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59BB" w:rsidRDefault="00E6664F">
      <w:pPr>
        <w:spacing w:before="59"/>
        <w:ind w:left="74" w:right="71"/>
        <w:jc w:val="center"/>
        <w:rPr>
          <w:b/>
          <w:sz w:val="36"/>
          <w:szCs w:val="36"/>
        </w:rPr>
      </w:pPr>
      <w:r w:rsidRPr="009A59BB">
        <w:rPr>
          <w:b/>
          <w:sz w:val="36"/>
          <w:szCs w:val="36"/>
        </w:rPr>
        <w:t>SPPRA</w:t>
      </w:r>
      <w:r w:rsidR="00F97051" w:rsidRPr="009A59BB">
        <w:rPr>
          <w:b/>
          <w:sz w:val="36"/>
          <w:szCs w:val="36"/>
        </w:rPr>
        <w:t xml:space="preserve"> </w:t>
      </w:r>
      <w:r w:rsidRPr="009A59BB">
        <w:rPr>
          <w:b/>
          <w:sz w:val="36"/>
          <w:szCs w:val="36"/>
        </w:rPr>
        <w:t xml:space="preserve"> </w:t>
      </w:r>
      <w:r w:rsidR="009A59BB">
        <w:rPr>
          <w:b/>
          <w:sz w:val="36"/>
          <w:szCs w:val="36"/>
        </w:rPr>
        <w:t xml:space="preserve"> </w:t>
      </w:r>
      <w:r w:rsidR="009A59BB" w:rsidRPr="009A59BB">
        <w:rPr>
          <w:b/>
          <w:sz w:val="36"/>
          <w:szCs w:val="36"/>
        </w:rPr>
        <w:t>REQUEST FOR PROPOSALS</w:t>
      </w:r>
      <w:r w:rsidRPr="009A59BB">
        <w:rPr>
          <w:b/>
          <w:sz w:val="36"/>
          <w:szCs w:val="36"/>
        </w:rPr>
        <w:t xml:space="preserve"> </w:t>
      </w:r>
    </w:p>
    <w:p w:rsidR="00D35201" w:rsidRPr="009A59BB" w:rsidRDefault="00E6664F">
      <w:pPr>
        <w:spacing w:before="59"/>
        <w:ind w:left="74" w:right="71"/>
        <w:jc w:val="center"/>
        <w:rPr>
          <w:sz w:val="36"/>
          <w:szCs w:val="36"/>
        </w:rPr>
      </w:pPr>
      <w:r w:rsidRPr="009A59BB">
        <w:rPr>
          <w:b/>
          <w:sz w:val="36"/>
          <w:szCs w:val="36"/>
        </w:rPr>
        <w:t>DOCUMENT</w:t>
      </w:r>
    </w:p>
    <w:p w:rsidR="00D35201" w:rsidRPr="009A59BB" w:rsidRDefault="00D35201">
      <w:pPr>
        <w:spacing w:before="8" w:line="100" w:lineRule="exact"/>
        <w:rPr>
          <w:sz w:val="9"/>
          <w:szCs w:val="9"/>
        </w:rPr>
      </w:pPr>
    </w:p>
    <w:p w:rsidR="00D35201" w:rsidRPr="009A59BB" w:rsidRDefault="00E6664F">
      <w:pPr>
        <w:spacing w:line="440" w:lineRule="exact"/>
        <w:ind w:left="505" w:right="504"/>
        <w:jc w:val="center"/>
        <w:rPr>
          <w:sz w:val="36"/>
          <w:szCs w:val="36"/>
        </w:rPr>
      </w:pPr>
      <w:r w:rsidRPr="009A59BB">
        <w:rPr>
          <w:b/>
          <w:position w:val="-1"/>
          <w:sz w:val="36"/>
          <w:szCs w:val="36"/>
        </w:rPr>
        <w:t>SELECTION OF CONSULTANTS</w:t>
      </w: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before="6" w:line="260" w:lineRule="exact"/>
        <w:rPr>
          <w:sz w:val="26"/>
          <w:szCs w:val="26"/>
        </w:rPr>
      </w:pPr>
    </w:p>
    <w:p w:rsidR="00D35201" w:rsidRDefault="007E58FD">
      <w:pPr>
        <w:ind w:left="3523"/>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5pt;height:98.25pt">
            <v:imagedata r:id="rId8" o:title=""/>
          </v:shape>
        </w:pict>
      </w:r>
    </w:p>
    <w:p w:rsidR="00D35201" w:rsidRDefault="00D35201">
      <w:pPr>
        <w:spacing w:before="8" w:line="120" w:lineRule="exact"/>
        <w:rPr>
          <w:sz w:val="13"/>
          <w:szCs w:val="13"/>
        </w:rPr>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E6664F">
      <w:pPr>
        <w:spacing w:before="13"/>
        <w:ind w:left="762" w:right="684"/>
        <w:jc w:val="center"/>
        <w:rPr>
          <w:sz w:val="36"/>
          <w:szCs w:val="36"/>
        </w:rPr>
      </w:pPr>
      <w:r>
        <w:rPr>
          <w:b/>
          <w:sz w:val="36"/>
          <w:szCs w:val="36"/>
        </w:rPr>
        <w:t>Si</w:t>
      </w:r>
      <w:r>
        <w:rPr>
          <w:b/>
          <w:spacing w:val="-1"/>
          <w:sz w:val="36"/>
          <w:szCs w:val="36"/>
        </w:rPr>
        <w:t>n</w:t>
      </w:r>
      <w:r>
        <w:rPr>
          <w:b/>
          <w:sz w:val="36"/>
          <w:szCs w:val="36"/>
        </w:rPr>
        <w:t>dh</w:t>
      </w:r>
      <w:r>
        <w:rPr>
          <w:b/>
          <w:spacing w:val="-1"/>
          <w:sz w:val="36"/>
          <w:szCs w:val="36"/>
        </w:rPr>
        <w:t xml:space="preserve"> </w:t>
      </w:r>
      <w:r>
        <w:rPr>
          <w:b/>
          <w:sz w:val="36"/>
          <w:szCs w:val="36"/>
        </w:rPr>
        <w:t>Pu</w:t>
      </w:r>
      <w:r>
        <w:rPr>
          <w:b/>
          <w:spacing w:val="-1"/>
          <w:sz w:val="36"/>
          <w:szCs w:val="36"/>
        </w:rPr>
        <w:t>b</w:t>
      </w:r>
      <w:r>
        <w:rPr>
          <w:b/>
          <w:sz w:val="36"/>
          <w:szCs w:val="36"/>
        </w:rPr>
        <w:t>l</w:t>
      </w:r>
      <w:r>
        <w:rPr>
          <w:b/>
          <w:spacing w:val="1"/>
          <w:sz w:val="36"/>
          <w:szCs w:val="36"/>
        </w:rPr>
        <w:t>i</w:t>
      </w:r>
      <w:r>
        <w:rPr>
          <w:b/>
          <w:sz w:val="36"/>
          <w:szCs w:val="36"/>
        </w:rPr>
        <w:t>c</w:t>
      </w:r>
      <w:r>
        <w:rPr>
          <w:b/>
          <w:spacing w:val="2"/>
          <w:sz w:val="36"/>
          <w:szCs w:val="36"/>
        </w:rPr>
        <w:t xml:space="preserve"> </w:t>
      </w:r>
      <w:r>
        <w:rPr>
          <w:b/>
          <w:sz w:val="36"/>
          <w:szCs w:val="36"/>
        </w:rPr>
        <w:t>Procur</w:t>
      </w:r>
      <w:r>
        <w:rPr>
          <w:b/>
          <w:spacing w:val="1"/>
          <w:sz w:val="36"/>
          <w:szCs w:val="36"/>
        </w:rPr>
        <w:t>e</w:t>
      </w:r>
      <w:r>
        <w:rPr>
          <w:b/>
          <w:sz w:val="36"/>
          <w:szCs w:val="36"/>
        </w:rPr>
        <w:t>m</w:t>
      </w:r>
      <w:r>
        <w:rPr>
          <w:b/>
          <w:spacing w:val="1"/>
          <w:sz w:val="36"/>
          <w:szCs w:val="36"/>
        </w:rPr>
        <w:t>e</w:t>
      </w:r>
      <w:r>
        <w:rPr>
          <w:b/>
          <w:sz w:val="36"/>
          <w:szCs w:val="36"/>
        </w:rPr>
        <w:t>nt Re</w:t>
      </w:r>
      <w:r>
        <w:rPr>
          <w:b/>
          <w:spacing w:val="-2"/>
          <w:sz w:val="36"/>
          <w:szCs w:val="36"/>
        </w:rPr>
        <w:t>g</w:t>
      </w:r>
      <w:r>
        <w:rPr>
          <w:b/>
          <w:sz w:val="36"/>
          <w:szCs w:val="36"/>
        </w:rPr>
        <w:t>ulatory</w:t>
      </w:r>
      <w:r>
        <w:rPr>
          <w:b/>
          <w:spacing w:val="2"/>
          <w:sz w:val="36"/>
          <w:szCs w:val="36"/>
        </w:rPr>
        <w:t xml:space="preserve"> </w:t>
      </w:r>
      <w:r>
        <w:rPr>
          <w:b/>
          <w:sz w:val="36"/>
          <w:szCs w:val="36"/>
        </w:rPr>
        <w:t>A</w:t>
      </w:r>
      <w:r>
        <w:rPr>
          <w:b/>
          <w:spacing w:val="-2"/>
          <w:sz w:val="36"/>
          <w:szCs w:val="36"/>
        </w:rPr>
        <w:t>u</w:t>
      </w:r>
      <w:r>
        <w:rPr>
          <w:b/>
          <w:sz w:val="36"/>
          <w:szCs w:val="36"/>
        </w:rPr>
        <w:t>thority</w:t>
      </w:r>
    </w:p>
    <w:p w:rsidR="00D35201" w:rsidRDefault="00D35201">
      <w:pPr>
        <w:spacing w:before="4" w:line="140" w:lineRule="exact"/>
        <w:rPr>
          <w:sz w:val="15"/>
          <w:szCs w:val="15"/>
        </w:rPr>
      </w:pPr>
    </w:p>
    <w:p w:rsidR="00D35201" w:rsidRDefault="00D35201">
      <w:pPr>
        <w:spacing w:line="200" w:lineRule="exact"/>
      </w:pPr>
    </w:p>
    <w:p w:rsidR="007E58FD" w:rsidRDefault="00E6664F">
      <w:pPr>
        <w:ind w:left="2615" w:right="2535"/>
        <w:jc w:val="center"/>
        <w:rPr>
          <w:b/>
          <w:sz w:val="48"/>
          <w:szCs w:val="48"/>
        </w:rPr>
      </w:pPr>
      <w:r>
        <w:rPr>
          <w:b/>
          <w:sz w:val="48"/>
          <w:szCs w:val="48"/>
        </w:rPr>
        <w:t>January</w:t>
      </w:r>
      <w:r w:rsidR="00F97051">
        <w:rPr>
          <w:b/>
          <w:sz w:val="48"/>
          <w:szCs w:val="48"/>
        </w:rPr>
        <w:t>,</w:t>
      </w:r>
      <w:r>
        <w:rPr>
          <w:b/>
          <w:sz w:val="48"/>
          <w:szCs w:val="48"/>
        </w:rPr>
        <w:t xml:space="preserve"> 2012</w:t>
      </w:r>
    </w:p>
    <w:p w:rsidR="007E58FD" w:rsidRDefault="007E58FD">
      <w:pPr>
        <w:rPr>
          <w:b/>
          <w:sz w:val="48"/>
          <w:szCs w:val="48"/>
        </w:rPr>
      </w:pPr>
      <w:r>
        <w:rPr>
          <w:b/>
          <w:sz w:val="48"/>
          <w:szCs w:val="48"/>
        </w:rPr>
        <w:br w:type="page"/>
      </w:r>
    </w:p>
    <w:p w:rsidR="007E58FD" w:rsidRDefault="007E58FD">
      <w:pPr>
        <w:ind w:left="2615" w:right="2535"/>
        <w:jc w:val="center"/>
        <w:rPr>
          <w:sz w:val="28"/>
          <w:szCs w:val="28"/>
        </w:rPr>
      </w:pPr>
      <w:r>
        <w:rPr>
          <w:sz w:val="28"/>
          <w:szCs w:val="28"/>
        </w:rPr>
        <w:lastRenderedPageBreak/>
        <w:t>REFORM SUPPORT UNIT</w:t>
      </w:r>
    </w:p>
    <w:p w:rsidR="007E58FD" w:rsidRDefault="007E58FD" w:rsidP="007E58FD">
      <w:pPr>
        <w:ind w:left="2615" w:right="1550"/>
        <w:jc w:val="center"/>
        <w:rPr>
          <w:sz w:val="28"/>
          <w:szCs w:val="28"/>
        </w:rPr>
      </w:pPr>
      <w:r>
        <w:rPr>
          <w:sz w:val="28"/>
          <w:szCs w:val="28"/>
        </w:rPr>
        <w:t>EDUCATION &amp; LITERACY DEPARTMENT</w:t>
      </w:r>
    </w:p>
    <w:p w:rsidR="007E58FD" w:rsidRDefault="007E58FD" w:rsidP="007E58FD">
      <w:pPr>
        <w:ind w:left="2615" w:right="1550"/>
        <w:jc w:val="center"/>
        <w:rPr>
          <w:sz w:val="28"/>
          <w:szCs w:val="28"/>
        </w:rPr>
      </w:pPr>
      <w:r>
        <w:rPr>
          <w:sz w:val="28"/>
          <w:szCs w:val="28"/>
        </w:rPr>
        <w:t>GOVERNMENT OF SINDH</w:t>
      </w:r>
    </w:p>
    <w:p w:rsidR="007E58FD" w:rsidRDefault="007E58FD" w:rsidP="007E58FD">
      <w:pPr>
        <w:ind w:right="1550"/>
        <w:rPr>
          <w:sz w:val="28"/>
          <w:szCs w:val="28"/>
        </w:rPr>
      </w:pPr>
    </w:p>
    <w:p w:rsidR="007E58FD" w:rsidRDefault="007E58FD" w:rsidP="007E58FD">
      <w:pPr>
        <w:ind w:right="1550"/>
        <w:rPr>
          <w:sz w:val="28"/>
          <w:szCs w:val="28"/>
        </w:rPr>
      </w:pPr>
    </w:p>
    <w:p w:rsidR="007E58FD" w:rsidRDefault="007E58FD" w:rsidP="007E58FD">
      <w:pPr>
        <w:ind w:right="1550"/>
        <w:rPr>
          <w:sz w:val="28"/>
          <w:szCs w:val="28"/>
        </w:rPr>
      </w:pPr>
    </w:p>
    <w:p w:rsidR="007E58FD" w:rsidRDefault="007E58FD" w:rsidP="007E58FD">
      <w:pPr>
        <w:ind w:right="1550"/>
        <w:rPr>
          <w:sz w:val="28"/>
          <w:szCs w:val="28"/>
        </w:rPr>
      </w:pPr>
    </w:p>
    <w:p w:rsidR="007E58FD" w:rsidRDefault="007E58FD" w:rsidP="007E58FD">
      <w:pPr>
        <w:ind w:right="1550"/>
        <w:rPr>
          <w:sz w:val="28"/>
          <w:szCs w:val="28"/>
        </w:rPr>
      </w:pPr>
    </w:p>
    <w:p w:rsidR="00BF317F" w:rsidRDefault="00BF317F" w:rsidP="007E58FD">
      <w:pPr>
        <w:ind w:right="1550"/>
        <w:rPr>
          <w:sz w:val="28"/>
          <w:szCs w:val="28"/>
        </w:rPr>
      </w:pPr>
    </w:p>
    <w:p w:rsidR="00BF317F" w:rsidRDefault="00BF317F" w:rsidP="007E58FD">
      <w:pPr>
        <w:ind w:right="1550"/>
        <w:rPr>
          <w:sz w:val="28"/>
          <w:szCs w:val="28"/>
        </w:rPr>
      </w:pPr>
    </w:p>
    <w:p w:rsidR="00BF317F" w:rsidRDefault="00BF317F" w:rsidP="007E58FD">
      <w:pPr>
        <w:ind w:right="1550"/>
        <w:rPr>
          <w:sz w:val="28"/>
          <w:szCs w:val="28"/>
        </w:rPr>
      </w:pPr>
    </w:p>
    <w:p w:rsidR="00BF317F" w:rsidRDefault="00BF317F" w:rsidP="007E58FD">
      <w:pPr>
        <w:ind w:right="1550"/>
        <w:rPr>
          <w:sz w:val="28"/>
          <w:szCs w:val="28"/>
        </w:rPr>
      </w:pPr>
    </w:p>
    <w:p w:rsidR="00BF317F" w:rsidRDefault="00BF317F" w:rsidP="007E58FD">
      <w:pPr>
        <w:ind w:right="1550"/>
        <w:rPr>
          <w:sz w:val="28"/>
          <w:szCs w:val="28"/>
        </w:rPr>
      </w:pPr>
    </w:p>
    <w:p w:rsidR="007E58FD" w:rsidRDefault="007E58FD" w:rsidP="007E58FD">
      <w:pPr>
        <w:ind w:right="1550"/>
        <w:rPr>
          <w:sz w:val="28"/>
          <w:szCs w:val="28"/>
        </w:rPr>
      </w:pPr>
    </w:p>
    <w:p w:rsidR="007E58FD" w:rsidRDefault="007E58FD" w:rsidP="007E58FD">
      <w:pPr>
        <w:ind w:right="1550"/>
        <w:rPr>
          <w:sz w:val="28"/>
          <w:szCs w:val="28"/>
        </w:rPr>
      </w:pPr>
    </w:p>
    <w:p w:rsidR="007E58FD" w:rsidRDefault="007E58FD" w:rsidP="00DD3B92">
      <w:pPr>
        <w:ind w:right="1550"/>
        <w:jc w:val="center"/>
        <w:rPr>
          <w:sz w:val="28"/>
          <w:szCs w:val="28"/>
        </w:rPr>
      </w:pPr>
    </w:p>
    <w:p w:rsidR="007E58FD" w:rsidRDefault="00BF317F" w:rsidP="00DD3B92">
      <w:pPr>
        <w:ind w:right="-430"/>
        <w:jc w:val="center"/>
        <w:rPr>
          <w:sz w:val="28"/>
          <w:szCs w:val="28"/>
        </w:rPr>
      </w:pPr>
      <w:r>
        <w:rPr>
          <w:sz w:val="28"/>
          <w:szCs w:val="28"/>
        </w:rPr>
        <w:t>HIRING OF CONSULTANT FIRM FOR STANDARDIZED ACHIEVEMENT TEST- (SAT-V)</w:t>
      </w:r>
    </w:p>
    <w:p w:rsidR="00BF317F" w:rsidRDefault="00BF317F" w:rsidP="00BF317F">
      <w:pPr>
        <w:ind w:right="-430"/>
        <w:rPr>
          <w:sz w:val="28"/>
          <w:szCs w:val="28"/>
        </w:rPr>
      </w:pPr>
    </w:p>
    <w:p w:rsidR="00BF317F" w:rsidRDefault="00BF317F" w:rsidP="00BF317F">
      <w:pPr>
        <w:ind w:right="-430"/>
        <w:rPr>
          <w:sz w:val="28"/>
          <w:szCs w:val="28"/>
        </w:rPr>
      </w:pPr>
    </w:p>
    <w:p w:rsidR="00BF317F" w:rsidRDefault="00BF317F" w:rsidP="00BF317F">
      <w:pPr>
        <w:ind w:right="-430"/>
        <w:rPr>
          <w:sz w:val="28"/>
          <w:szCs w:val="28"/>
        </w:rPr>
      </w:pPr>
    </w:p>
    <w:p w:rsidR="00BF317F" w:rsidRDefault="00BF317F" w:rsidP="00BF317F">
      <w:pPr>
        <w:ind w:right="-430"/>
        <w:rPr>
          <w:sz w:val="28"/>
          <w:szCs w:val="28"/>
        </w:rPr>
      </w:pPr>
    </w:p>
    <w:p w:rsidR="00BF317F" w:rsidRDefault="00BF317F" w:rsidP="00BF317F">
      <w:pPr>
        <w:ind w:right="-430"/>
        <w:rPr>
          <w:sz w:val="28"/>
          <w:szCs w:val="28"/>
        </w:rPr>
      </w:pPr>
    </w:p>
    <w:p w:rsidR="00BF317F" w:rsidRDefault="00BF317F" w:rsidP="00BF317F">
      <w:pPr>
        <w:ind w:right="-430"/>
        <w:rPr>
          <w:sz w:val="28"/>
          <w:szCs w:val="28"/>
        </w:rPr>
      </w:pPr>
    </w:p>
    <w:p w:rsidR="00BF317F" w:rsidRDefault="00BF317F" w:rsidP="00BF317F">
      <w:pPr>
        <w:ind w:right="-430"/>
        <w:rPr>
          <w:sz w:val="28"/>
          <w:szCs w:val="28"/>
        </w:rPr>
      </w:pPr>
    </w:p>
    <w:p w:rsidR="00BF317F" w:rsidRDefault="00BF317F" w:rsidP="00BF317F">
      <w:pPr>
        <w:ind w:right="-430"/>
        <w:rPr>
          <w:sz w:val="28"/>
          <w:szCs w:val="28"/>
        </w:rPr>
      </w:pPr>
    </w:p>
    <w:p w:rsidR="00BF317F" w:rsidRDefault="00BF317F" w:rsidP="00BF317F">
      <w:pPr>
        <w:ind w:right="-430"/>
        <w:rPr>
          <w:sz w:val="28"/>
          <w:szCs w:val="28"/>
        </w:rPr>
      </w:pPr>
    </w:p>
    <w:p w:rsidR="00BF317F" w:rsidRDefault="00BF317F" w:rsidP="00BF317F">
      <w:pPr>
        <w:ind w:right="-430"/>
        <w:rPr>
          <w:sz w:val="28"/>
          <w:szCs w:val="28"/>
        </w:rPr>
      </w:pPr>
    </w:p>
    <w:p w:rsidR="00BF317F" w:rsidRDefault="00BF317F" w:rsidP="00BF317F">
      <w:pPr>
        <w:ind w:right="-430"/>
        <w:rPr>
          <w:sz w:val="28"/>
          <w:szCs w:val="28"/>
        </w:rPr>
      </w:pPr>
    </w:p>
    <w:p w:rsidR="00BF317F" w:rsidRDefault="00BF317F" w:rsidP="00BF317F">
      <w:pPr>
        <w:ind w:right="-430"/>
        <w:rPr>
          <w:sz w:val="28"/>
          <w:szCs w:val="28"/>
        </w:rPr>
      </w:pPr>
    </w:p>
    <w:p w:rsidR="00BF317F" w:rsidRDefault="00BF317F" w:rsidP="00BF317F">
      <w:pPr>
        <w:ind w:right="-430"/>
        <w:rPr>
          <w:sz w:val="28"/>
          <w:szCs w:val="28"/>
        </w:rPr>
      </w:pPr>
    </w:p>
    <w:p w:rsidR="00BF317F" w:rsidRDefault="00BF317F" w:rsidP="00BF317F">
      <w:pPr>
        <w:ind w:right="-430"/>
        <w:rPr>
          <w:sz w:val="28"/>
          <w:szCs w:val="28"/>
        </w:rPr>
      </w:pPr>
    </w:p>
    <w:p w:rsidR="00BF317F" w:rsidRDefault="00BF317F" w:rsidP="00BF317F">
      <w:pPr>
        <w:ind w:right="-430"/>
        <w:rPr>
          <w:sz w:val="28"/>
          <w:szCs w:val="28"/>
        </w:rPr>
      </w:pPr>
    </w:p>
    <w:p w:rsidR="00BF317F" w:rsidRPr="007E58FD" w:rsidRDefault="00BF317F" w:rsidP="00BF317F">
      <w:pPr>
        <w:ind w:right="-430"/>
        <w:rPr>
          <w:sz w:val="28"/>
          <w:szCs w:val="28"/>
        </w:rPr>
      </w:pPr>
      <w:r>
        <w:rPr>
          <w:sz w:val="28"/>
          <w:szCs w:val="28"/>
        </w:rPr>
        <w:tab/>
      </w:r>
      <w:r>
        <w:rPr>
          <w:sz w:val="28"/>
          <w:szCs w:val="28"/>
        </w:rPr>
        <w:tab/>
      </w:r>
      <w:r>
        <w:rPr>
          <w:sz w:val="28"/>
          <w:szCs w:val="28"/>
        </w:rPr>
        <w:tab/>
      </w:r>
      <w:r>
        <w:rPr>
          <w:sz w:val="28"/>
          <w:szCs w:val="28"/>
        </w:rPr>
        <w:tab/>
      </w:r>
      <w:r>
        <w:rPr>
          <w:sz w:val="28"/>
          <w:szCs w:val="28"/>
        </w:rPr>
        <w:tab/>
        <w:t>OCTOBER, 2016</w:t>
      </w:r>
    </w:p>
    <w:p w:rsidR="007E58FD" w:rsidRDefault="007E58FD">
      <w:pPr>
        <w:rPr>
          <w:sz w:val="48"/>
          <w:szCs w:val="48"/>
        </w:rPr>
      </w:pPr>
      <w:r>
        <w:rPr>
          <w:sz w:val="48"/>
          <w:szCs w:val="48"/>
        </w:rPr>
        <w:br w:type="page"/>
      </w:r>
    </w:p>
    <w:p w:rsidR="00D35201" w:rsidRDefault="00E6664F">
      <w:pPr>
        <w:spacing w:before="58"/>
        <w:ind w:left="3973" w:right="3972"/>
        <w:jc w:val="center"/>
        <w:rPr>
          <w:sz w:val="36"/>
          <w:szCs w:val="36"/>
        </w:rPr>
      </w:pPr>
      <w:r>
        <w:rPr>
          <w:b/>
          <w:sz w:val="36"/>
          <w:szCs w:val="36"/>
        </w:rPr>
        <w:lastRenderedPageBreak/>
        <w:t>Fo</w:t>
      </w:r>
      <w:r>
        <w:rPr>
          <w:b/>
          <w:spacing w:val="1"/>
          <w:sz w:val="36"/>
          <w:szCs w:val="36"/>
        </w:rPr>
        <w:t>r</w:t>
      </w:r>
      <w:r>
        <w:rPr>
          <w:b/>
          <w:spacing w:val="-1"/>
          <w:sz w:val="36"/>
          <w:szCs w:val="36"/>
        </w:rPr>
        <w:t>e</w:t>
      </w:r>
      <w:r>
        <w:rPr>
          <w:b/>
          <w:spacing w:val="1"/>
          <w:sz w:val="36"/>
          <w:szCs w:val="36"/>
        </w:rPr>
        <w:t>w</w:t>
      </w:r>
      <w:r>
        <w:rPr>
          <w:b/>
          <w:sz w:val="36"/>
          <w:szCs w:val="36"/>
        </w:rPr>
        <w:t>ord</w:t>
      </w:r>
    </w:p>
    <w:p w:rsidR="00D35201" w:rsidRDefault="00D35201">
      <w:pPr>
        <w:spacing w:before="9" w:line="260" w:lineRule="exact"/>
        <w:rPr>
          <w:sz w:val="26"/>
          <w:szCs w:val="26"/>
        </w:rPr>
      </w:pPr>
    </w:p>
    <w:p w:rsidR="00D35201" w:rsidRDefault="00E6664F">
      <w:pPr>
        <w:ind w:left="100" w:right="60"/>
        <w:jc w:val="both"/>
        <w:rPr>
          <w:sz w:val="24"/>
          <w:szCs w:val="24"/>
        </w:rPr>
        <w:sectPr w:rsidR="00D35201">
          <w:footerReference w:type="default" r:id="rId9"/>
          <w:pgSz w:w="12240" w:h="15840"/>
          <w:pgMar w:top="1380" w:right="1340" w:bottom="280" w:left="1340" w:header="0" w:footer="1047" w:gutter="0"/>
          <w:cols w:space="720"/>
        </w:sectPr>
      </w:pPr>
      <w:r>
        <w:rPr>
          <w:sz w:val="24"/>
          <w:szCs w:val="24"/>
        </w:rPr>
        <w:t>This</w:t>
      </w:r>
      <w:r>
        <w:rPr>
          <w:spacing w:val="5"/>
          <w:sz w:val="24"/>
          <w:szCs w:val="24"/>
        </w:rPr>
        <w:t xml:space="preserve"> </w:t>
      </w:r>
      <w:r>
        <w:rPr>
          <w:spacing w:val="1"/>
          <w:sz w:val="24"/>
          <w:szCs w:val="24"/>
        </w:rPr>
        <w:t>S</w:t>
      </w:r>
      <w:r>
        <w:rPr>
          <w:sz w:val="24"/>
          <w:szCs w:val="24"/>
        </w:rPr>
        <w:t>tand</w:t>
      </w:r>
      <w:r>
        <w:rPr>
          <w:spacing w:val="-1"/>
          <w:sz w:val="24"/>
          <w:szCs w:val="24"/>
        </w:rPr>
        <w:t>a</w:t>
      </w:r>
      <w:r>
        <w:rPr>
          <w:sz w:val="24"/>
          <w:szCs w:val="24"/>
        </w:rPr>
        <w:t>rd</w:t>
      </w:r>
      <w:r>
        <w:rPr>
          <w:spacing w:val="4"/>
          <w:sz w:val="24"/>
          <w:szCs w:val="24"/>
        </w:rPr>
        <w:t xml:space="preserve"> </w:t>
      </w:r>
      <w:r>
        <w:rPr>
          <w:sz w:val="24"/>
          <w:szCs w:val="24"/>
        </w:rPr>
        <w:t>R</w:t>
      </w:r>
      <w:r>
        <w:rPr>
          <w:spacing w:val="-1"/>
          <w:sz w:val="24"/>
          <w:szCs w:val="24"/>
        </w:rPr>
        <w:t>e</w:t>
      </w:r>
      <w:r>
        <w:rPr>
          <w:sz w:val="24"/>
          <w:szCs w:val="24"/>
        </w:rPr>
        <w:t>q</w:t>
      </w:r>
      <w:r>
        <w:rPr>
          <w:spacing w:val="2"/>
          <w:sz w:val="24"/>
          <w:szCs w:val="24"/>
        </w:rPr>
        <w:t>u</w:t>
      </w:r>
      <w:r>
        <w:rPr>
          <w:spacing w:val="-1"/>
          <w:sz w:val="24"/>
          <w:szCs w:val="24"/>
        </w:rPr>
        <w:t>e</w:t>
      </w:r>
      <w:r>
        <w:rPr>
          <w:sz w:val="24"/>
          <w:szCs w:val="24"/>
        </w:rPr>
        <w:t>st</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pacing w:val="1"/>
          <w:sz w:val="24"/>
          <w:szCs w:val="24"/>
        </w:rPr>
        <w:t>P</w:t>
      </w:r>
      <w:r>
        <w:rPr>
          <w:sz w:val="24"/>
          <w:szCs w:val="24"/>
        </w:rPr>
        <w:t>ropos</w:t>
      </w:r>
      <w:r>
        <w:rPr>
          <w:spacing w:val="-1"/>
          <w:sz w:val="24"/>
          <w:szCs w:val="24"/>
        </w:rPr>
        <w:t>a</w:t>
      </w:r>
      <w:r>
        <w:rPr>
          <w:sz w:val="24"/>
          <w:szCs w:val="24"/>
        </w:rPr>
        <w:t>ls</w:t>
      </w:r>
      <w:r>
        <w:rPr>
          <w:spacing w:val="5"/>
          <w:sz w:val="24"/>
          <w:szCs w:val="24"/>
        </w:rPr>
        <w:t xml:space="preserve"> </w:t>
      </w:r>
      <w:r>
        <w:rPr>
          <w:sz w:val="24"/>
          <w:szCs w:val="24"/>
        </w:rPr>
        <w:t>is</w:t>
      </w:r>
      <w:r>
        <w:rPr>
          <w:spacing w:val="7"/>
          <w:sz w:val="24"/>
          <w:szCs w:val="24"/>
        </w:rPr>
        <w:t xml:space="preserve"> </w:t>
      </w:r>
      <w:r>
        <w:rPr>
          <w:spacing w:val="-1"/>
          <w:sz w:val="24"/>
          <w:szCs w:val="24"/>
        </w:rPr>
        <w:t>a</w:t>
      </w:r>
      <w:r>
        <w:rPr>
          <w:sz w:val="24"/>
          <w:szCs w:val="24"/>
        </w:rPr>
        <w:t>ppl</w:t>
      </w:r>
      <w:r>
        <w:rPr>
          <w:spacing w:val="1"/>
          <w:sz w:val="24"/>
          <w:szCs w:val="24"/>
        </w:rPr>
        <w:t>i</w:t>
      </w:r>
      <w:r>
        <w:rPr>
          <w:spacing w:val="-1"/>
          <w:sz w:val="24"/>
          <w:szCs w:val="24"/>
        </w:rPr>
        <w:t>ca</w:t>
      </w:r>
      <w:r>
        <w:rPr>
          <w:spacing w:val="2"/>
          <w:sz w:val="24"/>
          <w:szCs w:val="24"/>
        </w:rPr>
        <w:t>b</w:t>
      </w:r>
      <w:r>
        <w:rPr>
          <w:sz w:val="24"/>
          <w:szCs w:val="24"/>
        </w:rPr>
        <w:t>le</w:t>
      </w:r>
      <w:r>
        <w:rPr>
          <w:spacing w:val="4"/>
          <w:sz w:val="24"/>
          <w:szCs w:val="24"/>
        </w:rPr>
        <w:t xml:space="preserve"> </w:t>
      </w:r>
      <w:r>
        <w:rPr>
          <w:sz w:val="24"/>
          <w:szCs w:val="24"/>
        </w:rPr>
        <w:t>to</w:t>
      </w:r>
      <w:r>
        <w:rPr>
          <w:spacing w:val="5"/>
          <w:sz w:val="24"/>
          <w:szCs w:val="24"/>
        </w:rPr>
        <w:t xml:space="preserve"> </w:t>
      </w:r>
      <w:r>
        <w:rPr>
          <w:spacing w:val="-1"/>
          <w:sz w:val="24"/>
          <w:szCs w:val="24"/>
        </w:rPr>
        <w:t>c</w:t>
      </w:r>
      <w:r>
        <w:rPr>
          <w:sz w:val="24"/>
          <w:szCs w:val="24"/>
        </w:rPr>
        <w:t>onsultant</w:t>
      </w:r>
      <w:r>
        <w:rPr>
          <w:spacing w:val="7"/>
          <w:sz w:val="24"/>
          <w:szCs w:val="24"/>
        </w:rPr>
        <w:t xml:space="preserve"> </w:t>
      </w:r>
      <w:r>
        <w:rPr>
          <w:spacing w:val="-1"/>
          <w:sz w:val="24"/>
          <w:szCs w:val="24"/>
        </w:rPr>
        <w:t>a</w:t>
      </w:r>
      <w:r>
        <w:rPr>
          <w:sz w:val="24"/>
          <w:szCs w:val="24"/>
        </w:rPr>
        <w:t>ss</w:t>
      </w:r>
      <w:r>
        <w:rPr>
          <w:spacing w:val="1"/>
          <w:sz w:val="24"/>
          <w:szCs w:val="24"/>
        </w:rPr>
        <w:t>i</w:t>
      </w:r>
      <w:r>
        <w:rPr>
          <w:spacing w:val="-2"/>
          <w:sz w:val="24"/>
          <w:szCs w:val="24"/>
        </w:rPr>
        <w:t>g</w:t>
      </w:r>
      <w:r>
        <w:rPr>
          <w:sz w:val="24"/>
          <w:szCs w:val="24"/>
        </w:rPr>
        <w:t>n</w:t>
      </w:r>
      <w:r>
        <w:rPr>
          <w:spacing w:val="3"/>
          <w:sz w:val="24"/>
          <w:szCs w:val="24"/>
        </w:rPr>
        <w:t>m</w:t>
      </w:r>
      <w:r>
        <w:rPr>
          <w:spacing w:val="-1"/>
          <w:sz w:val="24"/>
          <w:szCs w:val="24"/>
        </w:rPr>
        <w:t>e</w:t>
      </w:r>
      <w:r>
        <w:rPr>
          <w:sz w:val="24"/>
          <w:szCs w:val="24"/>
        </w:rPr>
        <w:t>nts</w:t>
      </w:r>
      <w:r>
        <w:rPr>
          <w:spacing w:val="5"/>
          <w:sz w:val="24"/>
          <w:szCs w:val="24"/>
        </w:rPr>
        <w:t xml:space="preserve"> b</w:t>
      </w:r>
      <w:r>
        <w:rPr>
          <w:sz w:val="24"/>
          <w:szCs w:val="24"/>
        </w:rPr>
        <w:t>y the</w:t>
      </w:r>
      <w:r>
        <w:rPr>
          <w:spacing w:val="6"/>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z w:val="24"/>
          <w:szCs w:val="24"/>
        </w:rPr>
        <w:t xml:space="preserve">ring </w:t>
      </w:r>
      <w:r>
        <w:rPr>
          <w:spacing w:val="-1"/>
          <w:sz w:val="24"/>
          <w:szCs w:val="24"/>
        </w:rPr>
        <w:t>a</w:t>
      </w:r>
      <w:r>
        <w:rPr>
          <w:sz w:val="24"/>
          <w:szCs w:val="24"/>
        </w:rPr>
        <w:t>g</w:t>
      </w:r>
      <w:r>
        <w:rPr>
          <w:spacing w:val="-1"/>
          <w:sz w:val="24"/>
          <w:szCs w:val="24"/>
        </w:rPr>
        <w:t>e</w:t>
      </w:r>
      <w:r>
        <w:rPr>
          <w:sz w:val="24"/>
          <w:szCs w:val="24"/>
        </w:rPr>
        <w:t>n</w:t>
      </w:r>
      <w:r>
        <w:rPr>
          <w:spacing w:val="-1"/>
          <w:sz w:val="24"/>
          <w:szCs w:val="24"/>
        </w:rPr>
        <w:t>c</w:t>
      </w:r>
      <w:r>
        <w:rPr>
          <w:sz w:val="24"/>
          <w:szCs w:val="24"/>
        </w:rPr>
        <w:t>i</w:t>
      </w:r>
      <w:r>
        <w:rPr>
          <w:spacing w:val="-1"/>
          <w:sz w:val="24"/>
          <w:szCs w:val="24"/>
        </w:rPr>
        <w:t>e</w:t>
      </w:r>
      <w:r>
        <w:rPr>
          <w:sz w:val="24"/>
          <w:szCs w:val="24"/>
        </w:rPr>
        <w:t>s</w:t>
      </w:r>
      <w:r>
        <w:rPr>
          <w:spacing w:val="2"/>
          <w:sz w:val="24"/>
          <w:szCs w:val="24"/>
        </w:rPr>
        <w:t xml:space="preserve"> </w:t>
      </w:r>
      <w:r>
        <w:rPr>
          <w:sz w:val="24"/>
          <w:szCs w:val="24"/>
        </w:rPr>
        <w:t>of</w:t>
      </w:r>
      <w:r>
        <w:rPr>
          <w:spacing w:val="1"/>
          <w:sz w:val="24"/>
          <w:szCs w:val="24"/>
        </w:rPr>
        <w:t xml:space="preserve"> S</w:t>
      </w:r>
      <w:r>
        <w:rPr>
          <w:sz w:val="24"/>
          <w:szCs w:val="24"/>
        </w:rPr>
        <w:t>indh</w:t>
      </w:r>
      <w:r>
        <w:rPr>
          <w:spacing w:val="2"/>
          <w:sz w:val="24"/>
          <w:szCs w:val="24"/>
        </w:rPr>
        <w:t xml:space="preserve"> </w:t>
      </w:r>
      <w:r>
        <w:rPr>
          <w:sz w:val="24"/>
          <w:szCs w:val="24"/>
        </w:rPr>
        <w:t>p</w:t>
      </w:r>
      <w:r>
        <w:rPr>
          <w:spacing w:val="-1"/>
          <w:sz w:val="24"/>
          <w:szCs w:val="24"/>
        </w:rPr>
        <w:t>r</w:t>
      </w:r>
      <w:r>
        <w:rPr>
          <w:sz w:val="24"/>
          <w:szCs w:val="24"/>
        </w:rPr>
        <w:t>o</w:t>
      </w:r>
      <w:r>
        <w:rPr>
          <w:spacing w:val="2"/>
          <w:sz w:val="24"/>
          <w:szCs w:val="24"/>
        </w:rPr>
        <w:t>v</w:t>
      </w:r>
      <w:r>
        <w:rPr>
          <w:sz w:val="24"/>
          <w:szCs w:val="24"/>
        </w:rPr>
        <w:t>ince whose l</w:t>
      </w:r>
      <w:r>
        <w:rPr>
          <w:spacing w:val="2"/>
          <w:sz w:val="24"/>
          <w:szCs w:val="24"/>
        </w:rPr>
        <w:t>e</w:t>
      </w:r>
      <w:r>
        <w:rPr>
          <w:spacing w:val="-2"/>
          <w:sz w:val="24"/>
          <w:szCs w:val="24"/>
        </w:rPr>
        <w:t>g</w:t>
      </w:r>
      <w:r>
        <w:rPr>
          <w:spacing w:val="-1"/>
          <w:sz w:val="24"/>
          <w:szCs w:val="24"/>
        </w:rPr>
        <w:t>a</w:t>
      </w:r>
      <w:r>
        <w:rPr>
          <w:sz w:val="24"/>
          <w:szCs w:val="24"/>
        </w:rPr>
        <w:t>l</w:t>
      </w:r>
      <w:r>
        <w:rPr>
          <w:spacing w:val="4"/>
          <w:sz w:val="24"/>
          <w:szCs w:val="24"/>
        </w:rPr>
        <w:t xml:space="preserve"> </w:t>
      </w:r>
      <w:r>
        <w:rPr>
          <w:spacing w:val="1"/>
          <w:sz w:val="24"/>
          <w:szCs w:val="24"/>
        </w:rPr>
        <w:t>a</w:t>
      </w:r>
      <w:r>
        <w:rPr>
          <w:spacing w:val="-2"/>
          <w:sz w:val="24"/>
          <w:szCs w:val="24"/>
        </w:rPr>
        <w:t>g</w:t>
      </w:r>
      <w:r>
        <w:rPr>
          <w:sz w:val="24"/>
          <w:szCs w:val="24"/>
        </w:rPr>
        <w:t>re</w:t>
      </w:r>
      <w:r>
        <w:rPr>
          <w:spacing w:val="1"/>
          <w:sz w:val="24"/>
          <w:szCs w:val="24"/>
        </w:rPr>
        <w:t>e</w:t>
      </w:r>
      <w:r>
        <w:rPr>
          <w:sz w:val="24"/>
          <w:szCs w:val="24"/>
        </w:rPr>
        <w:t>ment</w:t>
      </w:r>
      <w:r>
        <w:rPr>
          <w:spacing w:val="1"/>
          <w:sz w:val="24"/>
          <w:szCs w:val="24"/>
        </w:rPr>
        <w:t xml:space="preserve"> </w:t>
      </w:r>
      <w:r>
        <w:rPr>
          <w:sz w:val="24"/>
          <w:szCs w:val="24"/>
        </w:rPr>
        <w:t>mak</w:t>
      </w:r>
      <w:r>
        <w:rPr>
          <w:spacing w:val="-1"/>
          <w:sz w:val="24"/>
          <w:szCs w:val="24"/>
        </w:rPr>
        <w:t>e</w:t>
      </w:r>
      <w:r>
        <w:rPr>
          <w:sz w:val="24"/>
          <w:szCs w:val="24"/>
        </w:rPr>
        <w:t>s</w:t>
      </w:r>
      <w:r>
        <w:rPr>
          <w:spacing w:val="2"/>
          <w:sz w:val="24"/>
          <w:szCs w:val="24"/>
        </w:rPr>
        <w:t xml:space="preserve"> </w:t>
      </w:r>
      <w:r>
        <w:rPr>
          <w:sz w:val="24"/>
          <w:szCs w:val="24"/>
        </w:rPr>
        <w:t>r</w:t>
      </w:r>
      <w:r>
        <w:rPr>
          <w:spacing w:val="-2"/>
          <w:sz w:val="24"/>
          <w:szCs w:val="24"/>
        </w:rPr>
        <w:t>e</w:t>
      </w:r>
      <w:r>
        <w:rPr>
          <w:spacing w:val="1"/>
          <w:sz w:val="24"/>
          <w:szCs w:val="24"/>
        </w:rPr>
        <w:t>f</w:t>
      </w:r>
      <w:r>
        <w:rPr>
          <w:spacing w:val="-1"/>
          <w:sz w:val="24"/>
          <w:szCs w:val="24"/>
        </w:rPr>
        <w:t>e</w:t>
      </w:r>
      <w:r>
        <w:rPr>
          <w:sz w:val="24"/>
          <w:szCs w:val="24"/>
        </w:rPr>
        <w:t>r</w:t>
      </w:r>
      <w:r>
        <w:rPr>
          <w:spacing w:val="-2"/>
          <w:sz w:val="24"/>
          <w:szCs w:val="24"/>
        </w:rPr>
        <w:t>e</w:t>
      </w:r>
      <w:r>
        <w:rPr>
          <w:spacing w:val="2"/>
          <w:sz w:val="24"/>
          <w:szCs w:val="24"/>
        </w:rPr>
        <w:t>n</w:t>
      </w:r>
      <w:r>
        <w:rPr>
          <w:spacing w:val="-1"/>
          <w:sz w:val="24"/>
          <w:szCs w:val="24"/>
        </w:rPr>
        <w:t>c</w:t>
      </w:r>
      <w:r>
        <w:rPr>
          <w:sz w:val="24"/>
          <w:szCs w:val="24"/>
        </w:rPr>
        <w:t>e</w:t>
      </w:r>
      <w:r>
        <w:rPr>
          <w:spacing w:val="3"/>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S</w:t>
      </w:r>
      <w:r>
        <w:rPr>
          <w:sz w:val="24"/>
          <w:szCs w:val="24"/>
        </w:rPr>
        <w:t>indh</w:t>
      </w:r>
      <w:r>
        <w:rPr>
          <w:spacing w:val="2"/>
          <w:sz w:val="24"/>
          <w:szCs w:val="24"/>
        </w:rPr>
        <w:t xml:space="preserve"> </w:t>
      </w:r>
      <w:r>
        <w:rPr>
          <w:spacing w:val="1"/>
          <w:sz w:val="24"/>
          <w:szCs w:val="24"/>
        </w:rPr>
        <w:t>P</w:t>
      </w:r>
      <w:r>
        <w:rPr>
          <w:sz w:val="24"/>
          <w:szCs w:val="24"/>
        </w:rPr>
        <w:t>u</w:t>
      </w:r>
      <w:r>
        <w:rPr>
          <w:spacing w:val="-2"/>
          <w:sz w:val="24"/>
          <w:szCs w:val="24"/>
        </w:rPr>
        <w:t>b</w:t>
      </w:r>
      <w:r>
        <w:rPr>
          <w:sz w:val="24"/>
          <w:szCs w:val="24"/>
        </w:rPr>
        <w:t>l</w:t>
      </w:r>
      <w:r>
        <w:rPr>
          <w:spacing w:val="1"/>
          <w:sz w:val="24"/>
          <w:szCs w:val="24"/>
        </w:rPr>
        <w:t>i</w:t>
      </w:r>
      <w:r>
        <w:rPr>
          <w:sz w:val="24"/>
          <w:szCs w:val="24"/>
        </w:rPr>
        <w:t xml:space="preserve">c </w:t>
      </w:r>
      <w:r>
        <w:rPr>
          <w:spacing w:val="1"/>
          <w:sz w:val="24"/>
          <w:szCs w:val="24"/>
        </w:rPr>
        <w:t>P</w:t>
      </w:r>
      <w:r>
        <w:rPr>
          <w:sz w:val="24"/>
          <w:szCs w:val="24"/>
        </w:rPr>
        <w:t>ro</w:t>
      </w:r>
      <w:r>
        <w:rPr>
          <w:spacing w:val="-2"/>
          <w:sz w:val="24"/>
          <w:szCs w:val="24"/>
        </w:rPr>
        <w:t>c</w:t>
      </w:r>
      <w:r>
        <w:rPr>
          <w:sz w:val="24"/>
          <w:szCs w:val="24"/>
        </w:rPr>
        <w:t>u</w:t>
      </w:r>
      <w:r>
        <w:rPr>
          <w:spacing w:val="-1"/>
          <w:sz w:val="24"/>
          <w:szCs w:val="24"/>
        </w:rPr>
        <w:t>re</w:t>
      </w:r>
      <w:r>
        <w:rPr>
          <w:sz w:val="24"/>
          <w:szCs w:val="24"/>
        </w:rPr>
        <w:t>ment Rules, 2010</w:t>
      </w:r>
    </w:p>
    <w:p w:rsidR="00D35201" w:rsidRDefault="00E6664F">
      <w:pPr>
        <w:spacing w:before="57"/>
        <w:ind w:left="3970" w:right="3627"/>
        <w:jc w:val="center"/>
        <w:rPr>
          <w:sz w:val="28"/>
          <w:szCs w:val="28"/>
        </w:rPr>
      </w:pPr>
      <w:r>
        <w:rPr>
          <w:b/>
          <w:spacing w:val="-1"/>
          <w:sz w:val="28"/>
          <w:szCs w:val="28"/>
        </w:rPr>
        <w:lastRenderedPageBreak/>
        <w:t>C</w:t>
      </w:r>
      <w:r>
        <w:rPr>
          <w:b/>
          <w:sz w:val="28"/>
          <w:szCs w:val="28"/>
        </w:rPr>
        <w:t>O</w:t>
      </w:r>
      <w:r>
        <w:rPr>
          <w:b/>
          <w:spacing w:val="-1"/>
          <w:sz w:val="28"/>
          <w:szCs w:val="28"/>
        </w:rPr>
        <w:t>N</w:t>
      </w:r>
      <w:r>
        <w:rPr>
          <w:b/>
          <w:sz w:val="28"/>
          <w:szCs w:val="28"/>
        </w:rPr>
        <w:t>TE</w:t>
      </w:r>
      <w:r>
        <w:rPr>
          <w:b/>
          <w:spacing w:val="-1"/>
          <w:sz w:val="28"/>
          <w:szCs w:val="28"/>
        </w:rPr>
        <w:t>N</w:t>
      </w:r>
      <w:r>
        <w:rPr>
          <w:b/>
          <w:sz w:val="28"/>
          <w:szCs w:val="28"/>
        </w:rPr>
        <w:t>TS</w:t>
      </w:r>
    </w:p>
    <w:p w:rsidR="00D35201" w:rsidRDefault="00D35201">
      <w:pPr>
        <w:spacing w:line="200" w:lineRule="exact"/>
      </w:pPr>
    </w:p>
    <w:p w:rsidR="00D35201" w:rsidRDefault="00D35201">
      <w:pPr>
        <w:spacing w:line="200" w:lineRule="exact"/>
      </w:pPr>
    </w:p>
    <w:p w:rsidR="00D35201" w:rsidRDefault="00D35201">
      <w:pPr>
        <w:spacing w:before="6" w:line="260" w:lineRule="exact"/>
        <w:rPr>
          <w:sz w:val="26"/>
          <w:szCs w:val="26"/>
        </w:rPr>
      </w:pPr>
    </w:p>
    <w:p w:rsidR="00D35201" w:rsidRDefault="00E6664F">
      <w:pPr>
        <w:ind w:left="100"/>
        <w:rPr>
          <w:sz w:val="24"/>
          <w:szCs w:val="24"/>
        </w:rPr>
      </w:pPr>
      <w:r>
        <w:rPr>
          <w:spacing w:val="1"/>
          <w:sz w:val="24"/>
          <w:szCs w:val="24"/>
        </w:rPr>
        <w:t>S</w:t>
      </w:r>
      <w:r>
        <w:rPr>
          <w:spacing w:val="-1"/>
          <w:sz w:val="24"/>
          <w:szCs w:val="24"/>
        </w:rPr>
        <w:t>ec</w:t>
      </w:r>
      <w:r>
        <w:rPr>
          <w:sz w:val="24"/>
          <w:szCs w:val="24"/>
        </w:rPr>
        <w:t>t</w:t>
      </w:r>
      <w:r>
        <w:rPr>
          <w:spacing w:val="1"/>
          <w:sz w:val="24"/>
          <w:szCs w:val="24"/>
        </w:rPr>
        <w:t>i</w:t>
      </w:r>
      <w:r>
        <w:rPr>
          <w:sz w:val="24"/>
          <w:szCs w:val="24"/>
        </w:rPr>
        <w:t>on 1.</w:t>
      </w:r>
      <w:r w:rsidR="00F97051">
        <w:rPr>
          <w:sz w:val="24"/>
          <w:szCs w:val="24"/>
        </w:rPr>
        <w:t xml:space="preserve"> </w:t>
      </w:r>
      <w:r>
        <w:rPr>
          <w:spacing w:val="-5"/>
          <w:sz w:val="24"/>
          <w:szCs w:val="24"/>
        </w:rPr>
        <w:t>L</w:t>
      </w:r>
      <w:r>
        <w:rPr>
          <w:spacing w:val="-1"/>
          <w:sz w:val="24"/>
          <w:szCs w:val="24"/>
        </w:rPr>
        <w:t>e</w:t>
      </w:r>
      <w:r>
        <w:rPr>
          <w:sz w:val="24"/>
          <w:szCs w:val="24"/>
        </w:rPr>
        <w:t>t</w:t>
      </w:r>
      <w:r>
        <w:rPr>
          <w:spacing w:val="1"/>
          <w:sz w:val="24"/>
          <w:szCs w:val="24"/>
        </w:rPr>
        <w:t>te</w:t>
      </w:r>
      <w:r>
        <w:rPr>
          <w:sz w:val="24"/>
          <w:szCs w:val="24"/>
        </w:rPr>
        <w:t>r of</w:t>
      </w:r>
      <w:r>
        <w:rPr>
          <w:spacing w:val="1"/>
          <w:sz w:val="24"/>
          <w:szCs w:val="24"/>
        </w:rPr>
        <w:t xml:space="preserve"> </w:t>
      </w:r>
      <w:r>
        <w:rPr>
          <w:spacing w:val="-3"/>
          <w:sz w:val="24"/>
          <w:szCs w:val="24"/>
        </w:rPr>
        <w:t>I</w:t>
      </w:r>
      <w:r>
        <w:rPr>
          <w:sz w:val="24"/>
          <w:szCs w:val="24"/>
        </w:rPr>
        <w:t>nvi</w:t>
      </w:r>
      <w:r>
        <w:rPr>
          <w:spacing w:val="3"/>
          <w:sz w:val="24"/>
          <w:szCs w:val="24"/>
        </w:rPr>
        <w:t>t</w:t>
      </w:r>
      <w:r>
        <w:rPr>
          <w:spacing w:val="-1"/>
          <w:sz w:val="24"/>
          <w:szCs w:val="24"/>
        </w:rPr>
        <w:t>a</w:t>
      </w:r>
      <w:r>
        <w:rPr>
          <w:sz w:val="24"/>
          <w:szCs w:val="24"/>
        </w:rPr>
        <w:t>t</w:t>
      </w:r>
      <w:r>
        <w:rPr>
          <w:spacing w:val="1"/>
          <w:sz w:val="24"/>
          <w:szCs w:val="24"/>
        </w:rPr>
        <w:t>i</w:t>
      </w:r>
      <w:r>
        <w:rPr>
          <w:sz w:val="24"/>
          <w:szCs w:val="24"/>
        </w:rPr>
        <w:t>on</w:t>
      </w:r>
      <w:r w:rsidR="00F97051">
        <w:rPr>
          <w:sz w:val="24"/>
          <w:szCs w:val="24"/>
        </w:rPr>
        <w:t>.</w:t>
      </w:r>
      <w:r>
        <w:rPr>
          <w:spacing w:val="-24"/>
          <w:sz w:val="24"/>
          <w:szCs w:val="24"/>
        </w:rPr>
        <w:t xml:space="preserve"> </w:t>
      </w:r>
      <w:r>
        <w:rPr>
          <w:sz w:val="24"/>
          <w:szCs w:val="24"/>
        </w:rPr>
        <w:t>...............................................................................................</w:t>
      </w:r>
      <w:r>
        <w:rPr>
          <w:spacing w:val="1"/>
          <w:sz w:val="24"/>
          <w:szCs w:val="24"/>
        </w:rPr>
        <w:t>.</w:t>
      </w:r>
      <w:r>
        <w:rPr>
          <w:sz w:val="24"/>
          <w:szCs w:val="24"/>
        </w:rPr>
        <w:t>...1</w:t>
      </w:r>
    </w:p>
    <w:p w:rsidR="00D35201" w:rsidRDefault="00D35201">
      <w:pPr>
        <w:spacing w:line="120" w:lineRule="exact"/>
        <w:rPr>
          <w:sz w:val="12"/>
          <w:szCs w:val="12"/>
        </w:rPr>
      </w:pPr>
    </w:p>
    <w:p w:rsidR="00D35201" w:rsidRDefault="00E6664F">
      <w:pPr>
        <w:ind w:left="100"/>
        <w:rPr>
          <w:sz w:val="24"/>
          <w:szCs w:val="24"/>
        </w:rPr>
      </w:pPr>
      <w:r>
        <w:rPr>
          <w:spacing w:val="-3"/>
          <w:sz w:val="24"/>
          <w:szCs w:val="24"/>
        </w:rPr>
        <w:t>L</w:t>
      </w:r>
      <w:r>
        <w:rPr>
          <w:spacing w:val="-1"/>
          <w:sz w:val="24"/>
          <w:szCs w:val="24"/>
        </w:rPr>
        <w:t>e</w:t>
      </w:r>
      <w:r>
        <w:rPr>
          <w:sz w:val="24"/>
          <w:szCs w:val="24"/>
        </w:rPr>
        <w:t>t</w:t>
      </w:r>
      <w:r>
        <w:rPr>
          <w:spacing w:val="1"/>
          <w:sz w:val="24"/>
          <w:szCs w:val="24"/>
        </w:rPr>
        <w:t>te</w:t>
      </w:r>
      <w:r>
        <w:rPr>
          <w:sz w:val="24"/>
          <w:szCs w:val="24"/>
        </w:rPr>
        <w:t>r of</w:t>
      </w:r>
      <w:r>
        <w:rPr>
          <w:spacing w:val="1"/>
          <w:sz w:val="24"/>
          <w:szCs w:val="24"/>
        </w:rPr>
        <w:t xml:space="preserve"> </w:t>
      </w:r>
      <w:r>
        <w:rPr>
          <w:spacing w:val="-3"/>
          <w:sz w:val="24"/>
          <w:szCs w:val="24"/>
        </w:rPr>
        <w:t>I</w:t>
      </w:r>
      <w:r>
        <w:rPr>
          <w:sz w:val="24"/>
          <w:szCs w:val="24"/>
        </w:rPr>
        <w:t>nvi</w:t>
      </w:r>
      <w:r>
        <w:rPr>
          <w:spacing w:val="1"/>
          <w:sz w:val="24"/>
          <w:szCs w:val="24"/>
        </w:rPr>
        <w:t>t</w:t>
      </w:r>
      <w:r>
        <w:rPr>
          <w:spacing w:val="-1"/>
          <w:sz w:val="24"/>
          <w:szCs w:val="24"/>
        </w:rPr>
        <w:t>a</w:t>
      </w:r>
      <w:r>
        <w:rPr>
          <w:sz w:val="24"/>
          <w:szCs w:val="24"/>
        </w:rPr>
        <w:t>t</w:t>
      </w:r>
      <w:r>
        <w:rPr>
          <w:spacing w:val="1"/>
          <w:sz w:val="24"/>
          <w:szCs w:val="24"/>
        </w:rPr>
        <w:t>i</w:t>
      </w:r>
      <w:r>
        <w:rPr>
          <w:sz w:val="24"/>
          <w:szCs w:val="24"/>
        </w:rPr>
        <w:t>on</w:t>
      </w:r>
      <w:r>
        <w:rPr>
          <w:spacing w:val="-23"/>
          <w:sz w:val="24"/>
          <w:szCs w:val="24"/>
        </w:rPr>
        <w:t xml:space="preserve"> </w:t>
      </w:r>
      <w:r>
        <w:rPr>
          <w:sz w:val="24"/>
          <w:szCs w:val="24"/>
        </w:rPr>
        <w:t>...............................</w:t>
      </w:r>
      <w:r>
        <w:rPr>
          <w:spacing w:val="1"/>
          <w:sz w:val="24"/>
          <w:szCs w:val="24"/>
        </w:rPr>
        <w:t>.</w:t>
      </w:r>
      <w:r>
        <w:rPr>
          <w:sz w:val="24"/>
          <w:szCs w:val="24"/>
        </w:rPr>
        <w:t>....................................................................................</w:t>
      </w:r>
      <w:r>
        <w:rPr>
          <w:spacing w:val="1"/>
          <w:sz w:val="24"/>
          <w:szCs w:val="24"/>
        </w:rPr>
        <w:t>.</w:t>
      </w:r>
      <w:r>
        <w:rPr>
          <w:sz w:val="24"/>
          <w:szCs w:val="24"/>
        </w:rPr>
        <w:t>2</w:t>
      </w:r>
    </w:p>
    <w:p w:rsidR="00D35201" w:rsidRDefault="00D35201">
      <w:pPr>
        <w:spacing w:line="120" w:lineRule="exact"/>
        <w:rPr>
          <w:sz w:val="12"/>
          <w:szCs w:val="12"/>
        </w:rPr>
      </w:pPr>
    </w:p>
    <w:p w:rsidR="00D35201" w:rsidRDefault="00E6664F">
      <w:pPr>
        <w:ind w:left="100"/>
        <w:rPr>
          <w:sz w:val="24"/>
          <w:szCs w:val="24"/>
        </w:rPr>
      </w:pPr>
      <w:r>
        <w:rPr>
          <w:spacing w:val="1"/>
          <w:sz w:val="24"/>
          <w:szCs w:val="24"/>
        </w:rPr>
        <w:t>S</w:t>
      </w:r>
      <w:r>
        <w:rPr>
          <w:spacing w:val="-1"/>
          <w:sz w:val="24"/>
          <w:szCs w:val="24"/>
        </w:rPr>
        <w:t>ec</w:t>
      </w:r>
      <w:r>
        <w:rPr>
          <w:sz w:val="24"/>
          <w:szCs w:val="24"/>
        </w:rPr>
        <w:t>t</w:t>
      </w:r>
      <w:r>
        <w:rPr>
          <w:spacing w:val="1"/>
          <w:sz w:val="24"/>
          <w:szCs w:val="24"/>
        </w:rPr>
        <w:t>i</w:t>
      </w:r>
      <w:r>
        <w:rPr>
          <w:sz w:val="24"/>
          <w:szCs w:val="24"/>
        </w:rPr>
        <w:t>on 2.</w:t>
      </w:r>
      <w:r w:rsidR="00F97051">
        <w:rPr>
          <w:sz w:val="24"/>
          <w:szCs w:val="24"/>
        </w:rPr>
        <w:t xml:space="preserve"> </w:t>
      </w:r>
      <w:r>
        <w:rPr>
          <w:spacing w:val="-6"/>
          <w:sz w:val="24"/>
          <w:szCs w:val="24"/>
        </w:rPr>
        <w:t>I</w:t>
      </w:r>
      <w:r>
        <w:rPr>
          <w:sz w:val="24"/>
          <w:szCs w:val="24"/>
        </w:rPr>
        <w:t>nstr</w:t>
      </w:r>
      <w:r>
        <w:rPr>
          <w:spacing w:val="2"/>
          <w:sz w:val="24"/>
          <w:szCs w:val="24"/>
        </w:rPr>
        <w:t>u</w:t>
      </w:r>
      <w:r>
        <w:rPr>
          <w:spacing w:val="-1"/>
          <w:sz w:val="24"/>
          <w:szCs w:val="24"/>
        </w:rPr>
        <w:t>c</w:t>
      </w:r>
      <w:r>
        <w:rPr>
          <w:sz w:val="24"/>
          <w:szCs w:val="24"/>
        </w:rPr>
        <w:t>t</w:t>
      </w:r>
      <w:r>
        <w:rPr>
          <w:spacing w:val="1"/>
          <w:sz w:val="24"/>
          <w:szCs w:val="24"/>
        </w:rPr>
        <w:t>i</w:t>
      </w:r>
      <w:r>
        <w:rPr>
          <w:sz w:val="24"/>
          <w:szCs w:val="24"/>
        </w:rPr>
        <w:t>ons to Consul</w:t>
      </w:r>
      <w:r>
        <w:rPr>
          <w:spacing w:val="1"/>
          <w:sz w:val="24"/>
          <w:szCs w:val="24"/>
        </w:rPr>
        <w:t>t</w:t>
      </w:r>
      <w:r>
        <w:rPr>
          <w:spacing w:val="-1"/>
          <w:sz w:val="24"/>
          <w:szCs w:val="24"/>
        </w:rPr>
        <w:t>a</w:t>
      </w:r>
      <w:r>
        <w:rPr>
          <w:sz w:val="24"/>
          <w:szCs w:val="24"/>
        </w:rPr>
        <w:t>nt</w:t>
      </w:r>
      <w:r>
        <w:rPr>
          <w:spacing w:val="8"/>
          <w:sz w:val="24"/>
          <w:szCs w:val="24"/>
        </w:rPr>
        <w:t>s</w:t>
      </w:r>
      <w:r w:rsidR="00F97051">
        <w:rPr>
          <w:spacing w:val="8"/>
          <w:sz w:val="24"/>
          <w:szCs w:val="24"/>
        </w:rPr>
        <w:t>.</w:t>
      </w:r>
      <w:r>
        <w:rPr>
          <w:sz w:val="24"/>
          <w:szCs w:val="24"/>
        </w:rPr>
        <w:t>......................................................................................</w:t>
      </w:r>
      <w:r>
        <w:rPr>
          <w:spacing w:val="1"/>
          <w:sz w:val="24"/>
          <w:szCs w:val="24"/>
        </w:rPr>
        <w:t>.</w:t>
      </w:r>
      <w:r>
        <w:rPr>
          <w:sz w:val="24"/>
          <w:szCs w:val="24"/>
        </w:rPr>
        <w:t>3</w:t>
      </w:r>
    </w:p>
    <w:p w:rsidR="00D35201" w:rsidRDefault="00D35201">
      <w:pPr>
        <w:spacing w:line="120" w:lineRule="exact"/>
        <w:rPr>
          <w:sz w:val="12"/>
          <w:szCs w:val="12"/>
        </w:rPr>
      </w:pPr>
    </w:p>
    <w:p w:rsidR="00D35201" w:rsidRDefault="00E6664F" w:rsidP="00F97051">
      <w:pPr>
        <w:ind w:left="0" w:right="80" w:firstLine="100"/>
        <w:rPr>
          <w:sz w:val="24"/>
          <w:szCs w:val="24"/>
        </w:rPr>
      </w:pPr>
      <w:r>
        <w:rPr>
          <w:sz w:val="24"/>
          <w:szCs w:val="24"/>
        </w:rPr>
        <w:t>D</w:t>
      </w:r>
      <w:r>
        <w:rPr>
          <w:spacing w:val="-1"/>
          <w:sz w:val="24"/>
          <w:szCs w:val="24"/>
        </w:rPr>
        <w:t>a</w:t>
      </w:r>
      <w:r>
        <w:rPr>
          <w:sz w:val="24"/>
          <w:szCs w:val="24"/>
        </w:rPr>
        <w:t>ta She</w:t>
      </w:r>
      <w:r>
        <w:rPr>
          <w:spacing w:val="-1"/>
          <w:sz w:val="24"/>
          <w:szCs w:val="24"/>
        </w:rPr>
        <w:t>e</w:t>
      </w:r>
      <w:r>
        <w:rPr>
          <w:sz w:val="24"/>
          <w:szCs w:val="24"/>
        </w:rPr>
        <w:t>t</w:t>
      </w:r>
      <w:r w:rsidR="00F97051">
        <w:rPr>
          <w:sz w:val="24"/>
          <w:szCs w:val="24"/>
        </w:rPr>
        <w:t>.…..</w:t>
      </w:r>
      <w:r>
        <w:rPr>
          <w:spacing w:val="-24"/>
          <w:sz w:val="24"/>
          <w:szCs w:val="24"/>
        </w:rPr>
        <w:t xml:space="preserve"> </w:t>
      </w:r>
      <w:r>
        <w:rPr>
          <w:sz w:val="24"/>
          <w:szCs w:val="24"/>
        </w:rPr>
        <w:t>...............................</w:t>
      </w:r>
      <w:r>
        <w:rPr>
          <w:spacing w:val="1"/>
          <w:sz w:val="24"/>
          <w:szCs w:val="24"/>
        </w:rPr>
        <w:t>.</w:t>
      </w:r>
      <w:r>
        <w:rPr>
          <w:sz w:val="24"/>
          <w:szCs w:val="24"/>
        </w:rPr>
        <w:t>.........................................................................................</w:t>
      </w:r>
      <w:r>
        <w:rPr>
          <w:spacing w:val="1"/>
          <w:sz w:val="24"/>
          <w:szCs w:val="24"/>
        </w:rPr>
        <w:t>.</w:t>
      </w:r>
      <w:r w:rsidR="00F97051">
        <w:rPr>
          <w:spacing w:val="1"/>
          <w:sz w:val="24"/>
          <w:szCs w:val="24"/>
        </w:rPr>
        <w:t>.</w:t>
      </w:r>
      <w:r>
        <w:rPr>
          <w:sz w:val="24"/>
          <w:szCs w:val="24"/>
        </w:rPr>
        <w:t>5</w:t>
      </w:r>
    </w:p>
    <w:p w:rsidR="00D35201" w:rsidRDefault="00D35201">
      <w:pPr>
        <w:spacing w:line="120" w:lineRule="exact"/>
        <w:rPr>
          <w:sz w:val="12"/>
          <w:szCs w:val="12"/>
        </w:rPr>
      </w:pPr>
    </w:p>
    <w:p w:rsidR="00D35201" w:rsidRDefault="00E6664F" w:rsidP="00F97051">
      <w:pPr>
        <w:ind w:left="100"/>
        <w:rPr>
          <w:sz w:val="24"/>
          <w:szCs w:val="24"/>
        </w:rPr>
      </w:pPr>
      <w:r>
        <w:rPr>
          <w:spacing w:val="1"/>
          <w:sz w:val="24"/>
          <w:szCs w:val="24"/>
        </w:rPr>
        <w:t>S</w:t>
      </w:r>
      <w:r>
        <w:rPr>
          <w:spacing w:val="-1"/>
          <w:sz w:val="24"/>
          <w:szCs w:val="24"/>
        </w:rPr>
        <w:t>ec</w:t>
      </w:r>
      <w:r>
        <w:rPr>
          <w:sz w:val="24"/>
          <w:szCs w:val="24"/>
        </w:rPr>
        <w:t>t</w:t>
      </w:r>
      <w:r>
        <w:rPr>
          <w:spacing w:val="1"/>
          <w:sz w:val="24"/>
          <w:szCs w:val="24"/>
        </w:rPr>
        <w:t>i</w:t>
      </w:r>
      <w:r>
        <w:rPr>
          <w:sz w:val="24"/>
          <w:szCs w:val="24"/>
        </w:rPr>
        <w:t>on 3.</w:t>
      </w:r>
      <w:r w:rsidR="00F97051">
        <w:rPr>
          <w:sz w:val="24"/>
          <w:szCs w:val="24"/>
        </w:rPr>
        <w:t xml:space="preserve"> </w:t>
      </w:r>
      <w:r>
        <w:rPr>
          <w:sz w:val="24"/>
          <w:szCs w:val="24"/>
        </w:rPr>
        <w:t>T</w:t>
      </w:r>
      <w:r>
        <w:rPr>
          <w:spacing w:val="-1"/>
          <w:sz w:val="24"/>
          <w:szCs w:val="24"/>
        </w:rPr>
        <w:t>ec</w:t>
      </w:r>
      <w:r>
        <w:rPr>
          <w:sz w:val="24"/>
          <w:szCs w:val="24"/>
        </w:rPr>
        <w:t>hnic</w:t>
      </w:r>
      <w:r>
        <w:rPr>
          <w:spacing w:val="-1"/>
          <w:sz w:val="24"/>
          <w:szCs w:val="24"/>
        </w:rPr>
        <w:t>a</w:t>
      </w:r>
      <w:r>
        <w:rPr>
          <w:sz w:val="24"/>
          <w:szCs w:val="24"/>
        </w:rPr>
        <w:t xml:space="preserve">l </w:t>
      </w:r>
      <w:r>
        <w:rPr>
          <w:spacing w:val="1"/>
          <w:sz w:val="24"/>
          <w:szCs w:val="24"/>
        </w:rPr>
        <w:t>P</w:t>
      </w:r>
      <w:r>
        <w:rPr>
          <w:sz w:val="24"/>
          <w:szCs w:val="24"/>
        </w:rPr>
        <w:t>r</w:t>
      </w:r>
      <w:r>
        <w:rPr>
          <w:spacing w:val="1"/>
          <w:sz w:val="24"/>
          <w:szCs w:val="24"/>
        </w:rPr>
        <w:t>o</w:t>
      </w:r>
      <w:r>
        <w:rPr>
          <w:sz w:val="24"/>
          <w:szCs w:val="24"/>
        </w:rPr>
        <w:t>posal</w:t>
      </w:r>
      <w:r>
        <w:rPr>
          <w:spacing w:val="1"/>
          <w:sz w:val="24"/>
          <w:szCs w:val="24"/>
        </w:rPr>
        <w:t xml:space="preserve"> </w:t>
      </w:r>
      <w:r>
        <w:rPr>
          <w:sz w:val="24"/>
          <w:szCs w:val="24"/>
        </w:rPr>
        <w:t>-</w:t>
      </w:r>
      <w:r>
        <w:rPr>
          <w:spacing w:val="-1"/>
          <w:sz w:val="24"/>
          <w:szCs w:val="24"/>
        </w:rPr>
        <w:t xml:space="preserve"> </w:t>
      </w:r>
      <w:r>
        <w:rPr>
          <w:spacing w:val="1"/>
          <w:sz w:val="24"/>
          <w:szCs w:val="24"/>
        </w:rPr>
        <w:t>S</w:t>
      </w:r>
      <w:r>
        <w:rPr>
          <w:sz w:val="24"/>
          <w:szCs w:val="24"/>
        </w:rPr>
        <w:t>tand</w:t>
      </w:r>
      <w:r>
        <w:rPr>
          <w:spacing w:val="-1"/>
          <w:sz w:val="24"/>
          <w:szCs w:val="24"/>
        </w:rPr>
        <w:t>a</w:t>
      </w:r>
      <w:r>
        <w:rPr>
          <w:sz w:val="24"/>
          <w:szCs w:val="24"/>
        </w:rPr>
        <w:t>rd</w:t>
      </w:r>
      <w:r>
        <w:rPr>
          <w:spacing w:val="1"/>
          <w:sz w:val="24"/>
          <w:szCs w:val="24"/>
        </w:rPr>
        <w:t xml:space="preserve"> </w:t>
      </w:r>
      <w:r>
        <w:rPr>
          <w:spacing w:val="-1"/>
          <w:sz w:val="24"/>
          <w:szCs w:val="24"/>
        </w:rPr>
        <w:t>F</w:t>
      </w:r>
      <w:r>
        <w:rPr>
          <w:sz w:val="24"/>
          <w:szCs w:val="24"/>
        </w:rPr>
        <w:t>o</w:t>
      </w:r>
      <w:r>
        <w:rPr>
          <w:spacing w:val="-1"/>
          <w:sz w:val="24"/>
          <w:szCs w:val="24"/>
        </w:rPr>
        <w:t>r</w:t>
      </w:r>
      <w:r>
        <w:rPr>
          <w:sz w:val="24"/>
          <w:szCs w:val="24"/>
        </w:rPr>
        <w:t>ms</w:t>
      </w:r>
      <w:r w:rsidR="00F97051">
        <w:rPr>
          <w:spacing w:val="-30"/>
          <w:sz w:val="24"/>
          <w:szCs w:val="24"/>
        </w:rPr>
        <w:t>…</w:t>
      </w:r>
      <w:r>
        <w:rPr>
          <w:sz w:val="24"/>
          <w:szCs w:val="24"/>
        </w:rPr>
        <w:t>..............................................................</w:t>
      </w:r>
      <w:r>
        <w:rPr>
          <w:spacing w:val="1"/>
          <w:sz w:val="24"/>
          <w:szCs w:val="24"/>
        </w:rPr>
        <w:t>.</w:t>
      </w:r>
      <w:r>
        <w:rPr>
          <w:sz w:val="24"/>
          <w:szCs w:val="24"/>
        </w:rPr>
        <w:t>....20</w:t>
      </w:r>
    </w:p>
    <w:p w:rsidR="00D35201" w:rsidRDefault="00D35201">
      <w:pPr>
        <w:spacing w:line="120" w:lineRule="exact"/>
        <w:rPr>
          <w:sz w:val="12"/>
          <w:szCs w:val="12"/>
        </w:rPr>
      </w:pPr>
    </w:p>
    <w:p w:rsidR="00D35201" w:rsidRDefault="00E6664F">
      <w:pPr>
        <w:ind w:left="100"/>
        <w:rPr>
          <w:sz w:val="24"/>
          <w:szCs w:val="24"/>
        </w:rPr>
        <w:sectPr w:rsidR="00D35201">
          <w:footerReference w:type="default" r:id="rId10"/>
          <w:pgSz w:w="12240" w:h="15840"/>
          <w:pgMar w:top="1380" w:right="1680" w:bottom="280" w:left="1340" w:header="0" w:footer="1047" w:gutter="0"/>
          <w:pgNumType w:start="3"/>
          <w:cols w:space="720"/>
        </w:sectPr>
      </w:pPr>
      <w:r>
        <w:rPr>
          <w:spacing w:val="1"/>
          <w:sz w:val="24"/>
          <w:szCs w:val="24"/>
        </w:rPr>
        <w:t>S</w:t>
      </w:r>
      <w:r>
        <w:rPr>
          <w:spacing w:val="-1"/>
          <w:sz w:val="24"/>
          <w:szCs w:val="24"/>
        </w:rPr>
        <w:t>ec</w:t>
      </w:r>
      <w:r>
        <w:rPr>
          <w:sz w:val="24"/>
          <w:szCs w:val="24"/>
        </w:rPr>
        <w:t>t</w:t>
      </w:r>
      <w:r>
        <w:rPr>
          <w:spacing w:val="1"/>
          <w:sz w:val="24"/>
          <w:szCs w:val="24"/>
        </w:rPr>
        <w:t>i</w:t>
      </w:r>
      <w:r>
        <w:rPr>
          <w:sz w:val="24"/>
          <w:szCs w:val="24"/>
        </w:rPr>
        <w:t>on 4.</w:t>
      </w:r>
      <w:r w:rsidR="00F97051">
        <w:rPr>
          <w:sz w:val="24"/>
          <w:szCs w:val="24"/>
        </w:rPr>
        <w:t xml:space="preserve"> </w:t>
      </w:r>
      <w:r>
        <w:rPr>
          <w:spacing w:val="-1"/>
          <w:sz w:val="24"/>
          <w:szCs w:val="24"/>
        </w:rPr>
        <w:t>F</w:t>
      </w:r>
      <w:r>
        <w:rPr>
          <w:sz w:val="24"/>
          <w:szCs w:val="24"/>
        </w:rPr>
        <w:t>inan</w:t>
      </w:r>
      <w:r>
        <w:rPr>
          <w:spacing w:val="-1"/>
          <w:sz w:val="24"/>
          <w:szCs w:val="24"/>
        </w:rPr>
        <w:t>c</w:t>
      </w:r>
      <w:r>
        <w:rPr>
          <w:sz w:val="24"/>
          <w:szCs w:val="24"/>
        </w:rPr>
        <w:t xml:space="preserve">ial </w:t>
      </w:r>
      <w:r>
        <w:rPr>
          <w:spacing w:val="1"/>
          <w:sz w:val="24"/>
          <w:szCs w:val="24"/>
        </w:rPr>
        <w:t>P</w:t>
      </w:r>
      <w:r>
        <w:rPr>
          <w:sz w:val="24"/>
          <w:szCs w:val="24"/>
        </w:rPr>
        <w:t>r</w:t>
      </w:r>
      <w:r>
        <w:rPr>
          <w:spacing w:val="1"/>
          <w:sz w:val="24"/>
          <w:szCs w:val="24"/>
        </w:rPr>
        <w:t>o</w:t>
      </w:r>
      <w:r>
        <w:rPr>
          <w:sz w:val="24"/>
          <w:szCs w:val="24"/>
        </w:rPr>
        <w:t>posal</w:t>
      </w:r>
      <w:r>
        <w:rPr>
          <w:spacing w:val="1"/>
          <w:sz w:val="24"/>
          <w:szCs w:val="24"/>
        </w:rPr>
        <w:t xml:space="preserve"> </w:t>
      </w:r>
      <w:r>
        <w:rPr>
          <w:sz w:val="24"/>
          <w:szCs w:val="24"/>
        </w:rPr>
        <w:t>-</w:t>
      </w:r>
      <w:r>
        <w:rPr>
          <w:spacing w:val="-1"/>
          <w:sz w:val="24"/>
          <w:szCs w:val="24"/>
        </w:rPr>
        <w:t xml:space="preserve"> </w:t>
      </w:r>
      <w:r>
        <w:rPr>
          <w:spacing w:val="1"/>
          <w:sz w:val="24"/>
          <w:szCs w:val="24"/>
        </w:rPr>
        <w:t>S</w:t>
      </w:r>
      <w:r>
        <w:rPr>
          <w:sz w:val="24"/>
          <w:szCs w:val="24"/>
        </w:rPr>
        <w:t>tand</w:t>
      </w:r>
      <w:r>
        <w:rPr>
          <w:spacing w:val="-1"/>
          <w:sz w:val="24"/>
          <w:szCs w:val="24"/>
        </w:rPr>
        <w:t>a</w:t>
      </w:r>
      <w:r>
        <w:rPr>
          <w:sz w:val="24"/>
          <w:szCs w:val="24"/>
        </w:rPr>
        <w:t>rd</w:t>
      </w:r>
      <w:r>
        <w:rPr>
          <w:spacing w:val="1"/>
          <w:sz w:val="24"/>
          <w:szCs w:val="24"/>
        </w:rPr>
        <w:t xml:space="preserve"> </w:t>
      </w:r>
      <w:r>
        <w:rPr>
          <w:spacing w:val="-1"/>
          <w:sz w:val="24"/>
          <w:szCs w:val="24"/>
        </w:rPr>
        <w:t>F</w:t>
      </w:r>
      <w:r>
        <w:rPr>
          <w:sz w:val="24"/>
          <w:szCs w:val="24"/>
        </w:rPr>
        <w:t>o</w:t>
      </w:r>
      <w:r>
        <w:rPr>
          <w:spacing w:val="-1"/>
          <w:sz w:val="24"/>
          <w:szCs w:val="24"/>
        </w:rPr>
        <w:t>r</w:t>
      </w:r>
      <w:r>
        <w:rPr>
          <w:sz w:val="24"/>
          <w:szCs w:val="24"/>
        </w:rPr>
        <w:t>ms</w:t>
      </w:r>
      <w:r w:rsidR="00052FBA">
        <w:rPr>
          <w:sz w:val="24"/>
          <w:szCs w:val="24"/>
        </w:rPr>
        <w:t>..</w:t>
      </w:r>
      <w:r>
        <w:rPr>
          <w:spacing w:val="-37"/>
          <w:sz w:val="24"/>
          <w:szCs w:val="24"/>
        </w:rPr>
        <w:t xml:space="preserve"> </w:t>
      </w:r>
      <w:r>
        <w:rPr>
          <w:sz w:val="24"/>
          <w:szCs w:val="24"/>
        </w:rPr>
        <w:t>...............................................................</w:t>
      </w:r>
      <w:r>
        <w:rPr>
          <w:spacing w:val="1"/>
          <w:sz w:val="24"/>
          <w:szCs w:val="24"/>
        </w:rPr>
        <w:t>.</w:t>
      </w:r>
      <w:r>
        <w:rPr>
          <w:sz w:val="24"/>
          <w:szCs w:val="24"/>
        </w:rPr>
        <w:t>.....32</w:t>
      </w:r>
    </w:p>
    <w:p w:rsidR="00D35201" w:rsidRDefault="00E6664F">
      <w:pPr>
        <w:spacing w:before="58"/>
        <w:ind w:left="4153" w:right="4174"/>
        <w:jc w:val="center"/>
        <w:rPr>
          <w:sz w:val="36"/>
          <w:szCs w:val="36"/>
        </w:rPr>
      </w:pPr>
      <w:r>
        <w:rPr>
          <w:b/>
          <w:sz w:val="36"/>
          <w:szCs w:val="36"/>
        </w:rPr>
        <w:lastRenderedPageBreak/>
        <w:t>P</w:t>
      </w:r>
      <w:r>
        <w:rPr>
          <w:b/>
          <w:spacing w:val="1"/>
          <w:sz w:val="36"/>
          <w:szCs w:val="36"/>
        </w:rPr>
        <w:t>r</w:t>
      </w:r>
      <w:r>
        <w:rPr>
          <w:b/>
          <w:sz w:val="36"/>
          <w:szCs w:val="36"/>
        </w:rPr>
        <w:t>ef</w:t>
      </w:r>
      <w:r>
        <w:rPr>
          <w:b/>
          <w:spacing w:val="-1"/>
          <w:sz w:val="36"/>
          <w:szCs w:val="36"/>
        </w:rPr>
        <w:t>a</w:t>
      </w:r>
      <w:r>
        <w:rPr>
          <w:b/>
          <w:sz w:val="36"/>
          <w:szCs w:val="36"/>
        </w:rPr>
        <w:t>ce</w:t>
      </w:r>
    </w:p>
    <w:p w:rsidR="00FD20AD" w:rsidRDefault="00FD20AD" w:rsidP="00FD20AD">
      <w:pPr>
        <w:ind w:right="84"/>
        <w:jc w:val="both"/>
        <w:rPr>
          <w:sz w:val="17"/>
          <w:szCs w:val="17"/>
        </w:rPr>
      </w:pPr>
    </w:p>
    <w:p w:rsidR="00D35201" w:rsidRDefault="00E6664F" w:rsidP="005C08C5">
      <w:pPr>
        <w:pStyle w:val="ListParagraph"/>
        <w:numPr>
          <w:ilvl w:val="0"/>
          <w:numId w:val="2"/>
        </w:numPr>
        <w:ind w:right="84"/>
        <w:jc w:val="both"/>
        <w:rPr>
          <w:sz w:val="24"/>
          <w:szCs w:val="24"/>
        </w:rPr>
      </w:pPr>
      <w:r w:rsidRPr="00FD20AD">
        <w:rPr>
          <w:sz w:val="24"/>
          <w:szCs w:val="24"/>
        </w:rPr>
        <w:t>This</w:t>
      </w:r>
      <w:r w:rsidRPr="00FD20AD">
        <w:rPr>
          <w:spacing w:val="5"/>
          <w:sz w:val="24"/>
          <w:szCs w:val="24"/>
        </w:rPr>
        <w:t xml:space="preserve"> </w:t>
      </w:r>
      <w:r w:rsidRPr="00FD20AD">
        <w:rPr>
          <w:sz w:val="24"/>
          <w:szCs w:val="24"/>
        </w:rPr>
        <w:t>do</w:t>
      </w:r>
      <w:r w:rsidRPr="00FD20AD">
        <w:rPr>
          <w:spacing w:val="-1"/>
          <w:sz w:val="24"/>
          <w:szCs w:val="24"/>
        </w:rPr>
        <w:t>c</w:t>
      </w:r>
      <w:r w:rsidRPr="00FD20AD">
        <w:rPr>
          <w:sz w:val="24"/>
          <w:szCs w:val="24"/>
        </w:rPr>
        <w:t>ument</w:t>
      </w:r>
      <w:r w:rsidRPr="00FD20AD">
        <w:rPr>
          <w:spacing w:val="5"/>
          <w:sz w:val="24"/>
          <w:szCs w:val="24"/>
        </w:rPr>
        <w:t xml:space="preserve"> </w:t>
      </w:r>
      <w:r w:rsidRPr="00FD20AD">
        <w:rPr>
          <w:spacing w:val="1"/>
          <w:sz w:val="24"/>
          <w:szCs w:val="24"/>
        </w:rPr>
        <w:t>S</w:t>
      </w:r>
      <w:r w:rsidRPr="00FD20AD">
        <w:rPr>
          <w:sz w:val="24"/>
          <w:szCs w:val="24"/>
        </w:rPr>
        <w:t>tand</w:t>
      </w:r>
      <w:r w:rsidRPr="00FD20AD">
        <w:rPr>
          <w:spacing w:val="-1"/>
          <w:sz w:val="24"/>
          <w:szCs w:val="24"/>
        </w:rPr>
        <w:t>a</w:t>
      </w:r>
      <w:r w:rsidRPr="00FD20AD">
        <w:rPr>
          <w:sz w:val="24"/>
          <w:szCs w:val="24"/>
        </w:rPr>
        <w:t>rd</w:t>
      </w:r>
      <w:r w:rsidRPr="00FD20AD">
        <w:rPr>
          <w:spacing w:val="8"/>
          <w:sz w:val="24"/>
          <w:szCs w:val="24"/>
        </w:rPr>
        <w:t xml:space="preserve"> </w:t>
      </w:r>
      <w:r w:rsidRPr="00FD20AD">
        <w:rPr>
          <w:sz w:val="24"/>
          <w:szCs w:val="24"/>
        </w:rPr>
        <w:t>R</w:t>
      </w:r>
      <w:r w:rsidRPr="00FD20AD">
        <w:rPr>
          <w:spacing w:val="-1"/>
          <w:sz w:val="24"/>
          <w:szCs w:val="24"/>
        </w:rPr>
        <w:t>e</w:t>
      </w:r>
      <w:r w:rsidRPr="00FD20AD">
        <w:rPr>
          <w:sz w:val="24"/>
          <w:szCs w:val="24"/>
        </w:rPr>
        <w:t>qu</w:t>
      </w:r>
      <w:r w:rsidRPr="00FD20AD">
        <w:rPr>
          <w:spacing w:val="-1"/>
          <w:sz w:val="24"/>
          <w:szCs w:val="24"/>
        </w:rPr>
        <w:t>e</w:t>
      </w:r>
      <w:r w:rsidRPr="00FD20AD">
        <w:rPr>
          <w:sz w:val="24"/>
          <w:szCs w:val="24"/>
        </w:rPr>
        <w:t>st</w:t>
      </w:r>
      <w:r w:rsidRPr="00FD20AD">
        <w:rPr>
          <w:spacing w:val="5"/>
          <w:sz w:val="24"/>
          <w:szCs w:val="24"/>
        </w:rPr>
        <w:t xml:space="preserve"> </w:t>
      </w:r>
      <w:r w:rsidRPr="00FD20AD">
        <w:rPr>
          <w:sz w:val="24"/>
          <w:szCs w:val="24"/>
        </w:rPr>
        <w:t>for</w:t>
      </w:r>
      <w:r w:rsidRPr="00FD20AD">
        <w:rPr>
          <w:spacing w:val="5"/>
          <w:sz w:val="24"/>
          <w:szCs w:val="24"/>
        </w:rPr>
        <w:t xml:space="preserve"> </w:t>
      </w:r>
      <w:r w:rsidRPr="00FD20AD">
        <w:rPr>
          <w:spacing w:val="1"/>
          <w:sz w:val="24"/>
          <w:szCs w:val="24"/>
        </w:rPr>
        <w:t>P</w:t>
      </w:r>
      <w:r w:rsidRPr="00FD20AD">
        <w:rPr>
          <w:sz w:val="24"/>
          <w:szCs w:val="24"/>
        </w:rPr>
        <w:t>ropos</w:t>
      </w:r>
      <w:r w:rsidRPr="00FD20AD">
        <w:rPr>
          <w:spacing w:val="-1"/>
          <w:sz w:val="24"/>
          <w:szCs w:val="24"/>
        </w:rPr>
        <w:t>a</w:t>
      </w:r>
      <w:r w:rsidRPr="00FD20AD">
        <w:rPr>
          <w:sz w:val="24"/>
          <w:szCs w:val="24"/>
        </w:rPr>
        <w:t>ls</w:t>
      </w:r>
      <w:r w:rsidRPr="00FD20AD">
        <w:rPr>
          <w:spacing w:val="5"/>
          <w:sz w:val="24"/>
          <w:szCs w:val="24"/>
        </w:rPr>
        <w:t xml:space="preserve"> </w:t>
      </w:r>
      <w:r w:rsidRPr="00FD20AD">
        <w:rPr>
          <w:sz w:val="24"/>
          <w:szCs w:val="24"/>
        </w:rPr>
        <w:t>(</w:t>
      </w:r>
      <w:r w:rsidRPr="00FD20AD">
        <w:rPr>
          <w:spacing w:val="2"/>
          <w:sz w:val="24"/>
          <w:szCs w:val="24"/>
        </w:rPr>
        <w:t>S</w:t>
      </w:r>
      <w:r w:rsidRPr="00FD20AD">
        <w:rPr>
          <w:sz w:val="24"/>
          <w:szCs w:val="24"/>
        </w:rPr>
        <w:t>R</w:t>
      </w:r>
      <w:r w:rsidRPr="00FD20AD">
        <w:rPr>
          <w:spacing w:val="-1"/>
          <w:sz w:val="24"/>
          <w:szCs w:val="24"/>
        </w:rPr>
        <w:t>F</w:t>
      </w:r>
      <w:r w:rsidRPr="00FD20AD">
        <w:rPr>
          <w:spacing w:val="1"/>
          <w:sz w:val="24"/>
          <w:szCs w:val="24"/>
        </w:rPr>
        <w:t>P</w:t>
      </w:r>
      <w:r w:rsidRPr="00FD20AD">
        <w:rPr>
          <w:sz w:val="24"/>
          <w:szCs w:val="24"/>
        </w:rPr>
        <w:t>)</w:t>
      </w:r>
      <w:r w:rsidRPr="00FD20AD">
        <w:rPr>
          <w:spacing w:val="4"/>
          <w:sz w:val="24"/>
          <w:szCs w:val="24"/>
        </w:rPr>
        <w:t xml:space="preserve"> </w:t>
      </w:r>
      <w:r w:rsidRPr="00FD20AD">
        <w:rPr>
          <w:sz w:val="24"/>
          <w:szCs w:val="24"/>
        </w:rPr>
        <w:t>is</w:t>
      </w:r>
      <w:r w:rsidRPr="00FD20AD">
        <w:rPr>
          <w:spacing w:val="5"/>
          <w:sz w:val="24"/>
          <w:szCs w:val="24"/>
        </w:rPr>
        <w:t xml:space="preserve"> </w:t>
      </w:r>
      <w:r w:rsidRPr="00FD20AD">
        <w:rPr>
          <w:sz w:val="24"/>
          <w:szCs w:val="24"/>
        </w:rPr>
        <w:t>to</w:t>
      </w:r>
      <w:r w:rsidRPr="00FD20AD">
        <w:rPr>
          <w:spacing w:val="5"/>
          <w:sz w:val="24"/>
          <w:szCs w:val="24"/>
        </w:rPr>
        <w:t xml:space="preserve"> </w:t>
      </w:r>
      <w:r w:rsidRPr="00FD20AD">
        <w:rPr>
          <w:sz w:val="24"/>
          <w:szCs w:val="24"/>
        </w:rPr>
        <w:t>be</w:t>
      </w:r>
      <w:r w:rsidRPr="00FD20AD">
        <w:rPr>
          <w:spacing w:val="6"/>
          <w:sz w:val="24"/>
          <w:szCs w:val="24"/>
        </w:rPr>
        <w:t xml:space="preserve"> </w:t>
      </w:r>
      <w:r w:rsidRPr="00FD20AD">
        <w:rPr>
          <w:sz w:val="24"/>
          <w:szCs w:val="24"/>
        </w:rPr>
        <w:t>used</w:t>
      </w:r>
      <w:r w:rsidRPr="00FD20AD">
        <w:rPr>
          <w:spacing w:val="6"/>
          <w:sz w:val="24"/>
          <w:szCs w:val="24"/>
        </w:rPr>
        <w:t xml:space="preserve"> </w:t>
      </w:r>
      <w:r w:rsidRPr="00FD20AD">
        <w:rPr>
          <w:sz w:val="24"/>
          <w:szCs w:val="24"/>
        </w:rPr>
        <w:t>for</w:t>
      </w:r>
      <w:r w:rsidRPr="00FD20AD">
        <w:rPr>
          <w:spacing w:val="3"/>
          <w:sz w:val="24"/>
          <w:szCs w:val="24"/>
        </w:rPr>
        <w:t xml:space="preserve"> </w:t>
      </w:r>
      <w:r w:rsidRPr="00FD20AD">
        <w:rPr>
          <w:spacing w:val="2"/>
          <w:sz w:val="24"/>
          <w:szCs w:val="24"/>
        </w:rPr>
        <w:t>v</w:t>
      </w:r>
      <w:r w:rsidRPr="00FD20AD">
        <w:rPr>
          <w:spacing w:val="1"/>
          <w:sz w:val="24"/>
          <w:szCs w:val="24"/>
        </w:rPr>
        <w:t>a</w:t>
      </w:r>
      <w:r w:rsidRPr="00FD20AD">
        <w:rPr>
          <w:sz w:val="24"/>
          <w:szCs w:val="24"/>
        </w:rPr>
        <w:t>rious</w:t>
      </w:r>
      <w:r w:rsidRPr="00FD20AD">
        <w:rPr>
          <w:spacing w:val="5"/>
          <w:sz w:val="24"/>
          <w:szCs w:val="24"/>
        </w:rPr>
        <w:t xml:space="preserve"> </w:t>
      </w:r>
      <w:r w:rsidRPr="00FD20AD">
        <w:rPr>
          <w:sz w:val="24"/>
          <w:szCs w:val="24"/>
        </w:rPr>
        <w:t>s</w:t>
      </w:r>
      <w:r w:rsidRPr="00FD20AD">
        <w:rPr>
          <w:spacing w:val="-1"/>
          <w:sz w:val="24"/>
          <w:szCs w:val="24"/>
        </w:rPr>
        <w:t>e</w:t>
      </w:r>
      <w:r w:rsidRPr="00FD20AD">
        <w:rPr>
          <w:sz w:val="24"/>
          <w:szCs w:val="24"/>
        </w:rPr>
        <w:t>le</w:t>
      </w:r>
      <w:r w:rsidRPr="00FD20AD">
        <w:rPr>
          <w:spacing w:val="-1"/>
          <w:sz w:val="24"/>
          <w:szCs w:val="24"/>
        </w:rPr>
        <w:t>c</w:t>
      </w:r>
      <w:r w:rsidRPr="00FD20AD">
        <w:rPr>
          <w:sz w:val="24"/>
          <w:szCs w:val="24"/>
        </w:rPr>
        <w:t>t</w:t>
      </w:r>
      <w:r w:rsidRPr="00FD20AD">
        <w:rPr>
          <w:spacing w:val="1"/>
          <w:sz w:val="24"/>
          <w:szCs w:val="24"/>
        </w:rPr>
        <w:t>i</w:t>
      </w:r>
      <w:r w:rsidRPr="00FD20AD">
        <w:rPr>
          <w:sz w:val="24"/>
          <w:szCs w:val="24"/>
        </w:rPr>
        <w:t>on methods d</w:t>
      </w:r>
      <w:r w:rsidRPr="00FD20AD">
        <w:rPr>
          <w:spacing w:val="-1"/>
          <w:sz w:val="24"/>
          <w:szCs w:val="24"/>
        </w:rPr>
        <w:t>e</w:t>
      </w:r>
      <w:r w:rsidRPr="00FD20AD">
        <w:rPr>
          <w:sz w:val="24"/>
          <w:szCs w:val="24"/>
        </w:rPr>
        <w:t>s</w:t>
      </w:r>
      <w:r w:rsidRPr="00FD20AD">
        <w:rPr>
          <w:spacing w:val="-1"/>
          <w:sz w:val="24"/>
          <w:szCs w:val="24"/>
        </w:rPr>
        <w:t>c</w:t>
      </w:r>
      <w:r w:rsidRPr="00FD20AD">
        <w:rPr>
          <w:sz w:val="24"/>
          <w:szCs w:val="24"/>
        </w:rPr>
        <w:t>rib</w:t>
      </w:r>
      <w:r w:rsidRPr="00FD20AD">
        <w:rPr>
          <w:spacing w:val="-1"/>
          <w:sz w:val="24"/>
          <w:szCs w:val="24"/>
        </w:rPr>
        <w:t>e</w:t>
      </w:r>
      <w:r w:rsidRPr="00FD20AD">
        <w:rPr>
          <w:sz w:val="24"/>
          <w:szCs w:val="24"/>
        </w:rPr>
        <w:t xml:space="preserve">d in </w:t>
      </w:r>
      <w:r w:rsidRPr="00FD20AD">
        <w:rPr>
          <w:spacing w:val="1"/>
          <w:sz w:val="24"/>
          <w:szCs w:val="24"/>
        </w:rPr>
        <w:t>t</w:t>
      </w:r>
      <w:r w:rsidRPr="00FD20AD">
        <w:rPr>
          <w:sz w:val="24"/>
          <w:szCs w:val="24"/>
        </w:rPr>
        <w:t>he</w:t>
      </w:r>
      <w:r w:rsidRPr="00FD20AD">
        <w:rPr>
          <w:spacing w:val="1"/>
          <w:sz w:val="24"/>
          <w:szCs w:val="24"/>
        </w:rPr>
        <w:t xml:space="preserve"> SPP</w:t>
      </w:r>
      <w:r w:rsidRPr="00FD20AD">
        <w:rPr>
          <w:sz w:val="24"/>
          <w:szCs w:val="24"/>
        </w:rPr>
        <w:t>R 2010.</w:t>
      </w:r>
    </w:p>
    <w:p w:rsidR="00D35201" w:rsidRPr="00FD20AD" w:rsidRDefault="00E6664F" w:rsidP="005C08C5">
      <w:pPr>
        <w:pStyle w:val="ListParagraph"/>
        <w:numPr>
          <w:ilvl w:val="0"/>
          <w:numId w:val="2"/>
        </w:numPr>
        <w:ind w:right="84"/>
        <w:jc w:val="both"/>
        <w:rPr>
          <w:sz w:val="24"/>
          <w:szCs w:val="24"/>
        </w:rPr>
      </w:pPr>
      <w:r w:rsidRPr="00FD20AD">
        <w:rPr>
          <w:spacing w:val="-2"/>
          <w:sz w:val="24"/>
          <w:szCs w:val="24"/>
        </w:rPr>
        <w:t>B</w:t>
      </w:r>
      <w:r w:rsidRPr="00FD20AD">
        <w:rPr>
          <w:spacing w:val="-1"/>
          <w:sz w:val="24"/>
          <w:szCs w:val="24"/>
        </w:rPr>
        <w:t>e</w:t>
      </w:r>
      <w:r w:rsidRPr="00FD20AD">
        <w:rPr>
          <w:sz w:val="24"/>
          <w:szCs w:val="24"/>
        </w:rPr>
        <w:t>f</w:t>
      </w:r>
      <w:r w:rsidRPr="00FD20AD">
        <w:rPr>
          <w:spacing w:val="1"/>
          <w:sz w:val="24"/>
          <w:szCs w:val="24"/>
        </w:rPr>
        <w:t>o</w:t>
      </w:r>
      <w:r w:rsidRPr="00FD20AD">
        <w:rPr>
          <w:sz w:val="24"/>
          <w:szCs w:val="24"/>
        </w:rPr>
        <w:t>re</w:t>
      </w:r>
      <w:r w:rsidRPr="00FD20AD">
        <w:rPr>
          <w:spacing w:val="34"/>
          <w:sz w:val="24"/>
          <w:szCs w:val="24"/>
        </w:rPr>
        <w:t xml:space="preserve"> </w:t>
      </w:r>
      <w:r w:rsidRPr="00FD20AD">
        <w:rPr>
          <w:sz w:val="24"/>
          <w:szCs w:val="24"/>
        </w:rPr>
        <w:t>p</w:t>
      </w:r>
      <w:r w:rsidRPr="00FD20AD">
        <w:rPr>
          <w:spacing w:val="1"/>
          <w:sz w:val="24"/>
          <w:szCs w:val="24"/>
        </w:rPr>
        <w:t>r</w:t>
      </w:r>
      <w:r w:rsidRPr="00FD20AD">
        <w:rPr>
          <w:spacing w:val="-1"/>
          <w:sz w:val="24"/>
          <w:szCs w:val="24"/>
        </w:rPr>
        <w:t>e</w:t>
      </w:r>
      <w:r w:rsidRPr="00FD20AD">
        <w:rPr>
          <w:sz w:val="24"/>
          <w:szCs w:val="24"/>
        </w:rPr>
        <w:t>p</w:t>
      </w:r>
      <w:r w:rsidRPr="00FD20AD">
        <w:rPr>
          <w:spacing w:val="-1"/>
          <w:sz w:val="24"/>
          <w:szCs w:val="24"/>
        </w:rPr>
        <w:t>a</w:t>
      </w:r>
      <w:r w:rsidRPr="00FD20AD">
        <w:rPr>
          <w:sz w:val="24"/>
          <w:szCs w:val="24"/>
        </w:rPr>
        <w:t>ri</w:t>
      </w:r>
      <w:r w:rsidRPr="00FD20AD">
        <w:rPr>
          <w:spacing w:val="2"/>
          <w:sz w:val="24"/>
          <w:szCs w:val="24"/>
        </w:rPr>
        <w:t>n</w:t>
      </w:r>
      <w:r w:rsidRPr="00FD20AD">
        <w:rPr>
          <w:sz w:val="24"/>
          <w:szCs w:val="24"/>
        </w:rPr>
        <w:t>g</w:t>
      </w:r>
      <w:r w:rsidRPr="00FD20AD">
        <w:rPr>
          <w:spacing w:val="36"/>
          <w:sz w:val="24"/>
          <w:szCs w:val="24"/>
        </w:rPr>
        <w:t xml:space="preserve"> </w:t>
      </w:r>
      <w:r w:rsidRPr="00FD20AD">
        <w:rPr>
          <w:spacing w:val="-1"/>
          <w:sz w:val="24"/>
          <w:szCs w:val="24"/>
        </w:rPr>
        <w:t>a</w:t>
      </w:r>
      <w:r w:rsidRPr="00FD20AD">
        <w:rPr>
          <w:sz w:val="24"/>
          <w:szCs w:val="24"/>
        </w:rPr>
        <w:t>n</w:t>
      </w:r>
      <w:r w:rsidRPr="00FD20AD">
        <w:rPr>
          <w:spacing w:val="36"/>
          <w:sz w:val="24"/>
          <w:szCs w:val="24"/>
        </w:rPr>
        <w:t xml:space="preserve"> </w:t>
      </w:r>
      <w:r w:rsidRPr="00FD20AD">
        <w:rPr>
          <w:sz w:val="24"/>
          <w:szCs w:val="24"/>
        </w:rPr>
        <w:t>R</w:t>
      </w:r>
      <w:r w:rsidRPr="00FD20AD">
        <w:rPr>
          <w:spacing w:val="1"/>
          <w:sz w:val="24"/>
          <w:szCs w:val="24"/>
        </w:rPr>
        <w:t>FP</w:t>
      </w:r>
      <w:r w:rsidRPr="00FD20AD">
        <w:rPr>
          <w:sz w:val="24"/>
          <w:szCs w:val="24"/>
        </w:rPr>
        <w:t>,</w:t>
      </w:r>
      <w:r w:rsidRPr="00FD20AD">
        <w:rPr>
          <w:spacing w:val="36"/>
          <w:sz w:val="24"/>
          <w:szCs w:val="24"/>
        </w:rPr>
        <w:t xml:space="preserve"> </w:t>
      </w:r>
      <w:r w:rsidRPr="00FD20AD">
        <w:rPr>
          <w:sz w:val="24"/>
          <w:szCs w:val="24"/>
        </w:rPr>
        <w:t>the</w:t>
      </w:r>
      <w:r w:rsidRPr="00FD20AD">
        <w:rPr>
          <w:spacing w:val="35"/>
          <w:sz w:val="24"/>
          <w:szCs w:val="24"/>
        </w:rPr>
        <w:t xml:space="preserve"> </w:t>
      </w:r>
      <w:r w:rsidRPr="00FD20AD">
        <w:rPr>
          <w:sz w:val="24"/>
          <w:szCs w:val="24"/>
        </w:rPr>
        <w:t>p</w:t>
      </w:r>
      <w:r w:rsidRPr="00FD20AD">
        <w:rPr>
          <w:spacing w:val="-1"/>
          <w:sz w:val="24"/>
          <w:szCs w:val="24"/>
        </w:rPr>
        <w:t>r</w:t>
      </w:r>
      <w:r w:rsidRPr="00FD20AD">
        <w:rPr>
          <w:sz w:val="24"/>
          <w:szCs w:val="24"/>
        </w:rPr>
        <w:t>o</w:t>
      </w:r>
      <w:r w:rsidRPr="00FD20AD">
        <w:rPr>
          <w:spacing w:val="-1"/>
          <w:sz w:val="24"/>
          <w:szCs w:val="24"/>
        </w:rPr>
        <w:t>c</w:t>
      </w:r>
      <w:r w:rsidRPr="00FD20AD">
        <w:rPr>
          <w:sz w:val="24"/>
          <w:szCs w:val="24"/>
        </w:rPr>
        <w:t>u</w:t>
      </w:r>
      <w:r w:rsidRPr="00FD20AD">
        <w:rPr>
          <w:spacing w:val="-1"/>
          <w:sz w:val="24"/>
          <w:szCs w:val="24"/>
        </w:rPr>
        <w:t>r</w:t>
      </w:r>
      <w:r w:rsidRPr="00FD20AD">
        <w:rPr>
          <w:sz w:val="24"/>
          <w:szCs w:val="24"/>
        </w:rPr>
        <w:t>i</w:t>
      </w:r>
      <w:r w:rsidRPr="00FD20AD">
        <w:rPr>
          <w:spacing w:val="3"/>
          <w:sz w:val="24"/>
          <w:szCs w:val="24"/>
        </w:rPr>
        <w:t>n</w:t>
      </w:r>
      <w:r w:rsidRPr="00FD20AD">
        <w:rPr>
          <w:sz w:val="24"/>
          <w:szCs w:val="24"/>
        </w:rPr>
        <w:t>g</w:t>
      </w:r>
      <w:r w:rsidRPr="00FD20AD">
        <w:rPr>
          <w:spacing w:val="33"/>
          <w:sz w:val="24"/>
          <w:szCs w:val="24"/>
        </w:rPr>
        <w:t xml:space="preserve"> </w:t>
      </w:r>
      <w:r w:rsidRPr="00FD20AD">
        <w:rPr>
          <w:spacing w:val="1"/>
          <w:sz w:val="24"/>
          <w:szCs w:val="24"/>
        </w:rPr>
        <w:t>a</w:t>
      </w:r>
      <w:r w:rsidRPr="00FD20AD">
        <w:rPr>
          <w:spacing w:val="-2"/>
          <w:sz w:val="24"/>
          <w:szCs w:val="24"/>
        </w:rPr>
        <w:t>g</w:t>
      </w:r>
      <w:r w:rsidRPr="00FD20AD">
        <w:rPr>
          <w:spacing w:val="-1"/>
          <w:sz w:val="24"/>
          <w:szCs w:val="24"/>
        </w:rPr>
        <w:t>e</w:t>
      </w:r>
      <w:r w:rsidRPr="00FD20AD">
        <w:rPr>
          <w:spacing w:val="2"/>
          <w:sz w:val="24"/>
          <w:szCs w:val="24"/>
        </w:rPr>
        <w:t>n</w:t>
      </w:r>
      <w:r w:rsidRPr="00FD20AD">
        <w:rPr>
          <w:spacing w:val="4"/>
          <w:sz w:val="24"/>
          <w:szCs w:val="24"/>
        </w:rPr>
        <w:t>c</w:t>
      </w:r>
      <w:r w:rsidRPr="00FD20AD">
        <w:rPr>
          <w:spacing w:val="-5"/>
          <w:sz w:val="24"/>
          <w:szCs w:val="24"/>
        </w:rPr>
        <w:t>y</w:t>
      </w:r>
      <w:r w:rsidRPr="00FD20AD">
        <w:rPr>
          <w:sz w:val="24"/>
          <w:szCs w:val="24"/>
        </w:rPr>
        <w:t>/</w:t>
      </w:r>
      <w:r w:rsidRPr="00FD20AD">
        <w:rPr>
          <w:spacing w:val="38"/>
          <w:sz w:val="24"/>
          <w:szCs w:val="24"/>
        </w:rPr>
        <w:t xml:space="preserve"> </w:t>
      </w:r>
      <w:r w:rsidRPr="00FD20AD">
        <w:rPr>
          <w:sz w:val="24"/>
          <w:szCs w:val="24"/>
        </w:rPr>
        <w:t>user</w:t>
      </w:r>
      <w:r w:rsidRPr="00FD20AD">
        <w:rPr>
          <w:spacing w:val="34"/>
          <w:sz w:val="24"/>
          <w:szCs w:val="24"/>
        </w:rPr>
        <w:t xml:space="preserve"> </w:t>
      </w:r>
      <w:r w:rsidRPr="00FD20AD">
        <w:rPr>
          <w:sz w:val="24"/>
          <w:szCs w:val="24"/>
        </w:rPr>
        <w:t>must</w:t>
      </w:r>
      <w:r w:rsidRPr="00FD20AD">
        <w:rPr>
          <w:spacing w:val="37"/>
          <w:sz w:val="24"/>
          <w:szCs w:val="24"/>
        </w:rPr>
        <w:t xml:space="preserve"> </w:t>
      </w:r>
      <w:r w:rsidRPr="00FD20AD">
        <w:rPr>
          <w:sz w:val="24"/>
          <w:szCs w:val="24"/>
        </w:rPr>
        <w:t>be</w:t>
      </w:r>
      <w:r w:rsidRPr="00FD20AD">
        <w:rPr>
          <w:spacing w:val="35"/>
          <w:sz w:val="24"/>
          <w:szCs w:val="24"/>
        </w:rPr>
        <w:t xml:space="preserve"> </w:t>
      </w:r>
      <w:r w:rsidRPr="00FD20AD">
        <w:rPr>
          <w:sz w:val="24"/>
          <w:szCs w:val="24"/>
        </w:rPr>
        <w:t>f</w:t>
      </w:r>
      <w:r w:rsidRPr="00FD20AD">
        <w:rPr>
          <w:spacing w:val="-2"/>
          <w:sz w:val="24"/>
          <w:szCs w:val="24"/>
        </w:rPr>
        <w:t>a</w:t>
      </w:r>
      <w:r w:rsidRPr="00FD20AD">
        <w:rPr>
          <w:sz w:val="24"/>
          <w:szCs w:val="24"/>
        </w:rPr>
        <w:t>m</w:t>
      </w:r>
      <w:r w:rsidRPr="00FD20AD">
        <w:rPr>
          <w:spacing w:val="1"/>
          <w:sz w:val="24"/>
          <w:szCs w:val="24"/>
        </w:rPr>
        <w:t>i</w:t>
      </w:r>
      <w:r w:rsidRPr="00FD20AD">
        <w:rPr>
          <w:sz w:val="24"/>
          <w:szCs w:val="24"/>
        </w:rPr>
        <w:t>l</w:t>
      </w:r>
      <w:r w:rsidRPr="00FD20AD">
        <w:rPr>
          <w:spacing w:val="1"/>
          <w:sz w:val="24"/>
          <w:szCs w:val="24"/>
        </w:rPr>
        <w:t>i</w:t>
      </w:r>
      <w:r w:rsidRPr="00FD20AD">
        <w:rPr>
          <w:spacing w:val="-1"/>
          <w:sz w:val="24"/>
          <w:szCs w:val="24"/>
        </w:rPr>
        <w:t>a</w:t>
      </w:r>
      <w:r w:rsidRPr="00FD20AD">
        <w:rPr>
          <w:sz w:val="24"/>
          <w:szCs w:val="24"/>
        </w:rPr>
        <w:t>r</w:t>
      </w:r>
      <w:r w:rsidRPr="00FD20AD">
        <w:rPr>
          <w:spacing w:val="37"/>
          <w:sz w:val="24"/>
          <w:szCs w:val="24"/>
        </w:rPr>
        <w:t xml:space="preserve"> </w:t>
      </w:r>
      <w:r w:rsidRPr="00FD20AD">
        <w:rPr>
          <w:sz w:val="24"/>
          <w:szCs w:val="24"/>
        </w:rPr>
        <w:t>wi</w:t>
      </w:r>
      <w:r w:rsidRPr="00FD20AD">
        <w:rPr>
          <w:spacing w:val="7"/>
          <w:sz w:val="24"/>
          <w:szCs w:val="24"/>
        </w:rPr>
        <w:t>t</w:t>
      </w:r>
      <w:r w:rsidRPr="00FD20AD">
        <w:rPr>
          <w:sz w:val="24"/>
          <w:szCs w:val="24"/>
        </w:rPr>
        <w:t>h</w:t>
      </w:r>
      <w:r w:rsidRPr="00FD20AD">
        <w:rPr>
          <w:spacing w:val="36"/>
          <w:sz w:val="24"/>
          <w:szCs w:val="24"/>
        </w:rPr>
        <w:t xml:space="preserve"> </w:t>
      </w:r>
      <w:r w:rsidRPr="00FD20AD">
        <w:rPr>
          <w:sz w:val="24"/>
          <w:szCs w:val="24"/>
        </w:rPr>
        <w:t>the</w:t>
      </w:r>
      <w:r w:rsidRPr="00FD20AD">
        <w:rPr>
          <w:spacing w:val="35"/>
          <w:sz w:val="24"/>
          <w:szCs w:val="24"/>
        </w:rPr>
        <w:t xml:space="preserve"> </w:t>
      </w:r>
      <w:r w:rsidRPr="00FD20AD">
        <w:rPr>
          <w:spacing w:val="1"/>
          <w:sz w:val="24"/>
          <w:szCs w:val="24"/>
        </w:rPr>
        <w:t>SP</w:t>
      </w:r>
      <w:r w:rsidRPr="00FD20AD">
        <w:rPr>
          <w:spacing w:val="-1"/>
          <w:sz w:val="24"/>
          <w:szCs w:val="24"/>
        </w:rPr>
        <w:t>P</w:t>
      </w:r>
      <w:r w:rsidRPr="00FD20AD">
        <w:rPr>
          <w:sz w:val="24"/>
          <w:szCs w:val="24"/>
        </w:rPr>
        <w:t>R</w:t>
      </w:r>
    </w:p>
    <w:p w:rsidR="00D35201" w:rsidRDefault="00E6664F" w:rsidP="00FD20AD">
      <w:pPr>
        <w:ind w:left="90" w:right="40" w:firstLine="630"/>
        <w:jc w:val="both"/>
        <w:rPr>
          <w:sz w:val="24"/>
          <w:szCs w:val="24"/>
        </w:rPr>
      </w:pPr>
      <w:r>
        <w:rPr>
          <w:sz w:val="24"/>
          <w:szCs w:val="24"/>
        </w:rPr>
        <w:t xml:space="preserve">2010, </w:t>
      </w:r>
      <w:r>
        <w:rPr>
          <w:spacing w:val="-1"/>
          <w:sz w:val="24"/>
          <w:szCs w:val="24"/>
        </w:rPr>
        <w:t>a</w:t>
      </w:r>
      <w:r>
        <w:rPr>
          <w:sz w:val="24"/>
          <w:szCs w:val="24"/>
        </w:rPr>
        <w:t xml:space="preserve">nd Rule </w:t>
      </w:r>
      <w:r>
        <w:rPr>
          <w:spacing w:val="-1"/>
          <w:sz w:val="24"/>
          <w:szCs w:val="24"/>
        </w:rPr>
        <w:t>N</w:t>
      </w:r>
      <w:r>
        <w:rPr>
          <w:sz w:val="24"/>
          <w:szCs w:val="24"/>
        </w:rPr>
        <w:t>o 72</w:t>
      </w:r>
      <w:r w:rsidR="00FD20AD">
        <w:rPr>
          <w:sz w:val="24"/>
          <w:szCs w:val="24"/>
        </w:rPr>
        <w:t>.</w:t>
      </w:r>
    </w:p>
    <w:p w:rsidR="00D35201" w:rsidRDefault="00E6664F" w:rsidP="005C08C5">
      <w:pPr>
        <w:pStyle w:val="ListParagraph"/>
        <w:numPr>
          <w:ilvl w:val="0"/>
          <w:numId w:val="2"/>
        </w:numPr>
        <w:ind w:right="40"/>
        <w:jc w:val="both"/>
        <w:rPr>
          <w:sz w:val="24"/>
          <w:szCs w:val="24"/>
        </w:rPr>
      </w:pPr>
      <w:r w:rsidRPr="00FD20AD">
        <w:rPr>
          <w:sz w:val="24"/>
          <w:szCs w:val="24"/>
        </w:rPr>
        <w:t>Rule</w:t>
      </w:r>
      <w:r w:rsidRPr="00FD20AD">
        <w:rPr>
          <w:spacing w:val="2"/>
          <w:sz w:val="24"/>
          <w:szCs w:val="24"/>
        </w:rPr>
        <w:t xml:space="preserve"> </w:t>
      </w:r>
      <w:r w:rsidRPr="00FD20AD">
        <w:rPr>
          <w:sz w:val="24"/>
          <w:szCs w:val="24"/>
        </w:rPr>
        <w:t>No</w:t>
      </w:r>
      <w:r w:rsidRPr="00FD20AD">
        <w:rPr>
          <w:spacing w:val="2"/>
          <w:sz w:val="24"/>
          <w:szCs w:val="24"/>
        </w:rPr>
        <w:t xml:space="preserve"> </w:t>
      </w:r>
      <w:r w:rsidRPr="00FD20AD">
        <w:rPr>
          <w:sz w:val="24"/>
          <w:szCs w:val="24"/>
        </w:rPr>
        <w:t>72</w:t>
      </w:r>
      <w:r w:rsidRPr="00FD20AD">
        <w:rPr>
          <w:spacing w:val="3"/>
          <w:sz w:val="24"/>
          <w:szCs w:val="24"/>
        </w:rPr>
        <w:t xml:space="preserve"> </w:t>
      </w:r>
      <w:r w:rsidRPr="00FD20AD">
        <w:rPr>
          <w:sz w:val="24"/>
          <w:szCs w:val="24"/>
        </w:rPr>
        <w:t>(1)</w:t>
      </w:r>
      <w:r w:rsidR="00F97051" w:rsidRPr="00FD20AD">
        <w:rPr>
          <w:sz w:val="24"/>
          <w:szCs w:val="24"/>
        </w:rPr>
        <w:t xml:space="preserve"> </w:t>
      </w:r>
      <w:r w:rsidRPr="00FD20AD">
        <w:rPr>
          <w:sz w:val="24"/>
          <w:szCs w:val="24"/>
        </w:rPr>
        <w:t>shall be</w:t>
      </w:r>
      <w:r w:rsidRPr="00FD20AD">
        <w:rPr>
          <w:spacing w:val="2"/>
          <w:sz w:val="24"/>
          <w:szCs w:val="24"/>
        </w:rPr>
        <w:t xml:space="preserve"> </w:t>
      </w:r>
      <w:r w:rsidRPr="00FD20AD">
        <w:rPr>
          <w:spacing w:val="-1"/>
          <w:sz w:val="24"/>
          <w:szCs w:val="24"/>
        </w:rPr>
        <w:t>a</w:t>
      </w:r>
      <w:r w:rsidRPr="00FD20AD">
        <w:rPr>
          <w:sz w:val="24"/>
          <w:szCs w:val="24"/>
        </w:rPr>
        <w:t>dopted</w:t>
      </w:r>
      <w:r w:rsidRPr="00FD20AD">
        <w:rPr>
          <w:spacing w:val="2"/>
          <w:sz w:val="24"/>
          <w:szCs w:val="24"/>
        </w:rPr>
        <w:t xml:space="preserve"> </w:t>
      </w:r>
      <w:r w:rsidRPr="00FD20AD">
        <w:rPr>
          <w:sz w:val="24"/>
          <w:szCs w:val="24"/>
        </w:rPr>
        <w:t>for</w:t>
      </w:r>
      <w:r w:rsidR="00F97051" w:rsidRPr="00FD20AD">
        <w:rPr>
          <w:sz w:val="24"/>
          <w:szCs w:val="24"/>
        </w:rPr>
        <w:t xml:space="preserve"> </w:t>
      </w:r>
      <w:r w:rsidRPr="00FD20AD">
        <w:rPr>
          <w:spacing w:val="-1"/>
          <w:sz w:val="24"/>
          <w:szCs w:val="24"/>
        </w:rPr>
        <w:t>a</w:t>
      </w:r>
      <w:r w:rsidRPr="00FD20AD">
        <w:rPr>
          <w:sz w:val="24"/>
          <w:szCs w:val="24"/>
        </w:rPr>
        <w:t>ss</w:t>
      </w:r>
      <w:r w:rsidRPr="00FD20AD">
        <w:rPr>
          <w:spacing w:val="3"/>
          <w:sz w:val="24"/>
          <w:szCs w:val="24"/>
        </w:rPr>
        <w:t>i</w:t>
      </w:r>
      <w:r w:rsidRPr="00FD20AD">
        <w:rPr>
          <w:spacing w:val="-2"/>
          <w:sz w:val="24"/>
          <w:szCs w:val="24"/>
        </w:rPr>
        <w:t>g</w:t>
      </w:r>
      <w:r w:rsidRPr="00FD20AD">
        <w:rPr>
          <w:sz w:val="24"/>
          <w:szCs w:val="24"/>
        </w:rPr>
        <w:t>n</w:t>
      </w:r>
      <w:r w:rsidRPr="00FD20AD">
        <w:rPr>
          <w:spacing w:val="3"/>
          <w:sz w:val="24"/>
          <w:szCs w:val="24"/>
        </w:rPr>
        <w:t>m</w:t>
      </w:r>
      <w:r w:rsidRPr="00FD20AD">
        <w:rPr>
          <w:spacing w:val="-1"/>
          <w:sz w:val="24"/>
          <w:szCs w:val="24"/>
        </w:rPr>
        <w:t>e</w:t>
      </w:r>
      <w:r w:rsidRPr="00FD20AD">
        <w:rPr>
          <w:sz w:val="24"/>
          <w:szCs w:val="24"/>
        </w:rPr>
        <w:t>nts</w:t>
      </w:r>
      <w:r w:rsidR="00F97051" w:rsidRPr="00FD20AD">
        <w:rPr>
          <w:sz w:val="24"/>
          <w:szCs w:val="24"/>
        </w:rPr>
        <w:t xml:space="preserve"> </w:t>
      </w:r>
      <w:r w:rsidRPr="00FD20AD">
        <w:rPr>
          <w:sz w:val="24"/>
          <w:szCs w:val="24"/>
        </w:rPr>
        <w:t>of</w:t>
      </w:r>
      <w:r w:rsidRPr="00FD20AD">
        <w:rPr>
          <w:spacing w:val="2"/>
          <w:sz w:val="24"/>
          <w:szCs w:val="24"/>
        </w:rPr>
        <w:t xml:space="preserve"> </w:t>
      </w:r>
      <w:r w:rsidRPr="00FD20AD">
        <w:rPr>
          <w:sz w:val="24"/>
          <w:szCs w:val="24"/>
        </w:rPr>
        <w:t>stand</w:t>
      </w:r>
      <w:r w:rsidRPr="00FD20AD">
        <w:rPr>
          <w:spacing w:val="-1"/>
          <w:sz w:val="24"/>
          <w:szCs w:val="24"/>
        </w:rPr>
        <w:t>a</w:t>
      </w:r>
      <w:r w:rsidRPr="00FD20AD">
        <w:rPr>
          <w:sz w:val="24"/>
          <w:szCs w:val="24"/>
        </w:rPr>
        <w:t>rd</w:t>
      </w:r>
      <w:r w:rsidRPr="00FD20AD">
        <w:rPr>
          <w:spacing w:val="2"/>
          <w:sz w:val="24"/>
          <w:szCs w:val="24"/>
        </w:rPr>
        <w:t xml:space="preserve"> </w:t>
      </w:r>
      <w:r w:rsidRPr="00FD20AD">
        <w:rPr>
          <w:sz w:val="24"/>
          <w:szCs w:val="24"/>
        </w:rPr>
        <w:t>or</w:t>
      </w:r>
      <w:r w:rsidRPr="00FD20AD">
        <w:rPr>
          <w:spacing w:val="2"/>
          <w:sz w:val="24"/>
          <w:szCs w:val="24"/>
        </w:rPr>
        <w:t xml:space="preserve"> </w:t>
      </w:r>
      <w:r w:rsidRPr="00FD20AD">
        <w:rPr>
          <w:sz w:val="24"/>
          <w:szCs w:val="24"/>
        </w:rPr>
        <w:t>routine</w:t>
      </w:r>
      <w:r w:rsidRPr="00FD20AD">
        <w:rPr>
          <w:spacing w:val="2"/>
          <w:sz w:val="24"/>
          <w:szCs w:val="24"/>
        </w:rPr>
        <w:t xml:space="preserve"> </w:t>
      </w:r>
      <w:r w:rsidRPr="00FD20AD">
        <w:rPr>
          <w:sz w:val="24"/>
          <w:szCs w:val="24"/>
        </w:rPr>
        <w:t>n</w:t>
      </w:r>
      <w:r w:rsidRPr="00FD20AD">
        <w:rPr>
          <w:spacing w:val="-1"/>
          <w:sz w:val="24"/>
          <w:szCs w:val="24"/>
        </w:rPr>
        <w:t>a</w:t>
      </w:r>
      <w:r w:rsidRPr="00FD20AD">
        <w:rPr>
          <w:sz w:val="24"/>
          <w:szCs w:val="24"/>
        </w:rPr>
        <w:t>ture</w:t>
      </w:r>
      <w:r w:rsidRPr="00FD20AD">
        <w:rPr>
          <w:spacing w:val="1"/>
          <w:sz w:val="24"/>
          <w:szCs w:val="24"/>
        </w:rPr>
        <w:t xml:space="preserve"> </w:t>
      </w:r>
      <w:r w:rsidRPr="00FD20AD">
        <w:rPr>
          <w:sz w:val="24"/>
          <w:szCs w:val="24"/>
        </w:rPr>
        <w:t>wh</w:t>
      </w:r>
      <w:r w:rsidRPr="00FD20AD">
        <w:rPr>
          <w:spacing w:val="1"/>
          <w:sz w:val="24"/>
          <w:szCs w:val="24"/>
        </w:rPr>
        <w:t>e</w:t>
      </w:r>
      <w:r w:rsidRPr="00FD20AD">
        <w:rPr>
          <w:sz w:val="24"/>
          <w:szCs w:val="24"/>
        </w:rPr>
        <w:t>re</w:t>
      </w:r>
      <w:r w:rsidRPr="00FD20AD">
        <w:rPr>
          <w:spacing w:val="1"/>
          <w:sz w:val="24"/>
          <w:szCs w:val="24"/>
        </w:rPr>
        <w:t xml:space="preserve"> </w:t>
      </w:r>
      <w:r w:rsidRPr="00FD20AD">
        <w:rPr>
          <w:spacing w:val="2"/>
          <w:sz w:val="24"/>
          <w:szCs w:val="24"/>
        </w:rPr>
        <w:t>w</w:t>
      </w:r>
      <w:r w:rsidRPr="00FD20AD">
        <w:rPr>
          <w:spacing w:val="-1"/>
          <w:sz w:val="24"/>
          <w:szCs w:val="24"/>
        </w:rPr>
        <w:t>e</w:t>
      </w:r>
      <w:r w:rsidRPr="00FD20AD">
        <w:rPr>
          <w:sz w:val="24"/>
          <w:szCs w:val="24"/>
        </w:rPr>
        <w:t>l</w:t>
      </w:r>
      <w:r w:rsidRPr="00FD20AD">
        <w:rPr>
          <w:spacing w:val="8"/>
          <w:sz w:val="24"/>
          <w:szCs w:val="24"/>
        </w:rPr>
        <w:t>l</w:t>
      </w:r>
      <w:r w:rsidRPr="00FD20AD">
        <w:rPr>
          <w:sz w:val="24"/>
          <w:szCs w:val="24"/>
        </w:rPr>
        <w:t xml:space="preserve">- </w:t>
      </w:r>
      <w:r w:rsidRPr="00FD20AD">
        <w:rPr>
          <w:spacing w:val="-1"/>
          <w:sz w:val="24"/>
          <w:szCs w:val="24"/>
        </w:rPr>
        <w:t>e</w:t>
      </w:r>
      <w:r w:rsidRPr="00FD20AD">
        <w:rPr>
          <w:sz w:val="24"/>
          <w:szCs w:val="24"/>
        </w:rPr>
        <w:t>stablished</w:t>
      </w:r>
      <w:r w:rsidRPr="00FD20AD">
        <w:rPr>
          <w:spacing w:val="-1"/>
          <w:sz w:val="24"/>
          <w:szCs w:val="24"/>
        </w:rPr>
        <w:t xml:space="preserve"> </w:t>
      </w:r>
      <w:r w:rsidRPr="00FD20AD">
        <w:rPr>
          <w:sz w:val="24"/>
          <w:szCs w:val="24"/>
        </w:rPr>
        <w:t>p</w:t>
      </w:r>
      <w:r w:rsidRPr="00FD20AD">
        <w:rPr>
          <w:spacing w:val="-1"/>
          <w:sz w:val="24"/>
          <w:szCs w:val="24"/>
        </w:rPr>
        <w:t>rac</w:t>
      </w:r>
      <w:r w:rsidRPr="00FD20AD">
        <w:rPr>
          <w:sz w:val="24"/>
          <w:szCs w:val="24"/>
        </w:rPr>
        <w:t>t</w:t>
      </w:r>
      <w:r w:rsidRPr="00FD20AD">
        <w:rPr>
          <w:spacing w:val="1"/>
          <w:sz w:val="24"/>
          <w:szCs w:val="24"/>
        </w:rPr>
        <w:t>ic</w:t>
      </w:r>
      <w:r w:rsidRPr="00FD20AD">
        <w:rPr>
          <w:spacing w:val="-1"/>
          <w:sz w:val="24"/>
          <w:szCs w:val="24"/>
        </w:rPr>
        <w:t>e</w:t>
      </w:r>
      <w:r w:rsidRPr="00FD20AD">
        <w:rPr>
          <w:sz w:val="24"/>
          <w:szCs w:val="24"/>
        </w:rPr>
        <w:t>s and</w:t>
      </w:r>
      <w:r w:rsidRPr="00FD20AD">
        <w:rPr>
          <w:spacing w:val="1"/>
          <w:sz w:val="24"/>
          <w:szCs w:val="24"/>
        </w:rPr>
        <w:t xml:space="preserve"> </w:t>
      </w:r>
      <w:r w:rsidRPr="00FD20AD">
        <w:rPr>
          <w:sz w:val="24"/>
          <w:szCs w:val="24"/>
        </w:rPr>
        <w:t>stand</w:t>
      </w:r>
      <w:r w:rsidRPr="00FD20AD">
        <w:rPr>
          <w:spacing w:val="-1"/>
          <w:sz w:val="24"/>
          <w:szCs w:val="24"/>
        </w:rPr>
        <w:t>a</w:t>
      </w:r>
      <w:r w:rsidRPr="00FD20AD">
        <w:rPr>
          <w:sz w:val="24"/>
          <w:szCs w:val="24"/>
        </w:rPr>
        <w:t xml:space="preserve">rds </w:t>
      </w:r>
      <w:r w:rsidRPr="00FD20AD">
        <w:rPr>
          <w:spacing w:val="-1"/>
          <w:sz w:val="24"/>
          <w:szCs w:val="24"/>
        </w:rPr>
        <w:t>e</w:t>
      </w:r>
      <w:r w:rsidRPr="00FD20AD">
        <w:rPr>
          <w:spacing w:val="2"/>
          <w:sz w:val="24"/>
          <w:szCs w:val="24"/>
        </w:rPr>
        <w:t>x</w:t>
      </w:r>
      <w:r w:rsidRPr="00FD20AD">
        <w:rPr>
          <w:sz w:val="24"/>
          <w:szCs w:val="24"/>
        </w:rPr>
        <w:t>is</w:t>
      </w:r>
      <w:r w:rsidRPr="00FD20AD">
        <w:rPr>
          <w:spacing w:val="1"/>
          <w:sz w:val="24"/>
          <w:szCs w:val="24"/>
        </w:rPr>
        <w:t>t</w:t>
      </w:r>
      <w:r w:rsidRPr="00FD20AD">
        <w:rPr>
          <w:sz w:val="24"/>
          <w:szCs w:val="24"/>
        </w:rPr>
        <w:t>.</w:t>
      </w:r>
    </w:p>
    <w:p w:rsidR="00D35201" w:rsidRDefault="00E6664F" w:rsidP="005C08C5">
      <w:pPr>
        <w:pStyle w:val="ListParagraph"/>
        <w:numPr>
          <w:ilvl w:val="0"/>
          <w:numId w:val="2"/>
        </w:numPr>
        <w:ind w:right="40"/>
        <w:jc w:val="both"/>
        <w:rPr>
          <w:sz w:val="24"/>
          <w:szCs w:val="24"/>
        </w:rPr>
      </w:pPr>
      <w:r w:rsidRPr="00FD20AD">
        <w:rPr>
          <w:spacing w:val="-6"/>
          <w:sz w:val="24"/>
          <w:szCs w:val="24"/>
        </w:rPr>
        <w:t>I</w:t>
      </w:r>
      <w:r w:rsidRPr="00FD20AD">
        <w:rPr>
          <w:sz w:val="24"/>
          <w:szCs w:val="24"/>
        </w:rPr>
        <w:t>n</w:t>
      </w:r>
      <w:r w:rsidRPr="00FD20AD">
        <w:rPr>
          <w:spacing w:val="2"/>
          <w:sz w:val="24"/>
          <w:szCs w:val="24"/>
        </w:rPr>
        <w:t xml:space="preserve"> </w:t>
      </w:r>
      <w:r w:rsidRPr="00FD20AD">
        <w:rPr>
          <w:spacing w:val="1"/>
          <w:sz w:val="24"/>
          <w:szCs w:val="24"/>
        </w:rPr>
        <w:t>c</w:t>
      </w:r>
      <w:r w:rsidRPr="00FD20AD">
        <w:rPr>
          <w:spacing w:val="-1"/>
          <w:sz w:val="24"/>
          <w:szCs w:val="24"/>
        </w:rPr>
        <w:t>a</w:t>
      </w:r>
      <w:r w:rsidRPr="00FD20AD">
        <w:rPr>
          <w:sz w:val="24"/>
          <w:szCs w:val="24"/>
        </w:rPr>
        <w:t>se</w:t>
      </w:r>
      <w:r w:rsidRPr="00FD20AD">
        <w:rPr>
          <w:spacing w:val="1"/>
          <w:sz w:val="24"/>
          <w:szCs w:val="24"/>
        </w:rPr>
        <w:t xml:space="preserve"> </w:t>
      </w:r>
      <w:r w:rsidRPr="00FD20AD">
        <w:rPr>
          <w:sz w:val="24"/>
          <w:szCs w:val="24"/>
        </w:rPr>
        <w:t>Rule</w:t>
      </w:r>
      <w:r w:rsidRPr="00FD20AD">
        <w:rPr>
          <w:spacing w:val="2"/>
          <w:sz w:val="24"/>
          <w:szCs w:val="24"/>
        </w:rPr>
        <w:t xml:space="preserve"> </w:t>
      </w:r>
      <w:r w:rsidRPr="00FD20AD">
        <w:rPr>
          <w:sz w:val="24"/>
          <w:szCs w:val="24"/>
        </w:rPr>
        <w:t>No</w:t>
      </w:r>
      <w:r w:rsidRPr="00FD20AD">
        <w:rPr>
          <w:spacing w:val="2"/>
          <w:sz w:val="24"/>
          <w:szCs w:val="24"/>
        </w:rPr>
        <w:t xml:space="preserve"> </w:t>
      </w:r>
      <w:r w:rsidRPr="00FD20AD">
        <w:rPr>
          <w:sz w:val="24"/>
          <w:szCs w:val="24"/>
        </w:rPr>
        <w:t>72</w:t>
      </w:r>
      <w:r w:rsidRPr="00FD20AD">
        <w:rPr>
          <w:spacing w:val="2"/>
          <w:sz w:val="24"/>
          <w:szCs w:val="24"/>
        </w:rPr>
        <w:t xml:space="preserve"> </w:t>
      </w:r>
      <w:r w:rsidRPr="00FD20AD">
        <w:rPr>
          <w:sz w:val="24"/>
          <w:szCs w:val="24"/>
        </w:rPr>
        <w:t>(1)</w:t>
      </w:r>
      <w:r w:rsidRPr="00FD20AD">
        <w:rPr>
          <w:spacing w:val="3"/>
          <w:sz w:val="24"/>
          <w:szCs w:val="24"/>
        </w:rPr>
        <w:t xml:space="preserve"> </w:t>
      </w:r>
      <w:r w:rsidRPr="00FD20AD">
        <w:rPr>
          <w:sz w:val="24"/>
          <w:szCs w:val="24"/>
        </w:rPr>
        <w:t>is</w:t>
      </w:r>
      <w:r w:rsidRPr="00FD20AD">
        <w:rPr>
          <w:spacing w:val="3"/>
          <w:sz w:val="24"/>
          <w:szCs w:val="24"/>
        </w:rPr>
        <w:t xml:space="preserve"> </w:t>
      </w:r>
      <w:r w:rsidRPr="00FD20AD">
        <w:rPr>
          <w:sz w:val="24"/>
          <w:szCs w:val="24"/>
        </w:rPr>
        <w:t>not</w:t>
      </w:r>
      <w:r w:rsidRPr="00FD20AD">
        <w:rPr>
          <w:spacing w:val="3"/>
          <w:sz w:val="24"/>
          <w:szCs w:val="24"/>
        </w:rPr>
        <w:t xml:space="preserve"> </w:t>
      </w:r>
      <w:r w:rsidRPr="00FD20AD">
        <w:rPr>
          <w:sz w:val="24"/>
          <w:szCs w:val="24"/>
        </w:rPr>
        <w:t>to</w:t>
      </w:r>
      <w:r w:rsidRPr="00FD20AD">
        <w:rPr>
          <w:spacing w:val="3"/>
          <w:sz w:val="24"/>
          <w:szCs w:val="24"/>
        </w:rPr>
        <w:t xml:space="preserve"> </w:t>
      </w:r>
      <w:r w:rsidRPr="00FD20AD">
        <w:rPr>
          <w:sz w:val="24"/>
          <w:szCs w:val="24"/>
        </w:rPr>
        <w:t>be</w:t>
      </w:r>
      <w:r w:rsidRPr="00FD20AD">
        <w:rPr>
          <w:spacing w:val="1"/>
          <w:sz w:val="24"/>
          <w:szCs w:val="24"/>
        </w:rPr>
        <w:t xml:space="preserve"> </w:t>
      </w:r>
      <w:r w:rsidRPr="00FD20AD">
        <w:rPr>
          <w:sz w:val="24"/>
          <w:szCs w:val="24"/>
        </w:rPr>
        <w:t>used,</w:t>
      </w:r>
      <w:r w:rsidRPr="00FD20AD">
        <w:rPr>
          <w:spacing w:val="1"/>
          <w:sz w:val="24"/>
          <w:szCs w:val="24"/>
        </w:rPr>
        <w:t xml:space="preserve"> </w:t>
      </w:r>
      <w:r w:rsidRPr="00FD20AD">
        <w:rPr>
          <w:spacing w:val="-1"/>
          <w:sz w:val="24"/>
          <w:szCs w:val="24"/>
        </w:rPr>
        <w:t>a</w:t>
      </w:r>
      <w:r w:rsidRPr="00FD20AD">
        <w:rPr>
          <w:sz w:val="24"/>
          <w:szCs w:val="24"/>
        </w:rPr>
        <w:t>s</w:t>
      </w:r>
      <w:r w:rsidRPr="00FD20AD">
        <w:rPr>
          <w:spacing w:val="2"/>
          <w:sz w:val="24"/>
          <w:szCs w:val="24"/>
        </w:rPr>
        <w:t xml:space="preserve"> </w:t>
      </w:r>
      <w:r w:rsidRPr="00FD20AD">
        <w:rPr>
          <w:sz w:val="24"/>
          <w:szCs w:val="24"/>
        </w:rPr>
        <w:t xml:space="preserve">the </w:t>
      </w:r>
      <w:r w:rsidRPr="00FD20AD">
        <w:rPr>
          <w:spacing w:val="-1"/>
          <w:sz w:val="24"/>
          <w:szCs w:val="24"/>
        </w:rPr>
        <w:t>a</w:t>
      </w:r>
      <w:r w:rsidRPr="00FD20AD">
        <w:rPr>
          <w:sz w:val="24"/>
          <w:szCs w:val="24"/>
        </w:rPr>
        <w:t>ss</w:t>
      </w:r>
      <w:r w:rsidRPr="00FD20AD">
        <w:rPr>
          <w:spacing w:val="1"/>
          <w:sz w:val="24"/>
          <w:szCs w:val="24"/>
        </w:rPr>
        <w:t>i</w:t>
      </w:r>
      <w:r w:rsidRPr="00FD20AD">
        <w:rPr>
          <w:spacing w:val="-2"/>
          <w:sz w:val="24"/>
          <w:szCs w:val="24"/>
        </w:rPr>
        <w:t>g</w:t>
      </w:r>
      <w:r w:rsidRPr="00FD20AD">
        <w:rPr>
          <w:sz w:val="24"/>
          <w:szCs w:val="24"/>
        </w:rPr>
        <w:t>nment</w:t>
      </w:r>
      <w:r w:rsidRPr="00FD20AD">
        <w:rPr>
          <w:spacing w:val="2"/>
          <w:sz w:val="24"/>
          <w:szCs w:val="24"/>
        </w:rPr>
        <w:t xml:space="preserve"> </w:t>
      </w:r>
      <w:r w:rsidRPr="00FD20AD">
        <w:rPr>
          <w:sz w:val="24"/>
          <w:szCs w:val="24"/>
        </w:rPr>
        <w:t>is</w:t>
      </w:r>
      <w:r w:rsidRPr="00FD20AD">
        <w:rPr>
          <w:spacing w:val="3"/>
          <w:sz w:val="24"/>
          <w:szCs w:val="24"/>
        </w:rPr>
        <w:t xml:space="preserve"> </w:t>
      </w:r>
      <w:r w:rsidRPr="00FD20AD">
        <w:rPr>
          <w:sz w:val="24"/>
          <w:szCs w:val="24"/>
        </w:rPr>
        <w:t>not</w:t>
      </w:r>
      <w:r w:rsidRPr="00FD20AD">
        <w:rPr>
          <w:spacing w:val="3"/>
          <w:sz w:val="24"/>
          <w:szCs w:val="24"/>
        </w:rPr>
        <w:t xml:space="preserve"> </w:t>
      </w:r>
      <w:r w:rsidRPr="00FD20AD">
        <w:rPr>
          <w:spacing w:val="-1"/>
          <w:sz w:val="24"/>
          <w:szCs w:val="24"/>
        </w:rPr>
        <w:t>a</w:t>
      </w:r>
      <w:r w:rsidRPr="00FD20AD">
        <w:rPr>
          <w:sz w:val="24"/>
          <w:szCs w:val="24"/>
        </w:rPr>
        <w:t>n</w:t>
      </w:r>
      <w:r w:rsidRPr="00FD20AD">
        <w:rPr>
          <w:spacing w:val="2"/>
          <w:sz w:val="24"/>
          <w:szCs w:val="24"/>
        </w:rPr>
        <w:t xml:space="preserve"> </w:t>
      </w:r>
      <w:r w:rsidRPr="00FD20AD">
        <w:rPr>
          <w:sz w:val="24"/>
          <w:szCs w:val="24"/>
        </w:rPr>
        <w:t>stand</w:t>
      </w:r>
      <w:r w:rsidRPr="00FD20AD">
        <w:rPr>
          <w:spacing w:val="-1"/>
          <w:sz w:val="24"/>
          <w:szCs w:val="24"/>
        </w:rPr>
        <w:t>a</w:t>
      </w:r>
      <w:r w:rsidRPr="00FD20AD">
        <w:rPr>
          <w:sz w:val="24"/>
          <w:szCs w:val="24"/>
        </w:rPr>
        <w:t>rd</w:t>
      </w:r>
      <w:r w:rsidRPr="00FD20AD">
        <w:rPr>
          <w:spacing w:val="7"/>
          <w:sz w:val="24"/>
          <w:szCs w:val="24"/>
        </w:rPr>
        <w:t xml:space="preserve"> </w:t>
      </w:r>
      <w:r w:rsidRPr="00FD20AD">
        <w:rPr>
          <w:sz w:val="24"/>
          <w:szCs w:val="24"/>
        </w:rPr>
        <w:t>or</w:t>
      </w:r>
      <w:r w:rsidRPr="00FD20AD">
        <w:rPr>
          <w:spacing w:val="1"/>
          <w:sz w:val="24"/>
          <w:szCs w:val="24"/>
        </w:rPr>
        <w:t xml:space="preserve"> </w:t>
      </w:r>
      <w:r w:rsidRPr="00FD20AD">
        <w:rPr>
          <w:sz w:val="24"/>
          <w:szCs w:val="24"/>
        </w:rPr>
        <w:t>routine</w:t>
      </w:r>
      <w:r w:rsidRPr="00FD20AD">
        <w:rPr>
          <w:spacing w:val="1"/>
          <w:sz w:val="24"/>
          <w:szCs w:val="24"/>
        </w:rPr>
        <w:t xml:space="preserve"> </w:t>
      </w:r>
      <w:r w:rsidRPr="00FD20AD">
        <w:rPr>
          <w:sz w:val="24"/>
          <w:szCs w:val="24"/>
        </w:rPr>
        <w:t>n</w:t>
      </w:r>
      <w:r w:rsidRPr="00FD20AD">
        <w:rPr>
          <w:spacing w:val="-1"/>
          <w:sz w:val="24"/>
          <w:szCs w:val="24"/>
        </w:rPr>
        <w:t>a</w:t>
      </w:r>
      <w:r w:rsidRPr="00FD20AD">
        <w:rPr>
          <w:sz w:val="24"/>
          <w:szCs w:val="24"/>
        </w:rPr>
        <w:t>tu</w:t>
      </w:r>
      <w:r w:rsidRPr="00FD20AD">
        <w:rPr>
          <w:spacing w:val="2"/>
          <w:sz w:val="24"/>
          <w:szCs w:val="24"/>
        </w:rPr>
        <w:t>r</w:t>
      </w:r>
      <w:r w:rsidRPr="00FD20AD">
        <w:rPr>
          <w:spacing w:val="-1"/>
          <w:sz w:val="24"/>
          <w:szCs w:val="24"/>
        </w:rPr>
        <w:t>e</w:t>
      </w:r>
      <w:r w:rsidRPr="00FD20AD">
        <w:rPr>
          <w:sz w:val="24"/>
          <w:szCs w:val="24"/>
        </w:rPr>
        <w:t xml:space="preserve">, </w:t>
      </w:r>
      <w:r w:rsidRPr="00FD20AD">
        <w:rPr>
          <w:spacing w:val="-1"/>
          <w:sz w:val="24"/>
          <w:szCs w:val="24"/>
        </w:rPr>
        <w:t>a</w:t>
      </w:r>
      <w:r w:rsidRPr="00FD20AD">
        <w:rPr>
          <w:sz w:val="24"/>
          <w:szCs w:val="24"/>
        </w:rPr>
        <w:t>nd</w:t>
      </w:r>
      <w:r w:rsidRPr="00FD20AD">
        <w:rPr>
          <w:spacing w:val="2"/>
          <w:sz w:val="24"/>
          <w:szCs w:val="24"/>
        </w:rPr>
        <w:t xml:space="preserve"> </w:t>
      </w:r>
      <w:r w:rsidRPr="00FD20AD">
        <w:rPr>
          <w:sz w:val="24"/>
          <w:szCs w:val="24"/>
        </w:rPr>
        <w:t>stand</w:t>
      </w:r>
      <w:r w:rsidRPr="00FD20AD">
        <w:rPr>
          <w:spacing w:val="-1"/>
          <w:sz w:val="24"/>
          <w:szCs w:val="24"/>
        </w:rPr>
        <w:t>a</w:t>
      </w:r>
      <w:r w:rsidRPr="00FD20AD">
        <w:rPr>
          <w:sz w:val="24"/>
          <w:szCs w:val="24"/>
        </w:rPr>
        <w:t>rds</w:t>
      </w:r>
      <w:r w:rsidRPr="00FD20AD">
        <w:rPr>
          <w:spacing w:val="4"/>
          <w:sz w:val="24"/>
          <w:szCs w:val="24"/>
        </w:rPr>
        <w:t xml:space="preserve"> </w:t>
      </w:r>
      <w:r w:rsidRPr="00FD20AD">
        <w:rPr>
          <w:spacing w:val="-1"/>
          <w:sz w:val="24"/>
          <w:szCs w:val="24"/>
        </w:rPr>
        <w:t>a</w:t>
      </w:r>
      <w:r w:rsidRPr="00FD20AD">
        <w:rPr>
          <w:sz w:val="24"/>
          <w:szCs w:val="24"/>
        </w:rPr>
        <w:t>nd</w:t>
      </w:r>
      <w:r w:rsidRPr="00FD20AD">
        <w:rPr>
          <w:spacing w:val="2"/>
          <w:sz w:val="24"/>
          <w:szCs w:val="24"/>
        </w:rPr>
        <w:t xml:space="preserve"> </w:t>
      </w:r>
      <w:r w:rsidRPr="00FD20AD">
        <w:rPr>
          <w:sz w:val="24"/>
          <w:szCs w:val="24"/>
        </w:rPr>
        <w:t>p</w:t>
      </w:r>
      <w:r w:rsidRPr="00FD20AD">
        <w:rPr>
          <w:spacing w:val="-1"/>
          <w:sz w:val="24"/>
          <w:szCs w:val="24"/>
        </w:rPr>
        <w:t>r</w:t>
      </w:r>
      <w:r w:rsidRPr="00FD20AD">
        <w:rPr>
          <w:spacing w:val="1"/>
          <w:sz w:val="24"/>
          <w:szCs w:val="24"/>
        </w:rPr>
        <w:t>a</w:t>
      </w:r>
      <w:r w:rsidRPr="00FD20AD">
        <w:rPr>
          <w:spacing w:val="-1"/>
          <w:sz w:val="24"/>
          <w:szCs w:val="24"/>
        </w:rPr>
        <w:t>c</w:t>
      </w:r>
      <w:r w:rsidRPr="00FD20AD">
        <w:rPr>
          <w:sz w:val="24"/>
          <w:szCs w:val="24"/>
        </w:rPr>
        <w:t>t</w:t>
      </w:r>
      <w:r w:rsidRPr="00FD20AD">
        <w:rPr>
          <w:spacing w:val="2"/>
          <w:sz w:val="24"/>
          <w:szCs w:val="24"/>
        </w:rPr>
        <w:t>i</w:t>
      </w:r>
      <w:r w:rsidRPr="00FD20AD">
        <w:rPr>
          <w:spacing w:val="1"/>
          <w:sz w:val="24"/>
          <w:szCs w:val="24"/>
        </w:rPr>
        <w:t>c</w:t>
      </w:r>
      <w:r w:rsidRPr="00FD20AD">
        <w:rPr>
          <w:spacing w:val="-1"/>
          <w:sz w:val="24"/>
          <w:szCs w:val="24"/>
        </w:rPr>
        <w:t>e</w:t>
      </w:r>
      <w:r w:rsidRPr="00FD20AD">
        <w:rPr>
          <w:sz w:val="24"/>
          <w:szCs w:val="24"/>
        </w:rPr>
        <w:t>s</w:t>
      </w:r>
      <w:r w:rsidRPr="00FD20AD">
        <w:rPr>
          <w:spacing w:val="2"/>
          <w:sz w:val="24"/>
          <w:szCs w:val="24"/>
        </w:rPr>
        <w:t xml:space="preserve"> </w:t>
      </w:r>
      <w:r w:rsidRPr="00FD20AD">
        <w:rPr>
          <w:spacing w:val="-1"/>
          <w:sz w:val="24"/>
          <w:szCs w:val="24"/>
        </w:rPr>
        <w:t>a</w:t>
      </w:r>
      <w:r w:rsidRPr="00FD20AD">
        <w:rPr>
          <w:sz w:val="24"/>
          <w:szCs w:val="24"/>
        </w:rPr>
        <w:t>re</w:t>
      </w:r>
      <w:r w:rsidRPr="00FD20AD">
        <w:rPr>
          <w:spacing w:val="2"/>
          <w:sz w:val="24"/>
          <w:szCs w:val="24"/>
        </w:rPr>
        <w:t xml:space="preserve"> </w:t>
      </w:r>
      <w:r w:rsidRPr="00FD20AD">
        <w:rPr>
          <w:sz w:val="24"/>
          <w:szCs w:val="24"/>
        </w:rPr>
        <w:t>not</w:t>
      </w:r>
      <w:r w:rsidRPr="00FD20AD">
        <w:rPr>
          <w:spacing w:val="2"/>
          <w:sz w:val="24"/>
          <w:szCs w:val="24"/>
        </w:rPr>
        <w:t xml:space="preserve"> </w:t>
      </w:r>
      <w:r w:rsidRPr="00FD20AD">
        <w:rPr>
          <w:sz w:val="24"/>
          <w:szCs w:val="24"/>
        </w:rPr>
        <w:t>w</w:t>
      </w:r>
      <w:r w:rsidRPr="00FD20AD">
        <w:rPr>
          <w:spacing w:val="-1"/>
          <w:sz w:val="24"/>
          <w:szCs w:val="24"/>
        </w:rPr>
        <w:t>e</w:t>
      </w:r>
      <w:r w:rsidRPr="00FD20AD">
        <w:rPr>
          <w:sz w:val="24"/>
          <w:szCs w:val="24"/>
        </w:rPr>
        <w:t>l</w:t>
      </w:r>
      <w:r w:rsidRPr="00FD20AD">
        <w:rPr>
          <w:spacing w:val="3"/>
          <w:sz w:val="24"/>
          <w:szCs w:val="24"/>
        </w:rPr>
        <w:t>l</w:t>
      </w:r>
      <w:r w:rsidRPr="00FD20AD">
        <w:rPr>
          <w:spacing w:val="-1"/>
          <w:sz w:val="24"/>
          <w:szCs w:val="24"/>
        </w:rPr>
        <w:t>-e</w:t>
      </w:r>
      <w:r w:rsidRPr="00FD20AD">
        <w:rPr>
          <w:sz w:val="24"/>
          <w:szCs w:val="24"/>
        </w:rPr>
        <w:t>stablish</w:t>
      </w:r>
      <w:r w:rsidRPr="00FD20AD">
        <w:rPr>
          <w:spacing w:val="1"/>
          <w:sz w:val="24"/>
          <w:szCs w:val="24"/>
        </w:rPr>
        <w:t>e</w:t>
      </w:r>
      <w:r w:rsidRPr="00FD20AD">
        <w:rPr>
          <w:sz w:val="24"/>
          <w:szCs w:val="24"/>
        </w:rPr>
        <w:t>d,</w:t>
      </w:r>
      <w:r w:rsidRPr="00FD20AD">
        <w:rPr>
          <w:spacing w:val="3"/>
          <w:sz w:val="24"/>
          <w:szCs w:val="24"/>
        </w:rPr>
        <w:t xml:space="preserve"> </w:t>
      </w:r>
      <w:r w:rsidRPr="00FD20AD">
        <w:rPr>
          <w:spacing w:val="-1"/>
          <w:sz w:val="24"/>
          <w:szCs w:val="24"/>
        </w:rPr>
        <w:t>a</w:t>
      </w:r>
      <w:r w:rsidRPr="00FD20AD">
        <w:rPr>
          <w:sz w:val="24"/>
          <w:szCs w:val="24"/>
        </w:rPr>
        <w:t>nd</w:t>
      </w:r>
      <w:r w:rsidRPr="00FD20AD">
        <w:rPr>
          <w:spacing w:val="2"/>
          <w:sz w:val="24"/>
          <w:szCs w:val="24"/>
        </w:rPr>
        <w:t xml:space="preserve"> </w:t>
      </w:r>
      <w:r w:rsidRPr="00FD20AD">
        <w:rPr>
          <w:sz w:val="24"/>
          <w:szCs w:val="24"/>
        </w:rPr>
        <w:t>p</w:t>
      </w:r>
      <w:r w:rsidRPr="00FD20AD">
        <w:rPr>
          <w:spacing w:val="-1"/>
          <w:sz w:val="24"/>
          <w:szCs w:val="24"/>
        </w:rPr>
        <w:t>r</w:t>
      </w:r>
      <w:r w:rsidRPr="00FD20AD">
        <w:rPr>
          <w:sz w:val="24"/>
          <w:szCs w:val="24"/>
        </w:rPr>
        <w:t>o</w:t>
      </w:r>
      <w:r w:rsidRPr="00FD20AD">
        <w:rPr>
          <w:spacing w:val="-1"/>
          <w:sz w:val="24"/>
          <w:szCs w:val="24"/>
        </w:rPr>
        <w:t>c</w:t>
      </w:r>
      <w:r w:rsidRPr="00FD20AD">
        <w:rPr>
          <w:spacing w:val="2"/>
          <w:sz w:val="24"/>
          <w:szCs w:val="24"/>
        </w:rPr>
        <w:t>u</w:t>
      </w:r>
      <w:r w:rsidRPr="00FD20AD">
        <w:rPr>
          <w:sz w:val="24"/>
          <w:szCs w:val="24"/>
        </w:rPr>
        <w:t>ring</w:t>
      </w:r>
      <w:r w:rsidRPr="00FD20AD">
        <w:rPr>
          <w:spacing w:val="2"/>
          <w:sz w:val="24"/>
          <w:szCs w:val="24"/>
        </w:rPr>
        <w:t xml:space="preserve"> </w:t>
      </w:r>
      <w:r w:rsidRPr="00FD20AD">
        <w:rPr>
          <w:spacing w:val="1"/>
          <w:sz w:val="24"/>
          <w:szCs w:val="24"/>
        </w:rPr>
        <w:t>a</w:t>
      </w:r>
      <w:r w:rsidRPr="00FD20AD">
        <w:rPr>
          <w:spacing w:val="-2"/>
          <w:sz w:val="24"/>
          <w:szCs w:val="24"/>
        </w:rPr>
        <w:t>g</w:t>
      </w:r>
      <w:r w:rsidRPr="00FD20AD">
        <w:rPr>
          <w:spacing w:val="-1"/>
          <w:sz w:val="24"/>
          <w:szCs w:val="24"/>
        </w:rPr>
        <w:t>e</w:t>
      </w:r>
      <w:r w:rsidRPr="00FD20AD">
        <w:rPr>
          <w:spacing w:val="2"/>
          <w:sz w:val="24"/>
          <w:szCs w:val="24"/>
        </w:rPr>
        <w:t>n</w:t>
      </w:r>
      <w:r w:rsidRPr="00FD20AD">
        <w:rPr>
          <w:spacing w:val="4"/>
          <w:sz w:val="24"/>
          <w:szCs w:val="24"/>
        </w:rPr>
        <w:t>c</w:t>
      </w:r>
      <w:r w:rsidRPr="00FD20AD">
        <w:rPr>
          <w:sz w:val="24"/>
          <w:szCs w:val="24"/>
        </w:rPr>
        <w:t xml:space="preserve">y </w:t>
      </w:r>
      <w:r w:rsidRPr="00FD20AD">
        <w:rPr>
          <w:spacing w:val="-1"/>
          <w:sz w:val="24"/>
          <w:szCs w:val="24"/>
        </w:rPr>
        <w:t>c</w:t>
      </w:r>
      <w:r w:rsidRPr="00FD20AD">
        <w:rPr>
          <w:sz w:val="24"/>
          <w:szCs w:val="24"/>
        </w:rPr>
        <w:t>hoses</w:t>
      </w:r>
      <w:r w:rsidRPr="00FD20AD">
        <w:rPr>
          <w:spacing w:val="1"/>
          <w:sz w:val="24"/>
          <w:szCs w:val="24"/>
        </w:rPr>
        <w:t xml:space="preserve"> </w:t>
      </w:r>
      <w:r w:rsidRPr="00FD20AD">
        <w:rPr>
          <w:sz w:val="24"/>
          <w:szCs w:val="24"/>
        </w:rPr>
        <w:t>other</w:t>
      </w:r>
      <w:r w:rsidR="00F97051" w:rsidRPr="00FD20AD">
        <w:rPr>
          <w:sz w:val="24"/>
          <w:szCs w:val="24"/>
        </w:rPr>
        <w:t xml:space="preserve"> </w:t>
      </w:r>
      <w:r w:rsidRPr="00FD20AD">
        <w:rPr>
          <w:spacing w:val="3"/>
          <w:sz w:val="24"/>
          <w:szCs w:val="24"/>
        </w:rPr>
        <w:t>m</w:t>
      </w:r>
      <w:r w:rsidRPr="00FD20AD">
        <w:rPr>
          <w:spacing w:val="-1"/>
          <w:sz w:val="24"/>
          <w:szCs w:val="24"/>
        </w:rPr>
        <w:t>e</w:t>
      </w:r>
      <w:r w:rsidRPr="00FD20AD">
        <w:rPr>
          <w:sz w:val="24"/>
          <w:szCs w:val="24"/>
        </w:rPr>
        <w:t>thod of</w:t>
      </w:r>
      <w:r w:rsidRPr="00FD20AD">
        <w:rPr>
          <w:spacing w:val="1"/>
          <w:sz w:val="24"/>
          <w:szCs w:val="24"/>
        </w:rPr>
        <w:t xml:space="preserve"> </w:t>
      </w:r>
      <w:r w:rsidRPr="00FD20AD">
        <w:rPr>
          <w:sz w:val="24"/>
          <w:szCs w:val="24"/>
        </w:rPr>
        <w:t>s</w:t>
      </w:r>
      <w:r w:rsidRPr="00FD20AD">
        <w:rPr>
          <w:spacing w:val="-1"/>
          <w:sz w:val="24"/>
          <w:szCs w:val="24"/>
        </w:rPr>
        <w:t>e</w:t>
      </w:r>
      <w:r w:rsidRPr="00FD20AD">
        <w:rPr>
          <w:sz w:val="24"/>
          <w:szCs w:val="24"/>
        </w:rPr>
        <w:t>le</w:t>
      </w:r>
      <w:r w:rsidRPr="00FD20AD">
        <w:rPr>
          <w:spacing w:val="-1"/>
          <w:sz w:val="24"/>
          <w:szCs w:val="24"/>
        </w:rPr>
        <w:t>c</w:t>
      </w:r>
      <w:r w:rsidRPr="00FD20AD">
        <w:rPr>
          <w:sz w:val="24"/>
          <w:szCs w:val="24"/>
        </w:rPr>
        <w:t>t</w:t>
      </w:r>
      <w:r w:rsidRPr="00FD20AD">
        <w:rPr>
          <w:spacing w:val="1"/>
          <w:sz w:val="24"/>
          <w:szCs w:val="24"/>
        </w:rPr>
        <w:t>i</w:t>
      </w:r>
      <w:r w:rsidRPr="00FD20AD">
        <w:rPr>
          <w:sz w:val="24"/>
          <w:szCs w:val="24"/>
        </w:rPr>
        <w:t>on</w:t>
      </w:r>
      <w:r w:rsidRPr="00FD20AD">
        <w:rPr>
          <w:spacing w:val="5"/>
          <w:sz w:val="24"/>
          <w:szCs w:val="24"/>
        </w:rPr>
        <w:t xml:space="preserve"> </w:t>
      </w:r>
      <w:r w:rsidRPr="00FD20AD">
        <w:rPr>
          <w:spacing w:val="-1"/>
          <w:sz w:val="24"/>
          <w:szCs w:val="24"/>
        </w:rPr>
        <w:t>acc</w:t>
      </w:r>
      <w:r w:rsidRPr="00FD20AD">
        <w:rPr>
          <w:spacing w:val="2"/>
          <w:sz w:val="24"/>
          <w:szCs w:val="24"/>
        </w:rPr>
        <w:t>o</w:t>
      </w:r>
      <w:r w:rsidRPr="00FD20AD">
        <w:rPr>
          <w:sz w:val="24"/>
          <w:szCs w:val="24"/>
        </w:rPr>
        <w:t>rdi</w:t>
      </w:r>
      <w:r w:rsidRPr="00FD20AD">
        <w:rPr>
          <w:spacing w:val="2"/>
          <w:sz w:val="24"/>
          <w:szCs w:val="24"/>
        </w:rPr>
        <w:t>n</w:t>
      </w:r>
      <w:r w:rsidRPr="00FD20AD">
        <w:rPr>
          <w:sz w:val="24"/>
          <w:szCs w:val="24"/>
        </w:rPr>
        <w:t>g to</w:t>
      </w:r>
      <w:r w:rsidRPr="00FD20AD">
        <w:rPr>
          <w:spacing w:val="5"/>
          <w:sz w:val="24"/>
          <w:szCs w:val="24"/>
        </w:rPr>
        <w:t xml:space="preserve"> </w:t>
      </w:r>
      <w:r w:rsidRPr="00FD20AD">
        <w:rPr>
          <w:sz w:val="24"/>
          <w:szCs w:val="24"/>
        </w:rPr>
        <w:t>Rule</w:t>
      </w:r>
      <w:r w:rsidRPr="00FD20AD">
        <w:rPr>
          <w:spacing w:val="1"/>
          <w:sz w:val="24"/>
          <w:szCs w:val="24"/>
        </w:rPr>
        <w:t xml:space="preserve"> </w:t>
      </w:r>
      <w:r w:rsidRPr="00FD20AD">
        <w:rPr>
          <w:sz w:val="24"/>
          <w:szCs w:val="24"/>
        </w:rPr>
        <w:t>No</w:t>
      </w:r>
      <w:r w:rsidRPr="00FD20AD">
        <w:rPr>
          <w:spacing w:val="1"/>
          <w:sz w:val="24"/>
          <w:szCs w:val="24"/>
        </w:rPr>
        <w:t xml:space="preserve"> </w:t>
      </w:r>
      <w:r w:rsidRPr="00FD20AD">
        <w:rPr>
          <w:sz w:val="24"/>
          <w:szCs w:val="24"/>
        </w:rPr>
        <w:t>72</w:t>
      </w:r>
      <w:r w:rsidRPr="00FD20AD">
        <w:rPr>
          <w:spacing w:val="5"/>
          <w:sz w:val="24"/>
          <w:szCs w:val="24"/>
        </w:rPr>
        <w:t xml:space="preserve"> </w:t>
      </w:r>
      <w:r w:rsidRPr="00FD20AD">
        <w:rPr>
          <w:sz w:val="24"/>
          <w:szCs w:val="24"/>
        </w:rPr>
        <w:t>(</w:t>
      </w:r>
      <w:r w:rsidRPr="00FD20AD">
        <w:rPr>
          <w:spacing w:val="1"/>
          <w:sz w:val="24"/>
          <w:szCs w:val="24"/>
        </w:rPr>
        <w:t>2</w:t>
      </w:r>
      <w:r w:rsidRPr="00FD20AD">
        <w:rPr>
          <w:sz w:val="24"/>
          <w:szCs w:val="24"/>
        </w:rPr>
        <w:t>),</w:t>
      </w:r>
      <w:r w:rsidRPr="00FD20AD">
        <w:rPr>
          <w:spacing w:val="1"/>
          <w:sz w:val="24"/>
          <w:szCs w:val="24"/>
        </w:rPr>
        <w:t xml:space="preserve"> </w:t>
      </w:r>
      <w:r w:rsidRPr="00FD20AD">
        <w:rPr>
          <w:sz w:val="24"/>
          <w:szCs w:val="24"/>
        </w:rPr>
        <w:t>(</w:t>
      </w:r>
      <w:r w:rsidRPr="00FD20AD">
        <w:rPr>
          <w:spacing w:val="1"/>
          <w:sz w:val="24"/>
          <w:szCs w:val="24"/>
        </w:rPr>
        <w:t>3</w:t>
      </w:r>
      <w:r w:rsidRPr="00FD20AD">
        <w:rPr>
          <w:sz w:val="24"/>
          <w:szCs w:val="24"/>
        </w:rPr>
        <w:t>),</w:t>
      </w:r>
      <w:r w:rsidRPr="00FD20AD">
        <w:rPr>
          <w:spacing w:val="1"/>
          <w:sz w:val="24"/>
          <w:szCs w:val="24"/>
        </w:rPr>
        <w:t xml:space="preserve"> </w:t>
      </w:r>
      <w:r w:rsidRPr="00FD20AD">
        <w:rPr>
          <w:sz w:val="24"/>
          <w:szCs w:val="24"/>
        </w:rPr>
        <w:t>(4</w:t>
      </w:r>
      <w:r w:rsidRPr="00FD20AD">
        <w:rPr>
          <w:spacing w:val="1"/>
          <w:sz w:val="24"/>
          <w:szCs w:val="24"/>
        </w:rPr>
        <w:t>)</w:t>
      </w:r>
      <w:r w:rsidRPr="00FD20AD">
        <w:rPr>
          <w:sz w:val="24"/>
          <w:szCs w:val="24"/>
        </w:rPr>
        <w:t>,</w:t>
      </w:r>
      <w:r w:rsidRPr="00FD20AD">
        <w:rPr>
          <w:spacing w:val="2"/>
          <w:sz w:val="24"/>
          <w:szCs w:val="24"/>
        </w:rPr>
        <w:t xml:space="preserve"> </w:t>
      </w:r>
      <w:r w:rsidRPr="00FD20AD">
        <w:rPr>
          <w:sz w:val="24"/>
          <w:szCs w:val="24"/>
        </w:rPr>
        <w:t>(5</w:t>
      </w:r>
      <w:r w:rsidRPr="00FD20AD">
        <w:rPr>
          <w:spacing w:val="-1"/>
          <w:sz w:val="24"/>
          <w:szCs w:val="24"/>
        </w:rPr>
        <w:t>)</w:t>
      </w:r>
      <w:r w:rsidRPr="00FD20AD">
        <w:rPr>
          <w:sz w:val="24"/>
          <w:szCs w:val="24"/>
        </w:rPr>
        <w:t>,</w:t>
      </w:r>
      <w:r w:rsidRPr="00FD20AD">
        <w:rPr>
          <w:spacing w:val="4"/>
          <w:sz w:val="24"/>
          <w:szCs w:val="24"/>
        </w:rPr>
        <w:t xml:space="preserve"> </w:t>
      </w:r>
      <w:r w:rsidRPr="00FD20AD">
        <w:rPr>
          <w:spacing w:val="-1"/>
          <w:sz w:val="24"/>
          <w:szCs w:val="24"/>
        </w:rPr>
        <w:t>a</w:t>
      </w:r>
      <w:r w:rsidRPr="00FD20AD">
        <w:rPr>
          <w:sz w:val="24"/>
          <w:szCs w:val="24"/>
        </w:rPr>
        <w:t>nd</w:t>
      </w:r>
      <w:r w:rsidRPr="00FD20AD">
        <w:rPr>
          <w:spacing w:val="2"/>
          <w:sz w:val="24"/>
          <w:szCs w:val="24"/>
        </w:rPr>
        <w:t xml:space="preserve"> </w:t>
      </w:r>
      <w:r w:rsidRPr="00FD20AD">
        <w:rPr>
          <w:sz w:val="24"/>
          <w:szCs w:val="24"/>
        </w:rPr>
        <w:t>(6</w:t>
      </w:r>
      <w:r w:rsidRPr="00FD20AD">
        <w:rPr>
          <w:spacing w:val="-1"/>
          <w:sz w:val="24"/>
          <w:szCs w:val="24"/>
        </w:rPr>
        <w:t>)</w:t>
      </w:r>
      <w:r w:rsidRPr="00FD20AD">
        <w:rPr>
          <w:sz w:val="24"/>
          <w:szCs w:val="24"/>
        </w:rPr>
        <w:t>,</w:t>
      </w:r>
      <w:r w:rsidRPr="00FD20AD">
        <w:rPr>
          <w:spacing w:val="4"/>
          <w:sz w:val="24"/>
          <w:szCs w:val="24"/>
        </w:rPr>
        <w:t xml:space="preserve"> </w:t>
      </w:r>
      <w:r w:rsidRPr="00FD20AD">
        <w:rPr>
          <w:sz w:val="24"/>
          <w:szCs w:val="24"/>
        </w:rPr>
        <w:t>the</w:t>
      </w:r>
      <w:r w:rsidRPr="00FD20AD">
        <w:rPr>
          <w:spacing w:val="1"/>
          <w:sz w:val="24"/>
          <w:szCs w:val="24"/>
        </w:rPr>
        <w:t xml:space="preserve"> r</w:t>
      </w:r>
      <w:r w:rsidRPr="00FD20AD">
        <w:rPr>
          <w:spacing w:val="-1"/>
          <w:sz w:val="24"/>
          <w:szCs w:val="24"/>
        </w:rPr>
        <w:t>ea</w:t>
      </w:r>
      <w:r w:rsidRPr="00FD20AD">
        <w:rPr>
          <w:sz w:val="24"/>
          <w:szCs w:val="24"/>
        </w:rPr>
        <w:t>son</w:t>
      </w:r>
      <w:r w:rsidRPr="00FD20AD">
        <w:rPr>
          <w:spacing w:val="4"/>
          <w:sz w:val="24"/>
          <w:szCs w:val="24"/>
        </w:rPr>
        <w:t xml:space="preserve"> </w:t>
      </w:r>
      <w:r w:rsidRPr="00FD20AD">
        <w:rPr>
          <w:sz w:val="24"/>
          <w:szCs w:val="24"/>
        </w:rPr>
        <w:t>shall</w:t>
      </w:r>
      <w:r w:rsidRPr="00FD20AD">
        <w:rPr>
          <w:spacing w:val="2"/>
          <w:sz w:val="24"/>
          <w:szCs w:val="24"/>
        </w:rPr>
        <w:t xml:space="preserve"> </w:t>
      </w:r>
      <w:r w:rsidRPr="00FD20AD">
        <w:rPr>
          <w:sz w:val="24"/>
          <w:szCs w:val="24"/>
        </w:rPr>
        <w:t>be</w:t>
      </w:r>
      <w:r w:rsidRPr="00FD20AD">
        <w:rPr>
          <w:spacing w:val="1"/>
          <w:sz w:val="24"/>
          <w:szCs w:val="24"/>
        </w:rPr>
        <w:t xml:space="preserve"> r</w:t>
      </w:r>
      <w:r w:rsidRPr="00FD20AD">
        <w:rPr>
          <w:spacing w:val="-1"/>
          <w:sz w:val="24"/>
          <w:szCs w:val="24"/>
        </w:rPr>
        <w:t>ec</w:t>
      </w:r>
      <w:r w:rsidRPr="00FD20AD">
        <w:rPr>
          <w:spacing w:val="5"/>
          <w:sz w:val="24"/>
          <w:szCs w:val="24"/>
        </w:rPr>
        <w:t>o</w:t>
      </w:r>
      <w:r w:rsidRPr="00FD20AD">
        <w:rPr>
          <w:spacing w:val="-1"/>
          <w:sz w:val="24"/>
          <w:szCs w:val="24"/>
        </w:rPr>
        <w:t>r</w:t>
      </w:r>
      <w:r w:rsidRPr="00FD20AD">
        <w:rPr>
          <w:spacing w:val="2"/>
          <w:sz w:val="24"/>
          <w:szCs w:val="24"/>
        </w:rPr>
        <w:t>d</w:t>
      </w:r>
      <w:r w:rsidRPr="00FD20AD">
        <w:rPr>
          <w:spacing w:val="-1"/>
          <w:sz w:val="24"/>
          <w:szCs w:val="24"/>
        </w:rPr>
        <w:t>e</w:t>
      </w:r>
      <w:r w:rsidRPr="00FD20AD">
        <w:rPr>
          <w:sz w:val="24"/>
          <w:szCs w:val="24"/>
        </w:rPr>
        <w:t>d</w:t>
      </w:r>
      <w:r w:rsidR="00F97051" w:rsidRPr="00FD20AD">
        <w:rPr>
          <w:sz w:val="24"/>
          <w:szCs w:val="24"/>
        </w:rPr>
        <w:t xml:space="preserve"> </w:t>
      </w:r>
      <w:r w:rsidRPr="00FD20AD">
        <w:rPr>
          <w:sz w:val="24"/>
          <w:szCs w:val="24"/>
        </w:rPr>
        <w:t>in w</w:t>
      </w:r>
      <w:r w:rsidRPr="00FD20AD">
        <w:rPr>
          <w:spacing w:val="-1"/>
          <w:sz w:val="24"/>
          <w:szCs w:val="24"/>
        </w:rPr>
        <w:t>r</w:t>
      </w:r>
      <w:r w:rsidRPr="00FD20AD">
        <w:rPr>
          <w:sz w:val="24"/>
          <w:szCs w:val="24"/>
        </w:rPr>
        <w:t>i</w:t>
      </w:r>
      <w:r w:rsidRPr="00FD20AD">
        <w:rPr>
          <w:spacing w:val="1"/>
          <w:sz w:val="24"/>
          <w:szCs w:val="24"/>
        </w:rPr>
        <w:t>t</w:t>
      </w:r>
      <w:r w:rsidRPr="00FD20AD">
        <w:rPr>
          <w:sz w:val="24"/>
          <w:szCs w:val="24"/>
        </w:rPr>
        <w:t>ing</w:t>
      </w:r>
      <w:r w:rsidRPr="00FD20AD">
        <w:rPr>
          <w:spacing w:val="-2"/>
          <w:sz w:val="24"/>
          <w:szCs w:val="24"/>
        </w:rPr>
        <w:t xml:space="preserve"> </w:t>
      </w:r>
      <w:r w:rsidRPr="00FD20AD">
        <w:rPr>
          <w:spacing w:val="5"/>
          <w:sz w:val="24"/>
          <w:szCs w:val="24"/>
        </w:rPr>
        <w:t>b</w:t>
      </w:r>
      <w:r w:rsidRPr="00FD20AD">
        <w:rPr>
          <w:sz w:val="24"/>
          <w:szCs w:val="24"/>
        </w:rPr>
        <w:t>y</w:t>
      </w:r>
      <w:r w:rsidRPr="00FD20AD">
        <w:rPr>
          <w:spacing w:val="-5"/>
          <w:sz w:val="24"/>
          <w:szCs w:val="24"/>
        </w:rPr>
        <w:t xml:space="preserve"> </w:t>
      </w:r>
      <w:r w:rsidRPr="00FD20AD">
        <w:rPr>
          <w:sz w:val="24"/>
          <w:szCs w:val="24"/>
        </w:rPr>
        <w:t xml:space="preserve">the </w:t>
      </w:r>
      <w:r w:rsidRPr="00FD20AD">
        <w:rPr>
          <w:spacing w:val="-1"/>
          <w:sz w:val="24"/>
          <w:szCs w:val="24"/>
        </w:rPr>
        <w:t>c</w:t>
      </w:r>
      <w:r w:rsidRPr="00FD20AD">
        <w:rPr>
          <w:sz w:val="24"/>
          <w:szCs w:val="24"/>
        </w:rPr>
        <w:t>om</w:t>
      </w:r>
      <w:r w:rsidRPr="00FD20AD">
        <w:rPr>
          <w:spacing w:val="3"/>
          <w:sz w:val="24"/>
          <w:szCs w:val="24"/>
        </w:rPr>
        <w:t>p</w:t>
      </w:r>
      <w:r w:rsidRPr="00FD20AD">
        <w:rPr>
          <w:spacing w:val="-1"/>
          <w:sz w:val="24"/>
          <w:szCs w:val="24"/>
        </w:rPr>
        <w:t>e</w:t>
      </w:r>
      <w:r w:rsidRPr="00FD20AD">
        <w:rPr>
          <w:sz w:val="24"/>
          <w:szCs w:val="24"/>
        </w:rPr>
        <w:t>tent</w:t>
      </w:r>
      <w:r w:rsidRPr="00FD20AD">
        <w:rPr>
          <w:spacing w:val="2"/>
          <w:sz w:val="24"/>
          <w:szCs w:val="24"/>
        </w:rPr>
        <w:t xml:space="preserve"> </w:t>
      </w:r>
      <w:r w:rsidRPr="00FD20AD">
        <w:rPr>
          <w:spacing w:val="-1"/>
          <w:sz w:val="24"/>
          <w:szCs w:val="24"/>
        </w:rPr>
        <w:t>a</w:t>
      </w:r>
      <w:r w:rsidRPr="00FD20AD">
        <w:rPr>
          <w:sz w:val="24"/>
          <w:szCs w:val="24"/>
        </w:rPr>
        <w:t>uthori</w:t>
      </w:r>
      <w:r w:rsidRPr="00FD20AD">
        <w:rPr>
          <w:spacing w:val="3"/>
          <w:sz w:val="24"/>
          <w:szCs w:val="24"/>
        </w:rPr>
        <w:t>t</w:t>
      </w:r>
      <w:r w:rsidRPr="00FD20AD">
        <w:rPr>
          <w:spacing w:val="-3"/>
          <w:sz w:val="24"/>
          <w:szCs w:val="24"/>
        </w:rPr>
        <w:t>y</w:t>
      </w:r>
      <w:r w:rsidRPr="00FD20AD">
        <w:rPr>
          <w:sz w:val="24"/>
          <w:szCs w:val="24"/>
        </w:rPr>
        <w:t>,</w:t>
      </w:r>
      <w:r w:rsidR="00F97051" w:rsidRPr="00FD20AD">
        <w:rPr>
          <w:sz w:val="24"/>
          <w:szCs w:val="24"/>
        </w:rPr>
        <w:t xml:space="preserve"> </w:t>
      </w:r>
      <w:r w:rsidRPr="00FD20AD">
        <w:rPr>
          <w:spacing w:val="-1"/>
          <w:sz w:val="24"/>
          <w:szCs w:val="24"/>
        </w:rPr>
        <w:t>a</w:t>
      </w:r>
      <w:r w:rsidRPr="00FD20AD">
        <w:rPr>
          <w:sz w:val="24"/>
          <w:szCs w:val="24"/>
        </w:rPr>
        <w:t>nd</w:t>
      </w:r>
      <w:r w:rsidRPr="00FD20AD">
        <w:rPr>
          <w:spacing w:val="2"/>
          <w:sz w:val="24"/>
          <w:szCs w:val="24"/>
        </w:rPr>
        <w:t xml:space="preserve"> </w:t>
      </w:r>
      <w:r w:rsidRPr="00FD20AD">
        <w:rPr>
          <w:spacing w:val="-1"/>
          <w:sz w:val="24"/>
          <w:szCs w:val="24"/>
        </w:rPr>
        <w:t>a</w:t>
      </w:r>
      <w:r w:rsidRPr="00FD20AD">
        <w:rPr>
          <w:sz w:val="24"/>
          <w:szCs w:val="24"/>
        </w:rPr>
        <w:t>lso</w:t>
      </w:r>
      <w:r w:rsidRPr="00FD20AD">
        <w:rPr>
          <w:spacing w:val="1"/>
          <w:sz w:val="24"/>
          <w:szCs w:val="24"/>
        </w:rPr>
        <w:t xml:space="preserve"> </w:t>
      </w:r>
      <w:r w:rsidRPr="00FD20AD">
        <w:rPr>
          <w:sz w:val="24"/>
          <w:szCs w:val="24"/>
        </w:rPr>
        <w:t>s</w:t>
      </w:r>
      <w:r w:rsidRPr="00FD20AD">
        <w:rPr>
          <w:spacing w:val="-1"/>
          <w:sz w:val="24"/>
          <w:szCs w:val="24"/>
        </w:rPr>
        <w:t>e</w:t>
      </w:r>
      <w:r w:rsidRPr="00FD20AD">
        <w:rPr>
          <w:sz w:val="24"/>
          <w:szCs w:val="24"/>
        </w:rPr>
        <w:t>nt</w:t>
      </w:r>
      <w:r w:rsidRPr="00FD20AD">
        <w:rPr>
          <w:spacing w:val="3"/>
          <w:sz w:val="24"/>
          <w:szCs w:val="24"/>
        </w:rPr>
        <w:t xml:space="preserve"> </w:t>
      </w:r>
      <w:r w:rsidRPr="00FD20AD">
        <w:rPr>
          <w:sz w:val="24"/>
          <w:szCs w:val="24"/>
        </w:rPr>
        <w:t xml:space="preserve">to </w:t>
      </w:r>
      <w:r w:rsidRPr="00FD20AD">
        <w:rPr>
          <w:spacing w:val="1"/>
          <w:sz w:val="24"/>
          <w:szCs w:val="24"/>
        </w:rPr>
        <w:t>SP</w:t>
      </w:r>
      <w:r w:rsidRPr="00FD20AD">
        <w:rPr>
          <w:spacing w:val="-1"/>
          <w:sz w:val="24"/>
          <w:szCs w:val="24"/>
        </w:rPr>
        <w:t>P</w:t>
      </w:r>
      <w:r w:rsidRPr="00FD20AD">
        <w:rPr>
          <w:sz w:val="24"/>
          <w:szCs w:val="24"/>
        </w:rPr>
        <w:t xml:space="preserve">RA </w:t>
      </w:r>
      <w:r w:rsidRPr="00FD20AD">
        <w:rPr>
          <w:spacing w:val="-1"/>
          <w:sz w:val="24"/>
          <w:szCs w:val="24"/>
        </w:rPr>
        <w:t>w</w:t>
      </w:r>
      <w:r w:rsidRPr="00FD20AD">
        <w:rPr>
          <w:sz w:val="24"/>
          <w:szCs w:val="24"/>
        </w:rPr>
        <w:t>i</w:t>
      </w:r>
      <w:r w:rsidRPr="00FD20AD">
        <w:rPr>
          <w:spacing w:val="1"/>
          <w:sz w:val="24"/>
          <w:szCs w:val="24"/>
        </w:rPr>
        <w:t>t</w:t>
      </w:r>
      <w:r w:rsidRPr="00FD20AD">
        <w:rPr>
          <w:sz w:val="24"/>
          <w:szCs w:val="24"/>
        </w:rPr>
        <w:t>h R</w:t>
      </w:r>
      <w:r w:rsidRPr="00FD20AD">
        <w:rPr>
          <w:spacing w:val="-1"/>
          <w:sz w:val="24"/>
          <w:szCs w:val="24"/>
        </w:rPr>
        <w:t>F</w:t>
      </w:r>
      <w:r w:rsidRPr="00FD20AD">
        <w:rPr>
          <w:spacing w:val="1"/>
          <w:sz w:val="24"/>
          <w:szCs w:val="24"/>
        </w:rPr>
        <w:t>P</w:t>
      </w:r>
      <w:r w:rsidRPr="00FD20AD">
        <w:rPr>
          <w:sz w:val="24"/>
          <w:szCs w:val="24"/>
        </w:rPr>
        <w:t>.</w:t>
      </w:r>
    </w:p>
    <w:p w:rsidR="00D35201" w:rsidRPr="00FD20AD" w:rsidRDefault="00E6664F" w:rsidP="005C08C5">
      <w:pPr>
        <w:pStyle w:val="ListParagraph"/>
        <w:numPr>
          <w:ilvl w:val="0"/>
          <w:numId w:val="2"/>
        </w:numPr>
        <w:ind w:right="40"/>
        <w:jc w:val="both"/>
        <w:rPr>
          <w:sz w:val="24"/>
          <w:szCs w:val="24"/>
        </w:rPr>
        <w:sectPr w:rsidR="00D35201" w:rsidRPr="00FD20AD">
          <w:pgSz w:w="12240" w:h="15840"/>
          <w:pgMar w:top="1380" w:right="1320" w:bottom="280" w:left="1340" w:header="0" w:footer="1047" w:gutter="0"/>
          <w:cols w:space="720"/>
        </w:sectPr>
      </w:pPr>
      <w:r w:rsidRPr="00FD20AD">
        <w:rPr>
          <w:sz w:val="24"/>
          <w:szCs w:val="24"/>
        </w:rPr>
        <w:t xml:space="preserve">The </w:t>
      </w:r>
      <w:r w:rsidRPr="00FD20AD">
        <w:rPr>
          <w:spacing w:val="1"/>
          <w:sz w:val="24"/>
          <w:szCs w:val="24"/>
        </w:rPr>
        <w:t>S</w:t>
      </w:r>
      <w:r w:rsidRPr="00FD20AD">
        <w:rPr>
          <w:sz w:val="24"/>
          <w:szCs w:val="24"/>
        </w:rPr>
        <w:t>R</w:t>
      </w:r>
      <w:r w:rsidRPr="00FD20AD">
        <w:rPr>
          <w:spacing w:val="-1"/>
          <w:sz w:val="24"/>
          <w:szCs w:val="24"/>
        </w:rPr>
        <w:t>F</w:t>
      </w:r>
      <w:r w:rsidRPr="00FD20AD">
        <w:rPr>
          <w:sz w:val="24"/>
          <w:szCs w:val="24"/>
        </w:rPr>
        <w:t>P</w:t>
      </w:r>
      <w:r w:rsidRPr="00FD20AD">
        <w:rPr>
          <w:spacing w:val="2"/>
          <w:sz w:val="24"/>
          <w:szCs w:val="24"/>
        </w:rPr>
        <w:t xml:space="preserve"> </w:t>
      </w:r>
      <w:r w:rsidRPr="00FD20AD">
        <w:rPr>
          <w:sz w:val="24"/>
          <w:szCs w:val="24"/>
        </w:rPr>
        <w:t>includ</w:t>
      </w:r>
      <w:r w:rsidRPr="00FD20AD">
        <w:rPr>
          <w:spacing w:val="-1"/>
          <w:sz w:val="24"/>
          <w:szCs w:val="24"/>
        </w:rPr>
        <w:t>e</w:t>
      </w:r>
      <w:r w:rsidRPr="00FD20AD">
        <w:rPr>
          <w:sz w:val="24"/>
          <w:szCs w:val="24"/>
        </w:rPr>
        <w:t>s</w:t>
      </w:r>
      <w:r w:rsidRPr="00FD20AD">
        <w:rPr>
          <w:spacing w:val="4"/>
          <w:sz w:val="24"/>
          <w:szCs w:val="24"/>
        </w:rPr>
        <w:t xml:space="preserve"> </w:t>
      </w:r>
      <w:r w:rsidRPr="00FD20AD">
        <w:rPr>
          <w:sz w:val="24"/>
          <w:szCs w:val="24"/>
        </w:rPr>
        <w:t xml:space="preserve">a </w:t>
      </w:r>
      <w:r w:rsidRPr="00FD20AD">
        <w:rPr>
          <w:spacing w:val="2"/>
          <w:sz w:val="24"/>
          <w:szCs w:val="24"/>
        </w:rPr>
        <w:t>s</w:t>
      </w:r>
      <w:r w:rsidRPr="00FD20AD">
        <w:rPr>
          <w:sz w:val="24"/>
          <w:szCs w:val="24"/>
        </w:rPr>
        <w:t>tand</w:t>
      </w:r>
      <w:r w:rsidRPr="00FD20AD">
        <w:rPr>
          <w:spacing w:val="-1"/>
          <w:sz w:val="24"/>
          <w:szCs w:val="24"/>
        </w:rPr>
        <w:t>a</w:t>
      </w:r>
      <w:r w:rsidRPr="00FD20AD">
        <w:rPr>
          <w:sz w:val="24"/>
          <w:szCs w:val="24"/>
        </w:rPr>
        <w:t>rd</w:t>
      </w:r>
      <w:r w:rsidRPr="00FD20AD">
        <w:rPr>
          <w:spacing w:val="3"/>
          <w:sz w:val="24"/>
          <w:szCs w:val="24"/>
        </w:rPr>
        <w:t xml:space="preserve"> </w:t>
      </w:r>
      <w:r w:rsidRPr="00FD20AD">
        <w:rPr>
          <w:spacing w:val="-3"/>
          <w:sz w:val="24"/>
          <w:szCs w:val="24"/>
        </w:rPr>
        <w:t>L</w:t>
      </w:r>
      <w:r w:rsidRPr="00FD20AD">
        <w:rPr>
          <w:spacing w:val="-1"/>
          <w:sz w:val="24"/>
          <w:szCs w:val="24"/>
        </w:rPr>
        <w:t>e</w:t>
      </w:r>
      <w:r w:rsidRPr="00FD20AD">
        <w:rPr>
          <w:sz w:val="24"/>
          <w:szCs w:val="24"/>
        </w:rPr>
        <w:t>t</w:t>
      </w:r>
      <w:r w:rsidRPr="00FD20AD">
        <w:rPr>
          <w:spacing w:val="3"/>
          <w:sz w:val="24"/>
          <w:szCs w:val="24"/>
        </w:rPr>
        <w:t>t</w:t>
      </w:r>
      <w:r w:rsidRPr="00FD20AD">
        <w:rPr>
          <w:spacing w:val="-1"/>
          <w:sz w:val="24"/>
          <w:szCs w:val="24"/>
        </w:rPr>
        <w:t>e</w:t>
      </w:r>
      <w:r w:rsidRPr="00FD20AD">
        <w:rPr>
          <w:sz w:val="24"/>
          <w:szCs w:val="24"/>
        </w:rPr>
        <w:t xml:space="preserve">r </w:t>
      </w:r>
      <w:r w:rsidRPr="00FD20AD">
        <w:rPr>
          <w:spacing w:val="2"/>
          <w:sz w:val="24"/>
          <w:szCs w:val="24"/>
        </w:rPr>
        <w:t>o</w:t>
      </w:r>
      <w:r w:rsidRPr="00FD20AD">
        <w:rPr>
          <w:sz w:val="24"/>
          <w:szCs w:val="24"/>
        </w:rPr>
        <w:t>f</w:t>
      </w:r>
      <w:r w:rsidRPr="00FD20AD">
        <w:rPr>
          <w:spacing w:val="3"/>
          <w:sz w:val="24"/>
          <w:szCs w:val="24"/>
        </w:rPr>
        <w:t xml:space="preserve"> </w:t>
      </w:r>
      <w:r w:rsidRPr="00FD20AD">
        <w:rPr>
          <w:spacing w:val="-3"/>
          <w:sz w:val="24"/>
          <w:szCs w:val="24"/>
        </w:rPr>
        <w:t>I</w:t>
      </w:r>
      <w:r w:rsidRPr="00FD20AD">
        <w:rPr>
          <w:sz w:val="24"/>
          <w:szCs w:val="24"/>
        </w:rPr>
        <w:t>nvi</w:t>
      </w:r>
      <w:r w:rsidRPr="00FD20AD">
        <w:rPr>
          <w:spacing w:val="1"/>
          <w:sz w:val="24"/>
          <w:szCs w:val="24"/>
        </w:rPr>
        <w:t>t</w:t>
      </w:r>
      <w:r w:rsidRPr="00FD20AD">
        <w:rPr>
          <w:spacing w:val="-1"/>
          <w:sz w:val="24"/>
          <w:szCs w:val="24"/>
        </w:rPr>
        <w:t>a</w:t>
      </w:r>
      <w:r w:rsidRPr="00FD20AD">
        <w:rPr>
          <w:sz w:val="24"/>
          <w:szCs w:val="24"/>
        </w:rPr>
        <w:t>t</w:t>
      </w:r>
      <w:r w:rsidRPr="00FD20AD">
        <w:rPr>
          <w:spacing w:val="3"/>
          <w:sz w:val="24"/>
          <w:szCs w:val="24"/>
        </w:rPr>
        <w:t>i</w:t>
      </w:r>
      <w:r w:rsidRPr="00FD20AD">
        <w:rPr>
          <w:sz w:val="24"/>
          <w:szCs w:val="24"/>
        </w:rPr>
        <w:t>on,</w:t>
      </w:r>
      <w:r w:rsidRPr="00FD20AD">
        <w:rPr>
          <w:spacing w:val="1"/>
          <w:sz w:val="24"/>
          <w:szCs w:val="24"/>
        </w:rPr>
        <w:t xml:space="preserve"> </w:t>
      </w:r>
      <w:r w:rsidRPr="00FD20AD">
        <w:rPr>
          <w:sz w:val="24"/>
          <w:szCs w:val="24"/>
        </w:rPr>
        <w:t>stand</w:t>
      </w:r>
      <w:r w:rsidRPr="00FD20AD">
        <w:rPr>
          <w:spacing w:val="-1"/>
          <w:sz w:val="24"/>
          <w:szCs w:val="24"/>
        </w:rPr>
        <w:t>a</w:t>
      </w:r>
      <w:r w:rsidRPr="00FD20AD">
        <w:rPr>
          <w:sz w:val="24"/>
          <w:szCs w:val="24"/>
        </w:rPr>
        <w:t>rd</w:t>
      </w:r>
      <w:r w:rsidRPr="00FD20AD">
        <w:rPr>
          <w:spacing w:val="5"/>
          <w:sz w:val="24"/>
          <w:szCs w:val="24"/>
        </w:rPr>
        <w:t xml:space="preserve"> </w:t>
      </w:r>
      <w:r w:rsidRPr="00FD20AD">
        <w:rPr>
          <w:spacing w:val="-3"/>
          <w:sz w:val="24"/>
          <w:szCs w:val="24"/>
        </w:rPr>
        <w:t>I</w:t>
      </w:r>
      <w:r w:rsidRPr="00FD20AD">
        <w:rPr>
          <w:sz w:val="24"/>
          <w:szCs w:val="24"/>
        </w:rPr>
        <w:t>nstru</w:t>
      </w:r>
      <w:r w:rsidRPr="00FD20AD">
        <w:rPr>
          <w:spacing w:val="-1"/>
          <w:sz w:val="24"/>
          <w:szCs w:val="24"/>
        </w:rPr>
        <w:t>c</w:t>
      </w:r>
      <w:r w:rsidRPr="00FD20AD">
        <w:rPr>
          <w:sz w:val="24"/>
          <w:szCs w:val="24"/>
        </w:rPr>
        <w:t>t</w:t>
      </w:r>
      <w:r w:rsidRPr="00FD20AD">
        <w:rPr>
          <w:spacing w:val="1"/>
          <w:sz w:val="24"/>
          <w:szCs w:val="24"/>
        </w:rPr>
        <w:t>i</w:t>
      </w:r>
      <w:r w:rsidRPr="00FD20AD">
        <w:rPr>
          <w:sz w:val="24"/>
          <w:szCs w:val="24"/>
        </w:rPr>
        <w:t>ons</w:t>
      </w:r>
      <w:r w:rsidRPr="00FD20AD">
        <w:rPr>
          <w:spacing w:val="4"/>
          <w:sz w:val="24"/>
          <w:szCs w:val="24"/>
        </w:rPr>
        <w:t xml:space="preserve"> </w:t>
      </w:r>
      <w:r w:rsidRPr="00FD20AD">
        <w:rPr>
          <w:sz w:val="24"/>
          <w:szCs w:val="24"/>
        </w:rPr>
        <w:t>to</w:t>
      </w:r>
      <w:r w:rsidRPr="00FD20AD">
        <w:rPr>
          <w:spacing w:val="2"/>
          <w:sz w:val="24"/>
          <w:szCs w:val="24"/>
        </w:rPr>
        <w:t xml:space="preserve"> </w:t>
      </w:r>
      <w:r w:rsidRPr="00FD20AD">
        <w:rPr>
          <w:sz w:val="24"/>
          <w:szCs w:val="24"/>
        </w:rPr>
        <w:t>Consultants,</w:t>
      </w:r>
      <w:r w:rsidRPr="00FD20AD">
        <w:rPr>
          <w:spacing w:val="1"/>
          <w:sz w:val="24"/>
          <w:szCs w:val="24"/>
        </w:rPr>
        <w:t xml:space="preserve"> </w:t>
      </w:r>
      <w:r w:rsidRPr="00FD20AD">
        <w:rPr>
          <w:sz w:val="24"/>
          <w:szCs w:val="24"/>
        </w:rPr>
        <w:t>T</w:t>
      </w:r>
      <w:r w:rsidRPr="00FD20AD">
        <w:rPr>
          <w:spacing w:val="-1"/>
          <w:sz w:val="24"/>
          <w:szCs w:val="24"/>
        </w:rPr>
        <w:t>e</w:t>
      </w:r>
      <w:r w:rsidRPr="00FD20AD">
        <w:rPr>
          <w:sz w:val="24"/>
          <w:szCs w:val="24"/>
        </w:rPr>
        <w:t>rms of</w:t>
      </w:r>
      <w:r w:rsidRPr="00FD20AD">
        <w:rPr>
          <w:spacing w:val="1"/>
          <w:sz w:val="24"/>
          <w:szCs w:val="24"/>
        </w:rPr>
        <w:t xml:space="preserve"> </w:t>
      </w:r>
      <w:r w:rsidRPr="00FD20AD">
        <w:rPr>
          <w:sz w:val="24"/>
          <w:szCs w:val="24"/>
        </w:rPr>
        <w:t>R</w:t>
      </w:r>
      <w:r w:rsidRPr="00FD20AD">
        <w:rPr>
          <w:spacing w:val="-1"/>
          <w:sz w:val="24"/>
          <w:szCs w:val="24"/>
        </w:rPr>
        <w:t>e</w:t>
      </w:r>
      <w:r w:rsidRPr="00FD20AD">
        <w:rPr>
          <w:sz w:val="24"/>
          <w:szCs w:val="24"/>
        </w:rPr>
        <w:t>f</w:t>
      </w:r>
      <w:r w:rsidRPr="00FD20AD">
        <w:rPr>
          <w:spacing w:val="-2"/>
          <w:sz w:val="24"/>
          <w:szCs w:val="24"/>
        </w:rPr>
        <w:t>e</w:t>
      </w:r>
      <w:r w:rsidRPr="00FD20AD">
        <w:rPr>
          <w:sz w:val="24"/>
          <w:szCs w:val="24"/>
        </w:rPr>
        <w:t>r</w:t>
      </w:r>
      <w:r w:rsidRPr="00FD20AD">
        <w:rPr>
          <w:spacing w:val="-2"/>
          <w:sz w:val="24"/>
          <w:szCs w:val="24"/>
        </w:rPr>
        <w:t>e</w:t>
      </w:r>
      <w:r w:rsidRPr="00FD20AD">
        <w:rPr>
          <w:spacing w:val="2"/>
          <w:sz w:val="24"/>
          <w:szCs w:val="24"/>
        </w:rPr>
        <w:t>n</w:t>
      </w:r>
      <w:r w:rsidRPr="00FD20AD">
        <w:rPr>
          <w:spacing w:val="-1"/>
          <w:sz w:val="24"/>
          <w:szCs w:val="24"/>
        </w:rPr>
        <w:t>ce</w:t>
      </w:r>
      <w:r w:rsidRPr="00FD20AD">
        <w:rPr>
          <w:sz w:val="24"/>
          <w:szCs w:val="24"/>
        </w:rPr>
        <w:t>,</w:t>
      </w:r>
      <w:r w:rsidRPr="00FD20AD">
        <w:rPr>
          <w:spacing w:val="2"/>
          <w:sz w:val="24"/>
          <w:szCs w:val="24"/>
        </w:rPr>
        <w:t xml:space="preserve"> </w:t>
      </w:r>
      <w:r w:rsidRPr="00FD20AD">
        <w:rPr>
          <w:spacing w:val="-1"/>
          <w:sz w:val="24"/>
          <w:szCs w:val="24"/>
        </w:rPr>
        <w:t>a</w:t>
      </w:r>
      <w:r w:rsidRPr="00FD20AD">
        <w:rPr>
          <w:sz w:val="24"/>
          <w:szCs w:val="24"/>
        </w:rPr>
        <w:t>nd</w:t>
      </w:r>
      <w:r w:rsidRPr="00FD20AD">
        <w:rPr>
          <w:spacing w:val="2"/>
          <w:sz w:val="24"/>
          <w:szCs w:val="24"/>
        </w:rPr>
        <w:t xml:space="preserve"> </w:t>
      </w:r>
      <w:r w:rsidRPr="00FD20AD">
        <w:rPr>
          <w:sz w:val="24"/>
          <w:szCs w:val="24"/>
        </w:rPr>
        <w:t>a</w:t>
      </w:r>
      <w:r w:rsidRPr="00FD20AD">
        <w:rPr>
          <w:spacing w:val="1"/>
          <w:sz w:val="24"/>
          <w:szCs w:val="24"/>
        </w:rPr>
        <w:t xml:space="preserve"> </w:t>
      </w:r>
      <w:r w:rsidRPr="00FD20AD">
        <w:rPr>
          <w:sz w:val="24"/>
          <w:szCs w:val="24"/>
        </w:rPr>
        <w:t>sta</w:t>
      </w:r>
      <w:r w:rsidRPr="00FD20AD">
        <w:rPr>
          <w:spacing w:val="2"/>
          <w:sz w:val="24"/>
          <w:szCs w:val="24"/>
        </w:rPr>
        <w:t>n</w:t>
      </w:r>
      <w:r w:rsidRPr="00FD20AD">
        <w:rPr>
          <w:sz w:val="24"/>
          <w:szCs w:val="24"/>
        </w:rPr>
        <w:t>d</w:t>
      </w:r>
      <w:r w:rsidRPr="00FD20AD">
        <w:rPr>
          <w:spacing w:val="-1"/>
          <w:sz w:val="24"/>
          <w:szCs w:val="24"/>
        </w:rPr>
        <w:t>a</w:t>
      </w:r>
      <w:r w:rsidRPr="00FD20AD">
        <w:rPr>
          <w:sz w:val="24"/>
          <w:szCs w:val="24"/>
        </w:rPr>
        <w:t>rd</w:t>
      </w:r>
      <w:r w:rsidRPr="00FD20AD">
        <w:rPr>
          <w:spacing w:val="1"/>
          <w:sz w:val="24"/>
          <w:szCs w:val="24"/>
        </w:rPr>
        <w:t xml:space="preserve"> </w:t>
      </w:r>
      <w:r w:rsidRPr="00FD20AD">
        <w:rPr>
          <w:spacing w:val="-1"/>
          <w:sz w:val="24"/>
          <w:szCs w:val="24"/>
        </w:rPr>
        <w:t>F</w:t>
      </w:r>
      <w:r w:rsidRPr="00FD20AD">
        <w:rPr>
          <w:sz w:val="24"/>
          <w:szCs w:val="24"/>
        </w:rPr>
        <w:t>o</w:t>
      </w:r>
      <w:r w:rsidRPr="00FD20AD">
        <w:rPr>
          <w:spacing w:val="-1"/>
          <w:sz w:val="24"/>
          <w:szCs w:val="24"/>
        </w:rPr>
        <w:t>r</w:t>
      </w:r>
      <w:r w:rsidRPr="00FD20AD">
        <w:rPr>
          <w:sz w:val="24"/>
          <w:szCs w:val="24"/>
        </w:rPr>
        <w:t>m</w:t>
      </w:r>
      <w:r w:rsidRPr="00FD20AD">
        <w:rPr>
          <w:spacing w:val="2"/>
          <w:sz w:val="24"/>
          <w:szCs w:val="24"/>
        </w:rPr>
        <w:t xml:space="preserve"> </w:t>
      </w:r>
      <w:r w:rsidRPr="00FD20AD">
        <w:rPr>
          <w:sz w:val="24"/>
          <w:szCs w:val="24"/>
        </w:rPr>
        <w:t>of</w:t>
      </w:r>
      <w:r w:rsidRPr="00FD20AD">
        <w:rPr>
          <w:spacing w:val="1"/>
          <w:sz w:val="24"/>
          <w:szCs w:val="24"/>
        </w:rPr>
        <w:t xml:space="preserve"> </w:t>
      </w:r>
      <w:r w:rsidRPr="00FD20AD">
        <w:rPr>
          <w:sz w:val="24"/>
          <w:szCs w:val="24"/>
        </w:rPr>
        <w:t>Contr</w:t>
      </w:r>
      <w:r w:rsidRPr="00FD20AD">
        <w:rPr>
          <w:spacing w:val="-1"/>
          <w:sz w:val="24"/>
          <w:szCs w:val="24"/>
        </w:rPr>
        <w:t>ac</w:t>
      </w:r>
      <w:r w:rsidRPr="00FD20AD">
        <w:rPr>
          <w:sz w:val="24"/>
          <w:szCs w:val="24"/>
        </w:rPr>
        <w:t>t.</w:t>
      </w:r>
      <w:r w:rsidR="00F97051" w:rsidRPr="00FD20AD">
        <w:rPr>
          <w:sz w:val="24"/>
          <w:szCs w:val="24"/>
        </w:rPr>
        <w:t xml:space="preserve"> </w:t>
      </w:r>
      <w:r w:rsidRPr="00FD20AD">
        <w:rPr>
          <w:sz w:val="24"/>
          <w:szCs w:val="24"/>
        </w:rPr>
        <w:t>The</w:t>
      </w:r>
      <w:r w:rsidRPr="00FD20AD">
        <w:rPr>
          <w:spacing w:val="1"/>
          <w:sz w:val="24"/>
          <w:szCs w:val="24"/>
        </w:rPr>
        <w:t xml:space="preserve"> </w:t>
      </w:r>
      <w:r w:rsidRPr="00FD20AD">
        <w:rPr>
          <w:sz w:val="24"/>
          <w:szCs w:val="24"/>
        </w:rPr>
        <w:t>stand</w:t>
      </w:r>
      <w:r w:rsidRPr="00FD20AD">
        <w:rPr>
          <w:spacing w:val="-1"/>
          <w:sz w:val="24"/>
          <w:szCs w:val="24"/>
        </w:rPr>
        <w:t>a</w:t>
      </w:r>
      <w:r w:rsidRPr="00FD20AD">
        <w:rPr>
          <w:sz w:val="24"/>
          <w:szCs w:val="24"/>
        </w:rPr>
        <w:t>rd</w:t>
      </w:r>
      <w:r w:rsidRPr="00FD20AD">
        <w:rPr>
          <w:spacing w:val="3"/>
          <w:sz w:val="24"/>
          <w:szCs w:val="24"/>
        </w:rPr>
        <w:t xml:space="preserve"> </w:t>
      </w:r>
      <w:r w:rsidRPr="00FD20AD">
        <w:rPr>
          <w:spacing w:val="-3"/>
          <w:sz w:val="24"/>
          <w:szCs w:val="24"/>
        </w:rPr>
        <w:t>I</w:t>
      </w:r>
      <w:r w:rsidRPr="00FD20AD">
        <w:rPr>
          <w:sz w:val="24"/>
          <w:szCs w:val="24"/>
        </w:rPr>
        <w:t>nstru</w:t>
      </w:r>
      <w:r w:rsidRPr="00FD20AD">
        <w:rPr>
          <w:spacing w:val="-1"/>
          <w:sz w:val="24"/>
          <w:szCs w:val="24"/>
        </w:rPr>
        <w:t>c</w:t>
      </w:r>
      <w:r w:rsidRPr="00FD20AD">
        <w:rPr>
          <w:sz w:val="24"/>
          <w:szCs w:val="24"/>
        </w:rPr>
        <w:t>t</w:t>
      </w:r>
      <w:r w:rsidRPr="00FD20AD">
        <w:rPr>
          <w:spacing w:val="1"/>
          <w:sz w:val="24"/>
          <w:szCs w:val="24"/>
        </w:rPr>
        <w:t>i</w:t>
      </w:r>
      <w:r w:rsidRPr="00FD20AD">
        <w:rPr>
          <w:sz w:val="24"/>
          <w:szCs w:val="24"/>
        </w:rPr>
        <w:t>on</w:t>
      </w:r>
      <w:r w:rsidRPr="00FD20AD">
        <w:rPr>
          <w:spacing w:val="4"/>
          <w:sz w:val="24"/>
          <w:szCs w:val="24"/>
        </w:rPr>
        <w:t xml:space="preserve"> </w:t>
      </w:r>
      <w:r w:rsidRPr="00FD20AD">
        <w:rPr>
          <w:sz w:val="24"/>
          <w:szCs w:val="24"/>
        </w:rPr>
        <w:t>to</w:t>
      </w:r>
      <w:r w:rsidRPr="00FD20AD">
        <w:rPr>
          <w:spacing w:val="2"/>
          <w:sz w:val="24"/>
          <w:szCs w:val="24"/>
        </w:rPr>
        <w:t xml:space="preserve"> </w:t>
      </w:r>
      <w:r w:rsidRPr="00FD20AD">
        <w:rPr>
          <w:sz w:val="24"/>
          <w:szCs w:val="24"/>
        </w:rPr>
        <w:t xml:space="preserve">Consultants </w:t>
      </w:r>
      <w:r w:rsidRPr="00FD20AD">
        <w:rPr>
          <w:spacing w:val="-1"/>
          <w:sz w:val="24"/>
          <w:szCs w:val="24"/>
        </w:rPr>
        <w:t>a</w:t>
      </w:r>
      <w:r w:rsidRPr="00FD20AD">
        <w:rPr>
          <w:sz w:val="24"/>
          <w:szCs w:val="24"/>
        </w:rPr>
        <w:t>nd</w:t>
      </w:r>
      <w:r w:rsidRPr="00FD20AD">
        <w:rPr>
          <w:spacing w:val="2"/>
          <w:sz w:val="24"/>
          <w:szCs w:val="24"/>
        </w:rPr>
        <w:t xml:space="preserve"> </w:t>
      </w:r>
      <w:r w:rsidRPr="00FD20AD">
        <w:rPr>
          <w:sz w:val="24"/>
          <w:szCs w:val="24"/>
        </w:rPr>
        <w:t>the stand</w:t>
      </w:r>
      <w:r w:rsidRPr="00FD20AD">
        <w:rPr>
          <w:spacing w:val="-1"/>
          <w:sz w:val="24"/>
          <w:szCs w:val="24"/>
        </w:rPr>
        <w:t>a</w:t>
      </w:r>
      <w:r w:rsidRPr="00FD20AD">
        <w:rPr>
          <w:sz w:val="24"/>
          <w:szCs w:val="24"/>
        </w:rPr>
        <w:t>rd</w:t>
      </w:r>
      <w:r w:rsidR="00F97051" w:rsidRPr="00FD20AD">
        <w:rPr>
          <w:sz w:val="24"/>
          <w:szCs w:val="24"/>
        </w:rPr>
        <w:t xml:space="preserve"> </w:t>
      </w:r>
      <w:r w:rsidRPr="00FD20AD">
        <w:rPr>
          <w:sz w:val="24"/>
          <w:szCs w:val="24"/>
        </w:rPr>
        <w:t>G</w:t>
      </w:r>
      <w:r w:rsidRPr="00FD20AD">
        <w:rPr>
          <w:spacing w:val="-1"/>
          <w:sz w:val="24"/>
          <w:szCs w:val="24"/>
        </w:rPr>
        <w:t>e</w:t>
      </w:r>
      <w:r w:rsidRPr="00FD20AD">
        <w:rPr>
          <w:spacing w:val="2"/>
          <w:sz w:val="24"/>
          <w:szCs w:val="24"/>
        </w:rPr>
        <w:t>n</w:t>
      </w:r>
      <w:r w:rsidRPr="00FD20AD">
        <w:rPr>
          <w:spacing w:val="-1"/>
          <w:sz w:val="24"/>
          <w:szCs w:val="24"/>
        </w:rPr>
        <w:t>e</w:t>
      </w:r>
      <w:r w:rsidRPr="00FD20AD">
        <w:rPr>
          <w:sz w:val="24"/>
          <w:szCs w:val="24"/>
        </w:rPr>
        <w:t>r</w:t>
      </w:r>
      <w:r w:rsidRPr="00FD20AD">
        <w:rPr>
          <w:spacing w:val="-2"/>
          <w:sz w:val="24"/>
          <w:szCs w:val="24"/>
        </w:rPr>
        <w:t>a</w:t>
      </w:r>
      <w:r w:rsidRPr="00FD20AD">
        <w:rPr>
          <w:sz w:val="24"/>
          <w:szCs w:val="24"/>
        </w:rPr>
        <w:t>l</w:t>
      </w:r>
      <w:r w:rsidR="00F97051" w:rsidRPr="00FD20AD">
        <w:rPr>
          <w:sz w:val="24"/>
          <w:szCs w:val="24"/>
        </w:rPr>
        <w:t xml:space="preserve"> </w:t>
      </w:r>
      <w:r w:rsidRPr="00FD20AD">
        <w:rPr>
          <w:sz w:val="24"/>
          <w:szCs w:val="24"/>
        </w:rPr>
        <w:t>Cond</w:t>
      </w:r>
      <w:r w:rsidRPr="00FD20AD">
        <w:rPr>
          <w:spacing w:val="3"/>
          <w:sz w:val="24"/>
          <w:szCs w:val="24"/>
        </w:rPr>
        <w:t>i</w:t>
      </w:r>
      <w:r w:rsidRPr="00FD20AD">
        <w:rPr>
          <w:sz w:val="24"/>
          <w:szCs w:val="24"/>
        </w:rPr>
        <w:t>t</w:t>
      </w:r>
      <w:r w:rsidRPr="00FD20AD">
        <w:rPr>
          <w:spacing w:val="1"/>
          <w:sz w:val="24"/>
          <w:szCs w:val="24"/>
        </w:rPr>
        <w:t>i</w:t>
      </w:r>
      <w:r w:rsidRPr="00FD20AD">
        <w:rPr>
          <w:sz w:val="24"/>
          <w:szCs w:val="24"/>
        </w:rPr>
        <w:t>ons</w:t>
      </w:r>
      <w:r w:rsidR="00F97051" w:rsidRPr="00FD20AD">
        <w:rPr>
          <w:sz w:val="24"/>
          <w:szCs w:val="24"/>
        </w:rPr>
        <w:t xml:space="preserve"> </w:t>
      </w:r>
      <w:r w:rsidRPr="00FD20AD">
        <w:rPr>
          <w:sz w:val="24"/>
          <w:szCs w:val="24"/>
        </w:rPr>
        <w:t>of</w:t>
      </w:r>
      <w:r w:rsidR="00F97051" w:rsidRPr="00FD20AD">
        <w:rPr>
          <w:sz w:val="24"/>
          <w:szCs w:val="24"/>
        </w:rPr>
        <w:t xml:space="preserve"> </w:t>
      </w:r>
      <w:r w:rsidRPr="00FD20AD">
        <w:rPr>
          <w:sz w:val="24"/>
          <w:szCs w:val="24"/>
        </w:rPr>
        <w:t>Contr</w:t>
      </w:r>
      <w:r w:rsidRPr="00FD20AD">
        <w:rPr>
          <w:spacing w:val="-1"/>
          <w:sz w:val="24"/>
          <w:szCs w:val="24"/>
        </w:rPr>
        <w:t>ac</w:t>
      </w:r>
      <w:r w:rsidRPr="00FD20AD">
        <w:rPr>
          <w:sz w:val="24"/>
          <w:szCs w:val="24"/>
        </w:rPr>
        <w:t>t</w:t>
      </w:r>
      <w:r w:rsidR="00F97051" w:rsidRPr="00FD20AD">
        <w:rPr>
          <w:sz w:val="24"/>
          <w:szCs w:val="24"/>
        </w:rPr>
        <w:t xml:space="preserve"> </w:t>
      </w:r>
      <w:r w:rsidRPr="00FD20AD">
        <w:rPr>
          <w:sz w:val="24"/>
          <w:szCs w:val="24"/>
        </w:rPr>
        <w:t>m</w:t>
      </w:r>
      <w:r w:rsidRPr="00FD20AD">
        <w:rPr>
          <w:spacing w:val="2"/>
          <w:sz w:val="24"/>
          <w:szCs w:val="24"/>
        </w:rPr>
        <w:t>a</w:t>
      </w:r>
      <w:r w:rsidRPr="00FD20AD">
        <w:rPr>
          <w:sz w:val="24"/>
          <w:szCs w:val="24"/>
        </w:rPr>
        <w:t>y</w:t>
      </w:r>
      <w:r w:rsidR="00F97051" w:rsidRPr="00FD20AD">
        <w:rPr>
          <w:sz w:val="24"/>
          <w:szCs w:val="24"/>
        </w:rPr>
        <w:t xml:space="preserve"> </w:t>
      </w:r>
      <w:r w:rsidRPr="00FD20AD">
        <w:rPr>
          <w:sz w:val="24"/>
          <w:szCs w:val="24"/>
        </w:rPr>
        <w:t>not</w:t>
      </w:r>
      <w:r w:rsidR="00F97051" w:rsidRPr="00FD20AD">
        <w:rPr>
          <w:sz w:val="24"/>
          <w:szCs w:val="24"/>
        </w:rPr>
        <w:t xml:space="preserve"> </w:t>
      </w:r>
      <w:r w:rsidRPr="00FD20AD">
        <w:rPr>
          <w:sz w:val="24"/>
          <w:szCs w:val="24"/>
        </w:rPr>
        <w:t>be</w:t>
      </w:r>
      <w:r w:rsidR="00F97051" w:rsidRPr="00FD20AD">
        <w:rPr>
          <w:sz w:val="24"/>
          <w:szCs w:val="24"/>
        </w:rPr>
        <w:t xml:space="preserve"> </w:t>
      </w:r>
      <w:r w:rsidRPr="00FD20AD">
        <w:rPr>
          <w:sz w:val="24"/>
          <w:szCs w:val="24"/>
        </w:rPr>
        <w:t>mod</w:t>
      </w:r>
      <w:r w:rsidRPr="00FD20AD">
        <w:rPr>
          <w:spacing w:val="1"/>
          <w:sz w:val="24"/>
          <w:szCs w:val="24"/>
        </w:rPr>
        <w:t>i</w:t>
      </w:r>
      <w:r w:rsidRPr="00FD20AD">
        <w:rPr>
          <w:sz w:val="24"/>
          <w:szCs w:val="24"/>
        </w:rPr>
        <w:t>fi</w:t>
      </w:r>
      <w:r w:rsidRPr="00FD20AD">
        <w:rPr>
          <w:spacing w:val="-1"/>
          <w:sz w:val="24"/>
          <w:szCs w:val="24"/>
        </w:rPr>
        <w:t>e</w:t>
      </w:r>
      <w:r w:rsidRPr="00FD20AD">
        <w:rPr>
          <w:sz w:val="24"/>
          <w:szCs w:val="24"/>
        </w:rPr>
        <w:t>d</w:t>
      </w:r>
      <w:r w:rsidR="00F97051" w:rsidRPr="00FD20AD">
        <w:rPr>
          <w:sz w:val="24"/>
          <w:szCs w:val="24"/>
        </w:rPr>
        <w:t xml:space="preserve"> </w:t>
      </w:r>
      <w:r w:rsidRPr="00FD20AD">
        <w:rPr>
          <w:sz w:val="24"/>
          <w:szCs w:val="24"/>
        </w:rPr>
        <w:t>und</w:t>
      </w:r>
      <w:r w:rsidRPr="00FD20AD">
        <w:rPr>
          <w:spacing w:val="-1"/>
          <w:sz w:val="24"/>
          <w:szCs w:val="24"/>
        </w:rPr>
        <w:t>e</w:t>
      </w:r>
      <w:r w:rsidRPr="00FD20AD">
        <w:rPr>
          <w:sz w:val="24"/>
          <w:szCs w:val="24"/>
        </w:rPr>
        <w:t>r</w:t>
      </w:r>
      <w:r w:rsidR="00F97051" w:rsidRPr="00FD20AD">
        <w:rPr>
          <w:sz w:val="24"/>
          <w:szCs w:val="24"/>
        </w:rPr>
        <w:t xml:space="preserve"> </w:t>
      </w:r>
      <w:r w:rsidRPr="00FD20AD">
        <w:rPr>
          <w:spacing w:val="-1"/>
          <w:sz w:val="24"/>
          <w:szCs w:val="24"/>
        </w:rPr>
        <w:t>a</w:t>
      </w:r>
      <w:r w:rsidRPr="00FD20AD">
        <w:rPr>
          <w:spacing w:val="5"/>
          <w:sz w:val="24"/>
          <w:szCs w:val="24"/>
        </w:rPr>
        <w:t>n</w:t>
      </w:r>
      <w:r w:rsidRPr="00FD20AD">
        <w:rPr>
          <w:sz w:val="24"/>
          <w:szCs w:val="24"/>
        </w:rPr>
        <w:t>y</w:t>
      </w:r>
      <w:r w:rsidR="00F97051" w:rsidRPr="00FD20AD">
        <w:rPr>
          <w:sz w:val="24"/>
          <w:szCs w:val="24"/>
        </w:rPr>
        <w:t xml:space="preserve"> </w:t>
      </w:r>
      <w:r w:rsidRPr="00FD20AD">
        <w:rPr>
          <w:spacing w:val="-1"/>
          <w:sz w:val="24"/>
          <w:szCs w:val="24"/>
        </w:rPr>
        <w:t>c</w:t>
      </w:r>
      <w:r w:rsidRPr="00FD20AD">
        <w:rPr>
          <w:sz w:val="24"/>
          <w:szCs w:val="24"/>
        </w:rPr>
        <w:t>ir</w:t>
      </w:r>
      <w:r w:rsidRPr="00FD20AD">
        <w:rPr>
          <w:spacing w:val="-1"/>
          <w:sz w:val="24"/>
          <w:szCs w:val="24"/>
        </w:rPr>
        <w:t>c</w:t>
      </w:r>
      <w:r w:rsidRPr="00FD20AD">
        <w:rPr>
          <w:sz w:val="24"/>
          <w:szCs w:val="24"/>
        </w:rPr>
        <w:t>ums</w:t>
      </w:r>
      <w:r w:rsidRPr="00FD20AD">
        <w:rPr>
          <w:spacing w:val="1"/>
          <w:sz w:val="24"/>
          <w:szCs w:val="24"/>
        </w:rPr>
        <w:t>t</w:t>
      </w:r>
      <w:r w:rsidRPr="00FD20AD">
        <w:rPr>
          <w:spacing w:val="-1"/>
          <w:sz w:val="24"/>
          <w:szCs w:val="24"/>
        </w:rPr>
        <w:t>a</w:t>
      </w:r>
      <w:r w:rsidRPr="00FD20AD">
        <w:rPr>
          <w:spacing w:val="2"/>
          <w:sz w:val="24"/>
          <w:szCs w:val="24"/>
        </w:rPr>
        <w:t>n</w:t>
      </w:r>
      <w:r w:rsidRPr="00FD20AD">
        <w:rPr>
          <w:spacing w:val="-1"/>
          <w:sz w:val="24"/>
          <w:szCs w:val="24"/>
        </w:rPr>
        <w:t>ce</w:t>
      </w:r>
      <w:r w:rsidRPr="00FD20AD">
        <w:rPr>
          <w:sz w:val="24"/>
          <w:szCs w:val="24"/>
        </w:rPr>
        <w:t>s. Ho</w:t>
      </w:r>
      <w:r w:rsidRPr="00FD20AD">
        <w:rPr>
          <w:spacing w:val="-1"/>
          <w:sz w:val="24"/>
          <w:szCs w:val="24"/>
        </w:rPr>
        <w:t>we</w:t>
      </w:r>
      <w:r w:rsidRPr="00FD20AD">
        <w:rPr>
          <w:sz w:val="24"/>
          <w:szCs w:val="24"/>
        </w:rPr>
        <w:t>v</w:t>
      </w:r>
      <w:r w:rsidRPr="00FD20AD">
        <w:rPr>
          <w:spacing w:val="1"/>
          <w:sz w:val="24"/>
          <w:szCs w:val="24"/>
        </w:rPr>
        <w:t>e</w:t>
      </w:r>
      <w:r w:rsidRPr="00FD20AD">
        <w:rPr>
          <w:sz w:val="24"/>
          <w:szCs w:val="24"/>
        </w:rPr>
        <w:t>r, the</w:t>
      </w:r>
      <w:r w:rsidRPr="00FD20AD">
        <w:rPr>
          <w:spacing w:val="1"/>
          <w:sz w:val="24"/>
          <w:szCs w:val="24"/>
        </w:rPr>
        <w:t xml:space="preserve"> </w:t>
      </w:r>
      <w:r w:rsidRPr="00FD20AD">
        <w:rPr>
          <w:sz w:val="24"/>
          <w:szCs w:val="24"/>
        </w:rPr>
        <w:t>D</w:t>
      </w:r>
      <w:r w:rsidRPr="00FD20AD">
        <w:rPr>
          <w:spacing w:val="-1"/>
          <w:sz w:val="24"/>
          <w:szCs w:val="24"/>
        </w:rPr>
        <w:t>a</w:t>
      </w:r>
      <w:r w:rsidRPr="00FD20AD">
        <w:rPr>
          <w:sz w:val="24"/>
          <w:szCs w:val="24"/>
        </w:rPr>
        <w:t>ta</w:t>
      </w:r>
      <w:r w:rsidRPr="00FD20AD">
        <w:rPr>
          <w:spacing w:val="2"/>
          <w:sz w:val="24"/>
          <w:szCs w:val="24"/>
        </w:rPr>
        <w:t xml:space="preserve"> </w:t>
      </w:r>
      <w:r w:rsidRPr="00FD20AD">
        <w:rPr>
          <w:spacing w:val="1"/>
          <w:sz w:val="24"/>
          <w:szCs w:val="24"/>
        </w:rPr>
        <w:t>S</w:t>
      </w:r>
      <w:r w:rsidRPr="00FD20AD">
        <w:rPr>
          <w:sz w:val="24"/>
          <w:szCs w:val="24"/>
        </w:rPr>
        <w:t>h</w:t>
      </w:r>
      <w:r w:rsidRPr="00FD20AD">
        <w:rPr>
          <w:spacing w:val="-1"/>
          <w:sz w:val="24"/>
          <w:szCs w:val="24"/>
        </w:rPr>
        <w:t>ee</w:t>
      </w:r>
      <w:r w:rsidRPr="00FD20AD">
        <w:rPr>
          <w:sz w:val="24"/>
          <w:szCs w:val="24"/>
        </w:rPr>
        <w:t>t</w:t>
      </w:r>
      <w:r w:rsidRPr="00FD20AD">
        <w:rPr>
          <w:spacing w:val="3"/>
          <w:sz w:val="24"/>
          <w:szCs w:val="24"/>
        </w:rPr>
        <w:t xml:space="preserve"> </w:t>
      </w:r>
      <w:r w:rsidRPr="00FD20AD">
        <w:rPr>
          <w:spacing w:val="-1"/>
          <w:sz w:val="24"/>
          <w:szCs w:val="24"/>
        </w:rPr>
        <w:t>a</w:t>
      </w:r>
      <w:r w:rsidRPr="00FD20AD">
        <w:rPr>
          <w:sz w:val="24"/>
          <w:szCs w:val="24"/>
        </w:rPr>
        <w:t>nd the</w:t>
      </w:r>
      <w:r w:rsidRPr="00FD20AD">
        <w:rPr>
          <w:spacing w:val="2"/>
          <w:sz w:val="24"/>
          <w:szCs w:val="24"/>
        </w:rPr>
        <w:t xml:space="preserve"> </w:t>
      </w:r>
      <w:r w:rsidRPr="00FD20AD">
        <w:rPr>
          <w:spacing w:val="1"/>
          <w:sz w:val="24"/>
          <w:szCs w:val="24"/>
        </w:rPr>
        <w:t>S</w:t>
      </w:r>
      <w:r w:rsidRPr="00FD20AD">
        <w:rPr>
          <w:sz w:val="24"/>
          <w:szCs w:val="24"/>
        </w:rPr>
        <w:t>p</w:t>
      </w:r>
      <w:r w:rsidRPr="00FD20AD">
        <w:rPr>
          <w:spacing w:val="-1"/>
          <w:sz w:val="24"/>
          <w:szCs w:val="24"/>
        </w:rPr>
        <w:t>ec</w:t>
      </w:r>
      <w:r w:rsidRPr="00FD20AD">
        <w:rPr>
          <w:spacing w:val="3"/>
          <w:sz w:val="24"/>
          <w:szCs w:val="24"/>
        </w:rPr>
        <w:t>i</w:t>
      </w:r>
      <w:r w:rsidRPr="00FD20AD">
        <w:rPr>
          <w:spacing w:val="-1"/>
          <w:sz w:val="24"/>
          <w:szCs w:val="24"/>
        </w:rPr>
        <w:t>a</w:t>
      </w:r>
      <w:r w:rsidRPr="00FD20AD">
        <w:rPr>
          <w:sz w:val="24"/>
          <w:szCs w:val="24"/>
        </w:rPr>
        <w:t xml:space="preserve">l </w:t>
      </w:r>
      <w:r w:rsidRPr="00FD20AD">
        <w:rPr>
          <w:spacing w:val="1"/>
          <w:sz w:val="24"/>
          <w:szCs w:val="24"/>
        </w:rPr>
        <w:t>C</w:t>
      </w:r>
      <w:r w:rsidRPr="00FD20AD">
        <w:rPr>
          <w:sz w:val="24"/>
          <w:szCs w:val="24"/>
        </w:rPr>
        <w:t>ondi</w:t>
      </w:r>
      <w:r w:rsidRPr="00FD20AD">
        <w:rPr>
          <w:spacing w:val="1"/>
          <w:sz w:val="24"/>
          <w:szCs w:val="24"/>
        </w:rPr>
        <w:t>t</w:t>
      </w:r>
      <w:r w:rsidRPr="00FD20AD">
        <w:rPr>
          <w:sz w:val="24"/>
          <w:szCs w:val="24"/>
        </w:rPr>
        <w:t>ions of Contr</w:t>
      </w:r>
      <w:r w:rsidRPr="00FD20AD">
        <w:rPr>
          <w:spacing w:val="1"/>
          <w:sz w:val="24"/>
          <w:szCs w:val="24"/>
        </w:rPr>
        <w:t>a</w:t>
      </w:r>
      <w:r w:rsidRPr="00FD20AD">
        <w:rPr>
          <w:spacing w:val="-1"/>
          <w:sz w:val="24"/>
          <w:szCs w:val="24"/>
        </w:rPr>
        <w:t>c</w:t>
      </w:r>
      <w:r w:rsidRPr="00FD20AD">
        <w:rPr>
          <w:sz w:val="24"/>
          <w:szCs w:val="24"/>
        </w:rPr>
        <w:t xml:space="preserve">t </w:t>
      </w:r>
      <w:r w:rsidRPr="00FD20AD">
        <w:rPr>
          <w:spacing w:val="1"/>
          <w:sz w:val="24"/>
          <w:szCs w:val="24"/>
        </w:rPr>
        <w:t>m</w:t>
      </w:r>
      <w:r w:rsidRPr="00FD20AD">
        <w:rPr>
          <w:spacing w:val="4"/>
          <w:sz w:val="24"/>
          <w:szCs w:val="24"/>
        </w:rPr>
        <w:t>a</w:t>
      </w:r>
      <w:r w:rsidRPr="00FD20AD">
        <w:rPr>
          <w:sz w:val="24"/>
          <w:szCs w:val="24"/>
        </w:rPr>
        <w:t>y</w:t>
      </w:r>
      <w:r w:rsidRPr="00FD20AD">
        <w:rPr>
          <w:spacing w:val="-3"/>
          <w:sz w:val="24"/>
          <w:szCs w:val="24"/>
        </w:rPr>
        <w:t xml:space="preserve"> </w:t>
      </w:r>
      <w:r w:rsidRPr="00FD20AD">
        <w:rPr>
          <w:sz w:val="24"/>
          <w:szCs w:val="24"/>
        </w:rPr>
        <w:t>be</w:t>
      </w:r>
      <w:r w:rsidRPr="00FD20AD">
        <w:rPr>
          <w:spacing w:val="-1"/>
          <w:sz w:val="24"/>
          <w:szCs w:val="24"/>
        </w:rPr>
        <w:t xml:space="preserve"> </w:t>
      </w:r>
      <w:r w:rsidRPr="00FD20AD">
        <w:rPr>
          <w:sz w:val="24"/>
          <w:szCs w:val="24"/>
        </w:rPr>
        <w:t>u</w:t>
      </w:r>
      <w:r w:rsidRPr="00FD20AD">
        <w:rPr>
          <w:spacing w:val="2"/>
          <w:sz w:val="24"/>
          <w:szCs w:val="24"/>
        </w:rPr>
        <w:t>s</w:t>
      </w:r>
      <w:r w:rsidRPr="00FD20AD">
        <w:rPr>
          <w:spacing w:val="-1"/>
          <w:sz w:val="24"/>
          <w:szCs w:val="24"/>
        </w:rPr>
        <w:t>e</w:t>
      </w:r>
      <w:r w:rsidRPr="00FD20AD">
        <w:rPr>
          <w:sz w:val="24"/>
          <w:szCs w:val="24"/>
        </w:rPr>
        <w:t xml:space="preserve">d to </w:t>
      </w:r>
      <w:r w:rsidRPr="00FD20AD">
        <w:rPr>
          <w:spacing w:val="2"/>
          <w:sz w:val="24"/>
          <w:szCs w:val="24"/>
        </w:rPr>
        <w:t>r</w:t>
      </w:r>
      <w:r w:rsidRPr="00FD20AD">
        <w:rPr>
          <w:spacing w:val="-1"/>
          <w:sz w:val="24"/>
          <w:szCs w:val="24"/>
        </w:rPr>
        <w:t>e</w:t>
      </w:r>
      <w:r w:rsidRPr="00FD20AD">
        <w:rPr>
          <w:sz w:val="24"/>
          <w:szCs w:val="24"/>
        </w:rPr>
        <w:t>fl</w:t>
      </w:r>
      <w:r w:rsidRPr="00FD20AD">
        <w:rPr>
          <w:spacing w:val="1"/>
          <w:sz w:val="24"/>
          <w:szCs w:val="24"/>
        </w:rPr>
        <w:t>e</w:t>
      </w:r>
      <w:r w:rsidRPr="00FD20AD">
        <w:rPr>
          <w:spacing w:val="-1"/>
          <w:sz w:val="24"/>
          <w:szCs w:val="24"/>
        </w:rPr>
        <w:t>c</w:t>
      </w:r>
      <w:r w:rsidRPr="00FD20AD">
        <w:rPr>
          <w:sz w:val="24"/>
          <w:szCs w:val="24"/>
        </w:rPr>
        <w:t>t p</w:t>
      </w:r>
      <w:r w:rsidRPr="00FD20AD">
        <w:rPr>
          <w:spacing w:val="2"/>
          <w:sz w:val="24"/>
          <w:szCs w:val="24"/>
        </w:rPr>
        <w:t>a</w:t>
      </w:r>
      <w:r w:rsidRPr="00FD20AD">
        <w:rPr>
          <w:sz w:val="24"/>
          <w:szCs w:val="24"/>
        </w:rPr>
        <w:t>rticul</w:t>
      </w:r>
      <w:r w:rsidRPr="00FD20AD">
        <w:rPr>
          <w:spacing w:val="-1"/>
          <w:sz w:val="24"/>
          <w:szCs w:val="24"/>
        </w:rPr>
        <w:t>a</w:t>
      </w:r>
      <w:r w:rsidRPr="00FD20AD">
        <w:rPr>
          <w:sz w:val="24"/>
          <w:szCs w:val="24"/>
        </w:rPr>
        <w:t xml:space="preserve">r </w:t>
      </w:r>
      <w:r w:rsidRPr="00FD20AD">
        <w:rPr>
          <w:spacing w:val="-1"/>
          <w:sz w:val="24"/>
          <w:szCs w:val="24"/>
        </w:rPr>
        <w:t>a</w:t>
      </w:r>
      <w:r w:rsidRPr="00FD20AD">
        <w:rPr>
          <w:sz w:val="24"/>
          <w:szCs w:val="24"/>
        </w:rPr>
        <w:t>ss</w:t>
      </w:r>
      <w:r w:rsidRPr="00FD20AD">
        <w:rPr>
          <w:spacing w:val="1"/>
          <w:sz w:val="24"/>
          <w:szCs w:val="24"/>
        </w:rPr>
        <w:t>i</w:t>
      </w:r>
      <w:r w:rsidRPr="00FD20AD">
        <w:rPr>
          <w:spacing w:val="-2"/>
          <w:sz w:val="24"/>
          <w:szCs w:val="24"/>
        </w:rPr>
        <w:t>g</w:t>
      </w:r>
      <w:r w:rsidRPr="00FD20AD">
        <w:rPr>
          <w:sz w:val="24"/>
          <w:szCs w:val="24"/>
        </w:rPr>
        <w:t xml:space="preserve">nment </w:t>
      </w:r>
      <w:r w:rsidRPr="00FD20AD">
        <w:rPr>
          <w:spacing w:val="-1"/>
          <w:sz w:val="24"/>
          <w:szCs w:val="24"/>
        </w:rPr>
        <w:t>c</w:t>
      </w:r>
      <w:r w:rsidRPr="00FD20AD">
        <w:rPr>
          <w:sz w:val="24"/>
          <w:szCs w:val="24"/>
        </w:rPr>
        <w:t>ondi</w:t>
      </w:r>
      <w:r w:rsidRPr="00FD20AD">
        <w:rPr>
          <w:spacing w:val="1"/>
          <w:sz w:val="24"/>
          <w:szCs w:val="24"/>
        </w:rPr>
        <w:t>t</w:t>
      </w:r>
      <w:r w:rsidRPr="00FD20AD">
        <w:rPr>
          <w:sz w:val="24"/>
          <w:szCs w:val="24"/>
        </w:rPr>
        <w:t>ions.</w:t>
      </w:r>
    </w:p>
    <w:p w:rsidR="00D35201" w:rsidRDefault="00D35201">
      <w:pPr>
        <w:spacing w:before="7" w:line="100" w:lineRule="exact"/>
        <w:rPr>
          <w:sz w:val="10"/>
          <w:szCs w:val="10"/>
        </w:rPr>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E6664F">
      <w:pPr>
        <w:spacing w:before="18"/>
        <w:ind w:left="2786"/>
        <w:rPr>
          <w:sz w:val="32"/>
          <w:szCs w:val="32"/>
        </w:rPr>
        <w:sectPr w:rsidR="00D35201">
          <w:headerReference w:type="default" r:id="rId11"/>
          <w:footerReference w:type="default" r:id="rId12"/>
          <w:pgSz w:w="12240" w:h="15840"/>
          <w:pgMar w:top="780" w:right="1280" w:bottom="280" w:left="1280" w:header="595" w:footer="869" w:gutter="0"/>
          <w:pgNumType w:start="1"/>
          <w:cols w:space="720"/>
        </w:sectPr>
      </w:pPr>
      <w:r>
        <w:rPr>
          <w:b/>
          <w:sz w:val="32"/>
          <w:szCs w:val="32"/>
        </w:rPr>
        <w:t>Section</w:t>
      </w:r>
      <w:r>
        <w:rPr>
          <w:b/>
          <w:spacing w:val="-10"/>
          <w:sz w:val="32"/>
          <w:szCs w:val="32"/>
        </w:rPr>
        <w:t xml:space="preserve"> </w:t>
      </w:r>
      <w:r>
        <w:rPr>
          <w:b/>
          <w:spacing w:val="1"/>
          <w:sz w:val="32"/>
          <w:szCs w:val="32"/>
        </w:rPr>
        <w:t>1</w:t>
      </w:r>
      <w:r>
        <w:rPr>
          <w:b/>
          <w:sz w:val="32"/>
          <w:szCs w:val="32"/>
        </w:rPr>
        <w:t>.</w:t>
      </w:r>
      <w:r>
        <w:rPr>
          <w:b/>
          <w:spacing w:val="79"/>
          <w:sz w:val="32"/>
          <w:szCs w:val="32"/>
        </w:rPr>
        <w:t xml:space="preserve"> </w:t>
      </w:r>
      <w:r>
        <w:rPr>
          <w:b/>
          <w:sz w:val="32"/>
          <w:szCs w:val="32"/>
        </w:rPr>
        <w:t>Le</w:t>
      </w:r>
      <w:r>
        <w:rPr>
          <w:b/>
          <w:spacing w:val="2"/>
          <w:sz w:val="32"/>
          <w:szCs w:val="32"/>
        </w:rPr>
        <w:t>t</w:t>
      </w:r>
      <w:r>
        <w:rPr>
          <w:b/>
          <w:sz w:val="32"/>
          <w:szCs w:val="32"/>
        </w:rPr>
        <w:t>ter</w:t>
      </w:r>
      <w:r>
        <w:rPr>
          <w:b/>
          <w:spacing w:val="-8"/>
          <w:sz w:val="32"/>
          <w:szCs w:val="32"/>
        </w:rPr>
        <w:t xml:space="preserve"> </w:t>
      </w:r>
      <w:r>
        <w:rPr>
          <w:b/>
          <w:spacing w:val="2"/>
          <w:sz w:val="32"/>
          <w:szCs w:val="32"/>
        </w:rPr>
        <w:t>o</w:t>
      </w:r>
      <w:r>
        <w:rPr>
          <w:b/>
          <w:sz w:val="32"/>
          <w:szCs w:val="32"/>
        </w:rPr>
        <w:t>f</w:t>
      </w:r>
      <w:r>
        <w:rPr>
          <w:b/>
          <w:spacing w:val="-4"/>
          <w:sz w:val="32"/>
          <w:szCs w:val="32"/>
        </w:rPr>
        <w:t xml:space="preserve"> </w:t>
      </w:r>
      <w:r>
        <w:rPr>
          <w:b/>
          <w:sz w:val="32"/>
          <w:szCs w:val="32"/>
        </w:rPr>
        <w:t>In</w:t>
      </w:r>
      <w:r>
        <w:rPr>
          <w:b/>
          <w:spacing w:val="2"/>
          <w:sz w:val="32"/>
          <w:szCs w:val="32"/>
        </w:rPr>
        <w:t>v</w:t>
      </w:r>
      <w:r>
        <w:rPr>
          <w:b/>
          <w:sz w:val="32"/>
          <w:szCs w:val="32"/>
        </w:rPr>
        <w:t>itati</w:t>
      </w:r>
      <w:r>
        <w:rPr>
          <w:b/>
          <w:spacing w:val="1"/>
          <w:sz w:val="32"/>
          <w:szCs w:val="32"/>
        </w:rPr>
        <w:t>o</w:t>
      </w:r>
      <w:r>
        <w:rPr>
          <w:b/>
          <w:sz w:val="32"/>
          <w:szCs w:val="32"/>
        </w:rPr>
        <w:t>n</w:t>
      </w:r>
    </w:p>
    <w:p w:rsidR="00D35201" w:rsidRDefault="00D35201">
      <w:pPr>
        <w:spacing w:line="200" w:lineRule="exact"/>
      </w:pPr>
    </w:p>
    <w:p w:rsidR="00D35201" w:rsidRDefault="00D35201">
      <w:pPr>
        <w:spacing w:line="200" w:lineRule="exact"/>
      </w:pPr>
    </w:p>
    <w:p w:rsidR="00D35201" w:rsidRDefault="00D35201">
      <w:pPr>
        <w:spacing w:before="6" w:line="220" w:lineRule="exact"/>
        <w:rPr>
          <w:sz w:val="22"/>
          <w:szCs w:val="22"/>
        </w:rPr>
      </w:pPr>
    </w:p>
    <w:p w:rsidR="00D35201" w:rsidRDefault="00E6664F">
      <w:pPr>
        <w:spacing w:before="18" w:line="360" w:lineRule="exact"/>
        <w:ind w:left="3482" w:right="3481"/>
        <w:jc w:val="center"/>
        <w:rPr>
          <w:sz w:val="32"/>
          <w:szCs w:val="32"/>
        </w:rPr>
      </w:pPr>
      <w:r>
        <w:rPr>
          <w:b/>
          <w:position w:val="-1"/>
          <w:sz w:val="32"/>
          <w:szCs w:val="32"/>
        </w:rPr>
        <w:t>Letter</w:t>
      </w:r>
      <w:r>
        <w:rPr>
          <w:b/>
          <w:spacing w:val="-8"/>
          <w:position w:val="-1"/>
          <w:sz w:val="32"/>
          <w:szCs w:val="32"/>
        </w:rPr>
        <w:t xml:space="preserve"> </w:t>
      </w:r>
      <w:r>
        <w:rPr>
          <w:b/>
          <w:position w:val="-1"/>
          <w:sz w:val="32"/>
          <w:szCs w:val="32"/>
        </w:rPr>
        <w:t>of</w:t>
      </w:r>
      <w:r>
        <w:rPr>
          <w:b/>
          <w:spacing w:val="-3"/>
          <w:position w:val="-1"/>
          <w:sz w:val="32"/>
          <w:szCs w:val="32"/>
        </w:rPr>
        <w:t xml:space="preserve"> </w:t>
      </w:r>
      <w:r>
        <w:rPr>
          <w:b/>
          <w:w w:val="99"/>
          <w:position w:val="-1"/>
          <w:sz w:val="32"/>
          <w:szCs w:val="32"/>
        </w:rPr>
        <w:t>In</w:t>
      </w:r>
      <w:r>
        <w:rPr>
          <w:b/>
          <w:spacing w:val="1"/>
          <w:w w:val="99"/>
          <w:position w:val="-1"/>
          <w:sz w:val="32"/>
          <w:szCs w:val="32"/>
        </w:rPr>
        <w:t>v</w:t>
      </w:r>
      <w:r>
        <w:rPr>
          <w:b/>
          <w:w w:val="99"/>
          <w:position w:val="-1"/>
          <w:sz w:val="32"/>
          <w:szCs w:val="32"/>
        </w:rPr>
        <w:t>itati</w:t>
      </w:r>
      <w:r>
        <w:rPr>
          <w:b/>
          <w:spacing w:val="3"/>
          <w:w w:val="99"/>
          <w:position w:val="-1"/>
          <w:sz w:val="32"/>
          <w:szCs w:val="32"/>
        </w:rPr>
        <w:t>o</w:t>
      </w:r>
      <w:r>
        <w:rPr>
          <w:b/>
          <w:w w:val="99"/>
          <w:position w:val="-1"/>
          <w:sz w:val="32"/>
          <w:szCs w:val="32"/>
        </w:rPr>
        <w:t>n</w:t>
      </w:r>
    </w:p>
    <w:p w:rsidR="00D35201" w:rsidRDefault="00D35201">
      <w:pPr>
        <w:spacing w:line="200" w:lineRule="exact"/>
      </w:pPr>
    </w:p>
    <w:p w:rsidR="00D35201" w:rsidRDefault="00D35201">
      <w:pPr>
        <w:spacing w:before="6" w:line="280" w:lineRule="exact"/>
        <w:rPr>
          <w:sz w:val="28"/>
          <w:szCs w:val="28"/>
        </w:rPr>
      </w:pPr>
    </w:p>
    <w:p w:rsidR="00D35201" w:rsidRDefault="00E6664F">
      <w:pPr>
        <w:spacing w:before="29"/>
        <w:ind w:left="160"/>
        <w:rPr>
          <w:sz w:val="24"/>
          <w:szCs w:val="24"/>
        </w:rPr>
      </w:pPr>
      <w:r>
        <w:rPr>
          <w:spacing w:val="-6"/>
          <w:sz w:val="24"/>
          <w:szCs w:val="24"/>
        </w:rPr>
        <w:t>I</w:t>
      </w:r>
      <w:r>
        <w:rPr>
          <w:sz w:val="24"/>
          <w:szCs w:val="24"/>
        </w:rPr>
        <w:t>nvi</w:t>
      </w:r>
      <w:r>
        <w:rPr>
          <w:spacing w:val="1"/>
          <w:sz w:val="24"/>
          <w:szCs w:val="24"/>
        </w:rPr>
        <w:t>t</w:t>
      </w:r>
      <w:r>
        <w:rPr>
          <w:spacing w:val="-1"/>
          <w:sz w:val="24"/>
          <w:szCs w:val="24"/>
        </w:rPr>
        <w:t>a</w:t>
      </w:r>
      <w:r>
        <w:rPr>
          <w:sz w:val="24"/>
          <w:szCs w:val="24"/>
        </w:rPr>
        <w:t>t</w:t>
      </w:r>
      <w:r>
        <w:rPr>
          <w:spacing w:val="1"/>
          <w:sz w:val="24"/>
          <w:szCs w:val="24"/>
        </w:rPr>
        <w:t>i</w:t>
      </w:r>
      <w:r>
        <w:rPr>
          <w:sz w:val="24"/>
          <w:szCs w:val="24"/>
        </w:rPr>
        <w:t>on/</w:t>
      </w:r>
      <w:r>
        <w:rPr>
          <w:spacing w:val="-1"/>
          <w:sz w:val="24"/>
          <w:szCs w:val="24"/>
        </w:rPr>
        <w:t>F</w:t>
      </w:r>
      <w:r>
        <w:rPr>
          <w:sz w:val="24"/>
          <w:szCs w:val="24"/>
        </w:rPr>
        <w:t>i</w:t>
      </w:r>
      <w:r>
        <w:rPr>
          <w:spacing w:val="1"/>
          <w:sz w:val="24"/>
          <w:szCs w:val="24"/>
        </w:rPr>
        <w:t>l</w:t>
      </w:r>
      <w:r>
        <w:rPr>
          <w:sz w:val="24"/>
          <w:szCs w:val="24"/>
        </w:rPr>
        <w:t>e</w:t>
      </w:r>
      <w:r w:rsidR="00F97051">
        <w:rPr>
          <w:sz w:val="24"/>
          <w:szCs w:val="24"/>
        </w:rPr>
        <w:t xml:space="preserve"> </w:t>
      </w:r>
      <w:r>
        <w:rPr>
          <w:spacing w:val="2"/>
          <w:sz w:val="24"/>
          <w:szCs w:val="24"/>
        </w:rPr>
        <w:t>N</w:t>
      </w:r>
      <w:r>
        <w:rPr>
          <w:spacing w:val="1"/>
          <w:sz w:val="24"/>
          <w:szCs w:val="24"/>
        </w:rPr>
        <w:t>o</w:t>
      </w:r>
      <w:r w:rsidR="00B37737">
        <w:rPr>
          <w:spacing w:val="1"/>
          <w:sz w:val="24"/>
          <w:szCs w:val="24"/>
        </w:rPr>
        <w:t xml:space="preserve">.: </w:t>
      </w:r>
      <w:r w:rsidR="0029194C">
        <w:rPr>
          <w:spacing w:val="1"/>
          <w:sz w:val="24"/>
          <w:szCs w:val="24"/>
        </w:rPr>
        <w:t>RSU/PROC/SAT-V/2016</w:t>
      </w:r>
      <w:r>
        <w:rPr>
          <w:sz w:val="24"/>
          <w:szCs w:val="24"/>
        </w:rPr>
        <w:t>;</w:t>
      </w:r>
    </w:p>
    <w:p w:rsidR="00D35201" w:rsidRDefault="00C96002" w:rsidP="00C96002">
      <w:pPr>
        <w:ind w:left="160"/>
        <w:rPr>
          <w:spacing w:val="2"/>
          <w:sz w:val="24"/>
          <w:szCs w:val="24"/>
        </w:rPr>
      </w:pPr>
      <w:r>
        <w:rPr>
          <w:sz w:val="24"/>
          <w:szCs w:val="24"/>
        </w:rPr>
        <w:t>47/ E-1, 48</w:t>
      </w:r>
      <w:r w:rsidRPr="003D5973">
        <w:rPr>
          <w:sz w:val="24"/>
          <w:szCs w:val="24"/>
          <w:vertAlign w:val="superscript"/>
        </w:rPr>
        <w:t>th</w:t>
      </w:r>
      <w:r>
        <w:rPr>
          <w:sz w:val="24"/>
          <w:szCs w:val="24"/>
        </w:rPr>
        <w:t xml:space="preserve"> Street, Block-6, PECHS-</w:t>
      </w:r>
      <w:r w:rsidR="00737348">
        <w:rPr>
          <w:sz w:val="24"/>
          <w:szCs w:val="24"/>
        </w:rPr>
        <w:t>Karachi</w:t>
      </w:r>
      <w:r w:rsidR="00737348">
        <w:rPr>
          <w:spacing w:val="2"/>
          <w:sz w:val="24"/>
          <w:szCs w:val="24"/>
        </w:rPr>
        <w:t>,</w:t>
      </w:r>
      <w:r>
        <w:rPr>
          <w:spacing w:val="2"/>
          <w:sz w:val="24"/>
          <w:szCs w:val="24"/>
        </w:rPr>
        <w:t xml:space="preserve"> </w:t>
      </w:r>
      <w:r>
        <w:rPr>
          <w:spacing w:val="2"/>
          <w:sz w:val="24"/>
          <w:szCs w:val="24"/>
        </w:rPr>
        <w:tab/>
      </w:r>
      <w:r>
        <w:rPr>
          <w:spacing w:val="2"/>
          <w:sz w:val="24"/>
          <w:szCs w:val="24"/>
        </w:rPr>
        <w:tab/>
      </w:r>
      <w:r>
        <w:rPr>
          <w:spacing w:val="2"/>
          <w:sz w:val="24"/>
          <w:szCs w:val="24"/>
        </w:rPr>
        <w:tab/>
      </w:r>
      <w:r>
        <w:rPr>
          <w:spacing w:val="2"/>
          <w:sz w:val="24"/>
          <w:szCs w:val="24"/>
        </w:rPr>
        <w:tab/>
        <w:t>Date: 10</w:t>
      </w:r>
      <w:r w:rsidRPr="00C96002">
        <w:rPr>
          <w:spacing w:val="2"/>
          <w:sz w:val="24"/>
          <w:szCs w:val="24"/>
          <w:vertAlign w:val="superscript"/>
        </w:rPr>
        <w:t>th</w:t>
      </w:r>
      <w:r>
        <w:rPr>
          <w:spacing w:val="2"/>
          <w:sz w:val="24"/>
          <w:szCs w:val="24"/>
        </w:rPr>
        <w:t xml:space="preserve"> October, 2016</w:t>
      </w:r>
    </w:p>
    <w:p w:rsidR="00A12BBA" w:rsidRDefault="00A12BBA" w:rsidP="00C96002">
      <w:pPr>
        <w:ind w:left="160"/>
        <w:rPr>
          <w:spacing w:val="2"/>
          <w:sz w:val="24"/>
          <w:szCs w:val="24"/>
        </w:rPr>
      </w:pPr>
    </w:p>
    <w:p w:rsidR="00D35201" w:rsidRDefault="00D35201">
      <w:pPr>
        <w:spacing w:line="120" w:lineRule="exact"/>
        <w:rPr>
          <w:sz w:val="12"/>
          <w:szCs w:val="12"/>
        </w:rPr>
      </w:pPr>
    </w:p>
    <w:p w:rsidR="00D35201" w:rsidRDefault="00E6664F" w:rsidP="0029194C">
      <w:pPr>
        <w:ind w:left="160"/>
        <w:rPr>
          <w:sz w:val="24"/>
          <w:szCs w:val="24"/>
        </w:rPr>
      </w:pPr>
      <w:r>
        <w:rPr>
          <w:sz w:val="24"/>
          <w:szCs w:val="24"/>
        </w:rPr>
        <w:t>D</w:t>
      </w:r>
      <w:r>
        <w:rPr>
          <w:spacing w:val="-1"/>
          <w:sz w:val="24"/>
          <w:szCs w:val="24"/>
        </w:rPr>
        <w:t>ea</w:t>
      </w:r>
      <w:r>
        <w:rPr>
          <w:sz w:val="24"/>
          <w:szCs w:val="24"/>
        </w:rPr>
        <w:t xml:space="preserve">r </w:t>
      </w:r>
      <w:r>
        <w:rPr>
          <w:spacing w:val="2"/>
          <w:sz w:val="24"/>
          <w:szCs w:val="24"/>
        </w:rPr>
        <w:t>M</w:t>
      </w:r>
      <w:r>
        <w:rPr>
          <w:sz w:val="24"/>
          <w:szCs w:val="24"/>
        </w:rPr>
        <w:t>r</w:t>
      </w:r>
      <w:r w:rsidR="00B37737">
        <w:rPr>
          <w:sz w:val="24"/>
          <w:szCs w:val="24"/>
        </w:rPr>
        <w:t>. /</w:t>
      </w:r>
      <w:r>
        <w:rPr>
          <w:sz w:val="24"/>
          <w:szCs w:val="24"/>
        </w:rPr>
        <w:t>Ms.:</w:t>
      </w:r>
    </w:p>
    <w:p w:rsidR="00D35201" w:rsidRDefault="00E6664F" w:rsidP="005C08C5">
      <w:pPr>
        <w:pStyle w:val="ListParagraph"/>
        <w:numPr>
          <w:ilvl w:val="0"/>
          <w:numId w:val="3"/>
        </w:numPr>
        <w:rPr>
          <w:sz w:val="24"/>
          <w:szCs w:val="24"/>
        </w:rPr>
      </w:pPr>
      <w:r w:rsidRPr="00B37737">
        <w:rPr>
          <w:sz w:val="24"/>
          <w:szCs w:val="24"/>
        </w:rPr>
        <w:t>The</w:t>
      </w:r>
      <w:r w:rsidRPr="00B37737">
        <w:rPr>
          <w:spacing w:val="-1"/>
          <w:sz w:val="24"/>
          <w:szCs w:val="24"/>
        </w:rPr>
        <w:t xml:space="preserve"> </w:t>
      </w:r>
      <w:r w:rsidR="0029194C" w:rsidRPr="00B37737">
        <w:rPr>
          <w:spacing w:val="-1"/>
          <w:sz w:val="24"/>
          <w:szCs w:val="24"/>
        </w:rPr>
        <w:t xml:space="preserve">Reform Support Unit, Education &amp; Literacy Department, Government of </w:t>
      </w:r>
      <w:r w:rsidR="00B37737" w:rsidRPr="00B37737">
        <w:rPr>
          <w:spacing w:val="-1"/>
          <w:sz w:val="24"/>
          <w:szCs w:val="24"/>
        </w:rPr>
        <w:t>S</w:t>
      </w:r>
      <w:r w:rsidR="00B37737" w:rsidRPr="00B37737">
        <w:rPr>
          <w:sz w:val="24"/>
          <w:szCs w:val="24"/>
        </w:rPr>
        <w:t>indh</w:t>
      </w:r>
      <w:r w:rsidR="00B37737">
        <w:rPr>
          <w:sz w:val="24"/>
          <w:szCs w:val="24"/>
        </w:rPr>
        <w:t xml:space="preserve"> </w:t>
      </w:r>
      <w:r w:rsidR="00B37737" w:rsidRPr="00B37737">
        <w:rPr>
          <w:spacing w:val="-1"/>
          <w:sz w:val="24"/>
          <w:szCs w:val="24"/>
        </w:rPr>
        <w:t>(</w:t>
      </w:r>
      <w:r w:rsidRPr="00B37737">
        <w:rPr>
          <w:sz w:val="24"/>
          <w:szCs w:val="24"/>
        </w:rPr>
        <w:t>h</w:t>
      </w:r>
      <w:r w:rsidRPr="00B37737">
        <w:rPr>
          <w:spacing w:val="-1"/>
          <w:sz w:val="24"/>
          <w:szCs w:val="24"/>
        </w:rPr>
        <w:t>e</w:t>
      </w:r>
      <w:r w:rsidRPr="00B37737">
        <w:rPr>
          <w:sz w:val="24"/>
          <w:szCs w:val="24"/>
        </w:rPr>
        <w:t>r</w:t>
      </w:r>
      <w:r w:rsidRPr="00B37737">
        <w:rPr>
          <w:spacing w:val="-2"/>
          <w:sz w:val="24"/>
          <w:szCs w:val="24"/>
        </w:rPr>
        <w:t>e</w:t>
      </w:r>
      <w:r w:rsidRPr="00B37737">
        <w:rPr>
          <w:sz w:val="24"/>
          <w:szCs w:val="24"/>
        </w:rPr>
        <w:t>ina</w:t>
      </w:r>
      <w:r w:rsidRPr="00B37737">
        <w:rPr>
          <w:spacing w:val="-1"/>
          <w:sz w:val="24"/>
          <w:szCs w:val="24"/>
        </w:rPr>
        <w:t>f</w:t>
      </w:r>
      <w:r w:rsidRPr="00B37737">
        <w:rPr>
          <w:sz w:val="24"/>
          <w:szCs w:val="24"/>
        </w:rPr>
        <w:t>ter</w:t>
      </w:r>
      <w:r w:rsidRPr="00B37737">
        <w:rPr>
          <w:spacing w:val="1"/>
          <w:sz w:val="24"/>
          <w:szCs w:val="24"/>
        </w:rPr>
        <w:t xml:space="preserve"> </w:t>
      </w:r>
      <w:r w:rsidRPr="00B37737">
        <w:rPr>
          <w:spacing w:val="-1"/>
          <w:sz w:val="24"/>
          <w:szCs w:val="24"/>
        </w:rPr>
        <w:t>ca</w:t>
      </w:r>
      <w:r w:rsidRPr="00B37737">
        <w:rPr>
          <w:sz w:val="24"/>
          <w:szCs w:val="24"/>
        </w:rPr>
        <w:t>l</w:t>
      </w:r>
      <w:r w:rsidRPr="00B37737">
        <w:rPr>
          <w:spacing w:val="1"/>
          <w:sz w:val="24"/>
          <w:szCs w:val="24"/>
        </w:rPr>
        <w:t>l</w:t>
      </w:r>
      <w:r w:rsidRPr="00B37737">
        <w:rPr>
          <w:sz w:val="24"/>
          <w:szCs w:val="24"/>
        </w:rPr>
        <w:t xml:space="preserve">ed </w:t>
      </w:r>
      <w:r w:rsidRPr="00B37737">
        <w:rPr>
          <w:spacing w:val="-1"/>
          <w:sz w:val="24"/>
          <w:szCs w:val="24"/>
        </w:rPr>
        <w:t>“</w:t>
      </w:r>
      <w:r w:rsidRPr="00B37737">
        <w:rPr>
          <w:spacing w:val="1"/>
          <w:sz w:val="24"/>
          <w:szCs w:val="24"/>
        </w:rPr>
        <w:t>P</w:t>
      </w:r>
      <w:r w:rsidRPr="00B37737">
        <w:rPr>
          <w:sz w:val="24"/>
          <w:szCs w:val="24"/>
        </w:rPr>
        <w:t>ro</w:t>
      </w:r>
      <w:r w:rsidRPr="00B37737">
        <w:rPr>
          <w:spacing w:val="-2"/>
          <w:sz w:val="24"/>
          <w:szCs w:val="24"/>
        </w:rPr>
        <w:t>c</w:t>
      </w:r>
      <w:r w:rsidRPr="00B37737">
        <w:rPr>
          <w:sz w:val="24"/>
          <w:szCs w:val="24"/>
        </w:rPr>
        <w:t>u</w:t>
      </w:r>
      <w:r w:rsidRPr="00B37737">
        <w:rPr>
          <w:spacing w:val="-1"/>
          <w:sz w:val="24"/>
          <w:szCs w:val="24"/>
        </w:rPr>
        <w:t>r</w:t>
      </w:r>
      <w:r w:rsidRPr="00B37737">
        <w:rPr>
          <w:sz w:val="24"/>
          <w:szCs w:val="24"/>
        </w:rPr>
        <w:t>i</w:t>
      </w:r>
      <w:r w:rsidRPr="00B37737">
        <w:rPr>
          <w:spacing w:val="3"/>
          <w:sz w:val="24"/>
          <w:szCs w:val="24"/>
        </w:rPr>
        <w:t>n</w:t>
      </w:r>
      <w:r w:rsidRPr="00B37737">
        <w:rPr>
          <w:sz w:val="24"/>
          <w:szCs w:val="24"/>
        </w:rPr>
        <w:t>g</w:t>
      </w:r>
      <w:r w:rsidRPr="00B37737">
        <w:rPr>
          <w:spacing w:val="-2"/>
          <w:sz w:val="24"/>
          <w:szCs w:val="24"/>
        </w:rPr>
        <w:t xml:space="preserve"> </w:t>
      </w:r>
      <w:r w:rsidR="00B37737" w:rsidRPr="00B37737">
        <w:rPr>
          <w:spacing w:val="2"/>
          <w:sz w:val="24"/>
          <w:szCs w:val="24"/>
        </w:rPr>
        <w:t>A</w:t>
      </w:r>
      <w:r w:rsidR="00B37737" w:rsidRPr="00B37737">
        <w:rPr>
          <w:spacing w:val="-2"/>
          <w:sz w:val="24"/>
          <w:szCs w:val="24"/>
        </w:rPr>
        <w:t>g</w:t>
      </w:r>
      <w:r w:rsidR="00B37737" w:rsidRPr="00B37737">
        <w:rPr>
          <w:spacing w:val="-1"/>
          <w:sz w:val="24"/>
          <w:szCs w:val="24"/>
        </w:rPr>
        <w:t>e</w:t>
      </w:r>
      <w:r w:rsidR="00B37737" w:rsidRPr="00B37737">
        <w:rPr>
          <w:spacing w:val="2"/>
          <w:sz w:val="24"/>
          <w:szCs w:val="24"/>
        </w:rPr>
        <w:t>n</w:t>
      </w:r>
      <w:r w:rsidR="00B37737" w:rsidRPr="00B37737">
        <w:rPr>
          <w:spacing w:val="4"/>
          <w:sz w:val="24"/>
          <w:szCs w:val="24"/>
        </w:rPr>
        <w:t>c</w:t>
      </w:r>
      <w:r w:rsidR="00B37737" w:rsidRPr="00B37737">
        <w:rPr>
          <w:sz w:val="24"/>
          <w:szCs w:val="24"/>
        </w:rPr>
        <w:t>y</w:t>
      </w:r>
      <w:r w:rsidR="00B37737" w:rsidRPr="00B37737">
        <w:rPr>
          <w:spacing w:val="-5"/>
          <w:sz w:val="24"/>
          <w:szCs w:val="24"/>
        </w:rPr>
        <w:t>”</w:t>
      </w:r>
      <w:r w:rsidRPr="00B37737">
        <w:rPr>
          <w:sz w:val="24"/>
          <w:szCs w:val="24"/>
        </w:rPr>
        <w:t>) n</w:t>
      </w:r>
      <w:r w:rsidRPr="00B37737">
        <w:rPr>
          <w:spacing w:val="1"/>
          <w:sz w:val="24"/>
          <w:szCs w:val="24"/>
        </w:rPr>
        <w:t>o</w:t>
      </w:r>
      <w:r w:rsidRPr="00B37737">
        <w:rPr>
          <w:sz w:val="24"/>
          <w:szCs w:val="24"/>
        </w:rPr>
        <w:t>w invi</w:t>
      </w:r>
      <w:r w:rsidRPr="00B37737">
        <w:rPr>
          <w:spacing w:val="1"/>
          <w:sz w:val="24"/>
          <w:szCs w:val="24"/>
        </w:rPr>
        <w:t>t</w:t>
      </w:r>
      <w:r w:rsidRPr="00B37737">
        <w:rPr>
          <w:spacing w:val="-1"/>
          <w:sz w:val="24"/>
          <w:szCs w:val="24"/>
        </w:rPr>
        <w:t>e</w:t>
      </w:r>
      <w:r w:rsidRPr="00B37737">
        <w:rPr>
          <w:sz w:val="24"/>
          <w:szCs w:val="24"/>
        </w:rPr>
        <w:t>s propos</w:t>
      </w:r>
      <w:r w:rsidRPr="00B37737">
        <w:rPr>
          <w:spacing w:val="-1"/>
          <w:sz w:val="24"/>
          <w:szCs w:val="24"/>
        </w:rPr>
        <w:t>a</w:t>
      </w:r>
      <w:r w:rsidRPr="00B37737">
        <w:rPr>
          <w:sz w:val="24"/>
          <w:szCs w:val="24"/>
        </w:rPr>
        <w:t xml:space="preserve">ls </w:t>
      </w:r>
      <w:r w:rsidRPr="00B37737">
        <w:rPr>
          <w:spacing w:val="1"/>
          <w:sz w:val="24"/>
          <w:szCs w:val="24"/>
        </w:rPr>
        <w:t>t</w:t>
      </w:r>
      <w:r w:rsidRPr="00B37737">
        <w:rPr>
          <w:sz w:val="24"/>
          <w:szCs w:val="24"/>
        </w:rPr>
        <w:t>o pr</w:t>
      </w:r>
      <w:r w:rsidRPr="00B37737">
        <w:rPr>
          <w:spacing w:val="-1"/>
          <w:sz w:val="24"/>
          <w:szCs w:val="24"/>
        </w:rPr>
        <w:t>o</w:t>
      </w:r>
      <w:r w:rsidRPr="00B37737">
        <w:rPr>
          <w:sz w:val="24"/>
          <w:szCs w:val="24"/>
        </w:rPr>
        <w:t>vide the</w:t>
      </w:r>
      <w:r w:rsidRPr="00B37737">
        <w:rPr>
          <w:spacing w:val="-1"/>
          <w:sz w:val="24"/>
          <w:szCs w:val="24"/>
        </w:rPr>
        <w:t xml:space="preserve"> f</w:t>
      </w:r>
      <w:r w:rsidRPr="00B37737">
        <w:rPr>
          <w:sz w:val="24"/>
          <w:szCs w:val="24"/>
        </w:rPr>
        <w:t>ol</w:t>
      </w:r>
      <w:r w:rsidRPr="00B37737">
        <w:rPr>
          <w:spacing w:val="1"/>
          <w:sz w:val="24"/>
          <w:szCs w:val="24"/>
        </w:rPr>
        <w:t>l</w:t>
      </w:r>
      <w:r w:rsidRPr="00B37737">
        <w:rPr>
          <w:sz w:val="24"/>
          <w:szCs w:val="24"/>
        </w:rPr>
        <w:t xml:space="preserve">owing </w:t>
      </w:r>
      <w:r w:rsidRPr="00B37737">
        <w:rPr>
          <w:spacing w:val="-1"/>
          <w:sz w:val="24"/>
          <w:szCs w:val="24"/>
        </w:rPr>
        <w:t>c</w:t>
      </w:r>
      <w:r w:rsidRPr="00B37737">
        <w:rPr>
          <w:sz w:val="24"/>
          <w:szCs w:val="24"/>
        </w:rPr>
        <w:t>on</w:t>
      </w:r>
      <w:r w:rsidRPr="00B37737">
        <w:rPr>
          <w:spacing w:val="2"/>
          <w:sz w:val="24"/>
          <w:szCs w:val="24"/>
        </w:rPr>
        <w:t>s</w:t>
      </w:r>
      <w:r w:rsidRPr="00B37737">
        <w:rPr>
          <w:sz w:val="24"/>
          <w:szCs w:val="24"/>
        </w:rPr>
        <w:t>ul</w:t>
      </w:r>
      <w:r w:rsidRPr="00B37737">
        <w:rPr>
          <w:spacing w:val="1"/>
          <w:sz w:val="24"/>
          <w:szCs w:val="24"/>
        </w:rPr>
        <w:t>t</w:t>
      </w:r>
      <w:r w:rsidRPr="00B37737">
        <w:rPr>
          <w:sz w:val="24"/>
          <w:szCs w:val="24"/>
        </w:rPr>
        <w:t>ing</w:t>
      </w:r>
      <w:r w:rsidRPr="00B37737">
        <w:rPr>
          <w:spacing w:val="-2"/>
          <w:sz w:val="24"/>
          <w:szCs w:val="24"/>
        </w:rPr>
        <w:t xml:space="preserve"> </w:t>
      </w:r>
      <w:r w:rsidRPr="00B37737">
        <w:rPr>
          <w:sz w:val="24"/>
          <w:szCs w:val="24"/>
        </w:rPr>
        <w:t>se</w:t>
      </w:r>
      <w:r w:rsidRPr="00B37737">
        <w:rPr>
          <w:spacing w:val="-1"/>
          <w:sz w:val="24"/>
          <w:szCs w:val="24"/>
        </w:rPr>
        <w:t>r</w:t>
      </w:r>
      <w:r w:rsidRPr="00B37737">
        <w:rPr>
          <w:sz w:val="24"/>
          <w:szCs w:val="24"/>
        </w:rPr>
        <w:t>vi</w:t>
      </w:r>
      <w:r w:rsidRPr="00B37737">
        <w:rPr>
          <w:spacing w:val="2"/>
          <w:sz w:val="24"/>
          <w:szCs w:val="24"/>
        </w:rPr>
        <w:t>c</w:t>
      </w:r>
      <w:r w:rsidRPr="00B37737">
        <w:rPr>
          <w:spacing w:val="-1"/>
          <w:sz w:val="24"/>
          <w:szCs w:val="24"/>
        </w:rPr>
        <w:t>e</w:t>
      </w:r>
      <w:r w:rsidRPr="00B37737">
        <w:rPr>
          <w:sz w:val="24"/>
          <w:szCs w:val="24"/>
        </w:rPr>
        <w:t xml:space="preserve">s: </w:t>
      </w:r>
      <w:r w:rsidR="0029194C" w:rsidRPr="00B37737">
        <w:rPr>
          <w:sz w:val="24"/>
          <w:szCs w:val="24"/>
        </w:rPr>
        <w:t xml:space="preserve">Hiring of Consulting Firm for Standardized Achievement Test (SAT-V). </w:t>
      </w:r>
      <w:r w:rsidRPr="00B37737">
        <w:rPr>
          <w:sz w:val="24"/>
          <w:szCs w:val="24"/>
        </w:rPr>
        <w:t>More</w:t>
      </w:r>
      <w:r w:rsidRPr="00B37737">
        <w:rPr>
          <w:spacing w:val="-1"/>
          <w:sz w:val="24"/>
          <w:szCs w:val="24"/>
        </w:rPr>
        <w:t xml:space="preserve"> </w:t>
      </w:r>
      <w:r w:rsidRPr="00B37737">
        <w:rPr>
          <w:sz w:val="24"/>
          <w:szCs w:val="24"/>
        </w:rPr>
        <w:t>d</w:t>
      </w:r>
      <w:r w:rsidRPr="00B37737">
        <w:rPr>
          <w:spacing w:val="-1"/>
          <w:sz w:val="24"/>
          <w:szCs w:val="24"/>
        </w:rPr>
        <w:t>e</w:t>
      </w:r>
      <w:r w:rsidRPr="00B37737">
        <w:rPr>
          <w:sz w:val="24"/>
          <w:szCs w:val="24"/>
        </w:rPr>
        <w:t>tails on the s</w:t>
      </w:r>
      <w:r w:rsidRPr="00B37737">
        <w:rPr>
          <w:spacing w:val="-1"/>
          <w:sz w:val="24"/>
          <w:szCs w:val="24"/>
        </w:rPr>
        <w:t>e</w:t>
      </w:r>
      <w:r w:rsidRPr="00B37737">
        <w:rPr>
          <w:sz w:val="24"/>
          <w:szCs w:val="24"/>
        </w:rPr>
        <w:t>rv</w:t>
      </w:r>
      <w:r w:rsidRPr="00B37737">
        <w:rPr>
          <w:spacing w:val="2"/>
          <w:sz w:val="24"/>
          <w:szCs w:val="24"/>
        </w:rPr>
        <w:t>i</w:t>
      </w:r>
      <w:r w:rsidRPr="00B37737">
        <w:rPr>
          <w:spacing w:val="-1"/>
          <w:sz w:val="24"/>
          <w:szCs w:val="24"/>
        </w:rPr>
        <w:t>ce</w:t>
      </w:r>
      <w:r w:rsidRPr="00B37737">
        <w:rPr>
          <w:sz w:val="24"/>
          <w:szCs w:val="24"/>
        </w:rPr>
        <w:t>s a</w:t>
      </w:r>
      <w:r w:rsidRPr="00B37737">
        <w:rPr>
          <w:spacing w:val="1"/>
          <w:sz w:val="24"/>
          <w:szCs w:val="24"/>
        </w:rPr>
        <w:t>r</w:t>
      </w:r>
      <w:r w:rsidRPr="00B37737">
        <w:rPr>
          <w:sz w:val="24"/>
          <w:szCs w:val="24"/>
        </w:rPr>
        <w:t>e</w:t>
      </w:r>
      <w:r w:rsidRPr="00B37737">
        <w:rPr>
          <w:spacing w:val="-1"/>
          <w:sz w:val="24"/>
          <w:szCs w:val="24"/>
        </w:rPr>
        <w:t xml:space="preserve"> </w:t>
      </w:r>
      <w:r w:rsidRPr="00B37737">
        <w:rPr>
          <w:sz w:val="24"/>
          <w:szCs w:val="24"/>
        </w:rPr>
        <w:t>pro</w:t>
      </w:r>
      <w:r w:rsidRPr="00B37737">
        <w:rPr>
          <w:spacing w:val="-1"/>
          <w:sz w:val="24"/>
          <w:szCs w:val="24"/>
        </w:rPr>
        <w:t>v</w:t>
      </w:r>
      <w:r w:rsidRPr="00B37737">
        <w:rPr>
          <w:sz w:val="24"/>
          <w:szCs w:val="24"/>
        </w:rPr>
        <w:t xml:space="preserve">ided in </w:t>
      </w:r>
      <w:r w:rsidRPr="00B37737">
        <w:rPr>
          <w:spacing w:val="1"/>
          <w:sz w:val="24"/>
          <w:szCs w:val="24"/>
        </w:rPr>
        <w:t>t</w:t>
      </w:r>
      <w:r w:rsidRPr="00B37737">
        <w:rPr>
          <w:sz w:val="24"/>
          <w:szCs w:val="24"/>
        </w:rPr>
        <w:t>he</w:t>
      </w:r>
      <w:r w:rsidRPr="00B37737">
        <w:rPr>
          <w:spacing w:val="-1"/>
          <w:sz w:val="24"/>
          <w:szCs w:val="24"/>
        </w:rPr>
        <w:t xml:space="preserve"> </w:t>
      </w:r>
      <w:r w:rsidRPr="00B37737">
        <w:rPr>
          <w:sz w:val="24"/>
          <w:szCs w:val="24"/>
        </w:rPr>
        <w:t>T</w:t>
      </w:r>
      <w:r w:rsidRPr="00B37737">
        <w:rPr>
          <w:spacing w:val="-1"/>
          <w:sz w:val="24"/>
          <w:szCs w:val="24"/>
        </w:rPr>
        <w:t>e</w:t>
      </w:r>
      <w:r w:rsidRPr="00B37737">
        <w:rPr>
          <w:sz w:val="24"/>
          <w:szCs w:val="24"/>
        </w:rPr>
        <w:t>rms of</w:t>
      </w:r>
      <w:r w:rsidRPr="00B37737">
        <w:rPr>
          <w:spacing w:val="-1"/>
          <w:sz w:val="24"/>
          <w:szCs w:val="24"/>
        </w:rPr>
        <w:t xml:space="preserve"> </w:t>
      </w:r>
      <w:r w:rsidRPr="00B37737">
        <w:rPr>
          <w:sz w:val="24"/>
          <w:szCs w:val="24"/>
        </w:rPr>
        <w:t>R</w:t>
      </w:r>
      <w:r w:rsidRPr="00B37737">
        <w:rPr>
          <w:spacing w:val="-1"/>
          <w:sz w:val="24"/>
          <w:szCs w:val="24"/>
        </w:rPr>
        <w:t>e</w:t>
      </w:r>
      <w:r w:rsidRPr="00B37737">
        <w:rPr>
          <w:spacing w:val="1"/>
          <w:sz w:val="24"/>
          <w:szCs w:val="24"/>
        </w:rPr>
        <w:t>f</w:t>
      </w:r>
      <w:r w:rsidRPr="00B37737">
        <w:rPr>
          <w:spacing w:val="-1"/>
          <w:sz w:val="24"/>
          <w:szCs w:val="24"/>
        </w:rPr>
        <w:t>e</w:t>
      </w:r>
      <w:r w:rsidRPr="00B37737">
        <w:rPr>
          <w:sz w:val="24"/>
          <w:szCs w:val="24"/>
        </w:rPr>
        <w:t>r</w:t>
      </w:r>
      <w:r w:rsidRPr="00B37737">
        <w:rPr>
          <w:spacing w:val="-2"/>
          <w:sz w:val="24"/>
          <w:szCs w:val="24"/>
        </w:rPr>
        <w:t>e</w:t>
      </w:r>
      <w:r w:rsidRPr="00B37737">
        <w:rPr>
          <w:spacing w:val="2"/>
          <w:sz w:val="24"/>
          <w:szCs w:val="24"/>
        </w:rPr>
        <w:t>n</w:t>
      </w:r>
      <w:r w:rsidRPr="00B37737">
        <w:rPr>
          <w:spacing w:val="1"/>
          <w:sz w:val="24"/>
          <w:szCs w:val="24"/>
        </w:rPr>
        <w:t>c</w:t>
      </w:r>
      <w:r w:rsidRPr="00B37737">
        <w:rPr>
          <w:spacing w:val="-1"/>
          <w:sz w:val="24"/>
          <w:szCs w:val="24"/>
        </w:rPr>
        <w:t>e</w:t>
      </w:r>
      <w:r w:rsidRPr="00B37737">
        <w:rPr>
          <w:sz w:val="24"/>
          <w:szCs w:val="24"/>
        </w:rPr>
        <w:t>.</w:t>
      </w:r>
    </w:p>
    <w:p w:rsidR="00D35201" w:rsidRDefault="00E6664F" w:rsidP="005C08C5">
      <w:pPr>
        <w:pStyle w:val="ListParagraph"/>
        <w:numPr>
          <w:ilvl w:val="0"/>
          <w:numId w:val="3"/>
        </w:numPr>
        <w:rPr>
          <w:sz w:val="24"/>
          <w:szCs w:val="24"/>
        </w:rPr>
      </w:pPr>
      <w:r w:rsidRPr="00B37737">
        <w:rPr>
          <w:sz w:val="24"/>
          <w:szCs w:val="24"/>
        </w:rPr>
        <w:t xml:space="preserve">This </w:t>
      </w:r>
      <w:r w:rsidRPr="00B37737">
        <w:rPr>
          <w:spacing w:val="1"/>
          <w:sz w:val="24"/>
          <w:szCs w:val="24"/>
        </w:rPr>
        <w:t>R</w:t>
      </w:r>
      <w:r w:rsidRPr="00B37737">
        <w:rPr>
          <w:spacing w:val="-1"/>
          <w:sz w:val="24"/>
          <w:szCs w:val="24"/>
        </w:rPr>
        <w:t>e</w:t>
      </w:r>
      <w:r w:rsidRPr="00B37737">
        <w:rPr>
          <w:sz w:val="24"/>
          <w:szCs w:val="24"/>
        </w:rPr>
        <w:t>qu</w:t>
      </w:r>
      <w:r w:rsidRPr="00B37737">
        <w:rPr>
          <w:spacing w:val="-1"/>
          <w:sz w:val="24"/>
          <w:szCs w:val="24"/>
        </w:rPr>
        <w:t>e</w:t>
      </w:r>
      <w:r w:rsidRPr="00B37737">
        <w:rPr>
          <w:sz w:val="24"/>
          <w:szCs w:val="24"/>
        </w:rPr>
        <w:t>st for</w:t>
      </w:r>
      <w:r w:rsidRPr="00B37737">
        <w:rPr>
          <w:spacing w:val="-1"/>
          <w:sz w:val="24"/>
          <w:szCs w:val="24"/>
        </w:rPr>
        <w:t xml:space="preserve"> </w:t>
      </w:r>
      <w:r w:rsidRPr="00B37737">
        <w:rPr>
          <w:spacing w:val="1"/>
          <w:sz w:val="24"/>
          <w:szCs w:val="24"/>
        </w:rPr>
        <w:t>P</w:t>
      </w:r>
      <w:r w:rsidRPr="00B37737">
        <w:rPr>
          <w:sz w:val="24"/>
          <w:szCs w:val="24"/>
        </w:rPr>
        <w:t>ropos</w:t>
      </w:r>
      <w:r w:rsidRPr="00B37737">
        <w:rPr>
          <w:spacing w:val="1"/>
          <w:sz w:val="24"/>
          <w:szCs w:val="24"/>
        </w:rPr>
        <w:t>a</w:t>
      </w:r>
      <w:r w:rsidRPr="00B37737">
        <w:rPr>
          <w:sz w:val="24"/>
          <w:szCs w:val="24"/>
        </w:rPr>
        <w:t>l (R</w:t>
      </w:r>
      <w:r w:rsidRPr="00B37737">
        <w:rPr>
          <w:spacing w:val="-1"/>
          <w:sz w:val="24"/>
          <w:szCs w:val="24"/>
        </w:rPr>
        <w:t>F</w:t>
      </w:r>
      <w:r w:rsidRPr="00B37737">
        <w:rPr>
          <w:spacing w:val="1"/>
          <w:sz w:val="24"/>
          <w:szCs w:val="24"/>
        </w:rPr>
        <w:t>P</w:t>
      </w:r>
      <w:r w:rsidRPr="00B37737">
        <w:rPr>
          <w:sz w:val="24"/>
          <w:szCs w:val="24"/>
        </w:rPr>
        <w:t>) h</w:t>
      </w:r>
      <w:r w:rsidRPr="00B37737">
        <w:rPr>
          <w:spacing w:val="-2"/>
          <w:sz w:val="24"/>
          <w:szCs w:val="24"/>
        </w:rPr>
        <w:t>a</w:t>
      </w:r>
      <w:r w:rsidRPr="00B37737">
        <w:rPr>
          <w:sz w:val="24"/>
          <w:szCs w:val="24"/>
        </w:rPr>
        <w:t>s be</w:t>
      </w:r>
      <w:r w:rsidRPr="00B37737">
        <w:rPr>
          <w:spacing w:val="-2"/>
          <w:sz w:val="24"/>
          <w:szCs w:val="24"/>
        </w:rPr>
        <w:t>e</w:t>
      </w:r>
      <w:r w:rsidRPr="00B37737">
        <w:rPr>
          <w:sz w:val="24"/>
          <w:szCs w:val="24"/>
        </w:rPr>
        <w:t>n</w:t>
      </w:r>
      <w:r w:rsidRPr="00B37737">
        <w:rPr>
          <w:spacing w:val="2"/>
          <w:sz w:val="24"/>
          <w:szCs w:val="24"/>
        </w:rPr>
        <w:t xml:space="preserve"> </w:t>
      </w:r>
      <w:r w:rsidRPr="00B37737">
        <w:rPr>
          <w:spacing w:val="1"/>
          <w:sz w:val="24"/>
          <w:szCs w:val="24"/>
        </w:rPr>
        <w:t>a</w:t>
      </w:r>
      <w:r w:rsidRPr="00B37737">
        <w:rPr>
          <w:sz w:val="24"/>
          <w:szCs w:val="24"/>
        </w:rPr>
        <w:t>dd</w:t>
      </w:r>
      <w:r w:rsidRPr="00B37737">
        <w:rPr>
          <w:spacing w:val="1"/>
          <w:sz w:val="24"/>
          <w:szCs w:val="24"/>
        </w:rPr>
        <w:t>r</w:t>
      </w:r>
      <w:r w:rsidRPr="00B37737">
        <w:rPr>
          <w:spacing w:val="-1"/>
          <w:sz w:val="24"/>
          <w:szCs w:val="24"/>
        </w:rPr>
        <w:t>e</w:t>
      </w:r>
      <w:r w:rsidRPr="00B37737">
        <w:rPr>
          <w:sz w:val="24"/>
          <w:szCs w:val="24"/>
        </w:rPr>
        <w:t xml:space="preserve">ssed to the </w:t>
      </w:r>
      <w:r w:rsidRPr="00B37737">
        <w:rPr>
          <w:spacing w:val="-1"/>
          <w:sz w:val="24"/>
          <w:szCs w:val="24"/>
        </w:rPr>
        <w:t>f</w:t>
      </w:r>
      <w:r w:rsidRPr="00B37737">
        <w:rPr>
          <w:sz w:val="24"/>
          <w:szCs w:val="24"/>
        </w:rPr>
        <w:t>ol</w:t>
      </w:r>
      <w:r w:rsidRPr="00B37737">
        <w:rPr>
          <w:spacing w:val="1"/>
          <w:sz w:val="24"/>
          <w:szCs w:val="24"/>
        </w:rPr>
        <w:t>l</w:t>
      </w:r>
      <w:r w:rsidRPr="00B37737">
        <w:rPr>
          <w:sz w:val="24"/>
          <w:szCs w:val="24"/>
        </w:rPr>
        <w:t>owing</w:t>
      </w:r>
      <w:r w:rsidRPr="00B37737">
        <w:rPr>
          <w:spacing w:val="-2"/>
          <w:sz w:val="24"/>
          <w:szCs w:val="24"/>
        </w:rPr>
        <w:t xml:space="preserve"> </w:t>
      </w:r>
      <w:r w:rsidRPr="00B37737">
        <w:rPr>
          <w:sz w:val="24"/>
          <w:szCs w:val="24"/>
        </w:rPr>
        <w:t>short</w:t>
      </w:r>
      <w:r w:rsidRPr="00B37737">
        <w:rPr>
          <w:spacing w:val="3"/>
          <w:sz w:val="24"/>
          <w:szCs w:val="24"/>
        </w:rPr>
        <w:t>l</w:t>
      </w:r>
      <w:r w:rsidRPr="00B37737">
        <w:rPr>
          <w:sz w:val="24"/>
          <w:szCs w:val="24"/>
        </w:rPr>
        <w:t>is</w:t>
      </w:r>
      <w:r w:rsidRPr="00B37737">
        <w:rPr>
          <w:spacing w:val="1"/>
          <w:sz w:val="24"/>
          <w:szCs w:val="24"/>
        </w:rPr>
        <w:t>t</w:t>
      </w:r>
      <w:r w:rsidRPr="00B37737">
        <w:rPr>
          <w:spacing w:val="-1"/>
          <w:sz w:val="24"/>
          <w:szCs w:val="24"/>
        </w:rPr>
        <w:t>e</w:t>
      </w:r>
      <w:r w:rsidRPr="00B37737">
        <w:rPr>
          <w:sz w:val="24"/>
          <w:szCs w:val="24"/>
        </w:rPr>
        <w:t>d/pr</w:t>
      </w:r>
      <w:r w:rsidRPr="00B37737">
        <w:rPr>
          <w:spacing w:val="1"/>
          <w:sz w:val="24"/>
          <w:szCs w:val="24"/>
        </w:rPr>
        <w:t>e</w:t>
      </w:r>
      <w:r w:rsidRPr="00B37737">
        <w:rPr>
          <w:sz w:val="24"/>
          <w:szCs w:val="24"/>
        </w:rPr>
        <w:t>- qu</w:t>
      </w:r>
      <w:r w:rsidRPr="00B37737">
        <w:rPr>
          <w:spacing w:val="-1"/>
          <w:sz w:val="24"/>
          <w:szCs w:val="24"/>
        </w:rPr>
        <w:t>a</w:t>
      </w:r>
      <w:r w:rsidRPr="00B37737">
        <w:rPr>
          <w:sz w:val="24"/>
          <w:szCs w:val="24"/>
        </w:rPr>
        <w:t>l</w:t>
      </w:r>
      <w:r w:rsidRPr="00B37737">
        <w:rPr>
          <w:spacing w:val="1"/>
          <w:sz w:val="24"/>
          <w:szCs w:val="24"/>
        </w:rPr>
        <w:t>i</w:t>
      </w:r>
      <w:r w:rsidRPr="00B37737">
        <w:rPr>
          <w:sz w:val="24"/>
          <w:szCs w:val="24"/>
        </w:rPr>
        <w:t>fi</w:t>
      </w:r>
      <w:r w:rsidRPr="00B37737">
        <w:rPr>
          <w:spacing w:val="-1"/>
          <w:sz w:val="24"/>
          <w:szCs w:val="24"/>
        </w:rPr>
        <w:t>e</w:t>
      </w:r>
      <w:r w:rsidRPr="00B37737">
        <w:rPr>
          <w:sz w:val="24"/>
          <w:szCs w:val="24"/>
        </w:rPr>
        <w:t>d/</w:t>
      </w:r>
      <w:r w:rsidRPr="00B37737">
        <w:rPr>
          <w:spacing w:val="1"/>
          <w:sz w:val="24"/>
          <w:szCs w:val="24"/>
        </w:rPr>
        <w:t>i</w:t>
      </w:r>
      <w:r w:rsidRPr="00B37737">
        <w:rPr>
          <w:sz w:val="24"/>
          <w:szCs w:val="24"/>
        </w:rPr>
        <w:t>nte</w:t>
      </w:r>
      <w:r w:rsidRPr="00B37737">
        <w:rPr>
          <w:spacing w:val="-1"/>
          <w:sz w:val="24"/>
          <w:szCs w:val="24"/>
        </w:rPr>
        <w:t>re</w:t>
      </w:r>
      <w:r w:rsidRPr="00B37737">
        <w:rPr>
          <w:sz w:val="24"/>
          <w:szCs w:val="24"/>
        </w:rPr>
        <w:t>sted Con</w:t>
      </w:r>
      <w:r w:rsidRPr="00B37737">
        <w:rPr>
          <w:spacing w:val="3"/>
          <w:sz w:val="24"/>
          <w:szCs w:val="24"/>
        </w:rPr>
        <w:t>s</w:t>
      </w:r>
      <w:r w:rsidRPr="00B37737">
        <w:rPr>
          <w:sz w:val="24"/>
          <w:szCs w:val="24"/>
        </w:rPr>
        <w:t>ul</w:t>
      </w:r>
      <w:r w:rsidRPr="00B37737">
        <w:rPr>
          <w:spacing w:val="1"/>
          <w:sz w:val="24"/>
          <w:szCs w:val="24"/>
        </w:rPr>
        <w:t>t</w:t>
      </w:r>
      <w:r w:rsidRPr="00B37737">
        <w:rPr>
          <w:spacing w:val="-1"/>
          <w:sz w:val="24"/>
          <w:szCs w:val="24"/>
        </w:rPr>
        <w:t>a</w:t>
      </w:r>
      <w:r w:rsidRPr="00B37737">
        <w:rPr>
          <w:sz w:val="24"/>
          <w:szCs w:val="24"/>
        </w:rPr>
        <w:t>nts:</w:t>
      </w:r>
    </w:p>
    <w:p w:rsidR="00B37737" w:rsidRDefault="00957DB2" w:rsidP="00957DB2">
      <w:pPr>
        <w:pStyle w:val="ListParagraph"/>
        <w:numPr>
          <w:ilvl w:val="0"/>
          <w:numId w:val="4"/>
        </w:numPr>
        <w:rPr>
          <w:sz w:val="24"/>
          <w:szCs w:val="24"/>
        </w:rPr>
      </w:pPr>
      <w:r>
        <w:rPr>
          <w:sz w:val="24"/>
          <w:szCs w:val="24"/>
        </w:rPr>
        <w:t>IBA Sukkur</w:t>
      </w:r>
    </w:p>
    <w:p w:rsidR="00B37737" w:rsidRPr="00957DB2" w:rsidRDefault="00957DB2" w:rsidP="00957DB2">
      <w:pPr>
        <w:pStyle w:val="ListParagraph"/>
        <w:numPr>
          <w:ilvl w:val="0"/>
          <w:numId w:val="4"/>
        </w:numPr>
        <w:rPr>
          <w:sz w:val="24"/>
          <w:szCs w:val="24"/>
        </w:rPr>
      </w:pPr>
      <w:r w:rsidRPr="00957DB2">
        <w:rPr>
          <w:sz w:val="24"/>
          <w:szCs w:val="24"/>
        </w:rPr>
        <w:t>NTS</w:t>
      </w:r>
    </w:p>
    <w:p w:rsidR="00D35201" w:rsidRDefault="00D35201" w:rsidP="00B37F17">
      <w:pPr>
        <w:spacing w:line="200" w:lineRule="exact"/>
        <w:ind w:left="0"/>
      </w:pPr>
    </w:p>
    <w:p w:rsidR="00D35201" w:rsidRDefault="00E6664F">
      <w:pPr>
        <w:ind w:left="520"/>
        <w:rPr>
          <w:sz w:val="24"/>
          <w:szCs w:val="24"/>
        </w:rPr>
      </w:pPr>
      <w:r>
        <w:rPr>
          <w:spacing w:val="-3"/>
          <w:sz w:val="24"/>
          <w:szCs w:val="24"/>
        </w:rPr>
        <w:t>I</w:t>
      </w:r>
      <w:r>
        <w:rPr>
          <w:sz w:val="24"/>
          <w:szCs w:val="24"/>
        </w:rPr>
        <w:t xml:space="preserve">t </w:t>
      </w:r>
      <w:r>
        <w:rPr>
          <w:spacing w:val="1"/>
          <w:sz w:val="24"/>
          <w:szCs w:val="24"/>
        </w:rPr>
        <w:t>i</w:t>
      </w:r>
      <w:r>
        <w:rPr>
          <w:sz w:val="24"/>
          <w:szCs w:val="24"/>
        </w:rPr>
        <w:t>s not p</w:t>
      </w:r>
      <w:r>
        <w:rPr>
          <w:spacing w:val="-1"/>
          <w:sz w:val="24"/>
          <w:szCs w:val="24"/>
        </w:rPr>
        <w:t>e</w:t>
      </w:r>
      <w:r>
        <w:rPr>
          <w:sz w:val="24"/>
          <w:szCs w:val="24"/>
        </w:rPr>
        <w:t>rmissib</w:t>
      </w:r>
      <w:r>
        <w:rPr>
          <w:spacing w:val="1"/>
          <w:sz w:val="24"/>
          <w:szCs w:val="24"/>
        </w:rPr>
        <w:t>l</w:t>
      </w:r>
      <w:r>
        <w:rPr>
          <w:sz w:val="24"/>
          <w:szCs w:val="24"/>
        </w:rPr>
        <w:t>e</w:t>
      </w:r>
      <w:r>
        <w:rPr>
          <w:spacing w:val="-1"/>
          <w:sz w:val="24"/>
          <w:szCs w:val="24"/>
        </w:rPr>
        <w:t xml:space="preserve"> </w:t>
      </w:r>
      <w:r>
        <w:rPr>
          <w:sz w:val="24"/>
          <w:szCs w:val="24"/>
        </w:rPr>
        <w:t xml:space="preserve">to </w:t>
      </w:r>
      <w:r>
        <w:rPr>
          <w:spacing w:val="1"/>
          <w:sz w:val="24"/>
          <w:szCs w:val="24"/>
        </w:rPr>
        <w:t>tr</w:t>
      </w:r>
      <w:r>
        <w:rPr>
          <w:spacing w:val="-1"/>
          <w:sz w:val="24"/>
          <w:szCs w:val="24"/>
        </w:rPr>
        <w:t>a</w:t>
      </w:r>
      <w:r>
        <w:rPr>
          <w:sz w:val="24"/>
          <w:szCs w:val="24"/>
        </w:rPr>
        <w:t>nsf</w:t>
      </w:r>
      <w:r>
        <w:rPr>
          <w:spacing w:val="-1"/>
          <w:sz w:val="24"/>
          <w:szCs w:val="24"/>
        </w:rPr>
        <w:t>e</w:t>
      </w:r>
      <w:r>
        <w:rPr>
          <w:sz w:val="24"/>
          <w:szCs w:val="24"/>
        </w:rPr>
        <w:t xml:space="preserve">r this </w:t>
      </w:r>
      <w:r>
        <w:rPr>
          <w:spacing w:val="1"/>
          <w:sz w:val="24"/>
          <w:szCs w:val="24"/>
        </w:rPr>
        <w:t>i</w:t>
      </w:r>
      <w:r>
        <w:rPr>
          <w:sz w:val="24"/>
          <w:szCs w:val="24"/>
        </w:rPr>
        <w:t>nvi</w:t>
      </w:r>
      <w:r>
        <w:rPr>
          <w:spacing w:val="1"/>
          <w:sz w:val="24"/>
          <w:szCs w:val="24"/>
        </w:rPr>
        <w:t>t</w:t>
      </w:r>
      <w:r>
        <w:rPr>
          <w:spacing w:val="-1"/>
          <w:sz w:val="24"/>
          <w:szCs w:val="24"/>
        </w:rPr>
        <w:t>a</w:t>
      </w:r>
      <w:r>
        <w:rPr>
          <w:sz w:val="24"/>
          <w:szCs w:val="24"/>
        </w:rPr>
        <w:t>t</w:t>
      </w:r>
      <w:r>
        <w:rPr>
          <w:spacing w:val="1"/>
          <w:sz w:val="24"/>
          <w:szCs w:val="24"/>
        </w:rPr>
        <w:t>i</w:t>
      </w:r>
      <w:r>
        <w:rPr>
          <w:sz w:val="24"/>
          <w:szCs w:val="24"/>
        </w:rPr>
        <w:t>on to a</w:t>
      </w:r>
      <w:r>
        <w:rPr>
          <w:spacing w:val="2"/>
          <w:sz w:val="24"/>
          <w:szCs w:val="24"/>
        </w:rPr>
        <w:t>n</w:t>
      </w:r>
      <w:r>
        <w:rPr>
          <w:sz w:val="24"/>
          <w:szCs w:val="24"/>
        </w:rPr>
        <w:t>y</w:t>
      </w:r>
      <w:r>
        <w:rPr>
          <w:spacing w:val="-5"/>
          <w:sz w:val="24"/>
          <w:szCs w:val="24"/>
        </w:rPr>
        <w:t xml:space="preserve"> </w:t>
      </w:r>
      <w:r>
        <w:rPr>
          <w:sz w:val="24"/>
          <w:szCs w:val="24"/>
        </w:rPr>
        <w:t>other</w:t>
      </w:r>
      <w:r>
        <w:rPr>
          <w:spacing w:val="1"/>
          <w:sz w:val="24"/>
          <w:szCs w:val="24"/>
        </w:rPr>
        <w:t xml:space="preserve"> </w:t>
      </w:r>
      <w:r>
        <w:rPr>
          <w:sz w:val="24"/>
          <w:szCs w:val="24"/>
        </w:rPr>
        <w:t>fi</w:t>
      </w:r>
      <w:r>
        <w:rPr>
          <w:spacing w:val="-1"/>
          <w:sz w:val="24"/>
          <w:szCs w:val="24"/>
        </w:rPr>
        <w:t>r</w:t>
      </w:r>
      <w:r>
        <w:rPr>
          <w:sz w:val="24"/>
          <w:szCs w:val="24"/>
        </w:rPr>
        <w:t>m.</w:t>
      </w:r>
    </w:p>
    <w:p w:rsidR="00B37F17" w:rsidRDefault="00B37F17">
      <w:pPr>
        <w:ind w:left="520"/>
        <w:rPr>
          <w:sz w:val="24"/>
          <w:szCs w:val="24"/>
        </w:rPr>
      </w:pPr>
    </w:p>
    <w:p w:rsidR="00D35201" w:rsidRPr="00B37F17" w:rsidRDefault="00E6664F" w:rsidP="005C08C5">
      <w:pPr>
        <w:pStyle w:val="ListParagraph"/>
        <w:numPr>
          <w:ilvl w:val="0"/>
          <w:numId w:val="3"/>
        </w:numPr>
        <w:rPr>
          <w:sz w:val="24"/>
          <w:szCs w:val="24"/>
        </w:rPr>
      </w:pPr>
      <w:r w:rsidRPr="00B37F17">
        <w:rPr>
          <w:sz w:val="24"/>
          <w:szCs w:val="24"/>
        </w:rPr>
        <w:t xml:space="preserve">A </w:t>
      </w:r>
      <w:r w:rsidRPr="00B37F17">
        <w:rPr>
          <w:spacing w:val="-1"/>
          <w:sz w:val="24"/>
          <w:szCs w:val="24"/>
        </w:rPr>
        <w:t>f</w:t>
      </w:r>
      <w:r w:rsidRPr="00B37F17">
        <w:rPr>
          <w:sz w:val="24"/>
          <w:szCs w:val="24"/>
        </w:rPr>
        <w:t>irm will be s</w:t>
      </w:r>
      <w:r w:rsidRPr="00B37F17">
        <w:rPr>
          <w:spacing w:val="-1"/>
          <w:sz w:val="24"/>
          <w:szCs w:val="24"/>
        </w:rPr>
        <w:t>e</w:t>
      </w:r>
      <w:r w:rsidRPr="00B37F17">
        <w:rPr>
          <w:sz w:val="24"/>
          <w:szCs w:val="24"/>
        </w:rPr>
        <w:t>le</w:t>
      </w:r>
      <w:r w:rsidRPr="00B37F17">
        <w:rPr>
          <w:spacing w:val="-1"/>
          <w:sz w:val="24"/>
          <w:szCs w:val="24"/>
        </w:rPr>
        <w:t>c</w:t>
      </w:r>
      <w:r w:rsidRPr="00B37F17">
        <w:rPr>
          <w:sz w:val="24"/>
          <w:szCs w:val="24"/>
        </w:rPr>
        <w:t xml:space="preserve">ted </w:t>
      </w:r>
      <w:r w:rsidRPr="00B37F17">
        <w:rPr>
          <w:spacing w:val="2"/>
          <w:sz w:val="24"/>
          <w:szCs w:val="24"/>
        </w:rPr>
        <w:t>u</w:t>
      </w:r>
      <w:r w:rsidRPr="00B37F17">
        <w:rPr>
          <w:sz w:val="24"/>
          <w:szCs w:val="24"/>
        </w:rPr>
        <w:t>nd</w:t>
      </w:r>
      <w:r w:rsidRPr="00B37F17">
        <w:rPr>
          <w:spacing w:val="-1"/>
          <w:sz w:val="24"/>
          <w:szCs w:val="24"/>
        </w:rPr>
        <w:t>e</w:t>
      </w:r>
      <w:r w:rsidRPr="00B37F17">
        <w:rPr>
          <w:sz w:val="24"/>
          <w:szCs w:val="24"/>
        </w:rPr>
        <w:t xml:space="preserve">r </w:t>
      </w:r>
      <w:r w:rsidR="0029194C" w:rsidRPr="00B37F17">
        <w:rPr>
          <w:sz w:val="24"/>
          <w:szCs w:val="24"/>
        </w:rPr>
        <w:t xml:space="preserve">QCBS </w:t>
      </w:r>
      <w:r w:rsidRPr="00B37F17">
        <w:rPr>
          <w:i/>
          <w:spacing w:val="1"/>
          <w:sz w:val="24"/>
          <w:szCs w:val="24"/>
        </w:rPr>
        <w:t>M</w:t>
      </w:r>
      <w:r w:rsidRPr="00B37F17">
        <w:rPr>
          <w:i/>
          <w:spacing w:val="-1"/>
          <w:sz w:val="24"/>
          <w:szCs w:val="24"/>
        </w:rPr>
        <w:t>e</w:t>
      </w:r>
      <w:r w:rsidRPr="00B37F17">
        <w:rPr>
          <w:i/>
          <w:sz w:val="24"/>
          <w:szCs w:val="24"/>
        </w:rPr>
        <w:t>tho</w:t>
      </w:r>
      <w:r w:rsidRPr="00B37F17">
        <w:rPr>
          <w:i/>
          <w:spacing w:val="1"/>
          <w:sz w:val="24"/>
          <w:szCs w:val="24"/>
        </w:rPr>
        <w:t>d</w:t>
      </w:r>
      <w:r w:rsidRPr="00B37F17">
        <w:rPr>
          <w:spacing w:val="1"/>
          <w:sz w:val="24"/>
          <w:szCs w:val="24"/>
        </w:rPr>
        <w:t xml:space="preserve"> </w:t>
      </w:r>
      <w:r w:rsidRPr="00B37F17">
        <w:rPr>
          <w:spacing w:val="-1"/>
          <w:sz w:val="24"/>
          <w:szCs w:val="24"/>
        </w:rPr>
        <w:t>a</w:t>
      </w:r>
      <w:r w:rsidRPr="00B37F17">
        <w:rPr>
          <w:sz w:val="24"/>
          <w:szCs w:val="24"/>
        </w:rPr>
        <w:t>nd p</w:t>
      </w:r>
      <w:r w:rsidRPr="00B37F17">
        <w:rPr>
          <w:spacing w:val="-1"/>
          <w:sz w:val="24"/>
          <w:szCs w:val="24"/>
        </w:rPr>
        <w:t>r</w:t>
      </w:r>
      <w:r w:rsidRPr="00B37F17">
        <w:rPr>
          <w:sz w:val="24"/>
          <w:szCs w:val="24"/>
        </w:rPr>
        <w:t>o</w:t>
      </w:r>
      <w:r w:rsidRPr="00B37F17">
        <w:rPr>
          <w:spacing w:val="-1"/>
          <w:sz w:val="24"/>
          <w:szCs w:val="24"/>
        </w:rPr>
        <w:t>ce</w:t>
      </w:r>
      <w:r w:rsidRPr="00B37F17">
        <w:rPr>
          <w:sz w:val="24"/>
          <w:szCs w:val="24"/>
        </w:rPr>
        <w:t>du</w:t>
      </w:r>
      <w:r w:rsidRPr="00B37F17">
        <w:rPr>
          <w:spacing w:val="1"/>
          <w:sz w:val="24"/>
          <w:szCs w:val="24"/>
        </w:rPr>
        <w:t>r</w:t>
      </w:r>
      <w:r w:rsidRPr="00B37F17">
        <w:rPr>
          <w:spacing w:val="-1"/>
          <w:sz w:val="24"/>
          <w:szCs w:val="24"/>
        </w:rPr>
        <w:t>e</w:t>
      </w:r>
      <w:r w:rsidRPr="00B37F17">
        <w:rPr>
          <w:sz w:val="24"/>
          <w:szCs w:val="24"/>
        </w:rPr>
        <w:t>s d</w:t>
      </w:r>
      <w:r w:rsidRPr="00B37F17">
        <w:rPr>
          <w:spacing w:val="1"/>
          <w:sz w:val="24"/>
          <w:szCs w:val="24"/>
        </w:rPr>
        <w:t>e</w:t>
      </w:r>
      <w:r w:rsidRPr="00B37F17">
        <w:rPr>
          <w:sz w:val="24"/>
          <w:szCs w:val="24"/>
        </w:rPr>
        <w:t>s</w:t>
      </w:r>
      <w:r w:rsidRPr="00B37F17">
        <w:rPr>
          <w:spacing w:val="-1"/>
          <w:sz w:val="24"/>
          <w:szCs w:val="24"/>
        </w:rPr>
        <w:t>c</w:t>
      </w:r>
      <w:r w:rsidRPr="00B37F17">
        <w:rPr>
          <w:sz w:val="24"/>
          <w:szCs w:val="24"/>
        </w:rPr>
        <w:t>rib</w:t>
      </w:r>
      <w:r w:rsidRPr="00B37F17">
        <w:rPr>
          <w:spacing w:val="-1"/>
          <w:sz w:val="24"/>
          <w:szCs w:val="24"/>
        </w:rPr>
        <w:t>e</w:t>
      </w:r>
      <w:r w:rsidRPr="00B37F17">
        <w:rPr>
          <w:sz w:val="24"/>
          <w:szCs w:val="24"/>
        </w:rPr>
        <w:t xml:space="preserve">d in </w:t>
      </w:r>
      <w:r w:rsidRPr="00B37F17">
        <w:rPr>
          <w:spacing w:val="1"/>
          <w:sz w:val="24"/>
          <w:szCs w:val="24"/>
        </w:rPr>
        <w:t>t</w:t>
      </w:r>
      <w:r w:rsidRPr="00B37F17">
        <w:rPr>
          <w:sz w:val="24"/>
          <w:szCs w:val="24"/>
        </w:rPr>
        <w:t>his</w:t>
      </w:r>
    </w:p>
    <w:p w:rsidR="00D35201" w:rsidRDefault="00E6664F" w:rsidP="00B37F17">
      <w:pPr>
        <w:ind w:left="720"/>
        <w:rPr>
          <w:sz w:val="24"/>
          <w:szCs w:val="24"/>
        </w:rPr>
      </w:pPr>
      <w:r>
        <w:rPr>
          <w:sz w:val="24"/>
          <w:szCs w:val="24"/>
        </w:rPr>
        <w:t>R</w:t>
      </w:r>
      <w:r>
        <w:rPr>
          <w:spacing w:val="-1"/>
          <w:sz w:val="24"/>
          <w:szCs w:val="24"/>
        </w:rPr>
        <w:t>F</w:t>
      </w:r>
      <w:r>
        <w:rPr>
          <w:spacing w:val="1"/>
          <w:sz w:val="24"/>
          <w:szCs w:val="24"/>
        </w:rPr>
        <w:t>P</w:t>
      </w:r>
      <w:r>
        <w:rPr>
          <w:sz w:val="24"/>
          <w:szCs w:val="24"/>
        </w:rPr>
        <w:t>, in a</w:t>
      </w:r>
      <w:r>
        <w:rPr>
          <w:spacing w:val="-1"/>
          <w:sz w:val="24"/>
          <w:szCs w:val="24"/>
        </w:rPr>
        <w:t>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 xml:space="preserve">with </w:t>
      </w:r>
      <w:r>
        <w:rPr>
          <w:spacing w:val="1"/>
          <w:sz w:val="24"/>
          <w:szCs w:val="24"/>
        </w:rPr>
        <w:t>t</w:t>
      </w:r>
      <w:r>
        <w:rPr>
          <w:sz w:val="24"/>
          <w:szCs w:val="24"/>
        </w:rPr>
        <w:t>he</w:t>
      </w:r>
      <w:r>
        <w:rPr>
          <w:spacing w:val="-1"/>
          <w:sz w:val="24"/>
          <w:szCs w:val="24"/>
        </w:rPr>
        <w:t xml:space="preserve"> </w:t>
      </w:r>
      <w:r>
        <w:rPr>
          <w:spacing w:val="1"/>
          <w:sz w:val="24"/>
          <w:szCs w:val="24"/>
        </w:rPr>
        <w:t>SPP</w:t>
      </w:r>
      <w:r>
        <w:rPr>
          <w:sz w:val="24"/>
          <w:szCs w:val="24"/>
        </w:rPr>
        <w:t>R 2010.</w:t>
      </w:r>
    </w:p>
    <w:p w:rsidR="00B54915" w:rsidRDefault="00B54915" w:rsidP="00B37F17">
      <w:pPr>
        <w:ind w:left="720"/>
        <w:rPr>
          <w:sz w:val="24"/>
          <w:szCs w:val="24"/>
        </w:rPr>
      </w:pPr>
    </w:p>
    <w:p w:rsidR="00D35201" w:rsidRPr="00B37F17" w:rsidRDefault="00E6664F" w:rsidP="005C08C5">
      <w:pPr>
        <w:pStyle w:val="ListParagraph"/>
        <w:numPr>
          <w:ilvl w:val="0"/>
          <w:numId w:val="3"/>
        </w:numPr>
        <w:rPr>
          <w:sz w:val="24"/>
          <w:szCs w:val="24"/>
        </w:rPr>
      </w:pPr>
      <w:r w:rsidRPr="00B37F17">
        <w:rPr>
          <w:sz w:val="24"/>
          <w:szCs w:val="24"/>
        </w:rPr>
        <w:t>The</w:t>
      </w:r>
      <w:r w:rsidRPr="00B37F17">
        <w:rPr>
          <w:spacing w:val="-1"/>
          <w:sz w:val="24"/>
          <w:szCs w:val="24"/>
        </w:rPr>
        <w:t xml:space="preserve"> </w:t>
      </w:r>
      <w:r w:rsidRPr="00B37F17">
        <w:rPr>
          <w:sz w:val="24"/>
          <w:szCs w:val="24"/>
        </w:rPr>
        <w:t>R</w:t>
      </w:r>
      <w:r w:rsidRPr="00B37F17">
        <w:rPr>
          <w:spacing w:val="-1"/>
          <w:sz w:val="24"/>
          <w:szCs w:val="24"/>
        </w:rPr>
        <w:t>F</w:t>
      </w:r>
      <w:r w:rsidRPr="00B37F17">
        <w:rPr>
          <w:sz w:val="24"/>
          <w:szCs w:val="24"/>
        </w:rPr>
        <w:t>P</w:t>
      </w:r>
      <w:r w:rsidRPr="00B37F17">
        <w:rPr>
          <w:spacing w:val="1"/>
          <w:sz w:val="24"/>
          <w:szCs w:val="24"/>
        </w:rPr>
        <w:t xml:space="preserve"> </w:t>
      </w:r>
      <w:r w:rsidRPr="00B37F17">
        <w:rPr>
          <w:sz w:val="24"/>
          <w:szCs w:val="24"/>
        </w:rPr>
        <w:t>includ</w:t>
      </w:r>
      <w:r w:rsidRPr="00B37F17">
        <w:rPr>
          <w:spacing w:val="-1"/>
          <w:sz w:val="24"/>
          <w:szCs w:val="24"/>
        </w:rPr>
        <w:t>e</w:t>
      </w:r>
      <w:r w:rsidRPr="00B37F17">
        <w:rPr>
          <w:sz w:val="24"/>
          <w:szCs w:val="24"/>
        </w:rPr>
        <w:t xml:space="preserve">s the </w:t>
      </w:r>
      <w:r w:rsidRPr="00B37F17">
        <w:rPr>
          <w:spacing w:val="-1"/>
          <w:sz w:val="24"/>
          <w:szCs w:val="24"/>
        </w:rPr>
        <w:t>f</w:t>
      </w:r>
      <w:r w:rsidRPr="00B37F17">
        <w:rPr>
          <w:sz w:val="24"/>
          <w:szCs w:val="24"/>
        </w:rPr>
        <w:t>o</w:t>
      </w:r>
      <w:r w:rsidRPr="00B37F17">
        <w:rPr>
          <w:spacing w:val="3"/>
          <w:sz w:val="24"/>
          <w:szCs w:val="24"/>
        </w:rPr>
        <w:t>l</w:t>
      </w:r>
      <w:r w:rsidRPr="00B37F17">
        <w:rPr>
          <w:sz w:val="24"/>
          <w:szCs w:val="24"/>
        </w:rPr>
        <w:t>lowing</w:t>
      </w:r>
      <w:r w:rsidRPr="00B37F17">
        <w:rPr>
          <w:spacing w:val="-2"/>
          <w:sz w:val="24"/>
          <w:szCs w:val="24"/>
        </w:rPr>
        <w:t xml:space="preserve"> </w:t>
      </w:r>
      <w:r w:rsidRPr="00B37F17">
        <w:rPr>
          <w:sz w:val="24"/>
          <w:szCs w:val="24"/>
        </w:rPr>
        <w:t>do</w:t>
      </w:r>
      <w:r w:rsidRPr="00B37F17">
        <w:rPr>
          <w:spacing w:val="-1"/>
          <w:sz w:val="24"/>
          <w:szCs w:val="24"/>
        </w:rPr>
        <w:t>c</w:t>
      </w:r>
      <w:r w:rsidRPr="00B37F17">
        <w:rPr>
          <w:sz w:val="24"/>
          <w:szCs w:val="24"/>
        </w:rPr>
        <w:t xml:space="preserve">uments: </w:t>
      </w:r>
      <w:r w:rsidRPr="00B37F17">
        <w:rPr>
          <w:spacing w:val="1"/>
          <w:sz w:val="24"/>
          <w:szCs w:val="24"/>
        </w:rPr>
        <w:t>S</w:t>
      </w:r>
      <w:r w:rsidRPr="00B37F17">
        <w:rPr>
          <w:spacing w:val="-1"/>
          <w:sz w:val="24"/>
          <w:szCs w:val="24"/>
        </w:rPr>
        <w:t>ec</w:t>
      </w:r>
      <w:r w:rsidRPr="00B37F17">
        <w:rPr>
          <w:sz w:val="24"/>
          <w:szCs w:val="24"/>
        </w:rPr>
        <w:t>t</w:t>
      </w:r>
      <w:r w:rsidRPr="00B37F17">
        <w:rPr>
          <w:spacing w:val="1"/>
          <w:sz w:val="24"/>
          <w:szCs w:val="24"/>
        </w:rPr>
        <w:t>i</w:t>
      </w:r>
      <w:r w:rsidRPr="00B37F17">
        <w:rPr>
          <w:sz w:val="24"/>
          <w:szCs w:val="24"/>
        </w:rPr>
        <w:t>on 1 -</w:t>
      </w:r>
      <w:r w:rsidRPr="00B37F17">
        <w:rPr>
          <w:spacing w:val="2"/>
          <w:sz w:val="24"/>
          <w:szCs w:val="24"/>
        </w:rPr>
        <w:t xml:space="preserve"> </w:t>
      </w:r>
      <w:r w:rsidRPr="00B37F17">
        <w:rPr>
          <w:spacing w:val="-3"/>
          <w:sz w:val="24"/>
          <w:szCs w:val="24"/>
        </w:rPr>
        <w:t>L</w:t>
      </w:r>
      <w:r w:rsidRPr="00B37F17">
        <w:rPr>
          <w:spacing w:val="-1"/>
          <w:sz w:val="24"/>
          <w:szCs w:val="24"/>
        </w:rPr>
        <w:t>e</w:t>
      </w:r>
      <w:r w:rsidRPr="00B37F17">
        <w:rPr>
          <w:sz w:val="24"/>
          <w:szCs w:val="24"/>
        </w:rPr>
        <w:t>t</w:t>
      </w:r>
      <w:r w:rsidRPr="00B37F17">
        <w:rPr>
          <w:spacing w:val="1"/>
          <w:sz w:val="24"/>
          <w:szCs w:val="24"/>
        </w:rPr>
        <w:t>t</w:t>
      </w:r>
      <w:r w:rsidRPr="00B37F17">
        <w:rPr>
          <w:spacing w:val="-1"/>
          <w:sz w:val="24"/>
          <w:szCs w:val="24"/>
        </w:rPr>
        <w:t>e</w:t>
      </w:r>
      <w:r w:rsidRPr="00B37F17">
        <w:rPr>
          <w:sz w:val="24"/>
          <w:szCs w:val="24"/>
        </w:rPr>
        <w:t>r of</w:t>
      </w:r>
      <w:r w:rsidRPr="00B37F17">
        <w:rPr>
          <w:spacing w:val="3"/>
          <w:sz w:val="24"/>
          <w:szCs w:val="24"/>
        </w:rPr>
        <w:t xml:space="preserve"> </w:t>
      </w:r>
      <w:r w:rsidRPr="00B37F17">
        <w:rPr>
          <w:spacing w:val="-3"/>
          <w:sz w:val="24"/>
          <w:szCs w:val="24"/>
        </w:rPr>
        <w:t>I</w:t>
      </w:r>
      <w:r w:rsidRPr="00B37F17">
        <w:rPr>
          <w:sz w:val="24"/>
          <w:szCs w:val="24"/>
        </w:rPr>
        <w:t>nvi</w:t>
      </w:r>
      <w:r w:rsidRPr="00B37F17">
        <w:rPr>
          <w:spacing w:val="1"/>
          <w:sz w:val="24"/>
          <w:szCs w:val="24"/>
        </w:rPr>
        <w:t>t</w:t>
      </w:r>
      <w:r w:rsidRPr="00B37F17">
        <w:rPr>
          <w:spacing w:val="-1"/>
          <w:sz w:val="24"/>
          <w:szCs w:val="24"/>
        </w:rPr>
        <w:t>a</w:t>
      </w:r>
      <w:r w:rsidRPr="00B37F17">
        <w:rPr>
          <w:sz w:val="24"/>
          <w:szCs w:val="24"/>
        </w:rPr>
        <w:t>t</w:t>
      </w:r>
      <w:r w:rsidRPr="00B37F17">
        <w:rPr>
          <w:spacing w:val="1"/>
          <w:sz w:val="24"/>
          <w:szCs w:val="24"/>
        </w:rPr>
        <w:t>i</w:t>
      </w:r>
      <w:r w:rsidRPr="00B37F17">
        <w:rPr>
          <w:sz w:val="24"/>
          <w:szCs w:val="24"/>
        </w:rPr>
        <w:t>on</w:t>
      </w:r>
    </w:p>
    <w:p w:rsidR="00D35201" w:rsidRDefault="00E6664F">
      <w:pPr>
        <w:ind w:left="868" w:right="2869"/>
        <w:rPr>
          <w:sz w:val="24"/>
          <w:szCs w:val="24"/>
        </w:rPr>
      </w:pPr>
      <w:r>
        <w:rPr>
          <w:spacing w:val="1"/>
          <w:sz w:val="24"/>
          <w:szCs w:val="24"/>
        </w:rPr>
        <w:t>S</w:t>
      </w:r>
      <w:r>
        <w:rPr>
          <w:spacing w:val="-1"/>
          <w:sz w:val="24"/>
          <w:szCs w:val="24"/>
        </w:rPr>
        <w:t>ec</w:t>
      </w:r>
      <w:r>
        <w:rPr>
          <w:sz w:val="24"/>
          <w:szCs w:val="24"/>
        </w:rPr>
        <w:t>t</w:t>
      </w:r>
      <w:r>
        <w:rPr>
          <w:spacing w:val="1"/>
          <w:sz w:val="24"/>
          <w:szCs w:val="24"/>
        </w:rPr>
        <w:t>i</w:t>
      </w:r>
      <w:r>
        <w:rPr>
          <w:sz w:val="24"/>
          <w:szCs w:val="24"/>
        </w:rPr>
        <w:t>on 2 -</w:t>
      </w:r>
      <w:r>
        <w:rPr>
          <w:spacing w:val="2"/>
          <w:sz w:val="24"/>
          <w:szCs w:val="24"/>
        </w:rPr>
        <w:t xml:space="preserve"> </w:t>
      </w:r>
      <w:r>
        <w:rPr>
          <w:spacing w:val="-3"/>
          <w:sz w:val="24"/>
          <w:szCs w:val="24"/>
        </w:rPr>
        <w:t>I</w:t>
      </w:r>
      <w:r>
        <w:rPr>
          <w:sz w:val="24"/>
          <w:szCs w:val="24"/>
        </w:rPr>
        <w:t>nstru</w:t>
      </w:r>
      <w:r>
        <w:rPr>
          <w:spacing w:val="-1"/>
          <w:sz w:val="24"/>
          <w:szCs w:val="24"/>
        </w:rPr>
        <w:t>c</w:t>
      </w:r>
      <w:r>
        <w:rPr>
          <w:sz w:val="24"/>
          <w:szCs w:val="24"/>
        </w:rPr>
        <w:t>t</w:t>
      </w:r>
      <w:r>
        <w:rPr>
          <w:spacing w:val="1"/>
          <w:sz w:val="24"/>
          <w:szCs w:val="24"/>
        </w:rPr>
        <w:t>i</w:t>
      </w:r>
      <w:r>
        <w:rPr>
          <w:sz w:val="24"/>
          <w:szCs w:val="24"/>
        </w:rPr>
        <w:t>ons to Consul</w:t>
      </w:r>
      <w:r>
        <w:rPr>
          <w:spacing w:val="1"/>
          <w:sz w:val="24"/>
          <w:szCs w:val="24"/>
        </w:rPr>
        <w:t>t</w:t>
      </w:r>
      <w:r>
        <w:rPr>
          <w:spacing w:val="-1"/>
          <w:sz w:val="24"/>
          <w:szCs w:val="24"/>
        </w:rPr>
        <w:t>a</w:t>
      </w:r>
      <w:r>
        <w:rPr>
          <w:sz w:val="24"/>
          <w:szCs w:val="24"/>
        </w:rPr>
        <w:t>nts (including</w:t>
      </w:r>
      <w:r>
        <w:rPr>
          <w:spacing w:val="-2"/>
          <w:sz w:val="24"/>
          <w:szCs w:val="24"/>
        </w:rPr>
        <w:t xml:space="preserve"> </w:t>
      </w:r>
      <w:r>
        <w:rPr>
          <w:sz w:val="24"/>
          <w:szCs w:val="24"/>
        </w:rPr>
        <w:t>D</w:t>
      </w:r>
      <w:r>
        <w:rPr>
          <w:spacing w:val="-1"/>
          <w:sz w:val="24"/>
          <w:szCs w:val="24"/>
        </w:rPr>
        <w:t>a</w:t>
      </w:r>
      <w:r>
        <w:rPr>
          <w:sz w:val="24"/>
          <w:szCs w:val="24"/>
        </w:rPr>
        <w:t>ta She</w:t>
      </w:r>
      <w:r>
        <w:rPr>
          <w:spacing w:val="-1"/>
          <w:sz w:val="24"/>
          <w:szCs w:val="24"/>
        </w:rPr>
        <w:t>e</w:t>
      </w:r>
      <w:r>
        <w:rPr>
          <w:sz w:val="24"/>
          <w:szCs w:val="24"/>
        </w:rPr>
        <w:t xml:space="preserve">t) </w:t>
      </w:r>
      <w:r>
        <w:rPr>
          <w:spacing w:val="1"/>
          <w:sz w:val="24"/>
          <w:szCs w:val="24"/>
        </w:rPr>
        <w:t>S</w:t>
      </w:r>
      <w:r>
        <w:rPr>
          <w:spacing w:val="-1"/>
          <w:sz w:val="24"/>
          <w:szCs w:val="24"/>
        </w:rPr>
        <w:t>ec</w:t>
      </w:r>
      <w:r>
        <w:rPr>
          <w:sz w:val="24"/>
          <w:szCs w:val="24"/>
        </w:rPr>
        <w:t>t</w:t>
      </w:r>
      <w:r>
        <w:rPr>
          <w:spacing w:val="1"/>
          <w:sz w:val="24"/>
          <w:szCs w:val="24"/>
        </w:rPr>
        <w:t>i</w:t>
      </w:r>
      <w:r>
        <w:rPr>
          <w:sz w:val="24"/>
          <w:szCs w:val="24"/>
        </w:rPr>
        <w:t>on 3 -</w:t>
      </w:r>
      <w:r>
        <w:rPr>
          <w:spacing w:val="-1"/>
          <w:sz w:val="24"/>
          <w:szCs w:val="24"/>
        </w:rPr>
        <w:t xml:space="preserve"> </w:t>
      </w:r>
      <w:r>
        <w:rPr>
          <w:sz w:val="24"/>
          <w:szCs w:val="24"/>
        </w:rPr>
        <w:t>T</w:t>
      </w:r>
      <w:r>
        <w:rPr>
          <w:spacing w:val="-1"/>
          <w:sz w:val="24"/>
          <w:szCs w:val="24"/>
        </w:rPr>
        <w:t>ec</w:t>
      </w:r>
      <w:r>
        <w:rPr>
          <w:sz w:val="24"/>
          <w:szCs w:val="24"/>
        </w:rPr>
        <w:t>hni</w:t>
      </w:r>
      <w:r>
        <w:rPr>
          <w:spacing w:val="2"/>
          <w:sz w:val="24"/>
          <w:szCs w:val="24"/>
        </w:rPr>
        <w:t>c</w:t>
      </w:r>
      <w:r>
        <w:rPr>
          <w:spacing w:val="-1"/>
          <w:sz w:val="24"/>
          <w:szCs w:val="24"/>
        </w:rPr>
        <w:t>a</w:t>
      </w:r>
      <w:r>
        <w:rPr>
          <w:sz w:val="24"/>
          <w:szCs w:val="24"/>
        </w:rPr>
        <w:t xml:space="preserve">l </w:t>
      </w:r>
      <w:r>
        <w:rPr>
          <w:spacing w:val="1"/>
          <w:sz w:val="24"/>
          <w:szCs w:val="24"/>
        </w:rPr>
        <w:t>P</w:t>
      </w:r>
      <w:r>
        <w:rPr>
          <w:sz w:val="24"/>
          <w:szCs w:val="24"/>
        </w:rPr>
        <w:t>ropos</w:t>
      </w:r>
      <w:r>
        <w:rPr>
          <w:spacing w:val="-1"/>
          <w:sz w:val="24"/>
          <w:szCs w:val="24"/>
        </w:rPr>
        <w:t>a</w:t>
      </w:r>
      <w:r>
        <w:rPr>
          <w:sz w:val="24"/>
          <w:szCs w:val="24"/>
        </w:rPr>
        <w:t>l</w:t>
      </w:r>
      <w:r>
        <w:rPr>
          <w:spacing w:val="2"/>
          <w:sz w:val="24"/>
          <w:szCs w:val="24"/>
        </w:rPr>
        <w:t xml:space="preserve"> </w:t>
      </w:r>
      <w:r>
        <w:rPr>
          <w:sz w:val="24"/>
          <w:szCs w:val="24"/>
        </w:rPr>
        <w:t>-</w:t>
      </w:r>
      <w:r>
        <w:rPr>
          <w:spacing w:val="-1"/>
          <w:sz w:val="24"/>
          <w:szCs w:val="24"/>
        </w:rPr>
        <w:t xml:space="preserve"> </w:t>
      </w:r>
      <w:r>
        <w:rPr>
          <w:spacing w:val="1"/>
          <w:sz w:val="24"/>
          <w:szCs w:val="24"/>
        </w:rPr>
        <w:t>S</w:t>
      </w:r>
      <w:r>
        <w:rPr>
          <w:sz w:val="24"/>
          <w:szCs w:val="24"/>
        </w:rPr>
        <w:t>tand</w:t>
      </w:r>
      <w:r>
        <w:rPr>
          <w:spacing w:val="-1"/>
          <w:sz w:val="24"/>
          <w:szCs w:val="24"/>
        </w:rPr>
        <w:t>a</w:t>
      </w:r>
      <w:r>
        <w:rPr>
          <w:sz w:val="24"/>
          <w:szCs w:val="24"/>
        </w:rPr>
        <w:t>rd</w:t>
      </w:r>
      <w:r>
        <w:rPr>
          <w:spacing w:val="1"/>
          <w:sz w:val="24"/>
          <w:szCs w:val="24"/>
        </w:rPr>
        <w:t xml:space="preserve"> </w:t>
      </w:r>
      <w:r>
        <w:rPr>
          <w:spacing w:val="-1"/>
          <w:sz w:val="24"/>
          <w:szCs w:val="24"/>
        </w:rPr>
        <w:t>F</w:t>
      </w:r>
      <w:r>
        <w:rPr>
          <w:sz w:val="24"/>
          <w:szCs w:val="24"/>
        </w:rPr>
        <w:t>o</w:t>
      </w:r>
      <w:r>
        <w:rPr>
          <w:spacing w:val="-1"/>
          <w:sz w:val="24"/>
          <w:szCs w:val="24"/>
        </w:rPr>
        <w:t>r</w:t>
      </w:r>
      <w:r>
        <w:rPr>
          <w:sz w:val="24"/>
          <w:szCs w:val="24"/>
        </w:rPr>
        <w:t>ms</w:t>
      </w:r>
    </w:p>
    <w:p w:rsidR="00D35201" w:rsidRDefault="00E6664F">
      <w:pPr>
        <w:ind w:left="868"/>
        <w:rPr>
          <w:sz w:val="24"/>
          <w:szCs w:val="24"/>
        </w:rPr>
      </w:pPr>
      <w:r>
        <w:rPr>
          <w:spacing w:val="1"/>
          <w:sz w:val="24"/>
          <w:szCs w:val="24"/>
        </w:rPr>
        <w:t>S</w:t>
      </w:r>
      <w:r>
        <w:rPr>
          <w:spacing w:val="-1"/>
          <w:sz w:val="24"/>
          <w:szCs w:val="24"/>
        </w:rPr>
        <w:t>ec</w:t>
      </w:r>
      <w:r>
        <w:rPr>
          <w:sz w:val="24"/>
          <w:szCs w:val="24"/>
        </w:rPr>
        <w:t>t</w:t>
      </w:r>
      <w:r>
        <w:rPr>
          <w:spacing w:val="1"/>
          <w:sz w:val="24"/>
          <w:szCs w:val="24"/>
        </w:rPr>
        <w:t>i</w:t>
      </w:r>
      <w:r>
        <w:rPr>
          <w:sz w:val="24"/>
          <w:szCs w:val="24"/>
        </w:rPr>
        <w:t>on 4 -</w:t>
      </w:r>
      <w:r>
        <w:rPr>
          <w:spacing w:val="-1"/>
          <w:sz w:val="24"/>
          <w:szCs w:val="24"/>
        </w:rPr>
        <w:t xml:space="preserve"> F</w:t>
      </w:r>
      <w:r>
        <w:rPr>
          <w:sz w:val="24"/>
          <w:szCs w:val="24"/>
        </w:rPr>
        <w:t>inan</w:t>
      </w:r>
      <w:r>
        <w:rPr>
          <w:spacing w:val="-1"/>
          <w:sz w:val="24"/>
          <w:szCs w:val="24"/>
        </w:rPr>
        <w:t>c</w:t>
      </w:r>
      <w:r>
        <w:rPr>
          <w:spacing w:val="3"/>
          <w:sz w:val="24"/>
          <w:szCs w:val="24"/>
        </w:rPr>
        <w:t>i</w:t>
      </w:r>
      <w:r>
        <w:rPr>
          <w:spacing w:val="-1"/>
          <w:sz w:val="24"/>
          <w:szCs w:val="24"/>
        </w:rPr>
        <w:t>a</w:t>
      </w:r>
      <w:r>
        <w:rPr>
          <w:sz w:val="24"/>
          <w:szCs w:val="24"/>
        </w:rPr>
        <w:t xml:space="preserve">l </w:t>
      </w:r>
      <w:r>
        <w:rPr>
          <w:spacing w:val="1"/>
          <w:sz w:val="24"/>
          <w:szCs w:val="24"/>
        </w:rPr>
        <w:t>P</w:t>
      </w:r>
      <w:r>
        <w:rPr>
          <w:sz w:val="24"/>
          <w:szCs w:val="24"/>
        </w:rPr>
        <w:t>ropos</w:t>
      </w:r>
      <w:r>
        <w:rPr>
          <w:spacing w:val="-1"/>
          <w:sz w:val="24"/>
          <w:szCs w:val="24"/>
        </w:rPr>
        <w:t>a</w:t>
      </w:r>
      <w:r>
        <w:rPr>
          <w:sz w:val="24"/>
          <w:szCs w:val="24"/>
        </w:rPr>
        <w:t>l</w:t>
      </w:r>
      <w:r>
        <w:rPr>
          <w:spacing w:val="2"/>
          <w:sz w:val="24"/>
          <w:szCs w:val="24"/>
        </w:rPr>
        <w:t xml:space="preserve"> </w:t>
      </w:r>
      <w:r>
        <w:rPr>
          <w:sz w:val="24"/>
          <w:szCs w:val="24"/>
        </w:rPr>
        <w:t>-</w:t>
      </w:r>
      <w:r>
        <w:rPr>
          <w:spacing w:val="-1"/>
          <w:sz w:val="24"/>
          <w:szCs w:val="24"/>
        </w:rPr>
        <w:t xml:space="preserve"> </w:t>
      </w:r>
      <w:r>
        <w:rPr>
          <w:spacing w:val="1"/>
          <w:sz w:val="24"/>
          <w:szCs w:val="24"/>
        </w:rPr>
        <w:t>S</w:t>
      </w:r>
      <w:r>
        <w:rPr>
          <w:sz w:val="24"/>
          <w:szCs w:val="24"/>
        </w:rPr>
        <w:t>tand</w:t>
      </w:r>
      <w:r>
        <w:rPr>
          <w:spacing w:val="-1"/>
          <w:sz w:val="24"/>
          <w:szCs w:val="24"/>
        </w:rPr>
        <w:t>a</w:t>
      </w:r>
      <w:r>
        <w:rPr>
          <w:sz w:val="24"/>
          <w:szCs w:val="24"/>
        </w:rPr>
        <w:t>rd</w:t>
      </w:r>
      <w:r>
        <w:rPr>
          <w:spacing w:val="1"/>
          <w:sz w:val="24"/>
          <w:szCs w:val="24"/>
        </w:rPr>
        <w:t xml:space="preserve"> </w:t>
      </w:r>
      <w:r>
        <w:rPr>
          <w:spacing w:val="-1"/>
          <w:sz w:val="24"/>
          <w:szCs w:val="24"/>
        </w:rPr>
        <w:t>F</w:t>
      </w:r>
      <w:r>
        <w:rPr>
          <w:sz w:val="24"/>
          <w:szCs w:val="24"/>
        </w:rPr>
        <w:t>o</w:t>
      </w:r>
      <w:r>
        <w:rPr>
          <w:spacing w:val="-1"/>
          <w:sz w:val="24"/>
          <w:szCs w:val="24"/>
        </w:rPr>
        <w:t>r</w:t>
      </w:r>
      <w:r>
        <w:rPr>
          <w:sz w:val="24"/>
          <w:szCs w:val="24"/>
        </w:rPr>
        <w:t>ms</w:t>
      </w:r>
    </w:p>
    <w:p w:rsidR="00D35201" w:rsidRDefault="00E6664F">
      <w:pPr>
        <w:ind w:left="868"/>
        <w:rPr>
          <w:sz w:val="24"/>
          <w:szCs w:val="24"/>
        </w:rPr>
      </w:pPr>
      <w:r>
        <w:rPr>
          <w:spacing w:val="1"/>
          <w:sz w:val="24"/>
          <w:szCs w:val="24"/>
        </w:rPr>
        <w:t>S</w:t>
      </w:r>
      <w:r>
        <w:rPr>
          <w:spacing w:val="-1"/>
          <w:sz w:val="24"/>
          <w:szCs w:val="24"/>
        </w:rPr>
        <w:t>ec</w:t>
      </w:r>
      <w:r>
        <w:rPr>
          <w:sz w:val="24"/>
          <w:szCs w:val="24"/>
        </w:rPr>
        <w:t>t</w:t>
      </w:r>
      <w:r>
        <w:rPr>
          <w:spacing w:val="1"/>
          <w:sz w:val="24"/>
          <w:szCs w:val="24"/>
        </w:rPr>
        <w:t>i</w:t>
      </w:r>
      <w:r>
        <w:rPr>
          <w:sz w:val="24"/>
          <w:szCs w:val="24"/>
        </w:rPr>
        <w:t>on 5 -</w:t>
      </w:r>
      <w:r>
        <w:rPr>
          <w:spacing w:val="-1"/>
          <w:sz w:val="24"/>
          <w:szCs w:val="24"/>
        </w:rPr>
        <w:t xml:space="preserve"> </w:t>
      </w:r>
      <w:r>
        <w:rPr>
          <w:sz w:val="24"/>
          <w:szCs w:val="24"/>
        </w:rPr>
        <w:t>T</w:t>
      </w:r>
      <w:r>
        <w:rPr>
          <w:spacing w:val="-1"/>
          <w:sz w:val="24"/>
          <w:szCs w:val="24"/>
        </w:rPr>
        <w:t>e</w:t>
      </w:r>
      <w:r>
        <w:rPr>
          <w:sz w:val="24"/>
          <w:szCs w:val="24"/>
        </w:rPr>
        <w:t>rms of</w:t>
      </w:r>
      <w:r>
        <w:rPr>
          <w:spacing w:val="-1"/>
          <w:sz w:val="24"/>
          <w:szCs w:val="24"/>
        </w:rPr>
        <w:t xml:space="preserve"> </w:t>
      </w:r>
      <w:r>
        <w:rPr>
          <w:sz w:val="24"/>
          <w:szCs w:val="24"/>
        </w:rPr>
        <w:t>R</w:t>
      </w:r>
      <w:r>
        <w:rPr>
          <w:spacing w:val="-1"/>
          <w:sz w:val="24"/>
          <w:szCs w:val="24"/>
        </w:rPr>
        <w:t>e</w:t>
      </w:r>
      <w:r>
        <w:rPr>
          <w:spacing w:val="1"/>
          <w:sz w:val="24"/>
          <w:szCs w:val="24"/>
        </w:rPr>
        <w:t>f</w:t>
      </w:r>
      <w:r>
        <w:rPr>
          <w:spacing w:val="-1"/>
          <w:sz w:val="24"/>
          <w:szCs w:val="24"/>
        </w:rPr>
        <w:t>e</w:t>
      </w:r>
      <w:r>
        <w:rPr>
          <w:sz w:val="24"/>
          <w:szCs w:val="24"/>
        </w:rPr>
        <w:t>r</w:t>
      </w:r>
      <w:r>
        <w:rPr>
          <w:spacing w:val="-2"/>
          <w:sz w:val="24"/>
          <w:szCs w:val="24"/>
        </w:rPr>
        <w:t>e</w:t>
      </w:r>
      <w:r>
        <w:rPr>
          <w:sz w:val="24"/>
          <w:szCs w:val="24"/>
        </w:rPr>
        <w:t>n</w:t>
      </w:r>
      <w:r>
        <w:rPr>
          <w:spacing w:val="1"/>
          <w:sz w:val="24"/>
          <w:szCs w:val="24"/>
        </w:rPr>
        <w:t>c</w:t>
      </w:r>
      <w:r>
        <w:rPr>
          <w:sz w:val="24"/>
          <w:szCs w:val="24"/>
        </w:rPr>
        <w:t>e</w:t>
      </w:r>
    </w:p>
    <w:p w:rsidR="00D35201" w:rsidRDefault="00E6664F">
      <w:pPr>
        <w:ind w:left="880"/>
        <w:rPr>
          <w:sz w:val="24"/>
          <w:szCs w:val="24"/>
        </w:rPr>
      </w:pPr>
      <w:r>
        <w:rPr>
          <w:spacing w:val="1"/>
          <w:sz w:val="24"/>
          <w:szCs w:val="24"/>
        </w:rPr>
        <w:t>S</w:t>
      </w:r>
      <w:r>
        <w:rPr>
          <w:spacing w:val="-1"/>
          <w:sz w:val="24"/>
          <w:szCs w:val="24"/>
        </w:rPr>
        <w:t>ec</w:t>
      </w:r>
      <w:r>
        <w:rPr>
          <w:sz w:val="24"/>
          <w:szCs w:val="24"/>
        </w:rPr>
        <w:t>t</w:t>
      </w:r>
      <w:r>
        <w:rPr>
          <w:spacing w:val="1"/>
          <w:sz w:val="24"/>
          <w:szCs w:val="24"/>
        </w:rPr>
        <w:t>i</w:t>
      </w:r>
      <w:r>
        <w:rPr>
          <w:sz w:val="24"/>
          <w:szCs w:val="24"/>
        </w:rPr>
        <w:t>on 6 -</w:t>
      </w:r>
      <w:r>
        <w:rPr>
          <w:spacing w:val="-1"/>
          <w:sz w:val="24"/>
          <w:szCs w:val="24"/>
        </w:rPr>
        <w:t xml:space="preserve"> </w:t>
      </w:r>
      <w:r>
        <w:rPr>
          <w:spacing w:val="1"/>
          <w:sz w:val="24"/>
          <w:szCs w:val="24"/>
        </w:rPr>
        <w:t>S</w:t>
      </w:r>
      <w:r>
        <w:rPr>
          <w:sz w:val="24"/>
          <w:szCs w:val="24"/>
        </w:rPr>
        <w:t>tand</w:t>
      </w:r>
      <w:r>
        <w:rPr>
          <w:spacing w:val="-1"/>
          <w:sz w:val="24"/>
          <w:szCs w:val="24"/>
        </w:rPr>
        <w:t>a</w:t>
      </w:r>
      <w:r>
        <w:rPr>
          <w:sz w:val="24"/>
          <w:szCs w:val="24"/>
        </w:rPr>
        <w:t xml:space="preserve">rd </w:t>
      </w:r>
      <w:r>
        <w:rPr>
          <w:spacing w:val="-2"/>
          <w:sz w:val="24"/>
          <w:szCs w:val="24"/>
        </w:rPr>
        <w:t>F</w:t>
      </w:r>
      <w:r>
        <w:rPr>
          <w:spacing w:val="2"/>
          <w:sz w:val="24"/>
          <w:szCs w:val="24"/>
        </w:rPr>
        <w:t>o</w:t>
      </w:r>
      <w:r>
        <w:rPr>
          <w:spacing w:val="1"/>
          <w:sz w:val="24"/>
          <w:szCs w:val="24"/>
        </w:rPr>
        <w:t>r</w:t>
      </w:r>
      <w:r>
        <w:rPr>
          <w:sz w:val="24"/>
          <w:szCs w:val="24"/>
        </w:rPr>
        <w:t>ms of Contr</w:t>
      </w:r>
      <w:r>
        <w:rPr>
          <w:spacing w:val="-1"/>
          <w:sz w:val="24"/>
          <w:szCs w:val="24"/>
        </w:rPr>
        <w:t>ac</w:t>
      </w:r>
      <w:r>
        <w:rPr>
          <w:sz w:val="24"/>
          <w:szCs w:val="24"/>
        </w:rPr>
        <w:t>t</w:t>
      </w:r>
      <w:r w:rsidR="00B37F17">
        <w:rPr>
          <w:sz w:val="24"/>
          <w:szCs w:val="24"/>
        </w:rPr>
        <w:t>.</w:t>
      </w:r>
    </w:p>
    <w:p w:rsidR="00B54915" w:rsidRDefault="00B54915">
      <w:pPr>
        <w:ind w:left="880"/>
        <w:rPr>
          <w:sz w:val="24"/>
          <w:szCs w:val="24"/>
        </w:rPr>
      </w:pPr>
    </w:p>
    <w:p w:rsidR="00D35201" w:rsidRPr="00B37F17" w:rsidRDefault="00E6664F" w:rsidP="005C08C5">
      <w:pPr>
        <w:pStyle w:val="ListParagraph"/>
        <w:numPr>
          <w:ilvl w:val="0"/>
          <w:numId w:val="3"/>
        </w:numPr>
        <w:rPr>
          <w:sz w:val="24"/>
          <w:szCs w:val="24"/>
        </w:rPr>
      </w:pPr>
      <w:r w:rsidRPr="00B37F17">
        <w:rPr>
          <w:spacing w:val="1"/>
          <w:sz w:val="24"/>
          <w:szCs w:val="24"/>
        </w:rPr>
        <w:t>P</w:t>
      </w:r>
      <w:r w:rsidRPr="00B37F17">
        <w:rPr>
          <w:sz w:val="24"/>
          <w:szCs w:val="24"/>
        </w:rPr>
        <w:t>le</w:t>
      </w:r>
      <w:r w:rsidRPr="00B37F17">
        <w:rPr>
          <w:spacing w:val="-1"/>
          <w:sz w:val="24"/>
          <w:szCs w:val="24"/>
        </w:rPr>
        <w:t>a</w:t>
      </w:r>
      <w:r w:rsidRPr="00B37F17">
        <w:rPr>
          <w:sz w:val="24"/>
          <w:szCs w:val="24"/>
        </w:rPr>
        <w:t>se</w:t>
      </w:r>
      <w:r w:rsidRPr="00B37F17">
        <w:rPr>
          <w:spacing w:val="-1"/>
          <w:sz w:val="24"/>
          <w:szCs w:val="24"/>
        </w:rPr>
        <w:t xml:space="preserve"> </w:t>
      </w:r>
      <w:r w:rsidRPr="00B37F17">
        <w:rPr>
          <w:sz w:val="24"/>
          <w:szCs w:val="24"/>
        </w:rPr>
        <w:t>info</w:t>
      </w:r>
      <w:r w:rsidRPr="00B37F17">
        <w:rPr>
          <w:spacing w:val="-1"/>
          <w:sz w:val="24"/>
          <w:szCs w:val="24"/>
        </w:rPr>
        <w:t>r</w:t>
      </w:r>
      <w:r w:rsidRPr="00B37F17">
        <w:rPr>
          <w:sz w:val="24"/>
          <w:szCs w:val="24"/>
        </w:rPr>
        <w:t>m us in w</w:t>
      </w:r>
      <w:r w:rsidRPr="00B37F17">
        <w:rPr>
          <w:spacing w:val="-1"/>
          <w:sz w:val="24"/>
          <w:szCs w:val="24"/>
        </w:rPr>
        <w:t>r</w:t>
      </w:r>
      <w:r w:rsidRPr="00B37F17">
        <w:rPr>
          <w:sz w:val="24"/>
          <w:szCs w:val="24"/>
        </w:rPr>
        <w:t>i</w:t>
      </w:r>
      <w:r w:rsidRPr="00B37F17">
        <w:rPr>
          <w:spacing w:val="1"/>
          <w:sz w:val="24"/>
          <w:szCs w:val="24"/>
        </w:rPr>
        <w:t>t</w:t>
      </w:r>
      <w:r w:rsidRPr="00B37F17">
        <w:rPr>
          <w:sz w:val="24"/>
          <w:szCs w:val="24"/>
        </w:rPr>
        <w:t>ing</w:t>
      </w:r>
      <w:r w:rsidRPr="00B37F17">
        <w:rPr>
          <w:spacing w:val="-2"/>
          <w:sz w:val="24"/>
          <w:szCs w:val="24"/>
        </w:rPr>
        <w:t xml:space="preserve"> </w:t>
      </w:r>
      <w:r w:rsidRPr="00B37F17">
        <w:rPr>
          <w:spacing w:val="-1"/>
          <w:sz w:val="24"/>
          <w:szCs w:val="24"/>
        </w:rPr>
        <w:t>a</w:t>
      </w:r>
      <w:r w:rsidRPr="00B37F17">
        <w:rPr>
          <w:sz w:val="24"/>
          <w:szCs w:val="24"/>
        </w:rPr>
        <w:t xml:space="preserve">t </w:t>
      </w:r>
      <w:r w:rsidRPr="00B37F17">
        <w:rPr>
          <w:spacing w:val="1"/>
          <w:sz w:val="24"/>
          <w:szCs w:val="24"/>
        </w:rPr>
        <w:t>t</w:t>
      </w:r>
      <w:r w:rsidRPr="00B37F17">
        <w:rPr>
          <w:sz w:val="24"/>
          <w:szCs w:val="24"/>
        </w:rPr>
        <w:t>he</w:t>
      </w:r>
      <w:r w:rsidRPr="00B37F17">
        <w:rPr>
          <w:spacing w:val="1"/>
          <w:sz w:val="24"/>
          <w:szCs w:val="24"/>
        </w:rPr>
        <w:t xml:space="preserve"> </w:t>
      </w:r>
      <w:r w:rsidRPr="00B37F17">
        <w:rPr>
          <w:sz w:val="24"/>
          <w:szCs w:val="24"/>
        </w:rPr>
        <w:t xml:space="preserve">following </w:t>
      </w:r>
      <w:r w:rsidRPr="00B37F17">
        <w:rPr>
          <w:spacing w:val="-1"/>
          <w:sz w:val="24"/>
          <w:szCs w:val="24"/>
        </w:rPr>
        <w:t>a</w:t>
      </w:r>
      <w:r w:rsidRPr="00B37F17">
        <w:rPr>
          <w:sz w:val="24"/>
          <w:szCs w:val="24"/>
        </w:rPr>
        <w:t>ddress,</w:t>
      </w:r>
      <w:r w:rsidRPr="00B37F17">
        <w:rPr>
          <w:spacing w:val="-2"/>
          <w:sz w:val="24"/>
          <w:szCs w:val="24"/>
        </w:rPr>
        <w:t xml:space="preserve"> </w:t>
      </w:r>
      <w:r w:rsidRPr="00B37F17">
        <w:rPr>
          <w:sz w:val="24"/>
          <w:szCs w:val="24"/>
        </w:rPr>
        <w:t>upon</w:t>
      </w:r>
      <w:r w:rsidRPr="00B37F17">
        <w:rPr>
          <w:spacing w:val="-2"/>
          <w:sz w:val="24"/>
          <w:szCs w:val="24"/>
        </w:rPr>
        <w:t xml:space="preserve"> </w:t>
      </w:r>
      <w:r w:rsidRPr="00B37F17">
        <w:rPr>
          <w:sz w:val="24"/>
          <w:szCs w:val="24"/>
        </w:rPr>
        <w:t>r</w:t>
      </w:r>
      <w:r w:rsidRPr="00B37F17">
        <w:rPr>
          <w:spacing w:val="-2"/>
          <w:sz w:val="24"/>
          <w:szCs w:val="24"/>
        </w:rPr>
        <w:t>e</w:t>
      </w:r>
      <w:r w:rsidRPr="00B37F17">
        <w:rPr>
          <w:spacing w:val="-1"/>
          <w:sz w:val="24"/>
          <w:szCs w:val="24"/>
        </w:rPr>
        <w:t>ce</w:t>
      </w:r>
      <w:r w:rsidRPr="00B37F17">
        <w:rPr>
          <w:sz w:val="24"/>
          <w:szCs w:val="24"/>
        </w:rPr>
        <w:t>ip</w:t>
      </w:r>
      <w:r w:rsidRPr="00B37F17">
        <w:rPr>
          <w:spacing w:val="1"/>
          <w:sz w:val="24"/>
          <w:szCs w:val="24"/>
        </w:rPr>
        <w:t>t</w:t>
      </w:r>
      <w:r w:rsidRPr="00B37F17">
        <w:rPr>
          <w:sz w:val="24"/>
          <w:szCs w:val="24"/>
        </w:rPr>
        <w:t>:</w:t>
      </w:r>
    </w:p>
    <w:p w:rsidR="00D35201" w:rsidRDefault="00D35201">
      <w:pPr>
        <w:spacing w:before="2" w:line="200" w:lineRule="exact"/>
      </w:pPr>
    </w:p>
    <w:p w:rsidR="0029194C" w:rsidRDefault="0029194C" w:rsidP="00B37F17">
      <w:pPr>
        <w:spacing w:before="2" w:line="200" w:lineRule="exact"/>
        <w:ind w:firstLine="202"/>
        <w:rPr>
          <w:sz w:val="24"/>
          <w:szCs w:val="24"/>
        </w:rPr>
      </w:pPr>
      <w:r w:rsidRPr="0029194C">
        <w:rPr>
          <w:sz w:val="24"/>
          <w:szCs w:val="24"/>
        </w:rPr>
        <w:t>Reform Support Unit,</w:t>
      </w:r>
    </w:p>
    <w:p w:rsidR="00B37F17" w:rsidRDefault="00B37F17" w:rsidP="00B37F17">
      <w:pPr>
        <w:spacing w:before="2" w:line="200" w:lineRule="exact"/>
        <w:ind w:firstLine="202"/>
        <w:rPr>
          <w:sz w:val="24"/>
          <w:szCs w:val="24"/>
        </w:rPr>
      </w:pPr>
      <w:r>
        <w:rPr>
          <w:sz w:val="24"/>
          <w:szCs w:val="24"/>
        </w:rPr>
        <w:t>Education &amp; Literacy Department</w:t>
      </w:r>
    </w:p>
    <w:p w:rsidR="00B37F17" w:rsidRDefault="00B37F17" w:rsidP="00B37F17">
      <w:pPr>
        <w:spacing w:before="2" w:line="200" w:lineRule="exact"/>
        <w:ind w:firstLine="202"/>
        <w:rPr>
          <w:sz w:val="24"/>
          <w:szCs w:val="24"/>
        </w:rPr>
      </w:pPr>
      <w:r>
        <w:rPr>
          <w:sz w:val="24"/>
          <w:szCs w:val="24"/>
        </w:rPr>
        <w:t>Government of Sindh</w:t>
      </w:r>
    </w:p>
    <w:p w:rsidR="00957DB2" w:rsidRDefault="00957DB2" w:rsidP="00B37F17">
      <w:pPr>
        <w:spacing w:before="2" w:line="200" w:lineRule="exact"/>
        <w:ind w:firstLine="202"/>
        <w:rPr>
          <w:sz w:val="24"/>
          <w:szCs w:val="24"/>
        </w:rPr>
      </w:pPr>
    </w:p>
    <w:p w:rsidR="00B37F17" w:rsidRDefault="0029194C" w:rsidP="00B37F17">
      <w:pPr>
        <w:spacing w:before="2" w:line="200" w:lineRule="exact"/>
        <w:ind w:left="0" w:firstLine="720"/>
        <w:rPr>
          <w:sz w:val="24"/>
          <w:szCs w:val="24"/>
        </w:rPr>
      </w:pPr>
      <w:r w:rsidRPr="0029194C">
        <w:rPr>
          <w:sz w:val="24"/>
          <w:szCs w:val="24"/>
        </w:rPr>
        <w:t>47 / E-1,</w:t>
      </w:r>
      <w:r w:rsidR="00B37F17">
        <w:rPr>
          <w:sz w:val="24"/>
          <w:szCs w:val="24"/>
        </w:rPr>
        <w:t xml:space="preserve"> Street#48, P.E.C.H.S. Block#6, </w:t>
      </w:r>
      <w:proofErr w:type="spellStart"/>
      <w:r w:rsidR="00B37F17">
        <w:rPr>
          <w:sz w:val="24"/>
          <w:szCs w:val="24"/>
        </w:rPr>
        <w:t>Shahrah</w:t>
      </w:r>
      <w:proofErr w:type="spellEnd"/>
      <w:r w:rsidR="00B37F17">
        <w:rPr>
          <w:sz w:val="24"/>
          <w:szCs w:val="24"/>
        </w:rPr>
        <w:t>-e-Faisal, Karachi.</w:t>
      </w:r>
    </w:p>
    <w:p w:rsidR="00B37F17" w:rsidRDefault="00B37F17" w:rsidP="00B37F17">
      <w:pPr>
        <w:spacing w:before="2" w:line="200" w:lineRule="exact"/>
        <w:ind w:left="0" w:firstLine="720"/>
        <w:rPr>
          <w:sz w:val="24"/>
          <w:szCs w:val="24"/>
        </w:rPr>
      </w:pPr>
    </w:p>
    <w:p w:rsidR="00D35201" w:rsidRPr="00B37F17" w:rsidRDefault="00F97051" w:rsidP="005C08C5">
      <w:pPr>
        <w:pStyle w:val="ListParagraph"/>
        <w:numPr>
          <w:ilvl w:val="0"/>
          <w:numId w:val="5"/>
        </w:numPr>
        <w:spacing w:before="2" w:line="200" w:lineRule="exact"/>
        <w:ind w:left="990" w:hanging="270"/>
        <w:rPr>
          <w:sz w:val="24"/>
          <w:szCs w:val="24"/>
        </w:rPr>
      </w:pPr>
      <w:r w:rsidRPr="00B37F17">
        <w:rPr>
          <w:sz w:val="24"/>
          <w:szCs w:val="24"/>
        </w:rPr>
        <w:t xml:space="preserve">   </w:t>
      </w:r>
      <w:r w:rsidR="0029194C" w:rsidRPr="00B37F17">
        <w:rPr>
          <w:sz w:val="24"/>
          <w:szCs w:val="24"/>
        </w:rPr>
        <w:tab/>
      </w:r>
      <w:r w:rsidR="00E6664F" w:rsidRPr="00B37F17">
        <w:rPr>
          <w:i/>
          <w:spacing w:val="21"/>
          <w:sz w:val="24"/>
          <w:szCs w:val="24"/>
        </w:rPr>
        <w:t xml:space="preserve"> </w:t>
      </w:r>
      <w:r w:rsidR="00E6664F" w:rsidRPr="00B37F17">
        <w:rPr>
          <w:i/>
          <w:sz w:val="24"/>
          <w:szCs w:val="24"/>
        </w:rPr>
        <w:t>that</w:t>
      </w:r>
      <w:r w:rsidR="00E6664F" w:rsidRPr="00B37F17">
        <w:rPr>
          <w:i/>
          <w:spacing w:val="1"/>
          <w:sz w:val="24"/>
          <w:szCs w:val="24"/>
        </w:rPr>
        <w:t xml:space="preserve"> </w:t>
      </w:r>
      <w:r w:rsidR="00E6664F" w:rsidRPr="00B37F17">
        <w:rPr>
          <w:i/>
          <w:spacing w:val="-1"/>
          <w:sz w:val="24"/>
          <w:szCs w:val="24"/>
        </w:rPr>
        <w:t>y</w:t>
      </w:r>
      <w:r w:rsidR="00E6664F" w:rsidRPr="00B37F17">
        <w:rPr>
          <w:i/>
          <w:sz w:val="24"/>
          <w:szCs w:val="24"/>
        </w:rPr>
        <w:t>ou r</w:t>
      </w:r>
      <w:r w:rsidR="00E6664F" w:rsidRPr="00B37F17">
        <w:rPr>
          <w:i/>
          <w:spacing w:val="-1"/>
          <w:sz w:val="24"/>
          <w:szCs w:val="24"/>
        </w:rPr>
        <w:t>ece</w:t>
      </w:r>
      <w:r w:rsidR="00E6664F" w:rsidRPr="00B37F17">
        <w:rPr>
          <w:i/>
          <w:sz w:val="24"/>
          <w:szCs w:val="24"/>
        </w:rPr>
        <w:t>i</w:t>
      </w:r>
      <w:r w:rsidR="00E6664F" w:rsidRPr="00B37F17">
        <w:rPr>
          <w:i/>
          <w:spacing w:val="2"/>
          <w:sz w:val="24"/>
          <w:szCs w:val="24"/>
        </w:rPr>
        <w:t>v</w:t>
      </w:r>
      <w:r w:rsidR="00E6664F" w:rsidRPr="00B37F17">
        <w:rPr>
          <w:i/>
          <w:spacing w:val="-1"/>
          <w:sz w:val="24"/>
          <w:szCs w:val="24"/>
        </w:rPr>
        <w:t>e</w:t>
      </w:r>
      <w:r w:rsidR="00E6664F" w:rsidRPr="00B37F17">
        <w:rPr>
          <w:i/>
          <w:sz w:val="24"/>
          <w:szCs w:val="24"/>
        </w:rPr>
        <w:t>d the Letter of In</w:t>
      </w:r>
      <w:r w:rsidR="00E6664F" w:rsidRPr="00B37F17">
        <w:rPr>
          <w:i/>
          <w:spacing w:val="-1"/>
          <w:sz w:val="24"/>
          <w:szCs w:val="24"/>
        </w:rPr>
        <w:t>v</w:t>
      </w:r>
      <w:r w:rsidR="00E6664F" w:rsidRPr="00B37F17">
        <w:rPr>
          <w:i/>
          <w:sz w:val="24"/>
          <w:szCs w:val="24"/>
        </w:rPr>
        <w:t>i</w:t>
      </w:r>
      <w:r w:rsidR="00E6664F" w:rsidRPr="00B37F17">
        <w:rPr>
          <w:i/>
          <w:spacing w:val="1"/>
          <w:sz w:val="24"/>
          <w:szCs w:val="24"/>
        </w:rPr>
        <w:t>t</w:t>
      </w:r>
      <w:r w:rsidR="00E6664F" w:rsidRPr="00B37F17">
        <w:rPr>
          <w:i/>
          <w:sz w:val="24"/>
          <w:szCs w:val="24"/>
        </w:rPr>
        <w:t>at</w:t>
      </w:r>
      <w:r w:rsidR="00E6664F" w:rsidRPr="00B37F17">
        <w:rPr>
          <w:i/>
          <w:spacing w:val="1"/>
          <w:sz w:val="24"/>
          <w:szCs w:val="24"/>
        </w:rPr>
        <w:t>i</w:t>
      </w:r>
      <w:r w:rsidR="00E6664F" w:rsidRPr="00B37F17">
        <w:rPr>
          <w:i/>
          <w:sz w:val="24"/>
          <w:szCs w:val="24"/>
        </w:rPr>
        <w:t xml:space="preserve">on; </w:t>
      </w:r>
      <w:r w:rsidR="00E6664F" w:rsidRPr="00B37F17">
        <w:rPr>
          <w:i/>
          <w:spacing w:val="-1"/>
          <w:sz w:val="24"/>
          <w:szCs w:val="24"/>
        </w:rPr>
        <w:t>a</w:t>
      </w:r>
      <w:r w:rsidR="00E6664F" w:rsidRPr="00B37F17">
        <w:rPr>
          <w:i/>
          <w:sz w:val="24"/>
          <w:szCs w:val="24"/>
        </w:rPr>
        <w:t>nd</w:t>
      </w:r>
    </w:p>
    <w:p w:rsidR="00B37F17" w:rsidRPr="00B37F17" w:rsidRDefault="00B37F17" w:rsidP="00B37F17">
      <w:pPr>
        <w:pStyle w:val="ListParagraph"/>
        <w:spacing w:before="2" w:line="200" w:lineRule="exact"/>
        <w:ind w:left="1080"/>
        <w:rPr>
          <w:sz w:val="24"/>
          <w:szCs w:val="24"/>
        </w:rPr>
      </w:pPr>
    </w:p>
    <w:p w:rsidR="00D35201" w:rsidRPr="00B37F17" w:rsidRDefault="00E6664F" w:rsidP="005C08C5">
      <w:pPr>
        <w:pStyle w:val="ListParagraph"/>
        <w:numPr>
          <w:ilvl w:val="0"/>
          <w:numId w:val="5"/>
        </w:numPr>
        <w:spacing w:before="2" w:line="200" w:lineRule="exact"/>
        <w:rPr>
          <w:sz w:val="24"/>
          <w:szCs w:val="24"/>
        </w:rPr>
      </w:pPr>
      <w:r w:rsidRPr="00B37F17">
        <w:rPr>
          <w:i/>
          <w:spacing w:val="21"/>
          <w:sz w:val="24"/>
          <w:szCs w:val="24"/>
        </w:rPr>
        <w:t xml:space="preserve"> </w:t>
      </w:r>
      <w:r w:rsidR="00B37F17">
        <w:rPr>
          <w:i/>
          <w:spacing w:val="21"/>
          <w:sz w:val="24"/>
          <w:szCs w:val="24"/>
        </w:rPr>
        <w:tab/>
      </w:r>
      <w:proofErr w:type="gramStart"/>
      <w:r w:rsidRPr="00B37F17">
        <w:rPr>
          <w:i/>
          <w:sz w:val="24"/>
          <w:szCs w:val="24"/>
        </w:rPr>
        <w:t>wh</w:t>
      </w:r>
      <w:r w:rsidRPr="00B37F17">
        <w:rPr>
          <w:i/>
          <w:spacing w:val="-1"/>
          <w:sz w:val="24"/>
          <w:szCs w:val="24"/>
        </w:rPr>
        <w:t>e</w:t>
      </w:r>
      <w:r w:rsidRPr="00B37F17">
        <w:rPr>
          <w:i/>
          <w:sz w:val="24"/>
          <w:szCs w:val="24"/>
        </w:rPr>
        <w:t>ther</w:t>
      </w:r>
      <w:proofErr w:type="gramEnd"/>
      <w:r w:rsidRPr="00B37F17">
        <w:rPr>
          <w:i/>
          <w:sz w:val="24"/>
          <w:szCs w:val="24"/>
        </w:rPr>
        <w:t xml:space="preserve"> </w:t>
      </w:r>
      <w:r w:rsidRPr="00B37F17">
        <w:rPr>
          <w:i/>
          <w:spacing w:val="-1"/>
          <w:sz w:val="24"/>
          <w:szCs w:val="24"/>
        </w:rPr>
        <w:t>y</w:t>
      </w:r>
      <w:r w:rsidRPr="00B37F17">
        <w:rPr>
          <w:i/>
          <w:sz w:val="24"/>
          <w:szCs w:val="24"/>
        </w:rPr>
        <w:t>ou w</w:t>
      </w:r>
      <w:r w:rsidRPr="00B37F17">
        <w:rPr>
          <w:i/>
          <w:spacing w:val="1"/>
          <w:sz w:val="24"/>
          <w:szCs w:val="24"/>
        </w:rPr>
        <w:t>i</w:t>
      </w:r>
      <w:r w:rsidRPr="00B37F17">
        <w:rPr>
          <w:i/>
          <w:sz w:val="24"/>
          <w:szCs w:val="24"/>
        </w:rPr>
        <w:t>ll</w:t>
      </w:r>
      <w:r w:rsidRPr="00B37F17">
        <w:rPr>
          <w:i/>
          <w:spacing w:val="1"/>
          <w:sz w:val="24"/>
          <w:szCs w:val="24"/>
        </w:rPr>
        <w:t xml:space="preserve"> </w:t>
      </w:r>
      <w:r w:rsidRPr="00B37F17">
        <w:rPr>
          <w:i/>
          <w:sz w:val="24"/>
          <w:szCs w:val="24"/>
        </w:rPr>
        <w:t>submit</w:t>
      </w:r>
      <w:r w:rsidRPr="00B37F17">
        <w:rPr>
          <w:i/>
          <w:spacing w:val="-2"/>
          <w:sz w:val="24"/>
          <w:szCs w:val="24"/>
        </w:rPr>
        <w:t xml:space="preserve"> </w:t>
      </w:r>
      <w:r w:rsidRPr="00B37F17">
        <w:rPr>
          <w:i/>
          <w:sz w:val="24"/>
          <w:szCs w:val="24"/>
        </w:rPr>
        <w:t>a proposal</w:t>
      </w:r>
      <w:r w:rsidRPr="00B37F17">
        <w:rPr>
          <w:i/>
          <w:spacing w:val="1"/>
          <w:sz w:val="24"/>
          <w:szCs w:val="24"/>
        </w:rPr>
        <w:t xml:space="preserve"> </w:t>
      </w:r>
      <w:r w:rsidRPr="00B37F17">
        <w:rPr>
          <w:i/>
          <w:sz w:val="24"/>
          <w:szCs w:val="24"/>
        </w:rPr>
        <w:t>alone or in a</w:t>
      </w:r>
      <w:r w:rsidRPr="00B37F17">
        <w:rPr>
          <w:i/>
          <w:spacing w:val="-2"/>
          <w:sz w:val="24"/>
          <w:szCs w:val="24"/>
        </w:rPr>
        <w:t>s</w:t>
      </w:r>
      <w:r w:rsidRPr="00B37F17">
        <w:rPr>
          <w:i/>
          <w:sz w:val="24"/>
          <w:szCs w:val="24"/>
        </w:rPr>
        <w:t>sociation.</w:t>
      </w:r>
    </w:p>
    <w:p w:rsidR="00D35201" w:rsidRDefault="00D35201">
      <w:pPr>
        <w:spacing w:before="6" w:line="180" w:lineRule="exact"/>
        <w:rPr>
          <w:sz w:val="19"/>
          <w:szCs w:val="19"/>
        </w:rPr>
      </w:pPr>
    </w:p>
    <w:p w:rsidR="00D35201" w:rsidRDefault="00D35201">
      <w:pPr>
        <w:spacing w:line="200" w:lineRule="exact"/>
      </w:pPr>
    </w:p>
    <w:p w:rsidR="00D35201" w:rsidRDefault="00E6664F">
      <w:pPr>
        <w:ind w:left="160"/>
        <w:rPr>
          <w:sz w:val="24"/>
          <w:szCs w:val="24"/>
        </w:rPr>
      </w:pPr>
      <w:r>
        <w:rPr>
          <w:sz w:val="24"/>
          <w:szCs w:val="24"/>
        </w:rPr>
        <w:t>You</w:t>
      </w:r>
      <w:r>
        <w:rPr>
          <w:spacing w:val="-1"/>
          <w:sz w:val="24"/>
          <w:szCs w:val="24"/>
        </w:rPr>
        <w:t>r</w:t>
      </w:r>
      <w:r>
        <w:rPr>
          <w:sz w:val="24"/>
          <w:szCs w:val="24"/>
        </w:rPr>
        <w:t>s s</w:t>
      </w:r>
      <w:r>
        <w:rPr>
          <w:spacing w:val="1"/>
          <w:sz w:val="24"/>
          <w:szCs w:val="24"/>
        </w:rPr>
        <w:t>i</w:t>
      </w:r>
      <w:r>
        <w:rPr>
          <w:sz w:val="24"/>
          <w:szCs w:val="24"/>
        </w:rPr>
        <w:t>n</w:t>
      </w:r>
      <w:r>
        <w:rPr>
          <w:spacing w:val="-1"/>
          <w:sz w:val="24"/>
          <w:szCs w:val="24"/>
        </w:rPr>
        <w:t>ce</w:t>
      </w:r>
      <w:r>
        <w:rPr>
          <w:spacing w:val="1"/>
          <w:sz w:val="24"/>
          <w:szCs w:val="24"/>
        </w:rPr>
        <w:t>r</w:t>
      </w:r>
      <w:r>
        <w:rPr>
          <w:spacing w:val="-1"/>
          <w:sz w:val="24"/>
          <w:szCs w:val="24"/>
        </w:rPr>
        <w:t>e</w:t>
      </w:r>
      <w:r>
        <w:rPr>
          <w:spacing w:val="3"/>
          <w:sz w:val="24"/>
          <w:szCs w:val="24"/>
        </w:rPr>
        <w:t>l</w:t>
      </w:r>
      <w:r>
        <w:rPr>
          <w:spacing w:val="-5"/>
          <w:sz w:val="24"/>
          <w:szCs w:val="24"/>
        </w:rPr>
        <w:t>y</w:t>
      </w:r>
      <w:r>
        <w:rPr>
          <w:sz w:val="24"/>
          <w:szCs w:val="24"/>
        </w:rPr>
        <w:t>,</w:t>
      </w:r>
    </w:p>
    <w:p w:rsidR="00D35201" w:rsidRDefault="00D35201">
      <w:pPr>
        <w:spacing w:before="7" w:line="180" w:lineRule="exact"/>
        <w:rPr>
          <w:sz w:val="19"/>
          <w:szCs w:val="19"/>
        </w:rPr>
      </w:pPr>
    </w:p>
    <w:p w:rsidR="00D35201" w:rsidRDefault="00D35201">
      <w:pPr>
        <w:spacing w:line="200" w:lineRule="exact"/>
      </w:pPr>
    </w:p>
    <w:p w:rsidR="0029194C" w:rsidRDefault="0029194C">
      <w:pPr>
        <w:ind w:left="160"/>
        <w:rPr>
          <w:i/>
          <w:sz w:val="24"/>
          <w:szCs w:val="24"/>
        </w:rPr>
      </w:pPr>
      <w:r>
        <w:rPr>
          <w:i/>
          <w:sz w:val="24"/>
          <w:szCs w:val="24"/>
        </w:rPr>
        <w:t xml:space="preserve">Faisal Ahmed </w:t>
      </w:r>
      <w:proofErr w:type="spellStart"/>
      <w:r>
        <w:rPr>
          <w:i/>
          <w:sz w:val="24"/>
          <w:szCs w:val="24"/>
        </w:rPr>
        <w:t>Uqaili</w:t>
      </w:r>
      <w:proofErr w:type="spellEnd"/>
    </w:p>
    <w:p w:rsidR="0029194C" w:rsidRDefault="0029194C">
      <w:pPr>
        <w:ind w:left="160"/>
        <w:rPr>
          <w:i/>
          <w:sz w:val="24"/>
          <w:szCs w:val="24"/>
        </w:rPr>
      </w:pPr>
      <w:r>
        <w:rPr>
          <w:i/>
          <w:sz w:val="24"/>
          <w:szCs w:val="24"/>
        </w:rPr>
        <w:t>Chief Program Manager,</w:t>
      </w:r>
    </w:p>
    <w:p w:rsidR="00D35201" w:rsidRDefault="0029194C">
      <w:pPr>
        <w:ind w:left="160"/>
        <w:rPr>
          <w:i/>
          <w:sz w:val="24"/>
          <w:szCs w:val="24"/>
        </w:rPr>
      </w:pPr>
      <w:r>
        <w:rPr>
          <w:i/>
          <w:sz w:val="24"/>
          <w:szCs w:val="24"/>
        </w:rPr>
        <w:t>Reform Support Unit</w:t>
      </w:r>
    </w:p>
    <w:p w:rsidR="009D06AA" w:rsidRDefault="009D06AA">
      <w:pPr>
        <w:ind w:left="160"/>
        <w:rPr>
          <w:i/>
          <w:sz w:val="24"/>
          <w:szCs w:val="24"/>
        </w:rPr>
      </w:pPr>
      <w:r>
        <w:rPr>
          <w:i/>
          <w:sz w:val="24"/>
          <w:szCs w:val="24"/>
        </w:rPr>
        <w:t>Education &amp; Literacy Department</w:t>
      </w:r>
    </w:p>
    <w:p w:rsidR="009D06AA" w:rsidRDefault="009D06AA">
      <w:pPr>
        <w:ind w:left="160"/>
        <w:rPr>
          <w:i/>
          <w:sz w:val="24"/>
          <w:szCs w:val="24"/>
        </w:rPr>
      </w:pPr>
      <w:r>
        <w:rPr>
          <w:i/>
          <w:sz w:val="24"/>
          <w:szCs w:val="24"/>
        </w:rPr>
        <w:t>Government of Sindh</w:t>
      </w:r>
    </w:p>
    <w:p w:rsidR="009D06AA" w:rsidRDefault="009D06AA" w:rsidP="009D06AA">
      <w:pPr>
        <w:ind w:left="0"/>
        <w:rPr>
          <w:sz w:val="24"/>
          <w:szCs w:val="24"/>
        </w:rPr>
        <w:sectPr w:rsidR="009D06AA">
          <w:pgSz w:w="12240" w:h="15840"/>
          <w:pgMar w:top="780" w:right="1280" w:bottom="280" w:left="1280" w:header="595" w:footer="869" w:gutter="0"/>
          <w:cols w:space="720"/>
        </w:sectPr>
      </w:pPr>
    </w:p>
    <w:p w:rsidR="00D35201" w:rsidRDefault="00D35201">
      <w:pPr>
        <w:spacing w:before="8" w:line="140" w:lineRule="exact"/>
        <w:rPr>
          <w:sz w:val="15"/>
          <w:szCs w:val="15"/>
        </w:rPr>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E6664F">
      <w:pPr>
        <w:spacing w:before="18"/>
        <w:ind w:left="2328"/>
        <w:rPr>
          <w:sz w:val="32"/>
          <w:szCs w:val="32"/>
        </w:rPr>
        <w:sectPr w:rsidR="00D35201">
          <w:headerReference w:type="default" r:id="rId13"/>
          <w:footerReference w:type="default" r:id="rId14"/>
          <w:pgSz w:w="12240" w:h="15840"/>
          <w:pgMar w:top="760" w:right="1300" w:bottom="280" w:left="1340" w:header="569" w:footer="869" w:gutter="0"/>
          <w:pgNumType w:start="3"/>
          <w:cols w:space="720"/>
        </w:sectPr>
      </w:pPr>
      <w:r>
        <w:rPr>
          <w:b/>
          <w:sz w:val="32"/>
          <w:szCs w:val="32"/>
        </w:rPr>
        <w:t>Section</w:t>
      </w:r>
      <w:r>
        <w:rPr>
          <w:b/>
          <w:spacing w:val="-10"/>
          <w:sz w:val="32"/>
          <w:szCs w:val="32"/>
        </w:rPr>
        <w:t xml:space="preserve"> </w:t>
      </w:r>
      <w:r>
        <w:rPr>
          <w:b/>
          <w:spacing w:val="1"/>
          <w:sz w:val="32"/>
          <w:szCs w:val="32"/>
        </w:rPr>
        <w:t>2</w:t>
      </w:r>
      <w:r>
        <w:rPr>
          <w:b/>
          <w:sz w:val="32"/>
          <w:szCs w:val="32"/>
        </w:rPr>
        <w:t>.</w:t>
      </w:r>
      <w:r>
        <w:rPr>
          <w:b/>
          <w:spacing w:val="78"/>
          <w:sz w:val="32"/>
          <w:szCs w:val="32"/>
        </w:rPr>
        <w:t xml:space="preserve"> </w:t>
      </w:r>
      <w:r>
        <w:rPr>
          <w:b/>
          <w:sz w:val="32"/>
          <w:szCs w:val="32"/>
        </w:rPr>
        <w:t>Inst</w:t>
      </w:r>
      <w:r>
        <w:rPr>
          <w:b/>
          <w:spacing w:val="2"/>
          <w:sz w:val="32"/>
          <w:szCs w:val="32"/>
        </w:rPr>
        <w:t>ru</w:t>
      </w:r>
      <w:r>
        <w:rPr>
          <w:b/>
          <w:sz w:val="32"/>
          <w:szCs w:val="32"/>
        </w:rPr>
        <w:t>ctions</w:t>
      </w:r>
      <w:r>
        <w:rPr>
          <w:b/>
          <w:spacing w:val="-17"/>
          <w:sz w:val="32"/>
          <w:szCs w:val="32"/>
        </w:rPr>
        <w:t xml:space="preserve"> </w:t>
      </w:r>
      <w:r>
        <w:rPr>
          <w:b/>
          <w:spacing w:val="-1"/>
          <w:sz w:val="32"/>
          <w:szCs w:val="32"/>
        </w:rPr>
        <w:t>t</w:t>
      </w:r>
      <w:r>
        <w:rPr>
          <w:b/>
          <w:sz w:val="32"/>
          <w:szCs w:val="32"/>
        </w:rPr>
        <w:t>o</w:t>
      </w:r>
      <w:r>
        <w:rPr>
          <w:b/>
          <w:spacing w:val="-3"/>
          <w:sz w:val="32"/>
          <w:szCs w:val="32"/>
        </w:rPr>
        <w:t xml:space="preserve"> </w:t>
      </w:r>
      <w:r>
        <w:rPr>
          <w:b/>
          <w:sz w:val="32"/>
          <w:szCs w:val="32"/>
        </w:rPr>
        <w:t>Con</w:t>
      </w:r>
      <w:r>
        <w:rPr>
          <w:b/>
          <w:spacing w:val="1"/>
          <w:sz w:val="32"/>
          <w:szCs w:val="32"/>
        </w:rPr>
        <w:t>s</w:t>
      </w:r>
      <w:r>
        <w:rPr>
          <w:b/>
          <w:sz w:val="32"/>
          <w:szCs w:val="32"/>
        </w:rPr>
        <w:t>u</w:t>
      </w:r>
      <w:r>
        <w:rPr>
          <w:b/>
          <w:spacing w:val="2"/>
          <w:sz w:val="32"/>
          <w:szCs w:val="32"/>
        </w:rPr>
        <w:t>l</w:t>
      </w:r>
      <w:r>
        <w:rPr>
          <w:b/>
          <w:sz w:val="32"/>
          <w:szCs w:val="32"/>
        </w:rPr>
        <w:t>tants</w:t>
      </w:r>
    </w:p>
    <w:p w:rsidR="00720CD4" w:rsidRPr="00720CD4" w:rsidRDefault="00720CD4">
      <w:pPr>
        <w:spacing w:line="200" w:lineRule="exact"/>
        <w:rPr>
          <w:sz w:val="22"/>
          <w:szCs w:val="22"/>
        </w:rPr>
      </w:pPr>
    </w:p>
    <w:tbl>
      <w:tblPr>
        <w:tblStyle w:val="TableGrid"/>
        <w:tblpPr w:leftFromText="180" w:rightFromText="180" w:vertAnchor="text" w:horzAnchor="margin" w:tblpY="-35"/>
        <w:tblW w:w="9895" w:type="dxa"/>
        <w:tblLook w:val="04A0" w:firstRow="1" w:lastRow="0" w:firstColumn="1" w:lastColumn="0" w:noHBand="0" w:noVBand="1"/>
      </w:tblPr>
      <w:tblGrid>
        <w:gridCol w:w="2064"/>
        <w:gridCol w:w="7831"/>
      </w:tblGrid>
      <w:tr w:rsidR="00720CD4" w:rsidRPr="00720CD4" w:rsidTr="00720CD4">
        <w:tc>
          <w:tcPr>
            <w:tcW w:w="9895" w:type="dxa"/>
            <w:gridSpan w:val="2"/>
          </w:tcPr>
          <w:p w:rsidR="00720CD4" w:rsidRPr="00720CD4" w:rsidRDefault="00720CD4" w:rsidP="00720CD4">
            <w:pPr>
              <w:spacing w:before="24"/>
              <w:ind w:left="3058"/>
              <w:rPr>
                <w:sz w:val="28"/>
                <w:szCs w:val="28"/>
              </w:rPr>
            </w:pPr>
            <w:r>
              <w:rPr>
                <w:b/>
                <w:spacing w:val="1"/>
                <w:sz w:val="28"/>
                <w:szCs w:val="28"/>
              </w:rPr>
              <w:lastRenderedPageBreak/>
              <w:t>I</w:t>
            </w:r>
            <w:r>
              <w:rPr>
                <w:b/>
                <w:sz w:val="28"/>
                <w:szCs w:val="28"/>
              </w:rPr>
              <w:t>n</w:t>
            </w:r>
            <w:r>
              <w:rPr>
                <w:b/>
                <w:spacing w:val="1"/>
                <w:sz w:val="28"/>
                <w:szCs w:val="28"/>
              </w:rPr>
              <w:t>s</w:t>
            </w:r>
            <w:r>
              <w:rPr>
                <w:b/>
                <w:spacing w:val="-2"/>
                <w:sz w:val="28"/>
                <w:szCs w:val="28"/>
              </w:rPr>
              <w:t>t</w:t>
            </w:r>
            <w:r>
              <w:rPr>
                <w:b/>
                <w:sz w:val="28"/>
                <w:szCs w:val="28"/>
              </w:rPr>
              <w:t>ruc</w:t>
            </w:r>
            <w:r>
              <w:rPr>
                <w:b/>
                <w:spacing w:val="-2"/>
                <w:sz w:val="28"/>
                <w:szCs w:val="28"/>
              </w:rPr>
              <w:t>t</w:t>
            </w:r>
            <w:r>
              <w:rPr>
                <w:b/>
                <w:spacing w:val="1"/>
                <w:sz w:val="28"/>
                <w:szCs w:val="28"/>
              </w:rPr>
              <w:t>i</w:t>
            </w:r>
            <w:r>
              <w:rPr>
                <w:b/>
                <w:spacing w:val="2"/>
                <w:sz w:val="28"/>
                <w:szCs w:val="28"/>
              </w:rPr>
              <w:t>o</w:t>
            </w:r>
            <w:r>
              <w:rPr>
                <w:b/>
                <w:spacing w:val="-3"/>
                <w:sz w:val="28"/>
                <w:szCs w:val="28"/>
              </w:rPr>
              <w:t>n</w:t>
            </w:r>
            <w:r>
              <w:rPr>
                <w:b/>
                <w:sz w:val="28"/>
                <w:szCs w:val="28"/>
              </w:rPr>
              <w:t>s</w:t>
            </w:r>
            <w:r>
              <w:rPr>
                <w:b/>
                <w:spacing w:val="1"/>
                <w:sz w:val="28"/>
                <w:szCs w:val="28"/>
              </w:rPr>
              <w:t xml:space="preserve"> </w:t>
            </w:r>
            <w:r>
              <w:rPr>
                <w:b/>
                <w:spacing w:val="-3"/>
                <w:sz w:val="28"/>
                <w:szCs w:val="28"/>
              </w:rPr>
              <w:t>t</w:t>
            </w:r>
            <w:r>
              <w:rPr>
                <w:b/>
                <w:sz w:val="28"/>
                <w:szCs w:val="28"/>
              </w:rPr>
              <w:t>o</w:t>
            </w:r>
            <w:r>
              <w:rPr>
                <w:b/>
                <w:spacing w:val="1"/>
                <w:sz w:val="28"/>
                <w:szCs w:val="28"/>
              </w:rPr>
              <w:t xml:space="preserve"> </w:t>
            </w:r>
            <w:r>
              <w:rPr>
                <w:b/>
                <w:spacing w:val="-2"/>
                <w:sz w:val="28"/>
                <w:szCs w:val="28"/>
              </w:rPr>
              <w:t>C</w:t>
            </w:r>
            <w:r>
              <w:rPr>
                <w:b/>
                <w:spacing w:val="1"/>
                <w:sz w:val="28"/>
                <w:szCs w:val="28"/>
              </w:rPr>
              <w:t>o</w:t>
            </w:r>
            <w:r>
              <w:rPr>
                <w:b/>
                <w:spacing w:val="-3"/>
                <w:sz w:val="28"/>
                <w:szCs w:val="28"/>
              </w:rPr>
              <w:t>n</w:t>
            </w:r>
            <w:r>
              <w:rPr>
                <w:b/>
                <w:spacing w:val="-1"/>
                <w:sz w:val="28"/>
                <w:szCs w:val="28"/>
              </w:rPr>
              <w:t>s</w:t>
            </w:r>
            <w:r>
              <w:rPr>
                <w:b/>
                <w:sz w:val="28"/>
                <w:szCs w:val="28"/>
              </w:rPr>
              <w:t>u</w:t>
            </w:r>
            <w:r>
              <w:rPr>
                <w:b/>
                <w:spacing w:val="1"/>
                <w:sz w:val="28"/>
                <w:szCs w:val="28"/>
              </w:rPr>
              <w:t>l</w:t>
            </w:r>
            <w:r>
              <w:rPr>
                <w:b/>
                <w:spacing w:val="-2"/>
                <w:sz w:val="28"/>
                <w:szCs w:val="28"/>
              </w:rPr>
              <w:t>t</w:t>
            </w:r>
            <w:r>
              <w:rPr>
                <w:b/>
                <w:spacing w:val="1"/>
                <w:sz w:val="28"/>
                <w:szCs w:val="28"/>
              </w:rPr>
              <w:t>a</w:t>
            </w:r>
            <w:r>
              <w:rPr>
                <w:b/>
                <w:sz w:val="28"/>
                <w:szCs w:val="28"/>
              </w:rPr>
              <w:t>nts</w:t>
            </w:r>
          </w:p>
        </w:tc>
      </w:tr>
      <w:tr w:rsidR="00720CD4" w:rsidRPr="00720CD4" w:rsidTr="00720CD4">
        <w:tc>
          <w:tcPr>
            <w:tcW w:w="1885" w:type="dxa"/>
          </w:tcPr>
          <w:p w:rsidR="00720CD4" w:rsidRPr="00720CD4" w:rsidRDefault="00720CD4" w:rsidP="00720CD4">
            <w:pPr>
              <w:ind w:left="148"/>
              <w:rPr>
                <w:sz w:val="24"/>
                <w:szCs w:val="24"/>
              </w:rPr>
            </w:pPr>
            <w:r>
              <w:rPr>
                <w:b/>
                <w:sz w:val="24"/>
                <w:szCs w:val="24"/>
              </w:rPr>
              <w:t>D</w:t>
            </w:r>
            <w:r>
              <w:rPr>
                <w:b/>
                <w:spacing w:val="-1"/>
                <w:sz w:val="24"/>
                <w:szCs w:val="24"/>
              </w:rPr>
              <w:t>e</w:t>
            </w:r>
            <w:r>
              <w:rPr>
                <w:b/>
                <w:spacing w:val="1"/>
                <w:sz w:val="24"/>
                <w:szCs w:val="24"/>
              </w:rPr>
              <w:t>f</w:t>
            </w:r>
            <w:r>
              <w:rPr>
                <w:b/>
                <w:sz w:val="24"/>
                <w:szCs w:val="24"/>
              </w:rPr>
              <w:t>i</w:t>
            </w:r>
            <w:r>
              <w:rPr>
                <w:b/>
                <w:spacing w:val="1"/>
                <w:sz w:val="24"/>
                <w:szCs w:val="24"/>
              </w:rPr>
              <w:t>n</w:t>
            </w:r>
            <w:r>
              <w:rPr>
                <w:b/>
                <w:sz w:val="24"/>
                <w:szCs w:val="24"/>
              </w:rPr>
              <w:t>itio</w:t>
            </w:r>
            <w:r>
              <w:rPr>
                <w:b/>
                <w:spacing w:val="1"/>
                <w:sz w:val="24"/>
                <w:szCs w:val="24"/>
              </w:rPr>
              <w:t>n</w:t>
            </w:r>
            <w:r>
              <w:rPr>
                <w:b/>
                <w:sz w:val="24"/>
                <w:szCs w:val="24"/>
              </w:rPr>
              <w:t>s</w:t>
            </w:r>
          </w:p>
        </w:tc>
        <w:tc>
          <w:tcPr>
            <w:tcW w:w="8010" w:type="dxa"/>
          </w:tcPr>
          <w:p w:rsidR="00720CD4" w:rsidRDefault="00720CD4" w:rsidP="005C08C5">
            <w:pPr>
              <w:pStyle w:val="ListParagraph"/>
              <w:numPr>
                <w:ilvl w:val="0"/>
                <w:numId w:val="34"/>
              </w:numPr>
              <w:rPr>
                <w:sz w:val="24"/>
                <w:szCs w:val="24"/>
              </w:rPr>
            </w:pPr>
            <w:r w:rsidRPr="00720CD4">
              <w:rPr>
                <w:spacing w:val="-1"/>
                <w:sz w:val="24"/>
                <w:szCs w:val="24"/>
              </w:rPr>
              <w:t>“</w:t>
            </w:r>
            <w:r w:rsidRPr="00720CD4">
              <w:rPr>
                <w:spacing w:val="1"/>
                <w:sz w:val="24"/>
                <w:szCs w:val="24"/>
              </w:rPr>
              <w:t>P</w:t>
            </w:r>
            <w:r w:rsidRPr="00720CD4">
              <w:rPr>
                <w:sz w:val="24"/>
                <w:szCs w:val="24"/>
              </w:rPr>
              <w:t>ro</w:t>
            </w:r>
            <w:r w:rsidRPr="00720CD4">
              <w:rPr>
                <w:spacing w:val="-2"/>
                <w:sz w:val="24"/>
                <w:szCs w:val="24"/>
              </w:rPr>
              <w:t>c</w:t>
            </w:r>
            <w:r w:rsidRPr="00720CD4">
              <w:rPr>
                <w:sz w:val="24"/>
                <w:szCs w:val="24"/>
              </w:rPr>
              <w:t>u</w:t>
            </w:r>
            <w:r w:rsidRPr="00720CD4">
              <w:rPr>
                <w:spacing w:val="-1"/>
                <w:sz w:val="24"/>
                <w:szCs w:val="24"/>
              </w:rPr>
              <w:t>r</w:t>
            </w:r>
            <w:r w:rsidRPr="00720CD4">
              <w:rPr>
                <w:sz w:val="24"/>
                <w:szCs w:val="24"/>
              </w:rPr>
              <w:t>i</w:t>
            </w:r>
            <w:r w:rsidRPr="00720CD4">
              <w:rPr>
                <w:spacing w:val="3"/>
                <w:sz w:val="24"/>
                <w:szCs w:val="24"/>
              </w:rPr>
              <w:t>n</w:t>
            </w:r>
            <w:r w:rsidRPr="00720CD4">
              <w:rPr>
                <w:sz w:val="24"/>
                <w:szCs w:val="24"/>
              </w:rPr>
              <w:t>g</w:t>
            </w:r>
            <w:r w:rsidRPr="00720CD4">
              <w:rPr>
                <w:spacing w:val="24"/>
                <w:sz w:val="24"/>
                <w:szCs w:val="24"/>
              </w:rPr>
              <w:t xml:space="preserve"> </w:t>
            </w:r>
            <w:r w:rsidRPr="00720CD4">
              <w:rPr>
                <w:spacing w:val="2"/>
                <w:sz w:val="24"/>
                <w:szCs w:val="24"/>
              </w:rPr>
              <w:t>A</w:t>
            </w:r>
            <w:r w:rsidRPr="00720CD4">
              <w:rPr>
                <w:sz w:val="24"/>
                <w:szCs w:val="24"/>
              </w:rPr>
              <w:t>g</w:t>
            </w:r>
            <w:r w:rsidRPr="00720CD4">
              <w:rPr>
                <w:spacing w:val="-1"/>
                <w:sz w:val="24"/>
                <w:szCs w:val="24"/>
              </w:rPr>
              <w:t>e</w:t>
            </w:r>
            <w:r w:rsidRPr="00720CD4">
              <w:rPr>
                <w:sz w:val="24"/>
                <w:szCs w:val="24"/>
              </w:rPr>
              <w:t>n</w:t>
            </w:r>
            <w:r w:rsidRPr="00720CD4">
              <w:rPr>
                <w:spacing w:val="4"/>
                <w:sz w:val="24"/>
                <w:szCs w:val="24"/>
              </w:rPr>
              <w:t>c</w:t>
            </w:r>
            <w:r w:rsidRPr="00720CD4">
              <w:rPr>
                <w:sz w:val="24"/>
                <w:szCs w:val="24"/>
              </w:rPr>
              <w:t>y</w:t>
            </w:r>
            <w:r w:rsidRPr="00720CD4">
              <w:rPr>
                <w:spacing w:val="24"/>
                <w:sz w:val="24"/>
                <w:szCs w:val="24"/>
              </w:rPr>
              <w:t xml:space="preserve"> </w:t>
            </w:r>
            <w:r w:rsidRPr="00720CD4">
              <w:rPr>
                <w:sz w:val="24"/>
                <w:szCs w:val="24"/>
              </w:rPr>
              <w:t>(PA</w:t>
            </w:r>
            <w:r w:rsidRPr="00720CD4">
              <w:rPr>
                <w:spacing w:val="3"/>
                <w:sz w:val="24"/>
                <w:szCs w:val="24"/>
              </w:rPr>
              <w:t>)</w:t>
            </w:r>
            <w:r w:rsidRPr="00720CD4">
              <w:rPr>
                <w:sz w:val="24"/>
                <w:szCs w:val="24"/>
              </w:rPr>
              <w:t>”</w:t>
            </w:r>
            <w:r w:rsidRPr="00720CD4">
              <w:rPr>
                <w:spacing w:val="25"/>
                <w:sz w:val="24"/>
                <w:szCs w:val="24"/>
              </w:rPr>
              <w:t xml:space="preserve"> </w:t>
            </w:r>
            <w:r w:rsidRPr="00720CD4">
              <w:rPr>
                <w:sz w:val="24"/>
                <w:szCs w:val="24"/>
              </w:rPr>
              <w:t>me</w:t>
            </w:r>
            <w:r w:rsidRPr="00720CD4">
              <w:rPr>
                <w:spacing w:val="-1"/>
                <w:sz w:val="24"/>
                <w:szCs w:val="24"/>
              </w:rPr>
              <w:t>a</w:t>
            </w:r>
            <w:r w:rsidRPr="00720CD4">
              <w:rPr>
                <w:sz w:val="24"/>
                <w:szCs w:val="24"/>
              </w:rPr>
              <w:t>ns</w:t>
            </w:r>
            <w:r w:rsidRPr="00720CD4">
              <w:rPr>
                <w:spacing w:val="29"/>
                <w:sz w:val="24"/>
                <w:szCs w:val="24"/>
              </w:rPr>
              <w:t xml:space="preserve"> </w:t>
            </w:r>
            <w:r w:rsidRPr="00720CD4">
              <w:rPr>
                <w:sz w:val="24"/>
                <w:szCs w:val="24"/>
              </w:rPr>
              <w:t>the</w:t>
            </w:r>
            <w:r w:rsidRPr="00720CD4">
              <w:rPr>
                <w:spacing w:val="26"/>
                <w:sz w:val="24"/>
                <w:szCs w:val="24"/>
              </w:rPr>
              <w:t xml:space="preserve"> </w:t>
            </w:r>
            <w:r w:rsidRPr="00720CD4">
              <w:rPr>
                <w:spacing w:val="2"/>
                <w:sz w:val="24"/>
                <w:szCs w:val="24"/>
              </w:rPr>
              <w:t>d</w:t>
            </w:r>
            <w:r w:rsidRPr="00720CD4">
              <w:rPr>
                <w:spacing w:val="-1"/>
                <w:sz w:val="24"/>
                <w:szCs w:val="24"/>
              </w:rPr>
              <w:t>e</w:t>
            </w:r>
            <w:r w:rsidRPr="00720CD4">
              <w:rPr>
                <w:sz w:val="24"/>
                <w:szCs w:val="24"/>
              </w:rPr>
              <w:t>p</w:t>
            </w:r>
            <w:r w:rsidRPr="00720CD4">
              <w:rPr>
                <w:spacing w:val="-1"/>
                <w:sz w:val="24"/>
                <w:szCs w:val="24"/>
              </w:rPr>
              <w:t>a</w:t>
            </w:r>
            <w:r w:rsidRPr="00720CD4">
              <w:rPr>
                <w:sz w:val="24"/>
                <w:szCs w:val="24"/>
              </w:rPr>
              <w:t>rtme</w:t>
            </w:r>
            <w:r w:rsidRPr="00720CD4">
              <w:rPr>
                <w:spacing w:val="-1"/>
                <w:sz w:val="24"/>
                <w:szCs w:val="24"/>
              </w:rPr>
              <w:t>n</w:t>
            </w:r>
            <w:r w:rsidRPr="00720CD4">
              <w:rPr>
                <w:sz w:val="24"/>
                <w:szCs w:val="24"/>
              </w:rPr>
              <w:t>t</w:t>
            </w:r>
            <w:r w:rsidRPr="00720CD4">
              <w:rPr>
                <w:spacing w:val="31"/>
                <w:sz w:val="24"/>
                <w:szCs w:val="24"/>
              </w:rPr>
              <w:t xml:space="preserve"> </w:t>
            </w:r>
            <w:r w:rsidRPr="00720CD4">
              <w:rPr>
                <w:sz w:val="24"/>
                <w:szCs w:val="24"/>
              </w:rPr>
              <w:t>with</w:t>
            </w:r>
            <w:r w:rsidRPr="00720CD4">
              <w:rPr>
                <w:spacing w:val="27"/>
                <w:sz w:val="24"/>
                <w:szCs w:val="24"/>
              </w:rPr>
              <w:t xml:space="preserve"> </w:t>
            </w:r>
            <w:r w:rsidRPr="00720CD4">
              <w:rPr>
                <w:sz w:val="24"/>
                <w:szCs w:val="24"/>
              </w:rPr>
              <w:t>whi</w:t>
            </w:r>
            <w:r w:rsidRPr="00720CD4">
              <w:rPr>
                <w:spacing w:val="-1"/>
                <w:sz w:val="24"/>
                <w:szCs w:val="24"/>
              </w:rPr>
              <w:t>c</w:t>
            </w:r>
            <w:r w:rsidRPr="00720CD4">
              <w:rPr>
                <w:sz w:val="24"/>
                <w:szCs w:val="24"/>
              </w:rPr>
              <w:t>h</w:t>
            </w:r>
            <w:r w:rsidRPr="00720CD4">
              <w:rPr>
                <w:spacing w:val="26"/>
                <w:sz w:val="24"/>
                <w:szCs w:val="24"/>
              </w:rPr>
              <w:t xml:space="preserve"> </w:t>
            </w:r>
            <w:r w:rsidRPr="00720CD4">
              <w:rPr>
                <w:sz w:val="24"/>
                <w:szCs w:val="24"/>
              </w:rPr>
              <w:t>the</w:t>
            </w:r>
            <w:r w:rsidRPr="00720CD4">
              <w:rPr>
                <w:spacing w:val="28"/>
                <w:sz w:val="24"/>
                <w:szCs w:val="24"/>
              </w:rPr>
              <w:t xml:space="preserve"> </w:t>
            </w:r>
            <w:r w:rsidRPr="00720CD4">
              <w:rPr>
                <w:sz w:val="24"/>
                <w:szCs w:val="24"/>
              </w:rPr>
              <w:t>s</w:t>
            </w:r>
            <w:r w:rsidRPr="00720CD4">
              <w:rPr>
                <w:spacing w:val="-1"/>
                <w:sz w:val="24"/>
                <w:szCs w:val="24"/>
              </w:rPr>
              <w:t>e</w:t>
            </w:r>
            <w:r w:rsidRPr="00720CD4">
              <w:rPr>
                <w:sz w:val="24"/>
                <w:szCs w:val="24"/>
              </w:rPr>
              <w:t>l</w:t>
            </w:r>
            <w:r w:rsidRPr="00720CD4">
              <w:rPr>
                <w:spacing w:val="2"/>
                <w:sz w:val="24"/>
                <w:szCs w:val="24"/>
              </w:rPr>
              <w:t>e</w:t>
            </w:r>
            <w:r w:rsidRPr="00720CD4">
              <w:rPr>
                <w:spacing w:val="-1"/>
                <w:sz w:val="24"/>
                <w:szCs w:val="24"/>
              </w:rPr>
              <w:t>c</w:t>
            </w:r>
            <w:r w:rsidRPr="00720CD4">
              <w:rPr>
                <w:sz w:val="24"/>
                <w:szCs w:val="24"/>
              </w:rPr>
              <w:t>ted</w:t>
            </w:r>
            <w:r w:rsidRPr="00720CD4">
              <w:rPr>
                <w:spacing w:val="28"/>
                <w:sz w:val="24"/>
                <w:szCs w:val="24"/>
              </w:rPr>
              <w:t xml:space="preserve"> </w:t>
            </w:r>
            <w:r w:rsidRPr="00720CD4">
              <w:rPr>
                <w:sz w:val="24"/>
                <w:szCs w:val="24"/>
              </w:rPr>
              <w:t>Consultant si</w:t>
            </w:r>
            <w:r w:rsidRPr="00720CD4">
              <w:rPr>
                <w:spacing w:val="-2"/>
                <w:sz w:val="24"/>
                <w:szCs w:val="24"/>
              </w:rPr>
              <w:t>g</w:t>
            </w:r>
            <w:r w:rsidRPr="00720CD4">
              <w:rPr>
                <w:sz w:val="24"/>
                <w:szCs w:val="24"/>
              </w:rPr>
              <w:t>ns   the</w:t>
            </w:r>
            <w:r w:rsidRPr="00720CD4">
              <w:rPr>
                <w:spacing w:val="-1"/>
                <w:sz w:val="24"/>
                <w:szCs w:val="24"/>
              </w:rPr>
              <w:t xml:space="preserve"> </w:t>
            </w:r>
            <w:r w:rsidRPr="00720CD4">
              <w:rPr>
                <w:sz w:val="24"/>
                <w:szCs w:val="24"/>
              </w:rPr>
              <w:t>Contr</w:t>
            </w:r>
            <w:r w:rsidRPr="00720CD4">
              <w:rPr>
                <w:spacing w:val="-1"/>
                <w:sz w:val="24"/>
                <w:szCs w:val="24"/>
              </w:rPr>
              <w:t>ac</w:t>
            </w:r>
            <w:r w:rsidRPr="00720CD4">
              <w:rPr>
                <w:sz w:val="24"/>
                <w:szCs w:val="24"/>
              </w:rPr>
              <w:t>t f</w:t>
            </w:r>
            <w:r w:rsidRPr="00720CD4">
              <w:rPr>
                <w:spacing w:val="2"/>
                <w:sz w:val="24"/>
                <w:szCs w:val="24"/>
              </w:rPr>
              <w:t>o</w:t>
            </w:r>
            <w:r w:rsidRPr="00720CD4">
              <w:rPr>
                <w:sz w:val="24"/>
                <w:szCs w:val="24"/>
              </w:rPr>
              <w:t>r the</w:t>
            </w:r>
            <w:r w:rsidRPr="00720CD4">
              <w:rPr>
                <w:spacing w:val="1"/>
                <w:sz w:val="24"/>
                <w:szCs w:val="24"/>
              </w:rPr>
              <w:t xml:space="preserve"> S</w:t>
            </w:r>
            <w:r w:rsidRPr="00720CD4">
              <w:rPr>
                <w:spacing w:val="-1"/>
                <w:sz w:val="24"/>
                <w:szCs w:val="24"/>
              </w:rPr>
              <w:t>e</w:t>
            </w:r>
            <w:r w:rsidRPr="00720CD4">
              <w:rPr>
                <w:sz w:val="24"/>
                <w:szCs w:val="24"/>
              </w:rPr>
              <w:t>rvi</w:t>
            </w:r>
            <w:r w:rsidRPr="00720CD4">
              <w:rPr>
                <w:spacing w:val="-1"/>
                <w:sz w:val="24"/>
                <w:szCs w:val="24"/>
              </w:rPr>
              <w:t>ce</w:t>
            </w:r>
            <w:r w:rsidRPr="00720CD4">
              <w:rPr>
                <w:sz w:val="24"/>
                <w:szCs w:val="24"/>
              </w:rPr>
              <w:t>s.</w:t>
            </w:r>
          </w:p>
          <w:p w:rsidR="00720CD4" w:rsidRDefault="00720CD4" w:rsidP="005C08C5">
            <w:pPr>
              <w:pStyle w:val="ListParagraph"/>
              <w:numPr>
                <w:ilvl w:val="0"/>
                <w:numId w:val="34"/>
              </w:numPr>
              <w:rPr>
                <w:sz w:val="24"/>
                <w:szCs w:val="24"/>
              </w:rPr>
            </w:pPr>
            <w:r w:rsidRPr="00F44B72">
              <w:rPr>
                <w:sz w:val="24"/>
                <w:szCs w:val="24"/>
              </w:rPr>
              <w:t>Consultant”</w:t>
            </w:r>
            <w:r w:rsidRPr="00F44B72">
              <w:rPr>
                <w:spacing w:val="54"/>
                <w:sz w:val="24"/>
                <w:szCs w:val="24"/>
              </w:rPr>
              <w:t xml:space="preserve"> </w:t>
            </w:r>
            <w:r w:rsidRPr="00F44B72">
              <w:rPr>
                <w:sz w:val="24"/>
                <w:szCs w:val="24"/>
              </w:rPr>
              <w:t>me</w:t>
            </w:r>
            <w:r w:rsidRPr="00F44B72">
              <w:rPr>
                <w:spacing w:val="-1"/>
                <w:sz w:val="24"/>
                <w:szCs w:val="24"/>
              </w:rPr>
              <w:t>a</w:t>
            </w:r>
            <w:r w:rsidRPr="00F44B72">
              <w:rPr>
                <w:sz w:val="24"/>
                <w:szCs w:val="24"/>
              </w:rPr>
              <w:t>ns</w:t>
            </w:r>
            <w:r w:rsidRPr="00F44B72">
              <w:rPr>
                <w:spacing w:val="57"/>
                <w:sz w:val="24"/>
                <w:szCs w:val="24"/>
              </w:rPr>
              <w:t xml:space="preserve"> </w:t>
            </w:r>
            <w:r w:rsidRPr="00F44B72">
              <w:rPr>
                <w:sz w:val="24"/>
                <w:szCs w:val="24"/>
              </w:rPr>
              <w:t>a</w:t>
            </w:r>
            <w:r w:rsidRPr="00F44B72">
              <w:rPr>
                <w:spacing w:val="54"/>
                <w:sz w:val="24"/>
                <w:szCs w:val="24"/>
              </w:rPr>
              <w:t xml:space="preserve"> </w:t>
            </w:r>
            <w:r w:rsidRPr="00F44B72">
              <w:rPr>
                <w:spacing w:val="2"/>
                <w:sz w:val="24"/>
                <w:szCs w:val="24"/>
              </w:rPr>
              <w:t>p</w:t>
            </w:r>
            <w:r w:rsidRPr="00F44B72">
              <w:rPr>
                <w:sz w:val="24"/>
                <w:szCs w:val="24"/>
              </w:rPr>
              <w:t>ro</w:t>
            </w:r>
            <w:r w:rsidRPr="00F44B72">
              <w:rPr>
                <w:spacing w:val="-1"/>
                <w:sz w:val="24"/>
                <w:szCs w:val="24"/>
              </w:rPr>
              <w:t>fe</w:t>
            </w:r>
            <w:r w:rsidRPr="00F44B72">
              <w:rPr>
                <w:sz w:val="24"/>
                <w:szCs w:val="24"/>
              </w:rPr>
              <w:t>ss</w:t>
            </w:r>
            <w:r w:rsidRPr="00F44B72">
              <w:rPr>
                <w:spacing w:val="1"/>
                <w:sz w:val="24"/>
                <w:szCs w:val="24"/>
              </w:rPr>
              <w:t>i</w:t>
            </w:r>
            <w:r w:rsidRPr="00F44B72">
              <w:rPr>
                <w:sz w:val="24"/>
                <w:szCs w:val="24"/>
              </w:rPr>
              <w:t>on</w:t>
            </w:r>
            <w:r w:rsidRPr="00F44B72">
              <w:rPr>
                <w:spacing w:val="-1"/>
                <w:sz w:val="24"/>
                <w:szCs w:val="24"/>
              </w:rPr>
              <w:t>a</w:t>
            </w:r>
            <w:r w:rsidRPr="00F44B72">
              <w:rPr>
                <w:sz w:val="24"/>
                <w:szCs w:val="24"/>
              </w:rPr>
              <w:t>l</w:t>
            </w:r>
            <w:r w:rsidRPr="00F44B72">
              <w:rPr>
                <w:spacing w:val="55"/>
                <w:sz w:val="24"/>
                <w:szCs w:val="24"/>
              </w:rPr>
              <w:t xml:space="preserve"> </w:t>
            </w:r>
            <w:r w:rsidRPr="00F44B72">
              <w:rPr>
                <w:sz w:val="24"/>
                <w:szCs w:val="24"/>
              </w:rPr>
              <w:t>who</w:t>
            </w:r>
            <w:r w:rsidRPr="00F44B72">
              <w:rPr>
                <w:spacing w:val="57"/>
                <w:sz w:val="24"/>
                <w:szCs w:val="24"/>
              </w:rPr>
              <w:t xml:space="preserve"> </w:t>
            </w:r>
            <w:r w:rsidRPr="00F44B72">
              <w:rPr>
                <w:spacing w:val="-1"/>
                <w:sz w:val="24"/>
                <w:szCs w:val="24"/>
              </w:rPr>
              <w:t>ca</w:t>
            </w:r>
            <w:r w:rsidRPr="00F44B72">
              <w:rPr>
                <w:sz w:val="24"/>
                <w:szCs w:val="24"/>
              </w:rPr>
              <w:t>n</w:t>
            </w:r>
            <w:r w:rsidRPr="00F44B72">
              <w:rPr>
                <w:spacing w:val="55"/>
                <w:sz w:val="24"/>
                <w:szCs w:val="24"/>
              </w:rPr>
              <w:t xml:space="preserve"> </w:t>
            </w:r>
            <w:r w:rsidRPr="00F44B72">
              <w:rPr>
                <w:sz w:val="24"/>
                <w:szCs w:val="24"/>
              </w:rPr>
              <w:t>st</w:t>
            </w:r>
            <w:r w:rsidRPr="00F44B72">
              <w:rPr>
                <w:spacing w:val="3"/>
                <w:sz w:val="24"/>
                <w:szCs w:val="24"/>
              </w:rPr>
              <w:t>u</w:t>
            </w:r>
            <w:r w:rsidRPr="00F44B72">
              <w:rPr>
                <w:spacing w:val="2"/>
                <w:sz w:val="24"/>
                <w:szCs w:val="24"/>
              </w:rPr>
              <w:t>d</w:t>
            </w:r>
            <w:r w:rsidRPr="00F44B72">
              <w:rPr>
                <w:spacing w:val="-5"/>
                <w:sz w:val="24"/>
                <w:szCs w:val="24"/>
              </w:rPr>
              <w:t>y</w:t>
            </w:r>
            <w:r w:rsidRPr="00F44B72">
              <w:rPr>
                <w:sz w:val="24"/>
                <w:szCs w:val="24"/>
              </w:rPr>
              <w:t>,</w:t>
            </w:r>
            <w:r w:rsidRPr="00F44B72">
              <w:rPr>
                <w:spacing w:val="55"/>
                <w:sz w:val="24"/>
                <w:szCs w:val="24"/>
              </w:rPr>
              <w:t xml:space="preserve"> </w:t>
            </w:r>
            <w:r w:rsidRPr="00F44B72">
              <w:rPr>
                <w:sz w:val="24"/>
                <w:szCs w:val="24"/>
              </w:rPr>
              <w:t>d</w:t>
            </w:r>
            <w:r w:rsidRPr="00F44B72">
              <w:rPr>
                <w:spacing w:val="-1"/>
                <w:sz w:val="24"/>
                <w:szCs w:val="24"/>
              </w:rPr>
              <w:t>e</w:t>
            </w:r>
            <w:r w:rsidRPr="00F44B72">
              <w:rPr>
                <w:sz w:val="24"/>
                <w:szCs w:val="24"/>
              </w:rPr>
              <w:t>s</w:t>
            </w:r>
            <w:r w:rsidRPr="00F44B72">
              <w:rPr>
                <w:spacing w:val="3"/>
                <w:sz w:val="24"/>
                <w:szCs w:val="24"/>
              </w:rPr>
              <w:t>i</w:t>
            </w:r>
            <w:r w:rsidRPr="00F44B72">
              <w:rPr>
                <w:spacing w:val="-2"/>
                <w:sz w:val="24"/>
                <w:szCs w:val="24"/>
              </w:rPr>
              <w:t>g</w:t>
            </w:r>
            <w:r w:rsidRPr="00F44B72">
              <w:rPr>
                <w:sz w:val="24"/>
                <w:szCs w:val="24"/>
              </w:rPr>
              <w:t>n,</w:t>
            </w:r>
            <w:r w:rsidRPr="00F44B72">
              <w:rPr>
                <w:spacing w:val="55"/>
                <w:sz w:val="24"/>
                <w:szCs w:val="24"/>
              </w:rPr>
              <w:t xml:space="preserve"> </w:t>
            </w:r>
            <w:r w:rsidRPr="00F44B72">
              <w:rPr>
                <w:spacing w:val="2"/>
                <w:sz w:val="24"/>
                <w:szCs w:val="24"/>
              </w:rPr>
              <w:t>o</w:t>
            </w:r>
            <w:r w:rsidRPr="00F44B72">
              <w:rPr>
                <w:spacing w:val="1"/>
                <w:sz w:val="24"/>
                <w:szCs w:val="24"/>
              </w:rPr>
              <w:t>r</w:t>
            </w:r>
            <w:r w:rsidRPr="00F44B72">
              <w:rPr>
                <w:spacing w:val="-2"/>
                <w:sz w:val="24"/>
                <w:szCs w:val="24"/>
              </w:rPr>
              <w:t>g</w:t>
            </w:r>
            <w:r w:rsidRPr="00F44B72">
              <w:rPr>
                <w:spacing w:val="-1"/>
                <w:sz w:val="24"/>
                <w:szCs w:val="24"/>
              </w:rPr>
              <w:t>a</w:t>
            </w:r>
            <w:r w:rsidRPr="00F44B72">
              <w:rPr>
                <w:sz w:val="24"/>
                <w:szCs w:val="24"/>
              </w:rPr>
              <w:t>ni</w:t>
            </w:r>
            <w:r w:rsidRPr="00F44B72">
              <w:rPr>
                <w:spacing w:val="2"/>
                <w:sz w:val="24"/>
                <w:szCs w:val="24"/>
              </w:rPr>
              <w:t>z</w:t>
            </w:r>
            <w:r w:rsidRPr="00F44B72">
              <w:rPr>
                <w:spacing w:val="-1"/>
                <w:sz w:val="24"/>
                <w:szCs w:val="24"/>
              </w:rPr>
              <w:t>e</w:t>
            </w:r>
            <w:r w:rsidRPr="00F44B72">
              <w:rPr>
                <w:sz w:val="24"/>
                <w:szCs w:val="24"/>
              </w:rPr>
              <w:t xml:space="preserve">, </w:t>
            </w:r>
            <w:r w:rsidRPr="00F44B72">
              <w:rPr>
                <w:spacing w:val="-1"/>
                <w:sz w:val="24"/>
                <w:szCs w:val="24"/>
              </w:rPr>
              <w:t>e</w:t>
            </w:r>
            <w:r w:rsidRPr="00F44B72">
              <w:rPr>
                <w:spacing w:val="2"/>
                <w:sz w:val="24"/>
                <w:szCs w:val="24"/>
              </w:rPr>
              <w:t>v</w:t>
            </w:r>
            <w:r w:rsidRPr="00F44B72">
              <w:rPr>
                <w:spacing w:val="-1"/>
                <w:sz w:val="24"/>
                <w:szCs w:val="24"/>
              </w:rPr>
              <w:t>a</w:t>
            </w:r>
            <w:r w:rsidRPr="00F44B72">
              <w:rPr>
                <w:sz w:val="24"/>
                <w:szCs w:val="24"/>
              </w:rPr>
              <w:t>luate</w:t>
            </w:r>
            <w:r w:rsidRPr="00F44B72">
              <w:rPr>
                <w:spacing w:val="54"/>
                <w:sz w:val="24"/>
                <w:szCs w:val="24"/>
              </w:rPr>
              <w:t xml:space="preserve"> </w:t>
            </w:r>
            <w:r w:rsidRPr="00F44B72">
              <w:rPr>
                <w:spacing w:val="-1"/>
                <w:sz w:val="24"/>
                <w:szCs w:val="24"/>
              </w:rPr>
              <w:t>a</w:t>
            </w:r>
            <w:r w:rsidRPr="00F44B72">
              <w:rPr>
                <w:sz w:val="24"/>
                <w:szCs w:val="24"/>
              </w:rPr>
              <w:t>nd man</w:t>
            </w:r>
            <w:r w:rsidRPr="00F44B72">
              <w:rPr>
                <w:spacing w:val="1"/>
                <w:sz w:val="24"/>
                <w:szCs w:val="24"/>
              </w:rPr>
              <w:t>a</w:t>
            </w:r>
            <w:r w:rsidRPr="00F44B72">
              <w:rPr>
                <w:spacing w:val="-2"/>
                <w:sz w:val="24"/>
                <w:szCs w:val="24"/>
              </w:rPr>
              <w:t>g</w:t>
            </w:r>
            <w:r w:rsidRPr="00F44B72">
              <w:rPr>
                <w:sz w:val="24"/>
                <w:szCs w:val="24"/>
              </w:rPr>
              <w:t>e p</w:t>
            </w:r>
            <w:r w:rsidRPr="00F44B72">
              <w:rPr>
                <w:spacing w:val="1"/>
                <w:sz w:val="24"/>
                <w:szCs w:val="24"/>
              </w:rPr>
              <w:t>r</w:t>
            </w:r>
            <w:r w:rsidRPr="00F44B72">
              <w:rPr>
                <w:sz w:val="24"/>
                <w:szCs w:val="24"/>
              </w:rPr>
              <w:t>oje</w:t>
            </w:r>
            <w:r w:rsidRPr="00F44B72">
              <w:rPr>
                <w:spacing w:val="-1"/>
                <w:sz w:val="24"/>
                <w:szCs w:val="24"/>
              </w:rPr>
              <w:t>c</w:t>
            </w:r>
            <w:r w:rsidRPr="00F44B72">
              <w:rPr>
                <w:sz w:val="24"/>
                <w:szCs w:val="24"/>
              </w:rPr>
              <w:t>ts</w:t>
            </w:r>
            <w:r w:rsidRPr="00F44B72">
              <w:rPr>
                <w:spacing w:val="1"/>
                <w:sz w:val="24"/>
                <w:szCs w:val="24"/>
              </w:rPr>
              <w:t xml:space="preserve"> </w:t>
            </w:r>
            <w:r w:rsidRPr="00F44B72">
              <w:rPr>
                <w:sz w:val="24"/>
                <w:szCs w:val="24"/>
              </w:rPr>
              <w:t>or</w:t>
            </w:r>
            <w:r w:rsidRPr="00F44B72">
              <w:rPr>
                <w:spacing w:val="2"/>
                <w:sz w:val="24"/>
                <w:szCs w:val="24"/>
              </w:rPr>
              <w:t xml:space="preserve"> </w:t>
            </w:r>
            <w:r w:rsidRPr="00F44B72">
              <w:rPr>
                <w:spacing w:val="-1"/>
                <w:sz w:val="24"/>
                <w:szCs w:val="24"/>
              </w:rPr>
              <w:t>a</w:t>
            </w:r>
            <w:r w:rsidRPr="00F44B72">
              <w:rPr>
                <w:sz w:val="24"/>
                <w:szCs w:val="24"/>
              </w:rPr>
              <w:t>ss</w:t>
            </w:r>
            <w:r w:rsidRPr="00F44B72">
              <w:rPr>
                <w:spacing w:val="4"/>
                <w:sz w:val="24"/>
                <w:szCs w:val="24"/>
              </w:rPr>
              <w:t>e</w:t>
            </w:r>
            <w:r w:rsidRPr="00F44B72">
              <w:rPr>
                <w:sz w:val="24"/>
                <w:szCs w:val="24"/>
              </w:rPr>
              <w:t>ss,</w:t>
            </w:r>
            <w:r w:rsidRPr="00F44B72">
              <w:rPr>
                <w:spacing w:val="1"/>
                <w:sz w:val="24"/>
                <w:szCs w:val="24"/>
              </w:rPr>
              <w:t xml:space="preserve"> </w:t>
            </w:r>
            <w:r w:rsidRPr="00F44B72">
              <w:rPr>
                <w:spacing w:val="-1"/>
                <w:sz w:val="24"/>
                <w:szCs w:val="24"/>
              </w:rPr>
              <w:t>e</w:t>
            </w:r>
            <w:r w:rsidRPr="00F44B72">
              <w:rPr>
                <w:sz w:val="24"/>
                <w:szCs w:val="24"/>
              </w:rPr>
              <w:t>v</w:t>
            </w:r>
            <w:r w:rsidRPr="00F44B72">
              <w:rPr>
                <w:spacing w:val="-1"/>
                <w:sz w:val="24"/>
                <w:szCs w:val="24"/>
              </w:rPr>
              <w:t>a</w:t>
            </w:r>
            <w:r w:rsidRPr="00F44B72">
              <w:rPr>
                <w:sz w:val="24"/>
                <w:szCs w:val="24"/>
              </w:rPr>
              <w:t>luate</w:t>
            </w:r>
            <w:r w:rsidRPr="00F44B72">
              <w:rPr>
                <w:spacing w:val="2"/>
                <w:sz w:val="24"/>
                <w:szCs w:val="24"/>
              </w:rPr>
              <w:t xml:space="preserve"> </w:t>
            </w:r>
            <w:r w:rsidRPr="00F44B72">
              <w:rPr>
                <w:spacing w:val="-1"/>
                <w:sz w:val="24"/>
                <w:szCs w:val="24"/>
              </w:rPr>
              <w:t>a</w:t>
            </w:r>
            <w:r w:rsidRPr="00F44B72">
              <w:rPr>
                <w:sz w:val="24"/>
                <w:szCs w:val="24"/>
              </w:rPr>
              <w:t>nd</w:t>
            </w:r>
            <w:r w:rsidRPr="00F44B72">
              <w:rPr>
                <w:spacing w:val="1"/>
                <w:sz w:val="24"/>
                <w:szCs w:val="24"/>
              </w:rPr>
              <w:t xml:space="preserve"> </w:t>
            </w:r>
            <w:r w:rsidRPr="00F44B72">
              <w:rPr>
                <w:sz w:val="24"/>
                <w:szCs w:val="24"/>
              </w:rPr>
              <w:t>p</w:t>
            </w:r>
            <w:r w:rsidRPr="00F44B72">
              <w:rPr>
                <w:spacing w:val="-1"/>
                <w:sz w:val="24"/>
                <w:szCs w:val="24"/>
              </w:rPr>
              <w:t>r</w:t>
            </w:r>
            <w:r w:rsidRPr="00F44B72">
              <w:rPr>
                <w:sz w:val="24"/>
                <w:szCs w:val="24"/>
              </w:rPr>
              <w:t>ovi</w:t>
            </w:r>
            <w:r w:rsidRPr="00F44B72">
              <w:rPr>
                <w:spacing w:val="3"/>
                <w:sz w:val="24"/>
                <w:szCs w:val="24"/>
              </w:rPr>
              <w:t>d</w:t>
            </w:r>
            <w:r w:rsidRPr="00F44B72">
              <w:rPr>
                <w:sz w:val="24"/>
                <w:szCs w:val="24"/>
              </w:rPr>
              <w:t>e</w:t>
            </w:r>
            <w:r w:rsidRPr="00F44B72">
              <w:rPr>
                <w:spacing w:val="2"/>
                <w:sz w:val="24"/>
                <w:szCs w:val="24"/>
              </w:rPr>
              <w:t xml:space="preserve"> </w:t>
            </w:r>
            <w:r w:rsidRPr="00F44B72">
              <w:rPr>
                <w:sz w:val="24"/>
                <w:szCs w:val="24"/>
              </w:rPr>
              <w:t>spe</w:t>
            </w:r>
            <w:r w:rsidRPr="00F44B72">
              <w:rPr>
                <w:spacing w:val="-2"/>
                <w:sz w:val="24"/>
                <w:szCs w:val="24"/>
              </w:rPr>
              <w:t>c</w:t>
            </w:r>
            <w:r w:rsidRPr="00F44B72">
              <w:rPr>
                <w:sz w:val="24"/>
                <w:szCs w:val="24"/>
              </w:rPr>
              <w:t>ialist</w:t>
            </w:r>
            <w:r w:rsidRPr="00F44B72">
              <w:rPr>
                <w:spacing w:val="4"/>
                <w:sz w:val="24"/>
                <w:szCs w:val="24"/>
              </w:rPr>
              <w:t xml:space="preserve"> </w:t>
            </w:r>
            <w:r w:rsidRPr="00F44B72">
              <w:rPr>
                <w:spacing w:val="-1"/>
                <w:sz w:val="24"/>
                <w:szCs w:val="24"/>
              </w:rPr>
              <w:t>a</w:t>
            </w:r>
            <w:r w:rsidRPr="00F44B72">
              <w:rPr>
                <w:sz w:val="24"/>
                <w:szCs w:val="24"/>
              </w:rPr>
              <w:t>dvi</w:t>
            </w:r>
            <w:r w:rsidRPr="00F44B72">
              <w:rPr>
                <w:spacing w:val="2"/>
                <w:sz w:val="24"/>
                <w:szCs w:val="24"/>
              </w:rPr>
              <w:t>c</w:t>
            </w:r>
            <w:r w:rsidRPr="00F44B72">
              <w:rPr>
                <w:sz w:val="24"/>
                <w:szCs w:val="24"/>
              </w:rPr>
              <w:t>e or</w:t>
            </w:r>
            <w:r w:rsidRPr="00F44B72">
              <w:rPr>
                <w:spacing w:val="2"/>
                <w:sz w:val="24"/>
                <w:szCs w:val="24"/>
              </w:rPr>
              <w:t xml:space="preserve"> </w:t>
            </w:r>
            <w:r w:rsidRPr="00F44B72">
              <w:rPr>
                <w:spacing w:val="-2"/>
                <w:sz w:val="24"/>
                <w:szCs w:val="24"/>
              </w:rPr>
              <w:t>g</w:t>
            </w:r>
            <w:r w:rsidRPr="00F44B72">
              <w:rPr>
                <w:sz w:val="24"/>
                <w:szCs w:val="24"/>
              </w:rPr>
              <w:t>i</w:t>
            </w:r>
            <w:r w:rsidRPr="00F44B72">
              <w:rPr>
                <w:spacing w:val="3"/>
                <w:sz w:val="24"/>
                <w:szCs w:val="24"/>
              </w:rPr>
              <w:t>v</w:t>
            </w:r>
            <w:r w:rsidRPr="00F44B72">
              <w:rPr>
                <w:sz w:val="24"/>
                <w:szCs w:val="24"/>
              </w:rPr>
              <w:t>e</w:t>
            </w:r>
            <w:r w:rsidRPr="00F44B72">
              <w:rPr>
                <w:spacing w:val="1"/>
                <w:sz w:val="24"/>
                <w:szCs w:val="24"/>
              </w:rPr>
              <w:t xml:space="preserve"> </w:t>
            </w:r>
            <w:r w:rsidRPr="00F44B72">
              <w:rPr>
                <w:sz w:val="24"/>
                <w:szCs w:val="24"/>
              </w:rPr>
              <w:t>te</w:t>
            </w:r>
            <w:r w:rsidRPr="00F44B72">
              <w:rPr>
                <w:spacing w:val="-1"/>
                <w:sz w:val="24"/>
                <w:szCs w:val="24"/>
              </w:rPr>
              <w:t>c</w:t>
            </w:r>
            <w:r w:rsidRPr="00F44B72">
              <w:rPr>
                <w:sz w:val="24"/>
                <w:szCs w:val="24"/>
              </w:rPr>
              <w:t>hni</w:t>
            </w:r>
            <w:r w:rsidRPr="00F44B72">
              <w:rPr>
                <w:spacing w:val="2"/>
                <w:sz w:val="24"/>
                <w:szCs w:val="24"/>
              </w:rPr>
              <w:t>c</w:t>
            </w:r>
            <w:r w:rsidRPr="00F44B72">
              <w:rPr>
                <w:spacing w:val="-1"/>
                <w:sz w:val="24"/>
                <w:szCs w:val="24"/>
              </w:rPr>
              <w:t>a</w:t>
            </w:r>
            <w:r w:rsidRPr="00F44B72">
              <w:rPr>
                <w:sz w:val="24"/>
                <w:szCs w:val="24"/>
              </w:rPr>
              <w:t xml:space="preserve">l </w:t>
            </w:r>
            <w:r w:rsidRPr="00F44B72">
              <w:rPr>
                <w:spacing w:val="-1"/>
                <w:sz w:val="24"/>
                <w:szCs w:val="24"/>
              </w:rPr>
              <w:t>a</w:t>
            </w:r>
            <w:r w:rsidRPr="00F44B72">
              <w:rPr>
                <w:sz w:val="24"/>
                <w:szCs w:val="24"/>
              </w:rPr>
              <w:t>ss</w:t>
            </w:r>
            <w:r w:rsidRPr="00F44B72">
              <w:rPr>
                <w:spacing w:val="1"/>
                <w:sz w:val="24"/>
                <w:szCs w:val="24"/>
              </w:rPr>
              <w:t>i</w:t>
            </w:r>
            <w:r w:rsidRPr="00F44B72">
              <w:rPr>
                <w:sz w:val="24"/>
                <w:szCs w:val="24"/>
              </w:rPr>
              <w:t>stan</w:t>
            </w:r>
            <w:r w:rsidRPr="00F44B72">
              <w:rPr>
                <w:spacing w:val="-1"/>
                <w:sz w:val="24"/>
                <w:szCs w:val="24"/>
              </w:rPr>
              <w:t>c</w:t>
            </w:r>
            <w:r w:rsidRPr="00F44B72">
              <w:rPr>
                <w:sz w:val="24"/>
                <w:szCs w:val="24"/>
              </w:rPr>
              <w:t>e</w:t>
            </w:r>
            <w:r w:rsidRPr="00F44B72">
              <w:rPr>
                <w:spacing w:val="1"/>
                <w:sz w:val="24"/>
                <w:szCs w:val="24"/>
              </w:rPr>
              <w:t xml:space="preserve"> </w:t>
            </w:r>
            <w:r w:rsidRPr="00F44B72">
              <w:rPr>
                <w:sz w:val="24"/>
                <w:szCs w:val="24"/>
              </w:rPr>
              <w:t>f</w:t>
            </w:r>
            <w:r w:rsidRPr="00F44B72">
              <w:rPr>
                <w:spacing w:val="1"/>
                <w:sz w:val="24"/>
                <w:szCs w:val="24"/>
              </w:rPr>
              <w:t>o</w:t>
            </w:r>
            <w:r w:rsidRPr="00F44B72">
              <w:rPr>
                <w:sz w:val="24"/>
                <w:szCs w:val="24"/>
              </w:rPr>
              <w:t>r</w:t>
            </w:r>
            <w:r w:rsidRPr="00F44B72">
              <w:rPr>
                <w:spacing w:val="1"/>
                <w:sz w:val="24"/>
                <w:szCs w:val="24"/>
              </w:rPr>
              <w:t xml:space="preserve"> </w:t>
            </w:r>
            <w:r w:rsidRPr="00F44B72">
              <w:rPr>
                <w:sz w:val="24"/>
                <w:szCs w:val="24"/>
              </w:rPr>
              <w:t>maki</w:t>
            </w:r>
            <w:r w:rsidRPr="00F44B72">
              <w:rPr>
                <w:spacing w:val="2"/>
                <w:sz w:val="24"/>
                <w:szCs w:val="24"/>
              </w:rPr>
              <w:t>n</w:t>
            </w:r>
            <w:r w:rsidRPr="00F44B72">
              <w:rPr>
                <w:sz w:val="24"/>
                <w:szCs w:val="24"/>
              </w:rPr>
              <w:t>g or</w:t>
            </w:r>
            <w:r w:rsidRPr="00F44B72">
              <w:rPr>
                <w:spacing w:val="3"/>
                <w:sz w:val="24"/>
                <w:szCs w:val="24"/>
              </w:rPr>
              <w:t xml:space="preserve"> </w:t>
            </w:r>
            <w:r w:rsidRPr="00F44B72">
              <w:rPr>
                <w:sz w:val="24"/>
                <w:szCs w:val="24"/>
              </w:rPr>
              <w:t>d</w:t>
            </w:r>
            <w:r w:rsidRPr="00F44B72">
              <w:rPr>
                <w:spacing w:val="-1"/>
                <w:sz w:val="24"/>
                <w:szCs w:val="24"/>
              </w:rPr>
              <w:t>ra</w:t>
            </w:r>
            <w:r w:rsidRPr="00F44B72">
              <w:rPr>
                <w:sz w:val="24"/>
                <w:szCs w:val="24"/>
              </w:rPr>
              <w:t>fti</w:t>
            </w:r>
            <w:r w:rsidRPr="00F44B72">
              <w:rPr>
                <w:spacing w:val="2"/>
                <w:sz w:val="24"/>
                <w:szCs w:val="24"/>
              </w:rPr>
              <w:t>n</w:t>
            </w:r>
            <w:r w:rsidRPr="00F44B72">
              <w:rPr>
                <w:sz w:val="24"/>
                <w:szCs w:val="24"/>
              </w:rPr>
              <w:t>g pol</w:t>
            </w:r>
            <w:r w:rsidRPr="00F44B72">
              <w:rPr>
                <w:spacing w:val="1"/>
                <w:sz w:val="24"/>
                <w:szCs w:val="24"/>
              </w:rPr>
              <w:t>i</w:t>
            </w:r>
            <w:r w:rsidRPr="00F44B72">
              <w:rPr>
                <w:spacing w:val="-1"/>
                <w:sz w:val="24"/>
                <w:szCs w:val="24"/>
              </w:rPr>
              <w:t>c</w:t>
            </w:r>
            <w:r w:rsidRPr="00F44B72">
              <w:rPr>
                <w:sz w:val="24"/>
                <w:szCs w:val="24"/>
              </w:rPr>
              <w:t>ies,</w:t>
            </w:r>
            <w:r w:rsidRPr="00F44B72">
              <w:rPr>
                <w:spacing w:val="6"/>
                <w:sz w:val="24"/>
                <w:szCs w:val="24"/>
              </w:rPr>
              <w:t xml:space="preserve"> </w:t>
            </w:r>
            <w:r w:rsidRPr="00F44B72">
              <w:rPr>
                <w:sz w:val="24"/>
                <w:szCs w:val="24"/>
              </w:rPr>
              <w:t>ins</w:t>
            </w:r>
            <w:r w:rsidRPr="00F44B72">
              <w:rPr>
                <w:spacing w:val="1"/>
                <w:sz w:val="24"/>
                <w:szCs w:val="24"/>
              </w:rPr>
              <w:t>t</w:t>
            </w:r>
            <w:r w:rsidRPr="00F44B72">
              <w:rPr>
                <w:sz w:val="24"/>
                <w:szCs w:val="24"/>
              </w:rPr>
              <w:t>i</w:t>
            </w:r>
            <w:r w:rsidRPr="00F44B72">
              <w:rPr>
                <w:spacing w:val="1"/>
                <w:sz w:val="24"/>
                <w:szCs w:val="24"/>
              </w:rPr>
              <w:t>t</w:t>
            </w:r>
            <w:r w:rsidRPr="00F44B72">
              <w:rPr>
                <w:sz w:val="24"/>
                <w:szCs w:val="24"/>
              </w:rPr>
              <w:t>ut</w:t>
            </w:r>
            <w:r w:rsidRPr="00F44B72">
              <w:rPr>
                <w:spacing w:val="1"/>
                <w:sz w:val="24"/>
                <w:szCs w:val="24"/>
              </w:rPr>
              <w:t>i</w:t>
            </w:r>
            <w:r w:rsidRPr="00F44B72">
              <w:rPr>
                <w:sz w:val="24"/>
                <w:szCs w:val="24"/>
              </w:rPr>
              <w:t>on</w:t>
            </w:r>
            <w:r w:rsidRPr="00F44B72">
              <w:rPr>
                <w:spacing w:val="-1"/>
                <w:sz w:val="24"/>
                <w:szCs w:val="24"/>
              </w:rPr>
              <w:t>a</w:t>
            </w:r>
            <w:r w:rsidRPr="00F44B72">
              <w:rPr>
                <w:sz w:val="24"/>
                <w:szCs w:val="24"/>
              </w:rPr>
              <w:t>l</w:t>
            </w:r>
            <w:r w:rsidRPr="00F44B72">
              <w:rPr>
                <w:spacing w:val="2"/>
                <w:sz w:val="24"/>
                <w:szCs w:val="24"/>
              </w:rPr>
              <w:t xml:space="preserve"> </w:t>
            </w:r>
            <w:r w:rsidRPr="00F44B72">
              <w:rPr>
                <w:sz w:val="24"/>
                <w:szCs w:val="24"/>
              </w:rPr>
              <w:t>r</w:t>
            </w:r>
            <w:r w:rsidRPr="00F44B72">
              <w:rPr>
                <w:spacing w:val="-2"/>
                <w:sz w:val="24"/>
                <w:szCs w:val="24"/>
              </w:rPr>
              <w:t>e</w:t>
            </w:r>
            <w:r w:rsidRPr="00F44B72">
              <w:rPr>
                <w:sz w:val="24"/>
                <w:szCs w:val="24"/>
              </w:rPr>
              <w:t>fo</w:t>
            </w:r>
            <w:r w:rsidRPr="00F44B72">
              <w:rPr>
                <w:spacing w:val="-1"/>
                <w:sz w:val="24"/>
                <w:szCs w:val="24"/>
              </w:rPr>
              <w:t>r</w:t>
            </w:r>
            <w:r w:rsidRPr="00F44B72">
              <w:rPr>
                <w:sz w:val="24"/>
                <w:szCs w:val="24"/>
              </w:rPr>
              <w:t>ms</w:t>
            </w:r>
            <w:r w:rsidRPr="00F44B72">
              <w:rPr>
                <w:spacing w:val="3"/>
                <w:sz w:val="24"/>
                <w:szCs w:val="24"/>
              </w:rPr>
              <w:t xml:space="preserve"> </w:t>
            </w:r>
            <w:r w:rsidRPr="00F44B72">
              <w:rPr>
                <w:spacing w:val="-1"/>
                <w:sz w:val="24"/>
                <w:szCs w:val="24"/>
              </w:rPr>
              <w:t>a</w:t>
            </w:r>
            <w:r w:rsidRPr="00F44B72">
              <w:rPr>
                <w:sz w:val="24"/>
                <w:szCs w:val="24"/>
              </w:rPr>
              <w:t>nd</w:t>
            </w:r>
            <w:r w:rsidRPr="00F44B72">
              <w:rPr>
                <w:spacing w:val="2"/>
                <w:sz w:val="24"/>
                <w:szCs w:val="24"/>
              </w:rPr>
              <w:t xml:space="preserve"> </w:t>
            </w:r>
            <w:r w:rsidRPr="00F44B72">
              <w:rPr>
                <w:sz w:val="24"/>
                <w:szCs w:val="24"/>
              </w:rPr>
              <w:t>i</w:t>
            </w:r>
            <w:r w:rsidRPr="00F44B72">
              <w:rPr>
                <w:spacing w:val="3"/>
                <w:sz w:val="24"/>
                <w:szCs w:val="24"/>
              </w:rPr>
              <w:t>n</w:t>
            </w:r>
            <w:r w:rsidRPr="00F44B72">
              <w:rPr>
                <w:spacing w:val="-1"/>
                <w:sz w:val="24"/>
                <w:szCs w:val="24"/>
              </w:rPr>
              <w:t>c</w:t>
            </w:r>
            <w:r w:rsidRPr="00F44B72">
              <w:rPr>
                <w:sz w:val="24"/>
                <w:szCs w:val="24"/>
              </w:rPr>
              <w:t>ludes</w:t>
            </w:r>
            <w:r w:rsidRPr="00F44B72">
              <w:rPr>
                <w:spacing w:val="2"/>
                <w:sz w:val="24"/>
                <w:szCs w:val="24"/>
              </w:rPr>
              <w:t xml:space="preserve"> </w:t>
            </w:r>
            <w:r w:rsidRPr="00F44B72">
              <w:rPr>
                <w:sz w:val="24"/>
                <w:szCs w:val="24"/>
              </w:rPr>
              <w:t>p</w:t>
            </w:r>
            <w:r w:rsidRPr="00F44B72">
              <w:rPr>
                <w:spacing w:val="-1"/>
                <w:sz w:val="24"/>
                <w:szCs w:val="24"/>
              </w:rPr>
              <w:t>r</w:t>
            </w:r>
            <w:r w:rsidRPr="00F44B72">
              <w:rPr>
                <w:sz w:val="24"/>
                <w:szCs w:val="24"/>
              </w:rPr>
              <w:t xml:space="preserve">ivate </w:t>
            </w:r>
            <w:r w:rsidRPr="00F44B72">
              <w:rPr>
                <w:spacing w:val="-1"/>
                <w:sz w:val="24"/>
                <w:szCs w:val="24"/>
              </w:rPr>
              <w:t>e</w:t>
            </w:r>
            <w:r w:rsidRPr="00F44B72">
              <w:rPr>
                <w:sz w:val="24"/>
                <w:szCs w:val="24"/>
              </w:rPr>
              <w:t>nt</w:t>
            </w:r>
            <w:r w:rsidRPr="00F44B72">
              <w:rPr>
                <w:spacing w:val="1"/>
                <w:sz w:val="24"/>
                <w:szCs w:val="24"/>
              </w:rPr>
              <w:t>i</w:t>
            </w:r>
            <w:r w:rsidRPr="00F44B72">
              <w:rPr>
                <w:sz w:val="24"/>
                <w:szCs w:val="24"/>
              </w:rPr>
              <w:t>t</w:t>
            </w:r>
            <w:r w:rsidRPr="00F44B72">
              <w:rPr>
                <w:spacing w:val="1"/>
                <w:sz w:val="24"/>
                <w:szCs w:val="24"/>
              </w:rPr>
              <w:t>i</w:t>
            </w:r>
            <w:r w:rsidRPr="00F44B72">
              <w:rPr>
                <w:spacing w:val="-1"/>
                <w:sz w:val="24"/>
                <w:szCs w:val="24"/>
              </w:rPr>
              <w:t>e</w:t>
            </w:r>
            <w:r w:rsidRPr="00F44B72">
              <w:rPr>
                <w:sz w:val="24"/>
                <w:szCs w:val="24"/>
              </w:rPr>
              <w:t>s,</w:t>
            </w:r>
            <w:r w:rsidRPr="00F44B72">
              <w:rPr>
                <w:spacing w:val="1"/>
                <w:sz w:val="24"/>
                <w:szCs w:val="24"/>
              </w:rPr>
              <w:t xml:space="preserve"> </w:t>
            </w:r>
            <w:r w:rsidRPr="00F44B72">
              <w:rPr>
                <w:spacing w:val="-1"/>
                <w:sz w:val="24"/>
                <w:szCs w:val="24"/>
              </w:rPr>
              <w:t>c</w:t>
            </w:r>
            <w:r w:rsidRPr="00F44B72">
              <w:rPr>
                <w:sz w:val="24"/>
                <w:szCs w:val="24"/>
              </w:rPr>
              <w:t>onsult</w:t>
            </w:r>
            <w:r w:rsidRPr="00F44B72">
              <w:rPr>
                <w:spacing w:val="1"/>
                <w:sz w:val="24"/>
                <w:szCs w:val="24"/>
              </w:rPr>
              <w:t>i</w:t>
            </w:r>
            <w:r w:rsidRPr="00F44B72">
              <w:rPr>
                <w:sz w:val="24"/>
                <w:szCs w:val="24"/>
              </w:rPr>
              <w:t>ng</w:t>
            </w:r>
            <w:r w:rsidRPr="00F44B72">
              <w:rPr>
                <w:spacing w:val="1"/>
                <w:sz w:val="24"/>
                <w:szCs w:val="24"/>
              </w:rPr>
              <w:t xml:space="preserve"> </w:t>
            </w:r>
            <w:r w:rsidRPr="00F44B72">
              <w:rPr>
                <w:sz w:val="24"/>
                <w:szCs w:val="24"/>
              </w:rPr>
              <w:t>fi</w:t>
            </w:r>
            <w:r w:rsidRPr="00F44B72">
              <w:rPr>
                <w:spacing w:val="-1"/>
                <w:sz w:val="24"/>
                <w:szCs w:val="24"/>
              </w:rPr>
              <w:t>r</w:t>
            </w:r>
            <w:r w:rsidRPr="00F44B72">
              <w:rPr>
                <w:spacing w:val="3"/>
                <w:sz w:val="24"/>
                <w:szCs w:val="24"/>
              </w:rPr>
              <w:t>m</w:t>
            </w:r>
            <w:r w:rsidRPr="00F44B72">
              <w:rPr>
                <w:sz w:val="24"/>
                <w:szCs w:val="24"/>
              </w:rPr>
              <w:t>s,</w:t>
            </w:r>
            <w:r w:rsidRPr="00F44B72">
              <w:rPr>
                <w:spacing w:val="4"/>
                <w:sz w:val="24"/>
                <w:szCs w:val="24"/>
              </w:rPr>
              <w:t xml:space="preserve"> </w:t>
            </w:r>
            <w:r w:rsidRPr="00F44B72">
              <w:rPr>
                <w:sz w:val="24"/>
                <w:szCs w:val="24"/>
              </w:rPr>
              <w:t>l</w:t>
            </w:r>
            <w:r w:rsidRPr="00F44B72">
              <w:rPr>
                <w:spacing w:val="2"/>
                <w:sz w:val="24"/>
                <w:szCs w:val="24"/>
              </w:rPr>
              <w:t>e</w:t>
            </w:r>
            <w:r w:rsidRPr="00F44B72">
              <w:rPr>
                <w:spacing w:val="-2"/>
                <w:sz w:val="24"/>
                <w:szCs w:val="24"/>
              </w:rPr>
              <w:t>g</w:t>
            </w:r>
            <w:r w:rsidRPr="00F44B72">
              <w:rPr>
                <w:spacing w:val="-1"/>
                <w:sz w:val="24"/>
                <w:szCs w:val="24"/>
              </w:rPr>
              <w:t>a</w:t>
            </w:r>
            <w:r w:rsidRPr="00F44B72">
              <w:rPr>
                <w:sz w:val="24"/>
                <w:szCs w:val="24"/>
              </w:rPr>
              <w:t>l</w:t>
            </w:r>
            <w:r w:rsidRPr="00F44B72">
              <w:rPr>
                <w:spacing w:val="1"/>
                <w:sz w:val="24"/>
                <w:szCs w:val="24"/>
              </w:rPr>
              <w:t xml:space="preserve"> </w:t>
            </w:r>
            <w:r w:rsidRPr="00F44B72">
              <w:rPr>
                <w:spacing w:val="-1"/>
                <w:sz w:val="24"/>
                <w:szCs w:val="24"/>
              </w:rPr>
              <w:t>a</w:t>
            </w:r>
            <w:r w:rsidRPr="00F44B72">
              <w:rPr>
                <w:sz w:val="24"/>
                <w:szCs w:val="24"/>
              </w:rPr>
              <w:t>dvis</w:t>
            </w:r>
            <w:r w:rsidRPr="00F44B72">
              <w:rPr>
                <w:spacing w:val="3"/>
                <w:sz w:val="24"/>
                <w:szCs w:val="24"/>
              </w:rPr>
              <w:t>o</w:t>
            </w:r>
            <w:r w:rsidRPr="00F44B72">
              <w:rPr>
                <w:sz w:val="24"/>
                <w:szCs w:val="24"/>
              </w:rPr>
              <w:t xml:space="preserve">rs, </w:t>
            </w:r>
            <w:r w:rsidRPr="00F44B72">
              <w:rPr>
                <w:spacing w:val="-1"/>
                <w:sz w:val="24"/>
                <w:szCs w:val="24"/>
              </w:rPr>
              <w:t>e</w:t>
            </w:r>
            <w:r w:rsidRPr="00F44B72">
              <w:rPr>
                <w:spacing w:val="2"/>
                <w:sz w:val="24"/>
                <w:szCs w:val="24"/>
              </w:rPr>
              <w:t>n</w:t>
            </w:r>
            <w:r w:rsidRPr="00F44B72">
              <w:rPr>
                <w:spacing w:val="-2"/>
                <w:sz w:val="24"/>
                <w:szCs w:val="24"/>
              </w:rPr>
              <w:t>g</w:t>
            </w:r>
            <w:r w:rsidRPr="00F44B72">
              <w:rPr>
                <w:sz w:val="24"/>
                <w:szCs w:val="24"/>
              </w:rPr>
              <w:t>in</w:t>
            </w:r>
            <w:r w:rsidRPr="00F44B72">
              <w:rPr>
                <w:spacing w:val="2"/>
                <w:sz w:val="24"/>
                <w:szCs w:val="24"/>
              </w:rPr>
              <w:t>e</w:t>
            </w:r>
            <w:r w:rsidRPr="00F44B72">
              <w:rPr>
                <w:spacing w:val="-1"/>
                <w:sz w:val="24"/>
                <w:szCs w:val="24"/>
              </w:rPr>
              <w:t>e</w:t>
            </w:r>
            <w:r w:rsidRPr="00F44B72">
              <w:rPr>
                <w:sz w:val="24"/>
                <w:szCs w:val="24"/>
              </w:rPr>
              <w:t>ring</w:t>
            </w:r>
            <w:r w:rsidRPr="00F44B72">
              <w:rPr>
                <w:spacing w:val="1"/>
                <w:sz w:val="24"/>
                <w:szCs w:val="24"/>
              </w:rPr>
              <w:t xml:space="preserve"> </w:t>
            </w:r>
            <w:r w:rsidRPr="00F44B72">
              <w:rPr>
                <w:sz w:val="24"/>
                <w:szCs w:val="24"/>
              </w:rPr>
              <w:t>fi</w:t>
            </w:r>
            <w:r w:rsidRPr="00F44B72">
              <w:rPr>
                <w:spacing w:val="-1"/>
                <w:sz w:val="24"/>
                <w:szCs w:val="24"/>
              </w:rPr>
              <w:t>r</w:t>
            </w:r>
            <w:r w:rsidRPr="00F44B72">
              <w:rPr>
                <w:sz w:val="24"/>
                <w:szCs w:val="24"/>
              </w:rPr>
              <w:t>ms,</w:t>
            </w:r>
            <w:r w:rsidRPr="00F44B72">
              <w:rPr>
                <w:spacing w:val="4"/>
                <w:sz w:val="24"/>
                <w:szCs w:val="24"/>
              </w:rPr>
              <w:t xml:space="preserve"> </w:t>
            </w:r>
            <w:r w:rsidRPr="00F44B72">
              <w:rPr>
                <w:spacing w:val="-1"/>
                <w:sz w:val="24"/>
                <w:szCs w:val="24"/>
              </w:rPr>
              <w:t>c</w:t>
            </w:r>
            <w:r w:rsidRPr="00F44B72">
              <w:rPr>
                <w:sz w:val="24"/>
                <w:szCs w:val="24"/>
              </w:rPr>
              <w:t>onstru</w:t>
            </w:r>
            <w:r w:rsidRPr="00F44B72">
              <w:rPr>
                <w:spacing w:val="-2"/>
                <w:sz w:val="24"/>
                <w:szCs w:val="24"/>
              </w:rPr>
              <w:t>c</w:t>
            </w:r>
            <w:r w:rsidRPr="00F44B72">
              <w:rPr>
                <w:sz w:val="24"/>
                <w:szCs w:val="24"/>
              </w:rPr>
              <w:t>t</w:t>
            </w:r>
            <w:r w:rsidRPr="00F44B72">
              <w:rPr>
                <w:spacing w:val="1"/>
                <w:sz w:val="24"/>
                <w:szCs w:val="24"/>
              </w:rPr>
              <w:t>i</w:t>
            </w:r>
            <w:r w:rsidRPr="00F44B72">
              <w:rPr>
                <w:sz w:val="24"/>
                <w:szCs w:val="24"/>
              </w:rPr>
              <w:t>on</w:t>
            </w:r>
            <w:r w:rsidRPr="00F44B72">
              <w:rPr>
                <w:spacing w:val="3"/>
                <w:sz w:val="24"/>
                <w:szCs w:val="24"/>
              </w:rPr>
              <w:t xml:space="preserve"> </w:t>
            </w:r>
            <w:r w:rsidRPr="00F44B72">
              <w:rPr>
                <w:sz w:val="24"/>
                <w:szCs w:val="24"/>
              </w:rPr>
              <w:t>man</w:t>
            </w:r>
            <w:r w:rsidRPr="00F44B72">
              <w:rPr>
                <w:spacing w:val="1"/>
                <w:sz w:val="24"/>
                <w:szCs w:val="24"/>
              </w:rPr>
              <w:t>a</w:t>
            </w:r>
            <w:r w:rsidRPr="00F44B72">
              <w:rPr>
                <w:spacing w:val="-2"/>
                <w:sz w:val="24"/>
                <w:szCs w:val="24"/>
              </w:rPr>
              <w:t>g</w:t>
            </w:r>
            <w:r w:rsidRPr="00F44B72">
              <w:rPr>
                <w:spacing w:val="1"/>
                <w:sz w:val="24"/>
                <w:szCs w:val="24"/>
              </w:rPr>
              <w:t>e</w:t>
            </w:r>
            <w:r w:rsidRPr="00F44B72">
              <w:rPr>
                <w:sz w:val="24"/>
                <w:szCs w:val="24"/>
              </w:rPr>
              <w:t>rs, man</w:t>
            </w:r>
            <w:r w:rsidRPr="00F44B72">
              <w:rPr>
                <w:spacing w:val="1"/>
                <w:sz w:val="24"/>
                <w:szCs w:val="24"/>
              </w:rPr>
              <w:t>a</w:t>
            </w:r>
            <w:r w:rsidRPr="00F44B72">
              <w:rPr>
                <w:spacing w:val="-2"/>
                <w:sz w:val="24"/>
                <w:szCs w:val="24"/>
              </w:rPr>
              <w:t>g</w:t>
            </w:r>
            <w:r w:rsidRPr="00F44B72">
              <w:rPr>
                <w:spacing w:val="-1"/>
                <w:sz w:val="24"/>
                <w:szCs w:val="24"/>
              </w:rPr>
              <w:t>e</w:t>
            </w:r>
            <w:r w:rsidRPr="00F44B72">
              <w:rPr>
                <w:sz w:val="24"/>
                <w:szCs w:val="24"/>
              </w:rPr>
              <w:t>ment fi</w:t>
            </w:r>
            <w:r w:rsidRPr="00F44B72">
              <w:rPr>
                <w:spacing w:val="-1"/>
                <w:sz w:val="24"/>
                <w:szCs w:val="24"/>
              </w:rPr>
              <w:t>r</w:t>
            </w:r>
            <w:r w:rsidRPr="00F44B72">
              <w:rPr>
                <w:sz w:val="24"/>
                <w:szCs w:val="24"/>
              </w:rPr>
              <w:t>ms, p</w:t>
            </w:r>
            <w:r w:rsidRPr="00F44B72">
              <w:rPr>
                <w:spacing w:val="-1"/>
                <w:sz w:val="24"/>
                <w:szCs w:val="24"/>
              </w:rPr>
              <w:t>r</w:t>
            </w:r>
            <w:r w:rsidRPr="00F44B72">
              <w:rPr>
                <w:spacing w:val="2"/>
                <w:sz w:val="24"/>
                <w:szCs w:val="24"/>
              </w:rPr>
              <w:t>o</w:t>
            </w:r>
            <w:r w:rsidRPr="00F44B72">
              <w:rPr>
                <w:spacing w:val="3"/>
                <w:sz w:val="24"/>
                <w:szCs w:val="24"/>
              </w:rPr>
              <w:t>c</w:t>
            </w:r>
            <w:r w:rsidRPr="00F44B72">
              <w:rPr>
                <w:sz w:val="24"/>
                <w:szCs w:val="24"/>
              </w:rPr>
              <w:t>u</w:t>
            </w:r>
            <w:r w:rsidRPr="00F44B72">
              <w:rPr>
                <w:spacing w:val="-1"/>
                <w:sz w:val="24"/>
                <w:szCs w:val="24"/>
              </w:rPr>
              <w:t>re</w:t>
            </w:r>
            <w:r w:rsidRPr="00F44B72">
              <w:rPr>
                <w:sz w:val="24"/>
                <w:szCs w:val="24"/>
              </w:rPr>
              <w:t xml:space="preserve">ment </w:t>
            </w:r>
            <w:r w:rsidRPr="00F44B72">
              <w:rPr>
                <w:spacing w:val="1"/>
                <w:sz w:val="24"/>
                <w:szCs w:val="24"/>
              </w:rPr>
              <w:t>a</w:t>
            </w:r>
            <w:r w:rsidRPr="00F44B72">
              <w:rPr>
                <w:spacing w:val="-2"/>
                <w:sz w:val="24"/>
                <w:szCs w:val="24"/>
              </w:rPr>
              <w:t>g</w:t>
            </w:r>
            <w:r w:rsidRPr="00F44B72">
              <w:rPr>
                <w:spacing w:val="-1"/>
                <w:sz w:val="24"/>
                <w:szCs w:val="24"/>
              </w:rPr>
              <w:t>e</w:t>
            </w:r>
            <w:r w:rsidRPr="00F44B72">
              <w:rPr>
                <w:sz w:val="24"/>
                <w:szCs w:val="24"/>
              </w:rPr>
              <w:t>nts, insp</w:t>
            </w:r>
            <w:r w:rsidRPr="00F44B72">
              <w:rPr>
                <w:spacing w:val="2"/>
                <w:sz w:val="24"/>
                <w:szCs w:val="24"/>
              </w:rPr>
              <w:t>e</w:t>
            </w:r>
            <w:r w:rsidRPr="00F44B72">
              <w:rPr>
                <w:spacing w:val="-1"/>
                <w:sz w:val="24"/>
                <w:szCs w:val="24"/>
              </w:rPr>
              <w:t>c</w:t>
            </w:r>
            <w:r w:rsidRPr="00F44B72">
              <w:rPr>
                <w:sz w:val="24"/>
                <w:szCs w:val="24"/>
              </w:rPr>
              <w:t>t</w:t>
            </w:r>
            <w:r w:rsidRPr="00F44B72">
              <w:rPr>
                <w:spacing w:val="1"/>
                <w:sz w:val="24"/>
                <w:szCs w:val="24"/>
              </w:rPr>
              <w:t>i</w:t>
            </w:r>
            <w:r w:rsidRPr="00F44B72">
              <w:rPr>
                <w:sz w:val="24"/>
                <w:szCs w:val="24"/>
              </w:rPr>
              <w:t xml:space="preserve">on </w:t>
            </w:r>
            <w:r w:rsidRPr="00F44B72">
              <w:rPr>
                <w:spacing w:val="-1"/>
                <w:sz w:val="24"/>
                <w:szCs w:val="24"/>
              </w:rPr>
              <w:t>a</w:t>
            </w:r>
            <w:r w:rsidRPr="00F44B72">
              <w:rPr>
                <w:sz w:val="24"/>
                <w:szCs w:val="24"/>
              </w:rPr>
              <w:t>g</w:t>
            </w:r>
            <w:r w:rsidRPr="00F44B72">
              <w:rPr>
                <w:spacing w:val="-1"/>
                <w:sz w:val="24"/>
                <w:szCs w:val="24"/>
              </w:rPr>
              <w:t>e</w:t>
            </w:r>
            <w:r w:rsidRPr="00F44B72">
              <w:rPr>
                <w:sz w:val="24"/>
                <w:szCs w:val="24"/>
              </w:rPr>
              <w:t xml:space="preserve">nts, </w:t>
            </w:r>
            <w:r w:rsidRPr="00F44B72">
              <w:rPr>
                <w:spacing w:val="-1"/>
                <w:sz w:val="24"/>
                <w:szCs w:val="24"/>
              </w:rPr>
              <w:t>a</w:t>
            </w:r>
            <w:r w:rsidRPr="00F44B72">
              <w:rPr>
                <w:sz w:val="24"/>
                <w:szCs w:val="24"/>
              </w:rPr>
              <w:t>udi</w:t>
            </w:r>
            <w:r w:rsidRPr="00F44B72">
              <w:rPr>
                <w:spacing w:val="1"/>
                <w:sz w:val="24"/>
                <w:szCs w:val="24"/>
              </w:rPr>
              <w:t>t</w:t>
            </w:r>
            <w:r w:rsidRPr="00F44B72">
              <w:rPr>
                <w:sz w:val="24"/>
                <w:szCs w:val="24"/>
              </w:rPr>
              <w:t>o</w:t>
            </w:r>
            <w:r w:rsidRPr="00F44B72">
              <w:rPr>
                <w:spacing w:val="-1"/>
                <w:sz w:val="24"/>
                <w:szCs w:val="24"/>
              </w:rPr>
              <w:t>r</w:t>
            </w:r>
            <w:r w:rsidRPr="00F44B72">
              <w:rPr>
                <w:sz w:val="24"/>
                <w:szCs w:val="24"/>
              </w:rPr>
              <w:t>s, in</w:t>
            </w:r>
            <w:r w:rsidRPr="00F44B72">
              <w:rPr>
                <w:spacing w:val="1"/>
                <w:sz w:val="24"/>
                <w:szCs w:val="24"/>
              </w:rPr>
              <w:t>t</w:t>
            </w:r>
            <w:r w:rsidRPr="00F44B72">
              <w:rPr>
                <w:spacing w:val="-1"/>
                <w:sz w:val="24"/>
                <w:szCs w:val="24"/>
              </w:rPr>
              <w:t>e</w:t>
            </w:r>
            <w:r w:rsidRPr="00F44B72">
              <w:rPr>
                <w:spacing w:val="1"/>
                <w:sz w:val="24"/>
                <w:szCs w:val="24"/>
              </w:rPr>
              <w:t>r</w:t>
            </w:r>
            <w:r w:rsidRPr="00F44B72">
              <w:rPr>
                <w:sz w:val="24"/>
                <w:szCs w:val="24"/>
              </w:rPr>
              <w:t>n</w:t>
            </w:r>
            <w:r w:rsidRPr="00F44B72">
              <w:rPr>
                <w:spacing w:val="-1"/>
                <w:sz w:val="24"/>
                <w:szCs w:val="24"/>
              </w:rPr>
              <w:t>a</w:t>
            </w:r>
            <w:r w:rsidRPr="00F44B72">
              <w:rPr>
                <w:sz w:val="24"/>
                <w:szCs w:val="24"/>
              </w:rPr>
              <w:t>t</w:t>
            </w:r>
            <w:r w:rsidRPr="00F44B72">
              <w:rPr>
                <w:spacing w:val="1"/>
                <w:sz w:val="24"/>
                <w:szCs w:val="24"/>
              </w:rPr>
              <w:t>i</w:t>
            </w:r>
            <w:r w:rsidRPr="00F44B72">
              <w:rPr>
                <w:sz w:val="24"/>
                <w:szCs w:val="24"/>
              </w:rPr>
              <w:t>on</w:t>
            </w:r>
            <w:r w:rsidRPr="00F44B72">
              <w:rPr>
                <w:spacing w:val="-1"/>
                <w:sz w:val="24"/>
                <w:szCs w:val="24"/>
              </w:rPr>
              <w:t>a</w:t>
            </w:r>
            <w:r w:rsidRPr="00F44B72">
              <w:rPr>
                <w:sz w:val="24"/>
                <w:szCs w:val="24"/>
              </w:rPr>
              <w:t xml:space="preserve">l </w:t>
            </w:r>
            <w:r w:rsidRPr="00F44B72">
              <w:rPr>
                <w:spacing w:val="-1"/>
                <w:sz w:val="24"/>
                <w:szCs w:val="24"/>
              </w:rPr>
              <w:t>a</w:t>
            </w:r>
            <w:r w:rsidRPr="00F44B72">
              <w:rPr>
                <w:sz w:val="24"/>
                <w:szCs w:val="24"/>
              </w:rPr>
              <w:t>nd mu</w:t>
            </w:r>
            <w:r w:rsidRPr="00F44B72">
              <w:rPr>
                <w:spacing w:val="1"/>
                <w:sz w:val="24"/>
                <w:szCs w:val="24"/>
              </w:rPr>
              <w:t>l</w:t>
            </w:r>
            <w:r w:rsidRPr="00F44B72">
              <w:rPr>
                <w:sz w:val="24"/>
                <w:szCs w:val="24"/>
              </w:rPr>
              <w:t>t</w:t>
            </w:r>
            <w:r w:rsidRPr="00F44B72">
              <w:rPr>
                <w:spacing w:val="1"/>
                <w:sz w:val="24"/>
                <w:szCs w:val="24"/>
              </w:rPr>
              <w:t>i</w:t>
            </w:r>
            <w:r w:rsidRPr="00F44B72">
              <w:rPr>
                <w:sz w:val="24"/>
                <w:szCs w:val="24"/>
              </w:rPr>
              <w:t>n</w:t>
            </w:r>
            <w:r w:rsidRPr="00F44B72">
              <w:rPr>
                <w:spacing w:val="-1"/>
                <w:sz w:val="24"/>
                <w:szCs w:val="24"/>
              </w:rPr>
              <w:t>a</w:t>
            </w:r>
            <w:r w:rsidRPr="00F44B72">
              <w:rPr>
                <w:sz w:val="24"/>
                <w:szCs w:val="24"/>
              </w:rPr>
              <w:t>t</w:t>
            </w:r>
            <w:r w:rsidRPr="00F44B72">
              <w:rPr>
                <w:spacing w:val="1"/>
                <w:sz w:val="24"/>
                <w:szCs w:val="24"/>
              </w:rPr>
              <w:t>i</w:t>
            </w:r>
            <w:r w:rsidRPr="00F44B72">
              <w:rPr>
                <w:sz w:val="24"/>
                <w:szCs w:val="24"/>
              </w:rPr>
              <w:t>on</w:t>
            </w:r>
            <w:r w:rsidRPr="00F44B72">
              <w:rPr>
                <w:spacing w:val="-1"/>
                <w:sz w:val="24"/>
                <w:szCs w:val="24"/>
              </w:rPr>
              <w:t>a</w:t>
            </w:r>
            <w:r w:rsidRPr="00F44B72">
              <w:rPr>
                <w:sz w:val="24"/>
                <w:szCs w:val="24"/>
              </w:rPr>
              <w:t>l o</w:t>
            </w:r>
            <w:r w:rsidRPr="00F44B72">
              <w:rPr>
                <w:spacing w:val="-1"/>
                <w:sz w:val="24"/>
                <w:szCs w:val="24"/>
              </w:rPr>
              <w:t>r</w:t>
            </w:r>
            <w:r w:rsidRPr="00F44B72">
              <w:rPr>
                <w:spacing w:val="-2"/>
                <w:sz w:val="24"/>
                <w:szCs w:val="24"/>
              </w:rPr>
              <w:t>g</w:t>
            </w:r>
            <w:r w:rsidRPr="00F44B72">
              <w:rPr>
                <w:spacing w:val="-1"/>
                <w:sz w:val="24"/>
                <w:szCs w:val="24"/>
              </w:rPr>
              <w:t>a</w:t>
            </w:r>
            <w:r w:rsidRPr="00F44B72">
              <w:rPr>
                <w:sz w:val="24"/>
                <w:szCs w:val="24"/>
              </w:rPr>
              <w:t>ni</w:t>
            </w:r>
            <w:r w:rsidRPr="00F44B72">
              <w:rPr>
                <w:spacing w:val="2"/>
                <w:sz w:val="24"/>
                <w:szCs w:val="24"/>
              </w:rPr>
              <w:t>z</w:t>
            </w:r>
            <w:r w:rsidRPr="00F44B72">
              <w:rPr>
                <w:spacing w:val="-1"/>
                <w:sz w:val="24"/>
                <w:szCs w:val="24"/>
              </w:rPr>
              <w:t>a</w:t>
            </w:r>
            <w:r w:rsidRPr="00F44B72">
              <w:rPr>
                <w:sz w:val="24"/>
                <w:szCs w:val="24"/>
              </w:rPr>
              <w:t>t</w:t>
            </w:r>
            <w:r w:rsidRPr="00F44B72">
              <w:rPr>
                <w:spacing w:val="1"/>
                <w:sz w:val="24"/>
                <w:szCs w:val="24"/>
              </w:rPr>
              <w:t>i</w:t>
            </w:r>
            <w:r w:rsidRPr="00F44B72">
              <w:rPr>
                <w:sz w:val="24"/>
                <w:szCs w:val="24"/>
              </w:rPr>
              <w:t>ons, investm</w:t>
            </w:r>
            <w:r w:rsidRPr="00F44B72">
              <w:rPr>
                <w:spacing w:val="-1"/>
                <w:sz w:val="24"/>
                <w:szCs w:val="24"/>
              </w:rPr>
              <w:t>e</w:t>
            </w:r>
            <w:r w:rsidRPr="00F44B72">
              <w:rPr>
                <w:sz w:val="24"/>
                <w:szCs w:val="24"/>
              </w:rPr>
              <w:t xml:space="preserve">nt </w:t>
            </w:r>
            <w:r w:rsidRPr="00F44B72">
              <w:rPr>
                <w:spacing w:val="-1"/>
                <w:sz w:val="24"/>
                <w:szCs w:val="24"/>
              </w:rPr>
              <w:t>a</w:t>
            </w:r>
            <w:r w:rsidRPr="00F44B72">
              <w:rPr>
                <w:sz w:val="24"/>
                <w:szCs w:val="24"/>
              </w:rPr>
              <w:t>nd m</w:t>
            </w:r>
            <w:r w:rsidRPr="00F44B72">
              <w:rPr>
                <w:spacing w:val="-3"/>
                <w:sz w:val="24"/>
                <w:szCs w:val="24"/>
              </w:rPr>
              <w:t>e</w:t>
            </w:r>
            <w:r w:rsidRPr="00F44B72">
              <w:rPr>
                <w:sz w:val="24"/>
                <w:szCs w:val="24"/>
              </w:rPr>
              <w:t>r</w:t>
            </w:r>
            <w:r w:rsidRPr="00F44B72">
              <w:rPr>
                <w:spacing w:val="-2"/>
                <w:sz w:val="24"/>
                <w:szCs w:val="24"/>
              </w:rPr>
              <w:t>c</w:t>
            </w:r>
            <w:r w:rsidRPr="00F44B72">
              <w:rPr>
                <w:sz w:val="24"/>
                <w:szCs w:val="24"/>
              </w:rPr>
              <w:t>h</w:t>
            </w:r>
            <w:r w:rsidRPr="00F44B72">
              <w:rPr>
                <w:spacing w:val="-1"/>
                <w:sz w:val="24"/>
                <w:szCs w:val="24"/>
              </w:rPr>
              <w:t>a</w:t>
            </w:r>
            <w:r w:rsidRPr="00F44B72">
              <w:rPr>
                <w:sz w:val="24"/>
                <w:szCs w:val="24"/>
              </w:rPr>
              <w:t>nt b</w:t>
            </w:r>
            <w:r w:rsidRPr="00F44B72">
              <w:rPr>
                <w:spacing w:val="-1"/>
                <w:sz w:val="24"/>
                <w:szCs w:val="24"/>
              </w:rPr>
              <w:t>a</w:t>
            </w:r>
            <w:r w:rsidRPr="00F44B72">
              <w:rPr>
                <w:sz w:val="24"/>
                <w:szCs w:val="24"/>
              </w:rPr>
              <w:t>nks,</w:t>
            </w:r>
            <w:r w:rsidRPr="00F44B72">
              <w:rPr>
                <w:spacing w:val="4"/>
                <w:sz w:val="24"/>
                <w:szCs w:val="24"/>
              </w:rPr>
              <w:t xml:space="preserve"> </w:t>
            </w:r>
            <w:r w:rsidRPr="00F44B72">
              <w:rPr>
                <w:sz w:val="24"/>
                <w:szCs w:val="24"/>
              </w:rPr>
              <w:t>unive</w:t>
            </w:r>
            <w:r w:rsidRPr="00F44B72">
              <w:rPr>
                <w:spacing w:val="-1"/>
                <w:sz w:val="24"/>
                <w:szCs w:val="24"/>
              </w:rPr>
              <w:t>r</w:t>
            </w:r>
            <w:r w:rsidRPr="00F44B72">
              <w:rPr>
                <w:sz w:val="24"/>
                <w:szCs w:val="24"/>
              </w:rPr>
              <w:t>si</w:t>
            </w:r>
            <w:r w:rsidRPr="00F44B72">
              <w:rPr>
                <w:spacing w:val="1"/>
                <w:sz w:val="24"/>
                <w:szCs w:val="24"/>
              </w:rPr>
              <w:t>t</w:t>
            </w:r>
            <w:r w:rsidRPr="00F44B72">
              <w:rPr>
                <w:sz w:val="24"/>
                <w:szCs w:val="24"/>
              </w:rPr>
              <w:t>ies, r</w:t>
            </w:r>
            <w:r w:rsidRPr="00F44B72">
              <w:rPr>
                <w:spacing w:val="-2"/>
                <w:sz w:val="24"/>
                <w:szCs w:val="24"/>
              </w:rPr>
              <w:t>e</w:t>
            </w:r>
            <w:r w:rsidRPr="00F44B72">
              <w:rPr>
                <w:sz w:val="24"/>
                <w:szCs w:val="24"/>
              </w:rPr>
              <w:t>s</w:t>
            </w:r>
            <w:r w:rsidRPr="00F44B72">
              <w:rPr>
                <w:spacing w:val="-1"/>
                <w:sz w:val="24"/>
                <w:szCs w:val="24"/>
              </w:rPr>
              <w:t>e</w:t>
            </w:r>
            <w:r w:rsidRPr="00F44B72">
              <w:rPr>
                <w:spacing w:val="1"/>
                <w:sz w:val="24"/>
                <w:szCs w:val="24"/>
              </w:rPr>
              <w:t>a</w:t>
            </w:r>
            <w:r w:rsidRPr="00F44B72">
              <w:rPr>
                <w:sz w:val="24"/>
                <w:szCs w:val="24"/>
              </w:rPr>
              <w:t>r</w:t>
            </w:r>
            <w:r w:rsidRPr="00F44B72">
              <w:rPr>
                <w:spacing w:val="-2"/>
                <w:sz w:val="24"/>
                <w:szCs w:val="24"/>
              </w:rPr>
              <w:t>c</w:t>
            </w:r>
            <w:r w:rsidRPr="00F44B72">
              <w:rPr>
                <w:sz w:val="24"/>
                <w:szCs w:val="24"/>
              </w:rPr>
              <w:t>h ins</w:t>
            </w:r>
            <w:r w:rsidRPr="00F44B72">
              <w:rPr>
                <w:spacing w:val="1"/>
                <w:sz w:val="24"/>
                <w:szCs w:val="24"/>
              </w:rPr>
              <w:t>t</w:t>
            </w:r>
            <w:r w:rsidRPr="00F44B72">
              <w:rPr>
                <w:sz w:val="24"/>
                <w:szCs w:val="24"/>
              </w:rPr>
              <w:t>i</w:t>
            </w:r>
            <w:r w:rsidRPr="00F44B72">
              <w:rPr>
                <w:spacing w:val="1"/>
                <w:sz w:val="24"/>
                <w:szCs w:val="24"/>
              </w:rPr>
              <w:t>t</w:t>
            </w:r>
            <w:r w:rsidRPr="00F44B72">
              <w:rPr>
                <w:sz w:val="24"/>
                <w:szCs w:val="24"/>
              </w:rPr>
              <w:t>ut</w:t>
            </w:r>
            <w:r w:rsidRPr="00F44B72">
              <w:rPr>
                <w:spacing w:val="1"/>
                <w:sz w:val="24"/>
                <w:szCs w:val="24"/>
              </w:rPr>
              <w:t>i</w:t>
            </w:r>
            <w:r w:rsidRPr="00F44B72">
              <w:rPr>
                <w:sz w:val="24"/>
                <w:szCs w:val="24"/>
              </w:rPr>
              <w:t xml:space="preserve">ons, </w:t>
            </w:r>
            <w:r w:rsidRPr="00F44B72">
              <w:rPr>
                <w:spacing w:val="-2"/>
                <w:sz w:val="24"/>
                <w:szCs w:val="24"/>
              </w:rPr>
              <w:t>g</w:t>
            </w:r>
            <w:r w:rsidRPr="00F44B72">
              <w:rPr>
                <w:sz w:val="24"/>
                <w:szCs w:val="24"/>
              </w:rPr>
              <w:t>ov</w:t>
            </w:r>
            <w:r w:rsidRPr="00F44B72">
              <w:rPr>
                <w:spacing w:val="-1"/>
                <w:sz w:val="24"/>
                <w:szCs w:val="24"/>
              </w:rPr>
              <w:t>e</w:t>
            </w:r>
            <w:r w:rsidRPr="00F44B72">
              <w:rPr>
                <w:sz w:val="24"/>
                <w:szCs w:val="24"/>
              </w:rPr>
              <w:t>rnm</w:t>
            </w:r>
            <w:r w:rsidRPr="00F44B72">
              <w:rPr>
                <w:spacing w:val="-1"/>
                <w:sz w:val="24"/>
                <w:szCs w:val="24"/>
              </w:rPr>
              <w:t>e</w:t>
            </w:r>
            <w:r w:rsidRPr="00F44B72">
              <w:rPr>
                <w:sz w:val="24"/>
                <w:szCs w:val="24"/>
              </w:rPr>
              <w:t>nt ag</w:t>
            </w:r>
            <w:r w:rsidRPr="00F44B72">
              <w:rPr>
                <w:spacing w:val="-1"/>
                <w:sz w:val="24"/>
                <w:szCs w:val="24"/>
              </w:rPr>
              <w:t>e</w:t>
            </w:r>
            <w:r w:rsidRPr="00F44B72">
              <w:rPr>
                <w:sz w:val="24"/>
                <w:szCs w:val="24"/>
              </w:rPr>
              <w:t>n</w:t>
            </w:r>
            <w:r w:rsidRPr="00F44B72">
              <w:rPr>
                <w:spacing w:val="-1"/>
                <w:sz w:val="24"/>
                <w:szCs w:val="24"/>
              </w:rPr>
              <w:t>c</w:t>
            </w:r>
            <w:r w:rsidRPr="00F44B72">
              <w:rPr>
                <w:sz w:val="24"/>
                <w:szCs w:val="24"/>
              </w:rPr>
              <w:t>ies, no</w:t>
            </w:r>
            <w:r w:rsidRPr="00F44B72">
              <w:rPr>
                <w:spacing w:val="2"/>
                <w:sz w:val="24"/>
                <w:szCs w:val="24"/>
              </w:rPr>
              <w:t>n</w:t>
            </w:r>
            <w:r w:rsidRPr="00F44B72">
              <w:rPr>
                <w:spacing w:val="-2"/>
                <w:sz w:val="24"/>
                <w:szCs w:val="24"/>
              </w:rPr>
              <w:t>g</w:t>
            </w:r>
            <w:r w:rsidRPr="00F44B72">
              <w:rPr>
                <w:sz w:val="24"/>
                <w:szCs w:val="24"/>
              </w:rPr>
              <w:t>o</w:t>
            </w:r>
            <w:r w:rsidRPr="00F44B72">
              <w:rPr>
                <w:spacing w:val="2"/>
                <w:sz w:val="24"/>
                <w:szCs w:val="24"/>
              </w:rPr>
              <w:t>v</w:t>
            </w:r>
            <w:r w:rsidRPr="00F44B72">
              <w:rPr>
                <w:spacing w:val="-1"/>
                <w:sz w:val="24"/>
                <w:szCs w:val="24"/>
              </w:rPr>
              <w:t>e</w:t>
            </w:r>
            <w:r w:rsidRPr="00F44B72">
              <w:rPr>
                <w:sz w:val="24"/>
                <w:szCs w:val="24"/>
              </w:rPr>
              <w:t>rnm</w:t>
            </w:r>
            <w:r w:rsidRPr="00F44B72">
              <w:rPr>
                <w:spacing w:val="-1"/>
                <w:sz w:val="24"/>
                <w:szCs w:val="24"/>
              </w:rPr>
              <w:t>e</w:t>
            </w:r>
            <w:r w:rsidRPr="00F44B72">
              <w:rPr>
                <w:sz w:val="24"/>
                <w:szCs w:val="24"/>
              </w:rPr>
              <w:t>n</w:t>
            </w:r>
            <w:r w:rsidRPr="00F44B72">
              <w:rPr>
                <w:spacing w:val="3"/>
                <w:sz w:val="24"/>
                <w:szCs w:val="24"/>
              </w:rPr>
              <w:t>t</w:t>
            </w:r>
            <w:r w:rsidRPr="00F44B72">
              <w:rPr>
                <w:spacing w:val="-1"/>
                <w:sz w:val="24"/>
                <w:szCs w:val="24"/>
              </w:rPr>
              <w:t>a</w:t>
            </w:r>
            <w:r w:rsidRPr="00F44B72">
              <w:rPr>
                <w:sz w:val="24"/>
                <w:szCs w:val="24"/>
              </w:rPr>
              <w:t>l</w:t>
            </w:r>
            <w:r w:rsidRPr="00F44B72">
              <w:rPr>
                <w:spacing w:val="3"/>
                <w:sz w:val="24"/>
                <w:szCs w:val="24"/>
              </w:rPr>
              <w:t xml:space="preserve"> </w:t>
            </w:r>
            <w:r w:rsidRPr="00F44B72">
              <w:rPr>
                <w:sz w:val="24"/>
                <w:szCs w:val="24"/>
              </w:rPr>
              <w:t>o</w:t>
            </w:r>
            <w:r w:rsidRPr="00F44B72">
              <w:rPr>
                <w:spacing w:val="-1"/>
                <w:sz w:val="24"/>
                <w:szCs w:val="24"/>
              </w:rPr>
              <w:t>r</w:t>
            </w:r>
            <w:r w:rsidRPr="00F44B72">
              <w:rPr>
                <w:sz w:val="24"/>
                <w:szCs w:val="24"/>
              </w:rPr>
              <w:t>g</w:t>
            </w:r>
            <w:r w:rsidRPr="00F44B72">
              <w:rPr>
                <w:spacing w:val="-1"/>
                <w:sz w:val="24"/>
                <w:szCs w:val="24"/>
              </w:rPr>
              <w:t>a</w:t>
            </w:r>
            <w:r w:rsidRPr="00F44B72">
              <w:rPr>
                <w:sz w:val="24"/>
                <w:szCs w:val="24"/>
              </w:rPr>
              <w:t>ni</w:t>
            </w:r>
            <w:r w:rsidRPr="00F44B72">
              <w:rPr>
                <w:spacing w:val="2"/>
                <w:sz w:val="24"/>
                <w:szCs w:val="24"/>
              </w:rPr>
              <w:t>z</w:t>
            </w:r>
            <w:r w:rsidRPr="00F44B72">
              <w:rPr>
                <w:spacing w:val="-1"/>
                <w:sz w:val="24"/>
                <w:szCs w:val="24"/>
              </w:rPr>
              <w:t>a</w:t>
            </w:r>
            <w:r w:rsidRPr="00F44B72">
              <w:rPr>
                <w:sz w:val="24"/>
                <w:szCs w:val="24"/>
              </w:rPr>
              <w:t>t</w:t>
            </w:r>
            <w:r w:rsidRPr="00F44B72">
              <w:rPr>
                <w:spacing w:val="1"/>
                <w:sz w:val="24"/>
                <w:szCs w:val="24"/>
              </w:rPr>
              <w:t>i</w:t>
            </w:r>
            <w:r w:rsidRPr="00F44B72">
              <w:rPr>
                <w:sz w:val="24"/>
                <w:szCs w:val="24"/>
              </w:rPr>
              <w:t xml:space="preserve">ons, </w:t>
            </w:r>
            <w:r w:rsidRPr="00F44B72">
              <w:rPr>
                <w:spacing w:val="-1"/>
                <w:sz w:val="24"/>
                <w:szCs w:val="24"/>
              </w:rPr>
              <w:t>a</w:t>
            </w:r>
            <w:r w:rsidRPr="00F44B72">
              <w:rPr>
                <w:sz w:val="24"/>
                <w:szCs w:val="24"/>
              </w:rPr>
              <w:t>nd ind</w:t>
            </w:r>
            <w:r w:rsidRPr="00F44B72">
              <w:rPr>
                <w:spacing w:val="1"/>
                <w:sz w:val="24"/>
                <w:szCs w:val="24"/>
              </w:rPr>
              <w:t>i</w:t>
            </w:r>
            <w:r w:rsidRPr="00F44B72">
              <w:rPr>
                <w:sz w:val="24"/>
                <w:szCs w:val="24"/>
              </w:rPr>
              <w:t>viduals</w:t>
            </w:r>
            <w:r>
              <w:rPr>
                <w:sz w:val="24"/>
                <w:szCs w:val="24"/>
              </w:rPr>
              <w:t>.</w:t>
            </w:r>
          </w:p>
          <w:p w:rsidR="00720CD4" w:rsidRPr="00720CD4" w:rsidRDefault="00720CD4" w:rsidP="005C08C5">
            <w:pPr>
              <w:pStyle w:val="ListParagraph"/>
              <w:numPr>
                <w:ilvl w:val="0"/>
                <w:numId w:val="34"/>
              </w:numPr>
              <w:rPr>
                <w:sz w:val="24"/>
                <w:szCs w:val="24"/>
              </w:rPr>
            </w:pPr>
            <w:r w:rsidRPr="00F44B72">
              <w:rPr>
                <w:spacing w:val="-1"/>
                <w:sz w:val="24"/>
                <w:szCs w:val="24"/>
              </w:rPr>
              <w:t>“</w:t>
            </w:r>
            <w:r w:rsidRPr="00F44B72">
              <w:rPr>
                <w:sz w:val="24"/>
                <w:szCs w:val="24"/>
              </w:rPr>
              <w:t>Contr</w:t>
            </w:r>
            <w:r w:rsidRPr="00F44B72">
              <w:rPr>
                <w:spacing w:val="-1"/>
                <w:sz w:val="24"/>
                <w:szCs w:val="24"/>
              </w:rPr>
              <w:t>ac</w:t>
            </w:r>
            <w:r w:rsidRPr="00F44B72">
              <w:rPr>
                <w:sz w:val="24"/>
                <w:szCs w:val="24"/>
              </w:rPr>
              <w:t>t”</w:t>
            </w:r>
            <w:r w:rsidRPr="00F44B72">
              <w:rPr>
                <w:spacing w:val="14"/>
                <w:sz w:val="24"/>
                <w:szCs w:val="24"/>
              </w:rPr>
              <w:t xml:space="preserve"> </w:t>
            </w:r>
            <w:r w:rsidRPr="00F44B72">
              <w:rPr>
                <w:sz w:val="24"/>
                <w:szCs w:val="24"/>
              </w:rPr>
              <w:t>me</w:t>
            </w:r>
            <w:r w:rsidRPr="00F44B72">
              <w:rPr>
                <w:spacing w:val="-1"/>
                <w:sz w:val="24"/>
                <w:szCs w:val="24"/>
              </w:rPr>
              <w:t>a</w:t>
            </w:r>
            <w:r w:rsidRPr="00F44B72">
              <w:rPr>
                <w:sz w:val="24"/>
                <w:szCs w:val="24"/>
              </w:rPr>
              <w:t>ns</w:t>
            </w:r>
            <w:r w:rsidRPr="00F44B72">
              <w:rPr>
                <w:spacing w:val="14"/>
                <w:sz w:val="24"/>
                <w:szCs w:val="24"/>
              </w:rPr>
              <w:t xml:space="preserve"> </w:t>
            </w:r>
            <w:r w:rsidRPr="00F44B72">
              <w:rPr>
                <w:spacing w:val="-1"/>
                <w:sz w:val="24"/>
                <w:szCs w:val="24"/>
              </w:rPr>
              <w:t>a</w:t>
            </w:r>
            <w:r w:rsidRPr="00F44B72">
              <w:rPr>
                <w:sz w:val="24"/>
                <w:szCs w:val="24"/>
              </w:rPr>
              <w:t>n</w:t>
            </w:r>
            <w:r w:rsidRPr="00F44B72">
              <w:rPr>
                <w:spacing w:val="14"/>
                <w:sz w:val="24"/>
                <w:szCs w:val="24"/>
              </w:rPr>
              <w:t xml:space="preserve"> </w:t>
            </w:r>
            <w:r w:rsidRPr="00F44B72">
              <w:rPr>
                <w:spacing w:val="1"/>
                <w:sz w:val="24"/>
                <w:szCs w:val="24"/>
              </w:rPr>
              <w:t>a</w:t>
            </w:r>
            <w:r w:rsidRPr="00F44B72">
              <w:rPr>
                <w:spacing w:val="-2"/>
                <w:sz w:val="24"/>
                <w:szCs w:val="24"/>
              </w:rPr>
              <w:t>g</w:t>
            </w:r>
            <w:r w:rsidRPr="00F44B72">
              <w:rPr>
                <w:spacing w:val="1"/>
                <w:sz w:val="24"/>
                <w:szCs w:val="24"/>
              </w:rPr>
              <w:t>re</w:t>
            </w:r>
            <w:r w:rsidRPr="00F44B72">
              <w:rPr>
                <w:spacing w:val="-1"/>
                <w:sz w:val="24"/>
                <w:szCs w:val="24"/>
              </w:rPr>
              <w:t>e</w:t>
            </w:r>
            <w:r w:rsidRPr="00F44B72">
              <w:rPr>
                <w:sz w:val="24"/>
                <w:szCs w:val="24"/>
              </w:rPr>
              <w:t>ment</w:t>
            </w:r>
            <w:r w:rsidRPr="00F44B72">
              <w:rPr>
                <w:spacing w:val="14"/>
                <w:sz w:val="24"/>
                <w:szCs w:val="24"/>
              </w:rPr>
              <w:t xml:space="preserve"> </w:t>
            </w:r>
            <w:r w:rsidRPr="00F44B72">
              <w:rPr>
                <w:spacing w:val="-1"/>
                <w:sz w:val="24"/>
                <w:szCs w:val="24"/>
              </w:rPr>
              <w:t>e</w:t>
            </w:r>
            <w:r w:rsidRPr="00F44B72">
              <w:rPr>
                <w:sz w:val="24"/>
                <w:szCs w:val="24"/>
              </w:rPr>
              <w:t>n</w:t>
            </w:r>
            <w:r w:rsidRPr="00F44B72">
              <w:rPr>
                <w:spacing w:val="-1"/>
                <w:sz w:val="24"/>
                <w:szCs w:val="24"/>
              </w:rPr>
              <w:t>f</w:t>
            </w:r>
            <w:r w:rsidRPr="00F44B72">
              <w:rPr>
                <w:sz w:val="24"/>
                <w:szCs w:val="24"/>
              </w:rPr>
              <w:t>o</w:t>
            </w:r>
            <w:r w:rsidRPr="00F44B72">
              <w:rPr>
                <w:spacing w:val="1"/>
                <w:sz w:val="24"/>
                <w:szCs w:val="24"/>
              </w:rPr>
              <w:t>r</w:t>
            </w:r>
            <w:r w:rsidRPr="00F44B72">
              <w:rPr>
                <w:spacing w:val="-1"/>
                <w:sz w:val="24"/>
                <w:szCs w:val="24"/>
              </w:rPr>
              <w:t>cea</w:t>
            </w:r>
            <w:r w:rsidRPr="00F44B72">
              <w:rPr>
                <w:sz w:val="24"/>
                <w:szCs w:val="24"/>
              </w:rPr>
              <w:t>ble</w:t>
            </w:r>
            <w:r w:rsidRPr="00F44B72">
              <w:rPr>
                <w:spacing w:val="13"/>
                <w:sz w:val="24"/>
                <w:szCs w:val="24"/>
              </w:rPr>
              <w:t xml:space="preserve"> </w:t>
            </w:r>
            <w:r w:rsidRPr="00F44B72">
              <w:rPr>
                <w:spacing w:val="5"/>
                <w:sz w:val="24"/>
                <w:szCs w:val="24"/>
              </w:rPr>
              <w:t>b</w:t>
            </w:r>
            <w:r w:rsidRPr="00F44B72">
              <w:rPr>
                <w:sz w:val="24"/>
                <w:szCs w:val="24"/>
              </w:rPr>
              <w:t>y</w:t>
            </w:r>
            <w:r w:rsidRPr="00F44B72">
              <w:rPr>
                <w:spacing w:val="7"/>
                <w:sz w:val="24"/>
                <w:szCs w:val="24"/>
              </w:rPr>
              <w:t xml:space="preserve"> </w:t>
            </w:r>
            <w:r w:rsidRPr="00F44B72">
              <w:rPr>
                <w:sz w:val="24"/>
                <w:szCs w:val="24"/>
              </w:rPr>
              <w:t>l</w:t>
            </w:r>
            <w:r w:rsidRPr="00F44B72">
              <w:rPr>
                <w:spacing w:val="2"/>
                <w:sz w:val="24"/>
                <w:szCs w:val="24"/>
              </w:rPr>
              <w:t>a</w:t>
            </w:r>
            <w:r w:rsidRPr="00F44B72">
              <w:rPr>
                <w:sz w:val="24"/>
                <w:szCs w:val="24"/>
              </w:rPr>
              <w:t>w</w:t>
            </w:r>
            <w:r w:rsidRPr="00F44B72">
              <w:rPr>
                <w:spacing w:val="11"/>
                <w:sz w:val="24"/>
                <w:szCs w:val="24"/>
              </w:rPr>
              <w:t xml:space="preserve"> </w:t>
            </w:r>
            <w:r w:rsidRPr="00F44B72">
              <w:rPr>
                <w:spacing w:val="-1"/>
                <w:sz w:val="24"/>
                <w:szCs w:val="24"/>
              </w:rPr>
              <w:t>a</w:t>
            </w:r>
            <w:r w:rsidRPr="00F44B72">
              <w:rPr>
                <w:sz w:val="24"/>
                <w:szCs w:val="24"/>
              </w:rPr>
              <w:t>nd</w:t>
            </w:r>
            <w:r w:rsidRPr="00F44B72">
              <w:rPr>
                <w:spacing w:val="12"/>
                <w:sz w:val="24"/>
                <w:szCs w:val="24"/>
              </w:rPr>
              <w:t xml:space="preserve"> </w:t>
            </w:r>
            <w:r w:rsidRPr="00F44B72">
              <w:rPr>
                <w:sz w:val="24"/>
                <w:szCs w:val="24"/>
              </w:rPr>
              <w:t>i</w:t>
            </w:r>
            <w:r w:rsidRPr="00F44B72">
              <w:rPr>
                <w:spacing w:val="3"/>
                <w:sz w:val="24"/>
                <w:szCs w:val="24"/>
              </w:rPr>
              <w:t>n</w:t>
            </w:r>
            <w:r w:rsidRPr="00F44B72">
              <w:rPr>
                <w:spacing w:val="-1"/>
                <w:sz w:val="24"/>
                <w:szCs w:val="24"/>
              </w:rPr>
              <w:t>c</w:t>
            </w:r>
            <w:r w:rsidRPr="00F44B72">
              <w:rPr>
                <w:sz w:val="24"/>
                <w:szCs w:val="24"/>
              </w:rPr>
              <w:t>ludes</w:t>
            </w:r>
            <w:r w:rsidRPr="00F44B72">
              <w:rPr>
                <w:spacing w:val="15"/>
                <w:sz w:val="24"/>
                <w:szCs w:val="24"/>
              </w:rPr>
              <w:t xml:space="preserve"> </w:t>
            </w:r>
            <w:r w:rsidRPr="00F44B72">
              <w:rPr>
                <w:spacing w:val="2"/>
                <w:sz w:val="24"/>
                <w:szCs w:val="24"/>
              </w:rPr>
              <w:t>G</w:t>
            </w:r>
            <w:r w:rsidRPr="00F44B72">
              <w:rPr>
                <w:spacing w:val="-1"/>
                <w:sz w:val="24"/>
                <w:szCs w:val="24"/>
              </w:rPr>
              <w:t>e</w:t>
            </w:r>
            <w:r w:rsidRPr="00F44B72">
              <w:rPr>
                <w:sz w:val="24"/>
                <w:szCs w:val="24"/>
              </w:rPr>
              <w:t>n</w:t>
            </w:r>
            <w:r w:rsidRPr="00F44B72">
              <w:rPr>
                <w:spacing w:val="-1"/>
                <w:sz w:val="24"/>
                <w:szCs w:val="24"/>
              </w:rPr>
              <w:t>e</w:t>
            </w:r>
            <w:r w:rsidRPr="00F44B72">
              <w:rPr>
                <w:spacing w:val="1"/>
                <w:sz w:val="24"/>
                <w:szCs w:val="24"/>
              </w:rPr>
              <w:t>r</w:t>
            </w:r>
            <w:r w:rsidRPr="00F44B72">
              <w:rPr>
                <w:spacing w:val="-1"/>
                <w:sz w:val="24"/>
                <w:szCs w:val="24"/>
              </w:rPr>
              <w:t>a</w:t>
            </w:r>
            <w:r w:rsidRPr="00F44B72">
              <w:rPr>
                <w:sz w:val="24"/>
                <w:szCs w:val="24"/>
              </w:rPr>
              <w:t>l</w:t>
            </w:r>
            <w:r w:rsidRPr="00F44B72">
              <w:rPr>
                <w:spacing w:val="15"/>
                <w:sz w:val="24"/>
                <w:szCs w:val="24"/>
              </w:rPr>
              <w:t xml:space="preserve"> </w:t>
            </w:r>
            <w:r w:rsidRPr="00F44B72">
              <w:rPr>
                <w:spacing w:val="-1"/>
                <w:sz w:val="24"/>
                <w:szCs w:val="24"/>
              </w:rPr>
              <w:t>a</w:t>
            </w:r>
            <w:r w:rsidRPr="00F44B72">
              <w:rPr>
                <w:sz w:val="24"/>
                <w:szCs w:val="24"/>
              </w:rPr>
              <w:t>nd</w:t>
            </w:r>
            <w:r w:rsidRPr="00F44B72">
              <w:rPr>
                <w:spacing w:val="12"/>
                <w:sz w:val="24"/>
                <w:szCs w:val="24"/>
              </w:rPr>
              <w:t xml:space="preserve"> </w:t>
            </w:r>
            <w:r w:rsidRPr="00F44B72">
              <w:rPr>
                <w:spacing w:val="1"/>
                <w:sz w:val="24"/>
                <w:szCs w:val="24"/>
              </w:rPr>
              <w:t>S</w:t>
            </w:r>
            <w:r w:rsidRPr="00F44B72">
              <w:rPr>
                <w:sz w:val="24"/>
                <w:szCs w:val="24"/>
              </w:rPr>
              <w:t>p</w:t>
            </w:r>
            <w:r w:rsidRPr="00F44B72">
              <w:rPr>
                <w:spacing w:val="-1"/>
                <w:sz w:val="24"/>
                <w:szCs w:val="24"/>
              </w:rPr>
              <w:t>ec</w:t>
            </w:r>
            <w:r w:rsidRPr="00F44B72">
              <w:rPr>
                <w:sz w:val="24"/>
                <w:szCs w:val="24"/>
              </w:rPr>
              <w:t>ial</w:t>
            </w:r>
            <w:r>
              <w:rPr>
                <w:sz w:val="24"/>
                <w:szCs w:val="24"/>
              </w:rPr>
              <w:t xml:space="preserve"> </w:t>
            </w:r>
            <w:r w:rsidRPr="00720CD4">
              <w:rPr>
                <w:sz w:val="24"/>
                <w:szCs w:val="24"/>
              </w:rPr>
              <w:t>Condi</w:t>
            </w:r>
            <w:r w:rsidRPr="00720CD4">
              <w:rPr>
                <w:spacing w:val="1"/>
                <w:sz w:val="24"/>
                <w:szCs w:val="24"/>
              </w:rPr>
              <w:t>t</w:t>
            </w:r>
            <w:r w:rsidRPr="00720CD4">
              <w:rPr>
                <w:sz w:val="24"/>
                <w:szCs w:val="24"/>
              </w:rPr>
              <w:t>ions of the</w:t>
            </w:r>
            <w:r w:rsidRPr="00720CD4">
              <w:rPr>
                <w:spacing w:val="-1"/>
                <w:sz w:val="24"/>
                <w:szCs w:val="24"/>
              </w:rPr>
              <w:t xml:space="preserve"> c</w:t>
            </w:r>
            <w:r w:rsidRPr="00720CD4">
              <w:rPr>
                <w:sz w:val="24"/>
                <w:szCs w:val="24"/>
              </w:rPr>
              <w:t>ontr</w:t>
            </w:r>
            <w:r w:rsidRPr="00720CD4">
              <w:rPr>
                <w:spacing w:val="-1"/>
                <w:sz w:val="24"/>
                <w:szCs w:val="24"/>
              </w:rPr>
              <w:t>a</w:t>
            </w:r>
            <w:r w:rsidRPr="00720CD4">
              <w:rPr>
                <w:spacing w:val="1"/>
                <w:sz w:val="24"/>
                <w:szCs w:val="24"/>
              </w:rPr>
              <w:t>c</w:t>
            </w:r>
            <w:r w:rsidRPr="00720CD4">
              <w:rPr>
                <w:sz w:val="24"/>
                <w:szCs w:val="24"/>
              </w:rPr>
              <w:t>t.</w:t>
            </w:r>
          </w:p>
          <w:p w:rsidR="00720CD4" w:rsidRDefault="00720CD4" w:rsidP="005C08C5">
            <w:pPr>
              <w:pStyle w:val="ListParagraph"/>
              <w:numPr>
                <w:ilvl w:val="0"/>
                <w:numId w:val="34"/>
              </w:numPr>
              <w:rPr>
                <w:sz w:val="24"/>
                <w:szCs w:val="24"/>
              </w:rPr>
            </w:pPr>
            <w:r w:rsidRPr="00CE760D">
              <w:rPr>
                <w:spacing w:val="-1"/>
                <w:sz w:val="24"/>
                <w:szCs w:val="24"/>
              </w:rPr>
              <w:t>“</w:t>
            </w:r>
            <w:r w:rsidRPr="00CE760D">
              <w:rPr>
                <w:sz w:val="24"/>
                <w:szCs w:val="24"/>
              </w:rPr>
              <w:t>D</w:t>
            </w:r>
            <w:r w:rsidRPr="00CE760D">
              <w:rPr>
                <w:spacing w:val="-1"/>
                <w:sz w:val="24"/>
                <w:szCs w:val="24"/>
              </w:rPr>
              <w:t>a</w:t>
            </w:r>
            <w:r w:rsidRPr="00CE760D">
              <w:rPr>
                <w:sz w:val="24"/>
                <w:szCs w:val="24"/>
              </w:rPr>
              <w:t>ta</w:t>
            </w:r>
            <w:r w:rsidRPr="00CE760D">
              <w:rPr>
                <w:spacing w:val="13"/>
                <w:sz w:val="24"/>
                <w:szCs w:val="24"/>
              </w:rPr>
              <w:t xml:space="preserve"> </w:t>
            </w:r>
            <w:r w:rsidRPr="00CE760D">
              <w:rPr>
                <w:spacing w:val="1"/>
                <w:sz w:val="24"/>
                <w:szCs w:val="24"/>
              </w:rPr>
              <w:t>S</w:t>
            </w:r>
            <w:r w:rsidRPr="00CE760D">
              <w:rPr>
                <w:sz w:val="24"/>
                <w:szCs w:val="24"/>
              </w:rPr>
              <w:t>h</w:t>
            </w:r>
            <w:r w:rsidRPr="00CE760D">
              <w:rPr>
                <w:spacing w:val="-1"/>
                <w:sz w:val="24"/>
                <w:szCs w:val="24"/>
              </w:rPr>
              <w:t>ee</w:t>
            </w:r>
            <w:r w:rsidRPr="00CE760D">
              <w:rPr>
                <w:sz w:val="24"/>
                <w:szCs w:val="24"/>
              </w:rPr>
              <w:t>t”</w:t>
            </w:r>
            <w:r w:rsidRPr="00CE760D">
              <w:rPr>
                <w:spacing w:val="13"/>
                <w:sz w:val="24"/>
                <w:szCs w:val="24"/>
              </w:rPr>
              <w:t xml:space="preserve"> </w:t>
            </w:r>
            <w:r w:rsidRPr="00CE760D">
              <w:rPr>
                <w:sz w:val="24"/>
                <w:szCs w:val="24"/>
              </w:rPr>
              <w:t>me</w:t>
            </w:r>
            <w:r w:rsidRPr="00CE760D">
              <w:rPr>
                <w:spacing w:val="-1"/>
                <w:sz w:val="24"/>
                <w:szCs w:val="24"/>
              </w:rPr>
              <w:t>a</w:t>
            </w:r>
            <w:r w:rsidRPr="00CE760D">
              <w:rPr>
                <w:sz w:val="24"/>
                <w:szCs w:val="24"/>
              </w:rPr>
              <w:t>ns</w:t>
            </w:r>
            <w:r w:rsidRPr="00CE760D">
              <w:rPr>
                <w:spacing w:val="12"/>
                <w:sz w:val="24"/>
                <w:szCs w:val="24"/>
              </w:rPr>
              <w:t xml:space="preserve"> </w:t>
            </w:r>
            <w:r w:rsidRPr="00CE760D">
              <w:rPr>
                <w:sz w:val="24"/>
                <w:szCs w:val="24"/>
              </w:rPr>
              <w:t>s</w:t>
            </w:r>
            <w:r w:rsidRPr="00CE760D">
              <w:rPr>
                <w:spacing w:val="2"/>
                <w:sz w:val="24"/>
                <w:szCs w:val="24"/>
              </w:rPr>
              <w:t>u</w:t>
            </w:r>
            <w:r w:rsidRPr="00CE760D">
              <w:rPr>
                <w:spacing w:val="1"/>
                <w:sz w:val="24"/>
                <w:szCs w:val="24"/>
              </w:rPr>
              <w:t>c</w:t>
            </w:r>
            <w:r w:rsidRPr="00CE760D">
              <w:rPr>
                <w:sz w:val="24"/>
                <w:szCs w:val="24"/>
              </w:rPr>
              <w:t>h</w:t>
            </w:r>
            <w:r w:rsidRPr="00CE760D">
              <w:rPr>
                <w:spacing w:val="12"/>
                <w:sz w:val="24"/>
                <w:szCs w:val="24"/>
              </w:rPr>
              <w:t xml:space="preserve"> </w:t>
            </w:r>
            <w:r w:rsidRPr="00CE760D">
              <w:rPr>
                <w:sz w:val="24"/>
                <w:szCs w:val="24"/>
              </w:rPr>
              <w:t>p</w:t>
            </w:r>
            <w:r w:rsidRPr="00CE760D">
              <w:rPr>
                <w:spacing w:val="-1"/>
                <w:sz w:val="24"/>
                <w:szCs w:val="24"/>
              </w:rPr>
              <w:t>a</w:t>
            </w:r>
            <w:r w:rsidRPr="00CE760D">
              <w:rPr>
                <w:sz w:val="24"/>
                <w:szCs w:val="24"/>
              </w:rPr>
              <w:t>rt</w:t>
            </w:r>
            <w:r w:rsidRPr="00CE760D">
              <w:rPr>
                <w:spacing w:val="12"/>
                <w:sz w:val="24"/>
                <w:szCs w:val="24"/>
              </w:rPr>
              <w:t xml:space="preserve"> </w:t>
            </w:r>
            <w:r w:rsidRPr="00CE760D">
              <w:rPr>
                <w:spacing w:val="2"/>
                <w:sz w:val="24"/>
                <w:szCs w:val="24"/>
              </w:rPr>
              <w:t>o</w:t>
            </w:r>
            <w:r w:rsidRPr="00CE760D">
              <w:rPr>
                <w:sz w:val="24"/>
                <w:szCs w:val="24"/>
              </w:rPr>
              <w:t>f</w:t>
            </w:r>
            <w:r w:rsidRPr="00CE760D">
              <w:rPr>
                <w:spacing w:val="11"/>
                <w:sz w:val="24"/>
                <w:szCs w:val="24"/>
              </w:rPr>
              <w:t xml:space="preserve"> </w:t>
            </w:r>
            <w:r w:rsidRPr="00CE760D">
              <w:rPr>
                <w:sz w:val="24"/>
                <w:szCs w:val="24"/>
              </w:rPr>
              <w:t>the</w:t>
            </w:r>
            <w:r w:rsidRPr="00CE760D">
              <w:rPr>
                <w:spacing w:val="16"/>
                <w:sz w:val="24"/>
                <w:szCs w:val="24"/>
              </w:rPr>
              <w:t xml:space="preserve"> </w:t>
            </w:r>
            <w:r w:rsidRPr="00CE760D">
              <w:rPr>
                <w:spacing w:val="-3"/>
                <w:sz w:val="24"/>
                <w:szCs w:val="24"/>
              </w:rPr>
              <w:t>I</w:t>
            </w:r>
            <w:r w:rsidRPr="00CE760D">
              <w:rPr>
                <w:sz w:val="24"/>
                <w:szCs w:val="24"/>
              </w:rPr>
              <w:t>nstru</w:t>
            </w:r>
            <w:r w:rsidRPr="00CE760D">
              <w:rPr>
                <w:spacing w:val="-1"/>
                <w:sz w:val="24"/>
                <w:szCs w:val="24"/>
              </w:rPr>
              <w:t>c</w:t>
            </w:r>
            <w:r w:rsidRPr="00CE760D">
              <w:rPr>
                <w:sz w:val="24"/>
                <w:szCs w:val="24"/>
              </w:rPr>
              <w:t>t</w:t>
            </w:r>
            <w:r w:rsidRPr="00CE760D">
              <w:rPr>
                <w:spacing w:val="1"/>
                <w:sz w:val="24"/>
                <w:szCs w:val="24"/>
              </w:rPr>
              <w:t>i</w:t>
            </w:r>
            <w:r w:rsidRPr="00CE760D">
              <w:rPr>
                <w:sz w:val="24"/>
                <w:szCs w:val="24"/>
              </w:rPr>
              <w:t>ons</w:t>
            </w:r>
            <w:r w:rsidRPr="00CE760D">
              <w:rPr>
                <w:spacing w:val="14"/>
                <w:sz w:val="24"/>
                <w:szCs w:val="24"/>
              </w:rPr>
              <w:t xml:space="preserve"> </w:t>
            </w:r>
            <w:r w:rsidRPr="00CE760D">
              <w:rPr>
                <w:sz w:val="24"/>
                <w:szCs w:val="24"/>
              </w:rPr>
              <w:t>to</w:t>
            </w:r>
            <w:r w:rsidRPr="00CE760D">
              <w:rPr>
                <w:spacing w:val="12"/>
                <w:sz w:val="24"/>
                <w:szCs w:val="24"/>
              </w:rPr>
              <w:t xml:space="preserve"> </w:t>
            </w:r>
            <w:r w:rsidRPr="00CE760D">
              <w:rPr>
                <w:sz w:val="24"/>
                <w:szCs w:val="24"/>
              </w:rPr>
              <w:t>Consultants</w:t>
            </w:r>
            <w:r w:rsidRPr="00CE760D">
              <w:rPr>
                <w:spacing w:val="12"/>
                <w:sz w:val="24"/>
                <w:szCs w:val="24"/>
              </w:rPr>
              <w:t xml:space="preserve"> </w:t>
            </w:r>
            <w:r w:rsidRPr="00CE760D">
              <w:rPr>
                <w:sz w:val="24"/>
                <w:szCs w:val="24"/>
              </w:rPr>
              <w:t>that</w:t>
            </w:r>
            <w:r w:rsidRPr="00CE760D">
              <w:rPr>
                <w:spacing w:val="12"/>
                <w:sz w:val="24"/>
                <w:szCs w:val="24"/>
              </w:rPr>
              <w:t xml:space="preserve"> </w:t>
            </w:r>
            <w:r w:rsidRPr="00CE760D">
              <w:rPr>
                <w:sz w:val="24"/>
                <w:szCs w:val="24"/>
              </w:rPr>
              <w:t>is</w:t>
            </w:r>
            <w:r w:rsidRPr="00CE760D">
              <w:rPr>
                <w:spacing w:val="12"/>
                <w:sz w:val="24"/>
                <w:szCs w:val="24"/>
              </w:rPr>
              <w:t xml:space="preserve"> </w:t>
            </w:r>
            <w:r w:rsidRPr="00CE760D">
              <w:rPr>
                <w:sz w:val="24"/>
                <w:szCs w:val="24"/>
              </w:rPr>
              <w:t>u</w:t>
            </w:r>
            <w:r w:rsidRPr="00CE760D">
              <w:rPr>
                <w:spacing w:val="2"/>
                <w:sz w:val="24"/>
                <w:szCs w:val="24"/>
              </w:rPr>
              <w:t>s</w:t>
            </w:r>
            <w:r w:rsidRPr="00CE760D">
              <w:rPr>
                <w:spacing w:val="-1"/>
                <w:sz w:val="24"/>
                <w:szCs w:val="24"/>
              </w:rPr>
              <w:t>e</w:t>
            </w:r>
            <w:r w:rsidRPr="00CE760D">
              <w:rPr>
                <w:sz w:val="24"/>
                <w:szCs w:val="24"/>
              </w:rPr>
              <w:t>d</w:t>
            </w:r>
            <w:r w:rsidRPr="00CE760D">
              <w:rPr>
                <w:spacing w:val="12"/>
                <w:sz w:val="24"/>
                <w:szCs w:val="24"/>
              </w:rPr>
              <w:t xml:space="preserve"> </w:t>
            </w:r>
            <w:r w:rsidRPr="00CE760D">
              <w:rPr>
                <w:sz w:val="24"/>
                <w:szCs w:val="24"/>
              </w:rPr>
              <w:t>to</w:t>
            </w:r>
            <w:r w:rsidRPr="00CE760D">
              <w:rPr>
                <w:spacing w:val="12"/>
                <w:sz w:val="24"/>
                <w:szCs w:val="24"/>
              </w:rPr>
              <w:t xml:space="preserve"> </w:t>
            </w:r>
            <w:r w:rsidRPr="00CE760D">
              <w:rPr>
                <w:spacing w:val="1"/>
                <w:sz w:val="24"/>
                <w:szCs w:val="24"/>
              </w:rPr>
              <w:t>r</w:t>
            </w:r>
            <w:r w:rsidRPr="00CE760D">
              <w:rPr>
                <w:spacing w:val="-1"/>
                <w:sz w:val="24"/>
                <w:szCs w:val="24"/>
              </w:rPr>
              <w:t>e</w:t>
            </w:r>
            <w:r w:rsidRPr="00CE760D">
              <w:rPr>
                <w:sz w:val="24"/>
                <w:szCs w:val="24"/>
              </w:rPr>
              <w:t>fl</w:t>
            </w:r>
            <w:r w:rsidRPr="00CE760D">
              <w:rPr>
                <w:spacing w:val="1"/>
                <w:sz w:val="24"/>
                <w:szCs w:val="24"/>
              </w:rPr>
              <w:t>e</w:t>
            </w:r>
            <w:r w:rsidRPr="00CE760D">
              <w:rPr>
                <w:spacing w:val="-1"/>
                <w:sz w:val="24"/>
                <w:szCs w:val="24"/>
              </w:rPr>
              <w:t>c</w:t>
            </w:r>
            <w:r w:rsidRPr="00CE760D">
              <w:rPr>
                <w:sz w:val="24"/>
                <w:szCs w:val="24"/>
              </w:rPr>
              <w:t>t</w:t>
            </w:r>
            <w:r>
              <w:rPr>
                <w:sz w:val="24"/>
                <w:szCs w:val="24"/>
              </w:rPr>
              <w:t xml:space="preserve"> </w:t>
            </w:r>
            <w:r w:rsidRPr="00CE760D">
              <w:rPr>
                <w:sz w:val="24"/>
                <w:szCs w:val="24"/>
              </w:rPr>
              <w:t>spe</w:t>
            </w:r>
            <w:r w:rsidRPr="00CE760D">
              <w:rPr>
                <w:spacing w:val="-2"/>
                <w:sz w:val="24"/>
                <w:szCs w:val="24"/>
              </w:rPr>
              <w:t>c</w:t>
            </w:r>
            <w:r w:rsidRPr="00CE760D">
              <w:rPr>
                <w:sz w:val="24"/>
                <w:szCs w:val="24"/>
              </w:rPr>
              <w:t xml:space="preserve">ific </w:t>
            </w:r>
            <w:r w:rsidRPr="00CE760D">
              <w:rPr>
                <w:spacing w:val="-2"/>
                <w:sz w:val="24"/>
                <w:szCs w:val="24"/>
              </w:rPr>
              <w:t>a</w:t>
            </w:r>
            <w:r w:rsidRPr="00CE760D">
              <w:rPr>
                <w:sz w:val="24"/>
                <w:szCs w:val="24"/>
              </w:rPr>
              <w:t>ss</w:t>
            </w:r>
            <w:r w:rsidRPr="00CE760D">
              <w:rPr>
                <w:spacing w:val="3"/>
                <w:sz w:val="24"/>
                <w:szCs w:val="24"/>
              </w:rPr>
              <w:t>i</w:t>
            </w:r>
            <w:r w:rsidRPr="00CE760D">
              <w:rPr>
                <w:spacing w:val="-2"/>
                <w:sz w:val="24"/>
                <w:szCs w:val="24"/>
              </w:rPr>
              <w:t>g</w:t>
            </w:r>
            <w:r w:rsidRPr="00CE760D">
              <w:rPr>
                <w:sz w:val="24"/>
                <w:szCs w:val="24"/>
              </w:rPr>
              <w:t xml:space="preserve">nment </w:t>
            </w:r>
            <w:r w:rsidRPr="00CE760D">
              <w:rPr>
                <w:spacing w:val="-1"/>
                <w:sz w:val="24"/>
                <w:szCs w:val="24"/>
              </w:rPr>
              <w:t>c</w:t>
            </w:r>
            <w:r w:rsidRPr="00CE760D">
              <w:rPr>
                <w:sz w:val="24"/>
                <w:szCs w:val="24"/>
              </w:rPr>
              <w:t>on</w:t>
            </w:r>
            <w:r w:rsidRPr="00CE760D">
              <w:rPr>
                <w:spacing w:val="2"/>
                <w:sz w:val="24"/>
                <w:szCs w:val="24"/>
              </w:rPr>
              <w:t>d</w:t>
            </w:r>
            <w:r w:rsidRPr="00CE760D">
              <w:rPr>
                <w:sz w:val="24"/>
                <w:szCs w:val="24"/>
              </w:rPr>
              <w:t>i</w:t>
            </w:r>
            <w:r w:rsidRPr="00CE760D">
              <w:rPr>
                <w:spacing w:val="1"/>
                <w:sz w:val="24"/>
                <w:szCs w:val="24"/>
              </w:rPr>
              <w:t>t</w:t>
            </w:r>
            <w:r w:rsidRPr="00CE760D">
              <w:rPr>
                <w:sz w:val="24"/>
                <w:szCs w:val="24"/>
              </w:rPr>
              <w:t>ions.</w:t>
            </w:r>
          </w:p>
          <w:p w:rsidR="00720CD4" w:rsidRDefault="00720CD4" w:rsidP="005C08C5">
            <w:pPr>
              <w:pStyle w:val="ListParagraph"/>
              <w:numPr>
                <w:ilvl w:val="0"/>
                <w:numId w:val="34"/>
              </w:numPr>
              <w:rPr>
                <w:sz w:val="24"/>
                <w:szCs w:val="24"/>
              </w:rPr>
            </w:pPr>
            <w:r w:rsidRPr="00CE760D">
              <w:rPr>
                <w:spacing w:val="-1"/>
                <w:sz w:val="24"/>
                <w:szCs w:val="24"/>
              </w:rPr>
              <w:t>“</w:t>
            </w:r>
            <w:r w:rsidRPr="00CE760D">
              <w:rPr>
                <w:sz w:val="24"/>
                <w:szCs w:val="24"/>
              </w:rPr>
              <w:t>D</w:t>
            </w:r>
            <w:r w:rsidRPr="00CE760D">
              <w:rPr>
                <w:spacing w:val="3"/>
                <w:sz w:val="24"/>
                <w:szCs w:val="24"/>
              </w:rPr>
              <w:t>a</w:t>
            </w:r>
            <w:r w:rsidRPr="00CE760D">
              <w:rPr>
                <w:spacing w:val="-5"/>
                <w:sz w:val="24"/>
                <w:szCs w:val="24"/>
              </w:rPr>
              <w:t>y</w:t>
            </w:r>
            <w:r w:rsidRPr="00CE760D">
              <w:rPr>
                <w:sz w:val="24"/>
                <w:szCs w:val="24"/>
              </w:rPr>
              <w:t>”</w:t>
            </w:r>
            <w:r w:rsidRPr="00CE760D">
              <w:rPr>
                <w:spacing w:val="-1"/>
                <w:sz w:val="24"/>
                <w:szCs w:val="24"/>
              </w:rPr>
              <w:t xml:space="preserve"> </w:t>
            </w:r>
            <w:r w:rsidRPr="00CE760D">
              <w:rPr>
                <w:spacing w:val="3"/>
                <w:sz w:val="24"/>
                <w:szCs w:val="24"/>
              </w:rPr>
              <w:t>m</w:t>
            </w:r>
            <w:r w:rsidRPr="00CE760D">
              <w:rPr>
                <w:spacing w:val="-1"/>
                <w:sz w:val="24"/>
                <w:szCs w:val="24"/>
              </w:rPr>
              <w:t>ea</w:t>
            </w:r>
            <w:r w:rsidRPr="00CE760D">
              <w:rPr>
                <w:sz w:val="24"/>
                <w:szCs w:val="24"/>
              </w:rPr>
              <w:t xml:space="preserve">ns </w:t>
            </w:r>
            <w:r w:rsidRPr="00CE760D">
              <w:rPr>
                <w:spacing w:val="1"/>
                <w:sz w:val="24"/>
                <w:szCs w:val="24"/>
              </w:rPr>
              <w:t>c</w:t>
            </w:r>
            <w:r w:rsidRPr="00CE760D">
              <w:rPr>
                <w:spacing w:val="-1"/>
                <w:sz w:val="24"/>
                <w:szCs w:val="24"/>
              </w:rPr>
              <w:t>a</w:t>
            </w:r>
            <w:r w:rsidRPr="00CE760D">
              <w:rPr>
                <w:sz w:val="24"/>
                <w:szCs w:val="24"/>
              </w:rPr>
              <w:t>lend</w:t>
            </w:r>
            <w:r w:rsidRPr="00CE760D">
              <w:rPr>
                <w:spacing w:val="1"/>
                <w:sz w:val="24"/>
                <w:szCs w:val="24"/>
              </w:rPr>
              <w:t>a</w:t>
            </w:r>
            <w:r w:rsidRPr="00CE760D">
              <w:rPr>
                <w:sz w:val="24"/>
                <w:szCs w:val="24"/>
              </w:rPr>
              <w:t>r day</w:t>
            </w:r>
            <w:r w:rsidRPr="00CE760D">
              <w:rPr>
                <w:spacing w:val="-3"/>
                <w:sz w:val="24"/>
                <w:szCs w:val="24"/>
              </w:rPr>
              <w:t xml:space="preserve"> </w:t>
            </w:r>
            <w:r w:rsidRPr="00CE760D">
              <w:rPr>
                <w:sz w:val="24"/>
                <w:szCs w:val="24"/>
              </w:rPr>
              <w:t>includi</w:t>
            </w:r>
            <w:r w:rsidRPr="00CE760D">
              <w:rPr>
                <w:spacing w:val="3"/>
                <w:sz w:val="24"/>
                <w:szCs w:val="24"/>
              </w:rPr>
              <w:t>n</w:t>
            </w:r>
            <w:r w:rsidRPr="00CE760D">
              <w:rPr>
                <w:sz w:val="24"/>
                <w:szCs w:val="24"/>
              </w:rPr>
              <w:t>g</w:t>
            </w:r>
            <w:r w:rsidRPr="00CE760D">
              <w:rPr>
                <w:spacing w:val="-2"/>
                <w:sz w:val="24"/>
                <w:szCs w:val="24"/>
              </w:rPr>
              <w:t xml:space="preserve"> </w:t>
            </w:r>
            <w:r w:rsidRPr="00CE760D">
              <w:rPr>
                <w:sz w:val="24"/>
                <w:szCs w:val="24"/>
              </w:rPr>
              <w:t>hol</w:t>
            </w:r>
            <w:r w:rsidRPr="00CE760D">
              <w:rPr>
                <w:spacing w:val="1"/>
                <w:sz w:val="24"/>
                <w:szCs w:val="24"/>
              </w:rPr>
              <w:t>i</w:t>
            </w:r>
            <w:r w:rsidRPr="00CE760D">
              <w:rPr>
                <w:sz w:val="24"/>
                <w:szCs w:val="24"/>
              </w:rPr>
              <w:t>d</w:t>
            </w:r>
            <w:r w:rsidRPr="00CE760D">
              <w:rPr>
                <w:spacing w:val="4"/>
                <w:sz w:val="24"/>
                <w:szCs w:val="24"/>
              </w:rPr>
              <w:t>a</w:t>
            </w:r>
            <w:r w:rsidRPr="00CE760D">
              <w:rPr>
                <w:spacing w:val="-2"/>
                <w:sz w:val="24"/>
                <w:szCs w:val="24"/>
              </w:rPr>
              <w:t>y</w:t>
            </w:r>
            <w:r w:rsidRPr="00CE760D">
              <w:rPr>
                <w:sz w:val="24"/>
                <w:szCs w:val="24"/>
              </w:rPr>
              <w:t>.</w:t>
            </w:r>
          </w:p>
          <w:p w:rsidR="00720CD4" w:rsidRDefault="00720CD4" w:rsidP="005C08C5">
            <w:pPr>
              <w:pStyle w:val="ListParagraph"/>
              <w:numPr>
                <w:ilvl w:val="0"/>
                <w:numId w:val="34"/>
              </w:numPr>
              <w:rPr>
                <w:sz w:val="24"/>
                <w:szCs w:val="24"/>
              </w:rPr>
            </w:pPr>
            <w:r w:rsidRPr="00CE760D">
              <w:rPr>
                <w:spacing w:val="-1"/>
                <w:sz w:val="24"/>
                <w:szCs w:val="24"/>
              </w:rPr>
              <w:t>“</w:t>
            </w:r>
            <w:r w:rsidRPr="00CE760D">
              <w:rPr>
                <w:sz w:val="24"/>
                <w:szCs w:val="24"/>
              </w:rPr>
              <w:t>Gov</w:t>
            </w:r>
            <w:r w:rsidRPr="00CE760D">
              <w:rPr>
                <w:spacing w:val="-1"/>
                <w:sz w:val="24"/>
                <w:szCs w:val="24"/>
              </w:rPr>
              <w:t>e</w:t>
            </w:r>
            <w:r w:rsidRPr="00CE760D">
              <w:rPr>
                <w:sz w:val="24"/>
                <w:szCs w:val="24"/>
              </w:rPr>
              <w:t>rnm</w:t>
            </w:r>
            <w:r w:rsidRPr="00CE760D">
              <w:rPr>
                <w:spacing w:val="-1"/>
                <w:sz w:val="24"/>
                <w:szCs w:val="24"/>
              </w:rPr>
              <w:t>e</w:t>
            </w:r>
            <w:r w:rsidRPr="00CE760D">
              <w:rPr>
                <w:sz w:val="24"/>
                <w:szCs w:val="24"/>
              </w:rPr>
              <w:t>n</w:t>
            </w:r>
            <w:r w:rsidRPr="00CE760D">
              <w:rPr>
                <w:spacing w:val="3"/>
                <w:sz w:val="24"/>
                <w:szCs w:val="24"/>
              </w:rPr>
              <w:t>t</w:t>
            </w:r>
            <w:r w:rsidRPr="00CE760D">
              <w:rPr>
                <w:sz w:val="24"/>
                <w:szCs w:val="24"/>
              </w:rPr>
              <w:t>”</w:t>
            </w:r>
            <w:r w:rsidRPr="00CE760D">
              <w:rPr>
                <w:spacing w:val="-1"/>
                <w:sz w:val="24"/>
                <w:szCs w:val="24"/>
              </w:rPr>
              <w:t xml:space="preserve"> </w:t>
            </w:r>
            <w:r w:rsidRPr="00CE760D">
              <w:rPr>
                <w:sz w:val="24"/>
                <w:szCs w:val="24"/>
              </w:rPr>
              <w:t>me</w:t>
            </w:r>
            <w:r w:rsidRPr="00CE760D">
              <w:rPr>
                <w:spacing w:val="-1"/>
                <w:sz w:val="24"/>
                <w:szCs w:val="24"/>
              </w:rPr>
              <w:t>a</w:t>
            </w:r>
            <w:r w:rsidRPr="00CE760D">
              <w:rPr>
                <w:sz w:val="24"/>
                <w:szCs w:val="24"/>
              </w:rPr>
              <w:t>ns the</w:t>
            </w:r>
            <w:r w:rsidRPr="00CE760D">
              <w:rPr>
                <w:spacing w:val="1"/>
                <w:sz w:val="24"/>
                <w:szCs w:val="24"/>
              </w:rPr>
              <w:t xml:space="preserve"> </w:t>
            </w:r>
            <w:r w:rsidRPr="00CE760D">
              <w:rPr>
                <w:sz w:val="24"/>
                <w:szCs w:val="24"/>
              </w:rPr>
              <w:t>Gov</w:t>
            </w:r>
            <w:r w:rsidRPr="00CE760D">
              <w:rPr>
                <w:spacing w:val="-1"/>
                <w:sz w:val="24"/>
                <w:szCs w:val="24"/>
              </w:rPr>
              <w:t>e</w:t>
            </w:r>
            <w:r w:rsidRPr="00CE760D">
              <w:rPr>
                <w:sz w:val="24"/>
                <w:szCs w:val="24"/>
              </w:rPr>
              <w:t>rnm</w:t>
            </w:r>
            <w:r w:rsidRPr="00CE760D">
              <w:rPr>
                <w:spacing w:val="-1"/>
                <w:sz w:val="24"/>
                <w:szCs w:val="24"/>
              </w:rPr>
              <w:t>e</w:t>
            </w:r>
            <w:r w:rsidRPr="00CE760D">
              <w:rPr>
                <w:sz w:val="24"/>
                <w:szCs w:val="24"/>
              </w:rPr>
              <w:t>nt of Sindh.</w:t>
            </w:r>
          </w:p>
          <w:p w:rsidR="004C4F09" w:rsidRDefault="004C4F09" w:rsidP="005C08C5">
            <w:pPr>
              <w:pStyle w:val="ListParagraph"/>
              <w:numPr>
                <w:ilvl w:val="0"/>
                <w:numId w:val="34"/>
              </w:numPr>
              <w:rPr>
                <w:sz w:val="24"/>
                <w:szCs w:val="24"/>
              </w:rPr>
            </w:pPr>
            <w:r w:rsidRPr="00CE760D">
              <w:rPr>
                <w:spacing w:val="1"/>
                <w:sz w:val="24"/>
                <w:szCs w:val="24"/>
              </w:rPr>
              <w:t>“</w:t>
            </w:r>
            <w:r w:rsidRPr="00CE760D">
              <w:rPr>
                <w:spacing w:val="-3"/>
                <w:sz w:val="24"/>
                <w:szCs w:val="24"/>
              </w:rPr>
              <w:t>I</w:t>
            </w:r>
            <w:r w:rsidRPr="00CE760D">
              <w:rPr>
                <w:sz w:val="24"/>
                <w:szCs w:val="24"/>
              </w:rPr>
              <w:t>nstru</w:t>
            </w:r>
            <w:r w:rsidRPr="00CE760D">
              <w:rPr>
                <w:spacing w:val="-1"/>
                <w:sz w:val="24"/>
                <w:szCs w:val="24"/>
              </w:rPr>
              <w:t>c</w:t>
            </w:r>
            <w:r w:rsidRPr="00CE760D">
              <w:rPr>
                <w:sz w:val="24"/>
                <w:szCs w:val="24"/>
              </w:rPr>
              <w:t>t</w:t>
            </w:r>
            <w:r w:rsidRPr="00CE760D">
              <w:rPr>
                <w:spacing w:val="1"/>
                <w:sz w:val="24"/>
                <w:szCs w:val="24"/>
              </w:rPr>
              <w:t>i</w:t>
            </w:r>
            <w:r w:rsidRPr="00CE760D">
              <w:rPr>
                <w:sz w:val="24"/>
                <w:szCs w:val="24"/>
              </w:rPr>
              <w:t>ons to Consultants”</w:t>
            </w:r>
            <w:r w:rsidRPr="00CE760D">
              <w:rPr>
                <w:spacing w:val="59"/>
                <w:sz w:val="24"/>
                <w:szCs w:val="24"/>
              </w:rPr>
              <w:t xml:space="preserve"> </w:t>
            </w:r>
            <w:r w:rsidRPr="00CE760D">
              <w:rPr>
                <w:sz w:val="24"/>
                <w:szCs w:val="24"/>
              </w:rPr>
              <w:t>(Se</w:t>
            </w:r>
            <w:r w:rsidRPr="00CE760D">
              <w:rPr>
                <w:spacing w:val="-2"/>
                <w:sz w:val="24"/>
                <w:szCs w:val="24"/>
              </w:rPr>
              <w:t>c</w:t>
            </w:r>
            <w:r w:rsidRPr="00CE760D">
              <w:rPr>
                <w:sz w:val="24"/>
                <w:szCs w:val="24"/>
              </w:rPr>
              <w:t>t</w:t>
            </w:r>
            <w:r w:rsidRPr="00CE760D">
              <w:rPr>
                <w:spacing w:val="1"/>
                <w:sz w:val="24"/>
                <w:szCs w:val="24"/>
              </w:rPr>
              <w:t>i</w:t>
            </w:r>
            <w:r w:rsidRPr="00CE760D">
              <w:rPr>
                <w:sz w:val="24"/>
                <w:szCs w:val="24"/>
              </w:rPr>
              <w:t>on 2 of</w:t>
            </w:r>
            <w:r w:rsidRPr="00CE760D">
              <w:rPr>
                <w:spacing w:val="59"/>
                <w:sz w:val="24"/>
                <w:szCs w:val="24"/>
              </w:rPr>
              <w:t xml:space="preserve"> </w:t>
            </w:r>
            <w:r w:rsidRPr="00CE760D">
              <w:rPr>
                <w:sz w:val="24"/>
                <w:szCs w:val="24"/>
              </w:rPr>
              <w:t>the R</w:t>
            </w:r>
            <w:r w:rsidRPr="00CE760D">
              <w:rPr>
                <w:spacing w:val="-1"/>
                <w:sz w:val="24"/>
                <w:szCs w:val="24"/>
              </w:rPr>
              <w:t>F</w:t>
            </w:r>
            <w:r w:rsidRPr="00CE760D">
              <w:rPr>
                <w:spacing w:val="1"/>
                <w:sz w:val="24"/>
                <w:szCs w:val="24"/>
              </w:rPr>
              <w:t>P</w:t>
            </w:r>
            <w:r w:rsidRPr="00CE760D">
              <w:rPr>
                <w:sz w:val="24"/>
                <w:szCs w:val="24"/>
              </w:rPr>
              <w:t>)</w:t>
            </w:r>
            <w:r w:rsidRPr="00CE760D">
              <w:rPr>
                <w:spacing w:val="59"/>
                <w:sz w:val="24"/>
                <w:szCs w:val="24"/>
              </w:rPr>
              <w:t xml:space="preserve"> </w:t>
            </w:r>
            <w:r w:rsidRPr="00CE760D">
              <w:rPr>
                <w:sz w:val="24"/>
                <w:szCs w:val="24"/>
              </w:rPr>
              <w:t>me</w:t>
            </w:r>
            <w:r w:rsidRPr="00CE760D">
              <w:rPr>
                <w:spacing w:val="-1"/>
                <w:sz w:val="24"/>
                <w:szCs w:val="24"/>
              </w:rPr>
              <w:t>a</w:t>
            </w:r>
            <w:r w:rsidRPr="00CE760D">
              <w:rPr>
                <w:sz w:val="24"/>
                <w:szCs w:val="24"/>
              </w:rPr>
              <w:t>ns t</w:t>
            </w:r>
            <w:r w:rsidRPr="00CE760D">
              <w:rPr>
                <w:spacing w:val="3"/>
                <w:sz w:val="24"/>
                <w:szCs w:val="24"/>
              </w:rPr>
              <w:t>h</w:t>
            </w:r>
            <w:r w:rsidRPr="00CE760D">
              <w:rPr>
                <w:sz w:val="24"/>
                <w:szCs w:val="24"/>
              </w:rPr>
              <w:t>e</w:t>
            </w:r>
            <w:r w:rsidRPr="00CE760D">
              <w:rPr>
                <w:spacing w:val="59"/>
                <w:sz w:val="24"/>
                <w:szCs w:val="24"/>
              </w:rPr>
              <w:t xml:space="preserve"> </w:t>
            </w:r>
            <w:r w:rsidRPr="00CE760D">
              <w:rPr>
                <w:sz w:val="24"/>
                <w:szCs w:val="24"/>
              </w:rPr>
              <w:t>do</w:t>
            </w:r>
            <w:r w:rsidRPr="00CE760D">
              <w:rPr>
                <w:spacing w:val="-1"/>
                <w:sz w:val="24"/>
                <w:szCs w:val="24"/>
              </w:rPr>
              <w:t>c</w:t>
            </w:r>
            <w:r w:rsidRPr="00CE760D">
              <w:rPr>
                <w:spacing w:val="2"/>
                <w:sz w:val="24"/>
                <w:szCs w:val="24"/>
              </w:rPr>
              <w:t>u</w:t>
            </w:r>
            <w:r w:rsidRPr="00CE760D">
              <w:rPr>
                <w:sz w:val="24"/>
                <w:szCs w:val="24"/>
              </w:rPr>
              <w:t>ment whi</w:t>
            </w:r>
            <w:r w:rsidRPr="00CE760D">
              <w:rPr>
                <w:spacing w:val="-1"/>
                <w:sz w:val="24"/>
                <w:szCs w:val="24"/>
              </w:rPr>
              <w:t>c</w:t>
            </w:r>
            <w:r w:rsidRPr="00CE760D">
              <w:rPr>
                <w:sz w:val="24"/>
                <w:szCs w:val="24"/>
              </w:rPr>
              <w:t>h p</w:t>
            </w:r>
            <w:r w:rsidRPr="00CE760D">
              <w:rPr>
                <w:spacing w:val="-1"/>
                <w:sz w:val="24"/>
                <w:szCs w:val="24"/>
              </w:rPr>
              <w:t>r</w:t>
            </w:r>
            <w:r w:rsidRPr="00CE760D">
              <w:rPr>
                <w:sz w:val="24"/>
                <w:szCs w:val="24"/>
              </w:rPr>
              <w:t>ovides shortl</w:t>
            </w:r>
            <w:r w:rsidRPr="00CE760D">
              <w:rPr>
                <w:spacing w:val="1"/>
                <w:sz w:val="24"/>
                <w:szCs w:val="24"/>
              </w:rPr>
              <w:t>i</w:t>
            </w:r>
            <w:r w:rsidRPr="00CE760D">
              <w:rPr>
                <w:sz w:val="24"/>
                <w:szCs w:val="24"/>
              </w:rPr>
              <w:t>sted C</w:t>
            </w:r>
            <w:r w:rsidRPr="00CE760D">
              <w:rPr>
                <w:spacing w:val="-2"/>
                <w:sz w:val="24"/>
                <w:szCs w:val="24"/>
              </w:rPr>
              <w:t>o</w:t>
            </w:r>
            <w:r w:rsidRPr="00CE760D">
              <w:rPr>
                <w:sz w:val="24"/>
                <w:szCs w:val="24"/>
              </w:rPr>
              <w:t xml:space="preserve">nsultants with </w:t>
            </w:r>
            <w:r w:rsidRPr="00CE760D">
              <w:rPr>
                <w:spacing w:val="-1"/>
                <w:sz w:val="24"/>
                <w:szCs w:val="24"/>
              </w:rPr>
              <w:t>a</w:t>
            </w:r>
            <w:r w:rsidRPr="00CE760D">
              <w:rPr>
                <w:sz w:val="24"/>
                <w:szCs w:val="24"/>
              </w:rPr>
              <w:t>ll inf</w:t>
            </w:r>
            <w:r w:rsidRPr="00CE760D">
              <w:rPr>
                <w:spacing w:val="-3"/>
                <w:sz w:val="24"/>
                <w:szCs w:val="24"/>
              </w:rPr>
              <w:t>o</w:t>
            </w:r>
            <w:r w:rsidRPr="00CE760D">
              <w:rPr>
                <w:sz w:val="24"/>
                <w:szCs w:val="24"/>
              </w:rPr>
              <w:t>rm</w:t>
            </w:r>
            <w:r w:rsidRPr="00CE760D">
              <w:rPr>
                <w:spacing w:val="-1"/>
                <w:sz w:val="24"/>
                <w:szCs w:val="24"/>
              </w:rPr>
              <w:t>a</w:t>
            </w:r>
            <w:r w:rsidRPr="00CE760D">
              <w:rPr>
                <w:sz w:val="24"/>
                <w:szCs w:val="24"/>
              </w:rPr>
              <w:t>t</w:t>
            </w:r>
            <w:r w:rsidRPr="00CE760D">
              <w:rPr>
                <w:spacing w:val="1"/>
                <w:sz w:val="24"/>
                <w:szCs w:val="24"/>
              </w:rPr>
              <w:t>i</w:t>
            </w:r>
            <w:r w:rsidRPr="00CE760D">
              <w:rPr>
                <w:sz w:val="24"/>
                <w:szCs w:val="24"/>
              </w:rPr>
              <w:t>on n</w:t>
            </w:r>
            <w:r w:rsidRPr="00CE760D">
              <w:rPr>
                <w:spacing w:val="-1"/>
                <w:sz w:val="24"/>
                <w:szCs w:val="24"/>
              </w:rPr>
              <w:t>ee</w:t>
            </w:r>
            <w:r w:rsidRPr="00CE760D">
              <w:rPr>
                <w:sz w:val="24"/>
                <w:szCs w:val="24"/>
              </w:rPr>
              <w:t>d</w:t>
            </w:r>
            <w:r w:rsidRPr="00CE760D">
              <w:rPr>
                <w:spacing w:val="-1"/>
                <w:sz w:val="24"/>
                <w:szCs w:val="24"/>
              </w:rPr>
              <w:t>e</w:t>
            </w:r>
            <w:r w:rsidRPr="00CE760D">
              <w:rPr>
                <w:sz w:val="24"/>
                <w:szCs w:val="24"/>
              </w:rPr>
              <w:t>d to p</w:t>
            </w:r>
            <w:r w:rsidRPr="00CE760D">
              <w:rPr>
                <w:spacing w:val="-1"/>
                <w:sz w:val="24"/>
                <w:szCs w:val="24"/>
              </w:rPr>
              <w:t>re</w:t>
            </w:r>
            <w:r w:rsidRPr="00CE760D">
              <w:rPr>
                <w:sz w:val="24"/>
                <w:szCs w:val="24"/>
              </w:rPr>
              <w:t>p</w:t>
            </w:r>
            <w:r w:rsidRPr="00CE760D">
              <w:rPr>
                <w:spacing w:val="-1"/>
                <w:sz w:val="24"/>
                <w:szCs w:val="24"/>
              </w:rPr>
              <w:t>a</w:t>
            </w:r>
            <w:r w:rsidRPr="00CE760D">
              <w:rPr>
                <w:sz w:val="24"/>
                <w:szCs w:val="24"/>
              </w:rPr>
              <w:t xml:space="preserve">re their </w:t>
            </w:r>
            <w:r w:rsidRPr="00CE760D">
              <w:rPr>
                <w:spacing w:val="1"/>
                <w:sz w:val="24"/>
                <w:szCs w:val="24"/>
              </w:rPr>
              <w:t>P</w:t>
            </w:r>
            <w:r w:rsidRPr="00CE760D">
              <w:rPr>
                <w:sz w:val="24"/>
                <w:szCs w:val="24"/>
              </w:rPr>
              <w:t>ropos</w:t>
            </w:r>
            <w:r w:rsidRPr="00CE760D">
              <w:rPr>
                <w:spacing w:val="-1"/>
                <w:sz w:val="24"/>
                <w:szCs w:val="24"/>
              </w:rPr>
              <w:t>a</w:t>
            </w:r>
            <w:r w:rsidRPr="00CE760D">
              <w:rPr>
                <w:sz w:val="24"/>
                <w:szCs w:val="24"/>
              </w:rPr>
              <w:t>ls.</w:t>
            </w:r>
          </w:p>
          <w:p w:rsidR="004C4F09" w:rsidRDefault="004C4F09" w:rsidP="005C08C5">
            <w:pPr>
              <w:pStyle w:val="ListParagraph"/>
              <w:numPr>
                <w:ilvl w:val="0"/>
                <w:numId w:val="34"/>
              </w:numPr>
              <w:rPr>
                <w:sz w:val="24"/>
                <w:szCs w:val="24"/>
              </w:rPr>
            </w:pPr>
            <w:r w:rsidRPr="00CE760D">
              <w:rPr>
                <w:spacing w:val="1"/>
                <w:sz w:val="24"/>
                <w:szCs w:val="24"/>
              </w:rPr>
              <w:t>“</w:t>
            </w:r>
            <w:r w:rsidRPr="00CE760D">
              <w:rPr>
                <w:spacing w:val="-3"/>
                <w:sz w:val="24"/>
                <w:szCs w:val="24"/>
              </w:rPr>
              <w:t>L</w:t>
            </w:r>
            <w:r w:rsidRPr="00CE760D">
              <w:rPr>
                <w:spacing w:val="2"/>
                <w:sz w:val="24"/>
                <w:szCs w:val="24"/>
              </w:rPr>
              <w:t>O</w:t>
            </w:r>
            <w:r w:rsidRPr="00CE760D">
              <w:rPr>
                <w:spacing w:val="-3"/>
                <w:sz w:val="24"/>
                <w:szCs w:val="24"/>
              </w:rPr>
              <w:t>I</w:t>
            </w:r>
            <w:r w:rsidRPr="00CE760D">
              <w:rPr>
                <w:sz w:val="24"/>
                <w:szCs w:val="24"/>
              </w:rPr>
              <w:t>”</w:t>
            </w:r>
            <w:r w:rsidRPr="00CE760D">
              <w:rPr>
                <w:spacing w:val="16"/>
                <w:sz w:val="24"/>
                <w:szCs w:val="24"/>
              </w:rPr>
              <w:t xml:space="preserve"> </w:t>
            </w:r>
            <w:r w:rsidRPr="00CE760D">
              <w:rPr>
                <w:sz w:val="24"/>
                <w:szCs w:val="24"/>
              </w:rPr>
              <w:t>(Se</w:t>
            </w:r>
            <w:r w:rsidRPr="00CE760D">
              <w:rPr>
                <w:spacing w:val="-2"/>
                <w:sz w:val="24"/>
                <w:szCs w:val="24"/>
              </w:rPr>
              <w:t>c</w:t>
            </w:r>
            <w:r w:rsidRPr="00CE760D">
              <w:rPr>
                <w:sz w:val="24"/>
                <w:szCs w:val="24"/>
              </w:rPr>
              <w:t>t</w:t>
            </w:r>
            <w:r w:rsidRPr="00CE760D">
              <w:rPr>
                <w:spacing w:val="1"/>
                <w:sz w:val="24"/>
                <w:szCs w:val="24"/>
              </w:rPr>
              <w:t>i</w:t>
            </w:r>
            <w:r w:rsidRPr="00CE760D">
              <w:rPr>
                <w:sz w:val="24"/>
                <w:szCs w:val="24"/>
              </w:rPr>
              <w:t>on</w:t>
            </w:r>
            <w:r w:rsidRPr="00CE760D">
              <w:rPr>
                <w:spacing w:val="15"/>
                <w:sz w:val="24"/>
                <w:szCs w:val="24"/>
              </w:rPr>
              <w:t xml:space="preserve"> </w:t>
            </w:r>
            <w:r w:rsidRPr="00CE760D">
              <w:rPr>
                <w:sz w:val="24"/>
                <w:szCs w:val="24"/>
              </w:rPr>
              <w:t>1</w:t>
            </w:r>
            <w:r w:rsidRPr="00CE760D">
              <w:rPr>
                <w:spacing w:val="17"/>
                <w:sz w:val="24"/>
                <w:szCs w:val="24"/>
              </w:rPr>
              <w:t xml:space="preserve"> </w:t>
            </w:r>
            <w:r w:rsidRPr="00CE760D">
              <w:rPr>
                <w:sz w:val="24"/>
                <w:szCs w:val="24"/>
              </w:rPr>
              <w:t>of</w:t>
            </w:r>
            <w:r w:rsidRPr="00CE760D">
              <w:rPr>
                <w:spacing w:val="14"/>
                <w:sz w:val="24"/>
                <w:szCs w:val="24"/>
              </w:rPr>
              <w:t xml:space="preserve"> </w:t>
            </w:r>
            <w:r w:rsidRPr="00CE760D">
              <w:rPr>
                <w:sz w:val="24"/>
                <w:szCs w:val="24"/>
              </w:rPr>
              <w:t>the</w:t>
            </w:r>
            <w:r w:rsidRPr="00CE760D">
              <w:rPr>
                <w:spacing w:val="16"/>
                <w:sz w:val="24"/>
                <w:szCs w:val="24"/>
              </w:rPr>
              <w:t xml:space="preserve"> </w:t>
            </w:r>
            <w:r w:rsidRPr="00CE760D">
              <w:rPr>
                <w:sz w:val="24"/>
                <w:szCs w:val="24"/>
              </w:rPr>
              <w:t>R</w:t>
            </w:r>
            <w:r w:rsidRPr="00CE760D">
              <w:rPr>
                <w:spacing w:val="-1"/>
                <w:sz w:val="24"/>
                <w:szCs w:val="24"/>
              </w:rPr>
              <w:t>F</w:t>
            </w:r>
            <w:r w:rsidRPr="00CE760D">
              <w:rPr>
                <w:spacing w:val="1"/>
                <w:sz w:val="24"/>
                <w:szCs w:val="24"/>
              </w:rPr>
              <w:t>P</w:t>
            </w:r>
            <w:r w:rsidRPr="00CE760D">
              <w:rPr>
                <w:sz w:val="24"/>
                <w:szCs w:val="24"/>
              </w:rPr>
              <w:t>)</w:t>
            </w:r>
            <w:r w:rsidRPr="00CE760D">
              <w:rPr>
                <w:spacing w:val="14"/>
                <w:sz w:val="24"/>
                <w:szCs w:val="24"/>
              </w:rPr>
              <w:t xml:space="preserve"> </w:t>
            </w:r>
            <w:r w:rsidRPr="00CE760D">
              <w:rPr>
                <w:sz w:val="24"/>
                <w:szCs w:val="24"/>
              </w:rPr>
              <w:t>m</w:t>
            </w:r>
            <w:r w:rsidRPr="00CE760D">
              <w:rPr>
                <w:spacing w:val="3"/>
                <w:sz w:val="24"/>
                <w:szCs w:val="24"/>
              </w:rPr>
              <w:t>e</w:t>
            </w:r>
            <w:r w:rsidRPr="00CE760D">
              <w:rPr>
                <w:spacing w:val="-1"/>
                <w:sz w:val="24"/>
                <w:szCs w:val="24"/>
              </w:rPr>
              <w:t>a</w:t>
            </w:r>
            <w:r w:rsidRPr="00CE760D">
              <w:rPr>
                <w:sz w:val="24"/>
                <w:szCs w:val="24"/>
              </w:rPr>
              <w:t>ns</w:t>
            </w:r>
            <w:r w:rsidRPr="00CE760D">
              <w:rPr>
                <w:spacing w:val="17"/>
                <w:sz w:val="24"/>
                <w:szCs w:val="24"/>
              </w:rPr>
              <w:t xml:space="preserve"> </w:t>
            </w:r>
            <w:r w:rsidRPr="00CE760D">
              <w:rPr>
                <w:sz w:val="24"/>
                <w:szCs w:val="24"/>
              </w:rPr>
              <w:t>the</w:t>
            </w:r>
            <w:r w:rsidRPr="00CE760D">
              <w:rPr>
                <w:spacing w:val="17"/>
                <w:sz w:val="24"/>
                <w:szCs w:val="24"/>
              </w:rPr>
              <w:t xml:space="preserve"> </w:t>
            </w:r>
            <w:r w:rsidRPr="00CE760D">
              <w:rPr>
                <w:spacing w:val="-3"/>
                <w:sz w:val="24"/>
                <w:szCs w:val="24"/>
              </w:rPr>
              <w:t>L</w:t>
            </w:r>
            <w:r w:rsidRPr="00CE760D">
              <w:rPr>
                <w:spacing w:val="-1"/>
                <w:sz w:val="24"/>
                <w:szCs w:val="24"/>
              </w:rPr>
              <w:t>e</w:t>
            </w:r>
            <w:r w:rsidRPr="00CE760D">
              <w:rPr>
                <w:sz w:val="24"/>
                <w:szCs w:val="24"/>
              </w:rPr>
              <w:t>t</w:t>
            </w:r>
            <w:r w:rsidRPr="00CE760D">
              <w:rPr>
                <w:spacing w:val="3"/>
                <w:sz w:val="24"/>
                <w:szCs w:val="24"/>
              </w:rPr>
              <w:t>t</w:t>
            </w:r>
            <w:r w:rsidRPr="00CE760D">
              <w:rPr>
                <w:spacing w:val="-1"/>
                <w:sz w:val="24"/>
                <w:szCs w:val="24"/>
              </w:rPr>
              <w:t>e</w:t>
            </w:r>
            <w:r w:rsidRPr="00CE760D">
              <w:rPr>
                <w:sz w:val="24"/>
                <w:szCs w:val="24"/>
              </w:rPr>
              <w:t>r</w:t>
            </w:r>
            <w:r w:rsidRPr="00CE760D">
              <w:rPr>
                <w:spacing w:val="16"/>
                <w:sz w:val="24"/>
                <w:szCs w:val="24"/>
              </w:rPr>
              <w:t xml:space="preserve"> </w:t>
            </w:r>
            <w:r w:rsidRPr="00CE760D">
              <w:rPr>
                <w:sz w:val="24"/>
                <w:szCs w:val="24"/>
              </w:rPr>
              <w:t>of</w:t>
            </w:r>
            <w:r w:rsidRPr="00CE760D">
              <w:rPr>
                <w:spacing w:val="16"/>
                <w:sz w:val="24"/>
                <w:szCs w:val="24"/>
              </w:rPr>
              <w:t xml:space="preserve"> </w:t>
            </w:r>
            <w:r w:rsidRPr="00CE760D">
              <w:rPr>
                <w:spacing w:val="-3"/>
                <w:sz w:val="24"/>
                <w:szCs w:val="24"/>
              </w:rPr>
              <w:t>I</w:t>
            </w:r>
            <w:r w:rsidRPr="00CE760D">
              <w:rPr>
                <w:sz w:val="24"/>
                <w:szCs w:val="24"/>
              </w:rPr>
              <w:t>nvi</w:t>
            </w:r>
            <w:r w:rsidRPr="00CE760D">
              <w:rPr>
                <w:spacing w:val="1"/>
                <w:sz w:val="24"/>
                <w:szCs w:val="24"/>
              </w:rPr>
              <w:t>t</w:t>
            </w:r>
            <w:r w:rsidRPr="00CE760D">
              <w:rPr>
                <w:spacing w:val="-1"/>
                <w:sz w:val="24"/>
                <w:szCs w:val="24"/>
              </w:rPr>
              <w:t>a</w:t>
            </w:r>
            <w:r w:rsidRPr="00CE760D">
              <w:rPr>
                <w:sz w:val="24"/>
                <w:szCs w:val="24"/>
              </w:rPr>
              <w:t>t</w:t>
            </w:r>
            <w:r w:rsidRPr="00CE760D">
              <w:rPr>
                <w:spacing w:val="1"/>
                <w:sz w:val="24"/>
                <w:szCs w:val="24"/>
              </w:rPr>
              <w:t>i</w:t>
            </w:r>
            <w:r w:rsidRPr="00CE760D">
              <w:rPr>
                <w:sz w:val="24"/>
                <w:szCs w:val="24"/>
              </w:rPr>
              <w:t>on</w:t>
            </w:r>
            <w:r w:rsidRPr="00CE760D">
              <w:rPr>
                <w:spacing w:val="15"/>
                <w:sz w:val="24"/>
                <w:szCs w:val="24"/>
              </w:rPr>
              <w:t xml:space="preserve"> </w:t>
            </w:r>
            <w:r w:rsidRPr="00CE760D">
              <w:rPr>
                <w:sz w:val="24"/>
                <w:szCs w:val="24"/>
              </w:rPr>
              <w:t>s</w:t>
            </w:r>
            <w:r w:rsidRPr="00CE760D">
              <w:rPr>
                <w:spacing w:val="-1"/>
                <w:sz w:val="24"/>
                <w:szCs w:val="24"/>
              </w:rPr>
              <w:t>e</w:t>
            </w:r>
            <w:r w:rsidRPr="00CE760D">
              <w:rPr>
                <w:sz w:val="24"/>
                <w:szCs w:val="24"/>
              </w:rPr>
              <w:t>nt</w:t>
            </w:r>
            <w:r w:rsidRPr="00CE760D">
              <w:rPr>
                <w:spacing w:val="15"/>
                <w:sz w:val="24"/>
                <w:szCs w:val="24"/>
              </w:rPr>
              <w:t xml:space="preserve"> </w:t>
            </w:r>
            <w:r w:rsidRPr="00CE760D">
              <w:rPr>
                <w:spacing w:val="5"/>
                <w:sz w:val="24"/>
                <w:szCs w:val="24"/>
              </w:rPr>
              <w:t>b</w:t>
            </w:r>
            <w:r w:rsidRPr="00CE760D">
              <w:rPr>
                <w:sz w:val="24"/>
                <w:szCs w:val="24"/>
              </w:rPr>
              <w:t>y</w:t>
            </w:r>
            <w:r w:rsidRPr="00CE760D">
              <w:rPr>
                <w:spacing w:val="12"/>
                <w:sz w:val="24"/>
                <w:szCs w:val="24"/>
              </w:rPr>
              <w:t xml:space="preserve"> </w:t>
            </w:r>
            <w:r w:rsidRPr="00CE760D">
              <w:rPr>
                <w:sz w:val="24"/>
                <w:szCs w:val="24"/>
              </w:rPr>
              <w:t>t</w:t>
            </w:r>
            <w:r w:rsidRPr="00CE760D">
              <w:rPr>
                <w:spacing w:val="3"/>
                <w:sz w:val="24"/>
                <w:szCs w:val="24"/>
              </w:rPr>
              <w:t>h</w:t>
            </w:r>
            <w:r w:rsidRPr="00CE760D">
              <w:rPr>
                <w:sz w:val="24"/>
                <w:szCs w:val="24"/>
              </w:rPr>
              <w:t>e</w:t>
            </w:r>
            <w:r w:rsidRPr="00CE760D">
              <w:rPr>
                <w:spacing w:val="14"/>
                <w:sz w:val="24"/>
                <w:szCs w:val="24"/>
              </w:rPr>
              <w:t xml:space="preserve"> </w:t>
            </w:r>
            <w:r w:rsidRPr="00CE760D">
              <w:rPr>
                <w:sz w:val="24"/>
                <w:szCs w:val="24"/>
              </w:rPr>
              <w:t>p</w:t>
            </w:r>
            <w:r w:rsidRPr="00CE760D">
              <w:rPr>
                <w:spacing w:val="-1"/>
                <w:sz w:val="24"/>
                <w:szCs w:val="24"/>
              </w:rPr>
              <w:t>r</w:t>
            </w:r>
            <w:r w:rsidRPr="00CE760D">
              <w:rPr>
                <w:sz w:val="24"/>
                <w:szCs w:val="24"/>
              </w:rPr>
              <w:t>o</w:t>
            </w:r>
            <w:r w:rsidRPr="00CE760D">
              <w:rPr>
                <w:spacing w:val="-1"/>
                <w:sz w:val="24"/>
                <w:szCs w:val="24"/>
              </w:rPr>
              <w:t>c</w:t>
            </w:r>
            <w:r w:rsidRPr="00CE760D">
              <w:rPr>
                <w:spacing w:val="2"/>
                <w:sz w:val="24"/>
                <w:szCs w:val="24"/>
              </w:rPr>
              <w:t>u</w:t>
            </w:r>
            <w:r w:rsidRPr="00CE760D">
              <w:rPr>
                <w:sz w:val="24"/>
                <w:szCs w:val="24"/>
              </w:rPr>
              <w:t xml:space="preserve">ring </w:t>
            </w:r>
            <w:r w:rsidRPr="00CE760D">
              <w:rPr>
                <w:spacing w:val="-1"/>
                <w:sz w:val="24"/>
                <w:szCs w:val="24"/>
              </w:rPr>
              <w:t>a</w:t>
            </w:r>
            <w:r w:rsidRPr="00CE760D">
              <w:rPr>
                <w:sz w:val="24"/>
                <w:szCs w:val="24"/>
              </w:rPr>
              <w:t>g</w:t>
            </w:r>
            <w:r w:rsidRPr="00CE760D">
              <w:rPr>
                <w:spacing w:val="-1"/>
                <w:sz w:val="24"/>
                <w:szCs w:val="24"/>
              </w:rPr>
              <w:t>e</w:t>
            </w:r>
            <w:r w:rsidRPr="00CE760D">
              <w:rPr>
                <w:sz w:val="24"/>
                <w:szCs w:val="24"/>
              </w:rPr>
              <w:t>n</w:t>
            </w:r>
            <w:r w:rsidRPr="00CE760D">
              <w:rPr>
                <w:spacing w:val="4"/>
                <w:sz w:val="24"/>
                <w:szCs w:val="24"/>
              </w:rPr>
              <w:t>c</w:t>
            </w:r>
            <w:r w:rsidRPr="00CE760D">
              <w:rPr>
                <w:sz w:val="24"/>
                <w:szCs w:val="24"/>
              </w:rPr>
              <w:t>y</w:t>
            </w:r>
            <w:r w:rsidRPr="00CE760D">
              <w:rPr>
                <w:spacing w:val="-5"/>
                <w:sz w:val="24"/>
                <w:szCs w:val="24"/>
              </w:rPr>
              <w:t xml:space="preserve"> </w:t>
            </w:r>
            <w:r w:rsidRPr="00CE760D">
              <w:rPr>
                <w:sz w:val="24"/>
                <w:szCs w:val="24"/>
              </w:rPr>
              <w:t xml:space="preserve">to </w:t>
            </w:r>
            <w:r w:rsidRPr="00CE760D">
              <w:rPr>
                <w:spacing w:val="1"/>
                <w:sz w:val="24"/>
                <w:szCs w:val="24"/>
              </w:rPr>
              <w:t>t</w:t>
            </w:r>
            <w:r w:rsidRPr="00CE760D">
              <w:rPr>
                <w:sz w:val="24"/>
                <w:szCs w:val="24"/>
              </w:rPr>
              <w:t>he</w:t>
            </w:r>
            <w:r w:rsidRPr="00CE760D">
              <w:rPr>
                <w:spacing w:val="-1"/>
                <w:sz w:val="24"/>
                <w:szCs w:val="24"/>
              </w:rPr>
              <w:t xml:space="preserve"> </w:t>
            </w:r>
            <w:r w:rsidRPr="00CE760D">
              <w:rPr>
                <w:sz w:val="24"/>
                <w:szCs w:val="24"/>
              </w:rPr>
              <w:t>Consultant.</w:t>
            </w:r>
          </w:p>
          <w:p w:rsidR="004C4F09" w:rsidRDefault="004C4F09" w:rsidP="005C08C5">
            <w:pPr>
              <w:pStyle w:val="ListParagraph"/>
              <w:numPr>
                <w:ilvl w:val="0"/>
                <w:numId w:val="34"/>
              </w:numPr>
              <w:rPr>
                <w:sz w:val="24"/>
                <w:szCs w:val="24"/>
              </w:rPr>
            </w:pPr>
            <w:r w:rsidRPr="00CE760D">
              <w:rPr>
                <w:spacing w:val="-1"/>
                <w:sz w:val="24"/>
                <w:szCs w:val="24"/>
              </w:rPr>
              <w:t>“</w:t>
            </w:r>
            <w:r w:rsidRPr="00CE760D">
              <w:rPr>
                <w:spacing w:val="1"/>
                <w:sz w:val="24"/>
                <w:szCs w:val="24"/>
              </w:rPr>
              <w:t>P</w:t>
            </w:r>
            <w:r w:rsidRPr="00CE760D">
              <w:rPr>
                <w:sz w:val="24"/>
                <w:szCs w:val="24"/>
              </w:rPr>
              <w:t>ropos</w:t>
            </w:r>
            <w:r w:rsidRPr="00CE760D">
              <w:rPr>
                <w:spacing w:val="-1"/>
                <w:sz w:val="24"/>
                <w:szCs w:val="24"/>
              </w:rPr>
              <w:t>a</w:t>
            </w:r>
            <w:r w:rsidRPr="00CE760D">
              <w:rPr>
                <w:sz w:val="24"/>
                <w:szCs w:val="24"/>
              </w:rPr>
              <w:t>l” m</w:t>
            </w:r>
            <w:r w:rsidRPr="00CE760D">
              <w:rPr>
                <w:spacing w:val="-1"/>
                <w:sz w:val="24"/>
                <w:szCs w:val="24"/>
              </w:rPr>
              <w:t>ea</w:t>
            </w:r>
            <w:r w:rsidRPr="00CE760D">
              <w:rPr>
                <w:sz w:val="24"/>
                <w:szCs w:val="24"/>
              </w:rPr>
              <w:t>ns the</w:t>
            </w:r>
            <w:r w:rsidRPr="00CE760D">
              <w:rPr>
                <w:spacing w:val="1"/>
                <w:sz w:val="24"/>
                <w:szCs w:val="24"/>
              </w:rPr>
              <w:t xml:space="preserve"> </w:t>
            </w:r>
            <w:r w:rsidRPr="00CE760D">
              <w:rPr>
                <w:sz w:val="24"/>
                <w:szCs w:val="24"/>
              </w:rPr>
              <w:t>T</w:t>
            </w:r>
            <w:r w:rsidRPr="00CE760D">
              <w:rPr>
                <w:spacing w:val="1"/>
                <w:sz w:val="24"/>
                <w:szCs w:val="24"/>
              </w:rPr>
              <w:t>e</w:t>
            </w:r>
            <w:r w:rsidRPr="00CE760D">
              <w:rPr>
                <w:spacing w:val="-1"/>
                <w:sz w:val="24"/>
                <w:szCs w:val="24"/>
              </w:rPr>
              <w:t>c</w:t>
            </w:r>
            <w:r w:rsidRPr="00CE760D">
              <w:rPr>
                <w:sz w:val="24"/>
                <w:szCs w:val="24"/>
              </w:rPr>
              <w:t>hnic</w:t>
            </w:r>
            <w:r w:rsidRPr="00CE760D">
              <w:rPr>
                <w:spacing w:val="-1"/>
                <w:sz w:val="24"/>
                <w:szCs w:val="24"/>
              </w:rPr>
              <w:t>a</w:t>
            </w:r>
            <w:r w:rsidRPr="00CE760D">
              <w:rPr>
                <w:sz w:val="24"/>
                <w:szCs w:val="24"/>
              </w:rPr>
              <w:t xml:space="preserve">l </w:t>
            </w:r>
            <w:r w:rsidRPr="00CE760D">
              <w:rPr>
                <w:spacing w:val="1"/>
                <w:sz w:val="24"/>
                <w:szCs w:val="24"/>
              </w:rPr>
              <w:t>P</w:t>
            </w:r>
            <w:r w:rsidRPr="00CE760D">
              <w:rPr>
                <w:sz w:val="24"/>
                <w:szCs w:val="24"/>
              </w:rPr>
              <w:t>ropos</w:t>
            </w:r>
            <w:r w:rsidRPr="00CE760D">
              <w:rPr>
                <w:spacing w:val="-1"/>
                <w:sz w:val="24"/>
                <w:szCs w:val="24"/>
              </w:rPr>
              <w:t>a</w:t>
            </w:r>
            <w:r w:rsidRPr="00CE760D">
              <w:rPr>
                <w:sz w:val="24"/>
                <w:szCs w:val="24"/>
              </w:rPr>
              <w:t>l and the</w:t>
            </w:r>
            <w:r w:rsidRPr="00CE760D">
              <w:rPr>
                <w:spacing w:val="1"/>
                <w:sz w:val="24"/>
                <w:szCs w:val="24"/>
              </w:rPr>
              <w:t xml:space="preserve"> </w:t>
            </w:r>
            <w:r w:rsidRPr="00CE760D">
              <w:rPr>
                <w:spacing w:val="-1"/>
                <w:sz w:val="24"/>
                <w:szCs w:val="24"/>
              </w:rPr>
              <w:t>F</w:t>
            </w:r>
            <w:r w:rsidRPr="00CE760D">
              <w:rPr>
                <w:sz w:val="24"/>
                <w:szCs w:val="24"/>
              </w:rPr>
              <w:t>inan</w:t>
            </w:r>
            <w:r w:rsidRPr="00CE760D">
              <w:rPr>
                <w:spacing w:val="-1"/>
                <w:sz w:val="24"/>
                <w:szCs w:val="24"/>
              </w:rPr>
              <w:t>c</w:t>
            </w:r>
            <w:r w:rsidRPr="00CE760D">
              <w:rPr>
                <w:sz w:val="24"/>
                <w:szCs w:val="24"/>
              </w:rPr>
              <w:t xml:space="preserve">ial </w:t>
            </w:r>
            <w:r w:rsidRPr="00CE760D">
              <w:rPr>
                <w:spacing w:val="1"/>
                <w:sz w:val="24"/>
                <w:szCs w:val="24"/>
              </w:rPr>
              <w:t>P</w:t>
            </w:r>
            <w:r w:rsidRPr="00CE760D">
              <w:rPr>
                <w:sz w:val="24"/>
                <w:szCs w:val="24"/>
              </w:rPr>
              <w:t>ropos</w:t>
            </w:r>
            <w:r w:rsidRPr="00CE760D">
              <w:rPr>
                <w:spacing w:val="-1"/>
                <w:sz w:val="24"/>
                <w:szCs w:val="24"/>
              </w:rPr>
              <w:t>a</w:t>
            </w:r>
            <w:r w:rsidRPr="00CE760D">
              <w:rPr>
                <w:sz w:val="24"/>
                <w:szCs w:val="24"/>
              </w:rPr>
              <w:t>l.</w:t>
            </w:r>
          </w:p>
          <w:p w:rsidR="00720CD4" w:rsidRDefault="004C4F09" w:rsidP="005C08C5">
            <w:pPr>
              <w:pStyle w:val="ListParagraph"/>
              <w:numPr>
                <w:ilvl w:val="0"/>
                <w:numId w:val="34"/>
              </w:numPr>
              <w:rPr>
                <w:sz w:val="24"/>
                <w:szCs w:val="24"/>
              </w:rPr>
            </w:pPr>
            <w:r w:rsidRPr="00CE760D">
              <w:rPr>
                <w:spacing w:val="-1"/>
                <w:sz w:val="24"/>
                <w:szCs w:val="24"/>
              </w:rPr>
              <w:t>“</w:t>
            </w:r>
            <w:r w:rsidRPr="00CE760D">
              <w:rPr>
                <w:sz w:val="24"/>
                <w:szCs w:val="24"/>
              </w:rPr>
              <w:t>R</w:t>
            </w:r>
            <w:r w:rsidRPr="00CE760D">
              <w:rPr>
                <w:spacing w:val="-1"/>
                <w:sz w:val="24"/>
                <w:szCs w:val="24"/>
              </w:rPr>
              <w:t>F</w:t>
            </w:r>
            <w:r w:rsidRPr="00CE760D">
              <w:rPr>
                <w:spacing w:val="1"/>
                <w:sz w:val="24"/>
                <w:szCs w:val="24"/>
              </w:rPr>
              <w:t>P</w:t>
            </w:r>
            <w:r w:rsidRPr="00CE760D">
              <w:rPr>
                <w:sz w:val="24"/>
                <w:szCs w:val="24"/>
              </w:rPr>
              <w:t>”</w:t>
            </w:r>
            <w:r w:rsidRPr="00CE760D">
              <w:rPr>
                <w:spacing w:val="42"/>
                <w:sz w:val="24"/>
                <w:szCs w:val="24"/>
              </w:rPr>
              <w:t xml:space="preserve"> </w:t>
            </w:r>
            <w:r w:rsidRPr="00CE760D">
              <w:rPr>
                <w:sz w:val="24"/>
                <w:szCs w:val="24"/>
              </w:rPr>
              <w:t>me</w:t>
            </w:r>
            <w:r w:rsidRPr="00CE760D">
              <w:rPr>
                <w:spacing w:val="-1"/>
                <w:sz w:val="24"/>
                <w:szCs w:val="24"/>
              </w:rPr>
              <w:t>a</w:t>
            </w:r>
            <w:r w:rsidRPr="00CE760D">
              <w:rPr>
                <w:sz w:val="24"/>
                <w:szCs w:val="24"/>
              </w:rPr>
              <w:t>ns</w:t>
            </w:r>
            <w:r w:rsidRPr="00CE760D">
              <w:rPr>
                <w:spacing w:val="43"/>
                <w:sz w:val="24"/>
                <w:szCs w:val="24"/>
              </w:rPr>
              <w:t xml:space="preserve"> </w:t>
            </w:r>
            <w:r w:rsidRPr="00CE760D">
              <w:rPr>
                <w:sz w:val="24"/>
                <w:szCs w:val="24"/>
              </w:rPr>
              <w:t>the</w:t>
            </w:r>
            <w:r w:rsidRPr="00CE760D">
              <w:rPr>
                <w:spacing w:val="42"/>
                <w:sz w:val="24"/>
                <w:szCs w:val="24"/>
              </w:rPr>
              <w:t xml:space="preserve"> </w:t>
            </w:r>
            <w:r w:rsidRPr="00CE760D">
              <w:rPr>
                <w:sz w:val="24"/>
                <w:szCs w:val="24"/>
              </w:rPr>
              <w:t>R</w:t>
            </w:r>
            <w:r w:rsidRPr="00CE760D">
              <w:rPr>
                <w:spacing w:val="-1"/>
                <w:sz w:val="24"/>
                <w:szCs w:val="24"/>
              </w:rPr>
              <w:t>e</w:t>
            </w:r>
            <w:r w:rsidRPr="00CE760D">
              <w:rPr>
                <w:sz w:val="24"/>
                <w:szCs w:val="24"/>
              </w:rPr>
              <w:t>q</w:t>
            </w:r>
            <w:r w:rsidRPr="00CE760D">
              <w:rPr>
                <w:spacing w:val="2"/>
                <w:sz w:val="24"/>
                <w:szCs w:val="24"/>
              </w:rPr>
              <w:t>u</w:t>
            </w:r>
            <w:r w:rsidRPr="00CE760D">
              <w:rPr>
                <w:spacing w:val="-1"/>
                <w:sz w:val="24"/>
                <w:szCs w:val="24"/>
              </w:rPr>
              <w:t>e</w:t>
            </w:r>
            <w:r w:rsidRPr="00CE760D">
              <w:rPr>
                <w:sz w:val="24"/>
                <w:szCs w:val="24"/>
              </w:rPr>
              <w:t>st</w:t>
            </w:r>
            <w:r w:rsidRPr="00CE760D">
              <w:rPr>
                <w:spacing w:val="44"/>
                <w:sz w:val="24"/>
                <w:szCs w:val="24"/>
              </w:rPr>
              <w:t xml:space="preserve"> </w:t>
            </w:r>
            <w:r w:rsidR="008C17E6" w:rsidRPr="00CE760D">
              <w:rPr>
                <w:spacing w:val="-1"/>
                <w:sz w:val="24"/>
                <w:szCs w:val="24"/>
              </w:rPr>
              <w:t>for</w:t>
            </w:r>
            <w:r w:rsidRPr="00CE760D">
              <w:rPr>
                <w:spacing w:val="42"/>
                <w:sz w:val="24"/>
                <w:szCs w:val="24"/>
              </w:rPr>
              <w:t xml:space="preserve"> </w:t>
            </w:r>
            <w:r w:rsidRPr="00CE760D">
              <w:rPr>
                <w:spacing w:val="1"/>
                <w:sz w:val="24"/>
                <w:szCs w:val="24"/>
              </w:rPr>
              <w:t>P</w:t>
            </w:r>
            <w:r w:rsidRPr="00CE760D">
              <w:rPr>
                <w:sz w:val="24"/>
                <w:szCs w:val="24"/>
              </w:rPr>
              <w:t>ropos</w:t>
            </w:r>
            <w:r w:rsidRPr="00CE760D">
              <w:rPr>
                <w:spacing w:val="-1"/>
                <w:sz w:val="24"/>
                <w:szCs w:val="24"/>
              </w:rPr>
              <w:t>a</w:t>
            </w:r>
            <w:r w:rsidRPr="00CE760D">
              <w:rPr>
                <w:sz w:val="24"/>
                <w:szCs w:val="24"/>
              </w:rPr>
              <w:t>l</w:t>
            </w:r>
            <w:r w:rsidRPr="00CE760D">
              <w:rPr>
                <w:spacing w:val="43"/>
                <w:sz w:val="24"/>
                <w:szCs w:val="24"/>
              </w:rPr>
              <w:t xml:space="preserve"> </w:t>
            </w:r>
            <w:r w:rsidRPr="00CE760D">
              <w:rPr>
                <w:sz w:val="24"/>
                <w:szCs w:val="24"/>
              </w:rPr>
              <w:t>p</w:t>
            </w:r>
            <w:r w:rsidRPr="00CE760D">
              <w:rPr>
                <w:spacing w:val="-1"/>
                <w:sz w:val="24"/>
                <w:szCs w:val="24"/>
              </w:rPr>
              <w:t>re</w:t>
            </w:r>
            <w:r w:rsidRPr="00CE760D">
              <w:rPr>
                <w:spacing w:val="2"/>
                <w:sz w:val="24"/>
                <w:szCs w:val="24"/>
              </w:rPr>
              <w:t>p</w:t>
            </w:r>
            <w:r w:rsidRPr="00CE760D">
              <w:rPr>
                <w:spacing w:val="-1"/>
                <w:sz w:val="24"/>
                <w:szCs w:val="24"/>
              </w:rPr>
              <w:t>a</w:t>
            </w:r>
            <w:r w:rsidRPr="00CE760D">
              <w:rPr>
                <w:spacing w:val="1"/>
                <w:sz w:val="24"/>
                <w:szCs w:val="24"/>
              </w:rPr>
              <w:t>r</w:t>
            </w:r>
            <w:r w:rsidRPr="00CE760D">
              <w:rPr>
                <w:spacing w:val="-1"/>
                <w:sz w:val="24"/>
                <w:szCs w:val="24"/>
              </w:rPr>
              <w:t>e</w:t>
            </w:r>
            <w:r w:rsidRPr="00CE760D">
              <w:rPr>
                <w:sz w:val="24"/>
                <w:szCs w:val="24"/>
              </w:rPr>
              <w:t>d</w:t>
            </w:r>
            <w:r w:rsidRPr="00CE760D">
              <w:rPr>
                <w:spacing w:val="43"/>
                <w:sz w:val="24"/>
                <w:szCs w:val="24"/>
              </w:rPr>
              <w:t xml:space="preserve"> </w:t>
            </w:r>
            <w:r w:rsidRPr="00CE760D">
              <w:rPr>
                <w:spacing w:val="2"/>
                <w:sz w:val="24"/>
                <w:szCs w:val="24"/>
              </w:rPr>
              <w:t>b</w:t>
            </w:r>
            <w:r w:rsidRPr="00CE760D">
              <w:rPr>
                <w:sz w:val="24"/>
                <w:szCs w:val="24"/>
              </w:rPr>
              <w:t>y</w:t>
            </w:r>
            <w:r w:rsidRPr="00CE760D">
              <w:rPr>
                <w:spacing w:val="38"/>
                <w:sz w:val="24"/>
                <w:szCs w:val="24"/>
              </w:rPr>
              <w:t xml:space="preserve"> </w:t>
            </w:r>
            <w:r w:rsidRPr="00CE760D">
              <w:rPr>
                <w:sz w:val="24"/>
                <w:szCs w:val="24"/>
              </w:rPr>
              <w:t>the</w:t>
            </w:r>
            <w:r w:rsidRPr="00CE760D">
              <w:rPr>
                <w:spacing w:val="42"/>
                <w:sz w:val="24"/>
                <w:szCs w:val="24"/>
              </w:rPr>
              <w:t xml:space="preserve"> </w:t>
            </w:r>
            <w:r w:rsidRPr="00CE760D">
              <w:rPr>
                <w:sz w:val="24"/>
                <w:szCs w:val="24"/>
              </w:rPr>
              <w:t>p</w:t>
            </w:r>
            <w:r w:rsidRPr="00CE760D">
              <w:rPr>
                <w:spacing w:val="-1"/>
                <w:sz w:val="24"/>
                <w:szCs w:val="24"/>
              </w:rPr>
              <w:t>r</w:t>
            </w:r>
            <w:r w:rsidRPr="00CE760D">
              <w:rPr>
                <w:spacing w:val="2"/>
                <w:sz w:val="24"/>
                <w:szCs w:val="24"/>
              </w:rPr>
              <w:t>o</w:t>
            </w:r>
            <w:r w:rsidRPr="00CE760D">
              <w:rPr>
                <w:spacing w:val="-1"/>
                <w:sz w:val="24"/>
                <w:szCs w:val="24"/>
              </w:rPr>
              <w:t>c</w:t>
            </w:r>
            <w:r w:rsidRPr="00CE760D">
              <w:rPr>
                <w:sz w:val="24"/>
                <w:szCs w:val="24"/>
              </w:rPr>
              <w:t>u</w:t>
            </w:r>
            <w:r w:rsidRPr="00CE760D">
              <w:rPr>
                <w:spacing w:val="-1"/>
                <w:sz w:val="24"/>
                <w:szCs w:val="24"/>
              </w:rPr>
              <w:t>r</w:t>
            </w:r>
            <w:r w:rsidRPr="00CE760D">
              <w:rPr>
                <w:sz w:val="24"/>
                <w:szCs w:val="24"/>
              </w:rPr>
              <w:t>i</w:t>
            </w:r>
            <w:r w:rsidRPr="00CE760D">
              <w:rPr>
                <w:spacing w:val="3"/>
                <w:sz w:val="24"/>
                <w:szCs w:val="24"/>
              </w:rPr>
              <w:t>n</w:t>
            </w:r>
            <w:r w:rsidRPr="00CE760D">
              <w:rPr>
                <w:sz w:val="24"/>
                <w:szCs w:val="24"/>
              </w:rPr>
              <w:t>g</w:t>
            </w:r>
            <w:r w:rsidRPr="00CE760D">
              <w:rPr>
                <w:spacing w:val="41"/>
                <w:sz w:val="24"/>
                <w:szCs w:val="24"/>
              </w:rPr>
              <w:t xml:space="preserve"> </w:t>
            </w:r>
            <w:r w:rsidRPr="00CE760D">
              <w:rPr>
                <w:spacing w:val="2"/>
                <w:sz w:val="24"/>
                <w:szCs w:val="24"/>
              </w:rPr>
              <w:t>A</w:t>
            </w:r>
            <w:r w:rsidRPr="00CE760D">
              <w:rPr>
                <w:sz w:val="24"/>
                <w:szCs w:val="24"/>
              </w:rPr>
              <w:t>g</w:t>
            </w:r>
            <w:r w:rsidRPr="00CE760D">
              <w:rPr>
                <w:spacing w:val="-1"/>
                <w:sz w:val="24"/>
                <w:szCs w:val="24"/>
              </w:rPr>
              <w:t>e</w:t>
            </w:r>
            <w:r w:rsidRPr="00CE760D">
              <w:rPr>
                <w:sz w:val="24"/>
                <w:szCs w:val="24"/>
              </w:rPr>
              <w:t>n</w:t>
            </w:r>
            <w:r w:rsidRPr="00CE760D">
              <w:rPr>
                <w:spacing w:val="4"/>
                <w:sz w:val="24"/>
                <w:szCs w:val="24"/>
              </w:rPr>
              <w:t>c</w:t>
            </w:r>
            <w:r w:rsidRPr="00CE760D">
              <w:rPr>
                <w:sz w:val="24"/>
                <w:szCs w:val="24"/>
              </w:rPr>
              <w:t>y</w:t>
            </w:r>
            <w:r w:rsidRPr="00CE760D">
              <w:rPr>
                <w:spacing w:val="38"/>
                <w:sz w:val="24"/>
                <w:szCs w:val="24"/>
              </w:rPr>
              <w:t xml:space="preserve"> </w:t>
            </w:r>
            <w:r w:rsidRPr="00CE760D">
              <w:rPr>
                <w:sz w:val="24"/>
                <w:szCs w:val="24"/>
              </w:rPr>
              <w:t>for</w:t>
            </w:r>
            <w:r w:rsidRPr="00CE760D">
              <w:rPr>
                <w:spacing w:val="42"/>
                <w:sz w:val="24"/>
                <w:szCs w:val="24"/>
              </w:rPr>
              <w:t xml:space="preserve"> </w:t>
            </w:r>
            <w:r w:rsidRPr="00CE760D">
              <w:rPr>
                <w:sz w:val="24"/>
                <w:szCs w:val="24"/>
              </w:rPr>
              <w:t>the</w:t>
            </w:r>
            <w:r>
              <w:rPr>
                <w:sz w:val="24"/>
                <w:szCs w:val="24"/>
              </w:rPr>
              <w:t xml:space="preserve"> </w:t>
            </w:r>
            <w:r w:rsidRPr="00CE760D">
              <w:rPr>
                <w:sz w:val="24"/>
                <w:szCs w:val="24"/>
              </w:rPr>
              <w:t>s</w:t>
            </w:r>
            <w:r w:rsidRPr="00CE760D">
              <w:rPr>
                <w:spacing w:val="-1"/>
                <w:sz w:val="24"/>
                <w:szCs w:val="24"/>
              </w:rPr>
              <w:t>e</w:t>
            </w:r>
            <w:r w:rsidRPr="00CE760D">
              <w:rPr>
                <w:sz w:val="24"/>
                <w:szCs w:val="24"/>
              </w:rPr>
              <w:t>le</w:t>
            </w:r>
            <w:r w:rsidRPr="00CE760D">
              <w:rPr>
                <w:spacing w:val="-1"/>
                <w:sz w:val="24"/>
                <w:szCs w:val="24"/>
              </w:rPr>
              <w:t>c</w:t>
            </w:r>
            <w:r w:rsidRPr="00CE760D">
              <w:rPr>
                <w:sz w:val="24"/>
                <w:szCs w:val="24"/>
              </w:rPr>
              <w:t>t</w:t>
            </w:r>
            <w:r w:rsidRPr="00CE760D">
              <w:rPr>
                <w:spacing w:val="1"/>
                <w:sz w:val="24"/>
                <w:szCs w:val="24"/>
              </w:rPr>
              <w:t>i</w:t>
            </w:r>
            <w:r w:rsidRPr="00CE760D">
              <w:rPr>
                <w:sz w:val="24"/>
                <w:szCs w:val="24"/>
              </w:rPr>
              <w:t>on of</w:t>
            </w:r>
            <w:r w:rsidRPr="00CE760D">
              <w:rPr>
                <w:spacing w:val="-1"/>
                <w:sz w:val="24"/>
                <w:szCs w:val="24"/>
              </w:rPr>
              <w:t xml:space="preserve"> </w:t>
            </w:r>
            <w:r w:rsidRPr="00CE760D">
              <w:rPr>
                <w:sz w:val="24"/>
                <w:szCs w:val="24"/>
              </w:rPr>
              <w:t>Consultants</w:t>
            </w:r>
            <w:r>
              <w:rPr>
                <w:sz w:val="24"/>
                <w:szCs w:val="24"/>
              </w:rPr>
              <w:t>.</w:t>
            </w:r>
          </w:p>
          <w:p w:rsidR="008C17E6" w:rsidRPr="008C17E6" w:rsidRDefault="008C17E6" w:rsidP="005C08C5">
            <w:pPr>
              <w:pStyle w:val="ListParagraph"/>
              <w:numPr>
                <w:ilvl w:val="0"/>
                <w:numId w:val="34"/>
              </w:numPr>
              <w:rPr>
                <w:sz w:val="24"/>
                <w:szCs w:val="24"/>
              </w:rPr>
            </w:pPr>
            <w:r w:rsidRPr="00CE760D">
              <w:rPr>
                <w:spacing w:val="-1"/>
                <w:sz w:val="24"/>
                <w:szCs w:val="24"/>
              </w:rPr>
              <w:t>“</w:t>
            </w:r>
            <w:r w:rsidRPr="00CE760D">
              <w:rPr>
                <w:spacing w:val="1"/>
                <w:sz w:val="24"/>
                <w:szCs w:val="24"/>
              </w:rPr>
              <w:t>S</w:t>
            </w:r>
            <w:r w:rsidRPr="00CE760D">
              <w:rPr>
                <w:sz w:val="24"/>
                <w:szCs w:val="24"/>
              </w:rPr>
              <w:t>ub</w:t>
            </w:r>
            <w:r w:rsidRPr="00CE760D">
              <w:rPr>
                <w:spacing w:val="-1"/>
                <w:sz w:val="24"/>
                <w:szCs w:val="24"/>
              </w:rPr>
              <w:t>-</w:t>
            </w:r>
            <w:r w:rsidRPr="00CE760D">
              <w:rPr>
                <w:sz w:val="24"/>
                <w:szCs w:val="24"/>
              </w:rPr>
              <w:t>Consultant”</w:t>
            </w:r>
            <w:r w:rsidRPr="00CE760D">
              <w:rPr>
                <w:spacing w:val="37"/>
                <w:sz w:val="24"/>
                <w:szCs w:val="24"/>
              </w:rPr>
              <w:t xml:space="preserve"> </w:t>
            </w:r>
            <w:r w:rsidRPr="00CE760D">
              <w:rPr>
                <w:sz w:val="24"/>
                <w:szCs w:val="24"/>
              </w:rPr>
              <w:t>me</w:t>
            </w:r>
            <w:r w:rsidRPr="00CE760D">
              <w:rPr>
                <w:spacing w:val="-1"/>
                <w:sz w:val="24"/>
                <w:szCs w:val="24"/>
              </w:rPr>
              <w:t>a</w:t>
            </w:r>
            <w:r w:rsidRPr="00CE760D">
              <w:rPr>
                <w:sz w:val="24"/>
                <w:szCs w:val="24"/>
              </w:rPr>
              <w:t>ns</w:t>
            </w:r>
            <w:r w:rsidRPr="00CE760D">
              <w:rPr>
                <w:spacing w:val="38"/>
                <w:sz w:val="24"/>
                <w:szCs w:val="24"/>
              </w:rPr>
              <w:t xml:space="preserve"> </w:t>
            </w:r>
            <w:r w:rsidRPr="00CE760D">
              <w:rPr>
                <w:spacing w:val="-1"/>
                <w:sz w:val="24"/>
                <w:szCs w:val="24"/>
              </w:rPr>
              <w:t>a</w:t>
            </w:r>
            <w:r w:rsidRPr="00CE760D">
              <w:rPr>
                <w:spacing w:val="2"/>
                <w:sz w:val="24"/>
                <w:szCs w:val="24"/>
              </w:rPr>
              <w:t>n</w:t>
            </w:r>
            <w:r w:rsidRPr="00CE760D">
              <w:rPr>
                <w:sz w:val="24"/>
                <w:szCs w:val="24"/>
              </w:rPr>
              <w:t>y</w:t>
            </w:r>
            <w:r w:rsidRPr="00CE760D">
              <w:rPr>
                <w:spacing w:val="33"/>
                <w:sz w:val="24"/>
                <w:szCs w:val="24"/>
              </w:rPr>
              <w:t xml:space="preserve"> </w:t>
            </w:r>
            <w:r w:rsidRPr="00CE760D">
              <w:rPr>
                <w:sz w:val="24"/>
                <w:szCs w:val="24"/>
              </w:rPr>
              <w:t>p</w:t>
            </w:r>
            <w:r w:rsidRPr="00CE760D">
              <w:rPr>
                <w:spacing w:val="1"/>
                <w:sz w:val="24"/>
                <w:szCs w:val="24"/>
              </w:rPr>
              <w:t>e</w:t>
            </w:r>
            <w:r w:rsidRPr="00CE760D">
              <w:rPr>
                <w:sz w:val="24"/>
                <w:szCs w:val="24"/>
              </w:rPr>
              <w:t>rson</w:t>
            </w:r>
            <w:r w:rsidRPr="00CE760D">
              <w:rPr>
                <w:spacing w:val="38"/>
                <w:sz w:val="24"/>
                <w:szCs w:val="24"/>
              </w:rPr>
              <w:t xml:space="preserve"> </w:t>
            </w:r>
            <w:r w:rsidRPr="00CE760D">
              <w:rPr>
                <w:sz w:val="24"/>
                <w:szCs w:val="24"/>
              </w:rPr>
              <w:t>or</w:t>
            </w:r>
            <w:r w:rsidRPr="00CE760D">
              <w:rPr>
                <w:spacing w:val="37"/>
                <w:sz w:val="24"/>
                <w:szCs w:val="24"/>
              </w:rPr>
              <w:t xml:space="preserve"> </w:t>
            </w:r>
            <w:r w:rsidRPr="00CE760D">
              <w:rPr>
                <w:spacing w:val="-1"/>
                <w:sz w:val="24"/>
                <w:szCs w:val="24"/>
              </w:rPr>
              <w:t>e</w:t>
            </w:r>
            <w:r w:rsidRPr="00CE760D">
              <w:rPr>
                <w:sz w:val="24"/>
                <w:szCs w:val="24"/>
              </w:rPr>
              <w:t>nt</w:t>
            </w:r>
            <w:r w:rsidRPr="00CE760D">
              <w:rPr>
                <w:spacing w:val="1"/>
                <w:sz w:val="24"/>
                <w:szCs w:val="24"/>
              </w:rPr>
              <w:t>i</w:t>
            </w:r>
            <w:r w:rsidRPr="00CE760D">
              <w:rPr>
                <w:spacing w:val="3"/>
                <w:sz w:val="24"/>
                <w:szCs w:val="24"/>
              </w:rPr>
              <w:t>t</w:t>
            </w:r>
            <w:r w:rsidRPr="00CE760D">
              <w:rPr>
                <w:sz w:val="24"/>
                <w:szCs w:val="24"/>
              </w:rPr>
              <w:t>y</w:t>
            </w:r>
            <w:r w:rsidRPr="00CE760D">
              <w:rPr>
                <w:spacing w:val="33"/>
                <w:sz w:val="24"/>
                <w:szCs w:val="24"/>
              </w:rPr>
              <w:t xml:space="preserve"> </w:t>
            </w:r>
            <w:r w:rsidRPr="00CE760D">
              <w:rPr>
                <w:sz w:val="24"/>
                <w:szCs w:val="24"/>
              </w:rPr>
              <w:t>to</w:t>
            </w:r>
            <w:r w:rsidRPr="00CE760D">
              <w:rPr>
                <w:spacing w:val="41"/>
                <w:sz w:val="24"/>
                <w:szCs w:val="24"/>
              </w:rPr>
              <w:t xml:space="preserve"> </w:t>
            </w:r>
            <w:r w:rsidRPr="00CE760D">
              <w:rPr>
                <w:sz w:val="24"/>
                <w:szCs w:val="24"/>
              </w:rPr>
              <w:t>whom</w:t>
            </w:r>
            <w:r w:rsidRPr="00CE760D">
              <w:rPr>
                <w:spacing w:val="38"/>
                <w:sz w:val="24"/>
                <w:szCs w:val="24"/>
              </w:rPr>
              <w:t xml:space="preserve"> </w:t>
            </w:r>
            <w:r w:rsidRPr="00CE760D">
              <w:rPr>
                <w:sz w:val="24"/>
                <w:szCs w:val="24"/>
              </w:rPr>
              <w:t>the</w:t>
            </w:r>
            <w:r w:rsidRPr="00CE760D">
              <w:rPr>
                <w:spacing w:val="38"/>
                <w:sz w:val="24"/>
                <w:szCs w:val="24"/>
              </w:rPr>
              <w:t xml:space="preserve"> </w:t>
            </w:r>
            <w:r w:rsidRPr="00CE760D">
              <w:rPr>
                <w:sz w:val="24"/>
                <w:szCs w:val="24"/>
              </w:rPr>
              <w:t>Consultant</w:t>
            </w:r>
            <w:r w:rsidRPr="00CE760D">
              <w:rPr>
                <w:spacing w:val="38"/>
                <w:sz w:val="24"/>
                <w:szCs w:val="24"/>
              </w:rPr>
              <w:t xml:space="preserve"> </w:t>
            </w:r>
            <w:r w:rsidRPr="00CE760D">
              <w:rPr>
                <w:spacing w:val="-2"/>
                <w:sz w:val="24"/>
                <w:szCs w:val="24"/>
              </w:rPr>
              <w:t>s</w:t>
            </w:r>
            <w:r w:rsidRPr="00CE760D">
              <w:rPr>
                <w:sz w:val="24"/>
                <w:szCs w:val="24"/>
              </w:rPr>
              <w:t>ub</w:t>
            </w:r>
            <w:r w:rsidRPr="00CE760D">
              <w:rPr>
                <w:spacing w:val="-1"/>
                <w:sz w:val="24"/>
                <w:szCs w:val="24"/>
              </w:rPr>
              <w:t>c</w:t>
            </w:r>
            <w:r w:rsidRPr="00CE760D">
              <w:rPr>
                <w:sz w:val="24"/>
                <w:szCs w:val="24"/>
              </w:rPr>
              <w:t>ontr</w:t>
            </w:r>
            <w:r w:rsidRPr="00CE760D">
              <w:rPr>
                <w:spacing w:val="-1"/>
                <w:sz w:val="24"/>
                <w:szCs w:val="24"/>
              </w:rPr>
              <w:t>ac</w:t>
            </w:r>
            <w:r w:rsidRPr="00CE760D">
              <w:rPr>
                <w:sz w:val="24"/>
                <w:szCs w:val="24"/>
              </w:rPr>
              <w:t>ts</w:t>
            </w:r>
            <w:r>
              <w:rPr>
                <w:sz w:val="24"/>
                <w:szCs w:val="24"/>
              </w:rPr>
              <w:t xml:space="preserve"> </w:t>
            </w:r>
            <w:r w:rsidRPr="00CE760D">
              <w:rPr>
                <w:spacing w:val="-1"/>
                <w:sz w:val="24"/>
                <w:szCs w:val="24"/>
              </w:rPr>
              <w:t>a</w:t>
            </w:r>
            <w:r w:rsidRPr="00CE760D">
              <w:rPr>
                <w:spacing w:val="2"/>
                <w:sz w:val="24"/>
                <w:szCs w:val="24"/>
              </w:rPr>
              <w:t>n</w:t>
            </w:r>
            <w:r w:rsidRPr="00CE760D">
              <w:rPr>
                <w:sz w:val="24"/>
                <w:szCs w:val="24"/>
              </w:rPr>
              <w:t>y</w:t>
            </w:r>
            <w:r w:rsidRPr="00CE760D">
              <w:rPr>
                <w:spacing w:val="-5"/>
                <w:sz w:val="24"/>
                <w:szCs w:val="24"/>
              </w:rPr>
              <w:t xml:space="preserve"> </w:t>
            </w:r>
            <w:r w:rsidRPr="00CE760D">
              <w:rPr>
                <w:spacing w:val="2"/>
                <w:sz w:val="24"/>
                <w:szCs w:val="24"/>
              </w:rPr>
              <w:t>p</w:t>
            </w:r>
            <w:r w:rsidRPr="00CE760D">
              <w:rPr>
                <w:spacing w:val="-1"/>
                <w:sz w:val="24"/>
                <w:szCs w:val="24"/>
              </w:rPr>
              <w:t>a</w:t>
            </w:r>
            <w:r w:rsidRPr="00CE760D">
              <w:rPr>
                <w:sz w:val="24"/>
                <w:szCs w:val="24"/>
              </w:rPr>
              <w:t>rt of</w:t>
            </w:r>
            <w:r w:rsidRPr="00CE760D">
              <w:rPr>
                <w:spacing w:val="-1"/>
                <w:sz w:val="24"/>
                <w:szCs w:val="24"/>
              </w:rPr>
              <w:t xml:space="preserve"> </w:t>
            </w:r>
            <w:r w:rsidRPr="00CE760D">
              <w:rPr>
                <w:sz w:val="24"/>
                <w:szCs w:val="24"/>
              </w:rPr>
              <w:t>the S</w:t>
            </w:r>
            <w:r w:rsidRPr="00CE760D">
              <w:rPr>
                <w:spacing w:val="2"/>
                <w:sz w:val="24"/>
                <w:szCs w:val="24"/>
              </w:rPr>
              <w:t>e</w:t>
            </w:r>
            <w:r w:rsidRPr="00CE760D">
              <w:rPr>
                <w:sz w:val="24"/>
                <w:szCs w:val="24"/>
              </w:rPr>
              <w:t>rvi</w:t>
            </w:r>
            <w:r w:rsidRPr="00CE760D">
              <w:rPr>
                <w:spacing w:val="-1"/>
                <w:sz w:val="24"/>
                <w:szCs w:val="24"/>
              </w:rPr>
              <w:t>ce</w:t>
            </w:r>
            <w:r w:rsidRPr="00CE760D">
              <w:rPr>
                <w:sz w:val="24"/>
                <w:szCs w:val="24"/>
              </w:rPr>
              <w:t>s.</w:t>
            </w:r>
          </w:p>
          <w:p w:rsidR="00720CD4" w:rsidRPr="008C17E6" w:rsidRDefault="008C17E6" w:rsidP="005C08C5">
            <w:pPr>
              <w:pStyle w:val="ListParagraph"/>
              <w:numPr>
                <w:ilvl w:val="0"/>
                <w:numId w:val="34"/>
              </w:numPr>
              <w:rPr>
                <w:sz w:val="24"/>
                <w:szCs w:val="24"/>
              </w:rPr>
            </w:pPr>
            <w:r w:rsidRPr="00CE760D">
              <w:rPr>
                <w:spacing w:val="-1"/>
                <w:sz w:val="24"/>
                <w:szCs w:val="24"/>
              </w:rPr>
              <w:t>“</w:t>
            </w:r>
            <w:r w:rsidRPr="00CE760D">
              <w:rPr>
                <w:sz w:val="24"/>
                <w:szCs w:val="24"/>
              </w:rPr>
              <w:t>T</w:t>
            </w:r>
            <w:r w:rsidRPr="00CE760D">
              <w:rPr>
                <w:spacing w:val="-1"/>
                <w:sz w:val="24"/>
                <w:szCs w:val="24"/>
              </w:rPr>
              <w:t>e</w:t>
            </w:r>
            <w:r w:rsidRPr="00CE760D">
              <w:rPr>
                <w:sz w:val="24"/>
                <w:szCs w:val="24"/>
              </w:rPr>
              <w:t>rms</w:t>
            </w:r>
            <w:r w:rsidRPr="00CE760D">
              <w:rPr>
                <w:spacing w:val="10"/>
                <w:sz w:val="24"/>
                <w:szCs w:val="24"/>
              </w:rPr>
              <w:t xml:space="preserve"> </w:t>
            </w:r>
            <w:r w:rsidRPr="00CE760D">
              <w:rPr>
                <w:sz w:val="24"/>
                <w:szCs w:val="24"/>
              </w:rPr>
              <w:t>of</w:t>
            </w:r>
            <w:r w:rsidRPr="00CE760D">
              <w:rPr>
                <w:spacing w:val="9"/>
                <w:sz w:val="24"/>
                <w:szCs w:val="24"/>
              </w:rPr>
              <w:t xml:space="preserve"> </w:t>
            </w:r>
            <w:r w:rsidRPr="00CE760D">
              <w:rPr>
                <w:sz w:val="24"/>
                <w:szCs w:val="24"/>
              </w:rPr>
              <w:t>R</w:t>
            </w:r>
            <w:r w:rsidRPr="00CE760D">
              <w:rPr>
                <w:spacing w:val="-1"/>
                <w:sz w:val="24"/>
                <w:szCs w:val="24"/>
              </w:rPr>
              <w:t>e</w:t>
            </w:r>
            <w:r w:rsidRPr="00CE760D">
              <w:rPr>
                <w:spacing w:val="1"/>
                <w:sz w:val="24"/>
                <w:szCs w:val="24"/>
              </w:rPr>
              <w:t>f</w:t>
            </w:r>
            <w:r w:rsidRPr="00CE760D">
              <w:rPr>
                <w:spacing w:val="-1"/>
                <w:sz w:val="24"/>
                <w:szCs w:val="24"/>
              </w:rPr>
              <w:t>e</w:t>
            </w:r>
            <w:r w:rsidRPr="00CE760D">
              <w:rPr>
                <w:sz w:val="24"/>
                <w:szCs w:val="24"/>
              </w:rPr>
              <w:t>r</w:t>
            </w:r>
            <w:r w:rsidRPr="00CE760D">
              <w:rPr>
                <w:spacing w:val="-2"/>
                <w:sz w:val="24"/>
                <w:szCs w:val="24"/>
              </w:rPr>
              <w:t>e</w:t>
            </w:r>
            <w:r w:rsidRPr="00CE760D">
              <w:rPr>
                <w:spacing w:val="2"/>
                <w:sz w:val="24"/>
                <w:szCs w:val="24"/>
              </w:rPr>
              <w:t>n</w:t>
            </w:r>
            <w:r w:rsidRPr="00CE760D">
              <w:rPr>
                <w:spacing w:val="-1"/>
                <w:sz w:val="24"/>
                <w:szCs w:val="24"/>
              </w:rPr>
              <w:t>c</w:t>
            </w:r>
            <w:r w:rsidRPr="00CE760D">
              <w:rPr>
                <w:spacing w:val="1"/>
                <w:sz w:val="24"/>
                <w:szCs w:val="24"/>
              </w:rPr>
              <w:t>e</w:t>
            </w:r>
            <w:r w:rsidRPr="00CE760D">
              <w:rPr>
                <w:sz w:val="24"/>
                <w:szCs w:val="24"/>
              </w:rPr>
              <w:t>”</w:t>
            </w:r>
            <w:r w:rsidRPr="00CE760D">
              <w:rPr>
                <w:spacing w:val="9"/>
                <w:sz w:val="24"/>
                <w:szCs w:val="24"/>
              </w:rPr>
              <w:t xml:space="preserve"> </w:t>
            </w:r>
            <w:r w:rsidRPr="00CE760D">
              <w:rPr>
                <w:spacing w:val="1"/>
                <w:sz w:val="24"/>
                <w:szCs w:val="24"/>
              </w:rPr>
              <w:t>(</w:t>
            </w:r>
            <w:r w:rsidRPr="00CE760D">
              <w:rPr>
                <w:sz w:val="24"/>
                <w:szCs w:val="24"/>
              </w:rPr>
              <w:t>TOR)</w:t>
            </w:r>
            <w:r w:rsidRPr="00CE760D">
              <w:rPr>
                <w:spacing w:val="9"/>
                <w:sz w:val="24"/>
                <w:szCs w:val="24"/>
              </w:rPr>
              <w:t xml:space="preserve"> </w:t>
            </w:r>
            <w:r w:rsidRPr="00CE760D">
              <w:rPr>
                <w:sz w:val="24"/>
                <w:szCs w:val="24"/>
              </w:rPr>
              <w:t>me</w:t>
            </w:r>
            <w:r w:rsidRPr="00CE760D">
              <w:rPr>
                <w:spacing w:val="-1"/>
                <w:sz w:val="24"/>
                <w:szCs w:val="24"/>
              </w:rPr>
              <w:t>a</w:t>
            </w:r>
            <w:r w:rsidRPr="00CE760D">
              <w:rPr>
                <w:sz w:val="24"/>
                <w:szCs w:val="24"/>
              </w:rPr>
              <w:t>ns</w:t>
            </w:r>
            <w:r w:rsidRPr="00CE760D">
              <w:rPr>
                <w:spacing w:val="10"/>
                <w:sz w:val="24"/>
                <w:szCs w:val="24"/>
              </w:rPr>
              <w:t xml:space="preserve"> </w:t>
            </w:r>
            <w:r w:rsidRPr="00CE760D">
              <w:rPr>
                <w:sz w:val="24"/>
                <w:szCs w:val="24"/>
              </w:rPr>
              <w:t>the</w:t>
            </w:r>
            <w:r w:rsidRPr="00CE760D">
              <w:rPr>
                <w:spacing w:val="9"/>
                <w:sz w:val="24"/>
                <w:szCs w:val="24"/>
              </w:rPr>
              <w:t xml:space="preserve"> </w:t>
            </w:r>
            <w:r w:rsidRPr="00CE760D">
              <w:rPr>
                <w:sz w:val="24"/>
                <w:szCs w:val="24"/>
              </w:rPr>
              <w:t>do</w:t>
            </w:r>
            <w:r w:rsidRPr="00CE760D">
              <w:rPr>
                <w:spacing w:val="-1"/>
                <w:sz w:val="24"/>
                <w:szCs w:val="24"/>
              </w:rPr>
              <w:t>c</w:t>
            </w:r>
            <w:r w:rsidRPr="00CE760D">
              <w:rPr>
                <w:sz w:val="24"/>
                <w:szCs w:val="24"/>
              </w:rPr>
              <w:t>u</w:t>
            </w:r>
            <w:r w:rsidRPr="00CE760D">
              <w:rPr>
                <w:spacing w:val="3"/>
                <w:sz w:val="24"/>
                <w:szCs w:val="24"/>
              </w:rPr>
              <w:t>m</w:t>
            </w:r>
            <w:r w:rsidRPr="00CE760D">
              <w:rPr>
                <w:spacing w:val="-1"/>
                <w:sz w:val="24"/>
                <w:szCs w:val="24"/>
              </w:rPr>
              <w:t>e</w:t>
            </w:r>
            <w:r w:rsidRPr="00CE760D">
              <w:rPr>
                <w:sz w:val="24"/>
                <w:szCs w:val="24"/>
              </w:rPr>
              <w:t>nt</w:t>
            </w:r>
            <w:r w:rsidRPr="00CE760D">
              <w:rPr>
                <w:spacing w:val="10"/>
                <w:sz w:val="24"/>
                <w:szCs w:val="24"/>
              </w:rPr>
              <w:t xml:space="preserve"> </w:t>
            </w:r>
            <w:r w:rsidRPr="00CE760D">
              <w:rPr>
                <w:sz w:val="24"/>
                <w:szCs w:val="24"/>
              </w:rPr>
              <w:t>includ</w:t>
            </w:r>
            <w:r w:rsidRPr="00CE760D">
              <w:rPr>
                <w:spacing w:val="-1"/>
                <w:sz w:val="24"/>
                <w:szCs w:val="24"/>
              </w:rPr>
              <w:t>e</w:t>
            </w:r>
            <w:r w:rsidRPr="00CE760D">
              <w:rPr>
                <w:sz w:val="24"/>
                <w:szCs w:val="24"/>
              </w:rPr>
              <w:t>d</w:t>
            </w:r>
            <w:r w:rsidRPr="00CE760D">
              <w:rPr>
                <w:spacing w:val="10"/>
                <w:sz w:val="24"/>
                <w:szCs w:val="24"/>
              </w:rPr>
              <w:t xml:space="preserve"> </w:t>
            </w:r>
            <w:r w:rsidRPr="00CE760D">
              <w:rPr>
                <w:sz w:val="24"/>
                <w:szCs w:val="24"/>
              </w:rPr>
              <w:t>in</w:t>
            </w:r>
            <w:r w:rsidRPr="00CE760D">
              <w:rPr>
                <w:spacing w:val="10"/>
                <w:sz w:val="24"/>
                <w:szCs w:val="24"/>
              </w:rPr>
              <w:t xml:space="preserve"> </w:t>
            </w:r>
            <w:r w:rsidRPr="00CE760D">
              <w:rPr>
                <w:sz w:val="24"/>
                <w:szCs w:val="24"/>
              </w:rPr>
              <w:t>the</w:t>
            </w:r>
            <w:r w:rsidRPr="00CE760D">
              <w:rPr>
                <w:spacing w:val="9"/>
                <w:sz w:val="24"/>
                <w:szCs w:val="24"/>
              </w:rPr>
              <w:t xml:space="preserve"> </w:t>
            </w:r>
            <w:r w:rsidRPr="00CE760D">
              <w:rPr>
                <w:sz w:val="24"/>
                <w:szCs w:val="24"/>
              </w:rPr>
              <w:t>R</w:t>
            </w:r>
            <w:r w:rsidRPr="00CE760D">
              <w:rPr>
                <w:spacing w:val="-1"/>
                <w:sz w:val="24"/>
                <w:szCs w:val="24"/>
              </w:rPr>
              <w:t>F</w:t>
            </w:r>
            <w:r w:rsidRPr="00CE760D">
              <w:rPr>
                <w:sz w:val="24"/>
                <w:szCs w:val="24"/>
              </w:rPr>
              <w:t>P</w:t>
            </w:r>
            <w:r w:rsidRPr="00CE760D">
              <w:rPr>
                <w:spacing w:val="10"/>
                <w:sz w:val="24"/>
                <w:szCs w:val="24"/>
              </w:rPr>
              <w:t xml:space="preserve"> </w:t>
            </w:r>
            <w:r w:rsidRPr="00CE760D">
              <w:rPr>
                <w:spacing w:val="-1"/>
                <w:sz w:val="24"/>
                <w:szCs w:val="24"/>
              </w:rPr>
              <w:t>a</w:t>
            </w:r>
            <w:r w:rsidRPr="00CE760D">
              <w:rPr>
                <w:sz w:val="24"/>
                <w:szCs w:val="24"/>
              </w:rPr>
              <w:t>s</w:t>
            </w:r>
            <w:r w:rsidRPr="00CE760D">
              <w:rPr>
                <w:spacing w:val="10"/>
                <w:sz w:val="24"/>
                <w:szCs w:val="24"/>
              </w:rPr>
              <w:t xml:space="preserve"> </w:t>
            </w:r>
            <w:r w:rsidRPr="00CE760D">
              <w:rPr>
                <w:spacing w:val="1"/>
                <w:sz w:val="24"/>
                <w:szCs w:val="24"/>
              </w:rPr>
              <w:t>S</w:t>
            </w:r>
            <w:r w:rsidRPr="00CE760D">
              <w:rPr>
                <w:spacing w:val="-1"/>
                <w:sz w:val="24"/>
                <w:szCs w:val="24"/>
              </w:rPr>
              <w:t>ec</w:t>
            </w:r>
            <w:r w:rsidRPr="00CE760D">
              <w:rPr>
                <w:sz w:val="24"/>
                <w:szCs w:val="24"/>
              </w:rPr>
              <w:t>t</w:t>
            </w:r>
            <w:r w:rsidRPr="00CE760D">
              <w:rPr>
                <w:spacing w:val="1"/>
                <w:sz w:val="24"/>
                <w:szCs w:val="24"/>
              </w:rPr>
              <w:t>i</w:t>
            </w:r>
            <w:r w:rsidRPr="00CE760D">
              <w:rPr>
                <w:sz w:val="24"/>
                <w:szCs w:val="24"/>
              </w:rPr>
              <w:t>on</w:t>
            </w:r>
            <w:r w:rsidRPr="00CE760D">
              <w:rPr>
                <w:spacing w:val="10"/>
                <w:sz w:val="24"/>
                <w:szCs w:val="24"/>
              </w:rPr>
              <w:t xml:space="preserve"> </w:t>
            </w:r>
            <w:r w:rsidRPr="00CE760D">
              <w:rPr>
                <w:sz w:val="24"/>
                <w:szCs w:val="24"/>
              </w:rPr>
              <w:t>5 whi</w:t>
            </w:r>
            <w:r w:rsidRPr="00CE760D">
              <w:rPr>
                <w:spacing w:val="-1"/>
                <w:sz w:val="24"/>
                <w:szCs w:val="24"/>
              </w:rPr>
              <w:t>c</w:t>
            </w:r>
            <w:r w:rsidRPr="00CE760D">
              <w:rPr>
                <w:sz w:val="24"/>
                <w:szCs w:val="24"/>
              </w:rPr>
              <w:t>h</w:t>
            </w:r>
            <w:r w:rsidRPr="00CE760D">
              <w:rPr>
                <w:spacing w:val="1"/>
                <w:sz w:val="24"/>
                <w:szCs w:val="24"/>
              </w:rPr>
              <w:t xml:space="preserve"> </w:t>
            </w:r>
            <w:r w:rsidRPr="00CE760D">
              <w:rPr>
                <w:spacing w:val="-1"/>
                <w:sz w:val="24"/>
                <w:szCs w:val="24"/>
              </w:rPr>
              <w:t>e</w:t>
            </w:r>
            <w:r w:rsidRPr="00CE760D">
              <w:rPr>
                <w:spacing w:val="2"/>
                <w:sz w:val="24"/>
                <w:szCs w:val="24"/>
              </w:rPr>
              <w:t>x</w:t>
            </w:r>
            <w:r w:rsidRPr="00CE760D">
              <w:rPr>
                <w:sz w:val="24"/>
                <w:szCs w:val="24"/>
              </w:rPr>
              <w:t>plains</w:t>
            </w:r>
            <w:r w:rsidRPr="00CE760D">
              <w:rPr>
                <w:spacing w:val="1"/>
                <w:sz w:val="24"/>
                <w:szCs w:val="24"/>
              </w:rPr>
              <w:t xml:space="preserve"> </w:t>
            </w:r>
            <w:r w:rsidRPr="00CE760D">
              <w:rPr>
                <w:sz w:val="24"/>
                <w:szCs w:val="24"/>
              </w:rPr>
              <w:t>the ob</w:t>
            </w:r>
            <w:r w:rsidRPr="00CE760D">
              <w:rPr>
                <w:spacing w:val="3"/>
                <w:sz w:val="24"/>
                <w:szCs w:val="24"/>
              </w:rPr>
              <w:t>j</w:t>
            </w:r>
            <w:r w:rsidRPr="00CE760D">
              <w:rPr>
                <w:spacing w:val="-1"/>
                <w:sz w:val="24"/>
                <w:szCs w:val="24"/>
              </w:rPr>
              <w:t>ec</w:t>
            </w:r>
            <w:r w:rsidRPr="00CE760D">
              <w:rPr>
                <w:sz w:val="24"/>
                <w:szCs w:val="24"/>
              </w:rPr>
              <w:t>t</w:t>
            </w:r>
            <w:r w:rsidRPr="00CE760D">
              <w:rPr>
                <w:spacing w:val="1"/>
                <w:sz w:val="24"/>
                <w:szCs w:val="24"/>
              </w:rPr>
              <w:t>i</w:t>
            </w:r>
            <w:r w:rsidRPr="00CE760D">
              <w:rPr>
                <w:sz w:val="24"/>
                <w:szCs w:val="24"/>
              </w:rPr>
              <w:t>v</w:t>
            </w:r>
            <w:r w:rsidRPr="00CE760D">
              <w:rPr>
                <w:spacing w:val="-1"/>
                <w:sz w:val="24"/>
                <w:szCs w:val="24"/>
              </w:rPr>
              <w:t>e</w:t>
            </w:r>
            <w:r w:rsidRPr="00CE760D">
              <w:rPr>
                <w:sz w:val="24"/>
                <w:szCs w:val="24"/>
              </w:rPr>
              <w:t>s,</w:t>
            </w:r>
            <w:r w:rsidRPr="00CE760D">
              <w:rPr>
                <w:spacing w:val="1"/>
                <w:sz w:val="24"/>
                <w:szCs w:val="24"/>
              </w:rPr>
              <w:t xml:space="preserve"> </w:t>
            </w:r>
            <w:r w:rsidRPr="00CE760D">
              <w:rPr>
                <w:sz w:val="24"/>
                <w:szCs w:val="24"/>
              </w:rPr>
              <w:t>s</w:t>
            </w:r>
            <w:r w:rsidRPr="00CE760D">
              <w:rPr>
                <w:spacing w:val="-1"/>
                <w:sz w:val="24"/>
                <w:szCs w:val="24"/>
              </w:rPr>
              <w:t>c</w:t>
            </w:r>
            <w:r w:rsidRPr="00CE760D">
              <w:rPr>
                <w:sz w:val="24"/>
                <w:szCs w:val="24"/>
              </w:rPr>
              <w:t>o</w:t>
            </w:r>
            <w:r w:rsidRPr="00CE760D">
              <w:rPr>
                <w:spacing w:val="2"/>
                <w:sz w:val="24"/>
                <w:szCs w:val="24"/>
              </w:rPr>
              <w:t>p</w:t>
            </w:r>
            <w:r w:rsidRPr="00CE760D">
              <w:rPr>
                <w:sz w:val="24"/>
                <w:szCs w:val="24"/>
              </w:rPr>
              <w:t>e of</w:t>
            </w:r>
            <w:r w:rsidRPr="00CE760D">
              <w:rPr>
                <w:spacing w:val="2"/>
                <w:sz w:val="24"/>
                <w:szCs w:val="24"/>
              </w:rPr>
              <w:t xml:space="preserve"> </w:t>
            </w:r>
            <w:r w:rsidRPr="00CE760D">
              <w:rPr>
                <w:sz w:val="24"/>
                <w:szCs w:val="24"/>
              </w:rPr>
              <w:t>wo</w:t>
            </w:r>
            <w:r w:rsidRPr="00CE760D">
              <w:rPr>
                <w:spacing w:val="-1"/>
                <w:sz w:val="24"/>
                <w:szCs w:val="24"/>
              </w:rPr>
              <w:t>r</w:t>
            </w:r>
            <w:r w:rsidRPr="00CE760D">
              <w:rPr>
                <w:sz w:val="24"/>
                <w:szCs w:val="24"/>
              </w:rPr>
              <w:t>k,</w:t>
            </w:r>
            <w:r w:rsidRPr="00CE760D">
              <w:rPr>
                <w:spacing w:val="3"/>
                <w:sz w:val="24"/>
                <w:szCs w:val="24"/>
              </w:rPr>
              <w:t xml:space="preserve"> </w:t>
            </w:r>
            <w:r w:rsidRPr="00CE760D">
              <w:rPr>
                <w:spacing w:val="-1"/>
                <w:sz w:val="24"/>
                <w:szCs w:val="24"/>
              </w:rPr>
              <w:t>ac</w:t>
            </w:r>
            <w:r w:rsidRPr="00CE760D">
              <w:rPr>
                <w:sz w:val="24"/>
                <w:szCs w:val="24"/>
              </w:rPr>
              <w:t>t</w:t>
            </w:r>
            <w:r w:rsidRPr="00CE760D">
              <w:rPr>
                <w:spacing w:val="1"/>
                <w:sz w:val="24"/>
                <w:szCs w:val="24"/>
              </w:rPr>
              <w:t>i</w:t>
            </w:r>
            <w:r w:rsidRPr="00CE760D">
              <w:rPr>
                <w:sz w:val="24"/>
                <w:szCs w:val="24"/>
              </w:rPr>
              <w:t>vi</w:t>
            </w:r>
            <w:r w:rsidRPr="00CE760D">
              <w:rPr>
                <w:spacing w:val="1"/>
                <w:sz w:val="24"/>
                <w:szCs w:val="24"/>
              </w:rPr>
              <w:t>t</w:t>
            </w:r>
            <w:r w:rsidRPr="00CE760D">
              <w:rPr>
                <w:sz w:val="24"/>
                <w:szCs w:val="24"/>
              </w:rPr>
              <w:t>ies,</w:t>
            </w:r>
            <w:r w:rsidRPr="00CE760D">
              <w:rPr>
                <w:spacing w:val="1"/>
                <w:sz w:val="24"/>
                <w:szCs w:val="24"/>
              </w:rPr>
              <w:t xml:space="preserve"> </w:t>
            </w:r>
            <w:r w:rsidRPr="00CE760D">
              <w:rPr>
                <w:sz w:val="24"/>
                <w:szCs w:val="24"/>
              </w:rPr>
              <w:t>tas</w:t>
            </w:r>
            <w:r w:rsidRPr="00CE760D">
              <w:rPr>
                <w:spacing w:val="5"/>
                <w:sz w:val="24"/>
                <w:szCs w:val="24"/>
              </w:rPr>
              <w:t>k</w:t>
            </w:r>
            <w:r w:rsidRPr="00CE760D">
              <w:rPr>
                <w:sz w:val="24"/>
                <w:szCs w:val="24"/>
              </w:rPr>
              <w:t>s</w:t>
            </w:r>
            <w:r w:rsidRPr="00CE760D">
              <w:rPr>
                <w:spacing w:val="1"/>
                <w:sz w:val="24"/>
                <w:szCs w:val="24"/>
              </w:rPr>
              <w:t xml:space="preserve"> </w:t>
            </w:r>
            <w:r w:rsidRPr="00CE760D">
              <w:rPr>
                <w:sz w:val="24"/>
                <w:szCs w:val="24"/>
              </w:rPr>
              <w:t>to</w:t>
            </w:r>
            <w:r w:rsidRPr="00CE760D">
              <w:rPr>
                <w:spacing w:val="1"/>
                <w:sz w:val="24"/>
                <w:szCs w:val="24"/>
              </w:rPr>
              <w:t xml:space="preserve"> </w:t>
            </w:r>
            <w:r w:rsidRPr="00CE760D">
              <w:rPr>
                <w:spacing w:val="2"/>
                <w:sz w:val="24"/>
                <w:szCs w:val="24"/>
              </w:rPr>
              <w:t>b</w:t>
            </w:r>
            <w:r w:rsidRPr="00CE760D">
              <w:rPr>
                <w:sz w:val="24"/>
                <w:szCs w:val="24"/>
              </w:rPr>
              <w:t>e</w:t>
            </w:r>
            <w:r w:rsidRPr="00CE760D">
              <w:rPr>
                <w:spacing w:val="2"/>
                <w:sz w:val="24"/>
                <w:szCs w:val="24"/>
              </w:rPr>
              <w:t xml:space="preserve"> </w:t>
            </w:r>
            <w:r w:rsidRPr="00CE760D">
              <w:rPr>
                <w:sz w:val="24"/>
                <w:szCs w:val="24"/>
              </w:rPr>
              <w:t>p</w:t>
            </w:r>
            <w:r w:rsidRPr="00CE760D">
              <w:rPr>
                <w:spacing w:val="-1"/>
                <w:sz w:val="24"/>
                <w:szCs w:val="24"/>
              </w:rPr>
              <w:t>e</w:t>
            </w:r>
            <w:r w:rsidRPr="00CE760D">
              <w:rPr>
                <w:sz w:val="24"/>
                <w:szCs w:val="24"/>
              </w:rPr>
              <w:t>r</w:t>
            </w:r>
            <w:r w:rsidRPr="00CE760D">
              <w:rPr>
                <w:spacing w:val="-1"/>
                <w:sz w:val="24"/>
                <w:szCs w:val="24"/>
              </w:rPr>
              <w:t>f</w:t>
            </w:r>
            <w:r w:rsidRPr="00CE760D">
              <w:rPr>
                <w:spacing w:val="2"/>
                <w:sz w:val="24"/>
                <w:szCs w:val="24"/>
              </w:rPr>
              <w:t>o</w:t>
            </w:r>
            <w:r w:rsidRPr="00CE760D">
              <w:rPr>
                <w:sz w:val="24"/>
                <w:szCs w:val="24"/>
              </w:rPr>
              <w:t>rm</w:t>
            </w:r>
            <w:r w:rsidRPr="00CE760D">
              <w:rPr>
                <w:spacing w:val="-1"/>
                <w:sz w:val="24"/>
                <w:szCs w:val="24"/>
              </w:rPr>
              <w:t>e</w:t>
            </w:r>
            <w:r w:rsidRPr="00CE760D">
              <w:rPr>
                <w:sz w:val="24"/>
                <w:szCs w:val="24"/>
              </w:rPr>
              <w:t>d</w:t>
            </w:r>
            <w:r>
              <w:rPr>
                <w:sz w:val="24"/>
                <w:szCs w:val="24"/>
              </w:rPr>
              <w:t xml:space="preserve">, </w:t>
            </w:r>
            <w:r w:rsidRPr="00CE760D">
              <w:rPr>
                <w:sz w:val="24"/>
                <w:szCs w:val="24"/>
              </w:rPr>
              <w:t>r</w:t>
            </w:r>
            <w:r w:rsidRPr="00CE760D">
              <w:rPr>
                <w:spacing w:val="-2"/>
                <w:sz w:val="24"/>
                <w:szCs w:val="24"/>
              </w:rPr>
              <w:t>e</w:t>
            </w:r>
            <w:r w:rsidRPr="00CE760D">
              <w:rPr>
                <w:sz w:val="24"/>
                <w:szCs w:val="24"/>
              </w:rPr>
              <w:t>spe</w:t>
            </w:r>
            <w:r w:rsidRPr="00CE760D">
              <w:rPr>
                <w:spacing w:val="-2"/>
                <w:sz w:val="24"/>
                <w:szCs w:val="24"/>
              </w:rPr>
              <w:t>c</w:t>
            </w:r>
            <w:r w:rsidRPr="00CE760D">
              <w:rPr>
                <w:sz w:val="24"/>
                <w:szCs w:val="24"/>
              </w:rPr>
              <w:t>t</w:t>
            </w:r>
            <w:r w:rsidRPr="00CE760D">
              <w:rPr>
                <w:spacing w:val="1"/>
                <w:sz w:val="24"/>
                <w:szCs w:val="24"/>
              </w:rPr>
              <w:t>i</w:t>
            </w:r>
            <w:r w:rsidRPr="00CE760D">
              <w:rPr>
                <w:sz w:val="24"/>
                <w:szCs w:val="24"/>
              </w:rPr>
              <w:t>ve</w:t>
            </w:r>
            <w:r w:rsidRPr="00CE760D">
              <w:rPr>
                <w:spacing w:val="2"/>
                <w:sz w:val="24"/>
                <w:szCs w:val="24"/>
              </w:rPr>
              <w:t xml:space="preserve"> </w:t>
            </w:r>
            <w:r w:rsidRPr="00CE760D">
              <w:rPr>
                <w:spacing w:val="1"/>
                <w:sz w:val="24"/>
                <w:szCs w:val="24"/>
              </w:rPr>
              <w:t>r</w:t>
            </w:r>
            <w:r w:rsidRPr="00CE760D">
              <w:rPr>
                <w:spacing w:val="-1"/>
                <w:sz w:val="24"/>
                <w:szCs w:val="24"/>
              </w:rPr>
              <w:t>e</w:t>
            </w:r>
            <w:r w:rsidRPr="00CE760D">
              <w:rPr>
                <w:sz w:val="24"/>
                <w:szCs w:val="24"/>
              </w:rPr>
              <w:t>spons</w:t>
            </w:r>
            <w:r w:rsidRPr="00CE760D">
              <w:rPr>
                <w:spacing w:val="1"/>
                <w:sz w:val="24"/>
                <w:szCs w:val="24"/>
              </w:rPr>
              <w:t>i</w:t>
            </w:r>
            <w:r w:rsidRPr="00CE760D">
              <w:rPr>
                <w:sz w:val="24"/>
                <w:szCs w:val="24"/>
              </w:rPr>
              <w:t>bi</w:t>
            </w:r>
            <w:r w:rsidRPr="00CE760D">
              <w:rPr>
                <w:spacing w:val="1"/>
                <w:sz w:val="24"/>
                <w:szCs w:val="24"/>
              </w:rPr>
              <w:t>l</w:t>
            </w:r>
            <w:r w:rsidRPr="00CE760D">
              <w:rPr>
                <w:sz w:val="24"/>
                <w:szCs w:val="24"/>
              </w:rPr>
              <w:t>i</w:t>
            </w:r>
            <w:r w:rsidRPr="00CE760D">
              <w:rPr>
                <w:spacing w:val="1"/>
                <w:sz w:val="24"/>
                <w:szCs w:val="24"/>
              </w:rPr>
              <w:t>t</w:t>
            </w:r>
            <w:r w:rsidRPr="00CE760D">
              <w:rPr>
                <w:sz w:val="24"/>
                <w:szCs w:val="24"/>
              </w:rPr>
              <w:t>ies</w:t>
            </w:r>
            <w:r w:rsidRPr="00CE760D">
              <w:rPr>
                <w:spacing w:val="2"/>
                <w:sz w:val="24"/>
                <w:szCs w:val="24"/>
              </w:rPr>
              <w:t xml:space="preserve"> </w:t>
            </w:r>
            <w:r w:rsidRPr="00CE760D">
              <w:rPr>
                <w:sz w:val="24"/>
                <w:szCs w:val="24"/>
              </w:rPr>
              <w:t>of</w:t>
            </w:r>
            <w:r w:rsidRPr="00CE760D">
              <w:rPr>
                <w:spacing w:val="2"/>
                <w:sz w:val="24"/>
                <w:szCs w:val="24"/>
              </w:rPr>
              <w:t xml:space="preserve"> </w:t>
            </w:r>
            <w:r w:rsidRPr="00CE760D">
              <w:rPr>
                <w:sz w:val="24"/>
                <w:szCs w:val="24"/>
              </w:rPr>
              <w:t>the</w:t>
            </w:r>
            <w:r w:rsidRPr="00CE760D">
              <w:rPr>
                <w:spacing w:val="2"/>
                <w:sz w:val="24"/>
                <w:szCs w:val="24"/>
              </w:rPr>
              <w:t xml:space="preserve"> </w:t>
            </w:r>
            <w:r w:rsidRPr="00CE760D">
              <w:rPr>
                <w:sz w:val="24"/>
                <w:szCs w:val="24"/>
              </w:rPr>
              <w:t>p</w:t>
            </w:r>
            <w:r w:rsidRPr="00CE760D">
              <w:rPr>
                <w:spacing w:val="-1"/>
                <w:sz w:val="24"/>
                <w:szCs w:val="24"/>
              </w:rPr>
              <w:t>r</w:t>
            </w:r>
            <w:r w:rsidRPr="00CE760D">
              <w:rPr>
                <w:sz w:val="24"/>
                <w:szCs w:val="24"/>
              </w:rPr>
              <w:t>o</w:t>
            </w:r>
            <w:r w:rsidRPr="00CE760D">
              <w:rPr>
                <w:spacing w:val="-1"/>
                <w:sz w:val="24"/>
                <w:szCs w:val="24"/>
              </w:rPr>
              <w:t>c</w:t>
            </w:r>
            <w:r w:rsidRPr="00CE760D">
              <w:rPr>
                <w:sz w:val="24"/>
                <w:szCs w:val="24"/>
              </w:rPr>
              <w:t>u</w:t>
            </w:r>
            <w:r w:rsidRPr="00CE760D">
              <w:rPr>
                <w:spacing w:val="-1"/>
                <w:sz w:val="24"/>
                <w:szCs w:val="24"/>
              </w:rPr>
              <w:t>r</w:t>
            </w:r>
            <w:r w:rsidRPr="00CE760D">
              <w:rPr>
                <w:sz w:val="24"/>
                <w:szCs w:val="24"/>
              </w:rPr>
              <w:t>ing</w:t>
            </w:r>
            <w:r w:rsidRPr="00CE760D">
              <w:rPr>
                <w:spacing w:val="1"/>
                <w:sz w:val="24"/>
                <w:szCs w:val="24"/>
              </w:rPr>
              <w:t xml:space="preserve"> a</w:t>
            </w:r>
            <w:r w:rsidRPr="00CE760D">
              <w:rPr>
                <w:sz w:val="24"/>
                <w:szCs w:val="24"/>
              </w:rPr>
              <w:t>g</w:t>
            </w:r>
            <w:r w:rsidRPr="00CE760D">
              <w:rPr>
                <w:spacing w:val="-1"/>
                <w:sz w:val="24"/>
                <w:szCs w:val="24"/>
              </w:rPr>
              <w:t>e</w:t>
            </w:r>
            <w:r w:rsidRPr="00CE760D">
              <w:rPr>
                <w:sz w:val="24"/>
                <w:szCs w:val="24"/>
              </w:rPr>
              <w:t>n</w:t>
            </w:r>
            <w:r w:rsidRPr="00CE760D">
              <w:rPr>
                <w:spacing w:val="1"/>
                <w:sz w:val="24"/>
                <w:szCs w:val="24"/>
              </w:rPr>
              <w:t>c</w:t>
            </w:r>
            <w:r w:rsidRPr="00CE760D">
              <w:rPr>
                <w:sz w:val="24"/>
                <w:szCs w:val="24"/>
              </w:rPr>
              <w:t xml:space="preserve">y </w:t>
            </w:r>
            <w:r w:rsidRPr="00CE760D">
              <w:rPr>
                <w:spacing w:val="-1"/>
                <w:sz w:val="24"/>
                <w:szCs w:val="24"/>
              </w:rPr>
              <w:t>a</w:t>
            </w:r>
            <w:r w:rsidRPr="00CE760D">
              <w:rPr>
                <w:sz w:val="24"/>
                <w:szCs w:val="24"/>
              </w:rPr>
              <w:t>nd</w:t>
            </w:r>
            <w:r w:rsidRPr="00CE760D">
              <w:rPr>
                <w:spacing w:val="3"/>
                <w:sz w:val="24"/>
                <w:szCs w:val="24"/>
              </w:rPr>
              <w:t xml:space="preserve"> </w:t>
            </w:r>
            <w:r w:rsidRPr="00CE760D">
              <w:rPr>
                <w:sz w:val="24"/>
                <w:szCs w:val="24"/>
              </w:rPr>
              <w:t>the</w:t>
            </w:r>
            <w:r w:rsidRPr="00CE760D">
              <w:rPr>
                <w:spacing w:val="2"/>
                <w:sz w:val="24"/>
                <w:szCs w:val="24"/>
              </w:rPr>
              <w:t xml:space="preserve"> </w:t>
            </w:r>
            <w:r w:rsidRPr="00CE760D">
              <w:rPr>
                <w:sz w:val="24"/>
                <w:szCs w:val="24"/>
              </w:rPr>
              <w:t>Consultant,</w:t>
            </w:r>
            <w:r w:rsidRPr="00CE760D">
              <w:rPr>
                <w:spacing w:val="3"/>
                <w:sz w:val="24"/>
                <w:szCs w:val="24"/>
              </w:rPr>
              <w:t xml:space="preserve"> </w:t>
            </w:r>
            <w:r w:rsidRPr="00CE760D">
              <w:rPr>
                <w:spacing w:val="-1"/>
                <w:sz w:val="24"/>
                <w:szCs w:val="24"/>
              </w:rPr>
              <w:t>a</w:t>
            </w:r>
            <w:r w:rsidRPr="00CE760D">
              <w:rPr>
                <w:sz w:val="24"/>
                <w:szCs w:val="24"/>
              </w:rPr>
              <w:t>nd</w:t>
            </w:r>
            <w:r w:rsidRPr="00CE760D">
              <w:rPr>
                <w:spacing w:val="3"/>
                <w:sz w:val="24"/>
                <w:szCs w:val="24"/>
              </w:rPr>
              <w:t xml:space="preserve"> </w:t>
            </w:r>
            <w:r w:rsidRPr="00CE760D">
              <w:rPr>
                <w:spacing w:val="-1"/>
                <w:sz w:val="24"/>
                <w:szCs w:val="24"/>
              </w:rPr>
              <w:t>e</w:t>
            </w:r>
            <w:r w:rsidRPr="00CE760D">
              <w:rPr>
                <w:spacing w:val="2"/>
                <w:sz w:val="24"/>
                <w:szCs w:val="24"/>
              </w:rPr>
              <w:t>x</w:t>
            </w:r>
            <w:r w:rsidRPr="00CE760D">
              <w:rPr>
                <w:sz w:val="24"/>
                <w:szCs w:val="24"/>
              </w:rPr>
              <w:t>p</w:t>
            </w:r>
            <w:r w:rsidRPr="00CE760D">
              <w:rPr>
                <w:spacing w:val="-1"/>
                <w:sz w:val="24"/>
                <w:szCs w:val="24"/>
              </w:rPr>
              <w:t>ec</w:t>
            </w:r>
            <w:r w:rsidRPr="00CE760D">
              <w:rPr>
                <w:sz w:val="24"/>
                <w:szCs w:val="24"/>
              </w:rPr>
              <w:t>ted r</w:t>
            </w:r>
            <w:r w:rsidRPr="00CE760D">
              <w:rPr>
                <w:spacing w:val="-2"/>
                <w:sz w:val="24"/>
                <w:szCs w:val="24"/>
              </w:rPr>
              <w:t>e</w:t>
            </w:r>
            <w:r w:rsidRPr="00CE760D">
              <w:rPr>
                <w:sz w:val="24"/>
                <w:szCs w:val="24"/>
              </w:rPr>
              <w:t>sul</w:t>
            </w:r>
            <w:r w:rsidRPr="00CE760D">
              <w:rPr>
                <w:spacing w:val="1"/>
                <w:sz w:val="24"/>
                <w:szCs w:val="24"/>
              </w:rPr>
              <w:t>t</w:t>
            </w:r>
            <w:r w:rsidRPr="00CE760D">
              <w:rPr>
                <w:sz w:val="24"/>
                <w:szCs w:val="24"/>
              </w:rPr>
              <w:t>s and</w:t>
            </w:r>
            <w:r w:rsidRPr="00CE760D">
              <w:rPr>
                <w:spacing w:val="-1"/>
                <w:sz w:val="24"/>
                <w:szCs w:val="24"/>
              </w:rPr>
              <w:t xml:space="preserve"> </w:t>
            </w:r>
            <w:r w:rsidRPr="00CE760D">
              <w:rPr>
                <w:sz w:val="24"/>
                <w:szCs w:val="24"/>
              </w:rPr>
              <w:t>d</w:t>
            </w:r>
            <w:r w:rsidRPr="00CE760D">
              <w:rPr>
                <w:spacing w:val="-1"/>
                <w:sz w:val="24"/>
                <w:szCs w:val="24"/>
              </w:rPr>
              <w:t>e</w:t>
            </w:r>
            <w:r w:rsidRPr="00CE760D">
              <w:rPr>
                <w:sz w:val="24"/>
                <w:szCs w:val="24"/>
              </w:rPr>
              <w:t>l</w:t>
            </w:r>
            <w:r w:rsidRPr="00CE760D">
              <w:rPr>
                <w:spacing w:val="1"/>
                <w:sz w:val="24"/>
                <w:szCs w:val="24"/>
              </w:rPr>
              <w:t>i</w:t>
            </w:r>
            <w:r w:rsidRPr="00CE760D">
              <w:rPr>
                <w:sz w:val="24"/>
                <w:szCs w:val="24"/>
              </w:rPr>
              <w:t>v</w:t>
            </w:r>
            <w:r w:rsidRPr="00CE760D">
              <w:rPr>
                <w:spacing w:val="-1"/>
                <w:sz w:val="24"/>
                <w:szCs w:val="24"/>
              </w:rPr>
              <w:t>e</w:t>
            </w:r>
            <w:r w:rsidRPr="00CE760D">
              <w:rPr>
                <w:spacing w:val="1"/>
                <w:sz w:val="24"/>
                <w:szCs w:val="24"/>
              </w:rPr>
              <w:t>r</w:t>
            </w:r>
            <w:r w:rsidRPr="00CE760D">
              <w:rPr>
                <w:spacing w:val="-1"/>
                <w:sz w:val="24"/>
                <w:szCs w:val="24"/>
              </w:rPr>
              <w:t>a</w:t>
            </w:r>
            <w:r w:rsidRPr="00CE760D">
              <w:rPr>
                <w:sz w:val="24"/>
                <w:szCs w:val="24"/>
              </w:rPr>
              <w:t xml:space="preserve">bles </w:t>
            </w:r>
            <w:r w:rsidRPr="00CE760D">
              <w:rPr>
                <w:spacing w:val="2"/>
                <w:sz w:val="24"/>
                <w:szCs w:val="24"/>
              </w:rPr>
              <w:t>o</w:t>
            </w:r>
            <w:r w:rsidRPr="00CE760D">
              <w:rPr>
                <w:sz w:val="24"/>
                <w:szCs w:val="24"/>
              </w:rPr>
              <w:t>f the</w:t>
            </w:r>
            <w:r w:rsidRPr="00CE760D">
              <w:rPr>
                <w:spacing w:val="-1"/>
                <w:sz w:val="24"/>
                <w:szCs w:val="24"/>
              </w:rPr>
              <w:t xml:space="preserve"> a</w:t>
            </w:r>
            <w:r w:rsidRPr="00CE760D">
              <w:rPr>
                <w:sz w:val="24"/>
                <w:szCs w:val="24"/>
              </w:rPr>
              <w:t>ss</w:t>
            </w:r>
            <w:r w:rsidRPr="00CE760D">
              <w:rPr>
                <w:spacing w:val="3"/>
                <w:sz w:val="24"/>
                <w:szCs w:val="24"/>
              </w:rPr>
              <w:t>i</w:t>
            </w:r>
            <w:r w:rsidRPr="00CE760D">
              <w:rPr>
                <w:spacing w:val="-2"/>
                <w:sz w:val="24"/>
                <w:szCs w:val="24"/>
              </w:rPr>
              <w:t>g</w:t>
            </w:r>
            <w:r w:rsidRPr="00CE760D">
              <w:rPr>
                <w:sz w:val="24"/>
                <w:szCs w:val="24"/>
              </w:rPr>
              <w:t>nment.</w:t>
            </w:r>
          </w:p>
        </w:tc>
      </w:tr>
      <w:tr w:rsidR="008C17E6" w:rsidRPr="00720CD4" w:rsidTr="00720CD4">
        <w:tc>
          <w:tcPr>
            <w:tcW w:w="1885" w:type="dxa"/>
          </w:tcPr>
          <w:p w:rsidR="008C17E6" w:rsidRDefault="008C17E6" w:rsidP="008C17E6">
            <w:pPr>
              <w:ind w:left="0"/>
              <w:rPr>
                <w:b/>
                <w:sz w:val="24"/>
                <w:szCs w:val="24"/>
              </w:rPr>
            </w:pPr>
            <w:r>
              <w:rPr>
                <w:b/>
                <w:sz w:val="24"/>
                <w:szCs w:val="24"/>
              </w:rPr>
              <w:t>2.  I</w:t>
            </w:r>
            <w:r>
              <w:rPr>
                <w:b/>
                <w:spacing w:val="1"/>
                <w:sz w:val="24"/>
                <w:szCs w:val="24"/>
              </w:rPr>
              <w:t>n</w:t>
            </w:r>
            <w:r>
              <w:rPr>
                <w:b/>
                <w:sz w:val="24"/>
                <w:szCs w:val="24"/>
              </w:rPr>
              <w:t>t</w:t>
            </w:r>
            <w:r>
              <w:rPr>
                <w:b/>
                <w:spacing w:val="-2"/>
                <w:sz w:val="24"/>
                <w:szCs w:val="24"/>
              </w:rPr>
              <w:t>r</w:t>
            </w:r>
            <w:r>
              <w:rPr>
                <w:b/>
                <w:sz w:val="24"/>
                <w:szCs w:val="24"/>
              </w:rPr>
              <w:t>o</w:t>
            </w:r>
            <w:r>
              <w:rPr>
                <w:b/>
                <w:spacing w:val="1"/>
                <w:sz w:val="24"/>
                <w:szCs w:val="24"/>
              </w:rPr>
              <w:t>du</w:t>
            </w:r>
            <w:r>
              <w:rPr>
                <w:b/>
                <w:spacing w:val="-1"/>
                <w:sz w:val="24"/>
                <w:szCs w:val="24"/>
              </w:rPr>
              <w:t>c</w:t>
            </w:r>
            <w:r>
              <w:rPr>
                <w:b/>
                <w:sz w:val="24"/>
                <w:szCs w:val="24"/>
              </w:rPr>
              <w:t xml:space="preserve">tion     </w:t>
            </w:r>
            <w:r>
              <w:rPr>
                <w:b/>
                <w:spacing w:val="11"/>
                <w:sz w:val="24"/>
                <w:szCs w:val="24"/>
              </w:rPr>
              <w:t xml:space="preserve"> </w:t>
            </w:r>
          </w:p>
        </w:tc>
        <w:tc>
          <w:tcPr>
            <w:tcW w:w="8010" w:type="dxa"/>
          </w:tcPr>
          <w:p w:rsidR="008C17E6" w:rsidRDefault="008C17E6" w:rsidP="005C08C5">
            <w:pPr>
              <w:pStyle w:val="ListParagraph"/>
              <w:numPr>
                <w:ilvl w:val="1"/>
                <w:numId w:val="35"/>
              </w:numPr>
              <w:rPr>
                <w:sz w:val="23"/>
                <w:szCs w:val="23"/>
              </w:rPr>
            </w:pPr>
            <w:r w:rsidRPr="008C17E6">
              <w:rPr>
                <w:sz w:val="24"/>
                <w:szCs w:val="24"/>
              </w:rPr>
              <w:t>The</w:t>
            </w:r>
            <w:r w:rsidRPr="008C17E6">
              <w:rPr>
                <w:sz w:val="23"/>
                <w:szCs w:val="23"/>
              </w:rPr>
              <w:t xml:space="preserve"> </w:t>
            </w:r>
            <w:r w:rsidRPr="008C17E6">
              <w:rPr>
                <w:spacing w:val="-1"/>
                <w:sz w:val="23"/>
                <w:szCs w:val="23"/>
              </w:rPr>
              <w:t>P</w:t>
            </w:r>
            <w:r w:rsidRPr="008C17E6">
              <w:rPr>
                <w:sz w:val="23"/>
                <w:szCs w:val="23"/>
              </w:rPr>
              <w:t>ro</w:t>
            </w:r>
            <w:r w:rsidRPr="008C17E6">
              <w:rPr>
                <w:spacing w:val="1"/>
                <w:sz w:val="23"/>
                <w:szCs w:val="23"/>
              </w:rPr>
              <w:t>c</w:t>
            </w:r>
            <w:r w:rsidRPr="008C17E6">
              <w:rPr>
                <w:sz w:val="23"/>
                <w:szCs w:val="23"/>
              </w:rPr>
              <w:t>u</w:t>
            </w:r>
            <w:r w:rsidRPr="008C17E6">
              <w:rPr>
                <w:spacing w:val="-2"/>
                <w:sz w:val="23"/>
                <w:szCs w:val="23"/>
              </w:rPr>
              <w:t>r</w:t>
            </w:r>
            <w:r w:rsidRPr="008C17E6">
              <w:rPr>
                <w:sz w:val="23"/>
                <w:szCs w:val="23"/>
              </w:rPr>
              <w:t xml:space="preserve">ing </w:t>
            </w:r>
            <w:r w:rsidRPr="008C17E6">
              <w:rPr>
                <w:spacing w:val="1"/>
                <w:sz w:val="23"/>
                <w:szCs w:val="23"/>
              </w:rPr>
              <w:t>a</w:t>
            </w:r>
            <w:r w:rsidRPr="008C17E6">
              <w:rPr>
                <w:spacing w:val="-2"/>
                <w:sz w:val="23"/>
                <w:szCs w:val="23"/>
              </w:rPr>
              <w:t>g</w:t>
            </w:r>
            <w:r w:rsidRPr="008C17E6">
              <w:rPr>
                <w:spacing w:val="1"/>
                <w:sz w:val="23"/>
                <w:szCs w:val="23"/>
              </w:rPr>
              <w:t>e</w:t>
            </w:r>
            <w:r w:rsidRPr="008C17E6">
              <w:rPr>
                <w:sz w:val="23"/>
                <w:szCs w:val="23"/>
              </w:rPr>
              <w:t>n</w:t>
            </w:r>
            <w:r w:rsidRPr="008C17E6">
              <w:rPr>
                <w:spacing w:val="3"/>
                <w:sz w:val="23"/>
                <w:szCs w:val="23"/>
              </w:rPr>
              <w:t>c</w:t>
            </w:r>
            <w:r w:rsidRPr="008C17E6">
              <w:rPr>
                <w:sz w:val="23"/>
                <w:szCs w:val="23"/>
              </w:rPr>
              <w:t xml:space="preserve">y </w:t>
            </w:r>
            <w:r w:rsidRPr="008C17E6">
              <w:rPr>
                <w:spacing w:val="2"/>
                <w:sz w:val="23"/>
                <w:szCs w:val="23"/>
              </w:rPr>
              <w:t>n</w:t>
            </w:r>
            <w:r w:rsidRPr="008C17E6">
              <w:rPr>
                <w:spacing w:val="1"/>
                <w:sz w:val="23"/>
                <w:szCs w:val="23"/>
              </w:rPr>
              <w:t>a</w:t>
            </w:r>
            <w:r w:rsidRPr="008C17E6">
              <w:rPr>
                <w:sz w:val="23"/>
                <w:szCs w:val="23"/>
              </w:rPr>
              <w:t>m</w:t>
            </w:r>
            <w:r w:rsidRPr="008C17E6">
              <w:rPr>
                <w:spacing w:val="1"/>
                <w:sz w:val="23"/>
                <w:szCs w:val="23"/>
              </w:rPr>
              <w:t>e</w:t>
            </w:r>
            <w:r w:rsidRPr="008C17E6">
              <w:rPr>
                <w:sz w:val="23"/>
                <w:szCs w:val="23"/>
              </w:rPr>
              <w:t>d in t</w:t>
            </w:r>
            <w:r w:rsidRPr="008C17E6">
              <w:rPr>
                <w:spacing w:val="-2"/>
                <w:sz w:val="23"/>
                <w:szCs w:val="23"/>
              </w:rPr>
              <w:t>h</w:t>
            </w:r>
            <w:r w:rsidRPr="008C17E6">
              <w:rPr>
                <w:sz w:val="23"/>
                <w:szCs w:val="23"/>
              </w:rPr>
              <w:t xml:space="preserve">e </w:t>
            </w:r>
            <w:r w:rsidRPr="008C17E6">
              <w:rPr>
                <w:spacing w:val="-1"/>
                <w:sz w:val="23"/>
                <w:szCs w:val="23"/>
              </w:rPr>
              <w:t>D</w:t>
            </w:r>
            <w:r w:rsidRPr="008C17E6">
              <w:rPr>
                <w:spacing w:val="1"/>
                <w:sz w:val="23"/>
                <w:szCs w:val="23"/>
              </w:rPr>
              <w:t>a</w:t>
            </w:r>
            <w:r w:rsidRPr="008C17E6">
              <w:rPr>
                <w:spacing w:val="-2"/>
                <w:sz w:val="23"/>
                <w:szCs w:val="23"/>
              </w:rPr>
              <w:t>t</w:t>
            </w:r>
            <w:r w:rsidRPr="008C17E6">
              <w:rPr>
                <w:sz w:val="23"/>
                <w:szCs w:val="23"/>
              </w:rPr>
              <w:t xml:space="preserve">a </w:t>
            </w:r>
            <w:r w:rsidRPr="008C17E6">
              <w:rPr>
                <w:spacing w:val="-1"/>
                <w:sz w:val="23"/>
                <w:szCs w:val="23"/>
              </w:rPr>
              <w:t>S</w:t>
            </w:r>
            <w:r w:rsidRPr="008C17E6">
              <w:rPr>
                <w:sz w:val="23"/>
                <w:szCs w:val="23"/>
              </w:rPr>
              <w:t>h</w:t>
            </w:r>
            <w:r w:rsidRPr="008C17E6">
              <w:rPr>
                <w:spacing w:val="1"/>
                <w:sz w:val="23"/>
                <w:szCs w:val="23"/>
              </w:rPr>
              <w:t>e</w:t>
            </w:r>
            <w:r w:rsidRPr="008C17E6">
              <w:rPr>
                <w:spacing w:val="-2"/>
                <w:sz w:val="23"/>
                <w:szCs w:val="23"/>
              </w:rPr>
              <w:t>e</w:t>
            </w:r>
            <w:r w:rsidRPr="008C17E6">
              <w:rPr>
                <w:sz w:val="23"/>
                <w:szCs w:val="23"/>
              </w:rPr>
              <w:t xml:space="preserve">t </w:t>
            </w:r>
            <w:r w:rsidRPr="008C17E6">
              <w:rPr>
                <w:spacing w:val="-1"/>
                <w:sz w:val="23"/>
                <w:szCs w:val="23"/>
              </w:rPr>
              <w:t>w</w:t>
            </w:r>
            <w:r w:rsidRPr="008C17E6">
              <w:rPr>
                <w:sz w:val="23"/>
                <w:szCs w:val="23"/>
              </w:rPr>
              <w:t xml:space="preserve">ill </w:t>
            </w:r>
            <w:r w:rsidRPr="008C17E6">
              <w:rPr>
                <w:spacing w:val="-1"/>
                <w:sz w:val="23"/>
                <w:szCs w:val="23"/>
              </w:rPr>
              <w:t>s</w:t>
            </w:r>
            <w:r w:rsidRPr="008C17E6">
              <w:rPr>
                <w:spacing w:val="1"/>
                <w:sz w:val="23"/>
                <w:szCs w:val="23"/>
              </w:rPr>
              <w:t>e</w:t>
            </w:r>
            <w:r w:rsidRPr="008C17E6">
              <w:rPr>
                <w:spacing w:val="-2"/>
                <w:sz w:val="23"/>
                <w:szCs w:val="23"/>
              </w:rPr>
              <w:t>l</w:t>
            </w:r>
            <w:r w:rsidRPr="008C17E6">
              <w:rPr>
                <w:spacing w:val="1"/>
                <w:sz w:val="23"/>
                <w:szCs w:val="23"/>
              </w:rPr>
              <w:t>e</w:t>
            </w:r>
            <w:r w:rsidRPr="008C17E6">
              <w:rPr>
                <w:spacing w:val="-2"/>
                <w:sz w:val="23"/>
                <w:szCs w:val="23"/>
              </w:rPr>
              <w:t>c</w:t>
            </w:r>
            <w:r w:rsidRPr="008C17E6">
              <w:rPr>
                <w:sz w:val="23"/>
                <w:szCs w:val="23"/>
              </w:rPr>
              <w:t xml:space="preserve">t a </w:t>
            </w:r>
            <w:r w:rsidRPr="008C17E6">
              <w:rPr>
                <w:spacing w:val="1"/>
                <w:sz w:val="23"/>
                <w:szCs w:val="23"/>
              </w:rPr>
              <w:t>c</w:t>
            </w:r>
            <w:r w:rsidRPr="008C17E6">
              <w:rPr>
                <w:sz w:val="23"/>
                <w:szCs w:val="23"/>
              </w:rPr>
              <w:t>on</w:t>
            </w:r>
            <w:r w:rsidRPr="008C17E6">
              <w:rPr>
                <w:spacing w:val="-1"/>
                <w:sz w:val="23"/>
                <w:szCs w:val="23"/>
              </w:rPr>
              <w:t>s</w:t>
            </w:r>
            <w:r w:rsidRPr="008C17E6">
              <w:rPr>
                <w:sz w:val="23"/>
                <w:szCs w:val="23"/>
              </w:rPr>
              <w:t>ul</w:t>
            </w:r>
            <w:r w:rsidRPr="008C17E6">
              <w:rPr>
                <w:spacing w:val="-2"/>
                <w:sz w:val="23"/>
                <w:szCs w:val="23"/>
              </w:rPr>
              <w:t>t</w:t>
            </w:r>
            <w:r w:rsidRPr="008C17E6">
              <w:rPr>
                <w:sz w:val="23"/>
                <w:szCs w:val="23"/>
              </w:rPr>
              <w:t xml:space="preserve">ing    </w:t>
            </w:r>
            <w:r w:rsidRPr="008C17E6">
              <w:rPr>
                <w:spacing w:val="-2"/>
                <w:sz w:val="23"/>
                <w:szCs w:val="23"/>
              </w:rPr>
              <w:t>f</w:t>
            </w:r>
            <w:r w:rsidRPr="008C17E6">
              <w:rPr>
                <w:sz w:val="23"/>
                <w:szCs w:val="23"/>
              </w:rPr>
              <w:t>ir</w:t>
            </w:r>
            <w:r w:rsidRPr="008C17E6">
              <w:rPr>
                <w:spacing w:val="1"/>
                <w:sz w:val="23"/>
                <w:szCs w:val="23"/>
              </w:rPr>
              <w:t xml:space="preserve">m </w:t>
            </w:r>
            <w:r w:rsidRPr="008C17E6">
              <w:rPr>
                <w:sz w:val="23"/>
                <w:szCs w:val="23"/>
              </w:rPr>
              <w:t>/or</w:t>
            </w:r>
            <w:r w:rsidRPr="008C17E6">
              <w:rPr>
                <w:spacing w:val="-2"/>
                <w:sz w:val="23"/>
                <w:szCs w:val="23"/>
              </w:rPr>
              <w:t>g</w:t>
            </w:r>
            <w:r w:rsidRPr="008C17E6">
              <w:rPr>
                <w:spacing w:val="1"/>
                <w:sz w:val="23"/>
                <w:szCs w:val="23"/>
              </w:rPr>
              <w:t>a</w:t>
            </w:r>
            <w:r w:rsidRPr="008C17E6">
              <w:rPr>
                <w:sz w:val="23"/>
                <w:szCs w:val="23"/>
              </w:rPr>
              <w:t>ni</w:t>
            </w:r>
            <w:r w:rsidRPr="008C17E6">
              <w:rPr>
                <w:spacing w:val="-2"/>
                <w:sz w:val="23"/>
                <w:szCs w:val="23"/>
              </w:rPr>
              <w:t>z</w:t>
            </w:r>
            <w:r w:rsidRPr="008C17E6">
              <w:rPr>
                <w:spacing w:val="1"/>
                <w:sz w:val="23"/>
                <w:szCs w:val="23"/>
              </w:rPr>
              <w:t>a</w:t>
            </w:r>
            <w:r w:rsidRPr="008C17E6">
              <w:rPr>
                <w:sz w:val="23"/>
                <w:szCs w:val="23"/>
              </w:rPr>
              <w:t>t</w:t>
            </w:r>
            <w:r w:rsidRPr="008C17E6">
              <w:rPr>
                <w:spacing w:val="1"/>
                <w:sz w:val="23"/>
                <w:szCs w:val="23"/>
              </w:rPr>
              <w:t>i</w:t>
            </w:r>
            <w:r w:rsidRPr="008C17E6">
              <w:rPr>
                <w:sz w:val="23"/>
                <w:szCs w:val="23"/>
              </w:rPr>
              <w:t>on</w:t>
            </w:r>
            <w:r w:rsidRPr="008C17E6">
              <w:rPr>
                <w:spacing w:val="2"/>
                <w:sz w:val="23"/>
                <w:szCs w:val="23"/>
              </w:rPr>
              <w:t xml:space="preserve"> </w:t>
            </w:r>
            <w:r w:rsidRPr="008C17E6">
              <w:rPr>
                <w:sz w:val="23"/>
                <w:szCs w:val="23"/>
              </w:rPr>
              <w:t>(</w:t>
            </w:r>
            <w:r w:rsidRPr="008C17E6">
              <w:rPr>
                <w:spacing w:val="1"/>
                <w:sz w:val="23"/>
                <w:szCs w:val="23"/>
              </w:rPr>
              <w:t>t</w:t>
            </w:r>
            <w:r w:rsidRPr="008C17E6">
              <w:rPr>
                <w:sz w:val="23"/>
                <w:szCs w:val="23"/>
              </w:rPr>
              <w:t>he</w:t>
            </w:r>
            <w:r w:rsidRPr="008C17E6">
              <w:rPr>
                <w:spacing w:val="1"/>
                <w:sz w:val="23"/>
                <w:szCs w:val="23"/>
              </w:rPr>
              <w:t xml:space="preserve"> </w:t>
            </w:r>
            <w:r w:rsidRPr="008C17E6">
              <w:rPr>
                <w:sz w:val="23"/>
                <w:szCs w:val="23"/>
              </w:rPr>
              <w:t>Con</w:t>
            </w:r>
            <w:r w:rsidRPr="008C17E6">
              <w:rPr>
                <w:spacing w:val="-1"/>
                <w:sz w:val="23"/>
                <w:szCs w:val="23"/>
              </w:rPr>
              <w:t>s</w:t>
            </w:r>
            <w:r w:rsidRPr="008C17E6">
              <w:rPr>
                <w:sz w:val="23"/>
                <w:szCs w:val="23"/>
              </w:rPr>
              <w:t>ul</w:t>
            </w:r>
            <w:r w:rsidRPr="008C17E6">
              <w:rPr>
                <w:spacing w:val="-2"/>
                <w:sz w:val="23"/>
                <w:szCs w:val="23"/>
              </w:rPr>
              <w:t>t</w:t>
            </w:r>
            <w:r w:rsidRPr="008C17E6">
              <w:rPr>
                <w:spacing w:val="1"/>
                <w:sz w:val="23"/>
                <w:szCs w:val="23"/>
              </w:rPr>
              <w:t>a</w:t>
            </w:r>
            <w:r w:rsidRPr="008C17E6">
              <w:rPr>
                <w:sz w:val="23"/>
                <w:szCs w:val="23"/>
              </w:rPr>
              <w:t xml:space="preserve">nt) </w:t>
            </w:r>
            <w:r w:rsidRPr="008C17E6">
              <w:rPr>
                <w:spacing w:val="-2"/>
                <w:sz w:val="23"/>
                <w:szCs w:val="23"/>
              </w:rPr>
              <w:t>f</w:t>
            </w:r>
            <w:r w:rsidRPr="008C17E6">
              <w:rPr>
                <w:sz w:val="23"/>
                <w:szCs w:val="23"/>
              </w:rPr>
              <w:t>rom</w:t>
            </w:r>
            <w:r w:rsidRPr="008C17E6">
              <w:rPr>
                <w:spacing w:val="1"/>
                <w:sz w:val="23"/>
                <w:szCs w:val="23"/>
              </w:rPr>
              <w:t xml:space="preserve"> </w:t>
            </w:r>
            <w:r w:rsidRPr="008C17E6">
              <w:rPr>
                <w:sz w:val="23"/>
                <w:szCs w:val="23"/>
              </w:rPr>
              <w:t>tho</w:t>
            </w:r>
            <w:r w:rsidRPr="008C17E6">
              <w:rPr>
                <w:spacing w:val="-1"/>
                <w:sz w:val="23"/>
                <w:szCs w:val="23"/>
              </w:rPr>
              <w:t>s</w:t>
            </w:r>
            <w:r w:rsidRPr="008C17E6">
              <w:rPr>
                <w:sz w:val="23"/>
                <w:szCs w:val="23"/>
              </w:rPr>
              <w:t>e</w:t>
            </w:r>
            <w:r w:rsidRPr="008C17E6">
              <w:rPr>
                <w:spacing w:val="3"/>
                <w:sz w:val="23"/>
                <w:szCs w:val="23"/>
              </w:rPr>
              <w:t xml:space="preserve"> </w:t>
            </w:r>
            <w:r w:rsidRPr="008C17E6">
              <w:rPr>
                <w:spacing w:val="-2"/>
                <w:sz w:val="23"/>
                <w:szCs w:val="23"/>
              </w:rPr>
              <w:t>l</w:t>
            </w:r>
            <w:r w:rsidRPr="008C17E6">
              <w:rPr>
                <w:sz w:val="23"/>
                <w:szCs w:val="23"/>
              </w:rPr>
              <w:t>i</w:t>
            </w:r>
            <w:r w:rsidRPr="008C17E6">
              <w:rPr>
                <w:spacing w:val="-1"/>
                <w:sz w:val="23"/>
                <w:szCs w:val="23"/>
              </w:rPr>
              <w:t>s</w:t>
            </w:r>
            <w:r w:rsidRPr="008C17E6">
              <w:rPr>
                <w:sz w:val="23"/>
                <w:szCs w:val="23"/>
              </w:rPr>
              <w:t>t</w:t>
            </w:r>
            <w:r w:rsidRPr="008C17E6">
              <w:rPr>
                <w:spacing w:val="1"/>
                <w:sz w:val="23"/>
                <w:szCs w:val="23"/>
              </w:rPr>
              <w:t>e</w:t>
            </w:r>
            <w:r w:rsidRPr="008C17E6">
              <w:rPr>
                <w:sz w:val="23"/>
                <w:szCs w:val="23"/>
              </w:rPr>
              <w:t>d in the</w:t>
            </w:r>
            <w:r w:rsidRPr="008C17E6">
              <w:rPr>
                <w:spacing w:val="3"/>
                <w:sz w:val="23"/>
                <w:szCs w:val="23"/>
              </w:rPr>
              <w:t xml:space="preserve"> </w:t>
            </w:r>
            <w:r w:rsidRPr="008C17E6">
              <w:rPr>
                <w:spacing w:val="-4"/>
                <w:sz w:val="23"/>
                <w:szCs w:val="23"/>
              </w:rPr>
              <w:t>L</w:t>
            </w:r>
            <w:r w:rsidRPr="008C17E6">
              <w:rPr>
                <w:spacing w:val="1"/>
                <w:sz w:val="23"/>
                <w:szCs w:val="23"/>
              </w:rPr>
              <w:t>e</w:t>
            </w:r>
            <w:r w:rsidRPr="008C17E6">
              <w:rPr>
                <w:sz w:val="23"/>
                <w:szCs w:val="23"/>
              </w:rPr>
              <w:t>tt</w:t>
            </w:r>
            <w:r w:rsidRPr="008C17E6">
              <w:rPr>
                <w:spacing w:val="1"/>
                <w:sz w:val="23"/>
                <w:szCs w:val="23"/>
              </w:rPr>
              <w:t>e</w:t>
            </w:r>
            <w:r w:rsidRPr="008C17E6">
              <w:rPr>
                <w:sz w:val="23"/>
                <w:szCs w:val="23"/>
              </w:rPr>
              <w:t xml:space="preserve">r of </w:t>
            </w:r>
            <w:r w:rsidRPr="008C17E6">
              <w:rPr>
                <w:spacing w:val="-2"/>
                <w:sz w:val="23"/>
                <w:szCs w:val="23"/>
              </w:rPr>
              <w:t>I</w:t>
            </w:r>
            <w:r w:rsidRPr="008C17E6">
              <w:rPr>
                <w:spacing w:val="2"/>
                <w:sz w:val="23"/>
                <w:szCs w:val="23"/>
              </w:rPr>
              <w:t>n</w:t>
            </w:r>
            <w:r w:rsidRPr="008C17E6">
              <w:rPr>
                <w:spacing w:val="-2"/>
                <w:sz w:val="23"/>
                <w:szCs w:val="23"/>
              </w:rPr>
              <w:t>v</w:t>
            </w:r>
            <w:r w:rsidRPr="008C17E6">
              <w:rPr>
                <w:sz w:val="23"/>
                <w:szCs w:val="23"/>
              </w:rPr>
              <w:t>it</w:t>
            </w:r>
            <w:r w:rsidRPr="008C17E6">
              <w:rPr>
                <w:spacing w:val="1"/>
                <w:sz w:val="23"/>
                <w:szCs w:val="23"/>
              </w:rPr>
              <w:t>a</w:t>
            </w:r>
            <w:r w:rsidRPr="008C17E6">
              <w:rPr>
                <w:sz w:val="23"/>
                <w:szCs w:val="23"/>
              </w:rPr>
              <w:t>ti</w:t>
            </w:r>
            <w:r w:rsidRPr="008C17E6">
              <w:rPr>
                <w:spacing w:val="-2"/>
                <w:sz w:val="23"/>
                <w:szCs w:val="23"/>
              </w:rPr>
              <w:t>o</w:t>
            </w:r>
            <w:r w:rsidRPr="008C17E6">
              <w:rPr>
                <w:sz w:val="23"/>
                <w:szCs w:val="23"/>
              </w:rPr>
              <w:t>n,</w:t>
            </w:r>
            <w:r w:rsidRPr="008C17E6">
              <w:rPr>
                <w:spacing w:val="3"/>
                <w:sz w:val="23"/>
                <w:szCs w:val="23"/>
              </w:rPr>
              <w:t xml:space="preserve"> </w:t>
            </w:r>
            <w:r w:rsidRPr="008C17E6">
              <w:rPr>
                <w:sz w:val="23"/>
                <w:szCs w:val="23"/>
              </w:rPr>
              <w:t xml:space="preserve">in </w:t>
            </w:r>
            <w:r w:rsidRPr="008C17E6">
              <w:rPr>
                <w:spacing w:val="1"/>
                <w:sz w:val="23"/>
                <w:szCs w:val="23"/>
              </w:rPr>
              <w:t>a</w:t>
            </w:r>
            <w:r w:rsidRPr="008C17E6">
              <w:rPr>
                <w:spacing w:val="-2"/>
                <w:sz w:val="23"/>
                <w:szCs w:val="23"/>
              </w:rPr>
              <w:t>c</w:t>
            </w:r>
            <w:r w:rsidRPr="008C17E6">
              <w:rPr>
                <w:spacing w:val="1"/>
                <w:sz w:val="23"/>
                <w:szCs w:val="23"/>
              </w:rPr>
              <w:t>c</w:t>
            </w:r>
            <w:r w:rsidRPr="008C17E6">
              <w:rPr>
                <w:sz w:val="23"/>
                <w:szCs w:val="23"/>
              </w:rPr>
              <w:t>ord</w:t>
            </w:r>
            <w:r w:rsidRPr="008C17E6">
              <w:rPr>
                <w:spacing w:val="1"/>
                <w:sz w:val="23"/>
                <w:szCs w:val="23"/>
              </w:rPr>
              <w:t>a</w:t>
            </w:r>
            <w:r w:rsidRPr="008C17E6">
              <w:rPr>
                <w:spacing w:val="-2"/>
                <w:sz w:val="23"/>
                <w:szCs w:val="23"/>
              </w:rPr>
              <w:t>n</w:t>
            </w:r>
            <w:r w:rsidRPr="008C17E6">
              <w:rPr>
                <w:spacing w:val="1"/>
                <w:sz w:val="23"/>
                <w:szCs w:val="23"/>
              </w:rPr>
              <w:t>c</w:t>
            </w:r>
            <w:r w:rsidRPr="008C17E6">
              <w:rPr>
                <w:sz w:val="23"/>
                <w:szCs w:val="23"/>
              </w:rPr>
              <w:t>e</w:t>
            </w:r>
            <w:r w:rsidRPr="008C17E6">
              <w:rPr>
                <w:spacing w:val="1"/>
                <w:sz w:val="23"/>
                <w:szCs w:val="23"/>
              </w:rPr>
              <w:t xml:space="preserve"> </w:t>
            </w:r>
            <w:r w:rsidRPr="008C17E6">
              <w:rPr>
                <w:spacing w:val="-1"/>
                <w:sz w:val="23"/>
                <w:szCs w:val="23"/>
              </w:rPr>
              <w:t>w</w:t>
            </w:r>
            <w:r w:rsidRPr="008C17E6">
              <w:rPr>
                <w:sz w:val="23"/>
                <w:szCs w:val="23"/>
              </w:rPr>
              <w:t>ith t</w:t>
            </w:r>
            <w:r w:rsidRPr="008C17E6">
              <w:rPr>
                <w:spacing w:val="-2"/>
                <w:sz w:val="23"/>
                <w:szCs w:val="23"/>
              </w:rPr>
              <w:t>h</w:t>
            </w:r>
            <w:r w:rsidRPr="008C17E6">
              <w:rPr>
                <w:sz w:val="23"/>
                <w:szCs w:val="23"/>
              </w:rPr>
              <w:t>e</w:t>
            </w:r>
            <w:r w:rsidRPr="008C17E6">
              <w:rPr>
                <w:spacing w:val="3"/>
                <w:sz w:val="23"/>
                <w:szCs w:val="23"/>
              </w:rPr>
              <w:t xml:space="preserve"> </w:t>
            </w:r>
            <w:r w:rsidRPr="008C17E6">
              <w:rPr>
                <w:spacing w:val="-2"/>
                <w:sz w:val="23"/>
                <w:szCs w:val="23"/>
              </w:rPr>
              <w:t>m</w:t>
            </w:r>
            <w:r w:rsidRPr="008C17E6">
              <w:rPr>
                <w:spacing w:val="1"/>
                <w:sz w:val="23"/>
                <w:szCs w:val="23"/>
              </w:rPr>
              <w:t>e</w:t>
            </w:r>
            <w:r w:rsidRPr="008C17E6">
              <w:rPr>
                <w:sz w:val="23"/>
                <w:szCs w:val="23"/>
              </w:rPr>
              <w:t>t</w:t>
            </w:r>
            <w:r w:rsidRPr="008C17E6">
              <w:rPr>
                <w:spacing w:val="-2"/>
                <w:sz w:val="23"/>
                <w:szCs w:val="23"/>
              </w:rPr>
              <w:t>h</w:t>
            </w:r>
            <w:r w:rsidRPr="008C17E6">
              <w:rPr>
                <w:sz w:val="23"/>
                <w:szCs w:val="23"/>
              </w:rPr>
              <w:t>od</w:t>
            </w:r>
            <w:r w:rsidRPr="008C17E6">
              <w:rPr>
                <w:spacing w:val="3"/>
                <w:sz w:val="23"/>
                <w:szCs w:val="23"/>
              </w:rPr>
              <w:t xml:space="preserve"> </w:t>
            </w:r>
            <w:r w:rsidRPr="008C17E6">
              <w:rPr>
                <w:sz w:val="23"/>
                <w:szCs w:val="23"/>
              </w:rPr>
              <w:t xml:space="preserve">of </w:t>
            </w:r>
            <w:r w:rsidRPr="008C17E6">
              <w:rPr>
                <w:spacing w:val="-1"/>
                <w:sz w:val="23"/>
                <w:szCs w:val="23"/>
              </w:rPr>
              <w:t>s</w:t>
            </w:r>
            <w:r w:rsidRPr="008C17E6">
              <w:rPr>
                <w:spacing w:val="1"/>
                <w:sz w:val="23"/>
                <w:szCs w:val="23"/>
              </w:rPr>
              <w:t>e</w:t>
            </w:r>
            <w:r w:rsidRPr="008C17E6">
              <w:rPr>
                <w:sz w:val="23"/>
                <w:szCs w:val="23"/>
              </w:rPr>
              <w:t>l</w:t>
            </w:r>
            <w:r w:rsidRPr="008C17E6">
              <w:rPr>
                <w:spacing w:val="1"/>
                <w:sz w:val="23"/>
                <w:szCs w:val="23"/>
              </w:rPr>
              <w:t>e</w:t>
            </w:r>
            <w:r w:rsidRPr="008C17E6">
              <w:rPr>
                <w:spacing w:val="-2"/>
                <w:sz w:val="23"/>
                <w:szCs w:val="23"/>
              </w:rPr>
              <w:t>c</w:t>
            </w:r>
            <w:r w:rsidRPr="008C17E6">
              <w:rPr>
                <w:sz w:val="23"/>
                <w:szCs w:val="23"/>
              </w:rPr>
              <w:t xml:space="preserve">tion </w:t>
            </w:r>
            <w:r w:rsidRPr="008C17E6">
              <w:rPr>
                <w:spacing w:val="-1"/>
                <w:sz w:val="23"/>
                <w:szCs w:val="23"/>
              </w:rPr>
              <w:t>s</w:t>
            </w:r>
            <w:r w:rsidRPr="008C17E6">
              <w:rPr>
                <w:sz w:val="23"/>
                <w:szCs w:val="23"/>
              </w:rPr>
              <w:t>p</w:t>
            </w:r>
            <w:r w:rsidRPr="008C17E6">
              <w:rPr>
                <w:spacing w:val="1"/>
                <w:sz w:val="23"/>
                <w:szCs w:val="23"/>
              </w:rPr>
              <w:t>ec</w:t>
            </w:r>
            <w:r w:rsidRPr="008C17E6">
              <w:rPr>
                <w:sz w:val="23"/>
                <w:szCs w:val="23"/>
              </w:rPr>
              <w:t>i</w:t>
            </w:r>
            <w:r w:rsidRPr="008C17E6">
              <w:rPr>
                <w:spacing w:val="-2"/>
                <w:sz w:val="23"/>
                <w:szCs w:val="23"/>
              </w:rPr>
              <w:t>f</w:t>
            </w:r>
            <w:r w:rsidRPr="008C17E6">
              <w:rPr>
                <w:sz w:val="23"/>
                <w:szCs w:val="23"/>
              </w:rPr>
              <w:t>i</w:t>
            </w:r>
            <w:r w:rsidRPr="008C17E6">
              <w:rPr>
                <w:spacing w:val="1"/>
                <w:sz w:val="23"/>
                <w:szCs w:val="23"/>
              </w:rPr>
              <w:t>e</w:t>
            </w:r>
            <w:r w:rsidRPr="008C17E6">
              <w:rPr>
                <w:sz w:val="23"/>
                <w:szCs w:val="23"/>
              </w:rPr>
              <w:t xml:space="preserve">d </w:t>
            </w:r>
            <w:r w:rsidRPr="008C17E6">
              <w:rPr>
                <w:spacing w:val="-2"/>
                <w:sz w:val="23"/>
                <w:szCs w:val="23"/>
              </w:rPr>
              <w:t>i</w:t>
            </w:r>
            <w:r w:rsidRPr="008C17E6">
              <w:rPr>
                <w:sz w:val="23"/>
                <w:szCs w:val="23"/>
              </w:rPr>
              <w:t>n t</w:t>
            </w:r>
            <w:r w:rsidRPr="008C17E6">
              <w:rPr>
                <w:spacing w:val="-2"/>
                <w:sz w:val="23"/>
                <w:szCs w:val="23"/>
              </w:rPr>
              <w:t>h</w:t>
            </w:r>
            <w:r w:rsidRPr="008C17E6">
              <w:rPr>
                <w:sz w:val="23"/>
                <w:szCs w:val="23"/>
              </w:rPr>
              <w:t>e</w:t>
            </w:r>
            <w:r w:rsidRPr="008C17E6">
              <w:rPr>
                <w:spacing w:val="1"/>
                <w:sz w:val="23"/>
                <w:szCs w:val="23"/>
              </w:rPr>
              <w:t xml:space="preserve"> </w:t>
            </w:r>
            <w:r w:rsidRPr="008C17E6">
              <w:rPr>
                <w:spacing w:val="-1"/>
                <w:sz w:val="23"/>
                <w:szCs w:val="23"/>
              </w:rPr>
              <w:t>D</w:t>
            </w:r>
            <w:r w:rsidRPr="008C17E6">
              <w:rPr>
                <w:spacing w:val="1"/>
                <w:sz w:val="23"/>
                <w:szCs w:val="23"/>
              </w:rPr>
              <w:t>a</w:t>
            </w:r>
            <w:r w:rsidRPr="008C17E6">
              <w:rPr>
                <w:spacing w:val="-2"/>
                <w:sz w:val="23"/>
                <w:szCs w:val="23"/>
              </w:rPr>
              <w:t>t</w:t>
            </w:r>
            <w:r w:rsidRPr="008C17E6">
              <w:rPr>
                <w:sz w:val="23"/>
                <w:szCs w:val="23"/>
              </w:rPr>
              <w:t>a</w:t>
            </w:r>
            <w:r w:rsidRPr="008C17E6">
              <w:rPr>
                <w:spacing w:val="1"/>
                <w:sz w:val="23"/>
                <w:szCs w:val="23"/>
              </w:rPr>
              <w:t xml:space="preserve"> </w:t>
            </w:r>
            <w:r w:rsidRPr="008C17E6">
              <w:rPr>
                <w:spacing w:val="-1"/>
                <w:sz w:val="23"/>
                <w:szCs w:val="23"/>
              </w:rPr>
              <w:t>S</w:t>
            </w:r>
            <w:r w:rsidRPr="008C17E6">
              <w:rPr>
                <w:sz w:val="23"/>
                <w:szCs w:val="23"/>
              </w:rPr>
              <w:t>h</w:t>
            </w:r>
            <w:r w:rsidRPr="008C17E6">
              <w:rPr>
                <w:spacing w:val="1"/>
                <w:sz w:val="23"/>
                <w:szCs w:val="23"/>
              </w:rPr>
              <w:t>e</w:t>
            </w:r>
            <w:r w:rsidRPr="008C17E6">
              <w:rPr>
                <w:spacing w:val="-2"/>
                <w:sz w:val="23"/>
                <w:szCs w:val="23"/>
              </w:rPr>
              <w:t>e</w:t>
            </w:r>
            <w:r w:rsidRPr="008C17E6">
              <w:rPr>
                <w:sz w:val="23"/>
                <w:szCs w:val="23"/>
              </w:rPr>
              <w:t>t.</w:t>
            </w:r>
          </w:p>
          <w:p w:rsidR="008C17E6" w:rsidRPr="008C17E6" w:rsidRDefault="008C17E6" w:rsidP="005C08C5">
            <w:pPr>
              <w:pStyle w:val="ListParagraph"/>
              <w:numPr>
                <w:ilvl w:val="1"/>
                <w:numId w:val="35"/>
              </w:numPr>
              <w:rPr>
                <w:sz w:val="23"/>
                <w:szCs w:val="23"/>
              </w:rPr>
            </w:pPr>
            <w:r w:rsidRPr="008C17E6">
              <w:rPr>
                <w:sz w:val="24"/>
                <w:szCs w:val="24"/>
              </w:rPr>
              <w:t>The</w:t>
            </w:r>
            <w:r w:rsidRPr="008C17E6">
              <w:rPr>
                <w:spacing w:val="11"/>
                <w:sz w:val="24"/>
                <w:szCs w:val="24"/>
              </w:rPr>
              <w:t xml:space="preserve"> </w:t>
            </w:r>
            <w:r w:rsidRPr="008C17E6">
              <w:rPr>
                <w:spacing w:val="-1"/>
                <w:sz w:val="24"/>
                <w:szCs w:val="24"/>
              </w:rPr>
              <w:t>e</w:t>
            </w:r>
            <w:r w:rsidRPr="008C17E6">
              <w:rPr>
                <w:sz w:val="24"/>
                <w:szCs w:val="24"/>
              </w:rPr>
              <w:t>l</w:t>
            </w:r>
            <w:r w:rsidRPr="008C17E6">
              <w:rPr>
                <w:spacing w:val="1"/>
                <w:sz w:val="24"/>
                <w:szCs w:val="24"/>
              </w:rPr>
              <w:t>i</w:t>
            </w:r>
            <w:r w:rsidRPr="008C17E6">
              <w:rPr>
                <w:spacing w:val="-2"/>
                <w:sz w:val="24"/>
                <w:szCs w:val="24"/>
              </w:rPr>
              <w:t>g</w:t>
            </w:r>
            <w:r w:rsidRPr="008C17E6">
              <w:rPr>
                <w:sz w:val="24"/>
                <w:szCs w:val="24"/>
              </w:rPr>
              <w:t>ib</w:t>
            </w:r>
            <w:r w:rsidRPr="008C17E6">
              <w:rPr>
                <w:spacing w:val="1"/>
                <w:sz w:val="24"/>
                <w:szCs w:val="24"/>
              </w:rPr>
              <w:t>l</w:t>
            </w:r>
            <w:r w:rsidRPr="008C17E6">
              <w:rPr>
                <w:sz w:val="24"/>
                <w:szCs w:val="24"/>
              </w:rPr>
              <w:t>e</w:t>
            </w:r>
            <w:r w:rsidRPr="008C17E6">
              <w:rPr>
                <w:spacing w:val="11"/>
                <w:sz w:val="24"/>
                <w:szCs w:val="24"/>
              </w:rPr>
              <w:t xml:space="preserve"> </w:t>
            </w:r>
            <w:r w:rsidRPr="008C17E6">
              <w:rPr>
                <w:sz w:val="24"/>
                <w:szCs w:val="24"/>
              </w:rPr>
              <w:t>Consultants</w:t>
            </w:r>
            <w:r w:rsidRPr="008C17E6">
              <w:rPr>
                <w:spacing w:val="12"/>
                <w:sz w:val="24"/>
                <w:szCs w:val="24"/>
              </w:rPr>
              <w:t xml:space="preserve"> </w:t>
            </w:r>
            <w:r w:rsidRPr="008C17E6">
              <w:rPr>
                <w:sz w:val="24"/>
                <w:szCs w:val="24"/>
              </w:rPr>
              <w:t>(sho</w:t>
            </w:r>
            <w:r w:rsidRPr="008C17E6">
              <w:rPr>
                <w:spacing w:val="-1"/>
                <w:sz w:val="24"/>
                <w:szCs w:val="24"/>
              </w:rPr>
              <w:t>r</w:t>
            </w:r>
            <w:r w:rsidRPr="008C17E6">
              <w:rPr>
                <w:sz w:val="24"/>
                <w:szCs w:val="24"/>
              </w:rPr>
              <w:t>t</w:t>
            </w:r>
            <w:r w:rsidRPr="008C17E6">
              <w:rPr>
                <w:spacing w:val="1"/>
                <w:sz w:val="24"/>
                <w:szCs w:val="24"/>
              </w:rPr>
              <w:t>l</w:t>
            </w:r>
            <w:r w:rsidRPr="008C17E6">
              <w:rPr>
                <w:sz w:val="24"/>
                <w:szCs w:val="24"/>
              </w:rPr>
              <w:t>is</w:t>
            </w:r>
            <w:r w:rsidRPr="008C17E6">
              <w:rPr>
                <w:spacing w:val="1"/>
                <w:sz w:val="24"/>
                <w:szCs w:val="24"/>
              </w:rPr>
              <w:t>t</w:t>
            </w:r>
            <w:r w:rsidRPr="008C17E6">
              <w:rPr>
                <w:spacing w:val="-1"/>
                <w:sz w:val="24"/>
                <w:szCs w:val="24"/>
              </w:rPr>
              <w:t>e</w:t>
            </w:r>
            <w:r w:rsidRPr="008C17E6">
              <w:rPr>
                <w:sz w:val="24"/>
                <w:szCs w:val="24"/>
              </w:rPr>
              <w:t>d</w:t>
            </w:r>
            <w:r w:rsidRPr="008C17E6">
              <w:rPr>
                <w:spacing w:val="15"/>
                <w:sz w:val="24"/>
                <w:szCs w:val="24"/>
              </w:rPr>
              <w:t xml:space="preserve"> </w:t>
            </w:r>
            <w:r w:rsidRPr="008C17E6">
              <w:rPr>
                <w:sz w:val="24"/>
                <w:szCs w:val="24"/>
              </w:rPr>
              <w:t>if</w:t>
            </w:r>
            <w:r w:rsidRPr="008C17E6">
              <w:rPr>
                <w:spacing w:val="12"/>
                <w:sz w:val="24"/>
                <w:szCs w:val="24"/>
              </w:rPr>
              <w:t xml:space="preserve"> </w:t>
            </w:r>
            <w:r w:rsidRPr="008C17E6">
              <w:rPr>
                <w:sz w:val="24"/>
                <w:szCs w:val="24"/>
              </w:rPr>
              <w:t>so)</w:t>
            </w:r>
            <w:r w:rsidRPr="008C17E6">
              <w:rPr>
                <w:spacing w:val="11"/>
                <w:sz w:val="24"/>
                <w:szCs w:val="24"/>
              </w:rPr>
              <w:t xml:space="preserve"> </w:t>
            </w:r>
            <w:r w:rsidRPr="008C17E6">
              <w:rPr>
                <w:spacing w:val="-1"/>
                <w:sz w:val="24"/>
                <w:szCs w:val="24"/>
              </w:rPr>
              <w:t>a</w:t>
            </w:r>
            <w:r w:rsidRPr="008C17E6">
              <w:rPr>
                <w:sz w:val="24"/>
                <w:szCs w:val="24"/>
              </w:rPr>
              <w:t>re</w:t>
            </w:r>
            <w:r w:rsidRPr="008C17E6">
              <w:rPr>
                <w:spacing w:val="10"/>
                <w:sz w:val="24"/>
                <w:szCs w:val="24"/>
              </w:rPr>
              <w:t xml:space="preserve"> </w:t>
            </w:r>
            <w:r w:rsidRPr="008C17E6">
              <w:rPr>
                <w:sz w:val="24"/>
                <w:szCs w:val="24"/>
              </w:rPr>
              <w:t>in</w:t>
            </w:r>
            <w:r w:rsidRPr="008C17E6">
              <w:rPr>
                <w:spacing w:val="3"/>
                <w:sz w:val="24"/>
                <w:szCs w:val="24"/>
              </w:rPr>
              <w:t>v</w:t>
            </w:r>
            <w:r w:rsidRPr="008C17E6">
              <w:rPr>
                <w:sz w:val="24"/>
                <w:szCs w:val="24"/>
              </w:rPr>
              <w:t>i</w:t>
            </w:r>
            <w:r w:rsidRPr="008C17E6">
              <w:rPr>
                <w:spacing w:val="1"/>
                <w:sz w:val="24"/>
                <w:szCs w:val="24"/>
              </w:rPr>
              <w:t>t</w:t>
            </w:r>
            <w:r w:rsidRPr="008C17E6">
              <w:rPr>
                <w:spacing w:val="-1"/>
                <w:sz w:val="24"/>
                <w:szCs w:val="24"/>
              </w:rPr>
              <w:t>e</w:t>
            </w:r>
            <w:r w:rsidRPr="008C17E6">
              <w:rPr>
                <w:sz w:val="24"/>
                <w:szCs w:val="24"/>
              </w:rPr>
              <w:t>d</w:t>
            </w:r>
            <w:r w:rsidRPr="008C17E6">
              <w:rPr>
                <w:spacing w:val="12"/>
                <w:sz w:val="24"/>
                <w:szCs w:val="24"/>
              </w:rPr>
              <w:t xml:space="preserve"> </w:t>
            </w:r>
            <w:r w:rsidRPr="008C17E6">
              <w:rPr>
                <w:sz w:val="24"/>
                <w:szCs w:val="24"/>
              </w:rPr>
              <w:t>to</w:t>
            </w:r>
            <w:r w:rsidRPr="008C17E6">
              <w:rPr>
                <w:spacing w:val="12"/>
                <w:sz w:val="24"/>
                <w:szCs w:val="24"/>
              </w:rPr>
              <w:t xml:space="preserve"> </w:t>
            </w:r>
            <w:r w:rsidRPr="008C17E6">
              <w:rPr>
                <w:sz w:val="24"/>
                <w:szCs w:val="24"/>
              </w:rPr>
              <w:t>submit a T</w:t>
            </w:r>
            <w:r w:rsidRPr="008C17E6">
              <w:rPr>
                <w:spacing w:val="-1"/>
                <w:sz w:val="24"/>
                <w:szCs w:val="24"/>
              </w:rPr>
              <w:t>ec</w:t>
            </w:r>
            <w:r w:rsidRPr="008C17E6">
              <w:rPr>
                <w:sz w:val="24"/>
                <w:szCs w:val="24"/>
              </w:rPr>
              <w:t>hn</w:t>
            </w:r>
            <w:r w:rsidRPr="008C17E6">
              <w:rPr>
                <w:spacing w:val="3"/>
                <w:sz w:val="24"/>
                <w:szCs w:val="24"/>
              </w:rPr>
              <w:t>i</w:t>
            </w:r>
            <w:r w:rsidRPr="008C17E6">
              <w:rPr>
                <w:spacing w:val="-1"/>
                <w:sz w:val="24"/>
                <w:szCs w:val="24"/>
              </w:rPr>
              <w:t>ca</w:t>
            </w:r>
            <w:r w:rsidRPr="008C17E6">
              <w:rPr>
                <w:sz w:val="24"/>
                <w:szCs w:val="24"/>
              </w:rPr>
              <w:t>l</w:t>
            </w:r>
            <w:r w:rsidRPr="008C17E6">
              <w:rPr>
                <w:spacing w:val="1"/>
                <w:sz w:val="24"/>
                <w:szCs w:val="24"/>
              </w:rPr>
              <w:t xml:space="preserve"> P</w:t>
            </w:r>
            <w:r w:rsidRPr="008C17E6">
              <w:rPr>
                <w:sz w:val="24"/>
                <w:szCs w:val="24"/>
              </w:rPr>
              <w:t>ropos</w:t>
            </w:r>
            <w:r w:rsidRPr="008C17E6">
              <w:rPr>
                <w:spacing w:val="-1"/>
                <w:sz w:val="24"/>
                <w:szCs w:val="24"/>
              </w:rPr>
              <w:t>a</w:t>
            </w:r>
            <w:r w:rsidRPr="008C17E6">
              <w:rPr>
                <w:sz w:val="24"/>
                <w:szCs w:val="24"/>
              </w:rPr>
              <w:t>l</w:t>
            </w:r>
            <w:r w:rsidRPr="008C17E6">
              <w:rPr>
                <w:spacing w:val="1"/>
                <w:sz w:val="24"/>
                <w:szCs w:val="24"/>
              </w:rPr>
              <w:t xml:space="preserve"> </w:t>
            </w:r>
            <w:r w:rsidRPr="008C17E6">
              <w:rPr>
                <w:spacing w:val="-1"/>
                <w:sz w:val="24"/>
                <w:szCs w:val="24"/>
              </w:rPr>
              <w:t>a</w:t>
            </w:r>
            <w:r w:rsidRPr="008C17E6">
              <w:rPr>
                <w:spacing w:val="2"/>
                <w:sz w:val="24"/>
                <w:szCs w:val="24"/>
              </w:rPr>
              <w:t>n</w:t>
            </w:r>
            <w:r w:rsidRPr="008C17E6">
              <w:rPr>
                <w:sz w:val="24"/>
                <w:szCs w:val="24"/>
              </w:rPr>
              <w:t>d</w:t>
            </w:r>
            <w:r w:rsidRPr="008C17E6">
              <w:rPr>
                <w:spacing w:val="1"/>
                <w:sz w:val="24"/>
                <w:szCs w:val="24"/>
              </w:rPr>
              <w:t xml:space="preserve"> </w:t>
            </w:r>
            <w:r w:rsidRPr="008C17E6">
              <w:rPr>
                <w:sz w:val="24"/>
                <w:szCs w:val="24"/>
              </w:rPr>
              <w:t xml:space="preserve">a </w:t>
            </w:r>
            <w:r w:rsidRPr="008C17E6">
              <w:rPr>
                <w:spacing w:val="-1"/>
                <w:sz w:val="24"/>
                <w:szCs w:val="24"/>
              </w:rPr>
              <w:t>F</w:t>
            </w:r>
            <w:r w:rsidRPr="008C17E6">
              <w:rPr>
                <w:sz w:val="24"/>
                <w:szCs w:val="24"/>
              </w:rPr>
              <w:t>ina</w:t>
            </w:r>
            <w:r w:rsidRPr="008C17E6">
              <w:rPr>
                <w:spacing w:val="2"/>
                <w:sz w:val="24"/>
                <w:szCs w:val="24"/>
              </w:rPr>
              <w:t>n</w:t>
            </w:r>
            <w:r w:rsidRPr="008C17E6">
              <w:rPr>
                <w:spacing w:val="-1"/>
                <w:sz w:val="24"/>
                <w:szCs w:val="24"/>
              </w:rPr>
              <w:t>c</w:t>
            </w:r>
            <w:r w:rsidRPr="008C17E6">
              <w:rPr>
                <w:sz w:val="24"/>
                <w:szCs w:val="24"/>
              </w:rPr>
              <w:t>ial</w:t>
            </w:r>
            <w:r w:rsidRPr="008C17E6">
              <w:rPr>
                <w:spacing w:val="1"/>
                <w:sz w:val="24"/>
                <w:szCs w:val="24"/>
              </w:rPr>
              <w:t xml:space="preserve"> P</w:t>
            </w:r>
            <w:r w:rsidRPr="008C17E6">
              <w:rPr>
                <w:sz w:val="24"/>
                <w:szCs w:val="24"/>
              </w:rPr>
              <w:t>ropos</w:t>
            </w:r>
            <w:r w:rsidRPr="008C17E6">
              <w:rPr>
                <w:spacing w:val="2"/>
                <w:sz w:val="24"/>
                <w:szCs w:val="24"/>
              </w:rPr>
              <w:t>a</w:t>
            </w:r>
            <w:r w:rsidRPr="008C17E6">
              <w:rPr>
                <w:sz w:val="24"/>
                <w:szCs w:val="24"/>
              </w:rPr>
              <w:t>l,</w:t>
            </w:r>
            <w:r w:rsidRPr="008C17E6">
              <w:rPr>
                <w:spacing w:val="3"/>
                <w:sz w:val="24"/>
                <w:szCs w:val="24"/>
              </w:rPr>
              <w:t xml:space="preserve"> </w:t>
            </w:r>
            <w:r w:rsidRPr="008C17E6">
              <w:rPr>
                <w:sz w:val="24"/>
                <w:szCs w:val="24"/>
              </w:rPr>
              <w:t>or a T</w:t>
            </w:r>
            <w:r w:rsidRPr="008C17E6">
              <w:rPr>
                <w:spacing w:val="1"/>
                <w:sz w:val="24"/>
                <w:szCs w:val="24"/>
              </w:rPr>
              <w:t>e</w:t>
            </w:r>
            <w:r w:rsidRPr="008C17E6">
              <w:rPr>
                <w:spacing w:val="-1"/>
                <w:sz w:val="24"/>
                <w:szCs w:val="24"/>
              </w:rPr>
              <w:t>c</w:t>
            </w:r>
            <w:r w:rsidRPr="008C17E6">
              <w:rPr>
                <w:sz w:val="24"/>
                <w:szCs w:val="24"/>
              </w:rPr>
              <w:t>hnic</w:t>
            </w:r>
            <w:r w:rsidRPr="008C17E6">
              <w:rPr>
                <w:spacing w:val="1"/>
                <w:sz w:val="24"/>
                <w:szCs w:val="24"/>
              </w:rPr>
              <w:t>a</w:t>
            </w:r>
            <w:r w:rsidRPr="008C17E6">
              <w:rPr>
                <w:sz w:val="24"/>
                <w:szCs w:val="24"/>
              </w:rPr>
              <w:t xml:space="preserve">l </w:t>
            </w:r>
            <w:r w:rsidRPr="008C17E6">
              <w:rPr>
                <w:spacing w:val="-1"/>
                <w:sz w:val="24"/>
                <w:szCs w:val="24"/>
              </w:rPr>
              <w:t>a</w:t>
            </w:r>
            <w:r w:rsidRPr="008C17E6">
              <w:rPr>
                <w:spacing w:val="2"/>
                <w:sz w:val="24"/>
                <w:szCs w:val="24"/>
              </w:rPr>
              <w:t>n</w:t>
            </w:r>
            <w:r w:rsidRPr="008C17E6">
              <w:rPr>
                <w:sz w:val="24"/>
                <w:szCs w:val="24"/>
              </w:rPr>
              <w:t>d</w:t>
            </w:r>
            <w:r w:rsidRPr="008C17E6">
              <w:rPr>
                <w:spacing w:val="1"/>
                <w:sz w:val="24"/>
                <w:szCs w:val="24"/>
              </w:rPr>
              <w:t xml:space="preserve"> </w:t>
            </w:r>
            <w:r w:rsidRPr="008C17E6">
              <w:rPr>
                <w:sz w:val="24"/>
                <w:szCs w:val="24"/>
              </w:rPr>
              <w:t xml:space="preserve">a </w:t>
            </w:r>
            <w:r w:rsidRPr="008C17E6">
              <w:rPr>
                <w:spacing w:val="-1"/>
                <w:sz w:val="24"/>
                <w:szCs w:val="24"/>
              </w:rPr>
              <w:t>F</w:t>
            </w:r>
            <w:r w:rsidRPr="008C17E6">
              <w:rPr>
                <w:sz w:val="24"/>
                <w:szCs w:val="24"/>
              </w:rPr>
              <w:t>ina</w:t>
            </w:r>
            <w:r w:rsidRPr="008C17E6">
              <w:rPr>
                <w:spacing w:val="2"/>
                <w:sz w:val="24"/>
                <w:szCs w:val="24"/>
              </w:rPr>
              <w:t>n</w:t>
            </w:r>
            <w:r w:rsidRPr="008C17E6">
              <w:rPr>
                <w:spacing w:val="-1"/>
                <w:sz w:val="24"/>
                <w:szCs w:val="24"/>
              </w:rPr>
              <w:t>c</w:t>
            </w:r>
            <w:r w:rsidRPr="008C17E6">
              <w:rPr>
                <w:sz w:val="24"/>
                <w:szCs w:val="24"/>
              </w:rPr>
              <w:t>ial</w:t>
            </w:r>
            <w:r w:rsidRPr="008C17E6">
              <w:rPr>
                <w:spacing w:val="1"/>
                <w:sz w:val="24"/>
                <w:szCs w:val="24"/>
              </w:rPr>
              <w:t xml:space="preserve"> P</w:t>
            </w:r>
            <w:r w:rsidRPr="008C17E6">
              <w:rPr>
                <w:sz w:val="24"/>
                <w:szCs w:val="24"/>
              </w:rPr>
              <w:t>ropos</w:t>
            </w:r>
            <w:r w:rsidRPr="008C17E6">
              <w:rPr>
                <w:spacing w:val="2"/>
                <w:sz w:val="24"/>
                <w:szCs w:val="24"/>
              </w:rPr>
              <w:t>a</w:t>
            </w:r>
            <w:r w:rsidRPr="008C17E6">
              <w:rPr>
                <w:sz w:val="24"/>
                <w:szCs w:val="24"/>
              </w:rPr>
              <w:t>l,</w:t>
            </w:r>
            <w:r w:rsidRPr="008C17E6">
              <w:rPr>
                <w:spacing w:val="3"/>
                <w:sz w:val="24"/>
                <w:szCs w:val="24"/>
              </w:rPr>
              <w:t xml:space="preserve"> </w:t>
            </w:r>
            <w:r w:rsidRPr="008C17E6">
              <w:rPr>
                <w:sz w:val="24"/>
                <w:szCs w:val="24"/>
              </w:rPr>
              <w:t>or a T</w:t>
            </w:r>
            <w:r w:rsidRPr="008C17E6">
              <w:rPr>
                <w:spacing w:val="1"/>
                <w:sz w:val="24"/>
                <w:szCs w:val="24"/>
              </w:rPr>
              <w:t>e</w:t>
            </w:r>
            <w:r w:rsidRPr="008C17E6">
              <w:rPr>
                <w:spacing w:val="-1"/>
                <w:sz w:val="24"/>
                <w:szCs w:val="24"/>
              </w:rPr>
              <w:t>c</w:t>
            </w:r>
            <w:r w:rsidRPr="008C17E6">
              <w:rPr>
                <w:sz w:val="24"/>
                <w:szCs w:val="24"/>
              </w:rPr>
              <w:t>hnic</w:t>
            </w:r>
            <w:r w:rsidRPr="008C17E6">
              <w:rPr>
                <w:spacing w:val="1"/>
                <w:sz w:val="24"/>
                <w:szCs w:val="24"/>
              </w:rPr>
              <w:t>a</w:t>
            </w:r>
            <w:r w:rsidRPr="008C17E6">
              <w:rPr>
                <w:sz w:val="24"/>
                <w:szCs w:val="24"/>
              </w:rPr>
              <w:t xml:space="preserve">l </w:t>
            </w:r>
            <w:r w:rsidRPr="008C17E6">
              <w:rPr>
                <w:spacing w:val="1"/>
                <w:sz w:val="24"/>
                <w:szCs w:val="24"/>
              </w:rPr>
              <w:t>P</w:t>
            </w:r>
            <w:r w:rsidRPr="008C17E6">
              <w:rPr>
                <w:sz w:val="24"/>
                <w:szCs w:val="24"/>
              </w:rPr>
              <w:t>ropos</w:t>
            </w:r>
            <w:r w:rsidRPr="008C17E6">
              <w:rPr>
                <w:spacing w:val="-1"/>
                <w:sz w:val="24"/>
                <w:szCs w:val="24"/>
              </w:rPr>
              <w:t>a</w:t>
            </w:r>
            <w:r w:rsidRPr="008C17E6">
              <w:rPr>
                <w:sz w:val="24"/>
                <w:szCs w:val="24"/>
              </w:rPr>
              <w:t>l</w:t>
            </w:r>
            <w:r w:rsidRPr="008C17E6">
              <w:rPr>
                <w:spacing w:val="2"/>
                <w:sz w:val="24"/>
                <w:szCs w:val="24"/>
              </w:rPr>
              <w:t xml:space="preserve"> </w:t>
            </w:r>
            <w:r w:rsidRPr="008C17E6">
              <w:rPr>
                <w:sz w:val="24"/>
                <w:szCs w:val="24"/>
              </w:rPr>
              <w:t>on</w:t>
            </w:r>
            <w:r w:rsidRPr="008C17E6">
              <w:rPr>
                <w:spacing w:val="3"/>
                <w:sz w:val="24"/>
                <w:szCs w:val="24"/>
              </w:rPr>
              <w:t>l</w:t>
            </w:r>
            <w:r w:rsidRPr="008C17E6">
              <w:rPr>
                <w:spacing w:val="-7"/>
                <w:sz w:val="24"/>
                <w:szCs w:val="24"/>
              </w:rPr>
              <w:t>y</w:t>
            </w:r>
            <w:r w:rsidRPr="008C17E6">
              <w:rPr>
                <w:sz w:val="24"/>
                <w:szCs w:val="24"/>
              </w:rPr>
              <w:t>,</w:t>
            </w:r>
            <w:r w:rsidRPr="008C17E6">
              <w:rPr>
                <w:spacing w:val="1"/>
                <w:sz w:val="24"/>
                <w:szCs w:val="24"/>
              </w:rPr>
              <w:t xml:space="preserve"> </w:t>
            </w:r>
            <w:r w:rsidRPr="008C17E6">
              <w:rPr>
                <w:spacing w:val="-1"/>
                <w:sz w:val="24"/>
                <w:szCs w:val="24"/>
              </w:rPr>
              <w:t>a</w:t>
            </w:r>
            <w:r w:rsidRPr="008C17E6">
              <w:rPr>
                <w:sz w:val="24"/>
                <w:szCs w:val="24"/>
              </w:rPr>
              <w:t>s</w:t>
            </w:r>
            <w:r w:rsidRPr="008C17E6">
              <w:rPr>
                <w:spacing w:val="2"/>
                <w:sz w:val="24"/>
                <w:szCs w:val="24"/>
              </w:rPr>
              <w:t xml:space="preserve"> </w:t>
            </w:r>
            <w:r w:rsidRPr="008C17E6">
              <w:rPr>
                <w:sz w:val="24"/>
                <w:szCs w:val="24"/>
              </w:rPr>
              <w:t>sp</w:t>
            </w:r>
            <w:r w:rsidRPr="008C17E6">
              <w:rPr>
                <w:spacing w:val="1"/>
                <w:sz w:val="24"/>
                <w:szCs w:val="24"/>
              </w:rPr>
              <w:t>e</w:t>
            </w:r>
            <w:r w:rsidRPr="008C17E6">
              <w:rPr>
                <w:spacing w:val="-1"/>
                <w:sz w:val="24"/>
                <w:szCs w:val="24"/>
              </w:rPr>
              <w:t>c</w:t>
            </w:r>
            <w:r w:rsidRPr="008C17E6">
              <w:rPr>
                <w:sz w:val="24"/>
                <w:szCs w:val="24"/>
              </w:rPr>
              <w:t>if</w:t>
            </w:r>
            <w:r w:rsidRPr="008C17E6">
              <w:rPr>
                <w:spacing w:val="2"/>
                <w:sz w:val="24"/>
                <w:szCs w:val="24"/>
              </w:rPr>
              <w:t>i</w:t>
            </w:r>
            <w:r w:rsidRPr="008C17E6">
              <w:rPr>
                <w:spacing w:val="-1"/>
                <w:sz w:val="24"/>
                <w:szCs w:val="24"/>
              </w:rPr>
              <w:t>e</w:t>
            </w:r>
            <w:r w:rsidRPr="008C17E6">
              <w:rPr>
                <w:sz w:val="24"/>
                <w:szCs w:val="24"/>
              </w:rPr>
              <w:t>d</w:t>
            </w:r>
            <w:r w:rsidRPr="008C17E6">
              <w:rPr>
                <w:spacing w:val="1"/>
                <w:sz w:val="24"/>
                <w:szCs w:val="24"/>
              </w:rPr>
              <w:t xml:space="preserve"> </w:t>
            </w:r>
            <w:r w:rsidRPr="008C17E6">
              <w:rPr>
                <w:sz w:val="24"/>
                <w:szCs w:val="24"/>
              </w:rPr>
              <w:t>in</w:t>
            </w:r>
            <w:r w:rsidRPr="008C17E6">
              <w:rPr>
                <w:spacing w:val="2"/>
                <w:sz w:val="24"/>
                <w:szCs w:val="24"/>
              </w:rPr>
              <w:t xml:space="preserve"> </w:t>
            </w:r>
            <w:r w:rsidRPr="008C17E6">
              <w:rPr>
                <w:sz w:val="24"/>
                <w:szCs w:val="24"/>
              </w:rPr>
              <w:t>the</w:t>
            </w:r>
            <w:r w:rsidRPr="008C17E6">
              <w:rPr>
                <w:spacing w:val="1"/>
                <w:sz w:val="24"/>
                <w:szCs w:val="24"/>
              </w:rPr>
              <w:t xml:space="preserve"> </w:t>
            </w:r>
            <w:r w:rsidRPr="008C17E6">
              <w:rPr>
                <w:sz w:val="24"/>
                <w:szCs w:val="24"/>
              </w:rPr>
              <w:t>D</w:t>
            </w:r>
            <w:r w:rsidRPr="008C17E6">
              <w:rPr>
                <w:spacing w:val="-1"/>
                <w:sz w:val="24"/>
                <w:szCs w:val="24"/>
              </w:rPr>
              <w:t>a</w:t>
            </w:r>
            <w:r w:rsidRPr="008C17E6">
              <w:rPr>
                <w:sz w:val="24"/>
                <w:szCs w:val="24"/>
              </w:rPr>
              <w:t>ta</w:t>
            </w:r>
            <w:r w:rsidRPr="008C17E6">
              <w:rPr>
                <w:spacing w:val="1"/>
                <w:sz w:val="24"/>
                <w:szCs w:val="24"/>
              </w:rPr>
              <w:t xml:space="preserve"> S</w:t>
            </w:r>
            <w:r w:rsidRPr="008C17E6">
              <w:rPr>
                <w:sz w:val="24"/>
                <w:szCs w:val="24"/>
              </w:rPr>
              <w:t>h</w:t>
            </w:r>
            <w:r w:rsidRPr="008C17E6">
              <w:rPr>
                <w:spacing w:val="-1"/>
                <w:sz w:val="24"/>
                <w:szCs w:val="24"/>
              </w:rPr>
              <w:t>ee</w:t>
            </w:r>
            <w:r w:rsidRPr="008C17E6">
              <w:rPr>
                <w:spacing w:val="4"/>
                <w:sz w:val="24"/>
                <w:szCs w:val="24"/>
              </w:rPr>
              <w:t>t</w:t>
            </w:r>
            <w:r w:rsidRPr="008C17E6">
              <w:rPr>
                <w:sz w:val="24"/>
                <w:szCs w:val="24"/>
              </w:rPr>
              <w:t>.</w:t>
            </w:r>
            <w:r w:rsidRPr="008C17E6">
              <w:rPr>
                <w:spacing w:val="2"/>
                <w:sz w:val="24"/>
                <w:szCs w:val="24"/>
              </w:rPr>
              <w:t xml:space="preserve"> </w:t>
            </w:r>
            <w:r w:rsidRPr="008C17E6">
              <w:rPr>
                <w:sz w:val="24"/>
                <w:szCs w:val="24"/>
              </w:rPr>
              <w:t>T</w:t>
            </w:r>
            <w:r w:rsidRPr="008C17E6">
              <w:rPr>
                <w:spacing w:val="-3"/>
                <w:sz w:val="24"/>
                <w:szCs w:val="24"/>
              </w:rPr>
              <w:t>h</w:t>
            </w:r>
            <w:r w:rsidRPr="008C17E6">
              <w:rPr>
                <w:sz w:val="24"/>
                <w:szCs w:val="24"/>
              </w:rPr>
              <w:t xml:space="preserve">e </w:t>
            </w:r>
            <w:r w:rsidRPr="008C17E6">
              <w:rPr>
                <w:spacing w:val="1"/>
                <w:sz w:val="24"/>
                <w:szCs w:val="24"/>
              </w:rPr>
              <w:t>P</w:t>
            </w:r>
            <w:r w:rsidRPr="008C17E6">
              <w:rPr>
                <w:sz w:val="24"/>
                <w:szCs w:val="24"/>
              </w:rPr>
              <w:t>ropos</w:t>
            </w:r>
            <w:r w:rsidRPr="008C17E6">
              <w:rPr>
                <w:spacing w:val="-1"/>
                <w:sz w:val="24"/>
                <w:szCs w:val="24"/>
              </w:rPr>
              <w:t>a</w:t>
            </w:r>
            <w:r w:rsidRPr="008C17E6">
              <w:rPr>
                <w:sz w:val="24"/>
                <w:szCs w:val="24"/>
              </w:rPr>
              <w:t>l</w:t>
            </w:r>
            <w:r w:rsidRPr="008C17E6">
              <w:rPr>
                <w:spacing w:val="2"/>
                <w:sz w:val="24"/>
                <w:szCs w:val="24"/>
              </w:rPr>
              <w:t xml:space="preserve"> </w:t>
            </w:r>
            <w:r w:rsidRPr="008C17E6">
              <w:rPr>
                <w:sz w:val="24"/>
                <w:szCs w:val="24"/>
              </w:rPr>
              <w:t>will be</w:t>
            </w:r>
            <w:r w:rsidRPr="008C17E6">
              <w:rPr>
                <w:spacing w:val="1"/>
                <w:sz w:val="24"/>
                <w:szCs w:val="24"/>
              </w:rPr>
              <w:t xml:space="preserve"> </w:t>
            </w:r>
            <w:r w:rsidRPr="008C17E6">
              <w:rPr>
                <w:sz w:val="24"/>
                <w:szCs w:val="24"/>
              </w:rPr>
              <w:t>the</w:t>
            </w:r>
            <w:r w:rsidRPr="008C17E6">
              <w:rPr>
                <w:spacing w:val="2"/>
                <w:sz w:val="24"/>
                <w:szCs w:val="24"/>
              </w:rPr>
              <w:t xml:space="preserve"> b</w:t>
            </w:r>
            <w:r w:rsidRPr="008C17E6">
              <w:rPr>
                <w:spacing w:val="-1"/>
                <w:sz w:val="24"/>
                <w:szCs w:val="24"/>
              </w:rPr>
              <w:t>a</w:t>
            </w:r>
            <w:r w:rsidRPr="008C17E6">
              <w:rPr>
                <w:sz w:val="24"/>
                <w:szCs w:val="24"/>
              </w:rPr>
              <w:t>sis</w:t>
            </w:r>
            <w:r w:rsidRPr="008C17E6">
              <w:rPr>
                <w:spacing w:val="3"/>
                <w:sz w:val="24"/>
                <w:szCs w:val="24"/>
              </w:rPr>
              <w:t xml:space="preserve"> </w:t>
            </w:r>
            <w:r w:rsidRPr="008C17E6">
              <w:rPr>
                <w:sz w:val="24"/>
                <w:szCs w:val="24"/>
              </w:rPr>
              <w:t>for</w:t>
            </w:r>
            <w:r w:rsidRPr="008C17E6">
              <w:rPr>
                <w:spacing w:val="3"/>
                <w:sz w:val="24"/>
                <w:szCs w:val="24"/>
              </w:rPr>
              <w:t xml:space="preserve"> </w:t>
            </w:r>
            <w:r w:rsidRPr="008C17E6">
              <w:rPr>
                <w:spacing w:val="-1"/>
                <w:sz w:val="24"/>
                <w:szCs w:val="24"/>
              </w:rPr>
              <w:t>c</w:t>
            </w:r>
            <w:r w:rsidRPr="008C17E6">
              <w:rPr>
                <w:sz w:val="24"/>
                <w:szCs w:val="24"/>
              </w:rPr>
              <w:t>ont</w:t>
            </w:r>
            <w:r w:rsidRPr="008C17E6">
              <w:rPr>
                <w:spacing w:val="2"/>
                <w:sz w:val="24"/>
                <w:szCs w:val="24"/>
              </w:rPr>
              <w:t>r</w:t>
            </w:r>
            <w:r w:rsidRPr="008C17E6">
              <w:rPr>
                <w:spacing w:val="-1"/>
                <w:sz w:val="24"/>
                <w:szCs w:val="24"/>
              </w:rPr>
              <w:t>ac</w:t>
            </w:r>
            <w:r w:rsidRPr="008C17E6">
              <w:rPr>
                <w:sz w:val="24"/>
                <w:szCs w:val="24"/>
              </w:rPr>
              <w:t>t</w:t>
            </w:r>
            <w:r w:rsidRPr="008C17E6">
              <w:rPr>
                <w:spacing w:val="5"/>
                <w:sz w:val="24"/>
                <w:szCs w:val="24"/>
              </w:rPr>
              <w:t xml:space="preserve"> </w:t>
            </w:r>
            <w:r w:rsidRPr="008C17E6">
              <w:rPr>
                <w:sz w:val="24"/>
                <w:szCs w:val="24"/>
              </w:rPr>
              <w:t>n</w:t>
            </w:r>
            <w:r w:rsidRPr="008C17E6">
              <w:rPr>
                <w:spacing w:val="-1"/>
                <w:sz w:val="24"/>
                <w:szCs w:val="24"/>
              </w:rPr>
              <w:t>e</w:t>
            </w:r>
            <w:r w:rsidRPr="008C17E6">
              <w:rPr>
                <w:spacing w:val="-2"/>
                <w:sz w:val="24"/>
                <w:szCs w:val="24"/>
              </w:rPr>
              <w:t>g</w:t>
            </w:r>
            <w:r w:rsidRPr="008C17E6">
              <w:rPr>
                <w:sz w:val="24"/>
                <w:szCs w:val="24"/>
              </w:rPr>
              <w:t>ot</w:t>
            </w:r>
            <w:r w:rsidRPr="008C17E6">
              <w:rPr>
                <w:spacing w:val="1"/>
                <w:sz w:val="24"/>
                <w:szCs w:val="24"/>
              </w:rPr>
              <w:t>i</w:t>
            </w:r>
            <w:r w:rsidRPr="008C17E6">
              <w:rPr>
                <w:spacing w:val="-1"/>
                <w:sz w:val="24"/>
                <w:szCs w:val="24"/>
              </w:rPr>
              <w:t>a</w:t>
            </w:r>
            <w:r w:rsidRPr="008C17E6">
              <w:rPr>
                <w:sz w:val="24"/>
                <w:szCs w:val="24"/>
              </w:rPr>
              <w:t>t</w:t>
            </w:r>
            <w:r w:rsidRPr="008C17E6">
              <w:rPr>
                <w:spacing w:val="1"/>
                <w:sz w:val="24"/>
                <w:szCs w:val="24"/>
              </w:rPr>
              <w:t>i</w:t>
            </w:r>
            <w:r w:rsidRPr="008C17E6">
              <w:rPr>
                <w:sz w:val="24"/>
                <w:szCs w:val="24"/>
              </w:rPr>
              <w:t>ons</w:t>
            </w:r>
            <w:r w:rsidRPr="008C17E6">
              <w:rPr>
                <w:spacing w:val="5"/>
                <w:sz w:val="24"/>
                <w:szCs w:val="24"/>
              </w:rPr>
              <w:t xml:space="preserve"> </w:t>
            </w:r>
            <w:r w:rsidRPr="008C17E6">
              <w:rPr>
                <w:spacing w:val="-1"/>
                <w:sz w:val="24"/>
                <w:szCs w:val="24"/>
              </w:rPr>
              <w:t>a</w:t>
            </w:r>
            <w:r w:rsidRPr="008C17E6">
              <w:rPr>
                <w:sz w:val="24"/>
                <w:szCs w:val="24"/>
              </w:rPr>
              <w:t>nd</w:t>
            </w:r>
            <w:r w:rsidRPr="008C17E6">
              <w:rPr>
                <w:spacing w:val="2"/>
                <w:sz w:val="24"/>
                <w:szCs w:val="24"/>
              </w:rPr>
              <w:t xml:space="preserve"> </w:t>
            </w:r>
            <w:r w:rsidRPr="008C17E6">
              <w:rPr>
                <w:sz w:val="24"/>
                <w:szCs w:val="24"/>
              </w:rPr>
              <w:t>ul</w:t>
            </w:r>
            <w:r w:rsidRPr="008C17E6">
              <w:rPr>
                <w:spacing w:val="1"/>
                <w:sz w:val="24"/>
                <w:szCs w:val="24"/>
              </w:rPr>
              <w:t>t</w:t>
            </w:r>
            <w:r w:rsidRPr="008C17E6">
              <w:rPr>
                <w:sz w:val="24"/>
                <w:szCs w:val="24"/>
              </w:rPr>
              <w:t>i</w:t>
            </w:r>
            <w:r w:rsidRPr="008C17E6">
              <w:rPr>
                <w:spacing w:val="1"/>
                <w:sz w:val="24"/>
                <w:szCs w:val="24"/>
              </w:rPr>
              <w:t>m</w:t>
            </w:r>
            <w:r w:rsidRPr="008C17E6">
              <w:rPr>
                <w:spacing w:val="-1"/>
                <w:sz w:val="24"/>
                <w:szCs w:val="24"/>
              </w:rPr>
              <w:t>a</w:t>
            </w:r>
            <w:r w:rsidRPr="008C17E6">
              <w:rPr>
                <w:sz w:val="24"/>
                <w:szCs w:val="24"/>
              </w:rPr>
              <w:t>t</w:t>
            </w:r>
            <w:r w:rsidRPr="008C17E6">
              <w:rPr>
                <w:spacing w:val="2"/>
                <w:sz w:val="24"/>
                <w:szCs w:val="24"/>
              </w:rPr>
              <w:t>e</w:t>
            </w:r>
            <w:r w:rsidRPr="008C17E6">
              <w:rPr>
                <w:spacing w:val="3"/>
                <w:sz w:val="24"/>
                <w:szCs w:val="24"/>
              </w:rPr>
              <w:t>l</w:t>
            </w:r>
            <w:r w:rsidRPr="008C17E6">
              <w:rPr>
                <w:sz w:val="24"/>
                <w:szCs w:val="24"/>
              </w:rPr>
              <w:t>y for</w:t>
            </w:r>
            <w:r w:rsidRPr="008C17E6">
              <w:rPr>
                <w:spacing w:val="3"/>
                <w:sz w:val="24"/>
                <w:szCs w:val="24"/>
              </w:rPr>
              <w:t xml:space="preserve"> </w:t>
            </w:r>
            <w:r w:rsidRPr="008C17E6">
              <w:rPr>
                <w:sz w:val="24"/>
                <w:szCs w:val="24"/>
              </w:rPr>
              <w:t>a</w:t>
            </w:r>
            <w:r w:rsidRPr="008C17E6">
              <w:rPr>
                <w:spacing w:val="1"/>
                <w:sz w:val="24"/>
                <w:szCs w:val="24"/>
              </w:rPr>
              <w:t xml:space="preserve"> </w:t>
            </w:r>
            <w:r w:rsidRPr="008C17E6">
              <w:rPr>
                <w:sz w:val="24"/>
                <w:szCs w:val="24"/>
              </w:rPr>
              <w:t>s</w:t>
            </w:r>
            <w:r w:rsidRPr="008C17E6">
              <w:rPr>
                <w:spacing w:val="3"/>
                <w:sz w:val="24"/>
                <w:szCs w:val="24"/>
              </w:rPr>
              <w:t>i</w:t>
            </w:r>
            <w:r w:rsidRPr="008C17E6">
              <w:rPr>
                <w:spacing w:val="-2"/>
                <w:sz w:val="24"/>
                <w:szCs w:val="24"/>
              </w:rPr>
              <w:t>g</w:t>
            </w:r>
            <w:r w:rsidRPr="008C17E6">
              <w:rPr>
                <w:sz w:val="24"/>
                <w:szCs w:val="24"/>
              </w:rPr>
              <w:t>n</w:t>
            </w:r>
            <w:r w:rsidRPr="008C17E6">
              <w:rPr>
                <w:spacing w:val="1"/>
                <w:sz w:val="24"/>
                <w:szCs w:val="24"/>
              </w:rPr>
              <w:t>e</w:t>
            </w:r>
            <w:r w:rsidRPr="008C17E6">
              <w:rPr>
                <w:sz w:val="24"/>
                <w:szCs w:val="24"/>
              </w:rPr>
              <w:t>d Contr</w:t>
            </w:r>
            <w:r w:rsidRPr="008C17E6">
              <w:rPr>
                <w:spacing w:val="-1"/>
                <w:sz w:val="24"/>
                <w:szCs w:val="24"/>
              </w:rPr>
              <w:t>ac</w:t>
            </w:r>
            <w:r w:rsidRPr="008C17E6">
              <w:rPr>
                <w:sz w:val="24"/>
                <w:szCs w:val="24"/>
              </w:rPr>
              <w:t>t wi</w:t>
            </w:r>
            <w:r w:rsidRPr="008C17E6">
              <w:rPr>
                <w:spacing w:val="1"/>
                <w:sz w:val="24"/>
                <w:szCs w:val="24"/>
              </w:rPr>
              <w:t>t</w:t>
            </w:r>
            <w:r w:rsidRPr="008C17E6">
              <w:rPr>
                <w:sz w:val="24"/>
                <w:szCs w:val="24"/>
              </w:rPr>
              <w:t>h the s</w:t>
            </w:r>
            <w:r w:rsidRPr="008C17E6">
              <w:rPr>
                <w:spacing w:val="-1"/>
                <w:sz w:val="24"/>
                <w:szCs w:val="24"/>
              </w:rPr>
              <w:t>e</w:t>
            </w:r>
            <w:r w:rsidRPr="008C17E6">
              <w:rPr>
                <w:sz w:val="24"/>
                <w:szCs w:val="24"/>
              </w:rPr>
              <w:t>le</w:t>
            </w:r>
            <w:r w:rsidRPr="008C17E6">
              <w:rPr>
                <w:spacing w:val="-1"/>
                <w:sz w:val="24"/>
                <w:szCs w:val="24"/>
              </w:rPr>
              <w:t>c</w:t>
            </w:r>
            <w:r w:rsidRPr="008C17E6">
              <w:rPr>
                <w:sz w:val="24"/>
                <w:szCs w:val="24"/>
              </w:rPr>
              <w:t>t</w:t>
            </w:r>
            <w:r w:rsidRPr="008C17E6">
              <w:rPr>
                <w:spacing w:val="2"/>
                <w:sz w:val="24"/>
                <w:szCs w:val="24"/>
              </w:rPr>
              <w:t>e</w:t>
            </w:r>
            <w:r w:rsidRPr="008C17E6">
              <w:rPr>
                <w:sz w:val="24"/>
                <w:szCs w:val="24"/>
              </w:rPr>
              <w:t>d Consul</w:t>
            </w:r>
            <w:r w:rsidRPr="008C17E6">
              <w:rPr>
                <w:spacing w:val="1"/>
                <w:sz w:val="24"/>
                <w:szCs w:val="24"/>
              </w:rPr>
              <w:t>t</w:t>
            </w:r>
            <w:r w:rsidRPr="008C17E6">
              <w:rPr>
                <w:spacing w:val="-1"/>
                <w:sz w:val="24"/>
                <w:szCs w:val="24"/>
              </w:rPr>
              <w:t>a</w:t>
            </w:r>
            <w:r w:rsidRPr="008C17E6">
              <w:rPr>
                <w:sz w:val="24"/>
                <w:szCs w:val="24"/>
              </w:rPr>
              <w:t>nt.</w:t>
            </w:r>
          </w:p>
          <w:p w:rsidR="008C17E6" w:rsidRPr="008C17E6" w:rsidRDefault="008C17E6" w:rsidP="005C08C5">
            <w:pPr>
              <w:pStyle w:val="ListParagraph"/>
              <w:numPr>
                <w:ilvl w:val="1"/>
                <w:numId w:val="35"/>
              </w:numPr>
              <w:rPr>
                <w:sz w:val="23"/>
                <w:szCs w:val="23"/>
              </w:rPr>
            </w:pPr>
            <w:r>
              <w:rPr>
                <w:sz w:val="24"/>
                <w:szCs w:val="24"/>
              </w:rPr>
              <w:t xml:space="preserve">Consultants </w:t>
            </w:r>
            <w:r w:rsidRPr="008C17E6">
              <w:rPr>
                <w:sz w:val="24"/>
                <w:szCs w:val="24"/>
              </w:rPr>
              <w:t>should</w:t>
            </w:r>
            <w:r>
              <w:rPr>
                <w:sz w:val="24"/>
                <w:szCs w:val="24"/>
              </w:rPr>
              <w:t xml:space="preserve"> </w:t>
            </w:r>
            <w:r w:rsidRPr="008C17E6">
              <w:rPr>
                <w:sz w:val="24"/>
                <w:szCs w:val="24"/>
              </w:rPr>
              <w:t>familiarize</w:t>
            </w:r>
            <w:r>
              <w:rPr>
                <w:sz w:val="24"/>
                <w:szCs w:val="24"/>
              </w:rPr>
              <w:t xml:space="preserve"> </w:t>
            </w:r>
            <w:r w:rsidRPr="008C17E6">
              <w:rPr>
                <w:sz w:val="24"/>
                <w:szCs w:val="24"/>
              </w:rPr>
              <w:t>themselves</w:t>
            </w:r>
            <w:r>
              <w:rPr>
                <w:sz w:val="24"/>
                <w:szCs w:val="24"/>
              </w:rPr>
              <w:t xml:space="preserve"> </w:t>
            </w:r>
            <w:r w:rsidRPr="008C17E6">
              <w:rPr>
                <w:sz w:val="24"/>
                <w:szCs w:val="24"/>
              </w:rPr>
              <w:t>with</w:t>
            </w:r>
            <w:r>
              <w:rPr>
                <w:sz w:val="24"/>
                <w:szCs w:val="24"/>
              </w:rPr>
              <w:t xml:space="preserve"> </w:t>
            </w:r>
            <w:r w:rsidRPr="008C17E6">
              <w:rPr>
                <w:sz w:val="24"/>
                <w:szCs w:val="24"/>
              </w:rPr>
              <w:t>rules</w:t>
            </w:r>
            <w:r>
              <w:rPr>
                <w:sz w:val="24"/>
                <w:szCs w:val="24"/>
              </w:rPr>
              <w:t xml:space="preserve"> </w:t>
            </w:r>
            <w:r w:rsidRPr="008C17E6">
              <w:rPr>
                <w:sz w:val="24"/>
                <w:szCs w:val="24"/>
              </w:rPr>
              <w:t>/</w:t>
            </w:r>
            <w:r>
              <w:rPr>
                <w:sz w:val="24"/>
                <w:szCs w:val="24"/>
              </w:rPr>
              <w:t xml:space="preserve"> </w:t>
            </w:r>
            <w:r w:rsidRPr="008C17E6">
              <w:rPr>
                <w:sz w:val="24"/>
                <w:szCs w:val="24"/>
              </w:rPr>
              <w:t>c</w:t>
            </w:r>
            <w:r>
              <w:rPr>
                <w:sz w:val="24"/>
                <w:szCs w:val="24"/>
              </w:rPr>
              <w:t>ondit</w:t>
            </w:r>
            <w:r w:rsidRPr="008C17E6">
              <w:rPr>
                <w:sz w:val="24"/>
                <w:szCs w:val="24"/>
              </w:rPr>
              <w:t>i</w:t>
            </w:r>
            <w:r>
              <w:rPr>
                <w:sz w:val="24"/>
                <w:szCs w:val="24"/>
              </w:rPr>
              <w:t xml:space="preserve">ons </w:t>
            </w:r>
            <w:r w:rsidRPr="008C17E6">
              <w:rPr>
                <w:sz w:val="24"/>
                <w:szCs w:val="24"/>
              </w:rPr>
              <w:t>a</w:t>
            </w:r>
            <w:r>
              <w:rPr>
                <w:sz w:val="24"/>
                <w:szCs w:val="24"/>
              </w:rPr>
              <w:t>nd take</w:t>
            </w:r>
            <w:r w:rsidRPr="008C17E6">
              <w:rPr>
                <w:sz w:val="24"/>
                <w:szCs w:val="24"/>
              </w:rPr>
              <w:t xml:space="preserve"> </w:t>
            </w:r>
            <w:r>
              <w:rPr>
                <w:sz w:val="24"/>
                <w:szCs w:val="24"/>
              </w:rPr>
              <w:t>them in</w:t>
            </w:r>
            <w:r w:rsidRPr="008C17E6">
              <w:rPr>
                <w:sz w:val="24"/>
                <w:szCs w:val="24"/>
              </w:rPr>
              <w:t>t</w:t>
            </w:r>
            <w:r>
              <w:rPr>
                <w:sz w:val="24"/>
                <w:szCs w:val="24"/>
              </w:rPr>
              <w:t xml:space="preserve">o </w:t>
            </w:r>
            <w:r w:rsidRPr="008C17E6">
              <w:rPr>
                <w:sz w:val="24"/>
                <w:szCs w:val="24"/>
              </w:rPr>
              <w:t>acc</w:t>
            </w:r>
            <w:r>
              <w:rPr>
                <w:sz w:val="24"/>
                <w:szCs w:val="24"/>
              </w:rPr>
              <w:t>ount while</w:t>
            </w:r>
            <w:r w:rsidRPr="008C17E6">
              <w:rPr>
                <w:sz w:val="24"/>
                <w:szCs w:val="24"/>
              </w:rPr>
              <w:t xml:space="preserve"> p</w:t>
            </w:r>
            <w:r>
              <w:rPr>
                <w:sz w:val="24"/>
                <w:szCs w:val="24"/>
              </w:rPr>
              <w:t>r</w:t>
            </w:r>
            <w:r w:rsidRPr="008C17E6">
              <w:rPr>
                <w:sz w:val="24"/>
                <w:szCs w:val="24"/>
              </w:rPr>
              <w:t>e</w:t>
            </w:r>
            <w:r>
              <w:rPr>
                <w:sz w:val="24"/>
                <w:szCs w:val="24"/>
              </w:rPr>
              <w:t>p</w:t>
            </w:r>
            <w:r w:rsidRPr="008C17E6">
              <w:rPr>
                <w:sz w:val="24"/>
                <w:szCs w:val="24"/>
              </w:rPr>
              <w:t>a</w:t>
            </w:r>
            <w:r>
              <w:rPr>
                <w:sz w:val="24"/>
                <w:szCs w:val="24"/>
              </w:rPr>
              <w:t>ri</w:t>
            </w:r>
            <w:r w:rsidRPr="008C17E6">
              <w:rPr>
                <w:sz w:val="24"/>
                <w:szCs w:val="24"/>
              </w:rPr>
              <w:t>n</w:t>
            </w:r>
            <w:r>
              <w:rPr>
                <w:sz w:val="24"/>
                <w:szCs w:val="24"/>
              </w:rPr>
              <w:t>g</w:t>
            </w:r>
            <w:r w:rsidRPr="008C17E6">
              <w:rPr>
                <w:sz w:val="24"/>
                <w:szCs w:val="24"/>
              </w:rPr>
              <w:t xml:space="preserve"> </w:t>
            </w:r>
            <w:r>
              <w:rPr>
                <w:sz w:val="24"/>
                <w:szCs w:val="24"/>
              </w:rPr>
              <w:t>the</w:t>
            </w:r>
            <w:r w:rsidRPr="008C17E6">
              <w:rPr>
                <w:sz w:val="24"/>
                <w:szCs w:val="24"/>
              </w:rPr>
              <w:t>i</w:t>
            </w:r>
            <w:r>
              <w:rPr>
                <w:sz w:val="24"/>
                <w:szCs w:val="24"/>
              </w:rPr>
              <w:t xml:space="preserve">r </w:t>
            </w:r>
            <w:r w:rsidRPr="008C17E6">
              <w:rPr>
                <w:sz w:val="24"/>
                <w:szCs w:val="24"/>
              </w:rPr>
              <w:t>P</w:t>
            </w:r>
            <w:r>
              <w:rPr>
                <w:sz w:val="24"/>
                <w:szCs w:val="24"/>
              </w:rPr>
              <w:t>ropos</w:t>
            </w:r>
            <w:r w:rsidRPr="008C17E6">
              <w:rPr>
                <w:sz w:val="24"/>
                <w:szCs w:val="24"/>
              </w:rPr>
              <w:t>a</w:t>
            </w:r>
            <w:r>
              <w:rPr>
                <w:sz w:val="24"/>
                <w:szCs w:val="24"/>
              </w:rPr>
              <w:t>ls.</w:t>
            </w:r>
            <w:r w:rsidRPr="008C17E6">
              <w:rPr>
                <w:sz w:val="24"/>
                <w:szCs w:val="24"/>
              </w:rPr>
              <w:t xml:space="preserve"> </w:t>
            </w:r>
            <w:r>
              <w:rPr>
                <w:sz w:val="24"/>
                <w:szCs w:val="24"/>
              </w:rPr>
              <w:t>Consultants</w:t>
            </w:r>
            <w:r w:rsidRPr="008C17E6">
              <w:rPr>
                <w:sz w:val="24"/>
                <w:szCs w:val="24"/>
              </w:rPr>
              <w:t xml:space="preserve"> a</w:t>
            </w:r>
            <w:r>
              <w:rPr>
                <w:sz w:val="24"/>
                <w:szCs w:val="24"/>
              </w:rPr>
              <w:t xml:space="preserve">re </w:t>
            </w:r>
            <w:r w:rsidRPr="008C17E6">
              <w:rPr>
                <w:sz w:val="24"/>
                <w:szCs w:val="24"/>
              </w:rPr>
              <w:t>enc</w:t>
            </w:r>
            <w:r>
              <w:rPr>
                <w:sz w:val="24"/>
                <w:szCs w:val="24"/>
              </w:rPr>
              <w:t>ourag</w:t>
            </w:r>
            <w:r w:rsidRPr="008C17E6">
              <w:rPr>
                <w:sz w:val="24"/>
                <w:szCs w:val="24"/>
              </w:rPr>
              <w:t>e</w:t>
            </w:r>
            <w:r>
              <w:rPr>
                <w:sz w:val="24"/>
                <w:szCs w:val="24"/>
              </w:rPr>
              <w:t>d</w:t>
            </w:r>
            <w:r w:rsidRPr="008C17E6">
              <w:rPr>
                <w:sz w:val="24"/>
                <w:szCs w:val="24"/>
              </w:rPr>
              <w:t xml:space="preserve"> </w:t>
            </w:r>
            <w:r>
              <w:rPr>
                <w:sz w:val="24"/>
                <w:szCs w:val="24"/>
              </w:rPr>
              <w:t>to</w:t>
            </w:r>
            <w:r w:rsidRPr="008C17E6">
              <w:rPr>
                <w:sz w:val="24"/>
                <w:szCs w:val="24"/>
              </w:rPr>
              <w:t xml:space="preserve"> a</w:t>
            </w:r>
            <w:r>
              <w:rPr>
                <w:sz w:val="24"/>
                <w:szCs w:val="24"/>
              </w:rPr>
              <w:t>t</w:t>
            </w:r>
            <w:r w:rsidRPr="008C17E6">
              <w:rPr>
                <w:sz w:val="24"/>
                <w:szCs w:val="24"/>
              </w:rPr>
              <w:t>te</w:t>
            </w:r>
            <w:r>
              <w:rPr>
                <w:sz w:val="24"/>
                <w:szCs w:val="24"/>
              </w:rPr>
              <w:t>nd</w:t>
            </w:r>
            <w:r w:rsidRPr="008C17E6">
              <w:rPr>
                <w:sz w:val="24"/>
                <w:szCs w:val="24"/>
              </w:rPr>
              <w:t xml:space="preserve"> </w:t>
            </w:r>
            <w:r>
              <w:rPr>
                <w:sz w:val="24"/>
                <w:szCs w:val="24"/>
              </w:rPr>
              <w:t>a p</w:t>
            </w:r>
            <w:r w:rsidRPr="008C17E6">
              <w:rPr>
                <w:sz w:val="24"/>
                <w:szCs w:val="24"/>
              </w:rPr>
              <w:t>re-</w:t>
            </w:r>
            <w:r>
              <w:rPr>
                <w:sz w:val="24"/>
                <w:szCs w:val="24"/>
              </w:rPr>
              <w:t>p</w:t>
            </w:r>
            <w:r w:rsidRPr="008C17E6">
              <w:rPr>
                <w:sz w:val="24"/>
                <w:szCs w:val="24"/>
              </w:rPr>
              <w:t>r</w:t>
            </w:r>
            <w:r>
              <w:rPr>
                <w:sz w:val="24"/>
                <w:szCs w:val="24"/>
              </w:rPr>
              <w:t>opos</w:t>
            </w:r>
            <w:r w:rsidRPr="008C17E6">
              <w:rPr>
                <w:sz w:val="24"/>
                <w:szCs w:val="24"/>
              </w:rPr>
              <w:t>a</w:t>
            </w:r>
            <w:r>
              <w:rPr>
                <w:sz w:val="24"/>
                <w:szCs w:val="24"/>
              </w:rPr>
              <w:t xml:space="preserve">l </w:t>
            </w:r>
            <w:r w:rsidRPr="008C17E6">
              <w:rPr>
                <w:sz w:val="24"/>
                <w:szCs w:val="24"/>
              </w:rPr>
              <w:t>c</w:t>
            </w:r>
            <w:r>
              <w:rPr>
                <w:sz w:val="24"/>
                <w:szCs w:val="24"/>
              </w:rPr>
              <w:t>onf</w:t>
            </w:r>
            <w:r w:rsidRPr="008C17E6">
              <w:rPr>
                <w:sz w:val="24"/>
                <w:szCs w:val="24"/>
              </w:rPr>
              <w:t>ere</w:t>
            </w:r>
            <w:r>
              <w:rPr>
                <w:sz w:val="24"/>
                <w:szCs w:val="24"/>
              </w:rPr>
              <w:t>n</w:t>
            </w:r>
            <w:r w:rsidRPr="008C17E6">
              <w:rPr>
                <w:sz w:val="24"/>
                <w:szCs w:val="24"/>
              </w:rPr>
              <w:t>c</w:t>
            </w:r>
            <w:r>
              <w:rPr>
                <w:sz w:val="24"/>
                <w:szCs w:val="24"/>
              </w:rPr>
              <w:t>e</w:t>
            </w:r>
            <w:r w:rsidRPr="008C17E6">
              <w:rPr>
                <w:sz w:val="24"/>
                <w:szCs w:val="24"/>
              </w:rPr>
              <w:t xml:space="preserve"> </w:t>
            </w:r>
            <w:r>
              <w:rPr>
                <w:sz w:val="24"/>
                <w:szCs w:val="24"/>
              </w:rPr>
              <w:t>if</w:t>
            </w:r>
            <w:r w:rsidRPr="008C17E6">
              <w:rPr>
                <w:sz w:val="24"/>
                <w:szCs w:val="24"/>
              </w:rPr>
              <w:t xml:space="preserve"> </w:t>
            </w:r>
            <w:r>
              <w:rPr>
                <w:sz w:val="24"/>
                <w:szCs w:val="24"/>
              </w:rPr>
              <w:t>one</w:t>
            </w:r>
            <w:r w:rsidRPr="008C17E6">
              <w:rPr>
                <w:sz w:val="24"/>
                <w:szCs w:val="24"/>
              </w:rPr>
              <w:t xml:space="preserve"> </w:t>
            </w:r>
            <w:r>
              <w:rPr>
                <w:sz w:val="24"/>
                <w:szCs w:val="24"/>
              </w:rPr>
              <w:t>is</w:t>
            </w:r>
            <w:r w:rsidRPr="008C17E6">
              <w:rPr>
                <w:sz w:val="24"/>
                <w:szCs w:val="24"/>
              </w:rPr>
              <w:t xml:space="preserve"> </w:t>
            </w:r>
            <w:r>
              <w:rPr>
                <w:sz w:val="24"/>
                <w:szCs w:val="24"/>
              </w:rPr>
              <w:t>sp</w:t>
            </w:r>
            <w:r w:rsidRPr="008C17E6">
              <w:rPr>
                <w:sz w:val="24"/>
                <w:szCs w:val="24"/>
              </w:rPr>
              <w:t>ec</w:t>
            </w:r>
            <w:r>
              <w:rPr>
                <w:sz w:val="24"/>
                <w:szCs w:val="24"/>
              </w:rPr>
              <w:t>ified</w:t>
            </w:r>
            <w:r w:rsidRPr="008C17E6">
              <w:rPr>
                <w:sz w:val="24"/>
                <w:szCs w:val="24"/>
              </w:rPr>
              <w:t xml:space="preserve"> </w:t>
            </w:r>
            <w:r>
              <w:rPr>
                <w:sz w:val="24"/>
                <w:szCs w:val="24"/>
              </w:rPr>
              <w:t>in</w:t>
            </w:r>
            <w:r w:rsidRPr="008C17E6">
              <w:rPr>
                <w:sz w:val="24"/>
                <w:szCs w:val="24"/>
              </w:rPr>
              <w:t xml:space="preserve"> </w:t>
            </w:r>
            <w:r>
              <w:rPr>
                <w:sz w:val="24"/>
                <w:szCs w:val="24"/>
              </w:rPr>
              <w:t>the</w:t>
            </w:r>
            <w:r w:rsidRPr="008C17E6">
              <w:rPr>
                <w:sz w:val="24"/>
                <w:szCs w:val="24"/>
              </w:rPr>
              <w:t xml:space="preserve"> </w:t>
            </w:r>
            <w:r>
              <w:rPr>
                <w:sz w:val="24"/>
                <w:szCs w:val="24"/>
              </w:rPr>
              <w:t>D</w:t>
            </w:r>
            <w:r w:rsidRPr="008C17E6">
              <w:rPr>
                <w:sz w:val="24"/>
                <w:szCs w:val="24"/>
              </w:rPr>
              <w:t>at</w:t>
            </w:r>
            <w:r>
              <w:rPr>
                <w:sz w:val="24"/>
                <w:szCs w:val="24"/>
              </w:rPr>
              <w:t>a</w:t>
            </w:r>
            <w:r w:rsidRPr="008C17E6">
              <w:rPr>
                <w:sz w:val="24"/>
                <w:szCs w:val="24"/>
              </w:rPr>
              <w:t xml:space="preserve"> S</w:t>
            </w:r>
            <w:r>
              <w:rPr>
                <w:sz w:val="24"/>
                <w:szCs w:val="24"/>
              </w:rPr>
              <w:t>h</w:t>
            </w:r>
            <w:r w:rsidRPr="008C17E6">
              <w:rPr>
                <w:sz w:val="24"/>
                <w:szCs w:val="24"/>
              </w:rPr>
              <w:t>ee</w:t>
            </w:r>
            <w:r>
              <w:rPr>
                <w:sz w:val="24"/>
                <w:szCs w:val="24"/>
              </w:rPr>
              <w:t>t.</w:t>
            </w:r>
            <w:r w:rsidRPr="008C17E6">
              <w:rPr>
                <w:sz w:val="24"/>
                <w:szCs w:val="24"/>
              </w:rPr>
              <w:t xml:space="preserve"> </w:t>
            </w:r>
            <w:r>
              <w:rPr>
                <w:sz w:val="24"/>
                <w:szCs w:val="24"/>
              </w:rPr>
              <w:t>Attending t</w:t>
            </w:r>
            <w:r w:rsidRPr="008C17E6">
              <w:rPr>
                <w:sz w:val="24"/>
                <w:szCs w:val="24"/>
              </w:rPr>
              <w:t>h</w:t>
            </w:r>
            <w:r>
              <w:rPr>
                <w:sz w:val="24"/>
                <w:szCs w:val="24"/>
              </w:rPr>
              <w:t>e p</w:t>
            </w:r>
            <w:r w:rsidRPr="008C17E6">
              <w:rPr>
                <w:sz w:val="24"/>
                <w:szCs w:val="24"/>
              </w:rPr>
              <w:t>re-</w:t>
            </w:r>
            <w:r>
              <w:rPr>
                <w:sz w:val="24"/>
                <w:szCs w:val="24"/>
              </w:rPr>
              <w:t>p</w:t>
            </w:r>
            <w:r w:rsidRPr="008C17E6">
              <w:rPr>
                <w:sz w:val="24"/>
                <w:szCs w:val="24"/>
              </w:rPr>
              <w:t>r</w:t>
            </w:r>
            <w:r>
              <w:rPr>
                <w:sz w:val="24"/>
                <w:szCs w:val="24"/>
              </w:rPr>
              <w:t>opo</w:t>
            </w:r>
            <w:r w:rsidRPr="008C17E6">
              <w:rPr>
                <w:sz w:val="24"/>
                <w:szCs w:val="24"/>
              </w:rPr>
              <w:t>sa</w:t>
            </w:r>
            <w:r>
              <w:rPr>
                <w:sz w:val="24"/>
                <w:szCs w:val="24"/>
              </w:rPr>
              <w:t>l</w:t>
            </w:r>
            <w:r w:rsidRPr="008C17E6">
              <w:rPr>
                <w:sz w:val="24"/>
                <w:szCs w:val="24"/>
              </w:rPr>
              <w:t xml:space="preserve"> c</w:t>
            </w:r>
            <w:r>
              <w:rPr>
                <w:sz w:val="24"/>
                <w:szCs w:val="24"/>
              </w:rPr>
              <w:t>onfer</w:t>
            </w:r>
            <w:r w:rsidRPr="008C17E6">
              <w:rPr>
                <w:sz w:val="24"/>
                <w:szCs w:val="24"/>
              </w:rPr>
              <w:t>e</w:t>
            </w:r>
            <w:r>
              <w:rPr>
                <w:sz w:val="24"/>
                <w:szCs w:val="24"/>
              </w:rPr>
              <w:t>n</w:t>
            </w:r>
            <w:r w:rsidRPr="008C17E6">
              <w:rPr>
                <w:sz w:val="24"/>
                <w:szCs w:val="24"/>
              </w:rPr>
              <w:t>c</w:t>
            </w:r>
            <w:r>
              <w:rPr>
                <w:sz w:val="24"/>
                <w:szCs w:val="24"/>
              </w:rPr>
              <w:t>e</w:t>
            </w:r>
            <w:r w:rsidRPr="008C17E6">
              <w:rPr>
                <w:sz w:val="24"/>
                <w:szCs w:val="24"/>
              </w:rPr>
              <w:t xml:space="preserve"> </w:t>
            </w:r>
            <w:r>
              <w:rPr>
                <w:sz w:val="24"/>
                <w:szCs w:val="24"/>
              </w:rPr>
              <w:t>is,</w:t>
            </w:r>
            <w:r>
              <w:rPr>
                <w:spacing w:val="1"/>
                <w:sz w:val="24"/>
                <w:szCs w:val="24"/>
              </w:rPr>
              <w:t xml:space="preserve"> </w:t>
            </w:r>
            <w:r>
              <w:rPr>
                <w:sz w:val="24"/>
                <w:szCs w:val="24"/>
              </w:rPr>
              <w:t>how</w:t>
            </w:r>
            <w:r>
              <w:rPr>
                <w:spacing w:val="-1"/>
                <w:sz w:val="24"/>
                <w:szCs w:val="24"/>
              </w:rPr>
              <w:t>e</w:t>
            </w:r>
            <w:r>
              <w:rPr>
                <w:sz w:val="24"/>
                <w:szCs w:val="24"/>
              </w:rPr>
              <w:t>v</w:t>
            </w:r>
            <w:r>
              <w:rPr>
                <w:spacing w:val="-1"/>
                <w:sz w:val="24"/>
                <w:szCs w:val="24"/>
              </w:rPr>
              <w:t>e</w:t>
            </w:r>
            <w:r>
              <w:rPr>
                <w:sz w:val="24"/>
                <w:szCs w:val="24"/>
              </w:rPr>
              <w:t>r opt</w:t>
            </w:r>
            <w:r>
              <w:rPr>
                <w:spacing w:val="1"/>
                <w:sz w:val="24"/>
                <w:szCs w:val="24"/>
              </w:rPr>
              <w:t>i</w:t>
            </w:r>
            <w:r>
              <w:rPr>
                <w:sz w:val="24"/>
                <w:szCs w:val="24"/>
              </w:rPr>
              <w:t>on</w:t>
            </w:r>
            <w:r>
              <w:rPr>
                <w:spacing w:val="-1"/>
                <w:sz w:val="24"/>
                <w:szCs w:val="24"/>
              </w:rPr>
              <w:t>a</w:t>
            </w:r>
            <w:r>
              <w:rPr>
                <w:sz w:val="24"/>
                <w:szCs w:val="24"/>
              </w:rPr>
              <w:t>l.</w:t>
            </w:r>
            <w:r>
              <w:rPr>
                <w:spacing w:val="3"/>
                <w:sz w:val="24"/>
                <w:szCs w:val="24"/>
              </w:rPr>
              <w:t xml:space="preserve"> </w:t>
            </w:r>
            <w:r>
              <w:rPr>
                <w:sz w:val="24"/>
                <w:szCs w:val="24"/>
              </w:rPr>
              <w:t>Consultants</w:t>
            </w:r>
            <w:r>
              <w:rPr>
                <w:spacing w:val="1"/>
                <w:sz w:val="24"/>
                <w:szCs w:val="24"/>
              </w:rPr>
              <w:t xml:space="preserve"> </w:t>
            </w:r>
            <w:r>
              <w:rPr>
                <w:sz w:val="24"/>
                <w:szCs w:val="24"/>
              </w:rPr>
              <w:t>m</w:t>
            </w:r>
            <w:r>
              <w:rPr>
                <w:spacing w:val="2"/>
                <w:sz w:val="24"/>
                <w:szCs w:val="24"/>
              </w:rPr>
              <w:t>a</w:t>
            </w:r>
            <w:r>
              <w:rPr>
                <w:sz w:val="24"/>
                <w:szCs w:val="24"/>
              </w:rPr>
              <w:t>y l</w:t>
            </w:r>
            <w:r>
              <w:rPr>
                <w:spacing w:val="1"/>
                <w:sz w:val="24"/>
                <w:szCs w:val="24"/>
              </w:rPr>
              <w:t>i</w:t>
            </w:r>
            <w:r>
              <w:rPr>
                <w:spacing w:val="-1"/>
                <w:sz w:val="24"/>
                <w:szCs w:val="24"/>
              </w:rPr>
              <w:t>a</w:t>
            </w:r>
            <w:r>
              <w:rPr>
                <w:sz w:val="24"/>
                <w:szCs w:val="24"/>
              </w:rPr>
              <w:t>ise with</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
                <w:sz w:val="24"/>
                <w:szCs w:val="24"/>
              </w:rPr>
              <w:t xml:space="preserve"> a</w:t>
            </w:r>
            <w:r>
              <w:rPr>
                <w:spacing w:val="-2"/>
                <w:sz w:val="24"/>
                <w:szCs w:val="24"/>
              </w:rPr>
              <w:t>g</w:t>
            </w:r>
            <w:r>
              <w:rPr>
                <w:spacing w:val="1"/>
                <w:sz w:val="24"/>
                <w:szCs w:val="24"/>
              </w:rPr>
              <w:t>e</w:t>
            </w:r>
            <w:r>
              <w:rPr>
                <w:sz w:val="24"/>
                <w:szCs w:val="24"/>
              </w:rPr>
              <w:t>n</w:t>
            </w:r>
            <w:r>
              <w:rPr>
                <w:spacing w:val="1"/>
                <w:sz w:val="24"/>
                <w:szCs w:val="24"/>
              </w:rPr>
              <w:t>c</w:t>
            </w:r>
            <w:r>
              <w:rPr>
                <w:spacing w:val="-5"/>
                <w:sz w:val="24"/>
                <w:szCs w:val="24"/>
              </w:rPr>
              <w:t>y</w:t>
            </w:r>
            <w:r>
              <w:rPr>
                <w:spacing w:val="1"/>
                <w:sz w:val="24"/>
                <w:szCs w:val="24"/>
              </w:rPr>
              <w:t>’</w:t>
            </w:r>
            <w:r>
              <w:rPr>
                <w:sz w:val="24"/>
                <w:szCs w:val="24"/>
              </w:rPr>
              <w:t>s</w:t>
            </w:r>
            <w:r>
              <w:rPr>
                <w:spacing w:val="1"/>
                <w:sz w:val="24"/>
                <w:szCs w:val="24"/>
              </w:rPr>
              <w:t xml:space="preserve"> </w:t>
            </w:r>
            <w:r>
              <w:rPr>
                <w:sz w:val="24"/>
                <w:szCs w:val="24"/>
              </w:rPr>
              <w:t>r</w:t>
            </w:r>
            <w:r>
              <w:rPr>
                <w:spacing w:val="-2"/>
                <w:sz w:val="24"/>
                <w:szCs w:val="24"/>
              </w:rPr>
              <w:t>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 xml:space="preserve">ntative </w:t>
            </w:r>
            <w:r>
              <w:rPr>
                <w:spacing w:val="2"/>
                <w:sz w:val="24"/>
                <w:szCs w:val="24"/>
              </w:rPr>
              <w:t>n</w:t>
            </w:r>
            <w:r>
              <w:rPr>
                <w:spacing w:val="-1"/>
                <w:sz w:val="24"/>
                <w:szCs w:val="24"/>
              </w:rPr>
              <w:t>a</w:t>
            </w:r>
            <w:r>
              <w:rPr>
                <w:sz w:val="24"/>
                <w:szCs w:val="24"/>
              </w:rPr>
              <w:t>med in</w:t>
            </w:r>
            <w:r>
              <w:rPr>
                <w:spacing w:val="1"/>
                <w:sz w:val="24"/>
                <w:szCs w:val="24"/>
              </w:rPr>
              <w:t xml:space="preserve"> </w:t>
            </w:r>
            <w:r>
              <w:rPr>
                <w:sz w:val="24"/>
                <w:szCs w:val="24"/>
              </w:rPr>
              <w:t>the D</w:t>
            </w:r>
            <w:r>
              <w:rPr>
                <w:spacing w:val="-1"/>
                <w:sz w:val="24"/>
                <w:szCs w:val="24"/>
              </w:rPr>
              <w:t>a</w:t>
            </w:r>
            <w:r>
              <w:rPr>
                <w:spacing w:val="3"/>
                <w:sz w:val="24"/>
                <w:szCs w:val="24"/>
              </w:rPr>
              <w:t>t</w:t>
            </w:r>
            <w:r>
              <w:rPr>
                <w:sz w:val="24"/>
                <w:szCs w:val="24"/>
              </w:rPr>
              <w:t xml:space="preserve">a </w:t>
            </w:r>
            <w:r>
              <w:rPr>
                <w:spacing w:val="1"/>
                <w:sz w:val="24"/>
                <w:szCs w:val="24"/>
              </w:rPr>
              <w:t>S</w:t>
            </w:r>
            <w:r>
              <w:rPr>
                <w:sz w:val="24"/>
                <w:szCs w:val="24"/>
              </w:rPr>
              <w:t>h</w:t>
            </w:r>
            <w:r>
              <w:rPr>
                <w:spacing w:val="-1"/>
                <w:sz w:val="24"/>
                <w:szCs w:val="24"/>
              </w:rPr>
              <w:t>ee</w:t>
            </w:r>
            <w:r>
              <w:rPr>
                <w:sz w:val="24"/>
                <w:szCs w:val="24"/>
              </w:rPr>
              <w:t>t for</w:t>
            </w:r>
            <w:r>
              <w:rPr>
                <w:spacing w:val="1"/>
                <w:sz w:val="24"/>
                <w:szCs w:val="24"/>
              </w:rPr>
              <w:t xml:space="preserve"> </w:t>
            </w:r>
            <w:r>
              <w:rPr>
                <w:spacing w:val="-2"/>
                <w:sz w:val="24"/>
                <w:szCs w:val="24"/>
              </w:rPr>
              <w:t>g</w:t>
            </w:r>
            <w:r>
              <w:rPr>
                <w:spacing w:val="-1"/>
                <w:sz w:val="24"/>
                <w:szCs w:val="24"/>
              </w:rPr>
              <w:t>a</w:t>
            </w:r>
            <w:r>
              <w:rPr>
                <w:sz w:val="24"/>
                <w:szCs w:val="24"/>
              </w:rPr>
              <w:t>in</w:t>
            </w:r>
            <w:r>
              <w:rPr>
                <w:spacing w:val="1"/>
                <w:sz w:val="24"/>
                <w:szCs w:val="24"/>
              </w:rPr>
              <w:t>i</w:t>
            </w:r>
            <w:r>
              <w:rPr>
                <w:spacing w:val="2"/>
                <w:sz w:val="24"/>
                <w:szCs w:val="24"/>
              </w:rPr>
              <w:t>n</w:t>
            </w:r>
            <w:r>
              <w:rPr>
                <w:sz w:val="24"/>
                <w:szCs w:val="24"/>
              </w:rPr>
              <w:t>g</w:t>
            </w:r>
            <w:r>
              <w:rPr>
                <w:spacing w:val="-2"/>
                <w:sz w:val="24"/>
                <w:szCs w:val="24"/>
              </w:rPr>
              <w:t xml:space="preserve"> </w:t>
            </w:r>
            <w:r>
              <w:rPr>
                <w:sz w:val="24"/>
                <w:szCs w:val="24"/>
              </w:rPr>
              <w:t>b</w:t>
            </w:r>
            <w:r>
              <w:rPr>
                <w:spacing w:val="-1"/>
                <w:sz w:val="24"/>
                <w:szCs w:val="24"/>
              </w:rPr>
              <w:t>e</w:t>
            </w:r>
            <w:r>
              <w:rPr>
                <w:sz w:val="24"/>
                <w:szCs w:val="24"/>
              </w:rPr>
              <w:t>t</w:t>
            </w:r>
            <w:r>
              <w:rPr>
                <w:spacing w:val="1"/>
                <w:sz w:val="24"/>
                <w:szCs w:val="24"/>
              </w:rPr>
              <w:t>t</w:t>
            </w:r>
            <w:r>
              <w:rPr>
                <w:spacing w:val="-1"/>
                <w:sz w:val="24"/>
                <w:szCs w:val="24"/>
              </w:rPr>
              <w:t>e</w:t>
            </w:r>
            <w:r>
              <w:rPr>
                <w:sz w:val="24"/>
                <w:szCs w:val="24"/>
              </w:rPr>
              <w:t xml:space="preserve">r </w:t>
            </w:r>
            <w:r>
              <w:rPr>
                <w:spacing w:val="2"/>
                <w:sz w:val="24"/>
                <w:szCs w:val="24"/>
              </w:rPr>
              <w:t>i</w:t>
            </w:r>
            <w:r>
              <w:rPr>
                <w:sz w:val="24"/>
                <w:szCs w:val="24"/>
              </w:rPr>
              <w:t>nsi</w:t>
            </w:r>
            <w:r>
              <w:rPr>
                <w:spacing w:val="-2"/>
                <w:sz w:val="24"/>
                <w:szCs w:val="24"/>
              </w:rPr>
              <w:t>g</w:t>
            </w:r>
            <w:r>
              <w:rPr>
                <w:sz w:val="24"/>
                <w:szCs w:val="24"/>
              </w:rPr>
              <w:t xml:space="preserve">ht </w:t>
            </w:r>
            <w:r>
              <w:rPr>
                <w:spacing w:val="1"/>
                <w:sz w:val="24"/>
                <w:szCs w:val="24"/>
              </w:rPr>
              <w:t>i</w:t>
            </w:r>
            <w:r>
              <w:rPr>
                <w:sz w:val="24"/>
                <w:szCs w:val="24"/>
              </w:rPr>
              <w:t xml:space="preserve">nto </w:t>
            </w:r>
            <w:r>
              <w:rPr>
                <w:spacing w:val="1"/>
                <w:sz w:val="24"/>
                <w:szCs w:val="24"/>
              </w:rPr>
              <w:t>t</w:t>
            </w:r>
            <w:r>
              <w:rPr>
                <w:sz w:val="24"/>
                <w:szCs w:val="24"/>
              </w:rPr>
              <w:t>he</w:t>
            </w:r>
            <w:r>
              <w:rPr>
                <w:spacing w:val="-1"/>
                <w:sz w:val="24"/>
                <w:szCs w:val="24"/>
              </w:rPr>
              <w:t xml:space="preserve"> a</w:t>
            </w:r>
            <w:r>
              <w:rPr>
                <w:sz w:val="24"/>
                <w:szCs w:val="24"/>
              </w:rPr>
              <w:t>ss</w:t>
            </w:r>
            <w:r>
              <w:rPr>
                <w:spacing w:val="1"/>
                <w:sz w:val="24"/>
                <w:szCs w:val="24"/>
              </w:rPr>
              <w:t>i</w:t>
            </w:r>
            <w:r>
              <w:rPr>
                <w:spacing w:val="-2"/>
                <w:sz w:val="24"/>
                <w:szCs w:val="24"/>
              </w:rPr>
              <w:t>g</w:t>
            </w:r>
            <w:r>
              <w:rPr>
                <w:sz w:val="24"/>
                <w:szCs w:val="24"/>
              </w:rPr>
              <w:t>nme</w:t>
            </w:r>
            <w:r>
              <w:rPr>
                <w:spacing w:val="2"/>
                <w:sz w:val="24"/>
                <w:szCs w:val="24"/>
              </w:rPr>
              <w:t>n</w:t>
            </w:r>
            <w:r>
              <w:rPr>
                <w:spacing w:val="3"/>
                <w:sz w:val="24"/>
                <w:szCs w:val="24"/>
              </w:rPr>
              <w:t>t</w:t>
            </w:r>
            <w:r>
              <w:rPr>
                <w:sz w:val="24"/>
                <w:szCs w:val="24"/>
              </w:rPr>
              <w:t>.</w:t>
            </w:r>
          </w:p>
          <w:p w:rsidR="008C17E6" w:rsidRPr="008C17E6" w:rsidRDefault="008C17E6" w:rsidP="005C08C5">
            <w:pPr>
              <w:pStyle w:val="ListParagraph"/>
              <w:numPr>
                <w:ilvl w:val="1"/>
                <w:numId w:val="35"/>
              </w:numPr>
              <w:rPr>
                <w:sz w:val="23"/>
                <w:szCs w:val="23"/>
              </w:rPr>
            </w:pPr>
            <w:r>
              <w:rPr>
                <w:sz w:val="24"/>
                <w:szCs w:val="24"/>
              </w:rPr>
              <w:t>Consultants shall be</w:t>
            </w:r>
            <w:r>
              <w:rPr>
                <w:spacing w:val="-1"/>
                <w:sz w:val="24"/>
                <w:szCs w:val="24"/>
              </w:rPr>
              <w:t>a</w:t>
            </w:r>
            <w:r>
              <w:rPr>
                <w:sz w:val="24"/>
                <w:szCs w:val="24"/>
              </w:rPr>
              <w:t xml:space="preserve">r </w:t>
            </w:r>
            <w:r>
              <w:rPr>
                <w:spacing w:val="-2"/>
                <w:sz w:val="24"/>
                <w:szCs w:val="24"/>
              </w:rPr>
              <w:t>a</w:t>
            </w:r>
            <w:r>
              <w:rPr>
                <w:sz w:val="24"/>
                <w:szCs w:val="24"/>
              </w:rPr>
              <w:t>ll</w:t>
            </w:r>
            <w:r>
              <w:rPr>
                <w:spacing w:val="1"/>
                <w:sz w:val="24"/>
                <w:szCs w:val="24"/>
              </w:rPr>
              <w:t xml:space="preserve"> </w:t>
            </w:r>
            <w:r>
              <w:rPr>
                <w:spacing w:val="-1"/>
                <w:sz w:val="24"/>
                <w:szCs w:val="24"/>
              </w:rPr>
              <w:t>c</w:t>
            </w:r>
            <w:r>
              <w:rPr>
                <w:sz w:val="24"/>
                <w:szCs w:val="24"/>
              </w:rPr>
              <w:t>osts</w:t>
            </w:r>
            <w:r>
              <w:rPr>
                <w:spacing w:val="1"/>
                <w:sz w:val="24"/>
                <w:szCs w:val="24"/>
              </w:rPr>
              <w:t xml:space="preserve"> </w:t>
            </w:r>
            <w:r>
              <w:rPr>
                <w:spacing w:val="-1"/>
                <w:sz w:val="24"/>
                <w:szCs w:val="24"/>
              </w:rPr>
              <w:t>a</w:t>
            </w:r>
            <w:r>
              <w:rPr>
                <w:sz w:val="24"/>
                <w:szCs w:val="24"/>
              </w:rPr>
              <w:t>ssoci</w:t>
            </w:r>
            <w:r>
              <w:rPr>
                <w:spacing w:val="-1"/>
                <w:sz w:val="24"/>
                <w:szCs w:val="24"/>
              </w:rPr>
              <w:t>a</w:t>
            </w:r>
            <w:r>
              <w:rPr>
                <w:sz w:val="24"/>
                <w:szCs w:val="24"/>
              </w:rPr>
              <w:t xml:space="preserve">ted </w:t>
            </w:r>
            <w:r>
              <w:rPr>
                <w:spacing w:val="-1"/>
                <w:sz w:val="24"/>
                <w:szCs w:val="24"/>
              </w:rPr>
              <w:t>w</w:t>
            </w:r>
            <w:r>
              <w:rPr>
                <w:sz w:val="24"/>
                <w:szCs w:val="24"/>
              </w:rPr>
              <w:t>i</w:t>
            </w:r>
            <w:r>
              <w:rPr>
                <w:spacing w:val="1"/>
                <w:sz w:val="24"/>
                <w:szCs w:val="24"/>
              </w:rPr>
              <w:t>t</w:t>
            </w:r>
            <w:r>
              <w:rPr>
                <w:sz w:val="24"/>
                <w:szCs w:val="24"/>
              </w:rPr>
              <w:t>h the</w:t>
            </w:r>
            <w:r>
              <w:rPr>
                <w:spacing w:val="2"/>
                <w:sz w:val="24"/>
                <w:szCs w:val="24"/>
              </w:rPr>
              <w:t xml:space="preserve"> </w:t>
            </w:r>
            <w:r>
              <w:rPr>
                <w:sz w:val="24"/>
                <w:szCs w:val="24"/>
              </w:rPr>
              <w:t>pr</w:t>
            </w:r>
            <w:r>
              <w:rPr>
                <w:spacing w:val="-2"/>
                <w:sz w:val="24"/>
                <w:szCs w:val="24"/>
              </w:rPr>
              <w:t>e</w:t>
            </w:r>
            <w:r>
              <w:rPr>
                <w:sz w:val="24"/>
                <w:szCs w:val="24"/>
              </w:rPr>
              <w:t>p</w:t>
            </w:r>
            <w:r>
              <w:rPr>
                <w:spacing w:val="-1"/>
                <w:sz w:val="24"/>
                <w:szCs w:val="24"/>
              </w:rPr>
              <w:t>a</w:t>
            </w:r>
            <w:r>
              <w:rPr>
                <w:spacing w:val="1"/>
                <w:sz w:val="24"/>
                <w:szCs w:val="24"/>
              </w:rPr>
              <w:t>r</w:t>
            </w:r>
            <w:r>
              <w:rPr>
                <w:spacing w:val="-1"/>
                <w:sz w:val="24"/>
                <w:szCs w:val="24"/>
              </w:rPr>
              <w:t>a</w:t>
            </w:r>
            <w:r>
              <w:rPr>
                <w:sz w:val="24"/>
                <w:szCs w:val="24"/>
              </w:rPr>
              <w:t>t</w:t>
            </w:r>
            <w:r>
              <w:rPr>
                <w:spacing w:val="1"/>
                <w:sz w:val="24"/>
                <w:szCs w:val="24"/>
              </w:rPr>
              <w:t>i</w:t>
            </w:r>
            <w:r>
              <w:rPr>
                <w:sz w:val="24"/>
                <w:szCs w:val="24"/>
              </w:rPr>
              <w:t xml:space="preserve">on </w:t>
            </w:r>
            <w:r>
              <w:rPr>
                <w:spacing w:val="-1"/>
                <w:sz w:val="24"/>
                <w:szCs w:val="24"/>
              </w:rPr>
              <w:t>a</w:t>
            </w:r>
            <w:r>
              <w:rPr>
                <w:sz w:val="24"/>
                <w:szCs w:val="24"/>
              </w:rPr>
              <w:t>nd submis</w:t>
            </w:r>
            <w:r>
              <w:rPr>
                <w:spacing w:val="1"/>
                <w:sz w:val="24"/>
                <w:szCs w:val="24"/>
              </w:rPr>
              <w:t>s</w:t>
            </w:r>
            <w:r>
              <w:rPr>
                <w:sz w:val="24"/>
                <w:szCs w:val="24"/>
              </w:rPr>
              <w:t>ion of th</w:t>
            </w:r>
            <w:r>
              <w:rPr>
                <w:spacing w:val="-1"/>
                <w:sz w:val="24"/>
                <w:szCs w:val="24"/>
              </w:rPr>
              <w:t>e</w:t>
            </w:r>
            <w:r>
              <w:rPr>
                <w:sz w:val="24"/>
                <w:szCs w:val="24"/>
              </w:rPr>
              <w:t>ir p</w:t>
            </w:r>
            <w:r>
              <w:rPr>
                <w:spacing w:val="-1"/>
                <w:sz w:val="24"/>
                <w:szCs w:val="24"/>
              </w:rPr>
              <w:t>r</w:t>
            </w:r>
            <w:r>
              <w:rPr>
                <w:sz w:val="24"/>
                <w:szCs w:val="24"/>
              </w:rPr>
              <w:t>opos</w:t>
            </w:r>
            <w:r>
              <w:rPr>
                <w:spacing w:val="-1"/>
                <w:sz w:val="24"/>
                <w:szCs w:val="24"/>
              </w:rPr>
              <w:t>a</w:t>
            </w:r>
            <w:r>
              <w:rPr>
                <w:sz w:val="24"/>
                <w:szCs w:val="24"/>
              </w:rPr>
              <w:t xml:space="preserve">ls and </w:t>
            </w:r>
            <w:r>
              <w:rPr>
                <w:spacing w:val="-1"/>
                <w:sz w:val="24"/>
                <w:szCs w:val="24"/>
              </w:rPr>
              <w:t>c</w:t>
            </w:r>
            <w:r>
              <w:rPr>
                <w:sz w:val="24"/>
                <w:szCs w:val="24"/>
              </w:rPr>
              <w:t>ont</w:t>
            </w:r>
            <w:r>
              <w:rPr>
                <w:spacing w:val="2"/>
                <w:sz w:val="24"/>
                <w:szCs w:val="24"/>
              </w:rPr>
              <w:t>r</w:t>
            </w:r>
            <w:r>
              <w:rPr>
                <w:spacing w:val="-1"/>
                <w:sz w:val="24"/>
                <w:szCs w:val="24"/>
              </w:rPr>
              <w:t>ac</w:t>
            </w:r>
            <w:r>
              <w:rPr>
                <w:sz w:val="24"/>
                <w:szCs w:val="24"/>
              </w:rPr>
              <w:t>t n</w:t>
            </w:r>
            <w:r>
              <w:rPr>
                <w:spacing w:val="2"/>
                <w:sz w:val="24"/>
                <w:szCs w:val="24"/>
              </w:rPr>
              <w:t>e</w:t>
            </w:r>
            <w:r>
              <w:rPr>
                <w:sz w:val="24"/>
                <w:szCs w:val="24"/>
              </w:rPr>
              <w:t>got</w:t>
            </w:r>
            <w:r>
              <w:rPr>
                <w:spacing w:val="1"/>
                <w:sz w:val="24"/>
                <w:szCs w:val="24"/>
              </w:rPr>
              <w:t>i</w:t>
            </w:r>
            <w:r>
              <w:rPr>
                <w:spacing w:val="-1"/>
                <w:sz w:val="24"/>
                <w:szCs w:val="24"/>
              </w:rPr>
              <w:t>a</w:t>
            </w:r>
            <w:r>
              <w:rPr>
                <w:sz w:val="24"/>
                <w:szCs w:val="24"/>
              </w:rPr>
              <w:t>t</w:t>
            </w:r>
            <w:r>
              <w:rPr>
                <w:spacing w:val="1"/>
                <w:sz w:val="24"/>
                <w:szCs w:val="24"/>
              </w:rPr>
              <w:t>i</w:t>
            </w:r>
            <w:r>
              <w:rPr>
                <w:sz w:val="24"/>
                <w:szCs w:val="24"/>
              </w:rPr>
              <w:t xml:space="preserve">on. The </w:t>
            </w: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 xml:space="preserve">ing </w:t>
            </w:r>
            <w:r>
              <w:rPr>
                <w:spacing w:val="2"/>
                <w:sz w:val="24"/>
                <w:szCs w:val="24"/>
              </w:rPr>
              <w:lastRenderedPageBreak/>
              <w:t>A</w:t>
            </w:r>
            <w:r>
              <w:rPr>
                <w:spacing w:val="-2"/>
                <w:sz w:val="24"/>
                <w:szCs w:val="24"/>
              </w:rPr>
              <w:t>g</w:t>
            </w:r>
            <w:r>
              <w:rPr>
                <w:sz w:val="24"/>
                <w:szCs w:val="24"/>
              </w:rPr>
              <w:t>en</w:t>
            </w:r>
            <w:r>
              <w:rPr>
                <w:spacing w:val="4"/>
                <w:sz w:val="24"/>
                <w:szCs w:val="24"/>
              </w:rPr>
              <w:t>c</w:t>
            </w:r>
            <w:r>
              <w:rPr>
                <w:sz w:val="24"/>
                <w:szCs w:val="24"/>
              </w:rPr>
              <w:t>y</w:t>
            </w:r>
            <w:r>
              <w:rPr>
                <w:spacing w:val="-3"/>
                <w:sz w:val="24"/>
                <w:szCs w:val="24"/>
              </w:rPr>
              <w:t xml:space="preserve"> </w:t>
            </w:r>
            <w:r>
              <w:rPr>
                <w:sz w:val="24"/>
                <w:szCs w:val="24"/>
              </w:rPr>
              <w:t>r</w:t>
            </w:r>
            <w:r>
              <w:rPr>
                <w:spacing w:val="-2"/>
                <w:sz w:val="24"/>
                <w:szCs w:val="24"/>
              </w:rPr>
              <w:t>e</w:t>
            </w:r>
            <w:r>
              <w:rPr>
                <w:sz w:val="24"/>
                <w:szCs w:val="24"/>
              </w:rPr>
              <w:t>s</w:t>
            </w:r>
            <w:r>
              <w:rPr>
                <w:spacing w:val="1"/>
                <w:sz w:val="24"/>
                <w:szCs w:val="24"/>
              </w:rPr>
              <w:t>e</w:t>
            </w:r>
            <w:r>
              <w:rPr>
                <w:sz w:val="24"/>
                <w:szCs w:val="24"/>
              </w:rPr>
              <w:t>r</w:t>
            </w:r>
            <w:r>
              <w:rPr>
                <w:spacing w:val="1"/>
                <w:sz w:val="24"/>
                <w:szCs w:val="24"/>
              </w:rPr>
              <w:t>v</w:t>
            </w:r>
            <w:r>
              <w:rPr>
                <w:spacing w:val="-1"/>
                <w:sz w:val="24"/>
                <w:szCs w:val="24"/>
              </w:rPr>
              <w:t>e</w:t>
            </w:r>
            <w:r>
              <w:rPr>
                <w:sz w:val="24"/>
                <w:szCs w:val="24"/>
              </w:rPr>
              <w:t xml:space="preserve">s the </w:t>
            </w:r>
            <w:r>
              <w:rPr>
                <w:spacing w:val="-1"/>
                <w:sz w:val="24"/>
                <w:szCs w:val="24"/>
              </w:rPr>
              <w:t>r</w:t>
            </w:r>
            <w:r>
              <w:rPr>
                <w:spacing w:val="3"/>
                <w:sz w:val="24"/>
                <w:szCs w:val="24"/>
              </w:rPr>
              <w:t>i</w:t>
            </w:r>
            <w:r>
              <w:rPr>
                <w:spacing w:val="-2"/>
                <w:sz w:val="24"/>
                <w:szCs w:val="24"/>
              </w:rPr>
              <w:t>g</w:t>
            </w:r>
            <w:r>
              <w:rPr>
                <w:sz w:val="24"/>
                <w:szCs w:val="24"/>
              </w:rPr>
              <w:t xml:space="preserve">ht </w:t>
            </w:r>
            <w:r>
              <w:rPr>
                <w:spacing w:val="1"/>
                <w:sz w:val="24"/>
                <w:szCs w:val="24"/>
              </w:rPr>
              <w:t>t</w:t>
            </w:r>
            <w:r>
              <w:rPr>
                <w:sz w:val="24"/>
                <w:szCs w:val="24"/>
              </w:rPr>
              <w:t xml:space="preserve">o </w:t>
            </w:r>
            <w:r>
              <w:rPr>
                <w:spacing w:val="-1"/>
                <w:sz w:val="24"/>
                <w:szCs w:val="24"/>
              </w:rPr>
              <w:t>a</w:t>
            </w:r>
            <w:r>
              <w:rPr>
                <w:sz w:val="24"/>
                <w:szCs w:val="24"/>
              </w:rPr>
              <w:t xml:space="preserve">nnul </w:t>
            </w:r>
            <w:r>
              <w:rPr>
                <w:spacing w:val="1"/>
                <w:sz w:val="24"/>
                <w:szCs w:val="24"/>
              </w:rPr>
              <w:t>t</w:t>
            </w:r>
            <w:r>
              <w:rPr>
                <w:sz w:val="24"/>
                <w:szCs w:val="24"/>
              </w:rPr>
              <w:t>he</w:t>
            </w:r>
            <w:r>
              <w:rPr>
                <w:spacing w:val="1"/>
                <w:sz w:val="24"/>
                <w:szCs w:val="24"/>
              </w:rPr>
              <w:t xml:space="preserve"> </w:t>
            </w:r>
            <w:r>
              <w:rPr>
                <w:sz w:val="24"/>
                <w:szCs w:val="24"/>
              </w:rPr>
              <w:t>s</w:t>
            </w:r>
            <w:r>
              <w:rPr>
                <w:spacing w:val="-1"/>
                <w:sz w:val="24"/>
                <w:szCs w:val="24"/>
              </w:rPr>
              <w:t>e</w:t>
            </w:r>
            <w:r>
              <w:rPr>
                <w:sz w:val="24"/>
                <w:szCs w:val="24"/>
              </w:rPr>
              <w:t>le</w:t>
            </w:r>
            <w:r>
              <w:rPr>
                <w:spacing w:val="-1"/>
                <w:sz w:val="24"/>
                <w:szCs w:val="24"/>
              </w:rPr>
              <w:t>c</w:t>
            </w:r>
            <w:r>
              <w:rPr>
                <w:sz w:val="24"/>
                <w:szCs w:val="24"/>
              </w:rPr>
              <w:t>t</w:t>
            </w:r>
            <w:r>
              <w:rPr>
                <w:spacing w:val="1"/>
                <w:sz w:val="24"/>
                <w:szCs w:val="24"/>
              </w:rPr>
              <w:t>i</w:t>
            </w:r>
            <w:r>
              <w:rPr>
                <w:sz w:val="24"/>
                <w:szCs w:val="24"/>
              </w:rPr>
              <w:t>on p</w:t>
            </w:r>
            <w:r>
              <w:rPr>
                <w:spacing w:val="-1"/>
                <w:sz w:val="24"/>
                <w:szCs w:val="24"/>
              </w:rPr>
              <w:t>r</w:t>
            </w:r>
            <w:r>
              <w:rPr>
                <w:sz w:val="24"/>
                <w:szCs w:val="24"/>
              </w:rPr>
              <w:t>o</w:t>
            </w:r>
            <w:r>
              <w:rPr>
                <w:spacing w:val="-1"/>
                <w:sz w:val="24"/>
                <w:szCs w:val="24"/>
              </w:rPr>
              <w:t>ce</w:t>
            </w:r>
            <w:r>
              <w:rPr>
                <w:sz w:val="24"/>
                <w:szCs w:val="24"/>
              </w:rPr>
              <w:t xml:space="preserve">ss at </w:t>
            </w:r>
            <w:r>
              <w:rPr>
                <w:spacing w:val="-1"/>
                <w:sz w:val="24"/>
                <w:szCs w:val="24"/>
              </w:rPr>
              <w:t>a</w:t>
            </w:r>
            <w:r>
              <w:rPr>
                <w:spacing w:val="5"/>
                <w:sz w:val="24"/>
                <w:szCs w:val="24"/>
              </w:rPr>
              <w:t>n</w:t>
            </w:r>
            <w:r>
              <w:rPr>
                <w:sz w:val="24"/>
                <w:szCs w:val="24"/>
              </w:rPr>
              <w:t>y</w:t>
            </w:r>
            <w:r>
              <w:rPr>
                <w:spacing w:val="-5"/>
                <w:sz w:val="24"/>
                <w:szCs w:val="24"/>
              </w:rPr>
              <w:t xml:space="preserve"> </w:t>
            </w:r>
            <w:r>
              <w:rPr>
                <w:sz w:val="24"/>
                <w:szCs w:val="24"/>
              </w:rPr>
              <w:t>t</w:t>
            </w:r>
            <w:r>
              <w:rPr>
                <w:spacing w:val="1"/>
                <w:sz w:val="24"/>
                <w:szCs w:val="24"/>
              </w:rPr>
              <w:t>i</w:t>
            </w:r>
            <w:r>
              <w:rPr>
                <w:sz w:val="24"/>
                <w:szCs w:val="24"/>
              </w:rPr>
              <w:t xml:space="preserve">me </w:t>
            </w:r>
            <w:r>
              <w:rPr>
                <w:spacing w:val="2"/>
                <w:sz w:val="24"/>
                <w:szCs w:val="24"/>
              </w:rPr>
              <w:t>p</w:t>
            </w:r>
            <w:r>
              <w:rPr>
                <w:sz w:val="24"/>
                <w:szCs w:val="24"/>
              </w:rPr>
              <w:t>rior</w:t>
            </w:r>
            <w:r>
              <w:rPr>
                <w:spacing w:val="1"/>
                <w:sz w:val="24"/>
                <w:szCs w:val="24"/>
              </w:rPr>
              <w:t xml:space="preserve"> </w:t>
            </w:r>
            <w:r>
              <w:rPr>
                <w:sz w:val="24"/>
                <w:szCs w:val="24"/>
              </w:rPr>
              <w:t xml:space="preserve">to </w:t>
            </w:r>
            <w:r>
              <w:rPr>
                <w:spacing w:val="1"/>
                <w:sz w:val="24"/>
                <w:szCs w:val="24"/>
              </w:rPr>
              <w:t>C</w:t>
            </w:r>
            <w:r>
              <w:rPr>
                <w:sz w:val="24"/>
                <w:szCs w:val="24"/>
              </w:rPr>
              <w:t>ontr</w:t>
            </w:r>
            <w:r>
              <w:rPr>
                <w:spacing w:val="-1"/>
                <w:sz w:val="24"/>
                <w:szCs w:val="24"/>
              </w:rPr>
              <w:t>ac</w:t>
            </w:r>
            <w:r>
              <w:rPr>
                <w:sz w:val="24"/>
                <w:szCs w:val="24"/>
              </w:rPr>
              <w:t>t a</w:t>
            </w:r>
            <w:r>
              <w:rPr>
                <w:spacing w:val="-1"/>
                <w:sz w:val="24"/>
                <w:szCs w:val="24"/>
              </w:rPr>
              <w:t>wa</w:t>
            </w:r>
            <w:r>
              <w:rPr>
                <w:sz w:val="24"/>
                <w:szCs w:val="24"/>
              </w:rPr>
              <w:t>rd,</w:t>
            </w:r>
            <w:r>
              <w:rPr>
                <w:spacing w:val="1"/>
                <w:sz w:val="24"/>
                <w:szCs w:val="24"/>
              </w:rPr>
              <w:t xml:space="preserve"> </w:t>
            </w:r>
            <w:r>
              <w:rPr>
                <w:sz w:val="24"/>
                <w:szCs w:val="24"/>
              </w:rPr>
              <w:t>without</w:t>
            </w:r>
            <w:r>
              <w:rPr>
                <w:spacing w:val="1"/>
                <w:sz w:val="24"/>
                <w:szCs w:val="24"/>
              </w:rPr>
              <w:t xml:space="preserve"> </w:t>
            </w:r>
            <w:r>
              <w:rPr>
                <w:sz w:val="24"/>
                <w:szCs w:val="24"/>
              </w:rPr>
              <w:t>the</w:t>
            </w:r>
            <w:r>
              <w:rPr>
                <w:spacing w:val="-1"/>
                <w:sz w:val="24"/>
                <w:szCs w:val="24"/>
              </w:rPr>
              <w:t>re</w:t>
            </w:r>
            <w:r>
              <w:rPr>
                <w:spacing w:val="5"/>
                <w:sz w:val="24"/>
                <w:szCs w:val="24"/>
              </w:rPr>
              <w:t>b</w:t>
            </w:r>
            <w:r>
              <w:rPr>
                <w:sz w:val="24"/>
                <w:szCs w:val="24"/>
              </w:rPr>
              <w:t>y incu</w:t>
            </w:r>
            <w:r>
              <w:rPr>
                <w:spacing w:val="-1"/>
                <w:sz w:val="24"/>
                <w:szCs w:val="24"/>
              </w:rPr>
              <w:t>r</w:t>
            </w:r>
            <w:r>
              <w:rPr>
                <w:sz w:val="24"/>
                <w:szCs w:val="24"/>
              </w:rPr>
              <w:t>ri</w:t>
            </w:r>
            <w:r>
              <w:rPr>
                <w:spacing w:val="2"/>
                <w:sz w:val="24"/>
                <w:szCs w:val="24"/>
              </w:rPr>
              <w:t>n</w:t>
            </w:r>
            <w:r>
              <w:rPr>
                <w:sz w:val="24"/>
                <w:szCs w:val="24"/>
              </w:rPr>
              <w:t>g</w:t>
            </w:r>
            <w:r>
              <w:rPr>
                <w:spacing w:val="-2"/>
                <w:sz w:val="24"/>
                <w:szCs w:val="24"/>
              </w:rPr>
              <w:t xml:space="preserve"> </w:t>
            </w:r>
            <w:r>
              <w:rPr>
                <w:spacing w:val="-1"/>
                <w:sz w:val="24"/>
                <w:szCs w:val="24"/>
              </w:rPr>
              <w:t>a</w:t>
            </w:r>
            <w:r>
              <w:rPr>
                <w:spacing w:val="5"/>
                <w:sz w:val="24"/>
                <w:szCs w:val="24"/>
              </w:rPr>
              <w:t>n</w:t>
            </w:r>
            <w:r>
              <w:rPr>
                <w:sz w:val="24"/>
                <w:szCs w:val="24"/>
              </w:rPr>
              <w:t>y</w:t>
            </w:r>
            <w:r>
              <w:rPr>
                <w:spacing w:val="-5"/>
                <w:sz w:val="24"/>
                <w:szCs w:val="24"/>
              </w:rPr>
              <w:t xml:space="preserve"> </w:t>
            </w:r>
            <w:r>
              <w:rPr>
                <w:sz w:val="24"/>
                <w:szCs w:val="24"/>
              </w:rPr>
              <w:t>l</w:t>
            </w:r>
            <w:r>
              <w:rPr>
                <w:spacing w:val="1"/>
                <w:sz w:val="24"/>
                <w:szCs w:val="24"/>
              </w:rPr>
              <w:t>i</w:t>
            </w:r>
            <w:r>
              <w:rPr>
                <w:spacing w:val="-1"/>
                <w:sz w:val="24"/>
                <w:szCs w:val="24"/>
              </w:rPr>
              <w:t>a</w:t>
            </w:r>
            <w:r>
              <w:rPr>
                <w:sz w:val="24"/>
                <w:szCs w:val="24"/>
              </w:rPr>
              <w:t>bi</w:t>
            </w:r>
            <w:r>
              <w:rPr>
                <w:spacing w:val="1"/>
                <w:sz w:val="24"/>
                <w:szCs w:val="24"/>
              </w:rPr>
              <w:t>l</w:t>
            </w:r>
            <w:r>
              <w:rPr>
                <w:sz w:val="24"/>
                <w:szCs w:val="24"/>
              </w:rPr>
              <w:t>i</w:t>
            </w:r>
            <w:r>
              <w:rPr>
                <w:spacing w:val="3"/>
                <w:sz w:val="24"/>
                <w:szCs w:val="24"/>
              </w:rPr>
              <w:t>t</w:t>
            </w:r>
            <w:r>
              <w:rPr>
                <w:sz w:val="24"/>
                <w:szCs w:val="24"/>
              </w:rPr>
              <w:t>y</w:t>
            </w:r>
            <w:r>
              <w:rPr>
                <w:spacing w:val="-5"/>
                <w:sz w:val="24"/>
                <w:szCs w:val="24"/>
              </w:rPr>
              <w:t xml:space="preserve"> </w:t>
            </w:r>
            <w:r>
              <w:rPr>
                <w:sz w:val="24"/>
                <w:szCs w:val="24"/>
              </w:rPr>
              <w:t>to</w:t>
            </w:r>
            <w:r>
              <w:rPr>
                <w:spacing w:val="3"/>
                <w:sz w:val="24"/>
                <w:szCs w:val="24"/>
              </w:rPr>
              <w:t xml:space="preserve"> </w:t>
            </w:r>
            <w:r>
              <w:rPr>
                <w:sz w:val="24"/>
                <w:szCs w:val="24"/>
              </w:rPr>
              <w:t>the Consu</w:t>
            </w:r>
            <w:r>
              <w:rPr>
                <w:spacing w:val="1"/>
                <w:sz w:val="24"/>
                <w:szCs w:val="24"/>
              </w:rPr>
              <w:t>l</w:t>
            </w:r>
            <w:r>
              <w:rPr>
                <w:sz w:val="24"/>
                <w:szCs w:val="24"/>
              </w:rPr>
              <w:t>tants.</w:t>
            </w:r>
          </w:p>
          <w:p w:rsidR="008C17E6" w:rsidRPr="008C17E6" w:rsidRDefault="008C17E6" w:rsidP="005C08C5">
            <w:pPr>
              <w:pStyle w:val="ListParagraph"/>
              <w:numPr>
                <w:ilvl w:val="1"/>
                <w:numId w:val="35"/>
              </w:numPr>
              <w:rPr>
                <w:sz w:val="23"/>
                <w:szCs w:val="23"/>
              </w:rPr>
            </w:pP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 xml:space="preserve">y </w:t>
            </w:r>
            <w:r>
              <w:rPr>
                <w:spacing w:val="3"/>
                <w:sz w:val="24"/>
                <w:szCs w:val="24"/>
              </w:rPr>
              <w:t>m</w:t>
            </w:r>
            <w:r>
              <w:rPr>
                <w:spacing w:val="4"/>
                <w:sz w:val="24"/>
                <w:szCs w:val="24"/>
              </w:rPr>
              <w:t>a</w:t>
            </w:r>
            <w:r>
              <w:rPr>
                <w:sz w:val="24"/>
                <w:szCs w:val="24"/>
              </w:rPr>
              <w:t xml:space="preserve">y </w:t>
            </w:r>
            <w:r>
              <w:rPr>
                <w:spacing w:val="2"/>
                <w:sz w:val="24"/>
                <w:szCs w:val="24"/>
              </w:rPr>
              <w:t>p</w:t>
            </w:r>
            <w:r>
              <w:rPr>
                <w:sz w:val="24"/>
                <w:szCs w:val="24"/>
              </w:rPr>
              <w:t>rovide</w:t>
            </w:r>
            <w:r>
              <w:rPr>
                <w:spacing w:val="3"/>
                <w:sz w:val="24"/>
                <w:szCs w:val="24"/>
              </w:rPr>
              <w:t xml:space="preserve"> </w:t>
            </w:r>
            <w:r>
              <w:rPr>
                <w:spacing w:val="1"/>
                <w:sz w:val="24"/>
                <w:szCs w:val="24"/>
              </w:rPr>
              <w:t>f</w:t>
            </w:r>
            <w:r>
              <w:rPr>
                <w:spacing w:val="-1"/>
                <w:sz w:val="24"/>
                <w:szCs w:val="24"/>
              </w:rPr>
              <w:t>ac</w:t>
            </w:r>
            <w:r>
              <w:rPr>
                <w:sz w:val="24"/>
                <w:szCs w:val="24"/>
              </w:rPr>
              <w:t>i</w:t>
            </w:r>
            <w:r>
              <w:rPr>
                <w:spacing w:val="1"/>
                <w:sz w:val="24"/>
                <w:szCs w:val="24"/>
              </w:rPr>
              <w:t>l</w:t>
            </w:r>
            <w:r>
              <w:rPr>
                <w:sz w:val="24"/>
                <w:szCs w:val="24"/>
              </w:rPr>
              <w:t>i</w:t>
            </w:r>
            <w:r>
              <w:rPr>
                <w:spacing w:val="1"/>
                <w:sz w:val="24"/>
                <w:szCs w:val="24"/>
              </w:rPr>
              <w:t>t</w:t>
            </w:r>
            <w:r>
              <w:rPr>
                <w:sz w:val="24"/>
                <w:szCs w:val="24"/>
              </w:rPr>
              <w:t>ies</w:t>
            </w:r>
            <w:r>
              <w:rPr>
                <w:spacing w:val="4"/>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inpu</w:t>
            </w:r>
            <w:r>
              <w:rPr>
                <w:spacing w:val="1"/>
                <w:sz w:val="24"/>
                <w:szCs w:val="24"/>
              </w:rPr>
              <w:t>t</w:t>
            </w:r>
            <w:r>
              <w:rPr>
                <w:sz w:val="24"/>
                <w:szCs w:val="24"/>
              </w:rPr>
              <w:t>s</w:t>
            </w:r>
            <w:r>
              <w:rPr>
                <w:spacing w:val="5"/>
                <w:sz w:val="24"/>
                <w:szCs w:val="24"/>
              </w:rPr>
              <w:t xml:space="preserve"> </w:t>
            </w:r>
            <w:r>
              <w:rPr>
                <w:spacing w:val="-1"/>
                <w:sz w:val="24"/>
                <w:szCs w:val="24"/>
              </w:rPr>
              <w:t>a</w:t>
            </w:r>
            <w:r>
              <w:rPr>
                <w:sz w:val="24"/>
                <w:szCs w:val="24"/>
              </w:rPr>
              <w:t>s</w:t>
            </w:r>
            <w:r>
              <w:rPr>
                <w:spacing w:val="5"/>
                <w:sz w:val="24"/>
                <w:szCs w:val="24"/>
              </w:rPr>
              <w:t xml:space="preserve"> </w:t>
            </w:r>
            <w:r>
              <w:rPr>
                <w:sz w:val="24"/>
                <w:szCs w:val="24"/>
              </w:rPr>
              <w:t>sp</w:t>
            </w:r>
            <w:r>
              <w:rPr>
                <w:spacing w:val="1"/>
                <w:sz w:val="24"/>
                <w:szCs w:val="24"/>
              </w:rPr>
              <w:t>e</w:t>
            </w:r>
            <w:r>
              <w:rPr>
                <w:spacing w:val="-1"/>
                <w:sz w:val="24"/>
                <w:szCs w:val="24"/>
              </w:rPr>
              <w:t>c</w:t>
            </w:r>
            <w:r>
              <w:rPr>
                <w:sz w:val="24"/>
                <w:szCs w:val="24"/>
              </w:rPr>
              <w:t>ifi</w:t>
            </w:r>
            <w:r>
              <w:rPr>
                <w:spacing w:val="1"/>
                <w:sz w:val="24"/>
                <w:szCs w:val="24"/>
              </w:rPr>
              <w:t>e</w:t>
            </w:r>
            <w:r>
              <w:rPr>
                <w:sz w:val="24"/>
                <w:szCs w:val="24"/>
              </w:rPr>
              <w:t>d in D</w:t>
            </w:r>
            <w:r>
              <w:rPr>
                <w:spacing w:val="-1"/>
                <w:sz w:val="24"/>
                <w:szCs w:val="24"/>
              </w:rPr>
              <w:t>a</w:t>
            </w:r>
            <w:r>
              <w:rPr>
                <w:sz w:val="24"/>
                <w:szCs w:val="24"/>
              </w:rPr>
              <w:t>ta She</w:t>
            </w:r>
            <w:r>
              <w:rPr>
                <w:spacing w:val="-1"/>
                <w:sz w:val="24"/>
                <w:szCs w:val="24"/>
              </w:rPr>
              <w:t>e</w:t>
            </w:r>
            <w:r>
              <w:rPr>
                <w:sz w:val="24"/>
                <w:szCs w:val="24"/>
              </w:rPr>
              <w:t>t.</w:t>
            </w:r>
          </w:p>
        </w:tc>
      </w:tr>
      <w:tr w:rsidR="008C17E6" w:rsidRPr="00720CD4" w:rsidTr="00720CD4">
        <w:tc>
          <w:tcPr>
            <w:tcW w:w="1885" w:type="dxa"/>
          </w:tcPr>
          <w:p w:rsidR="008C17E6" w:rsidRDefault="008C17E6" w:rsidP="008C17E6">
            <w:pPr>
              <w:spacing w:before="34"/>
              <w:ind w:left="0" w:right="-61"/>
              <w:rPr>
                <w:sz w:val="24"/>
                <w:szCs w:val="24"/>
              </w:rPr>
            </w:pPr>
            <w:r>
              <w:rPr>
                <w:b/>
                <w:sz w:val="24"/>
                <w:szCs w:val="24"/>
              </w:rPr>
              <w:lastRenderedPageBreak/>
              <w:t>3. Con</w:t>
            </w:r>
            <w:r>
              <w:rPr>
                <w:b/>
                <w:spacing w:val="2"/>
                <w:sz w:val="24"/>
                <w:szCs w:val="24"/>
              </w:rPr>
              <w:t>f</w:t>
            </w:r>
            <w:r>
              <w:rPr>
                <w:b/>
                <w:sz w:val="24"/>
                <w:szCs w:val="24"/>
              </w:rPr>
              <w:t>l</w:t>
            </w:r>
            <w:r>
              <w:rPr>
                <w:b/>
                <w:spacing w:val="1"/>
                <w:sz w:val="24"/>
                <w:szCs w:val="24"/>
              </w:rPr>
              <w:t>i</w:t>
            </w:r>
            <w:r>
              <w:rPr>
                <w:b/>
                <w:spacing w:val="-1"/>
                <w:sz w:val="24"/>
                <w:szCs w:val="24"/>
              </w:rPr>
              <w:t>c</w:t>
            </w:r>
            <w:r>
              <w:rPr>
                <w:b/>
                <w:sz w:val="24"/>
                <w:szCs w:val="24"/>
              </w:rPr>
              <w:t>t of</w:t>
            </w:r>
            <w:r>
              <w:rPr>
                <w:sz w:val="24"/>
                <w:szCs w:val="24"/>
              </w:rPr>
              <w:t xml:space="preserve"> </w:t>
            </w:r>
            <w:r>
              <w:rPr>
                <w:b/>
                <w:sz w:val="24"/>
                <w:szCs w:val="24"/>
              </w:rPr>
              <w:t>I</w:t>
            </w:r>
            <w:r>
              <w:rPr>
                <w:b/>
                <w:spacing w:val="1"/>
                <w:sz w:val="24"/>
                <w:szCs w:val="24"/>
              </w:rPr>
              <w:t>n</w:t>
            </w:r>
            <w:r>
              <w:rPr>
                <w:b/>
                <w:sz w:val="24"/>
                <w:szCs w:val="24"/>
              </w:rPr>
              <w:t>t</w:t>
            </w:r>
            <w:r>
              <w:rPr>
                <w:b/>
                <w:spacing w:val="-2"/>
                <w:sz w:val="24"/>
                <w:szCs w:val="24"/>
              </w:rPr>
              <w:t>e</w:t>
            </w:r>
            <w:r>
              <w:rPr>
                <w:b/>
                <w:spacing w:val="-1"/>
                <w:sz w:val="24"/>
                <w:szCs w:val="24"/>
              </w:rPr>
              <w:t>re</w:t>
            </w:r>
            <w:r>
              <w:rPr>
                <w:b/>
                <w:sz w:val="24"/>
                <w:szCs w:val="24"/>
              </w:rPr>
              <w:t>st</w:t>
            </w:r>
          </w:p>
          <w:p w:rsidR="008C17E6" w:rsidRDefault="008C17E6" w:rsidP="008C17E6">
            <w:pPr>
              <w:ind w:left="0"/>
              <w:rPr>
                <w:b/>
                <w:sz w:val="24"/>
                <w:szCs w:val="24"/>
              </w:rPr>
            </w:pPr>
          </w:p>
        </w:tc>
        <w:tc>
          <w:tcPr>
            <w:tcW w:w="8010" w:type="dxa"/>
          </w:tcPr>
          <w:p w:rsidR="008C17E6" w:rsidRDefault="008C17E6" w:rsidP="005C08C5">
            <w:pPr>
              <w:pStyle w:val="ListParagraph"/>
              <w:numPr>
                <w:ilvl w:val="2"/>
                <w:numId w:val="36"/>
              </w:numPr>
              <w:rPr>
                <w:sz w:val="24"/>
                <w:szCs w:val="24"/>
              </w:rPr>
            </w:pPr>
            <w:r w:rsidRPr="008C17E6">
              <w:rPr>
                <w:sz w:val="24"/>
                <w:szCs w:val="24"/>
              </w:rPr>
              <w:t>Consultants</w:t>
            </w:r>
            <w:r w:rsidRPr="008C17E6">
              <w:rPr>
                <w:spacing w:val="14"/>
                <w:sz w:val="24"/>
                <w:szCs w:val="24"/>
              </w:rPr>
              <w:t xml:space="preserve"> </w:t>
            </w:r>
            <w:r w:rsidRPr="008C17E6">
              <w:rPr>
                <w:spacing w:val="-1"/>
                <w:sz w:val="24"/>
                <w:szCs w:val="24"/>
              </w:rPr>
              <w:t>a</w:t>
            </w:r>
            <w:r w:rsidRPr="008C17E6">
              <w:rPr>
                <w:sz w:val="24"/>
                <w:szCs w:val="24"/>
              </w:rPr>
              <w:t>re</w:t>
            </w:r>
            <w:r w:rsidRPr="008C17E6">
              <w:rPr>
                <w:spacing w:val="12"/>
                <w:sz w:val="24"/>
                <w:szCs w:val="24"/>
              </w:rPr>
              <w:t xml:space="preserve"> </w:t>
            </w:r>
            <w:r w:rsidRPr="008C17E6">
              <w:rPr>
                <w:spacing w:val="1"/>
                <w:sz w:val="24"/>
                <w:szCs w:val="24"/>
              </w:rPr>
              <w:t>r</w:t>
            </w:r>
            <w:r w:rsidRPr="008C17E6">
              <w:rPr>
                <w:spacing w:val="-1"/>
                <w:sz w:val="24"/>
                <w:szCs w:val="24"/>
              </w:rPr>
              <w:t>e</w:t>
            </w:r>
            <w:r w:rsidRPr="008C17E6">
              <w:rPr>
                <w:sz w:val="24"/>
                <w:szCs w:val="24"/>
              </w:rPr>
              <w:t>quired</w:t>
            </w:r>
            <w:r w:rsidRPr="008C17E6">
              <w:rPr>
                <w:spacing w:val="20"/>
                <w:sz w:val="24"/>
                <w:szCs w:val="24"/>
              </w:rPr>
              <w:t xml:space="preserve"> </w:t>
            </w:r>
            <w:r w:rsidRPr="008C17E6">
              <w:rPr>
                <w:sz w:val="24"/>
                <w:szCs w:val="24"/>
              </w:rPr>
              <w:t>to</w:t>
            </w:r>
            <w:r w:rsidRPr="008C17E6">
              <w:rPr>
                <w:spacing w:val="15"/>
                <w:sz w:val="24"/>
                <w:szCs w:val="24"/>
              </w:rPr>
              <w:t xml:space="preserve"> </w:t>
            </w:r>
            <w:r w:rsidRPr="008C17E6">
              <w:rPr>
                <w:sz w:val="24"/>
                <w:szCs w:val="24"/>
              </w:rPr>
              <w:t>p</w:t>
            </w:r>
            <w:r w:rsidRPr="008C17E6">
              <w:rPr>
                <w:spacing w:val="-1"/>
                <w:sz w:val="24"/>
                <w:szCs w:val="24"/>
              </w:rPr>
              <w:t>r</w:t>
            </w:r>
            <w:r w:rsidRPr="008C17E6">
              <w:rPr>
                <w:sz w:val="24"/>
                <w:szCs w:val="24"/>
              </w:rPr>
              <w:t>ovide</w:t>
            </w:r>
            <w:r w:rsidRPr="008C17E6">
              <w:rPr>
                <w:spacing w:val="14"/>
                <w:sz w:val="24"/>
                <w:szCs w:val="24"/>
              </w:rPr>
              <w:t xml:space="preserve"> </w:t>
            </w:r>
            <w:r w:rsidRPr="008C17E6">
              <w:rPr>
                <w:sz w:val="24"/>
                <w:szCs w:val="24"/>
              </w:rPr>
              <w:t>p</w:t>
            </w:r>
            <w:r w:rsidRPr="008C17E6">
              <w:rPr>
                <w:spacing w:val="-1"/>
                <w:sz w:val="24"/>
                <w:szCs w:val="24"/>
              </w:rPr>
              <w:t>r</w:t>
            </w:r>
            <w:r w:rsidRPr="008C17E6">
              <w:rPr>
                <w:spacing w:val="2"/>
                <w:sz w:val="24"/>
                <w:szCs w:val="24"/>
              </w:rPr>
              <w:t>o</w:t>
            </w:r>
            <w:r w:rsidRPr="008C17E6">
              <w:rPr>
                <w:sz w:val="24"/>
                <w:szCs w:val="24"/>
              </w:rPr>
              <w:t>f</w:t>
            </w:r>
            <w:r w:rsidRPr="008C17E6">
              <w:rPr>
                <w:spacing w:val="-2"/>
                <w:sz w:val="24"/>
                <w:szCs w:val="24"/>
              </w:rPr>
              <w:t>e</w:t>
            </w:r>
            <w:r w:rsidRPr="008C17E6">
              <w:rPr>
                <w:sz w:val="24"/>
                <w:szCs w:val="24"/>
              </w:rPr>
              <w:t>ss</w:t>
            </w:r>
            <w:r w:rsidRPr="008C17E6">
              <w:rPr>
                <w:spacing w:val="1"/>
                <w:sz w:val="24"/>
                <w:szCs w:val="24"/>
              </w:rPr>
              <w:t>i</w:t>
            </w:r>
            <w:r w:rsidRPr="008C17E6">
              <w:rPr>
                <w:sz w:val="24"/>
                <w:szCs w:val="24"/>
              </w:rPr>
              <w:t>on</w:t>
            </w:r>
            <w:r w:rsidRPr="008C17E6">
              <w:rPr>
                <w:spacing w:val="-1"/>
                <w:sz w:val="24"/>
                <w:szCs w:val="24"/>
              </w:rPr>
              <w:t>a</w:t>
            </w:r>
            <w:r w:rsidRPr="008C17E6">
              <w:rPr>
                <w:sz w:val="24"/>
                <w:szCs w:val="24"/>
              </w:rPr>
              <w:t>l,</w:t>
            </w:r>
            <w:r w:rsidRPr="008C17E6">
              <w:rPr>
                <w:spacing w:val="17"/>
                <w:sz w:val="24"/>
                <w:szCs w:val="24"/>
              </w:rPr>
              <w:t xml:space="preserve"> </w:t>
            </w:r>
            <w:r w:rsidRPr="008C17E6">
              <w:rPr>
                <w:sz w:val="24"/>
                <w:szCs w:val="24"/>
              </w:rPr>
              <w:t>obje</w:t>
            </w:r>
            <w:r w:rsidRPr="008C17E6">
              <w:rPr>
                <w:spacing w:val="-1"/>
                <w:sz w:val="24"/>
                <w:szCs w:val="24"/>
              </w:rPr>
              <w:t>c</w:t>
            </w:r>
            <w:r w:rsidRPr="008C17E6">
              <w:rPr>
                <w:sz w:val="24"/>
                <w:szCs w:val="24"/>
              </w:rPr>
              <w:t>t</w:t>
            </w:r>
            <w:r w:rsidRPr="008C17E6">
              <w:rPr>
                <w:spacing w:val="1"/>
                <w:sz w:val="24"/>
                <w:szCs w:val="24"/>
              </w:rPr>
              <w:t>i</w:t>
            </w:r>
            <w:r w:rsidRPr="008C17E6">
              <w:rPr>
                <w:sz w:val="24"/>
                <w:szCs w:val="24"/>
              </w:rPr>
              <w:t>v</w:t>
            </w:r>
            <w:r w:rsidRPr="008C17E6">
              <w:rPr>
                <w:spacing w:val="-1"/>
                <w:sz w:val="24"/>
                <w:szCs w:val="24"/>
              </w:rPr>
              <w:t>e</w:t>
            </w:r>
            <w:r w:rsidRPr="008C17E6">
              <w:rPr>
                <w:sz w:val="24"/>
                <w:szCs w:val="24"/>
              </w:rPr>
              <w:t>,</w:t>
            </w:r>
            <w:r w:rsidRPr="008C17E6">
              <w:rPr>
                <w:spacing w:val="14"/>
                <w:sz w:val="24"/>
                <w:szCs w:val="24"/>
              </w:rPr>
              <w:t xml:space="preserve"> </w:t>
            </w:r>
            <w:r w:rsidRPr="008C17E6">
              <w:rPr>
                <w:spacing w:val="-1"/>
                <w:sz w:val="24"/>
                <w:szCs w:val="24"/>
              </w:rPr>
              <w:t>a</w:t>
            </w:r>
            <w:r w:rsidRPr="008C17E6">
              <w:rPr>
                <w:spacing w:val="2"/>
                <w:sz w:val="24"/>
                <w:szCs w:val="24"/>
              </w:rPr>
              <w:t>n</w:t>
            </w:r>
            <w:r w:rsidRPr="008C17E6">
              <w:rPr>
                <w:sz w:val="24"/>
                <w:szCs w:val="24"/>
              </w:rPr>
              <w:t>d i</w:t>
            </w:r>
            <w:r w:rsidRPr="008C17E6">
              <w:rPr>
                <w:spacing w:val="1"/>
                <w:sz w:val="24"/>
                <w:szCs w:val="24"/>
              </w:rPr>
              <w:t>m</w:t>
            </w:r>
            <w:r w:rsidRPr="008C17E6">
              <w:rPr>
                <w:sz w:val="24"/>
                <w:szCs w:val="24"/>
              </w:rPr>
              <w:t>p</w:t>
            </w:r>
            <w:r w:rsidRPr="008C17E6">
              <w:rPr>
                <w:spacing w:val="-1"/>
                <w:sz w:val="24"/>
                <w:szCs w:val="24"/>
              </w:rPr>
              <w:t>a</w:t>
            </w:r>
            <w:r w:rsidRPr="008C17E6">
              <w:rPr>
                <w:sz w:val="24"/>
                <w:szCs w:val="24"/>
              </w:rPr>
              <w:t>rtial</w:t>
            </w:r>
            <w:r w:rsidRPr="008C17E6">
              <w:rPr>
                <w:spacing w:val="5"/>
                <w:sz w:val="24"/>
                <w:szCs w:val="24"/>
              </w:rPr>
              <w:t xml:space="preserve"> </w:t>
            </w:r>
            <w:r w:rsidRPr="008C17E6">
              <w:rPr>
                <w:spacing w:val="-1"/>
                <w:sz w:val="24"/>
                <w:szCs w:val="24"/>
              </w:rPr>
              <w:t>a</w:t>
            </w:r>
            <w:r w:rsidRPr="008C17E6">
              <w:rPr>
                <w:sz w:val="24"/>
                <w:szCs w:val="24"/>
              </w:rPr>
              <w:t>dvice</w:t>
            </w:r>
            <w:r w:rsidRPr="008C17E6">
              <w:rPr>
                <w:spacing w:val="6"/>
                <w:sz w:val="24"/>
                <w:szCs w:val="24"/>
              </w:rPr>
              <w:t xml:space="preserve"> </w:t>
            </w:r>
            <w:r w:rsidRPr="008C17E6">
              <w:rPr>
                <w:spacing w:val="-1"/>
                <w:sz w:val="24"/>
                <w:szCs w:val="24"/>
              </w:rPr>
              <w:t>a</w:t>
            </w:r>
            <w:r w:rsidRPr="008C17E6">
              <w:rPr>
                <w:sz w:val="24"/>
                <w:szCs w:val="24"/>
              </w:rPr>
              <w:t>nd</w:t>
            </w:r>
            <w:r w:rsidRPr="008C17E6">
              <w:rPr>
                <w:spacing w:val="5"/>
                <w:sz w:val="24"/>
                <w:szCs w:val="24"/>
              </w:rPr>
              <w:t xml:space="preserve"> </w:t>
            </w:r>
            <w:r w:rsidRPr="008C17E6">
              <w:rPr>
                <w:spacing w:val="2"/>
                <w:sz w:val="24"/>
                <w:szCs w:val="24"/>
              </w:rPr>
              <w:t>h</w:t>
            </w:r>
            <w:r w:rsidRPr="008C17E6">
              <w:rPr>
                <w:sz w:val="24"/>
                <w:szCs w:val="24"/>
              </w:rPr>
              <w:t>old</w:t>
            </w:r>
            <w:r w:rsidRPr="008C17E6">
              <w:rPr>
                <w:spacing w:val="1"/>
                <w:sz w:val="24"/>
                <w:szCs w:val="24"/>
              </w:rPr>
              <w:t>i</w:t>
            </w:r>
            <w:r w:rsidRPr="008C17E6">
              <w:rPr>
                <w:sz w:val="24"/>
                <w:szCs w:val="24"/>
              </w:rPr>
              <w:t>ng</w:t>
            </w:r>
            <w:r w:rsidRPr="008C17E6">
              <w:rPr>
                <w:spacing w:val="2"/>
                <w:sz w:val="24"/>
                <w:szCs w:val="24"/>
              </w:rPr>
              <w:t xml:space="preserve"> </w:t>
            </w:r>
            <w:r w:rsidRPr="008C17E6">
              <w:rPr>
                <w:sz w:val="24"/>
                <w:szCs w:val="24"/>
              </w:rPr>
              <w:t>the</w:t>
            </w:r>
            <w:r w:rsidRPr="008C17E6">
              <w:rPr>
                <w:spacing w:val="4"/>
                <w:sz w:val="24"/>
                <w:szCs w:val="24"/>
              </w:rPr>
              <w:t xml:space="preserve"> </w:t>
            </w:r>
            <w:r w:rsidRPr="008C17E6">
              <w:rPr>
                <w:spacing w:val="1"/>
                <w:sz w:val="24"/>
                <w:szCs w:val="24"/>
              </w:rPr>
              <w:t>P</w:t>
            </w:r>
            <w:r w:rsidRPr="008C17E6">
              <w:rPr>
                <w:sz w:val="24"/>
                <w:szCs w:val="24"/>
              </w:rPr>
              <w:t>ro</w:t>
            </w:r>
            <w:r w:rsidRPr="008C17E6">
              <w:rPr>
                <w:spacing w:val="-2"/>
                <w:sz w:val="24"/>
                <w:szCs w:val="24"/>
              </w:rPr>
              <w:t>c</w:t>
            </w:r>
            <w:r w:rsidRPr="008C17E6">
              <w:rPr>
                <w:spacing w:val="2"/>
                <w:sz w:val="24"/>
                <w:szCs w:val="24"/>
              </w:rPr>
              <w:t>u</w:t>
            </w:r>
            <w:r w:rsidRPr="008C17E6">
              <w:rPr>
                <w:sz w:val="24"/>
                <w:szCs w:val="24"/>
              </w:rPr>
              <w:t>ri</w:t>
            </w:r>
            <w:r w:rsidRPr="008C17E6">
              <w:rPr>
                <w:spacing w:val="2"/>
                <w:sz w:val="24"/>
                <w:szCs w:val="24"/>
              </w:rPr>
              <w:t>n</w:t>
            </w:r>
            <w:r w:rsidRPr="008C17E6">
              <w:rPr>
                <w:sz w:val="24"/>
                <w:szCs w:val="24"/>
              </w:rPr>
              <w:t>g</w:t>
            </w:r>
            <w:r w:rsidRPr="008C17E6">
              <w:rPr>
                <w:spacing w:val="2"/>
                <w:sz w:val="24"/>
                <w:szCs w:val="24"/>
              </w:rPr>
              <w:t xml:space="preserve"> A</w:t>
            </w:r>
            <w:r w:rsidRPr="008C17E6">
              <w:rPr>
                <w:spacing w:val="-2"/>
                <w:sz w:val="24"/>
                <w:szCs w:val="24"/>
              </w:rPr>
              <w:t>g</w:t>
            </w:r>
            <w:r w:rsidRPr="008C17E6">
              <w:rPr>
                <w:spacing w:val="-1"/>
                <w:sz w:val="24"/>
                <w:szCs w:val="24"/>
              </w:rPr>
              <w:t>e</w:t>
            </w:r>
            <w:r w:rsidRPr="008C17E6">
              <w:rPr>
                <w:spacing w:val="2"/>
                <w:sz w:val="24"/>
                <w:szCs w:val="24"/>
              </w:rPr>
              <w:t>n</w:t>
            </w:r>
            <w:r w:rsidRPr="008C17E6">
              <w:rPr>
                <w:spacing w:val="4"/>
                <w:sz w:val="24"/>
                <w:szCs w:val="24"/>
              </w:rPr>
              <w:t>c</w:t>
            </w:r>
            <w:r w:rsidRPr="008C17E6">
              <w:rPr>
                <w:sz w:val="24"/>
                <w:szCs w:val="24"/>
              </w:rPr>
              <w:t>y in</w:t>
            </w:r>
            <w:r w:rsidRPr="008C17E6">
              <w:rPr>
                <w:spacing w:val="1"/>
                <w:sz w:val="24"/>
                <w:szCs w:val="24"/>
              </w:rPr>
              <w:t>t</w:t>
            </w:r>
            <w:r w:rsidRPr="008C17E6">
              <w:rPr>
                <w:spacing w:val="-1"/>
                <w:sz w:val="24"/>
                <w:szCs w:val="24"/>
              </w:rPr>
              <w:t>e</w:t>
            </w:r>
            <w:r w:rsidRPr="008C17E6">
              <w:rPr>
                <w:spacing w:val="1"/>
                <w:sz w:val="24"/>
                <w:szCs w:val="24"/>
              </w:rPr>
              <w:t>r</w:t>
            </w:r>
            <w:r w:rsidRPr="008C17E6">
              <w:rPr>
                <w:spacing w:val="-1"/>
                <w:sz w:val="24"/>
                <w:szCs w:val="24"/>
              </w:rPr>
              <w:t>e</w:t>
            </w:r>
            <w:r w:rsidRPr="008C17E6">
              <w:rPr>
                <w:sz w:val="24"/>
                <w:szCs w:val="24"/>
              </w:rPr>
              <w:t>st p</w:t>
            </w:r>
            <w:r w:rsidRPr="008C17E6">
              <w:rPr>
                <w:spacing w:val="-1"/>
                <w:sz w:val="24"/>
                <w:szCs w:val="24"/>
              </w:rPr>
              <w:t>a</w:t>
            </w:r>
            <w:r w:rsidRPr="008C17E6">
              <w:rPr>
                <w:sz w:val="24"/>
                <w:szCs w:val="24"/>
              </w:rPr>
              <w:t>r</w:t>
            </w:r>
            <w:r w:rsidRPr="008C17E6">
              <w:rPr>
                <w:spacing w:val="-2"/>
                <w:sz w:val="24"/>
                <w:szCs w:val="24"/>
              </w:rPr>
              <w:t>a</w:t>
            </w:r>
            <w:r w:rsidRPr="008C17E6">
              <w:rPr>
                <w:sz w:val="24"/>
                <w:szCs w:val="24"/>
              </w:rPr>
              <w:t>moun</w:t>
            </w:r>
            <w:r w:rsidRPr="008C17E6">
              <w:rPr>
                <w:spacing w:val="1"/>
                <w:sz w:val="24"/>
                <w:szCs w:val="24"/>
              </w:rPr>
              <w:t>t</w:t>
            </w:r>
            <w:r w:rsidRPr="008C17E6">
              <w:rPr>
                <w:sz w:val="24"/>
                <w:szCs w:val="24"/>
              </w:rPr>
              <w:t>.</w:t>
            </w:r>
            <w:r w:rsidRPr="008C17E6">
              <w:rPr>
                <w:spacing w:val="5"/>
                <w:sz w:val="24"/>
                <w:szCs w:val="24"/>
              </w:rPr>
              <w:t xml:space="preserve"> </w:t>
            </w:r>
            <w:r w:rsidRPr="008C17E6">
              <w:rPr>
                <w:sz w:val="24"/>
                <w:szCs w:val="24"/>
              </w:rPr>
              <w:t>Th</w:t>
            </w:r>
            <w:r w:rsidRPr="008C17E6">
              <w:rPr>
                <w:spacing w:val="3"/>
                <w:sz w:val="24"/>
                <w:szCs w:val="24"/>
              </w:rPr>
              <w:t>e</w:t>
            </w:r>
            <w:r w:rsidRPr="008C17E6">
              <w:rPr>
                <w:sz w:val="24"/>
                <w:szCs w:val="24"/>
              </w:rPr>
              <w:t>y shall</w:t>
            </w:r>
            <w:r w:rsidRPr="008C17E6">
              <w:rPr>
                <w:spacing w:val="7"/>
                <w:sz w:val="24"/>
                <w:szCs w:val="24"/>
              </w:rPr>
              <w:t xml:space="preserve"> </w:t>
            </w:r>
            <w:r w:rsidRPr="008C17E6">
              <w:rPr>
                <w:sz w:val="24"/>
                <w:szCs w:val="24"/>
              </w:rPr>
              <w:t>strict</w:t>
            </w:r>
            <w:r w:rsidRPr="008C17E6">
              <w:rPr>
                <w:spacing w:val="3"/>
                <w:sz w:val="24"/>
                <w:szCs w:val="24"/>
              </w:rPr>
              <w:t>l</w:t>
            </w:r>
            <w:r w:rsidRPr="008C17E6">
              <w:rPr>
                <w:sz w:val="24"/>
                <w:szCs w:val="24"/>
              </w:rPr>
              <w:t xml:space="preserve">y </w:t>
            </w:r>
            <w:r w:rsidRPr="008C17E6">
              <w:rPr>
                <w:spacing w:val="-1"/>
                <w:sz w:val="24"/>
                <w:szCs w:val="24"/>
              </w:rPr>
              <w:t>a</w:t>
            </w:r>
            <w:r w:rsidRPr="008C17E6">
              <w:rPr>
                <w:sz w:val="24"/>
                <w:szCs w:val="24"/>
              </w:rPr>
              <w:t>void</w:t>
            </w:r>
            <w:r w:rsidRPr="008C17E6">
              <w:rPr>
                <w:spacing w:val="5"/>
                <w:sz w:val="24"/>
                <w:szCs w:val="24"/>
              </w:rPr>
              <w:t xml:space="preserve"> </w:t>
            </w:r>
            <w:r w:rsidRPr="008C17E6">
              <w:rPr>
                <w:spacing w:val="-1"/>
                <w:sz w:val="24"/>
                <w:szCs w:val="24"/>
              </w:rPr>
              <w:t>c</w:t>
            </w:r>
            <w:r w:rsidRPr="008C17E6">
              <w:rPr>
                <w:sz w:val="24"/>
                <w:szCs w:val="24"/>
              </w:rPr>
              <w:t>onfli</w:t>
            </w:r>
            <w:r w:rsidRPr="008C17E6">
              <w:rPr>
                <w:spacing w:val="1"/>
                <w:sz w:val="24"/>
                <w:szCs w:val="24"/>
              </w:rPr>
              <w:t>c</w:t>
            </w:r>
            <w:r w:rsidRPr="008C17E6">
              <w:rPr>
                <w:sz w:val="24"/>
                <w:szCs w:val="24"/>
              </w:rPr>
              <w:t>t</w:t>
            </w:r>
            <w:r w:rsidRPr="008C17E6">
              <w:rPr>
                <w:spacing w:val="5"/>
                <w:sz w:val="24"/>
                <w:szCs w:val="24"/>
              </w:rPr>
              <w:t xml:space="preserve"> </w:t>
            </w:r>
            <w:r w:rsidRPr="008C17E6">
              <w:rPr>
                <w:sz w:val="24"/>
                <w:szCs w:val="24"/>
              </w:rPr>
              <w:t>with</w:t>
            </w:r>
            <w:r w:rsidRPr="008C17E6">
              <w:rPr>
                <w:spacing w:val="5"/>
                <w:sz w:val="24"/>
                <w:szCs w:val="24"/>
              </w:rPr>
              <w:t xml:space="preserve"> </w:t>
            </w:r>
            <w:r w:rsidRPr="008C17E6">
              <w:rPr>
                <w:sz w:val="24"/>
                <w:szCs w:val="24"/>
              </w:rPr>
              <w:t xml:space="preserve">other </w:t>
            </w:r>
            <w:r w:rsidRPr="008C17E6">
              <w:rPr>
                <w:spacing w:val="-1"/>
                <w:sz w:val="24"/>
                <w:szCs w:val="24"/>
              </w:rPr>
              <w:t>a</w:t>
            </w:r>
            <w:r w:rsidRPr="008C17E6">
              <w:rPr>
                <w:sz w:val="24"/>
                <w:szCs w:val="24"/>
              </w:rPr>
              <w:t>ss</w:t>
            </w:r>
            <w:r w:rsidRPr="008C17E6">
              <w:rPr>
                <w:spacing w:val="1"/>
                <w:sz w:val="24"/>
                <w:szCs w:val="24"/>
              </w:rPr>
              <w:t>i</w:t>
            </w:r>
            <w:r w:rsidRPr="008C17E6">
              <w:rPr>
                <w:spacing w:val="-2"/>
                <w:sz w:val="24"/>
                <w:szCs w:val="24"/>
              </w:rPr>
              <w:t>g</w:t>
            </w:r>
            <w:r w:rsidRPr="008C17E6">
              <w:rPr>
                <w:sz w:val="24"/>
                <w:szCs w:val="24"/>
              </w:rPr>
              <w:t>nments or th</w:t>
            </w:r>
            <w:r w:rsidRPr="008C17E6">
              <w:rPr>
                <w:spacing w:val="-1"/>
                <w:sz w:val="24"/>
                <w:szCs w:val="24"/>
              </w:rPr>
              <w:t>e</w:t>
            </w:r>
            <w:r w:rsidRPr="008C17E6">
              <w:rPr>
                <w:spacing w:val="3"/>
                <w:sz w:val="24"/>
                <w:szCs w:val="24"/>
              </w:rPr>
              <w:t>i</w:t>
            </w:r>
            <w:r w:rsidRPr="008C17E6">
              <w:rPr>
                <w:sz w:val="24"/>
                <w:szCs w:val="24"/>
              </w:rPr>
              <w:t>r o</w:t>
            </w:r>
            <w:r w:rsidRPr="008C17E6">
              <w:rPr>
                <w:spacing w:val="-1"/>
                <w:sz w:val="24"/>
                <w:szCs w:val="24"/>
              </w:rPr>
              <w:t>w</w:t>
            </w:r>
            <w:r w:rsidRPr="008C17E6">
              <w:rPr>
                <w:sz w:val="24"/>
                <w:szCs w:val="24"/>
              </w:rPr>
              <w:t>n</w:t>
            </w:r>
            <w:r w:rsidRPr="008C17E6">
              <w:rPr>
                <w:spacing w:val="2"/>
                <w:sz w:val="24"/>
                <w:szCs w:val="24"/>
              </w:rPr>
              <w:t xml:space="preserve"> </w:t>
            </w:r>
            <w:r w:rsidRPr="008C17E6">
              <w:rPr>
                <w:spacing w:val="-1"/>
                <w:sz w:val="24"/>
                <w:szCs w:val="24"/>
              </w:rPr>
              <w:t>c</w:t>
            </w:r>
            <w:r w:rsidRPr="008C17E6">
              <w:rPr>
                <w:sz w:val="24"/>
                <w:szCs w:val="24"/>
              </w:rPr>
              <w:t>o</w:t>
            </w:r>
            <w:r w:rsidRPr="008C17E6">
              <w:rPr>
                <w:spacing w:val="-1"/>
                <w:sz w:val="24"/>
                <w:szCs w:val="24"/>
              </w:rPr>
              <w:t>r</w:t>
            </w:r>
            <w:r w:rsidRPr="008C17E6">
              <w:rPr>
                <w:sz w:val="24"/>
                <w:szCs w:val="24"/>
              </w:rPr>
              <w:t>por</w:t>
            </w:r>
            <w:r w:rsidRPr="008C17E6">
              <w:rPr>
                <w:spacing w:val="-2"/>
                <w:sz w:val="24"/>
                <w:szCs w:val="24"/>
              </w:rPr>
              <w:t>a</w:t>
            </w:r>
            <w:r w:rsidRPr="008C17E6">
              <w:rPr>
                <w:spacing w:val="3"/>
                <w:sz w:val="24"/>
                <w:szCs w:val="24"/>
              </w:rPr>
              <w:t>t</w:t>
            </w:r>
            <w:r w:rsidRPr="008C17E6">
              <w:rPr>
                <w:sz w:val="24"/>
                <w:szCs w:val="24"/>
              </w:rPr>
              <w:t>e</w:t>
            </w:r>
            <w:r w:rsidRPr="008C17E6">
              <w:rPr>
                <w:spacing w:val="-1"/>
                <w:sz w:val="24"/>
                <w:szCs w:val="24"/>
              </w:rPr>
              <w:t xml:space="preserve"> </w:t>
            </w:r>
            <w:r w:rsidRPr="008C17E6">
              <w:rPr>
                <w:sz w:val="24"/>
                <w:szCs w:val="24"/>
              </w:rPr>
              <w:t>in</w:t>
            </w:r>
            <w:r w:rsidRPr="008C17E6">
              <w:rPr>
                <w:spacing w:val="1"/>
                <w:sz w:val="24"/>
                <w:szCs w:val="24"/>
              </w:rPr>
              <w:t>t</w:t>
            </w:r>
            <w:r w:rsidRPr="008C17E6">
              <w:rPr>
                <w:spacing w:val="-1"/>
                <w:sz w:val="24"/>
                <w:szCs w:val="24"/>
              </w:rPr>
              <w:t>e</w:t>
            </w:r>
            <w:r w:rsidRPr="008C17E6">
              <w:rPr>
                <w:sz w:val="24"/>
                <w:szCs w:val="24"/>
              </w:rPr>
              <w:t>r</w:t>
            </w:r>
            <w:r w:rsidRPr="008C17E6">
              <w:rPr>
                <w:spacing w:val="-2"/>
                <w:sz w:val="24"/>
                <w:szCs w:val="24"/>
              </w:rPr>
              <w:t>e</w:t>
            </w:r>
            <w:r w:rsidRPr="008C17E6">
              <w:rPr>
                <w:sz w:val="24"/>
                <w:szCs w:val="24"/>
              </w:rPr>
              <w:t>s</w:t>
            </w:r>
            <w:r w:rsidRPr="008C17E6">
              <w:rPr>
                <w:spacing w:val="2"/>
                <w:sz w:val="24"/>
                <w:szCs w:val="24"/>
              </w:rPr>
              <w:t>t</w:t>
            </w:r>
            <w:r w:rsidRPr="008C17E6">
              <w:rPr>
                <w:sz w:val="24"/>
                <w:szCs w:val="24"/>
              </w:rPr>
              <w:t>. Con</w:t>
            </w:r>
            <w:r w:rsidRPr="008C17E6">
              <w:rPr>
                <w:spacing w:val="2"/>
                <w:sz w:val="24"/>
                <w:szCs w:val="24"/>
              </w:rPr>
              <w:t>s</w:t>
            </w:r>
            <w:r w:rsidRPr="008C17E6">
              <w:rPr>
                <w:sz w:val="24"/>
                <w:szCs w:val="24"/>
              </w:rPr>
              <w:t>ul</w:t>
            </w:r>
            <w:r w:rsidRPr="008C17E6">
              <w:rPr>
                <w:spacing w:val="1"/>
                <w:sz w:val="24"/>
                <w:szCs w:val="24"/>
              </w:rPr>
              <w:t>t</w:t>
            </w:r>
            <w:r w:rsidRPr="008C17E6">
              <w:rPr>
                <w:spacing w:val="-1"/>
                <w:sz w:val="24"/>
                <w:szCs w:val="24"/>
              </w:rPr>
              <w:t>a</w:t>
            </w:r>
            <w:r w:rsidRPr="008C17E6">
              <w:rPr>
                <w:sz w:val="24"/>
                <w:szCs w:val="24"/>
              </w:rPr>
              <w:t>nts</w:t>
            </w:r>
            <w:r w:rsidRPr="008C17E6">
              <w:rPr>
                <w:spacing w:val="2"/>
                <w:sz w:val="24"/>
                <w:szCs w:val="24"/>
              </w:rPr>
              <w:t xml:space="preserve"> </w:t>
            </w:r>
            <w:r w:rsidRPr="008C17E6">
              <w:rPr>
                <w:sz w:val="24"/>
                <w:szCs w:val="24"/>
              </w:rPr>
              <w:t>h</w:t>
            </w:r>
            <w:r w:rsidRPr="008C17E6">
              <w:rPr>
                <w:spacing w:val="-1"/>
                <w:sz w:val="24"/>
                <w:szCs w:val="24"/>
              </w:rPr>
              <w:t>a</w:t>
            </w:r>
            <w:r w:rsidRPr="008C17E6">
              <w:rPr>
                <w:sz w:val="24"/>
                <w:szCs w:val="24"/>
              </w:rPr>
              <w:t>ve</w:t>
            </w:r>
            <w:r w:rsidRPr="008C17E6">
              <w:rPr>
                <w:spacing w:val="-1"/>
                <w:sz w:val="24"/>
                <w:szCs w:val="24"/>
              </w:rPr>
              <w:t xml:space="preserve"> a</w:t>
            </w:r>
            <w:r w:rsidRPr="008C17E6">
              <w:rPr>
                <w:sz w:val="24"/>
                <w:szCs w:val="24"/>
              </w:rPr>
              <w:t>n obl</w:t>
            </w:r>
            <w:r w:rsidRPr="008C17E6">
              <w:rPr>
                <w:spacing w:val="1"/>
                <w:sz w:val="24"/>
                <w:szCs w:val="24"/>
              </w:rPr>
              <w:t>i</w:t>
            </w:r>
            <w:r w:rsidRPr="008C17E6">
              <w:rPr>
                <w:spacing w:val="-2"/>
                <w:sz w:val="24"/>
                <w:szCs w:val="24"/>
              </w:rPr>
              <w:t>g</w:t>
            </w:r>
            <w:r w:rsidRPr="008C17E6">
              <w:rPr>
                <w:spacing w:val="-1"/>
                <w:sz w:val="24"/>
                <w:szCs w:val="24"/>
              </w:rPr>
              <w:t>a</w:t>
            </w:r>
            <w:r w:rsidRPr="008C17E6">
              <w:rPr>
                <w:sz w:val="24"/>
                <w:szCs w:val="24"/>
              </w:rPr>
              <w:t>t</w:t>
            </w:r>
            <w:r w:rsidRPr="008C17E6">
              <w:rPr>
                <w:spacing w:val="1"/>
                <w:sz w:val="24"/>
                <w:szCs w:val="24"/>
              </w:rPr>
              <w:t>i</w:t>
            </w:r>
            <w:r w:rsidRPr="008C17E6">
              <w:rPr>
                <w:sz w:val="24"/>
                <w:szCs w:val="24"/>
              </w:rPr>
              <w:t>on to d</w:t>
            </w:r>
            <w:r w:rsidRPr="008C17E6">
              <w:rPr>
                <w:spacing w:val="1"/>
                <w:sz w:val="24"/>
                <w:szCs w:val="24"/>
              </w:rPr>
              <w:t>i</w:t>
            </w:r>
            <w:r w:rsidRPr="008C17E6">
              <w:rPr>
                <w:sz w:val="24"/>
                <w:szCs w:val="24"/>
              </w:rPr>
              <w:t>s</w:t>
            </w:r>
            <w:r w:rsidRPr="008C17E6">
              <w:rPr>
                <w:spacing w:val="-1"/>
                <w:sz w:val="24"/>
                <w:szCs w:val="24"/>
              </w:rPr>
              <w:t>c</w:t>
            </w:r>
            <w:r w:rsidRPr="008C17E6">
              <w:rPr>
                <w:sz w:val="24"/>
                <w:szCs w:val="24"/>
              </w:rPr>
              <w:t xml:space="preserve">lose </w:t>
            </w:r>
            <w:r w:rsidRPr="008C17E6">
              <w:rPr>
                <w:spacing w:val="-1"/>
                <w:sz w:val="24"/>
                <w:szCs w:val="24"/>
              </w:rPr>
              <w:t>a</w:t>
            </w:r>
            <w:r w:rsidRPr="008C17E6">
              <w:rPr>
                <w:spacing w:val="2"/>
                <w:sz w:val="24"/>
                <w:szCs w:val="24"/>
              </w:rPr>
              <w:t>n</w:t>
            </w:r>
            <w:r w:rsidRPr="008C17E6">
              <w:rPr>
                <w:sz w:val="24"/>
                <w:szCs w:val="24"/>
              </w:rPr>
              <w:t>y</w:t>
            </w:r>
            <w:r w:rsidRPr="008C17E6">
              <w:rPr>
                <w:spacing w:val="-3"/>
                <w:sz w:val="24"/>
                <w:szCs w:val="24"/>
              </w:rPr>
              <w:t xml:space="preserve"> </w:t>
            </w:r>
            <w:r w:rsidRPr="008C17E6">
              <w:rPr>
                <w:sz w:val="24"/>
                <w:szCs w:val="24"/>
              </w:rPr>
              <w:t>si</w:t>
            </w:r>
            <w:r w:rsidRPr="008C17E6">
              <w:rPr>
                <w:spacing w:val="1"/>
                <w:sz w:val="24"/>
                <w:szCs w:val="24"/>
              </w:rPr>
              <w:t>t</w:t>
            </w:r>
            <w:r w:rsidRPr="008C17E6">
              <w:rPr>
                <w:sz w:val="24"/>
                <w:szCs w:val="24"/>
              </w:rPr>
              <w:t>u</w:t>
            </w:r>
            <w:r w:rsidRPr="008C17E6">
              <w:rPr>
                <w:spacing w:val="-1"/>
                <w:sz w:val="24"/>
                <w:szCs w:val="24"/>
              </w:rPr>
              <w:t>a</w:t>
            </w:r>
            <w:r w:rsidRPr="008C17E6">
              <w:rPr>
                <w:sz w:val="24"/>
                <w:szCs w:val="24"/>
              </w:rPr>
              <w:t>t</w:t>
            </w:r>
            <w:r w:rsidRPr="008C17E6">
              <w:rPr>
                <w:spacing w:val="1"/>
                <w:sz w:val="24"/>
                <w:szCs w:val="24"/>
              </w:rPr>
              <w:t>i</w:t>
            </w:r>
            <w:r w:rsidRPr="008C17E6">
              <w:rPr>
                <w:sz w:val="24"/>
                <w:szCs w:val="24"/>
              </w:rPr>
              <w:t>on of</w:t>
            </w:r>
            <w:r w:rsidRPr="008C17E6">
              <w:rPr>
                <w:spacing w:val="-1"/>
                <w:sz w:val="24"/>
                <w:szCs w:val="24"/>
              </w:rPr>
              <w:t xml:space="preserve"> </w:t>
            </w:r>
            <w:r w:rsidRPr="008C17E6">
              <w:rPr>
                <w:spacing w:val="1"/>
                <w:sz w:val="24"/>
                <w:szCs w:val="24"/>
              </w:rPr>
              <w:t>a</w:t>
            </w:r>
            <w:r w:rsidRPr="008C17E6">
              <w:rPr>
                <w:spacing w:val="-1"/>
                <w:sz w:val="24"/>
                <w:szCs w:val="24"/>
              </w:rPr>
              <w:t>c</w:t>
            </w:r>
            <w:r w:rsidRPr="008C17E6">
              <w:rPr>
                <w:sz w:val="24"/>
                <w:szCs w:val="24"/>
              </w:rPr>
              <w:t>tual or</w:t>
            </w:r>
            <w:r w:rsidRPr="008C17E6">
              <w:rPr>
                <w:spacing w:val="-1"/>
                <w:sz w:val="24"/>
                <w:szCs w:val="24"/>
              </w:rPr>
              <w:t xml:space="preserve"> </w:t>
            </w:r>
            <w:r w:rsidRPr="008C17E6">
              <w:rPr>
                <w:spacing w:val="2"/>
                <w:sz w:val="24"/>
                <w:szCs w:val="24"/>
              </w:rPr>
              <w:t>p</w:t>
            </w:r>
            <w:r w:rsidRPr="008C17E6">
              <w:rPr>
                <w:sz w:val="24"/>
                <w:szCs w:val="24"/>
              </w:rPr>
              <w:t xml:space="preserve">otential </w:t>
            </w:r>
            <w:r w:rsidRPr="008C17E6">
              <w:rPr>
                <w:spacing w:val="-1"/>
                <w:sz w:val="24"/>
                <w:szCs w:val="24"/>
              </w:rPr>
              <w:t>c</w:t>
            </w:r>
            <w:r w:rsidRPr="008C17E6">
              <w:rPr>
                <w:sz w:val="24"/>
                <w:szCs w:val="24"/>
              </w:rPr>
              <w:t>onfli</w:t>
            </w:r>
            <w:r w:rsidRPr="008C17E6">
              <w:rPr>
                <w:spacing w:val="-1"/>
                <w:sz w:val="24"/>
                <w:szCs w:val="24"/>
              </w:rPr>
              <w:t>c</w:t>
            </w:r>
            <w:r w:rsidRPr="008C17E6">
              <w:rPr>
                <w:sz w:val="24"/>
                <w:szCs w:val="24"/>
              </w:rPr>
              <w:t>t that</w:t>
            </w:r>
            <w:r w:rsidRPr="008C17E6">
              <w:rPr>
                <w:spacing w:val="5"/>
                <w:sz w:val="24"/>
                <w:szCs w:val="24"/>
              </w:rPr>
              <w:t xml:space="preserve"> </w:t>
            </w:r>
            <w:r w:rsidRPr="008C17E6">
              <w:rPr>
                <w:sz w:val="24"/>
                <w:szCs w:val="24"/>
              </w:rPr>
              <w:t>i</w:t>
            </w:r>
            <w:r w:rsidRPr="008C17E6">
              <w:rPr>
                <w:spacing w:val="1"/>
                <w:sz w:val="24"/>
                <w:szCs w:val="24"/>
              </w:rPr>
              <w:t>m</w:t>
            </w:r>
            <w:r w:rsidRPr="008C17E6">
              <w:rPr>
                <w:sz w:val="24"/>
                <w:szCs w:val="24"/>
              </w:rPr>
              <w:t>p</w:t>
            </w:r>
            <w:r w:rsidRPr="008C17E6">
              <w:rPr>
                <w:spacing w:val="-1"/>
                <w:sz w:val="24"/>
                <w:szCs w:val="24"/>
              </w:rPr>
              <w:t>ac</w:t>
            </w:r>
            <w:r w:rsidRPr="008C17E6">
              <w:rPr>
                <w:sz w:val="24"/>
                <w:szCs w:val="24"/>
              </w:rPr>
              <w:t>ts</w:t>
            </w:r>
            <w:r w:rsidRPr="008C17E6">
              <w:rPr>
                <w:spacing w:val="6"/>
                <w:sz w:val="24"/>
                <w:szCs w:val="24"/>
              </w:rPr>
              <w:t xml:space="preserve"> </w:t>
            </w:r>
            <w:r w:rsidRPr="008C17E6">
              <w:rPr>
                <w:sz w:val="24"/>
                <w:szCs w:val="24"/>
              </w:rPr>
              <w:t>their</w:t>
            </w:r>
            <w:r w:rsidRPr="008C17E6">
              <w:rPr>
                <w:spacing w:val="4"/>
                <w:sz w:val="24"/>
                <w:szCs w:val="24"/>
              </w:rPr>
              <w:t xml:space="preserve"> </w:t>
            </w:r>
            <w:r w:rsidRPr="008C17E6">
              <w:rPr>
                <w:spacing w:val="-1"/>
                <w:sz w:val="24"/>
                <w:szCs w:val="24"/>
              </w:rPr>
              <w:t>ca</w:t>
            </w:r>
            <w:r w:rsidRPr="008C17E6">
              <w:rPr>
                <w:spacing w:val="2"/>
                <w:sz w:val="24"/>
                <w:szCs w:val="24"/>
              </w:rPr>
              <w:t>p</w:t>
            </w:r>
            <w:r w:rsidRPr="008C17E6">
              <w:rPr>
                <w:spacing w:val="1"/>
                <w:sz w:val="24"/>
                <w:szCs w:val="24"/>
              </w:rPr>
              <w:t>a</w:t>
            </w:r>
            <w:r w:rsidRPr="008C17E6">
              <w:rPr>
                <w:spacing w:val="-1"/>
                <w:sz w:val="24"/>
                <w:szCs w:val="24"/>
              </w:rPr>
              <w:t>c</w:t>
            </w:r>
            <w:r w:rsidRPr="008C17E6">
              <w:rPr>
                <w:sz w:val="24"/>
                <w:szCs w:val="24"/>
              </w:rPr>
              <w:t>i</w:t>
            </w:r>
            <w:r w:rsidRPr="008C17E6">
              <w:rPr>
                <w:spacing w:val="3"/>
                <w:sz w:val="24"/>
                <w:szCs w:val="24"/>
              </w:rPr>
              <w:t>t</w:t>
            </w:r>
            <w:r w:rsidRPr="008C17E6">
              <w:rPr>
                <w:sz w:val="24"/>
                <w:szCs w:val="24"/>
              </w:rPr>
              <w:t>y to</w:t>
            </w:r>
            <w:r w:rsidRPr="008C17E6">
              <w:rPr>
                <w:spacing w:val="5"/>
                <w:sz w:val="24"/>
                <w:szCs w:val="24"/>
              </w:rPr>
              <w:t xml:space="preserve"> </w:t>
            </w:r>
            <w:r w:rsidRPr="008C17E6">
              <w:rPr>
                <w:sz w:val="24"/>
                <w:szCs w:val="24"/>
              </w:rPr>
              <w:t>s</w:t>
            </w:r>
            <w:r w:rsidRPr="008C17E6">
              <w:rPr>
                <w:spacing w:val="1"/>
                <w:sz w:val="24"/>
                <w:szCs w:val="24"/>
              </w:rPr>
              <w:t>e</w:t>
            </w:r>
            <w:r w:rsidRPr="008C17E6">
              <w:rPr>
                <w:sz w:val="24"/>
                <w:szCs w:val="24"/>
              </w:rPr>
              <w:t>rve</w:t>
            </w:r>
            <w:r w:rsidRPr="008C17E6">
              <w:rPr>
                <w:spacing w:val="3"/>
                <w:sz w:val="24"/>
                <w:szCs w:val="24"/>
              </w:rPr>
              <w:t xml:space="preserve"> </w:t>
            </w:r>
            <w:r w:rsidRPr="008C17E6">
              <w:rPr>
                <w:sz w:val="24"/>
                <w:szCs w:val="24"/>
              </w:rPr>
              <w:t>the</w:t>
            </w:r>
            <w:r w:rsidRPr="008C17E6">
              <w:rPr>
                <w:spacing w:val="4"/>
                <w:sz w:val="24"/>
                <w:szCs w:val="24"/>
              </w:rPr>
              <w:t xml:space="preserve"> </w:t>
            </w:r>
            <w:r w:rsidRPr="008C17E6">
              <w:rPr>
                <w:spacing w:val="2"/>
                <w:sz w:val="24"/>
                <w:szCs w:val="24"/>
              </w:rPr>
              <w:t>b</w:t>
            </w:r>
            <w:r w:rsidRPr="008C17E6">
              <w:rPr>
                <w:spacing w:val="-1"/>
                <w:sz w:val="24"/>
                <w:szCs w:val="24"/>
              </w:rPr>
              <w:t>e</w:t>
            </w:r>
            <w:r w:rsidRPr="008C17E6">
              <w:rPr>
                <w:sz w:val="24"/>
                <w:szCs w:val="24"/>
              </w:rPr>
              <w:t>st</w:t>
            </w:r>
            <w:r w:rsidRPr="008C17E6">
              <w:rPr>
                <w:spacing w:val="6"/>
                <w:sz w:val="24"/>
                <w:szCs w:val="24"/>
              </w:rPr>
              <w:t xml:space="preserve"> </w:t>
            </w:r>
            <w:r w:rsidRPr="008C17E6">
              <w:rPr>
                <w:sz w:val="24"/>
                <w:szCs w:val="24"/>
              </w:rPr>
              <w:t>in</w:t>
            </w:r>
            <w:r w:rsidRPr="008C17E6">
              <w:rPr>
                <w:spacing w:val="1"/>
                <w:sz w:val="24"/>
                <w:szCs w:val="24"/>
              </w:rPr>
              <w:t>t</w:t>
            </w:r>
            <w:r w:rsidRPr="008C17E6">
              <w:rPr>
                <w:spacing w:val="-1"/>
                <w:sz w:val="24"/>
                <w:szCs w:val="24"/>
              </w:rPr>
              <w:t>e</w:t>
            </w:r>
            <w:r w:rsidRPr="008C17E6">
              <w:rPr>
                <w:sz w:val="24"/>
                <w:szCs w:val="24"/>
              </w:rPr>
              <w:t>r</w:t>
            </w:r>
            <w:r w:rsidRPr="008C17E6">
              <w:rPr>
                <w:spacing w:val="-2"/>
                <w:sz w:val="24"/>
                <w:szCs w:val="24"/>
              </w:rPr>
              <w:t>e</w:t>
            </w:r>
            <w:r w:rsidRPr="008C17E6">
              <w:rPr>
                <w:sz w:val="24"/>
                <w:szCs w:val="24"/>
              </w:rPr>
              <w:t>st</w:t>
            </w:r>
            <w:r w:rsidRPr="008C17E6">
              <w:rPr>
                <w:spacing w:val="6"/>
                <w:sz w:val="24"/>
                <w:szCs w:val="24"/>
              </w:rPr>
              <w:t xml:space="preserve"> </w:t>
            </w:r>
            <w:r w:rsidRPr="008C17E6">
              <w:rPr>
                <w:sz w:val="24"/>
                <w:szCs w:val="24"/>
              </w:rPr>
              <w:t>of</w:t>
            </w:r>
            <w:r w:rsidRPr="008C17E6">
              <w:rPr>
                <w:spacing w:val="4"/>
                <w:sz w:val="24"/>
                <w:szCs w:val="24"/>
              </w:rPr>
              <w:t xml:space="preserve"> </w:t>
            </w:r>
            <w:r w:rsidRPr="008C17E6">
              <w:rPr>
                <w:sz w:val="24"/>
                <w:szCs w:val="24"/>
              </w:rPr>
              <w:t>t</w:t>
            </w:r>
            <w:r w:rsidRPr="008C17E6">
              <w:rPr>
                <w:spacing w:val="3"/>
                <w:sz w:val="24"/>
                <w:szCs w:val="24"/>
              </w:rPr>
              <w:t>h</w:t>
            </w:r>
            <w:r w:rsidRPr="008C17E6">
              <w:rPr>
                <w:sz w:val="24"/>
                <w:szCs w:val="24"/>
              </w:rPr>
              <w:t xml:space="preserve">e </w:t>
            </w:r>
            <w:r w:rsidRPr="008C17E6">
              <w:rPr>
                <w:spacing w:val="1"/>
                <w:sz w:val="24"/>
                <w:szCs w:val="24"/>
              </w:rPr>
              <w:t>P</w:t>
            </w:r>
            <w:r w:rsidRPr="008C17E6">
              <w:rPr>
                <w:sz w:val="24"/>
                <w:szCs w:val="24"/>
              </w:rPr>
              <w:t>ro</w:t>
            </w:r>
            <w:r w:rsidRPr="008C17E6">
              <w:rPr>
                <w:spacing w:val="-2"/>
                <w:sz w:val="24"/>
                <w:szCs w:val="24"/>
              </w:rPr>
              <w:t>c</w:t>
            </w:r>
            <w:r w:rsidRPr="008C17E6">
              <w:rPr>
                <w:sz w:val="24"/>
                <w:szCs w:val="24"/>
              </w:rPr>
              <w:t>u</w:t>
            </w:r>
            <w:r w:rsidRPr="008C17E6">
              <w:rPr>
                <w:spacing w:val="-1"/>
                <w:sz w:val="24"/>
                <w:szCs w:val="24"/>
              </w:rPr>
              <w:t>r</w:t>
            </w:r>
            <w:r w:rsidRPr="008C17E6">
              <w:rPr>
                <w:sz w:val="24"/>
                <w:szCs w:val="24"/>
              </w:rPr>
              <w:t>ing</w:t>
            </w:r>
            <w:r w:rsidRPr="008C17E6">
              <w:rPr>
                <w:spacing w:val="5"/>
                <w:sz w:val="24"/>
                <w:szCs w:val="24"/>
              </w:rPr>
              <w:t xml:space="preserve"> </w:t>
            </w:r>
            <w:r w:rsidRPr="008C17E6">
              <w:rPr>
                <w:spacing w:val="2"/>
                <w:sz w:val="24"/>
                <w:szCs w:val="24"/>
              </w:rPr>
              <w:t>A</w:t>
            </w:r>
            <w:r w:rsidRPr="008C17E6">
              <w:rPr>
                <w:sz w:val="24"/>
                <w:szCs w:val="24"/>
              </w:rPr>
              <w:t>g</w:t>
            </w:r>
            <w:r w:rsidRPr="008C17E6">
              <w:rPr>
                <w:spacing w:val="-1"/>
                <w:sz w:val="24"/>
                <w:szCs w:val="24"/>
              </w:rPr>
              <w:t>e</w:t>
            </w:r>
            <w:r w:rsidRPr="008C17E6">
              <w:rPr>
                <w:sz w:val="24"/>
                <w:szCs w:val="24"/>
              </w:rPr>
              <w:t>n</w:t>
            </w:r>
            <w:r w:rsidRPr="008C17E6">
              <w:rPr>
                <w:spacing w:val="4"/>
                <w:sz w:val="24"/>
                <w:szCs w:val="24"/>
              </w:rPr>
              <w:t>c</w:t>
            </w:r>
            <w:r w:rsidRPr="008C17E6">
              <w:rPr>
                <w:spacing w:val="-5"/>
                <w:sz w:val="24"/>
                <w:szCs w:val="24"/>
              </w:rPr>
              <w:t>y</w:t>
            </w:r>
            <w:r w:rsidRPr="008C17E6">
              <w:rPr>
                <w:sz w:val="24"/>
                <w:szCs w:val="24"/>
              </w:rPr>
              <w:t>,</w:t>
            </w:r>
            <w:r w:rsidRPr="008C17E6">
              <w:rPr>
                <w:spacing w:val="8"/>
                <w:sz w:val="24"/>
                <w:szCs w:val="24"/>
              </w:rPr>
              <w:t xml:space="preserve"> </w:t>
            </w:r>
            <w:r w:rsidRPr="008C17E6">
              <w:rPr>
                <w:sz w:val="24"/>
                <w:szCs w:val="24"/>
              </w:rPr>
              <w:t>or</w:t>
            </w:r>
            <w:r w:rsidRPr="008C17E6">
              <w:rPr>
                <w:spacing w:val="6"/>
                <w:sz w:val="24"/>
                <w:szCs w:val="24"/>
              </w:rPr>
              <w:t xml:space="preserve"> </w:t>
            </w:r>
            <w:r w:rsidRPr="008C17E6">
              <w:rPr>
                <w:sz w:val="24"/>
                <w:szCs w:val="24"/>
              </w:rPr>
              <w:t>that</w:t>
            </w:r>
            <w:r w:rsidRPr="008C17E6">
              <w:rPr>
                <w:spacing w:val="7"/>
                <w:sz w:val="24"/>
                <w:szCs w:val="24"/>
              </w:rPr>
              <w:t xml:space="preserve"> </w:t>
            </w:r>
            <w:r w:rsidRPr="008C17E6">
              <w:rPr>
                <w:sz w:val="24"/>
                <w:szCs w:val="24"/>
              </w:rPr>
              <w:t>m</w:t>
            </w:r>
            <w:r w:rsidRPr="008C17E6">
              <w:rPr>
                <w:spacing w:val="2"/>
                <w:sz w:val="24"/>
                <w:szCs w:val="24"/>
              </w:rPr>
              <w:t>a</w:t>
            </w:r>
            <w:r w:rsidRPr="008C17E6">
              <w:rPr>
                <w:sz w:val="24"/>
                <w:szCs w:val="24"/>
              </w:rPr>
              <w:t>y</w:t>
            </w:r>
            <w:r w:rsidRPr="008C17E6">
              <w:rPr>
                <w:spacing w:val="2"/>
                <w:sz w:val="24"/>
                <w:szCs w:val="24"/>
              </w:rPr>
              <w:t xml:space="preserve"> </w:t>
            </w:r>
            <w:r w:rsidRPr="008C17E6">
              <w:rPr>
                <w:sz w:val="24"/>
                <w:szCs w:val="24"/>
              </w:rPr>
              <w:t>re</w:t>
            </w:r>
            <w:r w:rsidRPr="008C17E6">
              <w:rPr>
                <w:spacing w:val="-1"/>
                <w:sz w:val="24"/>
                <w:szCs w:val="24"/>
              </w:rPr>
              <w:t>a</w:t>
            </w:r>
            <w:r w:rsidRPr="008C17E6">
              <w:rPr>
                <w:sz w:val="24"/>
                <w:szCs w:val="24"/>
              </w:rPr>
              <w:t>sona</w:t>
            </w:r>
            <w:r w:rsidRPr="008C17E6">
              <w:rPr>
                <w:spacing w:val="-1"/>
                <w:sz w:val="24"/>
                <w:szCs w:val="24"/>
              </w:rPr>
              <w:t>b</w:t>
            </w:r>
            <w:r w:rsidRPr="008C17E6">
              <w:rPr>
                <w:spacing w:val="5"/>
                <w:sz w:val="24"/>
                <w:szCs w:val="24"/>
              </w:rPr>
              <w:t>l</w:t>
            </w:r>
            <w:r w:rsidRPr="008C17E6">
              <w:rPr>
                <w:sz w:val="24"/>
                <w:szCs w:val="24"/>
              </w:rPr>
              <w:t xml:space="preserve">y </w:t>
            </w:r>
            <w:r w:rsidRPr="008C17E6">
              <w:rPr>
                <w:spacing w:val="2"/>
                <w:sz w:val="24"/>
                <w:szCs w:val="24"/>
              </w:rPr>
              <w:t>b</w:t>
            </w:r>
            <w:r w:rsidRPr="008C17E6">
              <w:rPr>
                <w:sz w:val="24"/>
                <w:szCs w:val="24"/>
              </w:rPr>
              <w:t>e</w:t>
            </w:r>
            <w:r w:rsidRPr="008C17E6">
              <w:rPr>
                <w:spacing w:val="8"/>
                <w:sz w:val="24"/>
                <w:szCs w:val="24"/>
              </w:rPr>
              <w:t xml:space="preserve"> </w:t>
            </w:r>
            <w:r w:rsidRPr="008C17E6">
              <w:rPr>
                <w:sz w:val="24"/>
                <w:szCs w:val="24"/>
              </w:rPr>
              <w:t>p</w:t>
            </w:r>
            <w:r w:rsidRPr="008C17E6">
              <w:rPr>
                <w:spacing w:val="-1"/>
                <w:sz w:val="24"/>
                <w:szCs w:val="24"/>
              </w:rPr>
              <w:t>e</w:t>
            </w:r>
            <w:r w:rsidRPr="008C17E6">
              <w:rPr>
                <w:sz w:val="24"/>
                <w:szCs w:val="24"/>
              </w:rPr>
              <w:t>r</w:t>
            </w:r>
            <w:r w:rsidRPr="008C17E6">
              <w:rPr>
                <w:spacing w:val="-2"/>
                <w:sz w:val="24"/>
                <w:szCs w:val="24"/>
              </w:rPr>
              <w:t>c</w:t>
            </w:r>
            <w:r w:rsidRPr="008C17E6">
              <w:rPr>
                <w:spacing w:val="-1"/>
                <w:sz w:val="24"/>
                <w:szCs w:val="24"/>
              </w:rPr>
              <w:t>e</w:t>
            </w:r>
            <w:r w:rsidRPr="008C17E6">
              <w:rPr>
                <w:sz w:val="24"/>
                <w:szCs w:val="24"/>
              </w:rPr>
              <w:t>ived</w:t>
            </w:r>
            <w:r w:rsidRPr="008C17E6">
              <w:rPr>
                <w:spacing w:val="7"/>
                <w:sz w:val="24"/>
                <w:szCs w:val="24"/>
              </w:rPr>
              <w:t xml:space="preserve"> </w:t>
            </w:r>
            <w:r w:rsidRPr="008C17E6">
              <w:rPr>
                <w:spacing w:val="1"/>
                <w:sz w:val="24"/>
                <w:szCs w:val="24"/>
              </w:rPr>
              <w:t>a</w:t>
            </w:r>
            <w:r w:rsidRPr="008C17E6">
              <w:rPr>
                <w:sz w:val="24"/>
                <w:szCs w:val="24"/>
              </w:rPr>
              <w:t>s h</w:t>
            </w:r>
            <w:r w:rsidRPr="008C17E6">
              <w:rPr>
                <w:spacing w:val="-1"/>
                <w:sz w:val="24"/>
                <w:szCs w:val="24"/>
              </w:rPr>
              <w:t>a</w:t>
            </w:r>
            <w:r w:rsidRPr="008C17E6">
              <w:rPr>
                <w:sz w:val="24"/>
                <w:szCs w:val="24"/>
              </w:rPr>
              <w:t>ving</w:t>
            </w:r>
            <w:r w:rsidRPr="008C17E6">
              <w:rPr>
                <w:spacing w:val="19"/>
                <w:sz w:val="24"/>
                <w:szCs w:val="24"/>
              </w:rPr>
              <w:t xml:space="preserve"> </w:t>
            </w:r>
            <w:r w:rsidRPr="008C17E6">
              <w:rPr>
                <w:sz w:val="24"/>
                <w:szCs w:val="24"/>
              </w:rPr>
              <w:t>such</w:t>
            </w:r>
            <w:r w:rsidRPr="008C17E6">
              <w:rPr>
                <w:spacing w:val="23"/>
                <w:sz w:val="24"/>
                <w:szCs w:val="24"/>
              </w:rPr>
              <w:t xml:space="preserve"> </w:t>
            </w:r>
            <w:r w:rsidRPr="008C17E6">
              <w:rPr>
                <w:spacing w:val="-1"/>
                <w:sz w:val="24"/>
                <w:szCs w:val="24"/>
              </w:rPr>
              <w:t>e</w:t>
            </w:r>
            <w:r w:rsidRPr="008C17E6">
              <w:rPr>
                <w:sz w:val="24"/>
                <w:szCs w:val="24"/>
              </w:rPr>
              <w:t>f</w:t>
            </w:r>
            <w:r w:rsidRPr="008C17E6">
              <w:rPr>
                <w:spacing w:val="1"/>
                <w:sz w:val="24"/>
                <w:szCs w:val="24"/>
              </w:rPr>
              <w:t>f</w:t>
            </w:r>
            <w:r w:rsidRPr="008C17E6">
              <w:rPr>
                <w:spacing w:val="-1"/>
                <w:sz w:val="24"/>
                <w:szCs w:val="24"/>
              </w:rPr>
              <w:t>ec</w:t>
            </w:r>
            <w:r w:rsidRPr="008C17E6">
              <w:rPr>
                <w:sz w:val="24"/>
                <w:szCs w:val="24"/>
              </w:rPr>
              <w:t>t.</w:t>
            </w:r>
            <w:r w:rsidRPr="008C17E6">
              <w:rPr>
                <w:spacing w:val="24"/>
                <w:sz w:val="24"/>
                <w:szCs w:val="24"/>
              </w:rPr>
              <w:t xml:space="preserve"> </w:t>
            </w:r>
            <w:r w:rsidRPr="008C17E6">
              <w:rPr>
                <w:spacing w:val="-1"/>
                <w:sz w:val="24"/>
                <w:szCs w:val="24"/>
              </w:rPr>
              <w:t>Fa</w:t>
            </w:r>
            <w:r w:rsidRPr="008C17E6">
              <w:rPr>
                <w:sz w:val="24"/>
                <w:szCs w:val="24"/>
              </w:rPr>
              <w:t>i</w:t>
            </w:r>
            <w:r w:rsidRPr="008C17E6">
              <w:rPr>
                <w:spacing w:val="1"/>
                <w:sz w:val="24"/>
                <w:szCs w:val="24"/>
              </w:rPr>
              <w:t>l</w:t>
            </w:r>
            <w:r w:rsidRPr="008C17E6">
              <w:rPr>
                <w:spacing w:val="2"/>
                <w:sz w:val="24"/>
                <w:szCs w:val="24"/>
              </w:rPr>
              <w:t>u</w:t>
            </w:r>
            <w:r w:rsidRPr="008C17E6">
              <w:rPr>
                <w:sz w:val="24"/>
                <w:szCs w:val="24"/>
              </w:rPr>
              <w:t>re</w:t>
            </w:r>
            <w:r w:rsidRPr="008C17E6">
              <w:rPr>
                <w:spacing w:val="20"/>
                <w:sz w:val="24"/>
                <w:szCs w:val="24"/>
              </w:rPr>
              <w:t xml:space="preserve"> </w:t>
            </w:r>
            <w:r w:rsidRPr="008C17E6">
              <w:rPr>
                <w:sz w:val="24"/>
                <w:szCs w:val="24"/>
              </w:rPr>
              <w:t>to</w:t>
            </w:r>
            <w:r w:rsidRPr="008C17E6">
              <w:rPr>
                <w:spacing w:val="22"/>
                <w:sz w:val="24"/>
                <w:szCs w:val="24"/>
              </w:rPr>
              <w:t xml:space="preserve"> </w:t>
            </w:r>
            <w:r w:rsidRPr="008C17E6">
              <w:rPr>
                <w:sz w:val="24"/>
                <w:szCs w:val="24"/>
              </w:rPr>
              <w:t>disclose</w:t>
            </w:r>
            <w:r w:rsidRPr="008C17E6">
              <w:rPr>
                <w:spacing w:val="21"/>
                <w:sz w:val="24"/>
                <w:szCs w:val="24"/>
              </w:rPr>
              <w:t xml:space="preserve"> </w:t>
            </w:r>
            <w:r w:rsidRPr="008C17E6">
              <w:rPr>
                <w:sz w:val="24"/>
                <w:szCs w:val="24"/>
              </w:rPr>
              <w:t>s</w:t>
            </w:r>
            <w:r w:rsidRPr="008C17E6">
              <w:rPr>
                <w:spacing w:val="-1"/>
                <w:sz w:val="24"/>
                <w:szCs w:val="24"/>
              </w:rPr>
              <w:t>a</w:t>
            </w:r>
            <w:r w:rsidRPr="008C17E6">
              <w:rPr>
                <w:sz w:val="24"/>
                <w:szCs w:val="24"/>
              </w:rPr>
              <w:t>id</w:t>
            </w:r>
            <w:r w:rsidRPr="008C17E6">
              <w:rPr>
                <w:spacing w:val="22"/>
                <w:sz w:val="24"/>
                <w:szCs w:val="24"/>
              </w:rPr>
              <w:t xml:space="preserve"> </w:t>
            </w:r>
            <w:r w:rsidRPr="008C17E6">
              <w:rPr>
                <w:sz w:val="24"/>
                <w:szCs w:val="24"/>
              </w:rPr>
              <w:t>si</w:t>
            </w:r>
            <w:r w:rsidRPr="008C17E6">
              <w:rPr>
                <w:spacing w:val="1"/>
                <w:sz w:val="24"/>
                <w:szCs w:val="24"/>
              </w:rPr>
              <w:t>t</w:t>
            </w:r>
            <w:r w:rsidRPr="008C17E6">
              <w:rPr>
                <w:sz w:val="24"/>
                <w:szCs w:val="24"/>
              </w:rPr>
              <w:t>u</w:t>
            </w:r>
            <w:r w:rsidRPr="008C17E6">
              <w:rPr>
                <w:spacing w:val="-1"/>
                <w:sz w:val="24"/>
                <w:szCs w:val="24"/>
              </w:rPr>
              <w:t>a</w:t>
            </w:r>
            <w:r w:rsidRPr="008C17E6">
              <w:rPr>
                <w:sz w:val="24"/>
                <w:szCs w:val="24"/>
              </w:rPr>
              <w:t>t</w:t>
            </w:r>
            <w:r w:rsidRPr="008C17E6">
              <w:rPr>
                <w:spacing w:val="1"/>
                <w:sz w:val="24"/>
                <w:szCs w:val="24"/>
              </w:rPr>
              <w:t>i</w:t>
            </w:r>
            <w:r w:rsidRPr="008C17E6">
              <w:rPr>
                <w:sz w:val="24"/>
                <w:szCs w:val="24"/>
              </w:rPr>
              <w:t>ons</w:t>
            </w:r>
            <w:r w:rsidRPr="008C17E6">
              <w:rPr>
                <w:spacing w:val="22"/>
                <w:sz w:val="24"/>
                <w:szCs w:val="24"/>
              </w:rPr>
              <w:t xml:space="preserve"> </w:t>
            </w:r>
            <w:r w:rsidRPr="008C17E6">
              <w:rPr>
                <w:sz w:val="24"/>
                <w:szCs w:val="24"/>
              </w:rPr>
              <w:t>m</w:t>
            </w:r>
            <w:r w:rsidRPr="008C17E6">
              <w:rPr>
                <w:spacing w:val="2"/>
                <w:sz w:val="24"/>
                <w:szCs w:val="24"/>
              </w:rPr>
              <w:t>a</w:t>
            </w:r>
            <w:r w:rsidRPr="008C17E6">
              <w:rPr>
                <w:sz w:val="24"/>
                <w:szCs w:val="24"/>
              </w:rPr>
              <w:t>y</w:t>
            </w:r>
            <w:r w:rsidRPr="008C17E6">
              <w:rPr>
                <w:spacing w:val="21"/>
                <w:sz w:val="24"/>
                <w:szCs w:val="24"/>
              </w:rPr>
              <w:t xml:space="preserve"> </w:t>
            </w:r>
            <w:r w:rsidRPr="008C17E6">
              <w:rPr>
                <w:sz w:val="24"/>
                <w:szCs w:val="24"/>
              </w:rPr>
              <w:t>l</w:t>
            </w:r>
            <w:r w:rsidRPr="008C17E6">
              <w:rPr>
                <w:spacing w:val="2"/>
                <w:sz w:val="24"/>
                <w:szCs w:val="24"/>
              </w:rPr>
              <w:t>e</w:t>
            </w:r>
            <w:r w:rsidRPr="008C17E6">
              <w:rPr>
                <w:spacing w:val="-1"/>
                <w:sz w:val="24"/>
                <w:szCs w:val="24"/>
              </w:rPr>
              <w:t>a</w:t>
            </w:r>
            <w:r w:rsidRPr="008C17E6">
              <w:rPr>
                <w:sz w:val="24"/>
                <w:szCs w:val="24"/>
              </w:rPr>
              <w:t>d to</w:t>
            </w:r>
            <w:r w:rsidRPr="008C17E6">
              <w:rPr>
                <w:spacing w:val="1"/>
                <w:sz w:val="24"/>
                <w:szCs w:val="24"/>
              </w:rPr>
              <w:t xml:space="preserve"> </w:t>
            </w:r>
            <w:r w:rsidRPr="008C17E6">
              <w:rPr>
                <w:sz w:val="24"/>
                <w:szCs w:val="24"/>
              </w:rPr>
              <w:t>the disqu</w:t>
            </w:r>
            <w:r w:rsidRPr="008C17E6">
              <w:rPr>
                <w:spacing w:val="-1"/>
                <w:sz w:val="24"/>
                <w:szCs w:val="24"/>
              </w:rPr>
              <w:t>a</w:t>
            </w:r>
            <w:r w:rsidRPr="008C17E6">
              <w:rPr>
                <w:sz w:val="24"/>
                <w:szCs w:val="24"/>
              </w:rPr>
              <w:t>l</w:t>
            </w:r>
            <w:r w:rsidRPr="008C17E6">
              <w:rPr>
                <w:spacing w:val="1"/>
                <w:sz w:val="24"/>
                <w:szCs w:val="24"/>
              </w:rPr>
              <w:t>i</w:t>
            </w:r>
            <w:r w:rsidRPr="008C17E6">
              <w:rPr>
                <w:sz w:val="24"/>
                <w:szCs w:val="24"/>
              </w:rPr>
              <w:t>fi</w:t>
            </w:r>
            <w:r w:rsidRPr="008C17E6">
              <w:rPr>
                <w:spacing w:val="-1"/>
                <w:sz w:val="24"/>
                <w:szCs w:val="24"/>
              </w:rPr>
              <w:t>ca</w:t>
            </w:r>
            <w:r w:rsidRPr="008C17E6">
              <w:rPr>
                <w:sz w:val="24"/>
                <w:szCs w:val="24"/>
              </w:rPr>
              <w:t>t</w:t>
            </w:r>
            <w:r w:rsidRPr="008C17E6">
              <w:rPr>
                <w:spacing w:val="1"/>
                <w:sz w:val="24"/>
                <w:szCs w:val="24"/>
              </w:rPr>
              <w:t>i</w:t>
            </w:r>
            <w:r w:rsidRPr="008C17E6">
              <w:rPr>
                <w:sz w:val="24"/>
                <w:szCs w:val="24"/>
              </w:rPr>
              <w:t>on</w:t>
            </w:r>
            <w:r w:rsidRPr="008C17E6">
              <w:rPr>
                <w:spacing w:val="3"/>
                <w:sz w:val="24"/>
                <w:szCs w:val="24"/>
              </w:rPr>
              <w:t xml:space="preserve"> </w:t>
            </w:r>
            <w:r w:rsidRPr="008C17E6">
              <w:rPr>
                <w:sz w:val="24"/>
                <w:szCs w:val="24"/>
              </w:rPr>
              <w:t>of</w:t>
            </w:r>
            <w:r w:rsidRPr="008C17E6">
              <w:rPr>
                <w:spacing w:val="2"/>
                <w:sz w:val="24"/>
                <w:szCs w:val="24"/>
              </w:rPr>
              <w:t xml:space="preserve"> </w:t>
            </w:r>
            <w:r w:rsidRPr="008C17E6">
              <w:rPr>
                <w:sz w:val="24"/>
                <w:szCs w:val="24"/>
              </w:rPr>
              <w:t>the Consultant</w:t>
            </w:r>
            <w:r w:rsidRPr="008C17E6">
              <w:rPr>
                <w:spacing w:val="1"/>
                <w:sz w:val="24"/>
                <w:szCs w:val="24"/>
              </w:rPr>
              <w:t xml:space="preserve"> </w:t>
            </w:r>
            <w:r w:rsidRPr="008C17E6">
              <w:rPr>
                <w:sz w:val="24"/>
                <w:szCs w:val="24"/>
              </w:rPr>
              <w:t>or t</w:t>
            </w:r>
            <w:r w:rsidRPr="008C17E6">
              <w:rPr>
                <w:spacing w:val="3"/>
                <w:sz w:val="24"/>
                <w:szCs w:val="24"/>
              </w:rPr>
              <w:t>h</w:t>
            </w:r>
            <w:r w:rsidRPr="008C17E6">
              <w:rPr>
                <w:sz w:val="24"/>
                <w:szCs w:val="24"/>
              </w:rPr>
              <w:t>e t</w:t>
            </w:r>
            <w:r w:rsidRPr="008C17E6">
              <w:rPr>
                <w:spacing w:val="2"/>
                <w:sz w:val="24"/>
                <w:szCs w:val="24"/>
              </w:rPr>
              <w:t>e</w:t>
            </w:r>
            <w:r w:rsidRPr="008C17E6">
              <w:rPr>
                <w:spacing w:val="1"/>
                <w:sz w:val="24"/>
                <w:szCs w:val="24"/>
              </w:rPr>
              <w:t>r</w:t>
            </w:r>
            <w:r w:rsidRPr="008C17E6">
              <w:rPr>
                <w:sz w:val="24"/>
                <w:szCs w:val="24"/>
              </w:rPr>
              <w:t>m</w:t>
            </w:r>
            <w:r w:rsidRPr="008C17E6">
              <w:rPr>
                <w:spacing w:val="1"/>
                <w:sz w:val="24"/>
                <w:szCs w:val="24"/>
              </w:rPr>
              <w:t>i</w:t>
            </w:r>
            <w:r w:rsidRPr="008C17E6">
              <w:rPr>
                <w:sz w:val="24"/>
                <w:szCs w:val="24"/>
              </w:rPr>
              <w:t>n</w:t>
            </w:r>
            <w:r w:rsidRPr="008C17E6">
              <w:rPr>
                <w:spacing w:val="-1"/>
                <w:sz w:val="24"/>
                <w:szCs w:val="24"/>
              </w:rPr>
              <w:t>a</w:t>
            </w:r>
            <w:r w:rsidRPr="008C17E6">
              <w:rPr>
                <w:sz w:val="24"/>
                <w:szCs w:val="24"/>
              </w:rPr>
              <w:t>t</w:t>
            </w:r>
            <w:r w:rsidRPr="008C17E6">
              <w:rPr>
                <w:spacing w:val="1"/>
                <w:sz w:val="24"/>
                <w:szCs w:val="24"/>
              </w:rPr>
              <w:t>i</w:t>
            </w:r>
            <w:r w:rsidRPr="008C17E6">
              <w:rPr>
                <w:sz w:val="24"/>
                <w:szCs w:val="24"/>
              </w:rPr>
              <w:t>on</w:t>
            </w:r>
            <w:r w:rsidRPr="008C17E6">
              <w:rPr>
                <w:spacing w:val="1"/>
                <w:sz w:val="24"/>
                <w:szCs w:val="24"/>
              </w:rPr>
              <w:t xml:space="preserve"> </w:t>
            </w:r>
            <w:r w:rsidRPr="008C17E6">
              <w:rPr>
                <w:sz w:val="24"/>
                <w:szCs w:val="24"/>
              </w:rPr>
              <w:t>of i</w:t>
            </w:r>
            <w:r w:rsidRPr="008C17E6">
              <w:rPr>
                <w:spacing w:val="1"/>
                <w:sz w:val="24"/>
                <w:szCs w:val="24"/>
              </w:rPr>
              <w:t>t</w:t>
            </w:r>
            <w:r w:rsidRPr="008C17E6">
              <w:rPr>
                <w:sz w:val="24"/>
                <w:szCs w:val="24"/>
              </w:rPr>
              <w:t>s Contr</w:t>
            </w:r>
            <w:r w:rsidRPr="008C17E6">
              <w:rPr>
                <w:spacing w:val="-1"/>
                <w:sz w:val="24"/>
                <w:szCs w:val="24"/>
              </w:rPr>
              <w:t>ac</w:t>
            </w:r>
            <w:r w:rsidRPr="008C17E6">
              <w:rPr>
                <w:sz w:val="24"/>
                <w:szCs w:val="24"/>
              </w:rPr>
              <w:t>t.</w:t>
            </w:r>
          </w:p>
          <w:p w:rsidR="008C17E6" w:rsidRDefault="00F16513" w:rsidP="005C08C5">
            <w:pPr>
              <w:pStyle w:val="ListParagraph"/>
              <w:numPr>
                <w:ilvl w:val="2"/>
                <w:numId w:val="36"/>
              </w:numPr>
              <w:rPr>
                <w:sz w:val="24"/>
                <w:szCs w:val="24"/>
              </w:rPr>
            </w:pPr>
            <w:r>
              <w:rPr>
                <w:spacing w:val="1"/>
                <w:sz w:val="24"/>
                <w:szCs w:val="24"/>
              </w:rPr>
              <w:t>W</w:t>
            </w:r>
            <w:r>
              <w:rPr>
                <w:sz w:val="24"/>
                <w:szCs w:val="24"/>
              </w:rPr>
              <w:t>i</w:t>
            </w:r>
            <w:r>
              <w:rPr>
                <w:spacing w:val="1"/>
                <w:sz w:val="24"/>
                <w:szCs w:val="24"/>
              </w:rPr>
              <w:t>t</w:t>
            </w:r>
            <w:r>
              <w:rPr>
                <w:sz w:val="24"/>
                <w:szCs w:val="24"/>
              </w:rPr>
              <w:t xml:space="preserve">hout </w:t>
            </w:r>
            <w:r>
              <w:rPr>
                <w:spacing w:val="30"/>
                <w:sz w:val="24"/>
                <w:szCs w:val="24"/>
              </w:rPr>
              <w:t xml:space="preserve"> </w:t>
            </w:r>
            <w:r>
              <w:rPr>
                <w:sz w:val="24"/>
                <w:szCs w:val="24"/>
              </w:rPr>
              <w:t>l</w:t>
            </w:r>
            <w:r>
              <w:rPr>
                <w:spacing w:val="1"/>
                <w:sz w:val="24"/>
                <w:szCs w:val="24"/>
              </w:rPr>
              <w:t>i</w:t>
            </w:r>
            <w:r>
              <w:rPr>
                <w:sz w:val="24"/>
                <w:szCs w:val="24"/>
              </w:rPr>
              <w:t>m</w:t>
            </w:r>
            <w:r>
              <w:rPr>
                <w:spacing w:val="1"/>
                <w:sz w:val="24"/>
                <w:szCs w:val="24"/>
              </w:rPr>
              <w:t>i</w:t>
            </w:r>
            <w:r>
              <w:rPr>
                <w:sz w:val="24"/>
                <w:szCs w:val="24"/>
              </w:rPr>
              <w:t xml:space="preserve">tation </w:t>
            </w:r>
            <w:r>
              <w:rPr>
                <w:spacing w:val="30"/>
                <w:sz w:val="24"/>
                <w:szCs w:val="24"/>
              </w:rPr>
              <w:t xml:space="preserve"> </w:t>
            </w:r>
            <w:r>
              <w:rPr>
                <w:sz w:val="24"/>
                <w:szCs w:val="24"/>
              </w:rPr>
              <w:t xml:space="preserve">on </w:t>
            </w:r>
            <w:r>
              <w:rPr>
                <w:spacing w:val="30"/>
                <w:sz w:val="24"/>
                <w:szCs w:val="24"/>
              </w:rPr>
              <w:t xml:space="preserve"> </w:t>
            </w:r>
            <w:r>
              <w:rPr>
                <w:sz w:val="24"/>
                <w:szCs w:val="24"/>
              </w:rPr>
              <w:t xml:space="preserve">the </w:t>
            </w:r>
            <w:r>
              <w:rPr>
                <w:spacing w:val="32"/>
                <w:sz w:val="24"/>
                <w:szCs w:val="24"/>
              </w:rPr>
              <w:t xml:space="preserve"> </w:t>
            </w:r>
            <w:r>
              <w:rPr>
                <w:spacing w:val="-2"/>
                <w:sz w:val="24"/>
                <w:szCs w:val="24"/>
              </w:rPr>
              <w:t>g</w:t>
            </w:r>
            <w:r>
              <w:rPr>
                <w:spacing w:val="-1"/>
                <w:sz w:val="24"/>
                <w:szCs w:val="24"/>
              </w:rPr>
              <w:t>e</w:t>
            </w:r>
            <w:r>
              <w:rPr>
                <w:spacing w:val="2"/>
                <w:sz w:val="24"/>
                <w:szCs w:val="24"/>
              </w:rPr>
              <w:t>n</w:t>
            </w:r>
            <w:r>
              <w:rPr>
                <w:spacing w:val="-1"/>
                <w:sz w:val="24"/>
                <w:szCs w:val="24"/>
              </w:rPr>
              <w:t>e</w:t>
            </w:r>
            <w:r>
              <w:rPr>
                <w:sz w:val="24"/>
                <w:szCs w:val="24"/>
              </w:rPr>
              <w:t>r</w:t>
            </w:r>
            <w:r>
              <w:rPr>
                <w:spacing w:val="-2"/>
                <w:sz w:val="24"/>
                <w:szCs w:val="24"/>
              </w:rPr>
              <w:t>a</w:t>
            </w:r>
            <w:r>
              <w:rPr>
                <w:sz w:val="24"/>
                <w:szCs w:val="24"/>
              </w:rPr>
              <w:t>l</w:t>
            </w:r>
            <w:r>
              <w:rPr>
                <w:spacing w:val="1"/>
                <w:sz w:val="24"/>
                <w:szCs w:val="24"/>
              </w:rPr>
              <w:t>i</w:t>
            </w:r>
            <w:r>
              <w:rPr>
                <w:spacing w:val="5"/>
                <w:sz w:val="24"/>
                <w:szCs w:val="24"/>
              </w:rPr>
              <w:t>t</w:t>
            </w:r>
            <w:r>
              <w:rPr>
                <w:sz w:val="24"/>
                <w:szCs w:val="24"/>
              </w:rPr>
              <w:t xml:space="preserve">y </w:t>
            </w:r>
            <w:r>
              <w:rPr>
                <w:spacing w:val="28"/>
                <w:sz w:val="24"/>
                <w:szCs w:val="24"/>
              </w:rPr>
              <w:t xml:space="preserve"> </w:t>
            </w:r>
            <w:r>
              <w:rPr>
                <w:sz w:val="24"/>
                <w:szCs w:val="24"/>
              </w:rPr>
              <w:t xml:space="preserve">of </w:t>
            </w:r>
            <w:r>
              <w:rPr>
                <w:spacing w:val="32"/>
                <w:sz w:val="24"/>
                <w:szCs w:val="24"/>
              </w:rPr>
              <w:t xml:space="preserve"> </w:t>
            </w:r>
            <w:r>
              <w:rPr>
                <w:spacing w:val="3"/>
                <w:sz w:val="24"/>
                <w:szCs w:val="24"/>
              </w:rPr>
              <w:t>t</w:t>
            </w:r>
            <w:r>
              <w:rPr>
                <w:sz w:val="24"/>
                <w:szCs w:val="24"/>
              </w:rPr>
              <w:t xml:space="preserve">he </w:t>
            </w:r>
            <w:r>
              <w:rPr>
                <w:spacing w:val="31"/>
                <w:sz w:val="24"/>
                <w:szCs w:val="24"/>
              </w:rPr>
              <w:t xml:space="preserve"> </w:t>
            </w:r>
            <w:r>
              <w:rPr>
                <w:sz w:val="24"/>
                <w:szCs w:val="24"/>
              </w:rPr>
              <w:t>fo</w:t>
            </w:r>
            <w:r>
              <w:rPr>
                <w:spacing w:val="-1"/>
                <w:sz w:val="24"/>
                <w:szCs w:val="24"/>
              </w:rPr>
              <w:t>r</w:t>
            </w:r>
            <w:r>
              <w:rPr>
                <w:spacing w:val="1"/>
                <w:sz w:val="24"/>
                <w:szCs w:val="24"/>
              </w:rPr>
              <w:t>e</w:t>
            </w:r>
            <w:r>
              <w:rPr>
                <w:spacing w:val="-2"/>
                <w:sz w:val="24"/>
                <w:szCs w:val="24"/>
              </w:rPr>
              <w:t>g</w:t>
            </w:r>
            <w:r>
              <w:rPr>
                <w:sz w:val="24"/>
                <w:szCs w:val="24"/>
              </w:rPr>
              <w:t>oi</w:t>
            </w:r>
            <w:r>
              <w:rPr>
                <w:spacing w:val="3"/>
                <w:sz w:val="24"/>
                <w:szCs w:val="24"/>
              </w:rPr>
              <w:t>n</w:t>
            </w:r>
            <w:r>
              <w:rPr>
                <w:sz w:val="24"/>
                <w:szCs w:val="24"/>
              </w:rPr>
              <w:t>g, Consultants,</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a</w:t>
            </w:r>
            <w:r>
              <w:rPr>
                <w:spacing w:val="2"/>
                <w:sz w:val="24"/>
                <w:szCs w:val="24"/>
              </w:rPr>
              <w:t>n</w:t>
            </w:r>
            <w:r>
              <w:rPr>
                <w:sz w:val="24"/>
                <w:szCs w:val="24"/>
              </w:rPr>
              <w:t>y of</w:t>
            </w:r>
            <w:r>
              <w:rPr>
                <w:spacing w:val="6"/>
                <w:sz w:val="24"/>
                <w:szCs w:val="24"/>
              </w:rPr>
              <w:t xml:space="preserve"> </w:t>
            </w:r>
            <w:r>
              <w:rPr>
                <w:sz w:val="24"/>
                <w:szCs w:val="24"/>
              </w:rPr>
              <w:t>their</w:t>
            </w:r>
            <w:r>
              <w:rPr>
                <w:spacing w:val="4"/>
                <w:sz w:val="24"/>
                <w:szCs w:val="24"/>
              </w:rPr>
              <w:t xml:space="preserve"> </w:t>
            </w:r>
            <w:r>
              <w:rPr>
                <w:spacing w:val="-1"/>
                <w:sz w:val="24"/>
                <w:szCs w:val="24"/>
              </w:rPr>
              <w:t>a</w:t>
            </w:r>
            <w:r>
              <w:rPr>
                <w:sz w:val="24"/>
                <w:szCs w:val="24"/>
              </w:rPr>
              <w:t>f</w:t>
            </w:r>
            <w:r>
              <w:rPr>
                <w:spacing w:val="-1"/>
                <w:sz w:val="24"/>
                <w:szCs w:val="24"/>
              </w:rPr>
              <w:t>f</w:t>
            </w:r>
            <w:r>
              <w:rPr>
                <w:sz w:val="24"/>
                <w:szCs w:val="24"/>
              </w:rPr>
              <w:t>i</w:t>
            </w:r>
            <w:r>
              <w:rPr>
                <w:spacing w:val="1"/>
                <w:sz w:val="24"/>
                <w:szCs w:val="24"/>
              </w:rPr>
              <w:t>l</w:t>
            </w:r>
            <w:r>
              <w:rPr>
                <w:sz w:val="24"/>
                <w:szCs w:val="24"/>
              </w:rPr>
              <w:t>iat</w:t>
            </w:r>
            <w:r>
              <w:rPr>
                <w:spacing w:val="-1"/>
                <w:sz w:val="24"/>
                <w:szCs w:val="24"/>
              </w:rPr>
              <w:t>e</w:t>
            </w:r>
            <w:r>
              <w:rPr>
                <w:sz w:val="24"/>
                <w:szCs w:val="24"/>
              </w:rPr>
              <w:t>s,</w:t>
            </w:r>
            <w:r>
              <w:rPr>
                <w:spacing w:val="5"/>
                <w:sz w:val="24"/>
                <w:szCs w:val="24"/>
              </w:rPr>
              <w:t xml:space="preserve"> </w:t>
            </w:r>
            <w:r>
              <w:rPr>
                <w:sz w:val="24"/>
                <w:szCs w:val="24"/>
              </w:rPr>
              <w:t>shall</w:t>
            </w:r>
            <w:r>
              <w:rPr>
                <w:spacing w:val="5"/>
                <w:sz w:val="24"/>
                <w:szCs w:val="24"/>
              </w:rPr>
              <w:t xml:space="preserve"> </w:t>
            </w:r>
            <w:r>
              <w:rPr>
                <w:sz w:val="24"/>
                <w:szCs w:val="24"/>
              </w:rPr>
              <w:t>be</w:t>
            </w:r>
            <w:r>
              <w:rPr>
                <w:spacing w:val="6"/>
                <w:sz w:val="24"/>
                <w:szCs w:val="24"/>
              </w:rPr>
              <w:t xml:space="preserve"> </w:t>
            </w:r>
            <w:r>
              <w:rPr>
                <w:spacing w:val="-1"/>
                <w:sz w:val="24"/>
                <w:szCs w:val="24"/>
              </w:rPr>
              <w:t>c</w:t>
            </w:r>
            <w:r>
              <w:rPr>
                <w:sz w:val="24"/>
                <w:szCs w:val="24"/>
              </w:rPr>
              <w:t>onsid</w:t>
            </w:r>
            <w:r>
              <w:rPr>
                <w:spacing w:val="-1"/>
                <w:sz w:val="24"/>
                <w:szCs w:val="24"/>
              </w:rPr>
              <w:t>e</w:t>
            </w:r>
            <w:r>
              <w:rPr>
                <w:sz w:val="24"/>
                <w:szCs w:val="24"/>
              </w:rPr>
              <w:t>r</w:t>
            </w:r>
            <w:r>
              <w:rPr>
                <w:spacing w:val="-2"/>
                <w:sz w:val="24"/>
                <w:szCs w:val="24"/>
              </w:rPr>
              <w:t>e</w:t>
            </w:r>
            <w:r>
              <w:rPr>
                <w:sz w:val="24"/>
                <w:szCs w:val="24"/>
              </w:rPr>
              <w:t>d</w:t>
            </w:r>
            <w:r>
              <w:rPr>
                <w:spacing w:val="5"/>
                <w:sz w:val="24"/>
                <w:szCs w:val="24"/>
              </w:rPr>
              <w:t xml:space="preserve"> </w:t>
            </w:r>
            <w:r>
              <w:rPr>
                <w:sz w:val="24"/>
                <w:szCs w:val="24"/>
              </w:rPr>
              <w:t>to h</w:t>
            </w:r>
            <w:r>
              <w:rPr>
                <w:spacing w:val="-1"/>
                <w:sz w:val="24"/>
                <w:szCs w:val="24"/>
              </w:rPr>
              <w:t>a</w:t>
            </w:r>
            <w:r>
              <w:rPr>
                <w:sz w:val="24"/>
                <w:szCs w:val="24"/>
              </w:rPr>
              <w:t>ve</w:t>
            </w:r>
            <w:r>
              <w:rPr>
                <w:spacing w:val="18"/>
                <w:sz w:val="24"/>
                <w:szCs w:val="24"/>
              </w:rPr>
              <w:t xml:space="preserve"> </w:t>
            </w:r>
            <w:r>
              <w:rPr>
                <w:sz w:val="24"/>
                <w:szCs w:val="24"/>
              </w:rPr>
              <w:t>a</w:t>
            </w:r>
            <w:r>
              <w:rPr>
                <w:spacing w:val="16"/>
                <w:sz w:val="24"/>
                <w:szCs w:val="24"/>
              </w:rPr>
              <w:t xml:space="preserve"> </w:t>
            </w:r>
            <w:r>
              <w:rPr>
                <w:spacing w:val="-1"/>
                <w:sz w:val="24"/>
                <w:szCs w:val="24"/>
              </w:rPr>
              <w:t>c</w:t>
            </w:r>
            <w:r>
              <w:rPr>
                <w:sz w:val="24"/>
                <w:szCs w:val="24"/>
              </w:rPr>
              <w:t>o</w:t>
            </w:r>
            <w:r>
              <w:rPr>
                <w:spacing w:val="2"/>
                <w:sz w:val="24"/>
                <w:szCs w:val="24"/>
              </w:rPr>
              <w:t>n</w:t>
            </w:r>
            <w:r>
              <w:rPr>
                <w:sz w:val="24"/>
                <w:szCs w:val="24"/>
              </w:rPr>
              <w:t>flict</w:t>
            </w:r>
            <w:r>
              <w:rPr>
                <w:spacing w:val="16"/>
                <w:sz w:val="24"/>
                <w:szCs w:val="24"/>
              </w:rPr>
              <w:t xml:space="preserve"> </w:t>
            </w:r>
            <w:r>
              <w:rPr>
                <w:sz w:val="24"/>
                <w:szCs w:val="24"/>
              </w:rPr>
              <w:t>of</w:t>
            </w:r>
            <w:r>
              <w:rPr>
                <w:spacing w:val="16"/>
                <w:sz w:val="24"/>
                <w:szCs w:val="24"/>
              </w:rPr>
              <w:t xml:space="preserve"> </w:t>
            </w:r>
            <w:r>
              <w:rPr>
                <w:sz w:val="24"/>
                <w:szCs w:val="24"/>
              </w:rPr>
              <w:t>in</w:t>
            </w:r>
            <w:r>
              <w:rPr>
                <w:spacing w:val="1"/>
                <w:sz w:val="24"/>
                <w:szCs w:val="24"/>
              </w:rPr>
              <w:t>te</w:t>
            </w:r>
            <w:r>
              <w:rPr>
                <w:sz w:val="24"/>
                <w:szCs w:val="24"/>
              </w:rPr>
              <w:t>r</w:t>
            </w:r>
            <w:r>
              <w:rPr>
                <w:spacing w:val="-2"/>
                <w:sz w:val="24"/>
                <w:szCs w:val="24"/>
              </w:rPr>
              <w:t>e</w:t>
            </w:r>
            <w:r>
              <w:rPr>
                <w:spacing w:val="2"/>
                <w:sz w:val="24"/>
                <w:szCs w:val="24"/>
              </w:rPr>
              <w:t>s</w:t>
            </w:r>
            <w:r>
              <w:rPr>
                <w:sz w:val="24"/>
                <w:szCs w:val="24"/>
              </w:rPr>
              <w:t>t</w:t>
            </w:r>
            <w:r>
              <w:rPr>
                <w:spacing w:val="17"/>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shall</w:t>
            </w:r>
            <w:r>
              <w:rPr>
                <w:spacing w:val="17"/>
                <w:sz w:val="24"/>
                <w:szCs w:val="24"/>
              </w:rPr>
              <w:t xml:space="preserve"> </w:t>
            </w:r>
            <w:r>
              <w:rPr>
                <w:sz w:val="24"/>
                <w:szCs w:val="24"/>
              </w:rPr>
              <w:t>not</w:t>
            </w:r>
            <w:r>
              <w:rPr>
                <w:spacing w:val="17"/>
                <w:sz w:val="24"/>
                <w:szCs w:val="24"/>
              </w:rPr>
              <w:t xml:space="preserve"> </w:t>
            </w:r>
            <w:r>
              <w:rPr>
                <w:spacing w:val="2"/>
                <w:sz w:val="24"/>
                <w:szCs w:val="24"/>
              </w:rPr>
              <w:t>b</w:t>
            </w:r>
            <w:r>
              <w:rPr>
                <w:sz w:val="24"/>
                <w:szCs w:val="24"/>
              </w:rPr>
              <w:t>e</w:t>
            </w:r>
            <w:r>
              <w:rPr>
                <w:spacing w:val="16"/>
                <w:sz w:val="24"/>
                <w:szCs w:val="24"/>
              </w:rPr>
              <w:t xml:space="preserve"> </w:t>
            </w:r>
            <w:r>
              <w:rPr>
                <w:spacing w:val="5"/>
                <w:sz w:val="24"/>
                <w:szCs w:val="24"/>
              </w:rPr>
              <w:t>r</w:t>
            </w:r>
            <w:r>
              <w:rPr>
                <w:spacing w:val="-1"/>
                <w:sz w:val="24"/>
                <w:szCs w:val="24"/>
              </w:rPr>
              <w:t>ec</w:t>
            </w:r>
            <w:r>
              <w:rPr>
                <w:sz w:val="24"/>
                <w:szCs w:val="24"/>
              </w:rPr>
              <w:t>rui</w:t>
            </w:r>
            <w:r>
              <w:rPr>
                <w:spacing w:val="2"/>
                <w:sz w:val="24"/>
                <w:szCs w:val="24"/>
              </w:rPr>
              <w:t>t</w:t>
            </w:r>
            <w:r>
              <w:rPr>
                <w:spacing w:val="-1"/>
                <w:sz w:val="24"/>
                <w:szCs w:val="24"/>
              </w:rPr>
              <w:t>e</w:t>
            </w:r>
            <w:r>
              <w:rPr>
                <w:sz w:val="24"/>
                <w:szCs w:val="24"/>
              </w:rPr>
              <w:t>d,</w:t>
            </w:r>
            <w:r>
              <w:rPr>
                <w:spacing w:val="17"/>
                <w:sz w:val="24"/>
                <w:szCs w:val="24"/>
              </w:rPr>
              <w:t xml:space="preserve"> </w:t>
            </w:r>
            <w:r>
              <w:rPr>
                <w:sz w:val="24"/>
                <w:szCs w:val="24"/>
              </w:rPr>
              <w:t>und</w:t>
            </w:r>
            <w:r>
              <w:rPr>
                <w:spacing w:val="-1"/>
                <w:sz w:val="24"/>
                <w:szCs w:val="24"/>
              </w:rPr>
              <w:t>e</w:t>
            </w:r>
            <w:r>
              <w:rPr>
                <w:sz w:val="24"/>
                <w:szCs w:val="24"/>
              </w:rPr>
              <w:t>r</w:t>
            </w:r>
            <w:r>
              <w:rPr>
                <w:spacing w:val="18"/>
                <w:sz w:val="24"/>
                <w:szCs w:val="24"/>
              </w:rPr>
              <w:t xml:space="preserve"> </w:t>
            </w:r>
            <w:r>
              <w:rPr>
                <w:spacing w:val="-1"/>
                <w:sz w:val="24"/>
                <w:szCs w:val="24"/>
              </w:rPr>
              <w:t>a</w:t>
            </w:r>
            <w:r>
              <w:rPr>
                <w:spacing w:val="7"/>
                <w:sz w:val="24"/>
                <w:szCs w:val="24"/>
              </w:rPr>
              <w:t>n</w:t>
            </w:r>
            <w:r>
              <w:rPr>
                <w:sz w:val="24"/>
                <w:szCs w:val="24"/>
              </w:rPr>
              <w:t>y of</w:t>
            </w:r>
            <w:r>
              <w:rPr>
                <w:spacing w:val="-1"/>
                <w:sz w:val="24"/>
                <w:szCs w:val="24"/>
              </w:rPr>
              <w:t xml:space="preserve"> </w:t>
            </w:r>
            <w:r>
              <w:rPr>
                <w:sz w:val="24"/>
                <w:szCs w:val="24"/>
              </w:rPr>
              <w:t xml:space="preserve">the </w:t>
            </w:r>
            <w:r>
              <w:rPr>
                <w:spacing w:val="-1"/>
                <w:sz w:val="24"/>
                <w:szCs w:val="24"/>
              </w:rPr>
              <w:t>c</w:t>
            </w:r>
            <w:r>
              <w:rPr>
                <w:sz w:val="24"/>
                <w:szCs w:val="24"/>
              </w:rPr>
              <w:t>ir</w:t>
            </w:r>
            <w:r>
              <w:rPr>
                <w:spacing w:val="-1"/>
                <w:sz w:val="24"/>
                <w:szCs w:val="24"/>
              </w:rPr>
              <w:t>c</w:t>
            </w:r>
            <w:r>
              <w:rPr>
                <w:sz w:val="24"/>
                <w:szCs w:val="24"/>
              </w:rPr>
              <w:t>ums</w:t>
            </w:r>
            <w:r>
              <w:rPr>
                <w:spacing w:val="1"/>
                <w:sz w:val="24"/>
                <w:szCs w:val="24"/>
              </w:rPr>
              <w:t>t</w:t>
            </w:r>
            <w:r>
              <w:rPr>
                <w:spacing w:val="-1"/>
                <w:sz w:val="24"/>
                <w:szCs w:val="24"/>
              </w:rPr>
              <w:t>a</w:t>
            </w:r>
            <w:r>
              <w:rPr>
                <w:spacing w:val="2"/>
                <w:sz w:val="24"/>
                <w:szCs w:val="24"/>
              </w:rPr>
              <w:t>n</w:t>
            </w:r>
            <w:r>
              <w:rPr>
                <w:spacing w:val="-1"/>
                <w:sz w:val="24"/>
                <w:szCs w:val="24"/>
              </w:rPr>
              <w:t>ce</w:t>
            </w:r>
            <w:r>
              <w:rPr>
                <w:sz w:val="24"/>
                <w:szCs w:val="24"/>
              </w:rPr>
              <w:t xml:space="preserve">s set </w:t>
            </w:r>
            <w:r>
              <w:rPr>
                <w:spacing w:val="1"/>
                <w:sz w:val="24"/>
                <w:szCs w:val="24"/>
              </w:rPr>
              <w:t>f</w:t>
            </w:r>
            <w:r>
              <w:rPr>
                <w:sz w:val="24"/>
                <w:szCs w:val="24"/>
              </w:rPr>
              <w:t>o</w:t>
            </w:r>
            <w:r>
              <w:rPr>
                <w:spacing w:val="-1"/>
                <w:sz w:val="24"/>
                <w:szCs w:val="24"/>
              </w:rPr>
              <w:t>r</w:t>
            </w:r>
            <w:r>
              <w:rPr>
                <w:sz w:val="24"/>
                <w:szCs w:val="24"/>
              </w:rPr>
              <w:t>th below:</w:t>
            </w:r>
          </w:p>
          <w:p w:rsidR="00F16513" w:rsidRDefault="00F16513" w:rsidP="005C08C5">
            <w:pPr>
              <w:pStyle w:val="ListParagraph"/>
              <w:numPr>
                <w:ilvl w:val="0"/>
                <w:numId w:val="37"/>
              </w:numPr>
              <w:spacing w:before="29"/>
              <w:ind w:right="119"/>
              <w:jc w:val="both"/>
              <w:rPr>
                <w:sz w:val="24"/>
                <w:szCs w:val="24"/>
              </w:rPr>
            </w:pPr>
            <w:r w:rsidRPr="00F16513">
              <w:rPr>
                <w:sz w:val="24"/>
                <w:szCs w:val="24"/>
              </w:rPr>
              <w:t xml:space="preserve">A </w:t>
            </w:r>
            <w:r w:rsidRPr="00F16513">
              <w:rPr>
                <w:spacing w:val="-1"/>
                <w:sz w:val="24"/>
                <w:szCs w:val="24"/>
              </w:rPr>
              <w:t>c</w:t>
            </w:r>
            <w:r w:rsidRPr="00F16513">
              <w:rPr>
                <w:sz w:val="24"/>
                <w:szCs w:val="24"/>
              </w:rPr>
              <w:t>onsultant that h</w:t>
            </w:r>
            <w:r w:rsidRPr="00F16513">
              <w:rPr>
                <w:spacing w:val="-1"/>
                <w:sz w:val="24"/>
                <w:szCs w:val="24"/>
              </w:rPr>
              <w:t>a</w:t>
            </w:r>
            <w:r w:rsidRPr="00F16513">
              <w:rPr>
                <w:sz w:val="24"/>
                <w:szCs w:val="24"/>
              </w:rPr>
              <w:t>s b</w:t>
            </w:r>
            <w:r w:rsidRPr="00F16513">
              <w:rPr>
                <w:spacing w:val="-1"/>
                <w:sz w:val="24"/>
                <w:szCs w:val="24"/>
              </w:rPr>
              <w:t>ee</w:t>
            </w:r>
            <w:r w:rsidRPr="00F16513">
              <w:rPr>
                <w:sz w:val="24"/>
                <w:szCs w:val="24"/>
              </w:rPr>
              <w:t xml:space="preserve">n </w:t>
            </w:r>
            <w:r w:rsidRPr="00F16513">
              <w:rPr>
                <w:spacing w:val="-1"/>
                <w:sz w:val="24"/>
                <w:szCs w:val="24"/>
              </w:rPr>
              <w:t>e</w:t>
            </w:r>
            <w:r w:rsidRPr="00F16513">
              <w:rPr>
                <w:spacing w:val="2"/>
                <w:sz w:val="24"/>
                <w:szCs w:val="24"/>
              </w:rPr>
              <w:t>n</w:t>
            </w:r>
            <w:r w:rsidRPr="00F16513">
              <w:rPr>
                <w:sz w:val="24"/>
                <w:szCs w:val="24"/>
              </w:rPr>
              <w:t>g</w:t>
            </w:r>
            <w:r w:rsidRPr="00F16513">
              <w:rPr>
                <w:spacing w:val="1"/>
                <w:sz w:val="24"/>
                <w:szCs w:val="24"/>
              </w:rPr>
              <w:t>a</w:t>
            </w:r>
            <w:r w:rsidRPr="00F16513">
              <w:rPr>
                <w:spacing w:val="-2"/>
                <w:sz w:val="24"/>
                <w:szCs w:val="24"/>
              </w:rPr>
              <w:t>g</w:t>
            </w:r>
            <w:r w:rsidRPr="00F16513">
              <w:rPr>
                <w:spacing w:val="-1"/>
                <w:sz w:val="24"/>
                <w:szCs w:val="24"/>
              </w:rPr>
              <w:t>e</w:t>
            </w:r>
            <w:r w:rsidRPr="00F16513">
              <w:rPr>
                <w:sz w:val="24"/>
                <w:szCs w:val="24"/>
              </w:rPr>
              <w:t xml:space="preserve">d </w:t>
            </w:r>
            <w:r w:rsidRPr="00F16513">
              <w:rPr>
                <w:spacing w:val="5"/>
                <w:sz w:val="24"/>
                <w:szCs w:val="24"/>
              </w:rPr>
              <w:t>b</w:t>
            </w:r>
            <w:r w:rsidRPr="00F16513">
              <w:rPr>
                <w:sz w:val="24"/>
                <w:szCs w:val="24"/>
              </w:rPr>
              <w:t xml:space="preserve">y the </w:t>
            </w:r>
            <w:r w:rsidRPr="00F16513">
              <w:rPr>
                <w:spacing w:val="2"/>
                <w:sz w:val="24"/>
                <w:szCs w:val="24"/>
              </w:rPr>
              <w:t>p</w:t>
            </w:r>
            <w:r w:rsidRPr="00F16513">
              <w:rPr>
                <w:sz w:val="24"/>
                <w:szCs w:val="24"/>
              </w:rPr>
              <w:t>ro</w:t>
            </w:r>
            <w:r w:rsidRPr="00F16513">
              <w:rPr>
                <w:spacing w:val="-2"/>
                <w:sz w:val="24"/>
                <w:szCs w:val="24"/>
              </w:rPr>
              <w:t>c</w:t>
            </w:r>
            <w:r w:rsidRPr="00F16513">
              <w:rPr>
                <w:sz w:val="24"/>
                <w:szCs w:val="24"/>
              </w:rPr>
              <w:t>u</w:t>
            </w:r>
            <w:r w:rsidRPr="00F16513">
              <w:rPr>
                <w:spacing w:val="-1"/>
                <w:sz w:val="24"/>
                <w:szCs w:val="24"/>
              </w:rPr>
              <w:t>r</w:t>
            </w:r>
            <w:r w:rsidRPr="00F16513">
              <w:rPr>
                <w:sz w:val="24"/>
                <w:szCs w:val="24"/>
              </w:rPr>
              <w:t>i</w:t>
            </w:r>
            <w:r w:rsidRPr="00F16513">
              <w:rPr>
                <w:spacing w:val="5"/>
                <w:sz w:val="24"/>
                <w:szCs w:val="24"/>
              </w:rPr>
              <w:t>n</w:t>
            </w:r>
            <w:r w:rsidRPr="00F16513">
              <w:rPr>
                <w:sz w:val="24"/>
                <w:szCs w:val="24"/>
              </w:rPr>
              <w:t xml:space="preserve">g </w:t>
            </w:r>
            <w:r w:rsidRPr="00F16513">
              <w:rPr>
                <w:spacing w:val="-1"/>
                <w:sz w:val="24"/>
                <w:szCs w:val="24"/>
              </w:rPr>
              <w:t>a</w:t>
            </w:r>
            <w:r w:rsidRPr="00F16513">
              <w:rPr>
                <w:sz w:val="24"/>
                <w:szCs w:val="24"/>
              </w:rPr>
              <w:t>g</w:t>
            </w:r>
            <w:r w:rsidRPr="00F16513">
              <w:rPr>
                <w:spacing w:val="-1"/>
                <w:sz w:val="24"/>
                <w:szCs w:val="24"/>
              </w:rPr>
              <w:t>e</w:t>
            </w:r>
            <w:r w:rsidRPr="00F16513">
              <w:rPr>
                <w:sz w:val="24"/>
                <w:szCs w:val="24"/>
              </w:rPr>
              <w:t>n</w:t>
            </w:r>
            <w:r w:rsidRPr="00F16513">
              <w:rPr>
                <w:spacing w:val="4"/>
                <w:sz w:val="24"/>
                <w:szCs w:val="24"/>
              </w:rPr>
              <w:t>c</w:t>
            </w:r>
            <w:r w:rsidRPr="00F16513">
              <w:rPr>
                <w:sz w:val="24"/>
                <w:szCs w:val="24"/>
              </w:rPr>
              <w:t>y</w:t>
            </w:r>
            <w:r w:rsidRPr="00F16513">
              <w:rPr>
                <w:spacing w:val="55"/>
                <w:sz w:val="24"/>
                <w:szCs w:val="24"/>
              </w:rPr>
              <w:t xml:space="preserve"> </w:t>
            </w:r>
            <w:r w:rsidRPr="00F16513">
              <w:rPr>
                <w:sz w:val="24"/>
                <w:szCs w:val="24"/>
              </w:rPr>
              <w:t>to p</w:t>
            </w:r>
            <w:r w:rsidRPr="00F16513">
              <w:rPr>
                <w:spacing w:val="-1"/>
                <w:sz w:val="24"/>
                <w:szCs w:val="24"/>
              </w:rPr>
              <w:t>r</w:t>
            </w:r>
            <w:r w:rsidRPr="00F16513">
              <w:rPr>
                <w:sz w:val="24"/>
                <w:szCs w:val="24"/>
              </w:rPr>
              <w:t>ovide</w:t>
            </w:r>
            <w:r w:rsidRPr="00F16513">
              <w:rPr>
                <w:spacing w:val="59"/>
                <w:sz w:val="24"/>
                <w:szCs w:val="24"/>
              </w:rPr>
              <w:t xml:space="preserve"> </w:t>
            </w:r>
            <w:r w:rsidRPr="00F16513">
              <w:rPr>
                <w:spacing w:val="-2"/>
                <w:sz w:val="24"/>
                <w:szCs w:val="24"/>
              </w:rPr>
              <w:t>g</w:t>
            </w:r>
            <w:r w:rsidRPr="00F16513">
              <w:rPr>
                <w:sz w:val="24"/>
                <w:szCs w:val="24"/>
              </w:rPr>
              <w:t>oo</w:t>
            </w:r>
            <w:r w:rsidRPr="00F16513">
              <w:rPr>
                <w:spacing w:val="2"/>
                <w:sz w:val="24"/>
                <w:szCs w:val="24"/>
              </w:rPr>
              <w:t>d</w:t>
            </w:r>
            <w:r w:rsidRPr="00F16513">
              <w:rPr>
                <w:sz w:val="24"/>
                <w:szCs w:val="24"/>
              </w:rPr>
              <w:t>s, wo</w:t>
            </w:r>
            <w:r w:rsidRPr="00F16513">
              <w:rPr>
                <w:spacing w:val="-1"/>
                <w:sz w:val="24"/>
                <w:szCs w:val="24"/>
              </w:rPr>
              <w:t>r</w:t>
            </w:r>
            <w:r w:rsidRPr="00F16513">
              <w:rPr>
                <w:sz w:val="24"/>
                <w:szCs w:val="24"/>
              </w:rPr>
              <w:t>ks or</w:t>
            </w:r>
            <w:r w:rsidRPr="00F16513">
              <w:rPr>
                <w:spacing w:val="59"/>
                <w:sz w:val="24"/>
                <w:szCs w:val="24"/>
              </w:rPr>
              <w:t xml:space="preserve"> </w:t>
            </w:r>
            <w:r w:rsidRPr="00F16513">
              <w:rPr>
                <w:sz w:val="24"/>
                <w:szCs w:val="24"/>
              </w:rPr>
              <w:t>s</w:t>
            </w:r>
            <w:r w:rsidRPr="00F16513">
              <w:rPr>
                <w:spacing w:val="-1"/>
                <w:sz w:val="24"/>
                <w:szCs w:val="24"/>
              </w:rPr>
              <w:t>e</w:t>
            </w:r>
            <w:r w:rsidRPr="00F16513">
              <w:rPr>
                <w:sz w:val="24"/>
                <w:szCs w:val="24"/>
              </w:rPr>
              <w:t>rvi</w:t>
            </w:r>
            <w:r w:rsidRPr="00F16513">
              <w:rPr>
                <w:spacing w:val="-1"/>
                <w:sz w:val="24"/>
                <w:szCs w:val="24"/>
              </w:rPr>
              <w:t>ce</w:t>
            </w:r>
            <w:r w:rsidRPr="00F16513">
              <w:rPr>
                <w:sz w:val="24"/>
                <w:szCs w:val="24"/>
              </w:rPr>
              <w:t>s other</w:t>
            </w:r>
            <w:r w:rsidRPr="00F16513">
              <w:rPr>
                <w:spacing w:val="59"/>
                <w:sz w:val="24"/>
                <w:szCs w:val="24"/>
              </w:rPr>
              <w:t xml:space="preserve"> </w:t>
            </w:r>
            <w:r w:rsidRPr="00F16513">
              <w:rPr>
                <w:sz w:val="24"/>
                <w:szCs w:val="24"/>
              </w:rPr>
              <w:t>th</w:t>
            </w:r>
            <w:r w:rsidRPr="00F16513">
              <w:rPr>
                <w:spacing w:val="2"/>
                <w:sz w:val="24"/>
                <w:szCs w:val="24"/>
              </w:rPr>
              <w:t>a</w:t>
            </w:r>
            <w:r w:rsidRPr="00F16513">
              <w:rPr>
                <w:sz w:val="24"/>
                <w:szCs w:val="24"/>
              </w:rPr>
              <w:t xml:space="preserve">n </w:t>
            </w:r>
            <w:r w:rsidRPr="00F16513">
              <w:rPr>
                <w:spacing w:val="-1"/>
                <w:sz w:val="24"/>
                <w:szCs w:val="24"/>
              </w:rPr>
              <w:t>consulting</w:t>
            </w:r>
            <w:r w:rsidRPr="00F16513">
              <w:rPr>
                <w:spacing w:val="4"/>
                <w:sz w:val="24"/>
                <w:szCs w:val="24"/>
              </w:rPr>
              <w:t xml:space="preserve"> </w:t>
            </w:r>
            <w:r w:rsidRPr="00F16513">
              <w:rPr>
                <w:sz w:val="24"/>
                <w:szCs w:val="24"/>
              </w:rPr>
              <w:t>s</w:t>
            </w:r>
            <w:r w:rsidRPr="00F16513">
              <w:rPr>
                <w:spacing w:val="-1"/>
                <w:sz w:val="24"/>
                <w:szCs w:val="24"/>
              </w:rPr>
              <w:t>e</w:t>
            </w:r>
            <w:r w:rsidRPr="00F16513">
              <w:rPr>
                <w:sz w:val="24"/>
                <w:szCs w:val="24"/>
              </w:rPr>
              <w:t>rvi</w:t>
            </w:r>
            <w:r w:rsidRPr="00F16513">
              <w:rPr>
                <w:spacing w:val="1"/>
                <w:sz w:val="24"/>
                <w:szCs w:val="24"/>
              </w:rPr>
              <w:t>c</w:t>
            </w:r>
            <w:r w:rsidRPr="00F16513">
              <w:rPr>
                <w:spacing w:val="-1"/>
                <w:sz w:val="24"/>
                <w:szCs w:val="24"/>
              </w:rPr>
              <w:t>e</w:t>
            </w:r>
            <w:r w:rsidRPr="00F16513">
              <w:rPr>
                <w:sz w:val="24"/>
                <w:szCs w:val="24"/>
              </w:rPr>
              <w:t>s</w:t>
            </w:r>
            <w:r w:rsidRPr="00F16513">
              <w:rPr>
                <w:spacing w:val="7"/>
                <w:sz w:val="24"/>
                <w:szCs w:val="24"/>
              </w:rPr>
              <w:t xml:space="preserve"> </w:t>
            </w:r>
            <w:r w:rsidRPr="00F16513">
              <w:rPr>
                <w:sz w:val="24"/>
                <w:szCs w:val="24"/>
              </w:rPr>
              <w:t>for</w:t>
            </w:r>
            <w:r w:rsidRPr="00F16513">
              <w:rPr>
                <w:spacing w:val="5"/>
                <w:sz w:val="24"/>
                <w:szCs w:val="24"/>
              </w:rPr>
              <w:t xml:space="preserve"> </w:t>
            </w:r>
            <w:r w:rsidRPr="00F16513">
              <w:rPr>
                <w:sz w:val="24"/>
                <w:szCs w:val="24"/>
              </w:rPr>
              <w:t>a</w:t>
            </w:r>
            <w:r w:rsidRPr="00F16513">
              <w:rPr>
                <w:spacing w:val="6"/>
                <w:sz w:val="24"/>
                <w:szCs w:val="24"/>
              </w:rPr>
              <w:t xml:space="preserve"> </w:t>
            </w:r>
            <w:r w:rsidRPr="00F16513">
              <w:rPr>
                <w:sz w:val="24"/>
                <w:szCs w:val="24"/>
              </w:rPr>
              <w:t>p</w:t>
            </w:r>
            <w:r w:rsidRPr="00F16513">
              <w:rPr>
                <w:spacing w:val="-1"/>
                <w:sz w:val="24"/>
                <w:szCs w:val="24"/>
              </w:rPr>
              <w:t>r</w:t>
            </w:r>
            <w:r w:rsidRPr="00F16513">
              <w:rPr>
                <w:sz w:val="24"/>
                <w:szCs w:val="24"/>
              </w:rPr>
              <w:t>oje</w:t>
            </w:r>
            <w:r w:rsidRPr="00F16513">
              <w:rPr>
                <w:spacing w:val="-1"/>
                <w:sz w:val="24"/>
                <w:szCs w:val="24"/>
              </w:rPr>
              <w:t>c</w:t>
            </w:r>
            <w:r w:rsidRPr="00F16513">
              <w:rPr>
                <w:sz w:val="24"/>
                <w:szCs w:val="24"/>
              </w:rPr>
              <w:t>t,</w:t>
            </w:r>
            <w:r w:rsidRPr="00F16513">
              <w:rPr>
                <w:spacing w:val="7"/>
                <w:sz w:val="24"/>
                <w:szCs w:val="24"/>
              </w:rPr>
              <w:t xml:space="preserve"> </w:t>
            </w:r>
            <w:r w:rsidRPr="00F16513">
              <w:rPr>
                <w:spacing w:val="-1"/>
                <w:sz w:val="24"/>
                <w:szCs w:val="24"/>
              </w:rPr>
              <w:t>a</w:t>
            </w:r>
            <w:r w:rsidRPr="00F16513">
              <w:rPr>
                <w:spacing w:val="5"/>
                <w:sz w:val="24"/>
                <w:szCs w:val="24"/>
              </w:rPr>
              <w:t>n</w:t>
            </w:r>
            <w:r w:rsidRPr="00F16513">
              <w:rPr>
                <w:sz w:val="24"/>
                <w:szCs w:val="24"/>
              </w:rPr>
              <w:t xml:space="preserve">y </w:t>
            </w:r>
            <w:r w:rsidRPr="00F16513">
              <w:rPr>
                <w:spacing w:val="2"/>
                <w:sz w:val="24"/>
                <w:szCs w:val="24"/>
              </w:rPr>
              <w:t>o</w:t>
            </w:r>
            <w:r w:rsidRPr="00F16513">
              <w:rPr>
                <w:sz w:val="24"/>
                <w:szCs w:val="24"/>
              </w:rPr>
              <w:t>f</w:t>
            </w:r>
            <w:r w:rsidRPr="00F16513">
              <w:rPr>
                <w:spacing w:val="6"/>
                <w:sz w:val="24"/>
                <w:szCs w:val="24"/>
              </w:rPr>
              <w:t xml:space="preserve"> </w:t>
            </w:r>
            <w:r w:rsidRPr="00F16513">
              <w:rPr>
                <w:sz w:val="24"/>
                <w:szCs w:val="24"/>
              </w:rPr>
              <w:t>i</w:t>
            </w:r>
            <w:r w:rsidRPr="00F16513">
              <w:rPr>
                <w:spacing w:val="1"/>
                <w:sz w:val="24"/>
                <w:szCs w:val="24"/>
              </w:rPr>
              <w:t>t</w:t>
            </w:r>
            <w:r w:rsidRPr="00F16513">
              <w:rPr>
                <w:sz w:val="24"/>
                <w:szCs w:val="24"/>
              </w:rPr>
              <w:t>s</w:t>
            </w:r>
            <w:r w:rsidRPr="00F16513">
              <w:rPr>
                <w:spacing w:val="7"/>
                <w:sz w:val="24"/>
                <w:szCs w:val="24"/>
              </w:rPr>
              <w:t xml:space="preserve"> </w:t>
            </w:r>
            <w:r w:rsidRPr="00F16513">
              <w:rPr>
                <w:spacing w:val="-1"/>
                <w:sz w:val="24"/>
                <w:szCs w:val="24"/>
              </w:rPr>
              <w:t>a</w:t>
            </w:r>
            <w:r w:rsidRPr="00F16513">
              <w:rPr>
                <w:sz w:val="24"/>
                <w:szCs w:val="24"/>
              </w:rPr>
              <w:t>f</w:t>
            </w:r>
            <w:r w:rsidRPr="00F16513">
              <w:rPr>
                <w:spacing w:val="-1"/>
                <w:sz w:val="24"/>
                <w:szCs w:val="24"/>
              </w:rPr>
              <w:t>f</w:t>
            </w:r>
            <w:r w:rsidRPr="00F16513">
              <w:rPr>
                <w:sz w:val="24"/>
                <w:szCs w:val="24"/>
              </w:rPr>
              <w:t>i</w:t>
            </w:r>
            <w:r w:rsidRPr="00F16513">
              <w:rPr>
                <w:spacing w:val="1"/>
                <w:sz w:val="24"/>
                <w:szCs w:val="24"/>
              </w:rPr>
              <w:t>l</w:t>
            </w:r>
            <w:r w:rsidRPr="00F16513">
              <w:rPr>
                <w:sz w:val="24"/>
                <w:szCs w:val="24"/>
              </w:rPr>
              <w:t>iat</w:t>
            </w:r>
            <w:r w:rsidRPr="00F16513">
              <w:rPr>
                <w:spacing w:val="-1"/>
                <w:sz w:val="24"/>
                <w:szCs w:val="24"/>
              </w:rPr>
              <w:t>e</w:t>
            </w:r>
            <w:r w:rsidRPr="00F16513">
              <w:rPr>
                <w:spacing w:val="5"/>
                <w:sz w:val="24"/>
                <w:szCs w:val="24"/>
              </w:rPr>
              <w:t>s</w:t>
            </w:r>
            <w:r w:rsidRPr="00F16513">
              <w:rPr>
                <w:sz w:val="24"/>
                <w:szCs w:val="24"/>
              </w:rPr>
              <w:t>,</w:t>
            </w:r>
            <w:r w:rsidRPr="00F16513">
              <w:rPr>
                <w:spacing w:val="7"/>
                <w:sz w:val="24"/>
                <w:szCs w:val="24"/>
              </w:rPr>
              <w:t xml:space="preserve"> </w:t>
            </w:r>
            <w:r w:rsidRPr="00F16513">
              <w:rPr>
                <w:sz w:val="24"/>
                <w:szCs w:val="24"/>
              </w:rPr>
              <w:t>shall be</w:t>
            </w:r>
            <w:r w:rsidRPr="00F16513">
              <w:rPr>
                <w:spacing w:val="2"/>
                <w:sz w:val="24"/>
                <w:szCs w:val="24"/>
              </w:rPr>
              <w:t xml:space="preserve"> </w:t>
            </w:r>
            <w:r w:rsidRPr="00F16513">
              <w:rPr>
                <w:sz w:val="24"/>
                <w:szCs w:val="24"/>
              </w:rPr>
              <w:t>disqu</w:t>
            </w:r>
            <w:r w:rsidRPr="00F16513">
              <w:rPr>
                <w:spacing w:val="-1"/>
                <w:sz w:val="24"/>
                <w:szCs w:val="24"/>
              </w:rPr>
              <w:t>a</w:t>
            </w:r>
            <w:r w:rsidRPr="00F16513">
              <w:rPr>
                <w:sz w:val="24"/>
                <w:szCs w:val="24"/>
              </w:rPr>
              <w:t>l</w:t>
            </w:r>
            <w:r w:rsidRPr="00F16513">
              <w:rPr>
                <w:spacing w:val="1"/>
                <w:sz w:val="24"/>
                <w:szCs w:val="24"/>
              </w:rPr>
              <w:t>i</w:t>
            </w:r>
            <w:r w:rsidRPr="00F16513">
              <w:rPr>
                <w:sz w:val="24"/>
                <w:szCs w:val="24"/>
              </w:rPr>
              <w:t>fi</w:t>
            </w:r>
            <w:r w:rsidRPr="00F16513">
              <w:rPr>
                <w:spacing w:val="-1"/>
                <w:sz w:val="24"/>
                <w:szCs w:val="24"/>
              </w:rPr>
              <w:t>e</w:t>
            </w:r>
            <w:r w:rsidRPr="00F16513">
              <w:rPr>
                <w:sz w:val="24"/>
                <w:szCs w:val="24"/>
              </w:rPr>
              <w:t>d</w:t>
            </w:r>
            <w:r w:rsidRPr="00F16513">
              <w:rPr>
                <w:spacing w:val="5"/>
                <w:sz w:val="24"/>
                <w:szCs w:val="24"/>
              </w:rPr>
              <w:t xml:space="preserve"> </w:t>
            </w:r>
            <w:r w:rsidRPr="00F16513">
              <w:rPr>
                <w:sz w:val="24"/>
                <w:szCs w:val="24"/>
              </w:rPr>
              <w:t>f</w:t>
            </w:r>
            <w:r w:rsidRPr="00F16513">
              <w:rPr>
                <w:spacing w:val="-1"/>
                <w:sz w:val="24"/>
                <w:szCs w:val="24"/>
              </w:rPr>
              <w:t>r</w:t>
            </w:r>
            <w:r w:rsidRPr="00F16513">
              <w:rPr>
                <w:sz w:val="24"/>
                <w:szCs w:val="24"/>
              </w:rPr>
              <w:t>om</w:t>
            </w:r>
            <w:r w:rsidRPr="00F16513">
              <w:rPr>
                <w:spacing w:val="3"/>
                <w:sz w:val="24"/>
                <w:szCs w:val="24"/>
              </w:rPr>
              <w:t xml:space="preserve"> </w:t>
            </w:r>
            <w:r w:rsidRPr="00F16513">
              <w:rPr>
                <w:spacing w:val="2"/>
                <w:sz w:val="24"/>
                <w:szCs w:val="24"/>
              </w:rPr>
              <w:t>p</w:t>
            </w:r>
            <w:r w:rsidRPr="00F16513">
              <w:rPr>
                <w:sz w:val="24"/>
                <w:szCs w:val="24"/>
              </w:rPr>
              <w:t>r</w:t>
            </w:r>
            <w:r w:rsidRPr="00F16513">
              <w:rPr>
                <w:spacing w:val="1"/>
                <w:sz w:val="24"/>
                <w:szCs w:val="24"/>
              </w:rPr>
              <w:t>o</w:t>
            </w:r>
            <w:r w:rsidRPr="00F16513">
              <w:rPr>
                <w:sz w:val="24"/>
                <w:szCs w:val="24"/>
              </w:rPr>
              <w:t>v</w:t>
            </w:r>
            <w:r w:rsidRPr="00F16513">
              <w:rPr>
                <w:spacing w:val="3"/>
                <w:sz w:val="24"/>
                <w:szCs w:val="24"/>
              </w:rPr>
              <w:t>i</w:t>
            </w:r>
            <w:r w:rsidRPr="00F16513">
              <w:rPr>
                <w:sz w:val="24"/>
                <w:szCs w:val="24"/>
              </w:rPr>
              <w:t>ding</w:t>
            </w:r>
            <w:r w:rsidRPr="00F16513">
              <w:rPr>
                <w:spacing w:val="1"/>
                <w:sz w:val="24"/>
                <w:szCs w:val="24"/>
              </w:rPr>
              <w:t xml:space="preserve"> </w:t>
            </w:r>
            <w:r w:rsidRPr="00F16513">
              <w:rPr>
                <w:spacing w:val="-1"/>
                <w:sz w:val="24"/>
                <w:szCs w:val="24"/>
              </w:rPr>
              <w:t>c</w:t>
            </w:r>
            <w:r w:rsidRPr="00F16513">
              <w:rPr>
                <w:sz w:val="24"/>
                <w:szCs w:val="24"/>
              </w:rPr>
              <w:t>onsult</w:t>
            </w:r>
            <w:r w:rsidRPr="00F16513">
              <w:rPr>
                <w:spacing w:val="1"/>
                <w:sz w:val="24"/>
                <w:szCs w:val="24"/>
              </w:rPr>
              <w:t>i</w:t>
            </w:r>
            <w:r w:rsidRPr="00F16513">
              <w:rPr>
                <w:spacing w:val="2"/>
                <w:sz w:val="24"/>
                <w:szCs w:val="24"/>
              </w:rPr>
              <w:t>n</w:t>
            </w:r>
            <w:r w:rsidRPr="00F16513">
              <w:rPr>
                <w:sz w:val="24"/>
                <w:szCs w:val="24"/>
              </w:rPr>
              <w:t>g s</w:t>
            </w:r>
            <w:r w:rsidRPr="00F16513">
              <w:rPr>
                <w:spacing w:val="1"/>
                <w:sz w:val="24"/>
                <w:szCs w:val="24"/>
              </w:rPr>
              <w:t>e</w:t>
            </w:r>
            <w:r w:rsidRPr="00F16513">
              <w:rPr>
                <w:sz w:val="24"/>
                <w:szCs w:val="24"/>
              </w:rPr>
              <w:t>rvi</w:t>
            </w:r>
            <w:r w:rsidRPr="00F16513">
              <w:rPr>
                <w:spacing w:val="-1"/>
                <w:sz w:val="24"/>
                <w:szCs w:val="24"/>
              </w:rPr>
              <w:t>c</w:t>
            </w:r>
            <w:r w:rsidRPr="00F16513">
              <w:rPr>
                <w:spacing w:val="1"/>
                <w:sz w:val="24"/>
                <w:szCs w:val="24"/>
              </w:rPr>
              <w:t>e</w:t>
            </w:r>
            <w:r w:rsidRPr="00F16513">
              <w:rPr>
                <w:sz w:val="24"/>
                <w:szCs w:val="24"/>
              </w:rPr>
              <w:t>s</w:t>
            </w:r>
            <w:r w:rsidRPr="00F16513">
              <w:rPr>
                <w:spacing w:val="3"/>
                <w:sz w:val="24"/>
                <w:szCs w:val="24"/>
              </w:rPr>
              <w:t xml:space="preserve"> </w:t>
            </w:r>
            <w:r w:rsidRPr="00F16513">
              <w:rPr>
                <w:sz w:val="24"/>
                <w:szCs w:val="24"/>
              </w:rPr>
              <w:t>r</w:t>
            </w:r>
            <w:r w:rsidRPr="00F16513">
              <w:rPr>
                <w:spacing w:val="-2"/>
                <w:sz w:val="24"/>
                <w:szCs w:val="24"/>
              </w:rPr>
              <w:t>e</w:t>
            </w:r>
            <w:r w:rsidRPr="00F16513">
              <w:rPr>
                <w:sz w:val="24"/>
                <w:szCs w:val="24"/>
              </w:rPr>
              <w:t>lat</w:t>
            </w:r>
            <w:r w:rsidRPr="00F16513">
              <w:rPr>
                <w:spacing w:val="1"/>
                <w:sz w:val="24"/>
                <w:szCs w:val="24"/>
              </w:rPr>
              <w:t>e</w:t>
            </w:r>
            <w:r w:rsidRPr="00F16513">
              <w:rPr>
                <w:sz w:val="24"/>
                <w:szCs w:val="24"/>
              </w:rPr>
              <w:t xml:space="preserve">d to those </w:t>
            </w:r>
            <w:r w:rsidRPr="00F16513">
              <w:rPr>
                <w:spacing w:val="-2"/>
                <w:sz w:val="24"/>
                <w:szCs w:val="24"/>
              </w:rPr>
              <w:t>g</w:t>
            </w:r>
            <w:r w:rsidRPr="00F16513">
              <w:rPr>
                <w:sz w:val="24"/>
                <w:szCs w:val="24"/>
              </w:rPr>
              <w:t>oods, wo</w:t>
            </w:r>
            <w:r w:rsidRPr="00F16513">
              <w:rPr>
                <w:spacing w:val="-1"/>
                <w:sz w:val="24"/>
                <w:szCs w:val="24"/>
              </w:rPr>
              <w:t>r</w:t>
            </w:r>
            <w:r w:rsidRPr="00F16513">
              <w:rPr>
                <w:sz w:val="24"/>
                <w:szCs w:val="24"/>
              </w:rPr>
              <w:t>ks or s</w:t>
            </w:r>
            <w:r w:rsidRPr="00F16513">
              <w:rPr>
                <w:spacing w:val="-1"/>
                <w:sz w:val="24"/>
                <w:szCs w:val="24"/>
              </w:rPr>
              <w:t>e</w:t>
            </w:r>
            <w:r w:rsidRPr="00F16513">
              <w:rPr>
                <w:sz w:val="24"/>
                <w:szCs w:val="24"/>
              </w:rPr>
              <w:t>rvi</w:t>
            </w:r>
            <w:r w:rsidRPr="00F16513">
              <w:rPr>
                <w:spacing w:val="-1"/>
                <w:sz w:val="24"/>
                <w:szCs w:val="24"/>
              </w:rPr>
              <w:t>ce</w:t>
            </w:r>
            <w:r w:rsidRPr="00F16513">
              <w:rPr>
                <w:sz w:val="24"/>
                <w:szCs w:val="24"/>
              </w:rPr>
              <w:t>s. Conv</w:t>
            </w:r>
            <w:r w:rsidRPr="00F16513">
              <w:rPr>
                <w:spacing w:val="-1"/>
                <w:sz w:val="24"/>
                <w:szCs w:val="24"/>
              </w:rPr>
              <w:t>e</w:t>
            </w:r>
            <w:r w:rsidRPr="00F16513">
              <w:rPr>
                <w:sz w:val="24"/>
                <w:szCs w:val="24"/>
              </w:rPr>
              <w:t>r</w:t>
            </w:r>
            <w:r w:rsidRPr="00F16513">
              <w:rPr>
                <w:spacing w:val="2"/>
                <w:sz w:val="24"/>
                <w:szCs w:val="24"/>
              </w:rPr>
              <w:t>s</w:t>
            </w:r>
            <w:r w:rsidRPr="00F16513">
              <w:rPr>
                <w:spacing w:val="-1"/>
                <w:sz w:val="24"/>
                <w:szCs w:val="24"/>
              </w:rPr>
              <w:t>e</w:t>
            </w:r>
            <w:r w:rsidRPr="00F16513">
              <w:rPr>
                <w:spacing w:val="5"/>
                <w:sz w:val="24"/>
                <w:szCs w:val="24"/>
              </w:rPr>
              <w:t>l</w:t>
            </w:r>
            <w:r w:rsidRPr="00F16513">
              <w:rPr>
                <w:spacing w:val="-5"/>
                <w:sz w:val="24"/>
                <w:szCs w:val="24"/>
              </w:rPr>
              <w:t>y</w:t>
            </w:r>
            <w:r w:rsidRPr="00F16513">
              <w:rPr>
                <w:sz w:val="24"/>
                <w:szCs w:val="24"/>
              </w:rPr>
              <w:t>, a fi</w:t>
            </w:r>
            <w:r w:rsidRPr="00F16513">
              <w:rPr>
                <w:spacing w:val="-1"/>
                <w:sz w:val="24"/>
                <w:szCs w:val="24"/>
              </w:rPr>
              <w:t>r</w:t>
            </w:r>
            <w:r w:rsidRPr="00F16513">
              <w:rPr>
                <w:sz w:val="24"/>
                <w:szCs w:val="24"/>
              </w:rPr>
              <w:t>m hir</w:t>
            </w:r>
            <w:r w:rsidRPr="00F16513">
              <w:rPr>
                <w:spacing w:val="-1"/>
                <w:sz w:val="24"/>
                <w:szCs w:val="24"/>
              </w:rPr>
              <w:t>e</w:t>
            </w:r>
            <w:r w:rsidRPr="00F16513">
              <w:rPr>
                <w:sz w:val="24"/>
                <w:szCs w:val="24"/>
              </w:rPr>
              <w:t>d</w:t>
            </w:r>
            <w:r w:rsidRPr="00F16513">
              <w:rPr>
                <w:spacing w:val="2"/>
                <w:sz w:val="24"/>
                <w:szCs w:val="24"/>
              </w:rPr>
              <w:t xml:space="preserve"> </w:t>
            </w:r>
            <w:r w:rsidRPr="00F16513">
              <w:rPr>
                <w:sz w:val="24"/>
                <w:szCs w:val="24"/>
              </w:rPr>
              <w:t>to</w:t>
            </w:r>
            <w:r w:rsidRPr="00F16513">
              <w:rPr>
                <w:spacing w:val="3"/>
                <w:sz w:val="24"/>
                <w:szCs w:val="24"/>
              </w:rPr>
              <w:t xml:space="preserve"> </w:t>
            </w:r>
            <w:r w:rsidRPr="00F16513">
              <w:rPr>
                <w:sz w:val="24"/>
                <w:szCs w:val="24"/>
              </w:rPr>
              <w:t>p</w:t>
            </w:r>
            <w:r w:rsidRPr="00F16513">
              <w:rPr>
                <w:spacing w:val="-1"/>
                <w:sz w:val="24"/>
                <w:szCs w:val="24"/>
              </w:rPr>
              <w:t>r</w:t>
            </w:r>
            <w:r w:rsidRPr="00F16513">
              <w:rPr>
                <w:sz w:val="24"/>
                <w:szCs w:val="24"/>
              </w:rPr>
              <w:t>ovide</w:t>
            </w:r>
            <w:r w:rsidRPr="00F16513">
              <w:rPr>
                <w:spacing w:val="4"/>
                <w:sz w:val="24"/>
                <w:szCs w:val="24"/>
              </w:rPr>
              <w:t xml:space="preserve"> </w:t>
            </w:r>
            <w:r w:rsidRPr="00F16513">
              <w:rPr>
                <w:spacing w:val="-1"/>
                <w:sz w:val="24"/>
                <w:szCs w:val="24"/>
              </w:rPr>
              <w:t>c</w:t>
            </w:r>
            <w:r w:rsidRPr="00F16513">
              <w:rPr>
                <w:sz w:val="24"/>
                <w:szCs w:val="24"/>
              </w:rPr>
              <w:t>onsult</w:t>
            </w:r>
            <w:r w:rsidRPr="00F16513">
              <w:rPr>
                <w:spacing w:val="1"/>
                <w:sz w:val="24"/>
                <w:szCs w:val="24"/>
              </w:rPr>
              <w:t>i</w:t>
            </w:r>
            <w:r w:rsidRPr="00F16513">
              <w:rPr>
                <w:sz w:val="24"/>
                <w:szCs w:val="24"/>
              </w:rPr>
              <w:t xml:space="preserve">ng </w:t>
            </w:r>
            <w:r w:rsidRPr="00F16513">
              <w:rPr>
                <w:spacing w:val="2"/>
                <w:sz w:val="24"/>
                <w:szCs w:val="24"/>
              </w:rPr>
              <w:t>s</w:t>
            </w:r>
            <w:r w:rsidRPr="00F16513">
              <w:rPr>
                <w:spacing w:val="-1"/>
                <w:sz w:val="24"/>
                <w:szCs w:val="24"/>
              </w:rPr>
              <w:t>e</w:t>
            </w:r>
            <w:r w:rsidRPr="00F16513">
              <w:rPr>
                <w:sz w:val="24"/>
                <w:szCs w:val="24"/>
              </w:rPr>
              <w:t>rvi</w:t>
            </w:r>
            <w:r w:rsidRPr="00F16513">
              <w:rPr>
                <w:spacing w:val="-1"/>
                <w:sz w:val="24"/>
                <w:szCs w:val="24"/>
              </w:rPr>
              <w:t>ce</w:t>
            </w:r>
            <w:r w:rsidRPr="00F16513">
              <w:rPr>
                <w:sz w:val="24"/>
                <w:szCs w:val="24"/>
              </w:rPr>
              <w:t>s</w:t>
            </w:r>
            <w:r w:rsidRPr="00F16513">
              <w:rPr>
                <w:spacing w:val="5"/>
                <w:sz w:val="24"/>
                <w:szCs w:val="24"/>
              </w:rPr>
              <w:t xml:space="preserve"> </w:t>
            </w:r>
            <w:r w:rsidRPr="00F16513">
              <w:rPr>
                <w:sz w:val="24"/>
                <w:szCs w:val="24"/>
              </w:rPr>
              <w:t>for</w:t>
            </w:r>
            <w:r w:rsidRPr="00F16513">
              <w:rPr>
                <w:spacing w:val="3"/>
                <w:sz w:val="24"/>
                <w:szCs w:val="24"/>
              </w:rPr>
              <w:t xml:space="preserve"> </w:t>
            </w:r>
            <w:r w:rsidRPr="00F16513">
              <w:rPr>
                <w:sz w:val="24"/>
                <w:szCs w:val="24"/>
              </w:rPr>
              <w:t>the</w:t>
            </w:r>
            <w:r w:rsidRPr="00F16513">
              <w:rPr>
                <w:spacing w:val="2"/>
                <w:sz w:val="24"/>
                <w:szCs w:val="24"/>
              </w:rPr>
              <w:t xml:space="preserve"> </w:t>
            </w:r>
            <w:r w:rsidRPr="00F16513">
              <w:rPr>
                <w:sz w:val="24"/>
                <w:szCs w:val="24"/>
              </w:rPr>
              <w:t>p</w:t>
            </w:r>
            <w:r w:rsidRPr="00F16513">
              <w:rPr>
                <w:spacing w:val="1"/>
                <w:sz w:val="24"/>
                <w:szCs w:val="24"/>
              </w:rPr>
              <w:t>r</w:t>
            </w:r>
            <w:r w:rsidRPr="00F16513">
              <w:rPr>
                <w:spacing w:val="-1"/>
                <w:sz w:val="24"/>
                <w:szCs w:val="24"/>
              </w:rPr>
              <w:t>e</w:t>
            </w:r>
            <w:r w:rsidRPr="00F16513">
              <w:rPr>
                <w:sz w:val="24"/>
                <w:szCs w:val="24"/>
              </w:rPr>
              <w:t>p</w:t>
            </w:r>
            <w:r w:rsidRPr="00F16513">
              <w:rPr>
                <w:spacing w:val="1"/>
                <w:sz w:val="24"/>
                <w:szCs w:val="24"/>
              </w:rPr>
              <w:t>a</w:t>
            </w:r>
            <w:r w:rsidRPr="00F16513">
              <w:rPr>
                <w:sz w:val="24"/>
                <w:szCs w:val="24"/>
              </w:rPr>
              <w:t>r</w:t>
            </w:r>
            <w:r w:rsidRPr="00F16513">
              <w:rPr>
                <w:spacing w:val="-2"/>
                <w:sz w:val="24"/>
                <w:szCs w:val="24"/>
              </w:rPr>
              <w:t>a</w:t>
            </w:r>
            <w:r w:rsidRPr="00F16513">
              <w:rPr>
                <w:sz w:val="24"/>
                <w:szCs w:val="24"/>
              </w:rPr>
              <w:t>t</w:t>
            </w:r>
            <w:r w:rsidRPr="00F16513">
              <w:rPr>
                <w:spacing w:val="1"/>
                <w:sz w:val="24"/>
                <w:szCs w:val="24"/>
              </w:rPr>
              <w:t>i</w:t>
            </w:r>
            <w:r w:rsidRPr="00F16513">
              <w:rPr>
                <w:sz w:val="24"/>
                <w:szCs w:val="24"/>
              </w:rPr>
              <w:t>on</w:t>
            </w:r>
            <w:r w:rsidRPr="00F16513">
              <w:rPr>
                <w:spacing w:val="2"/>
                <w:sz w:val="24"/>
                <w:szCs w:val="24"/>
              </w:rPr>
              <w:t xml:space="preserve"> o</w:t>
            </w:r>
            <w:r w:rsidRPr="00F16513">
              <w:rPr>
                <w:sz w:val="24"/>
                <w:szCs w:val="24"/>
              </w:rPr>
              <w:t>r i</w:t>
            </w:r>
            <w:r w:rsidRPr="00F16513">
              <w:rPr>
                <w:spacing w:val="1"/>
                <w:sz w:val="24"/>
                <w:szCs w:val="24"/>
              </w:rPr>
              <w:t>m</w:t>
            </w:r>
            <w:r w:rsidRPr="00F16513">
              <w:rPr>
                <w:sz w:val="24"/>
                <w:szCs w:val="24"/>
              </w:rPr>
              <w:t>plem</w:t>
            </w:r>
            <w:r w:rsidRPr="00F16513">
              <w:rPr>
                <w:spacing w:val="-1"/>
                <w:sz w:val="24"/>
                <w:szCs w:val="24"/>
              </w:rPr>
              <w:t>e</w:t>
            </w:r>
            <w:r w:rsidRPr="00F16513">
              <w:rPr>
                <w:sz w:val="24"/>
                <w:szCs w:val="24"/>
              </w:rPr>
              <w:t>ntation</w:t>
            </w:r>
            <w:r w:rsidRPr="00F16513">
              <w:rPr>
                <w:spacing w:val="5"/>
                <w:sz w:val="24"/>
                <w:szCs w:val="24"/>
              </w:rPr>
              <w:t xml:space="preserve"> </w:t>
            </w:r>
            <w:r w:rsidRPr="00F16513">
              <w:rPr>
                <w:sz w:val="24"/>
                <w:szCs w:val="24"/>
              </w:rPr>
              <w:t>of</w:t>
            </w:r>
            <w:r w:rsidRPr="00F16513">
              <w:rPr>
                <w:spacing w:val="4"/>
                <w:sz w:val="24"/>
                <w:szCs w:val="24"/>
              </w:rPr>
              <w:t xml:space="preserve"> </w:t>
            </w:r>
            <w:r w:rsidRPr="00F16513">
              <w:rPr>
                <w:sz w:val="24"/>
                <w:szCs w:val="24"/>
              </w:rPr>
              <w:t>a</w:t>
            </w:r>
            <w:r w:rsidRPr="00F16513">
              <w:rPr>
                <w:spacing w:val="4"/>
                <w:sz w:val="24"/>
                <w:szCs w:val="24"/>
              </w:rPr>
              <w:t xml:space="preserve"> </w:t>
            </w:r>
            <w:r w:rsidRPr="00F16513">
              <w:rPr>
                <w:sz w:val="24"/>
                <w:szCs w:val="24"/>
              </w:rPr>
              <w:t>p</w:t>
            </w:r>
            <w:r w:rsidRPr="00F16513">
              <w:rPr>
                <w:spacing w:val="-1"/>
                <w:sz w:val="24"/>
                <w:szCs w:val="24"/>
              </w:rPr>
              <w:t>r</w:t>
            </w:r>
            <w:r w:rsidRPr="00F16513">
              <w:rPr>
                <w:sz w:val="24"/>
                <w:szCs w:val="24"/>
              </w:rPr>
              <w:t>o</w:t>
            </w:r>
            <w:r w:rsidRPr="00F16513">
              <w:rPr>
                <w:spacing w:val="3"/>
                <w:sz w:val="24"/>
                <w:szCs w:val="24"/>
              </w:rPr>
              <w:t>j</w:t>
            </w:r>
            <w:r w:rsidRPr="00F16513">
              <w:rPr>
                <w:spacing w:val="-1"/>
                <w:sz w:val="24"/>
                <w:szCs w:val="24"/>
              </w:rPr>
              <w:t>ec</w:t>
            </w:r>
            <w:r w:rsidRPr="00F16513">
              <w:rPr>
                <w:sz w:val="24"/>
                <w:szCs w:val="24"/>
              </w:rPr>
              <w:t>t,</w:t>
            </w:r>
            <w:r w:rsidRPr="00F16513">
              <w:rPr>
                <w:spacing w:val="7"/>
                <w:sz w:val="24"/>
                <w:szCs w:val="24"/>
              </w:rPr>
              <w:t xml:space="preserve"> </w:t>
            </w:r>
            <w:r w:rsidRPr="00F16513">
              <w:rPr>
                <w:spacing w:val="-1"/>
                <w:sz w:val="24"/>
                <w:szCs w:val="24"/>
              </w:rPr>
              <w:t>a</w:t>
            </w:r>
            <w:r w:rsidRPr="00F16513">
              <w:rPr>
                <w:spacing w:val="5"/>
                <w:sz w:val="24"/>
                <w:szCs w:val="24"/>
              </w:rPr>
              <w:t>n</w:t>
            </w:r>
            <w:r w:rsidRPr="00F16513">
              <w:rPr>
                <w:sz w:val="24"/>
                <w:szCs w:val="24"/>
              </w:rPr>
              <w:t xml:space="preserve">y </w:t>
            </w:r>
            <w:r w:rsidRPr="00F16513">
              <w:rPr>
                <w:spacing w:val="2"/>
                <w:sz w:val="24"/>
                <w:szCs w:val="24"/>
              </w:rPr>
              <w:t>o</w:t>
            </w:r>
            <w:r w:rsidRPr="00F16513">
              <w:rPr>
                <w:sz w:val="24"/>
                <w:szCs w:val="24"/>
              </w:rPr>
              <w:t>f</w:t>
            </w:r>
            <w:r w:rsidRPr="00F16513">
              <w:rPr>
                <w:spacing w:val="4"/>
                <w:sz w:val="24"/>
                <w:szCs w:val="24"/>
              </w:rPr>
              <w:t xml:space="preserve"> </w:t>
            </w:r>
            <w:r w:rsidRPr="00F16513">
              <w:rPr>
                <w:sz w:val="24"/>
                <w:szCs w:val="24"/>
              </w:rPr>
              <w:t>i</w:t>
            </w:r>
            <w:r w:rsidRPr="00F16513">
              <w:rPr>
                <w:spacing w:val="1"/>
                <w:sz w:val="24"/>
                <w:szCs w:val="24"/>
              </w:rPr>
              <w:t>t</w:t>
            </w:r>
            <w:r w:rsidRPr="00F16513">
              <w:rPr>
                <w:sz w:val="24"/>
                <w:szCs w:val="24"/>
              </w:rPr>
              <w:t>s</w:t>
            </w:r>
            <w:r w:rsidRPr="00F16513">
              <w:rPr>
                <w:spacing w:val="5"/>
                <w:sz w:val="24"/>
                <w:szCs w:val="24"/>
              </w:rPr>
              <w:t xml:space="preserve"> </w:t>
            </w:r>
            <w:r w:rsidRPr="00F16513">
              <w:rPr>
                <w:spacing w:val="-1"/>
                <w:sz w:val="24"/>
                <w:szCs w:val="24"/>
              </w:rPr>
              <w:t>a</w:t>
            </w:r>
            <w:r w:rsidRPr="00F16513">
              <w:rPr>
                <w:spacing w:val="1"/>
                <w:sz w:val="24"/>
                <w:szCs w:val="24"/>
              </w:rPr>
              <w:t>f</w:t>
            </w:r>
            <w:r w:rsidRPr="00F16513">
              <w:rPr>
                <w:sz w:val="24"/>
                <w:szCs w:val="24"/>
              </w:rPr>
              <w:t>filiat</w:t>
            </w:r>
            <w:r w:rsidRPr="00F16513">
              <w:rPr>
                <w:spacing w:val="-1"/>
                <w:sz w:val="24"/>
                <w:szCs w:val="24"/>
              </w:rPr>
              <w:t>e</w:t>
            </w:r>
            <w:r w:rsidRPr="00F16513">
              <w:rPr>
                <w:sz w:val="24"/>
                <w:szCs w:val="24"/>
              </w:rPr>
              <w:t>s,</w:t>
            </w:r>
            <w:r w:rsidRPr="00F16513">
              <w:rPr>
                <w:spacing w:val="7"/>
                <w:sz w:val="24"/>
                <w:szCs w:val="24"/>
              </w:rPr>
              <w:t xml:space="preserve"> </w:t>
            </w:r>
            <w:r w:rsidRPr="00F16513">
              <w:rPr>
                <w:sz w:val="24"/>
                <w:szCs w:val="24"/>
              </w:rPr>
              <w:t>shall</w:t>
            </w:r>
            <w:r w:rsidRPr="00F16513">
              <w:rPr>
                <w:spacing w:val="5"/>
                <w:sz w:val="24"/>
                <w:szCs w:val="24"/>
              </w:rPr>
              <w:t xml:space="preserve"> </w:t>
            </w:r>
            <w:r w:rsidRPr="00F16513">
              <w:rPr>
                <w:sz w:val="24"/>
                <w:szCs w:val="24"/>
              </w:rPr>
              <w:t>be disqu</w:t>
            </w:r>
            <w:r w:rsidRPr="00F16513">
              <w:rPr>
                <w:spacing w:val="-1"/>
                <w:sz w:val="24"/>
                <w:szCs w:val="24"/>
              </w:rPr>
              <w:t>a</w:t>
            </w:r>
            <w:r w:rsidRPr="00F16513">
              <w:rPr>
                <w:sz w:val="24"/>
                <w:szCs w:val="24"/>
              </w:rPr>
              <w:t>l</w:t>
            </w:r>
            <w:r w:rsidRPr="00F16513">
              <w:rPr>
                <w:spacing w:val="1"/>
                <w:sz w:val="24"/>
                <w:szCs w:val="24"/>
              </w:rPr>
              <w:t>i</w:t>
            </w:r>
            <w:r w:rsidRPr="00F16513">
              <w:rPr>
                <w:sz w:val="24"/>
                <w:szCs w:val="24"/>
              </w:rPr>
              <w:t>fi</w:t>
            </w:r>
            <w:r w:rsidRPr="00F16513">
              <w:rPr>
                <w:spacing w:val="-1"/>
                <w:sz w:val="24"/>
                <w:szCs w:val="24"/>
              </w:rPr>
              <w:t>e</w:t>
            </w:r>
            <w:r w:rsidRPr="00F16513">
              <w:rPr>
                <w:sz w:val="24"/>
                <w:szCs w:val="24"/>
              </w:rPr>
              <w:t>d</w:t>
            </w:r>
            <w:r w:rsidRPr="00F16513">
              <w:rPr>
                <w:spacing w:val="5"/>
                <w:sz w:val="24"/>
                <w:szCs w:val="24"/>
              </w:rPr>
              <w:t xml:space="preserve"> </w:t>
            </w:r>
            <w:r w:rsidRPr="00F16513">
              <w:rPr>
                <w:sz w:val="24"/>
                <w:szCs w:val="24"/>
              </w:rPr>
              <w:t>f</w:t>
            </w:r>
            <w:r w:rsidRPr="00F16513">
              <w:rPr>
                <w:spacing w:val="-1"/>
                <w:sz w:val="24"/>
                <w:szCs w:val="24"/>
              </w:rPr>
              <w:t>r</w:t>
            </w:r>
            <w:r w:rsidRPr="00F16513">
              <w:rPr>
                <w:sz w:val="24"/>
                <w:szCs w:val="24"/>
              </w:rPr>
              <w:t>om</w:t>
            </w:r>
            <w:r w:rsidRPr="00F16513">
              <w:rPr>
                <w:spacing w:val="5"/>
                <w:sz w:val="24"/>
                <w:szCs w:val="24"/>
              </w:rPr>
              <w:t xml:space="preserve"> </w:t>
            </w:r>
            <w:r w:rsidRPr="00F16513">
              <w:rPr>
                <w:sz w:val="24"/>
                <w:szCs w:val="24"/>
              </w:rPr>
              <w:t>subse</w:t>
            </w:r>
            <w:r w:rsidRPr="00F16513">
              <w:rPr>
                <w:spacing w:val="2"/>
                <w:sz w:val="24"/>
                <w:szCs w:val="24"/>
              </w:rPr>
              <w:t>q</w:t>
            </w:r>
            <w:r w:rsidRPr="00F16513">
              <w:rPr>
                <w:sz w:val="24"/>
                <w:szCs w:val="24"/>
              </w:rPr>
              <w:t>u</w:t>
            </w:r>
            <w:r w:rsidRPr="00F16513">
              <w:rPr>
                <w:spacing w:val="-1"/>
                <w:sz w:val="24"/>
                <w:szCs w:val="24"/>
              </w:rPr>
              <w:t>e</w:t>
            </w:r>
            <w:r w:rsidRPr="00F16513">
              <w:rPr>
                <w:sz w:val="24"/>
                <w:szCs w:val="24"/>
              </w:rPr>
              <w:t>nt</w:t>
            </w:r>
            <w:r w:rsidRPr="00F16513">
              <w:rPr>
                <w:spacing w:val="3"/>
                <w:sz w:val="24"/>
                <w:szCs w:val="24"/>
              </w:rPr>
              <w:t>l</w:t>
            </w:r>
            <w:r w:rsidRPr="00F16513">
              <w:rPr>
                <w:sz w:val="24"/>
                <w:szCs w:val="24"/>
              </w:rPr>
              <w:t>y p</w:t>
            </w:r>
            <w:r w:rsidRPr="00F16513">
              <w:rPr>
                <w:spacing w:val="-1"/>
                <w:sz w:val="24"/>
                <w:szCs w:val="24"/>
              </w:rPr>
              <w:t>r</w:t>
            </w:r>
            <w:r w:rsidRPr="00F16513">
              <w:rPr>
                <w:sz w:val="24"/>
                <w:szCs w:val="24"/>
              </w:rPr>
              <w:t>ovid</w:t>
            </w:r>
            <w:r w:rsidRPr="00F16513">
              <w:rPr>
                <w:spacing w:val="1"/>
                <w:sz w:val="24"/>
                <w:szCs w:val="24"/>
              </w:rPr>
              <w:t>i</w:t>
            </w:r>
            <w:r w:rsidRPr="00F16513">
              <w:rPr>
                <w:spacing w:val="2"/>
                <w:sz w:val="24"/>
                <w:szCs w:val="24"/>
              </w:rPr>
              <w:t>n</w:t>
            </w:r>
            <w:r w:rsidRPr="00F16513">
              <w:rPr>
                <w:sz w:val="24"/>
                <w:szCs w:val="24"/>
              </w:rPr>
              <w:t>g</w:t>
            </w:r>
            <w:r w:rsidRPr="00F16513">
              <w:rPr>
                <w:spacing w:val="5"/>
                <w:sz w:val="24"/>
                <w:szCs w:val="24"/>
              </w:rPr>
              <w:t xml:space="preserve"> </w:t>
            </w:r>
            <w:r w:rsidRPr="00F16513">
              <w:rPr>
                <w:spacing w:val="-2"/>
                <w:sz w:val="24"/>
                <w:szCs w:val="24"/>
              </w:rPr>
              <w:t>g</w:t>
            </w:r>
            <w:r w:rsidRPr="00F16513">
              <w:rPr>
                <w:sz w:val="24"/>
                <w:szCs w:val="24"/>
              </w:rPr>
              <w:t>oods</w:t>
            </w:r>
            <w:r w:rsidRPr="00F16513">
              <w:rPr>
                <w:spacing w:val="7"/>
                <w:sz w:val="24"/>
                <w:szCs w:val="24"/>
              </w:rPr>
              <w:t xml:space="preserve"> </w:t>
            </w:r>
            <w:r w:rsidRPr="00F16513">
              <w:rPr>
                <w:spacing w:val="4"/>
                <w:sz w:val="24"/>
                <w:szCs w:val="24"/>
              </w:rPr>
              <w:t>o</w:t>
            </w:r>
            <w:r w:rsidRPr="00F16513">
              <w:rPr>
                <w:sz w:val="24"/>
                <w:szCs w:val="24"/>
              </w:rPr>
              <w:t>r</w:t>
            </w:r>
            <w:r w:rsidRPr="00F16513">
              <w:rPr>
                <w:spacing w:val="4"/>
                <w:sz w:val="24"/>
                <w:szCs w:val="24"/>
              </w:rPr>
              <w:t xml:space="preserve"> </w:t>
            </w:r>
            <w:r w:rsidRPr="00F16513">
              <w:rPr>
                <w:sz w:val="24"/>
                <w:szCs w:val="24"/>
              </w:rPr>
              <w:t>wo</w:t>
            </w:r>
            <w:r w:rsidRPr="00F16513">
              <w:rPr>
                <w:spacing w:val="-1"/>
                <w:sz w:val="24"/>
                <w:szCs w:val="24"/>
              </w:rPr>
              <w:t>r</w:t>
            </w:r>
            <w:r w:rsidRPr="00F16513">
              <w:rPr>
                <w:spacing w:val="2"/>
                <w:sz w:val="24"/>
                <w:szCs w:val="24"/>
              </w:rPr>
              <w:t>k</w:t>
            </w:r>
            <w:r w:rsidRPr="00F16513">
              <w:rPr>
                <w:sz w:val="24"/>
                <w:szCs w:val="24"/>
              </w:rPr>
              <w:t>s or</w:t>
            </w:r>
            <w:r w:rsidRPr="00F16513">
              <w:rPr>
                <w:spacing w:val="1"/>
                <w:sz w:val="24"/>
                <w:szCs w:val="24"/>
              </w:rPr>
              <w:t xml:space="preserve"> </w:t>
            </w:r>
            <w:r w:rsidRPr="00F16513">
              <w:rPr>
                <w:sz w:val="24"/>
                <w:szCs w:val="24"/>
              </w:rPr>
              <w:t>s</w:t>
            </w:r>
            <w:r w:rsidRPr="00F16513">
              <w:rPr>
                <w:spacing w:val="-1"/>
                <w:sz w:val="24"/>
                <w:szCs w:val="24"/>
              </w:rPr>
              <w:t>e</w:t>
            </w:r>
            <w:r w:rsidRPr="00F16513">
              <w:rPr>
                <w:sz w:val="24"/>
                <w:szCs w:val="24"/>
              </w:rPr>
              <w:t>rvi</w:t>
            </w:r>
            <w:r w:rsidRPr="00F16513">
              <w:rPr>
                <w:spacing w:val="-1"/>
                <w:sz w:val="24"/>
                <w:szCs w:val="24"/>
              </w:rPr>
              <w:t>ce</w:t>
            </w:r>
            <w:r w:rsidRPr="00F16513">
              <w:rPr>
                <w:sz w:val="24"/>
                <w:szCs w:val="24"/>
              </w:rPr>
              <w:t>s</w:t>
            </w:r>
            <w:r w:rsidRPr="00F16513">
              <w:rPr>
                <w:spacing w:val="2"/>
                <w:sz w:val="24"/>
                <w:szCs w:val="24"/>
              </w:rPr>
              <w:t xml:space="preserve"> </w:t>
            </w:r>
            <w:r w:rsidRPr="00F16513">
              <w:rPr>
                <w:sz w:val="24"/>
                <w:szCs w:val="24"/>
              </w:rPr>
              <w:t>other</w:t>
            </w:r>
            <w:r w:rsidRPr="00F16513">
              <w:rPr>
                <w:spacing w:val="1"/>
                <w:sz w:val="24"/>
                <w:szCs w:val="24"/>
              </w:rPr>
              <w:t xml:space="preserve"> </w:t>
            </w:r>
            <w:r w:rsidRPr="00F16513">
              <w:rPr>
                <w:sz w:val="24"/>
                <w:szCs w:val="24"/>
              </w:rPr>
              <w:t>than</w:t>
            </w:r>
            <w:r w:rsidRPr="00F16513">
              <w:rPr>
                <w:spacing w:val="2"/>
                <w:sz w:val="24"/>
                <w:szCs w:val="24"/>
              </w:rPr>
              <w:t xml:space="preserve"> </w:t>
            </w:r>
            <w:r w:rsidRPr="00F16513">
              <w:rPr>
                <w:spacing w:val="-1"/>
                <w:sz w:val="24"/>
                <w:szCs w:val="24"/>
              </w:rPr>
              <w:t>c</w:t>
            </w:r>
            <w:r w:rsidRPr="00F16513">
              <w:rPr>
                <w:spacing w:val="2"/>
                <w:sz w:val="24"/>
                <w:szCs w:val="24"/>
              </w:rPr>
              <w:t>o</w:t>
            </w:r>
            <w:r w:rsidRPr="00F16513">
              <w:rPr>
                <w:sz w:val="24"/>
                <w:szCs w:val="24"/>
              </w:rPr>
              <w:t>nsult</w:t>
            </w:r>
            <w:r w:rsidRPr="00F16513">
              <w:rPr>
                <w:spacing w:val="1"/>
                <w:sz w:val="24"/>
                <w:szCs w:val="24"/>
              </w:rPr>
              <w:t>i</w:t>
            </w:r>
            <w:r w:rsidRPr="00F16513">
              <w:rPr>
                <w:sz w:val="24"/>
                <w:szCs w:val="24"/>
              </w:rPr>
              <w:t>ng s</w:t>
            </w:r>
            <w:r w:rsidRPr="00F16513">
              <w:rPr>
                <w:spacing w:val="-1"/>
                <w:sz w:val="24"/>
                <w:szCs w:val="24"/>
              </w:rPr>
              <w:t>e</w:t>
            </w:r>
            <w:r w:rsidRPr="00F16513">
              <w:rPr>
                <w:sz w:val="24"/>
                <w:szCs w:val="24"/>
              </w:rPr>
              <w:t>rvi</w:t>
            </w:r>
            <w:r w:rsidRPr="00F16513">
              <w:rPr>
                <w:spacing w:val="-1"/>
                <w:sz w:val="24"/>
                <w:szCs w:val="24"/>
              </w:rPr>
              <w:t>ce</w:t>
            </w:r>
            <w:r w:rsidRPr="00F16513">
              <w:rPr>
                <w:sz w:val="24"/>
                <w:szCs w:val="24"/>
              </w:rPr>
              <w:t>s</w:t>
            </w:r>
            <w:r w:rsidRPr="00F16513">
              <w:rPr>
                <w:spacing w:val="2"/>
                <w:sz w:val="24"/>
                <w:szCs w:val="24"/>
              </w:rPr>
              <w:t xml:space="preserve"> </w:t>
            </w:r>
            <w:r w:rsidRPr="00F16513">
              <w:rPr>
                <w:sz w:val="24"/>
                <w:szCs w:val="24"/>
              </w:rPr>
              <w:t>r</w:t>
            </w:r>
            <w:r w:rsidRPr="00F16513">
              <w:rPr>
                <w:spacing w:val="-2"/>
                <w:sz w:val="24"/>
                <w:szCs w:val="24"/>
              </w:rPr>
              <w:t>e</w:t>
            </w:r>
            <w:r w:rsidRPr="00F16513">
              <w:rPr>
                <w:sz w:val="24"/>
                <w:szCs w:val="24"/>
              </w:rPr>
              <w:t>sul</w:t>
            </w:r>
            <w:r w:rsidRPr="00F16513">
              <w:rPr>
                <w:spacing w:val="1"/>
                <w:sz w:val="24"/>
                <w:szCs w:val="24"/>
              </w:rPr>
              <w:t>t</w:t>
            </w:r>
            <w:r w:rsidRPr="00F16513">
              <w:rPr>
                <w:sz w:val="24"/>
                <w:szCs w:val="24"/>
              </w:rPr>
              <w:t>i</w:t>
            </w:r>
            <w:r w:rsidRPr="00F16513">
              <w:rPr>
                <w:spacing w:val="3"/>
                <w:sz w:val="24"/>
                <w:szCs w:val="24"/>
              </w:rPr>
              <w:t>n</w:t>
            </w:r>
            <w:r w:rsidRPr="00F16513">
              <w:rPr>
                <w:sz w:val="24"/>
                <w:szCs w:val="24"/>
              </w:rPr>
              <w:t>g f</w:t>
            </w:r>
            <w:r w:rsidRPr="00F16513">
              <w:rPr>
                <w:spacing w:val="-1"/>
                <w:sz w:val="24"/>
                <w:szCs w:val="24"/>
              </w:rPr>
              <w:t>r</w:t>
            </w:r>
            <w:r w:rsidRPr="00F16513">
              <w:rPr>
                <w:sz w:val="24"/>
                <w:szCs w:val="24"/>
              </w:rPr>
              <w:t>om</w:t>
            </w:r>
            <w:r w:rsidRPr="00F16513">
              <w:rPr>
                <w:spacing w:val="3"/>
                <w:sz w:val="24"/>
                <w:szCs w:val="24"/>
              </w:rPr>
              <w:t xml:space="preserve"> </w:t>
            </w:r>
            <w:r w:rsidRPr="00F16513">
              <w:rPr>
                <w:spacing w:val="2"/>
                <w:sz w:val="24"/>
                <w:szCs w:val="24"/>
              </w:rPr>
              <w:t>o</w:t>
            </w:r>
            <w:r w:rsidRPr="00F16513">
              <w:rPr>
                <w:sz w:val="24"/>
                <w:szCs w:val="24"/>
              </w:rPr>
              <w:t>r dir</w:t>
            </w:r>
            <w:r w:rsidRPr="00F16513">
              <w:rPr>
                <w:spacing w:val="-1"/>
                <w:sz w:val="24"/>
                <w:szCs w:val="24"/>
              </w:rPr>
              <w:t>ec</w:t>
            </w:r>
            <w:r w:rsidRPr="00F16513">
              <w:rPr>
                <w:sz w:val="24"/>
                <w:szCs w:val="24"/>
              </w:rPr>
              <w:t>t</w:t>
            </w:r>
            <w:r w:rsidRPr="00F16513">
              <w:rPr>
                <w:spacing w:val="3"/>
                <w:sz w:val="24"/>
                <w:szCs w:val="24"/>
              </w:rPr>
              <w:t>l</w:t>
            </w:r>
            <w:r w:rsidRPr="00F16513">
              <w:rPr>
                <w:sz w:val="24"/>
                <w:szCs w:val="24"/>
              </w:rPr>
              <w:t>y r</w:t>
            </w:r>
            <w:r w:rsidRPr="00F16513">
              <w:rPr>
                <w:spacing w:val="-2"/>
                <w:sz w:val="24"/>
                <w:szCs w:val="24"/>
              </w:rPr>
              <w:t>e</w:t>
            </w:r>
            <w:r w:rsidRPr="00F16513">
              <w:rPr>
                <w:sz w:val="24"/>
                <w:szCs w:val="24"/>
              </w:rPr>
              <w:t>lat</w:t>
            </w:r>
            <w:r w:rsidRPr="00F16513">
              <w:rPr>
                <w:spacing w:val="-1"/>
                <w:sz w:val="24"/>
                <w:szCs w:val="24"/>
              </w:rPr>
              <w:t>e</w:t>
            </w:r>
            <w:r w:rsidRPr="00F16513">
              <w:rPr>
                <w:sz w:val="24"/>
                <w:szCs w:val="24"/>
              </w:rPr>
              <w:t>d</w:t>
            </w:r>
            <w:r w:rsidRPr="00F16513">
              <w:rPr>
                <w:spacing w:val="3"/>
                <w:sz w:val="24"/>
                <w:szCs w:val="24"/>
              </w:rPr>
              <w:t xml:space="preserve"> </w:t>
            </w:r>
            <w:r w:rsidRPr="00F16513">
              <w:rPr>
                <w:sz w:val="24"/>
                <w:szCs w:val="24"/>
              </w:rPr>
              <w:t>to</w:t>
            </w:r>
            <w:r w:rsidRPr="00F16513">
              <w:rPr>
                <w:spacing w:val="3"/>
                <w:sz w:val="24"/>
                <w:szCs w:val="24"/>
              </w:rPr>
              <w:t xml:space="preserve"> </w:t>
            </w:r>
            <w:r w:rsidRPr="00F16513">
              <w:rPr>
                <w:sz w:val="24"/>
                <w:szCs w:val="24"/>
              </w:rPr>
              <w:t>the</w:t>
            </w:r>
            <w:r w:rsidRPr="00F16513">
              <w:rPr>
                <w:spacing w:val="2"/>
                <w:sz w:val="24"/>
                <w:szCs w:val="24"/>
              </w:rPr>
              <w:t xml:space="preserve"> </w:t>
            </w:r>
            <w:r w:rsidRPr="00F16513">
              <w:rPr>
                <w:sz w:val="24"/>
                <w:szCs w:val="24"/>
              </w:rPr>
              <w:t>fi</w:t>
            </w:r>
            <w:r w:rsidRPr="00F16513">
              <w:rPr>
                <w:spacing w:val="1"/>
                <w:sz w:val="24"/>
                <w:szCs w:val="24"/>
              </w:rPr>
              <w:t>r</w:t>
            </w:r>
            <w:r w:rsidRPr="00F16513">
              <w:rPr>
                <w:sz w:val="24"/>
                <w:szCs w:val="24"/>
              </w:rPr>
              <w:t>m’s</w:t>
            </w:r>
            <w:r w:rsidRPr="00F16513">
              <w:rPr>
                <w:spacing w:val="3"/>
                <w:sz w:val="24"/>
                <w:szCs w:val="24"/>
              </w:rPr>
              <w:t xml:space="preserve"> </w:t>
            </w:r>
            <w:r w:rsidRPr="00F16513">
              <w:rPr>
                <w:spacing w:val="-1"/>
                <w:sz w:val="24"/>
                <w:szCs w:val="24"/>
              </w:rPr>
              <w:t>c</w:t>
            </w:r>
            <w:r w:rsidRPr="00F16513">
              <w:rPr>
                <w:sz w:val="24"/>
                <w:szCs w:val="24"/>
              </w:rPr>
              <w:t>onsult</w:t>
            </w:r>
            <w:r w:rsidRPr="00F16513">
              <w:rPr>
                <w:spacing w:val="1"/>
                <w:sz w:val="24"/>
                <w:szCs w:val="24"/>
              </w:rPr>
              <w:t>i</w:t>
            </w:r>
            <w:r w:rsidRPr="00F16513">
              <w:rPr>
                <w:sz w:val="24"/>
                <w:szCs w:val="24"/>
              </w:rPr>
              <w:t>ng s</w:t>
            </w:r>
            <w:r w:rsidRPr="00F16513">
              <w:rPr>
                <w:spacing w:val="-1"/>
                <w:sz w:val="24"/>
                <w:szCs w:val="24"/>
              </w:rPr>
              <w:t>e</w:t>
            </w:r>
            <w:r w:rsidRPr="00F16513">
              <w:rPr>
                <w:sz w:val="24"/>
                <w:szCs w:val="24"/>
              </w:rPr>
              <w:t>rvi</w:t>
            </w:r>
            <w:r w:rsidRPr="00F16513">
              <w:rPr>
                <w:spacing w:val="1"/>
                <w:sz w:val="24"/>
                <w:szCs w:val="24"/>
              </w:rPr>
              <w:t>c</w:t>
            </w:r>
            <w:r w:rsidRPr="00F16513">
              <w:rPr>
                <w:spacing w:val="-1"/>
                <w:sz w:val="24"/>
                <w:szCs w:val="24"/>
              </w:rPr>
              <w:t>e</w:t>
            </w:r>
            <w:r w:rsidRPr="00F16513">
              <w:rPr>
                <w:sz w:val="24"/>
                <w:szCs w:val="24"/>
              </w:rPr>
              <w:t>s</w:t>
            </w:r>
            <w:r w:rsidRPr="00F16513">
              <w:rPr>
                <w:spacing w:val="3"/>
                <w:sz w:val="24"/>
                <w:szCs w:val="24"/>
              </w:rPr>
              <w:t xml:space="preserve"> </w:t>
            </w:r>
            <w:r w:rsidRPr="00F16513">
              <w:rPr>
                <w:sz w:val="24"/>
                <w:szCs w:val="24"/>
              </w:rPr>
              <w:t>for</w:t>
            </w:r>
            <w:r w:rsidRPr="00F16513">
              <w:rPr>
                <w:spacing w:val="1"/>
                <w:sz w:val="24"/>
                <w:szCs w:val="24"/>
              </w:rPr>
              <w:t xml:space="preserve"> </w:t>
            </w:r>
            <w:r w:rsidRPr="00F16513">
              <w:rPr>
                <w:sz w:val="24"/>
                <w:szCs w:val="24"/>
              </w:rPr>
              <w:t>su</w:t>
            </w:r>
            <w:r w:rsidRPr="00F16513">
              <w:rPr>
                <w:spacing w:val="1"/>
                <w:sz w:val="24"/>
                <w:szCs w:val="24"/>
              </w:rPr>
              <w:t>c</w:t>
            </w:r>
            <w:r w:rsidRPr="00F16513">
              <w:rPr>
                <w:sz w:val="24"/>
                <w:szCs w:val="24"/>
              </w:rPr>
              <w:t>h p</w:t>
            </w:r>
            <w:r w:rsidRPr="00F16513">
              <w:rPr>
                <w:spacing w:val="-1"/>
                <w:sz w:val="24"/>
                <w:szCs w:val="24"/>
              </w:rPr>
              <w:t>re</w:t>
            </w:r>
            <w:r w:rsidRPr="00F16513">
              <w:rPr>
                <w:sz w:val="24"/>
                <w:szCs w:val="24"/>
              </w:rPr>
              <w:t>p</w:t>
            </w:r>
            <w:r w:rsidRPr="00F16513">
              <w:rPr>
                <w:spacing w:val="-1"/>
                <w:sz w:val="24"/>
                <w:szCs w:val="24"/>
              </w:rPr>
              <w:t>a</w:t>
            </w:r>
            <w:r w:rsidRPr="00F16513">
              <w:rPr>
                <w:spacing w:val="1"/>
                <w:sz w:val="24"/>
                <w:szCs w:val="24"/>
              </w:rPr>
              <w:t>r</w:t>
            </w:r>
            <w:r w:rsidRPr="00F16513">
              <w:rPr>
                <w:spacing w:val="-1"/>
                <w:sz w:val="24"/>
                <w:szCs w:val="24"/>
              </w:rPr>
              <w:t>a</w:t>
            </w:r>
            <w:r w:rsidRPr="00F16513">
              <w:rPr>
                <w:sz w:val="24"/>
                <w:szCs w:val="24"/>
              </w:rPr>
              <w:t>t</w:t>
            </w:r>
            <w:r w:rsidRPr="00F16513">
              <w:rPr>
                <w:spacing w:val="1"/>
                <w:sz w:val="24"/>
                <w:szCs w:val="24"/>
              </w:rPr>
              <w:t>i</w:t>
            </w:r>
            <w:r w:rsidRPr="00F16513">
              <w:rPr>
                <w:sz w:val="24"/>
                <w:szCs w:val="24"/>
              </w:rPr>
              <w:t>on or</w:t>
            </w:r>
            <w:r w:rsidRPr="00F16513">
              <w:rPr>
                <w:spacing w:val="-1"/>
                <w:sz w:val="24"/>
                <w:szCs w:val="24"/>
              </w:rPr>
              <w:t xml:space="preserve"> </w:t>
            </w:r>
            <w:r w:rsidRPr="00F16513">
              <w:rPr>
                <w:sz w:val="24"/>
                <w:szCs w:val="24"/>
              </w:rPr>
              <w:t>i</w:t>
            </w:r>
            <w:r w:rsidRPr="00F16513">
              <w:rPr>
                <w:spacing w:val="1"/>
                <w:sz w:val="24"/>
                <w:szCs w:val="24"/>
              </w:rPr>
              <w:t>m</w:t>
            </w:r>
            <w:r w:rsidRPr="00F16513">
              <w:rPr>
                <w:sz w:val="24"/>
                <w:szCs w:val="24"/>
              </w:rPr>
              <w:t>plem</w:t>
            </w:r>
            <w:r w:rsidRPr="00F16513">
              <w:rPr>
                <w:spacing w:val="-1"/>
                <w:sz w:val="24"/>
                <w:szCs w:val="24"/>
              </w:rPr>
              <w:t>e</w:t>
            </w:r>
            <w:r w:rsidRPr="00F16513">
              <w:rPr>
                <w:sz w:val="24"/>
                <w:szCs w:val="24"/>
              </w:rPr>
              <w:t>ntatio</w:t>
            </w:r>
            <w:r w:rsidRPr="00F16513">
              <w:rPr>
                <w:spacing w:val="2"/>
                <w:sz w:val="24"/>
                <w:szCs w:val="24"/>
              </w:rPr>
              <w:t>n</w:t>
            </w:r>
            <w:r w:rsidRPr="00F16513">
              <w:rPr>
                <w:sz w:val="24"/>
                <w:szCs w:val="24"/>
              </w:rPr>
              <w:t>.</w:t>
            </w:r>
          </w:p>
          <w:p w:rsidR="00F16513" w:rsidRDefault="00F16513" w:rsidP="005C08C5">
            <w:pPr>
              <w:pStyle w:val="ListParagraph"/>
              <w:numPr>
                <w:ilvl w:val="0"/>
                <w:numId w:val="37"/>
              </w:numPr>
              <w:spacing w:before="29"/>
              <w:ind w:right="119"/>
              <w:jc w:val="both"/>
              <w:rPr>
                <w:sz w:val="24"/>
                <w:szCs w:val="24"/>
              </w:rPr>
            </w:pPr>
            <w:r>
              <w:rPr>
                <w:sz w:val="24"/>
                <w:szCs w:val="24"/>
              </w:rPr>
              <w:t>A  Consultant (in</w:t>
            </w:r>
            <w:r>
              <w:rPr>
                <w:spacing w:val="-1"/>
                <w:sz w:val="24"/>
                <w:szCs w:val="24"/>
              </w:rPr>
              <w:t>c</w:t>
            </w:r>
            <w:r>
              <w:rPr>
                <w:sz w:val="24"/>
                <w:szCs w:val="24"/>
              </w:rPr>
              <w:t>lud</w:t>
            </w:r>
            <w:r>
              <w:rPr>
                <w:spacing w:val="-1"/>
                <w:sz w:val="24"/>
                <w:szCs w:val="24"/>
              </w:rPr>
              <w:t>i</w:t>
            </w:r>
            <w:r>
              <w:rPr>
                <w:sz w:val="24"/>
                <w:szCs w:val="24"/>
              </w:rPr>
              <w:t>ng its Personnel and Sub- Consultants)</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pacing w:val="5"/>
                <w:sz w:val="24"/>
                <w:szCs w:val="24"/>
              </w:rPr>
              <w:t>n</w:t>
            </w:r>
            <w:r>
              <w:rPr>
                <w:sz w:val="24"/>
                <w:szCs w:val="24"/>
              </w:rPr>
              <w:t>y of</w:t>
            </w:r>
            <w:r>
              <w:rPr>
                <w:spacing w:val="4"/>
                <w:sz w:val="24"/>
                <w:szCs w:val="24"/>
              </w:rPr>
              <w:t xml:space="preserve"> </w:t>
            </w:r>
            <w:r>
              <w:rPr>
                <w:sz w:val="24"/>
                <w:szCs w:val="24"/>
              </w:rPr>
              <w:t>i</w:t>
            </w:r>
            <w:r>
              <w:rPr>
                <w:spacing w:val="3"/>
                <w:sz w:val="24"/>
                <w:szCs w:val="24"/>
              </w:rPr>
              <w:t>t</w:t>
            </w:r>
            <w:r>
              <w:rPr>
                <w:sz w:val="24"/>
                <w:szCs w:val="24"/>
              </w:rPr>
              <w:t>s</w:t>
            </w:r>
            <w:r>
              <w:rPr>
                <w:spacing w:val="5"/>
                <w:sz w:val="24"/>
                <w:szCs w:val="24"/>
              </w:rPr>
              <w:t xml:space="preserve"> </w:t>
            </w:r>
            <w:r>
              <w:rPr>
                <w:spacing w:val="-1"/>
                <w:sz w:val="24"/>
                <w:szCs w:val="24"/>
              </w:rPr>
              <w:t>a</w:t>
            </w:r>
            <w:r>
              <w:rPr>
                <w:sz w:val="24"/>
                <w:szCs w:val="24"/>
              </w:rPr>
              <w:t>f</w:t>
            </w:r>
            <w:r>
              <w:rPr>
                <w:spacing w:val="-1"/>
                <w:sz w:val="24"/>
                <w:szCs w:val="24"/>
              </w:rPr>
              <w:t>f</w:t>
            </w:r>
            <w:r>
              <w:rPr>
                <w:sz w:val="24"/>
                <w:szCs w:val="24"/>
              </w:rPr>
              <w:t>i</w:t>
            </w:r>
            <w:r>
              <w:rPr>
                <w:spacing w:val="1"/>
                <w:sz w:val="24"/>
                <w:szCs w:val="24"/>
              </w:rPr>
              <w:t>l</w:t>
            </w:r>
            <w:r>
              <w:rPr>
                <w:sz w:val="24"/>
                <w:szCs w:val="24"/>
              </w:rPr>
              <w:t>iat</w:t>
            </w:r>
            <w:r>
              <w:rPr>
                <w:spacing w:val="-1"/>
                <w:sz w:val="24"/>
                <w:szCs w:val="24"/>
              </w:rPr>
              <w:t>e</w:t>
            </w:r>
            <w:r>
              <w:rPr>
                <w:sz w:val="24"/>
                <w:szCs w:val="24"/>
              </w:rPr>
              <w:t>s</w:t>
            </w:r>
            <w:r>
              <w:rPr>
                <w:spacing w:val="5"/>
                <w:sz w:val="24"/>
                <w:szCs w:val="24"/>
              </w:rPr>
              <w:t xml:space="preserve"> </w:t>
            </w:r>
            <w:r>
              <w:rPr>
                <w:sz w:val="24"/>
                <w:szCs w:val="24"/>
              </w:rPr>
              <w:t>shall</w:t>
            </w:r>
            <w:r>
              <w:rPr>
                <w:spacing w:val="5"/>
                <w:sz w:val="24"/>
                <w:szCs w:val="24"/>
              </w:rPr>
              <w:t xml:space="preserve"> </w:t>
            </w:r>
            <w:r>
              <w:rPr>
                <w:sz w:val="24"/>
                <w:szCs w:val="24"/>
              </w:rPr>
              <w:t>not</w:t>
            </w:r>
            <w:r>
              <w:rPr>
                <w:spacing w:val="6"/>
                <w:sz w:val="24"/>
                <w:szCs w:val="24"/>
              </w:rPr>
              <w:t xml:space="preserve"> </w:t>
            </w:r>
            <w:r>
              <w:rPr>
                <w:sz w:val="24"/>
                <w:szCs w:val="24"/>
              </w:rPr>
              <w:t>be</w:t>
            </w:r>
            <w:r>
              <w:rPr>
                <w:spacing w:val="11"/>
                <w:sz w:val="24"/>
                <w:szCs w:val="24"/>
              </w:rPr>
              <w:t xml:space="preserve"> </w:t>
            </w:r>
            <w:r>
              <w:rPr>
                <w:sz w:val="24"/>
                <w:szCs w:val="24"/>
              </w:rPr>
              <w:t>hir</w:t>
            </w:r>
            <w:r>
              <w:rPr>
                <w:spacing w:val="-1"/>
                <w:sz w:val="24"/>
                <w:szCs w:val="24"/>
              </w:rPr>
              <w:t>e</w:t>
            </w:r>
            <w:r>
              <w:rPr>
                <w:sz w:val="24"/>
                <w:szCs w:val="24"/>
              </w:rPr>
              <w:t>d</w:t>
            </w:r>
            <w:r>
              <w:rPr>
                <w:spacing w:val="5"/>
                <w:sz w:val="24"/>
                <w:szCs w:val="24"/>
              </w:rPr>
              <w:t xml:space="preserve"> </w:t>
            </w:r>
            <w:r>
              <w:rPr>
                <w:sz w:val="24"/>
                <w:szCs w:val="24"/>
              </w:rPr>
              <w:t>f</w:t>
            </w:r>
            <w:r>
              <w:rPr>
                <w:spacing w:val="1"/>
                <w:sz w:val="24"/>
                <w:szCs w:val="24"/>
              </w:rPr>
              <w:t>o</w:t>
            </w:r>
            <w:r>
              <w:rPr>
                <w:sz w:val="24"/>
                <w:szCs w:val="24"/>
              </w:rPr>
              <w:t xml:space="preserve">r </w:t>
            </w:r>
            <w:r>
              <w:rPr>
                <w:spacing w:val="-1"/>
                <w:sz w:val="24"/>
                <w:szCs w:val="24"/>
              </w:rPr>
              <w:t>a</w:t>
            </w:r>
            <w:r>
              <w:rPr>
                <w:spacing w:val="2"/>
                <w:sz w:val="24"/>
                <w:szCs w:val="24"/>
              </w:rPr>
              <w:t>n</w:t>
            </w:r>
            <w:r>
              <w:rPr>
                <w:sz w:val="24"/>
                <w:szCs w:val="24"/>
              </w:rPr>
              <w:t>y</w:t>
            </w:r>
            <w:r>
              <w:rPr>
                <w:spacing w:val="5"/>
                <w:sz w:val="24"/>
                <w:szCs w:val="24"/>
              </w:rPr>
              <w:t xml:space="preserve"> </w:t>
            </w:r>
            <w:r>
              <w:rPr>
                <w:spacing w:val="-1"/>
                <w:sz w:val="24"/>
                <w:szCs w:val="24"/>
              </w:rPr>
              <w:t>a</w:t>
            </w:r>
            <w:r>
              <w:rPr>
                <w:sz w:val="24"/>
                <w:szCs w:val="24"/>
              </w:rPr>
              <w:t>ss</w:t>
            </w:r>
            <w:r>
              <w:rPr>
                <w:spacing w:val="1"/>
                <w:sz w:val="24"/>
                <w:szCs w:val="24"/>
              </w:rPr>
              <w:t>i</w:t>
            </w:r>
            <w:r>
              <w:rPr>
                <w:spacing w:val="-2"/>
                <w:sz w:val="24"/>
                <w:szCs w:val="24"/>
              </w:rPr>
              <w:t>g</w:t>
            </w:r>
            <w:r>
              <w:rPr>
                <w:sz w:val="24"/>
                <w:szCs w:val="24"/>
              </w:rPr>
              <w:t>nment</w:t>
            </w:r>
            <w:r>
              <w:rPr>
                <w:spacing w:val="7"/>
                <w:sz w:val="24"/>
                <w:szCs w:val="24"/>
              </w:rPr>
              <w:t xml:space="preserve"> </w:t>
            </w:r>
            <w:r>
              <w:rPr>
                <w:sz w:val="24"/>
                <w:szCs w:val="24"/>
              </w:rPr>
              <w:t>that,</w:t>
            </w:r>
            <w:r>
              <w:rPr>
                <w:spacing w:val="7"/>
                <w:sz w:val="24"/>
                <w:szCs w:val="24"/>
              </w:rPr>
              <w:t xml:space="preserve"> </w:t>
            </w:r>
            <w:r>
              <w:rPr>
                <w:spacing w:val="5"/>
                <w:sz w:val="24"/>
                <w:szCs w:val="24"/>
              </w:rPr>
              <w:t>b</w:t>
            </w:r>
            <w:r>
              <w:rPr>
                <w:sz w:val="24"/>
                <w:szCs w:val="24"/>
              </w:rPr>
              <w:t>y</w:t>
            </w:r>
            <w:r>
              <w:rPr>
                <w:spacing w:val="3"/>
                <w:sz w:val="24"/>
                <w:szCs w:val="24"/>
              </w:rPr>
              <w:t xml:space="preserve"> i</w:t>
            </w:r>
            <w:r>
              <w:rPr>
                <w:sz w:val="24"/>
                <w:szCs w:val="24"/>
              </w:rPr>
              <w:t>ts</w:t>
            </w:r>
            <w:r>
              <w:rPr>
                <w:spacing w:val="8"/>
                <w:sz w:val="24"/>
                <w:szCs w:val="24"/>
              </w:rPr>
              <w:t xml:space="preserve"> </w:t>
            </w:r>
            <w:r>
              <w:rPr>
                <w:sz w:val="24"/>
                <w:szCs w:val="24"/>
              </w:rPr>
              <w:t>n</w:t>
            </w:r>
            <w:r>
              <w:rPr>
                <w:spacing w:val="-1"/>
                <w:sz w:val="24"/>
                <w:szCs w:val="24"/>
              </w:rPr>
              <w:t>a</w:t>
            </w:r>
            <w:r>
              <w:rPr>
                <w:sz w:val="24"/>
                <w:szCs w:val="24"/>
              </w:rPr>
              <w:t>tur</w:t>
            </w:r>
            <w:r>
              <w:rPr>
                <w:spacing w:val="-1"/>
                <w:sz w:val="24"/>
                <w:szCs w:val="24"/>
              </w:rPr>
              <w:t>e</w:t>
            </w:r>
            <w:r>
              <w:rPr>
                <w:sz w:val="24"/>
                <w:szCs w:val="24"/>
              </w:rPr>
              <w:t>,</w:t>
            </w:r>
            <w:r>
              <w:rPr>
                <w:spacing w:val="7"/>
                <w:sz w:val="24"/>
                <w:szCs w:val="24"/>
              </w:rPr>
              <w:t xml:space="preserve"> </w:t>
            </w:r>
            <w:r>
              <w:rPr>
                <w:sz w:val="24"/>
                <w:szCs w:val="24"/>
              </w:rPr>
              <w:t>m</w:t>
            </w:r>
            <w:r>
              <w:rPr>
                <w:spacing w:val="4"/>
                <w:sz w:val="24"/>
                <w:szCs w:val="24"/>
              </w:rPr>
              <w:t>a</w:t>
            </w:r>
            <w:r>
              <w:rPr>
                <w:sz w:val="24"/>
                <w:szCs w:val="24"/>
              </w:rPr>
              <w:t xml:space="preserve">y </w:t>
            </w:r>
            <w:r>
              <w:rPr>
                <w:spacing w:val="2"/>
                <w:sz w:val="24"/>
                <w:szCs w:val="24"/>
              </w:rPr>
              <w:t>b</w:t>
            </w:r>
            <w:r>
              <w:rPr>
                <w:sz w:val="24"/>
                <w:szCs w:val="24"/>
              </w:rPr>
              <w:t>e</w:t>
            </w:r>
            <w:r>
              <w:rPr>
                <w:spacing w:val="6"/>
                <w:sz w:val="24"/>
                <w:szCs w:val="24"/>
              </w:rPr>
              <w:t xml:space="preserve"> </w:t>
            </w:r>
            <w:r>
              <w:rPr>
                <w:sz w:val="24"/>
                <w:szCs w:val="24"/>
              </w:rPr>
              <w:t>in</w:t>
            </w:r>
            <w:r>
              <w:rPr>
                <w:spacing w:val="8"/>
                <w:sz w:val="24"/>
                <w:szCs w:val="24"/>
              </w:rPr>
              <w:t xml:space="preserve"> </w:t>
            </w:r>
            <w:r>
              <w:rPr>
                <w:spacing w:val="-1"/>
                <w:sz w:val="24"/>
                <w:szCs w:val="24"/>
              </w:rPr>
              <w:t>c</w:t>
            </w:r>
            <w:r>
              <w:rPr>
                <w:sz w:val="24"/>
                <w:szCs w:val="24"/>
              </w:rPr>
              <w:t>on</w:t>
            </w:r>
            <w:r>
              <w:rPr>
                <w:spacing w:val="1"/>
                <w:sz w:val="24"/>
                <w:szCs w:val="24"/>
              </w:rPr>
              <w:t>f</w:t>
            </w:r>
            <w:r>
              <w:rPr>
                <w:sz w:val="24"/>
                <w:szCs w:val="24"/>
              </w:rPr>
              <w:t>l</w:t>
            </w:r>
            <w:r>
              <w:rPr>
                <w:spacing w:val="1"/>
                <w:sz w:val="24"/>
                <w:szCs w:val="24"/>
              </w:rPr>
              <w:t>i</w:t>
            </w:r>
            <w:r>
              <w:rPr>
                <w:spacing w:val="-1"/>
                <w:sz w:val="24"/>
                <w:szCs w:val="24"/>
              </w:rPr>
              <w:t>c</w:t>
            </w:r>
            <w:r>
              <w:rPr>
                <w:sz w:val="24"/>
                <w:szCs w:val="24"/>
              </w:rPr>
              <w:t>t</w:t>
            </w:r>
            <w:r>
              <w:rPr>
                <w:spacing w:val="8"/>
                <w:sz w:val="24"/>
                <w:szCs w:val="24"/>
              </w:rPr>
              <w:t xml:space="preserve"> </w:t>
            </w:r>
            <w:r>
              <w:rPr>
                <w:sz w:val="24"/>
                <w:szCs w:val="24"/>
              </w:rPr>
              <w:t xml:space="preserve">with </w:t>
            </w:r>
            <w:r>
              <w:rPr>
                <w:spacing w:val="-1"/>
                <w:sz w:val="24"/>
                <w:szCs w:val="24"/>
              </w:rPr>
              <w:t>a</w:t>
            </w:r>
            <w:r>
              <w:rPr>
                <w:sz w:val="24"/>
                <w:szCs w:val="24"/>
              </w:rPr>
              <w:t>nother</w:t>
            </w:r>
            <w:r>
              <w:rPr>
                <w:spacing w:val="37"/>
                <w:sz w:val="24"/>
                <w:szCs w:val="24"/>
              </w:rPr>
              <w:t xml:space="preserve"> </w:t>
            </w:r>
            <w:r>
              <w:rPr>
                <w:spacing w:val="-1"/>
                <w:sz w:val="24"/>
                <w:szCs w:val="24"/>
              </w:rPr>
              <w:t>a</w:t>
            </w:r>
            <w:r>
              <w:rPr>
                <w:sz w:val="24"/>
                <w:szCs w:val="24"/>
              </w:rPr>
              <w:t>ss</w:t>
            </w:r>
            <w:r>
              <w:rPr>
                <w:spacing w:val="1"/>
                <w:sz w:val="24"/>
                <w:szCs w:val="24"/>
              </w:rPr>
              <w:t>i</w:t>
            </w:r>
            <w:r>
              <w:rPr>
                <w:spacing w:val="-2"/>
                <w:sz w:val="24"/>
                <w:szCs w:val="24"/>
              </w:rPr>
              <w:t>g</w:t>
            </w:r>
            <w:r>
              <w:rPr>
                <w:sz w:val="24"/>
                <w:szCs w:val="24"/>
              </w:rPr>
              <w:t>nment</w:t>
            </w:r>
            <w:r>
              <w:rPr>
                <w:spacing w:val="36"/>
                <w:sz w:val="24"/>
                <w:szCs w:val="24"/>
              </w:rPr>
              <w:t xml:space="preserve"> </w:t>
            </w:r>
            <w:r>
              <w:rPr>
                <w:spacing w:val="2"/>
                <w:sz w:val="24"/>
                <w:szCs w:val="24"/>
              </w:rPr>
              <w:t>o</w:t>
            </w:r>
            <w:r>
              <w:rPr>
                <w:sz w:val="24"/>
                <w:szCs w:val="24"/>
              </w:rPr>
              <w:t>f</w:t>
            </w:r>
            <w:r>
              <w:rPr>
                <w:spacing w:val="35"/>
                <w:sz w:val="24"/>
                <w:szCs w:val="24"/>
              </w:rPr>
              <w:t xml:space="preserve"> </w:t>
            </w:r>
            <w:r>
              <w:rPr>
                <w:spacing w:val="3"/>
                <w:sz w:val="24"/>
                <w:szCs w:val="24"/>
              </w:rPr>
              <w:t>t</w:t>
            </w:r>
            <w:r>
              <w:rPr>
                <w:sz w:val="24"/>
                <w:szCs w:val="24"/>
              </w:rPr>
              <w:t>he</w:t>
            </w:r>
            <w:r>
              <w:rPr>
                <w:spacing w:val="35"/>
                <w:sz w:val="24"/>
                <w:szCs w:val="24"/>
              </w:rPr>
              <w:t xml:space="preserve"> </w:t>
            </w:r>
            <w:r>
              <w:rPr>
                <w:sz w:val="24"/>
                <w:szCs w:val="24"/>
              </w:rPr>
              <w:t>Consultant</w:t>
            </w:r>
            <w:r>
              <w:rPr>
                <w:spacing w:val="36"/>
                <w:sz w:val="24"/>
                <w:szCs w:val="24"/>
              </w:rPr>
              <w:t xml:space="preserve"> </w:t>
            </w:r>
            <w:r>
              <w:rPr>
                <w:sz w:val="24"/>
                <w:szCs w:val="24"/>
              </w:rPr>
              <w:t>to</w:t>
            </w:r>
            <w:r>
              <w:rPr>
                <w:spacing w:val="36"/>
                <w:sz w:val="24"/>
                <w:szCs w:val="24"/>
              </w:rPr>
              <w:t xml:space="preserve"> </w:t>
            </w:r>
            <w:r>
              <w:rPr>
                <w:sz w:val="24"/>
                <w:szCs w:val="24"/>
              </w:rPr>
              <w:t>be</w:t>
            </w:r>
            <w:r>
              <w:rPr>
                <w:spacing w:val="35"/>
                <w:sz w:val="24"/>
                <w:szCs w:val="24"/>
              </w:rPr>
              <w:t xml:space="preserve"> </w:t>
            </w:r>
            <w:r>
              <w:rPr>
                <w:spacing w:val="-1"/>
                <w:sz w:val="24"/>
                <w:szCs w:val="24"/>
              </w:rPr>
              <w:t>e</w:t>
            </w:r>
            <w:r>
              <w:rPr>
                <w:spacing w:val="2"/>
                <w:sz w:val="24"/>
                <w:szCs w:val="24"/>
              </w:rPr>
              <w:t>x</w:t>
            </w:r>
            <w:r>
              <w:rPr>
                <w:spacing w:val="1"/>
                <w:sz w:val="24"/>
                <w:szCs w:val="24"/>
              </w:rPr>
              <w:t>e</w:t>
            </w:r>
            <w:r>
              <w:rPr>
                <w:spacing w:val="-1"/>
                <w:sz w:val="24"/>
                <w:szCs w:val="24"/>
              </w:rPr>
              <w:t>c</w:t>
            </w:r>
            <w:r>
              <w:rPr>
                <w:sz w:val="24"/>
                <w:szCs w:val="24"/>
              </w:rPr>
              <w:t>uted</w:t>
            </w:r>
            <w:r>
              <w:rPr>
                <w:spacing w:val="35"/>
                <w:sz w:val="24"/>
                <w:szCs w:val="24"/>
              </w:rPr>
              <w:t xml:space="preserve"> </w:t>
            </w:r>
            <w:r>
              <w:rPr>
                <w:sz w:val="24"/>
                <w:szCs w:val="24"/>
              </w:rPr>
              <w:t>f</w:t>
            </w:r>
            <w:r>
              <w:rPr>
                <w:spacing w:val="1"/>
                <w:sz w:val="24"/>
                <w:szCs w:val="24"/>
              </w:rPr>
              <w:t>o</w:t>
            </w:r>
            <w:r>
              <w:rPr>
                <w:sz w:val="24"/>
                <w:szCs w:val="24"/>
              </w:rPr>
              <w:t>r the s</w:t>
            </w:r>
            <w:r>
              <w:rPr>
                <w:spacing w:val="-1"/>
                <w:sz w:val="24"/>
                <w:szCs w:val="24"/>
              </w:rPr>
              <w:t>a</w:t>
            </w:r>
            <w:r>
              <w:rPr>
                <w:sz w:val="24"/>
                <w:szCs w:val="24"/>
              </w:rPr>
              <w:t>me or</w:t>
            </w:r>
            <w:r>
              <w:rPr>
                <w:spacing w:val="-1"/>
                <w:sz w:val="24"/>
                <w:szCs w:val="24"/>
              </w:rPr>
              <w:t xml:space="preserve"> f</w:t>
            </w:r>
            <w:r>
              <w:rPr>
                <w:spacing w:val="2"/>
                <w:sz w:val="24"/>
                <w:szCs w:val="24"/>
              </w:rPr>
              <w:t>o</w:t>
            </w:r>
            <w:r>
              <w:rPr>
                <w:sz w:val="24"/>
                <w:szCs w:val="24"/>
              </w:rPr>
              <w:t xml:space="preserve">r </w:t>
            </w:r>
            <w:r>
              <w:rPr>
                <w:spacing w:val="-2"/>
                <w:sz w:val="24"/>
                <w:szCs w:val="24"/>
              </w:rPr>
              <w:t>a</w:t>
            </w:r>
            <w:r>
              <w:rPr>
                <w:sz w:val="24"/>
                <w:szCs w:val="24"/>
              </w:rPr>
              <w:t>nother</w:t>
            </w:r>
            <w:r>
              <w:rPr>
                <w:spacing w:val="-1"/>
                <w:sz w:val="24"/>
                <w:szCs w:val="24"/>
              </w:rPr>
              <w:t xml:space="preserve"> </w:t>
            </w:r>
            <w:r>
              <w:rPr>
                <w:spacing w:val="3"/>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i</w:t>
            </w:r>
            <w:r>
              <w:rPr>
                <w:spacing w:val="3"/>
                <w:sz w:val="24"/>
                <w:szCs w:val="24"/>
              </w:rPr>
              <w:t>n</w:t>
            </w:r>
            <w:r>
              <w:rPr>
                <w:sz w:val="24"/>
                <w:szCs w:val="24"/>
              </w:rPr>
              <w:t>g</w:t>
            </w:r>
            <w:r>
              <w:rPr>
                <w:spacing w:val="-2"/>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p>
          <w:p w:rsidR="00F16513" w:rsidRPr="00F16513" w:rsidRDefault="00F16513" w:rsidP="005C08C5">
            <w:pPr>
              <w:pStyle w:val="ListParagraph"/>
              <w:numPr>
                <w:ilvl w:val="0"/>
                <w:numId w:val="37"/>
              </w:numPr>
              <w:spacing w:before="29"/>
              <w:ind w:right="119"/>
              <w:jc w:val="both"/>
              <w:rPr>
                <w:sz w:val="24"/>
                <w:szCs w:val="24"/>
              </w:rPr>
            </w:pPr>
            <w:r>
              <w:rPr>
                <w:sz w:val="24"/>
                <w:szCs w:val="24"/>
              </w:rPr>
              <w:t>A Consultant (in</w:t>
            </w:r>
            <w:r>
              <w:rPr>
                <w:spacing w:val="-1"/>
                <w:sz w:val="24"/>
                <w:szCs w:val="24"/>
              </w:rPr>
              <w:t>c</w:t>
            </w:r>
            <w:r>
              <w:rPr>
                <w:sz w:val="24"/>
                <w:szCs w:val="24"/>
              </w:rPr>
              <w:t>lud</w:t>
            </w:r>
            <w:r>
              <w:rPr>
                <w:spacing w:val="-1"/>
                <w:sz w:val="24"/>
                <w:szCs w:val="24"/>
              </w:rPr>
              <w:t>i</w:t>
            </w:r>
            <w:r>
              <w:rPr>
                <w:sz w:val="24"/>
                <w:szCs w:val="24"/>
              </w:rPr>
              <w:t>ng i</w:t>
            </w:r>
            <w:r>
              <w:rPr>
                <w:spacing w:val="1"/>
                <w:sz w:val="24"/>
                <w:szCs w:val="24"/>
              </w:rPr>
              <w:t>t</w:t>
            </w:r>
            <w:r>
              <w:rPr>
                <w:sz w:val="24"/>
                <w:szCs w:val="24"/>
              </w:rPr>
              <w:t xml:space="preserve">s </w:t>
            </w:r>
            <w:r>
              <w:rPr>
                <w:spacing w:val="1"/>
                <w:sz w:val="24"/>
                <w:szCs w:val="24"/>
              </w:rPr>
              <w:t>P</w:t>
            </w:r>
            <w:r>
              <w:rPr>
                <w:spacing w:val="-1"/>
                <w:sz w:val="24"/>
                <w:szCs w:val="24"/>
              </w:rPr>
              <w:t>e</w:t>
            </w:r>
            <w:r>
              <w:rPr>
                <w:sz w:val="24"/>
                <w:szCs w:val="24"/>
              </w:rPr>
              <w:t>rsonn</w:t>
            </w:r>
            <w:r>
              <w:rPr>
                <w:spacing w:val="-1"/>
                <w:sz w:val="24"/>
                <w:szCs w:val="24"/>
              </w:rPr>
              <w:t>e</w:t>
            </w:r>
            <w:r>
              <w:rPr>
                <w:sz w:val="24"/>
                <w:szCs w:val="24"/>
              </w:rPr>
              <w:t xml:space="preserve">l </w:t>
            </w:r>
            <w:r>
              <w:rPr>
                <w:spacing w:val="-1"/>
                <w:sz w:val="24"/>
                <w:szCs w:val="24"/>
              </w:rPr>
              <w:t>a</w:t>
            </w:r>
            <w:r>
              <w:rPr>
                <w:sz w:val="24"/>
                <w:szCs w:val="24"/>
              </w:rPr>
              <w:t xml:space="preserve">nd </w:t>
            </w:r>
            <w:r>
              <w:rPr>
                <w:spacing w:val="1"/>
                <w:sz w:val="24"/>
                <w:szCs w:val="24"/>
              </w:rPr>
              <w:t>S</w:t>
            </w:r>
            <w:r>
              <w:rPr>
                <w:sz w:val="24"/>
                <w:szCs w:val="24"/>
              </w:rPr>
              <w:t>u</w:t>
            </w:r>
            <w:r>
              <w:rPr>
                <w:spacing w:val="4"/>
                <w:sz w:val="24"/>
                <w:szCs w:val="24"/>
              </w:rPr>
              <w:t>b</w:t>
            </w:r>
            <w:r>
              <w:rPr>
                <w:sz w:val="24"/>
                <w:szCs w:val="24"/>
              </w:rPr>
              <w:t>- Consultants) that h</w:t>
            </w:r>
            <w:r>
              <w:rPr>
                <w:spacing w:val="-1"/>
                <w:sz w:val="24"/>
                <w:szCs w:val="24"/>
              </w:rPr>
              <w:t>a</w:t>
            </w:r>
            <w:r>
              <w:rPr>
                <w:sz w:val="24"/>
                <w:szCs w:val="24"/>
              </w:rPr>
              <w:t>s a busin</w:t>
            </w:r>
            <w:r>
              <w:rPr>
                <w:spacing w:val="-1"/>
                <w:sz w:val="24"/>
                <w:szCs w:val="24"/>
              </w:rPr>
              <w:t>e</w:t>
            </w:r>
            <w:r>
              <w:rPr>
                <w:sz w:val="24"/>
                <w:szCs w:val="24"/>
              </w:rPr>
              <w:t>ss or f</w:t>
            </w:r>
            <w:r>
              <w:rPr>
                <w:spacing w:val="-2"/>
                <w:sz w:val="24"/>
                <w:szCs w:val="24"/>
              </w:rPr>
              <w:t>a</w:t>
            </w:r>
            <w:r>
              <w:rPr>
                <w:sz w:val="24"/>
                <w:szCs w:val="24"/>
              </w:rPr>
              <w:t>m</w:t>
            </w:r>
            <w:r>
              <w:rPr>
                <w:spacing w:val="4"/>
                <w:sz w:val="24"/>
                <w:szCs w:val="24"/>
              </w:rPr>
              <w:t>i</w:t>
            </w:r>
            <w:r>
              <w:rPr>
                <w:spacing w:val="3"/>
                <w:sz w:val="24"/>
                <w:szCs w:val="24"/>
              </w:rPr>
              <w:t>l</w:t>
            </w:r>
            <w:r>
              <w:rPr>
                <w:sz w:val="24"/>
                <w:szCs w:val="24"/>
              </w:rPr>
              <w:t>y r</w:t>
            </w:r>
            <w:r>
              <w:rPr>
                <w:spacing w:val="-2"/>
                <w:sz w:val="24"/>
                <w:szCs w:val="24"/>
              </w:rPr>
              <w:t>e</w:t>
            </w:r>
            <w:r>
              <w:rPr>
                <w:spacing w:val="3"/>
                <w:sz w:val="24"/>
                <w:szCs w:val="24"/>
              </w:rPr>
              <w:t>l</w:t>
            </w:r>
            <w:r>
              <w:rPr>
                <w:spacing w:val="-1"/>
                <w:sz w:val="24"/>
                <w:szCs w:val="24"/>
              </w:rPr>
              <w:t>a</w:t>
            </w:r>
            <w:r>
              <w:rPr>
                <w:sz w:val="24"/>
                <w:szCs w:val="24"/>
              </w:rPr>
              <w:t>t</w:t>
            </w:r>
            <w:r>
              <w:rPr>
                <w:spacing w:val="1"/>
                <w:sz w:val="24"/>
                <w:szCs w:val="24"/>
              </w:rPr>
              <w:t>i</w:t>
            </w:r>
            <w:r>
              <w:rPr>
                <w:sz w:val="24"/>
                <w:szCs w:val="24"/>
              </w:rPr>
              <w:t>onship with</w:t>
            </w:r>
            <w:r>
              <w:rPr>
                <w:spacing w:val="1"/>
                <w:sz w:val="24"/>
                <w:szCs w:val="24"/>
              </w:rPr>
              <w:t xml:space="preserve"> </w:t>
            </w:r>
            <w:r>
              <w:rPr>
                <w:sz w:val="24"/>
                <w:szCs w:val="24"/>
              </w:rPr>
              <w:t>a memb</w:t>
            </w:r>
            <w:r>
              <w:rPr>
                <w:spacing w:val="-1"/>
                <w:sz w:val="24"/>
                <w:szCs w:val="24"/>
              </w:rPr>
              <w:t>e</w:t>
            </w:r>
            <w:r>
              <w:rPr>
                <w:sz w:val="24"/>
                <w:szCs w:val="24"/>
              </w:rPr>
              <w:t>r of t</w:t>
            </w:r>
            <w:r>
              <w:rPr>
                <w:spacing w:val="3"/>
                <w:sz w:val="24"/>
                <w:szCs w:val="24"/>
              </w:rPr>
              <w:t>h</w:t>
            </w:r>
            <w:r>
              <w:rPr>
                <w:sz w:val="24"/>
                <w:szCs w:val="24"/>
              </w:rPr>
              <w:t>e</w:t>
            </w:r>
            <w:r>
              <w:rPr>
                <w:spacing w:val="2"/>
                <w:sz w:val="24"/>
                <w:szCs w:val="24"/>
              </w:rPr>
              <w:t xml:space="preserve"> </w:t>
            </w: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ing</w:t>
            </w:r>
            <w:r>
              <w:rPr>
                <w:spacing w:val="1"/>
                <w:sz w:val="24"/>
                <w:szCs w:val="24"/>
              </w:rPr>
              <w:t xml:space="preserve"> </w:t>
            </w:r>
            <w:r>
              <w:rPr>
                <w:spacing w:val="2"/>
                <w:sz w:val="24"/>
                <w:szCs w:val="24"/>
              </w:rPr>
              <w:t>A</w:t>
            </w:r>
            <w:r>
              <w:rPr>
                <w:spacing w:val="-2"/>
                <w:sz w:val="24"/>
                <w:szCs w:val="24"/>
              </w:rPr>
              <w:t>g</w:t>
            </w:r>
            <w:r>
              <w:rPr>
                <w:spacing w:val="-1"/>
                <w:sz w:val="24"/>
                <w:szCs w:val="24"/>
              </w:rPr>
              <w:t>e</w:t>
            </w:r>
            <w:r>
              <w:rPr>
                <w:sz w:val="24"/>
                <w:szCs w:val="24"/>
              </w:rPr>
              <w:t>n</w:t>
            </w:r>
            <w:r>
              <w:rPr>
                <w:spacing w:val="4"/>
                <w:sz w:val="24"/>
                <w:szCs w:val="24"/>
              </w:rPr>
              <w:t>c</w:t>
            </w:r>
            <w:r>
              <w:rPr>
                <w:spacing w:val="-5"/>
                <w:sz w:val="24"/>
                <w:szCs w:val="24"/>
              </w:rPr>
              <w:t>y</w:t>
            </w:r>
            <w:r>
              <w:rPr>
                <w:spacing w:val="1"/>
                <w:sz w:val="24"/>
                <w:szCs w:val="24"/>
              </w:rPr>
              <w:t>’</w:t>
            </w:r>
            <w:r>
              <w:rPr>
                <w:sz w:val="24"/>
                <w:szCs w:val="24"/>
              </w:rPr>
              <w:t>s</w:t>
            </w:r>
            <w:r>
              <w:rPr>
                <w:spacing w:val="1"/>
                <w:sz w:val="24"/>
                <w:szCs w:val="24"/>
              </w:rPr>
              <w:t xml:space="preserve"> </w:t>
            </w:r>
            <w:r>
              <w:rPr>
                <w:sz w:val="24"/>
                <w:szCs w:val="24"/>
              </w:rPr>
              <w:t>sta</w:t>
            </w:r>
            <w:r>
              <w:rPr>
                <w:spacing w:val="1"/>
                <w:sz w:val="24"/>
                <w:szCs w:val="24"/>
              </w:rPr>
              <w:t>f</w:t>
            </w:r>
            <w:r>
              <w:rPr>
                <w:sz w:val="24"/>
                <w:szCs w:val="24"/>
              </w:rPr>
              <w:t>f who is dir</w:t>
            </w:r>
            <w:r>
              <w:rPr>
                <w:spacing w:val="-1"/>
                <w:sz w:val="24"/>
                <w:szCs w:val="24"/>
              </w:rPr>
              <w:t>ec</w:t>
            </w:r>
            <w:r>
              <w:rPr>
                <w:sz w:val="24"/>
                <w:szCs w:val="24"/>
              </w:rPr>
              <w:t>t</w:t>
            </w:r>
            <w:r>
              <w:rPr>
                <w:spacing w:val="3"/>
                <w:sz w:val="24"/>
                <w:szCs w:val="24"/>
              </w:rPr>
              <w:t>l</w:t>
            </w:r>
            <w:r>
              <w:rPr>
                <w:sz w:val="24"/>
                <w:szCs w:val="24"/>
              </w:rPr>
              <w:t>y or</w:t>
            </w:r>
            <w:r>
              <w:rPr>
                <w:spacing w:val="4"/>
                <w:sz w:val="24"/>
                <w:szCs w:val="24"/>
              </w:rPr>
              <w:t xml:space="preserve"> </w:t>
            </w:r>
            <w:r>
              <w:rPr>
                <w:sz w:val="24"/>
                <w:szCs w:val="24"/>
              </w:rPr>
              <w:t>ind</w:t>
            </w:r>
            <w:r>
              <w:rPr>
                <w:spacing w:val="1"/>
                <w:sz w:val="24"/>
                <w:szCs w:val="24"/>
              </w:rPr>
              <w:t>ir</w:t>
            </w:r>
            <w:r>
              <w:rPr>
                <w:spacing w:val="-1"/>
                <w:sz w:val="24"/>
                <w:szCs w:val="24"/>
              </w:rPr>
              <w:t>ec</w:t>
            </w:r>
            <w:r>
              <w:rPr>
                <w:sz w:val="24"/>
                <w:szCs w:val="24"/>
              </w:rPr>
              <w:t>t</w:t>
            </w:r>
            <w:r>
              <w:rPr>
                <w:spacing w:val="3"/>
                <w:sz w:val="24"/>
                <w:szCs w:val="24"/>
              </w:rPr>
              <w:t>l</w:t>
            </w:r>
            <w:r>
              <w:rPr>
                <w:sz w:val="24"/>
                <w:szCs w:val="24"/>
              </w:rPr>
              <w:t xml:space="preserve">y </w:t>
            </w:r>
            <w:r>
              <w:rPr>
                <w:spacing w:val="3"/>
                <w:sz w:val="24"/>
                <w:szCs w:val="24"/>
              </w:rPr>
              <w:t>i</w:t>
            </w:r>
            <w:r>
              <w:rPr>
                <w:sz w:val="24"/>
                <w:szCs w:val="24"/>
              </w:rPr>
              <w:t>nvolved</w:t>
            </w:r>
            <w:r>
              <w:rPr>
                <w:spacing w:val="4"/>
                <w:sz w:val="24"/>
                <w:szCs w:val="24"/>
              </w:rPr>
              <w:t xml:space="preserve"> </w:t>
            </w:r>
            <w:r>
              <w:rPr>
                <w:sz w:val="24"/>
                <w:szCs w:val="24"/>
              </w:rPr>
              <w:t>in</w:t>
            </w:r>
            <w:r>
              <w:rPr>
                <w:spacing w:val="5"/>
                <w:sz w:val="24"/>
                <w:szCs w:val="24"/>
              </w:rPr>
              <w:t xml:space="preserve"> </w:t>
            </w:r>
            <w:r>
              <w:rPr>
                <w:spacing w:val="-1"/>
                <w:sz w:val="24"/>
                <w:szCs w:val="24"/>
              </w:rPr>
              <w:t>a</w:t>
            </w:r>
            <w:r>
              <w:rPr>
                <w:spacing w:val="2"/>
                <w:sz w:val="24"/>
                <w:szCs w:val="24"/>
              </w:rPr>
              <w:t>n</w:t>
            </w:r>
            <w:r>
              <w:rPr>
                <w:sz w:val="24"/>
                <w:szCs w:val="24"/>
              </w:rPr>
              <w:t>y p</w:t>
            </w:r>
            <w:r>
              <w:rPr>
                <w:spacing w:val="-1"/>
                <w:sz w:val="24"/>
                <w:szCs w:val="24"/>
              </w:rPr>
              <w:t>a</w:t>
            </w:r>
            <w:r>
              <w:rPr>
                <w:sz w:val="24"/>
                <w:szCs w:val="24"/>
              </w:rPr>
              <w:t>rt</w:t>
            </w:r>
            <w:r>
              <w:rPr>
                <w:spacing w:val="4"/>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w:t>
            </w:r>
            <w:proofErr w:type="spellStart"/>
            <w:r>
              <w:rPr>
                <w:sz w:val="24"/>
                <w:szCs w:val="24"/>
              </w:rPr>
              <w:t>i</w:t>
            </w:r>
            <w:proofErr w:type="spellEnd"/>
            <w:r>
              <w:rPr>
                <w:sz w:val="24"/>
                <w:szCs w:val="24"/>
              </w:rPr>
              <w:t>)</w:t>
            </w:r>
            <w:r>
              <w:rPr>
                <w:spacing w:val="4"/>
                <w:sz w:val="24"/>
                <w:szCs w:val="24"/>
              </w:rPr>
              <w:t xml:space="preserve"> </w:t>
            </w:r>
            <w:r>
              <w:rPr>
                <w:sz w:val="24"/>
                <w:szCs w:val="24"/>
              </w:rPr>
              <w:t>the p</w:t>
            </w:r>
            <w:r>
              <w:rPr>
                <w:spacing w:val="-1"/>
                <w:sz w:val="24"/>
                <w:szCs w:val="24"/>
              </w:rPr>
              <w:t>re</w:t>
            </w:r>
            <w:r>
              <w:rPr>
                <w:sz w:val="24"/>
                <w:szCs w:val="24"/>
              </w:rPr>
              <w:t>p</w:t>
            </w:r>
            <w:r>
              <w:rPr>
                <w:spacing w:val="-1"/>
                <w:sz w:val="24"/>
                <w:szCs w:val="24"/>
              </w:rPr>
              <w:t>a</w:t>
            </w:r>
            <w:r>
              <w:rPr>
                <w:spacing w:val="1"/>
                <w:sz w:val="24"/>
                <w:szCs w:val="24"/>
              </w:rPr>
              <w:t>r</w:t>
            </w:r>
            <w:r>
              <w:rPr>
                <w:spacing w:val="-1"/>
                <w:sz w:val="24"/>
                <w:szCs w:val="24"/>
              </w:rPr>
              <w:t>a</w:t>
            </w:r>
            <w:r>
              <w:rPr>
                <w:sz w:val="24"/>
                <w:szCs w:val="24"/>
              </w:rPr>
              <w:t>t</w:t>
            </w:r>
            <w:r>
              <w:rPr>
                <w:spacing w:val="1"/>
                <w:sz w:val="24"/>
                <w:szCs w:val="24"/>
              </w:rPr>
              <w:t>i</w:t>
            </w:r>
            <w:r>
              <w:rPr>
                <w:sz w:val="24"/>
                <w:szCs w:val="24"/>
              </w:rPr>
              <w:t>on</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T</w:t>
            </w:r>
            <w:r>
              <w:rPr>
                <w:spacing w:val="-1"/>
                <w:sz w:val="24"/>
                <w:szCs w:val="24"/>
              </w:rPr>
              <w:t>e</w:t>
            </w:r>
            <w:r>
              <w:rPr>
                <w:sz w:val="24"/>
                <w:szCs w:val="24"/>
              </w:rPr>
              <w:t>rms</w:t>
            </w:r>
            <w:r>
              <w:rPr>
                <w:spacing w:val="4"/>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f</w:t>
            </w:r>
            <w:r>
              <w:rPr>
                <w:spacing w:val="-2"/>
                <w:sz w:val="24"/>
                <w:szCs w:val="24"/>
              </w:rPr>
              <w:t>e</w:t>
            </w:r>
            <w:r>
              <w:rPr>
                <w:sz w:val="24"/>
                <w:szCs w:val="24"/>
              </w:rPr>
              <w:t>r</w:t>
            </w:r>
            <w:r>
              <w:rPr>
                <w:spacing w:val="-2"/>
                <w:sz w:val="24"/>
                <w:szCs w:val="24"/>
              </w:rPr>
              <w:t>e</w:t>
            </w:r>
            <w:r>
              <w:rPr>
                <w:spacing w:val="2"/>
                <w:sz w:val="24"/>
                <w:szCs w:val="24"/>
              </w:rPr>
              <w:t>n</w:t>
            </w:r>
            <w:r>
              <w:rPr>
                <w:spacing w:val="-1"/>
                <w:sz w:val="24"/>
                <w:szCs w:val="24"/>
              </w:rPr>
              <w:t>c</w:t>
            </w:r>
            <w:r>
              <w:rPr>
                <w:sz w:val="24"/>
                <w:szCs w:val="24"/>
              </w:rPr>
              <w:t>e of</w:t>
            </w:r>
            <w:r>
              <w:rPr>
                <w:spacing w:val="1"/>
                <w:sz w:val="24"/>
                <w:szCs w:val="24"/>
              </w:rPr>
              <w:t xml:space="preserve"> </w:t>
            </w:r>
            <w:r>
              <w:rPr>
                <w:sz w:val="24"/>
                <w:szCs w:val="24"/>
              </w:rPr>
              <w:t>the</w:t>
            </w:r>
            <w:r>
              <w:rPr>
                <w:spacing w:val="1"/>
                <w:sz w:val="24"/>
                <w:szCs w:val="24"/>
              </w:rPr>
              <w:t xml:space="preserve"> </w:t>
            </w:r>
            <w:r>
              <w:rPr>
                <w:spacing w:val="-1"/>
                <w:sz w:val="24"/>
                <w:szCs w:val="24"/>
              </w:rPr>
              <w:t>a</w:t>
            </w:r>
            <w:r>
              <w:rPr>
                <w:sz w:val="24"/>
                <w:szCs w:val="24"/>
              </w:rPr>
              <w:t>ss</w:t>
            </w:r>
            <w:r>
              <w:rPr>
                <w:spacing w:val="3"/>
                <w:sz w:val="24"/>
                <w:szCs w:val="24"/>
              </w:rPr>
              <w:t>i</w:t>
            </w:r>
            <w:r>
              <w:rPr>
                <w:spacing w:val="-2"/>
                <w:sz w:val="24"/>
                <w:szCs w:val="24"/>
              </w:rPr>
              <w:t>g</w:t>
            </w:r>
            <w:r>
              <w:rPr>
                <w:sz w:val="24"/>
                <w:szCs w:val="24"/>
              </w:rPr>
              <w:t>nment, (ii)</w:t>
            </w:r>
            <w:r>
              <w:rPr>
                <w:spacing w:val="1"/>
                <w:sz w:val="24"/>
                <w:szCs w:val="24"/>
              </w:rPr>
              <w:t xml:space="preserve"> </w:t>
            </w:r>
            <w:r>
              <w:rPr>
                <w:sz w:val="24"/>
                <w:szCs w:val="24"/>
              </w:rPr>
              <w:t>the</w:t>
            </w:r>
            <w:r>
              <w:rPr>
                <w:spacing w:val="1"/>
                <w:sz w:val="24"/>
                <w:szCs w:val="24"/>
              </w:rPr>
              <w:t xml:space="preserve"> </w:t>
            </w:r>
            <w:r>
              <w:rPr>
                <w:sz w:val="24"/>
                <w:szCs w:val="24"/>
              </w:rPr>
              <w:t>s</w:t>
            </w:r>
            <w:r>
              <w:rPr>
                <w:spacing w:val="-1"/>
                <w:sz w:val="24"/>
                <w:szCs w:val="24"/>
              </w:rPr>
              <w:t>e</w:t>
            </w:r>
            <w:r>
              <w:rPr>
                <w:sz w:val="24"/>
                <w:szCs w:val="24"/>
              </w:rPr>
              <w:t>le</w:t>
            </w:r>
            <w:r>
              <w:rPr>
                <w:spacing w:val="-1"/>
                <w:sz w:val="24"/>
                <w:szCs w:val="24"/>
              </w:rPr>
              <w:t>c</w:t>
            </w:r>
            <w:r>
              <w:rPr>
                <w:sz w:val="24"/>
                <w:szCs w:val="24"/>
              </w:rPr>
              <w:t>t</w:t>
            </w:r>
            <w:r>
              <w:rPr>
                <w:spacing w:val="1"/>
                <w:sz w:val="24"/>
                <w:szCs w:val="24"/>
              </w:rPr>
              <w:t>i</w:t>
            </w:r>
            <w:r>
              <w:rPr>
                <w:sz w:val="24"/>
                <w:szCs w:val="24"/>
              </w:rPr>
              <w:t>on</w:t>
            </w:r>
            <w:r>
              <w:rPr>
                <w:spacing w:val="1"/>
                <w:sz w:val="24"/>
                <w:szCs w:val="24"/>
              </w:rPr>
              <w:t xml:space="preserve"> </w:t>
            </w:r>
            <w:r>
              <w:rPr>
                <w:sz w:val="24"/>
                <w:szCs w:val="24"/>
              </w:rPr>
              <w:t>p</w:t>
            </w:r>
            <w:r>
              <w:rPr>
                <w:spacing w:val="-1"/>
                <w:sz w:val="24"/>
                <w:szCs w:val="24"/>
              </w:rPr>
              <w:t>r</w:t>
            </w:r>
            <w:r>
              <w:rPr>
                <w:sz w:val="24"/>
                <w:szCs w:val="24"/>
              </w:rPr>
              <w:t>o</w:t>
            </w:r>
            <w:r>
              <w:rPr>
                <w:spacing w:val="1"/>
                <w:sz w:val="24"/>
                <w:szCs w:val="24"/>
              </w:rPr>
              <w:t>ce</w:t>
            </w:r>
            <w:r>
              <w:rPr>
                <w:sz w:val="24"/>
                <w:szCs w:val="24"/>
              </w:rPr>
              <w:t>ss</w:t>
            </w:r>
            <w:r>
              <w:rPr>
                <w:spacing w:val="2"/>
                <w:sz w:val="24"/>
                <w:szCs w:val="24"/>
              </w:rPr>
              <w:t xml:space="preserve"> </w:t>
            </w:r>
            <w:r>
              <w:rPr>
                <w:sz w:val="24"/>
                <w:szCs w:val="24"/>
              </w:rPr>
              <w:t xml:space="preserve">for such </w:t>
            </w:r>
            <w:r>
              <w:rPr>
                <w:spacing w:val="-1"/>
                <w:sz w:val="24"/>
                <w:szCs w:val="24"/>
              </w:rPr>
              <w:t>a</w:t>
            </w:r>
            <w:r>
              <w:rPr>
                <w:sz w:val="24"/>
                <w:szCs w:val="24"/>
              </w:rPr>
              <w:t>ss</w:t>
            </w:r>
            <w:r>
              <w:rPr>
                <w:spacing w:val="3"/>
                <w:sz w:val="24"/>
                <w:szCs w:val="24"/>
              </w:rPr>
              <w:t>i</w:t>
            </w:r>
            <w:r>
              <w:rPr>
                <w:spacing w:val="-2"/>
                <w:sz w:val="24"/>
                <w:szCs w:val="24"/>
              </w:rPr>
              <w:t>g</w:t>
            </w:r>
            <w:r>
              <w:rPr>
                <w:sz w:val="24"/>
                <w:szCs w:val="24"/>
              </w:rPr>
              <w:t>nment,</w:t>
            </w:r>
            <w:r>
              <w:rPr>
                <w:spacing w:val="1"/>
                <w:sz w:val="24"/>
                <w:szCs w:val="24"/>
              </w:rPr>
              <w:t xml:space="preserve"> </w:t>
            </w:r>
            <w:r>
              <w:rPr>
                <w:sz w:val="24"/>
                <w:szCs w:val="24"/>
              </w:rPr>
              <w:t>or (iii) supe</w:t>
            </w:r>
            <w:r>
              <w:rPr>
                <w:spacing w:val="-1"/>
                <w:sz w:val="24"/>
                <w:szCs w:val="24"/>
              </w:rPr>
              <w:t>r</w:t>
            </w:r>
            <w:r>
              <w:rPr>
                <w:sz w:val="24"/>
                <w:szCs w:val="24"/>
              </w:rPr>
              <w:t>vis</w:t>
            </w:r>
            <w:r>
              <w:rPr>
                <w:spacing w:val="1"/>
                <w:sz w:val="24"/>
                <w:szCs w:val="24"/>
              </w:rPr>
              <w:t>i</w:t>
            </w:r>
            <w:r>
              <w:rPr>
                <w:sz w:val="24"/>
                <w:szCs w:val="24"/>
              </w:rPr>
              <w:t>on</w:t>
            </w:r>
            <w:r>
              <w:rPr>
                <w:spacing w:val="7"/>
                <w:sz w:val="24"/>
                <w:szCs w:val="24"/>
              </w:rPr>
              <w:t xml:space="preserve"> </w:t>
            </w:r>
            <w:r>
              <w:rPr>
                <w:sz w:val="24"/>
                <w:szCs w:val="24"/>
              </w:rPr>
              <w:t>of</w:t>
            </w:r>
            <w:r>
              <w:rPr>
                <w:spacing w:val="6"/>
                <w:sz w:val="24"/>
                <w:szCs w:val="24"/>
              </w:rPr>
              <w:t xml:space="preserve"> </w:t>
            </w:r>
            <w:r>
              <w:rPr>
                <w:sz w:val="24"/>
                <w:szCs w:val="24"/>
              </w:rPr>
              <w:t>the</w:t>
            </w:r>
            <w:r>
              <w:rPr>
                <w:spacing w:val="8"/>
                <w:sz w:val="24"/>
                <w:szCs w:val="24"/>
              </w:rPr>
              <w:t xml:space="preserve"> </w:t>
            </w:r>
            <w:r>
              <w:rPr>
                <w:sz w:val="24"/>
                <w:szCs w:val="24"/>
              </w:rPr>
              <w:t>C</w:t>
            </w:r>
            <w:r>
              <w:rPr>
                <w:spacing w:val="-2"/>
                <w:sz w:val="24"/>
                <w:szCs w:val="24"/>
              </w:rPr>
              <w:t>o</w:t>
            </w:r>
            <w:r>
              <w:rPr>
                <w:sz w:val="24"/>
                <w:szCs w:val="24"/>
              </w:rPr>
              <w:t>ntr</w:t>
            </w:r>
            <w:r>
              <w:rPr>
                <w:spacing w:val="-1"/>
                <w:sz w:val="24"/>
                <w:szCs w:val="24"/>
              </w:rPr>
              <w:t>ac</w:t>
            </w:r>
            <w:r>
              <w:rPr>
                <w:sz w:val="24"/>
                <w:szCs w:val="24"/>
              </w:rPr>
              <w:t>t,</w:t>
            </w:r>
            <w:r>
              <w:rPr>
                <w:spacing w:val="7"/>
                <w:sz w:val="24"/>
                <w:szCs w:val="24"/>
              </w:rPr>
              <w:t xml:space="preserve"> </w:t>
            </w:r>
            <w:r>
              <w:rPr>
                <w:sz w:val="24"/>
                <w:szCs w:val="24"/>
              </w:rPr>
              <w:t>m</w:t>
            </w:r>
            <w:r>
              <w:rPr>
                <w:spacing w:val="4"/>
                <w:sz w:val="24"/>
                <w:szCs w:val="24"/>
              </w:rPr>
              <w:t>a</w:t>
            </w:r>
            <w:r>
              <w:rPr>
                <w:sz w:val="24"/>
                <w:szCs w:val="24"/>
              </w:rPr>
              <w:t>y not</w:t>
            </w:r>
            <w:r>
              <w:rPr>
                <w:spacing w:val="7"/>
                <w:sz w:val="24"/>
                <w:szCs w:val="24"/>
              </w:rPr>
              <w:t xml:space="preserve"> </w:t>
            </w:r>
            <w:r>
              <w:rPr>
                <w:sz w:val="24"/>
                <w:szCs w:val="24"/>
              </w:rPr>
              <w:t>be</w:t>
            </w:r>
            <w:r>
              <w:rPr>
                <w:spacing w:val="6"/>
                <w:sz w:val="24"/>
                <w:szCs w:val="24"/>
              </w:rPr>
              <w:t xml:space="preserve"> </w:t>
            </w:r>
            <w:r>
              <w:rPr>
                <w:spacing w:val="1"/>
                <w:sz w:val="24"/>
                <w:szCs w:val="24"/>
              </w:rPr>
              <w:t>a</w:t>
            </w:r>
            <w:r>
              <w:rPr>
                <w:sz w:val="24"/>
                <w:szCs w:val="24"/>
              </w:rPr>
              <w:t>w</w:t>
            </w:r>
            <w:r>
              <w:rPr>
                <w:spacing w:val="-1"/>
                <w:sz w:val="24"/>
                <w:szCs w:val="24"/>
              </w:rPr>
              <w:t>a</w:t>
            </w:r>
            <w:r>
              <w:rPr>
                <w:sz w:val="24"/>
                <w:szCs w:val="24"/>
              </w:rPr>
              <w:t>rd</w:t>
            </w:r>
            <w:r>
              <w:rPr>
                <w:spacing w:val="-2"/>
                <w:sz w:val="24"/>
                <w:szCs w:val="24"/>
              </w:rPr>
              <w:t>e</w:t>
            </w:r>
            <w:r>
              <w:rPr>
                <w:sz w:val="24"/>
                <w:szCs w:val="24"/>
              </w:rPr>
              <w:t>d</w:t>
            </w:r>
            <w:r>
              <w:rPr>
                <w:spacing w:val="12"/>
                <w:sz w:val="24"/>
                <w:szCs w:val="24"/>
              </w:rPr>
              <w:t xml:space="preserve"> </w:t>
            </w:r>
            <w:r>
              <w:rPr>
                <w:sz w:val="24"/>
                <w:szCs w:val="24"/>
              </w:rPr>
              <w:t>a Contr</w:t>
            </w:r>
            <w:r>
              <w:rPr>
                <w:spacing w:val="-1"/>
                <w:sz w:val="24"/>
                <w:szCs w:val="24"/>
              </w:rPr>
              <w:t>ac</w:t>
            </w:r>
            <w:r>
              <w:rPr>
                <w:sz w:val="24"/>
                <w:szCs w:val="24"/>
              </w:rPr>
              <w:t>t,</w:t>
            </w:r>
            <w:r>
              <w:rPr>
                <w:spacing w:val="3"/>
                <w:sz w:val="24"/>
                <w:szCs w:val="24"/>
              </w:rPr>
              <w:t xml:space="preserve"> </w:t>
            </w:r>
            <w:r>
              <w:rPr>
                <w:sz w:val="24"/>
                <w:szCs w:val="24"/>
              </w:rPr>
              <w:t>unless</w:t>
            </w:r>
            <w:r>
              <w:rPr>
                <w:spacing w:val="2"/>
                <w:sz w:val="24"/>
                <w:szCs w:val="24"/>
              </w:rPr>
              <w:t xml:space="preserve"> </w:t>
            </w:r>
            <w:r>
              <w:rPr>
                <w:sz w:val="24"/>
                <w:szCs w:val="24"/>
              </w:rPr>
              <w:t>the</w:t>
            </w:r>
            <w:r>
              <w:rPr>
                <w:spacing w:val="2"/>
                <w:sz w:val="24"/>
                <w:szCs w:val="24"/>
              </w:rPr>
              <w:t xml:space="preserve"> </w:t>
            </w:r>
            <w:r>
              <w:rPr>
                <w:spacing w:val="-1"/>
                <w:sz w:val="24"/>
                <w:szCs w:val="24"/>
              </w:rPr>
              <w:t>c</w:t>
            </w:r>
            <w:r>
              <w:rPr>
                <w:sz w:val="24"/>
                <w:szCs w:val="24"/>
              </w:rPr>
              <w:t>onfli</w:t>
            </w:r>
            <w:r>
              <w:rPr>
                <w:spacing w:val="-1"/>
                <w:sz w:val="24"/>
                <w:szCs w:val="24"/>
              </w:rPr>
              <w:t>c</w:t>
            </w:r>
            <w:r>
              <w:rPr>
                <w:sz w:val="24"/>
                <w:szCs w:val="24"/>
              </w:rPr>
              <w:t>t</w:t>
            </w:r>
            <w:r>
              <w:rPr>
                <w:spacing w:val="3"/>
                <w:sz w:val="24"/>
                <w:szCs w:val="24"/>
              </w:rPr>
              <w:t xml:space="preserve"> </w:t>
            </w:r>
            <w:r>
              <w:rPr>
                <w:sz w:val="24"/>
                <w:szCs w:val="24"/>
              </w:rPr>
              <w:t xml:space="preserve">stemming </w:t>
            </w:r>
            <w:r>
              <w:rPr>
                <w:spacing w:val="1"/>
                <w:sz w:val="24"/>
                <w:szCs w:val="24"/>
              </w:rPr>
              <w:t>f</w:t>
            </w:r>
            <w:r>
              <w:rPr>
                <w:sz w:val="24"/>
                <w:szCs w:val="24"/>
              </w:rPr>
              <w:t>rom</w:t>
            </w:r>
            <w:r>
              <w:rPr>
                <w:spacing w:val="2"/>
                <w:sz w:val="24"/>
                <w:szCs w:val="24"/>
              </w:rPr>
              <w:t xml:space="preserve"> </w:t>
            </w:r>
            <w:r>
              <w:rPr>
                <w:sz w:val="24"/>
                <w:szCs w:val="24"/>
              </w:rPr>
              <w:t>th</w:t>
            </w:r>
            <w:r>
              <w:rPr>
                <w:spacing w:val="1"/>
                <w:sz w:val="24"/>
                <w:szCs w:val="24"/>
              </w:rPr>
              <w:t>i</w:t>
            </w:r>
            <w:r>
              <w:rPr>
                <w:sz w:val="24"/>
                <w:szCs w:val="24"/>
              </w:rPr>
              <w:t>s r</w:t>
            </w:r>
            <w:r>
              <w:rPr>
                <w:spacing w:val="-2"/>
                <w:sz w:val="24"/>
                <w:szCs w:val="24"/>
              </w:rPr>
              <w:t>e</w:t>
            </w:r>
            <w:r>
              <w:rPr>
                <w:sz w:val="24"/>
                <w:szCs w:val="24"/>
              </w:rPr>
              <w:t>lationship has b</w:t>
            </w:r>
            <w:r>
              <w:rPr>
                <w:spacing w:val="-1"/>
                <w:sz w:val="24"/>
                <w:szCs w:val="24"/>
              </w:rPr>
              <w:t>ee</w:t>
            </w:r>
            <w:r>
              <w:rPr>
                <w:sz w:val="24"/>
                <w:szCs w:val="24"/>
              </w:rPr>
              <w:t>n</w:t>
            </w:r>
            <w:r>
              <w:rPr>
                <w:spacing w:val="2"/>
                <w:sz w:val="24"/>
                <w:szCs w:val="24"/>
              </w:rPr>
              <w:t xml:space="preserve"> </w:t>
            </w:r>
            <w:r>
              <w:rPr>
                <w:sz w:val="24"/>
                <w:szCs w:val="24"/>
              </w:rPr>
              <w:t>r</w:t>
            </w:r>
            <w:r>
              <w:rPr>
                <w:spacing w:val="-2"/>
                <w:sz w:val="24"/>
                <w:szCs w:val="24"/>
              </w:rPr>
              <w:t>e</w:t>
            </w:r>
            <w:r>
              <w:rPr>
                <w:spacing w:val="2"/>
                <w:sz w:val="24"/>
                <w:szCs w:val="24"/>
              </w:rPr>
              <w:t>s</w:t>
            </w:r>
            <w:r>
              <w:rPr>
                <w:sz w:val="24"/>
                <w:szCs w:val="24"/>
              </w:rPr>
              <w:t>olved.</w:t>
            </w:r>
          </w:p>
        </w:tc>
      </w:tr>
      <w:tr w:rsidR="00F16513" w:rsidRPr="00720CD4" w:rsidTr="00720CD4">
        <w:tc>
          <w:tcPr>
            <w:tcW w:w="1885" w:type="dxa"/>
          </w:tcPr>
          <w:p w:rsidR="00F16513" w:rsidRDefault="00F16513" w:rsidP="00F16513">
            <w:pPr>
              <w:spacing w:before="34"/>
              <w:ind w:left="0"/>
              <w:rPr>
                <w:sz w:val="24"/>
                <w:szCs w:val="24"/>
              </w:rPr>
            </w:pPr>
            <w:r>
              <w:rPr>
                <w:b/>
                <w:sz w:val="24"/>
                <w:szCs w:val="24"/>
              </w:rPr>
              <w:t>3.2  Con</w:t>
            </w:r>
            <w:r>
              <w:rPr>
                <w:b/>
                <w:spacing w:val="2"/>
                <w:sz w:val="24"/>
                <w:szCs w:val="24"/>
              </w:rPr>
              <w:t>f</w:t>
            </w:r>
            <w:r>
              <w:rPr>
                <w:b/>
                <w:sz w:val="24"/>
                <w:szCs w:val="24"/>
              </w:rPr>
              <w:t>l</w:t>
            </w:r>
            <w:r>
              <w:rPr>
                <w:b/>
                <w:spacing w:val="1"/>
                <w:sz w:val="24"/>
                <w:szCs w:val="24"/>
              </w:rPr>
              <w:t>i</w:t>
            </w:r>
            <w:r>
              <w:rPr>
                <w:b/>
                <w:spacing w:val="-1"/>
                <w:sz w:val="24"/>
                <w:szCs w:val="24"/>
              </w:rPr>
              <w:t>c</w:t>
            </w:r>
            <w:r>
              <w:rPr>
                <w:b/>
                <w:sz w:val="24"/>
                <w:szCs w:val="24"/>
              </w:rPr>
              <w:t>ting</w:t>
            </w:r>
          </w:p>
          <w:p w:rsidR="00F16513" w:rsidRDefault="00F16513" w:rsidP="00F16513">
            <w:pPr>
              <w:ind w:left="0" w:right="-56"/>
              <w:rPr>
                <w:sz w:val="24"/>
                <w:szCs w:val="24"/>
              </w:rPr>
            </w:pPr>
            <w:r>
              <w:rPr>
                <w:b/>
                <w:sz w:val="24"/>
                <w:szCs w:val="24"/>
              </w:rPr>
              <w:t>R</w:t>
            </w:r>
            <w:r>
              <w:rPr>
                <w:b/>
                <w:spacing w:val="-1"/>
                <w:sz w:val="24"/>
                <w:szCs w:val="24"/>
              </w:rPr>
              <w:t>e</w:t>
            </w:r>
            <w:r>
              <w:rPr>
                <w:b/>
                <w:sz w:val="24"/>
                <w:szCs w:val="24"/>
              </w:rPr>
              <w:t>latio</w:t>
            </w:r>
            <w:r>
              <w:rPr>
                <w:b/>
                <w:spacing w:val="1"/>
                <w:sz w:val="24"/>
                <w:szCs w:val="24"/>
              </w:rPr>
              <w:t>n</w:t>
            </w:r>
            <w:r>
              <w:rPr>
                <w:b/>
                <w:sz w:val="24"/>
                <w:szCs w:val="24"/>
              </w:rPr>
              <w:t>s</w:t>
            </w:r>
            <w:r>
              <w:rPr>
                <w:b/>
                <w:spacing w:val="1"/>
                <w:sz w:val="24"/>
                <w:szCs w:val="24"/>
              </w:rPr>
              <w:t>h</w:t>
            </w:r>
            <w:r>
              <w:rPr>
                <w:b/>
                <w:sz w:val="24"/>
                <w:szCs w:val="24"/>
              </w:rPr>
              <w:t>i</w:t>
            </w:r>
            <w:r>
              <w:rPr>
                <w:b/>
                <w:spacing w:val="1"/>
                <w:sz w:val="24"/>
                <w:szCs w:val="24"/>
              </w:rPr>
              <w:t>p</w:t>
            </w:r>
            <w:r>
              <w:rPr>
                <w:b/>
                <w:sz w:val="24"/>
                <w:szCs w:val="24"/>
              </w:rPr>
              <w:t>s</w:t>
            </w:r>
          </w:p>
          <w:p w:rsidR="00F16513" w:rsidRDefault="00F16513" w:rsidP="008C17E6">
            <w:pPr>
              <w:spacing w:before="34"/>
              <w:ind w:left="0" w:right="-61"/>
              <w:rPr>
                <w:b/>
                <w:sz w:val="24"/>
                <w:szCs w:val="24"/>
              </w:rPr>
            </w:pPr>
          </w:p>
        </w:tc>
        <w:tc>
          <w:tcPr>
            <w:tcW w:w="8010" w:type="dxa"/>
          </w:tcPr>
          <w:p w:rsidR="00F16513" w:rsidRDefault="00F16513" w:rsidP="00F16513">
            <w:pPr>
              <w:tabs>
                <w:tab w:val="left" w:pos="540"/>
              </w:tabs>
              <w:spacing w:before="29"/>
              <w:ind w:left="0" w:right="122"/>
              <w:rPr>
                <w:sz w:val="24"/>
                <w:szCs w:val="24"/>
              </w:rPr>
            </w:pPr>
            <w:r>
              <w:rPr>
                <w:sz w:val="24"/>
                <w:szCs w:val="24"/>
              </w:rPr>
              <w:t>Gov</w:t>
            </w:r>
            <w:r>
              <w:rPr>
                <w:spacing w:val="-1"/>
                <w:sz w:val="24"/>
                <w:szCs w:val="24"/>
              </w:rPr>
              <w:t>e</w:t>
            </w:r>
            <w:r>
              <w:rPr>
                <w:sz w:val="24"/>
                <w:szCs w:val="24"/>
              </w:rPr>
              <w:t>rnm</w:t>
            </w:r>
            <w:r>
              <w:rPr>
                <w:spacing w:val="-1"/>
                <w:sz w:val="24"/>
                <w:szCs w:val="24"/>
              </w:rPr>
              <w:t>e</w:t>
            </w:r>
            <w:r>
              <w:rPr>
                <w:sz w:val="24"/>
                <w:szCs w:val="24"/>
              </w:rPr>
              <w:t xml:space="preserve">nt </w:t>
            </w:r>
            <w:r>
              <w:rPr>
                <w:spacing w:val="2"/>
                <w:sz w:val="24"/>
                <w:szCs w:val="24"/>
              </w:rPr>
              <w:t>o</w:t>
            </w:r>
            <w:r>
              <w:rPr>
                <w:sz w:val="24"/>
                <w:szCs w:val="24"/>
              </w:rPr>
              <w:t>f</w:t>
            </w:r>
            <w:r>
              <w:rPr>
                <w:spacing w:val="-1"/>
                <w:sz w:val="24"/>
                <w:szCs w:val="24"/>
              </w:rPr>
              <w:t>f</w:t>
            </w:r>
            <w:r>
              <w:rPr>
                <w:sz w:val="24"/>
                <w:szCs w:val="24"/>
              </w:rPr>
              <w:t>ici</w:t>
            </w:r>
            <w:r>
              <w:rPr>
                <w:spacing w:val="-1"/>
                <w:sz w:val="24"/>
                <w:szCs w:val="24"/>
              </w:rPr>
              <w:t>a</w:t>
            </w:r>
            <w:r>
              <w:rPr>
                <w:sz w:val="24"/>
                <w:szCs w:val="24"/>
              </w:rPr>
              <w:t xml:space="preserve">ls </w:t>
            </w:r>
            <w:r>
              <w:rPr>
                <w:spacing w:val="1"/>
                <w:sz w:val="24"/>
                <w:szCs w:val="24"/>
              </w:rPr>
              <w:t>a</w:t>
            </w:r>
            <w:r>
              <w:rPr>
                <w:sz w:val="24"/>
                <w:szCs w:val="24"/>
              </w:rPr>
              <w:t xml:space="preserve">nd </w:t>
            </w:r>
            <w:r>
              <w:rPr>
                <w:spacing w:val="-1"/>
                <w:sz w:val="24"/>
                <w:szCs w:val="24"/>
              </w:rPr>
              <w:t>c</w:t>
            </w:r>
            <w:r>
              <w:rPr>
                <w:sz w:val="24"/>
                <w:szCs w:val="24"/>
              </w:rPr>
              <w:t>iv</w:t>
            </w:r>
            <w:r>
              <w:rPr>
                <w:spacing w:val="1"/>
                <w:sz w:val="24"/>
                <w:szCs w:val="24"/>
              </w:rPr>
              <w:t>i</w:t>
            </w:r>
            <w:r>
              <w:rPr>
                <w:sz w:val="24"/>
                <w:szCs w:val="24"/>
              </w:rPr>
              <w:t>l s</w:t>
            </w:r>
            <w:r>
              <w:rPr>
                <w:spacing w:val="-1"/>
                <w:sz w:val="24"/>
                <w:szCs w:val="24"/>
              </w:rPr>
              <w:t>e</w:t>
            </w:r>
            <w:r>
              <w:rPr>
                <w:sz w:val="24"/>
                <w:szCs w:val="24"/>
              </w:rPr>
              <w:t>r</w:t>
            </w:r>
            <w:r>
              <w:rPr>
                <w:spacing w:val="1"/>
                <w:sz w:val="24"/>
                <w:szCs w:val="24"/>
              </w:rPr>
              <w:t>v</w:t>
            </w:r>
            <w:r>
              <w:rPr>
                <w:spacing w:val="-1"/>
                <w:sz w:val="24"/>
                <w:szCs w:val="24"/>
              </w:rPr>
              <w:t>a</w:t>
            </w:r>
            <w:r>
              <w:rPr>
                <w:sz w:val="24"/>
                <w:szCs w:val="24"/>
              </w:rPr>
              <w:t>nts m</w:t>
            </w:r>
            <w:r>
              <w:rPr>
                <w:spacing w:val="4"/>
                <w:sz w:val="24"/>
                <w:szCs w:val="24"/>
              </w:rPr>
              <w:t>a</w:t>
            </w:r>
            <w:r>
              <w:rPr>
                <w:sz w:val="24"/>
                <w:szCs w:val="24"/>
              </w:rPr>
              <w:t>y be hi</w:t>
            </w:r>
            <w:r>
              <w:rPr>
                <w:spacing w:val="2"/>
                <w:sz w:val="24"/>
                <w:szCs w:val="24"/>
              </w:rPr>
              <w:t>r</w:t>
            </w:r>
            <w:r>
              <w:rPr>
                <w:spacing w:val="-1"/>
                <w:sz w:val="24"/>
                <w:szCs w:val="24"/>
              </w:rPr>
              <w:t>e</w:t>
            </w:r>
            <w:r>
              <w:rPr>
                <w:sz w:val="24"/>
                <w:szCs w:val="24"/>
              </w:rPr>
              <w:t xml:space="preserve">d </w:t>
            </w:r>
            <w:r>
              <w:rPr>
                <w:spacing w:val="-1"/>
                <w:sz w:val="24"/>
                <w:szCs w:val="24"/>
              </w:rPr>
              <w:t>a</w:t>
            </w:r>
            <w:r>
              <w:rPr>
                <w:sz w:val="24"/>
                <w:szCs w:val="24"/>
              </w:rPr>
              <w:t xml:space="preserve">s </w:t>
            </w:r>
            <w:r>
              <w:rPr>
                <w:spacing w:val="-1"/>
                <w:sz w:val="24"/>
                <w:szCs w:val="24"/>
              </w:rPr>
              <w:t>c</w:t>
            </w:r>
            <w:r>
              <w:rPr>
                <w:sz w:val="24"/>
                <w:szCs w:val="24"/>
              </w:rPr>
              <w:t>onsultants on</w:t>
            </w:r>
            <w:r>
              <w:rPr>
                <w:spacing w:val="3"/>
                <w:sz w:val="24"/>
                <w:szCs w:val="24"/>
              </w:rPr>
              <w:t>l</w:t>
            </w:r>
            <w:r>
              <w:rPr>
                <w:sz w:val="24"/>
                <w:szCs w:val="24"/>
              </w:rPr>
              <w:t>y</w:t>
            </w:r>
            <w:r>
              <w:rPr>
                <w:spacing w:val="-5"/>
                <w:sz w:val="24"/>
                <w:szCs w:val="24"/>
              </w:rPr>
              <w:t xml:space="preserve"> </w:t>
            </w:r>
            <w:r>
              <w:rPr>
                <w:sz w:val="24"/>
                <w:szCs w:val="24"/>
              </w:rPr>
              <w:t>if:</w:t>
            </w:r>
          </w:p>
          <w:p w:rsidR="00F16513" w:rsidRDefault="00F16513" w:rsidP="005C08C5">
            <w:pPr>
              <w:pStyle w:val="ListParagraph"/>
              <w:numPr>
                <w:ilvl w:val="0"/>
                <w:numId w:val="38"/>
              </w:numPr>
              <w:tabs>
                <w:tab w:val="left" w:pos="540"/>
              </w:tabs>
              <w:spacing w:before="29"/>
              <w:ind w:right="122"/>
              <w:rPr>
                <w:sz w:val="24"/>
                <w:szCs w:val="24"/>
              </w:rPr>
            </w:pPr>
            <w:r w:rsidRPr="00F16513">
              <w:rPr>
                <w:sz w:val="24"/>
                <w:szCs w:val="24"/>
              </w:rPr>
              <w:t>Th</w:t>
            </w:r>
            <w:r w:rsidRPr="00F16513">
              <w:rPr>
                <w:spacing w:val="1"/>
                <w:sz w:val="24"/>
                <w:szCs w:val="24"/>
              </w:rPr>
              <w:t>e</w:t>
            </w:r>
            <w:r w:rsidRPr="00F16513">
              <w:rPr>
                <w:sz w:val="24"/>
                <w:szCs w:val="24"/>
              </w:rPr>
              <w:t>y</w:t>
            </w:r>
            <w:r w:rsidRPr="00F16513">
              <w:rPr>
                <w:spacing w:val="-3"/>
                <w:sz w:val="24"/>
                <w:szCs w:val="24"/>
              </w:rPr>
              <w:t xml:space="preserve"> </w:t>
            </w:r>
            <w:r w:rsidRPr="00F16513">
              <w:rPr>
                <w:spacing w:val="-1"/>
                <w:sz w:val="24"/>
                <w:szCs w:val="24"/>
              </w:rPr>
              <w:t>a</w:t>
            </w:r>
            <w:r w:rsidRPr="00F16513">
              <w:rPr>
                <w:spacing w:val="1"/>
                <w:sz w:val="24"/>
                <w:szCs w:val="24"/>
              </w:rPr>
              <w:t>r</w:t>
            </w:r>
            <w:r w:rsidRPr="00F16513">
              <w:rPr>
                <w:sz w:val="24"/>
                <w:szCs w:val="24"/>
              </w:rPr>
              <w:t>e</w:t>
            </w:r>
            <w:r w:rsidRPr="00F16513">
              <w:rPr>
                <w:spacing w:val="-1"/>
                <w:sz w:val="24"/>
                <w:szCs w:val="24"/>
              </w:rPr>
              <w:t xml:space="preserve"> </w:t>
            </w:r>
            <w:r w:rsidRPr="00F16513">
              <w:rPr>
                <w:sz w:val="24"/>
                <w:szCs w:val="24"/>
              </w:rPr>
              <w:t>on le</w:t>
            </w:r>
            <w:r w:rsidRPr="00F16513">
              <w:rPr>
                <w:spacing w:val="-1"/>
                <w:sz w:val="24"/>
                <w:szCs w:val="24"/>
              </w:rPr>
              <w:t>a</w:t>
            </w:r>
            <w:r w:rsidRPr="00F16513">
              <w:rPr>
                <w:spacing w:val="2"/>
                <w:sz w:val="24"/>
                <w:szCs w:val="24"/>
              </w:rPr>
              <w:t>v</w:t>
            </w:r>
            <w:r w:rsidRPr="00F16513">
              <w:rPr>
                <w:sz w:val="24"/>
                <w:szCs w:val="24"/>
              </w:rPr>
              <w:t>e</w:t>
            </w:r>
            <w:r w:rsidRPr="00F16513">
              <w:rPr>
                <w:spacing w:val="-1"/>
                <w:sz w:val="24"/>
                <w:szCs w:val="24"/>
              </w:rPr>
              <w:t xml:space="preserve"> </w:t>
            </w:r>
            <w:r w:rsidRPr="00F16513">
              <w:rPr>
                <w:sz w:val="24"/>
                <w:szCs w:val="24"/>
              </w:rPr>
              <w:t xml:space="preserve">of </w:t>
            </w:r>
            <w:r w:rsidRPr="00F16513">
              <w:rPr>
                <w:spacing w:val="-2"/>
                <w:sz w:val="24"/>
                <w:szCs w:val="24"/>
              </w:rPr>
              <w:t>a</w:t>
            </w:r>
            <w:r w:rsidRPr="00F16513">
              <w:rPr>
                <w:sz w:val="24"/>
                <w:szCs w:val="24"/>
              </w:rPr>
              <w:t>b</w:t>
            </w:r>
            <w:r w:rsidRPr="00F16513">
              <w:rPr>
                <w:spacing w:val="2"/>
                <w:sz w:val="24"/>
                <w:szCs w:val="24"/>
              </w:rPr>
              <w:t>s</w:t>
            </w:r>
            <w:r w:rsidRPr="00F16513">
              <w:rPr>
                <w:spacing w:val="-1"/>
                <w:sz w:val="24"/>
                <w:szCs w:val="24"/>
              </w:rPr>
              <w:t>e</w:t>
            </w:r>
            <w:r w:rsidRPr="00F16513">
              <w:rPr>
                <w:sz w:val="24"/>
                <w:szCs w:val="24"/>
              </w:rPr>
              <w:t>n</w:t>
            </w:r>
            <w:r w:rsidRPr="00F16513">
              <w:rPr>
                <w:spacing w:val="-1"/>
                <w:sz w:val="24"/>
                <w:szCs w:val="24"/>
              </w:rPr>
              <w:t>c</w:t>
            </w:r>
            <w:r w:rsidRPr="00F16513">
              <w:rPr>
                <w:sz w:val="24"/>
                <w:szCs w:val="24"/>
              </w:rPr>
              <w:t>e</w:t>
            </w:r>
            <w:r w:rsidRPr="00F16513">
              <w:rPr>
                <w:spacing w:val="1"/>
                <w:sz w:val="24"/>
                <w:szCs w:val="24"/>
              </w:rPr>
              <w:t xml:space="preserve"> </w:t>
            </w:r>
            <w:r w:rsidRPr="00F16513">
              <w:rPr>
                <w:sz w:val="24"/>
                <w:szCs w:val="24"/>
              </w:rPr>
              <w:t>without</w:t>
            </w:r>
            <w:r w:rsidRPr="00F16513">
              <w:rPr>
                <w:spacing w:val="1"/>
                <w:sz w:val="24"/>
                <w:szCs w:val="24"/>
              </w:rPr>
              <w:t xml:space="preserve"> </w:t>
            </w:r>
            <w:r w:rsidRPr="00F16513">
              <w:rPr>
                <w:sz w:val="24"/>
                <w:szCs w:val="24"/>
              </w:rPr>
              <w:t>p</w:t>
            </w:r>
            <w:r w:rsidRPr="00F16513">
              <w:rPr>
                <w:spacing w:val="4"/>
                <w:sz w:val="24"/>
                <w:szCs w:val="24"/>
              </w:rPr>
              <w:t>a</w:t>
            </w:r>
            <w:r w:rsidRPr="00F16513">
              <w:rPr>
                <w:spacing w:val="-5"/>
                <w:sz w:val="24"/>
                <w:szCs w:val="24"/>
              </w:rPr>
              <w:t>y</w:t>
            </w:r>
            <w:r w:rsidRPr="00F16513">
              <w:rPr>
                <w:sz w:val="24"/>
                <w:szCs w:val="24"/>
              </w:rPr>
              <w:t>;</w:t>
            </w:r>
          </w:p>
          <w:p w:rsidR="00F16513" w:rsidRDefault="00F16513" w:rsidP="005C08C5">
            <w:pPr>
              <w:pStyle w:val="ListParagraph"/>
              <w:numPr>
                <w:ilvl w:val="0"/>
                <w:numId w:val="38"/>
              </w:numPr>
              <w:tabs>
                <w:tab w:val="left" w:pos="540"/>
              </w:tabs>
              <w:spacing w:before="29"/>
              <w:ind w:right="122"/>
              <w:rPr>
                <w:sz w:val="24"/>
                <w:szCs w:val="24"/>
              </w:rPr>
            </w:pPr>
            <w:r w:rsidRPr="00F16513">
              <w:rPr>
                <w:sz w:val="24"/>
                <w:szCs w:val="24"/>
              </w:rPr>
              <w:t>Th</w:t>
            </w:r>
            <w:r w:rsidRPr="00F16513">
              <w:rPr>
                <w:spacing w:val="1"/>
                <w:sz w:val="24"/>
                <w:szCs w:val="24"/>
              </w:rPr>
              <w:t>e</w:t>
            </w:r>
            <w:r w:rsidRPr="00F16513">
              <w:rPr>
                <w:sz w:val="24"/>
                <w:szCs w:val="24"/>
              </w:rPr>
              <w:t>y</w:t>
            </w:r>
            <w:r w:rsidRPr="00F16513">
              <w:rPr>
                <w:spacing w:val="2"/>
                <w:sz w:val="24"/>
                <w:szCs w:val="24"/>
              </w:rPr>
              <w:t xml:space="preserve"> </w:t>
            </w:r>
            <w:r w:rsidRPr="00F16513">
              <w:rPr>
                <w:spacing w:val="-1"/>
                <w:sz w:val="24"/>
                <w:szCs w:val="24"/>
              </w:rPr>
              <w:t>a</w:t>
            </w:r>
            <w:r w:rsidRPr="00F16513">
              <w:rPr>
                <w:sz w:val="24"/>
                <w:szCs w:val="24"/>
              </w:rPr>
              <w:t>re</w:t>
            </w:r>
            <w:r w:rsidRPr="00F16513">
              <w:rPr>
                <w:spacing w:val="3"/>
                <w:sz w:val="24"/>
                <w:szCs w:val="24"/>
              </w:rPr>
              <w:t xml:space="preserve"> </w:t>
            </w:r>
            <w:r w:rsidRPr="00F16513">
              <w:rPr>
                <w:sz w:val="24"/>
                <w:szCs w:val="24"/>
              </w:rPr>
              <w:t>not</w:t>
            </w:r>
            <w:r w:rsidRPr="00F16513">
              <w:rPr>
                <w:spacing w:val="5"/>
                <w:sz w:val="24"/>
                <w:szCs w:val="24"/>
              </w:rPr>
              <w:t xml:space="preserve"> </w:t>
            </w:r>
            <w:r w:rsidRPr="00F16513">
              <w:rPr>
                <w:sz w:val="24"/>
                <w:szCs w:val="24"/>
              </w:rPr>
              <w:t>b</w:t>
            </w:r>
            <w:r w:rsidRPr="00F16513">
              <w:rPr>
                <w:spacing w:val="-1"/>
                <w:sz w:val="24"/>
                <w:szCs w:val="24"/>
              </w:rPr>
              <w:t>e</w:t>
            </w:r>
            <w:r w:rsidRPr="00F16513">
              <w:rPr>
                <w:sz w:val="24"/>
                <w:szCs w:val="24"/>
              </w:rPr>
              <w:t>i</w:t>
            </w:r>
            <w:r w:rsidRPr="00F16513">
              <w:rPr>
                <w:spacing w:val="3"/>
                <w:sz w:val="24"/>
                <w:szCs w:val="24"/>
              </w:rPr>
              <w:t>n</w:t>
            </w:r>
            <w:r w:rsidRPr="00F16513">
              <w:rPr>
                <w:sz w:val="24"/>
                <w:szCs w:val="24"/>
              </w:rPr>
              <w:t>g</w:t>
            </w:r>
            <w:r w:rsidRPr="00F16513">
              <w:rPr>
                <w:spacing w:val="2"/>
                <w:sz w:val="24"/>
                <w:szCs w:val="24"/>
              </w:rPr>
              <w:t xml:space="preserve"> </w:t>
            </w:r>
            <w:r w:rsidRPr="00F16513">
              <w:rPr>
                <w:sz w:val="24"/>
                <w:szCs w:val="24"/>
              </w:rPr>
              <w:t>hir</w:t>
            </w:r>
            <w:r w:rsidRPr="00F16513">
              <w:rPr>
                <w:spacing w:val="-1"/>
                <w:sz w:val="24"/>
                <w:szCs w:val="24"/>
              </w:rPr>
              <w:t>e</w:t>
            </w:r>
            <w:r w:rsidRPr="00F16513">
              <w:rPr>
                <w:sz w:val="24"/>
                <w:szCs w:val="24"/>
              </w:rPr>
              <w:t>d</w:t>
            </w:r>
            <w:r w:rsidRPr="00F16513">
              <w:rPr>
                <w:spacing w:val="7"/>
                <w:sz w:val="24"/>
                <w:szCs w:val="24"/>
              </w:rPr>
              <w:t xml:space="preserve"> </w:t>
            </w:r>
            <w:r w:rsidRPr="00F16513">
              <w:rPr>
                <w:spacing w:val="2"/>
                <w:sz w:val="24"/>
                <w:szCs w:val="24"/>
              </w:rPr>
              <w:t>b</w:t>
            </w:r>
            <w:r w:rsidRPr="00F16513">
              <w:rPr>
                <w:sz w:val="24"/>
                <w:szCs w:val="24"/>
              </w:rPr>
              <w:t>y the</w:t>
            </w:r>
            <w:r w:rsidRPr="00F16513">
              <w:rPr>
                <w:spacing w:val="4"/>
                <w:sz w:val="24"/>
                <w:szCs w:val="24"/>
              </w:rPr>
              <w:t xml:space="preserve"> </w:t>
            </w:r>
            <w:r w:rsidRPr="00F16513">
              <w:rPr>
                <w:spacing w:val="1"/>
                <w:sz w:val="24"/>
                <w:szCs w:val="24"/>
              </w:rPr>
              <w:t>a</w:t>
            </w:r>
            <w:r w:rsidRPr="00F16513">
              <w:rPr>
                <w:spacing w:val="-2"/>
                <w:sz w:val="24"/>
                <w:szCs w:val="24"/>
              </w:rPr>
              <w:t>g</w:t>
            </w:r>
            <w:r w:rsidRPr="00F16513">
              <w:rPr>
                <w:spacing w:val="-1"/>
                <w:sz w:val="24"/>
                <w:szCs w:val="24"/>
              </w:rPr>
              <w:t>e</w:t>
            </w:r>
            <w:r w:rsidRPr="00F16513">
              <w:rPr>
                <w:spacing w:val="2"/>
                <w:sz w:val="24"/>
                <w:szCs w:val="24"/>
              </w:rPr>
              <w:t>n</w:t>
            </w:r>
            <w:r w:rsidRPr="00F16513">
              <w:rPr>
                <w:spacing w:val="4"/>
                <w:sz w:val="24"/>
                <w:szCs w:val="24"/>
              </w:rPr>
              <w:t>c</w:t>
            </w:r>
            <w:r w:rsidRPr="00F16513">
              <w:rPr>
                <w:sz w:val="24"/>
                <w:szCs w:val="24"/>
              </w:rPr>
              <w:t>y</w:t>
            </w:r>
            <w:r w:rsidRPr="00F16513">
              <w:rPr>
                <w:spacing w:val="-3"/>
                <w:sz w:val="24"/>
                <w:szCs w:val="24"/>
              </w:rPr>
              <w:t xml:space="preserve"> </w:t>
            </w:r>
            <w:r w:rsidRPr="00F16513">
              <w:rPr>
                <w:sz w:val="24"/>
                <w:szCs w:val="24"/>
              </w:rPr>
              <w:t>t</w:t>
            </w:r>
            <w:r w:rsidRPr="00F16513">
              <w:rPr>
                <w:spacing w:val="3"/>
                <w:sz w:val="24"/>
                <w:szCs w:val="24"/>
              </w:rPr>
              <w:t>h</w:t>
            </w:r>
            <w:r w:rsidRPr="00F16513">
              <w:rPr>
                <w:spacing w:val="4"/>
                <w:sz w:val="24"/>
                <w:szCs w:val="24"/>
              </w:rPr>
              <w:t>e</w:t>
            </w:r>
            <w:r w:rsidRPr="00F16513">
              <w:rPr>
                <w:sz w:val="24"/>
                <w:szCs w:val="24"/>
              </w:rPr>
              <w:t>y w</w:t>
            </w:r>
            <w:r w:rsidRPr="00F16513">
              <w:rPr>
                <w:spacing w:val="-1"/>
                <w:sz w:val="24"/>
                <w:szCs w:val="24"/>
              </w:rPr>
              <w:t>e</w:t>
            </w:r>
            <w:r w:rsidRPr="00F16513">
              <w:rPr>
                <w:spacing w:val="1"/>
                <w:sz w:val="24"/>
                <w:szCs w:val="24"/>
              </w:rPr>
              <w:t>r</w:t>
            </w:r>
            <w:r w:rsidRPr="00F16513">
              <w:rPr>
                <w:sz w:val="24"/>
                <w:szCs w:val="24"/>
              </w:rPr>
              <w:t>e</w:t>
            </w:r>
            <w:r w:rsidRPr="00F16513">
              <w:rPr>
                <w:spacing w:val="4"/>
                <w:sz w:val="24"/>
                <w:szCs w:val="24"/>
              </w:rPr>
              <w:t xml:space="preserve"> </w:t>
            </w:r>
            <w:r w:rsidRPr="00F16513">
              <w:rPr>
                <w:sz w:val="24"/>
                <w:szCs w:val="24"/>
              </w:rPr>
              <w:t>wo</w:t>
            </w:r>
            <w:r w:rsidRPr="00F16513">
              <w:rPr>
                <w:spacing w:val="-1"/>
                <w:sz w:val="24"/>
                <w:szCs w:val="24"/>
              </w:rPr>
              <w:t>r</w:t>
            </w:r>
            <w:r w:rsidRPr="00F16513">
              <w:rPr>
                <w:sz w:val="24"/>
                <w:szCs w:val="24"/>
              </w:rPr>
              <w:t>ki</w:t>
            </w:r>
            <w:r w:rsidRPr="00F16513">
              <w:rPr>
                <w:spacing w:val="3"/>
                <w:sz w:val="24"/>
                <w:szCs w:val="24"/>
              </w:rPr>
              <w:t>n</w:t>
            </w:r>
            <w:r w:rsidRPr="00F16513">
              <w:rPr>
                <w:sz w:val="24"/>
                <w:szCs w:val="24"/>
              </w:rPr>
              <w:t>g fo</w:t>
            </w:r>
            <w:r w:rsidRPr="00F16513">
              <w:rPr>
                <w:spacing w:val="-1"/>
                <w:sz w:val="24"/>
                <w:szCs w:val="24"/>
              </w:rPr>
              <w:t>r</w:t>
            </w:r>
            <w:r w:rsidRPr="00F16513">
              <w:rPr>
                <w:sz w:val="24"/>
                <w:szCs w:val="24"/>
              </w:rPr>
              <w:t>, six</w:t>
            </w:r>
            <w:r w:rsidRPr="00F16513">
              <w:rPr>
                <w:spacing w:val="3"/>
                <w:sz w:val="24"/>
                <w:szCs w:val="24"/>
              </w:rPr>
              <w:t xml:space="preserve"> </w:t>
            </w:r>
            <w:r w:rsidRPr="00F16513">
              <w:rPr>
                <w:sz w:val="24"/>
                <w:szCs w:val="24"/>
              </w:rPr>
              <w:t>mon</w:t>
            </w:r>
            <w:r w:rsidRPr="00F16513">
              <w:rPr>
                <w:spacing w:val="1"/>
                <w:sz w:val="24"/>
                <w:szCs w:val="24"/>
              </w:rPr>
              <w:t>t</w:t>
            </w:r>
            <w:r w:rsidRPr="00F16513">
              <w:rPr>
                <w:sz w:val="24"/>
                <w:szCs w:val="24"/>
              </w:rPr>
              <w:t>hs prior</w:t>
            </w:r>
            <w:r w:rsidRPr="00F16513">
              <w:rPr>
                <w:spacing w:val="-1"/>
                <w:sz w:val="24"/>
                <w:szCs w:val="24"/>
              </w:rPr>
              <w:t xml:space="preserve"> </w:t>
            </w:r>
            <w:r w:rsidRPr="00F16513">
              <w:rPr>
                <w:sz w:val="24"/>
                <w:szCs w:val="24"/>
              </w:rPr>
              <w:t xml:space="preserve">to </w:t>
            </w:r>
            <w:r w:rsidRPr="00F16513">
              <w:rPr>
                <w:spacing w:val="-2"/>
                <w:sz w:val="24"/>
                <w:szCs w:val="24"/>
              </w:rPr>
              <w:t>g</w:t>
            </w:r>
            <w:r w:rsidRPr="00F16513">
              <w:rPr>
                <w:sz w:val="24"/>
                <w:szCs w:val="24"/>
              </w:rPr>
              <w:t>oing</w:t>
            </w:r>
            <w:r w:rsidRPr="00F16513">
              <w:rPr>
                <w:spacing w:val="-2"/>
                <w:sz w:val="24"/>
                <w:szCs w:val="24"/>
              </w:rPr>
              <w:t xml:space="preserve"> </w:t>
            </w:r>
            <w:r w:rsidRPr="00F16513">
              <w:rPr>
                <w:sz w:val="24"/>
                <w:szCs w:val="24"/>
              </w:rPr>
              <w:t>on le</w:t>
            </w:r>
            <w:r w:rsidRPr="00F16513">
              <w:rPr>
                <w:spacing w:val="-1"/>
                <w:sz w:val="24"/>
                <w:szCs w:val="24"/>
              </w:rPr>
              <w:t>a</w:t>
            </w:r>
            <w:r w:rsidRPr="00F16513">
              <w:rPr>
                <w:spacing w:val="2"/>
                <w:sz w:val="24"/>
                <w:szCs w:val="24"/>
              </w:rPr>
              <w:t>v</w:t>
            </w:r>
            <w:r w:rsidRPr="00F16513">
              <w:rPr>
                <w:spacing w:val="-1"/>
                <w:sz w:val="24"/>
                <w:szCs w:val="24"/>
              </w:rPr>
              <w:t>e</w:t>
            </w:r>
            <w:r w:rsidRPr="00F16513">
              <w:rPr>
                <w:sz w:val="24"/>
                <w:szCs w:val="24"/>
              </w:rPr>
              <w:t>;</w:t>
            </w:r>
            <w:r w:rsidRPr="00F16513">
              <w:rPr>
                <w:spacing w:val="2"/>
                <w:sz w:val="24"/>
                <w:szCs w:val="24"/>
              </w:rPr>
              <w:t xml:space="preserve"> </w:t>
            </w:r>
            <w:r w:rsidRPr="00F16513">
              <w:rPr>
                <w:spacing w:val="-1"/>
                <w:sz w:val="24"/>
                <w:szCs w:val="24"/>
              </w:rPr>
              <w:t>a</w:t>
            </w:r>
            <w:r w:rsidRPr="00F16513">
              <w:rPr>
                <w:sz w:val="24"/>
                <w:szCs w:val="24"/>
              </w:rPr>
              <w:t>nd</w:t>
            </w:r>
          </w:p>
          <w:p w:rsidR="00F16513" w:rsidRPr="00CC55F4" w:rsidRDefault="00F16513" w:rsidP="005C08C5">
            <w:pPr>
              <w:pStyle w:val="ListParagraph"/>
              <w:numPr>
                <w:ilvl w:val="0"/>
                <w:numId w:val="38"/>
              </w:numPr>
              <w:tabs>
                <w:tab w:val="left" w:pos="540"/>
              </w:tabs>
              <w:spacing w:before="29"/>
              <w:ind w:right="122"/>
              <w:rPr>
                <w:sz w:val="24"/>
                <w:szCs w:val="24"/>
              </w:rPr>
            </w:pPr>
            <w:r w:rsidRPr="00CC55F4">
              <w:rPr>
                <w:sz w:val="24"/>
                <w:szCs w:val="24"/>
              </w:rPr>
              <w:t>Th</w:t>
            </w:r>
            <w:r w:rsidRPr="00CC55F4">
              <w:rPr>
                <w:spacing w:val="-1"/>
                <w:sz w:val="24"/>
                <w:szCs w:val="24"/>
              </w:rPr>
              <w:t>e</w:t>
            </w:r>
            <w:r w:rsidRPr="00CC55F4">
              <w:rPr>
                <w:sz w:val="24"/>
                <w:szCs w:val="24"/>
              </w:rPr>
              <w:t>ir</w:t>
            </w:r>
            <w:r w:rsidRPr="00CC55F4">
              <w:rPr>
                <w:spacing w:val="28"/>
                <w:sz w:val="24"/>
                <w:szCs w:val="24"/>
              </w:rPr>
              <w:t xml:space="preserve"> </w:t>
            </w:r>
            <w:r w:rsidRPr="00CC55F4">
              <w:rPr>
                <w:spacing w:val="-1"/>
                <w:sz w:val="24"/>
                <w:szCs w:val="24"/>
              </w:rPr>
              <w:t>e</w:t>
            </w:r>
            <w:r w:rsidRPr="00CC55F4">
              <w:rPr>
                <w:sz w:val="24"/>
                <w:szCs w:val="24"/>
              </w:rPr>
              <w:t>mp</w:t>
            </w:r>
            <w:r w:rsidRPr="00CC55F4">
              <w:rPr>
                <w:spacing w:val="1"/>
                <w:sz w:val="24"/>
                <w:szCs w:val="24"/>
              </w:rPr>
              <w:t>l</w:t>
            </w:r>
            <w:r w:rsidRPr="00CC55F4">
              <w:rPr>
                <w:spacing w:val="5"/>
                <w:sz w:val="24"/>
                <w:szCs w:val="24"/>
              </w:rPr>
              <w:t>o</w:t>
            </w:r>
            <w:r w:rsidRPr="00CC55F4">
              <w:rPr>
                <w:spacing w:val="-7"/>
                <w:sz w:val="24"/>
                <w:szCs w:val="24"/>
              </w:rPr>
              <w:t>y</w:t>
            </w:r>
            <w:r w:rsidRPr="00CC55F4">
              <w:rPr>
                <w:spacing w:val="3"/>
                <w:sz w:val="24"/>
                <w:szCs w:val="24"/>
              </w:rPr>
              <w:t>m</w:t>
            </w:r>
            <w:r w:rsidRPr="00CC55F4">
              <w:rPr>
                <w:spacing w:val="-1"/>
                <w:sz w:val="24"/>
                <w:szCs w:val="24"/>
              </w:rPr>
              <w:t>e</w:t>
            </w:r>
            <w:r w:rsidRPr="00CC55F4">
              <w:rPr>
                <w:sz w:val="24"/>
                <w:szCs w:val="24"/>
              </w:rPr>
              <w:t>nt</w:t>
            </w:r>
            <w:r w:rsidRPr="00CC55F4">
              <w:rPr>
                <w:spacing w:val="29"/>
                <w:sz w:val="24"/>
                <w:szCs w:val="24"/>
              </w:rPr>
              <w:t xml:space="preserve"> </w:t>
            </w:r>
            <w:r w:rsidRPr="00CC55F4">
              <w:rPr>
                <w:sz w:val="24"/>
                <w:szCs w:val="24"/>
              </w:rPr>
              <w:t>wou</w:t>
            </w:r>
            <w:r w:rsidRPr="00CC55F4">
              <w:rPr>
                <w:spacing w:val="2"/>
                <w:sz w:val="24"/>
                <w:szCs w:val="24"/>
              </w:rPr>
              <w:t>l</w:t>
            </w:r>
            <w:r w:rsidRPr="00CC55F4">
              <w:rPr>
                <w:sz w:val="24"/>
                <w:szCs w:val="24"/>
              </w:rPr>
              <w:t>d</w:t>
            </w:r>
            <w:r w:rsidRPr="00CC55F4">
              <w:rPr>
                <w:spacing w:val="29"/>
                <w:sz w:val="24"/>
                <w:szCs w:val="24"/>
              </w:rPr>
              <w:t xml:space="preserve"> </w:t>
            </w:r>
            <w:r w:rsidRPr="00CC55F4">
              <w:rPr>
                <w:sz w:val="24"/>
                <w:szCs w:val="24"/>
              </w:rPr>
              <w:t>not</w:t>
            </w:r>
            <w:r w:rsidRPr="00CC55F4">
              <w:rPr>
                <w:spacing w:val="29"/>
                <w:sz w:val="24"/>
                <w:szCs w:val="24"/>
              </w:rPr>
              <w:t xml:space="preserve"> </w:t>
            </w:r>
            <w:r w:rsidRPr="00CC55F4">
              <w:rPr>
                <w:spacing w:val="-2"/>
                <w:sz w:val="24"/>
                <w:szCs w:val="24"/>
              </w:rPr>
              <w:t>g</w:t>
            </w:r>
            <w:r w:rsidRPr="00CC55F4">
              <w:rPr>
                <w:sz w:val="24"/>
                <w:szCs w:val="24"/>
              </w:rPr>
              <w:t>ive</w:t>
            </w:r>
            <w:r w:rsidRPr="00CC55F4">
              <w:rPr>
                <w:spacing w:val="28"/>
                <w:sz w:val="24"/>
                <w:szCs w:val="24"/>
              </w:rPr>
              <w:t xml:space="preserve"> </w:t>
            </w:r>
            <w:r w:rsidRPr="00CC55F4">
              <w:rPr>
                <w:sz w:val="24"/>
                <w:szCs w:val="24"/>
              </w:rPr>
              <w:t>rise</w:t>
            </w:r>
            <w:r w:rsidRPr="00CC55F4">
              <w:rPr>
                <w:spacing w:val="30"/>
                <w:sz w:val="24"/>
                <w:szCs w:val="24"/>
              </w:rPr>
              <w:t xml:space="preserve"> </w:t>
            </w:r>
            <w:r w:rsidRPr="00CC55F4">
              <w:rPr>
                <w:sz w:val="24"/>
                <w:szCs w:val="24"/>
              </w:rPr>
              <w:t>to</w:t>
            </w:r>
            <w:r w:rsidRPr="00CC55F4">
              <w:rPr>
                <w:spacing w:val="29"/>
                <w:sz w:val="24"/>
                <w:szCs w:val="24"/>
              </w:rPr>
              <w:t xml:space="preserve"> </w:t>
            </w:r>
            <w:r w:rsidRPr="00CC55F4">
              <w:rPr>
                <w:spacing w:val="-1"/>
                <w:sz w:val="24"/>
                <w:szCs w:val="24"/>
              </w:rPr>
              <w:t>a</w:t>
            </w:r>
            <w:r w:rsidRPr="00CC55F4">
              <w:rPr>
                <w:spacing w:val="5"/>
                <w:sz w:val="24"/>
                <w:szCs w:val="24"/>
              </w:rPr>
              <w:t>n</w:t>
            </w:r>
            <w:r w:rsidRPr="00CC55F4">
              <w:rPr>
                <w:sz w:val="24"/>
                <w:szCs w:val="24"/>
              </w:rPr>
              <w:t>y</w:t>
            </w:r>
            <w:r w:rsidRPr="00CC55F4">
              <w:rPr>
                <w:spacing w:val="24"/>
                <w:sz w:val="24"/>
                <w:szCs w:val="24"/>
              </w:rPr>
              <w:t xml:space="preserve"> </w:t>
            </w:r>
            <w:r w:rsidRPr="00CC55F4">
              <w:rPr>
                <w:spacing w:val="1"/>
                <w:sz w:val="24"/>
                <w:szCs w:val="24"/>
              </w:rPr>
              <w:t>c</w:t>
            </w:r>
            <w:r w:rsidRPr="00CC55F4">
              <w:rPr>
                <w:sz w:val="24"/>
                <w:szCs w:val="24"/>
              </w:rPr>
              <w:t>onfli</w:t>
            </w:r>
            <w:r w:rsidRPr="00CC55F4">
              <w:rPr>
                <w:spacing w:val="-1"/>
                <w:sz w:val="24"/>
                <w:szCs w:val="24"/>
              </w:rPr>
              <w:t>c</w:t>
            </w:r>
            <w:r w:rsidRPr="00CC55F4">
              <w:rPr>
                <w:sz w:val="24"/>
                <w:szCs w:val="24"/>
              </w:rPr>
              <w:t>t</w:t>
            </w:r>
            <w:r w:rsidRPr="00CC55F4">
              <w:rPr>
                <w:spacing w:val="29"/>
                <w:sz w:val="24"/>
                <w:szCs w:val="24"/>
              </w:rPr>
              <w:t xml:space="preserve"> </w:t>
            </w:r>
            <w:r w:rsidRPr="00CC55F4">
              <w:rPr>
                <w:sz w:val="24"/>
                <w:szCs w:val="24"/>
              </w:rPr>
              <w:t>of in</w:t>
            </w:r>
            <w:r w:rsidRPr="00CC55F4">
              <w:rPr>
                <w:spacing w:val="1"/>
                <w:sz w:val="24"/>
                <w:szCs w:val="24"/>
              </w:rPr>
              <w:t>t</w:t>
            </w:r>
            <w:r w:rsidRPr="00CC55F4">
              <w:rPr>
                <w:spacing w:val="-1"/>
                <w:sz w:val="24"/>
                <w:szCs w:val="24"/>
              </w:rPr>
              <w:t>e</w:t>
            </w:r>
            <w:r w:rsidRPr="00CC55F4">
              <w:rPr>
                <w:sz w:val="24"/>
                <w:szCs w:val="24"/>
              </w:rPr>
              <w:t>r</w:t>
            </w:r>
            <w:r w:rsidRPr="00CC55F4">
              <w:rPr>
                <w:spacing w:val="-2"/>
                <w:sz w:val="24"/>
                <w:szCs w:val="24"/>
              </w:rPr>
              <w:t>e</w:t>
            </w:r>
            <w:r w:rsidRPr="00CC55F4">
              <w:rPr>
                <w:sz w:val="24"/>
                <w:szCs w:val="24"/>
              </w:rPr>
              <w:t>st.</w:t>
            </w:r>
          </w:p>
        </w:tc>
      </w:tr>
      <w:tr w:rsidR="00CC55F4" w:rsidRPr="00720CD4" w:rsidTr="00720CD4">
        <w:tc>
          <w:tcPr>
            <w:tcW w:w="1885" w:type="dxa"/>
          </w:tcPr>
          <w:p w:rsidR="00CC55F4" w:rsidRPr="00CC55F4" w:rsidRDefault="00CC55F4" w:rsidP="00CC55F4">
            <w:pPr>
              <w:ind w:left="0"/>
              <w:rPr>
                <w:sz w:val="24"/>
                <w:szCs w:val="24"/>
              </w:rPr>
            </w:pPr>
            <w:r>
              <w:rPr>
                <w:b/>
                <w:sz w:val="24"/>
                <w:szCs w:val="24"/>
              </w:rPr>
              <w:t xml:space="preserve">4. </w:t>
            </w:r>
            <w:r>
              <w:rPr>
                <w:b/>
                <w:spacing w:val="-3"/>
                <w:sz w:val="24"/>
                <w:szCs w:val="24"/>
              </w:rPr>
              <w:t>F</w:t>
            </w:r>
            <w:r>
              <w:rPr>
                <w:b/>
                <w:spacing w:val="-1"/>
                <w:sz w:val="24"/>
                <w:szCs w:val="24"/>
              </w:rPr>
              <w:t>r</w:t>
            </w:r>
            <w:r>
              <w:rPr>
                <w:b/>
                <w:sz w:val="24"/>
                <w:szCs w:val="24"/>
              </w:rPr>
              <w:t>a</w:t>
            </w:r>
            <w:r>
              <w:rPr>
                <w:b/>
                <w:spacing w:val="1"/>
                <w:sz w:val="24"/>
                <w:szCs w:val="24"/>
              </w:rPr>
              <w:t>u</w:t>
            </w:r>
            <w:r>
              <w:rPr>
                <w:b/>
                <w:sz w:val="24"/>
                <w:szCs w:val="24"/>
              </w:rPr>
              <w:t>d</w:t>
            </w:r>
            <w:r>
              <w:rPr>
                <w:b/>
                <w:spacing w:val="1"/>
                <w:sz w:val="24"/>
                <w:szCs w:val="24"/>
              </w:rPr>
              <w:t xml:space="preserve"> </w:t>
            </w:r>
            <w:r>
              <w:rPr>
                <w:b/>
                <w:sz w:val="24"/>
                <w:szCs w:val="24"/>
              </w:rPr>
              <w:t>a</w:t>
            </w:r>
            <w:r>
              <w:rPr>
                <w:b/>
                <w:spacing w:val="1"/>
                <w:sz w:val="24"/>
                <w:szCs w:val="24"/>
              </w:rPr>
              <w:t>n</w:t>
            </w:r>
            <w:r>
              <w:rPr>
                <w:b/>
                <w:sz w:val="24"/>
                <w:szCs w:val="24"/>
              </w:rPr>
              <w:t>d</w:t>
            </w:r>
            <w:r>
              <w:rPr>
                <w:sz w:val="24"/>
                <w:szCs w:val="24"/>
              </w:rPr>
              <w:t xml:space="preserve"> </w:t>
            </w:r>
            <w:r>
              <w:rPr>
                <w:b/>
                <w:sz w:val="24"/>
                <w:szCs w:val="24"/>
              </w:rPr>
              <w:t>Co</w:t>
            </w:r>
            <w:r>
              <w:rPr>
                <w:b/>
                <w:spacing w:val="-1"/>
                <w:sz w:val="24"/>
                <w:szCs w:val="24"/>
              </w:rPr>
              <w:t>rr</w:t>
            </w:r>
            <w:r>
              <w:rPr>
                <w:b/>
                <w:spacing w:val="1"/>
                <w:sz w:val="24"/>
                <w:szCs w:val="24"/>
              </w:rPr>
              <w:t>up</w:t>
            </w:r>
            <w:r>
              <w:rPr>
                <w:b/>
                <w:sz w:val="24"/>
                <w:szCs w:val="24"/>
              </w:rPr>
              <w:t>tion</w:t>
            </w:r>
          </w:p>
        </w:tc>
        <w:tc>
          <w:tcPr>
            <w:tcW w:w="8010" w:type="dxa"/>
          </w:tcPr>
          <w:p w:rsidR="00CC55F4" w:rsidRDefault="00CC55F4" w:rsidP="00CC55F4">
            <w:pPr>
              <w:ind w:left="0" w:right="121"/>
              <w:jc w:val="both"/>
              <w:rPr>
                <w:sz w:val="24"/>
                <w:szCs w:val="24"/>
              </w:rPr>
            </w:pPr>
            <w:r>
              <w:rPr>
                <w:spacing w:val="-3"/>
                <w:sz w:val="24"/>
                <w:szCs w:val="24"/>
              </w:rPr>
              <w:t>I</w:t>
            </w:r>
            <w:r>
              <w:rPr>
                <w:sz w:val="24"/>
                <w:szCs w:val="24"/>
              </w:rPr>
              <w:t>t</w:t>
            </w:r>
            <w:r>
              <w:rPr>
                <w:spacing w:val="5"/>
                <w:sz w:val="24"/>
                <w:szCs w:val="24"/>
              </w:rPr>
              <w:t xml:space="preserve"> </w:t>
            </w:r>
            <w:r>
              <w:rPr>
                <w:sz w:val="24"/>
                <w:szCs w:val="24"/>
              </w:rPr>
              <w:t>is</w:t>
            </w:r>
            <w:r>
              <w:rPr>
                <w:spacing w:val="5"/>
                <w:sz w:val="24"/>
                <w:szCs w:val="24"/>
              </w:rPr>
              <w:t xml:space="preserve"> </w:t>
            </w:r>
            <w:r>
              <w:rPr>
                <w:sz w:val="24"/>
                <w:szCs w:val="24"/>
              </w:rPr>
              <w:t>Gov</w:t>
            </w:r>
            <w:r>
              <w:rPr>
                <w:spacing w:val="-1"/>
                <w:sz w:val="24"/>
                <w:szCs w:val="24"/>
              </w:rPr>
              <w:t>e</w:t>
            </w:r>
            <w:r>
              <w:rPr>
                <w:sz w:val="24"/>
                <w:szCs w:val="24"/>
              </w:rPr>
              <w:t>rn</w:t>
            </w:r>
            <w:r>
              <w:rPr>
                <w:spacing w:val="2"/>
                <w:sz w:val="24"/>
                <w:szCs w:val="24"/>
              </w:rPr>
              <w:t>m</w:t>
            </w:r>
            <w:r>
              <w:rPr>
                <w:spacing w:val="-1"/>
                <w:sz w:val="24"/>
                <w:szCs w:val="24"/>
              </w:rPr>
              <w:t>e</w:t>
            </w:r>
            <w:r>
              <w:rPr>
                <w:sz w:val="24"/>
                <w:szCs w:val="24"/>
              </w:rPr>
              <w:t>nt’s</w:t>
            </w:r>
            <w:r>
              <w:rPr>
                <w:spacing w:val="4"/>
                <w:sz w:val="24"/>
                <w:szCs w:val="24"/>
              </w:rPr>
              <w:t xml:space="preserve"> </w:t>
            </w:r>
            <w:r>
              <w:rPr>
                <w:sz w:val="24"/>
                <w:szCs w:val="24"/>
              </w:rPr>
              <w:t>pol</w:t>
            </w:r>
            <w:r>
              <w:rPr>
                <w:spacing w:val="1"/>
                <w:sz w:val="24"/>
                <w:szCs w:val="24"/>
              </w:rPr>
              <w:t>ic</w:t>
            </w:r>
            <w:r>
              <w:rPr>
                <w:sz w:val="24"/>
                <w:szCs w:val="24"/>
              </w:rPr>
              <w:t>y that</w:t>
            </w:r>
            <w:r>
              <w:rPr>
                <w:spacing w:val="4"/>
                <w:sz w:val="24"/>
                <w:szCs w:val="24"/>
              </w:rPr>
              <w:t xml:space="preserve"> </w:t>
            </w:r>
            <w:r>
              <w:rPr>
                <w:sz w:val="24"/>
                <w:szCs w:val="24"/>
              </w:rPr>
              <w:t>Consu</w:t>
            </w:r>
            <w:r>
              <w:rPr>
                <w:spacing w:val="4"/>
                <w:sz w:val="24"/>
                <w:szCs w:val="24"/>
              </w:rPr>
              <w:t>l</w:t>
            </w:r>
            <w:r>
              <w:rPr>
                <w:sz w:val="24"/>
                <w:szCs w:val="24"/>
              </w:rPr>
              <w:t>tants</w:t>
            </w:r>
            <w:r>
              <w:rPr>
                <w:spacing w:val="5"/>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z w:val="24"/>
                <w:szCs w:val="24"/>
              </w:rPr>
              <w:t>the</w:t>
            </w:r>
            <w:r>
              <w:rPr>
                <w:spacing w:val="4"/>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t(s</w:t>
            </w:r>
            <w:r>
              <w:rPr>
                <w:spacing w:val="1"/>
                <w:sz w:val="24"/>
                <w:szCs w:val="24"/>
              </w:rPr>
              <w:t>)</w:t>
            </w:r>
            <w:r>
              <w:rPr>
                <w:sz w:val="24"/>
                <w:szCs w:val="24"/>
              </w:rPr>
              <w:t>, obse</w:t>
            </w:r>
            <w:r>
              <w:rPr>
                <w:spacing w:val="-1"/>
                <w:sz w:val="24"/>
                <w:szCs w:val="24"/>
              </w:rPr>
              <w:t>r</w:t>
            </w:r>
            <w:r>
              <w:rPr>
                <w:sz w:val="24"/>
                <w:szCs w:val="24"/>
              </w:rPr>
              <w:t>ve</w:t>
            </w:r>
            <w:r>
              <w:rPr>
                <w:spacing w:val="1"/>
                <w:sz w:val="24"/>
                <w:szCs w:val="24"/>
              </w:rPr>
              <w:t xml:space="preserve"> </w:t>
            </w:r>
            <w:r>
              <w:rPr>
                <w:sz w:val="24"/>
                <w:szCs w:val="24"/>
              </w:rPr>
              <w:t>the</w:t>
            </w:r>
            <w:r>
              <w:rPr>
                <w:spacing w:val="2"/>
                <w:sz w:val="24"/>
                <w:szCs w:val="24"/>
              </w:rPr>
              <w:t xml:space="preserve"> </w:t>
            </w:r>
            <w:r>
              <w:rPr>
                <w:sz w:val="24"/>
                <w:szCs w:val="24"/>
              </w:rPr>
              <w:t>h</w:t>
            </w:r>
            <w:r>
              <w:rPr>
                <w:spacing w:val="3"/>
                <w:sz w:val="24"/>
                <w:szCs w:val="24"/>
              </w:rPr>
              <w:t>i</w:t>
            </w:r>
            <w:r>
              <w:rPr>
                <w:spacing w:val="-2"/>
                <w:sz w:val="24"/>
                <w:szCs w:val="24"/>
              </w:rPr>
              <w:t>g</w:t>
            </w:r>
            <w:r>
              <w:rPr>
                <w:sz w:val="24"/>
                <w:szCs w:val="24"/>
              </w:rPr>
              <w:t>h</w:t>
            </w:r>
            <w:r>
              <w:rPr>
                <w:spacing w:val="-1"/>
                <w:sz w:val="24"/>
                <w:szCs w:val="24"/>
              </w:rPr>
              <w:t>e</w:t>
            </w:r>
            <w:r>
              <w:rPr>
                <w:sz w:val="24"/>
                <w:szCs w:val="24"/>
              </w:rPr>
              <w:t>st</w:t>
            </w:r>
            <w:r>
              <w:rPr>
                <w:spacing w:val="3"/>
                <w:sz w:val="24"/>
                <w:szCs w:val="24"/>
              </w:rPr>
              <w:t xml:space="preserve"> </w:t>
            </w:r>
            <w:r>
              <w:rPr>
                <w:sz w:val="24"/>
                <w:szCs w:val="24"/>
              </w:rPr>
              <w:t>sta</w:t>
            </w:r>
            <w:r>
              <w:rPr>
                <w:spacing w:val="2"/>
                <w:sz w:val="24"/>
                <w:szCs w:val="24"/>
              </w:rPr>
              <w:t>n</w:t>
            </w:r>
            <w:r>
              <w:rPr>
                <w:sz w:val="24"/>
                <w:szCs w:val="24"/>
              </w:rPr>
              <w:t>d</w:t>
            </w:r>
            <w:r>
              <w:rPr>
                <w:spacing w:val="-1"/>
                <w:sz w:val="24"/>
                <w:szCs w:val="24"/>
              </w:rPr>
              <w:t>a</w:t>
            </w:r>
            <w:r>
              <w:rPr>
                <w:sz w:val="24"/>
                <w:szCs w:val="24"/>
              </w:rPr>
              <w:t>rd</w:t>
            </w:r>
            <w:r>
              <w:rPr>
                <w:spacing w:val="2"/>
                <w:sz w:val="24"/>
                <w:szCs w:val="24"/>
              </w:rPr>
              <w:t xml:space="preserve"> </w:t>
            </w:r>
            <w:r>
              <w:rPr>
                <w:sz w:val="24"/>
                <w:szCs w:val="24"/>
              </w:rPr>
              <w:t>of</w:t>
            </w:r>
            <w:r>
              <w:rPr>
                <w:spacing w:val="2"/>
                <w:sz w:val="24"/>
                <w:szCs w:val="24"/>
              </w:rPr>
              <w:t xml:space="preserve"> </w:t>
            </w:r>
            <w:r>
              <w:rPr>
                <w:spacing w:val="-1"/>
                <w:sz w:val="24"/>
                <w:szCs w:val="24"/>
              </w:rPr>
              <w:t>e</w:t>
            </w:r>
            <w:r>
              <w:rPr>
                <w:sz w:val="24"/>
                <w:szCs w:val="24"/>
              </w:rPr>
              <w:t>th</w:t>
            </w:r>
            <w:r>
              <w:rPr>
                <w:spacing w:val="1"/>
                <w:sz w:val="24"/>
                <w:szCs w:val="24"/>
              </w:rPr>
              <w:t>i</w:t>
            </w:r>
            <w:r>
              <w:rPr>
                <w:spacing w:val="-1"/>
                <w:sz w:val="24"/>
                <w:szCs w:val="24"/>
              </w:rPr>
              <w:t>c</w:t>
            </w:r>
            <w:r>
              <w:rPr>
                <w:sz w:val="24"/>
                <w:szCs w:val="24"/>
              </w:rPr>
              <w:t>s</w:t>
            </w:r>
            <w:r>
              <w:rPr>
                <w:spacing w:val="3"/>
                <w:sz w:val="24"/>
                <w:szCs w:val="24"/>
              </w:rPr>
              <w:t xml:space="preserve"> </w:t>
            </w:r>
            <w:r>
              <w:rPr>
                <w:sz w:val="24"/>
                <w:szCs w:val="24"/>
              </w:rPr>
              <w:t>duri</w:t>
            </w:r>
            <w:r>
              <w:rPr>
                <w:spacing w:val="2"/>
                <w:sz w:val="24"/>
                <w:szCs w:val="24"/>
              </w:rPr>
              <w:t>n</w:t>
            </w:r>
            <w:r>
              <w:rPr>
                <w:sz w:val="24"/>
                <w:szCs w:val="24"/>
              </w:rPr>
              <w:t>g t</w:t>
            </w:r>
            <w:r>
              <w:rPr>
                <w:spacing w:val="3"/>
                <w:sz w:val="24"/>
                <w:szCs w:val="24"/>
              </w:rPr>
              <w:t>h</w:t>
            </w:r>
            <w:r>
              <w:rPr>
                <w:sz w:val="24"/>
                <w:szCs w:val="24"/>
              </w:rPr>
              <w:t>e</w:t>
            </w:r>
            <w:r>
              <w:rPr>
                <w:spacing w:val="1"/>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ment</w:t>
            </w:r>
            <w:r>
              <w:rPr>
                <w:spacing w:val="2"/>
                <w:sz w:val="24"/>
                <w:szCs w:val="24"/>
              </w:rPr>
              <w:t xml:space="preserve"> </w:t>
            </w:r>
            <w:r>
              <w:rPr>
                <w:spacing w:val="-1"/>
                <w:sz w:val="24"/>
                <w:szCs w:val="24"/>
              </w:rPr>
              <w:t>a</w:t>
            </w:r>
            <w:r>
              <w:rPr>
                <w:sz w:val="24"/>
                <w:szCs w:val="24"/>
              </w:rPr>
              <w:t xml:space="preserve">nd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i</w:t>
            </w:r>
            <w:r>
              <w:rPr>
                <w:sz w:val="24"/>
                <w:szCs w:val="24"/>
              </w:rPr>
              <w:t>on</w:t>
            </w:r>
            <w:r>
              <w:rPr>
                <w:spacing w:val="1"/>
                <w:sz w:val="24"/>
                <w:szCs w:val="24"/>
              </w:rPr>
              <w:t xml:space="preserve"> </w:t>
            </w:r>
            <w:r>
              <w:rPr>
                <w:sz w:val="24"/>
                <w:szCs w:val="24"/>
              </w:rPr>
              <w:t xml:space="preserve">of such </w:t>
            </w:r>
            <w:r>
              <w:rPr>
                <w:spacing w:val="-1"/>
                <w:sz w:val="24"/>
                <w:szCs w:val="24"/>
              </w:rPr>
              <w:t>c</w:t>
            </w:r>
            <w:r>
              <w:rPr>
                <w:sz w:val="24"/>
                <w:szCs w:val="24"/>
              </w:rPr>
              <w:t>ontr</w:t>
            </w:r>
            <w:r>
              <w:rPr>
                <w:spacing w:val="1"/>
                <w:sz w:val="24"/>
                <w:szCs w:val="24"/>
              </w:rPr>
              <w:t>a</w:t>
            </w:r>
            <w:r>
              <w:rPr>
                <w:spacing w:val="-1"/>
                <w:sz w:val="24"/>
                <w:szCs w:val="24"/>
              </w:rPr>
              <w:t>c</w:t>
            </w:r>
            <w:r>
              <w:rPr>
                <w:sz w:val="24"/>
                <w:szCs w:val="24"/>
              </w:rPr>
              <w:t xml:space="preserve">ts. </w:t>
            </w:r>
            <w:r>
              <w:rPr>
                <w:spacing w:val="-6"/>
                <w:sz w:val="24"/>
                <w:szCs w:val="24"/>
              </w:rPr>
              <w:t>I</w:t>
            </w:r>
            <w:r>
              <w:rPr>
                <w:sz w:val="24"/>
                <w:szCs w:val="24"/>
              </w:rPr>
              <w:t>n</w:t>
            </w:r>
            <w:r>
              <w:rPr>
                <w:spacing w:val="1"/>
                <w:sz w:val="24"/>
                <w:szCs w:val="24"/>
              </w:rPr>
              <w:t xml:space="preserve"> </w:t>
            </w:r>
            <w:r>
              <w:rPr>
                <w:sz w:val="24"/>
                <w:szCs w:val="24"/>
              </w:rPr>
              <w:t>pursuit</w:t>
            </w:r>
            <w:r>
              <w:rPr>
                <w:spacing w:val="1"/>
                <w:sz w:val="24"/>
                <w:szCs w:val="24"/>
              </w:rPr>
              <w:t xml:space="preserve"> </w:t>
            </w:r>
            <w:r>
              <w:rPr>
                <w:sz w:val="24"/>
                <w:szCs w:val="24"/>
              </w:rPr>
              <w:t>of th</w:t>
            </w:r>
            <w:r>
              <w:rPr>
                <w:spacing w:val="1"/>
                <w:sz w:val="24"/>
                <w:szCs w:val="24"/>
              </w:rPr>
              <w:t>i</w:t>
            </w:r>
            <w:r>
              <w:rPr>
                <w:sz w:val="24"/>
                <w:szCs w:val="24"/>
              </w:rPr>
              <w:t>s</w:t>
            </w:r>
            <w:r>
              <w:rPr>
                <w:spacing w:val="1"/>
                <w:sz w:val="24"/>
                <w:szCs w:val="24"/>
              </w:rPr>
              <w:t xml:space="preserve"> </w:t>
            </w:r>
            <w:r>
              <w:rPr>
                <w:sz w:val="24"/>
                <w:szCs w:val="24"/>
              </w:rPr>
              <w:t>pol</w:t>
            </w:r>
            <w:r>
              <w:rPr>
                <w:spacing w:val="1"/>
                <w:sz w:val="24"/>
                <w:szCs w:val="24"/>
              </w:rPr>
              <w:t>ic</w:t>
            </w:r>
            <w:r>
              <w:rPr>
                <w:spacing w:val="-5"/>
                <w:sz w:val="24"/>
                <w:szCs w:val="24"/>
              </w:rPr>
              <w:t>y</w:t>
            </w:r>
            <w:r>
              <w:rPr>
                <w:sz w:val="24"/>
                <w:szCs w:val="24"/>
              </w:rPr>
              <w:t>,</w:t>
            </w:r>
            <w:r>
              <w:rPr>
                <w:spacing w:val="1"/>
                <w:sz w:val="24"/>
                <w:szCs w:val="24"/>
              </w:rPr>
              <w:t xml:space="preserve"> </w:t>
            </w:r>
            <w:r>
              <w:rPr>
                <w:sz w:val="24"/>
                <w:szCs w:val="24"/>
              </w:rPr>
              <w:t xml:space="preserve">the </w:t>
            </w: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i</w:t>
            </w:r>
            <w:r>
              <w:rPr>
                <w:spacing w:val="5"/>
                <w:sz w:val="24"/>
                <w:szCs w:val="24"/>
              </w:rPr>
              <w:t>n</w:t>
            </w:r>
            <w:r>
              <w:rPr>
                <w:sz w:val="24"/>
                <w:szCs w:val="24"/>
              </w:rPr>
              <w:t>g Ag</w:t>
            </w:r>
            <w:r>
              <w:rPr>
                <w:spacing w:val="-1"/>
                <w:sz w:val="24"/>
                <w:szCs w:val="24"/>
              </w:rPr>
              <w:t>e</w:t>
            </w:r>
            <w:r>
              <w:rPr>
                <w:sz w:val="24"/>
                <w:szCs w:val="24"/>
              </w:rPr>
              <w:t>n</w:t>
            </w:r>
            <w:r>
              <w:rPr>
                <w:spacing w:val="4"/>
                <w:sz w:val="24"/>
                <w:szCs w:val="24"/>
              </w:rPr>
              <w:t>c</w:t>
            </w:r>
            <w:r>
              <w:rPr>
                <w:sz w:val="24"/>
                <w:szCs w:val="24"/>
              </w:rPr>
              <w:t>y follows</w:t>
            </w:r>
            <w:r>
              <w:rPr>
                <w:spacing w:val="5"/>
                <w:sz w:val="24"/>
                <w:szCs w:val="24"/>
              </w:rPr>
              <w:t xml:space="preserve"> </w:t>
            </w:r>
            <w:r>
              <w:rPr>
                <w:sz w:val="24"/>
                <w:szCs w:val="24"/>
              </w:rPr>
              <w:t>the</w:t>
            </w:r>
            <w:r>
              <w:rPr>
                <w:spacing w:val="7"/>
                <w:sz w:val="24"/>
                <w:szCs w:val="24"/>
              </w:rPr>
              <w:t xml:space="preserve"> </w:t>
            </w:r>
            <w:r>
              <w:rPr>
                <w:sz w:val="24"/>
                <w:szCs w:val="24"/>
              </w:rPr>
              <w:t>ins</w:t>
            </w:r>
            <w:r>
              <w:rPr>
                <w:spacing w:val="1"/>
                <w:sz w:val="24"/>
                <w:szCs w:val="24"/>
              </w:rPr>
              <w:t>t</w:t>
            </w:r>
            <w:r>
              <w:rPr>
                <w:sz w:val="24"/>
                <w:szCs w:val="24"/>
              </w:rPr>
              <w:t>ru</w:t>
            </w:r>
            <w:r>
              <w:rPr>
                <w:spacing w:val="-2"/>
                <w:sz w:val="24"/>
                <w:szCs w:val="24"/>
              </w:rPr>
              <w:t>c</w:t>
            </w:r>
            <w:r>
              <w:rPr>
                <w:sz w:val="24"/>
                <w:szCs w:val="24"/>
              </w:rPr>
              <w:t>t</w:t>
            </w:r>
            <w:r>
              <w:rPr>
                <w:spacing w:val="1"/>
                <w:sz w:val="24"/>
                <w:szCs w:val="24"/>
              </w:rPr>
              <w:t>i</w:t>
            </w:r>
            <w:r>
              <w:rPr>
                <w:sz w:val="24"/>
                <w:szCs w:val="24"/>
              </w:rPr>
              <w:t>ons</w:t>
            </w:r>
            <w:r>
              <w:rPr>
                <w:spacing w:val="5"/>
                <w:sz w:val="24"/>
                <w:szCs w:val="24"/>
              </w:rPr>
              <w:t xml:space="preserve"> </w:t>
            </w:r>
            <w:r>
              <w:rPr>
                <w:spacing w:val="-1"/>
                <w:sz w:val="24"/>
                <w:szCs w:val="24"/>
              </w:rPr>
              <w:t>c</w:t>
            </w:r>
            <w:r>
              <w:rPr>
                <w:sz w:val="24"/>
                <w:szCs w:val="24"/>
              </w:rPr>
              <w:t>ontain</w:t>
            </w:r>
            <w:r>
              <w:rPr>
                <w:spacing w:val="-1"/>
                <w:sz w:val="24"/>
                <w:szCs w:val="24"/>
              </w:rPr>
              <w:t>e</w:t>
            </w:r>
            <w:r>
              <w:rPr>
                <w:sz w:val="24"/>
                <w:szCs w:val="24"/>
              </w:rPr>
              <w:t>d</w:t>
            </w:r>
            <w:r>
              <w:rPr>
                <w:spacing w:val="5"/>
                <w:sz w:val="24"/>
                <w:szCs w:val="24"/>
              </w:rPr>
              <w:t xml:space="preserve"> </w:t>
            </w:r>
            <w:r>
              <w:rPr>
                <w:sz w:val="24"/>
                <w:szCs w:val="24"/>
              </w:rPr>
              <w:t>in</w:t>
            </w:r>
            <w:r>
              <w:rPr>
                <w:spacing w:val="5"/>
                <w:sz w:val="24"/>
                <w:szCs w:val="24"/>
              </w:rPr>
              <w:t xml:space="preserve"> </w:t>
            </w:r>
            <w:r>
              <w:rPr>
                <w:spacing w:val="4"/>
                <w:sz w:val="24"/>
                <w:szCs w:val="24"/>
              </w:rPr>
              <w:t>S</w:t>
            </w:r>
            <w:r>
              <w:rPr>
                <w:sz w:val="24"/>
                <w:szCs w:val="24"/>
              </w:rPr>
              <w:t>indh</w:t>
            </w:r>
            <w:r>
              <w:rPr>
                <w:spacing w:val="4"/>
                <w:sz w:val="24"/>
                <w:szCs w:val="24"/>
              </w:rPr>
              <w:t xml:space="preserve"> </w:t>
            </w:r>
            <w:r>
              <w:rPr>
                <w:spacing w:val="1"/>
                <w:sz w:val="24"/>
                <w:szCs w:val="24"/>
              </w:rPr>
              <w:t>P</w:t>
            </w:r>
            <w:r>
              <w:rPr>
                <w:sz w:val="24"/>
                <w:szCs w:val="24"/>
              </w:rPr>
              <w:t>ubl</w:t>
            </w:r>
            <w:r>
              <w:rPr>
                <w:spacing w:val="1"/>
                <w:sz w:val="24"/>
                <w:szCs w:val="24"/>
              </w:rPr>
              <w:t>i</w:t>
            </w:r>
            <w:r>
              <w:rPr>
                <w:sz w:val="24"/>
                <w:szCs w:val="24"/>
              </w:rPr>
              <w:t>c 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R</w:t>
            </w:r>
            <w:r>
              <w:rPr>
                <w:sz w:val="24"/>
                <w:szCs w:val="24"/>
              </w:rPr>
              <w:t>ules 2010 whi</w:t>
            </w:r>
            <w:r>
              <w:rPr>
                <w:spacing w:val="-1"/>
                <w:sz w:val="24"/>
                <w:szCs w:val="24"/>
              </w:rPr>
              <w:t>c</w:t>
            </w:r>
            <w:r>
              <w:rPr>
                <w:sz w:val="24"/>
                <w:szCs w:val="24"/>
              </w:rPr>
              <w:t>h d</w:t>
            </w:r>
            <w:r>
              <w:rPr>
                <w:spacing w:val="-1"/>
                <w:sz w:val="24"/>
                <w:szCs w:val="24"/>
              </w:rPr>
              <w:t>e</w:t>
            </w:r>
            <w:r>
              <w:rPr>
                <w:sz w:val="24"/>
                <w:szCs w:val="24"/>
              </w:rPr>
              <w:t xml:space="preserve">fines: </w:t>
            </w:r>
            <w:r>
              <w:rPr>
                <w:sz w:val="24"/>
                <w:szCs w:val="24"/>
              </w:rPr>
              <w:lastRenderedPageBreak/>
              <w:t xml:space="preserve">“ </w:t>
            </w:r>
            <w:r>
              <w:rPr>
                <w:spacing w:val="-1"/>
                <w:sz w:val="24"/>
                <w:szCs w:val="24"/>
              </w:rPr>
              <w:t>c</w:t>
            </w:r>
            <w:r>
              <w:rPr>
                <w:sz w:val="24"/>
                <w:szCs w:val="24"/>
              </w:rPr>
              <w:t>o</w:t>
            </w:r>
            <w:r>
              <w:rPr>
                <w:spacing w:val="1"/>
                <w:sz w:val="24"/>
                <w:szCs w:val="24"/>
              </w:rPr>
              <w:t>r</w:t>
            </w:r>
            <w:r>
              <w:rPr>
                <w:sz w:val="24"/>
                <w:szCs w:val="24"/>
              </w:rPr>
              <w:t>rupt</w:t>
            </w:r>
            <w:r>
              <w:rPr>
                <w:spacing w:val="1"/>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f</w:t>
            </w:r>
            <w:r>
              <w:rPr>
                <w:spacing w:val="-1"/>
                <w:sz w:val="24"/>
                <w:szCs w:val="24"/>
              </w:rPr>
              <w:t>ra</w:t>
            </w:r>
            <w:r>
              <w:rPr>
                <w:sz w:val="24"/>
                <w:szCs w:val="24"/>
              </w:rPr>
              <w:t>udule</w:t>
            </w:r>
            <w:r>
              <w:rPr>
                <w:spacing w:val="2"/>
                <w:sz w:val="24"/>
                <w:szCs w:val="24"/>
              </w:rPr>
              <w:t>n</w:t>
            </w:r>
            <w:r>
              <w:rPr>
                <w:sz w:val="24"/>
                <w:szCs w:val="24"/>
              </w:rPr>
              <w:t>t</w:t>
            </w:r>
            <w:r>
              <w:rPr>
                <w:spacing w:val="2"/>
                <w:sz w:val="24"/>
                <w:szCs w:val="24"/>
              </w:rPr>
              <w:t xml:space="preserve"> </w:t>
            </w:r>
            <w:r>
              <w:rPr>
                <w:sz w:val="24"/>
                <w:szCs w:val="24"/>
              </w:rPr>
              <w:t>p</w:t>
            </w:r>
            <w:r>
              <w:rPr>
                <w:spacing w:val="-1"/>
                <w:sz w:val="24"/>
                <w:szCs w:val="24"/>
              </w:rPr>
              <w:t>rac</w:t>
            </w:r>
            <w:r>
              <w:rPr>
                <w:sz w:val="24"/>
                <w:szCs w:val="24"/>
              </w:rPr>
              <w:t>t</w:t>
            </w:r>
            <w:r>
              <w:rPr>
                <w:spacing w:val="1"/>
                <w:sz w:val="24"/>
                <w:szCs w:val="24"/>
              </w:rPr>
              <w:t>i</w:t>
            </w:r>
            <w:r>
              <w:rPr>
                <w:spacing w:val="-1"/>
                <w:sz w:val="24"/>
                <w:szCs w:val="24"/>
              </w:rPr>
              <w:t>ce</w:t>
            </w:r>
            <w:r>
              <w:rPr>
                <w:spacing w:val="2"/>
                <w:sz w:val="24"/>
                <w:szCs w:val="24"/>
              </w:rPr>
              <w:t>s</w:t>
            </w:r>
            <w:r>
              <w:rPr>
                <w:sz w:val="24"/>
                <w:szCs w:val="24"/>
              </w:rPr>
              <w:t>” includ</w:t>
            </w:r>
            <w:r>
              <w:rPr>
                <w:spacing w:val="-1"/>
                <w:sz w:val="24"/>
                <w:szCs w:val="24"/>
              </w:rPr>
              <w:t>e</w:t>
            </w:r>
            <w:r>
              <w:rPr>
                <w:sz w:val="24"/>
                <w:szCs w:val="24"/>
              </w:rPr>
              <w:t>s</w:t>
            </w:r>
            <w:r>
              <w:rPr>
                <w:spacing w:val="2"/>
                <w:sz w:val="24"/>
                <w:szCs w:val="24"/>
              </w:rPr>
              <w:t xml:space="preserve"> </w:t>
            </w:r>
            <w:r>
              <w:rPr>
                <w:sz w:val="24"/>
                <w:szCs w:val="24"/>
              </w:rPr>
              <w:t>t</w:t>
            </w:r>
            <w:r>
              <w:rPr>
                <w:spacing w:val="3"/>
                <w:sz w:val="24"/>
                <w:szCs w:val="24"/>
              </w:rPr>
              <w:t>h</w:t>
            </w:r>
            <w:r>
              <w:rPr>
                <w:sz w:val="24"/>
                <w:szCs w:val="24"/>
              </w:rPr>
              <w:t>e o</w:t>
            </w:r>
            <w:r>
              <w:rPr>
                <w:spacing w:val="-1"/>
                <w:sz w:val="24"/>
                <w:szCs w:val="24"/>
              </w:rPr>
              <w:t>f</w:t>
            </w:r>
            <w:r>
              <w:rPr>
                <w:spacing w:val="1"/>
                <w:sz w:val="24"/>
                <w:szCs w:val="24"/>
              </w:rPr>
              <w:t>f</w:t>
            </w:r>
            <w:r>
              <w:rPr>
                <w:spacing w:val="-1"/>
                <w:sz w:val="24"/>
                <w:szCs w:val="24"/>
              </w:rPr>
              <w:t>e</w:t>
            </w:r>
            <w:r>
              <w:rPr>
                <w:sz w:val="24"/>
                <w:szCs w:val="24"/>
              </w:rPr>
              <w:t>ri</w:t>
            </w:r>
            <w:r>
              <w:rPr>
                <w:spacing w:val="2"/>
                <w:sz w:val="24"/>
                <w:szCs w:val="24"/>
              </w:rPr>
              <w:t>n</w:t>
            </w:r>
            <w:r>
              <w:rPr>
                <w:spacing w:val="-2"/>
                <w:sz w:val="24"/>
                <w:szCs w:val="24"/>
              </w:rPr>
              <w:t>g</w:t>
            </w:r>
            <w:r>
              <w:rPr>
                <w:sz w:val="24"/>
                <w:szCs w:val="24"/>
              </w:rPr>
              <w:t>,</w:t>
            </w:r>
            <w:r>
              <w:rPr>
                <w:spacing w:val="4"/>
                <w:sz w:val="24"/>
                <w:szCs w:val="24"/>
              </w:rPr>
              <w:t xml:space="preserve"> </w:t>
            </w:r>
            <w:r>
              <w:rPr>
                <w:spacing w:val="-2"/>
                <w:sz w:val="24"/>
                <w:szCs w:val="24"/>
              </w:rPr>
              <w:t>g</w:t>
            </w:r>
            <w:r>
              <w:rPr>
                <w:sz w:val="24"/>
                <w:szCs w:val="24"/>
              </w:rPr>
              <w:t>iv</w:t>
            </w:r>
            <w:r>
              <w:rPr>
                <w:spacing w:val="1"/>
                <w:sz w:val="24"/>
                <w:szCs w:val="24"/>
              </w:rPr>
              <w:t>i</w:t>
            </w:r>
            <w:r>
              <w:rPr>
                <w:spacing w:val="2"/>
                <w:sz w:val="24"/>
                <w:szCs w:val="24"/>
              </w:rPr>
              <w:t>n</w:t>
            </w:r>
            <w:r>
              <w:rPr>
                <w:sz w:val="24"/>
                <w:szCs w:val="24"/>
              </w:rPr>
              <w:t>g, r</w:t>
            </w:r>
            <w:r>
              <w:rPr>
                <w:spacing w:val="-2"/>
                <w:sz w:val="24"/>
                <w:szCs w:val="24"/>
              </w:rPr>
              <w:t>e</w:t>
            </w:r>
            <w:r>
              <w:rPr>
                <w:spacing w:val="-1"/>
                <w:sz w:val="24"/>
                <w:szCs w:val="24"/>
              </w:rPr>
              <w:t>ce</w:t>
            </w:r>
            <w:r>
              <w:rPr>
                <w:sz w:val="24"/>
                <w:szCs w:val="24"/>
              </w:rPr>
              <w:t>iv</w:t>
            </w:r>
            <w:r>
              <w:rPr>
                <w:spacing w:val="1"/>
                <w:sz w:val="24"/>
                <w:szCs w:val="24"/>
              </w:rPr>
              <w:t>i</w:t>
            </w:r>
            <w:r>
              <w:rPr>
                <w:spacing w:val="2"/>
                <w:sz w:val="24"/>
                <w:szCs w:val="24"/>
              </w:rPr>
              <w:t>n</w:t>
            </w:r>
            <w:r>
              <w:rPr>
                <w:spacing w:val="-2"/>
                <w:sz w:val="24"/>
                <w:szCs w:val="24"/>
              </w:rPr>
              <w:t>g</w:t>
            </w:r>
            <w:r>
              <w:rPr>
                <w:sz w:val="24"/>
                <w:szCs w:val="24"/>
              </w:rPr>
              <w:t>,</w:t>
            </w:r>
            <w:r>
              <w:rPr>
                <w:spacing w:val="2"/>
                <w:sz w:val="24"/>
                <w:szCs w:val="24"/>
              </w:rPr>
              <w:t xml:space="preserve"> o</w:t>
            </w:r>
            <w:r>
              <w:rPr>
                <w:sz w:val="24"/>
                <w:szCs w:val="24"/>
              </w:rPr>
              <w:t>r</w:t>
            </w:r>
            <w:r>
              <w:rPr>
                <w:spacing w:val="1"/>
                <w:sz w:val="24"/>
                <w:szCs w:val="24"/>
              </w:rPr>
              <w:t xml:space="preserve"> </w:t>
            </w:r>
            <w:r>
              <w:rPr>
                <w:sz w:val="24"/>
                <w:szCs w:val="24"/>
              </w:rPr>
              <w:t>sol</w:t>
            </w:r>
            <w:r>
              <w:rPr>
                <w:spacing w:val="1"/>
                <w:sz w:val="24"/>
                <w:szCs w:val="24"/>
              </w:rPr>
              <w:t>i</w:t>
            </w:r>
            <w:r>
              <w:rPr>
                <w:spacing w:val="-1"/>
                <w:sz w:val="24"/>
                <w:szCs w:val="24"/>
              </w:rPr>
              <w:t>c</w:t>
            </w:r>
            <w:r>
              <w:rPr>
                <w:sz w:val="24"/>
                <w:szCs w:val="24"/>
              </w:rPr>
              <w:t>i</w:t>
            </w:r>
            <w:r>
              <w:rPr>
                <w:spacing w:val="1"/>
                <w:sz w:val="24"/>
                <w:szCs w:val="24"/>
              </w:rPr>
              <w:t>t</w:t>
            </w:r>
            <w:r>
              <w:rPr>
                <w:sz w:val="24"/>
                <w:szCs w:val="24"/>
              </w:rPr>
              <w:t>in</w:t>
            </w:r>
            <w:r>
              <w:rPr>
                <w:spacing w:val="-2"/>
                <w:sz w:val="24"/>
                <w:szCs w:val="24"/>
              </w:rPr>
              <w:t>g</w:t>
            </w:r>
            <w:r>
              <w:rPr>
                <w:sz w:val="24"/>
                <w:szCs w:val="24"/>
              </w:rPr>
              <w:t>,</w:t>
            </w:r>
            <w:r>
              <w:rPr>
                <w:spacing w:val="4"/>
                <w:sz w:val="24"/>
                <w:szCs w:val="24"/>
              </w:rPr>
              <w:t xml:space="preserve"> </w:t>
            </w:r>
            <w:r>
              <w:rPr>
                <w:spacing w:val="2"/>
                <w:sz w:val="24"/>
                <w:szCs w:val="24"/>
              </w:rPr>
              <w:t>d</w:t>
            </w:r>
            <w:r>
              <w:rPr>
                <w:sz w:val="24"/>
                <w:szCs w:val="24"/>
              </w:rPr>
              <w:t>ir</w:t>
            </w:r>
            <w:r>
              <w:rPr>
                <w:spacing w:val="-1"/>
                <w:sz w:val="24"/>
                <w:szCs w:val="24"/>
              </w:rPr>
              <w:t>ec</w:t>
            </w:r>
            <w:r>
              <w:rPr>
                <w:sz w:val="24"/>
                <w:szCs w:val="24"/>
              </w:rPr>
              <w:t>t</w:t>
            </w:r>
            <w:r>
              <w:rPr>
                <w:spacing w:val="3"/>
                <w:sz w:val="24"/>
                <w:szCs w:val="24"/>
              </w:rPr>
              <w:t>l</w:t>
            </w:r>
            <w:r>
              <w:rPr>
                <w:sz w:val="24"/>
                <w:szCs w:val="24"/>
              </w:rPr>
              <w:t>y or</w:t>
            </w:r>
            <w:r>
              <w:rPr>
                <w:spacing w:val="1"/>
                <w:sz w:val="24"/>
                <w:szCs w:val="24"/>
              </w:rPr>
              <w:t xml:space="preserve"> </w:t>
            </w:r>
            <w:r>
              <w:rPr>
                <w:sz w:val="24"/>
                <w:szCs w:val="24"/>
              </w:rPr>
              <w:t>ind</w:t>
            </w:r>
            <w:r>
              <w:rPr>
                <w:spacing w:val="1"/>
                <w:sz w:val="24"/>
                <w:szCs w:val="24"/>
              </w:rPr>
              <w:t>ir</w:t>
            </w:r>
            <w:r>
              <w:rPr>
                <w:spacing w:val="-1"/>
                <w:sz w:val="24"/>
                <w:szCs w:val="24"/>
              </w:rPr>
              <w:t>ec</w:t>
            </w:r>
            <w:r>
              <w:rPr>
                <w:sz w:val="24"/>
                <w:szCs w:val="24"/>
              </w:rPr>
              <w:t>t</w:t>
            </w:r>
            <w:r>
              <w:rPr>
                <w:spacing w:val="6"/>
                <w:sz w:val="24"/>
                <w:szCs w:val="24"/>
              </w:rPr>
              <w:t>l</w:t>
            </w:r>
            <w:r>
              <w:rPr>
                <w:sz w:val="24"/>
                <w:szCs w:val="24"/>
              </w:rPr>
              <w:t xml:space="preserve">y </w:t>
            </w:r>
            <w:r>
              <w:rPr>
                <w:spacing w:val="2"/>
                <w:sz w:val="24"/>
                <w:szCs w:val="24"/>
              </w:rPr>
              <w:t>o</w:t>
            </w:r>
            <w:r>
              <w:rPr>
                <w:sz w:val="24"/>
                <w:szCs w:val="24"/>
              </w:rPr>
              <w:t>f</w:t>
            </w:r>
            <w:r>
              <w:rPr>
                <w:spacing w:val="1"/>
                <w:sz w:val="24"/>
                <w:szCs w:val="24"/>
              </w:rPr>
              <w:t xml:space="preserve"> a</w:t>
            </w:r>
            <w:r>
              <w:rPr>
                <w:spacing w:val="2"/>
                <w:sz w:val="24"/>
                <w:szCs w:val="24"/>
              </w:rPr>
              <w:t>n</w:t>
            </w:r>
            <w:r>
              <w:rPr>
                <w:spacing w:val="-5"/>
                <w:sz w:val="24"/>
                <w:szCs w:val="24"/>
              </w:rPr>
              <w:t>y</w:t>
            </w:r>
            <w:r>
              <w:rPr>
                <w:sz w:val="24"/>
                <w:szCs w:val="24"/>
              </w:rPr>
              <w:t>th</w:t>
            </w:r>
            <w:r>
              <w:rPr>
                <w:spacing w:val="1"/>
                <w:sz w:val="24"/>
                <w:szCs w:val="24"/>
              </w:rPr>
              <w:t>i</w:t>
            </w:r>
            <w:r>
              <w:rPr>
                <w:spacing w:val="2"/>
                <w:sz w:val="24"/>
                <w:szCs w:val="24"/>
              </w:rPr>
              <w:t>n</w:t>
            </w:r>
            <w:r>
              <w:rPr>
                <w:sz w:val="24"/>
                <w:szCs w:val="24"/>
              </w:rPr>
              <w:t>g of</w:t>
            </w:r>
            <w:r>
              <w:rPr>
                <w:spacing w:val="4"/>
                <w:sz w:val="24"/>
                <w:szCs w:val="24"/>
              </w:rPr>
              <w:t xml:space="preserve"> </w:t>
            </w:r>
            <w:r>
              <w:rPr>
                <w:sz w:val="24"/>
                <w:szCs w:val="24"/>
              </w:rPr>
              <w:t>v</w:t>
            </w:r>
            <w:r>
              <w:rPr>
                <w:spacing w:val="-1"/>
                <w:sz w:val="24"/>
                <w:szCs w:val="24"/>
              </w:rPr>
              <w:t>a</w:t>
            </w:r>
            <w:r>
              <w:rPr>
                <w:sz w:val="24"/>
                <w:szCs w:val="24"/>
              </w:rPr>
              <w:t>lue</w:t>
            </w:r>
            <w:r>
              <w:rPr>
                <w:spacing w:val="2"/>
                <w:sz w:val="24"/>
                <w:szCs w:val="24"/>
              </w:rPr>
              <w:t xml:space="preserve"> </w:t>
            </w:r>
            <w:r>
              <w:rPr>
                <w:spacing w:val="3"/>
                <w:sz w:val="24"/>
                <w:szCs w:val="24"/>
              </w:rPr>
              <w:t>t</w:t>
            </w:r>
            <w:r>
              <w:rPr>
                <w:sz w:val="24"/>
                <w:szCs w:val="24"/>
              </w:rPr>
              <w:t>o influ</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z w:val="24"/>
                <w:szCs w:val="24"/>
              </w:rPr>
              <w:t>the</w:t>
            </w:r>
            <w:r>
              <w:rPr>
                <w:spacing w:val="7"/>
                <w:sz w:val="24"/>
                <w:szCs w:val="24"/>
              </w:rPr>
              <w:t xml:space="preserve"> </w:t>
            </w:r>
            <w:r>
              <w:rPr>
                <w:spacing w:val="-1"/>
                <w:sz w:val="24"/>
                <w:szCs w:val="24"/>
              </w:rPr>
              <w:t>ac</w:t>
            </w:r>
            <w:r>
              <w:rPr>
                <w:sz w:val="24"/>
                <w:szCs w:val="24"/>
              </w:rPr>
              <w:t>t</w:t>
            </w:r>
            <w:r>
              <w:rPr>
                <w:spacing w:val="8"/>
                <w:sz w:val="24"/>
                <w:szCs w:val="24"/>
              </w:rPr>
              <w:t xml:space="preserve"> </w:t>
            </w:r>
            <w:r>
              <w:rPr>
                <w:sz w:val="24"/>
                <w:szCs w:val="24"/>
              </w:rPr>
              <w:t>of</w:t>
            </w:r>
            <w:r>
              <w:rPr>
                <w:spacing w:val="7"/>
                <w:sz w:val="24"/>
                <w:szCs w:val="24"/>
              </w:rPr>
              <w:t xml:space="preserve"> </w:t>
            </w:r>
            <w:r>
              <w:rPr>
                <w:spacing w:val="-1"/>
                <w:sz w:val="24"/>
                <w:szCs w:val="24"/>
              </w:rPr>
              <w:t>a</w:t>
            </w:r>
            <w:r>
              <w:rPr>
                <w:sz w:val="24"/>
                <w:szCs w:val="24"/>
              </w:rPr>
              <w:t>n</w:t>
            </w:r>
            <w:r>
              <w:rPr>
                <w:spacing w:val="2"/>
                <w:sz w:val="24"/>
                <w:szCs w:val="24"/>
              </w:rPr>
              <w:t>o</w:t>
            </w:r>
            <w:r>
              <w:rPr>
                <w:sz w:val="24"/>
                <w:szCs w:val="24"/>
              </w:rPr>
              <w:t>ther</w:t>
            </w:r>
            <w:r>
              <w:rPr>
                <w:spacing w:val="6"/>
                <w:sz w:val="24"/>
                <w:szCs w:val="24"/>
              </w:rPr>
              <w:t xml:space="preserve"> </w:t>
            </w:r>
            <w:r>
              <w:rPr>
                <w:sz w:val="24"/>
                <w:szCs w:val="24"/>
              </w:rPr>
              <w:t>p</w:t>
            </w:r>
            <w:r>
              <w:rPr>
                <w:spacing w:val="-1"/>
                <w:sz w:val="24"/>
                <w:szCs w:val="24"/>
              </w:rPr>
              <w:t>a</w:t>
            </w:r>
            <w:r>
              <w:rPr>
                <w:sz w:val="24"/>
                <w:szCs w:val="24"/>
              </w:rPr>
              <w:t>r</w:t>
            </w:r>
            <w:r>
              <w:rPr>
                <w:spacing w:val="4"/>
                <w:sz w:val="24"/>
                <w:szCs w:val="24"/>
              </w:rPr>
              <w:t>t</w:t>
            </w:r>
            <w:r>
              <w:rPr>
                <w:sz w:val="24"/>
                <w:szCs w:val="24"/>
              </w:rPr>
              <w:t>y f</w:t>
            </w:r>
            <w:r>
              <w:rPr>
                <w:spacing w:val="1"/>
                <w:sz w:val="24"/>
                <w:szCs w:val="24"/>
              </w:rPr>
              <w:t>o</w:t>
            </w:r>
            <w:r>
              <w:rPr>
                <w:sz w:val="24"/>
                <w:szCs w:val="24"/>
              </w:rPr>
              <w:t>r</w:t>
            </w:r>
            <w:r>
              <w:rPr>
                <w:spacing w:val="10"/>
                <w:sz w:val="24"/>
                <w:szCs w:val="24"/>
              </w:rPr>
              <w:t xml:space="preserve"> </w:t>
            </w:r>
            <w:r>
              <w:rPr>
                <w:sz w:val="24"/>
                <w:szCs w:val="24"/>
              </w:rPr>
              <w:t>w</w:t>
            </w:r>
            <w:r>
              <w:rPr>
                <w:spacing w:val="-1"/>
                <w:sz w:val="24"/>
                <w:szCs w:val="24"/>
              </w:rPr>
              <w:t>r</w:t>
            </w:r>
            <w:r>
              <w:rPr>
                <w:sz w:val="24"/>
                <w:szCs w:val="24"/>
              </w:rPr>
              <w:t>o</w:t>
            </w:r>
            <w:r>
              <w:rPr>
                <w:spacing w:val="2"/>
                <w:sz w:val="24"/>
                <w:szCs w:val="24"/>
              </w:rPr>
              <w:t>n</w:t>
            </w:r>
            <w:r>
              <w:rPr>
                <w:spacing w:val="-2"/>
                <w:sz w:val="24"/>
                <w:szCs w:val="24"/>
              </w:rPr>
              <w:t>g</w:t>
            </w:r>
            <w:r>
              <w:rPr>
                <w:sz w:val="24"/>
                <w:szCs w:val="24"/>
              </w:rPr>
              <w:t>ful</w:t>
            </w:r>
            <w:r>
              <w:rPr>
                <w:spacing w:val="8"/>
                <w:sz w:val="24"/>
                <w:szCs w:val="24"/>
              </w:rPr>
              <w:t xml:space="preserve"> </w:t>
            </w:r>
            <w:r>
              <w:rPr>
                <w:spacing w:val="-2"/>
                <w:sz w:val="24"/>
                <w:szCs w:val="24"/>
              </w:rPr>
              <w:t>g</w:t>
            </w:r>
            <w:r>
              <w:rPr>
                <w:spacing w:val="-1"/>
                <w:sz w:val="24"/>
                <w:szCs w:val="24"/>
              </w:rPr>
              <w:t>a</w:t>
            </w:r>
            <w:r>
              <w:rPr>
                <w:sz w:val="24"/>
                <w:szCs w:val="24"/>
              </w:rPr>
              <w:t>in</w:t>
            </w:r>
            <w:r>
              <w:rPr>
                <w:spacing w:val="8"/>
                <w:sz w:val="24"/>
                <w:szCs w:val="24"/>
              </w:rPr>
              <w:t xml:space="preserve"> </w:t>
            </w:r>
            <w:r>
              <w:rPr>
                <w:sz w:val="24"/>
                <w:szCs w:val="24"/>
              </w:rPr>
              <w:t>or</w:t>
            </w:r>
            <w:r>
              <w:rPr>
                <w:spacing w:val="7"/>
                <w:sz w:val="24"/>
                <w:szCs w:val="24"/>
              </w:rPr>
              <w:t xml:space="preserve"> </w:t>
            </w:r>
            <w:r>
              <w:rPr>
                <w:spacing w:val="-1"/>
                <w:sz w:val="24"/>
                <w:szCs w:val="24"/>
              </w:rPr>
              <w:t>a</w:t>
            </w:r>
            <w:r>
              <w:rPr>
                <w:spacing w:val="5"/>
                <w:sz w:val="24"/>
                <w:szCs w:val="24"/>
              </w:rPr>
              <w:t>n</w:t>
            </w:r>
            <w:r>
              <w:rPr>
                <w:sz w:val="24"/>
                <w:szCs w:val="24"/>
              </w:rPr>
              <w:t>y</w:t>
            </w:r>
            <w:r>
              <w:rPr>
                <w:spacing w:val="3"/>
                <w:sz w:val="24"/>
                <w:szCs w:val="24"/>
              </w:rPr>
              <w:t xml:space="preserve"> </w:t>
            </w:r>
            <w:r>
              <w:rPr>
                <w:spacing w:val="-1"/>
                <w:sz w:val="24"/>
                <w:szCs w:val="24"/>
              </w:rPr>
              <w:t>ac</w:t>
            </w:r>
            <w:r>
              <w:rPr>
                <w:sz w:val="24"/>
                <w:szCs w:val="24"/>
              </w:rPr>
              <w:t>t</w:t>
            </w:r>
            <w:r>
              <w:rPr>
                <w:spacing w:val="8"/>
                <w:sz w:val="24"/>
                <w:szCs w:val="24"/>
              </w:rPr>
              <w:t xml:space="preserve"> </w:t>
            </w:r>
            <w:r>
              <w:rPr>
                <w:spacing w:val="2"/>
                <w:sz w:val="24"/>
                <w:szCs w:val="24"/>
              </w:rPr>
              <w:t>o</w:t>
            </w:r>
            <w:r>
              <w:rPr>
                <w:sz w:val="24"/>
                <w:szCs w:val="24"/>
              </w:rPr>
              <w:t>r om</w:t>
            </w:r>
            <w:r>
              <w:rPr>
                <w:spacing w:val="1"/>
                <w:sz w:val="24"/>
                <w:szCs w:val="24"/>
              </w:rPr>
              <w:t>i</w:t>
            </w:r>
            <w:r>
              <w:rPr>
                <w:sz w:val="24"/>
                <w:szCs w:val="24"/>
              </w:rPr>
              <w:t>ss</w:t>
            </w:r>
            <w:r>
              <w:rPr>
                <w:spacing w:val="1"/>
                <w:sz w:val="24"/>
                <w:szCs w:val="24"/>
              </w:rPr>
              <w:t>i</w:t>
            </w:r>
            <w:r>
              <w:rPr>
                <w:sz w:val="24"/>
                <w:szCs w:val="24"/>
              </w:rPr>
              <w:t>on</w:t>
            </w:r>
            <w:r>
              <w:rPr>
                <w:spacing w:val="7"/>
                <w:sz w:val="24"/>
                <w:szCs w:val="24"/>
              </w:rPr>
              <w:t xml:space="preserve"> </w:t>
            </w:r>
            <w:r>
              <w:rPr>
                <w:sz w:val="24"/>
                <w:szCs w:val="24"/>
              </w:rPr>
              <w:t>,including</w:t>
            </w:r>
            <w:r>
              <w:rPr>
                <w:spacing w:val="5"/>
                <w:sz w:val="24"/>
                <w:szCs w:val="24"/>
              </w:rPr>
              <w:t xml:space="preserve"> </w:t>
            </w:r>
            <w:r>
              <w:rPr>
                <w:sz w:val="24"/>
                <w:szCs w:val="24"/>
              </w:rPr>
              <w:t>m</w:t>
            </w:r>
            <w:r>
              <w:rPr>
                <w:spacing w:val="1"/>
                <w:sz w:val="24"/>
                <w:szCs w:val="24"/>
              </w:rPr>
              <w:t>i</w:t>
            </w:r>
            <w:r>
              <w:rPr>
                <w:sz w:val="24"/>
                <w:szCs w:val="24"/>
              </w:rPr>
              <w:t>s</w:t>
            </w:r>
            <w:r>
              <w:rPr>
                <w:spacing w:val="-3"/>
                <w:sz w:val="24"/>
                <w:szCs w:val="24"/>
              </w:rPr>
              <w:t>r</w:t>
            </w:r>
            <w:r>
              <w:rPr>
                <w:spacing w:val="-1"/>
                <w:sz w:val="24"/>
                <w:szCs w:val="24"/>
              </w:rPr>
              <w:t>e</w:t>
            </w:r>
            <w:r>
              <w:rPr>
                <w:sz w:val="24"/>
                <w:szCs w:val="24"/>
              </w:rPr>
              <w:t>p</w:t>
            </w:r>
            <w:r>
              <w:rPr>
                <w:spacing w:val="-1"/>
                <w:sz w:val="24"/>
                <w:szCs w:val="24"/>
              </w:rPr>
              <w:t>re</w:t>
            </w:r>
            <w:r>
              <w:rPr>
                <w:sz w:val="24"/>
                <w:szCs w:val="24"/>
              </w:rPr>
              <w:t>s</w:t>
            </w:r>
            <w:r>
              <w:rPr>
                <w:spacing w:val="-1"/>
                <w:sz w:val="24"/>
                <w:szCs w:val="24"/>
              </w:rPr>
              <w:t>e</w:t>
            </w:r>
            <w:r>
              <w:rPr>
                <w:sz w:val="24"/>
                <w:szCs w:val="24"/>
              </w:rPr>
              <w:t>n</w:t>
            </w:r>
            <w:r>
              <w:rPr>
                <w:spacing w:val="3"/>
                <w:sz w:val="24"/>
                <w:szCs w:val="24"/>
              </w:rPr>
              <w:t>t</w:t>
            </w:r>
            <w:r>
              <w:rPr>
                <w:spacing w:val="-1"/>
                <w:sz w:val="24"/>
                <w:szCs w:val="24"/>
              </w:rPr>
              <w:t>a</w:t>
            </w:r>
            <w:r>
              <w:rPr>
                <w:sz w:val="24"/>
                <w:szCs w:val="24"/>
              </w:rPr>
              <w:t>t</w:t>
            </w:r>
            <w:r>
              <w:rPr>
                <w:spacing w:val="1"/>
                <w:sz w:val="24"/>
                <w:szCs w:val="24"/>
              </w:rPr>
              <w:t>i</w:t>
            </w:r>
            <w:r>
              <w:rPr>
                <w:sz w:val="24"/>
                <w:szCs w:val="24"/>
              </w:rPr>
              <w:t>on,</w:t>
            </w:r>
            <w:r>
              <w:rPr>
                <w:spacing w:val="7"/>
                <w:sz w:val="24"/>
                <w:szCs w:val="24"/>
              </w:rPr>
              <w:t xml:space="preserve"> </w:t>
            </w:r>
            <w:r>
              <w:rPr>
                <w:sz w:val="24"/>
                <w:szCs w:val="24"/>
              </w:rPr>
              <w:t>th</w:t>
            </w:r>
            <w:r>
              <w:rPr>
                <w:spacing w:val="2"/>
                <w:sz w:val="24"/>
                <w:szCs w:val="24"/>
              </w:rPr>
              <w:t>a</w:t>
            </w:r>
            <w:r>
              <w:rPr>
                <w:sz w:val="24"/>
                <w:szCs w:val="24"/>
              </w:rPr>
              <w:t>t</w:t>
            </w:r>
            <w:r>
              <w:rPr>
                <w:spacing w:val="8"/>
                <w:sz w:val="24"/>
                <w:szCs w:val="24"/>
              </w:rPr>
              <w:t xml:space="preserve"> </w:t>
            </w:r>
            <w:r>
              <w:rPr>
                <w:sz w:val="24"/>
                <w:szCs w:val="24"/>
              </w:rPr>
              <w:t>knowin</w:t>
            </w:r>
            <w:r>
              <w:rPr>
                <w:spacing w:val="-2"/>
                <w:sz w:val="24"/>
                <w:szCs w:val="24"/>
              </w:rPr>
              <w:t>g</w:t>
            </w:r>
            <w:r>
              <w:rPr>
                <w:spacing w:val="5"/>
                <w:sz w:val="24"/>
                <w:szCs w:val="24"/>
              </w:rPr>
              <w:t>l</w:t>
            </w:r>
            <w:r>
              <w:rPr>
                <w:sz w:val="24"/>
                <w:szCs w:val="24"/>
              </w:rPr>
              <w:t xml:space="preserve">y </w:t>
            </w:r>
            <w:r>
              <w:rPr>
                <w:spacing w:val="2"/>
                <w:sz w:val="24"/>
                <w:szCs w:val="24"/>
              </w:rPr>
              <w:t>o</w:t>
            </w:r>
            <w:r>
              <w:rPr>
                <w:sz w:val="24"/>
                <w:szCs w:val="24"/>
              </w:rPr>
              <w:t>r</w:t>
            </w:r>
            <w:r>
              <w:rPr>
                <w:spacing w:val="6"/>
                <w:sz w:val="24"/>
                <w:szCs w:val="24"/>
              </w:rPr>
              <w:t xml:space="preserve"> </w:t>
            </w:r>
            <w:r>
              <w:rPr>
                <w:sz w:val="24"/>
                <w:szCs w:val="24"/>
              </w:rPr>
              <w:t>r</w:t>
            </w:r>
            <w:r>
              <w:rPr>
                <w:spacing w:val="-2"/>
                <w:sz w:val="24"/>
                <w:szCs w:val="24"/>
              </w:rPr>
              <w:t>e</w:t>
            </w:r>
            <w:r>
              <w:rPr>
                <w:spacing w:val="-1"/>
                <w:sz w:val="24"/>
                <w:szCs w:val="24"/>
              </w:rPr>
              <w:t>c</w:t>
            </w:r>
            <w:r>
              <w:rPr>
                <w:sz w:val="24"/>
                <w:szCs w:val="24"/>
              </w:rPr>
              <w:t>k</w:t>
            </w:r>
            <w:r>
              <w:rPr>
                <w:spacing w:val="3"/>
                <w:sz w:val="24"/>
                <w:szCs w:val="24"/>
              </w:rPr>
              <w:t>l</w:t>
            </w:r>
            <w:r>
              <w:rPr>
                <w:spacing w:val="-1"/>
                <w:sz w:val="24"/>
                <w:szCs w:val="24"/>
              </w:rPr>
              <w:t>e</w:t>
            </w:r>
            <w:r>
              <w:rPr>
                <w:sz w:val="24"/>
                <w:szCs w:val="24"/>
              </w:rPr>
              <w:t>ss</w:t>
            </w:r>
            <w:r>
              <w:rPr>
                <w:spacing w:val="6"/>
                <w:sz w:val="24"/>
                <w:szCs w:val="24"/>
              </w:rPr>
              <w:t>l</w:t>
            </w:r>
            <w:r>
              <w:rPr>
                <w:sz w:val="24"/>
                <w:szCs w:val="24"/>
              </w:rPr>
              <w:t>y m</w:t>
            </w:r>
            <w:r>
              <w:rPr>
                <w:spacing w:val="1"/>
                <w:sz w:val="24"/>
                <w:szCs w:val="24"/>
              </w:rPr>
              <w:t>i</w:t>
            </w:r>
            <w:r>
              <w:rPr>
                <w:sz w:val="24"/>
                <w:szCs w:val="24"/>
              </w:rPr>
              <w:t>sle</w:t>
            </w:r>
            <w:r>
              <w:rPr>
                <w:spacing w:val="-1"/>
                <w:sz w:val="24"/>
                <w:szCs w:val="24"/>
              </w:rPr>
              <w:t>a</w:t>
            </w:r>
            <w:r>
              <w:rPr>
                <w:sz w:val="24"/>
                <w:szCs w:val="24"/>
              </w:rPr>
              <w:t>ds</w:t>
            </w:r>
            <w:r>
              <w:rPr>
                <w:spacing w:val="3"/>
                <w:sz w:val="24"/>
                <w:szCs w:val="24"/>
              </w:rPr>
              <w:t xml:space="preserve"> </w:t>
            </w:r>
            <w:r>
              <w:rPr>
                <w:sz w:val="24"/>
                <w:szCs w:val="24"/>
              </w:rPr>
              <w:t>or</w:t>
            </w:r>
            <w:r>
              <w:rPr>
                <w:spacing w:val="4"/>
                <w:sz w:val="24"/>
                <w:szCs w:val="24"/>
              </w:rPr>
              <w:t xml:space="preserve"> </w:t>
            </w:r>
            <w:r>
              <w:rPr>
                <w:spacing w:val="-1"/>
                <w:sz w:val="24"/>
                <w:szCs w:val="24"/>
              </w:rPr>
              <w:t>a</w:t>
            </w:r>
            <w:r>
              <w:rPr>
                <w:sz w:val="24"/>
                <w:szCs w:val="24"/>
              </w:rPr>
              <w:t>t</w:t>
            </w:r>
            <w:r>
              <w:rPr>
                <w:spacing w:val="1"/>
                <w:sz w:val="24"/>
                <w:szCs w:val="24"/>
              </w:rPr>
              <w:t>t</w:t>
            </w:r>
            <w:r>
              <w:rPr>
                <w:spacing w:val="-1"/>
                <w:sz w:val="24"/>
                <w:szCs w:val="24"/>
              </w:rPr>
              <w:t>e</w:t>
            </w:r>
            <w:r>
              <w:rPr>
                <w:sz w:val="24"/>
                <w:szCs w:val="24"/>
              </w:rPr>
              <w:t>mpt</w:t>
            </w:r>
            <w:r>
              <w:rPr>
                <w:spacing w:val="3"/>
                <w:sz w:val="24"/>
                <w:szCs w:val="24"/>
              </w:rPr>
              <w:t xml:space="preserve"> </w:t>
            </w:r>
            <w:r>
              <w:rPr>
                <w:sz w:val="24"/>
                <w:szCs w:val="24"/>
              </w:rPr>
              <w:t>m</w:t>
            </w:r>
            <w:r>
              <w:rPr>
                <w:spacing w:val="1"/>
                <w:sz w:val="24"/>
                <w:szCs w:val="24"/>
              </w:rPr>
              <w:t>i</w:t>
            </w:r>
            <w:r>
              <w:rPr>
                <w:sz w:val="24"/>
                <w:szCs w:val="24"/>
              </w:rPr>
              <w:t>sle</w:t>
            </w:r>
            <w:r>
              <w:rPr>
                <w:spacing w:val="-1"/>
                <w:sz w:val="24"/>
                <w:szCs w:val="24"/>
              </w:rPr>
              <w:t>a</w:t>
            </w:r>
            <w:r>
              <w:rPr>
                <w:sz w:val="24"/>
                <w:szCs w:val="24"/>
              </w:rPr>
              <w:t>d</w:t>
            </w:r>
            <w:r>
              <w:rPr>
                <w:spacing w:val="3"/>
                <w:sz w:val="24"/>
                <w:szCs w:val="24"/>
              </w:rPr>
              <w:t xml:space="preserve"> </w:t>
            </w:r>
            <w:r>
              <w:rPr>
                <w:sz w:val="24"/>
                <w:szCs w:val="24"/>
              </w:rPr>
              <w:t>a</w:t>
            </w:r>
            <w:r>
              <w:rPr>
                <w:spacing w:val="4"/>
                <w:sz w:val="24"/>
                <w:szCs w:val="24"/>
              </w:rPr>
              <w:t xml:space="preserve"> </w:t>
            </w:r>
            <w:r>
              <w:rPr>
                <w:sz w:val="24"/>
                <w:szCs w:val="24"/>
              </w:rPr>
              <w:t>p</w:t>
            </w:r>
            <w:r>
              <w:rPr>
                <w:spacing w:val="1"/>
                <w:sz w:val="24"/>
                <w:szCs w:val="24"/>
              </w:rPr>
              <w:t>a</w:t>
            </w:r>
            <w:r>
              <w:rPr>
                <w:sz w:val="24"/>
                <w:szCs w:val="24"/>
              </w:rPr>
              <w:t>r</w:t>
            </w:r>
            <w:r>
              <w:rPr>
                <w:spacing w:val="2"/>
                <w:sz w:val="24"/>
                <w:szCs w:val="24"/>
              </w:rPr>
              <w:t>t</w:t>
            </w:r>
            <w:r>
              <w:rPr>
                <w:sz w:val="24"/>
                <w:szCs w:val="24"/>
              </w:rPr>
              <w:t>y to</w:t>
            </w:r>
            <w:r>
              <w:rPr>
                <w:spacing w:val="3"/>
                <w:sz w:val="24"/>
                <w:szCs w:val="24"/>
              </w:rPr>
              <w:t xml:space="preserve"> </w:t>
            </w:r>
            <w:r>
              <w:rPr>
                <w:sz w:val="24"/>
                <w:szCs w:val="24"/>
              </w:rPr>
              <w:t>obtain</w:t>
            </w:r>
            <w:r>
              <w:rPr>
                <w:spacing w:val="5"/>
                <w:sz w:val="24"/>
                <w:szCs w:val="24"/>
              </w:rPr>
              <w:t xml:space="preserve"> </w:t>
            </w:r>
            <w:r>
              <w:rPr>
                <w:sz w:val="24"/>
                <w:szCs w:val="24"/>
              </w:rPr>
              <w:t>a</w:t>
            </w:r>
            <w:r>
              <w:rPr>
                <w:spacing w:val="4"/>
                <w:sz w:val="24"/>
                <w:szCs w:val="24"/>
              </w:rPr>
              <w:t xml:space="preserve"> </w:t>
            </w:r>
            <w:r>
              <w:rPr>
                <w:sz w:val="24"/>
                <w:szCs w:val="24"/>
              </w:rPr>
              <w:t>fin</w:t>
            </w:r>
            <w:r>
              <w:rPr>
                <w:spacing w:val="-1"/>
                <w:sz w:val="24"/>
                <w:szCs w:val="24"/>
              </w:rPr>
              <w:t>a</w:t>
            </w:r>
            <w:r>
              <w:rPr>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3"/>
                <w:sz w:val="24"/>
                <w:szCs w:val="24"/>
              </w:rPr>
              <w:t xml:space="preserve"> </w:t>
            </w:r>
            <w:r>
              <w:rPr>
                <w:sz w:val="24"/>
                <w:szCs w:val="24"/>
              </w:rPr>
              <w:t>or</w:t>
            </w:r>
            <w:r>
              <w:rPr>
                <w:spacing w:val="4"/>
                <w:sz w:val="24"/>
                <w:szCs w:val="24"/>
              </w:rPr>
              <w:t xml:space="preserve"> </w:t>
            </w:r>
            <w:r>
              <w:rPr>
                <w:sz w:val="24"/>
                <w:szCs w:val="24"/>
              </w:rPr>
              <w:t>oth</w:t>
            </w:r>
            <w:r>
              <w:rPr>
                <w:spacing w:val="2"/>
                <w:sz w:val="24"/>
                <w:szCs w:val="24"/>
              </w:rPr>
              <w:t>e</w:t>
            </w:r>
            <w:r>
              <w:rPr>
                <w:sz w:val="24"/>
                <w:szCs w:val="24"/>
              </w:rPr>
              <w:t>r b</w:t>
            </w:r>
            <w:r>
              <w:rPr>
                <w:spacing w:val="-1"/>
                <w:sz w:val="24"/>
                <w:szCs w:val="24"/>
              </w:rPr>
              <w:t>e</w:t>
            </w:r>
            <w:r>
              <w:rPr>
                <w:sz w:val="24"/>
                <w:szCs w:val="24"/>
              </w:rPr>
              <w:t>n</w:t>
            </w:r>
            <w:r>
              <w:rPr>
                <w:spacing w:val="-1"/>
                <w:sz w:val="24"/>
                <w:szCs w:val="24"/>
              </w:rPr>
              <w:t>e</w:t>
            </w:r>
            <w:r>
              <w:rPr>
                <w:sz w:val="24"/>
                <w:szCs w:val="24"/>
              </w:rPr>
              <w:t xml:space="preserve">fit or to </w:t>
            </w:r>
            <w:r>
              <w:rPr>
                <w:spacing w:val="-1"/>
                <w:sz w:val="24"/>
                <w:szCs w:val="24"/>
              </w:rPr>
              <w:t>a</w:t>
            </w:r>
            <w:r>
              <w:rPr>
                <w:sz w:val="24"/>
                <w:szCs w:val="24"/>
              </w:rPr>
              <w:t>void an ob</w:t>
            </w:r>
            <w:r>
              <w:rPr>
                <w:spacing w:val="2"/>
                <w:sz w:val="24"/>
                <w:szCs w:val="24"/>
              </w:rPr>
              <w:t>l</w:t>
            </w:r>
            <w:r>
              <w:rPr>
                <w:sz w:val="24"/>
                <w:szCs w:val="24"/>
              </w:rPr>
              <w:t>i</w:t>
            </w:r>
            <w:r>
              <w:rPr>
                <w:spacing w:val="-2"/>
                <w:sz w:val="24"/>
                <w:szCs w:val="24"/>
              </w:rPr>
              <w:t>g</w:t>
            </w:r>
            <w:r>
              <w:rPr>
                <w:spacing w:val="-1"/>
                <w:sz w:val="24"/>
                <w:szCs w:val="24"/>
              </w:rPr>
              <w:t>a</w:t>
            </w:r>
            <w:r>
              <w:rPr>
                <w:sz w:val="24"/>
                <w:szCs w:val="24"/>
              </w:rPr>
              <w:t>t</w:t>
            </w:r>
            <w:r>
              <w:rPr>
                <w:spacing w:val="1"/>
                <w:sz w:val="24"/>
                <w:szCs w:val="24"/>
              </w:rPr>
              <w:t>i</w:t>
            </w:r>
            <w:r>
              <w:rPr>
                <w:sz w:val="24"/>
                <w:szCs w:val="24"/>
              </w:rPr>
              <w:t>on; Und</w:t>
            </w:r>
            <w:r>
              <w:rPr>
                <w:spacing w:val="-1"/>
                <w:sz w:val="24"/>
                <w:szCs w:val="24"/>
              </w:rPr>
              <w:t>e</w:t>
            </w:r>
            <w:r>
              <w:rPr>
                <w:sz w:val="24"/>
                <w:szCs w:val="24"/>
              </w:rPr>
              <w:t xml:space="preserve">r Rule 35 of </w:t>
            </w:r>
            <w:r>
              <w:rPr>
                <w:spacing w:val="1"/>
                <w:sz w:val="24"/>
                <w:szCs w:val="24"/>
              </w:rPr>
              <w:t>SPP</w:t>
            </w:r>
            <w:r>
              <w:rPr>
                <w:sz w:val="24"/>
                <w:szCs w:val="24"/>
              </w:rPr>
              <w:t xml:space="preserve">R2010, </w:t>
            </w:r>
            <w:r>
              <w:rPr>
                <w:spacing w:val="-1"/>
                <w:sz w:val="24"/>
                <w:szCs w:val="24"/>
              </w:rPr>
              <w:t>“</w:t>
            </w:r>
            <w:r>
              <w:rPr>
                <w:sz w:val="24"/>
                <w:szCs w:val="24"/>
              </w:rPr>
              <w:t xml:space="preserve">The </w:t>
            </w:r>
            <w:r>
              <w:rPr>
                <w:spacing w:val="1"/>
                <w:sz w:val="24"/>
                <w:szCs w:val="24"/>
              </w:rPr>
              <w:t>P</w:t>
            </w:r>
            <w:r>
              <w:rPr>
                <w:sz w:val="24"/>
                <w:szCs w:val="24"/>
              </w:rPr>
              <w:t xml:space="preserve">A </w:t>
            </w:r>
            <w:r>
              <w:rPr>
                <w:spacing w:val="-1"/>
                <w:sz w:val="24"/>
                <w:szCs w:val="24"/>
              </w:rPr>
              <w:t>ca</w:t>
            </w:r>
            <w:r>
              <w:rPr>
                <w:sz w:val="24"/>
                <w:szCs w:val="24"/>
              </w:rPr>
              <w:t>n in</w:t>
            </w:r>
            <w:r>
              <w:rPr>
                <w:spacing w:val="1"/>
                <w:sz w:val="24"/>
                <w:szCs w:val="24"/>
              </w:rPr>
              <w:t>t</w:t>
            </w:r>
            <w:r>
              <w:rPr>
                <w:spacing w:val="-1"/>
                <w:sz w:val="24"/>
                <w:szCs w:val="24"/>
              </w:rPr>
              <w:t>e</w:t>
            </w:r>
            <w:r>
              <w:rPr>
                <w:spacing w:val="4"/>
                <w:sz w:val="24"/>
                <w:szCs w:val="24"/>
              </w:rPr>
              <w:t>r</w:t>
            </w:r>
            <w:r>
              <w:rPr>
                <w:spacing w:val="-1"/>
                <w:sz w:val="24"/>
                <w:szCs w:val="24"/>
              </w:rPr>
              <w:t>-a</w:t>
            </w:r>
            <w:r>
              <w:rPr>
                <w:sz w:val="24"/>
                <w:szCs w:val="24"/>
              </w:rPr>
              <w:t>l</w:t>
            </w:r>
            <w:r>
              <w:rPr>
                <w:spacing w:val="1"/>
                <w:sz w:val="24"/>
                <w:szCs w:val="24"/>
              </w:rPr>
              <w:t>i</w:t>
            </w:r>
            <w:r>
              <w:rPr>
                <w:sz w:val="24"/>
                <w:szCs w:val="24"/>
              </w:rPr>
              <w:t>a bl</w:t>
            </w:r>
            <w:r>
              <w:rPr>
                <w:spacing w:val="2"/>
                <w:sz w:val="24"/>
                <w:szCs w:val="24"/>
              </w:rPr>
              <w:t>a</w:t>
            </w:r>
            <w:r>
              <w:rPr>
                <w:spacing w:val="-1"/>
                <w:sz w:val="24"/>
                <w:szCs w:val="24"/>
              </w:rPr>
              <w:t>c</w:t>
            </w:r>
            <w:r>
              <w:rPr>
                <w:sz w:val="24"/>
                <w:szCs w:val="24"/>
              </w:rPr>
              <w:t>kl</w:t>
            </w:r>
            <w:r>
              <w:rPr>
                <w:spacing w:val="1"/>
                <w:sz w:val="24"/>
                <w:szCs w:val="24"/>
              </w:rPr>
              <w:t>i</w:t>
            </w:r>
            <w:r>
              <w:rPr>
                <w:sz w:val="24"/>
                <w:szCs w:val="24"/>
              </w:rPr>
              <w:t xml:space="preserve">st </w:t>
            </w:r>
            <w:r>
              <w:rPr>
                <w:spacing w:val="-2"/>
                <w:sz w:val="24"/>
                <w:szCs w:val="24"/>
              </w:rPr>
              <w:t>B</w:t>
            </w:r>
            <w:r>
              <w:rPr>
                <w:sz w:val="24"/>
                <w:szCs w:val="24"/>
              </w:rPr>
              <w:t>idde</w:t>
            </w:r>
            <w:r>
              <w:rPr>
                <w:spacing w:val="-1"/>
                <w:sz w:val="24"/>
                <w:szCs w:val="24"/>
              </w:rPr>
              <w:t>r</w:t>
            </w:r>
            <w:r>
              <w:rPr>
                <w:sz w:val="24"/>
                <w:szCs w:val="24"/>
              </w:rPr>
              <w:t>s</w:t>
            </w:r>
            <w:r>
              <w:rPr>
                <w:spacing w:val="5"/>
                <w:sz w:val="24"/>
                <w:szCs w:val="24"/>
              </w:rPr>
              <w:t xml:space="preserve"> </w:t>
            </w:r>
            <w:r>
              <w:rPr>
                <w:sz w:val="24"/>
                <w:szCs w:val="24"/>
              </w:rPr>
              <w:t>found</w:t>
            </w:r>
            <w:r>
              <w:rPr>
                <w:spacing w:val="1"/>
                <w:sz w:val="24"/>
                <w:szCs w:val="24"/>
              </w:rPr>
              <w:t xml:space="preserve"> </w:t>
            </w:r>
            <w:r>
              <w:rPr>
                <w:sz w:val="24"/>
                <w:szCs w:val="24"/>
              </w:rPr>
              <w:t>to</w:t>
            </w:r>
            <w:r>
              <w:rPr>
                <w:spacing w:val="3"/>
                <w:sz w:val="24"/>
                <w:szCs w:val="24"/>
              </w:rPr>
              <w:t xml:space="preserve"> </w:t>
            </w:r>
            <w:r>
              <w:rPr>
                <w:spacing w:val="2"/>
                <w:sz w:val="24"/>
                <w:szCs w:val="24"/>
              </w:rPr>
              <w:t>b</w:t>
            </w:r>
            <w:r>
              <w:rPr>
                <w:sz w:val="24"/>
                <w:szCs w:val="24"/>
              </w:rPr>
              <w:t>e</w:t>
            </w:r>
            <w:r>
              <w:rPr>
                <w:spacing w:val="1"/>
                <w:sz w:val="24"/>
                <w:szCs w:val="24"/>
              </w:rPr>
              <w:t xml:space="preserve"> </w:t>
            </w:r>
            <w:r>
              <w:rPr>
                <w:sz w:val="24"/>
                <w:szCs w:val="24"/>
              </w:rPr>
              <w:t>ind</w:t>
            </w:r>
            <w:r>
              <w:rPr>
                <w:spacing w:val="3"/>
                <w:sz w:val="24"/>
                <w:szCs w:val="24"/>
              </w:rPr>
              <w:t>u</w:t>
            </w:r>
            <w:r>
              <w:rPr>
                <w:sz w:val="24"/>
                <w:szCs w:val="24"/>
              </w:rPr>
              <w:t>l</w:t>
            </w:r>
            <w:r>
              <w:rPr>
                <w:spacing w:val="-2"/>
                <w:sz w:val="24"/>
                <w:szCs w:val="24"/>
              </w:rPr>
              <w:t>g</w:t>
            </w:r>
            <w:r>
              <w:rPr>
                <w:sz w:val="24"/>
                <w:szCs w:val="24"/>
              </w:rPr>
              <w:t>i</w:t>
            </w:r>
            <w:r>
              <w:rPr>
                <w:spacing w:val="3"/>
                <w:sz w:val="24"/>
                <w:szCs w:val="24"/>
              </w:rPr>
              <w:t>n</w:t>
            </w:r>
            <w:r>
              <w:rPr>
                <w:sz w:val="24"/>
                <w:szCs w:val="24"/>
              </w:rPr>
              <w:t>g in</w:t>
            </w:r>
            <w:r>
              <w:rPr>
                <w:spacing w:val="5"/>
                <w:sz w:val="24"/>
                <w:szCs w:val="24"/>
              </w:rPr>
              <w:t xml:space="preserve"> </w:t>
            </w:r>
            <w:r>
              <w:rPr>
                <w:spacing w:val="-1"/>
                <w:sz w:val="24"/>
                <w:szCs w:val="24"/>
              </w:rPr>
              <w:t>c</w:t>
            </w:r>
            <w:r>
              <w:rPr>
                <w:sz w:val="24"/>
                <w:szCs w:val="24"/>
              </w:rPr>
              <w:t>o</w:t>
            </w:r>
            <w:r>
              <w:rPr>
                <w:spacing w:val="-1"/>
                <w:sz w:val="24"/>
                <w:szCs w:val="24"/>
              </w:rPr>
              <w:t>r</w:t>
            </w:r>
            <w:r>
              <w:rPr>
                <w:sz w:val="24"/>
                <w:szCs w:val="24"/>
              </w:rPr>
              <w:t>rupt</w:t>
            </w:r>
            <w:r>
              <w:rPr>
                <w:spacing w:val="2"/>
                <w:sz w:val="24"/>
                <w:szCs w:val="24"/>
              </w:rPr>
              <w:t xml:space="preserve"> o</w:t>
            </w:r>
            <w:r>
              <w:rPr>
                <w:sz w:val="24"/>
                <w:szCs w:val="24"/>
              </w:rPr>
              <w:t>r</w:t>
            </w:r>
            <w:r>
              <w:rPr>
                <w:spacing w:val="1"/>
                <w:sz w:val="24"/>
                <w:szCs w:val="24"/>
              </w:rPr>
              <w:t xml:space="preserve"> f</w:t>
            </w:r>
            <w:r>
              <w:rPr>
                <w:sz w:val="24"/>
                <w:szCs w:val="24"/>
              </w:rPr>
              <w:t>r</w:t>
            </w:r>
            <w:r>
              <w:rPr>
                <w:spacing w:val="-2"/>
                <w:sz w:val="24"/>
                <w:szCs w:val="24"/>
              </w:rPr>
              <w:t>a</w:t>
            </w:r>
            <w:r>
              <w:rPr>
                <w:sz w:val="24"/>
                <w:szCs w:val="24"/>
              </w:rPr>
              <w:t>ud</w:t>
            </w:r>
            <w:r>
              <w:rPr>
                <w:spacing w:val="2"/>
                <w:sz w:val="24"/>
                <w:szCs w:val="24"/>
              </w:rPr>
              <w:t>u</w:t>
            </w:r>
            <w:r>
              <w:rPr>
                <w:sz w:val="24"/>
                <w:szCs w:val="24"/>
              </w:rPr>
              <w:t>lent</w:t>
            </w:r>
            <w:r>
              <w:rPr>
                <w:spacing w:val="2"/>
                <w:sz w:val="24"/>
                <w:szCs w:val="24"/>
              </w:rPr>
              <w:t xml:space="preserve"> </w:t>
            </w:r>
            <w:r>
              <w:rPr>
                <w:sz w:val="24"/>
                <w:szCs w:val="24"/>
              </w:rPr>
              <w:t>p</w:t>
            </w:r>
            <w:r>
              <w:rPr>
                <w:spacing w:val="-1"/>
                <w:sz w:val="24"/>
                <w:szCs w:val="24"/>
              </w:rPr>
              <w:t>rac</w:t>
            </w:r>
            <w:r>
              <w:rPr>
                <w:sz w:val="24"/>
                <w:szCs w:val="24"/>
              </w:rPr>
              <w:t>t</w:t>
            </w:r>
            <w:r>
              <w:rPr>
                <w:spacing w:val="1"/>
                <w:sz w:val="24"/>
                <w:szCs w:val="24"/>
              </w:rPr>
              <w:t>ic</w:t>
            </w:r>
            <w:r>
              <w:rPr>
                <w:spacing w:val="-1"/>
                <w:sz w:val="24"/>
                <w:szCs w:val="24"/>
              </w:rPr>
              <w:t>e</w:t>
            </w:r>
            <w:r>
              <w:rPr>
                <w:sz w:val="24"/>
                <w:szCs w:val="24"/>
              </w:rPr>
              <w:t xml:space="preserve">s. </w:t>
            </w:r>
            <w:r>
              <w:rPr>
                <w:spacing w:val="1"/>
                <w:sz w:val="24"/>
                <w:szCs w:val="24"/>
              </w:rPr>
              <w:t>S</w:t>
            </w:r>
            <w:r>
              <w:rPr>
                <w:spacing w:val="6"/>
                <w:sz w:val="24"/>
                <w:szCs w:val="24"/>
              </w:rPr>
              <w:t>u</w:t>
            </w:r>
            <w:r>
              <w:rPr>
                <w:spacing w:val="1"/>
                <w:sz w:val="24"/>
                <w:szCs w:val="24"/>
              </w:rPr>
              <w:t>c</w:t>
            </w:r>
            <w:r>
              <w:rPr>
                <w:sz w:val="24"/>
                <w:szCs w:val="24"/>
              </w:rPr>
              <w:t>h b</w:t>
            </w:r>
            <w:r>
              <w:rPr>
                <w:spacing w:val="-1"/>
                <w:sz w:val="24"/>
                <w:szCs w:val="24"/>
              </w:rPr>
              <w:t>a</w:t>
            </w:r>
            <w:r>
              <w:rPr>
                <w:sz w:val="24"/>
                <w:szCs w:val="24"/>
              </w:rPr>
              <w:t>r</w:t>
            </w:r>
            <w:r>
              <w:rPr>
                <w:spacing w:val="-1"/>
                <w:sz w:val="24"/>
                <w:szCs w:val="24"/>
              </w:rPr>
              <w:t>r</w:t>
            </w:r>
            <w:r>
              <w:rPr>
                <w:sz w:val="24"/>
                <w:szCs w:val="24"/>
              </w:rPr>
              <w:t>i</w:t>
            </w:r>
            <w:r>
              <w:rPr>
                <w:spacing w:val="3"/>
                <w:sz w:val="24"/>
                <w:szCs w:val="24"/>
              </w:rPr>
              <w:t>n</w:t>
            </w:r>
            <w:r>
              <w:rPr>
                <w:sz w:val="24"/>
                <w:szCs w:val="24"/>
              </w:rPr>
              <w:t xml:space="preserve">g </w:t>
            </w:r>
            <w:r>
              <w:rPr>
                <w:spacing w:val="1"/>
                <w:sz w:val="24"/>
                <w:szCs w:val="24"/>
              </w:rPr>
              <w:t>a</w:t>
            </w:r>
            <w:r>
              <w:rPr>
                <w:spacing w:val="-1"/>
                <w:sz w:val="24"/>
                <w:szCs w:val="24"/>
              </w:rPr>
              <w:t>c</w:t>
            </w:r>
            <w:r>
              <w:rPr>
                <w:sz w:val="24"/>
                <w:szCs w:val="24"/>
              </w:rPr>
              <w:t>t</w:t>
            </w:r>
            <w:r>
              <w:rPr>
                <w:spacing w:val="1"/>
                <w:sz w:val="24"/>
                <w:szCs w:val="24"/>
              </w:rPr>
              <w:t>i</w:t>
            </w:r>
            <w:r>
              <w:rPr>
                <w:sz w:val="24"/>
                <w:szCs w:val="24"/>
              </w:rPr>
              <w:t>on shall be du</w:t>
            </w:r>
            <w:r>
              <w:rPr>
                <w:spacing w:val="3"/>
                <w:sz w:val="24"/>
                <w:szCs w:val="24"/>
              </w:rPr>
              <w:t>l</w:t>
            </w:r>
            <w:r>
              <w:rPr>
                <w:sz w:val="24"/>
                <w:szCs w:val="24"/>
              </w:rPr>
              <w:t>y</w:t>
            </w:r>
            <w:r>
              <w:rPr>
                <w:spacing w:val="57"/>
                <w:sz w:val="24"/>
                <w:szCs w:val="24"/>
              </w:rPr>
              <w:t xml:space="preserve"> </w:t>
            </w:r>
            <w:r>
              <w:rPr>
                <w:sz w:val="24"/>
                <w:szCs w:val="24"/>
              </w:rPr>
              <w:t>publ</w:t>
            </w:r>
            <w:r>
              <w:rPr>
                <w:spacing w:val="1"/>
                <w:sz w:val="24"/>
                <w:szCs w:val="24"/>
              </w:rPr>
              <w:t>i</w:t>
            </w:r>
            <w:r>
              <w:rPr>
                <w:spacing w:val="-1"/>
                <w:sz w:val="24"/>
                <w:szCs w:val="24"/>
              </w:rPr>
              <w:t>c</w:t>
            </w:r>
            <w:r>
              <w:rPr>
                <w:sz w:val="24"/>
                <w:szCs w:val="24"/>
              </w:rPr>
              <w:t>i</w:t>
            </w:r>
            <w:r>
              <w:rPr>
                <w:spacing w:val="2"/>
                <w:sz w:val="24"/>
                <w:szCs w:val="24"/>
              </w:rPr>
              <w:t>z</w:t>
            </w:r>
            <w:r>
              <w:rPr>
                <w:spacing w:val="-1"/>
                <w:sz w:val="24"/>
                <w:szCs w:val="24"/>
              </w:rPr>
              <w:t>e</w:t>
            </w:r>
            <w:r>
              <w:rPr>
                <w:sz w:val="24"/>
                <w:szCs w:val="24"/>
              </w:rPr>
              <w:t xml:space="preserve">d </w:t>
            </w:r>
            <w:r>
              <w:rPr>
                <w:spacing w:val="-1"/>
                <w:sz w:val="24"/>
                <w:szCs w:val="24"/>
              </w:rPr>
              <w:t>a</w:t>
            </w:r>
            <w:r>
              <w:rPr>
                <w:sz w:val="24"/>
                <w:szCs w:val="24"/>
              </w:rPr>
              <w:t xml:space="preserve">nd </w:t>
            </w:r>
            <w:r>
              <w:rPr>
                <w:spacing w:val="-1"/>
                <w:sz w:val="24"/>
                <w:szCs w:val="24"/>
              </w:rPr>
              <w:t>c</w:t>
            </w:r>
            <w:r>
              <w:rPr>
                <w:spacing w:val="2"/>
                <w:sz w:val="24"/>
                <w:szCs w:val="24"/>
              </w:rPr>
              <w:t>o</w:t>
            </w:r>
            <w:r>
              <w:rPr>
                <w:sz w:val="24"/>
                <w:szCs w:val="24"/>
              </w:rPr>
              <w:t>m</w:t>
            </w:r>
            <w:r>
              <w:rPr>
                <w:spacing w:val="1"/>
                <w:sz w:val="24"/>
                <w:szCs w:val="24"/>
              </w:rPr>
              <w:t>m</w:t>
            </w:r>
            <w:r>
              <w:rPr>
                <w:sz w:val="24"/>
                <w:szCs w:val="24"/>
              </w:rPr>
              <w:t>unic</w:t>
            </w:r>
            <w:r>
              <w:rPr>
                <w:spacing w:val="-1"/>
                <w:sz w:val="24"/>
                <w:szCs w:val="24"/>
              </w:rPr>
              <w:t>a</w:t>
            </w:r>
            <w:r>
              <w:rPr>
                <w:sz w:val="24"/>
                <w:szCs w:val="24"/>
              </w:rPr>
              <w:t>ted to t</w:t>
            </w:r>
            <w:r>
              <w:rPr>
                <w:spacing w:val="3"/>
                <w:sz w:val="24"/>
                <w:szCs w:val="24"/>
              </w:rPr>
              <w:t>h</w:t>
            </w:r>
            <w:r>
              <w:rPr>
                <w:sz w:val="24"/>
                <w:szCs w:val="24"/>
              </w:rPr>
              <w:t xml:space="preserve">e </w:t>
            </w:r>
            <w:r>
              <w:rPr>
                <w:spacing w:val="1"/>
                <w:sz w:val="24"/>
                <w:szCs w:val="24"/>
              </w:rPr>
              <w:t>SPP</w:t>
            </w:r>
            <w:r>
              <w:rPr>
                <w:sz w:val="24"/>
                <w:szCs w:val="24"/>
              </w:rPr>
              <w:t>RA.</w:t>
            </w:r>
            <w:r>
              <w:rPr>
                <w:spacing w:val="4"/>
                <w:sz w:val="24"/>
                <w:szCs w:val="24"/>
              </w:rPr>
              <w:t xml:space="preserve"> </w:t>
            </w:r>
            <w:r>
              <w:rPr>
                <w:spacing w:val="1"/>
                <w:sz w:val="24"/>
                <w:szCs w:val="24"/>
              </w:rPr>
              <w:t>P</w:t>
            </w:r>
            <w:r>
              <w:rPr>
                <w:sz w:val="24"/>
                <w:szCs w:val="24"/>
              </w:rPr>
              <w:t>rovid</w:t>
            </w:r>
            <w:r>
              <w:rPr>
                <w:spacing w:val="-1"/>
                <w:sz w:val="24"/>
                <w:szCs w:val="24"/>
              </w:rPr>
              <w:t>e</w:t>
            </w:r>
            <w:r>
              <w:rPr>
                <w:sz w:val="24"/>
                <w:szCs w:val="24"/>
              </w:rPr>
              <w:t>d</w:t>
            </w:r>
            <w:r>
              <w:rPr>
                <w:spacing w:val="5"/>
                <w:sz w:val="24"/>
                <w:szCs w:val="24"/>
              </w:rPr>
              <w:t xml:space="preserve"> </w:t>
            </w:r>
            <w:r>
              <w:rPr>
                <w:sz w:val="24"/>
                <w:szCs w:val="24"/>
              </w:rPr>
              <w:t>that</w:t>
            </w:r>
            <w:r>
              <w:rPr>
                <w:spacing w:val="2"/>
                <w:sz w:val="24"/>
                <w:szCs w:val="24"/>
              </w:rPr>
              <w:t xml:space="preserve"> </w:t>
            </w:r>
            <w:r>
              <w:rPr>
                <w:spacing w:val="-1"/>
                <w:sz w:val="24"/>
                <w:szCs w:val="24"/>
              </w:rPr>
              <w:t>a</w:t>
            </w:r>
            <w:r>
              <w:rPr>
                <w:spacing w:val="2"/>
                <w:sz w:val="24"/>
                <w:szCs w:val="24"/>
              </w:rPr>
              <w:t>n</w:t>
            </w:r>
            <w:r>
              <w:rPr>
                <w:sz w:val="24"/>
                <w:szCs w:val="24"/>
              </w:rPr>
              <w:t>y supplier</w:t>
            </w:r>
            <w:r>
              <w:rPr>
                <w:spacing w:val="4"/>
                <w:sz w:val="24"/>
                <w:szCs w:val="24"/>
              </w:rPr>
              <w:t xml:space="preserve"> </w:t>
            </w:r>
            <w:r>
              <w:rPr>
                <w:sz w:val="24"/>
                <w:szCs w:val="24"/>
              </w:rPr>
              <w:t>or</w:t>
            </w:r>
            <w:r>
              <w:rPr>
                <w:spacing w:val="4"/>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w:t>
            </w:r>
            <w:r>
              <w:rPr>
                <w:spacing w:val="1"/>
                <w:sz w:val="24"/>
                <w:szCs w:val="24"/>
              </w:rPr>
              <w:t>c</w:t>
            </w:r>
            <w:r>
              <w:rPr>
                <w:sz w:val="24"/>
                <w:szCs w:val="24"/>
              </w:rPr>
              <w:t>tor</w:t>
            </w:r>
            <w:r>
              <w:rPr>
                <w:spacing w:val="5"/>
                <w:sz w:val="24"/>
                <w:szCs w:val="24"/>
              </w:rPr>
              <w:t xml:space="preserve"> </w:t>
            </w:r>
            <w:r>
              <w:rPr>
                <w:sz w:val="24"/>
                <w:szCs w:val="24"/>
              </w:rPr>
              <w:t>who</w:t>
            </w:r>
            <w:r>
              <w:rPr>
                <w:spacing w:val="4"/>
                <w:sz w:val="24"/>
                <w:szCs w:val="24"/>
              </w:rPr>
              <w:t xml:space="preserve"> </w:t>
            </w:r>
            <w:r>
              <w:rPr>
                <w:sz w:val="24"/>
                <w:szCs w:val="24"/>
              </w:rPr>
              <w:t>is</w:t>
            </w:r>
            <w:r>
              <w:rPr>
                <w:spacing w:val="5"/>
                <w:sz w:val="24"/>
                <w:szCs w:val="24"/>
              </w:rPr>
              <w:t xml:space="preserve"> </w:t>
            </w:r>
            <w:r>
              <w:rPr>
                <w:sz w:val="24"/>
                <w:szCs w:val="24"/>
              </w:rPr>
              <w:t>to</w:t>
            </w:r>
            <w:r>
              <w:rPr>
                <w:spacing w:val="5"/>
                <w:sz w:val="24"/>
                <w:szCs w:val="24"/>
              </w:rPr>
              <w:t xml:space="preserve"> </w:t>
            </w:r>
            <w:r>
              <w:rPr>
                <w:sz w:val="24"/>
                <w:szCs w:val="24"/>
              </w:rPr>
              <w:t>be bla</w:t>
            </w:r>
            <w:r>
              <w:rPr>
                <w:spacing w:val="-1"/>
                <w:sz w:val="24"/>
                <w:szCs w:val="24"/>
              </w:rPr>
              <w:t>c</w:t>
            </w:r>
            <w:r>
              <w:rPr>
                <w:sz w:val="24"/>
                <w:szCs w:val="24"/>
              </w:rPr>
              <w:t>kl</w:t>
            </w:r>
            <w:r>
              <w:rPr>
                <w:spacing w:val="1"/>
                <w:sz w:val="24"/>
                <w:szCs w:val="24"/>
              </w:rPr>
              <w:t>i</w:t>
            </w:r>
            <w:r>
              <w:rPr>
                <w:sz w:val="24"/>
                <w:szCs w:val="24"/>
              </w:rPr>
              <w:t>sted sh</w:t>
            </w:r>
            <w:r>
              <w:rPr>
                <w:spacing w:val="-1"/>
                <w:sz w:val="24"/>
                <w:szCs w:val="24"/>
              </w:rPr>
              <w:t>a</w:t>
            </w:r>
            <w:r>
              <w:rPr>
                <w:sz w:val="24"/>
                <w:szCs w:val="24"/>
              </w:rPr>
              <w:t>ll</w:t>
            </w:r>
            <w:r>
              <w:rPr>
                <w:spacing w:val="1"/>
                <w:sz w:val="24"/>
                <w:szCs w:val="24"/>
              </w:rPr>
              <w:t xml:space="preserve"> </w:t>
            </w:r>
            <w:r>
              <w:rPr>
                <w:sz w:val="24"/>
                <w:szCs w:val="24"/>
              </w:rPr>
              <w:t>be</w:t>
            </w:r>
            <w:r>
              <w:rPr>
                <w:spacing w:val="-1"/>
                <w:sz w:val="24"/>
                <w:szCs w:val="24"/>
              </w:rPr>
              <w:t xml:space="preserve"> 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e</w:t>
            </w:r>
            <w:r>
              <w:rPr>
                <w:sz w:val="24"/>
                <w:szCs w:val="24"/>
              </w:rPr>
              <w:t xml:space="preserve">d </w:t>
            </w:r>
            <w:r>
              <w:rPr>
                <w:spacing w:val="-1"/>
                <w:sz w:val="24"/>
                <w:szCs w:val="24"/>
              </w:rPr>
              <w:t>a</w:t>
            </w:r>
            <w:r>
              <w:rPr>
                <w:sz w:val="24"/>
                <w:szCs w:val="24"/>
              </w:rPr>
              <w:t>d</w:t>
            </w:r>
            <w:r>
              <w:rPr>
                <w:spacing w:val="-1"/>
                <w:sz w:val="24"/>
                <w:szCs w:val="24"/>
              </w:rPr>
              <w:t>e</w:t>
            </w:r>
            <w:r>
              <w:rPr>
                <w:sz w:val="24"/>
                <w:szCs w:val="24"/>
              </w:rPr>
              <w:t>q</w:t>
            </w:r>
            <w:r>
              <w:rPr>
                <w:spacing w:val="2"/>
                <w:sz w:val="24"/>
                <w:szCs w:val="24"/>
              </w:rPr>
              <w:t>u</w:t>
            </w:r>
            <w:r>
              <w:rPr>
                <w:spacing w:val="-1"/>
                <w:sz w:val="24"/>
                <w:szCs w:val="24"/>
              </w:rPr>
              <w:t>a</w:t>
            </w:r>
            <w:r>
              <w:rPr>
                <w:sz w:val="24"/>
                <w:szCs w:val="24"/>
              </w:rPr>
              <w:t>te oppo</w:t>
            </w:r>
            <w:r>
              <w:rPr>
                <w:spacing w:val="-1"/>
                <w:sz w:val="24"/>
                <w:szCs w:val="24"/>
              </w:rPr>
              <w:t>r</w:t>
            </w:r>
            <w:r>
              <w:rPr>
                <w:sz w:val="24"/>
                <w:szCs w:val="24"/>
              </w:rPr>
              <w:t>tun</w:t>
            </w:r>
            <w:r>
              <w:rPr>
                <w:spacing w:val="1"/>
                <w:sz w:val="24"/>
                <w:szCs w:val="24"/>
              </w:rPr>
              <w:t>i</w:t>
            </w:r>
            <w:r>
              <w:rPr>
                <w:spacing w:val="3"/>
                <w:sz w:val="24"/>
                <w:szCs w:val="24"/>
              </w:rPr>
              <w:t>t</w:t>
            </w:r>
            <w:r>
              <w:rPr>
                <w:sz w:val="24"/>
                <w:szCs w:val="24"/>
              </w:rPr>
              <w:t>y</w:t>
            </w:r>
            <w:r>
              <w:rPr>
                <w:spacing w:val="-2"/>
                <w:sz w:val="24"/>
                <w:szCs w:val="24"/>
              </w:rPr>
              <w:t xml:space="preserve"> </w:t>
            </w:r>
            <w:r>
              <w:rPr>
                <w:sz w:val="24"/>
                <w:szCs w:val="24"/>
              </w:rPr>
              <w:t>of b</w:t>
            </w:r>
            <w:r>
              <w:rPr>
                <w:spacing w:val="-2"/>
                <w:sz w:val="24"/>
                <w:szCs w:val="24"/>
              </w:rPr>
              <w:t>e</w:t>
            </w:r>
            <w:r>
              <w:rPr>
                <w:sz w:val="24"/>
                <w:szCs w:val="24"/>
              </w:rPr>
              <w:t>ing h</w:t>
            </w:r>
            <w:r>
              <w:rPr>
                <w:spacing w:val="-1"/>
                <w:sz w:val="24"/>
                <w:szCs w:val="24"/>
              </w:rPr>
              <w:t>e</w:t>
            </w:r>
            <w:r>
              <w:rPr>
                <w:spacing w:val="1"/>
                <w:sz w:val="24"/>
                <w:szCs w:val="24"/>
              </w:rPr>
              <w:t>a</w:t>
            </w:r>
            <w:r>
              <w:rPr>
                <w:sz w:val="24"/>
                <w:szCs w:val="24"/>
              </w:rPr>
              <w:t>rd</w:t>
            </w:r>
            <w:r>
              <w:rPr>
                <w:spacing w:val="-2"/>
                <w:sz w:val="24"/>
                <w:szCs w:val="24"/>
              </w:rPr>
              <w:t>”</w:t>
            </w:r>
            <w:r>
              <w:rPr>
                <w:sz w:val="24"/>
                <w:szCs w:val="24"/>
              </w:rPr>
              <w:t>.</w:t>
            </w:r>
          </w:p>
        </w:tc>
      </w:tr>
      <w:tr w:rsidR="00CC55F4" w:rsidRPr="00720CD4" w:rsidTr="00720CD4">
        <w:tc>
          <w:tcPr>
            <w:tcW w:w="1885" w:type="dxa"/>
          </w:tcPr>
          <w:p w:rsidR="00CC55F4" w:rsidRDefault="00CC55F4" w:rsidP="00CC55F4">
            <w:pPr>
              <w:ind w:left="0"/>
              <w:rPr>
                <w:b/>
                <w:sz w:val="24"/>
                <w:szCs w:val="24"/>
              </w:rPr>
            </w:pPr>
            <w:r>
              <w:rPr>
                <w:b/>
                <w:sz w:val="24"/>
                <w:szCs w:val="24"/>
              </w:rPr>
              <w:lastRenderedPageBreak/>
              <w:t>5. I</w:t>
            </w:r>
            <w:r>
              <w:rPr>
                <w:b/>
                <w:spacing w:val="1"/>
                <w:sz w:val="24"/>
                <w:szCs w:val="24"/>
              </w:rPr>
              <w:t>n</w:t>
            </w:r>
            <w:r>
              <w:rPr>
                <w:b/>
                <w:sz w:val="24"/>
                <w:szCs w:val="24"/>
              </w:rPr>
              <w:t>t</w:t>
            </w:r>
            <w:r>
              <w:rPr>
                <w:b/>
                <w:spacing w:val="-2"/>
                <w:sz w:val="24"/>
                <w:szCs w:val="24"/>
              </w:rPr>
              <w:t>e</w:t>
            </w:r>
            <w:r>
              <w:rPr>
                <w:b/>
                <w:sz w:val="24"/>
                <w:szCs w:val="24"/>
              </w:rPr>
              <w:t>g</w:t>
            </w:r>
            <w:r>
              <w:rPr>
                <w:b/>
                <w:spacing w:val="-1"/>
                <w:sz w:val="24"/>
                <w:szCs w:val="24"/>
              </w:rPr>
              <w:t>r</w:t>
            </w:r>
            <w:r>
              <w:rPr>
                <w:b/>
                <w:sz w:val="24"/>
                <w:szCs w:val="24"/>
              </w:rPr>
              <w:t>ity</w:t>
            </w:r>
            <w:r>
              <w:rPr>
                <w:b/>
                <w:spacing w:val="2"/>
                <w:sz w:val="24"/>
                <w:szCs w:val="24"/>
              </w:rPr>
              <w:t xml:space="preserve"> </w:t>
            </w:r>
            <w:r>
              <w:rPr>
                <w:b/>
                <w:spacing w:val="-3"/>
                <w:sz w:val="24"/>
                <w:szCs w:val="24"/>
              </w:rPr>
              <w:t>P</w:t>
            </w:r>
            <w:r>
              <w:rPr>
                <w:b/>
                <w:sz w:val="24"/>
                <w:szCs w:val="24"/>
              </w:rPr>
              <w:t>a</w:t>
            </w:r>
            <w:r>
              <w:rPr>
                <w:b/>
                <w:spacing w:val="1"/>
                <w:sz w:val="24"/>
                <w:szCs w:val="24"/>
              </w:rPr>
              <w:t>c</w:t>
            </w:r>
            <w:r>
              <w:rPr>
                <w:b/>
                <w:sz w:val="24"/>
                <w:szCs w:val="24"/>
              </w:rPr>
              <w:t xml:space="preserve">t     </w:t>
            </w:r>
            <w:r>
              <w:rPr>
                <w:b/>
                <w:spacing w:val="19"/>
                <w:sz w:val="24"/>
                <w:szCs w:val="24"/>
              </w:rPr>
              <w:t xml:space="preserve"> </w:t>
            </w:r>
          </w:p>
        </w:tc>
        <w:tc>
          <w:tcPr>
            <w:tcW w:w="8010" w:type="dxa"/>
          </w:tcPr>
          <w:p w:rsidR="00CC55F4" w:rsidRDefault="00CC55F4" w:rsidP="00CC55F4">
            <w:pPr>
              <w:ind w:left="0" w:right="121"/>
              <w:jc w:val="both"/>
              <w:rPr>
                <w:spacing w:val="-3"/>
                <w:sz w:val="24"/>
                <w:szCs w:val="24"/>
              </w:rPr>
            </w:pPr>
            <w:r>
              <w:rPr>
                <w:spacing w:val="1"/>
                <w:sz w:val="24"/>
                <w:szCs w:val="24"/>
              </w:rPr>
              <w:t>P</w:t>
            </w:r>
            <w:r>
              <w:rPr>
                <w:sz w:val="24"/>
                <w:szCs w:val="24"/>
              </w:rPr>
              <w:t>u</w:t>
            </w:r>
            <w:r>
              <w:rPr>
                <w:spacing w:val="-1"/>
                <w:sz w:val="24"/>
                <w:szCs w:val="24"/>
              </w:rPr>
              <w:t>r</w:t>
            </w:r>
            <w:r>
              <w:rPr>
                <w:sz w:val="24"/>
                <w:szCs w:val="24"/>
              </w:rPr>
              <w:t>suant</w:t>
            </w:r>
            <w:r>
              <w:rPr>
                <w:spacing w:val="14"/>
                <w:sz w:val="24"/>
                <w:szCs w:val="24"/>
              </w:rPr>
              <w:t xml:space="preserve"> </w:t>
            </w:r>
            <w:r>
              <w:rPr>
                <w:sz w:val="24"/>
                <w:szCs w:val="24"/>
              </w:rPr>
              <w:t>to</w:t>
            </w:r>
            <w:r>
              <w:rPr>
                <w:spacing w:val="15"/>
                <w:sz w:val="24"/>
                <w:szCs w:val="24"/>
              </w:rPr>
              <w:t xml:space="preserve"> </w:t>
            </w:r>
            <w:r>
              <w:rPr>
                <w:sz w:val="24"/>
                <w:szCs w:val="24"/>
              </w:rPr>
              <w:t>R</w:t>
            </w:r>
            <w:r>
              <w:rPr>
                <w:spacing w:val="-2"/>
                <w:sz w:val="24"/>
                <w:szCs w:val="24"/>
              </w:rPr>
              <w:t>u</w:t>
            </w:r>
            <w:r>
              <w:rPr>
                <w:sz w:val="24"/>
                <w:szCs w:val="24"/>
              </w:rPr>
              <w:t>le 89</w:t>
            </w:r>
            <w:r>
              <w:rPr>
                <w:spacing w:val="12"/>
                <w:sz w:val="24"/>
                <w:szCs w:val="24"/>
              </w:rPr>
              <w:t xml:space="preserve"> </w:t>
            </w:r>
            <w:r>
              <w:rPr>
                <w:sz w:val="24"/>
                <w:szCs w:val="24"/>
              </w:rPr>
              <w:t>of</w:t>
            </w:r>
            <w:r>
              <w:rPr>
                <w:spacing w:val="11"/>
                <w:sz w:val="24"/>
                <w:szCs w:val="24"/>
              </w:rPr>
              <w:t xml:space="preserve"> </w:t>
            </w:r>
            <w:r>
              <w:rPr>
                <w:spacing w:val="1"/>
                <w:sz w:val="24"/>
                <w:szCs w:val="24"/>
              </w:rPr>
              <w:t>SPP</w:t>
            </w:r>
            <w:r>
              <w:rPr>
                <w:sz w:val="24"/>
                <w:szCs w:val="24"/>
              </w:rPr>
              <w:t>R</w:t>
            </w:r>
            <w:r>
              <w:rPr>
                <w:spacing w:val="12"/>
                <w:sz w:val="24"/>
                <w:szCs w:val="24"/>
              </w:rPr>
              <w:t xml:space="preserve"> </w:t>
            </w:r>
            <w:r>
              <w:rPr>
                <w:sz w:val="24"/>
                <w:szCs w:val="24"/>
              </w:rPr>
              <w:t>2010</w:t>
            </w:r>
            <w:r>
              <w:rPr>
                <w:spacing w:val="12"/>
                <w:sz w:val="24"/>
                <w:szCs w:val="24"/>
              </w:rPr>
              <w:t xml:space="preserve"> </w:t>
            </w:r>
            <w:r>
              <w:rPr>
                <w:sz w:val="24"/>
                <w:szCs w:val="24"/>
              </w:rPr>
              <w:t>Cons</w:t>
            </w:r>
            <w:r>
              <w:rPr>
                <w:spacing w:val="5"/>
                <w:sz w:val="24"/>
                <w:szCs w:val="24"/>
              </w:rPr>
              <w:t>u</w:t>
            </w:r>
            <w:r>
              <w:rPr>
                <w:sz w:val="24"/>
                <w:szCs w:val="24"/>
              </w:rPr>
              <w:t>l</w:t>
            </w:r>
            <w:r>
              <w:rPr>
                <w:spacing w:val="1"/>
                <w:sz w:val="24"/>
                <w:szCs w:val="24"/>
              </w:rPr>
              <w:t>t</w:t>
            </w:r>
            <w:r>
              <w:rPr>
                <w:spacing w:val="-1"/>
                <w:sz w:val="24"/>
                <w:szCs w:val="24"/>
              </w:rPr>
              <w:t>a</w:t>
            </w:r>
            <w:r>
              <w:rPr>
                <w:sz w:val="24"/>
                <w:szCs w:val="24"/>
              </w:rPr>
              <w:t>nt</w:t>
            </w:r>
            <w:r>
              <w:rPr>
                <w:spacing w:val="15"/>
                <w:sz w:val="24"/>
                <w:szCs w:val="24"/>
              </w:rPr>
              <w:t xml:space="preserve"> </w:t>
            </w:r>
            <w:r>
              <w:rPr>
                <w:spacing w:val="-2"/>
                <w:sz w:val="24"/>
                <w:szCs w:val="24"/>
              </w:rPr>
              <w:t>u</w:t>
            </w:r>
            <w:r>
              <w:rPr>
                <w:sz w:val="24"/>
                <w:szCs w:val="24"/>
              </w:rPr>
              <w:t>nd</w:t>
            </w:r>
            <w:r>
              <w:rPr>
                <w:spacing w:val="-1"/>
                <w:sz w:val="24"/>
                <w:szCs w:val="24"/>
              </w:rPr>
              <w:t>e</w:t>
            </w:r>
            <w:r>
              <w:rPr>
                <w:sz w:val="24"/>
                <w:szCs w:val="24"/>
              </w:rPr>
              <w:t>rt</w:t>
            </w:r>
            <w:r>
              <w:rPr>
                <w:spacing w:val="-1"/>
                <w:sz w:val="24"/>
                <w:szCs w:val="24"/>
              </w:rPr>
              <w:t>a</w:t>
            </w:r>
            <w:r>
              <w:rPr>
                <w:sz w:val="24"/>
                <w:szCs w:val="24"/>
              </w:rPr>
              <w:t>k</w:t>
            </w:r>
            <w:r>
              <w:rPr>
                <w:spacing w:val="-1"/>
                <w:sz w:val="24"/>
                <w:szCs w:val="24"/>
              </w:rPr>
              <w:t>e</w:t>
            </w:r>
            <w:r>
              <w:rPr>
                <w:sz w:val="24"/>
                <w:szCs w:val="24"/>
              </w:rPr>
              <w:t>s</w:t>
            </w:r>
            <w:r>
              <w:rPr>
                <w:spacing w:val="14"/>
                <w:sz w:val="24"/>
                <w:szCs w:val="24"/>
              </w:rPr>
              <w:t xml:space="preserve"> </w:t>
            </w:r>
            <w:r>
              <w:rPr>
                <w:sz w:val="24"/>
                <w:szCs w:val="24"/>
              </w:rPr>
              <w:t>to</w:t>
            </w:r>
            <w:r>
              <w:rPr>
                <w:spacing w:val="15"/>
                <w:sz w:val="24"/>
                <w:szCs w:val="24"/>
              </w:rPr>
              <w:t xml:space="preserve"> </w:t>
            </w:r>
            <w:r>
              <w:rPr>
                <w:sz w:val="24"/>
                <w:szCs w:val="24"/>
              </w:rPr>
              <w:t>si</w:t>
            </w:r>
            <w:r>
              <w:rPr>
                <w:spacing w:val="-2"/>
                <w:sz w:val="24"/>
                <w:szCs w:val="24"/>
              </w:rPr>
              <w:t>g</w:t>
            </w:r>
            <w:r>
              <w:rPr>
                <w:sz w:val="24"/>
                <w:szCs w:val="24"/>
              </w:rPr>
              <w:t>n</w:t>
            </w:r>
            <w:r>
              <w:rPr>
                <w:spacing w:val="14"/>
                <w:sz w:val="24"/>
                <w:szCs w:val="24"/>
              </w:rPr>
              <w:t xml:space="preserve"> </w:t>
            </w:r>
            <w:r>
              <w:rPr>
                <w:spacing w:val="-1"/>
                <w:sz w:val="24"/>
                <w:szCs w:val="24"/>
              </w:rPr>
              <w:t>a</w:t>
            </w:r>
            <w:r>
              <w:rPr>
                <w:sz w:val="24"/>
                <w:szCs w:val="24"/>
              </w:rPr>
              <w:t xml:space="preserve">n </w:t>
            </w:r>
            <w:r>
              <w:rPr>
                <w:spacing w:val="-3"/>
                <w:sz w:val="24"/>
                <w:szCs w:val="24"/>
              </w:rPr>
              <w:t>I</w:t>
            </w:r>
            <w:r>
              <w:rPr>
                <w:sz w:val="24"/>
                <w:szCs w:val="24"/>
              </w:rPr>
              <w:t>nt</w:t>
            </w:r>
            <w:r>
              <w:rPr>
                <w:spacing w:val="2"/>
                <w:sz w:val="24"/>
                <w:szCs w:val="24"/>
              </w:rPr>
              <w:t>e</w:t>
            </w:r>
            <w:r>
              <w:rPr>
                <w:sz w:val="24"/>
                <w:szCs w:val="24"/>
              </w:rPr>
              <w:t>g</w:t>
            </w:r>
            <w:r>
              <w:rPr>
                <w:spacing w:val="-1"/>
                <w:sz w:val="24"/>
                <w:szCs w:val="24"/>
              </w:rPr>
              <w:t>r</w:t>
            </w:r>
            <w:r>
              <w:rPr>
                <w:sz w:val="24"/>
                <w:szCs w:val="24"/>
              </w:rPr>
              <w:t>i</w:t>
            </w:r>
            <w:r>
              <w:rPr>
                <w:spacing w:val="3"/>
                <w:sz w:val="24"/>
                <w:szCs w:val="24"/>
              </w:rPr>
              <w:t>t</w:t>
            </w:r>
            <w:r>
              <w:rPr>
                <w:sz w:val="24"/>
                <w:szCs w:val="24"/>
              </w:rPr>
              <w:t>y</w:t>
            </w:r>
            <w:r>
              <w:rPr>
                <w:spacing w:val="33"/>
                <w:sz w:val="24"/>
                <w:szCs w:val="24"/>
              </w:rPr>
              <w:t xml:space="preserve"> </w:t>
            </w:r>
            <w:r>
              <w:rPr>
                <w:sz w:val="24"/>
                <w:szCs w:val="24"/>
              </w:rPr>
              <w:t>p</w:t>
            </w:r>
            <w:r>
              <w:rPr>
                <w:spacing w:val="1"/>
                <w:sz w:val="24"/>
                <w:szCs w:val="24"/>
              </w:rPr>
              <w:t>a</w:t>
            </w:r>
            <w:r>
              <w:rPr>
                <w:spacing w:val="-1"/>
                <w:sz w:val="24"/>
                <w:szCs w:val="24"/>
              </w:rPr>
              <w:t>c</w:t>
            </w:r>
            <w:r>
              <w:rPr>
                <w:sz w:val="24"/>
                <w:szCs w:val="24"/>
              </w:rPr>
              <w:t>t</w:t>
            </w:r>
            <w:r>
              <w:rPr>
                <w:spacing w:val="36"/>
                <w:sz w:val="24"/>
                <w:szCs w:val="24"/>
              </w:rPr>
              <w:t xml:space="preserve"> </w:t>
            </w:r>
            <w:r>
              <w:rPr>
                <w:sz w:val="24"/>
                <w:szCs w:val="24"/>
              </w:rPr>
              <w:t>in</w:t>
            </w:r>
            <w:r>
              <w:rPr>
                <w:spacing w:val="36"/>
                <w:sz w:val="24"/>
                <w:szCs w:val="24"/>
              </w:rPr>
              <w:t xml:space="preserve"> </w:t>
            </w:r>
            <w:r>
              <w:rPr>
                <w:spacing w:val="1"/>
                <w:sz w:val="24"/>
                <w:szCs w:val="24"/>
              </w:rPr>
              <w:t>a</w:t>
            </w:r>
            <w:r>
              <w:rPr>
                <w:spacing w:val="-1"/>
                <w:sz w:val="24"/>
                <w:szCs w:val="24"/>
              </w:rPr>
              <w:t>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5"/>
                <w:sz w:val="24"/>
                <w:szCs w:val="24"/>
              </w:rPr>
              <w:t xml:space="preserve"> </w:t>
            </w:r>
            <w:r>
              <w:rPr>
                <w:sz w:val="24"/>
                <w:szCs w:val="24"/>
              </w:rPr>
              <w:t>with</w:t>
            </w:r>
            <w:r>
              <w:rPr>
                <w:spacing w:val="36"/>
                <w:sz w:val="24"/>
                <w:szCs w:val="24"/>
              </w:rPr>
              <w:t xml:space="preserve"> </w:t>
            </w:r>
            <w:r>
              <w:rPr>
                <w:spacing w:val="2"/>
                <w:sz w:val="24"/>
                <w:szCs w:val="24"/>
              </w:rPr>
              <w:t>p</w:t>
            </w:r>
            <w:r>
              <w:rPr>
                <w:sz w:val="24"/>
                <w:szCs w:val="24"/>
              </w:rPr>
              <w:t>r</w:t>
            </w:r>
            <w:r>
              <w:rPr>
                <w:spacing w:val="-2"/>
                <w:sz w:val="24"/>
                <w:szCs w:val="24"/>
              </w:rPr>
              <w:t>e</w:t>
            </w:r>
            <w:r>
              <w:rPr>
                <w:sz w:val="24"/>
                <w:szCs w:val="24"/>
              </w:rPr>
              <w:t>s</w:t>
            </w:r>
            <w:r>
              <w:rPr>
                <w:spacing w:val="1"/>
                <w:sz w:val="24"/>
                <w:szCs w:val="24"/>
              </w:rPr>
              <w:t>c</w:t>
            </w:r>
            <w:r>
              <w:rPr>
                <w:sz w:val="24"/>
                <w:szCs w:val="24"/>
              </w:rPr>
              <w:t>rib</w:t>
            </w:r>
            <w:r>
              <w:rPr>
                <w:spacing w:val="-1"/>
                <w:sz w:val="24"/>
                <w:szCs w:val="24"/>
              </w:rPr>
              <w:t>e</w:t>
            </w:r>
            <w:r>
              <w:rPr>
                <w:sz w:val="24"/>
                <w:szCs w:val="24"/>
              </w:rPr>
              <w:t>d</w:t>
            </w:r>
            <w:r>
              <w:rPr>
                <w:spacing w:val="36"/>
                <w:sz w:val="24"/>
                <w:szCs w:val="24"/>
              </w:rPr>
              <w:t xml:space="preserve"> </w:t>
            </w:r>
            <w:r>
              <w:rPr>
                <w:sz w:val="24"/>
                <w:szCs w:val="24"/>
              </w:rPr>
              <w:t>f</w:t>
            </w:r>
            <w:r>
              <w:rPr>
                <w:spacing w:val="1"/>
                <w:sz w:val="24"/>
                <w:szCs w:val="24"/>
              </w:rPr>
              <w:t>or</w:t>
            </w:r>
            <w:r>
              <w:rPr>
                <w:sz w:val="24"/>
                <w:szCs w:val="24"/>
              </w:rPr>
              <w:t>mat</w:t>
            </w:r>
            <w:r>
              <w:rPr>
                <w:spacing w:val="36"/>
                <w:sz w:val="24"/>
                <w:szCs w:val="24"/>
              </w:rPr>
              <w:t xml:space="preserve"> </w:t>
            </w:r>
            <w:r>
              <w:rPr>
                <w:spacing w:val="-1"/>
                <w:sz w:val="24"/>
                <w:szCs w:val="24"/>
              </w:rPr>
              <w:t>a</w:t>
            </w:r>
            <w:r>
              <w:rPr>
                <w:sz w:val="24"/>
                <w:szCs w:val="24"/>
              </w:rPr>
              <w:t>t</w:t>
            </w:r>
            <w:r>
              <w:rPr>
                <w:spacing w:val="1"/>
                <w:sz w:val="24"/>
                <w:szCs w:val="24"/>
              </w:rPr>
              <w:t>t</w:t>
            </w:r>
            <w:r>
              <w:rPr>
                <w:spacing w:val="-1"/>
                <w:sz w:val="24"/>
                <w:szCs w:val="24"/>
              </w:rPr>
              <w:t>ac</w:t>
            </w:r>
            <w:r>
              <w:rPr>
                <w:sz w:val="24"/>
                <w:szCs w:val="24"/>
              </w:rPr>
              <w:t>h</w:t>
            </w:r>
            <w:r>
              <w:rPr>
                <w:spacing w:val="-1"/>
                <w:sz w:val="24"/>
                <w:szCs w:val="24"/>
              </w:rPr>
              <w:t>e</w:t>
            </w:r>
            <w:r>
              <w:rPr>
                <w:sz w:val="24"/>
                <w:szCs w:val="24"/>
              </w:rPr>
              <w:t>d</w:t>
            </w:r>
            <w:r>
              <w:rPr>
                <w:spacing w:val="38"/>
                <w:sz w:val="24"/>
                <w:szCs w:val="24"/>
              </w:rPr>
              <w:t xml:space="preserve"> </w:t>
            </w:r>
            <w:r>
              <w:rPr>
                <w:sz w:val="24"/>
                <w:szCs w:val="24"/>
              </w:rPr>
              <w:t>h</w:t>
            </w:r>
            <w:r>
              <w:rPr>
                <w:spacing w:val="1"/>
                <w:sz w:val="24"/>
                <w:szCs w:val="24"/>
              </w:rPr>
              <w:t>e</w:t>
            </w:r>
            <w:r>
              <w:rPr>
                <w:sz w:val="24"/>
                <w:szCs w:val="24"/>
              </w:rPr>
              <w:t>r</w:t>
            </w:r>
            <w:r>
              <w:rPr>
                <w:spacing w:val="-2"/>
                <w:sz w:val="24"/>
                <w:szCs w:val="24"/>
              </w:rPr>
              <w:t>e</w:t>
            </w:r>
            <w:r>
              <w:rPr>
                <w:sz w:val="24"/>
                <w:szCs w:val="24"/>
              </w:rPr>
              <w:t xml:space="preserve">to for </w:t>
            </w:r>
            <w:r>
              <w:rPr>
                <w:spacing w:val="-1"/>
                <w:sz w:val="24"/>
                <w:szCs w:val="24"/>
              </w:rPr>
              <w:t>a</w:t>
            </w:r>
            <w:r>
              <w:rPr>
                <w:sz w:val="24"/>
                <w:szCs w:val="24"/>
              </w:rPr>
              <w:t>ll</w:t>
            </w:r>
            <w:r>
              <w:rPr>
                <w:spacing w:val="2"/>
                <w:sz w:val="24"/>
                <w:szCs w:val="24"/>
              </w:rPr>
              <w:t xml:space="preserve"> </w:t>
            </w:r>
            <w:r>
              <w:rPr>
                <w:sz w:val="24"/>
                <w:szCs w:val="24"/>
              </w:rPr>
              <w:t>the 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nts</w:t>
            </w:r>
            <w:r>
              <w:rPr>
                <w:spacing w:val="2"/>
                <w:sz w:val="24"/>
                <w:szCs w:val="24"/>
              </w:rPr>
              <w:t xml:space="preserve"> </w:t>
            </w:r>
            <w:r>
              <w:rPr>
                <w:spacing w:val="-1"/>
                <w:sz w:val="24"/>
                <w:szCs w:val="24"/>
              </w:rPr>
              <w:t>e</w:t>
            </w:r>
            <w:r>
              <w:rPr>
                <w:sz w:val="24"/>
                <w:szCs w:val="24"/>
              </w:rPr>
              <w:t>st</w:t>
            </w:r>
            <w:r>
              <w:rPr>
                <w:spacing w:val="1"/>
                <w:sz w:val="24"/>
                <w:szCs w:val="24"/>
              </w:rPr>
              <w:t>i</w:t>
            </w:r>
            <w:r>
              <w:rPr>
                <w:sz w:val="24"/>
                <w:szCs w:val="24"/>
              </w:rPr>
              <w:t>mat</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1"/>
                <w:sz w:val="24"/>
                <w:szCs w:val="24"/>
              </w:rPr>
              <w:t>e</w:t>
            </w:r>
            <w:r>
              <w:rPr>
                <w:spacing w:val="2"/>
                <w:sz w:val="24"/>
                <w:szCs w:val="24"/>
              </w:rPr>
              <w:t>x</w:t>
            </w:r>
            <w:r>
              <w:rPr>
                <w:spacing w:val="-1"/>
                <w:sz w:val="24"/>
                <w:szCs w:val="24"/>
              </w:rPr>
              <w:t>cee</w:t>
            </w:r>
            <w:r>
              <w:rPr>
                <w:sz w:val="24"/>
                <w:szCs w:val="24"/>
              </w:rPr>
              <w:t>d</w:t>
            </w:r>
            <w:r>
              <w:rPr>
                <w:spacing w:val="1"/>
                <w:sz w:val="24"/>
                <w:szCs w:val="24"/>
              </w:rPr>
              <w:t xml:space="preserve"> </w:t>
            </w:r>
            <w:r>
              <w:rPr>
                <w:sz w:val="24"/>
                <w:szCs w:val="24"/>
              </w:rPr>
              <w:t>Rs.</w:t>
            </w:r>
            <w:r>
              <w:rPr>
                <w:spacing w:val="4"/>
                <w:sz w:val="24"/>
                <w:szCs w:val="24"/>
              </w:rPr>
              <w:t xml:space="preserve"> </w:t>
            </w:r>
            <w:r>
              <w:rPr>
                <w:sz w:val="24"/>
                <w:szCs w:val="24"/>
              </w:rPr>
              <w:t>2.5</w:t>
            </w:r>
            <w:r>
              <w:rPr>
                <w:spacing w:val="1"/>
                <w:sz w:val="24"/>
                <w:szCs w:val="24"/>
              </w:rPr>
              <w:t xml:space="preserve"> </w:t>
            </w:r>
            <w:r>
              <w:rPr>
                <w:sz w:val="24"/>
                <w:szCs w:val="24"/>
              </w:rPr>
              <w:t>m</w:t>
            </w:r>
            <w:r>
              <w:rPr>
                <w:spacing w:val="1"/>
                <w:sz w:val="24"/>
                <w:szCs w:val="24"/>
              </w:rPr>
              <w:t>i</w:t>
            </w:r>
            <w:r>
              <w:rPr>
                <w:sz w:val="24"/>
                <w:szCs w:val="24"/>
              </w:rPr>
              <w:t>l</w:t>
            </w:r>
            <w:r>
              <w:rPr>
                <w:spacing w:val="1"/>
                <w:sz w:val="24"/>
                <w:szCs w:val="24"/>
              </w:rPr>
              <w:t>l</w:t>
            </w:r>
            <w:r>
              <w:rPr>
                <w:sz w:val="24"/>
                <w:szCs w:val="24"/>
              </w:rPr>
              <w:t>io</w:t>
            </w:r>
            <w:r>
              <w:rPr>
                <w:spacing w:val="6"/>
                <w:sz w:val="24"/>
                <w:szCs w:val="24"/>
              </w:rPr>
              <w:t>n</w:t>
            </w:r>
            <w:r>
              <w:rPr>
                <w:sz w:val="24"/>
                <w:szCs w:val="24"/>
              </w:rPr>
              <w:t>.</w:t>
            </w:r>
            <w:r>
              <w:rPr>
                <w:spacing w:val="1"/>
                <w:sz w:val="24"/>
                <w:szCs w:val="24"/>
              </w:rPr>
              <w:t xml:space="preserve"> </w:t>
            </w:r>
            <w:r>
              <w:rPr>
                <w:sz w:val="24"/>
                <w:szCs w:val="24"/>
              </w:rPr>
              <w:t>(</w:t>
            </w:r>
            <w:r>
              <w:rPr>
                <w:spacing w:val="-1"/>
                <w:sz w:val="24"/>
                <w:szCs w:val="24"/>
              </w:rPr>
              <w:t>A</w:t>
            </w:r>
            <w:r>
              <w:rPr>
                <w:sz w:val="24"/>
                <w:szCs w:val="24"/>
              </w:rPr>
              <w:t>nn</w:t>
            </w:r>
            <w:r>
              <w:rPr>
                <w:spacing w:val="-1"/>
                <w:sz w:val="24"/>
                <w:szCs w:val="24"/>
              </w:rPr>
              <w:t>e</w:t>
            </w:r>
            <w:r>
              <w:rPr>
                <w:spacing w:val="3"/>
                <w:sz w:val="24"/>
                <w:szCs w:val="24"/>
              </w:rPr>
              <w:t>x</w:t>
            </w:r>
            <w:r>
              <w:rPr>
                <w:sz w:val="24"/>
                <w:szCs w:val="24"/>
              </w:rPr>
              <w:t>- A)</w:t>
            </w:r>
          </w:p>
        </w:tc>
      </w:tr>
      <w:tr w:rsidR="006D0809" w:rsidRPr="00720CD4" w:rsidTr="00720CD4">
        <w:tc>
          <w:tcPr>
            <w:tcW w:w="1885" w:type="dxa"/>
          </w:tcPr>
          <w:p w:rsidR="006D0809" w:rsidRDefault="006D0809" w:rsidP="006D0809">
            <w:pPr>
              <w:spacing w:before="34"/>
              <w:ind w:left="0"/>
              <w:rPr>
                <w:sz w:val="24"/>
                <w:szCs w:val="24"/>
              </w:rPr>
            </w:pPr>
            <w:r>
              <w:rPr>
                <w:b/>
                <w:sz w:val="24"/>
                <w:szCs w:val="24"/>
              </w:rPr>
              <w:t>6. E</w:t>
            </w:r>
            <w:r>
              <w:rPr>
                <w:b/>
                <w:spacing w:val="1"/>
                <w:sz w:val="24"/>
                <w:szCs w:val="24"/>
              </w:rPr>
              <w:t>l</w:t>
            </w:r>
            <w:r>
              <w:rPr>
                <w:b/>
                <w:sz w:val="24"/>
                <w:szCs w:val="24"/>
              </w:rPr>
              <w:t>ig</w:t>
            </w:r>
            <w:r>
              <w:rPr>
                <w:b/>
                <w:spacing w:val="1"/>
                <w:sz w:val="24"/>
                <w:szCs w:val="24"/>
              </w:rPr>
              <w:t>i</w:t>
            </w:r>
            <w:r>
              <w:rPr>
                <w:b/>
                <w:spacing w:val="-1"/>
                <w:sz w:val="24"/>
                <w:szCs w:val="24"/>
              </w:rPr>
              <w:t>b</w:t>
            </w:r>
            <w:r>
              <w:rPr>
                <w:b/>
                <w:sz w:val="24"/>
                <w:szCs w:val="24"/>
              </w:rPr>
              <w:t>le</w:t>
            </w:r>
          </w:p>
          <w:p w:rsidR="006D0809" w:rsidRDefault="006D0809" w:rsidP="006D0809">
            <w:pPr>
              <w:ind w:left="0" w:right="-56"/>
              <w:rPr>
                <w:sz w:val="24"/>
                <w:szCs w:val="24"/>
              </w:rPr>
            </w:pPr>
            <w:r>
              <w:rPr>
                <w:b/>
                <w:sz w:val="24"/>
                <w:szCs w:val="24"/>
              </w:rPr>
              <w:t>Cons</w:t>
            </w:r>
            <w:r>
              <w:rPr>
                <w:b/>
                <w:spacing w:val="1"/>
                <w:sz w:val="24"/>
                <w:szCs w:val="24"/>
              </w:rPr>
              <w:t>u</w:t>
            </w:r>
            <w:r>
              <w:rPr>
                <w:b/>
                <w:sz w:val="24"/>
                <w:szCs w:val="24"/>
              </w:rPr>
              <w:t>ltants</w:t>
            </w:r>
          </w:p>
          <w:p w:rsidR="006D0809" w:rsidRDefault="006D0809" w:rsidP="00CC55F4">
            <w:pPr>
              <w:ind w:left="0"/>
              <w:rPr>
                <w:b/>
                <w:sz w:val="24"/>
                <w:szCs w:val="24"/>
              </w:rPr>
            </w:pPr>
          </w:p>
        </w:tc>
        <w:tc>
          <w:tcPr>
            <w:tcW w:w="8010" w:type="dxa"/>
          </w:tcPr>
          <w:p w:rsidR="006D0809" w:rsidRPr="006D0809" w:rsidRDefault="006D0809" w:rsidP="005C08C5">
            <w:pPr>
              <w:pStyle w:val="ListParagraph"/>
              <w:numPr>
                <w:ilvl w:val="1"/>
                <w:numId w:val="39"/>
              </w:numPr>
              <w:ind w:right="121"/>
              <w:jc w:val="both"/>
              <w:rPr>
                <w:spacing w:val="1"/>
                <w:sz w:val="24"/>
                <w:szCs w:val="24"/>
              </w:rPr>
            </w:pPr>
            <w:r w:rsidRPr="006D0809">
              <w:rPr>
                <w:spacing w:val="-3"/>
                <w:sz w:val="24"/>
                <w:szCs w:val="24"/>
              </w:rPr>
              <w:t>I</w:t>
            </w:r>
            <w:r w:rsidRPr="006D0809">
              <w:rPr>
                <w:sz w:val="24"/>
                <w:szCs w:val="24"/>
              </w:rPr>
              <w:t>f</w:t>
            </w:r>
            <w:r w:rsidRPr="006D0809">
              <w:rPr>
                <w:spacing w:val="33"/>
                <w:sz w:val="24"/>
                <w:szCs w:val="24"/>
              </w:rPr>
              <w:t xml:space="preserve"> </w:t>
            </w:r>
            <w:r w:rsidRPr="006D0809">
              <w:rPr>
                <w:sz w:val="24"/>
                <w:szCs w:val="24"/>
              </w:rPr>
              <w:t>short</w:t>
            </w:r>
            <w:r w:rsidRPr="006D0809">
              <w:rPr>
                <w:spacing w:val="31"/>
                <w:sz w:val="24"/>
                <w:szCs w:val="24"/>
              </w:rPr>
              <w:t xml:space="preserve"> </w:t>
            </w:r>
            <w:r w:rsidRPr="006D0809">
              <w:rPr>
                <w:sz w:val="24"/>
                <w:szCs w:val="24"/>
              </w:rPr>
              <w:t>l</w:t>
            </w:r>
            <w:r w:rsidRPr="006D0809">
              <w:rPr>
                <w:spacing w:val="1"/>
                <w:sz w:val="24"/>
                <w:szCs w:val="24"/>
              </w:rPr>
              <w:t>i</w:t>
            </w:r>
            <w:r w:rsidRPr="006D0809">
              <w:rPr>
                <w:sz w:val="24"/>
                <w:szCs w:val="24"/>
              </w:rPr>
              <w:t>st</w:t>
            </w:r>
            <w:r w:rsidRPr="006D0809">
              <w:rPr>
                <w:spacing w:val="1"/>
                <w:sz w:val="24"/>
                <w:szCs w:val="24"/>
              </w:rPr>
              <w:t>i</w:t>
            </w:r>
            <w:r w:rsidRPr="006D0809">
              <w:rPr>
                <w:sz w:val="24"/>
                <w:szCs w:val="24"/>
              </w:rPr>
              <w:t>ng</w:t>
            </w:r>
            <w:r w:rsidRPr="006D0809">
              <w:rPr>
                <w:spacing w:val="32"/>
                <w:sz w:val="24"/>
                <w:szCs w:val="24"/>
              </w:rPr>
              <w:t xml:space="preserve"> </w:t>
            </w:r>
            <w:r w:rsidRPr="006D0809">
              <w:rPr>
                <w:sz w:val="24"/>
                <w:szCs w:val="24"/>
              </w:rPr>
              <w:t>p</w:t>
            </w:r>
            <w:r w:rsidRPr="006D0809">
              <w:rPr>
                <w:spacing w:val="-1"/>
                <w:sz w:val="24"/>
                <w:szCs w:val="24"/>
              </w:rPr>
              <w:t>r</w:t>
            </w:r>
            <w:r w:rsidRPr="006D0809">
              <w:rPr>
                <w:sz w:val="24"/>
                <w:szCs w:val="24"/>
              </w:rPr>
              <w:t>o</w:t>
            </w:r>
            <w:r w:rsidRPr="006D0809">
              <w:rPr>
                <w:spacing w:val="1"/>
                <w:sz w:val="24"/>
                <w:szCs w:val="24"/>
              </w:rPr>
              <w:t>c</w:t>
            </w:r>
            <w:r w:rsidRPr="006D0809">
              <w:rPr>
                <w:spacing w:val="-1"/>
                <w:sz w:val="24"/>
                <w:szCs w:val="24"/>
              </w:rPr>
              <w:t>e</w:t>
            </w:r>
            <w:r w:rsidRPr="006D0809">
              <w:rPr>
                <w:sz w:val="24"/>
                <w:szCs w:val="24"/>
              </w:rPr>
              <w:t>ss</w:t>
            </w:r>
            <w:r w:rsidRPr="006D0809">
              <w:rPr>
                <w:spacing w:val="32"/>
                <w:sz w:val="24"/>
                <w:szCs w:val="24"/>
              </w:rPr>
              <w:t xml:space="preserve"> </w:t>
            </w:r>
            <w:r w:rsidRPr="006D0809">
              <w:rPr>
                <w:spacing w:val="2"/>
                <w:sz w:val="24"/>
                <w:szCs w:val="24"/>
              </w:rPr>
              <w:t>h</w:t>
            </w:r>
            <w:r w:rsidRPr="006D0809">
              <w:rPr>
                <w:spacing w:val="-1"/>
                <w:sz w:val="24"/>
                <w:szCs w:val="24"/>
              </w:rPr>
              <w:t>a</w:t>
            </w:r>
            <w:r w:rsidRPr="006D0809">
              <w:rPr>
                <w:sz w:val="24"/>
                <w:szCs w:val="24"/>
              </w:rPr>
              <w:t>s</w:t>
            </w:r>
            <w:r w:rsidRPr="006D0809">
              <w:rPr>
                <w:spacing w:val="31"/>
                <w:sz w:val="24"/>
                <w:szCs w:val="24"/>
              </w:rPr>
              <w:t xml:space="preserve"> </w:t>
            </w:r>
            <w:r w:rsidRPr="006D0809">
              <w:rPr>
                <w:sz w:val="24"/>
                <w:szCs w:val="24"/>
              </w:rPr>
              <w:t>b</w:t>
            </w:r>
            <w:r w:rsidRPr="006D0809">
              <w:rPr>
                <w:spacing w:val="-1"/>
                <w:sz w:val="24"/>
                <w:szCs w:val="24"/>
              </w:rPr>
              <w:t>ee</w:t>
            </w:r>
            <w:r w:rsidRPr="006D0809">
              <w:rPr>
                <w:sz w:val="24"/>
                <w:szCs w:val="24"/>
              </w:rPr>
              <w:t>n</w:t>
            </w:r>
            <w:r w:rsidRPr="006D0809">
              <w:rPr>
                <w:spacing w:val="34"/>
                <w:sz w:val="24"/>
                <w:szCs w:val="24"/>
              </w:rPr>
              <w:t xml:space="preserve"> </w:t>
            </w:r>
            <w:r w:rsidRPr="006D0809">
              <w:rPr>
                <w:sz w:val="24"/>
                <w:szCs w:val="24"/>
              </w:rPr>
              <w:t>und</w:t>
            </w:r>
            <w:r w:rsidRPr="006D0809">
              <w:rPr>
                <w:spacing w:val="-1"/>
                <w:sz w:val="24"/>
                <w:szCs w:val="24"/>
              </w:rPr>
              <w:t>e</w:t>
            </w:r>
            <w:r w:rsidRPr="006D0809">
              <w:rPr>
                <w:sz w:val="24"/>
                <w:szCs w:val="24"/>
              </w:rPr>
              <w:t>r</w:t>
            </w:r>
            <w:r w:rsidRPr="006D0809">
              <w:rPr>
                <w:spacing w:val="2"/>
                <w:sz w:val="24"/>
                <w:szCs w:val="24"/>
              </w:rPr>
              <w:t>t</w:t>
            </w:r>
            <w:r w:rsidRPr="006D0809">
              <w:rPr>
                <w:spacing w:val="-1"/>
                <w:sz w:val="24"/>
                <w:szCs w:val="24"/>
              </w:rPr>
              <w:t>a</w:t>
            </w:r>
            <w:r w:rsidRPr="006D0809">
              <w:rPr>
                <w:sz w:val="24"/>
                <w:szCs w:val="24"/>
              </w:rPr>
              <w:t>k</w:t>
            </w:r>
            <w:r w:rsidRPr="006D0809">
              <w:rPr>
                <w:spacing w:val="-1"/>
                <w:sz w:val="24"/>
                <w:szCs w:val="24"/>
              </w:rPr>
              <w:t>e</w:t>
            </w:r>
            <w:r w:rsidRPr="006D0809">
              <w:rPr>
                <w:sz w:val="24"/>
                <w:szCs w:val="24"/>
              </w:rPr>
              <w:t>n</w:t>
            </w:r>
            <w:r w:rsidRPr="006D0809">
              <w:rPr>
                <w:spacing w:val="31"/>
                <w:sz w:val="24"/>
                <w:szCs w:val="24"/>
              </w:rPr>
              <w:t xml:space="preserve"> </w:t>
            </w:r>
            <w:r w:rsidRPr="006D0809">
              <w:rPr>
                <w:sz w:val="24"/>
                <w:szCs w:val="24"/>
              </w:rPr>
              <w:t>thr</w:t>
            </w:r>
            <w:r w:rsidRPr="006D0809">
              <w:rPr>
                <w:spacing w:val="2"/>
                <w:sz w:val="24"/>
                <w:szCs w:val="24"/>
              </w:rPr>
              <w:t>o</w:t>
            </w:r>
            <w:r w:rsidRPr="006D0809">
              <w:rPr>
                <w:sz w:val="24"/>
                <w:szCs w:val="24"/>
              </w:rPr>
              <w:t>u</w:t>
            </w:r>
            <w:r w:rsidRPr="006D0809">
              <w:rPr>
                <w:spacing w:val="-2"/>
                <w:sz w:val="24"/>
                <w:szCs w:val="24"/>
              </w:rPr>
              <w:t>g</w:t>
            </w:r>
            <w:r w:rsidRPr="006D0809">
              <w:rPr>
                <w:sz w:val="24"/>
                <w:szCs w:val="24"/>
              </w:rPr>
              <w:t>h</w:t>
            </w:r>
            <w:r w:rsidRPr="006D0809">
              <w:rPr>
                <w:spacing w:val="31"/>
                <w:sz w:val="24"/>
                <w:szCs w:val="24"/>
              </w:rPr>
              <w:t xml:space="preserve"> </w:t>
            </w:r>
            <w:r w:rsidRPr="006D0809">
              <w:rPr>
                <w:spacing w:val="2"/>
                <w:sz w:val="24"/>
                <w:szCs w:val="24"/>
              </w:rPr>
              <w:t>R</w:t>
            </w:r>
            <w:r w:rsidRPr="006D0809">
              <w:rPr>
                <w:sz w:val="24"/>
                <w:szCs w:val="24"/>
              </w:rPr>
              <w:t>E</w:t>
            </w:r>
            <w:r w:rsidRPr="006D0809">
              <w:rPr>
                <w:spacing w:val="4"/>
                <w:sz w:val="24"/>
                <w:szCs w:val="24"/>
              </w:rPr>
              <w:t>O</w:t>
            </w:r>
            <w:r w:rsidRPr="006D0809">
              <w:rPr>
                <w:spacing w:val="-3"/>
                <w:sz w:val="24"/>
                <w:szCs w:val="24"/>
              </w:rPr>
              <w:t>I</w:t>
            </w:r>
            <w:r w:rsidRPr="006D0809">
              <w:rPr>
                <w:sz w:val="24"/>
                <w:szCs w:val="24"/>
              </w:rPr>
              <w:t>,</w:t>
            </w:r>
            <w:r w:rsidRPr="006D0809">
              <w:rPr>
                <w:spacing w:val="31"/>
                <w:sz w:val="24"/>
                <w:szCs w:val="24"/>
              </w:rPr>
              <w:t xml:space="preserve"> </w:t>
            </w:r>
            <w:r w:rsidRPr="006D0809">
              <w:rPr>
                <w:spacing w:val="1"/>
                <w:sz w:val="24"/>
                <w:szCs w:val="24"/>
              </w:rPr>
              <w:t>a</w:t>
            </w:r>
            <w:r w:rsidRPr="006D0809">
              <w:rPr>
                <w:sz w:val="24"/>
                <w:szCs w:val="24"/>
              </w:rPr>
              <w:t>s out</w:t>
            </w:r>
            <w:r w:rsidRPr="006D0809">
              <w:rPr>
                <w:spacing w:val="1"/>
                <w:sz w:val="24"/>
                <w:szCs w:val="24"/>
              </w:rPr>
              <w:t>l</w:t>
            </w:r>
            <w:r w:rsidRPr="006D0809">
              <w:rPr>
                <w:sz w:val="24"/>
                <w:szCs w:val="24"/>
              </w:rPr>
              <w:t>ined</w:t>
            </w:r>
            <w:r w:rsidRPr="006D0809">
              <w:rPr>
                <w:spacing w:val="2"/>
                <w:sz w:val="24"/>
                <w:szCs w:val="24"/>
              </w:rPr>
              <w:t xml:space="preserve"> </w:t>
            </w:r>
            <w:r w:rsidRPr="006D0809">
              <w:rPr>
                <w:sz w:val="24"/>
                <w:szCs w:val="24"/>
              </w:rPr>
              <w:t>und</w:t>
            </w:r>
            <w:r w:rsidRPr="006D0809">
              <w:rPr>
                <w:spacing w:val="-1"/>
                <w:sz w:val="24"/>
                <w:szCs w:val="24"/>
              </w:rPr>
              <w:t>e</w:t>
            </w:r>
            <w:r w:rsidRPr="006D0809">
              <w:rPr>
                <w:sz w:val="24"/>
                <w:szCs w:val="24"/>
              </w:rPr>
              <w:t>r</w:t>
            </w:r>
            <w:r w:rsidRPr="006D0809">
              <w:rPr>
                <w:spacing w:val="2"/>
                <w:sz w:val="24"/>
                <w:szCs w:val="24"/>
              </w:rPr>
              <w:t xml:space="preserve"> </w:t>
            </w:r>
            <w:r w:rsidRPr="006D0809">
              <w:rPr>
                <w:sz w:val="24"/>
                <w:szCs w:val="24"/>
              </w:rPr>
              <w:t>Rule</w:t>
            </w:r>
            <w:r w:rsidRPr="006D0809">
              <w:rPr>
                <w:spacing w:val="2"/>
                <w:sz w:val="24"/>
                <w:szCs w:val="24"/>
              </w:rPr>
              <w:t xml:space="preserve"> </w:t>
            </w:r>
            <w:r w:rsidRPr="006D0809">
              <w:rPr>
                <w:spacing w:val="1"/>
                <w:sz w:val="24"/>
                <w:szCs w:val="24"/>
              </w:rPr>
              <w:t>7</w:t>
            </w:r>
            <w:r w:rsidRPr="006D0809">
              <w:rPr>
                <w:sz w:val="24"/>
                <w:szCs w:val="24"/>
              </w:rPr>
              <w:t>3</w:t>
            </w:r>
            <w:r w:rsidRPr="006D0809">
              <w:rPr>
                <w:spacing w:val="3"/>
                <w:sz w:val="24"/>
                <w:szCs w:val="24"/>
              </w:rPr>
              <w:t xml:space="preserve"> </w:t>
            </w:r>
            <w:r w:rsidRPr="006D0809">
              <w:rPr>
                <w:spacing w:val="-3"/>
                <w:sz w:val="24"/>
                <w:szCs w:val="24"/>
              </w:rPr>
              <w:t>a</w:t>
            </w:r>
            <w:r w:rsidRPr="006D0809">
              <w:rPr>
                <w:sz w:val="24"/>
                <w:szCs w:val="24"/>
              </w:rPr>
              <w:t>nd</w:t>
            </w:r>
            <w:r w:rsidRPr="006D0809">
              <w:rPr>
                <w:spacing w:val="3"/>
                <w:sz w:val="24"/>
                <w:szCs w:val="24"/>
              </w:rPr>
              <w:t xml:space="preserve"> </w:t>
            </w:r>
            <w:r w:rsidRPr="006D0809">
              <w:rPr>
                <w:sz w:val="24"/>
                <w:szCs w:val="24"/>
              </w:rPr>
              <w:t>74</w:t>
            </w:r>
            <w:r w:rsidRPr="006D0809">
              <w:rPr>
                <w:spacing w:val="3"/>
                <w:sz w:val="24"/>
                <w:szCs w:val="24"/>
              </w:rPr>
              <w:t xml:space="preserve"> </w:t>
            </w:r>
            <w:r w:rsidRPr="006D0809">
              <w:rPr>
                <w:sz w:val="24"/>
                <w:szCs w:val="24"/>
              </w:rPr>
              <w:t>of</w:t>
            </w:r>
            <w:r w:rsidRPr="006D0809">
              <w:rPr>
                <w:spacing w:val="2"/>
                <w:sz w:val="24"/>
                <w:szCs w:val="24"/>
              </w:rPr>
              <w:t xml:space="preserve"> </w:t>
            </w:r>
            <w:r w:rsidRPr="006D0809">
              <w:rPr>
                <w:spacing w:val="-1"/>
                <w:sz w:val="24"/>
                <w:szCs w:val="24"/>
              </w:rPr>
              <w:t>S</w:t>
            </w:r>
            <w:r w:rsidRPr="006D0809">
              <w:rPr>
                <w:spacing w:val="1"/>
                <w:sz w:val="24"/>
                <w:szCs w:val="24"/>
              </w:rPr>
              <w:t>PP</w:t>
            </w:r>
            <w:r w:rsidRPr="006D0809">
              <w:rPr>
                <w:sz w:val="24"/>
                <w:szCs w:val="24"/>
              </w:rPr>
              <w:t>R2010 for</w:t>
            </w:r>
            <w:r w:rsidRPr="006D0809">
              <w:rPr>
                <w:spacing w:val="1"/>
                <w:sz w:val="24"/>
                <w:szCs w:val="24"/>
              </w:rPr>
              <w:t xml:space="preserve"> </w:t>
            </w:r>
            <w:r w:rsidRPr="006D0809">
              <w:rPr>
                <w:spacing w:val="-2"/>
                <w:sz w:val="24"/>
                <w:szCs w:val="24"/>
              </w:rPr>
              <w:t>t</w:t>
            </w:r>
            <w:r w:rsidRPr="006D0809">
              <w:rPr>
                <w:sz w:val="24"/>
                <w:szCs w:val="24"/>
              </w:rPr>
              <w:t>he</w:t>
            </w:r>
            <w:r w:rsidRPr="006D0809">
              <w:rPr>
                <w:spacing w:val="1"/>
                <w:sz w:val="24"/>
                <w:szCs w:val="24"/>
              </w:rPr>
              <w:t xml:space="preserve"> </w:t>
            </w:r>
            <w:r w:rsidRPr="006D0809">
              <w:rPr>
                <w:sz w:val="24"/>
                <w:szCs w:val="24"/>
              </w:rPr>
              <w:t>Contr</w:t>
            </w:r>
            <w:r w:rsidRPr="006D0809">
              <w:rPr>
                <w:spacing w:val="-1"/>
                <w:sz w:val="24"/>
                <w:szCs w:val="24"/>
              </w:rPr>
              <w:t>ac</w:t>
            </w:r>
            <w:r w:rsidRPr="006D0809">
              <w:rPr>
                <w:sz w:val="24"/>
                <w:szCs w:val="24"/>
              </w:rPr>
              <w:t>t(</w:t>
            </w:r>
            <w:r w:rsidRPr="006D0809">
              <w:rPr>
                <w:spacing w:val="2"/>
                <w:sz w:val="24"/>
                <w:szCs w:val="24"/>
              </w:rPr>
              <w:t>s</w:t>
            </w:r>
            <w:r w:rsidRPr="006D0809">
              <w:rPr>
                <w:sz w:val="24"/>
                <w:szCs w:val="24"/>
              </w:rPr>
              <w:t>) for</w:t>
            </w:r>
            <w:r w:rsidRPr="006D0809">
              <w:rPr>
                <w:spacing w:val="18"/>
                <w:sz w:val="24"/>
                <w:szCs w:val="24"/>
              </w:rPr>
              <w:t xml:space="preserve"> </w:t>
            </w:r>
            <w:r w:rsidRPr="006D0809">
              <w:rPr>
                <w:sz w:val="24"/>
                <w:szCs w:val="24"/>
              </w:rPr>
              <w:t>whi</w:t>
            </w:r>
            <w:r w:rsidRPr="006D0809">
              <w:rPr>
                <w:spacing w:val="-1"/>
                <w:sz w:val="24"/>
                <w:szCs w:val="24"/>
              </w:rPr>
              <w:t>c</w:t>
            </w:r>
            <w:r w:rsidRPr="006D0809">
              <w:rPr>
                <w:sz w:val="24"/>
                <w:szCs w:val="24"/>
              </w:rPr>
              <w:t>h</w:t>
            </w:r>
            <w:r w:rsidRPr="006D0809">
              <w:rPr>
                <w:spacing w:val="19"/>
                <w:sz w:val="24"/>
                <w:szCs w:val="24"/>
              </w:rPr>
              <w:t xml:space="preserve"> </w:t>
            </w:r>
            <w:r w:rsidRPr="006D0809">
              <w:rPr>
                <w:sz w:val="24"/>
                <w:szCs w:val="24"/>
              </w:rPr>
              <w:t>these</w:t>
            </w:r>
            <w:r w:rsidRPr="006D0809">
              <w:rPr>
                <w:spacing w:val="18"/>
                <w:sz w:val="24"/>
                <w:szCs w:val="24"/>
              </w:rPr>
              <w:t xml:space="preserve"> </w:t>
            </w:r>
            <w:r w:rsidRPr="006D0809">
              <w:rPr>
                <w:sz w:val="24"/>
                <w:szCs w:val="24"/>
              </w:rPr>
              <w:t>R</w:t>
            </w:r>
            <w:r w:rsidRPr="006D0809">
              <w:rPr>
                <w:spacing w:val="-1"/>
                <w:sz w:val="24"/>
                <w:szCs w:val="24"/>
              </w:rPr>
              <w:t>F</w:t>
            </w:r>
            <w:r w:rsidRPr="006D0809">
              <w:rPr>
                <w:sz w:val="24"/>
                <w:szCs w:val="24"/>
              </w:rPr>
              <w:t>P</w:t>
            </w:r>
            <w:r w:rsidRPr="006D0809">
              <w:rPr>
                <w:spacing w:val="20"/>
                <w:sz w:val="24"/>
                <w:szCs w:val="24"/>
              </w:rPr>
              <w:t xml:space="preserve"> </w:t>
            </w:r>
            <w:r w:rsidRPr="006D0809">
              <w:rPr>
                <w:sz w:val="24"/>
                <w:szCs w:val="24"/>
              </w:rPr>
              <w:t>do</w:t>
            </w:r>
            <w:r w:rsidRPr="006D0809">
              <w:rPr>
                <w:spacing w:val="1"/>
                <w:sz w:val="24"/>
                <w:szCs w:val="24"/>
              </w:rPr>
              <w:t>c</w:t>
            </w:r>
            <w:r w:rsidRPr="006D0809">
              <w:rPr>
                <w:sz w:val="24"/>
                <w:szCs w:val="24"/>
              </w:rPr>
              <w:t>uments</w:t>
            </w:r>
            <w:r w:rsidRPr="006D0809">
              <w:rPr>
                <w:spacing w:val="19"/>
                <w:sz w:val="24"/>
                <w:szCs w:val="24"/>
              </w:rPr>
              <w:t xml:space="preserve"> </w:t>
            </w:r>
            <w:r w:rsidRPr="006D0809">
              <w:rPr>
                <w:spacing w:val="-1"/>
                <w:sz w:val="24"/>
                <w:szCs w:val="24"/>
              </w:rPr>
              <w:t>a</w:t>
            </w:r>
            <w:r w:rsidRPr="006D0809">
              <w:rPr>
                <w:sz w:val="24"/>
                <w:szCs w:val="24"/>
              </w:rPr>
              <w:t>re</w:t>
            </w:r>
            <w:r w:rsidRPr="006D0809">
              <w:rPr>
                <w:spacing w:val="17"/>
                <w:sz w:val="24"/>
                <w:szCs w:val="24"/>
              </w:rPr>
              <w:t xml:space="preserve"> </w:t>
            </w:r>
            <w:r w:rsidRPr="006D0809">
              <w:rPr>
                <w:sz w:val="24"/>
                <w:szCs w:val="24"/>
              </w:rPr>
              <w:t>b</w:t>
            </w:r>
            <w:r w:rsidRPr="006D0809">
              <w:rPr>
                <w:spacing w:val="-1"/>
                <w:sz w:val="24"/>
                <w:szCs w:val="24"/>
              </w:rPr>
              <w:t>e</w:t>
            </w:r>
            <w:r w:rsidRPr="006D0809">
              <w:rPr>
                <w:sz w:val="24"/>
                <w:szCs w:val="24"/>
              </w:rPr>
              <w:t>i</w:t>
            </w:r>
            <w:r w:rsidRPr="006D0809">
              <w:rPr>
                <w:spacing w:val="3"/>
                <w:sz w:val="24"/>
                <w:szCs w:val="24"/>
              </w:rPr>
              <w:t>n</w:t>
            </w:r>
            <w:r w:rsidRPr="006D0809">
              <w:rPr>
                <w:sz w:val="24"/>
                <w:szCs w:val="24"/>
              </w:rPr>
              <w:t>g</w:t>
            </w:r>
            <w:r w:rsidRPr="006D0809">
              <w:rPr>
                <w:spacing w:val="17"/>
                <w:sz w:val="24"/>
                <w:szCs w:val="24"/>
              </w:rPr>
              <w:t xml:space="preserve"> </w:t>
            </w:r>
            <w:r w:rsidRPr="006D0809">
              <w:rPr>
                <w:sz w:val="24"/>
                <w:szCs w:val="24"/>
              </w:rPr>
              <w:t>is</w:t>
            </w:r>
            <w:r w:rsidRPr="006D0809">
              <w:rPr>
                <w:spacing w:val="1"/>
                <w:sz w:val="24"/>
                <w:szCs w:val="24"/>
              </w:rPr>
              <w:t>s</w:t>
            </w:r>
            <w:r w:rsidRPr="006D0809">
              <w:rPr>
                <w:sz w:val="24"/>
                <w:szCs w:val="24"/>
              </w:rPr>
              <w:t>u</w:t>
            </w:r>
            <w:r w:rsidRPr="006D0809">
              <w:rPr>
                <w:spacing w:val="-1"/>
                <w:sz w:val="24"/>
                <w:szCs w:val="24"/>
              </w:rPr>
              <w:t>e</w:t>
            </w:r>
            <w:r w:rsidRPr="006D0809">
              <w:rPr>
                <w:sz w:val="24"/>
                <w:szCs w:val="24"/>
              </w:rPr>
              <w:t>d,</w:t>
            </w:r>
            <w:r w:rsidRPr="006D0809">
              <w:rPr>
                <w:spacing w:val="19"/>
                <w:sz w:val="24"/>
                <w:szCs w:val="24"/>
              </w:rPr>
              <w:t xml:space="preserve"> </w:t>
            </w:r>
            <w:r w:rsidRPr="006D0809">
              <w:rPr>
                <w:sz w:val="24"/>
                <w:szCs w:val="24"/>
              </w:rPr>
              <w:t>those</w:t>
            </w:r>
            <w:r w:rsidRPr="006D0809">
              <w:rPr>
                <w:spacing w:val="19"/>
                <w:sz w:val="24"/>
                <w:szCs w:val="24"/>
              </w:rPr>
              <w:t xml:space="preserve"> </w:t>
            </w:r>
            <w:r w:rsidRPr="006D0809">
              <w:rPr>
                <w:sz w:val="24"/>
                <w:szCs w:val="24"/>
              </w:rPr>
              <w:t>fi</w:t>
            </w:r>
            <w:r w:rsidRPr="006D0809">
              <w:rPr>
                <w:spacing w:val="-1"/>
                <w:sz w:val="24"/>
                <w:szCs w:val="24"/>
              </w:rPr>
              <w:t>r</w:t>
            </w:r>
            <w:r w:rsidRPr="006D0809">
              <w:rPr>
                <w:sz w:val="24"/>
                <w:szCs w:val="24"/>
              </w:rPr>
              <w:t>ms</w:t>
            </w:r>
            <w:r w:rsidRPr="006D0809">
              <w:rPr>
                <w:spacing w:val="24"/>
                <w:sz w:val="24"/>
                <w:szCs w:val="24"/>
              </w:rPr>
              <w:t xml:space="preserve"> </w:t>
            </w:r>
            <w:r w:rsidRPr="006D0809">
              <w:rPr>
                <w:sz w:val="24"/>
                <w:szCs w:val="24"/>
              </w:rPr>
              <w:t>- in</w:t>
            </w:r>
            <w:r w:rsidRPr="006D0809">
              <w:rPr>
                <w:spacing w:val="2"/>
                <w:sz w:val="24"/>
                <w:szCs w:val="24"/>
              </w:rPr>
              <w:t xml:space="preserve"> </w:t>
            </w:r>
            <w:r w:rsidRPr="006D0809">
              <w:rPr>
                <w:spacing w:val="-1"/>
                <w:sz w:val="24"/>
                <w:szCs w:val="24"/>
              </w:rPr>
              <w:t>ca</w:t>
            </w:r>
            <w:r w:rsidRPr="006D0809">
              <w:rPr>
                <w:sz w:val="24"/>
                <w:szCs w:val="24"/>
              </w:rPr>
              <w:t xml:space="preserve">se of </w:t>
            </w:r>
            <w:r w:rsidRPr="006D0809">
              <w:rPr>
                <w:spacing w:val="2"/>
                <w:sz w:val="24"/>
                <w:szCs w:val="24"/>
              </w:rPr>
              <w:t>J</w:t>
            </w:r>
            <w:r w:rsidRPr="006D0809">
              <w:rPr>
                <w:sz w:val="24"/>
                <w:szCs w:val="24"/>
              </w:rPr>
              <w:t>oint</w:t>
            </w:r>
            <w:r w:rsidRPr="006D0809">
              <w:rPr>
                <w:spacing w:val="2"/>
                <w:sz w:val="24"/>
                <w:szCs w:val="24"/>
              </w:rPr>
              <w:t xml:space="preserve"> </w:t>
            </w:r>
            <w:r w:rsidRPr="006D0809">
              <w:rPr>
                <w:sz w:val="24"/>
                <w:szCs w:val="24"/>
              </w:rPr>
              <w:t>V</w:t>
            </w:r>
            <w:r w:rsidRPr="006D0809">
              <w:rPr>
                <w:spacing w:val="-1"/>
                <w:sz w:val="24"/>
                <w:szCs w:val="24"/>
              </w:rPr>
              <w:t>e</w:t>
            </w:r>
            <w:r w:rsidRPr="006D0809">
              <w:rPr>
                <w:sz w:val="24"/>
                <w:szCs w:val="24"/>
              </w:rPr>
              <w:t>ntur</w:t>
            </w:r>
            <w:r w:rsidRPr="006D0809">
              <w:rPr>
                <w:spacing w:val="-1"/>
                <w:sz w:val="24"/>
                <w:szCs w:val="24"/>
              </w:rPr>
              <w:t>e</w:t>
            </w:r>
            <w:r w:rsidRPr="006D0809">
              <w:rPr>
                <w:sz w:val="24"/>
                <w:szCs w:val="24"/>
              </w:rPr>
              <w:t>s</w:t>
            </w:r>
            <w:r w:rsidRPr="006D0809">
              <w:rPr>
                <w:spacing w:val="1"/>
                <w:sz w:val="24"/>
                <w:szCs w:val="24"/>
              </w:rPr>
              <w:t xml:space="preserve"> </w:t>
            </w:r>
            <w:r w:rsidRPr="006D0809">
              <w:rPr>
                <w:sz w:val="24"/>
                <w:szCs w:val="24"/>
              </w:rPr>
              <w:t>with</w:t>
            </w:r>
            <w:r w:rsidRPr="006D0809">
              <w:rPr>
                <w:spacing w:val="2"/>
                <w:sz w:val="24"/>
                <w:szCs w:val="24"/>
              </w:rPr>
              <w:t xml:space="preserve"> </w:t>
            </w:r>
            <w:r w:rsidRPr="006D0809">
              <w:rPr>
                <w:sz w:val="24"/>
                <w:szCs w:val="24"/>
              </w:rPr>
              <w:t>the</w:t>
            </w:r>
            <w:r w:rsidRPr="006D0809">
              <w:rPr>
                <w:spacing w:val="1"/>
                <w:sz w:val="24"/>
                <w:szCs w:val="24"/>
              </w:rPr>
              <w:t xml:space="preserve"> </w:t>
            </w:r>
            <w:r w:rsidRPr="006D0809">
              <w:rPr>
                <w:sz w:val="24"/>
                <w:szCs w:val="24"/>
              </w:rPr>
              <w:t>s</w:t>
            </w:r>
            <w:r w:rsidRPr="006D0809">
              <w:rPr>
                <w:spacing w:val="-1"/>
                <w:sz w:val="24"/>
                <w:szCs w:val="24"/>
              </w:rPr>
              <w:t>a</w:t>
            </w:r>
            <w:r w:rsidRPr="006D0809">
              <w:rPr>
                <w:sz w:val="24"/>
                <w:szCs w:val="24"/>
              </w:rPr>
              <w:t>me</w:t>
            </w:r>
            <w:r w:rsidRPr="006D0809">
              <w:rPr>
                <w:spacing w:val="1"/>
                <w:sz w:val="24"/>
                <w:szCs w:val="24"/>
              </w:rPr>
              <w:t xml:space="preserve"> </w:t>
            </w:r>
            <w:r w:rsidRPr="006D0809">
              <w:rPr>
                <w:sz w:val="24"/>
                <w:szCs w:val="24"/>
              </w:rPr>
              <w:t>p</w:t>
            </w:r>
            <w:r w:rsidRPr="006D0809">
              <w:rPr>
                <w:spacing w:val="-1"/>
                <w:sz w:val="24"/>
                <w:szCs w:val="24"/>
              </w:rPr>
              <w:t>a</w:t>
            </w:r>
            <w:r w:rsidRPr="006D0809">
              <w:rPr>
                <w:sz w:val="24"/>
                <w:szCs w:val="24"/>
              </w:rPr>
              <w:t>rtn</w:t>
            </w:r>
            <w:r w:rsidRPr="006D0809">
              <w:rPr>
                <w:spacing w:val="1"/>
                <w:sz w:val="24"/>
                <w:szCs w:val="24"/>
              </w:rPr>
              <w:t>e</w:t>
            </w:r>
            <w:r w:rsidRPr="006D0809">
              <w:rPr>
                <w:sz w:val="24"/>
                <w:szCs w:val="24"/>
              </w:rPr>
              <w:t>r</w:t>
            </w:r>
            <w:r w:rsidRPr="006D0809">
              <w:rPr>
                <w:spacing w:val="-1"/>
                <w:sz w:val="24"/>
                <w:szCs w:val="24"/>
              </w:rPr>
              <w:t>(</w:t>
            </w:r>
            <w:r w:rsidRPr="006D0809">
              <w:rPr>
                <w:sz w:val="24"/>
                <w:szCs w:val="24"/>
              </w:rPr>
              <w:t>s)</w:t>
            </w:r>
            <w:r w:rsidRPr="006D0809">
              <w:rPr>
                <w:spacing w:val="1"/>
                <w:sz w:val="24"/>
                <w:szCs w:val="24"/>
              </w:rPr>
              <w:t xml:space="preserve"> </w:t>
            </w:r>
            <w:r w:rsidRPr="006D0809">
              <w:rPr>
                <w:spacing w:val="-1"/>
                <w:sz w:val="24"/>
                <w:szCs w:val="24"/>
              </w:rPr>
              <w:t>a</w:t>
            </w:r>
            <w:r w:rsidRPr="006D0809">
              <w:rPr>
                <w:sz w:val="24"/>
                <w:szCs w:val="24"/>
              </w:rPr>
              <w:t>nd</w:t>
            </w:r>
            <w:r w:rsidRPr="006D0809">
              <w:rPr>
                <w:spacing w:val="1"/>
                <w:sz w:val="24"/>
                <w:szCs w:val="24"/>
              </w:rPr>
              <w:t xml:space="preserve"> </w:t>
            </w:r>
            <w:r w:rsidRPr="006D0809">
              <w:rPr>
                <w:spacing w:val="2"/>
                <w:sz w:val="24"/>
                <w:szCs w:val="24"/>
              </w:rPr>
              <w:t>J</w:t>
            </w:r>
            <w:r w:rsidRPr="006D0809">
              <w:rPr>
                <w:sz w:val="24"/>
                <w:szCs w:val="24"/>
              </w:rPr>
              <w:t>oint V</w:t>
            </w:r>
            <w:r w:rsidRPr="006D0809">
              <w:rPr>
                <w:spacing w:val="-1"/>
                <w:sz w:val="24"/>
                <w:szCs w:val="24"/>
              </w:rPr>
              <w:t>e</w:t>
            </w:r>
            <w:r w:rsidRPr="006D0809">
              <w:rPr>
                <w:sz w:val="24"/>
                <w:szCs w:val="24"/>
              </w:rPr>
              <w:t>nture</w:t>
            </w:r>
            <w:r w:rsidRPr="006D0809">
              <w:rPr>
                <w:spacing w:val="-1"/>
                <w:sz w:val="24"/>
                <w:szCs w:val="24"/>
              </w:rPr>
              <w:t xml:space="preserve"> </w:t>
            </w:r>
            <w:r w:rsidRPr="006D0809">
              <w:rPr>
                <w:sz w:val="24"/>
                <w:szCs w:val="24"/>
              </w:rPr>
              <w:t>stru</w:t>
            </w:r>
            <w:r w:rsidRPr="006D0809">
              <w:rPr>
                <w:spacing w:val="-1"/>
                <w:sz w:val="24"/>
                <w:szCs w:val="24"/>
              </w:rPr>
              <w:t>c</w:t>
            </w:r>
            <w:r w:rsidRPr="006D0809">
              <w:rPr>
                <w:sz w:val="24"/>
                <w:szCs w:val="24"/>
              </w:rPr>
              <w:t>t</w:t>
            </w:r>
            <w:r w:rsidRPr="006D0809">
              <w:rPr>
                <w:spacing w:val="3"/>
                <w:sz w:val="24"/>
                <w:szCs w:val="24"/>
              </w:rPr>
              <w:t>u</w:t>
            </w:r>
            <w:r w:rsidRPr="006D0809">
              <w:rPr>
                <w:sz w:val="24"/>
                <w:szCs w:val="24"/>
              </w:rPr>
              <w:t>re</w:t>
            </w:r>
            <w:r w:rsidRPr="006D0809">
              <w:rPr>
                <w:spacing w:val="-1"/>
                <w:sz w:val="24"/>
                <w:szCs w:val="24"/>
              </w:rPr>
              <w:t xml:space="preserve"> </w:t>
            </w:r>
            <w:r w:rsidRPr="006D0809">
              <w:rPr>
                <w:sz w:val="24"/>
                <w:szCs w:val="24"/>
              </w:rPr>
              <w:t>-</w:t>
            </w:r>
            <w:r w:rsidRPr="006D0809">
              <w:rPr>
                <w:spacing w:val="-1"/>
                <w:sz w:val="24"/>
                <w:szCs w:val="24"/>
              </w:rPr>
              <w:t xml:space="preserve"> </w:t>
            </w:r>
            <w:r w:rsidRPr="006D0809">
              <w:rPr>
                <w:sz w:val="24"/>
                <w:szCs w:val="24"/>
              </w:rPr>
              <w:t xml:space="preserve">that </w:t>
            </w:r>
            <w:r w:rsidRPr="006D0809">
              <w:rPr>
                <w:spacing w:val="2"/>
                <w:sz w:val="24"/>
                <w:szCs w:val="24"/>
              </w:rPr>
              <w:t>h</w:t>
            </w:r>
            <w:r w:rsidRPr="006D0809">
              <w:rPr>
                <w:spacing w:val="-1"/>
                <w:sz w:val="24"/>
                <w:szCs w:val="24"/>
              </w:rPr>
              <w:t>a</w:t>
            </w:r>
            <w:r w:rsidRPr="006D0809">
              <w:rPr>
                <w:sz w:val="24"/>
                <w:szCs w:val="24"/>
              </w:rPr>
              <w:t>d b</w:t>
            </w:r>
            <w:r w:rsidRPr="006D0809">
              <w:rPr>
                <w:spacing w:val="-1"/>
                <w:sz w:val="24"/>
                <w:szCs w:val="24"/>
              </w:rPr>
              <w:t>ee</w:t>
            </w:r>
            <w:r w:rsidRPr="006D0809">
              <w:rPr>
                <w:sz w:val="24"/>
                <w:szCs w:val="24"/>
              </w:rPr>
              <w:t>n p</w:t>
            </w:r>
            <w:r w:rsidRPr="006D0809">
              <w:rPr>
                <w:spacing w:val="1"/>
                <w:sz w:val="24"/>
                <w:szCs w:val="24"/>
              </w:rPr>
              <w:t>r</w:t>
            </w:r>
            <w:r w:rsidRPr="006D0809">
              <w:rPr>
                <w:sz w:val="24"/>
                <w:szCs w:val="24"/>
              </w:rPr>
              <w:t>e</w:t>
            </w:r>
            <w:r w:rsidRPr="006D0809">
              <w:rPr>
                <w:spacing w:val="-1"/>
                <w:sz w:val="24"/>
                <w:szCs w:val="24"/>
              </w:rPr>
              <w:t>-</w:t>
            </w:r>
            <w:r w:rsidRPr="006D0809">
              <w:rPr>
                <w:sz w:val="24"/>
                <w:szCs w:val="24"/>
              </w:rPr>
              <w:t>q</w:t>
            </w:r>
            <w:r w:rsidRPr="006D0809">
              <w:rPr>
                <w:spacing w:val="2"/>
                <w:sz w:val="24"/>
                <w:szCs w:val="24"/>
              </w:rPr>
              <w:t>u</w:t>
            </w:r>
            <w:r w:rsidRPr="006D0809">
              <w:rPr>
                <w:spacing w:val="-1"/>
                <w:sz w:val="24"/>
                <w:szCs w:val="24"/>
              </w:rPr>
              <w:t>a</w:t>
            </w:r>
            <w:r w:rsidRPr="006D0809">
              <w:rPr>
                <w:sz w:val="24"/>
                <w:szCs w:val="24"/>
              </w:rPr>
              <w:t>l</w:t>
            </w:r>
            <w:r w:rsidRPr="006D0809">
              <w:rPr>
                <w:spacing w:val="1"/>
                <w:sz w:val="24"/>
                <w:szCs w:val="24"/>
              </w:rPr>
              <w:t>i</w:t>
            </w:r>
            <w:r w:rsidRPr="006D0809">
              <w:rPr>
                <w:sz w:val="24"/>
                <w:szCs w:val="24"/>
              </w:rPr>
              <w:t>fi</w:t>
            </w:r>
            <w:r w:rsidRPr="006D0809">
              <w:rPr>
                <w:spacing w:val="-1"/>
                <w:sz w:val="24"/>
                <w:szCs w:val="24"/>
              </w:rPr>
              <w:t>e</w:t>
            </w:r>
            <w:r w:rsidRPr="006D0809">
              <w:rPr>
                <w:sz w:val="24"/>
                <w:szCs w:val="24"/>
              </w:rPr>
              <w:t xml:space="preserve">d </w:t>
            </w:r>
            <w:r w:rsidRPr="006D0809">
              <w:rPr>
                <w:spacing w:val="-1"/>
                <w:sz w:val="24"/>
                <w:szCs w:val="24"/>
              </w:rPr>
              <w:t>a</w:t>
            </w:r>
            <w:r w:rsidRPr="006D0809">
              <w:rPr>
                <w:spacing w:val="1"/>
                <w:sz w:val="24"/>
                <w:szCs w:val="24"/>
              </w:rPr>
              <w:t>r</w:t>
            </w:r>
            <w:r w:rsidRPr="006D0809">
              <w:rPr>
                <w:sz w:val="24"/>
                <w:szCs w:val="24"/>
              </w:rPr>
              <w:t>e</w:t>
            </w:r>
            <w:r w:rsidRPr="006D0809">
              <w:rPr>
                <w:spacing w:val="1"/>
                <w:sz w:val="24"/>
                <w:szCs w:val="24"/>
              </w:rPr>
              <w:t xml:space="preserve"> </w:t>
            </w:r>
            <w:r w:rsidRPr="006D0809">
              <w:rPr>
                <w:spacing w:val="-1"/>
                <w:sz w:val="24"/>
                <w:szCs w:val="24"/>
              </w:rPr>
              <w:t>e</w:t>
            </w:r>
            <w:r w:rsidRPr="006D0809">
              <w:rPr>
                <w:sz w:val="24"/>
                <w:szCs w:val="24"/>
              </w:rPr>
              <w:t>l</w:t>
            </w:r>
            <w:r w:rsidRPr="006D0809">
              <w:rPr>
                <w:spacing w:val="1"/>
                <w:sz w:val="24"/>
                <w:szCs w:val="24"/>
              </w:rPr>
              <w:t>i</w:t>
            </w:r>
            <w:r w:rsidRPr="006D0809">
              <w:rPr>
                <w:spacing w:val="-2"/>
                <w:sz w:val="24"/>
                <w:szCs w:val="24"/>
              </w:rPr>
              <w:t>g</w:t>
            </w:r>
            <w:r w:rsidRPr="006D0809">
              <w:rPr>
                <w:sz w:val="24"/>
                <w:szCs w:val="24"/>
              </w:rPr>
              <w:t>ib</w:t>
            </w:r>
            <w:r w:rsidRPr="006D0809">
              <w:rPr>
                <w:spacing w:val="1"/>
                <w:sz w:val="24"/>
                <w:szCs w:val="24"/>
              </w:rPr>
              <w:t>le</w:t>
            </w:r>
            <w:r w:rsidRPr="006D0809">
              <w:rPr>
                <w:sz w:val="24"/>
                <w:szCs w:val="24"/>
              </w:rPr>
              <w:t>.</w:t>
            </w:r>
          </w:p>
          <w:p w:rsidR="006D0809" w:rsidRPr="006D0809" w:rsidRDefault="006D0809" w:rsidP="005C08C5">
            <w:pPr>
              <w:pStyle w:val="ListParagraph"/>
              <w:numPr>
                <w:ilvl w:val="1"/>
                <w:numId w:val="39"/>
              </w:numPr>
              <w:ind w:right="121"/>
              <w:jc w:val="both"/>
              <w:rPr>
                <w:spacing w:val="1"/>
                <w:sz w:val="24"/>
                <w:szCs w:val="24"/>
              </w:rPr>
            </w:pPr>
            <w:r>
              <w:rPr>
                <w:spacing w:val="1"/>
                <w:sz w:val="24"/>
                <w:szCs w:val="24"/>
              </w:rPr>
              <w:t>S</w:t>
            </w:r>
            <w:r>
              <w:rPr>
                <w:sz w:val="24"/>
                <w:szCs w:val="24"/>
              </w:rPr>
              <w:t>hort</w:t>
            </w:r>
            <w:r>
              <w:rPr>
                <w:spacing w:val="12"/>
                <w:sz w:val="24"/>
                <w:szCs w:val="24"/>
              </w:rPr>
              <w:t xml:space="preserve"> </w:t>
            </w:r>
            <w:r>
              <w:rPr>
                <w:sz w:val="24"/>
                <w:szCs w:val="24"/>
              </w:rPr>
              <w:t>l</w:t>
            </w:r>
            <w:r>
              <w:rPr>
                <w:spacing w:val="1"/>
                <w:sz w:val="24"/>
                <w:szCs w:val="24"/>
              </w:rPr>
              <w:t>i</w:t>
            </w:r>
            <w:r>
              <w:rPr>
                <w:sz w:val="24"/>
                <w:szCs w:val="24"/>
              </w:rPr>
              <w:t>sted</w:t>
            </w:r>
            <w:r>
              <w:rPr>
                <w:spacing w:val="12"/>
                <w:sz w:val="24"/>
                <w:szCs w:val="24"/>
              </w:rPr>
              <w:t xml:space="preserve"> </w:t>
            </w:r>
            <w:r>
              <w:rPr>
                <w:spacing w:val="-1"/>
                <w:sz w:val="24"/>
                <w:szCs w:val="24"/>
              </w:rPr>
              <w:t>c</w:t>
            </w:r>
            <w:r>
              <w:rPr>
                <w:sz w:val="24"/>
                <w:szCs w:val="24"/>
              </w:rPr>
              <w:t>onsultan</w:t>
            </w:r>
            <w:r>
              <w:rPr>
                <w:spacing w:val="1"/>
                <w:sz w:val="24"/>
                <w:szCs w:val="24"/>
              </w:rPr>
              <w:t>t</w:t>
            </w:r>
            <w:r>
              <w:rPr>
                <w:sz w:val="24"/>
                <w:szCs w:val="24"/>
              </w:rPr>
              <w:t>s</w:t>
            </w:r>
            <w:r>
              <w:rPr>
                <w:spacing w:val="13"/>
                <w:sz w:val="24"/>
                <w:szCs w:val="24"/>
              </w:rPr>
              <w:t xml:space="preserve"> </w:t>
            </w:r>
            <w:r>
              <w:rPr>
                <w:spacing w:val="-1"/>
                <w:sz w:val="24"/>
                <w:szCs w:val="24"/>
              </w:rPr>
              <w:t>e</w:t>
            </w:r>
            <w:r>
              <w:rPr>
                <w:sz w:val="24"/>
                <w:szCs w:val="24"/>
              </w:rPr>
              <w:t>me</w:t>
            </w:r>
            <w:r>
              <w:rPr>
                <w:spacing w:val="-1"/>
                <w:sz w:val="24"/>
                <w:szCs w:val="24"/>
              </w:rPr>
              <w:t>r</w:t>
            </w:r>
            <w:r>
              <w:rPr>
                <w:spacing w:val="-2"/>
                <w:sz w:val="24"/>
                <w:szCs w:val="24"/>
              </w:rPr>
              <w:t>g</w:t>
            </w:r>
            <w:r>
              <w:rPr>
                <w:sz w:val="24"/>
                <w:szCs w:val="24"/>
              </w:rPr>
              <w:t>i</w:t>
            </w:r>
            <w:r>
              <w:rPr>
                <w:spacing w:val="3"/>
                <w:sz w:val="24"/>
                <w:szCs w:val="24"/>
              </w:rPr>
              <w:t>n</w:t>
            </w:r>
            <w:r>
              <w:rPr>
                <w:sz w:val="24"/>
                <w:szCs w:val="24"/>
              </w:rPr>
              <w:t>g</w:t>
            </w:r>
            <w:r>
              <w:rPr>
                <w:spacing w:val="12"/>
                <w:sz w:val="24"/>
                <w:szCs w:val="24"/>
              </w:rPr>
              <w:t xml:space="preserve"> </w:t>
            </w:r>
            <w:r>
              <w:rPr>
                <w:sz w:val="24"/>
                <w:szCs w:val="24"/>
              </w:rPr>
              <w:t>f</w:t>
            </w:r>
            <w:r>
              <w:rPr>
                <w:spacing w:val="-1"/>
                <w:sz w:val="24"/>
                <w:szCs w:val="24"/>
              </w:rPr>
              <w:t>r</w:t>
            </w:r>
            <w:r>
              <w:rPr>
                <w:sz w:val="24"/>
                <w:szCs w:val="24"/>
              </w:rPr>
              <w:t>om</w:t>
            </w:r>
            <w:r>
              <w:rPr>
                <w:spacing w:val="12"/>
                <w:sz w:val="24"/>
                <w:szCs w:val="24"/>
              </w:rPr>
              <w:t xml:space="preserve"> </w:t>
            </w:r>
            <w:r>
              <w:rPr>
                <w:spacing w:val="1"/>
                <w:sz w:val="24"/>
                <w:szCs w:val="24"/>
              </w:rPr>
              <w:t>r</w:t>
            </w:r>
            <w:r>
              <w:rPr>
                <w:spacing w:val="-1"/>
                <w:sz w:val="24"/>
                <w:szCs w:val="24"/>
              </w:rPr>
              <w:t>e</w:t>
            </w:r>
            <w:r>
              <w:rPr>
                <w:sz w:val="24"/>
                <w:szCs w:val="24"/>
              </w:rPr>
              <w:t>qu</w:t>
            </w:r>
            <w:r>
              <w:rPr>
                <w:spacing w:val="-1"/>
                <w:sz w:val="24"/>
                <w:szCs w:val="24"/>
              </w:rPr>
              <w:t>e</w:t>
            </w:r>
            <w:r>
              <w:rPr>
                <w:sz w:val="24"/>
                <w:szCs w:val="24"/>
              </w:rPr>
              <w:t>st</w:t>
            </w:r>
            <w:r>
              <w:rPr>
                <w:spacing w:val="12"/>
                <w:sz w:val="24"/>
                <w:szCs w:val="24"/>
              </w:rPr>
              <w:t xml:space="preserve"> </w:t>
            </w:r>
            <w:r>
              <w:rPr>
                <w:sz w:val="24"/>
                <w:szCs w:val="24"/>
              </w:rPr>
              <w:t>of</w:t>
            </w:r>
            <w:r>
              <w:rPr>
                <w:spacing w:val="16"/>
                <w:sz w:val="24"/>
                <w:szCs w:val="24"/>
              </w:rPr>
              <w:t xml:space="preserve"> </w:t>
            </w:r>
            <w:r>
              <w:rPr>
                <w:spacing w:val="-1"/>
                <w:sz w:val="24"/>
                <w:szCs w:val="24"/>
              </w:rPr>
              <w:t>e</w:t>
            </w:r>
            <w:r>
              <w:rPr>
                <w:spacing w:val="2"/>
                <w:sz w:val="24"/>
                <w:szCs w:val="24"/>
              </w:rPr>
              <w:t>x</w:t>
            </w:r>
            <w:r>
              <w:rPr>
                <w:sz w:val="24"/>
                <w:szCs w:val="24"/>
              </w:rPr>
              <w:t>p</w:t>
            </w:r>
            <w:r>
              <w:rPr>
                <w:spacing w:val="-1"/>
                <w:sz w:val="24"/>
                <w:szCs w:val="24"/>
              </w:rPr>
              <w:t>re</w:t>
            </w:r>
            <w:r>
              <w:rPr>
                <w:sz w:val="24"/>
                <w:szCs w:val="24"/>
              </w:rPr>
              <w:t>ss</w:t>
            </w:r>
            <w:r>
              <w:rPr>
                <w:spacing w:val="1"/>
                <w:sz w:val="24"/>
                <w:szCs w:val="24"/>
              </w:rPr>
              <w:t>i</w:t>
            </w:r>
            <w:r>
              <w:rPr>
                <w:sz w:val="24"/>
                <w:szCs w:val="24"/>
              </w:rPr>
              <w:t>on</w:t>
            </w:r>
            <w:r>
              <w:rPr>
                <w:spacing w:val="12"/>
                <w:sz w:val="24"/>
                <w:szCs w:val="24"/>
              </w:rPr>
              <w:t xml:space="preserve"> </w:t>
            </w:r>
            <w:r>
              <w:rPr>
                <w:sz w:val="24"/>
                <w:szCs w:val="24"/>
              </w:rPr>
              <w:t>of in</w:t>
            </w:r>
            <w:r>
              <w:rPr>
                <w:spacing w:val="1"/>
                <w:sz w:val="24"/>
                <w:szCs w:val="24"/>
              </w:rPr>
              <w:t>t</w:t>
            </w:r>
            <w:r>
              <w:rPr>
                <w:spacing w:val="-1"/>
                <w:sz w:val="24"/>
                <w:szCs w:val="24"/>
              </w:rPr>
              <w:t>e</w:t>
            </w:r>
            <w:r>
              <w:rPr>
                <w:sz w:val="24"/>
                <w:szCs w:val="24"/>
              </w:rPr>
              <w:t>r</w:t>
            </w:r>
            <w:r>
              <w:rPr>
                <w:spacing w:val="-2"/>
                <w:sz w:val="24"/>
                <w:szCs w:val="24"/>
              </w:rPr>
              <w:t>e</w:t>
            </w:r>
            <w:r>
              <w:rPr>
                <w:sz w:val="24"/>
                <w:szCs w:val="24"/>
              </w:rPr>
              <w:t>st a</w:t>
            </w:r>
            <w:r>
              <w:rPr>
                <w:spacing w:val="-1"/>
                <w:sz w:val="24"/>
                <w:szCs w:val="24"/>
              </w:rPr>
              <w:t>r</w:t>
            </w:r>
            <w:r>
              <w:rPr>
                <w:sz w:val="24"/>
                <w:szCs w:val="24"/>
              </w:rPr>
              <w:t>e</w:t>
            </w:r>
            <w:r>
              <w:rPr>
                <w:spacing w:val="1"/>
                <w:sz w:val="24"/>
                <w:szCs w:val="24"/>
              </w:rPr>
              <w:t xml:space="preserve"> </w:t>
            </w:r>
            <w:r>
              <w:rPr>
                <w:spacing w:val="-1"/>
                <w:sz w:val="24"/>
                <w:szCs w:val="24"/>
              </w:rPr>
              <w:t>e</w:t>
            </w:r>
            <w:r>
              <w:rPr>
                <w:sz w:val="24"/>
                <w:szCs w:val="24"/>
              </w:rPr>
              <w:t>l</w:t>
            </w:r>
            <w:r>
              <w:rPr>
                <w:spacing w:val="1"/>
                <w:sz w:val="24"/>
                <w:szCs w:val="24"/>
              </w:rPr>
              <w:t>i</w:t>
            </w:r>
            <w:r>
              <w:rPr>
                <w:spacing w:val="-2"/>
                <w:sz w:val="24"/>
                <w:szCs w:val="24"/>
              </w:rPr>
              <w:t>g</w:t>
            </w:r>
            <w:r>
              <w:rPr>
                <w:sz w:val="24"/>
                <w:szCs w:val="24"/>
              </w:rPr>
              <w:t>ib</w:t>
            </w:r>
            <w:r>
              <w:rPr>
                <w:spacing w:val="1"/>
                <w:sz w:val="24"/>
                <w:szCs w:val="24"/>
              </w:rPr>
              <w:t>l</w:t>
            </w:r>
            <w:r>
              <w:rPr>
                <w:spacing w:val="-1"/>
                <w:sz w:val="24"/>
                <w:szCs w:val="24"/>
              </w:rPr>
              <w:t>e</w:t>
            </w:r>
            <w:r>
              <w:rPr>
                <w:sz w:val="24"/>
                <w:szCs w:val="24"/>
              </w:rPr>
              <w:t>.</w:t>
            </w:r>
          </w:p>
        </w:tc>
      </w:tr>
      <w:tr w:rsidR="006D0809" w:rsidRPr="00720CD4" w:rsidTr="00720CD4">
        <w:tc>
          <w:tcPr>
            <w:tcW w:w="1885" w:type="dxa"/>
          </w:tcPr>
          <w:p w:rsidR="006D0809" w:rsidRPr="006D0809" w:rsidRDefault="006D0809" w:rsidP="006D0809">
            <w:pPr>
              <w:spacing w:before="38" w:line="260" w:lineRule="exact"/>
              <w:ind w:left="0" w:right="-41"/>
              <w:rPr>
                <w:sz w:val="24"/>
                <w:szCs w:val="24"/>
              </w:rPr>
            </w:pPr>
            <w:r>
              <w:rPr>
                <w:b/>
                <w:sz w:val="24"/>
                <w:szCs w:val="24"/>
              </w:rPr>
              <w:t>7. E</w:t>
            </w:r>
            <w:r>
              <w:rPr>
                <w:b/>
                <w:spacing w:val="1"/>
                <w:sz w:val="24"/>
                <w:szCs w:val="24"/>
              </w:rPr>
              <w:t>l</w:t>
            </w:r>
            <w:r>
              <w:rPr>
                <w:b/>
                <w:sz w:val="24"/>
                <w:szCs w:val="24"/>
              </w:rPr>
              <w:t>ig</w:t>
            </w:r>
            <w:r>
              <w:rPr>
                <w:b/>
                <w:spacing w:val="1"/>
                <w:sz w:val="24"/>
                <w:szCs w:val="24"/>
              </w:rPr>
              <w:t>i</w:t>
            </w:r>
            <w:r>
              <w:rPr>
                <w:b/>
                <w:spacing w:val="-1"/>
                <w:sz w:val="24"/>
                <w:szCs w:val="24"/>
              </w:rPr>
              <w:t>b</w:t>
            </w:r>
            <w:r>
              <w:rPr>
                <w:b/>
                <w:sz w:val="24"/>
                <w:szCs w:val="24"/>
              </w:rPr>
              <w:t>i</w:t>
            </w:r>
            <w:r>
              <w:rPr>
                <w:b/>
                <w:spacing w:val="1"/>
                <w:sz w:val="24"/>
                <w:szCs w:val="24"/>
              </w:rPr>
              <w:t>l</w:t>
            </w:r>
            <w:r>
              <w:rPr>
                <w:b/>
                <w:sz w:val="24"/>
                <w:szCs w:val="24"/>
              </w:rPr>
              <w:t>ity of</w:t>
            </w:r>
            <w:r>
              <w:rPr>
                <w:b/>
                <w:spacing w:val="-1"/>
                <w:sz w:val="24"/>
                <w:szCs w:val="24"/>
              </w:rPr>
              <w:t xml:space="preserve"> </w:t>
            </w:r>
            <w:r>
              <w:rPr>
                <w:b/>
                <w:spacing w:val="1"/>
                <w:sz w:val="24"/>
                <w:szCs w:val="24"/>
              </w:rPr>
              <w:t>Su</w:t>
            </w:r>
            <w:r>
              <w:rPr>
                <w:b/>
                <w:spacing w:val="2"/>
                <w:sz w:val="24"/>
                <w:szCs w:val="24"/>
              </w:rPr>
              <w:t>b</w:t>
            </w:r>
            <w:r>
              <w:rPr>
                <w:b/>
                <w:sz w:val="24"/>
                <w:szCs w:val="24"/>
              </w:rPr>
              <w:t>- Cons</w:t>
            </w:r>
            <w:r>
              <w:rPr>
                <w:b/>
                <w:spacing w:val="1"/>
                <w:sz w:val="24"/>
                <w:szCs w:val="24"/>
              </w:rPr>
              <w:t>u</w:t>
            </w:r>
            <w:r>
              <w:rPr>
                <w:b/>
                <w:sz w:val="24"/>
                <w:szCs w:val="24"/>
              </w:rPr>
              <w:t>ltants</w:t>
            </w:r>
          </w:p>
        </w:tc>
        <w:tc>
          <w:tcPr>
            <w:tcW w:w="8010" w:type="dxa"/>
          </w:tcPr>
          <w:p w:rsidR="006D0809" w:rsidRDefault="006D0809" w:rsidP="006D0809">
            <w:pPr>
              <w:spacing w:before="29"/>
              <w:ind w:left="0" w:right="124"/>
              <w:jc w:val="both"/>
              <w:rPr>
                <w:sz w:val="24"/>
                <w:szCs w:val="24"/>
              </w:rPr>
            </w:pPr>
            <w:r>
              <w:rPr>
                <w:sz w:val="24"/>
                <w:szCs w:val="24"/>
              </w:rPr>
              <w:t>A shortl</w:t>
            </w:r>
            <w:r>
              <w:rPr>
                <w:spacing w:val="1"/>
                <w:sz w:val="24"/>
                <w:szCs w:val="24"/>
              </w:rPr>
              <w:t>i</w:t>
            </w:r>
            <w:r>
              <w:rPr>
                <w:sz w:val="24"/>
                <w:szCs w:val="24"/>
              </w:rPr>
              <w:t xml:space="preserve">sted Consultant would not be </w:t>
            </w:r>
            <w:r>
              <w:rPr>
                <w:spacing w:val="-1"/>
                <w:sz w:val="24"/>
                <w:szCs w:val="24"/>
              </w:rPr>
              <w:t>a</w:t>
            </w:r>
            <w:r>
              <w:rPr>
                <w:sz w:val="24"/>
                <w:szCs w:val="24"/>
              </w:rPr>
              <w:t>l</w:t>
            </w:r>
            <w:r>
              <w:rPr>
                <w:spacing w:val="1"/>
                <w:sz w:val="24"/>
                <w:szCs w:val="24"/>
              </w:rPr>
              <w:t>l</w:t>
            </w:r>
            <w:r>
              <w:rPr>
                <w:sz w:val="24"/>
                <w:szCs w:val="24"/>
              </w:rPr>
              <w:t>ow</w:t>
            </w:r>
            <w:r>
              <w:rPr>
                <w:spacing w:val="1"/>
                <w:sz w:val="24"/>
                <w:szCs w:val="24"/>
              </w:rPr>
              <w:t>e</w:t>
            </w:r>
            <w:r>
              <w:rPr>
                <w:sz w:val="24"/>
                <w:szCs w:val="24"/>
              </w:rPr>
              <w:t xml:space="preserve">d to </w:t>
            </w:r>
            <w:r>
              <w:rPr>
                <w:spacing w:val="-1"/>
                <w:sz w:val="24"/>
                <w:szCs w:val="24"/>
              </w:rPr>
              <w:t>a</w:t>
            </w:r>
            <w:r>
              <w:rPr>
                <w:sz w:val="24"/>
                <w:szCs w:val="24"/>
              </w:rPr>
              <w:t>ssoci</w:t>
            </w:r>
            <w:r>
              <w:rPr>
                <w:spacing w:val="-1"/>
                <w:sz w:val="24"/>
                <w:szCs w:val="24"/>
              </w:rPr>
              <w:t>a</w:t>
            </w:r>
            <w:r>
              <w:rPr>
                <w:sz w:val="24"/>
                <w:szCs w:val="24"/>
              </w:rPr>
              <w:t>te with Consultants who h</w:t>
            </w:r>
            <w:r>
              <w:rPr>
                <w:spacing w:val="-1"/>
                <w:sz w:val="24"/>
                <w:szCs w:val="24"/>
              </w:rPr>
              <w:t>a</w:t>
            </w:r>
            <w:r>
              <w:rPr>
                <w:sz w:val="24"/>
                <w:szCs w:val="24"/>
              </w:rPr>
              <w:t>ve</w:t>
            </w:r>
            <w:r>
              <w:rPr>
                <w:spacing w:val="-1"/>
                <w:sz w:val="24"/>
                <w:szCs w:val="24"/>
              </w:rPr>
              <w:t xml:space="preserve"> fa</w:t>
            </w:r>
            <w:r>
              <w:rPr>
                <w:spacing w:val="3"/>
                <w:sz w:val="24"/>
                <w:szCs w:val="24"/>
              </w:rPr>
              <w:t>i</w:t>
            </w:r>
            <w:r>
              <w:rPr>
                <w:sz w:val="24"/>
                <w:szCs w:val="24"/>
              </w:rPr>
              <w:t>led to qu</w:t>
            </w:r>
            <w:r>
              <w:rPr>
                <w:spacing w:val="-1"/>
                <w:sz w:val="24"/>
                <w:szCs w:val="24"/>
              </w:rPr>
              <w:t>a</w:t>
            </w:r>
            <w:r>
              <w:rPr>
                <w:sz w:val="24"/>
                <w:szCs w:val="24"/>
              </w:rPr>
              <w:t>l</w:t>
            </w:r>
            <w:r>
              <w:rPr>
                <w:spacing w:val="1"/>
                <w:sz w:val="24"/>
                <w:szCs w:val="24"/>
              </w:rPr>
              <w:t>if</w:t>
            </w:r>
            <w:r>
              <w:rPr>
                <w:sz w:val="24"/>
                <w:szCs w:val="24"/>
              </w:rPr>
              <w:t>y</w:t>
            </w:r>
            <w:r>
              <w:rPr>
                <w:spacing w:val="-5"/>
                <w:sz w:val="24"/>
                <w:szCs w:val="24"/>
              </w:rPr>
              <w:t xml:space="preserve"> </w:t>
            </w:r>
            <w:r>
              <w:rPr>
                <w:sz w:val="24"/>
                <w:szCs w:val="24"/>
              </w:rPr>
              <w:t>the sh</w:t>
            </w:r>
            <w:r>
              <w:rPr>
                <w:spacing w:val="2"/>
                <w:sz w:val="24"/>
                <w:szCs w:val="24"/>
              </w:rPr>
              <w:t>o</w:t>
            </w:r>
            <w:r>
              <w:rPr>
                <w:sz w:val="24"/>
                <w:szCs w:val="24"/>
              </w:rPr>
              <w:t>rt list</w:t>
            </w:r>
            <w:r>
              <w:rPr>
                <w:spacing w:val="1"/>
                <w:sz w:val="24"/>
                <w:szCs w:val="24"/>
              </w:rPr>
              <w:t>i</w:t>
            </w:r>
            <w:r>
              <w:rPr>
                <w:sz w:val="24"/>
                <w:szCs w:val="24"/>
              </w:rPr>
              <w:t>ng</w:t>
            </w:r>
            <w:r>
              <w:rPr>
                <w:spacing w:val="-2"/>
                <w:sz w:val="24"/>
                <w:szCs w:val="24"/>
              </w:rPr>
              <w:t xml:space="preserve"> </w:t>
            </w:r>
            <w:r>
              <w:rPr>
                <w:sz w:val="24"/>
                <w:szCs w:val="24"/>
              </w:rPr>
              <w:t>proc</w:t>
            </w:r>
            <w:r>
              <w:rPr>
                <w:spacing w:val="-1"/>
                <w:sz w:val="24"/>
                <w:szCs w:val="24"/>
              </w:rPr>
              <w:t>e</w:t>
            </w:r>
            <w:r>
              <w:rPr>
                <w:sz w:val="24"/>
                <w:szCs w:val="24"/>
              </w:rPr>
              <w:t>ss.</w:t>
            </w:r>
          </w:p>
          <w:p w:rsidR="006D0809" w:rsidRPr="006D0809" w:rsidRDefault="006D0809" w:rsidP="006D0809">
            <w:pPr>
              <w:pStyle w:val="ListParagraph"/>
              <w:ind w:left="360" w:right="121"/>
              <w:jc w:val="both"/>
              <w:rPr>
                <w:spacing w:val="-3"/>
                <w:sz w:val="24"/>
                <w:szCs w:val="24"/>
              </w:rPr>
            </w:pPr>
          </w:p>
        </w:tc>
      </w:tr>
      <w:tr w:rsidR="006D0809" w:rsidRPr="00720CD4" w:rsidTr="00720CD4">
        <w:tc>
          <w:tcPr>
            <w:tcW w:w="1885" w:type="dxa"/>
          </w:tcPr>
          <w:p w:rsidR="006D0809" w:rsidRDefault="006D0809" w:rsidP="006D0809">
            <w:pPr>
              <w:ind w:left="0"/>
              <w:rPr>
                <w:sz w:val="24"/>
                <w:szCs w:val="24"/>
              </w:rPr>
            </w:pPr>
            <w:r>
              <w:rPr>
                <w:b/>
                <w:sz w:val="24"/>
                <w:szCs w:val="24"/>
              </w:rPr>
              <w:t>8. O</w:t>
            </w:r>
            <w:r>
              <w:rPr>
                <w:b/>
                <w:spacing w:val="1"/>
                <w:sz w:val="24"/>
                <w:szCs w:val="24"/>
              </w:rPr>
              <w:t>n</w:t>
            </w:r>
            <w:r>
              <w:rPr>
                <w:b/>
                <w:sz w:val="24"/>
                <w:szCs w:val="24"/>
              </w:rPr>
              <w:t>ly o</w:t>
            </w:r>
            <w:r>
              <w:rPr>
                <w:b/>
                <w:spacing w:val="1"/>
                <w:sz w:val="24"/>
                <w:szCs w:val="24"/>
              </w:rPr>
              <w:t>n</w:t>
            </w:r>
            <w:r>
              <w:rPr>
                <w:b/>
                <w:sz w:val="24"/>
                <w:szCs w:val="24"/>
              </w:rPr>
              <w:t>e</w:t>
            </w:r>
          </w:p>
          <w:p w:rsidR="006D0809" w:rsidRDefault="006D0809" w:rsidP="006D0809">
            <w:pPr>
              <w:ind w:left="0"/>
              <w:rPr>
                <w:sz w:val="24"/>
                <w:szCs w:val="24"/>
              </w:rPr>
            </w:pP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osal</w:t>
            </w:r>
          </w:p>
          <w:p w:rsidR="006D0809" w:rsidRDefault="006D0809" w:rsidP="006D0809">
            <w:pPr>
              <w:spacing w:before="38" w:line="260" w:lineRule="exact"/>
              <w:ind w:left="0" w:right="-41"/>
              <w:rPr>
                <w:b/>
                <w:sz w:val="24"/>
                <w:szCs w:val="24"/>
              </w:rPr>
            </w:pPr>
          </w:p>
        </w:tc>
        <w:tc>
          <w:tcPr>
            <w:tcW w:w="8010" w:type="dxa"/>
          </w:tcPr>
          <w:p w:rsidR="006D0809" w:rsidRDefault="006D0809" w:rsidP="006D0809">
            <w:pPr>
              <w:ind w:left="0" w:right="120"/>
              <w:jc w:val="both"/>
              <w:rPr>
                <w:sz w:val="24"/>
                <w:szCs w:val="24"/>
              </w:rPr>
            </w:pPr>
            <w:r>
              <w:rPr>
                <w:spacing w:val="1"/>
                <w:sz w:val="24"/>
                <w:szCs w:val="24"/>
              </w:rPr>
              <w:t>S</w:t>
            </w:r>
            <w:r>
              <w:rPr>
                <w:sz w:val="24"/>
                <w:szCs w:val="24"/>
              </w:rPr>
              <w:t xml:space="preserve">hortlisted </w:t>
            </w:r>
            <w:r>
              <w:rPr>
                <w:spacing w:val="7"/>
                <w:sz w:val="24"/>
                <w:szCs w:val="24"/>
              </w:rPr>
              <w:t>Consultants</w:t>
            </w:r>
            <w:r>
              <w:rPr>
                <w:sz w:val="24"/>
                <w:szCs w:val="24"/>
              </w:rPr>
              <w:t xml:space="preserve"> </w:t>
            </w:r>
            <w:r>
              <w:rPr>
                <w:spacing w:val="6"/>
                <w:sz w:val="24"/>
                <w:szCs w:val="24"/>
              </w:rPr>
              <w:t>may</w:t>
            </w:r>
            <w:r>
              <w:rPr>
                <w:sz w:val="24"/>
                <w:szCs w:val="24"/>
              </w:rPr>
              <w:t xml:space="preserve"> only </w:t>
            </w:r>
            <w:r>
              <w:rPr>
                <w:spacing w:val="3"/>
                <w:sz w:val="24"/>
                <w:szCs w:val="24"/>
              </w:rPr>
              <w:t>submit</w:t>
            </w:r>
            <w:r>
              <w:rPr>
                <w:sz w:val="24"/>
                <w:szCs w:val="24"/>
              </w:rPr>
              <w:t xml:space="preserve"> </w:t>
            </w:r>
            <w:r>
              <w:rPr>
                <w:spacing w:val="8"/>
                <w:sz w:val="24"/>
                <w:szCs w:val="24"/>
              </w:rPr>
              <w:t>one</w:t>
            </w:r>
            <w:r>
              <w:rPr>
                <w:sz w:val="24"/>
                <w:szCs w:val="24"/>
              </w:rPr>
              <w:t xml:space="preserve"> </w:t>
            </w:r>
            <w:r>
              <w:rPr>
                <w:spacing w:val="7"/>
                <w:sz w:val="24"/>
                <w:szCs w:val="24"/>
              </w:rPr>
              <w:t>proposal</w:t>
            </w:r>
            <w:r>
              <w:rPr>
                <w:sz w:val="24"/>
                <w:szCs w:val="24"/>
              </w:rPr>
              <w:t xml:space="preserve">. </w:t>
            </w:r>
            <w:r>
              <w:rPr>
                <w:spacing w:val="10"/>
                <w:sz w:val="24"/>
                <w:szCs w:val="24"/>
              </w:rPr>
              <w:t xml:space="preserve"> </w:t>
            </w:r>
            <w:r>
              <w:rPr>
                <w:spacing w:val="-3"/>
                <w:sz w:val="24"/>
                <w:szCs w:val="24"/>
              </w:rPr>
              <w:t>I</w:t>
            </w:r>
            <w:r>
              <w:rPr>
                <w:sz w:val="24"/>
                <w:szCs w:val="24"/>
              </w:rPr>
              <w:t xml:space="preserve">f </w:t>
            </w:r>
            <w:r>
              <w:rPr>
                <w:spacing w:val="7"/>
                <w:sz w:val="24"/>
                <w:szCs w:val="24"/>
              </w:rPr>
              <w:t>a</w:t>
            </w:r>
            <w:r>
              <w:rPr>
                <w:sz w:val="24"/>
                <w:szCs w:val="24"/>
              </w:rPr>
              <w:t xml:space="preserve"> Consultant</w:t>
            </w:r>
            <w:r>
              <w:rPr>
                <w:spacing w:val="1"/>
                <w:sz w:val="24"/>
                <w:szCs w:val="24"/>
              </w:rPr>
              <w:t xml:space="preserve"> </w:t>
            </w:r>
            <w:r>
              <w:rPr>
                <w:sz w:val="24"/>
                <w:szCs w:val="24"/>
              </w:rPr>
              <w:t>submi</w:t>
            </w:r>
            <w:r>
              <w:rPr>
                <w:spacing w:val="1"/>
                <w:sz w:val="24"/>
                <w:szCs w:val="24"/>
              </w:rPr>
              <w:t>t</w:t>
            </w:r>
            <w:r>
              <w:rPr>
                <w:sz w:val="24"/>
                <w:szCs w:val="24"/>
              </w:rPr>
              <w:t>s</w:t>
            </w:r>
            <w:r>
              <w:rPr>
                <w:spacing w:val="1"/>
                <w:sz w:val="24"/>
                <w:szCs w:val="24"/>
              </w:rPr>
              <w:t xml:space="preserve"> </w:t>
            </w:r>
            <w:r>
              <w:rPr>
                <w:sz w:val="24"/>
                <w:szCs w:val="24"/>
              </w:rPr>
              <w:t>or p</w:t>
            </w:r>
            <w:r>
              <w:rPr>
                <w:spacing w:val="-1"/>
                <w:sz w:val="24"/>
                <w:szCs w:val="24"/>
              </w:rPr>
              <w:t>a</w:t>
            </w:r>
            <w:r>
              <w:rPr>
                <w:sz w:val="24"/>
                <w:szCs w:val="24"/>
              </w:rPr>
              <w:t>rticip</w:t>
            </w:r>
            <w:r>
              <w:rPr>
                <w:spacing w:val="-1"/>
                <w:sz w:val="24"/>
                <w:szCs w:val="24"/>
              </w:rPr>
              <w:t>a</w:t>
            </w:r>
            <w:r>
              <w:rPr>
                <w:sz w:val="24"/>
                <w:szCs w:val="24"/>
              </w:rPr>
              <w:t>tes</w:t>
            </w:r>
            <w:r>
              <w:rPr>
                <w:spacing w:val="1"/>
                <w:sz w:val="24"/>
                <w:szCs w:val="24"/>
              </w:rPr>
              <w:t xml:space="preserve"> </w:t>
            </w:r>
            <w:r>
              <w:rPr>
                <w:sz w:val="24"/>
                <w:szCs w:val="24"/>
              </w:rPr>
              <w:t>in</w:t>
            </w:r>
            <w:r>
              <w:rPr>
                <w:spacing w:val="3"/>
                <w:sz w:val="24"/>
                <w:szCs w:val="24"/>
              </w:rPr>
              <w:t xml:space="preserve"> </w:t>
            </w:r>
            <w:r>
              <w:rPr>
                <w:sz w:val="24"/>
                <w:szCs w:val="24"/>
              </w:rPr>
              <w:t>more t</w:t>
            </w:r>
            <w:r>
              <w:rPr>
                <w:spacing w:val="3"/>
                <w:sz w:val="24"/>
                <w:szCs w:val="24"/>
              </w:rPr>
              <w:t>h</w:t>
            </w:r>
            <w:r>
              <w:rPr>
                <w:spacing w:val="-1"/>
                <w:sz w:val="24"/>
                <w:szCs w:val="24"/>
              </w:rPr>
              <w:t>a</w:t>
            </w:r>
            <w:r>
              <w:rPr>
                <w:sz w:val="24"/>
                <w:szCs w:val="24"/>
              </w:rPr>
              <w:t>n</w:t>
            </w:r>
            <w:r>
              <w:rPr>
                <w:spacing w:val="3"/>
                <w:sz w:val="24"/>
                <w:szCs w:val="24"/>
              </w:rPr>
              <w:t xml:space="preserve"> </w:t>
            </w:r>
            <w:r>
              <w:rPr>
                <w:sz w:val="24"/>
                <w:szCs w:val="24"/>
              </w:rPr>
              <w:t xml:space="preserve">one </w:t>
            </w:r>
            <w:r>
              <w:rPr>
                <w:spacing w:val="2"/>
                <w:sz w:val="24"/>
                <w:szCs w:val="24"/>
              </w:rPr>
              <w:t>p</w:t>
            </w:r>
            <w:r>
              <w:rPr>
                <w:sz w:val="24"/>
                <w:szCs w:val="24"/>
              </w:rPr>
              <w:t>ropos</w:t>
            </w:r>
            <w:r>
              <w:rPr>
                <w:spacing w:val="-1"/>
                <w:sz w:val="24"/>
                <w:szCs w:val="24"/>
              </w:rPr>
              <w:t>a</w:t>
            </w:r>
            <w:r>
              <w:rPr>
                <w:sz w:val="24"/>
                <w:szCs w:val="24"/>
              </w:rPr>
              <w:t>l,</w:t>
            </w:r>
            <w:r>
              <w:rPr>
                <w:spacing w:val="1"/>
                <w:sz w:val="24"/>
                <w:szCs w:val="24"/>
              </w:rPr>
              <w:t xml:space="preserve"> </w:t>
            </w:r>
            <w:r>
              <w:rPr>
                <w:sz w:val="24"/>
                <w:szCs w:val="24"/>
              </w:rPr>
              <w:t>su</w:t>
            </w:r>
            <w:r>
              <w:rPr>
                <w:spacing w:val="1"/>
                <w:sz w:val="24"/>
                <w:szCs w:val="24"/>
              </w:rPr>
              <w:t>c</w:t>
            </w:r>
            <w:r>
              <w:rPr>
                <w:sz w:val="24"/>
                <w:szCs w:val="24"/>
              </w:rPr>
              <w:t>h p</w:t>
            </w:r>
            <w:r>
              <w:rPr>
                <w:spacing w:val="-1"/>
                <w:sz w:val="24"/>
                <w:szCs w:val="24"/>
              </w:rPr>
              <w:t>r</w:t>
            </w:r>
            <w:r>
              <w:rPr>
                <w:sz w:val="24"/>
                <w:szCs w:val="24"/>
              </w:rPr>
              <w:t>opos</w:t>
            </w:r>
            <w:r>
              <w:rPr>
                <w:spacing w:val="-1"/>
                <w:sz w:val="24"/>
                <w:szCs w:val="24"/>
              </w:rPr>
              <w:t>a</w:t>
            </w:r>
            <w:r>
              <w:rPr>
                <w:sz w:val="24"/>
                <w:szCs w:val="24"/>
              </w:rPr>
              <w:t>ls</w:t>
            </w:r>
            <w:r>
              <w:rPr>
                <w:spacing w:val="3"/>
                <w:sz w:val="24"/>
                <w:szCs w:val="24"/>
              </w:rPr>
              <w:t xml:space="preserve"> </w:t>
            </w:r>
            <w:r>
              <w:rPr>
                <w:sz w:val="24"/>
                <w:szCs w:val="24"/>
              </w:rPr>
              <w:t>shall</w:t>
            </w:r>
            <w:r>
              <w:rPr>
                <w:spacing w:val="1"/>
                <w:sz w:val="24"/>
                <w:szCs w:val="24"/>
              </w:rPr>
              <w:t xml:space="preserve"> </w:t>
            </w:r>
            <w:r>
              <w:rPr>
                <w:sz w:val="24"/>
                <w:szCs w:val="24"/>
              </w:rPr>
              <w:t>be</w:t>
            </w:r>
            <w:r>
              <w:rPr>
                <w:spacing w:val="2"/>
                <w:sz w:val="24"/>
                <w:szCs w:val="24"/>
              </w:rPr>
              <w:t xml:space="preserve"> </w:t>
            </w:r>
            <w:r>
              <w:rPr>
                <w:sz w:val="24"/>
                <w:szCs w:val="24"/>
              </w:rPr>
              <w:t>disqu</w:t>
            </w:r>
            <w:r>
              <w:rPr>
                <w:spacing w:val="-1"/>
                <w:sz w:val="24"/>
                <w:szCs w:val="24"/>
              </w:rPr>
              <w:t>a</w:t>
            </w:r>
            <w:r>
              <w:rPr>
                <w:sz w:val="24"/>
                <w:szCs w:val="24"/>
              </w:rPr>
              <w:t>l</w:t>
            </w:r>
            <w:r>
              <w:rPr>
                <w:spacing w:val="1"/>
                <w:sz w:val="24"/>
                <w:szCs w:val="24"/>
              </w:rPr>
              <w:t>i</w:t>
            </w:r>
            <w:r>
              <w:rPr>
                <w:sz w:val="24"/>
                <w:szCs w:val="24"/>
              </w:rPr>
              <w:t>fi</w:t>
            </w:r>
            <w:r>
              <w:rPr>
                <w:spacing w:val="-1"/>
                <w:sz w:val="24"/>
                <w:szCs w:val="24"/>
              </w:rPr>
              <w:t>e</w:t>
            </w:r>
            <w:r>
              <w:rPr>
                <w:sz w:val="24"/>
                <w:szCs w:val="24"/>
              </w:rPr>
              <w:t>d.</w:t>
            </w:r>
            <w:r>
              <w:rPr>
                <w:spacing w:val="1"/>
                <w:sz w:val="24"/>
                <w:szCs w:val="24"/>
              </w:rPr>
              <w:t xml:space="preserve"> P</w:t>
            </w:r>
            <w:r>
              <w:rPr>
                <w:spacing w:val="-1"/>
                <w:sz w:val="24"/>
                <w:szCs w:val="24"/>
              </w:rPr>
              <w:t>a</w:t>
            </w:r>
            <w:r>
              <w:rPr>
                <w:sz w:val="24"/>
                <w:szCs w:val="24"/>
              </w:rPr>
              <w:t>rticip</w:t>
            </w:r>
            <w:r>
              <w:rPr>
                <w:spacing w:val="-1"/>
                <w:sz w:val="24"/>
                <w:szCs w:val="24"/>
              </w:rPr>
              <w:t>a</w:t>
            </w:r>
            <w:r>
              <w:rPr>
                <w:sz w:val="24"/>
                <w:szCs w:val="24"/>
              </w:rPr>
              <w:t>t</w:t>
            </w:r>
            <w:r>
              <w:rPr>
                <w:spacing w:val="1"/>
                <w:sz w:val="24"/>
                <w:szCs w:val="24"/>
              </w:rPr>
              <w:t>i</w:t>
            </w:r>
            <w:r>
              <w:rPr>
                <w:sz w:val="24"/>
                <w:szCs w:val="24"/>
              </w:rPr>
              <w:t>on</w:t>
            </w:r>
            <w:r>
              <w:rPr>
                <w:spacing w:val="3"/>
                <w:sz w:val="24"/>
                <w:szCs w:val="24"/>
              </w:rPr>
              <w:t xml:space="preserve"> </w:t>
            </w:r>
            <w:r>
              <w:rPr>
                <w:sz w:val="24"/>
                <w:szCs w:val="24"/>
              </w:rPr>
              <w:t>of the</w:t>
            </w:r>
            <w:r>
              <w:rPr>
                <w:spacing w:val="1"/>
                <w:sz w:val="24"/>
                <w:szCs w:val="24"/>
              </w:rPr>
              <w:t xml:space="preserve"> </w:t>
            </w:r>
            <w:r>
              <w:rPr>
                <w:spacing w:val="2"/>
                <w:sz w:val="24"/>
                <w:szCs w:val="24"/>
              </w:rPr>
              <w:t>s</w:t>
            </w:r>
            <w:r>
              <w:rPr>
                <w:spacing w:val="-1"/>
                <w:sz w:val="24"/>
                <w:szCs w:val="24"/>
              </w:rPr>
              <w:t>a</w:t>
            </w:r>
            <w:r>
              <w:rPr>
                <w:sz w:val="24"/>
                <w:szCs w:val="24"/>
              </w:rPr>
              <w:t>me</w:t>
            </w:r>
            <w:r>
              <w:rPr>
                <w:spacing w:val="1"/>
                <w:sz w:val="24"/>
                <w:szCs w:val="24"/>
              </w:rPr>
              <w:t xml:space="preserve"> S</w:t>
            </w:r>
            <w:r>
              <w:rPr>
                <w:sz w:val="24"/>
                <w:szCs w:val="24"/>
              </w:rPr>
              <w:t>u</w:t>
            </w:r>
            <w:r>
              <w:rPr>
                <w:spacing w:val="5"/>
                <w:sz w:val="24"/>
                <w:szCs w:val="24"/>
              </w:rPr>
              <w:t>b</w:t>
            </w:r>
            <w:r>
              <w:rPr>
                <w:sz w:val="24"/>
                <w:szCs w:val="24"/>
              </w:rPr>
              <w:t>- Consultant,</w:t>
            </w:r>
            <w:r>
              <w:rPr>
                <w:spacing w:val="3"/>
                <w:sz w:val="24"/>
                <w:szCs w:val="24"/>
              </w:rPr>
              <w:t xml:space="preserve"> </w:t>
            </w:r>
            <w:r>
              <w:rPr>
                <w:sz w:val="24"/>
                <w:szCs w:val="24"/>
              </w:rPr>
              <w:t>including</w:t>
            </w:r>
            <w:r>
              <w:rPr>
                <w:spacing w:val="1"/>
                <w:sz w:val="24"/>
                <w:szCs w:val="24"/>
              </w:rPr>
              <w:t xml:space="preserve"> </w:t>
            </w:r>
            <w:r>
              <w:rPr>
                <w:sz w:val="24"/>
                <w:szCs w:val="24"/>
              </w:rPr>
              <w:t>in</w:t>
            </w:r>
            <w:r>
              <w:rPr>
                <w:spacing w:val="-2"/>
                <w:sz w:val="24"/>
                <w:szCs w:val="24"/>
              </w:rPr>
              <w:t>d</w:t>
            </w:r>
            <w:r>
              <w:rPr>
                <w:sz w:val="24"/>
                <w:szCs w:val="24"/>
              </w:rPr>
              <w:t>iv</w:t>
            </w:r>
            <w:r>
              <w:rPr>
                <w:spacing w:val="3"/>
                <w:sz w:val="24"/>
                <w:szCs w:val="24"/>
              </w:rPr>
              <w:t>i</w:t>
            </w:r>
            <w:r>
              <w:rPr>
                <w:sz w:val="24"/>
                <w:szCs w:val="24"/>
              </w:rPr>
              <w:t>du</w:t>
            </w:r>
            <w:r>
              <w:rPr>
                <w:spacing w:val="-1"/>
                <w:sz w:val="24"/>
                <w:szCs w:val="24"/>
              </w:rPr>
              <w:t>a</w:t>
            </w:r>
            <w:r>
              <w:rPr>
                <w:sz w:val="24"/>
                <w:szCs w:val="24"/>
              </w:rPr>
              <w:t>l</w:t>
            </w:r>
            <w:r>
              <w:rPr>
                <w:spacing w:val="3"/>
                <w:sz w:val="24"/>
                <w:szCs w:val="24"/>
              </w:rPr>
              <w:t xml:space="preserve"> </w:t>
            </w:r>
            <w:r>
              <w:rPr>
                <w:spacing w:val="-1"/>
                <w:sz w:val="24"/>
                <w:szCs w:val="24"/>
              </w:rPr>
              <w:t>e</w:t>
            </w:r>
            <w:r>
              <w:rPr>
                <w:spacing w:val="2"/>
                <w:sz w:val="24"/>
                <w:szCs w:val="24"/>
              </w:rPr>
              <w:t>x</w:t>
            </w:r>
            <w:r>
              <w:rPr>
                <w:sz w:val="24"/>
                <w:szCs w:val="24"/>
              </w:rPr>
              <w:t>p</w:t>
            </w:r>
            <w:r>
              <w:rPr>
                <w:spacing w:val="-1"/>
                <w:sz w:val="24"/>
                <w:szCs w:val="24"/>
              </w:rPr>
              <w:t>e</w:t>
            </w:r>
            <w:r>
              <w:rPr>
                <w:sz w:val="24"/>
                <w:szCs w:val="24"/>
              </w:rPr>
              <w:t>rts, to</w:t>
            </w:r>
            <w:r>
              <w:rPr>
                <w:spacing w:val="3"/>
                <w:sz w:val="24"/>
                <w:szCs w:val="24"/>
              </w:rPr>
              <w:t xml:space="preserve"> </w:t>
            </w:r>
            <w:r>
              <w:rPr>
                <w:sz w:val="24"/>
                <w:szCs w:val="24"/>
              </w:rPr>
              <w:t>more</w:t>
            </w:r>
            <w:r>
              <w:rPr>
                <w:spacing w:val="1"/>
                <w:sz w:val="24"/>
                <w:szCs w:val="24"/>
              </w:rPr>
              <w:t xml:space="preserve"> </w:t>
            </w:r>
            <w:r>
              <w:rPr>
                <w:spacing w:val="-2"/>
                <w:sz w:val="24"/>
                <w:szCs w:val="24"/>
              </w:rPr>
              <w:t>t</w:t>
            </w:r>
            <w:r>
              <w:rPr>
                <w:sz w:val="24"/>
                <w:szCs w:val="24"/>
              </w:rPr>
              <w:t>h</w:t>
            </w:r>
            <w:r>
              <w:rPr>
                <w:spacing w:val="-1"/>
                <w:sz w:val="24"/>
                <w:szCs w:val="24"/>
              </w:rPr>
              <w:t>a</w:t>
            </w:r>
            <w:r>
              <w:rPr>
                <w:sz w:val="24"/>
                <w:szCs w:val="24"/>
              </w:rPr>
              <w:t>n</w:t>
            </w:r>
            <w:r>
              <w:rPr>
                <w:spacing w:val="3"/>
                <w:sz w:val="24"/>
                <w:szCs w:val="24"/>
              </w:rPr>
              <w:t xml:space="preserve"> </w:t>
            </w:r>
            <w:r>
              <w:rPr>
                <w:sz w:val="24"/>
                <w:szCs w:val="24"/>
              </w:rPr>
              <w:t>one</w:t>
            </w:r>
            <w:r>
              <w:rPr>
                <w:spacing w:val="2"/>
                <w:sz w:val="24"/>
                <w:szCs w:val="24"/>
              </w:rPr>
              <w:t xml:space="preserve"> </w:t>
            </w:r>
            <w:r>
              <w:rPr>
                <w:sz w:val="24"/>
                <w:szCs w:val="24"/>
              </w:rPr>
              <w:t>p</w:t>
            </w:r>
            <w:r>
              <w:rPr>
                <w:spacing w:val="-1"/>
                <w:sz w:val="24"/>
                <w:szCs w:val="24"/>
              </w:rPr>
              <w:t>r</w:t>
            </w:r>
            <w:r>
              <w:rPr>
                <w:sz w:val="24"/>
                <w:szCs w:val="24"/>
              </w:rPr>
              <w:t>opos</w:t>
            </w:r>
            <w:r>
              <w:rPr>
                <w:spacing w:val="-1"/>
                <w:sz w:val="24"/>
                <w:szCs w:val="24"/>
              </w:rPr>
              <w:t>a</w:t>
            </w:r>
            <w:r>
              <w:rPr>
                <w:sz w:val="24"/>
                <w:szCs w:val="24"/>
              </w:rPr>
              <w:t>l</w:t>
            </w:r>
            <w:r>
              <w:rPr>
                <w:spacing w:val="3"/>
                <w:sz w:val="24"/>
                <w:szCs w:val="24"/>
              </w:rPr>
              <w:t xml:space="preserve"> </w:t>
            </w:r>
            <w:r>
              <w:rPr>
                <w:sz w:val="24"/>
                <w:szCs w:val="24"/>
              </w:rPr>
              <w:t>is not allow</w:t>
            </w:r>
            <w:r>
              <w:rPr>
                <w:spacing w:val="-1"/>
                <w:sz w:val="24"/>
                <w:szCs w:val="24"/>
              </w:rPr>
              <w:t>e</w:t>
            </w:r>
            <w:r>
              <w:rPr>
                <w:spacing w:val="1"/>
                <w:sz w:val="24"/>
                <w:szCs w:val="24"/>
              </w:rPr>
              <w:t>d</w:t>
            </w:r>
            <w:r>
              <w:rPr>
                <w:sz w:val="24"/>
                <w:szCs w:val="24"/>
              </w:rPr>
              <w:t>.</w:t>
            </w:r>
          </w:p>
        </w:tc>
      </w:tr>
      <w:tr w:rsidR="006D0809" w:rsidRPr="00720CD4" w:rsidTr="00720CD4">
        <w:tc>
          <w:tcPr>
            <w:tcW w:w="1885" w:type="dxa"/>
          </w:tcPr>
          <w:p w:rsidR="006D0809" w:rsidRDefault="006D0809" w:rsidP="006D0809">
            <w:pPr>
              <w:ind w:left="0"/>
              <w:rPr>
                <w:sz w:val="24"/>
                <w:szCs w:val="24"/>
              </w:rPr>
            </w:pPr>
            <w:r>
              <w:rPr>
                <w:b/>
                <w:sz w:val="24"/>
                <w:szCs w:val="24"/>
              </w:rPr>
              <w:t xml:space="preserve">9.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osal</w:t>
            </w:r>
          </w:p>
          <w:p w:rsidR="006D0809" w:rsidRDefault="006D0809" w:rsidP="006D0809">
            <w:pPr>
              <w:ind w:left="0"/>
              <w:rPr>
                <w:sz w:val="24"/>
                <w:szCs w:val="24"/>
              </w:rPr>
            </w:pPr>
            <w:r>
              <w:rPr>
                <w:b/>
                <w:sz w:val="24"/>
                <w:szCs w:val="24"/>
              </w:rPr>
              <w:t>Vali</w:t>
            </w:r>
            <w:r>
              <w:rPr>
                <w:b/>
                <w:spacing w:val="1"/>
                <w:sz w:val="24"/>
                <w:szCs w:val="24"/>
              </w:rPr>
              <w:t>d</w:t>
            </w:r>
            <w:r>
              <w:rPr>
                <w:b/>
                <w:sz w:val="24"/>
                <w:szCs w:val="24"/>
              </w:rPr>
              <w:t>ity</w:t>
            </w:r>
          </w:p>
          <w:p w:rsidR="006D0809" w:rsidRDefault="006D0809" w:rsidP="006D0809">
            <w:pPr>
              <w:spacing w:before="38" w:line="260" w:lineRule="exact"/>
              <w:ind w:left="0" w:right="-41"/>
              <w:rPr>
                <w:b/>
                <w:sz w:val="24"/>
                <w:szCs w:val="24"/>
              </w:rPr>
            </w:pPr>
          </w:p>
        </w:tc>
        <w:tc>
          <w:tcPr>
            <w:tcW w:w="8010" w:type="dxa"/>
          </w:tcPr>
          <w:p w:rsidR="006D0809" w:rsidRDefault="006D0809" w:rsidP="005C08C5">
            <w:pPr>
              <w:pStyle w:val="ListParagraph"/>
              <w:numPr>
                <w:ilvl w:val="1"/>
                <w:numId w:val="40"/>
              </w:numPr>
              <w:tabs>
                <w:tab w:val="left" w:pos="540"/>
              </w:tabs>
              <w:ind w:right="117"/>
              <w:jc w:val="both"/>
              <w:rPr>
                <w:sz w:val="24"/>
                <w:szCs w:val="24"/>
              </w:rPr>
            </w:pPr>
            <w:r w:rsidRPr="006D0809">
              <w:rPr>
                <w:sz w:val="24"/>
                <w:szCs w:val="24"/>
              </w:rPr>
              <w:t>The</w:t>
            </w:r>
            <w:r w:rsidRPr="006D0809">
              <w:rPr>
                <w:spacing w:val="47"/>
                <w:sz w:val="24"/>
                <w:szCs w:val="24"/>
              </w:rPr>
              <w:t xml:space="preserve"> </w:t>
            </w:r>
            <w:r w:rsidRPr="006D0809">
              <w:rPr>
                <w:sz w:val="24"/>
                <w:szCs w:val="24"/>
              </w:rPr>
              <w:t>D</w:t>
            </w:r>
            <w:r w:rsidRPr="006D0809">
              <w:rPr>
                <w:spacing w:val="-1"/>
                <w:sz w:val="24"/>
                <w:szCs w:val="24"/>
              </w:rPr>
              <w:t>a</w:t>
            </w:r>
            <w:r w:rsidRPr="006D0809">
              <w:rPr>
                <w:sz w:val="24"/>
                <w:szCs w:val="24"/>
              </w:rPr>
              <w:t>ta</w:t>
            </w:r>
            <w:r w:rsidRPr="006D0809">
              <w:rPr>
                <w:spacing w:val="47"/>
                <w:sz w:val="24"/>
                <w:szCs w:val="24"/>
              </w:rPr>
              <w:t xml:space="preserve"> </w:t>
            </w:r>
            <w:r w:rsidRPr="006D0809">
              <w:rPr>
                <w:spacing w:val="1"/>
                <w:sz w:val="24"/>
                <w:szCs w:val="24"/>
              </w:rPr>
              <w:t>S</w:t>
            </w:r>
            <w:r w:rsidRPr="006D0809">
              <w:rPr>
                <w:sz w:val="24"/>
                <w:szCs w:val="24"/>
              </w:rPr>
              <w:t>h</w:t>
            </w:r>
            <w:r w:rsidRPr="006D0809">
              <w:rPr>
                <w:spacing w:val="-1"/>
                <w:sz w:val="24"/>
                <w:szCs w:val="24"/>
              </w:rPr>
              <w:t>ee</w:t>
            </w:r>
            <w:r w:rsidRPr="006D0809">
              <w:rPr>
                <w:sz w:val="24"/>
                <w:szCs w:val="24"/>
              </w:rPr>
              <w:t>t</w:t>
            </w:r>
            <w:r w:rsidRPr="006D0809">
              <w:rPr>
                <w:spacing w:val="48"/>
                <w:sz w:val="24"/>
                <w:szCs w:val="24"/>
              </w:rPr>
              <w:t xml:space="preserve"> </w:t>
            </w:r>
            <w:r w:rsidRPr="006D0809">
              <w:rPr>
                <w:sz w:val="24"/>
                <w:szCs w:val="24"/>
              </w:rPr>
              <w:t>ind</w:t>
            </w:r>
            <w:r w:rsidRPr="006D0809">
              <w:rPr>
                <w:spacing w:val="1"/>
                <w:sz w:val="24"/>
                <w:szCs w:val="24"/>
              </w:rPr>
              <w:t>i</w:t>
            </w:r>
            <w:r w:rsidRPr="006D0809">
              <w:rPr>
                <w:spacing w:val="-1"/>
                <w:sz w:val="24"/>
                <w:szCs w:val="24"/>
              </w:rPr>
              <w:t>ca</w:t>
            </w:r>
            <w:r w:rsidRPr="006D0809">
              <w:rPr>
                <w:sz w:val="24"/>
                <w:szCs w:val="24"/>
              </w:rPr>
              <w:t>t</w:t>
            </w:r>
            <w:r w:rsidRPr="006D0809">
              <w:rPr>
                <w:spacing w:val="2"/>
                <w:sz w:val="24"/>
                <w:szCs w:val="24"/>
              </w:rPr>
              <w:t>e</w:t>
            </w:r>
            <w:r w:rsidRPr="006D0809">
              <w:rPr>
                <w:sz w:val="24"/>
                <w:szCs w:val="24"/>
              </w:rPr>
              <w:t>s</w:t>
            </w:r>
            <w:r w:rsidRPr="006D0809">
              <w:rPr>
                <w:spacing w:val="48"/>
                <w:sz w:val="24"/>
                <w:szCs w:val="24"/>
              </w:rPr>
              <w:t xml:space="preserve"> </w:t>
            </w:r>
            <w:r w:rsidRPr="006D0809">
              <w:rPr>
                <w:spacing w:val="1"/>
                <w:sz w:val="24"/>
                <w:szCs w:val="24"/>
              </w:rPr>
              <w:t>P</w:t>
            </w:r>
            <w:r w:rsidRPr="006D0809">
              <w:rPr>
                <w:sz w:val="24"/>
                <w:szCs w:val="24"/>
              </w:rPr>
              <w:t>ropos</w:t>
            </w:r>
            <w:r w:rsidRPr="006D0809">
              <w:rPr>
                <w:spacing w:val="-1"/>
                <w:sz w:val="24"/>
                <w:szCs w:val="24"/>
              </w:rPr>
              <w:t>a</w:t>
            </w:r>
            <w:r w:rsidRPr="006D0809">
              <w:rPr>
                <w:sz w:val="24"/>
                <w:szCs w:val="24"/>
              </w:rPr>
              <w:t>ls</w:t>
            </w:r>
            <w:r w:rsidRPr="006D0809">
              <w:rPr>
                <w:spacing w:val="48"/>
                <w:sz w:val="24"/>
                <w:szCs w:val="24"/>
              </w:rPr>
              <w:t xml:space="preserve"> </w:t>
            </w:r>
            <w:r w:rsidRPr="006D0809">
              <w:rPr>
                <w:sz w:val="24"/>
                <w:szCs w:val="24"/>
              </w:rPr>
              <w:t>v</w:t>
            </w:r>
            <w:r w:rsidRPr="006D0809">
              <w:rPr>
                <w:spacing w:val="-1"/>
                <w:sz w:val="24"/>
                <w:szCs w:val="24"/>
              </w:rPr>
              <w:t>a</w:t>
            </w:r>
            <w:r w:rsidRPr="006D0809">
              <w:rPr>
                <w:sz w:val="24"/>
                <w:szCs w:val="24"/>
              </w:rPr>
              <w:t>l</w:t>
            </w:r>
            <w:r w:rsidRPr="006D0809">
              <w:rPr>
                <w:spacing w:val="1"/>
                <w:sz w:val="24"/>
                <w:szCs w:val="24"/>
              </w:rPr>
              <w:t>i</w:t>
            </w:r>
            <w:r w:rsidRPr="006D0809">
              <w:rPr>
                <w:sz w:val="24"/>
                <w:szCs w:val="24"/>
              </w:rPr>
              <w:t>di</w:t>
            </w:r>
            <w:r w:rsidRPr="006D0809">
              <w:rPr>
                <w:spacing w:val="3"/>
                <w:sz w:val="24"/>
                <w:szCs w:val="24"/>
              </w:rPr>
              <w:t>t</w:t>
            </w:r>
            <w:r w:rsidRPr="006D0809">
              <w:rPr>
                <w:sz w:val="24"/>
                <w:szCs w:val="24"/>
              </w:rPr>
              <w:t>y</w:t>
            </w:r>
            <w:r w:rsidRPr="006D0809">
              <w:rPr>
                <w:spacing w:val="44"/>
                <w:sz w:val="24"/>
                <w:szCs w:val="24"/>
              </w:rPr>
              <w:t xml:space="preserve"> </w:t>
            </w:r>
            <w:r w:rsidRPr="006D0809">
              <w:rPr>
                <w:sz w:val="24"/>
                <w:szCs w:val="24"/>
              </w:rPr>
              <w:t>that</w:t>
            </w:r>
            <w:r w:rsidRPr="006D0809">
              <w:rPr>
                <w:spacing w:val="50"/>
                <w:sz w:val="24"/>
                <w:szCs w:val="24"/>
              </w:rPr>
              <w:t xml:space="preserve"> </w:t>
            </w:r>
            <w:r w:rsidRPr="006D0809">
              <w:rPr>
                <w:sz w:val="24"/>
                <w:szCs w:val="24"/>
              </w:rPr>
              <w:t>shall</w:t>
            </w:r>
            <w:r w:rsidRPr="006D0809">
              <w:rPr>
                <w:spacing w:val="48"/>
                <w:sz w:val="24"/>
                <w:szCs w:val="24"/>
              </w:rPr>
              <w:t xml:space="preserve"> </w:t>
            </w:r>
            <w:r w:rsidRPr="006D0809">
              <w:rPr>
                <w:sz w:val="24"/>
                <w:szCs w:val="24"/>
              </w:rPr>
              <w:t>not</w:t>
            </w:r>
            <w:r w:rsidRPr="006D0809">
              <w:rPr>
                <w:spacing w:val="48"/>
                <w:sz w:val="24"/>
                <w:szCs w:val="24"/>
              </w:rPr>
              <w:t xml:space="preserve"> </w:t>
            </w:r>
            <w:r w:rsidRPr="006D0809">
              <w:rPr>
                <w:sz w:val="24"/>
                <w:szCs w:val="24"/>
              </w:rPr>
              <w:t>be more than</w:t>
            </w:r>
            <w:r w:rsidRPr="006D0809">
              <w:rPr>
                <w:spacing w:val="1"/>
                <w:sz w:val="24"/>
                <w:szCs w:val="24"/>
              </w:rPr>
              <w:t xml:space="preserve"> </w:t>
            </w:r>
            <w:r w:rsidRPr="006D0809">
              <w:rPr>
                <w:sz w:val="24"/>
                <w:szCs w:val="24"/>
              </w:rPr>
              <w:t>90</w:t>
            </w:r>
            <w:r w:rsidRPr="006D0809">
              <w:rPr>
                <w:spacing w:val="2"/>
                <w:sz w:val="24"/>
                <w:szCs w:val="24"/>
              </w:rPr>
              <w:t xml:space="preserve"> d</w:t>
            </w:r>
            <w:r w:rsidRPr="006D0809">
              <w:rPr>
                <w:spacing w:val="4"/>
                <w:sz w:val="24"/>
                <w:szCs w:val="24"/>
              </w:rPr>
              <w:t>a</w:t>
            </w:r>
            <w:r w:rsidRPr="006D0809">
              <w:rPr>
                <w:spacing w:val="-5"/>
                <w:sz w:val="24"/>
                <w:szCs w:val="24"/>
              </w:rPr>
              <w:t>y</w:t>
            </w:r>
            <w:r w:rsidRPr="006D0809">
              <w:rPr>
                <w:sz w:val="24"/>
                <w:szCs w:val="24"/>
              </w:rPr>
              <w:t>s</w:t>
            </w:r>
            <w:r w:rsidRPr="006D0809">
              <w:rPr>
                <w:spacing w:val="2"/>
                <w:sz w:val="24"/>
                <w:szCs w:val="24"/>
              </w:rPr>
              <w:t xml:space="preserve"> </w:t>
            </w:r>
            <w:r w:rsidRPr="006D0809">
              <w:rPr>
                <w:sz w:val="24"/>
                <w:szCs w:val="24"/>
              </w:rPr>
              <w:t>in</w:t>
            </w:r>
            <w:r w:rsidRPr="006D0809">
              <w:rPr>
                <w:spacing w:val="2"/>
                <w:sz w:val="24"/>
                <w:szCs w:val="24"/>
              </w:rPr>
              <w:t xml:space="preserve"> </w:t>
            </w:r>
            <w:r w:rsidRPr="006D0809">
              <w:rPr>
                <w:spacing w:val="1"/>
                <w:sz w:val="24"/>
                <w:szCs w:val="24"/>
              </w:rPr>
              <w:t>c</w:t>
            </w:r>
            <w:r w:rsidRPr="006D0809">
              <w:rPr>
                <w:spacing w:val="-1"/>
                <w:sz w:val="24"/>
                <w:szCs w:val="24"/>
              </w:rPr>
              <w:t>a</w:t>
            </w:r>
            <w:r w:rsidRPr="006D0809">
              <w:rPr>
                <w:spacing w:val="3"/>
                <w:sz w:val="24"/>
                <w:szCs w:val="24"/>
              </w:rPr>
              <w:t>s</w:t>
            </w:r>
            <w:r w:rsidRPr="006D0809">
              <w:rPr>
                <w:sz w:val="24"/>
                <w:szCs w:val="24"/>
              </w:rPr>
              <w:t>e</w:t>
            </w:r>
            <w:r w:rsidRPr="006D0809">
              <w:rPr>
                <w:spacing w:val="1"/>
                <w:sz w:val="24"/>
                <w:szCs w:val="24"/>
              </w:rPr>
              <w:t xml:space="preserve"> </w:t>
            </w:r>
            <w:r w:rsidRPr="006D0809">
              <w:rPr>
                <w:sz w:val="24"/>
                <w:szCs w:val="24"/>
              </w:rPr>
              <w:t>of</w:t>
            </w:r>
            <w:r w:rsidRPr="006D0809">
              <w:rPr>
                <w:spacing w:val="3"/>
                <w:sz w:val="24"/>
                <w:szCs w:val="24"/>
              </w:rPr>
              <w:t xml:space="preserve"> </w:t>
            </w:r>
            <w:r w:rsidRPr="006D0809">
              <w:rPr>
                <w:sz w:val="24"/>
                <w:szCs w:val="24"/>
              </w:rPr>
              <w:t>N</w:t>
            </w:r>
            <w:r w:rsidRPr="006D0809">
              <w:rPr>
                <w:spacing w:val="-1"/>
                <w:sz w:val="24"/>
                <w:szCs w:val="24"/>
              </w:rPr>
              <w:t>a</w:t>
            </w:r>
            <w:r w:rsidRPr="006D0809">
              <w:rPr>
                <w:sz w:val="24"/>
                <w:szCs w:val="24"/>
              </w:rPr>
              <w:t>t</w:t>
            </w:r>
            <w:r w:rsidRPr="006D0809">
              <w:rPr>
                <w:spacing w:val="1"/>
                <w:sz w:val="24"/>
                <w:szCs w:val="24"/>
              </w:rPr>
              <w:t>i</w:t>
            </w:r>
            <w:r w:rsidRPr="006D0809">
              <w:rPr>
                <w:sz w:val="24"/>
                <w:szCs w:val="24"/>
              </w:rPr>
              <w:t>on</w:t>
            </w:r>
            <w:r w:rsidRPr="006D0809">
              <w:rPr>
                <w:spacing w:val="-1"/>
                <w:sz w:val="24"/>
                <w:szCs w:val="24"/>
              </w:rPr>
              <w:t>a</w:t>
            </w:r>
            <w:r w:rsidRPr="006D0809">
              <w:rPr>
                <w:sz w:val="24"/>
                <w:szCs w:val="24"/>
              </w:rPr>
              <w:t>l</w:t>
            </w:r>
            <w:r w:rsidRPr="006D0809">
              <w:rPr>
                <w:spacing w:val="2"/>
                <w:sz w:val="24"/>
                <w:szCs w:val="24"/>
              </w:rPr>
              <w:t xml:space="preserve"> </w:t>
            </w:r>
            <w:r w:rsidRPr="006D0809">
              <w:rPr>
                <w:sz w:val="24"/>
                <w:szCs w:val="24"/>
              </w:rPr>
              <w:t>Compe</w:t>
            </w:r>
            <w:r w:rsidRPr="006D0809">
              <w:rPr>
                <w:spacing w:val="2"/>
                <w:sz w:val="24"/>
                <w:szCs w:val="24"/>
              </w:rPr>
              <w:t>t</w:t>
            </w:r>
            <w:r w:rsidRPr="006D0809">
              <w:rPr>
                <w:sz w:val="24"/>
                <w:szCs w:val="24"/>
              </w:rPr>
              <w:t>i</w:t>
            </w:r>
            <w:r w:rsidRPr="006D0809">
              <w:rPr>
                <w:spacing w:val="1"/>
                <w:sz w:val="24"/>
                <w:szCs w:val="24"/>
              </w:rPr>
              <w:t>t</w:t>
            </w:r>
            <w:r w:rsidRPr="006D0809">
              <w:rPr>
                <w:sz w:val="24"/>
                <w:szCs w:val="24"/>
              </w:rPr>
              <w:t>ive</w:t>
            </w:r>
            <w:r w:rsidRPr="006D0809">
              <w:rPr>
                <w:spacing w:val="1"/>
                <w:sz w:val="24"/>
                <w:szCs w:val="24"/>
              </w:rPr>
              <w:t xml:space="preserve"> </w:t>
            </w:r>
            <w:r w:rsidRPr="006D0809">
              <w:rPr>
                <w:spacing w:val="-2"/>
                <w:sz w:val="24"/>
                <w:szCs w:val="24"/>
              </w:rPr>
              <w:t>B</w:t>
            </w:r>
            <w:r w:rsidRPr="006D0809">
              <w:rPr>
                <w:sz w:val="24"/>
                <w:szCs w:val="24"/>
              </w:rPr>
              <w:t>idd</w:t>
            </w:r>
            <w:r w:rsidRPr="006D0809">
              <w:rPr>
                <w:spacing w:val="1"/>
                <w:sz w:val="24"/>
                <w:szCs w:val="24"/>
              </w:rPr>
              <w:t>i</w:t>
            </w:r>
            <w:r w:rsidRPr="006D0809">
              <w:rPr>
                <w:spacing w:val="2"/>
                <w:sz w:val="24"/>
                <w:szCs w:val="24"/>
              </w:rPr>
              <w:t>n</w:t>
            </w:r>
            <w:r w:rsidRPr="006D0809">
              <w:rPr>
                <w:sz w:val="24"/>
                <w:szCs w:val="24"/>
              </w:rPr>
              <w:t>g (</w:t>
            </w:r>
            <w:r w:rsidRPr="006D0809">
              <w:rPr>
                <w:spacing w:val="-1"/>
                <w:sz w:val="24"/>
                <w:szCs w:val="24"/>
              </w:rPr>
              <w:t>N</w:t>
            </w:r>
            <w:r w:rsidRPr="006D0809">
              <w:rPr>
                <w:sz w:val="24"/>
                <w:szCs w:val="24"/>
              </w:rPr>
              <w:t>C</w:t>
            </w:r>
            <w:r w:rsidRPr="006D0809">
              <w:rPr>
                <w:spacing w:val="-2"/>
                <w:sz w:val="24"/>
                <w:szCs w:val="24"/>
              </w:rPr>
              <w:t>B</w:t>
            </w:r>
            <w:r w:rsidRPr="006D0809">
              <w:rPr>
                <w:sz w:val="24"/>
                <w:szCs w:val="24"/>
              </w:rPr>
              <w:t xml:space="preserve">) </w:t>
            </w:r>
            <w:r w:rsidRPr="006D0809">
              <w:rPr>
                <w:spacing w:val="-1"/>
                <w:sz w:val="24"/>
                <w:szCs w:val="24"/>
              </w:rPr>
              <w:t>a</w:t>
            </w:r>
            <w:r w:rsidRPr="006D0809">
              <w:rPr>
                <w:sz w:val="24"/>
                <w:szCs w:val="24"/>
              </w:rPr>
              <w:t xml:space="preserve">nd 120 </w:t>
            </w:r>
            <w:r w:rsidRPr="006D0809">
              <w:rPr>
                <w:spacing w:val="2"/>
                <w:sz w:val="24"/>
                <w:szCs w:val="24"/>
              </w:rPr>
              <w:t>d</w:t>
            </w:r>
            <w:r w:rsidRPr="006D0809">
              <w:rPr>
                <w:spacing w:val="4"/>
                <w:sz w:val="24"/>
                <w:szCs w:val="24"/>
              </w:rPr>
              <w:t>a</w:t>
            </w:r>
            <w:r w:rsidRPr="006D0809">
              <w:rPr>
                <w:spacing w:val="-5"/>
                <w:sz w:val="24"/>
                <w:szCs w:val="24"/>
              </w:rPr>
              <w:t>y</w:t>
            </w:r>
            <w:r w:rsidRPr="006D0809">
              <w:rPr>
                <w:sz w:val="24"/>
                <w:szCs w:val="24"/>
              </w:rPr>
              <w:t xml:space="preserve">s in </w:t>
            </w:r>
            <w:r w:rsidRPr="006D0809">
              <w:rPr>
                <w:spacing w:val="-1"/>
                <w:sz w:val="24"/>
                <w:szCs w:val="24"/>
              </w:rPr>
              <w:t>ca</w:t>
            </w:r>
            <w:r w:rsidRPr="006D0809">
              <w:rPr>
                <w:sz w:val="24"/>
                <w:szCs w:val="24"/>
              </w:rPr>
              <w:t xml:space="preserve">se </w:t>
            </w:r>
            <w:r w:rsidRPr="006D0809">
              <w:rPr>
                <w:spacing w:val="2"/>
                <w:sz w:val="24"/>
                <w:szCs w:val="24"/>
              </w:rPr>
              <w:t>o</w:t>
            </w:r>
            <w:r w:rsidRPr="006D0809">
              <w:rPr>
                <w:sz w:val="24"/>
                <w:szCs w:val="24"/>
              </w:rPr>
              <w:t xml:space="preserve">f </w:t>
            </w:r>
            <w:r w:rsidRPr="006D0809">
              <w:rPr>
                <w:spacing w:val="-3"/>
                <w:sz w:val="24"/>
                <w:szCs w:val="24"/>
              </w:rPr>
              <w:t>I</w:t>
            </w:r>
            <w:r w:rsidRPr="006D0809">
              <w:rPr>
                <w:sz w:val="24"/>
                <w:szCs w:val="24"/>
              </w:rPr>
              <w:t>nt</w:t>
            </w:r>
            <w:r w:rsidRPr="006D0809">
              <w:rPr>
                <w:spacing w:val="2"/>
                <w:sz w:val="24"/>
                <w:szCs w:val="24"/>
              </w:rPr>
              <w:t>e</w:t>
            </w:r>
            <w:r w:rsidRPr="006D0809">
              <w:rPr>
                <w:sz w:val="24"/>
                <w:szCs w:val="24"/>
              </w:rPr>
              <w:t>rn</w:t>
            </w:r>
            <w:r w:rsidRPr="006D0809">
              <w:rPr>
                <w:spacing w:val="-2"/>
                <w:sz w:val="24"/>
                <w:szCs w:val="24"/>
              </w:rPr>
              <w:t>a</w:t>
            </w:r>
            <w:r w:rsidRPr="006D0809">
              <w:rPr>
                <w:sz w:val="24"/>
                <w:szCs w:val="24"/>
              </w:rPr>
              <w:t>t</w:t>
            </w:r>
            <w:r w:rsidRPr="006D0809">
              <w:rPr>
                <w:spacing w:val="1"/>
                <w:sz w:val="24"/>
                <w:szCs w:val="24"/>
              </w:rPr>
              <w:t>i</w:t>
            </w:r>
            <w:r w:rsidRPr="006D0809">
              <w:rPr>
                <w:sz w:val="24"/>
                <w:szCs w:val="24"/>
              </w:rPr>
              <w:t>on</w:t>
            </w:r>
            <w:r w:rsidRPr="006D0809">
              <w:rPr>
                <w:spacing w:val="1"/>
                <w:sz w:val="24"/>
                <w:szCs w:val="24"/>
              </w:rPr>
              <w:t>a</w:t>
            </w:r>
            <w:r w:rsidRPr="006D0809">
              <w:rPr>
                <w:sz w:val="24"/>
                <w:szCs w:val="24"/>
              </w:rPr>
              <w:t xml:space="preserve">l </w:t>
            </w:r>
            <w:r w:rsidRPr="006D0809">
              <w:rPr>
                <w:spacing w:val="-1"/>
                <w:sz w:val="24"/>
                <w:szCs w:val="24"/>
              </w:rPr>
              <w:t>c</w:t>
            </w:r>
            <w:r w:rsidRPr="006D0809">
              <w:rPr>
                <w:sz w:val="24"/>
                <w:szCs w:val="24"/>
              </w:rPr>
              <w:t>ompeti</w:t>
            </w:r>
            <w:r w:rsidRPr="006D0809">
              <w:rPr>
                <w:spacing w:val="6"/>
                <w:sz w:val="24"/>
                <w:szCs w:val="24"/>
              </w:rPr>
              <w:t>t</w:t>
            </w:r>
            <w:r w:rsidRPr="006D0809">
              <w:rPr>
                <w:sz w:val="24"/>
                <w:szCs w:val="24"/>
              </w:rPr>
              <w:t xml:space="preserve">ive </w:t>
            </w:r>
            <w:r w:rsidRPr="006D0809">
              <w:rPr>
                <w:spacing w:val="-2"/>
                <w:sz w:val="24"/>
                <w:szCs w:val="24"/>
              </w:rPr>
              <w:t>B</w:t>
            </w:r>
            <w:r w:rsidRPr="006D0809">
              <w:rPr>
                <w:sz w:val="24"/>
                <w:szCs w:val="24"/>
              </w:rPr>
              <w:t>idd</w:t>
            </w:r>
            <w:r w:rsidRPr="006D0809">
              <w:rPr>
                <w:spacing w:val="1"/>
                <w:sz w:val="24"/>
                <w:szCs w:val="24"/>
              </w:rPr>
              <w:t>i</w:t>
            </w:r>
            <w:r w:rsidRPr="006D0809">
              <w:rPr>
                <w:sz w:val="24"/>
                <w:szCs w:val="24"/>
              </w:rPr>
              <w:t>ng</w:t>
            </w:r>
            <w:r w:rsidRPr="006D0809">
              <w:rPr>
                <w:spacing w:val="36"/>
                <w:sz w:val="24"/>
                <w:szCs w:val="24"/>
              </w:rPr>
              <w:t xml:space="preserve"> </w:t>
            </w:r>
            <w:r w:rsidRPr="006D0809">
              <w:rPr>
                <w:spacing w:val="1"/>
                <w:sz w:val="24"/>
                <w:szCs w:val="24"/>
              </w:rPr>
              <w:t>(</w:t>
            </w:r>
            <w:r w:rsidRPr="006D0809">
              <w:rPr>
                <w:spacing w:val="-3"/>
                <w:sz w:val="24"/>
                <w:szCs w:val="24"/>
              </w:rPr>
              <w:t>I</w:t>
            </w:r>
            <w:r w:rsidRPr="006D0809">
              <w:rPr>
                <w:sz w:val="24"/>
                <w:szCs w:val="24"/>
              </w:rPr>
              <w:t>CB).</w:t>
            </w:r>
            <w:r w:rsidRPr="006D0809">
              <w:rPr>
                <w:spacing w:val="36"/>
                <w:sz w:val="24"/>
                <w:szCs w:val="24"/>
              </w:rPr>
              <w:t xml:space="preserve"> </w:t>
            </w:r>
            <w:r w:rsidRPr="006D0809">
              <w:rPr>
                <w:sz w:val="24"/>
                <w:szCs w:val="24"/>
              </w:rPr>
              <w:t>Du</w:t>
            </w:r>
            <w:r w:rsidRPr="006D0809">
              <w:rPr>
                <w:spacing w:val="-1"/>
                <w:sz w:val="24"/>
                <w:szCs w:val="24"/>
              </w:rPr>
              <w:t>r</w:t>
            </w:r>
            <w:r w:rsidRPr="006D0809">
              <w:rPr>
                <w:sz w:val="24"/>
                <w:szCs w:val="24"/>
              </w:rPr>
              <w:t>i</w:t>
            </w:r>
            <w:r w:rsidRPr="006D0809">
              <w:rPr>
                <w:spacing w:val="3"/>
                <w:sz w:val="24"/>
                <w:szCs w:val="24"/>
              </w:rPr>
              <w:t>n</w:t>
            </w:r>
            <w:r w:rsidRPr="006D0809">
              <w:rPr>
                <w:sz w:val="24"/>
                <w:szCs w:val="24"/>
              </w:rPr>
              <w:t>g</w:t>
            </w:r>
            <w:r w:rsidRPr="006D0809">
              <w:rPr>
                <w:spacing w:val="33"/>
                <w:sz w:val="24"/>
                <w:szCs w:val="24"/>
              </w:rPr>
              <w:t xml:space="preserve"> </w:t>
            </w:r>
            <w:r w:rsidRPr="006D0809">
              <w:rPr>
                <w:spacing w:val="3"/>
                <w:sz w:val="24"/>
                <w:szCs w:val="24"/>
              </w:rPr>
              <w:t>t</w:t>
            </w:r>
            <w:r w:rsidRPr="006D0809">
              <w:rPr>
                <w:sz w:val="24"/>
                <w:szCs w:val="24"/>
              </w:rPr>
              <w:t>his</w:t>
            </w:r>
            <w:r w:rsidRPr="006D0809">
              <w:rPr>
                <w:spacing w:val="36"/>
                <w:sz w:val="24"/>
                <w:szCs w:val="24"/>
              </w:rPr>
              <w:t xml:space="preserve"> </w:t>
            </w:r>
            <w:r w:rsidRPr="006D0809">
              <w:rPr>
                <w:sz w:val="24"/>
                <w:szCs w:val="24"/>
              </w:rPr>
              <w:t>p</w:t>
            </w:r>
            <w:r w:rsidRPr="006D0809">
              <w:rPr>
                <w:spacing w:val="-1"/>
                <w:sz w:val="24"/>
                <w:szCs w:val="24"/>
              </w:rPr>
              <w:t>e</w:t>
            </w:r>
            <w:r w:rsidRPr="006D0809">
              <w:rPr>
                <w:sz w:val="24"/>
                <w:szCs w:val="24"/>
              </w:rPr>
              <w:t>riod,</w:t>
            </w:r>
            <w:r w:rsidRPr="006D0809">
              <w:rPr>
                <w:spacing w:val="36"/>
                <w:sz w:val="24"/>
                <w:szCs w:val="24"/>
              </w:rPr>
              <w:t xml:space="preserve"> </w:t>
            </w:r>
            <w:r w:rsidRPr="006D0809">
              <w:rPr>
                <w:sz w:val="24"/>
                <w:szCs w:val="24"/>
              </w:rPr>
              <w:t>Consultants</w:t>
            </w:r>
            <w:r w:rsidRPr="006D0809">
              <w:rPr>
                <w:spacing w:val="36"/>
                <w:sz w:val="24"/>
                <w:szCs w:val="24"/>
              </w:rPr>
              <w:t xml:space="preserve"> </w:t>
            </w:r>
            <w:r w:rsidRPr="006D0809">
              <w:rPr>
                <w:sz w:val="24"/>
                <w:szCs w:val="24"/>
              </w:rPr>
              <w:t>shall</w:t>
            </w:r>
            <w:r w:rsidRPr="006D0809">
              <w:rPr>
                <w:spacing w:val="36"/>
                <w:sz w:val="24"/>
                <w:szCs w:val="24"/>
              </w:rPr>
              <w:t xml:space="preserve"> </w:t>
            </w:r>
            <w:r w:rsidRPr="006D0809">
              <w:rPr>
                <w:sz w:val="24"/>
                <w:szCs w:val="24"/>
              </w:rPr>
              <w:t>maintain the</w:t>
            </w:r>
            <w:r w:rsidRPr="006D0809">
              <w:rPr>
                <w:spacing w:val="4"/>
                <w:sz w:val="24"/>
                <w:szCs w:val="24"/>
              </w:rPr>
              <w:t xml:space="preserve"> </w:t>
            </w:r>
            <w:r w:rsidRPr="006D0809">
              <w:rPr>
                <w:spacing w:val="-1"/>
                <w:sz w:val="24"/>
                <w:szCs w:val="24"/>
              </w:rPr>
              <w:t>a</w:t>
            </w:r>
            <w:r w:rsidRPr="006D0809">
              <w:rPr>
                <w:sz w:val="24"/>
                <w:szCs w:val="24"/>
              </w:rPr>
              <w:t>v</w:t>
            </w:r>
            <w:r w:rsidRPr="006D0809">
              <w:rPr>
                <w:spacing w:val="-1"/>
                <w:sz w:val="24"/>
                <w:szCs w:val="24"/>
              </w:rPr>
              <w:t>a</w:t>
            </w:r>
            <w:r w:rsidRPr="006D0809">
              <w:rPr>
                <w:sz w:val="24"/>
                <w:szCs w:val="24"/>
              </w:rPr>
              <w:t>i</w:t>
            </w:r>
            <w:r w:rsidRPr="006D0809">
              <w:rPr>
                <w:spacing w:val="1"/>
                <w:sz w:val="24"/>
                <w:szCs w:val="24"/>
              </w:rPr>
              <w:t>l</w:t>
            </w:r>
            <w:r w:rsidRPr="006D0809">
              <w:rPr>
                <w:spacing w:val="-1"/>
                <w:sz w:val="24"/>
                <w:szCs w:val="24"/>
              </w:rPr>
              <w:t>a</w:t>
            </w:r>
            <w:r w:rsidRPr="006D0809">
              <w:rPr>
                <w:sz w:val="24"/>
                <w:szCs w:val="24"/>
              </w:rPr>
              <w:t>bi</w:t>
            </w:r>
            <w:r w:rsidRPr="006D0809">
              <w:rPr>
                <w:spacing w:val="1"/>
                <w:sz w:val="24"/>
                <w:szCs w:val="24"/>
              </w:rPr>
              <w:t>l</w:t>
            </w:r>
            <w:r w:rsidRPr="006D0809">
              <w:rPr>
                <w:sz w:val="24"/>
                <w:szCs w:val="24"/>
              </w:rPr>
              <w:t>i</w:t>
            </w:r>
            <w:r w:rsidRPr="006D0809">
              <w:rPr>
                <w:spacing w:val="3"/>
                <w:sz w:val="24"/>
                <w:szCs w:val="24"/>
              </w:rPr>
              <w:t>t</w:t>
            </w:r>
            <w:r w:rsidRPr="006D0809">
              <w:rPr>
                <w:sz w:val="24"/>
                <w:szCs w:val="24"/>
              </w:rPr>
              <w:t>y of</w:t>
            </w:r>
            <w:r w:rsidRPr="006D0809">
              <w:rPr>
                <w:spacing w:val="4"/>
                <w:sz w:val="24"/>
                <w:szCs w:val="24"/>
              </w:rPr>
              <w:t xml:space="preserve"> </w:t>
            </w:r>
            <w:r w:rsidRPr="006D0809">
              <w:rPr>
                <w:spacing w:val="1"/>
                <w:sz w:val="24"/>
                <w:szCs w:val="24"/>
              </w:rPr>
              <w:t>P</w:t>
            </w:r>
            <w:r w:rsidRPr="006D0809">
              <w:rPr>
                <w:sz w:val="24"/>
                <w:szCs w:val="24"/>
              </w:rPr>
              <w:t>ro</w:t>
            </w:r>
            <w:r w:rsidRPr="006D0809">
              <w:rPr>
                <w:spacing w:val="1"/>
                <w:sz w:val="24"/>
                <w:szCs w:val="24"/>
              </w:rPr>
              <w:t>f</w:t>
            </w:r>
            <w:r w:rsidRPr="006D0809">
              <w:rPr>
                <w:spacing w:val="-1"/>
                <w:sz w:val="24"/>
                <w:szCs w:val="24"/>
              </w:rPr>
              <w:t>e</w:t>
            </w:r>
            <w:r w:rsidRPr="006D0809">
              <w:rPr>
                <w:spacing w:val="2"/>
                <w:sz w:val="24"/>
                <w:szCs w:val="24"/>
              </w:rPr>
              <w:t>s</w:t>
            </w:r>
            <w:r w:rsidRPr="006D0809">
              <w:rPr>
                <w:sz w:val="24"/>
                <w:szCs w:val="24"/>
              </w:rPr>
              <w:t>sional</w:t>
            </w:r>
            <w:r w:rsidRPr="006D0809">
              <w:rPr>
                <w:spacing w:val="5"/>
                <w:sz w:val="24"/>
                <w:szCs w:val="24"/>
              </w:rPr>
              <w:t xml:space="preserve"> </w:t>
            </w:r>
            <w:r w:rsidRPr="006D0809">
              <w:rPr>
                <w:sz w:val="24"/>
                <w:szCs w:val="24"/>
              </w:rPr>
              <w:t>sta</w:t>
            </w:r>
            <w:r w:rsidRPr="006D0809">
              <w:rPr>
                <w:spacing w:val="-1"/>
                <w:sz w:val="24"/>
                <w:szCs w:val="24"/>
              </w:rPr>
              <w:t>f</w:t>
            </w:r>
            <w:r w:rsidRPr="006D0809">
              <w:rPr>
                <w:sz w:val="24"/>
                <w:szCs w:val="24"/>
              </w:rPr>
              <w:t>f</w:t>
            </w:r>
            <w:r w:rsidRPr="006D0809">
              <w:rPr>
                <w:spacing w:val="4"/>
                <w:sz w:val="24"/>
                <w:szCs w:val="24"/>
              </w:rPr>
              <w:t xml:space="preserve"> </w:t>
            </w:r>
            <w:r w:rsidRPr="006D0809">
              <w:rPr>
                <w:sz w:val="24"/>
                <w:szCs w:val="24"/>
              </w:rPr>
              <w:t>nom</w:t>
            </w:r>
            <w:r w:rsidRPr="006D0809">
              <w:rPr>
                <w:spacing w:val="1"/>
                <w:sz w:val="24"/>
                <w:szCs w:val="24"/>
              </w:rPr>
              <w:t>i</w:t>
            </w:r>
            <w:r w:rsidRPr="006D0809">
              <w:rPr>
                <w:sz w:val="24"/>
                <w:szCs w:val="24"/>
              </w:rPr>
              <w:t>n</w:t>
            </w:r>
            <w:r w:rsidRPr="006D0809">
              <w:rPr>
                <w:spacing w:val="-1"/>
                <w:sz w:val="24"/>
                <w:szCs w:val="24"/>
              </w:rPr>
              <w:t>a</w:t>
            </w:r>
            <w:r w:rsidRPr="006D0809">
              <w:rPr>
                <w:sz w:val="24"/>
                <w:szCs w:val="24"/>
              </w:rPr>
              <w:t>ted</w:t>
            </w:r>
            <w:r w:rsidRPr="006D0809">
              <w:rPr>
                <w:spacing w:val="4"/>
                <w:sz w:val="24"/>
                <w:szCs w:val="24"/>
              </w:rPr>
              <w:t xml:space="preserve"> </w:t>
            </w:r>
            <w:r w:rsidRPr="006D0809">
              <w:rPr>
                <w:sz w:val="24"/>
                <w:szCs w:val="24"/>
              </w:rPr>
              <w:t>in</w:t>
            </w:r>
            <w:r w:rsidRPr="006D0809">
              <w:rPr>
                <w:spacing w:val="5"/>
                <w:sz w:val="24"/>
                <w:szCs w:val="24"/>
              </w:rPr>
              <w:t xml:space="preserve"> </w:t>
            </w:r>
            <w:r w:rsidRPr="006D0809">
              <w:rPr>
                <w:sz w:val="24"/>
                <w:szCs w:val="24"/>
              </w:rPr>
              <w:t>the</w:t>
            </w:r>
            <w:r w:rsidRPr="006D0809">
              <w:rPr>
                <w:spacing w:val="4"/>
                <w:sz w:val="24"/>
                <w:szCs w:val="24"/>
              </w:rPr>
              <w:t xml:space="preserve"> </w:t>
            </w:r>
            <w:r w:rsidRPr="006D0809">
              <w:rPr>
                <w:spacing w:val="1"/>
                <w:sz w:val="24"/>
                <w:szCs w:val="24"/>
              </w:rPr>
              <w:t>P</w:t>
            </w:r>
            <w:r w:rsidRPr="006D0809">
              <w:rPr>
                <w:sz w:val="24"/>
                <w:szCs w:val="24"/>
              </w:rPr>
              <w:t>ropos</w:t>
            </w:r>
            <w:r w:rsidRPr="006D0809">
              <w:rPr>
                <w:spacing w:val="-1"/>
                <w:sz w:val="24"/>
                <w:szCs w:val="24"/>
              </w:rPr>
              <w:t>a</w:t>
            </w:r>
            <w:r w:rsidRPr="006D0809">
              <w:rPr>
                <w:sz w:val="24"/>
                <w:szCs w:val="24"/>
              </w:rPr>
              <w:t xml:space="preserve">l. The </w:t>
            </w:r>
            <w:r w:rsidRPr="006D0809">
              <w:rPr>
                <w:spacing w:val="1"/>
                <w:sz w:val="24"/>
                <w:szCs w:val="24"/>
              </w:rPr>
              <w:t>P</w:t>
            </w:r>
            <w:r w:rsidRPr="006D0809">
              <w:rPr>
                <w:sz w:val="24"/>
                <w:szCs w:val="24"/>
              </w:rPr>
              <w:t>ro</w:t>
            </w:r>
            <w:r w:rsidRPr="006D0809">
              <w:rPr>
                <w:spacing w:val="-2"/>
                <w:sz w:val="24"/>
                <w:szCs w:val="24"/>
              </w:rPr>
              <w:t>c</w:t>
            </w:r>
            <w:r w:rsidRPr="006D0809">
              <w:rPr>
                <w:sz w:val="24"/>
                <w:szCs w:val="24"/>
              </w:rPr>
              <w:t>u</w:t>
            </w:r>
            <w:r w:rsidRPr="006D0809">
              <w:rPr>
                <w:spacing w:val="-1"/>
                <w:sz w:val="24"/>
                <w:szCs w:val="24"/>
              </w:rPr>
              <w:t>r</w:t>
            </w:r>
            <w:r w:rsidRPr="006D0809">
              <w:rPr>
                <w:sz w:val="24"/>
                <w:szCs w:val="24"/>
              </w:rPr>
              <w:t>i</w:t>
            </w:r>
            <w:r w:rsidRPr="006D0809">
              <w:rPr>
                <w:spacing w:val="3"/>
                <w:sz w:val="24"/>
                <w:szCs w:val="24"/>
              </w:rPr>
              <w:t>n</w:t>
            </w:r>
            <w:r w:rsidRPr="006D0809">
              <w:rPr>
                <w:sz w:val="24"/>
                <w:szCs w:val="24"/>
              </w:rPr>
              <w:t>g</w:t>
            </w:r>
            <w:r w:rsidRPr="006D0809">
              <w:rPr>
                <w:spacing w:val="2"/>
                <w:sz w:val="24"/>
                <w:szCs w:val="24"/>
              </w:rPr>
              <w:t xml:space="preserve"> A</w:t>
            </w:r>
            <w:r w:rsidRPr="006D0809">
              <w:rPr>
                <w:spacing w:val="-2"/>
                <w:sz w:val="24"/>
                <w:szCs w:val="24"/>
              </w:rPr>
              <w:t>g</w:t>
            </w:r>
            <w:r w:rsidRPr="006D0809">
              <w:rPr>
                <w:spacing w:val="-1"/>
                <w:sz w:val="24"/>
                <w:szCs w:val="24"/>
              </w:rPr>
              <w:t>e</w:t>
            </w:r>
            <w:r w:rsidRPr="006D0809">
              <w:rPr>
                <w:sz w:val="24"/>
                <w:szCs w:val="24"/>
              </w:rPr>
              <w:t>n</w:t>
            </w:r>
            <w:r w:rsidRPr="006D0809">
              <w:rPr>
                <w:spacing w:val="4"/>
                <w:sz w:val="24"/>
                <w:szCs w:val="24"/>
              </w:rPr>
              <w:t>c</w:t>
            </w:r>
            <w:r w:rsidRPr="006D0809">
              <w:rPr>
                <w:sz w:val="24"/>
                <w:szCs w:val="24"/>
              </w:rPr>
              <w:t>y</w:t>
            </w:r>
            <w:r w:rsidRPr="006D0809">
              <w:rPr>
                <w:spacing w:val="2"/>
                <w:sz w:val="24"/>
                <w:szCs w:val="24"/>
              </w:rPr>
              <w:t xml:space="preserve"> </w:t>
            </w:r>
            <w:r w:rsidRPr="006D0809">
              <w:rPr>
                <w:sz w:val="24"/>
                <w:szCs w:val="24"/>
              </w:rPr>
              <w:t>will</w:t>
            </w:r>
            <w:r w:rsidRPr="006D0809">
              <w:rPr>
                <w:spacing w:val="2"/>
                <w:sz w:val="24"/>
                <w:szCs w:val="24"/>
              </w:rPr>
              <w:t xml:space="preserve"> </w:t>
            </w:r>
            <w:r w:rsidRPr="006D0809">
              <w:rPr>
                <w:sz w:val="24"/>
                <w:szCs w:val="24"/>
              </w:rPr>
              <w:t>make i</w:t>
            </w:r>
            <w:r w:rsidRPr="006D0809">
              <w:rPr>
                <w:spacing w:val="1"/>
                <w:sz w:val="24"/>
                <w:szCs w:val="24"/>
              </w:rPr>
              <w:t>t</w:t>
            </w:r>
            <w:r w:rsidRPr="006D0809">
              <w:rPr>
                <w:sz w:val="24"/>
                <w:szCs w:val="24"/>
              </w:rPr>
              <w:t>s</w:t>
            </w:r>
            <w:r w:rsidRPr="006D0809">
              <w:rPr>
                <w:spacing w:val="2"/>
                <w:sz w:val="24"/>
                <w:szCs w:val="24"/>
              </w:rPr>
              <w:t xml:space="preserve"> </w:t>
            </w:r>
            <w:r w:rsidRPr="006D0809">
              <w:rPr>
                <w:sz w:val="24"/>
                <w:szCs w:val="24"/>
              </w:rPr>
              <w:t>b</w:t>
            </w:r>
            <w:r w:rsidRPr="006D0809">
              <w:rPr>
                <w:spacing w:val="-1"/>
                <w:sz w:val="24"/>
                <w:szCs w:val="24"/>
              </w:rPr>
              <w:t>e</w:t>
            </w:r>
            <w:r w:rsidRPr="006D0809">
              <w:rPr>
                <w:sz w:val="24"/>
                <w:szCs w:val="24"/>
              </w:rPr>
              <w:t>st</w:t>
            </w:r>
            <w:r w:rsidRPr="006D0809">
              <w:rPr>
                <w:spacing w:val="2"/>
                <w:sz w:val="24"/>
                <w:szCs w:val="24"/>
              </w:rPr>
              <w:t xml:space="preserve"> </w:t>
            </w:r>
            <w:r w:rsidRPr="006D0809">
              <w:rPr>
                <w:spacing w:val="-1"/>
                <w:sz w:val="24"/>
                <w:szCs w:val="24"/>
              </w:rPr>
              <w:t>e</w:t>
            </w:r>
            <w:r w:rsidRPr="006D0809">
              <w:rPr>
                <w:spacing w:val="1"/>
                <w:sz w:val="24"/>
                <w:szCs w:val="24"/>
              </w:rPr>
              <w:t>f</w:t>
            </w:r>
            <w:r w:rsidRPr="006D0809">
              <w:rPr>
                <w:sz w:val="24"/>
                <w:szCs w:val="24"/>
              </w:rPr>
              <w:t>fo</w:t>
            </w:r>
            <w:r w:rsidRPr="006D0809">
              <w:rPr>
                <w:spacing w:val="1"/>
                <w:sz w:val="24"/>
                <w:szCs w:val="24"/>
              </w:rPr>
              <w:t>r</w:t>
            </w:r>
            <w:r w:rsidRPr="006D0809">
              <w:rPr>
                <w:sz w:val="24"/>
                <w:szCs w:val="24"/>
              </w:rPr>
              <w:t>t</w:t>
            </w:r>
            <w:r w:rsidRPr="006D0809">
              <w:rPr>
                <w:spacing w:val="2"/>
                <w:sz w:val="24"/>
                <w:szCs w:val="24"/>
              </w:rPr>
              <w:t xml:space="preserve"> </w:t>
            </w:r>
            <w:r w:rsidRPr="006D0809">
              <w:rPr>
                <w:sz w:val="24"/>
                <w:szCs w:val="24"/>
              </w:rPr>
              <w:t>to</w:t>
            </w:r>
            <w:r w:rsidRPr="006D0809">
              <w:rPr>
                <w:spacing w:val="2"/>
                <w:sz w:val="24"/>
                <w:szCs w:val="24"/>
              </w:rPr>
              <w:t xml:space="preserve"> </w:t>
            </w:r>
            <w:r w:rsidRPr="006D0809">
              <w:rPr>
                <w:spacing w:val="-1"/>
                <w:sz w:val="24"/>
                <w:szCs w:val="24"/>
              </w:rPr>
              <w:t>c</w:t>
            </w:r>
            <w:r w:rsidRPr="006D0809">
              <w:rPr>
                <w:sz w:val="24"/>
                <w:szCs w:val="24"/>
              </w:rPr>
              <w:t>omp</w:t>
            </w:r>
            <w:r w:rsidRPr="006D0809">
              <w:rPr>
                <w:spacing w:val="1"/>
                <w:sz w:val="24"/>
                <w:szCs w:val="24"/>
              </w:rPr>
              <w:t>l</w:t>
            </w:r>
            <w:r w:rsidRPr="006D0809">
              <w:rPr>
                <w:spacing w:val="-1"/>
                <w:sz w:val="24"/>
                <w:szCs w:val="24"/>
              </w:rPr>
              <w:t>e</w:t>
            </w:r>
            <w:r w:rsidRPr="006D0809">
              <w:rPr>
                <w:sz w:val="24"/>
                <w:szCs w:val="24"/>
              </w:rPr>
              <w:t>te n</w:t>
            </w:r>
            <w:r w:rsidRPr="006D0809">
              <w:rPr>
                <w:spacing w:val="-1"/>
                <w:sz w:val="24"/>
                <w:szCs w:val="24"/>
              </w:rPr>
              <w:t>e</w:t>
            </w:r>
            <w:r w:rsidRPr="006D0809">
              <w:rPr>
                <w:spacing w:val="-2"/>
                <w:sz w:val="24"/>
                <w:szCs w:val="24"/>
              </w:rPr>
              <w:t>g</w:t>
            </w:r>
            <w:r w:rsidRPr="006D0809">
              <w:rPr>
                <w:sz w:val="24"/>
                <w:szCs w:val="24"/>
              </w:rPr>
              <w:t>ot</w:t>
            </w:r>
            <w:r w:rsidRPr="006D0809">
              <w:rPr>
                <w:spacing w:val="1"/>
                <w:sz w:val="24"/>
                <w:szCs w:val="24"/>
              </w:rPr>
              <w:t>i</w:t>
            </w:r>
            <w:r w:rsidRPr="006D0809">
              <w:rPr>
                <w:spacing w:val="-1"/>
                <w:sz w:val="24"/>
                <w:szCs w:val="24"/>
              </w:rPr>
              <w:t>a</w:t>
            </w:r>
            <w:r w:rsidRPr="006D0809">
              <w:rPr>
                <w:sz w:val="24"/>
                <w:szCs w:val="24"/>
              </w:rPr>
              <w:t>t</w:t>
            </w:r>
            <w:r w:rsidRPr="006D0809">
              <w:rPr>
                <w:spacing w:val="1"/>
                <w:sz w:val="24"/>
                <w:szCs w:val="24"/>
              </w:rPr>
              <w:t>i</w:t>
            </w:r>
            <w:r w:rsidRPr="006D0809">
              <w:rPr>
                <w:sz w:val="24"/>
                <w:szCs w:val="24"/>
              </w:rPr>
              <w:t>ons</w:t>
            </w:r>
            <w:r w:rsidRPr="006D0809">
              <w:rPr>
                <w:spacing w:val="3"/>
                <w:sz w:val="24"/>
                <w:szCs w:val="24"/>
              </w:rPr>
              <w:t xml:space="preserve"> </w:t>
            </w:r>
            <w:r w:rsidRPr="006D0809">
              <w:rPr>
                <w:sz w:val="24"/>
                <w:szCs w:val="24"/>
              </w:rPr>
              <w:t>with</w:t>
            </w:r>
            <w:r w:rsidRPr="006D0809">
              <w:rPr>
                <w:spacing w:val="1"/>
                <w:sz w:val="24"/>
                <w:szCs w:val="24"/>
              </w:rPr>
              <w:t>i</w:t>
            </w:r>
            <w:r w:rsidRPr="006D0809">
              <w:rPr>
                <w:sz w:val="24"/>
                <w:szCs w:val="24"/>
              </w:rPr>
              <w:t>n</w:t>
            </w:r>
            <w:r w:rsidRPr="006D0809">
              <w:rPr>
                <w:spacing w:val="2"/>
                <w:sz w:val="24"/>
                <w:szCs w:val="24"/>
              </w:rPr>
              <w:t xml:space="preserve"> </w:t>
            </w:r>
            <w:r w:rsidRPr="006D0809">
              <w:rPr>
                <w:sz w:val="24"/>
                <w:szCs w:val="24"/>
              </w:rPr>
              <w:t>th</w:t>
            </w:r>
            <w:r w:rsidRPr="006D0809">
              <w:rPr>
                <w:spacing w:val="1"/>
                <w:sz w:val="24"/>
                <w:szCs w:val="24"/>
              </w:rPr>
              <w:t>i</w:t>
            </w:r>
            <w:r w:rsidRPr="006D0809">
              <w:rPr>
                <w:sz w:val="24"/>
                <w:szCs w:val="24"/>
              </w:rPr>
              <w:t>s p</w:t>
            </w:r>
            <w:r w:rsidRPr="006D0809">
              <w:rPr>
                <w:spacing w:val="-1"/>
                <w:sz w:val="24"/>
                <w:szCs w:val="24"/>
              </w:rPr>
              <w:t>e</w:t>
            </w:r>
            <w:r w:rsidRPr="006D0809">
              <w:rPr>
                <w:sz w:val="24"/>
                <w:szCs w:val="24"/>
              </w:rPr>
              <w:t>riod.</w:t>
            </w:r>
            <w:r w:rsidRPr="006D0809">
              <w:rPr>
                <w:spacing w:val="2"/>
                <w:sz w:val="24"/>
                <w:szCs w:val="24"/>
              </w:rPr>
              <w:t xml:space="preserve"> </w:t>
            </w:r>
            <w:r w:rsidRPr="006D0809">
              <w:rPr>
                <w:spacing w:val="1"/>
                <w:sz w:val="24"/>
                <w:szCs w:val="24"/>
              </w:rPr>
              <w:t>S</w:t>
            </w:r>
            <w:r w:rsidRPr="006D0809">
              <w:rPr>
                <w:sz w:val="24"/>
                <w:szCs w:val="24"/>
              </w:rPr>
              <w:t>hould</w:t>
            </w:r>
            <w:r w:rsidRPr="006D0809">
              <w:rPr>
                <w:spacing w:val="3"/>
                <w:sz w:val="24"/>
                <w:szCs w:val="24"/>
              </w:rPr>
              <w:t xml:space="preserve"> </w:t>
            </w:r>
            <w:r w:rsidRPr="006D0809">
              <w:rPr>
                <w:sz w:val="24"/>
                <w:szCs w:val="24"/>
              </w:rPr>
              <w:t>the</w:t>
            </w:r>
            <w:r w:rsidRPr="006D0809">
              <w:rPr>
                <w:spacing w:val="2"/>
                <w:sz w:val="24"/>
                <w:szCs w:val="24"/>
              </w:rPr>
              <w:t xml:space="preserve"> </w:t>
            </w:r>
            <w:r w:rsidRPr="006D0809">
              <w:rPr>
                <w:sz w:val="24"/>
                <w:szCs w:val="24"/>
              </w:rPr>
              <w:t>n</w:t>
            </w:r>
            <w:r w:rsidRPr="006D0809">
              <w:rPr>
                <w:spacing w:val="-1"/>
                <w:sz w:val="24"/>
                <w:szCs w:val="24"/>
              </w:rPr>
              <w:t>ee</w:t>
            </w:r>
            <w:r w:rsidRPr="006D0809">
              <w:rPr>
                <w:sz w:val="24"/>
                <w:szCs w:val="24"/>
              </w:rPr>
              <w:t>d</w:t>
            </w:r>
            <w:r w:rsidRPr="006D0809">
              <w:rPr>
                <w:spacing w:val="2"/>
                <w:sz w:val="24"/>
                <w:szCs w:val="24"/>
              </w:rPr>
              <w:t xml:space="preserve"> </w:t>
            </w:r>
            <w:r w:rsidRPr="006D0809">
              <w:rPr>
                <w:spacing w:val="-1"/>
                <w:sz w:val="24"/>
                <w:szCs w:val="24"/>
              </w:rPr>
              <w:t>a</w:t>
            </w:r>
            <w:r w:rsidRPr="006D0809">
              <w:rPr>
                <w:sz w:val="24"/>
                <w:szCs w:val="24"/>
              </w:rPr>
              <w:t>ris</w:t>
            </w:r>
            <w:r w:rsidRPr="006D0809">
              <w:rPr>
                <w:spacing w:val="-1"/>
                <w:sz w:val="24"/>
                <w:szCs w:val="24"/>
              </w:rPr>
              <w:t>e</w:t>
            </w:r>
            <w:r w:rsidRPr="006D0809">
              <w:rPr>
                <w:sz w:val="24"/>
                <w:szCs w:val="24"/>
              </w:rPr>
              <w:t>;</w:t>
            </w:r>
            <w:r w:rsidRPr="006D0809">
              <w:rPr>
                <w:spacing w:val="3"/>
                <w:sz w:val="24"/>
                <w:szCs w:val="24"/>
              </w:rPr>
              <w:t xml:space="preserve"> </w:t>
            </w:r>
            <w:r w:rsidRPr="006D0809">
              <w:rPr>
                <w:sz w:val="24"/>
                <w:szCs w:val="24"/>
              </w:rPr>
              <w:t>how</w:t>
            </w:r>
            <w:r w:rsidRPr="006D0809">
              <w:rPr>
                <w:spacing w:val="-1"/>
                <w:sz w:val="24"/>
                <w:szCs w:val="24"/>
              </w:rPr>
              <w:t>e</w:t>
            </w:r>
            <w:r w:rsidRPr="006D0809">
              <w:rPr>
                <w:sz w:val="24"/>
                <w:szCs w:val="24"/>
              </w:rPr>
              <w:t>v</w:t>
            </w:r>
            <w:r w:rsidRPr="006D0809">
              <w:rPr>
                <w:spacing w:val="1"/>
                <w:sz w:val="24"/>
                <w:szCs w:val="24"/>
              </w:rPr>
              <w:t>er</w:t>
            </w:r>
            <w:r w:rsidRPr="006D0809">
              <w:rPr>
                <w:sz w:val="24"/>
                <w:szCs w:val="24"/>
              </w:rPr>
              <w:t>, the</w:t>
            </w:r>
            <w:r w:rsidRPr="006D0809">
              <w:rPr>
                <w:spacing w:val="2"/>
                <w:sz w:val="24"/>
                <w:szCs w:val="24"/>
              </w:rPr>
              <w:t xml:space="preserve"> </w:t>
            </w:r>
            <w:r w:rsidRPr="006D0809">
              <w:rPr>
                <w:spacing w:val="1"/>
                <w:sz w:val="24"/>
                <w:szCs w:val="24"/>
              </w:rPr>
              <w:t>P</w:t>
            </w:r>
            <w:r w:rsidRPr="006D0809">
              <w:rPr>
                <w:sz w:val="24"/>
                <w:szCs w:val="24"/>
              </w:rPr>
              <w:t>ro</w:t>
            </w:r>
            <w:r w:rsidRPr="006D0809">
              <w:rPr>
                <w:spacing w:val="-2"/>
                <w:sz w:val="24"/>
                <w:szCs w:val="24"/>
              </w:rPr>
              <w:t>c</w:t>
            </w:r>
            <w:r w:rsidRPr="006D0809">
              <w:rPr>
                <w:sz w:val="24"/>
                <w:szCs w:val="24"/>
              </w:rPr>
              <w:t>u</w:t>
            </w:r>
            <w:r w:rsidRPr="006D0809">
              <w:rPr>
                <w:spacing w:val="-1"/>
                <w:sz w:val="24"/>
                <w:szCs w:val="24"/>
              </w:rPr>
              <w:t>r</w:t>
            </w:r>
            <w:r w:rsidRPr="006D0809">
              <w:rPr>
                <w:sz w:val="24"/>
                <w:szCs w:val="24"/>
              </w:rPr>
              <w:t>i</w:t>
            </w:r>
            <w:r w:rsidRPr="006D0809">
              <w:rPr>
                <w:spacing w:val="3"/>
                <w:sz w:val="24"/>
                <w:szCs w:val="24"/>
              </w:rPr>
              <w:t>n</w:t>
            </w:r>
            <w:r w:rsidRPr="006D0809">
              <w:rPr>
                <w:sz w:val="24"/>
                <w:szCs w:val="24"/>
              </w:rPr>
              <w:t xml:space="preserve">g </w:t>
            </w:r>
            <w:r w:rsidRPr="006D0809">
              <w:rPr>
                <w:spacing w:val="2"/>
                <w:sz w:val="24"/>
                <w:szCs w:val="24"/>
              </w:rPr>
              <w:t>A</w:t>
            </w:r>
            <w:r w:rsidRPr="006D0809">
              <w:rPr>
                <w:spacing w:val="-2"/>
                <w:sz w:val="24"/>
                <w:szCs w:val="24"/>
              </w:rPr>
              <w:t>g</w:t>
            </w:r>
            <w:r w:rsidRPr="006D0809">
              <w:rPr>
                <w:spacing w:val="-1"/>
                <w:sz w:val="24"/>
                <w:szCs w:val="24"/>
              </w:rPr>
              <w:t>e</w:t>
            </w:r>
            <w:r w:rsidRPr="006D0809">
              <w:rPr>
                <w:spacing w:val="2"/>
                <w:sz w:val="24"/>
                <w:szCs w:val="24"/>
              </w:rPr>
              <w:t>n</w:t>
            </w:r>
            <w:r w:rsidRPr="006D0809">
              <w:rPr>
                <w:spacing w:val="4"/>
                <w:sz w:val="24"/>
                <w:szCs w:val="24"/>
              </w:rPr>
              <w:t>c</w:t>
            </w:r>
            <w:r w:rsidRPr="006D0809">
              <w:rPr>
                <w:sz w:val="24"/>
                <w:szCs w:val="24"/>
              </w:rPr>
              <w:t>y</w:t>
            </w:r>
            <w:r w:rsidRPr="006D0809">
              <w:rPr>
                <w:spacing w:val="1"/>
                <w:sz w:val="24"/>
                <w:szCs w:val="24"/>
              </w:rPr>
              <w:t xml:space="preserve"> </w:t>
            </w:r>
            <w:r w:rsidRPr="006D0809">
              <w:rPr>
                <w:sz w:val="24"/>
                <w:szCs w:val="24"/>
              </w:rPr>
              <w:t>m</w:t>
            </w:r>
            <w:r w:rsidRPr="006D0809">
              <w:rPr>
                <w:spacing w:val="2"/>
                <w:sz w:val="24"/>
                <w:szCs w:val="24"/>
              </w:rPr>
              <w:t>a</w:t>
            </w:r>
            <w:r w:rsidRPr="006D0809">
              <w:rPr>
                <w:sz w:val="24"/>
                <w:szCs w:val="24"/>
              </w:rPr>
              <w:t>y r</w:t>
            </w:r>
            <w:r w:rsidRPr="006D0809">
              <w:rPr>
                <w:spacing w:val="-2"/>
                <w:sz w:val="24"/>
                <w:szCs w:val="24"/>
              </w:rPr>
              <w:t>e</w:t>
            </w:r>
            <w:r w:rsidRPr="006D0809">
              <w:rPr>
                <w:sz w:val="24"/>
                <w:szCs w:val="24"/>
              </w:rPr>
              <w:t>qu</w:t>
            </w:r>
            <w:r w:rsidRPr="006D0809">
              <w:rPr>
                <w:spacing w:val="-1"/>
                <w:sz w:val="24"/>
                <w:szCs w:val="24"/>
              </w:rPr>
              <w:t>e</w:t>
            </w:r>
            <w:r w:rsidRPr="006D0809">
              <w:rPr>
                <w:sz w:val="24"/>
                <w:szCs w:val="24"/>
              </w:rPr>
              <w:t>st</w:t>
            </w:r>
            <w:r w:rsidRPr="006D0809">
              <w:rPr>
                <w:spacing w:val="3"/>
                <w:sz w:val="24"/>
                <w:szCs w:val="24"/>
              </w:rPr>
              <w:t xml:space="preserve"> </w:t>
            </w:r>
            <w:r w:rsidRPr="006D0809">
              <w:rPr>
                <w:sz w:val="24"/>
                <w:szCs w:val="24"/>
              </w:rPr>
              <w:t>Consultants</w:t>
            </w:r>
            <w:r w:rsidRPr="006D0809">
              <w:rPr>
                <w:spacing w:val="3"/>
                <w:sz w:val="24"/>
                <w:szCs w:val="24"/>
              </w:rPr>
              <w:t xml:space="preserve"> </w:t>
            </w:r>
            <w:r w:rsidRPr="006D0809">
              <w:rPr>
                <w:sz w:val="24"/>
                <w:szCs w:val="24"/>
              </w:rPr>
              <w:t>to</w:t>
            </w:r>
            <w:r w:rsidRPr="006D0809">
              <w:rPr>
                <w:spacing w:val="3"/>
                <w:sz w:val="24"/>
                <w:szCs w:val="24"/>
              </w:rPr>
              <w:t xml:space="preserve"> </w:t>
            </w:r>
            <w:r w:rsidRPr="006D0809">
              <w:rPr>
                <w:spacing w:val="-1"/>
                <w:sz w:val="24"/>
                <w:szCs w:val="24"/>
              </w:rPr>
              <w:t>e</w:t>
            </w:r>
            <w:r w:rsidRPr="006D0809">
              <w:rPr>
                <w:spacing w:val="2"/>
                <w:sz w:val="24"/>
                <w:szCs w:val="24"/>
              </w:rPr>
              <w:t>x</w:t>
            </w:r>
            <w:r w:rsidRPr="006D0809">
              <w:rPr>
                <w:sz w:val="24"/>
                <w:szCs w:val="24"/>
              </w:rPr>
              <w:t>tend</w:t>
            </w:r>
            <w:r w:rsidRPr="006D0809">
              <w:rPr>
                <w:spacing w:val="2"/>
                <w:sz w:val="24"/>
                <w:szCs w:val="24"/>
              </w:rPr>
              <w:t xml:space="preserve"> </w:t>
            </w:r>
            <w:r w:rsidRPr="006D0809">
              <w:rPr>
                <w:sz w:val="24"/>
                <w:szCs w:val="24"/>
              </w:rPr>
              <w:t>the v</w:t>
            </w:r>
            <w:r w:rsidRPr="006D0809">
              <w:rPr>
                <w:spacing w:val="-1"/>
                <w:sz w:val="24"/>
                <w:szCs w:val="24"/>
              </w:rPr>
              <w:t>a</w:t>
            </w:r>
            <w:r w:rsidRPr="006D0809">
              <w:rPr>
                <w:sz w:val="24"/>
                <w:szCs w:val="24"/>
              </w:rPr>
              <w:t>l</w:t>
            </w:r>
            <w:r w:rsidRPr="006D0809">
              <w:rPr>
                <w:spacing w:val="1"/>
                <w:sz w:val="24"/>
                <w:szCs w:val="24"/>
              </w:rPr>
              <w:t>i</w:t>
            </w:r>
            <w:r w:rsidRPr="006D0809">
              <w:rPr>
                <w:sz w:val="24"/>
                <w:szCs w:val="24"/>
              </w:rPr>
              <w:t>di</w:t>
            </w:r>
            <w:r w:rsidRPr="006D0809">
              <w:rPr>
                <w:spacing w:val="3"/>
                <w:sz w:val="24"/>
                <w:szCs w:val="24"/>
              </w:rPr>
              <w:t>t</w:t>
            </w:r>
            <w:r w:rsidRPr="006D0809">
              <w:rPr>
                <w:sz w:val="24"/>
                <w:szCs w:val="24"/>
              </w:rPr>
              <w:t>y</w:t>
            </w:r>
            <w:r w:rsidRPr="006D0809">
              <w:rPr>
                <w:spacing w:val="55"/>
                <w:sz w:val="24"/>
                <w:szCs w:val="24"/>
              </w:rPr>
              <w:t xml:space="preserve"> </w:t>
            </w:r>
            <w:r w:rsidRPr="006D0809">
              <w:rPr>
                <w:spacing w:val="2"/>
                <w:sz w:val="24"/>
                <w:szCs w:val="24"/>
              </w:rPr>
              <w:t>p</w:t>
            </w:r>
            <w:r w:rsidRPr="006D0809">
              <w:rPr>
                <w:spacing w:val="-1"/>
                <w:sz w:val="24"/>
                <w:szCs w:val="24"/>
              </w:rPr>
              <w:t>e</w:t>
            </w:r>
            <w:r w:rsidRPr="006D0809">
              <w:rPr>
                <w:sz w:val="24"/>
                <w:szCs w:val="24"/>
              </w:rPr>
              <w:t>riod of their p</w:t>
            </w:r>
            <w:r w:rsidRPr="006D0809">
              <w:rPr>
                <w:spacing w:val="-1"/>
                <w:sz w:val="24"/>
                <w:szCs w:val="24"/>
              </w:rPr>
              <w:t>r</w:t>
            </w:r>
            <w:r w:rsidRPr="006D0809">
              <w:rPr>
                <w:sz w:val="24"/>
                <w:szCs w:val="24"/>
              </w:rPr>
              <w:t>opos</w:t>
            </w:r>
            <w:r w:rsidRPr="006D0809">
              <w:rPr>
                <w:spacing w:val="-1"/>
                <w:sz w:val="24"/>
                <w:szCs w:val="24"/>
              </w:rPr>
              <w:t>a</w:t>
            </w:r>
            <w:r w:rsidRPr="006D0809">
              <w:rPr>
                <w:sz w:val="24"/>
                <w:szCs w:val="24"/>
              </w:rPr>
              <w:t xml:space="preserve">ls. Consultants who </w:t>
            </w:r>
            <w:r w:rsidRPr="006D0809">
              <w:rPr>
                <w:spacing w:val="-1"/>
                <w:sz w:val="24"/>
                <w:szCs w:val="24"/>
              </w:rPr>
              <w:t>a</w:t>
            </w:r>
            <w:r w:rsidRPr="006D0809">
              <w:rPr>
                <w:spacing w:val="-2"/>
                <w:sz w:val="24"/>
                <w:szCs w:val="24"/>
              </w:rPr>
              <w:t>g</w:t>
            </w:r>
            <w:r w:rsidRPr="006D0809">
              <w:rPr>
                <w:spacing w:val="1"/>
                <w:sz w:val="24"/>
                <w:szCs w:val="24"/>
              </w:rPr>
              <w:t>r</w:t>
            </w:r>
            <w:r w:rsidRPr="006D0809">
              <w:rPr>
                <w:spacing w:val="-1"/>
                <w:sz w:val="24"/>
                <w:szCs w:val="24"/>
              </w:rPr>
              <w:t>e</w:t>
            </w:r>
            <w:r w:rsidRPr="006D0809">
              <w:rPr>
                <w:sz w:val="24"/>
                <w:szCs w:val="24"/>
              </w:rPr>
              <w:t>e to such</w:t>
            </w:r>
            <w:r w:rsidRPr="006D0809">
              <w:rPr>
                <w:spacing w:val="4"/>
                <w:sz w:val="24"/>
                <w:szCs w:val="24"/>
              </w:rPr>
              <w:t xml:space="preserve"> </w:t>
            </w:r>
            <w:r w:rsidRPr="006D0809">
              <w:rPr>
                <w:spacing w:val="-1"/>
                <w:sz w:val="24"/>
                <w:szCs w:val="24"/>
              </w:rPr>
              <w:t>e</w:t>
            </w:r>
            <w:r w:rsidRPr="006D0809">
              <w:rPr>
                <w:spacing w:val="2"/>
                <w:sz w:val="24"/>
                <w:szCs w:val="24"/>
              </w:rPr>
              <w:t>x</w:t>
            </w:r>
            <w:r w:rsidRPr="006D0809">
              <w:rPr>
                <w:sz w:val="24"/>
                <w:szCs w:val="24"/>
              </w:rPr>
              <w:t>tension</w:t>
            </w:r>
            <w:r w:rsidRPr="006D0809">
              <w:rPr>
                <w:spacing w:val="5"/>
                <w:sz w:val="24"/>
                <w:szCs w:val="24"/>
              </w:rPr>
              <w:t xml:space="preserve"> </w:t>
            </w:r>
            <w:r w:rsidRPr="006D0809">
              <w:rPr>
                <w:sz w:val="24"/>
                <w:szCs w:val="24"/>
              </w:rPr>
              <w:t>shall</w:t>
            </w:r>
            <w:r w:rsidRPr="006D0809">
              <w:rPr>
                <w:spacing w:val="5"/>
                <w:sz w:val="24"/>
                <w:szCs w:val="24"/>
              </w:rPr>
              <w:t xml:space="preserve"> </w:t>
            </w:r>
            <w:r w:rsidRPr="006D0809">
              <w:rPr>
                <w:spacing w:val="-1"/>
                <w:sz w:val="24"/>
                <w:szCs w:val="24"/>
              </w:rPr>
              <w:t>c</w:t>
            </w:r>
            <w:r w:rsidRPr="006D0809">
              <w:rPr>
                <w:sz w:val="24"/>
                <w:szCs w:val="24"/>
              </w:rPr>
              <w:t>onfi</w:t>
            </w:r>
            <w:r w:rsidRPr="006D0809">
              <w:rPr>
                <w:spacing w:val="-1"/>
                <w:sz w:val="24"/>
                <w:szCs w:val="24"/>
              </w:rPr>
              <w:t>r</w:t>
            </w:r>
            <w:r w:rsidRPr="006D0809">
              <w:rPr>
                <w:sz w:val="24"/>
                <w:szCs w:val="24"/>
              </w:rPr>
              <w:t>m</w:t>
            </w:r>
            <w:r w:rsidRPr="006D0809">
              <w:rPr>
                <w:spacing w:val="5"/>
                <w:sz w:val="24"/>
                <w:szCs w:val="24"/>
              </w:rPr>
              <w:t xml:space="preserve"> </w:t>
            </w:r>
            <w:r w:rsidRPr="006D0809">
              <w:rPr>
                <w:sz w:val="24"/>
                <w:szCs w:val="24"/>
              </w:rPr>
              <w:t>that</w:t>
            </w:r>
            <w:r w:rsidRPr="006D0809">
              <w:rPr>
                <w:spacing w:val="5"/>
                <w:sz w:val="24"/>
                <w:szCs w:val="24"/>
              </w:rPr>
              <w:t xml:space="preserve"> </w:t>
            </w:r>
            <w:r w:rsidRPr="006D0809">
              <w:rPr>
                <w:sz w:val="24"/>
                <w:szCs w:val="24"/>
              </w:rPr>
              <w:t>th</w:t>
            </w:r>
            <w:r w:rsidRPr="006D0809">
              <w:rPr>
                <w:spacing w:val="2"/>
                <w:sz w:val="24"/>
                <w:szCs w:val="24"/>
              </w:rPr>
              <w:t>e</w:t>
            </w:r>
            <w:r w:rsidRPr="006D0809">
              <w:rPr>
                <w:sz w:val="24"/>
                <w:szCs w:val="24"/>
              </w:rPr>
              <w:t xml:space="preserve">y </w:t>
            </w:r>
            <w:r w:rsidRPr="006D0809">
              <w:rPr>
                <w:spacing w:val="3"/>
                <w:sz w:val="24"/>
                <w:szCs w:val="24"/>
              </w:rPr>
              <w:t>m</w:t>
            </w:r>
            <w:r w:rsidRPr="006D0809">
              <w:rPr>
                <w:spacing w:val="-1"/>
                <w:sz w:val="24"/>
                <w:szCs w:val="24"/>
              </w:rPr>
              <w:t>a</w:t>
            </w:r>
            <w:r w:rsidRPr="006D0809">
              <w:rPr>
                <w:sz w:val="24"/>
                <w:szCs w:val="24"/>
              </w:rPr>
              <w:t>in</w:t>
            </w:r>
            <w:r w:rsidRPr="006D0809">
              <w:rPr>
                <w:spacing w:val="1"/>
                <w:sz w:val="24"/>
                <w:szCs w:val="24"/>
              </w:rPr>
              <w:t>t</w:t>
            </w:r>
            <w:r w:rsidRPr="006D0809">
              <w:rPr>
                <w:spacing w:val="-1"/>
                <w:sz w:val="24"/>
                <w:szCs w:val="24"/>
              </w:rPr>
              <w:t>a</w:t>
            </w:r>
            <w:r w:rsidRPr="006D0809">
              <w:rPr>
                <w:sz w:val="24"/>
                <w:szCs w:val="24"/>
              </w:rPr>
              <w:t>in</w:t>
            </w:r>
            <w:r w:rsidRPr="006D0809">
              <w:rPr>
                <w:spacing w:val="5"/>
                <w:sz w:val="24"/>
                <w:szCs w:val="24"/>
              </w:rPr>
              <w:t xml:space="preserve"> </w:t>
            </w:r>
            <w:r w:rsidRPr="006D0809">
              <w:rPr>
                <w:sz w:val="24"/>
                <w:szCs w:val="24"/>
              </w:rPr>
              <w:t>the</w:t>
            </w:r>
            <w:r w:rsidRPr="006D0809">
              <w:rPr>
                <w:spacing w:val="4"/>
                <w:sz w:val="24"/>
                <w:szCs w:val="24"/>
              </w:rPr>
              <w:t xml:space="preserve"> </w:t>
            </w:r>
            <w:r w:rsidRPr="006D0809">
              <w:rPr>
                <w:spacing w:val="-1"/>
                <w:sz w:val="24"/>
                <w:szCs w:val="24"/>
              </w:rPr>
              <w:t>a</w:t>
            </w:r>
            <w:r w:rsidRPr="006D0809">
              <w:rPr>
                <w:sz w:val="24"/>
                <w:szCs w:val="24"/>
              </w:rPr>
              <w:t>v</w:t>
            </w:r>
            <w:r w:rsidRPr="006D0809">
              <w:rPr>
                <w:spacing w:val="-1"/>
                <w:sz w:val="24"/>
                <w:szCs w:val="24"/>
              </w:rPr>
              <w:t>a</w:t>
            </w:r>
            <w:r w:rsidRPr="006D0809">
              <w:rPr>
                <w:sz w:val="24"/>
                <w:szCs w:val="24"/>
              </w:rPr>
              <w:t>i</w:t>
            </w:r>
            <w:r w:rsidRPr="006D0809">
              <w:rPr>
                <w:spacing w:val="1"/>
                <w:sz w:val="24"/>
                <w:szCs w:val="24"/>
              </w:rPr>
              <w:t>l</w:t>
            </w:r>
            <w:r w:rsidRPr="006D0809">
              <w:rPr>
                <w:spacing w:val="-1"/>
                <w:sz w:val="24"/>
                <w:szCs w:val="24"/>
              </w:rPr>
              <w:t>a</w:t>
            </w:r>
            <w:r w:rsidRPr="006D0809">
              <w:rPr>
                <w:sz w:val="24"/>
                <w:szCs w:val="24"/>
              </w:rPr>
              <w:t>bi</w:t>
            </w:r>
            <w:r w:rsidRPr="006D0809">
              <w:rPr>
                <w:spacing w:val="1"/>
                <w:sz w:val="24"/>
                <w:szCs w:val="24"/>
              </w:rPr>
              <w:t>l</w:t>
            </w:r>
            <w:r w:rsidRPr="006D0809">
              <w:rPr>
                <w:sz w:val="24"/>
                <w:szCs w:val="24"/>
              </w:rPr>
              <w:t>i</w:t>
            </w:r>
            <w:r w:rsidRPr="006D0809">
              <w:rPr>
                <w:spacing w:val="6"/>
                <w:sz w:val="24"/>
                <w:szCs w:val="24"/>
              </w:rPr>
              <w:t>t</w:t>
            </w:r>
            <w:r w:rsidRPr="006D0809">
              <w:rPr>
                <w:sz w:val="24"/>
                <w:szCs w:val="24"/>
              </w:rPr>
              <w:t xml:space="preserve">y of the </w:t>
            </w:r>
            <w:r w:rsidRPr="006D0809">
              <w:rPr>
                <w:spacing w:val="1"/>
                <w:sz w:val="24"/>
                <w:szCs w:val="24"/>
              </w:rPr>
              <w:t>Professional</w:t>
            </w:r>
            <w:r w:rsidRPr="006D0809">
              <w:rPr>
                <w:spacing w:val="2"/>
                <w:sz w:val="24"/>
                <w:szCs w:val="24"/>
              </w:rPr>
              <w:t xml:space="preserve"> </w:t>
            </w:r>
            <w:r w:rsidRPr="006D0809">
              <w:rPr>
                <w:sz w:val="24"/>
                <w:szCs w:val="24"/>
              </w:rPr>
              <w:t>st</w:t>
            </w:r>
            <w:r w:rsidRPr="006D0809">
              <w:rPr>
                <w:spacing w:val="2"/>
                <w:sz w:val="24"/>
                <w:szCs w:val="24"/>
              </w:rPr>
              <w:t>a</w:t>
            </w:r>
            <w:r w:rsidRPr="006D0809">
              <w:rPr>
                <w:sz w:val="24"/>
                <w:szCs w:val="24"/>
              </w:rPr>
              <w:t>ff</w:t>
            </w:r>
            <w:r w:rsidRPr="006D0809">
              <w:rPr>
                <w:spacing w:val="2"/>
                <w:sz w:val="24"/>
                <w:szCs w:val="24"/>
              </w:rPr>
              <w:t xml:space="preserve"> </w:t>
            </w:r>
            <w:r w:rsidRPr="006D0809">
              <w:rPr>
                <w:sz w:val="24"/>
                <w:szCs w:val="24"/>
              </w:rPr>
              <w:t>nom</w:t>
            </w:r>
            <w:r w:rsidRPr="006D0809">
              <w:rPr>
                <w:spacing w:val="1"/>
                <w:sz w:val="24"/>
                <w:szCs w:val="24"/>
              </w:rPr>
              <w:t>i</w:t>
            </w:r>
            <w:r w:rsidRPr="006D0809">
              <w:rPr>
                <w:sz w:val="24"/>
                <w:szCs w:val="24"/>
              </w:rPr>
              <w:t>n</w:t>
            </w:r>
            <w:r w:rsidRPr="006D0809">
              <w:rPr>
                <w:spacing w:val="-1"/>
                <w:sz w:val="24"/>
                <w:szCs w:val="24"/>
              </w:rPr>
              <w:t>a</w:t>
            </w:r>
            <w:r w:rsidRPr="006D0809">
              <w:rPr>
                <w:sz w:val="24"/>
                <w:szCs w:val="24"/>
              </w:rPr>
              <w:t>ted</w:t>
            </w:r>
            <w:r w:rsidRPr="006D0809">
              <w:rPr>
                <w:spacing w:val="1"/>
                <w:sz w:val="24"/>
                <w:szCs w:val="24"/>
              </w:rPr>
              <w:t xml:space="preserve"> </w:t>
            </w:r>
            <w:r w:rsidRPr="006D0809">
              <w:rPr>
                <w:sz w:val="24"/>
                <w:szCs w:val="24"/>
              </w:rPr>
              <w:t>in</w:t>
            </w:r>
            <w:r w:rsidRPr="006D0809">
              <w:rPr>
                <w:spacing w:val="2"/>
                <w:sz w:val="24"/>
                <w:szCs w:val="24"/>
              </w:rPr>
              <w:t xml:space="preserve"> </w:t>
            </w:r>
            <w:r w:rsidRPr="006D0809">
              <w:rPr>
                <w:sz w:val="24"/>
                <w:szCs w:val="24"/>
              </w:rPr>
              <w:t>the</w:t>
            </w:r>
            <w:r w:rsidRPr="006D0809">
              <w:rPr>
                <w:spacing w:val="1"/>
                <w:sz w:val="24"/>
                <w:szCs w:val="24"/>
              </w:rPr>
              <w:t xml:space="preserve"> P</w:t>
            </w:r>
            <w:r w:rsidRPr="006D0809">
              <w:rPr>
                <w:sz w:val="24"/>
                <w:szCs w:val="24"/>
              </w:rPr>
              <w:t>ropos</w:t>
            </w:r>
            <w:r w:rsidRPr="006D0809">
              <w:rPr>
                <w:spacing w:val="-1"/>
                <w:sz w:val="24"/>
                <w:szCs w:val="24"/>
              </w:rPr>
              <w:t>a</w:t>
            </w:r>
            <w:r w:rsidRPr="006D0809">
              <w:rPr>
                <w:sz w:val="24"/>
                <w:szCs w:val="24"/>
              </w:rPr>
              <w:t>l,</w:t>
            </w:r>
            <w:r w:rsidRPr="006D0809">
              <w:rPr>
                <w:spacing w:val="2"/>
                <w:sz w:val="24"/>
                <w:szCs w:val="24"/>
              </w:rPr>
              <w:t xml:space="preserve"> </w:t>
            </w:r>
            <w:r w:rsidRPr="006D0809">
              <w:rPr>
                <w:sz w:val="24"/>
                <w:szCs w:val="24"/>
              </w:rPr>
              <w:t>or in</w:t>
            </w:r>
            <w:r w:rsidRPr="006D0809">
              <w:rPr>
                <w:spacing w:val="2"/>
                <w:sz w:val="24"/>
                <w:szCs w:val="24"/>
              </w:rPr>
              <w:t xml:space="preserve"> </w:t>
            </w:r>
            <w:r w:rsidRPr="006D0809">
              <w:rPr>
                <w:sz w:val="24"/>
                <w:szCs w:val="24"/>
              </w:rPr>
              <w:t>the</w:t>
            </w:r>
            <w:r w:rsidRPr="006D0809">
              <w:rPr>
                <w:spacing w:val="2"/>
                <w:sz w:val="24"/>
                <w:szCs w:val="24"/>
              </w:rPr>
              <w:t>i</w:t>
            </w:r>
            <w:r w:rsidRPr="006D0809">
              <w:rPr>
                <w:sz w:val="24"/>
                <w:szCs w:val="24"/>
              </w:rPr>
              <w:t xml:space="preserve">r </w:t>
            </w:r>
            <w:r w:rsidRPr="006D0809">
              <w:rPr>
                <w:spacing w:val="-1"/>
                <w:sz w:val="24"/>
                <w:szCs w:val="24"/>
              </w:rPr>
              <w:t>c</w:t>
            </w:r>
            <w:r w:rsidRPr="006D0809">
              <w:rPr>
                <w:sz w:val="24"/>
                <w:szCs w:val="24"/>
              </w:rPr>
              <w:t>onfi</w:t>
            </w:r>
            <w:r w:rsidRPr="006D0809">
              <w:rPr>
                <w:spacing w:val="-1"/>
                <w:sz w:val="24"/>
                <w:szCs w:val="24"/>
              </w:rPr>
              <w:t>r</w:t>
            </w:r>
            <w:r w:rsidRPr="006D0809">
              <w:rPr>
                <w:sz w:val="24"/>
                <w:szCs w:val="24"/>
              </w:rPr>
              <w:t xml:space="preserve">mation </w:t>
            </w:r>
            <w:r w:rsidRPr="006D0809">
              <w:rPr>
                <w:spacing w:val="7"/>
                <w:sz w:val="24"/>
                <w:szCs w:val="24"/>
              </w:rPr>
              <w:t>of</w:t>
            </w:r>
            <w:r w:rsidRPr="006D0809">
              <w:rPr>
                <w:sz w:val="24"/>
                <w:szCs w:val="24"/>
              </w:rPr>
              <w:t xml:space="preserve"> </w:t>
            </w:r>
            <w:r w:rsidRPr="006D0809">
              <w:rPr>
                <w:spacing w:val="6"/>
                <w:sz w:val="24"/>
                <w:szCs w:val="24"/>
              </w:rPr>
              <w:t>extension</w:t>
            </w:r>
            <w:r w:rsidRPr="006D0809">
              <w:rPr>
                <w:sz w:val="24"/>
                <w:szCs w:val="24"/>
              </w:rPr>
              <w:t xml:space="preserve"> </w:t>
            </w:r>
            <w:r w:rsidRPr="006D0809">
              <w:rPr>
                <w:spacing w:val="7"/>
                <w:sz w:val="24"/>
                <w:szCs w:val="24"/>
              </w:rPr>
              <w:t>of</w:t>
            </w:r>
            <w:r w:rsidRPr="006D0809">
              <w:rPr>
                <w:sz w:val="24"/>
                <w:szCs w:val="24"/>
              </w:rPr>
              <w:t xml:space="preserve"> </w:t>
            </w:r>
            <w:r w:rsidRPr="006D0809">
              <w:rPr>
                <w:spacing w:val="6"/>
                <w:sz w:val="24"/>
                <w:szCs w:val="24"/>
              </w:rPr>
              <w:t>validity</w:t>
            </w:r>
            <w:r w:rsidRPr="006D0809">
              <w:rPr>
                <w:sz w:val="24"/>
                <w:szCs w:val="24"/>
              </w:rPr>
              <w:t xml:space="preserve"> of </w:t>
            </w:r>
            <w:r w:rsidRPr="006D0809">
              <w:rPr>
                <w:spacing w:val="8"/>
                <w:sz w:val="24"/>
                <w:szCs w:val="24"/>
              </w:rPr>
              <w:t>the</w:t>
            </w:r>
            <w:r w:rsidRPr="006D0809">
              <w:rPr>
                <w:sz w:val="24"/>
                <w:szCs w:val="24"/>
              </w:rPr>
              <w:t xml:space="preserve"> </w:t>
            </w:r>
            <w:r w:rsidRPr="006D0809">
              <w:rPr>
                <w:spacing w:val="6"/>
                <w:sz w:val="24"/>
                <w:szCs w:val="24"/>
              </w:rPr>
              <w:t>Proposal</w:t>
            </w:r>
            <w:r w:rsidRPr="006D0809">
              <w:rPr>
                <w:sz w:val="24"/>
                <w:szCs w:val="24"/>
              </w:rPr>
              <w:t>, Consultants</w:t>
            </w:r>
            <w:r w:rsidRPr="006D0809">
              <w:rPr>
                <w:spacing w:val="32"/>
                <w:sz w:val="24"/>
                <w:szCs w:val="24"/>
              </w:rPr>
              <w:t xml:space="preserve"> </w:t>
            </w:r>
            <w:r w:rsidRPr="006D0809">
              <w:rPr>
                <w:sz w:val="24"/>
                <w:szCs w:val="24"/>
              </w:rPr>
              <w:t>m</w:t>
            </w:r>
            <w:r w:rsidRPr="006D0809">
              <w:rPr>
                <w:spacing w:val="2"/>
                <w:sz w:val="24"/>
                <w:szCs w:val="24"/>
              </w:rPr>
              <w:t>a</w:t>
            </w:r>
            <w:r w:rsidRPr="006D0809">
              <w:rPr>
                <w:sz w:val="24"/>
                <w:szCs w:val="24"/>
              </w:rPr>
              <w:t>y</w:t>
            </w:r>
            <w:r w:rsidRPr="006D0809">
              <w:rPr>
                <w:spacing w:val="27"/>
                <w:sz w:val="24"/>
                <w:szCs w:val="24"/>
              </w:rPr>
              <w:t xml:space="preserve"> </w:t>
            </w:r>
            <w:r w:rsidRPr="006D0809">
              <w:rPr>
                <w:sz w:val="24"/>
                <w:szCs w:val="24"/>
              </w:rPr>
              <w:t>submit</w:t>
            </w:r>
            <w:r w:rsidRPr="006D0809">
              <w:rPr>
                <w:spacing w:val="32"/>
                <w:sz w:val="24"/>
                <w:szCs w:val="24"/>
              </w:rPr>
              <w:t xml:space="preserve"> </w:t>
            </w:r>
            <w:r w:rsidRPr="006D0809">
              <w:rPr>
                <w:sz w:val="24"/>
                <w:szCs w:val="24"/>
              </w:rPr>
              <w:t>n</w:t>
            </w:r>
            <w:r w:rsidRPr="006D0809">
              <w:rPr>
                <w:spacing w:val="-1"/>
                <w:sz w:val="24"/>
                <w:szCs w:val="24"/>
              </w:rPr>
              <w:t>e</w:t>
            </w:r>
            <w:r w:rsidRPr="006D0809">
              <w:rPr>
                <w:sz w:val="24"/>
                <w:szCs w:val="24"/>
              </w:rPr>
              <w:t>w</w:t>
            </w:r>
            <w:r w:rsidRPr="006D0809">
              <w:rPr>
                <w:spacing w:val="30"/>
                <w:sz w:val="24"/>
                <w:szCs w:val="24"/>
              </w:rPr>
              <w:t xml:space="preserve"> </w:t>
            </w:r>
            <w:r w:rsidRPr="006D0809">
              <w:rPr>
                <w:sz w:val="24"/>
                <w:szCs w:val="24"/>
              </w:rPr>
              <w:t>sta</w:t>
            </w:r>
            <w:r w:rsidRPr="006D0809">
              <w:rPr>
                <w:spacing w:val="1"/>
                <w:sz w:val="24"/>
                <w:szCs w:val="24"/>
              </w:rPr>
              <w:t>f</w:t>
            </w:r>
            <w:r w:rsidRPr="006D0809">
              <w:rPr>
                <w:sz w:val="24"/>
                <w:szCs w:val="24"/>
              </w:rPr>
              <w:t>f</w:t>
            </w:r>
            <w:r w:rsidRPr="006D0809">
              <w:rPr>
                <w:spacing w:val="30"/>
                <w:sz w:val="24"/>
                <w:szCs w:val="24"/>
              </w:rPr>
              <w:t xml:space="preserve"> </w:t>
            </w:r>
            <w:r w:rsidRPr="006D0809">
              <w:rPr>
                <w:sz w:val="24"/>
                <w:szCs w:val="24"/>
              </w:rPr>
              <w:t>in</w:t>
            </w:r>
            <w:r w:rsidRPr="006D0809">
              <w:rPr>
                <w:spacing w:val="31"/>
                <w:sz w:val="24"/>
                <w:szCs w:val="24"/>
              </w:rPr>
              <w:t xml:space="preserve"> </w:t>
            </w:r>
            <w:r w:rsidRPr="006D0809">
              <w:rPr>
                <w:spacing w:val="1"/>
                <w:sz w:val="24"/>
                <w:szCs w:val="24"/>
              </w:rPr>
              <w:t>r</w:t>
            </w:r>
            <w:r w:rsidRPr="006D0809">
              <w:rPr>
                <w:spacing w:val="-1"/>
                <w:sz w:val="24"/>
                <w:szCs w:val="24"/>
              </w:rPr>
              <w:t>e</w:t>
            </w:r>
            <w:r w:rsidRPr="006D0809">
              <w:rPr>
                <w:sz w:val="24"/>
                <w:szCs w:val="24"/>
              </w:rPr>
              <w:t>pla</w:t>
            </w:r>
            <w:r w:rsidRPr="006D0809">
              <w:rPr>
                <w:spacing w:val="-1"/>
                <w:sz w:val="24"/>
                <w:szCs w:val="24"/>
              </w:rPr>
              <w:t>ce</w:t>
            </w:r>
            <w:r w:rsidRPr="006D0809">
              <w:rPr>
                <w:spacing w:val="3"/>
                <w:sz w:val="24"/>
                <w:szCs w:val="24"/>
              </w:rPr>
              <w:t>m</w:t>
            </w:r>
            <w:r w:rsidRPr="006D0809">
              <w:rPr>
                <w:spacing w:val="1"/>
                <w:sz w:val="24"/>
                <w:szCs w:val="24"/>
              </w:rPr>
              <w:t>e</w:t>
            </w:r>
            <w:r w:rsidRPr="006D0809">
              <w:rPr>
                <w:sz w:val="24"/>
                <w:szCs w:val="24"/>
              </w:rPr>
              <w:t>nt,</w:t>
            </w:r>
            <w:r w:rsidRPr="006D0809">
              <w:rPr>
                <w:spacing w:val="31"/>
                <w:sz w:val="24"/>
                <w:szCs w:val="24"/>
              </w:rPr>
              <w:t xml:space="preserve"> </w:t>
            </w:r>
            <w:r w:rsidRPr="006D0809">
              <w:rPr>
                <w:sz w:val="24"/>
                <w:szCs w:val="24"/>
              </w:rPr>
              <w:t>who</w:t>
            </w:r>
            <w:r w:rsidRPr="006D0809">
              <w:rPr>
                <w:spacing w:val="30"/>
                <w:sz w:val="24"/>
                <w:szCs w:val="24"/>
              </w:rPr>
              <w:t xml:space="preserve"> </w:t>
            </w:r>
            <w:r w:rsidRPr="006D0809">
              <w:rPr>
                <w:sz w:val="24"/>
                <w:szCs w:val="24"/>
              </w:rPr>
              <w:t xml:space="preserve">would be </w:t>
            </w:r>
            <w:r w:rsidRPr="006D0809">
              <w:rPr>
                <w:spacing w:val="-1"/>
                <w:sz w:val="24"/>
                <w:szCs w:val="24"/>
              </w:rPr>
              <w:t>c</w:t>
            </w:r>
            <w:r w:rsidRPr="006D0809">
              <w:rPr>
                <w:sz w:val="24"/>
                <w:szCs w:val="24"/>
              </w:rPr>
              <w:t>onsid</w:t>
            </w:r>
            <w:r w:rsidRPr="006D0809">
              <w:rPr>
                <w:spacing w:val="-1"/>
                <w:sz w:val="24"/>
                <w:szCs w:val="24"/>
              </w:rPr>
              <w:t>e</w:t>
            </w:r>
            <w:r w:rsidRPr="006D0809">
              <w:rPr>
                <w:spacing w:val="1"/>
                <w:sz w:val="24"/>
                <w:szCs w:val="24"/>
              </w:rPr>
              <w:t>r</w:t>
            </w:r>
            <w:r w:rsidRPr="006D0809">
              <w:rPr>
                <w:spacing w:val="-1"/>
                <w:sz w:val="24"/>
                <w:szCs w:val="24"/>
              </w:rPr>
              <w:t>e</w:t>
            </w:r>
            <w:r w:rsidRPr="006D0809">
              <w:rPr>
                <w:sz w:val="24"/>
                <w:szCs w:val="24"/>
              </w:rPr>
              <w:t>d</w:t>
            </w:r>
            <w:r w:rsidRPr="006D0809">
              <w:rPr>
                <w:spacing w:val="1"/>
                <w:sz w:val="24"/>
                <w:szCs w:val="24"/>
              </w:rPr>
              <w:t xml:space="preserve"> </w:t>
            </w:r>
            <w:r w:rsidRPr="006D0809">
              <w:rPr>
                <w:sz w:val="24"/>
                <w:szCs w:val="24"/>
              </w:rPr>
              <w:t>in</w:t>
            </w:r>
            <w:r w:rsidRPr="006D0809">
              <w:rPr>
                <w:spacing w:val="1"/>
                <w:sz w:val="24"/>
                <w:szCs w:val="24"/>
              </w:rPr>
              <w:t xml:space="preserve"> </w:t>
            </w:r>
            <w:r w:rsidRPr="006D0809">
              <w:rPr>
                <w:sz w:val="24"/>
                <w:szCs w:val="24"/>
              </w:rPr>
              <w:t>the</w:t>
            </w:r>
            <w:r w:rsidRPr="006D0809">
              <w:rPr>
                <w:spacing w:val="3"/>
                <w:sz w:val="24"/>
                <w:szCs w:val="24"/>
              </w:rPr>
              <w:t xml:space="preserve"> </w:t>
            </w:r>
            <w:r w:rsidRPr="006D0809">
              <w:rPr>
                <w:sz w:val="24"/>
                <w:szCs w:val="24"/>
              </w:rPr>
              <w:t>fin</w:t>
            </w:r>
            <w:r w:rsidRPr="006D0809">
              <w:rPr>
                <w:spacing w:val="-1"/>
                <w:sz w:val="24"/>
                <w:szCs w:val="24"/>
              </w:rPr>
              <w:t>a</w:t>
            </w:r>
            <w:r w:rsidRPr="006D0809">
              <w:rPr>
                <w:sz w:val="24"/>
                <w:szCs w:val="24"/>
              </w:rPr>
              <w:t>l</w:t>
            </w:r>
            <w:r w:rsidRPr="006D0809">
              <w:rPr>
                <w:spacing w:val="1"/>
                <w:sz w:val="24"/>
                <w:szCs w:val="24"/>
              </w:rPr>
              <w:t xml:space="preserve"> </w:t>
            </w:r>
            <w:r w:rsidRPr="006D0809">
              <w:rPr>
                <w:spacing w:val="-1"/>
                <w:sz w:val="24"/>
                <w:szCs w:val="24"/>
              </w:rPr>
              <w:t>e</w:t>
            </w:r>
            <w:r w:rsidRPr="006D0809">
              <w:rPr>
                <w:sz w:val="24"/>
                <w:szCs w:val="24"/>
              </w:rPr>
              <w:t>v</w:t>
            </w:r>
            <w:r w:rsidRPr="006D0809">
              <w:rPr>
                <w:spacing w:val="-1"/>
                <w:sz w:val="24"/>
                <w:szCs w:val="24"/>
              </w:rPr>
              <w:t>a</w:t>
            </w:r>
            <w:r w:rsidRPr="006D0809">
              <w:rPr>
                <w:sz w:val="24"/>
                <w:szCs w:val="24"/>
              </w:rPr>
              <w:t>luation</w:t>
            </w:r>
            <w:r w:rsidRPr="006D0809">
              <w:rPr>
                <w:spacing w:val="1"/>
                <w:sz w:val="24"/>
                <w:szCs w:val="24"/>
              </w:rPr>
              <w:t xml:space="preserve"> </w:t>
            </w:r>
            <w:r w:rsidRPr="006D0809">
              <w:rPr>
                <w:sz w:val="24"/>
                <w:szCs w:val="24"/>
              </w:rPr>
              <w:t>f</w:t>
            </w:r>
            <w:r w:rsidRPr="006D0809">
              <w:rPr>
                <w:spacing w:val="1"/>
                <w:sz w:val="24"/>
                <w:szCs w:val="24"/>
              </w:rPr>
              <w:t>o</w:t>
            </w:r>
            <w:r w:rsidRPr="006D0809">
              <w:rPr>
                <w:sz w:val="24"/>
                <w:szCs w:val="24"/>
              </w:rPr>
              <w:t xml:space="preserve">r </w:t>
            </w:r>
            <w:r w:rsidRPr="006D0809">
              <w:rPr>
                <w:spacing w:val="-1"/>
                <w:sz w:val="24"/>
                <w:szCs w:val="24"/>
              </w:rPr>
              <w:t>c</w:t>
            </w:r>
            <w:r w:rsidRPr="006D0809">
              <w:rPr>
                <w:spacing w:val="2"/>
                <w:sz w:val="24"/>
                <w:szCs w:val="24"/>
              </w:rPr>
              <w:t>o</w:t>
            </w:r>
            <w:r w:rsidRPr="006D0809">
              <w:rPr>
                <w:sz w:val="24"/>
                <w:szCs w:val="24"/>
              </w:rPr>
              <w:t>ntr</w:t>
            </w:r>
            <w:r w:rsidRPr="006D0809">
              <w:rPr>
                <w:spacing w:val="-1"/>
                <w:sz w:val="24"/>
                <w:szCs w:val="24"/>
              </w:rPr>
              <w:t>ac</w:t>
            </w:r>
            <w:r w:rsidRPr="006D0809">
              <w:rPr>
                <w:sz w:val="24"/>
                <w:szCs w:val="24"/>
              </w:rPr>
              <w:t>t</w:t>
            </w:r>
            <w:r w:rsidRPr="006D0809">
              <w:rPr>
                <w:spacing w:val="1"/>
                <w:sz w:val="24"/>
                <w:szCs w:val="24"/>
              </w:rPr>
              <w:t xml:space="preserve"> </w:t>
            </w:r>
            <w:r w:rsidRPr="006D0809">
              <w:rPr>
                <w:spacing w:val="-1"/>
                <w:sz w:val="24"/>
                <w:szCs w:val="24"/>
              </w:rPr>
              <w:t>a</w:t>
            </w:r>
            <w:r w:rsidRPr="006D0809">
              <w:rPr>
                <w:spacing w:val="2"/>
                <w:sz w:val="24"/>
                <w:szCs w:val="24"/>
              </w:rPr>
              <w:t>w</w:t>
            </w:r>
            <w:r w:rsidRPr="006D0809">
              <w:rPr>
                <w:spacing w:val="-1"/>
                <w:sz w:val="24"/>
                <w:szCs w:val="24"/>
              </w:rPr>
              <w:t>a</w:t>
            </w:r>
            <w:r w:rsidRPr="006D0809">
              <w:rPr>
                <w:sz w:val="24"/>
                <w:szCs w:val="24"/>
              </w:rPr>
              <w:t>r</w:t>
            </w:r>
            <w:r w:rsidRPr="006D0809">
              <w:rPr>
                <w:spacing w:val="1"/>
                <w:sz w:val="24"/>
                <w:szCs w:val="24"/>
              </w:rPr>
              <w:t>d</w:t>
            </w:r>
            <w:r w:rsidRPr="006D0809">
              <w:rPr>
                <w:sz w:val="24"/>
                <w:szCs w:val="24"/>
              </w:rPr>
              <w:t>. Consultants</w:t>
            </w:r>
            <w:r w:rsidRPr="006D0809">
              <w:rPr>
                <w:spacing w:val="3"/>
                <w:sz w:val="24"/>
                <w:szCs w:val="24"/>
              </w:rPr>
              <w:t xml:space="preserve"> </w:t>
            </w:r>
            <w:r w:rsidRPr="006D0809">
              <w:rPr>
                <w:sz w:val="24"/>
                <w:szCs w:val="24"/>
              </w:rPr>
              <w:t>who</w:t>
            </w:r>
            <w:r w:rsidRPr="006D0809">
              <w:rPr>
                <w:spacing w:val="2"/>
                <w:sz w:val="24"/>
                <w:szCs w:val="24"/>
              </w:rPr>
              <w:t xml:space="preserve"> </w:t>
            </w:r>
            <w:r w:rsidRPr="006D0809">
              <w:rPr>
                <w:sz w:val="24"/>
                <w:szCs w:val="24"/>
              </w:rPr>
              <w:t>do not</w:t>
            </w:r>
            <w:r w:rsidRPr="006D0809">
              <w:rPr>
                <w:spacing w:val="1"/>
                <w:sz w:val="24"/>
                <w:szCs w:val="24"/>
              </w:rPr>
              <w:t xml:space="preserve"> </w:t>
            </w:r>
            <w:r w:rsidRPr="006D0809">
              <w:rPr>
                <w:spacing w:val="-1"/>
                <w:sz w:val="24"/>
                <w:szCs w:val="24"/>
              </w:rPr>
              <w:t>a</w:t>
            </w:r>
            <w:r w:rsidRPr="006D0809">
              <w:rPr>
                <w:sz w:val="24"/>
                <w:szCs w:val="24"/>
              </w:rPr>
              <w:t>g</w:t>
            </w:r>
            <w:r w:rsidRPr="006D0809">
              <w:rPr>
                <w:spacing w:val="-1"/>
                <w:sz w:val="24"/>
                <w:szCs w:val="24"/>
              </w:rPr>
              <w:t>re</w:t>
            </w:r>
            <w:r w:rsidRPr="006D0809">
              <w:rPr>
                <w:sz w:val="24"/>
                <w:szCs w:val="24"/>
              </w:rPr>
              <w:t>e</w:t>
            </w:r>
            <w:r w:rsidRPr="006D0809">
              <w:rPr>
                <w:spacing w:val="2"/>
                <w:sz w:val="24"/>
                <w:szCs w:val="24"/>
              </w:rPr>
              <w:t xml:space="preserve"> </w:t>
            </w:r>
            <w:r w:rsidRPr="006D0809">
              <w:rPr>
                <w:sz w:val="24"/>
                <w:szCs w:val="24"/>
              </w:rPr>
              <w:t>h</w:t>
            </w:r>
            <w:r w:rsidRPr="006D0809">
              <w:rPr>
                <w:spacing w:val="-1"/>
                <w:sz w:val="24"/>
                <w:szCs w:val="24"/>
              </w:rPr>
              <w:t>a</w:t>
            </w:r>
            <w:r w:rsidRPr="006D0809">
              <w:rPr>
                <w:spacing w:val="2"/>
                <w:sz w:val="24"/>
                <w:szCs w:val="24"/>
              </w:rPr>
              <w:t>v</w:t>
            </w:r>
            <w:r w:rsidRPr="006D0809">
              <w:rPr>
                <w:sz w:val="24"/>
                <w:szCs w:val="24"/>
              </w:rPr>
              <w:t>e</w:t>
            </w:r>
            <w:r w:rsidRPr="006D0809">
              <w:rPr>
                <w:spacing w:val="2"/>
                <w:sz w:val="24"/>
                <w:szCs w:val="24"/>
              </w:rPr>
              <w:t xml:space="preserve"> </w:t>
            </w:r>
            <w:r w:rsidRPr="006D0809">
              <w:rPr>
                <w:sz w:val="24"/>
                <w:szCs w:val="24"/>
              </w:rPr>
              <w:t>the</w:t>
            </w:r>
            <w:r w:rsidRPr="006D0809">
              <w:rPr>
                <w:spacing w:val="2"/>
                <w:sz w:val="24"/>
                <w:szCs w:val="24"/>
              </w:rPr>
              <w:t xml:space="preserve"> </w:t>
            </w:r>
            <w:r w:rsidRPr="006D0809">
              <w:rPr>
                <w:sz w:val="24"/>
                <w:szCs w:val="24"/>
              </w:rPr>
              <w:t>ri</w:t>
            </w:r>
            <w:r w:rsidRPr="006D0809">
              <w:rPr>
                <w:spacing w:val="-3"/>
                <w:sz w:val="24"/>
                <w:szCs w:val="24"/>
              </w:rPr>
              <w:t>g</w:t>
            </w:r>
            <w:r w:rsidRPr="006D0809">
              <w:rPr>
                <w:sz w:val="24"/>
                <w:szCs w:val="24"/>
              </w:rPr>
              <w:t>ht</w:t>
            </w:r>
            <w:r w:rsidRPr="006D0809">
              <w:rPr>
                <w:spacing w:val="3"/>
                <w:sz w:val="24"/>
                <w:szCs w:val="24"/>
              </w:rPr>
              <w:t xml:space="preserve"> </w:t>
            </w:r>
            <w:r w:rsidRPr="006D0809">
              <w:rPr>
                <w:sz w:val="24"/>
                <w:szCs w:val="24"/>
              </w:rPr>
              <w:t>to</w:t>
            </w:r>
            <w:r w:rsidRPr="006D0809">
              <w:rPr>
                <w:spacing w:val="3"/>
                <w:sz w:val="24"/>
                <w:szCs w:val="24"/>
              </w:rPr>
              <w:t xml:space="preserve"> </w:t>
            </w:r>
            <w:r w:rsidRPr="006D0809">
              <w:rPr>
                <w:sz w:val="24"/>
                <w:szCs w:val="24"/>
              </w:rPr>
              <w:t>refuse</w:t>
            </w:r>
            <w:r w:rsidRPr="006D0809">
              <w:rPr>
                <w:spacing w:val="1"/>
                <w:sz w:val="24"/>
                <w:szCs w:val="24"/>
              </w:rPr>
              <w:t xml:space="preserve"> </w:t>
            </w:r>
            <w:r w:rsidRPr="006D0809">
              <w:rPr>
                <w:sz w:val="24"/>
                <w:szCs w:val="24"/>
              </w:rPr>
              <w:t>to</w:t>
            </w:r>
            <w:r w:rsidRPr="006D0809">
              <w:rPr>
                <w:spacing w:val="3"/>
                <w:sz w:val="24"/>
                <w:szCs w:val="24"/>
              </w:rPr>
              <w:t xml:space="preserve"> </w:t>
            </w:r>
            <w:r w:rsidRPr="006D0809">
              <w:rPr>
                <w:spacing w:val="-1"/>
                <w:sz w:val="24"/>
                <w:szCs w:val="24"/>
              </w:rPr>
              <w:t>e</w:t>
            </w:r>
            <w:r w:rsidRPr="006D0809">
              <w:rPr>
                <w:spacing w:val="2"/>
                <w:sz w:val="24"/>
                <w:szCs w:val="24"/>
              </w:rPr>
              <w:t>x</w:t>
            </w:r>
            <w:r w:rsidRPr="006D0809">
              <w:rPr>
                <w:sz w:val="24"/>
                <w:szCs w:val="24"/>
              </w:rPr>
              <w:t>tend the v</w:t>
            </w:r>
            <w:r w:rsidRPr="006D0809">
              <w:rPr>
                <w:spacing w:val="-1"/>
                <w:sz w:val="24"/>
                <w:szCs w:val="24"/>
              </w:rPr>
              <w:t>a</w:t>
            </w:r>
            <w:r w:rsidRPr="006D0809">
              <w:rPr>
                <w:sz w:val="24"/>
                <w:szCs w:val="24"/>
              </w:rPr>
              <w:t>l</w:t>
            </w:r>
            <w:r w:rsidRPr="006D0809">
              <w:rPr>
                <w:spacing w:val="1"/>
                <w:sz w:val="24"/>
                <w:szCs w:val="24"/>
              </w:rPr>
              <w:t>i</w:t>
            </w:r>
            <w:r w:rsidRPr="006D0809">
              <w:rPr>
                <w:sz w:val="24"/>
                <w:szCs w:val="24"/>
              </w:rPr>
              <w:t>di</w:t>
            </w:r>
            <w:r w:rsidRPr="006D0809">
              <w:rPr>
                <w:spacing w:val="3"/>
                <w:sz w:val="24"/>
                <w:szCs w:val="24"/>
              </w:rPr>
              <w:t>t</w:t>
            </w:r>
            <w:r w:rsidRPr="006D0809">
              <w:rPr>
                <w:sz w:val="24"/>
                <w:szCs w:val="24"/>
              </w:rPr>
              <w:t>y</w:t>
            </w:r>
            <w:r w:rsidRPr="006D0809">
              <w:rPr>
                <w:spacing w:val="-5"/>
                <w:sz w:val="24"/>
                <w:szCs w:val="24"/>
              </w:rPr>
              <w:t xml:space="preserve"> </w:t>
            </w:r>
            <w:r w:rsidRPr="006D0809">
              <w:rPr>
                <w:sz w:val="24"/>
                <w:szCs w:val="24"/>
              </w:rPr>
              <w:t>of th</w:t>
            </w:r>
            <w:r w:rsidRPr="006D0809">
              <w:rPr>
                <w:spacing w:val="-1"/>
                <w:sz w:val="24"/>
                <w:szCs w:val="24"/>
              </w:rPr>
              <w:t>e</w:t>
            </w:r>
            <w:r w:rsidRPr="006D0809">
              <w:rPr>
                <w:sz w:val="24"/>
                <w:szCs w:val="24"/>
              </w:rPr>
              <w:t>ir Pro</w:t>
            </w:r>
            <w:r w:rsidRPr="006D0809">
              <w:rPr>
                <w:spacing w:val="3"/>
                <w:sz w:val="24"/>
                <w:szCs w:val="24"/>
              </w:rPr>
              <w:t>p</w:t>
            </w:r>
            <w:r w:rsidRPr="006D0809">
              <w:rPr>
                <w:sz w:val="24"/>
                <w:szCs w:val="24"/>
              </w:rPr>
              <w:t>osals.</w:t>
            </w:r>
          </w:p>
          <w:p w:rsidR="006D0809" w:rsidRPr="006D0809" w:rsidRDefault="006D0809" w:rsidP="005C08C5">
            <w:pPr>
              <w:pStyle w:val="ListParagraph"/>
              <w:numPr>
                <w:ilvl w:val="1"/>
                <w:numId w:val="40"/>
              </w:numPr>
              <w:tabs>
                <w:tab w:val="left" w:pos="540"/>
              </w:tabs>
              <w:ind w:right="117"/>
              <w:jc w:val="both"/>
              <w:rPr>
                <w:sz w:val="24"/>
                <w:szCs w:val="24"/>
              </w:rPr>
            </w:pPr>
            <w:r>
              <w:rPr>
                <w:sz w:val="24"/>
                <w:szCs w:val="24"/>
              </w:rPr>
              <w:t>Consultants shall submit r</w:t>
            </w:r>
            <w:r>
              <w:rPr>
                <w:spacing w:val="-2"/>
                <w:sz w:val="24"/>
                <w:szCs w:val="24"/>
              </w:rPr>
              <w:t>e</w:t>
            </w:r>
            <w:r>
              <w:rPr>
                <w:sz w:val="24"/>
                <w:szCs w:val="24"/>
              </w:rPr>
              <w:t>quir</w:t>
            </w:r>
            <w:r>
              <w:rPr>
                <w:spacing w:val="-1"/>
                <w:sz w:val="24"/>
                <w:szCs w:val="24"/>
              </w:rPr>
              <w:t>e</w:t>
            </w:r>
            <w:r>
              <w:rPr>
                <w:sz w:val="24"/>
                <w:szCs w:val="24"/>
              </w:rPr>
              <w:t xml:space="preserve">d bid </w:t>
            </w:r>
            <w:r>
              <w:rPr>
                <w:spacing w:val="2"/>
                <w:sz w:val="24"/>
                <w:szCs w:val="24"/>
              </w:rPr>
              <w:t>s</w:t>
            </w:r>
            <w:r>
              <w:rPr>
                <w:spacing w:val="-1"/>
                <w:sz w:val="24"/>
                <w:szCs w:val="24"/>
              </w:rPr>
              <w:t>ec</w:t>
            </w:r>
            <w:r>
              <w:rPr>
                <w:sz w:val="24"/>
                <w:szCs w:val="24"/>
              </w:rPr>
              <w:t>u</w:t>
            </w:r>
            <w:r>
              <w:rPr>
                <w:spacing w:val="-1"/>
                <w:sz w:val="24"/>
                <w:szCs w:val="24"/>
              </w:rPr>
              <w:t>r</w:t>
            </w:r>
            <w:r>
              <w:rPr>
                <w:sz w:val="24"/>
                <w:szCs w:val="24"/>
              </w:rPr>
              <w:t>i</w:t>
            </w:r>
            <w:r>
              <w:rPr>
                <w:spacing w:val="6"/>
                <w:sz w:val="24"/>
                <w:szCs w:val="24"/>
              </w:rPr>
              <w:t>t</w:t>
            </w:r>
            <w:r>
              <w:rPr>
                <w:sz w:val="24"/>
                <w:szCs w:val="24"/>
              </w:rPr>
              <w:t xml:space="preserve">y </w:t>
            </w:r>
            <w:r>
              <w:rPr>
                <w:spacing w:val="-1"/>
                <w:sz w:val="24"/>
                <w:szCs w:val="24"/>
              </w:rPr>
              <w:t>a</w:t>
            </w:r>
            <w:r>
              <w:rPr>
                <w:sz w:val="24"/>
                <w:szCs w:val="24"/>
              </w:rPr>
              <w:t>lo</w:t>
            </w:r>
            <w:r>
              <w:rPr>
                <w:spacing w:val="3"/>
                <w:sz w:val="24"/>
                <w:szCs w:val="24"/>
              </w:rPr>
              <w:t>n</w:t>
            </w:r>
            <w:r>
              <w:rPr>
                <w:sz w:val="24"/>
                <w:szCs w:val="24"/>
              </w:rPr>
              <w:t>g with fin</w:t>
            </w:r>
            <w:r>
              <w:rPr>
                <w:spacing w:val="-1"/>
                <w:sz w:val="24"/>
                <w:szCs w:val="24"/>
              </w:rPr>
              <w:t>a</w:t>
            </w:r>
            <w:r>
              <w:rPr>
                <w:sz w:val="24"/>
                <w:szCs w:val="24"/>
              </w:rPr>
              <w:t>n</w:t>
            </w:r>
            <w:r>
              <w:rPr>
                <w:spacing w:val="-1"/>
                <w:sz w:val="24"/>
                <w:szCs w:val="24"/>
              </w:rPr>
              <w:t>c</w:t>
            </w:r>
            <w:r>
              <w:rPr>
                <w:sz w:val="24"/>
                <w:szCs w:val="24"/>
              </w:rPr>
              <w:t>ial</w:t>
            </w:r>
            <w:r>
              <w:rPr>
                <w:spacing w:val="19"/>
                <w:sz w:val="24"/>
                <w:szCs w:val="24"/>
              </w:rPr>
              <w:t xml:space="preserve"> </w:t>
            </w:r>
            <w:r>
              <w:rPr>
                <w:sz w:val="24"/>
                <w:szCs w:val="24"/>
              </w:rPr>
              <w:t>p</w:t>
            </w:r>
            <w:r>
              <w:rPr>
                <w:spacing w:val="-1"/>
                <w:sz w:val="24"/>
                <w:szCs w:val="24"/>
              </w:rPr>
              <w:t>r</w:t>
            </w:r>
            <w:r>
              <w:rPr>
                <w:sz w:val="24"/>
                <w:szCs w:val="24"/>
              </w:rPr>
              <w:t>opos</w:t>
            </w:r>
            <w:r>
              <w:rPr>
                <w:spacing w:val="-1"/>
                <w:sz w:val="24"/>
                <w:szCs w:val="24"/>
              </w:rPr>
              <w:t>a</w:t>
            </w:r>
            <w:r>
              <w:rPr>
                <w:sz w:val="24"/>
                <w:szCs w:val="24"/>
              </w:rPr>
              <w:t>l</w:t>
            </w:r>
            <w:r>
              <w:rPr>
                <w:spacing w:val="19"/>
                <w:sz w:val="24"/>
                <w:szCs w:val="24"/>
              </w:rPr>
              <w:t xml:space="preserve"> </w:t>
            </w:r>
            <w:r>
              <w:rPr>
                <w:sz w:val="24"/>
                <w:szCs w:val="24"/>
              </w:rPr>
              <w:t>d</w:t>
            </w:r>
            <w:r>
              <w:rPr>
                <w:spacing w:val="-1"/>
                <w:sz w:val="24"/>
                <w:szCs w:val="24"/>
              </w:rPr>
              <w:t>e</w:t>
            </w:r>
            <w:r>
              <w:rPr>
                <w:sz w:val="24"/>
                <w:szCs w:val="24"/>
              </w:rPr>
              <w:t>fin</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8"/>
                <w:sz w:val="24"/>
                <w:szCs w:val="24"/>
              </w:rPr>
              <w:t xml:space="preserve"> </w:t>
            </w:r>
            <w:r>
              <w:rPr>
                <w:sz w:val="24"/>
                <w:szCs w:val="24"/>
              </w:rPr>
              <w:t>d</w:t>
            </w:r>
            <w:r>
              <w:rPr>
                <w:spacing w:val="-1"/>
                <w:sz w:val="24"/>
                <w:szCs w:val="24"/>
              </w:rPr>
              <w:t>a</w:t>
            </w:r>
            <w:r>
              <w:rPr>
                <w:sz w:val="24"/>
                <w:szCs w:val="24"/>
              </w:rPr>
              <w:t>ta</w:t>
            </w:r>
            <w:r>
              <w:rPr>
                <w:spacing w:val="18"/>
                <w:sz w:val="24"/>
                <w:szCs w:val="24"/>
              </w:rPr>
              <w:t xml:space="preserve"> </w:t>
            </w:r>
            <w:r>
              <w:rPr>
                <w:sz w:val="24"/>
                <w:szCs w:val="24"/>
              </w:rPr>
              <w:t>she</w:t>
            </w:r>
            <w:r>
              <w:rPr>
                <w:spacing w:val="-2"/>
                <w:sz w:val="24"/>
                <w:szCs w:val="24"/>
              </w:rPr>
              <w:t>e</w:t>
            </w:r>
            <w:r>
              <w:rPr>
                <w:sz w:val="24"/>
                <w:szCs w:val="24"/>
              </w:rPr>
              <w:t>t</w:t>
            </w:r>
            <w:r>
              <w:rPr>
                <w:spacing w:val="19"/>
                <w:sz w:val="24"/>
                <w:szCs w:val="24"/>
              </w:rPr>
              <w:t xml:space="preserve"> </w:t>
            </w:r>
            <w:r>
              <w:rPr>
                <w:sz w:val="24"/>
                <w:szCs w:val="24"/>
              </w:rPr>
              <w:t>(</w:t>
            </w:r>
            <w:r>
              <w:rPr>
                <w:spacing w:val="-1"/>
                <w:sz w:val="24"/>
                <w:szCs w:val="24"/>
              </w:rPr>
              <w:t>w</w:t>
            </w:r>
            <w:r>
              <w:rPr>
                <w:sz w:val="24"/>
                <w:szCs w:val="24"/>
              </w:rPr>
              <w:t>hi</w:t>
            </w:r>
            <w:r>
              <w:rPr>
                <w:spacing w:val="-3"/>
                <w:sz w:val="24"/>
                <w:szCs w:val="24"/>
              </w:rPr>
              <w:t>c</w:t>
            </w:r>
            <w:r>
              <w:rPr>
                <w:sz w:val="24"/>
                <w:szCs w:val="24"/>
              </w:rPr>
              <w:t>h</w:t>
            </w:r>
            <w:r>
              <w:rPr>
                <w:spacing w:val="19"/>
                <w:sz w:val="24"/>
                <w:szCs w:val="24"/>
              </w:rPr>
              <w:t xml:space="preserve"> </w:t>
            </w:r>
            <w:r>
              <w:rPr>
                <w:sz w:val="24"/>
                <w:szCs w:val="24"/>
              </w:rPr>
              <w:t>shall</w:t>
            </w:r>
            <w:r>
              <w:rPr>
                <w:spacing w:val="19"/>
                <w:sz w:val="24"/>
                <w:szCs w:val="24"/>
              </w:rPr>
              <w:t xml:space="preserve"> </w:t>
            </w:r>
            <w:r>
              <w:rPr>
                <w:sz w:val="24"/>
                <w:szCs w:val="24"/>
              </w:rPr>
              <w:t>not</w:t>
            </w:r>
            <w:r>
              <w:rPr>
                <w:spacing w:val="17"/>
                <w:sz w:val="24"/>
                <w:szCs w:val="24"/>
              </w:rPr>
              <w:t xml:space="preserve"> </w:t>
            </w:r>
            <w:r>
              <w:rPr>
                <w:sz w:val="24"/>
                <w:szCs w:val="24"/>
              </w:rPr>
              <w:t>be less</w:t>
            </w:r>
            <w:r>
              <w:rPr>
                <w:spacing w:val="31"/>
                <w:sz w:val="24"/>
                <w:szCs w:val="24"/>
              </w:rPr>
              <w:t xml:space="preserve"> </w:t>
            </w:r>
            <w:r>
              <w:rPr>
                <w:sz w:val="24"/>
                <w:szCs w:val="24"/>
              </w:rPr>
              <w:t>than</w:t>
            </w:r>
            <w:r>
              <w:rPr>
                <w:spacing w:val="30"/>
                <w:sz w:val="24"/>
                <w:szCs w:val="24"/>
              </w:rPr>
              <w:t xml:space="preserve"> </w:t>
            </w:r>
            <w:r>
              <w:rPr>
                <w:sz w:val="24"/>
                <w:szCs w:val="24"/>
              </w:rPr>
              <w:t>one</w:t>
            </w:r>
            <w:r>
              <w:rPr>
                <w:spacing w:val="30"/>
                <w:sz w:val="24"/>
                <w:szCs w:val="24"/>
              </w:rPr>
              <w:t xml:space="preserve"> </w:t>
            </w:r>
            <w:r>
              <w:rPr>
                <w:sz w:val="24"/>
                <w:szCs w:val="24"/>
              </w:rPr>
              <w:t>p</w:t>
            </w:r>
            <w:r>
              <w:rPr>
                <w:spacing w:val="1"/>
                <w:sz w:val="24"/>
                <w:szCs w:val="24"/>
              </w:rPr>
              <w:t>e</w:t>
            </w:r>
            <w:r>
              <w:rPr>
                <w:sz w:val="24"/>
                <w:szCs w:val="24"/>
              </w:rPr>
              <w:t>rc</w:t>
            </w:r>
            <w:r>
              <w:rPr>
                <w:spacing w:val="-1"/>
                <w:sz w:val="24"/>
                <w:szCs w:val="24"/>
              </w:rPr>
              <w:t>e</w:t>
            </w:r>
            <w:r>
              <w:rPr>
                <w:sz w:val="24"/>
                <w:szCs w:val="24"/>
              </w:rPr>
              <w:t>nt</w:t>
            </w:r>
            <w:r>
              <w:rPr>
                <w:spacing w:val="31"/>
                <w:sz w:val="24"/>
                <w:szCs w:val="24"/>
              </w:rPr>
              <w:t xml:space="preserve"> </w:t>
            </w:r>
            <w:r>
              <w:rPr>
                <w:spacing w:val="-1"/>
                <w:sz w:val="24"/>
                <w:szCs w:val="24"/>
              </w:rPr>
              <w:t>a</w:t>
            </w:r>
            <w:r>
              <w:rPr>
                <w:spacing w:val="2"/>
                <w:sz w:val="24"/>
                <w:szCs w:val="24"/>
              </w:rPr>
              <w:t>n</w:t>
            </w:r>
            <w:r>
              <w:rPr>
                <w:sz w:val="24"/>
                <w:szCs w:val="24"/>
              </w:rPr>
              <w:t>d</w:t>
            </w:r>
            <w:r>
              <w:rPr>
                <w:spacing w:val="31"/>
                <w:sz w:val="24"/>
                <w:szCs w:val="24"/>
              </w:rPr>
              <w:t xml:space="preserve"> </w:t>
            </w:r>
            <w:r>
              <w:rPr>
                <w:sz w:val="24"/>
                <w:szCs w:val="24"/>
              </w:rPr>
              <w:t>shall</w:t>
            </w:r>
            <w:r>
              <w:rPr>
                <w:spacing w:val="31"/>
                <w:sz w:val="24"/>
                <w:szCs w:val="24"/>
              </w:rPr>
              <w:t xml:space="preserve"> </w:t>
            </w:r>
            <w:r>
              <w:rPr>
                <w:sz w:val="24"/>
                <w:szCs w:val="24"/>
              </w:rPr>
              <w:t>not</w:t>
            </w:r>
            <w:r>
              <w:rPr>
                <w:spacing w:val="31"/>
                <w:sz w:val="24"/>
                <w:szCs w:val="24"/>
              </w:rPr>
              <w:t xml:space="preserve"> </w:t>
            </w:r>
            <w:r>
              <w:rPr>
                <w:spacing w:val="-1"/>
                <w:sz w:val="24"/>
                <w:szCs w:val="24"/>
              </w:rPr>
              <w:t>e</w:t>
            </w:r>
            <w:r>
              <w:rPr>
                <w:spacing w:val="2"/>
                <w:sz w:val="24"/>
                <w:szCs w:val="24"/>
              </w:rPr>
              <w:t>x</w:t>
            </w:r>
            <w:r>
              <w:rPr>
                <w:spacing w:val="-1"/>
                <w:sz w:val="24"/>
                <w:szCs w:val="24"/>
              </w:rPr>
              <w:t>cee</w:t>
            </w:r>
            <w:r>
              <w:rPr>
                <w:sz w:val="24"/>
                <w:szCs w:val="24"/>
              </w:rPr>
              <w:t>d</w:t>
            </w:r>
            <w:r>
              <w:rPr>
                <w:spacing w:val="31"/>
                <w:sz w:val="24"/>
                <w:szCs w:val="24"/>
              </w:rPr>
              <w:t xml:space="preserve"> </w:t>
            </w:r>
            <w:r>
              <w:rPr>
                <w:sz w:val="24"/>
                <w:szCs w:val="24"/>
              </w:rPr>
              <w:t>five</w:t>
            </w:r>
            <w:r>
              <w:rPr>
                <w:spacing w:val="34"/>
                <w:sz w:val="24"/>
                <w:szCs w:val="24"/>
              </w:rPr>
              <w:t xml:space="preserve"> </w:t>
            </w:r>
            <w:r>
              <w:rPr>
                <w:sz w:val="24"/>
                <w:szCs w:val="24"/>
              </w:rPr>
              <w:t>p</w:t>
            </w:r>
            <w:r>
              <w:rPr>
                <w:spacing w:val="-1"/>
                <w:sz w:val="24"/>
                <w:szCs w:val="24"/>
              </w:rPr>
              <w:t>e</w:t>
            </w:r>
            <w:r>
              <w:rPr>
                <w:sz w:val="24"/>
                <w:szCs w:val="24"/>
              </w:rPr>
              <w:t>r</w:t>
            </w:r>
            <w:r>
              <w:rPr>
                <w:spacing w:val="-2"/>
                <w:sz w:val="24"/>
                <w:szCs w:val="24"/>
              </w:rPr>
              <w:t>c</w:t>
            </w:r>
            <w:r>
              <w:rPr>
                <w:spacing w:val="-1"/>
                <w:sz w:val="24"/>
                <w:szCs w:val="24"/>
              </w:rPr>
              <w:t>e</w:t>
            </w:r>
            <w:r>
              <w:rPr>
                <w:sz w:val="24"/>
                <w:szCs w:val="24"/>
              </w:rPr>
              <w:t>nt</w:t>
            </w:r>
            <w:r>
              <w:rPr>
                <w:spacing w:val="31"/>
                <w:sz w:val="24"/>
                <w:szCs w:val="24"/>
              </w:rPr>
              <w:t xml:space="preserve"> </w:t>
            </w:r>
            <w:r>
              <w:rPr>
                <w:spacing w:val="2"/>
                <w:sz w:val="24"/>
                <w:szCs w:val="24"/>
              </w:rPr>
              <w:t>o</w:t>
            </w:r>
            <w:r>
              <w:rPr>
                <w:sz w:val="24"/>
                <w:szCs w:val="24"/>
              </w:rPr>
              <w:t>f</w:t>
            </w:r>
            <w:r>
              <w:rPr>
                <w:spacing w:val="35"/>
                <w:sz w:val="24"/>
                <w:szCs w:val="24"/>
              </w:rPr>
              <w:t xml:space="preserve"> </w:t>
            </w:r>
            <w:r>
              <w:rPr>
                <w:sz w:val="24"/>
                <w:szCs w:val="24"/>
              </w:rPr>
              <w:t xml:space="preserve">bid </w:t>
            </w:r>
            <w:r>
              <w:rPr>
                <w:spacing w:val="-1"/>
                <w:sz w:val="24"/>
                <w:szCs w:val="24"/>
              </w:rPr>
              <w:t>a</w:t>
            </w:r>
            <w:r>
              <w:rPr>
                <w:sz w:val="24"/>
                <w:szCs w:val="24"/>
              </w:rPr>
              <w:t>moun</w:t>
            </w:r>
            <w:r>
              <w:rPr>
                <w:spacing w:val="1"/>
                <w:sz w:val="24"/>
                <w:szCs w:val="24"/>
              </w:rPr>
              <w:t>t</w:t>
            </w:r>
            <w:r>
              <w:rPr>
                <w:sz w:val="24"/>
                <w:szCs w:val="24"/>
              </w:rPr>
              <w:t>).</w:t>
            </w:r>
          </w:p>
        </w:tc>
      </w:tr>
      <w:tr w:rsidR="001B544C" w:rsidRPr="00720CD4" w:rsidTr="00720CD4">
        <w:tc>
          <w:tcPr>
            <w:tcW w:w="1885" w:type="dxa"/>
          </w:tcPr>
          <w:p w:rsidR="001B544C" w:rsidRDefault="001B544C" w:rsidP="001B544C">
            <w:pPr>
              <w:ind w:left="0" w:right="-41"/>
              <w:rPr>
                <w:sz w:val="24"/>
                <w:szCs w:val="24"/>
              </w:rPr>
            </w:pPr>
            <w:r>
              <w:rPr>
                <w:b/>
                <w:sz w:val="24"/>
                <w:szCs w:val="24"/>
              </w:rPr>
              <w:t>10. Cla</w:t>
            </w:r>
            <w:r>
              <w:rPr>
                <w:b/>
                <w:spacing w:val="-1"/>
                <w:sz w:val="24"/>
                <w:szCs w:val="24"/>
              </w:rPr>
              <w:t>r</w:t>
            </w:r>
            <w:r>
              <w:rPr>
                <w:b/>
                <w:sz w:val="24"/>
                <w:szCs w:val="24"/>
              </w:rPr>
              <w:t>i</w:t>
            </w:r>
            <w:r>
              <w:rPr>
                <w:b/>
                <w:spacing w:val="2"/>
                <w:sz w:val="24"/>
                <w:szCs w:val="24"/>
              </w:rPr>
              <w:t>f</w:t>
            </w:r>
            <w:r>
              <w:rPr>
                <w:b/>
                <w:sz w:val="24"/>
                <w:szCs w:val="24"/>
              </w:rPr>
              <w:t>ica</w:t>
            </w:r>
            <w:r>
              <w:rPr>
                <w:b/>
                <w:spacing w:val="-1"/>
                <w:sz w:val="24"/>
                <w:szCs w:val="24"/>
              </w:rPr>
              <w:t>t</w:t>
            </w:r>
            <w:r>
              <w:rPr>
                <w:b/>
                <w:sz w:val="24"/>
                <w:szCs w:val="24"/>
              </w:rPr>
              <w:t>ion a</w:t>
            </w:r>
            <w:r>
              <w:rPr>
                <w:b/>
                <w:spacing w:val="1"/>
                <w:sz w:val="24"/>
                <w:szCs w:val="24"/>
              </w:rPr>
              <w:t>n</w:t>
            </w:r>
            <w:r>
              <w:rPr>
                <w:b/>
                <w:sz w:val="24"/>
                <w:szCs w:val="24"/>
              </w:rPr>
              <w:t xml:space="preserve">d </w:t>
            </w:r>
            <w:r>
              <w:rPr>
                <w:b/>
                <w:spacing w:val="-3"/>
                <w:sz w:val="24"/>
                <w:szCs w:val="24"/>
              </w:rPr>
              <w:t>A</w:t>
            </w:r>
            <w:r>
              <w:rPr>
                <w:b/>
                <w:spacing w:val="-1"/>
                <w:sz w:val="24"/>
                <w:szCs w:val="24"/>
              </w:rPr>
              <w:t>m</w:t>
            </w:r>
            <w:r>
              <w:rPr>
                <w:b/>
                <w:spacing w:val="1"/>
                <w:sz w:val="24"/>
                <w:szCs w:val="24"/>
              </w:rPr>
              <w:t>e</w:t>
            </w:r>
            <w:r>
              <w:rPr>
                <w:b/>
                <w:spacing w:val="3"/>
                <w:sz w:val="24"/>
                <w:szCs w:val="24"/>
              </w:rPr>
              <w:t>n</w:t>
            </w:r>
            <w:r>
              <w:rPr>
                <w:b/>
                <w:spacing w:val="-3"/>
                <w:sz w:val="24"/>
                <w:szCs w:val="24"/>
              </w:rPr>
              <w:t>d</w:t>
            </w:r>
            <w:r>
              <w:rPr>
                <w:b/>
                <w:spacing w:val="-1"/>
                <w:sz w:val="24"/>
                <w:szCs w:val="24"/>
              </w:rPr>
              <w:t>m</w:t>
            </w:r>
            <w:r>
              <w:rPr>
                <w:b/>
                <w:spacing w:val="1"/>
                <w:sz w:val="24"/>
                <w:szCs w:val="24"/>
              </w:rPr>
              <w:t>e</w:t>
            </w:r>
            <w:r>
              <w:rPr>
                <w:b/>
                <w:sz w:val="24"/>
                <w:szCs w:val="24"/>
              </w:rPr>
              <w:t>nt in RFP</w:t>
            </w:r>
            <w:r>
              <w:rPr>
                <w:b/>
                <w:spacing w:val="-1"/>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z w:val="24"/>
                <w:szCs w:val="24"/>
              </w:rPr>
              <w:t>ts</w:t>
            </w:r>
          </w:p>
          <w:p w:rsidR="001B544C" w:rsidRDefault="001B544C" w:rsidP="006D0809">
            <w:pPr>
              <w:ind w:left="0"/>
              <w:rPr>
                <w:b/>
                <w:sz w:val="24"/>
                <w:szCs w:val="24"/>
              </w:rPr>
            </w:pPr>
          </w:p>
        </w:tc>
        <w:tc>
          <w:tcPr>
            <w:tcW w:w="8010" w:type="dxa"/>
          </w:tcPr>
          <w:p w:rsidR="001B544C" w:rsidRDefault="001B544C" w:rsidP="005C08C5">
            <w:pPr>
              <w:pStyle w:val="ListParagraph"/>
              <w:numPr>
                <w:ilvl w:val="1"/>
                <w:numId w:val="41"/>
              </w:numPr>
              <w:ind w:right="120"/>
              <w:jc w:val="both"/>
              <w:rPr>
                <w:sz w:val="24"/>
                <w:szCs w:val="24"/>
              </w:rPr>
            </w:pPr>
            <w:r w:rsidRPr="001B544C">
              <w:rPr>
                <w:sz w:val="24"/>
                <w:szCs w:val="24"/>
              </w:rPr>
              <w:t>Consultants</w:t>
            </w:r>
            <w:r w:rsidRPr="001B544C">
              <w:rPr>
                <w:spacing w:val="40"/>
                <w:sz w:val="24"/>
                <w:szCs w:val="24"/>
              </w:rPr>
              <w:t xml:space="preserve"> </w:t>
            </w:r>
            <w:r w:rsidRPr="001B544C">
              <w:rPr>
                <w:sz w:val="24"/>
                <w:szCs w:val="24"/>
              </w:rPr>
              <w:t>m</w:t>
            </w:r>
            <w:r w:rsidRPr="001B544C">
              <w:rPr>
                <w:spacing w:val="2"/>
                <w:sz w:val="24"/>
                <w:szCs w:val="24"/>
              </w:rPr>
              <w:t>a</w:t>
            </w:r>
            <w:r w:rsidRPr="001B544C">
              <w:rPr>
                <w:sz w:val="24"/>
                <w:szCs w:val="24"/>
              </w:rPr>
              <w:t>y</w:t>
            </w:r>
            <w:r w:rsidRPr="001B544C">
              <w:rPr>
                <w:spacing w:val="35"/>
                <w:sz w:val="24"/>
                <w:szCs w:val="24"/>
              </w:rPr>
              <w:t xml:space="preserve"> </w:t>
            </w:r>
            <w:r w:rsidRPr="001B544C">
              <w:rPr>
                <w:spacing w:val="1"/>
                <w:sz w:val="24"/>
                <w:szCs w:val="24"/>
              </w:rPr>
              <w:t>r</w:t>
            </w:r>
            <w:r w:rsidRPr="001B544C">
              <w:rPr>
                <w:spacing w:val="-1"/>
                <w:sz w:val="24"/>
                <w:szCs w:val="24"/>
              </w:rPr>
              <w:t>e</w:t>
            </w:r>
            <w:r w:rsidRPr="001B544C">
              <w:rPr>
                <w:sz w:val="24"/>
                <w:szCs w:val="24"/>
              </w:rPr>
              <w:t>qu</w:t>
            </w:r>
            <w:r w:rsidRPr="001B544C">
              <w:rPr>
                <w:spacing w:val="-1"/>
                <w:sz w:val="24"/>
                <w:szCs w:val="24"/>
              </w:rPr>
              <w:t>e</w:t>
            </w:r>
            <w:r w:rsidRPr="001B544C">
              <w:rPr>
                <w:sz w:val="24"/>
                <w:szCs w:val="24"/>
              </w:rPr>
              <w:t>st</w:t>
            </w:r>
            <w:r w:rsidRPr="001B544C">
              <w:rPr>
                <w:spacing w:val="45"/>
                <w:sz w:val="24"/>
                <w:szCs w:val="24"/>
              </w:rPr>
              <w:t xml:space="preserve"> </w:t>
            </w:r>
            <w:r w:rsidRPr="001B544C">
              <w:rPr>
                <w:sz w:val="24"/>
                <w:szCs w:val="24"/>
              </w:rPr>
              <w:t>for</w:t>
            </w:r>
            <w:r w:rsidRPr="001B544C">
              <w:rPr>
                <w:spacing w:val="41"/>
                <w:sz w:val="24"/>
                <w:szCs w:val="24"/>
              </w:rPr>
              <w:t xml:space="preserve"> </w:t>
            </w:r>
            <w:r w:rsidRPr="001B544C">
              <w:rPr>
                <w:sz w:val="24"/>
                <w:szCs w:val="24"/>
              </w:rPr>
              <w:t>a</w:t>
            </w:r>
            <w:r w:rsidRPr="001B544C">
              <w:rPr>
                <w:spacing w:val="39"/>
                <w:sz w:val="24"/>
                <w:szCs w:val="24"/>
              </w:rPr>
              <w:t xml:space="preserve"> </w:t>
            </w:r>
            <w:r w:rsidRPr="001B544C">
              <w:rPr>
                <w:spacing w:val="-1"/>
                <w:sz w:val="24"/>
                <w:szCs w:val="24"/>
              </w:rPr>
              <w:t>c</w:t>
            </w:r>
            <w:r w:rsidRPr="001B544C">
              <w:rPr>
                <w:sz w:val="24"/>
                <w:szCs w:val="24"/>
              </w:rPr>
              <w:t>l</w:t>
            </w:r>
            <w:r w:rsidRPr="001B544C">
              <w:rPr>
                <w:spacing w:val="2"/>
                <w:sz w:val="24"/>
                <w:szCs w:val="24"/>
              </w:rPr>
              <w:t>a</w:t>
            </w:r>
            <w:r w:rsidRPr="001B544C">
              <w:rPr>
                <w:sz w:val="24"/>
                <w:szCs w:val="24"/>
              </w:rPr>
              <w:t>ri</w:t>
            </w:r>
            <w:r w:rsidRPr="001B544C">
              <w:rPr>
                <w:spacing w:val="-1"/>
                <w:sz w:val="24"/>
                <w:szCs w:val="24"/>
              </w:rPr>
              <w:t>f</w:t>
            </w:r>
            <w:r w:rsidRPr="001B544C">
              <w:rPr>
                <w:sz w:val="24"/>
                <w:szCs w:val="24"/>
              </w:rPr>
              <w:t>ic</w:t>
            </w:r>
            <w:r w:rsidRPr="001B544C">
              <w:rPr>
                <w:spacing w:val="-1"/>
                <w:sz w:val="24"/>
                <w:szCs w:val="24"/>
              </w:rPr>
              <w:t>a</w:t>
            </w:r>
            <w:r w:rsidRPr="001B544C">
              <w:rPr>
                <w:sz w:val="24"/>
                <w:szCs w:val="24"/>
              </w:rPr>
              <w:t>t</w:t>
            </w:r>
            <w:r w:rsidRPr="001B544C">
              <w:rPr>
                <w:spacing w:val="1"/>
                <w:sz w:val="24"/>
                <w:szCs w:val="24"/>
              </w:rPr>
              <w:t>i</w:t>
            </w:r>
            <w:r w:rsidRPr="001B544C">
              <w:rPr>
                <w:sz w:val="24"/>
                <w:szCs w:val="24"/>
              </w:rPr>
              <w:t>on</w:t>
            </w:r>
            <w:r w:rsidRPr="001B544C">
              <w:rPr>
                <w:spacing w:val="40"/>
                <w:sz w:val="24"/>
                <w:szCs w:val="24"/>
              </w:rPr>
              <w:t xml:space="preserve"> </w:t>
            </w:r>
            <w:r w:rsidRPr="001B544C">
              <w:rPr>
                <w:spacing w:val="2"/>
                <w:sz w:val="24"/>
                <w:szCs w:val="24"/>
              </w:rPr>
              <w:t>o</w:t>
            </w:r>
            <w:r w:rsidRPr="001B544C">
              <w:rPr>
                <w:sz w:val="24"/>
                <w:szCs w:val="24"/>
              </w:rPr>
              <w:t>f</w:t>
            </w:r>
            <w:r w:rsidRPr="001B544C">
              <w:rPr>
                <w:spacing w:val="40"/>
                <w:sz w:val="24"/>
                <w:szCs w:val="24"/>
              </w:rPr>
              <w:t xml:space="preserve"> </w:t>
            </w:r>
            <w:r w:rsidRPr="001B544C">
              <w:rPr>
                <w:spacing w:val="1"/>
                <w:sz w:val="24"/>
                <w:szCs w:val="24"/>
              </w:rPr>
              <w:t>c</w:t>
            </w:r>
            <w:r w:rsidRPr="001B544C">
              <w:rPr>
                <w:sz w:val="24"/>
                <w:szCs w:val="24"/>
              </w:rPr>
              <w:t>ontents</w:t>
            </w:r>
            <w:r w:rsidRPr="001B544C">
              <w:rPr>
                <w:spacing w:val="40"/>
                <w:sz w:val="24"/>
                <w:szCs w:val="24"/>
              </w:rPr>
              <w:t xml:space="preserve"> </w:t>
            </w:r>
            <w:r w:rsidRPr="001B544C">
              <w:rPr>
                <w:sz w:val="24"/>
                <w:szCs w:val="24"/>
              </w:rPr>
              <w:t>of</w:t>
            </w:r>
            <w:r w:rsidRPr="001B544C">
              <w:rPr>
                <w:spacing w:val="39"/>
                <w:sz w:val="24"/>
                <w:szCs w:val="24"/>
              </w:rPr>
              <w:t xml:space="preserve"> </w:t>
            </w:r>
            <w:r w:rsidRPr="001B544C">
              <w:rPr>
                <w:sz w:val="24"/>
                <w:szCs w:val="24"/>
              </w:rPr>
              <w:t>t</w:t>
            </w:r>
            <w:r w:rsidRPr="001B544C">
              <w:rPr>
                <w:spacing w:val="3"/>
                <w:sz w:val="24"/>
                <w:szCs w:val="24"/>
              </w:rPr>
              <w:t>h</w:t>
            </w:r>
            <w:r w:rsidRPr="001B544C">
              <w:rPr>
                <w:sz w:val="24"/>
                <w:szCs w:val="24"/>
              </w:rPr>
              <w:t>e bidd</w:t>
            </w:r>
            <w:r w:rsidRPr="001B544C">
              <w:rPr>
                <w:spacing w:val="1"/>
                <w:sz w:val="24"/>
                <w:szCs w:val="24"/>
              </w:rPr>
              <w:t>i</w:t>
            </w:r>
            <w:r w:rsidRPr="001B544C">
              <w:rPr>
                <w:sz w:val="24"/>
                <w:szCs w:val="24"/>
              </w:rPr>
              <w:t>ng do</w:t>
            </w:r>
            <w:r w:rsidRPr="001B544C">
              <w:rPr>
                <w:spacing w:val="-1"/>
                <w:sz w:val="24"/>
                <w:szCs w:val="24"/>
              </w:rPr>
              <w:t>c</w:t>
            </w:r>
            <w:r w:rsidRPr="001B544C">
              <w:rPr>
                <w:sz w:val="24"/>
                <w:szCs w:val="24"/>
              </w:rPr>
              <w:t>ument in w</w:t>
            </w:r>
            <w:r w:rsidRPr="001B544C">
              <w:rPr>
                <w:spacing w:val="-1"/>
                <w:sz w:val="24"/>
                <w:szCs w:val="24"/>
              </w:rPr>
              <w:t>r</w:t>
            </w:r>
            <w:r w:rsidRPr="001B544C">
              <w:rPr>
                <w:sz w:val="24"/>
                <w:szCs w:val="24"/>
              </w:rPr>
              <w:t>i</w:t>
            </w:r>
            <w:r w:rsidRPr="001B544C">
              <w:rPr>
                <w:spacing w:val="1"/>
                <w:sz w:val="24"/>
                <w:szCs w:val="24"/>
              </w:rPr>
              <w:t>t</w:t>
            </w:r>
            <w:r w:rsidRPr="001B544C">
              <w:rPr>
                <w:sz w:val="24"/>
                <w:szCs w:val="24"/>
              </w:rPr>
              <w:t>in</w:t>
            </w:r>
            <w:r w:rsidRPr="001B544C">
              <w:rPr>
                <w:spacing w:val="-2"/>
                <w:sz w:val="24"/>
                <w:szCs w:val="24"/>
              </w:rPr>
              <w:t>g</w:t>
            </w:r>
            <w:r w:rsidRPr="001B544C">
              <w:rPr>
                <w:sz w:val="24"/>
                <w:szCs w:val="24"/>
              </w:rPr>
              <w:t xml:space="preserve">, </w:t>
            </w:r>
            <w:r w:rsidRPr="001B544C">
              <w:rPr>
                <w:spacing w:val="-1"/>
                <w:sz w:val="24"/>
                <w:szCs w:val="24"/>
              </w:rPr>
              <w:t>a</w:t>
            </w:r>
            <w:r w:rsidRPr="001B544C">
              <w:rPr>
                <w:sz w:val="24"/>
                <w:szCs w:val="24"/>
              </w:rPr>
              <w:t xml:space="preserve">nd </w:t>
            </w:r>
            <w:r w:rsidRPr="001B544C">
              <w:rPr>
                <w:spacing w:val="2"/>
                <w:sz w:val="24"/>
                <w:szCs w:val="24"/>
              </w:rPr>
              <w:t>p</w:t>
            </w:r>
            <w:r w:rsidRPr="001B544C">
              <w:rPr>
                <w:sz w:val="24"/>
                <w:szCs w:val="24"/>
              </w:rPr>
              <w:t>ro</w:t>
            </w:r>
            <w:r w:rsidRPr="001B544C">
              <w:rPr>
                <w:spacing w:val="-2"/>
                <w:sz w:val="24"/>
                <w:szCs w:val="24"/>
              </w:rPr>
              <w:t>c</w:t>
            </w:r>
            <w:r w:rsidRPr="001B544C">
              <w:rPr>
                <w:sz w:val="24"/>
                <w:szCs w:val="24"/>
              </w:rPr>
              <w:t>u</w:t>
            </w:r>
            <w:r w:rsidRPr="001B544C">
              <w:rPr>
                <w:spacing w:val="-1"/>
                <w:sz w:val="24"/>
                <w:szCs w:val="24"/>
              </w:rPr>
              <w:t>r</w:t>
            </w:r>
            <w:r w:rsidRPr="001B544C">
              <w:rPr>
                <w:sz w:val="24"/>
                <w:szCs w:val="24"/>
              </w:rPr>
              <w:t>i</w:t>
            </w:r>
            <w:r w:rsidRPr="001B544C">
              <w:rPr>
                <w:spacing w:val="3"/>
                <w:sz w:val="24"/>
                <w:szCs w:val="24"/>
              </w:rPr>
              <w:t>n</w:t>
            </w:r>
            <w:r w:rsidRPr="001B544C">
              <w:rPr>
                <w:sz w:val="24"/>
                <w:szCs w:val="24"/>
              </w:rPr>
              <w:t xml:space="preserve">g </w:t>
            </w:r>
            <w:r w:rsidRPr="001B544C">
              <w:rPr>
                <w:spacing w:val="-1"/>
                <w:sz w:val="24"/>
                <w:szCs w:val="24"/>
              </w:rPr>
              <w:t>a</w:t>
            </w:r>
            <w:r w:rsidRPr="001B544C">
              <w:rPr>
                <w:sz w:val="24"/>
                <w:szCs w:val="24"/>
              </w:rPr>
              <w:t>g</w:t>
            </w:r>
            <w:r w:rsidRPr="001B544C">
              <w:rPr>
                <w:spacing w:val="-1"/>
                <w:sz w:val="24"/>
                <w:szCs w:val="24"/>
              </w:rPr>
              <w:t>e</w:t>
            </w:r>
            <w:r w:rsidRPr="001B544C">
              <w:rPr>
                <w:sz w:val="24"/>
                <w:szCs w:val="24"/>
              </w:rPr>
              <w:t>n</w:t>
            </w:r>
            <w:r w:rsidRPr="001B544C">
              <w:rPr>
                <w:spacing w:val="4"/>
                <w:sz w:val="24"/>
                <w:szCs w:val="24"/>
              </w:rPr>
              <w:t>c</w:t>
            </w:r>
            <w:r w:rsidRPr="001B544C">
              <w:rPr>
                <w:sz w:val="24"/>
                <w:szCs w:val="24"/>
              </w:rPr>
              <w:t>y s</w:t>
            </w:r>
            <w:r w:rsidRPr="001B544C">
              <w:rPr>
                <w:spacing w:val="2"/>
                <w:sz w:val="24"/>
                <w:szCs w:val="24"/>
              </w:rPr>
              <w:t>h</w:t>
            </w:r>
            <w:r w:rsidRPr="001B544C">
              <w:rPr>
                <w:spacing w:val="-1"/>
                <w:sz w:val="24"/>
                <w:szCs w:val="24"/>
              </w:rPr>
              <w:t>a</w:t>
            </w:r>
            <w:r w:rsidRPr="001B544C">
              <w:rPr>
                <w:sz w:val="24"/>
                <w:szCs w:val="24"/>
              </w:rPr>
              <w:t>ll r</w:t>
            </w:r>
            <w:r w:rsidRPr="001B544C">
              <w:rPr>
                <w:spacing w:val="-2"/>
                <w:sz w:val="24"/>
                <w:szCs w:val="24"/>
              </w:rPr>
              <w:t>e</w:t>
            </w:r>
            <w:r w:rsidRPr="001B544C">
              <w:rPr>
                <w:sz w:val="24"/>
                <w:szCs w:val="24"/>
              </w:rPr>
              <w:t>spond</w:t>
            </w:r>
            <w:r w:rsidRPr="001B544C">
              <w:rPr>
                <w:spacing w:val="2"/>
                <w:sz w:val="24"/>
                <w:szCs w:val="24"/>
              </w:rPr>
              <w:t xml:space="preserve"> </w:t>
            </w:r>
            <w:r w:rsidRPr="001B544C">
              <w:rPr>
                <w:sz w:val="24"/>
                <w:szCs w:val="24"/>
              </w:rPr>
              <w:t>to</w:t>
            </w:r>
            <w:r w:rsidRPr="001B544C">
              <w:rPr>
                <w:spacing w:val="2"/>
                <w:sz w:val="24"/>
                <w:szCs w:val="24"/>
              </w:rPr>
              <w:t xml:space="preserve"> </w:t>
            </w:r>
            <w:r w:rsidRPr="001B544C">
              <w:rPr>
                <w:sz w:val="24"/>
                <w:szCs w:val="24"/>
              </w:rPr>
              <w:t>such</w:t>
            </w:r>
            <w:r w:rsidRPr="001B544C">
              <w:rPr>
                <w:spacing w:val="3"/>
                <w:sz w:val="24"/>
                <w:szCs w:val="24"/>
              </w:rPr>
              <w:t xml:space="preserve"> </w:t>
            </w:r>
            <w:r w:rsidRPr="001B544C">
              <w:rPr>
                <w:sz w:val="24"/>
                <w:szCs w:val="24"/>
              </w:rPr>
              <w:t>qu</w:t>
            </w:r>
            <w:r w:rsidRPr="001B544C">
              <w:rPr>
                <w:spacing w:val="-1"/>
                <w:sz w:val="24"/>
                <w:szCs w:val="24"/>
              </w:rPr>
              <w:t>e</w:t>
            </w:r>
            <w:r w:rsidRPr="001B544C">
              <w:rPr>
                <w:sz w:val="24"/>
                <w:szCs w:val="24"/>
              </w:rPr>
              <w:t>ri</w:t>
            </w:r>
            <w:r w:rsidRPr="001B544C">
              <w:rPr>
                <w:spacing w:val="-1"/>
                <w:sz w:val="24"/>
                <w:szCs w:val="24"/>
              </w:rPr>
              <w:t>e</w:t>
            </w:r>
            <w:r w:rsidRPr="001B544C">
              <w:rPr>
                <w:sz w:val="24"/>
                <w:szCs w:val="24"/>
              </w:rPr>
              <w:t>s</w:t>
            </w:r>
            <w:r w:rsidRPr="001B544C">
              <w:rPr>
                <w:spacing w:val="7"/>
                <w:sz w:val="24"/>
                <w:szCs w:val="24"/>
              </w:rPr>
              <w:t xml:space="preserve"> </w:t>
            </w:r>
            <w:r w:rsidRPr="001B544C">
              <w:rPr>
                <w:sz w:val="24"/>
                <w:szCs w:val="24"/>
              </w:rPr>
              <w:t>in</w:t>
            </w:r>
            <w:r w:rsidRPr="001B544C">
              <w:rPr>
                <w:spacing w:val="2"/>
                <w:sz w:val="24"/>
                <w:szCs w:val="24"/>
              </w:rPr>
              <w:t xml:space="preserve"> </w:t>
            </w:r>
            <w:r w:rsidRPr="001B544C">
              <w:rPr>
                <w:sz w:val="24"/>
                <w:szCs w:val="24"/>
              </w:rPr>
              <w:t>w</w:t>
            </w:r>
            <w:r w:rsidRPr="001B544C">
              <w:rPr>
                <w:spacing w:val="-1"/>
                <w:sz w:val="24"/>
                <w:szCs w:val="24"/>
              </w:rPr>
              <w:t>r</w:t>
            </w:r>
            <w:r w:rsidRPr="001B544C">
              <w:rPr>
                <w:sz w:val="24"/>
                <w:szCs w:val="24"/>
              </w:rPr>
              <w:t>i</w:t>
            </w:r>
            <w:r w:rsidRPr="001B544C">
              <w:rPr>
                <w:spacing w:val="1"/>
                <w:sz w:val="24"/>
                <w:szCs w:val="24"/>
              </w:rPr>
              <w:t>t</w:t>
            </w:r>
            <w:r w:rsidRPr="001B544C">
              <w:rPr>
                <w:sz w:val="24"/>
                <w:szCs w:val="24"/>
              </w:rPr>
              <w:t>ing with</w:t>
            </w:r>
            <w:r w:rsidRPr="001B544C">
              <w:rPr>
                <w:spacing w:val="1"/>
                <w:sz w:val="24"/>
                <w:szCs w:val="24"/>
              </w:rPr>
              <w:t>i</w:t>
            </w:r>
            <w:r w:rsidRPr="001B544C">
              <w:rPr>
                <w:sz w:val="24"/>
                <w:szCs w:val="24"/>
              </w:rPr>
              <w:t>n</w:t>
            </w:r>
            <w:r w:rsidRPr="001B544C">
              <w:rPr>
                <w:spacing w:val="2"/>
                <w:sz w:val="24"/>
                <w:szCs w:val="24"/>
              </w:rPr>
              <w:t xml:space="preserve"> </w:t>
            </w:r>
            <w:r w:rsidRPr="001B544C">
              <w:rPr>
                <w:sz w:val="24"/>
                <w:szCs w:val="24"/>
              </w:rPr>
              <w:t>th</w:t>
            </w:r>
            <w:r w:rsidRPr="001B544C">
              <w:rPr>
                <w:spacing w:val="2"/>
                <w:sz w:val="24"/>
                <w:szCs w:val="24"/>
              </w:rPr>
              <w:t>r</w:t>
            </w:r>
            <w:r w:rsidRPr="001B544C">
              <w:rPr>
                <w:spacing w:val="-1"/>
                <w:sz w:val="24"/>
                <w:szCs w:val="24"/>
              </w:rPr>
              <w:t>e</w:t>
            </w:r>
            <w:r w:rsidRPr="001B544C">
              <w:rPr>
                <w:sz w:val="24"/>
                <w:szCs w:val="24"/>
              </w:rPr>
              <w:t>e</w:t>
            </w:r>
            <w:r w:rsidRPr="001B544C">
              <w:rPr>
                <w:spacing w:val="3"/>
                <w:sz w:val="24"/>
                <w:szCs w:val="24"/>
              </w:rPr>
              <w:t xml:space="preserve"> </w:t>
            </w:r>
            <w:r w:rsidRPr="001B544C">
              <w:rPr>
                <w:spacing w:val="1"/>
                <w:sz w:val="24"/>
                <w:szCs w:val="24"/>
              </w:rPr>
              <w:t>c</w:t>
            </w:r>
            <w:r w:rsidRPr="001B544C">
              <w:rPr>
                <w:spacing w:val="-1"/>
                <w:sz w:val="24"/>
                <w:szCs w:val="24"/>
              </w:rPr>
              <w:t>a</w:t>
            </w:r>
            <w:r w:rsidRPr="001B544C">
              <w:rPr>
                <w:sz w:val="24"/>
                <w:szCs w:val="24"/>
              </w:rPr>
              <w:t>lend</w:t>
            </w:r>
            <w:r w:rsidRPr="001B544C">
              <w:rPr>
                <w:spacing w:val="-1"/>
                <w:sz w:val="24"/>
                <w:szCs w:val="24"/>
              </w:rPr>
              <w:t>a</w:t>
            </w:r>
            <w:r w:rsidRPr="001B544C">
              <w:rPr>
                <w:sz w:val="24"/>
                <w:szCs w:val="24"/>
              </w:rPr>
              <w:t>r</w:t>
            </w:r>
            <w:r w:rsidRPr="001B544C">
              <w:rPr>
                <w:spacing w:val="3"/>
                <w:sz w:val="24"/>
                <w:szCs w:val="24"/>
              </w:rPr>
              <w:t xml:space="preserve"> </w:t>
            </w:r>
            <w:r w:rsidRPr="001B544C">
              <w:rPr>
                <w:sz w:val="24"/>
                <w:szCs w:val="24"/>
              </w:rPr>
              <w:t>d</w:t>
            </w:r>
            <w:r w:rsidRPr="001B544C">
              <w:rPr>
                <w:spacing w:val="4"/>
                <w:sz w:val="24"/>
                <w:szCs w:val="24"/>
              </w:rPr>
              <w:t>a</w:t>
            </w:r>
            <w:r w:rsidRPr="001B544C">
              <w:rPr>
                <w:spacing w:val="-5"/>
                <w:sz w:val="24"/>
                <w:szCs w:val="24"/>
              </w:rPr>
              <w:t>y</w:t>
            </w:r>
            <w:r w:rsidRPr="001B544C">
              <w:rPr>
                <w:sz w:val="24"/>
                <w:szCs w:val="24"/>
              </w:rPr>
              <w:t>s, p</w:t>
            </w:r>
            <w:r w:rsidRPr="001B544C">
              <w:rPr>
                <w:spacing w:val="-1"/>
                <w:sz w:val="24"/>
                <w:szCs w:val="24"/>
              </w:rPr>
              <w:t>r</w:t>
            </w:r>
            <w:r w:rsidRPr="001B544C">
              <w:rPr>
                <w:sz w:val="24"/>
                <w:szCs w:val="24"/>
              </w:rPr>
              <w:t>ovided</w:t>
            </w:r>
            <w:r w:rsidRPr="001B544C">
              <w:rPr>
                <w:spacing w:val="33"/>
                <w:sz w:val="24"/>
                <w:szCs w:val="24"/>
              </w:rPr>
              <w:t xml:space="preserve"> </w:t>
            </w:r>
            <w:r w:rsidRPr="001B544C">
              <w:rPr>
                <w:sz w:val="24"/>
                <w:szCs w:val="24"/>
              </w:rPr>
              <w:t>th</w:t>
            </w:r>
            <w:r w:rsidRPr="001B544C">
              <w:rPr>
                <w:spacing w:val="2"/>
                <w:sz w:val="24"/>
                <w:szCs w:val="24"/>
              </w:rPr>
              <w:t>e</w:t>
            </w:r>
            <w:r w:rsidRPr="001B544C">
              <w:rPr>
                <w:sz w:val="24"/>
                <w:szCs w:val="24"/>
              </w:rPr>
              <w:t>y</w:t>
            </w:r>
            <w:r w:rsidRPr="001B544C">
              <w:rPr>
                <w:spacing w:val="29"/>
                <w:sz w:val="24"/>
                <w:szCs w:val="24"/>
              </w:rPr>
              <w:t xml:space="preserve"> </w:t>
            </w:r>
            <w:r w:rsidRPr="001B544C">
              <w:rPr>
                <w:spacing w:val="1"/>
                <w:sz w:val="24"/>
                <w:szCs w:val="24"/>
              </w:rPr>
              <w:t>a</w:t>
            </w:r>
            <w:r w:rsidRPr="001B544C">
              <w:rPr>
                <w:sz w:val="24"/>
                <w:szCs w:val="24"/>
              </w:rPr>
              <w:t>re</w:t>
            </w:r>
            <w:r w:rsidRPr="001B544C">
              <w:rPr>
                <w:spacing w:val="32"/>
                <w:sz w:val="24"/>
                <w:szCs w:val="24"/>
              </w:rPr>
              <w:t xml:space="preserve"> </w:t>
            </w:r>
            <w:r w:rsidRPr="001B544C">
              <w:rPr>
                <w:sz w:val="24"/>
                <w:szCs w:val="24"/>
              </w:rPr>
              <w:t>re</w:t>
            </w:r>
            <w:r w:rsidRPr="001B544C">
              <w:rPr>
                <w:spacing w:val="-1"/>
                <w:sz w:val="24"/>
                <w:szCs w:val="24"/>
              </w:rPr>
              <w:t>ce</w:t>
            </w:r>
            <w:r w:rsidRPr="001B544C">
              <w:rPr>
                <w:sz w:val="24"/>
                <w:szCs w:val="24"/>
              </w:rPr>
              <w:t>i</w:t>
            </w:r>
            <w:r w:rsidRPr="001B544C">
              <w:rPr>
                <w:spacing w:val="3"/>
                <w:sz w:val="24"/>
                <w:szCs w:val="24"/>
              </w:rPr>
              <w:t>v</w:t>
            </w:r>
            <w:r w:rsidRPr="001B544C">
              <w:rPr>
                <w:spacing w:val="-1"/>
                <w:sz w:val="24"/>
                <w:szCs w:val="24"/>
              </w:rPr>
              <w:t>e</w:t>
            </w:r>
            <w:r w:rsidRPr="001B544C">
              <w:rPr>
                <w:sz w:val="24"/>
                <w:szCs w:val="24"/>
              </w:rPr>
              <w:t>d</w:t>
            </w:r>
            <w:r w:rsidRPr="001B544C">
              <w:rPr>
                <w:spacing w:val="33"/>
                <w:sz w:val="24"/>
                <w:szCs w:val="24"/>
              </w:rPr>
              <w:t xml:space="preserve"> </w:t>
            </w:r>
            <w:r w:rsidRPr="001B544C">
              <w:rPr>
                <w:spacing w:val="-1"/>
                <w:sz w:val="24"/>
                <w:szCs w:val="24"/>
              </w:rPr>
              <w:t>a</w:t>
            </w:r>
            <w:r w:rsidRPr="001B544C">
              <w:rPr>
                <w:sz w:val="24"/>
                <w:szCs w:val="24"/>
              </w:rPr>
              <w:t>t</w:t>
            </w:r>
            <w:r w:rsidRPr="001B544C">
              <w:rPr>
                <w:spacing w:val="34"/>
                <w:sz w:val="24"/>
                <w:szCs w:val="24"/>
              </w:rPr>
              <w:t xml:space="preserve"> </w:t>
            </w:r>
            <w:r w:rsidRPr="001B544C">
              <w:rPr>
                <w:sz w:val="24"/>
                <w:szCs w:val="24"/>
              </w:rPr>
              <w:t>le</w:t>
            </w:r>
            <w:r w:rsidRPr="001B544C">
              <w:rPr>
                <w:spacing w:val="-1"/>
                <w:sz w:val="24"/>
                <w:szCs w:val="24"/>
              </w:rPr>
              <w:t>a</w:t>
            </w:r>
            <w:r w:rsidRPr="001B544C">
              <w:rPr>
                <w:sz w:val="24"/>
                <w:szCs w:val="24"/>
              </w:rPr>
              <w:t>st</w:t>
            </w:r>
            <w:r w:rsidRPr="001B544C">
              <w:rPr>
                <w:spacing w:val="34"/>
                <w:sz w:val="24"/>
                <w:szCs w:val="24"/>
              </w:rPr>
              <w:t xml:space="preserve"> </w:t>
            </w:r>
            <w:r w:rsidRPr="001B544C">
              <w:rPr>
                <w:sz w:val="24"/>
                <w:szCs w:val="24"/>
              </w:rPr>
              <w:t>five</w:t>
            </w:r>
            <w:r w:rsidRPr="001B544C">
              <w:rPr>
                <w:spacing w:val="32"/>
                <w:sz w:val="24"/>
                <w:szCs w:val="24"/>
              </w:rPr>
              <w:t xml:space="preserve"> </w:t>
            </w:r>
            <w:r w:rsidRPr="001B544C">
              <w:rPr>
                <w:spacing w:val="-1"/>
                <w:sz w:val="24"/>
                <w:szCs w:val="24"/>
              </w:rPr>
              <w:t>ca</w:t>
            </w:r>
            <w:r w:rsidRPr="001B544C">
              <w:rPr>
                <w:sz w:val="24"/>
                <w:szCs w:val="24"/>
              </w:rPr>
              <w:t>lend</w:t>
            </w:r>
            <w:r w:rsidRPr="001B544C">
              <w:rPr>
                <w:spacing w:val="1"/>
                <w:sz w:val="24"/>
                <w:szCs w:val="24"/>
              </w:rPr>
              <w:t>a</w:t>
            </w:r>
            <w:r w:rsidRPr="001B544C">
              <w:rPr>
                <w:sz w:val="24"/>
                <w:szCs w:val="24"/>
              </w:rPr>
              <w:t>r</w:t>
            </w:r>
            <w:r w:rsidRPr="001B544C">
              <w:rPr>
                <w:spacing w:val="35"/>
                <w:sz w:val="24"/>
                <w:szCs w:val="24"/>
              </w:rPr>
              <w:t xml:space="preserve"> </w:t>
            </w:r>
            <w:r w:rsidRPr="001B544C">
              <w:rPr>
                <w:sz w:val="24"/>
                <w:szCs w:val="24"/>
              </w:rPr>
              <w:t>d</w:t>
            </w:r>
            <w:r w:rsidRPr="001B544C">
              <w:rPr>
                <w:spacing w:val="1"/>
                <w:sz w:val="24"/>
                <w:szCs w:val="24"/>
              </w:rPr>
              <w:t>a</w:t>
            </w:r>
            <w:r w:rsidRPr="001B544C">
              <w:rPr>
                <w:spacing w:val="-5"/>
                <w:sz w:val="24"/>
                <w:szCs w:val="24"/>
              </w:rPr>
              <w:t>y</w:t>
            </w:r>
            <w:r w:rsidRPr="001B544C">
              <w:rPr>
                <w:sz w:val="24"/>
                <w:szCs w:val="24"/>
              </w:rPr>
              <w:t>s</w:t>
            </w:r>
            <w:r w:rsidRPr="001B544C">
              <w:rPr>
                <w:spacing w:val="34"/>
                <w:sz w:val="24"/>
                <w:szCs w:val="24"/>
              </w:rPr>
              <w:t xml:space="preserve"> </w:t>
            </w:r>
            <w:r w:rsidRPr="001B544C">
              <w:rPr>
                <w:sz w:val="24"/>
                <w:szCs w:val="24"/>
              </w:rPr>
              <w:t>p</w:t>
            </w:r>
            <w:r w:rsidRPr="001B544C">
              <w:rPr>
                <w:spacing w:val="-1"/>
                <w:sz w:val="24"/>
                <w:szCs w:val="24"/>
              </w:rPr>
              <w:t>r</w:t>
            </w:r>
            <w:r w:rsidRPr="001B544C">
              <w:rPr>
                <w:sz w:val="24"/>
                <w:szCs w:val="24"/>
              </w:rPr>
              <w:t>i</w:t>
            </w:r>
            <w:r w:rsidRPr="001B544C">
              <w:rPr>
                <w:spacing w:val="5"/>
                <w:sz w:val="24"/>
                <w:szCs w:val="24"/>
              </w:rPr>
              <w:t>o</w:t>
            </w:r>
            <w:r w:rsidRPr="001B544C">
              <w:rPr>
                <w:sz w:val="24"/>
                <w:szCs w:val="24"/>
              </w:rPr>
              <w:t>r</w:t>
            </w:r>
            <w:r w:rsidRPr="001B544C">
              <w:rPr>
                <w:spacing w:val="33"/>
                <w:sz w:val="24"/>
                <w:szCs w:val="24"/>
              </w:rPr>
              <w:t xml:space="preserve"> </w:t>
            </w:r>
            <w:r w:rsidRPr="001B544C">
              <w:rPr>
                <w:sz w:val="24"/>
                <w:szCs w:val="24"/>
              </w:rPr>
              <w:t>to the</w:t>
            </w:r>
            <w:r w:rsidRPr="001B544C">
              <w:rPr>
                <w:spacing w:val="2"/>
                <w:sz w:val="24"/>
                <w:szCs w:val="24"/>
              </w:rPr>
              <w:t xml:space="preserve"> </w:t>
            </w:r>
            <w:r w:rsidRPr="001B544C">
              <w:rPr>
                <w:sz w:val="24"/>
                <w:szCs w:val="24"/>
              </w:rPr>
              <w:t>d</w:t>
            </w:r>
            <w:r w:rsidRPr="001B544C">
              <w:rPr>
                <w:spacing w:val="-1"/>
                <w:sz w:val="24"/>
                <w:szCs w:val="24"/>
              </w:rPr>
              <w:t>a</w:t>
            </w:r>
            <w:r w:rsidRPr="001B544C">
              <w:rPr>
                <w:sz w:val="24"/>
                <w:szCs w:val="24"/>
              </w:rPr>
              <w:t>te</w:t>
            </w:r>
            <w:r w:rsidRPr="001B544C">
              <w:rPr>
                <w:spacing w:val="2"/>
                <w:sz w:val="24"/>
                <w:szCs w:val="24"/>
              </w:rPr>
              <w:t xml:space="preserve"> o</w:t>
            </w:r>
            <w:r w:rsidRPr="001B544C">
              <w:rPr>
                <w:sz w:val="24"/>
                <w:szCs w:val="24"/>
              </w:rPr>
              <w:t>f</w:t>
            </w:r>
            <w:r w:rsidRPr="001B544C">
              <w:rPr>
                <w:spacing w:val="1"/>
                <w:sz w:val="24"/>
                <w:szCs w:val="24"/>
              </w:rPr>
              <w:t xml:space="preserve"> </w:t>
            </w:r>
            <w:r w:rsidRPr="001B544C">
              <w:rPr>
                <w:sz w:val="24"/>
                <w:szCs w:val="24"/>
              </w:rPr>
              <w:t>op</w:t>
            </w:r>
            <w:r w:rsidRPr="001B544C">
              <w:rPr>
                <w:spacing w:val="-1"/>
                <w:sz w:val="24"/>
                <w:szCs w:val="24"/>
              </w:rPr>
              <w:t>e</w:t>
            </w:r>
            <w:r w:rsidRPr="001B544C">
              <w:rPr>
                <w:sz w:val="24"/>
                <w:szCs w:val="24"/>
              </w:rPr>
              <w:t>ni</w:t>
            </w:r>
            <w:r w:rsidRPr="001B544C">
              <w:rPr>
                <w:spacing w:val="3"/>
                <w:sz w:val="24"/>
                <w:szCs w:val="24"/>
              </w:rPr>
              <w:t>n</w:t>
            </w:r>
            <w:r w:rsidRPr="001B544C">
              <w:rPr>
                <w:sz w:val="24"/>
                <w:szCs w:val="24"/>
              </w:rPr>
              <w:t>g</w:t>
            </w:r>
            <w:r w:rsidRPr="001B544C">
              <w:rPr>
                <w:spacing w:val="2"/>
                <w:sz w:val="24"/>
                <w:szCs w:val="24"/>
              </w:rPr>
              <w:t xml:space="preserve"> </w:t>
            </w:r>
            <w:r w:rsidRPr="001B544C">
              <w:rPr>
                <w:sz w:val="24"/>
                <w:szCs w:val="24"/>
              </w:rPr>
              <w:t>of</w:t>
            </w:r>
            <w:r w:rsidRPr="001B544C">
              <w:rPr>
                <w:spacing w:val="6"/>
                <w:sz w:val="24"/>
                <w:szCs w:val="24"/>
              </w:rPr>
              <w:t xml:space="preserve"> </w:t>
            </w:r>
            <w:r w:rsidRPr="001B544C">
              <w:rPr>
                <w:sz w:val="24"/>
                <w:szCs w:val="24"/>
              </w:rPr>
              <w:t>p</w:t>
            </w:r>
            <w:r w:rsidRPr="001B544C">
              <w:rPr>
                <w:spacing w:val="-1"/>
                <w:sz w:val="24"/>
                <w:szCs w:val="24"/>
              </w:rPr>
              <w:t>r</w:t>
            </w:r>
            <w:r w:rsidRPr="001B544C">
              <w:rPr>
                <w:sz w:val="24"/>
                <w:szCs w:val="24"/>
              </w:rPr>
              <w:t>opos</w:t>
            </w:r>
            <w:r w:rsidRPr="001B544C">
              <w:rPr>
                <w:spacing w:val="-1"/>
                <w:sz w:val="24"/>
                <w:szCs w:val="24"/>
              </w:rPr>
              <w:t>a</w:t>
            </w:r>
            <w:r w:rsidRPr="001B544C">
              <w:rPr>
                <w:sz w:val="24"/>
                <w:szCs w:val="24"/>
              </w:rPr>
              <w:t>l.</w:t>
            </w:r>
            <w:r w:rsidRPr="001B544C">
              <w:rPr>
                <w:spacing w:val="2"/>
                <w:sz w:val="24"/>
                <w:szCs w:val="24"/>
              </w:rPr>
              <w:t xml:space="preserve"> </w:t>
            </w:r>
            <w:r w:rsidRPr="001B544C">
              <w:rPr>
                <w:sz w:val="24"/>
                <w:szCs w:val="24"/>
              </w:rPr>
              <w:t>The</w:t>
            </w:r>
            <w:r w:rsidRPr="001B544C">
              <w:rPr>
                <w:spacing w:val="3"/>
                <w:sz w:val="24"/>
                <w:szCs w:val="24"/>
              </w:rPr>
              <w:t xml:space="preserve"> </w:t>
            </w:r>
            <w:r w:rsidRPr="001B544C">
              <w:rPr>
                <w:sz w:val="24"/>
                <w:szCs w:val="24"/>
              </w:rPr>
              <w:t>p</w:t>
            </w:r>
            <w:r w:rsidRPr="001B544C">
              <w:rPr>
                <w:spacing w:val="-1"/>
                <w:sz w:val="24"/>
                <w:szCs w:val="24"/>
              </w:rPr>
              <w:t>r</w:t>
            </w:r>
            <w:r w:rsidRPr="001B544C">
              <w:rPr>
                <w:sz w:val="24"/>
                <w:szCs w:val="24"/>
              </w:rPr>
              <w:t>o</w:t>
            </w:r>
            <w:r w:rsidRPr="001B544C">
              <w:rPr>
                <w:spacing w:val="-1"/>
                <w:sz w:val="24"/>
                <w:szCs w:val="24"/>
              </w:rPr>
              <w:t>c</w:t>
            </w:r>
            <w:r w:rsidRPr="001B544C">
              <w:rPr>
                <w:spacing w:val="2"/>
                <w:sz w:val="24"/>
                <w:szCs w:val="24"/>
              </w:rPr>
              <w:t>u</w:t>
            </w:r>
            <w:r w:rsidRPr="001B544C">
              <w:rPr>
                <w:sz w:val="24"/>
                <w:szCs w:val="24"/>
              </w:rPr>
              <w:t>ring</w:t>
            </w:r>
            <w:r w:rsidRPr="001B544C">
              <w:rPr>
                <w:spacing w:val="2"/>
                <w:sz w:val="24"/>
                <w:szCs w:val="24"/>
              </w:rPr>
              <w:t xml:space="preserve"> </w:t>
            </w:r>
            <w:r w:rsidRPr="001B544C">
              <w:rPr>
                <w:spacing w:val="1"/>
                <w:sz w:val="24"/>
                <w:szCs w:val="24"/>
              </w:rPr>
              <w:t>a</w:t>
            </w:r>
            <w:r w:rsidRPr="001B544C">
              <w:rPr>
                <w:spacing w:val="-2"/>
                <w:sz w:val="24"/>
                <w:szCs w:val="24"/>
              </w:rPr>
              <w:t>g</w:t>
            </w:r>
            <w:r w:rsidRPr="001B544C">
              <w:rPr>
                <w:spacing w:val="-1"/>
                <w:sz w:val="24"/>
                <w:szCs w:val="24"/>
              </w:rPr>
              <w:t>e</w:t>
            </w:r>
            <w:r w:rsidRPr="001B544C">
              <w:rPr>
                <w:sz w:val="24"/>
                <w:szCs w:val="24"/>
              </w:rPr>
              <w:t>n</w:t>
            </w:r>
            <w:r w:rsidRPr="001B544C">
              <w:rPr>
                <w:spacing w:val="4"/>
                <w:sz w:val="24"/>
                <w:szCs w:val="24"/>
              </w:rPr>
              <w:t>c</w:t>
            </w:r>
            <w:r w:rsidRPr="001B544C">
              <w:rPr>
                <w:sz w:val="24"/>
                <w:szCs w:val="24"/>
              </w:rPr>
              <w:t>y sha</w:t>
            </w:r>
            <w:r w:rsidRPr="001B544C">
              <w:rPr>
                <w:spacing w:val="2"/>
                <w:sz w:val="24"/>
                <w:szCs w:val="24"/>
              </w:rPr>
              <w:t>l</w:t>
            </w:r>
            <w:r w:rsidRPr="001B544C">
              <w:rPr>
                <w:sz w:val="24"/>
                <w:szCs w:val="24"/>
              </w:rPr>
              <w:t xml:space="preserve">l </w:t>
            </w:r>
            <w:r w:rsidRPr="001B544C">
              <w:rPr>
                <w:spacing w:val="-1"/>
                <w:sz w:val="24"/>
                <w:szCs w:val="24"/>
              </w:rPr>
              <w:t>c</w:t>
            </w:r>
            <w:r w:rsidRPr="001B544C">
              <w:rPr>
                <w:sz w:val="24"/>
                <w:szCs w:val="24"/>
              </w:rPr>
              <w:t>om</w:t>
            </w:r>
            <w:r w:rsidRPr="001B544C">
              <w:rPr>
                <w:spacing w:val="1"/>
                <w:sz w:val="24"/>
                <w:szCs w:val="24"/>
              </w:rPr>
              <w:t>m</w:t>
            </w:r>
            <w:r w:rsidRPr="001B544C">
              <w:rPr>
                <w:sz w:val="24"/>
                <w:szCs w:val="24"/>
              </w:rPr>
              <w:t>unic</w:t>
            </w:r>
            <w:r w:rsidRPr="001B544C">
              <w:rPr>
                <w:spacing w:val="-1"/>
                <w:sz w:val="24"/>
                <w:szCs w:val="24"/>
              </w:rPr>
              <w:t>a</w:t>
            </w:r>
            <w:r w:rsidRPr="001B544C">
              <w:rPr>
                <w:sz w:val="24"/>
                <w:szCs w:val="24"/>
              </w:rPr>
              <w:t>te</w:t>
            </w:r>
            <w:r w:rsidRPr="001B544C">
              <w:rPr>
                <w:spacing w:val="47"/>
                <w:sz w:val="24"/>
                <w:szCs w:val="24"/>
              </w:rPr>
              <w:t xml:space="preserve"> </w:t>
            </w:r>
            <w:r w:rsidRPr="001B544C">
              <w:rPr>
                <w:sz w:val="24"/>
                <w:szCs w:val="24"/>
              </w:rPr>
              <w:t>such</w:t>
            </w:r>
            <w:r w:rsidRPr="001B544C">
              <w:rPr>
                <w:spacing w:val="47"/>
                <w:sz w:val="24"/>
                <w:szCs w:val="24"/>
              </w:rPr>
              <w:t xml:space="preserve"> </w:t>
            </w:r>
            <w:r w:rsidRPr="001B544C">
              <w:rPr>
                <w:sz w:val="24"/>
                <w:szCs w:val="24"/>
              </w:rPr>
              <w:t>r</w:t>
            </w:r>
            <w:r w:rsidRPr="001B544C">
              <w:rPr>
                <w:spacing w:val="-2"/>
                <w:sz w:val="24"/>
                <w:szCs w:val="24"/>
              </w:rPr>
              <w:t>e</w:t>
            </w:r>
            <w:r w:rsidRPr="001B544C">
              <w:rPr>
                <w:sz w:val="24"/>
                <w:szCs w:val="24"/>
              </w:rPr>
              <w:t>s</w:t>
            </w:r>
            <w:r w:rsidRPr="001B544C">
              <w:rPr>
                <w:spacing w:val="2"/>
                <w:sz w:val="24"/>
                <w:szCs w:val="24"/>
              </w:rPr>
              <w:t>p</w:t>
            </w:r>
            <w:r w:rsidRPr="001B544C">
              <w:rPr>
                <w:sz w:val="24"/>
                <w:szCs w:val="24"/>
              </w:rPr>
              <w:t>onse</w:t>
            </w:r>
            <w:r w:rsidRPr="001B544C">
              <w:rPr>
                <w:spacing w:val="47"/>
                <w:sz w:val="24"/>
                <w:szCs w:val="24"/>
              </w:rPr>
              <w:t xml:space="preserve"> </w:t>
            </w:r>
            <w:r w:rsidRPr="001B544C">
              <w:rPr>
                <w:sz w:val="24"/>
                <w:szCs w:val="24"/>
              </w:rPr>
              <w:t>to</w:t>
            </w:r>
            <w:r w:rsidRPr="001B544C">
              <w:rPr>
                <w:spacing w:val="48"/>
                <w:sz w:val="24"/>
                <w:szCs w:val="24"/>
              </w:rPr>
              <w:t xml:space="preserve"> </w:t>
            </w:r>
            <w:r w:rsidRPr="001B544C">
              <w:rPr>
                <w:spacing w:val="-1"/>
                <w:sz w:val="24"/>
                <w:szCs w:val="24"/>
              </w:rPr>
              <w:t>a</w:t>
            </w:r>
            <w:r w:rsidRPr="001B544C">
              <w:rPr>
                <w:sz w:val="24"/>
                <w:szCs w:val="24"/>
              </w:rPr>
              <w:t>ll</w:t>
            </w:r>
            <w:r w:rsidRPr="001B544C">
              <w:rPr>
                <w:spacing w:val="48"/>
                <w:sz w:val="24"/>
                <w:szCs w:val="24"/>
              </w:rPr>
              <w:t xml:space="preserve"> </w:t>
            </w:r>
            <w:r w:rsidRPr="001B544C">
              <w:rPr>
                <w:sz w:val="24"/>
                <w:szCs w:val="24"/>
              </w:rPr>
              <w:t>p</w:t>
            </w:r>
            <w:r w:rsidRPr="001B544C">
              <w:rPr>
                <w:spacing w:val="-1"/>
                <w:sz w:val="24"/>
                <w:szCs w:val="24"/>
              </w:rPr>
              <w:t>a</w:t>
            </w:r>
            <w:r w:rsidRPr="001B544C">
              <w:rPr>
                <w:sz w:val="24"/>
                <w:szCs w:val="24"/>
              </w:rPr>
              <w:t>rties</w:t>
            </w:r>
            <w:r w:rsidRPr="001B544C">
              <w:rPr>
                <w:spacing w:val="47"/>
                <w:sz w:val="24"/>
                <w:szCs w:val="24"/>
              </w:rPr>
              <w:t xml:space="preserve"> </w:t>
            </w:r>
            <w:r w:rsidRPr="001B544C">
              <w:rPr>
                <w:sz w:val="24"/>
                <w:szCs w:val="24"/>
              </w:rPr>
              <w:t>who</w:t>
            </w:r>
            <w:r w:rsidRPr="001B544C">
              <w:rPr>
                <w:spacing w:val="47"/>
                <w:sz w:val="24"/>
                <w:szCs w:val="24"/>
              </w:rPr>
              <w:t xml:space="preserve"> </w:t>
            </w:r>
            <w:r w:rsidRPr="001B544C">
              <w:rPr>
                <w:sz w:val="24"/>
                <w:szCs w:val="24"/>
              </w:rPr>
              <w:t>h</w:t>
            </w:r>
            <w:r w:rsidRPr="001B544C">
              <w:rPr>
                <w:spacing w:val="-1"/>
                <w:sz w:val="24"/>
                <w:szCs w:val="24"/>
              </w:rPr>
              <w:t>a</w:t>
            </w:r>
            <w:r w:rsidRPr="001B544C">
              <w:rPr>
                <w:sz w:val="24"/>
                <w:szCs w:val="24"/>
              </w:rPr>
              <w:t>ve</w:t>
            </w:r>
            <w:r w:rsidRPr="001B544C">
              <w:rPr>
                <w:spacing w:val="47"/>
                <w:sz w:val="24"/>
                <w:szCs w:val="24"/>
              </w:rPr>
              <w:t xml:space="preserve"> </w:t>
            </w:r>
            <w:r w:rsidRPr="001B544C">
              <w:rPr>
                <w:sz w:val="24"/>
                <w:szCs w:val="24"/>
              </w:rPr>
              <w:lastRenderedPageBreak/>
              <w:t>obtain</w:t>
            </w:r>
            <w:r w:rsidRPr="001B544C">
              <w:rPr>
                <w:spacing w:val="1"/>
                <w:sz w:val="24"/>
                <w:szCs w:val="24"/>
              </w:rPr>
              <w:t>e</w:t>
            </w:r>
            <w:r w:rsidRPr="001B544C">
              <w:rPr>
                <w:sz w:val="24"/>
                <w:szCs w:val="24"/>
              </w:rPr>
              <w:t>d R</w:t>
            </w:r>
            <w:r w:rsidRPr="001B544C">
              <w:rPr>
                <w:spacing w:val="-1"/>
                <w:sz w:val="24"/>
                <w:szCs w:val="24"/>
              </w:rPr>
              <w:t>F</w:t>
            </w:r>
            <w:r w:rsidRPr="001B544C">
              <w:rPr>
                <w:sz w:val="24"/>
                <w:szCs w:val="24"/>
              </w:rPr>
              <w:t>P do</w:t>
            </w:r>
            <w:r w:rsidRPr="001B544C">
              <w:rPr>
                <w:spacing w:val="-1"/>
                <w:sz w:val="24"/>
                <w:szCs w:val="24"/>
              </w:rPr>
              <w:t>c</w:t>
            </w:r>
            <w:r w:rsidRPr="001B544C">
              <w:rPr>
                <w:sz w:val="24"/>
                <w:szCs w:val="24"/>
              </w:rPr>
              <w:t>ument without identi</w:t>
            </w:r>
            <w:r w:rsidRPr="001B544C">
              <w:rPr>
                <w:spacing w:val="2"/>
                <w:sz w:val="24"/>
                <w:szCs w:val="24"/>
              </w:rPr>
              <w:t>f</w:t>
            </w:r>
            <w:r w:rsidRPr="001B544C">
              <w:rPr>
                <w:spacing w:val="-5"/>
                <w:sz w:val="24"/>
                <w:szCs w:val="24"/>
              </w:rPr>
              <w:t>y</w:t>
            </w:r>
            <w:r w:rsidRPr="001B544C">
              <w:rPr>
                <w:sz w:val="24"/>
                <w:szCs w:val="24"/>
              </w:rPr>
              <w:t>i</w:t>
            </w:r>
            <w:r w:rsidRPr="001B544C">
              <w:rPr>
                <w:spacing w:val="3"/>
                <w:sz w:val="24"/>
                <w:szCs w:val="24"/>
              </w:rPr>
              <w:t>n</w:t>
            </w:r>
            <w:r w:rsidRPr="001B544C">
              <w:rPr>
                <w:sz w:val="24"/>
                <w:szCs w:val="24"/>
              </w:rPr>
              <w:t>g the sou</w:t>
            </w:r>
            <w:r w:rsidRPr="001B544C">
              <w:rPr>
                <w:spacing w:val="2"/>
                <w:sz w:val="24"/>
                <w:szCs w:val="24"/>
              </w:rPr>
              <w:t>r</w:t>
            </w:r>
            <w:r w:rsidRPr="001B544C">
              <w:rPr>
                <w:spacing w:val="1"/>
                <w:sz w:val="24"/>
                <w:szCs w:val="24"/>
              </w:rPr>
              <w:t>c</w:t>
            </w:r>
            <w:r w:rsidRPr="001B544C">
              <w:rPr>
                <w:sz w:val="24"/>
                <w:szCs w:val="24"/>
              </w:rPr>
              <w:t>e of inqu</w:t>
            </w:r>
            <w:r w:rsidRPr="001B544C">
              <w:rPr>
                <w:spacing w:val="1"/>
                <w:sz w:val="24"/>
                <w:szCs w:val="24"/>
              </w:rPr>
              <w:t>i</w:t>
            </w:r>
            <w:r w:rsidRPr="001B544C">
              <w:rPr>
                <w:spacing w:val="4"/>
                <w:sz w:val="24"/>
                <w:szCs w:val="24"/>
              </w:rPr>
              <w:t>r</w:t>
            </w:r>
            <w:r w:rsidRPr="001B544C">
              <w:rPr>
                <w:spacing w:val="-5"/>
                <w:sz w:val="24"/>
                <w:szCs w:val="24"/>
              </w:rPr>
              <w:t>y</w:t>
            </w:r>
            <w:r w:rsidRPr="001B544C">
              <w:rPr>
                <w:sz w:val="24"/>
                <w:szCs w:val="24"/>
              </w:rPr>
              <w:t xml:space="preserve">. </w:t>
            </w:r>
            <w:r w:rsidRPr="001B544C">
              <w:rPr>
                <w:spacing w:val="1"/>
                <w:sz w:val="24"/>
                <w:szCs w:val="24"/>
              </w:rPr>
              <w:t>S</w:t>
            </w:r>
            <w:r w:rsidRPr="001B544C">
              <w:rPr>
                <w:sz w:val="24"/>
                <w:szCs w:val="24"/>
              </w:rPr>
              <w:t>hould</w:t>
            </w:r>
            <w:r w:rsidRPr="001B544C">
              <w:rPr>
                <w:spacing w:val="19"/>
                <w:sz w:val="24"/>
                <w:szCs w:val="24"/>
              </w:rPr>
              <w:t xml:space="preserve"> </w:t>
            </w:r>
            <w:r w:rsidRPr="001B544C">
              <w:rPr>
                <w:sz w:val="24"/>
                <w:szCs w:val="24"/>
              </w:rPr>
              <w:t>the</w:t>
            </w:r>
            <w:r w:rsidRPr="001B544C">
              <w:rPr>
                <w:spacing w:val="16"/>
                <w:sz w:val="24"/>
                <w:szCs w:val="24"/>
              </w:rPr>
              <w:t xml:space="preserve"> </w:t>
            </w:r>
            <w:r w:rsidRPr="001B544C">
              <w:rPr>
                <w:spacing w:val="1"/>
                <w:sz w:val="24"/>
                <w:szCs w:val="24"/>
              </w:rPr>
              <w:t>P</w:t>
            </w:r>
            <w:r w:rsidRPr="001B544C">
              <w:rPr>
                <w:sz w:val="24"/>
                <w:szCs w:val="24"/>
              </w:rPr>
              <w:t>A</w:t>
            </w:r>
            <w:r w:rsidRPr="001B544C">
              <w:rPr>
                <w:spacing w:val="18"/>
                <w:sz w:val="24"/>
                <w:szCs w:val="24"/>
              </w:rPr>
              <w:t xml:space="preserve"> </w:t>
            </w:r>
            <w:r w:rsidRPr="001B544C">
              <w:rPr>
                <w:sz w:val="24"/>
                <w:szCs w:val="24"/>
              </w:rPr>
              <w:t>d</w:t>
            </w:r>
            <w:r w:rsidRPr="001B544C">
              <w:rPr>
                <w:spacing w:val="-1"/>
                <w:sz w:val="24"/>
                <w:szCs w:val="24"/>
              </w:rPr>
              <w:t>ee</w:t>
            </w:r>
            <w:r w:rsidRPr="001B544C">
              <w:rPr>
                <w:sz w:val="24"/>
                <w:szCs w:val="24"/>
              </w:rPr>
              <w:t>m</w:t>
            </w:r>
            <w:r w:rsidRPr="001B544C">
              <w:rPr>
                <w:spacing w:val="19"/>
                <w:sz w:val="24"/>
                <w:szCs w:val="24"/>
              </w:rPr>
              <w:t xml:space="preserve"> </w:t>
            </w:r>
            <w:r w:rsidRPr="001B544C">
              <w:rPr>
                <w:sz w:val="24"/>
                <w:szCs w:val="24"/>
              </w:rPr>
              <w:t>it</w:t>
            </w:r>
            <w:r w:rsidRPr="001B544C">
              <w:rPr>
                <w:spacing w:val="20"/>
                <w:sz w:val="24"/>
                <w:szCs w:val="24"/>
              </w:rPr>
              <w:t xml:space="preserve"> </w:t>
            </w:r>
            <w:r w:rsidRPr="001B544C">
              <w:rPr>
                <w:spacing w:val="-2"/>
                <w:sz w:val="24"/>
                <w:szCs w:val="24"/>
              </w:rPr>
              <w:t>n</w:t>
            </w:r>
            <w:r w:rsidRPr="001B544C">
              <w:rPr>
                <w:spacing w:val="-1"/>
                <w:sz w:val="24"/>
                <w:szCs w:val="24"/>
              </w:rPr>
              <w:t>ece</w:t>
            </w:r>
            <w:r w:rsidRPr="001B544C">
              <w:rPr>
                <w:sz w:val="24"/>
                <w:szCs w:val="24"/>
              </w:rPr>
              <w:t>ss</w:t>
            </w:r>
            <w:r w:rsidRPr="001B544C">
              <w:rPr>
                <w:spacing w:val="2"/>
                <w:sz w:val="24"/>
                <w:szCs w:val="24"/>
              </w:rPr>
              <w:t>a</w:t>
            </w:r>
            <w:r w:rsidRPr="001B544C">
              <w:rPr>
                <w:spacing w:val="4"/>
                <w:sz w:val="24"/>
                <w:szCs w:val="24"/>
              </w:rPr>
              <w:t>r</w:t>
            </w:r>
            <w:r w:rsidRPr="001B544C">
              <w:rPr>
                <w:sz w:val="24"/>
                <w:szCs w:val="24"/>
              </w:rPr>
              <w:t>y</w:t>
            </w:r>
            <w:r w:rsidRPr="001B544C">
              <w:rPr>
                <w:spacing w:val="12"/>
                <w:sz w:val="24"/>
                <w:szCs w:val="24"/>
              </w:rPr>
              <w:t xml:space="preserve"> </w:t>
            </w:r>
            <w:r w:rsidRPr="001B544C">
              <w:rPr>
                <w:sz w:val="24"/>
                <w:szCs w:val="24"/>
              </w:rPr>
              <w:t>to</w:t>
            </w:r>
            <w:r w:rsidRPr="001B544C">
              <w:rPr>
                <w:spacing w:val="19"/>
                <w:sz w:val="24"/>
                <w:szCs w:val="24"/>
              </w:rPr>
              <w:t xml:space="preserve"> </w:t>
            </w:r>
            <w:r w:rsidRPr="001B544C">
              <w:rPr>
                <w:spacing w:val="-1"/>
                <w:sz w:val="24"/>
                <w:szCs w:val="24"/>
              </w:rPr>
              <w:t>a</w:t>
            </w:r>
            <w:r w:rsidRPr="001B544C">
              <w:rPr>
                <w:sz w:val="24"/>
                <w:szCs w:val="24"/>
              </w:rPr>
              <w:t>mend</w:t>
            </w:r>
            <w:r w:rsidRPr="001B544C">
              <w:rPr>
                <w:spacing w:val="18"/>
                <w:sz w:val="24"/>
                <w:szCs w:val="24"/>
              </w:rPr>
              <w:t xml:space="preserve"> </w:t>
            </w:r>
            <w:r w:rsidRPr="001B544C">
              <w:rPr>
                <w:sz w:val="24"/>
                <w:szCs w:val="24"/>
              </w:rPr>
              <w:t>the</w:t>
            </w:r>
            <w:r w:rsidRPr="001B544C">
              <w:rPr>
                <w:spacing w:val="18"/>
                <w:sz w:val="24"/>
                <w:szCs w:val="24"/>
              </w:rPr>
              <w:t xml:space="preserve"> </w:t>
            </w:r>
            <w:r w:rsidRPr="001B544C">
              <w:rPr>
                <w:sz w:val="24"/>
                <w:szCs w:val="24"/>
              </w:rPr>
              <w:t>R</w:t>
            </w:r>
            <w:r w:rsidRPr="001B544C">
              <w:rPr>
                <w:spacing w:val="-1"/>
                <w:sz w:val="24"/>
                <w:szCs w:val="24"/>
              </w:rPr>
              <w:t>F</w:t>
            </w:r>
            <w:r w:rsidRPr="001B544C">
              <w:rPr>
                <w:sz w:val="24"/>
                <w:szCs w:val="24"/>
              </w:rPr>
              <w:t>P</w:t>
            </w:r>
            <w:r w:rsidRPr="001B544C">
              <w:rPr>
                <w:spacing w:val="20"/>
                <w:sz w:val="24"/>
                <w:szCs w:val="24"/>
              </w:rPr>
              <w:t xml:space="preserve"> </w:t>
            </w:r>
            <w:r w:rsidRPr="001B544C">
              <w:rPr>
                <w:spacing w:val="-1"/>
                <w:sz w:val="24"/>
                <w:szCs w:val="24"/>
              </w:rPr>
              <w:t>a</w:t>
            </w:r>
            <w:r w:rsidRPr="001B544C">
              <w:rPr>
                <w:sz w:val="24"/>
                <w:szCs w:val="24"/>
              </w:rPr>
              <w:t>s</w:t>
            </w:r>
            <w:r w:rsidRPr="001B544C">
              <w:rPr>
                <w:spacing w:val="19"/>
                <w:sz w:val="24"/>
                <w:szCs w:val="24"/>
              </w:rPr>
              <w:t xml:space="preserve"> </w:t>
            </w:r>
            <w:r w:rsidRPr="001B544C">
              <w:rPr>
                <w:sz w:val="24"/>
                <w:szCs w:val="24"/>
              </w:rPr>
              <w:t>a</w:t>
            </w:r>
            <w:r w:rsidRPr="001B544C">
              <w:rPr>
                <w:spacing w:val="18"/>
                <w:sz w:val="24"/>
                <w:szCs w:val="24"/>
              </w:rPr>
              <w:t xml:space="preserve"> </w:t>
            </w:r>
            <w:r w:rsidRPr="001B544C">
              <w:rPr>
                <w:sz w:val="24"/>
                <w:szCs w:val="24"/>
              </w:rPr>
              <w:t>r</w:t>
            </w:r>
            <w:r w:rsidRPr="001B544C">
              <w:rPr>
                <w:spacing w:val="-2"/>
                <w:sz w:val="24"/>
                <w:szCs w:val="24"/>
              </w:rPr>
              <w:t>e</w:t>
            </w:r>
            <w:r w:rsidRPr="001B544C">
              <w:rPr>
                <w:sz w:val="24"/>
                <w:szCs w:val="24"/>
              </w:rPr>
              <w:t>sult of</w:t>
            </w:r>
            <w:r w:rsidRPr="001B544C">
              <w:rPr>
                <w:spacing w:val="-1"/>
                <w:sz w:val="24"/>
                <w:szCs w:val="24"/>
              </w:rPr>
              <w:t xml:space="preserve"> </w:t>
            </w:r>
            <w:r w:rsidRPr="001B544C">
              <w:rPr>
                <w:sz w:val="24"/>
                <w:szCs w:val="24"/>
              </w:rPr>
              <w:t>a</w:t>
            </w:r>
            <w:r w:rsidRPr="001B544C">
              <w:rPr>
                <w:spacing w:val="-1"/>
                <w:sz w:val="24"/>
                <w:szCs w:val="24"/>
              </w:rPr>
              <w:t xml:space="preserve"> c</w:t>
            </w:r>
            <w:r w:rsidRPr="001B544C">
              <w:rPr>
                <w:sz w:val="24"/>
                <w:szCs w:val="24"/>
              </w:rPr>
              <w:t>l</w:t>
            </w:r>
            <w:r w:rsidRPr="001B544C">
              <w:rPr>
                <w:spacing w:val="2"/>
                <w:sz w:val="24"/>
                <w:szCs w:val="24"/>
              </w:rPr>
              <w:t>a</w:t>
            </w:r>
            <w:r w:rsidRPr="001B544C">
              <w:rPr>
                <w:sz w:val="24"/>
                <w:szCs w:val="24"/>
              </w:rPr>
              <w:t>ri</w:t>
            </w:r>
            <w:r w:rsidRPr="001B544C">
              <w:rPr>
                <w:spacing w:val="-1"/>
                <w:sz w:val="24"/>
                <w:szCs w:val="24"/>
              </w:rPr>
              <w:t>f</w:t>
            </w:r>
            <w:r w:rsidRPr="001B544C">
              <w:rPr>
                <w:sz w:val="24"/>
                <w:szCs w:val="24"/>
              </w:rPr>
              <w:t>ic</w:t>
            </w:r>
            <w:r w:rsidRPr="001B544C">
              <w:rPr>
                <w:spacing w:val="-1"/>
                <w:sz w:val="24"/>
                <w:szCs w:val="24"/>
              </w:rPr>
              <w:t>a</w:t>
            </w:r>
            <w:r w:rsidRPr="001B544C">
              <w:rPr>
                <w:sz w:val="24"/>
                <w:szCs w:val="24"/>
              </w:rPr>
              <w:t>t</w:t>
            </w:r>
            <w:r w:rsidRPr="001B544C">
              <w:rPr>
                <w:spacing w:val="1"/>
                <w:sz w:val="24"/>
                <w:szCs w:val="24"/>
              </w:rPr>
              <w:t>i</w:t>
            </w:r>
            <w:r w:rsidRPr="001B544C">
              <w:rPr>
                <w:sz w:val="24"/>
                <w:szCs w:val="24"/>
              </w:rPr>
              <w:t>on, it</w:t>
            </w:r>
            <w:r w:rsidRPr="001B544C">
              <w:rPr>
                <w:spacing w:val="1"/>
                <w:sz w:val="24"/>
                <w:szCs w:val="24"/>
              </w:rPr>
              <w:t xml:space="preserve"> s</w:t>
            </w:r>
            <w:r w:rsidRPr="001B544C">
              <w:rPr>
                <w:sz w:val="24"/>
                <w:szCs w:val="24"/>
              </w:rPr>
              <w:t>h</w:t>
            </w:r>
            <w:r w:rsidRPr="001B544C">
              <w:rPr>
                <w:spacing w:val="-1"/>
                <w:sz w:val="24"/>
                <w:szCs w:val="24"/>
              </w:rPr>
              <w:t>a</w:t>
            </w:r>
            <w:r w:rsidRPr="001B544C">
              <w:rPr>
                <w:sz w:val="24"/>
                <w:szCs w:val="24"/>
              </w:rPr>
              <w:t>ll</w:t>
            </w:r>
            <w:r w:rsidRPr="001B544C">
              <w:rPr>
                <w:spacing w:val="1"/>
                <w:sz w:val="24"/>
                <w:szCs w:val="24"/>
              </w:rPr>
              <w:t xml:space="preserve"> </w:t>
            </w:r>
            <w:r w:rsidRPr="001B544C">
              <w:rPr>
                <w:sz w:val="24"/>
                <w:szCs w:val="24"/>
              </w:rPr>
              <w:t>do s</w:t>
            </w:r>
            <w:r w:rsidRPr="001B544C">
              <w:rPr>
                <w:spacing w:val="1"/>
                <w:sz w:val="24"/>
                <w:szCs w:val="24"/>
              </w:rPr>
              <w:t>o</w:t>
            </w:r>
            <w:r w:rsidRPr="001B544C">
              <w:rPr>
                <w:sz w:val="24"/>
                <w:szCs w:val="24"/>
              </w:rPr>
              <w:t>.</w:t>
            </w:r>
          </w:p>
          <w:p w:rsidR="001B544C" w:rsidRPr="001B544C" w:rsidRDefault="001B544C" w:rsidP="005C08C5">
            <w:pPr>
              <w:pStyle w:val="ListParagraph"/>
              <w:numPr>
                <w:ilvl w:val="1"/>
                <w:numId w:val="41"/>
              </w:numPr>
              <w:ind w:right="120"/>
              <w:jc w:val="both"/>
              <w:rPr>
                <w:sz w:val="24"/>
                <w:szCs w:val="24"/>
              </w:rPr>
            </w:pPr>
            <w:r w:rsidRPr="001B544C">
              <w:rPr>
                <w:sz w:val="24"/>
                <w:szCs w:val="24"/>
              </w:rPr>
              <w:t>At</w:t>
            </w:r>
            <w:r w:rsidRPr="001B544C">
              <w:rPr>
                <w:spacing w:val="23"/>
                <w:sz w:val="24"/>
                <w:szCs w:val="24"/>
              </w:rPr>
              <w:t xml:space="preserve"> </w:t>
            </w:r>
            <w:r w:rsidRPr="001B544C">
              <w:rPr>
                <w:spacing w:val="-1"/>
                <w:sz w:val="24"/>
                <w:szCs w:val="24"/>
              </w:rPr>
              <w:t>a</w:t>
            </w:r>
            <w:r w:rsidRPr="001B544C">
              <w:rPr>
                <w:spacing w:val="5"/>
                <w:sz w:val="24"/>
                <w:szCs w:val="24"/>
              </w:rPr>
              <w:t>n</w:t>
            </w:r>
            <w:r w:rsidRPr="001B544C">
              <w:rPr>
                <w:sz w:val="24"/>
                <w:szCs w:val="24"/>
              </w:rPr>
              <w:t>y</w:t>
            </w:r>
            <w:r w:rsidRPr="001B544C">
              <w:rPr>
                <w:spacing w:val="18"/>
                <w:sz w:val="24"/>
                <w:szCs w:val="24"/>
              </w:rPr>
              <w:t xml:space="preserve"> </w:t>
            </w:r>
            <w:r w:rsidRPr="001B544C">
              <w:rPr>
                <w:sz w:val="24"/>
                <w:szCs w:val="24"/>
              </w:rPr>
              <w:t>t</w:t>
            </w:r>
            <w:r w:rsidRPr="001B544C">
              <w:rPr>
                <w:spacing w:val="1"/>
                <w:sz w:val="24"/>
                <w:szCs w:val="24"/>
              </w:rPr>
              <w:t>i</w:t>
            </w:r>
            <w:r w:rsidRPr="001B544C">
              <w:rPr>
                <w:sz w:val="24"/>
                <w:szCs w:val="24"/>
              </w:rPr>
              <w:t>me</w:t>
            </w:r>
            <w:r w:rsidRPr="001B544C">
              <w:rPr>
                <w:spacing w:val="22"/>
                <w:sz w:val="24"/>
                <w:szCs w:val="24"/>
              </w:rPr>
              <w:t xml:space="preserve"> </w:t>
            </w:r>
            <w:r w:rsidRPr="001B544C">
              <w:rPr>
                <w:sz w:val="24"/>
                <w:szCs w:val="24"/>
              </w:rPr>
              <w:t>b</w:t>
            </w:r>
            <w:r w:rsidRPr="001B544C">
              <w:rPr>
                <w:spacing w:val="-1"/>
                <w:sz w:val="24"/>
                <w:szCs w:val="24"/>
              </w:rPr>
              <w:t>e</w:t>
            </w:r>
            <w:r w:rsidRPr="001B544C">
              <w:rPr>
                <w:sz w:val="24"/>
                <w:szCs w:val="24"/>
              </w:rPr>
              <w:t>f</w:t>
            </w:r>
            <w:r w:rsidRPr="001B544C">
              <w:rPr>
                <w:spacing w:val="1"/>
                <w:sz w:val="24"/>
                <w:szCs w:val="24"/>
              </w:rPr>
              <w:t>o</w:t>
            </w:r>
            <w:r w:rsidRPr="001B544C">
              <w:rPr>
                <w:sz w:val="24"/>
                <w:szCs w:val="24"/>
              </w:rPr>
              <w:t>re</w:t>
            </w:r>
            <w:r w:rsidRPr="001B544C">
              <w:rPr>
                <w:spacing w:val="21"/>
                <w:sz w:val="24"/>
                <w:szCs w:val="24"/>
              </w:rPr>
              <w:t xml:space="preserve"> </w:t>
            </w:r>
            <w:r w:rsidRPr="001B544C">
              <w:rPr>
                <w:sz w:val="24"/>
                <w:szCs w:val="24"/>
              </w:rPr>
              <w:t>the</w:t>
            </w:r>
            <w:r w:rsidRPr="001B544C">
              <w:rPr>
                <w:spacing w:val="24"/>
                <w:sz w:val="24"/>
                <w:szCs w:val="24"/>
              </w:rPr>
              <w:t xml:space="preserve"> </w:t>
            </w:r>
            <w:r w:rsidRPr="001B544C">
              <w:rPr>
                <w:sz w:val="24"/>
                <w:szCs w:val="24"/>
              </w:rPr>
              <w:t>submis</w:t>
            </w:r>
            <w:r w:rsidRPr="001B544C">
              <w:rPr>
                <w:spacing w:val="1"/>
                <w:sz w:val="24"/>
                <w:szCs w:val="24"/>
              </w:rPr>
              <w:t>s</w:t>
            </w:r>
            <w:r w:rsidRPr="001B544C">
              <w:rPr>
                <w:sz w:val="24"/>
                <w:szCs w:val="24"/>
              </w:rPr>
              <w:t>ion</w:t>
            </w:r>
            <w:r w:rsidRPr="001B544C">
              <w:rPr>
                <w:spacing w:val="23"/>
                <w:sz w:val="24"/>
                <w:szCs w:val="24"/>
              </w:rPr>
              <w:t xml:space="preserve"> </w:t>
            </w:r>
            <w:r w:rsidRPr="001B544C">
              <w:rPr>
                <w:sz w:val="24"/>
                <w:szCs w:val="24"/>
              </w:rPr>
              <w:t>of</w:t>
            </w:r>
            <w:r w:rsidRPr="001B544C">
              <w:rPr>
                <w:spacing w:val="22"/>
                <w:sz w:val="24"/>
                <w:szCs w:val="24"/>
              </w:rPr>
              <w:t xml:space="preserve"> </w:t>
            </w:r>
            <w:r w:rsidRPr="001B544C">
              <w:rPr>
                <w:spacing w:val="1"/>
                <w:sz w:val="24"/>
                <w:szCs w:val="24"/>
              </w:rPr>
              <w:t>P</w:t>
            </w:r>
            <w:r w:rsidRPr="001B544C">
              <w:rPr>
                <w:sz w:val="24"/>
                <w:szCs w:val="24"/>
              </w:rPr>
              <w:t>ropos</w:t>
            </w:r>
            <w:r w:rsidRPr="001B544C">
              <w:rPr>
                <w:spacing w:val="-1"/>
                <w:sz w:val="24"/>
                <w:szCs w:val="24"/>
              </w:rPr>
              <w:t>a</w:t>
            </w:r>
            <w:r w:rsidRPr="001B544C">
              <w:rPr>
                <w:sz w:val="24"/>
                <w:szCs w:val="24"/>
              </w:rPr>
              <w:t>ls,</w:t>
            </w:r>
            <w:r w:rsidRPr="001B544C">
              <w:rPr>
                <w:spacing w:val="23"/>
                <w:sz w:val="24"/>
                <w:szCs w:val="24"/>
              </w:rPr>
              <w:t xml:space="preserve"> </w:t>
            </w:r>
            <w:r w:rsidRPr="001B544C">
              <w:rPr>
                <w:sz w:val="24"/>
                <w:szCs w:val="24"/>
              </w:rPr>
              <w:t>the</w:t>
            </w:r>
            <w:r w:rsidRPr="001B544C">
              <w:rPr>
                <w:spacing w:val="22"/>
                <w:sz w:val="24"/>
                <w:szCs w:val="24"/>
              </w:rPr>
              <w:t xml:space="preserve"> </w:t>
            </w:r>
            <w:r w:rsidRPr="001B544C">
              <w:rPr>
                <w:spacing w:val="6"/>
                <w:sz w:val="24"/>
                <w:szCs w:val="24"/>
              </w:rPr>
              <w:t>P</w:t>
            </w:r>
            <w:r w:rsidRPr="001B544C">
              <w:rPr>
                <w:sz w:val="24"/>
                <w:szCs w:val="24"/>
              </w:rPr>
              <w:t>ro</w:t>
            </w:r>
            <w:r w:rsidRPr="001B544C">
              <w:rPr>
                <w:spacing w:val="-2"/>
                <w:sz w:val="24"/>
                <w:szCs w:val="24"/>
              </w:rPr>
              <w:t>c</w:t>
            </w:r>
            <w:r w:rsidRPr="001B544C">
              <w:rPr>
                <w:sz w:val="24"/>
                <w:szCs w:val="24"/>
              </w:rPr>
              <w:t>u</w:t>
            </w:r>
            <w:r w:rsidRPr="001B544C">
              <w:rPr>
                <w:spacing w:val="-1"/>
                <w:sz w:val="24"/>
                <w:szCs w:val="24"/>
              </w:rPr>
              <w:t>r</w:t>
            </w:r>
            <w:r w:rsidRPr="001B544C">
              <w:rPr>
                <w:sz w:val="24"/>
                <w:szCs w:val="24"/>
              </w:rPr>
              <w:t>i</w:t>
            </w:r>
            <w:r w:rsidRPr="001B544C">
              <w:rPr>
                <w:spacing w:val="5"/>
                <w:sz w:val="24"/>
                <w:szCs w:val="24"/>
              </w:rPr>
              <w:t>n</w:t>
            </w:r>
            <w:r w:rsidRPr="001B544C">
              <w:rPr>
                <w:sz w:val="24"/>
                <w:szCs w:val="24"/>
              </w:rPr>
              <w:t>g Ag</w:t>
            </w:r>
            <w:r w:rsidRPr="001B544C">
              <w:rPr>
                <w:spacing w:val="-1"/>
                <w:sz w:val="24"/>
                <w:szCs w:val="24"/>
              </w:rPr>
              <w:t>e</w:t>
            </w:r>
            <w:r w:rsidRPr="001B544C">
              <w:rPr>
                <w:sz w:val="24"/>
                <w:szCs w:val="24"/>
              </w:rPr>
              <w:t>n</w:t>
            </w:r>
            <w:r w:rsidRPr="001B544C">
              <w:rPr>
                <w:spacing w:val="4"/>
                <w:sz w:val="24"/>
                <w:szCs w:val="24"/>
              </w:rPr>
              <w:t>c</w:t>
            </w:r>
            <w:r w:rsidRPr="001B544C">
              <w:rPr>
                <w:sz w:val="24"/>
                <w:szCs w:val="24"/>
              </w:rPr>
              <w:t>y</w:t>
            </w:r>
            <w:r w:rsidRPr="001B544C">
              <w:rPr>
                <w:spacing w:val="1"/>
                <w:sz w:val="24"/>
                <w:szCs w:val="24"/>
              </w:rPr>
              <w:t xml:space="preserve"> </w:t>
            </w:r>
            <w:r w:rsidRPr="001B544C">
              <w:rPr>
                <w:sz w:val="24"/>
                <w:szCs w:val="24"/>
              </w:rPr>
              <w:t>m</w:t>
            </w:r>
            <w:r w:rsidRPr="001B544C">
              <w:rPr>
                <w:spacing w:val="4"/>
                <w:sz w:val="24"/>
                <w:szCs w:val="24"/>
              </w:rPr>
              <w:t>a</w:t>
            </w:r>
            <w:r w:rsidRPr="001B544C">
              <w:rPr>
                <w:sz w:val="24"/>
                <w:szCs w:val="24"/>
              </w:rPr>
              <w:t>y</w:t>
            </w:r>
            <w:r w:rsidRPr="001B544C">
              <w:rPr>
                <w:spacing w:val="3"/>
                <w:sz w:val="24"/>
                <w:szCs w:val="24"/>
              </w:rPr>
              <w:t xml:space="preserve"> </w:t>
            </w:r>
            <w:r w:rsidRPr="001B544C">
              <w:rPr>
                <w:spacing w:val="-1"/>
                <w:sz w:val="24"/>
                <w:szCs w:val="24"/>
              </w:rPr>
              <w:t>a</w:t>
            </w:r>
            <w:r w:rsidRPr="001B544C">
              <w:rPr>
                <w:sz w:val="24"/>
                <w:szCs w:val="24"/>
              </w:rPr>
              <w:t>mend</w:t>
            </w:r>
            <w:r w:rsidRPr="001B544C">
              <w:rPr>
                <w:spacing w:val="5"/>
                <w:sz w:val="24"/>
                <w:szCs w:val="24"/>
              </w:rPr>
              <w:t xml:space="preserve"> </w:t>
            </w:r>
            <w:r w:rsidRPr="001B544C">
              <w:rPr>
                <w:spacing w:val="3"/>
                <w:sz w:val="24"/>
                <w:szCs w:val="24"/>
              </w:rPr>
              <w:t>t</w:t>
            </w:r>
            <w:r w:rsidRPr="001B544C">
              <w:rPr>
                <w:sz w:val="24"/>
                <w:szCs w:val="24"/>
              </w:rPr>
              <w:t>he</w:t>
            </w:r>
            <w:r w:rsidRPr="001B544C">
              <w:rPr>
                <w:spacing w:val="4"/>
                <w:sz w:val="24"/>
                <w:szCs w:val="24"/>
              </w:rPr>
              <w:t xml:space="preserve"> </w:t>
            </w:r>
            <w:r w:rsidRPr="001B544C">
              <w:rPr>
                <w:sz w:val="24"/>
                <w:szCs w:val="24"/>
              </w:rPr>
              <w:t>R</w:t>
            </w:r>
            <w:r w:rsidRPr="001B544C">
              <w:rPr>
                <w:spacing w:val="-1"/>
                <w:sz w:val="24"/>
                <w:szCs w:val="24"/>
              </w:rPr>
              <w:t>F</w:t>
            </w:r>
            <w:r w:rsidRPr="001B544C">
              <w:rPr>
                <w:sz w:val="24"/>
                <w:szCs w:val="24"/>
              </w:rPr>
              <w:t>P</w:t>
            </w:r>
            <w:r w:rsidRPr="001B544C">
              <w:rPr>
                <w:spacing w:val="6"/>
                <w:sz w:val="24"/>
                <w:szCs w:val="24"/>
              </w:rPr>
              <w:t xml:space="preserve"> </w:t>
            </w:r>
            <w:r w:rsidRPr="001B544C">
              <w:rPr>
                <w:spacing w:val="2"/>
                <w:sz w:val="24"/>
                <w:szCs w:val="24"/>
              </w:rPr>
              <w:t>b</w:t>
            </w:r>
            <w:r w:rsidRPr="001B544C">
              <w:rPr>
                <w:sz w:val="24"/>
                <w:szCs w:val="24"/>
              </w:rPr>
              <w:t>y is</w:t>
            </w:r>
            <w:r w:rsidRPr="001B544C">
              <w:rPr>
                <w:spacing w:val="1"/>
                <w:sz w:val="24"/>
                <w:szCs w:val="24"/>
              </w:rPr>
              <w:t>s</w:t>
            </w:r>
            <w:r w:rsidRPr="001B544C">
              <w:rPr>
                <w:sz w:val="24"/>
                <w:szCs w:val="24"/>
              </w:rPr>
              <w:t>ui</w:t>
            </w:r>
            <w:r w:rsidRPr="001B544C">
              <w:rPr>
                <w:spacing w:val="3"/>
                <w:sz w:val="24"/>
                <w:szCs w:val="24"/>
              </w:rPr>
              <w:t>n</w:t>
            </w:r>
            <w:r w:rsidRPr="001B544C">
              <w:rPr>
                <w:sz w:val="24"/>
                <w:szCs w:val="24"/>
              </w:rPr>
              <w:t>g</w:t>
            </w:r>
            <w:r w:rsidRPr="001B544C">
              <w:rPr>
                <w:spacing w:val="3"/>
                <w:sz w:val="24"/>
                <w:szCs w:val="24"/>
              </w:rPr>
              <w:t xml:space="preserve"> </w:t>
            </w:r>
            <w:r w:rsidRPr="001B544C">
              <w:rPr>
                <w:spacing w:val="1"/>
                <w:sz w:val="24"/>
                <w:szCs w:val="24"/>
              </w:rPr>
              <w:t>a</w:t>
            </w:r>
            <w:r w:rsidRPr="001B544C">
              <w:rPr>
                <w:sz w:val="24"/>
                <w:szCs w:val="24"/>
              </w:rPr>
              <w:t>n</w:t>
            </w:r>
            <w:r w:rsidRPr="001B544C">
              <w:rPr>
                <w:spacing w:val="10"/>
                <w:sz w:val="24"/>
                <w:szCs w:val="24"/>
              </w:rPr>
              <w:t xml:space="preserve"> </w:t>
            </w:r>
            <w:r w:rsidRPr="001B544C">
              <w:rPr>
                <w:spacing w:val="-1"/>
                <w:sz w:val="24"/>
                <w:szCs w:val="24"/>
              </w:rPr>
              <w:t>a</w:t>
            </w:r>
            <w:r w:rsidRPr="001B544C">
              <w:rPr>
                <w:sz w:val="24"/>
                <w:szCs w:val="24"/>
              </w:rPr>
              <w:t>dd</w:t>
            </w:r>
            <w:r w:rsidRPr="001B544C">
              <w:rPr>
                <w:spacing w:val="-1"/>
                <w:sz w:val="24"/>
                <w:szCs w:val="24"/>
              </w:rPr>
              <w:t>e</w:t>
            </w:r>
            <w:r w:rsidRPr="001B544C">
              <w:rPr>
                <w:sz w:val="24"/>
                <w:szCs w:val="24"/>
              </w:rPr>
              <w:t xml:space="preserve">ndum/ </w:t>
            </w:r>
            <w:r w:rsidRPr="001B544C">
              <w:rPr>
                <w:spacing w:val="-1"/>
                <w:sz w:val="24"/>
                <w:szCs w:val="24"/>
              </w:rPr>
              <w:t>c</w:t>
            </w:r>
            <w:r w:rsidRPr="001B544C">
              <w:rPr>
                <w:sz w:val="24"/>
                <w:szCs w:val="24"/>
              </w:rPr>
              <w:t>o</w:t>
            </w:r>
            <w:r w:rsidRPr="001B544C">
              <w:rPr>
                <w:spacing w:val="-1"/>
                <w:sz w:val="24"/>
                <w:szCs w:val="24"/>
              </w:rPr>
              <w:t>r</w:t>
            </w:r>
            <w:r w:rsidRPr="001B544C">
              <w:rPr>
                <w:sz w:val="24"/>
                <w:szCs w:val="24"/>
              </w:rPr>
              <w:t>r</w:t>
            </w:r>
            <w:r w:rsidRPr="001B544C">
              <w:rPr>
                <w:spacing w:val="2"/>
                <w:sz w:val="24"/>
                <w:szCs w:val="24"/>
              </w:rPr>
              <w:t>i</w:t>
            </w:r>
            <w:r w:rsidRPr="001B544C">
              <w:rPr>
                <w:spacing w:val="-2"/>
                <w:sz w:val="24"/>
                <w:szCs w:val="24"/>
              </w:rPr>
              <w:t>g</w:t>
            </w:r>
            <w:r w:rsidRPr="001B544C">
              <w:rPr>
                <w:spacing w:val="-1"/>
                <w:sz w:val="24"/>
                <w:szCs w:val="24"/>
              </w:rPr>
              <w:t>e</w:t>
            </w:r>
            <w:r w:rsidRPr="001B544C">
              <w:rPr>
                <w:sz w:val="24"/>
                <w:szCs w:val="24"/>
              </w:rPr>
              <w:t>ndum</w:t>
            </w:r>
            <w:r w:rsidRPr="001B544C">
              <w:rPr>
                <w:spacing w:val="2"/>
                <w:sz w:val="24"/>
                <w:szCs w:val="24"/>
              </w:rPr>
              <w:t xml:space="preserve"> </w:t>
            </w:r>
            <w:r w:rsidRPr="001B544C">
              <w:rPr>
                <w:sz w:val="24"/>
                <w:szCs w:val="24"/>
              </w:rPr>
              <w:t>in</w:t>
            </w:r>
            <w:r w:rsidRPr="001B544C">
              <w:rPr>
                <w:spacing w:val="2"/>
                <w:sz w:val="24"/>
                <w:szCs w:val="24"/>
              </w:rPr>
              <w:t xml:space="preserve"> </w:t>
            </w:r>
            <w:r w:rsidRPr="001B544C">
              <w:rPr>
                <w:sz w:val="24"/>
                <w:szCs w:val="24"/>
              </w:rPr>
              <w:t>w</w:t>
            </w:r>
            <w:r w:rsidRPr="001B544C">
              <w:rPr>
                <w:spacing w:val="-1"/>
                <w:sz w:val="24"/>
                <w:szCs w:val="24"/>
              </w:rPr>
              <w:t>r</w:t>
            </w:r>
            <w:r w:rsidRPr="001B544C">
              <w:rPr>
                <w:sz w:val="24"/>
                <w:szCs w:val="24"/>
              </w:rPr>
              <w:t>i</w:t>
            </w:r>
            <w:r w:rsidRPr="001B544C">
              <w:rPr>
                <w:spacing w:val="1"/>
                <w:sz w:val="24"/>
                <w:szCs w:val="24"/>
              </w:rPr>
              <w:t>t</w:t>
            </w:r>
            <w:r w:rsidRPr="001B544C">
              <w:rPr>
                <w:sz w:val="24"/>
                <w:szCs w:val="24"/>
              </w:rPr>
              <w:t>in</w:t>
            </w:r>
            <w:r w:rsidRPr="001B544C">
              <w:rPr>
                <w:spacing w:val="-2"/>
                <w:sz w:val="24"/>
                <w:szCs w:val="24"/>
              </w:rPr>
              <w:t>g</w:t>
            </w:r>
            <w:r w:rsidRPr="001B544C">
              <w:rPr>
                <w:sz w:val="24"/>
                <w:szCs w:val="24"/>
              </w:rPr>
              <w:t>.</w:t>
            </w:r>
            <w:r w:rsidRPr="001B544C">
              <w:rPr>
                <w:spacing w:val="4"/>
                <w:sz w:val="24"/>
                <w:szCs w:val="24"/>
              </w:rPr>
              <w:t xml:space="preserve"> </w:t>
            </w:r>
            <w:r w:rsidRPr="001B544C">
              <w:rPr>
                <w:sz w:val="24"/>
                <w:szCs w:val="24"/>
              </w:rPr>
              <w:t xml:space="preserve">The </w:t>
            </w:r>
            <w:r w:rsidRPr="001B544C">
              <w:rPr>
                <w:spacing w:val="-1"/>
                <w:sz w:val="24"/>
                <w:szCs w:val="24"/>
              </w:rPr>
              <w:t>a</w:t>
            </w:r>
            <w:r w:rsidRPr="001B544C">
              <w:rPr>
                <w:sz w:val="24"/>
                <w:szCs w:val="24"/>
              </w:rPr>
              <w:t>dd</w:t>
            </w:r>
            <w:r w:rsidRPr="001B544C">
              <w:rPr>
                <w:spacing w:val="-1"/>
                <w:sz w:val="24"/>
                <w:szCs w:val="24"/>
              </w:rPr>
              <w:t>e</w:t>
            </w:r>
            <w:r w:rsidRPr="001B544C">
              <w:rPr>
                <w:sz w:val="24"/>
                <w:szCs w:val="24"/>
              </w:rPr>
              <w:t>ndum</w:t>
            </w:r>
            <w:r w:rsidRPr="001B544C">
              <w:rPr>
                <w:spacing w:val="2"/>
                <w:sz w:val="24"/>
                <w:szCs w:val="24"/>
              </w:rPr>
              <w:t xml:space="preserve"> </w:t>
            </w:r>
            <w:r w:rsidRPr="001B544C">
              <w:rPr>
                <w:sz w:val="24"/>
                <w:szCs w:val="24"/>
              </w:rPr>
              <w:t>shall</w:t>
            </w:r>
            <w:r w:rsidRPr="001B544C">
              <w:rPr>
                <w:spacing w:val="2"/>
                <w:sz w:val="24"/>
                <w:szCs w:val="24"/>
              </w:rPr>
              <w:t xml:space="preserve"> </w:t>
            </w:r>
            <w:r w:rsidRPr="001B544C">
              <w:rPr>
                <w:sz w:val="24"/>
                <w:szCs w:val="24"/>
              </w:rPr>
              <w:t>be s</w:t>
            </w:r>
            <w:r w:rsidRPr="001B544C">
              <w:rPr>
                <w:spacing w:val="-1"/>
                <w:sz w:val="24"/>
                <w:szCs w:val="24"/>
              </w:rPr>
              <w:t>e</w:t>
            </w:r>
            <w:r w:rsidRPr="001B544C">
              <w:rPr>
                <w:sz w:val="24"/>
                <w:szCs w:val="24"/>
              </w:rPr>
              <w:t>nt</w:t>
            </w:r>
            <w:r w:rsidRPr="001B544C">
              <w:rPr>
                <w:spacing w:val="2"/>
                <w:sz w:val="24"/>
                <w:szCs w:val="24"/>
              </w:rPr>
              <w:t xml:space="preserve"> </w:t>
            </w:r>
            <w:r w:rsidRPr="001B544C">
              <w:rPr>
                <w:sz w:val="24"/>
                <w:szCs w:val="24"/>
              </w:rPr>
              <w:t>to</w:t>
            </w:r>
            <w:r w:rsidRPr="001B544C">
              <w:rPr>
                <w:spacing w:val="2"/>
                <w:sz w:val="24"/>
                <w:szCs w:val="24"/>
              </w:rPr>
              <w:t xml:space="preserve"> </w:t>
            </w:r>
            <w:r w:rsidRPr="001B544C">
              <w:rPr>
                <w:spacing w:val="-1"/>
                <w:sz w:val="24"/>
                <w:szCs w:val="24"/>
              </w:rPr>
              <w:t>a</w:t>
            </w:r>
            <w:r w:rsidRPr="001B544C">
              <w:rPr>
                <w:sz w:val="24"/>
                <w:szCs w:val="24"/>
              </w:rPr>
              <w:t>ll Consultants</w:t>
            </w:r>
            <w:r w:rsidRPr="001B544C">
              <w:rPr>
                <w:spacing w:val="2"/>
                <w:sz w:val="24"/>
                <w:szCs w:val="24"/>
              </w:rPr>
              <w:t xml:space="preserve"> </w:t>
            </w:r>
            <w:r w:rsidRPr="001B544C">
              <w:rPr>
                <w:spacing w:val="-1"/>
                <w:sz w:val="24"/>
                <w:szCs w:val="24"/>
              </w:rPr>
              <w:t>a</w:t>
            </w:r>
            <w:r w:rsidRPr="001B544C">
              <w:rPr>
                <w:sz w:val="24"/>
                <w:szCs w:val="24"/>
              </w:rPr>
              <w:t>nd</w:t>
            </w:r>
            <w:r w:rsidRPr="001B544C">
              <w:rPr>
                <w:spacing w:val="2"/>
                <w:sz w:val="24"/>
                <w:szCs w:val="24"/>
              </w:rPr>
              <w:t xml:space="preserve"> </w:t>
            </w:r>
            <w:r w:rsidRPr="001B544C">
              <w:rPr>
                <w:sz w:val="24"/>
                <w:szCs w:val="24"/>
              </w:rPr>
              <w:t>will</w:t>
            </w:r>
            <w:r w:rsidRPr="001B544C">
              <w:rPr>
                <w:spacing w:val="1"/>
                <w:sz w:val="24"/>
                <w:szCs w:val="24"/>
              </w:rPr>
              <w:t xml:space="preserve"> </w:t>
            </w:r>
            <w:r w:rsidRPr="001B544C">
              <w:rPr>
                <w:spacing w:val="-2"/>
                <w:sz w:val="24"/>
                <w:szCs w:val="24"/>
              </w:rPr>
              <w:t>b</w:t>
            </w:r>
            <w:r w:rsidRPr="001B544C">
              <w:rPr>
                <w:sz w:val="24"/>
                <w:szCs w:val="24"/>
              </w:rPr>
              <w:t>e</w:t>
            </w:r>
            <w:r w:rsidRPr="001B544C">
              <w:rPr>
                <w:spacing w:val="1"/>
                <w:sz w:val="24"/>
                <w:szCs w:val="24"/>
              </w:rPr>
              <w:t xml:space="preserve"> </w:t>
            </w:r>
            <w:r w:rsidRPr="001B544C">
              <w:rPr>
                <w:sz w:val="24"/>
                <w:szCs w:val="24"/>
              </w:rPr>
              <w:t>bind</w:t>
            </w:r>
            <w:r w:rsidRPr="001B544C">
              <w:rPr>
                <w:spacing w:val="1"/>
                <w:sz w:val="24"/>
                <w:szCs w:val="24"/>
              </w:rPr>
              <w:t>i</w:t>
            </w:r>
            <w:r w:rsidRPr="001B544C">
              <w:rPr>
                <w:sz w:val="24"/>
                <w:szCs w:val="24"/>
              </w:rPr>
              <w:t>ng on</w:t>
            </w:r>
            <w:r w:rsidRPr="001B544C">
              <w:rPr>
                <w:spacing w:val="2"/>
                <w:sz w:val="24"/>
                <w:szCs w:val="24"/>
              </w:rPr>
              <w:t xml:space="preserve"> </w:t>
            </w:r>
            <w:r w:rsidRPr="001B544C">
              <w:rPr>
                <w:sz w:val="24"/>
                <w:szCs w:val="24"/>
              </w:rPr>
              <w:t>them.</w:t>
            </w:r>
            <w:r w:rsidRPr="001B544C">
              <w:rPr>
                <w:spacing w:val="2"/>
                <w:sz w:val="24"/>
                <w:szCs w:val="24"/>
              </w:rPr>
              <w:t xml:space="preserve"> </w:t>
            </w:r>
            <w:r w:rsidRPr="001B544C">
              <w:rPr>
                <w:sz w:val="24"/>
                <w:szCs w:val="24"/>
              </w:rPr>
              <w:t>Consultants</w:t>
            </w:r>
            <w:r w:rsidRPr="001B544C">
              <w:rPr>
                <w:spacing w:val="2"/>
                <w:sz w:val="24"/>
                <w:szCs w:val="24"/>
              </w:rPr>
              <w:t xml:space="preserve"> </w:t>
            </w:r>
            <w:r w:rsidRPr="001B544C">
              <w:rPr>
                <w:sz w:val="24"/>
                <w:szCs w:val="24"/>
              </w:rPr>
              <w:t xml:space="preserve">shall </w:t>
            </w:r>
            <w:r w:rsidRPr="001B544C">
              <w:rPr>
                <w:spacing w:val="-1"/>
                <w:sz w:val="24"/>
                <w:szCs w:val="24"/>
              </w:rPr>
              <w:t>ac</w:t>
            </w:r>
            <w:r w:rsidRPr="001B544C">
              <w:rPr>
                <w:sz w:val="24"/>
                <w:szCs w:val="24"/>
              </w:rPr>
              <w:t>knowl</w:t>
            </w:r>
            <w:r w:rsidRPr="001B544C">
              <w:rPr>
                <w:spacing w:val="-1"/>
                <w:sz w:val="24"/>
                <w:szCs w:val="24"/>
              </w:rPr>
              <w:t>e</w:t>
            </w:r>
            <w:r w:rsidRPr="001B544C">
              <w:rPr>
                <w:spacing w:val="2"/>
                <w:sz w:val="24"/>
                <w:szCs w:val="24"/>
              </w:rPr>
              <w:t>d</w:t>
            </w:r>
            <w:r w:rsidRPr="001B544C">
              <w:rPr>
                <w:sz w:val="24"/>
                <w:szCs w:val="24"/>
              </w:rPr>
              <w:t>ge</w:t>
            </w:r>
            <w:r w:rsidRPr="001B544C">
              <w:rPr>
                <w:spacing w:val="1"/>
                <w:sz w:val="24"/>
                <w:szCs w:val="24"/>
              </w:rPr>
              <w:t xml:space="preserve"> r</w:t>
            </w:r>
            <w:r w:rsidRPr="001B544C">
              <w:rPr>
                <w:spacing w:val="-1"/>
                <w:sz w:val="24"/>
                <w:szCs w:val="24"/>
              </w:rPr>
              <w:t>e</w:t>
            </w:r>
            <w:r w:rsidRPr="001B544C">
              <w:rPr>
                <w:spacing w:val="1"/>
                <w:sz w:val="24"/>
                <w:szCs w:val="24"/>
              </w:rPr>
              <w:t>c</w:t>
            </w:r>
            <w:r w:rsidRPr="001B544C">
              <w:rPr>
                <w:spacing w:val="-1"/>
                <w:sz w:val="24"/>
                <w:szCs w:val="24"/>
              </w:rPr>
              <w:t>e</w:t>
            </w:r>
            <w:r w:rsidRPr="001B544C">
              <w:rPr>
                <w:sz w:val="24"/>
                <w:szCs w:val="24"/>
              </w:rPr>
              <w:t>ipt</w:t>
            </w:r>
            <w:r w:rsidRPr="001B544C">
              <w:rPr>
                <w:spacing w:val="2"/>
                <w:sz w:val="24"/>
                <w:szCs w:val="24"/>
              </w:rPr>
              <w:t xml:space="preserve"> </w:t>
            </w:r>
            <w:r w:rsidRPr="001B544C">
              <w:rPr>
                <w:sz w:val="24"/>
                <w:szCs w:val="24"/>
              </w:rPr>
              <w:t>of</w:t>
            </w:r>
            <w:r w:rsidRPr="001B544C">
              <w:rPr>
                <w:spacing w:val="3"/>
                <w:sz w:val="24"/>
                <w:szCs w:val="24"/>
              </w:rPr>
              <w:t xml:space="preserve"> </w:t>
            </w:r>
            <w:r w:rsidRPr="001B544C">
              <w:rPr>
                <w:spacing w:val="-1"/>
                <w:sz w:val="24"/>
                <w:szCs w:val="24"/>
              </w:rPr>
              <w:t>a</w:t>
            </w:r>
            <w:r w:rsidRPr="001B544C">
              <w:rPr>
                <w:sz w:val="24"/>
                <w:szCs w:val="24"/>
              </w:rPr>
              <w:t>ll</w:t>
            </w:r>
            <w:r w:rsidRPr="001B544C">
              <w:rPr>
                <w:spacing w:val="2"/>
                <w:sz w:val="24"/>
                <w:szCs w:val="24"/>
              </w:rPr>
              <w:t xml:space="preserve"> </w:t>
            </w:r>
            <w:r w:rsidRPr="001B544C">
              <w:rPr>
                <w:spacing w:val="-1"/>
                <w:sz w:val="24"/>
                <w:szCs w:val="24"/>
              </w:rPr>
              <w:t>a</w:t>
            </w:r>
            <w:r w:rsidRPr="001B544C">
              <w:rPr>
                <w:sz w:val="24"/>
                <w:szCs w:val="24"/>
              </w:rPr>
              <w:t>mendm</w:t>
            </w:r>
            <w:r w:rsidRPr="001B544C">
              <w:rPr>
                <w:spacing w:val="-1"/>
                <w:sz w:val="24"/>
                <w:szCs w:val="24"/>
              </w:rPr>
              <w:t>e</w:t>
            </w:r>
            <w:r w:rsidRPr="001B544C">
              <w:rPr>
                <w:sz w:val="24"/>
                <w:szCs w:val="24"/>
              </w:rPr>
              <w:t>nts.</w:t>
            </w:r>
            <w:r w:rsidRPr="001B544C">
              <w:rPr>
                <w:spacing w:val="2"/>
                <w:sz w:val="24"/>
                <w:szCs w:val="24"/>
              </w:rPr>
              <w:t xml:space="preserve"> </w:t>
            </w:r>
            <w:r w:rsidRPr="001B544C">
              <w:rPr>
                <w:sz w:val="24"/>
                <w:szCs w:val="24"/>
              </w:rPr>
              <w:t>To</w:t>
            </w:r>
            <w:r w:rsidRPr="001B544C">
              <w:rPr>
                <w:spacing w:val="6"/>
                <w:sz w:val="24"/>
                <w:szCs w:val="24"/>
              </w:rPr>
              <w:t xml:space="preserve"> </w:t>
            </w:r>
            <w:r w:rsidRPr="001B544C">
              <w:rPr>
                <w:spacing w:val="-2"/>
                <w:sz w:val="24"/>
                <w:szCs w:val="24"/>
              </w:rPr>
              <w:t>g</w:t>
            </w:r>
            <w:r w:rsidRPr="001B544C">
              <w:rPr>
                <w:sz w:val="24"/>
                <w:szCs w:val="24"/>
              </w:rPr>
              <w:t>i</w:t>
            </w:r>
            <w:r w:rsidRPr="001B544C">
              <w:rPr>
                <w:spacing w:val="3"/>
                <w:sz w:val="24"/>
                <w:szCs w:val="24"/>
              </w:rPr>
              <w:t>v</w:t>
            </w:r>
            <w:r w:rsidRPr="001B544C">
              <w:rPr>
                <w:sz w:val="24"/>
                <w:szCs w:val="24"/>
              </w:rPr>
              <w:t>e Consultants r</w:t>
            </w:r>
            <w:r w:rsidRPr="001B544C">
              <w:rPr>
                <w:spacing w:val="-2"/>
                <w:sz w:val="24"/>
                <w:szCs w:val="24"/>
              </w:rPr>
              <w:t>e</w:t>
            </w:r>
            <w:r w:rsidRPr="001B544C">
              <w:rPr>
                <w:spacing w:val="-1"/>
                <w:sz w:val="24"/>
                <w:szCs w:val="24"/>
              </w:rPr>
              <w:t>a</w:t>
            </w:r>
            <w:r w:rsidRPr="001B544C">
              <w:rPr>
                <w:sz w:val="24"/>
                <w:szCs w:val="24"/>
              </w:rPr>
              <w:t>sona</w:t>
            </w:r>
            <w:r w:rsidRPr="001B544C">
              <w:rPr>
                <w:spacing w:val="-1"/>
                <w:sz w:val="24"/>
                <w:szCs w:val="24"/>
              </w:rPr>
              <w:t>b</w:t>
            </w:r>
            <w:r w:rsidRPr="001B544C">
              <w:rPr>
                <w:spacing w:val="3"/>
                <w:sz w:val="24"/>
                <w:szCs w:val="24"/>
              </w:rPr>
              <w:t>l</w:t>
            </w:r>
            <w:r w:rsidRPr="001B544C">
              <w:rPr>
                <w:sz w:val="24"/>
                <w:szCs w:val="24"/>
              </w:rPr>
              <w:t>e t</w:t>
            </w:r>
            <w:r w:rsidRPr="001B544C">
              <w:rPr>
                <w:spacing w:val="1"/>
                <w:sz w:val="24"/>
                <w:szCs w:val="24"/>
              </w:rPr>
              <w:t>i</w:t>
            </w:r>
            <w:r w:rsidRPr="001B544C">
              <w:rPr>
                <w:sz w:val="24"/>
                <w:szCs w:val="24"/>
              </w:rPr>
              <w:t>me in</w:t>
            </w:r>
            <w:r w:rsidRPr="001B544C">
              <w:rPr>
                <w:spacing w:val="1"/>
                <w:sz w:val="24"/>
                <w:szCs w:val="24"/>
              </w:rPr>
              <w:t xml:space="preserve"> </w:t>
            </w:r>
            <w:r w:rsidRPr="001B544C">
              <w:rPr>
                <w:sz w:val="24"/>
                <w:szCs w:val="24"/>
              </w:rPr>
              <w:t>whi</w:t>
            </w:r>
            <w:r w:rsidRPr="001B544C">
              <w:rPr>
                <w:spacing w:val="-1"/>
                <w:sz w:val="24"/>
                <w:szCs w:val="24"/>
              </w:rPr>
              <w:t>c</w:t>
            </w:r>
            <w:r w:rsidRPr="001B544C">
              <w:rPr>
                <w:sz w:val="24"/>
                <w:szCs w:val="24"/>
              </w:rPr>
              <w:t>h</w:t>
            </w:r>
            <w:r w:rsidRPr="001B544C">
              <w:rPr>
                <w:spacing w:val="3"/>
                <w:sz w:val="24"/>
                <w:szCs w:val="24"/>
              </w:rPr>
              <w:t xml:space="preserve"> </w:t>
            </w:r>
            <w:r w:rsidRPr="001B544C">
              <w:rPr>
                <w:sz w:val="24"/>
                <w:szCs w:val="24"/>
              </w:rPr>
              <w:t>to</w:t>
            </w:r>
            <w:r w:rsidRPr="001B544C">
              <w:rPr>
                <w:spacing w:val="1"/>
                <w:sz w:val="24"/>
                <w:szCs w:val="24"/>
              </w:rPr>
              <w:t xml:space="preserve"> </w:t>
            </w:r>
            <w:r w:rsidRPr="001B544C">
              <w:rPr>
                <w:sz w:val="24"/>
                <w:szCs w:val="24"/>
              </w:rPr>
              <w:t>take</w:t>
            </w:r>
            <w:r w:rsidRPr="001B544C">
              <w:rPr>
                <w:spacing w:val="2"/>
                <w:sz w:val="24"/>
                <w:szCs w:val="24"/>
              </w:rPr>
              <w:t xml:space="preserve"> </w:t>
            </w:r>
            <w:r w:rsidRPr="001B544C">
              <w:rPr>
                <w:spacing w:val="-1"/>
                <w:sz w:val="24"/>
                <w:szCs w:val="24"/>
              </w:rPr>
              <w:t>a</w:t>
            </w:r>
            <w:r w:rsidRPr="001B544C">
              <w:rPr>
                <w:sz w:val="24"/>
                <w:szCs w:val="24"/>
              </w:rPr>
              <w:t>n</w:t>
            </w:r>
            <w:r w:rsidRPr="001B544C">
              <w:rPr>
                <w:spacing w:val="1"/>
                <w:sz w:val="24"/>
                <w:szCs w:val="24"/>
              </w:rPr>
              <w:t xml:space="preserve"> </w:t>
            </w:r>
            <w:r w:rsidRPr="001B544C">
              <w:rPr>
                <w:spacing w:val="-1"/>
                <w:sz w:val="24"/>
                <w:szCs w:val="24"/>
              </w:rPr>
              <w:t>a</w:t>
            </w:r>
            <w:r w:rsidRPr="001B544C">
              <w:rPr>
                <w:spacing w:val="3"/>
                <w:sz w:val="24"/>
                <w:szCs w:val="24"/>
              </w:rPr>
              <w:t>m</w:t>
            </w:r>
            <w:r w:rsidRPr="001B544C">
              <w:rPr>
                <w:spacing w:val="-1"/>
                <w:sz w:val="24"/>
                <w:szCs w:val="24"/>
              </w:rPr>
              <w:t>e</w:t>
            </w:r>
            <w:r w:rsidRPr="001B544C">
              <w:rPr>
                <w:sz w:val="24"/>
                <w:szCs w:val="24"/>
              </w:rPr>
              <w:t>ndment</w:t>
            </w:r>
            <w:r w:rsidRPr="001B544C">
              <w:rPr>
                <w:spacing w:val="1"/>
                <w:sz w:val="24"/>
                <w:szCs w:val="24"/>
              </w:rPr>
              <w:t xml:space="preserve"> </w:t>
            </w:r>
            <w:r w:rsidRPr="001B544C">
              <w:rPr>
                <w:spacing w:val="3"/>
                <w:sz w:val="24"/>
                <w:szCs w:val="24"/>
              </w:rPr>
              <w:t>i</w:t>
            </w:r>
            <w:r w:rsidRPr="001B544C">
              <w:rPr>
                <w:sz w:val="24"/>
                <w:szCs w:val="24"/>
              </w:rPr>
              <w:t>nto</w:t>
            </w:r>
            <w:r w:rsidRPr="001B544C">
              <w:rPr>
                <w:spacing w:val="1"/>
                <w:sz w:val="24"/>
                <w:szCs w:val="24"/>
              </w:rPr>
              <w:t xml:space="preserve"> </w:t>
            </w:r>
            <w:r w:rsidRPr="001B544C">
              <w:rPr>
                <w:spacing w:val="-1"/>
                <w:sz w:val="24"/>
                <w:szCs w:val="24"/>
              </w:rPr>
              <w:t>acc</w:t>
            </w:r>
            <w:r w:rsidRPr="001B544C">
              <w:rPr>
                <w:sz w:val="24"/>
                <w:szCs w:val="24"/>
              </w:rPr>
              <w:t>ount</w:t>
            </w:r>
            <w:r w:rsidRPr="001B544C">
              <w:rPr>
                <w:spacing w:val="1"/>
                <w:sz w:val="24"/>
                <w:szCs w:val="24"/>
              </w:rPr>
              <w:t xml:space="preserve"> </w:t>
            </w:r>
            <w:r w:rsidRPr="001B544C">
              <w:rPr>
                <w:spacing w:val="3"/>
                <w:sz w:val="24"/>
                <w:szCs w:val="24"/>
              </w:rPr>
              <w:t>i</w:t>
            </w:r>
            <w:r w:rsidRPr="001B544C">
              <w:rPr>
                <w:sz w:val="24"/>
                <w:szCs w:val="24"/>
              </w:rPr>
              <w:t>n their</w:t>
            </w:r>
            <w:r w:rsidRPr="001B544C">
              <w:rPr>
                <w:spacing w:val="6"/>
                <w:sz w:val="24"/>
                <w:szCs w:val="24"/>
              </w:rPr>
              <w:t xml:space="preserve"> </w:t>
            </w:r>
            <w:r w:rsidRPr="001B544C">
              <w:rPr>
                <w:spacing w:val="1"/>
                <w:sz w:val="24"/>
                <w:szCs w:val="24"/>
              </w:rPr>
              <w:t>P</w:t>
            </w:r>
            <w:r w:rsidRPr="001B544C">
              <w:rPr>
                <w:sz w:val="24"/>
                <w:szCs w:val="24"/>
              </w:rPr>
              <w:t>ropos</w:t>
            </w:r>
            <w:r w:rsidRPr="001B544C">
              <w:rPr>
                <w:spacing w:val="-1"/>
                <w:sz w:val="24"/>
                <w:szCs w:val="24"/>
              </w:rPr>
              <w:t>a</w:t>
            </w:r>
            <w:r w:rsidRPr="001B544C">
              <w:rPr>
                <w:sz w:val="24"/>
                <w:szCs w:val="24"/>
              </w:rPr>
              <w:t>ls</w:t>
            </w:r>
            <w:r w:rsidRPr="001B544C">
              <w:rPr>
                <w:spacing w:val="7"/>
                <w:sz w:val="24"/>
                <w:szCs w:val="24"/>
              </w:rPr>
              <w:t xml:space="preserve"> </w:t>
            </w:r>
            <w:r w:rsidRPr="001B544C">
              <w:rPr>
                <w:sz w:val="24"/>
                <w:szCs w:val="24"/>
              </w:rPr>
              <w:t>the</w:t>
            </w:r>
            <w:r w:rsidRPr="001B544C">
              <w:rPr>
                <w:spacing w:val="6"/>
                <w:sz w:val="24"/>
                <w:szCs w:val="24"/>
              </w:rPr>
              <w:t xml:space="preserve"> </w:t>
            </w:r>
            <w:r w:rsidRPr="001B544C">
              <w:rPr>
                <w:spacing w:val="2"/>
                <w:sz w:val="24"/>
                <w:szCs w:val="24"/>
              </w:rPr>
              <w:t>P</w:t>
            </w:r>
            <w:r w:rsidRPr="001B544C">
              <w:rPr>
                <w:sz w:val="24"/>
                <w:szCs w:val="24"/>
              </w:rPr>
              <w:t>ro</w:t>
            </w:r>
            <w:r w:rsidRPr="001B544C">
              <w:rPr>
                <w:spacing w:val="-2"/>
                <w:sz w:val="24"/>
                <w:szCs w:val="24"/>
              </w:rPr>
              <w:t>c</w:t>
            </w:r>
            <w:r w:rsidRPr="001B544C">
              <w:rPr>
                <w:sz w:val="24"/>
                <w:szCs w:val="24"/>
              </w:rPr>
              <w:t>u</w:t>
            </w:r>
            <w:r w:rsidRPr="001B544C">
              <w:rPr>
                <w:spacing w:val="-1"/>
                <w:sz w:val="24"/>
                <w:szCs w:val="24"/>
              </w:rPr>
              <w:t>r</w:t>
            </w:r>
            <w:r w:rsidRPr="001B544C">
              <w:rPr>
                <w:sz w:val="24"/>
                <w:szCs w:val="24"/>
              </w:rPr>
              <w:t>ing</w:t>
            </w:r>
            <w:r w:rsidRPr="001B544C">
              <w:rPr>
                <w:spacing w:val="5"/>
                <w:sz w:val="24"/>
                <w:szCs w:val="24"/>
              </w:rPr>
              <w:t xml:space="preserve"> </w:t>
            </w:r>
            <w:r w:rsidRPr="001B544C">
              <w:rPr>
                <w:spacing w:val="2"/>
                <w:sz w:val="24"/>
                <w:szCs w:val="24"/>
              </w:rPr>
              <w:t>A</w:t>
            </w:r>
            <w:r w:rsidRPr="001B544C">
              <w:rPr>
                <w:spacing w:val="-2"/>
                <w:sz w:val="24"/>
                <w:szCs w:val="24"/>
              </w:rPr>
              <w:t>g</w:t>
            </w:r>
            <w:r w:rsidRPr="001B544C">
              <w:rPr>
                <w:spacing w:val="-1"/>
                <w:sz w:val="24"/>
                <w:szCs w:val="24"/>
              </w:rPr>
              <w:t>e</w:t>
            </w:r>
            <w:r w:rsidRPr="001B544C">
              <w:rPr>
                <w:spacing w:val="2"/>
                <w:sz w:val="24"/>
                <w:szCs w:val="24"/>
              </w:rPr>
              <w:t>n</w:t>
            </w:r>
            <w:r w:rsidRPr="001B544C">
              <w:rPr>
                <w:spacing w:val="4"/>
                <w:sz w:val="24"/>
                <w:szCs w:val="24"/>
              </w:rPr>
              <w:t>c</w:t>
            </w:r>
            <w:r w:rsidRPr="001B544C">
              <w:rPr>
                <w:sz w:val="24"/>
                <w:szCs w:val="24"/>
              </w:rPr>
              <w:t xml:space="preserve">y </w:t>
            </w:r>
            <w:r w:rsidRPr="001B544C">
              <w:rPr>
                <w:spacing w:val="3"/>
                <w:sz w:val="24"/>
                <w:szCs w:val="24"/>
              </w:rPr>
              <w:t>m</w:t>
            </w:r>
            <w:r w:rsidRPr="001B544C">
              <w:rPr>
                <w:spacing w:val="4"/>
                <w:sz w:val="24"/>
                <w:szCs w:val="24"/>
              </w:rPr>
              <w:t>a</w:t>
            </w:r>
            <w:r w:rsidRPr="001B544C">
              <w:rPr>
                <w:spacing w:val="-5"/>
                <w:sz w:val="24"/>
                <w:szCs w:val="24"/>
              </w:rPr>
              <w:t>y</w:t>
            </w:r>
            <w:r w:rsidRPr="001B544C">
              <w:rPr>
                <w:sz w:val="24"/>
                <w:szCs w:val="24"/>
              </w:rPr>
              <w:t>,</w:t>
            </w:r>
            <w:r w:rsidRPr="001B544C">
              <w:rPr>
                <w:spacing w:val="7"/>
                <w:sz w:val="24"/>
                <w:szCs w:val="24"/>
              </w:rPr>
              <w:t xml:space="preserve"> </w:t>
            </w:r>
            <w:r w:rsidRPr="001B544C">
              <w:rPr>
                <w:sz w:val="24"/>
                <w:szCs w:val="24"/>
              </w:rPr>
              <w:t>if</w:t>
            </w:r>
            <w:r w:rsidRPr="001B544C">
              <w:rPr>
                <w:spacing w:val="7"/>
                <w:sz w:val="24"/>
                <w:szCs w:val="24"/>
              </w:rPr>
              <w:t xml:space="preserve"> </w:t>
            </w:r>
            <w:r w:rsidRPr="001B544C">
              <w:rPr>
                <w:sz w:val="24"/>
                <w:szCs w:val="24"/>
              </w:rPr>
              <w:t>the</w:t>
            </w:r>
            <w:r w:rsidRPr="001B544C">
              <w:rPr>
                <w:spacing w:val="6"/>
                <w:sz w:val="24"/>
                <w:szCs w:val="24"/>
              </w:rPr>
              <w:t xml:space="preserve"> </w:t>
            </w:r>
            <w:r w:rsidRPr="001B544C">
              <w:rPr>
                <w:spacing w:val="-1"/>
                <w:sz w:val="24"/>
                <w:szCs w:val="24"/>
              </w:rPr>
              <w:t>a</w:t>
            </w:r>
            <w:r w:rsidRPr="001B544C">
              <w:rPr>
                <w:sz w:val="24"/>
                <w:szCs w:val="24"/>
              </w:rPr>
              <w:t>mendm</w:t>
            </w:r>
            <w:r w:rsidRPr="001B544C">
              <w:rPr>
                <w:spacing w:val="-1"/>
                <w:sz w:val="24"/>
                <w:szCs w:val="24"/>
              </w:rPr>
              <w:t>e</w:t>
            </w:r>
            <w:r w:rsidRPr="001B544C">
              <w:rPr>
                <w:sz w:val="24"/>
                <w:szCs w:val="24"/>
              </w:rPr>
              <w:t>nt</w:t>
            </w:r>
            <w:r w:rsidRPr="001B544C">
              <w:rPr>
                <w:spacing w:val="7"/>
                <w:sz w:val="24"/>
                <w:szCs w:val="24"/>
              </w:rPr>
              <w:t xml:space="preserve"> </w:t>
            </w:r>
            <w:r w:rsidRPr="001B544C">
              <w:rPr>
                <w:sz w:val="24"/>
                <w:szCs w:val="24"/>
              </w:rPr>
              <w:t>is subs</w:t>
            </w:r>
            <w:r w:rsidRPr="001B544C">
              <w:rPr>
                <w:spacing w:val="1"/>
                <w:sz w:val="24"/>
                <w:szCs w:val="24"/>
              </w:rPr>
              <w:t>t</w:t>
            </w:r>
            <w:r w:rsidRPr="001B544C">
              <w:rPr>
                <w:spacing w:val="-1"/>
                <w:sz w:val="24"/>
                <w:szCs w:val="24"/>
              </w:rPr>
              <w:t>a</w:t>
            </w:r>
            <w:r w:rsidRPr="001B544C">
              <w:rPr>
                <w:sz w:val="24"/>
                <w:szCs w:val="24"/>
              </w:rPr>
              <w:t>nt</w:t>
            </w:r>
            <w:r w:rsidRPr="001B544C">
              <w:rPr>
                <w:spacing w:val="1"/>
                <w:sz w:val="24"/>
                <w:szCs w:val="24"/>
              </w:rPr>
              <w:t>i</w:t>
            </w:r>
            <w:r w:rsidRPr="001B544C">
              <w:rPr>
                <w:spacing w:val="-1"/>
                <w:sz w:val="24"/>
                <w:szCs w:val="24"/>
              </w:rPr>
              <w:t>a</w:t>
            </w:r>
            <w:r w:rsidRPr="001B544C">
              <w:rPr>
                <w:sz w:val="24"/>
                <w:szCs w:val="24"/>
              </w:rPr>
              <w:t>l, e</w:t>
            </w:r>
            <w:r w:rsidRPr="001B544C">
              <w:rPr>
                <w:spacing w:val="2"/>
                <w:sz w:val="24"/>
                <w:szCs w:val="24"/>
              </w:rPr>
              <w:t>x</w:t>
            </w:r>
            <w:r w:rsidRPr="001B544C">
              <w:rPr>
                <w:sz w:val="24"/>
                <w:szCs w:val="24"/>
              </w:rPr>
              <w:t>tend the</w:t>
            </w:r>
            <w:r w:rsidRPr="001B544C">
              <w:rPr>
                <w:spacing w:val="-1"/>
                <w:sz w:val="24"/>
                <w:szCs w:val="24"/>
              </w:rPr>
              <w:t xml:space="preserve"> </w:t>
            </w:r>
            <w:r w:rsidRPr="001B544C">
              <w:rPr>
                <w:sz w:val="24"/>
                <w:szCs w:val="24"/>
              </w:rPr>
              <w:t>d</w:t>
            </w:r>
            <w:r w:rsidRPr="001B544C">
              <w:rPr>
                <w:spacing w:val="-1"/>
                <w:sz w:val="24"/>
                <w:szCs w:val="24"/>
              </w:rPr>
              <w:t>ea</w:t>
            </w:r>
            <w:r w:rsidRPr="001B544C">
              <w:rPr>
                <w:sz w:val="24"/>
                <w:szCs w:val="24"/>
              </w:rPr>
              <w:t>dl</w:t>
            </w:r>
            <w:r w:rsidRPr="001B544C">
              <w:rPr>
                <w:spacing w:val="1"/>
                <w:sz w:val="24"/>
                <w:szCs w:val="24"/>
              </w:rPr>
              <w:t>i</w:t>
            </w:r>
            <w:r w:rsidRPr="001B544C">
              <w:rPr>
                <w:sz w:val="24"/>
                <w:szCs w:val="24"/>
              </w:rPr>
              <w:t>ne</w:t>
            </w:r>
            <w:r w:rsidRPr="001B544C">
              <w:rPr>
                <w:spacing w:val="-1"/>
                <w:sz w:val="24"/>
                <w:szCs w:val="24"/>
              </w:rPr>
              <w:t xml:space="preserve"> f</w:t>
            </w:r>
            <w:r w:rsidRPr="001B544C">
              <w:rPr>
                <w:sz w:val="24"/>
                <w:szCs w:val="24"/>
              </w:rPr>
              <w:t>or</w:t>
            </w:r>
            <w:r w:rsidRPr="001B544C">
              <w:rPr>
                <w:spacing w:val="-1"/>
                <w:sz w:val="24"/>
                <w:szCs w:val="24"/>
              </w:rPr>
              <w:t xml:space="preserve"> </w:t>
            </w:r>
            <w:r w:rsidRPr="001B544C">
              <w:rPr>
                <w:sz w:val="24"/>
                <w:szCs w:val="24"/>
              </w:rPr>
              <w:t>the submiss</w:t>
            </w:r>
            <w:r w:rsidRPr="001B544C">
              <w:rPr>
                <w:spacing w:val="1"/>
                <w:sz w:val="24"/>
                <w:szCs w:val="24"/>
              </w:rPr>
              <w:t>i</w:t>
            </w:r>
            <w:r w:rsidRPr="001B544C">
              <w:rPr>
                <w:sz w:val="24"/>
                <w:szCs w:val="24"/>
              </w:rPr>
              <w:t>on of</w:t>
            </w:r>
            <w:r w:rsidRPr="001B544C">
              <w:rPr>
                <w:spacing w:val="-1"/>
                <w:sz w:val="24"/>
                <w:szCs w:val="24"/>
              </w:rPr>
              <w:t xml:space="preserve"> </w:t>
            </w:r>
            <w:r w:rsidRPr="001B544C">
              <w:rPr>
                <w:spacing w:val="1"/>
                <w:sz w:val="24"/>
                <w:szCs w:val="24"/>
              </w:rPr>
              <w:t>P</w:t>
            </w:r>
            <w:r w:rsidRPr="001B544C">
              <w:rPr>
                <w:sz w:val="24"/>
                <w:szCs w:val="24"/>
              </w:rPr>
              <w:t>ropos</w:t>
            </w:r>
            <w:r w:rsidRPr="001B544C">
              <w:rPr>
                <w:spacing w:val="-1"/>
                <w:sz w:val="24"/>
                <w:szCs w:val="24"/>
              </w:rPr>
              <w:t>a</w:t>
            </w:r>
            <w:r w:rsidRPr="001B544C">
              <w:rPr>
                <w:sz w:val="24"/>
                <w:szCs w:val="24"/>
              </w:rPr>
              <w:t>ls.</w:t>
            </w:r>
          </w:p>
        </w:tc>
      </w:tr>
      <w:tr w:rsidR="001B544C" w:rsidRPr="00720CD4" w:rsidTr="00720CD4">
        <w:tc>
          <w:tcPr>
            <w:tcW w:w="1885" w:type="dxa"/>
          </w:tcPr>
          <w:p w:rsidR="001B544C" w:rsidRDefault="001B544C" w:rsidP="001B544C">
            <w:pPr>
              <w:spacing w:before="34"/>
              <w:ind w:left="0" w:right="-61"/>
              <w:rPr>
                <w:sz w:val="24"/>
                <w:szCs w:val="24"/>
              </w:rPr>
            </w:pPr>
            <w:r>
              <w:rPr>
                <w:b/>
                <w:sz w:val="24"/>
                <w:szCs w:val="24"/>
              </w:rPr>
              <w:lastRenderedPageBreak/>
              <w:t xml:space="preserve">11. </w:t>
            </w:r>
            <w:r>
              <w:rPr>
                <w:b/>
                <w:spacing w:val="-3"/>
                <w:sz w:val="24"/>
                <w:szCs w:val="24"/>
              </w:rPr>
              <w:t>P</w:t>
            </w:r>
            <w:r>
              <w:rPr>
                <w:b/>
                <w:spacing w:val="1"/>
                <w:sz w:val="24"/>
                <w:szCs w:val="24"/>
              </w:rPr>
              <w:t>r</w:t>
            </w:r>
            <w:r>
              <w:rPr>
                <w:b/>
                <w:spacing w:val="-1"/>
                <w:sz w:val="24"/>
                <w:szCs w:val="24"/>
              </w:rPr>
              <w:t>e</w:t>
            </w:r>
            <w:r>
              <w:rPr>
                <w:b/>
                <w:spacing w:val="1"/>
                <w:sz w:val="24"/>
                <w:szCs w:val="24"/>
              </w:rPr>
              <w:t>p</w:t>
            </w:r>
            <w:r>
              <w:rPr>
                <w:b/>
                <w:sz w:val="24"/>
                <w:szCs w:val="24"/>
              </w:rPr>
              <w:t>a</w:t>
            </w:r>
            <w:r>
              <w:rPr>
                <w:b/>
                <w:spacing w:val="-1"/>
                <w:sz w:val="24"/>
                <w:szCs w:val="24"/>
              </w:rPr>
              <w:t>r</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of</w:t>
            </w:r>
            <w:r>
              <w:rPr>
                <w:sz w:val="24"/>
                <w:szCs w:val="24"/>
              </w:rPr>
              <w:t xml:space="preserve">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osals</w:t>
            </w:r>
          </w:p>
          <w:p w:rsidR="001B544C" w:rsidRDefault="001B544C" w:rsidP="001B544C">
            <w:pPr>
              <w:ind w:left="0" w:right="-41"/>
              <w:rPr>
                <w:b/>
                <w:sz w:val="24"/>
                <w:szCs w:val="24"/>
              </w:rPr>
            </w:pPr>
          </w:p>
        </w:tc>
        <w:tc>
          <w:tcPr>
            <w:tcW w:w="8010" w:type="dxa"/>
          </w:tcPr>
          <w:p w:rsidR="001B544C" w:rsidRDefault="001B544C" w:rsidP="005C08C5">
            <w:pPr>
              <w:pStyle w:val="ListParagraph"/>
              <w:numPr>
                <w:ilvl w:val="1"/>
                <w:numId w:val="42"/>
              </w:numPr>
              <w:ind w:right="120"/>
              <w:jc w:val="both"/>
              <w:rPr>
                <w:sz w:val="24"/>
                <w:szCs w:val="24"/>
              </w:rPr>
            </w:pPr>
            <w:r w:rsidRPr="001B544C">
              <w:rPr>
                <w:spacing w:val="-3"/>
                <w:sz w:val="24"/>
                <w:szCs w:val="24"/>
              </w:rPr>
              <w:t>I</w:t>
            </w:r>
            <w:r w:rsidRPr="001B544C">
              <w:rPr>
                <w:sz w:val="24"/>
                <w:szCs w:val="24"/>
              </w:rPr>
              <w:t xml:space="preserve">n </w:t>
            </w:r>
            <w:r w:rsidRPr="001B544C">
              <w:rPr>
                <w:spacing w:val="2"/>
                <w:sz w:val="24"/>
                <w:szCs w:val="24"/>
              </w:rPr>
              <w:t>preparing</w:t>
            </w:r>
            <w:r w:rsidRPr="001B544C">
              <w:rPr>
                <w:sz w:val="24"/>
                <w:szCs w:val="24"/>
              </w:rPr>
              <w:t xml:space="preserve"> the</w:t>
            </w:r>
            <w:r w:rsidRPr="001B544C">
              <w:rPr>
                <w:spacing w:val="2"/>
                <w:sz w:val="24"/>
                <w:szCs w:val="24"/>
              </w:rPr>
              <w:t>i</w:t>
            </w:r>
            <w:r w:rsidRPr="001B544C">
              <w:rPr>
                <w:sz w:val="24"/>
                <w:szCs w:val="24"/>
              </w:rPr>
              <w:t xml:space="preserve">r </w:t>
            </w:r>
            <w:r w:rsidRPr="001B544C">
              <w:rPr>
                <w:spacing w:val="1"/>
                <w:sz w:val="24"/>
                <w:szCs w:val="24"/>
              </w:rPr>
              <w:t>P</w:t>
            </w:r>
            <w:r w:rsidRPr="001B544C">
              <w:rPr>
                <w:sz w:val="24"/>
                <w:szCs w:val="24"/>
              </w:rPr>
              <w:t>r</w:t>
            </w:r>
            <w:r w:rsidRPr="001B544C">
              <w:rPr>
                <w:spacing w:val="1"/>
                <w:sz w:val="24"/>
                <w:szCs w:val="24"/>
              </w:rPr>
              <w:t>o</w:t>
            </w:r>
            <w:r w:rsidRPr="001B544C">
              <w:rPr>
                <w:sz w:val="24"/>
                <w:szCs w:val="24"/>
              </w:rPr>
              <w:t xml:space="preserve">posal, Consultants are expected </w:t>
            </w:r>
            <w:r w:rsidRPr="001B544C">
              <w:rPr>
                <w:spacing w:val="3"/>
                <w:sz w:val="24"/>
                <w:szCs w:val="24"/>
              </w:rPr>
              <w:t>t</w:t>
            </w:r>
            <w:r w:rsidRPr="001B544C">
              <w:rPr>
                <w:sz w:val="24"/>
                <w:szCs w:val="24"/>
              </w:rPr>
              <w:t xml:space="preserve">o </w:t>
            </w:r>
            <w:r w:rsidRPr="001B544C">
              <w:rPr>
                <w:spacing w:val="-1"/>
                <w:sz w:val="24"/>
                <w:szCs w:val="24"/>
              </w:rPr>
              <w:t>e</w:t>
            </w:r>
            <w:r w:rsidRPr="001B544C">
              <w:rPr>
                <w:spacing w:val="2"/>
                <w:sz w:val="24"/>
                <w:szCs w:val="24"/>
              </w:rPr>
              <w:t>x</w:t>
            </w:r>
            <w:r w:rsidRPr="001B544C">
              <w:rPr>
                <w:spacing w:val="-1"/>
                <w:sz w:val="24"/>
                <w:szCs w:val="24"/>
              </w:rPr>
              <w:t>a</w:t>
            </w:r>
            <w:r w:rsidRPr="001B544C">
              <w:rPr>
                <w:sz w:val="24"/>
                <w:szCs w:val="24"/>
              </w:rPr>
              <w:t>m</w:t>
            </w:r>
            <w:r w:rsidRPr="001B544C">
              <w:rPr>
                <w:spacing w:val="1"/>
                <w:sz w:val="24"/>
                <w:szCs w:val="24"/>
              </w:rPr>
              <w:t>i</w:t>
            </w:r>
            <w:r w:rsidRPr="001B544C">
              <w:rPr>
                <w:sz w:val="24"/>
                <w:szCs w:val="24"/>
              </w:rPr>
              <w:t>ne</w:t>
            </w:r>
            <w:r w:rsidRPr="001B544C">
              <w:rPr>
                <w:spacing w:val="1"/>
                <w:sz w:val="24"/>
                <w:szCs w:val="24"/>
              </w:rPr>
              <w:t xml:space="preserve"> </w:t>
            </w:r>
            <w:r w:rsidRPr="001B544C">
              <w:rPr>
                <w:sz w:val="24"/>
                <w:szCs w:val="24"/>
              </w:rPr>
              <w:t>in</w:t>
            </w:r>
            <w:r w:rsidRPr="001B544C">
              <w:rPr>
                <w:spacing w:val="3"/>
                <w:sz w:val="24"/>
                <w:szCs w:val="24"/>
              </w:rPr>
              <w:t xml:space="preserve"> </w:t>
            </w:r>
            <w:r w:rsidRPr="001B544C">
              <w:rPr>
                <w:sz w:val="24"/>
                <w:szCs w:val="24"/>
              </w:rPr>
              <w:t>d</w:t>
            </w:r>
            <w:r w:rsidRPr="001B544C">
              <w:rPr>
                <w:spacing w:val="-1"/>
                <w:sz w:val="24"/>
                <w:szCs w:val="24"/>
              </w:rPr>
              <w:t>e</w:t>
            </w:r>
            <w:r w:rsidRPr="001B544C">
              <w:rPr>
                <w:sz w:val="24"/>
                <w:szCs w:val="24"/>
              </w:rPr>
              <w:t>tail</w:t>
            </w:r>
            <w:r w:rsidRPr="001B544C">
              <w:rPr>
                <w:spacing w:val="3"/>
                <w:sz w:val="24"/>
                <w:szCs w:val="24"/>
              </w:rPr>
              <w:t xml:space="preserve"> </w:t>
            </w:r>
            <w:r w:rsidRPr="001B544C">
              <w:rPr>
                <w:sz w:val="24"/>
                <w:szCs w:val="24"/>
              </w:rPr>
              <w:t>the</w:t>
            </w:r>
            <w:r w:rsidRPr="001B544C">
              <w:rPr>
                <w:spacing w:val="2"/>
                <w:sz w:val="24"/>
                <w:szCs w:val="24"/>
              </w:rPr>
              <w:t xml:space="preserve"> </w:t>
            </w:r>
            <w:r w:rsidRPr="001B544C">
              <w:rPr>
                <w:sz w:val="24"/>
                <w:szCs w:val="24"/>
              </w:rPr>
              <w:t>do</w:t>
            </w:r>
            <w:r w:rsidRPr="001B544C">
              <w:rPr>
                <w:spacing w:val="-1"/>
                <w:sz w:val="24"/>
                <w:szCs w:val="24"/>
              </w:rPr>
              <w:t>c</w:t>
            </w:r>
            <w:r w:rsidRPr="001B544C">
              <w:rPr>
                <w:sz w:val="24"/>
                <w:szCs w:val="24"/>
              </w:rPr>
              <w:t>uments</w:t>
            </w:r>
            <w:r w:rsidRPr="001B544C">
              <w:rPr>
                <w:spacing w:val="3"/>
                <w:sz w:val="24"/>
                <w:szCs w:val="24"/>
              </w:rPr>
              <w:t xml:space="preserve"> </w:t>
            </w:r>
            <w:r w:rsidRPr="001B544C">
              <w:rPr>
                <w:spacing w:val="-1"/>
                <w:sz w:val="24"/>
                <w:szCs w:val="24"/>
              </w:rPr>
              <w:t>c</w:t>
            </w:r>
            <w:r w:rsidRPr="001B544C">
              <w:rPr>
                <w:sz w:val="24"/>
                <w:szCs w:val="24"/>
              </w:rPr>
              <w:t>ompris</w:t>
            </w:r>
            <w:r w:rsidRPr="001B544C">
              <w:rPr>
                <w:spacing w:val="1"/>
                <w:sz w:val="24"/>
                <w:szCs w:val="24"/>
              </w:rPr>
              <w:t>i</w:t>
            </w:r>
            <w:r w:rsidRPr="001B544C">
              <w:rPr>
                <w:sz w:val="24"/>
                <w:szCs w:val="24"/>
              </w:rPr>
              <w:t>ng the</w:t>
            </w:r>
            <w:r w:rsidRPr="001B544C">
              <w:rPr>
                <w:spacing w:val="6"/>
                <w:sz w:val="24"/>
                <w:szCs w:val="24"/>
              </w:rPr>
              <w:t xml:space="preserve"> </w:t>
            </w:r>
            <w:r w:rsidRPr="001B544C">
              <w:rPr>
                <w:sz w:val="24"/>
                <w:szCs w:val="24"/>
              </w:rPr>
              <w:t>R</w:t>
            </w:r>
            <w:r w:rsidRPr="001B544C">
              <w:rPr>
                <w:spacing w:val="-1"/>
                <w:sz w:val="24"/>
                <w:szCs w:val="24"/>
              </w:rPr>
              <w:t>F</w:t>
            </w:r>
            <w:r w:rsidRPr="001B544C">
              <w:rPr>
                <w:spacing w:val="1"/>
                <w:sz w:val="24"/>
                <w:szCs w:val="24"/>
              </w:rPr>
              <w:t>P</w:t>
            </w:r>
            <w:r w:rsidRPr="001B544C">
              <w:rPr>
                <w:sz w:val="24"/>
                <w:szCs w:val="24"/>
              </w:rPr>
              <w:t>.</w:t>
            </w:r>
            <w:r w:rsidRPr="001B544C">
              <w:rPr>
                <w:spacing w:val="2"/>
                <w:sz w:val="24"/>
                <w:szCs w:val="24"/>
              </w:rPr>
              <w:t xml:space="preserve"> </w:t>
            </w:r>
            <w:r w:rsidRPr="001B544C">
              <w:rPr>
                <w:sz w:val="24"/>
                <w:szCs w:val="24"/>
              </w:rPr>
              <w:t>Mat</w:t>
            </w:r>
            <w:r w:rsidRPr="001B544C">
              <w:rPr>
                <w:spacing w:val="-1"/>
                <w:sz w:val="24"/>
                <w:szCs w:val="24"/>
              </w:rPr>
              <w:t>e</w:t>
            </w:r>
            <w:r w:rsidRPr="001B544C">
              <w:rPr>
                <w:sz w:val="24"/>
                <w:szCs w:val="24"/>
              </w:rPr>
              <w:t>ri</w:t>
            </w:r>
            <w:r w:rsidRPr="001B544C">
              <w:rPr>
                <w:spacing w:val="-1"/>
                <w:sz w:val="24"/>
                <w:szCs w:val="24"/>
              </w:rPr>
              <w:t>a</w:t>
            </w:r>
            <w:r w:rsidRPr="001B544C">
              <w:rPr>
                <w:sz w:val="24"/>
                <w:szCs w:val="24"/>
              </w:rPr>
              <w:t>l d</w:t>
            </w:r>
            <w:r w:rsidRPr="001B544C">
              <w:rPr>
                <w:spacing w:val="-1"/>
                <w:sz w:val="24"/>
                <w:szCs w:val="24"/>
              </w:rPr>
              <w:t>e</w:t>
            </w:r>
            <w:r w:rsidRPr="001B544C">
              <w:rPr>
                <w:sz w:val="24"/>
                <w:szCs w:val="24"/>
              </w:rPr>
              <w:t>fi</w:t>
            </w:r>
            <w:r w:rsidRPr="001B544C">
              <w:rPr>
                <w:spacing w:val="-1"/>
                <w:sz w:val="24"/>
                <w:szCs w:val="24"/>
              </w:rPr>
              <w:t>c</w:t>
            </w:r>
            <w:r w:rsidRPr="001B544C">
              <w:rPr>
                <w:sz w:val="24"/>
                <w:szCs w:val="24"/>
              </w:rPr>
              <w:t>ien</w:t>
            </w:r>
            <w:r w:rsidRPr="001B544C">
              <w:rPr>
                <w:spacing w:val="-1"/>
                <w:sz w:val="24"/>
                <w:szCs w:val="24"/>
              </w:rPr>
              <w:t>c</w:t>
            </w:r>
            <w:r w:rsidRPr="001B544C">
              <w:rPr>
                <w:spacing w:val="3"/>
                <w:sz w:val="24"/>
                <w:szCs w:val="24"/>
              </w:rPr>
              <w:t>i</w:t>
            </w:r>
            <w:r w:rsidRPr="001B544C">
              <w:rPr>
                <w:spacing w:val="-1"/>
                <w:sz w:val="24"/>
                <w:szCs w:val="24"/>
              </w:rPr>
              <w:t>e</w:t>
            </w:r>
            <w:r w:rsidRPr="001B544C">
              <w:rPr>
                <w:sz w:val="24"/>
                <w:szCs w:val="24"/>
              </w:rPr>
              <w:t>s</w:t>
            </w:r>
            <w:r w:rsidRPr="001B544C">
              <w:rPr>
                <w:spacing w:val="1"/>
                <w:sz w:val="24"/>
                <w:szCs w:val="24"/>
              </w:rPr>
              <w:t xml:space="preserve"> </w:t>
            </w:r>
            <w:r w:rsidRPr="001B544C">
              <w:rPr>
                <w:sz w:val="24"/>
                <w:szCs w:val="24"/>
              </w:rPr>
              <w:t>(d</w:t>
            </w:r>
            <w:r w:rsidRPr="001B544C">
              <w:rPr>
                <w:spacing w:val="-2"/>
                <w:sz w:val="24"/>
                <w:szCs w:val="24"/>
              </w:rPr>
              <w:t>e</w:t>
            </w:r>
            <w:r w:rsidRPr="001B544C">
              <w:rPr>
                <w:sz w:val="24"/>
                <w:szCs w:val="24"/>
              </w:rPr>
              <w:t>viation f</w:t>
            </w:r>
            <w:r w:rsidRPr="001B544C">
              <w:rPr>
                <w:spacing w:val="1"/>
                <w:sz w:val="24"/>
                <w:szCs w:val="24"/>
              </w:rPr>
              <w:t>r</w:t>
            </w:r>
            <w:r w:rsidRPr="001B544C">
              <w:rPr>
                <w:sz w:val="24"/>
                <w:szCs w:val="24"/>
              </w:rPr>
              <w:t>om s</w:t>
            </w:r>
            <w:r w:rsidRPr="001B544C">
              <w:rPr>
                <w:spacing w:val="-1"/>
                <w:sz w:val="24"/>
                <w:szCs w:val="24"/>
              </w:rPr>
              <w:t>c</w:t>
            </w:r>
            <w:r w:rsidRPr="001B544C">
              <w:rPr>
                <w:sz w:val="24"/>
                <w:szCs w:val="24"/>
              </w:rPr>
              <w:t>op</w:t>
            </w:r>
            <w:r w:rsidRPr="001B544C">
              <w:rPr>
                <w:spacing w:val="-1"/>
                <w:sz w:val="24"/>
                <w:szCs w:val="24"/>
              </w:rPr>
              <w:t>e</w:t>
            </w:r>
            <w:r w:rsidRPr="001B544C">
              <w:rPr>
                <w:sz w:val="24"/>
                <w:szCs w:val="24"/>
              </w:rPr>
              <w:t xml:space="preserve">, </w:t>
            </w:r>
            <w:r w:rsidRPr="001B544C">
              <w:rPr>
                <w:spacing w:val="-1"/>
                <w:sz w:val="24"/>
                <w:szCs w:val="24"/>
              </w:rPr>
              <w:t>e</w:t>
            </w:r>
            <w:r w:rsidRPr="001B544C">
              <w:rPr>
                <w:spacing w:val="2"/>
                <w:sz w:val="24"/>
                <w:szCs w:val="24"/>
              </w:rPr>
              <w:t>x</w:t>
            </w:r>
            <w:r w:rsidRPr="001B544C">
              <w:rPr>
                <w:sz w:val="24"/>
                <w:szCs w:val="24"/>
              </w:rPr>
              <w:t>p</w:t>
            </w:r>
            <w:r w:rsidRPr="001B544C">
              <w:rPr>
                <w:spacing w:val="-1"/>
                <w:sz w:val="24"/>
                <w:szCs w:val="24"/>
              </w:rPr>
              <w:t>e</w:t>
            </w:r>
            <w:r w:rsidRPr="001B544C">
              <w:rPr>
                <w:sz w:val="24"/>
                <w:szCs w:val="24"/>
              </w:rPr>
              <w:t>ri</w:t>
            </w:r>
            <w:r w:rsidRPr="001B544C">
              <w:rPr>
                <w:spacing w:val="-1"/>
                <w:sz w:val="24"/>
                <w:szCs w:val="24"/>
              </w:rPr>
              <w:t>e</w:t>
            </w:r>
            <w:r w:rsidRPr="001B544C">
              <w:rPr>
                <w:sz w:val="24"/>
                <w:szCs w:val="24"/>
              </w:rPr>
              <w:t>n</w:t>
            </w:r>
            <w:r w:rsidRPr="001B544C">
              <w:rPr>
                <w:spacing w:val="-1"/>
                <w:sz w:val="24"/>
                <w:szCs w:val="24"/>
              </w:rPr>
              <w:t>c</w:t>
            </w:r>
            <w:r w:rsidRPr="001B544C">
              <w:rPr>
                <w:sz w:val="24"/>
                <w:szCs w:val="24"/>
              </w:rPr>
              <w:t>e</w:t>
            </w:r>
            <w:r w:rsidRPr="001B544C">
              <w:rPr>
                <w:spacing w:val="1"/>
                <w:sz w:val="24"/>
                <w:szCs w:val="24"/>
              </w:rPr>
              <w:t xml:space="preserve"> </w:t>
            </w:r>
            <w:r w:rsidRPr="001B544C">
              <w:rPr>
                <w:spacing w:val="-1"/>
                <w:sz w:val="24"/>
                <w:szCs w:val="24"/>
              </w:rPr>
              <w:t>a</w:t>
            </w:r>
            <w:r w:rsidRPr="001B544C">
              <w:rPr>
                <w:spacing w:val="2"/>
                <w:sz w:val="24"/>
                <w:szCs w:val="24"/>
              </w:rPr>
              <w:t>n</w:t>
            </w:r>
            <w:r w:rsidRPr="001B544C">
              <w:rPr>
                <w:sz w:val="24"/>
                <w:szCs w:val="24"/>
              </w:rPr>
              <w:t>d qu</w:t>
            </w:r>
            <w:r w:rsidRPr="001B544C">
              <w:rPr>
                <w:spacing w:val="-1"/>
                <w:sz w:val="24"/>
                <w:szCs w:val="24"/>
              </w:rPr>
              <w:t>a</w:t>
            </w:r>
            <w:r w:rsidRPr="001B544C">
              <w:rPr>
                <w:sz w:val="24"/>
                <w:szCs w:val="24"/>
              </w:rPr>
              <w:t>l</w:t>
            </w:r>
            <w:r w:rsidRPr="001B544C">
              <w:rPr>
                <w:spacing w:val="1"/>
                <w:sz w:val="24"/>
                <w:szCs w:val="24"/>
              </w:rPr>
              <w:t>i</w:t>
            </w:r>
            <w:r w:rsidRPr="001B544C">
              <w:rPr>
                <w:sz w:val="24"/>
                <w:szCs w:val="24"/>
              </w:rPr>
              <w:t>fi</w:t>
            </w:r>
            <w:r w:rsidRPr="001B544C">
              <w:rPr>
                <w:spacing w:val="-1"/>
                <w:sz w:val="24"/>
                <w:szCs w:val="24"/>
              </w:rPr>
              <w:t>ca</w:t>
            </w:r>
            <w:r w:rsidRPr="001B544C">
              <w:rPr>
                <w:sz w:val="24"/>
                <w:szCs w:val="24"/>
              </w:rPr>
              <w:t>t</w:t>
            </w:r>
            <w:r w:rsidRPr="001B544C">
              <w:rPr>
                <w:spacing w:val="1"/>
                <w:sz w:val="24"/>
                <w:szCs w:val="24"/>
              </w:rPr>
              <w:t>i</w:t>
            </w:r>
            <w:r w:rsidRPr="001B544C">
              <w:rPr>
                <w:sz w:val="24"/>
                <w:szCs w:val="24"/>
              </w:rPr>
              <w:t>on of</w:t>
            </w:r>
            <w:r w:rsidRPr="001B544C">
              <w:rPr>
                <w:spacing w:val="4"/>
                <w:sz w:val="24"/>
                <w:szCs w:val="24"/>
              </w:rPr>
              <w:t xml:space="preserve"> </w:t>
            </w:r>
            <w:r w:rsidRPr="001B544C">
              <w:rPr>
                <w:sz w:val="24"/>
                <w:szCs w:val="24"/>
              </w:rPr>
              <w:t>p</w:t>
            </w:r>
            <w:r w:rsidRPr="001B544C">
              <w:rPr>
                <w:spacing w:val="-1"/>
                <w:sz w:val="24"/>
                <w:szCs w:val="24"/>
              </w:rPr>
              <w:t>e</w:t>
            </w:r>
            <w:r w:rsidRPr="001B544C">
              <w:rPr>
                <w:sz w:val="24"/>
                <w:szCs w:val="24"/>
              </w:rPr>
              <w:t>rsonn</w:t>
            </w:r>
            <w:r w:rsidRPr="001B544C">
              <w:rPr>
                <w:spacing w:val="-1"/>
                <w:sz w:val="24"/>
                <w:szCs w:val="24"/>
              </w:rPr>
              <w:t>e</w:t>
            </w:r>
            <w:r w:rsidRPr="001B544C">
              <w:rPr>
                <w:sz w:val="24"/>
                <w:szCs w:val="24"/>
              </w:rPr>
              <w:t>l)</w:t>
            </w:r>
            <w:r w:rsidRPr="001B544C">
              <w:rPr>
                <w:spacing w:val="5"/>
                <w:sz w:val="24"/>
                <w:szCs w:val="24"/>
              </w:rPr>
              <w:t xml:space="preserve"> </w:t>
            </w:r>
            <w:r w:rsidRPr="001B544C">
              <w:rPr>
                <w:sz w:val="24"/>
                <w:szCs w:val="24"/>
              </w:rPr>
              <w:t>in</w:t>
            </w:r>
            <w:r w:rsidRPr="001B544C">
              <w:rPr>
                <w:spacing w:val="5"/>
                <w:sz w:val="24"/>
                <w:szCs w:val="24"/>
              </w:rPr>
              <w:t xml:space="preserve"> </w:t>
            </w:r>
            <w:r w:rsidRPr="001B544C">
              <w:rPr>
                <w:sz w:val="24"/>
                <w:szCs w:val="24"/>
              </w:rPr>
              <w:t>p</w:t>
            </w:r>
            <w:r w:rsidRPr="001B544C">
              <w:rPr>
                <w:spacing w:val="-1"/>
                <w:sz w:val="24"/>
                <w:szCs w:val="24"/>
              </w:rPr>
              <w:t>r</w:t>
            </w:r>
            <w:r w:rsidRPr="001B544C">
              <w:rPr>
                <w:sz w:val="24"/>
                <w:szCs w:val="24"/>
              </w:rPr>
              <w:t>ovid</w:t>
            </w:r>
            <w:r w:rsidRPr="001B544C">
              <w:rPr>
                <w:spacing w:val="1"/>
                <w:sz w:val="24"/>
                <w:szCs w:val="24"/>
              </w:rPr>
              <w:t>i</w:t>
            </w:r>
            <w:r w:rsidRPr="001B544C">
              <w:rPr>
                <w:sz w:val="24"/>
                <w:szCs w:val="24"/>
              </w:rPr>
              <w:t>ng</w:t>
            </w:r>
            <w:r w:rsidRPr="001B544C">
              <w:rPr>
                <w:spacing w:val="2"/>
                <w:sz w:val="24"/>
                <w:szCs w:val="24"/>
              </w:rPr>
              <w:t xml:space="preserve"> </w:t>
            </w:r>
            <w:r w:rsidRPr="001B544C">
              <w:rPr>
                <w:sz w:val="24"/>
                <w:szCs w:val="24"/>
              </w:rPr>
              <w:t>the</w:t>
            </w:r>
            <w:r w:rsidRPr="001B544C">
              <w:rPr>
                <w:spacing w:val="4"/>
                <w:sz w:val="24"/>
                <w:szCs w:val="24"/>
              </w:rPr>
              <w:t xml:space="preserve"> </w:t>
            </w:r>
            <w:r w:rsidRPr="001B544C">
              <w:rPr>
                <w:sz w:val="24"/>
                <w:szCs w:val="24"/>
              </w:rPr>
              <w:t>info</w:t>
            </w:r>
            <w:r w:rsidRPr="001B544C">
              <w:rPr>
                <w:spacing w:val="-1"/>
                <w:sz w:val="24"/>
                <w:szCs w:val="24"/>
              </w:rPr>
              <w:t>r</w:t>
            </w:r>
            <w:r w:rsidRPr="001B544C">
              <w:rPr>
                <w:sz w:val="24"/>
                <w:szCs w:val="24"/>
              </w:rPr>
              <w:t>mation</w:t>
            </w:r>
            <w:r w:rsidRPr="001B544C">
              <w:rPr>
                <w:spacing w:val="5"/>
                <w:sz w:val="24"/>
                <w:szCs w:val="24"/>
              </w:rPr>
              <w:t xml:space="preserve"> </w:t>
            </w:r>
            <w:r w:rsidRPr="001B544C">
              <w:rPr>
                <w:sz w:val="24"/>
                <w:szCs w:val="24"/>
              </w:rPr>
              <w:t>r</w:t>
            </w:r>
            <w:r w:rsidRPr="001B544C">
              <w:rPr>
                <w:spacing w:val="-2"/>
                <w:sz w:val="24"/>
                <w:szCs w:val="24"/>
              </w:rPr>
              <w:t>e</w:t>
            </w:r>
            <w:r w:rsidRPr="001B544C">
              <w:rPr>
                <w:sz w:val="24"/>
                <w:szCs w:val="24"/>
              </w:rPr>
              <w:t>qu</w:t>
            </w:r>
            <w:r w:rsidRPr="001B544C">
              <w:rPr>
                <w:spacing w:val="-1"/>
                <w:sz w:val="24"/>
                <w:szCs w:val="24"/>
              </w:rPr>
              <w:t>e</w:t>
            </w:r>
            <w:r w:rsidRPr="001B544C">
              <w:rPr>
                <w:sz w:val="24"/>
                <w:szCs w:val="24"/>
              </w:rPr>
              <w:t>s</w:t>
            </w:r>
            <w:r w:rsidRPr="001B544C">
              <w:rPr>
                <w:spacing w:val="3"/>
                <w:sz w:val="24"/>
                <w:szCs w:val="24"/>
              </w:rPr>
              <w:t>t</w:t>
            </w:r>
            <w:r w:rsidRPr="001B544C">
              <w:rPr>
                <w:spacing w:val="-1"/>
                <w:sz w:val="24"/>
                <w:szCs w:val="24"/>
              </w:rPr>
              <w:t>e</w:t>
            </w:r>
            <w:r w:rsidRPr="001B544C">
              <w:rPr>
                <w:sz w:val="24"/>
                <w:szCs w:val="24"/>
              </w:rPr>
              <w:t>d</w:t>
            </w:r>
            <w:r w:rsidRPr="001B544C">
              <w:rPr>
                <w:spacing w:val="7"/>
                <w:sz w:val="24"/>
                <w:szCs w:val="24"/>
              </w:rPr>
              <w:t xml:space="preserve"> </w:t>
            </w:r>
            <w:r w:rsidRPr="001B544C">
              <w:rPr>
                <w:sz w:val="24"/>
                <w:szCs w:val="24"/>
              </w:rPr>
              <w:t>m</w:t>
            </w:r>
            <w:r w:rsidRPr="001B544C">
              <w:rPr>
                <w:spacing w:val="2"/>
                <w:sz w:val="24"/>
                <w:szCs w:val="24"/>
              </w:rPr>
              <w:t>a</w:t>
            </w:r>
            <w:r w:rsidRPr="001B544C">
              <w:rPr>
                <w:sz w:val="24"/>
                <w:szCs w:val="24"/>
              </w:rPr>
              <w:t>y r</w:t>
            </w:r>
            <w:r w:rsidRPr="001B544C">
              <w:rPr>
                <w:spacing w:val="-2"/>
                <w:sz w:val="24"/>
                <w:szCs w:val="24"/>
              </w:rPr>
              <w:t>e</w:t>
            </w:r>
            <w:r w:rsidRPr="001B544C">
              <w:rPr>
                <w:sz w:val="24"/>
                <w:szCs w:val="24"/>
              </w:rPr>
              <w:t>sult in r</w:t>
            </w:r>
            <w:r w:rsidRPr="001B544C">
              <w:rPr>
                <w:spacing w:val="-1"/>
                <w:sz w:val="24"/>
                <w:szCs w:val="24"/>
              </w:rPr>
              <w:t>e</w:t>
            </w:r>
            <w:r w:rsidRPr="001B544C">
              <w:rPr>
                <w:sz w:val="24"/>
                <w:szCs w:val="24"/>
              </w:rPr>
              <w:t>je</w:t>
            </w:r>
            <w:r w:rsidRPr="001B544C">
              <w:rPr>
                <w:spacing w:val="-1"/>
                <w:sz w:val="24"/>
                <w:szCs w:val="24"/>
              </w:rPr>
              <w:t>c</w:t>
            </w:r>
            <w:r w:rsidRPr="001B544C">
              <w:rPr>
                <w:sz w:val="24"/>
                <w:szCs w:val="24"/>
              </w:rPr>
              <w:t>t</w:t>
            </w:r>
            <w:r w:rsidRPr="001B544C">
              <w:rPr>
                <w:spacing w:val="1"/>
                <w:sz w:val="24"/>
                <w:szCs w:val="24"/>
              </w:rPr>
              <w:t>i</w:t>
            </w:r>
            <w:r w:rsidRPr="001B544C">
              <w:rPr>
                <w:sz w:val="24"/>
                <w:szCs w:val="24"/>
              </w:rPr>
              <w:t>on of</w:t>
            </w:r>
            <w:r w:rsidRPr="001B544C">
              <w:rPr>
                <w:spacing w:val="-1"/>
                <w:sz w:val="24"/>
                <w:szCs w:val="24"/>
              </w:rPr>
              <w:t xml:space="preserve"> </w:t>
            </w:r>
            <w:r w:rsidRPr="001B544C">
              <w:rPr>
                <w:sz w:val="24"/>
                <w:szCs w:val="24"/>
              </w:rPr>
              <w:t>a</w:t>
            </w:r>
            <w:r w:rsidRPr="001B544C">
              <w:rPr>
                <w:spacing w:val="-1"/>
                <w:sz w:val="24"/>
                <w:szCs w:val="24"/>
              </w:rPr>
              <w:t xml:space="preserve"> </w:t>
            </w:r>
            <w:r w:rsidRPr="001B544C">
              <w:rPr>
                <w:spacing w:val="1"/>
                <w:sz w:val="24"/>
                <w:szCs w:val="24"/>
              </w:rPr>
              <w:t>P</w:t>
            </w:r>
            <w:r w:rsidRPr="001B544C">
              <w:rPr>
                <w:sz w:val="24"/>
                <w:szCs w:val="24"/>
              </w:rPr>
              <w:t>ropo</w:t>
            </w:r>
            <w:r w:rsidRPr="001B544C">
              <w:rPr>
                <w:spacing w:val="2"/>
                <w:sz w:val="24"/>
                <w:szCs w:val="24"/>
              </w:rPr>
              <w:t>s</w:t>
            </w:r>
            <w:r w:rsidRPr="001B544C">
              <w:rPr>
                <w:spacing w:val="-1"/>
                <w:sz w:val="24"/>
                <w:szCs w:val="24"/>
              </w:rPr>
              <w:t>a</w:t>
            </w:r>
            <w:r w:rsidRPr="001B544C">
              <w:rPr>
                <w:sz w:val="24"/>
                <w:szCs w:val="24"/>
              </w:rPr>
              <w:t>l.</w:t>
            </w:r>
          </w:p>
          <w:p w:rsidR="001B544C" w:rsidRPr="001B544C" w:rsidRDefault="001B544C" w:rsidP="005C08C5">
            <w:pPr>
              <w:pStyle w:val="ListParagraph"/>
              <w:numPr>
                <w:ilvl w:val="1"/>
                <w:numId w:val="42"/>
              </w:numPr>
              <w:ind w:right="120"/>
              <w:jc w:val="both"/>
              <w:rPr>
                <w:sz w:val="24"/>
                <w:szCs w:val="24"/>
              </w:rPr>
            </w:pPr>
            <w:r>
              <w:rPr>
                <w:sz w:val="24"/>
                <w:szCs w:val="24"/>
              </w:rPr>
              <w:t>The</w:t>
            </w:r>
            <w:r>
              <w:rPr>
                <w:spacing w:val="7"/>
                <w:sz w:val="24"/>
                <w:szCs w:val="24"/>
              </w:rPr>
              <w:t xml:space="preserve"> </w:t>
            </w:r>
            <w:r>
              <w:rPr>
                <w:spacing w:val="-1"/>
                <w:sz w:val="24"/>
                <w:szCs w:val="24"/>
              </w:rPr>
              <w:t>e</w:t>
            </w:r>
            <w:r>
              <w:rPr>
                <w:sz w:val="24"/>
                <w:szCs w:val="24"/>
              </w:rPr>
              <w:t>st</w:t>
            </w:r>
            <w:r>
              <w:rPr>
                <w:spacing w:val="1"/>
                <w:sz w:val="24"/>
                <w:szCs w:val="24"/>
              </w:rPr>
              <w:t>i</w:t>
            </w:r>
            <w:r>
              <w:rPr>
                <w:sz w:val="24"/>
                <w:szCs w:val="24"/>
              </w:rPr>
              <w:t>mate</w:t>
            </w:r>
            <w:r>
              <w:rPr>
                <w:spacing w:val="7"/>
                <w:sz w:val="24"/>
                <w:szCs w:val="24"/>
              </w:rPr>
              <w:t xml:space="preserve"> </w:t>
            </w:r>
            <w:r>
              <w:rPr>
                <w:sz w:val="24"/>
                <w:szCs w:val="24"/>
              </w:rPr>
              <w:t>num</w:t>
            </w:r>
            <w:r>
              <w:rPr>
                <w:spacing w:val="3"/>
                <w:sz w:val="24"/>
                <w:szCs w:val="24"/>
              </w:rPr>
              <w:t>b</w:t>
            </w:r>
            <w:r>
              <w:rPr>
                <w:spacing w:val="-1"/>
                <w:sz w:val="24"/>
                <w:szCs w:val="24"/>
              </w:rPr>
              <w:t>e</w:t>
            </w:r>
            <w:r>
              <w:rPr>
                <w:sz w:val="24"/>
                <w:szCs w:val="24"/>
              </w:rPr>
              <w:t>r</w:t>
            </w:r>
            <w:r>
              <w:rPr>
                <w:spacing w:val="8"/>
                <w:sz w:val="24"/>
                <w:szCs w:val="24"/>
              </w:rPr>
              <w:t xml:space="preserve"> </w:t>
            </w:r>
            <w:r>
              <w:rPr>
                <w:spacing w:val="2"/>
                <w:sz w:val="24"/>
                <w:szCs w:val="24"/>
              </w:rPr>
              <w:t>o</w:t>
            </w:r>
            <w:r>
              <w:rPr>
                <w:sz w:val="24"/>
                <w:szCs w:val="24"/>
              </w:rPr>
              <w:t>f</w:t>
            </w:r>
            <w:r>
              <w:rPr>
                <w:spacing w:val="10"/>
                <w:sz w:val="24"/>
                <w:szCs w:val="24"/>
              </w:rPr>
              <w:t xml:space="preserve"> </w:t>
            </w:r>
            <w:r>
              <w:rPr>
                <w:sz w:val="24"/>
                <w:szCs w:val="24"/>
              </w:rPr>
              <w:t>p</w:t>
            </w:r>
            <w:r>
              <w:rPr>
                <w:spacing w:val="-1"/>
                <w:sz w:val="24"/>
                <w:szCs w:val="24"/>
              </w:rPr>
              <w:t>r</w:t>
            </w:r>
            <w:r>
              <w:rPr>
                <w:sz w:val="24"/>
                <w:szCs w:val="24"/>
              </w:rPr>
              <w:t>o</w:t>
            </w:r>
            <w:r>
              <w:rPr>
                <w:spacing w:val="-1"/>
                <w:sz w:val="24"/>
                <w:szCs w:val="24"/>
              </w:rPr>
              <w:t>fe</w:t>
            </w:r>
            <w:r>
              <w:rPr>
                <w:sz w:val="24"/>
                <w:szCs w:val="24"/>
              </w:rPr>
              <w:t>ss</w:t>
            </w:r>
            <w:r>
              <w:rPr>
                <w:spacing w:val="1"/>
                <w:sz w:val="24"/>
                <w:szCs w:val="24"/>
              </w:rPr>
              <w:t>i</w:t>
            </w:r>
            <w:r>
              <w:rPr>
                <w:sz w:val="24"/>
                <w:szCs w:val="24"/>
              </w:rPr>
              <w:t>on</w:t>
            </w:r>
            <w:r>
              <w:rPr>
                <w:spacing w:val="-1"/>
                <w:sz w:val="24"/>
                <w:szCs w:val="24"/>
              </w:rPr>
              <w:t>a</w:t>
            </w:r>
            <w:r>
              <w:rPr>
                <w:sz w:val="24"/>
                <w:szCs w:val="24"/>
              </w:rPr>
              <w:t>l</w:t>
            </w:r>
            <w:r>
              <w:rPr>
                <w:spacing w:val="9"/>
                <w:sz w:val="24"/>
                <w:szCs w:val="24"/>
              </w:rPr>
              <w:t xml:space="preserve"> </w:t>
            </w:r>
            <w:r>
              <w:rPr>
                <w:sz w:val="24"/>
                <w:szCs w:val="24"/>
              </w:rPr>
              <w:t>st</w:t>
            </w:r>
            <w:r>
              <w:rPr>
                <w:spacing w:val="2"/>
                <w:sz w:val="24"/>
                <w:szCs w:val="24"/>
              </w:rPr>
              <w:t>a</w:t>
            </w:r>
            <w:r>
              <w:rPr>
                <w:sz w:val="24"/>
                <w:szCs w:val="24"/>
              </w:rPr>
              <w:t>ff</w:t>
            </w:r>
            <w:r>
              <w:rPr>
                <w:spacing w:val="7"/>
                <w:sz w:val="24"/>
                <w:szCs w:val="24"/>
              </w:rPr>
              <w:t xml:space="preserve"> </w:t>
            </w:r>
            <w:r>
              <w:rPr>
                <w:sz w:val="24"/>
                <w:szCs w:val="24"/>
              </w:rPr>
              <w:t>mon</w:t>
            </w:r>
            <w:r>
              <w:rPr>
                <w:spacing w:val="1"/>
                <w:sz w:val="24"/>
                <w:szCs w:val="24"/>
              </w:rPr>
              <w:t>t</w:t>
            </w:r>
            <w:r>
              <w:rPr>
                <w:sz w:val="24"/>
                <w:szCs w:val="24"/>
              </w:rPr>
              <w:t>hs</w:t>
            </w:r>
            <w:r>
              <w:rPr>
                <w:spacing w:val="11"/>
                <w:sz w:val="24"/>
                <w:szCs w:val="24"/>
              </w:rPr>
              <w:t xml:space="preserve"> </w:t>
            </w:r>
            <w:r>
              <w:rPr>
                <w:sz w:val="24"/>
                <w:szCs w:val="24"/>
              </w:rPr>
              <w:t>or</w:t>
            </w:r>
            <w:r>
              <w:rPr>
                <w:spacing w:val="8"/>
                <w:sz w:val="24"/>
                <w:szCs w:val="24"/>
              </w:rPr>
              <w:t xml:space="preserve"> </w:t>
            </w:r>
            <w:r>
              <w:rPr>
                <w:sz w:val="24"/>
                <w:szCs w:val="24"/>
              </w:rPr>
              <w:t>the</w:t>
            </w:r>
            <w:r>
              <w:rPr>
                <w:spacing w:val="8"/>
                <w:sz w:val="24"/>
                <w:szCs w:val="24"/>
              </w:rPr>
              <w:t xml:space="preserve"> </w:t>
            </w:r>
            <w:r>
              <w:rPr>
                <w:sz w:val="24"/>
                <w:szCs w:val="24"/>
              </w:rPr>
              <w:t>bu</w:t>
            </w:r>
            <w:r>
              <w:rPr>
                <w:spacing w:val="2"/>
                <w:sz w:val="24"/>
                <w:szCs w:val="24"/>
              </w:rPr>
              <w:t>d</w:t>
            </w:r>
            <w:r>
              <w:rPr>
                <w:sz w:val="24"/>
                <w:szCs w:val="24"/>
              </w:rPr>
              <w:t>g</w:t>
            </w:r>
            <w:r>
              <w:rPr>
                <w:spacing w:val="-1"/>
                <w:sz w:val="24"/>
                <w:szCs w:val="24"/>
              </w:rPr>
              <w:t>e</w:t>
            </w:r>
            <w:r>
              <w:rPr>
                <w:sz w:val="24"/>
                <w:szCs w:val="24"/>
              </w:rPr>
              <w:t>t r</w:t>
            </w:r>
            <w:r>
              <w:rPr>
                <w:spacing w:val="-2"/>
                <w:sz w:val="24"/>
                <w:szCs w:val="24"/>
              </w:rPr>
              <w:t>e</w:t>
            </w:r>
            <w:r>
              <w:rPr>
                <w:sz w:val="24"/>
                <w:szCs w:val="24"/>
              </w:rPr>
              <w:t>quir</w:t>
            </w:r>
            <w:r>
              <w:rPr>
                <w:spacing w:val="-1"/>
                <w:sz w:val="24"/>
                <w:szCs w:val="24"/>
              </w:rPr>
              <w:t>e</w:t>
            </w:r>
            <w:r>
              <w:rPr>
                <w:sz w:val="24"/>
                <w:szCs w:val="24"/>
              </w:rPr>
              <w:t>d</w:t>
            </w:r>
            <w:r>
              <w:rPr>
                <w:spacing w:val="2"/>
                <w:sz w:val="24"/>
                <w:szCs w:val="24"/>
              </w:rPr>
              <w:t xml:space="preserve"> </w:t>
            </w:r>
            <w:r>
              <w:rPr>
                <w:sz w:val="24"/>
                <w:szCs w:val="24"/>
              </w:rPr>
              <w:t>for</w:t>
            </w:r>
            <w:r>
              <w:rPr>
                <w:spacing w:val="1"/>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i</w:t>
            </w:r>
            <w:r>
              <w:rPr>
                <w:spacing w:val="2"/>
                <w:sz w:val="24"/>
                <w:szCs w:val="24"/>
              </w:rPr>
              <w:t>n</w:t>
            </w:r>
            <w:r>
              <w:rPr>
                <w:sz w:val="24"/>
                <w:szCs w:val="24"/>
              </w:rPr>
              <w:t>g the</w:t>
            </w:r>
            <w:r>
              <w:rPr>
                <w:spacing w:val="2"/>
                <w:sz w:val="24"/>
                <w:szCs w:val="24"/>
              </w:rPr>
              <w:t xml:space="preserve"> </w:t>
            </w:r>
            <w:r>
              <w:rPr>
                <w:spacing w:val="-1"/>
                <w:sz w:val="24"/>
                <w:szCs w:val="24"/>
              </w:rPr>
              <w:t>a</w:t>
            </w:r>
            <w:r>
              <w:rPr>
                <w:sz w:val="24"/>
                <w:szCs w:val="24"/>
              </w:rPr>
              <w:t>ss</w:t>
            </w:r>
            <w:r>
              <w:rPr>
                <w:spacing w:val="1"/>
                <w:sz w:val="24"/>
                <w:szCs w:val="24"/>
              </w:rPr>
              <w:t>i</w:t>
            </w:r>
            <w:r>
              <w:rPr>
                <w:spacing w:val="-2"/>
                <w:sz w:val="24"/>
                <w:szCs w:val="24"/>
              </w:rPr>
              <w:t>g</w:t>
            </w:r>
            <w:r>
              <w:rPr>
                <w:sz w:val="24"/>
                <w:szCs w:val="24"/>
              </w:rPr>
              <w:t>nment</w:t>
            </w:r>
            <w:r>
              <w:rPr>
                <w:spacing w:val="2"/>
                <w:sz w:val="24"/>
                <w:szCs w:val="24"/>
              </w:rPr>
              <w:t xml:space="preserve"> </w:t>
            </w:r>
            <w:r>
              <w:rPr>
                <w:sz w:val="24"/>
                <w:szCs w:val="24"/>
              </w:rPr>
              <w:t>should</w:t>
            </w:r>
            <w:r>
              <w:rPr>
                <w:spacing w:val="2"/>
                <w:sz w:val="24"/>
                <w:szCs w:val="24"/>
              </w:rPr>
              <w:t xml:space="preserve"> </w:t>
            </w:r>
            <w:r>
              <w:rPr>
                <w:sz w:val="24"/>
                <w:szCs w:val="24"/>
              </w:rPr>
              <w:t>be</w:t>
            </w:r>
            <w:r>
              <w:rPr>
                <w:spacing w:val="1"/>
                <w:sz w:val="24"/>
                <w:szCs w:val="24"/>
              </w:rPr>
              <w:t xml:space="preserve"> </w:t>
            </w:r>
            <w:r>
              <w:rPr>
                <w:sz w:val="24"/>
                <w:szCs w:val="24"/>
              </w:rPr>
              <w:t>shown</w:t>
            </w:r>
            <w:r>
              <w:rPr>
                <w:spacing w:val="2"/>
                <w:sz w:val="24"/>
                <w:szCs w:val="24"/>
              </w:rPr>
              <w:t xml:space="preserve"> </w:t>
            </w:r>
            <w:r>
              <w:rPr>
                <w:sz w:val="24"/>
                <w:szCs w:val="24"/>
              </w:rPr>
              <w:t>in the d</w:t>
            </w:r>
            <w:r>
              <w:rPr>
                <w:spacing w:val="-1"/>
                <w:sz w:val="24"/>
                <w:szCs w:val="24"/>
              </w:rPr>
              <w:t>a</w:t>
            </w:r>
            <w:r>
              <w:rPr>
                <w:sz w:val="24"/>
                <w:szCs w:val="24"/>
              </w:rPr>
              <w:t>ta</w:t>
            </w:r>
            <w:r>
              <w:rPr>
                <w:spacing w:val="30"/>
                <w:sz w:val="24"/>
                <w:szCs w:val="24"/>
              </w:rPr>
              <w:t xml:space="preserve"> </w:t>
            </w:r>
            <w:r>
              <w:rPr>
                <w:sz w:val="24"/>
                <w:szCs w:val="24"/>
              </w:rPr>
              <w:t>she</w:t>
            </w:r>
            <w:r>
              <w:rPr>
                <w:spacing w:val="-2"/>
                <w:sz w:val="24"/>
                <w:szCs w:val="24"/>
              </w:rPr>
              <w:t>e</w:t>
            </w:r>
            <w:r>
              <w:rPr>
                <w:sz w:val="24"/>
                <w:szCs w:val="24"/>
              </w:rPr>
              <w:t>t,</w:t>
            </w:r>
            <w:r>
              <w:rPr>
                <w:spacing w:val="31"/>
                <w:sz w:val="24"/>
                <w:szCs w:val="24"/>
              </w:rPr>
              <w:t xml:space="preserve"> </w:t>
            </w:r>
            <w:r>
              <w:rPr>
                <w:sz w:val="24"/>
                <w:szCs w:val="24"/>
              </w:rPr>
              <w:t>but</w:t>
            </w:r>
            <w:r>
              <w:rPr>
                <w:spacing w:val="31"/>
                <w:sz w:val="24"/>
                <w:szCs w:val="24"/>
              </w:rPr>
              <w:t xml:space="preserve"> </w:t>
            </w:r>
            <w:r>
              <w:rPr>
                <w:sz w:val="24"/>
                <w:szCs w:val="24"/>
              </w:rPr>
              <w:t>not</w:t>
            </w:r>
            <w:r>
              <w:rPr>
                <w:spacing w:val="31"/>
                <w:sz w:val="24"/>
                <w:szCs w:val="24"/>
              </w:rPr>
              <w:t xml:space="preserve"> </w:t>
            </w:r>
            <w:r>
              <w:rPr>
                <w:sz w:val="24"/>
                <w:szCs w:val="24"/>
              </w:rPr>
              <w:t>both.</w:t>
            </w:r>
            <w:r>
              <w:rPr>
                <w:spacing w:val="31"/>
                <w:sz w:val="24"/>
                <w:szCs w:val="24"/>
              </w:rPr>
              <w:t xml:space="preserve"> </w:t>
            </w:r>
            <w:r>
              <w:rPr>
                <w:sz w:val="24"/>
                <w:szCs w:val="24"/>
              </w:rPr>
              <w:t>Ho</w:t>
            </w:r>
            <w:r>
              <w:rPr>
                <w:spacing w:val="-1"/>
                <w:sz w:val="24"/>
                <w:szCs w:val="24"/>
              </w:rPr>
              <w:t>we</w:t>
            </w:r>
            <w:r>
              <w:rPr>
                <w:sz w:val="24"/>
                <w:szCs w:val="24"/>
              </w:rPr>
              <w:t>v</w:t>
            </w:r>
            <w:r>
              <w:rPr>
                <w:spacing w:val="-1"/>
                <w:sz w:val="24"/>
                <w:szCs w:val="24"/>
              </w:rPr>
              <w:t>e</w:t>
            </w:r>
            <w:r>
              <w:rPr>
                <w:sz w:val="24"/>
                <w:szCs w:val="24"/>
              </w:rPr>
              <w:t>r,</w:t>
            </w:r>
            <w:r>
              <w:rPr>
                <w:spacing w:val="30"/>
                <w:sz w:val="24"/>
                <w:szCs w:val="24"/>
              </w:rPr>
              <w:t xml:space="preserve"> </w:t>
            </w:r>
            <w:r>
              <w:rPr>
                <w:sz w:val="24"/>
                <w:szCs w:val="24"/>
              </w:rPr>
              <w:t>p</w:t>
            </w:r>
            <w:r>
              <w:rPr>
                <w:spacing w:val="-1"/>
                <w:sz w:val="24"/>
                <w:szCs w:val="24"/>
              </w:rPr>
              <w:t>r</w:t>
            </w:r>
            <w:r>
              <w:rPr>
                <w:sz w:val="24"/>
                <w:szCs w:val="24"/>
              </w:rPr>
              <w:t>opo</w:t>
            </w:r>
            <w:r>
              <w:rPr>
                <w:spacing w:val="2"/>
                <w:sz w:val="24"/>
                <w:szCs w:val="24"/>
              </w:rPr>
              <w:t>s</w:t>
            </w:r>
            <w:r>
              <w:rPr>
                <w:spacing w:val="-1"/>
                <w:sz w:val="24"/>
                <w:szCs w:val="24"/>
              </w:rPr>
              <w:t>a</w:t>
            </w:r>
            <w:r>
              <w:rPr>
                <w:sz w:val="24"/>
                <w:szCs w:val="24"/>
              </w:rPr>
              <w:t>l</w:t>
            </w:r>
            <w:r>
              <w:rPr>
                <w:spacing w:val="31"/>
                <w:sz w:val="24"/>
                <w:szCs w:val="24"/>
              </w:rPr>
              <w:t xml:space="preserve"> </w:t>
            </w:r>
            <w:r>
              <w:rPr>
                <w:sz w:val="24"/>
                <w:szCs w:val="24"/>
              </w:rPr>
              <w:t>shall</w:t>
            </w:r>
            <w:r>
              <w:rPr>
                <w:spacing w:val="31"/>
                <w:sz w:val="24"/>
                <w:szCs w:val="24"/>
              </w:rPr>
              <w:t xml:space="preserve"> </w:t>
            </w:r>
            <w:r>
              <w:rPr>
                <w:sz w:val="24"/>
                <w:szCs w:val="24"/>
              </w:rPr>
              <w:t>be</w:t>
            </w:r>
            <w:r>
              <w:rPr>
                <w:spacing w:val="30"/>
                <w:sz w:val="24"/>
                <w:szCs w:val="24"/>
              </w:rPr>
              <w:t xml:space="preserve"> </w:t>
            </w:r>
            <w:r>
              <w:rPr>
                <w:sz w:val="24"/>
                <w:szCs w:val="24"/>
              </w:rPr>
              <w:t>b</w:t>
            </w:r>
            <w:r>
              <w:rPr>
                <w:spacing w:val="-1"/>
                <w:sz w:val="24"/>
                <w:szCs w:val="24"/>
              </w:rPr>
              <w:t>a</w:t>
            </w:r>
            <w:r>
              <w:rPr>
                <w:sz w:val="24"/>
                <w:szCs w:val="24"/>
              </w:rPr>
              <w:t>s</w:t>
            </w:r>
            <w:r>
              <w:rPr>
                <w:spacing w:val="-1"/>
                <w:sz w:val="24"/>
                <w:szCs w:val="24"/>
              </w:rPr>
              <w:t>e</w:t>
            </w:r>
            <w:r>
              <w:rPr>
                <w:sz w:val="24"/>
                <w:szCs w:val="24"/>
              </w:rPr>
              <w:t>d</w:t>
            </w:r>
            <w:r>
              <w:rPr>
                <w:spacing w:val="31"/>
                <w:sz w:val="24"/>
                <w:szCs w:val="24"/>
              </w:rPr>
              <w:t xml:space="preserve"> </w:t>
            </w:r>
            <w:r>
              <w:rPr>
                <w:sz w:val="24"/>
                <w:szCs w:val="24"/>
              </w:rPr>
              <w:t>on the</w:t>
            </w:r>
            <w:r>
              <w:rPr>
                <w:spacing w:val="4"/>
                <w:sz w:val="24"/>
                <w:szCs w:val="24"/>
              </w:rPr>
              <w:t xml:space="preserve"> </w:t>
            </w:r>
            <w:r>
              <w:rPr>
                <w:sz w:val="24"/>
                <w:szCs w:val="24"/>
              </w:rPr>
              <w:t>p</w:t>
            </w:r>
            <w:r>
              <w:rPr>
                <w:spacing w:val="-1"/>
                <w:sz w:val="24"/>
                <w:szCs w:val="24"/>
              </w:rPr>
              <w:t>r</w:t>
            </w:r>
            <w:r>
              <w:rPr>
                <w:sz w:val="24"/>
                <w:szCs w:val="24"/>
              </w:rPr>
              <w:t>o</w:t>
            </w:r>
            <w:r>
              <w:rPr>
                <w:spacing w:val="-1"/>
                <w:sz w:val="24"/>
                <w:szCs w:val="24"/>
              </w:rPr>
              <w:t>fe</w:t>
            </w:r>
            <w:r>
              <w:rPr>
                <w:sz w:val="24"/>
                <w:szCs w:val="24"/>
              </w:rPr>
              <w:t>ss</w:t>
            </w:r>
            <w:r>
              <w:rPr>
                <w:spacing w:val="1"/>
                <w:sz w:val="24"/>
                <w:szCs w:val="24"/>
              </w:rPr>
              <w:t>i</w:t>
            </w:r>
            <w:r>
              <w:rPr>
                <w:sz w:val="24"/>
                <w:szCs w:val="24"/>
              </w:rPr>
              <w:t>on</w:t>
            </w:r>
            <w:r>
              <w:rPr>
                <w:spacing w:val="-1"/>
                <w:sz w:val="24"/>
                <w:szCs w:val="24"/>
              </w:rPr>
              <w:t>a</w:t>
            </w:r>
            <w:r>
              <w:rPr>
                <w:sz w:val="24"/>
                <w:szCs w:val="24"/>
              </w:rPr>
              <w:t>l</w:t>
            </w:r>
            <w:r>
              <w:rPr>
                <w:spacing w:val="5"/>
                <w:sz w:val="24"/>
                <w:szCs w:val="24"/>
              </w:rPr>
              <w:t xml:space="preserve"> </w:t>
            </w:r>
            <w:r>
              <w:rPr>
                <w:sz w:val="24"/>
                <w:szCs w:val="24"/>
              </w:rPr>
              <w:t>sta</w:t>
            </w:r>
            <w:r>
              <w:rPr>
                <w:spacing w:val="-1"/>
                <w:sz w:val="24"/>
                <w:szCs w:val="24"/>
              </w:rPr>
              <w:t>f</w:t>
            </w:r>
            <w:r>
              <w:rPr>
                <w:sz w:val="24"/>
                <w:szCs w:val="24"/>
              </w:rPr>
              <w:t>f</w:t>
            </w:r>
            <w:r>
              <w:rPr>
                <w:spacing w:val="6"/>
                <w:sz w:val="24"/>
                <w:szCs w:val="24"/>
              </w:rPr>
              <w:t xml:space="preserve"> </w:t>
            </w:r>
            <w:r>
              <w:rPr>
                <w:sz w:val="24"/>
                <w:szCs w:val="24"/>
              </w:rPr>
              <w:t>m</w:t>
            </w:r>
            <w:r>
              <w:rPr>
                <w:spacing w:val="2"/>
                <w:sz w:val="24"/>
                <w:szCs w:val="24"/>
              </w:rPr>
              <w:t>o</w:t>
            </w:r>
            <w:r>
              <w:rPr>
                <w:sz w:val="24"/>
                <w:szCs w:val="24"/>
              </w:rPr>
              <w:t>nth</w:t>
            </w:r>
            <w:r>
              <w:rPr>
                <w:spacing w:val="5"/>
                <w:sz w:val="24"/>
                <w:szCs w:val="24"/>
              </w:rPr>
              <w:t xml:space="preserve"> </w:t>
            </w:r>
            <w:r>
              <w:rPr>
                <w:sz w:val="24"/>
                <w:szCs w:val="24"/>
              </w:rPr>
              <w:t>or</w:t>
            </w:r>
            <w:r>
              <w:rPr>
                <w:spacing w:val="4"/>
                <w:sz w:val="24"/>
                <w:szCs w:val="24"/>
              </w:rPr>
              <w:t xml:space="preserve"> </w:t>
            </w:r>
            <w:r>
              <w:rPr>
                <w:sz w:val="24"/>
                <w:szCs w:val="24"/>
              </w:rPr>
              <w:t>bud</w:t>
            </w:r>
            <w:r>
              <w:rPr>
                <w:spacing w:val="-2"/>
                <w:sz w:val="24"/>
                <w:szCs w:val="24"/>
              </w:rPr>
              <w:t>g</w:t>
            </w:r>
            <w:r>
              <w:rPr>
                <w:spacing w:val="-1"/>
                <w:sz w:val="24"/>
                <w:szCs w:val="24"/>
              </w:rPr>
              <w:t>e</w:t>
            </w:r>
            <w:r>
              <w:rPr>
                <w:sz w:val="24"/>
                <w:szCs w:val="24"/>
              </w:rPr>
              <w:t>t</w:t>
            </w:r>
            <w:r>
              <w:rPr>
                <w:spacing w:val="5"/>
                <w:sz w:val="24"/>
                <w:szCs w:val="24"/>
              </w:rPr>
              <w:t xml:space="preserve"> </w:t>
            </w:r>
            <w:r>
              <w:rPr>
                <w:spacing w:val="-1"/>
                <w:sz w:val="24"/>
                <w:szCs w:val="24"/>
              </w:rPr>
              <w:t>e</w:t>
            </w:r>
            <w:r>
              <w:rPr>
                <w:sz w:val="24"/>
                <w:szCs w:val="24"/>
              </w:rPr>
              <w:t>st</w:t>
            </w:r>
            <w:r>
              <w:rPr>
                <w:spacing w:val="3"/>
                <w:sz w:val="24"/>
                <w:szCs w:val="24"/>
              </w:rPr>
              <w:t>i</w:t>
            </w:r>
            <w:r>
              <w:rPr>
                <w:sz w:val="24"/>
                <w:szCs w:val="24"/>
              </w:rPr>
              <w:t>mat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w:t>
            </w:r>
            <w:r>
              <w:rPr>
                <w:spacing w:val="3"/>
                <w:sz w:val="24"/>
                <w:szCs w:val="24"/>
              </w:rPr>
              <w:t>h</w:t>
            </w:r>
            <w:r>
              <w:rPr>
                <w:sz w:val="24"/>
                <w:szCs w:val="24"/>
              </w:rPr>
              <w:t xml:space="preserve">e </w:t>
            </w:r>
            <w:r>
              <w:rPr>
                <w:spacing w:val="-1"/>
                <w:sz w:val="24"/>
                <w:szCs w:val="24"/>
              </w:rPr>
              <w:t>c</w:t>
            </w:r>
            <w:r>
              <w:rPr>
                <w:sz w:val="24"/>
                <w:szCs w:val="24"/>
              </w:rPr>
              <w:t>onsultant.</w:t>
            </w:r>
          </w:p>
        </w:tc>
      </w:tr>
      <w:tr w:rsidR="001B544C" w:rsidRPr="00720CD4" w:rsidTr="00720CD4">
        <w:tc>
          <w:tcPr>
            <w:tcW w:w="1885" w:type="dxa"/>
          </w:tcPr>
          <w:p w:rsidR="001B544C" w:rsidRDefault="001B544C" w:rsidP="001B544C">
            <w:pPr>
              <w:spacing w:before="34"/>
              <w:ind w:left="0" w:right="-61"/>
              <w:rPr>
                <w:b/>
                <w:sz w:val="24"/>
                <w:szCs w:val="24"/>
              </w:rPr>
            </w:pPr>
            <w:r>
              <w:rPr>
                <w:b/>
                <w:sz w:val="24"/>
                <w:szCs w:val="24"/>
              </w:rPr>
              <w:t>12. La</w:t>
            </w:r>
            <w:r>
              <w:rPr>
                <w:b/>
                <w:spacing w:val="1"/>
                <w:sz w:val="24"/>
                <w:szCs w:val="24"/>
              </w:rPr>
              <w:t>n</w:t>
            </w:r>
            <w:r>
              <w:rPr>
                <w:b/>
                <w:sz w:val="24"/>
                <w:szCs w:val="24"/>
              </w:rPr>
              <w:t>g</w:t>
            </w:r>
            <w:r>
              <w:rPr>
                <w:b/>
                <w:spacing w:val="1"/>
                <w:sz w:val="24"/>
                <w:szCs w:val="24"/>
              </w:rPr>
              <w:t>u</w:t>
            </w:r>
            <w:r>
              <w:rPr>
                <w:b/>
                <w:sz w:val="24"/>
                <w:szCs w:val="24"/>
              </w:rPr>
              <w:t xml:space="preserve">age        </w:t>
            </w:r>
          </w:p>
        </w:tc>
        <w:tc>
          <w:tcPr>
            <w:tcW w:w="8010" w:type="dxa"/>
          </w:tcPr>
          <w:p w:rsidR="001B544C" w:rsidRPr="001B544C" w:rsidRDefault="001B544C" w:rsidP="001B544C">
            <w:pPr>
              <w:ind w:left="0" w:right="120"/>
              <w:jc w:val="both"/>
              <w:rPr>
                <w:spacing w:val="-3"/>
                <w:sz w:val="24"/>
                <w:szCs w:val="24"/>
              </w:rPr>
            </w:pPr>
            <w:r>
              <w:rPr>
                <w:sz w:val="24"/>
                <w:szCs w:val="24"/>
              </w:rPr>
              <w:t>The</w:t>
            </w:r>
            <w:r>
              <w:rPr>
                <w:spacing w:val="13"/>
                <w:sz w:val="24"/>
                <w:szCs w:val="24"/>
              </w:rPr>
              <w:t xml:space="preserve"> </w:t>
            </w:r>
            <w:r>
              <w:rPr>
                <w:spacing w:val="1"/>
                <w:sz w:val="24"/>
                <w:szCs w:val="24"/>
              </w:rPr>
              <w:t>P</w:t>
            </w:r>
            <w:r>
              <w:rPr>
                <w:sz w:val="24"/>
                <w:szCs w:val="24"/>
              </w:rPr>
              <w:t>ropos</w:t>
            </w:r>
            <w:r>
              <w:rPr>
                <w:spacing w:val="-1"/>
                <w:sz w:val="24"/>
                <w:szCs w:val="24"/>
              </w:rPr>
              <w:t>a</w:t>
            </w:r>
            <w:r>
              <w:rPr>
                <w:sz w:val="24"/>
                <w:szCs w:val="24"/>
              </w:rPr>
              <w:t>l</w:t>
            </w:r>
            <w:r>
              <w:rPr>
                <w:spacing w:val="15"/>
                <w:sz w:val="24"/>
                <w:szCs w:val="24"/>
              </w:rPr>
              <w:t xml:space="preserve"> </w:t>
            </w:r>
            <w:r>
              <w:rPr>
                <w:spacing w:val="-1"/>
                <w:sz w:val="24"/>
                <w:szCs w:val="24"/>
              </w:rPr>
              <w:t>a</w:t>
            </w:r>
            <w:r>
              <w:rPr>
                <w:sz w:val="24"/>
                <w:szCs w:val="24"/>
              </w:rPr>
              <w:t>s</w:t>
            </w:r>
            <w:r>
              <w:rPr>
                <w:spacing w:val="17"/>
                <w:sz w:val="24"/>
                <w:szCs w:val="24"/>
              </w:rPr>
              <w:t xml:space="preserve"> </w:t>
            </w:r>
            <w:r>
              <w:rPr>
                <w:sz w:val="24"/>
                <w:szCs w:val="24"/>
              </w:rPr>
              <w:t>w</w:t>
            </w:r>
            <w:r>
              <w:rPr>
                <w:spacing w:val="-1"/>
                <w:sz w:val="24"/>
                <w:szCs w:val="24"/>
              </w:rPr>
              <w:t>e</w:t>
            </w:r>
            <w:r>
              <w:rPr>
                <w:sz w:val="24"/>
                <w:szCs w:val="24"/>
              </w:rPr>
              <w:t>ll</w:t>
            </w:r>
            <w:r>
              <w:rPr>
                <w:spacing w:val="15"/>
                <w:sz w:val="24"/>
                <w:szCs w:val="24"/>
              </w:rPr>
              <w:t xml:space="preserve"> </w:t>
            </w:r>
            <w:r>
              <w:rPr>
                <w:spacing w:val="-1"/>
                <w:sz w:val="24"/>
                <w:szCs w:val="24"/>
              </w:rPr>
              <w:t>a</w:t>
            </w:r>
            <w:r>
              <w:rPr>
                <w:sz w:val="24"/>
                <w:szCs w:val="24"/>
              </w:rPr>
              <w:t>s</w:t>
            </w:r>
            <w:r>
              <w:rPr>
                <w:spacing w:val="17"/>
                <w:sz w:val="24"/>
                <w:szCs w:val="24"/>
              </w:rPr>
              <w:t xml:space="preserve"> </w:t>
            </w:r>
            <w:r>
              <w:rPr>
                <w:spacing w:val="-1"/>
                <w:sz w:val="24"/>
                <w:szCs w:val="24"/>
              </w:rPr>
              <w:t>a</w:t>
            </w:r>
            <w:r>
              <w:rPr>
                <w:sz w:val="24"/>
                <w:szCs w:val="24"/>
              </w:rPr>
              <w:t>ll</w:t>
            </w:r>
            <w:r>
              <w:rPr>
                <w:spacing w:val="15"/>
                <w:sz w:val="24"/>
                <w:szCs w:val="24"/>
              </w:rPr>
              <w:t xml:space="preserve"> </w:t>
            </w:r>
            <w:r>
              <w:rPr>
                <w:sz w:val="24"/>
                <w:szCs w:val="24"/>
              </w:rPr>
              <w:t>r</w:t>
            </w:r>
            <w:r>
              <w:rPr>
                <w:spacing w:val="-2"/>
                <w:sz w:val="24"/>
                <w:szCs w:val="24"/>
              </w:rPr>
              <w:t>e</w:t>
            </w:r>
            <w:r>
              <w:rPr>
                <w:sz w:val="24"/>
                <w:szCs w:val="24"/>
              </w:rPr>
              <w:t>lat</w:t>
            </w:r>
            <w:r>
              <w:rPr>
                <w:spacing w:val="-1"/>
                <w:sz w:val="24"/>
                <w:szCs w:val="24"/>
              </w:rPr>
              <w:t>e</w:t>
            </w:r>
            <w:r>
              <w:rPr>
                <w:sz w:val="24"/>
                <w:szCs w:val="24"/>
              </w:rPr>
              <w:t>d</w:t>
            </w:r>
            <w:r>
              <w:rPr>
                <w:spacing w:val="17"/>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w:t>
            </w:r>
            <w:r>
              <w:rPr>
                <w:sz w:val="24"/>
                <w:szCs w:val="24"/>
              </w:rPr>
              <w:t>spond</w:t>
            </w:r>
            <w:r>
              <w:rPr>
                <w:spacing w:val="-1"/>
                <w:sz w:val="24"/>
                <w:szCs w:val="24"/>
              </w:rPr>
              <w:t>e</w:t>
            </w:r>
            <w:r>
              <w:rPr>
                <w:sz w:val="24"/>
                <w:szCs w:val="24"/>
              </w:rPr>
              <w:t>n</w:t>
            </w:r>
            <w:r>
              <w:rPr>
                <w:spacing w:val="1"/>
                <w:sz w:val="24"/>
                <w:szCs w:val="24"/>
              </w:rPr>
              <w:t>c</w:t>
            </w:r>
            <w:r>
              <w:rPr>
                <w:sz w:val="24"/>
                <w:szCs w:val="24"/>
              </w:rPr>
              <w:t>e</w:t>
            </w:r>
            <w:r>
              <w:rPr>
                <w:spacing w:val="13"/>
                <w:sz w:val="24"/>
                <w:szCs w:val="24"/>
              </w:rPr>
              <w:t xml:space="preserve"> </w:t>
            </w:r>
            <w:r>
              <w:rPr>
                <w:spacing w:val="-1"/>
                <w:sz w:val="24"/>
                <w:szCs w:val="24"/>
              </w:rPr>
              <w:t>e</w:t>
            </w:r>
            <w:r>
              <w:rPr>
                <w:spacing w:val="2"/>
                <w:sz w:val="24"/>
                <w:szCs w:val="24"/>
              </w:rPr>
              <w:t>x</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pacing w:val="-1"/>
                <w:sz w:val="24"/>
                <w:szCs w:val="24"/>
              </w:rPr>
              <w:t>e</w:t>
            </w:r>
            <w:r>
              <w:rPr>
                <w:sz w:val="24"/>
                <w:szCs w:val="24"/>
              </w:rPr>
              <w:t>d</w:t>
            </w:r>
            <w:r>
              <w:rPr>
                <w:spacing w:val="14"/>
                <w:sz w:val="24"/>
                <w:szCs w:val="24"/>
              </w:rPr>
              <w:t xml:space="preserve"> </w:t>
            </w:r>
            <w:r>
              <w:rPr>
                <w:spacing w:val="5"/>
                <w:sz w:val="24"/>
                <w:szCs w:val="24"/>
              </w:rPr>
              <w:t>b</w:t>
            </w:r>
            <w:r>
              <w:rPr>
                <w:sz w:val="24"/>
                <w:szCs w:val="24"/>
              </w:rPr>
              <w:t>y</w:t>
            </w:r>
            <w:r>
              <w:rPr>
                <w:spacing w:val="9"/>
                <w:sz w:val="24"/>
                <w:szCs w:val="24"/>
              </w:rPr>
              <w:t xml:space="preserve"> </w:t>
            </w:r>
            <w:r>
              <w:rPr>
                <w:sz w:val="24"/>
                <w:szCs w:val="24"/>
              </w:rPr>
              <w:t>t</w:t>
            </w:r>
            <w:r>
              <w:rPr>
                <w:spacing w:val="5"/>
                <w:sz w:val="24"/>
                <w:szCs w:val="24"/>
              </w:rPr>
              <w:t>h</w:t>
            </w:r>
            <w:r>
              <w:rPr>
                <w:sz w:val="24"/>
                <w:szCs w:val="24"/>
              </w:rPr>
              <w:t>e Consultants</w:t>
            </w:r>
            <w:r>
              <w:rPr>
                <w:spacing w:val="4"/>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the</w:t>
            </w:r>
            <w:r>
              <w:rPr>
                <w:spacing w:val="1"/>
                <w:sz w:val="24"/>
                <w:szCs w:val="24"/>
              </w:rPr>
              <w:t xml:space="preserve"> </w:t>
            </w:r>
            <w:r>
              <w:rPr>
                <w:spacing w:val="3"/>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ing</w:t>
            </w:r>
            <w:r>
              <w:rPr>
                <w:spacing w:val="3"/>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shall</w:t>
            </w:r>
            <w:r>
              <w:rPr>
                <w:spacing w:val="4"/>
                <w:sz w:val="24"/>
                <w:szCs w:val="24"/>
              </w:rPr>
              <w:t xml:space="preserve"> </w:t>
            </w:r>
            <w:r>
              <w:rPr>
                <w:sz w:val="24"/>
                <w:szCs w:val="24"/>
              </w:rPr>
              <w:t>be</w:t>
            </w:r>
            <w:r>
              <w:rPr>
                <w:spacing w:val="5"/>
                <w:sz w:val="24"/>
                <w:szCs w:val="24"/>
              </w:rPr>
              <w:t xml:space="preserve"> </w:t>
            </w:r>
            <w:r>
              <w:rPr>
                <w:sz w:val="24"/>
                <w:szCs w:val="24"/>
              </w:rPr>
              <w:t>w</w:t>
            </w:r>
            <w:r>
              <w:rPr>
                <w:spacing w:val="-1"/>
                <w:sz w:val="24"/>
                <w:szCs w:val="24"/>
              </w:rPr>
              <w:t>r</w:t>
            </w:r>
            <w:r>
              <w:rPr>
                <w:sz w:val="24"/>
                <w:szCs w:val="24"/>
              </w:rPr>
              <w:t>i</w:t>
            </w:r>
            <w:r>
              <w:rPr>
                <w:spacing w:val="1"/>
                <w:sz w:val="24"/>
                <w:szCs w:val="24"/>
              </w:rPr>
              <w:t>t</w:t>
            </w:r>
            <w:r>
              <w:rPr>
                <w:sz w:val="24"/>
                <w:szCs w:val="24"/>
              </w:rPr>
              <w:t>ten</w:t>
            </w:r>
            <w:r>
              <w:rPr>
                <w:spacing w:val="4"/>
                <w:sz w:val="24"/>
                <w:szCs w:val="24"/>
              </w:rPr>
              <w:t xml:space="preserve"> </w:t>
            </w:r>
            <w:r>
              <w:rPr>
                <w:sz w:val="24"/>
                <w:szCs w:val="24"/>
              </w:rPr>
              <w:t>in</w:t>
            </w:r>
            <w:r>
              <w:rPr>
                <w:spacing w:val="5"/>
                <w:sz w:val="24"/>
                <w:szCs w:val="24"/>
              </w:rPr>
              <w:t xml:space="preserve"> </w:t>
            </w:r>
            <w:r>
              <w:rPr>
                <w:sz w:val="24"/>
                <w:szCs w:val="24"/>
              </w:rPr>
              <w:t>En</w:t>
            </w:r>
            <w:r>
              <w:rPr>
                <w:spacing w:val="-3"/>
                <w:sz w:val="24"/>
                <w:szCs w:val="24"/>
              </w:rPr>
              <w:t>g</w:t>
            </w:r>
            <w:r>
              <w:rPr>
                <w:sz w:val="24"/>
                <w:szCs w:val="24"/>
              </w:rPr>
              <w:t>l</w:t>
            </w:r>
            <w:r>
              <w:rPr>
                <w:spacing w:val="1"/>
                <w:sz w:val="24"/>
                <w:szCs w:val="24"/>
              </w:rPr>
              <w:t>i</w:t>
            </w:r>
            <w:r>
              <w:rPr>
                <w:sz w:val="24"/>
                <w:szCs w:val="24"/>
              </w:rPr>
              <w:t>sh Ho</w:t>
            </w:r>
            <w:r>
              <w:rPr>
                <w:spacing w:val="-1"/>
                <w:sz w:val="24"/>
                <w:szCs w:val="24"/>
              </w:rPr>
              <w:t>we</w:t>
            </w:r>
            <w:r>
              <w:rPr>
                <w:sz w:val="24"/>
                <w:szCs w:val="24"/>
              </w:rPr>
              <w:t>v</w:t>
            </w:r>
            <w:r>
              <w:rPr>
                <w:spacing w:val="1"/>
                <w:sz w:val="24"/>
                <w:szCs w:val="24"/>
              </w:rPr>
              <w:t>e</w:t>
            </w:r>
            <w:r>
              <w:rPr>
                <w:sz w:val="24"/>
                <w:szCs w:val="24"/>
              </w:rPr>
              <w:t>r it</w:t>
            </w:r>
            <w:r>
              <w:rPr>
                <w:spacing w:val="2"/>
                <w:sz w:val="24"/>
                <w:szCs w:val="24"/>
              </w:rPr>
              <w:t xml:space="preserve"> </w:t>
            </w:r>
            <w:r>
              <w:rPr>
                <w:sz w:val="24"/>
                <w:szCs w:val="24"/>
              </w:rPr>
              <w:t>is</w:t>
            </w:r>
            <w:r>
              <w:rPr>
                <w:spacing w:val="2"/>
                <w:sz w:val="24"/>
                <w:szCs w:val="24"/>
              </w:rPr>
              <w:t xml:space="preserve"> </w:t>
            </w:r>
            <w:r>
              <w:rPr>
                <w:sz w:val="24"/>
                <w:szCs w:val="24"/>
              </w:rPr>
              <w:t>d</w:t>
            </w:r>
            <w:r>
              <w:rPr>
                <w:spacing w:val="-1"/>
                <w:sz w:val="24"/>
                <w:szCs w:val="24"/>
              </w:rPr>
              <w:t>e</w:t>
            </w:r>
            <w:r>
              <w:rPr>
                <w:sz w:val="24"/>
                <w:szCs w:val="24"/>
              </w:rPr>
              <w:t>sir</w:t>
            </w:r>
            <w:r>
              <w:rPr>
                <w:spacing w:val="-1"/>
                <w:sz w:val="24"/>
                <w:szCs w:val="24"/>
              </w:rPr>
              <w:t>a</w:t>
            </w:r>
            <w:r>
              <w:rPr>
                <w:sz w:val="24"/>
                <w:szCs w:val="24"/>
              </w:rPr>
              <w:t>ble that</w:t>
            </w:r>
            <w:r>
              <w:rPr>
                <w:spacing w:val="1"/>
                <w:sz w:val="24"/>
                <w:szCs w:val="24"/>
              </w:rPr>
              <w:t xml:space="preserve"> </w:t>
            </w:r>
            <w:r>
              <w:rPr>
                <w:sz w:val="24"/>
                <w:szCs w:val="24"/>
              </w:rPr>
              <w:t>the fi</w:t>
            </w:r>
            <w:r>
              <w:rPr>
                <w:spacing w:val="-1"/>
                <w:sz w:val="24"/>
                <w:szCs w:val="24"/>
              </w:rPr>
              <w:t>r</w:t>
            </w:r>
            <w:r>
              <w:rPr>
                <w:sz w:val="24"/>
                <w:szCs w:val="24"/>
              </w:rPr>
              <w:t>m’s</w:t>
            </w:r>
            <w:r>
              <w:rPr>
                <w:spacing w:val="1"/>
                <w:sz w:val="24"/>
                <w:szCs w:val="24"/>
              </w:rPr>
              <w:t xml:space="preserve"> P</w:t>
            </w:r>
            <w:r>
              <w:rPr>
                <w:spacing w:val="-1"/>
                <w:sz w:val="24"/>
                <w:szCs w:val="24"/>
              </w:rPr>
              <w:t>e</w:t>
            </w:r>
            <w:r>
              <w:rPr>
                <w:sz w:val="24"/>
                <w:szCs w:val="24"/>
              </w:rPr>
              <w:t>rsonn</w:t>
            </w:r>
            <w:r>
              <w:rPr>
                <w:spacing w:val="-1"/>
                <w:sz w:val="24"/>
                <w:szCs w:val="24"/>
              </w:rPr>
              <w:t>e</w:t>
            </w:r>
            <w:r>
              <w:rPr>
                <w:sz w:val="24"/>
                <w:szCs w:val="24"/>
              </w:rPr>
              <w:t>l</w:t>
            </w:r>
            <w:r>
              <w:rPr>
                <w:spacing w:val="1"/>
                <w:sz w:val="24"/>
                <w:szCs w:val="24"/>
              </w:rPr>
              <w:t xml:space="preserve"> </w:t>
            </w:r>
            <w:r>
              <w:rPr>
                <w:sz w:val="24"/>
                <w:szCs w:val="24"/>
              </w:rPr>
              <w:t>h</w:t>
            </w:r>
            <w:r>
              <w:rPr>
                <w:spacing w:val="-1"/>
                <w:sz w:val="24"/>
                <w:szCs w:val="24"/>
              </w:rPr>
              <w:t>a</w:t>
            </w:r>
            <w:r>
              <w:rPr>
                <w:sz w:val="24"/>
                <w:szCs w:val="24"/>
              </w:rPr>
              <w:t>ve a wo</w:t>
            </w:r>
            <w:r>
              <w:rPr>
                <w:spacing w:val="-1"/>
                <w:sz w:val="24"/>
                <w:szCs w:val="24"/>
              </w:rPr>
              <w:t>r</w:t>
            </w:r>
            <w:r>
              <w:rPr>
                <w:sz w:val="24"/>
                <w:szCs w:val="24"/>
              </w:rPr>
              <w:t>ki</w:t>
            </w:r>
            <w:r>
              <w:rPr>
                <w:spacing w:val="5"/>
                <w:sz w:val="24"/>
                <w:szCs w:val="24"/>
              </w:rPr>
              <w:t>n</w:t>
            </w:r>
            <w:r>
              <w:rPr>
                <w:sz w:val="24"/>
                <w:szCs w:val="24"/>
              </w:rPr>
              <w:t xml:space="preserve">g </w:t>
            </w:r>
            <w:r>
              <w:rPr>
                <w:spacing w:val="1"/>
                <w:sz w:val="24"/>
                <w:szCs w:val="24"/>
              </w:rPr>
              <w:t>k</w:t>
            </w:r>
            <w:r>
              <w:rPr>
                <w:sz w:val="24"/>
                <w:szCs w:val="24"/>
              </w:rPr>
              <w:t>nowl</w:t>
            </w:r>
            <w:r>
              <w:rPr>
                <w:spacing w:val="-1"/>
                <w:sz w:val="24"/>
                <w:szCs w:val="24"/>
              </w:rPr>
              <w:t>e</w:t>
            </w:r>
            <w:r>
              <w:rPr>
                <w:sz w:val="24"/>
                <w:szCs w:val="24"/>
              </w:rPr>
              <w:t>dge</w:t>
            </w:r>
            <w:r>
              <w:rPr>
                <w:spacing w:val="-1"/>
                <w:sz w:val="24"/>
                <w:szCs w:val="24"/>
              </w:rPr>
              <w:t xml:space="preserve"> </w:t>
            </w:r>
            <w:r>
              <w:rPr>
                <w:sz w:val="24"/>
                <w:szCs w:val="24"/>
              </w:rPr>
              <w:t>of</w:t>
            </w:r>
            <w:r>
              <w:rPr>
                <w:spacing w:val="1"/>
                <w:sz w:val="24"/>
                <w:szCs w:val="24"/>
              </w:rPr>
              <w:t xml:space="preserve"> </w:t>
            </w:r>
            <w:r>
              <w:rPr>
                <w:sz w:val="24"/>
                <w:szCs w:val="24"/>
              </w:rPr>
              <w:t xml:space="preserve">the </w:t>
            </w:r>
            <w:r>
              <w:rPr>
                <w:spacing w:val="2"/>
                <w:sz w:val="24"/>
                <w:szCs w:val="24"/>
              </w:rPr>
              <w:t>n</w:t>
            </w:r>
            <w:r>
              <w:rPr>
                <w:spacing w:val="-1"/>
                <w:sz w:val="24"/>
                <w:szCs w:val="24"/>
              </w:rPr>
              <w:t>a</w:t>
            </w:r>
            <w:r>
              <w:rPr>
                <w:sz w:val="24"/>
                <w:szCs w:val="24"/>
              </w:rPr>
              <w:t>t</w:t>
            </w:r>
            <w:r>
              <w:rPr>
                <w:spacing w:val="1"/>
                <w:sz w:val="24"/>
                <w:szCs w:val="24"/>
              </w:rPr>
              <w:t>i</w:t>
            </w:r>
            <w:r>
              <w:rPr>
                <w:sz w:val="24"/>
                <w:szCs w:val="24"/>
              </w:rPr>
              <w:t>on</w:t>
            </w:r>
            <w:r>
              <w:rPr>
                <w:spacing w:val="1"/>
                <w:sz w:val="24"/>
                <w:szCs w:val="24"/>
              </w:rPr>
              <w:t>a</w:t>
            </w:r>
            <w:r>
              <w:rPr>
                <w:sz w:val="24"/>
                <w:szCs w:val="24"/>
              </w:rPr>
              <w:t xml:space="preserve">l and </w:t>
            </w:r>
            <w:r>
              <w:rPr>
                <w:spacing w:val="1"/>
                <w:sz w:val="24"/>
                <w:szCs w:val="24"/>
              </w:rPr>
              <w:t>re</w:t>
            </w:r>
            <w:r>
              <w:rPr>
                <w:spacing w:val="-2"/>
                <w:sz w:val="24"/>
                <w:szCs w:val="24"/>
              </w:rPr>
              <w:t>g</w:t>
            </w:r>
            <w:r>
              <w:rPr>
                <w:sz w:val="24"/>
                <w:szCs w:val="24"/>
              </w:rPr>
              <w:t>ional la</w:t>
            </w:r>
            <w:r>
              <w:rPr>
                <w:spacing w:val="2"/>
                <w:sz w:val="24"/>
                <w:szCs w:val="24"/>
              </w:rPr>
              <w:t>n</w:t>
            </w:r>
            <w:r>
              <w:rPr>
                <w:spacing w:val="-2"/>
                <w:sz w:val="24"/>
                <w:szCs w:val="24"/>
              </w:rPr>
              <w:t>g</w:t>
            </w:r>
            <w:r>
              <w:rPr>
                <w:sz w:val="24"/>
                <w:szCs w:val="24"/>
              </w:rPr>
              <w:t>u</w:t>
            </w:r>
            <w:r>
              <w:rPr>
                <w:spacing w:val="1"/>
                <w:sz w:val="24"/>
                <w:szCs w:val="24"/>
              </w:rPr>
              <w:t>a</w:t>
            </w:r>
            <w:r>
              <w:rPr>
                <w:sz w:val="24"/>
                <w:szCs w:val="24"/>
              </w:rPr>
              <w:t>g</w:t>
            </w:r>
            <w:r>
              <w:rPr>
                <w:spacing w:val="-1"/>
                <w:sz w:val="24"/>
                <w:szCs w:val="24"/>
              </w:rPr>
              <w:t>e</w:t>
            </w:r>
            <w:r>
              <w:rPr>
                <w:sz w:val="24"/>
                <w:szCs w:val="24"/>
              </w:rPr>
              <w:t>s</w:t>
            </w:r>
            <w:r>
              <w:rPr>
                <w:spacing w:val="2"/>
                <w:sz w:val="24"/>
                <w:szCs w:val="24"/>
              </w:rPr>
              <w:t xml:space="preserve"> </w:t>
            </w:r>
            <w:r>
              <w:rPr>
                <w:sz w:val="24"/>
                <w:szCs w:val="24"/>
              </w:rPr>
              <w:t>of</w:t>
            </w:r>
            <w:r>
              <w:rPr>
                <w:spacing w:val="1"/>
                <w:sz w:val="24"/>
                <w:szCs w:val="24"/>
              </w:rPr>
              <w:t xml:space="preserve"> </w:t>
            </w:r>
            <w:r>
              <w:rPr>
                <w:spacing w:val="-3"/>
                <w:sz w:val="24"/>
                <w:szCs w:val="24"/>
              </w:rPr>
              <w:t>I</w:t>
            </w:r>
            <w:r>
              <w:rPr>
                <w:sz w:val="24"/>
                <w:szCs w:val="24"/>
              </w:rPr>
              <w:t>slamic</w:t>
            </w:r>
            <w:r>
              <w:rPr>
                <w:spacing w:val="-1"/>
                <w:sz w:val="24"/>
                <w:szCs w:val="24"/>
              </w:rPr>
              <w:t xml:space="preserve"> </w:t>
            </w:r>
            <w:r>
              <w:rPr>
                <w:sz w:val="24"/>
                <w:szCs w:val="24"/>
              </w:rPr>
              <w:t>R</w:t>
            </w:r>
            <w:r>
              <w:rPr>
                <w:spacing w:val="3"/>
                <w:sz w:val="24"/>
                <w:szCs w:val="24"/>
              </w:rPr>
              <w:t>e</w:t>
            </w:r>
            <w:r>
              <w:rPr>
                <w:sz w:val="24"/>
                <w:szCs w:val="24"/>
              </w:rPr>
              <w:t>publ</w:t>
            </w:r>
            <w:r>
              <w:rPr>
                <w:spacing w:val="3"/>
                <w:sz w:val="24"/>
                <w:szCs w:val="24"/>
              </w:rPr>
              <w:t>i</w:t>
            </w:r>
            <w:r>
              <w:rPr>
                <w:sz w:val="24"/>
                <w:szCs w:val="24"/>
              </w:rPr>
              <w:t>c of</w:t>
            </w:r>
            <w:r>
              <w:rPr>
                <w:spacing w:val="-1"/>
                <w:sz w:val="24"/>
                <w:szCs w:val="24"/>
              </w:rPr>
              <w:t xml:space="preserve"> </w:t>
            </w:r>
            <w:r>
              <w:rPr>
                <w:spacing w:val="1"/>
                <w:sz w:val="24"/>
                <w:szCs w:val="24"/>
              </w:rPr>
              <w:t>P</w:t>
            </w:r>
            <w:r>
              <w:rPr>
                <w:spacing w:val="-1"/>
                <w:sz w:val="24"/>
                <w:szCs w:val="24"/>
              </w:rPr>
              <w:t>a</w:t>
            </w:r>
            <w:r>
              <w:rPr>
                <w:sz w:val="24"/>
                <w:szCs w:val="24"/>
              </w:rPr>
              <w:t>kis</w:t>
            </w:r>
            <w:r>
              <w:rPr>
                <w:spacing w:val="1"/>
                <w:sz w:val="24"/>
                <w:szCs w:val="24"/>
              </w:rPr>
              <w:t>t</w:t>
            </w:r>
            <w:r>
              <w:rPr>
                <w:spacing w:val="-1"/>
                <w:sz w:val="24"/>
                <w:szCs w:val="24"/>
              </w:rPr>
              <w:t>a</w:t>
            </w:r>
            <w:r>
              <w:rPr>
                <w:sz w:val="24"/>
                <w:szCs w:val="24"/>
              </w:rPr>
              <w:t>n.</w:t>
            </w:r>
          </w:p>
        </w:tc>
      </w:tr>
      <w:tr w:rsidR="001B544C" w:rsidRPr="00720CD4" w:rsidTr="00720CD4">
        <w:tc>
          <w:tcPr>
            <w:tcW w:w="1885" w:type="dxa"/>
          </w:tcPr>
          <w:p w:rsidR="001B544C" w:rsidRDefault="001B544C" w:rsidP="001B544C">
            <w:pPr>
              <w:spacing w:before="34"/>
              <w:ind w:left="0" w:right="-41"/>
              <w:rPr>
                <w:sz w:val="24"/>
                <w:szCs w:val="24"/>
              </w:rPr>
            </w:pPr>
            <w:r>
              <w:rPr>
                <w:b/>
                <w:sz w:val="24"/>
                <w:szCs w:val="24"/>
              </w:rPr>
              <w:t>13. T</w:t>
            </w:r>
            <w:r>
              <w:rPr>
                <w:b/>
                <w:spacing w:val="-1"/>
                <w:sz w:val="24"/>
                <w:szCs w:val="24"/>
              </w:rPr>
              <w:t>ec</w:t>
            </w:r>
            <w:r>
              <w:rPr>
                <w:b/>
                <w:spacing w:val="1"/>
                <w:sz w:val="24"/>
                <w:szCs w:val="24"/>
              </w:rPr>
              <w:t>hn</w:t>
            </w:r>
            <w:r>
              <w:rPr>
                <w:b/>
                <w:sz w:val="24"/>
                <w:szCs w:val="24"/>
              </w:rPr>
              <w:t xml:space="preserve">ical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osal</w:t>
            </w:r>
            <w:r>
              <w:rPr>
                <w:b/>
                <w:spacing w:val="3"/>
                <w:sz w:val="24"/>
                <w:szCs w:val="24"/>
              </w:rPr>
              <w:t xml:space="preserve"> </w:t>
            </w:r>
            <w:r>
              <w:rPr>
                <w:b/>
                <w:spacing w:val="-3"/>
                <w:sz w:val="24"/>
                <w:szCs w:val="24"/>
              </w:rPr>
              <w:t>F</w:t>
            </w:r>
            <w:r>
              <w:rPr>
                <w:b/>
                <w:sz w:val="24"/>
                <w:szCs w:val="24"/>
              </w:rPr>
              <w:t>o</w:t>
            </w:r>
            <w:r>
              <w:rPr>
                <w:b/>
                <w:spacing w:val="1"/>
                <w:sz w:val="24"/>
                <w:szCs w:val="24"/>
              </w:rPr>
              <w:t>r</w:t>
            </w:r>
            <w:r>
              <w:rPr>
                <w:b/>
                <w:spacing w:val="-1"/>
                <w:sz w:val="24"/>
                <w:szCs w:val="24"/>
              </w:rPr>
              <w:t>m</w:t>
            </w:r>
            <w:r>
              <w:rPr>
                <w:b/>
                <w:sz w:val="24"/>
                <w:szCs w:val="24"/>
              </w:rPr>
              <w:t>at a</w:t>
            </w:r>
            <w:r>
              <w:rPr>
                <w:b/>
                <w:spacing w:val="1"/>
                <w:sz w:val="24"/>
                <w:szCs w:val="24"/>
              </w:rPr>
              <w:t>n</w:t>
            </w:r>
            <w:r>
              <w:rPr>
                <w:b/>
                <w:sz w:val="24"/>
                <w:szCs w:val="24"/>
              </w:rPr>
              <w:t>d</w:t>
            </w:r>
            <w:r>
              <w:rPr>
                <w:b/>
                <w:spacing w:val="1"/>
                <w:sz w:val="24"/>
                <w:szCs w:val="24"/>
              </w:rPr>
              <w:t xml:space="preserve"> </w:t>
            </w:r>
            <w:r>
              <w:rPr>
                <w:b/>
                <w:sz w:val="24"/>
                <w:szCs w:val="24"/>
              </w:rPr>
              <w:t>Cont</w:t>
            </w:r>
            <w:r>
              <w:rPr>
                <w:b/>
                <w:spacing w:val="-1"/>
                <w:sz w:val="24"/>
                <w:szCs w:val="24"/>
              </w:rPr>
              <w:t>e</w:t>
            </w:r>
            <w:r>
              <w:rPr>
                <w:b/>
                <w:spacing w:val="1"/>
                <w:sz w:val="24"/>
                <w:szCs w:val="24"/>
              </w:rPr>
              <w:t>n</w:t>
            </w:r>
            <w:r>
              <w:rPr>
                <w:b/>
                <w:sz w:val="24"/>
                <w:szCs w:val="24"/>
              </w:rPr>
              <w:t>t</w:t>
            </w:r>
          </w:p>
          <w:p w:rsidR="001B544C" w:rsidRDefault="001B544C" w:rsidP="001B544C">
            <w:pPr>
              <w:spacing w:before="34"/>
              <w:ind w:left="0" w:right="-61"/>
              <w:rPr>
                <w:b/>
                <w:sz w:val="24"/>
                <w:szCs w:val="24"/>
              </w:rPr>
            </w:pPr>
          </w:p>
        </w:tc>
        <w:tc>
          <w:tcPr>
            <w:tcW w:w="8010" w:type="dxa"/>
          </w:tcPr>
          <w:p w:rsidR="001B544C" w:rsidRDefault="001B544C" w:rsidP="005C08C5">
            <w:pPr>
              <w:pStyle w:val="ListParagraph"/>
              <w:numPr>
                <w:ilvl w:val="1"/>
                <w:numId w:val="43"/>
              </w:numPr>
              <w:spacing w:before="29"/>
              <w:ind w:right="123"/>
              <w:rPr>
                <w:sz w:val="24"/>
                <w:szCs w:val="24"/>
              </w:rPr>
            </w:pPr>
            <w:r w:rsidRPr="001B544C">
              <w:rPr>
                <w:spacing w:val="1"/>
                <w:sz w:val="24"/>
                <w:szCs w:val="24"/>
              </w:rPr>
              <w:t>W</w:t>
            </w:r>
            <w:r w:rsidRPr="001B544C">
              <w:rPr>
                <w:sz w:val="24"/>
                <w:szCs w:val="24"/>
              </w:rPr>
              <w:t>hi</w:t>
            </w:r>
            <w:r w:rsidRPr="001B544C">
              <w:rPr>
                <w:spacing w:val="1"/>
                <w:sz w:val="24"/>
                <w:szCs w:val="24"/>
              </w:rPr>
              <w:t>l</w:t>
            </w:r>
            <w:r w:rsidRPr="001B544C">
              <w:rPr>
                <w:sz w:val="24"/>
                <w:szCs w:val="24"/>
              </w:rPr>
              <w:t>e</w:t>
            </w:r>
            <w:r w:rsidRPr="001B544C">
              <w:rPr>
                <w:spacing w:val="23"/>
                <w:sz w:val="24"/>
                <w:szCs w:val="24"/>
              </w:rPr>
              <w:t xml:space="preserve"> </w:t>
            </w:r>
            <w:r w:rsidRPr="001B544C">
              <w:rPr>
                <w:sz w:val="24"/>
                <w:szCs w:val="24"/>
              </w:rPr>
              <w:t>p</w:t>
            </w:r>
            <w:r w:rsidRPr="001B544C">
              <w:rPr>
                <w:spacing w:val="-1"/>
                <w:sz w:val="24"/>
                <w:szCs w:val="24"/>
              </w:rPr>
              <w:t>re</w:t>
            </w:r>
            <w:r w:rsidRPr="001B544C">
              <w:rPr>
                <w:sz w:val="24"/>
                <w:szCs w:val="24"/>
              </w:rPr>
              <w:t>p</w:t>
            </w:r>
            <w:r w:rsidRPr="001B544C">
              <w:rPr>
                <w:spacing w:val="-1"/>
                <w:sz w:val="24"/>
                <w:szCs w:val="24"/>
              </w:rPr>
              <w:t>a</w:t>
            </w:r>
            <w:r w:rsidRPr="001B544C">
              <w:rPr>
                <w:sz w:val="24"/>
                <w:szCs w:val="24"/>
              </w:rPr>
              <w:t>ring</w:t>
            </w:r>
            <w:r w:rsidRPr="001B544C">
              <w:rPr>
                <w:spacing w:val="21"/>
                <w:sz w:val="24"/>
                <w:szCs w:val="24"/>
              </w:rPr>
              <w:t xml:space="preserve"> </w:t>
            </w:r>
            <w:r w:rsidRPr="001B544C">
              <w:rPr>
                <w:sz w:val="24"/>
                <w:szCs w:val="24"/>
              </w:rPr>
              <w:t>t</w:t>
            </w:r>
            <w:r w:rsidRPr="001B544C">
              <w:rPr>
                <w:spacing w:val="3"/>
                <w:sz w:val="24"/>
                <w:szCs w:val="24"/>
              </w:rPr>
              <w:t>h</w:t>
            </w:r>
            <w:r w:rsidRPr="001B544C">
              <w:rPr>
                <w:sz w:val="24"/>
                <w:szCs w:val="24"/>
              </w:rPr>
              <w:t>e</w:t>
            </w:r>
            <w:r w:rsidRPr="001B544C">
              <w:rPr>
                <w:spacing w:val="23"/>
                <w:sz w:val="24"/>
                <w:szCs w:val="24"/>
              </w:rPr>
              <w:t xml:space="preserve"> </w:t>
            </w:r>
            <w:r w:rsidRPr="001B544C">
              <w:rPr>
                <w:sz w:val="24"/>
                <w:szCs w:val="24"/>
              </w:rPr>
              <w:t>T</w:t>
            </w:r>
            <w:r w:rsidRPr="001B544C">
              <w:rPr>
                <w:spacing w:val="-1"/>
                <w:sz w:val="24"/>
                <w:szCs w:val="24"/>
              </w:rPr>
              <w:t>e</w:t>
            </w:r>
            <w:r w:rsidRPr="001B544C">
              <w:rPr>
                <w:spacing w:val="1"/>
                <w:sz w:val="24"/>
                <w:szCs w:val="24"/>
              </w:rPr>
              <w:t>c</w:t>
            </w:r>
            <w:r w:rsidRPr="001B544C">
              <w:rPr>
                <w:sz w:val="24"/>
                <w:szCs w:val="24"/>
              </w:rPr>
              <w:t>hnic</w:t>
            </w:r>
            <w:r w:rsidRPr="001B544C">
              <w:rPr>
                <w:spacing w:val="-1"/>
                <w:sz w:val="24"/>
                <w:szCs w:val="24"/>
              </w:rPr>
              <w:t>a</w:t>
            </w:r>
            <w:r w:rsidRPr="001B544C">
              <w:rPr>
                <w:sz w:val="24"/>
                <w:szCs w:val="24"/>
              </w:rPr>
              <w:t>l</w:t>
            </w:r>
            <w:r w:rsidRPr="001B544C">
              <w:rPr>
                <w:spacing w:val="24"/>
                <w:sz w:val="24"/>
                <w:szCs w:val="24"/>
              </w:rPr>
              <w:t xml:space="preserve"> </w:t>
            </w:r>
            <w:r w:rsidRPr="001B544C">
              <w:rPr>
                <w:spacing w:val="1"/>
                <w:sz w:val="24"/>
                <w:szCs w:val="24"/>
              </w:rPr>
              <w:t>P</w:t>
            </w:r>
            <w:r w:rsidRPr="001B544C">
              <w:rPr>
                <w:sz w:val="24"/>
                <w:szCs w:val="24"/>
              </w:rPr>
              <w:t>ropos</w:t>
            </w:r>
            <w:r w:rsidRPr="001B544C">
              <w:rPr>
                <w:spacing w:val="-1"/>
                <w:sz w:val="24"/>
                <w:szCs w:val="24"/>
              </w:rPr>
              <w:t>a</w:t>
            </w:r>
            <w:r w:rsidRPr="001B544C">
              <w:rPr>
                <w:sz w:val="24"/>
                <w:szCs w:val="24"/>
              </w:rPr>
              <w:t>l,</w:t>
            </w:r>
            <w:r w:rsidRPr="001B544C">
              <w:rPr>
                <w:spacing w:val="24"/>
                <w:sz w:val="24"/>
                <w:szCs w:val="24"/>
              </w:rPr>
              <w:t xml:space="preserve"> </w:t>
            </w:r>
            <w:r w:rsidRPr="001B544C">
              <w:rPr>
                <w:spacing w:val="-1"/>
                <w:sz w:val="24"/>
                <w:szCs w:val="24"/>
              </w:rPr>
              <w:t>c</w:t>
            </w:r>
            <w:r w:rsidRPr="001B544C">
              <w:rPr>
                <w:sz w:val="24"/>
                <w:szCs w:val="24"/>
              </w:rPr>
              <w:t>onsult</w:t>
            </w:r>
            <w:r w:rsidRPr="001B544C">
              <w:rPr>
                <w:spacing w:val="2"/>
                <w:sz w:val="24"/>
                <w:szCs w:val="24"/>
              </w:rPr>
              <w:t>a</w:t>
            </w:r>
            <w:r w:rsidRPr="001B544C">
              <w:rPr>
                <w:sz w:val="24"/>
                <w:szCs w:val="24"/>
              </w:rPr>
              <w:t>nts</w:t>
            </w:r>
            <w:r w:rsidRPr="001B544C">
              <w:rPr>
                <w:spacing w:val="24"/>
                <w:sz w:val="24"/>
                <w:szCs w:val="24"/>
              </w:rPr>
              <w:t xml:space="preserve"> </w:t>
            </w:r>
            <w:r w:rsidRPr="001B544C">
              <w:rPr>
                <w:sz w:val="24"/>
                <w:szCs w:val="24"/>
              </w:rPr>
              <w:t>must</w:t>
            </w:r>
            <w:r w:rsidRPr="001B544C">
              <w:rPr>
                <w:spacing w:val="25"/>
                <w:sz w:val="24"/>
                <w:szCs w:val="24"/>
              </w:rPr>
              <w:t xml:space="preserve"> </w:t>
            </w:r>
            <w:r w:rsidRPr="001B544C">
              <w:rPr>
                <w:spacing w:val="-2"/>
                <w:sz w:val="24"/>
                <w:szCs w:val="24"/>
              </w:rPr>
              <w:t>g</w:t>
            </w:r>
            <w:r w:rsidRPr="001B544C">
              <w:rPr>
                <w:sz w:val="24"/>
                <w:szCs w:val="24"/>
              </w:rPr>
              <w:t>ive p</w:t>
            </w:r>
            <w:r w:rsidRPr="001B544C">
              <w:rPr>
                <w:spacing w:val="-1"/>
                <w:sz w:val="24"/>
                <w:szCs w:val="24"/>
              </w:rPr>
              <w:t>a</w:t>
            </w:r>
            <w:r w:rsidRPr="001B544C">
              <w:rPr>
                <w:sz w:val="24"/>
                <w:szCs w:val="24"/>
              </w:rPr>
              <w:t>rticul</w:t>
            </w:r>
            <w:r w:rsidRPr="001B544C">
              <w:rPr>
                <w:spacing w:val="-1"/>
                <w:sz w:val="24"/>
                <w:szCs w:val="24"/>
              </w:rPr>
              <w:t>a</w:t>
            </w:r>
            <w:r w:rsidRPr="001B544C">
              <w:rPr>
                <w:sz w:val="24"/>
                <w:szCs w:val="24"/>
              </w:rPr>
              <w:t>r</w:t>
            </w:r>
            <w:r w:rsidRPr="001B544C">
              <w:rPr>
                <w:spacing w:val="1"/>
                <w:sz w:val="24"/>
                <w:szCs w:val="24"/>
              </w:rPr>
              <w:t xml:space="preserve"> </w:t>
            </w:r>
            <w:r w:rsidRPr="001B544C">
              <w:rPr>
                <w:spacing w:val="-1"/>
                <w:sz w:val="24"/>
                <w:szCs w:val="24"/>
              </w:rPr>
              <w:t>a</w:t>
            </w:r>
            <w:r w:rsidRPr="001B544C">
              <w:rPr>
                <w:sz w:val="24"/>
                <w:szCs w:val="24"/>
              </w:rPr>
              <w:t>t</w:t>
            </w:r>
            <w:r w:rsidRPr="001B544C">
              <w:rPr>
                <w:spacing w:val="1"/>
                <w:sz w:val="24"/>
                <w:szCs w:val="24"/>
              </w:rPr>
              <w:t>t</w:t>
            </w:r>
            <w:r w:rsidRPr="001B544C">
              <w:rPr>
                <w:spacing w:val="-1"/>
                <w:sz w:val="24"/>
                <w:szCs w:val="24"/>
              </w:rPr>
              <w:t>e</w:t>
            </w:r>
            <w:r w:rsidRPr="001B544C">
              <w:rPr>
                <w:sz w:val="24"/>
                <w:szCs w:val="24"/>
              </w:rPr>
              <w:t>nt</w:t>
            </w:r>
            <w:r w:rsidRPr="001B544C">
              <w:rPr>
                <w:spacing w:val="1"/>
                <w:sz w:val="24"/>
                <w:szCs w:val="24"/>
              </w:rPr>
              <w:t>i</w:t>
            </w:r>
            <w:r w:rsidRPr="001B544C">
              <w:rPr>
                <w:sz w:val="24"/>
                <w:szCs w:val="24"/>
              </w:rPr>
              <w:t xml:space="preserve">on to </w:t>
            </w:r>
            <w:r w:rsidRPr="001B544C">
              <w:rPr>
                <w:spacing w:val="1"/>
                <w:sz w:val="24"/>
                <w:szCs w:val="24"/>
              </w:rPr>
              <w:t>t</w:t>
            </w:r>
            <w:r w:rsidRPr="001B544C">
              <w:rPr>
                <w:sz w:val="24"/>
                <w:szCs w:val="24"/>
              </w:rPr>
              <w:t>he</w:t>
            </w:r>
            <w:r w:rsidRPr="001B544C">
              <w:rPr>
                <w:spacing w:val="-1"/>
                <w:sz w:val="24"/>
                <w:szCs w:val="24"/>
              </w:rPr>
              <w:t xml:space="preserve"> f</w:t>
            </w:r>
            <w:r w:rsidRPr="001B544C">
              <w:rPr>
                <w:sz w:val="24"/>
                <w:szCs w:val="24"/>
              </w:rPr>
              <w:t>ol</w:t>
            </w:r>
            <w:r w:rsidRPr="001B544C">
              <w:rPr>
                <w:spacing w:val="1"/>
                <w:sz w:val="24"/>
                <w:szCs w:val="24"/>
              </w:rPr>
              <w:t>l</w:t>
            </w:r>
            <w:r w:rsidRPr="001B544C">
              <w:rPr>
                <w:sz w:val="24"/>
                <w:szCs w:val="24"/>
              </w:rPr>
              <w:t>owin</w:t>
            </w:r>
            <w:r w:rsidRPr="001B544C">
              <w:rPr>
                <w:spacing w:val="-2"/>
                <w:sz w:val="24"/>
                <w:szCs w:val="24"/>
              </w:rPr>
              <w:t>g</w:t>
            </w:r>
            <w:r w:rsidRPr="001B544C">
              <w:rPr>
                <w:sz w:val="24"/>
                <w:szCs w:val="24"/>
              </w:rPr>
              <w:t>:</w:t>
            </w:r>
          </w:p>
          <w:p w:rsidR="001B544C" w:rsidRDefault="001B544C" w:rsidP="005C08C5">
            <w:pPr>
              <w:pStyle w:val="ListParagraph"/>
              <w:numPr>
                <w:ilvl w:val="0"/>
                <w:numId w:val="44"/>
              </w:numPr>
              <w:spacing w:before="29"/>
              <w:ind w:left="432" w:right="118" w:hanging="450"/>
              <w:jc w:val="both"/>
              <w:rPr>
                <w:sz w:val="24"/>
                <w:szCs w:val="24"/>
              </w:rPr>
            </w:pPr>
            <w:r w:rsidRPr="001B544C">
              <w:rPr>
                <w:spacing w:val="-3"/>
                <w:sz w:val="24"/>
                <w:szCs w:val="24"/>
              </w:rPr>
              <w:t>I</w:t>
            </w:r>
            <w:r w:rsidRPr="001B544C">
              <w:rPr>
                <w:sz w:val="24"/>
                <w:szCs w:val="24"/>
              </w:rPr>
              <w:t xml:space="preserve">f a </w:t>
            </w:r>
            <w:r w:rsidRPr="001B544C">
              <w:rPr>
                <w:spacing w:val="-1"/>
                <w:sz w:val="24"/>
                <w:szCs w:val="24"/>
              </w:rPr>
              <w:t>c</w:t>
            </w:r>
            <w:r w:rsidRPr="001B544C">
              <w:rPr>
                <w:sz w:val="24"/>
                <w:szCs w:val="24"/>
              </w:rPr>
              <w:t>onsul</w:t>
            </w:r>
            <w:r w:rsidRPr="001B544C">
              <w:rPr>
                <w:spacing w:val="1"/>
                <w:sz w:val="24"/>
                <w:szCs w:val="24"/>
              </w:rPr>
              <w:t>t</w:t>
            </w:r>
            <w:r w:rsidRPr="001B544C">
              <w:rPr>
                <w:spacing w:val="-1"/>
                <w:sz w:val="24"/>
                <w:szCs w:val="24"/>
              </w:rPr>
              <w:t>a</w:t>
            </w:r>
            <w:r w:rsidRPr="001B544C">
              <w:rPr>
                <w:sz w:val="24"/>
                <w:szCs w:val="24"/>
              </w:rPr>
              <w:t xml:space="preserve">nt </w:t>
            </w:r>
            <w:r w:rsidRPr="001B544C">
              <w:rPr>
                <w:spacing w:val="-1"/>
                <w:sz w:val="24"/>
                <w:szCs w:val="24"/>
              </w:rPr>
              <w:t>c</w:t>
            </w:r>
            <w:r w:rsidRPr="001B544C">
              <w:rPr>
                <w:sz w:val="24"/>
                <w:szCs w:val="24"/>
              </w:rPr>
              <w:t>onsid</w:t>
            </w:r>
            <w:r w:rsidRPr="001B544C">
              <w:rPr>
                <w:spacing w:val="-1"/>
                <w:sz w:val="24"/>
                <w:szCs w:val="24"/>
              </w:rPr>
              <w:t>e</w:t>
            </w:r>
            <w:r w:rsidRPr="001B544C">
              <w:rPr>
                <w:spacing w:val="1"/>
                <w:sz w:val="24"/>
                <w:szCs w:val="24"/>
              </w:rPr>
              <w:t>r</w:t>
            </w:r>
            <w:r w:rsidRPr="001B544C">
              <w:rPr>
                <w:sz w:val="24"/>
                <w:szCs w:val="24"/>
              </w:rPr>
              <w:t>s that it do</w:t>
            </w:r>
            <w:r w:rsidRPr="001B544C">
              <w:rPr>
                <w:spacing w:val="-1"/>
                <w:sz w:val="24"/>
                <w:szCs w:val="24"/>
              </w:rPr>
              <w:t>e</w:t>
            </w:r>
            <w:r w:rsidRPr="001B544C">
              <w:rPr>
                <w:sz w:val="24"/>
                <w:szCs w:val="24"/>
              </w:rPr>
              <w:t>s not h</w:t>
            </w:r>
            <w:r w:rsidRPr="001B544C">
              <w:rPr>
                <w:spacing w:val="-1"/>
                <w:sz w:val="24"/>
                <w:szCs w:val="24"/>
              </w:rPr>
              <w:t>a</w:t>
            </w:r>
            <w:r w:rsidRPr="001B544C">
              <w:rPr>
                <w:sz w:val="24"/>
                <w:szCs w:val="24"/>
              </w:rPr>
              <w:t xml:space="preserve">ve </w:t>
            </w:r>
            <w:r w:rsidRPr="001B544C">
              <w:rPr>
                <w:spacing w:val="-1"/>
                <w:sz w:val="24"/>
                <w:szCs w:val="24"/>
              </w:rPr>
              <w:t>a</w:t>
            </w:r>
            <w:r w:rsidRPr="001B544C">
              <w:rPr>
                <w:sz w:val="24"/>
                <w:szCs w:val="24"/>
              </w:rPr>
              <w:t xml:space="preserve">ll the </w:t>
            </w:r>
            <w:r w:rsidRPr="001B544C">
              <w:rPr>
                <w:spacing w:val="-1"/>
                <w:sz w:val="24"/>
                <w:szCs w:val="24"/>
              </w:rPr>
              <w:t>e</w:t>
            </w:r>
            <w:r w:rsidRPr="001B544C">
              <w:rPr>
                <w:spacing w:val="2"/>
                <w:sz w:val="24"/>
                <w:szCs w:val="24"/>
              </w:rPr>
              <w:t>x</w:t>
            </w:r>
            <w:r w:rsidRPr="001B544C">
              <w:rPr>
                <w:sz w:val="24"/>
                <w:szCs w:val="24"/>
              </w:rPr>
              <w:t>p</w:t>
            </w:r>
            <w:r w:rsidRPr="001B544C">
              <w:rPr>
                <w:spacing w:val="-1"/>
                <w:sz w:val="24"/>
                <w:szCs w:val="24"/>
              </w:rPr>
              <w:t>e</w:t>
            </w:r>
            <w:r w:rsidRPr="001B544C">
              <w:rPr>
                <w:sz w:val="24"/>
                <w:szCs w:val="24"/>
              </w:rPr>
              <w:t>rtise</w:t>
            </w:r>
            <w:r w:rsidRPr="001B544C">
              <w:rPr>
                <w:spacing w:val="5"/>
                <w:sz w:val="24"/>
                <w:szCs w:val="24"/>
              </w:rPr>
              <w:t xml:space="preserve"> </w:t>
            </w:r>
            <w:r w:rsidRPr="001B544C">
              <w:rPr>
                <w:sz w:val="24"/>
                <w:szCs w:val="24"/>
              </w:rPr>
              <w:t>for</w:t>
            </w:r>
            <w:r w:rsidRPr="001B544C">
              <w:rPr>
                <w:spacing w:val="4"/>
                <w:sz w:val="24"/>
                <w:szCs w:val="24"/>
              </w:rPr>
              <w:t xml:space="preserve"> </w:t>
            </w:r>
            <w:r w:rsidRPr="001B544C">
              <w:rPr>
                <w:sz w:val="24"/>
                <w:szCs w:val="24"/>
              </w:rPr>
              <w:t>t</w:t>
            </w:r>
            <w:r w:rsidRPr="001B544C">
              <w:rPr>
                <w:spacing w:val="3"/>
                <w:sz w:val="24"/>
                <w:szCs w:val="24"/>
              </w:rPr>
              <w:t>h</w:t>
            </w:r>
            <w:r w:rsidRPr="001B544C">
              <w:rPr>
                <w:sz w:val="24"/>
                <w:szCs w:val="24"/>
              </w:rPr>
              <w:t>e</w:t>
            </w:r>
            <w:r w:rsidRPr="001B544C">
              <w:rPr>
                <w:spacing w:val="4"/>
                <w:sz w:val="24"/>
                <w:szCs w:val="24"/>
              </w:rPr>
              <w:t xml:space="preserve"> </w:t>
            </w:r>
            <w:r w:rsidRPr="001B544C">
              <w:rPr>
                <w:spacing w:val="-1"/>
                <w:sz w:val="24"/>
                <w:szCs w:val="24"/>
              </w:rPr>
              <w:t>a</w:t>
            </w:r>
            <w:r w:rsidRPr="001B544C">
              <w:rPr>
                <w:sz w:val="24"/>
                <w:szCs w:val="24"/>
              </w:rPr>
              <w:t>ss</w:t>
            </w:r>
            <w:r w:rsidRPr="001B544C">
              <w:rPr>
                <w:spacing w:val="3"/>
                <w:sz w:val="24"/>
                <w:szCs w:val="24"/>
              </w:rPr>
              <w:t>i</w:t>
            </w:r>
            <w:r w:rsidRPr="001B544C">
              <w:rPr>
                <w:spacing w:val="-2"/>
                <w:sz w:val="24"/>
                <w:szCs w:val="24"/>
              </w:rPr>
              <w:t>g</w:t>
            </w:r>
            <w:r w:rsidRPr="001B544C">
              <w:rPr>
                <w:sz w:val="24"/>
                <w:szCs w:val="24"/>
              </w:rPr>
              <w:t>n</w:t>
            </w:r>
            <w:r w:rsidRPr="001B544C">
              <w:rPr>
                <w:spacing w:val="3"/>
                <w:sz w:val="24"/>
                <w:szCs w:val="24"/>
              </w:rPr>
              <w:t>m</w:t>
            </w:r>
            <w:r w:rsidRPr="001B544C">
              <w:rPr>
                <w:spacing w:val="-1"/>
                <w:sz w:val="24"/>
                <w:szCs w:val="24"/>
              </w:rPr>
              <w:t>e</w:t>
            </w:r>
            <w:r w:rsidRPr="001B544C">
              <w:rPr>
                <w:sz w:val="24"/>
                <w:szCs w:val="24"/>
              </w:rPr>
              <w:t>nt,</w:t>
            </w:r>
            <w:r w:rsidRPr="001B544C">
              <w:rPr>
                <w:spacing w:val="6"/>
                <w:sz w:val="24"/>
                <w:szCs w:val="24"/>
              </w:rPr>
              <w:t xml:space="preserve"> </w:t>
            </w:r>
            <w:r w:rsidRPr="001B544C">
              <w:rPr>
                <w:sz w:val="24"/>
                <w:szCs w:val="24"/>
              </w:rPr>
              <w:t>it</w:t>
            </w:r>
            <w:r w:rsidRPr="001B544C">
              <w:rPr>
                <w:spacing w:val="6"/>
                <w:sz w:val="24"/>
                <w:szCs w:val="24"/>
              </w:rPr>
              <w:t xml:space="preserve"> </w:t>
            </w:r>
            <w:r w:rsidRPr="001B544C">
              <w:rPr>
                <w:sz w:val="24"/>
                <w:szCs w:val="24"/>
              </w:rPr>
              <w:t>m</w:t>
            </w:r>
            <w:r w:rsidRPr="001B544C">
              <w:rPr>
                <w:spacing w:val="4"/>
                <w:sz w:val="24"/>
                <w:szCs w:val="24"/>
              </w:rPr>
              <w:t>a</w:t>
            </w:r>
            <w:r w:rsidRPr="001B544C">
              <w:rPr>
                <w:sz w:val="24"/>
                <w:szCs w:val="24"/>
              </w:rPr>
              <w:t>y obtain</w:t>
            </w:r>
            <w:r w:rsidRPr="001B544C">
              <w:rPr>
                <w:spacing w:val="7"/>
                <w:sz w:val="24"/>
                <w:szCs w:val="24"/>
              </w:rPr>
              <w:t xml:space="preserve"> </w:t>
            </w:r>
            <w:r w:rsidRPr="001B544C">
              <w:rPr>
                <w:sz w:val="24"/>
                <w:szCs w:val="24"/>
              </w:rPr>
              <w:t>a</w:t>
            </w:r>
            <w:r w:rsidRPr="001B544C">
              <w:rPr>
                <w:spacing w:val="7"/>
                <w:sz w:val="24"/>
                <w:szCs w:val="24"/>
              </w:rPr>
              <w:t xml:space="preserve"> </w:t>
            </w:r>
            <w:r w:rsidRPr="001B544C">
              <w:rPr>
                <w:sz w:val="24"/>
                <w:szCs w:val="24"/>
              </w:rPr>
              <w:t>full</w:t>
            </w:r>
            <w:r w:rsidRPr="001B544C">
              <w:rPr>
                <w:spacing w:val="8"/>
                <w:sz w:val="24"/>
                <w:szCs w:val="24"/>
              </w:rPr>
              <w:t xml:space="preserve"> </w:t>
            </w:r>
            <w:r w:rsidRPr="001B544C">
              <w:rPr>
                <w:sz w:val="24"/>
                <w:szCs w:val="24"/>
              </w:rPr>
              <w:t>r</w:t>
            </w:r>
            <w:r w:rsidRPr="001B544C">
              <w:rPr>
                <w:spacing w:val="-2"/>
                <w:sz w:val="24"/>
                <w:szCs w:val="24"/>
              </w:rPr>
              <w:t>a</w:t>
            </w:r>
            <w:r w:rsidRPr="001B544C">
              <w:rPr>
                <w:spacing w:val="2"/>
                <w:sz w:val="24"/>
                <w:szCs w:val="24"/>
              </w:rPr>
              <w:t>n</w:t>
            </w:r>
            <w:r w:rsidRPr="001B544C">
              <w:rPr>
                <w:spacing w:val="-2"/>
                <w:sz w:val="24"/>
                <w:szCs w:val="24"/>
              </w:rPr>
              <w:t>g</w:t>
            </w:r>
            <w:r w:rsidRPr="001B544C">
              <w:rPr>
                <w:sz w:val="24"/>
                <w:szCs w:val="24"/>
              </w:rPr>
              <w:t>e</w:t>
            </w:r>
            <w:r w:rsidRPr="001B544C">
              <w:rPr>
                <w:spacing w:val="4"/>
                <w:sz w:val="24"/>
                <w:szCs w:val="24"/>
              </w:rPr>
              <w:t xml:space="preserve"> </w:t>
            </w:r>
            <w:r w:rsidRPr="001B544C">
              <w:rPr>
                <w:spacing w:val="2"/>
                <w:sz w:val="24"/>
                <w:szCs w:val="24"/>
              </w:rPr>
              <w:t>o</w:t>
            </w:r>
            <w:r w:rsidRPr="001B544C">
              <w:rPr>
                <w:sz w:val="24"/>
                <w:szCs w:val="24"/>
              </w:rPr>
              <w:t xml:space="preserve">f </w:t>
            </w:r>
            <w:r w:rsidRPr="001B544C">
              <w:rPr>
                <w:spacing w:val="-1"/>
                <w:sz w:val="24"/>
                <w:szCs w:val="24"/>
              </w:rPr>
              <w:t>e</w:t>
            </w:r>
            <w:r w:rsidRPr="001B544C">
              <w:rPr>
                <w:spacing w:val="2"/>
                <w:sz w:val="24"/>
                <w:szCs w:val="24"/>
              </w:rPr>
              <w:t>x</w:t>
            </w:r>
            <w:r w:rsidRPr="001B544C">
              <w:rPr>
                <w:sz w:val="24"/>
                <w:szCs w:val="24"/>
              </w:rPr>
              <w:t>p</w:t>
            </w:r>
            <w:r w:rsidRPr="001B544C">
              <w:rPr>
                <w:spacing w:val="-1"/>
                <w:sz w:val="24"/>
                <w:szCs w:val="24"/>
              </w:rPr>
              <w:t>e</w:t>
            </w:r>
            <w:r w:rsidRPr="001B544C">
              <w:rPr>
                <w:sz w:val="24"/>
                <w:szCs w:val="24"/>
              </w:rPr>
              <w:t>rtise</w:t>
            </w:r>
            <w:r w:rsidRPr="001B544C">
              <w:rPr>
                <w:spacing w:val="4"/>
                <w:sz w:val="24"/>
                <w:szCs w:val="24"/>
              </w:rPr>
              <w:t xml:space="preserve"> </w:t>
            </w:r>
            <w:r w:rsidRPr="001B544C">
              <w:rPr>
                <w:spacing w:val="2"/>
                <w:sz w:val="24"/>
                <w:szCs w:val="24"/>
              </w:rPr>
              <w:t>b</w:t>
            </w:r>
            <w:r w:rsidRPr="001B544C">
              <w:rPr>
                <w:sz w:val="24"/>
                <w:szCs w:val="24"/>
              </w:rPr>
              <w:t xml:space="preserve">y </w:t>
            </w:r>
            <w:r w:rsidRPr="001B544C">
              <w:rPr>
                <w:spacing w:val="-1"/>
                <w:sz w:val="24"/>
                <w:szCs w:val="24"/>
              </w:rPr>
              <w:t>a</w:t>
            </w:r>
            <w:r w:rsidRPr="001B544C">
              <w:rPr>
                <w:sz w:val="24"/>
                <w:szCs w:val="24"/>
              </w:rPr>
              <w:t>ss</w:t>
            </w:r>
            <w:r w:rsidRPr="001B544C">
              <w:rPr>
                <w:spacing w:val="3"/>
                <w:sz w:val="24"/>
                <w:szCs w:val="24"/>
              </w:rPr>
              <w:t>o</w:t>
            </w:r>
            <w:r w:rsidRPr="001B544C">
              <w:rPr>
                <w:spacing w:val="-1"/>
                <w:sz w:val="24"/>
                <w:szCs w:val="24"/>
              </w:rPr>
              <w:t>c</w:t>
            </w:r>
            <w:r w:rsidRPr="001B544C">
              <w:rPr>
                <w:sz w:val="24"/>
                <w:szCs w:val="24"/>
              </w:rPr>
              <w:t>iating</w:t>
            </w:r>
            <w:r w:rsidRPr="001B544C">
              <w:rPr>
                <w:spacing w:val="3"/>
                <w:sz w:val="24"/>
                <w:szCs w:val="24"/>
              </w:rPr>
              <w:t xml:space="preserve"> </w:t>
            </w:r>
            <w:r w:rsidRPr="001B544C">
              <w:rPr>
                <w:sz w:val="24"/>
                <w:szCs w:val="24"/>
              </w:rPr>
              <w:t>with</w:t>
            </w:r>
            <w:r w:rsidRPr="001B544C">
              <w:rPr>
                <w:spacing w:val="5"/>
                <w:sz w:val="24"/>
                <w:szCs w:val="24"/>
              </w:rPr>
              <w:t xml:space="preserve"> </w:t>
            </w:r>
            <w:r w:rsidRPr="001B544C">
              <w:rPr>
                <w:sz w:val="24"/>
                <w:szCs w:val="24"/>
              </w:rPr>
              <w:t>ind</w:t>
            </w:r>
            <w:r w:rsidRPr="001B544C">
              <w:rPr>
                <w:spacing w:val="1"/>
                <w:sz w:val="24"/>
                <w:szCs w:val="24"/>
              </w:rPr>
              <w:t>i</w:t>
            </w:r>
            <w:r w:rsidRPr="001B544C">
              <w:rPr>
                <w:sz w:val="24"/>
                <w:szCs w:val="24"/>
              </w:rPr>
              <w:t>vidual</w:t>
            </w:r>
            <w:r w:rsidRPr="001B544C">
              <w:rPr>
                <w:spacing w:val="5"/>
                <w:sz w:val="24"/>
                <w:szCs w:val="24"/>
              </w:rPr>
              <w:t xml:space="preserve"> </w:t>
            </w:r>
            <w:r w:rsidRPr="001B544C">
              <w:rPr>
                <w:spacing w:val="-1"/>
                <w:sz w:val="24"/>
                <w:szCs w:val="24"/>
              </w:rPr>
              <w:t>c</w:t>
            </w:r>
            <w:r w:rsidRPr="001B544C">
              <w:rPr>
                <w:sz w:val="24"/>
                <w:szCs w:val="24"/>
              </w:rPr>
              <w:t>o</w:t>
            </w:r>
            <w:r w:rsidRPr="001B544C">
              <w:rPr>
                <w:spacing w:val="2"/>
                <w:sz w:val="24"/>
                <w:szCs w:val="24"/>
              </w:rPr>
              <w:t>n</w:t>
            </w:r>
            <w:r w:rsidRPr="001B544C">
              <w:rPr>
                <w:sz w:val="24"/>
                <w:szCs w:val="24"/>
              </w:rPr>
              <w:t>sul</w:t>
            </w:r>
            <w:r w:rsidRPr="001B544C">
              <w:rPr>
                <w:spacing w:val="1"/>
                <w:sz w:val="24"/>
                <w:szCs w:val="24"/>
              </w:rPr>
              <w:t>t</w:t>
            </w:r>
            <w:r w:rsidRPr="001B544C">
              <w:rPr>
                <w:spacing w:val="-1"/>
                <w:sz w:val="24"/>
                <w:szCs w:val="24"/>
              </w:rPr>
              <w:t>a</w:t>
            </w:r>
            <w:r w:rsidRPr="001B544C">
              <w:rPr>
                <w:sz w:val="24"/>
                <w:szCs w:val="24"/>
              </w:rPr>
              <w:t xml:space="preserve">nt(s) </w:t>
            </w:r>
            <w:r w:rsidRPr="001B544C">
              <w:rPr>
                <w:spacing w:val="-1"/>
                <w:sz w:val="24"/>
                <w:szCs w:val="24"/>
              </w:rPr>
              <w:t>a</w:t>
            </w:r>
            <w:r w:rsidRPr="001B544C">
              <w:rPr>
                <w:sz w:val="24"/>
                <w:szCs w:val="24"/>
              </w:rPr>
              <w:t>nd/or</w:t>
            </w:r>
            <w:r w:rsidRPr="001B544C">
              <w:rPr>
                <w:spacing w:val="48"/>
                <w:sz w:val="24"/>
                <w:szCs w:val="24"/>
              </w:rPr>
              <w:t xml:space="preserve"> </w:t>
            </w:r>
            <w:r w:rsidRPr="001B544C">
              <w:rPr>
                <w:sz w:val="24"/>
                <w:szCs w:val="24"/>
              </w:rPr>
              <w:t>other</w:t>
            </w:r>
            <w:r w:rsidRPr="001B544C">
              <w:rPr>
                <w:spacing w:val="47"/>
                <w:sz w:val="24"/>
                <w:szCs w:val="24"/>
              </w:rPr>
              <w:t xml:space="preserve"> </w:t>
            </w:r>
            <w:r w:rsidRPr="001B544C">
              <w:rPr>
                <w:sz w:val="24"/>
                <w:szCs w:val="24"/>
              </w:rPr>
              <w:t>fi</w:t>
            </w:r>
            <w:r w:rsidRPr="001B544C">
              <w:rPr>
                <w:spacing w:val="-1"/>
                <w:sz w:val="24"/>
                <w:szCs w:val="24"/>
              </w:rPr>
              <w:t>r</w:t>
            </w:r>
            <w:r w:rsidRPr="001B544C">
              <w:rPr>
                <w:sz w:val="24"/>
                <w:szCs w:val="24"/>
              </w:rPr>
              <w:t>ms</w:t>
            </w:r>
            <w:r w:rsidRPr="001B544C">
              <w:rPr>
                <w:spacing w:val="48"/>
                <w:sz w:val="24"/>
                <w:szCs w:val="24"/>
              </w:rPr>
              <w:t xml:space="preserve"> </w:t>
            </w:r>
            <w:r w:rsidRPr="001B544C">
              <w:rPr>
                <w:sz w:val="24"/>
                <w:szCs w:val="24"/>
              </w:rPr>
              <w:t>or</w:t>
            </w:r>
            <w:r w:rsidRPr="001B544C">
              <w:rPr>
                <w:spacing w:val="49"/>
                <w:sz w:val="24"/>
                <w:szCs w:val="24"/>
              </w:rPr>
              <w:t xml:space="preserve"> </w:t>
            </w:r>
            <w:r w:rsidRPr="001B544C">
              <w:rPr>
                <w:spacing w:val="1"/>
                <w:sz w:val="24"/>
                <w:szCs w:val="24"/>
              </w:rPr>
              <w:t>e</w:t>
            </w:r>
            <w:r w:rsidRPr="001B544C">
              <w:rPr>
                <w:sz w:val="24"/>
                <w:szCs w:val="24"/>
              </w:rPr>
              <w:t>nt</w:t>
            </w:r>
            <w:r w:rsidRPr="001B544C">
              <w:rPr>
                <w:spacing w:val="1"/>
                <w:sz w:val="24"/>
                <w:szCs w:val="24"/>
              </w:rPr>
              <w:t>i</w:t>
            </w:r>
            <w:r w:rsidRPr="001B544C">
              <w:rPr>
                <w:sz w:val="24"/>
                <w:szCs w:val="24"/>
              </w:rPr>
              <w:t>t</w:t>
            </w:r>
            <w:r w:rsidRPr="001B544C">
              <w:rPr>
                <w:spacing w:val="1"/>
                <w:sz w:val="24"/>
                <w:szCs w:val="24"/>
              </w:rPr>
              <w:t>i</w:t>
            </w:r>
            <w:r w:rsidRPr="001B544C">
              <w:rPr>
                <w:spacing w:val="-1"/>
                <w:sz w:val="24"/>
                <w:szCs w:val="24"/>
              </w:rPr>
              <w:t>e</w:t>
            </w:r>
            <w:r w:rsidRPr="001B544C">
              <w:rPr>
                <w:sz w:val="24"/>
                <w:szCs w:val="24"/>
              </w:rPr>
              <w:t>s</w:t>
            </w:r>
            <w:r w:rsidRPr="001B544C">
              <w:rPr>
                <w:spacing w:val="48"/>
                <w:sz w:val="24"/>
                <w:szCs w:val="24"/>
              </w:rPr>
              <w:t xml:space="preserve"> </w:t>
            </w:r>
            <w:r w:rsidRPr="001B544C">
              <w:rPr>
                <w:sz w:val="24"/>
                <w:szCs w:val="24"/>
              </w:rPr>
              <w:t>in</w:t>
            </w:r>
            <w:r w:rsidRPr="001B544C">
              <w:rPr>
                <w:spacing w:val="48"/>
                <w:sz w:val="24"/>
                <w:szCs w:val="24"/>
              </w:rPr>
              <w:t xml:space="preserve"> </w:t>
            </w:r>
            <w:r w:rsidRPr="001B544C">
              <w:rPr>
                <w:sz w:val="24"/>
                <w:szCs w:val="24"/>
              </w:rPr>
              <w:t>a</w:t>
            </w:r>
            <w:r w:rsidRPr="001B544C">
              <w:rPr>
                <w:spacing w:val="47"/>
                <w:sz w:val="24"/>
                <w:szCs w:val="24"/>
              </w:rPr>
              <w:t xml:space="preserve"> </w:t>
            </w:r>
            <w:r w:rsidRPr="001B544C">
              <w:rPr>
                <w:sz w:val="24"/>
                <w:szCs w:val="24"/>
              </w:rPr>
              <w:t>jo</w:t>
            </w:r>
            <w:r w:rsidRPr="001B544C">
              <w:rPr>
                <w:spacing w:val="1"/>
                <w:sz w:val="24"/>
                <w:szCs w:val="24"/>
              </w:rPr>
              <w:t>i</w:t>
            </w:r>
            <w:r w:rsidRPr="001B544C">
              <w:rPr>
                <w:sz w:val="24"/>
                <w:szCs w:val="24"/>
              </w:rPr>
              <w:t>nt</w:t>
            </w:r>
            <w:r w:rsidRPr="001B544C">
              <w:rPr>
                <w:spacing w:val="48"/>
                <w:sz w:val="24"/>
                <w:szCs w:val="24"/>
              </w:rPr>
              <w:t xml:space="preserve"> </w:t>
            </w:r>
            <w:r w:rsidRPr="001B544C">
              <w:rPr>
                <w:sz w:val="24"/>
                <w:szCs w:val="24"/>
              </w:rPr>
              <w:t>v</w:t>
            </w:r>
            <w:r w:rsidRPr="001B544C">
              <w:rPr>
                <w:spacing w:val="-1"/>
                <w:sz w:val="24"/>
                <w:szCs w:val="24"/>
              </w:rPr>
              <w:t>e</w:t>
            </w:r>
            <w:r w:rsidRPr="001B544C">
              <w:rPr>
                <w:sz w:val="24"/>
                <w:szCs w:val="24"/>
              </w:rPr>
              <w:t>ntu</w:t>
            </w:r>
            <w:r w:rsidRPr="001B544C">
              <w:rPr>
                <w:spacing w:val="-3"/>
                <w:sz w:val="24"/>
                <w:szCs w:val="24"/>
              </w:rPr>
              <w:t>r</w:t>
            </w:r>
            <w:r w:rsidRPr="001B544C">
              <w:rPr>
                <w:sz w:val="24"/>
                <w:szCs w:val="24"/>
              </w:rPr>
              <w:t>e</w:t>
            </w:r>
            <w:r w:rsidRPr="001B544C">
              <w:rPr>
                <w:spacing w:val="47"/>
                <w:sz w:val="24"/>
                <w:szCs w:val="24"/>
              </w:rPr>
              <w:t xml:space="preserve"> </w:t>
            </w:r>
            <w:r w:rsidRPr="001B544C">
              <w:rPr>
                <w:sz w:val="24"/>
                <w:szCs w:val="24"/>
              </w:rPr>
              <w:t>or</w:t>
            </w:r>
            <w:r w:rsidRPr="001B544C">
              <w:rPr>
                <w:spacing w:val="47"/>
                <w:sz w:val="24"/>
                <w:szCs w:val="24"/>
              </w:rPr>
              <w:t xml:space="preserve"> </w:t>
            </w:r>
            <w:r w:rsidRPr="001B544C">
              <w:rPr>
                <w:sz w:val="24"/>
                <w:szCs w:val="24"/>
              </w:rPr>
              <w:t>su</w:t>
            </w:r>
            <w:r w:rsidRPr="001B544C">
              <w:rPr>
                <w:spacing w:val="5"/>
                <w:sz w:val="24"/>
                <w:szCs w:val="24"/>
              </w:rPr>
              <w:t>b</w:t>
            </w:r>
            <w:r w:rsidRPr="001B544C">
              <w:rPr>
                <w:sz w:val="24"/>
                <w:szCs w:val="24"/>
              </w:rPr>
              <w:t>-</w:t>
            </w:r>
            <w:r w:rsidRPr="001B544C">
              <w:rPr>
                <w:spacing w:val="-1"/>
                <w:sz w:val="24"/>
                <w:szCs w:val="24"/>
              </w:rPr>
              <w:t xml:space="preserve"> c</w:t>
            </w:r>
            <w:r w:rsidRPr="001B544C">
              <w:rPr>
                <w:sz w:val="24"/>
                <w:szCs w:val="24"/>
              </w:rPr>
              <w:t>onsultan</w:t>
            </w:r>
            <w:r w:rsidRPr="001B544C">
              <w:rPr>
                <w:spacing w:val="3"/>
                <w:sz w:val="24"/>
                <w:szCs w:val="24"/>
              </w:rPr>
              <w:t>c</w:t>
            </w:r>
            <w:r w:rsidRPr="001B544C">
              <w:rPr>
                <w:spacing w:val="-5"/>
                <w:sz w:val="24"/>
                <w:szCs w:val="24"/>
              </w:rPr>
              <w:t>y</w:t>
            </w:r>
            <w:r w:rsidRPr="001B544C">
              <w:rPr>
                <w:sz w:val="24"/>
                <w:szCs w:val="24"/>
              </w:rPr>
              <w:t>,</w:t>
            </w:r>
            <w:r w:rsidRPr="001B544C">
              <w:rPr>
                <w:spacing w:val="1"/>
                <w:sz w:val="24"/>
                <w:szCs w:val="24"/>
              </w:rPr>
              <w:t xml:space="preserve"> </w:t>
            </w:r>
            <w:r w:rsidRPr="001B544C">
              <w:rPr>
                <w:spacing w:val="-1"/>
                <w:sz w:val="24"/>
                <w:szCs w:val="24"/>
              </w:rPr>
              <w:t>a</w:t>
            </w:r>
            <w:r w:rsidRPr="001B544C">
              <w:rPr>
                <w:sz w:val="24"/>
                <w:szCs w:val="24"/>
              </w:rPr>
              <w:t>s</w:t>
            </w:r>
            <w:r w:rsidRPr="001B544C">
              <w:rPr>
                <w:spacing w:val="1"/>
                <w:sz w:val="24"/>
                <w:szCs w:val="24"/>
              </w:rPr>
              <w:t xml:space="preserve"> </w:t>
            </w:r>
            <w:r w:rsidRPr="001B544C">
              <w:rPr>
                <w:spacing w:val="-1"/>
                <w:sz w:val="24"/>
                <w:szCs w:val="24"/>
              </w:rPr>
              <w:t>a</w:t>
            </w:r>
            <w:r w:rsidRPr="001B544C">
              <w:rPr>
                <w:sz w:val="24"/>
                <w:szCs w:val="24"/>
              </w:rPr>
              <w:t>ppro</w:t>
            </w:r>
            <w:r w:rsidRPr="001B544C">
              <w:rPr>
                <w:spacing w:val="-1"/>
                <w:sz w:val="24"/>
                <w:szCs w:val="24"/>
              </w:rPr>
              <w:t>p</w:t>
            </w:r>
            <w:r w:rsidRPr="001B544C">
              <w:rPr>
                <w:sz w:val="24"/>
                <w:szCs w:val="24"/>
              </w:rPr>
              <w:t>r</w:t>
            </w:r>
            <w:r w:rsidRPr="001B544C">
              <w:rPr>
                <w:spacing w:val="2"/>
                <w:sz w:val="24"/>
                <w:szCs w:val="24"/>
              </w:rPr>
              <w:t>i</w:t>
            </w:r>
            <w:r w:rsidRPr="001B544C">
              <w:rPr>
                <w:spacing w:val="-1"/>
                <w:sz w:val="24"/>
                <w:szCs w:val="24"/>
              </w:rPr>
              <w:t>a</w:t>
            </w:r>
            <w:r w:rsidRPr="001B544C">
              <w:rPr>
                <w:sz w:val="24"/>
                <w:szCs w:val="24"/>
              </w:rPr>
              <w:t>te.</w:t>
            </w:r>
            <w:r w:rsidRPr="001B544C">
              <w:rPr>
                <w:spacing w:val="1"/>
                <w:sz w:val="24"/>
                <w:szCs w:val="24"/>
              </w:rPr>
              <w:t xml:space="preserve"> </w:t>
            </w:r>
            <w:r w:rsidRPr="001B544C">
              <w:rPr>
                <w:sz w:val="24"/>
                <w:szCs w:val="24"/>
              </w:rPr>
              <w:t>The in</w:t>
            </w:r>
            <w:r w:rsidRPr="001B544C">
              <w:rPr>
                <w:spacing w:val="1"/>
                <w:sz w:val="24"/>
                <w:szCs w:val="24"/>
              </w:rPr>
              <w:t>t</w:t>
            </w:r>
            <w:r w:rsidRPr="001B544C">
              <w:rPr>
                <w:spacing w:val="-1"/>
                <w:sz w:val="24"/>
                <w:szCs w:val="24"/>
              </w:rPr>
              <w:t>e</w:t>
            </w:r>
            <w:r w:rsidRPr="001B544C">
              <w:rPr>
                <w:sz w:val="24"/>
                <w:szCs w:val="24"/>
              </w:rPr>
              <w:t>rn</w:t>
            </w:r>
            <w:r w:rsidRPr="001B544C">
              <w:rPr>
                <w:spacing w:val="1"/>
                <w:sz w:val="24"/>
                <w:szCs w:val="24"/>
              </w:rPr>
              <w:t>a</w:t>
            </w:r>
            <w:r w:rsidRPr="001B544C">
              <w:rPr>
                <w:sz w:val="24"/>
                <w:szCs w:val="24"/>
              </w:rPr>
              <w:t>t</w:t>
            </w:r>
            <w:r w:rsidRPr="001B544C">
              <w:rPr>
                <w:spacing w:val="1"/>
                <w:sz w:val="24"/>
                <w:szCs w:val="24"/>
              </w:rPr>
              <w:t>i</w:t>
            </w:r>
            <w:r w:rsidRPr="001B544C">
              <w:rPr>
                <w:sz w:val="24"/>
                <w:szCs w:val="24"/>
              </w:rPr>
              <w:t>on</w:t>
            </w:r>
            <w:r w:rsidRPr="001B544C">
              <w:rPr>
                <w:spacing w:val="-1"/>
                <w:sz w:val="24"/>
                <w:szCs w:val="24"/>
              </w:rPr>
              <w:t>a</w:t>
            </w:r>
            <w:r w:rsidRPr="001B544C">
              <w:rPr>
                <w:sz w:val="24"/>
                <w:szCs w:val="24"/>
              </w:rPr>
              <w:t>l</w:t>
            </w:r>
            <w:r w:rsidRPr="001B544C">
              <w:rPr>
                <w:spacing w:val="2"/>
                <w:sz w:val="24"/>
                <w:szCs w:val="24"/>
              </w:rPr>
              <w:t xml:space="preserve"> </w:t>
            </w:r>
            <w:r w:rsidRPr="001B544C">
              <w:rPr>
                <w:spacing w:val="-1"/>
                <w:sz w:val="24"/>
                <w:szCs w:val="24"/>
              </w:rPr>
              <w:t>c</w:t>
            </w:r>
            <w:r w:rsidRPr="001B544C">
              <w:rPr>
                <w:spacing w:val="2"/>
                <w:sz w:val="24"/>
                <w:szCs w:val="24"/>
              </w:rPr>
              <w:t>o</w:t>
            </w:r>
            <w:r w:rsidRPr="001B544C">
              <w:rPr>
                <w:sz w:val="24"/>
                <w:szCs w:val="24"/>
              </w:rPr>
              <w:t xml:space="preserve">nsultants </w:t>
            </w:r>
            <w:r w:rsidRPr="001B544C">
              <w:rPr>
                <w:spacing w:val="-1"/>
                <w:sz w:val="24"/>
                <w:szCs w:val="24"/>
              </w:rPr>
              <w:t>a</w:t>
            </w:r>
            <w:r w:rsidRPr="001B544C">
              <w:rPr>
                <w:sz w:val="24"/>
                <w:szCs w:val="24"/>
              </w:rPr>
              <w:t xml:space="preserve">re </w:t>
            </w:r>
            <w:r w:rsidR="00432E55" w:rsidRPr="001B544C">
              <w:rPr>
                <w:spacing w:val="1"/>
                <w:sz w:val="24"/>
                <w:szCs w:val="24"/>
              </w:rPr>
              <w:t>encouraged</w:t>
            </w:r>
            <w:r w:rsidR="00432E55" w:rsidRPr="001B544C">
              <w:rPr>
                <w:sz w:val="24"/>
                <w:szCs w:val="24"/>
              </w:rPr>
              <w:t xml:space="preserve"> </w:t>
            </w:r>
            <w:r w:rsidR="00432E55" w:rsidRPr="001B544C">
              <w:rPr>
                <w:spacing w:val="3"/>
                <w:sz w:val="24"/>
                <w:szCs w:val="24"/>
              </w:rPr>
              <w:t>to</w:t>
            </w:r>
            <w:r w:rsidR="00432E55" w:rsidRPr="001B544C">
              <w:rPr>
                <w:sz w:val="24"/>
                <w:szCs w:val="24"/>
              </w:rPr>
              <w:t xml:space="preserve"> </w:t>
            </w:r>
            <w:r w:rsidR="00432E55" w:rsidRPr="001B544C">
              <w:rPr>
                <w:spacing w:val="1"/>
                <w:sz w:val="24"/>
                <w:szCs w:val="24"/>
              </w:rPr>
              <w:t>seek</w:t>
            </w:r>
            <w:r w:rsidR="00432E55" w:rsidRPr="001B544C">
              <w:rPr>
                <w:sz w:val="24"/>
                <w:szCs w:val="24"/>
              </w:rPr>
              <w:t xml:space="preserve"> </w:t>
            </w:r>
            <w:r w:rsidR="00432E55" w:rsidRPr="001B544C">
              <w:rPr>
                <w:spacing w:val="1"/>
                <w:sz w:val="24"/>
                <w:szCs w:val="24"/>
              </w:rPr>
              <w:t>the</w:t>
            </w:r>
            <w:r w:rsidR="00432E55" w:rsidRPr="001B544C">
              <w:rPr>
                <w:sz w:val="24"/>
                <w:szCs w:val="24"/>
              </w:rPr>
              <w:t xml:space="preserve"> participation </w:t>
            </w:r>
            <w:r w:rsidR="00432E55" w:rsidRPr="001B544C">
              <w:rPr>
                <w:spacing w:val="3"/>
                <w:sz w:val="24"/>
                <w:szCs w:val="24"/>
              </w:rPr>
              <w:t>of</w:t>
            </w:r>
            <w:r w:rsidR="00432E55" w:rsidRPr="001B544C">
              <w:rPr>
                <w:sz w:val="24"/>
                <w:szCs w:val="24"/>
              </w:rPr>
              <w:t xml:space="preserve"> local</w:t>
            </w:r>
            <w:r w:rsidRPr="001B544C">
              <w:rPr>
                <w:sz w:val="24"/>
                <w:szCs w:val="24"/>
              </w:rPr>
              <w:t xml:space="preserve"> </w:t>
            </w:r>
            <w:r w:rsidRPr="001B544C">
              <w:rPr>
                <w:spacing w:val="-1"/>
                <w:sz w:val="24"/>
                <w:szCs w:val="24"/>
              </w:rPr>
              <w:t>c</w:t>
            </w:r>
            <w:r w:rsidRPr="001B544C">
              <w:rPr>
                <w:sz w:val="24"/>
                <w:szCs w:val="24"/>
              </w:rPr>
              <w:t>onsultants</w:t>
            </w:r>
            <w:r w:rsidRPr="001B544C">
              <w:rPr>
                <w:spacing w:val="8"/>
                <w:sz w:val="24"/>
                <w:szCs w:val="24"/>
              </w:rPr>
              <w:t xml:space="preserve"> </w:t>
            </w:r>
            <w:r w:rsidRPr="001B544C">
              <w:rPr>
                <w:spacing w:val="2"/>
                <w:sz w:val="24"/>
                <w:szCs w:val="24"/>
              </w:rPr>
              <w:t>b</w:t>
            </w:r>
            <w:r w:rsidRPr="001B544C">
              <w:rPr>
                <w:sz w:val="24"/>
                <w:szCs w:val="24"/>
              </w:rPr>
              <w:t xml:space="preserve">y </w:t>
            </w:r>
            <w:r w:rsidRPr="001B544C">
              <w:rPr>
                <w:spacing w:val="-1"/>
                <w:sz w:val="24"/>
                <w:szCs w:val="24"/>
              </w:rPr>
              <w:t>e</w:t>
            </w:r>
            <w:r w:rsidRPr="001B544C">
              <w:rPr>
                <w:sz w:val="24"/>
                <w:szCs w:val="24"/>
              </w:rPr>
              <w:t>n</w:t>
            </w:r>
            <w:r w:rsidRPr="001B544C">
              <w:rPr>
                <w:spacing w:val="3"/>
                <w:sz w:val="24"/>
                <w:szCs w:val="24"/>
              </w:rPr>
              <w:t>t</w:t>
            </w:r>
            <w:r w:rsidRPr="001B544C">
              <w:rPr>
                <w:spacing w:val="-1"/>
                <w:sz w:val="24"/>
                <w:szCs w:val="24"/>
              </w:rPr>
              <w:t>e</w:t>
            </w:r>
            <w:r w:rsidRPr="001B544C">
              <w:rPr>
                <w:sz w:val="24"/>
                <w:szCs w:val="24"/>
              </w:rPr>
              <w:t>ri</w:t>
            </w:r>
            <w:r w:rsidRPr="001B544C">
              <w:rPr>
                <w:spacing w:val="2"/>
                <w:sz w:val="24"/>
                <w:szCs w:val="24"/>
              </w:rPr>
              <w:t>n</w:t>
            </w:r>
            <w:r w:rsidRPr="001B544C">
              <w:rPr>
                <w:sz w:val="24"/>
                <w:szCs w:val="24"/>
              </w:rPr>
              <w:t>g</w:t>
            </w:r>
            <w:r w:rsidRPr="001B544C">
              <w:rPr>
                <w:spacing w:val="7"/>
                <w:sz w:val="24"/>
                <w:szCs w:val="24"/>
              </w:rPr>
              <w:t xml:space="preserve"> </w:t>
            </w:r>
            <w:r w:rsidRPr="001B544C">
              <w:rPr>
                <w:sz w:val="24"/>
                <w:szCs w:val="24"/>
              </w:rPr>
              <w:t>in</w:t>
            </w:r>
            <w:r w:rsidRPr="001B544C">
              <w:rPr>
                <w:spacing w:val="1"/>
                <w:sz w:val="24"/>
                <w:szCs w:val="24"/>
              </w:rPr>
              <w:t>t</w:t>
            </w:r>
            <w:r w:rsidRPr="001B544C">
              <w:rPr>
                <w:sz w:val="24"/>
                <w:szCs w:val="24"/>
              </w:rPr>
              <w:t>o</w:t>
            </w:r>
            <w:r w:rsidRPr="001B544C">
              <w:rPr>
                <w:spacing w:val="7"/>
                <w:sz w:val="24"/>
                <w:szCs w:val="24"/>
              </w:rPr>
              <w:t xml:space="preserve"> </w:t>
            </w:r>
            <w:r w:rsidRPr="001B544C">
              <w:rPr>
                <w:sz w:val="24"/>
                <w:szCs w:val="24"/>
              </w:rPr>
              <w:t>a</w:t>
            </w:r>
            <w:r w:rsidRPr="001B544C">
              <w:rPr>
                <w:spacing w:val="4"/>
                <w:sz w:val="24"/>
                <w:szCs w:val="24"/>
              </w:rPr>
              <w:t xml:space="preserve"> </w:t>
            </w:r>
            <w:r w:rsidRPr="001B544C">
              <w:rPr>
                <w:sz w:val="24"/>
                <w:szCs w:val="24"/>
              </w:rPr>
              <w:t>jo</w:t>
            </w:r>
            <w:r w:rsidRPr="001B544C">
              <w:rPr>
                <w:spacing w:val="1"/>
                <w:sz w:val="24"/>
                <w:szCs w:val="24"/>
              </w:rPr>
              <w:t>i</w:t>
            </w:r>
            <w:r w:rsidRPr="001B544C">
              <w:rPr>
                <w:sz w:val="24"/>
                <w:szCs w:val="24"/>
              </w:rPr>
              <w:t>nt</w:t>
            </w:r>
            <w:r w:rsidRPr="001B544C">
              <w:rPr>
                <w:spacing w:val="5"/>
                <w:sz w:val="24"/>
                <w:szCs w:val="24"/>
              </w:rPr>
              <w:t xml:space="preserve"> </w:t>
            </w:r>
            <w:r w:rsidRPr="001B544C">
              <w:rPr>
                <w:sz w:val="24"/>
                <w:szCs w:val="24"/>
              </w:rPr>
              <w:t>v</w:t>
            </w:r>
            <w:r w:rsidRPr="001B544C">
              <w:rPr>
                <w:spacing w:val="-1"/>
                <w:sz w:val="24"/>
                <w:szCs w:val="24"/>
              </w:rPr>
              <w:t>e</w:t>
            </w:r>
            <w:r w:rsidRPr="001B544C">
              <w:rPr>
                <w:sz w:val="24"/>
                <w:szCs w:val="24"/>
              </w:rPr>
              <w:t>nture</w:t>
            </w:r>
            <w:r w:rsidRPr="001B544C">
              <w:rPr>
                <w:spacing w:val="6"/>
                <w:sz w:val="24"/>
                <w:szCs w:val="24"/>
              </w:rPr>
              <w:t xml:space="preserve"> </w:t>
            </w:r>
            <w:r w:rsidRPr="001B544C">
              <w:rPr>
                <w:sz w:val="24"/>
                <w:szCs w:val="24"/>
              </w:rPr>
              <w:t>with,</w:t>
            </w:r>
            <w:r w:rsidRPr="001B544C">
              <w:rPr>
                <w:spacing w:val="8"/>
                <w:sz w:val="24"/>
                <w:szCs w:val="24"/>
              </w:rPr>
              <w:t xml:space="preserve"> </w:t>
            </w:r>
            <w:r w:rsidRPr="001B544C">
              <w:rPr>
                <w:sz w:val="24"/>
                <w:szCs w:val="24"/>
              </w:rPr>
              <w:t>or subc</w:t>
            </w:r>
            <w:r w:rsidRPr="001B544C">
              <w:rPr>
                <w:spacing w:val="-1"/>
                <w:sz w:val="24"/>
                <w:szCs w:val="24"/>
              </w:rPr>
              <w:t>o</w:t>
            </w:r>
            <w:r w:rsidRPr="001B544C">
              <w:rPr>
                <w:sz w:val="24"/>
                <w:szCs w:val="24"/>
              </w:rPr>
              <w:t>ntr</w:t>
            </w:r>
            <w:r w:rsidRPr="001B544C">
              <w:rPr>
                <w:spacing w:val="-1"/>
                <w:sz w:val="24"/>
                <w:szCs w:val="24"/>
              </w:rPr>
              <w:t>ac</w:t>
            </w:r>
            <w:r w:rsidRPr="001B544C">
              <w:rPr>
                <w:sz w:val="24"/>
                <w:szCs w:val="24"/>
              </w:rPr>
              <w:t>t</w:t>
            </w:r>
            <w:r w:rsidRPr="001B544C">
              <w:rPr>
                <w:spacing w:val="1"/>
                <w:sz w:val="24"/>
                <w:szCs w:val="24"/>
              </w:rPr>
              <w:t>i</w:t>
            </w:r>
            <w:r w:rsidRPr="001B544C">
              <w:rPr>
                <w:spacing w:val="2"/>
                <w:sz w:val="24"/>
                <w:szCs w:val="24"/>
              </w:rPr>
              <w:t>n</w:t>
            </w:r>
            <w:r w:rsidRPr="001B544C">
              <w:rPr>
                <w:sz w:val="24"/>
                <w:szCs w:val="24"/>
              </w:rPr>
              <w:t xml:space="preserve">g </w:t>
            </w:r>
            <w:r w:rsidRPr="001B544C">
              <w:rPr>
                <w:spacing w:val="2"/>
                <w:sz w:val="24"/>
                <w:szCs w:val="24"/>
              </w:rPr>
              <w:t>p</w:t>
            </w:r>
            <w:r w:rsidRPr="001B544C">
              <w:rPr>
                <w:spacing w:val="-1"/>
                <w:sz w:val="24"/>
                <w:szCs w:val="24"/>
              </w:rPr>
              <w:t>a</w:t>
            </w:r>
            <w:r w:rsidRPr="001B544C">
              <w:rPr>
                <w:sz w:val="24"/>
                <w:szCs w:val="24"/>
              </w:rPr>
              <w:t>rt</w:t>
            </w:r>
            <w:r w:rsidRPr="001B544C">
              <w:rPr>
                <w:spacing w:val="2"/>
                <w:sz w:val="24"/>
                <w:szCs w:val="24"/>
              </w:rPr>
              <w:t xml:space="preserve"> </w:t>
            </w:r>
            <w:r w:rsidRPr="001B544C">
              <w:rPr>
                <w:sz w:val="24"/>
                <w:szCs w:val="24"/>
              </w:rPr>
              <w:t>of</w:t>
            </w:r>
            <w:r w:rsidRPr="001B544C">
              <w:rPr>
                <w:spacing w:val="3"/>
                <w:sz w:val="24"/>
                <w:szCs w:val="24"/>
              </w:rPr>
              <w:t xml:space="preserve"> </w:t>
            </w:r>
            <w:r w:rsidRPr="001B544C">
              <w:rPr>
                <w:sz w:val="24"/>
                <w:szCs w:val="24"/>
              </w:rPr>
              <w:t>the</w:t>
            </w:r>
            <w:r w:rsidRPr="001B544C">
              <w:rPr>
                <w:spacing w:val="1"/>
                <w:sz w:val="24"/>
                <w:szCs w:val="24"/>
              </w:rPr>
              <w:t xml:space="preserve"> </w:t>
            </w:r>
            <w:r w:rsidRPr="001B544C">
              <w:rPr>
                <w:spacing w:val="-1"/>
                <w:sz w:val="24"/>
                <w:szCs w:val="24"/>
              </w:rPr>
              <w:t>a</w:t>
            </w:r>
            <w:r w:rsidRPr="001B544C">
              <w:rPr>
                <w:sz w:val="24"/>
                <w:szCs w:val="24"/>
              </w:rPr>
              <w:t>ss</w:t>
            </w:r>
            <w:r w:rsidRPr="001B544C">
              <w:rPr>
                <w:spacing w:val="3"/>
                <w:sz w:val="24"/>
                <w:szCs w:val="24"/>
              </w:rPr>
              <w:t>i</w:t>
            </w:r>
            <w:r w:rsidRPr="001B544C">
              <w:rPr>
                <w:spacing w:val="-2"/>
                <w:sz w:val="24"/>
                <w:szCs w:val="24"/>
              </w:rPr>
              <w:t>g</w:t>
            </w:r>
            <w:r w:rsidRPr="001B544C">
              <w:rPr>
                <w:sz w:val="24"/>
                <w:szCs w:val="24"/>
              </w:rPr>
              <w:t>nment</w:t>
            </w:r>
            <w:r w:rsidRPr="001B544C">
              <w:rPr>
                <w:spacing w:val="2"/>
                <w:sz w:val="24"/>
                <w:szCs w:val="24"/>
              </w:rPr>
              <w:t xml:space="preserve"> </w:t>
            </w:r>
            <w:r w:rsidRPr="001B544C">
              <w:rPr>
                <w:sz w:val="24"/>
                <w:szCs w:val="24"/>
              </w:rPr>
              <w:t>to,</w:t>
            </w:r>
            <w:r w:rsidRPr="001B544C">
              <w:rPr>
                <w:spacing w:val="5"/>
                <w:sz w:val="24"/>
                <w:szCs w:val="24"/>
              </w:rPr>
              <w:t xml:space="preserve"> </w:t>
            </w:r>
            <w:r w:rsidRPr="001B544C">
              <w:rPr>
                <w:sz w:val="24"/>
                <w:szCs w:val="24"/>
              </w:rPr>
              <w:t>n</w:t>
            </w:r>
            <w:r w:rsidRPr="001B544C">
              <w:rPr>
                <w:spacing w:val="-1"/>
                <w:sz w:val="24"/>
                <w:szCs w:val="24"/>
              </w:rPr>
              <w:t>a</w:t>
            </w:r>
            <w:r w:rsidRPr="001B544C">
              <w:rPr>
                <w:sz w:val="24"/>
                <w:szCs w:val="24"/>
              </w:rPr>
              <w:t>t</w:t>
            </w:r>
            <w:r w:rsidRPr="001B544C">
              <w:rPr>
                <w:spacing w:val="1"/>
                <w:sz w:val="24"/>
                <w:szCs w:val="24"/>
              </w:rPr>
              <w:t>i</w:t>
            </w:r>
            <w:r w:rsidRPr="001B544C">
              <w:rPr>
                <w:sz w:val="24"/>
                <w:szCs w:val="24"/>
              </w:rPr>
              <w:t>on</w:t>
            </w:r>
            <w:r w:rsidRPr="001B544C">
              <w:rPr>
                <w:spacing w:val="1"/>
                <w:sz w:val="24"/>
                <w:szCs w:val="24"/>
              </w:rPr>
              <w:t>a</w:t>
            </w:r>
            <w:r w:rsidRPr="001B544C">
              <w:rPr>
                <w:sz w:val="24"/>
                <w:szCs w:val="24"/>
              </w:rPr>
              <w:t xml:space="preserve">l </w:t>
            </w:r>
            <w:r w:rsidRPr="001B544C">
              <w:rPr>
                <w:spacing w:val="-1"/>
                <w:sz w:val="24"/>
                <w:szCs w:val="24"/>
              </w:rPr>
              <w:t>c</w:t>
            </w:r>
            <w:r w:rsidRPr="001B544C">
              <w:rPr>
                <w:sz w:val="24"/>
                <w:szCs w:val="24"/>
              </w:rPr>
              <w:t>onsultants.</w:t>
            </w:r>
          </w:p>
          <w:p w:rsidR="00432E55" w:rsidRDefault="00432E55" w:rsidP="005C08C5">
            <w:pPr>
              <w:pStyle w:val="ListParagraph"/>
              <w:numPr>
                <w:ilvl w:val="0"/>
                <w:numId w:val="44"/>
              </w:numPr>
              <w:spacing w:before="29"/>
              <w:ind w:left="432" w:right="118" w:hanging="450"/>
              <w:jc w:val="both"/>
              <w:rPr>
                <w:sz w:val="24"/>
                <w:szCs w:val="24"/>
              </w:rPr>
            </w:pPr>
            <w:r>
              <w:rPr>
                <w:spacing w:val="-1"/>
                <w:sz w:val="24"/>
                <w:szCs w:val="24"/>
              </w:rPr>
              <w:t>F</w:t>
            </w:r>
            <w:r>
              <w:rPr>
                <w:sz w:val="24"/>
                <w:szCs w:val="24"/>
              </w:rPr>
              <w:t xml:space="preserve">or </w:t>
            </w:r>
            <w:r>
              <w:rPr>
                <w:spacing w:val="-1"/>
                <w:sz w:val="24"/>
                <w:szCs w:val="24"/>
              </w:rPr>
              <w:t>a</w:t>
            </w:r>
            <w:r>
              <w:rPr>
                <w:sz w:val="24"/>
                <w:szCs w:val="24"/>
              </w:rPr>
              <w:t>ss</w:t>
            </w:r>
            <w:r>
              <w:rPr>
                <w:spacing w:val="1"/>
                <w:sz w:val="24"/>
                <w:szCs w:val="24"/>
              </w:rPr>
              <w:t>i</w:t>
            </w:r>
            <w:r>
              <w:rPr>
                <w:spacing w:val="-2"/>
                <w:sz w:val="24"/>
                <w:szCs w:val="24"/>
              </w:rPr>
              <w:t>g</w:t>
            </w:r>
            <w:r>
              <w:rPr>
                <w:sz w:val="24"/>
                <w:szCs w:val="24"/>
              </w:rPr>
              <w:t>nments on a sta</w:t>
            </w:r>
            <w:r>
              <w:rPr>
                <w:spacing w:val="-1"/>
                <w:sz w:val="24"/>
                <w:szCs w:val="24"/>
              </w:rPr>
              <w:t>f</w:t>
            </w:r>
            <w:r>
              <w:rPr>
                <w:spacing w:val="1"/>
                <w:sz w:val="24"/>
                <w:szCs w:val="24"/>
              </w:rPr>
              <w:t>f</w:t>
            </w:r>
            <w:r>
              <w:rPr>
                <w:spacing w:val="-1"/>
                <w:sz w:val="24"/>
                <w:szCs w:val="24"/>
              </w:rPr>
              <w:t>-</w:t>
            </w:r>
            <w:r>
              <w:rPr>
                <w:sz w:val="24"/>
                <w:szCs w:val="24"/>
              </w:rPr>
              <w:t>t</w:t>
            </w:r>
            <w:r>
              <w:rPr>
                <w:spacing w:val="1"/>
                <w:sz w:val="24"/>
                <w:szCs w:val="24"/>
              </w:rPr>
              <w:t>i</w:t>
            </w:r>
            <w:r>
              <w:rPr>
                <w:sz w:val="24"/>
                <w:szCs w:val="24"/>
              </w:rPr>
              <w:t xml:space="preserve">me </w:t>
            </w:r>
            <w:r>
              <w:rPr>
                <w:spacing w:val="2"/>
                <w:sz w:val="24"/>
                <w:szCs w:val="24"/>
              </w:rPr>
              <w:t>b</w:t>
            </w:r>
            <w:r>
              <w:rPr>
                <w:spacing w:val="-1"/>
                <w:sz w:val="24"/>
                <w:szCs w:val="24"/>
              </w:rPr>
              <w:t>a</w:t>
            </w:r>
            <w:r>
              <w:rPr>
                <w:sz w:val="24"/>
                <w:szCs w:val="24"/>
              </w:rPr>
              <w:t>si</w:t>
            </w:r>
            <w:r>
              <w:rPr>
                <w:spacing w:val="1"/>
                <w:sz w:val="24"/>
                <w:szCs w:val="24"/>
              </w:rPr>
              <w:t>s</w:t>
            </w:r>
            <w:r>
              <w:rPr>
                <w:sz w:val="24"/>
                <w:szCs w:val="24"/>
              </w:rPr>
              <w:t xml:space="preserve">, the </w:t>
            </w:r>
            <w:r>
              <w:rPr>
                <w:spacing w:val="-1"/>
                <w:sz w:val="24"/>
                <w:szCs w:val="24"/>
              </w:rPr>
              <w:t>e</w:t>
            </w:r>
            <w:r>
              <w:rPr>
                <w:sz w:val="24"/>
                <w:szCs w:val="24"/>
              </w:rPr>
              <w:t>st</w:t>
            </w:r>
            <w:r>
              <w:rPr>
                <w:spacing w:val="1"/>
                <w:sz w:val="24"/>
                <w:szCs w:val="24"/>
              </w:rPr>
              <w:t>i</w:t>
            </w:r>
            <w:r>
              <w:rPr>
                <w:sz w:val="24"/>
                <w:szCs w:val="24"/>
              </w:rPr>
              <w:t>mat</w:t>
            </w:r>
            <w:r>
              <w:rPr>
                <w:spacing w:val="-1"/>
                <w:sz w:val="24"/>
                <w:szCs w:val="24"/>
              </w:rPr>
              <w:t>e</w:t>
            </w:r>
            <w:r>
              <w:rPr>
                <w:sz w:val="24"/>
                <w:szCs w:val="24"/>
              </w:rPr>
              <w:t>d number of</w:t>
            </w:r>
            <w:r>
              <w:rPr>
                <w:spacing w:val="1"/>
                <w:sz w:val="24"/>
                <w:szCs w:val="24"/>
              </w:rPr>
              <w:t xml:space="preserve"> </w:t>
            </w:r>
            <w:r>
              <w:rPr>
                <w:sz w:val="24"/>
                <w:szCs w:val="24"/>
              </w:rPr>
              <w:t>p</w:t>
            </w:r>
            <w:r>
              <w:rPr>
                <w:spacing w:val="-1"/>
                <w:sz w:val="24"/>
                <w:szCs w:val="24"/>
              </w:rPr>
              <w:t>r</w:t>
            </w:r>
            <w:r>
              <w:rPr>
                <w:sz w:val="24"/>
                <w:szCs w:val="24"/>
              </w:rPr>
              <w:t>o</w:t>
            </w:r>
            <w:r>
              <w:rPr>
                <w:spacing w:val="-1"/>
                <w:sz w:val="24"/>
                <w:szCs w:val="24"/>
              </w:rPr>
              <w:t>fe</w:t>
            </w:r>
            <w:r>
              <w:rPr>
                <w:sz w:val="24"/>
                <w:szCs w:val="24"/>
              </w:rPr>
              <w:t>ss</w:t>
            </w:r>
            <w:r>
              <w:rPr>
                <w:spacing w:val="1"/>
                <w:sz w:val="24"/>
                <w:szCs w:val="24"/>
              </w:rPr>
              <w:t>i</w:t>
            </w:r>
            <w:r>
              <w:rPr>
                <w:sz w:val="24"/>
                <w:szCs w:val="24"/>
              </w:rPr>
              <w:t>on</w:t>
            </w:r>
            <w:r>
              <w:rPr>
                <w:spacing w:val="-1"/>
                <w:sz w:val="24"/>
                <w:szCs w:val="24"/>
              </w:rPr>
              <w:t>a</w:t>
            </w:r>
            <w:r>
              <w:rPr>
                <w:sz w:val="24"/>
                <w:szCs w:val="24"/>
              </w:rPr>
              <w:t>l</w:t>
            </w:r>
            <w:r>
              <w:rPr>
                <w:spacing w:val="4"/>
                <w:sz w:val="24"/>
                <w:szCs w:val="24"/>
              </w:rPr>
              <w:t xml:space="preserve"> </w:t>
            </w:r>
            <w:r>
              <w:rPr>
                <w:sz w:val="24"/>
                <w:szCs w:val="24"/>
              </w:rPr>
              <w:t>sta</w:t>
            </w:r>
            <w:r>
              <w:rPr>
                <w:spacing w:val="-1"/>
                <w:sz w:val="24"/>
                <w:szCs w:val="24"/>
              </w:rPr>
              <w:t>f</w:t>
            </w:r>
            <w:r>
              <w:rPr>
                <w:sz w:val="24"/>
                <w:szCs w:val="24"/>
              </w:rPr>
              <w:t>f</w:t>
            </w:r>
            <w:r>
              <w:rPr>
                <w:spacing w:val="-1"/>
                <w:sz w:val="24"/>
                <w:szCs w:val="24"/>
              </w:rPr>
              <w:t>-</w:t>
            </w:r>
            <w:r>
              <w:rPr>
                <w:sz w:val="24"/>
                <w:szCs w:val="24"/>
              </w:rPr>
              <w:t>mon</w:t>
            </w:r>
            <w:r>
              <w:rPr>
                <w:spacing w:val="1"/>
                <w:sz w:val="24"/>
                <w:szCs w:val="24"/>
              </w:rPr>
              <w:t>t</w:t>
            </w:r>
            <w:r>
              <w:rPr>
                <w:sz w:val="24"/>
                <w:szCs w:val="24"/>
              </w:rPr>
              <w:t>hs</w:t>
            </w:r>
            <w:r>
              <w:rPr>
                <w:spacing w:val="2"/>
                <w:sz w:val="24"/>
                <w:szCs w:val="24"/>
              </w:rPr>
              <w:t xml:space="preserve"> </w:t>
            </w:r>
            <w:r>
              <w:rPr>
                <w:sz w:val="24"/>
                <w:szCs w:val="24"/>
              </w:rPr>
              <w:t>is</w:t>
            </w:r>
            <w:r>
              <w:rPr>
                <w:spacing w:val="2"/>
                <w:sz w:val="24"/>
                <w:szCs w:val="24"/>
              </w:rPr>
              <w:t xml:space="preserve"> </w:t>
            </w:r>
            <w:r>
              <w:rPr>
                <w:spacing w:val="-2"/>
                <w:sz w:val="24"/>
                <w:szCs w:val="24"/>
              </w:rPr>
              <w:t>g</w:t>
            </w:r>
            <w:r>
              <w:rPr>
                <w:sz w:val="24"/>
                <w:szCs w:val="24"/>
              </w:rPr>
              <w:t>iven</w:t>
            </w:r>
            <w:r>
              <w:rPr>
                <w:spacing w:val="1"/>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z w:val="24"/>
                <w:szCs w:val="24"/>
              </w:rPr>
              <w:t>D</w:t>
            </w:r>
            <w:r>
              <w:rPr>
                <w:spacing w:val="-1"/>
                <w:sz w:val="24"/>
                <w:szCs w:val="24"/>
              </w:rPr>
              <w:t>a</w:t>
            </w:r>
            <w:r>
              <w:rPr>
                <w:spacing w:val="3"/>
                <w:sz w:val="24"/>
                <w:szCs w:val="24"/>
              </w:rPr>
              <w:t>t</w:t>
            </w:r>
            <w:r>
              <w:rPr>
                <w:sz w:val="24"/>
                <w:szCs w:val="24"/>
              </w:rPr>
              <w:t xml:space="preserve">a </w:t>
            </w:r>
            <w:r>
              <w:rPr>
                <w:spacing w:val="1"/>
                <w:sz w:val="24"/>
                <w:szCs w:val="24"/>
              </w:rPr>
              <w:t>S</w:t>
            </w:r>
            <w:r>
              <w:rPr>
                <w:sz w:val="24"/>
                <w:szCs w:val="24"/>
              </w:rPr>
              <w:t>h</w:t>
            </w:r>
            <w:r>
              <w:rPr>
                <w:spacing w:val="-1"/>
                <w:sz w:val="24"/>
                <w:szCs w:val="24"/>
              </w:rPr>
              <w:t>ee</w:t>
            </w:r>
            <w:r>
              <w:rPr>
                <w:sz w:val="24"/>
                <w:szCs w:val="24"/>
              </w:rPr>
              <w:t xml:space="preserve">t. </w:t>
            </w:r>
            <w:r>
              <w:rPr>
                <w:spacing w:val="8"/>
                <w:sz w:val="24"/>
                <w:szCs w:val="24"/>
              </w:rPr>
              <w:t xml:space="preserve"> </w:t>
            </w:r>
            <w:r>
              <w:rPr>
                <w:sz w:val="24"/>
                <w:szCs w:val="24"/>
              </w:rPr>
              <w:t>The</w:t>
            </w:r>
            <w:r>
              <w:rPr>
                <w:spacing w:val="2"/>
                <w:sz w:val="24"/>
                <w:szCs w:val="24"/>
              </w:rPr>
              <w:t xml:space="preserve"> </w:t>
            </w:r>
            <w:r>
              <w:rPr>
                <w:sz w:val="24"/>
                <w:szCs w:val="24"/>
              </w:rPr>
              <w:t>p</w:t>
            </w:r>
            <w:r>
              <w:rPr>
                <w:spacing w:val="-1"/>
                <w:sz w:val="24"/>
                <w:szCs w:val="24"/>
              </w:rPr>
              <w:t>r</w:t>
            </w:r>
            <w:r>
              <w:rPr>
                <w:sz w:val="24"/>
                <w:szCs w:val="24"/>
              </w:rPr>
              <w:t>opo</w:t>
            </w:r>
            <w:r>
              <w:rPr>
                <w:spacing w:val="2"/>
                <w:sz w:val="24"/>
                <w:szCs w:val="24"/>
              </w:rPr>
              <w:t>s</w:t>
            </w:r>
            <w:r>
              <w:rPr>
                <w:spacing w:val="-1"/>
                <w:sz w:val="24"/>
                <w:szCs w:val="24"/>
              </w:rPr>
              <w:t>a</w:t>
            </w:r>
            <w:r>
              <w:rPr>
                <w:sz w:val="24"/>
                <w:szCs w:val="24"/>
              </w:rPr>
              <w:t>l</w:t>
            </w:r>
            <w:r>
              <w:rPr>
                <w:spacing w:val="1"/>
                <w:sz w:val="24"/>
                <w:szCs w:val="24"/>
              </w:rPr>
              <w:t xml:space="preserve"> </w:t>
            </w:r>
            <w:r>
              <w:rPr>
                <w:spacing w:val="2"/>
                <w:sz w:val="24"/>
                <w:szCs w:val="24"/>
              </w:rPr>
              <w:t>s</w:t>
            </w:r>
            <w:r>
              <w:rPr>
                <w:sz w:val="24"/>
                <w:szCs w:val="24"/>
              </w:rPr>
              <w:t>h</w:t>
            </w:r>
            <w:r>
              <w:rPr>
                <w:spacing w:val="-1"/>
                <w:sz w:val="24"/>
                <w:szCs w:val="24"/>
              </w:rPr>
              <w:t>a</w:t>
            </w:r>
            <w:r>
              <w:rPr>
                <w:sz w:val="24"/>
                <w:szCs w:val="24"/>
              </w:rPr>
              <w:t>l</w:t>
            </w:r>
            <w:r>
              <w:rPr>
                <w:spacing w:val="1"/>
                <w:sz w:val="24"/>
                <w:szCs w:val="24"/>
              </w:rPr>
              <w:t>l</w:t>
            </w:r>
            <w:r>
              <w:rPr>
                <w:sz w:val="24"/>
                <w:szCs w:val="24"/>
              </w:rPr>
              <w:t>,</w:t>
            </w:r>
            <w:r>
              <w:rPr>
                <w:spacing w:val="1"/>
                <w:sz w:val="24"/>
                <w:szCs w:val="24"/>
              </w:rPr>
              <w:t xml:space="preserve"> </w:t>
            </w:r>
            <w:r>
              <w:rPr>
                <w:sz w:val="24"/>
                <w:szCs w:val="24"/>
              </w:rPr>
              <w:t>how</w:t>
            </w:r>
            <w:r>
              <w:rPr>
                <w:spacing w:val="-1"/>
                <w:sz w:val="24"/>
                <w:szCs w:val="24"/>
              </w:rPr>
              <w:t>e</w:t>
            </w:r>
            <w:r>
              <w:rPr>
                <w:sz w:val="24"/>
                <w:szCs w:val="24"/>
              </w:rPr>
              <w:t>v</w:t>
            </w:r>
            <w:r>
              <w:rPr>
                <w:spacing w:val="1"/>
                <w:sz w:val="24"/>
                <w:szCs w:val="24"/>
              </w:rPr>
              <w:t>e</w:t>
            </w:r>
            <w:r>
              <w:rPr>
                <w:sz w:val="24"/>
                <w:szCs w:val="24"/>
              </w:rPr>
              <w:t>r, be</w:t>
            </w:r>
            <w:r>
              <w:rPr>
                <w:spacing w:val="2"/>
                <w:sz w:val="24"/>
                <w:szCs w:val="24"/>
              </w:rPr>
              <w:t xml:space="preserve"> </w:t>
            </w:r>
            <w:r>
              <w:rPr>
                <w:sz w:val="24"/>
                <w:szCs w:val="24"/>
              </w:rPr>
              <w:t>b</w:t>
            </w:r>
            <w:r>
              <w:rPr>
                <w:spacing w:val="-1"/>
                <w:sz w:val="24"/>
                <w:szCs w:val="24"/>
              </w:rPr>
              <w:t>a</w:t>
            </w:r>
            <w:r>
              <w:rPr>
                <w:spacing w:val="2"/>
                <w:sz w:val="24"/>
                <w:szCs w:val="24"/>
              </w:rPr>
              <w:t>s</w:t>
            </w:r>
            <w:r>
              <w:rPr>
                <w:spacing w:val="1"/>
                <w:sz w:val="24"/>
                <w:szCs w:val="24"/>
              </w:rPr>
              <w:t>e</w:t>
            </w:r>
            <w:r>
              <w:rPr>
                <w:sz w:val="24"/>
                <w:szCs w:val="24"/>
              </w:rPr>
              <w:t>d</w:t>
            </w:r>
            <w:r>
              <w:rPr>
                <w:spacing w:val="1"/>
                <w:sz w:val="24"/>
                <w:szCs w:val="24"/>
              </w:rPr>
              <w:t xml:space="preserve"> </w:t>
            </w:r>
            <w:r>
              <w:rPr>
                <w:sz w:val="24"/>
                <w:szCs w:val="24"/>
              </w:rPr>
              <w:t>on</w:t>
            </w:r>
            <w:r>
              <w:rPr>
                <w:spacing w:val="1"/>
                <w:sz w:val="24"/>
                <w:szCs w:val="24"/>
              </w:rPr>
              <w:t xml:space="preserve"> </w:t>
            </w:r>
            <w:r>
              <w:rPr>
                <w:sz w:val="24"/>
                <w:szCs w:val="24"/>
              </w:rPr>
              <w:t>the number of p</w:t>
            </w:r>
            <w:r>
              <w:rPr>
                <w:spacing w:val="-1"/>
                <w:sz w:val="24"/>
                <w:szCs w:val="24"/>
              </w:rPr>
              <w:t>r</w:t>
            </w:r>
            <w:r>
              <w:rPr>
                <w:spacing w:val="2"/>
                <w:sz w:val="24"/>
                <w:szCs w:val="24"/>
              </w:rPr>
              <w:t>o</w:t>
            </w:r>
            <w:r>
              <w:rPr>
                <w:sz w:val="24"/>
                <w:szCs w:val="24"/>
              </w:rPr>
              <w:t>f</w:t>
            </w:r>
            <w:r>
              <w:rPr>
                <w:spacing w:val="-2"/>
                <w:sz w:val="24"/>
                <w:szCs w:val="24"/>
              </w:rPr>
              <w:t>e</w:t>
            </w:r>
            <w:r>
              <w:rPr>
                <w:sz w:val="24"/>
                <w:szCs w:val="24"/>
              </w:rPr>
              <w:t>ss</w:t>
            </w:r>
            <w:r>
              <w:rPr>
                <w:spacing w:val="1"/>
                <w:sz w:val="24"/>
                <w:szCs w:val="24"/>
              </w:rPr>
              <w:t>i</w:t>
            </w:r>
            <w:r>
              <w:rPr>
                <w:sz w:val="24"/>
                <w:szCs w:val="24"/>
              </w:rPr>
              <w:t>on</w:t>
            </w:r>
            <w:r>
              <w:rPr>
                <w:spacing w:val="-1"/>
                <w:sz w:val="24"/>
                <w:szCs w:val="24"/>
              </w:rPr>
              <w:t>a</w:t>
            </w:r>
            <w:r>
              <w:rPr>
                <w:sz w:val="24"/>
                <w:szCs w:val="24"/>
              </w:rPr>
              <w:t>l sta</w:t>
            </w:r>
            <w:r>
              <w:rPr>
                <w:spacing w:val="-1"/>
                <w:sz w:val="24"/>
                <w:szCs w:val="24"/>
              </w:rPr>
              <w:t>f</w:t>
            </w:r>
            <w:r>
              <w:rPr>
                <w:spacing w:val="1"/>
                <w:sz w:val="24"/>
                <w:szCs w:val="24"/>
              </w:rPr>
              <w:t>f</w:t>
            </w:r>
            <w:r>
              <w:rPr>
                <w:spacing w:val="-1"/>
                <w:sz w:val="24"/>
                <w:szCs w:val="24"/>
              </w:rPr>
              <w:t>-</w:t>
            </w:r>
            <w:r>
              <w:rPr>
                <w:sz w:val="24"/>
                <w:szCs w:val="24"/>
              </w:rPr>
              <w:t>mon</w:t>
            </w:r>
            <w:r>
              <w:rPr>
                <w:spacing w:val="1"/>
                <w:sz w:val="24"/>
                <w:szCs w:val="24"/>
              </w:rPr>
              <w:t>t</w:t>
            </w:r>
            <w:r>
              <w:rPr>
                <w:sz w:val="24"/>
                <w:szCs w:val="24"/>
              </w:rPr>
              <w:t xml:space="preserve">hs </w:t>
            </w:r>
            <w:r>
              <w:rPr>
                <w:spacing w:val="-1"/>
                <w:sz w:val="24"/>
                <w:szCs w:val="24"/>
              </w:rPr>
              <w:t>e</w:t>
            </w:r>
            <w:r>
              <w:rPr>
                <w:sz w:val="24"/>
                <w:szCs w:val="24"/>
              </w:rPr>
              <w:t>st</w:t>
            </w:r>
            <w:r>
              <w:rPr>
                <w:spacing w:val="1"/>
                <w:sz w:val="24"/>
                <w:szCs w:val="24"/>
              </w:rPr>
              <w:t>i</w:t>
            </w:r>
            <w:r>
              <w:rPr>
                <w:sz w:val="24"/>
                <w:szCs w:val="24"/>
              </w:rPr>
              <w:t>mat</w:t>
            </w:r>
            <w:r>
              <w:rPr>
                <w:spacing w:val="-1"/>
                <w:sz w:val="24"/>
                <w:szCs w:val="24"/>
              </w:rPr>
              <w:t>e</w:t>
            </w:r>
            <w:r>
              <w:rPr>
                <w:sz w:val="24"/>
                <w:szCs w:val="24"/>
              </w:rPr>
              <w:t xml:space="preserve">d </w:t>
            </w:r>
            <w:r>
              <w:rPr>
                <w:spacing w:val="2"/>
                <w:sz w:val="24"/>
                <w:szCs w:val="24"/>
              </w:rPr>
              <w:t>b</w:t>
            </w:r>
            <w:r>
              <w:rPr>
                <w:sz w:val="24"/>
                <w:szCs w:val="24"/>
              </w:rPr>
              <w:t>y t</w:t>
            </w:r>
            <w:r>
              <w:rPr>
                <w:spacing w:val="3"/>
                <w:sz w:val="24"/>
                <w:szCs w:val="24"/>
              </w:rPr>
              <w:t>h</w:t>
            </w:r>
            <w:r>
              <w:rPr>
                <w:sz w:val="24"/>
                <w:szCs w:val="24"/>
              </w:rPr>
              <w:t>e fi</w:t>
            </w:r>
            <w:r>
              <w:rPr>
                <w:spacing w:val="-1"/>
                <w:sz w:val="24"/>
                <w:szCs w:val="24"/>
              </w:rPr>
              <w:t>r</w:t>
            </w:r>
            <w:r>
              <w:rPr>
                <w:sz w:val="24"/>
                <w:szCs w:val="24"/>
              </w:rPr>
              <w:t xml:space="preserve">m. </w:t>
            </w:r>
            <w:r>
              <w:rPr>
                <w:spacing w:val="-1"/>
                <w:sz w:val="24"/>
                <w:szCs w:val="24"/>
              </w:rPr>
              <w:t>F</w:t>
            </w:r>
            <w:r>
              <w:rPr>
                <w:sz w:val="24"/>
                <w:szCs w:val="24"/>
              </w:rPr>
              <w:t>or</w:t>
            </w:r>
            <w:r>
              <w:rPr>
                <w:spacing w:val="59"/>
                <w:sz w:val="24"/>
                <w:szCs w:val="24"/>
              </w:rPr>
              <w:t xml:space="preserve"> </w:t>
            </w:r>
            <w:r>
              <w:rPr>
                <w:sz w:val="24"/>
                <w:szCs w:val="24"/>
              </w:rPr>
              <w:t>fi</w:t>
            </w:r>
            <w:r>
              <w:rPr>
                <w:spacing w:val="2"/>
                <w:sz w:val="24"/>
                <w:szCs w:val="24"/>
              </w:rPr>
              <w:t>x</w:t>
            </w:r>
            <w:r>
              <w:rPr>
                <w:spacing w:val="-1"/>
                <w:sz w:val="24"/>
                <w:szCs w:val="24"/>
              </w:rPr>
              <w:t>e</w:t>
            </w:r>
            <w:r>
              <w:rPr>
                <w:spacing w:val="1"/>
                <w:sz w:val="24"/>
                <w:szCs w:val="24"/>
              </w:rPr>
              <w:t>d</w:t>
            </w:r>
            <w:r>
              <w:rPr>
                <w:spacing w:val="-1"/>
                <w:sz w:val="24"/>
                <w:szCs w:val="24"/>
              </w:rPr>
              <w:t>-</w:t>
            </w:r>
            <w:r>
              <w:rPr>
                <w:sz w:val="24"/>
                <w:szCs w:val="24"/>
              </w:rPr>
              <w:t>bu</w:t>
            </w:r>
            <w:r>
              <w:rPr>
                <w:spacing w:val="2"/>
                <w:sz w:val="24"/>
                <w:szCs w:val="24"/>
              </w:rPr>
              <w:t>d</w:t>
            </w:r>
            <w:r>
              <w:rPr>
                <w:spacing w:val="-2"/>
                <w:sz w:val="24"/>
                <w:szCs w:val="24"/>
              </w:rPr>
              <w:t>g</w:t>
            </w:r>
            <w:r>
              <w:rPr>
                <w:spacing w:val="-1"/>
                <w:sz w:val="24"/>
                <w:szCs w:val="24"/>
              </w:rPr>
              <w:t>e</w:t>
            </w:r>
            <w:r>
              <w:rPr>
                <w:spacing w:val="1"/>
                <w:sz w:val="24"/>
                <w:szCs w:val="24"/>
              </w:rPr>
              <w:t>t</w:t>
            </w:r>
            <w:r>
              <w:rPr>
                <w:spacing w:val="2"/>
                <w:sz w:val="24"/>
                <w:szCs w:val="24"/>
              </w:rPr>
              <w:t>-</w:t>
            </w:r>
            <w:r>
              <w:rPr>
                <w:sz w:val="24"/>
                <w:szCs w:val="24"/>
              </w:rPr>
              <w:t>b</w:t>
            </w:r>
            <w:r>
              <w:rPr>
                <w:spacing w:val="-1"/>
                <w:sz w:val="24"/>
                <w:szCs w:val="24"/>
              </w:rPr>
              <w:t>a</w:t>
            </w:r>
            <w:r>
              <w:rPr>
                <w:sz w:val="24"/>
                <w:szCs w:val="24"/>
              </w:rPr>
              <w:t>s</w:t>
            </w:r>
            <w:r>
              <w:rPr>
                <w:spacing w:val="-1"/>
                <w:sz w:val="24"/>
                <w:szCs w:val="24"/>
              </w:rPr>
              <w:t>e</w:t>
            </w:r>
            <w:r>
              <w:rPr>
                <w:sz w:val="24"/>
                <w:szCs w:val="24"/>
              </w:rPr>
              <w:t xml:space="preserve">d </w:t>
            </w:r>
            <w:r>
              <w:rPr>
                <w:spacing w:val="-1"/>
                <w:sz w:val="24"/>
                <w:szCs w:val="24"/>
              </w:rPr>
              <w:t>a</w:t>
            </w:r>
            <w:r>
              <w:rPr>
                <w:sz w:val="24"/>
                <w:szCs w:val="24"/>
              </w:rPr>
              <w:t>ss</w:t>
            </w:r>
            <w:r>
              <w:rPr>
                <w:spacing w:val="3"/>
                <w:sz w:val="24"/>
                <w:szCs w:val="24"/>
              </w:rPr>
              <w:t>i</w:t>
            </w:r>
            <w:r>
              <w:rPr>
                <w:spacing w:val="-2"/>
                <w:sz w:val="24"/>
                <w:szCs w:val="24"/>
              </w:rPr>
              <w:t>g</w:t>
            </w:r>
            <w:r>
              <w:rPr>
                <w:sz w:val="24"/>
                <w:szCs w:val="24"/>
              </w:rPr>
              <w:t xml:space="preserve">nments, the </w:t>
            </w:r>
            <w:r>
              <w:rPr>
                <w:spacing w:val="-1"/>
                <w:sz w:val="24"/>
                <w:szCs w:val="24"/>
              </w:rPr>
              <w:t>a</w:t>
            </w:r>
            <w:r>
              <w:rPr>
                <w:sz w:val="24"/>
                <w:szCs w:val="24"/>
              </w:rPr>
              <w:t>v</w:t>
            </w:r>
            <w:r>
              <w:rPr>
                <w:spacing w:val="-1"/>
                <w:sz w:val="24"/>
                <w:szCs w:val="24"/>
              </w:rPr>
              <w:t>a</w:t>
            </w:r>
            <w:r>
              <w:rPr>
                <w:sz w:val="24"/>
                <w:szCs w:val="24"/>
              </w:rPr>
              <w:t>i</w:t>
            </w:r>
            <w:r>
              <w:rPr>
                <w:spacing w:val="1"/>
                <w:sz w:val="24"/>
                <w:szCs w:val="24"/>
              </w:rPr>
              <w:t>l</w:t>
            </w:r>
            <w:r>
              <w:rPr>
                <w:spacing w:val="-1"/>
                <w:sz w:val="24"/>
                <w:szCs w:val="24"/>
              </w:rPr>
              <w:t>a</w:t>
            </w:r>
            <w:r>
              <w:rPr>
                <w:sz w:val="24"/>
                <w:szCs w:val="24"/>
              </w:rPr>
              <w:t>b</w:t>
            </w:r>
            <w:r>
              <w:rPr>
                <w:spacing w:val="3"/>
                <w:sz w:val="24"/>
                <w:szCs w:val="24"/>
              </w:rPr>
              <w:t>l</w:t>
            </w:r>
            <w:r>
              <w:rPr>
                <w:sz w:val="24"/>
                <w:szCs w:val="24"/>
              </w:rPr>
              <w:t>e bud</w:t>
            </w:r>
            <w:r>
              <w:rPr>
                <w:spacing w:val="-2"/>
                <w:sz w:val="24"/>
                <w:szCs w:val="24"/>
              </w:rPr>
              <w:t>g</w:t>
            </w:r>
            <w:r>
              <w:rPr>
                <w:spacing w:val="-1"/>
                <w:sz w:val="24"/>
                <w:szCs w:val="24"/>
              </w:rPr>
              <w:t>e</w:t>
            </w:r>
            <w:r>
              <w:rPr>
                <w:sz w:val="24"/>
                <w:szCs w:val="24"/>
              </w:rPr>
              <w:t>t</w:t>
            </w:r>
            <w:r>
              <w:rPr>
                <w:spacing w:val="1"/>
                <w:sz w:val="24"/>
                <w:szCs w:val="24"/>
              </w:rPr>
              <w:t xml:space="preserve"> </w:t>
            </w:r>
            <w:r>
              <w:rPr>
                <w:sz w:val="24"/>
                <w:szCs w:val="24"/>
              </w:rPr>
              <w:t>is</w:t>
            </w:r>
            <w:r>
              <w:rPr>
                <w:spacing w:val="2"/>
                <w:sz w:val="24"/>
                <w:szCs w:val="24"/>
              </w:rPr>
              <w:t xml:space="preserve"> </w:t>
            </w:r>
            <w:r>
              <w:rPr>
                <w:spacing w:val="-2"/>
                <w:sz w:val="24"/>
                <w:szCs w:val="24"/>
              </w:rPr>
              <w:t>g</w:t>
            </w:r>
            <w:r>
              <w:rPr>
                <w:sz w:val="24"/>
                <w:szCs w:val="24"/>
              </w:rPr>
              <w:t>i</w:t>
            </w:r>
            <w:r>
              <w:rPr>
                <w:spacing w:val="3"/>
                <w:sz w:val="24"/>
                <w:szCs w:val="24"/>
              </w:rPr>
              <w:t>v</w:t>
            </w:r>
            <w:r>
              <w:rPr>
                <w:spacing w:val="-1"/>
                <w:sz w:val="24"/>
                <w:szCs w:val="24"/>
              </w:rPr>
              <w:t>e</w:t>
            </w:r>
            <w:r>
              <w:rPr>
                <w:sz w:val="24"/>
                <w:szCs w:val="24"/>
              </w:rPr>
              <w:t>n</w:t>
            </w:r>
            <w:r>
              <w:rPr>
                <w:spacing w:val="1"/>
                <w:sz w:val="24"/>
                <w:szCs w:val="24"/>
              </w:rPr>
              <w:t xml:space="preserve"> </w:t>
            </w:r>
            <w:r>
              <w:rPr>
                <w:sz w:val="24"/>
                <w:szCs w:val="24"/>
              </w:rPr>
              <w:t>in</w:t>
            </w:r>
            <w:r>
              <w:rPr>
                <w:spacing w:val="1"/>
                <w:sz w:val="24"/>
                <w:szCs w:val="24"/>
              </w:rPr>
              <w:t xml:space="preserve"> </w:t>
            </w:r>
            <w:r>
              <w:rPr>
                <w:sz w:val="24"/>
                <w:szCs w:val="24"/>
              </w:rPr>
              <w:t>the 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ee</w:t>
            </w:r>
            <w:r>
              <w:rPr>
                <w:sz w:val="24"/>
                <w:szCs w:val="24"/>
              </w:rPr>
              <w:t>t,</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 xml:space="preserve">the </w:t>
            </w:r>
            <w:r>
              <w:rPr>
                <w:spacing w:val="-1"/>
                <w:sz w:val="24"/>
                <w:szCs w:val="24"/>
              </w:rPr>
              <w:t>F</w:t>
            </w:r>
            <w:r>
              <w:rPr>
                <w:sz w:val="24"/>
                <w:szCs w:val="24"/>
              </w:rPr>
              <w:t>in</w:t>
            </w:r>
            <w:r>
              <w:rPr>
                <w:spacing w:val="3"/>
                <w:sz w:val="24"/>
                <w:szCs w:val="24"/>
              </w:rPr>
              <w:t>a</w:t>
            </w:r>
            <w:r>
              <w:rPr>
                <w:sz w:val="24"/>
                <w:szCs w:val="24"/>
              </w:rPr>
              <w:t>n</w:t>
            </w:r>
            <w:r>
              <w:rPr>
                <w:spacing w:val="-1"/>
                <w:sz w:val="24"/>
                <w:szCs w:val="24"/>
              </w:rPr>
              <w:t>c</w:t>
            </w:r>
            <w:r>
              <w:rPr>
                <w:sz w:val="24"/>
                <w:szCs w:val="24"/>
              </w:rPr>
              <w:t>i</w:t>
            </w:r>
            <w:r>
              <w:rPr>
                <w:spacing w:val="2"/>
                <w:sz w:val="24"/>
                <w:szCs w:val="24"/>
              </w:rPr>
              <w:t>a</w:t>
            </w:r>
            <w:r>
              <w:rPr>
                <w:sz w:val="24"/>
                <w:szCs w:val="24"/>
              </w:rPr>
              <w:t xml:space="preserve">l </w:t>
            </w:r>
            <w:r>
              <w:rPr>
                <w:spacing w:val="1"/>
                <w:sz w:val="24"/>
                <w:szCs w:val="24"/>
              </w:rPr>
              <w:t>P</w:t>
            </w:r>
            <w:r>
              <w:rPr>
                <w:sz w:val="24"/>
                <w:szCs w:val="24"/>
              </w:rPr>
              <w:t>ropos</w:t>
            </w:r>
            <w:r>
              <w:rPr>
                <w:spacing w:val="-1"/>
                <w:sz w:val="24"/>
                <w:szCs w:val="24"/>
              </w:rPr>
              <w:t>a</w:t>
            </w:r>
            <w:r>
              <w:rPr>
                <w:sz w:val="24"/>
                <w:szCs w:val="24"/>
              </w:rPr>
              <w:t>l shall not e</w:t>
            </w:r>
            <w:r>
              <w:rPr>
                <w:spacing w:val="2"/>
                <w:sz w:val="24"/>
                <w:szCs w:val="24"/>
              </w:rPr>
              <w:t>x</w:t>
            </w:r>
            <w:r>
              <w:rPr>
                <w:spacing w:val="-1"/>
                <w:sz w:val="24"/>
                <w:szCs w:val="24"/>
              </w:rPr>
              <w:t>cee</w:t>
            </w:r>
            <w:r>
              <w:rPr>
                <w:sz w:val="24"/>
                <w:szCs w:val="24"/>
              </w:rPr>
              <w:t>d th</w:t>
            </w:r>
            <w:r>
              <w:rPr>
                <w:spacing w:val="1"/>
                <w:sz w:val="24"/>
                <w:szCs w:val="24"/>
              </w:rPr>
              <w:t>i</w:t>
            </w:r>
            <w:r>
              <w:rPr>
                <w:sz w:val="24"/>
                <w:szCs w:val="24"/>
              </w:rPr>
              <w:t>s bud</w:t>
            </w:r>
            <w:r>
              <w:rPr>
                <w:spacing w:val="-2"/>
                <w:sz w:val="24"/>
                <w:szCs w:val="24"/>
              </w:rPr>
              <w:t>g</w:t>
            </w:r>
            <w:r>
              <w:rPr>
                <w:spacing w:val="-1"/>
                <w:sz w:val="24"/>
                <w:szCs w:val="24"/>
              </w:rPr>
              <w:t>e</w:t>
            </w:r>
            <w:r>
              <w:rPr>
                <w:sz w:val="24"/>
                <w:szCs w:val="24"/>
              </w:rPr>
              <w:t>t.</w:t>
            </w:r>
          </w:p>
          <w:p w:rsidR="00432E55" w:rsidRPr="00432E55" w:rsidRDefault="00432E55" w:rsidP="005C08C5">
            <w:pPr>
              <w:pStyle w:val="ListParagraph"/>
              <w:numPr>
                <w:ilvl w:val="0"/>
                <w:numId w:val="44"/>
              </w:numPr>
              <w:spacing w:before="29"/>
              <w:ind w:left="432" w:right="118" w:hanging="450"/>
              <w:jc w:val="both"/>
              <w:rPr>
                <w:sz w:val="24"/>
                <w:szCs w:val="24"/>
              </w:rPr>
            </w:pPr>
            <w:r w:rsidRPr="00432E55">
              <w:rPr>
                <w:spacing w:val="-3"/>
                <w:sz w:val="24"/>
                <w:szCs w:val="24"/>
              </w:rPr>
              <w:t>I</w:t>
            </w:r>
            <w:r w:rsidRPr="00432E55">
              <w:rPr>
                <w:sz w:val="24"/>
                <w:szCs w:val="24"/>
              </w:rPr>
              <w:t>t</w:t>
            </w:r>
            <w:r w:rsidRPr="00432E55">
              <w:rPr>
                <w:spacing w:val="51"/>
                <w:sz w:val="24"/>
                <w:szCs w:val="24"/>
              </w:rPr>
              <w:t xml:space="preserve"> </w:t>
            </w:r>
            <w:r w:rsidRPr="00432E55">
              <w:rPr>
                <w:sz w:val="24"/>
                <w:szCs w:val="24"/>
              </w:rPr>
              <w:t>is</w:t>
            </w:r>
            <w:r w:rsidRPr="00432E55">
              <w:rPr>
                <w:spacing w:val="51"/>
                <w:sz w:val="24"/>
                <w:szCs w:val="24"/>
              </w:rPr>
              <w:t xml:space="preserve"> </w:t>
            </w:r>
            <w:r w:rsidRPr="00432E55">
              <w:rPr>
                <w:spacing w:val="2"/>
                <w:sz w:val="24"/>
                <w:szCs w:val="24"/>
              </w:rPr>
              <w:t>d</w:t>
            </w:r>
            <w:r w:rsidRPr="00432E55">
              <w:rPr>
                <w:spacing w:val="-1"/>
                <w:sz w:val="24"/>
                <w:szCs w:val="24"/>
              </w:rPr>
              <w:t>e</w:t>
            </w:r>
            <w:r w:rsidRPr="00432E55">
              <w:rPr>
                <w:sz w:val="24"/>
                <w:szCs w:val="24"/>
              </w:rPr>
              <w:t>sir</w:t>
            </w:r>
            <w:r w:rsidRPr="00432E55">
              <w:rPr>
                <w:spacing w:val="-1"/>
                <w:sz w:val="24"/>
                <w:szCs w:val="24"/>
              </w:rPr>
              <w:t>a</w:t>
            </w:r>
            <w:r w:rsidRPr="00432E55">
              <w:rPr>
                <w:sz w:val="24"/>
                <w:szCs w:val="24"/>
              </w:rPr>
              <w:t>ble</w:t>
            </w:r>
            <w:r w:rsidRPr="00432E55">
              <w:rPr>
                <w:spacing w:val="52"/>
                <w:sz w:val="24"/>
                <w:szCs w:val="24"/>
              </w:rPr>
              <w:t xml:space="preserve"> </w:t>
            </w:r>
            <w:r w:rsidRPr="00432E55">
              <w:rPr>
                <w:sz w:val="24"/>
                <w:szCs w:val="24"/>
              </w:rPr>
              <w:t>that</w:t>
            </w:r>
            <w:r w:rsidRPr="00432E55">
              <w:rPr>
                <w:spacing w:val="50"/>
                <w:sz w:val="24"/>
                <w:szCs w:val="24"/>
              </w:rPr>
              <w:t xml:space="preserve"> </w:t>
            </w:r>
            <w:r w:rsidRPr="00432E55">
              <w:rPr>
                <w:sz w:val="24"/>
                <w:szCs w:val="24"/>
              </w:rPr>
              <w:t>the</w:t>
            </w:r>
            <w:r w:rsidRPr="00432E55">
              <w:rPr>
                <w:spacing w:val="52"/>
                <w:sz w:val="24"/>
                <w:szCs w:val="24"/>
              </w:rPr>
              <w:t xml:space="preserve"> </w:t>
            </w:r>
            <w:r w:rsidRPr="00432E55">
              <w:rPr>
                <w:sz w:val="24"/>
                <w:szCs w:val="24"/>
              </w:rPr>
              <w:t>majo</w:t>
            </w:r>
            <w:r w:rsidRPr="00432E55">
              <w:rPr>
                <w:spacing w:val="-1"/>
                <w:sz w:val="24"/>
                <w:szCs w:val="24"/>
              </w:rPr>
              <w:t>r</w:t>
            </w:r>
            <w:r w:rsidRPr="00432E55">
              <w:rPr>
                <w:sz w:val="24"/>
                <w:szCs w:val="24"/>
              </w:rPr>
              <w:t>i</w:t>
            </w:r>
            <w:r w:rsidRPr="00432E55">
              <w:rPr>
                <w:spacing w:val="3"/>
                <w:sz w:val="24"/>
                <w:szCs w:val="24"/>
              </w:rPr>
              <w:t>t</w:t>
            </w:r>
            <w:r w:rsidRPr="00432E55">
              <w:rPr>
                <w:sz w:val="24"/>
                <w:szCs w:val="24"/>
              </w:rPr>
              <w:t>y</w:t>
            </w:r>
            <w:r w:rsidRPr="00432E55">
              <w:rPr>
                <w:spacing w:val="45"/>
                <w:sz w:val="24"/>
                <w:szCs w:val="24"/>
              </w:rPr>
              <w:t xml:space="preserve"> </w:t>
            </w:r>
            <w:r w:rsidRPr="00432E55">
              <w:rPr>
                <w:sz w:val="24"/>
                <w:szCs w:val="24"/>
              </w:rPr>
              <w:t>of</w:t>
            </w:r>
            <w:r w:rsidRPr="00432E55">
              <w:rPr>
                <w:spacing w:val="52"/>
                <w:sz w:val="24"/>
                <w:szCs w:val="24"/>
              </w:rPr>
              <w:t xml:space="preserve"> </w:t>
            </w:r>
            <w:r w:rsidRPr="00432E55">
              <w:rPr>
                <w:sz w:val="24"/>
                <w:szCs w:val="24"/>
              </w:rPr>
              <w:t>the</w:t>
            </w:r>
            <w:r w:rsidRPr="00432E55">
              <w:rPr>
                <w:spacing w:val="50"/>
                <w:sz w:val="24"/>
                <w:szCs w:val="24"/>
              </w:rPr>
              <w:t xml:space="preserve"> </w:t>
            </w:r>
            <w:r w:rsidRPr="00432E55">
              <w:rPr>
                <w:spacing w:val="2"/>
                <w:sz w:val="24"/>
                <w:szCs w:val="24"/>
              </w:rPr>
              <w:t>k</w:t>
            </w:r>
            <w:r w:rsidRPr="00432E55">
              <w:rPr>
                <w:spacing w:val="4"/>
                <w:sz w:val="24"/>
                <w:szCs w:val="24"/>
              </w:rPr>
              <w:t>e</w:t>
            </w:r>
            <w:r w:rsidRPr="00432E55">
              <w:rPr>
                <w:sz w:val="24"/>
                <w:szCs w:val="24"/>
              </w:rPr>
              <w:t>y</w:t>
            </w:r>
            <w:r w:rsidRPr="00432E55">
              <w:rPr>
                <w:spacing w:val="45"/>
                <w:sz w:val="24"/>
                <w:szCs w:val="24"/>
              </w:rPr>
              <w:t xml:space="preserve"> </w:t>
            </w:r>
            <w:r w:rsidRPr="00432E55">
              <w:rPr>
                <w:sz w:val="24"/>
                <w:szCs w:val="24"/>
              </w:rPr>
              <w:t>p</w:t>
            </w:r>
            <w:r w:rsidRPr="00432E55">
              <w:rPr>
                <w:spacing w:val="-1"/>
                <w:sz w:val="24"/>
                <w:szCs w:val="24"/>
              </w:rPr>
              <w:t>r</w:t>
            </w:r>
            <w:r w:rsidRPr="00432E55">
              <w:rPr>
                <w:spacing w:val="2"/>
                <w:sz w:val="24"/>
                <w:szCs w:val="24"/>
              </w:rPr>
              <w:t>o</w:t>
            </w:r>
            <w:r w:rsidRPr="00432E55">
              <w:rPr>
                <w:sz w:val="24"/>
                <w:szCs w:val="24"/>
              </w:rPr>
              <w:t>f</w:t>
            </w:r>
            <w:r w:rsidRPr="00432E55">
              <w:rPr>
                <w:spacing w:val="-2"/>
                <w:sz w:val="24"/>
                <w:szCs w:val="24"/>
              </w:rPr>
              <w:t>e</w:t>
            </w:r>
            <w:r w:rsidRPr="00432E55">
              <w:rPr>
                <w:sz w:val="24"/>
                <w:szCs w:val="24"/>
              </w:rPr>
              <w:t>ss</w:t>
            </w:r>
            <w:r w:rsidRPr="00432E55">
              <w:rPr>
                <w:spacing w:val="1"/>
                <w:sz w:val="24"/>
                <w:szCs w:val="24"/>
              </w:rPr>
              <w:t>i</w:t>
            </w:r>
            <w:r w:rsidRPr="00432E55">
              <w:rPr>
                <w:sz w:val="24"/>
                <w:szCs w:val="24"/>
              </w:rPr>
              <w:t>on</w:t>
            </w:r>
            <w:r w:rsidRPr="00432E55">
              <w:rPr>
                <w:spacing w:val="1"/>
                <w:sz w:val="24"/>
                <w:szCs w:val="24"/>
              </w:rPr>
              <w:t>a</w:t>
            </w:r>
            <w:r w:rsidRPr="00432E55">
              <w:rPr>
                <w:sz w:val="24"/>
                <w:szCs w:val="24"/>
              </w:rPr>
              <w:t>l sta</w:t>
            </w:r>
            <w:r w:rsidRPr="00432E55">
              <w:rPr>
                <w:spacing w:val="-1"/>
                <w:sz w:val="24"/>
                <w:szCs w:val="24"/>
              </w:rPr>
              <w:t>f</w:t>
            </w:r>
            <w:r w:rsidRPr="00432E55">
              <w:rPr>
                <w:sz w:val="24"/>
                <w:szCs w:val="24"/>
              </w:rPr>
              <w:t>f p</w:t>
            </w:r>
            <w:r w:rsidRPr="00432E55">
              <w:rPr>
                <w:spacing w:val="-1"/>
                <w:sz w:val="24"/>
                <w:szCs w:val="24"/>
              </w:rPr>
              <w:t>r</w:t>
            </w:r>
            <w:r w:rsidRPr="00432E55">
              <w:rPr>
                <w:sz w:val="24"/>
                <w:szCs w:val="24"/>
              </w:rPr>
              <w:t>opos</w:t>
            </w:r>
            <w:r w:rsidRPr="00432E55">
              <w:rPr>
                <w:spacing w:val="-1"/>
                <w:sz w:val="24"/>
                <w:szCs w:val="24"/>
              </w:rPr>
              <w:t>e</w:t>
            </w:r>
            <w:r w:rsidRPr="00432E55">
              <w:rPr>
                <w:sz w:val="24"/>
                <w:szCs w:val="24"/>
              </w:rPr>
              <w:t>d be p</w:t>
            </w:r>
            <w:r w:rsidRPr="00432E55">
              <w:rPr>
                <w:spacing w:val="1"/>
                <w:sz w:val="24"/>
                <w:szCs w:val="24"/>
              </w:rPr>
              <w:t>e</w:t>
            </w:r>
            <w:r w:rsidRPr="00432E55">
              <w:rPr>
                <w:sz w:val="24"/>
                <w:szCs w:val="24"/>
              </w:rPr>
              <w:t>rm</w:t>
            </w:r>
            <w:r w:rsidRPr="00432E55">
              <w:rPr>
                <w:spacing w:val="-1"/>
                <w:sz w:val="24"/>
                <w:szCs w:val="24"/>
              </w:rPr>
              <w:t>a</w:t>
            </w:r>
            <w:r w:rsidRPr="00432E55">
              <w:rPr>
                <w:sz w:val="24"/>
                <w:szCs w:val="24"/>
              </w:rPr>
              <w:t>n</w:t>
            </w:r>
            <w:r w:rsidRPr="00432E55">
              <w:rPr>
                <w:spacing w:val="-1"/>
                <w:sz w:val="24"/>
                <w:szCs w:val="24"/>
              </w:rPr>
              <w:t>e</w:t>
            </w:r>
            <w:r w:rsidRPr="00432E55">
              <w:rPr>
                <w:sz w:val="24"/>
                <w:szCs w:val="24"/>
              </w:rPr>
              <w:t xml:space="preserve">nt </w:t>
            </w:r>
            <w:r w:rsidRPr="00432E55">
              <w:rPr>
                <w:spacing w:val="-1"/>
                <w:sz w:val="24"/>
                <w:szCs w:val="24"/>
              </w:rPr>
              <w:t>e</w:t>
            </w:r>
            <w:r w:rsidRPr="00432E55">
              <w:rPr>
                <w:sz w:val="24"/>
                <w:szCs w:val="24"/>
              </w:rPr>
              <w:t>mp</w:t>
            </w:r>
            <w:r w:rsidRPr="00432E55">
              <w:rPr>
                <w:spacing w:val="1"/>
                <w:sz w:val="24"/>
                <w:szCs w:val="24"/>
              </w:rPr>
              <w:t>l</w:t>
            </w:r>
            <w:r w:rsidRPr="00432E55">
              <w:rPr>
                <w:spacing w:val="2"/>
                <w:sz w:val="24"/>
                <w:szCs w:val="24"/>
              </w:rPr>
              <w:t>o</w:t>
            </w:r>
            <w:r w:rsidRPr="00432E55">
              <w:rPr>
                <w:spacing w:val="-5"/>
                <w:sz w:val="24"/>
                <w:szCs w:val="24"/>
              </w:rPr>
              <w:t>y</w:t>
            </w:r>
            <w:r w:rsidRPr="00432E55">
              <w:rPr>
                <w:spacing w:val="1"/>
                <w:sz w:val="24"/>
                <w:szCs w:val="24"/>
              </w:rPr>
              <w:t>e</w:t>
            </w:r>
            <w:r w:rsidRPr="00432E55">
              <w:rPr>
                <w:spacing w:val="-1"/>
                <w:sz w:val="24"/>
                <w:szCs w:val="24"/>
              </w:rPr>
              <w:t>e</w:t>
            </w:r>
            <w:r w:rsidRPr="00432E55">
              <w:rPr>
                <w:sz w:val="24"/>
                <w:szCs w:val="24"/>
              </w:rPr>
              <w:t>s of the fi</w:t>
            </w:r>
            <w:r w:rsidRPr="00432E55">
              <w:rPr>
                <w:spacing w:val="-1"/>
                <w:sz w:val="24"/>
                <w:szCs w:val="24"/>
              </w:rPr>
              <w:t>r</w:t>
            </w:r>
            <w:r w:rsidRPr="00432E55">
              <w:rPr>
                <w:sz w:val="24"/>
                <w:szCs w:val="24"/>
              </w:rPr>
              <w:t>m or h</w:t>
            </w:r>
            <w:r w:rsidRPr="00432E55">
              <w:rPr>
                <w:spacing w:val="-1"/>
                <w:sz w:val="24"/>
                <w:szCs w:val="24"/>
              </w:rPr>
              <w:t>a</w:t>
            </w:r>
            <w:r w:rsidRPr="00432E55">
              <w:rPr>
                <w:sz w:val="24"/>
                <w:szCs w:val="24"/>
              </w:rPr>
              <w:t>ve</w:t>
            </w:r>
            <w:r w:rsidRPr="00432E55">
              <w:rPr>
                <w:spacing w:val="-1"/>
                <w:sz w:val="24"/>
                <w:szCs w:val="24"/>
              </w:rPr>
              <w:t xml:space="preserve"> a</w:t>
            </w:r>
            <w:r w:rsidRPr="00432E55">
              <w:rPr>
                <w:sz w:val="24"/>
                <w:szCs w:val="24"/>
              </w:rPr>
              <w:t>n</w:t>
            </w:r>
            <w:r w:rsidRPr="00432E55">
              <w:rPr>
                <w:spacing w:val="2"/>
                <w:sz w:val="24"/>
                <w:szCs w:val="24"/>
              </w:rPr>
              <w:t xml:space="preserve"> </w:t>
            </w:r>
            <w:r w:rsidRPr="00432E55">
              <w:rPr>
                <w:spacing w:val="-1"/>
                <w:sz w:val="24"/>
                <w:szCs w:val="24"/>
              </w:rPr>
              <w:t>e</w:t>
            </w:r>
            <w:r w:rsidRPr="00432E55">
              <w:rPr>
                <w:spacing w:val="2"/>
                <w:sz w:val="24"/>
                <w:szCs w:val="24"/>
              </w:rPr>
              <w:t>x</w:t>
            </w:r>
            <w:r w:rsidRPr="00432E55">
              <w:rPr>
                <w:sz w:val="24"/>
                <w:szCs w:val="24"/>
              </w:rPr>
              <w:t>tend</w:t>
            </w:r>
            <w:r w:rsidRPr="00432E55">
              <w:rPr>
                <w:spacing w:val="-1"/>
                <w:sz w:val="24"/>
                <w:szCs w:val="24"/>
              </w:rPr>
              <w:t>e</w:t>
            </w:r>
            <w:r w:rsidRPr="00432E55">
              <w:rPr>
                <w:sz w:val="24"/>
                <w:szCs w:val="24"/>
              </w:rPr>
              <w:t xml:space="preserve">d </w:t>
            </w:r>
            <w:r w:rsidRPr="00432E55">
              <w:rPr>
                <w:spacing w:val="-1"/>
                <w:sz w:val="24"/>
                <w:szCs w:val="24"/>
              </w:rPr>
              <w:t>a</w:t>
            </w:r>
            <w:r w:rsidRPr="00432E55">
              <w:rPr>
                <w:sz w:val="24"/>
                <w:szCs w:val="24"/>
              </w:rPr>
              <w:t>nd st</w:t>
            </w:r>
            <w:r w:rsidRPr="00432E55">
              <w:rPr>
                <w:spacing w:val="1"/>
                <w:sz w:val="24"/>
                <w:szCs w:val="24"/>
              </w:rPr>
              <w:t>a</w:t>
            </w:r>
            <w:r w:rsidRPr="00432E55">
              <w:rPr>
                <w:sz w:val="24"/>
                <w:szCs w:val="24"/>
              </w:rPr>
              <w:t xml:space="preserve">ble </w:t>
            </w:r>
            <w:r w:rsidRPr="00432E55">
              <w:rPr>
                <w:spacing w:val="-1"/>
                <w:sz w:val="24"/>
                <w:szCs w:val="24"/>
              </w:rPr>
              <w:t>w</w:t>
            </w:r>
            <w:r w:rsidRPr="00432E55">
              <w:rPr>
                <w:sz w:val="24"/>
                <w:szCs w:val="24"/>
              </w:rPr>
              <w:t>o</w:t>
            </w:r>
            <w:r w:rsidRPr="00432E55">
              <w:rPr>
                <w:spacing w:val="-1"/>
                <w:sz w:val="24"/>
                <w:szCs w:val="24"/>
              </w:rPr>
              <w:t>r</w:t>
            </w:r>
            <w:r w:rsidRPr="00432E55">
              <w:rPr>
                <w:sz w:val="24"/>
                <w:szCs w:val="24"/>
              </w:rPr>
              <w:t>ki</w:t>
            </w:r>
            <w:r w:rsidRPr="00432E55">
              <w:rPr>
                <w:spacing w:val="3"/>
                <w:sz w:val="24"/>
                <w:szCs w:val="24"/>
              </w:rPr>
              <w:t>n</w:t>
            </w:r>
            <w:r w:rsidRPr="00432E55">
              <w:rPr>
                <w:sz w:val="24"/>
                <w:szCs w:val="24"/>
              </w:rPr>
              <w:t>g</w:t>
            </w:r>
            <w:r w:rsidRPr="00432E55">
              <w:rPr>
                <w:spacing w:val="-2"/>
                <w:sz w:val="24"/>
                <w:szCs w:val="24"/>
              </w:rPr>
              <w:t xml:space="preserve"> </w:t>
            </w:r>
            <w:r w:rsidRPr="00432E55">
              <w:rPr>
                <w:spacing w:val="-1"/>
                <w:sz w:val="24"/>
                <w:szCs w:val="24"/>
              </w:rPr>
              <w:t>re</w:t>
            </w:r>
            <w:r w:rsidRPr="00432E55">
              <w:rPr>
                <w:sz w:val="24"/>
                <w:szCs w:val="24"/>
              </w:rPr>
              <w:t>lationship</w:t>
            </w:r>
            <w:r w:rsidRPr="00432E55">
              <w:rPr>
                <w:spacing w:val="3"/>
                <w:sz w:val="24"/>
                <w:szCs w:val="24"/>
              </w:rPr>
              <w:t xml:space="preserve"> </w:t>
            </w:r>
            <w:r w:rsidRPr="00432E55">
              <w:rPr>
                <w:sz w:val="24"/>
                <w:szCs w:val="24"/>
              </w:rPr>
              <w:t xml:space="preserve">with </w:t>
            </w:r>
            <w:r w:rsidRPr="00432E55">
              <w:rPr>
                <w:spacing w:val="1"/>
                <w:sz w:val="24"/>
                <w:szCs w:val="24"/>
              </w:rPr>
              <w:t>i</w:t>
            </w:r>
            <w:r w:rsidRPr="00432E55">
              <w:rPr>
                <w:sz w:val="24"/>
                <w:szCs w:val="24"/>
              </w:rPr>
              <w:t>t.</w:t>
            </w:r>
          </w:p>
          <w:p w:rsidR="00432E55" w:rsidRDefault="00432E55" w:rsidP="005C08C5">
            <w:pPr>
              <w:pStyle w:val="ListParagraph"/>
              <w:numPr>
                <w:ilvl w:val="0"/>
                <w:numId w:val="44"/>
              </w:numPr>
              <w:spacing w:before="29"/>
              <w:ind w:left="432" w:right="118" w:hanging="450"/>
              <w:jc w:val="both"/>
              <w:rPr>
                <w:sz w:val="24"/>
                <w:szCs w:val="24"/>
              </w:rPr>
            </w:pPr>
            <w:r>
              <w:rPr>
                <w:spacing w:val="1"/>
                <w:sz w:val="24"/>
                <w:szCs w:val="24"/>
              </w:rPr>
              <w:t>P</w:t>
            </w:r>
            <w:r>
              <w:rPr>
                <w:sz w:val="24"/>
                <w:szCs w:val="24"/>
              </w:rPr>
              <w:t>ropos</w:t>
            </w:r>
            <w:r>
              <w:rPr>
                <w:spacing w:val="-1"/>
                <w:sz w:val="24"/>
                <w:szCs w:val="24"/>
              </w:rPr>
              <w:t>e</w:t>
            </w:r>
            <w:r>
              <w:rPr>
                <w:sz w:val="24"/>
                <w:szCs w:val="24"/>
              </w:rPr>
              <w:t>d</w:t>
            </w:r>
            <w:r>
              <w:rPr>
                <w:spacing w:val="4"/>
                <w:sz w:val="24"/>
                <w:szCs w:val="24"/>
              </w:rPr>
              <w:t xml:space="preserve"> </w:t>
            </w:r>
            <w:r>
              <w:rPr>
                <w:sz w:val="24"/>
                <w:szCs w:val="24"/>
              </w:rPr>
              <w:t>p</w:t>
            </w:r>
            <w:r>
              <w:rPr>
                <w:spacing w:val="-1"/>
                <w:sz w:val="24"/>
                <w:szCs w:val="24"/>
              </w:rPr>
              <w:t>r</w:t>
            </w:r>
            <w:r>
              <w:rPr>
                <w:sz w:val="24"/>
                <w:szCs w:val="24"/>
              </w:rPr>
              <w:t>o</w:t>
            </w:r>
            <w:r>
              <w:rPr>
                <w:spacing w:val="-1"/>
                <w:sz w:val="24"/>
                <w:szCs w:val="24"/>
              </w:rPr>
              <w:t>fe</w:t>
            </w:r>
            <w:r>
              <w:rPr>
                <w:sz w:val="24"/>
                <w:szCs w:val="24"/>
              </w:rPr>
              <w:t>ss</w:t>
            </w:r>
            <w:r>
              <w:rPr>
                <w:spacing w:val="1"/>
                <w:sz w:val="24"/>
                <w:szCs w:val="24"/>
              </w:rPr>
              <w:t>i</w:t>
            </w:r>
            <w:r>
              <w:rPr>
                <w:sz w:val="24"/>
                <w:szCs w:val="24"/>
              </w:rPr>
              <w:t>on</w:t>
            </w:r>
            <w:r>
              <w:rPr>
                <w:spacing w:val="-1"/>
                <w:sz w:val="24"/>
                <w:szCs w:val="24"/>
              </w:rPr>
              <w:t>a</w:t>
            </w:r>
            <w:r>
              <w:rPr>
                <w:sz w:val="24"/>
                <w:szCs w:val="24"/>
              </w:rPr>
              <w:t>l</w:t>
            </w:r>
            <w:r>
              <w:rPr>
                <w:spacing w:val="4"/>
                <w:sz w:val="24"/>
                <w:szCs w:val="24"/>
              </w:rPr>
              <w:t xml:space="preserve"> </w:t>
            </w:r>
            <w:r>
              <w:rPr>
                <w:sz w:val="24"/>
                <w:szCs w:val="24"/>
              </w:rPr>
              <w:t>s</w:t>
            </w:r>
            <w:r>
              <w:rPr>
                <w:spacing w:val="3"/>
                <w:sz w:val="24"/>
                <w:szCs w:val="24"/>
              </w:rPr>
              <w:t>t</w:t>
            </w:r>
            <w:r>
              <w:rPr>
                <w:spacing w:val="-1"/>
                <w:sz w:val="24"/>
                <w:szCs w:val="24"/>
              </w:rPr>
              <w:t>a</w:t>
            </w:r>
            <w:r>
              <w:rPr>
                <w:sz w:val="24"/>
                <w:szCs w:val="24"/>
              </w:rPr>
              <w:t>ff</w:t>
            </w:r>
            <w:r>
              <w:rPr>
                <w:spacing w:val="2"/>
                <w:sz w:val="24"/>
                <w:szCs w:val="24"/>
              </w:rPr>
              <w:t xml:space="preserve"> </w:t>
            </w:r>
            <w:r>
              <w:rPr>
                <w:sz w:val="24"/>
                <w:szCs w:val="24"/>
              </w:rPr>
              <w:t>mu</w:t>
            </w:r>
            <w:r>
              <w:rPr>
                <w:spacing w:val="3"/>
                <w:sz w:val="24"/>
                <w:szCs w:val="24"/>
              </w:rPr>
              <w:t>s</w:t>
            </w:r>
            <w:r>
              <w:rPr>
                <w:sz w:val="24"/>
                <w:szCs w:val="24"/>
              </w:rPr>
              <w:t>t,</w:t>
            </w:r>
            <w:r>
              <w:rPr>
                <w:spacing w:val="4"/>
                <w:sz w:val="24"/>
                <w:szCs w:val="24"/>
              </w:rPr>
              <w:t xml:space="preserve"> </w:t>
            </w:r>
            <w:r>
              <w:rPr>
                <w:spacing w:val="-1"/>
                <w:sz w:val="24"/>
                <w:szCs w:val="24"/>
              </w:rPr>
              <w:t>a</w:t>
            </w:r>
            <w:r>
              <w:rPr>
                <w:sz w:val="24"/>
                <w:szCs w:val="24"/>
              </w:rPr>
              <w:t>t</w:t>
            </w:r>
            <w:r>
              <w:rPr>
                <w:spacing w:val="4"/>
                <w:sz w:val="24"/>
                <w:szCs w:val="24"/>
              </w:rPr>
              <w:t xml:space="preserve"> </w:t>
            </w:r>
            <w:r>
              <w:rPr>
                <w:sz w:val="24"/>
                <w:szCs w:val="24"/>
              </w:rPr>
              <w:t>a</w:t>
            </w:r>
            <w:r>
              <w:rPr>
                <w:spacing w:val="3"/>
                <w:sz w:val="24"/>
                <w:szCs w:val="24"/>
              </w:rPr>
              <w:t xml:space="preserve"> </w:t>
            </w:r>
            <w:r>
              <w:rPr>
                <w:sz w:val="24"/>
                <w:szCs w:val="24"/>
              </w:rPr>
              <w:t>m</w:t>
            </w:r>
            <w:r>
              <w:rPr>
                <w:spacing w:val="1"/>
                <w:sz w:val="24"/>
                <w:szCs w:val="24"/>
              </w:rPr>
              <w:t>i</w:t>
            </w:r>
            <w:r>
              <w:rPr>
                <w:sz w:val="24"/>
                <w:szCs w:val="24"/>
              </w:rPr>
              <w:t>ni</w:t>
            </w:r>
            <w:r>
              <w:rPr>
                <w:spacing w:val="1"/>
                <w:sz w:val="24"/>
                <w:szCs w:val="24"/>
              </w:rPr>
              <w:t>m</w:t>
            </w:r>
            <w:r>
              <w:rPr>
                <w:sz w:val="24"/>
                <w:szCs w:val="24"/>
              </w:rPr>
              <w:t>um,</w:t>
            </w:r>
            <w:r>
              <w:rPr>
                <w:spacing w:val="4"/>
                <w:sz w:val="24"/>
                <w:szCs w:val="24"/>
              </w:rPr>
              <w:t xml:space="preserve"> </w:t>
            </w:r>
            <w:r>
              <w:rPr>
                <w:sz w:val="24"/>
                <w:szCs w:val="24"/>
              </w:rPr>
              <w:t>h</w:t>
            </w:r>
            <w:r>
              <w:rPr>
                <w:spacing w:val="-1"/>
                <w:sz w:val="24"/>
                <w:szCs w:val="24"/>
              </w:rPr>
              <w:t>a</w:t>
            </w:r>
            <w:r>
              <w:rPr>
                <w:sz w:val="24"/>
                <w:szCs w:val="24"/>
              </w:rPr>
              <w:t>ve</w:t>
            </w:r>
            <w:r>
              <w:rPr>
                <w:spacing w:val="3"/>
                <w:sz w:val="24"/>
                <w:szCs w:val="24"/>
              </w:rPr>
              <w:t xml:space="preserve"> </w:t>
            </w:r>
            <w:r>
              <w:rPr>
                <w:sz w:val="24"/>
                <w:szCs w:val="24"/>
              </w:rPr>
              <w:t xml:space="preserve">the </w:t>
            </w:r>
            <w:r>
              <w:rPr>
                <w:spacing w:val="-1"/>
                <w:sz w:val="24"/>
                <w:szCs w:val="24"/>
              </w:rPr>
              <w:t>e</w:t>
            </w:r>
            <w:r>
              <w:rPr>
                <w:spacing w:val="2"/>
                <w:sz w:val="24"/>
                <w:szCs w:val="24"/>
              </w:rPr>
              <w:t>x</w:t>
            </w:r>
            <w:r>
              <w:rPr>
                <w:sz w:val="24"/>
                <w:szCs w:val="24"/>
              </w:rPr>
              <w:t>p</w:t>
            </w:r>
            <w:r>
              <w:rPr>
                <w:spacing w:val="-1"/>
                <w:sz w:val="24"/>
                <w:szCs w:val="24"/>
              </w:rPr>
              <w:t>e</w:t>
            </w:r>
            <w:r>
              <w:rPr>
                <w:sz w:val="24"/>
                <w:szCs w:val="24"/>
              </w:rPr>
              <w:t>ri</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ind</w:t>
            </w:r>
            <w:r>
              <w:rPr>
                <w:spacing w:val="1"/>
                <w:sz w:val="24"/>
                <w:szCs w:val="24"/>
              </w:rPr>
              <w:t>i</w:t>
            </w:r>
            <w:r>
              <w:rPr>
                <w:spacing w:val="-1"/>
                <w:sz w:val="24"/>
                <w:szCs w:val="24"/>
              </w:rPr>
              <w:t>ca</w:t>
            </w:r>
            <w:r>
              <w:rPr>
                <w:spacing w:val="3"/>
                <w:sz w:val="24"/>
                <w:szCs w:val="24"/>
              </w:rPr>
              <w:t>t</w:t>
            </w:r>
            <w:r>
              <w:rPr>
                <w:spacing w:val="-1"/>
                <w:sz w:val="24"/>
                <w:szCs w:val="24"/>
              </w:rPr>
              <w:t>e</w:t>
            </w:r>
            <w:r>
              <w:rPr>
                <w:sz w:val="24"/>
                <w:szCs w:val="24"/>
              </w:rPr>
              <w:t xml:space="preserve">d in </w:t>
            </w:r>
            <w:r>
              <w:rPr>
                <w:spacing w:val="1"/>
                <w:sz w:val="24"/>
                <w:szCs w:val="24"/>
              </w:rPr>
              <w:t>t</w:t>
            </w:r>
            <w:r>
              <w:rPr>
                <w:sz w:val="24"/>
                <w:szCs w:val="24"/>
              </w:rPr>
              <w:t>he</w:t>
            </w:r>
            <w:r>
              <w:rPr>
                <w:spacing w:val="-1"/>
                <w:sz w:val="24"/>
                <w:szCs w:val="24"/>
              </w:rPr>
              <w:t xml:space="preserve"> </w:t>
            </w:r>
            <w:r>
              <w:rPr>
                <w:sz w:val="24"/>
                <w:szCs w:val="24"/>
              </w:rPr>
              <w:t>D</w:t>
            </w:r>
            <w:r>
              <w:rPr>
                <w:spacing w:val="-1"/>
                <w:sz w:val="24"/>
                <w:szCs w:val="24"/>
              </w:rPr>
              <w:t>a</w:t>
            </w:r>
            <w:r>
              <w:rPr>
                <w:sz w:val="24"/>
                <w:szCs w:val="24"/>
              </w:rPr>
              <w:t>ta Sh</w:t>
            </w:r>
            <w:r>
              <w:rPr>
                <w:spacing w:val="2"/>
                <w:sz w:val="24"/>
                <w:szCs w:val="24"/>
              </w:rPr>
              <w:t>e</w:t>
            </w:r>
            <w:r>
              <w:rPr>
                <w:spacing w:val="-1"/>
                <w:sz w:val="24"/>
                <w:szCs w:val="24"/>
              </w:rPr>
              <w:t>e</w:t>
            </w:r>
            <w:r>
              <w:rPr>
                <w:sz w:val="24"/>
                <w:szCs w:val="24"/>
              </w:rPr>
              <w:t>t, pr</w:t>
            </w:r>
            <w:r>
              <w:rPr>
                <w:spacing w:val="1"/>
                <w:sz w:val="24"/>
                <w:szCs w:val="24"/>
              </w:rPr>
              <w:t>e</w:t>
            </w:r>
            <w:r>
              <w:rPr>
                <w:sz w:val="24"/>
                <w:szCs w:val="24"/>
              </w:rPr>
              <w:t>f</w:t>
            </w:r>
            <w:r>
              <w:rPr>
                <w:spacing w:val="-2"/>
                <w:sz w:val="24"/>
                <w:szCs w:val="24"/>
              </w:rPr>
              <w:t>e</w:t>
            </w:r>
            <w:r>
              <w:rPr>
                <w:spacing w:val="1"/>
                <w:sz w:val="24"/>
                <w:szCs w:val="24"/>
              </w:rPr>
              <w:t>r</w:t>
            </w:r>
            <w:r>
              <w:rPr>
                <w:spacing w:val="-1"/>
                <w:sz w:val="24"/>
                <w:szCs w:val="24"/>
              </w:rPr>
              <w:t>a</w:t>
            </w:r>
            <w:r>
              <w:rPr>
                <w:sz w:val="24"/>
                <w:szCs w:val="24"/>
              </w:rPr>
              <w:t>b</w:t>
            </w:r>
            <w:r>
              <w:rPr>
                <w:spacing w:val="3"/>
                <w:sz w:val="24"/>
                <w:szCs w:val="24"/>
              </w:rPr>
              <w:t>l</w:t>
            </w:r>
            <w:r>
              <w:rPr>
                <w:sz w:val="24"/>
                <w:szCs w:val="24"/>
              </w:rPr>
              <w:t>y</w:t>
            </w:r>
            <w:r>
              <w:rPr>
                <w:spacing w:val="-2"/>
                <w:sz w:val="24"/>
                <w:szCs w:val="24"/>
              </w:rPr>
              <w:t xml:space="preserve"> </w:t>
            </w:r>
            <w:r>
              <w:rPr>
                <w:sz w:val="24"/>
                <w:szCs w:val="24"/>
              </w:rPr>
              <w:t>wo</w:t>
            </w:r>
            <w:r>
              <w:rPr>
                <w:spacing w:val="-1"/>
                <w:sz w:val="24"/>
                <w:szCs w:val="24"/>
              </w:rPr>
              <w:t>r</w:t>
            </w:r>
            <w:r>
              <w:rPr>
                <w:sz w:val="24"/>
                <w:szCs w:val="24"/>
              </w:rPr>
              <w:t>k</w:t>
            </w:r>
            <w:r>
              <w:rPr>
                <w:spacing w:val="3"/>
                <w:sz w:val="24"/>
                <w:szCs w:val="24"/>
              </w:rPr>
              <w:t>i</w:t>
            </w:r>
            <w:r>
              <w:rPr>
                <w:spacing w:val="2"/>
                <w:sz w:val="24"/>
                <w:szCs w:val="24"/>
              </w:rPr>
              <w:t>n</w:t>
            </w:r>
            <w:r>
              <w:rPr>
                <w:sz w:val="24"/>
                <w:szCs w:val="24"/>
              </w:rPr>
              <w:t>g und</w:t>
            </w:r>
            <w:r>
              <w:rPr>
                <w:spacing w:val="-1"/>
                <w:sz w:val="24"/>
                <w:szCs w:val="24"/>
              </w:rPr>
              <w:t>e</w:t>
            </w:r>
            <w:r>
              <w:rPr>
                <w:sz w:val="24"/>
                <w:szCs w:val="24"/>
              </w:rPr>
              <w:t>r sim</w:t>
            </w:r>
            <w:r>
              <w:rPr>
                <w:spacing w:val="1"/>
                <w:sz w:val="24"/>
                <w:szCs w:val="24"/>
              </w:rPr>
              <w:t>i</w:t>
            </w:r>
            <w:r>
              <w:rPr>
                <w:sz w:val="24"/>
                <w:szCs w:val="24"/>
              </w:rPr>
              <w:t>lar</w:t>
            </w:r>
            <w:r>
              <w:rPr>
                <w:spacing w:val="-1"/>
                <w:sz w:val="24"/>
                <w:szCs w:val="24"/>
              </w:rPr>
              <w:t xml:space="preserve"> </w:t>
            </w:r>
            <w:r>
              <w:rPr>
                <w:sz w:val="24"/>
                <w:szCs w:val="24"/>
              </w:rPr>
              <w:t>g</w:t>
            </w:r>
            <w:r>
              <w:rPr>
                <w:spacing w:val="-1"/>
                <w:sz w:val="24"/>
                <w:szCs w:val="24"/>
              </w:rPr>
              <w:t>e</w:t>
            </w:r>
            <w:r>
              <w:rPr>
                <w:spacing w:val="2"/>
                <w:sz w:val="24"/>
                <w:szCs w:val="24"/>
              </w:rPr>
              <w:t>o</w:t>
            </w:r>
            <w:r>
              <w:rPr>
                <w:spacing w:val="-2"/>
                <w:sz w:val="24"/>
                <w:szCs w:val="24"/>
              </w:rPr>
              <w:t>g</w:t>
            </w:r>
            <w:r>
              <w:rPr>
                <w:spacing w:val="1"/>
                <w:sz w:val="24"/>
                <w:szCs w:val="24"/>
              </w:rPr>
              <w:t>r</w:t>
            </w:r>
            <w:r>
              <w:rPr>
                <w:spacing w:val="-1"/>
                <w:sz w:val="24"/>
                <w:szCs w:val="24"/>
              </w:rPr>
              <w:t>a</w:t>
            </w:r>
            <w:r>
              <w:rPr>
                <w:sz w:val="24"/>
                <w:szCs w:val="24"/>
              </w:rPr>
              <w:t>phi</w:t>
            </w:r>
            <w:r>
              <w:rPr>
                <w:spacing w:val="2"/>
                <w:sz w:val="24"/>
                <w:szCs w:val="24"/>
              </w:rPr>
              <w:t>c</w:t>
            </w:r>
            <w:r>
              <w:rPr>
                <w:spacing w:val="-1"/>
                <w:sz w:val="24"/>
                <w:szCs w:val="24"/>
              </w:rPr>
              <w:t>a</w:t>
            </w:r>
            <w:r>
              <w:rPr>
                <w:sz w:val="24"/>
                <w:szCs w:val="24"/>
              </w:rPr>
              <w:t>l condit</w:t>
            </w:r>
            <w:r>
              <w:rPr>
                <w:spacing w:val="1"/>
                <w:sz w:val="24"/>
                <w:szCs w:val="24"/>
              </w:rPr>
              <w:t>i</w:t>
            </w:r>
            <w:r>
              <w:rPr>
                <w:sz w:val="24"/>
                <w:szCs w:val="24"/>
              </w:rPr>
              <w:t>on.</w:t>
            </w:r>
          </w:p>
          <w:p w:rsidR="00432E55" w:rsidRDefault="00432E55" w:rsidP="005C08C5">
            <w:pPr>
              <w:pStyle w:val="ListParagraph"/>
              <w:numPr>
                <w:ilvl w:val="0"/>
                <w:numId w:val="44"/>
              </w:numPr>
              <w:spacing w:before="29"/>
              <w:ind w:left="432" w:right="118" w:hanging="450"/>
              <w:jc w:val="both"/>
              <w:rPr>
                <w:sz w:val="24"/>
                <w:szCs w:val="24"/>
              </w:rPr>
            </w:pPr>
            <w:r>
              <w:rPr>
                <w:sz w:val="24"/>
                <w:szCs w:val="24"/>
              </w:rPr>
              <w:t>Alte</w:t>
            </w:r>
            <w:r>
              <w:rPr>
                <w:spacing w:val="-1"/>
                <w:sz w:val="24"/>
                <w:szCs w:val="24"/>
              </w:rPr>
              <w:t>r</w:t>
            </w:r>
            <w:r>
              <w:rPr>
                <w:sz w:val="24"/>
                <w:szCs w:val="24"/>
              </w:rPr>
              <w:t>n</w:t>
            </w:r>
            <w:r>
              <w:rPr>
                <w:spacing w:val="-1"/>
                <w:sz w:val="24"/>
                <w:szCs w:val="24"/>
              </w:rPr>
              <w:t>a</w:t>
            </w:r>
            <w:r>
              <w:rPr>
                <w:sz w:val="24"/>
                <w:szCs w:val="24"/>
              </w:rPr>
              <w:t>t</w:t>
            </w:r>
            <w:r>
              <w:rPr>
                <w:spacing w:val="1"/>
                <w:sz w:val="24"/>
                <w:szCs w:val="24"/>
              </w:rPr>
              <w:t>i</w:t>
            </w:r>
            <w:r>
              <w:rPr>
                <w:sz w:val="24"/>
                <w:szCs w:val="24"/>
              </w:rPr>
              <w:t>ve</w:t>
            </w:r>
            <w:r>
              <w:rPr>
                <w:spacing w:val="40"/>
                <w:sz w:val="24"/>
                <w:szCs w:val="24"/>
              </w:rPr>
              <w:t xml:space="preserve"> </w:t>
            </w:r>
            <w:r>
              <w:rPr>
                <w:sz w:val="24"/>
                <w:szCs w:val="24"/>
              </w:rPr>
              <w:t>p</w:t>
            </w:r>
            <w:r>
              <w:rPr>
                <w:spacing w:val="-1"/>
                <w:sz w:val="24"/>
                <w:szCs w:val="24"/>
              </w:rPr>
              <w:t>r</w:t>
            </w:r>
            <w:r>
              <w:rPr>
                <w:sz w:val="24"/>
                <w:szCs w:val="24"/>
              </w:rPr>
              <w:t>o</w:t>
            </w:r>
            <w:r>
              <w:rPr>
                <w:spacing w:val="1"/>
                <w:sz w:val="24"/>
                <w:szCs w:val="24"/>
              </w:rPr>
              <w:t>f</w:t>
            </w:r>
            <w:r>
              <w:rPr>
                <w:spacing w:val="-1"/>
                <w:sz w:val="24"/>
                <w:szCs w:val="24"/>
              </w:rPr>
              <w:t>e</w:t>
            </w:r>
            <w:r>
              <w:rPr>
                <w:sz w:val="24"/>
                <w:szCs w:val="24"/>
              </w:rPr>
              <w:t>ss</w:t>
            </w:r>
            <w:r>
              <w:rPr>
                <w:spacing w:val="1"/>
                <w:sz w:val="24"/>
                <w:szCs w:val="24"/>
              </w:rPr>
              <w:t>i</w:t>
            </w:r>
            <w:r>
              <w:rPr>
                <w:sz w:val="24"/>
                <w:szCs w:val="24"/>
              </w:rPr>
              <w:t>on</w:t>
            </w:r>
            <w:r>
              <w:rPr>
                <w:spacing w:val="-1"/>
                <w:sz w:val="24"/>
                <w:szCs w:val="24"/>
              </w:rPr>
              <w:t>a</w:t>
            </w:r>
            <w:r>
              <w:rPr>
                <w:sz w:val="24"/>
                <w:szCs w:val="24"/>
              </w:rPr>
              <w:t>l</w:t>
            </w:r>
            <w:r>
              <w:rPr>
                <w:spacing w:val="41"/>
                <w:sz w:val="24"/>
                <w:szCs w:val="24"/>
              </w:rPr>
              <w:t xml:space="preserve"> </w:t>
            </w:r>
            <w:r>
              <w:rPr>
                <w:sz w:val="24"/>
                <w:szCs w:val="24"/>
              </w:rPr>
              <w:t>sta</w:t>
            </w:r>
            <w:r>
              <w:rPr>
                <w:spacing w:val="-1"/>
                <w:sz w:val="24"/>
                <w:szCs w:val="24"/>
              </w:rPr>
              <w:t>f</w:t>
            </w:r>
            <w:r>
              <w:rPr>
                <w:sz w:val="24"/>
                <w:szCs w:val="24"/>
              </w:rPr>
              <w:t>f</w:t>
            </w:r>
            <w:r>
              <w:rPr>
                <w:spacing w:val="40"/>
                <w:sz w:val="24"/>
                <w:szCs w:val="24"/>
              </w:rPr>
              <w:t xml:space="preserve"> </w:t>
            </w:r>
            <w:r>
              <w:rPr>
                <w:sz w:val="24"/>
                <w:szCs w:val="24"/>
              </w:rPr>
              <w:t>shall</w:t>
            </w:r>
            <w:r>
              <w:rPr>
                <w:spacing w:val="41"/>
                <w:sz w:val="24"/>
                <w:szCs w:val="24"/>
              </w:rPr>
              <w:t xml:space="preserve"> </w:t>
            </w:r>
            <w:r>
              <w:rPr>
                <w:sz w:val="24"/>
                <w:szCs w:val="24"/>
              </w:rPr>
              <w:t>not</w:t>
            </w:r>
            <w:r>
              <w:rPr>
                <w:spacing w:val="41"/>
                <w:sz w:val="24"/>
                <w:szCs w:val="24"/>
              </w:rPr>
              <w:t xml:space="preserve"> </w:t>
            </w:r>
            <w:r>
              <w:rPr>
                <w:sz w:val="24"/>
                <w:szCs w:val="24"/>
              </w:rPr>
              <w:t>be</w:t>
            </w:r>
            <w:r>
              <w:rPr>
                <w:spacing w:val="40"/>
                <w:sz w:val="24"/>
                <w:szCs w:val="24"/>
              </w:rPr>
              <w:t xml:space="preserve"> </w:t>
            </w:r>
            <w:r>
              <w:rPr>
                <w:sz w:val="24"/>
                <w:szCs w:val="24"/>
              </w:rPr>
              <w:t>p</w:t>
            </w:r>
            <w:r>
              <w:rPr>
                <w:spacing w:val="-1"/>
                <w:sz w:val="24"/>
                <w:szCs w:val="24"/>
              </w:rPr>
              <w:t>r</w:t>
            </w:r>
            <w:r>
              <w:rPr>
                <w:sz w:val="24"/>
                <w:szCs w:val="24"/>
              </w:rPr>
              <w:t>opos</w:t>
            </w:r>
            <w:r>
              <w:rPr>
                <w:spacing w:val="-1"/>
                <w:sz w:val="24"/>
                <w:szCs w:val="24"/>
              </w:rPr>
              <w:t>e</w:t>
            </w:r>
            <w:r>
              <w:rPr>
                <w:sz w:val="24"/>
                <w:szCs w:val="24"/>
              </w:rPr>
              <w:t>d,</w:t>
            </w:r>
            <w:r>
              <w:rPr>
                <w:spacing w:val="41"/>
                <w:sz w:val="24"/>
                <w:szCs w:val="24"/>
              </w:rPr>
              <w:t xml:space="preserve"> </w:t>
            </w:r>
            <w:r>
              <w:rPr>
                <w:spacing w:val="-1"/>
                <w:sz w:val="24"/>
                <w:szCs w:val="24"/>
              </w:rPr>
              <w:t>a</w:t>
            </w:r>
            <w:r>
              <w:rPr>
                <w:sz w:val="24"/>
                <w:szCs w:val="24"/>
              </w:rPr>
              <w:t>nd on</w:t>
            </w:r>
            <w:r>
              <w:rPr>
                <w:spacing w:val="3"/>
                <w:sz w:val="24"/>
                <w:szCs w:val="24"/>
              </w:rPr>
              <w:t>l</w:t>
            </w:r>
            <w:r>
              <w:rPr>
                <w:sz w:val="24"/>
                <w:szCs w:val="24"/>
              </w:rPr>
              <w:t>y one</w:t>
            </w:r>
            <w:r>
              <w:rPr>
                <w:spacing w:val="3"/>
                <w:sz w:val="24"/>
                <w:szCs w:val="24"/>
              </w:rPr>
              <w:t xml:space="preserve"> </w:t>
            </w:r>
            <w:r>
              <w:rPr>
                <w:spacing w:val="-1"/>
                <w:sz w:val="24"/>
                <w:szCs w:val="24"/>
              </w:rPr>
              <w:t>c</w:t>
            </w:r>
            <w:r>
              <w:rPr>
                <w:spacing w:val="2"/>
                <w:sz w:val="24"/>
                <w:szCs w:val="24"/>
              </w:rPr>
              <w:t>u</w:t>
            </w:r>
            <w:r>
              <w:rPr>
                <w:sz w:val="24"/>
                <w:szCs w:val="24"/>
              </w:rPr>
              <w:t>r</w:t>
            </w:r>
            <w:r>
              <w:rPr>
                <w:spacing w:val="-1"/>
                <w:sz w:val="24"/>
                <w:szCs w:val="24"/>
              </w:rPr>
              <w:t>r</w:t>
            </w:r>
            <w:r>
              <w:rPr>
                <w:sz w:val="24"/>
                <w:szCs w:val="24"/>
              </w:rPr>
              <w:t>iculum</w:t>
            </w:r>
            <w:r>
              <w:rPr>
                <w:spacing w:val="5"/>
                <w:sz w:val="24"/>
                <w:szCs w:val="24"/>
              </w:rPr>
              <w:t xml:space="preserve"> </w:t>
            </w:r>
            <w:r>
              <w:rPr>
                <w:sz w:val="24"/>
                <w:szCs w:val="24"/>
              </w:rPr>
              <w:t>vi</w:t>
            </w:r>
            <w:r>
              <w:rPr>
                <w:spacing w:val="1"/>
                <w:sz w:val="24"/>
                <w:szCs w:val="24"/>
              </w:rPr>
              <w:t>t</w:t>
            </w:r>
            <w:r>
              <w:rPr>
                <w:spacing w:val="-1"/>
                <w:sz w:val="24"/>
                <w:szCs w:val="24"/>
              </w:rPr>
              <w:t>a</w:t>
            </w:r>
            <w:r>
              <w:rPr>
                <w:sz w:val="24"/>
                <w:szCs w:val="24"/>
              </w:rPr>
              <w:t>e</w:t>
            </w:r>
            <w:r>
              <w:rPr>
                <w:spacing w:val="3"/>
                <w:sz w:val="24"/>
                <w:szCs w:val="24"/>
              </w:rPr>
              <w:t xml:space="preserve"> </w:t>
            </w:r>
            <w:r>
              <w:rPr>
                <w:sz w:val="24"/>
                <w:szCs w:val="24"/>
              </w:rPr>
              <w:t>(CV)</w:t>
            </w:r>
            <w:r>
              <w:rPr>
                <w:spacing w:val="3"/>
                <w:sz w:val="24"/>
                <w:szCs w:val="24"/>
              </w:rPr>
              <w:t xml:space="preserve"> </w:t>
            </w:r>
            <w:r>
              <w:rPr>
                <w:sz w:val="24"/>
                <w:szCs w:val="24"/>
              </w:rPr>
              <w:t>shall</w:t>
            </w:r>
            <w:r>
              <w:rPr>
                <w:spacing w:val="5"/>
                <w:sz w:val="24"/>
                <w:szCs w:val="24"/>
              </w:rPr>
              <w:t xml:space="preserve"> </w:t>
            </w:r>
            <w:r>
              <w:rPr>
                <w:sz w:val="24"/>
                <w:szCs w:val="24"/>
              </w:rPr>
              <w:t>submi</w:t>
            </w:r>
            <w:r>
              <w:rPr>
                <w:spacing w:val="1"/>
                <w:sz w:val="24"/>
                <w:szCs w:val="24"/>
              </w:rPr>
              <w:t>t</w:t>
            </w:r>
            <w:r>
              <w:rPr>
                <w:sz w:val="24"/>
                <w:szCs w:val="24"/>
              </w:rPr>
              <w:t>ted</w:t>
            </w:r>
            <w:r>
              <w:rPr>
                <w:spacing w:val="4"/>
                <w:sz w:val="24"/>
                <w:szCs w:val="24"/>
              </w:rPr>
              <w:t xml:space="preserve"> </w:t>
            </w:r>
            <w:r>
              <w:rPr>
                <w:sz w:val="24"/>
                <w:szCs w:val="24"/>
              </w:rPr>
              <w:t>for</w:t>
            </w:r>
            <w:r>
              <w:rPr>
                <w:spacing w:val="3"/>
                <w:sz w:val="24"/>
                <w:szCs w:val="24"/>
              </w:rPr>
              <w:t xml:space="preserve"> </w:t>
            </w:r>
            <w:r>
              <w:rPr>
                <w:spacing w:val="-1"/>
                <w:sz w:val="24"/>
                <w:szCs w:val="24"/>
              </w:rPr>
              <w:t>e</w:t>
            </w:r>
            <w:r>
              <w:rPr>
                <w:spacing w:val="1"/>
                <w:sz w:val="24"/>
                <w:szCs w:val="24"/>
              </w:rPr>
              <w:t>ac</w:t>
            </w:r>
            <w:r>
              <w:rPr>
                <w:sz w:val="24"/>
                <w:szCs w:val="24"/>
              </w:rPr>
              <w:t>h posit</w:t>
            </w:r>
            <w:r>
              <w:rPr>
                <w:spacing w:val="1"/>
                <w:sz w:val="24"/>
                <w:szCs w:val="24"/>
              </w:rPr>
              <w:t>i</w:t>
            </w:r>
            <w:r>
              <w:rPr>
                <w:sz w:val="24"/>
                <w:szCs w:val="24"/>
              </w:rPr>
              <w:t>on.</w:t>
            </w:r>
          </w:p>
          <w:p w:rsidR="00432E55" w:rsidRDefault="00432E55" w:rsidP="005C08C5">
            <w:pPr>
              <w:pStyle w:val="ListParagraph"/>
              <w:numPr>
                <w:ilvl w:val="1"/>
                <w:numId w:val="43"/>
              </w:numPr>
              <w:spacing w:before="29"/>
              <w:ind w:right="118"/>
              <w:jc w:val="both"/>
              <w:rPr>
                <w:sz w:val="24"/>
                <w:szCs w:val="24"/>
              </w:rPr>
            </w:pPr>
            <w:r w:rsidRPr="00432E55">
              <w:rPr>
                <w:sz w:val="24"/>
                <w:szCs w:val="24"/>
              </w:rPr>
              <w:t>The</w:t>
            </w:r>
            <w:r w:rsidRPr="00432E55">
              <w:rPr>
                <w:spacing w:val="8"/>
                <w:sz w:val="24"/>
                <w:szCs w:val="24"/>
              </w:rPr>
              <w:t xml:space="preserve"> </w:t>
            </w:r>
            <w:r w:rsidRPr="00432E55">
              <w:rPr>
                <w:sz w:val="24"/>
                <w:szCs w:val="24"/>
              </w:rPr>
              <w:t>T</w:t>
            </w:r>
            <w:r w:rsidRPr="00432E55">
              <w:rPr>
                <w:spacing w:val="-1"/>
                <w:sz w:val="24"/>
                <w:szCs w:val="24"/>
              </w:rPr>
              <w:t>ec</w:t>
            </w:r>
            <w:r w:rsidRPr="00432E55">
              <w:rPr>
                <w:sz w:val="24"/>
                <w:szCs w:val="24"/>
              </w:rPr>
              <w:t>hn</w:t>
            </w:r>
            <w:r w:rsidRPr="00432E55">
              <w:rPr>
                <w:spacing w:val="3"/>
                <w:sz w:val="24"/>
                <w:szCs w:val="24"/>
              </w:rPr>
              <w:t>i</w:t>
            </w:r>
            <w:r w:rsidRPr="00432E55">
              <w:rPr>
                <w:spacing w:val="-1"/>
                <w:sz w:val="24"/>
                <w:szCs w:val="24"/>
              </w:rPr>
              <w:t>ca</w:t>
            </w:r>
            <w:r w:rsidRPr="00432E55">
              <w:rPr>
                <w:sz w:val="24"/>
                <w:szCs w:val="24"/>
              </w:rPr>
              <w:t>l</w:t>
            </w:r>
            <w:r w:rsidRPr="00432E55">
              <w:rPr>
                <w:spacing w:val="10"/>
                <w:sz w:val="24"/>
                <w:szCs w:val="24"/>
              </w:rPr>
              <w:t xml:space="preserve"> </w:t>
            </w:r>
            <w:r w:rsidRPr="00432E55">
              <w:rPr>
                <w:spacing w:val="1"/>
                <w:sz w:val="24"/>
                <w:szCs w:val="24"/>
              </w:rPr>
              <w:t>P</w:t>
            </w:r>
            <w:r w:rsidRPr="00432E55">
              <w:rPr>
                <w:sz w:val="24"/>
                <w:szCs w:val="24"/>
              </w:rPr>
              <w:t>ropos</w:t>
            </w:r>
            <w:r w:rsidRPr="00432E55">
              <w:rPr>
                <w:spacing w:val="-1"/>
                <w:sz w:val="24"/>
                <w:szCs w:val="24"/>
              </w:rPr>
              <w:t>a</w:t>
            </w:r>
            <w:r w:rsidRPr="00432E55">
              <w:rPr>
                <w:sz w:val="24"/>
                <w:szCs w:val="24"/>
              </w:rPr>
              <w:t>l</w:t>
            </w:r>
            <w:r w:rsidRPr="00432E55">
              <w:rPr>
                <w:spacing w:val="12"/>
                <w:sz w:val="24"/>
                <w:szCs w:val="24"/>
              </w:rPr>
              <w:t xml:space="preserve"> </w:t>
            </w:r>
            <w:r w:rsidRPr="00432E55">
              <w:rPr>
                <w:sz w:val="24"/>
                <w:szCs w:val="24"/>
              </w:rPr>
              <w:t>shall</w:t>
            </w:r>
            <w:r w:rsidRPr="00432E55">
              <w:rPr>
                <w:spacing w:val="10"/>
                <w:sz w:val="24"/>
                <w:szCs w:val="24"/>
              </w:rPr>
              <w:t xml:space="preserve"> </w:t>
            </w:r>
            <w:r w:rsidRPr="00432E55">
              <w:rPr>
                <w:sz w:val="24"/>
                <w:szCs w:val="24"/>
              </w:rPr>
              <w:t>p</w:t>
            </w:r>
            <w:r w:rsidRPr="00432E55">
              <w:rPr>
                <w:spacing w:val="-1"/>
                <w:sz w:val="24"/>
                <w:szCs w:val="24"/>
              </w:rPr>
              <w:t>r</w:t>
            </w:r>
            <w:r w:rsidRPr="00432E55">
              <w:rPr>
                <w:sz w:val="24"/>
                <w:szCs w:val="24"/>
              </w:rPr>
              <w:t>ovide</w:t>
            </w:r>
            <w:r w:rsidRPr="00432E55">
              <w:rPr>
                <w:spacing w:val="9"/>
                <w:sz w:val="24"/>
                <w:szCs w:val="24"/>
              </w:rPr>
              <w:t xml:space="preserve"> </w:t>
            </w:r>
            <w:r w:rsidRPr="00432E55">
              <w:rPr>
                <w:sz w:val="24"/>
                <w:szCs w:val="24"/>
              </w:rPr>
              <w:t>the</w:t>
            </w:r>
            <w:r w:rsidRPr="00432E55">
              <w:rPr>
                <w:spacing w:val="9"/>
                <w:sz w:val="24"/>
                <w:szCs w:val="24"/>
              </w:rPr>
              <w:t xml:space="preserve"> </w:t>
            </w:r>
            <w:r w:rsidRPr="00432E55">
              <w:rPr>
                <w:sz w:val="24"/>
                <w:szCs w:val="24"/>
              </w:rPr>
              <w:t>following</w:t>
            </w:r>
            <w:r w:rsidRPr="00432E55">
              <w:rPr>
                <w:spacing w:val="7"/>
                <w:sz w:val="24"/>
                <w:szCs w:val="24"/>
              </w:rPr>
              <w:t xml:space="preserve"> </w:t>
            </w:r>
            <w:r w:rsidRPr="00432E55">
              <w:rPr>
                <w:sz w:val="24"/>
                <w:szCs w:val="24"/>
              </w:rPr>
              <w:t>info</w:t>
            </w:r>
            <w:r w:rsidRPr="00432E55">
              <w:rPr>
                <w:spacing w:val="-1"/>
                <w:sz w:val="24"/>
                <w:szCs w:val="24"/>
              </w:rPr>
              <w:t>r</w:t>
            </w:r>
            <w:r w:rsidRPr="00432E55">
              <w:rPr>
                <w:spacing w:val="3"/>
                <w:sz w:val="24"/>
                <w:szCs w:val="24"/>
              </w:rPr>
              <w:t>m</w:t>
            </w:r>
            <w:r w:rsidRPr="00432E55">
              <w:rPr>
                <w:spacing w:val="-1"/>
                <w:sz w:val="24"/>
                <w:szCs w:val="24"/>
              </w:rPr>
              <w:t>a</w:t>
            </w:r>
            <w:r w:rsidRPr="00432E55">
              <w:rPr>
                <w:sz w:val="24"/>
                <w:szCs w:val="24"/>
              </w:rPr>
              <w:t>t</w:t>
            </w:r>
            <w:r w:rsidRPr="00432E55">
              <w:rPr>
                <w:spacing w:val="1"/>
                <w:sz w:val="24"/>
                <w:szCs w:val="24"/>
              </w:rPr>
              <w:t>i</w:t>
            </w:r>
            <w:r w:rsidRPr="00432E55">
              <w:rPr>
                <w:sz w:val="24"/>
                <w:szCs w:val="24"/>
              </w:rPr>
              <w:t>on using</w:t>
            </w:r>
            <w:r w:rsidRPr="00432E55">
              <w:rPr>
                <w:spacing w:val="-2"/>
                <w:sz w:val="24"/>
                <w:szCs w:val="24"/>
              </w:rPr>
              <w:t xml:space="preserve"> </w:t>
            </w:r>
            <w:r w:rsidRPr="00432E55">
              <w:rPr>
                <w:sz w:val="24"/>
                <w:szCs w:val="24"/>
              </w:rPr>
              <w:t xml:space="preserve">the </w:t>
            </w:r>
            <w:r w:rsidRPr="00432E55">
              <w:rPr>
                <w:spacing w:val="-1"/>
                <w:sz w:val="24"/>
                <w:szCs w:val="24"/>
              </w:rPr>
              <w:t>a</w:t>
            </w:r>
            <w:r w:rsidRPr="00432E55">
              <w:rPr>
                <w:sz w:val="24"/>
                <w:szCs w:val="24"/>
              </w:rPr>
              <w:t>t</w:t>
            </w:r>
            <w:r w:rsidRPr="00432E55">
              <w:rPr>
                <w:spacing w:val="1"/>
                <w:sz w:val="24"/>
                <w:szCs w:val="24"/>
              </w:rPr>
              <w:t>ta</w:t>
            </w:r>
            <w:r w:rsidRPr="00432E55">
              <w:rPr>
                <w:spacing w:val="-1"/>
                <w:sz w:val="24"/>
                <w:szCs w:val="24"/>
              </w:rPr>
              <w:t>c</w:t>
            </w:r>
            <w:r w:rsidRPr="00432E55">
              <w:rPr>
                <w:sz w:val="24"/>
                <w:szCs w:val="24"/>
              </w:rPr>
              <w:t>h</w:t>
            </w:r>
            <w:r w:rsidRPr="00432E55">
              <w:rPr>
                <w:spacing w:val="-1"/>
                <w:sz w:val="24"/>
                <w:szCs w:val="24"/>
              </w:rPr>
              <w:t>e</w:t>
            </w:r>
            <w:r w:rsidRPr="00432E55">
              <w:rPr>
                <w:sz w:val="24"/>
                <w:szCs w:val="24"/>
              </w:rPr>
              <w:t xml:space="preserve">d </w:t>
            </w:r>
            <w:r w:rsidRPr="00432E55">
              <w:rPr>
                <w:spacing w:val="1"/>
                <w:sz w:val="24"/>
                <w:szCs w:val="24"/>
              </w:rPr>
              <w:t>S</w:t>
            </w:r>
            <w:r w:rsidRPr="00432E55">
              <w:rPr>
                <w:sz w:val="24"/>
                <w:szCs w:val="24"/>
              </w:rPr>
              <w:t>tand</w:t>
            </w:r>
            <w:r w:rsidRPr="00432E55">
              <w:rPr>
                <w:spacing w:val="1"/>
                <w:sz w:val="24"/>
                <w:szCs w:val="24"/>
              </w:rPr>
              <w:t>a</w:t>
            </w:r>
            <w:r w:rsidRPr="00432E55">
              <w:rPr>
                <w:sz w:val="24"/>
                <w:szCs w:val="24"/>
              </w:rPr>
              <w:t xml:space="preserve">rd </w:t>
            </w:r>
            <w:r w:rsidRPr="00432E55">
              <w:rPr>
                <w:spacing w:val="-2"/>
                <w:sz w:val="24"/>
                <w:szCs w:val="24"/>
              </w:rPr>
              <w:t>F</w:t>
            </w:r>
            <w:r w:rsidRPr="00432E55">
              <w:rPr>
                <w:sz w:val="24"/>
                <w:szCs w:val="24"/>
              </w:rPr>
              <w:t>o</w:t>
            </w:r>
            <w:r w:rsidRPr="00432E55">
              <w:rPr>
                <w:spacing w:val="-1"/>
                <w:sz w:val="24"/>
                <w:szCs w:val="24"/>
              </w:rPr>
              <w:t>r</w:t>
            </w:r>
            <w:r w:rsidRPr="00432E55">
              <w:rPr>
                <w:sz w:val="24"/>
                <w:szCs w:val="24"/>
              </w:rPr>
              <w:t>ms (</w:t>
            </w:r>
            <w:r w:rsidRPr="00432E55">
              <w:rPr>
                <w:spacing w:val="1"/>
                <w:sz w:val="24"/>
                <w:szCs w:val="24"/>
              </w:rPr>
              <w:t>Se</w:t>
            </w:r>
            <w:r w:rsidRPr="00432E55">
              <w:rPr>
                <w:spacing w:val="-1"/>
                <w:sz w:val="24"/>
                <w:szCs w:val="24"/>
              </w:rPr>
              <w:t>c</w:t>
            </w:r>
            <w:r w:rsidRPr="00432E55">
              <w:rPr>
                <w:sz w:val="24"/>
                <w:szCs w:val="24"/>
              </w:rPr>
              <w:t>t</w:t>
            </w:r>
            <w:r w:rsidRPr="00432E55">
              <w:rPr>
                <w:spacing w:val="1"/>
                <w:sz w:val="24"/>
                <w:szCs w:val="24"/>
              </w:rPr>
              <w:t>i</w:t>
            </w:r>
            <w:r w:rsidRPr="00432E55">
              <w:rPr>
                <w:sz w:val="24"/>
                <w:szCs w:val="24"/>
              </w:rPr>
              <w:t>on 3</w:t>
            </w:r>
            <w:r w:rsidRPr="00432E55">
              <w:rPr>
                <w:spacing w:val="-1"/>
                <w:sz w:val="24"/>
                <w:szCs w:val="24"/>
              </w:rPr>
              <w:t>)</w:t>
            </w:r>
            <w:r w:rsidRPr="00432E55">
              <w:rPr>
                <w:sz w:val="24"/>
                <w:szCs w:val="24"/>
              </w:rPr>
              <w:t>:</w:t>
            </w:r>
          </w:p>
          <w:p w:rsidR="00F463E9" w:rsidRDefault="00F463E9" w:rsidP="005C08C5">
            <w:pPr>
              <w:pStyle w:val="ListParagraph"/>
              <w:numPr>
                <w:ilvl w:val="0"/>
                <w:numId w:val="45"/>
              </w:numPr>
              <w:tabs>
                <w:tab w:val="left" w:pos="3560"/>
              </w:tabs>
              <w:ind w:left="432" w:right="120" w:hanging="450"/>
              <w:jc w:val="both"/>
              <w:rPr>
                <w:sz w:val="24"/>
                <w:szCs w:val="24"/>
              </w:rPr>
            </w:pPr>
            <w:r w:rsidRPr="00F463E9">
              <w:rPr>
                <w:sz w:val="24"/>
                <w:szCs w:val="24"/>
              </w:rPr>
              <w:t>A</w:t>
            </w:r>
            <w:r w:rsidRPr="00F463E9">
              <w:rPr>
                <w:spacing w:val="28"/>
                <w:sz w:val="24"/>
                <w:szCs w:val="24"/>
              </w:rPr>
              <w:t xml:space="preserve"> </w:t>
            </w:r>
            <w:r w:rsidRPr="00F463E9">
              <w:rPr>
                <w:sz w:val="24"/>
                <w:szCs w:val="24"/>
              </w:rPr>
              <w:t>b</w:t>
            </w:r>
            <w:r w:rsidRPr="00F463E9">
              <w:rPr>
                <w:spacing w:val="-1"/>
                <w:sz w:val="24"/>
                <w:szCs w:val="24"/>
              </w:rPr>
              <w:t>r</w:t>
            </w:r>
            <w:r w:rsidRPr="00F463E9">
              <w:rPr>
                <w:sz w:val="24"/>
                <w:szCs w:val="24"/>
              </w:rPr>
              <w:t>ief</w:t>
            </w:r>
            <w:r w:rsidRPr="00F463E9">
              <w:rPr>
                <w:spacing w:val="27"/>
                <w:sz w:val="24"/>
                <w:szCs w:val="24"/>
              </w:rPr>
              <w:t xml:space="preserve"> </w:t>
            </w:r>
            <w:r w:rsidRPr="00F463E9">
              <w:rPr>
                <w:sz w:val="24"/>
                <w:szCs w:val="24"/>
              </w:rPr>
              <w:t>d</w:t>
            </w:r>
            <w:r w:rsidRPr="00F463E9">
              <w:rPr>
                <w:spacing w:val="-1"/>
                <w:sz w:val="24"/>
                <w:szCs w:val="24"/>
              </w:rPr>
              <w:t>e</w:t>
            </w:r>
            <w:r w:rsidRPr="00F463E9">
              <w:rPr>
                <w:sz w:val="24"/>
                <w:szCs w:val="24"/>
              </w:rPr>
              <w:t>s</w:t>
            </w:r>
            <w:r w:rsidRPr="00F463E9">
              <w:rPr>
                <w:spacing w:val="1"/>
                <w:sz w:val="24"/>
                <w:szCs w:val="24"/>
              </w:rPr>
              <w:t>c</w:t>
            </w:r>
            <w:r w:rsidRPr="00F463E9">
              <w:rPr>
                <w:sz w:val="24"/>
                <w:szCs w:val="24"/>
              </w:rPr>
              <w:t>ription</w:t>
            </w:r>
            <w:r w:rsidRPr="00F463E9">
              <w:rPr>
                <w:spacing w:val="29"/>
                <w:sz w:val="24"/>
                <w:szCs w:val="24"/>
              </w:rPr>
              <w:t xml:space="preserve"> </w:t>
            </w:r>
            <w:r w:rsidRPr="00F463E9">
              <w:rPr>
                <w:sz w:val="24"/>
                <w:szCs w:val="24"/>
              </w:rPr>
              <w:t>of</w:t>
            </w:r>
            <w:r w:rsidRPr="00F463E9">
              <w:rPr>
                <w:spacing w:val="28"/>
                <w:sz w:val="24"/>
                <w:szCs w:val="24"/>
              </w:rPr>
              <w:t xml:space="preserve"> </w:t>
            </w:r>
            <w:r w:rsidRPr="00F463E9">
              <w:rPr>
                <w:sz w:val="24"/>
                <w:szCs w:val="24"/>
              </w:rPr>
              <w:t>the</w:t>
            </w:r>
            <w:r w:rsidRPr="00F463E9">
              <w:rPr>
                <w:spacing w:val="28"/>
                <w:sz w:val="24"/>
                <w:szCs w:val="24"/>
              </w:rPr>
              <w:t xml:space="preserve"> </w:t>
            </w:r>
            <w:r w:rsidRPr="00F463E9">
              <w:rPr>
                <w:spacing w:val="-1"/>
                <w:sz w:val="24"/>
                <w:szCs w:val="24"/>
              </w:rPr>
              <w:t>c</w:t>
            </w:r>
            <w:r w:rsidRPr="00F463E9">
              <w:rPr>
                <w:sz w:val="24"/>
                <w:szCs w:val="24"/>
              </w:rPr>
              <w:t>onsultant</w:t>
            </w:r>
            <w:r w:rsidRPr="00F463E9">
              <w:rPr>
                <w:spacing w:val="29"/>
                <w:sz w:val="24"/>
                <w:szCs w:val="24"/>
              </w:rPr>
              <w:t xml:space="preserve"> </w:t>
            </w:r>
            <w:r w:rsidRPr="00F463E9">
              <w:rPr>
                <w:sz w:val="24"/>
                <w:szCs w:val="24"/>
              </w:rPr>
              <w:t>o</w:t>
            </w:r>
            <w:r w:rsidRPr="00F463E9">
              <w:rPr>
                <w:spacing w:val="-1"/>
                <w:sz w:val="24"/>
                <w:szCs w:val="24"/>
              </w:rPr>
              <w:t>r</w:t>
            </w:r>
            <w:r w:rsidRPr="00F463E9">
              <w:rPr>
                <w:sz w:val="24"/>
                <w:szCs w:val="24"/>
              </w:rPr>
              <w:t>g</w:t>
            </w:r>
            <w:r w:rsidRPr="00F463E9">
              <w:rPr>
                <w:spacing w:val="-1"/>
                <w:sz w:val="24"/>
                <w:szCs w:val="24"/>
              </w:rPr>
              <w:t>a</w:t>
            </w:r>
            <w:r w:rsidRPr="00F463E9">
              <w:rPr>
                <w:sz w:val="24"/>
                <w:szCs w:val="24"/>
              </w:rPr>
              <w:t>ni</w:t>
            </w:r>
            <w:r w:rsidRPr="00F463E9">
              <w:rPr>
                <w:spacing w:val="2"/>
                <w:sz w:val="24"/>
                <w:szCs w:val="24"/>
              </w:rPr>
              <w:t>z</w:t>
            </w:r>
            <w:r w:rsidRPr="00F463E9">
              <w:rPr>
                <w:spacing w:val="-1"/>
                <w:sz w:val="24"/>
                <w:szCs w:val="24"/>
              </w:rPr>
              <w:t>a</w:t>
            </w:r>
            <w:r w:rsidRPr="00F463E9">
              <w:rPr>
                <w:sz w:val="24"/>
                <w:szCs w:val="24"/>
              </w:rPr>
              <w:t>t</w:t>
            </w:r>
            <w:r w:rsidRPr="00F463E9">
              <w:rPr>
                <w:spacing w:val="1"/>
                <w:sz w:val="24"/>
                <w:szCs w:val="24"/>
              </w:rPr>
              <w:t>i</w:t>
            </w:r>
            <w:r w:rsidRPr="00F463E9">
              <w:rPr>
                <w:sz w:val="24"/>
                <w:szCs w:val="24"/>
              </w:rPr>
              <w:t>on</w:t>
            </w:r>
            <w:r w:rsidRPr="00F463E9">
              <w:rPr>
                <w:spacing w:val="29"/>
                <w:sz w:val="24"/>
                <w:szCs w:val="24"/>
              </w:rPr>
              <w:t xml:space="preserve"> </w:t>
            </w:r>
            <w:r w:rsidRPr="00F463E9">
              <w:rPr>
                <w:spacing w:val="-1"/>
                <w:sz w:val="24"/>
                <w:szCs w:val="24"/>
              </w:rPr>
              <w:t>a</w:t>
            </w:r>
            <w:r w:rsidRPr="00F463E9">
              <w:rPr>
                <w:sz w:val="24"/>
                <w:szCs w:val="24"/>
              </w:rPr>
              <w:t>nd</w:t>
            </w:r>
            <w:r w:rsidRPr="00F463E9">
              <w:rPr>
                <w:spacing w:val="29"/>
                <w:sz w:val="24"/>
                <w:szCs w:val="24"/>
              </w:rPr>
              <w:t xml:space="preserve"> </w:t>
            </w:r>
            <w:r w:rsidRPr="00F463E9">
              <w:rPr>
                <w:spacing w:val="-1"/>
                <w:sz w:val="24"/>
                <w:szCs w:val="24"/>
              </w:rPr>
              <w:t>a</w:t>
            </w:r>
            <w:r w:rsidRPr="00F463E9">
              <w:rPr>
                <w:sz w:val="24"/>
                <w:szCs w:val="24"/>
              </w:rPr>
              <w:t>n out</w:t>
            </w:r>
            <w:r w:rsidRPr="00F463E9">
              <w:rPr>
                <w:spacing w:val="1"/>
                <w:sz w:val="24"/>
                <w:szCs w:val="24"/>
              </w:rPr>
              <w:t>l</w:t>
            </w:r>
            <w:r w:rsidRPr="00F463E9">
              <w:rPr>
                <w:sz w:val="24"/>
                <w:szCs w:val="24"/>
              </w:rPr>
              <w:t>ine</w:t>
            </w:r>
            <w:r w:rsidRPr="00F463E9">
              <w:rPr>
                <w:spacing w:val="23"/>
                <w:sz w:val="24"/>
                <w:szCs w:val="24"/>
              </w:rPr>
              <w:t xml:space="preserve"> </w:t>
            </w:r>
            <w:r w:rsidRPr="00F463E9">
              <w:rPr>
                <w:sz w:val="24"/>
                <w:szCs w:val="24"/>
              </w:rPr>
              <w:t>of</w:t>
            </w:r>
            <w:r w:rsidRPr="00F463E9">
              <w:rPr>
                <w:spacing w:val="23"/>
                <w:sz w:val="24"/>
                <w:szCs w:val="24"/>
              </w:rPr>
              <w:t xml:space="preserve"> </w:t>
            </w:r>
            <w:r w:rsidRPr="00F463E9">
              <w:rPr>
                <w:sz w:val="24"/>
                <w:szCs w:val="24"/>
              </w:rPr>
              <w:t>r</w:t>
            </w:r>
            <w:r w:rsidRPr="00F463E9">
              <w:rPr>
                <w:spacing w:val="-2"/>
                <w:sz w:val="24"/>
                <w:szCs w:val="24"/>
              </w:rPr>
              <w:t>e</w:t>
            </w:r>
            <w:r w:rsidRPr="00F463E9">
              <w:rPr>
                <w:spacing w:val="-1"/>
                <w:sz w:val="24"/>
                <w:szCs w:val="24"/>
              </w:rPr>
              <w:t>ce</w:t>
            </w:r>
            <w:r w:rsidRPr="00F463E9">
              <w:rPr>
                <w:sz w:val="24"/>
                <w:szCs w:val="24"/>
              </w:rPr>
              <w:t>nt</w:t>
            </w:r>
            <w:r w:rsidRPr="00F463E9">
              <w:rPr>
                <w:spacing w:val="27"/>
                <w:sz w:val="24"/>
                <w:szCs w:val="24"/>
              </w:rPr>
              <w:t xml:space="preserve"> </w:t>
            </w:r>
            <w:r w:rsidRPr="00F463E9">
              <w:rPr>
                <w:spacing w:val="-1"/>
                <w:sz w:val="24"/>
                <w:szCs w:val="24"/>
              </w:rPr>
              <w:t>e</w:t>
            </w:r>
            <w:r w:rsidRPr="00F463E9">
              <w:rPr>
                <w:spacing w:val="2"/>
                <w:sz w:val="24"/>
                <w:szCs w:val="24"/>
              </w:rPr>
              <w:t>x</w:t>
            </w:r>
            <w:r w:rsidRPr="00F463E9">
              <w:rPr>
                <w:sz w:val="24"/>
                <w:szCs w:val="24"/>
              </w:rPr>
              <w:t>p</w:t>
            </w:r>
            <w:r w:rsidRPr="00F463E9">
              <w:rPr>
                <w:spacing w:val="-1"/>
                <w:sz w:val="24"/>
                <w:szCs w:val="24"/>
              </w:rPr>
              <w:t>e</w:t>
            </w:r>
            <w:r w:rsidRPr="00F463E9">
              <w:rPr>
                <w:sz w:val="24"/>
                <w:szCs w:val="24"/>
              </w:rPr>
              <w:t>ri</w:t>
            </w:r>
            <w:r w:rsidRPr="00F463E9">
              <w:rPr>
                <w:spacing w:val="-1"/>
                <w:sz w:val="24"/>
                <w:szCs w:val="24"/>
              </w:rPr>
              <w:t>e</w:t>
            </w:r>
            <w:r w:rsidRPr="00F463E9">
              <w:rPr>
                <w:sz w:val="24"/>
                <w:szCs w:val="24"/>
              </w:rPr>
              <w:t>n</w:t>
            </w:r>
            <w:r w:rsidRPr="00F463E9">
              <w:rPr>
                <w:spacing w:val="-1"/>
                <w:sz w:val="24"/>
                <w:szCs w:val="24"/>
              </w:rPr>
              <w:t>c</w:t>
            </w:r>
            <w:r w:rsidRPr="00F463E9">
              <w:rPr>
                <w:sz w:val="24"/>
                <w:szCs w:val="24"/>
              </w:rPr>
              <w:t>e</w:t>
            </w:r>
            <w:r w:rsidRPr="00F463E9">
              <w:rPr>
                <w:spacing w:val="23"/>
                <w:sz w:val="24"/>
                <w:szCs w:val="24"/>
              </w:rPr>
              <w:t xml:space="preserve"> </w:t>
            </w:r>
            <w:r w:rsidRPr="00F463E9">
              <w:rPr>
                <w:sz w:val="24"/>
                <w:szCs w:val="24"/>
              </w:rPr>
              <w:t>on</w:t>
            </w:r>
            <w:r w:rsidRPr="00F463E9">
              <w:rPr>
                <w:spacing w:val="24"/>
                <w:sz w:val="24"/>
                <w:szCs w:val="24"/>
              </w:rPr>
              <w:t xml:space="preserve"> </w:t>
            </w:r>
            <w:r w:rsidRPr="00F463E9">
              <w:rPr>
                <w:spacing w:val="-1"/>
                <w:sz w:val="24"/>
                <w:szCs w:val="24"/>
              </w:rPr>
              <w:t>a</w:t>
            </w:r>
            <w:r w:rsidRPr="00F463E9">
              <w:rPr>
                <w:sz w:val="24"/>
                <w:szCs w:val="24"/>
              </w:rPr>
              <w:t>ss</w:t>
            </w:r>
            <w:r w:rsidRPr="00F463E9">
              <w:rPr>
                <w:spacing w:val="3"/>
                <w:sz w:val="24"/>
                <w:szCs w:val="24"/>
              </w:rPr>
              <w:t>i</w:t>
            </w:r>
            <w:r w:rsidRPr="00F463E9">
              <w:rPr>
                <w:spacing w:val="-2"/>
                <w:sz w:val="24"/>
                <w:szCs w:val="24"/>
              </w:rPr>
              <w:t>g</w:t>
            </w:r>
            <w:r w:rsidRPr="00F463E9">
              <w:rPr>
                <w:sz w:val="24"/>
                <w:szCs w:val="24"/>
              </w:rPr>
              <w:t>nments</w:t>
            </w:r>
            <w:r w:rsidRPr="00F463E9">
              <w:rPr>
                <w:spacing w:val="24"/>
                <w:sz w:val="24"/>
                <w:szCs w:val="24"/>
              </w:rPr>
              <w:t xml:space="preserve"> </w:t>
            </w:r>
            <w:r w:rsidRPr="00F463E9">
              <w:rPr>
                <w:sz w:val="24"/>
                <w:szCs w:val="24"/>
              </w:rPr>
              <w:t>(Sect</w:t>
            </w:r>
            <w:r w:rsidRPr="00F463E9">
              <w:rPr>
                <w:spacing w:val="1"/>
                <w:sz w:val="24"/>
                <w:szCs w:val="24"/>
              </w:rPr>
              <w:t>i</w:t>
            </w:r>
            <w:r w:rsidRPr="00F463E9">
              <w:rPr>
                <w:sz w:val="24"/>
                <w:szCs w:val="24"/>
              </w:rPr>
              <w:t>on</w:t>
            </w:r>
            <w:r w:rsidRPr="00F463E9">
              <w:rPr>
                <w:spacing w:val="24"/>
                <w:sz w:val="24"/>
                <w:szCs w:val="24"/>
              </w:rPr>
              <w:t xml:space="preserve"> </w:t>
            </w:r>
            <w:r w:rsidRPr="00F463E9">
              <w:rPr>
                <w:sz w:val="24"/>
                <w:szCs w:val="24"/>
              </w:rPr>
              <w:t>3B) of a si</w:t>
            </w:r>
            <w:r w:rsidRPr="00F463E9">
              <w:rPr>
                <w:spacing w:val="1"/>
                <w:sz w:val="24"/>
                <w:szCs w:val="24"/>
              </w:rPr>
              <w:t>m</w:t>
            </w:r>
            <w:r w:rsidRPr="00F463E9">
              <w:rPr>
                <w:sz w:val="24"/>
                <w:szCs w:val="24"/>
              </w:rPr>
              <w:t>i</w:t>
            </w:r>
            <w:r w:rsidRPr="00F463E9">
              <w:rPr>
                <w:spacing w:val="1"/>
                <w:sz w:val="24"/>
                <w:szCs w:val="24"/>
              </w:rPr>
              <w:t>l</w:t>
            </w:r>
            <w:r w:rsidRPr="00F463E9">
              <w:rPr>
                <w:spacing w:val="-1"/>
                <w:sz w:val="24"/>
                <w:szCs w:val="24"/>
              </w:rPr>
              <w:t>a</w:t>
            </w:r>
            <w:r w:rsidRPr="00F463E9">
              <w:rPr>
                <w:sz w:val="24"/>
                <w:szCs w:val="24"/>
              </w:rPr>
              <w:t>r n</w:t>
            </w:r>
            <w:r w:rsidRPr="00F463E9">
              <w:rPr>
                <w:spacing w:val="-1"/>
                <w:sz w:val="24"/>
                <w:szCs w:val="24"/>
              </w:rPr>
              <w:t>a</w:t>
            </w:r>
            <w:r w:rsidRPr="00F463E9">
              <w:rPr>
                <w:sz w:val="24"/>
                <w:szCs w:val="24"/>
              </w:rPr>
              <w:t>tu</w:t>
            </w:r>
            <w:r w:rsidRPr="00F463E9">
              <w:rPr>
                <w:spacing w:val="2"/>
                <w:sz w:val="24"/>
                <w:szCs w:val="24"/>
              </w:rPr>
              <w:t>r</w:t>
            </w:r>
            <w:r w:rsidRPr="00F463E9">
              <w:rPr>
                <w:spacing w:val="-1"/>
                <w:sz w:val="24"/>
                <w:szCs w:val="24"/>
              </w:rPr>
              <w:t>e</w:t>
            </w:r>
            <w:r w:rsidRPr="00F463E9">
              <w:rPr>
                <w:sz w:val="24"/>
                <w:szCs w:val="24"/>
              </w:rPr>
              <w:t xml:space="preserve">.  </w:t>
            </w:r>
            <w:r w:rsidRPr="00F463E9">
              <w:rPr>
                <w:spacing w:val="1"/>
                <w:sz w:val="24"/>
                <w:szCs w:val="24"/>
              </w:rPr>
              <w:t>F</w:t>
            </w:r>
            <w:r w:rsidRPr="00F463E9">
              <w:rPr>
                <w:sz w:val="24"/>
                <w:szCs w:val="24"/>
              </w:rPr>
              <w:t xml:space="preserve">or </w:t>
            </w:r>
            <w:r w:rsidRPr="00F463E9">
              <w:rPr>
                <w:spacing w:val="-1"/>
                <w:sz w:val="24"/>
                <w:szCs w:val="24"/>
              </w:rPr>
              <w:lastRenderedPageBreak/>
              <w:t>e</w:t>
            </w:r>
            <w:r w:rsidRPr="00F463E9">
              <w:rPr>
                <w:spacing w:val="1"/>
                <w:sz w:val="24"/>
                <w:szCs w:val="24"/>
              </w:rPr>
              <w:t>a</w:t>
            </w:r>
            <w:r w:rsidRPr="00F463E9">
              <w:rPr>
                <w:spacing w:val="-1"/>
                <w:sz w:val="24"/>
                <w:szCs w:val="24"/>
              </w:rPr>
              <w:t>c</w:t>
            </w:r>
            <w:r w:rsidRPr="00F463E9">
              <w:rPr>
                <w:sz w:val="24"/>
                <w:szCs w:val="24"/>
              </w:rPr>
              <w:t xml:space="preserve">h </w:t>
            </w:r>
            <w:r w:rsidRPr="00F463E9">
              <w:rPr>
                <w:spacing w:val="-1"/>
                <w:sz w:val="24"/>
                <w:szCs w:val="24"/>
              </w:rPr>
              <w:t>a</w:t>
            </w:r>
            <w:r w:rsidRPr="00F463E9">
              <w:rPr>
                <w:sz w:val="24"/>
                <w:szCs w:val="24"/>
              </w:rPr>
              <w:t>ss</w:t>
            </w:r>
            <w:r w:rsidRPr="00F463E9">
              <w:rPr>
                <w:spacing w:val="3"/>
                <w:sz w:val="24"/>
                <w:szCs w:val="24"/>
              </w:rPr>
              <w:t>i</w:t>
            </w:r>
            <w:r w:rsidRPr="00F463E9">
              <w:rPr>
                <w:spacing w:val="-2"/>
                <w:sz w:val="24"/>
                <w:szCs w:val="24"/>
              </w:rPr>
              <w:t>g</w:t>
            </w:r>
            <w:r w:rsidRPr="00F463E9">
              <w:rPr>
                <w:sz w:val="24"/>
                <w:szCs w:val="24"/>
              </w:rPr>
              <w:t>nment, the out</w:t>
            </w:r>
            <w:r w:rsidRPr="00F463E9">
              <w:rPr>
                <w:spacing w:val="1"/>
                <w:sz w:val="24"/>
                <w:szCs w:val="24"/>
              </w:rPr>
              <w:t>l</w:t>
            </w:r>
            <w:r w:rsidRPr="00F463E9">
              <w:rPr>
                <w:sz w:val="24"/>
                <w:szCs w:val="24"/>
              </w:rPr>
              <w:t>ine should ind</w:t>
            </w:r>
            <w:r w:rsidRPr="00F463E9">
              <w:rPr>
                <w:spacing w:val="1"/>
                <w:sz w:val="24"/>
                <w:szCs w:val="24"/>
              </w:rPr>
              <w:t>i</w:t>
            </w:r>
            <w:r w:rsidRPr="00F463E9">
              <w:rPr>
                <w:spacing w:val="-1"/>
                <w:sz w:val="24"/>
                <w:szCs w:val="24"/>
              </w:rPr>
              <w:t>ca</w:t>
            </w:r>
            <w:r w:rsidRPr="00F463E9">
              <w:rPr>
                <w:sz w:val="24"/>
                <w:szCs w:val="24"/>
              </w:rPr>
              <w:t xml:space="preserve">te, </w:t>
            </w:r>
            <w:r w:rsidRPr="00F463E9">
              <w:rPr>
                <w:i/>
                <w:sz w:val="24"/>
                <w:szCs w:val="24"/>
              </w:rPr>
              <w:t>in</w:t>
            </w:r>
            <w:r w:rsidRPr="00F463E9">
              <w:rPr>
                <w:i/>
                <w:spacing w:val="1"/>
                <w:sz w:val="24"/>
                <w:szCs w:val="24"/>
              </w:rPr>
              <w:t>t</w:t>
            </w:r>
            <w:r w:rsidRPr="00F463E9">
              <w:rPr>
                <w:i/>
                <w:spacing w:val="-1"/>
                <w:sz w:val="24"/>
                <w:szCs w:val="24"/>
              </w:rPr>
              <w:t>e</w:t>
            </w:r>
            <w:r w:rsidRPr="00F463E9">
              <w:rPr>
                <w:i/>
                <w:sz w:val="24"/>
                <w:szCs w:val="24"/>
              </w:rPr>
              <w:t>r al</w:t>
            </w:r>
            <w:r w:rsidRPr="00F463E9">
              <w:rPr>
                <w:i/>
                <w:spacing w:val="1"/>
                <w:sz w:val="24"/>
                <w:szCs w:val="24"/>
              </w:rPr>
              <w:t>ia</w:t>
            </w:r>
            <w:r w:rsidRPr="00F463E9">
              <w:rPr>
                <w:sz w:val="24"/>
                <w:szCs w:val="24"/>
              </w:rPr>
              <w:t>, the p</w:t>
            </w:r>
            <w:r w:rsidRPr="00F463E9">
              <w:rPr>
                <w:spacing w:val="-1"/>
                <w:sz w:val="24"/>
                <w:szCs w:val="24"/>
              </w:rPr>
              <w:t>r</w:t>
            </w:r>
            <w:r w:rsidRPr="00F463E9">
              <w:rPr>
                <w:sz w:val="24"/>
                <w:szCs w:val="24"/>
              </w:rPr>
              <w:t>o</w:t>
            </w:r>
            <w:r w:rsidRPr="00F463E9">
              <w:rPr>
                <w:spacing w:val="-1"/>
                <w:sz w:val="24"/>
                <w:szCs w:val="24"/>
              </w:rPr>
              <w:t>f</w:t>
            </w:r>
            <w:r w:rsidRPr="00F463E9">
              <w:rPr>
                <w:sz w:val="24"/>
                <w:szCs w:val="24"/>
              </w:rPr>
              <w:t>i</w:t>
            </w:r>
            <w:r w:rsidRPr="00F463E9">
              <w:rPr>
                <w:spacing w:val="1"/>
                <w:sz w:val="24"/>
                <w:szCs w:val="24"/>
              </w:rPr>
              <w:t>l</w:t>
            </w:r>
            <w:r w:rsidRPr="00F463E9">
              <w:rPr>
                <w:spacing w:val="-1"/>
                <w:sz w:val="24"/>
                <w:szCs w:val="24"/>
              </w:rPr>
              <w:t>e</w:t>
            </w:r>
            <w:r w:rsidRPr="00F463E9">
              <w:rPr>
                <w:sz w:val="24"/>
                <w:szCs w:val="24"/>
              </w:rPr>
              <w:t>s of t</w:t>
            </w:r>
            <w:r w:rsidRPr="00F463E9">
              <w:rPr>
                <w:spacing w:val="3"/>
                <w:sz w:val="24"/>
                <w:szCs w:val="24"/>
              </w:rPr>
              <w:t>h</w:t>
            </w:r>
            <w:r w:rsidRPr="00F463E9">
              <w:rPr>
                <w:sz w:val="24"/>
                <w:szCs w:val="24"/>
              </w:rPr>
              <w:t>e sta</w:t>
            </w:r>
            <w:r w:rsidRPr="00F463E9">
              <w:rPr>
                <w:spacing w:val="-1"/>
                <w:sz w:val="24"/>
                <w:szCs w:val="24"/>
              </w:rPr>
              <w:t>f</w:t>
            </w:r>
            <w:r w:rsidRPr="00F463E9">
              <w:rPr>
                <w:sz w:val="24"/>
                <w:szCs w:val="24"/>
              </w:rPr>
              <w:t>f, dur</w:t>
            </w:r>
            <w:r w:rsidRPr="00F463E9">
              <w:rPr>
                <w:spacing w:val="-2"/>
                <w:sz w:val="24"/>
                <w:szCs w:val="24"/>
              </w:rPr>
              <w:t>a</w:t>
            </w:r>
            <w:r w:rsidRPr="00F463E9">
              <w:rPr>
                <w:sz w:val="24"/>
                <w:szCs w:val="24"/>
              </w:rPr>
              <w:t>t</w:t>
            </w:r>
            <w:r w:rsidRPr="00F463E9">
              <w:rPr>
                <w:spacing w:val="1"/>
                <w:sz w:val="24"/>
                <w:szCs w:val="24"/>
              </w:rPr>
              <w:t>i</w:t>
            </w:r>
            <w:r w:rsidRPr="00F463E9">
              <w:rPr>
                <w:sz w:val="24"/>
                <w:szCs w:val="24"/>
              </w:rPr>
              <w:t xml:space="preserve">on of the </w:t>
            </w:r>
            <w:r w:rsidRPr="00F463E9">
              <w:rPr>
                <w:spacing w:val="-1"/>
                <w:sz w:val="24"/>
                <w:szCs w:val="24"/>
              </w:rPr>
              <w:t>a</w:t>
            </w:r>
            <w:r w:rsidRPr="00F463E9">
              <w:rPr>
                <w:sz w:val="24"/>
                <w:szCs w:val="24"/>
              </w:rPr>
              <w:t>ss</w:t>
            </w:r>
            <w:r w:rsidRPr="00F463E9">
              <w:rPr>
                <w:spacing w:val="1"/>
                <w:sz w:val="24"/>
                <w:szCs w:val="24"/>
              </w:rPr>
              <w:t>i</w:t>
            </w:r>
            <w:r w:rsidRPr="00F463E9">
              <w:rPr>
                <w:spacing w:val="-2"/>
                <w:sz w:val="24"/>
                <w:szCs w:val="24"/>
              </w:rPr>
              <w:t>g</w:t>
            </w:r>
            <w:r w:rsidRPr="00F463E9">
              <w:rPr>
                <w:sz w:val="24"/>
                <w:szCs w:val="24"/>
              </w:rPr>
              <w:t>n</w:t>
            </w:r>
            <w:r w:rsidRPr="00F463E9">
              <w:rPr>
                <w:spacing w:val="3"/>
                <w:sz w:val="24"/>
                <w:szCs w:val="24"/>
              </w:rPr>
              <w:t>m</w:t>
            </w:r>
            <w:r w:rsidRPr="00F463E9">
              <w:rPr>
                <w:spacing w:val="-1"/>
                <w:sz w:val="24"/>
                <w:szCs w:val="24"/>
              </w:rPr>
              <w:t>e</w:t>
            </w:r>
            <w:r w:rsidRPr="00F463E9">
              <w:rPr>
                <w:sz w:val="24"/>
                <w:szCs w:val="24"/>
              </w:rPr>
              <w:t>nt,</w:t>
            </w:r>
            <w:r w:rsidRPr="00F463E9">
              <w:rPr>
                <w:spacing w:val="1"/>
                <w:sz w:val="24"/>
                <w:szCs w:val="24"/>
              </w:rPr>
              <w:t xml:space="preserve"> </w:t>
            </w:r>
            <w:r w:rsidRPr="00F463E9">
              <w:rPr>
                <w:spacing w:val="-1"/>
                <w:sz w:val="24"/>
                <w:szCs w:val="24"/>
              </w:rPr>
              <w:t>c</w:t>
            </w:r>
            <w:r w:rsidRPr="00F463E9">
              <w:rPr>
                <w:sz w:val="24"/>
                <w:szCs w:val="24"/>
              </w:rPr>
              <w:t>ontr</w:t>
            </w:r>
            <w:r w:rsidRPr="00F463E9">
              <w:rPr>
                <w:spacing w:val="-1"/>
                <w:sz w:val="24"/>
                <w:szCs w:val="24"/>
              </w:rPr>
              <w:t>ac</w:t>
            </w:r>
            <w:r w:rsidRPr="00F463E9">
              <w:rPr>
                <w:sz w:val="24"/>
                <w:szCs w:val="24"/>
              </w:rPr>
              <w:t>t</w:t>
            </w:r>
            <w:r w:rsidRPr="00F463E9">
              <w:rPr>
                <w:spacing w:val="1"/>
                <w:sz w:val="24"/>
                <w:szCs w:val="24"/>
              </w:rPr>
              <w:t xml:space="preserve"> </w:t>
            </w:r>
            <w:r w:rsidRPr="00F463E9">
              <w:rPr>
                <w:spacing w:val="-1"/>
                <w:sz w:val="24"/>
                <w:szCs w:val="24"/>
              </w:rPr>
              <w:t>a</w:t>
            </w:r>
            <w:r w:rsidRPr="00F463E9">
              <w:rPr>
                <w:sz w:val="24"/>
                <w:szCs w:val="24"/>
              </w:rPr>
              <w:t>moun</w:t>
            </w:r>
            <w:r w:rsidRPr="00F463E9">
              <w:rPr>
                <w:spacing w:val="1"/>
                <w:sz w:val="24"/>
                <w:szCs w:val="24"/>
              </w:rPr>
              <w:t>t</w:t>
            </w:r>
            <w:r w:rsidRPr="00F463E9">
              <w:rPr>
                <w:sz w:val="24"/>
                <w:szCs w:val="24"/>
              </w:rPr>
              <w:t xml:space="preserve">, </w:t>
            </w:r>
            <w:r w:rsidRPr="00F463E9">
              <w:rPr>
                <w:spacing w:val="-1"/>
                <w:sz w:val="24"/>
                <w:szCs w:val="24"/>
              </w:rPr>
              <w:t>a</w:t>
            </w:r>
            <w:r w:rsidRPr="00F463E9">
              <w:rPr>
                <w:spacing w:val="2"/>
                <w:sz w:val="24"/>
                <w:szCs w:val="24"/>
              </w:rPr>
              <w:t>n</w:t>
            </w:r>
            <w:r w:rsidRPr="00F463E9">
              <w:rPr>
                <w:sz w:val="24"/>
                <w:szCs w:val="24"/>
              </w:rPr>
              <w:t>d fi</w:t>
            </w:r>
            <w:r w:rsidRPr="00F463E9">
              <w:rPr>
                <w:spacing w:val="-1"/>
                <w:sz w:val="24"/>
                <w:szCs w:val="24"/>
              </w:rPr>
              <w:t>r</w:t>
            </w:r>
            <w:r w:rsidRPr="00F463E9">
              <w:rPr>
                <w:sz w:val="24"/>
                <w:szCs w:val="24"/>
              </w:rPr>
              <w:t>m’s invo</w:t>
            </w:r>
            <w:r w:rsidRPr="00F463E9">
              <w:rPr>
                <w:spacing w:val="1"/>
                <w:sz w:val="24"/>
                <w:szCs w:val="24"/>
              </w:rPr>
              <w:t>l</w:t>
            </w:r>
            <w:r w:rsidRPr="00F463E9">
              <w:rPr>
                <w:sz w:val="24"/>
                <w:szCs w:val="24"/>
              </w:rPr>
              <w:t>v</w:t>
            </w:r>
            <w:r w:rsidRPr="00F463E9">
              <w:rPr>
                <w:spacing w:val="-1"/>
                <w:sz w:val="24"/>
                <w:szCs w:val="24"/>
              </w:rPr>
              <w:t>e</w:t>
            </w:r>
            <w:r w:rsidRPr="00F463E9">
              <w:rPr>
                <w:sz w:val="24"/>
                <w:szCs w:val="24"/>
              </w:rPr>
              <w:t xml:space="preserve">ment. </w:t>
            </w:r>
          </w:p>
          <w:p w:rsidR="00F463E9" w:rsidRDefault="00F463E9" w:rsidP="005C08C5">
            <w:pPr>
              <w:pStyle w:val="ListParagraph"/>
              <w:numPr>
                <w:ilvl w:val="0"/>
                <w:numId w:val="45"/>
              </w:numPr>
              <w:tabs>
                <w:tab w:val="left" w:pos="3560"/>
              </w:tabs>
              <w:ind w:left="432" w:right="120" w:hanging="450"/>
              <w:jc w:val="both"/>
              <w:rPr>
                <w:sz w:val="24"/>
                <w:szCs w:val="24"/>
              </w:rPr>
            </w:pPr>
            <w:r w:rsidRPr="00F463E9">
              <w:rPr>
                <w:sz w:val="24"/>
                <w:szCs w:val="24"/>
              </w:rPr>
              <w:t>A</w:t>
            </w:r>
            <w:r w:rsidRPr="00F463E9">
              <w:rPr>
                <w:spacing w:val="2"/>
                <w:sz w:val="24"/>
                <w:szCs w:val="24"/>
              </w:rPr>
              <w:t>n</w:t>
            </w:r>
            <w:r w:rsidRPr="00F463E9">
              <w:rPr>
                <w:sz w:val="24"/>
                <w:szCs w:val="24"/>
              </w:rPr>
              <w:t>y</w:t>
            </w:r>
            <w:r w:rsidRPr="00F463E9">
              <w:rPr>
                <w:spacing w:val="14"/>
                <w:sz w:val="24"/>
                <w:szCs w:val="24"/>
              </w:rPr>
              <w:t xml:space="preserve"> </w:t>
            </w:r>
            <w:r w:rsidRPr="00F463E9">
              <w:rPr>
                <w:spacing w:val="-1"/>
                <w:sz w:val="24"/>
                <w:szCs w:val="24"/>
              </w:rPr>
              <w:t>c</w:t>
            </w:r>
            <w:r w:rsidRPr="00F463E9">
              <w:rPr>
                <w:sz w:val="24"/>
                <w:szCs w:val="24"/>
              </w:rPr>
              <w:t>om</w:t>
            </w:r>
            <w:r w:rsidRPr="00F463E9">
              <w:rPr>
                <w:spacing w:val="1"/>
                <w:sz w:val="24"/>
                <w:szCs w:val="24"/>
              </w:rPr>
              <w:t>m</w:t>
            </w:r>
            <w:r w:rsidRPr="00F463E9">
              <w:rPr>
                <w:spacing w:val="-1"/>
                <w:sz w:val="24"/>
                <w:szCs w:val="24"/>
              </w:rPr>
              <w:t>e</w:t>
            </w:r>
            <w:r w:rsidRPr="00F463E9">
              <w:rPr>
                <w:sz w:val="24"/>
                <w:szCs w:val="24"/>
              </w:rPr>
              <w:t>nts</w:t>
            </w:r>
            <w:r w:rsidRPr="00F463E9">
              <w:rPr>
                <w:spacing w:val="17"/>
                <w:sz w:val="24"/>
                <w:szCs w:val="24"/>
              </w:rPr>
              <w:t xml:space="preserve"> </w:t>
            </w:r>
            <w:r w:rsidRPr="00F463E9">
              <w:rPr>
                <w:sz w:val="24"/>
                <w:szCs w:val="24"/>
              </w:rPr>
              <w:t>or</w:t>
            </w:r>
            <w:r w:rsidRPr="00F463E9">
              <w:rPr>
                <w:spacing w:val="16"/>
                <w:sz w:val="24"/>
                <w:szCs w:val="24"/>
              </w:rPr>
              <w:t xml:space="preserve"> </w:t>
            </w:r>
            <w:r w:rsidRPr="00F463E9">
              <w:rPr>
                <w:sz w:val="24"/>
                <w:szCs w:val="24"/>
              </w:rPr>
              <w:t>sugg</w:t>
            </w:r>
            <w:r w:rsidRPr="00F463E9">
              <w:rPr>
                <w:spacing w:val="1"/>
                <w:sz w:val="24"/>
                <w:szCs w:val="24"/>
              </w:rPr>
              <w:t>e</w:t>
            </w:r>
            <w:r w:rsidRPr="00F463E9">
              <w:rPr>
                <w:sz w:val="24"/>
                <w:szCs w:val="24"/>
              </w:rPr>
              <w:t>st</w:t>
            </w:r>
            <w:r w:rsidRPr="00F463E9">
              <w:rPr>
                <w:spacing w:val="1"/>
                <w:sz w:val="24"/>
                <w:szCs w:val="24"/>
              </w:rPr>
              <w:t>i</w:t>
            </w:r>
            <w:r w:rsidRPr="00F463E9">
              <w:rPr>
                <w:sz w:val="24"/>
                <w:szCs w:val="24"/>
              </w:rPr>
              <w:t>ons</w:t>
            </w:r>
            <w:r w:rsidRPr="00F463E9">
              <w:rPr>
                <w:spacing w:val="17"/>
                <w:sz w:val="24"/>
                <w:szCs w:val="24"/>
              </w:rPr>
              <w:t xml:space="preserve"> </w:t>
            </w:r>
            <w:r w:rsidRPr="00F463E9">
              <w:rPr>
                <w:sz w:val="24"/>
                <w:szCs w:val="24"/>
              </w:rPr>
              <w:t>on</w:t>
            </w:r>
            <w:r w:rsidRPr="00F463E9">
              <w:rPr>
                <w:spacing w:val="17"/>
                <w:sz w:val="24"/>
                <w:szCs w:val="24"/>
              </w:rPr>
              <w:t xml:space="preserve"> </w:t>
            </w:r>
            <w:r w:rsidRPr="00F463E9">
              <w:rPr>
                <w:sz w:val="24"/>
                <w:szCs w:val="24"/>
              </w:rPr>
              <w:t>the</w:t>
            </w:r>
            <w:r w:rsidRPr="00F463E9">
              <w:rPr>
                <w:spacing w:val="16"/>
                <w:sz w:val="24"/>
                <w:szCs w:val="24"/>
              </w:rPr>
              <w:t xml:space="preserve"> </w:t>
            </w:r>
            <w:r w:rsidRPr="00F463E9">
              <w:rPr>
                <w:sz w:val="24"/>
                <w:szCs w:val="24"/>
              </w:rPr>
              <w:t>T</w:t>
            </w:r>
            <w:r w:rsidRPr="00F463E9">
              <w:rPr>
                <w:spacing w:val="-1"/>
                <w:sz w:val="24"/>
                <w:szCs w:val="24"/>
              </w:rPr>
              <w:t>e</w:t>
            </w:r>
            <w:r w:rsidRPr="00F463E9">
              <w:rPr>
                <w:sz w:val="24"/>
                <w:szCs w:val="24"/>
              </w:rPr>
              <w:t>rms</w:t>
            </w:r>
            <w:r w:rsidRPr="00F463E9">
              <w:rPr>
                <w:spacing w:val="17"/>
                <w:sz w:val="24"/>
                <w:szCs w:val="24"/>
              </w:rPr>
              <w:t xml:space="preserve"> </w:t>
            </w:r>
            <w:r w:rsidRPr="00F463E9">
              <w:rPr>
                <w:sz w:val="24"/>
                <w:szCs w:val="24"/>
              </w:rPr>
              <w:t>of</w:t>
            </w:r>
            <w:r w:rsidRPr="00F463E9">
              <w:rPr>
                <w:spacing w:val="16"/>
                <w:sz w:val="24"/>
                <w:szCs w:val="24"/>
              </w:rPr>
              <w:t xml:space="preserve"> </w:t>
            </w:r>
            <w:r w:rsidRPr="00F463E9">
              <w:rPr>
                <w:sz w:val="24"/>
                <w:szCs w:val="24"/>
              </w:rPr>
              <w:t>R</w:t>
            </w:r>
            <w:r w:rsidRPr="00F463E9">
              <w:rPr>
                <w:spacing w:val="-1"/>
                <w:sz w:val="24"/>
                <w:szCs w:val="24"/>
              </w:rPr>
              <w:t>e</w:t>
            </w:r>
            <w:r w:rsidRPr="00F463E9">
              <w:rPr>
                <w:sz w:val="24"/>
                <w:szCs w:val="24"/>
              </w:rPr>
              <w:t>f</w:t>
            </w:r>
            <w:r w:rsidRPr="00F463E9">
              <w:rPr>
                <w:spacing w:val="-2"/>
                <w:sz w:val="24"/>
                <w:szCs w:val="24"/>
              </w:rPr>
              <w:t>e</w:t>
            </w:r>
            <w:r w:rsidRPr="00F463E9">
              <w:rPr>
                <w:spacing w:val="1"/>
                <w:sz w:val="24"/>
                <w:szCs w:val="24"/>
              </w:rPr>
              <w:t>r</w:t>
            </w:r>
            <w:r w:rsidRPr="00F463E9">
              <w:rPr>
                <w:spacing w:val="-1"/>
                <w:sz w:val="24"/>
                <w:szCs w:val="24"/>
              </w:rPr>
              <w:t>e</w:t>
            </w:r>
            <w:r w:rsidRPr="00F463E9">
              <w:rPr>
                <w:sz w:val="24"/>
                <w:szCs w:val="24"/>
              </w:rPr>
              <w:t>n</w:t>
            </w:r>
            <w:r w:rsidRPr="00F463E9">
              <w:rPr>
                <w:spacing w:val="1"/>
                <w:sz w:val="24"/>
                <w:szCs w:val="24"/>
              </w:rPr>
              <w:t>c</w:t>
            </w:r>
            <w:r w:rsidRPr="00F463E9">
              <w:rPr>
                <w:sz w:val="24"/>
                <w:szCs w:val="24"/>
              </w:rPr>
              <w:t xml:space="preserve">e </w:t>
            </w:r>
            <w:r w:rsidRPr="00F463E9">
              <w:rPr>
                <w:spacing w:val="-1"/>
                <w:sz w:val="24"/>
                <w:szCs w:val="24"/>
              </w:rPr>
              <w:t>a</w:t>
            </w:r>
            <w:r w:rsidRPr="00F463E9">
              <w:rPr>
                <w:sz w:val="24"/>
                <w:szCs w:val="24"/>
              </w:rPr>
              <w:t>nd</w:t>
            </w:r>
            <w:r w:rsidRPr="00F463E9">
              <w:rPr>
                <w:spacing w:val="57"/>
                <w:sz w:val="24"/>
                <w:szCs w:val="24"/>
              </w:rPr>
              <w:t xml:space="preserve"> </w:t>
            </w:r>
            <w:r w:rsidRPr="00F463E9">
              <w:rPr>
                <w:sz w:val="24"/>
                <w:szCs w:val="24"/>
              </w:rPr>
              <w:t>on</w:t>
            </w:r>
            <w:r w:rsidRPr="00F463E9">
              <w:rPr>
                <w:spacing w:val="57"/>
                <w:sz w:val="24"/>
                <w:szCs w:val="24"/>
              </w:rPr>
              <w:t xml:space="preserve"> </w:t>
            </w:r>
            <w:r w:rsidRPr="00F463E9">
              <w:rPr>
                <w:sz w:val="24"/>
                <w:szCs w:val="24"/>
              </w:rPr>
              <w:t>the</w:t>
            </w:r>
            <w:r w:rsidRPr="00F463E9">
              <w:rPr>
                <w:spacing w:val="57"/>
                <w:sz w:val="24"/>
                <w:szCs w:val="24"/>
              </w:rPr>
              <w:t xml:space="preserve"> </w:t>
            </w:r>
            <w:r w:rsidRPr="00F463E9">
              <w:rPr>
                <w:sz w:val="24"/>
                <w:szCs w:val="24"/>
              </w:rPr>
              <w:t>d</w:t>
            </w:r>
            <w:r w:rsidRPr="00F463E9">
              <w:rPr>
                <w:spacing w:val="-1"/>
                <w:sz w:val="24"/>
                <w:szCs w:val="24"/>
              </w:rPr>
              <w:t>a</w:t>
            </w:r>
            <w:r w:rsidRPr="00F463E9">
              <w:rPr>
                <w:sz w:val="24"/>
                <w:szCs w:val="24"/>
              </w:rPr>
              <w:t>ta,</w:t>
            </w:r>
            <w:r w:rsidRPr="00F463E9">
              <w:rPr>
                <w:spacing w:val="59"/>
                <w:sz w:val="24"/>
                <w:szCs w:val="24"/>
              </w:rPr>
              <w:t xml:space="preserve"> </w:t>
            </w:r>
            <w:r w:rsidRPr="00F463E9">
              <w:rPr>
                <w:sz w:val="24"/>
                <w:szCs w:val="24"/>
              </w:rPr>
              <w:t>a</w:t>
            </w:r>
            <w:r w:rsidRPr="00F463E9">
              <w:rPr>
                <w:spacing w:val="56"/>
                <w:sz w:val="24"/>
                <w:szCs w:val="24"/>
              </w:rPr>
              <w:t xml:space="preserve"> </w:t>
            </w:r>
            <w:r w:rsidRPr="00F463E9">
              <w:rPr>
                <w:sz w:val="24"/>
                <w:szCs w:val="24"/>
              </w:rPr>
              <w:t>l</w:t>
            </w:r>
            <w:r w:rsidRPr="00F463E9">
              <w:rPr>
                <w:spacing w:val="1"/>
                <w:sz w:val="24"/>
                <w:szCs w:val="24"/>
              </w:rPr>
              <w:t>i</w:t>
            </w:r>
            <w:r w:rsidRPr="00F463E9">
              <w:rPr>
                <w:sz w:val="24"/>
                <w:szCs w:val="24"/>
              </w:rPr>
              <w:t>st</w:t>
            </w:r>
            <w:r w:rsidRPr="00F463E9">
              <w:rPr>
                <w:spacing w:val="58"/>
                <w:sz w:val="24"/>
                <w:szCs w:val="24"/>
              </w:rPr>
              <w:t xml:space="preserve"> </w:t>
            </w:r>
            <w:r w:rsidRPr="00F463E9">
              <w:rPr>
                <w:sz w:val="24"/>
                <w:szCs w:val="24"/>
              </w:rPr>
              <w:t>of</w:t>
            </w:r>
            <w:r w:rsidRPr="00F463E9">
              <w:rPr>
                <w:spacing w:val="57"/>
                <w:sz w:val="24"/>
                <w:szCs w:val="24"/>
              </w:rPr>
              <w:t xml:space="preserve"> </w:t>
            </w:r>
            <w:r w:rsidRPr="00F463E9">
              <w:rPr>
                <w:sz w:val="24"/>
                <w:szCs w:val="24"/>
              </w:rPr>
              <w:t>s</w:t>
            </w:r>
            <w:r w:rsidRPr="00F463E9">
              <w:rPr>
                <w:spacing w:val="-1"/>
                <w:sz w:val="24"/>
                <w:szCs w:val="24"/>
              </w:rPr>
              <w:t>e</w:t>
            </w:r>
            <w:r w:rsidRPr="00F463E9">
              <w:rPr>
                <w:sz w:val="24"/>
                <w:szCs w:val="24"/>
              </w:rPr>
              <w:t>rvi</w:t>
            </w:r>
            <w:r w:rsidRPr="00F463E9">
              <w:rPr>
                <w:spacing w:val="-1"/>
                <w:sz w:val="24"/>
                <w:szCs w:val="24"/>
              </w:rPr>
              <w:t>ce</w:t>
            </w:r>
            <w:r w:rsidRPr="00F463E9">
              <w:rPr>
                <w:sz w:val="24"/>
                <w:szCs w:val="24"/>
              </w:rPr>
              <w:t xml:space="preserve">s, </w:t>
            </w:r>
            <w:r w:rsidRPr="00F463E9">
              <w:rPr>
                <w:spacing w:val="-1"/>
                <w:sz w:val="24"/>
                <w:szCs w:val="24"/>
              </w:rPr>
              <w:t>a</w:t>
            </w:r>
            <w:r w:rsidRPr="00F463E9">
              <w:rPr>
                <w:sz w:val="24"/>
                <w:szCs w:val="24"/>
              </w:rPr>
              <w:t xml:space="preserve">nd </w:t>
            </w:r>
            <w:r w:rsidRPr="00F463E9">
              <w:rPr>
                <w:spacing w:val="1"/>
                <w:sz w:val="24"/>
                <w:szCs w:val="24"/>
              </w:rPr>
              <w:t>f</w:t>
            </w:r>
            <w:r w:rsidRPr="00F463E9">
              <w:rPr>
                <w:spacing w:val="-1"/>
                <w:sz w:val="24"/>
                <w:szCs w:val="24"/>
              </w:rPr>
              <w:t>ac</w:t>
            </w:r>
            <w:r w:rsidRPr="00F463E9">
              <w:rPr>
                <w:sz w:val="24"/>
                <w:szCs w:val="24"/>
              </w:rPr>
              <w:t>i</w:t>
            </w:r>
            <w:r w:rsidRPr="00F463E9">
              <w:rPr>
                <w:spacing w:val="1"/>
                <w:sz w:val="24"/>
                <w:szCs w:val="24"/>
              </w:rPr>
              <w:t>l</w:t>
            </w:r>
            <w:r w:rsidRPr="00F463E9">
              <w:rPr>
                <w:sz w:val="24"/>
                <w:szCs w:val="24"/>
              </w:rPr>
              <w:t>i</w:t>
            </w:r>
            <w:r w:rsidRPr="00F463E9">
              <w:rPr>
                <w:spacing w:val="1"/>
                <w:sz w:val="24"/>
                <w:szCs w:val="24"/>
              </w:rPr>
              <w:t>t</w:t>
            </w:r>
            <w:r w:rsidRPr="00F463E9">
              <w:rPr>
                <w:sz w:val="24"/>
                <w:szCs w:val="24"/>
              </w:rPr>
              <w:t>ies</w:t>
            </w:r>
            <w:r w:rsidRPr="00F463E9">
              <w:rPr>
                <w:spacing w:val="57"/>
                <w:sz w:val="24"/>
                <w:szCs w:val="24"/>
              </w:rPr>
              <w:t xml:space="preserve"> </w:t>
            </w:r>
            <w:r w:rsidRPr="00F463E9">
              <w:rPr>
                <w:sz w:val="24"/>
                <w:szCs w:val="24"/>
              </w:rPr>
              <w:t>to</w:t>
            </w:r>
            <w:r w:rsidRPr="00F463E9">
              <w:rPr>
                <w:spacing w:val="58"/>
                <w:sz w:val="24"/>
                <w:szCs w:val="24"/>
              </w:rPr>
              <w:t xml:space="preserve"> </w:t>
            </w:r>
            <w:r w:rsidRPr="00F463E9">
              <w:rPr>
                <w:sz w:val="24"/>
                <w:szCs w:val="24"/>
              </w:rPr>
              <w:t>be p</w:t>
            </w:r>
            <w:r w:rsidRPr="00F463E9">
              <w:rPr>
                <w:spacing w:val="-1"/>
                <w:sz w:val="24"/>
                <w:szCs w:val="24"/>
              </w:rPr>
              <w:t>r</w:t>
            </w:r>
            <w:r w:rsidRPr="00F463E9">
              <w:rPr>
                <w:sz w:val="24"/>
                <w:szCs w:val="24"/>
              </w:rPr>
              <w:t xml:space="preserve">ovided </w:t>
            </w:r>
            <w:r w:rsidRPr="00F463E9">
              <w:rPr>
                <w:spacing w:val="4"/>
                <w:sz w:val="24"/>
                <w:szCs w:val="24"/>
              </w:rPr>
              <w:t>b</w:t>
            </w:r>
            <w:r w:rsidRPr="00F463E9">
              <w:rPr>
                <w:sz w:val="24"/>
                <w:szCs w:val="24"/>
              </w:rPr>
              <w:t>y</w:t>
            </w:r>
            <w:r w:rsidRPr="00F463E9">
              <w:rPr>
                <w:spacing w:val="-5"/>
                <w:sz w:val="24"/>
                <w:szCs w:val="24"/>
              </w:rPr>
              <w:t xml:space="preserve"> </w:t>
            </w:r>
            <w:r w:rsidRPr="00F463E9">
              <w:rPr>
                <w:sz w:val="24"/>
                <w:szCs w:val="24"/>
              </w:rPr>
              <w:t xml:space="preserve">the PA </w:t>
            </w:r>
            <w:r w:rsidRPr="00F463E9">
              <w:rPr>
                <w:spacing w:val="-1"/>
                <w:sz w:val="24"/>
                <w:szCs w:val="24"/>
              </w:rPr>
              <w:t>(</w:t>
            </w:r>
            <w:r w:rsidRPr="00F463E9">
              <w:rPr>
                <w:spacing w:val="1"/>
                <w:sz w:val="24"/>
                <w:szCs w:val="24"/>
              </w:rPr>
              <w:t>S</w:t>
            </w:r>
            <w:r w:rsidRPr="00F463E9">
              <w:rPr>
                <w:spacing w:val="-1"/>
                <w:sz w:val="24"/>
                <w:szCs w:val="24"/>
              </w:rPr>
              <w:t>ec</w:t>
            </w:r>
            <w:r w:rsidRPr="00F463E9">
              <w:rPr>
                <w:spacing w:val="3"/>
                <w:sz w:val="24"/>
                <w:szCs w:val="24"/>
              </w:rPr>
              <w:t>t</w:t>
            </w:r>
            <w:r w:rsidRPr="00F463E9">
              <w:rPr>
                <w:sz w:val="24"/>
                <w:szCs w:val="24"/>
              </w:rPr>
              <w:t>ion 3</w:t>
            </w:r>
            <w:r w:rsidRPr="00F463E9">
              <w:rPr>
                <w:spacing w:val="1"/>
                <w:sz w:val="24"/>
                <w:szCs w:val="24"/>
              </w:rPr>
              <w:t>C</w:t>
            </w:r>
            <w:r w:rsidRPr="00F463E9">
              <w:rPr>
                <w:sz w:val="24"/>
                <w:szCs w:val="24"/>
              </w:rPr>
              <w:t>).</w:t>
            </w:r>
          </w:p>
          <w:p w:rsidR="00F463E9" w:rsidRDefault="00F463E9" w:rsidP="005C08C5">
            <w:pPr>
              <w:pStyle w:val="ListParagraph"/>
              <w:numPr>
                <w:ilvl w:val="0"/>
                <w:numId w:val="45"/>
              </w:numPr>
              <w:tabs>
                <w:tab w:val="left" w:pos="3560"/>
              </w:tabs>
              <w:ind w:left="432" w:right="120" w:hanging="450"/>
              <w:jc w:val="both"/>
              <w:rPr>
                <w:sz w:val="24"/>
                <w:szCs w:val="24"/>
              </w:rPr>
            </w:pPr>
            <w:r>
              <w:rPr>
                <w:sz w:val="24"/>
                <w:szCs w:val="24"/>
              </w:rPr>
              <w:t>The</w:t>
            </w:r>
            <w:r>
              <w:rPr>
                <w:spacing w:val="4"/>
                <w:sz w:val="24"/>
                <w:szCs w:val="24"/>
              </w:rPr>
              <w:t xml:space="preserve"> </w:t>
            </w:r>
            <w:r>
              <w:rPr>
                <w:sz w:val="24"/>
                <w:szCs w:val="24"/>
              </w:rPr>
              <w:t>l</w:t>
            </w:r>
            <w:r>
              <w:rPr>
                <w:spacing w:val="1"/>
                <w:sz w:val="24"/>
                <w:szCs w:val="24"/>
              </w:rPr>
              <w:t>i</w:t>
            </w:r>
            <w:r>
              <w:rPr>
                <w:sz w:val="24"/>
                <w:szCs w:val="24"/>
              </w:rPr>
              <w:t>st</w:t>
            </w:r>
            <w:r>
              <w:rPr>
                <w:spacing w:val="6"/>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w:t>
            </w:r>
            <w:r>
              <w:rPr>
                <w:sz w:val="24"/>
                <w:szCs w:val="24"/>
              </w:rPr>
              <w:t>opos</w:t>
            </w:r>
            <w:r>
              <w:rPr>
                <w:spacing w:val="-1"/>
                <w:sz w:val="24"/>
                <w:szCs w:val="24"/>
              </w:rPr>
              <w:t>e</w:t>
            </w:r>
            <w:r>
              <w:rPr>
                <w:sz w:val="24"/>
                <w:szCs w:val="24"/>
              </w:rPr>
              <w:t>d</w:t>
            </w:r>
            <w:r>
              <w:rPr>
                <w:spacing w:val="7"/>
                <w:sz w:val="24"/>
                <w:szCs w:val="24"/>
              </w:rPr>
              <w:t xml:space="preserve"> </w:t>
            </w:r>
            <w:r>
              <w:rPr>
                <w:sz w:val="24"/>
                <w:szCs w:val="24"/>
              </w:rPr>
              <w:t>sta</w:t>
            </w:r>
            <w:r>
              <w:rPr>
                <w:spacing w:val="-1"/>
                <w:sz w:val="24"/>
                <w:szCs w:val="24"/>
              </w:rPr>
              <w:t>f</w:t>
            </w:r>
            <w:r>
              <w:rPr>
                <w:sz w:val="24"/>
                <w:szCs w:val="24"/>
              </w:rPr>
              <w:t>f</w:t>
            </w:r>
            <w:r>
              <w:rPr>
                <w:spacing w:val="4"/>
                <w:sz w:val="24"/>
                <w:szCs w:val="24"/>
              </w:rPr>
              <w:t xml:space="preserve"> </w:t>
            </w:r>
            <w:r>
              <w:rPr>
                <w:sz w:val="24"/>
                <w:szCs w:val="24"/>
              </w:rPr>
              <w:t>te</w:t>
            </w:r>
            <w:r>
              <w:rPr>
                <w:spacing w:val="-1"/>
                <w:sz w:val="24"/>
                <w:szCs w:val="24"/>
              </w:rPr>
              <w:t>a</w:t>
            </w:r>
            <w:r>
              <w:rPr>
                <w:sz w:val="24"/>
                <w:szCs w:val="24"/>
              </w:rPr>
              <w:t>m</w:t>
            </w:r>
            <w:r>
              <w:rPr>
                <w:spacing w:val="5"/>
                <w:sz w:val="24"/>
                <w:szCs w:val="24"/>
              </w:rPr>
              <w:t xml:space="preserve"> b</w:t>
            </w:r>
            <w:r>
              <w:rPr>
                <w:sz w:val="24"/>
                <w:szCs w:val="24"/>
              </w:rPr>
              <w:t>y s</w:t>
            </w:r>
            <w:r>
              <w:rPr>
                <w:spacing w:val="2"/>
                <w:sz w:val="24"/>
                <w:szCs w:val="24"/>
              </w:rPr>
              <w:t>p</w:t>
            </w:r>
            <w:r>
              <w:rPr>
                <w:spacing w:val="-1"/>
                <w:sz w:val="24"/>
                <w:szCs w:val="24"/>
              </w:rPr>
              <w:t>ec</w:t>
            </w:r>
            <w:r>
              <w:rPr>
                <w:sz w:val="24"/>
                <w:szCs w:val="24"/>
              </w:rPr>
              <w:t>ial</w:t>
            </w:r>
            <w:r>
              <w:rPr>
                <w:spacing w:val="5"/>
                <w:sz w:val="24"/>
                <w:szCs w:val="24"/>
              </w:rPr>
              <w:t>t</w:t>
            </w:r>
            <w:r>
              <w:rPr>
                <w:spacing w:val="-5"/>
                <w:sz w:val="24"/>
                <w:szCs w:val="24"/>
              </w:rPr>
              <w:t>y</w:t>
            </w:r>
            <w:r>
              <w:rPr>
                <w:sz w:val="24"/>
                <w:szCs w:val="24"/>
              </w:rPr>
              <w:t>,</w:t>
            </w:r>
            <w:r>
              <w:rPr>
                <w:spacing w:val="5"/>
                <w:sz w:val="24"/>
                <w:szCs w:val="24"/>
              </w:rPr>
              <w:t xml:space="preserve"> </w:t>
            </w:r>
            <w:r>
              <w:rPr>
                <w:spacing w:val="3"/>
                <w:sz w:val="24"/>
                <w:szCs w:val="24"/>
              </w:rPr>
              <w:t>t</w:t>
            </w:r>
            <w:r>
              <w:rPr>
                <w:sz w:val="24"/>
                <w:szCs w:val="24"/>
              </w:rPr>
              <w:t>he</w:t>
            </w:r>
            <w:r>
              <w:rPr>
                <w:spacing w:val="4"/>
                <w:sz w:val="24"/>
                <w:szCs w:val="24"/>
              </w:rPr>
              <w:t xml:space="preserve"> </w:t>
            </w:r>
            <w:r>
              <w:rPr>
                <w:sz w:val="24"/>
                <w:szCs w:val="24"/>
              </w:rPr>
              <w:t>tasks that</w:t>
            </w:r>
            <w:r>
              <w:rPr>
                <w:spacing w:val="1"/>
                <w:sz w:val="24"/>
                <w:szCs w:val="24"/>
              </w:rPr>
              <w:t xml:space="preserve"> </w:t>
            </w:r>
            <w:r>
              <w:rPr>
                <w:sz w:val="24"/>
                <w:szCs w:val="24"/>
              </w:rPr>
              <w:t>would</w:t>
            </w:r>
            <w:r>
              <w:rPr>
                <w:spacing w:val="1"/>
                <w:sz w:val="24"/>
                <w:szCs w:val="24"/>
              </w:rPr>
              <w:t xml:space="preserve"> </w:t>
            </w:r>
            <w:r>
              <w:rPr>
                <w:sz w:val="24"/>
                <w:szCs w:val="24"/>
              </w:rPr>
              <w:t xml:space="preserve">be </w:t>
            </w:r>
            <w:r>
              <w:rPr>
                <w:spacing w:val="-1"/>
                <w:sz w:val="24"/>
                <w:szCs w:val="24"/>
              </w:rPr>
              <w:t>a</w:t>
            </w:r>
            <w:r>
              <w:rPr>
                <w:sz w:val="24"/>
                <w:szCs w:val="24"/>
              </w:rPr>
              <w:t>ss</w:t>
            </w:r>
            <w:r>
              <w:rPr>
                <w:spacing w:val="1"/>
                <w:sz w:val="24"/>
                <w:szCs w:val="24"/>
              </w:rPr>
              <w:t>i</w:t>
            </w:r>
            <w:r>
              <w:rPr>
                <w:spacing w:val="-2"/>
                <w:sz w:val="24"/>
                <w:szCs w:val="24"/>
              </w:rPr>
              <w:t>g</w:t>
            </w:r>
            <w:r>
              <w:rPr>
                <w:spacing w:val="2"/>
                <w:sz w:val="24"/>
                <w:szCs w:val="24"/>
              </w:rPr>
              <w:t>n</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1"/>
                <w:sz w:val="24"/>
                <w:szCs w:val="24"/>
              </w:rPr>
              <w:t>eac</w:t>
            </w:r>
            <w:r>
              <w:rPr>
                <w:sz w:val="24"/>
                <w:szCs w:val="24"/>
              </w:rPr>
              <w:t>h</w:t>
            </w:r>
            <w:r>
              <w:rPr>
                <w:spacing w:val="1"/>
                <w:sz w:val="24"/>
                <w:szCs w:val="24"/>
              </w:rPr>
              <w:t xml:space="preserve"> </w:t>
            </w:r>
            <w:r>
              <w:rPr>
                <w:sz w:val="24"/>
                <w:szCs w:val="24"/>
              </w:rPr>
              <w:t>sta</w:t>
            </w:r>
            <w:r>
              <w:rPr>
                <w:spacing w:val="1"/>
                <w:sz w:val="24"/>
                <w:szCs w:val="24"/>
              </w:rPr>
              <w:t>f</w:t>
            </w:r>
            <w:r>
              <w:rPr>
                <w:sz w:val="24"/>
                <w:szCs w:val="24"/>
              </w:rPr>
              <w:t>f te</w:t>
            </w:r>
            <w:r>
              <w:rPr>
                <w:spacing w:val="-1"/>
                <w:sz w:val="24"/>
                <w:szCs w:val="24"/>
              </w:rPr>
              <w:t>a</w:t>
            </w:r>
            <w:r>
              <w:rPr>
                <w:sz w:val="24"/>
                <w:szCs w:val="24"/>
              </w:rPr>
              <w:t>m</w:t>
            </w:r>
            <w:r>
              <w:rPr>
                <w:spacing w:val="1"/>
                <w:sz w:val="24"/>
                <w:szCs w:val="24"/>
              </w:rPr>
              <w:t xml:space="preserve"> </w:t>
            </w:r>
            <w:r>
              <w:rPr>
                <w:sz w:val="24"/>
                <w:szCs w:val="24"/>
              </w:rPr>
              <w:t>me</w:t>
            </w:r>
            <w:r>
              <w:rPr>
                <w:spacing w:val="2"/>
                <w:sz w:val="24"/>
                <w:szCs w:val="24"/>
              </w:rPr>
              <w:t>m</w:t>
            </w:r>
            <w:r>
              <w:rPr>
                <w:sz w:val="24"/>
                <w:szCs w:val="24"/>
              </w:rPr>
              <w:t>b</w:t>
            </w:r>
            <w:r>
              <w:rPr>
                <w:spacing w:val="-1"/>
                <w:sz w:val="24"/>
                <w:szCs w:val="24"/>
              </w:rPr>
              <w:t>e</w:t>
            </w:r>
            <w:r>
              <w:rPr>
                <w:sz w:val="24"/>
                <w:szCs w:val="24"/>
              </w:rPr>
              <w:t xml:space="preserve">r, </w:t>
            </w:r>
            <w:r>
              <w:rPr>
                <w:spacing w:val="-1"/>
                <w:sz w:val="24"/>
                <w:szCs w:val="24"/>
              </w:rPr>
              <w:t>a</w:t>
            </w:r>
            <w:r>
              <w:rPr>
                <w:spacing w:val="2"/>
                <w:sz w:val="24"/>
                <w:szCs w:val="24"/>
              </w:rPr>
              <w:t>n</w:t>
            </w:r>
            <w:r>
              <w:rPr>
                <w:sz w:val="24"/>
                <w:szCs w:val="24"/>
              </w:rPr>
              <w:t>d their</w:t>
            </w:r>
            <w:r>
              <w:rPr>
                <w:spacing w:val="-1"/>
                <w:sz w:val="24"/>
                <w:szCs w:val="24"/>
              </w:rPr>
              <w:t xml:space="preserve"> </w:t>
            </w:r>
            <w:r>
              <w:rPr>
                <w:sz w:val="24"/>
                <w:szCs w:val="24"/>
              </w:rPr>
              <w:t>t</w:t>
            </w:r>
            <w:r>
              <w:rPr>
                <w:spacing w:val="1"/>
                <w:sz w:val="24"/>
                <w:szCs w:val="24"/>
              </w:rPr>
              <w:t>i</w:t>
            </w:r>
            <w:r>
              <w:rPr>
                <w:sz w:val="24"/>
                <w:szCs w:val="24"/>
              </w:rPr>
              <w:t>m</w:t>
            </w:r>
            <w:r>
              <w:rPr>
                <w:spacing w:val="1"/>
                <w:sz w:val="24"/>
                <w:szCs w:val="24"/>
              </w:rPr>
              <w:t>i</w:t>
            </w:r>
            <w:r>
              <w:rPr>
                <w:sz w:val="24"/>
                <w:szCs w:val="24"/>
              </w:rPr>
              <w:t>ng</w:t>
            </w:r>
            <w:r>
              <w:rPr>
                <w:spacing w:val="-2"/>
                <w:sz w:val="24"/>
                <w:szCs w:val="24"/>
              </w:rPr>
              <w:t xml:space="preserve"> </w:t>
            </w:r>
            <w:r>
              <w:rPr>
                <w:spacing w:val="-1"/>
                <w:sz w:val="24"/>
                <w:szCs w:val="24"/>
              </w:rPr>
              <w:t>(</w:t>
            </w:r>
            <w:r>
              <w:rPr>
                <w:spacing w:val="1"/>
                <w:sz w:val="24"/>
                <w:szCs w:val="24"/>
              </w:rPr>
              <w:t>S</w:t>
            </w:r>
            <w:r>
              <w:rPr>
                <w:spacing w:val="-1"/>
                <w:sz w:val="24"/>
                <w:szCs w:val="24"/>
              </w:rPr>
              <w:t>ec</w:t>
            </w:r>
            <w:r>
              <w:rPr>
                <w:sz w:val="24"/>
                <w:szCs w:val="24"/>
              </w:rPr>
              <w:t>t</w:t>
            </w:r>
            <w:r>
              <w:rPr>
                <w:spacing w:val="1"/>
                <w:sz w:val="24"/>
                <w:szCs w:val="24"/>
              </w:rPr>
              <w:t>i</w:t>
            </w:r>
            <w:r>
              <w:rPr>
                <w:sz w:val="24"/>
                <w:szCs w:val="24"/>
              </w:rPr>
              <w:t>on 3E</w:t>
            </w:r>
            <w:r>
              <w:rPr>
                <w:spacing w:val="-1"/>
                <w:sz w:val="24"/>
                <w:szCs w:val="24"/>
              </w:rPr>
              <w:t>)</w:t>
            </w:r>
            <w:r>
              <w:rPr>
                <w:sz w:val="24"/>
                <w:szCs w:val="24"/>
              </w:rPr>
              <w:t>.</w:t>
            </w:r>
          </w:p>
          <w:p w:rsidR="00F463E9" w:rsidRPr="00F463E9" w:rsidRDefault="00F463E9" w:rsidP="005C08C5">
            <w:pPr>
              <w:pStyle w:val="ListParagraph"/>
              <w:numPr>
                <w:ilvl w:val="0"/>
                <w:numId w:val="45"/>
              </w:numPr>
              <w:tabs>
                <w:tab w:val="left" w:pos="3560"/>
              </w:tabs>
              <w:ind w:left="432" w:right="120" w:hanging="450"/>
              <w:jc w:val="both"/>
              <w:rPr>
                <w:sz w:val="24"/>
                <w:szCs w:val="24"/>
              </w:rPr>
            </w:pPr>
            <w:r w:rsidRPr="00F463E9">
              <w:rPr>
                <w:sz w:val="24"/>
                <w:szCs w:val="24"/>
              </w:rPr>
              <w:t>CVs</w:t>
            </w:r>
            <w:r w:rsidRPr="00F463E9">
              <w:rPr>
                <w:spacing w:val="55"/>
                <w:sz w:val="24"/>
                <w:szCs w:val="24"/>
              </w:rPr>
              <w:t xml:space="preserve"> </w:t>
            </w:r>
            <w:r w:rsidRPr="00F463E9">
              <w:rPr>
                <w:sz w:val="24"/>
                <w:szCs w:val="24"/>
              </w:rPr>
              <w:t>r</w:t>
            </w:r>
            <w:r w:rsidRPr="00F463E9">
              <w:rPr>
                <w:spacing w:val="-2"/>
                <w:sz w:val="24"/>
                <w:szCs w:val="24"/>
              </w:rPr>
              <w:t>e</w:t>
            </w:r>
            <w:r w:rsidRPr="00F463E9">
              <w:rPr>
                <w:spacing w:val="1"/>
                <w:sz w:val="24"/>
                <w:szCs w:val="24"/>
              </w:rPr>
              <w:t>c</w:t>
            </w:r>
            <w:r w:rsidRPr="00F463E9">
              <w:rPr>
                <w:spacing w:val="-1"/>
                <w:sz w:val="24"/>
                <w:szCs w:val="24"/>
              </w:rPr>
              <w:t>e</w:t>
            </w:r>
            <w:r w:rsidRPr="00F463E9">
              <w:rPr>
                <w:sz w:val="24"/>
                <w:szCs w:val="24"/>
              </w:rPr>
              <w:t>nt</w:t>
            </w:r>
            <w:r w:rsidRPr="00F463E9">
              <w:rPr>
                <w:spacing w:val="3"/>
                <w:sz w:val="24"/>
                <w:szCs w:val="24"/>
              </w:rPr>
              <w:t>l</w:t>
            </w:r>
            <w:r w:rsidRPr="00F463E9">
              <w:rPr>
                <w:sz w:val="24"/>
                <w:szCs w:val="24"/>
              </w:rPr>
              <w:t>y</w:t>
            </w:r>
            <w:r w:rsidRPr="00F463E9">
              <w:rPr>
                <w:spacing w:val="53"/>
                <w:sz w:val="24"/>
                <w:szCs w:val="24"/>
              </w:rPr>
              <w:t xml:space="preserve"> </w:t>
            </w:r>
            <w:r w:rsidRPr="00F463E9">
              <w:rPr>
                <w:sz w:val="24"/>
                <w:szCs w:val="24"/>
              </w:rPr>
              <w:t>si</w:t>
            </w:r>
            <w:r w:rsidRPr="00F463E9">
              <w:rPr>
                <w:spacing w:val="-2"/>
                <w:sz w:val="24"/>
                <w:szCs w:val="24"/>
              </w:rPr>
              <w:t>g</w:t>
            </w:r>
            <w:r w:rsidRPr="00F463E9">
              <w:rPr>
                <w:spacing w:val="2"/>
                <w:sz w:val="24"/>
                <w:szCs w:val="24"/>
              </w:rPr>
              <w:t>n</w:t>
            </w:r>
            <w:r w:rsidRPr="00F463E9">
              <w:rPr>
                <w:spacing w:val="-1"/>
                <w:sz w:val="24"/>
                <w:szCs w:val="24"/>
              </w:rPr>
              <w:t>e</w:t>
            </w:r>
            <w:r w:rsidRPr="00F463E9">
              <w:rPr>
                <w:sz w:val="24"/>
                <w:szCs w:val="24"/>
              </w:rPr>
              <w:t>d</w:t>
            </w:r>
            <w:r w:rsidRPr="00F463E9">
              <w:rPr>
                <w:spacing w:val="55"/>
                <w:sz w:val="24"/>
                <w:szCs w:val="24"/>
              </w:rPr>
              <w:t xml:space="preserve"> </w:t>
            </w:r>
            <w:r w:rsidRPr="00F463E9">
              <w:rPr>
                <w:spacing w:val="5"/>
                <w:sz w:val="24"/>
                <w:szCs w:val="24"/>
              </w:rPr>
              <w:t>b</w:t>
            </w:r>
            <w:r w:rsidRPr="00F463E9">
              <w:rPr>
                <w:sz w:val="24"/>
                <w:szCs w:val="24"/>
              </w:rPr>
              <w:t>y</w:t>
            </w:r>
            <w:r w:rsidRPr="00F463E9">
              <w:rPr>
                <w:spacing w:val="53"/>
                <w:sz w:val="24"/>
                <w:szCs w:val="24"/>
              </w:rPr>
              <w:t xml:space="preserve"> </w:t>
            </w:r>
            <w:r w:rsidRPr="00F463E9">
              <w:rPr>
                <w:sz w:val="24"/>
                <w:szCs w:val="24"/>
              </w:rPr>
              <w:t>the</w:t>
            </w:r>
            <w:r w:rsidRPr="00F463E9">
              <w:rPr>
                <w:spacing w:val="54"/>
                <w:sz w:val="24"/>
                <w:szCs w:val="24"/>
              </w:rPr>
              <w:t xml:space="preserve"> </w:t>
            </w:r>
            <w:r w:rsidRPr="00F463E9">
              <w:rPr>
                <w:sz w:val="24"/>
                <w:szCs w:val="24"/>
              </w:rPr>
              <w:t>p</w:t>
            </w:r>
            <w:r w:rsidRPr="00F463E9">
              <w:rPr>
                <w:spacing w:val="-1"/>
                <w:sz w:val="24"/>
                <w:szCs w:val="24"/>
              </w:rPr>
              <w:t>r</w:t>
            </w:r>
            <w:r w:rsidRPr="00F463E9">
              <w:rPr>
                <w:sz w:val="24"/>
                <w:szCs w:val="24"/>
              </w:rPr>
              <w:t>opo</w:t>
            </w:r>
            <w:r w:rsidRPr="00F463E9">
              <w:rPr>
                <w:spacing w:val="2"/>
                <w:sz w:val="24"/>
                <w:szCs w:val="24"/>
              </w:rPr>
              <w:t>s</w:t>
            </w:r>
            <w:r w:rsidRPr="00F463E9">
              <w:rPr>
                <w:spacing w:val="-1"/>
                <w:sz w:val="24"/>
                <w:szCs w:val="24"/>
              </w:rPr>
              <w:t>e</w:t>
            </w:r>
            <w:r w:rsidRPr="00F463E9">
              <w:rPr>
                <w:sz w:val="24"/>
                <w:szCs w:val="24"/>
              </w:rPr>
              <w:t>d</w:t>
            </w:r>
            <w:r w:rsidRPr="00F463E9">
              <w:rPr>
                <w:spacing w:val="55"/>
                <w:sz w:val="24"/>
                <w:szCs w:val="24"/>
              </w:rPr>
              <w:t xml:space="preserve"> </w:t>
            </w:r>
            <w:r w:rsidRPr="00F463E9">
              <w:rPr>
                <w:sz w:val="24"/>
                <w:szCs w:val="24"/>
              </w:rPr>
              <w:t>p</w:t>
            </w:r>
            <w:r w:rsidRPr="00F463E9">
              <w:rPr>
                <w:spacing w:val="-1"/>
                <w:sz w:val="24"/>
                <w:szCs w:val="24"/>
              </w:rPr>
              <w:t>r</w:t>
            </w:r>
            <w:r w:rsidRPr="00F463E9">
              <w:rPr>
                <w:spacing w:val="2"/>
                <w:sz w:val="24"/>
                <w:szCs w:val="24"/>
              </w:rPr>
              <w:t>o</w:t>
            </w:r>
            <w:r w:rsidRPr="00F463E9">
              <w:rPr>
                <w:sz w:val="24"/>
                <w:szCs w:val="24"/>
              </w:rPr>
              <w:t>f</w:t>
            </w:r>
            <w:r w:rsidRPr="00F463E9">
              <w:rPr>
                <w:spacing w:val="-2"/>
                <w:sz w:val="24"/>
                <w:szCs w:val="24"/>
              </w:rPr>
              <w:t>e</w:t>
            </w:r>
            <w:r w:rsidRPr="00F463E9">
              <w:rPr>
                <w:sz w:val="24"/>
                <w:szCs w:val="24"/>
              </w:rPr>
              <w:t>ss</w:t>
            </w:r>
            <w:r w:rsidRPr="00F463E9">
              <w:rPr>
                <w:spacing w:val="1"/>
                <w:sz w:val="24"/>
                <w:szCs w:val="24"/>
              </w:rPr>
              <w:t>i</w:t>
            </w:r>
            <w:r w:rsidRPr="00F463E9">
              <w:rPr>
                <w:spacing w:val="2"/>
                <w:sz w:val="24"/>
                <w:szCs w:val="24"/>
              </w:rPr>
              <w:t>o</w:t>
            </w:r>
            <w:r w:rsidRPr="00F463E9">
              <w:rPr>
                <w:sz w:val="24"/>
                <w:szCs w:val="24"/>
              </w:rPr>
              <w:t>n</w:t>
            </w:r>
            <w:r w:rsidRPr="00F463E9">
              <w:rPr>
                <w:spacing w:val="-1"/>
                <w:sz w:val="24"/>
                <w:szCs w:val="24"/>
              </w:rPr>
              <w:t>a</w:t>
            </w:r>
            <w:r w:rsidRPr="00F463E9">
              <w:rPr>
                <w:sz w:val="24"/>
                <w:szCs w:val="24"/>
              </w:rPr>
              <w:t>l</w:t>
            </w:r>
            <w:r w:rsidRPr="00F463E9">
              <w:rPr>
                <w:spacing w:val="55"/>
                <w:sz w:val="24"/>
                <w:szCs w:val="24"/>
              </w:rPr>
              <w:t xml:space="preserve"> </w:t>
            </w:r>
            <w:r w:rsidRPr="00F463E9">
              <w:rPr>
                <w:sz w:val="24"/>
                <w:szCs w:val="24"/>
              </w:rPr>
              <w:t>sta</w:t>
            </w:r>
            <w:r w:rsidRPr="00F463E9">
              <w:rPr>
                <w:spacing w:val="1"/>
                <w:sz w:val="24"/>
                <w:szCs w:val="24"/>
              </w:rPr>
              <w:t>f</w:t>
            </w:r>
            <w:r w:rsidRPr="00F463E9">
              <w:rPr>
                <w:sz w:val="24"/>
                <w:szCs w:val="24"/>
              </w:rPr>
              <w:t xml:space="preserve">f </w:t>
            </w:r>
            <w:r w:rsidRPr="00F463E9">
              <w:rPr>
                <w:spacing w:val="-1"/>
                <w:sz w:val="24"/>
                <w:szCs w:val="24"/>
              </w:rPr>
              <w:t>a</w:t>
            </w:r>
            <w:r w:rsidRPr="00F463E9">
              <w:rPr>
                <w:sz w:val="24"/>
                <w:szCs w:val="24"/>
              </w:rPr>
              <w:t>nd</w:t>
            </w:r>
            <w:r w:rsidRPr="00F463E9">
              <w:rPr>
                <w:spacing w:val="3"/>
                <w:sz w:val="24"/>
                <w:szCs w:val="24"/>
              </w:rPr>
              <w:t xml:space="preserve"> </w:t>
            </w:r>
            <w:r w:rsidRPr="00F463E9">
              <w:rPr>
                <w:sz w:val="24"/>
                <w:szCs w:val="24"/>
              </w:rPr>
              <w:t>the</w:t>
            </w:r>
            <w:r w:rsidRPr="00F463E9">
              <w:rPr>
                <w:spacing w:val="2"/>
                <w:sz w:val="24"/>
                <w:szCs w:val="24"/>
              </w:rPr>
              <w:t xml:space="preserve"> </w:t>
            </w:r>
            <w:r w:rsidRPr="00F463E9">
              <w:rPr>
                <w:spacing w:val="-1"/>
                <w:sz w:val="24"/>
                <w:szCs w:val="24"/>
              </w:rPr>
              <w:t>a</w:t>
            </w:r>
            <w:r w:rsidRPr="00F463E9">
              <w:rPr>
                <w:sz w:val="24"/>
                <w:szCs w:val="24"/>
              </w:rPr>
              <w:t>uthori</w:t>
            </w:r>
            <w:r w:rsidRPr="00F463E9">
              <w:rPr>
                <w:spacing w:val="1"/>
                <w:sz w:val="24"/>
                <w:szCs w:val="24"/>
              </w:rPr>
              <w:t>z</w:t>
            </w:r>
            <w:r w:rsidRPr="00F463E9">
              <w:rPr>
                <w:spacing w:val="-1"/>
                <w:sz w:val="24"/>
                <w:szCs w:val="24"/>
              </w:rPr>
              <w:t>e</w:t>
            </w:r>
            <w:r w:rsidRPr="00F463E9">
              <w:rPr>
                <w:sz w:val="24"/>
                <w:szCs w:val="24"/>
              </w:rPr>
              <w:t>d</w:t>
            </w:r>
            <w:r w:rsidRPr="00F463E9">
              <w:rPr>
                <w:spacing w:val="5"/>
                <w:sz w:val="24"/>
                <w:szCs w:val="24"/>
              </w:rPr>
              <w:t xml:space="preserve"> </w:t>
            </w:r>
            <w:r w:rsidRPr="00F463E9">
              <w:rPr>
                <w:sz w:val="24"/>
                <w:szCs w:val="24"/>
              </w:rPr>
              <w:t>r</w:t>
            </w:r>
            <w:r w:rsidRPr="00F463E9">
              <w:rPr>
                <w:spacing w:val="-2"/>
                <w:sz w:val="24"/>
                <w:szCs w:val="24"/>
              </w:rPr>
              <w:t>e</w:t>
            </w:r>
            <w:r w:rsidRPr="00F463E9">
              <w:rPr>
                <w:sz w:val="24"/>
                <w:szCs w:val="24"/>
              </w:rPr>
              <w:t>p</w:t>
            </w:r>
            <w:r w:rsidRPr="00F463E9">
              <w:rPr>
                <w:spacing w:val="1"/>
                <w:sz w:val="24"/>
                <w:szCs w:val="24"/>
              </w:rPr>
              <w:t>re</w:t>
            </w:r>
            <w:r w:rsidRPr="00F463E9">
              <w:rPr>
                <w:sz w:val="24"/>
                <w:szCs w:val="24"/>
              </w:rPr>
              <w:t>s</w:t>
            </w:r>
            <w:r w:rsidRPr="00F463E9">
              <w:rPr>
                <w:spacing w:val="-1"/>
                <w:sz w:val="24"/>
                <w:szCs w:val="24"/>
              </w:rPr>
              <w:t>e</w:t>
            </w:r>
            <w:r w:rsidRPr="00F463E9">
              <w:rPr>
                <w:sz w:val="24"/>
                <w:szCs w:val="24"/>
              </w:rPr>
              <w:t>ntative</w:t>
            </w:r>
            <w:r w:rsidRPr="00F463E9">
              <w:rPr>
                <w:spacing w:val="2"/>
                <w:sz w:val="24"/>
                <w:szCs w:val="24"/>
              </w:rPr>
              <w:t xml:space="preserve"> </w:t>
            </w:r>
            <w:r w:rsidRPr="00F463E9">
              <w:rPr>
                <w:sz w:val="24"/>
                <w:szCs w:val="24"/>
              </w:rPr>
              <w:t>submi</w:t>
            </w:r>
            <w:r w:rsidRPr="00F463E9">
              <w:rPr>
                <w:spacing w:val="1"/>
                <w:sz w:val="24"/>
                <w:szCs w:val="24"/>
              </w:rPr>
              <w:t>t</w:t>
            </w:r>
            <w:r w:rsidRPr="00F463E9">
              <w:rPr>
                <w:sz w:val="24"/>
                <w:szCs w:val="24"/>
              </w:rPr>
              <w:t>t</w:t>
            </w:r>
            <w:r w:rsidRPr="00F463E9">
              <w:rPr>
                <w:spacing w:val="1"/>
                <w:sz w:val="24"/>
                <w:szCs w:val="24"/>
              </w:rPr>
              <w:t>i</w:t>
            </w:r>
            <w:r w:rsidRPr="00F463E9">
              <w:rPr>
                <w:sz w:val="24"/>
                <w:szCs w:val="24"/>
              </w:rPr>
              <w:t>ng the</w:t>
            </w:r>
            <w:r w:rsidRPr="00F463E9">
              <w:rPr>
                <w:spacing w:val="5"/>
                <w:sz w:val="24"/>
                <w:szCs w:val="24"/>
              </w:rPr>
              <w:t xml:space="preserve"> </w:t>
            </w:r>
            <w:r w:rsidRPr="00F463E9">
              <w:rPr>
                <w:sz w:val="24"/>
                <w:szCs w:val="24"/>
              </w:rPr>
              <w:t>p</w:t>
            </w:r>
            <w:r w:rsidRPr="00F463E9">
              <w:rPr>
                <w:spacing w:val="-1"/>
                <w:sz w:val="24"/>
                <w:szCs w:val="24"/>
              </w:rPr>
              <w:t>r</w:t>
            </w:r>
            <w:r w:rsidRPr="00F463E9">
              <w:rPr>
                <w:sz w:val="24"/>
                <w:szCs w:val="24"/>
              </w:rPr>
              <w:t>opos</w:t>
            </w:r>
            <w:r w:rsidRPr="00F463E9">
              <w:rPr>
                <w:spacing w:val="-1"/>
                <w:sz w:val="24"/>
                <w:szCs w:val="24"/>
              </w:rPr>
              <w:t>a</w:t>
            </w:r>
            <w:r w:rsidRPr="00F463E9">
              <w:rPr>
                <w:sz w:val="24"/>
                <w:szCs w:val="24"/>
              </w:rPr>
              <w:t>l (Se</w:t>
            </w:r>
            <w:r w:rsidRPr="00F463E9">
              <w:rPr>
                <w:spacing w:val="-2"/>
                <w:sz w:val="24"/>
                <w:szCs w:val="24"/>
              </w:rPr>
              <w:t>c</w:t>
            </w:r>
            <w:r w:rsidRPr="00F463E9">
              <w:rPr>
                <w:sz w:val="24"/>
                <w:szCs w:val="24"/>
              </w:rPr>
              <w:t>t</w:t>
            </w:r>
            <w:r w:rsidRPr="00F463E9">
              <w:rPr>
                <w:spacing w:val="1"/>
                <w:sz w:val="24"/>
                <w:szCs w:val="24"/>
              </w:rPr>
              <w:t>i</w:t>
            </w:r>
            <w:r w:rsidRPr="00F463E9">
              <w:rPr>
                <w:sz w:val="24"/>
                <w:szCs w:val="24"/>
              </w:rPr>
              <w:t>on</w:t>
            </w:r>
            <w:r w:rsidRPr="00F463E9">
              <w:rPr>
                <w:spacing w:val="7"/>
                <w:sz w:val="24"/>
                <w:szCs w:val="24"/>
              </w:rPr>
              <w:t xml:space="preserve"> </w:t>
            </w:r>
            <w:r w:rsidRPr="00F463E9">
              <w:rPr>
                <w:sz w:val="24"/>
                <w:szCs w:val="24"/>
              </w:rPr>
              <w:t>3</w:t>
            </w:r>
            <w:r w:rsidRPr="00F463E9">
              <w:rPr>
                <w:spacing w:val="-1"/>
                <w:sz w:val="24"/>
                <w:szCs w:val="24"/>
              </w:rPr>
              <w:t>F</w:t>
            </w:r>
            <w:r w:rsidRPr="00F463E9">
              <w:rPr>
                <w:sz w:val="24"/>
                <w:szCs w:val="24"/>
              </w:rPr>
              <w:t>). K</w:t>
            </w:r>
            <w:r w:rsidRPr="00F463E9">
              <w:rPr>
                <w:spacing w:val="3"/>
                <w:sz w:val="24"/>
                <w:szCs w:val="24"/>
              </w:rPr>
              <w:t>e</w:t>
            </w:r>
            <w:r w:rsidRPr="00F463E9">
              <w:rPr>
                <w:sz w:val="24"/>
                <w:szCs w:val="24"/>
              </w:rPr>
              <w:t>y i</w:t>
            </w:r>
            <w:r w:rsidRPr="00F463E9">
              <w:rPr>
                <w:spacing w:val="3"/>
                <w:sz w:val="24"/>
                <w:szCs w:val="24"/>
              </w:rPr>
              <w:t>n</w:t>
            </w:r>
            <w:r w:rsidRPr="00F463E9">
              <w:rPr>
                <w:sz w:val="24"/>
                <w:szCs w:val="24"/>
              </w:rPr>
              <w:t>fo</w:t>
            </w:r>
            <w:r w:rsidRPr="00F463E9">
              <w:rPr>
                <w:spacing w:val="1"/>
                <w:sz w:val="24"/>
                <w:szCs w:val="24"/>
              </w:rPr>
              <w:t>r</w:t>
            </w:r>
            <w:r w:rsidRPr="00F463E9">
              <w:rPr>
                <w:sz w:val="24"/>
                <w:szCs w:val="24"/>
              </w:rPr>
              <w:t>mation</w:t>
            </w:r>
            <w:r w:rsidRPr="00F463E9">
              <w:rPr>
                <w:spacing w:val="8"/>
                <w:sz w:val="24"/>
                <w:szCs w:val="24"/>
              </w:rPr>
              <w:t xml:space="preserve"> </w:t>
            </w:r>
            <w:r w:rsidRPr="00F463E9">
              <w:rPr>
                <w:sz w:val="24"/>
                <w:szCs w:val="24"/>
              </w:rPr>
              <w:t>should</w:t>
            </w:r>
            <w:r w:rsidRPr="00F463E9">
              <w:rPr>
                <w:spacing w:val="7"/>
                <w:sz w:val="24"/>
                <w:szCs w:val="24"/>
              </w:rPr>
              <w:t xml:space="preserve"> </w:t>
            </w:r>
            <w:r w:rsidRPr="00F463E9">
              <w:rPr>
                <w:sz w:val="24"/>
                <w:szCs w:val="24"/>
              </w:rPr>
              <w:t>include</w:t>
            </w:r>
            <w:r w:rsidRPr="00F463E9">
              <w:rPr>
                <w:spacing w:val="6"/>
                <w:sz w:val="24"/>
                <w:szCs w:val="24"/>
              </w:rPr>
              <w:t xml:space="preserve"> </w:t>
            </w:r>
            <w:r w:rsidRPr="00F463E9">
              <w:rPr>
                <w:spacing w:val="-2"/>
                <w:sz w:val="24"/>
                <w:szCs w:val="24"/>
              </w:rPr>
              <w:t>n</w:t>
            </w:r>
            <w:r w:rsidRPr="00F463E9">
              <w:rPr>
                <w:sz w:val="24"/>
                <w:szCs w:val="24"/>
              </w:rPr>
              <w:t>umber</w:t>
            </w:r>
            <w:r w:rsidRPr="00F463E9">
              <w:rPr>
                <w:spacing w:val="6"/>
                <w:sz w:val="24"/>
                <w:szCs w:val="24"/>
              </w:rPr>
              <w:t xml:space="preserve"> </w:t>
            </w:r>
            <w:r w:rsidRPr="00F463E9">
              <w:rPr>
                <w:sz w:val="24"/>
                <w:szCs w:val="24"/>
              </w:rPr>
              <w:t xml:space="preserve">of </w:t>
            </w:r>
            <w:r w:rsidRPr="00F463E9">
              <w:rPr>
                <w:spacing w:val="-5"/>
                <w:sz w:val="24"/>
                <w:szCs w:val="24"/>
              </w:rPr>
              <w:t>y</w:t>
            </w:r>
            <w:r w:rsidRPr="00F463E9">
              <w:rPr>
                <w:spacing w:val="1"/>
                <w:sz w:val="24"/>
                <w:szCs w:val="24"/>
              </w:rPr>
              <w:t>ea</w:t>
            </w:r>
            <w:r w:rsidRPr="00F463E9">
              <w:rPr>
                <w:sz w:val="24"/>
                <w:szCs w:val="24"/>
              </w:rPr>
              <w:t>rs</w:t>
            </w:r>
            <w:r w:rsidRPr="00F463E9">
              <w:rPr>
                <w:spacing w:val="2"/>
                <w:sz w:val="24"/>
                <w:szCs w:val="24"/>
              </w:rPr>
              <w:t xml:space="preserve"> </w:t>
            </w:r>
            <w:r w:rsidRPr="00F463E9">
              <w:rPr>
                <w:sz w:val="24"/>
                <w:szCs w:val="24"/>
              </w:rPr>
              <w:t>w</w:t>
            </w:r>
            <w:r w:rsidRPr="00F463E9">
              <w:rPr>
                <w:spacing w:val="2"/>
                <w:sz w:val="24"/>
                <w:szCs w:val="24"/>
              </w:rPr>
              <w:t>o</w:t>
            </w:r>
            <w:r w:rsidRPr="00F463E9">
              <w:rPr>
                <w:sz w:val="24"/>
                <w:szCs w:val="24"/>
              </w:rPr>
              <w:t>rki</w:t>
            </w:r>
            <w:r w:rsidRPr="00F463E9">
              <w:rPr>
                <w:spacing w:val="2"/>
                <w:sz w:val="24"/>
                <w:szCs w:val="24"/>
              </w:rPr>
              <w:t>n</w:t>
            </w:r>
            <w:r w:rsidRPr="00F463E9">
              <w:rPr>
                <w:sz w:val="24"/>
                <w:szCs w:val="24"/>
              </w:rPr>
              <w:t>g for</w:t>
            </w:r>
            <w:r w:rsidRPr="00F463E9">
              <w:rPr>
                <w:spacing w:val="3"/>
                <w:sz w:val="24"/>
                <w:szCs w:val="24"/>
              </w:rPr>
              <w:t xml:space="preserve"> t</w:t>
            </w:r>
            <w:r w:rsidRPr="00F463E9">
              <w:rPr>
                <w:sz w:val="24"/>
                <w:szCs w:val="24"/>
              </w:rPr>
              <w:t>he</w:t>
            </w:r>
            <w:r w:rsidRPr="00F463E9">
              <w:rPr>
                <w:spacing w:val="5"/>
                <w:sz w:val="24"/>
                <w:szCs w:val="24"/>
              </w:rPr>
              <w:t xml:space="preserve"> </w:t>
            </w:r>
            <w:r w:rsidRPr="00F463E9">
              <w:rPr>
                <w:spacing w:val="-1"/>
                <w:sz w:val="24"/>
                <w:szCs w:val="24"/>
              </w:rPr>
              <w:t>c</w:t>
            </w:r>
            <w:r w:rsidRPr="00F463E9">
              <w:rPr>
                <w:sz w:val="24"/>
                <w:szCs w:val="24"/>
              </w:rPr>
              <w:t>onsultant</w:t>
            </w:r>
            <w:r w:rsidRPr="00F463E9">
              <w:rPr>
                <w:spacing w:val="3"/>
                <w:sz w:val="24"/>
                <w:szCs w:val="24"/>
              </w:rPr>
              <w:t xml:space="preserve"> </w:t>
            </w:r>
            <w:r w:rsidRPr="00F463E9">
              <w:rPr>
                <w:spacing w:val="-1"/>
                <w:sz w:val="24"/>
                <w:szCs w:val="24"/>
              </w:rPr>
              <w:t>a</w:t>
            </w:r>
            <w:r w:rsidRPr="00F463E9">
              <w:rPr>
                <w:sz w:val="24"/>
                <w:szCs w:val="24"/>
              </w:rPr>
              <w:t>nd</w:t>
            </w:r>
            <w:r w:rsidRPr="00F463E9">
              <w:rPr>
                <w:spacing w:val="5"/>
                <w:sz w:val="24"/>
                <w:szCs w:val="24"/>
              </w:rPr>
              <w:t xml:space="preserve"> </w:t>
            </w:r>
            <w:r w:rsidRPr="00F463E9">
              <w:rPr>
                <w:spacing w:val="2"/>
                <w:sz w:val="24"/>
                <w:szCs w:val="24"/>
              </w:rPr>
              <w:t>d</w:t>
            </w:r>
            <w:r w:rsidRPr="00F463E9">
              <w:rPr>
                <w:spacing w:val="-1"/>
                <w:sz w:val="24"/>
                <w:szCs w:val="24"/>
              </w:rPr>
              <w:t>e</w:t>
            </w:r>
            <w:r w:rsidRPr="00F463E9">
              <w:rPr>
                <w:sz w:val="24"/>
                <w:szCs w:val="24"/>
              </w:rPr>
              <w:t>g</w:t>
            </w:r>
            <w:r w:rsidRPr="00F463E9">
              <w:rPr>
                <w:spacing w:val="-1"/>
                <w:sz w:val="24"/>
                <w:szCs w:val="24"/>
              </w:rPr>
              <w:t>re</w:t>
            </w:r>
            <w:r w:rsidRPr="00F463E9">
              <w:rPr>
                <w:sz w:val="24"/>
                <w:szCs w:val="24"/>
              </w:rPr>
              <w:t>e</w:t>
            </w:r>
            <w:r w:rsidRPr="00F463E9">
              <w:rPr>
                <w:spacing w:val="4"/>
                <w:sz w:val="24"/>
                <w:szCs w:val="24"/>
              </w:rPr>
              <w:t xml:space="preserve"> </w:t>
            </w:r>
            <w:r w:rsidRPr="00F463E9">
              <w:rPr>
                <w:sz w:val="24"/>
                <w:szCs w:val="24"/>
              </w:rPr>
              <w:t>of r</w:t>
            </w:r>
            <w:r w:rsidRPr="00F463E9">
              <w:rPr>
                <w:spacing w:val="-2"/>
                <w:sz w:val="24"/>
                <w:szCs w:val="24"/>
              </w:rPr>
              <w:t>e</w:t>
            </w:r>
            <w:r w:rsidRPr="00F463E9">
              <w:rPr>
                <w:sz w:val="24"/>
                <w:szCs w:val="24"/>
              </w:rPr>
              <w:t>spons</w:t>
            </w:r>
            <w:r w:rsidRPr="00F463E9">
              <w:rPr>
                <w:spacing w:val="1"/>
                <w:sz w:val="24"/>
                <w:szCs w:val="24"/>
              </w:rPr>
              <w:t>i</w:t>
            </w:r>
            <w:r w:rsidRPr="00F463E9">
              <w:rPr>
                <w:sz w:val="24"/>
                <w:szCs w:val="24"/>
              </w:rPr>
              <w:t>bi</w:t>
            </w:r>
            <w:r w:rsidRPr="00F463E9">
              <w:rPr>
                <w:spacing w:val="1"/>
                <w:sz w:val="24"/>
                <w:szCs w:val="24"/>
              </w:rPr>
              <w:t>l</w:t>
            </w:r>
            <w:r w:rsidRPr="00F463E9">
              <w:rPr>
                <w:sz w:val="24"/>
                <w:szCs w:val="24"/>
              </w:rPr>
              <w:t>i</w:t>
            </w:r>
            <w:r w:rsidRPr="00F463E9">
              <w:rPr>
                <w:spacing w:val="3"/>
                <w:sz w:val="24"/>
                <w:szCs w:val="24"/>
              </w:rPr>
              <w:t>t</w:t>
            </w:r>
            <w:r w:rsidRPr="00F463E9">
              <w:rPr>
                <w:sz w:val="24"/>
                <w:szCs w:val="24"/>
              </w:rPr>
              <w:t>y</w:t>
            </w:r>
            <w:r w:rsidRPr="00F463E9">
              <w:rPr>
                <w:spacing w:val="21"/>
                <w:sz w:val="24"/>
                <w:szCs w:val="24"/>
              </w:rPr>
              <w:t xml:space="preserve"> </w:t>
            </w:r>
            <w:r w:rsidRPr="00F463E9">
              <w:rPr>
                <w:sz w:val="24"/>
                <w:szCs w:val="24"/>
              </w:rPr>
              <w:t>h</w:t>
            </w:r>
            <w:r w:rsidRPr="00F463E9">
              <w:rPr>
                <w:spacing w:val="-1"/>
                <w:sz w:val="24"/>
                <w:szCs w:val="24"/>
              </w:rPr>
              <w:t>e</w:t>
            </w:r>
            <w:r w:rsidRPr="00F463E9">
              <w:rPr>
                <w:sz w:val="24"/>
                <w:szCs w:val="24"/>
              </w:rPr>
              <w:t>ld</w:t>
            </w:r>
            <w:r w:rsidRPr="00F463E9">
              <w:rPr>
                <w:spacing w:val="29"/>
                <w:sz w:val="24"/>
                <w:szCs w:val="24"/>
              </w:rPr>
              <w:t xml:space="preserve"> </w:t>
            </w:r>
            <w:r w:rsidRPr="00F463E9">
              <w:rPr>
                <w:sz w:val="24"/>
                <w:szCs w:val="24"/>
              </w:rPr>
              <w:t>in</w:t>
            </w:r>
            <w:r w:rsidRPr="00F463E9">
              <w:rPr>
                <w:spacing w:val="27"/>
                <w:sz w:val="24"/>
                <w:szCs w:val="24"/>
              </w:rPr>
              <w:t xml:space="preserve"> </w:t>
            </w:r>
            <w:r w:rsidRPr="00F463E9">
              <w:rPr>
                <w:sz w:val="24"/>
                <w:szCs w:val="24"/>
              </w:rPr>
              <w:t>v</w:t>
            </w:r>
            <w:r w:rsidRPr="00F463E9">
              <w:rPr>
                <w:spacing w:val="1"/>
                <w:sz w:val="24"/>
                <w:szCs w:val="24"/>
              </w:rPr>
              <w:t>a</w:t>
            </w:r>
            <w:r w:rsidRPr="00F463E9">
              <w:rPr>
                <w:sz w:val="24"/>
                <w:szCs w:val="24"/>
              </w:rPr>
              <w:t>rious</w:t>
            </w:r>
            <w:r w:rsidRPr="00F463E9">
              <w:rPr>
                <w:spacing w:val="26"/>
                <w:sz w:val="24"/>
                <w:szCs w:val="24"/>
              </w:rPr>
              <w:t xml:space="preserve"> </w:t>
            </w:r>
            <w:r w:rsidRPr="00F463E9">
              <w:rPr>
                <w:spacing w:val="-1"/>
                <w:sz w:val="24"/>
                <w:szCs w:val="24"/>
              </w:rPr>
              <w:t>a</w:t>
            </w:r>
            <w:r w:rsidRPr="00F463E9">
              <w:rPr>
                <w:sz w:val="24"/>
                <w:szCs w:val="24"/>
              </w:rPr>
              <w:t>ss</w:t>
            </w:r>
            <w:r w:rsidRPr="00F463E9">
              <w:rPr>
                <w:spacing w:val="1"/>
                <w:sz w:val="24"/>
                <w:szCs w:val="24"/>
              </w:rPr>
              <w:t>i</w:t>
            </w:r>
            <w:r w:rsidRPr="00F463E9">
              <w:rPr>
                <w:sz w:val="24"/>
                <w:szCs w:val="24"/>
              </w:rPr>
              <w:t>gnments</w:t>
            </w:r>
            <w:r w:rsidRPr="00F463E9">
              <w:rPr>
                <w:spacing w:val="26"/>
                <w:sz w:val="24"/>
                <w:szCs w:val="24"/>
              </w:rPr>
              <w:t xml:space="preserve"> </w:t>
            </w:r>
            <w:r w:rsidRPr="00F463E9">
              <w:rPr>
                <w:sz w:val="24"/>
                <w:szCs w:val="24"/>
              </w:rPr>
              <w:t>duri</w:t>
            </w:r>
            <w:r w:rsidRPr="00F463E9">
              <w:rPr>
                <w:spacing w:val="2"/>
                <w:sz w:val="24"/>
                <w:szCs w:val="24"/>
              </w:rPr>
              <w:t>n</w:t>
            </w:r>
            <w:r w:rsidRPr="00F463E9">
              <w:rPr>
                <w:sz w:val="24"/>
                <w:szCs w:val="24"/>
              </w:rPr>
              <w:t>g</w:t>
            </w:r>
            <w:r w:rsidRPr="00F463E9">
              <w:rPr>
                <w:spacing w:val="26"/>
                <w:sz w:val="24"/>
                <w:szCs w:val="24"/>
              </w:rPr>
              <w:t xml:space="preserve"> </w:t>
            </w:r>
            <w:r w:rsidRPr="00F463E9">
              <w:rPr>
                <w:sz w:val="24"/>
                <w:szCs w:val="24"/>
              </w:rPr>
              <w:t>the</w:t>
            </w:r>
            <w:r w:rsidRPr="00F463E9">
              <w:rPr>
                <w:spacing w:val="26"/>
                <w:sz w:val="24"/>
                <w:szCs w:val="24"/>
              </w:rPr>
              <w:t xml:space="preserve"> </w:t>
            </w:r>
            <w:r w:rsidRPr="00F463E9">
              <w:rPr>
                <w:sz w:val="24"/>
                <w:szCs w:val="24"/>
              </w:rPr>
              <w:t>la</w:t>
            </w:r>
            <w:r w:rsidRPr="00F463E9">
              <w:rPr>
                <w:spacing w:val="2"/>
                <w:sz w:val="24"/>
                <w:szCs w:val="24"/>
              </w:rPr>
              <w:t>s</w:t>
            </w:r>
            <w:r w:rsidRPr="00F463E9">
              <w:rPr>
                <w:sz w:val="24"/>
                <w:szCs w:val="24"/>
              </w:rPr>
              <w:t>t</w:t>
            </w:r>
            <w:r>
              <w:rPr>
                <w:sz w:val="24"/>
                <w:szCs w:val="24"/>
              </w:rPr>
              <w:t xml:space="preserve"> </w:t>
            </w:r>
            <w:r w:rsidRPr="00F463E9">
              <w:rPr>
                <w:sz w:val="24"/>
                <w:szCs w:val="24"/>
              </w:rPr>
              <w:t>(PA m</w:t>
            </w:r>
            <w:r w:rsidRPr="00F463E9">
              <w:rPr>
                <w:spacing w:val="4"/>
                <w:sz w:val="24"/>
                <w:szCs w:val="24"/>
              </w:rPr>
              <w:t>a</w:t>
            </w:r>
            <w:r w:rsidRPr="00F463E9">
              <w:rPr>
                <w:sz w:val="24"/>
                <w:szCs w:val="24"/>
              </w:rPr>
              <w:t xml:space="preserve">y </w:t>
            </w:r>
            <w:r w:rsidRPr="00F463E9">
              <w:rPr>
                <w:spacing w:val="-2"/>
                <w:sz w:val="24"/>
                <w:szCs w:val="24"/>
              </w:rPr>
              <w:t>g</w:t>
            </w:r>
            <w:r w:rsidRPr="00F463E9">
              <w:rPr>
                <w:sz w:val="24"/>
                <w:szCs w:val="24"/>
              </w:rPr>
              <w:t xml:space="preserve">ive number of </w:t>
            </w:r>
            <w:r w:rsidRPr="00F463E9">
              <w:rPr>
                <w:spacing w:val="-5"/>
                <w:sz w:val="24"/>
                <w:szCs w:val="24"/>
              </w:rPr>
              <w:t>y</w:t>
            </w:r>
            <w:r w:rsidRPr="00F463E9">
              <w:rPr>
                <w:spacing w:val="-1"/>
                <w:sz w:val="24"/>
                <w:szCs w:val="24"/>
              </w:rPr>
              <w:t>e</w:t>
            </w:r>
            <w:r w:rsidRPr="00F463E9">
              <w:rPr>
                <w:spacing w:val="1"/>
                <w:sz w:val="24"/>
                <w:szCs w:val="24"/>
              </w:rPr>
              <w:t>a</w:t>
            </w:r>
            <w:r w:rsidRPr="00F463E9">
              <w:rPr>
                <w:sz w:val="24"/>
                <w:szCs w:val="24"/>
              </w:rPr>
              <w:t xml:space="preserve">rs </w:t>
            </w:r>
            <w:r w:rsidRPr="00F463E9">
              <w:rPr>
                <w:spacing w:val="-1"/>
                <w:sz w:val="24"/>
                <w:szCs w:val="24"/>
              </w:rPr>
              <w:t>a</w:t>
            </w:r>
            <w:r w:rsidRPr="00F463E9">
              <w:rPr>
                <w:sz w:val="24"/>
                <w:szCs w:val="24"/>
              </w:rPr>
              <w:t>s p</w:t>
            </w:r>
            <w:r w:rsidRPr="00F463E9">
              <w:rPr>
                <w:spacing w:val="-1"/>
                <w:sz w:val="24"/>
                <w:szCs w:val="24"/>
              </w:rPr>
              <w:t>e</w:t>
            </w:r>
            <w:r w:rsidRPr="00F463E9">
              <w:rPr>
                <w:sz w:val="24"/>
                <w:szCs w:val="24"/>
              </w:rPr>
              <w:t>r the</w:t>
            </w:r>
            <w:r w:rsidRPr="00F463E9">
              <w:rPr>
                <w:spacing w:val="2"/>
                <w:sz w:val="24"/>
                <w:szCs w:val="24"/>
              </w:rPr>
              <w:t>i</w:t>
            </w:r>
            <w:r w:rsidRPr="00F463E9">
              <w:rPr>
                <w:sz w:val="24"/>
                <w:szCs w:val="24"/>
              </w:rPr>
              <w:t>r r</w:t>
            </w:r>
            <w:r w:rsidRPr="00F463E9">
              <w:rPr>
                <w:spacing w:val="-2"/>
                <w:sz w:val="24"/>
                <w:szCs w:val="24"/>
              </w:rPr>
              <w:t>e</w:t>
            </w:r>
            <w:r w:rsidRPr="00F463E9">
              <w:rPr>
                <w:sz w:val="24"/>
                <w:szCs w:val="24"/>
              </w:rPr>
              <w:t>quir</w:t>
            </w:r>
            <w:r w:rsidRPr="00F463E9">
              <w:rPr>
                <w:spacing w:val="-1"/>
                <w:sz w:val="24"/>
                <w:szCs w:val="24"/>
              </w:rPr>
              <w:t>e</w:t>
            </w:r>
            <w:r w:rsidRPr="00F463E9">
              <w:rPr>
                <w:sz w:val="24"/>
                <w:szCs w:val="24"/>
              </w:rPr>
              <w:t>ment)</w:t>
            </w:r>
            <w:r w:rsidRPr="00F463E9">
              <w:rPr>
                <w:spacing w:val="4"/>
                <w:sz w:val="24"/>
                <w:szCs w:val="24"/>
              </w:rPr>
              <w:t xml:space="preserve"> </w:t>
            </w:r>
            <w:r w:rsidRPr="00F463E9">
              <w:rPr>
                <w:spacing w:val="-5"/>
                <w:sz w:val="24"/>
                <w:szCs w:val="24"/>
              </w:rPr>
              <w:t>y</w:t>
            </w:r>
            <w:r w:rsidRPr="00F463E9">
              <w:rPr>
                <w:spacing w:val="1"/>
                <w:sz w:val="24"/>
                <w:szCs w:val="24"/>
              </w:rPr>
              <w:t>ea</w:t>
            </w:r>
            <w:r w:rsidRPr="00F463E9">
              <w:rPr>
                <w:sz w:val="24"/>
                <w:szCs w:val="24"/>
              </w:rPr>
              <w:t>rs.</w:t>
            </w:r>
          </w:p>
          <w:p w:rsidR="00F463E9" w:rsidRPr="00F463E9" w:rsidRDefault="00F463E9" w:rsidP="005C08C5">
            <w:pPr>
              <w:pStyle w:val="ListParagraph"/>
              <w:numPr>
                <w:ilvl w:val="0"/>
                <w:numId w:val="45"/>
              </w:numPr>
              <w:tabs>
                <w:tab w:val="left" w:pos="3560"/>
              </w:tabs>
              <w:ind w:left="432" w:right="120" w:hanging="450"/>
              <w:jc w:val="both"/>
              <w:rPr>
                <w:sz w:val="24"/>
                <w:szCs w:val="24"/>
              </w:rPr>
            </w:pPr>
            <w:r>
              <w:rPr>
                <w:sz w:val="24"/>
                <w:szCs w:val="24"/>
              </w:rPr>
              <w:t>Est</w:t>
            </w:r>
            <w:r>
              <w:rPr>
                <w:spacing w:val="1"/>
                <w:sz w:val="24"/>
                <w:szCs w:val="24"/>
              </w:rPr>
              <w:t>i</w:t>
            </w:r>
            <w:r>
              <w:rPr>
                <w:sz w:val="24"/>
                <w:szCs w:val="24"/>
              </w:rPr>
              <w:t>mat</w:t>
            </w:r>
            <w:r>
              <w:rPr>
                <w:spacing w:val="-1"/>
                <w:sz w:val="24"/>
                <w:szCs w:val="24"/>
              </w:rPr>
              <w:t>e</w:t>
            </w:r>
            <w:r>
              <w:rPr>
                <w:sz w:val="24"/>
                <w:szCs w:val="24"/>
              </w:rPr>
              <w:t>s</w:t>
            </w:r>
            <w:r>
              <w:rPr>
                <w:spacing w:val="10"/>
                <w:sz w:val="24"/>
                <w:szCs w:val="24"/>
              </w:rPr>
              <w:t xml:space="preserve"> </w:t>
            </w:r>
            <w:r>
              <w:rPr>
                <w:sz w:val="24"/>
                <w:szCs w:val="24"/>
              </w:rPr>
              <w:t>of</w:t>
            </w:r>
            <w:r>
              <w:rPr>
                <w:spacing w:val="9"/>
                <w:sz w:val="24"/>
                <w:szCs w:val="24"/>
              </w:rPr>
              <w:t xml:space="preserve"> </w:t>
            </w:r>
            <w:r>
              <w:rPr>
                <w:sz w:val="24"/>
                <w:szCs w:val="24"/>
              </w:rPr>
              <w:t>the</w:t>
            </w:r>
            <w:r>
              <w:rPr>
                <w:spacing w:val="9"/>
                <w:sz w:val="24"/>
                <w:szCs w:val="24"/>
              </w:rPr>
              <w:t xml:space="preserve"> </w:t>
            </w:r>
            <w:r>
              <w:rPr>
                <w:sz w:val="24"/>
                <w:szCs w:val="24"/>
              </w:rPr>
              <w:t>to</w:t>
            </w:r>
            <w:r>
              <w:rPr>
                <w:spacing w:val="1"/>
                <w:sz w:val="24"/>
                <w:szCs w:val="24"/>
              </w:rPr>
              <w:t>t</w:t>
            </w:r>
            <w:r>
              <w:rPr>
                <w:spacing w:val="-1"/>
                <w:sz w:val="24"/>
                <w:szCs w:val="24"/>
              </w:rPr>
              <w:t>a</w:t>
            </w:r>
            <w:r>
              <w:rPr>
                <w:sz w:val="24"/>
                <w:szCs w:val="24"/>
              </w:rPr>
              <w:t>l</w:t>
            </w:r>
            <w:r>
              <w:rPr>
                <w:spacing w:val="10"/>
                <w:sz w:val="24"/>
                <w:szCs w:val="24"/>
              </w:rPr>
              <w:t xml:space="preserve"> </w:t>
            </w:r>
            <w:r>
              <w:rPr>
                <w:sz w:val="24"/>
                <w:szCs w:val="24"/>
              </w:rPr>
              <w:t>st</w:t>
            </w:r>
            <w:r>
              <w:rPr>
                <w:spacing w:val="2"/>
                <w:sz w:val="24"/>
                <w:szCs w:val="24"/>
              </w:rPr>
              <w:t>a</w:t>
            </w:r>
            <w:r>
              <w:rPr>
                <w:sz w:val="24"/>
                <w:szCs w:val="24"/>
              </w:rPr>
              <w:t>ff</w:t>
            </w:r>
            <w:r>
              <w:rPr>
                <w:spacing w:val="8"/>
                <w:sz w:val="24"/>
                <w:szCs w:val="24"/>
              </w:rPr>
              <w:t xml:space="preserve"> </w:t>
            </w:r>
            <w:r>
              <w:rPr>
                <w:sz w:val="24"/>
                <w:szCs w:val="24"/>
              </w:rPr>
              <w:t>input</w:t>
            </w:r>
            <w:r>
              <w:rPr>
                <w:spacing w:val="10"/>
                <w:sz w:val="24"/>
                <w:szCs w:val="24"/>
              </w:rPr>
              <w:t xml:space="preserve"> </w:t>
            </w:r>
            <w:r>
              <w:rPr>
                <w:sz w:val="24"/>
                <w:szCs w:val="24"/>
              </w:rPr>
              <w:t>(p</w:t>
            </w:r>
            <w:r>
              <w:rPr>
                <w:spacing w:val="-1"/>
                <w:sz w:val="24"/>
                <w:szCs w:val="24"/>
              </w:rPr>
              <w:t>r</w:t>
            </w:r>
            <w:r>
              <w:rPr>
                <w:sz w:val="24"/>
                <w:szCs w:val="24"/>
              </w:rPr>
              <w:t>o</w:t>
            </w:r>
            <w:r>
              <w:rPr>
                <w:spacing w:val="1"/>
                <w:sz w:val="24"/>
                <w:szCs w:val="24"/>
              </w:rPr>
              <w:t>f</w:t>
            </w:r>
            <w:r>
              <w:rPr>
                <w:spacing w:val="-1"/>
                <w:sz w:val="24"/>
                <w:szCs w:val="24"/>
              </w:rPr>
              <w:t>e</w:t>
            </w:r>
            <w:r>
              <w:rPr>
                <w:sz w:val="24"/>
                <w:szCs w:val="24"/>
              </w:rPr>
              <w:t>ss</w:t>
            </w:r>
            <w:r>
              <w:rPr>
                <w:spacing w:val="1"/>
                <w:sz w:val="24"/>
                <w:szCs w:val="24"/>
              </w:rPr>
              <w:t>i</w:t>
            </w:r>
            <w:r>
              <w:rPr>
                <w:sz w:val="24"/>
                <w:szCs w:val="24"/>
              </w:rPr>
              <w:t>on</w:t>
            </w:r>
            <w:r>
              <w:rPr>
                <w:spacing w:val="-1"/>
                <w:sz w:val="24"/>
                <w:szCs w:val="24"/>
              </w:rPr>
              <w:t>a</w:t>
            </w:r>
            <w:r>
              <w:rPr>
                <w:sz w:val="24"/>
                <w:szCs w:val="24"/>
              </w:rPr>
              <w:t>l</w:t>
            </w:r>
            <w:r>
              <w:rPr>
                <w:spacing w:val="10"/>
                <w:sz w:val="24"/>
                <w:szCs w:val="24"/>
              </w:rPr>
              <w:t xml:space="preserve"> </w:t>
            </w:r>
            <w:r>
              <w:rPr>
                <w:spacing w:val="-1"/>
                <w:sz w:val="24"/>
                <w:szCs w:val="24"/>
              </w:rPr>
              <w:t>a</w:t>
            </w:r>
            <w:r>
              <w:rPr>
                <w:spacing w:val="2"/>
                <w:sz w:val="24"/>
                <w:szCs w:val="24"/>
              </w:rPr>
              <w:t>n</w:t>
            </w:r>
            <w:r>
              <w:rPr>
                <w:sz w:val="24"/>
                <w:szCs w:val="24"/>
              </w:rPr>
              <w:t>d</w:t>
            </w:r>
            <w:r>
              <w:rPr>
                <w:spacing w:val="9"/>
                <w:sz w:val="24"/>
                <w:szCs w:val="24"/>
              </w:rPr>
              <w:t xml:space="preserve"> </w:t>
            </w:r>
            <w:r>
              <w:rPr>
                <w:sz w:val="24"/>
                <w:szCs w:val="24"/>
              </w:rPr>
              <w:t>support sta</w:t>
            </w:r>
            <w:r>
              <w:rPr>
                <w:spacing w:val="-1"/>
                <w:sz w:val="24"/>
                <w:szCs w:val="24"/>
              </w:rPr>
              <w:t>f</w:t>
            </w:r>
            <w:r>
              <w:rPr>
                <w:sz w:val="24"/>
                <w:szCs w:val="24"/>
              </w:rPr>
              <w:t>f;</w:t>
            </w:r>
            <w:r>
              <w:rPr>
                <w:spacing w:val="7"/>
                <w:sz w:val="24"/>
                <w:szCs w:val="24"/>
              </w:rPr>
              <w:t xml:space="preserve"> </w:t>
            </w:r>
            <w:r>
              <w:rPr>
                <w:sz w:val="24"/>
                <w:szCs w:val="24"/>
              </w:rPr>
              <w:t>sta</w:t>
            </w:r>
            <w:r>
              <w:rPr>
                <w:spacing w:val="-1"/>
                <w:sz w:val="24"/>
                <w:szCs w:val="24"/>
              </w:rPr>
              <w:t>f</w:t>
            </w:r>
            <w:r>
              <w:rPr>
                <w:sz w:val="24"/>
                <w:szCs w:val="24"/>
              </w:rPr>
              <w:t>f</w:t>
            </w:r>
            <w:r>
              <w:rPr>
                <w:spacing w:val="7"/>
                <w:sz w:val="24"/>
                <w:szCs w:val="24"/>
              </w:rPr>
              <w:t xml:space="preserve"> </w:t>
            </w:r>
            <w:r>
              <w:rPr>
                <w:sz w:val="24"/>
                <w:szCs w:val="24"/>
              </w:rPr>
              <w:t>t</w:t>
            </w:r>
            <w:r>
              <w:rPr>
                <w:spacing w:val="1"/>
                <w:sz w:val="24"/>
                <w:szCs w:val="24"/>
              </w:rPr>
              <w:t>i</w:t>
            </w:r>
            <w:r>
              <w:rPr>
                <w:sz w:val="24"/>
                <w:szCs w:val="24"/>
              </w:rPr>
              <w:t>me)</w:t>
            </w:r>
            <w:r>
              <w:rPr>
                <w:spacing w:val="6"/>
                <w:sz w:val="24"/>
                <w:szCs w:val="24"/>
              </w:rPr>
              <w:t xml:space="preserve"> </w:t>
            </w:r>
            <w:r>
              <w:rPr>
                <w:sz w:val="24"/>
                <w:szCs w:val="24"/>
              </w:rPr>
              <w:t>n</w:t>
            </w:r>
            <w:r>
              <w:rPr>
                <w:spacing w:val="-1"/>
                <w:sz w:val="24"/>
                <w:szCs w:val="24"/>
              </w:rPr>
              <w:t>ee</w:t>
            </w:r>
            <w:r>
              <w:rPr>
                <w:spacing w:val="2"/>
                <w:sz w:val="24"/>
                <w:szCs w:val="24"/>
              </w:rPr>
              <w:t>d</w:t>
            </w:r>
            <w:r>
              <w:rPr>
                <w:spacing w:val="1"/>
                <w:sz w:val="24"/>
                <w:szCs w:val="24"/>
              </w:rPr>
              <w:t>e</w:t>
            </w:r>
            <w:r>
              <w:rPr>
                <w:sz w:val="24"/>
                <w:szCs w:val="24"/>
              </w:rPr>
              <w:t>d</w:t>
            </w:r>
            <w:r>
              <w:rPr>
                <w:spacing w:val="7"/>
                <w:sz w:val="24"/>
                <w:szCs w:val="24"/>
              </w:rPr>
              <w:t xml:space="preserve"> </w:t>
            </w:r>
            <w:r>
              <w:rPr>
                <w:sz w:val="24"/>
                <w:szCs w:val="24"/>
              </w:rPr>
              <w:t>to</w:t>
            </w:r>
            <w:r>
              <w:rPr>
                <w:spacing w:val="8"/>
                <w:sz w:val="24"/>
                <w:szCs w:val="24"/>
              </w:rPr>
              <w:t xml:space="preserve"> </w:t>
            </w:r>
            <w:r>
              <w:rPr>
                <w:spacing w:val="-1"/>
                <w:sz w:val="24"/>
                <w:szCs w:val="24"/>
              </w:rPr>
              <w:t>ca</w:t>
            </w:r>
            <w:r>
              <w:rPr>
                <w:sz w:val="24"/>
                <w:szCs w:val="24"/>
              </w:rPr>
              <w:t>r</w:t>
            </w:r>
            <w:r>
              <w:rPr>
                <w:spacing w:val="3"/>
                <w:sz w:val="24"/>
                <w:szCs w:val="24"/>
              </w:rPr>
              <w:t>r</w:t>
            </w:r>
            <w:r>
              <w:rPr>
                <w:sz w:val="24"/>
                <w:szCs w:val="24"/>
              </w:rPr>
              <w:t>y out</w:t>
            </w:r>
            <w:r>
              <w:rPr>
                <w:spacing w:val="8"/>
                <w:sz w:val="24"/>
                <w:szCs w:val="24"/>
              </w:rPr>
              <w:t xml:space="preserve"> </w:t>
            </w:r>
            <w:r>
              <w:rPr>
                <w:sz w:val="24"/>
                <w:szCs w:val="24"/>
              </w:rPr>
              <w:t>the</w:t>
            </w:r>
            <w:r>
              <w:rPr>
                <w:spacing w:val="7"/>
                <w:sz w:val="24"/>
                <w:szCs w:val="24"/>
              </w:rPr>
              <w:t xml:space="preserve"> </w:t>
            </w:r>
            <w:r>
              <w:rPr>
                <w:spacing w:val="-1"/>
                <w:sz w:val="24"/>
                <w:szCs w:val="24"/>
              </w:rPr>
              <w:t>a</w:t>
            </w:r>
            <w:r>
              <w:rPr>
                <w:sz w:val="24"/>
                <w:szCs w:val="24"/>
              </w:rPr>
              <w:t>s</w:t>
            </w:r>
            <w:r>
              <w:rPr>
                <w:spacing w:val="3"/>
                <w:sz w:val="24"/>
                <w:szCs w:val="24"/>
              </w:rPr>
              <w:t>s</w:t>
            </w:r>
            <w:r>
              <w:rPr>
                <w:sz w:val="24"/>
                <w:szCs w:val="24"/>
              </w:rPr>
              <w:t>i</w:t>
            </w:r>
            <w:r>
              <w:rPr>
                <w:spacing w:val="-2"/>
                <w:sz w:val="24"/>
                <w:szCs w:val="24"/>
              </w:rPr>
              <w:t>g</w:t>
            </w:r>
            <w:r>
              <w:rPr>
                <w:sz w:val="24"/>
                <w:szCs w:val="24"/>
              </w:rPr>
              <w:t>nment, support</w:t>
            </w:r>
            <w:r>
              <w:rPr>
                <w:spacing w:val="-1"/>
                <w:sz w:val="24"/>
                <w:szCs w:val="24"/>
              </w:rPr>
              <w:t>e</w:t>
            </w:r>
            <w:r>
              <w:rPr>
                <w:sz w:val="24"/>
                <w:szCs w:val="24"/>
              </w:rPr>
              <w:t xml:space="preserve">d  </w:t>
            </w:r>
            <w:r>
              <w:rPr>
                <w:spacing w:val="5"/>
                <w:sz w:val="24"/>
                <w:szCs w:val="24"/>
              </w:rPr>
              <w:t>b</w:t>
            </w:r>
            <w:r>
              <w:rPr>
                <w:sz w:val="24"/>
                <w:szCs w:val="24"/>
              </w:rPr>
              <w:t xml:space="preserve">y </w:t>
            </w:r>
            <w:r>
              <w:rPr>
                <w:spacing w:val="2"/>
                <w:sz w:val="24"/>
                <w:szCs w:val="24"/>
              </w:rPr>
              <w:t>b</w:t>
            </w:r>
            <w:r>
              <w:rPr>
                <w:spacing w:val="-1"/>
                <w:sz w:val="24"/>
                <w:szCs w:val="24"/>
              </w:rPr>
              <w:t>a</w:t>
            </w:r>
            <w:r>
              <w:rPr>
                <w:sz w:val="24"/>
                <w:szCs w:val="24"/>
              </w:rPr>
              <w:t xml:space="preserve">r </w:t>
            </w:r>
            <w:r>
              <w:rPr>
                <w:spacing w:val="1"/>
                <w:sz w:val="24"/>
                <w:szCs w:val="24"/>
              </w:rPr>
              <w:t xml:space="preserve"> </w:t>
            </w:r>
            <w:r>
              <w:rPr>
                <w:spacing w:val="-1"/>
                <w:sz w:val="24"/>
                <w:szCs w:val="24"/>
              </w:rPr>
              <w:t>c</w:t>
            </w:r>
            <w:r>
              <w:rPr>
                <w:sz w:val="24"/>
                <w:szCs w:val="24"/>
              </w:rPr>
              <w:t>h</w:t>
            </w:r>
            <w:r>
              <w:rPr>
                <w:spacing w:val="-1"/>
                <w:sz w:val="24"/>
                <w:szCs w:val="24"/>
              </w:rPr>
              <w:t>a</w:t>
            </w:r>
            <w:r>
              <w:rPr>
                <w:spacing w:val="1"/>
                <w:sz w:val="24"/>
                <w:szCs w:val="24"/>
              </w:rPr>
              <w:t>r</w:t>
            </w:r>
            <w:r>
              <w:rPr>
                <w:sz w:val="24"/>
                <w:szCs w:val="24"/>
              </w:rPr>
              <w:t>t diag</w:t>
            </w:r>
            <w:r>
              <w:rPr>
                <w:spacing w:val="-1"/>
                <w:sz w:val="24"/>
                <w:szCs w:val="24"/>
              </w:rPr>
              <w:t>ra</w:t>
            </w:r>
            <w:r>
              <w:rPr>
                <w:sz w:val="24"/>
                <w:szCs w:val="24"/>
              </w:rPr>
              <w:t>ms  showi</w:t>
            </w:r>
            <w:r>
              <w:rPr>
                <w:spacing w:val="2"/>
                <w:sz w:val="24"/>
                <w:szCs w:val="24"/>
              </w:rPr>
              <w:t>n</w:t>
            </w:r>
            <w:r>
              <w:rPr>
                <w:sz w:val="24"/>
                <w:szCs w:val="24"/>
              </w:rPr>
              <w:t xml:space="preserve">g </w:t>
            </w:r>
            <w:r>
              <w:rPr>
                <w:spacing w:val="3"/>
                <w:sz w:val="24"/>
                <w:szCs w:val="24"/>
              </w:rPr>
              <w:t>t</w:t>
            </w:r>
            <w:r>
              <w:rPr>
                <w:sz w:val="24"/>
                <w:szCs w:val="24"/>
              </w:rPr>
              <w:t>he t</w:t>
            </w:r>
            <w:r>
              <w:rPr>
                <w:spacing w:val="1"/>
                <w:sz w:val="24"/>
                <w:szCs w:val="24"/>
              </w:rPr>
              <w:t>i</w:t>
            </w:r>
            <w:r>
              <w:rPr>
                <w:spacing w:val="3"/>
                <w:sz w:val="24"/>
                <w:szCs w:val="24"/>
              </w:rPr>
              <w:t>m</w:t>
            </w:r>
            <w:r>
              <w:rPr>
                <w:sz w:val="24"/>
                <w:szCs w:val="24"/>
              </w:rPr>
              <w:t>e p</w:t>
            </w:r>
            <w:r>
              <w:rPr>
                <w:spacing w:val="-1"/>
                <w:sz w:val="24"/>
                <w:szCs w:val="24"/>
              </w:rPr>
              <w:t>r</w:t>
            </w:r>
            <w:r>
              <w:rPr>
                <w:sz w:val="24"/>
                <w:szCs w:val="24"/>
              </w:rPr>
              <w:t>opos</w:t>
            </w:r>
            <w:r>
              <w:rPr>
                <w:spacing w:val="-1"/>
                <w:sz w:val="24"/>
                <w:szCs w:val="24"/>
              </w:rPr>
              <w:t>e</w:t>
            </w:r>
            <w:r>
              <w:rPr>
                <w:sz w:val="24"/>
                <w:szCs w:val="24"/>
              </w:rPr>
              <w:t>d</w:t>
            </w:r>
            <w:r>
              <w:rPr>
                <w:spacing w:val="1"/>
                <w:sz w:val="24"/>
                <w:szCs w:val="24"/>
              </w:rPr>
              <w:t xml:space="preserve"> </w:t>
            </w:r>
            <w:r>
              <w:rPr>
                <w:sz w:val="24"/>
                <w:szCs w:val="24"/>
              </w:rPr>
              <w:t>f</w:t>
            </w:r>
            <w:r>
              <w:rPr>
                <w:spacing w:val="1"/>
                <w:sz w:val="24"/>
                <w:szCs w:val="24"/>
              </w:rPr>
              <w:t>o</w:t>
            </w:r>
            <w:r>
              <w:rPr>
                <w:sz w:val="24"/>
                <w:szCs w:val="24"/>
              </w:rPr>
              <w:t xml:space="preserve">r </w:t>
            </w:r>
            <w:r>
              <w:rPr>
                <w:spacing w:val="1"/>
                <w:sz w:val="24"/>
                <w:szCs w:val="24"/>
              </w:rPr>
              <w:t>e</w:t>
            </w:r>
            <w:r>
              <w:rPr>
                <w:spacing w:val="-1"/>
                <w:sz w:val="24"/>
                <w:szCs w:val="24"/>
              </w:rPr>
              <w:t>ac</w:t>
            </w:r>
            <w:r>
              <w:rPr>
                <w:sz w:val="24"/>
                <w:szCs w:val="24"/>
              </w:rPr>
              <w:t>h</w:t>
            </w:r>
            <w:r>
              <w:rPr>
                <w:spacing w:val="3"/>
                <w:sz w:val="24"/>
                <w:szCs w:val="24"/>
              </w:rPr>
              <w:t xml:space="preserve"> </w:t>
            </w:r>
            <w:r>
              <w:rPr>
                <w:sz w:val="24"/>
                <w:szCs w:val="24"/>
              </w:rPr>
              <w:t>p</w:t>
            </w:r>
            <w:r>
              <w:rPr>
                <w:spacing w:val="1"/>
                <w:sz w:val="24"/>
                <w:szCs w:val="24"/>
              </w:rPr>
              <w:t>r</w:t>
            </w:r>
            <w:r>
              <w:rPr>
                <w:sz w:val="24"/>
                <w:szCs w:val="24"/>
              </w:rPr>
              <w:t>o</w:t>
            </w:r>
            <w:r>
              <w:rPr>
                <w:spacing w:val="-1"/>
                <w:sz w:val="24"/>
                <w:szCs w:val="24"/>
              </w:rPr>
              <w:t>fe</w:t>
            </w:r>
            <w:r>
              <w:rPr>
                <w:sz w:val="24"/>
                <w:szCs w:val="24"/>
              </w:rPr>
              <w:t>ss</w:t>
            </w:r>
            <w:r>
              <w:rPr>
                <w:spacing w:val="1"/>
                <w:sz w:val="24"/>
                <w:szCs w:val="24"/>
              </w:rPr>
              <w:t>i</w:t>
            </w:r>
            <w:r>
              <w:rPr>
                <w:sz w:val="24"/>
                <w:szCs w:val="24"/>
              </w:rPr>
              <w:t>on</w:t>
            </w:r>
            <w:r>
              <w:rPr>
                <w:spacing w:val="-1"/>
                <w:sz w:val="24"/>
                <w:szCs w:val="24"/>
              </w:rPr>
              <w:t>a</w:t>
            </w:r>
            <w:r>
              <w:rPr>
                <w:sz w:val="24"/>
                <w:szCs w:val="24"/>
              </w:rPr>
              <w:t>l</w:t>
            </w:r>
            <w:r>
              <w:rPr>
                <w:spacing w:val="1"/>
                <w:sz w:val="24"/>
                <w:szCs w:val="24"/>
              </w:rPr>
              <w:t xml:space="preserve"> </w:t>
            </w:r>
            <w:r>
              <w:rPr>
                <w:sz w:val="24"/>
                <w:szCs w:val="24"/>
              </w:rPr>
              <w:t>sta</w:t>
            </w:r>
            <w:r>
              <w:rPr>
                <w:spacing w:val="1"/>
                <w:sz w:val="24"/>
                <w:szCs w:val="24"/>
              </w:rPr>
              <w:t>f</w:t>
            </w:r>
            <w:r>
              <w:rPr>
                <w:sz w:val="24"/>
                <w:szCs w:val="24"/>
              </w:rPr>
              <w:t>f t</w:t>
            </w:r>
            <w:r>
              <w:rPr>
                <w:spacing w:val="2"/>
                <w:sz w:val="24"/>
                <w:szCs w:val="24"/>
              </w:rPr>
              <w:t>e</w:t>
            </w:r>
            <w:r>
              <w:rPr>
                <w:spacing w:val="-1"/>
                <w:sz w:val="24"/>
                <w:szCs w:val="24"/>
              </w:rPr>
              <w:t>a</w:t>
            </w:r>
            <w:r>
              <w:rPr>
                <w:sz w:val="24"/>
                <w:szCs w:val="24"/>
              </w:rPr>
              <w:t>m</w:t>
            </w:r>
            <w:r>
              <w:rPr>
                <w:spacing w:val="1"/>
                <w:sz w:val="24"/>
                <w:szCs w:val="24"/>
              </w:rPr>
              <w:t xml:space="preserve"> </w:t>
            </w:r>
            <w:r>
              <w:rPr>
                <w:sz w:val="24"/>
                <w:szCs w:val="24"/>
              </w:rPr>
              <w:t>memb</w:t>
            </w:r>
            <w:r>
              <w:rPr>
                <w:spacing w:val="1"/>
                <w:sz w:val="24"/>
                <w:szCs w:val="24"/>
              </w:rPr>
              <w:t>e</w:t>
            </w:r>
            <w:r>
              <w:rPr>
                <w:sz w:val="24"/>
                <w:szCs w:val="24"/>
              </w:rPr>
              <w:t>r (Se</w:t>
            </w:r>
            <w:r>
              <w:rPr>
                <w:spacing w:val="-2"/>
                <w:sz w:val="24"/>
                <w:szCs w:val="24"/>
              </w:rPr>
              <w:t>c</w:t>
            </w:r>
            <w:r>
              <w:rPr>
                <w:sz w:val="24"/>
                <w:szCs w:val="24"/>
              </w:rPr>
              <w:t xml:space="preserve">tions 3E </w:t>
            </w:r>
            <w:r>
              <w:rPr>
                <w:spacing w:val="-1"/>
                <w:sz w:val="24"/>
                <w:szCs w:val="24"/>
              </w:rPr>
              <w:t>a</w:t>
            </w:r>
            <w:r>
              <w:rPr>
                <w:sz w:val="24"/>
                <w:szCs w:val="24"/>
              </w:rPr>
              <w:t>nd 3G</w:t>
            </w:r>
            <w:r>
              <w:rPr>
                <w:spacing w:val="-1"/>
                <w:sz w:val="24"/>
                <w:szCs w:val="24"/>
              </w:rPr>
              <w:t>).</w:t>
            </w:r>
          </w:p>
          <w:p w:rsidR="00F463E9" w:rsidRDefault="00F463E9" w:rsidP="005C08C5">
            <w:pPr>
              <w:pStyle w:val="ListParagraph"/>
              <w:numPr>
                <w:ilvl w:val="0"/>
                <w:numId w:val="45"/>
              </w:numPr>
              <w:tabs>
                <w:tab w:val="left" w:pos="3560"/>
              </w:tabs>
              <w:ind w:left="432" w:right="120" w:hanging="450"/>
              <w:jc w:val="both"/>
              <w:rPr>
                <w:sz w:val="24"/>
                <w:szCs w:val="24"/>
              </w:rPr>
            </w:pPr>
            <w:r>
              <w:rPr>
                <w:sz w:val="24"/>
                <w:szCs w:val="24"/>
              </w:rPr>
              <w:t>A d</w:t>
            </w:r>
            <w:r>
              <w:rPr>
                <w:spacing w:val="-1"/>
                <w:sz w:val="24"/>
                <w:szCs w:val="24"/>
              </w:rPr>
              <w:t>e</w:t>
            </w:r>
            <w:r>
              <w:rPr>
                <w:sz w:val="24"/>
                <w:szCs w:val="24"/>
              </w:rPr>
              <w:t>tailed</w:t>
            </w:r>
            <w:r>
              <w:rPr>
                <w:spacing w:val="2"/>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1"/>
                <w:sz w:val="24"/>
                <w:szCs w:val="24"/>
              </w:rPr>
              <w:t xml:space="preserve"> </w:t>
            </w:r>
            <w:r>
              <w:rPr>
                <w:sz w:val="24"/>
                <w:szCs w:val="24"/>
              </w:rPr>
              <w:t>of</w:t>
            </w:r>
            <w:r>
              <w:rPr>
                <w:spacing w:val="2"/>
                <w:sz w:val="24"/>
                <w:szCs w:val="24"/>
              </w:rPr>
              <w:t xml:space="preserve"> </w:t>
            </w:r>
            <w:r>
              <w:rPr>
                <w:sz w:val="24"/>
                <w:szCs w:val="24"/>
              </w:rPr>
              <w:t>the p</w:t>
            </w:r>
            <w:r>
              <w:rPr>
                <w:spacing w:val="-1"/>
                <w:sz w:val="24"/>
                <w:szCs w:val="24"/>
              </w:rPr>
              <w:t>r</w:t>
            </w:r>
            <w:r>
              <w:rPr>
                <w:sz w:val="24"/>
                <w:szCs w:val="24"/>
              </w:rPr>
              <w:t>opo</w:t>
            </w:r>
            <w:r>
              <w:rPr>
                <w:spacing w:val="2"/>
                <w:sz w:val="24"/>
                <w:szCs w:val="24"/>
              </w:rPr>
              <w:t>s</w:t>
            </w:r>
            <w:r>
              <w:rPr>
                <w:spacing w:val="-1"/>
                <w:sz w:val="24"/>
                <w:szCs w:val="24"/>
              </w:rPr>
              <w:t>e</w:t>
            </w:r>
            <w:r>
              <w:rPr>
                <w:sz w:val="24"/>
                <w:szCs w:val="24"/>
              </w:rPr>
              <w:t>d</w:t>
            </w:r>
            <w:r>
              <w:rPr>
                <w:spacing w:val="1"/>
                <w:sz w:val="24"/>
                <w:szCs w:val="24"/>
              </w:rPr>
              <w:t xml:space="preserve"> </w:t>
            </w:r>
            <w:r>
              <w:rPr>
                <w:sz w:val="24"/>
                <w:szCs w:val="24"/>
              </w:rPr>
              <w:t>meth</w:t>
            </w:r>
            <w:r>
              <w:rPr>
                <w:spacing w:val="3"/>
                <w:sz w:val="24"/>
                <w:szCs w:val="24"/>
              </w:rPr>
              <w:t>o</w:t>
            </w:r>
            <w:r>
              <w:rPr>
                <w:sz w:val="24"/>
                <w:szCs w:val="24"/>
              </w:rPr>
              <w:t>dol</w:t>
            </w:r>
            <w:r>
              <w:rPr>
                <w:spacing w:val="3"/>
                <w:sz w:val="24"/>
                <w:szCs w:val="24"/>
              </w:rPr>
              <w:t>o</w:t>
            </w:r>
            <w:r>
              <w:rPr>
                <w:spacing w:val="2"/>
                <w:sz w:val="24"/>
                <w:szCs w:val="24"/>
              </w:rPr>
              <w:t>g</w:t>
            </w:r>
            <w:r>
              <w:rPr>
                <w:spacing w:val="-5"/>
                <w:sz w:val="24"/>
                <w:szCs w:val="24"/>
              </w:rPr>
              <w:t>y</w:t>
            </w:r>
            <w:r>
              <w:rPr>
                <w:sz w:val="24"/>
                <w:szCs w:val="24"/>
              </w:rPr>
              <w:t>,</w:t>
            </w:r>
            <w:r>
              <w:rPr>
                <w:spacing w:val="4"/>
                <w:sz w:val="24"/>
                <w:szCs w:val="24"/>
              </w:rPr>
              <w:t xml:space="preserve"> </w:t>
            </w:r>
            <w:r>
              <w:rPr>
                <w:sz w:val="24"/>
                <w:szCs w:val="24"/>
              </w:rPr>
              <w:t>wo</w:t>
            </w:r>
            <w:r>
              <w:rPr>
                <w:spacing w:val="-1"/>
                <w:sz w:val="24"/>
                <w:szCs w:val="24"/>
              </w:rPr>
              <w:t>r</w:t>
            </w:r>
            <w:r>
              <w:rPr>
                <w:sz w:val="24"/>
                <w:szCs w:val="24"/>
              </w:rPr>
              <w:t xml:space="preserve">k plan for </w:t>
            </w:r>
            <w:r>
              <w:rPr>
                <w:spacing w:val="37"/>
                <w:sz w:val="24"/>
                <w:szCs w:val="24"/>
              </w:rPr>
              <w:t xml:space="preserve"> </w:t>
            </w:r>
            <w:r>
              <w:rPr>
                <w:sz w:val="24"/>
                <w:szCs w:val="24"/>
              </w:rPr>
              <w:t>p</w:t>
            </w:r>
            <w:r>
              <w:rPr>
                <w:spacing w:val="-1"/>
                <w:sz w:val="24"/>
                <w:szCs w:val="24"/>
              </w:rPr>
              <w:t>e</w:t>
            </w:r>
            <w:r>
              <w:rPr>
                <w:sz w:val="24"/>
                <w:szCs w:val="24"/>
              </w:rPr>
              <w:t>r</w:t>
            </w:r>
            <w:r>
              <w:rPr>
                <w:spacing w:val="-1"/>
                <w:sz w:val="24"/>
                <w:szCs w:val="24"/>
              </w:rPr>
              <w:t>f</w:t>
            </w:r>
            <w:r>
              <w:rPr>
                <w:spacing w:val="2"/>
                <w:sz w:val="24"/>
                <w:szCs w:val="24"/>
              </w:rPr>
              <w:t>o</w:t>
            </w:r>
            <w:r>
              <w:rPr>
                <w:sz w:val="24"/>
                <w:szCs w:val="24"/>
              </w:rPr>
              <w:t xml:space="preserve">rming </w:t>
            </w:r>
            <w:r>
              <w:rPr>
                <w:spacing w:val="38"/>
                <w:sz w:val="24"/>
                <w:szCs w:val="24"/>
              </w:rPr>
              <w:t xml:space="preserve"> </w:t>
            </w:r>
            <w:r>
              <w:rPr>
                <w:sz w:val="24"/>
                <w:szCs w:val="24"/>
              </w:rPr>
              <w:t xml:space="preserve">the </w:t>
            </w:r>
            <w:r>
              <w:rPr>
                <w:spacing w:val="38"/>
                <w:sz w:val="24"/>
                <w:szCs w:val="24"/>
              </w:rPr>
              <w:t xml:space="preserve"> </w:t>
            </w:r>
            <w:r>
              <w:rPr>
                <w:spacing w:val="-1"/>
                <w:sz w:val="24"/>
                <w:szCs w:val="24"/>
              </w:rPr>
              <w:t>a</w:t>
            </w:r>
            <w:r>
              <w:rPr>
                <w:sz w:val="24"/>
                <w:szCs w:val="24"/>
              </w:rPr>
              <w:t>ss</w:t>
            </w:r>
            <w:r>
              <w:rPr>
                <w:spacing w:val="1"/>
                <w:sz w:val="24"/>
                <w:szCs w:val="24"/>
              </w:rPr>
              <w:t>i</w:t>
            </w:r>
            <w:r>
              <w:rPr>
                <w:spacing w:val="-2"/>
                <w:sz w:val="24"/>
                <w:szCs w:val="24"/>
              </w:rPr>
              <w:t>g</w:t>
            </w:r>
            <w:r>
              <w:rPr>
                <w:sz w:val="24"/>
                <w:szCs w:val="24"/>
              </w:rPr>
              <w:t xml:space="preserve">nment, </w:t>
            </w:r>
            <w:r>
              <w:rPr>
                <w:spacing w:val="40"/>
                <w:sz w:val="24"/>
                <w:szCs w:val="24"/>
              </w:rPr>
              <w:t xml:space="preserve"> </w:t>
            </w:r>
            <w:r>
              <w:rPr>
                <w:sz w:val="24"/>
                <w:szCs w:val="24"/>
              </w:rPr>
              <w:t>sta</w:t>
            </w:r>
            <w:r>
              <w:rPr>
                <w:spacing w:val="-1"/>
                <w:sz w:val="24"/>
                <w:szCs w:val="24"/>
              </w:rPr>
              <w:t>f</w:t>
            </w:r>
            <w:r>
              <w:rPr>
                <w:sz w:val="24"/>
                <w:szCs w:val="24"/>
              </w:rPr>
              <w:t>f</w:t>
            </w:r>
            <w:r>
              <w:rPr>
                <w:spacing w:val="2"/>
                <w:sz w:val="24"/>
                <w:szCs w:val="24"/>
              </w:rPr>
              <w:t>i</w:t>
            </w:r>
            <w:r>
              <w:rPr>
                <w:sz w:val="24"/>
                <w:szCs w:val="24"/>
              </w:rPr>
              <w:t>n</w:t>
            </w:r>
            <w:r>
              <w:rPr>
                <w:spacing w:val="-2"/>
                <w:sz w:val="24"/>
                <w:szCs w:val="24"/>
              </w:rPr>
              <w:t>g</w:t>
            </w:r>
            <w:r>
              <w:rPr>
                <w:sz w:val="24"/>
                <w:szCs w:val="24"/>
              </w:rPr>
              <w:t xml:space="preserve">, </w:t>
            </w:r>
            <w:r>
              <w:rPr>
                <w:spacing w:val="38"/>
                <w:sz w:val="24"/>
                <w:szCs w:val="24"/>
              </w:rPr>
              <w:t xml:space="preserve"> </w:t>
            </w:r>
            <w:r>
              <w:rPr>
                <w:spacing w:val="-1"/>
                <w:sz w:val="24"/>
                <w:szCs w:val="24"/>
              </w:rPr>
              <w:t>a</w:t>
            </w:r>
            <w:r>
              <w:rPr>
                <w:spacing w:val="2"/>
                <w:sz w:val="24"/>
                <w:szCs w:val="24"/>
              </w:rPr>
              <w:t>n</w:t>
            </w:r>
            <w:r>
              <w:rPr>
                <w:sz w:val="24"/>
                <w:szCs w:val="24"/>
              </w:rPr>
              <w:t>d mon</w:t>
            </w:r>
            <w:r>
              <w:rPr>
                <w:spacing w:val="1"/>
                <w:sz w:val="24"/>
                <w:szCs w:val="24"/>
              </w:rPr>
              <w:t>i</w:t>
            </w:r>
            <w:r>
              <w:rPr>
                <w:sz w:val="24"/>
                <w:szCs w:val="24"/>
              </w:rPr>
              <w:t>toring of</w:t>
            </w:r>
            <w:r>
              <w:rPr>
                <w:spacing w:val="1"/>
                <w:sz w:val="24"/>
                <w:szCs w:val="24"/>
              </w:rPr>
              <w:t xml:space="preserve"> </w:t>
            </w:r>
            <w:r>
              <w:rPr>
                <w:sz w:val="24"/>
                <w:szCs w:val="24"/>
              </w:rPr>
              <w:t>tr</w:t>
            </w:r>
            <w:r>
              <w:rPr>
                <w:spacing w:val="-1"/>
                <w:sz w:val="24"/>
                <w:szCs w:val="24"/>
              </w:rPr>
              <w:t>a</w:t>
            </w:r>
            <w:r>
              <w:rPr>
                <w:sz w:val="24"/>
                <w:szCs w:val="24"/>
              </w:rPr>
              <w:t>in</w:t>
            </w:r>
            <w:r>
              <w:rPr>
                <w:spacing w:val="1"/>
                <w:sz w:val="24"/>
                <w:szCs w:val="24"/>
              </w:rPr>
              <w:t>i</w:t>
            </w:r>
            <w:r>
              <w:rPr>
                <w:sz w:val="24"/>
                <w:szCs w:val="24"/>
              </w:rPr>
              <w:t>n</w:t>
            </w:r>
            <w:r>
              <w:rPr>
                <w:spacing w:val="-2"/>
                <w:sz w:val="24"/>
                <w:szCs w:val="24"/>
              </w:rPr>
              <w:t>g</w:t>
            </w:r>
            <w:r>
              <w:rPr>
                <w:sz w:val="24"/>
                <w:szCs w:val="24"/>
              </w:rPr>
              <w:t>,</w:t>
            </w:r>
            <w:r>
              <w:rPr>
                <w:spacing w:val="2"/>
                <w:sz w:val="24"/>
                <w:szCs w:val="24"/>
              </w:rPr>
              <w:t xml:space="preserve"> </w:t>
            </w:r>
            <w:r>
              <w:rPr>
                <w:sz w:val="24"/>
                <w:szCs w:val="24"/>
              </w:rPr>
              <w:t>if</w:t>
            </w:r>
            <w:r>
              <w:rPr>
                <w:spacing w:val="2"/>
                <w:sz w:val="24"/>
                <w:szCs w:val="24"/>
              </w:rPr>
              <w:t xml:space="preserve"> </w:t>
            </w:r>
            <w:r>
              <w:rPr>
                <w:sz w:val="24"/>
                <w:szCs w:val="24"/>
              </w:rPr>
              <w:t>the</w:t>
            </w:r>
            <w:r>
              <w:rPr>
                <w:spacing w:val="1"/>
                <w:sz w:val="24"/>
                <w:szCs w:val="24"/>
              </w:rPr>
              <w:t xml:space="preserve"> </w:t>
            </w:r>
            <w:r>
              <w:rPr>
                <w:sz w:val="24"/>
                <w:szCs w:val="24"/>
              </w:rPr>
              <w:t>D</w:t>
            </w:r>
            <w:r>
              <w:rPr>
                <w:spacing w:val="-1"/>
                <w:sz w:val="24"/>
                <w:szCs w:val="24"/>
              </w:rPr>
              <w:t>a</w:t>
            </w:r>
            <w:r>
              <w:rPr>
                <w:sz w:val="24"/>
                <w:szCs w:val="24"/>
              </w:rPr>
              <w:t>ta</w:t>
            </w:r>
            <w:r>
              <w:rPr>
                <w:spacing w:val="1"/>
                <w:sz w:val="24"/>
                <w:szCs w:val="24"/>
              </w:rPr>
              <w:t xml:space="preserve"> S</w:t>
            </w:r>
            <w:r>
              <w:rPr>
                <w:sz w:val="24"/>
                <w:szCs w:val="24"/>
              </w:rPr>
              <w:t>h</w:t>
            </w:r>
            <w:r>
              <w:rPr>
                <w:spacing w:val="-1"/>
                <w:sz w:val="24"/>
                <w:szCs w:val="24"/>
              </w:rPr>
              <w:t>ee</w:t>
            </w:r>
            <w:r>
              <w:rPr>
                <w:sz w:val="24"/>
                <w:szCs w:val="24"/>
              </w:rPr>
              <w:t>t</w:t>
            </w:r>
            <w:r>
              <w:rPr>
                <w:spacing w:val="2"/>
                <w:sz w:val="24"/>
                <w:szCs w:val="24"/>
              </w:rPr>
              <w:t xml:space="preserve"> </w:t>
            </w:r>
            <w:r>
              <w:rPr>
                <w:sz w:val="24"/>
                <w:szCs w:val="24"/>
              </w:rPr>
              <w:t>spe</w:t>
            </w:r>
            <w:r>
              <w:rPr>
                <w:spacing w:val="-2"/>
                <w:sz w:val="24"/>
                <w:szCs w:val="24"/>
              </w:rPr>
              <w:t>c</w:t>
            </w:r>
            <w:r>
              <w:rPr>
                <w:sz w:val="24"/>
                <w:szCs w:val="24"/>
              </w:rPr>
              <w:t>ifies</w:t>
            </w:r>
            <w:r>
              <w:rPr>
                <w:spacing w:val="1"/>
                <w:sz w:val="24"/>
                <w:szCs w:val="24"/>
              </w:rPr>
              <w:t xml:space="preserve"> </w:t>
            </w:r>
            <w:r>
              <w:rPr>
                <w:sz w:val="24"/>
                <w:szCs w:val="24"/>
              </w:rPr>
              <w:t>tr</w:t>
            </w:r>
            <w:r>
              <w:rPr>
                <w:spacing w:val="-1"/>
                <w:sz w:val="24"/>
                <w:szCs w:val="24"/>
              </w:rPr>
              <w:t>a</w:t>
            </w:r>
            <w:r>
              <w:rPr>
                <w:sz w:val="24"/>
                <w:szCs w:val="24"/>
              </w:rPr>
              <w:t>in</w:t>
            </w:r>
            <w:r>
              <w:rPr>
                <w:spacing w:val="1"/>
                <w:sz w:val="24"/>
                <w:szCs w:val="24"/>
              </w:rPr>
              <w:t>i</w:t>
            </w:r>
            <w:r>
              <w:rPr>
                <w:spacing w:val="2"/>
                <w:sz w:val="24"/>
                <w:szCs w:val="24"/>
              </w:rPr>
              <w:t>n</w:t>
            </w:r>
            <w:r>
              <w:rPr>
                <w:sz w:val="24"/>
                <w:szCs w:val="24"/>
              </w:rPr>
              <w:t xml:space="preserve">g </w:t>
            </w:r>
            <w:r>
              <w:rPr>
                <w:spacing w:val="-1"/>
                <w:sz w:val="24"/>
                <w:szCs w:val="24"/>
              </w:rPr>
              <w:t>a</w:t>
            </w:r>
            <w:r>
              <w:rPr>
                <w:sz w:val="24"/>
                <w:szCs w:val="24"/>
              </w:rPr>
              <w:t>s a m</w:t>
            </w:r>
            <w:r>
              <w:rPr>
                <w:spacing w:val="-1"/>
                <w:sz w:val="24"/>
                <w:szCs w:val="24"/>
              </w:rPr>
              <w:t>a</w:t>
            </w:r>
            <w:r>
              <w:rPr>
                <w:sz w:val="24"/>
                <w:szCs w:val="24"/>
              </w:rPr>
              <w:t xml:space="preserve">jor </w:t>
            </w:r>
            <w:r>
              <w:rPr>
                <w:spacing w:val="-1"/>
                <w:sz w:val="24"/>
                <w:szCs w:val="24"/>
              </w:rPr>
              <w:t>c</w:t>
            </w:r>
            <w:r>
              <w:rPr>
                <w:sz w:val="24"/>
                <w:szCs w:val="24"/>
              </w:rPr>
              <w:t>ompo</w:t>
            </w:r>
            <w:r>
              <w:rPr>
                <w:spacing w:val="3"/>
                <w:sz w:val="24"/>
                <w:szCs w:val="24"/>
              </w:rPr>
              <w:t>n</w:t>
            </w:r>
            <w:r>
              <w:rPr>
                <w:spacing w:val="-1"/>
                <w:sz w:val="24"/>
                <w:szCs w:val="24"/>
              </w:rPr>
              <w:t>e</w:t>
            </w:r>
            <w:r>
              <w:rPr>
                <w:sz w:val="24"/>
                <w:szCs w:val="24"/>
              </w:rPr>
              <w:t>nt of</w:t>
            </w:r>
            <w:r>
              <w:rPr>
                <w:spacing w:val="2"/>
                <w:sz w:val="24"/>
                <w:szCs w:val="24"/>
              </w:rPr>
              <w:t xml:space="preserve"> </w:t>
            </w:r>
            <w:r>
              <w:rPr>
                <w:sz w:val="24"/>
                <w:szCs w:val="24"/>
              </w:rPr>
              <w:t xml:space="preserve">the </w:t>
            </w:r>
            <w:r>
              <w:rPr>
                <w:spacing w:val="-1"/>
                <w:sz w:val="24"/>
                <w:szCs w:val="24"/>
              </w:rPr>
              <w:t>a</w:t>
            </w:r>
            <w:r>
              <w:rPr>
                <w:sz w:val="24"/>
                <w:szCs w:val="24"/>
              </w:rPr>
              <w:t>ss</w:t>
            </w:r>
            <w:r>
              <w:rPr>
                <w:spacing w:val="1"/>
                <w:sz w:val="24"/>
                <w:szCs w:val="24"/>
              </w:rPr>
              <w:t>i</w:t>
            </w:r>
            <w:r>
              <w:rPr>
                <w:spacing w:val="-2"/>
                <w:sz w:val="24"/>
                <w:szCs w:val="24"/>
              </w:rPr>
              <w:t>g</w:t>
            </w:r>
            <w:r>
              <w:rPr>
                <w:sz w:val="24"/>
                <w:szCs w:val="24"/>
              </w:rPr>
              <w:t>nment</w:t>
            </w:r>
            <w:r>
              <w:rPr>
                <w:spacing w:val="1"/>
                <w:sz w:val="24"/>
                <w:szCs w:val="24"/>
              </w:rPr>
              <w:t xml:space="preserve"> </w:t>
            </w:r>
            <w:r>
              <w:rPr>
                <w:sz w:val="24"/>
                <w:szCs w:val="24"/>
              </w:rPr>
              <w:t>(S</w:t>
            </w:r>
            <w:r>
              <w:rPr>
                <w:spacing w:val="1"/>
                <w:sz w:val="24"/>
                <w:szCs w:val="24"/>
              </w:rPr>
              <w:t>e</w:t>
            </w:r>
            <w:r>
              <w:rPr>
                <w:spacing w:val="-1"/>
                <w:sz w:val="24"/>
                <w:szCs w:val="24"/>
              </w:rPr>
              <w:t>c</w:t>
            </w:r>
            <w:r>
              <w:rPr>
                <w:sz w:val="24"/>
                <w:szCs w:val="24"/>
              </w:rPr>
              <w:t>t</w:t>
            </w:r>
            <w:r>
              <w:rPr>
                <w:spacing w:val="1"/>
                <w:sz w:val="24"/>
                <w:szCs w:val="24"/>
              </w:rPr>
              <w:t>i</w:t>
            </w:r>
            <w:r>
              <w:rPr>
                <w:sz w:val="24"/>
                <w:szCs w:val="24"/>
              </w:rPr>
              <w:t>on 3D).</w:t>
            </w:r>
          </w:p>
          <w:p w:rsidR="00F463E9" w:rsidRDefault="00F463E9" w:rsidP="005C08C5">
            <w:pPr>
              <w:pStyle w:val="ListParagraph"/>
              <w:numPr>
                <w:ilvl w:val="0"/>
                <w:numId w:val="45"/>
              </w:numPr>
              <w:tabs>
                <w:tab w:val="left" w:pos="3560"/>
              </w:tabs>
              <w:ind w:left="432" w:right="120" w:hanging="450"/>
              <w:jc w:val="both"/>
              <w:rPr>
                <w:sz w:val="24"/>
                <w:szCs w:val="24"/>
              </w:rPr>
            </w:pPr>
            <w:r>
              <w:rPr>
                <w:sz w:val="24"/>
                <w:szCs w:val="24"/>
              </w:rPr>
              <w:t>A</w:t>
            </w:r>
            <w:r>
              <w:rPr>
                <w:spacing w:val="2"/>
                <w:sz w:val="24"/>
                <w:szCs w:val="24"/>
              </w:rPr>
              <w:t>n</w:t>
            </w:r>
            <w:r>
              <w:rPr>
                <w:sz w:val="24"/>
                <w:szCs w:val="24"/>
              </w:rPr>
              <w:t>y</w:t>
            </w:r>
            <w:r>
              <w:rPr>
                <w:spacing w:val="-3"/>
                <w:sz w:val="24"/>
                <w:szCs w:val="24"/>
              </w:rPr>
              <w:t xml:space="preserve"> </w:t>
            </w:r>
            <w:r>
              <w:rPr>
                <w:spacing w:val="-1"/>
                <w:sz w:val="24"/>
                <w:szCs w:val="24"/>
              </w:rPr>
              <w:t>a</w:t>
            </w:r>
            <w:r>
              <w:rPr>
                <w:sz w:val="24"/>
                <w:szCs w:val="24"/>
              </w:rPr>
              <w:t>ddi</w:t>
            </w:r>
            <w:r>
              <w:rPr>
                <w:spacing w:val="1"/>
                <w:sz w:val="24"/>
                <w:szCs w:val="24"/>
              </w:rPr>
              <w:t>t</w:t>
            </w:r>
            <w:r>
              <w:rPr>
                <w:sz w:val="24"/>
                <w:szCs w:val="24"/>
              </w:rPr>
              <w:t>ional info</w:t>
            </w:r>
            <w:r>
              <w:rPr>
                <w:spacing w:val="-1"/>
                <w:sz w:val="24"/>
                <w:szCs w:val="24"/>
              </w:rPr>
              <w:t>r</w:t>
            </w:r>
            <w:r>
              <w:rPr>
                <w:sz w:val="24"/>
                <w:szCs w:val="24"/>
              </w:rPr>
              <w:t>mation r</w:t>
            </w:r>
            <w:r>
              <w:rPr>
                <w:spacing w:val="-1"/>
                <w:sz w:val="24"/>
                <w:szCs w:val="24"/>
              </w:rPr>
              <w:t>e</w:t>
            </w:r>
            <w:r>
              <w:rPr>
                <w:sz w:val="24"/>
                <w:szCs w:val="24"/>
              </w:rPr>
              <w:t>qu</w:t>
            </w:r>
            <w:r>
              <w:rPr>
                <w:spacing w:val="-1"/>
                <w:sz w:val="24"/>
                <w:szCs w:val="24"/>
              </w:rPr>
              <w:t>e</w:t>
            </w:r>
            <w:r>
              <w:rPr>
                <w:sz w:val="24"/>
                <w:szCs w:val="24"/>
              </w:rPr>
              <w:t>sted in the</w:t>
            </w:r>
            <w:r>
              <w:rPr>
                <w:spacing w:val="-1"/>
                <w:sz w:val="24"/>
                <w:szCs w:val="24"/>
              </w:rPr>
              <w:t xml:space="preserve"> </w:t>
            </w:r>
            <w:r>
              <w:rPr>
                <w:spacing w:val="2"/>
                <w:sz w:val="24"/>
                <w:szCs w:val="24"/>
              </w:rPr>
              <w:t>D</w:t>
            </w:r>
            <w:r>
              <w:rPr>
                <w:spacing w:val="-1"/>
                <w:sz w:val="24"/>
                <w:szCs w:val="24"/>
              </w:rPr>
              <w:t>a</w:t>
            </w:r>
            <w:r>
              <w:rPr>
                <w:sz w:val="24"/>
                <w:szCs w:val="24"/>
              </w:rPr>
              <w:t>ta</w:t>
            </w:r>
            <w:r>
              <w:rPr>
                <w:spacing w:val="2"/>
                <w:sz w:val="24"/>
                <w:szCs w:val="24"/>
              </w:rPr>
              <w:t xml:space="preserve"> </w:t>
            </w:r>
            <w:r>
              <w:rPr>
                <w:spacing w:val="1"/>
                <w:sz w:val="24"/>
                <w:szCs w:val="24"/>
              </w:rPr>
              <w:t>S</w:t>
            </w:r>
            <w:r>
              <w:rPr>
                <w:sz w:val="24"/>
                <w:szCs w:val="24"/>
              </w:rPr>
              <w:t>h</w:t>
            </w:r>
            <w:r>
              <w:rPr>
                <w:spacing w:val="-1"/>
                <w:sz w:val="24"/>
                <w:szCs w:val="24"/>
              </w:rPr>
              <w:t>ee</w:t>
            </w:r>
            <w:r>
              <w:rPr>
                <w:sz w:val="24"/>
                <w:szCs w:val="24"/>
              </w:rPr>
              <w:t>t.</w:t>
            </w:r>
          </w:p>
          <w:p w:rsidR="001B544C" w:rsidRPr="00F463E9" w:rsidRDefault="00F463E9" w:rsidP="005C08C5">
            <w:pPr>
              <w:pStyle w:val="ListParagraph"/>
              <w:numPr>
                <w:ilvl w:val="1"/>
                <w:numId w:val="43"/>
              </w:numPr>
              <w:ind w:right="123"/>
              <w:rPr>
                <w:sz w:val="24"/>
                <w:szCs w:val="24"/>
              </w:rPr>
            </w:pPr>
            <w:r w:rsidRPr="00F463E9">
              <w:rPr>
                <w:sz w:val="24"/>
                <w:szCs w:val="24"/>
              </w:rPr>
              <w:t>The</w:t>
            </w:r>
            <w:r w:rsidRPr="00F463E9">
              <w:rPr>
                <w:spacing w:val="8"/>
                <w:sz w:val="24"/>
                <w:szCs w:val="24"/>
              </w:rPr>
              <w:t xml:space="preserve"> </w:t>
            </w:r>
            <w:r w:rsidRPr="00F463E9">
              <w:rPr>
                <w:sz w:val="24"/>
                <w:szCs w:val="24"/>
              </w:rPr>
              <w:t>T</w:t>
            </w:r>
            <w:r w:rsidRPr="00F463E9">
              <w:rPr>
                <w:spacing w:val="-1"/>
                <w:sz w:val="24"/>
                <w:szCs w:val="24"/>
              </w:rPr>
              <w:t>ec</w:t>
            </w:r>
            <w:r w:rsidRPr="00F463E9">
              <w:rPr>
                <w:sz w:val="24"/>
                <w:szCs w:val="24"/>
              </w:rPr>
              <w:t>hn</w:t>
            </w:r>
            <w:r w:rsidRPr="00F463E9">
              <w:rPr>
                <w:spacing w:val="3"/>
                <w:sz w:val="24"/>
                <w:szCs w:val="24"/>
              </w:rPr>
              <w:t>i</w:t>
            </w:r>
            <w:r w:rsidRPr="00F463E9">
              <w:rPr>
                <w:spacing w:val="-1"/>
                <w:sz w:val="24"/>
                <w:szCs w:val="24"/>
              </w:rPr>
              <w:t>ca</w:t>
            </w:r>
            <w:r w:rsidRPr="00F463E9">
              <w:rPr>
                <w:sz w:val="24"/>
                <w:szCs w:val="24"/>
              </w:rPr>
              <w:t>l</w:t>
            </w:r>
            <w:r w:rsidRPr="00F463E9">
              <w:rPr>
                <w:spacing w:val="10"/>
                <w:sz w:val="24"/>
                <w:szCs w:val="24"/>
              </w:rPr>
              <w:t xml:space="preserve"> </w:t>
            </w:r>
            <w:r w:rsidRPr="00F463E9">
              <w:rPr>
                <w:spacing w:val="1"/>
                <w:sz w:val="24"/>
                <w:szCs w:val="24"/>
              </w:rPr>
              <w:t>P</w:t>
            </w:r>
            <w:r w:rsidRPr="00F463E9">
              <w:rPr>
                <w:sz w:val="24"/>
                <w:szCs w:val="24"/>
              </w:rPr>
              <w:t>ropos</w:t>
            </w:r>
            <w:r w:rsidRPr="00F463E9">
              <w:rPr>
                <w:spacing w:val="-1"/>
                <w:sz w:val="24"/>
                <w:szCs w:val="24"/>
              </w:rPr>
              <w:t>a</w:t>
            </w:r>
            <w:r w:rsidRPr="00F463E9">
              <w:rPr>
                <w:sz w:val="24"/>
                <w:szCs w:val="24"/>
              </w:rPr>
              <w:t>l</w:t>
            </w:r>
            <w:r w:rsidRPr="00F463E9">
              <w:rPr>
                <w:spacing w:val="12"/>
                <w:sz w:val="24"/>
                <w:szCs w:val="24"/>
              </w:rPr>
              <w:t xml:space="preserve"> </w:t>
            </w:r>
            <w:r w:rsidRPr="00F463E9">
              <w:rPr>
                <w:sz w:val="24"/>
                <w:szCs w:val="24"/>
              </w:rPr>
              <w:t>shall</w:t>
            </w:r>
            <w:r w:rsidRPr="00F463E9">
              <w:rPr>
                <w:spacing w:val="10"/>
                <w:sz w:val="24"/>
                <w:szCs w:val="24"/>
              </w:rPr>
              <w:t xml:space="preserve"> </w:t>
            </w:r>
            <w:r w:rsidRPr="00F463E9">
              <w:rPr>
                <w:sz w:val="24"/>
                <w:szCs w:val="24"/>
              </w:rPr>
              <w:t>p</w:t>
            </w:r>
            <w:r w:rsidRPr="00F463E9">
              <w:rPr>
                <w:spacing w:val="-1"/>
                <w:sz w:val="24"/>
                <w:szCs w:val="24"/>
              </w:rPr>
              <w:t>r</w:t>
            </w:r>
            <w:r w:rsidRPr="00F463E9">
              <w:rPr>
                <w:sz w:val="24"/>
                <w:szCs w:val="24"/>
              </w:rPr>
              <w:t>ovide</w:t>
            </w:r>
            <w:r w:rsidRPr="00F463E9">
              <w:rPr>
                <w:spacing w:val="9"/>
                <w:sz w:val="24"/>
                <w:szCs w:val="24"/>
              </w:rPr>
              <w:t xml:space="preserve"> </w:t>
            </w:r>
            <w:r w:rsidRPr="00F463E9">
              <w:rPr>
                <w:sz w:val="24"/>
                <w:szCs w:val="24"/>
              </w:rPr>
              <w:t>the</w:t>
            </w:r>
            <w:r w:rsidRPr="00F463E9">
              <w:rPr>
                <w:spacing w:val="9"/>
                <w:sz w:val="24"/>
                <w:szCs w:val="24"/>
              </w:rPr>
              <w:t xml:space="preserve"> </w:t>
            </w:r>
            <w:r w:rsidRPr="00F463E9">
              <w:rPr>
                <w:sz w:val="24"/>
                <w:szCs w:val="24"/>
              </w:rPr>
              <w:t>following</w:t>
            </w:r>
            <w:r w:rsidRPr="00F463E9">
              <w:rPr>
                <w:spacing w:val="7"/>
                <w:sz w:val="24"/>
                <w:szCs w:val="24"/>
              </w:rPr>
              <w:t xml:space="preserve"> </w:t>
            </w:r>
            <w:r w:rsidRPr="00F463E9">
              <w:rPr>
                <w:sz w:val="24"/>
                <w:szCs w:val="24"/>
              </w:rPr>
              <w:t>info</w:t>
            </w:r>
            <w:r w:rsidRPr="00F463E9">
              <w:rPr>
                <w:spacing w:val="-1"/>
                <w:sz w:val="24"/>
                <w:szCs w:val="24"/>
              </w:rPr>
              <w:t>r</w:t>
            </w:r>
            <w:r w:rsidRPr="00F463E9">
              <w:rPr>
                <w:spacing w:val="3"/>
                <w:sz w:val="24"/>
                <w:szCs w:val="24"/>
              </w:rPr>
              <w:t>m</w:t>
            </w:r>
            <w:r w:rsidRPr="00F463E9">
              <w:rPr>
                <w:spacing w:val="-1"/>
                <w:sz w:val="24"/>
                <w:szCs w:val="24"/>
              </w:rPr>
              <w:t>a</w:t>
            </w:r>
            <w:r w:rsidRPr="00F463E9">
              <w:rPr>
                <w:sz w:val="24"/>
                <w:szCs w:val="24"/>
              </w:rPr>
              <w:t>t</w:t>
            </w:r>
            <w:r w:rsidRPr="00F463E9">
              <w:rPr>
                <w:spacing w:val="1"/>
                <w:sz w:val="24"/>
                <w:szCs w:val="24"/>
              </w:rPr>
              <w:t>i</w:t>
            </w:r>
            <w:r w:rsidRPr="00F463E9">
              <w:rPr>
                <w:sz w:val="24"/>
                <w:szCs w:val="24"/>
              </w:rPr>
              <w:t>on using</w:t>
            </w:r>
            <w:r w:rsidRPr="00F463E9">
              <w:rPr>
                <w:spacing w:val="-2"/>
                <w:sz w:val="24"/>
                <w:szCs w:val="24"/>
              </w:rPr>
              <w:t xml:space="preserve"> </w:t>
            </w:r>
            <w:r w:rsidRPr="00F463E9">
              <w:rPr>
                <w:sz w:val="24"/>
                <w:szCs w:val="24"/>
              </w:rPr>
              <w:t xml:space="preserve">the </w:t>
            </w:r>
            <w:r w:rsidRPr="00F463E9">
              <w:rPr>
                <w:spacing w:val="-1"/>
                <w:sz w:val="24"/>
                <w:szCs w:val="24"/>
              </w:rPr>
              <w:t>a</w:t>
            </w:r>
            <w:r w:rsidRPr="00F463E9">
              <w:rPr>
                <w:sz w:val="24"/>
                <w:szCs w:val="24"/>
              </w:rPr>
              <w:t>t</w:t>
            </w:r>
            <w:r w:rsidRPr="00F463E9">
              <w:rPr>
                <w:spacing w:val="1"/>
                <w:sz w:val="24"/>
                <w:szCs w:val="24"/>
              </w:rPr>
              <w:t>ta</w:t>
            </w:r>
            <w:r w:rsidRPr="00F463E9">
              <w:rPr>
                <w:spacing w:val="-1"/>
                <w:sz w:val="24"/>
                <w:szCs w:val="24"/>
              </w:rPr>
              <w:t>c</w:t>
            </w:r>
            <w:r w:rsidRPr="00F463E9">
              <w:rPr>
                <w:sz w:val="24"/>
                <w:szCs w:val="24"/>
              </w:rPr>
              <w:t>h</w:t>
            </w:r>
            <w:r w:rsidRPr="00F463E9">
              <w:rPr>
                <w:spacing w:val="-1"/>
                <w:sz w:val="24"/>
                <w:szCs w:val="24"/>
              </w:rPr>
              <w:t>e</w:t>
            </w:r>
            <w:r w:rsidRPr="00F463E9">
              <w:rPr>
                <w:sz w:val="24"/>
                <w:szCs w:val="24"/>
              </w:rPr>
              <w:t xml:space="preserve">d </w:t>
            </w:r>
            <w:r w:rsidRPr="00F463E9">
              <w:rPr>
                <w:spacing w:val="1"/>
                <w:sz w:val="24"/>
                <w:szCs w:val="24"/>
              </w:rPr>
              <w:t>S</w:t>
            </w:r>
            <w:r w:rsidRPr="00F463E9">
              <w:rPr>
                <w:sz w:val="24"/>
                <w:szCs w:val="24"/>
              </w:rPr>
              <w:t>tand</w:t>
            </w:r>
            <w:r w:rsidRPr="00F463E9">
              <w:rPr>
                <w:spacing w:val="1"/>
                <w:sz w:val="24"/>
                <w:szCs w:val="24"/>
              </w:rPr>
              <w:t>a</w:t>
            </w:r>
            <w:r w:rsidRPr="00F463E9">
              <w:rPr>
                <w:sz w:val="24"/>
                <w:szCs w:val="24"/>
              </w:rPr>
              <w:t xml:space="preserve">rd </w:t>
            </w:r>
            <w:r w:rsidRPr="00F463E9">
              <w:rPr>
                <w:spacing w:val="-2"/>
                <w:sz w:val="24"/>
                <w:szCs w:val="24"/>
              </w:rPr>
              <w:t>F</w:t>
            </w:r>
            <w:r w:rsidRPr="00F463E9">
              <w:rPr>
                <w:sz w:val="24"/>
                <w:szCs w:val="24"/>
              </w:rPr>
              <w:t>o</w:t>
            </w:r>
            <w:r w:rsidRPr="00F463E9">
              <w:rPr>
                <w:spacing w:val="-1"/>
                <w:sz w:val="24"/>
                <w:szCs w:val="24"/>
              </w:rPr>
              <w:t>r</w:t>
            </w:r>
            <w:r w:rsidRPr="00F463E9">
              <w:rPr>
                <w:sz w:val="24"/>
                <w:szCs w:val="24"/>
              </w:rPr>
              <w:t>ms (</w:t>
            </w:r>
            <w:r w:rsidRPr="00F463E9">
              <w:rPr>
                <w:spacing w:val="1"/>
                <w:sz w:val="24"/>
                <w:szCs w:val="24"/>
              </w:rPr>
              <w:t>Se</w:t>
            </w:r>
            <w:r w:rsidRPr="00F463E9">
              <w:rPr>
                <w:spacing w:val="-1"/>
                <w:sz w:val="24"/>
                <w:szCs w:val="24"/>
              </w:rPr>
              <w:t>c</w:t>
            </w:r>
            <w:r w:rsidRPr="00F463E9">
              <w:rPr>
                <w:sz w:val="24"/>
                <w:szCs w:val="24"/>
              </w:rPr>
              <w:t>t</w:t>
            </w:r>
            <w:r w:rsidRPr="00F463E9">
              <w:rPr>
                <w:spacing w:val="1"/>
                <w:sz w:val="24"/>
                <w:szCs w:val="24"/>
              </w:rPr>
              <w:t>i</w:t>
            </w:r>
            <w:r w:rsidRPr="00F463E9">
              <w:rPr>
                <w:sz w:val="24"/>
                <w:szCs w:val="24"/>
              </w:rPr>
              <w:t>on 3</w:t>
            </w:r>
            <w:r w:rsidRPr="00F463E9">
              <w:rPr>
                <w:spacing w:val="-1"/>
                <w:sz w:val="24"/>
                <w:szCs w:val="24"/>
              </w:rPr>
              <w:t>)</w:t>
            </w:r>
          </w:p>
        </w:tc>
      </w:tr>
      <w:tr w:rsidR="001B544C" w:rsidRPr="00720CD4" w:rsidTr="00720CD4">
        <w:tc>
          <w:tcPr>
            <w:tcW w:w="1885" w:type="dxa"/>
          </w:tcPr>
          <w:p w:rsidR="00F463E9" w:rsidRDefault="00F463E9" w:rsidP="00F463E9">
            <w:pPr>
              <w:spacing w:before="34"/>
              <w:ind w:left="0" w:right="-61"/>
              <w:rPr>
                <w:sz w:val="24"/>
                <w:szCs w:val="24"/>
              </w:rPr>
            </w:pPr>
            <w:r>
              <w:rPr>
                <w:b/>
                <w:sz w:val="24"/>
                <w:szCs w:val="24"/>
              </w:rPr>
              <w:lastRenderedPageBreak/>
              <w:t xml:space="preserve">14.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ial</w:t>
            </w:r>
          </w:p>
          <w:p w:rsidR="00F463E9" w:rsidRDefault="00F463E9" w:rsidP="00F463E9">
            <w:pPr>
              <w:ind w:left="0"/>
              <w:rPr>
                <w:sz w:val="24"/>
                <w:szCs w:val="24"/>
              </w:rPr>
            </w:pP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osals</w:t>
            </w:r>
          </w:p>
          <w:p w:rsidR="001B544C" w:rsidRDefault="001B544C" w:rsidP="001B544C">
            <w:pPr>
              <w:spacing w:before="34"/>
              <w:ind w:left="0" w:right="-61"/>
              <w:rPr>
                <w:b/>
                <w:sz w:val="24"/>
                <w:szCs w:val="24"/>
              </w:rPr>
            </w:pPr>
          </w:p>
        </w:tc>
        <w:tc>
          <w:tcPr>
            <w:tcW w:w="8010" w:type="dxa"/>
          </w:tcPr>
          <w:p w:rsidR="001B544C" w:rsidRPr="00F463E9" w:rsidRDefault="00F463E9" w:rsidP="005C08C5">
            <w:pPr>
              <w:pStyle w:val="ListParagraph"/>
              <w:numPr>
                <w:ilvl w:val="1"/>
                <w:numId w:val="46"/>
              </w:numPr>
              <w:ind w:right="120"/>
              <w:jc w:val="both"/>
              <w:rPr>
                <w:sz w:val="24"/>
                <w:szCs w:val="24"/>
              </w:rPr>
            </w:pPr>
            <w:r w:rsidRPr="00F463E9">
              <w:rPr>
                <w:sz w:val="24"/>
                <w:szCs w:val="24"/>
              </w:rPr>
              <w:t>The</w:t>
            </w:r>
            <w:r w:rsidRPr="00F463E9">
              <w:rPr>
                <w:spacing w:val="59"/>
                <w:sz w:val="24"/>
                <w:szCs w:val="24"/>
              </w:rPr>
              <w:t xml:space="preserve"> </w:t>
            </w:r>
            <w:r w:rsidRPr="00F463E9">
              <w:rPr>
                <w:spacing w:val="-1"/>
                <w:sz w:val="24"/>
                <w:szCs w:val="24"/>
              </w:rPr>
              <w:t>F</w:t>
            </w:r>
            <w:r w:rsidRPr="00F463E9">
              <w:rPr>
                <w:sz w:val="24"/>
                <w:szCs w:val="24"/>
              </w:rPr>
              <w:t>inan</w:t>
            </w:r>
            <w:r w:rsidRPr="00F463E9">
              <w:rPr>
                <w:spacing w:val="-1"/>
                <w:sz w:val="24"/>
                <w:szCs w:val="24"/>
              </w:rPr>
              <w:t>c</w:t>
            </w:r>
            <w:r w:rsidRPr="00F463E9">
              <w:rPr>
                <w:spacing w:val="3"/>
                <w:sz w:val="24"/>
                <w:szCs w:val="24"/>
              </w:rPr>
              <w:t>i</w:t>
            </w:r>
            <w:r w:rsidRPr="00F463E9">
              <w:rPr>
                <w:spacing w:val="-1"/>
                <w:sz w:val="24"/>
                <w:szCs w:val="24"/>
              </w:rPr>
              <w:t>a</w:t>
            </w:r>
            <w:r w:rsidRPr="00F463E9">
              <w:rPr>
                <w:sz w:val="24"/>
                <w:szCs w:val="24"/>
              </w:rPr>
              <w:t xml:space="preserve">l </w:t>
            </w:r>
            <w:r w:rsidRPr="00F463E9">
              <w:rPr>
                <w:spacing w:val="1"/>
                <w:sz w:val="24"/>
                <w:szCs w:val="24"/>
              </w:rPr>
              <w:t>P</w:t>
            </w:r>
            <w:r w:rsidRPr="00F463E9">
              <w:rPr>
                <w:sz w:val="24"/>
                <w:szCs w:val="24"/>
              </w:rPr>
              <w:t>ropos</w:t>
            </w:r>
            <w:r w:rsidRPr="00F463E9">
              <w:rPr>
                <w:spacing w:val="-1"/>
                <w:sz w:val="24"/>
                <w:szCs w:val="24"/>
              </w:rPr>
              <w:t>a</w:t>
            </w:r>
            <w:r w:rsidRPr="00F463E9">
              <w:rPr>
                <w:sz w:val="24"/>
                <w:szCs w:val="24"/>
              </w:rPr>
              <w:t>l shall be</w:t>
            </w:r>
            <w:r w:rsidRPr="00F463E9">
              <w:rPr>
                <w:spacing w:val="59"/>
                <w:sz w:val="24"/>
                <w:szCs w:val="24"/>
              </w:rPr>
              <w:t xml:space="preserve"> </w:t>
            </w:r>
            <w:r w:rsidRPr="00F463E9">
              <w:rPr>
                <w:sz w:val="24"/>
                <w:szCs w:val="24"/>
              </w:rPr>
              <w:t>p</w:t>
            </w:r>
            <w:r w:rsidRPr="00F463E9">
              <w:rPr>
                <w:spacing w:val="-1"/>
                <w:sz w:val="24"/>
                <w:szCs w:val="24"/>
              </w:rPr>
              <w:t>re</w:t>
            </w:r>
            <w:r w:rsidRPr="00F463E9">
              <w:rPr>
                <w:sz w:val="24"/>
                <w:szCs w:val="24"/>
              </w:rPr>
              <w:t>p</w:t>
            </w:r>
            <w:r w:rsidRPr="00F463E9">
              <w:rPr>
                <w:spacing w:val="-1"/>
                <w:sz w:val="24"/>
                <w:szCs w:val="24"/>
              </w:rPr>
              <w:t>a</w:t>
            </w:r>
            <w:r w:rsidRPr="00F463E9">
              <w:rPr>
                <w:sz w:val="24"/>
                <w:szCs w:val="24"/>
              </w:rPr>
              <w:t>r</w:t>
            </w:r>
            <w:r w:rsidRPr="00F463E9">
              <w:rPr>
                <w:spacing w:val="-2"/>
                <w:sz w:val="24"/>
                <w:szCs w:val="24"/>
              </w:rPr>
              <w:t>e</w:t>
            </w:r>
            <w:r w:rsidRPr="00F463E9">
              <w:rPr>
                <w:sz w:val="24"/>
                <w:szCs w:val="24"/>
              </w:rPr>
              <w:t>d using</w:t>
            </w:r>
            <w:r w:rsidRPr="00F463E9">
              <w:rPr>
                <w:spacing w:val="58"/>
                <w:sz w:val="24"/>
                <w:szCs w:val="24"/>
              </w:rPr>
              <w:t xml:space="preserve"> </w:t>
            </w:r>
            <w:r w:rsidRPr="00F463E9">
              <w:rPr>
                <w:sz w:val="24"/>
                <w:szCs w:val="24"/>
              </w:rPr>
              <w:t>the</w:t>
            </w:r>
            <w:r w:rsidRPr="00F463E9">
              <w:rPr>
                <w:spacing w:val="59"/>
                <w:sz w:val="24"/>
                <w:szCs w:val="24"/>
              </w:rPr>
              <w:t xml:space="preserve"> </w:t>
            </w:r>
            <w:r w:rsidRPr="00F463E9">
              <w:rPr>
                <w:spacing w:val="-1"/>
                <w:sz w:val="24"/>
                <w:szCs w:val="24"/>
              </w:rPr>
              <w:t>a</w:t>
            </w:r>
            <w:r w:rsidRPr="00F463E9">
              <w:rPr>
                <w:sz w:val="24"/>
                <w:szCs w:val="24"/>
              </w:rPr>
              <w:t>t</w:t>
            </w:r>
            <w:r w:rsidRPr="00F463E9">
              <w:rPr>
                <w:spacing w:val="1"/>
                <w:sz w:val="24"/>
                <w:szCs w:val="24"/>
              </w:rPr>
              <w:t>t</w:t>
            </w:r>
            <w:r w:rsidRPr="00F463E9">
              <w:rPr>
                <w:spacing w:val="-1"/>
                <w:sz w:val="24"/>
                <w:szCs w:val="24"/>
              </w:rPr>
              <w:t>ac</w:t>
            </w:r>
            <w:r w:rsidRPr="00F463E9">
              <w:rPr>
                <w:spacing w:val="2"/>
                <w:sz w:val="24"/>
                <w:szCs w:val="24"/>
              </w:rPr>
              <w:t>h</w:t>
            </w:r>
            <w:r w:rsidRPr="00F463E9">
              <w:rPr>
                <w:spacing w:val="1"/>
                <w:sz w:val="24"/>
                <w:szCs w:val="24"/>
              </w:rPr>
              <w:t>e</w:t>
            </w:r>
            <w:r w:rsidRPr="00F463E9">
              <w:rPr>
                <w:sz w:val="24"/>
                <w:szCs w:val="24"/>
              </w:rPr>
              <w:t xml:space="preserve">d </w:t>
            </w:r>
            <w:r w:rsidRPr="00F463E9">
              <w:rPr>
                <w:spacing w:val="1"/>
                <w:sz w:val="24"/>
                <w:szCs w:val="24"/>
              </w:rPr>
              <w:t>S</w:t>
            </w:r>
            <w:r w:rsidRPr="00F463E9">
              <w:rPr>
                <w:sz w:val="24"/>
                <w:szCs w:val="24"/>
              </w:rPr>
              <w:t>tand</w:t>
            </w:r>
            <w:r w:rsidRPr="00F463E9">
              <w:rPr>
                <w:spacing w:val="-1"/>
                <w:sz w:val="24"/>
                <w:szCs w:val="24"/>
              </w:rPr>
              <w:t>a</w:t>
            </w:r>
            <w:r w:rsidRPr="00F463E9">
              <w:rPr>
                <w:sz w:val="24"/>
                <w:szCs w:val="24"/>
              </w:rPr>
              <w:t>rd</w:t>
            </w:r>
            <w:r w:rsidRPr="00F463E9">
              <w:rPr>
                <w:spacing w:val="1"/>
                <w:sz w:val="24"/>
                <w:szCs w:val="24"/>
              </w:rPr>
              <w:t xml:space="preserve"> </w:t>
            </w:r>
            <w:r w:rsidRPr="00F463E9">
              <w:rPr>
                <w:spacing w:val="-1"/>
                <w:sz w:val="24"/>
                <w:szCs w:val="24"/>
              </w:rPr>
              <w:t>F</w:t>
            </w:r>
            <w:r w:rsidRPr="00F463E9">
              <w:rPr>
                <w:sz w:val="24"/>
                <w:szCs w:val="24"/>
              </w:rPr>
              <w:t>o</w:t>
            </w:r>
            <w:r w:rsidRPr="00F463E9">
              <w:rPr>
                <w:spacing w:val="-1"/>
                <w:sz w:val="24"/>
                <w:szCs w:val="24"/>
              </w:rPr>
              <w:t>r</w:t>
            </w:r>
            <w:r w:rsidRPr="00F463E9">
              <w:rPr>
                <w:sz w:val="24"/>
                <w:szCs w:val="24"/>
              </w:rPr>
              <w:t>ms</w:t>
            </w:r>
            <w:r w:rsidRPr="00F463E9">
              <w:rPr>
                <w:spacing w:val="2"/>
                <w:sz w:val="24"/>
                <w:szCs w:val="24"/>
              </w:rPr>
              <w:t xml:space="preserve"> </w:t>
            </w:r>
            <w:r w:rsidRPr="00F463E9">
              <w:rPr>
                <w:sz w:val="24"/>
                <w:szCs w:val="24"/>
              </w:rPr>
              <w:t>(Se</w:t>
            </w:r>
            <w:r w:rsidRPr="00F463E9">
              <w:rPr>
                <w:spacing w:val="-2"/>
                <w:sz w:val="24"/>
                <w:szCs w:val="24"/>
              </w:rPr>
              <w:t>c</w:t>
            </w:r>
            <w:r w:rsidRPr="00F463E9">
              <w:rPr>
                <w:sz w:val="24"/>
                <w:szCs w:val="24"/>
              </w:rPr>
              <w:t>t</w:t>
            </w:r>
            <w:r w:rsidRPr="00F463E9">
              <w:rPr>
                <w:spacing w:val="1"/>
                <w:sz w:val="24"/>
                <w:szCs w:val="24"/>
              </w:rPr>
              <w:t>i</w:t>
            </w:r>
            <w:r w:rsidRPr="00F463E9">
              <w:rPr>
                <w:sz w:val="24"/>
                <w:szCs w:val="24"/>
              </w:rPr>
              <w:t>on</w:t>
            </w:r>
            <w:r w:rsidRPr="00F463E9">
              <w:rPr>
                <w:spacing w:val="4"/>
                <w:sz w:val="24"/>
                <w:szCs w:val="24"/>
              </w:rPr>
              <w:t xml:space="preserve"> </w:t>
            </w:r>
            <w:r w:rsidRPr="00F463E9">
              <w:rPr>
                <w:sz w:val="24"/>
                <w:szCs w:val="24"/>
              </w:rPr>
              <w:t>4</w:t>
            </w:r>
            <w:r w:rsidRPr="00F463E9">
              <w:rPr>
                <w:spacing w:val="-1"/>
                <w:sz w:val="24"/>
                <w:szCs w:val="24"/>
              </w:rPr>
              <w:t>)</w:t>
            </w:r>
            <w:r w:rsidRPr="00F463E9">
              <w:rPr>
                <w:sz w:val="24"/>
                <w:szCs w:val="24"/>
              </w:rPr>
              <w:t>.</w:t>
            </w:r>
            <w:r w:rsidRPr="00F463E9">
              <w:rPr>
                <w:spacing w:val="4"/>
                <w:sz w:val="24"/>
                <w:szCs w:val="24"/>
              </w:rPr>
              <w:t xml:space="preserve"> </w:t>
            </w:r>
            <w:r w:rsidRPr="00F463E9">
              <w:rPr>
                <w:spacing w:val="-6"/>
                <w:sz w:val="24"/>
                <w:szCs w:val="24"/>
              </w:rPr>
              <w:t>I</w:t>
            </w:r>
            <w:r w:rsidRPr="00F463E9">
              <w:rPr>
                <w:sz w:val="24"/>
                <w:szCs w:val="24"/>
              </w:rPr>
              <w:t>t</w:t>
            </w:r>
            <w:r w:rsidRPr="00F463E9">
              <w:rPr>
                <w:spacing w:val="2"/>
                <w:sz w:val="24"/>
                <w:szCs w:val="24"/>
              </w:rPr>
              <w:t xml:space="preserve"> </w:t>
            </w:r>
            <w:r w:rsidRPr="00F463E9">
              <w:rPr>
                <w:sz w:val="24"/>
                <w:szCs w:val="24"/>
              </w:rPr>
              <w:t>shall</w:t>
            </w:r>
            <w:r w:rsidRPr="00F463E9">
              <w:rPr>
                <w:spacing w:val="4"/>
                <w:sz w:val="24"/>
                <w:szCs w:val="24"/>
              </w:rPr>
              <w:t xml:space="preserve"> </w:t>
            </w:r>
            <w:r w:rsidRPr="00F463E9">
              <w:rPr>
                <w:sz w:val="24"/>
                <w:szCs w:val="24"/>
              </w:rPr>
              <w:t>l</w:t>
            </w:r>
            <w:r w:rsidRPr="00F463E9">
              <w:rPr>
                <w:spacing w:val="1"/>
                <w:sz w:val="24"/>
                <w:szCs w:val="24"/>
              </w:rPr>
              <w:t>i</w:t>
            </w:r>
            <w:r w:rsidRPr="00F463E9">
              <w:rPr>
                <w:sz w:val="24"/>
                <w:szCs w:val="24"/>
              </w:rPr>
              <w:t>st</w:t>
            </w:r>
            <w:r w:rsidRPr="00F463E9">
              <w:rPr>
                <w:spacing w:val="2"/>
                <w:sz w:val="24"/>
                <w:szCs w:val="24"/>
              </w:rPr>
              <w:t xml:space="preserve"> </w:t>
            </w:r>
            <w:r w:rsidRPr="00F463E9">
              <w:rPr>
                <w:spacing w:val="-1"/>
                <w:sz w:val="24"/>
                <w:szCs w:val="24"/>
              </w:rPr>
              <w:t>a</w:t>
            </w:r>
            <w:r w:rsidRPr="00F463E9">
              <w:rPr>
                <w:sz w:val="24"/>
                <w:szCs w:val="24"/>
              </w:rPr>
              <w:t xml:space="preserve">ll </w:t>
            </w:r>
            <w:r w:rsidRPr="00F463E9">
              <w:rPr>
                <w:spacing w:val="-1"/>
                <w:sz w:val="24"/>
                <w:szCs w:val="24"/>
              </w:rPr>
              <w:t>c</w:t>
            </w:r>
            <w:r w:rsidRPr="00F463E9">
              <w:rPr>
                <w:sz w:val="24"/>
                <w:szCs w:val="24"/>
              </w:rPr>
              <w:t>osts</w:t>
            </w:r>
            <w:r w:rsidRPr="00F463E9">
              <w:rPr>
                <w:spacing w:val="2"/>
                <w:sz w:val="24"/>
                <w:szCs w:val="24"/>
              </w:rPr>
              <w:t xml:space="preserve"> </w:t>
            </w:r>
            <w:r w:rsidRPr="00F463E9">
              <w:rPr>
                <w:spacing w:val="-3"/>
                <w:sz w:val="24"/>
                <w:szCs w:val="24"/>
              </w:rPr>
              <w:t>a</w:t>
            </w:r>
            <w:r w:rsidRPr="00F463E9">
              <w:rPr>
                <w:sz w:val="24"/>
                <w:szCs w:val="24"/>
              </w:rPr>
              <w:t>ssoci</w:t>
            </w:r>
            <w:r w:rsidRPr="00F463E9">
              <w:rPr>
                <w:spacing w:val="-1"/>
                <w:sz w:val="24"/>
                <w:szCs w:val="24"/>
              </w:rPr>
              <w:t>a</w:t>
            </w:r>
            <w:r w:rsidRPr="00F463E9">
              <w:rPr>
                <w:sz w:val="24"/>
                <w:szCs w:val="24"/>
              </w:rPr>
              <w:t>ted</w:t>
            </w:r>
            <w:r w:rsidRPr="00F463E9">
              <w:rPr>
                <w:spacing w:val="1"/>
                <w:sz w:val="24"/>
                <w:szCs w:val="24"/>
              </w:rPr>
              <w:t xml:space="preserve"> </w:t>
            </w:r>
            <w:r w:rsidRPr="00F463E9">
              <w:rPr>
                <w:sz w:val="24"/>
                <w:szCs w:val="24"/>
              </w:rPr>
              <w:t>with the</w:t>
            </w:r>
            <w:r w:rsidRPr="00F463E9">
              <w:rPr>
                <w:spacing w:val="1"/>
                <w:sz w:val="24"/>
                <w:szCs w:val="24"/>
              </w:rPr>
              <w:t xml:space="preserve"> </w:t>
            </w:r>
            <w:r w:rsidRPr="00F463E9">
              <w:rPr>
                <w:spacing w:val="-1"/>
                <w:sz w:val="24"/>
                <w:szCs w:val="24"/>
              </w:rPr>
              <w:t>a</w:t>
            </w:r>
            <w:r w:rsidRPr="00F463E9">
              <w:rPr>
                <w:sz w:val="24"/>
                <w:szCs w:val="24"/>
              </w:rPr>
              <w:t>ss</w:t>
            </w:r>
            <w:r w:rsidRPr="00F463E9">
              <w:rPr>
                <w:spacing w:val="1"/>
                <w:sz w:val="24"/>
                <w:szCs w:val="24"/>
              </w:rPr>
              <w:t>i</w:t>
            </w:r>
            <w:r w:rsidRPr="00F463E9">
              <w:rPr>
                <w:spacing w:val="-2"/>
                <w:sz w:val="24"/>
                <w:szCs w:val="24"/>
              </w:rPr>
              <w:t>g</w:t>
            </w:r>
            <w:r w:rsidRPr="00F463E9">
              <w:rPr>
                <w:sz w:val="24"/>
                <w:szCs w:val="24"/>
              </w:rPr>
              <w:t>nment,</w:t>
            </w:r>
            <w:r w:rsidRPr="00F463E9">
              <w:rPr>
                <w:spacing w:val="2"/>
                <w:sz w:val="24"/>
                <w:szCs w:val="24"/>
              </w:rPr>
              <w:t xml:space="preserve"> </w:t>
            </w:r>
            <w:r w:rsidRPr="00F463E9">
              <w:rPr>
                <w:sz w:val="24"/>
                <w:szCs w:val="24"/>
              </w:rPr>
              <w:t>includi</w:t>
            </w:r>
            <w:r w:rsidRPr="00F463E9">
              <w:rPr>
                <w:spacing w:val="3"/>
                <w:sz w:val="24"/>
                <w:szCs w:val="24"/>
              </w:rPr>
              <w:t>n</w:t>
            </w:r>
            <w:r w:rsidRPr="00F463E9">
              <w:rPr>
                <w:sz w:val="24"/>
                <w:szCs w:val="24"/>
              </w:rPr>
              <w:t xml:space="preserve">g </w:t>
            </w:r>
            <w:r w:rsidRPr="00F463E9">
              <w:rPr>
                <w:spacing w:val="1"/>
                <w:sz w:val="24"/>
                <w:szCs w:val="24"/>
              </w:rPr>
              <w:t>(</w:t>
            </w:r>
            <w:r w:rsidRPr="00F463E9">
              <w:rPr>
                <w:spacing w:val="-1"/>
                <w:sz w:val="24"/>
                <w:szCs w:val="24"/>
              </w:rPr>
              <w:t>a</w:t>
            </w:r>
            <w:r w:rsidRPr="00F463E9">
              <w:rPr>
                <w:sz w:val="24"/>
                <w:szCs w:val="24"/>
              </w:rPr>
              <w:t>)</w:t>
            </w:r>
            <w:r w:rsidRPr="00F463E9">
              <w:rPr>
                <w:spacing w:val="1"/>
                <w:sz w:val="24"/>
                <w:szCs w:val="24"/>
              </w:rPr>
              <w:t xml:space="preserve"> </w:t>
            </w:r>
            <w:r w:rsidRPr="00F463E9">
              <w:rPr>
                <w:sz w:val="24"/>
                <w:szCs w:val="24"/>
              </w:rPr>
              <w:t>r</w:t>
            </w:r>
            <w:r w:rsidRPr="00F463E9">
              <w:rPr>
                <w:spacing w:val="-2"/>
                <w:sz w:val="24"/>
                <w:szCs w:val="24"/>
              </w:rPr>
              <w:t>e</w:t>
            </w:r>
            <w:r w:rsidRPr="00F463E9">
              <w:rPr>
                <w:sz w:val="24"/>
                <w:szCs w:val="24"/>
              </w:rPr>
              <w:t>mun</w:t>
            </w:r>
            <w:r w:rsidRPr="00F463E9">
              <w:rPr>
                <w:spacing w:val="2"/>
                <w:sz w:val="24"/>
                <w:szCs w:val="24"/>
              </w:rPr>
              <w:t>e</w:t>
            </w:r>
            <w:r w:rsidRPr="00F463E9">
              <w:rPr>
                <w:sz w:val="24"/>
                <w:szCs w:val="24"/>
              </w:rPr>
              <w:t>r</w:t>
            </w:r>
            <w:r w:rsidRPr="00F463E9">
              <w:rPr>
                <w:spacing w:val="-2"/>
                <w:sz w:val="24"/>
                <w:szCs w:val="24"/>
              </w:rPr>
              <w:t>a</w:t>
            </w:r>
            <w:r w:rsidRPr="00F463E9">
              <w:rPr>
                <w:sz w:val="24"/>
                <w:szCs w:val="24"/>
              </w:rPr>
              <w:t>t</w:t>
            </w:r>
            <w:r w:rsidRPr="00F463E9">
              <w:rPr>
                <w:spacing w:val="1"/>
                <w:sz w:val="24"/>
                <w:szCs w:val="24"/>
              </w:rPr>
              <w:t>i</w:t>
            </w:r>
            <w:r w:rsidRPr="00F463E9">
              <w:rPr>
                <w:sz w:val="24"/>
                <w:szCs w:val="24"/>
              </w:rPr>
              <w:t>on</w:t>
            </w:r>
            <w:r w:rsidRPr="00F463E9">
              <w:rPr>
                <w:spacing w:val="2"/>
                <w:sz w:val="24"/>
                <w:szCs w:val="24"/>
              </w:rPr>
              <w:t xml:space="preserve"> </w:t>
            </w:r>
            <w:r w:rsidRPr="00F463E9">
              <w:rPr>
                <w:sz w:val="24"/>
                <w:szCs w:val="24"/>
              </w:rPr>
              <w:t>for</w:t>
            </w:r>
            <w:r w:rsidRPr="00F463E9">
              <w:rPr>
                <w:spacing w:val="1"/>
                <w:sz w:val="24"/>
                <w:szCs w:val="24"/>
              </w:rPr>
              <w:t xml:space="preserve"> </w:t>
            </w:r>
            <w:r w:rsidRPr="00F463E9">
              <w:rPr>
                <w:sz w:val="24"/>
                <w:szCs w:val="24"/>
              </w:rPr>
              <w:t>s</w:t>
            </w:r>
            <w:r w:rsidRPr="00F463E9">
              <w:rPr>
                <w:spacing w:val="3"/>
                <w:sz w:val="24"/>
                <w:szCs w:val="24"/>
              </w:rPr>
              <w:t>t</w:t>
            </w:r>
            <w:r w:rsidRPr="00F463E9">
              <w:rPr>
                <w:spacing w:val="-1"/>
                <w:sz w:val="24"/>
                <w:szCs w:val="24"/>
              </w:rPr>
              <w:t>a</w:t>
            </w:r>
            <w:r w:rsidRPr="00F463E9">
              <w:rPr>
                <w:sz w:val="24"/>
                <w:szCs w:val="24"/>
              </w:rPr>
              <w:t>ff</w:t>
            </w:r>
            <w:r w:rsidRPr="00F463E9">
              <w:rPr>
                <w:spacing w:val="1"/>
                <w:sz w:val="24"/>
                <w:szCs w:val="24"/>
              </w:rPr>
              <w:t xml:space="preserve"> </w:t>
            </w:r>
            <w:r w:rsidRPr="00F463E9">
              <w:rPr>
                <w:sz w:val="24"/>
                <w:szCs w:val="24"/>
              </w:rPr>
              <w:t>(in</w:t>
            </w:r>
            <w:r w:rsidRPr="00F463E9">
              <w:rPr>
                <w:spacing w:val="2"/>
                <w:sz w:val="24"/>
                <w:szCs w:val="24"/>
              </w:rPr>
              <w:t xml:space="preserve"> </w:t>
            </w:r>
            <w:r w:rsidRPr="00F463E9">
              <w:rPr>
                <w:sz w:val="24"/>
                <w:szCs w:val="24"/>
              </w:rPr>
              <w:t>the</w:t>
            </w:r>
            <w:r w:rsidRPr="00F463E9">
              <w:rPr>
                <w:spacing w:val="1"/>
                <w:sz w:val="24"/>
                <w:szCs w:val="24"/>
              </w:rPr>
              <w:t xml:space="preserve"> </w:t>
            </w:r>
            <w:r w:rsidRPr="00F463E9">
              <w:rPr>
                <w:sz w:val="24"/>
                <w:szCs w:val="24"/>
              </w:rPr>
              <w:t>fi</w:t>
            </w:r>
            <w:r w:rsidRPr="00F463E9">
              <w:rPr>
                <w:spacing w:val="-1"/>
                <w:sz w:val="24"/>
                <w:szCs w:val="24"/>
              </w:rPr>
              <w:t>e</w:t>
            </w:r>
            <w:r w:rsidRPr="00F463E9">
              <w:rPr>
                <w:sz w:val="24"/>
                <w:szCs w:val="24"/>
              </w:rPr>
              <w:t xml:space="preserve">ld </w:t>
            </w:r>
            <w:r w:rsidRPr="00F463E9">
              <w:rPr>
                <w:spacing w:val="-1"/>
                <w:sz w:val="24"/>
                <w:szCs w:val="24"/>
              </w:rPr>
              <w:t>a</w:t>
            </w:r>
            <w:r w:rsidRPr="00F463E9">
              <w:rPr>
                <w:sz w:val="24"/>
                <w:szCs w:val="24"/>
              </w:rPr>
              <w:t>nd</w:t>
            </w:r>
            <w:r w:rsidRPr="00F463E9">
              <w:rPr>
                <w:spacing w:val="5"/>
                <w:sz w:val="24"/>
                <w:szCs w:val="24"/>
              </w:rPr>
              <w:t xml:space="preserve"> </w:t>
            </w:r>
            <w:r w:rsidRPr="00F463E9">
              <w:rPr>
                <w:spacing w:val="-1"/>
                <w:sz w:val="24"/>
                <w:szCs w:val="24"/>
              </w:rPr>
              <w:t>a</w:t>
            </w:r>
            <w:r w:rsidRPr="00F463E9">
              <w:rPr>
                <w:sz w:val="24"/>
                <w:szCs w:val="24"/>
              </w:rPr>
              <w:t>t</w:t>
            </w:r>
            <w:r w:rsidRPr="00F463E9">
              <w:rPr>
                <w:spacing w:val="5"/>
                <w:sz w:val="24"/>
                <w:szCs w:val="24"/>
              </w:rPr>
              <w:t xml:space="preserve"> </w:t>
            </w:r>
            <w:r w:rsidRPr="00F463E9">
              <w:rPr>
                <w:sz w:val="24"/>
                <w:szCs w:val="24"/>
              </w:rPr>
              <w:t>the</w:t>
            </w:r>
            <w:r w:rsidRPr="00F463E9">
              <w:rPr>
                <w:spacing w:val="4"/>
                <w:sz w:val="24"/>
                <w:szCs w:val="24"/>
              </w:rPr>
              <w:t xml:space="preserve"> </w:t>
            </w:r>
            <w:r w:rsidRPr="00F463E9">
              <w:rPr>
                <w:sz w:val="24"/>
                <w:szCs w:val="24"/>
              </w:rPr>
              <w:t>Consultants’ o</w:t>
            </w:r>
            <w:r w:rsidRPr="00F463E9">
              <w:rPr>
                <w:spacing w:val="-1"/>
                <w:sz w:val="24"/>
                <w:szCs w:val="24"/>
              </w:rPr>
              <w:t>f</w:t>
            </w:r>
            <w:r w:rsidRPr="00F463E9">
              <w:rPr>
                <w:sz w:val="24"/>
                <w:szCs w:val="24"/>
              </w:rPr>
              <w:t>fi</w:t>
            </w:r>
            <w:r w:rsidRPr="00F463E9">
              <w:rPr>
                <w:spacing w:val="-1"/>
                <w:sz w:val="24"/>
                <w:szCs w:val="24"/>
              </w:rPr>
              <w:t>ce</w:t>
            </w:r>
            <w:r w:rsidRPr="00F463E9">
              <w:rPr>
                <w:sz w:val="24"/>
                <w:szCs w:val="24"/>
              </w:rPr>
              <w:t>),</w:t>
            </w:r>
            <w:r w:rsidRPr="00F463E9">
              <w:rPr>
                <w:spacing w:val="4"/>
                <w:sz w:val="24"/>
                <w:szCs w:val="24"/>
              </w:rPr>
              <w:t xml:space="preserve"> </w:t>
            </w:r>
            <w:r w:rsidRPr="00F463E9">
              <w:rPr>
                <w:spacing w:val="-1"/>
                <w:sz w:val="24"/>
                <w:szCs w:val="24"/>
              </w:rPr>
              <w:t>a</w:t>
            </w:r>
            <w:r w:rsidRPr="00F463E9">
              <w:rPr>
                <w:sz w:val="24"/>
                <w:szCs w:val="24"/>
              </w:rPr>
              <w:t>nd</w:t>
            </w:r>
            <w:r w:rsidRPr="00F463E9">
              <w:rPr>
                <w:spacing w:val="5"/>
                <w:sz w:val="24"/>
                <w:szCs w:val="24"/>
              </w:rPr>
              <w:t xml:space="preserve"> </w:t>
            </w:r>
            <w:r w:rsidRPr="00F463E9">
              <w:rPr>
                <w:sz w:val="24"/>
                <w:szCs w:val="24"/>
              </w:rPr>
              <w:t>(</w:t>
            </w:r>
            <w:r w:rsidRPr="00F463E9">
              <w:rPr>
                <w:spacing w:val="1"/>
                <w:sz w:val="24"/>
                <w:szCs w:val="24"/>
              </w:rPr>
              <w:t>b</w:t>
            </w:r>
            <w:r w:rsidRPr="00F463E9">
              <w:rPr>
                <w:sz w:val="24"/>
                <w:szCs w:val="24"/>
              </w:rPr>
              <w:t>)</w:t>
            </w:r>
            <w:r w:rsidRPr="00F463E9">
              <w:rPr>
                <w:spacing w:val="4"/>
                <w:sz w:val="24"/>
                <w:szCs w:val="24"/>
              </w:rPr>
              <w:t xml:space="preserve"> </w:t>
            </w:r>
            <w:r w:rsidRPr="00F463E9">
              <w:rPr>
                <w:sz w:val="24"/>
                <w:szCs w:val="24"/>
              </w:rPr>
              <w:t>r</w:t>
            </w:r>
            <w:r w:rsidRPr="00F463E9">
              <w:rPr>
                <w:spacing w:val="-2"/>
                <w:sz w:val="24"/>
                <w:szCs w:val="24"/>
              </w:rPr>
              <w:t>e</w:t>
            </w:r>
            <w:r w:rsidRPr="00F463E9">
              <w:rPr>
                <w:sz w:val="24"/>
                <w:szCs w:val="24"/>
              </w:rPr>
              <w:t>i</w:t>
            </w:r>
            <w:r w:rsidRPr="00F463E9">
              <w:rPr>
                <w:spacing w:val="1"/>
                <w:sz w:val="24"/>
                <w:szCs w:val="24"/>
              </w:rPr>
              <w:t>m</w:t>
            </w:r>
            <w:r w:rsidRPr="00F463E9">
              <w:rPr>
                <w:sz w:val="24"/>
                <w:szCs w:val="24"/>
              </w:rPr>
              <w:t>bur</w:t>
            </w:r>
            <w:r w:rsidRPr="00F463E9">
              <w:rPr>
                <w:spacing w:val="2"/>
                <w:sz w:val="24"/>
                <w:szCs w:val="24"/>
              </w:rPr>
              <w:t>s</w:t>
            </w:r>
            <w:r w:rsidRPr="00F463E9">
              <w:rPr>
                <w:spacing w:val="-1"/>
                <w:sz w:val="24"/>
                <w:szCs w:val="24"/>
              </w:rPr>
              <w:t>a</w:t>
            </w:r>
            <w:r w:rsidRPr="00F463E9">
              <w:rPr>
                <w:sz w:val="24"/>
                <w:szCs w:val="24"/>
              </w:rPr>
              <w:t>ble</w:t>
            </w:r>
            <w:r w:rsidRPr="00F463E9">
              <w:rPr>
                <w:spacing w:val="4"/>
                <w:sz w:val="24"/>
                <w:szCs w:val="24"/>
              </w:rPr>
              <w:t xml:space="preserve"> </w:t>
            </w:r>
            <w:r w:rsidRPr="00F463E9">
              <w:rPr>
                <w:spacing w:val="-1"/>
                <w:sz w:val="24"/>
                <w:szCs w:val="24"/>
              </w:rPr>
              <w:t>e</w:t>
            </w:r>
            <w:r w:rsidRPr="00F463E9">
              <w:rPr>
                <w:spacing w:val="2"/>
                <w:sz w:val="24"/>
                <w:szCs w:val="24"/>
              </w:rPr>
              <w:t>x</w:t>
            </w:r>
            <w:r w:rsidRPr="00F463E9">
              <w:rPr>
                <w:sz w:val="24"/>
                <w:szCs w:val="24"/>
              </w:rPr>
              <w:t>p</w:t>
            </w:r>
            <w:r w:rsidRPr="00F463E9">
              <w:rPr>
                <w:spacing w:val="-1"/>
                <w:sz w:val="24"/>
                <w:szCs w:val="24"/>
              </w:rPr>
              <w:t>e</w:t>
            </w:r>
            <w:r w:rsidRPr="00F463E9">
              <w:rPr>
                <w:sz w:val="24"/>
                <w:szCs w:val="24"/>
              </w:rPr>
              <w:t>nses ind</w:t>
            </w:r>
            <w:r w:rsidRPr="00F463E9">
              <w:rPr>
                <w:spacing w:val="1"/>
                <w:sz w:val="24"/>
                <w:szCs w:val="24"/>
              </w:rPr>
              <w:t>i</w:t>
            </w:r>
            <w:r w:rsidRPr="00F463E9">
              <w:rPr>
                <w:spacing w:val="-1"/>
                <w:sz w:val="24"/>
                <w:szCs w:val="24"/>
              </w:rPr>
              <w:t>ca</w:t>
            </w:r>
            <w:r w:rsidRPr="00F463E9">
              <w:rPr>
                <w:sz w:val="24"/>
                <w:szCs w:val="24"/>
              </w:rPr>
              <w:t>ted in</w:t>
            </w:r>
            <w:r w:rsidRPr="00F463E9">
              <w:rPr>
                <w:spacing w:val="1"/>
                <w:sz w:val="24"/>
                <w:szCs w:val="24"/>
              </w:rPr>
              <w:t xml:space="preserve"> </w:t>
            </w:r>
            <w:r w:rsidRPr="00F463E9">
              <w:rPr>
                <w:sz w:val="24"/>
                <w:szCs w:val="24"/>
              </w:rPr>
              <w:t>the D</w:t>
            </w:r>
            <w:r w:rsidRPr="00F463E9">
              <w:rPr>
                <w:spacing w:val="-1"/>
                <w:sz w:val="24"/>
                <w:szCs w:val="24"/>
              </w:rPr>
              <w:t>a</w:t>
            </w:r>
            <w:r w:rsidRPr="00F463E9">
              <w:rPr>
                <w:sz w:val="24"/>
                <w:szCs w:val="24"/>
              </w:rPr>
              <w:t>ta</w:t>
            </w:r>
            <w:r w:rsidRPr="00F463E9">
              <w:rPr>
                <w:spacing w:val="3"/>
                <w:sz w:val="24"/>
                <w:szCs w:val="24"/>
              </w:rPr>
              <w:t xml:space="preserve"> </w:t>
            </w:r>
            <w:r w:rsidRPr="00F463E9">
              <w:rPr>
                <w:spacing w:val="1"/>
                <w:sz w:val="24"/>
                <w:szCs w:val="24"/>
              </w:rPr>
              <w:t>S</w:t>
            </w:r>
            <w:r w:rsidRPr="00F463E9">
              <w:rPr>
                <w:sz w:val="24"/>
                <w:szCs w:val="24"/>
              </w:rPr>
              <w:t>h</w:t>
            </w:r>
            <w:r w:rsidRPr="00F463E9">
              <w:rPr>
                <w:spacing w:val="-1"/>
                <w:sz w:val="24"/>
                <w:szCs w:val="24"/>
              </w:rPr>
              <w:t>ee</w:t>
            </w:r>
            <w:r w:rsidRPr="00F463E9">
              <w:rPr>
                <w:sz w:val="24"/>
                <w:szCs w:val="24"/>
              </w:rPr>
              <w:t>t</w:t>
            </w:r>
            <w:r w:rsidRPr="00F463E9">
              <w:rPr>
                <w:spacing w:val="1"/>
                <w:sz w:val="24"/>
                <w:szCs w:val="24"/>
              </w:rPr>
              <w:t xml:space="preserve"> </w:t>
            </w:r>
            <w:r w:rsidRPr="00F463E9">
              <w:rPr>
                <w:sz w:val="24"/>
                <w:szCs w:val="24"/>
              </w:rPr>
              <w:t xml:space="preserve">(if </w:t>
            </w:r>
            <w:r w:rsidRPr="00F463E9">
              <w:rPr>
                <w:spacing w:val="-1"/>
                <w:sz w:val="24"/>
                <w:szCs w:val="24"/>
              </w:rPr>
              <w:t>a</w:t>
            </w:r>
            <w:r w:rsidRPr="00F463E9">
              <w:rPr>
                <w:sz w:val="24"/>
                <w:szCs w:val="24"/>
              </w:rPr>
              <w:t>ppl</w:t>
            </w:r>
            <w:r w:rsidRPr="00F463E9">
              <w:rPr>
                <w:spacing w:val="1"/>
                <w:sz w:val="24"/>
                <w:szCs w:val="24"/>
              </w:rPr>
              <w:t>ic</w:t>
            </w:r>
            <w:r w:rsidRPr="00F463E9">
              <w:rPr>
                <w:spacing w:val="-1"/>
                <w:sz w:val="24"/>
                <w:szCs w:val="24"/>
              </w:rPr>
              <w:t>a</w:t>
            </w:r>
            <w:r w:rsidRPr="00F463E9">
              <w:rPr>
                <w:sz w:val="24"/>
                <w:szCs w:val="24"/>
              </w:rPr>
              <w:t>ble</w:t>
            </w:r>
            <w:r w:rsidRPr="00F463E9">
              <w:rPr>
                <w:spacing w:val="-1"/>
                <w:sz w:val="24"/>
                <w:szCs w:val="24"/>
              </w:rPr>
              <w:t>)</w:t>
            </w:r>
            <w:r w:rsidRPr="00F463E9">
              <w:rPr>
                <w:sz w:val="24"/>
                <w:szCs w:val="24"/>
              </w:rPr>
              <w:t>.</w:t>
            </w:r>
            <w:r w:rsidRPr="00F463E9">
              <w:rPr>
                <w:spacing w:val="3"/>
                <w:sz w:val="24"/>
                <w:szCs w:val="24"/>
              </w:rPr>
              <w:t xml:space="preserve"> </w:t>
            </w:r>
            <w:r w:rsidRPr="00F463E9">
              <w:rPr>
                <w:sz w:val="24"/>
                <w:szCs w:val="24"/>
              </w:rPr>
              <w:t>Alte</w:t>
            </w:r>
            <w:r w:rsidRPr="00F463E9">
              <w:rPr>
                <w:spacing w:val="-1"/>
                <w:sz w:val="24"/>
                <w:szCs w:val="24"/>
              </w:rPr>
              <w:t>r</w:t>
            </w:r>
            <w:r w:rsidRPr="00F463E9">
              <w:rPr>
                <w:sz w:val="24"/>
                <w:szCs w:val="24"/>
              </w:rPr>
              <w:t>n</w:t>
            </w:r>
            <w:r w:rsidRPr="00F463E9">
              <w:rPr>
                <w:spacing w:val="-1"/>
                <w:sz w:val="24"/>
                <w:szCs w:val="24"/>
              </w:rPr>
              <w:t>a</w:t>
            </w:r>
            <w:r w:rsidRPr="00F463E9">
              <w:rPr>
                <w:sz w:val="24"/>
                <w:szCs w:val="24"/>
              </w:rPr>
              <w:t>t</w:t>
            </w:r>
            <w:r w:rsidRPr="00F463E9">
              <w:rPr>
                <w:spacing w:val="1"/>
                <w:sz w:val="24"/>
                <w:szCs w:val="24"/>
              </w:rPr>
              <w:t>i</w:t>
            </w:r>
            <w:r w:rsidRPr="00F463E9">
              <w:rPr>
                <w:sz w:val="24"/>
                <w:szCs w:val="24"/>
              </w:rPr>
              <w:t>v</w:t>
            </w:r>
            <w:r w:rsidRPr="00F463E9">
              <w:rPr>
                <w:spacing w:val="-1"/>
                <w:sz w:val="24"/>
                <w:szCs w:val="24"/>
              </w:rPr>
              <w:t>e</w:t>
            </w:r>
            <w:r w:rsidRPr="00F463E9">
              <w:rPr>
                <w:spacing w:val="7"/>
                <w:sz w:val="24"/>
                <w:szCs w:val="24"/>
              </w:rPr>
              <w:t>l</w:t>
            </w:r>
            <w:r w:rsidRPr="00F463E9">
              <w:rPr>
                <w:sz w:val="24"/>
                <w:szCs w:val="24"/>
              </w:rPr>
              <w:t>y Consultant</w:t>
            </w:r>
            <w:r w:rsidRPr="00F463E9">
              <w:rPr>
                <w:spacing w:val="31"/>
                <w:sz w:val="24"/>
                <w:szCs w:val="24"/>
              </w:rPr>
              <w:t xml:space="preserve"> </w:t>
            </w:r>
            <w:r w:rsidRPr="00F463E9">
              <w:rPr>
                <w:sz w:val="24"/>
                <w:szCs w:val="24"/>
              </w:rPr>
              <w:t>m</w:t>
            </w:r>
            <w:r w:rsidRPr="00F463E9">
              <w:rPr>
                <w:spacing w:val="2"/>
                <w:sz w:val="24"/>
                <w:szCs w:val="24"/>
              </w:rPr>
              <w:t>a</w:t>
            </w:r>
            <w:r w:rsidRPr="00F463E9">
              <w:rPr>
                <w:sz w:val="24"/>
                <w:szCs w:val="24"/>
              </w:rPr>
              <w:t>y</w:t>
            </w:r>
            <w:r w:rsidRPr="00F463E9">
              <w:rPr>
                <w:spacing w:val="24"/>
                <w:sz w:val="24"/>
                <w:szCs w:val="24"/>
              </w:rPr>
              <w:t xml:space="preserve"> </w:t>
            </w:r>
            <w:r w:rsidRPr="00F463E9">
              <w:rPr>
                <w:sz w:val="24"/>
                <w:szCs w:val="24"/>
              </w:rPr>
              <w:t>p</w:t>
            </w:r>
            <w:r w:rsidRPr="00F463E9">
              <w:rPr>
                <w:spacing w:val="-1"/>
                <w:sz w:val="24"/>
                <w:szCs w:val="24"/>
              </w:rPr>
              <w:t>r</w:t>
            </w:r>
            <w:r w:rsidRPr="00F463E9">
              <w:rPr>
                <w:sz w:val="24"/>
                <w:szCs w:val="24"/>
              </w:rPr>
              <w:t>ovide</w:t>
            </w:r>
            <w:r w:rsidRPr="00F463E9">
              <w:rPr>
                <w:spacing w:val="33"/>
                <w:sz w:val="24"/>
                <w:szCs w:val="24"/>
              </w:rPr>
              <w:t xml:space="preserve"> </w:t>
            </w:r>
            <w:r w:rsidRPr="00F463E9">
              <w:rPr>
                <w:sz w:val="24"/>
                <w:szCs w:val="24"/>
              </w:rPr>
              <w:t>their</w:t>
            </w:r>
            <w:r w:rsidRPr="00F463E9">
              <w:rPr>
                <w:spacing w:val="30"/>
                <w:sz w:val="24"/>
                <w:szCs w:val="24"/>
              </w:rPr>
              <w:t xml:space="preserve"> </w:t>
            </w:r>
            <w:r w:rsidRPr="00F463E9">
              <w:rPr>
                <w:sz w:val="24"/>
                <w:szCs w:val="24"/>
              </w:rPr>
              <w:t>own</w:t>
            </w:r>
            <w:r w:rsidRPr="00F463E9">
              <w:rPr>
                <w:spacing w:val="30"/>
                <w:sz w:val="24"/>
                <w:szCs w:val="24"/>
              </w:rPr>
              <w:t xml:space="preserve"> </w:t>
            </w:r>
            <w:r w:rsidRPr="00F463E9">
              <w:rPr>
                <w:sz w:val="24"/>
                <w:szCs w:val="24"/>
              </w:rPr>
              <w:t>l</w:t>
            </w:r>
            <w:r w:rsidRPr="00F463E9">
              <w:rPr>
                <w:spacing w:val="-1"/>
                <w:sz w:val="24"/>
                <w:szCs w:val="24"/>
              </w:rPr>
              <w:t>i</w:t>
            </w:r>
            <w:r w:rsidRPr="00F463E9">
              <w:rPr>
                <w:spacing w:val="3"/>
                <w:sz w:val="24"/>
                <w:szCs w:val="24"/>
              </w:rPr>
              <w:t>s</w:t>
            </w:r>
            <w:r w:rsidRPr="00F463E9">
              <w:rPr>
                <w:sz w:val="24"/>
                <w:szCs w:val="24"/>
              </w:rPr>
              <w:t>t</w:t>
            </w:r>
            <w:r w:rsidRPr="00F463E9">
              <w:rPr>
                <w:spacing w:val="31"/>
                <w:sz w:val="24"/>
                <w:szCs w:val="24"/>
              </w:rPr>
              <w:t xml:space="preserve"> </w:t>
            </w:r>
            <w:r w:rsidRPr="00F463E9">
              <w:rPr>
                <w:sz w:val="24"/>
                <w:szCs w:val="24"/>
              </w:rPr>
              <w:t>of</w:t>
            </w:r>
            <w:r w:rsidRPr="00F463E9">
              <w:rPr>
                <w:spacing w:val="28"/>
                <w:sz w:val="24"/>
                <w:szCs w:val="24"/>
              </w:rPr>
              <w:t xml:space="preserve"> </w:t>
            </w:r>
            <w:r w:rsidRPr="00F463E9">
              <w:rPr>
                <w:spacing w:val="-1"/>
                <w:sz w:val="24"/>
                <w:szCs w:val="24"/>
              </w:rPr>
              <w:t>c</w:t>
            </w:r>
            <w:r w:rsidRPr="00F463E9">
              <w:rPr>
                <w:sz w:val="24"/>
                <w:szCs w:val="24"/>
              </w:rPr>
              <w:t xml:space="preserve">ost.  </w:t>
            </w:r>
            <w:r w:rsidRPr="00F463E9">
              <w:rPr>
                <w:spacing w:val="-3"/>
                <w:sz w:val="24"/>
                <w:szCs w:val="24"/>
              </w:rPr>
              <w:t>I</w:t>
            </w:r>
            <w:r w:rsidRPr="00F463E9">
              <w:rPr>
                <w:sz w:val="24"/>
                <w:szCs w:val="24"/>
              </w:rPr>
              <w:t>f</w:t>
            </w:r>
            <w:r w:rsidRPr="00F463E9">
              <w:rPr>
                <w:spacing w:val="30"/>
                <w:sz w:val="24"/>
                <w:szCs w:val="24"/>
              </w:rPr>
              <w:t xml:space="preserve"> </w:t>
            </w:r>
            <w:r w:rsidRPr="00F463E9">
              <w:rPr>
                <w:spacing w:val="-1"/>
                <w:sz w:val="24"/>
                <w:szCs w:val="24"/>
              </w:rPr>
              <w:t>a</w:t>
            </w:r>
            <w:r w:rsidRPr="00F463E9">
              <w:rPr>
                <w:spacing w:val="2"/>
                <w:sz w:val="24"/>
                <w:szCs w:val="24"/>
              </w:rPr>
              <w:t>p</w:t>
            </w:r>
            <w:r w:rsidRPr="00F463E9">
              <w:rPr>
                <w:sz w:val="24"/>
                <w:szCs w:val="24"/>
              </w:rPr>
              <w:t>p</w:t>
            </w:r>
            <w:r w:rsidRPr="00F463E9">
              <w:rPr>
                <w:spacing w:val="-1"/>
                <w:sz w:val="24"/>
                <w:szCs w:val="24"/>
              </w:rPr>
              <w:t>r</w:t>
            </w:r>
            <w:r w:rsidRPr="00F463E9">
              <w:rPr>
                <w:sz w:val="24"/>
                <w:szCs w:val="24"/>
              </w:rPr>
              <w:t>opri</w:t>
            </w:r>
            <w:r w:rsidRPr="00F463E9">
              <w:rPr>
                <w:spacing w:val="-1"/>
                <w:sz w:val="24"/>
                <w:szCs w:val="24"/>
              </w:rPr>
              <w:t>a</w:t>
            </w:r>
            <w:r w:rsidRPr="00F463E9">
              <w:rPr>
                <w:sz w:val="24"/>
                <w:szCs w:val="24"/>
              </w:rPr>
              <w:t>t</w:t>
            </w:r>
            <w:r w:rsidRPr="00F463E9">
              <w:rPr>
                <w:spacing w:val="2"/>
                <w:sz w:val="24"/>
                <w:szCs w:val="24"/>
              </w:rPr>
              <w:t>e</w:t>
            </w:r>
            <w:r w:rsidRPr="00F463E9">
              <w:rPr>
                <w:sz w:val="24"/>
                <w:szCs w:val="24"/>
              </w:rPr>
              <w:t>, these</w:t>
            </w:r>
            <w:r w:rsidRPr="00F463E9">
              <w:rPr>
                <w:spacing w:val="1"/>
                <w:sz w:val="24"/>
                <w:szCs w:val="24"/>
              </w:rPr>
              <w:t xml:space="preserve"> </w:t>
            </w:r>
            <w:r w:rsidRPr="00F463E9">
              <w:rPr>
                <w:spacing w:val="-1"/>
                <w:sz w:val="24"/>
                <w:szCs w:val="24"/>
              </w:rPr>
              <w:t>c</w:t>
            </w:r>
            <w:r w:rsidRPr="00F463E9">
              <w:rPr>
                <w:sz w:val="24"/>
                <w:szCs w:val="24"/>
              </w:rPr>
              <w:t>osts</w:t>
            </w:r>
            <w:r w:rsidRPr="00F463E9">
              <w:rPr>
                <w:spacing w:val="3"/>
                <w:sz w:val="24"/>
                <w:szCs w:val="24"/>
              </w:rPr>
              <w:t xml:space="preserve"> </w:t>
            </w:r>
            <w:r w:rsidRPr="00F463E9">
              <w:rPr>
                <w:sz w:val="24"/>
                <w:szCs w:val="24"/>
              </w:rPr>
              <w:t>should</w:t>
            </w:r>
            <w:r w:rsidRPr="00F463E9">
              <w:rPr>
                <w:spacing w:val="2"/>
                <w:sz w:val="24"/>
                <w:szCs w:val="24"/>
              </w:rPr>
              <w:t xml:space="preserve"> </w:t>
            </w:r>
            <w:r w:rsidRPr="00F463E9">
              <w:rPr>
                <w:sz w:val="24"/>
                <w:szCs w:val="24"/>
              </w:rPr>
              <w:t>be</w:t>
            </w:r>
            <w:r w:rsidRPr="00F463E9">
              <w:rPr>
                <w:spacing w:val="1"/>
                <w:sz w:val="24"/>
                <w:szCs w:val="24"/>
              </w:rPr>
              <w:t xml:space="preserve"> </w:t>
            </w:r>
            <w:r w:rsidRPr="00F463E9">
              <w:rPr>
                <w:sz w:val="24"/>
                <w:szCs w:val="24"/>
              </w:rPr>
              <w:t>b</w:t>
            </w:r>
            <w:r w:rsidRPr="00F463E9">
              <w:rPr>
                <w:spacing w:val="-1"/>
                <w:sz w:val="24"/>
                <w:szCs w:val="24"/>
              </w:rPr>
              <w:t>r</w:t>
            </w:r>
            <w:r w:rsidRPr="00F463E9">
              <w:rPr>
                <w:spacing w:val="-2"/>
                <w:sz w:val="24"/>
                <w:szCs w:val="24"/>
              </w:rPr>
              <w:t>o</w:t>
            </w:r>
            <w:r w:rsidRPr="00F463E9">
              <w:rPr>
                <w:sz w:val="24"/>
                <w:szCs w:val="24"/>
              </w:rPr>
              <w:t>k</w:t>
            </w:r>
            <w:r w:rsidRPr="00F463E9">
              <w:rPr>
                <w:spacing w:val="-1"/>
                <w:sz w:val="24"/>
                <w:szCs w:val="24"/>
              </w:rPr>
              <w:t>e</w:t>
            </w:r>
            <w:r w:rsidRPr="00F463E9">
              <w:rPr>
                <w:sz w:val="24"/>
                <w:szCs w:val="24"/>
              </w:rPr>
              <w:t>n</w:t>
            </w:r>
            <w:r w:rsidRPr="00F463E9">
              <w:rPr>
                <w:spacing w:val="2"/>
                <w:sz w:val="24"/>
                <w:szCs w:val="24"/>
              </w:rPr>
              <w:t xml:space="preserve"> </w:t>
            </w:r>
            <w:r w:rsidRPr="00F463E9">
              <w:rPr>
                <w:sz w:val="24"/>
                <w:szCs w:val="24"/>
              </w:rPr>
              <w:t>down</w:t>
            </w:r>
            <w:r w:rsidRPr="00F463E9">
              <w:rPr>
                <w:spacing w:val="2"/>
                <w:sz w:val="24"/>
                <w:szCs w:val="24"/>
              </w:rPr>
              <w:t xml:space="preserve"> b</w:t>
            </w:r>
            <w:r w:rsidRPr="00F463E9">
              <w:rPr>
                <w:sz w:val="24"/>
                <w:szCs w:val="24"/>
              </w:rPr>
              <w:t>y</w:t>
            </w:r>
            <w:r w:rsidRPr="00F463E9">
              <w:rPr>
                <w:spacing w:val="-3"/>
                <w:sz w:val="24"/>
                <w:szCs w:val="24"/>
              </w:rPr>
              <w:t xml:space="preserve"> </w:t>
            </w:r>
            <w:r w:rsidRPr="00F463E9">
              <w:rPr>
                <w:spacing w:val="-1"/>
                <w:sz w:val="24"/>
                <w:szCs w:val="24"/>
              </w:rPr>
              <w:t>ac</w:t>
            </w:r>
            <w:r w:rsidRPr="00F463E9">
              <w:rPr>
                <w:sz w:val="24"/>
                <w:szCs w:val="24"/>
              </w:rPr>
              <w:t>t</w:t>
            </w:r>
            <w:r w:rsidRPr="00F463E9">
              <w:rPr>
                <w:spacing w:val="1"/>
                <w:sz w:val="24"/>
                <w:szCs w:val="24"/>
              </w:rPr>
              <w:t>i</w:t>
            </w:r>
            <w:r w:rsidRPr="00F463E9">
              <w:rPr>
                <w:sz w:val="24"/>
                <w:szCs w:val="24"/>
              </w:rPr>
              <w:t>vi</w:t>
            </w:r>
            <w:r w:rsidRPr="00F463E9">
              <w:rPr>
                <w:spacing w:val="3"/>
                <w:sz w:val="24"/>
                <w:szCs w:val="24"/>
              </w:rPr>
              <w:t>t</w:t>
            </w:r>
            <w:r w:rsidRPr="00F463E9">
              <w:rPr>
                <w:spacing w:val="-5"/>
                <w:sz w:val="24"/>
                <w:szCs w:val="24"/>
              </w:rPr>
              <w:t>y</w:t>
            </w:r>
            <w:r w:rsidRPr="00F463E9">
              <w:rPr>
                <w:sz w:val="24"/>
                <w:szCs w:val="24"/>
              </w:rPr>
              <w:t>.</w:t>
            </w:r>
            <w:r w:rsidRPr="00F463E9">
              <w:rPr>
                <w:spacing w:val="2"/>
                <w:sz w:val="24"/>
                <w:szCs w:val="24"/>
              </w:rPr>
              <w:t xml:space="preserve"> </w:t>
            </w:r>
            <w:r w:rsidRPr="00F463E9">
              <w:rPr>
                <w:sz w:val="24"/>
                <w:szCs w:val="24"/>
              </w:rPr>
              <w:t>All</w:t>
            </w:r>
            <w:r w:rsidRPr="00F463E9">
              <w:rPr>
                <w:spacing w:val="5"/>
                <w:sz w:val="24"/>
                <w:szCs w:val="24"/>
              </w:rPr>
              <w:t xml:space="preserve"> </w:t>
            </w:r>
            <w:r w:rsidRPr="00F463E9">
              <w:rPr>
                <w:spacing w:val="-1"/>
                <w:sz w:val="24"/>
                <w:szCs w:val="24"/>
              </w:rPr>
              <w:t>ac</w:t>
            </w:r>
            <w:r w:rsidRPr="00F463E9">
              <w:rPr>
                <w:sz w:val="24"/>
                <w:szCs w:val="24"/>
              </w:rPr>
              <w:t>t</w:t>
            </w:r>
            <w:r w:rsidRPr="00F463E9">
              <w:rPr>
                <w:spacing w:val="1"/>
                <w:sz w:val="24"/>
                <w:szCs w:val="24"/>
              </w:rPr>
              <w:t>i</w:t>
            </w:r>
            <w:r w:rsidRPr="00F463E9">
              <w:rPr>
                <w:sz w:val="24"/>
                <w:szCs w:val="24"/>
              </w:rPr>
              <w:t>vi</w:t>
            </w:r>
            <w:r w:rsidRPr="00F463E9">
              <w:rPr>
                <w:spacing w:val="1"/>
                <w:sz w:val="24"/>
                <w:szCs w:val="24"/>
              </w:rPr>
              <w:t>t</w:t>
            </w:r>
            <w:r w:rsidRPr="00F463E9">
              <w:rPr>
                <w:sz w:val="24"/>
                <w:szCs w:val="24"/>
              </w:rPr>
              <w:t>ies</w:t>
            </w:r>
            <w:r w:rsidRPr="00F463E9">
              <w:rPr>
                <w:spacing w:val="2"/>
                <w:sz w:val="24"/>
                <w:szCs w:val="24"/>
              </w:rPr>
              <w:t xml:space="preserve"> </w:t>
            </w:r>
            <w:r w:rsidRPr="00F463E9">
              <w:rPr>
                <w:spacing w:val="-1"/>
                <w:sz w:val="24"/>
                <w:szCs w:val="24"/>
              </w:rPr>
              <w:t>a</w:t>
            </w:r>
            <w:r w:rsidRPr="00F463E9">
              <w:rPr>
                <w:sz w:val="24"/>
                <w:szCs w:val="24"/>
              </w:rPr>
              <w:t>nd i</w:t>
            </w:r>
            <w:r w:rsidRPr="00F463E9">
              <w:rPr>
                <w:spacing w:val="1"/>
                <w:sz w:val="24"/>
                <w:szCs w:val="24"/>
              </w:rPr>
              <w:t>t</w:t>
            </w:r>
            <w:r w:rsidRPr="00F463E9">
              <w:rPr>
                <w:spacing w:val="-1"/>
                <w:sz w:val="24"/>
                <w:szCs w:val="24"/>
              </w:rPr>
              <w:t>e</w:t>
            </w:r>
            <w:r w:rsidRPr="00F463E9">
              <w:rPr>
                <w:sz w:val="24"/>
                <w:szCs w:val="24"/>
              </w:rPr>
              <w:t>ms</w:t>
            </w:r>
            <w:r w:rsidRPr="00F463E9">
              <w:rPr>
                <w:spacing w:val="1"/>
                <w:sz w:val="24"/>
                <w:szCs w:val="24"/>
              </w:rPr>
              <w:t xml:space="preserve"> </w:t>
            </w:r>
            <w:r w:rsidRPr="00F463E9">
              <w:rPr>
                <w:sz w:val="24"/>
                <w:szCs w:val="24"/>
              </w:rPr>
              <w:t>d</w:t>
            </w:r>
            <w:r w:rsidRPr="00F463E9">
              <w:rPr>
                <w:spacing w:val="-1"/>
                <w:sz w:val="24"/>
                <w:szCs w:val="24"/>
              </w:rPr>
              <w:t>e</w:t>
            </w:r>
            <w:r w:rsidRPr="00F463E9">
              <w:rPr>
                <w:sz w:val="24"/>
                <w:szCs w:val="24"/>
              </w:rPr>
              <w:t>s</w:t>
            </w:r>
            <w:r w:rsidRPr="00F463E9">
              <w:rPr>
                <w:spacing w:val="-1"/>
                <w:sz w:val="24"/>
                <w:szCs w:val="24"/>
              </w:rPr>
              <w:t>c</w:t>
            </w:r>
            <w:r w:rsidRPr="00F463E9">
              <w:rPr>
                <w:sz w:val="24"/>
                <w:szCs w:val="24"/>
              </w:rPr>
              <w:t>rib</w:t>
            </w:r>
            <w:r w:rsidRPr="00F463E9">
              <w:rPr>
                <w:spacing w:val="-1"/>
                <w:sz w:val="24"/>
                <w:szCs w:val="24"/>
              </w:rPr>
              <w:t>e</w:t>
            </w:r>
            <w:r w:rsidRPr="00F463E9">
              <w:rPr>
                <w:sz w:val="24"/>
                <w:szCs w:val="24"/>
              </w:rPr>
              <w:t>d</w:t>
            </w:r>
            <w:r w:rsidRPr="00F463E9">
              <w:rPr>
                <w:spacing w:val="1"/>
                <w:sz w:val="24"/>
                <w:szCs w:val="24"/>
              </w:rPr>
              <w:t xml:space="preserve"> </w:t>
            </w:r>
            <w:r w:rsidRPr="00F463E9">
              <w:rPr>
                <w:sz w:val="24"/>
                <w:szCs w:val="24"/>
              </w:rPr>
              <w:t>in</w:t>
            </w:r>
            <w:r w:rsidRPr="00F463E9">
              <w:rPr>
                <w:spacing w:val="1"/>
                <w:sz w:val="24"/>
                <w:szCs w:val="24"/>
              </w:rPr>
              <w:t xml:space="preserve"> </w:t>
            </w:r>
            <w:r w:rsidRPr="00F463E9">
              <w:rPr>
                <w:sz w:val="24"/>
                <w:szCs w:val="24"/>
              </w:rPr>
              <w:t>the</w:t>
            </w:r>
            <w:r w:rsidRPr="00F463E9">
              <w:rPr>
                <w:spacing w:val="2"/>
                <w:sz w:val="24"/>
                <w:szCs w:val="24"/>
              </w:rPr>
              <w:t xml:space="preserve"> </w:t>
            </w:r>
            <w:r w:rsidRPr="00F463E9">
              <w:rPr>
                <w:sz w:val="24"/>
                <w:szCs w:val="24"/>
              </w:rPr>
              <w:t>T</w:t>
            </w:r>
            <w:r w:rsidRPr="00F463E9">
              <w:rPr>
                <w:spacing w:val="-1"/>
                <w:sz w:val="24"/>
                <w:szCs w:val="24"/>
              </w:rPr>
              <w:t>ec</w:t>
            </w:r>
            <w:r w:rsidRPr="00F463E9">
              <w:rPr>
                <w:sz w:val="24"/>
                <w:szCs w:val="24"/>
              </w:rPr>
              <w:t>hni</w:t>
            </w:r>
            <w:r w:rsidRPr="00F463E9">
              <w:rPr>
                <w:spacing w:val="2"/>
                <w:sz w:val="24"/>
                <w:szCs w:val="24"/>
              </w:rPr>
              <w:t>c</w:t>
            </w:r>
            <w:r w:rsidRPr="00F463E9">
              <w:rPr>
                <w:spacing w:val="-1"/>
                <w:sz w:val="24"/>
                <w:szCs w:val="24"/>
              </w:rPr>
              <w:t>a</w:t>
            </w:r>
            <w:r w:rsidRPr="00F463E9">
              <w:rPr>
                <w:sz w:val="24"/>
                <w:szCs w:val="24"/>
              </w:rPr>
              <w:t>l</w:t>
            </w:r>
            <w:r w:rsidRPr="00F463E9">
              <w:rPr>
                <w:spacing w:val="1"/>
                <w:sz w:val="24"/>
                <w:szCs w:val="24"/>
              </w:rPr>
              <w:t xml:space="preserve"> P</w:t>
            </w:r>
            <w:r w:rsidRPr="00F463E9">
              <w:rPr>
                <w:sz w:val="24"/>
                <w:szCs w:val="24"/>
              </w:rPr>
              <w:t>ropos</w:t>
            </w:r>
            <w:r w:rsidRPr="00F463E9">
              <w:rPr>
                <w:spacing w:val="-1"/>
                <w:sz w:val="24"/>
                <w:szCs w:val="24"/>
              </w:rPr>
              <w:t>a</w:t>
            </w:r>
            <w:r w:rsidRPr="00F463E9">
              <w:rPr>
                <w:sz w:val="24"/>
                <w:szCs w:val="24"/>
              </w:rPr>
              <w:t>l</w:t>
            </w:r>
            <w:r w:rsidRPr="00F463E9">
              <w:rPr>
                <w:spacing w:val="1"/>
                <w:sz w:val="24"/>
                <w:szCs w:val="24"/>
              </w:rPr>
              <w:t xml:space="preserve"> </w:t>
            </w:r>
            <w:r w:rsidRPr="00F463E9">
              <w:rPr>
                <w:spacing w:val="3"/>
                <w:sz w:val="24"/>
                <w:szCs w:val="24"/>
              </w:rPr>
              <w:t>m</w:t>
            </w:r>
            <w:r w:rsidRPr="00F463E9">
              <w:rPr>
                <w:sz w:val="24"/>
                <w:szCs w:val="24"/>
              </w:rPr>
              <w:t>ust</w:t>
            </w:r>
            <w:r w:rsidRPr="00F463E9">
              <w:rPr>
                <w:spacing w:val="1"/>
                <w:sz w:val="24"/>
                <w:szCs w:val="24"/>
              </w:rPr>
              <w:t xml:space="preserve"> </w:t>
            </w:r>
            <w:r w:rsidRPr="00F463E9">
              <w:rPr>
                <w:sz w:val="24"/>
                <w:szCs w:val="24"/>
              </w:rPr>
              <w:t>be p</w:t>
            </w:r>
            <w:r w:rsidRPr="00F463E9">
              <w:rPr>
                <w:spacing w:val="-1"/>
                <w:sz w:val="24"/>
                <w:szCs w:val="24"/>
              </w:rPr>
              <w:t>r</w:t>
            </w:r>
            <w:r w:rsidRPr="00F463E9">
              <w:rPr>
                <w:sz w:val="24"/>
                <w:szCs w:val="24"/>
              </w:rPr>
              <w:t>ic</w:t>
            </w:r>
            <w:r w:rsidRPr="00F463E9">
              <w:rPr>
                <w:spacing w:val="1"/>
                <w:sz w:val="24"/>
                <w:szCs w:val="24"/>
              </w:rPr>
              <w:t>e</w:t>
            </w:r>
            <w:r w:rsidRPr="00F463E9">
              <w:rPr>
                <w:sz w:val="24"/>
                <w:szCs w:val="24"/>
              </w:rPr>
              <w:t>d s</w:t>
            </w:r>
            <w:r w:rsidRPr="00F463E9">
              <w:rPr>
                <w:spacing w:val="-1"/>
                <w:sz w:val="24"/>
                <w:szCs w:val="24"/>
              </w:rPr>
              <w:t>e</w:t>
            </w:r>
            <w:r w:rsidRPr="00F463E9">
              <w:rPr>
                <w:sz w:val="24"/>
                <w:szCs w:val="24"/>
              </w:rPr>
              <w:t>p</w:t>
            </w:r>
            <w:r w:rsidRPr="00F463E9">
              <w:rPr>
                <w:spacing w:val="-1"/>
                <w:sz w:val="24"/>
                <w:szCs w:val="24"/>
              </w:rPr>
              <w:t>a</w:t>
            </w:r>
            <w:r w:rsidRPr="00F463E9">
              <w:rPr>
                <w:sz w:val="24"/>
                <w:szCs w:val="24"/>
              </w:rPr>
              <w:t>r</w:t>
            </w:r>
            <w:r w:rsidRPr="00F463E9">
              <w:rPr>
                <w:spacing w:val="-2"/>
                <w:sz w:val="24"/>
                <w:szCs w:val="24"/>
              </w:rPr>
              <w:t>a</w:t>
            </w:r>
            <w:r w:rsidRPr="00F463E9">
              <w:rPr>
                <w:spacing w:val="3"/>
                <w:sz w:val="24"/>
                <w:szCs w:val="24"/>
              </w:rPr>
              <w:t>t</w:t>
            </w:r>
            <w:r w:rsidRPr="00F463E9">
              <w:rPr>
                <w:spacing w:val="-1"/>
                <w:sz w:val="24"/>
                <w:szCs w:val="24"/>
              </w:rPr>
              <w:t>e</w:t>
            </w:r>
            <w:r w:rsidRPr="00F463E9">
              <w:rPr>
                <w:spacing w:val="3"/>
                <w:sz w:val="24"/>
                <w:szCs w:val="24"/>
              </w:rPr>
              <w:t>l</w:t>
            </w:r>
            <w:r w:rsidRPr="00F463E9">
              <w:rPr>
                <w:spacing w:val="-5"/>
                <w:sz w:val="24"/>
                <w:szCs w:val="24"/>
              </w:rPr>
              <w:t>y</w:t>
            </w:r>
            <w:r w:rsidRPr="00F463E9">
              <w:rPr>
                <w:sz w:val="24"/>
                <w:szCs w:val="24"/>
              </w:rPr>
              <w:t>;</w:t>
            </w:r>
            <w:r w:rsidRPr="00F463E9">
              <w:rPr>
                <w:spacing w:val="1"/>
                <w:sz w:val="24"/>
                <w:szCs w:val="24"/>
              </w:rPr>
              <w:t xml:space="preserve"> a</w:t>
            </w:r>
            <w:r w:rsidRPr="00F463E9">
              <w:rPr>
                <w:spacing w:val="-1"/>
                <w:sz w:val="24"/>
                <w:szCs w:val="24"/>
              </w:rPr>
              <w:t>c</w:t>
            </w:r>
            <w:r w:rsidRPr="00F463E9">
              <w:rPr>
                <w:sz w:val="24"/>
                <w:szCs w:val="24"/>
              </w:rPr>
              <w:t>t</w:t>
            </w:r>
            <w:r w:rsidRPr="00F463E9">
              <w:rPr>
                <w:spacing w:val="1"/>
                <w:sz w:val="24"/>
                <w:szCs w:val="24"/>
              </w:rPr>
              <w:t>i</w:t>
            </w:r>
            <w:r w:rsidRPr="00F463E9">
              <w:rPr>
                <w:sz w:val="24"/>
                <w:szCs w:val="24"/>
              </w:rPr>
              <w:t>vi</w:t>
            </w:r>
            <w:r w:rsidRPr="00F463E9">
              <w:rPr>
                <w:spacing w:val="1"/>
                <w:sz w:val="24"/>
                <w:szCs w:val="24"/>
              </w:rPr>
              <w:t>t</w:t>
            </w:r>
            <w:r w:rsidRPr="00F463E9">
              <w:rPr>
                <w:sz w:val="24"/>
                <w:szCs w:val="24"/>
              </w:rPr>
              <w:t xml:space="preserve">ies </w:t>
            </w:r>
            <w:r w:rsidRPr="00F463E9">
              <w:rPr>
                <w:spacing w:val="-1"/>
                <w:sz w:val="24"/>
                <w:szCs w:val="24"/>
              </w:rPr>
              <w:t>a</w:t>
            </w:r>
            <w:r w:rsidRPr="00F463E9">
              <w:rPr>
                <w:sz w:val="24"/>
                <w:szCs w:val="24"/>
              </w:rPr>
              <w:t>nd i</w:t>
            </w:r>
            <w:r w:rsidRPr="00F463E9">
              <w:rPr>
                <w:spacing w:val="1"/>
                <w:sz w:val="24"/>
                <w:szCs w:val="24"/>
              </w:rPr>
              <w:t>t</w:t>
            </w:r>
            <w:r w:rsidRPr="00F463E9">
              <w:rPr>
                <w:spacing w:val="-1"/>
                <w:sz w:val="24"/>
                <w:szCs w:val="24"/>
              </w:rPr>
              <w:t>e</w:t>
            </w:r>
            <w:r w:rsidRPr="00F463E9">
              <w:rPr>
                <w:sz w:val="24"/>
                <w:szCs w:val="24"/>
              </w:rPr>
              <w:t>ms</w:t>
            </w:r>
            <w:r w:rsidRPr="00F463E9">
              <w:rPr>
                <w:spacing w:val="1"/>
                <w:sz w:val="24"/>
                <w:szCs w:val="24"/>
              </w:rPr>
              <w:t xml:space="preserve"> </w:t>
            </w:r>
            <w:r w:rsidRPr="00F463E9">
              <w:rPr>
                <w:sz w:val="24"/>
                <w:szCs w:val="24"/>
              </w:rPr>
              <w:t>d</w:t>
            </w:r>
            <w:r w:rsidRPr="00F463E9">
              <w:rPr>
                <w:spacing w:val="-1"/>
                <w:sz w:val="24"/>
                <w:szCs w:val="24"/>
              </w:rPr>
              <w:t>e</w:t>
            </w:r>
            <w:r w:rsidRPr="00F463E9">
              <w:rPr>
                <w:sz w:val="24"/>
                <w:szCs w:val="24"/>
              </w:rPr>
              <w:t>s</w:t>
            </w:r>
            <w:r w:rsidRPr="00F463E9">
              <w:rPr>
                <w:spacing w:val="-1"/>
                <w:sz w:val="24"/>
                <w:szCs w:val="24"/>
              </w:rPr>
              <w:t>c</w:t>
            </w:r>
            <w:r w:rsidRPr="00F463E9">
              <w:rPr>
                <w:sz w:val="24"/>
                <w:szCs w:val="24"/>
              </w:rPr>
              <w:t>rib</w:t>
            </w:r>
            <w:r w:rsidRPr="00F463E9">
              <w:rPr>
                <w:spacing w:val="-1"/>
                <w:sz w:val="24"/>
                <w:szCs w:val="24"/>
              </w:rPr>
              <w:t>e</w:t>
            </w:r>
            <w:r w:rsidRPr="00F463E9">
              <w:rPr>
                <w:sz w:val="24"/>
                <w:szCs w:val="24"/>
              </w:rPr>
              <w:t>d in</w:t>
            </w:r>
            <w:r w:rsidRPr="00F463E9">
              <w:rPr>
                <w:spacing w:val="1"/>
                <w:sz w:val="24"/>
                <w:szCs w:val="24"/>
              </w:rPr>
              <w:t xml:space="preserve"> </w:t>
            </w:r>
            <w:r w:rsidRPr="00F463E9">
              <w:rPr>
                <w:sz w:val="24"/>
                <w:szCs w:val="24"/>
              </w:rPr>
              <w:t>the T</w:t>
            </w:r>
            <w:r w:rsidRPr="00F463E9">
              <w:rPr>
                <w:spacing w:val="-1"/>
                <w:sz w:val="24"/>
                <w:szCs w:val="24"/>
              </w:rPr>
              <w:t>ec</w:t>
            </w:r>
            <w:r w:rsidRPr="00F463E9">
              <w:rPr>
                <w:sz w:val="24"/>
                <w:szCs w:val="24"/>
              </w:rPr>
              <w:t>hni</w:t>
            </w:r>
            <w:r w:rsidRPr="00F463E9">
              <w:rPr>
                <w:spacing w:val="2"/>
                <w:sz w:val="24"/>
                <w:szCs w:val="24"/>
              </w:rPr>
              <w:t>c</w:t>
            </w:r>
            <w:r w:rsidRPr="00F463E9">
              <w:rPr>
                <w:spacing w:val="1"/>
                <w:sz w:val="24"/>
                <w:szCs w:val="24"/>
              </w:rPr>
              <w:t>a</w:t>
            </w:r>
            <w:r w:rsidRPr="00F463E9">
              <w:rPr>
                <w:sz w:val="24"/>
                <w:szCs w:val="24"/>
              </w:rPr>
              <w:t xml:space="preserve">l </w:t>
            </w:r>
            <w:r w:rsidRPr="00F463E9">
              <w:rPr>
                <w:spacing w:val="1"/>
                <w:sz w:val="24"/>
                <w:szCs w:val="24"/>
              </w:rPr>
              <w:t>P</w:t>
            </w:r>
            <w:r w:rsidRPr="00F463E9">
              <w:rPr>
                <w:sz w:val="24"/>
                <w:szCs w:val="24"/>
              </w:rPr>
              <w:t>ropos</w:t>
            </w:r>
            <w:r w:rsidRPr="00F463E9">
              <w:rPr>
                <w:spacing w:val="-1"/>
                <w:sz w:val="24"/>
                <w:szCs w:val="24"/>
              </w:rPr>
              <w:t>a</w:t>
            </w:r>
            <w:r w:rsidRPr="00F463E9">
              <w:rPr>
                <w:sz w:val="24"/>
                <w:szCs w:val="24"/>
              </w:rPr>
              <w:t>l</w:t>
            </w:r>
            <w:r w:rsidRPr="00F463E9">
              <w:rPr>
                <w:spacing w:val="1"/>
                <w:sz w:val="24"/>
                <w:szCs w:val="24"/>
              </w:rPr>
              <w:t xml:space="preserve"> </w:t>
            </w:r>
            <w:r w:rsidRPr="00F463E9">
              <w:rPr>
                <w:sz w:val="24"/>
                <w:szCs w:val="24"/>
              </w:rPr>
              <w:t>but</w:t>
            </w:r>
            <w:r w:rsidRPr="00F463E9">
              <w:rPr>
                <w:spacing w:val="1"/>
                <w:sz w:val="24"/>
                <w:szCs w:val="24"/>
              </w:rPr>
              <w:t xml:space="preserve"> </w:t>
            </w:r>
            <w:r w:rsidRPr="00F463E9">
              <w:rPr>
                <w:sz w:val="24"/>
                <w:szCs w:val="24"/>
              </w:rPr>
              <w:t>not</w:t>
            </w:r>
            <w:r w:rsidRPr="00F463E9">
              <w:rPr>
                <w:spacing w:val="1"/>
                <w:sz w:val="24"/>
                <w:szCs w:val="24"/>
              </w:rPr>
              <w:t xml:space="preserve"> </w:t>
            </w:r>
            <w:r w:rsidRPr="00F463E9">
              <w:rPr>
                <w:sz w:val="24"/>
                <w:szCs w:val="24"/>
              </w:rPr>
              <w:t>p</w:t>
            </w:r>
            <w:r w:rsidRPr="00F463E9">
              <w:rPr>
                <w:spacing w:val="-1"/>
                <w:sz w:val="24"/>
                <w:szCs w:val="24"/>
              </w:rPr>
              <w:t>r</w:t>
            </w:r>
            <w:r w:rsidRPr="00F463E9">
              <w:rPr>
                <w:sz w:val="24"/>
                <w:szCs w:val="24"/>
              </w:rPr>
              <w:t>ic</w:t>
            </w:r>
            <w:r w:rsidRPr="00F463E9">
              <w:rPr>
                <w:spacing w:val="-1"/>
                <w:sz w:val="24"/>
                <w:szCs w:val="24"/>
              </w:rPr>
              <w:t>e</w:t>
            </w:r>
            <w:r w:rsidRPr="00F463E9">
              <w:rPr>
                <w:sz w:val="24"/>
                <w:szCs w:val="24"/>
              </w:rPr>
              <w:t>d,</w:t>
            </w:r>
            <w:r w:rsidRPr="00F463E9">
              <w:rPr>
                <w:spacing w:val="5"/>
                <w:sz w:val="24"/>
                <w:szCs w:val="24"/>
              </w:rPr>
              <w:t xml:space="preserve"> </w:t>
            </w:r>
            <w:r w:rsidRPr="00F463E9">
              <w:rPr>
                <w:sz w:val="24"/>
                <w:szCs w:val="24"/>
              </w:rPr>
              <w:t>shall</w:t>
            </w:r>
            <w:r w:rsidRPr="00F463E9">
              <w:rPr>
                <w:spacing w:val="1"/>
                <w:sz w:val="24"/>
                <w:szCs w:val="24"/>
              </w:rPr>
              <w:t xml:space="preserve"> </w:t>
            </w:r>
            <w:r w:rsidRPr="00F463E9">
              <w:rPr>
                <w:sz w:val="24"/>
                <w:szCs w:val="24"/>
              </w:rPr>
              <w:t xml:space="preserve">be </w:t>
            </w:r>
            <w:r w:rsidRPr="00F463E9">
              <w:rPr>
                <w:spacing w:val="-1"/>
                <w:sz w:val="24"/>
                <w:szCs w:val="24"/>
              </w:rPr>
              <w:t>a</w:t>
            </w:r>
            <w:r w:rsidRPr="00F463E9">
              <w:rPr>
                <w:sz w:val="24"/>
                <w:szCs w:val="24"/>
              </w:rPr>
              <w:t>ssu</w:t>
            </w:r>
            <w:r w:rsidRPr="00F463E9">
              <w:rPr>
                <w:spacing w:val="1"/>
                <w:sz w:val="24"/>
                <w:szCs w:val="24"/>
              </w:rPr>
              <w:t>m</w:t>
            </w:r>
            <w:r w:rsidRPr="00F463E9">
              <w:rPr>
                <w:spacing w:val="-1"/>
                <w:sz w:val="24"/>
                <w:szCs w:val="24"/>
              </w:rPr>
              <w:t>e</w:t>
            </w:r>
            <w:r w:rsidRPr="00F463E9">
              <w:rPr>
                <w:sz w:val="24"/>
                <w:szCs w:val="24"/>
              </w:rPr>
              <w:t>d</w:t>
            </w:r>
            <w:r w:rsidRPr="00F463E9">
              <w:rPr>
                <w:spacing w:val="3"/>
                <w:sz w:val="24"/>
                <w:szCs w:val="24"/>
              </w:rPr>
              <w:t xml:space="preserve"> </w:t>
            </w:r>
            <w:r w:rsidRPr="00F463E9">
              <w:rPr>
                <w:sz w:val="24"/>
                <w:szCs w:val="24"/>
              </w:rPr>
              <w:t>to</w:t>
            </w:r>
            <w:r w:rsidRPr="00F463E9">
              <w:rPr>
                <w:spacing w:val="4"/>
                <w:sz w:val="24"/>
                <w:szCs w:val="24"/>
              </w:rPr>
              <w:t xml:space="preserve"> </w:t>
            </w:r>
            <w:r w:rsidRPr="00F463E9">
              <w:rPr>
                <w:sz w:val="24"/>
                <w:szCs w:val="24"/>
              </w:rPr>
              <w:t xml:space="preserve">be </w:t>
            </w:r>
            <w:r w:rsidRPr="00F463E9">
              <w:rPr>
                <w:spacing w:val="3"/>
                <w:sz w:val="24"/>
                <w:szCs w:val="24"/>
              </w:rPr>
              <w:t>i</w:t>
            </w:r>
            <w:r w:rsidRPr="00F463E9">
              <w:rPr>
                <w:sz w:val="24"/>
                <w:szCs w:val="24"/>
              </w:rPr>
              <w:t>n</w:t>
            </w:r>
            <w:r w:rsidRPr="00F463E9">
              <w:rPr>
                <w:spacing w:val="-1"/>
                <w:sz w:val="24"/>
                <w:szCs w:val="24"/>
              </w:rPr>
              <w:t>c</w:t>
            </w:r>
            <w:r w:rsidRPr="00F463E9">
              <w:rPr>
                <w:sz w:val="24"/>
                <w:szCs w:val="24"/>
              </w:rPr>
              <w:t>luded in</w:t>
            </w:r>
            <w:r w:rsidRPr="00F463E9">
              <w:rPr>
                <w:spacing w:val="1"/>
                <w:sz w:val="24"/>
                <w:szCs w:val="24"/>
              </w:rPr>
              <w:t xml:space="preserve"> </w:t>
            </w:r>
            <w:r w:rsidRPr="00F463E9">
              <w:rPr>
                <w:sz w:val="24"/>
                <w:szCs w:val="24"/>
              </w:rPr>
              <w:t>t</w:t>
            </w:r>
            <w:r w:rsidRPr="00F463E9">
              <w:rPr>
                <w:spacing w:val="3"/>
                <w:sz w:val="24"/>
                <w:szCs w:val="24"/>
              </w:rPr>
              <w:t>h</w:t>
            </w:r>
            <w:r w:rsidRPr="00F463E9">
              <w:rPr>
                <w:sz w:val="24"/>
                <w:szCs w:val="24"/>
              </w:rPr>
              <w:t>e p</w:t>
            </w:r>
            <w:r w:rsidRPr="00F463E9">
              <w:rPr>
                <w:spacing w:val="-1"/>
                <w:sz w:val="24"/>
                <w:szCs w:val="24"/>
              </w:rPr>
              <w:t>r</w:t>
            </w:r>
            <w:r w:rsidRPr="00F463E9">
              <w:rPr>
                <w:sz w:val="24"/>
                <w:szCs w:val="24"/>
              </w:rPr>
              <w:t>ic</w:t>
            </w:r>
            <w:r w:rsidRPr="00F463E9">
              <w:rPr>
                <w:spacing w:val="-1"/>
                <w:sz w:val="24"/>
                <w:szCs w:val="24"/>
              </w:rPr>
              <w:t>e</w:t>
            </w:r>
            <w:r w:rsidRPr="00F463E9">
              <w:rPr>
                <w:sz w:val="24"/>
                <w:szCs w:val="24"/>
              </w:rPr>
              <w:t>s of oth</w:t>
            </w:r>
            <w:r w:rsidRPr="00F463E9">
              <w:rPr>
                <w:spacing w:val="1"/>
                <w:sz w:val="24"/>
                <w:szCs w:val="24"/>
              </w:rPr>
              <w:t>e</w:t>
            </w:r>
            <w:r w:rsidRPr="00F463E9">
              <w:rPr>
                <w:sz w:val="24"/>
                <w:szCs w:val="24"/>
              </w:rPr>
              <w:t xml:space="preserve">r </w:t>
            </w:r>
            <w:r w:rsidRPr="00F463E9">
              <w:rPr>
                <w:spacing w:val="-2"/>
                <w:sz w:val="24"/>
                <w:szCs w:val="24"/>
              </w:rPr>
              <w:t>a</w:t>
            </w:r>
            <w:r w:rsidRPr="00F463E9">
              <w:rPr>
                <w:spacing w:val="-1"/>
                <w:sz w:val="24"/>
                <w:szCs w:val="24"/>
              </w:rPr>
              <w:t>c</w:t>
            </w:r>
            <w:r w:rsidRPr="00F463E9">
              <w:rPr>
                <w:sz w:val="24"/>
                <w:szCs w:val="24"/>
              </w:rPr>
              <w:t>t</w:t>
            </w:r>
            <w:r w:rsidRPr="00F463E9">
              <w:rPr>
                <w:spacing w:val="1"/>
                <w:sz w:val="24"/>
                <w:szCs w:val="24"/>
              </w:rPr>
              <w:t>i</w:t>
            </w:r>
            <w:r w:rsidRPr="00F463E9">
              <w:rPr>
                <w:sz w:val="24"/>
                <w:szCs w:val="24"/>
              </w:rPr>
              <w:t>vi</w:t>
            </w:r>
            <w:r w:rsidRPr="00F463E9">
              <w:rPr>
                <w:spacing w:val="1"/>
                <w:sz w:val="24"/>
                <w:szCs w:val="24"/>
              </w:rPr>
              <w:t>t</w:t>
            </w:r>
            <w:r w:rsidRPr="00F463E9">
              <w:rPr>
                <w:sz w:val="24"/>
                <w:szCs w:val="24"/>
              </w:rPr>
              <w:t>ies</w:t>
            </w:r>
            <w:r w:rsidRPr="00F463E9">
              <w:rPr>
                <w:spacing w:val="2"/>
                <w:sz w:val="24"/>
                <w:szCs w:val="24"/>
              </w:rPr>
              <w:t xml:space="preserve"> </w:t>
            </w:r>
            <w:r w:rsidRPr="00F463E9">
              <w:rPr>
                <w:sz w:val="24"/>
                <w:szCs w:val="24"/>
              </w:rPr>
              <w:t>or</w:t>
            </w:r>
            <w:r w:rsidRPr="00F463E9">
              <w:rPr>
                <w:spacing w:val="-1"/>
                <w:sz w:val="24"/>
                <w:szCs w:val="24"/>
              </w:rPr>
              <w:t xml:space="preserve"> </w:t>
            </w:r>
            <w:r w:rsidRPr="00F463E9">
              <w:rPr>
                <w:sz w:val="24"/>
                <w:szCs w:val="24"/>
              </w:rPr>
              <w:t>i</w:t>
            </w:r>
            <w:r w:rsidRPr="00F463E9">
              <w:rPr>
                <w:spacing w:val="1"/>
                <w:sz w:val="24"/>
                <w:szCs w:val="24"/>
              </w:rPr>
              <w:t>t</w:t>
            </w:r>
            <w:r w:rsidRPr="00F463E9">
              <w:rPr>
                <w:spacing w:val="-1"/>
                <w:sz w:val="24"/>
                <w:szCs w:val="24"/>
              </w:rPr>
              <w:t>e</w:t>
            </w:r>
            <w:r w:rsidRPr="00F463E9">
              <w:rPr>
                <w:sz w:val="24"/>
                <w:szCs w:val="24"/>
              </w:rPr>
              <w:t>ms.</w:t>
            </w:r>
          </w:p>
        </w:tc>
      </w:tr>
      <w:tr w:rsidR="00F463E9" w:rsidRPr="00720CD4" w:rsidTr="00720CD4">
        <w:tc>
          <w:tcPr>
            <w:tcW w:w="1885" w:type="dxa"/>
          </w:tcPr>
          <w:p w:rsidR="00F463E9" w:rsidRDefault="00F21CEC" w:rsidP="00F463E9">
            <w:pPr>
              <w:spacing w:before="34"/>
              <w:ind w:left="0" w:right="-61"/>
              <w:rPr>
                <w:b/>
                <w:sz w:val="24"/>
                <w:szCs w:val="24"/>
              </w:rPr>
            </w:pPr>
            <w:r>
              <w:rPr>
                <w:b/>
                <w:sz w:val="24"/>
                <w:szCs w:val="24"/>
              </w:rPr>
              <w:t>15. Tax</w:t>
            </w:r>
            <w:r>
              <w:rPr>
                <w:b/>
                <w:spacing w:val="-1"/>
                <w:sz w:val="24"/>
                <w:szCs w:val="24"/>
              </w:rPr>
              <w:t>e</w:t>
            </w:r>
            <w:r>
              <w:rPr>
                <w:b/>
                <w:sz w:val="24"/>
                <w:szCs w:val="24"/>
              </w:rPr>
              <w:t xml:space="preserve">s           </w:t>
            </w:r>
          </w:p>
        </w:tc>
        <w:tc>
          <w:tcPr>
            <w:tcW w:w="8010" w:type="dxa"/>
          </w:tcPr>
          <w:p w:rsidR="00F463E9" w:rsidRPr="00F21CEC" w:rsidRDefault="00F21CEC" w:rsidP="005C08C5">
            <w:pPr>
              <w:pStyle w:val="ListParagraph"/>
              <w:numPr>
                <w:ilvl w:val="1"/>
                <w:numId w:val="47"/>
              </w:numPr>
              <w:ind w:right="120"/>
              <w:jc w:val="both"/>
              <w:rPr>
                <w:sz w:val="24"/>
                <w:szCs w:val="24"/>
              </w:rPr>
            </w:pPr>
            <w:r w:rsidRPr="00F21CEC">
              <w:rPr>
                <w:sz w:val="24"/>
                <w:szCs w:val="24"/>
              </w:rPr>
              <w:t>The</w:t>
            </w:r>
            <w:r w:rsidRPr="00F21CEC">
              <w:rPr>
                <w:spacing w:val="11"/>
                <w:sz w:val="24"/>
                <w:szCs w:val="24"/>
              </w:rPr>
              <w:t xml:space="preserve"> </w:t>
            </w:r>
            <w:r w:rsidRPr="00F21CEC">
              <w:rPr>
                <w:sz w:val="24"/>
                <w:szCs w:val="24"/>
              </w:rPr>
              <w:t>Consultant</w:t>
            </w:r>
            <w:r w:rsidRPr="00F21CEC">
              <w:rPr>
                <w:spacing w:val="12"/>
                <w:sz w:val="24"/>
                <w:szCs w:val="24"/>
              </w:rPr>
              <w:t xml:space="preserve"> </w:t>
            </w:r>
            <w:r w:rsidRPr="00F21CEC">
              <w:rPr>
                <w:sz w:val="24"/>
                <w:szCs w:val="24"/>
              </w:rPr>
              <w:t>will</w:t>
            </w:r>
            <w:r w:rsidRPr="00F21CEC">
              <w:rPr>
                <w:spacing w:val="12"/>
                <w:sz w:val="24"/>
                <w:szCs w:val="24"/>
              </w:rPr>
              <w:t xml:space="preserve"> </w:t>
            </w:r>
            <w:r w:rsidRPr="00F21CEC">
              <w:rPr>
                <w:sz w:val="24"/>
                <w:szCs w:val="24"/>
              </w:rPr>
              <w:t>be</w:t>
            </w:r>
            <w:r w:rsidRPr="00F21CEC">
              <w:rPr>
                <w:spacing w:val="11"/>
                <w:sz w:val="24"/>
                <w:szCs w:val="24"/>
              </w:rPr>
              <w:t xml:space="preserve"> </w:t>
            </w:r>
            <w:r w:rsidRPr="00F21CEC">
              <w:rPr>
                <w:spacing w:val="-2"/>
                <w:sz w:val="24"/>
                <w:szCs w:val="24"/>
              </w:rPr>
              <w:t>s</w:t>
            </w:r>
            <w:r w:rsidRPr="00F21CEC">
              <w:rPr>
                <w:sz w:val="24"/>
                <w:szCs w:val="24"/>
              </w:rPr>
              <w:t>ubje</w:t>
            </w:r>
            <w:r w:rsidRPr="00F21CEC">
              <w:rPr>
                <w:spacing w:val="-1"/>
                <w:sz w:val="24"/>
                <w:szCs w:val="24"/>
              </w:rPr>
              <w:t>c</w:t>
            </w:r>
            <w:r w:rsidRPr="00F21CEC">
              <w:rPr>
                <w:sz w:val="24"/>
                <w:szCs w:val="24"/>
              </w:rPr>
              <w:t>t</w:t>
            </w:r>
            <w:r w:rsidRPr="00F21CEC">
              <w:rPr>
                <w:spacing w:val="12"/>
                <w:sz w:val="24"/>
                <w:szCs w:val="24"/>
              </w:rPr>
              <w:t xml:space="preserve"> </w:t>
            </w:r>
            <w:r w:rsidRPr="00F21CEC">
              <w:rPr>
                <w:sz w:val="24"/>
                <w:szCs w:val="24"/>
              </w:rPr>
              <w:t>to</w:t>
            </w:r>
            <w:r w:rsidRPr="00F21CEC">
              <w:rPr>
                <w:spacing w:val="12"/>
                <w:sz w:val="24"/>
                <w:szCs w:val="24"/>
              </w:rPr>
              <w:t xml:space="preserve"> </w:t>
            </w:r>
            <w:r w:rsidRPr="00F21CEC">
              <w:rPr>
                <w:spacing w:val="-1"/>
                <w:sz w:val="24"/>
                <w:szCs w:val="24"/>
              </w:rPr>
              <w:t>a</w:t>
            </w:r>
            <w:r w:rsidRPr="00F21CEC">
              <w:rPr>
                <w:sz w:val="24"/>
                <w:szCs w:val="24"/>
              </w:rPr>
              <w:t>ll</w:t>
            </w:r>
            <w:r w:rsidRPr="00F21CEC">
              <w:rPr>
                <w:spacing w:val="12"/>
                <w:sz w:val="24"/>
                <w:szCs w:val="24"/>
              </w:rPr>
              <w:t xml:space="preserve"> </w:t>
            </w:r>
            <w:r w:rsidRPr="00F21CEC">
              <w:rPr>
                <w:spacing w:val="-1"/>
                <w:sz w:val="24"/>
                <w:szCs w:val="24"/>
              </w:rPr>
              <w:t>a</w:t>
            </w:r>
            <w:r w:rsidRPr="00F21CEC">
              <w:rPr>
                <w:sz w:val="24"/>
                <w:szCs w:val="24"/>
              </w:rPr>
              <w:t>dm</w:t>
            </w:r>
            <w:r w:rsidRPr="00F21CEC">
              <w:rPr>
                <w:spacing w:val="1"/>
                <w:sz w:val="24"/>
                <w:szCs w:val="24"/>
              </w:rPr>
              <w:t>i</w:t>
            </w:r>
            <w:r w:rsidRPr="00F21CEC">
              <w:rPr>
                <w:sz w:val="24"/>
                <w:szCs w:val="24"/>
              </w:rPr>
              <w:t>ss</w:t>
            </w:r>
            <w:r w:rsidRPr="00F21CEC">
              <w:rPr>
                <w:spacing w:val="1"/>
                <w:sz w:val="24"/>
                <w:szCs w:val="24"/>
              </w:rPr>
              <w:t>i</w:t>
            </w:r>
            <w:r w:rsidRPr="00F21CEC">
              <w:rPr>
                <w:sz w:val="24"/>
                <w:szCs w:val="24"/>
              </w:rPr>
              <w:t>ble</w:t>
            </w:r>
            <w:r w:rsidRPr="00F21CEC">
              <w:rPr>
                <w:spacing w:val="11"/>
                <w:sz w:val="24"/>
                <w:szCs w:val="24"/>
              </w:rPr>
              <w:t xml:space="preserve"> </w:t>
            </w:r>
            <w:r w:rsidRPr="00F21CEC">
              <w:rPr>
                <w:spacing w:val="-2"/>
                <w:sz w:val="24"/>
                <w:szCs w:val="24"/>
              </w:rPr>
              <w:t>t</w:t>
            </w:r>
            <w:r w:rsidRPr="00F21CEC">
              <w:rPr>
                <w:spacing w:val="-1"/>
                <w:sz w:val="24"/>
                <w:szCs w:val="24"/>
              </w:rPr>
              <w:t>a</w:t>
            </w:r>
            <w:r w:rsidRPr="00F21CEC">
              <w:rPr>
                <w:spacing w:val="2"/>
                <w:sz w:val="24"/>
                <w:szCs w:val="24"/>
              </w:rPr>
              <w:t>x</w:t>
            </w:r>
            <w:r w:rsidRPr="00F21CEC">
              <w:rPr>
                <w:spacing w:val="-1"/>
                <w:sz w:val="24"/>
                <w:szCs w:val="24"/>
              </w:rPr>
              <w:t>e</w:t>
            </w:r>
            <w:r w:rsidRPr="00F21CEC">
              <w:rPr>
                <w:sz w:val="24"/>
                <w:szCs w:val="24"/>
              </w:rPr>
              <w:t>s</w:t>
            </w:r>
            <w:r w:rsidRPr="00F21CEC">
              <w:rPr>
                <w:spacing w:val="12"/>
                <w:sz w:val="24"/>
                <w:szCs w:val="24"/>
              </w:rPr>
              <w:t xml:space="preserve"> </w:t>
            </w:r>
            <w:r w:rsidRPr="00F21CEC">
              <w:rPr>
                <w:sz w:val="24"/>
                <w:szCs w:val="24"/>
              </w:rPr>
              <w:t>includi</w:t>
            </w:r>
            <w:r w:rsidRPr="00F21CEC">
              <w:rPr>
                <w:spacing w:val="3"/>
                <w:sz w:val="24"/>
                <w:szCs w:val="24"/>
              </w:rPr>
              <w:t>n</w:t>
            </w:r>
            <w:r w:rsidRPr="00F21CEC">
              <w:rPr>
                <w:sz w:val="24"/>
                <w:szCs w:val="24"/>
              </w:rPr>
              <w:t>g stamp</w:t>
            </w:r>
            <w:r w:rsidRPr="00F21CEC">
              <w:rPr>
                <w:spacing w:val="22"/>
                <w:sz w:val="24"/>
                <w:szCs w:val="24"/>
              </w:rPr>
              <w:t xml:space="preserve"> </w:t>
            </w:r>
            <w:r w:rsidRPr="00F21CEC">
              <w:rPr>
                <w:sz w:val="24"/>
                <w:szCs w:val="24"/>
              </w:rPr>
              <w:t>du</w:t>
            </w:r>
            <w:r w:rsidRPr="00F21CEC">
              <w:rPr>
                <w:spacing w:val="3"/>
                <w:sz w:val="24"/>
                <w:szCs w:val="24"/>
              </w:rPr>
              <w:t>t</w:t>
            </w:r>
            <w:r w:rsidRPr="00F21CEC">
              <w:rPr>
                <w:sz w:val="24"/>
                <w:szCs w:val="24"/>
              </w:rPr>
              <w:t>y</w:t>
            </w:r>
            <w:r w:rsidRPr="00F21CEC">
              <w:rPr>
                <w:spacing w:val="15"/>
                <w:sz w:val="24"/>
                <w:szCs w:val="24"/>
              </w:rPr>
              <w:t xml:space="preserve"> </w:t>
            </w:r>
            <w:r w:rsidRPr="00F21CEC">
              <w:rPr>
                <w:spacing w:val="-1"/>
                <w:sz w:val="24"/>
                <w:szCs w:val="24"/>
              </w:rPr>
              <w:t>a</w:t>
            </w:r>
            <w:r w:rsidRPr="00F21CEC">
              <w:rPr>
                <w:sz w:val="24"/>
                <w:szCs w:val="24"/>
              </w:rPr>
              <w:t>nd</w:t>
            </w:r>
            <w:r w:rsidRPr="00F21CEC">
              <w:rPr>
                <w:spacing w:val="21"/>
                <w:sz w:val="24"/>
                <w:szCs w:val="24"/>
              </w:rPr>
              <w:t xml:space="preserve"> </w:t>
            </w:r>
            <w:r w:rsidRPr="00F21CEC">
              <w:rPr>
                <w:sz w:val="24"/>
                <w:szCs w:val="24"/>
              </w:rPr>
              <w:t>s</w:t>
            </w:r>
            <w:r w:rsidRPr="00F21CEC">
              <w:rPr>
                <w:spacing w:val="1"/>
                <w:sz w:val="24"/>
                <w:szCs w:val="24"/>
              </w:rPr>
              <w:t>e</w:t>
            </w:r>
            <w:r w:rsidRPr="00F21CEC">
              <w:rPr>
                <w:sz w:val="24"/>
                <w:szCs w:val="24"/>
              </w:rPr>
              <w:t>rvi</w:t>
            </w:r>
            <w:r w:rsidRPr="00F21CEC">
              <w:rPr>
                <w:spacing w:val="-1"/>
                <w:sz w:val="24"/>
                <w:szCs w:val="24"/>
              </w:rPr>
              <w:t>c</w:t>
            </w:r>
            <w:r w:rsidRPr="00F21CEC">
              <w:rPr>
                <w:sz w:val="24"/>
                <w:szCs w:val="24"/>
              </w:rPr>
              <w:t>e</w:t>
            </w:r>
            <w:r w:rsidRPr="00F21CEC">
              <w:rPr>
                <w:spacing w:val="20"/>
                <w:sz w:val="24"/>
                <w:szCs w:val="24"/>
              </w:rPr>
              <w:t xml:space="preserve"> </w:t>
            </w:r>
            <w:r w:rsidRPr="00F21CEC">
              <w:rPr>
                <w:spacing w:val="1"/>
                <w:sz w:val="24"/>
                <w:szCs w:val="24"/>
              </w:rPr>
              <w:t>c</w:t>
            </w:r>
            <w:r w:rsidRPr="00F21CEC">
              <w:rPr>
                <w:sz w:val="24"/>
                <w:szCs w:val="24"/>
              </w:rPr>
              <w:t>h</w:t>
            </w:r>
            <w:r w:rsidRPr="00F21CEC">
              <w:rPr>
                <w:spacing w:val="-1"/>
                <w:sz w:val="24"/>
                <w:szCs w:val="24"/>
              </w:rPr>
              <w:t>a</w:t>
            </w:r>
            <w:r w:rsidRPr="00F21CEC">
              <w:rPr>
                <w:spacing w:val="1"/>
                <w:sz w:val="24"/>
                <w:szCs w:val="24"/>
              </w:rPr>
              <w:t>r</w:t>
            </w:r>
            <w:r w:rsidRPr="00F21CEC">
              <w:rPr>
                <w:spacing w:val="-2"/>
                <w:sz w:val="24"/>
                <w:szCs w:val="24"/>
              </w:rPr>
              <w:t>g</w:t>
            </w:r>
            <w:r w:rsidRPr="00F21CEC">
              <w:rPr>
                <w:spacing w:val="-1"/>
                <w:sz w:val="24"/>
                <w:szCs w:val="24"/>
              </w:rPr>
              <w:t>e</w:t>
            </w:r>
            <w:r w:rsidRPr="00F21CEC">
              <w:rPr>
                <w:sz w:val="24"/>
                <w:szCs w:val="24"/>
              </w:rPr>
              <w:t>s</w:t>
            </w:r>
            <w:r w:rsidRPr="00F21CEC">
              <w:rPr>
                <w:spacing w:val="23"/>
                <w:sz w:val="24"/>
                <w:szCs w:val="24"/>
              </w:rPr>
              <w:t xml:space="preserve"> </w:t>
            </w:r>
            <w:r w:rsidRPr="00F21CEC">
              <w:rPr>
                <w:spacing w:val="-1"/>
                <w:sz w:val="24"/>
                <w:szCs w:val="24"/>
              </w:rPr>
              <w:t>a</w:t>
            </w:r>
            <w:r w:rsidRPr="00F21CEC">
              <w:rPr>
                <w:sz w:val="24"/>
                <w:szCs w:val="24"/>
              </w:rPr>
              <w:t>t</w:t>
            </w:r>
            <w:r w:rsidRPr="00F21CEC">
              <w:rPr>
                <w:spacing w:val="22"/>
                <w:sz w:val="24"/>
                <w:szCs w:val="24"/>
              </w:rPr>
              <w:t xml:space="preserve"> </w:t>
            </w:r>
            <w:r w:rsidRPr="00F21CEC">
              <w:rPr>
                <w:sz w:val="24"/>
                <w:szCs w:val="24"/>
              </w:rPr>
              <w:t>a</w:t>
            </w:r>
            <w:r w:rsidRPr="00F21CEC">
              <w:rPr>
                <w:spacing w:val="20"/>
                <w:sz w:val="24"/>
                <w:szCs w:val="24"/>
              </w:rPr>
              <w:t xml:space="preserve"> </w:t>
            </w:r>
            <w:r w:rsidRPr="00F21CEC">
              <w:rPr>
                <w:sz w:val="24"/>
                <w:szCs w:val="24"/>
              </w:rPr>
              <w:t>r</w:t>
            </w:r>
            <w:r w:rsidRPr="00F21CEC">
              <w:rPr>
                <w:spacing w:val="-2"/>
                <w:sz w:val="24"/>
                <w:szCs w:val="24"/>
              </w:rPr>
              <w:t>a</w:t>
            </w:r>
            <w:r w:rsidRPr="00F21CEC">
              <w:rPr>
                <w:sz w:val="24"/>
                <w:szCs w:val="24"/>
              </w:rPr>
              <w:t>te</w:t>
            </w:r>
            <w:r w:rsidRPr="00F21CEC">
              <w:rPr>
                <w:spacing w:val="21"/>
                <w:sz w:val="24"/>
                <w:szCs w:val="24"/>
              </w:rPr>
              <w:t xml:space="preserve"> </w:t>
            </w:r>
            <w:r w:rsidRPr="00F21CEC">
              <w:rPr>
                <w:sz w:val="24"/>
                <w:szCs w:val="24"/>
              </w:rPr>
              <w:t>p</w:t>
            </w:r>
            <w:r w:rsidRPr="00F21CEC">
              <w:rPr>
                <w:spacing w:val="1"/>
                <w:sz w:val="24"/>
                <w:szCs w:val="24"/>
              </w:rPr>
              <w:t>r</w:t>
            </w:r>
            <w:r w:rsidRPr="00F21CEC">
              <w:rPr>
                <w:spacing w:val="-1"/>
                <w:sz w:val="24"/>
                <w:szCs w:val="24"/>
              </w:rPr>
              <w:t>e</w:t>
            </w:r>
            <w:r w:rsidRPr="00F21CEC">
              <w:rPr>
                <w:sz w:val="24"/>
                <w:szCs w:val="24"/>
              </w:rPr>
              <w:t>v</w:t>
            </w:r>
            <w:r w:rsidRPr="00F21CEC">
              <w:rPr>
                <w:spacing w:val="-1"/>
                <w:sz w:val="24"/>
                <w:szCs w:val="24"/>
              </w:rPr>
              <w:t>a</w:t>
            </w:r>
            <w:r w:rsidRPr="00F21CEC">
              <w:rPr>
                <w:sz w:val="24"/>
                <w:szCs w:val="24"/>
              </w:rPr>
              <w:t>i</w:t>
            </w:r>
            <w:r w:rsidRPr="00F21CEC">
              <w:rPr>
                <w:spacing w:val="1"/>
                <w:sz w:val="24"/>
                <w:szCs w:val="24"/>
              </w:rPr>
              <w:t>l</w:t>
            </w:r>
            <w:r w:rsidRPr="00F21CEC">
              <w:rPr>
                <w:sz w:val="24"/>
                <w:szCs w:val="24"/>
              </w:rPr>
              <w:t>ing</w:t>
            </w:r>
            <w:r w:rsidRPr="00F21CEC">
              <w:rPr>
                <w:spacing w:val="19"/>
                <w:sz w:val="24"/>
                <w:szCs w:val="24"/>
              </w:rPr>
              <w:t xml:space="preserve"> </w:t>
            </w:r>
            <w:r w:rsidRPr="00F21CEC">
              <w:rPr>
                <w:sz w:val="24"/>
                <w:szCs w:val="24"/>
              </w:rPr>
              <w:t>on</w:t>
            </w:r>
            <w:r w:rsidRPr="00F21CEC">
              <w:rPr>
                <w:spacing w:val="21"/>
                <w:sz w:val="24"/>
                <w:szCs w:val="24"/>
              </w:rPr>
              <w:t xml:space="preserve"> </w:t>
            </w:r>
            <w:r w:rsidRPr="00F21CEC">
              <w:rPr>
                <w:sz w:val="24"/>
                <w:szCs w:val="24"/>
              </w:rPr>
              <w:t>the</w:t>
            </w:r>
            <w:r w:rsidRPr="00F21CEC">
              <w:rPr>
                <w:spacing w:val="21"/>
                <w:sz w:val="24"/>
                <w:szCs w:val="24"/>
              </w:rPr>
              <w:t xml:space="preserve"> </w:t>
            </w:r>
            <w:r w:rsidRPr="00F21CEC">
              <w:rPr>
                <w:sz w:val="24"/>
                <w:szCs w:val="24"/>
              </w:rPr>
              <w:t>d</w:t>
            </w:r>
            <w:r w:rsidRPr="00F21CEC">
              <w:rPr>
                <w:spacing w:val="-1"/>
                <w:sz w:val="24"/>
                <w:szCs w:val="24"/>
              </w:rPr>
              <w:t>a</w:t>
            </w:r>
            <w:r w:rsidRPr="00F21CEC">
              <w:rPr>
                <w:spacing w:val="3"/>
                <w:sz w:val="24"/>
                <w:szCs w:val="24"/>
              </w:rPr>
              <w:t>t</w:t>
            </w:r>
            <w:r w:rsidRPr="00F21CEC">
              <w:rPr>
                <w:sz w:val="24"/>
                <w:szCs w:val="24"/>
              </w:rPr>
              <w:t xml:space="preserve">e of </w:t>
            </w:r>
            <w:r w:rsidRPr="00F21CEC">
              <w:rPr>
                <w:spacing w:val="2"/>
                <w:sz w:val="24"/>
                <w:szCs w:val="24"/>
              </w:rPr>
              <w:t>contract</w:t>
            </w:r>
            <w:r w:rsidRPr="00F21CEC">
              <w:rPr>
                <w:sz w:val="24"/>
                <w:szCs w:val="24"/>
              </w:rPr>
              <w:t xml:space="preserve"> </w:t>
            </w:r>
            <w:r w:rsidRPr="00F21CEC">
              <w:rPr>
                <w:spacing w:val="3"/>
                <w:sz w:val="24"/>
                <w:szCs w:val="24"/>
              </w:rPr>
              <w:t>agreement</w:t>
            </w:r>
            <w:r w:rsidRPr="00F21CEC">
              <w:rPr>
                <w:sz w:val="24"/>
                <w:szCs w:val="24"/>
              </w:rPr>
              <w:t xml:space="preserve"> </w:t>
            </w:r>
            <w:r w:rsidRPr="00F21CEC">
              <w:rPr>
                <w:spacing w:val="5"/>
                <w:sz w:val="24"/>
                <w:szCs w:val="24"/>
              </w:rPr>
              <w:t>unless</w:t>
            </w:r>
            <w:r w:rsidRPr="00F21CEC">
              <w:rPr>
                <w:sz w:val="24"/>
                <w:szCs w:val="24"/>
              </w:rPr>
              <w:t xml:space="preserve"> </w:t>
            </w:r>
            <w:r w:rsidRPr="00F21CEC">
              <w:rPr>
                <w:spacing w:val="3"/>
                <w:sz w:val="24"/>
                <w:szCs w:val="24"/>
              </w:rPr>
              <w:t>exempted</w:t>
            </w:r>
            <w:r w:rsidRPr="00F21CEC">
              <w:rPr>
                <w:sz w:val="24"/>
                <w:szCs w:val="24"/>
              </w:rPr>
              <w:t xml:space="preserve"> </w:t>
            </w:r>
            <w:r w:rsidRPr="00F21CEC">
              <w:rPr>
                <w:spacing w:val="3"/>
                <w:sz w:val="24"/>
                <w:szCs w:val="24"/>
              </w:rPr>
              <w:t>by</w:t>
            </w:r>
            <w:r w:rsidRPr="00F21CEC">
              <w:rPr>
                <w:sz w:val="24"/>
                <w:szCs w:val="24"/>
              </w:rPr>
              <w:t xml:space="preserve"> relevant </w:t>
            </w:r>
            <w:r w:rsidRPr="00F21CEC">
              <w:rPr>
                <w:spacing w:val="3"/>
                <w:sz w:val="24"/>
                <w:szCs w:val="24"/>
              </w:rPr>
              <w:t>tax</w:t>
            </w:r>
            <w:r w:rsidRPr="00F21CEC">
              <w:rPr>
                <w:sz w:val="24"/>
                <w:szCs w:val="24"/>
              </w:rPr>
              <w:t xml:space="preserve"> </w:t>
            </w:r>
            <w:r w:rsidRPr="00F21CEC">
              <w:rPr>
                <w:spacing w:val="-1"/>
                <w:sz w:val="24"/>
                <w:szCs w:val="24"/>
              </w:rPr>
              <w:t>a</w:t>
            </w:r>
            <w:r w:rsidRPr="00F21CEC">
              <w:rPr>
                <w:sz w:val="24"/>
                <w:szCs w:val="24"/>
              </w:rPr>
              <w:t>uthori</w:t>
            </w:r>
            <w:r w:rsidRPr="00F21CEC">
              <w:rPr>
                <w:spacing w:val="3"/>
                <w:sz w:val="24"/>
                <w:szCs w:val="24"/>
              </w:rPr>
              <w:t>t</w:t>
            </w:r>
            <w:r w:rsidRPr="00F21CEC">
              <w:rPr>
                <w:spacing w:val="-5"/>
                <w:sz w:val="24"/>
                <w:szCs w:val="24"/>
              </w:rPr>
              <w:t>y</w:t>
            </w:r>
            <w:r w:rsidRPr="00F21CEC">
              <w:rPr>
                <w:sz w:val="24"/>
                <w:szCs w:val="24"/>
              </w:rPr>
              <w:t>.</w:t>
            </w:r>
          </w:p>
        </w:tc>
      </w:tr>
      <w:tr w:rsidR="00F21CEC" w:rsidRPr="00720CD4" w:rsidTr="00720CD4">
        <w:tc>
          <w:tcPr>
            <w:tcW w:w="1885" w:type="dxa"/>
          </w:tcPr>
          <w:p w:rsidR="00F21CEC" w:rsidRDefault="00F21CEC" w:rsidP="00F21CEC">
            <w:pPr>
              <w:spacing w:before="34"/>
              <w:ind w:left="0" w:right="-41"/>
              <w:rPr>
                <w:sz w:val="24"/>
                <w:szCs w:val="24"/>
              </w:rPr>
            </w:pPr>
            <w:r>
              <w:rPr>
                <w:b/>
                <w:sz w:val="24"/>
                <w:szCs w:val="24"/>
              </w:rPr>
              <w:t xml:space="preserve">16. </w:t>
            </w:r>
            <w:r>
              <w:rPr>
                <w:b/>
                <w:spacing w:val="1"/>
                <w:sz w:val="24"/>
                <w:szCs w:val="24"/>
              </w:rPr>
              <w:t>Sub</w:t>
            </w:r>
            <w:r>
              <w:rPr>
                <w:b/>
                <w:spacing w:val="-3"/>
                <w:sz w:val="24"/>
                <w:szCs w:val="24"/>
              </w:rPr>
              <w:t>m</w:t>
            </w:r>
            <w:r>
              <w:rPr>
                <w:b/>
                <w:sz w:val="24"/>
                <w:szCs w:val="24"/>
              </w:rPr>
              <w:t>is</w:t>
            </w:r>
            <w:r>
              <w:rPr>
                <w:b/>
                <w:spacing w:val="1"/>
                <w:sz w:val="24"/>
                <w:szCs w:val="24"/>
              </w:rPr>
              <w:t>s</w:t>
            </w:r>
            <w:r>
              <w:rPr>
                <w:b/>
                <w:sz w:val="24"/>
                <w:szCs w:val="24"/>
              </w:rPr>
              <w:t>io</w:t>
            </w:r>
            <w:r>
              <w:rPr>
                <w:b/>
                <w:spacing w:val="1"/>
                <w:sz w:val="24"/>
                <w:szCs w:val="24"/>
              </w:rPr>
              <w:t>n</w:t>
            </w:r>
            <w:r>
              <w:rPr>
                <w:b/>
                <w:sz w:val="24"/>
                <w:szCs w:val="24"/>
              </w:rPr>
              <w:t>, R</w:t>
            </w:r>
            <w:r>
              <w:rPr>
                <w:b/>
                <w:spacing w:val="-1"/>
                <w:sz w:val="24"/>
                <w:szCs w:val="24"/>
              </w:rPr>
              <w:t>ece</w:t>
            </w:r>
            <w:r>
              <w:rPr>
                <w:b/>
                <w:sz w:val="24"/>
                <w:szCs w:val="24"/>
              </w:rPr>
              <w:t>i</w:t>
            </w:r>
            <w:r>
              <w:rPr>
                <w:b/>
                <w:spacing w:val="1"/>
                <w:sz w:val="24"/>
                <w:szCs w:val="24"/>
              </w:rPr>
              <w:t>p</w:t>
            </w:r>
            <w:r>
              <w:rPr>
                <w:b/>
                <w:sz w:val="24"/>
                <w:szCs w:val="24"/>
              </w:rPr>
              <w:t>t, and O</w:t>
            </w:r>
            <w:r>
              <w:rPr>
                <w:b/>
                <w:spacing w:val="1"/>
                <w:sz w:val="24"/>
                <w:szCs w:val="24"/>
              </w:rPr>
              <w:t>p</w:t>
            </w:r>
            <w:r>
              <w:rPr>
                <w:b/>
                <w:spacing w:val="-1"/>
                <w:sz w:val="24"/>
                <w:szCs w:val="24"/>
              </w:rPr>
              <w:t>e</w:t>
            </w:r>
            <w:r>
              <w:rPr>
                <w:b/>
                <w:spacing w:val="1"/>
                <w:sz w:val="24"/>
                <w:szCs w:val="24"/>
              </w:rPr>
              <w:t>n</w:t>
            </w:r>
            <w:r>
              <w:rPr>
                <w:b/>
                <w:sz w:val="24"/>
                <w:szCs w:val="24"/>
              </w:rPr>
              <w:t>i</w:t>
            </w:r>
            <w:r>
              <w:rPr>
                <w:b/>
                <w:spacing w:val="1"/>
                <w:sz w:val="24"/>
                <w:szCs w:val="24"/>
              </w:rPr>
              <w:t>n</w:t>
            </w:r>
            <w:r>
              <w:rPr>
                <w:b/>
                <w:sz w:val="24"/>
                <w:szCs w:val="24"/>
              </w:rPr>
              <w:t xml:space="preserve">g </w:t>
            </w:r>
            <w:r>
              <w:rPr>
                <w:b/>
                <w:spacing w:val="-2"/>
                <w:sz w:val="24"/>
                <w:szCs w:val="24"/>
              </w:rPr>
              <w:t>o</w:t>
            </w:r>
            <w:r>
              <w:rPr>
                <w:b/>
                <w:sz w:val="24"/>
                <w:szCs w:val="24"/>
              </w:rPr>
              <w:t xml:space="preserve">f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osals</w:t>
            </w:r>
          </w:p>
          <w:p w:rsidR="00F21CEC" w:rsidRDefault="00F21CEC" w:rsidP="00F463E9">
            <w:pPr>
              <w:spacing w:before="34"/>
              <w:ind w:left="0" w:right="-61"/>
              <w:rPr>
                <w:b/>
                <w:sz w:val="24"/>
                <w:szCs w:val="24"/>
              </w:rPr>
            </w:pPr>
          </w:p>
        </w:tc>
        <w:tc>
          <w:tcPr>
            <w:tcW w:w="8010" w:type="dxa"/>
          </w:tcPr>
          <w:p w:rsidR="00F21CEC" w:rsidRPr="00F21CEC" w:rsidRDefault="00F21CEC" w:rsidP="005C08C5">
            <w:pPr>
              <w:pStyle w:val="ListParagraph"/>
              <w:numPr>
                <w:ilvl w:val="1"/>
                <w:numId w:val="48"/>
              </w:numPr>
              <w:spacing w:before="29"/>
              <w:rPr>
                <w:sz w:val="24"/>
                <w:szCs w:val="24"/>
              </w:rPr>
            </w:pPr>
            <w:r w:rsidRPr="00F21CEC">
              <w:rPr>
                <w:sz w:val="24"/>
                <w:szCs w:val="24"/>
              </w:rPr>
              <w:t>Proposal shall contain no interlineations or overwriting. Submission letters for both Technical and Financial Proposals should respectively be in the format of TECH-1 of Section 3, and FIN-1 of Section 4. All pages of the original Technical and Financial Proposals will be initialed by an authorized representative of the Consultants (Individual Consultant). The authorization shall be in the form of a written power of attorney accompanying the Proposal</w:t>
            </w:r>
          </w:p>
          <w:p w:rsidR="00F21CEC" w:rsidRDefault="00F21CEC" w:rsidP="005C08C5">
            <w:pPr>
              <w:pStyle w:val="ListParagraph"/>
              <w:numPr>
                <w:ilvl w:val="1"/>
                <w:numId w:val="48"/>
              </w:numPr>
              <w:ind w:right="120"/>
              <w:jc w:val="both"/>
              <w:rPr>
                <w:sz w:val="24"/>
                <w:szCs w:val="24"/>
              </w:rPr>
            </w:pPr>
            <w:r>
              <w:rPr>
                <w:sz w:val="24"/>
                <w:szCs w:val="24"/>
              </w:rPr>
              <w:t>All</w:t>
            </w:r>
            <w:r>
              <w:rPr>
                <w:spacing w:val="35"/>
                <w:sz w:val="24"/>
                <w:szCs w:val="24"/>
              </w:rPr>
              <w:t xml:space="preserve"> </w:t>
            </w:r>
            <w:r>
              <w:rPr>
                <w:sz w:val="24"/>
                <w:szCs w:val="24"/>
              </w:rPr>
              <w:t>r</w:t>
            </w:r>
            <w:r>
              <w:rPr>
                <w:spacing w:val="-2"/>
                <w:sz w:val="24"/>
                <w:szCs w:val="24"/>
              </w:rPr>
              <w:t>e</w:t>
            </w:r>
            <w:r>
              <w:rPr>
                <w:sz w:val="24"/>
                <w:szCs w:val="24"/>
              </w:rPr>
              <w:t>quir</w:t>
            </w:r>
            <w:r>
              <w:rPr>
                <w:spacing w:val="-1"/>
                <w:sz w:val="24"/>
                <w:szCs w:val="24"/>
              </w:rPr>
              <w:t>e</w:t>
            </w:r>
            <w:r>
              <w:rPr>
                <w:sz w:val="24"/>
                <w:szCs w:val="24"/>
              </w:rPr>
              <w:t>d</w:t>
            </w:r>
            <w:r>
              <w:rPr>
                <w:spacing w:val="37"/>
                <w:sz w:val="24"/>
                <w:szCs w:val="24"/>
              </w:rPr>
              <w:t xml:space="preserve"> </w:t>
            </w:r>
            <w:r>
              <w:rPr>
                <w:spacing w:val="-1"/>
                <w:sz w:val="24"/>
                <w:szCs w:val="24"/>
              </w:rPr>
              <w:t>c</w:t>
            </w:r>
            <w:r>
              <w:rPr>
                <w:sz w:val="24"/>
                <w:szCs w:val="24"/>
              </w:rPr>
              <w:t>opies</w:t>
            </w:r>
            <w:r>
              <w:rPr>
                <w:spacing w:val="35"/>
                <w:sz w:val="24"/>
                <w:szCs w:val="24"/>
              </w:rPr>
              <w:t xml:space="preserve"> </w:t>
            </w:r>
            <w:r>
              <w:rPr>
                <w:spacing w:val="2"/>
                <w:sz w:val="24"/>
                <w:szCs w:val="24"/>
              </w:rPr>
              <w:t>o</w:t>
            </w:r>
            <w:r>
              <w:rPr>
                <w:sz w:val="24"/>
                <w:szCs w:val="24"/>
              </w:rPr>
              <w:t>f</w:t>
            </w:r>
            <w:r>
              <w:rPr>
                <w:spacing w:val="34"/>
                <w:sz w:val="24"/>
                <w:szCs w:val="24"/>
              </w:rPr>
              <w:t xml:space="preserve"> </w:t>
            </w:r>
            <w:r>
              <w:rPr>
                <w:spacing w:val="3"/>
                <w:sz w:val="24"/>
                <w:szCs w:val="24"/>
              </w:rPr>
              <w:t>t</w:t>
            </w:r>
            <w:r>
              <w:rPr>
                <w:sz w:val="24"/>
                <w:szCs w:val="24"/>
              </w:rPr>
              <w:t>he</w:t>
            </w:r>
            <w:r>
              <w:rPr>
                <w:spacing w:val="34"/>
                <w:sz w:val="24"/>
                <w:szCs w:val="24"/>
              </w:rPr>
              <w:t xml:space="preserve"> </w:t>
            </w:r>
            <w:r>
              <w:rPr>
                <w:sz w:val="24"/>
                <w:szCs w:val="24"/>
              </w:rPr>
              <w:t>T</w:t>
            </w:r>
            <w:r>
              <w:rPr>
                <w:spacing w:val="1"/>
                <w:sz w:val="24"/>
                <w:szCs w:val="24"/>
              </w:rPr>
              <w:t>e</w:t>
            </w:r>
            <w:r>
              <w:rPr>
                <w:spacing w:val="-1"/>
                <w:sz w:val="24"/>
                <w:szCs w:val="24"/>
              </w:rPr>
              <w:t>c</w:t>
            </w:r>
            <w:r>
              <w:rPr>
                <w:sz w:val="24"/>
                <w:szCs w:val="24"/>
              </w:rPr>
              <w:t>hnic</w:t>
            </w:r>
            <w:r>
              <w:rPr>
                <w:spacing w:val="-1"/>
                <w:sz w:val="24"/>
                <w:szCs w:val="24"/>
              </w:rPr>
              <w:t>a</w:t>
            </w:r>
            <w:r>
              <w:rPr>
                <w:sz w:val="24"/>
                <w:szCs w:val="24"/>
              </w:rPr>
              <w:t>l</w:t>
            </w:r>
            <w:r>
              <w:rPr>
                <w:spacing w:val="35"/>
                <w:sz w:val="24"/>
                <w:szCs w:val="24"/>
              </w:rPr>
              <w:t xml:space="preserve"> </w:t>
            </w:r>
            <w:r>
              <w:rPr>
                <w:spacing w:val="1"/>
                <w:sz w:val="24"/>
                <w:szCs w:val="24"/>
              </w:rPr>
              <w:t>P</w:t>
            </w:r>
            <w:r>
              <w:rPr>
                <w:sz w:val="24"/>
                <w:szCs w:val="24"/>
              </w:rPr>
              <w:t>ropos</w:t>
            </w:r>
            <w:r>
              <w:rPr>
                <w:spacing w:val="-1"/>
                <w:sz w:val="24"/>
                <w:szCs w:val="24"/>
              </w:rPr>
              <w:t>a</w:t>
            </w:r>
            <w:r>
              <w:rPr>
                <w:sz w:val="24"/>
                <w:szCs w:val="24"/>
              </w:rPr>
              <w:t>l</w:t>
            </w:r>
            <w:r>
              <w:rPr>
                <w:spacing w:val="37"/>
                <w:sz w:val="24"/>
                <w:szCs w:val="24"/>
              </w:rPr>
              <w:t xml:space="preserve"> </w:t>
            </w:r>
            <w:r>
              <w:rPr>
                <w:spacing w:val="1"/>
                <w:sz w:val="24"/>
                <w:szCs w:val="24"/>
              </w:rPr>
              <w:t>a</w:t>
            </w:r>
            <w:r>
              <w:rPr>
                <w:sz w:val="24"/>
                <w:szCs w:val="24"/>
              </w:rPr>
              <w:t>re</w:t>
            </w:r>
            <w:r>
              <w:rPr>
                <w:spacing w:val="33"/>
                <w:sz w:val="24"/>
                <w:szCs w:val="24"/>
              </w:rPr>
              <w:t xml:space="preserve"> </w:t>
            </w:r>
            <w:r>
              <w:rPr>
                <w:sz w:val="24"/>
                <w:szCs w:val="24"/>
              </w:rPr>
              <w:t>to</w:t>
            </w:r>
            <w:r>
              <w:rPr>
                <w:spacing w:val="35"/>
                <w:sz w:val="24"/>
                <w:szCs w:val="24"/>
              </w:rPr>
              <w:t xml:space="preserve"> </w:t>
            </w:r>
            <w:r>
              <w:rPr>
                <w:spacing w:val="2"/>
                <w:sz w:val="24"/>
                <w:szCs w:val="24"/>
              </w:rPr>
              <w:t>b</w:t>
            </w:r>
            <w:r>
              <w:rPr>
                <w:sz w:val="24"/>
                <w:szCs w:val="24"/>
              </w:rPr>
              <w:t>e</w:t>
            </w:r>
            <w:r>
              <w:rPr>
                <w:spacing w:val="34"/>
                <w:sz w:val="24"/>
                <w:szCs w:val="24"/>
              </w:rPr>
              <w:t xml:space="preserve"> </w:t>
            </w:r>
            <w:r>
              <w:rPr>
                <w:sz w:val="24"/>
                <w:szCs w:val="24"/>
              </w:rPr>
              <w:t>ma</w:t>
            </w:r>
            <w:r>
              <w:rPr>
                <w:spacing w:val="2"/>
                <w:sz w:val="24"/>
                <w:szCs w:val="24"/>
              </w:rPr>
              <w:t>d</w:t>
            </w:r>
            <w:r>
              <w:rPr>
                <w:sz w:val="24"/>
                <w:szCs w:val="24"/>
              </w:rPr>
              <w:t>e f</w:t>
            </w:r>
            <w:r>
              <w:rPr>
                <w:spacing w:val="-1"/>
                <w:sz w:val="24"/>
                <w:szCs w:val="24"/>
              </w:rPr>
              <w:t>r</w:t>
            </w:r>
            <w:r>
              <w:rPr>
                <w:sz w:val="24"/>
                <w:szCs w:val="24"/>
              </w:rPr>
              <w:t>om</w:t>
            </w:r>
            <w:r>
              <w:rPr>
                <w:spacing w:val="3"/>
                <w:sz w:val="24"/>
                <w:szCs w:val="24"/>
              </w:rPr>
              <w:t xml:space="preserve"> </w:t>
            </w:r>
            <w:r>
              <w:rPr>
                <w:sz w:val="24"/>
                <w:szCs w:val="24"/>
              </w:rPr>
              <w:t>the</w:t>
            </w:r>
            <w:r>
              <w:rPr>
                <w:spacing w:val="2"/>
                <w:sz w:val="24"/>
                <w:szCs w:val="24"/>
              </w:rPr>
              <w:t xml:space="preserve"> </w:t>
            </w:r>
            <w:r>
              <w:rPr>
                <w:sz w:val="24"/>
                <w:szCs w:val="24"/>
              </w:rPr>
              <w:t>o</w:t>
            </w:r>
            <w:r>
              <w:rPr>
                <w:spacing w:val="-1"/>
                <w:sz w:val="24"/>
                <w:szCs w:val="24"/>
              </w:rPr>
              <w:t>r</w:t>
            </w:r>
            <w:r>
              <w:rPr>
                <w:spacing w:val="3"/>
                <w:sz w:val="24"/>
                <w:szCs w:val="24"/>
              </w:rPr>
              <w:t>i</w:t>
            </w:r>
            <w:r>
              <w:rPr>
                <w:spacing w:val="-2"/>
                <w:sz w:val="24"/>
                <w:szCs w:val="24"/>
              </w:rPr>
              <w:t>g</w:t>
            </w:r>
            <w:r>
              <w:rPr>
                <w:sz w:val="24"/>
                <w:szCs w:val="24"/>
              </w:rPr>
              <w:t>inal.</w:t>
            </w:r>
            <w:r>
              <w:rPr>
                <w:spacing w:val="5"/>
                <w:sz w:val="24"/>
                <w:szCs w:val="24"/>
              </w:rPr>
              <w:t xml:space="preserve"> </w:t>
            </w:r>
            <w:r>
              <w:rPr>
                <w:spacing w:val="-3"/>
                <w:sz w:val="24"/>
                <w:szCs w:val="24"/>
              </w:rPr>
              <w:t>I</w:t>
            </w:r>
            <w:r>
              <w:rPr>
                <w:sz w:val="24"/>
                <w:szCs w:val="24"/>
              </w:rPr>
              <w:t>f</w:t>
            </w:r>
            <w:r>
              <w:rPr>
                <w:spacing w:val="1"/>
                <w:sz w:val="24"/>
                <w:szCs w:val="24"/>
              </w:rPr>
              <w:t xml:space="preserve"> </w:t>
            </w:r>
            <w:r>
              <w:rPr>
                <w:sz w:val="24"/>
                <w:szCs w:val="24"/>
              </w:rPr>
              <w:t>th</w:t>
            </w:r>
            <w:r>
              <w:rPr>
                <w:spacing w:val="2"/>
                <w:sz w:val="24"/>
                <w:szCs w:val="24"/>
              </w:rPr>
              <w:t>e</w:t>
            </w:r>
            <w:r>
              <w:rPr>
                <w:sz w:val="24"/>
                <w:szCs w:val="24"/>
              </w:rPr>
              <w:t>re</w:t>
            </w:r>
            <w:r>
              <w:rPr>
                <w:spacing w:val="3"/>
                <w:sz w:val="24"/>
                <w:szCs w:val="24"/>
              </w:rPr>
              <w:t xml:space="preserve"> </w:t>
            </w:r>
            <w:r>
              <w:rPr>
                <w:spacing w:val="-1"/>
                <w:sz w:val="24"/>
                <w:szCs w:val="24"/>
              </w:rPr>
              <w:t>a</w:t>
            </w:r>
            <w:r>
              <w:rPr>
                <w:sz w:val="24"/>
                <w:szCs w:val="24"/>
              </w:rPr>
              <w:t>re disc</w:t>
            </w:r>
            <w:r>
              <w:rPr>
                <w:spacing w:val="1"/>
                <w:sz w:val="24"/>
                <w:szCs w:val="24"/>
              </w:rPr>
              <w:t>r</w:t>
            </w:r>
            <w:r>
              <w:rPr>
                <w:spacing w:val="-1"/>
                <w:sz w:val="24"/>
                <w:szCs w:val="24"/>
              </w:rPr>
              <w:t>e</w:t>
            </w:r>
            <w:r>
              <w:rPr>
                <w:sz w:val="24"/>
                <w:szCs w:val="24"/>
              </w:rPr>
              <w:t>p</w:t>
            </w:r>
            <w:r>
              <w:rPr>
                <w:spacing w:val="-1"/>
                <w:sz w:val="24"/>
                <w:szCs w:val="24"/>
              </w:rPr>
              <w:t>a</w:t>
            </w:r>
            <w:r>
              <w:rPr>
                <w:spacing w:val="2"/>
                <w:sz w:val="24"/>
                <w:szCs w:val="24"/>
              </w:rPr>
              <w:t>n</w:t>
            </w:r>
            <w:r>
              <w:rPr>
                <w:spacing w:val="-1"/>
                <w:sz w:val="24"/>
                <w:szCs w:val="24"/>
              </w:rPr>
              <w:t>c</w:t>
            </w:r>
            <w:r>
              <w:rPr>
                <w:sz w:val="24"/>
                <w:szCs w:val="24"/>
              </w:rPr>
              <w:t>ies</w:t>
            </w:r>
            <w:r>
              <w:rPr>
                <w:spacing w:val="2"/>
                <w:sz w:val="24"/>
                <w:szCs w:val="24"/>
              </w:rPr>
              <w:t xml:space="preserve"> </w:t>
            </w:r>
            <w:r>
              <w:rPr>
                <w:sz w:val="24"/>
                <w:szCs w:val="24"/>
              </w:rPr>
              <w:t>b</w:t>
            </w:r>
            <w:r>
              <w:rPr>
                <w:spacing w:val="-1"/>
                <w:sz w:val="24"/>
                <w:szCs w:val="24"/>
              </w:rPr>
              <w:t>e</w:t>
            </w:r>
            <w:r>
              <w:rPr>
                <w:sz w:val="24"/>
                <w:szCs w:val="24"/>
              </w:rPr>
              <w:t>t</w:t>
            </w:r>
            <w:r>
              <w:rPr>
                <w:spacing w:val="2"/>
                <w:sz w:val="24"/>
                <w:szCs w:val="24"/>
              </w:rPr>
              <w:t>w</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the</w:t>
            </w:r>
            <w:r>
              <w:rPr>
                <w:spacing w:val="2"/>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2"/>
                <w:sz w:val="24"/>
                <w:szCs w:val="24"/>
              </w:rPr>
              <w:t>a</w:t>
            </w:r>
            <w:r>
              <w:rPr>
                <w:sz w:val="24"/>
                <w:szCs w:val="24"/>
              </w:rPr>
              <w:t xml:space="preserve">l </w:t>
            </w:r>
            <w:r>
              <w:rPr>
                <w:spacing w:val="-1"/>
                <w:sz w:val="24"/>
                <w:szCs w:val="24"/>
              </w:rPr>
              <w:t>a</w:t>
            </w:r>
            <w:r>
              <w:rPr>
                <w:sz w:val="24"/>
                <w:szCs w:val="24"/>
              </w:rPr>
              <w:t xml:space="preserve">nd the </w:t>
            </w:r>
            <w:r>
              <w:rPr>
                <w:spacing w:val="-1"/>
                <w:sz w:val="24"/>
                <w:szCs w:val="24"/>
              </w:rPr>
              <w:t>c</w:t>
            </w:r>
            <w:r>
              <w:rPr>
                <w:sz w:val="24"/>
                <w:szCs w:val="24"/>
              </w:rPr>
              <w:t>opies of</w:t>
            </w:r>
            <w:r>
              <w:rPr>
                <w:spacing w:val="-1"/>
                <w:sz w:val="24"/>
                <w:szCs w:val="24"/>
              </w:rPr>
              <w:t xml:space="preserve"> </w:t>
            </w:r>
            <w:r>
              <w:rPr>
                <w:sz w:val="24"/>
                <w:szCs w:val="24"/>
              </w:rPr>
              <w:t>t</w:t>
            </w:r>
            <w:r>
              <w:rPr>
                <w:spacing w:val="3"/>
                <w:sz w:val="24"/>
                <w:szCs w:val="24"/>
              </w:rPr>
              <w:t>h</w:t>
            </w:r>
            <w:r>
              <w:rPr>
                <w:sz w:val="24"/>
                <w:szCs w:val="24"/>
              </w:rPr>
              <w:t>e</w:t>
            </w:r>
            <w:r>
              <w:rPr>
                <w:spacing w:val="-1"/>
                <w:sz w:val="24"/>
                <w:szCs w:val="24"/>
              </w:rPr>
              <w:t xml:space="preserve"> </w:t>
            </w:r>
            <w:r>
              <w:rPr>
                <w:sz w:val="24"/>
                <w:szCs w:val="24"/>
              </w:rPr>
              <w:t>T</w:t>
            </w:r>
            <w:r>
              <w:rPr>
                <w:spacing w:val="-1"/>
                <w:sz w:val="24"/>
                <w:szCs w:val="24"/>
              </w:rPr>
              <w:t>e</w:t>
            </w:r>
            <w:r>
              <w:rPr>
                <w:spacing w:val="1"/>
                <w:sz w:val="24"/>
                <w:szCs w:val="24"/>
              </w:rPr>
              <w:t>c</w:t>
            </w:r>
            <w:r>
              <w:rPr>
                <w:sz w:val="24"/>
                <w:szCs w:val="24"/>
              </w:rPr>
              <w:t>hnic</w:t>
            </w:r>
            <w:r>
              <w:rPr>
                <w:spacing w:val="-1"/>
                <w:sz w:val="24"/>
                <w:szCs w:val="24"/>
              </w:rPr>
              <w:t>a</w:t>
            </w:r>
            <w:r>
              <w:rPr>
                <w:sz w:val="24"/>
                <w:szCs w:val="24"/>
              </w:rPr>
              <w:t xml:space="preserve">l </w:t>
            </w:r>
            <w:r>
              <w:rPr>
                <w:spacing w:val="1"/>
                <w:sz w:val="24"/>
                <w:szCs w:val="24"/>
              </w:rPr>
              <w:t>P</w:t>
            </w:r>
            <w:r>
              <w:rPr>
                <w:sz w:val="24"/>
                <w:szCs w:val="24"/>
              </w:rPr>
              <w:t>ropos</w:t>
            </w:r>
            <w:r>
              <w:rPr>
                <w:spacing w:val="-1"/>
                <w:sz w:val="24"/>
                <w:szCs w:val="24"/>
              </w:rPr>
              <w:t>a</w:t>
            </w:r>
            <w:r>
              <w:rPr>
                <w:sz w:val="24"/>
                <w:szCs w:val="24"/>
              </w:rPr>
              <w:t xml:space="preserve">l, </w:t>
            </w:r>
            <w:r>
              <w:rPr>
                <w:spacing w:val="1"/>
                <w:sz w:val="24"/>
                <w:szCs w:val="24"/>
              </w:rPr>
              <w:t>t</w:t>
            </w:r>
            <w:r>
              <w:rPr>
                <w:sz w:val="24"/>
                <w:szCs w:val="24"/>
              </w:rPr>
              <w:t>he</w:t>
            </w:r>
            <w:r>
              <w:rPr>
                <w:spacing w:val="-1"/>
                <w:sz w:val="24"/>
                <w:szCs w:val="24"/>
              </w:rPr>
              <w:t xml:space="preserve"> </w:t>
            </w:r>
            <w:r>
              <w:rPr>
                <w:sz w:val="24"/>
                <w:szCs w:val="24"/>
              </w:rPr>
              <w:t>or</w:t>
            </w:r>
            <w:r>
              <w:rPr>
                <w:spacing w:val="2"/>
                <w:sz w:val="24"/>
                <w:szCs w:val="24"/>
              </w:rPr>
              <w:t>i</w:t>
            </w:r>
            <w:r>
              <w:rPr>
                <w:spacing w:val="-2"/>
                <w:sz w:val="24"/>
                <w:szCs w:val="24"/>
              </w:rPr>
              <w:t>g</w:t>
            </w:r>
            <w:r>
              <w:rPr>
                <w:sz w:val="24"/>
                <w:szCs w:val="24"/>
              </w:rPr>
              <w:t xml:space="preserve">inal </w:t>
            </w:r>
            <w:r>
              <w:rPr>
                <w:spacing w:val="-2"/>
                <w:sz w:val="24"/>
                <w:szCs w:val="24"/>
              </w:rPr>
              <w:t>g</w:t>
            </w:r>
            <w:r>
              <w:rPr>
                <w:sz w:val="24"/>
                <w:szCs w:val="24"/>
              </w:rPr>
              <w:t>o</w:t>
            </w:r>
            <w:r>
              <w:rPr>
                <w:spacing w:val="2"/>
                <w:sz w:val="24"/>
                <w:szCs w:val="24"/>
              </w:rPr>
              <w:t>v</w:t>
            </w:r>
            <w:r>
              <w:rPr>
                <w:spacing w:val="-1"/>
                <w:sz w:val="24"/>
                <w:szCs w:val="24"/>
              </w:rPr>
              <w:t>e</w:t>
            </w:r>
            <w:r>
              <w:rPr>
                <w:sz w:val="24"/>
                <w:szCs w:val="24"/>
              </w:rPr>
              <w:t>rns.</w:t>
            </w:r>
          </w:p>
          <w:p w:rsidR="00F21CEC" w:rsidRDefault="00F21CEC" w:rsidP="005C08C5">
            <w:pPr>
              <w:pStyle w:val="ListParagraph"/>
              <w:numPr>
                <w:ilvl w:val="1"/>
                <w:numId w:val="48"/>
              </w:numPr>
              <w:ind w:right="120"/>
              <w:jc w:val="both"/>
              <w:rPr>
                <w:sz w:val="24"/>
                <w:szCs w:val="24"/>
              </w:rPr>
            </w:pPr>
            <w:r>
              <w:rPr>
                <w:sz w:val="24"/>
                <w:szCs w:val="24"/>
              </w:rPr>
              <w:t>The o</w:t>
            </w:r>
            <w:r>
              <w:rPr>
                <w:spacing w:val="-1"/>
                <w:sz w:val="24"/>
                <w:szCs w:val="24"/>
              </w:rPr>
              <w:t>r</w:t>
            </w:r>
            <w:r>
              <w:rPr>
                <w:spacing w:val="3"/>
                <w:sz w:val="24"/>
                <w:szCs w:val="24"/>
              </w:rPr>
              <w:t>i</w:t>
            </w:r>
            <w:r>
              <w:rPr>
                <w:spacing w:val="-2"/>
                <w:sz w:val="24"/>
                <w:szCs w:val="24"/>
              </w:rPr>
              <w:t>g</w:t>
            </w:r>
            <w:r>
              <w:rPr>
                <w:sz w:val="24"/>
                <w:szCs w:val="24"/>
              </w:rPr>
              <w:t>inal</w:t>
            </w:r>
            <w:r>
              <w:rPr>
                <w:spacing w:val="1"/>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a</w:t>
            </w:r>
            <w:r>
              <w:rPr>
                <w:spacing w:val="3"/>
                <w:sz w:val="24"/>
                <w:szCs w:val="24"/>
              </w:rPr>
              <w:t>l</w:t>
            </w:r>
            <w:r>
              <w:rPr>
                <w:sz w:val="24"/>
                <w:szCs w:val="24"/>
              </w:rPr>
              <w:t>l</w:t>
            </w:r>
            <w:r>
              <w:rPr>
                <w:spacing w:val="2"/>
                <w:sz w:val="24"/>
                <w:szCs w:val="24"/>
              </w:rPr>
              <w:t xml:space="preserve"> </w:t>
            </w:r>
            <w:r>
              <w:rPr>
                <w:spacing w:val="-1"/>
                <w:sz w:val="24"/>
                <w:szCs w:val="24"/>
              </w:rPr>
              <w:t>c</w:t>
            </w:r>
            <w:r>
              <w:rPr>
                <w:sz w:val="24"/>
                <w:szCs w:val="24"/>
              </w:rPr>
              <w:t>opies</w:t>
            </w:r>
            <w:r>
              <w:rPr>
                <w:spacing w:val="1"/>
                <w:sz w:val="24"/>
                <w:szCs w:val="24"/>
              </w:rPr>
              <w:t xml:space="preserve"> </w:t>
            </w:r>
            <w:r>
              <w:rPr>
                <w:sz w:val="24"/>
                <w:szCs w:val="24"/>
              </w:rPr>
              <w:t>of</w:t>
            </w:r>
            <w:r>
              <w:rPr>
                <w:spacing w:val="1"/>
                <w:sz w:val="24"/>
                <w:szCs w:val="24"/>
              </w:rPr>
              <w:t xml:space="preserve"> </w:t>
            </w:r>
            <w:r>
              <w:rPr>
                <w:sz w:val="24"/>
                <w:szCs w:val="24"/>
              </w:rPr>
              <w:t>the</w:t>
            </w:r>
            <w:r>
              <w:rPr>
                <w:spacing w:val="3"/>
                <w:sz w:val="24"/>
                <w:szCs w:val="24"/>
              </w:rPr>
              <w:t xml:space="preserve"> </w:t>
            </w:r>
            <w:r>
              <w:rPr>
                <w:sz w:val="24"/>
                <w:szCs w:val="24"/>
              </w:rPr>
              <w:t>T</w:t>
            </w:r>
            <w:r>
              <w:rPr>
                <w:spacing w:val="-1"/>
                <w:sz w:val="24"/>
                <w:szCs w:val="24"/>
              </w:rPr>
              <w:t>ec</w:t>
            </w:r>
            <w:r>
              <w:rPr>
                <w:sz w:val="24"/>
                <w:szCs w:val="24"/>
              </w:rPr>
              <w:t>hni</w:t>
            </w:r>
            <w:r>
              <w:rPr>
                <w:spacing w:val="5"/>
                <w:sz w:val="24"/>
                <w:szCs w:val="24"/>
              </w:rPr>
              <w:t>c</w:t>
            </w:r>
            <w:r>
              <w:rPr>
                <w:spacing w:val="1"/>
                <w:sz w:val="24"/>
                <w:szCs w:val="24"/>
              </w:rPr>
              <w:t>a</w:t>
            </w:r>
            <w:r>
              <w:rPr>
                <w:sz w:val="24"/>
                <w:szCs w:val="24"/>
              </w:rPr>
              <w:t>l</w:t>
            </w:r>
            <w:r>
              <w:rPr>
                <w:spacing w:val="2"/>
                <w:sz w:val="24"/>
                <w:szCs w:val="24"/>
              </w:rPr>
              <w:t xml:space="preserve"> </w:t>
            </w:r>
            <w:r>
              <w:rPr>
                <w:spacing w:val="1"/>
                <w:sz w:val="24"/>
                <w:szCs w:val="24"/>
              </w:rPr>
              <w:t>P</w:t>
            </w:r>
            <w:r>
              <w:rPr>
                <w:sz w:val="24"/>
                <w:szCs w:val="24"/>
              </w:rPr>
              <w:t>ropos</w:t>
            </w:r>
            <w:r>
              <w:rPr>
                <w:spacing w:val="-1"/>
                <w:sz w:val="24"/>
                <w:szCs w:val="24"/>
              </w:rPr>
              <w:t>a</w:t>
            </w:r>
            <w:r>
              <w:rPr>
                <w:sz w:val="24"/>
                <w:szCs w:val="24"/>
              </w:rPr>
              <w:t>l</w:t>
            </w:r>
            <w:r>
              <w:rPr>
                <w:spacing w:val="2"/>
                <w:sz w:val="24"/>
                <w:szCs w:val="24"/>
              </w:rPr>
              <w:t xml:space="preserve"> </w:t>
            </w:r>
            <w:r>
              <w:rPr>
                <w:sz w:val="24"/>
                <w:szCs w:val="24"/>
              </w:rPr>
              <w:t>shall</w:t>
            </w:r>
            <w:r>
              <w:rPr>
                <w:spacing w:val="2"/>
                <w:sz w:val="24"/>
                <w:szCs w:val="24"/>
              </w:rPr>
              <w:t xml:space="preserve"> </w:t>
            </w:r>
            <w:r>
              <w:rPr>
                <w:sz w:val="24"/>
                <w:szCs w:val="24"/>
              </w:rPr>
              <w:t>be pla</w:t>
            </w:r>
            <w:r>
              <w:rPr>
                <w:spacing w:val="-1"/>
                <w:sz w:val="24"/>
                <w:szCs w:val="24"/>
              </w:rPr>
              <w:t>ce</w:t>
            </w:r>
            <w:r>
              <w:rPr>
                <w:sz w:val="24"/>
                <w:szCs w:val="24"/>
              </w:rPr>
              <w:t>d</w:t>
            </w:r>
            <w:r>
              <w:rPr>
                <w:spacing w:val="5"/>
                <w:sz w:val="24"/>
                <w:szCs w:val="24"/>
              </w:rPr>
              <w:t xml:space="preserve"> </w:t>
            </w:r>
            <w:r>
              <w:rPr>
                <w:sz w:val="24"/>
                <w:szCs w:val="24"/>
              </w:rPr>
              <w:t>in</w:t>
            </w:r>
            <w:r>
              <w:rPr>
                <w:spacing w:val="5"/>
                <w:sz w:val="24"/>
                <w:szCs w:val="24"/>
              </w:rPr>
              <w:t xml:space="preserve"> </w:t>
            </w:r>
            <w:r>
              <w:rPr>
                <w:sz w:val="24"/>
                <w:szCs w:val="24"/>
              </w:rPr>
              <w:t>a</w:t>
            </w:r>
            <w:r>
              <w:rPr>
                <w:spacing w:val="4"/>
                <w:sz w:val="24"/>
                <w:szCs w:val="24"/>
              </w:rPr>
              <w:t xml:space="preserve"> </w:t>
            </w:r>
            <w:r>
              <w:rPr>
                <w:sz w:val="24"/>
                <w:szCs w:val="24"/>
              </w:rPr>
              <w:t>s</w:t>
            </w:r>
            <w:r>
              <w:rPr>
                <w:spacing w:val="-1"/>
                <w:sz w:val="24"/>
                <w:szCs w:val="24"/>
              </w:rPr>
              <w:t>ea</w:t>
            </w:r>
            <w:r>
              <w:rPr>
                <w:sz w:val="24"/>
                <w:szCs w:val="24"/>
              </w:rPr>
              <w:t>led</w:t>
            </w:r>
            <w:r>
              <w:rPr>
                <w:spacing w:val="4"/>
                <w:sz w:val="24"/>
                <w:szCs w:val="24"/>
              </w:rPr>
              <w:t xml:space="preserve"> </w:t>
            </w:r>
            <w:r>
              <w:rPr>
                <w:spacing w:val="-1"/>
                <w:sz w:val="24"/>
                <w:szCs w:val="24"/>
              </w:rPr>
              <w:t>e</w:t>
            </w:r>
            <w:r>
              <w:rPr>
                <w:spacing w:val="2"/>
                <w:sz w:val="24"/>
                <w:szCs w:val="24"/>
              </w:rPr>
              <w:t>n</w:t>
            </w:r>
            <w:r>
              <w:rPr>
                <w:sz w:val="24"/>
                <w:szCs w:val="24"/>
              </w:rPr>
              <w:t>v</w:t>
            </w:r>
            <w:r>
              <w:rPr>
                <w:spacing w:val="-1"/>
                <w:sz w:val="24"/>
                <w:szCs w:val="24"/>
              </w:rPr>
              <w:t>e</w:t>
            </w:r>
            <w:r>
              <w:rPr>
                <w:sz w:val="24"/>
                <w:szCs w:val="24"/>
              </w:rPr>
              <w:t>lope</w:t>
            </w:r>
            <w:r>
              <w:rPr>
                <w:spacing w:val="4"/>
                <w:sz w:val="24"/>
                <w:szCs w:val="24"/>
              </w:rPr>
              <w:t xml:space="preserve"> </w:t>
            </w:r>
            <w:r>
              <w:rPr>
                <w:spacing w:val="-1"/>
                <w:sz w:val="24"/>
                <w:szCs w:val="24"/>
              </w:rPr>
              <w:t>c</w:t>
            </w:r>
            <w:r>
              <w:rPr>
                <w:sz w:val="24"/>
                <w:szCs w:val="24"/>
              </w:rPr>
              <w:t>le</w:t>
            </w:r>
            <w:r>
              <w:rPr>
                <w:spacing w:val="-1"/>
                <w:sz w:val="24"/>
                <w:szCs w:val="24"/>
              </w:rPr>
              <w:t>a</w:t>
            </w:r>
            <w:r>
              <w:rPr>
                <w:sz w:val="24"/>
                <w:szCs w:val="24"/>
              </w:rPr>
              <w:t>r</w:t>
            </w:r>
            <w:r>
              <w:rPr>
                <w:spacing w:val="4"/>
                <w:sz w:val="24"/>
                <w:szCs w:val="24"/>
              </w:rPr>
              <w:t>l</w:t>
            </w:r>
            <w:r>
              <w:rPr>
                <w:sz w:val="24"/>
                <w:szCs w:val="24"/>
              </w:rPr>
              <w:t>y ma</w:t>
            </w:r>
            <w:r>
              <w:rPr>
                <w:spacing w:val="-1"/>
                <w:sz w:val="24"/>
                <w:szCs w:val="24"/>
              </w:rPr>
              <w:t>r</w:t>
            </w:r>
            <w:r>
              <w:rPr>
                <w:spacing w:val="2"/>
                <w:sz w:val="24"/>
                <w:szCs w:val="24"/>
              </w:rPr>
              <w:t>k</w:t>
            </w:r>
            <w:r>
              <w:rPr>
                <w:spacing w:val="-1"/>
                <w:sz w:val="24"/>
                <w:szCs w:val="24"/>
              </w:rPr>
              <w:t>e</w:t>
            </w:r>
            <w:r>
              <w:rPr>
                <w:sz w:val="24"/>
                <w:szCs w:val="24"/>
              </w:rPr>
              <w:t>d</w:t>
            </w:r>
            <w:r>
              <w:rPr>
                <w:spacing w:val="7"/>
                <w:sz w:val="24"/>
                <w:szCs w:val="24"/>
              </w:rPr>
              <w:t xml:space="preserve"> </w:t>
            </w:r>
            <w:r>
              <w:rPr>
                <w:spacing w:val="3"/>
                <w:sz w:val="24"/>
                <w:szCs w:val="24"/>
              </w:rPr>
              <w:t>“</w:t>
            </w:r>
            <w:r>
              <w:rPr>
                <w:sz w:val="24"/>
                <w:szCs w:val="24"/>
              </w:rPr>
              <w:t>T</w:t>
            </w:r>
            <w:r>
              <w:rPr>
                <w:spacing w:val="-1"/>
                <w:sz w:val="19"/>
                <w:szCs w:val="19"/>
              </w:rPr>
              <w:t>E</w:t>
            </w:r>
            <w:r>
              <w:rPr>
                <w:spacing w:val="1"/>
                <w:sz w:val="19"/>
                <w:szCs w:val="19"/>
              </w:rPr>
              <w:t>C</w:t>
            </w:r>
            <w:r>
              <w:rPr>
                <w:sz w:val="19"/>
                <w:szCs w:val="19"/>
              </w:rPr>
              <w:t>H</w:t>
            </w:r>
            <w:r>
              <w:rPr>
                <w:spacing w:val="2"/>
                <w:sz w:val="19"/>
                <w:szCs w:val="19"/>
              </w:rPr>
              <w:t>N</w:t>
            </w:r>
            <w:r>
              <w:rPr>
                <w:spacing w:val="-3"/>
                <w:sz w:val="19"/>
                <w:szCs w:val="19"/>
              </w:rPr>
              <w:t>I</w:t>
            </w:r>
            <w:r>
              <w:rPr>
                <w:spacing w:val="1"/>
                <w:sz w:val="19"/>
                <w:szCs w:val="19"/>
              </w:rPr>
              <w:t>C</w:t>
            </w:r>
            <w:r>
              <w:rPr>
                <w:spacing w:val="5"/>
                <w:sz w:val="19"/>
                <w:szCs w:val="19"/>
              </w:rPr>
              <w:t>A</w:t>
            </w:r>
            <w:r>
              <w:rPr>
                <w:sz w:val="19"/>
                <w:szCs w:val="19"/>
              </w:rPr>
              <w:t xml:space="preserve">L </w:t>
            </w:r>
            <w:r>
              <w:rPr>
                <w:spacing w:val="1"/>
                <w:sz w:val="24"/>
                <w:szCs w:val="24"/>
              </w:rPr>
              <w:t>P</w:t>
            </w:r>
            <w:r>
              <w:rPr>
                <w:spacing w:val="1"/>
                <w:sz w:val="19"/>
                <w:szCs w:val="19"/>
              </w:rPr>
              <w:t>R</w:t>
            </w:r>
            <w:r>
              <w:rPr>
                <w:sz w:val="19"/>
                <w:szCs w:val="19"/>
              </w:rPr>
              <w:t>OPOSAL</w:t>
            </w:r>
            <w:r>
              <w:rPr>
                <w:sz w:val="24"/>
                <w:szCs w:val="24"/>
              </w:rPr>
              <w:t xml:space="preserve">” </w:t>
            </w:r>
            <w:r>
              <w:rPr>
                <w:spacing w:val="1"/>
                <w:sz w:val="24"/>
                <w:szCs w:val="24"/>
              </w:rPr>
              <w:t>S</w:t>
            </w:r>
            <w:r>
              <w:rPr>
                <w:sz w:val="24"/>
                <w:szCs w:val="24"/>
              </w:rPr>
              <w:t>i</w:t>
            </w:r>
            <w:r>
              <w:rPr>
                <w:spacing w:val="1"/>
                <w:sz w:val="24"/>
                <w:szCs w:val="24"/>
              </w:rPr>
              <w:t>m</w:t>
            </w:r>
            <w:r>
              <w:rPr>
                <w:sz w:val="24"/>
                <w:szCs w:val="24"/>
              </w:rPr>
              <w:t>i</w:t>
            </w:r>
            <w:r>
              <w:rPr>
                <w:spacing w:val="1"/>
                <w:sz w:val="24"/>
                <w:szCs w:val="24"/>
              </w:rPr>
              <w:t>l</w:t>
            </w:r>
            <w:r>
              <w:rPr>
                <w:spacing w:val="-1"/>
                <w:sz w:val="24"/>
                <w:szCs w:val="24"/>
              </w:rPr>
              <w:t>a</w:t>
            </w:r>
            <w:r>
              <w:rPr>
                <w:sz w:val="24"/>
                <w:szCs w:val="24"/>
              </w:rPr>
              <w:t>r</w:t>
            </w:r>
            <w:r>
              <w:rPr>
                <w:spacing w:val="2"/>
                <w:sz w:val="24"/>
                <w:szCs w:val="24"/>
              </w:rPr>
              <w:t>l</w:t>
            </w:r>
            <w:r>
              <w:rPr>
                <w:spacing w:val="-5"/>
                <w:sz w:val="24"/>
                <w:szCs w:val="24"/>
              </w:rPr>
              <w:t>y</w:t>
            </w:r>
            <w:r>
              <w:rPr>
                <w:sz w:val="24"/>
                <w:szCs w:val="24"/>
              </w:rPr>
              <w:t xml:space="preserve">, the original Financial </w:t>
            </w:r>
            <w:r>
              <w:rPr>
                <w:spacing w:val="3"/>
                <w:sz w:val="24"/>
                <w:szCs w:val="24"/>
              </w:rPr>
              <w:t>Proposal</w:t>
            </w:r>
            <w:r>
              <w:rPr>
                <w:sz w:val="24"/>
                <w:szCs w:val="24"/>
              </w:rPr>
              <w:t xml:space="preserve"> </w:t>
            </w:r>
            <w:r>
              <w:rPr>
                <w:spacing w:val="1"/>
                <w:sz w:val="24"/>
                <w:szCs w:val="24"/>
              </w:rPr>
              <w:t>(</w:t>
            </w:r>
            <w:r>
              <w:rPr>
                <w:sz w:val="24"/>
                <w:szCs w:val="24"/>
              </w:rPr>
              <w:t>if r</w:t>
            </w:r>
            <w:r>
              <w:rPr>
                <w:spacing w:val="-2"/>
                <w:sz w:val="24"/>
                <w:szCs w:val="24"/>
              </w:rPr>
              <w:t>e</w:t>
            </w:r>
            <w:r>
              <w:rPr>
                <w:sz w:val="24"/>
                <w:szCs w:val="24"/>
              </w:rPr>
              <w:t>quir</w:t>
            </w:r>
            <w:r>
              <w:rPr>
                <w:spacing w:val="-1"/>
                <w:sz w:val="24"/>
                <w:szCs w:val="24"/>
              </w:rPr>
              <w:t>e</w:t>
            </w:r>
            <w:r>
              <w:rPr>
                <w:sz w:val="24"/>
                <w:szCs w:val="24"/>
              </w:rPr>
              <w:t>d</w:t>
            </w:r>
            <w:r>
              <w:rPr>
                <w:spacing w:val="2"/>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the</w:t>
            </w:r>
            <w:r>
              <w:rPr>
                <w:spacing w:val="2"/>
                <w:sz w:val="24"/>
                <w:szCs w:val="24"/>
              </w:rPr>
              <w:t xml:space="preserve"> </w:t>
            </w:r>
            <w:r>
              <w:rPr>
                <w:sz w:val="24"/>
                <w:szCs w:val="24"/>
              </w:rPr>
              <w:t>s</w:t>
            </w:r>
            <w:r>
              <w:rPr>
                <w:spacing w:val="-1"/>
                <w:sz w:val="24"/>
                <w:szCs w:val="24"/>
              </w:rPr>
              <w:t>e</w:t>
            </w:r>
            <w:r>
              <w:rPr>
                <w:sz w:val="24"/>
                <w:szCs w:val="24"/>
              </w:rPr>
              <w:t>le</w:t>
            </w:r>
            <w:r>
              <w:rPr>
                <w:spacing w:val="-1"/>
                <w:sz w:val="24"/>
                <w:szCs w:val="24"/>
              </w:rPr>
              <w:t>c</w:t>
            </w:r>
            <w:r>
              <w:rPr>
                <w:sz w:val="24"/>
                <w:szCs w:val="24"/>
              </w:rPr>
              <w:t>t</w:t>
            </w:r>
            <w:r>
              <w:rPr>
                <w:spacing w:val="1"/>
                <w:sz w:val="24"/>
                <w:szCs w:val="24"/>
              </w:rPr>
              <w:t>i</w:t>
            </w:r>
            <w:r>
              <w:rPr>
                <w:sz w:val="24"/>
                <w:szCs w:val="24"/>
              </w:rPr>
              <w:t>on</w:t>
            </w:r>
            <w:r>
              <w:rPr>
                <w:spacing w:val="2"/>
                <w:sz w:val="24"/>
                <w:szCs w:val="24"/>
              </w:rPr>
              <w:t xml:space="preserve"> </w:t>
            </w:r>
            <w:r>
              <w:rPr>
                <w:sz w:val="24"/>
                <w:szCs w:val="24"/>
              </w:rPr>
              <w:t>method</w:t>
            </w:r>
            <w:r>
              <w:rPr>
                <w:spacing w:val="2"/>
                <w:sz w:val="24"/>
                <w:szCs w:val="24"/>
              </w:rPr>
              <w:t xml:space="preserve"> </w:t>
            </w:r>
            <w:r>
              <w:rPr>
                <w:sz w:val="24"/>
                <w:szCs w:val="24"/>
              </w:rPr>
              <w:lastRenderedPageBreak/>
              <w:t>ind</w:t>
            </w:r>
            <w:r>
              <w:rPr>
                <w:spacing w:val="1"/>
                <w:sz w:val="24"/>
                <w:szCs w:val="24"/>
              </w:rPr>
              <w:t>i</w:t>
            </w:r>
            <w:r>
              <w:rPr>
                <w:spacing w:val="-1"/>
                <w:sz w:val="24"/>
                <w:szCs w:val="24"/>
              </w:rPr>
              <w:t>ca</w:t>
            </w:r>
            <w:r>
              <w:rPr>
                <w:sz w:val="24"/>
                <w:szCs w:val="24"/>
              </w:rPr>
              <w:t>ted</w:t>
            </w:r>
            <w:r>
              <w:rPr>
                <w:spacing w:val="2"/>
                <w:sz w:val="24"/>
                <w:szCs w:val="24"/>
              </w:rPr>
              <w:t xml:space="preserve"> </w:t>
            </w:r>
            <w:r>
              <w:rPr>
                <w:sz w:val="24"/>
                <w:szCs w:val="24"/>
              </w:rPr>
              <w:t>in</w:t>
            </w:r>
            <w:r>
              <w:rPr>
                <w:spacing w:val="3"/>
                <w:sz w:val="24"/>
                <w:szCs w:val="24"/>
              </w:rPr>
              <w:t xml:space="preserve"> </w:t>
            </w:r>
            <w:r>
              <w:rPr>
                <w:spacing w:val="-2"/>
                <w:sz w:val="24"/>
                <w:szCs w:val="24"/>
              </w:rPr>
              <w:t>t</w:t>
            </w:r>
            <w:r>
              <w:rPr>
                <w:sz w:val="24"/>
                <w:szCs w:val="24"/>
              </w:rPr>
              <w:t>he</w:t>
            </w:r>
            <w:r>
              <w:rPr>
                <w:spacing w:val="1"/>
                <w:sz w:val="24"/>
                <w:szCs w:val="24"/>
              </w:rPr>
              <w:t xml:space="preserve"> </w:t>
            </w:r>
            <w:r>
              <w:rPr>
                <w:sz w:val="24"/>
                <w:szCs w:val="24"/>
              </w:rPr>
              <w:t>D</w:t>
            </w:r>
            <w:r>
              <w:rPr>
                <w:spacing w:val="-1"/>
                <w:sz w:val="24"/>
                <w:szCs w:val="24"/>
              </w:rPr>
              <w:t>a</w:t>
            </w:r>
            <w:r>
              <w:rPr>
                <w:sz w:val="24"/>
                <w:szCs w:val="24"/>
              </w:rPr>
              <w:t>ta</w:t>
            </w:r>
            <w:r>
              <w:rPr>
                <w:spacing w:val="2"/>
                <w:sz w:val="24"/>
                <w:szCs w:val="24"/>
              </w:rPr>
              <w:t xml:space="preserve"> </w:t>
            </w:r>
            <w:r>
              <w:rPr>
                <w:spacing w:val="1"/>
                <w:sz w:val="24"/>
                <w:szCs w:val="24"/>
              </w:rPr>
              <w:t>S</w:t>
            </w:r>
            <w:r>
              <w:rPr>
                <w:sz w:val="24"/>
                <w:szCs w:val="24"/>
              </w:rPr>
              <w:t>h</w:t>
            </w:r>
            <w:r>
              <w:rPr>
                <w:spacing w:val="-1"/>
                <w:sz w:val="24"/>
                <w:szCs w:val="24"/>
              </w:rPr>
              <w:t>ee</w:t>
            </w:r>
            <w:r>
              <w:rPr>
                <w:spacing w:val="3"/>
                <w:sz w:val="24"/>
                <w:szCs w:val="24"/>
              </w:rPr>
              <w:t>t</w:t>
            </w:r>
            <w:r>
              <w:rPr>
                <w:sz w:val="24"/>
                <w:szCs w:val="24"/>
              </w:rPr>
              <w:t>) shall</w:t>
            </w:r>
            <w:r>
              <w:rPr>
                <w:spacing w:val="5"/>
                <w:sz w:val="24"/>
                <w:szCs w:val="24"/>
              </w:rPr>
              <w:t xml:space="preserve"> </w:t>
            </w:r>
            <w:r>
              <w:rPr>
                <w:sz w:val="24"/>
                <w:szCs w:val="24"/>
              </w:rPr>
              <w:t>be</w:t>
            </w:r>
            <w:r>
              <w:rPr>
                <w:spacing w:val="4"/>
                <w:sz w:val="24"/>
                <w:szCs w:val="24"/>
              </w:rPr>
              <w:t xml:space="preserve"> </w:t>
            </w:r>
            <w:r>
              <w:rPr>
                <w:sz w:val="24"/>
                <w:szCs w:val="24"/>
              </w:rPr>
              <w:t>pla</w:t>
            </w:r>
            <w:r>
              <w:rPr>
                <w:spacing w:val="-1"/>
                <w:sz w:val="24"/>
                <w:szCs w:val="24"/>
              </w:rPr>
              <w:t>ce</w:t>
            </w:r>
            <w:r>
              <w:rPr>
                <w:sz w:val="24"/>
                <w:szCs w:val="24"/>
              </w:rPr>
              <w:t>d</w:t>
            </w:r>
            <w:r>
              <w:rPr>
                <w:spacing w:val="5"/>
                <w:sz w:val="24"/>
                <w:szCs w:val="24"/>
              </w:rPr>
              <w:t xml:space="preserve"> </w:t>
            </w:r>
            <w:r>
              <w:rPr>
                <w:sz w:val="24"/>
                <w:szCs w:val="24"/>
              </w:rPr>
              <w:t>in</w:t>
            </w:r>
            <w:r>
              <w:rPr>
                <w:spacing w:val="5"/>
                <w:sz w:val="24"/>
                <w:szCs w:val="24"/>
              </w:rPr>
              <w:t xml:space="preserve"> </w:t>
            </w:r>
            <w:r>
              <w:rPr>
                <w:sz w:val="24"/>
                <w:szCs w:val="24"/>
              </w:rPr>
              <w:t>a</w:t>
            </w:r>
            <w:r>
              <w:rPr>
                <w:spacing w:val="4"/>
                <w:sz w:val="24"/>
                <w:szCs w:val="24"/>
              </w:rPr>
              <w:t xml:space="preserve"> </w:t>
            </w:r>
            <w:r>
              <w:rPr>
                <w:sz w:val="24"/>
                <w:szCs w:val="24"/>
              </w:rPr>
              <w:t>s</w:t>
            </w:r>
            <w:r>
              <w:rPr>
                <w:spacing w:val="-1"/>
                <w:sz w:val="24"/>
                <w:szCs w:val="24"/>
              </w:rPr>
              <w:t>ea</w:t>
            </w:r>
            <w:r>
              <w:rPr>
                <w:sz w:val="24"/>
                <w:szCs w:val="24"/>
              </w:rPr>
              <w:t>led</w:t>
            </w:r>
            <w:r>
              <w:rPr>
                <w:spacing w:val="4"/>
                <w:sz w:val="24"/>
                <w:szCs w:val="24"/>
              </w:rPr>
              <w:t xml:space="preserve"> </w:t>
            </w:r>
            <w:r>
              <w:rPr>
                <w:spacing w:val="-1"/>
                <w:sz w:val="24"/>
                <w:szCs w:val="24"/>
              </w:rPr>
              <w:t>e</w:t>
            </w:r>
            <w:r>
              <w:rPr>
                <w:sz w:val="24"/>
                <w:szCs w:val="24"/>
              </w:rPr>
              <w:t>nv</w:t>
            </w:r>
            <w:r>
              <w:rPr>
                <w:spacing w:val="-1"/>
                <w:sz w:val="24"/>
                <w:szCs w:val="24"/>
              </w:rPr>
              <w:t>e</w:t>
            </w:r>
            <w:r>
              <w:rPr>
                <w:sz w:val="24"/>
                <w:szCs w:val="24"/>
              </w:rPr>
              <w:t>lope</w:t>
            </w:r>
            <w:r>
              <w:rPr>
                <w:spacing w:val="4"/>
                <w:sz w:val="24"/>
                <w:szCs w:val="24"/>
              </w:rPr>
              <w:t xml:space="preserve"> </w:t>
            </w:r>
            <w:r>
              <w:rPr>
                <w:spacing w:val="-1"/>
                <w:sz w:val="24"/>
                <w:szCs w:val="24"/>
              </w:rPr>
              <w:t>c</w:t>
            </w:r>
            <w:r>
              <w:rPr>
                <w:sz w:val="24"/>
                <w:szCs w:val="24"/>
              </w:rPr>
              <w:t>le</w:t>
            </w:r>
            <w:r>
              <w:rPr>
                <w:spacing w:val="-1"/>
                <w:sz w:val="24"/>
                <w:szCs w:val="24"/>
              </w:rPr>
              <w:t>a</w:t>
            </w:r>
            <w:r>
              <w:rPr>
                <w:sz w:val="24"/>
                <w:szCs w:val="24"/>
              </w:rPr>
              <w:t>r</w:t>
            </w:r>
            <w:r>
              <w:rPr>
                <w:spacing w:val="4"/>
                <w:sz w:val="24"/>
                <w:szCs w:val="24"/>
              </w:rPr>
              <w:t>l</w:t>
            </w:r>
            <w:r>
              <w:rPr>
                <w:sz w:val="24"/>
                <w:szCs w:val="24"/>
              </w:rPr>
              <w:t>y ma</w:t>
            </w:r>
            <w:r>
              <w:rPr>
                <w:spacing w:val="-1"/>
                <w:sz w:val="24"/>
                <w:szCs w:val="24"/>
              </w:rPr>
              <w:t>r</w:t>
            </w:r>
            <w:r>
              <w:rPr>
                <w:spacing w:val="2"/>
                <w:sz w:val="24"/>
                <w:szCs w:val="24"/>
              </w:rPr>
              <w:t>k</w:t>
            </w:r>
            <w:r>
              <w:rPr>
                <w:spacing w:val="1"/>
                <w:sz w:val="24"/>
                <w:szCs w:val="24"/>
              </w:rPr>
              <w:t>e</w:t>
            </w:r>
            <w:r>
              <w:rPr>
                <w:sz w:val="24"/>
                <w:szCs w:val="24"/>
              </w:rPr>
              <w:t>d</w:t>
            </w:r>
            <w:r>
              <w:rPr>
                <w:spacing w:val="5"/>
                <w:sz w:val="24"/>
                <w:szCs w:val="24"/>
              </w:rPr>
              <w:t xml:space="preserve"> </w:t>
            </w:r>
            <w:r>
              <w:rPr>
                <w:spacing w:val="3"/>
                <w:sz w:val="24"/>
                <w:szCs w:val="24"/>
              </w:rPr>
              <w:t>“</w:t>
            </w:r>
            <w:r>
              <w:rPr>
                <w:spacing w:val="1"/>
                <w:sz w:val="24"/>
                <w:szCs w:val="24"/>
              </w:rPr>
              <w:t>F</w:t>
            </w:r>
            <w:r>
              <w:rPr>
                <w:spacing w:val="-3"/>
                <w:sz w:val="19"/>
                <w:szCs w:val="19"/>
              </w:rPr>
              <w:t>I</w:t>
            </w:r>
            <w:r>
              <w:rPr>
                <w:sz w:val="19"/>
                <w:szCs w:val="19"/>
              </w:rPr>
              <w:t>N</w:t>
            </w:r>
            <w:r>
              <w:rPr>
                <w:spacing w:val="2"/>
                <w:sz w:val="19"/>
                <w:szCs w:val="19"/>
              </w:rPr>
              <w:t>A</w:t>
            </w:r>
            <w:r>
              <w:rPr>
                <w:sz w:val="19"/>
                <w:szCs w:val="19"/>
              </w:rPr>
              <w:t>N</w:t>
            </w:r>
            <w:r>
              <w:rPr>
                <w:spacing w:val="3"/>
                <w:sz w:val="19"/>
                <w:szCs w:val="19"/>
              </w:rPr>
              <w:t>C</w:t>
            </w:r>
            <w:r>
              <w:rPr>
                <w:spacing w:val="-3"/>
                <w:sz w:val="19"/>
                <w:szCs w:val="19"/>
              </w:rPr>
              <w:t>I</w:t>
            </w:r>
            <w:r>
              <w:rPr>
                <w:spacing w:val="5"/>
                <w:sz w:val="19"/>
                <w:szCs w:val="19"/>
              </w:rPr>
              <w:t>A</w:t>
            </w:r>
            <w:r>
              <w:rPr>
                <w:sz w:val="19"/>
                <w:szCs w:val="19"/>
              </w:rPr>
              <w:t xml:space="preserve">L </w:t>
            </w:r>
            <w:r>
              <w:rPr>
                <w:spacing w:val="1"/>
                <w:sz w:val="24"/>
                <w:szCs w:val="24"/>
              </w:rPr>
              <w:t>P</w:t>
            </w:r>
            <w:r>
              <w:rPr>
                <w:spacing w:val="1"/>
                <w:sz w:val="19"/>
                <w:szCs w:val="19"/>
              </w:rPr>
              <w:t>R</w:t>
            </w:r>
            <w:r>
              <w:rPr>
                <w:sz w:val="19"/>
                <w:szCs w:val="19"/>
              </w:rPr>
              <w:t>OPOSAL</w:t>
            </w:r>
            <w:r>
              <w:rPr>
                <w:sz w:val="24"/>
                <w:szCs w:val="24"/>
              </w:rPr>
              <w:t>” follow</w:t>
            </w:r>
            <w:r>
              <w:rPr>
                <w:spacing w:val="-1"/>
                <w:sz w:val="24"/>
                <w:szCs w:val="24"/>
              </w:rPr>
              <w:t>e</w:t>
            </w:r>
            <w:r>
              <w:rPr>
                <w:sz w:val="24"/>
                <w:szCs w:val="24"/>
              </w:rPr>
              <w:t>d</w:t>
            </w:r>
            <w:r>
              <w:rPr>
                <w:spacing w:val="7"/>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n</w:t>
            </w:r>
            <w:r>
              <w:rPr>
                <w:spacing w:val="-1"/>
                <w:sz w:val="24"/>
                <w:szCs w:val="24"/>
              </w:rPr>
              <w:t>a</w:t>
            </w:r>
            <w:r>
              <w:rPr>
                <w:sz w:val="24"/>
                <w:szCs w:val="24"/>
              </w:rPr>
              <w:t>me</w:t>
            </w:r>
            <w:r>
              <w:rPr>
                <w:spacing w:val="9"/>
                <w:sz w:val="24"/>
                <w:szCs w:val="24"/>
              </w:rPr>
              <w:t xml:space="preserve"> </w:t>
            </w:r>
            <w:r>
              <w:rPr>
                <w:sz w:val="24"/>
                <w:szCs w:val="24"/>
              </w:rPr>
              <w:t>of</w:t>
            </w:r>
            <w:r>
              <w:rPr>
                <w:spacing w:val="7"/>
                <w:sz w:val="24"/>
                <w:szCs w:val="24"/>
              </w:rPr>
              <w:t xml:space="preserve"> </w:t>
            </w:r>
            <w:r>
              <w:rPr>
                <w:sz w:val="24"/>
                <w:szCs w:val="24"/>
              </w:rPr>
              <w:t>the</w:t>
            </w:r>
            <w:r>
              <w:rPr>
                <w:spacing w:val="9"/>
                <w:sz w:val="24"/>
                <w:szCs w:val="24"/>
              </w:rPr>
              <w:t xml:space="preserve"> </w:t>
            </w:r>
            <w:r>
              <w:rPr>
                <w:spacing w:val="-1"/>
                <w:sz w:val="24"/>
                <w:szCs w:val="24"/>
              </w:rPr>
              <w:t>a</w:t>
            </w:r>
            <w:r>
              <w:rPr>
                <w:sz w:val="24"/>
                <w:szCs w:val="24"/>
              </w:rPr>
              <w:t>ss</w:t>
            </w:r>
            <w:r>
              <w:rPr>
                <w:spacing w:val="3"/>
                <w:sz w:val="24"/>
                <w:szCs w:val="24"/>
              </w:rPr>
              <w:t>i</w:t>
            </w:r>
            <w:r>
              <w:rPr>
                <w:spacing w:val="-2"/>
                <w:sz w:val="24"/>
                <w:szCs w:val="24"/>
              </w:rPr>
              <w:t>g</w:t>
            </w:r>
            <w:r>
              <w:rPr>
                <w:sz w:val="24"/>
                <w:szCs w:val="24"/>
              </w:rPr>
              <w:t>nme</w:t>
            </w:r>
            <w:r>
              <w:rPr>
                <w:spacing w:val="2"/>
                <w:sz w:val="24"/>
                <w:szCs w:val="24"/>
              </w:rPr>
              <w:t>n</w:t>
            </w:r>
            <w:r>
              <w:rPr>
                <w:sz w:val="24"/>
                <w:szCs w:val="24"/>
              </w:rPr>
              <w:t>t,</w:t>
            </w:r>
            <w:r>
              <w:rPr>
                <w:spacing w:val="8"/>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with</w:t>
            </w:r>
            <w:r>
              <w:rPr>
                <w:spacing w:val="13"/>
                <w:sz w:val="24"/>
                <w:szCs w:val="24"/>
              </w:rPr>
              <w:t xml:space="preserve"> </w:t>
            </w:r>
            <w:r>
              <w:rPr>
                <w:sz w:val="24"/>
                <w:szCs w:val="24"/>
              </w:rPr>
              <w:t>a w</w:t>
            </w:r>
            <w:r>
              <w:rPr>
                <w:spacing w:val="-1"/>
                <w:sz w:val="24"/>
                <w:szCs w:val="24"/>
              </w:rPr>
              <w:t>a</w:t>
            </w:r>
            <w:r>
              <w:rPr>
                <w:sz w:val="24"/>
                <w:szCs w:val="24"/>
              </w:rPr>
              <w:t>rni</w:t>
            </w:r>
            <w:r>
              <w:rPr>
                <w:spacing w:val="2"/>
                <w:sz w:val="24"/>
                <w:szCs w:val="24"/>
              </w:rPr>
              <w:t>n</w:t>
            </w:r>
            <w:r>
              <w:rPr>
                <w:sz w:val="24"/>
                <w:szCs w:val="24"/>
              </w:rPr>
              <w:t>g</w:t>
            </w:r>
            <w:r>
              <w:rPr>
                <w:spacing w:val="24"/>
                <w:sz w:val="24"/>
                <w:szCs w:val="24"/>
              </w:rPr>
              <w:t xml:space="preserve"> </w:t>
            </w:r>
            <w:r>
              <w:rPr>
                <w:sz w:val="24"/>
                <w:szCs w:val="24"/>
              </w:rPr>
              <w:t>“</w:t>
            </w:r>
            <w:r>
              <w:rPr>
                <w:b/>
                <w:spacing w:val="2"/>
                <w:sz w:val="24"/>
                <w:szCs w:val="24"/>
              </w:rPr>
              <w:t>D</w:t>
            </w:r>
            <w:r>
              <w:rPr>
                <w:b/>
                <w:sz w:val="19"/>
                <w:szCs w:val="19"/>
              </w:rPr>
              <w:t>O</w:t>
            </w:r>
            <w:r>
              <w:rPr>
                <w:b/>
                <w:spacing w:val="22"/>
                <w:sz w:val="19"/>
                <w:szCs w:val="19"/>
              </w:rPr>
              <w:t xml:space="preserve"> </w:t>
            </w:r>
            <w:r>
              <w:rPr>
                <w:b/>
                <w:spacing w:val="2"/>
                <w:sz w:val="24"/>
                <w:szCs w:val="24"/>
              </w:rPr>
              <w:t>N</w:t>
            </w:r>
            <w:r>
              <w:rPr>
                <w:b/>
                <w:spacing w:val="-1"/>
                <w:sz w:val="19"/>
                <w:szCs w:val="19"/>
              </w:rPr>
              <w:t>O</w:t>
            </w:r>
            <w:r>
              <w:rPr>
                <w:b/>
                <w:sz w:val="19"/>
                <w:szCs w:val="19"/>
              </w:rPr>
              <w:t>T</w:t>
            </w:r>
            <w:r>
              <w:rPr>
                <w:b/>
                <w:spacing w:val="23"/>
                <w:sz w:val="19"/>
                <w:szCs w:val="19"/>
              </w:rPr>
              <w:t xml:space="preserve"> </w:t>
            </w:r>
            <w:r>
              <w:rPr>
                <w:b/>
                <w:sz w:val="24"/>
                <w:szCs w:val="24"/>
              </w:rPr>
              <w:t>O</w:t>
            </w:r>
            <w:r>
              <w:rPr>
                <w:b/>
                <w:spacing w:val="-1"/>
                <w:sz w:val="19"/>
                <w:szCs w:val="19"/>
              </w:rPr>
              <w:t>P</w:t>
            </w:r>
            <w:r>
              <w:rPr>
                <w:b/>
                <w:spacing w:val="3"/>
                <w:sz w:val="19"/>
                <w:szCs w:val="19"/>
              </w:rPr>
              <w:t>E</w:t>
            </w:r>
            <w:r>
              <w:rPr>
                <w:b/>
                <w:sz w:val="19"/>
                <w:szCs w:val="19"/>
              </w:rPr>
              <w:t>N</w:t>
            </w:r>
            <w:r>
              <w:rPr>
                <w:b/>
                <w:spacing w:val="21"/>
                <w:sz w:val="19"/>
                <w:szCs w:val="19"/>
              </w:rPr>
              <w:t xml:space="preserve"> </w:t>
            </w:r>
            <w:r>
              <w:rPr>
                <w:b/>
                <w:sz w:val="24"/>
                <w:szCs w:val="24"/>
              </w:rPr>
              <w:t>W</w:t>
            </w:r>
            <w:r>
              <w:rPr>
                <w:b/>
                <w:sz w:val="19"/>
                <w:szCs w:val="19"/>
              </w:rPr>
              <w:t>I</w:t>
            </w:r>
            <w:r>
              <w:rPr>
                <w:b/>
                <w:spacing w:val="1"/>
                <w:sz w:val="19"/>
                <w:szCs w:val="19"/>
              </w:rPr>
              <w:t>T</w:t>
            </w:r>
            <w:r>
              <w:rPr>
                <w:b/>
                <w:sz w:val="19"/>
                <w:szCs w:val="19"/>
              </w:rPr>
              <w:t>H</w:t>
            </w:r>
            <w:r>
              <w:rPr>
                <w:b/>
                <w:spacing w:val="20"/>
                <w:sz w:val="19"/>
                <w:szCs w:val="19"/>
              </w:rPr>
              <w:t xml:space="preserve"> </w:t>
            </w:r>
            <w:r>
              <w:rPr>
                <w:b/>
                <w:spacing w:val="3"/>
                <w:sz w:val="24"/>
                <w:szCs w:val="24"/>
              </w:rPr>
              <w:t>T</w:t>
            </w:r>
            <w:r>
              <w:rPr>
                <w:b/>
                <w:spacing w:val="-1"/>
                <w:sz w:val="19"/>
                <w:szCs w:val="19"/>
              </w:rPr>
              <w:t>H</w:t>
            </w:r>
            <w:r>
              <w:rPr>
                <w:b/>
                <w:sz w:val="19"/>
                <w:szCs w:val="19"/>
              </w:rPr>
              <w:t>E</w:t>
            </w:r>
            <w:r>
              <w:rPr>
                <w:b/>
                <w:spacing w:val="23"/>
                <w:sz w:val="19"/>
                <w:szCs w:val="19"/>
              </w:rPr>
              <w:t xml:space="preserve"> </w:t>
            </w:r>
            <w:r>
              <w:rPr>
                <w:b/>
                <w:spacing w:val="1"/>
                <w:sz w:val="24"/>
                <w:szCs w:val="24"/>
              </w:rPr>
              <w:t>T</w:t>
            </w:r>
            <w:r>
              <w:rPr>
                <w:b/>
                <w:spacing w:val="1"/>
                <w:sz w:val="19"/>
                <w:szCs w:val="19"/>
              </w:rPr>
              <w:t>E</w:t>
            </w:r>
            <w:r>
              <w:rPr>
                <w:b/>
                <w:sz w:val="19"/>
                <w:szCs w:val="19"/>
              </w:rPr>
              <w:t>C</w:t>
            </w:r>
            <w:r>
              <w:rPr>
                <w:b/>
                <w:spacing w:val="-1"/>
                <w:sz w:val="19"/>
                <w:szCs w:val="19"/>
              </w:rPr>
              <w:t>H</w:t>
            </w:r>
            <w:r>
              <w:rPr>
                <w:b/>
                <w:sz w:val="19"/>
                <w:szCs w:val="19"/>
              </w:rPr>
              <w:t>NI</w:t>
            </w:r>
            <w:r>
              <w:rPr>
                <w:b/>
                <w:spacing w:val="3"/>
                <w:sz w:val="19"/>
                <w:szCs w:val="19"/>
              </w:rPr>
              <w:t>C</w:t>
            </w:r>
            <w:r>
              <w:rPr>
                <w:b/>
                <w:spacing w:val="2"/>
                <w:sz w:val="19"/>
                <w:szCs w:val="19"/>
              </w:rPr>
              <w:t>A</w:t>
            </w:r>
            <w:r>
              <w:rPr>
                <w:b/>
                <w:sz w:val="19"/>
                <w:szCs w:val="19"/>
              </w:rPr>
              <w:t>L</w:t>
            </w:r>
            <w:r>
              <w:rPr>
                <w:b/>
                <w:spacing w:val="15"/>
                <w:sz w:val="19"/>
                <w:szCs w:val="19"/>
              </w:rPr>
              <w:t xml:space="preserve"> </w:t>
            </w:r>
            <w:r>
              <w:rPr>
                <w:b/>
                <w:sz w:val="24"/>
                <w:szCs w:val="24"/>
              </w:rPr>
              <w:t>P</w:t>
            </w:r>
            <w:r>
              <w:rPr>
                <w:b/>
                <w:sz w:val="19"/>
                <w:szCs w:val="19"/>
              </w:rPr>
              <w:t>R</w:t>
            </w:r>
            <w:r>
              <w:rPr>
                <w:b/>
                <w:spacing w:val="1"/>
                <w:sz w:val="19"/>
                <w:szCs w:val="19"/>
              </w:rPr>
              <w:t>O</w:t>
            </w:r>
            <w:r>
              <w:rPr>
                <w:b/>
                <w:spacing w:val="-1"/>
                <w:sz w:val="19"/>
                <w:szCs w:val="19"/>
              </w:rPr>
              <w:t>PO</w:t>
            </w:r>
            <w:r>
              <w:rPr>
                <w:b/>
                <w:sz w:val="19"/>
                <w:szCs w:val="19"/>
              </w:rPr>
              <w:t>SA</w:t>
            </w:r>
            <w:r>
              <w:rPr>
                <w:b/>
                <w:spacing w:val="1"/>
                <w:sz w:val="19"/>
                <w:szCs w:val="19"/>
              </w:rPr>
              <w:t>L</w:t>
            </w:r>
            <w:r>
              <w:rPr>
                <w:spacing w:val="2"/>
                <w:sz w:val="24"/>
                <w:szCs w:val="24"/>
              </w:rPr>
              <w:t>.</w:t>
            </w:r>
            <w:r>
              <w:rPr>
                <w:sz w:val="24"/>
                <w:szCs w:val="24"/>
              </w:rPr>
              <w:t xml:space="preserve">” </w:t>
            </w:r>
            <w:r>
              <w:rPr>
                <w:spacing w:val="-3"/>
                <w:sz w:val="24"/>
                <w:szCs w:val="24"/>
              </w:rPr>
              <w:t>I</w:t>
            </w:r>
            <w:r>
              <w:rPr>
                <w:sz w:val="24"/>
                <w:szCs w:val="24"/>
              </w:rPr>
              <w:t>f</w:t>
            </w:r>
            <w:r>
              <w:rPr>
                <w:spacing w:val="2"/>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inan</w:t>
            </w:r>
            <w:r>
              <w:rPr>
                <w:spacing w:val="-1"/>
                <w:sz w:val="24"/>
                <w:szCs w:val="24"/>
              </w:rPr>
              <w:t>c</w:t>
            </w:r>
            <w:r>
              <w:rPr>
                <w:sz w:val="24"/>
                <w:szCs w:val="24"/>
              </w:rPr>
              <w:t>ial</w:t>
            </w:r>
            <w:r>
              <w:rPr>
                <w:spacing w:val="1"/>
                <w:sz w:val="24"/>
                <w:szCs w:val="24"/>
              </w:rPr>
              <w:t xml:space="preserve"> P</w:t>
            </w:r>
            <w:r>
              <w:rPr>
                <w:sz w:val="24"/>
                <w:szCs w:val="24"/>
              </w:rPr>
              <w:t>ropos</w:t>
            </w:r>
            <w:r>
              <w:rPr>
                <w:spacing w:val="1"/>
                <w:sz w:val="24"/>
                <w:szCs w:val="24"/>
              </w:rPr>
              <w:t>a</w:t>
            </w:r>
            <w:r>
              <w:rPr>
                <w:sz w:val="24"/>
                <w:szCs w:val="24"/>
              </w:rPr>
              <w:t>l</w:t>
            </w:r>
            <w:r>
              <w:rPr>
                <w:spacing w:val="1"/>
                <w:sz w:val="24"/>
                <w:szCs w:val="24"/>
              </w:rPr>
              <w:t xml:space="preserve"> </w:t>
            </w:r>
            <w:r>
              <w:rPr>
                <w:sz w:val="24"/>
                <w:szCs w:val="24"/>
              </w:rPr>
              <w:t>is</w:t>
            </w:r>
            <w:r>
              <w:rPr>
                <w:spacing w:val="2"/>
                <w:sz w:val="24"/>
                <w:szCs w:val="24"/>
              </w:rPr>
              <w:t xml:space="preserve"> </w:t>
            </w:r>
            <w:r>
              <w:rPr>
                <w:sz w:val="24"/>
                <w:szCs w:val="24"/>
              </w:rPr>
              <w:t>not</w:t>
            </w:r>
            <w:r>
              <w:rPr>
                <w:spacing w:val="1"/>
                <w:sz w:val="24"/>
                <w:szCs w:val="24"/>
              </w:rPr>
              <w:t xml:space="preserve"> </w:t>
            </w:r>
            <w:r>
              <w:rPr>
                <w:sz w:val="24"/>
                <w:szCs w:val="24"/>
              </w:rPr>
              <w:t>submi</w:t>
            </w:r>
            <w:r>
              <w:rPr>
                <w:spacing w:val="1"/>
                <w:sz w:val="24"/>
                <w:szCs w:val="24"/>
              </w:rPr>
              <w:t>t</w:t>
            </w:r>
            <w:r>
              <w:rPr>
                <w:sz w:val="24"/>
                <w:szCs w:val="24"/>
              </w:rPr>
              <w:t>ted in</w:t>
            </w:r>
            <w:r>
              <w:rPr>
                <w:spacing w:val="1"/>
                <w:sz w:val="24"/>
                <w:szCs w:val="24"/>
              </w:rPr>
              <w:t xml:space="preserve"> </w:t>
            </w:r>
            <w:r>
              <w:rPr>
                <w:sz w:val="24"/>
                <w:szCs w:val="24"/>
              </w:rPr>
              <w:t xml:space="preserve">a </w:t>
            </w:r>
            <w:r>
              <w:rPr>
                <w:spacing w:val="-2"/>
                <w:sz w:val="24"/>
                <w:szCs w:val="24"/>
              </w:rPr>
              <w:t>s</w:t>
            </w:r>
            <w:r>
              <w:rPr>
                <w:spacing w:val="-1"/>
                <w:sz w:val="24"/>
                <w:szCs w:val="24"/>
              </w:rPr>
              <w:t>e</w:t>
            </w:r>
            <w:r>
              <w:rPr>
                <w:sz w:val="24"/>
                <w:szCs w:val="24"/>
              </w:rPr>
              <w:t>p</w:t>
            </w:r>
            <w:r>
              <w:rPr>
                <w:spacing w:val="-1"/>
                <w:sz w:val="24"/>
                <w:szCs w:val="24"/>
              </w:rPr>
              <w:t>a</w:t>
            </w:r>
            <w:r>
              <w:rPr>
                <w:sz w:val="24"/>
                <w:szCs w:val="24"/>
              </w:rPr>
              <w:t>r</w:t>
            </w:r>
            <w:r>
              <w:rPr>
                <w:spacing w:val="-2"/>
                <w:sz w:val="24"/>
                <w:szCs w:val="24"/>
              </w:rPr>
              <w:t>a</w:t>
            </w:r>
            <w:r>
              <w:rPr>
                <w:spacing w:val="3"/>
                <w:sz w:val="24"/>
                <w:szCs w:val="24"/>
              </w:rPr>
              <w:t>t</w:t>
            </w:r>
            <w:r>
              <w:rPr>
                <w:sz w:val="24"/>
                <w:szCs w:val="24"/>
              </w:rPr>
              <w:t>e s</w:t>
            </w:r>
            <w:r>
              <w:rPr>
                <w:spacing w:val="-1"/>
                <w:sz w:val="24"/>
                <w:szCs w:val="24"/>
              </w:rPr>
              <w:t>ea</w:t>
            </w:r>
            <w:r>
              <w:rPr>
                <w:spacing w:val="3"/>
                <w:sz w:val="24"/>
                <w:szCs w:val="24"/>
              </w:rPr>
              <w:t>l</w:t>
            </w:r>
            <w:r>
              <w:rPr>
                <w:spacing w:val="1"/>
                <w:sz w:val="24"/>
                <w:szCs w:val="24"/>
              </w:rPr>
              <w:t>e</w:t>
            </w:r>
            <w:r>
              <w:rPr>
                <w:sz w:val="24"/>
                <w:szCs w:val="24"/>
              </w:rPr>
              <w:t xml:space="preserve">d </w:t>
            </w:r>
            <w:r>
              <w:rPr>
                <w:spacing w:val="-1"/>
                <w:sz w:val="24"/>
                <w:szCs w:val="24"/>
              </w:rPr>
              <w:t>e</w:t>
            </w:r>
            <w:r>
              <w:rPr>
                <w:sz w:val="24"/>
                <w:szCs w:val="24"/>
              </w:rPr>
              <w:t>nv</w:t>
            </w:r>
            <w:r>
              <w:rPr>
                <w:spacing w:val="-1"/>
                <w:sz w:val="24"/>
                <w:szCs w:val="24"/>
              </w:rPr>
              <w:t>e</w:t>
            </w:r>
            <w:r>
              <w:rPr>
                <w:sz w:val="24"/>
                <w:szCs w:val="24"/>
              </w:rPr>
              <w:t>lope</w:t>
            </w:r>
            <w:r>
              <w:rPr>
                <w:spacing w:val="4"/>
                <w:sz w:val="24"/>
                <w:szCs w:val="24"/>
              </w:rPr>
              <w:t xml:space="preserve"> </w:t>
            </w:r>
            <w:r>
              <w:rPr>
                <w:sz w:val="24"/>
                <w:szCs w:val="24"/>
              </w:rPr>
              <w:t>du</w:t>
            </w:r>
            <w:r>
              <w:rPr>
                <w:spacing w:val="5"/>
                <w:sz w:val="24"/>
                <w:szCs w:val="24"/>
              </w:rPr>
              <w:t>l</w:t>
            </w:r>
            <w:r>
              <w:rPr>
                <w:sz w:val="24"/>
                <w:szCs w:val="24"/>
              </w:rPr>
              <w:t xml:space="preserve">y </w:t>
            </w:r>
            <w:r>
              <w:rPr>
                <w:spacing w:val="3"/>
                <w:sz w:val="24"/>
                <w:szCs w:val="24"/>
              </w:rPr>
              <w:t>m</w:t>
            </w:r>
            <w:r>
              <w:rPr>
                <w:spacing w:val="-1"/>
                <w:sz w:val="24"/>
                <w:szCs w:val="24"/>
              </w:rPr>
              <w:t>a</w:t>
            </w:r>
            <w:r>
              <w:rPr>
                <w:sz w:val="24"/>
                <w:szCs w:val="24"/>
              </w:rPr>
              <w:t>rk</w:t>
            </w:r>
            <w:r>
              <w:rPr>
                <w:spacing w:val="-2"/>
                <w:sz w:val="24"/>
                <w:szCs w:val="24"/>
              </w:rPr>
              <w:t>e</w:t>
            </w:r>
            <w:r>
              <w:rPr>
                <w:sz w:val="24"/>
                <w:szCs w:val="24"/>
              </w:rPr>
              <w:t>d</w:t>
            </w:r>
            <w:r>
              <w:rPr>
                <w:spacing w:val="7"/>
                <w:sz w:val="24"/>
                <w:szCs w:val="24"/>
              </w:rPr>
              <w:t xml:space="preserve"> </w:t>
            </w:r>
            <w:r>
              <w:rPr>
                <w:spacing w:val="1"/>
                <w:sz w:val="24"/>
                <w:szCs w:val="24"/>
              </w:rPr>
              <w:t>a</w:t>
            </w:r>
            <w:r>
              <w:rPr>
                <w:sz w:val="24"/>
                <w:szCs w:val="24"/>
              </w:rPr>
              <w:t>s</w:t>
            </w:r>
            <w:r>
              <w:rPr>
                <w:spacing w:val="5"/>
                <w:sz w:val="24"/>
                <w:szCs w:val="24"/>
              </w:rPr>
              <w:t xml:space="preserve"> </w:t>
            </w:r>
            <w:r>
              <w:rPr>
                <w:sz w:val="24"/>
                <w:szCs w:val="24"/>
              </w:rPr>
              <w:t>ind</w:t>
            </w:r>
            <w:r>
              <w:rPr>
                <w:spacing w:val="1"/>
                <w:sz w:val="24"/>
                <w:szCs w:val="24"/>
              </w:rPr>
              <w:t>i</w:t>
            </w:r>
            <w:r>
              <w:rPr>
                <w:spacing w:val="-1"/>
                <w:sz w:val="24"/>
                <w:szCs w:val="24"/>
              </w:rPr>
              <w:t>ca</w:t>
            </w:r>
            <w:r>
              <w:rPr>
                <w:sz w:val="24"/>
                <w:szCs w:val="24"/>
              </w:rPr>
              <w:t>ted</w:t>
            </w:r>
            <w:r>
              <w:rPr>
                <w:spacing w:val="6"/>
                <w:sz w:val="24"/>
                <w:szCs w:val="24"/>
              </w:rPr>
              <w:t xml:space="preserve"> </w:t>
            </w:r>
            <w:r>
              <w:rPr>
                <w:spacing w:val="-1"/>
                <w:sz w:val="24"/>
                <w:szCs w:val="24"/>
              </w:rPr>
              <w:t>a</w:t>
            </w:r>
            <w:r>
              <w:rPr>
                <w:sz w:val="24"/>
                <w:szCs w:val="24"/>
              </w:rPr>
              <w:t>bov</w:t>
            </w:r>
            <w:r>
              <w:rPr>
                <w:spacing w:val="-1"/>
                <w:sz w:val="24"/>
                <w:szCs w:val="24"/>
              </w:rPr>
              <w:t>e</w:t>
            </w:r>
            <w:r>
              <w:rPr>
                <w:sz w:val="24"/>
                <w:szCs w:val="24"/>
              </w:rPr>
              <w:t>,</w:t>
            </w:r>
            <w:r>
              <w:rPr>
                <w:spacing w:val="5"/>
                <w:sz w:val="24"/>
                <w:szCs w:val="24"/>
              </w:rPr>
              <w:t xml:space="preserve"> </w:t>
            </w:r>
            <w:r>
              <w:rPr>
                <w:sz w:val="24"/>
                <w:szCs w:val="24"/>
              </w:rPr>
              <w:t>th</w:t>
            </w:r>
            <w:r>
              <w:rPr>
                <w:spacing w:val="1"/>
                <w:sz w:val="24"/>
                <w:szCs w:val="24"/>
              </w:rPr>
              <w:t>i</w:t>
            </w:r>
            <w:r>
              <w:rPr>
                <w:sz w:val="24"/>
                <w:szCs w:val="24"/>
              </w:rPr>
              <w:t>s</w:t>
            </w:r>
            <w:r>
              <w:rPr>
                <w:spacing w:val="7"/>
                <w:sz w:val="24"/>
                <w:szCs w:val="24"/>
              </w:rPr>
              <w:t xml:space="preserve"> </w:t>
            </w:r>
            <w:r>
              <w:rPr>
                <w:sz w:val="24"/>
                <w:szCs w:val="24"/>
              </w:rPr>
              <w:t>will</w:t>
            </w:r>
            <w:r>
              <w:rPr>
                <w:spacing w:val="5"/>
                <w:sz w:val="24"/>
                <w:szCs w:val="24"/>
              </w:rPr>
              <w:t xml:space="preserve"> </w:t>
            </w:r>
            <w:r>
              <w:rPr>
                <w:spacing w:val="-1"/>
                <w:sz w:val="24"/>
                <w:szCs w:val="24"/>
              </w:rPr>
              <w:t>c</w:t>
            </w:r>
            <w:r>
              <w:rPr>
                <w:sz w:val="24"/>
                <w:szCs w:val="24"/>
              </w:rPr>
              <w:t>onsti</w:t>
            </w:r>
            <w:r>
              <w:rPr>
                <w:spacing w:val="1"/>
                <w:sz w:val="24"/>
                <w:szCs w:val="24"/>
              </w:rPr>
              <w:t>t</w:t>
            </w:r>
            <w:r>
              <w:rPr>
                <w:sz w:val="24"/>
                <w:szCs w:val="24"/>
              </w:rPr>
              <w:t xml:space="preserve">ute </w:t>
            </w:r>
            <w:r>
              <w:rPr>
                <w:spacing w:val="-2"/>
                <w:sz w:val="24"/>
                <w:szCs w:val="24"/>
              </w:rPr>
              <w:t>g</w:t>
            </w:r>
            <w:r>
              <w:rPr>
                <w:sz w:val="24"/>
                <w:szCs w:val="24"/>
              </w:rPr>
              <w:t>roun</w:t>
            </w:r>
            <w:r>
              <w:rPr>
                <w:spacing w:val="-1"/>
                <w:sz w:val="24"/>
                <w:szCs w:val="24"/>
              </w:rPr>
              <w:t>d</w:t>
            </w:r>
            <w:r>
              <w:rPr>
                <w:sz w:val="24"/>
                <w:szCs w:val="24"/>
              </w:rPr>
              <w:t>s</w:t>
            </w:r>
            <w:r>
              <w:rPr>
                <w:spacing w:val="2"/>
                <w:sz w:val="24"/>
                <w:szCs w:val="24"/>
              </w:rPr>
              <w:t xml:space="preserve"> </w:t>
            </w:r>
            <w:r>
              <w:rPr>
                <w:sz w:val="24"/>
                <w:szCs w:val="24"/>
              </w:rPr>
              <w:t>for</w:t>
            </w:r>
            <w:r>
              <w:rPr>
                <w:spacing w:val="-1"/>
                <w:sz w:val="24"/>
                <w:szCs w:val="24"/>
              </w:rPr>
              <w:t xml:space="preserve"> </w:t>
            </w:r>
            <w:r>
              <w:rPr>
                <w:sz w:val="24"/>
                <w:szCs w:val="24"/>
              </w:rPr>
              <w:t>d</w:t>
            </w:r>
            <w:r>
              <w:rPr>
                <w:spacing w:val="1"/>
                <w:sz w:val="24"/>
                <w:szCs w:val="24"/>
              </w:rPr>
              <w:t>e</w:t>
            </w:r>
            <w:r>
              <w:rPr>
                <w:spacing w:val="-1"/>
                <w:sz w:val="24"/>
                <w:szCs w:val="24"/>
              </w:rPr>
              <w:t>c</w:t>
            </w:r>
            <w:r>
              <w:rPr>
                <w:sz w:val="24"/>
                <w:szCs w:val="24"/>
              </w:rPr>
              <w:t>lari</w:t>
            </w:r>
            <w:r>
              <w:rPr>
                <w:spacing w:val="2"/>
                <w:sz w:val="24"/>
                <w:szCs w:val="24"/>
              </w:rPr>
              <w:t>n</w:t>
            </w:r>
            <w:r>
              <w:rPr>
                <w:sz w:val="24"/>
                <w:szCs w:val="24"/>
              </w:rPr>
              <w:t>g</w:t>
            </w:r>
            <w:r>
              <w:rPr>
                <w:spacing w:val="-2"/>
                <w:sz w:val="24"/>
                <w:szCs w:val="24"/>
              </w:rPr>
              <w:t xml:space="preserve"> </w:t>
            </w:r>
            <w:r>
              <w:rPr>
                <w:sz w:val="24"/>
                <w:szCs w:val="24"/>
              </w:rPr>
              <w:t>the</w:t>
            </w:r>
            <w:r>
              <w:rPr>
                <w:spacing w:val="2"/>
                <w:sz w:val="24"/>
                <w:szCs w:val="24"/>
              </w:rPr>
              <w:t xml:space="preserve"> </w:t>
            </w:r>
            <w:r>
              <w:rPr>
                <w:spacing w:val="1"/>
                <w:sz w:val="24"/>
                <w:szCs w:val="24"/>
              </w:rPr>
              <w:t>P</w:t>
            </w:r>
            <w:r>
              <w:rPr>
                <w:sz w:val="24"/>
                <w:szCs w:val="24"/>
              </w:rPr>
              <w:t>ropos</w:t>
            </w:r>
            <w:r>
              <w:rPr>
                <w:spacing w:val="-1"/>
                <w:sz w:val="24"/>
                <w:szCs w:val="24"/>
              </w:rPr>
              <w:t>a</w:t>
            </w:r>
            <w:r>
              <w:rPr>
                <w:sz w:val="24"/>
                <w:szCs w:val="24"/>
              </w:rPr>
              <w:t>l no</w:t>
            </w:r>
            <w:r>
              <w:rPr>
                <w:spacing w:val="2"/>
                <w:sz w:val="24"/>
                <w:szCs w:val="24"/>
              </w:rPr>
              <w:t>n</w:t>
            </w:r>
            <w:r>
              <w:rPr>
                <w:spacing w:val="-1"/>
                <w:sz w:val="24"/>
                <w:szCs w:val="24"/>
              </w:rPr>
              <w:t>-</w:t>
            </w:r>
            <w:r>
              <w:rPr>
                <w:sz w:val="24"/>
                <w:szCs w:val="24"/>
              </w:rPr>
              <w:t>r</w:t>
            </w:r>
            <w:r>
              <w:rPr>
                <w:spacing w:val="-2"/>
                <w:sz w:val="24"/>
                <w:szCs w:val="24"/>
              </w:rPr>
              <w:t>e</w:t>
            </w:r>
            <w:r>
              <w:rPr>
                <w:sz w:val="24"/>
                <w:szCs w:val="24"/>
              </w:rPr>
              <w:t>spons</w:t>
            </w:r>
            <w:r>
              <w:rPr>
                <w:spacing w:val="1"/>
                <w:sz w:val="24"/>
                <w:szCs w:val="24"/>
              </w:rPr>
              <w:t>i</w:t>
            </w:r>
            <w:r>
              <w:rPr>
                <w:sz w:val="24"/>
                <w:szCs w:val="24"/>
              </w:rPr>
              <w:t>v</w:t>
            </w:r>
            <w:r>
              <w:rPr>
                <w:spacing w:val="1"/>
                <w:sz w:val="24"/>
                <w:szCs w:val="24"/>
              </w:rPr>
              <w:t>e</w:t>
            </w:r>
            <w:r>
              <w:rPr>
                <w:sz w:val="24"/>
                <w:szCs w:val="24"/>
              </w:rPr>
              <w:t>.</w:t>
            </w:r>
          </w:p>
          <w:p w:rsidR="00F21CEC" w:rsidRPr="00F21CEC" w:rsidRDefault="00F21CEC" w:rsidP="005C08C5">
            <w:pPr>
              <w:pStyle w:val="ListParagraph"/>
              <w:numPr>
                <w:ilvl w:val="1"/>
                <w:numId w:val="48"/>
              </w:numPr>
              <w:ind w:right="120"/>
              <w:jc w:val="both"/>
              <w:rPr>
                <w:sz w:val="24"/>
                <w:szCs w:val="24"/>
              </w:rPr>
            </w:pPr>
            <w:r>
              <w:rPr>
                <w:sz w:val="24"/>
                <w:szCs w:val="24"/>
              </w:rPr>
              <w:t>The</w:t>
            </w:r>
            <w:r>
              <w:rPr>
                <w:spacing w:val="10"/>
                <w:sz w:val="24"/>
                <w:szCs w:val="24"/>
              </w:rPr>
              <w:t xml:space="preserve"> </w:t>
            </w:r>
            <w:r>
              <w:rPr>
                <w:spacing w:val="1"/>
                <w:sz w:val="24"/>
                <w:szCs w:val="24"/>
              </w:rPr>
              <w:t>P</w:t>
            </w:r>
            <w:r>
              <w:rPr>
                <w:sz w:val="24"/>
                <w:szCs w:val="24"/>
              </w:rPr>
              <w:t>ropos</w:t>
            </w:r>
            <w:r>
              <w:rPr>
                <w:spacing w:val="-1"/>
                <w:sz w:val="24"/>
                <w:szCs w:val="24"/>
              </w:rPr>
              <w:t>a</w:t>
            </w:r>
            <w:r>
              <w:rPr>
                <w:sz w:val="24"/>
                <w:szCs w:val="24"/>
              </w:rPr>
              <w:t>ls</w:t>
            </w:r>
            <w:r>
              <w:rPr>
                <w:spacing w:val="11"/>
                <w:sz w:val="24"/>
                <w:szCs w:val="24"/>
              </w:rPr>
              <w:t xml:space="preserve"> </w:t>
            </w:r>
            <w:r>
              <w:rPr>
                <w:sz w:val="24"/>
                <w:szCs w:val="24"/>
              </w:rPr>
              <w:t>must</w:t>
            </w:r>
            <w:r>
              <w:rPr>
                <w:spacing w:val="12"/>
                <w:sz w:val="24"/>
                <w:szCs w:val="24"/>
              </w:rPr>
              <w:t xml:space="preserve"> </w:t>
            </w:r>
            <w:r>
              <w:rPr>
                <w:sz w:val="24"/>
                <w:szCs w:val="24"/>
              </w:rPr>
              <w:t>be</w:t>
            </w:r>
            <w:r>
              <w:rPr>
                <w:spacing w:val="10"/>
                <w:sz w:val="24"/>
                <w:szCs w:val="24"/>
              </w:rPr>
              <w:t xml:space="preserve"> </w:t>
            </w:r>
            <w:r>
              <w:rPr>
                <w:sz w:val="24"/>
                <w:szCs w:val="24"/>
              </w:rPr>
              <w:t>s</w:t>
            </w:r>
            <w:r>
              <w:rPr>
                <w:spacing w:val="-1"/>
                <w:sz w:val="24"/>
                <w:szCs w:val="24"/>
              </w:rPr>
              <w:t>e</w:t>
            </w:r>
            <w:r>
              <w:rPr>
                <w:sz w:val="24"/>
                <w:szCs w:val="24"/>
              </w:rPr>
              <w:t>nt</w:t>
            </w:r>
            <w:r>
              <w:rPr>
                <w:spacing w:val="11"/>
                <w:sz w:val="24"/>
                <w:szCs w:val="24"/>
              </w:rPr>
              <w:t xml:space="preserve"> </w:t>
            </w:r>
            <w:r>
              <w:rPr>
                <w:sz w:val="24"/>
                <w:szCs w:val="24"/>
              </w:rPr>
              <w:t>to</w:t>
            </w:r>
            <w:r>
              <w:rPr>
                <w:spacing w:val="11"/>
                <w:sz w:val="24"/>
                <w:szCs w:val="24"/>
              </w:rPr>
              <w:t xml:space="preserve"> </w:t>
            </w:r>
            <w:r>
              <w:rPr>
                <w:sz w:val="24"/>
                <w:szCs w:val="24"/>
              </w:rPr>
              <w:t>the</w:t>
            </w:r>
            <w:r>
              <w:rPr>
                <w:spacing w:val="10"/>
                <w:sz w:val="24"/>
                <w:szCs w:val="24"/>
              </w:rPr>
              <w:t xml:space="preserve"> </w:t>
            </w:r>
            <w:r>
              <w:rPr>
                <w:spacing w:val="-1"/>
                <w:sz w:val="24"/>
                <w:szCs w:val="24"/>
              </w:rPr>
              <w:t>a</w:t>
            </w:r>
            <w:r>
              <w:rPr>
                <w:sz w:val="24"/>
                <w:szCs w:val="24"/>
              </w:rPr>
              <w:t>ddr</w:t>
            </w:r>
            <w:r>
              <w:rPr>
                <w:spacing w:val="-2"/>
                <w:sz w:val="24"/>
                <w:szCs w:val="24"/>
              </w:rPr>
              <w:t>e</w:t>
            </w:r>
            <w:r>
              <w:rPr>
                <w:sz w:val="24"/>
                <w:szCs w:val="24"/>
              </w:rPr>
              <w:t>ss</w:t>
            </w:r>
            <w:r>
              <w:rPr>
                <w:spacing w:val="11"/>
                <w:sz w:val="24"/>
                <w:szCs w:val="24"/>
              </w:rPr>
              <w:t xml:space="preserve"> </w:t>
            </w:r>
            <w:r>
              <w:rPr>
                <w:sz w:val="24"/>
                <w:szCs w:val="24"/>
              </w:rPr>
              <w:t>ind</w:t>
            </w:r>
            <w:r>
              <w:rPr>
                <w:spacing w:val="1"/>
                <w:sz w:val="24"/>
                <w:szCs w:val="24"/>
              </w:rPr>
              <w:t>ic</w:t>
            </w:r>
            <w:r>
              <w:rPr>
                <w:spacing w:val="-1"/>
                <w:sz w:val="24"/>
                <w:szCs w:val="24"/>
              </w:rPr>
              <w:t>a</w:t>
            </w:r>
            <w:r>
              <w:rPr>
                <w:sz w:val="24"/>
                <w:szCs w:val="24"/>
              </w:rPr>
              <w:t>ted</w:t>
            </w:r>
            <w:r>
              <w:rPr>
                <w:spacing w:val="10"/>
                <w:sz w:val="24"/>
                <w:szCs w:val="24"/>
              </w:rPr>
              <w:t xml:space="preserve"> </w:t>
            </w:r>
            <w:r>
              <w:rPr>
                <w:sz w:val="24"/>
                <w:szCs w:val="24"/>
              </w:rPr>
              <w:t>in</w:t>
            </w:r>
            <w:r>
              <w:rPr>
                <w:spacing w:val="11"/>
                <w:sz w:val="24"/>
                <w:szCs w:val="24"/>
              </w:rPr>
              <w:t xml:space="preserve"> </w:t>
            </w:r>
            <w:r>
              <w:rPr>
                <w:sz w:val="24"/>
                <w:szCs w:val="24"/>
              </w:rPr>
              <w:t>the</w:t>
            </w:r>
            <w:r>
              <w:rPr>
                <w:spacing w:val="10"/>
                <w:sz w:val="24"/>
                <w:szCs w:val="24"/>
              </w:rPr>
              <w:t xml:space="preserve"> </w:t>
            </w:r>
            <w:r>
              <w:rPr>
                <w:sz w:val="24"/>
                <w:szCs w:val="24"/>
              </w:rPr>
              <w:t>D</w:t>
            </w:r>
            <w:r>
              <w:rPr>
                <w:spacing w:val="1"/>
                <w:sz w:val="24"/>
                <w:szCs w:val="24"/>
              </w:rPr>
              <w:t>a</w:t>
            </w:r>
            <w:r>
              <w:rPr>
                <w:spacing w:val="3"/>
                <w:sz w:val="24"/>
                <w:szCs w:val="24"/>
              </w:rPr>
              <w:t>t</w:t>
            </w:r>
            <w:r>
              <w:rPr>
                <w:sz w:val="24"/>
                <w:szCs w:val="24"/>
              </w:rPr>
              <w:t xml:space="preserve">a </w:t>
            </w:r>
            <w:r>
              <w:rPr>
                <w:spacing w:val="1"/>
                <w:sz w:val="24"/>
                <w:szCs w:val="24"/>
              </w:rPr>
              <w:t>S</w:t>
            </w:r>
            <w:r>
              <w:rPr>
                <w:sz w:val="24"/>
                <w:szCs w:val="24"/>
              </w:rPr>
              <w:t>h</w:t>
            </w:r>
            <w:r>
              <w:rPr>
                <w:spacing w:val="-1"/>
                <w:sz w:val="24"/>
                <w:szCs w:val="24"/>
              </w:rPr>
              <w:t>ee</w:t>
            </w:r>
            <w:r>
              <w:rPr>
                <w:sz w:val="24"/>
                <w:szCs w:val="24"/>
              </w:rPr>
              <w:t>t</w:t>
            </w:r>
            <w:r>
              <w:rPr>
                <w:spacing w:val="3"/>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r</w:t>
            </w:r>
            <w:r>
              <w:rPr>
                <w:spacing w:val="-2"/>
                <w:sz w:val="24"/>
                <w:szCs w:val="24"/>
              </w:rPr>
              <w:t>e</w:t>
            </w:r>
            <w:r>
              <w:rPr>
                <w:spacing w:val="1"/>
                <w:sz w:val="24"/>
                <w:szCs w:val="24"/>
              </w:rPr>
              <w:t>c</w:t>
            </w:r>
            <w:r>
              <w:rPr>
                <w:spacing w:val="-1"/>
                <w:sz w:val="24"/>
                <w:szCs w:val="24"/>
              </w:rPr>
              <w:t>e</w:t>
            </w:r>
            <w:r>
              <w:rPr>
                <w:sz w:val="24"/>
                <w:szCs w:val="24"/>
              </w:rPr>
              <w:t>ived</w:t>
            </w:r>
            <w:r>
              <w:rPr>
                <w:spacing w:val="2"/>
                <w:sz w:val="24"/>
                <w:szCs w:val="24"/>
              </w:rPr>
              <w:t xml:space="preserve"> </w:t>
            </w:r>
            <w:r>
              <w:rPr>
                <w:spacing w:val="5"/>
                <w:sz w:val="24"/>
                <w:szCs w:val="24"/>
              </w:rPr>
              <w:t>b</w:t>
            </w:r>
            <w:r>
              <w:rPr>
                <w:sz w:val="24"/>
                <w:szCs w:val="24"/>
              </w:rPr>
              <w:t>y</w:t>
            </w:r>
            <w:r>
              <w:rPr>
                <w:spacing w:val="-3"/>
                <w:sz w:val="24"/>
                <w:szCs w:val="24"/>
              </w:rPr>
              <w:t xml:space="preserve"> </w:t>
            </w:r>
            <w:r>
              <w:rPr>
                <w:sz w:val="24"/>
                <w:szCs w:val="24"/>
              </w:rPr>
              <w:t>t</w:t>
            </w:r>
            <w:r>
              <w:rPr>
                <w:spacing w:val="3"/>
                <w:sz w:val="24"/>
                <w:szCs w:val="24"/>
              </w:rPr>
              <w:t>h</w:t>
            </w:r>
            <w:r>
              <w:rPr>
                <w:sz w:val="24"/>
                <w:szCs w:val="24"/>
              </w:rPr>
              <w:t>e</w:t>
            </w:r>
            <w:r>
              <w:rPr>
                <w:spacing w:val="1"/>
                <w:sz w:val="24"/>
                <w:szCs w:val="24"/>
              </w:rPr>
              <w:t xml:space="preserve"> P</w:t>
            </w:r>
            <w:r>
              <w:rPr>
                <w:sz w:val="24"/>
                <w:szCs w:val="24"/>
              </w:rPr>
              <w:t>A</w:t>
            </w:r>
            <w:r>
              <w:rPr>
                <w:spacing w:val="2"/>
                <w:sz w:val="24"/>
                <w:szCs w:val="24"/>
              </w:rPr>
              <w:t xml:space="preserve"> </w:t>
            </w:r>
            <w:r>
              <w:rPr>
                <w:sz w:val="24"/>
                <w:szCs w:val="24"/>
              </w:rPr>
              <w:t>no</w:t>
            </w:r>
            <w:r>
              <w:rPr>
                <w:spacing w:val="2"/>
                <w:sz w:val="24"/>
                <w:szCs w:val="24"/>
              </w:rPr>
              <w:t xml:space="preserve"> </w:t>
            </w:r>
            <w:r>
              <w:rPr>
                <w:sz w:val="24"/>
                <w:szCs w:val="24"/>
              </w:rPr>
              <w:t>la</w:t>
            </w:r>
            <w:r>
              <w:rPr>
                <w:spacing w:val="2"/>
                <w:sz w:val="24"/>
                <w:szCs w:val="24"/>
              </w:rPr>
              <w:t>t</w:t>
            </w:r>
            <w:r>
              <w:rPr>
                <w:spacing w:val="-1"/>
                <w:sz w:val="24"/>
                <w:szCs w:val="24"/>
              </w:rPr>
              <w:t>e</w:t>
            </w:r>
            <w:r>
              <w:rPr>
                <w:sz w:val="24"/>
                <w:szCs w:val="24"/>
              </w:rPr>
              <w:t>r</w:t>
            </w:r>
            <w:r>
              <w:rPr>
                <w:spacing w:val="1"/>
                <w:sz w:val="24"/>
                <w:szCs w:val="24"/>
              </w:rPr>
              <w:t xml:space="preserve"> </w:t>
            </w:r>
            <w:r>
              <w:rPr>
                <w:sz w:val="24"/>
                <w:szCs w:val="24"/>
              </w:rPr>
              <w:t>than</w:t>
            </w:r>
            <w:r>
              <w:rPr>
                <w:spacing w:val="4"/>
                <w:sz w:val="24"/>
                <w:szCs w:val="24"/>
              </w:rPr>
              <w:t xml:space="preserve"> </w:t>
            </w:r>
            <w:r>
              <w:rPr>
                <w:sz w:val="24"/>
                <w:szCs w:val="24"/>
              </w:rPr>
              <w:t>the</w:t>
            </w:r>
            <w:r>
              <w:rPr>
                <w:spacing w:val="2"/>
                <w:sz w:val="24"/>
                <w:szCs w:val="24"/>
              </w:rPr>
              <w:t xml:space="preserve"> </w:t>
            </w:r>
            <w:r>
              <w:rPr>
                <w:sz w:val="24"/>
                <w:szCs w:val="24"/>
              </w:rPr>
              <w:t>t</w:t>
            </w:r>
            <w:r>
              <w:rPr>
                <w:spacing w:val="3"/>
                <w:sz w:val="24"/>
                <w:szCs w:val="24"/>
              </w:rPr>
              <w:t>i</w:t>
            </w:r>
            <w:r>
              <w:rPr>
                <w:sz w:val="24"/>
                <w:szCs w:val="24"/>
              </w:rPr>
              <w:t>me</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a</w:t>
            </w:r>
            <w:r>
              <w:rPr>
                <w:spacing w:val="3"/>
                <w:sz w:val="24"/>
                <w:szCs w:val="24"/>
              </w:rPr>
              <w:t>t</w:t>
            </w:r>
            <w:r>
              <w:rPr>
                <w:sz w:val="24"/>
                <w:szCs w:val="24"/>
              </w:rPr>
              <w:t>e ind</w:t>
            </w:r>
            <w:r>
              <w:rPr>
                <w:spacing w:val="1"/>
                <w:sz w:val="24"/>
                <w:szCs w:val="24"/>
              </w:rPr>
              <w:t>i</w:t>
            </w:r>
            <w:r>
              <w:rPr>
                <w:spacing w:val="-1"/>
                <w:sz w:val="24"/>
                <w:szCs w:val="24"/>
              </w:rPr>
              <w:t>ca</w:t>
            </w:r>
            <w:r>
              <w:rPr>
                <w:sz w:val="24"/>
                <w:szCs w:val="24"/>
              </w:rPr>
              <w:t>ted</w:t>
            </w:r>
            <w:r>
              <w:rPr>
                <w:spacing w:val="4"/>
                <w:sz w:val="24"/>
                <w:szCs w:val="24"/>
              </w:rPr>
              <w:t xml:space="preserve"> </w:t>
            </w:r>
            <w:r>
              <w:rPr>
                <w:sz w:val="24"/>
                <w:szCs w:val="24"/>
              </w:rPr>
              <w:t>in</w:t>
            </w:r>
            <w:r>
              <w:rPr>
                <w:spacing w:val="5"/>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a</w:t>
            </w:r>
            <w:r>
              <w:rPr>
                <w:sz w:val="24"/>
                <w:szCs w:val="24"/>
              </w:rPr>
              <w:t>ta</w:t>
            </w:r>
            <w:r>
              <w:rPr>
                <w:spacing w:val="4"/>
                <w:sz w:val="24"/>
                <w:szCs w:val="24"/>
              </w:rPr>
              <w:t xml:space="preserve"> </w:t>
            </w:r>
            <w:r>
              <w:rPr>
                <w:spacing w:val="1"/>
                <w:sz w:val="24"/>
                <w:szCs w:val="24"/>
              </w:rPr>
              <w:t>S</w:t>
            </w:r>
            <w:r>
              <w:rPr>
                <w:spacing w:val="-2"/>
                <w:sz w:val="24"/>
                <w:szCs w:val="24"/>
              </w:rPr>
              <w:t>h</w:t>
            </w:r>
            <w:r>
              <w:rPr>
                <w:spacing w:val="-1"/>
                <w:sz w:val="24"/>
                <w:szCs w:val="24"/>
              </w:rPr>
              <w:t>ee</w:t>
            </w:r>
            <w:r>
              <w:rPr>
                <w:sz w:val="24"/>
                <w:szCs w:val="24"/>
              </w:rPr>
              <w:t>t,</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pacing w:val="2"/>
                <w:sz w:val="24"/>
                <w:szCs w:val="24"/>
              </w:rPr>
              <w:t>n</w:t>
            </w:r>
            <w:r>
              <w:rPr>
                <w:sz w:val="24"/>
                <w:szCs w:val="24"/>
              </w:rPr>
              <w:t xml:space="preserve">y </w:t>
            </w:r>
            <w:r>
              <w:rPr>
                <w:spacing w:val="-1"/>
                <w:sz w:val="24"/>
                <w:szCs w:val="24"/>
              </w:rPr>
              <w:t>e</w:t>
            </w:r>
            <w:r>
              <w:rPr>
                <w:spacing w:val="2"/>
                <w:sz w:val="24"/>
                <w:szCs w:val="24"/>
              </w:rPr>
              <w:t>x</w:t>
            </w:r>
            <w:r>
              <w:rPr>
                <w:sz w:val="24"/>
                <w:szCs w:val="24"/>
              </w:rPr>
              <w:t>tension</w:t>
            </w:r>
            <w:r>
              <w:rPr>
                <w:spacing w:val="5"/>
                <w:sz w:val="24"/>
                <w:szCs w:val="24"/>
              </w:rPr>
              <w:t xml:space="preserve"> </w:t>
            </w:r>
            <w:r>
              <w:rPr>
                <w:sz w:val="24"/>
                <w:szCs w:val="24"/>
              </w:rPr>
              <w:t>to</w:t>
            </w:r>
            <w:r>
              <w:rPr>
                <w:spacing w:val="3"/>
                <w:sz w:val="24"/>
                <w:szCs w:val="24"/>
              </w:rPr>
              <w:t xml:space="preserve"> </w:t>
            </w:r>
            <w:r>
              <w:rPr>
                <w:sz w:val="24"/>
                <w:szCs w:val="24"/>
              </w:rPr>
              <w:t>th</w:t>
            </w:r>
            <w:r>
              <w:rPr>
                <w:spacing w:val="1"/>
                <w:sz w:val="24"/>
                <w:szCs w:val="24"/>
              </w:rPr>
              <w:t>i</w:t>
            </w:r>
            <w:r>
              <w:rPr>
                <w:sz w:val="24"/>
                <w:szCs w:val="24"/>
              </w:rPr>
              <w:t>s</w:t>
            </w:r>
            <w:r>
              <w:rPr>
                <w:spacing w:val="5"/>
                <w:sz w:val="24"/>
                <w:szCs w:val="24"/>
              </w:rPr>
              <w:t xml:space="preserve"> </w:t>
            </w:r>
            <w:r>
              <w:rPr>
                <w:sz w:val="24"/>
                <w:szCs w:val="24"/>
              </w:rPr>
              <w:t>d</w:t>
            </w:r>
            <w:r>
              <w:rPr>
                <w:spacing w:val="-1"/>
                <w:sz w:val="24"/>
                <w:szCs w:val="24"/>
              </w:rPr>
              <w:t>a</w:t>
            </w:r>
            <w:r>
              <w:rPr>
                <w:sz w:val="24"/>
                <w:szCs w:val="24"/>
              </w:rPr>
              <w:t>t</w:t>
            </w:r>
            <w:r>
              <w:rPr>
                <w:spacing w:val="4"/>
                <w:sz w:val="24"/>
                <w:szCs w:val="24"/>
              </w:rPr>
              <w:t>e</w:t>
            </w:r>
            <w:r>
              <w:rPr>
                <w:sz w:val="24"/>
                <w:szCs w:val="24"/>
              </w:rPr>
              <w:t>.</w:t>
            </w:r>
            <w:r>
              <w:rPr>
                <w:spacing w:val="5"/>
                <w:sz w:val="24"/>
                <w:szCs w:val="24"/>
              </w:rPr>
              <w:t xml:space="preserve"> </w:t>
            </w:r>
            <w:r>
              <w:rPr>
                <w:sz w:val="24"/>
                <w:szCs w:val="24"/>
              </w:rPr>
              <w:t>A</w:t>
            </w:r>
            <w:r>
              <w:rPr>
                <w:spacing w:val="4"/>
                <w:sz w:val="24"/>
                <w:szCs w:val="24"/>
              </w:rPr>
              <w:t>n</w:t>
            </w:r>
            <w:r>
              <w:rPr>
                <w:sz w:val="24"/>
                <w:szCs w:val="24"/>
              </w:rPr>
              <w:t>y p</w:t>
            </w:r>
            <w:r>
              <w:rPr>
                <w:spacing w:val="-1"/>
                <w:sz w:val="24"/>
                <w:szCs w:val="24"/>
              </w:rPr>
              <w:t>r</w:t>
            </w:r>
            <w:r>
              <w:rPr>
                <w:sz w:val="24"/>
                <w:szCs w:val="24"/>
              </w:rPr>
              <w:t>opos</w:t>
            </w:r>
            <w:r>
              <w:rPr>
                <w:spacing w:val="-1"/>
                <w:sz w:val="24"/>
                <w:szCs w:val="24"/>
              </w:rPr>
              <w:t>a</w:t>
            </w:r>
            <w:r>
              <w:rPr>
                <w:sz w:val="24"/>
                <w:szCs w:val="24"/>
              </w:rPr>
              <w:t>l</w:t>
            </w:r>
            <w:r>
              <w:rPr>
                <w:spacing w:val="5"/>
                <w:sz w:val="24"/>
                <w:szCs w:val="24"/>
              </w:rPr>
              <w:t xml:space="preserve"> </w:t>
            </w:r>
            <w:r>
              <w:rPr>
                <w:sz w:val="24"/>
                <w:szCs w:val="24"/>
              </w:rPr>
              <w:t>re</w:t>
            </w:r>
            <w:r>
              <w:rPr>
                <w:spacing w:val="-1"/>
                <w:sz w:val="24"/>
                <w:szCs w:val="24"/>
              </w:rPr>
              <w:t>ce</w:t>
            </w:r>
            <w:r>
              <w:rPr>
                <w:sz w:val="24"/>
                <w:szCs w:val="24"/>
              </w:rPr>
              <w:t>ived</w:t>
            </w:r>
            <w:r>
              <w:rPr>
                <w:spacing w:val="6"/>
                <w:sz w:val="24"/>
                <w:szCs w:val="24"/>
              </w:rPr>
              <w:t xml:space="preserve"> </w:t>
            </w:r>
            <w:r>
              <w:rPr>
                <w:spacing w:val="5"/>
                <w:sz w:val="24"/>
                <w:szCs w:val="24"/>
              </w:rPr>
              <w:t>b</w:t>
            </w:r>
            <w:r>
              <w:rPr>
                <w:sz w:val="24"/>
                <w:szCs w:val="24"/>
              </w:rPr>
              <w:t xml:space="preserve">y </w:t>
            </w:r>
            <w:r>
              <w:rPr>
                <w:spacing w:val="2"/>
                <w:sz w:val="24"/>
                <w:szCs w:val="24"/>
              </w:rPr>
              <w:t>t</w:t>
            </w:r>
            <w:r>
              <w:rPr>
                <w:sz w:val="24"/>
                <w:szCs w:val="24"/>
              </w:rPr>
              <w:t>he</w:t>
            </w:r>
            <w:r>
              <w:rPr>
                <w:spacing w:val="6"/>
                <w:sz w:val="24"/>
                <w:szCs w:val="24"/>
              </w:rPr>
              <w:t xml:space="preserve"> </w:t>
            </w:r>
            <w:r>
              <w:rPr>
                <w:spacing w:val="1"/>
                <w:sz w:val="24"/>
                <w:szCs w:val="24"/>
              </w:rPr>
              <w:t>P</w:t>
            </w:r>
            <w:r>
              <w:rPr>
                <w:sz w:val="24"/>
                <w:szCs w:val="24"/>
              </w:rPr>
              <w:t>A</w:t>
            </w:r>
            <w:r>
              <w:rPr>
                <w:spacing w:val="4"/>
                <w:sz w:val="24"/>
                <w:szCs w:val="24"/>
              </w:rPr>
              <w:t xml:space="preserve"> </w:t>
            </w:r>
            <w:r>
              <w:rPr>
                <w:spacing w:val="-1"/>
                <w:sz w:val="24"/>
                <w:szCs w:val="24"/>
              </w:rPr>
              <w:t>a</w:t>
            </w:r>
            <w:r>
              <w:rPr>
                <w:sz w:val="24"/>
                <w:szCs w:val="24"/>
              </w:rPr>
              <w:t>ft</w:t>
            </w:r>
            <w:r>
              <w:rPr>
                <w:spacing w:val="1"/>
                <w:sz w:val="24"/>
                <w:szCs w:val="24"/>
              </w:rPr>
              <w:t>e</w:t>
            </w:r>
            <w:r>
              <w:rPr>
                <w:sz w:val="24"/>
                <w:szCs w:val="24"/>
              </w:rPr>
              <w:t>r</w:t>
            </w:r>
            <w:r>
              <w:rPr>
                <w:spacing w:val="4"/>
                <w:sz w:val="24"/>
                <w:szCs w:val="24"/>
              </w:rPr>
              <w:t xml:space="preserve"> </w:t>
            </w:r>
            <w:r>
              <w:rPr>
                <w:sz w:val="24"/>
                <w:szCs w:val="24"/>
              </w:rPr>
              <w:t>the</w:t>
            </w:r>
            <w:r>
              <w:rPr>
                <w:spacing w:val="6"/>
                <w:sz w:val="24"/>
                <w:szCs w:val="24"/>
              </w:rPr>
              <w:t xml:space="preserve"> </w:t>
            </w:r>
            <w:r>
              <w:rPr>
                <w:sz w:val="24"/>
                <w:szCs w:val="24"/>
              </w:rPr>
              <w:t>d</w:t>
            </w:r>
            <w:r>
              <w:rPr>
                <w:spacing w:val="-1"/>
                <w:sz w:val="24"/>
                <w:szCs w:val="24"/>
              </w:rPr>
              <w:t>ea</w:t>
            </w:r>
            <w:r>
              <w:rPr>
                <w:sz w:val="24"/>
                <w:szCs w:val="24"/>
              </w:rPr>
              <w:t>dl</w:t>
            </w:r>
            <w:r>
              <w:rPr>
                <w:spacing w:val="1"/>
                <w:sz w:val="24"/>
                <w:szCs w:val="24"/>
              </w:rPr>
              <w:t>i</w:t>
            </w:r>
            <w:r>
              <w:rPr>
                <w:sz w:val="24"/>
                <w:szCs w:val="24"/>
              </w:rPr>
              <w:t>ne</w:t>
            </w:r>
            <w:r>
              <w:rPr>
                <w:spacing w:val="6"/>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submis</w:t>
            </w:r>
            <w:r>
              <w:rPr>
                <w:spacing w:val="1"/>
                <w:sz w:val="24"/>
                <w:szCs w:val="24"/>
              </w:rPr>
              <w:t>s</w:t>
            </w:r>
            <w:r>
              <w:rPr>
                <w:sz w:val="24"/>
                <w:szCs w:val="24"/>
              </w:rPr>
              <w:t>ion shall</w:t>
            </w:r>
            <w:r>
              <w:rPr>
                <w:spacing w:val="5"/>
                <w:sz w:val="24"/>
                <w:szCs w:val="24"/>
              </w:rPr>
              <w:t xml:space="preserve"> </w:t>
            </w:r>
            <w:r>
              <w:rPr>
                <w:sz w:val="24"/>
                <w:szCs w:val="24"/>
              </w:rPr>
              <w:t>be</w:t>
            </w:r>
            <w:r>
              <w:rPr>
                <w:spacing w:val="4"/>
                <w:sz w:val="24"/>
                <w:szCs w:val="24"/>
              </w:rPr>
              <w:t xml:space="preserve"> </w:t>
            </w:r>
            <w:r>
              <w:rPr>
                <w:sz w:val="24"/>
                <w:szCs w:val="24"/>
              </w:rPr>
              <w:t>r</w:t>
            </w:r>
            <w:r>
              <w:rPr>
                <w:spacing w:val="-2"/>
                <w:sz w:val="24"/>
                <w:szCs w:val="24"/>
              </w:rPr>
              <w:t>e</w:t>
            </w:r>
            <w:r>
              <w:rPr>
                <w:sz w:val="24"/>
                <w:szCs w:val="24"/>
              </w:rPr>
              <w:t>t</w:t>
            </w:r>
            <w:r>
              <w:rPr>
                <w:spacing w:val="3"/>
                <w:sz w:val="24"/>
                <w:szCs w:val="24"/>
              </w:rPr>
              <w:t>u</w:t>
            </w:r>
            <w:r>
              <w:rPr>
                <w:sz w:val="24"/>
                <w:szCs w:val="24"/>
              </w:rPr>
              <w:t>rn</w:t>
            </w:r>
            <w:r>
              <w:rPr>
                <w:spacing w:val="-2"/>
                <w:sz w:val="24"/>
                <w:szCs w:val="24"/>
              </w:rPr>
              <w:t>e</w:t>
            </w:r>
            <w:r>
              <w:rPr>
                <w:sz w:val="24"/>
                <w:szCs w:val="24"/>
              </w:rPr>
              <w:t>d</w:t>
            </w:r>
            <w:r>
              <w:rPr>
                <w:spacing w:val="5"/>
                <w:sz w:val="24"/>
                <w:szCs w:val="24"/>
              </w:rPr>
              <w:t xml:space="preserve"> </w:t>
            </w:r>
            <w:r>
              <w:rPr>
                <w:sz w:val="24"/>
                <w:szCs w:val="24"/>
              </w:rPr>
              <w:t>uno</w:t>
            </w:r>
            <w:r>
              <w:rPr>
                <w:spacing w:val="2"/>
                <w:sz w:val="24"/>
                <w:szCs w:val="24"/>
              </w:rPr>
              <w:t>p</w:t>
            </w:r>
            <w:r>
              <w:rPr>
                <w:spacing w:val="-1"/>
                <w:sz w:val="24"/>
                <w:szCs w:val="24"/>
              </w:rPr>
              <w:t>e</w:t>
            </w:r>
            <w:r>
              <w:rPr>
                <w:spacing w:val="2"/>
                <w:sz w:val="24"/>
                <w:szCs w:val="24"/>
              </w:rPr>
              <w:t>n</w:t>
            </w:r>
            <w:r>
              <w:rPr>
                <w:spacing w:val="-1"/>
                <w:sz w:val="24"/>
                <w:szCs w:val="24"/>
              </w:rPr>
              <w:t>e</w:t>
            </w:r>
            <w:r>
              <w:rPr>
                <w:sz w:val="24"/>
                <w:szCs w:val="24"/>
              </w:rPr>
              <w:t>d.</w:t>
            </w:r>
            <w:r>
              <w:rPr>
                <w:spacing w:val="7"/>
                <w:sz w:val="24"/>
                <w:szCs w:val="24"/>
              </w:rPr>
              <w:t xml:space="preserve"> </w:t>
            </w:r>
            <w:r>
              <w:rPr>
                <w:spacing w:val="-3"/>
                <w:sz w:val="24"/>
                <w:szCs w:val="24"/>
              </w:rPr>
              <w:t>I</w:t>
            </w:r>
            <w:r>
              <w:rPr>
                <w:sz w:val="24"/>
                <w:szCs w:val="24"/>
              </w:rPr>
              <w:t>n</w:t>
            </w:r>
            <w:r>
              <w:rPr>
                <w:spacing w:val="5"/>
                <w:sz w:val="24"/>
                <w:szCs w:val="24"/>
              </w:rPr>
              <w:t xml:space="preserve"> </w:t>
            </w:r>
            <w:r>
              <w:rPr>
                <w:spacing w:val="2"/>
                <w:sz w:val="24"/>
                <w:szCs w:val="24"/>
              </w:rPr>
              <w:t>o</w:t>
            </w:r>
            <w:r>
              <w:rPr>
                <w:sz w:val="24"/>
                <w:szCs w:val="24"/>
              </w:rPr>
              <w:t>rd</w:t>
            </w:r>
            <w:r>
              <w:rPr>
                <w:spacing w:val="-2"/>
                <w:sz w:val="24"/>
                <w:szCs w:val="24"/>
              </w:rPr>
              <w:t>e</w:t>
            </w:r>
            <w:r>
              <w:rPr>
                <w:sz w:val="24"/>
                <w:szCs w:val="24"/>
              </w:rPr>
              <w:t>r</w:t>
            </w:r>
            <w:r>
              <w:rPr>
                <w:spacing w:val="4"/>
                <w:sz w:val="24"/>
                <w:szCs w:val="24"/>
              </w:rPr>
              <w:t xml:space="preserve"> </w:t>
            </w:r>
            <w:r>
              <w:rPr>
                <w:sz w:val="24"/>
                <w:szCs w:val="24"/>
              </w:rPr>
              <w:t>to</w:t>
            </w:r>
            <w:r>
              <w:rPr>
                <w:spacing w:val="7"/>
                <w:sz w:val="24"/>
                <w:szCs w:val="24"/>
              </w:rPr>
              <w:t xml:space="preserve"> </w:t>
            </w:r>
            <w:r>
              <w:rPr>
                <w:spacing w:val="-1"/>
                <w:sz w:val="24"/>
                <w:szCs w:val="24"/>
              </w:rPr>
              <w:t>a</w:t>
            </w:r>
            <w:r>
              <w:rPr>
                <w:sz w:val="24"/>
                <w:szCs w:val="24"/>
              </w:rPr>
              <w:t>void</w:t>
            </w:r>
            <w:r>
              <w:rPr>
                <w:spacing w:val="5"/>
                <w:sz w:val="24"/>
                <w:szCs w:val="24"/>
              </w:rPr>
              <w:t xml:space="preserve"> </w:t>
            </w:r>
            <w:r>
              <w:rPr>
                <w:spacing w:val="-1"/>
                <w:sz w:val="24"/>
                <w:szCs w:val="24"/>
              </w:rPr>
              <w:t>a</w:t>
            </w:r>
            <w:r>
              <w:rPr>
                <w:spacing w:val="5"/>
                <w:sz w:val="24"/>
                <w:szCs w:val="24"/>
              </w:rPr>
              <w:t>n</w:t>
            </w:r>
            <w:r>
              <w:rPr>
                <w:sz w:val="24"/>
                <w:szCs w:val="24"/>
              </w:rPr>
              <w:t>y</w:t>
            </w:r>
            <w:r>
              <w:rPr>
                <w:spacing w:val="2"/>
                <w:sz w:val="24"/>
                <w:szCs w:val="24"/>
              </w:rPr>
              <w:t xml:space="preserve"> </w:t>
            </w:r>
            <w:r>
              <w:rPr>
                <w:sz w:val="24"/>
                <w:szCs w:val="24"/>
              </w:rPr>
              <w:t>d</w:t>
            </w:r>
            <w:r>
              <w:rPr>
                <w:spacing w:val="-1"/>
                <w:sz w:val="24"/>
                <w:szCs w:val="24"/>
              </w:rPr>
              <w:t>e</w:t>
            </w:r>
            <w:r>
              <w:rPr>
                <w:sz w:val="24"/>
                <w:szCs w:val="24"/>
              </w:rPr>
              <w:t>l</w:t>
            </w:r>
            <w:r>
              <w:rPr>
                <w:spacing w:val="4"/>
                <w:sz w:val="24"/>
                <w:szCs w:val="24"/>
              </w:rPr>
              <w:t>a</w:t>
            </w:r>
            <w:r>
              <w:rPr>
                <w:sz w:val="24"/>
                <w:szCs w:val="24"/>
              </w:rPr>
              <w:t xml:space="preserve">y </w:t>
            </w:r>
            <w:r>
              <w:rPr>
                <w:spacing w:val="1"/>
                <w:sz w:val="24"/>
                <w:szCs w:val="24"/>
              </w:rPr>
              <w:t>a</w:t>
            </w:r>
            <w:r>
              <w:rPr>
                <w:spacing w:val="4"/>
                <w:sz w:val="24"/>
                <w:szCs w:val="24"/>
              </w:rPr>
              <w:t>r</w:t>
            </w:r>
            <w:r>
              <w:rPr>
                <w:sz w:val="24"/>
                <w:szCs w:val="24"/>
              </w:rPr>
              <w:t>isi</w:t>
            </w:r>
            <w:r>
              <w:rPr>
                <w:spacing w:val="3"/>
                <w:sz w:val="24"/>
                <w:szCs w:val="24"/>
              </w:rPr>
              <w:t>n</w:t>
            </w:r>
            <w:r>
              <w:rPr>
                <w:sz w:val="24"/>
                <w:szCs w:val="24"/>
              </w:rPr>
              <w:t>g f</w:t>
            </w:r>
            <w:r>
              <w:rPr>
                <w:spacing w:val="-1"/>
                <w:sz w:val="24"/>
                <w:szCs w:val="24"/>
              </w:rPr>
              <w:t>r</w:t>
            </w:r>
            <w:r>
              <w:rPr>
                <w:sz w:val="24"/>
                <w:szCs w:val="24"/>
              </w:rPr>
              <w:t>om</w:t>
            </w:r>
            <w:r>
              <w:rPr>
                <w:spacing w:val="1"/>
                <w:sz w:val="24"/>
                <w:szCs w:val="24"/>
              </w:rPr>
              <w:t xml:space="preserve"> </w:t>
            </w:r>
            <w:r>
              <w:rPr>
                <w:sz w:val="24"/>
                <w:szCs w:val="24"/>
              </w:rPr>
              <w:t>the post</w:t>
            </w:r>
            <w:r>
              <w:rPr>
                <w:spacing w:val="-1"/>
                <w:sz w:val="24"/>
                <w:szCs w:val="24"/>
              </w:rPr>
              <w:t>a</w:t>
            </w:r>
            <w:r>
              <w:rPr>
                <w:sz w:val="24"/>
                <w:szCs w:val="24"/>
              </w:rPr>
              <w:t>l</w:t>
            </w:r>
            <w:r>
              <w:rPr>
                <w:spacing w:val="1"/>
                <w:sz w:val="24"/>
                <w:szCs w:val="24"/>
              </w:rPr>
              <w:t xml:space="preserve"> </w:t>
            </w:r>
            <w:r>
              <w:rPr>
                <w:sz w:val="24"/>
                <w:szCs w:val="24"/>
              </w:rPr>
              <w:t xml:space="preserve">or </w:t>
            </w:r>
            <w:r>
              <w:rPr>
                <w:spacing w:val="1"/>
                <w:sz w:val="24"/>
                <w:szCs w:val="24"/>
              </w:rPr>
              <w:t>P</w:t>
            </w:r>
            <w:r>
              <w:rPr>
                <w:sz w:val="24"/>
                <w:szCs w:val="24"/>
              </w:rPr>
              <w:t>A</w:t>
            </w:r>
            <w:r>
              <w:rPr>
                <w:spacing w:val="-1"/>
                <w:sz w:val="24"/>
                <w:szCs w:val="24"/>
              </w:rPr>
              <w:t>’</w:t>
            </w:r>
            <w:r>
              <w:rPr>
                <w:sz w:val="24"/>
                <w:szCs w:val="24"/>
              </w:rPr>
              <w:t>s</w:t>
            </w:r>
            <w:r>
              <w:rPr>
                <w:spacing w:val="1"/>
                <w:sz w:val="24"/>
                <w:szCs w:val="24"/>
              </w:rPr>
              <w:t xml:space="preserve"> </w:t>
            </w:r>
            <w:r>
              <w:rPr>
                <w:spacing w:val="3"/>
                <w:sz w:val="24"/>
                <w:szCs w:val="24"/>
              </w:rPr>
              <w:t>i</w:t>
            </w:r>
            <w:r>
              <w:rPr>
                <w:sz w:val="24"/>
                <w:szCs w:val="24"/>
              </w:rPr>
              <w:t>nte</w:t>
            </w:r>
            <w:r>
              <w:rPr>
                <w:spacing w:val="-1"/>
                <w:sz w:val="24"/>
                <w:szCs w:val="24"/>
              </w:rPr>
              <w:t>r</w:t>
            </w:r>
            <w:r>
              <w:rPr>
                <w:sz w:val="24"/>
                <w:szCs w:val="24"/>
              </w:rPr>
              <w:t>n</w:t>
            </w:r>
            <w:r>
              <w:rPr>
                <w:spacing w:val="-1"/>
                <w:sz w:val="24"/>
                <w:szCs w:val="24"/>
              </w:rPr>
              <w:t>a</w:t>
            </w:r>
            <w:r>
              <w:rPr>
                <w:sz w:val="24"/>
                <w:szCs w:val="24"/>
              </w:rPr>
              <w:t>l</w:t>
            </w:r>
            <w:r>
              <w:rPr>
                <w:spacing w:val="1"/>
                <w:sz w:val="24"/>
                <w:szCs w:val="24"/>
              </w:rPr>
              <w:t xml:space="preserve"> </w:t>
            </w:r>
            <w:r>
              <w:rPr>
                <w:sz w:val="24"/>
                <w:szCs w:val="24"/>
              </w:rPr>
              <w:t>d</w:t>
            </w:r>
            <w:r>
              <w:rPr>
                <w:spacing w:val="-1"/>
                <w:sz w:val="24"/>
                <w:szCs w:val="24"/>
              </w:rPr>
              <w:t>i</w:t>
            </w:r>
            <w:r>
              <w:rPr>
                <w:sz w:val="24"/>
                <w:szCs w:val="24"/>
              </w:rPr>
              <w:t>spa</w:t>
            </w:r>
            <w:r>
              <w:rPr>
                <w:spacing w:val="2"/>
                <w:sz w:val="24"/>
                <w:szCs w:val="24"/>
              </w:rPr>
              <w:t>t</w:t>
            </w:r>
            <w:r>
              <w:rPr>
                <w:spacing w:val="-1"/>
                <w:sz w:val="24"/>
                <w:szCs w:val="24"/>
              </w:rPr>
              <w:t>c</w:t>
            </w:r>
            <w:r>
              <w:rPr>
                <w:sz w:val="24"/>
                <w:szCs w:val="24"/>
              </w:rPr>
              <w:t>h</w:t>
            </w:r>
            <w:r>
              <w:rPr>
                <w:spacing w:val="1"/>
                <w:sz w:val="24"/>
                <w:szCs w:val="24"/>
              </w:rPr>
              <w:t xml:space="preserve"> </w:t>
            </w:r>
            <w:r>
              <w:rPr>
                <w:sz w:val="24"/>
                <w:szCs w:val="24"/>
              </w:rPr>
              <w:t>wo</w:t>
            </w:r>
            <w:r>
              <w:rPr>
                <w:spacing w:val="-1"/>
                <w:sz w:val="24"/>
                <w:szCs w:val="24"/>
              </w:rPr>
              <w:t>r</w:t>
            </w:r>
            <w:r>
              <w:rPr>
                <w:sz w:val="24"/>
                <w:szCs w:val="24"/>
              </w:rPr>
              <w:t>ki</w:t>
            </w:r>
            <w:r>
              <w:rPr>
                <w:spacing w:val="3"/>
                <w:sz w:val="24"/>
                <w:szCs w:val="24"/>
              </w:rPr>
              <w:t>n</w:t>
            </w:r>
            <w:r>
              <w:rPr>
                <w:sz w:val="24"/>
                <w:szCs w:val="24"/>
              </w:rPr>
              <w:t>gs,</w:t>
            </w:r>
            <w:r>
              <w:rPr>
                <w:spacing w:val="1"/>
                <w:sz w:val="24"/>
                <w:szCs w:val="24"/>
              </w:rPr>
              <w:t xml:space="preserve"> </w:t>
            </w:r>
            <w:r>
              <w:rPr>
                <w:sz w:val="24"/>
                <w:szCs w:val="24"/>
              </w:rPr>
              <w:t>Consultants should</w:t>
            </w:r>
            <w:r>
              <w:rPr>
                <w:spacing w:val="2"/>
                <w:sz w:val="24"/>
                <w:szCs w:val="24"/>
              </w:rPr>
              <w:t xml:space="preserve"> </w:t>
            </w:r>
            <w:r>
              <w:rPr>
                <w:spacing w:val="-1"/>
                <w:sz w:val="24"/>
                <w:szCs w:val="24"/>
              </w:rPr>
              <w:t>e</w:t>
            </w:r>
            <w:r>
              <w:rPr>
                <w:sz w:val="24"/>
                <w:szCs w:val="24"/>
              </w:rPr>
              <w:t>nsure that</w:t>
            </w:r>
            <w:r>
              <w:rPr>
                <w:spacing w:val="2"/>
                <w:sz w:val="24"/>
                <w:szCs w:val="24"/>
              </w:rPr>
              <w:t xml:space="preserve"> </w:t>
            </w:r>
            <w:r>
              <w:rPr>
                <w:sz w:val="24"/>
                <w:szCs w:val="24"/>
              </w:rPr>
              <w:t>p</w:t>
            </w:r>
            <w:r>
              <w:rPr>
                <w:spacing w:val="-1"/>
                <w:sz w:val="24"/>
                <w:szCs w:val="24"/>
              </w:rPr>
              <w:t>r</w:t>
            </w:r>
            <w:r>
              <w:rPr>
                <w:sz w:val="24"/>
                <w:szCs w:val="24"/>
              </w:rPr>
              <w:t>opos</w:t>
            </w:r>
            <w:r>
              <w:rPr>
                <w:spacing w:val="-1"/>
                <w:sz w:val="24"/>
                <w:szCs w:val="24"/>
              </w:rPr>
              <w:t>a</w:t>
            </w:r>
            <w:r>
              <w:rPr>
                <w:sz w:val="24"/>
                <w:szCs w:val="24"/>
              </w:rPr>
              <w:t>ls</w:t>
            </w:r>
            <w:r>
              <w:rPr>
                <w:spacing w:val="2"/>
                <w:sz w:val="24"/>
                <w:szCs w:val="24"/>
              </w:rPr>
              <w:t xml:space="preserve"> </w:t>
            </w:r>
            <w:r>
              <w:rPr>
                <w:sz w:val="24"/>
                <w:szCs w:val="24"/>
              </w:rPr>
              <w:t>to</w:t>
            </w:r>
            <w:r>
              <w:rPr>
                <w:spacing w:val="2"/>
                <w:sz w:val="24"/>
                <w:szCs w:val="24"/>
              </w:rPr>
              <w:t xml:space="preserve"> </w:t>
            </w:r>
            <w:r>
              <w:rPr>
                <w:sz w:val="24"/>
                <w:szCs w:val="24"/>
              </w:rPr>
              <w:t>be</w:t>
            </w:r>
            <w:r>
              <w:rPr>
                <w:spacing w:val="1"/>
                <w:sz w:val="24"/>
                <w:szCs w:val="24"/>
              </w:rPr>
              <w:t xml:space="preserve"> </w:t>
            </w:r>
            <w:r>
              <w:rPr>
                <w:sz w:val="24"/>
                <w:szCs w:val="24"/>
              </w:rPr>
              <w:t>s</w:t>
            </w:r>
            <w:r>
              <w:rPr>
                <w:spacing w:val="-1"/>
                <w:sz w:val="24"/>
                <w:szCs w:val="24"/>
              </w:rPr>
              <w:t>e</w:t>
            </w:r>
            <w:r>
              <w:rPr>
                <w:sz w:val="24"/>
                <w:szCs w:val="24"/>
              </w:rPr>
              <w:t>nt</w:t>
            </w:r>
            <w:r>
              <w:rPr>
                <w:spacing w:val="2"/>
                <w:sz w:val="24"/>
                <w:szCs w:val="24"/>
              </w:rPr>
              <w:t xml:space="preserve"> </w:t>
            </w:r>
            <w:r>
              <w:rPr>
                <w:sz w:val="24"/>
                <w:szCs w:val="24"/>
              </w:rPr>
              <w:t>throu</w:t>
            </w:r>
            <w:r>
              <w:rPr>
                <w:spacing w:val="-3"/>
                <w:sz w:val="24"/>
                <w:szCs w:val="24"/>
              </w:rPr>
              <w:t>g</w:t>
            </w:r>
            <w:r>
              <w:rPr>
                <w:sz w:val="24"/>
                <w:szCs w:val="24"/>
              </w:rPr>
              <w:t>h</w:t>
            </w:r>
            <w:r>
              <w:rPr>
                <w:spacing w:val="2"/>
                <w:sz w:val="24"/>
                <w:szCs w:val="24"/>
              </w:rPr>
              <w:t xml:space="preserve"> </w:t>
            </w:r>
            <w:r>
              <w:rPr>
                <w:spacing w:val="1"/>
                <w:sz w:val="24"/>
                <w:szCs w:val="24"/>
              </w:rPr>
              <w:t>c</w:t>
            </w:r>
            <w:r>
              <w:rPr>
                <w:sz w:val="24"/>
                <w:szCs w:val="24"/>
              </w:rPr>
              <w:t>ouri</w:t>
            </w:r>
            <w:r>
              <w:rPr>
                <w:spacing w:val="-1"/>
                <w:sz w:val="24"/>
                <w:szCs w:val="24"/>
              </w:rPr>
              <w:t>e</w:t>
            </w:r>
            <w:r>
              <w:rPr>
                <w:sz w:val="24"/>
                <w:szCs w:val="24"/>
              </w:rPr>
              <w:t>rs</w:t>
            </w:r>
            <w:r>
              <w:rPr>
                <w:spacing w:val="1"/>
                <w:sz w:val="24"/>
                <w:szCs w:val="24"/>
              </w:rPr>
              <w:t xml:space="preserve"> </w:t>
            </w:r>
            <w:r>
              <w:rPr>
                <w:sz w:val="24"/>
                <w:szCs w:val="24"/>
              </w:rPr>
              <w:t>should r</w:t>
            </w:r>
            <w:r>
              <w:rPr>
                <w:spacing w:val="-2"/>
                <w:sz w:val="24"/>
                <w:szCs w:val="24"/>
              </w:rPr>
              <w:t>e</w:t>
            </w:r>
            <w:r>
              <w:rPr>
                <w:spacing w:val="-1"/>
                <w:sz w:val="24"/>
                <w:szCs w:val="24"/>
              </w:rPr>
              <w:t>ac</w:t>
            </w:r>
            <w:r>
              <w:rPr>
                <w:sz w:val="24"/>
                <w:szCs w:val="24"/>
              </w:rPr>
              <w:t>h</w:t>
            </w:r>
            <w:r>
              <w:rPr>
                <w:spacing w:val="2"/>
                <w:sz w:val="24"/>
                <w:szCs w:val="24"/>
              </w:rPr>
              <w:t xml:space="preserve"> </w:t>
            </w:r>
            <w:r>
              <w:rPr>
                <w:sz w:val="24"/>
                <w:szCs w:val="24"/>
              </w:rPr>
              <w:t>a</w:t>
            </w:r>
            <w:r>
              <w:rPr>
                <w:spacing w:val="-1"/>
                <w:sz w:val="24"/>
                <w:szCs w:val="24"/>
              </w:rPr>
              <w:t xml:space="preserve"> </w:t>
            </w:r>
            <w:r>
              <w:rPr>
                <w:sz w:val="24"/>
                <w:szCs w:val="24"/>
              </w:rPr>
              <w:t>d</w:t>
            </w:r>
            <w:r>
              <w:rPr>
                <w:spacing w:val="4"/>
                <w:sz w:val="24"/>
                <w:szCs w:val="24"/>
              </w:rPr>
              <w:t>a</w:t>
            </w:r>
            <w:r>
              <w:rPr>
                <w:sz w:val="24"/>
                <w:szCs w:val="24"/>
              </w:rPr>
              <w:t>y</w:t>
            </w:r>
            <w:r>
              <w:rPr>
                <w:spacing w:val="-5"/>
                <w:sz w:val="24"/>
                <w:szCs w:val="24"/>
              </w:rPr>
              <w:t xml:space="preserve"> </w:t>
            </w:r>
            <w:r>
              <w:rPr>
                <w:spacing w:val="2"/>
                <w:sz w:val="24"/>
                <w:szCs w:val="24"/>
              </w:rPr>
              <w:t>b</w:t>
            </w:r>
            <w:r>
              <w:rPr>
                <w:spacing w:val="-1"/>
                <w:sz w:val="24"/>
                <w:szCs w:val="24"/>
              </w:rPr>
              <w:t>e</w:t>
            </w:r>
            <w:r>
              <w:rPr>
                <w:sz w:val="24"/>
                <w:szCs w:val="24"/>
              </w:rPr>
              <w:t>fo</w:t>
            </w:r>
            <w:r>
              <w:rPr>
                <w:spacing w:val="1"/>
                <w:sz w:val="24"/>
                <w:szCs w:val="24"/>
              </w:rPr>
              <w:t>r</w:t>
            </w:r>
            <w:r>
              <w:rPr>
                <w:sz w:val="24"/>
                <w:szCs w:val="24"/>
              </w:rPr>
              <w:t>e</w:t>
            </w:r>
            <w:r>
              <w:rPr>
                <w:spacing w:val="-1"/>
                <w:sz w:val="24"/>
                <w:szCs w:val="24"/>
              </w:rPr>
              <w:t xml:space="preserve"> </w:t>
            </w:r>
            <w:r>
              <w:rPr>
                <w:sz w:val="24"/>
                <w:szCs w:val="24"/>
              </w:rPr>
              <w:t xml:space="preserve">the </w:t>
            </w:r>
            <w:r>
              <w:rPr>
                <w:spacing w:val="1"/>
                <w:sz w:val="24"/>
                <w:szCs w:val="24"/>
              </w:rPr>
              <w:t>de</w:t>
            </w:r>
            <w:r>
              <w:rPr>
                <w:spacing w:val="-1"/>
                <w:sz w:val="24"/>
                <w:szCs w:val="24"/>
              </w:rPr>
              <w:t>a</w:t>
            </w:r>
            <w:r>
              <w:rPr>
                <w:sz w:val="24"/>
                <w:szCs w:val="24"/>
              </w:rPr>
              <w:t>dl</w:t>
            </w:r>
            <w:r>
              <w:rPr>
                <w:spacing w:val="1"/>
                <w:sz w:val="24"/>
                <w:szCs w:val="24"/>
              </w:rPr>
              <w:t>i</w:t>
            </w:r>
            <w:r>
              <w:rPr>
                <w:sz w:val="24"/>
                <w:szCs w:val="24"/>
              </w:rPr>
              <w:t>ne</w:t>
            </w:r>
            <w:r>
              <w:rPr>
                <w:spacing w:val="-1"/>
                <w:sz w:val="24"/>
                <w:szCs w:val="24"/>
              </w:rPr>
              <w:t xml:space="preserve"> f</w:t>
            </w:r>
            <w:r>
              <w:rPr>
                <w:sz w:val="24"/>
                <w:szCs w:val="24"/>
              </w:rPr>
              <w:t>or</w:t>
            </w:r>
            <w:r>
              <w:rPr>
                <w:spacing w:val="-1"/>
                <w:sz w:val="24"/>
                <w:szCs w:val="24"/>
              </w:rPr>
              <w:t xml:space="preserve"> </w:t>
            </w:r>
            <w:r>
              <w:rPr>
                <w:sz w:val="24"/>
                <w:szCs w:val="24"/>
              </w:rPr>
              <w:t>submis</w:t>
            </w:r>
            <w:r>
              <w:rPr>
                <w:spacing w:val="1"/>
                <w:sz w:val="24"/>
                <w:szCs w:val="24"/>
              </w:rPr>
              <w:t>s</w:t>
            </w:r>
            <w:r>
              <w:rPr>
                <w:sz w:val="24"/>
                <w:szCs w:val="24"/>
              </w:rPr>
              <w:t>ion.</w:t>
            </w:r>
          </w:p>
        </w:tc>
      </w:tr>
      <w:tr w:rsidR="00F21CEC" w:rsidRPr="00720CD4" w:rsidTr="00720CD4">
        <w:tc>
          <w:tcPr>
            <w:tcW w:w="1885" w:type="dxa"/>
          </w:tcPr>
          <w:p w:rsidR="00F21CEC" w:rsidRDefault="00F21CEC" w:rsidP="00F21CEC">
            <w:pPr>
              <w:ind w:left="0"/>
              <w:rPr>
                <w:sz w:val="24"/>
                <w:szCs w:val="24"/>
              </w:rPr>
            </w:pPr>
            <w:r>
              <w:rPr>
                <w:b/>
                <w:sz w:val="24"/>
                <w:szCs w:val="24"/>
              </w:rPr>
              <w:lastRenderedPageBreak/>
              <w:t xml:space="preserve">17.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osal</w:t>
            </w:r>
          </w:p>
          <w:p w:rsidR="00F21CEC" w:rsidRDefault="00F21CEC" w:rsidP="00F21CEC">
            <w:pPr>
              <w:ind w:left="0"/>
              <w:rPr>
                <w:sz w:val="24"/>
                <w:szCs w:val="24"/>
              </w:rPr>
            </w:pPr>
            <w:r>
              <w:rPr>
                <w:b/>
                <w:sz w:val="24"/>
                <w:szCs w:val="24"/>
              </w:rPr>
              <w:t>Eval</w:t>
            </w:r>
            <w:r>
              <w:rPr>
                <w:b/>
                <w:spacing w:val="1"/>
                <w:sz w:val="24"/>
                <w:szCs w:val="24"/>
              </w:rPr>
              <w:t>u</w:t>
            </w:r>
            <w:r>
              <w:rPr>
                <w:b/>
                <w:sz w:val="24"/>
                <w:szCs w:val="24"/>
              </w:rPr>
              <w:t>a</w:t>
            </w:r>
            <w:r>
              <w:rPr>
                <w:b/>
                <w:spacing w:val="-1"/>
                <w:sz w:val="24"/>
                <w:szCs w:val="24"/>
              </w:rPr>
              <w:t>t</w:t>
            </w:r>
            <w:r>
              <w:rPr>
                <w:b/>
                <w:sz w:val="24"/>
                <w:szCs w:val="24"/>
              </w:rPr>
              <w:t>ion</w:t>
            </w:r>
          </w:p>
          <w:p w:rsidR="00F21CEC" w:rsidRDefault="00F21CEC" w:rsidP="00F21CEC">
            <w:pPr>
              <w:spacing w:before="34"/>
              <w:ind w:left="0" w:right="-41"/>
              <w:rPr>
                <w:b/>
                <w:sz w:val="24"/>
                <w:szCs w:val="24"/>
              </w:rPr>
            </w:pPr>
          </w:p>
        </w:tc>
        <w:tc>
          <w:tcPr>
            <w:tcW w:w="8010" w:type="dxa"/>
          </w:tcPr>
          <w:p w:rsidR="00F21CEC" w:rsidRPr="00F21CEC" w:rsidRDefault="00F21CEC" w:rsidP="005C08C5">
            <w:pPr>
              <w:pStyle w:val="ListParagraph"/>
              <w:numPr>
                <w:ilvl w:val="1"/>
                <w:numId w:val="49"/>
              </w:numPr>
              <w:ind w:right="118"/>
              <w:jc w:val="both"/>
              <w:rPr>
                <w:sz w:val="24"/>
                <w:szCs w:val="24"/>
              </w:rPr>
            </w:pPr>
            <w:r w:rsidRPr="00F21CEC">
              <w:rPr>
                <w:spacing w:val="-1"/>
                <w:sz w:val="24"/>
                <w:szCs w:val="24"/>
              </w:rPr>
              <w:t>F</w:t>
            </w:r>
            <w:r w:rsidRPr="00F21CEC">
              <w:rPr>
                <w:sz w:val="24"/>
                <w:szCs w:val="24"/>
              </w:rPr>
              <w:t>rom</w:t>
            </w:r>
            <w:r w:rsidRPr="00F21CEC">
              <w:rPr>
                <w:spacing w:val="3"/>
                <w:sz w:val="24"/>
                <w:szCs w:val="24"/>
              </w:rPr>
              <w:t xml:space="preserve"> </w:t>
            </w:r>
            <w:r w:rsidRPr="00F21CEC">
              <w:rPr>
                <w:sz w:val="24"/>
                <w:szCs w:val="24"/>
              </w:rPr>
              <w:t>the</w:t>
            </w:r>
            <w:r w:rsidRPr="00F21CEC">
              <w:rPr>
                <w:spacing w:val="3"/>
                <w:sz w:val="24"/>
                <w:szCs w:val="24"/>
              </w:rPr>
              <w:t xml:space="preserve"> </w:t>
            </w:r>
            <w:r w:rsidRPr="00F21CEC">
              <w:rPr>
                <w:sz w:val="24"/>
                <w:szCs w:val="24"/>
              </w:rPr>
              <w:t>t</w:t>
            </w:r>
            <w:r w:rsidRPr="00F21CEC">
              <w:rPr>
                <w:spacing w:val="1"/>
                <w:sz w:val="24"/>
                <w:szCs w:val="24"/>
              </w:rPr>
              <w:t>i</w:t>
            </w:r>
            <w:r w:rsidRPr="00F21CEC">
              <w:rPr>
                <w:sz w:val="24"/>
                <w:szCs w:val="24"/>
              </w:rPr>
              <w:t>me</w:t>
            </w:r>
            <w:r w:rsidRPr="00F21CEC">
              <w:rPr>
                <w:spacing w:val="3"/>
                <w:sz w:val="24"/>
                <w:szCs w:val="24"/>
              </w:rPr>
              <w:t xml:space="preserve"> </w:t>
            </w:r>
            <w:r w:rsidRPr="00F21CEC">
              <w:rPr>
                <w:sz w:val="24"/>
                <w:szCs w:val="24"/>
              </w:rPr>
              <w:t>the</w:t>
            </w:r>
            <w:r w:rsidRPr="00F21CEC">
              <w:rPr>
                <w:spacing w:val="3"/>
                <w:sz w:val="24"/>
                <w:szCs w:val="24"/>
              </w:rPr>
              <w:t xml:space="preserve"> </w:t>
            </w:r>
            <w:r w:rsidRPr="00F21CEC">
              <w:rPr>
                <w:spacing w:val="1"/>
                <w:sz w:val="24"/>
                <w:szCs w:val="24"/>
              </w:rPr>
              <w:t>P</w:t>
            </w:r>
            <w:r w:rsidRPr="00F21CEC">
              <w:rPr>
                <w:sz w:val="24"/>
                <w:szCs w:val="24"/>
              </w:rPr>
              <w:t>rop</w:t>
            </w:r>
            <w:r w:rsidRPr="00F21CEC">
              <w:rPr>
                <w:spacing w:val="1"/>
                <w:sz w:val="24"/>
                <w:szCs w:val="24"/>
              </w:rPr>
              <w:t>o</w:t>
            </w:r>
            <w:r w:rsidRPr="00F21CEC">
              <w:rPr>
                <w:sz w:val="24"/>
                <w:szCs w:val="24"/>
              </w:rPr>
              <w:t>s</w:t>
            </w:r>
            <w:r w:rsidRPr="00F21CEC">
              <w:rPr>
                <w:spacing w:val="-1"/>
                <w:sz w:val="24"/>
                <w:szCs w:val="24"/>
              </w:rPr>
              <w:t>a</w:t>
            </w:r>
            <w:r w:rsidRPr="00F21CEC">
              <w:rPr>
                <w:sz w:val="24"/>
                <w:szCs w:val="24"/>
              </w:rPr>
              <w:t>ls</w:t>
            </w:r>
            <w:r w:rsidRPr="00F21CEC">
              <w:rPr>
                <w:spacing w:val="4"/>
                <w:sz w:val="24"/>
                <w:szCs w:val="24"/>
              </w:rPr>
              <w:t xml:space="preserve"> </w:t>
            </w:r>
            <w:r w:rsidRPr="00F21CEC">
              <w:rPr>
                <w:spacing w:val="-1"/>
                <w:sz w:val="24"/>
                <w:szCs w:val="24"/>
              </w:rPr>
              <w:t>a</w:t>
            </w:r>
            <w:r w:rsidRPr="00F21CEC">
              <w:rPr>
                <w:sz w:val="24"/>
                <w:szCs w:val="24"/>
              </w:rPr>
              <w:t>re</w:t>
            </w:r>
            <w:r w:rsidRPr="00F21CEC">
              <w:rPr>
                <w:spacing w:val="2"/>
                <w:sz w:val="24"/>
                <w:szCs w:val="24"/>
              </w:rPr>
              <w:t xml:space="preserve"> </w:t>
            </w:r>
            <w:r w:rsidRPr="00F21CEC">
              <w:rPr>
                <w:sz w:val="24"/>
                <w:szCs w:val="24"/>
              </w:rPr>
              <w:t>o</w:t>
            </w:r>
            <w:r w:rsidRPr="00F21CEC">
              <w:rPr>
                <w:spacing w:val="2"/>
                <w:sz w:val="24"/>
                <w:szCs w:val="24"/>
              </w:rPr>
              <w:t>p</w:t>
            </w:r>
            <w:r w:rsidRPr="00F21CEC">
              <w:rPr>
                <w:spacing w:val="-1"/>
                <w:sz w:val="24"/>
                <w:szCs w:val="24"/>
              </w:rPr>
              <w:t>e</w:t>
            </w:r>
            <w:r w:rsidRPr="00F21CEC">
              <w:rPr>
                <w:sz w:val="24"/>
                <w:szCs w:val="24"/>
              </w:rPr>
              <w:t>n</w:t>
            </w:r>
            <w:r w:rsidRPr="00F21CEC">
              <w:rPr>
                <w:spacing w:val="-1"/>
                <w:sz w:val="24"/>
                <w:szCs w:val="24"/>
              </w:rPr>
              <w:t>e</w:t>
            </w:r>
            <w:r w:rsidRPr="00F21CEC">
              <w:rPr>
                <w:sz w:val="24"/>
                <w:szCs w:val="24"/>
              </w:rPr>
              <w:t>d</w:t>
            </w:r>
            <w:r w:rsidRPr="00F21CEC">
              <w:rPr>
                <w:spacing w:val="4"/>
                <w:sz w:val="24"/>
                <w:szCs w:val="24"/>
              </w:rPr>
              <w:t xml:space="preserve"> </w:t>
            </w:r>
            <w:r w:rsidRPr="00F21CEC">
              <w:rPr>
                <w:sz w:val="24"/>
                <w:szCs w:val="24"/>
              </w:rPr>
              <w:t>to</w:t>
            </w:r>
            <w:r w:rsidRPr="00F21CEC">
              <w:rPr>
                <w:spacing w:val="4"/>
                <w:sz w:val="24"/>
                <w:szCs w:val="24"/>
              </w:rPr>
              <w:t xml:space="preserve"> </w:t>
            </w:r>
            <w:r w:rsidRPr="00F21CEC">
              <w:rPr>
                <w:sz w:val="24"/>
                <w:szCs w:val="24"/>
              </w:rPr>
              <w:t>the</w:t>
            </w:r>
            <w:r w:rsidRPr="00F21CEC">
              <w:rPr>
                <w:spacing w:val="3"/>
                <w:sz w:val="24"/>
                <w:szCs w:val="24"/>
              </w:rPr>
              <w:t xml:space="preserve"> </w:t>
            </w:r>
            <w:r w:rsidRPr="00F21CEC">
              <w:rPr>
                <w:sz w:val="24"/>
                <w:szCs w:val="24"/>
              </w:rPr>
              <w:t>t</w:t>
            </w:r>
            <w:r w:rsidRPr="00F21CEC">
              <w:rPr>
                <w:spacing w:val="3"/>
                <w:sz w:val="24"/>
                <w:szCs w:val="24"/>
              </w:rPr>
              <w:t>i</w:t>
            </w:r>
            <w:r w:rsidRPr="00F21CEC">
              <w:rPr>
                <w:sz w:val="24"/>
                <w:szCs w:val="24"/>
              </w:rPr>
              <w:t>me</w:t>
            </w:r>
            <w:r w:rsidRPr="00F21CEC">
              <w:rPr>
                <w:spacing w:val="3"/>
                <w:sz w:val="24"/>
                <w:szCs w:val="24"/>
              </w:rPr>
              <w:t xml:space="preserve"> </w:t>
            </w:r>
            <w:r w:rsidRPr="00F21CEC">
              <w:rPr>
                <w:sz w:val="24"/>
                <w:szCs w:val="24"/>
              </w:rPr>
              <w:t>the</w:t>
            </w:r>
            <w:r w:rsidRPr="00F21CEC">
              <w:rPr>
                <w:spacing w:val="3"/>
                <w:sz w:val="24"/>
                <w:szCs w:val="24"/>
              </w:rPr>
              <w:t xml:space="preserve"> </w:t>
            </w:r>
            <w:r w:rsidRPr="00F21CEC">
              <w:rPr>
                <w:sz w:val="24"/>
                <w:szCs w:val="24"/>
              </w:rPr>
              <w:t>Contr</w:t>
            </w:r>
            <w:r w:rsidRPr="00F21CEC">
              <w:rPr>
                <w:spacing w:val="-1"/>
                <w:sz w:val="24"/>
                <w:szCs w:val="24"/>
              </w:rPr>
              <w:t>ac</w:t>
            </w:r>
            <w:r w:rsidRPr="00F21CEC">
              <w:rPr>
                <w:sz w:val="24"/>
                <w:szCs w:val="24"/>
              </w:rPr>
              <w:t>t is</w:t>
            </w:r>
            <w:r w:rsidRPr="00F21CEC">
              <w:rPr>
                <w:spacing w:val="2"/>
                <w:sz w:val="24"/>
                <w:szCs w:val="24"/>
              </w:rPr>
              <w:t xml:space="preserve"> </w:t>
            </w:r>
            <w:r w:rsidRPr="00F21CEC">
              <w:rPr>
                <w:spacing w:val="-1"/>
                <w:sz w:val="24"/>
                <w:szCs w:val="24"/>
              </w:rPr>
              <w:t>a</w:t>
            </w:r>
            <w:r w:rsidRPr="00F21CEC">
              <w:rPr>
                <w:sz w:val="24"/>
                <w:szCs w:val="24"/>
              </w:rPr>
              <w:t>w</w:t>
            </w:r>
            <w:r w:rsidRPr="00F21CEC">
              <w:rPr>
                <w:spacing w:val="-1"/>
                <w:sz w:val="24"/>
                <w:szCs w:val="24"/>
              </w:rPr>
              <w:t>a</w:t>
            </w:r>
            <w:r w:rsidRPr="00F21CEC">
              <w:rPr>
                <w:sz w:val="24"/>
                <w:szCs w:val="24"/>
              </w:rPr>
              <w:t>rd</w:t>
            </w:r>
            <w:r w:rsidRPr="00F21CEC">
              <w:rPr>
                <w:spacing w:val="-2"/>
                <w:sz w:val="24"/>
                <w:szCs w:val="24"/>
              </w:rPr>
              <w:t>e</w:t>
            </w:r>
            <w:r w:rsidRPr="00F21CEC">
              <w:rPr>
                <w:sz w:val="24"/>
                <w:szCs w:val="24"/>
              </w:rPr>
              <w:t>d,</w:t>
            </w:r>
            <w:r w:rsidRPr="00F21CEC">
              <w:rPr>
                <w:spacing w:val="1"/>
                <w:sz w:val="24"/>
                <w:szCs w:val="24"/>
              </w:rPr>
              <w:t xml:space="preserve"> </w:t>
            </w:r>
            <w:r w:rsidRPr="00F21CEC">
              <w:rPr>
                <w:sz w:val="24"/>
                <w:szCs w:val="24"/>
              </w:rPr>
              <w:t>the Consultants</w:t>
            </w:r>
            <w:r w:rsidRPr="00F21CEC">
              <w:rPr>
                <w:spacing w:val="1"/>
                <w:sz w:val="24"/>
                <w:szCs w:val="24"/>
              </w:rPr>
              <w:t xml:space="preserve"> </w:t>
            </w:r>
            <w:r w:rsidRPr="00F21CEC">
              <w:rPr>
                <w:sz w:val="24"/>
                <w:szCs w:val="24"/>
              </w:rPr>
              <w:t>should</w:t>
            </w:r>
            <w:r w:rsidRPr="00F21CEC">
              <w:rPr>
                <w:spacing w:val="1"/>
                <w:sz w:val="24"/>
                <w:szCs w:val="24"/>
              </w:rPr>
              <w:t xml:space="preserve"> </w:t>
            </w:r>
            <w:r w:rsidRPr="00F21CEC">
              <w:rPr>
                <w:sz w:val="24"/>
                <w:szCs w:val="24"/>
              </w:rPr>
              <w:t>not</w:t>
            </w:r>
            <w:r w:rsidRPr="00F21CEC">
              <w:rPr>
                <w:spacing w:val="1"/>
                <w:sz w:val="24"/>
                <w:szCs w:val="24"/>
              </w:rPr>
              <w:t xml:space="preserve"> </w:t>
            </w:r>
            <w:r w:rsidRPr="00F21CEC">
              <w:rPr>
                <w:spacing w:val="-1"/>
                <w:sz w:val="24"/>
                <w:szCs w:val="24"/>
              </w:rPr>
              <w:t>c</w:t>
            </w:r>
            <w:r w:rsidRPr="00F21CEC">
              <w:rPr>
                <w:sz w:val="24"/>
                <w:szCs w:val="24"/>
              </w:rPr>
              <w:t>onta</w:t>
            </w:r>
            <w:r w:rsidRPr="00F21CEC">
              <w:rPr>
                <w:spacing w:val="-1"/>
                <w:sz w:val="24"/>
                <w:szCs w:val="24"/>
              </w:rPr>
              <w:t>c</w:t>
            </w:r>
            <w:r w:rsidRPr="00F21CEC">
              <w:rPr>
                <w:sz w:val="24"/>
                <w:szCs w:val="24"/>
              </w:rPr>
              <w:t>t</w:t>
            </w:r>
            <w:r w:rsidRPr="00F21CEC">
              <w:rPr>
                <w:spacing w:val="1"/>
                <w:sz w:val="24"/>
                <w:szCs w:val="24"/>
              </w:rPr>
              <w:t xml:space="preserve"> </w:t>
            </w:r>
            <w:r w:rsidRPr="00F21CEC">
              <w:rPr>
                <w:spacing w:val="-2"/>
                <w:sz w:val="24"/>
                <w:szCs w:val="24"/>
              </w:rPr>
              <w:t>t</w:t>
            </w:r>
            <w:r w:rsidRPr="00F21CEC">
              <w:rPr>
                <w:sz w:val="24"/>
                <w:szCs w:val="24"/>
              </w:rPr>
              <w:t xml:space="preserve">he </w:t>
            </w:r>
            <w:r w:rsidRPr="00F21CEC">
              <w:rPr>
                <w:spacing w:val="1"/>
                <w:sz w:val="24"/>
                <w:szCs w:val="24"/>
              </w:rPr>
              <w:t>P</w:t>
            </w:r>
            <w:r w:rsidRPr="00F21CEC">
              <w:rPr>
                <w:sz w:val="24"/>
                <w:szCs w:val="24"/>
              </w:rPr>
              <w:t>A on</w:t>
            </w:r>
            <w:r w:rsidRPr="00F21CEC">
              <w:rPr>
                <w:spacing w:val="1"/>
                <w:sz w:val="24"/>
                <w:szCs w:val="24"/>
              </w:rPr>
              <w:t xml:space="preserve"> </w:t>
            </w:r>
            <w:r w:rsidRPr="00F21CEC">
              <w:rPr>
                <w:spacing w:val="-1"/>
                <w:sz w:val="24"/>
                <w:szCs w:val="24"/>
              </w:rPr>
              <w:t>a</w:t>
            </w:r>
            <w:r w:rsidRPr="00F21CEC">
              <w:rPr>
                <w:spacing w:val="5"/>
                <w:sz w:val="24"/>
                <w:szCs w:val="24"/>
              </w:rPr>
              <w:t>n</w:t>
            </w:r>
            <w:r w:rsidRPr="00F21CEC">
              <w:rPr>
                <w:sz w:val="24"/>
                <w:szCs w:val="24"/>
              </w:rPr>
              <w:t>y matter r</w:t>
            </w:r>
            <w:r w:rsidRPr="00F21CEC">
              <w:rPr>
                <w:spacing w:val="-2"/>
                <w:sz w:val="24"/>
                <w:szCs w:val="24"/>
              </w:rPr>
              <w:t>e</w:t>
            </w:r>
            <w:r w:rsidRPr="00F21CEC">
              <w:rPr>
                <w:sz w:val="24"/>
                <w:szCs w:val="24"/>
              </w:rPr>
              <w:t>lat</w:t>
            </w:r>
            <w:r w:rsidRPr="00F21CEC">
              <w:rPr>
                <w:spacing w:val="-1"/>
                <w:sz w:val="24"/>
                <w:szCs w:val="24"/>
              </w:rPr>
              <w:t>e</w:t>
            </w:r>
            <w:r w:rsidRPr="00F21CEC">
              <w:rPr>
                <w:sz w:val="24"/>
                <w:szCs w:val="24"/>
              </w:rPr>
              <w:t>d</w:t>
            </w:r>
            <w:r w:rsidRPr="00F21CEC">
              <w:rPr>
                <w:spacing w:val="1"/>
                <w:sz w:val="24"/>
                <w:szCs w:val="24"/>
              </w:rPr>
              <w:t xml:space="preserve"> </w:t>
            </w:r>
            <w:r w:rsidRPr="00F21CEC">
              <w:rPr>
                <w:sz w:val="24"/>
                <w:szCs w:val="24"/>
              </w:rPr>
              <w:t>to</w:t>
            </w:r>
            <w:r w:rsidRPr="00F21CEC">
              <w:rPr>
                <w:spacing w:val="2"/>
                <w:sz w:val="24"/>
                <w:szCs w:val="24"/>
              </w:rPr>
              <w:t xml:space="preserve"> </w:t>
            </w:r>
            <w:r w:rsidRPr="00F21CEC">
              <w:rPr>
                <w:sz w:val="24"/>
                <w:szCs w:val="24"/>
              </w:rPr>
              <w:t>i</w:t>
            </w:r>
            <w:r w:rsidRPr="00F21CEC">
              <w:rPr>
                <w:spacing w:val="1"/>
                <w:sz w:val="24"/>
                <w:szCs w:val="24"/>
              </w:rPr>
              <w:t>t</w:t>
            </w:r>
            <w:r w:rsidRPr="00F21CEC">
              <w:rPr>
                <w:sz w:val="24"/>
                <w:szCs w:val="24"/>
              </w:rPr>
              <w:t>s</w:t>
            </w:r>
            <w:r w:rsidRPr="00F21CEC">
              <w:rPr>
                <w:spacing w:val="2"/>
                <w:sz w:val="24"/>
                <w:szCs w:val="24"/>
              </w:rPr>
              <w:t xml:space="preserve"> </w:t>
            </w:r>
            <w:r w:rsidRPr="00F21CEC">
              <w:rPr>
                <w:sz w:val="24"/>
                <w:szCs w:val="24"/>
              </w:rPr>
              <w:t>T</w:t>
            </w:r>
            <w:r w:rsidRPr="00F21CEC">
              <w:rPr>
                <w:spacing w:val="-1"/>
                <w:sz w:val="24"/>
                <w:szCs w:val="24"/>
              </w:rPr>
              <w:t>e</w:t>
            </w:r>
            <w:r w:rsidRPr="00F21CEC">
              <w:rPr>
                <w:spacing w:val="1"/>
                <w:sz w:val="24"/>
                <w:szCs w:val="24"/>
              </w:rPr>
              <w:t>c</w:t>
            </w:r>
            <w:r w:rsidRPr="00F21CEC">
              <w:rPr>
                <w:sz w:val="24"/>
                <w:szCs w:val="24"/>
              </w:rPr>
              <w:t>hnic</w:t>
            </w:r>
            <w:r w:rsidRPr="00F21CEC">
              <w:rPr>
                <w:spacing w:val="-1"/>
                <w:sz w:val="24"/>
                <w:szCs w:val="24"/>
              </w:rPr>
              <w:t>a</w:t>
            </w:r>
            <w:r w:rsidRPr="00F21CEC">
              <w:rPr>
                <w:sz w:val="24"/>
                <w:szCs w:val="24"/>
              </w:rPr>
              <w:t>l</w:t>
            </w:r>
            <w:r w:rsidRPr="00F21CEC">
              <w:rPr>
                <w:spacing w:val="2"/>
                <w:sz w:val="24"/>
                <w:szCs w:val="24"/>
              </w:rPr>
              <w:t xml:space="preserve"> </w:t>
            </w:r>
            <w:r w:rsidRPr="00F21CEC">
              <w:rPr>
                <w:spacing w:val="-1"/>
                <w:sz w:val="24"/>
                <w:szCs w:val="24"/>
              </w:rPr>
              <w:t>a</w:t>
            </w:r>
            <w:r w:rsidRPr="00F21CEC">
              <w:rPr>
                <w:sz w:val="24"/>
                <w:szCs w:val="24"/>
              </w:rPr>
              <w:t>nd/or</w:t>
            </w:r>
            <w:r w:rsidRPr="00F21CEC">
              <w:rPr>
                <w:spacing w:val="1"/>
                <w:sz w:val="24"/>
                <w:szCs w:val="24"/>
              </w:rPr>
              <w:t xml:space="preserve"> </w:t>
            </w:r>
            <w:r w:rsidRPr="00F21CEC">
              <w:rPr>
                <w:spacing w:val="-1"/>
                <w:sz w:val="24"/>
                <w:szCs w:val="24"/>
              </w:rPr>
              <w:t>F</w:t>
            </w:r>
            <w:r w:rsidRPr="00F21CEC">
              <w:rPr>
                <w:sz w:val="24"/>
                <w:szCs w:val="24"/>
              </w:rPr>
              <w:t>ina</w:t>
            </w:r>
            <w:r w:rsidRPr="00F21CEC">
              <w:rPr>
                <w:spacing w:val="2"/>
                <w:sz w:val="24"/>
                <w:szCs w:val="24"/>
              </w:rPr>
              <w:t>n</w:t>
            </w:r>
            <w:r w:rsidRPr="00F21CEC">
              <w:rPr>
                <w:spacing w:val="-1"/>
                <w:sz w:val="24"/>
                <w:szCs w:val="24"/>
              </w:rPr>
              <w:t>c</w:t>
            </w:r>
            <w:r w:rsidRPr="00F21CEC">
              <w:rPr>
                <w:sz w:val="24"/>
                <w:szCs w:val="24"/>
              </w:rPr>
              <w:t>ial</w:t>
            </w:r>
            <w:r w:rsidRPr="00F21CEC">
              <w:rPr>
                <w:spacing w:val="4"/>
                <w:sz w:val="24"/>
                <w:szCs w:val="24"/>
              </w:rPr>
              <w:t xml:space="preserve"> </w:t>
            </w:r>
            <w:r w:rsidRPr="00F21CEC">
              <w:rPr>
                <w:spacing w:val="1"/>
                <w:sz w:val="24"/>
                <w:szCs w:val="24"/>
              </w:rPr>
              <w:t>P</w:t>
            </w:r>
            <w:r w:rsidRPr="00F21CEC">
              <w:rPr>
                <w:sz w:val="24"/>
                <w:szCs w:val="24"/>
              </w:rPr>
              <w:t>ropos</w:t>
            </w:r>
            <w:r w:rsidRPr="00F21CEC">
              <w:rPr>
                <w:spacing w:val="-1"/>
                <w:sz w:val="24"/>
                <w:szCs w:val="24"/>
              </w:rPr>
              <w:t>a</w:t>
            </w:r>
            <w:r w:rsidRPr="00F21CEC">
              <w:rPr>
                <w:sz w:val="24"/>
                <w:szCs w:val="24"/>
              </w:rPr>
              <w:t>l.</w:t>
            </w:r>
            <w:r w:rsidRPr="00F21CEC">
              <w:rPr>
                <w:spacing w:val="2"/>
                <w:sz w:val="24"/>
                <w:szCs w:val="24"/>
              </w:rPr>
              <w:t xml:space="preserve"> </w:t>
            </w:r>
            <w:r w:rsidRPr="00F21CEC">
              <w:rPr>
                <w:sz w:val="24"/>
                <w:szCs w:val="24"/>
              </w:rPr>
              <w:t>A</w:t>
            </w:r>
            <w:r w:rsidRPr="00F21CEC">
              <w:rPr>
                <w:spacing w:val="4"/>
                <w:sz w:val="24"/>
                <w:szCs w:val="24"/>
              </w:rPr>
              <w:t>n</w:t>
            </w:r>
            <w:r w:rsidRPr="00F21CEC">
              <w:rPr>
                <w:sz w:val="24"/>
                <w:szCs w:val="24"/>
              </w:rPr>
              <w:t xml:space="preserve">y </w:t>
            </w:r>
            <w:r w:rsidRPr="00F21CEC">
              <w:rPr>
                <w:spacing w:val="-1"/>
                <w:sz w:val="24"/>
                <w:szCs w:val="24"/>
              </w:rPr>
              <w:t>e</w:t>
            </w:r>
            <w:r w:rsidRPr="00F21CEC">
              <w:rPr>
                <w:sz w:val="24"/>
                <w:szCs w:val="24"/>
              </w:rPr>
              <w:t>f</w:t>
            </w:r>
            <w:r w:rsidRPr="00F21CEC">
              <w:rPr>
                <w:spacing w:val="-1"/>
                <w:sz w:val="24"/>
                <w:szCs w:val="24"/>
              </w:rPr>
              <w:t>f</w:t>
            </w:r>
            <w:r w:rsidRPr="00F21CEC">
              <w:rPr>
                <w:sz w:val="24"/>
                <w:szCs w:val="24"/>
              </w:rPr>
              <w:t>o</w:t>
            </w:r>
            <w:r w:rsidRPr="00F21CEC">
              <w:rPr>
                <w:spacing w:val="-1"/>
                <w:sz w:val="24"/>
                <w:szCs w:val="24"/>
              </w:rPr>
              <w:t>r</w:t>
            </w:r>
            <w:r w:rsidRPr="00F21CEC">
              <w:rPr>
                <w:sz w:val="24"/>
                <w:szCs w:val="24"/>
              </w:rPr>
              <w:t>t</w:t>
            </w:r>
            <w:r w:rsidRPr="00F21CEC">
              <w:rPr>
                <w:spacing w:val="5"/>
                <w:sz w:val="24"/>
                <w:szCs w:val="24"/>
              </w:rPr>
              <w:t xml:space="preserve"> b</w:t>
            </w:r>
            <w:r w:rsidRPr="00F21CEC">
              <w:rPr>
                <w:sz w:val="24"/>
                <w:szCs w:val="24"/>
              </w:rPr>
              <w:t>y Consultants</w:t>
            </w:r>
            <w:r w:rsidRPr="00F21CEC">
              <w:rPr>
                <w:spacing w:val="4"/>
                <w:sz w:val="24"/>
                <w:szCs w:val="24"/>
              </w:rPr>
              <w:t xml:space="preserve"> </w:t>
            </w:r>
            <w:r w:rsidRPr="00F21CEC">
              <w:rPr>
                <w:sz w:val="24"/>
                <w:szCs w:val="24"/>
              </w:rPr>
              <w:t>to</w:t>
            </w:r>
            <w:r w:rsidRPr="00F21CEC">
              <w:rPr>
                <w:spacing w:val="2"/>
                <w:sz w:val="24"/>
                <w:szCs w:val="24"/>
              </w:rPr>
              <w:t xml:space="preserve"> </w:t>
            </w:r>
            <w:r w:rsidRPr="00F21CEC">
              <w:rPr>
                <w:sz w:val="24"/>
                <w:szCs w:val="24"/>
              </w:rPr>
              <w:t>influ</w:t>
            </w:r>
            <w:r w:rsidRPr="00F21CEC">
              <w:rPr>
                <w:spacing w:val="-1"/>
                <w:sz w:val="24"/>
                <w:szCs w:val="24"/>
              </w:rPr>
              <w:t>e</w:t>
            </w:r>
            <w:r w:rsidRPr="00F21CEC">
              <w:rPr>
                <w:sz w:val="24"/>
                <w:szCs w:val="24"/>
              </w:rPr>
              <w:t>n</w:t>
            </w:r>
            <w:r w:rsidRPr="00F21CEC">
              <w:rPr>
                <w:spacing w:val="-1"/>
                <w:sz w:val="24"/>
                <w:szCs w:val="24"/>
              </w:rPr>
              <w:t>c</w:t>
            </w:r>
            <w:r w:rsidRPr="00F21CEC">
              <w:rPr>
                <w:sz w:val="24"/>
                <w:szCs w:val="24"/>
              </w:rPr>
              <w:t>e</w:t>
            </w:r>
            <w:r w:rsidRPr="00F21CEC">
              <w:rPr>
                <w:spacing w:val="3"/>
                <w:sz w:val="24"/>
                <w:szCs w:val="24"/>
              </w:rPr>
              <w:t xml:space="preserve"> </w:t>
            </w:r>
            <w:r w:rsidRPr="00F21CEC">
              <w:rPr>
                <w:sz w:val="24"/>
                <w:szCs w:val="24"/>
              </w:rPr>
              <w:t>the</w:t>
            </w:r>
            <w:r w:rsidRPr="00F21CEC">
              <w:rPr>
                <w:spacing w:val="4"/>
                <w:sz w:val="24"/>
                <w:szCs w:val="24"/>
              </w:rPr>
              <w:t xml:space="preserve"> </w:t>
            </w:r>
            <w:r w:rsidRPr="00F21CEC">
              <w:rPr>
                <w:spacing w:val="1"/>
                <w:sz w:val="24"/>
                <w:szCs w:val="24"/>
              </w:rPr>
              <w:t>P</w:t>
            </w:r>
            <w:r w:rsidRPr="00F21CEC">
              <w:rPr>
                <w:sz w:val="24"/>
                <w:szCs w:val="24"/>
              </w:rPr>
              <w:t>A</w:t>
            </w:r>
            <w:r w:rsidRPr="00F21CEC">
              <w:rPr>
                <w:spacing w:val="4"/>
                <w:sz w:val="24"/>
                <w:szCs w:val="24"/>
              </w:rPr>
              <w:t xml:space="preserve"> </w:t>
            </w:r>
            <w:r w:rsidRPr="00F21CEC">
              <w:rPr>
                <w:sz w:val="24"/>
                <w:szCs w:val="24"/>
              </w:rPr>
              <w:t>in</w:t>
            </w:r>
            <w:r w:rsidRPr="00F21CEC">
              <w:rPr>
                <w:spacing w:val="5"/>
                <w:sz w:val="24"/>
                <w:szCs w:val="24"/>
              </w:rPr>
              <w:t xml:space="preserve"> </w:t>
            </w:r>
            <w:r w:rsidRPr="00F21CEC">
              <w:rPr>
                <w:sz w:val="24"/>
                <w:szCs w:val="24"/>
              </w:rPr>
              <w:t>t</w:t>
            </w:r>
            <w:r w:rsidRPr="00F21CEC">
              <w:rPr>
                <w:spacing w:val="-2"/>
                <w:sz w:val="24"/>
                <w:szCs w:val="24"/>
              </w:rPr>
              <w:t>h</w:t>
            </w:r>
            <w:r w:rsidRPr="00F21CEC">
              <w:rPr>
                <w:sz w:val="24"/>
                <w:szCs w:val="24"/>
              </w:rPr>
              <w:t>e</w:t>
            </w:r>
            <w:r w:rsidRPr="00F21CEC">
              <w:rPr>
                <w:spacing w:val="3"/>
                <w:sz w:val="24"/>
                <w:szCs w:val="24"/>
              </w:rPr>
              <w:t xml:space="preserve"> </w:t>
            </w:r>
            <w:r w:rsidRPr="00F21CEC">
              <w:rPr>
                <w:spacing w:val="-1"/>
                <w:sz w:val="24"/>
                <w:szCs w:val="24"/>
              </w:rPr>
              <w:t>e</w:t>
            </w:r>
            <w:r w:rsidRPr="00F21CEC">
              <w:rPr>
                <w:spacing w:val="2"/>
                <w:sz w:val="24"/>
                <w:szCs w:val="24"/>
              </w:rPr>
              <w:t>x</w:t>
            </w:r>
            <w:r w:rsidRPr="00F21CEC">
              <w:rPr>
                <w:spacing w:val="-1"/>
                <w:sz w:val="24"/>
                <w:szCs w:val="24"/>
              </w:rPr>
              <w:t>a</w:t>
            </w:r>
            <w:r w:rsidRPr="00F21CEC">
              <w:rPr>
                <w:sz w:val="24"/>
                <w:szCs w:val="24"/>
              </w:rPr>
              <w:t>m</w:t>
            </w:r>
            <w:r w:rsidRPr="00F21CEC">
              <w:rPr>
                <w:spacing w:val="1"/>
                <w:sz w:val="24"/>
                <w:szCs w:val="24"/>
              </w:rPr>
              <w:t>i</w:t>
            </w:r>
            <w:r w:rsidRPr="00F21CEC">
              <w:rPr>
                <w:sz w:val="24"/>
                <w:szCs w:val="24"/>
              </w:rPr>
              <w:t>n</w:t>
            </w:r>
            <w:r w:rsidRPr="00F21CEC">
              <w:rPr>
                <w:spacing w:val="-1"/>
                <w:sz w:val="24"/>
                <w:szCs w:val="24"/>
              </w:rPr>
              <w:t>a</w:t>
            </w:r>
            <w:r w:rsidRPr="00F21CEC">
              <w:rPr>
                <w:sz w:val="24"/>
                <w:szCs w:val="24"/>
              </w:rPr>
              <w:t>t</w:t>
            </w:r>
            <w:r w:rsidRPr="00F21CEC">
              <w:rPr>
                <w:spacing w:val="1"/>
                <w:sz w:val="24"/>
                <w:szCs w:val="24"/>
              </w:rPr>
              <w:t>i</w:t>
            </w:r>
            <w:r w:rsidRPr="00F21CEC">
              <w:rPr>
                <w:sz w:val="24"/>
                <w:szCs w:val="24"/>
              </w:rPr>
              <w:t xml:space="preserve">on, </w:t>
            </w:r>
            <w:r w:rsidRPr="00F21CEC">
              <w:rPr>
                <w:spacing w:val="-1"/>
                <w:sz w:val="24"/>
                <w:szCs w:val="24"/>
              </w:rPr>
              <w:t>e</w:t>
            </w:r>
            <w:r w:rsidRPr="00F21CEC">
              <w:rPr>
                <w:sz w:val="24"/>
                <w:szCs w:val="24"/>
              </w:rPr>
              <w:t>v</w:t>
            </w:r>
            <w:r w:rsidRPr="00F21CEC">
              <w:rPr>
                <w:spacing w:val="-1"/>
                <w:sz w:val="24"/>
                <w:szCs w:val="24"/>
              </w:rPr>
              <w:t>a</w:t>
            </w:r>
            <w:r w:rsidRPr="00F21CEC">
              <w:rPr>
                <w:sz w:val="24"/>
                <w:szCs w:val="24"/>
              </w:rPr>
              <w:t>luation, r</w:t>
            </w:r>
            <w:r w:rsidRPr="00F21CEC">
              <w:rPr>
                <w:spacing w:val="-2"/>
                <w:sz w:val="24"/>
                <w:szCs w:val="24"/>
              </w:rPr>
              <w:t>a</w:t>
            </w:r>
            <w:r w:rsidRPr="00F21CEC">
              <w:rPr>
                <w:sz w:val="24"/>
                <w:szCs w:val="24"/>
              </w:rPr>
              <w:t>nki</w:t>
            </w:r>
            <w:r w:rsidRPr="00F21CEC">
              <w:rPr>
                <w:spacing w:val="3"/>
                <w:sz w:val="24"/>
                <w:szCs w:val="24"/>
              </w:rPr>
              <w:t>n</w:t>
            </w:r>
            <w:r w:rsidRPr="00F21CEC">
              <w:rPr>
                <w:sz w:val="24"/>
                <w:szCs w:val="24"/>
              </w:rPr>
              <w:t xml:space="preserve">g </w:t>
            </w:r>
            <w:r w:rsidRPr="00F21CEC">
              <w:rPr>
                <w:spacing w:val="2"/>
                <w:sz w:val="24"/>
                <w:szCs w:val="24"/>
              </w:rPr>
              <w:t>o</w:t>
            </w:r>
            <w:r w:rsidRPr="00F21CEC">
              <w:rPr>
                <w:sz w:val="24"/>
                <w:szCs w:val="24"/>
              </w:rPr>
              <w:t xml:space="preserve">f </w:t>
            </w:r>
            <w:r w:rsidRPr="00F21CEC">
              <w:rPr>
                <w:spacing w:val="1"/>
                <w:sz w:val="24"/>
                <w:szCs w:val="24"/>
              </w:rPr>
              <w:t>P</w:t>
            </w:r>
            <w:r w:rsidRPr="00F21CEC">
              <w:rPr>
                <w:sz w:val="24"/>
                <w:szCs w:val="24"/>
              </w:rPr>
              <w:t>ropos</w:t>
            </w:r>
            <w:r w:rsidRPr="00F21CEC">
              <w:rPr>
                <w:spacing w:val="-1"/>
                <w:sz w:val="24"/>
                <w:szCs w:val="24"/>
              </w:rPr>
              <w:t>a</w:t>
            </w:r>
            <w:r w:rsidRPr="00F21CEC">
              <w:rPr>
                <w:sz w:val="24"/>
                <w:szCs w:val="24"/>
              </w:rPr>
              <w:t xml:space="preserve">ls, </w:t>
            </w:r>
            <w:r w:rsidRPr="00F21CEC">
              <w:rPr>
                <w:spacing w:val="-1"/>
                <w:sz w:val="24"/>
                <w:szCs w:val="24"/>
              </w:rPr>
              <w:t>a</w:t>
            </w:r>
            <w:r w:rsidRPr="00F21CEC">
              <w:rPr>
                <w:sz w:val="24"/>
                <w:szCs w:val="24"/>
              </w:rPr>
              <w:t>nd re</w:t>
            </w:r>
            <w:r w:rsidRPr="00F21CEC">
              <w:rPr>
                <w:spacing w:val="-1"/>
                <w:sz w:val="24"/>
                <w:szCs w:val="24"/>
              </w:rPr>
              <w:t>c</w:t>
            </w:r>
            <w:r w:rsidRPr="00F21CEC">
              <w:rPr>
                <w:sz w:val="24"/>
                <w:szCs w:val="24"/>
              </w:rPr>
              <w:t>o</w:t>
            </w:r>
            <w:r w:rsidRPr="00F21CEC">
              <w:rPr>
                <w:spacing w:val="3"/>
                <w:sz w:val="24"/>
                <w:szCs w:val="24"/>
              </w:rPr>
              <w:t>m</w:t>
            </w:r>
            <w:r w:rsidRPr="00F21CEC">
              <w:rPr>
                <w:sz w:val="24"/>
                <w:szCs w:val="24"/>
              </w:rPr>
              <w:t>mend</w:t>
            </w:r>
            <w:r w:rsidRPr="00F21CEC">
              <w:rPr>
                <w:spacing w:val="-1"/>
                <w:sz w:val="24"/>
                <w:szCs w:val="24"/>
              </w:rPr>
              <w:t>a</w:t>
            </w:r>
            <w:r w:rsidRPr="00F21CEC">
              <w:rPr>
                <w:sz w:val="24"/>
                <w:szCs w:val="24"/>
              </w:rPr>
              <w:t>t</w:t>
            </w:r>
            <w:r w:rsidRPr="00F21CEC">
              <w:rPr>
                <w:spacing w:val="1"/>
                <w:sz w:val="24"/>
                <w:szCs w:val="24"/>
              </w:rPr>
              <w:t>i</w:t>
            </w:r>
            <w:r w:rsidRPr="00F21CEC">
              <w:rPr>
                <w:sz w:val="24"/>
                <w:szCs w:val="24"/>
              </w:rPr>
              <w:t xml:space="preserve">on for </w:t>
            </w:r>
            <w:r w:rsidRPr="00F21CEC">
              <w:rPr>
                <w:spacing w:val="-1"/>
                <w:sz w:val="24"/>
                <w:szCs w:val="24"/>
              </w:rPr>
              <w:t>a</w:t>
            </w:r>
            <w:r w:rsidRPr="00F21CEC">
              <w:rPr>
                <w:sz w:val="24"/>
                <w:szCs w:val="24"/>
              </w:rPr>
              <w:t>w</w:t>
            </w:r>
            <w:r w:rsidRPr="00F21CEC">
              <w:rPr>
                <w:spacing w:val="-1"/>
                <w:sz w:val="24"/>
                <w:szCs w:val="24"/>
              </w:rPr>
              <w:t>a</w:t>
            </w:r>
            <w:r w:rsidRPr="00F21CEC">
              <w:rPr>
                <w:sz w:val="24"/>
                <w:szCs w:val="24"/>
              </w:rPr>
              <w:t>rd</w:t>
            </w:r>
            <w:r w:rsidRPr="00F21CEC">
              <w:rPr>
                <w:spacing w:val="1"/>
                <w:sz w:val="24"/>
                <w:szCs w:val="24"/>
              </w:rPr>
              <w:t xml:space="preserve"> </w:t>
            </w:r>
            <w:r w:rsidRPr="00F21CEC">
              <w:rPr>
                <w:sz w:val="24"/>
                <w:szCs w:val="24"/>
              </w:rPr>
              <w:t>of Contr</w:t>
            </w:r>
            <w:r w:rsidRPr="00F21CEC">
              <w:rPr>
                <w:spacing w:val="1"/>
                <w:sz w:val="24"/>
                <w:szCs w:val="24"/>
              </w:rPr>
              <w:t>a</w:t>
            </w:r>
            <w:r w:rsidRPr="00F21CEC">
              <w:rPr>
                <w:spacing w:val="-1"/>
                <w:sz w:val="24"/>
                <w:szCs w:val="24"/>
              </w:rPr>
              <w:t>c</w:t>
            </w:r>
            <w:r w:rsidRPr="00F21CEC">
              <w:rPr>
                <w:sz w:val="24"/>
                <w:szCs w:val="24"/>
              </w:rPr>
              <w:t xml:space="preserve">t </w:t>
            </w:r>
            <w:r w:rsidRPr="00F21CEC">
              <w:rPr>
                <w:spacing w:val="1"/>
                <w:sz w:val="24"/>
                <w:szCs w:val="24"/>
              </w:rPr>
              <w:t>m</w:t>
            </w:r>
            <w:r w:rsidRPr="00F21CEC">
              <w:rPr>
                <w:spacing w:val="4"/>
                <w:sz w:val="24"/>
                <w:szCs w:val="24"/>
              </w:rPr>
              <w:t>a</w:t>
            </w:r>
            <w:r w:rsidRPr="00F21CEC">
              <w:rPr>
                <w:sz w:val="24"/>
                <w:szCs w:val="24"/>
              </w:rPr>
              <w:t>y</w:t>
            </w:r>
            <w:r w:rsidRPr="00F21CEC">
              <w:rPr>
                <w:spacing w:val="-3"/>
                <w:sz w:val="24"/>
                <w:szCs w:val="24"/>
              </w:rPr>
              <w:t xml:space="preserve"> </w:t>
            </w:r>
            <w:r w:rsidRPr="00F21CEC">
              <w:rPr>
                <w:sz w:val="24"/>
                <w:szCs w:val="24"/>
              </w:rPr>
              <w:t>result</w:t>
            </w:r>
            <w:r w:rsidRPr="00F21CEC">
              <w:rPr>
                <w:spacing w:val="1"/>
                <w:sz w:val="24"/>
                <w:szCs w:val="24"/>
              </w:rPr>
              <w:t xml:space="preserve"> </w:t>
            </w:r>
            <w:r w:rsidRPr="00F21CEC">
              <w:rPr>
                <w:sz w:val="24"/>
                <w:szCs w:val="24"/>
              </w:rPr>
              <w:t xml:space="preserve">in </w:t>
            </w:r>
            <w:r w:rsidRPr="00F21CEC">
              <w:rPr>
                <w:spacing w:val="1"/>
                <w:sz w:val="24"/>
                <w:szCs w:val="24"/>
              </w:rPr>
              <w:t>t</w:t>
            </w:r>
            <w:r w:rsidRPr="00F21CEC">
              <w:rPr>
                <w:sz w:val="24"/>
                <w:szCs w:val="24"/>
              </w:rPr>
              <w:t>he</w:t>
            </w:r>
            <w:r w:rsidRPr="00F21CEC">
              <w:rPr>
                <w:spacing w:val="-1"/>
                <w:sz w:val="24"/>
                <w:szCs w:val="24"/>
              </w:rPr>
              <w:t xml:space="preserve"> re</w:t>
            </w:r>
            <w:r w:rsidRPr="00F21CEC">
              <w:rPr>
                <w:sz w:val="24"/>
                <w:szCs w:val="24"/>
              </w:rPr>
              <w:t>j</w:t>
            </w:r>
            <w:r w:rsidRPr="00F21CEC">
              <w:rPr>
                <w:spacing w:val="2"/>
                <w:sz w:val="24"/>
                <w:szCs w:val="24"/>
              </w:rPr>
              <w:t>e</w:t>
            </w:r>
            <w:r w:rsidRPr="00F21CEC">
              <w:rPr>
                <w:spacing w:val="-1"/>
                <w:sz w:val="24"/>
                <w:szCs w:val="24"/>
              </w:rPr>
              <w:t>c</w:t>
            </w:r>
            <w:r w:rsidRPr="00F21CEC">
              <w:rPr>
                <w:sz w:val="24"/>
                <w:szCs w:val="24"/>
              </w:rPr>
              <w:t>t</w:t>
            </w:r>
            <w:r w:rsidRPr="00F21CEC">
              <w:rPr>
                <w:spacing w:val="1"/>
                <w:sz w:val="24"/>
                <w:szCs w:val="24"/>
              </w:rPr>
              <w:t>i</w:t>
            </w:r>
            <w:r w:rsidRPr="00F21CEC">
              <w:rPr>
                <w:sz w:val="24"/>
                <w:szCs w:val="24"/>
              </w:rPr>
              <w:t>on of</w:t>
            </w:r>
            <w:r w:rsidRPr="00F21CEC">
              <w:rPr>
                <w:spacing w:val="-1"/>
                <w:sz w:val="24"/>
                <w:szCs w:val="24"/>
              </w:rPr>
              <w:t xml:space="preserve"> </w:t>
            </w:r>
            <w:r w:rsidRPr="00F21CEC">
              <w:rPr>
                <w:sz w:val="24"/>
                <w:szCs w:val="24"/>
              </w:rPr>
              <w:t>t</w:t>
            </w:r>
            <w:r w:rsidRPr="00F21CEC">
              <w:rPr>
                <w:spacing w:val="3"/>
                <w:sz w:val="24"/>
                <w:szCs w:val="24"/>
              </w:rPr>
              <w:t>h</w:t>
            </w:r>
            <w:r w:rsidRPr="00F21CEC">
              <w:rPr>
                <w:sz w:val="24"/>
                <w:szCs w:val="24"/>
              </w:rPr>
              <w:t>e</w:t>
            </w:r>
            <w:r w:rsidRPr="00F21CEC">
              <w:rPr>
                <w:spacing w:val="-1"/>
                <w:sz w:val="24"/>
                <w:szCs w:val="24"/>
              </w:rPr>
              <w:t xml:space="preserve"> </w:t>
            </w:r>
            <w:r w:rsidRPr="00F21CEC">
              <w:rPr>
                <w:sz w:val="24"/>
                <w:szCs w:val="24"/>
              </w:rPr>
              <w:t xml:space="preserve">Consultants’ </w:t>
            </w:r>
            <w:r w:rsidRPr="00F21CEC">
              <w:rPr>
                <w:spacing w:val="1"/>
                <w:sz w:val="24"/>
                <w:szCs w:val="24"/>
              </w:rPr>
              <w:t>P</w:t>
            </w:r>
            <w:r w:rsidRPr="00F21CEC">
              <w:rPr>
                <w:sz w:val="24"/>
                <w:szCs w:val="24"/>
              </w:rPr>
              <w:t>ropos</w:t>
            </w:r>
            <w:r w:rsidRPr="00F21CEC">
              <w:rPr>
                <w:spacing w:val="-1"/>
                <w:sz w:val="24"/>
                <w:szCs w:val="24"/>
              </w:rPr>
              <w:t>a</w:t>
            </w:r>
            <w:r w:rsidRPr="00F21CEC">
              <w:rPr>
                <w:sz w:val="24"/>
                <w:szCs w:val="24"/>
              </w:rPr>
              <w:t>l. Ev</w:t>
            </w:r>
            <w:r w:rsidRPr="00F21CEC">
              <w:rPr>
                <w:spacing w:val="-1"/>
                <w:sz w:val="24"/>
                <w:szCs w:val="24"/>
              </w:rPr>
              <w:t>a</w:t>
            </w:r>
            <w:r w:rsidRPr="00F21CEC">
              <w:rPr>
                <w:sz w:val="24"/>
                <w:szCs w:val="24"/>
              </w:rPr>
              <w:t>luato</w:t>
            </w:r>
            <w:r w:rsidRPr="00F21CEC">
              <w:rPr>
                <w:spacing w:val="-1"/>
                <w:sz w:val="24"/>
                <w:szCs w:val="24"/>
              </w:rPr>
              <w:t>r</w:t>
            </w:r>
            <w:r w:rsidRPr="00F21CEC">
              <w:rPr>
                <w:sz w:val="24"/>
                <w:szCs w:val="24"/>
              </w:rPr>
              <w:t>s</w:t>
            </w:r>
            <w:r w:rsidRPr="00F21CEC">
              <w:rPr>
                <w:spacing w:val="34"/>
                <w:sz w:val="24"/>
                <w:szCs w:val="24"/>
              </w:rPr>
              <w:t xml:space="preserve"> </w:t>
            </w:r>
            <w:r w:rsidRPr="00F21CEC">
              <w:rPr>
                <w:sz w:val="24"/>
                <w:szCs w:val="24"/>
              </w:rPr>
              <w:t>of</w:t>
            </w:r>
            <w:r w:rsidRPr="00F21CEC">
              <w:rPr>
                <w:spacing w:val="35"/>
                <w:sz w:val="24"/>
                <w:szCs w:val="24"/>
              </w:rPr>
              <w:t xml:space="preserve"> </w:t>
            </w:r>
            <w:r w:rsidRPr="00F21CEC">
              <w:rPr>
                <w:sz w:val="24"/>
                <w:szCs w:val="24"/>
              </w:rPr>
              <w:t>T</w:t>
            </w:r>
            <w:r w:rsidRPr="00F21CEC">
              <w:rPr>
                <w:spacing w:val="-1"/>
                <w:sz w:val="24"/>
                <w:szCs w:val="24"/>
              </w:rPr>
              <w:t>ec</w:t>
            </w:r>
            <w:r w:rsidRPr="00F21CEC">
              <w:rPr>
                <w:sz w:val="24"/>
                <w:szCs w:val="24"/>
              </w:rPr>
              <w:t>hni</w:t>
            </w:r>
            <w:r w:rsidRPr="00F21CEC">
              <w:rPr>
                <w:spacing w:val="2"/>
                <w:sz w:val="24"/>
                <w:szCs w:val="24"/>
              </w:rPr>
              <w:t>c</w:t>
            </w:r>
            <w:r w:rsidRPr="00F21CEC">
              <w:rPr>
                <w:spacing w:val="-1"/>
                <w:sz w:val="24"/>
                <w:szCs w:val="24"/>
              </w:rPr>
              <w:t>a</w:t>
            </w:r>
            <w:r w:rsidRPr="00F21CEC">
              <w:rPr>
                <w:sz w:val="24"/>
                <w:szCs w:val="24"/>
              </w:rPr>
              <w:t>l</w:t>
            </w:r>
            <w:r w:rsidRPr="00F21CEC">
              <w:rPr>
                <w:spacing w:val="36"/>
                <w:sz w:val="24"/>
                <w:szCs w:val="24"/>
              </w:rPr>
              <w:t xml:space="preserve"> </w:t>
            </w:r>
            <w:r w:rsidRPr="00F21CEC">
              <w:rPr>
                <w:spacing w:val="1"/>
                <w:sz w:val="24"/>
                <w:szCs w:val="24"/>
              </w:rPr>
              <w:t>P</w:t>
            </w:r>
            <w:r w:rsidRPr="00F21CEC">
              <w:rPr>
                <w:sz w:val="24"/>
                <w:szCs w:val="24"/>
              </w:rPr>
              <w:t>ropos</w:t>
            </w:r>
            <w:r w:rsidRPr="00F21CEC">
              <w:rPr>
                <w:spacing w:val="-1"/>
                <w:sz w:val="24"/>
                <w:szCs w:val="24"/>
              </w:rPr>
              <w:t>a</w:t>
            </w:r>
            <w:r w:rsidRPr="00F21CEC">
              <w:rPr>
                <w:sz w:val="24"/>
                <w:szCs w:val="24"/>
              </w:rPr>
              <w:t>ls</w:t>
            </w:r>
            <w:r w:rsidRPr="00F21CEC">
              <w:rPr>
                <w:spacing w:val="34"/>
                <w:sz w:val="24"/>
                <w:szCs w:val="24"/>
              </w:rPr>
              <w:t xml:space="preserve"> </w:t>
            </w:r>
            <w:r w:rsidRPr="00F21CEC">
              <w:rPr>
                <w:sz w:val="24"/>
                <w:szCs w:val="24"/>
              </w:rPr>
              <w:t>shall</w:t>
            </w:r>
            <w:r w:rsidRPr="00F21CEC">
              <w:rPr>
                <w:spacing w:val="34"/>
                <w:sz w:val="24"/>
                <w:szCs w:val="24"/>
              </w:rPr>
              <w:t xml:space="preserve"> </w:t>
            </w:r>
            <w:r w:rsidRPr="00F21CEC">
              <w:rPr>
                <w:sz w:val="24"/>
                <w:szCs w:val="24"/>
              </w:rPr>
              <w:t>h</w:t>
            </w:r>
            <w:r w:rsidRPr="00F21CEC">
              <w:rPr>
                <w:spacing w:val="-1"/>
                <w:sz w:val="24"/>
                <w:szCs w:val="24"/>
              </w:rPr>
              <w:t>a</w:t>
            </w:r>
            <w:r w:rsidRPr="00F21CEC">
              <w:rPr>
                <w:sz w:val="24"/>
                <w:szCs w:val="24"/>
              </w:rPr>
              <w:t>ve</w:t>
            </w:r>
            <w:r w:rsidRPr="00F21CEC">
              <w:rPr>
                <w:spacing w:val="32"/>
                <w:sz w:val="24"/>
                <w:szCs w:val="24"/>
              </w:rPr>
              <w:t xml:space="preserve"> </w:t>
            </w:r>
            <w:r w:rsidRPr="00F21CEC">
              <w:rPr>
                <w:sz w:val="24"/>
                <w:szCs w:val="24"/>
              </w:rPr>
              <w:t>no</w:t>
            </w:r>
            <w:r w:rsidRPr="00F21CEC">
              <w:rPr>
                <w:spacing w:val="36"/>
                <w:sz w:val="24"/>
                <w:szCs w:val="24"/>
              </w:rPr>
              <w:t xml:space="preserve"> </w:t>
            </w:r>
            <w:r w:rsidRPr="00F21CEC">
              <w:rPr>
                <w:spacing w:val="-1"/>
                <w:sz w:val="24"/>
                <w:szCs w:val="24"/>
              </w:rPr>
              <w:t>ac</w:t>
            </w:r>
            <w:r w:rsidRPr="00F21CEC">
              <w:rPr>
                <w:spacing w:val="1"/>
                <w:sz w:val="24"/>
                <w:szCs w:val="24"/>
              </w:rPr>
              <w:t>c</w:t>
            </w:r>
            <w:r w:rsidRPr="00F21CEC">
              <w:rPr>
                <w:spacing w:val="-1"/>
                <w:sz w:val="24"/>
                <w:szCs w:val="24"/>
              </w:rPr>
              <w:t>e</w:t>
            </w:r>
            <w:r w:rsidRPr="00F21CEC">
              <w:rPr>
                <w:sz w:val="24"/>
                <w:szCs w:val="24"/>
              </w:rPr>
              <w:t>ss</w:t>
            </w:r>
            <w:r w:rsidRPr="00F21CEC">
              <w:rPr>
                <w:spacing w:val="34"/>
                <w:sz w:val="24"/>
                <w:szCs w:val="24"/>
              </w:rPr>
              <w:t xml:space="preserve"> </w:t>
            </w:r>
            <w:r w:rsidRPr="00F21CEC">
              <w:rPr>
                <w:sz w:val="24"/>
                <w:szCs w:val="24"/>
              </w:rPr>
              <w:t>to</w:t>
            </w:r>
            <w:r w:rsidRPr="00F21CEC">
              <w:rPr>
                <w:spacing w:val="34"/>
                <w:sz w:val="24"/>
                <w:szCs w:val="24"/>
              </w:rPr>
              <w:t xml:space="preserve"> </w:t>
            </w:r>
            <w:r w:rsidRPr="00F21CEC">
              <w:rPr>
                <w:sz w:val="24"/>
                <w:szCs w:val="24"/>
              </w:rPr>
              <w:t>t</w:t>
            </w:r>
            <w:r w:rsidRPr="00F21CEC">
              <w:rPr>
                <w:spacing w:val="3"/>
                <w:sz w:val="24"/>
                <w:szCs w:val="24"/>
              </w:rPr>
              <w:t>h</w:t>
            </w:r>
            <w:r w:rsidRPr="00F21CEC">
              <w:rPr>
                <w:sz w:val="24"/>
                <w:szCs w:val="24"/>
              </w:rPr>
              <w:t xml:space="preserve">e </w:t>
            </w:r>
            <w:r w:rsidRPr="00F21CEC">
              <w:rPr>
                <w:spacing w:val="-1"/>
                <w:sz w:val="24"/>
                <w:szCs w:val="24"/>
              </w:rPr>
              <w:t>F</w:t>
            </w:r>
            <w:r w:rsidRPr="00F21CEC">
              <w:rPr>
                <w:sz w:val="24"/>
                <w:szCs w:val="24"/>
              </w:rPr>
              <w:t>inan</w:t>
            </w:r>
            <w:r w:rsidRPr="00F21CEC">
              <w:rPr>
                <w:spacing w:val="-1"/>
                <w:sz w:val="24"/>
                <w:szCs w:val="24"/>
              </w:rPr>
              <w:t>c</w:t>
            </w:r>
            <w:r w:rsidRPr="00F21CEC">
              <w:rPr>
                <w:sz w:val="24"/>
                <w:szCs w:val="24"/>
              </w:rPr>
              <w:t xml:space="preserve">ial </w:t>
            </w:r>
            <w:r w:rsidRPr="00F21CEC">
              <w:rPr>
                <w:spacing w:val="1"/>
                <w:sz w:val="24"/>
                <w:szCs w:val="24"/>
              </w:rPr>
              <w:t>P</w:t>
            </w:r>
            <w:r w:rsidRPr="00F21CEC">
              <w:rPr>
                <w:sz w:val="24"/>
                <w:szCs w:val="24"/>
              </w:rPr>
              <w:t>ropos</w:t>
            </w:r>
            <w:r w:rsidRPr="00F21CEC">
              <w:rPr>
                <w:spacing w:val="-1"/>
                <w:sz w:val="24"/>
                <w:szCs w:val="24"/>
              </w:rPr>
              <w:t>a</w:t>
            </w:r>
            <w:r w:rsidRPr="00F21CEC">
              <w:rPr>
                <w:sz w:val="24"/>
                <w:szCs w:val="24"/>
              </w:rPr>
              <w:t>ls un</w:t>
            </w:r>
            <w:r w:rsidRPr="00F21CEC">
              <w:rPr>
                <w:spacing w:val="1"/>
                <w:sz w:val="24"/>
                <w:szCs w:val="24"/>
              </w:rPr>
              <w:t>t</w:t>
            </w:r>
            <w:r w:rsidRPr="00F21CEC">
              <w:rPr>
                <w:sz w:val="24"/>
                <w:szCs w:val="24"/>
              </w:rPr>
              <w:t>il</w:t>
            </w:r>
            <w:r w:rsidRPr="00F21CEC">
              <w:rPr>
                <w:spacing w:val="1"/>
                <w:sz w:val="24"/>
                <w:szCs w:val="24"/>
              </w:rPr>
              <w:t xml:space="preserve"> </w:t>
            </w:r>
            <w:r w:rsidRPr="00F21CEC">
              <w:rPr>
                <w:sz w:val="24"/>
                <w:szCs w:val="24"/>
              </w:rPr>
              <w:t>the t</w:t>
            </w:r>
            <w:r w:rsidRPr="00F21CEC">
              <w:rPr>
                <w:spacing w:val="-1"/>
                <w:sz w:val="24"/>
                <w:szCs w:val="24"/>
              </w:rPr>
              <w:t>ec</w:t>
            </w:r>
            <w:r w:rsidRPr="00F21CEC">
              <w:rPr>
                <w:sz w:val="24"/>
                <w:szCs w:val="24"/>
              </w:rPr>
              <w:t>hnic</w:t>
            </w:r>
            <w:r w:rsidRPr="00F21CEC">
              <w:rPr>
                <w:spacing w:val="-1"/>
                <w:sz w:val="24"/>
                <w:szCs w:val="24"/>
              </w:rPr>
              <w:t>a</w:t>
            </w:r>
            <w:r w:rsidRPr="00F21CEC">
              <w:rPr>
                <w:sz w:val="24"/>
                <w:szCs w:val="24"/>
              </w:rPr>
              <w:t>l e</w:t>
            </w:r>
            <w:r w:rsidRPr="00F21CEC">
              <w:rPr>
                <w:spacing w:val="2"/>
                <w:sz w:val="24"/>
                <w:szCs w:val="24"/>
              </w:rPr>
              <w:t>v</w:t>
            </w:r>
            <w:r w:rsidRPr="00F21CEC">
              <w:rPr>
                <w:spacing w:val="-1"/>
                <w:sz w:val="24"/>
                <w:szCs w:val="24"/>
              </w:rPr>
              <w:t>a</w:t>
            </w:r>
            <w:r w:rsidRPr="00F21CEC">
              <w:rPr>
                <w:sz w:val="24"/>
                <w:szCs w:val="24"/>
              </w:rPr>
              <w:t xml:space="preserve">luation </w:t>
            </w:r>
            <w:r w:rsidRPr="00F21CEC">
              <w:rPr>
                <w:spacing w:val="1"/>
                <w:sz w:val="24"/>
                <w:szCs w:val="24"/>
              </w:rPr>
              <w:t>i</w:t>
            </w:r>
            <w:r w:rsidRPr="00F21CEC">
              <w:rPr>
                <w:sz w:val="24"/>
                <w:szCs w:val="24"/>
              </w:rPr>
              <w:t>s co</w:t>
            </w:r>
            <w:r w:rsidRPr="00F21CEC">
              <w:rPr>
                <w:spacing w:val="-1"/>
                <w:sz w:val="24"/>
                <w:szCs w:val="24"/>
              </w:rPr>
              <w:t>nc</w:t>
            </w:r>
            <w:r w:rsidRPr="00F21CEC">
              <w:rPr>
                <w:sz w:val="24"/>
                <w:szCs w:val="24"/>
              </w:rPr>
              <w:t>luded.</w:t>
            </w:r>
          </w:p>
        </w:tc>
      </w:tr>
      <w:tr w:rsidR="00F21CEC" w:rsidRPr="00720CD4" w:rsidTr="00720CD4">
        <w:tc>
          <w:tcPr>
            <w:tcW w:w="1885" w:type="dxa"/>
          </w:tcPr>
          <w:p w:rsidR="00F21CEC" w:rsidRDefault="00F21CEC" w:rsidP="00F21CEC">
            <w:pPr>
              <w:ind w:left="0"/>
              <w:rPr>
                <w:sz w:val="24"/>
                <w:szCs w:val="24"/>
              </w:rPr>
            </w:pPr>
            <w:r>
              <w:rPr>
                <w:b/>
                <w:sz w:val="24"/>
                <w:szCs w:val="24"/>
              </w:rPr>
              <w:t>18. Eval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sz w:val="24"/>
                <w:szCs w:val="24"/>
              </w:rPr>
              <w:t xml:space="preserve"> </w:t>
            </w:r>
            <w:r>
              <w:rPr>
                <w:b/>
                <w:sz w:val="24"/>
                <w:szCs w:val="24"/>
              </w:rPr>
              <w:t>T</w:t>
            </w:r>
            <w:r>
              <w:rPr>
                <w:b/>
                <w:spacing w:val="-1"/>
                <w:sz w:val="24"/>
                <w:szCs w:val="24"/>
              </w:rPr>
              <w:t>ec</w:t>
            </w:r>
            <w:r>
              <w:rPr>
                <w:b/>
                <w:spacing w:val="1"/>
                <w:sz w:val="24"/>
                <w:szCs w:val="24"/>
              </w:rPr>
              <w:t>hn</w:t>
            </w:r>
            <w:r>
              <w:rPr>
                <w:b/>
                <w:sz w:val="24"/>
                <w:szCs w:val="24"/>
              </w:rPr>
              <w:t xml:space="preserve">ical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osals</w:t>
            </w:r>
          </w:p>
          <w:p w:rsidR="00F21CEC" w:rsidRDefault="00F21CEC" w:rsidP="00F21CEC">
            <w:pPr>
              <w:ind w:left="0"/>
              <w:rPr>
                <w:b/>
                <w:sz w:val="24"/>
                <w:szCs w:val="24"/>
              </w:rPr>
            </w:pPr>
          </w:p>
        </w:tc>
        <w:tc>
          <w:tcPr>
            <w:tcW w:w="8010" w:type="dxa"/>
          </w:tcPr>
          <w:p w:rsidR="00F21CEC" w:rsidRDefault="00F21CEC" w:rsidP="005C08C5">
            <w:pPr>
              <w:pStyle w:val="ListParagraph"/>
              <w:numPr>
                <w:ilvl w:val="1"/>
                <w:numId w:val="50"/>
              </w:numPr>
              <w:ind w:right="120"/>
              <w:jc w:val="both"/>
              <w:rPr>
                <w:spacing w:val="-1"/>
                <w:sz w:val="24"/>
                <w:szCs w:val="24"/>
              </w:rPr>
            </w:pPr>
            <w:r w:rsidRPr="00E4794E">
              <w:rPr>
                <w:spacing w:val="-1"/>
                <w:sz w:val="24"/>
                <w:szCs w:val="24"/>
              </w:rPr>
              <w:t xml:space="preserve">The evaluation committee shall </w:t>
            </w:r>
            <w:r w:rsidR="00E4794E" w:rsidRPr="00E4794E">
              <w:rPr>
                <w:spacing w:val="-1"/>
                <w:sz w:val="24"/>
                <w:szCs w:val="24"/>
              </w:rPr>
              <w:t>evaluate the Technical</w:t>
            </w:r>
            <w:r w:rsidRPr="00E4794E">
              <w:rPr>
                <w:spacing w:val="-1"/>
                <w:sz w:val="24"/>
                <w:szCs w:val="24"/>
              </w:rPr>
              <w:t xml:space="preserve"> Proposals on the basis of their responsiveness to the Terms of Reference, applying the evaluation criteria, sub-criteria, and point system specified in the Data Sheet. Each responsive Proposal will be given a technical score (St). A Proposal shall be rejected at this stage if it fails to achieve the minimum technical score indicated in the Data Sheet.</w:t>
            </w:r>
            <w:r w:rsidR="00E4794E">
              <w:rPr>
                <w:spacing w:val="-1"/>
                <w:sz w:val="24"/>
                <w:szCs w:val="24"/>
              </w:rPr>
              <w:t xml:space="preserve"> </w:t>
            </w:r>
            <w:r w:rsidRPr="00E4794E">
              <w:rPr>
                <w:spacing w:val="-1"/>
                <w:sz w:val="24"/>
                <w:szCs w:val="24"/>
              </w:rPr>
              <w:t>In the case of Quality-Based Selection, Selection Based on Consultant’s Qualifications, and Single-Source Selection, the highest ranked consultant or firm selected on a single-source basis is invited to negotiate its proposal and the contract on the basis of the Technical Proposal and the Financial Proposal submitted.</w:t>
            </w:r>
          </w:p>
          <w:p w:rsidR="00E4794E" w:rsidRDefault="00E4794E" w:rsidP="00E4794E">
            <w:pPr>
              <w:ind w:right="238"/>
              <w:rPr>
                <w:sz w:val="24"/>
                <w:szCs w:val="24"/>
              </w:rPr>
            </w:pPr>
            <w:r>
              <w:rPr>
                <w:b/>
                <w:spacing w:val="-3"/>
                <w:sz w:val="24"/>
                <w:szCs w:val="24"/>
              </w:rPr>
              <w:t>P</w:t>
            </w:r>
            <w:r>
              <w:rPr>
                <w:b/>
                <w:spacing w:val="1"/>
                <w:sz w:val="24"/>
                <w:szCs w:val="24"/>
              </w:rPr>
              <w:t>ub</w:t>
            </w:r>
            <w:r>
              <w:rPr>
                <w:b/>
                <w:sz w:val="24"/>
                <w:szCs w:val="24"/>
              </w:rPr>
              <w:t>l</w:t>
            </w:r>
            <w:r>
              <w:rPr>
                <w:b/>
                <w:spacing w:val="1"/>
                <w:sz w:val="24"/>
                <w:szCs w:val="24"/>
              </w:rPr>
              <w:t>i</w:t>
            </w:r>
            <w:r>
              <w:rPr>
                <w:b/>
                <w:sz w:val="24"/>
                <w:szCs w:val="24"/>
              </w:rPr>
              <w:t>c</w:t>
            </w:r>
            <w:r>
              <w:rPr>
                <w:b/>
                <w:spacing w:val="-1"/>
                <w:sz w:val="24"/>
                <w:szCs w:val="24"/>
              </w:rPr>
              <w:t xml:space="preserve"> </w:t>
            </w:r>
            <w:r>
              <w:rPr>
                <w:b/>
                <w:sz w:val="24"/>
                <w:szCs w:val="24"/>
              </w:rPr>
              <w:t>O</w:t>
            </w:r>
            <w:r>
              <w:rPr>
                <w:b/>
                <w:spacing w:val="1"/>
                <w:sz w:val="24"/>
                <w:szCs w:val="24"/>
              </w:rPr>
              <w:t>p</w:t>
            </w:r>
            <w:r>
              <w:rPr>
                <w:b/>
                <w:spacing w:val="-1"/>
                <w:sz w:val="24"/>
                <w:szCs w:val="24"/>
              </w:rPr>
              <w:t>e</w:t>
            </w:r>
            <w:r>
              <w:rPr>
                <w:b/>
                <w:spacing w:val="1"/>
                <w:sz w:val="24"/>
                <w:szCs w:val="24"/>
              </w:rPr>
              <w:t>n</w:t>
            </w:r>
            <w:r>
              <w:rPr>
                <w:b/>
                <w:sz w:val="24"/>
                <w:szCs w:val="24"/>
              </w:rPr>
              <w:t>i</w:t>
            </w:r>
            <w:r>
              <w:rPr>
                <w:b/>
                <w:spacing w:val="1"/>
                <w:sz w:val="24"/>
                <w:szCs w:val="24"/>
              </w:rPr>
              <w:t>n</w:t>
            </w:r>
            <w:r>
              <w:rPr>
                <w:b/>
                <w:sz w:val="24"/>
                <w:szCs w:val="24"/>
              </w:rPr>
              <w:t>g a</w:t>
            </w:r>
            <w:r>
              <w:rPr>
                <w:b/>
                <w:spacing w:val="-1"/>
                <w:sz w:val="24"/>
                <w:szCs w:val="24"/>
              </w:rPr>
              <w:t>n</w:t>
            </w:r>
            <w:r>
              <w:rPr>
                <w:b/>
                <w:sz w:val="24"/>
                <w:szCs w:val="24"/>
              </w:rPr>
              <w:t>d</w:t>
            </w:r>
            <w:r>
              <w:rPr>
                <w:b/>
                <w:spacing w:val="1"/>
                <w:sz w:val="24"/>
                <w:szCs w:val="24"/>
              </w:rPr>
              <w:t xml:space="preserve"> </w:t>
            </w:r>
            <w:r>
              <w:rPr>
                <w:b/>
                <w:sz w:val="24"/>
                <w:szCs w:val="24"/>
              </w:rPr>
              <w:t>E</w:t>
            </w:r>
            <w:r>
              <w:rPr>
                <w:b/>
                <w:spacing w:val="-2"/>
                <w:sz w:val="24"/>
                <w:szCs w:val="24"/>
              </w:rPr>
              <w:t>v</w:t>
            </w:r>
            <w:r>
              <w:rPr>
                <w:b/>
                <w:sz w:val="24"/>
                <w:szCs w:val="24"/>
              </w:rPr>
              <w:t>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ial</w:t>
            </w:r>
            <w:r>
              <w:rPr>
                <w:b/>
                <w:spacing w:val="1"/>
                <w:sz w:val="24"/>
                <w:szCs w:val="24"/>
              </w:rPr>
              <w:t xml:space="preserve">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 xml:space="preserve">osals: </w:t>
            </w:r>
            <w:r>
              <w:rPr>
                <w:b/>
                <w:spacing w:val="-1"/>
                <w:sz w:val="24"/>
                <w:szCs w:val="24"/>
              </w:rPr>
              <w:t>(</w:t>
            </w:r>
            <w:r>
              <w:rPr>
                <w:b/>
                <w:sz w:val="24"/>
                <w:szCs w:val="24"/>
              </w:rPr>
              <w:t>LCS , QCB</w:t>
            </w:r>
            <w:r>
              <w:rPr>
                <w:b/>
                <w:spacing w:val="1"/>
                <w:sz w:val="24"/>
                <w:szCs w:val="24"/>
              </w:rPr>
              <w:t>S</w:t>
            </w:r>
            <w:r>
              <w:rPr>
                <w:b/>
                <w:sz w:val="24"/>
                <w:szCs w:val="24"/>
              </w:rPr>
              <w:t>, a</w:t>
            </w:r>
            <w:r>
              <w:rPr>
                <w:b/>
                <w:spacing w:val="-1"/>
                <w:sz w:val="24"/>
                <w:szCs w:val="24"/>
              </w:rPr>
              <w:t>n</w:t>
            </w:r>
            <w:r>
              <w:rPr>
                <w:b/>
                <w:sz w:val="24"/>
                <w:szCs w:val="24"/>
              </w:rPr>
              <w:t xml:space="preserve">d </w:t>
            </w:r>
            <w:r>
              <w:rPr>
                <w:b/>
                <w:spacing w:val="-3"/>
                <w:sz w:val="24"/>
                <w:szCs w:val="24"/>
              </w:rPr>
              <w:t>F</w:t>
            </w:r>
            <w:r>
              <w:rPr>
                <w:b/>
                <w:sz w:val="24"/>
                <w:szCs w:val="24"/>
              </w:rPr>
              <w:t xml:space="preserve">ixed </w:t>
            </w:r>
            <w:r>
              <w:rPr>
                <w:b/>
                <w:spacing w:val="1"/>
                <w:sz w:val="24"/>
                <w:szCs w:val="24"/>
              </w:rPr>
              <w:t>Bud</w:t>
            </w:r>
            <w:r>
              <w:rPr>
                <w:b/>
                <w:sz w:val="24"/>
                <w:szCs w:val="24"/>
              </w:rPr>
              <w:t>g</w:t>
            </w:r>
            <w:r>
              <w:rPr>
                <w:b/>
                <w:spacing w:val="-1"/>
                <w:sz w:val="24"/>
                <w:szCs w:val="24"/>
              </w:rPr>
              <w:t>e</w:t>
            </w:r>
            <w:r>
              <w:rPr>
                <w:b/>
                <w:sz w:val="24"/>
                <w:szCs w:val="24"/>
              </w:rPr>
              <w:t xml:space="preserve">t </w:t>
            </w:r>
            <w:r>
              <w:rPr>
                <w:b/>
                <w:spacing w:val="1"/>
                <w:sz w:val="24"/>
                <w:szCs w:val="24"/>
              </w:rPr>
              <w:t>S</w:t>
            </w:r>
            <w:r>
              <w:rPr>
                <w:b/>
                <w:spacing w:val="-1"/>
                <w:sz w:val="24"/>
                <w:szCs w:val="24"/>
              </w:rPr>
              <w:t>e</w:t>
            </w:r>
            <w:r>
              <w:rPr>
                <w:b/>
                <w:sz w:val="24"/>
                <w:szCs w:val="24"/>
              </w:rPr>
              <w:t>le</w:t>
            </w:r>
            <w:r>
              <w:rPr>
                <w:b/>
                <w:spacing w:val="-1"/>
                <w:sz w:val="24"/>
                <w:szCs w:val="24"/>
              </w:rPr>
              <w:t>c</w:t>
            </w:r>
            <w:r>
              <w:rPr>
                <w:b/>
                <w:sz w:val="24"/>
                <w:szCs w:val="24"/>
              </w:rPr>
              <w:t>tion M</w:t>
            </w:r>
            <w:r>
              <w:rPr>
                <w:b/>
                <w:spacing w:val="-1"/>
                <w:sz w:val="24"/>
                <w:szCs w:val="24"/>
              </w:rPr>
              <w:t>e</w:t>
            </w:r>
            <w:r>
              <w:rPr>
                <w:b/>
                <w:sz w:val="24"/>
                <w:szCs w:val="24"/>
              </w:rPr>
              <w:t>tho</w:t>
            </w:r>
            <w:r>
              <w:rPr>
                <w:b/>
                <w:spacing w:val="1"/>
                <w:sz w:val="24"/>
                <w:szCs w:val="24"/>
              </w:rPr>
              <w:t>d</w:t>
            </w:r>
            <w:r>
              <w:rPr>
                <w:b/>
                <w:sz w:val="24"/>
                <w:szCs w:val="24"/>
              </w:rPr>
              <w:t>s O</w:t>
            </w:r>
            <w:r>
              <w:rPr>
                <w:b/>
                <w:spacing w:val="1"/>
                <w:sz w:val="24"/>
                <w:szCs w:val="24"/>
              </w:rPr>
              <w:t>n</w:t>
            </w:r>
            <w:r>
              <w:rPr>
                <w:b/>
                <w:sz w:val="24"/>
                <w:szCs w:val="24"/>
              </w:rPr>
              <w:t>ly)</w:t>
            </w:r>
          </w:p>
          <w:p w:rsidR="00F21CEC" w:rsidRPr="00E4794E" w:rsidRDefault="00E4794E" w:rsidP="005C08C5">
            <w:pPr>
              <w:pStyle w:val="ListParagraph"/>
              <w:numPr>
                <w:ilvl w:val="1"/>
                <w:numId w:val="50"/>
              </w:numPr>
              <w:ind w:right="238"/>
              <w:rPr>
                <w:sz w:val="24"/>
                <w:szCs w:val="24"/>
              </w:rPr>
            </w:pPr>
            <w:r w:rsidRPr="00E4794E">
              <w:rPr>
                <w:sz w:val="24"/>
                <w:szCs w:val="24"/>
              </w:rPr>
              <w:t>Aft</w:t>
            </w:r>
            <w:r w:rsidRPr="00E4794E">
              <w:rPr>
                <w:spacing w:val="-1"/>
                <w:sz w:val="24"/>
                <w:szCs w:val="24"/>
              </w:rPr>
              <w:t>e</w:t>
            </w:r>
            <w:r w:rsidRPr="00E4794E">
              <w:rPr>
                <w:sz w:val="24"/>
                <w:szCs w:val="24"/>
              </w:rPr>
              <w:t>r</w:t>
            </w:r>
            <w:r w:rsidRPr="00E4794E">
              <w:rPr>
                <w:spacing w:val="16"/>
                <w:sz w:val="24"/>
                <w:szCs w:val="24"/>
              </w:rPr>
              <w:t xml:space="preserve"> </w:t>
            </w:r>
            <w:r w:rsidRPr="00E4794E">
              <w:rPr>
                <w:sz w:val="24"/>
                <w:szCs w:val="24"/>
              </w:rPr>
              <w:t>the</w:t>
            </w:r>
            <w:r w:rsidRPr="00E4794E">
              <w:rPr>
                <w:spacing w:val="16"/>
                <w:sz w:val="24"/>
                <w:szCs w:val="24"/>
              </w:rPr>
              <w:t xml:space="preserve"> </w:t>
            </w:r>
            <w:r w:rsidRPr="00E4794E">
              <w:rPr>
                <w:sz w:val="24"/>
                <w:szCs w:val="24"/>
              </w:rPr>
              <w:t>te</w:t>
            </w:r>
            <w:r w:rsidRPr="00E4794E">
              <w:rPr>
                <w:spacing w:val="-1"/>
                <w:sz w:val="24"/>
                <w:szCs w:val="24"/>
              </w:rPr>
              <w:t>c</w:t>
            </w:r>
            <w:r w:rsidRPr="00E4794E">
              <w:rPr>
                <w:sz w:val="24"/>
                <w:szCs w:val="24"/>
              </w:rPr>
              <w:t>hnic</w:t>
            </w:r>
            <w:r w:rsidRPr="00E4794E">
              <w:rPr>
                <w:spacing w:val="-1"/>
                <w:sz w:val="24"/>
                <w:szCs w:val="24"/>
              </w:rPr>
              <w:t>a</w:t>
            </w:r>
            <w:r w:rsidRPr="00E4794E">
              <w:rPr>
                <w:sz w:val="24"/>
                <w:szCs w:val="24"/>
              </w:rPr>
              <w:t>l</w:t>
            </w:r>
            <w:r w:rsidRPr="00E4794E">
              <w:rPr>
                <w:spacing w:val="17"/>
                <w:sz w:val="24"/>
                <w:szCs w:val="24"/>
              </w:rPr>
              <w:t xml:space="preserve"> </w:t>
            </w:r>
            <w:r w:rsidRPr="00E4794E">
              <w:rPr>
                <w:spacing w:val="-1"/>
                <w:sz w:val="24"/>
                <w:szCs w:val="24"/>
              </w:rPr>
              <w:t>e</w:t>
            </w:r>
            <w:r w:rsidRPr="00E4794E">
              <w:rPr>
                <w:sz w:val="24"/>
                <w:szCs w:val="24"/>
              </w:rPr>
              <w:t>v</w:t>
            </w:r>
            <w:r w:rsidRPr="00E4794E">
              <w:rPr>
                <w:spacing w:val="-1"/>
                <w:sz w:val="24"/>
                <w:szCs w:val="24"/>
              </w:rPr>
              <w:t>a</w:t>
            </w:r>
            <w:r w:rsidRPr="00E4794E">
              <w:rPr>
                <w:sz w:val="24"/>
                <w:szCs w:val="24"/>
              </w:rPr>
              <w:t>l</w:t>
            </w:r>
            <w:r w:rsidRPr="00E4794E">
              <w:rPr>
                <w:spacing w:val="3"/>
                <w:sz w:val="24"/>
                <w:szCs w:val="24"/>
              </w:rPr>
              <w:t>u</w:t>
            </w:r>
            <w:r w:rsidRPr="00E4794E">
              <w:rPr>
                <w:spacing w:val="-1"/>
                <w:sz w:val="24"/>
                <w:szCs w:val="24"/>
              </w:rPr>
              <w:t>a</w:t>
            </w:r>
            <w:r w:rsidRPr="00E4794E">
              <w:rPr>
                <w:sz w:val="24"/>
                <w:szCs w:val="24"/>
              </w:rPr>
              <w:t>t</w:t>
            </w:r>
            <w:r w:rsidRPr="00E4794E">
              <w:rPr>
                <w:spacing w:val="1"/>
                <w:sz w:val="24"/>
                <w:szCs w:val="24"/>
              </w:rPr>
              <w:t>i</w:t>
            </w:r>
            <w:r w:rsidRPr="00E4794E">
              <w:rPr>
                <w:sz w:val="24"/>
                <w:szCs w:val="24"/>
              </w:rPr>
              <w:t>on</w:t>
            </w:r>
            <w:r w:rsidRPr="00E4794E">
              <w:rPr>
                <w:spacing w:val="17"/>
                <w:sz w:val="24"/>
                <w:szCs w:val="24"/>
              </w:rPr>
              <w:t xml:space="preserve"> </w:t>
            </w:r>
            <w:r w:rsidRPr="00E4794E">
              <w:rPr>
                <w:sz w:val="24"/>
                <w:szCs w:val="24"/>
              </w:rPr>
              <w:t>is</w:t>
            </w:r>
            <w:r w:rsidRPr="00E4794E">
              <w:rPr>
                <w:spacing w:val="17"/>
                <w:sz w:val="24"/>
                <w:szCs w:val="24"/>
              </w:rPr>
              <w:t xml:space="preserve"> </w:t>
            </w:r>
            <w:r w:rsidRPr="00E4794E">
              <w:rPr>
                <w:spacing w:val="-1"/>
                <w:sz w:val="24"/>
                <w:szCs w:val="24"/>
              </w:rPr>
              <w:t>c</w:t>
            </w:r>
            <w:r w:rsidRPr="00E4794E">
              <w:rPr>
                <w:sz w:val="24"/>
                <w:szCs w:val="24"/>
              </w:rPr>
              <w:t>omp</w:t>
            </w:r>
            <w:r w:rsidRPr="00E4794E">
              <w:rPr>
                <w:spacing w:val="1"/>
                <w:sz w:val="24"/>
                <w:szCs w:val="24"/>
              </w:rPr>
              <w:t>l</w:t>
            </w:r>
            <w:r w:rsidRPr="00E4794E">
              <w:rPr>
                <w:spacing w:val="-1"/>
                <w:sz w:val="24"/>
                <w:szCs w:val="24"/>
              </w:rPr>
              <w:t>e</w:t>
            </w:r>
            <w:r w:rsidRPr="00E4794E">
              <w:rPr>
                <w:sz w:val="24"/>
                <w:szCs w:val="24"/>
              </w:rPr>
              <w:t>ted,</w:t>
            </w:r>
            <w:r w:rsidRPr="00E4794E">
              <w:rPr>
                <w:spacing w:val="16"/>
                <w:sz w:val="24"/>
                <w:szCs w:val="24"/>
              </w:rPr>
              <w:t xml:space="preserve"> </w:t>
            </w:r>
            <w:r w:rsidRPr="00E4794E">
              <w:rPr>
                <w:sz w:val="24"/>
                <w:szCs w:val="24"/>
              </w:rPr>
              <w:t>the</w:t>
            </w:r>
            <w:r w:rsidRPr="00E4794E">
              <w:rPr>
                <w:spacing w:val="14"/>
                <w:sz w:val="24"/>
                <w:szCs w:val="24"/>
              </w:rPr>
              <w:t xml:space="preserve"> </w:t>
            </w:r>
            <w:r w:rsidRPr="00E4794E">
              <w:rPr>
                <w:spacing w:val="-1"/>
                <w:sz w:val="24"/>
                <w:szCs w:val="24"/>
              </w:rPr>
              <w:t>P</w:t>
            </w:r>
            <w:r w:rsidRPr="00E4794E">
              <w:rPr>
                <w:sz w:val="24"/>
                <w:szCs w:val="24"/>
              </w:rPr>
              <w:t>A</w:t>
            </w:r>
            <w:r w:rsidRPr="00E4794E">
              <w:rPr>
                <w:spacing w:val="16"/>
                <w:sz w:val="24"/>
                <w:szCs w:val="24"/>
              </w:rPr>
              <w:t xml:space="preserve"> </w:t>
            </w:r>
            <w:r w:rsidRPr="00E4794E">
              <w:rPr>
                <w:sz w:val="24"/>
                <w:szCs w:val="24"/>
              </w:rPr>
              <w:t>shall</w:t>
            </w:r>
            <w:r w:rsidRPr="00E4794E">
              <w:rPr>
                <w:spacing w:val="17"/>
                <w:sz w:val="24"/>
                <w:szCs w:val="24"/>
              </w:rPr>
              <w:t xml:space="preserve"> </w:t>
            </w:r>
            <w:r w:rsidRPr="00E4794E">
              <w:rPr>
                <w:sz w:val="24"/>
                <w:szCs w:val="24"/>
              </w:rPr>
              <w:t>not</w:t>
            </w:r>
            <w:r w:rsidRPr="00E4794E">
              <w:rPr>
                <w:spacing w:val="1"/>
                <w:sz w:val="24"/>
                <w:szCs w:val="24"/>
              </w:rPr>
              <w:t>i</w:t>
            </w:r>
            <w:r w:rsidRPr="00E4794E">
              <w:rPr>
                <w:spacing w:val="4"/>
                <w:sz w:val="24"/>
                <w:szCs w:val="24"/>
              </w:rPr>
              <w:t>f</w:t>
            </w:r>
            <w:r w:rsidRPr="00E4794E">
              <w:rPr>
                <w:sz w:val="24"/>
                <w:szCs w:val="24"/>
              </w:rPr>
              <w:t>y in w</w:t>
            </w:r>
            <w:r w:rsidRPr="00E4794E">
              <w:rPr>
                <w:spacing w:val="-1"/>
                <w:sz w:val="24"/>
                <w:szCs w:val="24"/>
              </w:rPr>
              <w:t>r</w:t>
            </w:r>
            <w:r w:rsidRPr="00E4794E">
              <w:rPr>
                <w:sz w:val="24"/>
                <w:szCs w:val="24"/>
              </w:rPr>
              <w:t>i</w:t>
            </w:r>
            <w:r w:rsidRPr="00E4794E">
              <w:rPr>
                <w:spacing w:val="1"/>
                <w:sz w:val="24"/>
                <w:szCs w:val="24"/>
              </w:rPr>
              <w:t>t</w:t>
            </w:r>
            <w:r w:rsidRPr="00E4794E">
              <w:rPr>
                <w:sz w:val="24"/>
                <w:szCs w:val="24"/>
              </w:rPr>
              <w:t xml:space="preserve">ing </w:t>
            </w:r>
            <w:r w:rsidRPr="00E4794E">
              <w:rPr>
                <w:spacing w:val="19"/>
                <w:sz w:val="24"/>
                <w:szCs w:val="24"/>
              </w:rPr>
              <w:t xml:space="preserve"> </w:t>
            </w:r>
            <w:r w:rsidRPr="00E4794E">
              <w:rPr>
                <w:sz w:val="24"/>
                <w:szCs w:val="24"/>
              </w:rPr>
              <w:t xml:space="preserve">Consultants </w:t>
            </w:r>
            <w:r w:rsidRPr="00E4794E">
              <w:rPr>
                <w:spacing w:val="19"/>
                <w:sz w:val="24"/>
                <w:szCs w:val="24"/>
              </w:rPr>
              <w:t xml:space="preserve"> </w:t>
            </w:r>
            <w:r w:rsidRPr="00E4794E">
              <w:rPr>
                <w:sz w:val="24"/>
                <w:szCs w:val="24"/>
              </w:rPr>
              <w:t xml:space="preserve">that </w:t>
            </w:r>
            <w:r w:rsidRPr="00E4794E">
              <w:rPr>
                <w:spacing w:val="21"/>
                <w:sz w:val="24"/>
                <w:szCs w:val="24"/>
              </w:rPr>
              <w:t xml:space="preserve"> </w:t>
            </w:r>
            <w:r w:rsidRPr="00E4794E">
              <w:rPr>
                <w:sz w:val="24"/>
                <w:szCs w:val="24"/>
              </w:rPr>
              <w:t>h</w:t>
            </w:r>
            <w:r w:rsidRPr="00E4794E">
              <w:rPr>
                <w:spacing w:val="-1"/>
                <w:sz w:val="24"/>
                <w:szCs w:val="24"/>
              </w:rPr>
              <w:t>a</w:t>
            </w:r>
            <w:r w:rsidRPr="00E4794E">
              <w:rPr>
                <w:sz w:val="24"/>
                <w:szCs w:val="24"/>
              </w:rPr>
              <w:t xml:space="preserve">ve </w:t>
            </w:r>
            <w:r w:rsidRPr="00E4794E">
              <w:rPr>
                <w:spacing w:val="20"/>
                <w:sz w:val="24"/>
                <w:szCs w:val="24"/>
              </w:rPr>
              <w:t xml:space="preserve"> </w:t>
            </w:r>
            <w:r w:rsidRPr="00E4794E">
              <w:rPr>
                <w:sz w:val="24"/>
                <w:szCs w:val="24"/>
              </w:rPr>
              <w:t>s</w:t>
            </w:r>
            <w:r w:rsidRPr="00E4794E">
              <w:rPr>
                <w:spacing w:val="-1"/>
                <w:sz w:val="24"/>
                <w:szCs w:val="24"/>
              </w:rPr>
              <w:t>ec</w:t>
            </w:r>
            <w:r w:rsidRPr="00E4794E">
              <w:rPr>
                <w:sz w:val="24"/>
                <w:szCs w:val="24"/>
              </w:rPr>
              <w:t>u</w:t>
            </w:r>
            <w:r w:rsidRPr="00E4794E">
              <w:rPr>
                <w:spacing w:val="-1"/>
                <w:sz w:val="24"/>
                <w:szCs w:val="24"/>
              </w:rPr>
              <w:t>re</w:t>
            </w:r>
            <w:r w:rsidRPr="00E4794E">
              <w:rPr>
                <w:sz w:val="24"/>
                <w:szCs w:val="24"/>
              </w:rPr>
              <w:t xml:space="preserve">d </w:t>
            </w:r>
            <w:r w:rsidRPr="00E4794E">
              <w:rPr>
                <w:spacing w:val="21"/>
                <w:sz w:val="24"/>
                <w:szCs w:val="24"/>
              </w:rPr>
              <w:t xml:space="preserve"> </w:t>
            </w:r>
            <w:r w:rsidRPr="00E4794E">
              <w:rPr>
                <w:spacing w:val="3"/>
                <w:sz w:val="24"/>
                <w:szCs w:val="24"/>
              </w:rPr>
              <w:t>t</w:t>
            </w:r>
            <w:r w:rsidRPr="00E4794E">
              <w:rPr>
                <w:sz w:val="24"/>
                <w:szCs w:val="24"/>
              </w:rPr>
              <w:t xml:space="preserve">he </w:t>
            </w:r>
            <w:r w:rsidRPr="00E4794E">
              <w:rPr>
                <w:spacing w:val="20"/>
                <w:sz w:val="24"/>
                <w:szCs w:val="24"/>
              </w:rPr>
              <w:t xml:space="preserve"> </w:t>
            </w:r>
            <w:r w:rsidRPr="00E4794E">
              <w:rPr>
                <w:sz w:val="24"/>
                <w:szCs w:val="24"/>
              </w:rPr>
              <w:t>m</w:t>
            </w:r>
            <w:r w:rsidRPr="00E4794E">
              <w:rPr>
                <w:spacing w:val="1"/>
                <w:sz w:val="24"/>
                <w:szCs w:val="24"/>
              </w:rPr>
              <w:t>i</w:t>
            </w:r>
            <w:r w:rsidRPr="00E4794E">
              <w:rPr>
                <w:sz w:val="24"/>
                <w:szCs w:val="24"/>
              </w:rPr>
              <w:t>ni</w:t>
            </w:r>
            <w:r w:rsidRPr="00E4794E">
              <w:rPr>
                <w:spacing w:val="1"/>
                <w:sz w:val="24"/>
                <w:szCs w:val="24"/>
              </w:rPr>
              <w:t>m</w:t>
            </w:r>
            <w:r w:rsidRPr="00E4794E">
              <w:rPr>
                <w:sz w:val="24"/>
                <w:szCs w:val="24"/>
              </w:rPr>
              <w:t>um  qu</w:t>
            </w:r>
            <w:r w:rsidRPr="00E4794E">
              <w:rPr>
                <w:spacing w:val="-1"/>
                <w:sz w:val="24"/>
                <w:szCs w:val="24"/>
              </w:rPr>
              <w:t>a</w:t>
            </w:r>
            <w:r w:rsidRPr="00E4794E">
              <w:rPr>
                <w:sz w:val="24"/>
                <w:szCs w:val="24"/>
              </w:rPr>
              <w:t>l</w:t>
            </w:r>
            <w:r w:rsidRPr="00E4794E">
              <w:rPr>
                <w:spacing w:val="1"/>
                <w:sz w:val="24"/>
                <w:szCs w:val="24"/>
              </w:rPr>
              <w:t>if</w:t>
            </w:r>
            <w:r w:rsidRPr="00E4794E">
              <w:rPr>
                <w:spacing w:val="-5"/>
                <w:sz w:val="24"/>
                <w:szCs w:val="24"/>
              </w:rPr>
              <w:t>y</w:t>
            </w:r>
            <w:r w:rsidRPr="00E4794E">
              <w:rPr>
                <w:sz w:val="24"/>
                <w:szCs w:val="24"/>
              </w:rPr>
              <w:t>i</w:t>
            </w:r>
            <w:r w:rsidRPr="00E4794E">
              <w:rPr>
                <w:spacing w:val="3"/>
                <w:sz w:val="24"/>
                <w:szCs w:val="24"/>
              </w:rPr>
              <w:t>n</w:t>
            </w:r>
            <w:r w:rsidRPr="00E4794E">
              <w:rPr>
                <w:sz w:val="24"/>
                <w:szCs w:val="24"/>
              </w:rPr>
              <w:t xml:space="preserve">g </w:t>
            </w:r>
            <w:r w:rsidRPr="00E4794E">
              <w:rPr>
                <w:spacing w:val="3"/>
                <w:sz w:val="24"/>
                <w:szCs w:val="24"/>
              </w:rPr>
              <w:t>m</w:t>
            </w:r>
            <w:r w:rsidRPr="00E4794E">
              <w:rPr>
                <w:spacing w:val="-1"/>
                <w:sz w:val="24"/>
                <w:szCs w:val="24"/>
              </w:rPr>
              <w:t>a</w:t>
            </w:r>
            <w:r w:rsidRPr="00E4794E">
              <w:rPr>
                <w:sz w:val="24"/>
                <w:szCs w:val="24"/>
              </w:rPr>
              <w:t>rks,</w:t>
            </w:r>
            <w:r w:rsidRPr="00E4794E">
              <w:rPr>
                <w:spacing w:val="2"/>
                <w:sz w:val="24"/>
                <w:szCs w:val="24"/>
              </w:rPr>
              <w:t xml:space="preserve"> </w:t>
            </w:r>
            <w:r w:rsidRPr="00E4794E">
              <w:rPr>
                <w:sz w:val="24"/>
                <w:szCs w:val="24"/>
              </w:rPr>
              <w:t>the</w:t>
            </w:r>
            <w:r w:rsidRPr="00E4794E">
              <w:rPr>
                <w:spacing w:val="7"/>
                <w:sz w:val="24"/>
                <w:szCs w:val="24"/>
              </w:rPr>
              <w:t xml:space="preserve"> </w:t>
            </w:r>
            <w:r w:rsidRPr="00E4794E">
              <w:rPr>
                <w:sz w:val="24"/>
                <w:szCs w:val="24"/>
              </w:rPr>
              <w:t>d</w:t>
            </w:r>
            <w:r w:rsidRPr="00E4794E">
              <w:rPr>
                <w:spacing w:val="-1"/>
                <w:sz w:val="24"/>
                <w:szCs w:val="24"/>
              </w:rPr>
              <w:t>a</w:t>
            </w:r>
            <w:r w:rsidRPr="00E4794E">
              <w:rPr>
                <w:sz w:val="24"/>
                <w:szCs w:val="24"/>
              </w:rPr>
              <w:t>te,</w:t>
            </w:r>
            <w:r w:rsidRPr="00E4794E">
              <w:rPr>
                <w:spacing w:val="2"/>
                <w:sz w:val="24"/>
                <w:szCs w:val="24"/>
              </w:rPr>
              <w:t xml:space="preserve"> </w:t>
            </w:r>
            <w:r w:rsidRPr="00E4794E">
              <w:rPr>
                <w:sz w:val="24"/>
                <w:szCs w:val="24"/>
              </w:rPr>
              <w:t>t</w:t>
            </w:r>
            <w:r w:rsidRPr="00E4794E">
              <w:rPr>
                <w:spacing w:val="1"/>
                <w:sz w:val="24"/>
                <w:szCs w:val="24"/>
              </w:rPr>
              <w:t>i</w:t>
            </w:r>
            <w:r w:rsidRPr="00E4794E">
              <w:rPr>
                <w:sz w:val="24"/>
                <w:szCs w:val="24"/>
              </w:rPr>
              <w:t>me</w:t>
            </w:r>
            <w:r w:rsidRPr="00E4794E">
              <w:rPr>
                <w:spacing w:val="2"/>
                <w:sz w:val="24"/>
                <w:szCs w:val="24"/>
              </w:rPr>
              <w:t xml:space="preserve"> </w:t>
            </w:r>
            <w:r w:rsidRPr="00E4794E">
              <w:rPr>
                <w:spacing w:val="-1"/>
                <w:sz w:val="24"/>
                <w:szCs w:val="24"/>
              </w:rPr>
              <w:t>a</w:t>
            </w:r>
            <w:r w:rsidRPr="00E4794E">
              <w:rPr>
                <w:sz w:val="24"/>
                <w:szCs w:val="24"/>
              </w:rPr>
              <w:t>nd</w:t>
            </w:r>
            <w:r w:rsidRPr="00E4794E">
              <w:rPr>
                <w:spacing w:val="5"/>
                <w:sz w:val="24"/>
                <w:szCs w:val="24"/>
              </w:rPr>
              <w:t xml:space="preserve"> </w:t>
            </w:r>
            <w:r w:rsidRPr="00E4794E">
              <w:rPr>
                <w:sz w:val="24"/>
                <w:szCs w:val="24"/>
              </w:rPr>
              <w:t>loc</w:t>
            </w:r>
            <w:r w:rsidRPr="00E4794E">
              <w:rPr>
                <w:spacing w:val="-1"/>
                <w:sz w:val="24"/>
                <w:szCs w:val="24"/>
              </w:rPr>
              <w:t>a</w:t>
            </w:r>
            <w:r w:rsidRPr="00E4794E">
              <w:rPr>
                <w:sz w:val="24"/>
                <w:szCs w:val="24"/>
              </w:rPr>
              <w:t>t</w:t>
            </w:r>
            <w:r w:rsidRPr="00E4794E">
              <w:rPr>
                <w:spacing w:val="1"/>
                <w:sz w:val="24"/>
                <w:szCs w:val="24"/>
              </w:rPr>
              <w:t>i</w:t>
            </w:r>
            <w:r w:rsidRPr="00E4794E">
              <w:rPr>
                <w:spacing w:val="2"/>
                <w:sz w:val="24"/>
                <w:szCs w:val="24"/>
              </w:rPr>
              <w:t>o</w:t>
            </w:r>
            <w:r w:rsidRPr="00E4794E">
              <w:rPr>
                <w:sz w:val="24"/>
                <w:szCs w:val="24"/>
              </w:rPr>
              <w:t>n,</w:t>
            </w:r>
            <w:r w:rsidRPr="00E4794E">
              <w:rPr>
                <w:spacing w:val="3"/>
                <w:sz w:val="24"/>
                <w:szCs w:val="24"/>
              </w:rPr>
              <w:t xml:space="preserve"> </w:t>
            </w:r>
            <w:r w:rsidRPr="00E4794E">
              <w:rPr>
                <w:spacing w:val="-1"/>
                <w:sz w:val="24"/>
                <w:szCs w:val="24"/>
              </w:rPr>
              <w:t>a</w:t>
            </w:r>
            <w:r w:rsidRPr="00E4794E">
              <w:rPr>
                <w:sz w:val="24"/>
                <w:szCs w:val="24"/>
              </w:rPr>
              <w:t>l</w:t>
            </w:r>
            <w:r w:rsidRPr="00E4794E">
              <w:rPr>
                <w:spacing w:val="1"/>
                <w:sz w:val="24"/>
                <w:szCs w:val="24"/>
              </w:rPr>
              <w:t>l</w:t>
            </w:r>
            <w:r w:rsidRPr="00E4794E">
              <w:rPr>
                <w:sz w:val="24"/>
                <w:szCs w:val="24"/>
              </w:rPr>
              <w:t>owing</w:t>
            </w:r>
            <w:r w:rsidRPr="00E4794E">
              <w:rPr>
                <w:spacing w:val="3"/>
                <w:sz w:val="24"/>
                <w:szCs w:val="24"/>
              </w:rPr>
              <w:t xml:space="preserve"> </w:t>
            </w:r>
            <w:r w:rsidRPr="00E4794E">
              <w:rPr>
                <w:sz w:val="24"/>
                <w:szCs w:val="24"/>
              </w:rPr>
              <w:t>a r</w:t>
            </w:r>
            <w:r w:rsidRPr="00E4794E">
              <w:rPr>
                <w:spacing w:val="-2"/>
                <w:sz w:val="24"/>
                <w:szCs w:val="24"/>
              </w:rPr>
              <w:t>e</w:t>
            </w:r>
            <w:r w:rsidRPr="00E4794E">
              <w:rPr>
                <w:spacing w:val="-1"/>
                <w:sz w:val="24"/>
                <w:szCs w:val="24"/>
              </w:rPr>
              <w:t>a</w:t>
            </w:r>
            <w:r w:rsidRPr="00E4794E">
              <w:rPr>
                <w:sz w:val="24"/>
                <w:szCs w:val="24"/>
              </w:rPr>
              <w:t>sona</w:t>
            </w:r>
            <w:r w:rsidRPr="00E4794E">
              <w:rPr>
                <w:spacing w:val="-1"/>
                <w:sz w:val="24"/>
                <w:szCs w:val="24"/>
              </w:rPr>
              <w:t>b</w:t>
            </w:r>
            <w:r w:rsidRPr="00E4794E">
              <w:rPr>
                <w:spacing w:val="3"/>
                <w:sz w:val="24"/>
                <w:szCs w:val="24"/>
              </w:rPr>
              <w:t>l</w:t>
            </w:r>
            <w:r w:rsidRPr="00E4794E">
              <w:rPr>
                <w:sz w:val="24"/>
                <w:szCs w:val="24"/>
              </w:rPr>
              <w:t>e</w:t>
            </w:r>
            <w:r w:rsidRPr="00E4794E">
              <w:rPr>
                <w:spacing w:val="2"/>
                <w:sz w:val="24"/>
                <w:szCs w:val="24"/>
              </w:rPr>
              <w:t xml:space="preserve"> </w:t>
            </w:r>
            <w:r w:rsidRPr="00E4794E">
              <w:rPr>
                <w:sz w:val="24"/>
                <w:szCs w:val="24"/>
              </w:rPr>
              <w:t>t</w:t>
            </w:r>
            <w:r w:rsidRPr="00E4794E">
              <w:rPr>
                <w:spacing w:val="1"/>
                <w:sz w:val="24"/>
                <w:szCs w:val="24"/>
              </w:rPr>
              <w:t>i</w:t>
            </w:r>
            <w:r w:rsidRPr="00E4794E">
              <w:rPr>
                <w:sz w:val="24"/>
                <w:szCs w:val="24"/>
              </w:rPr>
              <w:t>me,</w:t>
            </w:r>
            <w:r w:rsidRPr="00E4794E">
              <w:rPr>
                <w:spacing w:val="5"/>
                <w:sz w:val="24"/>
                <w:szCs w:val="24"/>
              </w:rPr>
              <w:t xml:space="preserve"> </w:t>
            </w:r>
            <w:r w:rsidRPr="00E4794E">
              <w:rPr>
                <w:sz w:val="24"/>
                <w:szCs w:val="24"/>
              </w:rPr>
              <w:t>for</w:t>
            </w:r>
            <w:r w:rsidRPr="00E4794E">
              <w:rPr>
                <w:spacing w:val="3"/>
                <w:sz w:val="24"/>
                <w:szCs w:val="24"/>
              </w:rPr>
              <w:t xml:space="preserve"> </w:t>
            </w:r>
            <w:r w:rsidRPr="00E4794E">
              <w:rPr>
                <w:sz w:val="24"/>
                <w:szCs w:val="24"/>
              </w:rPr>
              <w:t>op</w:t>
            </w:r>
            <w:r w:rsidRPr="00E4794E">
              <w:rPr>
                <w:spacing w:val="-1"/>
                <w:sz w:val="24"/>
                <w:szCs w:val="24"/>
              </w:rPr>
              <w:t>e</w:t>
            </w:r>
            <w:r w:rsidRPr="00E4794E">
              <w:rPr>
                <w:sz w:val="24"/>
                <w:szCs w:val="24"/>
              </w:rPr>
              <w:t>ni</w:t>
            </w:r>
            <w:r w:rsidRPr="00E4794E">
              <w:rPr>
                <w:spacing w:val="3"/>
                <w:sz w:val="24"/>
                <w:szCs w:val="24"/>
              </w:rPr>
              <w:t>n</w:t>
            </w:r>
            <w:r w:rsidRPr="00E4794E">
              <w:rPr>
                <w:sz w:val="24"/>
                <w:szCs w:val="24"/>
              </w:rPr>
              <w:t>g the</w:t>
            </w:r>
            <w:r w:rsidRPr="00E4794E">
              <w:rPr>
                <w:spacing w:val="4"/>
                <w:sz w:val="24"/>
                <w:szCs w:val="24"/>
              </w:rPr>
              <w:t xml:space="preserve"> </w:t>
            </w:r>
            <w:r w:rsidRPr="00E4794E">
              <w:rPr>
                <w:spacing w:val="-1"/>
                <w:sz w:val="24"/>
                <w:szCs w:val="24"/>
              </w:rPr>
              <w:t>F</w:t>
            </w:r>
            <w:r w:rsidRPr="00E4794E">
              <w:rPr>
                <w:sz w:val="24"/>
                <w:szCs w:val="24"/>
              </w:rPr>
              <w:t>i</w:t>
            </w:r>
            <w:r w:rsidRPr="00E4794E">
              <w:rPr>
                <w:spacing w:val="3"/>
                <w:sz w:val="24"/>
                <w:szCs w:val="24"/>
              </w:rPr>
              <w:t>n</w:t>
            </w:r>
            <w:r w:rsidRPr="00E4794E">
              <w:rPr>
                <w:spacing w:val="-1"/>
                <w:sz w:val="24"/>
                <w:szCs w:val="24"/>
              </w:rPr>
              <w:t>a</w:t>
            </w:r>
            <w:r w:rsidRPr="00E4794E">
              <w:rPr>
                <w:sz w:val="24"/>
                <w:szCs w:val="24"/>
              </w:rPr>
              <w:t>n</w:t>
            </w:r>
            <w:r w:rsidRPr="00E4794E">
              <w:rPr>
                <w:spacing w:val="1"/>
                <w:sz w:val="24"/>
                <w:szCs w:val="24"/>
              </w:rPr>
              <w:t>c</w:t>
            </w:r>
            <w:r w:rsidRPr="00E4794E">
              <w:rPr>
                <w:sz w:val="24"/>
                <w:szCs w:val="24"/>
              </w:rPr>
              <w:t>ial</w:t>
            </w:r>
            <w:r w:rsidRPr="00E4794E">
              <w:rPr>
                <w:spacing w:val="3"/>
                <w:sz w:val="24"/>
                <w:szCs w:val="24"/>
              </w:rPr>
              <w:t xml:space="preserve"> </w:t>
            </w:r>
            <w:r w:rsidRPr="00E4794E">
              <w:rPr>
                <w:spacing w:val="1"/>
                <w:sz w:val="24"/>
                <w:szCs w:val="24"/>
              </w:rPr>
              <w:t>P</w:t>
            </w:r>
            <w:r w:rsidRPr="00E4794E">
              <w:rPr>
                <w:sz w:val="24"/>
                <w:szCs w:val="24"/>
              </w:rPr>
              <w:t>ropos</w:t>
            </w:r>
            <w:r w:rsidRPr="00E4794E">
              <w:rPr>
                <w:spacing w:val="-1"/>
                <w:sz w:val="24"/>
                <w:szCs w:val="24"/>
              </w:rPr>
              <w:t>a</w:t>
            </w:r>
            <w:r w:rsidRPr="00E4794E">
              <w:rPr>
                <w:sz w:val="24"/>
                <w:szCs w:val="24"/>
              </w:rPr>
              <w:t xml:space="preserve">ls. Consultants’ </w:t>
            </w:r>
            <w:r w:rsidRPr="00E4794E">
              <w:rPr>
                <w:spacing w:val="-1"/>
                <w:sz w:val="24"/>
                <w:szCs w:val="24"/>
              </w:rPr>
              <w:t>a</w:t>
            </w:r>
            <w:r w:rsidRPr="00E4794E">
              <w:rPr>
                <w:sz w:val="24"/>
                <w:szCs w:val="24"/>
              </w:rPr>
              <w:t>t</w:t>
            </w:r>
            <w:r w:rsidRPr="00E4794E">
              <w:rPr>
                <w:spacing w:val="1"/>
                <w:sz w:val="24"/>
                <w:szCs w:val="24"/>
              </w:rPr>
              <w:t>t</w:t>
            </w:r>
            <w:r w:rsidRPr="00E4794E">
              <w:rPr>
                <w:spacing w:val="-1"/>
                <w:sz w:val="24"/>
                <w:szCs w:val="24"/>
              </w:rPr>
              <w:t>e</w:t>
            </w:r>
            <w:r w:rsidRPr="00E4794E">
              <w:rPr>
                <w:sz w:val="24"/>
                <w:szCs w:val="24"/>
              </w:rPr>
              <w:t>nd</w:t>
            </w:r>
            <w:r w:rsidRPr="00E4794E">
              <w:rPr>
                <w:spacing w:val="-1"/>
                <w:sz w:val="24"/>
                <w:szCs w:val="24"/>
              </w:rPr>
              <w:t>a</w:t>
            </w:r>
            <w:r w:rsidRPr="00E4794E">
              <w:rPr>
                <w:sz w:val="24"/>
                <w:szCs w:val="24"/>
              </w:rPr>
              <w:t>n</w:t>
            </w:r>
            <w:r w:rsidRPr="00E4794E">
              <w:rPr>
                <w:spacing w:val="1"/>
                <w:sz w:val="24"/>
                <w:szCs w:val="24"/>
              </w:rPr>
              <w:t>c</w:t>
            </w:r>
            <w:r w:rsidRPr="00E4794E">
              <w:rPr>
                <w:sz w:val="24"/>
                <w:szCs w:val="24"/>
              </w:rPr>
              <w:t>e</w:t>
            </w:r>
            <w:r w:rsidRPr="00E4794E">
              <w:rPr>
                <w:spacing w:val="2"/>
                <w:sz w:val="24"/>
                <w:szCs w:val="24"/>
              </w:rPr>
              <w:t xml:space="preserve"> </w:t>
            </w:r>
            <w:r w:rsidRPr="00E4794E">
              <w:rPr>
                <w:spacing w:val="-1"/>
                <w:sz w:val="24"/>
                <w:szCs w:val="24"/>
              </w:rPr>
              <w:t>a</w:t>
            </w:r>
            <w:r w:rsidRPr="00E4794E">
              <w:rPr>
                <w:sz w:val="24"/>
                <w:szCs w:val="24"/>
              </w:rPr>
              <w:t>t</w:t>
            </w:r>
            <w:r w:rsidRPr="00E4794E">
              <w:rPr>
                <w:spacing w:val="3"/>
                <w:sz w:val="24"/>
                <w:szCs w:val="24"/>
              </w:rPr>
              <w:t xml:space="preserve"> </w:t>
            </w:r>
            <w:r w:rsidRPr="00E4794E">
              <w:rPr>
                <w:sz w:val="24"/>
                <w:szCs w:val="24"/>
              </w:rPr>
              <w:t>the o</w:t>
            </w:r>
            <w:r w:rsidRPr="00E4794E">
              <w:rPr>
                <w:spacing w:val="2"/>
                <w:sz w:val="24"/>
                <w:szCs w:val="24"/>
              </w:rPr>
              <w:t>p</w:t>
            </w:r>
            <w:r w:rsidRPr="00E4794E">
              <w:rPr>
                <w:spacing w:val="-1"/>
                <w:sz w:val="24"/>
                <w:szCs w:val="24"/>
              </w:rPr>
              <w:t>e</w:t>
            </w:r>
            <w:r w:rsidRPr="00E4794E">
              <w:rPr>
                <w:sz w:val="24"/>
                <w:szCs w:val="24"/>
              </w:rPr>
              <w:t>ning</w:t>
            </w:r>
            <w:r w:rsidRPr="00E4794E">
              <w:rPr>
                <w:spacing w:val="1"/>
                <w:sz w:val="24"/>
                <w:szCs w:val="24"/>
              </w:rPr>
              <w:t xml:space="preserve"> </w:t>
            </w:r>
            <w:r w:rsidRPr="00E4794E">
              <w:rPr>
                <w:sz w:val="24"/>
                <w:szCs w:val="24"/>
              </w:rPr>
              <w:t>of</w:t>
            </w:r>
            <w:r w:rsidRPr="00E4794E">
              <w:rPr>
                <w:spacing w:val="2"/>
                <w:sz w:val="24"/>
                <w:szCs w:val="24"/>
              </w:rPr>
              <w:t xml:space="preserve"> </w:t>
            </w:r>
            <w:r w:rsidRPr="00E4794E">
              <w:rPr>
                <w:spacing w:val="-1"/>
                <w:sz w:val="24"/>
                <w:szCs w:val="24"/>
              </w:rPr>
              <w:t>F</w:t>
            </w:r>
            <w:r w:rsidRPr="00E4794E">
              <w:rPr>
                <w:sz w:val="24"/>
                <w:szCs w:val="24"/>
              </w:rPr>
              <w:t>ina</w:t>
            </w:r>
            <w:r w:rsidRPr="00E4794E">
              <w:rPr>
                <w:spacing w:val="2"/>
                <w:sz w:val="24"/>
                <w:szCs w:val="24"/>
              </w:rPr>
              <w:t>n</w:t>
            </w:r>
            <w:r w:rsidRPr="00E4794E">
              <w:rPr>
                <w:spacing w:val="-1"/>
                <w:sz w:val="24"/>
                <w:szCs w:val="24"/>
              </w:rPr>
              <w:t>c</w:t>
            </w:r>
            <w:r w:rsidRPr="00E4794E">
              <w:rPr>
                <w:spacing w:val="3"/>
                <w:sz w:val="24"/>
                <w:szCs w:val="24"/>
              </w:rPr>
              <w:t>i</w:t>
            </w:r>
            <w:r w:rsidRPr="00E4794E">
              <w:rPr>
                <w:spacing w:val="-1"/>
                <w:sz w:val="24"/>
                <w:szCs w:val="24"/>
              </w:rPr>
              <w:t>a</w:t>
            </w:r>
            <w:r w:rsidRPr="00E4794E">
              <w:rPr>
                <w:sz w:val="24"/>
                <w:szCs w:val="24"/>
              </w:rPr>
              <w:t>l</w:t>
            </w:r>
            <w:r w:rsidRPr="00E4794E">
              <w:rPr>
                <w:spacing w:val="1"/>
                <w:sz w:val="24"/>
                <w:szCs w:val="24"/>
              </w:rPr>
              <w:t xml:space="preserve"> P</w:t>
            </w:r>
            <w:r w:rsidRPr="00E4794E">
              <w:rPr>
                <w:sz w:val="24"/>
                <w:szCs w:val="24"/>
              </w:rPr>
              <w:t>ropos</w:t>
            </w:r>
            <w:r w:rsidRPr="00E4794E">
              <w:rPr>
                <w:spacing w:val="-1"/>
                <w:sz w:val="24"/>
                <w:szCs w:val="24"/>
              </w:rPr>
              <w:t>a</w:t>
            </w:r>
            <w:r w:rsidRPr="00E4794E">
              <w:rPr>
                <w:sz w:val="24"/>
                <w:szCs w:val="24"/>
              </w:rPr>
              <w:t>ls</w:t>
            </w:r>
            <w:r w:rsidRPr="00E4794E">
              <w:rPr>
                <w:spacing w:val="1"/>
                <w:sz w:val="24"/>
                <w:szCs w:val="24"/>
              </w:rPr>
              <w:t xml:space="preserve"> </w:t>
            </w:r>
            <w:r w:rsidRPr="00E4794E">
              <w:rPr>
                <w:sz w:val="24"/>
                <w:szCs w:val="24"/>
              </w:rPr>
              <w:t>is opt</w:t>
            </w:r>
            <w:r w:rsidRPr="00E4794E">
              <w:rPr>
                <w:spacing w:val="1"/>
                <w:sz w:val="24"/>
                <w:szCs w:val="24"/>
              </w:rPr>
              <w:t>i</w:t>
            </w:r>
            <w:r w:rsidRPr="00E4794E">
              <w:rPr>
                <w:sz w:val="24"/>
                <w:szCs w:val="24"/>
              </w:rPr>
              <w:t>on</w:t>
            </w:r>
            <w:r w:rsidRPr="00E4794E">
              <w:rPr>
                <w:spacing w:val="-1"/>
                <w:sz w:val="24"/>
                <w:szCs w:val="24"/>
              </w:rPr>
              <w:t>a</w:t>
            </w:r>
            <w:r w:rsidRPr="00E4794E">
              <w:rPr>
                <w:sz w:val="24"/>
                <w:szCs w:val="24"/>
              </w:rPr>
              <w:t xml:space="preserve">l. </w:t>
            </w:r>
            <w:r w:rsidRPr="00E4794E">
              <w:rPr>
                <w:spacing w:val="-1"/>
                <w:sz w:val="24"/>
                <w:szCs w:val="24"/>
              </w:rPr>
              <w:t>F</w:t>
            </w:r>
            <w:r w:rsidRPr="00E4794E">
              <w:rPr>
                <w:sz w:val="24"/>
                <w:szCs w:val="24"/>
              </w:rPr>
              <w:t>inan</w:t>
            </w:r>
            <w:r w:rsidRPr="00E4794E">
              <w:rPr>
                <w:spacing w:val="-1"/>
                <w:sz w:val="24"/>
                <w:szCs w:val="24"/>
              </w:rPr>
              <w:t>c</w:t>
            </w:r>
            <w:r w:rsidRPr="00E4794E">
              <w:rPr>
                <w:sz w:val="24"/>
                <w:szCs w:val="24"/>
              </w:rPr>
              <w:t>ial</w:t>
            </w:r>
            <w:r w:rsidRPr="00E4794E">
              <w:rPr>
                <w:spacing w:val="3"/>
                <w:sz w:val="24"/>
                <w:szCs w:val="24"/>
              </w:rPr>
              <w:t xml:space="preserve"> </w:t>
            </w:r>
            <w:r w:rsidRPr="00E4794E">
              <w:rPr>
                <w:sz w:val="24"/>
                <w:szCs w:val="24"/>
              </w:rPr>
              <w:t>p</w:t>
            </w:r>
            <w:r w:rsidRPr="00E4794E">
              <w:rPr>
                <w:spacing w:val="-1"/>
                <w:sz w:val="24"/>
                <w:szCs w:val="24"/>
              </w:rPr>
              <w:t>r</w:t>
            </w:r>
            <w:r w:rsidRPr="00E4794E">
              <w:rPr>
                <w:sz w:val="24"/>
                <w:szCs w:val="24"/>
              </w:rPr>
              <w:t>opos</w:t>
            </w:r>
            <w:r w:rsidRPr="00E4794E">
              <w:rPr>
                <w:spacing w:val="-1"/>
                <w:sz w:val="24"/>
                <w:szCs w:val="24"/>
              </w:rPr>
              <w:t>a</w:t>
            </w:r>
            <w:r w:rsidRPr="00E4794E">
              <w:rPr>
                <w:sz w:val="24"/>
                <w:szCs w:val="24"/>
              </w:rPr>
              <w:t>ls</w:t>
            </w:r>
            <w:r w:rsidRPr="00E4794E">
              <w:rPr>
                <w:spacing w:val="2"/>
                <w:sz w:val="24"/>
                <w:szCs w:val="24"/>
              </w:rPr>
              <w:t xml:space="preserve"> o</w:t>
            </w:r>
            <w:r w:rsidRPr="00E4794E">
              <w:rPr>
                <w:sz w:val="24"/>
                <w:szCs w:val="24"/>
              </w:rPr>
              <w:t>f</w:t>
            </w:r>
            <w:r w:rsidRPr="00E4794E">
              <w:rPr>
                <w:spacing w:val="2"/>
                <w:sz w:val="24"/>
                <w:szCs w:val="24"/>
              </w:rPr>
              <w:t xml:space="preserve"> </w:t>
            </w:r>
            <w:r w:rsidRPr="00E4794E">
              <w:rPr>
                <w:spacing w:val="3"/>
                <w:sz w:val="24"/>
                <w:szCs w:val="24"/>
              </w:rPr>
              <w:t>t</w:t>
            </w:r>
            <w:r w:rsidRPr="00E4794E">
              <w:rPr>
                <w:sz w:val="24"/>
                <w:szCs w:val="24"/>
              </w:rPr>
              <w:t xml:space="preserve">hose </w:t>
            </w:r>
            <w:r w:rsidRPr="00E4794E">
              <w:rPr>
                <w:spacing w:val="-1"/>
                <w:sz w:val="24"/>
                <w:szCs w:val="24"/>
              </w:rPr>
              <w:t>c</w:t>
            </w:r>
            <w:r w:rsidRPr="00E4794E">
              <w:rPr>
                <w:sz w:val="24"/>
                <w:szCs w:val="24"/>
              </w:rPr>
              <w:t>onsultants</w:t>
            </w:r>
            <w:r w:rsidRPr="00E4794E">
              <w:rPr>
                <w:spacing w:val="1"/>
                <w:sz w:val="24"/>
                <w:szCs w:val="24"/>
              </w:rPr>
              <w:t xml:space="preserve"> </w:t>
            </w:r>
            <w:r w:rsidRPr="00E4794E">
              <w:rPr>
                <w:sz w:val="24"/>
                <w:szCs w:val="24"/>
              </w:rPr>
              <w:t>who</w:t>
            </w:r>
            <w:r w:rsidRPr="00E4794E">
              <w:rPr>
                <w:spacing w:val="3"/>
                <w:sz w:val="24"/>
                <w:szCs w:val="24"/>
              </w:rPr>
              <w:t xml:space="preserve"> </w:t>
            </w:r>
            <w:r w:rsidRPr="00E4794E">
              <w:rPr>
                <w:sz w:val="24"/>
                <w:szCs w:val="24"/>
              </w:rPr>
              <w:t>fai</w:t>
            </w:r>
            <w:r w:rsidRPr="00E4794E">
              <w:rPr>
                <w:spacing w:val="1"/>
                <w:sz w:val="24"/>
                <w:szCs w:val="24"/>
              </w:rPr>
              <w:t>l</w:t>
            </w:r>
            <w:r w:rsidRPr="00E4794E">
              <w:rPr>
                <w:spacing w:val="-1"/>
                <w:sz w:val="24"/>
                <w:szCs w:val="24"/>
              </w:rPr>
              <w:t>e</w:t>
            </w:r>
            <w:r w:rsidRPr="00E4794E">
              <w:rPr>
                <w:sz w:val="24"/>
                <w:szCs w:val="24"/>
              </w:rPr>
              <w:t>d</w:t>
            </w:r>
            <w:r w:rsidRPr="00E4794E">
              <w:rPr>
                <w:spacing w:val="1"/>
                <w:sz w:val="24"/>
                <w:szCs w:val="24"/>
              </w:rPr>
              <w:t xml:space="preserve"> </w:t>
            </w:r>
            <w:r w:rsidRPr="00E4794E">
              <w:rPr>
                <w:sz w:val="24"/>
                <w:szCs w:val="24"/>
              </w:rPr>
              <w:t>to</w:t>
            </w:r>
            <w:r w:rsidRPr="00E4794E">
              <w:rPr>
                <w:spacing w:val="1"/>
                <w:sz w:val="24"/>
                <w:szCs w:val="24"/>
              </w:rPr>
              <w:t xml:space="preserve"> </w:t>
            </w:r>
            <w:r w:rsidRPr="00E4794E">
              <w:rPr>
                <w:sz w:val="24"/>
                <w:szCs w:val="24"/>
              </w:rPr>
              <w:t>s</w:t>
            </w:r>
            <w:r w:rsidRPr="00E4794E">
              <w:rPr>
                <w:spacing w:val="-1"/>
                <w:sz w:val="24"/>
                <w:szCs w:val="24"/>
              </w:rPr>
              <w:t>ec</w:t>
            </w:r>
            <w:r w:rsidRPr="00E4794E">
              <w:rPr>
                <w:spacing w:val="2"/>
                <w:sz w:val="24"/>
                <w:szCs w:val="24"/>
              </w:rPr>
              <w:t>u</w:t>
            </w:r>
            <w:r w:rsidRPr="00E4794E">
              <w:rPr>
                <w:spacing w:val="1"/>
                <w:sz w:val="24"/>
                <w:szCs w:val="24"/>
              </w:rPr>
              <w:t>r</w:t>
            </w:r>
            <w:r w:rsidRPr="00E4794E">
              <w:rPr>
                <w:sz w:val="24"/>
                <w:szCs w:val="24"/>
              </w:rPr>
              <w:t>e m</w:t>
            </w:r>
            <w:r w:rsidRPr="00E4794E">
              <w:rPr>
                <w:spacing w:val="1"/>
                <w:sz w:val="24"/>
                <w:szCs w:val="24"/>
              </w:rPr>
              <w:t>i</w:t>
            </w:r>
            <w:r w:rsidRPr="00E4794E">
              <w:rPr>
                <w:sz w:val="24"/>
                <w:szCs w:val="24"/>
              </w:rPr>
              <w:t>ni</w:t>
            </w:r>
            <w:r w:rsidRPr="00E4794E">
              <w:rPr>
                <w:spacing w:val="1"/>
                <w:sz w:val="24"/>
                <w:szCs w:val="24"/>
              </w:rPr>
              <w:t>m</w:t>
            </w:r>
            <w:r w:rsidRPr="00E4794E">
              <w:rPr>
                <w:sz w:val="24"/>
                <w:szCs w:val="24"/>
              </w:rPr>
              <w:t>um quali</w:t>
            </w:r>
            <w:r w:rsidRPr="00E4794E">
              <w:rPr>
                <w:spacing w:val="2"/>
                <w:sz w:val="24"/>
                <w:szCs w:val="24"/>
              </w:rPr>
              <w:t>f</w:t>
            </w:r>
            <w:r w:rsidRPr="00E4794E">
              <w:rPr>
                <w:spacing w:val="-7"/>
                <w:sz w:val="24"/>
                <w:szCs w:val="24"/>
              </w:rPr>
              <w:t>y</w:t>
            </w:r>
            <w:r w:rsidRPr="00E4794E">
              <w:rPr>
                <w:sz w:val="24"/>
                <w:szCs w:val="24"/>
              </w:rPr>
              <w:t>i</w:t>
            </w:r>
            <w:r w:rsidRPr="00E4794E">
              <w:rPr>
                <w:spacing w:val="3"/>
                <w:sz w:val="24"/>
                <w:szCs w:val="24"/>
              </w:rPr>
              <w:t>n</w:t>
            </w:r>
            <w:r w:rsidRPr="00E4794E">
              <w:rPr>
                <w:sz w:val="24"/>
                <w:szCs w:val="24"/>
              </w:rPr>
              <w:t>g</w:t>
            </w:r>
            <w:r w:rsidRPr="00E4794E">
              <w:rPr>
                <w:spacing w:val="-2"/>
                <w:sz w:val="24"/>
                <w:szCs w:val="24"/>
              </w:rPr>
              <w:t xml:space="preserve"> </w:t>
            </w:r>
            <w:r w:rsidRPr="00E4794E">
              <w:rPr>
                <w:sz w:val="24"/>
                <w:szCs w:val="24"/>
              </w:rPr>
              <w:t>ma</w:t>
            </w:r>
            <w:r w:rsidRPr="00E4794E">
              <w:rPr>
                <w:spacing w:val="1"/>
                <w:sz w:val="24"/>
                <w:szCs w:val="24"/>
              </w:rPr>
              <w:t>r</w:t>
            </w:r>
            <w:r w:rsidRPr="00E4794E">
              <w:rPr>
                <w:sz w:val="24"/>
                <w:szCs w:val="24"/>
              </w:rPr>
              <w:t xml:space="preserve">ks shall be </w:t>
            </w:r>
            <w:r w:rsidRPr="00E4794E">
              <w:rPr>
                <w:spacing w:val="-1"/>
                <w:sz w:val="24"/>
                <w:szCs w:val="24"/>
              </w:rPr>
              <w:t>re</w:t>
            </w:r>
            <w:r w:rsidRPr="00E4794E">
              <w:rPr>
                <w:sz w:val="24"/>
                <w:szCs w:val="24"/>
              </w:rPr>
              <w:t>turn</w:t>
            </w:r>
            <w:r w:rsidRPr="00E4794E">
              <w:rPr>
                <w:spacing w:val="-1"/>
                <w:sz w:val="24"/>
                <w:szCs w:val="24"/>
              </w:rPr>
              <w:t>e</w:t>
            </w:r>
            <w:r w:rsidR="008E6839">
              <w:rPr>
                <w:sz w:val="24"/>
                <w:szCs w:val="24"/>
              </w:rPr>
              <w:t>d un-</w:t>
            </w:r>
            <w:r w:rsidRPr="00E4794E">
              <w:rPr>
                <w:spacing w:val="2"/>
                <w:sz w:val="24"/>
                <w:szCs w:val="24"/>
              </w:rPr>
              <w:t>o</w:t>
            </w:r>
            <w:r w:rsidRPr="00E4794E">
              <w:rPr>
                <w:sz w:val="24"/>
                <w:szCs w:val="24"/>
              </w:rPr>
              <w:t>p</w:t>
            </w:r>
            <w:r w:rsidRPr="00E4794E">
              <w:rPr>
                <w:spacing w:val="-1"/>
                <w:sz w:val="24"/>
                <w:szCs w:val="24"/>
              </w:rPr>
              <w:t>e</w:t>
            </w:r>
            <w:r w:rsidRPr="00E4794E">
              <w:rPr>
                <w:sz w:val="24"/>
                <w:szCs w:val="24"/>
              </w:rPr>
              <w:t>n</w:t>
            </w:r>
            <w:r w:rsidRPr="00E4794E">
              <w:rPr>
                <w:spacing w:val="-1"/>
                <w:sz w:val="24"/>
                <w:szCs w:val="24"/>
              </w:rPr>
              <w:t>e</w:t>
            </w:r>
            <w:r w:rsidRPr="00E4794E">
              <w:rPr>
                <w:sz w:val="24"/>
                <w:szCs w:val="24"/>
              </w:rPr>
              <w:t>d.</w:t>
            </w:r>
          </w:p>
        </w:tc>
      </w:tr>
      <w:tr w:rsidR="00F21CEC" w:rsidRPr="00720CD4" w:rsidTr="00720CD4">
        <w:tc>
          <w:tcPr>
            <w:tcW w:w="1885" w:type="dxa"/>
          </w:tcPr>
          <w:p w:rsidR="00E4794E" w:rsidRDefault="00E4794E" w:rsidP="00E4794E">
            <w:pPr>
              <w:spacing w:before="29"/>
              <w:ind w:left="0"/>
              <w:rPr>
                <w:sz w:val="24"/>
                <w:szCs w:val="24"/>
              </w:rPr>
            </w:pPr>
            <w:r>
              <w:rPr>
                <w:b/>
                <w:sz w:val="24"/>
                <w:szCs w:val="24"/>
              </w:rPr>
              <w:t>19. Eval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sz w:val="24"/>
                <w:szCs w:val="24"/>
              </w:rPr>
              <w:t xml:space="preserve">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ial</w:t>
            </w:r>
            <w:r>
              <w:rPr>
                <w:b/>
                <w:spacing w:val="1"/>
                <w:sz w:val="24"/>
                <w:szCs w:val="24"/>
              </w:rPr>
              <w:t xml:space="preserve"> </w:t>
            </w:r>
            <w:r>
              <w:rPr>
                <w:b/>
                <w:sz w:val="24"/>
                <w:szCs w:val="24"/>
              </w:rPr>
              <w:t>P</w:t>
            </w:r>
            <w:r>
              <w:rPr>
                <w:b/>
                <w:spacing w:val="-1"/>
                <w:sz w:val="24"/>
                <w:szCs w:val="24"/>
              </w:rPr>
              <w:t>r</w:t>
            </w:r>
            <w:r>
              <w:rPr>
                <w:b/>
                <w:sz w:val="24"/>
                <w:szCs w:val="24"/>
              </w:rPr>
              <w:t>o</w:t>
            </w:r>
            <w:r>
              <w:rPr>
                <w:b/>
                <w:spacing w:val="1"/>
                <w:sz w:val="24"/>
                <w:szCs w:val="24"/>
              </w:rPr>
              <w:t>p</w:t>
            </w:r>
            <w:r>
              <w:rPr>
                <w:b/>
                <w:sz w:val="24"/>
                <w:szCs w:val="24"/>
              </w:rPr>
              <w:t>osals</w:t>
            </w:r>
          </w:p>
          <w:p w:rsidR="00F21CEC" w:rsidRDefault="00F21CEC" w:rsidP="00F21CEC">
            <w:pPr>
              <w:ind w:left="0"/>
              <w:rPr>
                <w:b/>
                <w:sz w:val="24"/>
                <w:szCs w:val="24"/>
              </w:rPr>
            </w:pPr>
          </w:p>
        </w:tc>
        <w:tc>
          <w:tcPr>
            <w:tcW w:w="8010" w:type="dxa"/>
          </w:tcPr>
          <w:p w:rsidR="00F21CEC" w:rsidRPr="00E4794E" w:rsidRDefault="00E4794E" w:rsidP="005C08C5">
            <w:pPr>
              <w:pStyle w:val="ListParagraph"/>
              <w:numPr>
                <w:ilvl w:val="1"/>
                <w:numId w:val="51"/>
              </w:numPr>
              <w:ind w:right="118"/>
              <w:jc w:val="both"/>
              <w:rPr>
                <w:spacing w:val="-1"/>
                <w:sz w:val="24"/>
                <w:szCs w:val="24"/>
              </w:rPr>
            </w:pPr>
            <w:r w:rsidRPr="00E4794E">
              <w:rPr>
                <w:spacing w:val="-3"/>
                <w:sz w:val="23"/>
                <w:szCs w:val="23"/>
              </w:rPr>
              <w:t>F</w:t>
            </w:r>
            <w:r w:rsidRPr="00E4794E">
              <w:rPr>
                <w:sz w:val="23"/>
                <w:szCs w:val="23"/>
              </w:rPr>
              <w:t>in</w:t>
            </w:r>
            <w:r w:rsidRPr="00E4794E">
              <w:rPr>
                <w:spacing w:val="1"/>
                <w:sz w:val="23"/>
                <w:szCs w:val="23"/>
              </w:rPr>
              <w:t>a</w:t>
            </w:r>
            <w:r w:rsidRPr="00E4794E">
              <w:rPr>
                <w:sz w:val="23"/>
                <w:szCs w:val="23"/>
              </w:rPr>
              <w:t>n</w:t>
            </w:r>
            <w:r w:rsidRPr="00E4794E">
              <w:rPr>
                <w:spacing w:val="1"/>
                <w:sz w:val="23"/>
                <w:szCs w:val="23"/>
              </w:rPr>
              <w:t>c</w:t>
            </w:r>
            <w:r w:rsidRPr="00E4794E">
              <w:rPr>
                <w:sz w:val="23"/>
                <w:szCs w:val="23"/>
              </w:rPr>
              <w:t>i</w:t>
            </w:r>
            <w:r w:rsidRPr="00E4794E">
              <w:rPr>
                <w:spacing w:val="1"/>
                <w:sz w:val="23"/>
                <w:szCs w:val="23"/>
              </w:rPr>
              <w:t>a</w:t>
            </w:r>
            <w:r w:rsidRPr="00E4794E">
              <w:rPr>
                <w:sz w:val="23"/>
                <w:szCs w:val="23"/>
              </w:rPr>
              <w:t>l</w:t>
            </w:r>
            <w:r w:rsidRPr="00E4794E">
              <w:rPr>
                <w:spacing w:val="5"/>
                <w:sz w:val="23"/>
                <w:szCs w:val="23"/>
              </w:rPr>
              <w:t xml:space="preserve"> </w:t>
            </w:r>
            <w:r w:rsidRPr="00E4794E">
              <w:rPr>
                <w:spacing w:val="-1"/>
                <w:sz w:val="23"/>
                <w:szCs w:val="23"/>
              </w:rPr>
              <w:t>P</w:t>
            </w:r>
            <w:r w:rsidRPr="00E4794E">
              <w:rPr>
                <w:sz w:val="23"/>
                <w:szCs w:val="23"/>
              </w:rPr>
              <w:t>ropo</w:t>
            </w:r>
            <w:r w:rsidRPr="00E4794E">
              <w:rPr>
                <w:spacing w:val="-1"/>
                <w:sz w:val="23"/>
                <w:szCs w:val="23"/>
              </w:rPr>
              <w:t>s</w:t>
            </w:r>
            <w:r w:rsidRPr="00E4794E">
              <w:rPr>
                <w:spacing w:val="1"/>
                <w:sz w:val="23"/>
                <w:szCs w:val="23"/>
              </w:rPr>
              <w:t>a</w:t>
            </w:r>
            <w:r w:rsidRPr="00E4794E">
              <w:rPr>
                <w:sz w:val="23"/>
                <w:szCs w:val="23"/>
              </w:rPr>
              <w:t>ls</w:t>
            </w:r>
            <w:r w:rsidRPr="00E4794E">
              <w:rPr>
                <w:spacing w:val="4"/>
                <w:sz w:val="23"/>
                <w:szCs w:val="23"/>
              </w:rPr>
              <w:t xml:space="preserve"> </w:t>
            </w:r>
            <w:r w:rsidRPr="00E4794E">
              <w:rPr>
                <w:spacing w:val="-1"/>
                <w:sz w:val="23"/>
                <w:szCs w:val="23"/>
              </w:rPr>
              <w:t>s</w:t>
            </w:r>
            <w:r w:rsidRPr="00E4794E">
              <w:rPr>
                <w:sz w:val="23"/>
                <w:szCs w:val="23"/>
              </w:rPr>
              <w:t>h</w:t>
            </w:r>
            <w:r w:rsidRPr="00E4794E">
              <w:rPr>
                <w:spacing w:val="1"/>
                <w:sz w:val="23"/>
                <w:szCs w:val="23"/>
              </w:rPr>
              <w:t>a</w:t>
            </w:r>
            <w:r w:rsidRPr="00E4794E">
              <w:rPr>
                <w:spacing w:val="-2"/>
                <w:sz w:val="23"/>
                <w:szCs w:val="23"/>
              </w:rPr>
              <w:t>l</w:t>
            </w:r>
            <w:r w:rsidRPr="00E4794E">
              <w:rPr>
                <w:sz w:val="23"/>
                <w:szCs w:val="23"/>
              </w:rPr>
              <w:t>l</w:t>
            </w:r>
            <w:r w:rsidRPr="00E4794E">
              <w:rPr>
                <w:spacing w:val="5"/>
                <w:sz w:val="23"/>
                <w:szCs w:val="23"/>
              </w:rPr>
              <w:t xml:space="preserve"> </w:t>
            </w:r>
            <w:r w:rsidRPr="00E4794E">
              <w:rPr>
                <w:sz w:val="23"/>
                <w:szCs w:val="23"/>
              </w:rPr>
              <w:t>be</w:t>
            </w:r>
            <w:r w:rsidRPr="00E4794E">
              <w:rPr>
                <w:spacing w:val="5"/>
                <w:sz w:val="23"/>
                <w:szCs w:val="23"/>
              </w:rPr>
              <w:t xml:space="preserve"> </w:t>
            </w:r>
            <w:r w:rsidRPr="00E4794E">
              <w:rPr>
                <w:sz w:val="23"/>
                <w:szCs w:val="23"/>
              </w:rPr>
              <w:t>op</w:t>
            </w:r>
            <w:r w:rsidRPr="00E4794E">
              <w:rPr>
                <w:spacing w:val="1"/>
                <w:sz w:val="23"/>
                <w:szCs w:val="23"/>
              </w:rPr>
              <w:t>e</w:t>
            </w:r>
            <w:r w:rsidRPr="00E4794E">
              <w:rPr>
                <w:sz w:val="23"/>
                <w:szCs w:val="23"/>
              </w:rPr>
              <w:t>n</w:t>
            </w:r>
            <w:r w:rsidRPr="00E4794E">
              <w:rPr>
                <w:spacing w:val="1"/>
                <w:sz w:val="23"/>
                <w:szCs w:val="23"/>
              </w:rPr>
              <w:t>e</w:t>
            </w:r>
            <w:r w:rsidRPr="00E4794E">
              <w:rPr>
                <w:sz w:val="23"/>
                <w:szCs w:val="23"/>
              </w:rPr>
              <w:t>d</w:t>
            </w:r>
            <w:r w:rsidRPr="00E4794E">
              <w:rPr>
                <w:spacing w:val="5"/>
                <w:sz w:val="23"/>
                <w:szCs w:val="23"/>
              </w:rPr>
              <w:t xml:space="preserve"> </w:t>
            </w:r>
            <w:r w:rsidRPr="00E4794E">
              <w:rPr>
                <w:sz w:val="23"/>
                <w:szCs w:val="23"/>
              </w:rPr>
              <w:t>pub</w:t>
            </w:r>
            <w:r w:rsidRPr="00E4794E">
              <w:rPr>
                <w:spacing w:val="-2"/>
                <w:sz w:val="23"/>
                <w:szCs w:val="23"/>
              </w:rPr>
              <w:t>l</w:t>
            </w:r>
            <w:r w:rsidRPr="00E4794E">
              <w:rPr>
                <w:sz w:val="23"/>
                <w:szCs w:val="23"/>
              </w:rPr>
              <w:t>i</w:t>
            </w:r>
            <w:r w:rsidRPr="00E4794E">
              <w:rPr>
                <w:spacing w:val="-2"/>
                <w:sz w:val="23"/>
                <w:szCs w:val="23"/>
              </w:rPr>
              <w:t>c</w:t>
            </w:r>
            <w:r w:rsidRPr="00E4794E">
              <w:rPr>
                <w:sz w:val="23"/>
                <w:szCs w:val="23"/>
              </w:rPr>
              <w:t>ly</w:t>
            </w:r>
            <w:r w:rsidRPr="00E4794E">
              <w:rPr>
                <w:spacing w:val="2"/>
                <w:sz w:val="23"/>
                <w:szCs w:val="23"/>
              </w:rPr>
              <w:t xml:space="preserve"> </w:t>
            </w:r>
            <w:r w:rsidRPr="00E4794E">
              <w:rPr>
                <w:sz w:val="23"/>
                <w:szCs w:val="23"/>
              </w:rPr>
              <w:t>in</w:t>
            </w:r>
            <w:r w:rsidRPr="00E4794E">
              <w:rPr>
                <w:spacing w:val="5"/>
                <w:sz w:val="23"/>
                <w:szCs w:val="23"/>
              </w:rPr>
              <w:t xml:space="preserve"> </w:t>
            </w:r>
            <w:r w:rsidRPr="00E4794E">
              <w:rPr>
                <w:sz w:val="23"/>
                <w:szCs w:val="23"/>
              </w:rPr>
              <w:t>the</w:t>
            </w:r>
            <w:r w:rsidRPr="00E4794E">
              <w:rPr>
                <w:spacing w:val="5"/>
                <w:sz w:val="23"/>
                <w:szCs w:val="23"/>
              </w:rPr>
              <w:t xml:space="preserve"> </w:t>
            </w:r>
            <w:r w:rsidRPr="00E4794E">
              <w:rPr>
                <w:sz w:val="23"/>
                <w:szCs w:val="23"/>
              </w:rPr>
              <w:t>pr</w:t>
            </w:r>
            <w:r w:rsidRPr="00E4794E">
              <w:rPr>
                <w:spacing w:val="1"/>
                <w:sz w:val="23"/>
                <w:szCs w:val="23"/>
              </w:rPr>
              <w:t>e</w:t>
            </w:r>
            <w:r w:rsidRPr="00E4794E">
              <w:rPr>
                <w:spacing w:val="-1"/>
                <w:sz w:val="23"/>
                <w:szCs w:val="23"/>
              </w:rPr>
              <w:t>s</w:t>
            </w:r>
            <w:r w:rsidRPr="00E4794E">
              <w:rPr>
                <w:spacing w:val="1"/>
                <w:sz w:val="23"/>
                <w:szCs w:val="23"/>
              </w:rPr>
              <w:t>e</w:t>
            </w:r>
            <w:r w:rsidRPr="00E4794E">
              <w:rPr>
                <w:sz w:val="23"/>
                <w:szCs w:val="23"/>
              </w:rPr>
              <w:t>n</w:t>
            </w:r>
            <w:r w:rsidRPr="00E4794E">
              <w:rPr>
                <w:spacing w:val="-2"/>
                <w:sz w:val="23"/>
                <w:szCs w:val="23"/>
              </w:rPr>
              <w:t>c</w:t>
            </w:r>
            <w:r w:rsidRPr="00E4794E">
              <w:rPr>
                <w:sz w:val="23"/>
                <w:szCs w:val="23"/>
              </w:rPr>
              <w:t>e</w:t>
            </w:r>
            <w:r w:rsidRPr="00E4794E">
              <w:rPr>
                <w:spacing w:val="5"/>
                <w:sz w:val="23"/>
                <w:szCs w:val="23"/>
              </w:rPr>
              <w:t xml:space="preserve"> </w:t>
            </w:r>
            <w:r w:rsidRPr="00E4794E">
              <w:rPr>
                <w:sz w:val="23"/>
                <w:szCs w:val="23"/>
              </w:rPr>
              <w:t>of</w:t>
            </w:r>
            <w:r w:rsidRPr="00E4794E">
              <w:rPr>
                <w:spacing w:val="2"/>
                <w:sz w:val="23"/>
                <w:szCs w:val="23"/>
              </w:rPr>
              <w:t xml:space="preserve"> </w:t>
            </w:r>
            <w:r w:rsidRPr="00E4794E">
              <w:rPr>
                <w:sz w:val="23"/>
                <w:szCs w:val="23"/>
              </w:rPr>
              <w:t>the Con</w:t>
            </w:r>
            <w:r w:rsidRPr="00E4794E">
              <w:rPr>
                <w:spacing w:val="-1"/>
                <w:sz w:val="23"/>
                <w:szCs w:val="23"/>
              </w:rPr>
              <w:t>s</w:t>
            </w:r>
            <w:r w:rsidRPr="00E4794E">
              <w:rPr>
                <w:sz w:val="23"/>
                <w:szCs w:val="23"/>
              </w:rPr>
              <w:t>ult</w:t>
            </w:r>
            <w:r w:rsidRPr="00E4794E">
              <w:rPr>
                <w:spacing w:val="1"/>
                <w:sz w:val="23"/>
                <w:szCs w:val="23"/>
              </w:rPr>
              <w:t>a</w:t>
            </w:r>
            <w:r w:rsidRPr="00E4794E">
              <w:rPr>
                <w:spacing w:val="-2"/>
                <w:sz w:val="23"/>
                <w:szCs w:val="23"/>
              </w:rPr>
              <w:t>n</w:t>
            </w:r>
            <w:r w:rsidRPr="00E4794E">
              <w:rPr>
                <w:sz w:val="23"/>
                <w:szCs w:val="23"/>
              </w:rPr>
              <w:t>t</w:t>
            </w:r>
            <w:r w:rsidRPr="00E4794E">
              <w:rPr>
                <w:spacing w:val="-1"/>
                <w:sz w:val="23"/>
                <w:szCs w:val="23"/>
              </w:rPr>
              <w:t>s</w:t>
            </w:r>
            <w:r w:rsidRPr="00E4794E">
              <w:rPr>
                <w:sz w:val="23"/>
                <w:szCs w:val="23"/>
              </w:rPr>
              <w:t>’</w:t>
            </w:r>
            <w:r w:rsidRPr="00E4794E">
              <w:rPr>
                <w:spacing w:val="39"/>
                <w:sz w:val="23"/>
                <w:szCs w:val="23"/>
              </w:rPr>
              <w:t xml:space="preserve"> </w:t>
            </w:r>
            <w:r w:rsidRPr="00E4794E">
              <w:rPr>
                <w:sz w:val="23"/>
                <w:szCs w:val="23"/>
              </w:rPr>
              <w:t>r</w:t>
            </w:r>
            <w:r w:rsidRPr="00E4794E">
              <w:rPr>
                <w:spacing w:val="1"/>
                <w:sz w:val="23"/>
                <w:szCs w:val="23"/>
              </w:rPr>
              <w:t>e</w:t>
            </w:r>
            <w:r w:rsidRPr="00E4794E">
              <w:rPr>
                <w:sz w:val="23"/>
                <w:szCs w:val="23"/>
              </w:rPr>
              <w:t>p</w:t>
            </w:r>
            <w:r w:rsidRPr="00E4794E">
              <w:rPr>
                <w:spacing w:val="-1"/>
                <w:sz w:val="23"/>
                <w:szCs w:val="23"/>
              </w:rPr>
              <w:t>r</w:t>
            </w:r>
            <w:r w:rsidRPr="00E4794E">
              <w:rPr>
                <w:spacing w:val="1"/>
                <w:sz w:val="23"/>
                <w:szCs w:val="23"/>
              </w:rPr>
              <w:t>e</w:t>
            </w:r>
            <w:r w:rsidRPr="00E4794E">
              <w:rPr>
                <w:spacing w:val="-1"/>
                <w:sz w:val="23"/>
                <w:szCs w:val="23"/>
              </w:rPr>
              <w:t>s</w:t>
            </w:r>
            <w:r w:rsidRPr="00E4794E">
              <w:rPr>
                <w:spacing w:val="1"/>
                <w:sz w:val="23"/>
                <w:szCs w:val="23"/>
              </w:rPr>
              <w:t>e</w:t>
            </w:r>
            <w:r w:rsidRPr="00E4794E">
              <w:rPr>
                <w:sz w:val="23"/>
                <w:szCs w:val="23"/>
              </w:rPr>
              <w:t>n</w:t>
            </w:r>
            <w:r w:rsidRPr="00E4794E">
              <w:rPr>
                <w:spacing w:val="-2"/>
                <w:sz w:val="23"/>
                <w:szCs w:val="23"/>
              </w:rPr>
              <w:t>t</w:t>
            </w:r>
            <w:r w:rsidRPr="00E4794E">
              <w:rPr>
                <w:spacing w:val="1"/>
                <w:sz w:val="23"/>
                <w:szCs w:val="23"/>
              </w:rPr>
              <w:t>a</w:t>
            </w:r>
            <w:r w:rsidRPr="00E4794E">
              <w:rPr>
                <w:sz w:val="23"/>
                <w:szCs w:val="23"/>
              </w:rPr>
              <w:t>ti</w:t>
            </w:r>
            <w:r w:rsidRPr="00E4794E">
              <w:rPr>
                <w:spacing w:val="-2"/>
                <w:sz w:val="23"/>
                <w:szCs w:val="23"/>
              </w:rPr>
              <w:t>v</w:t>
            </w:r>
            <w:r w:rsidRPr="00E4794E">
              <w:rPr>
                <w:spacing w:val="1"/>
                <w:sz w:val="23"/>
                <w:szCs w:val="23"/>
              </w:rPr>
              <w:t>e</w:t>
            </w:r>
            <w:r w:rsidRPr="00E4794E">
              <w:rPr>
                <w:sz w:val="23"/>
                <w:szCs w:val="23"/>
              </w:rPr>
              <w:t>s</w:t>
            </w:r>
            <w:r w:rsidRPr="00E4794E">
              <w:rPr>
                <w:spacing w:val="38"/>
                <w:sz w:val="23"/>
                <w:szCs w:val="23"/>
              </w:rPr>
              <w:t xml:space="preserve"> </w:t>
            </w:r>
            <w:r w:rsidRPr="00E4794E">
              <w:rPr>
                <w:spacing w:val="-1"/>
                <w:sz w:val="23"/>
                <w:szCs w:val="23"/>
              </w:rPr>
              <w:t>w</w:t>
            </w:r>
            <w:r w:rsidRPr="00E4794E">
              <w:rPr>
                <w:sz w:val="23"/>
                <w:szCs w:val="23"/>
              </w:rPr>
              <w:t>ho</w:t>
            </w:r>
            <w:r w:rsidRPr="00E4794E">
              <w:rPr>
                <w:spacing w:val="39"/>
                <w:sz w:val="23"/>
                <w:szCs w:val="23"/>
              </w:rPr>
              <w:t xml:space="preserve"> </w:t>
            </w:r>
            <w:r w:rsidRPr="00E4794E">
              <w:rPr>
                <w:spacing w:val="1"/>
                <w:sz w:val="23"/>
                <w:szCs w:val="23"/>
              </w:rPr>
              <w:t>c</w:t>
            </w:r>
            <w:r w:rsidRPr="00E4794E">
              <w:rPr>
                <w:sz w:val="23"/>
                <w:szCs w:val="23"/>
              </w:rPr>
              <w:t>hoo</w:t>
            </w:r>
            <w:r w:rsidRPr="00E4794E">
              <w:rPr>
                <w:spacing w:val="-1"/>
                <w:sz w:val="23"/>
                <w:szCs w:val="23"/>
              </w:rPr>
              <w:t>s</w:t>
            </w:r>
            <w:r w:rsidRPr="00E4794E">
              <w:rPr>
                <w:sz w:val="23"/>
                <w:szCs w:val="23"/>
              </w:rPr>
              <w:t>e</w:t>
            </w:r>
            <w:r w:rsidRPr="00E4794E">
              <w:rPr>
                <w:spacing w:val="40"/>
                <w:sz w:val="23"/>
                <w:szCs w:val="23"/>
              </w:rPr>
              <w:t xml:space="preserve"> </w:t>
            </w:r>
            <w:r w:rsidRPr="00E4794E">
              <w:rPr>
                <w:sz w:val="23"/>
                <w:szCs w:val="23"/>
              </w:rPr>
              <w:t>to</w:t>
            </w:r>
            <w:r w:rsidRPr="00E4794E">
              <w:rPr>
                <w:spacing w:val="36"/>
                <w:sz w:val="23"/>
                <w:szCs w:val="23"/>
              </w:rPr>
              <w:t xml:space="preserve"> </w:t>
            </w:r>
            <w:r w:rsidRPr="00E4794E">
              <w:rPr>
                <w:spacing w:val="1"/>
                <w:sz w:val="23"/>
                <w:szCs w:val="23"/>
              </w:rPr>
              <w:t>a</w:t>
            </w:r>
            <w:r w:rsidRPr="00E4794E">
              <w:rPr>
                <w:sz w:val="23"/>
                <w:szCs w:val="23"/>
              </w:rPr>
              <w:t>t</w:t>
            </w:r>
            <w:r w:rsidRPr="00E4794E">
              <w:rPr>
                <w:spacing w:val="-2"/>
                <w:sz w:val="23"/>
                <w:szCs w:val="23"/>
              </w:rPr>
              <w:t>t</w:t>
            </w:r>
            <w:r w:rsidRPr="00E4794E">
              <w:rPr>
                <w:spacing w:val="1"/>
                <w:sz w:val="23"/>
                <w:szCs w:val="23"/>
              </w:rPr>
              <w:t>e</w:t>
            </w:r>
            <w:r w:rsidRPr="00E4794E">
              <w:rPr>
                <w:sz w:val="23"/>
                <w:szCs w:val="23"/>
              </w:rPr>
              <w:t>nd.</w:t>
            </w:r>
            <w:r w:rsidRPr="00E4794E">
              <w:rPr>
                <w:spacing w:val="37"/>
                <w:sz w:val="23"/>
                <w:szCs w:val="23"/>
              </w:rPr>
              <w:t xml:space="preserve"> </w:t>
            </w:r>
            <w:r w:rsidRPr="00E4794E">
              <w:rPr>
                <w:spacing w:val="1"/>
                <w:sz w:val="23"/>
                <w:szCs w:val="23"/>
              </w:rPr>
              <w:t>T</w:t>
            </w:r>
            <w:r w:rsidRPr="00E4794E">
              <w:rPr>
                <w:sz w:val="23"/>
                <w:szCs w:val="23"/>
              </w:rPr>
              <w:t>he</w:t>
            </w:r>
            <w:r w:rsidRPr="00E4794E">
              <w:rPr>
                <w:spacing w:val="40"/>
                <w:sz w:val="23"/>
                <w:szCs w:val="23"/>
              </w:rPr>
              <w:t xml:space="preserve"> </w:t>
            </w:r>
            <w:r w:rsidRPr="00E4794E">
              <w:rPr>
                <w:sz w:val="23"/>
                <w:szCs w:val="23"/>
              </w:rPr>
              <w:t>n</w:t>
            </w:r>
            <w:r w:rsidRPr="00E4794E">
              <w:rPr>
                <w:spacing w:val="-2"/>
                <w:sz w:val="23"/>
                <w:szCs w:val="23"/>
              </w:rPr>
              <w:t>a</w:t>
            </w:r>
            <w:r w:rsidRPr="00E4794E">
              <w:rPr>
                <w:sz w:val="23"/>
                <w:szCs w:val="23"/>
              </w:rPr>
              <w:t>me</w:t>
            </w:r>
            <w:r w:rsidRPr="00E4794E">
              <w:rPr>
                <w:spacing w:val="40"/>
                <w:sz w:val="23"/>
                <w:szCs w:val="23"/>
              </w:rPr>
              <w:t xml:space="preserve"> </w:t>
            </w:r>
            <w:r w:rsidRPr="00E4794E">
              <w:rPr>
                <w:sz w:val="23"/>
                <w:szCs w:val="23"/>
              </w:rPr>
              <w:t>of the</w:t>
            </w:r>
            <w:r w:rsidRPr="00E4794E">
              <w:rPr>
                <w:spacing w:val="4"/>
                <w:sz w:val="23"/>
                <w:szCs w:val="23"/>
              </w:rPr>
              <w:t xml:space="preserve"> </w:t>
            </w:r>
            <w:r w:rsidRPr="00E4794E">
              <w:rPr>
                <w:sz w:val="23"/>
                <w:szCs w:val="23"/>
              </w:rPr>
              <w:t>Con</w:t>
            </w:r>
            <w:r w:rsidRPr="00E4794E">
              <w:rPr>
                <w:spacing w:val="-1"/>
                <w:sz w:val="23"/>
                <w:szCs w:val="23"/>
              </w:rPr>
              <w:t>s</w:t>
            </w:r>
            <w:r w:rsidRPr="00E4794E">
              <w:rPr>
                <w:sz w:val="23"/>
                <w:szCs w:val="23"/>
              </w:rPr>
              <w:t>u</w:t>
            </w:r>
            <w:r w:rsidRPr="00E4794E">
              <w:rPr>
                <w:spacing w:val="-2"/>
                <w:sz w:val="23"/>
                <w:szCs w:val="23"/>
              </w:rPr>
              <w:t>l</w:t>
            </w:r>
            <w:r w:rsidRPr="00E4794E">
              <w:rPr>
                <w:sz w:val="23"/>
                <w:szCs w:val="23"/>
              </w:rPr>
              <w:t>t</w:t>
            </w:r>
            <w:r w:rsidRPr="00E4794E">
              <w:rPr>
                <w:spacing w:val="1"/>
                <w:sz w:val="23"/>
                <w:szCs w:val="23"/>
              </w:rPr>
              <w:t>a</w:t>
            </w:r>
            <w:r w:rsidRPr="00E4794E">
              <w:rPr>
                <w:spacing w:val="-2"/>
                <w:sz w:val="23"/>
                <w:szCs w:val="23"/>
              </w:rPr>
              <w:t>n</w:t>
            </w:r>
            <w:r w:rsidRPr="00E4794E">
              <w:rPr>
                <w:sz w:val="23"/>
                <w:szCs w:val="23"/>
              </w:rPr>
              <w:t>ts</w:t>
            </w:r>
            <w:r w:rsidRPr="00E4794E">
              <w:rPr>
                <w:spacing w:val="2"/>
                <w:sz w:val="23"/>
                <w:szCs w:val="23"/>
              </w:rPr>
              <w:t xml:space="preserve"> </w:t>
            </w:r>
            <w:r w:rsidRPr="00E4794E">
              <w:rPr>
                <w:spacing w:val="1"/>
                <w:sz w:val="23"/>
                <w:szCs w:val="23"/>
              </w:rPr>
              <w:t>a</w:t>
            </w:r>
            <w:r w:rsidRPr="00E4794E">
              <w:rPr>
                <w:sz w:val="23"/>
                <w:szCs w:val="23"/>
              </w:rPr>
              <w:t>nd the</w:t>
            </w:r>
            <w:r w:rsidRPr="00E4794E">
              <w:rPr>
                <w:spacing w:val="1"/>
                <w:sz w:val="23"/>
                <w:szCs w:val="23"/>
              </w:rPr>
              <w:t xml:space="preserve"> </w:t>
            </w:r>
            <w:r w:rsidRPr="00E4794E">
              <w:rPr>
                <w:sz w:val="23"/>
                <w:szCs w:val="23"/>
              </w:rPr>
              <w:t>t</w:t>
            </w:r>
            <w:r w:rsidRPr="00E4794E">
              <w:rPr>
                <w:spacing w:val="-2"/>
                <w:sz w:val="23"/>
                <w:szCs w:val="23"/>
              </w:rPr>
              <w:t>e</w:t>
            </w:r>
            <w:r w:rsidRPr="00E4794E">
              <w:rPr>
                <w:spacing w:val="1"/>
                <w:sz w:val="23"/>
                <w:szCs w:val="23"/>
              </w:rPr>
              <w:t>c</w:t>
            </w:r>
            <w:r w:rsidRPr="00E4794E">
              <w:rPr>
                <w:sz w:val="23"/>
                <w:szCs w:val="23"/>
              </w:rPr>
              <w:t>hni</w:t>
            </w:r>
            <w:r w:rsidRPr="00E4794E">
              <w:rPr>
                <w:spacing w:val="-2"/>
                <w:sz w:val="23"/>
                <w:szCs w:val="23"/>
              </w:rPr>
              <w:t>c</w:t>
            </w:r>
            <w:r w:rsidRPr="00E4794E">
              <w:rPr>
                <w:spacing w:val="1"/>
                <w:sz w:val="23"/>
                <w:szCs w:val="23"/>
              </w:rPr>
              <w:t>a</w:t>
            </w:r>
            <w:r w:rsidRPr="00E4794E">
              <w:rPr>
                <w:sz w:val="23"/>
                <w:szCs w:val="23"/>
              </w:rPr>
              <w:t>l</w:t>
            </w:r>
            <w:r w:rsidRPr="00E4794E">
              <w:rPr>
                <w:spacing w:val="3"/>
                <w:sz w:val="23"/>
                <w:szCs w:val="23"/>
              </w:rPr>
              <w:t xml:space="preserve"> </w:t>
            </w:r>
            <w:r w:rsidRPr="00E4794E">
              <w:rPr>
                <w:spacing w:val="-3"/>
                <w:sz w:val="23"/>
                <w:szCs w:val="23"/>
              </w:rPr>
              <w:t>s</w:t>
            </w:r>
            <w:r w:rsidRPr="00E4794E">
              <w:rPr>
                <w:spacing w:val="1"/>
                <w:sz w:val="23"/>
                <w:szCs w:val="23"/>
              </w:rPr>
              <w:t>c</w:t>
            </w:r>
            <w:r w:rsidRPr="00E4794E">
              <w:rPr>
                <w:sz w:val="23"/>
                <w:szCs w:val="23"/>
              </w:rPr>
              <w:t>or</w:t>
            </w:r>
            <w:r w:rsidRPr="00E4794E">
              <w:rPr>
                <w:spacing w:val="1"/>
                <w:sz w:val="23"/>
                <w:szCs w:val="23"/>
              </w:rPr>
              <w:t>e</w:t>
            </w:r>
            <w:r w:rsidRPr="00E4794E">
              <w:rPr>
                <w:sz w:val="23"/>
                <w:szCs w:val="23"/>
              </w:rPr>
              <w:t>s</w:t>
            </w:r>
            <w:r w:rsidRPr="00E4794E">
              <w:rPr>
                <w:spacing w:val="1"/>
                <w:sz w:val="23"/>
                <w:szCs w:val="23"/>
              </w:rPr>
              <w:t xml:space="preserve"> </w:t>
            </w:r>
            <w:r w:rsidRPr="00E4794E">
              <w:rPr>
                <w:sz w:val="23"/>
                <w:szCs w:val="23"/>
              </w:rPr>
              <w:t>of the</w:t>
            </w:r>
            <w:r w:rsidRPr="00E4794E">
              <w:rPr>
                <w:spacing w:val="3"/>
                <w:sz w:val="23"/>
                <w:szCs w:val="23"/>
              </w:rPr>
              <w:t xml:space="preserve"> </w:t>
            </w:r>
            <w:r w:rsidRPr="00E4794E">
              <w:rPr>
                <w:spacing w:val="-3"/>
                <w:sz w:val="23"/>
                <w:szCs w:val="23"/>
              </w:rPr>
              <w:t>C</w:t>
            </w:r>
            <w:r w:rsidRPr="00E4794E">
              <w:rPr>
                <w:sz w:val="23"/>
                <w:szCs w:val="23"/>
              </w:rPr>
              <w:t>on</w:t>
            </w:r>
            <w:r w:rsidRPr="00E4794E">
              <w:rPr>
                <w:spacing w:val="-1"/>
                <w:sz w:val="23"/>
                <w:szCs w:val="23"/>
              </w:rPr>
              <w:t>s</w:t>
            </w:r>
            <w:r w:rsidRPr="00E4794E">
              <w:rPr>
                <w:sz w:val="23"/>
                <w:szCs w:val="23"/>
              </w:rPr>
              <w:t>ult</w:t>
            </w:r>
            <w:r w:rsidRPr="00E4794E">
              <w:rPr>
                <w:spacing w:val="1"/>
                <w:sz w:val="23"/>
                <w:szCs w:val="23"/>
              </w:rPr>
              <w:t>a</w:t>
            </w:r>
            <w:r w:rsidRPr="00E4794E">
              <w:rPr>
                <w:spacing w:val="-2"/>
                <w:sz w:val="23"/>
                <w:szCs w:val="23"/>
              </w:rPr>
              <w:t>n</w:t>
            </w:r>
            <w:r w:rsidRPr="00E4794E">
              <w:rPr>
                <w:sz w:val="23"/>
                <w:szCs w:val="23"/>
              </w:rPr>
              <w:t>ts</w:t>
            </w:r>
            <w:r w:rsidRPr="00E4794E">
              <w:rPr>
                <w:spacing w:val="1"/>
                <w:sz w:val="23"/>
                <w:szCs w:val="23"/>
              </w:rPr>
              <w:t xml:space="preserve"> </w:t>
            </w:r>
            <w:r w:rsidRPr="00E4794E">
              <w:rPr>
                <w:spacing w:val="-1"/>
                <w:sz w:val="23"/>
                <w:szCs w:val="23"/>
              </w:rPr>
              <w:t>s</w:t>
            </w:r>
            <w:r w:rsidRPr="00E4794E">
              <w:rPr>
                <w:sz w:val="23"/>
                <w:szCs w:val="23"/>
              </w:rPr>
              <w:t>h</w:t>
            </w:r>
            <w:r w:rsidRPr="00E4794E">
              <w:rPr>
                <w:spacing w:val="1"/>
                <w:sz w:val="23"/>
                <w:szCs w:val="23"/>
              </w:rPr>
              <w:t>a</w:t>
            </w:r>
            <w:r w:rsidRPr="00E4794E">
              <w:rPr>
                <w:spacing w:val="-2"/>
                <w:sz w:val="23"/>
                <w:szCs w:val="23"/>
              </w:rPr>
              <w:t>l</w:t>
            </w:r>
            <w:r w:rsidRPr="00E4794E">
              <w:rPr>
                <w:sz w:val="23"/>
                <w:szCs w:val="23"/>
              </w:rPr>
              <w:t>l</w:t>
            </w:r>
            <w:r w:rsidRPr="00E4794E">
              <w:rPr>
                <w:spacing w:val="3"/>
                <w:sz w:val="23"/>
                <w:szCs w:val="23"/>
              </w:rPr>
              <w:t xml:space="preserve"> </w:t>
            </w:r>
            <w:r w:rsidRPr="00E4794E">
              <w:rPr>
                <w:sz w:val="23"/>
                <w:szCs w:val="23"/>
              </w:rPr>
              <w:t>be r</w:t>
            </w:r>
            <w:r w:rsidRPr="00E4794E">
              <w:rPr>
                <w:spacing w:val="1"/>
                <w:sz w:val="23"/>
                <w:szCs w:val="23"/>
              </w:rPr>
              <w:t>ea</w:t>
            </w:r>
            <w:r w:rsidRPr="00E4794E">
              <w:rPr>
                <w:sz w:val="23"/>
                <w:szCs w:val="23"/>
              </w:rPr>
              <w:t>d</w:t>
            </w:r>
            <w:r w:rsidRPr="00E4794E">
              <w:rPr>
                <w:spacing w:val="3"/>
                <w:sz w:val="23"/>
                <w:szCs w:val="23"/>
              </w:rPr>
              <w:t xml:space="preserve"> </w:t>
            </w:r>
            <w:r w:rsidRPr="00E4794E">
              <w:rPr>
                <w:spacing w:val="-2"/>
                <w:sz w:val="23"/>
                <w:szCs w:val="23"/>
              </w:rPr>
              <w:t>a</w:t>
            </w:r>
            <w:r w:rsidRPr="00E4794E">
              <w:rPr>
                <w:sz w:val="23"/>
                <w:szCs w:val="23"/>
              </w:rPr>
              <w:t>loud.</w:t>
            </w:r>
            <w:r w:rsidRPr="00E4794E">
              <w:rPr>
                <w:spacing w:val="3"/>
                <w:sz w:val="23"/>
                <w:szCs w:val="23"/>
              </w:rPr>
              <w:t xml:space="preserve"> </w:t>
            </w:r>
            <w:r w:rsidRPr="00E4794E">
              <w:rPr>
                <w:spacing w:val="1"/>
                <w:sz w:val="23"/>
                <w:szCs w:val="23"/>
              </w:rPr>
              <w:t>T</w:t>
            </w:r>
            <w:r w:rsidRPr="00E4794E">
              <w:rPr>
                <w:spacing w:val="-2"/>
                <w:sz w:val="23"/>
                <w:szCs w:val="23"/>
              </w:rPr>
              <w:t>h</w:t>
            </w:r>
            <w:r w:rsidRPr="00E4794E">
              <w:rPr>
                <w:sz w:val="23"/>
                <w:szCs w:val="23"/>
              </w:rPr>
              <w:t>e</w:t>
            </w:r>
            <w:r w:rsidRPr="00E4794E">
              <w:rPr>
                <w:spacing w:val="3"/>
                <w:sz w:val="23"/>
                <w:szCs w:val="23"/>
              </w:rPr>
              <w:t xml:space="preserve"> </w:t>
            </w:r>
            <w:r w:rsidRPr="00E4794E">
              <w:rPr>
                <w:spacing w:val="-3"/>
                <w:sz w:val="23"/>
                <w:szCs w:val="23"/>
              </w:rPr>
              <w:t>F</w:t>
            </w:r>
            <w:r w:rsidRPr="00E4794E">
              <w:rPr>
                <w:sz w:val="23"/>
                <w:szCs w:val="23"/>
              </w:rPr>
              <w:t>in</w:t>
            </w:r>
            <w:r w:rsidRPr="00E4794E">
              <w:rPr>
                <w:spacing w:val="1"/>
                <w:sz w:val="23"/>
                <w:szCs w:val="23"/>
              </w:rPr>
              <w:t>a</w:t>
            </w:r>
            <w:r w:rsidRPr="00E4794E">
              <w:rPr>
                <w:sz w:val="23"/>
                <w:szCs w:val="23"/>
              </w:rPr>
              <w:t>n</w:t>
            </w:r>
            <w:r w:rsidRPr="00E4794E">
              <w:rPr>
                <w:spacing w:val="1"/>
                <w:sz w:val="23"/>
                <w:szCs w:val="23"/>
              </w:rPr>
              <w:t>c</w:t>
            </w:r>
            <w:r w:rsidRPr="00E4794E">
              <w:rPr>
                <w:spacing w:val="-2"/>
                <w:sz w:val="23"/>
                <w:szCs w:val="23"/>
              </w:rPr>
              <w:t>i</w:t>
            </w:r>
            <w:r w:rsidRPr="00E4794E">
              <w:rPr>
                <w:spacing w:val="1"/>
                <w:sz w:val="23"/>
                <w:szCs w:val="23"/>
              </w:rPr>
              <w:t>a</w:t>
            </w:r>
            <w:r w:rsidRPr="00E4794E">
              <w:rPr>
                <w:sz w:val="23"/>
                <w:szCs w:val="23"/>
              </w:rPr>
              <w:t>l</w:t>
            </w:r>
            <w:r w:rsidRPr="00E4794E">
              <w:rPr>
                <w:spacing w:val="1"/>
                <w:sz w:val="23"/>
                <w:szCs w:val="23"/>
              </w:rPr>
              <w:t xml:space="preserve"> </w:t>
            </w:r>
            <w:r w:rsidRPr="00E4794E">
              <w:rPr>
                <w:spacing w:val="-1"/>
                <w:sz w:val="23"/>
                <w:szCs w:val="23"/>
              </w:rPr>
              <w:t>P</w:t>
            </w:r>
            <w:r w:rsidRPr="00E4794E">
              <w:rPr>
                <w:sz w:val="23"/>
                <w:szCs w:val="23"/>
              </w:rPr>
              <w:t>ropo</w:t>
            </w:r>
            <w:r w:rsidRPr="00E4794E">
              <w:rPr>
                <w:spacing w:val="-1"/>
                <w:sz w:val="23"/>
                <w:szCs w:val="23"/>
              </w:rPr>
              <w:t>s</w:t>
            </w:r>
            <w:r w:rsidRPr="00E4794E">
              <w:rPr>
                <w:spacing w:val="1"/>
                <w:sz w:val="23"/>
                <w:szCs w:val="23"/>
              </w:rPr>
              <w:t>a</w:t>
            </w:r>
            <w:r w:rsidRPr="00E4794E">
              <w:rPr>
                <w:sz w:val="23"/>
                <w:szCs w:val="23"/>
              </w:rPr>
              <w:t>l</w:t>
            </w:r>
            <w:r w:rsidRPr="00E4794E">
              <w:rPr>
                <w:spacing w:val="3"/>
                <w:sz w:val="23"/>
                <w:szCs w:val="23"/>
              </w:rPr>
              <w:t xml:space="preserve"> </w:t>
            </w:r>
            <w:r w:rsidRPr="00E4794E">
              <w:rPr>
                <w:sz w:val="23"/>
                <w:szCs w:val="23"/>
              </w:rPr>
              <w:t>of the</w:t>
            </w:r>
            <w:r w:rsidRPr="00E4794E">
              <w:rPr>
                <w:spacing w:val="3"/>
                <w:sz w:val="23"/>
                <w:szCs w:val="23"/>
              </w:rPr>
              <w:t xml:space="preserve"> </w:t>
            </w:r>
            <w:r w:rsidRPr="00E4794E">
              <w:rPr>
                <w:sz w:val="23"/>
                <w:szCs w:val="23"/>
              </w:rPr>
              <w:t>Con</w:t>
            </w:r>
            <w:r w:rsidRPr="00E4794E">
              <w:rPr>
                <w:spacing w:val="-1"/>
                <w:sz w:val="23"/>
                <w:szCs w:val="23"/>
              </w:rPr>
              <w:t>s</w:t>
            </w:r>
            <w:r w:rsidRPr="00E4794E">
              <w:rPr>
                <w:sz w:val="23"/>
                <w:szCs w:val="23"/>
              </w:rPr>
              <w:t>ult</w:t>
            </w:r>
            <w:r w:rsidRPr="00E4794E">
              <w:rPr>
                <w:spacing w:val="1"/>
                <w:sz w:val="23"/>
                <w:szCs w:val="23"/>
              </w:rPr>
              <w:t>a</w:t>
            </w:r>
            <w:r w:rsidRPr="00E4794E">
              <w:rPr>
                <w:spacing w:val="-2"/>
                <w:sz w:val="23"/>
                <w:szCs w:val="23"/>
              </w:rPr>
              <w:t>n</w:t>
            </w:r>
            <w:r w:rsidRPr="00E4794E">
              <w:rPr>
                <w:sz w:val="23"/>
                <w:szCs w:val="23"/>
              </w:rPr>
              <w:t>ts</w:t>
            </w:r>
            <w:r w:rsidRPr="00E4794E">
              <w:rPr>
                <w:spacing w:val="2"/>
                <w:sz w:val="23"/>
                <w:szCs w:val="23"/>
              </w:rPr>
              <w:t xml:space="preserve"> </w:t>
            </w:r>
            <w:r w:rsidRPr="00E4794E">
              <w:rPr>
                <w:spacing w:val="-1"/>
                <w:sz w:val="23"/>
                <w:szCs w:val="23"/>
              </w:rPr>
              <w:t>w</w:t>
            </w:r>
            <w:r w:rsidRPr="00E4794E">
              <w:rPr>
                <w:sz w:val="23"/>
                <w:szCs w:val="23"/>
              </w:rPr>
              <w:t>ho</w:t>
            </w:r>
            <w:r w:rsidRPr="00E4794E">
              <w:rPr>
                <w:spacing w:val="3"/>
                <w:sz w:val="23"/>
                <w:szCs w:val="23"/>
              </w:rPr>
              <w:t xml:space="preserve"> </w:t>
            </w:r>
            <w:r w:rsidRPr="00E4794E">
              <w:rPr>
                <w:sz w:val="23"/>
                <w:szCs w:val="23"/>
              </w:rPr>
              <w:t>m</w:t>
            </w:r>
            <w:r w:rsidRPr="00E4794E">
              <w:rPr>
                <w:spacing w:val="1"/>
                <w:sz w:val="23"/>
                <w:szCs w:val="23"/>
              </w:rPr>
              <w:t>e</w:t>
            </w:r>
            <w:r w:rsidRPr="00E4794E">
              <w:rPr>
                <w:sz w:val="23"/>
                <w:szCs w:val="23"/>
              </w:rPr>
              <w:t>t</w:t>
            </w:r>
            <w:r w:rsidRPr="00E4794E">
              <w:rPr>
                <w:spacing w:val="3"/>
                <w:sz w:val="23"/>
                <w:szCs w:val="23"/>
              </w:rPr>
              <w:t xml:space="preserve"> </w:t>
            </w:r>
            <w:r w:rsidRPr="00E4794E">
              <w:rPr>
                <w:sz w:val="23"/>
                <w:szCs w:val="23"/>
              </w:rPr>
              <w:t>t</w:t>
            </w:r>
            <w:r w:rsidRPr="00E4794E">
              <w:rPr>
                <w:spacing w:val="-2"/>
                <w:sz w:val="23"/>
                <w:szCs w:val="23"/>
              </w:rPr>
              <w:t>h</w:t>
            </w:r>
            <w:r w:rsidRPr="00E4794E">
              <w:rPr>
                <w:sz w:val="23"/>
                <w:szCs w:val="23"/>
              </w:rPr>
              <w:t>e min</w:t>
            </w:r>
            <w:r w:rsidRPr="00E4794E">
              <w:rPr>
                <w:spacing w:val="-2"/>
                <w:sz w:val="23"/>
                <w:szCs w:val="23"/>
              </w:rPr>
              <w:t>i</w:t>
            </w:r>
            <w:r w:rsidRPr="00E4794E">
              <w:rPr>
                <w:sz w:val="23"/>
                <w:szCs w:val="23"/>
              </w:rPr>
              <w:t>mum</w:t>
            </w:r>
            <w:r w:rsidRPr="00E4794E">
              <w:rPr>
                <w:spacing w:val="1"/>
                <w:sz w:val="23"/>
                <w:szCs w:val="23"/>
              </w:rPr>
              <w:t xml:space="preserve"> </w:t>
            </w:r>
            <w:r w:rsidRPr="00E4794E">
              <w:rPr>
                <w:sz w:val="23"/>
                <w:szCs w:val="23"/>
              </w:rPr>
              <w:t>qu</w:t>
            </w:r>
            <w:r w:rsidRPr="00E4794E">
              <w:rPr>
                <w:spacing w:val="-2"/>
                <w:sz w:val="23"/>
                <w:szCs w:val="23"/>
              </w:rPr>
              <w:t>a</w:t>
            </w:r>
            <w:r w:rsidRPr="00E4794E">
              <w:rPr>
                <w:sz w:val="23"/>
                <w:szCs w:val="23"/>
              </w:rPr>
              <w:t>lif</w:t>
            </w:r>
            <w:r w:rsidRPr="00E4794E">
              <w:rPr>
                <w:spacing w:val="-5"/>
                <w:sz w:val="23"/>
                <w:szCs w:val="23"/>
              </w:rPr>
              <w:t>y</w:t>
            </w:r>
            <w:r w:rsidRPr="00E4794E">
              <w:rPr>
                <w:sz w:val="23"/>
                <w:szCs w:val="23"/>
              </w:rPr>
              <w:t>ing m</w:t>
            </w:r>
            <w:r w:rsidRPr="00E4794E">
              <w:rPr>
                <w:spacing w:val="1"/>
                <w:sz w:val="23"/>
                <w:szCs w:val="23"/>
              </w:rPr>
              <w:t>a</w:t>
            </w:r>
            <w:r w:rsidRPr="00E4794E">
              <w:rPr>
                <w:sz w:val="23"/>
                <w:szCs w:val="23"/>
              </w:rPr>
              <w:t xml:space="preserve">rk </w:t>
            </w:r>
            <w:r w:rsidRPr="00E4794E">
              <w:rPr>
                <w:spacing w:val="-1"/>
                <w:sz w:val="23"/>
                <w:szCs w:val="23"/>
              </w:rPr>
              <w:t>w</w:t>
            </w:r>
            <w:r w:rsidRPr="00E4794E">
              <w:rPr>
                <w:sz w:val="23"/>
                <w:szCs w:val="23"/>
              </w:rPr>
              <w:t>ill</w:t>
            </w:r>
            <w:r w:rsidRPr="00E4794E">
              <w:rPr>
                <w:spacing w:val="1"/>
                <w:sz w:val="23"/>
                <w:szCs w:val="23"/>
              </w:rPr>
              <w:t xml:space="preserve"> </w:t>
            </w:r>
            <w:r w:rsidRPr="00E4794E">
              <w:rPr>
                <w:sz w:val="23"/>
                <w:szCs w:val="23"/>
              </w:rPr>
              <w:t>th</w:t>
            </w:r>
            <w:r w:rsidRPr="00E4794E">
              <w:rPr>
                <w:spacing w:val="1"/>
                <w:sz w:val="23"/>
                <w:szCs w:val="23"/>
              </w:rPr>
              <w:t>e</w:t>
            </w:r>
            <w:r w:rsidRPr="00E4794E">
              <w:rPr>
                <w:sz w:val="23"/>
                <w:szCs w:val="23"/>
              </w:rPr>
              <w:t>n be</w:t>
            </w:r>
            <w:r w:rsidRPr="00E4794E">
              <w:rPr>
                <w:spacing w:val="1"/>
                <w:sz w:val="23"/>
                <w:szCs w:val="23"/>
              </w:rPr>
              <w:t xml:space="preserve"> </w:t>
            </w:r>
            <w:r w:rsidRPr="00E4794E">
              <w:rPr>
                <w:sz w:val="23"/>
                <w:szCs w:val="23"/>
              </w:rPr>
              <w:t>in</w:t>
            </w:r>
            <w:r w:rsidRPr="00E4794E">
              <w:rPr>
                <w:spacing w:val="-1"/>
                <w:sz w:val="23"/>
                <w:szCs w:val="23"/>
              </w:rPr>
              <w:t>s</w:t>
            </w:r>
            <w:r w:rsidRPr="00E4794E">
              <w:rPr>
                <w:sz w:val="23"/>
                <w:szCs w:val="23"/>
              </w:rPr>
              <w:t>p</w:t>
            </w:r>
            <w:r w:rsidRPr="00E4794E">
              <w:rPr>
                <w:spacing w:val="-2"/>
                <w:sz w:val="23"/>
                <w:szCs w:val="23"/>
              </w:rPr>
              <w:t>e</w:t>
            </w:r>
            <w:r w:rsidRPr="00E4794E">
              <w:rPr>
                <w:spacing w:val="1"/>
                <w:sz w:val="23"/>
                <w:szCs w:val="23"/>
              </w:rPr>
              <w:t>c</w:t>
            </w:r>
            <w:r w:rsidRPr="00E4794E">
              <w:rPr>
                <w:spacing w:val="-2"/>
                <w:sz w:val="23"/>
                <w:szCs w:val="23"/>
              </w:rPr>
              <w:t>t</w:t>
            </w:r>
            <w:r w:rsidRPr="00E4794E">
              <w:rPr>
                <w:spacing w:val="1"/>
                <w:sz w:val="23"/>
                <w:szCs w:val="23"/>
              </w:rPr>
              <w:t>e</w:t>
            </w:r>
            <w:r w:rsidRPr="00E4794E">
              <w:rPr>
                <w:sz w:val="23"/>
                <w:szCs w:val="23"/>
              </w:rPr>
              <w:t xml:space="preserve">d to </w:t>
            </w:r>
            <w:r w:rsidRPr="00E4794E">
              <w:rPr>
                <w:spacing w:val="1"/>
                <w:sz w:val="23"/>
                <w:szCs w:val="23"/>
              </w:rPr>
              <w:t>c</w:t>
            </w:r>
            <w:r w:rsidRPr="00E4794E">
              <w:rPr>
                <w:sz w:val="23"/>
                <w:szCs w:val="23"/>
              </w:rPr>
              <w:t>on</w:t>
            </w:r>
            <w:r w:rsidRPr="00E4794E">
              <w:rPr>
                <w:spacing w:val="-2"/>
                <w:sz w:val="23"/>
                <w:szCs w:val="23"/>
              </w:rPr>
              <w:t>f</w:t>
            </w:r>
            <w:r w:rsidRPr="00E4794E">
              <w:rPr>
                <w:sz w:val="23"/>
                <w:szCs w:val="23"/>
              </w:rPr>
              <w:t>irm</w:t>
            </w:r>
            <w:r w:rsidRPr="00E4794E">
              <w:rPr>
                <w:spacing w:val="1"/>
                <w:sz w:val="23"/>
                <w:szCs w:val="23"/>
              </w:rPr>
              <w:t xml:space="preserve"> </w:t>
            </w:r>
            <w:r w:rsidRPr="00E4794E">
              <w:rPr>
                <w:sz w:val="23"/>
                <w:szCs w:val="23"/>
              </w:rPr>
              <w:t>th</w:t>
            </w:r>
            <w:r w:rsidRPr="00E4794E">
              <w:rPr>
                <w:spacing w:val="1"/>
                <w:sz w:val="23"/>
                <w:szCs w:val="23"/>
              </w:rPr>
              <w:t>a</w:t>
            </w:r>
            <w:r w:rsidRPr="00E4794E">
              <w:rPr>
                <w:sz w:val="23"/>
                <w:szCs w:val="23"/>
              </w:rPr>
              <w:t>t th</w:t>
            </w:r>
            <w:r w:rsidRPr="00E4794E">
              <w:rPr>
                <w:spacing w:val="1"/>
                <w:sz w:val="23"/>
                <w:szCs w:val="23"/>
              </w:rPr>
              <w:t>e</w:t>
            </w:r>
            <w:r w:rsidRPr="00E4794E">
              <w:rPr>
                <w:sz w:val="23"/>
                <w:szCs w:val="23"/>
              </w:rPr>
              <w:t>y h</w:t>
            </w:r>
            <w:r w:rsidRPr="00E4794E">
              <w:rPr>
                <w:spacing w:val="1"/>
                <w:sz w:val="23"/>
                <w:szCs w:val="23"/>
              </w:rPr>
              <w:t>a</w:t>
            </w:r>
            <w:r w:rsidRPr="00E4794E">
              <w:rPr>
                <w:spacing w:val="-2"/>
                <w:sz w:val="23"/>
                <w:szCs w:val="23"/>
              </w:rPr>
              <w:t>v</w:t>
            </w:r>
            <w:r w:rsidRPr="00E4794E">
              <w:rPr>
                <w:sz w:val="23"/>
                <w:szCs w:val="23"/>
              </w:rPr>
              <w:t>e</w:t>
            </w:r>
            <w:r w:rsidRPr="00E4794E">
              <w:rPr>
                <w:spacing w:val="6"/>
                <w:sz w:val="23"/>
                <w:szCs w:val="23"/>
              </w:rPr>
              <w:t xml:space="preserve"> </w:t>
            </w:r>
            <w:r w:rsidRPr="00E4794E">
              <w:rPr>
                <w:sz w:val="23"/>
                <w:szCs w:val="23"/>
              </w:rPr>
              <w:t>r</w:t>
            </w:r>
            <w:r w:rsidRPr="00E4794E">
              <w:rPr>
                <w:spacing w:val="2"/>
                <w:sz w:val="23"/>
                <w:szCs w:val="23"/>
              </w:rPr>
              <w:t>e</w:t>
            </w:r>
            <w:r w:rsidRPr="00E4794E">
              <w:rPr>
                <w:sz w:val="23"/>
                <w:szCs w:val="23"/>
              </w:rPr>
              <w:t>m</w:t>
            </w:r>
            <w:r w:rsidRPr="00E4794E">
              <w:rPr>
                <w:spacing w:val="1"/>
                <w:sz w:val="23"/>
                <w:szCs w:val="23"/>
              </w:rPr>
              <w:t>a</w:t>
            </w:r>
            <w:r w:rsidRPr="00E4794E">
              <w:rPr>
                <w:sz w:val="23"/>
                <w:szCs w:val="23"/>
              </w:rPr>
              <w:t>in</w:t>
            </w:r>
            <w:r w:rsidRPr="00E4794E">
              <w:rPr>
                <w:spacing w:val="-2"/>
                <w:sz w:val="23"/>
                <w:szCs w:val="23"/>
              </w:rPr>
              <w:t>e</w:t>
            </w:r>
            <w:r w:rsidRPr="00E4794E">
              <w:rPr>
                <w:sz w:val="23"/>
                <w:szCs w:val="23"/>
              </w:rPr>
              <w:t>d</w:t>
            </w:r>
            <w:r w:rsidRPr="00E4794E">
              <w:rPr>
                <w:spacing w:val="5"/>
                <w:sz w:val="23"/>
                <w:szCs w:val="23"/>
              </w:rPr>
              <w:t xml:space="preserve"> </w:t>
            </w:r>
            <w:r w:rsidRPr="00E4794E">
              <w:rPr>
                <w:spacing w:val="-1"/>
                <w:sz w:val="23"/>
                <w:szCs w:val="23"/>
              </w:rPr>
              <w:t>s</w:t>
            </w:r>
            <w:r w:rsidRPr="00E4794E">
              <w:rPr>
                <w:spacing w:val="-2"/>
                <w:sz w:val="23"/>
                <w:szCs w:val="23"/>
              </w:rPr>
              <w:t>e</w:t>
            </w:r>
            <w:r w:rsidRPr="00E4794E">
              <w:rPr>
                <w:spacing w:val="1"/>
                <w:sz w:val="23"/>
                <w:szCs w:val="23"/>
              </w:rPr>
              <w:t>a</w:t>
            </w:r>
            <w:r w:rsidRPr="00E4794E">
              <w:rPr>
                <w:sz w:val="23"/>
                <w:szCs w:val="23"/>
              </w:rPr>
              <w:t>l</w:t>
            </w:r>
            <w:r w:rsidRPr="00E4794E">
              <w:rPr>
                <w:spacing w:val="1"/>
                <w:sz w:val="23"/>
                <w:szCs w:val="23"/>
              </w:rPr>
              <w:t>e</w:t>
            </w:r>
            <w:r w:rsidRPr="00E4794E">
              <w:rPr>
                <w:sz w:val="23"/>
                <w:szCs w:val="23"/>
              </w:rPr>
              <w:t>d</w:t>
            </w:r>
            <w:r w:rsidRPr="00E4794E">
              <w:rPr>
                <w:spacing w:val="2"/>
                <w:sz w:val="23"/>
                <w:szCs w:val="23"/>
              </w:rPr>
              <w:t xml:space="preserve"> </w:t>
            </w:r>
            <w:r w:rsidRPr="00E4794E">
              <w:rPr>
                <w:spacing w:val="1"/>
                <w:sz w:val="23"/>
                <w:szCs w:val="23"/>
              </w:rPr>
              <w:t>a</w:t>
            </w:r>
            <w:r w:rsidRPr="00E4794E">
              <w:rPr>
                <w:sz w:val="23"/>
                <w:szCs w:val="23"/>
              </w:rPr>
              <w:t>nd</w:t>
            </w:r>
            <w:r w:rsidRPr="00E4794E">
              <w:rPr>
                <w:spacing w:val="5"/>
                <w:sz w:val="23"/>
                <w:szCs w:val="23"/>
              </w:rPr>
              <w:t xml:space="preserve"> </w:t>
            </w:r>
            <w:r w:rsidRPr="00E4794E">
              <w:rPr>
                <w:sz w:val="23"/>
                <w:szCs w:val="23"/>
              </w:rPr>
              <w:t>uno</w:t>
            </w:r>
            <w:r w:rsidRPr="00E4794E">
              <w:rPr>
                <w:spacing w:val="-2"/>
                <w:sz w:val="23"/>
                <w:szCs w:val="23"/>
              </w:rPr>
              <w:t>p</w:t>
            </w:r>
            <w:r w:rsidRPr="00E4794E">
              <w:rPr>
                <w:spacing w:val="1"/>
                <w:sz w:val="23"/>
                <w:szCs w:val="23"/>
              </w:rPr>
              <w:t>e</w:t>
            </w:r>
            <w:r w:rsidRPr="00E4794E">
              <w:rPr>
                <w:sz w:val="23"/>
                <w:szCs w:val="23"/>
              </w:rPr>
              <w:t>n</w:t>
            </w:r>
            <w:r w:rsidRPr="00E4794E">
              <w:rPr>
                <w:spacing w:val="1"/>
                <w:sz w:val="23"/>
                <w:szCs w:val="23"/>
              </w:rPr>
              <w:t>e</w:t>
            </w:r>
            <w:r w:rsidRPr="00E4794E">
              <w:rPr>
                <w:sz w:val="23"/>
                <w:szCs w:val="23"/>
              </w:rPr>
              <w:t>d.</w:t>
            </w:r>
            <w:r w:rsidRPr="00E4794E">
              <w:rPr>
                <w:spacing w:val="2"/>
                <w:sz w:val="23"/>
                <w:szCs w:val="23"/>
              </w:rPr>
              <w:t xml:space="preserve"> </w:t>
            </w:r>
            <w:r w:rsidRPr="00E4794E">
              <w:rPr>
                <w:spacing w:val="1"/>
                <w:sz w:val="23"/>
                <w:szCs w:val="23"/>
              </w:rPr>
              <w:t>T</w:t>
            </w:r>
            <w:r w:rsidRPr="00E4794E">
              <w:rPr>
                <w:spacing w:val="-2"/>
                <w:sz w:val="23"/>
                <w:szCs w:val="23"/>
              </w:rPr>
              <w:t>h</w:t>
            </w:r>
            <w:r w:rsidRPr="00E4794E">
              <w:rPr>
                <w:spacing w:val="1"/>
                <w:sz w:val="23"/>
                <w:szCs w:val="23"/>
              </w:rPr>
              <w:t>e</w:t>
            </w:r>
            <w:r w:rsidRPr="00E4794E">
              <w:rPr>
                <w:spacing w:val="-1"/>
                <w:sz w:val="23"/>
                <w:szCs w:val="23"/>
              </w:rPr>
              <w:t>s</w:t>
            </w:r>
            <w:r w:rsidRPr="00E4794E">
              <w:rPr>
                <w:sz w:val="23"/>
                <w:szCs w:val="23"/>
              </w:rPr>
              <w:t>e</w:t>
            </w:r>
            <w:r w:rsidRPr="00E4794E">
              <w:rPr>
                <w:spacing w:val="6"/>
                <w:sz w:val="23"/>
                <w:szCs w:val="23"/>
              </w:rPr>
              <w:t xml:space="preserve"> </w:t>
            </w:r>
            <w:r w:rsidRPr="00E4794E">
              <w:rPr>
                <w:spacing w:val="-3"/>
                <w:sz w:val="23"/>
                <w:szCs w:val="23"/>
              </w:rPr>
              <w:t>F</w:t>
            </w:r>
            <w:r w:rsidRPr="00E4794E">
              <w:rPr>
                <w:sz w:val="23"/>
                <w:szCs w:val="23"/>
              </w:rPr>
              <w:t>in</w:t>
            </w:r>
            <w:r w:rsidRPr="00E4794E">
              <w:rPr>
                <w:spacing w:val="1"/>
                <w:sz w:val="23"/>
                <w:szCs w:val="23"/>
              </w:rPr>
              <w:t>a</w:t>
            </w:r>
            <w:r w:rsidRPr="00E4794E">
              <w:rPr>
                <w:sz w:val="23"/>
                <w:szCs w:val="23"/>
              </w:rPr>
              <w:t>n</w:t>
            </w:r>
            <w:r w:rsidRPr="00E4794E">
              <w:rPr>
                <w:spacing w:val="1"/>
                <w:sz w:val="23"/>
                <w:szCs w:val="23"/>
              </w:rPr>
              <w:t>c</w:t>
            </w:r>
            <w:r w:rsidRPr="00E4794E">
              <w:rPr>
                <w:spacing w:val="-2"/>
                <w:sz w:val="23"/>
                <w:szCs w:val="23"/>
              </w:rPr>
              <w:t>i</w:t>
            </w:r>
            <w:r w:rsidRPr="00E4794E">
              <w:rPr>
                <w:spacing w:val="1"/>
                <w:sz w:val="23"/>
                <w:szCs w:val="23"/>
              </w:rPr>
              <w:t>a</w:t>
            </w:r>
            <w:r w:rsidRPr="00E4794E">
              <w:rPr>
                <w:sz w:val="23"/>
                <w:szCs w:val="23"/>
              </w:rPr>
              <w:t xml:space="preserve">l </w:t>
            </w:r>
            <w:r w:rsidRPr="00E4794E">
              <w:rPr>
                <w:spacing w:val="-1"/>
                <w:sz w:val="23"/>
                <w:szCs w:val="23"/>
              </w:rPr>
              <w:t>P</w:t>
            </w:r>
            <w:r w:rsidRPr="00E4794E">
              <w:rPr>
                <w:sz w:val="23"/>
                <w:szCs w:val="23"/>
              </w:rPr>
              <w:t>ropo</w:t>
            </w:r>
            <w:r w:rsidRPr="00E4794E">
              <w:rPr>
                <w:spacing w:val="-1"/>
                <w:sz w:val="23"/>
                <w:szCs w:val="23"/>
              </w:rPr>
              <w:t>s</w:t>
            </w:r>
            <w:r w:rsidRPr="00E4794E">
              <w:rPr>
                <w:spacing w:val="1"/>
                <w:sz w:val="23"/>
                <w:szCs w:val="23"/>
              </w:rPr>
              <w:t>a</w:t>
            </w:r>
            <w:r w:rsidRPr="00E4794E">
              <w:rPr>
                <w:sz w:val="23"/>
                <w:szCs w:val="23"/>
              </w:rPr>
              <w:t>ls</w:t>
            </w:r>
            <w:r w:rsidRPr="00E4794E">
              <w:rPr>
                <w:spacing w:val="1"/>
                <w:sz w:val="23"/>
                <w:szCs w:val="23"/>
              </w:rPr>
              <w:t xml:space="preserve"> </w:t>
            </w:r>
            <w:r w:rsidRPr="00E4794E">
              <w:rPr>
                <w:spacing w:val="-1"/>
                <w:sz w:val="23"/>
                <w:szCs w:val="23"/>
              </w:rPr>
              <w:t>s</w:t>
            </w:r>
            <w:r w:rsidRPr="00E4794E">
              <w:rPr>
                <w:sz w:val="23"/>
                <w:szCs w:val="23"/>
              </w:rPr>
              <w:t>h</w:t>
            </w:r>
            <w:r w:rsidRPr="00E4794E">
              <w:rPr>
                <w:spacing w:val="1"/>
                <w:sz w:val="23"/>
                <w:szCs w:val="23"/>
              </w:rPr>
              <w:t>a</w:t>
            </w:r>
            <w:r w:rsidRPr="00E4794E">
              <w:rPr>
                <w:sz w:val="23"/>
                <w:szCs w:val="23"/>
              </w:rPr>
              <w:t>ll</w:t>
            </w:r>
            <w:r w:rsidRPr="00E4794E">
              <w:rPr>
                <w:spacing w:val="2"/>
                <w:sz w:val="23"/>
                <w:szCs w:val="23"/>
              </w:rPr>
              <w:t xml:space="preserve"> </w:t>
            </w:r>
            <w:r w:rsidRPr="00E4794E">
              <w:rPr>
                <w:sz w:val="23"/>
                <w:szCs w:val="23"/>
              </w:rPr>
              <w:t>be th</w:t>
            </w:r>
            <w:r w:rsidRPr="00E4794E">
              <w:rPr>
                <w:spacing w:val="1"/>
                <w:sz w:val="23"/>
                <w:szCs w:val="23"/>
              </w:rPr>
              <w:t>e</w:t>
            </w:r>
            <w:r w:rsidRPr="00E4794E">
              <w:rPr>
                <w:sz w:val="23"/>
                <w:szCs w:val="23"/>
              </w:rPr>
              <w:t>n</w:t>
            </w:r>
            <w:r w:rsidRPr="00E4794E">
              <w:rPr>
                <w:spacing w:val="2"/>
                <w:sz w:val="23"/>
                <w:szCs w:val="23"/>
              </w:rPr>
              <w:t xml:space="preserve"> </w:t>
            </w:r>
            <w:r w:rsidRPr="00E4794E">
              <w:rPr>
                <w:sz w:val="23"/>
                <w:szCs w:val="23"/>
              </w:rPr>
              <w:t>o</w:t>
            </w:r>
            <w:r w:rsidRPr="00E4794E">
              <w:rPr>
                <w:spacing w:val="-2"/>
                <w:sz w:val="23"/>
                <w:szCs w:val="23"/>
              </w:rPr>
              <w:t>p</w:t>
            </w:r>
            <w:r w:rsidRPr="00E4794E">
              <w:rPr>
                <w:spacing w:val="1"/>
                <w:sz w:val="23"/>
                <w:szCs w:val="23"/>
              </w:rPr>
              <w:t>e</w:t>
            </w:r>
            <w:r w:rsidRPr="00E4794E">
              <w:rPr>
                <w:sz w:val="23"/>
                <w:szCs w:val="23"/>
              </w:rPr>
              <w:t>n</w:t>
            </w:r>
            <w:r w:rsidRPr="00E4794E">
              <w:rPr>
                <w:spacing w:val="1"/>
                <w:sz w:val="23"/>
                <w:szCs w:val="23"/>
              </w:rPr>
              <w:t>e</w:t>
            </w:r>
            <w:r w:rsidRPr="00E4794E">
              <w:rPr>
                <w:sz w:val="23"/>
                <w:szCs w:val="23"/>
              </w:rPr>
              <w:t>d,</w:t>
            </w:r>
            <w:r w:rsidRPr="00E4794E">
              <w:rPr>
                <w:spacing w:val="2"/>
                <w:sz w:val="23"/>
                <w:szCs w:val="23"/>
              </w:rPr>
              <w:t xml:space="preserve"> </w:t>
            </w:r>
            <w:r w:rsidRPr="00E4794E">
              <w:rPr>
                <w:spacing w:val="1"/>
                <w:sz w:val="23"/>
                <w:szCs w:val="23"/>
              </w:rPr>
              <w:t>a</w:t>
            </w:r>
            <w:r w:rsidRPr="00E4794E">
              <w:rPr>
                <w:spacing w:val="-2"/>
                <w:sz w:val="23"/>
                <w:szCs w:val="23"/>
              </w:rPr>
              <w:t>n</w:t>
            </w:r>
            <w:r w:rsidRPr="00E4794E">
              <w:rPr>
                <w:sz w:val="23"/>
                <w:szCs w:val="23"/>
              </w:rPr>
              <w:t>d</w:t>
            </w:r>
            <w:r w:rsidRPr="00E4794E">
              <w:rPr>
                <w:spacing w:val="2"/>
                <w:sz w:val="23"/>
                <w:szCs w:val="23"/>
              </w:rPr>
              <w:t xml:space="preserve"> </w:t>
            </w:r>
            <w:r w:rsidRPr="00E4794E">
              <w:rPr>
                <w:sz w:val="23"/>
                <w:szCs w:val="23"/>
              </w:rPr>
              <w:t>the</w:t>
            </w:r>
            <w:r w:rsidRPr="00E4794E">
              <w:rPr>
                <w:spacing w:val="3"/>
                <w:sz w:val="23"/>
                <w:szCs w:val="23"/>
              </w:rPr>
              <w:t xml:space="preserve"> </w:t>
            </w:r>
            <w:r w:rsidRPr="00E4794E">
              <w:rPr>
                <w:sz w:val="23"/>
                <w:szCs w:val="23"/>
              </w:rPr>
              <w:t>t</w:t>
            </w:r>
            <w:r w:rsidRPr="00E4794E">
              <w:rPr>
                <w:spacing w:val="-2"/>
                <w:sz w:val="23"/>
                <w:szCs w:val="23"/>
              </w:rPr>
              <w:t>o</w:t>
            </w:r>
            <w:r w:rsidRPr="00E4794E">
              <w:rPr>
                <w:sz w:val="23"/>
                <w:szCs w:val="23"/>
              </w:rPr>
              <w:t>t</w:t>
            </w:r>
            <w:r w:rsidRPr="00E4794E">
              <w:rPr>
                <w:spacing w:val="-2"/>
                <w:sz w:val="23"/>
                <w:szCs w:val="23"/>
              </w:rPr>
              <w:t>a</w:t>
            </w:r>
            <w:r w:rsidRPr="00E4794E">
              <w:rPr>
                <w:sz w:val="23"/>
                <w:szCs w:val="23"/>
              </w:rPr>
              <w:t>l</w:t>
            </w:r>
            <w:r w:rsidRPr="00E4794E">
              <w:rPr>
                <w:spacing w:val="2"/>
                <w:sz w:val="23"/>
                <w:szCs w:val="23"/>
              </w:rPr>
              <w:t xml:space="preserve"> </w:t>
            </w:r>
            <w:r w:rsidRPr="00E4794E">
              <w:rPr>
                <w:sz w:val="23"/>
                <w:szCs w:val="23"/>
              </w:rPr>
              <w:t>pr</w:t>
            </w:r>
            <w:r w:rsidRPr="00E4794E">
              <w:rPr>
                <w:spacing w:val="1"/>
                <w:sz w:val="23"/>
                <w:szCs w:val="23"/>
              </w:rPr>
              <w:t>i</w:t>
            </w:r>
            <w:r w:rsidRPr="00E4794E">
              <w:rPr>
                <w:spacing w:val="-2"/>
                <w:sz w:val="23"/>
                <w:szCs w:val="23"/>
              </w:rPr>
              <w:t>c</w:t>
            </w:r>
            <w:r w:rsidRPr="00E4794E">
              <w:rPr>
                <w:spacing w:val="1"/>
                <w:sz w:val="23"/>
                <w:szCs w:val="23"/>
              </w:rPr>
              <w:t>e</w:t>
            </w:r>
            <w:r w:rsidRPr="00E4794E">
              <w:rPr>
                <w:sz w:val="23"/>
                <w:szCs w:val="23"/>
              </w:rPr>
              <w:t>s</w:t>
            </w:r>
            <w:r w:rsidRPr="00E4794E">
              <w:rPr>
                <w:spacing w:val="1"/>
                <w:sz w:val="23"/>
                <w:szCs w:val="23"/>
              </w:rPr>
              <w:t xml:space="preserve"> </w:t>
            </w:r>
            <w:r w:rsidRPr="00E4794E">
              <w:rPr>
                <w:sz w:val="23"/>
                <w:szCs w:val="23"/>
              </w:rPr>
              <w:t>r</w:t>
            </w:r>
            <w:r w:rsidRPr="00E4794E">
              <w:rPr>
                <w:spacing w:val="1"/>
                <w:sz w:val="23"/>
                <w:szCs w:val="23"/>
              </w:rPr>
              <w:t>ea</w:t>
            </w:r>
            <w:r w:rsidRPr="00E4794E">
              <w:rPr>
                <w:sz w:val="23"/>
                <w:szCs w:val="23"/>
              </w:rPr>
              <w:t>d</w:t>
            </w:r>
            <w:r w:rsidRPr="00E4794E">
              <w:rPr>
                <w:spacing w:val="2"/>
                <w:sz w:val="23"/>
                <w:szCs w:val="23"/>
              </w:rPr>
              <w:t xml:space="preserve"> </w:t>
            </w:r>
            <w:r w:rsidRPr="00E4794E">
              <w:rPr>
                <w:spacing w:val="-2"/>
                <w:sz w:val="23"/>
                <w:szCs w:val="23"/>
              </w:rPr>
              <w:t>a</w:t>
            </w:r>
            <w:r w:rsidRPr="00E4794E">
              <w:rPr>
                <w:sz w:val="23"/>
                <w:szCs w:val="23"/>
              </w:rPr>
              <w:t>loud</w:t>
            </w:r>
            <w:r w:rsidRPr="00E4794E">
              <w:rPr>
                <w:spacing w:val="2"/>
                <w:sz w:val="23"/>
                <w:szCs w:val="23"/>
              </w:rPr>
              <w:t xml:space="preserve"> </w:t>
            </w:r>
            <w:r w:rsidRPr="00E4794E">
              <w:rPr>
                <w:spacing w:val="1"/>
                <w:sz w:val="23"/>
                <w:szCs w:val="23"/>
              </w:rPr>
              <w:t>a</w:t>
            </w:r>
            <w:r w:rsidRPr="00E4794E">
              <w:rPr>
                <w:sz w:val="23"/>
                <w:szCs w:val="23"/>
              </w:rPr>
              <w:t>nd r</w:t>
            </w:r>
            <w:r w:rsidRPr="00E4794E">
              <w:rPr>
                <w:spacing w:val="1"/>
                <w:sz w:val="23"/>
                <w:szCs w:val="23"/>
              </w:rPr>
              <w:t>ec</w:t>
            </w:r>
            <w:r w:rsidRPr="00E4794E">
              <w:rPr>
                <w:sz w:val="23"/>
                <w:szCs w:val="23"/>
              </w:rPr>
              <w:t>or</w:t>
            </w:r>
            <w:r w:rsidRPr="00E4794E">
              <w:rPr>
                <w:spacing w:val="-2"/>
                <w:sz w:val="23"/>
                <w:szCs w:val="23"/>
              </w:rPr>
              <w:t>d</w:t>
            </w:r>
            <w:r w:rsidRPr="00E4794E">
              <w:rPr>
                <w:spacing w:val="1"/>
                <w:sz w:val="23"/>
                <w:szCs w:val="23"/>
              </w:rPr>
              <w:t>e</w:t>
            </w:r>
            <w:r w:rsidRPr="00E4794E">
              <w:rPr>
                <w:sz w:val="23"/>
                <w:szCs w:val="23"/>
              </w:rPr>
              <w:t>d. Copy</w:t>
            </w:r>
            <w:r w:rsidRPr="00E4794E">
              <w:rPr>
                <w:spacing w:val="-5"/>
                <w:sz w:val="23"/>
                <w:szCs w:val="23"/>
              </w:rPr>
              <w:t xml:space="preserve"> </w:t>
            </w:r>
            <w:r w:rsidRPr="00E4794E">
              <w:rPr>
                <w:spacing w:val="2"/>
                <w:sz w:val="23"/>
                <w:szCs w:val="23"/>
              </w:rPr>
              <w:t>o</w:t>
            </w:r>
            <w:r w:rsidRPr="00E4794E">
              <w:rPr>
                <w:sz w:val="23"/>
                <w:szCs w:val="23"/>
              </w:rPr>
              <w:t>f</w:t>
            </w:r>
            <w:r w:rsidRPr="00E4794E">
              <w:rPr>
                <w:spacing w:val="-2"/>
                <w:sz w:val="23"/>
                <w:szCs w:val="23"/>
              </w:rPr>
              <w:t xml:space="preserve"> </w:t>
            </w:r>
            <w:r w:rsidRPr="00E4794E">
              <w:rPr>
                <w:sz w:val="23"/>
                <w:szCs w:val="23"/>
              </w:rPr>
              <w:t>the</w:t>
            </w:r>
            <w:r w:rsidRPr="00E4794E">
              <w:rPr>
                <w:spacing w:val="1"/>
                <w:sz w:val="23"/>
                <w:szCs w:val="23"/>
              </w:rPr>
              <w:t xml:space="preserve"> </w:t>
            </w:r>
            <w:r w:rsidRPr="00E4794E">
              <w:rPr>
                <w:sz w:val="23"/>
                <w:szCs w:val="23"/>
              </w:rPr>
              <w:t>r</w:t>
            </w:r>
            <w:r w:rsidRPr="00E4794E">
              <w:rPr>
                <w:spacing w:val="1"/>
                <w:sz w:val="23"/>
                <w:szCs w:val="23"/>
              </w:rPr>
              <w:t>e</w:t>
            </w:r>
            <w:r w:rsidRPr="00E4794E">
              <w:rPr>
                <w:spacing w:val="-2"/>
                <w:sz w:val="23"/>
                <w:szCs w:val="23"/>
              </w:rPr>
              <w:t>c</w:t>
            </w:r>
            <w:r w:rsidRPr="00E4794E">
              <w:rPr>
                <w:sz w:val="23"/>
                <w:szCs w:val="23"/>
              </w:rPr>
              <w:t xml:space="preserve">ord </w:t>
            </w:r>
            <w:r w:rsidRPr="00E4794E">
              <w:rPr>
                <w:spacing w:val="-1"/>
                <w:sz w:val="23"/>
                <w:szCs w:val="23"/>
              </w:rPr>
              <w:t>s</w:t>
            </w:r>
            <w:r w:rsidRPr="00E4794E">
              <w:rPr>
                <w:sz w:val="23"/>
                <w:szCs w:val="23"/>
              </w:rPr>
              <w:t>h</w:t>
            </w:r>
            <w:r w:rsidRPr="00E4794E">
              <w:rPr>
                <w:spacing w:val="1"/>
                <w:sz w:val="23"/>
                <w:szCs w:val="23"/>
              </w:rPr>
              <w:t>a</w:t>
            </w:r>
            <w:r w:rsidRPr="00E4794E">
              <w:rPr>
                <w:sz w:val="23"/>
                <w:szCs w:val="23"/>
              </w:rPr>
              <w:t xml:space="preserve">ll </w:t>
            </w:r>
            <w:r w:rsidRPr="00E4794E">
              <w:rPr>
                <w:spacing w:val="-2"/>
                <w:sz w:val="23"/>
                <w:szCs w:val="23"/>
              </w:rPr>
              <w:t>b</w:t>
            </w:r>
            <w:r w:rsidRPr="00E4794E">
              <w:rPr>
                <w:sz w:val="23"/>
                <w:szCs w:val="23"/>
              </w:rPr>
              <w:t>e</w:t>
            </w:r>
            <w:r w:rsidRPr="00E4794E">
              <w:rPr>
                <w:spacing w:val="1"/>
                <w:sz w:val="23"/>
                <w:szCs w:val="23"/>
              </w:rPr>
              <w:t xml:space="preserve"> </w:t>
            </w:r>
            <w:r w:rsidRPr="00E4794E">
              <w:rPr>
                <w:spacing w:val="-1"/>
                <w:sz w:val="23"/>
                <w:szCs w:val="23"/>
              </w:rPr>
              <w:t>s</w:t>
            </w:r>
            <w:r w:rsidRPr="00E4794E">
              <w:rPr>
                <w:spacing w:val="1"/>
                <w:sz w:val="23"/>
                <w:szCs w:val="23"/>
              </w:rPr>
              <w:t>e</w:t>
            </w:r>
            <w:r w:rsidRPr="00E4794E">
              <w:rPr>
                <w:spacing w:val="-2"/>
                <w:sz w:val="23"/>
                <w:szCs w:val="23"/>
              </w:rPr>
              <w:t>n</w:t>
            </w:r>
            <w:r w:rsidRPr="00E4794E">
              <w:rPr>
                <w:sz w:val="23"/>
                <w:szCs w:val="23"/>
              </w:rPr>
              <w:t>t to</w:t>
            </w:r>
            <w:r w:rsidRPr="00E4794E">
              <w:rPr>
                <w:spacing w:val="-2"/>
                <w:sz w:val="23"/>
                <w:szCs w:val="23"/>
              </w:rPr>
              <w:t xml:space="preserve"> </w:t>
            </w:r>
            <w:r w:rsidRPr="00E4794E">
              <w:rPr>
                <w:spacing w:val="1"/>
                <w:sz w:val="23"/>
                <w:szCs w:val="23"/>
              </w:rPr>
              <w:t>a</w:t>
            </w:r>
            <w:r w:rsidRPr="00E4794E">
              <w:rPr>
                <w:sz w:val="23"/>
                <w:szCs w:val="23"/>
              </w:rPr>
              <w:t>ll C</w:t>
            </w:r>
            <w:r w:rsidRPr="00E4794E">
              <w:rPr>
                <w:spacing w:val="-3"/>
                <w:sz w:val="23"/>
                <w:szCs w:val="23"/>
              </w:rPr>
              <w:t>o</w:t>
            </w:r>
            <w:r w:rsidRPr="00E4794E">
              <w:rPr>
                <w:sz w:val="23"/>
                <w:szCs w:val="23"/>
              </w:rPr>
              <w:t>n</w:t>
            </w:r>
            <w:r w:rsidRPr="00E4794E">
              <w:rPr>
                <w:spacing w:val="-1"/>
                <w:sz w:val="23"/>
                <w:szCs w:val="23"/>
              </w:rPr>
              <w:t>s</w:t>
            </w:r>
            <w:r w:rsidRPr="00E4794E">
              <w:rPr>
                <w:sz w:val="23"/>
                <w:szCs w:val="23"/>
              </w:rPr>
              <w:t>ult</w:t>
            </w:r>
            <w:r w:rsidRPr="00E4794E">
              <w:rPr>
                <w:spacing w:val="1"/>
                <w:sz w:val="23"/>
                <w:szCs w:val="23"/>
              </w:rPr>
              <w:t>a</w:t>
            </w:r>
            <w:r w:rsidRPr="00E4794E">
              <w:rPr>
                <w:spacing w:val="-2"/>
                <w:sz w:val="23"/>
                <w:szCs w:val="23"/>
              </w:rPr>
              <w:t>n</w:t>
            </w:r>
            <w:r w:rsidRPr="00E4794E">
              <w:rPr>
                <w:sz w:val="23"/>
                <w:szCs w:val="23"/>
              </w:rPr>
              <w:t>t</w:t>
            </w:r>
            <w:r w:rsidRPr="00E4794E">
              <w:rPr>
                <w:spacing w:val="-1"/>
                <w:sz w:val="23"/>
                <w:szCs w:val="23"/>
              </w:rPr>
              <w:t>s</w:t>
            </w:r>
            <w:r w:rsidRPr="00E4794E">
              <w:rPr>
                <w:sz w:val="23"/>
                <w:szCs w:val="23"/>
              </w:rPr>
              <w:t>.</w:t>
            </w:r>
          </w:p>
          <w:p w:rsidR="00E4794E" w:rsidRPr="00E4794E" w:rsidRDefault="00E4794E" w:rsidP="005C08C5">
            <w:pPr>
              <w:pStyle w:val="ListParagraph"/>
              <w:numPr>
                <w:ilvl w:val="1"/>
                <w:numId w:val="51"/>
              </w:numPr>
              <w:ind w:right="118"/>
              <w:jc w:val="both"/>
              <w:rPr>
                <w:spacing w:val="-1"/>
                <w:sz w:val="24"/>
                <w:szCs w:val="24"/>
              </w:rPr>
            </w:pPr>
            <w:r>
              <w:rPr>
                <w:sz w:val="24"/>
                <w:szCs w:val="24"/>
              </w:rPr>
              <w:t>The Ev</w:t>
            </w:r>
            <w:r>
              <w:rPr>
                <w:spacing w:val="-1"/>
                <w:sz w:val="24"/>
                <w:szCs w:val="24"/>
              </w:rPr>
              <w:t>a</w:t>
            </w:r>
            <w:r>
              <w:rPr>
                <w:sz w:val="24"/>
                <w:szCs w:val="24"/>
              </w:rPr>
              <w:t>luation Com</w:t>
            </w:r>
            <w:r>
              <w:rPr>
                <w:spacing w:val="1"/>
                <w:sz w:val="24"/>
                <w:szCs w:val="24"/>
              </w:rPr>
              <w:t>m</w:t>
            </w:r>
            <w:r>
              <w:rPr>
                <w:sz w:val="24"/>
                <w:szCs w:val="24"/>
              </w:rPr>
              <w:t>i</w:t>
            </w:r>
            <w:r>
              <w:rPr>
                <w:spacing w:val="1"/>
                <w:sz w:val="24"/>
                <w:szCs w:val="24"/>
              </w:rPr>
              <w:t>t</w:t>
            </w:r>
            <w:r>
              <w:rPr>
                <w:sz w:val="24"/>
                <w:szCs w:val="24"/>
              </w:rPr>
              <w:t xml:space="preserve">tee will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 xml:space="preserve">t </w:t>
            </w:r>
            <w:r>
              <w:rPr>
                <w:spacing w:val="-1"/>
                <w:sz w:val="24"/>
                <w:szCs w:val="24"/>
              </w:rPr>
              <w:t>a</w:t>
            </w:r>
            <w:r>
              <w:rPr>
                <w:spacing w:val="5"/>
                <w:sz w:val="24"/>
                <w:szCs w:val="24"/>
              </w:rPr>
              <w:t>n</w:t>
            </w:r>
            <w:r>
              <w:rPr>
                <w:sz w:val="24"/>
                <w:szCs w:val="24"/>
              </w:rPr>
              <w:t xml:space="preserve">y </w:t>
            </w:r>
            <w:r>
              <w:rPr>
                <w:spacing w:val="-1"/>
                <w:sz w:val="24"/>
                <w:szCs w:val="24"/>
              </w:rPr>
              <w:t>c</w:t>
            </w:r>
            <w:r>
              <w:rPr>
                <w:sz w:val="24"/>
                <w:szCs w:val="24"/>
              </w:rPr>
              <w:t>ompu</w:t>
            </w:r>
            <w:r>
              <w:rPr>
                <w:spacing w:val="1"/>
                <w:sz w:val="24"/>
                <w:szCs w:val="24"/>
              </w:rPr>
              <w:t>t</w:t>
            </w:r>
            <w:r>
              <w:rPr>
                <w:spacing w:val="-1"/>
                <w:sz w:val="24"/>
                <w:szCs w:val="24"/>
              </w:rPr>
              <w:t>a</w:t>
            </w:r>
            <w:r>
              <w:rPr>
                <w:sz w:val="24"/>
                <w:szCs w:val="24"/>
              </w:rPr>
              <w:t>t</w:t>
            </w:r>
            <w:r>
              <w:rPr>
                <w:spacing w:val="1"/>
                <w:sz w:val="24"/>
                <w:szCs w:val="24"/>
              </w:rPr>
              <w:t>i</w:t>
            </w:r>
            <w:r>
              <w:rPr>
                <w:sz w:val="24"/>
                <w:szCs w:val="24"/>
              </w:rPr>
              <w:t>on</w:t>
            </w:r>
            <w:r>
              <w:rPr>
                <w:spacing w:val="-1"/>
                <w:sz w:val="24"/>
                <w:szCs w:val="24"/>
              </w:rPr>
              <w:t>a</w:t>
            </w:r>
            <w:r>
              <w:rPr>
                <w:sz w:val="24"/>
                <w:szCs w:val="24"/>
              </w:rPr>
              <w:t xml:space="preserve">l </w:t>
            </w:r>
            <w:r>
              <w:rPr>
                <w:spacing w:val="-1"/>
                <w:sz w:val="24"/>
                <w:szCs w:val="24"/>
              </w:rPr>
              <w:t>e</w:t>
            </w:r>
            <w:r>
              <w:rPr>
                <w:sz w:val="24"/>
                <w:szCs w:val="24"/>
              </w:rPr>
              <w:t>r</w:t>
            </w:r>
            <w:r>
              <w:rPr>
                <w:spacing w:val="-1"/>
                <w:sz w:val="24"/>
                <w:szCs w:val="24"/>
              </w:rPr>
              <w:t>r</w:t>
            </w:r>
            <w:r>
              <w:rPr>
                <w:sz w:val="24"/>
                <w:szCs w:val="24"/>
              </w:rPr>
              <w:t>o</w:t>
            </w:r>
            <w:r>
              <w:rPr>
                <w:spacing w:val="-1"/>
                <w:sz w:val="24"/>
                <w:szCs w:val="24"/>
              </w:rPr>
              <w:t>r</w:t>
            </w:r>
            <w:r>
              <w:rPr>
                <w:sz w:val="24"/>
                <w:szCs w:val="24"/>
              </w:rPr>
              <w:t>s.</w:t>
            </w:r>
            <w:r>
              <w:rPr>
                <w:spacing w:val="3"/>
                <w:sz w:val="24"/>
                <w:szCs w:val="24"/>
              </w:rPr>
              <w:t xml:space="preserve"> </w:t>
            </w:r>
            <w:r>
              <w:rPr>
                <w:spacing w:val="1"/>
                <w:sz w:val="24"/>
                <w:szCs w:val="24"/>
              </w:rPr>
              <w:t>W</w:t>
            </w:r>
            <w:r>
              <w:rPr>
                <w:sz w:val="24"/>
                <w:szCs w:val="24"/>
              </w:rPr>
              <w:t>h</w:t>
            </w:r>
            <w:r>
              <w:rPr>
                <w:spacing w:val="-1"/>
                <w:sz w:val="24"/>
                <w:szCs w:val="24"/>
              </w:rPr>
              <w:t>e</w:t>
            </w:r>
            <w:r>
              <w:rPr>
                <w:sz w:val="24"/>
                <w:szCs w:val="24"/>
              </w:rPr>
              <w:t>n</w:t>
            </w:r>
            <w:r>
              <w:rPr>
                <w:spacing w:val="1"/>
                <w:sz w:val="24"/>
                <w:szCs w:val="24"/>
              </w:rPr>
              <w:t xml:space="preserve"> </w:t>
            </w:r>
            <w:r>
              <w:rPr>
                <w:spacing w:val="-1"/>
                <w:sz w:val="24"/>
                <w:szCs w:val="24"/>
              </w:rPr>
              <w:t>c</w:t>
            </w:r>
            <w:r>
              <w:rPr>
                <w:spacing w:val="2"/>
                <w:sz w:val="24"/>
                <w:szCs w:val="24"/>
              </w:rPr>
              <w:t>o</w:t>
            </w:r>
            <w:r>
              <w:rPr>
                <w:sz w:val="24"/>
                <w:szCs w:val="24"/>
              </w:rPr>
              <w:t>r</w:t>
            </w:r>
            <w:r>
              <w:rPr>
                <w:spacing w:val="-1"/>
                <w:sz w:val="24"/>
                <w:szCs w:val="24"/>
              </w:rPr>
              <w:t>r</w:t>
            </w:r>
            <w:r>
              <w:rPr>
                <w:spacing w:val="1"/>
                <w:sz w:val="24"/>
                <w:szCs w:val="24"/>
              </w:rPr>
              <w:t>e</w:t>
            </w:r>
            <w:r>
              <w:rPr>
                <w:sz w:val="24"/>
                <w:szCs w:val="24"/>
              </w:rPr>
              <w:t>ct</w:t>
            </w:r>
            <w:r>
              <w:rPr>
                <w:spacing w:val="1"/>
                <w:sz w:val="24"/>
                <w:szCs w:val="24"/>
              </w:rPr>
              <w:t>i</w:t>
            </w:r>
            <w:r>
              <w:rPr>
                <w:sz w:val="24"/>
                <w:szCs w:val="24"/>
              </w:rPr>
              <w:t>ng</w:t>
            </w:r>
            <w:r>
              <w:rPr>
                <w:spacing w:val="1"/>
                <w:sz w:val="24"/>
                <w:szCs w:val="24"/>
              </w:rPr>
              <w:t xml:space="preserve"> </w:t>
            </w:r>
            <w:r>
              <w:rPr>
                <w:spacing w:val="-1"/>
                <w:sz w:val="24"/>
                <w:szCs w:val="24"/>
              </w:rPr>
              <w:t>c</w:t>
            </w:r>
            <w:r>
              <w:rPr>
                <w:sz w:val="24"/>
                <w:szCs w:val="24"/>
              </w:rPr>
              <w:t>ompu</w:t>
            </w:r>
            <w:r>
              <w:rPr>
                <w:spacing w:val="1"/>
                <w:sz w:val="24"/>
                <w:szCs w:val="24"/>
              </w:rPr>
              <w:t>t</w:t>
            </w:r>
            <w:r>
              <w:rPr>
                <w:spacing w:val="-1"/>
                <w:sz w:val="24"/>
                <w:szCs w:val="24"/>
              </w:rPr>
              <w:t>a</w:t>
            </w:r>
            <w:r>
              <w:rPr>
                <w:sz w:val="24"/>
                <w:szCs w:val="24"/>
              </w:rPr>
              <w:t>t</w:t>
            </w:r>
            <w:r>
              <w:rPr>
                <w:spacing w:val="1"/>
                <w:sz w:val="24"/>
                <w:szCs w:val="24"/>
              </w:rPr>
              <w:t>i</w:t>
            </w:r>
            <w:r>
              <w:rPr>
                <w:sz w:val="24"/>
                <w:szCs w:val="24"/>
              </w:rPr>
              <w:t>on</w:t>
            </w:r>
            <w:r>
              <w:rPr>
                <w:spacing w:val="-1"/>
                <w:sz w:val="24"/>
                <w:szCs w:val="24"/>
              </w:rPr>
              <w:t>a</w:t>
            </w:r>
            <w:r>
              <w:rPr>
                <w:sz w:val="24"/>
                <w:szCs w:val="24"/>
              </w:rPr>
              <w:t>l</w:t>
            </w:r>
            <w:r>
              <w:rPr>
                <w:spacing w:val="1"/>
                <w:sz w:val="24"/>
                <w:szCs w:val="24"/>
              </w:rPr>
              <w:t xml:space="preserve"> e</w:t>
            </w:r>
            <w:r>
              <w:rPr>
                <w:sz w:val="24"/>
                <w:szCs w:val="24"/>
              </w:rPr>
              <w:t>r</w:t>
            </w:r>
            <w:r>
              <w:rPr>
                <w:spacing w:val="-1"/>
                <w:sz w:val="24"/>
                <w:szCs w:val="24"/>
              </w:rPr>
              <w:t>r</w:t>
            </w:r>
            <w:r>
              <w:rPr>
                <w:sz w:val="24"/>
                <w:szCs w:val="24"/>
              </w:rPr>
              <w:t>o</w:t>
            </w:r>
            <w:r>
              <w:rPr>
                <w:spacing w:val="-1"/>
                <w:sz w:val="24"/>
                <w:szCs w:val="24"/>
              </w:rPr>
              <w:t>r</w:t>
            </w:r>
            <w:r>
              <w:rPr>
                <w:spacing w:val="2"/>
                <w:sz w:val="24"/>
                <w:szCs w:val="24"/>
              </w:rPr>
              <w:t>s</w:t>
            </w:r>
            <w:r>
              <w:rPr>
                <w:sz w:val="24"/>
                <w:szCs w:val="24"/>
              </w:rPr>
              <w:t>,</w:t>
            </w:r>
            <w:r>
              <w:rPr>
                <w:spacing w:val="1"/>
                <w:sz w:val="24"/>
                <w:szCs w:val="24"/>
              </w:rPr>
              <w:t xml:space="preserve"> </w:t>
            </w:r>
            <w:r>
              <w:rPr>
                <w:sz w:val="24"/>
                <w:szCs w:val="24"/>
              </w:rPr>
              <w:t>in</w:t>
            </w:r>
            <w:r>
              <w:rPr>
                <w:spacing w:val="1"/>
                <w:sz w:val="24"/>
                <w:szCs w:val="24"/>
              </w:rPr>
              <w:t xml:space="preserve"> c</w:t>
            </w:r>
            <w:r>
              <w:rPr>
                <w:spacing w:val="-1"/>
                <w:sz w:val="24"/>
                <w:szCs w:val="24"/>
              </w:rPr>
              <w:t>a</w:t>
            </w:r>
            <w:r>
              <w:rPr>
                <w:sz w:val="24"/>
                <w:szCs w:val="24"/>
              </w:rPr>
              <w:t xml:space="preserve">se </w:t>
            </w:r>
            <w:r>
              <w:rPr>
                <w:spacing w:val="5"/>
                <w:sz w:val="24"/>
                <w:szCs w:val="24"/>
              </w:rPr>
              <w:t>o</w:t>
            </w:r>
            <w:r>
              <w:rPr>
                <w:sz w:val="24"/>
                <w:szCs w:val="24"/>
              </w:rPr>
              <w:t>f disc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a</w:t>
            </w:r>
            <w:r>
              <w:rPr>
                <w:spacing w:val="4"/>
                <w:sz w:val="24"/>
                <w:szCs w:val="24"/>
              </w:rPr>
              <w:t xml:space="preserve"> </w:t>
            </w:r>
            <w:r>
              <w:rPr>
                <w:spacing w:val="2"/>
                <w:sz w:val="24"/>
                <w:szCs w:val="24"/>
              </w:rPr>
              <w:t>p</w:t>
            </w:r>
            <w:r>
              <w:rPr>
                <w:spacing w:val="-1"/>
                <w:sz w:val="24"/>
                <w:szCs w:val="24"/>
              </w:rPr>
              <w:t>a</w:t>
            </w:r>
            <w:r>
              <w:rPr>
                <w:sz w:val="24"/>
                <w:szCs w:val="24"/>
              </w:rPr>
              <w:t>rtial</w:t>
            </w:r>
            <w:r>
              <w:rPr>
                <w:spacing w:val="5"/>
                <w:sz w:val="24"/>
                <w:szCs w:val="24"/>
              </w:rPr>
              <w:t xml:space="preserve"> </w:t>
            </w:r>
            <w:r>
              <w:rPr>
                <w:spacing w:val="-1"/>
                <w:sz w:val="24"/>
                <w:szCs w:val="24"/>
              </w:rPr>
              <w:lastRenderedPageBreak/>
              <w:t>a</w:t>
            </w:r>
            <w:r>
              <w:rPr>
                <w:sz w:val="24"/>
                <w:szCs w:val="24"/>
              </w:rPr>
              <w:t>mount</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w:t>
            </w:r>
            <w:r>
              <w:rPr>
                <w:spacing w:val="3"/>
                <w:sz w:val="24"/>
                <w:szCs w:val="24"/>
              </w:rPr>
              <w:t>h</w:t>
            </w:r>
            <w:r>
              <w:rPr>
                <w:sz w:val="24"/>
                <w:szCs w:val="24"/>
              </w:rPr>
              <w:t>e</w:t>
            </w:r>
            <w:r>
              <w:rPr>
                <w:spacing w:val="4"/>
                <w:sz w:val="24"/>
                <w:szCs w:val="24"/>
              </w:rPr>
              <w:t xml:space="preserve"> </w:t>
            </w:r>
            <w:r>
              <w:rPr>
                <w:sz w:val="24"/>
                <w:szCs w:val="24"/>
              </w:rPr>
              <w:t>to</w:t>
            </w:r>
            <w:r>
              <w:rPr>
                <w:spacing w:val="1"/>
                <w:sz w:val="24"/>
                <w:szCs w:val="24"/>
              </w:rPr>
              <w:t>t</w:t>
            </w:r>
            <w:r>
              <w:rPr>
                <w:spacing w:val="-1"/>
                <w:sz w:val="24"/>
                <w:szCs w:val="24"/>
              </w:rPr>
              <w:t>a</w:t>
            </w:r>
            <w:r>
              <w:rPr>
                <w:sz w:val="24"/>
                <w:szCs w:val="24"/>
              </w:rPr>
              <w:t>l</w:t>
            </w:r>
            <w:r>
              <w:rPr>
                <w:spacing w:val="5"/>
                <w:sz w:val="24"/>
                <w:szCs w:val="24"/>
              </w:rPr>
              <w:t xml:space="preserve"> </w:t>
            </w:r>
            <w:r>
              <w:rPr>
                <w:spacing w:val="-1"/>
                <w:sz w:val="24"/>
                <w:szCs w:val="24"/>
              </w:rPr>
              <w:t>a</w:t>
            </w:r>
            <w:r>
              <w:rPr>
                <w:sz w:val="24"/>
                <w:szCs w:val="24"/>
              </w:rPr>
              <w:t>moun</w:t>
            </w:r>
            <w:r>
              <w:rPr>
                <w:spacing w:val="1"/>
                <w:sz w:val="24"/>
                <w:szCs w:val="24"/>
              </w:rPr>
              <w:t>t</w:t>
            </w:r>
            <w:r>
              <w:rPr>
                <w:sz w:val="24"/>
                <w:szCs w:val="24"/>
              </w:rPr>
              <w:t>,</w:t>
            </w:r>
            <w:r>
              <w:rPr>
                <w:spacing w:val="5"/>
                <w:sz w:val="24"/>
                <w:szCs w:val="24"/>
              </w:rPr>
              <w:t xml:space="preserve"> </w:t>
            </w:r>
            <w:r>
              <w:rPr>
                <w:spacing w:val="2"/>
                <w:sz w:val="24"/>
                <w:szCs w:val="24"/>
              </w:rPr>
              <w:t>o</w:t>
            </w:r>
            <w:r>
              <w:rPr>
                <w:sz w:val="24"/>
                <w:szCs w:val="24"/>
              </w:rPr>
              <w:t>r b</w:t>
            </w:r>
            <w:r>
              <w:rPr>
                <w:spacing w:val="-1"/>
                <w:sz w:val="24"/>
                <w:szCs w:val="24"/>
              </w:rPr>
              <w:t>e</w:t>
            </w:r>
            <w:r>
              <w:rPr>
                <w:sz w:val="24"/>
                <w:szCs w:val="24"/>
              </w:rPr>
              <w:t>tw</w:t>
            </w:r>
            <w:r>
              <w:rPr>
                <w:spacing w:val="-1"/>
                <w:sz w:val="24"/>
                <w:szCs w:val="24"/>
              </w:rPr>
              <w:t>ee</w:t>
            </w:r>
            <w:r>
              <w:rPr>
                <w:sz w:val="24"/>
                <w:szCs w:val="24"/>
              </w:rPr>
              <w:t>n</w:t>
            </w:r>
            <w:r>
              <w:rPr>
                <w:spacing w:val="26"/>
                <w:sz w:val="24"/>
                <w:szCs w:val="24"/>
              </w:rPr>
              <w:t xml:space="preserve"> </w:t>
            </w:r>
            <w:r>
              <w:rPr>
                <w:sz w:val="24"/>
                <w:szCs w:val="24"/>
              </w:rPr>
              <w:t>wo</w:t>
            </w:r>
            <w:r>
              <w:rPr>
                <w:spacing w:val="-1"/>
                <w:sz w:val="24"/>
                <w:szCs w:val="24"/>
              </w:rPr>
              <w:t>r</w:t>
            </w:r>
            <w:r>
              <w:rPr>
                <w:sz w:val="24"/>
                <w:szCs w:val="24"/>
              </w:rPr>
              <w:t>d</w:t>
            </w:r>
            <w:r>
              <w:rPr>
                <w:spacing w:val="26"/>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f</w:t>
            </w:r>
            <w:r>
              <w:rPr>
                <w:spacing w:val="2"/>
                <w:sz w:val="24"/>
                <w:szCs w:val="24"/>
              </w:rPr>
              <w:t>i</w:t>
            </w:r>
            <w:r>
              <w:rPr>
                <w:spacing w:val="-2"/>
                <w:sz w:val="24"/>
                <w:szCs w:val="24"/>
              </w:rPr>
              <w:t>g</w:t>
            </w:r>
            <w:r>
              <w:rPr>
                <w:sz w:val="24"/>
                <w:szCs w:val="24"/>
              </w:rPr>
              <w:t>u</w:t>
            </w:r>
            <w:r>
              <w:rPr>
                <w:spacing w:val="1"/>
                <w:sz w:val="24"/>
                <w:szCs w:val="24"/>
              </w:rPr>
              <w:t>r</w:t>
            </w:r>
            <w:r>
              <w:rPr>
                <w:spacing w:val="-1"/>
                <w:sz w:val="24"/>
                <w:szCs w:val="24"/>
              </w:rPr>
              <w:t>e</w:t>
            </w:r>
            <w:r>
              <w:rPr>
                <w:sz w:val="24"/>
                <w:szCs w:val="24"/>
              </w:rPr>
              <w:t>s</w:t>
            </w:r>
            <w:r>
              <w:rPr>
                <w:spacing w:val="24"/>
                <w:sz w:val="24"/>
                <w:szCs w:val="24"/>
              </w:rPr>
              <w:t xml:space="preserve"> </w:t>
            </w:r>
            <w:r>
              <w:rPr>
                <w:sz w:val="24"/>
                <w:szCs w:val="24"/>
              </w:rPr>
              <w:t>the</w:t>
            </w:r>
            <w:r>
              <w:rPr>
                <w:spacing w:val="23"/>
                <w:sz w:val="24"/>
                <w:szCs w:val="24"/>
              </w:rPr>
              <w:t xml:space="preserve"> </w:t>
            </w:r>
            <w:r>
              <w:rPr>
                <w:sz w:val="24"/>
                <w:szCs w:val="24"/>
              </w:rPr>
              <w:t>f</w:t>
            </w:r>
            <w:r>
              <w:rPr>
                <w:spacing w:val="1"/>
                <w:sz w:val="24"/>
                <w:szCs w:val="24"/>
              </w:rPr>
              <w:t>o</w:t>
            </w:r>
            <w:r>
              <w:rPr>
                <w:sz w:val="24"/>
                <w:szCs w:val="24"/>
              </w:rPr>
              <w:t>rm</w:t>
            </w:r>
            <w:r>
              <w:rPr>
                <w:spacing w:val="-1"/>
                <w:sz w:val="24"/>
                <w:szCs w:val="24"/>
              </w:rPr>
              <w:t>e</w:t>
            </w:r>
            <w:r>
              <w:rPr>
                <w:sz w:val="24"/>
                <w:szCs w:val="24"/>
              </w:rPr>
              <w:t>rs</w:t>
            </w:r>
            <w:r>
              <w:rPr>
                <w:spacing w:val="23"/>
                <w:sz w:val="24"/>
                <w:szCs w:val="24"/>
              </w:rPr>
              <w:t xml:space="preserve"> </w:t>
            </w:r>
            <w:r>
              <w:rPr>
                <w:sz w:val="24"/>
                <w:szCs w:val="24"/>
              </w:rPr>
              <w:t>will</w:t>
            </w:r>
            <w:r>
              <w:rPr>
                <w:spacing w:val="24"/>
                <w:sz w:val="24"/>
                <w:szCs w:val="24"/>
              </w:rPr>
              <w:t xml:space="preserve"> </w:t>
            </w:r>
            <w:r>
              <w:rPr>
                <w:sz w:val="24"/>
                <w:szCs w:val="24"/>
              </w:rPr>
              <w:t>p</w:t>
            </w:r>
            <w:r>
              <w:rPr>
                <w:spacing w:val="1"/>
                <w:sz w:val="24"/>
                <w:szCs w:val="24"/>
              </w:rPr>
              <w:t>r</w:t>
            </w:r>
            <w:r>
              <w:rPr>
                <w:spacing w:val="-1"/>
                <w:sz w:val="24"/>
                <w:szCs w:val="24"/>
              </w:rPr>
              <w:t>e</w:t>
            </w:r>
            <w:r>
              <w:rPr>
                <w:spacing w:val="2"/>
                <w:sz w:val="24"/>
                <w:szCs w:val="24"/>
              </w:rPr>
              <w:t>v</w:t>
            </w:r>
            <w:r>
              <w:rPr>
                <w:spacing w:val="-1"/>
                <w:sz w:val="24"/>
                <w:szCs w:val="24"/>
              </w:rPr>
              <w:t>a</w:t>
            </w:r>
            <w:r>
              <w:rPr>
                <w:sz w:val="24"/>
                <w:szCs w:val="24"/>
              </w:rPr>
              <w:t>i</w:t>
            </w:r>
            <w:r>
              <w:rPr>
                <w:spacing w:val="1"/>
                <w:sz w:val="24"/>
                <w:szCs w:val="24"/>
              </w:rPr>
              <w:t>l</w:t>
            </w:r>
            <w:r>
              <w:rPr>
                <w:sz w:val="24"/>
                <w:szCs w:val="24"/>
              </w:rPr>
              <w:t>.</w:t>
            </w:r>
            <w:r>
              <w:rPr>
                <w:spacing w:val="26"/>
                <w:sz w:val="24"/>
                <w:szCs w:val="24"/>
              </w:rPr>
              <w:t xml:space="preserve"> </w:t>
            </w:r>
            <w:r>
              <w:rPr>
                <w:spacing w:val="-6"/>
                <w:sz w:val="24"/>
                <w:szCs w:val="24"/>
              </w:rPr>
              <w:t>I</w:t>
            </w:r>
            <w:r>
              <w:rPr>
                <w:sz w:val="24"/>
                <w:szCs w:val="24"/>
              </w:rPr>
              <w:t>n</w:t>
            </w:r>
            <w:r>
              <w:rPr>
                <w:spacing w:val="26"/>
                <w:sz w:val="24"/>
                <w:szCs w:val="24"/>
              </w:rPr>
              <w:t xml:space="preserve"> </w:t>
            </w:r>
            <w:r>
              <w:rPr>
                <w:spacing w:val="-1"/>
                <w:sz w:val="24"/>
                <w:szCs w:val="24"/>
              </w:rPr>
              <w:t>a</w:t>
            </w:r>
            <w:r>
              <w:rPr>
                <w:sz w:val="24"/>
                <w:szCs w:val="24"/>
              </w:rPr>
              <w:t>ddi</w:t>
            </w:r>
            <w:r>
              <w:rPr>
                <w:spacing w:val="1"/>
                <w:sz w:val="24"/>
                <w:szCs w:val="24"/>
              </w:rPr>
              <w:t>t</w:t>
            </w:r>
            <w:r>
              <w:rPr>
                <w:sz w:val="24"/>
                <w:szCs w:val="24"/>
              </w:rPr>
              <w:t>ion to</w:t>
            </w:r>
            <w:r>
              <w:rPr>
                <w:spacing w:val="2"/>
                <w:sz w:val="24"/>
                <w:szCs w:val="24"/>
              </w:rPr>
              <w:t xml:space="preserve"> </w:t>
            </w:r>
            <w:r>
              <w:rPr>
                <w:sz w:val="24"/>
                <w:szCs w:val="24"/>
              </w:rPr>
              <w:t>the</w:t>
            </w:r>
            <w:r>
              <w:rPr>
                <w:spacing w:val="1"/>
                <w:sz w:val="24"/>
                <w:szCs w:val="24"/>
              </w:rPr>
              <w:t xml:space="preserve"> </w:t>
            </w:r>
            <w:r>
              <w:rPr>
                <w:spacing w:val="-1"/>
                <w:sz w:val="24"/>
                <w:szCs w:val="24"/>
              </w:rPr>
              <w:t>a</w:t>
            </w:r>
            <w:r>
              <w:rPr>
                <w:sz w:val="24"/>
                <w:szCs w:val="24"/>
              </w:rPr>
              <w:t xml:space="preserve">bove </w:t>
            </w:r>
            <w:r>
              <w:rPr>
                <w:spacing w:val="-1"/>
                <w:sz w:val="24"/>
                <w:szCs w:val="24"/>
              </w:rPr>
              <w:t>c</w:t>
            </w:r>
            <w:r>
              <w:rPr>
                <w:sz w:val="24"/>
                <w:szCs w:val="24"/>
              </w:rPr>
              <w:t>o</w:t>
            </w:r>
            <w:r>
              <w:rPr>
                <w:spacing w:val="-1"/>
                <w:sz w:val="24"/>
                <w:szCs w:val="24"/>
              </w:rPr>
              <w:t>r</w:t>
            </w:r>
            <w:r>
              <w:rPr>
                <w:sz w:val="24"/>
                <w:szCs w:val="24"/>
              </w:rPr>
              <w:t>re</w:t>
            </w:r>
            <w:r>
              <w:rPr>
                <w:spacing w:val="-1"/>
                <w:sz w:val="24"/>
                <w:szCs w:val="24"/>
              </w:rPr>
              <w:t>c</w:t>
            </w:r>
            <w:r>
              <w:rPr>
                <w:sz w:val="24"/>
                <w:szCs w:val="24"/>
              </w:rPr>
              <w:t>t</w:t>
            </w:r>
            <w:r>
              <w:rPr>
                <w:spacing w:val="1"/>
                <w:sz w:val="24"/>
                <w:szCs w:val="24"/>
              </w:rPr>
              <w:t>i</w:t>
            </w:r>
            <w:r>
              <w:rPr>
                <w:sz w:val="24"/>
                <w:szCs w:val="24"/>
              </w:rPr>
              <w:t>ons,</w:t>
            </w:r>
            <w:r>
              <w:rPr>
                <w:spacing w:val="1"/>
                <w:sz w:val="24"/>
                <w:szCs w:val="24"/>
              </w:rPr>
              <w:t xml:space="preserve"> </w:t>
            </w:r>
            <w:r>
              <w:rPr>
                <w:spacing w:val="-1"/>
                <w:sz w:val="24"/>
                <w:szCs w:val="24"/>
              </w:rPr>
              <w:t>ac</w:t>
            </w:r>
            <w:r>
              <w:rPr>
                <w:sz w:val="24"/>
                <w:szCs w:val="24"/>
              </w:rPr>
              <w:t>t</w:t>
            </w:r>
            <w:r>
              <w:rPr>
                <w:spacing w:val="1"/>
                <w:sz w:val="24"/>
                <w:szCs w:val="24"/>
              </w:rPr>
              <w:t>i</w:t>
            </w:r>
            <w:r>
              <w:rPr>
                <w:sz w:val="24"/>
                <w:szCs w:val="24"/>
              </w:rPr>
              <w:t>vi</w:t>
            </w:r>
            <w:r>
              <w:rPr>
                <w:spacing w:val="1"/>
                <w:sz w:val="24"/>
                <w:szCs w:val="24"/>
              </w:rPr>
              <w:t>t</w:t>
            </w:r>
            <w:r>
              <w:rPr>
                <w:sz w:val="24"/>
                <w:szCs w:val="24"/>
              </w:rPr>
              <w:t>ies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i</w:t>
            </w:r>
            <w:r>
              <w:rPr>
                <w:spacing w:val="1"/>
                <w:sz w:val="24"/>
                <w:szCs w:val="24"/>
              </w:rPr>
              <w:t>t</w:t>
            </w:r>
            <w:r>
              <w:rPr>
                <w:spacing w:val="-1"/>
                <w:sz w:val="24"/>
                <w:szCs w:val="24"/>
              </w:rPr>
              <w:t>e</w:t>
            </w:r>
            <w:r>
              <w:rPr>
                <w:sz w:val="24"/>
                <w:szCs w:val="24"/>
              </w:rPr>
              <w:t>ms</w:t>
            </w:r>
            <w:r>
              <w:rPr>
                <w:spacing w:val="2"/>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rib</w:t>
            </w:r>
            <w:r>
              <w:rPr>
                <w:spacing w:val="-1"/>
                <w:sz w:val="24"/>
                <w:szCs w:val="24"/>
              </w:rPr>
              <w:t>e</w:t>
            </w:r>
            <w:r>
              <w:rPr>
                <w:sz w:val="24"/>
                <w:szCs w:val="24"/>
              </w:rPr>
              <w:t>d</w:t>
            </w:r>
            <w:r>
              <w:rPr>
                <w:spacing w:val="1"/>
                <w:sz w:val="24"/>
                <w:szCs w:val="24"/>
              </w:rPr>
              <w:t xml:space="preserve"> </w:t>
            </w:r>
            <w:r>
              <w:rPr>
                <w:sz w:val="24"/>
                <w:szCs w:val="24"/>
              </w:rPr>
              <w:t>in</w:t>
            </w:r>
            <w:r>
              <w:rPr>
                <w:spacing w:val="2"/>
                <w:sz w:val="24"/>
                <w:szCs w:val="24"/>
              </w:rPr>
              <w:t xml:space="preserve"> </w:t>
            </w:r>
            <w:r>
              <w:rPr>
                <w:sz w:val="24"/>
                <w:szCs w:val="24"/>
              </w:rPr>
              <w:t>the T</w:t>
            </w:r>
            <w:r>
              <w:rPr>
                <w:spacing w:val="-1"/>
                <w:sz w:val="24"/>
                <w:szCs w:val="24"/>
              </w:rPr>
              <w:t>ec</w:t>
            </w:r>
            <w:r>
              <w:rPr>
                <w:sz w:val="24"/>
                <w:szCs w:val="24"/>
              </w:rPr>
              <w:t>hnic</w:t>
            </w:r>
            <w:r>
              <w:rPr>
                <w:spacing w:val="-1"/>
                <w:sz w:val="24"/>
                <w:szCs w:val="24"/>
              </w:rPr>
              <w:t>a</w:t>
            </w:r>
            <w:r>
              <w:rPr>
                <w:sz w:val="24"/>
                <w:szCs w:val="24"/>
              </w:rPr>
              <w:t>l</w:t>
            </w:r>
            <w:r>
              <w:rPr>
                <w:spacing w:val="2"/>
                <w:sz w:val="24"/>
                <w:szCs w:val="24"/>
              </w:rPr>
              <w:t xml:space="preserve"> </w:t>
            </w:r>
            <w:r>
              <w:rPr>
                <w:spacing w:val="1"/>
                <w:sz w:val="24"/>
                <w:szCs w:val="24"/>
              </w:rPr>
              <w:t>P</w:t>
            </w:r>
            <w:r>
              <w:rPr>
                <w:sz w:val="24"/>
                <w:szCs w:val="24"/>
              </w:rPr>
              <w:t>ropo</w:t>
            </w:r>
            <w:r>
              <w:rPr>
                <w:spacing w:val="2"/>
                <w:sz w:val="24"/>
                <w:szCs w:val="24"/>
              </w:rPr>
              <w:t>s</w:t>
            </w:r>
            <w:r>
              <w:rPr>
                <w:spacing w:val="-1"/>
                <w:sz w:val="24"/>
                <w:szCs w:val="24"/>
              </w:rPr>
              <w:t>a</w:t>
            </w:r>
            <w:r>
              <w:rPr>
                <w:sz w:val="24"/>
                <w:szCs w:val="24"/>
              </w:rPr>
              <w:t>l</w:t>
            </w:r>
            <w:r>
              <w:rPr>
                <w:spacing w:val="2"/>
                <w:sz w:val="24"/>
                <w:szCs w:val="24"/>
              </w:rPr>
              <w:t xml:space="preserve"> </w:t>
            </w:r>
            <w:r>
              <w:rPr>
                <w:sz w:val="24"/>
                <w:szCs w:val="24"/>
              </w:rPr>
              <w:t>but</w:t>
            </w:r>
            <w:r>
              <w:rPr>
                <w:spacing w:val="2"/>
                <w:sz w:val="24"/>
                <w:szCs w:val="24"/>
              </w:rPr>
              <w:t xml:space="preserve"> </w:t>
            </w:r>
            <w:r>
              <w:rPr>
                <w:sz w:val="24"/>
                <w:szCs w:val="24"/>
              </w:rPr>
              <w:t>not</w:t>
            </w:r>
            <w:r>
              <w:rPr>
                <w:spacing w:val="2"/>
                <w:sz w:val="24"/>
                <w:szCs w:val="24"/>
              </w:rPr>
              <w:t xml:space="preserve"> </w:t>
            </w:r>
            <w:r>
              <w:rPr>
                <w:sz w:val="24"/>
                <w:szCs w:val="24"/>
              </w:rPr>
              <w:t>p</w:t>
            </w:r>
            <w:r>
              <w:rPr>
                <w:spacing w:val="1"/>
                <w:sz w:val="24"/>
                <w:szCs w:val="24"/>
              </w:rPr>
              <w:t>r</w:t>
            </w:r>
            <w:r>
              <w:rPr>
                <w:sz w:val="24"/>
                <w:szCs w:val="24"/>
              </w:rPr>
              <w:t>ic</w:t>
            </w:r>
            <w:r>
              <w:rPr>
                <w:spacing w:val="-1"/>
                <w:sz w:val="24"/>
                <w:szCs w:val="24"/>
              </w:rPr>
              <w:t>e</w:t>
            </w:r>
            <w:r>
              <w:rPr>
                <w:sz w:val="24"/>
                <w:szCs w:val="24"/>
              </w:rPr>
              <w:t>d,</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
                <w:sz w:val="24"/>
                <w:szCs w:val="24"/>
              </w:rPr>
              <w:t xml:space="preserve"> </w:t>
            </w:r>
            <w:r>
              <w:rPr>
                <w:sz w:val="24"/>
                <w:szCs w:val="24"/>
              </w:rPr>
              <w:t xml:space="preserve">be </w:t>
            </w:r>
            <w:r>
              <w:rPr>
                <w:spacing w:val="1"/>
                <w:sz w:val="24"/>
                <w:szCs w:val="24"/>
              </w:rPr>
              <w:t>a</w:t>
            </w:r>
            <w:r>
              <w:rPr>
                <w:sz w:val="24"/>
                <w:szCs w:val="24"/>
              </w:rPr>
              <w:t>ssu</w:t>
            </w:r>
            <w:r>
              <w:rPr>
                <w:spacing w:val="1"/>
                <w:sz w:val="24"/>
                <w:szCs w:val="24"/>
              </w:rPr>
              <w:t>m</w:t>
            </w:r>
            <w:r>
              <w:rPr>
                <w:spacing w:val="-1"/>
                <w:sz w:val="24"/>
                <w:szCs w:val="24"/>
              </w:rPr>
              <w:t>e</w:t>
            </w:r>
            <w:r>
              <w:rPr>
                <w:sz w:val="24"/>
                <w:szCs w:val="24"/>
              </w:rPr>
              <w:t>d</w:t>
            </w:r>
            <w:r>
              <w:rPr>
                <w:spacing w:val="1"/>
                <w:sz w:val="24"/>
                <w:szCs w:val="24"/>
              </w:rPr>
              <w:t xml:space="preserve"> </w:t>
            </w:r>
            <w:r>
              <w:rPr>
                <w:sz w:val="24"/>
                <w:szCs w:val="24"/>
              </w:rPr>
              <w:t>to</w:t>
            </w:r>
            <w:r>
              <w:rPr>
                <w:spacing w:val="2"/>
                <w:sz w:val="24"/>
                <w:szCs w:val="24"/>
              </w:rPr>
              <w:t xml:space="preserve"> b</w:t>
            </w:r>
            <w:r>
              <w:rPr>
                <w:sz w:val="24"/>
                <w:szCs w:val="24"/>
              </w:rPr>
              <w:t>e includ</w:t>
            </w:r>
            <w:r>
              <w:rPr>
                <w:spacing w:val="-1"/>
                <w:sz w:val="24"/>
                <w:szCs w:val="24"/>
              </w:rPr>
              <w:t>e</w:t>
            </w:r>
            <w:r>
              <w:rPr>
                <w:sz w:val="24"/>
                <w:szCs w:val="24"/>
              </w:rPr>
              <w:t xml:space="preserve">d in </w:t>
            </w:r>
            <w:r>
              <w:rPr>
                <w:spacing w:val="1"/>
                <w:sz w:val="24"/>
                <w:szCs w:val="24"/>
              </w:rPr>
              <w:t>t</w:t>
            </w:r>
            <w:r>
              <w:rPr>
                <w:sz w:val="24"/>
                <w:szCs w:val="24"/>
              </w:rPr>
              <w:t>he</w:t>
            </w:r>
            <w:r>
              <w:rPr>
                <w:spacing w:val="-1"/>
                <w:sz w:val="24"/>
                <w:szCs w:val="24"/>
              </w:rPr>
              <w:t xml:space="preserve"> </w:t>
            </w:r>
            <w:r>
              <w:rPr>
                <w:sz w:val="24"/>
                <w:szCs w:val="24"/>
              </w:rPr>
              <w:t>pri</w:t>
            </w:r>
            <w:r>
              <w:rPr>
                <w:spacing w:val="-1"/>
                <w:sz w:val="24"/>
                <w:szCs w:val="24"/>
              </w:rPr>
              <w:t>ce</w:t>
            </w:r>
            <w:r>
              <w:rPr>
                <w:sz w:val="24"/>
                <w:szCs w:val="24"/>
              </w:rPr>
              <w:t>s of</w:t>
            </w:r>
            <w:r>
              <w:rPr>
                <w:spacing w:val="2"/>
                <w:sz w:val="24"/>
                <w:szCs w:val="24"/>
              </w:rPr>
              <w:t xml:space="preserve"> </w:t>
            </w:r>
            <w:r>
              <w:rPr>
                <w:sz w:val="24"/>
                <w:szCs w:val="24"/>
              </w:rPr>
              <w:t>other</w:t>
            </w:r>
            <w:r>
              <w:rPr>
                <w:spacing w:val="-1"/>
                <w:sz w:val="24"/>
                <w:szCs w:val="24"/>
              </w:rPr>
              <w:t xml:space="preserve"> ac</w:t>
            </w:r>
            <w:r>
              <w:rPr>
                <w:sz w:val="24"/>
                <w:szCs w:val="24"/>
              </w:rPr>
              <w:t>t</w:t>
            </w:r>
            <w:r>
              <w:rPr>
                <w:spacing w:val="1"/>
                <w:sz w:val="24"/>
                <w:szCs w:val="24"/>
              </w:rPr>
              <w:t>i</w:t>
            </w:r>
            <w:r>
              <w:rPr>
                <w:sz w:val="24"/>
                <w:szCs w:val="24"/>
              </w:rPr>
              <w:t>vi</w:t>
            </w:r>
            <w:r>
              <w:rPr>
                <w:spacing w:val="1"/>
                <w:sz w:val="24"/>
                <w:szCs w:val="24"/>
              </w:rPr>
              <w:t>t</w:t>
            </w:r>
            <w:r>
              <w:rPr>
                <w:sz w:val="24"/>
                <w:szCs w:val="24"/>
              </w:rPr>
              <w:t>ies or</w:t>
            </w:r>
            <w:r>
              <w:rPr>
                <w:spacing w:val="-1"/>
                <w:sz w:val="24"/>
                <w:szCs w:val="24"/>
              </w:rPr>
              <w:t xml:space="preserve"> </w:t>
            </w:r>
            <w:r>
              <w:rPr>
                <w:sz w:val="24"/>
                <w:szCs w:val="24"/>
              </w:rPr>
              <w:t>i</w:t>
            </w:r>
            <w:r>
              <w:rPr>
                <w:spacing w:val="1"/>
                <w:sz w:val="24"/>
                <w:szCs w:val="24"/>
              </w:rPr>
              <w:t>t</w:t>
            </w:r>
            <w:r>
              <w:rPr>
                <w:spacing w:val="-1"/>
                <w:sz w:val="24"/>
                <w:szCs w:val="24"/>
              </w:rPr>
              <w:t>e</w:t>
            </w:r>
            <w:r>
              <w:rPr>
                <w:sz w:val="24"/>
                <w:szCs w:val="24"/>
              </w:rPr>
              <w:t>ms.</w:t>
            </w:r>
          </w:p>
          <w:p w:rsidR="00E4794E" w:rsidRPr="00E4794E" w:rsidRDefault="00E4794E" w:rsidP="005C08C5">
            <w:pPr>
              <w:pStyle w:val="ListParagraph"/>
              <w:numPr>
                <w:ilvl w:val="1"/>
                <w:numId w:val="51"/>
              </w:numPr>
              <w:ind w:right="118"/>
              <w:jc w:val="both"/>
              <w:rPr>
                <w:spacing w:val="-1"/>
                <w:sz w:val="24"/>
                <w:szCs w:val="24"/>
              </w:rPr>
            </w:pPr>
            <w:r>
              <w:rPr>
                <w:spacing w:val="-6"/>
                <w:sz w:val="24"/>
                <w:szCs w:val="24"/>
              </w:rPr>
              <w:t>I</w:t>
            </w:r>
            <w:r>
              <w:rPr>
                <w:sz w:val="24"/>
                <w:szCs w:val="24"/>
              </w:rPr>
              <w:t>n</w:t>
            </w:r>
            <w:r>
              <w:rPr>
                <w:spacing w:val="19"/>
                <w:sz w:val="24"/>
                <w:szCs w:val="24"/>
              </w:rPr>
              <w:t xml:space="preserve"> </w:t>
            </w:r>
            <w:r>
              <w:rPr>
                <w:spacing w:val="1"/>
                <w:sz w:val="24"/>
                <w:szCs w:val="24"/>
              </w:rPr>
              <w:t>c</w:t>
            </w:r>
            <w:r>
              <w:rPr>
                <w:spacing w:val="-1"/>
                <w:sz w:val="24"/>
                <w:szCs w:val="24"/>
              </w:rPr>
              <w:t>a</w:t>
            </w:r>
            <w:r>
              <w:rPr>
                <w:sz w:val="24"/>
                <w:szCs w:val="24"/>
              </w:rPr>
              <w:t>se</w:t>
            </w:r>
            <w:r>
              <w:rPr>
                <w:spacing w:val="18"/>
                <w:sz w:val="24"/>
                <w:szCs w:val="24"/>
              </w:rPr>
              <w:t xml:space="preserve"> </w:t>
            </w:r>
            <w:r>
              <w:rPr>
                <w:sz w:val="24"/>
                <w:szCs w:val="24"/>
              </w:rPr>
              <w:t>of</w:t>
            </w:r>
            <w:r>
              <w:rPr>
                <w:spacing w:val="20"/>
                <w:sz w:val="24"/>
                <w:szCs w:val="24"/>
              </w:rPr>
              <w:t xml:space="preserve"> </w:t>
            </w:r>
            <w:r>
              <w:rPr>
                <w:b/>
                <w:sz w:val="24"/>
                <w:szCs w:val="24"/>
              </w:rPr>
              <w:t>L</w:t>
            </w:r>
            <w:r>
              <w:rPr>
                <w:b/>
                <w:spacing w:val="-1"/>
                <w:sz w:val="24"/>
                <w:szCs w:val="24"/>
              </w:rPr>
              <w:t>e</w:t>
            </w:r>
            <w:r>
              <w:rPr>
                <w:b/>
                <w:sz w:val="24"/>
                <w:szCs w:val="24"/>
              </w:rPr>
              <w:t>ast</w:t>
            </w:r>
            <w:r>
              <w:rPr>
                <w:b/>
                <w:spacing w:val="18"/>
                <w:sz w:val="24"/>
                <w:szCs w:val="24"/>
              </w:rPr>
              <w:t xml:space="preserve"> </w:t>
            </w:r>
            <w:r>
              <w:rPr>
                <w:b/>
                <w:spacing w:val="2"/>
                <w:sz w:val="24"/>
                <w:szCs w:val="24"/>
              </w:rPr>
              <w:t>C</w:t>
            </w:r>
            <w:r>
              <w:rPr>
                <w:b/>
                <w:sz w:val="24"/>
                <w:szCs w:val="24"/>
              </w:rPr>
              <w:t>ost</w:t>
            </w:r>
            <w:r>
              <w:rPr>
                <w:b/>
                <w:spacing w:val="18"/>
                <w:sz w:val="24"/>
                <w:szCs w:val="24"/>
              </w:rPr>
              <w:t xml:space="preserve"> </w:t>
            </w:r>
            <w:r>
              <w:rPr>
                <w:b/>
                <w:spacing w:val="1"/>
                <w:sz w:val="24"/>
                <w:szCs w:val="24"/>
              </w:rPr>
              <w:t>S</w:t>
            </w:r>
            <w:r>
              <w:rPr>
                <w:b/>
                <w:spacing w:val="-1"/>
                <w:sz w:val="24"/>
                <w:szCs w:val="24"/>
              </w:rPr>
              <w:t>e</w:t>
            </w:r>
            <w:r>
              <w:rPr>
                <w:b/>
                <w:sz w:val="24"/>
                <w:szCs w:val="24"/>
              </w:rPr>
              <w:t>le</w:t>
            </w:r>
            <w:r>
              <w:rPr>
                <w:b/>
                <w:spacing w:val="-1"/>
                <w:sz w:val="24"/>
                <w:szCs w:val="24"/>
              </w:rPr>
              <w:t>c</w:t>
            </w:r>
            <w:r>
              <w:rPr>
                <w:b/>
                <w:sz w:val="24"/>
                <w:szCs w:val="24"/>
              </w:rPr>
              <w:t>tion</w:t>
            </w:r>
            <w:r>
              <w:rPr>
                <w:b/>
                <w:spacing w:val="20"/>
                <w:sz w:val="24"/>
                <w:szCs w:val="24"/>
              </w:rPr>
              <w:t xml:space="preserve"> </w:t>
            </w:r>
            <w:r>
              <w:rPr>
                <w:b/>
                <w:sz w:val="24"/>
                <w:szCs w:val="24"/>
              </w:rPr>
              <w:t>LCS</w:t>
            </w:r>
            <w:r>
              <w:rPr>
                <w:b/>
                <w:spacing w:val="19"/>
                <w:sz w:val="24"/>
                <w:szCs w:val="24"/>
              </w:rPr>
              <w:t xml:space="preserve"> </w:t>
            </w:r>
            <w:r>
              <w:rPr>
                <w:b/>
                <w:spacing w:val="-1"/>
                <w:sz w:val="24"/>
                <w:szCs w:val="24"/>
              </w:rPr>
              <w:t>Me</w:t>
            </w:r>
            <w:r>
              <w:rPr>
                <w:b/>
                <w:sz w:val="24"/>
                <w:szCs w:val="24"/>
              </w:rPr>
              <w:t>tho</w:t>
            </w:r>
            <w:r>
              <w:rPr>
                <w:b/>
                <w:spacing w:val="4"/>
                <w:sz w:val="24"/>
                <w:szCs w:val="24"/>
              </w:rPr>
              <w:t>d</w:t>
            </w:r>
            <w:r>
              <w:rPr>
                <w:sz w:val="24"/>
                <w:szCs w:val="24"/>
              </w:rPr>
              <w:t>,</w:t>
            </w:r>
            <w:r>
              <w:rPr>
                <w:spacing w:val="19"/>
                <w:sz w:val="24"/>
                <w:szCs w:val="24"/>
              </w:rPr>
              <w:t xml:space="preserve"> </w:t>
            </w:r>
            <w:r>
              <w:rPr>
                <w:sz w:val="23"/>
                <w:szCs w:val="23"/>
              </w:rPr>
              <w:t>t</w:t>
            </w:r>
            <w:r>
              <w:rPr>
                <w:spacing w:val="-2"/>
                <w:sz w:val="23"/>
                <w:szCs w:val="23"/>
              </w:rPr>
              <w:t>h</w:t>
            </w:r>
            <w:r>
              <w:rPr>
                <w:sz w:val="23"/>
                <w:szCs w:val="23"/>
              </w:rPr>
              <w:t>e</w:t>
            </w:r>
            <w:r>
              <w:rPr>
                <w:spacing w:val="20"/>
                <w:sz w:val="23"/>
                <w:szCs w:val="23"/>
              </w:rPr>
              <w:t xml:space="preserve"> </w:t>
            </w:r>
            <w:r>
              <w:rPr>
                <w:spacing w:val="-2"/>
                <w:sz w:val="23"/>
                <w:szCs w:val="23"/>
              </w:rPr>
              <w:t>b</w:t>
            </w:r>
            <w:r>
              <w:rPr>
                <w:sz w:val="23"/>
                <w:szCs w:val="23"/>
              </w:rPr>
              <w:t>id</w:t>
            </w:r>
            <w:r>
              <w:rPr>
                <w:spacing w:val="19"/>
                <w:sz w:val="23"/>
                <w:szCs w:val="23"/>
              </w:rPr>
              <w:t xml:space="preserve"> </w:t>
            </w:r>
            <w:r>
              <w:rPr>
                <w:spacing w:val="-2"/>
                <w:sz w:val="23"/>
                <w:szCs w:val="23"/>
              </w:rPr>
              <w:t>f</w:t>
            </w:r>
            <w:r>
              <w:rPr>
                <w:sz w:val="23"/>
                <w:szCs w:val="23"/>
              </w:rPr>
              <w:t>ound</w:t>
            </w:r>
            <w:r>
              <w:rPr>
                <w:spacing w:val="19"/>
                <w:sz w:val="23"/>
                <w:szCs w:val="23"/>
              </w:rPr>
              <w:t xml:space="preserve"> </w:t>
            </w:r>
            <w:r>
              <w:rPr>
                <w:sz w:val="23"/>
                <w:szCs w:val="23"/>
              </w:rPr>
              <w:t>to be</w:t>
            </w:r>
            <w:r>
              <w:rPr>
                <w:spacing w:val="1"/>
                <w:sz w:val="23"/>
                <w:szCs w:val="23"/>
              </w:rPr>
              <w:t xml:space="preserve"> </w:t>
            </w:r>
            <w:r>
              <w:rPr>
                <w:sz w:val="23"/>
                <w:szCs w:val="23"/>
              </w:rPr>
              <w:t>the</w:t>
            </w:r>
            <w:r>
              <w:rPr>
                <w:spacing w:val="-2"/>
                <w:sz w:val="23"/>
                <w:szCs w:val="23"/>
              </w:rPr>
              <w:t xml:space="preserve"> </w:t>
            </w:r>
            <w:r>
              <w:rPr>
                <w:sz w:val="23"/>
                <w:szCs w:val="23"/>
              </w:rPr>
              <w:t>lo</w:t>
            </w:r>
            <w:r>
              <w:rPr>
                <w:spacing w:val="-1"/>
                <w:sz w:val="23"/>
                <w:szCs w:val="23"/>
              </w:rPr>
              <w:t>w</w:t>
            </w:r>
            <w:r>
              <w:rPr>
                <w:spacing w:val="1"/>
                <w:sz w:val="23"/>
                <w:szCs w:val="23"/>
              </w:rPr>
              <w:t>e</w:t>
            </w:r>
            <w:r>
              <w:rPr>
                <w:spacing w:val="-1"/>
                <w:sz w:val="23"/>
                <w:szCs w:val="23"/>
              </w:rPr>
              <w:t>s</w:t>
            </w:r>
            <w:r>
              <w:rPr>
                <w:sz w:val="23"/>
                <w:szCs w:val="23"/>
              </w:rPr>
              <w:t>t</w:t>
            </w:r>
            <w:r>
              <w:rPr>
                <w:spacing w:val="-2"/>
                <w:sz w:val="23"/>
                <w:szCs w:val="23"/>
              </w:rPr>
              <w:t xml:space="preserve"> </w:t>
            </w:r>
            <w:r>
              <w:rPr>
                <w:spacing w:val="1"/>
                <w:sz w:val="23"/>
                <w:szCs w:val="23"/>
              </w:rPr>
              <w:t>e</w:t>
            </w:r>
            <w:r>
              <w:rPr>
                <w:spacing w:val="-2"/>
                <w:sz w:val="23"/>
                <w:szCs w:val="23"/>
              </w:rPr>
              <w:t>v</w:t>
            </w:r>
            <w:r>
              <w:rPr>
                <w:spacing w:val="1"/>
                <w:sz w:val="23"/>
                <w:szCs w:val="23"/>
              </w:rPr>
              <w:t>a</w:t>
            </w:r>
            <w:r>
              <w:rPr>
                <w:sz w:val="23"/>
                <w:szCs w:val="23"/>
              </w:rPr>
              <w:t>lu</w:t>
            </w:r>
            <w:r>
              <w:rPr>
                <w:spacing w:val="-2"/>
                <w:sz w:val="23"/>
                <w:szCs w:val="23"/>
              </w:rPr>
              <w:t>a</w:t>
            </w:r>
            <w:r>
              <w:rPr>
                <w:sz w:val="23"/>
                <w:szCs w:val="23"/>
              </w:rPr>
              <w:t>t</w:t>
            </w:r>
            <w:r>
              <w:rPr>
                <w:spacing w:val="1"/>
                <w:sz w:val="23"/>
                <w:szCs w:val="23"/>
              </w:rPr>
              <w:t>e</w:t>
            </w:r>
            <w:r>
              <w:rPr>
                <w:sz w:val="23"/>
                <w:szCs w:val="23"/>
              </w:rPr>
              <w:t xml:space="preserve">d </w:t>
            </w:r>
            <w:r>
              <w:rPr>
                <w:spacing w:val="-2"/>
                <w:sz w:val="23"/>
                <w:szCs w:val="23"/>
              </w:rPr>
              <w:t>bi</w:t>
            </w:r>
            <w:r>
              <w:rPr>
                <w:sz w:val="23"/>
                <w:szCs w:val="23"/>
              </w:rPr>
              <w:t xml:space="preserve">d </w:t>
            </w:r>
            <w:r>
              <w:rPr>
                <w:spacing w:val="-1"/>
                <w:sz w:val="23"/>
                <w:szCs w:val="23"/>
              </w:rPr>
              <w:t>s</w:t>
            </w:r>
            <w:r>
              <w:rPr>
                <w:sz w:val="23"/>
                <w:szCs w:val="23"/>
              </w:rPr>
              <w:t>h</w:t>
            </w:r>
            <w:r>
              <w:rPr>
                <w:spacing w:val="1"/>
                <w:sz w:val="23"/>
                <w:szCs w:val="23"/>
              </w:rPr>
              <w:t>a</w:t>
            </w:r>
            <w:r>
              <w:rPr>
                <w:sz w:val="23"/>
                <w:szCs w:val="23"/>
              </w:rPr>
              <w:t xml:space="preserve">ll </w:t>
            </w:r>
            <w:r>
              <w:rPr>
                <w:spacing w:val="-2"/>
                <w:sz w:val="23"/>
                <w:szCs w:val="23"/>
              </w:rPr>
              <w:t>b</w:t>
            </w:r>
            <w:r>
              <w:rPr>
                <w:sz w:val="23"/>
                <w:szCs w:val="23"/>
              </w:rPr>
              <w:t>e</w:t>
            </w:r>
            <w:r>
              <w:rPr>
                <w:spacing w:val="1"/>
                <w:sz w:val="23"/>
                <w:szCs w:val="23"/>
              </w:rPr>
              <w:t xml:space="preserve"> </w:t>
            </w:r>
            <w:r>
              <w:rPr>
                <w:spacing w:val="-2"/>
                <w:sz w:val="23"/>
                <w:szCs w:val="23"/>
              </w:rPr>
              <w:t>a</w:t>
            </w:r>
            <w:r>
              <w:rPr>
                <w:spacing w:val="1"/>
                <w:sz w:val="23"/>
                <w:szCs w:val="23"/>
              </w:rPr>
              <w:t>c</w:t>
            </w:r>
            <w:r>
              <w:rPr>
                <w:spacing w:val="-2"/>
                <w:sz w:val="23"/>
                <w:szCs w:val="23"/>
              </w:rPr>
              <w:t>c</w:t>
            </w:r>
            <w:r>
              <w:rPr>
                <w:spacing w:val="1"/>
                <w:sz w:val="23"/>
                <w:szCs w:val="23"/>
              </w:rPr>
              <w:t>e</w:t>
            </w:r>
            <w:r>
              <w:rPr>
                <w:sz w:val="23"/>
                <w:szCs w:val="23"/>
              </w:rPr>
              <w:t>pt</w:t>
            </w:r>
            <w:r>
              <w:rPr>
                <w:spacing w:val="-2"/>
                <w:sz w:val="23"/>
                <w:szCs w:val="23"/>
              </w:rPr>
              <w:t>e</w:t>
            </w:r>
            <w:r>
              <w:rPr>
                <w:sz w:val="23"/>
                <w:szCs w:val="23"/>
              </w:rPr>
              <w:t>d</w:t>
            </w:r>
          </w:p>
          <w:p w:rsidR="00E4794E" w:rsidRPr="008E6839" w:rsidRDefault="00E4794E" w:rsidP="008E6839">
            <w:pPr>
              <w:pStyle w:val="ListParagraph"/>
              <w:numPr>
                <w:ilvl w:val="1"/>
                <w:numId w:val="51"/>
              </w:numPr>
              <w:ind w:right="118" w:firstLine="13"/>
              <w:jc w:val="both"/>
              <w:rPr>
                <w:spacing w:val="-1"/>
                <w:sz w:val="24"/>
                <w:szCs w:val="24"/>
              </w:rPr>
            </w:pPr>
            <w:r w:rsidRPr="00E4794E">
              <w:rPr>
                <w:b/>
                <w:sz w:val="24"/>
                <w:szCs w:val="24"/>
              </w:rPr>
              <w:t>In</w:t>
            </w:r>
            <w:r w:rsidRPr="00E4794E">
              <w:rPr>
                <w:b/>
                <w:spacing w:val="22"/>
                <w:sz w:val="24"/>
                <w:szCs w:val="24"/>
              </w:rPr>
              <w:t xml:space="preserve"> </w:t>
            </w:r>
            <w:r w:rsidRPr="00E4794E">
              <w:rPr>
                <w:b/>
                <w:spacing w:val="-1"/>
                <w:sz w:val="24"/>
                <w:szCs w:val="24"/>
              </w:rPr>
              <w:t>c</w:t>
            </w:r>
            <w:r w:rsidRPr="00E4794E">
              <w:rPr>
                <w:b/>
                <w:sz w:val="24"/>
                <w:szCs w:val="24"/>
              </w:rPr>
              <w:t>ase</w:t>
            </w:r>
            <w:r w:rsidRPr="00E4794E">
              <w:rPr>
                <w:b/>
                <w:spacing w:val="21"/>
                <w:sz w:val="24"/>
                <w:szCs w:val="24"/>
              </w:rPr>
              <w:t xml:space="preserve"> </w:t>
            </w:r>
            <w:r w:rsidRPr="00E4794E">
              <w:rPr>
                <w:b/>
                <w:sz w:val="24"/>
                <w:szCs w:val="24"/>
              </w:rPr>
              <w:t>of</w:t>
            </w:r>
            <w:r w:rsidRPr="00E4794E">
              <w:rPr>
                <w:b/>
                <w:spacing w:val="22"/>
                <w:sz w:val="24"/>
                <w:szCs w:val="24"/>
              </w:rPr>
              <w:t xml:space="preserve"> </w:t>
            </w:r>
            <w:r w:rsidRPr="00E4794E">
              <w:rPr>
                <w:b/>
                <w:sz w:val="24"/>
                <w:szCs w:val="24"/>
              </w:rPr>
              <w:t>Q</w:t>
            </w:r>
            <w:r w:rsidRPr="00E4794E">
              <w:rPr>
                <w:b/>
                <w:spacing w:val="1"/>
                <w:sz w:val="24"/>
                <w:szCs w:val="24"/>
              </w:rPr>
              <w:t>u</w:t>
            </w:r>
            <w:r w:rsidRPr="00E4794E">
              <w:rPr>
                <w:b/>
                <w:spacing w:val="-2"/>
                <w:sz w:val="24"/>
                <w:szCs w:val="24"/>
              </w:rPr>
              <w:t>a</w:t>
            </w:r>
            <w:r w:rsidRPr="00E4794E">
              <w:rPr>
                <w:b/>
                <w:sz w:val="24"/>
                <w:szCs w:val="24"/>
              </w:rPr>
              <w:t>l</w:t>
            </w:r>
            <w:r w:rsidRPr="00E4794E">
              <w:rPr>
                <w:b/>
                <w:spacing w:val="1"/>
                <w:sz w:val="24"/>
                <w:szCs w:val="24"/>
              </w:rPr>
              <w:t>i</w:t>
            </w:r>
            <w:r w:rsidRPr="00E4794E">
              <w:rPr>
                <w:b/>
                <w:sz w:val="24"/>
                <w:szCs w:val="24"/>
              </w:rPr>
              <w:t>ty</w:t>
            </w:r>
            <w:r w:rsidRPr="00E4794E">
              <w:rPr>
                <w:b/>
                <w:spacing w:val="21"/>
                <w:sz w:val="24"/>
                <w:szCs w:val="24"/>
              </w:rPr>
              <w:t xml:space="preserve"> </w:t>
            </w:r>
            <w:r w:rsidRPr="00E4794E">
              <w:rPr>
                <w:b/>
                <w:sz w:val="24"/>
                <w:szCs w:val="24"/>
              </w:rPr>
              <w:t>a</w:t>
            </w:r>
            <w:r w:rsidRPr="00E4794E">
              <w:rPr>
                <w:b/>
                <w:spacing w:val="-1"/>
                <w:sz w:val="24"/>
                <w:szCs w:val="24"/>
              </w:rPr>
              <w:t>n</w:t>
            </w:r>
            <w:r w:rsidRPr="00E4794E">
              <w:rPr>
                <w:b/>
                <w:sz w:val="24"/>
                <w:szCs w:val="24"/>
              </w:rPr>
              <w:t>d</w:t>
            </w:r>
            <w:r w:rsidRPr="00E4794E">
              <w:rPr>
                <w:b/>
                <w:spacing w:val="21"/>
                <w:sz w:val="24"/>
                <w:szCs w:val="24"/>
              </w:rPr>
              <w:t xml:space="preserve"> </w:t>
            </w:r>
            <w:r w:rsidRPr="00E4794E">
              <w:rPr>
                <w:b/>
                <w:sz w:val="24"/>
                <w:szCs w:val="24"/>
              </w:rPr>
              <w:t>Cost</w:t>
            </w:r>
            <w:r w:rsidRPr="00E4794E">
              <w:rPr>
                <w:b/>
                <w:spacing w:val="20"/>
                <w:sz w:val="24"/>
                <w:szCs w:val="24"/>
              </w:rPr>
              <w:t xml:space="preserve"> </w:t>
            </w:r>
            <w:r w:rsidRPr="00E4794E">
              <w:rPr>
                <w:b/>
                <w:sz w:val="24"/>
                <w:szCs w:val="24"/>
              </w:rPr>
              <w:t>Based</w:t>
            </w:r>
            <w:r w:rsidRPr="00E4794E">
              <w:rPr>
                <w:b/>
                <w:spacing w:val="22"/>
                <w:sz w:val="24"/>
                <w:szCs w:val="24"/>
              </w:rPr>
              <w:t xml:space="preserve"> </w:t>
            </w:r>
            <w:r w:rsidRPr="00E4794E">
              <w:rPr>
                <w:b/>
                <w:spacing w:val="1"/>
                <w:sz w:val="24"/>
                <w:szCs w:val="24"/>
              </w:rPr>
              <w:t>S</w:t>
            </w:r>
            <w:r w:rsidRPr="00E4794E">
              <w:rPr>
                <w:b/>
                <w:spacing w:val="-1"/>
                <w:sz w:val="24"/>
                <w:szCs w:val="24"/>
              </w:rPr>
              <w:t>e</w:t>
            </w:r>
            <w:r w:rsidRPr="00E4794E">
              <w:rPr>
                <w:b/>
                <w:sz w:val="24"/>
                <w:szCs w:val="24"/>
              </w:rPr>
              <w:t>le</w:t>
            </w:r>
            <w:r w:rsidRPr="00E4794E">
              <w:rPr>
                <w:b/>
                <w:spacing w:val="-1"/>
                <w:sz w:val="24"/>
                <w:szCs w:val="24"/>
              </w:rPr>
              <w:t>c</w:t>
            </w:r>
            <w:r w:rsidRPr="00E4794E">
              <w:rPr>
                <w:b/>
                <w:sz w:val="24"/>
                <w:szCs w:val="24"/>
              </w:rPr>
              <w:t>tion</w:t>
            </w:r>
            <w:r w:rsidRPr="00E4794E">
              <w:rPr>
                <w:b/>
                <w:spacing w:val="23"/>
                <w:sz w:val="24"/>
                <w:szCs w:val="24"/>
              </w:rPr>
              <w:t xml:space="preserve"> </w:t>
            </w:r>
            <w:r w:rsidRPr="00E4794E">
              <w:rPr>
                <w:b/>
                <w:spacing w:val="-2"/>
                <w:sz w:val="24"/>
                <w:szCs w:val="24"/>
              </w:rPr>
              <w:t>Q</w:t>
            </w:r>
            <w:r w:rsidRPr="00E4794E">
              <w:rPr>
                <w:b/>
                <w:sz w:val="24"/>
                <w:szCs w:val="24"/>
              </w:rPr>
              <w:t>CBS</w:t>
            </w:r>
            <w:r w:rsidRPr="00E4794E">
              <w:rPr>
                <w:b/>
                <w:spacing w:val="22"/>
                <w:sz w:val="24"/>
                <w:szCs w:val="24"/>
              </w:rPr>
              <w:t xml:space="preserve"> </w:t>
            </w:r>
            <w:r w:rsidRPr="00E4794E">
              <w:rPr>
                <w:b/>
                <w:spacing w:val="-1"/>
                <w:sz w:val="24"/>
                <w:szCs w:val="24"/>
              </w:rPr>
              <w:t>Me</w:t>
            </w:r>
            <w:r w:rsidRPr="00E4794E">
              <w:rPr>
                <w:b/>
                <w:sz w:val="24"/>
                <w:szCs w:val="24"/>
              </w:rPr>
              <w:t>t</w:t>
            </w:r>
            <w:r w:rsidRPr="00E4794E">
              <w:rPr>
                <w:b/>
                <w:spacing w:val="1"/>
                <w:sz w:val="24"/>
                <w:szCs w:val="24"/>
              </w:rPr>
              <w:t>h</w:t>
            </w:r>
            <w:r w:rsidRPr="00E4794E">
              <w:rPr>
                <w:b/>
                <w:sz w:val="24"/>
                <w:szCs w:val="24"/>
              </w:rPr>
              <w:t xml:space="preserve">od </w:t>
            </w:r>
            <w:r w:rsidRPr="00E4794E">
              <w:rPr>
                <w:sz w:val="24"/>
                <w:szCs w:val="24"/>
              </w:rPr>
              <w:t>the low</w:t>
            </w:r>
            <w:r w:rsidRPr="00E4794E">
              <w:rPr>
                <w:spacing w:val="-1"/>
                <w:sz w:val="24"/>
                <w:szCs w:val="24"/>
              </w:rPr>
              <w:t>e</w:t>
            </w:r>
            <w:r w:rsidRPr="00E4794E">
              <w:rPr>
                <w:sz w:val="24"/>
                <w:szCs w:val="24"/>
              </w:rPr>
              <w:t>st</w:t>
            </w:r>
            <w:r w:rsidRPr="00E4794E">
              <w:rPr>
                <w:spacing w:val="2"/>
                <w:sz w:val="24"/>
                <w:szCs w:val="24"/>
              </w:rPr>
              <w:t xml:space="preserve"> </w:t>
            </w:r>
            <w:r w:rsidRPr="00E4794E">
              <w:rPr>
                <w:spacing w:val="-1"/>
                <w:sz w:val="24"/>
                <w:szCs w:val="24"/>
              </w:rPr>
              <w:t>e</w:t>
            </w:r>
            <w:r w:rsidRPr="00E4794E">
              <w:rPr>
                <w:sz w:val="24"/>
                <w:szCs w:val="24"/>
              </w:rPr>
              <w:t>v</w:t>
            </w:r>
            <w:r w:rsidRPr="00E4794E">
              <w:rPr>
                <w:spacing w:val="-1"/>
                <w:sz w:val="24"/>
                <w:szCs w:val="24"/>
              </w:rPr>
              <w:t>a</w:t>
            </w:r>
            <w:r w:rsidRPr="00E4794E">
              <w:rPr>
                <w:sz w:val="24"/>
                <w:szCs w:val="24"/>
              </w:rPr>
              <w:t>luat</w:t>
            </w:r>
            <w:r w:rsidRPr="00E4794E">
              <w:rPr>
                <w:spacing w:val="-1"/>
                <w:sz w:val="24"/>
                <w:szCs w:val="24"/>
              </w:rPr>
              <w:t>e</w:t>
            </w:r>
            <w:r w:rsidRPr="00E4794E">
              <w:rPr>
                <w:sz w:val="24"/>
                <w:szCs w:val="24"/>
              </w:rPr>
              <w:t>d</w:t>
            </w:r>
            <w:r w:rsidRPr="00E4794E">
              <w:rPr>
                <w:spacing w:val="3"/>
                <w:sz w:val="24"/>
                <w:szCs w:val="24"/>
              </w:rPr>
              <w:t xml:space="preserve"> </w:t>
            </w:r>
            <w:r w:rsidRPr="00E4794E">
              <w:rPr>
                <w:spacing w:val="-1"/>
                <w:sz w:val="24"/>
                <w:szCs w:val="24"/>
              </w:rPr>
              <w:t>F</w:t>
            </w:r>
            <w:r w:rsidRPr="00E4794E">
              <w:rPr>
                <w:sz w:val="24"/>
                <w:szCs w:val="24"/>
              </w:rPr>
              <w:t>i</w:t>
            </w:r>
            <w:r w:rsidRPr="00E4794E">
              <w:rPr>
                <w:spacing w:val="3"/>
                <w:sz w:val="24"/>
                <w:szCs w:val="24"/>
              </w:rPr>
              <w:t>n</w:t>
            </w:r>
            <w:r w:rsidRPr="00E4794E">
              <w:rPr>
                <w:spacing w:val="-1"/>
                <w:sz w:val="24"/>
                <w:szCs w:val="24"/>
              </w:rPr>
              <w:t>a</w:t>
            </w:r>
            <w:r w:rsidRPr="00E4794E">
              <w:rPr>
                <w:sz w:val="24"/>
                <w:szCs w:val="24"/>
              </w:rPr>
              <w:t>n</w:t>
            </w:r>
            <w:r w:rsidRPr="00E4794E">
              <w:rPr>
                <w:spacing w:val="-1"/>
                <w:sz w:val="24"/>
                <w:szCs w:val="24"/>
              </w:rPr>
              <w:t>c</w:t>
            </w:r>
            <w:r w:rsidRPr="00E4794E">
              <w:rPr>
                <w:sz w:val="24"/>
                <w:szCs w:val="24"/>
              </w:rPr>
              <w:t>ial</w:t>
            </w:r>
            <w:r w:rsidRPr="00E4794E">
              <w:rPr>
                <w:spacing w:val="1"/>
                <w:sz w:val="24"/>
                <w:szCs w:val="24"/>
              </w:rPr>
              <w:t xml:space="preserve"> P</w:t>
            </w:r>
            <w:r w:rsidRPr="00E4794E">
              <w:rPr>
                <w:sz w:val="24"/>
                <w:szCs w:val="24"/>
              </w:rPr>
              <w:t>ropos</w:t>
            </w:r>
            <w:r w:rsidRPr="00E4794E">
              <w:rPr>
                <w:spacing w:val="-1"/>
                <w:sz w:val="24"/>
                <w:szCs w:val="24"/>
              </w:rPr>
              <w:t>a</w:t>
            </w:r>
            <w:r w:rsidRPr="00E4794E">
              <w:rPr>
                <w:sz w:val="24"/>
                <w:szCs w:val="24"/>
              </w:rPr>
              <w:t>l</w:t>
            </w:r>
            <w:r w:rsidRPr="00E4794E">
              <w:rPr>
                <w:spacing w:val="1"/>
                <w:sz w:val="24"/>
                <w:szCs w:val="24"/>
              </w:rPr>
              <w:t xml:space="preserve"> (</w:t>
            </w:r>
            <w:proofErr w:type="spellStart"/>
            <w:r w:rsidRPr="00E4794E">
              <w:rPr>
                <w:spacing w:val="-1"/>
                <w:sz w:val="24"/>
                <w:szCs w:val="24"/>
              </w:rPr>
              <w:t>F</w:t>
            </w:r>
            <w:r w:rsidRPr="00E4794E">
              <w:rPr>
                <w:sz w:val="24"/>
                <w:szCs w:val="24"/>
              </w:rPr>
              <w:t>m</w:t>
            </w:r>
            <w:proofErr w:type="spellEnd"/>
            <w:r w:rsidRPr="00E4794E">
              <w:rPr>
                <w:sz w:val="24"/>
                <w:szCs w:val="24"/>
              </w:rPr>
              <w:t>)</w:t>
            </w:r>
            <w:r w:rsidRPr="00E4794E">
              <w:rPr>
                <w:spacing w:val="1"/>
                <w:sz w:val="24"/>
                <w:szCs w:val="24"/>
              </w:rPr>
              <w:t xml:space="preserve"> </w:t>
            </w:r>
            <w:r w:rsidRPr="00E4794E">
              <w:rPr>
                <w:sz w:val="24"/>
                <w:szCs w:val="24"/>
              </w:rPr>
              <w:t>wi</w:t>
            </w:r>
            <w:r w:rsidRPr="00E4794E">
              <w:rPr>
                <w:spacing w:val="3"/>
                <w:sz w:val="24"/>
                <w:szCs w:val="24"/>
              </w:rPr>
              <w:t>l</w:t>
            </w:r>
            <w:r w:rsidRPr="00E4794E">
              <w:rPr>
                <w:sz w:val="24"/>
                <w:szCs w:val="24"/>
              </w:rPr>
              <w:t>l</w:t>
            </w:r>
            <w:r w:rsidRPr="00E4794E">
              <w:rPr>
                <w:spacing w:val="1"/>
                <w:sz w:val="24"/>
                <w:szCs w:val="24"/>
              </w:rPr>
              <w:t xml:space="preserve"> </w:t>
            </w:r>
            <w:r w:rsidRPr="00E4794E">
              <w:rPr>
                <w:sz w:val="24"/>
                <w:szCs w:val="24"/>
              </w:rPr>
              <w:t xml:space="preserve">be </w:t>
            </w:r>
            <w:r w:rsidRPr="00E4794E">
              <w:rPr>
                <w:spacing w:val="-2"/>
                <w:sz w:val="24"/>
                <w:szCs w:val="24"/>
              </w:rPr>
              <w:t>g</w:t>
            </w:r>
            <w:r w:rsidRPr="00E4794E">
              <w:rPr>
                <w:sz w:val="24"/>
                <w:szCs w:val="24"/>
              </w:rPr>
              <w:t>iven t</w:t>
            </w:r>
            <w:r w:rsidRPr="00E4794E">
              <w:rPr>
                <w:spacing w:val="3"/>
                <w:sz w:val="24"/>
                <w:szCs w:val="24"/>
              </w:rPr>
              <w:t>h</w:t>
            </w:r>
            <w:r w:rsidRPr="00E4794E">
              <w:rPr>
                <w:sz w:val="24"/>
                <w:szCs w:val="24"/>
              </w:rPr>
              <w:t>e ma</w:t>
            </w:r>
            <w:r w:rsidRPr="00E4794E">
              <w:rPr>
                <w:spacing w:val="2"/>
                <w:sz w:val="24"/>
                <w:szCs w:val="24"/>
              </w:rPr>
              <w:t>x</w:t>
            </w:r>
            <w:r w:rsidRPr="00E4794E">
              <w:rPr>
                <w:sz w:val="24"/>
                <w:szCs w:val="24"/>
              </w:rPr>
              <w:t>i</w:t>
            </w:r>
            <w:r w:rsidRPr="00E4794E">
              <w:rPr>
                <w:spacing w:val="1"/>
                <w:sz w:val="24"/>
                <w:szCs w:val="24"/>
              </w:rPr>
              <w:t>m</w:t>
            </w:r>
            <w:r w:rsidRPr="00E4794E">
              <w:rPr>
                <w:sz w:val="24"/>
                <w:szCs w:val="24"/>
              </w:rPr>
              <w:t>um fin</w:t>
            </w:r>
            <w:r w:rsidRPr="00E4794E">
              <w:rPr>
                <w:spacing w:val="-1"/>
                <w:sz w:val="24"/>
                <w:szCs w:val="24"/>
              </w:rPr>
              <w:t>a</w:t>
            </w:r>
            <w:r w:rsidRPr="00E4794E">
              <w:rPr>
                <w:sz w:val="24"/>
                <w:szCs w:val="24"/>
              </w:rPr>
              <w:t>n</w:t>
            </w:r>
            <w:r w:rsidRPr="00E4794E">
              <w:rPr>
                <w:spacing w:val="-1"/>
                <w:sz w:val="24"/>
                <w:szCs w:val="24"/>
              </w:rPr>
              <w:t>c</w:t>
            </w:r>
            <w:r w:rsidRPr="00E4794E">
              <w:rPr>
                <w:sz w:val="24"/>
                <w:szCs w:val="24"/>
              </w:rPr>
              <w:t>ial s</w:t>
            </w:r>
            <w:r w:rsidRPr="00E4794E">
              <w:rPr>
                <w:spacing w:val="-1"/>
                <w:sz w:val="24"/>
                <w:szCs w:val="24"/>
              </w:rPr>
              <w:t>c</w:t>
            </w:r>
            <w:r w:rsidRPr="00E4794E">
              <w:rPr>
                <w:sz w:val="24"/>
                <w:szCs w:val="24"/>
              </w:rPr>
              <w:t>o</w:t>
            </w:r>
            <w:r w:rsidRPr="00E4794E">
              <w:rPr>
                <w:spacing w:val="-1"/>
                <w:sz w:val="24"/>
                <w:szCs w:val="24"/>
              </w:rPr>
              <w:t>r</w:t>
            </w:r>
            <w:r w:rsidRPr="00E4794E">
              <w:rPr>
                <w:sz w:val="24"/>
                <w:szCs w:val="24"/>
              </w:rPr>
              <w:t>e (Sf) of 100 poin</w:t>
            </w:r>
            <w:r w:rsidRPr="00E4794E">
              <w:rPr>
                <w:spacing w:val="1"/>
                <w:sz w:val="24"/>
                <w:szCs w:val="24"/>
              </w:rPr>
              <w:t>t</w:t>
            </w:r>
            <w:r w:rsidRPr="00E4794E">
              <w:rPr>
                <w:sz w:val="24"/>
                <w:szCs w:val="24"/>
              </w:rPr>
              <w:t>s. The fin</w:t>
            </w:r>
            <w:r w:rsidRPr="00E4794E">
              <w:rPr>
                <w:spacing w:val="-1"/>
                <w:sz w:val="24"/>
                <w:szCs w:val="24"/>
              </w:rPr>
              <w:t>a</w:t>
            </w:r>
            <w:r w:rsidRPr="00E4794E">
              <w:rPr>
                <w:spacing w:val="2"/>
                <w:sz w:val="24"/>
                <w:szCs w:val="24"/>
              </w:rPr>
              <w:t>n</w:t>
            </w:r>
            <w:r w:rsidRPr="00E4794E">
              <w:rPr>
                <w:spacing w:val="-1"/>
                <w:sz w:val="24"/>
                <w:szCs w:val="24"/>
              </w:rPr>
              <w:t>c</w:t>
            </w:r>
            <w:r w:rsidRPr="00E4794E">
              <w:rPr>
                <w:sz w:val="24"/>
                <w:szCs w:val="24"/>
              </w:rPr>
              <w:t>i</w:t>
            </w:r>
            <w:r w:rsidRPr="00E4794E">
              <w:rPr>
                <w:spacing w:val="2"/>
                <w:sz w:val="24"/>
                <w:szCs w:val="24"/>
              </w:rPr>
              <w:t>a</w:t>
            </w:r>
            <w:r w:rsidRPr="00E4794E">
              <w:rPr>
                <w:sz w:val="24"/>
                <w:szCs w:val="24"/>
              </w:rPr>
              <w:t>l s</w:t>
            </w:r>
            <w:r w:rsidRPr="00E4794E">
              <w:rPr>
                <w:spacing w:val="-1"/>
                <w:sz w:val="24"/>
                <w:szCs w:val="24"/>
              </w:rPr>
              <w:t>c</w:t>
            </w:r>
            <w:r w:rsidRPr="00E4794E">
              <w:rPr>
                <w:sz w:val="24"/>
                <w:szCs w:val="24"/>
              </w:rPr>
              <w:t>o</w:t>
            </w:r>
            <w:r w:rsidRPr="00E4794E">
              <w:rPr>
                <w:spacing w:val="-1"/>
                <w:sz w:val="24"/>
                <w:szCs w:val="24"/>
              </w:rPr>
              <w:t>re</w:t>
            </w:r>
            <w:r w:rsidRPr="00E4794E">
              <w:rPr>
                <w:sz w:val="24"/>
                <w:szCs w:val="24"/>
              </w:rPr>
              <w:t>s</w:t>
            </w:r>
            <w:r w:rsidRPr="00E4794E">
              <w:rPr>
                <w:spacing w:val="1"/>
                <w:sz w:val="24"/>
                <w:szCs w:val="24"/>
              </w:rPr>
              <w:t xml:space="preserve"> </w:t>
            </w:r>
            <w:r w:rsidRPr="00E4794E">
              <w:rPr>
                <w:sz w:val="24"/>
                <w:szCs w:val="24"/>
              </w:rPr>
              <w:t xml:space="preserve">(Sf) of the other </w:t>
            </w:r>
            <w:r w:rsidRPr="00E4794E">
              <w:rPr>
                <w:spacing w:val="1"/>
                <w:sz w:val="24"/>
                <w:szCs w:val="24"/>
              </w:rPr>
              <w:t>F</w:t>
            </w:r>
            <w:r w:rsidRPr="00E4794E">
              <w:rPr>
                <w:sz w:val="24"/>
                <w:szCs w:val="24"/>
              </w:rPr>
              <w:t>inan</w:t>
            </w:r>
            <w:r w:rsidRPr="00E4794E">
              <w:rPr>
                <w:spacing w:val="-1"/>
                <w:sz w:val="24"/>
                <w:szCs w:val="24"/>
              </w:rPr>
              <w:t>c</w:t>
            </w:r>
            <w:r w:rsidRPr="00E4794E">
              <w:rPr>
                <w:sz w:val="24"/>
                <w:szCs w:val="24"/>
              </w:rPr>
              <w:t>ial</w:t>
            </w:r>
            <w:r w:rsidRPr="00E4794E">
              <w:rPr>
                <w:spacing w:val="1"/>
                <w:sz w:val="24"/>
                <w:szCs w:val="24"/>
              </w:rPr>
              <w:t xml:space="preserve"> P</w:t>
            </w:r>
            <w:r w:rsidRPr="00E4794E">
              <w:rPr>
                <w:sz w:val="24"/>
                <w:szCs w:val="24"/>
              </w:rPr>
              <w:t>ropos</w:t>
            </w:r>
            <w:r w:rsidRPr="00E4794E">
              <w:rPr>
                <w:spacing w:val="-1"/>
                <w:sz w:val="24"/>
                <w:szCs w:val="24"/>
              </w:rPr>
              <w:t>a</w:t>
            </w:r>
            <w:r w:rsidRPr="00E4794E">
              <w:rPr>
                <w:sz w:val="24"/>
                <w:szCs w:val="24"/>
              </w:rPr>
              <w:t>ls</w:t>
            </w:r>
            <w:r w:rsidRPr="00E4794E">
              <w:rPr>
                <w:spacing w:val="2"/>
                <w:sz w:val="24"/>
                <w:szCs w:val="24"/>
              </w:rPr>
              <w:t xml:space="preserve"> </w:t>
            </w:r>
            <w:r w:rsidRPr="00E4794E">
              <w:rPr>
                <w:sz w:val="24"/>
                <w:szCs w:val="24"/>
              </w:rPr>
              <w:t>will</w:t>
            </w:r>
            <w:r w:rsidRPr="00E4794E">
              <w:rPr>
                <w:spacing w:val="2"/>
                <w:sz w:val="24"/>
                <w:szCs w:val="24"/>
              </w:rPr>
              <w:t xml:space="preserve"> </w:t>
            </w:r>
            <w:r w:rsidRPr="00E4794E">
              <w:rPr>
                <w:spacing w:val="-2"/>
                <w:sz w:val="24"/>
                <w:szCs w:val="24"/>
              </w:rPr>
              <w:t>b</w:t>
            </w:r>
            <w:r w:rsidRPr="00E4794E">
              <w:rPr>
                <w:sz w:val="24"/>
                <w:szCs w:val="24"/>
              </w:rPr>
              <w:t xml:space="preserve">e </w:t>
            </w:r>
            <w:r w:rsidRPr="00E4794E">
              <w:rPr>
                <w:spacing w:val="-1"/>
                <w:sz w:val="24"/>
                <w:szCs w:val="24"/>
              </w:rPr>
              <w:t>c</w:t>
            </w:r>
            <w:r w:rsidRPr="00E4794E">
              <w:rPr>
                <w:sz w:val="24"/>
                <w:szCs w:val="24"/>
              </w:rPr>
              <w:t>ompu</w:t>
            </w:r>
            <w:r w:rsidRPr="00E4794E">
              <w:rPr>
                <w:spacing w:val="1"/>
                <w:sz w:val="24"/>
                <w:szCs w:val="24"/>
              </w:rPr>
              <w:t>t</w:t>
            </w:r>
            <w:r w:rsidRPr="00E4794E">
              <w:rPr>
                <w:spacing w:val="-1"/>
                <w:sz w:val="24"/>
                <w:szCs w:val="24"/>
              </w:rPr>
              <w:t>e</w:t>
            </w:r>
            <w:r w:rsidRPr="00E4794E">
              <w:rPr>
                <w:sz w:val="24"/>
                <w:szCs w:val="24"/>
              </w:rPr>
              <w:t>d</w:t>
            </w:r>
            <w:r w:rsidRPr="00E4794E">
              <w:rPr>
                <w:spacing w:val="1"/>
                <w:sz w:val="24"/>
                <w:szCs w:val="24"/>
              </w:rPr>
              <w:t xml:space="preserve"> </w:t>
            </w:r>
            <w:r w:rsidRPr="00E4794E">
              <w:rPr>
                <w:spacing w:val="-1"/>
                <w:sz w:val="24"/>
                <w:szCs w:val="24"/>
              </w:rPr>
              <w:t>a</w:t>
            </w:r>
            <w:r w:rsidRPr="00E4794E">
              <w:rPr>
                <w:sz w:val="24"/>
                <w:szCs w:val="24"/>
              </w:rPr>
              <w:t>s ind</w:t>
            </w:r>
            <w:r w:rsidRPr="00E4794E">
              <w:rPr>
                <w:spacing w:val="1"/>
                <w:sz w:val="24"/>
                <w:szCs w:val="24"/>
              </w:rPr>
              <w:t>i</w:t>
            </w:r>
            <w:r w:rsidRPr="00E4794E">
              <w:rPr>
                <w:spacing w:val="-1"/>
                <w:sz w:val="24"/>
                <w:szCs w:val="24"/>
              </w:rPr>
              <w:t>ca</w:t>
            </w:r>
            <w:r w:rsidRPr="00E4794E">
              <w:rPr>
                <w:sz w:val="24"/>
                <w:szCs w:val="24"/>
              </w:rPr>
              <w:t>ted in</w:t>
            </w:r>
            <w:r w:rsidRPr="00E4794E">
              <w:rPr>
                <w:spacing w:val="1"/>
                <w:sz w:val="24"/>
                <w:szCs w:val="24"/>
              </w:rPr>
              <w:t xml:space="preserve"> </w:t>
            </w:r>
            <w:r w:rsidRPr="00E4794E">
              <w:rPr>
                <w:sz w:val="24"/>
                <w:szCs w:val="24"/>
              </w:rPr>
              <w:t>the</w:t>
            </w:r>
            <w:r w:rsidRPr="00E4794E">
              <w:rPr>
                <w:spacing w:val="3"/>
                <w:sz w:val="24"/>
                <w:szCs w:val="24"/>
              </w:rPr>
              <w:t xml:space="preserve"> </w:t>
            </w:r>
            <w:r w:rsidRPr="00E4794E">
              <w:rPr>
                <w:sz w:val="24"/>
                <w:szCs w:val="24"/>
              </w:rPr>
              <w:t>D</w:t>
            </w:r>
            <w:r w:rsidRPr="00E4794E">
              <w:rPr>
                <w:spacing w:val="-1"/>
                <w:sz w:val="24"/>
                <w:szCs w:val="24"/>
              </w:rPr>
              <w:t>a</w:t>
            </w:r>
            <w:r w:rsidRPr="00E4794E">
              <w:rPr>
                <w:sz w:val="24"/>
                <w:szCs w:val="24"/>
              </w:rPr>
              <w:t xml:space="preserve">ta </w:t>
            </w:r>
            <w:r w:rsidRPr="00E4794E">
              <w:rPr>
                <w:spacing w:val="1"/>
                <w:sz w:val="24"/>
                <w:szCs w:val="24"/>
              </w:rPr>
              <w:t>S</w:t>
            </w:r>
            <w:r w:rsidRPr="00E4794E">
              <w:rPr>
                <w:spacing w:val="2"/>
                <w:sz w:val="24"/>
                <w:szCs w:val="24"/>
              </w:rPr>
              <w:t>h</w:t>
            </w:r>
            <w:r w:rsidRPr="00E4794E">
              <w:rPr>
                <w:spacing w:val="-1"/>
                <w:sz w:val="24"/>
                <w:szCs w:val="24"/>
              </w:rPr>
              <w:t>ee</w:t>
            </w:r>
            <w:r w:rsidRPr="00E4794E">
              <w:rPr>
                <w:sz w:val="24"/>
                <w:szCs w:val="24"/>
              </w:rPr>
              <w:t>t.</w:t>
            </w:r>
            <w:r w:rsidRPr="00E4794E">
              <w:rPr>
                <w:spacing w:val="1"/>
                <w:sz w:val="24"/>
                <w:szCs w:val="24"/>
              </w:rPr>
              <w:t xml:space="preserve"> P</w:t>
            </w:r>
            <w:r w:rsidRPr="00E4794E">
              <w:rPr>
                <w:sz w:val="24"/>
                <w:szCs w:val="24"/>
              </w:rPr>
              <w:t>ropos</w:t>
            </w:r>
            <w:r w:rsidRPr="00E4794E">
              <w:rPr>
                <w:spacing w:val="-1"/>
                <w:sz w:val="24"/>
                <w:szCs w:val="24"/>
              </w:rPr>
              <w:t>a</w:t>
            </w:r>
            <w:r w:rsidRPr="00E4794E">
              <w:rPr>
                <w:sz w:val="24"/>
                <w:szCs w:val="24"/>
              </w:rPr>
              <w:t>ls</w:t>
            </w:r>
            <w:r w:rsidRPr="00E4794E">
              <w:rPr>
                <w:spacing w:val="1"/>
                <w:sz w:val="24"/>
                <w:szCs w:val="24"/>
              </w:rPr>
              <w:t xml:space="preserve"> </w:t>
            </w:r>
            <w:r w:rsidRPr="00E4794E">
              <w:rPr>
                <w:sz w:val="24"/>
                <w:szCs w:val="24"/>
              </w:rPr>
              <w:t>will</w:t>
            </w:r>
            <w:r w:rsidRPr="00E4794E">
              <w:rPr>
                <w:spacing w:val="1"/>
                <w:sz w:val="24"/>
                <w:szCs w:val="24"/>
              </w:rPr>
              <w:t xml:space="preserve"> </w:t>
            </w:r>
            <w:r w:rsidRPr="00E4794E">
              <w:rPr>
                <w:sz w:val="24"/>
                <w:szCs w:val="24"/>
              </w:rPr>
              <w:t>be</w:t>
            </w:r>
            <w:r w:rsidRPr="00E4794E">
              <w:rPr>
                <w:spacing w:val="2"/>
                <w:sz w:val="24"/>
                <w:szCs w:val="24"/>
              </w:rPr>
              <w:t xml:space="preserve"> </w:t>
            </w:r>
            <w:r w:rsidRPr="00E4794E">
              <w:rPr>
                <w:sz w:val="24"/>
                <w:szCs w:val="24"/>
              </w:rPr>
              <w:t>rank</w:t>
            </w:r>
            <w:r w:rsidRPr="00E4794E">
              <w:rPr>
                <w:spacing w:val="-1"/>
                <w:sz w:val="24"/>
                <w:szCs w:val="24"/>
              </w:rPr>
              <w:t>e</w:t>
            </w:r>
            <w:r w:rsidRPr="00E4794E">
              <w:rPr>
                <w:sz w:val="24"/>
                <w:szCs w:val="24"/>
              </w:rPr>
              <w:t>d</w:t>
            </w:r>
            <w:r w:rsidRPr="00E4794E">
              <w:rPr>
                <w:spacing w:val="1"/>
                <w:sz w:val="24"/>
                <w:szCs w:val="24"/>
              </w:rPr>
              <w:t xml:space="preserve"> </w:t>
            </w:r>
            <w:r w:rsidRPr="00E4794E">
              <w:rPr>
                <w:spacing w:val="-1"/>
                <w:sz w:val="24"/>
                <w:szCs w:val="24"/>
              </w:rPr>
              <w:t>a</w:t>
            </w:r>
            <w:r w:rsidRPr="00E4794E">
              <w:rPr>
                <w:spacing w:val="1"/>
                <w:sz w:val="24"/>
                <w:szCs w:val="24"/>
              </w:rPr>
              <w:t>c</w:t>
            </w:r>
            <w:r w:rsidRPr="00E4794E">
              <w:rPr>
                <w:spacing w:val="-1"/>
                <w:sz w:val="24"/>
                <w:szCs w:val="24"/>
              </w:rPr>
              <w:t>c</w:t>
            </w:r>
            <w:r w:rsidRPr="00E4794E">
              <w:rPr>
                <w:sz w:val="24"/>
                <w:szCs w:val="24"/>
              </w:rPr>
              <w:t>o</w:t>
            </w:r>
            <w:r w:rsidRPr="00E4794E">
              <w:rPr>
                <w:spacing w:val="-1"/>
                <w:sz w:val="24"/>
                <w:szCs w:val="24"/>
              </w:rPr>
              <w:t>r</w:t>
            </w:r>
            <w:r w:rsidRPr="00E4794E">
              <w:rPr>
                <w:sz w:val="24"/>
                <w:szCs w:val="24"/>
              </w:rPr>
              <w:t>di</w:t>
            </w:r>
            <w:r w:rsidRPr="00E4794E">
              <w:rPr>
                <w:spacing w:val="5"/>
                <w:sz w:val="24"/>
                <w:szCs w:val="24"/>
              </w:rPr>
              <w:t>n</w:t>
            </w:r>
            <w:r w:rsidRPr="00E4794E">
              <w:rPr>
                <w:sz w:val="24"/>
                <w:szCs w:val="24"/>
              </w:rPr>
              <w:t>g to</w:t>
            </w:r>
            <w:r w:rsidRPr="00E4794E">
              <w:rPr>
                <w:spacing w:val="2"/>
                <w:sz w:val="24"/>
                <w:szCs w:val="24"/>
              </w:rPr>
              <w:t xml:space="preserve"> </w:t>
            </w:r>
            <w:r w:rsidRPr="00E4794E">
              <w:rPr>
                <w:sz w:val="24"/>
                <w:szCs w:val="24"/>
              </w:rPr>
              <w:t xml:space="preserve">their </w:t>
            </w:r>
            <w:r w:rsidRPr="00E4794E">
              <w:rPr>
                <w:spacing w:val="-1"/>
                <w:sz w:val="24"/>
                <w:szCs w:val="24"/>
              </w:rPr>
              <w:t>c</w:t>
            </w:r>
            <w:r w:rsidRPr="00E4794E">
              <w:rPr>
                <w:sz w:val="24"/>
                <w:szCs w:val="24"/>
              </w:rPr>
              <w:t>omb</w:t>
            </w:r>
            <w:r w:rsidRPr="00E4794E">
              <w:rPr>
                <w:spacing w:val="1"/>
                <w:sz w:val="24"/>
                <w:szCs w:val="24"/>
              </w:rPr>
              <w:t>i</w:t>
            </w:r>
            <w:r w:rsidRPr="00E4794E">
              <w:rPr>
                <w:sz w:val="24"/>
                <w:szCs w:val="24"/>
              </w:rPr>
              <w:t>n</w:t>
            </w:r>
            <w:r w:rsidRPr="00E4794E">
              <w:rPr>
                <w:spacing w:val="-1"/>
                <w:sz w:val="24"/>
                <w:szCs w:val="24"/>
              </w:rPr>
              <w:t>e</w:t>
            </w:r>
            <w:r w:rsidRPr="00E4794E">
              <w:rPr>
                <w:sz w:val="24"/>
                <w:szCs w:val="24"/>
              </w:rPr>
              <w:t>d</w:t>
            </w:r>
            <w:r w:rsidRPr="00E4794E">
              <w:rPr>
                <w:spacing w:val="1"/>
                <w:sz w:val="24"/>
                <w:szCs w:val="24"/>
              </w:rPr>
              <w:t xml:space="preserve"> </w:t>
            </w:r>
            <w:r w:rsidRPr="00E4794E">
              <w:rPr>
                <w:sz w:val="24"/>
                <w:szCs w:val="24"/>
              </w:rPr>
              <w:t>te</w:t>
            </w:r>
            <w:r w:rsidRPr="00E4794E">
              <w:rPr>
                <w:spacing w:val="-1"/>
                <w:sz w:val="24"/>
                <w:szCs w:val="24"/>
              </w:rPr>
              <w:t>c</w:t>
            </w:r>
            <w:r w:rsidRPr="00E4794E">
              <w:rPr>
                <w:sz w:val="24"/>
                <w:szCs w:val="24"/>
              </w:rPr>
              <w:t>hn</w:t>
            </w:r>
            <w:r w:rsidRPr="00E4794E">
              <w:rPr>
                <w:spacing w:val="3"/>
                <w:sz w:val="24"/>
                <w:szCs w:val="24"/>
              </w:rPr>
              <w:t>i</w:t>
            </w:r>
            <w:r w:rsidRPr="00E4794E">
              <w:rPr>
                <w:spacing w:val="-1"/>
                <w:sz w:val="24"/>
                <w:szCs w:val="24"/>
              </w:rPr>
              <w:t>ca</w:t>
            </w:r>
            <w:r w:rsidRPr="00E4794E">
              <w:rPr>
                <w:sz w:val="24"/>
                <w:szCs w:val="24"/>
              </w:rPr>
              <w:t>l</w:t>
            </w:r>
            <w:r w:rsidRPr="00E4794E">
              <w:rPr>
                <w:spacing w:val="1"/>
                <w:sz w:val="24"/>
                <w:szCs w:val="24"/>
              </w:rPr>
              <w:t xml:space="preserve"> </w:t>
            </w:r>
            <w:r w:rsidRPr="00E4794E">
              <w:rPr>
                <w:sz w:val="24"/>
                <w:szCs w:val="24"/>
              </w:rPr>
              <w:t>(St)</w:t>
            </w:r>
            <w:r w:rsidRPr="00E4794E">
              <w:rPr>
                <w:spacing w:val="1"/>
                <w:sz w:val="24"/>
                <w:szCs w:val="24"/>
              </w:rPr>
              <w:t xml:space="preserve"> </w:t>
            </w:r>
            <w:r w:rsidRPr="00E4794E">
              <w:rPr>
                <w:spacing w:val="-1"/>
                <w:sz w:val="24"/>
                <w:szCs w:val="24"/>
              </w:rPr>
              <w:t>a</w:t>
            </w:r>
            <w:r w:rsidRPr="00E4794E">
              <w:rPr>
                <w:sz w:val="24"/>
                <w:szCs w:val="24"/>
              </w:rPr>
              <w:t>nd</w:t>
            </w:r>
            <w:r w:rsidRPr="00E4794E">
              <w:rPr>
                <w:spacing w:val="1"/>
                <w:sz w:val="24"/>
                <w:szCs w:val="24"/>
              </w:rPr>
              <w:t xml:space="preserve"> </w:t>
            </w:r>
            <w:r w:rsidRPr="00E4794E">
              <w:rPr>
                <w:sz w:val="24"/>
                <w:szCs w:val="24"/>
              </w:rPr>
              <w:t>fi</w:t>
            </w:r>
            <w:r w:rsidRPr="00E4794E">
              <w:rPr>
                <w:spacing w:val="2"/>
                <w:sz w:val="24"/>
                <w:szCs w:val="24"/>
              </w:rPr>
              <w:t>n</w:t>
            </w:r>
            <w:r w:rsidRPr="00E4794E">
              <w:rPr>
                <w:spacing w:val="-1"/>
                <w:sz w:val="24"/>
                <w:szCs w:val="24"/>
              </w:rPr>
              <w:t>a</w:t>
            </w:r>
            <w:r w:rsidRPr="00E4794E">
              <w:rPr>
                <w:sz w:val="24"/>
                <w:szCs w:val="24"/>
              </w:rPr>
              <w:t>n</w:t>
            </w:r>
            <w:r w:rsidRPr="00E4794E">
              <w:rPr>
                <w:spacing w:val="-1"/>
                <w:sz w:val="24"/>
                <w:szCs w:val="24"/>
              </w:rPr>
              <w:t>c</w:t>
            </w:r>
            <w:r w:rsidRPr="00E4794E">
              <w:rPr>
                <w:sz w:val="24"/>
                <w:szCs w:val="24"/>
              </w:rPr>
              <w:t>ial</w:t>
            </w:r>
            <w:r w:rsidRPr="00E4794E">
              <w:rPr>
                <w:spacing w:val="1"/>
                <w:sz w:val="24"/>
                <w:szCs w:val="24"/>
              </w:rPr>
              <w:t xml:space="preserve"> </w:t>
            </w:r>
            <w:r w:rsidRPr="00E4794E">
              <w:rPr>
                <w:sz w:val="24"/>
                <w:szCs w:val="24"/>
              </w:rPr>
              <w:t>(S</w:t>
            </w:r>
            <w:r w:rsidRPr="00E4794E">
              <w:rPr>
                <w:spacing w:val="2"/>
                <w:sz w:val="24"/>
                <w:szCs w:val="24"/>
              </w:rPr>
              <w:t>f</w:t>
            </w:r>
            <w:r w:rsidRPr="00E4794E">
              <w:rPr>
                <w:sz w:val="24"/>
                <w:szCs w:val="24"/>
              </w:rPr>
              <w:t>) s</w:t>
            </w:r>
            <w:r w:rsidRPr="00E4794E">
              <w:rPr>
                <w:spacing w:val="-1"/>
                <w:sz w:val="24"/>
                <w:szCs w:val="24"/>
              </w:rPr>
              <w:t>c</w:t>
            </w:r>
            <w:r w:rsidRPr="00E4794E">
              <w:rPr>
                <w:sz w:val="24"/>
                <w:szCs w:val="24"/>
              </w:rPr>
              <w:t>o</w:t>
            </w:r>
            <w:r w:rsidRPr="00E4794E">
              <w:rPr>
                <w:spacing w:val="-1"/>
                <w:sz w:val="24"/>
                <w:szCs w:val="24"/>
              </w:rPr>
              <w:t>re</w:t>
            </w:r>
            <w:r w:rsidRPr="00E4794E">
              <w:rPr>
                <w:sz w:val="24"/>
                <w:szCs w:val="24"/>
              </w:rPr>
              <w:t>s</w:t>
            </w:r>
            <w:r w:rsidRPr="00E4794E">
              <w:rPr>
                <w:spacing w:val="1"/>
                <w:sz w:val="24"/>
                <w:szCs w:val="24"/>
              </w:rPr>
              <w:t xml:space="preserve"> </w:t>
            </w:r>
            <w:r w:rsidRPr="00E4794E">
              <w:rPr>
                <w:sz w:val="24"/>
                <w:szCs w:val="24"/>
              </w:rPr>
              <w:t>usi</w:t>
            </w:r>
            <w:r w:rsidRPr="00E4794E">
              <w:rPr>
                <w:spacing w:val="5"/>
                <w:sz w:val="24"/>
                <w:szCs w:val="24"/>
              </w:rPr>
              <w:t>n</w:t>
            </w:r>
            <w:r w:rsidRPr="00E4794E">
              <w:rPr>
                <w:sz w:val="24"/>
                <w:szCs w:val="24"/>
              </w:rPr>
              <w:t>g the</w:t>
            </w:r>
            <w:r w:rsidRPr="00E4794E">
              <w:rPr>
                <w:spacing w:val="16"/>
                <w:sz w:val="24"/>
                <w:szCs w:val="24"/>
              </w:rPr>
              <w:t xml:space="preserve"> </w:t>
            </w:r>
            <w:r w:rsidRPr="00E4794E">
              <w:rPr>
                <w:sz w:val="24"/>
                <w:szCs w:val="24"/>
              </w:rPr>
              <w:t>w</w:t>
            </w:r>
            <w:r w:rsidRPr="00E4794E">
              <w:rPr>
                <w:spacing w:val="-1"/>
                <w:sz w:val="24"/>
                <w:szCs w:val="24"/>
              </w:rPr>
              <w:t>e</w:t>
            </w:r>
            <w:r w:rsidRPr="00E4794E">
              <w:rPr>
                <w:spacing w:val="3"/>
                <w:sz w:val="24"/>
                <w:szCs w:val="24"/>
              </w:rPr>
              <w:t>i</w:t>
            </w:r>
            <w:r w:rsidRPr="00E4794E">
              <w:rPr>
                <w:spacing w:val="-2"/>
                <w:sz w:val="24"/>
                <w:szCs w:val="24"/>
              </w:rPr>
              <w:t>g</w:t>
            </w:r>
            <w:r w:rsidRPr="00E4794E">
              <w:rPr>
                <w:sz w:val="24"/>
                <w:szCs w:val="24"/>
              </w:rPr>
              <w:t>hts</w:t>
            </w:r>
            <w:r w:rsidRPr="00E4794E">
              <w:rPr>
                <w:spacing w:val="17"/>
                <w:sz w:val="24"/>
                <w:szCs w:val="24"/>
              </w:rPr>
              <w:t xml:space="preserve"> </w:t>
            </w:r>
            <w:r w:rsidRPr="00E4794E">
              <w:rPr>
                <w:sz w:val="24"/>
                <w:szCs w:val="24"/>
              </w:rPr>
              <w:t>(T</w:t>
            </w:r>
            <w:r w:rsidRPr="00E4794E">
              <w:rPr>
                <w:spacing w:val="16"/>
                <w:sz w:val="24"/>
                <w:szCs w:val="24"/>
              </w:rPr>
              <w:t xml:space="preserve"> </w:t>
            </w:r>
            <w:r w:rsidRPr="00E4794E">
              <w:rPr>
                <w:sz w:val="24"/>
                <w:szCs w:val="24"/>
              </w:rPr>
              <w:t>=</w:t>
            </w:r>
            <w:r w:rsidRPr="00E4794E">
              <w:rPr>
                <w:spacing w:val="16"/>
                <w:sz w:val="24"/>
                <w:szCs w:val="24"/>
              </w:rPr>
              <w:t xml:space="preserve"> </w:t>
            </w:r>
            <w:r w:rsidRPr="00E4794E">
              <w:rPr>
                <w:sz w:val="24"/>
                <w:szCs w:val="24"/>
              </w:rPr>
              <w:t>the</w:t>
            </w:r>
            <w:r w:rsidRPr="00E4794E">
              <w:rPr>
                <w:spacing w:val="16"/>
                <w:sz w:val="24"/>
                <w:szCs w:val="24"/>
              </w:rPr>
              <w:t xml:space="preserve"> </w:t>
            </w:r>
            <w:r w:rsidRPr="00E4794E">
              <w:rPr>
                <w:spacing w:val="2"/>
                <w:sz w:val="24"/>
                <w:szCs w:val="24"/>
              </w:rPr>
              <w:t>w</w:t>
            </w:r>
            <w:r w:rsidRPr="00E4794E">
              <w:rPr>
                <w:spacing w:val="-1"/>
                <w:sz w:val="24"/>
                <w:szCs w:val="24"/>
              </w:rPr>
              <w:t>e</w:t>
            </w:r>
            <w:r w:rsidRPr="00E4794E">
              <w:rPr>
                <w:spacing w:val="3"/>
                <w:sz w:val="24"/>
                <w:szCs w:val="24"/>
              </w:rPr>
              <w:t>i</w:t>
            </w:r>
            <w:r w:rsidRPr="00E4794E">
              <w:rPr>
                <w:spacing w:val="-2"/>
                <w:sz w:val="24"/>
                <w:szCs w:val="24"/>
              </w:rPr>
              <w:t>g</w:t>
            </w:r>
            <w:r w:rsidRPr="00E4794E">
              <w:rPr>
                <w:sz w:val="24"/>
                <w:szCs w:val="24"/>
              </w:rPr>
              <w:t>ht</w:t>
            </w:r>
            <w:r w:rsidRPr="00E4794E">
              <w:rPr>
                <w:spacing w:val="19"/>
                <w:sz w:val="24"/>
                <w:szCs w:val="24"/>
              </w:rPr>
              <w:t xml:space="preserve"> </w:t>
            </w:r>
            <w:r w:rsidRPr="00E4794E">
              <w:rPr>
                <w:spacing w:val="-2"/>
                <w:sz w:val="24"/>
                <w:szCs w:val="24"/>
              </w:rPr>
              <w:t>g</w:t>
            </w:r>
            <w:r w:rsidRPr="00E4794E">
              <w:rPr>
                <w:sz w:val="24"/>
                <w:szCs w:val="24"/>
              </w:rPr>
              <w:t>iven</w:t>
            </w:r>
            <w:r w:rsidRPr="00E4794E">
              <w:rPr>
                <w:spacing w:val="16"/>
                <w:sz w:val="24"/>
                <w:szCs w:val="24"/>
              </w:rPr>
              <w:t xml:space="preserve"> </w:t>
            </w:r>
            <w:r w:rsidRPr="00E4794E">
              <w:rPr>
                <w:sz w:val="24"/>
                <w:szCs w:val="24"/>
              </w:rPr>
              <w:t>to</w:t>
            </w:r>
            <w:r w:rsidRPr="00E4794E">
              <w:rPr>
                <w:spacing w:val="17"/>
                <w:sz w:val="24"/>
                <w:szCs w:val="24"/>
              </w:rPr>
              <w:t xml:space="preserve"> </w:t>
            </w:r>
            <w:r w:rsidRPr="00E4794E">
              <w:rPr>
                <w:sz w:val="24"/>
                <w:szCs w:val="24"/>
              </w:rPr>
              <w:t>the</w:t>
            </w:r>
            <w:r w:rsidRPr="00E4794E">
              <w:rPr>
                <w:spacing w:val="16"/>
                <w:sz w:val="24"/>
                <w:szCs w:val="24"/>
              </w:rPr>
              <w:t xml:space="preserve"> </w:t>
            </w:r>
            <w:r w:rsidRPr="00E4794E">
              <w:rPr>
                <w:sz w:val="24"/>
                <w:szCs w:val="24"/>
              </w:rPr>
              <w:t>T</w:t>
            </w:r>
            <w:r w:rsidRPr="00E4794E">
              <w:rPr>
                <w:spacing w:val="1"/>
                <w:sz w:val="24"/>
                <w:szCs w:val="24"/>
              </w:rPr>
              <w:t>e</w:t>
            </w:r>
            <w:r w:rsidRPr="00E4794E">
              <w:rPr>
                <w:spacing w:val="-1"/>
                <w:sz w:val="24"/>
                <w:szCs w:val="24"/>
              </w:rPr>
              <w:t>c</w:t>
            </w:r>
            <w:r w:rsidRPr="00E4794E">
              <w:rPr>
                <w:sz w:val="24"/>
                <w:szCs w:val="24"/>
              </w:rPr>
              <w:t>hni</w:t>
            </w:r>
            <w:r w:rsidRPr="00E4794E">
              <w:rPr>
                <w:spacing w:val="2"/>
                <w:sz w:val="24"/>
                <w:szCs w:val="24"/>
              </w:rPr>
              <w:t>c</w:t>
            </w:r>
            <w:r w:rsidRPr="00E4794E">
              <w:rPr>
                <w:spacing w:val="-1"/>
                <w:sz w:val="24"/>
                <w:szCs w:val="24"/>
              </w:rPr>
              <w:t>a</w:t>
            </w:r>
            <w:r w:rsidRPr="00E4794E">
              <w:rPr>
                <w:sz w:val="24"/>
                <w:szCs w:val="24"/>
              </w:rPr>
              <w:t>l</w:t>
            </w:r>
            <w:r w:rsidRPr="00E4794E">
              <w:rPr>
                <w:spacing w:val="17"/>
                <w:sz w:val="24"/>
                <w:szCs w:val="24"/>
              </w:rPr>
              <w:t xml:space="preserve"> </w:t>
            </w:r>
            <w:r w:rsidRPr="00E4794E">
              <w:rPr>
                <w:spacing w:val="1"/>
                <w:sz w:val="24"/>
                <w:szCs w:val="24"/>
              </w:rPr>
              <w:t>P</w:t>
            </w:r>
            <w:r w:rsidRPr="00E4794E">
              <w:rPr>
                <w:sz w:val="24"/>
                <w:szCs w:val="24"/>
              </w:rPr>
              <w:t>ropos</w:t>
            </w:r>
            <w:r w:rsidRPr="00E4794E">
              <w:rPr>
                <w:spacing w:val="-1"/>
                <w:sz w:val="24"/>
                <w:szCs w:val="24"/>
              </w:rPr>
              <w:t>a</w:t>
            </w:r>
            <w:r w:rsidRPr="00E4794E">
              <w:rPr>
                <w:sz w:val="24"/>
                <w:szCs w:val="24"/>
              </w:rPr>
              <w:t>l;</w:t>
            </w:r>
            <w:r w:rsidRPr="00E4794E">
              <w:rPr>
                <w:spacing w:val="17"/>
                <w:sz w:val="24"/>
                <w:szCs w:val="24"/>
              </w:rPr>
              <w:t xml:space="preserve"> </w:t>
            </w:r>
            <w:r w:rsidRPr="00E4794E">
              <w:rPr>
                <w:sz w:val="24"/>
                <w:szCs w:val="24"/>
              </w:rPr>
              <w:t>P</w:t>
            </w:r>
            <w:r w:rsidRPr="008E6839">
              <w:rPr>
                <w:sz w:val="24"/>
                <w:szCs w:val="24"/>
              </w:rPr>
              <w:t>= the w</w:t>
            </w:r>
            <w:r w:rsidRPr="008E6839">
              <w:rPr>
                <w:spacing w:val="-1"/>
                <w:sz w:val="24"/>
                <w:szCs w:val="24"/>
              </w:rPr>
              <w:t>e</w:t>
            </w:r>
            <w:r w:rsidRPr="008E6839">
              <w:rPr>
                <w:sz w:val="24"/>
                <w:szCs w:val="24"/>
              </w:rPr>
              <w:t>i</w:t>
            </w:r>
            <w:r w:rsidRPr="008E6839">
              <w:rPr>
                <w:spacing w:val="-2"/>
                <w:sz w:val="24"/>
                <w:szCs w:val="24"/>
              </w:rPr>
              <w:t>g</w:t>
            </w:r>
            <w:r w:rsidRPr="008E6839">
              <w:rPr>
                <w:sz w:val="24"/>
                <w:szCs w:val="24"/>
              </w:rPr>
              <w:t xml:space="preserve">ht </w:t>
            </w:r>
            <w:r w:rsidRPr="008E6839">
              <w:rPr>
                <w:spacing w:val="-2"/>
                <w:sz w:val="24"/>
                <w:szCs w:val="24"/>
              </w:rPr>
              <w:t>g</w:t>
            </w:r>
            <w:r w:rsidRPr="008E6839">
              <w:rPr>
                <w:sz w:val="24"/>
                <w:szCs w:val="24"/>
              </w:rPr>
              <w:t xml:space="preserve">iven to the </w:t>
            </w:r>
            <w:r w:rsidRPr="008E6839">
              <w:rPr>
                <w:spacing w:val="-1"/>
                <w:sz w:val="24"/>
                <w:szCs w:val="24"/>
              </w:rPr>
              <w:t>F</w:t>
            </w:r>
            <w:r w:rsidRPr="008E6839">
              <w:rPr>
                <w:sz w:val="24"/>
                <w:szCs w:val="24"/>
              </w:rPr>
              <w:t>inan</w:t>
            </w:r>
            <w:r w:rsidRPr="008E6839">
              <w:rPr>
                <w:spacing w:val="-1"/>
                <w:sz w:val="24"/>
                <w:szCs w:val="24"/>
              </w:rPr>
              <w:t>c</w:t>
            </w:r>
            <w:r w:rsidRPr="008E6839">
              <w:rPr>
                <w:sz w:val="24"/>
                <w:szCs w:val="24"/>
              </w:rPr>
              <w:t xml:space="preserve">ial </w:t>
            </w:r>
            <w:r w:rsidRPr="008E6839">
              <w:rPr>
                <w:spacing w:val="1"/>
                <w:sz w:val="24"/>
                <w:szCs w:val="24"/>
              </w:rPr>
              <w:t>P</w:t>
            </w:r>
            <w:r w:rsidRPr="008E6839">
              <w:rPr>
                <w:sz w:val="24"/>
                <w:szCs w:val="24"/>
              </w:rPr>
              <w:t>ropos</w:t>
            </w:r>
            <w:r w:rsidRPr="008E6839">
              <w:rPr>
                <w:spacing w:val="-1"/>
                <w:sz w:val="24"/>
                <w:szCs w:val="24"/>
              </w:rPr>
              <w:t>a</w:t>
            </w:r>
            <w:r w:rsidRPr="008E6839">
              <w:rPr>
                <w:sz w:val="24"/>
                <w:szCs w:val="24"/>
              </w:rPr>
              <w:t>l; T + P = 1) ind</w:t>
            </w:r>
            <w:r w:rsidRPr="008E6839">
              <w:rPr>
                <w:spacing w:val="1"/>
                <w:sz w:val="24"/>
                <w:szCs w:val="24"/>
              </w:rPr>
              <w:t>i</w:t>
            </w:r>
            <w:r w:rsidRPr="008E6839">
              <w:rPr>
                <w:spacing w:val="-1"/>
                <w:sz w:val="24"/>
                <w:szCs w:val="24"/>
              </w:rPr>
              <w:t>ca</w:t>
            </w:r>
            <w:r w:rsidRPr="008E6839">
              <w:rPr>
                <w:sz w:val="24"/>
                <w:szCs w:val="24"/>
              </w:rPr>
              <w:t>ted</w:t>
            </w:r>
            <w:r w:rsidRPr="008E6839">
              <w:rPr>
                <w:spacing w:val="8"/>
                <w:sz w:val="24"/>
                <w:szCs w:val="24"/>
              </w:rPr>
              <w:t xml:space="preserve"> </w:t>
            </w:r>
            <w:r w:rsidRPr="008E6839">
              <w:rPr>
                <w:sz w:val="24"/>
                <w:szCs w:val="24"/>
              </w:rPr>
              <w:t>in</w:t>
            </w:r>
            <w:r w:rsidRPr="008E6839">
              <w:rPr>
                <w:spacing w:val="9"/>
                <w:sz w:val="24"/>
                <w:szCs w:val="24"/>
              </w:rPr>
              <w:t xml:space="preserve"> </w:t>
            </w:r>
            <w:r w:rsidRPr="008E6839">
              <w:rPr>
                <w:sz w:val="24"/>
                <w:szCs w:val="24"/>
              </w:rPr>
              <w:t>the</w:t>
            </w:r>
            <w:r w:rsidRPr="008E6839">
              <w:rPr>
                <w:spacing w:val="8"/>
                <w:sz w:val="24"/>
                <w:szCs w:val="24"/>
              </w:rPr>
              <w:t xml:space="preserve"> </w:t>
            </w:r>
            <w:r w:rsidRPr="008E6839">
              <w:rPr>
                <w:spacing w:val="2"/>
                <w:sz w:val="24"/>
                <w:szCs w:val="24"/>
              </w:rPr>
              <w:t>D</w:t>
            </w:r>
            <w:r w:rsidRPr="008E6839">
              <w:rPr>
                <w:spacing w:val="-1"/>
                <w:sz w:val="24"/>
                <w:szCs w:val="24"/>
              </w:rPr>
              <w:t>a</w:t>
            </w:r>
            <w:r w:rsidRPr="008E6839">
              <w:rPr>
                <w:sz w:val="24"/>
                <w:szCs w:val="24"/>
              </w:rPr>
              <w:t>ta</w:t>
            </w:r>
            <w:r w:rsidRPr="008E6839">
              <w:rPr>
                <w:spacing w:val="8"/>
                <w:sz w:val="24"/>
                <w:szCs w:val="24"/>
              </w:rPr>
              <w:t xml:space="preserve"> </w:t>
            </w:r>
            <w:r w:rsidRPr="008E6839">
              <w:rPr>
                <w:spacing w:val="1"/>
                <w:sz w:val="24"/>
                <w:szCs w:val="24"/>
              </w:rPr>
              <w:t>S</w:t>
            </w:r>
            <w:r w:rsidRPr="008E6839">
              <w:rPr>
                <w:spacing w:val="2"/>
                <w:sz w:val="24"/>
                <w:szCs w:val="24"/>
              </w:rPr>
              <w:t>h</w:t>
            </w:r>
            <w:r w:rsidRPr="008E6839">
              <w:rPr>
                <w:spacing w:val="-1"/>
                <w:sz w:val="24"/>
                <w:szCs w:val="24"/>
              </w:rPr>
              <w:t>ee</w:t>
            </w:r>
            <w:r w:rsidRPr="008E6839">
              <w:rPr>
                <w:sz w:val="24"/>
                <w:szCs w:val="24"/>
              </w:rPr>
              <w:t>t:</w:t>
            </w:r>
            <w:r w:rsidRPr="008E6839">
              <w:rPr>
                <w:spacing w:val="10"/>
                <w:sz w:val="24"/>
                <w:szCs w:val="24"/>
              </w:rPr>
              <w:t xml:space="preserve"> </w:t>
            </w:r>
            <w:r w:rsidRPr="008E6839">
              <w:rPr>
                <w:sz w:val="24"/>
                <w:szCs w:val="24"/>
              </w:rPr>
              <w:t>S</w:t>
            </w:r>
            <w:r w:rsidRPr="008E6839">
              <w:rPr>
                <w:spacing w:val="10"/>
                <w:sz w:val="24"/>
                <w:szCs w:val="24"/>
              </w:rPr>
              <w:t xml:space="preserve"> </w:t>
            </w:r>
            <w:r w:rsidRPr="008E6839">
              <w:rPr>
                <w:sz w:val="24"/>
                <w:szCs w:val="24"/>
              </w:rPr>
              <w:t>=</w:t>
            </w:r>
            <w:r w:rsidRPr="008E6839">
              <w:rPr>
                <w:spacing w:val="8"/>
                <w:sz w:val="24"/>
                <w:szCs w:val="24"/>
              </w:rPr>
              <w:t xml:space="preserve"> </w:t>
            </w:r>
            <w:r w:rsidRPr="008E6839">
              <w:rPr>
                <w:spacing w:val="1"/>
                <w:sz w:val="24"/>
                <w:szCs w:val="24"/>
              </w:rPr>
              <w:t>S</w:t>
            </w:r>
            <w:r w:rsidRPr="008E6839">
              <w:rPr>
                <w:sz w:val="24"/>
                <w:szCs w:val="24"/>
              </w:rPr>
              <w:t>t</w:t>
            </w:r>
            <w:r w:rsidRPr="008E6839">
              <w:rPr>
                <w:spacing w:val="16"/>
                <w:sz w:val="24"/>
                <w:szCs w:val="24"/>
              </w:rPr>
              <w:t xml:space="preserve"> </w:t>
            </w:r>
            <w:r w:rsidRPr="008E6839">
              <w:rPr>
                <w:rFonts w:ascii="Arial" w:eastAsia="Arial" w:hAnsi="Arial" w:cs="Arial"/>
                <w:sz w:val="24"/>
                <w:szCs w:val="24"/>
              </w:rPr>
              <w:t xml:space="preserve">x </w:t>
            </w:r>
            <w:r w:rsidRPr="008E6839">
              <w:rPr>
                <w:sz w:val="24"/>
                <w:szCs w:val="24"/>
              </w:rPr>
              <w:t>T%</w:t>
            </w:r>
            <w:r w:rsidRPr="008E6839">
              <w:rPr>
                <w:spacing w:val="10"/>
                <w:sz w:val="24"/>
                <w:szCs w:val="24"/>
              </w:rPr>
              <w:t xml:space="preserve"> </w:t>
            </w:r>
            <w:r w:rsidRPr="008E6839">
              <w:rPr>
                <w:sz w:val="24"/>
                <w:szCs w:val="24"/>
              </w:rPr>
              <w:t>+</w:t>
            </w:r>
            <w:r w:rsidRPr="008E6839">
              <w:rPr>
                <w:spacing w:val="8"/>
                <w:sz w:val="24"/>
                <w:szCs w:val="24"/>
              </w:rPr>
              <w:t xml:space="preserve"> </w:t>
            </w:r>
            <w:r w:rsidRPr="008E6839">
              <w:rPr>
                <w:spacing w:val="1"/>
                <w:sz w:val="24"/>
                <w:szCs w:val="24"/>
              </w:rPr>
              <w:t>S</w:t>
            </w:r>
            <w:r w:rsidRPr="008E6839">
              <w:rPr>
                <w:sz w:val="24"/>
                <w:szCs w:val="24"/>
              </w:rPr>
              <w:t>f</w:t>
            </w:r>
            <w:r w:rsidRPr="008E6839">
              <w:rPr>
                <w:spacing w:val="12"/>
                <w:sz w:val="24"/>
                <w:szCs w:val="24"/>
              </w:rPr>
              <w:t xml:space="preserve"> </w:t>
            </w:r>
            <w:r w:rsidRPr="008E6839">
              <w:rPr>
                <w:rFonts w:ascii="Arial" w:eastAsia="Arial" w:hAnsi="Arial" w:cs="Arial"/>
                <w:sz w:val="24"/>
                <w:szCs w:val="24"/>
              </w:rPr>
              <w:t>x</w:t>
            </w:r>
            <w:r w:rsidRPr="008E6839">
              <w:rPr>
                <w:rFonts w:ascii="Arial" w:eastAsia="Arial" w:hAnsi="Arial" w:cs="Arial"/>
                <w:spacing w:val="3"/>
                <w:sz w:val="24"/>
                <w:szCs w:val="24"/>
              </w:rPr>
              <w:t xml:space="preserve"> </w:t>
            </w:r>
            <w:r w:rsidRPr="008E6839">
              <w:rPr>
                <w:spacing w:val="1"/>
                <w:sz w:val="24"/>
                <w:szCs w:val="24"/>
              </w:rPr>
              <w:t>P</w:t>
            </w:r>
            <w:r w:rsidRPr="008E6839">
              <w:rPr>
                <w:spacing w:val="-1"/>
                <w:sz w:val="24"/>
                <w:szCs w:val="24"/>
              </w:rPr>
              <w:t>%</w:t>
            </w:r>
            <w:r w:rsidRPr="008E6839">
              <w:rPr>
                <w:sz w:val="24"/>
                <w:szCs w:val="24"/>
              </w:rPr>
              <w:t>.</w:t>
            </w:r>
            <w:r w:rsidRPr="008E6839">
              <w:rPr>
                <w:spacing w:val="9"/>
                <w:sz w:val="24"/>
                <w:szCs w:val="24"/>
              </w:rPr>
              <w:t xml:space="preserve"> </w:t>
            </w:r>
            <w:r w:rsidRPr="008E6839">
              <w:rPr>
                <w:sz w:val="24"/>
                <w:szCs w:val="24"/>
              </w:rPr>
              <w:t>The</w:t>
            </w:r>
            <w:r w:rsidRPr="008E6839">
              <w:rPr>
                <w:spacing w:val="8"/>
                <w:sz w:val="24"/>
                <w:szCs w:val="24"/>
              </w:rPr>
              <w:t xml:space="preserve"> </w:t>
            </w:r>
            <w:r w:rsidRPr="008E6839">
              <w:rPr>
                <w:sz w:val="24"/>
                <w:szCs w:val="24"/>
              </w:rPr>
              <w:t>fi</w:t>
            </w:r>
            <w:r w:rsidRPr="008E6839">
              <w:rPr>
                <w:spacing w:val="1"/>
                <w:sz w:val="24"/>
                <w:szCs w:val="24"/>
              </w:rPr>
              <w:t>r</w:t>
            </w:r>
            <w:r w:rsidRPr="008E6839">
              <w:rPr>
                <w:sz w:val="24"/>
                <w:szCs w:val="24"/>
              </w:rPr>
              <w:t xml:space="preserve">m </w:t>
            </w:r>
            <w:r w:rsidRPr="008E6839">
              <w:rPr>
                <w:spacing w:val="-1"/>
                <w:sz w:val="24"/>
                <w:szCs w:val="24"/>
              </w:rPr>
              <w:t>ac</w:t>
            </w:r>
            <w:r w:rsidRPr="008E6839">
              <w:rPr>
                <w:sz w:val="24"/>
                <w:szCs w:val="24"/>
              </w:rPr>
              <w:t>hievi</w:t>
            </w:r>
            <w:r w:rsidRPr="008E6839">
              <w:rPr>
                <w:spacing w:val="2"/>
                <w:sz w:val="24"/>
                <w:szCs w:val="24"/>
              </w:rPr>
              <w:t>n</w:t>
            </w:r>
            <w:r w:rsidRPr="008E6839">
              <w:rPr>
                <w:sz w:val="24"/>
                <w:szCs w:val="24"/>
              </w:rPr>
              <w:t>g</w:t>
            </w:r>
            <w:r w:rsidRPr="008E6839">
              <w:rPr>
                <w:spacing w:val="48"/>
                <w:sz w:val="24"/>
                <w:szCs w:val="24"/>
              </w:rPr>
              <w:t xml:space="preserve"> </w:t>
            </w:r>
            <w:r w:rsidRPr="008E6839">
              <w:rPr>
                <w:sz w:val="24"/>
                <w:szCs w:val="24"/>
              </w:rPr>
              <w:t>the</w:t>
            </w:r>
            <w:r w:rsidRPr="008E6839">
              <w:rPr>
                <w:spacing w:val="50"/>
                <w:sz w:val="24"/>
                <w:szCs w:val="24"/>
              </w:rPr>
              <w:t xml:space="preserve"> </w:t>
            </w:r>
            <w:r w:rsidRPr="008E6839">
              <w:rPr>
                <w:sz w:val="24"/>
                <w:szCs w:val="24"/>
              </w:rPr>
              <w:t>hi</w:t>
            </w:r>
            <w:r w:rsidRPr="008E6839">
              <w:rPr>
                <w:spacing w:val="-2"/>
                <w:sz w:val="24"/>
                <w:szCs w:val="24"/>
              </w:rPr>
              <w:t>g</w:t>
            </w:r>
            <w:r w:rsidRPr="008E6839">
              <w:rPr>
                <w:spacing w:val="2"/>
                <w:sz w:val="24"/>
                <w:szCs w:val="24"/>
              </w:rPr>
              <w:t>h</w:t>
            </w:r>
            <w:r w:rsidRPr="008E6839">
              <w:rPr>
                <w:spacing w:val="-1"/>
                <w:sz w:val="24"/>
                <w:szCs w:val="24"/>
              </w:rPr>
              <w:t>e</w:t>
            </w:r>
            <w:r w:rsidRPr="008E6839">
              <w:rPr>
                <w:sz w:val="24"/>
                <w:szCs w:val="24"/>
              </w:rPr>
              <w:t>st</w:t>
            </w:r>
            <w:r w:rsidRPr="008E6839">
              <w:rPr>
                <w:spacing w:val="51"/>
                <w:sz w:val="24"/>
                <w:szCs w:val="24"/>
              </w:rPr>
              <w:t xml:space="preserve"> </w:t>
            </w:r>
            <w:r w:rsidRPr="008E6839">
              <w:rPr>
                <w:spacing w:val="-1"/>
                <w:sz w:val="24"/>
                <w:szCs w:val="24"/>
              </w:rPr>
              <w:t>c</w:t>
            </w:r>
            <w:r w:rsidRPr="008E6839">
              <w:rPr>
                <w:sz w:val="24"/>
                <w:szCs w:val="24"/>
              </w:rPr>
              <w:t>omb</w:t>
            </w:r>
            <w:r w:rsidRPr="008E6839">
              <w:rPr>
                <w:spacing w:val="1"/>
                <w:sz w:val="24"/>
                <w:szCs w:val="24"/>
              </w:rPr>
              <w:t>i</w:t>
            </w:r>
            <w:r w:rsidRPr="008E6839">
              <w:rPr>
                <w:sz w:val="24"/>
                <w:szCs w:val="24"/>
              </w:rPr>
              <w:t>n</w:t>
            </w:r>
            <w:r w:rsidRPr="008E6839">
              <w:rPr>
                <w:spacing w:val="-1"/>
                <w:sz w:val="24"/>
                <w:szCs w:val="24"/>
              </w:rPr>
              <w:t>e</w:t>
            </w:r>
            <w:r w:rsidRPr="008E6839">
              <w:rPr>
                <w:sz w:val="24"/>
                <w:szCs w:val="24"/>
              </w:rPr>
              <w:t>d</w:t>
            </w:r>
            <w:r w:rsidRPr="008E6839">
              <w:rPr>
                <w:spacing w:val="50"/>
                <w:sz w:val="24"/>
                <w:szCs w:val="24"/>
              </w:rPr>
              <w:t xml:space="preserve"> </w:t>
            </w:r>
            <w:r w:rsidRPr="008E6839">
              <w:rPr>
                <w:sz w:val="24"/>
                <w:szCs w:val="24"/>
              </w:rPr>
              <w:t>te</w:t>
            </w:r>
            <w:r w:rsidRPr="008E6839">
              <w:rPr>
                <w:spacing w:val="-1"/>
                <w:sz w:val="24"/>
                <w:szCs w:val="24"/>
              </w:rPr>
              <w:t>c</w:t>
            </w:r>
            <w:r w:rsidRPr="008E6839">
              <w:rPr>
                <w:sz w:val="24"/>
                <w:szCs w:val="24"/>
              </w:rPr>
              <w:t>hnic</w:t>
            </w:r>
            <w:r w:rsidRPr="008E6839">
              <w:rPr>
                <w:spacing w:val="-1"/>
                <w:sz w:val="24"/>
                <w:szCs w:val="24"/>
              </w:rPr>
              <w:t>a</w:t>
            </w:r>
            <w:r w:rsidRPr="008E6839">
              <w:rPr>
                <w:sz w:val="24"/>
                <w:szCs w:val="24"/>
              </w:rPr>
              <w:t>l</w:t>
            </w:r>
            <w:r w:rsidRPr="008E6839">
              <w:rPr>
                <w:spacing w:val="51"/>
                <w:sz w:val="24"/>
                <w:szCs w:val="24"/>
              </w:rPr>
              <w:t xml:space="preserve"> </w:t>
            </w:r>
            <w:r w:rsidRPr="008E6839">
              <w:rPr>
                <w:spacing w:val="-1"/>
                <w:sz w:val="24"/>
                <w:szCs w:val="24"/>
              </w:rPr>
              <w:t>a</w:t>
            </w:r>
            <w:r w:rsidRPr="008E6839">
              <w:rPr>
                <w:sz w:val="24"/>
                <w:szCs w:val="24"/>
              </w:rPr>
              <w:t>nd</w:t>
            </w:r>
            <w:r w:rsidRPr="008E6839">
              <w:rPr>
                <w:spacing w:val="50"/>
                <w:sz w:val="24"/>
                <w:szCs w:val="24"/>
              </w:rPr>
              <w:t xml:space="preserve"> </w:t>
            </w:r>
            <w:r w:rsidRPr="008E6839">
              <w:rPr>
                <w:sz w:val="24"/>
                <w:szCs w:val="24"/>
              </w:rPr>
              <w:t>fin</w:t>
            </w:r>
            <w:r w:rsidRPr="008E6839">
              <w:rPr>
                <w:spacing w:val="-1"/>
                <w:sz w:val="24"/>
                <w:szCs w:val="24"/>
              </w:rPr>
              <w:t>a</w:t>
            </w:r>
            <w:r w:rsidRPr="008E6839">
              <w:rPr>
                <w:sz w:val="24"/>
                <w:szCs w:val="24"/>
              </w:rPr>
              <w:t>n</w:t>
            </w:r>
            <w:r w:rsidRPr="008E6839">
              <w:rPr>
                <w:spacing w:val="-1"/>
                <w:sz w:val="24"/>
                <w:szCs w:val="24"/>
              </w:rPr>
              <w:t>c</w:t>
            </w:r>
            <w:r w:rsidRPr="008E6839">
              <w:rPr>
                <w:sz w:val="24"/>
                <w:szCs w:val="24"/>
              </w:rPr>
              <w:t>ial</w:t>
            </w:r>
            <w:r w:rsidRPr="008E6839">
              <w:rPr>
                <w:spacing w:val="50"/>
                <w:sz w:val="24"/>
                <w:szCs w:val="24"/>
              </w:rPr>
              <w:t xml:space="preserve"> </w:t>
            </w:r>
            <w:r w:rsidRPr="008E6839">
              <w:rPr>
                <w:sz w:val="24"/>
                <w:szCs w:val="24"/>
              </w:rPr>
              <w:t>s</w:t>
            </w:r>
            <w:r w:rsidRPr="008E6839">
              <w:rPr>
                <w:spacing w:val="-1"/>
                <w:sz w:val="24"/>
                <w:szCs w:val="24"/>
              </w:rPr>
              <w:t>c</w:t>
            </w:r>
            <w:r w:rsidRPr="008E6839">
              <w:rPr>
                <w:sz w:val="24"/>
                <w:szCs w:val="24"/>
              </w:rPr>
              <w:t>o</w:t>
            </w:r>
            <w:r w:rsidRPr="008E6839">
              <w:rPr>
                <w:spacing w:val="4"/>
                <w:sz w:val="24"/>
                <w:szCs w:val="24"/>
              </w:rPr>
              <w:t>r</w:t>
            </w:r>
            <w:r w:rsidRPr="008E6839">
              <w:rPr>
                <w:sz w:val="24"/>
                <w:szCs w:val="24"/>
              </w:rPr>
              <w:t>e will</w:t>
            </w:r>
            <w:r w:rsidRPr="008E6839">
              <w:rPr>
                <w:spacing w:val="1"/>
                <w:sz w:val="24"/>
                <w:szCs w:val="24"/>
              </w:rPr>
              <w:t xml:space="preserve"> </w:t>
            </w:r>
            <w:r w:rsidRPr="008E6839">
              <w:rPr>
                <w:sz w:val="24"/>
                <w:szCs w:val="24"/>
              </w:rPr>
              <w:t>be</w:t>
            </w:r>
            <w:r w:rsidRPr="008E6839">
              <w:rPr>
                <w:spacing w:val="-1"/>
                <w:sz w:val="24"/>
                <w:szCs w:val="24"/>
              </w:rPr>
              <w:t xml:space="preserve"> </w:t>
            </w:r>
            <w:r w:rsidRPr="008E6839">
              <w:rPr>
                <w:sz w:val="24"/>
                <w:szCs w:val="24"/>
              </w:rPr>
              <w:t>inv</w:t>
            </w:r>
            <w:r w:rsidRPr="008E6839">
              <w:rPr>
                <w:spacing w:val="1"/>
                <w:sz w:val="24"/>
                <w:szCs w:val="24"/>
              </w:rPr>
              <w:t>i</w:t>
            </w:r>
            <w:r w:rsidRPr="008E6839">
              <w:rPr>
                <w:sz w:val="24"/>
                <w:szCs w:val="24"/>
              </w:rPr>
              <w:t xml:space="preserve">ted </w:t>
            </w:r>
            <w:r w:rsidRPr="008E6839">
              <w:rPr>
                <w:spacing w:val="-1"/>
                <w:sz w:val="24"/>
                <w:szCs w:val="24"/>
              </w:rPr>
              <w:t>f</w:t>
            </w:r>
            <w:r w:rsidRPr="008E6839">
              <w:rPr>
                <w:sz w:val="24"/>
                <w:szCs w:val="24"/>
              </w:rPr>
              <w:t>or</w:t>
            </w:r>
            <w:r w:rsidRPr="008E6839">
              <w:rPr>
                <w:spacing w:val="-1"/>
                <w:sz w:val="24"/>
                <w:szCs w:val="24"/>
              </w:rPr>
              <w:t xml:space="preserve"> </w:t>
            </w:r>
            <w:r w:rsidRPr="008E6839">
              <w:rPr>
                <w:sz w:val="24"/>
                <w:szCs w:val="24"/>
              </w:rPr>
              <w:t>n</w:t>
            </w:r>
            <w:r w:rsidRPr="008E6839">
              <w:rPr>
                <w:spacing w:val="1"/>
                <w:sz w:val="24"/>
                <w:szCs w:val="24"/>
              </w:rPr>
              <w:t>e</w:t>
            </w:r>
            <w:r w:rsidRPr="008E6839">
              <w:rPr>
                <w:spacing w:val="-2"/>
                <w:sz w:val="24"/>
                <w:szCs w:val="24"/>
              </w:rPr>
              <w:t>g</w:t>
            </w:r>
            <w:r w:rsidRPr="008E6839">
              <w:rPr>
                <w:sz w:val="24"/>
                <w:szCs w:val="24"/>
              </w:rPr>
              <w:t>ot</w:t>
            </w:r>
            <w:r w:rsidRPr="008E6839">
              <w:rPr>
                <w:spacing w:val="1"/>
                <w:sz w:val="24"/>
                <w:szCs w:val="24"/>
              </w:rPr>
              <w:t>i</w:t>
            </w:r>
            <w:r w:rsidRPr="008E6839">
              <w:rPr>
                <w:spacing w:val="-1"/>
                <w:sz w:val="24"/>
                <w:szCs w:val="24"/>
              </w:rPr>
              <w:t>a</w:t>
            </w:r>
            <w:r w:rsidRPr="008E6839">
              <w:rPr>
                <w:sz w:val="24"/>
                <w:szCs w:val="24"/>
              </w:rPr>
              <w:t>t</w:t>
            </w:r>
            <w:r w:rsidRPr="008E6839">
              <w:rPr>
                <w:spacing w:val="1"/>
                <w:sz w:val="24"/>
                <w:szCs w:val="24"/>
              </w:rPr>
              <w:t>i</w:t>
            </w:r>
            <w:r w:rsidRPr="008E6839">
              <w:rPr>
                <w:sz w:val="24"/>
                <w:szCs w:val="24"/>
              </w:rPr>
              <w:t>ons.</w:t>
            </w:r>
          </w:p>
          <w:p w:rsidR="00E4794E" w:rsidRPr="00E4794E" w:rsidRDefault="00E4794E" w:rsidP="005C08C5">
            <w:pPr>
              <w:pStyle w:val="ListParagraph"/>
              <w:numPr>
                <w:ilvl w:val="1"/>
                <w:numId w:val="51"/>
              </w:numPr>
              <w:ind w:right="118"/>
              <w:jc w:val="both"/>
              <w:rPr>
                <w:spacing w:val="-1"/>
                <w:sz w:val="24"/>
                <w:szCs w:val="24"/>
              </w:rPr>
            </w:pPr>
            <w:r>
              <w:rPr>
                <w:spacing w:val="-3"/>
                <w:sz w:val="24"/>
                <w:szCs w:val="24"/>
              </w:rPr>
              <w:t>I</w:t>
            </w:r>
            <w:r>
              <w:rPr>
                <w:sz w:val="24"/>
                <w:szCs w:val="24"/>
              </w:rPr>
              <w:t>n</w:t>
            </w:r>
            <w:r>
              <w:rPr>
                <w:spacing w:val="36"/>
                <w:sz w:val="24"/>
                <w:szCs w:val="24"/>
              </w:rPr>
              <w:t xml:space="preserve"> </w:t>
            </w:r>
            <w:r>
              <w:rPr>
                <w:sz w:val="24"/>
                <w:szCs w:val="24"/>
              </w:rPr>
              <w:t>t</w:t>
            </w:r>
            <w:r>
              <w:rPr>
                <w:spacing w:val="3"/>
                <w:sz w:val="24"/>
                <w:szCs w:val="24"/>
              </w:rPr>
              <w:t>h</w:t>
            </w:r>
            <w:r>
              <w:rPr>
                <w:sz w:val="24"/>
                <w:szCs w:val="24"/>
              </w:rPr>
              <w:t>e</w:t>
            </w:r>
            <w:r>
              <w:rPr>
                <w:spacing w:val="35"/>
                <w:sz w:val="24"/>
                <w:szCs w:val="24"/>
              </w:rPr>
              <w:t xml:space="preserve"> </w:t>
            </w:r>
            <w:r>
              <w:rPr>
                <w:spacing w:val="1"/>
                <w:sz w:val="24"/>
                <w:szCs w:val="24"/>
              </w:rPr>
              <w:t>c</w:t>
            </w:r>
            <w:r>
              <w:rPr>
                <w:spacing w:val="-1"/>
                <w:sz w:val="24"/>
                <w:szCs w:val="24"/>
              </w:rPr>
              <w:t>a</w:t>
            </w:r>
            <w:r>
              <w:rPr>
                <w:sz w:val="24"/>
                <w:szCs w:val="24"/>
              </w:rPr>
              <w:t>se</w:t>
            </w:r>
            <w:r>
              <w:rPr>
                <w:spacing w:val="35"/>
                <w:sz w:val="24"/>
                <w:szCs w:val="24"/>
              </w:rPr>
              <w:t xml:space="preserve"> </w:t>
            </w:r>
            <w:r>
              <w:rPr>
                <w:sz w:val="24"/>
                <w:szCs w:val="24"/>
              </w:rPr>
              <w:t>of</w:t>
            </w:r>
            <w:r>
              <w:rPr>
                <w:spacing w:val="37"/>
                <w:sz w:val="24"/>
                <w:szCs w:val="24"/>
              </w:rPr>
              <w:t xml:space="preserve"> </w:t>
            </w:r>
            <w:r>
              <w:rPr>
                <w:spacing w:val="-1"/>
                <w:sz w:val="24"/>
                <w:szCs w:val="24"/>
              </w:rPr>
              <w:t>F</w:t>
            </w:r>
            <w:r>
              <w:rPr>
                <w:sz w:val="24"/>
                <w:szCs w:val="24"/>
              </w:rPr>
              <w:t>i</w:t>
            </w:r>
            <w:r>
              <w:rPr>
                <w:spacing w:val="3"/>
                <w:sz w:val="24"/>
                <w:szCs w:val="24"/>
              </w:rPr>
              <w:t>x</w:t>
            </w:r>
            <w:r>
              <w:rPr>
                <w:spacing w:val="-1"/>
                <w:sz w:val="24"/>
                <w:szCs w:val="24"/>
              </w:rPr>
              <w:t>e</w:t>
            </w:r>
            <w:r>
              <w:rPr>
                <w:spacing w:val="2"/>
                <w:sz w:val="24"/>
                <w:szCs w:val="24"/>
              </w:rPr>
              <w:t>d</w:t>
            </w:r>
            <w:r>
              <w:rPr>
                <w:spacing w:val="-1"/>
                <w:sz w:val="24"/>
                <w:szCs w:val="24"/>
              </w:rPr>
              <w:t>-</w:t>
            </w:r>
            <w:r>
              <w:rPr>
                <w:spacing w:val="-2"/>
                <w:sz w:val="24"/>
                <w:szCs w:val="24"/>
              </w:rPr>
              <w:t>B</w:t>
            </w:r>
            <w:r>
              <w:rPr>
                <w:spacing w:val="2"/>
                <w:sz w:val="24"/>
                <w:szCs w:val="24"/>
              </w:rPr>
              <w:t>u</w:t>
            </w:r>
            <w:r>
              <w:rPr>
                <w:sz w:val="24"/>
                <w:szCs w:val="24"/>
              </w:rPr>
              <w:t>d</w:t>
            </w:r>
            <w:r>
              <w:rPr>
                <w:spacing w:val="-2"/>
                <w:sz w:val="24"/>
                <w:szCs w:val="24"/>
              </w:rPr>
              <w:t>g</w:t>
            </w:r>
            <w:r>
              <w:rPr>
                <w:spacing w:val="-1"/>
                <w:sz w:val="24"/>
                <w:szCs w:val="24"/>
              </w:rPr>
              <w:t>e</w:t>
            </w:r>
            <w:r>
              <w:rPr>
                <w:sz w:val="24"/>
                <w:szCs w:val="24"/>
              </w:rPr>
              <w:t>t</w:t>
            </w:r>
            <w:r>
              <w:rPr>
                <w:spacing w:val="40"/>
                <w:sz w:val="24"/>
                <w:szCs w:val="24"/>
              </w:rPr>
              <w:t xml:space="preserve"> </w:t>
            </w:r>
            <w:r>
              <w:rPr>
                <w:spacing w:val="-1"/>
                <w:sz w:val="24"/>
                <w:szCs w:val="24"/>
              </w:rPr>
              <w:t>a</w:t>
            </w:r>
            <w:r>
              <w:rPr>
                <w:sz w:val="24"/>
                <w:szCs w:val="24"/>
              </w:rPr>
              <w:t>nd</w:t>
            </w:r>
            <w:r>
              <w:rPr>
                <w:spacing w:val="36"/>
                <w:sz w:val="24"/>
                <w:szCs w:val="24"/>
              </w:rPr>
              <w:t xml:space="preserve"> </w:t>
            </w:r>
            <w:r>
              <w:rPr>
                <w:sz w:val="24"/>
                <w:szCs w:val="24"/>
              </w:rPr>
              <w:t>Qu</w:t>
            </w:r>
            <w:r>
              <w:rPr>
                <w:spacing w:val="-1"/>
                <w:sz w:val="24"/>
                <w:szCs w:val="24"/>
              </w:rPr>
              <w:t>a</w:t>
            </w:r>
            <w:r>
              <w:rPr>
                <w:sz w:val="24"/>
                <w:szCs w:val="24"/>
              </w:rPr>
              <w:t>l</w:t>
            </w:r>
            <w:r>
              <w:rPr>
                <w:spacing w:val="1"/>
                <w:sz w:val="24"/>
                <w:szCs w:val="24"/>
              </w:rPr>
              <w:t>i</w:t>
            </w:r>
            <w:r>
              <w:rPr>
                <w:spacing w:val="5"/>
                <w:sz w:val="24"/>
                <w:szCs w:val="24"/>
              </w:rPr>
              <w:t>t</w:t>
            </w:r>
            <w:r>
              <w:rPr>
                <w:sz w:val="24"/>
                <w:szCs w:val="24"/>
              </w:rPr>
              <w:t>y</w:t>
            </w:r>
            <w:r>
              <w:rPr>
                <w:spacing w:val="33"/>
                <w:sz w:val="24"/>
                <w:szCs w:val="24"/>
              </w:rPr>
              <w:t xml:space="preserve"> </w:t>
            </w:r>
            <w:r>
              <w:rPr>
                <w:spacing w:val="-2"/>
                <w:sz w:val="24"/>
                <w:szCs w:val="24"/>
              </w:rPr>
              <w:t>B</w:t>
            </w:r>
            <w:r>
              <w:rPr>
                <w:spacing w:val="-1"/>
                <w:sz w:val="24"/>
                <w:szCs w:val="24"/>
              </w:rPr>
              <w:t>a</w:t>
            </w:r>
            <w:r>
              <w:rPr>
                <w:sz w:val="24"/>
                <w:szCs w:val="24"/>
              </w:rPr>
              <w:t>s</w:t>
            </w:r>
            <w:r>
              <w:rPr>
                <w:spacing w:val="-1"/>
                <w:sz w:val="24"/>
                <w:szCs w:val="24"/>
              </w:rPr>
              <w:t>e</w:t>
            </w:r>
            <w:r>
              <w:rPr>
                <w:sz w:val="24"/>
                <w:szCs w:val="24"/>
              </w:rPr>
              <w:t>d</w:t>
            </w:r>
            <w:r>
              <w:rPr>
                <w:spacing w:val="38"/>
                <w:sz w:val="24"/>
                <w:szCs w:val="24"/>
              </w:rPr>
              <w:t xml:space="preserve"> </w:t>
            </w:r>
            <w:r>
              <w:rPr>
                <w:spacing w:val="1"/>
                <w:sz w:val="24"/>
                <w:szCs w:val="24"/>
              </w:rPr>
              <w:t>S</w:t>
            </w:r>
            <w:r>
              <w:rPr>
                <w:spacing w:val="-1"/>
                <w:sz w:val="24"/>
                <w:szCs w:val="24"/>
              </w:rPr>
              <w:t>e</w:t>
            </w:r>
            <w:r>
              <w:rPr>
                <w:sz w:val="24"/>
                <w:szCs w:val="24"/>
              </w:rPr>
              <w:t>le</w:t>
            </w:r>
            <w:r>
              <w:rPr>
                <w:spacing w:val="-1"/>
                <w:sz w:val="24"/>
                <w:szCs w:val="24"/>
              </w:rPr>
              <w:t>c</w:t>
            </w:r>
            <w:r>
              <w:rPr>
                <w:sz w:val="24"/>
                <w:szCs w:val="24"/>
              </w:rPr>
              <w:t>t</w:t>
            </w:r>
            <w:r>
              <w:rPr>
                <w:spacing w:val="1"/>
                <w:sz w:val="24"/>
                <w:szCs w:val="24"/>
              </w:rPr>
              <w:t>i</w:t>
            </w:r>
            <w:r>
              <w:rPr>
                <w:sz w:val="24"/>
                <w:szCs w:val="24"/>
              </w:rPr>
              <w:t>o</w:t>
            </w:r>
            <w:r>
              <w:rPr>
                <w:spacing w:val="2"/>
                <w:sz w:val="24"/>
                <w:szCs w:val="24"/>
              </w:rPr>
              <w:t>n</w:t>
            </w:r>
            <w:r>
              <w:rPr>
                <w:sz w:val="24"/>
                <w:szCs w:val="24"/>
              </w:rPr>
              <w:t>,</w:t>
            </w:r>
            <w:r>
              <w:rPr>
                <w:spacing w:val="36"/>
                <w:sz w:val="24"/>
                <w:szCs w:val="24"/>
              </w:rPr>
              <w:t xml:space="preserve"> </w:t>
            </w:r>
            <w:r>
              <w:rPr>
                <w:sz w:val="24"/>
                <w:szCs w:val="24"/>
              </w:rPr>
              <w:t>t</w:t>
            </w:r>
            <w:r>
              <w:rPr>
                <w:spacing w:val="3"/>
                <w:sz w:val="24"/>
                <w:szCs w:val="24"/>
              </w:rPr>
              <w:t>h</w:t>
            </w:r>
            <w:r>
              <w:rPr>
                <w:sz w:val="24"/>
                <w:szCs w:val="24"/>
              </w:rPr>
              <w:t xml:space="preserve">e </w:t>
            </w:r>
            <w:r>
              <w:rPr>
                <w:spacing w:val="1"/>
                <w:sz w:val="24"/>
                <w:szCs w:val="24"/>
              </w:rPr>
              <w:t>P</w:t>
            </w:r>
            <w:r>
              <w:rPr>
                <w:sz w:val="24"/>
                <w:szCs w:val="24"/>
              </w:rPr>
              <w:t>ro</w:t>
            </w:r>
            <w:r>
              <w:rPr>
                <w:spacing w:val="-2"/>
                <w:sz w:val="24"/>
                <w:szCs w:val="24"/>
              </w:rPr>
              <w:t>c</w:t>
            </w:r>
            <w:r>
              <w:rPr>
                <w:sz w:val="24"/>
                <w:szCs w:val="24"/>
              </w:rPr>
              <w:t>u</w:t>
            </w:r>
            <w:r>
              <w:rPr>
                <w:spacing w:val="-1"/>
                <w:sz w:val="24"/>
                <w:szCs w:val="24"/>
              </w:rPr>
              <w:t>r</w:t>
            </w:r>
            <w:r>
              <w:rPr>
                <w:sz w:val="24"/>
                <w:szCs w:val="24"/>
              </w:rPr>
              <w:t>ing</w:t>
            </w:r>
            <w:r>
              <w:rPr>
                <w:spacing w:val="3"/>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will</w:t>
            </w:r>
            <w:r>
              <w:rPr>
                <w:spacing w:val="5"/>
                <w:sz w:val="24"/>
                <w:szCs w:val="24"/>
              </w:rPr>
              <w:t xml:space="preserve"> </w:t>
            </w:r>
            <w:r>
              <w:rPr>
                <w:sz w:val="24"/>
                <w:szCs w:val="24"/>
              </w:rPr>
              <w:t>s</w:t>
            </w:r>
            <w:r>
              <w:rPr>
                <w:spacing w:val="-1"/>
                <w:sz w:val="24"/>
                <w:szCs w:val="24"/>
              </w:rPr>
              <w:t>e</w:t>
            </w:r>
            <w:r>
              <w:rPr>
                <w:sz w:val="24"/>
                <w:szCs w:val="24"/>
              </w:rPr>
              <w:t>le</w:t>
            </w:r>
            <w:r>
              <w:rPr>
                <w:spacing w:val="-1"/>
                <w:sz w:val="24"/>
                <w:szCs w:val="24"/>
              </w:rPr>
              <w:t>c</w:t>
            </w:r>
            <w:r>
              <w:rPr>
                <w:sz w:val="24"/>
                <w:szCs w:val="24"/>
              </w:rPr>
              <w:t>t</w:t>
            </w:r>
            <w:r>
              <w:rPr>
                <w:spacing w:val="5"/>
                <w:sz w:val="24"/>
                <w:szCs w:val="24"/>
              </w:rPr>
              <w:t xml:space="preserve"> </w:t>
            </w:r>
            <w:r>
              <w:rPr>
                <w:sz w:val="24"/>
                <w:szCs w:val="24"/>
              </w:rPr>
              <w:t>the</w:t>
            </w:r>
            <w:r>
              <w:rPr>
                <w:spacing w:val="4"/>
                <w:sz w:val="24"/>
                <w:szCs w:val="24"/>
              </w:rPr>
              <w:t xml:space="preserve"> </w:t>
            </w:r>
            <w:r>
              <w:rPr>
                <w:sz w:val="24"/>
                <w:szCs w:val="24"/>
              </w:rPr>
              <w:t>fi</w:t>
            </w:r>
            <w:r>
              <w:rPr>
                <w:spacing w:val="-1"/>
                <w:sz w:val="24"/>
                <w:szCs w:val="24"/>
              </w:rPr>
              <w:t>r</w:t>
            </w:r>
            <w:r>
              <w:rPr>
                <w:sz w:val="24"/>
                <w:szCs w:val="24"/>
              </w:rPr>
              <w:t>m</w:t>
            </w:r>
            <w:r>
              <w:rPr>
                <w:spacing w:val="5"/>
                <w:sz w:val="24"/>
                <w:szCs w:val="24"/>
              </w:rPr>
              <w:t xml:space="preserve"> </w:t>
            </w:r>
            <w:r>
              <w:rPr>
                <w:sz w:val="24"/>
                <w:szCs w:val="24"/>
              </w:rPr>
              <w:t>that</w:t>
            </w:r>
            <w:r>
              <w:rPr>
                <w:spacing w:val="5"/>
                <w:sz w:val="24"/>
                <w:szCs w:val="24"/>
              </w:rPr>
              <w:t xml:space="preserve"> </w:t>
            </w:r>
            <w:r>
              <w:rPr>
                <w:sz w:val="24"/>
                <w:szCs w:val="24"/>
              </w:rPr>
              <w:t>submi</w:t>
            </w:r>
            <w:r>
              <w:rPr>
                <w:spacing w:val="1"/>
                <w:sz w:val="24"/>
                <w:szCs w:val="24"/>
              </w:rPr>
              <w:t>t</w:t>
            </w:r>
            <w:r>
              <w:rPr>
                <w:sz w:val="24"/>
                <w:szCs w:val="24"/>
              </w:rPr>
              <w:t>ted</w:t>
            </w:r>
            <w:r>
              <w:rPr>
                <w:spacing w:val="4"/>
                <w:sz w:val="24"/>
                <w:szCs w:val="24"/>
              </w:rPr>
              <w:t xml:space="preserve"> </w:t>
            </w:r>
            <w:r>
              <w:rPr>
                <w:sz w:val="24"/>
                <w:szCs w:val="24"/>
              </w:rPr>
              <w:t>the</w:t>
            </w:r>
            <w:r>
              <w:rPr>
                <w:spacing w:val="4"/>
                <w:sz w:val="24"/>
                <w:szCs w:val="24"/>
              </w:rPr>
              <w:t xml:space="preserve"> </w:t>
            </w:r>
            <w:r>
              <w:rPr>
                <w:sz w:val="24"/>
                <w:szCs w:val="24"/>
              </w:rPr>
              <w:t>hi</w:t>
            </w:r>
            <w:r>
              <w:rPr>
                <w:spacing w:val="-2"/>
                <w:sz w:val="24"/>
                <w:szCs w:val="24"/>
              </w:rPr>
              <w:t>g</w:t>
            </w:r>
            <w:r>
              <w:rPr>
                <w:sz w:val="24"/>
                <w:szCs w:val="24"/>
              </w:rPr>
              <w:t>h</w:t>
            </w:r>
            <w:r>
              <w:rPr>
                <w:spacing w:val="-1"/>
                <w:sz w:val="24"/>
                <w:szCs w:val="24"/>
              </w:rPr>
              <w:t>e</w:t>
            </w:r>
            <w:r>
              <w:rPr>
                <w:spacing w:val="2"/>
                <w:sz w:val="24"/>
                <w:szCs w:val="24"/>
              </w:rPr>
              <w:t>s</w:t>
            </w:r>
            <w:r>
              <w:rPr>
                <w:sz w:val="24"/>
                <w:szCs w:val="24"/>
              </w:rPr>
              <w:t>t r</w:t>
            </w:r>
            <w:r>
              <w:rPr>
                <w:spacing w:val="-2"/>
                <w:sz w:val="24"/>
                <w:szCs w:val="24"/>
              </w:rPr>
              <w:t>a</w:t>
            </w:r>
            <w:r>
              <w:rPr>
                <w:sz w:val="24"/>
                <w:szCs w:val="24"/>
              </w:rPr>
              <w:t>nk</w:t>
            </w:r>
            <w:r>
              <w:rPr>
                <w:spacing w:val="-1"/>
                <w:sz w:val="24"/>
                <w:szCs w:val="24"/>
              </w:rPr>
              <w:t>e</w:t>
            </w:r>
            <w:r>
              <w:rPr>
                <w:sz w:val="24"/>
                <w:szCs w:val="24"/>
              </w:rPr>
              <w:t xml:space="preserve">d </w:t>
            </w:r>
            <w:r>
              <w:rPr>
                <w:spacing w:val="2"/>
                <w:sz w:val="24"/>
                <w:szCs w:val="24"/>
              </w:rPr>
              <w:t>T</w:t>
            </w:r>
            <w:r>
              <w:rPr>
                <w:spacing w:val="-1"/>
                <w:sz w:val="24"/>
                <w:szCs w:val="24"/>
              </w:rPr>
              <w:t>ec</w:t>
            </w:r>
            <w:r>
              <w:rPr>
                <w:sz w:val="24"/>
                <w:szCs w:val="24"/>
              </w:rPr>
              <w:t>hni</w:t>
            </w:r>
            <w:r>
              <w:rPr>
                <w:spacing w:val="2"/>
                <w:sz w:val="24"/>
                <w:szCs w:val="24"/>
              </w:rPr>
              <w:t>c</w:t>
            </w:r>
            <w:r>
              <w:rPr>
                <w:spacing w:val="-1"/>
                <w:sz w:val="24"/>
                <w:szCs w:val="24"/>
              </w:rPr>
              <w:t>a</w:t>
            </w:r>
            <w:r>
              <w:rPr>
                <w:sz w:val="24"/>
                <w:szCs w:val="24"/>
              </w:rPr>
              <w:t xml:space="preserve">l </w:t>
            </w:r>
            <w:r>
              <w:rPr>
                <w:spacing w:val="1"/>
                <w:sz w:val="24"/>
                <w:szCs w:val="24"/>
              </w:rPr>
              <w:t>P</w:t>
            </w:r>
            <w:r>
              <w:rPr>
                <w:sz w:val="24"/>
                <w:szCs w:val="24"/>
              </w:rPr>
              <w:t>ropos</w:t>
            </w:r>
            <w:r>
              <w:rPr>
                <w:spacing w:val="-1"/>
                <w:sz w:val="24"/>
                <w:szCs w:val="24"/>
              </w:rPr>
              <w:t>a</w:t>
            </w:r>
            <w:r>
              <w:rPr>
                <w:spacing w:val="2"/>
                <w:sz w:val="24"/>
                <w:szCs w:val="24"/>
              </w:rPr>
              <w:t>l</w:t>
            </w:r>
            <w:r>
              <w:rPr>
                <w:sz w:val="24"/>
                <w:szCs w:val="24"/>
              </w:rPr>
              <w:t>.</w:t>
            </w:r>
          </w:p>
        </w:tc>
      </w:tr>
      <w:tr w:rsidR="00E4794E" w:rsidRPr="00720CD4" w:rsidTr="00720CD4">
        <w:tc>
          <w:tcPr>
            <w:tcW w:w="1885" w:type="dxa"/>
          </w:tcPr>
          <w:p w:rsidR="00E4794E" w:rsidRDefault="001739ED" w:rsidP="00E4794E">
            <w:pPr>
              <w:spacing w:before="29"/>
              <w:ind w:left="0"/>
              <w:rPr>
                <w:b/>
                <w:sz w:val="24"/>
                <w:szCs w:val="24"/>
              </w:rPr>
            </w:pPr>
            <w:r>
              <w:rPr>
                <w:b/>
                <w:sz w:val="24"/>
                <w:szCs w:val="24"/>
              </w:rPr>
              <w:lastRenderedPageBreak/>
              <w:t>20. N</w:t>
            </w:r>
            <w:r>
              <w:rPr>
                <w:b/>
                <w:spacing w:val="-1"/>
                <w:sz w:val="24"/>
                <w:szCs w:val="24"/>
              </w:rPr>
              <w:t>e</w:t>
            </w:r>
            <w:r>
              <w:rPr>
                <w:b/>
                <w:sz w:val="24"/>
                <w:szCs w:val="24"/>
              </w:rPr>
              <w:t>gotia</w:t>
            </w:r>
            <w:r>
              <w:rPr>
                <w:b/>
                <w:spacing w:val="-1"/>
                <w:sz w:val="24"/>
                <w:szCs w:val="24"/>
              </w:rPr>
              <w:t>t</w:t>
            </w:r>
            <w:r>
              <w:rPr>
                <w:b/>
                <w:sz w:val="24"/>
                <w:szCs w:val="24"/>
              </w:rPr>
              <w:t>io</w:t>
            </w:r>
            <w:r>
              <w:rPr>
                <w:b/>
                <w:spacing w:val="1"/>
                <w:sz w:val="24"/>
                <w:szCs w:val="24"/>
              </w:rPr>
              <w:t>n</w:t>
            </w:r>
            <w:r>
              <w:rPr>
                <w:b/>
                <w:sz w:val="24"/>
                <w:szCs w:val="24"/>
              </w:rPr>
              <w:t xml:space="preserve">s     </w:t>
            </w:r>
            <w:r>
              <w:rPr>
                <w:b/>
                <w:spacing w:val="39"/>
                <w:sz w:val="24"/>
                <w:szCs w:val="24"/>
              </w:rPr>
              <w:t xml:space="preserve"> </w:t>
            </w:r>
          </w:p>
        </w:tc>
        <w:tc>
          <w:tcPr>
            <w:tcW w:w="8010" w:type="dxa"/>
          </w:tcPr>
          <w:p w:rsidR="00E4794E" w:rsidRPr="001739ED" w:rsidRDefault="001739ED" w:rsidP="005C08C5">
            <w:pPr>
              <w:pStyle w:val="ListParagraph"/>
              <w:numPr>
                <w:ilvl w:val="1"/>
                <w:numId w:val="52"/>
              </w:numPr>
              <w:ind w:right="118"/>
              <w:jc w:val="both"/>
              <w:rPr>
                <w:spacing w:val="-3"/>
                <w:sz w:val="23"/>
                <w:szCs w:val="23"/>
              </w:rPr>
            </w:pPr>
            <w:r w:rsidRPr="001739ED">
              <w:rPr>
                <w:sz w:val="24"/>
                <w:szCs w:val="24"/>
              </w:rPr>
              <w:t>N</w:t>
            </w:r>
            <w:r w:rsidRPr="001739ED">
              <w:rPr>
                <w:spacing w:val="1"/>
                <w:sz w:val="24"/>
                <w:szCs w:val="24"/>
              </w:rPr>
              <w:t>e</w:t>
            </w:r>
            <w:r w:rsidRPr="001739ED">
              <w:rPr>
                <w:spacing w:val="-2"/>
                <w:sz w:val="24"/>
                <w:szCs w:val="24"/>
              </w:rPr>
              <w:t>g</w:t>
            </w:r>
            <w:r w:rsidRPr="001739ED">
              <w:rPr>
                <w:sz w:val="24"/>
                <w:szCs w:val="24"/>
              </w:rPr>
              <w:t>ot</w:t>
            </w:r>
            <w:r w:rsidRPr="001739ED">
              <w:rPr>
                <w:spacing w:val="1"/>
                <w:sz w:val="24"/>
                <w:szCs w:val="24"/>
              </w:rPr>
              <w:t>i</w:t>
            </w:r>
            <w:r w:rsidRPr="001739ED">
              <w:rPr>
                <w:spacing w:val="-1"/>
                <w:sz w:val="24"/>
                <w:szCs w:val="24"/>
              </w:rPr>
              <w:t>a</w:t>
            </w:r>
            <w:r w:rsidRPr="001739ED">
              <w:rPr>
                <w:sz w:val="24"/>
                <w:szCs w:val="24"/>
              </w:rPr>
              <w:t>t</w:t>
            </w:r>
            <w:r w:rsidRPr="001739ED">
              <w:rPr>
                <w:spacing w:val="1"/>
                <w:sz w:val="24"/>
                <w:szCs w:val="24"/>
              </w:rPr>
              <w:t>i</w:t>
            </w:r>
            <w:r w:rsidRPr="001739ED">
              <w:rPr>
                <w:sz w:val="24"/>
                <w:szCs w:val="24"/>
              </w:rPr>
              <w:t>ons will be h</w:t>
            </w:r>
            <w:r w:rsidRPr="001739ED">
              <w:rPr>
                <w:spacing w:val="-1"/>
                <w:sz w:val="24"/>
                <w:szCs w:val="24"/>
              </w:rPr>
              <w:t>e</w:t>
            </w:r>
            <w:r w:rsidRPr="001739ED">
              <w:rPr>
                <w:sz w:val="24"/>
                <w:szCs w:val="24"/>
              </w:rPr>
              <w:t>ld at the d</w:t>
            </w:r>
            <w:r w:rsidRPr="001739ED">
              <w:rPr>
                <w:spacing w:val="-1"/>
                <w:sz w:val="24"/>
                <w:szCs w:val="24"/>
              </w:rPr>
              <w:t>a</w:t>
            </w:r>
            <w:r w:rsidRPr="001739ED">
              <w:rPr>
                <w:sz w:val="24"/>
                <w:szCs w:val="24"/>
              </w:rPr>
              <w:t xml:space="preserve">te </w:t>
            </w:r>
            <w:r w:rsidRPr="001739ED">
              <w:rPr>
                <w:spacing w:val="-1"/>
                <w:sz w:val="24"/>
                <w:szCs w:val="24"/>
              </w:rPr>
              <w:t>a</w:t>
            </w:r>
            <w:r w:rsidRPr="001739ED">
              <w:rPr>
                <w:sz w:val="24"/>
                <w:szCs w:val="24"/>
              </w:rPr>
              <w:t>nd</w:t>
            </w:r>
            <w:r w:rsidRPr="001739ED">
              <w:rPr>
                <w:spacing w:val="2"/>
                <w:sz w:val="24"/>
                <w:szCs w:val="24"/>
              </w:rPr>
              <w:t xml:space="preserve"> </w:t>
            </w:r>
            <w:r w:rsidRPr="001739ED">
              <w:rPr>
                <w:spacing w:val="-1"/>
                <w:sz w:val="24"/>
                <w:szCs w:val="24"/>
              </w:rPr>
              <w:t>a</w:t>
            </w:r>
            <w:r w:rsidRPr="001739ED">
              <w:rPr>
                <w:sz w:val="24"/>
                <w:szCs w:val="24"/>
              </w:rPr>
              <w:t>dd</w:t>
            </w:r>
            <w:r w:rsidRPr="001739ED">
              <w:rPr>
                <w:spacing w:val="1"/>
                <w:sz w:val="24"/>
                <w:szCs w:val="24"/>
              </w:rPr>
              <w:t>r</w:t>
            </w:r>
            <w:r w:rsidRPr="001739ED">
              <w:rPr>
                <w:spacing w:val="-1"/>
                <w:sz w:val="24"/>
                <w:szCs w:val="24"/>
              </w:rPr>
              <w:t>e</w:t>
            </w:r>
            <w:r w:rsidRPr="001739ED">
              <w:rPr>
                <w:sz w:val="24"/>
                <w:szCs w:val="24"/>
              </w:rPr>
              <w:t xml:space="preserve">ss </w:t>
            </w:r>
            <w:r w:rsidRPr="001739ED">
              <w:rPr>
                <w:spacing w:val="1"/>
                <w:sz w:val="24"/>
                <w:szCs w:val="24"/>
              </w:rPr>
              <w:t>i</w:t>
            </w:r>
            <w:r w:rsidRPr="001739ED">
              <w:rPr>
                <w:sz w:val="24"/>
                <w:szCs w:val="24"/>
              </w:rPr>
              <w:t>ndic</w:t>
            </w:r>
            <w:r w:rsidRPr="001739ED">
              <w:rPr>
                <w:spacing w:val="-1"/>
                <w:sz w:val="24"/>
                <w:szCs w:val="24"/>
              </w:rPr>
              <w:t>a</w:t>
            </w:r>
            <w:r w:rsidRPr="001739ED">
              <w:rPr>
                <w:sz w:val="24"/>
                <w:szCs w:val="24"/>
              </w:rPr>
              <w:t>ted in t</w:t>
            </w:r>
            <w:r w:rsidRPr="001739ED">
              <w:rPr>
                <w:spacing w:val="3"/>
                <w:sz w:val="24"/>
                <w:szCs w:val="24"/>
              </w:rPr>
              <w:t>h</w:t>
            </w:r>
            <w:r w:rsidRPr="001739ED">
              <w:rPr>
                <w:sz w:val="24"/>
                <w:szCs w:val="24"/>
              </w:rPr>
              <w:t>e D</w:t>
            </w:r>
            <w:r w:rsidRPr="001739ED">
              <w:rPr>
                <w:spacing w:val="-1"/>
                <w:sz w:val="24"/>
                <w:szCs w:val="24"/>
              </w:rPr>
              <w:t>a</w:t>
            </w:r>
            <w:r w:rsidRPr="001739ED">
              <w:rPr>
                <w:sz w:val="24"/>
                <w:szCs w:val="24"/>
              </w:rPr>
              <w:t>ta</w:t>
            </w:r>
            <w:r w:rsidRPr="001739ED">
              <w:rPr>
                <w:spacing w:val="1"/>
                <w:sz w:val="24"/>
                <w:szCs w:val="24"/>
              </w:rPr>
              <w:t xml:space="preserve"> S</w:t>
            </w:r>
            <w:r w:rsidRPr="001739ED">
              <w:rPr>
                <w:sz w:val="24"/>
                <w:szCs w:val="24"/>
              </w:rPr>
              <w:t>h</w:t>
            </w:r>
            <w:r w:rsidRPr="001739ED">
              <w:rPr>
                <w:spacing w:val="-1"/>
                <w:sz w:val="24"/>
                <w:szCs w:val="24"/>
              </w:rPr>
              <w:t>ee</w:t>
            </w:r>
            <w:r w:rsidRPr="001739ED">
              <w:rPr>
                <w:sz w:val="24"/>
                <w:szCs w:val="24"/>
              </w:rPr>
              <w:t>t.</w:t>
            </w:r>
            <w:r w:rsidRPr="001739ED">
              <w:rPr>
                <w:spacing w:val="2"/>
                <w:sz w:val="24"/>
                <w:szCs w:val="24"/>
              </w:rPr>
              <w:t xml:space="preserve"> </w:t>
            </w:r>
            <w:r w:rsidRPr="001739ED">
              <w:rPr>
                <w:sz w:val="24"/>
                <w:szCs w:val="24"/>
              </w:rPr>
              <w:t>The inv</w:t>
            </w:r>
            <w:r w:rsidRPr="001739ED">
              <w:rPr>
                <w:spacing w:val="1"/>
                <w:sz w:val="24"/>
                <w:szCs w:val="24"/>
              </w:rPr>
              <w:t>i</w:t>
            </w:r>
            <w:r w:rsidRPr="001739ED">
              <w:rPr>
                <w:sz w:val="24"/>
                <w:szCs w:val="24"/>
              </w:rPr>
              <w:t>ted</w:t>
            </w:r>
            <w:r w:rsidRPr="001739ED">
              <w:rPr>
                <w:spacing w:val="1"/>
                <w:sz w:val="24"/>
                <w:szCs w:val="24"/>
              </w:rPr>
              <w:t xml:space="preserve"> </w:t>
            </w:r>
            <w:r w:rsidRPr="001739ED">
              <w:rPr>
                <w:sz w:val="24"/>
                <w:szCs w:val="24"/>
              </w:rPr>
              <w:t>Consultant</w:t>
            </w:r>
            <w:r w:rsidRPr="001739ED">
              <w:rPr>
                <w:spacing w:val="1"/>
                <w:sz w:val="24"/>
                <w:szCs w:val="24"/>
              </w:rPr>
              <w:t xml:space="preserve"> </w:t>
            </w:r>
            <w:r w:rsidRPr="001739ED">
              <w:rPr>
                <w:sz w:val="24"/>
                <w:szCs w:val="24"/>
              </w:rPr>
              <w:t>w</w:t>
            </w:r>
            <w:r w:rsidRPr="001739ED">
              <w:rPr>
                <w:spacing w:val="-2"/>
                <w:sz w:val="24"/>
                <w:szCs w:val="24"/>
              </w:rPr>
              <w:t>i</w:t>
            </w:r>
            <w:r w:rsidRPr="001739ED">
              <w:rPr>
                <w:sz w:val="24"/>
                <w:szCs w:val="24"/>
              </w:rPr>
              <w:t>l</w:t>
            </w:r>
            <w:r w:rsidRPr="001739ED">
              <w:rPr>
                <w:spacing w:val="1"/>
                <w:sz w:val="24"/>
                <w:szCs w:val="24"/>
              </w:rPr>
              <w:t>l</w:t>
            </w:r>
            <w:r w:rsidRPr="001739ED">
              <w:rPr>
                <w:sz w:val="24"/>
                <w:szCs w:val="24"/>
              </w:rPr>
              <w:t>,</w:t>
            </w:r>
            <w:r w:rsidRPr="001739ED">
              <w:rPr>
                <w:spacing w:val="1"/>
                <w:sz w:val="24"/>
                <w:szCs w:val="24"/>
              </w:rPr>
              <w:t xml:space="preserve"> </w:t>
            </w:r>
            <w:r w:rsidRPr="001739ED">
              <w:rPr>
                <w:spacing w:val="-1"/>
                <w:sz w:val="24"/>
                <w:szCs w:val="24"/>
              </w:rPr>
              <w:t>a</w:t>
            </w:r>
            <w:r w:rsidRPr="001739ED">
              <w:rPr>
                <w:sz w:val="24"/>
                <w:szCs w:val="24"/>
              </w:rPr>
              <w:t>s</w:t>
            </w:r>
            <w:r w:rsidRPr="001739ED">
              <w:rPr>
                <w:spacing w:val="2"/>
                <w:sz w:val="24"/>
                <w:szCs w:val="24"/>
              </w:rPr>
              <w:t xml:space="preserve"> </w:t>
            </w:r>
            <w:r w:rsidRPr="001739ED">
              <w:rPr>
                <w:sz w:val="24"/>
                <w:szCs w:val="24"/>
              </w:rPr>
              <w:t>a p</w:t>
            </w:r>
            <w:r w:rsidRPr="001739ED">
              <w:rPr>
                <w:spacing w:val="-3"/>
                <w:sz w:val="24"/>
                <w:szCs w:val="24"/>
              </w:rPr>
              <w:t>r</w:t>
            </w:r>
            <w:r w:rsidRPr="001739ED">
              <w:rPr>
                <w:spacing w:val="3"/>
                <w:sz w:val="24"/>
                <w:szCs w:val="24"/>
              </w:rPr>
              <w:t>e</w:t>
            </w:r>
            <w:r w:rsidRPr="001739ED">
              <w:rPr>
                <w:spacing w:val="-1"/>
                <w:sz w:val="24"/>
                <w:szCs w:val="24"/>
              </w:rPr>
              <w:t>-</w:t>
            </w:r>
            <w:r w:rsidRPr="001739ED">
              <w:rPr>
                <w:sz w:val="24"/>
                <w:szCs w:val="24"/>
              </w:rPr>
              <w:t>r</w:t>
            </w:r>
            <w:r w:rsidRPr="001739ED">
              <w:rPr>
                <w:spacing w:val="-2"/>
                <w:sz w:val="24"/>
                <w:szCs w:val="24"/>
              </w:rPr>
              <w:t>e</w:t>
            </w:r>
            <w:r w:rsidRPr="001739ED">
              <w:rPr>
                <w:sz w:val="24"/>
                <w:szCs w:val="24"/>
              </w:rPr>
              <w:t>quis</w:t>
            </w:r>
            <w:r w:rsidRPr="001739ED">
              <w:rPr>
                <w:spacing w:val="1"/>
                <w:sz w:val="24"/>
                <w:szCs w:val="24"/>
              </w:rPr>
              <w:t>i</w:t>
            </w:r>
            <w:r w:rsidRPr="001739ED">
              <w:rPr>
                <w:sz w:val="24"/>
                <w:szCs w:val="24"/>
              </w:rPr>
              <w:t>te</w:t>
            </w:r>
            <w:r w:rsidRPr="001739ED">
              <w:rPr>
                <w:spacing w:val="1"/>
                <w:sz w:val="24"/>
                <w:szCs w:val="24"/>
              </w:rPr>
              <w:t xml:space="preserve"> </w:t>
            </w:r>
            <w:r w:rsidRPr="001739ED">
              <w:rPr>
                <w:sz w:val="24"/>
                <w:szCs w:val="24"/>
              </w:rPr>
              <w:t>f</w:t>
            </w:r>
            <w:r w:rsidRPr="001739ED">
              <w:rPr>
                <w:spacing w:val="1"/>
                <w:sz w:val="24"/>
                <w:szCs w:val="24"/>
              </w:rPr>
              <w:t>o</w:t>
            </w:r>
            <w:r w:rsidRPr="001739ED">
              <w:rPr>
                <w:sz w:val="24"/>
                <w:szCs w:val="24"/>
              </w:rPr>
              <w:t xml:space="preserve">r </w:t>
            </w:r>
            <w:r w:rsidRPr="001739ED">
              <w:rPr>
                <w:spacing w:val="-1"/>
                <w:sz w:val="24"/>
                <w:szCs w:val="24"/>
              </w:rPr>
              <w:t>a</w:t>
            </w:r>
            <w:r w:rsidRPr="001739ED">
              <w:rPr>
                <w:sz w:val="24"/>
                <w:szCs w:val="24"/>
              </w:rPr>
              <w:t>t</w:t>
            </w:r>
            <w:r w:rsidRPr="001739ED">
              <w:rPr>
                <w:spacing w:val="1"/>
                <w:sz w:val="24"/>
                <w:szCs w:val="24"/>
              </w:rPr>
              <w:t>t</w:t>
            </w:r>
            <w:r w:rsidRPr="001739ED">
              <w:rPr>
                <w:spacing w:val="-1"/>
                <w:sz w:val="24"/>
                <w:szCs w:val="24"/>
              </w:rPr>
              <w:t>e</w:t>
            </w:r>
            <w:r w:rsidRPr="001739ED">
              <w:rPr>
                <w:sz w:val="24"/>
                <w:szCs w:val="24"/>
              </w:rPr>
              <w:t>nd</w:t>
            </w:r>
            <w:r w:rsidRPr="001739ED">
              <w:rPr>
                <w:spacing w:val="-1"/>
                <w:sz w:val="24"/>
                <w:szCs w:val="24"/>
              </w:rPr>
              <w:t>a</w:t>
            </w:r>
            <w:r w:rsidRPr="001739ED">
              <w:rPr>
                <w:sz w:val="24"/>
                <w:szCs w:val="24"/>
              </w:rPr>
              <w:t>n</w:t>
            </w:r>
            <w:r w:rsidRPr="001739ED">
              <w:rPr>
                <w:spacing w:val="1"/>
                <w:sz w:val="24"/>
                <w:szCs w:val="24"/>
              </w:rPr>
              <w:t>c</w:t>
            </w:r>
            <w:r w:rsidRPr="001739ED">
              <w:rPr>
                <w:sz w:val="24"/>
                <w:szCs w:val="24"/>
              </w:rPr>
              <w:t>e</w:t>
            </w:r>
            <w:r w:rsidRPr="001739ED">
              <w:rPr>
                <w:spacing w:val="6"/>
                <w:sz w:val="24"/>
                <w:szCs w:val="24"/>
              </w:rPr>
              <w:t xml:space="preserve"> </w:t>
            </w:r>
            <w:r w:rsidRPr="001739ED">
              <w:rPr>
                <w:spacing w:val="-1"/>
                <w:sz w:val="24"/>
                <w:szCs w:val="24"/>
              </w:rPr>
              <w:t>a</w:t>
            </w:r>
            <w:r w:rsidRPr="001739ED">
              <w:rPr>
                <w:sz w:val="24"/>
                <w:szCs w:val="24"/>
              </w:rPr>
              <w:t>t</w:t>
            </w:r>
            <w:r w:rsidRPr="001739ED">
              <w:rPr>
                <w:spacing w:val="8"/>
                <w:sz w:val="24"/>
                <w:szCs w:val="24"/>
              </w:rPr>
              <w:t xml:space="preserve"> </w:t>
            </w:r>
            <w:r w:rsidRPr="001739ED">
              <w:rPr>
                <w:sz w:val="24"/>
                <w:szCs w:val="24"/>
              </w:rPr>
              <w:t>the</w:t>
            </w:r>
            <w:r w:rsidRPr="001739ED">
              <w:rPr>
                <w:spacing w:val="7"/>
                <w:sz w:val="24"/>
                <w:szCs w:val="24"/>
              </w:rPr>
              <w:t xml:space="preserve"> </w:t>
            </w:r>
            <w:r w:rsidRPr="001739ED">
              <w:rPr>
                <w:sz w:val="24"/>
                <w:szCs w:val="24"/>
              </w:rPr>
              <w:t>n</w:t>
            </w:r>
            <w:r w:rsidRPr="001739ED">
              <w:rPr>
                <w:spacing w:val="-1"/>
                <w:sz w:val="24"/>
                <w:szCs w:val="24"/>
              </w:rPr>
              <w:t>e</w:t>
            </w:r>
            <w:r w:rsidRPr="001739ED">
              <w:rPr>
                <w:sz w:val="24"/>
                <w:szCs w:val="24"/>
              </w:rPr>
              <w:t>got</w:t>
            </w:r>
            <w:r w:rsidRPr="001739ED">
              <w:rPr>
                <w:spacing w:val="1"/>
                <w:sz w:val="24"/>
                <w:szCs w:val="24"/>
              </w:rPr>
              <w:t>i</w:t>
            </w:r>
            <w:r w:rsidRPr="001739ED">
              <w:rPr>
                <w:spacing w:val="-1"/>
                <w:sz w:val="24"/>
                <w:szCs w:val="24"/>
              </w:rPr>
              <w:t>a</w:t>
            </w:r>
            <w:r w:rsidRPr="001739ED">
              <w:rPr>
                <w:sz w:val="24"/>
                <w:szCs w:val="24"/>
              </w:rPr>
              <w:t>t</w:t>
            </w:r>
            <w:r w:rsidRPr="001739ED">
              <w:rPr>
                <w:spacing w:val="1"/>
                <w:sz w:val="24"/>
                <w:szCs w:val="24"/>
              </w:rPr>
              <w:t>i</w:t>
            </w:r>
            <w:r w:rsidRPr="001739ED">
              <w:rPr>
                <w:sz w:val="24"/>
                <w:szCs w:val="24"/>
              </w:rPr>
              <w:t>ons,</w:t>
            </w:r>
            <w:r w:rsidRPr="001739ED">
              <w:rPr>
                <w:spacing w:val="7"/>
                <w:sz w:val="24"/>
                <w:szCs w:val="24"/>
              </w:rPr>
              <w:t xml:space="preserve"> </w:t>
            </w:r>
            <w:r w:rsidRPr="001739ED">
              <w:rPr>
                <w:spacing w:val="-1"/>
                <w:sz w:val="24"/>
                <w:szCs w:val="24"/>
              </w:rPr>
              <w:t>c</w:t>
            </w:r>
            <w:r w:rsidRPr="001739ED">
              <w:rPr>
                <w:sz w:val="24"/>
                <w:szCs w:val="24"/>
              </w:rPr>
              <w:t>onfi</w:t>
            </w:r>
            <w:r w:rsidRPr="001739ED">
              <w:rPr>
                <w:spacing w:val="-1"/>
                <w:sz w:val="24"/>
                <w:szCs w:val="24"/>
              </w:rPr>
              <w:t>r</w:t>
            </w:r>
            <w:r w:rsidRPr="001739ED">
              <w:rPr>
                <w:sz w:val="24"/>
                <w:szCs w:val="24"/>
              </w:rPr>
              <w:t>m</w:t>
            </w:r>
            <w:r w:rsidRPr="001739ED">
              <w:rPr>
                <w:spacing w:val="8"/>
                <w:sz w:val="24"/>
                <w:szCs w:val="24"/>
              </w:rPr>
              <w:t xml:space="preserve"> </w:t>
            </w:r>
            <w:r w:rsidRPr="001739ED">
              <w:rPr>
                <w:spacing w:val="-1"/>
                <w:sz w:val="24"/>
                <w:szCs w:val="24"/>
              </w:rPr>
              <w:t>a</w:t>
            </w:r>
            <w:r w:rsidRPr="001739ED">
              <w:rPr>
                <w:sz w:val="24"/>
                <w:szCs w:val="24"/>
              </w:rPr>
              <w:t>v</w:t>
            </w:r>
            <w:r w:rsidRPr="001739ED">
              <w:rPr>
                <w:spacing w:val="-1"/>
                <w:sz w:val="24"/>
                <w:szCs w:val="24"/>
              </w:rPr>
              <w:t>a</w:t>
            </w:r>
            <w:r w:rsidRPr="001739ED">
              <w:rPr>
                <w:sz w:val="24"/>
                <w:szCs w:val="24"/>
              </w:rPr>
              <w:t>i</w:t>
            </w:r>
            <w:r w:rsidRPr="001739ED">
              <w:rPr>
                <w:spacing w:val="1"/>
                <w:sz w:val="24"/>
                <w:szCs w:val="24"/>
              </w:rPr>
              <w:t>l</w:t>
            </w:r>
            <w:r w:rsidRPr="001739ED">
              <w:rPr>
                <w:spacing w:val="-1"/>
                <w:sz w:val="24"/>
                <w:szCs w:val="24"/>
              </w:rPr>
              <w:t>a</w:t>
            </w:r>
            <w:r w:rsidRPr="001739ED">
              <w:rPr>
                <w:sz w:val="24"/>
                <w:szCs w:val="24"/>
              </w:rPr>
              <w:t>bi</w:t>
            </w:r>
            <w:r w:rsidRPr="001739ED">
              <w:rPr>
                <w:spacing w:val="1"/>
                <w:sz w:val="24"/>
                <w:szCs w:val="24"/>
              </w:rPr>
              <w:t>l</w:t>
            </w:r>
            <w:r w:rsidRPr="001739ED">
              <w:rPr>
                <w:sz w:val="24"/>
                <w:szCs w:val="24"/>
              </w:rPr>
              <w:t>i</w:t>
            </w:r>
            <w:r w:rsidRPr="001739ED">
              <w:rPr>
                <w:spacing w:val="3"/>
                <w:sz w:val="24"/>
                <w:szCs w:val="24"/>
              </w:rPr>
              <w:t>t</w:t>
            </w:r>
            <w:r w:rsidRPr="001739ED">
              <w:rPr>
                <w:sz w:val="24"/>
                <w:szCs w:val="24"/>
              </w:rPr>
              <w:t xml:space="preserve">y </w:t>
            </w:r>
            <w:r w:rsidRPr="001739ED">
              <w:rPr>
                <w:spacing w:val="2"/>
                <w:sz w:val="24"/>
                <w:szCs w:val="24"/>
              </w:rPr>
              <w:t>o</w:t>
            </w:r>
            <w:r w:rsidRPr="001739ED">
              <w:rPr>
                <w:sz w:val="24"/>
                <w:szCs w:val="24"/>
              </w:rPr>
              <w:t>f</w:t>
            </w:r>
            <w:r w:rsidRPr="001739ED">
              <w:rPr>
                <w:spacing w:val="6"/>
                <w:sz w:val="24"/>
                <w:szCs w:val="24"/>
              </w:rPr>
              <w:t xml:space="preserve"> </w:t>
            </w:r>
            <w:r w:rsidRPr="001739ED">
              <w:rPr>
                <w:spacing w:val="-1"/>
                <w:sz w:val="24"/>
                <w:szCs w:val="24"/>
              </w:rPr>
              <w:t>a</w:t>
            </w:r>
            <w:r w:rsidRPr="001739ED">
              <w:rPr>
                <w:sz w:val="24"/>
                <w:szCs w:val="24"/>
              </w:rPr>
              <w:t xml:space="preserve">ll </w:t>
            </w:r>
            <w:r w:rsidRPr="001739ED">
              <w:rPr>
                <w:spacing w:val="1"/>
                <w:sz w:val="24"/>
                <w:szCs w:val="24"/>
              </w:rPr>
              <w:t>P</w:t>
            </w:r>
            <w:r w:rsidRPr="001739ED">
              <w:rPr>
                <w:sz w:val="24"/>
                <w:szCs w:val="24"/>
              </w:rPr>
              <w:t>ro</w:t>
            </w:r>
            <w:r w:rsidRPr="001739ED">
              <w:rPr>
                <w:spacing w:val="-1"/>
                <w:sz w:val="24"/>
                <w:szCs w:val="24"/>
              </w:rPr>
              <w:t>fe</w:t>
            </w:r>
            <w:r w:rsidRPr="001739ED">
              <w:rPr>
                <w:sz w:val="24"/>
                <w:szCs w:val="24"/>
              </w:rPr>
              <w:t>ss</w:t>
            </w:r>
            <w:r w:rsidRPr="001739ED">
              <w:rPr>
                <w:spacing w:val="1"/>
                <w:sz w:val="24"/>
                <w:szCs w:val="24"/>
              </w:rPr>
              <w:t>i</w:t>
            </w:r>
            <w:r w:rsidRPr="001739ED">
              <w:rPr>
                <w:sz w:val="24"/>
                <w:szCs w:val="24"/>
              </w:rPr>
              <w:t>on</w:t>
            </w:r>
            <w:r w:rsidRPr="001739ED">
              <w:rPr>
                <w:spacing w:val="-1"/>
                <w:sz w:val="24"/>
                <w:szCs w:val="24"/>
              </w:rPr>
              <w:t>a</w:t>
            </w:r>
            <w:r w:rsidRPr="001739ED">
              <w:rPr>
                <w:sz w:val="24"/>
                <w:szCs w:val="24"/>
              </w:rPr>
              <w:t>l</w:t>
            </w:r>
            <w:r w:rsidRPr="001739ED">
              <w:rPr>
                <w:spacing w:val="3"/>
                <w:sz w:val="24"/>
                <w:szCs w:val="24"/>
              </w:rPr>
              <w:t xml:space="preserve"> </w:t>
            </w:r>
            <w:r w:rsidRPr="001739ED">
              <w:rPr>
                <w:sz w:val="24"/>
                <w:szCs w:val="24"/>
              </w:rPr>
              <w:t>sta</w:t>
            </w:r>
            <w:r w:rsidRPr="001739ED">
              <w:rPr>
                <w:spacing w:val="-1"/>
                <w:sz w:val="24"/>
                <w:szCs w:val="24"/>
              </w:rPr>
              <w:t>f</w:t>
            </w:r>
            <w:r w:rsidRPr="001739ED">
              <w:rPr>
                <w:sz w:val="24"/>
                <w:szCs w:val="24"/>
              </w:rPr>
              <w:t>f.</w:t>
            </w:r>
            <w:r w:rsidRPr="001739ED">
              <w:rPr>
                <w:spacing w:val="2"/>
                <w:sz w:val="24"/>
                <w:szCs w:val="24"/>
              </w:rPr>
              <w:t xml:space="preserve"> </w:t>
            </w:r>
            <w:r w:rsidRPr="001739ED">
              <w:rPr>
                <w:spacing w:val="-1"/>
                <w:sz w:val="24"/>
                <w:szCs w:val="24"/>
              </w:rPr>
              <w:t>Fa</w:t>
            </w:r>
            <w:r w:rsidRPr="001739ED">
              <w:rPr>
                <w:sz w:val="24"/>
                <w:szCs w:val="24"/>
              </w:rPr>
              <w:t>i</w:t>
            </w:r>
            <w:r w:rsidRPr="001739ED">
              <w:rPr>
                <w:spacing w:val="1"/>
                <w:sz w:val="24"/>
                <w:szCs w:val="24"/>
              </w:rPr>
              <w:t>l</w:t>
            </w:r>
            <w:r w:rsidRPr="001739ED">
              <w:rPr>
                <w:sz w:val="24"/>
                <w:szCs w:val="24"/>
              </w:rPr>
              <w:t>u</w:t>
            </w:r>
            <w:r w:rsidRPr="001739ED">
              <w:rPr>
                <w:spacing w:val="1"/>
                <w:sz w:val="24"/>
                <w:szCs w:val="24"/>
              </w:rPr>
              <w:t>r</w:t>
            </w:r>
            <w:r w:rsidRPr="001739ED">
              <w:rPr>
                <w:sz w:val="24"/>
                <w:szCs w:val="24"/>
              </w:rPr>
              <w:t>e</w:t>
            </w:r>
            <w:r w:rsidRPr="001739ED">
              <w:rPr>
                <w:spacing w:val="2"/>
                <w:sz w:val="24"/>
                <w:szCs w:val="24"/>
              </w:rPr>
              <w:t xml:space="preserve"> </w:t>
            </w:r>
            <w:r w:rsidRPr="001739ED">
              <w:rPr>
                <w:sz w:val="24"/>
                <w:szCs w:val="24"/>
              </w:rPr>
              <w:t>in</w:t>
            </w:r>
            <w:r w:rsidRPr="001739ED">
              <w:rPr>
                <w:spacing w:val="3"/>
                <w:sz w:val="24"/>
                <w:szCs w:val="24"/>
              </w:rPr>
              <w:t xml:space="preserve"> </w:t>
            </w:r>
            <w:r w:rsidRPr="001739ED">
              <w:rPr>
                <w:sz w:val="24"/>
                <w:szCs w:val="24"/>
              </w:rPr>
              <w:t>s</w:t>
            </w:r>
            <w:r w:rsidRPr="001739ED">
              <w:rPr>
                <w:spacing w:val="-1"/>
                <w:sz w:val="24"/>
                <w:szCs w:val="24"/>
              </w:rPr>
              <w:t>a</w:t>
            </w:r>
            <w:r w:rsidRPr="001739ED">
              <w:rPr>
                <w:sz w:val="24"/>
                <w:szCs w:val="24"/>
              </w:rPr>
              <w:t>t</w:t>
            </w:r>
            <w:r w:rsidRPr="001739ED">
              <w:rPr>
                <w:spacing w:val="1"/>
                <w:sz w:val="24"/>
                <w:szCs w:val="24"/>
              </w:rPr>
              <w:t>i</w:t>
            </w:r>
            <w:r w:rsidRPr="001739ED">
              <w:rPr>
                <w:sz w:val="24"/>
                <w:szCs w:val="24"/>
              </w:rPr>
              <w:t>s</w:t>
            </w:r>
            <w:r w:rsidRPr="001739ED">
              <w:rPr>
                <w:spacing w:val="2"/>
                <w:sz w:val="24"/>
                <w:szCs w:val="24"/>
              </w:rPr>
              <w:t>f</w:t>
            </w:r>
            <w:r w:rsidRPr="001739ED">
              <w:rPr>
                <w:spacing w:val="-7"/>
                <w:sz w:val="24"/>
                <w:szCs w:val="24"/>
              </w:rPr>
              <w:t>y</w:t>
            </w:r>
            <w:r w:rsidRPr="001739ED">
              <w:rPr>
                <w:sz w:val="24"/>
                <w:szCs w:val="24"/>
              </w:rPr>
              <w:t>i</w:t>
            </w:r>
            <w:r w:rsidRPr="001739ED">
              <w:rPr>
                <w:spacing w:val="3"/>
                <w:sz w:val="24"/>
                <w:szCs w:val="24"/>
              </w:rPr>
              <w:t>n</w:t>
            </w:r>
            <w:r w:rsidRPr="001739ED">
              <w:rPr>
                <w:sz w:val="24"/>
                <w:szCs w:val="24"/>
              </w:rPr>
              <w:t>g such</w:t>
            </w:r>
            <w:r w:rsidRPr="001739ED">
              <w:rPr>
                <w:spacing w:val="2"/>
                <w:sz w:val="24"/>
                <w:szCs w:val="24"/>
              </w:rPr>
              <w:t xml:space="preserve"> </w:t>
            </w:r>
            <w:r w:rsidRPr="001739ED">
              <w:rPr>
                <w:sz w:val="24"/>
                <w:szCs w:val="24"/>
              </w:rPr>
              <w:t>r</w:t>
            </w:r>
            <w:r w:rsidRPr="001739ED">
              <w:rPr>
                <w:spacing w:val="-2"/>
                <w:sz w:val="24"/>
                <w:szCs w:val="24"/>
              </w:rPr>
              <w:t>e</w:t>
            </w:r>
            <w:r w:rsidRPr="001739ED">
              <w:rPr>
                <w:sz w:val="24"/>
                <w:szCs w:val="24"/>
              </w:rPr>
              <w:t>q</w:t>
            </w:r>
            <w:r w:rsidRPr="001739ED">
              <w:rPr>
                <w:spacing w:val="2"/>
                <w:sz w:val="24"/>
                <w:szCs w:val="24"/>
              </w:rPr>
              <w:t>u</w:t>
            </w:r>
            <w:r w:rsidRPr="001739ED">
              <w:rPr>
                <w:sz w:val="24"/>
                <w:szCs w:val="24"/>
              </w:rPr>
              <w:t>ir</w:t>
            </w:r>
            <w:r w:rsidRPr="001739ED">
              <w:rPr>
                <w:spacing w:val="3"/>
                <w:sz w:val="24"/>
                <w:szCs w:val="24"/>
              </w:rPr>
              <w:t>e</w:t>
            </w:r>
            <w:r w:rsidRPr="001739ED">
              <w:rPr>
                <w:sz w:val="24"/>
                <w:szCs w:val="24"/>
              </w:rPr>
              <w:t>ments</w:t>
            </w:r>
            <w:r w:rsidRPr="001739ED">
              <w:rPr>
                <w:spacing w:val="3"/>
                <w:sz w:val="24"/>
                <w:szCs w:val="24"/>
              </w:rPr>
              <w:t xml:space="preserve"> </w:t>
            </w:r>
            <w:r w:rsidRPr="001739ED">
              <w:rPr>
                <w:sz w:val="24"/>
                <w:szCs w:val="24"/>
              </w:rPr>
              <w:t>m</w:t>
            </w:r>
            <w:r w:rsidRPr="001739ED">
              <w:rPr>
                <w:spacing w:val="4"/>
                <w:sz w:val="24"/>
                <w:szCs w:val="24"/>
              </w:rPr>
              <w:t>a</w:t>
            </w:r>
            <w:r w:rsidRPr="001739ED">
              <w:rPr>
                <w:sz w:val="24"/>
                <w:szCs w:val="24"/>
              </w:rPr>
              <w:t>y r</w:t>
            </w:r>
            <w:r w:rsidRPr="001739ED">
              <w:rPr>
                <w:spacing w:val="-2"/>
                <w:sz w:val="24"/>
                <w:szCs w:val="24"/>
              </w:rPr>
              <w:t>e</w:t>
            </w:r>
            <w:r w:rsidRPr="001739ED">
              <w:rPr>
                <w:sz w:val="24"/>
                <w:szCs w:val="24"/>
              </w:rPr>
              <w:t>sult</w:t>
            </w:r>
            <w:r w:rsidRPr="001739ED">
              <w:rPr>
                <w:spacing w:val="3"/>
                <w:sz w:val="24"/>
                <w:szCs w:val="24"/>
              </w:rPr>
              <w:t xml:space="preserve"> </w:t>
            </w:r>
            <w:r w:rsidRPr="001739ED">
              <w:rPr>
                <w:sz w:val="24"/>
                <w:szCs w:val="24"/>
              </w:rPr>
              <w:t>in</w:t>
            </w:r>
            <w:r w:rsidRPr="001739ED">
              <w:rPr>
                <w:spacing w:val="2"/>
                <w:sz w:val="24"/>
                <w:szCs w:val="24"/>
              </w:rPr>
              <w:t xml:space="preserve"> </w:t>
            </w:r>
            <w:r w:rsidRPr="001739ED">
              <w:rPr>
                <w:sz w:val="24"/>
                <w:szCs w:val="24"/>
              </w:rPr>
              <w:t>the</w:t>
            </w:r>
            <w:r w:rsidRPr="001739ED">
              <w:rPr>
                <w:spacing w:val="3"/>
                <w:sz w:val="24"/>
                <w:szCs w:val="24"/>
              </w:rPr>
              <w:t xml:space="preserve"> </w:t>
            </w:r>
            <w:r w:rsidRPr="001739ED">
              <w:rPr>
                <w:spacing w:val="1"/>
                <w:sz w:val="24"/>
                <w:szCs w:val="24"/>
              </w:rPr>
              <w:t>P</w:t>
            </w:r>
            <w:r w:rsidRPr="001739ED">
              <w:rPr>
                <w:sz w:val="24"/>
                <w:szCs w:val="24"/>
              </w:rPr>
              <w:t>A</w:t>
            </w:r>
            <w:r w:rsidRPr="001739ED">
              <w:rPr>
                <w:spacing w:val="1"/>
                <w:sz w:val="24"/>
                <w:szCs w:val="24"/>
              </w:rPr>
              <w:t xml:space="preserve"> </w:t>
            </w:r>
            <w:r w:rsidRPr="001739ED">
              <w:rPr>
                <w:sz w:val="24"/>
                <w:szCs w:val="24"/>
              </w:rPr>
              <w:t>p</w:t>
            </w:r>
            <w:r w:rsidRPr="001739ED">
              <w:rPr>
                <w:spacing w:val="-1"/>
                <w:sz w:val="24"/>
                <w:szCs w:val="24"/>
              </w:rPr>
              <w:t>r</w:t>
            </w:r>
            <w:r w:rsidRPr="001739ED">
              <w:rPr>
                <w:spacing w:val="2"/>
                <w:sz w:val="24"/>
                <w:szCs w:val="24"/>
              </w:rPr>
              <w:t>o</w:t>
            </w:r>
            <w:r w:rsidRPr="001739ED">
              <w:rPr>
                <w:spacing w:val="-1"/>
                <w:sz w:val="24"/>
                <w:szCs w:val="24"/>
              </w:rPr>
              <w:t>ce</w:t>
            </w:r>
            <w:r w:rsidRPr="001739ED">
              <w:rPr>
                <w:spacing w:val="1"/>
                <w:sz w:val="24"/>
                <w:szCs w:val="24"/>
              </w:rPr>
              <w:t>e</w:t>
            </w:r>
            <w:r w:rsidRPr="001739ED">
              <w:rPr>
                <w:sz w:val="24"/>
                <w:szCs w:val="24"/>
              </w:rPr>
              <w:t>ding to</w:t>
            </w:r>
            <w:r w:rsidRPr="001739ED">
              <w:rPr>
                <w:spacing w:val="2"/>
                <w:sz w:val="24"/>
                <w:szCs w:val="24"/>
              </w:rPr>
              <w:t xml:space="preserve"> n</w:t>
            </w:r>
            <w:r w:rsidRPr="001739ED">
              <w:rPr>
                <w:spacing w:val="1"/>
                <w:sz w:val="24"/>
                <w:szCs w:val="24"/>
              </w:rPr>
              <w:t>e</w:t>
            </w:r>
            <w:r w:rsidRPr="001739ED">
              <w:rPr>
                <w:spacing w:val="-2"/>
                <w:sz w:val="24"/>
                <w:szCs w:val="24"/>
              </w:rPr>
              <w:t>g</w:t>
            </w:r>
            <w:r w:rsidRPr="001739ED">
              <w:rPr>
                <w:sz w:val="24"/>
                <w:szCs w:val="24"/>
              </w:rPr>
              <w:t>ot</w:t>
            </w:r>
            <w:r w:rsidRPr="001739ED">
              <w:rPr>
                <w:spacing w:val="1"/>
                <w:sz w:val="24"/>
                <w:szCs w:val="24"/>
              </w:rPr>
              <w:t>i</w:t>
            </w:r>
            <w:r w:rsidRPr="001739ED">
              <w:rPr>
                <w:spacing w:val="-1"/>
                <w:sz w:val="24"/>
                <w:szCs w:val="24"/>
              </w:rPr>
              <w:t>a</w:t>
            </w:r>
            <w:r w:rsidRPr="001739ED">
              <w:rPr>
                <w:sz w:val="24"/>
                <w:szCs w:val="24"/>
              </w:rPr>
              <w:t>te</w:t>
            </w:r>
            <w:r w:rsidRPr="001739ED">
              <w:rPr>
                <w:spacing w:val="4"/>
                <w:sz w:val="24"/>
                <w:szCs w:val="24"/>
              </w:rPr>
              <w:t xml:space="preserve"> </w:t>
            </w:r>
            <w:r w:rsidRPr="001739ED">
              <w:rPr>
                <w:sz w:val="24"/>
                <w:szCs w:val="24"/>
              </w:rPr>
              <w:t>with</w:t>
            </w:r>
            <w:r w:rsidRPr="001739ED">
              <w:rPr>
                <w:spacing w:val="2"/>
                <w:sz w:val="24"/>
                <w:szCs w:val="24"/>
              </w:rPr>
              <w:t xml:space="preserve"> </w:t>
            </w:r>
            <w:r w:rsidRPr="001739ED">
              <w:rPr>
                <w:spacing w:val="3"/>
                <w:sz w:val="24"/>
                <w:szCs w:val="24"/>
              </w:rPr>
              <w:t>t</w:t>
            </w:r>
            <w:r w:rsidRPr="001739ED">
              <w:rPr>
                <w:sz w:val="24"/>
                <w:szCs w:val="24"/>
              </w:rPr>
              <w:t>he</w:t>
            </w:r>
            <w:r w:rsidRPr="001739ED">
              <w:rPr>
                <w:spacing w:val="1"/>
                <w:sz w:val="24"/>
                <w:szCs w:val="24"/>
              </w:rPr>
              <w:t xml:space="preserve"> </w:t>
            </w:r>
            <w:r w:rsidRPr="001739ED">
              <w:rPr>
                <w:sz w:val="24"/>
                <w:szCs w:val="24"/>
              </w:rPr>
              <w:t>n</w:t>
            </w:r>
            <w:r w:rsidRPr="001739ED">
              <w:rPr>
                <w:spacing w:val="-1"/>
                <w:sz w:val="24"/>
                <w:szCs w:val="24"/>
              </w:rPr>
              <w:t>e</w:t>
            </w:r>
            <w:r w:rsidRPr="001739ED">
              <w:rPr>
                <w:spacing w:val="2"/>
                <w:sz w:val="24"/>
                <w:szCs w:val="24"/>
              </w:rPr>
              <w:t>x</w:t>
            </w:r>
            <w:r w:rsidRPr="001739ED">
              <w:rPr>
                <w:spacing w:val="6"/>
                <w:sz w:val="24"/>
                <w:szCs w:val="24"/>
              </w:rPr>
              <w:t>t</w:t>
            </w:r>
            <w:r w:rsidRPr="001739ED">
              <w:rPr>
                <w:spacing w:val="-1"/>
                <w:sz w:val="24"/>
                <w:szCs w:val="24"/>
              </w:rPr>
              <w:t>-</w:t>
            </w:r>
            <w:r w:rsidRPr="001739ED">
              <w:rPr>
                <w:sz w:val="24"/>
                <w:szCs w:val="24"/>
              </w:rPr>
              <w:t>r</w:t>
            </w:r>
            <w:r w:rsidRPr="001739ED">
              <w:rPr>
                <w:spacing w:val="-2"/>
                <w:sz w:val="24"/>
                <w:szCs w:val="24"/>
              </w:rPr>
              <w:t>a</w:t>
            </w:r>
            <w:r w:rsidRPr="001739ED">
              <w:rPr>
                <w:sz w:val="24"/>
                <w:szCs w:val="24"/>
              </w:rPr>
              <w:t>nk</w:t>
            </w:r>
            <w:r w:rsidRPr="001739ED">
              <w:rPr>
                <w:spacing w:val="1"/>
                <w:sz w:val="24"/>
                <w:szCs w:val="24"/>
              </w:rPr>
              <w:t>e</w:t>
            </w:r>
            <w:r w:rsidRPr="001739ED">
              <w:rPr>
                <w:sz w:val="24"/>
                <w:szCs w:val="24"/>
              </w:rPr>
              <w:t>d Consultant. R</w:t>
            </w:r>
            <w:r w:rsidRPr="001739ED">
              <w:rPr>
                <w:spacing w:val="-1"/>
                <w:sz w:val="24"/>
                <w:szCs w:val="24"/>
              </w:rPr>
              <w:t>e</w:t>
            </w:r>
            <w:r w:rsidRPr="001739ED">
              <w:rPr>
                <w:sz w:val="24"/>
                <w:szCs w:val="24"/>
              </w:rPr>
              <w:t>p</w:t>
            </w:r>
            <w:r w:rsidRPr="001739ED">
              <w:rPr>
                <w:spacing w:val="-1"/>
                <w:sz w:val="24"/>
                <w:szCs w:val="24"/>
              </w:rPr>
              <w:t>re</w:t>
            </w:r>
            <w:r w:rsidRPr="001739ED">
              <w:rPr>
                <w:sz w:val="24"/>
                <w:szCs w:val="24"/>
              </w:rPr>
              <w:t>s</w:t>
            </w:r>
            <w:r w:rsidRPr="001739ED">
              <w:rPr>
                <w:spacing w:val="-1"/>
                <w:sz w:val="24"/>
                <w:szCs w:val="24"/>
              </w:rPr>
              <w:t>e</w:t>
            </w:r>
            <w:r w:rsidRPr="001739ED">
              <w:rPr>
                <w:sz w:val="24"/>
                <w:szCs w:val="24"/>
              </w:rPr>
              <w:t>nta</w:t>
            </w:r>
            <w:r w:rsidRPr="001739ED">
              <w:rPr>
                <w:spacing w:val="2"/>
                <w:sz w:val="24"/>
                <w:szCs w:val="24"/>
              </w:rPr>
              <w:t>t</w:t>
            </w:r>
            <w:r w:rsidRPr="001739ED">
              <w:rPr>
                <w:sz w:val="24"/>
                <w:szCs w:val="24"/>
              </w:rPr>
              <w:t>ives</w:t>
            </w:r>
            <w:r w:rsidRPr="001739ED">
              <w:rPr>
                <w:spacing w:val="2"/>
                <w:sz w:val="24"/>
                <w:szCs w:val="24"/>
              </w:rPr>
              <w:t xml:space="preserve"> </w:t>
            </w:r>
            <w:r w:rsidRPr="001739ED">
              <w:rPr>
                <w:spacing w:val="-1"/>
                <w:sz w:val="24"/>
                <w:szCs w:val="24"/>
              </w:rPr>
              <w:t>c</w:t>
            </w:r>
            <w:r w:rsidRPr="001739ED">
              <w:rPr>
                <w:sz w:val="24"/>
                <w:szCs w:val="24"/>
              </w:rPr>
              <w:t>ondu</w:t>
            </w:r>
            <w:r w:rsidRPr="001739ED">
              <w:rPr>
                <w:spacing w:val="-1"/>
                <w:sz w:val="24"/>
                <w:szCs w:val="24"/>
              </w:rPr>
              <w:t>c</w:t>
            </w:r>
            <w:r w:rsidRPr="001739ED">
              <w:rPr>
                <w:sz w:val="24"/>
                <w:szCs w:val="24"/>
              </w:rPr>
              <w:t>t</w:t>
            </w:r>
            <w:r w:rsidRPr="001739ED">
              <w:rPr>
                <w:spacing w:val="1"/>
                <w:sz w:val="24"/>
                <w:szCs w:val="24"/>
              </w:rPr>
              <w:t>i</w:t>
            </w:r>
            <w:r w:rsidRPr="001739ED">
              <w:rPr>
                <w:spacing w:val="2"/>
                <w:sz w:val="24"/>
                <w:szCs w:val="24"/>
              </w:rPr>
              <w:t>n</w:t>
            </w:r>
            <w:r w:rsidRPr="001739ED">
              <w:rPr>
                <w:sz w:val="24"/>
                <w:szCs w:val="24"/>
              </w:rPr>
              <w:t>g n</w:t>
            </w:r>
            <w:r w:rsidRPr="001739ED">
              <w:rPr>
                <w:spacing w:val="1"/>
                <w:sz w:val="24"/>
                <w:szCs w:val="24"/>
              </w:rPr>
              <w:t>e</w:t>
            </w:r>
            <w:r w:rsidRPr="001739ED">
              <w:rPr>
                <w:spacing w:val="-2"/>
                <w:sz w:val="24"/>
                <w:szCs w:val="24"/>
              </w:rPr>
              <w:t>g</w:t>
            </w:r>
            <w:r w:rsidRPr="001739ED">
              <w:rPr>
                <w:sz w:val="24"/>
                <w:szCs w:val="24"/>
              </w:rPr>
              <w:t>ot</w:t>
            </w:r>
            <w:r w:rsidRPr="001739ED">
              <w:rPr>
                <w:spacing w:val="1"/>
                <w:sz w:val="24"/>
                <w:szCs w:val="24"/>
              </w:rPr>
              <w:t>i</w:t>
            </w:r>
            <w:r w:rsidRPr="001739ED">
              <w:rPr>
                <w:spacing w:val="-1"/>
                <w:sz w:val="24"/>
                <w:szCs w:val="24"/>
              </w:rPr>
              <w:t>a</w:t>
            </w:r>
            <w:r w:rsidRPr="001739ED">
              <w:rPr>
                <w:spacing w:val="3"/>
                <w:sz w:val="24"/>
                <w:szCs w:val="24"/>
              </w:rPr>
              <w:t>t</w:t>
            </w:r>
            <w:r w:rsidRPr="001739ED">
              <w:rPr>
                <w:sz w:val="24"/>
                <w:szCs w:val="24"/>
              </w:rPr>
              <w:t>ions</w:t>
            </w:r>
            <w:r w:rsidRPr="001739ED">
              <w:rPr>
                <w:spacing w:val="3"/>
                <w:sz w:val="24"/>
                <w:szCs w:val="24"/>
              </w:rPr>
              <w:t xml:space="preserve"> </w:t>
            </w:r>
            <w:r w:rsidRPr="001739ED">
              <w:rPr>
                <w:sz w:val="24"/>
                <w:szCs w:val="24"/>
              </w:rPr>
              <w:t>on</w:t>
            </w:r>
            <w:r w:rsidRPr="001739ED">
              <w:rPr>
                <w:spacing w:val="2"/>
                <w:sz w:val="24"/>
                <w:szCs w:val="24"/>
              </w:rPr>
              <w:t xml:space="preserve"> </w:t>
            </w:r>
            <w:r w:rsidRPr="001739ED">
              <w:rPr>
                <w:sz w:val="24"/>
                <w:szCs w:val="24"/>
              </w:rPr>
              <w:t>b</w:t>
            </w:r>
            <w:r w:rsidRPr="001739ED">
              <w:rPr>
                <w:spacing w:val="-1"/>
                <w:sz w:val="24"/>
                <w:szCs w:val="24"/>
              </w:rPr>
              <w:t>e</w:t>
            </w:r>
            <w:r w:rsidRPr="001739ED">
              <w:rPr>
                <w:sz w:val="24"/>
                <w:szCs w:val="24"/>
              </w:rPr>
              <w:t>h</w:t>
            </w:r>
            <w:r w:rsidRPr="001739ED">
              <w:rPr>
                <w:spacing w:val="-1"/>
                <w:sz w:val="24"/>
                <w:szCs w:val="24"/>
              </w:rPr>
              <w:t>a</w:t>
            </w:r>
            <w:r w:rsidRPr="001739ED">
              <w:rPr>
                <w:spacing w:val="3"/>
                <w:sz w:val="24"/>
                <w:szCs w:val="24"/>
              </w:rPr>
              <w:t>l</w:t>
            </w:r>
            <w:r w:rsidRPr="001739ED">
              <w:rPr>
                <w:sz w:val="24"/>
                <w:szCs w:val="24"/>
              </w:rPr>
              <w:t>f of</w:t>
            </w:r>
            <w:r w:rsidRPr="001739ED">
              <w:rPr>
                <w:spacing w:val="4"/>
                <w:sz w:val="24"/>
                <w:szCs w:val="24"/>
              </w:rPr>
              <w:t xml:space="preserve"> </w:t>
            </w:r>
            <w:r w:rsidRPr="001739ED">
              <w:rPr>
                <w:sz w:val="24"/>
                <w:szCs w:val="24"/>
              </w:rPr>
              <w:t>the</w:t>
            </w:r>
            <w:r w:rsidRPr="001739ED">
              <w:rPr>
                <w:spacing w:val="5"/>
                <w:sz w:val="24"/>
                <w:szCs w:val="24"/>
              </w:rPr>
              <w:t xml:space="preserve"> </w:t>
            </w:r>
            <w:r w:rsidRPr="001739ED">
              <w:rPr>
                <w:sz w:val="24"/>
                <w:szCs w:val="24"/>
              </w:rPr>
              <w:t>Consultant</w:t>
            </w:r>
            <w:r w:rsidRPr="001739ED">
              <w:rPr>
                <w:spacing w:val="5"/>
                <w:sz w:val="24"/>
                <w:szCs w:val="24"/>
              </w:rPr>
              <w:t xml:space="preserve"> </w:t>
            </w:r>
            <w:r w:rsidRPr="001739ED">
              <w:rPr>
                <w:sz w:val="24"/>
                <w:szCs w:val="24"/>
              </w:rPr>
              <w:t>must</w:t>
            </w:r>
            <w:r w:rsidRPr="001739ED">
              <w:rPr>
                <w:spacing w:val="6"/>
                <w:sz w:val="24"/>
                <w:szCs w:val="24"/>
              </w:rPr>
              <w:t xml:space="preserve"> </w:t>
            </w:r>
            <w:r w:rsidRPr="001739ED">
              <w:rPr>
                <w:sz w:val="24"/>
                <w:szCs w:val="24"/>
              </w:rPr>
              <w:t>h</w:t>
            </w:r>
            <w:r w:rsidRPr="001739ED">
              <w:rPr>
                <w:spacing w:val="-1"/>
                <w:sz w:val="24"/>
                <w:szCs w:val="24"/>
              </w:rPr>
              <w:t>a</w:t>
            </w:r>
            <w:r w:rsidRPr="001739ED">
              <w:rPr>
                <w:sz w:val="24"/>
                <w:szCs w:val="24"/>
              </w:rPr>
              <w:t>ve</w:t>
            </w:r>
            <w:r w:rsidRPr="001739ED">
              <w:rPr>
                <w:spacing w:val="4"/>
                <w:sz w:val="24"/>
                <w:szCs w:val="24"/>
              </w:rPr>
              <w:t xml:space="preserve"> </w:t>
            </w:r>
            <w:r w:rsidRPr="001739ED">
              <w:rPr>
                <w:sz w:val="24"/>
                <w:szCs w:val="24"/>
              </w:rPr>
              <w:t>w</w:t>
            </w:r>
            <w:r w:rsidRPr="001739ED">
              <w:rPr>
                <w:spacing w:val="-1"/>
                <w:sz w:val="24"/>
                <w:szCs w:val="24"/>
              </w:rPr>
              <w:t>r</w:t>
            </w:r>
            <w:r w:rsidRPr="001739ED">
              <w:rPr>
                <w:sz w:val="24"/>
                <w:szCs w:val="24"/>
              </w:rPr>
              <w:t>i</w:t>
            </w:r>
            <w:r w:rsidRPr="001739ED">
              <w:rPr>
                <w:spacing w:val="1"/>
                <w:sz w:val="24"/>
                <w:szCs w:val="24"/>
              </w:rPr>
              <w:t>t</w:t>
            </w:r>
            <w:r w:rsidRPr="001739ED">
              <w:rPr>
                <w:sz w:val="24"/>
                <w:szCs w:val="24"/>
              </w:rPr>
              <w:t>ten</w:t>
            </w:r>
            <w:r w:rsidRPr="001739ED">
              <w:rPr>
                <w:spacing w:val="7"/>
                <w:sz w:val="24"/>
                <w:szCs w:val="24"/>
              </w:rPr>
              <w:t xml:space="preserve"> </w:t>
            </w:r>
            <w:r w:rsidRPr="001739ED">
              <w:rPr>
                <w:spacing w:val="-1"/>
                <w:sz w:val="24"/>
                <w:szCs w:val="24"/>
              </w:rPr>
              <w:t>a</w:t>
            </w:r>
            <w:r w:rsidRPr="001739ED">
              <w:rPr>
                <w:sz w:val="24"/>
                <w:szCs w:val="24"/>
              </w:rPr>
              <w:t>uthori</w:t>
            </w:r>
            <w:r w:rsidRPr="001739ED">
              <w:rPr>
                <w:spacing w:val="3"/>
                <w:sz w:val="24"/>
                <w:szCs w:val="24"/>
              </w:rPr>
              <w:t>t</w:t>
            </w:r>
            <w:r w:rsidRPr="001739ED">
              <w:rPr>
                <w:sz w:val="24"/>
                <w:szCs w:val="24"/>
              </w:rPr>
              <w:t>y to</w:t>
            </w:r>
            <w:r w:rsidRPr="001739ED">
              <w:rPr>
                <w:spacing w:val="8"/>
                <w:sz w:val="24"/>
                <w:szCs w:val="24"/>
              </w:rPr>
              <w:t xml:space="preserve"> </w:t>
            </w:r>
            <w:r w:rsidRPr="001739ED">
              <w:rPr>
                <w:sz w:val="24"/>
                <w:szCs w:val="24"/>
              </w:rPr>
              <w:t>n</w:t>
            </w:r>
            <w:r w:rsidRPr="001739ED">
              <w:rPr>
                <w:spacing w:val="1"/>
                <w:sz w:val="24"/>
                <w:szCs w:val="24"/>
              </w:rPr>
              <w:t>e</w:t>
            </w:r>
            <w:r w:rsidRPr="001739ED">
              <w:rPr>
                <w:spacing w:val="-2"/>
                <w:sz w:val="24"/>
                <w:szCs w:val="24"/>
              </w:rPr>
              <w:t>g</w:t>
            </w:r>
            <w:r w:rsidRPr="001739ED">
              <w:rPr>
                <w:sz w:val="24"/>
                <w:szCs w:val="24"/>
              </w:rPr>
              <w:t>ot</w:t>
            </w:r>
            <w:r w:rsidRPr="001739ED">
              <w:rPr>
                <w:spacing w:val="1"/>
                <w:sz w:val="24"/>
                <w:szCs w:val="24"/>
              </w:rPr>
              <w:t>i</w:t>
            </w:r>
            <w:r w:rsidRPr="001739ED">
              <w:rPr>
                <w:spacing w:val="-1"/>
                <w:sz w:val="24"/>
                <w:szCs w:val="24"/>
              </w:rPr>
              <w:t>a</w:t>
            </w:r>
            <w:r w:rsidRPr="001739ED">
              <w:rPr>
                <w:sz w:val="24"/>
                <w:szCs w:val="24"/>
              </w:rPr>
              <w:t>te</w:t>
            </w:r>
            <w:r w:rsidRPr="001739ED">
              <w:rPr>
                <w:spacing w:val="5"/>
                <w:sz w:val="24"/>
                <w:szCs w:val="24"/>
              </w:rPr>
              <w:t xml:space="preserve"> </w:t>
            </w:r>
            <w:r w:rsidRPr="001739ED">
              <w:rPr>
                <w:spacing w:val="-1"/>
                <w:sz w:val="24"/>
                <w:szCs w:val="24"/>
              </w:rPr>
              <w:t>a</w:t>
            </w:r>
            <w:r w:rsidRPr="001739ED">
              <w:rPr>
                <w:spacing w:val="2"/>
                <w:sz w:val="24"/>
                <w:szCs w:val="24"/>
              </w:rPr>
              <w:t>n</w:t>
            </w:r>
            <w:r w:rsidRPr="001739ED">
              <w:rPr>
                <w:sz w:val="24"/>
                <w:szCs w:val="24"/>
              </w:rPr>
              <w:t xml:space="preserve">d </w:t>
            </w:r>
            <w:r w:rsidRPr="001739ED">
              <w:rPr>
                <w:spacing w:val="-1"/>
                <w:sz w:val="24"/>
                <w:szCs w:val="24"/>
              </w:rPr>
              <w:t>c</w:t>
            </w:r>
            <w:r w:rsidRPr="001739ED">
              <w:rPr>
                <w:sz w:val="24"/>
                <w:szCs w:val="24"/>
              </w:rPr>
              <w:t>on</w:t>
            </w:r>
            <w:r w:rsidRPr="001739ED">
              <w:rPr>
                <w:spacing w:val="-1"/>
                <w:sz w:val="24"/>
                <w:szCs w:val="24"/>
              </w:rPr>
              <w:t>c</w:t>
            </w:r>
            <w:r w:rsidRPr="001739ED">
              <w:rPr>
                <w:sz w:val="24"/>
                <w:szCs w:val="24"/>
              </w:rPr>
              <w:t>lude a</w:t>
            </w:r>
            <w:r w:rsidRPr="001739ED">
              <w:rPr>
                <w:spacing w:val="-1"/>
                <w:sz w:val="24"/>
                <w:szCs w:val="24"/>
              </w:rPr>
              <w:t xml:space="preserve"> </w:t>
            </w:r>
            <w:r w:rsidRPr="001739ED">
              <w:rPr>
                <w:sz w:val="24"/>
                <w:szCs w:val="24"/>
              </w:rPr>
              <w:t>Cont</w:t>
            </w:r>
            <w:r w:rsidRPr="001739ED">
              <w:rPr>
                <w:spacing w:val="2"/>
                <w:sz w:val="24"/>
                <w:szCs w:val="24"/>
              </w:rPr>
              <w:t>r</w:t>
            </w:r>
            <w:r w:rsidRPr="001739ED">
              <w:rPr>
                <w:spacing w:val="-1"/>
                <w:sz w:val="24"/>
                <w:szCs w:val="24"/>
              </w:rPr>
              <w:t>ac</w:t>
            </w:r>
            <w:r w:rsidRPr="001739ED">
              <w:rPr>
                <w:sz w:val="24"/>
                <w:szCs w:val="24"/>
              </w:rPr>
              <w:t>t.</w:t>
            </w:r>
          </w:p>
        </w:tc>
      </w:tr>
      <w:tr w:rsidR="00E4794E" w:rsidRPr="00720CD4" w:rsidTr="00720CD4">
        <w:tc>
          <w:tcPr>
            <w:tcW w:w="1885" w:type="dxa"/>
          </w:tcPr>
          <w:p w:rsidR="001739ED" w:rsidRDefault="001739ED" w:rsidP="001739ED">
            <w:pPr>
              <w:spacing w:before="34"/>
              <w:ind w:left="0" w:right="-41"/>
              <w:rPr>
                <w:sz w:val="24"/>
                <w:szCs w:val="24"/>
              </w:rPr>
            </w:pPr>
            <w:r>
              <w:rPr>
                <w:b/>
                <w:sz w:val="24"/>
                <w:szCs w:val="24"/>
              </w:rPr>
              <w:t>21. T</w:t>
            </w:r>
            <w:r>
              <w:rPr>
                <w:b/>
                <w:spacing w:val="-1"/>
                <w:sz w:val="24"/>
                <w:szCs w:val="24"/>
              </w:rPr>
              <w:t>ec</w:t>
            </w:r>
            <w:r>
              <w:rPr>
                <w:b/>
                <w:spacing w:val="1"/>
                <w:sz w:val="24"/>
                <w:szCs w:val="24"/>
              </w:rPr>
              <w:t>hn</w:t>
            </w:r>
            <w:r>
              <w:rPr>
                <w:b/>
                <w:sz w:val="24"/>
                <w:szCs w:val="24"/>
              </w:rPr>
              <w:t xml:space="preserve">ical </w:t>
            </w:r>
            <w:r>
              <w:rPr>
                <w:b/>
                <w:spacing w:val="1"/>
                <w:sz w:val="24"/>
                <w:szCs w:val="24"/>
              </w:rPr>
              <w:t>N</w:t>
            </w:r>
            <w:r>
              <w:rPr>
                <w:b/>
                <w:spacing w:val="-1"/>
                <w:sz w:val="24"/>
                <w:szCs w:val="24"/>
              </w:rPr>
              <w:t>e</w:t>
            </w:r>
            <w:r>
              <w:rPr>
                <w:b/>
                <w:sz w:val="24"/>
                <w:szCs w:val="24"/>
              </w:rPr>
              <w:t>gotia</w:t>
            </w:r>
            <w:r>
              <w:rPr>
                <w:b/>
                <w:spacing w:val="-1"/>
                <w:sz w:val="24"/>
                <w:szCs w:val="24"/>
              </w:rPr>
              <w:t>t</w:t>
            </w:r>
            <w:r>
              <w:rPr>
                <w:b/>
                <w:sz w:val="24"/>
                <w:szCs w:val="24"/>
              </w:rPr>
              <w:t>io</w:t>
            </w:r>
            <w:r>
              <w:rPr>
                <w:b/>
                <w:spacing w:val="1"/>
                <w:sz w:val="24"/>
                <w:szCs w:val="24"/>
              </w:rPr>
              <w:t>n</w:t>
            </w:r>
            <w:r>
              <w:rPr>
                <w:b/>
                <w:sz w:val="24"/>
                <w:szCs w:val="24"/>
              </w:rPr>
              <w:t>s</w:t>
            </w:r>
          </w:p>
          <w:p w:rsidR="00E4794E" w:rsidRDefault="00E4794E" w:rsidP="00E4794E">
            <w:pPr>
              <w:spacing w:before="29"/>
              <w:ind w:left="0"/>
              <w:rPr>
                <w:b/>
                <w:sz w:val="24"/>
                <w:szCs w:val="24"/>
              </w:rPr>
            </w:pPr>
          </w:p>
        </w:tc>
        <w:tc>
          <w:tcPr>
            <w:tcW w:w="8010" w:type="dxa"/>
          </w:tcPr>
          <w:p w:rsidR="00E4794E" w:rsidRPr="001739ED" w:rsidRDefault="001739ED" w:rsidP="005C08C5">
            <w:pPr>
              <w:pStyle w:val="ListParagraph"/>
              <w:numPr>
                <w:ilvl w:val="1"/>
                <w:numId w:val="55"/>
              </w:numPr>
              <w:ind w:right="118"/>
              <w:jc w:val="both"/>
              <w:rPr>
                <w:spacing w:val="-3"/>
                <w:sz w:val="23"/>
                <w:szCs w:val="23"/>
              </w:rPr>
            </w:pPr>
            <w:r w:rsidRPr="001739ED">
              <w:rPr>
                <w:sz w:val="24"/>
                <w:szCs w:val="24"/>
              </w:rPr>
              <w:t>Technical Negotiations will include a discussion of the Technical Proposal, the proposed technical approach and methodology, work plan, organization and staffing, and any suggestions made by the Consultant to improve the Terms of Reference. The PA and the Consultants will finalize the Terms of Reference, staffing schedule, work schedule, logistics, and reporting. These documents will then be incorporated in the Contract as “Description of Services”. Minutes of negotiations, which will be signed by the PA and the Consultant, will become part of Contract Agreement.</w:t>
            </w:r>
          </w:p>
        </w:tc>
      </w:tr>
      <w:tr w:rsidR="00E4794E" w:rsidRPr="00720CD4" w:rsidTr="00720CD4">
        <w:tc>
          <w:tcPr>
            <w:tcW w:w="1885" w:type="dxa"/>
          </w:tcPr>
          <w:p w:rsidR="001739ED" w:rsidRDefault="001739ED" w:rsidP="001739ED">
            <w:pPr>
              <w:spacing w:before="34"/>
              <w:ind w:left="0" w:right="-41"/>
              <w:rPr>
                <w:sz w:val="24"/>
                <w:szCs w:val="24"/>
              </w:rPr>
            </w:pPr>
            <w:r>
              <w:rPr>
                <w:b/>
                <w:sz w:val="24"/>
                <w:szCs w:val="24"/>
              </w:rPr>
              <w:t xml:space="preserve">22.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 xml:space="preserve">ial </w:t>
            </w:r>
            <w:r>
              <w:rPr>
                <w:b/>
                <w:spacing w:val="1"/>
                <w:sz w:val="24"/>
                <w:szCs w:val="24"/>
              </w:rPr>
              <w:t>N</w:t>
            </w:r>
            <w:r>
              <w:rPr>
                <w:b/>
                <w:spacing w:val="-1"/>
                <w:sz w:val="24"/>
                <w:szCs w:val="24"/>
              </w:rPr>
              <w:t>e</w:t>
            </w:r>
            <w:r>
              <w:rPr>
                <w:b/>
                <w:sz w:val="24"/>
                <w:szCs w:val="24"/>
              </w:rPr>
              <w:t>gotia</w:t>
            </w:r>
            <w:r>
              <w:rPr>
                <w:b/>
                <w:spacing w:val="-1"/>
                <w:sz w:val="24"/>
                <w:szCs w:val="24"/>
              </w:rPr>
              <w:t>t</w:t>
            </w:r>
            <w:r>
              <w:rPr>
                <w:b/>
                <w:sz w:val="24"/>
                <w:szCs w:val="24"/>
              </w:rPr>
              <w:t>io</w:t>
            </w:r>
            <w:r>
              <w:rPr>
                <w:b/>
                <w:spacing w:val="1"/>
                <w:sz w:val="24"/>
                <w:szCs w:val="24"/>
              </w:rPr>
              <w:t>n</w:t>
            </w:r>
            <w:r>
              <w:rPr>
                <w:b/>
                <w:sz w:val="24"/>
                <w:szCs w:val="24"/>
              </w:rPr>
              <w:t>s</w:t>
            </w:r>
          </w:p>
          <w:p w:rsidR="00E4794E" w:rsidRDefault="00E4794E" w:rsidP="00E4794E">
            <w:pPr>
              <w:spacing w:before="29"/>
              <w:ind w:left="0"/>
              <w:rPr>
                <w:b/>
                <w:sz w:val="24"/>
                <w:szCs w:val="24"/>
              </w:rPr>
            </w:pPr>
          </w:p>
        </w:tc>
        <w:tc>
          <w:tcPr>
            <w:tcW w:w="8010" w:type="dxa"/>
          </w:tcPr>
          <w:p w:rsidR="00E4794E" w:rsidRPr="001739ED" w:rsidRDefault="001739ED" w:rsidP="005C08C5">
            <w:pPr>
              <w:pStyle w:val="ListParagraph"/>
              <w:numPr>
                <w:ilvl w:val="1"/>
                <w:numId w:val="54"/>
              </w:numPr>
              <w:ind w:right="118"/>
              <w:jc w:val="both"/>
              <w:rPr>
                <w:spacing w:val="-3"/>
                <w:sz w:val="23"/>
                <w:szCs w:val="23"/>
              </w:rPr>
            </w:pPr>
            <w:r w:rsidRPr="001739ED">
              <w:rPr>
                <w:spacing w:val="-3"/>
                <w:sz w:val="24"/>
                <w:szCs w:val="24"/>
              </w:rPr>
              <w:t>I</w:t>
            </w:r>
            <w:r w:rsidRPr="001739ED">
              <w:rPr>
                <w:sz w:val="24"/>
                <w:szCs w:val="24"/>
              </w:rPr>
              <w:t>f</w:t>
            </w:r>
            <w:r w:rsidRPr="001739ED">
              <w:rPr>
                <w:spacing w:val="39"/>
                <w:sz w:val="24"/>
                <w:szCs w:val="24"/>
              </w:rPr>
              <w:t xml:space="preserve"> </w:t>
            </w:r>
            <w:r w:rsidRPr="001739ED">
              <w:rPr>
                <w:spacing w:val="-1"/>
                <w:sz w:val="24"/>
                <w:szCs w:val="24"/>
              </w:rPr>
              <w:t>a</w:t>
            </w:r>
            <w:r w:rsidRPr="001739ED">
              <w:rPr>
                <w:sz w:val="24"/>
                <w:szCs w:val="24"/>
              </w:rPr>
              <w:t>ppl</w:t>
            </w:r>
            <w:r w:rsidRPr="001739ED">
              <w:rPr>
                <w:spacing w:val="1"/>
                <w:sz w:val="24"/>
                <w:szCs w:val="24"/>
              </w:rPr>
              <w:t>i</w:t>
            </w:r>
            <w:r w:rsidRPr="001739ED">
              <w:rPr>
                <w:spacing w:val="-1"/>
                <w:sz w:val="24"/>
                <w:szCs w:val="24"/>
              </w:rPr>
              <w:t>ca</w:t>
            </w:r>
            <w:r w:rsidRPr="001739ED">
              <w:rPr>
                <w:sz w:val="24"/>
                <w:szCs w:val="24"/>
              </w:rPr>
              <w:t>b</w:t>
            </w:r>
            <w:r w:rsidRPr="001739ED">
              <w:rPr>
                <w:spacing w:val="3"/>
                <w:sz w:val="24"/>
                <w:szCs w:val="24"/>
              </w:rPr>
              <w:t>l</w:t>
            </w:r>
            <w:r w:rsidRPr="001739ED">
              <w:rPr>
                <w:spacing w:val="-1"/>
                <w:sz w:val="24"/>
                <w:szCs w:val="24"/>
              </w:rPr>
              <w:t>e</w:t>
            </w:r>
            <w:r w:rsidRPr="001739ED">
              <w:rPr>
                <w:sz w:val="24"/>
                <w:szCs w:val="24"/>
              </w:rPr>
              <w:t>,</w:t>
            </w:r>
            <w:r w:rsidRPr="001739ED">
              <w:rPr>
                <w:spacing w:val="37"/>
                <w:sz w:val="24"/>
                <w:szCs w:val="24"/>
              </w:rPr>
              <w:t xml:space="preserve"> </w:t>
            </w:r>
            <w:r w:rsidRPr="001739ED">
              <w:rPr>
                <w:spacing w:val="2"/>
                <w:sz w:val="24"/>
                <w:szCs w:val="24"/>
              </w:rPr>
              <w:t>i</w:t>
            </w:r>
            <w:r w:rsidRPr="001739ED">
              <w:rPr>
                <w:sz w:val="24"/>
                <w:szCs w:val="24"/>
              </w:rPr>
              <w:t>t</w:t>
            </w:r>
            <w:r w:rsidRPr="001739ED">
              <w:rPr>
                <w:spacing w:val="38"/>
                <w:sz w:val="24"/>
                <w:szCs w:val="24"/>
              </w:rPr>
              <w:t xml:space="preserve"> </w:t>
            </w:r>
            <w:r w:rsidRPr="001739ED">
              <w:rPr>
                <w:sz w:val="24"/>
                <w:szCs w:val="24"/>
              </w:rPr>
              <w:t>is</w:t>
            </w:r>
            <w:r w:rsidRPr="001739ED">
              <w:rPr>
                <w:spacing w:val="38"/>
                <w:sz w:val="24"/>
                <w:szCs w:val="24"/>
              </w:rPr>
              <w:t xml:space="preserve"> </w:t>
            </w:r>
            <w:r w:rsidRPr="001739ED">
              <w:rPr>
                <w:sz w:val="24"/>
                <w:szCs w:val="24"/>
              </w:rPr>
              <w:t>the</w:t>
            </w:r>
            <w:r w:rsidRPr="001739ED">
              <w:rPr>
                <w:spacing w:val="37"/>
                <w:sz w:val="24"/>
                <w:szCs w:val="24"/>
              </w:rPr>
              <w:t xml:space="preserve"> </w:t>
            </w:r>
            <w:r w:rsidRPr="001739ED">
              <w:rPr>
                <w:spacing w:val="1"/>
                <w:sz w:val="24"/>
                <w:szCs w:val="24"/>
              </w:rPr>
              <w:t>r</w:t>
            </w:r>
            <w:r w:rsidRPr="001739ED">
              <w:rPr>
                <w:spacing w:val="-1"/>
                <w:sz w:val="24"/>
                <w:szCs w:val="24"/>
              </w:rPr>
              <w:t>e</w:t>
            </w:r>
            <w:r w:rsidRPr="001739ED">
              <w:rPr>
                <w:sz w:val="24"/>
                <w:szCs w:val="24"/>
              </w:rPr>
              <w:t>spons</w:t>
            </w:r>
            <w:r w:rsidRPr="001739ED">
              <w:rPr>
                <w:spacing w:val="1"/>
                <w:sz w:val="24"/>
                <w:szCs w:val="24"/>
              </w:rPr>
              <w:t>i</w:t>
            </w:r>
            <w:r w:rsidRPr="001739ED">
              <w:rPr>
                <w:sz w:val="24"/>
                <w:szCs w:val="24"/>
              </w:rPr>
              <w:t>bi</w:t>
            </w:r>
            <w:r w:rsidRPr="001739ED">
              <w:rPr>
                <w:spacing w:val="1"/>
                <w:sz w:val="24"/>
                <w:szCs w:val="24"/>
              </w:rPr>
              <w:t>l</w:t>
            </w:r>
            <w:r w:rsidRPr="001739ED">
              <w:rPr>
                <w:sz w:val="24"/>
                <w:szCs w:val="24"/>
              </w:rPr>
              <w:t>i</w:t>
            </w:r>
            <w:r w:rsidRPr="001739ED">
              <w:rPr>
                <w:spacing w:val="3"/>
                <w:sz w:val="24"/>
                <w:szCs w:val="24"/>
              </w:rPr>
              <w:t>t</w:t>
            </w:r>
            <w:r w:rsidRPr="001739ED">
              <w:rPr>
                <w:sz w:val="24"/>
                <w:szCs w:val="24"/>
              </w:rPr>
              <w:t>y</w:t>
            </w:r>
            <w:r w:rsidRPr="001739ED">
              <w:rPr>
                <w:spacing w:val="30"/>
                <w:sz w:val="24"/>
                <w:szCs w:val="24"/>
              </w:rPr>
              <w:t xml:space="preserve"> </w:t>
            </w:r>
            <w:r w:rsidRPr="001739ED">
              <w:rPr>
                <w:spacing w:val="2"/>
                <w:sz w:val="24"/>
                <w:szCs w:val="24"/>
              </w:rPr>
              <w:t>o</w:t>
            </w:r>
            <w:r w:rsidRPr="001739ED">
              <w:rPr>
                <w:sz w:val="24"/>
                <w:szCs w:val="24"/>
              </w:rPr>
              <w:t>f</w:t>
            </w:r>
            <w:r w:rsidRPr="001739ED">
              <w:rPr>
                <w:spacing w:val="36"/>
                <w:sz w:val="24"/>
                <w:szCs w:val="24"/>
              </w:rPr>
              <w:t xml:space="preserve"> </w:t>
            </w:r>
            <w:r w:rsidRPr="001739ED">
              <w:rPr>
                <w:sz w:val="24"/>
                <w:szCs w:val="24"/>
              </w:rPr>
              <w:t>the</w:t>
            </w:r>
            <w:r w:rsidRPr="001739ED">
              <w:rPr>
                <w:spacing w:val="37"/>
                <w:sz w:val="24"/>
                <w:szCs w:val="24"/>
              </w:rPr>
              <w:t xml:space="preserve"> </w:t>
            </w:r>
            <w:r w:rsidRPr="001739ED">
              <w:rPr>
                <w:sz w:val="24"/>
                <w:szCs w:val="24"/>
              </w:rPr>
              <w:t>Co</w:t>
            </w:r>
            <w:r w:rsidRPr="001739ED">
              <w:rPr>
                <w:spacing w:val="2"/>
                <w:sz w:val="24"/>
                <w:szCs w:val="24"/>
              </w:rPr>
              <w:t>n</w:t>
            </w:r>
            <w:r w:rsidRPr="001739ED">
              <w:rPr>
                <w:sz w:val="24"/>
                <w:szCs w:val="24"/>
              </w:rPr>
              <w:t>sul</w:t>
            </w:r>
            <w:r w:rsidRPr="001739ED">
              <w:rPr>
                <w:spacing w:val="1"/>
                <w:sz w:val="24"/>
                <w:szCs w:val="24"/>
              </w:rPr>
              <w:t>t</w:t>
            </w:r>
            <w:r w:rsidRPr="001739ED">
              <w:rPr>
                <w:spacing w:val="-1"/>
                <w:sz w:val="24"/>
                <w:szCs w:val="24"/>
              </w:rPr>
              <w:t>a</w:t>
            </w:r>
            <w:r w:rsidRPr="001739ED">
              <w:rPr>
                <w:sz w:val="24"/>
                <w:szCs w:val="24"/>
              </w:rPr>
              <w:t>nt,</w:t>
            </w:r>
            <w:r w:rsidRPr="001739ED">
              <w:rPr>
                <w:spacing w:val="38"/>
                <w:sz w:val="24"/>
                <w:szCs w:val="24"/>
              </w:rPr>
              <w:t xml:space="preserve"> </w:t>
            </w:r>
            <w:r w:rsidRPr="001739ED">
              <w:rPr>
                <w:sz w:val="24"/>
                <w:szCs w:val="24"/>
              </w:rPr>
              <w:t>b</w:t>
            </w:r>
            <w:r w:rsidRPr="001739ED">
              <w:rPr>
                <w:spacing w:val="-1"/>
                <w:sz w:val="24"/>
                <w:szCs w:val="24"/>
              </w:rPr>
              <w:t>e</w:t>
            </w:r>
            <w:r w:rsidRPr="001739ED">
              <w:rPr>
                <w:sz w:val="24"/>
                <w:szCs w:val="24"/>
              </w:rPr>
              <w:t>fo</w:t>
            </w:r>
            <w:r w:rsidRPr="001739ED">
              <w:rPr>
                <w:spacing w:val="-1"/>
                <w:sz w:val="24"/>
                <w:szCs w:val="24"/>
              </w:rPr>
              <w:t>r</w:t>
            </w:r>
            <w:r w:rsidRPr="001739ED">
              <w:rPr>
                <w:sz w:val="24"/>
                <w:szCs w:val="24"/>
              </w:rPr>
              <w:t>e sta</w:t>
            </w:r>
            <w:r w:rsidRPr="001739ED">
              <w:rPr>
                <w:spacing w:val="-1"/>
                <w:sz w:val="24"/>
                <w:szCs w:val="24"/>
              </w:rPr>
              <w:t>r</w:t>
            </w:r>
            <w:r w:rsidRPr="001739ED">
              <w:rPr>
                <w:sz w:val="24"/>
                <w:szCs w:val="24"/>
              </w:rPr>
              <w:t>t</w:t>
            </w:r>
            <w:r w:rsidRPr="001739ED">
              <w:rPr>
                <w:spacing w:val="1"/>
                <w:sz w:val="24"/>
                <w:szCs w:val="24"/>
              </w:rPr>
              <w:t>i</w:t>
            </w:r>
            <w:r w:rsidRPr="001739ED">
              <w:rPr>
                <w:sz w:val="24"/>
                <w:szCs w:val="24"/>
              </w:rPr>
              <w:t xml:space="preserve">ng </w:t>
            </w:r>
            <w:r w:rsidRPr="001739ED">
              <w:rPr>
                <w:spacing w:val="1"/>
                <w:sz w:val="24"/>
                <w:szCs w:val="24"/>
              </w:rPr>
              <w:t>financial</w:t>
            </w:r>
            <w:r w:rsidRPr="001739ED">
              <w:rPr>
                <w:sz w:val="24"/>
                <w:szCs w:val="24"/>
              </w:rPr>
              <w:t xml:space="preserve"> </w:t>
            </w:r>
            <w:r w:rsidRPr="001739ED">
              <w:rPr>
                <w:spacing w:val="1"/>
                <w:sz w:val="24"/>
                <w:szCs w:val="24"/>
              </w:rPr>
              <w:t>negotiations</w:t>
            </w:r>
            <w:r w:rsidRPr="001739ED">
              <w:rPr>
                <w:sz w:val="24"/>
                <w:szCs w:val="24"/>
              </w:rPr>
              <w:t xml:space="preserve">, </w:t>
            </w:r>
            <w:r w:rsidRPr="001739ED">
              <w:rPr>
                <w:spacing w:val="1"/>
                <w:sz w:val="24"/>
                <w:szCs w:val="24"/>
              </w:rPr>
              <w:t>to</w:t>
            </w:r>
            <w:r w:rsidRPr="001739ED">
              <w:rPr>
                <w:sz w:val="24"/>
                <w:szCs w:val="24"/>
              </w:rPr>
              <w:t xml:space="preserve"> </w:t>
            </w:r>
            <w:r w:rsidRPr="001739ED">
              <w:rPr>
                <w:spacing w:val="1"/>
                <w:sz w:val="24"/>
                <w:szCs w:val="24"/>
              </w:rPr>
              <w:t>contact</w:t>
            </w:r>
            <w:r w:rsidRPr="001739ED">
              <w:rPr>
                <w:sz w:val="24"/>
                <w:szCs w:val="24"/>
              </w:rPr>
              <w:t xml:space="preserve"> </w:t>
            </w:r>
            <w:r w:rsidRPr="001739ED">
              <w:rPr>
                <w:spacing w:val="1"/>
                <w:sz w:val="24"/>
                <w:szCs w:val="24"/>
              </w:rPr>
              <w:t>the</w:t>
            </w:r>
            <w:r w:rsidRPr="001739ED">
              <w:rPr>
                <w:sz w:val="24"/>
                <w:szCs w:val="24"/>
              </w:rPr>
              <w:t xml:space="preserve"> local </w:t>
            </w:r>
            <w:r w:rsidRPr="001739ED">
              <w:rPr>
                <w:spacing w:val="1"/>
                <w:sz w:val="24"/>
                <w:szCs w:val="24"/>
              </w:rPr>
              <w:t>tax</w:t>
            </w:r>
            <w:r w:rsidRPr="001739ED">
              <w:rPr>
                <w:sz w:val="24"/>
                <w:szCs w:val="24"/>
              </w:rPr>
              <w:t xml:space="preserve"> </w:t>
            </w:r>
            <w:r w:rsidRPr="001739ED">
              <w:rPr>
                <w:spacing w:val="-1"/>
                <w:sz w:val="24"/>
                <w:szCs w:val="24"/>
              </w:rPr>
              <w:t>a</w:t>
            </w:r>
            <w:r w:rsidRPr="001739ED">
              <w:rPr>
                <w:sz w:val="24"/>
                <w:szCs w:val="24"/>
              </w:rPr>
              <w:t>uthorities</w:t>
            </w:r>
            <w:r w:rsidRPr="001739ED">
              <w:rPr>
                <w:spacing w:val="4"/>
                <w:sz w:val="24"/>
                <w:szCs w:val="24"/>
              </w:rPr>
              <w:t xml:space="preserve"> </w:t>
            </w:r>
            <w:r w:rsidRPr="001739ED">
              <w:rPr>
                <w:sz w:val="24"/>
                <w:szCs w:val="24"/>
              </w:rPr>
              <w:t>to</w:t>
            </w:r>
            <w:r w:rsidRPr="001739ED">
              <w:rPr>
                <w:spacing w:val="5"/>
                <w:sz w:val="24"/>
                <w:szCs w:val="24"/>
              </w:rPr>
              <w:t xml:space="preserve"> </w:t>
            </w:r>
            <w:r w:rsidRPr="001739ED">
              <w:rPr>
                <w:sz w:val="24"/>
                <w:szCs w:val="24"/>
              </w:rPr>
              <w:t>d</w:t>
            </w:r>
            <w:r w:rsidRPr="001739ED">
              <w:rPr>
                <w:spacing w:val="-1"/>
                <w:sz w:val="24"/>
                <w:szCs w:val="24"/>
              </w:rPr>
              <w:t>e</w:t>
            </w:r>
            <w:r w:rsidRPr="001739ED">
              <w:rPr>
                <w:sz w:val="24"/>
                <w:szCs w:val="24"/>
              </w:rPr>
              <w:t>te</w:t>
            </w:r>
            <w:r w:rsidRPr="001739ED">
              <w:rPr>
                <w:spacing w:val="-1"/>
                <w:sz w:val="24"/>
                <w:szCs w:val="24"/>
              </w:rPr>
              <w:t>r</w:t>
            </w:r>
            <w:r w:rsidRPr="001739ED">
              <w:rPr>
                <w:sz w:val="24"/>
                <w:szCs w:val="24"/>
              </w:rPr>
              <w:t>m</w:t>
            </w:r>
            <w:r w:rsidRPr="001739ED">
              <w:rPr>
                <w:spacing w:val="1"/>
                <w:sz w:val="24"/>
                <w:szCs w:val="24"/>
              </w:rPr>
              <w:t>i</w:t>
            </w:r>
            <w:r w:rsidRPr="001739ED">
              <w:rPr>
                <w:sz w:val="24"/>
                <w:szCs w:val="24"/>
              </w:rPr>
              <w:t>ne</w:t>
            </w:r>
            <w:r w:rsidRPr="001739ED">
              <w:rPr>
                <w:spacing w:val="8"/>
                <w:sz w:val="24"/>
                <w:szCs w:val="24"/>
              </w:rPr>
              <w:t xml:space="preserve"> </w:t>
            </w:r>
            <w:r w:rsidRPr="001739ED">
              <w:rPr>
                <w:sz w:val="24"/>
                <w:szCs w:val="24"/>
              </w:rPr>
              <w:t>the</w:t>
            </w:r>
            <w:r w:rsidRPr="001739ED">
              <w:rPr>
                <w:spacing w:val="4"/>
                <w:sz w:val="24"/>
                <w:szCs w:val="24"/>
              </w:rPr>
              <w:t xml:space="preserve"> </w:t>
            </w:r>
            <w:r w:rsidRPr="001739ED">
              <w:rPr>
                <w:sz w:val="24"/>
                <w:szCs w:val="24"/>
              </w:rPr>
              <w:t>tax</w:t>
            </w:r>
            <w:r w:rsidRPr="001739ED">
              <w:rPr>
                <w:spacing w:val="7"/>
                <w:sz w:val="24"/>
                <w:szCs w:val="24"/>
              </w:rPr>
              <w:t xml:space="preserve"> </w:t>
            </w:r>
            <w:r w:rsidRPr="001739ED">
              <w:rPr>
                <w:spacing w:val="-1"/>
                <w:sz w:val="24"/>
                <w:szCs w:val="24"/>
              </w:rPr>
              <w:t>a</w:t>
            </w:r>
            <w:r w:rsidRPr="001739ED">
              <w:rPr>
                <w:sz w:val="24"/>
                <w:szCs w:val="24"/>
              </w:rPr>
              <w:t>mount</w:t>
            </w:r>
            <w:r w:rsidRPr="001739ED">
              <w:rPr>
                <w:spacing w:val="5"/>
                <w:sz w:val="24"/>
                <w:szCs w:val="24"/>
              </w:rPr>
              <w:t xml:space="preserve"> </w:t>
            </w:r>
            <w:r w:rsidRPr="001739ED">
              <w:rPr>
                <w:sz w:val="24"/>
                <w:szCs w:val="24"/>
              </w:rPr>
              <w:t>to</w:t>
            </w:r>
            <w:r w:rsidRPr="001739ED">
              <w:rPr>
                <w:spacing w:val="5"/>
                <w:sz w:val="24"/>
                <w:szCs w:val="24"/>
              </w:rPr>
              <w:t xml:space="preserve"> </w:t>
            </w:r>
            <w:r w:rsidRPr="001739ED">
              <w:rPr>
                <w:sz w:val="24"/>
                <w:szCs w:val="24"/>
              </w:rPr>
              <w:t>be</w:t>
            </w:r>
            <w:r w:rsidRPr="001739ED">
              <w:rPr>
                <w:spacing w:val="1"/>
                <w:sz w:val="24"/>
                <w:szCs w:val="24"/>
              </w:rPr>
              <w:t xml:space="preserve"> </w:t>
            </w:r>
            <w:r w:rsidRPr="001739ED">
              <w:rPr>
                <w:sz w:val="24"/>
                <w:szCs w:val="24"/>
              </w:rPr>
              <w:t>p</w:t>
            </w:r>
            <w:r w:rsidRPr="001739ED">
              <w:rPr>
                <w:spacing w:val="-1"/>
                <w:sz w:val="24"/>
                <w:szCs w:val="24"/>
              </w:rPr>
              <w:t>a</w:t>
            </w:r>
            <w:r w:rsidRPr="001739ED">
              <w:rPr>
                <w:sz w:val="24"/>
                <w:szCs w:val="24"/>
              </w:rPr>
              <w:t>id</w:t>
            </w:r>
            <w:r w:rsidRPr="001739ED">
              <w:rPr>
                <w:spacing w:val="7"/>
                <w:sz w:val="24"/>
                <w:szCs w:val="24"/>
              </w:rPr>
              <w:t xml:space="preserve"> </w:t>
            </w:r>
            <w:r w:rsidRPr="001739ED">
              <w:rPr>
                <w:spacing w:val="2"/>
                <w:sz w:val="24"/>
                <w:szCs w:val="24"/>
              </w:rPr>
              <w:t>b</w:t>
            </w:r>
            <w:r w:rsidRPr="001739ED">
              <w:rPr>
                <w:sz w:val="24"/>
                <w:szCs w:val="24"/>
              </w:rPr>
              <w:t>y t</w:t>
            </w:r>
            <w:r w:rsidRPr="001739ED">
              <w:rPr>
                <w:spacing w:val="3"/>
                <w:sz w:val="24"/>
                <w:szCs w:val="24"/>
              </w:rPr>
              <w:t>h</w:t>
            </w:r>
            <w:r w:rsidRPr="001739ED">
              <w:rPr>
                <w:sz w:val="24"/>
                <w:szCs w:val="24"/>
              </w:rPr>
              <w:t>e Consultant</w:t>
            </w:r>
            <w:r w:rsidRPr="001739ED">
              <w:rPr>
                <w:spacing w:val="1"/>
                <w:sz w:val="24"/>
                <w:szCs w:val="24"/>
              </w:rPr>
              <w:t xml:space="preserve"> </w:t>
            </w:r>
            <w:r w:rsidRPr="001739ED">
              <w:rPr>
                <w:sz w:val="24"/>
                <w:szCs w:val="24"/>
              </w:rPr>
              <w:t>und</w:t>
            </w:r>
            <w:r w:rsidRPr="001739ED">
              <w:rPr>
                <w:spacing w:val="-1"/>
                <w:sz w:val="24"/>
                <w:szCs w:val="24"/>
              </w:rPr>
              <w:t>e</w:t>
            </w:r>
            <w:r w:rsidRPr="001739ED">
              <w:rPr>
                <w:sz w:val="24"/>
                <w:szCs w:val="24"/>
              </w:rPr>
              <w:t>r the C</w:t>
            </w:r>
            <w:r w:rsidRPr="001739ED">
              <w:rPr>
                <w:spacing w:val="-2"/>
                <w:sz w:val="24"/>
                <w:szCs w:val="24"/>
              </w:rPr>
              <w:t>o</w:t>
            </w:r>
            <w:r w:rsidRPr="001739ED">
              <w:rPr>
                <w:sz w:val="24"/>
                <w:szCs w:val="24"/>
              </w:rPr>
              <w:t>ntr</w:t>
            </w:r>
            <w:r w:rsidRPr="001739ED">
              <w:rPr>
                <w:spacing w:val="-1"/>
                <w:sz w:val="24"/>
                <w:szCs w:val="24"/>
              </w:rPr>
              <w:t>ac</w:t>
            </w:r>
            <w:r w:rsidRPr="001739ED">
              <w:rPr>
                <w:sz w:val="24"/>
                <w:szCs w:val="24"/>
              </w:rPr>
              <w:t>t.</w:t>
            </w:r>
            <w:r w:rsidRPr="001739ED">
              <w:rPr>
                <w:spacing w:val="1"/>
                <w:sz w:val="24"/>
                <w:szCs w:val="24"/>
              </w:rPr>
              <w:t xml:space="preserve"> </w:t>
            </w:r>
            <w:r w:rsidRPr="001739ED">
              <w:rPr>
                <w:sz w:val="24"/>
                <w:szCs w:val="24"/>
              </w:rPr>
              <w:t>The fin</w:t>
            </w:r>
            <w:r w:rsidRPr="001739ED">
              <w:rPr>
                <w:spacing w:val="-1"/>
                <w:sz w:val="24"/>
                <w:szCs w:val="24"/>
              </w:rPr>
              <w:t>a</w:t>
            </w:r>
            <w:r w:rsidRPr="001739ED">
              <w:rPr>
                <w:sz w:val="24"/>
                <w:szCs w:val="24"/>
              </w:rPr>
              <w:t>n</w:t>
            </w:r>
            <w:r w:rsidRPr="001739ED">
              <w:rPr>
                <w:spacing w:val="-1"/>
                <w:sz w:val="24"/>
                <w:szCs w:val="24"/>
              </w:rPr>
              <w:t>c</w:t>
            </w:r>
            <w:r w:rsidRPr="001739ED">
              <w:rPr>
                <w:spacing w:val="3"/>
                <w:sz w:val="24"/>
                <w:szCs w:val="24"/>
              </w:rPr>
              <w:t>i</w:t>
            </w:r>
            <w:r w:rsidRPr="001739ED">
              <w:rPr>
                <w:spacing w:val="-1"/>
                <w:sz w:val="24"/>
                <w:szCs w:val="24"/>
              </w:rPr>
              <w:t>a</w:t>
            </w:r>
            <w:r w:rsidRPr="001739ED">
              <w:rPr>
                <w:sz w:val="24"/>
                <w:szCs w:val="24"/>
              </w:rPr>
              <w:t>l</w:t>
            </w:r>
            <w:r w:rsidRPr="001739ED">
              <w:rPr>
                <w:spacing w:val="1"/>
                <w:sz w:val="24"/>
                <w:szCs w:val="24"/>
              </w:rPr>
              <w:t xml:space="preserve"> </w:t>
            </w:r>
            <w:r w:rsidRPr="001739ED">
              <w:rPr>
                <w:sz w:val="24"/>
                <w:szCs w:val="24"/>
              </w:rPr>
              <w:t>n</w:t>
            </w:r>
            <w:r w:rsidRPr="001739ED">
              <w:rPr>
                <w:spacing w:val="-1"/>
                <w:sz w:val="24"/>
                <w:szCs w:val="24"/>
              </w:rPr>
              <w:t>e</w:t>
            </w:r>
            <w:r w:rsidRPr="001739ED">
              <w:rPr>
                <w:sz w:val="24"/>
                <w:szCs w:val="24"/>
              </w:rPr>
              <w:t>got</w:t>
            </w:r>
            <w:r w:rsidRPr="001739ED">
              <w:rPr>
                <w:spacing w:val="1"/>
                <w:sz w:val="24"/>
                <w:szCs w:val="24"/>
              </w:rPr>
              <w:t>i</w:t>
            </w:r>
            <w:r w:rsidRPr="001739ED">
              <w:rPr>
                <w:spacing w:val="-1"/>
                <w:sz w:val="24"/>
                <w:szCs w:val="24"/>
              </w:rPr>
              <w:t>a</w:t>
            </w:r>
            <w:r w:rsidRPr="001739ED">
              <w:rPr>
                <w:sz w:val="24"/>
                <w:szCs w:val="24"/>
              </w:rPr>
              <w:t>t</w:t>
            </w:r>
            <w:r w:rsidRPr="001739ED">
              <w:rPr>
                <w:spacing w:val="1"/>
                <w:sz w:val="24"/>
                <w:szCs w:val="24"/>
              </w:rPr>
              <w:t>i</w:t>
            </w:r>
            <w:r w:rsidRPr="001739ED">
              <w:rPr>
                <w:sz w:val="24"/>
                <w:szCs w:val="24"/>
              </w:rPr>
              <w:t>ons</w:t>
            </w:r>
            <w:r w:rsidRPr="001739ED">
              <w:rPr>
                <w:spacing w:val="1"/>
                <w:sz w:val="24"/>
                <w:szCs w:val="24"/>
              </w:rPr>
              <w:t xml:space="preserve"> </w:t>
            </w:r>
            <w:r w:rsidRPr="001739ED">
              <w:rPr>
                <w:sz w:val="24"/>
                <w:szCs w:val="24"/>
              </w:rPr>
              <w:t>will include a</w:t>
            </w:r>
            <w:r w:rsidRPr="001739ED">
              <w:rPr>
                <w:spacing w:val="2"/>
                <w:sz w:val="24"/>
                <w:szCs w:val="24"/>
              </w:rPr>
              <w:t xml:space="preserve"> </w:t>
            </w:r>
            <w:r w:rsidRPr="001739ED">
              <w:rPr>
                <w:spacing w:val="-1"/>
                <w:sz w:val="24"/>
                <w:szCs w:val="24"/>
              </w:rPr>
              <w:t>c</w:t>
            </w:r>
            <w:r w:rsidRPr="001739ED">
              <w:rPr>
                <w:sz w:val="24"/>
                <w:szCs w:val="24"/>
              </w:rPr>
              <w:t>la</w:t>
            </w:r>
            <w:r w:rsidRPr="001739ED">
              <w:rPr>
                <w:spacing w:val="-1"/>
                <w:sz w:val="24"/>
                <w:szCs w:val="24"/>
              </w:rPr>
              <w:t>r</w:t>
            </w:r>
            <w:r w:rsidRPr="001739ED">
              <w:rPr>
                <w:sz w:val="24"/>
                <w:szCs w:val="24"/>
              </w:rPr>
              <w:t>if</w:t>
            </w:r>
            <w:r w:rsidRPr="001739ED">
              <w:rPr>
                <w:spacing w:val="2"/>
                <w:sz w:val="24"/>
                <w:szCs w:val="24"/>
              </w:rPr>
              <w:t>i</w:t>
            </w:r>
            <w:r w:rsidRPr="001739ED">
              <w:rPr>
                <w:spacing w:val="-1"/>
                <w:sz w:val="24"/>
                <w:szCs w:val="24"/>
              </w:rPr>
              <w:t>ca</w:t>
            </w:r>
            <w:r w:rsidRPr="001739ED">
              <w:rPr>
                <w:sz w:val="24"/>
                <w:szCs w:val="24"/>
              </w:rPr>
              <w:t>t</w:t>
            </w:r>
            <w:r w:rsidRPr="001739ED">
              <w:rPr>
                <w:spacing w:val="1"/>
                <w:sz w:val="24"/>
                <w:szCs w:val="24"/>
              </w:rPr>
              <w:t>i</w:t>
            </w:r>
            <w:r w:rsidRPr="001739ED">
              <w:rPr>
                <w:sz w:val="24"/>
                <w:szCs w:val="24"/>
              </w:rPr>
              <w:t>on</w:t>
            </w:r>
            <w:r w:rsidRPr="001739ED">
              <w:rPr>
                <w:spacing w:val="1"/>
                <w:sz w:val="24"/>
                <w:szCs w:val="24"/>
              </w:rPr>
              <w:t xml:space="preserve"> </w:t>
            </w:r>
            <w:r w:rsidRPr="001739ED">
              <w:rPr>
                <w:sz w:val="24"/>
                <w:szCs w:val="24"/>
              </w:rPr>
              <w:t>(if</w:t>
            </w:r>
            <w:r w:rsidRPr="001739ED">
              <w:rPr>
                <w:spacing w:val="2"/>
                <w:sz w:val="24"/>
                <w:szCs w:val="24"/>
              </w:rPr>
              <w:t xml:space="preserve"> </w:t>
            </w:r>
            <w:r w:rsidRPr="001739ED">
              <w:rPr>
                <w:spacing w:val="-1"/>
                <w:sz w:val="24"/>
                <w:szCs w:val="24"/>
              </w:rPr>
              <w:t>a</w:t>
            </w:r>
            <w:r w:rsidRPr="001739ED">
              <w:rPr>
                <w:spacing w:val="5"/>
                <w:sz w:val="24"/>
                <w:szCs w:val="24"/>
              </w:rPr>
              <w:t>n</w:t>
            </w:r>
            <w:r w:rsidRPr="001739ED">
              <w:rPr>
                <w:spacing w:val="-5"/>
                <w:sz w:val="24"/>
                <w:szCs w:val="24"/>
              </w:rPr>
              <w:t>y</w:t>
            </w:r>
            <w:r w:rsidRPr="001739ED">
              <w:rPr>
                <w:sz w:val="24"/>
                <w:szCs w:val="24"/>
              </w:rPr>
              <w:t xml:space="preserve">) </w:t>
            </w:r>
            <w:r w:rsidRPr="001739ED">
              <w:rPr>
                <w:spacing w:val="2"/>
                <w:sz w:val="24"/>
                <w:szCs w:val="24"/>
              </w:rPr>
              <w:t>o</w:t>
            </w:r>
            <w:r w:rsidRPr="001739ED">
              <w:rPr>
                <w:sz w:val="24"/>
                <w:szCs w:val="24"/>
              </w:rPr>
              <w:t>f the</w:t>
            </w:r>
            <w:r w:rsidRPr="001739ED">
              <w:rPr>
                <w:spacing w:val="3"/>
                <w:sz w:val="24"/>
                <w:szCs w:val="24"/>
              </w:rPr>
              <w:t xml:space="preserve"> </w:t>
            </w:r>
            <w:r w:rsidRPr="001739ED">
              <w:rPr>
                <w:sz w:val="24"/>
                <w:szCs w:val="24"/>
              </w:rPr>
              <w:t>fi</w:t>
            </w:r>
            <w:r w:rsidRPr="001739ED">
              <w:rPr>
                <w:spacing w:val="-1"/>
                <w:sz w:val="24"/>
                <w:szCs w:val="24"/>
              </w:rPr>
              <w:t>r</w:t>
            </w:r>
            <w:r w:rsidRPr="001739ED">
              <w:rPr>
                <w:sz w:val="24"/>
                <w:szCs w:val="24"/>
              </w:rPr>
              <w:t>m’s</w:t>
            </w:r>
            <w:r w:rsidRPr="001739ED">
              <w:rPr>
                <w:spacing w:val="1"/>
                <w:sz w:val="24"/>
                <w:szCs w:val="24"/>
              </w:rPr>
              <w:t xml:space="preserve"> </w:t>
            </w:r>
            <w:r w:rsidRPr="001739ED">
              <w:rPr>
                <w:sz w:val="24"/>
                <w:szCs w:val="24"/>
              </w:rPr>
              <w:t>tax</w:t>
            </w:r>
            <w:r w:rsidRPr="001739ED">
              <w:rPr>
                <w:spacing w:val="3"/>
                <w:sz w:val="24"/>
                <w:szCs w:val="24"/>
              </w:rPr>
              <w:t xml:space="preserve"> </w:t>
            </w:r>
            <w:r w:rsidRPr="001739ED">
              <w:rPr>
                <w:sz w:val="24"/>
                <w:szCs w:val="24"/>
              </w:rPr>
              <w:t>l</w:t>
            </w:r>
            <w:r w:rsidRPr="001739ED">
              <w:rPr>
                <w:spacing w:val="1"/>
                <w:sz w:val="24"/>
                <w:szCs w:val="24"/>
              </w:rPr>
              <w:t>ia</w:t>
            </w:r>
            <w:r w:rsidRPr="001739ED">
              <w:rPr>
                <w:sz w:val="24"/>
                <w:szCs w:val="24"/>
              </w:rPr>
              <w:t>bi</w:t>
            </w:r>
            <w:r w:rsidRPr="001739ED">
              <w:rPr>
                <w:spacing w:val="1"/>
                <w:sz w:val="24"/>
                <w:szCs w:val="24"/>
              </w:rPr>
              <w:t>l</w:t>
            </w:r>
            <w:r w:rsidRPr="001739ED">
              <w:rPr>
                <w:sz w:val="24"/>
                <w:szCs w:val="24"/>
              </w:rPr>
              <w:t>i</w:t>
            </w:r>
            <w:r w:rsidRPr="001739ED">
              <w:rPr>
                <w:spacing w:val="3"/>
                <w:sz w:val="24"/>
                <w:szCs w:val="24"/>
              </w:rPr>
              <w:t>t</w:t>
            </w:r>
            <w:r w:rsidRPr="001739ED">
              <w:rPr>
                <w:spacing w:val="-7"/>
                <w:sz w:val="24"/>
                <w:szCs w:val="24"/>
              </w:rPr>
              <w:t>y</w:t>
            </w:r>
            <w:r w:rsidRPr="001739ED">
              <w:rPr>
                <w:sz w:val="24"/>
                <w:szCs w:val="24"/>
              </w:rPr>
              <w:t>,</w:t>
            </w:r>
            <w:r w:rsidRPr="001739ED">
              <w:rPr>
                <w:spacing w:val="3"/>
                <w:sz w:val="24"/>
                <w:szCs w:val="24"/>
              </w:rPr>
              <w:t xml:space="preserve"> </w:t>
            </w:r>
            <w:r w:rsidRPr="001739ED">
              <w:rPr>
                <w:spacing w:val="-1"/>
                <w:sz w:val="24"/>
                <w:szCs w:val="24"/>
              </w:rPr>
              <w:t>a</w:t>
            </w:r>
            <w:r w:rsidRPr="001739ED">
              <w:rPr>
                <w:sz w:val="24"/>
                <w:szCs w:val="24"/>
              </w:rPr>
              <w:t>nd</w:t>
            </w:r>
            <w:r w:rsidRPr="001739ED">
              <w:rPr>
                <w:spacing w:val="1"/>
                <w:sz w:val="24"/>
                <w:szCs w:val="24"/>
              </w:rPr>
              <w:t xml:space="preserve"> </w:t>
            </w:r>
            <w:r w:rsidRPr="001739ED">
              <w:rPr>
                <w:sz w:val="24"/>
                <w:szCs w:val="24"/>
              </w:rPr>
              <w:t>t</w:t>
            </w:r>
            <w:r w:rsidRPr="001739ED">
              <w:rPr>
                <w:spacing w:val="3"/>
                <w:sz w:val="24"/>
                <w:szCs w:val="24"/>
              </w:rPr>
              <w:t>h</w:t>
            </w:r>
            <w:r w:rsidRPr="001739ED">
              <w:rPr>
                <w:sz w:val="24"/>
                <w:szCs w:val="24"/>
              </w:rPr>
              <w:t>e mann</w:t>
            </w:r>
            <w:r w:rsidRPr="001739ED">
              <w:rPr>
                <w:spacing w:val="-1"/>
                <w:sz w:val="24"/>
                <w:szCs w:val="24"/>
              </w:rPr>
              <w:t>e</w:t>
            </w:r>
            <w:r w:rsidRPr="001739ED">
              <w:rPr>
                <w:sz w:val="24"/>
                <w:szCs w:val="24"/>
              </w:rPr>
              <w:t>r</w:t>
            </w:r>
            <w:r w:rsidRPr="001739ED">
              <w:rPr>
                <w:spacing w:val="1"/>
                <w:sz w:val="24"/>
                <w:szCs w:val="24"/>
              </w:rPr>
              <w:t xml:space="preserve"> </w:t>
            </w:r>
            <w:r w:rsidRPr="001739ED">
              <w:rPr>
                <w:sz w:val="24"/>
                <w:szCs w:val="24"/>
              </w:rPr>
              <w:t>in</w:t>
            </w:r>
            <w:r w:rsidRPr="001739ED">
              <w:rPr>
                <w:spacing w:val="2"/>
                <w:sz w:val="24"/>
                <w:szCs w:val="24"/>
              </w:rPr>
              <w:t xml:space="preserve"> </w:t>
            </w:r>
            <w:r w:rsidRPr="001739ED">
              <w:rPr>
                <w:sz w:val="24"/>
                <w:szCs w:val="24"/>
              </w:rPr>
              <w:t>whi</w:t>
            </w:r>
            <w:r w:rsidRPr="001739ED">
              <w:rPr>
                <w:spacing w:val="-1"/>
                <w:sz w:val="24"/>
                <w:szCs w:val="24"/>
              </w:rPr>
              <w:t>c</w:t>
            </w:r>
            <w:r w:rsidRPr="001739ED">
              <w:rPr>
                <w:sz w:val="24"/>
                <w:szCs w:val="24"/>
              </w:rPr>
              <w:t>h</w:t>
            </w:r>
            <w:r w:rsidRPr="001739ED">
              <w:rPr>
                <w:spacing w:val="4"/>
                <w:sz w:val="24"/>
                <w:szCs w:val="24"/>
              </w:rPr>
              <w:t xml:space="preserve"> </w:t>
            </w:r>
            <w:r w:rsidRPr="001739ED">
              <w:rPr>
                <w:sz w:val="24"/>
                <w:szCs w:val="24"/>
              </w:rPr>
              <w:t>it</w:t>
            </w:r>
            <w:r w:rsidRPr="001739ED">
              <w:rPr>
                <w:spacing w:val="2"/>
                <w:sz w:val="24"/>
                <w:szCs w:val="24"/>
              </w:rPr>
              <w:t xml:space="preserve"> </w:t>
            </w:r>
            <w:r w:rsidRPr="001739ED">
              <w:rPr>
                <w:sz w:val="24"/>
                <w:szCs w:val="24"/>
              </w:rPr>
              <w:t>will</w:t>
            </w:r>
            <w:r w:rsidRPr="001739ED">
              <w:rPr>
                <w:spacing w:val="2"/>
                <w:sz w:val="24"/>
                <w:szCs w:val="24"/>
              </w:rPr>
              <w:t xml:space="preserve"> </w:t>
            </w:r>
            <w:r w:rsidRPr="001739ED">
              <w:rPr>
                <w:sz w:val="24"/>
                <w:szCs w:val="24"/>
              </w:rPr>
              <w:t>be refl</w:t>
            </w:r>
            <w:r w:rsidRPr="001739ED">
              <w:rPr>
                <w:spacing w:val="-1"/>
                <w:sz w:val="24"/>
                <w:szCs w:val="24"/>
              </w:rPr>
              <w:t>ec</w:t>
            </w:r>
            <w:r w:rsidRPr="001739ED">
              <w:rPr>
                <w:sz w:val="24"/>
                <w:szCs w:val="24"/>
              </w:rPr>
              <w:t>ted</w:t>
            </w:r>
            <w:r w:rsidRPr="001739ED">
              <w:rPr>
                <w:spacing w:val="3"/>
                <w:sz w:val="24"/>
                <w:szCs w:val="24"/>
              </w:rPr>
              <w:t xml:space="preserve"> </w:t>
            </w:r>
            <w:r w:rsidRPr="001739ED">
              <w:rPr>
                <w:sz w:val="24"/>
                <w:szCs w:val="24"/>
              </w:rPr>
              <w:t>in</w:t>
            </w:r>
            <w:r w:rsidRPr="001739ED">
              <w:rPr>
                <w:spacing w:val="2"/>
                <w:sz w:val="24"/>
                <w:szCs w:val="24"/>
              </w:rPr>
              <w:t xml:space="preserve"> </w:t>
            </w:r>
            <w:r w:rsidRPr="001739ED">
              <w:rPr>
                <w:sz w:val="24"/>
                <w:szCs w:val="24"/>
              </w:rPr>
              <w:t>the</w:t>
            </w:r>
            <w:r w:rsidRPr="001739ED">
              <w:rPr>
                <w:spacing w:val="1"/>
                <w:sz w:val="24"/>
                <w:szCs w:val="24"/>
              </w:rPr>
              <w:t xml:space="preserve"> </w:t>
            </w:r>
            <w:r w:rsidRPr="001739ED">
              <w:rPr>
                <w:sz w:val="24"/>
                <w:szCs w:val="24"/>
              </w:rPr>
              <w:t>Co</w:t>
            </w:r>
            <w:r w:rsidRPr="001739ED">
              <w:rPr>
                <w:spacing w:val="2"/>
                <w:sz w:val="24"/>
                <w:szCs w:val="24"/>
              </w:rPr>
              <w:t>n</w:t>
            </w:r>
            <w:r w:rsidRPr="001739ED">
              <w:rPr>
                <w:sz w:val="24"/>
                <w:szCs w:val="24"/>
              </w:rPr>
              <w:t>tr</w:t>
            </w:r>
            <w:r w:rsidRPr="001739ED">
              <w:rPr>
                <w:spacing w:val="-1"/>
                <w:sz w:val="24"/>
                <w:szCs w:val="24"/>
              </w:rPr>
              <w:t>ac</w:t>
            </w:r>
            <w:r w:rsidRPr="001739ED">
              <w:rPr>
                <w:sz w:val="24"/>
                <w:szCs w:val="24"/>
              </w:rPr>
              <w:t>t;</w:t>
            </w:r>
            <w:r w:rsidRPr="001739ED">
              <w:rPr>
                <w:spacing w:val="2"/>
                <w:sz w:val="24"/>
                <w:szCs w:val="24"/>
              </w:rPr>
              <w:t xml:space="preserve"> </w:t>
            </w:r>
            <w:r w:rsidRPr="001739ED">
              <w:rPr>
                <w:spacing w:val="-1"/>
                <w:sz w:val="24"/>
                <w:szCs w:val="24"/>
              </w:rPr>
              <w:t>a</w:t>
            </w:r>
            <w:r w:rsidRPr="001739ED">
              <w:rPr>
                <w:sz w:val="24"/>
                <w:szCs w:val="24"/>
              </w:rPr>
              <w:t>nd</w:t>
            </w:r>
            <w:r w:rsidRPr="001739ED">
              <w:rPr>
                <w:spacing w:val="1"/>
                <w:sz w:val="24"/>
                <w:szCs w:val="24"/>
              </w:rPr>
              <w:t xml:space="preserve"> </w:t>
            </w:r>
            <w:r w:rsidRPr="001739ED">
              <w:rPr>
                <w:sz w:val="24"/>
                <w:szCs w:val="24"/>
              </w:rPr>
              <w:t>will r</w:t>
            </w:r>
            <w:r w:rsidRPr="001739ED">
              <w:rPr>
                <w:spacing w:val="-2"/>
                <w:sz w:val="24"/>
                <w:szCs w:val="24"/>
              </w:rPr>
              <w:t>e</w:t>
            </w:r>
            <w:r w:rsidRPr="001739ED">
              <w:rPr>
                <w:sz w:val="24"/>
                <w:szCs w:val="24"/>
              </w:rPr>
              <w:t>fl</w:t>
            </w:r>
            <w:r w:rsidRPr="001739ED">
              <w:rPr>
                <w:spacing w:val="1"/>
                <w:sz w:val="24"/>
                <w:szCs w:val="24"/>
              </w:rPr>
              <w:t>e</w:t>
            </w:r>
            <w:r w:rsidRPr="001739ED">
              <w:rPr>
                <w:spacing w:val="-1"/>
                <w:sz w:val="24"/>
                <w:szCs w:val="24"/>
              </w:rPr>
              <w:t>c</w:t>
            </w:r>
            <w:r w:rsidRPr="001739ED">
              <w:rPr>
                <w:sz w:val="24"/>
                <w:szCs w:val="24"/>
              </w:rPr>
              <w:t>t</w:t>
            </w:r>
            <w:r w:rsidRPr="001739ED">
              <w:rPr>
                <w:spacing w:val="2"/>
                <w:sz w:val="24"/>
                <w:szCs w:val="24"/>
              </w:rPr>
              <w:t xml:space="preserve"> </w:t>
            </w:r>
            <w:r w:rsidRPr="001739ED">
              <w:rPr>
                <w:sz w:val="24"/>
                <w:szCs w:val="24"/>
              </w:rPr>
              <w:t>the</w:t>
            </w:r>
            <w:r w:rsidRPr="001739ED">
              <w:rPr>
                <w:spacing w:val="1"/>
                <w:sz w:val="24"/>
                <w:szCs w:val="24"/>
              </w:rPr>
              <w:t xml:space="preserve"> a</w:t>
            </w:r>
            <w:r w:rsidRPr="001739ED">
              <w:rPr>
                <w:spacing w:val="-2"/>
                <w:sz w:val="24"/>
                <w:szCs w:val="24"/>
              </w:rPr>
              <w:t>g</w:t>
            </w:r>
            <w:r w:rsidRPr="001739ED">
              <w:rPr>
                <w:spacing w:val="1"/>
                <w:sz w:val="24"/>
                <w:szCs w:val="24"/>
              </w:rPr>
              <w:t>r</w:t>
            </w:r>
            <w:r w:rsidRPr="001739ED">
              <w:rPr>
                <w:spacing w:val="-1"/>
                <w:sz w:val="24"/>
                <w:szCs w:val="24"/>
              </w:rPr>
              <w:t>ee</w:t>
            </w:r>
            <w:r w:rsidRPr="001739ED">
              <w:rPr>
                <w:sz w:val="24"/>
                <w:szCs w:val="24"/>
              </w:rPr>
              <w:t>d</w:t>
            </w:r>
            <w:r w:rsidRPr="001739ED">
              <w:rPr>
                <w:spacing w:val="1"/>
                <w:sz w:val="24"/>
                <w:szCs w:val="24"/>
              </w:rPr>
              <w:t xml:space="preserve"> </w:t>
            </w:r>
            <w:r w:rsidRPr="001739ED">
              <w:rPr>
                <w:sz w:val="24"/>
                <w:szCs w:val="24"/>
              </w:rPr>
              <w:t>te</w:t>
            </w:r>
            <w:r w:rsidRPr="001739ED">
              <w:rPr>
                <w:spacing w:val="-1"/>
                <w:sz w:val="24"/>
                <w:szCs w:val="24"/>
              </w:rPr>
              <w:t>c</w:t>
            </w:r>
            <w:r w:rsidRPr="001739ED">
              <w:rPr>
                <w:spacing w:val="2"/>
                <w:sz w:val="24"/>
                <w:szCs w:val="24"/>
              </w:rPr>
              <w:t>hn</w:t>
            </w:r>
            <w:r w:rsidRPr="001739ED">
              <w:rPr>
                <w:sz w:val="24"/>
                <w:szCs w:val="24"/>
              </w:rPr>
              <w:t>ic</w:t>
            </w:r>
            <w:r w:rsidRPr="001739ED">
              <w:rPr>
                <w:spacing w:val="-1"/>
                <w:sz w:val="24"/>
                <w:szCs w:val="24"/>
              </w:rPr>
              <w:t>a</w:t>
            </w:r>
            <w:r w:rsidRPr="001739ED">
              <w:rPr>
                <w:sz w:val="24"/>
                <w:szCs w:val="24"/>
              </w:rPr>
              <w:t>l</w:t>
            </w:r>
            <w:r w:rsidRPr="001739ED">
              <w:rPr>
                <w:spacing w:val="2"/>
                <w:sz w:val="24"/>
                <w:szCs w:val="24"/>
              </w:rPr>
              <w:t xml:space="preserve"> </w:t>
            </w:r>
            <w:r w:rsidRPr="001739ED">
              <w:rPr>
                <w:sz w:val="24"/>
                <w:szCs w:val="24"/>
              </w:rPr>
              <w:t>mod</w:t>
            </w:r>
            <w:r w:rsidRPr="001739ED">
              <w:rPr>
                <w:spacing w:val="1"/>
                <w:sz w:val="24"/>
                <w:szCs w:val="24"/>
              </w:rPr>
              <w:t>i</w:t>
            </w:r>
            <w:r w:rsidRPr="001739ED">
              <w:rPr>
                <w:sz w:val="24"/>
                <w:szCs w:val="24"/>
              </w:rPr>
              <w:t>fi</w:t>
            </w:r>
            <w:r w:rsidRPr="001739ED">
              <w:rPr>
                <w:spacing w:val="-1"/>
                <w:sz w:val="24"/>
                <w:szCs w:val="24"/>
              </w:rPr>
              <w:t>ca</w:t>
            </w:r>
            <w:r w:rsidRPr="001739ED">
              <w:rPr>
                <w:sz w:val="24"/>
                <w:szCs w:val="24"/>
              </w:rPr>
              <w:t>t</w:t>
            </w:r>
            <w:r w:rsidRPr="001739ED">
              <w:rPr>
                <w:spacing w:val="1"/>
                <w:sz w:val="24"/>
                <w:szCs w:val="24"/>
              </w:rPr>
              <w:t>i</w:t>
            </w:r>
            <w:r w:rsidRPr="001739ED">
              <w:rPr>
                <w:spacing w:val="3"/>
                <w:sz w:val="24"/>
                <w:szCs w:val="24"/>
              </w:rPr>
              <w:t>o</w:t>
            </w:r>
            <w:r w:rsidRPr="001739ED">
              <w:rPr>
                <w:sz w:val="24"/>
                <w:szCs w:val="24"/>
              </w:rPr>
              <w:t>ns</w:t>
            </w:r>
            <w:r w:rsidRPr="001739ED">
              <w:rPr>
                <w:spacing w:val="1"/>
                <w:sz w:val="24"/>
                <w:szCs w:val="24"/>
              </w:rPr>
              <w:t xml:space="preserve"> </w:t>
            </w:r>
            <w:r w:rsidRPr="001739ED">
              <w:rPr>
                <w:sz w:val="24"/>
                <w:szCs w:val="24"/>
              </w:rPr>
              <w:t>in</w:t>
            </w:r>
            <w:r w:rsidRPr="001739ED">
              <w:rPr>
                <w:spacing w:val="2"/>
                <w:sz w:val="24"/>
                <w:szCs w:val="24"/>
              </w:rPr>
              <w:t xml:space="preserve"> </w:t>
            </w:r>
            <w:r w:rsidRPr="001739ED">
              <w:rPr>
                <w:sz w:val="24"/>
                <w:szCs w:val="24"/>
              </w:rPr>
              <w:t>the</w:t>
            </w:r>
            <w:r w:rsidRPr="001739ED">
              <w:rPr>
                <w:spacing w:val="1"/>
                <w:sz w:val="24"/>
                <w:szCs w:val="24"/>
              </w:rPr>
              <w:t xml:space="preserve"> </w:t>
            </w:r>
            <w:r w:rsidRPr="001739ED">
              <w:rPr>
                <w:spacing w:val="-1"/>
                <w:sz w:val="24"/>
                <w:szCs w:val="24"/>
              </w:rPr>
              <w:t>c</w:t>
            </w:r>
            <w:r w:rsidRPr="001739ED">
              <w:rPr>
                <w:sz w:val="24"/>
                <w:szCs w:val="24"/>
              </w:rPr>
              <w:t>ost</w:t>
            </w:r>
            <w:r w:rsidRPr="001739ED">
              <w:rPr>
                <w:spacing w:val="2"/>
                <w:sz w:val="24"/>
                <w:szCs w:val="24"/>
              </w:rPr>
              <w:t xml:space="preserve"> </w:t>
            </w:r>
            <w:r w:rsidRPr="001739ED">
              <w:rPr>
                <w:sz w:val="24"/>
                <w:szCs w:val="24"/>
              </w:rPr>
              <w:t>of the s</w:t>
            </w:r>
            <w:r w:rsidRPr="001739ED">
              <w:rPr>
                <w:spacing w:val="-1"/>
                <w:sz w:val="24"/>
                <w:szCs w:val="24"/>
              </w:rPr>
              <w:t>e</w:t>
            </w:r>
            <w:r w:rsidRPr="001739ED">
              <w:rPr>
                <w:sz w:val="24"/>
                <w:szCs w:val="24"/>
              </w:rPr>
              <w:t>rvi</w:t>
            </w:r>
            <w:r w:rsidRPr="001739ED">
              <w:rPr>
                <w:spacing w:val="-1"/>
                <w:sz w:val="24"/>
                <w:szCs w:val="24"/>
              </w:rPr>
              <w:t>ce</w:t>
            </w:r>
            <w:r w:rsidRPr="001739ED">
              <w:rPr>
                <w:sz w:val="24"/>
                <w:szCs w:val="24"/>
              </w:rPr>
              <w:t>s.</w:t>
            </w:r>
            <w:r w:rsidRPr="001739ED">
              <w:rPr>
                <w:spacing w:val="24"/>
                <w:sz w:val="24"/>
                <w:szCs w:val="24"/>
              </w:rPr>
              <w:t xml:space="preserve"> </w:t>
            </w:r>
            <w:r w:rsidRPr="001739ED">
              <w:rPr>
                <w:sz w:val="24"/>
                <w:szCs w:val="24"/>
              </w:rPr>
              <w:t>Consultants</w:t>
            </w:r>
            <w:r w:rsidRPr="001739ED">
              <w:rPr>
                <w:spacing w:val="24"/>
                <w:sz w:val="24"/>
                <w:szCs w:val="24"/>
              </w:rPr>
              <w:t xml:space="preserve"> </w:t>
            </w:r>
            <w:r w:rsidRPr="001739ED">
              <w:rPr>
                <w:sz w:val="24"/>
                <w:szCs w:val="24"/>
              </w:rPr>
              <w:t>will</w:t>
            </w:r>
            <w:r w:rsidRPr="001739ED">
              <w:rPr>
                <w:spacing w:val="24"/>
                <w:sz w:val="24"/>
                <w:szCs w:val="24"/>
              </w:rPr>
              <w:t xml:space="preserve"> </w:t>
            </w:r>
            <w:r w:rsidRPr="001739ED">
              <w:rPr>
                <w:sz w:val="24"/>
                <w:szCs w:val="24"/>
              </w:rPr>
              <w:t>p</w:t>
            </w:r>
            <w:r w:rsidRPr="001739ED">
              <w:rPr>
                <w:spacing w:val="-1"/>
                <w:sz w:val="24"/>
                <w:szCs w:val="24"/>
              </w:rPr>
              <w:t>r</w:t>
            </w:r>
            <w:r w:rsidRPr="001739ED">
              <w:rPr>
                <w:sz w:val="24"/>
                <w:szCs w:val="24"/>
              </w:rPr>
              <w:t>ovide</w:t>
            </w:r>
            <w:r w:rsidRPr="001739ED">
              <w:rPr>
                <w:spacing w:val="23"/>
                <w:sz w:val="24"/>
                <w:szCs w:val="24"/>
              </w:rPr>
              <w:t xml:space="preserve"> </w:t>
            </w:r>
            <w:r w:rsidRPr="001739ED">
              <w:rPr>
                <w:sz w:val="24"/>
                <w:szCs w:val="24"/>
              </w:rPr>
              <w:t>the</w:t>
            </w:r>
            <w:r w:rsidRPr="001739ED">
              <w:rPr>
                <w:spacing w:val="23"/>
                <w:sz w:val="24"/>
                <w:szCs w:val="24"/>
              </w:rPr>
              <w:t xml:space="preserve"> </w:t>
            </w:r>
            <w:r w:rsidRPr="001739ED">
              <w:rPr>
                <w:spacing w:val="1"/>
                <w:sz w:val="24"/>
                <w:szCs w:val="24"/>
              </w:rPr>
              <w:t>P</w:t>
            </w:r>
            <w:r w:rsidRPr="001739ED">
              <w:rPr>
                <w:sz w:val="24"/>
                <w:szCs w:val="24"/>
              </w:rPr>
              <w:t>A</w:t>
            </w:r>
            <w:r w:rsidRPr="001739ED">
              <w:rPr>
                <w:spacing w:val="23"/>
                <w:sz w:val="24"/>
                <w:szCs w:val="24"/>
              </w:rPr>
              <w:t xml:space="preserve"> </w:t>
            </w:r>
            <w:r w:rsidRPr="001739ED">
              <w:rPr>
                <w:sz w:val="24"/>
                <w:szCs w:val="24"/>
              </w:rPr>
              <w:t>with</w:t>
            </w:r>
            <w:r w:rsidRPr="001739ED">
              <w:rPr>
                <w:spacing w:val="22"/>
                <w:sz w:val="24"/>
                <w:szCs w:val="24"/>
              </w:rPr>
              <w:t xml:space="preserve"> </w:t>
            </w:r>
            <w:r w:rsidRPr="001739ED">
              <w:rPr>
                <w:sz w:val="24"/>
                <w:szCs w:val="24"/>
              </w:rPr>
              <w:t>t</w:t>
            </w:r>
            <w:r w:rsidRPr="001739ED">
              <w:rPr>
                <w:spacing w:val="-2"/>
                <w:sz w:val="24"/>
                <w:szCs w:val="24"/>
              </w:rPr>
              <w:t>h</w:t>
            </w:r>
            <w:r w:rsidRPr="001739ED">
              <w:rPr>
                <w:sz w:val="24"/>
                <w:szCs w:val="24"/>
              </w:rPr>
              <w:t>e</w:t>
            </w:r>
            <w:r w:rsidRPr="001739ED">
              <w:rPr>
                <w:spacing w:val="23"/>
                <w:sz w:val="24"/>
                <w:szCs w:val="24"/>
              </w:rPr>
              <w:t xml:space="preserve"> </w:t>
            </w:r>
            <w:r w:rsidRPr="001739ED">
              <w:rPr>
                <w:sz w:val="24"/>
                <w:szCs w:val="24"/>
              </w:rPr>
              <w:t>info</w:t>
            </w:r>
            <w:r w:rsidRPr="001739ED">
              <w:rPr>
                <w:spacing w:val="-1"/>
                <w:sz w:val="24"/>
                <w:szCs w:val="24"/>
              </w:rPr>
              <w:t>r</w:t>
            </w:r>
            <w:r w:rsidRPr="001739ED">
              <w:rPr>
                <w:sz w:val="24"/>
                <w:szCs w:val="24"/>
              </w:rPr>
              <w:t>mation on</w:t>
            </w:r>
            <w:r w:rsidRPr="001739ED">
              <w:rPr>
                <w:spacing w:val="1"/>
                <w:sz w:val="24"/>
                <w:szCs w:val="24"/>
              </w:rPr>
              <w:t xml:space="preserve"> </w:t>
            </w:r>
            <w:r w:rsidRPr="001739ED">
              <w:rPr>
                <w:sz w:val="24"/>
                <w:szCs w:val="24"/>
              </w:rPr>
              <w:t>r</w:t>
            </w:r>
            <w:r w:rsidRPr="001739ED">
              <w:rPr>
                <w:spacing w:val="-2"/>
                <w:sz w:val="24"/>
                <w:szCs w:val="24"/>
              </w:rPr>
              <w:t>e</w:t>
            </w:r>
            <w:r w:rsidRPr="001739ED">
              <w:rPr>
                <w:sz w:val="24"/>
                <w:szCs w:val="24"/>
              </w:rPr>
              <w:t>mune</w:t>
            </w:r>
            <w:r w:rsidRPr="001739ED">
              <w:rPr>
                <w:spacing w:val="1"/>
                <w:sz w:val="24"/>
                <w:szCs w:val="24"/>
              </w:rPr>
              <w:t>r</w:t>
            </w:r>
            <w:r w:rsidRPr="001739ED">
              <w:rPr>
                <w:spacing w:val="-1"/>
                <w:sz w:val="24"/>
                <w:szCs w:val="24"/>
              </w:rPr>
              <w:t>a</w:t>
            </w:r>
            <w:r w:rsidRPr="001739ED">
              <w:rPr>
                <w:sz w:val="24"/>
                <w:szCs w:val="24"/>
              </w:rPr>
              <w:t>t</w:t>
            </w:r>
            <w:r w:rsidRPr="001739ED">
              <w:rPr>
                <w:spacing w:val="1"/>
                <w:sz w:val="24"/>
                <w:szCs w:val="24"/>
              </w:rPr>
              <w:t>i</w:t>
            </w:r>
            <w:r w:rsidRPr="001739ED">
              <w:rPr>
                <w:sz w:val="24"/>
                <w:szCs w:val="24"/>
              </w:rPr>
              <w:t>on</w:t>
            </w:r>
            <w:r w:rsidRPr="001739ED">
              <w:rPr>
                <w:spacing w:val="1"/>
                <w:sz w:val="24"/>
                <w:szCs w:val="24"/>
              </w:rPr>
              <w:t xml:space="preserve"> </w:t>
            </w:r>
            <w:r w:rsidRPr="001739ED">
              <w:rPr>
                <w:sz w:val="24"/>
                <w:szCs w:val="24"/>
              </w:rPr>
              <w:t>r</w:t>
            </w:r>
            <w:r w:rsidRPr="001739ED">
              <w:rPr>
                <w:spacing w:val="-2"/>
                <w:sz w:val="24"/>
                <w:szCs w:val="24"/>
              </w:rPr>
              <w:t>a</w:t>
            </w:r>
            <w:r w:rsidRPr="001739ED">
              <w:rPr>
                <w:sz w:val="24"/>
                <w:szCs w:val="24"/>
              </w:rPr>
              <w:t>tes</w:t>
            </w:r>
            <w:r w:rsidRPr="001739ED">
              <w:rPr>
                <w:spacing w:val="3"/>
                <w:sz w:val="24"/>
                <w:szCs w:val="24"/>
              </w:rPr>
              <w:t xml:space="preserve"> </w:t>
            </w:r>
            <w:r w:rsidRPr="001739ED">
              <w:rPr>
                <w:spacing w:val="2"/>
                <w:sz w:val="24"/>
                <w:szCs w:val="24"/>
              </w:rPr>
              <w:t>d</w:t>
            </w:r>
            <w:r w:rsidRPr="001739ED">
              <w:rPr>
                <w:spacing w:val="-1"/>
                <w:sz w:val="24"/>
                <w:szCs w:val="24"/>
              </w:rPr>
              <w:t>e</w:t>
            </w:r>
            <w:r w:rsidRPr="001739ED">
              <w:rPr>
                <w:sz w:val="24"/>
                <w:szCs w:val="24"/>
              </w:rPr>
              <w:t>s</w:t>
            </w:r>
            <w:r w:rsidRPr="001739ED">
              <w:rPr>
                <w:spacing w:val="-1"/>
                <w:sz w:val="24"/>
                <w:szCs w:val="24"/>
              </w:rPr>
              <w:t>c</w:t>
            </w:r>
            <w:r w:rsidRPr="001739ED">
              <w:rPr>
                <w:sz w:val="24"/>
                <w:szCs w:val="24"/>
              </w:rPr>
              <w:t>rib</w:t>
            </w:r>
            <w:r w:rsidRPr="001739ED">
              <w:rPr>
                <w:spacing w:val="-1"/>
                <w:sz w:val="24"/>
                <w:szCs w:val="24"/>
              </w:rPr>
              <w:t>e</w:t>
            </w:r>
            <w:r w:rsidRPr="001739ED">
              <w:rPr>
                <w:sz w:val="24"/>
                <w:szCs w:val="24"/>
              </w:rPr>
              <w:t>d</w:t>
            </w:r>
            <w:r w:rsidRPr="001739ED">
              <w:rPr>
                <w:spacing w:val="1"/>
                <w:sz w:val="24"/>
                <w:szCs w:val="24"/>
              </w:rPr>
              <w:t xml:space="preserve"> </w:t>
            </w:r>
            <w:r w:rsidRPr="001739ED">
              <w:rPr>
                <w:sz w:val="24"/>
                <w:szCs w:val="24"/>
              </w:rPr>
              <w:t>in</w:t>
            </w:r>
            <w:r w:rsidRPr="001739ED">
              <w:rPr>
                <w:spacing w:val="2"/>
                <w:sz w:val="24"/>
                <w:szCs w:val="24"/>
              </w:rPr>
              <w:t xml:space="preserve"> </w:t>
            </w:r>
            <w:r w:rsidRPr="001739ED">
              <w:rPr>
                <w:sz w:val="24"/>
                <w:szCs w:val="24"/>
              </w:rPr>
              <w:t>t</w:t>
            </w:r>
            <w:r w:rsidRPr="001739ED">
              <w:rPr>
                <w:spacing w:val="3"/>
                <w:sz w:val="24"/>
                <w:szCs w:val="24"/>
              </w:rPr>
              <w:t>h</w:t>
            </w:r>
            <w:r w:rsidRPr="001739ED">
              <w:rPr>
                <w:sz w:val="24"/>
                <w:szCs w:val="24"/>
              </w:rPr>
              <w:t>e App</w:t>
            </w:r>
            <w:r w:rsidRPr="001739ED">
              <w:rPr>
                <w:spacing w:val="-1"/>
                <w:sz w:val="24"/>
                <w:szCs w:val="24"/>
              </w:rPr>
              <w:t>e</w:t>
            </w:r>
            <w:r w:rsidRPr="001739ED">
              <w:rPr>
                <w:sz w:val="24"/>
                <w:szCs w:val="24"/>
              </w:rPr>
              <w:t>nd</w:t>
            </w:r>
            <w:r w:rsidRPr="001739ED">
              <w:rPr>
                <w:spacing w:val="3"/>
                <w:sz w:val="24"/>
                <w:szCs w:val="24"/>
              </w:rPr>
              <w:t>i</w:t>
            </w:r>
            <w:r w:rsidRPr="001739ED">
              <w:rPr>
                <w:sz w:val="24"/>
                <w:szCs w:val="24"/>
              </w:rPr>
              <w:t>x</w:t>
            </w:r>
            <w:r w:rsidRPr="001739ED">
              <w:rPr>
                <w:spacing w:val="3"/>
                <w:sz w:val="24"/>
                <w:szCs w:val="24"/>
              </w:rPr>
              <w:t xml:space="preserve"> </w:t>
            </w:r>
            <w:r w:rsidRPr="001739ED">
              <w:rPr>
                <w:spacing w:val="-1"/>
                <w:sz w:val="24"/>
                <w:szCs w:val="24"/>
              </w:rPr>
              <w:t>a</w:t>
            </w:r>
            <w:r w:rsidRPr="001739ED">
              <w:rPr>
                <w:sz w:val="24"/>
                <w:szCs w:val="24"/>
              </w:rPr>
              <w:t>t</w:t>
            </w:r>
            <w:r w:rsidRPr="001739ED">
              <w:rPr>
                <w:spacing w:val="1"/>
                <w:sz w:val="24"/>
                <w:szCs w:val="24"/>
              </w:rPr>
              <w:t>t</w:t>
            </w:r>
            <w:r w:rsidRPr="001739ED">
              <w:rPr>
                <w:spacing w:val="-1"/>
                <w:sz w:val="24"/>
                <w:szCs w:val="24"/>
              </w:rPr>
              <w:t>ac</w:t>
            </w:r>
            <w:r w:rsidRPr="001739ED">
              <w:rPr>
                <w:sz w:val="24"/>
                <w:szCs w:val="24"/>
              </w:rPr>
              <w:t>h</w:t>
            </w:r>
            <w:r w:rsidRPr="001739ED">
              <w:rPr>
                <w:spacing w:val="-1"/>
                <w:sz w:val="24"/>
                <w:szCs w:val="24"/>
              </w:rPr>
              <w:t>e</w:t>
            </w:r>
            <w:r w:rsidRPr="001739ED">
              <w:rPr>
                <w:sz w:val="24"/>
                <w:szCs w:val="24"/>
              </w:rPr>
              <w:t>d</w:t>
            </w:r>
            <w:r w:rsidRPr="001739ED">
              <w:rPr>
                <w:spacing w:val="1"/>
                <w:sz w:val="24"/>
                <w:szCs w:val="24"/>
              </w:rPr>
              <w:t xml:space="preserve"> </w:t>
            </w:r>
            <w:r w:rsidRPr="001739ED">
              <w:rPr>
                <w:sz w:val="24"/>
                <w:szCs w:val="24"/>
              </w:rPr>
              <w:t xml:space="preserve">to </w:t>
            </w:r>
            <w:r w:rsidRPr="001739ED">
              <w:rPr>
                <w:spacing w:val="1"/>
                <w:sz w:val="24"/>
                <w:szCs w:val="24"/>
              </w:rPr>
              <w:t>S</w:t>
            </w:r>
            <w:r w:rsidRPr="001739ED">
              <w:rPr>
                <w:spacing w:val="-1"/>
                <w:sz w:val="24"/>
                <w:szCs w:val="24"/>
              </w:rPr>
              <w:t>ec</w:t>
            </w:r>
            <w:r w:rsidRPr="001739ED">
              <w:rPr>
                <w:sz w:val="24"/>
                <w:szCs w:val="24"/>
              </w:rPr>
              <w:t>t</w:t>
            </w:r>
            <w:r w:rsidRPr="001739ED">
              <w:rPr>
                <w:spacing w:val="1"/>
                <w:sz w:val="24"/>
                <w:szCs w:val="24"/>
              </w:rPr>
              <w:t>i</w:t>
            </w:r>
            <w:r w:rsidRPr="001739ED">
              <w:rPr>
                <w:sz w:val="24"/>
                <w:szCs w:val="24"/>
              </w:rPr>
              <w:t xml:space="preserve">on 4 </w:t>
            </w:r>
            <w:r w:rsidRPr="001739ED">
              <w:rPr>
                <w:spacing w:val="-1"/>
                <w:sz w:val="24"/>
                <w:szCs w:val="24"/>
              </w:rPr>
              <w:t>(</w:t>
            </w:r>
            <w:r w:rsidRPr="001739ED">
              <w:rPr>
                <w:sz w:val="24"/>
                <w:szCs w:val="24"/>
              </w:rPr>
              <w:t xml:space="preserve">i.e. </w:t>
            </w:r>
            <w:r w:rsidRPr="001739ED">
              <w:rPr>
                <w:spacing w:val="-2"/>
                <w:sz w:val="24"/>
                <w:szCs w:val="24"/>
              </w:rPr>
              <w:t>F</w:t>
            </w:r>
            <w:r w:rsidRPr="001739ED">
              <w:rPr>
                <w:sz w:val="24"/>
                <w:szCs w:val="24"/>
              </w:rPr>
              <w:t>ina</w:t>
            </w:r>
            <w:r w:rsidRPr="001739ED">
              <w:rPr>
                <w:spacing w:val="2"/>
                <w:sz w:val="24"/>
                <w:szCs w:val="24"/>
              </w:rPr>
              <w:t>n</w:t>
            </w:r>
            <w:r w:rsidRPr="001739ED">
              <w:rPr>
                <w:spacing w:val="-1"/>
                <w:sz w:val="24"/>
                <w:szCs w:val="24"/>
              </w:rPr>
              <w:t>c</w:t>
            </w:r>
            <w:r w:rsidRPr="001739ED">
              <w:rPr>
                <w:sz w:val="24"/>
                <w:szCs w:val="24"/>
              </w:rPr>
              <w:t>ial</w:t>
            </w:r>
            <w:r w:rsidRPr="001739ED">
              <w:rPr>
                <w:spacing w:val="2"/>
                <w:sz w:val="24"/>
                <w:szCs w:val="24"/>
              </w:rPr>
              <w:t xml:space="preserve"> </w:t>
            </w:r>
            <w:r w:rsidRPr="001739ED">
              <w:rPr>
                <w:spacing w:val="1"/>
                <w:sz w:val="24"/>
                <w:szCs w:val="24"/>
              </w:rPr>
              <w:t>P</w:t>
            </w:r>
            <w:r w:rsidRPr="001739ED">
              <w:rPr>
                <w:sz w:val="24"/>
                <w:szCs w:val="24"/>
              </w:rPr>
              <w:t>ropos</w:t>
            </w:r>
            <w:r w:rsidRPr="001739ED">
              <w:rPr>
                <w:spacing w:val="-1"/>
                <w:sz w:val="24"/>
                <w:szCs w:val="24"/>
              </w:rPr>
              <w:t>a</w:t>
            </w:r>
            <w:r w:rsidRPr="001739ED">
              <w:rPr>
                <w:sz w:val="24"/>
                <w:szCs w:val="24"/>
              </w:rPr>
              <w:t>l</w:t>
            </w:r>
            <w:r w:rsidRPr="001739ED">
              <w:rPr>
                <w:spacing w:val="2"/>
                <w:sz w:val="24"/>
                <w:szCs w:val="24"/>
              </w:rPr>
              <w:t xml:space="preserve"> </w:t>
            </w:r>
            <w:r w:rsidRPr="001739ED">
              <w:rPr>
                <w:sz w:val="24"/>
                <w:szCs w:val="24"/>
              </w:rPr>
              <w:t>-</w:t>
            </w:r>
            <w:r w:rsidRPr="001739ED">
              <w:rPr>
                <w:spacing w:val="-1"/>
                <w:sz w:val="24"/>
                <w:szCs w:val="24"/>
              </w:rPr>
              <w:t xml:space="preserve"> </w:t>
            </w:r>
            <w:r w:rsidRPr="001739ED">
              <w:rPr>
                <w:spacing w:val="1"/>
                <w:sz w:val="24"/>
                <w:szCs w:val="24"/>
              </w:rPr>
              <w:t>S</w:t>
            </w:r>
            <w:r w:rsidRPr="001739ED">
              <w:rPr>
                <w:sz w:val="24"/>
                <w:szCs w:val="24"/>
              </w:rPr>
              <w:t>tand</w:t>
            </w:r>
            <w:r w:rsidRPr="001739ED">
              <w:rPr>
                <w:spacing w:val="-1"/>
                <w:sz w:val="24"/>
                <w:szCs w:val="24"/>
              </w:rPr>
              <w:t>a</w:t>
            </w:r>
            <w:r w:rsidRPr="001739ED">
              <w:rPr>
                <w:sz w:val="24"/>
                <w:szCs w:val="24"/>
              </w:rPr>
              <w:t xml:space="preserve">rd </w:t>
            </w:r>
            <w:r w:rsidRPr="001739ED">
              <w:rPr>
                <w:spacing w:val="-2"/>
                <w:sz w:val="24"/>
                <w:szCs w:val="24"/>
              </w:rPr>
              <w:t>F</w:t>
            </w:r>
            <w:r w:rsidRPr="001739ED">
              <w:rPr>
                <w:spacing w:val="2"/>
                <w:sz w:val="24"/>
                <w:szCs w:val="24"/>
              </w:rPr>
              <w:t>o</w:t>
            </w:r>
            <w:r w:rsidRPr="001739ED">
              <w:rPr>
                <w:spacing w:val="1"/>
                <w:sz w:val="24"/>
                <w:szCs w:val="24"/>
              </w:rPr>
              <w:t>r</w:t>
            </w:r>
            <w:r w:rsidRPr="001739ED">
              <w:rPr>
                <w:sz w:val="24"/>
                <w:szCs w:val="24"/>
              </w:rPr>
              <w:t>ms of th</w:t>
            </w:r>
            <w:r w:rsidRPr="001739ED">
              <w:rPr>
                <w:spacing w:val="1"/>
                <w:sz w:val="24"/>
                <w:szCs w:val="24"/>
              </w:rPr>
              <w:t>i</w:t>
            </w:r>
            <w:r w:rsidRPr="001739ED">
              <w:rPr>
                <w:sz w:val="24"/>
                <w:szCs w:val="24"/>
              </w:rPr>
              <w:t xml:space="preserve">s </w:t>
            </w:r>
            <w:r w:rsidRPr="001739ED">
              <w:rPr>
                <w:spacing w:val="1"/>
                <w:sz w:val="24"/>
                <w:szCs w:val="24"/>
              </w:rPr>
              <w:t>R</w:t>
            </w:r>
            <w:r w:rsidRPr="001739ED">
              <w:rPr>
                <w:spacing w:val="-1"/>
                <w:sz w:val="24"/>
                <w:szCs w:val="24"/>
              </w:rPr>
              <w:t>F</w:t>
            </w:r>
            <w:r w:rsidRPr="001739ED">
              <w:rPr>
                <w:spacing w:val="1"/>
                <w:sz w:val="24"/>
                <w:szCs w:val="24"/>
              </w:rPr>
              <w:t>P</w:t>
            </w:r>
            <w:r w:rsidRPr="001739ED">
              <w:rPr>
                <w:sz w:val="24"/>
                <w:szCs w:val="24"/>
              </w:rPr>
              <w:t>.</w:t>
            </w:r>
          </w:p>
        </w:tc>
      </w:tr>
      <w:tr w:rsidR="001739ED" w:rsidRPr="00720CD4" w:rsidTr="00720CD4">
        <w:tc>
          <w:tcPr>
            <w:tcW w:w="1885" w:type="dxa"/>
          </w:tcPr>
          <w:p w:rsidR="001739ED" w:rsidRDefault="001739ED" w:rsidP="001739ED">
            <w:pPr>
              <w:spacing w:before="34"/>
              <w:ind w:left="0" w:right="-41"/>
              <w:rPr>
                <w:sz w:val="24"/>
                <w:szCs w:val="24"/>
              </w:rPr>
            </w:pPr>
            <w:r>
              <w:rPr>
                <w:b/>
                <w:sz w:val="24"/>
                <w:szCs w:val="24"/>
              </w:rPr>
              <w:t>23. Availa</w:t>
            </w:r>
            <w:r>
              <w:rPr>
                <w:b/>
                <w:spacing w:val="1"/>
                <w:sz w:val="24"/>
                <w:szCs w:val="24"/>
              </w:rPr>
              <w:t>b</w:t>
            </w:r>
            <w:r>
              <w:rPr>
                <w:b/>
                <w:sz w:val="24"/>
                <w:szCs w:val="24"/>
              </w:rPr>
              <w:t>i</w:t>
            </w:r>
            <w:r>
              <w:rPr>
                <w:b/>
                <w:spacing w:val="1"/>
                <w:sz w:val="24"/>
                <w:szCs w:val="24"/>
              </w:rPr>
              <w:t>l</w:t>
            </w:r>
            <w:r>
              <w:rPr>
                <w:b/>
                <w:sz w:val="24"/>
                <w:szCs w:val="24"/>
              </w:rPr>
              <w:t xml:space="preserve">ity </w:t>
            </w:r>
            <w:r>
              <w:rPr>
                <w:b/>
                <w:spacing w:val="-3"/>
                <w:sz w:val="24"/>
                <w:szCs w:val="24"/>
              </w:rPr>
              <w:t>o</w:t>
            </w:r>
            <w:r>
              <w:rPr>
                <w:b/>
                <w:sz w:val="24"/>
                <w:szCs w:val="24"/>
              </w:rPr>
              <w:t xml:space="preserve">f </w:t>
            </w:r>
            <w:r>
              <w:rPr>
                <w:b/>
                <w:spacing w:val="-3"/>
                <w:sz w:val="24"/>
                <w:szCs w:val="24"/>
              </w:rPr>
              <w:t>P</w:t>
            </w:r>
            <w:r>
              <w:rPr>
                <w:b/>
                <w:spacing w:val="-1"/>
                <w:sz w:val="24"/>
                <w:szCs w:val="24"/>
              </w:rPr>
              <w:t>r</w:t>
            </w:r>
            <w:r>
              <w:rPr>
                <w:b/>
                <w:sz w:val="24"/>
                <w:szCs w:val="24"/>
              </w:rPr>
              <w:t>o</w:t>
            </w:r>
            <w:r>
              <w:rPr>
                <w:b/>
                <w:spacing w:val="1"/>
                <w:sz w:val="24"/>
                <w:szCs w:val="24"/>
              </w:rPr>
              <w:t>f</w:t>
            </w:r>
            <w:r>
              <w:rPr>
                <w:b/>
                <w:spacing w:val="-1"/>
                <w:sz w:val="24"/>
                <w:szCs w:val="24"/>
              </w:rPr>
              <w:t>e</w:t>
            </w:r>
            <w:r>
              <w:rPr>
                <w:b/>
                <w:sz w:val="24"/>
                <w:szCs w:val="24"/>
              </w:rPr>
              <w:t>ss</w:t>
            </w:r>
            <w:r>
              <w:rPr>
                <w:b/>
                <w:spacing w:val="1"/>
                <w:sz w:val="24"/>
                <w:szCs w:val="24"/>
              </w:rPr>
              <w:t>i</w:t>
            </w:r>
            <w:r>
              <w:rPr>
                <w:b/>
                <w:sz w:val="24"/>
                <w:szCs w:val="24"/>
              </w:rPr>
              <w:t>o</w:t>
            </w:r>
            <w:r>
              <w:rPr>
                <w:b/>
                <w:spacing w:val="1"/>
                <w:sz w:val="24"/>
                <w:szCs w:val="24"/>
              </w:rPr>
              <w:t>n</w:t>
            </w:r>
            <w:r>
              <w:rPr>
                <w:b/>
                <w:sz w:val="24"/>
                <w:szCs w:val="24"/>
              </w:rPr>
              <w:t>al sta</w:t>
            </w:r>
            <w:r>
              <w:rPr>
                <w:b/>
                <w:spacing w:val="1"/>
                <w:sz w:val="24"/>
                <w:szCs w:val="24"/>
              </w:rPr>
              <w:t>ff</w:t>
            </w:r>
            <w:r>
              <w:rPr>
                <w:b/>
                <w:sz w:val="24"/>
                <w:szCs w:val="24"/>
              </w:rPr>
              <w:t>/expe</w:t>
            </w:r>
            <w:r>
              <w:rPr>
                <w:b/>
                <w:spacing w:val="-1"/>
                <w:sz w:val="24"/>
                <w:szCs w:val="24"/>
              </w:rPr>
              <w:t>rts</w:t>
            </w:r>
          </w:p>
          <w:p w:rsidR="001739ED" w:rsidRDefault="001739ED" w:rsidP="001739ED">
            <w:pPr>
              <w:spacing w:before="34"/>
              <w:ind w:left="0" w:right="-41"/>
              <w:rPr>
                <w:b/>
                <w:sz w:val="24"/>
                <w:szCs w:val="24"/>
              </w:rPr>
            </w:pPr>
          </w:p>
        </w:tc>
        <w:tc>
          <w:tcPr>
            <w:tcW w:w="8010" w:type="dxa"/>
          </w:tcPr>
          <w:p w:rsidR="001739ED" w:rsidRPr="001739ED" w:rsidRDefault="001739ED" w:rsidP="005C08C5">
            <w:pPr>
              <w:pStyle w:val="ListParagraph"/>
              <w:numPr>
                <w:ilvl w:val="1"/>
                <w:numId w:val="53"/>
              </w:numPr>
              <w:ind w:right="118"/>
              <w:jc w:val="both"/>
              <w:rPr>
                <w:spacing w:val="-3"/>
                <w:sz w:val="24"/>
                <w:szCs w:val="24"/>
              </w:rPr>
            </w:pPr>
            <w:r w:rsidRPr="001739ED">
              <w:rPr>
                <w:sz w:val="24"/>
                <w:szCs w:val="24"/>
              </w:rPr>
              <w:t>H</w:t>
            </w:r>
            <w:r w:rsidRPr="001739ED">
              <w:rPr>
                <w:spacing w:val="-1"/>
                <w:sz w:val="24"/>
                <w:szCs w:val="24"/>
              </w:rPr>
              <w:t>a</w:t>
            </w:r>
            <w:r w:rsidRPr="001739ED">
              <w:rPr>
                <w:sz w:val="24"/>
                <w:szCs w:val="24"/>
              </w:rPr>
              <w:t>ving</w:t>
            </w:r>
            <w:r w:rsidRPr="001739ED">
              <w:rPr>
                <w:spacing w:val="45"/>
                <w:sz w:val="24"/>
                <w:szCs w:val="24"/>
              </w:rPr>
              <w:t xml:space="preserve"> </w:t>
            </w:r>
            <w:r w:rsidRPr="001739ED">
              <w:rPr>
                <w:sz w:val="24"/>
                <w:szCs w:val="24"/>
              </w:rPr>
              <w:t>s</w:t>
            </w:r>
            <w:r w:rsidRPr="001739ED">
              <w:rPr>
                <w:spacing w:val="-1"/>
                <w:sz w:val="24"/>
                <w:szCs w:val="24"/>
              </w:rPr>
              <w:t>e</w:t>
            </w:r>
            <w:r w:rsidRPr="001739ED">
              <w:rPr>
                <w:sz w:val="24"/>
                <w:szCs w:val="24"/>
              </w:rPr>
              <w:t>l</w:t>
            </w:r>
            <w:r w:rsidRPr="001739ED">
              <w:rPr>
                <w:spacing w:val="2"/>
                <w:sz w:val="24"/>
                <w:szCs w:val="24"/>
              </w:rPr>
              <w:t>e</w:t>
            </w:r>
            <w:r w:rsidRPr="001739ED">
              <w:rPr>
                <w:spacing w:val="-1"/>
                <w:sz w:val="24"/>
                <w:szCs w:val="24"/>
              </w:rPr>
              <w:t>c</w:t>
            </w:r>
            <w:r w:rsidRPr="001739ED">
              <w:rPr>
                <w:sz w:val="24"/>
                <w:szCs w:val="24"/>
              </w:rPr>
              <w:t>ted</w:t>
            </w:r>
            <w:r w:rsidRPr="001739ED">
              <w:rPr>
                <w:spacing w:val="44"/>
                <w:sz w:val="24"/>
                <w:szCs w:val="24"/>
              </w:rPr>
              <w:t xml:space="preserve"> </w:t>
            </w:r>
            <w:r w:rsidRPr="001739ED">
              <w:rPr>
                <w:sz w:val="24"/>
                <w:szCs w:val="24"/>
              </w:rPr>
              <w:t>t</w:t>
            </w:r>
            <w:r w:rsidRPr="001739ED">
              <w:rPr>
                <w:spacing w:val="3"/>
                <w:sz w:val="24"/>
                <w:szCs w:val="24"/>
              </w:rPr>
              <w:t>h</w:t>
            </w:r>
            <w:r w:rsidRPr="001739ED">
              <w:rPr>
                <w:sz w:val="24"/>
                <w:szCs w:val="24"/>
              </w:rPr>
              <w:t>e</w:t>
            </w:r>
            <w:r w:rsidRPr="001739ED">
              <w:rPr>
                <w:spacing w:val="43"/>
                <w:sz w:val="24"/>
                <w:szCs w:val="24"/>
              </w:rPr>
              <w:t xml:space="preserve"> </w:t>
            </w:r>
            <w:r w:rsidRPr="001739ED">
              <w:rPr>
                <w:sz w:val="24"/>
                <w:szCs w:val="24"/>
              </w:rPr>
              <w:t>C</w:t>
            </w:r>
            <w:r w:rsidRPr="001739ED">
              <w:rPr>
                <w:spacing w:val="2"/>
                <w:sz w:val="24"/>
                <w:szCs w:val="24"/>
              </w:rPr>
              <w:t>o</w:t>
            </w:r>
            <w:r w:rsidRPr="001739ED">
              <w:rPr>
                <w:sz w:val="24"/>
                <w:szCs w:val="24"/>
              </w:rPr>
              <w:t>nsultant</w:t>
            </w:r>
            <w:r w:rsidRPr="001739ED">
              <w:rPr>
                <w:spacing w:val="44"/>
                <w:sz w:val="24"/>
                <w:szCs w:val="24"/>
              </w:rPr>
              <w:t xml:space="preserve"> </w:t>
            </w:r>
            <w:r w:rsidRPr="001739ED">
              <w:rPr>
                <w:sz w:val="24"/>
                <w:szCs w:val="24"/>
              </w:rPr>
              <w:t>on</w:t>
            </w:r>
            <w:r w:rsidRPr="001739ED">
              <w:rPr>
                <w:spacing w:val="44"/>
                <w:sz w:val="24"/>
                <w:szCs w:val="24"/>
              </w:rPr>
              <w:t xml:space="preserve"> </w:t>
            </w:r>
            <w:r w:rsidRPr="001739ED">
              <w:rPr>
                <w:sz w:val="24"/>
                <w:szCs w:val="24"/>
              </w:rPr>
              <w:t>the</w:t>
            </w:r>
            <w:r w:rsidRPr="001739ED">
              <w:rPr>
                <w:spacing w:val="44"/>
                <w:sz w:val="24"/>
                <w:szCs w:val="24"/>
              </w:rPr>
              <w:t xml:space="preserve"> </w:t>
            </w:r>
            <w:r w:rsidRPr="001739ED">
              <w:rPr>
                <w:spacing w:val="2"/>
                <w:sz w:val="24"/>
                <w:szCs w:val="24"/>
              </w:rPr>
              <w:t>b</w:t>
            </w:r>
            <w:r w:rsidRPr="001739ED">
              <w:rPr>
                <w:spacing w:val="-1"/>
                <w:sz w:val="24"/>
                <w:szCs w:val="24"/>
              </w:rPr>
              <w:t>a</w:t>
            </w:r>
            <w:r w:rsidRPr="001739ED">
              <w:rPr>
                <w:sz w:val="24"/>
                <w:szCs w:val="24"/>
              </w:rPr>
              <w:t>sis</w:t>
            </w:r>
            <w:r w:rsidRPr="001739ED">
              <w:rPr>
                <w:spacing w:val="45"/>
                <w:sz w:val="24"/>
                <w:szCs w:val="24"/>
              </w:rPr>
              <w:t xml:space="preserve"> </w:t>
            </w:r>
            <w:r w:rsidRPr="001739ED">
              <w:rPr>
                <w:sz w:val="24"/>
                <w:szCs w:val="24"/>
              </w:rPr>
              <w:t>o</w:t>
            </w:r>
            <w:r w:rsidRPr="001739ED">
              <w:rPr>
                <w:spacing w:val="1"/>
                <w:sz w:val="24"/>
                <w:szCs w:val="24"/>
              </w:rPr>
              <w:t>f</w:t>
            </w:r>
            <w:r w:rsidRPr="001739ED">
              <w:rPr>
                <w:sz w:val="24"/>
                <w:szCs w:val="24"/>
              </w:rPr>
              <w:t>,</w:t>
            </w:r>
            <w:r w:rsidRPr="001739ED">
              <w:rPr>
                <w:spacing w:val="44"/>
                <w:sz w:val="24"/>
                <w:szCs w:val="24"/>
              </w:rPr>
              <w:t xml:space="preserve"> </w:t>
            </w:r>
            <w:r w:rsidRPr="001739ED">
              <w:rPr>
                <w:spacing w:val="-1"/>
                <w:sz w:val="24"/>
                <w:szCs w:val="24"/>
              </w:rPr>
              <w:t>a</w:t>
            </w:r>
            <w:r w:rsidRPr="001739ED">
              <w:rPr>
                <w:sz w:val="24"/>
                <w:szCs w:val="24"/>
              </w:rPr>
              <w:t>mo</w:t>
            </w:r>
            <w:r w:rsidRPr="001739ED">
              <w:rPr>
                <w:spacing w:val="3"/>
                <w:sz w:val="24"/>
                <w:szCs w:val="24"/>
              </w:rPr>
              <w:t>n</w:t>
            </w:r>
            <w:r w:rsidRPr="001739ED">
              <w:rPr>
                <w:sz w:val="24"/>
                <w:szCs w:val="24"/>
              </w:rPr>
              <w:t>g</w:t>
            </w:r>
            <w:r w:rsidRPr="001739ED">
              <w:rPr>
                <w:spacing w:val="42"/>
                <w:sz w:val="24"/>
                <w:szCs w:val="24"/>
              </w:rPr>
              <w:t xml:space="preserve"> </w:t>
            </w:r>
            <w:r w:rsidRPr="001739ED">
              <w:rPr>
                <w:sz w:val="24"/>
                <w:szCs w:val="24"/>
              </w:rPr>
              <w:t>oth</w:t>
            </w:r>
            <w:r w:rsidRPr="001739ED">
              <w:rPr>
                <w:spacing w:val="2"/>
                <w:sz w:val="24"/>
                <w:szCs w:val="24"/>
              </w:rPr>
              <w:t>e</w:t>
            </w:r>
            <w:r w:rsidRPr="001739ED">
              <w:rPr>
                <w:sz w:val="24"/>
                <w:szCs w:val="24"/>
              </w:rPr>
              <w:t>r th</w:t>
            </w:r>
            <w:r w:rsidRPr="001739ED">
              <w:rPr>
                <w:spacing w:val="1"/>
                <w:sz w:val="24"/>
                <w:szCs w:val="24"/>
              </w:rPr>
              <w:t>i</w:t>
            </w:r>
            <w:r w:rsidRPr="001739ED">
              <w:rPr>
                <w:sz w:val="24"/>
                <w:szCs w:val="24"/>
              </w:rPr>
              <w:t>n</w:t>
            </w:r>
            <w:r w:rsidRPr="001739ED">
              <w:rPr>
                <w:spacing w:val="-2"/>
                <w:sz w:val="24"/>
                <w:szCs w:val="24"/>
              </w:rPr>
              <w:t>g</w:t>
            </w:r>
            <w:r w:rsidRPr="001739ED">
              <w:rPr>
                <w:sz w:val="24"/>
                <w:szCs w:val="24"/>
              </w:rPr>
              <w:t xml:space="preserve">s, </w:t>
            </w:r>
            <w:r w:rsidRPr="001739ED">
              <w:rPr>
                <w:spacing w:val="-1"/>
                <w:sz w:val="24"/>
                <w:szCs w:val="24"/>
              </w:rPr>
              <w:t>a</w:t>
            </w:r>
            <w:r w:rsidRPr="001739ED">
              <w:rPr>
                <w:sz w:val="24"/>
                <w:szCs w:val="24"/>
              </w:rPr>
              <w:t xml:space="preserve">n </w:t>
            </w:r>
            <w:r w:rsidRPr="001739ED">
              <w:rPr>
                <w:spacing w:val="-1"/>
                <w:sz w:val="24"/>
                <w:szCs w:val="24"/>
              </w:rPr>
              <w:t>e</w:t>
            </w:r>
            <w:r w:rsidRPr="001739ED">
              <w:rPr>
                <w:sz w:val="24"/>
                <w:szCs w:val="24"/>
              </w:rPr>
              <w:t>v</w:t>
            </w:r>
            <w:r w:rsidRPr="001739ED">
              <w:rPr>
                <w:spacing w:val="-1"/>
                <w:sz w:val="24"/>
                <w:szCs w:val="24"/>
              </w:rPr>
              <w:t>a</w:t>
            </w:r>
            <w:r w:rsidRPr="001739ED">
              <w:rPr>
                <w:sz w:val="24"/>
                <w:szCs w:val="24"/>
              </w:rPr>
              <w:t>l</w:t>
            </w:r>
            <w:r w:rsidRPr="001739ED">
              <w:rPr>
                <w:spacing w:val="3"/>
                <w:sz w:val="24"/>
                <w:szCs w:val="24"/>
              </w:rPr>
              <w:t>u</w:t>
            </w:r>
            <w:r w:rsidRPr="001739ED">
              <w:rPr>
                <w:spacing w:val="-1"/>
                <w:sz w:val="24"/>
                <w:szCs w:val="24"/>
              </w:rPr>
              <w:t>a</w:t>
            </w:r>
            <w:r w:rsidRPr="001739ED">
              <w:rPr>
                <w:sz w:val="24"/>
                <w:szCs w:val="24"/>
              </w:rPr>
              <w:t>t</w:t>
            </w:r>
            <w:r w:rsidRPr="001739ED">
              <w:rPr>
                <w:spacing w:val="1"/>
                <w:sz w:val="24"/>
                <w:szCs w:val="24"/>
              </w:rPr>
              <w:t>i</w:t>
            </w:r>
            <w:r w:rsidRPr="001739ED">
              <w:rPr>
                <w:sz w:val="24"/>
                <w:szCs w:val="24"/>
              </w:rPr>
              <w:t>on of p</w:t>
            </w:r>
            <w:r w:rsidRPr="001739ED">
              <w:rPr>
                <w:spacing w:val="-1"/>
                <w:sz w:val="24"/>
                <w:szCs w:val="24"/>
              </w:rPr>
              <w:t>r</w:t>
            </w:r>
            <w:r w:rsidRPr="001739ED">
              <w:rPr>
                <w:sz w:val="24"/>
                <w:szCs w:val="24"/>
              </w:rPr>
              <w:t>opos</w:t>
            </w:r>
            <w:r w:rsidRPr="001739ED">
              <w:rPr>
                <w:spacing w:val="-1"/>
                <w:sz w:val="24"/>
                <w:szCs w:val="24"/>
              </w:rPr>
              <w:t>e</w:t>
            </w:r>
            <w:r w:rsidRPr="001739ED">
              <w:rPr>
                <w:sz w:val="24"/>
                <w:szCs w:val="24"/>
              </w:rPr>
              <w:t xml:space="preserve">d </w:t>
            </w:r>
            <w:r w:rsidRPr="001739ED">
              <w:rPr>
                <w:spacing w:val="1"/>
                <w:sz w:val="24"/>
                <w:szCs w:val="24"/>
              </w:rPr>
              <w:t>P</w:t>
            </w:r>
            <w:r w:rsidRPr="001739ED">
              <w:rPr>
                <w:sz w:val="24"/>
                <w:szCs w:val="24"/>
              </w:rPr>
              <w:t>r</w:t>
            </w:r>
            <w:r w:rsidRPr="001739ED">
              <w:rPr>
                <w:spacing w:val="1"/>
                <w:sz w:val="24"/>
                <w:szCs w:val="24"/>
              </w:rPr>
              <w:t>o</w:t>
            </w:r>
            <w:r w:rsidRPr="001739ED">
              <w:rPr>
                <w:sz w:val="24"/>
                <w:szCs w:val="24"/>
              </w:rPr>
              <w:t>f</w:t>
            </w:r>
            <w:r w:rsidRPr="001739ED">
              <w:rPr>
                <w:spacing w:val="-2"/>
                <w:sz w:val="24"/>
                <w:szCs w:val="24"/>
              </w:rPr>
              <w:t>e</w:t>
            </w:r>
            <w:r w:rsidRPr="001739ED">
              <w:rPr>
                <w:sz w:val="24"/>
                <w:szCs w:val="24"/>
              </w:rPr>
              <w:t>ss</w:t>
            </w:r>
            <w:r w:rsidRPr="001739ED">
              <w:rPr>
                <w:spacing w:val="1"/>
                <w:sz w:val="24"/>
                <w:szCs w:val="24"/>
              </w:rPr>
              <w:t>i</w:t>
            </w:r>
            <w:r w:rsidRPr="001739ED">
              <w:rPr>
                <w:sz w:val="24"/>
                <w:szCs w:val="24"/>
              </w:rPr>
              <w:t>on</w:t>
            </w:r>
            <w:r w:rsidRPr="001739ED">
              <w:rPr>
                <w:spacing w:val="-1"/>
                <w:sz w:val="24"/>
                <w:szCs w:val="24"/>
              </w:rPr>
              <w:t>a</w:t>
            </w:r>
            <w:r w:rsidRPr="001739ED">
              <w:rPr>
                <w:sz w:val="24"/>
                <w:szCs w:val="24"/>
              </w:rPr>
              <w:t>l sta</w:t>
            </w:r>
            <w:r w:rsidRPr="001739ED">
              <w:rPr>
                <w:spacing w:val="-1"/>
                <w:sz w:val="24"/>
                <w:szCs w:val="24"/>
              </w:rPr>
              <w:t>f</w:t>
            </w:r>
            <w:r w:rsidRPr="001739ED">
              <w:rPr>
                <w:sz w:val="24"/>
                <w:szCs w:val="24"/>
              </w:rPr>
              <w:t>f,</w:t>
            </w:r>
            <w:r w:rsidRPr="001739ED">
              <w:rPr>
                <w:spacing w:val="59"/>
                <w:sz w:val="24"/>
                <w:szCs w:val="24"/>
              </w:rPr>
              <w:t xml:space="preserve"> </w:t>
            </w:r>
            <w:r w:rsidRPr="001739ED">
              <w:rPr>
                <w:sz w:val="24"/>
                <w:szCs w:val="24"/>
              </w:rPr>
              <w:t xml:space="preserve">the </w:t>
            </w:r>
            <w:r w:rsidRPr="001739ED">
              <w:rPr>
                <w:spacing w:val="1"/>
                <w:sz w:val="24"/>
                <w:szCs w:val="24"/>
              </w:rPr>
              <w:t>P</w:t>
            </w:r>
            <w:r w:rsidRPr="001739ED">
              <w:rPr>
                <w:sz w:val="24"/>
                <w:szCs w:val="24"/>
              </w:rPr>
              <w:t xml:space="preserve">A </w:t>
            </w:r>
            <w:r w:rsidRPr="001739ED">
              <w:rPr>
                <w:spacing w:val="-1"/>
                <w:sz w:val="24"/>
                <w:szCs w:val="24"/>
              </w:rPr>
              <w:t>e</w:t>
            </w:r>
            <w:r w:rsidRPr="001739ED">
              <w:rPr>
                <w:spacing w:val="2"/>
                <w:sz w:val="24"/>
                <w:szCs w:val="24"/>
              </w:rPr>
              <w:t>x</w:t>
            </w:r>
            <w:r w:rsidRPr="001739ED">
              <w:rPr>
                <w:sz w:val="24"/>
                <w:szCs w:val="24"/>
              </w:rPr>
              <w:t>p</w:t>
            </w:r>
            <w:r w:rsidRPr="001739ED">
              <w:rPr>
                <w:spacing w:val="-1"/>
                <w:sz w:val="24"/>
                <w:szCs w:val="24"/>
              </w:rPr>
              <w:t>ec</w:t>
            </w:r>
            <w:r w:rsidRPr="001739ED">
              <w:rPr>
                <w:sz w:val="24"/>
                <w:szCs w:val="24"/>
              </w:rPr>
              <w:t>ts</w:t>
            </w:r>
            <w:r w:rsidRPr="001739ED">
              <w:rPr>
                <w:spacing w:val="2"/>
                <w:sz w:val="24"/>
                <w:szCs w:val="24"/>
              </w:rPr>
              <w:t xml:space="preserve"> </w:t>
            </w:r>
            <w:r w:rsidRPr="001739ED">
              <w:rPr>
                <w:sz w:val="24"/>
                <w:szCs w:val="24"/>
              </w:rPr>
              <w:t>to</w:t>
            </w:r>
            <w:r w:rsidRPr="001739ED">
              <w:rPr>
                <w:spacing w:val="1"/>
                <w:sz w:val="24"/>
                <w:szCs w:val="24"/>
              </w:rPr>
              <w:t xml:space="preserve"> </w:t>
            </w:r>
            <w:r w:rsidRPr="001739ED">
              <w:rPr>
                <w:sz w:val="24"/>
                <w:szCs w:val="24"/>
              </w:rPr>
              <w:t>n</w:t>
            </w:r>
            <w:r w:rsidRPr="001739ED">
              <w:rPr>
                <w:spacing w:val="-1"/>
                <w:sz w:val="24"/>
                <w:szCs w:val="24"/>
              </w:rPr>
              <w:t>e</w:t>
            </w:r>
            <w:r w:rsidRPr="001739ED">
              <w:rPr>
                <w:spacing w:val="-2"/>
                <w:sz w:val="24"/>
                <w:szCs w:val="24"/>
              </w:rPr>
              <w:t>g</w:t>
            </w:r>
            <w:r w:rsidRPr="001739ED">
              <w:rPr>
                <w:sz w:val="24"/>
                <w:szCs w:val="24"/>
              </w:rPr>
              <w:t>ot</w:t>
            </w:r>
            <w:r w:rsidRPr="001739ED">
              <w:rPr>
                <w:spacing w:val="1"/>
                <w:sz w:val="24"/>
                <w:szCs w:val="24"/>
              </w:rPr>
              <w:t>i</w:t>
            </w:r>
            <w:r w:rsidRPr="001739ED">
              <w:rPr>
                <w:spacing w:val="-1"/>
                <w:sz w:val="24"/>
                <w:szCs w:val="24"/>
              </w:rPr>
              <w:t>a</w:t>
            </w:r>
            <w:r w:rsidRPr="001739ED">
              <w:rPr>
                <w:sz w:val="24"/>
                <w:szCs w:val="24"/>
              </w:rPr>
              <w:t xml:space="preserve">te a </w:t>
            </w:r>
            <w:r w:rsidRPr="001739ED">
              <w:rPr>
                <w:spacing w:val="-2"/>
                <w:sz w:val="24"/>
                <w:szCs w:val="24"/>
              </w:rPr>
              <w:t>C</w:t>
            </w:r>
            <w:r w:rsidRPr="001739ED">
              <w:rPr>
                <w:sz w:val="24"/>
                <w:szCs w:val="24"/>
              </w:rPr>
              <w:t>ontr</w:t>
            </w:r>
            <w:r w:rsidRPr="001739ED">
              <w:rPr>
                <w:spacing w:val="-1"/>
                <w:sz w:val="24"/>
                <w:szCs w:val="24"/>
              </w:rPr>
              <w:t>ac</w:t>
            </w:r>
            <w:r w:rsidRPr="001739ED">
              <w:rPr>
                <w:sz w:val="24"/>
                <w:szCs w:val="24"/>
              </w:rPr>
              <w:t>t</w:t>
            </w:r>
            <w:r w:rsidRPr="001739ED">
              <w:rPr>
                <w:spacing w:val="1"/>
                <w:sz w:val="24"/>
                <w:szCs w:val="24"/>
              </w:rPr>
              <w:t xml:space="preserve"> </w:t>
            </w:r>
            <w:r w:rsidRPr="001739ED">
              <w:rPr>
                <w:sz w:val="24"/>
                <w:szCs w:val="24"/>
              </w:rPr>
              <w:t>on</w:t>
            </w:r>
            <w:r w:rsidRPr="001739ED">
              <w:rPr>
                <w:spacing w:val="1"/>
                <w:sz w:val="24"/>
                <w:szCs w:val="24"/>
              </w:rPr>
              <w:t xml:space="preserve"> </w:t>
            </w:r>
            <w:r w:rsidRPr="001739ED">
              <w:rPr>
                <w:sz w:val="24"/>
                <w:szCs w:val="24"/>
              </w:rPr>
              <w:t>the b</w:t>
            </w:r>
            <w:r w:rsidRPr="001739ED">
              <w:rPr>
                <w:spacing w:val="-1"/>
                <w:sz w:val="24"/>
                <w:szCs w:val="24"/>
              </w:rPr>
              <w:t>a</w:t>
            </w:r>
            <w:r w:rsidRPr="001739ED">
              <w:rPr>
                <w:sz w:val="24"/>
                <w:szCs w:val="24"/>
              </w:rPr>
              <w:t>sis</w:t>
            </w:r>
            <w:r w:rsidRPr="001739ED">
              <w:rPr>
                <w:spacing w:val="2"/>
                <w:sz w:val="24"/>
                <w:szCs w:val="24"/>
              </w:rPr>
              <w:t xml:space="preserve"> </w:t>
            </w:r>
            <w:r w:rsidRPr="001739ED">
              <w:rPr>
                <w:sz w:val="24"/>
                <w:szCs w:val="24"/>
              </w:rPr>
              <w:t xml:space="preserve">of </w:t>
            </w:r>
            <w:r w:rsidRPr="001739ED">
              <w:rPr>
                <w:spacing w:val="-2"/>
                <w:sz w:val="24"/>
                <w:szCs w:val="24"/>
              </w:rPr>
              <w:t>t</w:t>
            </w:r>
            <w:r w:rsidRPr="001739ED">
              <w:rPr>
                <w:sz w:val="24"/>
                <w:szCs w:val="24"/>
              </w:rPr>
              <w:t xml:space="preserve">he </w:t>
            </w:r>
            <w:r w:rsidRPr="001739ED">
              <w:rPr>
                <w:spacing w:val="1"/>
                <w:sz w:val="24"/>
                <w:szCs w:val="24"/>
              </w:rPr>
              <w:t>P</w:t>
            </w:r>
            <w:r w:rsidRPr="001739ED">
              <w:rPr>
                <w:sz w:val="24"/>
                <w:szCs w:val="24"/>
              </w:rPr>
              <w:t>ro</w:t>
            </w:r>
            <w:r w:rsidRPr="001739ED">
              <w:rPr>
                <w:spacing w:val="-1"/>
                <w:sz w:val="24"/>
                <w:szCs w:val="24"/>
              </w:rPr>
              <w:t>fe</w:t>
            </w:r>
            <w:r w:rsidRPr="001739ED">
              <w:rPr>
                <w:sz w:val="24"/>
                <w:szCs w:val="24"/>
              </w:rPr>
              <w:t>ss</w:t>
            </w:r>
            <w:r w:rsidRPr="001739ED">
              <w:rPr>
                <w:spacing w:val="1"/>
                <w:sz w:val="24"/>
                <w:szCs w:val="24"/>
              </w:rPr>
              <w:t>i</w:t>
            </w:r>
            <w:r w:rsidRPr="001739ED">
              <w:rPr>
                <w:sz w:val="24"/>
                <w:szCs w:val="24"/>
              </w:rPr>
              <w:t>on</w:t>
            </w:r>
            <w:r w:rsidRPr="001739ED">
              <w:rPr>
                <w:spacing w:val="-1"/>
                <w:sz w:val="24"/>
                <w:szCs w:val="24"/>
              </w:rPr>
              <w:t>a</w:t>
            </w:r>
            <w:r w:rsidRPr="001739ED">
              <w:rPr>
                <w:sz w:val="24"/>
                <w:szCs w:val="24"/>
              </w:rPr>
              <w:t>l sta</w:t>
            </w:r>
            <w:r w:rsidRPr="001739ED">
              <w:rPr>
                <w:spacing w:val="-1"/>
                <w:sz w:val="24"/>
                <w:szCs w:val="24"/>
              </w:rPr>
              <w:t>f</w:t>
            </w:r>
            <w:r w:rsidRPr="001739ED">
              <w:rPr>
                <w:sz w:val="24"/>
                <w:szCs w:val="24"/>
              </w:rPr>
              <w:t>f</w:t>
            </w:r>
            <w:r w:rsidRPr="001739ED">
              <w:rPr>
                <w:spacing w:val="37"/>
                <w:sz w:val="24"/>
                <w:szCs w:val="24"/>
              </w:rPr>
              <w:t xml:space="preserve"> </w:t>
            </w:r>
            <w:r w:rsidRPr="001739ED">
              <w:rPr>
                <w:sz w:val="24"/>
                <w:szCs w:val="24"/>
              </w:rPr>
              <w:t>n</w:t>
            </w:r>
            <w:r w:rsidRPr="001739ED">
              <w:rPr>
                <w:spacing w:val="-1"/>
                <w:sz w:val="24"/>
                <w:szCs w:val="24"/>
              </w:rPr>
              <w:t>a</w:t>
            </w:r>
            <w:r w:rsidRPr="001739ED">
              <w:rPr>
                <w:spacing w:val="3"/>
                <w:sz w:val="24"/>
                <w:szCs w:val="24"/>
              </w:rPr>
              <w:t>m</w:t>
            </w:r>
            <w:r w:rsidRPr="001739ED">
              <w:rPr>
                <w:spacing w:val="-1"/>
                <w:sz w:val="24"/>
                <w:szCs w:val="24"/>
              </w:rPr>
              <w:t>e</w:t>
            </w:r>
            <w:r w:rsidRPr="001739ED">
              <w:rPr>
                <w:sz w:val="24"/>
                <w:szCs w:val="24"/>
              </w:rPr>
              <w:t>d</w:t>
            </w:r>
            <w:r w:rsidRPr="001739ED">
              <w:rPr>
                <w:spacing w:val="38"/>
                <w:sz w:val="24"/>
                <w:szCs w:val="24"/>
              </w:rPr>
              <w:t xml:space="preserve"> </w:t>
            </w:r>
            <w:r w:rsidRPr="001739ED">
              <w:rPr>
                <w:sz w:val="24"/>
                <w:szCs w:val="24"/>
              </w:rPr>
              <w:t>in</w:t>
            </w:r>
            <w:r w:rsidRPr="001739ED">
              <w:rPr>
                <w:spacing w:val="39"/>
                <w:sz w:val="24"/>
                <w:szCs w:val="24"/>
              </w:rPr>
              <w:t xml:space="preserve"> </w:t>
            </w:r>
            <w:r w:rsidRPr="001739ED">
              <w:rPr>
                <w:sz w:val="24"/>
                <w:szCs w:val="24"/>
              </w:rPr>
              <w:t>the</w:t>
            </w:r>
            <w:r w:rsidRPr="001739ED">
              <w:rPr>
                <w:spacing w:val="40"/>
                <w:sz w:val="24"/>
                <w:szCs w:val="24"/>
              </w:rPr>
              <w:t xml:space="preserve"> </w:t>
            </w:r>
            <w:r w:rsidRPr="001739ED">
              <w:rPr>
                <w:spacing w:val="1"/>
                <w:sz w:val="24"/>
                <w:szCs w:val="24"/>
              </w:rPr>
              <w:t>P</w:t>
            </w:r>
            <w:r w:rsidRPr="001739ED">
              <w:rPr>
                <w:sz w:val="24"/>
                <w:szCs w:val="24"/>
              </w:rPr>
              <w:t>ro</w:t>
            </w:r>
            <w:r w:rsidRPr="001739ED">
              <w:rPr>
                <w:spacing w:val="1"/>
                <w:sz w:val="24"/>
                <w:szCs w:val="24"/>
              </w:rPr>
              <w:t>p</w:t>
            </w:r>
            <w:r w:rsidRPr="001739ED">
              <w:rPr>
                <w:sz w:val="24"/>
                <w:szCs w:val="24"/>
              </w:rPr>
              <w:t>osal.</w:t>
            </w:r>
            <w:r w:rsidRPr="001739ED">
              <w:rPr>
                <w:spacing w:val="38"/>
                <w:sz w:val="24"/>
                <w:szCs w:val="24"/>
              </w:rPr>
              <w:t xml:space="preserve"> </w:t>
            </w:r>
            <w:r w:rsidRPr="001739ED">
              <w:rPr>
                <w:sz w:val="24"/>
                <w:szCs w:val="24"/>
              </w:rPr>
              <w:t>B</w:t>
            </w:r>
            <w:r w:rsidRPr="001739ED">
              <w:rPr>
                <w:spacing w:val="-1"/>
                <w:sz w:val="24"/>
                <w:szCs w:val="24"/>
              </w:rPr>
              <w:t>e</w:t>
            </w:r>
            <w:r w:rsidRPr="001739ED">
              <w:rPr>
                <w:sz w:val="24"/>
                <w:szCs w:val="24"/>
              </w:rPr>
              <w:t>fo</w:t>
            </w:r>
            <w:r w:rsidRPr="001739ED">
              <w:rPr>
                <w:spacing w:val="1"/>
                <w:sz w:val="24"/>
                <w:szCs w:val="24"/>
              </w:rPr>
              <w:t>r</w:t>
            </w:r>
            <w:r w:rsidRPr="001739ED">
              <w:rPr>
                <w:sz w:val="24"/>
                <w:szCs w:val="24"/>
              </w:rPr>
              <w:t>e</w:t>
            </w:r>
            <w:r w:rsidRPr="001739ED">
              <w:rPr>
                <w:spacing w:val="37"/>
                <w:sz w:val="24"/>
                <w:szCs w:val="24"/>
              </w:rPr>
              <w:t xml:space="preserve"> </w:t>
            </w:r>
            <w:r w:rsidRPr="001739ED">
              <w:rPr>
                <w:spacing w:val="-1"/>
                <w:sz w:val="24"/>
                <w:szCs w:val="24"/>
              </w:rPr>
              <w:t>c</w:t>
            </w:r>
            <w:r w:rsidRPr="001739ED">
              <w:rPr>
                <w:sz w:val="24"/>
                <w:szCs w:val="24"/>
              </w:rPr>
              <w:t>ont</w:t>
            </w:r>
            <w:r w:rsidRPr="001739ED">
              <w:rPr>
                <w:spacing w:val="2"/>
                <w:sz w:val="24"/>
                <w:szCs w:val="24"/>
              </w:rPr>
              <w:t>r</w:t>
            </w:r>
            <w:r w:rsidRPr="001739ED">
              <w:rPr>
                <w:spacing w:val="-1"/>
                <w:sz w:val="24"/>
                <w:szCs w:val="24"/>
              </w:rPr>
              <w:t>ac</w:t>
            </w:r>
            <w:r w:rsidRPr="001739ED">
              <w:rPr>
                <w:sz w:val="24"/>
                <w:szCs w:val="24"/>
              </w:rPr>
              <w:t>t</w:t>
            </w:r>
            <w:r w:rsidRPr="001739ED">
              <w:rPr>
                <w:spacing w:val="39"/>
                <w:sz w:val="24"/>
                <w:szCs w:val="24"/>
              </w:rPr>
              <w:t xml:space="preserve"> </w:t>
            </w:r>
            <w:r w:rsidRPr="001739ED">
              <w:rPr>
                <w:spacing w:val="2"/>
                <w:sz w:val="24"/>
                <w:szCs w:val="24"/>
              </w:rPr>
              <w:t>n</w:t>
            </w:r>
            <w:r w:rsidRPr="001739ED">
              <w:rPr>
                <w:spacing w:val="1"/>
                <w:sz w:val="24"/>
                <w:szCs w:val="24"/>
              </w:rPr>
              <w:t>e</w:t>
            </w:r>
            <w:r w:rsidRPr="001739ED">
              <w:rPr>
                <w:spacing w:val="-2"/>
                <w:sz w:val="24"/>
                <w:szCs w:val="24"/>
              </w:rPr>
              <w:t>g</w:t>
            </w:r>
            <w:r w:rsidRPr="001739ED">
              <w:rPr>
                <w:sz w:val="24"/>
                <w:szCs w:val="24"/>
              </w:rPr>
              <w:t>ot</w:t>
            </w:r>
            <w:r w:rsidRPr="001739ED">
              <w:rPr>
                <w:spacing w:val="1"/>
                <w:sz w:val="24"/>
                <w:szCs w:val="24"/>
              </w:rPr>
              <w:t>i</w:t>
            </w:r>
            <w:r w:rsidRPr="001739ED">
              <w:rPr>
                <w:spacing w:val="-1"/>
                <w:sz w:val="24"/>
                <w:szCs w:val="24"/>
              </w:rPr>
              <w:t>a</w:t>
            </w:r>
            <w:r w:rsidRPr="001739ED">
              <w:rPr>
                <w:sz w:val="24"/>
                <w:szCs w:val="24"/>
              </w:rPr>
              <w:t>t</w:t>
            </w:r>
            <w:r w:rsidRPr="001739ED">
              <w:rPr>
                <w:spacing w:val="1"/>
                <w:sz w:val="24"/>
                <w:szCs w:val="24"/>
              </w:rPr>
              <w:t>i</w:t>
            </w:r>
            <w:r w:rsidRPr="001739ED">
              <w:rPr>
                <w:sz w:val="24"/>
                <w:szCs w:val="24"/>
              </w:rPr>
              <w:t>ons,</w:t>
            </w:r>
            <w:r w:rsidRPr="001739ED">
              <w:rPr>
                <w:spacing w:val="38"/>
                <w:sz w:val="24"/>
                <w:szCs w:val="24"/>
              </w:rPr>
              <w:t xml:space="preserve"> </w:t>
            </w:r>
            <w:r w:rsidRPr="001739ED">
              <w:rPr>
                <w:sz w:val="24"/>
                <w:szCs w:val="24"/>
              </w:rPr>
              <w:t xml:space="preserve">the </w:t>
            </w:r>
            <w:r w:rsidRPr="001739ED">
              <w:rPr>
                <w:spacing w:val="1"/>
                <w:sz w:val="24"/>
                <w:szCs w:val="24"/>
              </w:rPr>
              <w:t>P</w:t>
            </w:r>
            <w:r w:rsidRPr="001739ED">
              <w:rPr>
                <w:sz w:val="24"/>
                <w:szCs w:val="24"/>
              </w:rPr>
              <w:t>A</w:t>
            </w:r>
            <w:r w:rsidRPr="001739ED">
              <w:rPr>
                <w:spacing w:val="1"/>
                <w:sz w:val="24"/>
                <w:szCs w:val="24"/>
              </w:rPr>
              <w:t xml:space="preserve"> </w:t>
            </w:r>
            <w:r w:rsidRPr="001739ED">
              <w:rPr>
                <w:sz w:val="24"/>
                <w:szCs w:val="24"/>
              </w:rPr>
              <w:t>will r</w:t>
            </w:r>
            <w:r w:rsidRPr="001739ED">
              <w:rPr>
                <w:spacing w:val="-2"/>
                <w:sz w:val="24"/>
                <w:szCs w:val="24"/>
              </w:rPr>
              <w:t>e</w:t>
            </w:r>
            <w:r w:rsidRPr="001739ED">
              <w:rPr>
                <w:sz w:val="24"/>
                <w:szCs w:val="24"/>
              </w:rPr>
              <w:t xml:space="preserve">quire </w:t>
            </w:r>
            <w:r w:rsidRPr="001739ED">
              <w:rPr>
                <w:spacing w:val="-1"/>
                <w:sz w:val="24"/>
                <w:szCs w:val="24"/>
              </w:rPr>
              <w:t>a</w:t>
            </w:r>
            <w:r w:rsidRPr="001739ED">
              <w:rPr>
                <w:sz w:val="24"/>
                <w:szCs w:val="24"/>
              </w:rPr>
              <w:t>ssur</w:t>
            </w:r>
            <w:r w:rsidRPr="001739ED">
              <w:rPr>
                <w:spacing w:val="-1"/>
                <w:sz w:val="24"/>
                <w:szCs w:val="24"/>
              </w:rPr>
              <w:t>a</w:t>
            </w:r>
            <w:r w:rsidRPr="001739ED">
              <w:rPr>
                <w:spacing w:val="2"/>
                <w:sz w:val="24"/>
                <w:szCs w:val="24"/>
              </w:rPr>
              <w:t>n</w:t>
            </w:r>
            <w:r w:rsidRPr="001739ED">
              <w:rPr>
                <w:spacing w:val="-1"/>
                <w:sz w:val="24"/>
                <w:szCs w:val="24"/>
              </w:rPr>
              <w:t>ce</w:t>
            </w:r>
            <w:r w:rsidRPr="001739ED">
              <w:rPr>
                <w:sz w:val="24"/>
                <w:szCs w:val="24"/>
              </w:rPr>
              <w:t>s</w:t>
            </w:r>
            <w:r w:rsidRPr="001739ED">
              <w:rPr>
                <w:spacing w:val="2"/>
                <w:sz w:val="24"/>
                <w:szCs w:val="24"/>
              </w:rPr>
              <w:t xml:space="preserve"> </w:t>
            </w:r>
            <w:r w:rsidRPr="001739ED">
              <w:rPr>
                <w:sz w:val="24"/>
                <w:szCs w:val="24"/>
              </w:rPr>
              <w:t>that</w:t>
            </w:r>
            <w:r w:rsidRPr="001739ED">
              <w:rPr>
                <w:spacing w:val="1"/>
                <w:sz w:val="24"/>
                <w:szCs w:val="24"/>
              </w:rPr>
              <w:t xml:space="preserve"> </w:t>
            </w:r>
            <w:r w:rsidRPr="001739ED">
              <w:rPr>
                <w:sz w:val="24"/>
                <w:szCs w:val="24"/>
              </w:rPr>
              <w:t>the</w:t>
            </w:r>
            <w:r w:rsidRPr="001739ED">
              <w:rPr>
                <w:spacing w:val="1"/>
                <w:sz w:val="24"/>
                <w:szCs w:val="24"/>
              </w:rPr>
              <w:t xml:space="preserve"> P</w:t>
            </w:r>
            <w:r w:rsidRPr="001739ED">
              <w:rPr>
                <w:sz w:val="24"/>
                <w:szCs w:val="24"/>
              </w:rPr>
              <w:t>ro</w:t>
            </w:r>
            <w:r w:rsidRPr="001739ED">
              <w:rPr>
                <w:spacing w:val="-1"/>
                <w:sz w:val="24"/>
                <w:szCs w:val="24"/>
              </w:rPr>
              <w:t>fe</w:t>
            </w:r>
            <w:r w:rsidRPr="001739ED">
              <w:rPr>
                <w:sz w:val="24"/>
                <w:szCs w:val="24"/>
              </w:rPr>
              <w:t>ss</w:t>
            </w:r>
            <w:r w:rsidRPr="001739ED">
              <w:rPr>
                <w:spacing w:val="1"/>
                <w:sz w:val="24"/>
                <w:szCs w:val="24"/>
              </w:rPr>
              <w:t>i</w:t>
            </w:r>
            <w:r w:rsidRPr="001739ED">
              <w:rPr>
                <w:sz w:val="24"/>
                <w:szCs w:val="24"/>
              </w:rPr>
              <w:t>on</w:t>
            </w:r>
            <w:r w:rsidRPr="001739ED">
              <w:rPr>
                <w:spacing w:val="-1"/>
                <w:sz w:val="24"/>
                <w:szCs w:val="24"/>
              </w:rPr>
              <w:t>a</w:t>
            </w:r>
            <w:r w:rsidRPr="001739ED">
              <w:rPr>
                <w:sz w:val="24"/>
                <w:szCs w:val="24"/>
              </w:rPr>
              <w:t>l</w:t>
            </w:r>
            <w:r w:rsidRPr="001739ED">
              <w:rPr>
                <w:spacing w:val="2"/>
                <w:sz w:val="24"/>
                <w:szCs w:val="24"/>
              </w:rPr>
              <w:t xml:space="preserve"> </w:t>
            </w:r>
            <w:r w:rsidRPr="001739ED">
              <w:rPr>
                <w:sz w:val="24"/>
                <w:szCs w:val="24"/>
              </w:rPr>
              <w:t>sta</w:t>
            </w:r>
            <w:r w:rsidRPr="001739ED">
              <w:rPr>
                <w:spacing w:val="-1"/>
                <w:sz w:val="24"/>
                <w:szCs w:val="24"/>
              </w:rPr>
              <w:t>f</w:t>
            </w:r>
            <w:r w:rsidRPr="001739ED">
              <w:rPr>
                <w:sz w:val="24"/>
                <w:szCs w:val="24"/>
              </w:rPr>
              <w:t>f</w:t>
            </w:r>
            <w:r w:rsidRPr="001739ED">
              <w:rPr>
                <w:spacing w:val="1"/>
                <w:sz w:val="24"/>
                <w:szCs w:val="24"/>
              </w:rPr>
              <w:t xml:space="preserve"> </w:t>
            </w:r>
            <w:r w:rsidRPr="001739ED">
              <w:rPr>
                <w:sz w:val="24"/>
                <w:szCs w:val="24"/>
              </w:rPr>
              <w:t>will</w:t>
            </w:r>
            <w:r w:rsidRPr="001739ED">
              <w:rPr>
                <w:spacing w:val="2"/>
                <w:sz w:val="24"/>
                <w:szCs w:val="24"/>
              </w:rPr>
              <w:t xml:space="preserve"> </w:t>
            </w:r>
            <w:r w:rsidRPr="001739ED">
              <w:rPr>
                <w:sz w:val="24"/>
                <w:szCs w:val="24"/>
              </w:rPr>
              <w:t xml:space="preserve">be </w:t>
            </w:r>
            <w:r w:rsidRPr="001739ED">
              <w:rPr>
                <w:spacing w:val="-1"/>
                <w:sz w:val="24"/>
                <w:szCs w:val="24"/>
              </w:rPr>
              <w:t>ac</w:t>
            </w:r>
            <w:r w:rsidRPr="001739ED">
              <w:rPr>
                <w:sz w:val="24"/>
                <w:szCs w:val="24"/>
              </w:rPr>
              <w:t>tual</w:t>
            </w:r>
            <w:r w:rsidRPr="001739ED">
              <w:rPr>
                <w:spacing w:val="5"/>
                <w:sz w:val="24"/>
                <w:szCs w:val="24"/>
              </w:rPr>
              <w:t>l</w:t>
            </w:r>
            <w:r w:rsidRPr="001739ED">
              <w:rPr>
                <w:sz w:val="24"/>
                <w:szCs w:val="24"/>
              </w:rPr>
              <w:t>y</w:t>
            </w:r>
            <w:r w:rsidRPr="001739ED">
              <w:rPr>
                <w:spacing w:val="-3"/>
                <w:sz w:val="24"/>
                <w:szCs w:val="24"/>
              </w:rPr>
              <w:t xml:space="preserve"> </w:t>
            </w:r>
            <w:r w:rsidRPr="001739ED">
              <w:rPr>
                <w:spacing w:val="-1"/>
                <w:sz w:val="24"/>
                <w:szCs w:val="24"/>
              </w:rPr>
              <w:t>a</w:t>
            </w:r>
            <w:r w:rsidRPr="001739ED">
              <w:rPr>
                <w:sz w:val="24"/>
                <w:szCs w:val="24"/>
              </w:rPr>
              <w:t>v</w:t>
            </w:r>
            <w:r w:rsidRPr="001739ED">
              <w:rPr>
                <w:spacing w:val="-1"/>
                <w:sz w:val="24"/>
                <w:szCs w:val="24"/>
              </w:rPr>
              <w:t>a</w:t>
            </w:r>
            <w:r w:rsidRPr="001739ED">
              <w:rPr>
                <w:sz w:val="24"/>
                <w:szCs w:val="24"/>
              </w:rPr>
              <w:t>i</w:t>
            </w:r>
            <w:r w:rsidRPr="001739ED">
              <w:rPr>
                <w:spacing w:val="1"/>
                <w:sz w:val="24"/>
                <w:szCs w:val="24"/>
              </w:rPr>
              <w:t>l</w:t>
            </w:r>
            <w:r w:rsidRPr="001739ED">
              <w:rPr>
                <w:spacing w:val="-1"/>
                <w:sz w:val="24"/>
                <w:szCs w:val="24"/>
              </w:rPr>
              <w:t>a</w:t>
            </w:r>
            <w:r w:rsidRPr="001739ED">
              <w:rPr>
                <w:sz w:val="24"/>
                <w:szCs w:val="24"/>
              </w:rPr>
              <w:t>ble.</w:t>
            </w:r>
            <w:r w:rsidRPr="001739ED">
              <w:rPr>
                <w:spacing w:val="2"/>
                <w:sz w:val="24"/>
                <w:szCs w:val="24"/>
              </w:rPr>
              <w:t xml:space="preserve"> </w:t>
            </w:r>
            <w:r w:rsidRPr="001739ED">
              <w:rPr>
                <w:sz w:val="24"/>
                <w:szCs w:val="24"/>
              </w:rPr>
              <w:t>The</w:t>
            </w:r>
            <w:r w:rsidRPr="001739ED">
              <w:rPr>
                <w:spacing w:val="1"/>
                <w:sz w:val="24"/>
                <w:szCs w:val="24"/>
              </w:rPr>
              <w:t xml:space="preserve"> </w:t>
            </w:r>
            <w:r w:rsidRPr="001739ED">
              <w:rPr>
                <w:spacing w:val="3"/>
                <w:sz w:val="24"/>
                <w:szCs w:val="24"/>
              </w:rPr>
              <w:t>P</w:t>
            </w:r>
            <w:r w:rsidRPr="001739ED">
              <w:rPr>
                <w:sz w:val="24"/>
                <w:szCs w:val="24"/>
              </w:rPr>
              <w:t>A</w:t>
            </w:r>
            <w:r w:rsidRPr="001739ED">
              <w:rPr>
                <w:spacing w:val="2"/>
                <w:sz w:val="24"/>
                <w:szCs w:val="24"/>
              </w:rPr>
              <w:t xml:space="preserve"> </w:t>
            </w:r>
            <w:r w:rsidRPr="001739ED">
              <w:rPr>
                <w:sz w:val="24"/>
                <w:szCs w:val="24"/>
              </w:rPr>
              <w:t>will</w:t>
            </w:r>
            <w:r w:rsidRPr="001739ED">
              <w:rPr>
                <w:spacing w:val="3"/>
                <w:sz w:val="24"/>
                <w:szCs w:val="24"/>
              </w:rPr>
              <w:t xml:space="preserve"> </w:t>
            </w:r>
            <w:r w:rsidRPr="001739ED">
              <w:rPr>
                <w:sz w:val="24"/>
                <w:szCs w:val="24"/>
              </w:rPr>
              <w:t>not</w:t>
            </w:r>
            <w:r w:rsidRPr="001739ED">
              <w:rPr>
                <w:spacing w:val="3"/>
                <w:sz w:val="24"/>
                <w:szCs w:val="24"/>
              </w:rPr>
              <w:t xml:space="preserve"> </w:t>
            </w:r>
            <w:r w:rsidRPr="001739ED">
              <w:rPr>
                <w:spacing w:val="-1"/>
                <w:sz w:val="24"/>
                <w:szCs w:val="24"/>
              </w:rPr>
              <w:t>c</w:t>
            </w:r>
            <w:r w:rsidRPr="001739ED">
              <w:rPr>
                <w:sz w:val="24"/>
                <w:szCs w:val="24"/>
              </w:rPr>
              <w:t>onsid</w:t>
            </w:r>
            <w:r w:rsidRPr="001739ED">
              <w:rPr>
                <w:spacing w:val="-1"/>
                <w:sz w:val="24"/>
                <w:szCs w:val="24"/>
              </w:rPr>
              <w:t>e</w:t>
            </w:r>
            <w:r w:rsidRPr="001739ED">
              <w:rPr>
                <w:sz w:val="24"/>
                <w:szCs w:val="24"/>
              </w:rPr>
              <w:t>r</w:t>
            </w:r>
            <w:r w:rsidRPr="001739ED">
              <w:rPr>
                <w:spacing w:val="1"/>
                <w:sz w:val="24"/>
                <w:szCs w:val="24"/>
              </w:rPr>
              <w:t xml:space="preserve"> </w:t>
            </w:r>
            <w:r w:rsidRPr="001739ED">
              <w:rPr>
                <w:sz w:val="24"/>
                <w:szCs w:val="24"/>
              </w:rPr>
              <w:t>subs</w:t>
            </w:r>
            <w:r w:rsidRPr="001739ED">
              <w:rPr>
                <w:spacing w:val="-1"/>
                <w:sz w:val="24"/>
                <w:szCs w:val="24"/>
              </w:rPr>
              <w:t>t</w:t>
            </w:r>
            <w:r w:rsidRPr="001739ED">
              <w:rPr>
                <w:sz w:val="24"/>
                <w:szCs w:val="24"/>
              </w:rPr>
              <w:t>i</w:t>
            </w:r>
            <w:r w:rsidRPr="001739ED">
              <w:rPr>
                <w:spacing w:val="1"/>
                <w:sz w:val="24"/>
                <w:szCs w:val="24"/>
              </w:rPr>
              <w:t>t</w:t>
            </w:r>
            <w:r w:rsidRPr="001739ED">
              <w:rPr>
                <w:sz w:val="24"/>
                <w:szCs w:val="24"/>
              </w:rPr>
              <w:t>ut</w:t>
            </w:r>
            <w:r w:rsidRPr="001739ED">
              <w:rPr>
                <w:spacing w:val="1"/>
                <w:sz w:val="24"/>
                <w:szCs w:val="24"/>
              </w:rPr>
              <w:t>i</w:t>
            </w:r>
            <w:r w:rsidRPr="001739ED">
              <w:rPr>
                <w:sz w:val="24"/>
                <w:szCs w:val="24"/>
              </w:rPr>
              <w:t>ons</w:t>
            </w:r>
            <w:r w:rsidRPr="001739ED">
              <w:rPr>
                <w:spacing w:val="2"/>
                <w:sz w:val="24"/>
                <w:szCs w:val="24"/>
              </w:rPr>
              <w:t xml:space="preserve"> </w:t>
            </w:r>
            <w:r w:rsidRPr="001739ED">
              <w:rPr>
                <w:sz w:val="24"/>
                <w:szCs w:val="24"/>
              </w:rPr>
              <w:t xml:space="preserve">during </w:t>
            </w:r>
            <w:r w:rsidRPr="001739ED">
              <w:rPr>
                <w:spacing w:val="-1"/>
                <w:sz w:val="24"/>
                <w:szCs w:val="24"/>
              </w:rPr>
              <w:t>c</w:t>
            </w:r>
            <w:r w:rsidRPr="001739ED">
              <w:rPr>
                <w:sz w:val="24"/>
                <w:szCs w:val="24"/>
              </w:rPr>
              <w:t>ontr</w:t>
            </w:r>
            <w:r w:rsidRPr="001739ED">
              <w:rPr>
                <w:spacing w:val="-1"/>
                <w:sz w:val="24"/>
                <w:szCs w:val="24"/>
              </w:rPr>
              <w:t>ac</w:t>
            </w:r>
            <w:r w:rsidRPr="001739ED">
              <w:rPr>
                <w:sz w:val="24"/>
                <w:szCs w:val="24"/>
              </w:rPr>
              <w:t>t</w:t>
            </w:r>
            <w:r w:rsidRPr="001739ED">
              <w:rPr>
                <w:spacing w:val="2"/>
                <w:sz w:val="24"/>
                <w:szCs w:val="24"/>
              </w:rPr>
              <w:t xml:space="preserve"> </w:t>
            </w:r>
            <w:r w:rsidRPr="001739ED">
              <w:rPr>
                <w:sz w:val="24"/>
                <w:szCs w:val="24"/>
              </w:rPr>
              <w:t>n</w:t>
            </w:r>
            <w:r w:rsidRPr="001739ED">
              <w:rPr>
                <w:spacing w:val="1"/>
                <w:sz w:val="24"/>
                <w:szCs w:val="24"/>
              </w:rPr>
              <w:t>e</w:t>
            </w:r>
            <w:r w:rsidRPr="001739ED">
              <w:rPr>
                <w:spacing w:val="-2"/>
                <w:sz w:val="24"/>
                <w:szCs w:val="24"/>
              </w:rPr>
              <w:t>g</w:t>
            </w:r>
            <w:r w:rsidRPr="001739ED">
              <w:rPr>
                <w:sz w:val="24"/>
                <w:szCs w:val="24"/>
              </w:rPr>
              <w:t>ot</w:t>
            </w:r>
            <w:r w:rsidRPr="001739ED">
              <w:rPr>
                <w:spacing w:val="1"/>
                <w:sz w:val="24"/>
                <w:szCs w:val="24"/>
              </w:rPr>
              <w:t>i</w:t>
            </w:r>
            <w:r w:rsidRPr="001739ED">
              <w:rPr>
                <w:spacing w:val="-1"/>
                <w:sz w:val="24"/>
                <w:szCs w:val="24"/>
              </w:rPr>
              <w:t>a</w:t>
            </w:r>
            <w:r w:rsidRPr="001739ED">
              <w:rPr>
                <w:sz w:val="24"/>
                <w:szCs w:val="24"/>
              </w:rPr>
              <w:t>t</w:t>
            </w:r>
            <w:r w:rsidRPr="001739ED">
              <w:rPr>
                <w:spacing w:val="1"/>
                <w:sz w:val="24"/>
                <w:szCs w:val="24"/>
              </w:rPr>
              <w:t>i</w:t>
            </w:r>
            <w:r w:rsidRPr="001739ED">
              <w:rPr>
                <w:sz w:val="24"/>
                <w:szCs w:val="24"/>
              </w:rPr>
              <w:t>ons</w:t>
            </w:r>
            <w:r w:rsidRPr="001739ED">
              <w:rPr>
                <w:spacing w:val="1"/>
                <w:sz w:val="24"/>
                <w:szCs w:val="24"/>
              </w:rPr>
              <w:t xml:space="preserve"> </w:t>
            </w:r>
            <w:r w:rsidRPr="001739ED">
              <w:rPr>
                <w:sz w:val="24"/>
                <w:szCs w:val="24"/>
              </w:rPr>
              <w:t>un</w:t>
            </w:r>
            <w:r w:rsidRPr="001739ED">
              <w:rPr>
                <w:spacing w:val="3"/>
                <w:sz w:val="24"/>
                <w:szCs w:val="24"/>
              </w:rPr>
              <w:t>l</w:t>
            </w:r>
            <w:r w:rsidRPr="001739ED">
              <w:rPr>
                <w:spacing w:val="-1"/>
                <w:sz w:val="24"/>
                <w:szCs w:val="24"/>
              </w:rPr>
              <w:t>e</w:t>
            </w:r>
            <w:r w:rsidRPr="001739ED">
              <w:rPr>
                <w:sz w:val="24"/>
                <w:szCs w:val="24"/>
              </w:rPr>
              <w:t>ss</w:t>
            </w:r>
            <w:r w:rsidRPr="001739ED">
              <w:rPr>
                <w:spacing w:val="2"/>
                <w:sz w:val="24"/>
                <w:szCs w:val="24"/>
              </w:rPr>
              <w:t xml:space="preserve"> </w:t>
            </w:r>
            <w:r w:rsidRPr="001739ED">
              <w:rPr>
                <w:sz w:val="24"/>
                <w:szCs w:val="24"/>
              </w:rPr>
              <w:t>both</w:t>
            </w:r>
            <w:r w:rsidRPr="001739ED">
              <w:rPr>
                <w:spacing w:val="2"/>
                <w:sz w:val="24"/>
                <w:szCs w:val="24"/>
              </w:rPr>
              <w:t xml:space="preserve"> </w:t>
            </w:r>
            <w:r w:rsidRPr="001739ED">
              <w:rPr>
                <w:sz w:val="24"/>
                <w:szCs w:val="24"/>
              </w:rPr>
              <w:t>p</w:t>
            </w:r>
            <w:r w:rsidRPr="001739ED">
              <w:rPr>
                <w:spacing w:val="-1"/>
                <w:sz w:val="24"/>
                <w:szCs w:val="24"/>
              </w:rPr>
              <w:t>a</w:t>
            </w:r>
            <w:r w:rsidRPr="001739ED">
              <w:rPr>
                <w:sz w:val="24"/>
                <w:szCs w:val="24"/>
              </w:rPr>
              <w:t>rties</w:t>
            </w:r>
            <w:r w:rsidRPr="001739ED">
              <w:rPr>
                <w:spacing w:val="1"/>
                <w:sz w:val="24"/>
                <w:szCs w:val="24"/>
              </w:rPr>
              <w:t xml:space="preserve"> a</w:t>
            </w:r>
            <w:r w:rsidRPr="001739ED">
              <w:rPr>
                <w:spacing w:val="-2"/>
                <w:sz w:val="24"/>
                <w:szCs w:val="24"/>
              </w:rPr>
              <w:t>g</w:t>
            </w:r>
            <w:r w:rsidRPr="001739ED">
              <w:rPr>
                <w:sz w:val="24"/>
                <w:szCs w:val="24"/>
              </w:rPr>
              <w:t>ree t</w:t>
            </w:r>
            <w:r w:rsidRPr="001739ED">
              <w:rPr>
                <w:spacing w:val="3"/>
                <w:sz w:val="24"/>
                <w:szCs w:val="24"/>
              </w:rPr>
              <w:t>h</w:t>
            </w:r>
            <w:r w:rsidRPr="001739ED">
              <w:rPr>
                <w:spacing w:val="-1"/>
                <w:sz w:val="24"/>
                <w:szCs w:val="24"/>
              </w:rPr>
              <w:t>a</w:t>
            </w:r>
            <w:r w:rsidRPr="001739ED">
              <w:rPr>
                <w:sz w:val="24"/>
                <w:szCs w:val="24"/>
              </w:rPr>
              <w:t>t</w:t>
            </w:r>
            <w:r w:rsidRPr="001739ED">
              <w:rPr>
                <w:spacing w:val="2"/>
                <w:sz w:val="24"/>
                <w:szCs w:val="24"/>
              </w:rPr>
              <w:t xml:space="preserve"> </w:t>
            </w:r>
            <w:r w:rsidRPr="001739ED">
              <w:rPr>
                <w:sz w:val="24"/>
                <w:szCs w:val="24"/>
              </w:rPr>
              <w:lastRenderedPageBreak/>
              <w:t>undue d</w:t>
            </w:r>
            <w:r w:rsidRPr="001739ED">
              <w:rPr>
                <w:spacing w:val="-1"/>
                <w:sz w:val="24"/>
                <w:szCs w:val="24"/>
              </w:rPr>
              <w:t>e</w:t>
            </w:r>
            <w:r w:rsidRPr="001739ED">
              <w:rPr>
                <w:sz w:val="24"/>
                <w:szCs w:val="24"/>
              </w:rPr>
              <w:t>l</w:t>
            </w:r>
            <w:r w:rsidRPr="001739ED">
              <w:rPr>
                <w:spacing w:val="4"/>
                <w:sz w:val="24"/>
                <w:szCs w:val="24"/>
              </w:rPr>
              <w:t>a</w:t>
            </w:r>
            <w:r w:rsidRPr="001739ED">
              <w:rPr>
                <w:sz w:val="24"/>
                <w:szCs w:val="24"/>
              </w:rPr>
              <w:t>y in</w:t>
            </w:r>
            <w:r w:rsidRPr="001739ED">
              <w:rPr>
                <w:spacing w:val="3"/>
                <w:sz w:val="24"/>
                <w:szCs w:val="24"/>
              </w:rPr>
              <w:t xml:space="preserve"> </w:t>
            </w:r>
            <w:r w:rsidRPr="001739ED">
              <w:rPr>
                <w:sz w:val="24"/>
                <w:szCs w:val="24"/>
              </w:rPr>
              <w:t>the</w:t>
            </w:r>
            <w:r w:rsidRPr="001739ED">
              <w:rPr>
                <w:spacing w:val="2"/>
                <w:sz w:val="24"/>
                <w:szCs w:val="24"/>
              </w:rPr>
              <w:t xml:space="preserve"> </w:t>
            </w:r>
            <w:r w:rsidRPr="001739ED">
              <w:rPr>
                <w:sz w:val="24"/>
                <w:szCs w:val="24"/>
              </w:rPr>
              <w:t>s</w:t>
            </w:r>
            <w:r w:rsidRPr="001739ED">
              <w:rPr>
                <w:spacing w:val="-1"/>
                <w:sz w:val="24"/>
                <w:szCs w:val="24"/>
              </w:rPr>
              <w:t>e</w:t>
            </w:r>
            <w:r w:rsidRPr="001739ED">
              <w:rPr>
                <w:sz w:val="24"/>
                <w:szCs w:val="24"/>
              </w:rPr>
              <w:t>le</w:t>
            </w:r>
            <w:r w:rsidRPr="001739ED">
              <w:rPr>
                <w:spacing w:val="-1"/>
                <w:sz w:val="24"/>
                <w:szCs w:val="24"/>
              </w:rPr>
              <w:t>c</w:t>
            </w:r>
            <w:r w:rsidRPr="001739ED">
              <w:rPr>
                <w:sz w:val="24"/>
                <w:szCs w:val="24"/>
              </w:rPr>
              <w:t>t</w:t>
            </w:r>
            <w:r w:rsidRPr="001739ED">
              <w:rPr>
                <w:spacing w:val="1"/>
                <w:sz w:val="24"/>
                <w:szCs w:val="24"/>
              </w:rPr>
              <w:t>i</w:t>
            </w:r>
            <w:r w:rsidRPr="001739ED">
              <w:rPr>
                <w:sz w:val="24"/>
                <w:szCs w:val="24"/>
              </w:rPr>
              <w:t>on</w:t>
            </w:r>
            <w:r w:rsidRPr="001739ED">
              <w:rPr>
                <w:spacing w:val="2"/>
                <w:sz w:val="24"/>
                <w:szCs w:val="24"/>
              </w:rPr>
              <w:t xml:space="preserve"> </w:t>
            </w:r>
            <w:r w:rsidRPr="001739ED">
              <w:rPr>
                <w:sz w:val="24"/>
                <w:szCs w:val="24"/>
              </w:rPr>
              <w:t>p</w:t>
            </w:r>
            <w:r w:rsidRPr="001739ED">
              <w:rPr>
                <w:spacing w:val="-1"/>
                <w:sz w:val="24"/>
                <w:szCs w:val="24"/>
              </w:rPr>
              <w:t>r</w:t>
            </w:r>
            <w:r w:rsidRPr="001739ED">
              <w:rPr>
                <w:sz w:val="24"/>
                <w:szCs w:val="24"/>
              </w:rPr>
              <w:t>o</w:t>
            </w:r>
            <w:r w:rsidRPr="001739ED">
              <w:rPr>
                <w:spacing w:val="-1"/>
                <w:sz w:val="24"/>
                <w:szCs w:val="24"/>
              </w:rPr>
              <w:t>ce</w:t>
            </w:r>
            <w:r w:rsidRPr="001739ED">
              <w:rPr>
                <w:sz w:val="24"/>
                <w:szCs w:val="24"/>
              </w:rPr>
              <w:t>ss</w:t>
            </w:r>
            <w:r w:rsidRPr="001739ED">
              <w:rPr>
                <w:spacing w:val="5"/>
                <w:sz w:val="24"/>
                <w:szCs w:val="24"/>
              </w:rPr>
              <w:t xml:space="preserve"> </w:t>
            </w:r>
            <w:r w:rsidRPr="001739ED">
              <w:rPr>
                <w:sz w:val="24"/>
                <w:szCs w:val="24"/>
              </w:rPr>
              <w:t>mak</w:t>
            </w:r>
            <w:r w:rsidRPr="001739ED">
              <w:rPr>
                <w:spacing w:val="-1"/>
                <w:sz w:val="24"/>
                <w:szCs w:val="24"/>
              </w:rPr>
              <w:t>e</w:t>
            </w:r>
            <w:r w:rsidRPr="001739ED">
              <w:rPr>
                <w:sz w:val="24"/>
                <w:szCs w:val="24"/>
              </w:rPr>
              <w:t>s</w:t>
            </w:r>
            <w:r w:rsidRPr="001739ED">
              <w:rPr>
                <w:spacing w:val="2"/>
                <w:sz w:val="24"/>
                <w:szCs w:val="24"/>
              </w:rPr>
              <w:t xml:space="preserve"> </w:t>
            </w:r>
            <w:r w:rsidRPr="001739ED">
              <w:rPr>
                <w:sz w:val="24"/>
                <w:szCs w:val="24"/>
              </w:rPr>
              <w:t>such</w:t>
            </w:r>
            <w:r w:rsidRPr="001739ED">
              <w:rPr>
                <w:spacing w:val="1"/>
                <w:sz w:val="24"/>
                <w:szCs w:val="24"/>
              </w:rPr>
              <w:t xml:space="preserve"> </w:t>
            </w:r>
            <w:r w:rsidRPr="001739ED">
              <w:rPr>
                <w:sz w:val="24"/>
                <w:szCs w:val="24"/>
              </w:rPr>
              <w:t>subs</w:t>
            </w:r>
            <w:r w:rsidRPr="001739ED">
              <w:rPr>
                <w:spacing w:val="1"/>
                <w:sz w:val="24"/>
                <w:szCs w:val="24"/>
              </w:rPr>
              <w:t>t</w:t>
            </w:r>
            <w:r w:rsidRPr="001739ED">
              <w:rPr>
                <w:sz w:val="24"/>
                <w:szCs w:val="24"/>
              </w:rPr>
              <w:t>i</w:t>
            </w:r>
            <w:r w:rsidRPr="001739ED">
              <w:rPr>
                <w:spacing w:val="1"/>
                <w:sz w:val="24"/>
                <w:szCs w:val="24"/>
              </w:rPr>
              <w:t>t</w:t>
            </w:r>
            <w:r w:rsidRPr="001739ED">
              <w:rPr>
                <w:sz w:val="24"/>
                <w:szCs w:val="24"/>
              </w:rPr>
              <w:t>ut</w:t>
            </w:r>
            <w:r w:rsidRPr="001739ED">
              <w:rPr>
                <w:spacing w:val="1"/>
                <w:sz w:val="24"/>
                <w:szCs w:val="24"/>
              </w:rPr>
              <w:t>i</w:t>
            </w:r>
            <w:r w:rsidRPr="001739ED">
              <w:rPr>
                <w:sz w:val="24"/>
                <w:szCs w:val="24"/>
              </w:rPr>
              <w:t>on un</w:t>
            </w:r>
            <w:r w:rsidRPr="001739ED">
              <w:rPr>
                <w:spacing w:val="-1"/>
                <w:sz w:val="24"/>
                <w:szCs w:val="24"/>
              </w:rPr>
              <w:t>a</w:t>
            </w:r>
            <w:r w:rsidRPr="001739ED">
              <w:rPr>
                <w:sz w:val="24"/>
                <w:szCs w:val="24"/>
              </w:rPr>
              <w:t>voidable</w:t>
            </w:r>
            <w:r w:rsidRPr="001739ED">
              <w:rPr>
                <w:spacing w:val="5"/>
                <w:sz w:val="24"/>
                <w:szCs w:val="24"/>
              </w:rPr>
              <w:t xml:space="preserve"> </w:t>
            </w:r>
            <w:r w:rsidRPr="001739ED">
              <w:rPr>
                <w:spacing w:val="2"/>
                <w:sz w:val="24"/>
                <w:szCs w:val="24"/>
              </w:rPr>
              <w:t>o</w:t>
            </w:r>
            <w:r w:rsidRPr="001739ED">
              <w:rPr>
                <w:sz w:val="24"/>
                <w:szCs w:val="24"/>
              </w:rPr>
              <w:t xml:space="preserve">r for </w:t>
            </w:r>
            <w:r w:rsidRPr="001739ED">
              <w:rPr>
                <w:spacing w:val="1"/>
                <w:sz w:val="24"/>
                <w:szCs w:val="24"/>
              </w:rPr>
              <w:t>r</w:t>
            </w:r>
            <w:r w:rsidRPr="001739ED">
              <w:rPr>
                <w:spacing w:val="-1"/>
                <w:sz w:val="24"/>
                <w:szCs w:val="24"/>
              </w:rPr>
              <w:t>ea</w:t>
            </w:r>
            <w:r w:rsidRPr="001739ED">
              <w:rPr>
                <w:sz w:val="24"/>
                <w:szCs w:val="24"/>
              </w:rPr>
              <w:t>sons</w:t>
            </w:r>
            <w:r w:rsidRPr="001739ED">
              <w:rPr>
                <w:spacing w:val="2"/>
                <w:sz w:val="24"/>
                <w:szCs w:val="24"/>
              </w:rPr>
              <w:t xml:space="preserve"> </w:t>
            </w:r>
            <w:r w:rsidRPr="001739ED">
              <w:rPr>
                <w:sz w:val="24"/>
                <w:szCs w:val="24"/>
              </w:rPr>
              <w:t>s</w:t>
            </w:r>
            <w:r w:rsidRPr="001739ED">
              <w:rPr>
                <w:spacing w:val="2"/>
                <w:sz w:val="24"/>
                <w:szCs w:val="24"/>
              </w:rPr>
              <w:t>u</w:t>
            </w:r>
            <w:r w:rsidRPr="001739ED">
              <w:rPr>
                <w:spacing w:val="-1"/>
                <w:sz w:val="24"/>
                <w:szCs w:val="24"/>
              </w:rPr>
              <w:t>c</w:t>
            </w:r>
            <w:r w:rsidRPr="001739ED">
              <w:rPr>
                <w:sz w:val="24"/>
                <w:szCs w:val="24"/>
              </w:rPr>
              <w:t>h</w:t>
            </w:r>
            <w:r w:rsidRPr="001739ED">
              <w:rPr>
                <w:spacing w:val="1"/>
                <w:sz w:val="24"/>
                <w:szCs w:val="24"/>
              </w:rPr>
              <w:t xml:space="preserve"> </w:t>
            </w:r>
            <w:r w:rsidRPr="001739ED">
              <w:rPr>
                <w:spacing w:val="-1"/>
                <w:sz w:val="24"/>
                <w:szCs w:val="24"/>
              </w:rPr>
              <w:t>a</w:t>
            </w:r>
            <w:r w:rsidRPr="001739ED">
              <w:rPr>
                <w:sz w:val="24"/>
                <w:szCs w:val="24"/>
              </w:rPr>
              <w:t>s</w:t>
            </w:r>
            <w:r w:rsidRPr="001739ED">
              <w:rPr>
                <w:spacing w:val="4"/>
                <w:sz w:val="24"/>
                <w:szCs w:val="24"/>
              </w:rPr>
              <w:t xml:space="preserve"> </w:t>
            </w:r>
            <w:r w:rsidRPr="001739ED">
              <w:rPr>
                <w:sz w:val="24"/>
                <w:szCs w:val="24"/>
              </w:rPr>
              <w:t>d</w:t>
            </w:r>
            <w:r w:rsidRPr="001739ED">
              <w:rPr>
                <w:spacing w:val="1"/>
                <w:sz w:val="24"/>
                <w:szCs w:val="24"/>
              </w:rPr>
              <w:t>e</w:t>
            </w:r>
            <w:r w:rsidRPr="001739ED">
              <w:rPr>
                <w:spacing w:val="-1"/>
                <w:sz w:val="24"/>
                <w:szCs w:val="24"/>
              </w:rPr>
              <w:t>a</w:t>
            </w:r>
            <w:r w:rsidRPr="001739ED">
              <w:rPr>
                <w:sz w:val="24"/>
                <w:szCs w:val="24"/>
              </w:rPr>
              <w:t>th</w:t>
            </w:r>
            <w:r w:rsidRPr="001739ED">
              <w:rPr>
                <w:spacing w:val="2"/>
                <w:sz w:val="24"/>
                <w:szCs w:val="24"/>
              </w:rPr>
              <w:t xml:space="preserve"> </w:t>
            </w:r>
            <w:r w:rsidRPr="001739ED">
              <w:rPr>
                <w:sz w:val="24"/>
                <w:szCs w:val="24"/>
              </w:rPr>
              <w:t>or medi</w:t>
            </w:r>
            <w:r w:rsidRPr="001739ED">
              <w:rPr>
                <w:spacing w:val="1"/>
                <w:sz w:val="24"/>
                <w:szCs w:val="24"/>
              </w:rPr>
              <w:t>c</w:t>
            </w:r>
            <w:r w:rsidRPr="001739ED">
              <w:rPr>
                <w:spacing w:val="-1"/>
                <w:sz w:val="24"/>
                <w:szCs w:val="24"/>
              </w:rPr>
              <w:t>a</w:t>
            </w:r>
            <w:r w:rsidRPr="001739ED">
              <w:rPr>
                <w:sz w:val="24"/>
                <w:szCs w:val="24"/>
              </w:rPr>
              <w:t>l</w:t>
            </w:r>
            <w:r w:rsidRPr="001739ED">
              <w:rPr>
                <w:spacing w:val="2"/>
                <w:sz w:val="24"/>
                <w:szCs w:val="24"/>
              </w:rPr>
              <w:t xml:space="preserve"> </w:t>
            </w:r>
            <w:r w:rsidRPr="001739ED">
              <w:rPr>
                <w:sz w:val="24"/>
                <w:szCs w:val="24"/>
              </w:rPr>
              <w:t>in</w:t>
            </w:r>
            <w:r w:rsidRPr="001739ED">
              <w:rPr>
                <w:spacing w:val="2"/>
                <w:sz w:val="24"/>
                <w:szCs w:val="24"/>
              </w:rPr>
              <w:t>c</w:t>
            </w:r>
            <w:r w:rsidRPr="001739ED">
              <w:rPr>
                <w:spacing w:val="-1"/>
                <w:sz w:val="24"/>
                <w:szCs w:val="24"/>
              </w:rPr>
              <w:t>a</w:t>
            </w:r>
            <w:r w:rsidRPr="001739ED">
              <w:rPr>
                <w:sz w:val="24"/>
                <w:szCs w:val="24"/>
              </w:rPr>
              <w:t>p</w:t>
            </w:r>
            <w:r w:rsidRPr="001739ED">
              <w:rPr>
                <w:spacing w:val="-1"/>
                <w:sz w:val="24"/>
                <w:szCs w:val="24"/>
              </w:rPr>
              <w:t>ac</w:t>
            </w:r>
            <w:r w:rsidRPr="001739ED">
              <w:rPr>
                <w:sz w:val="24"/>
                <w:szCs w:val="24"/>
              </w:rPr>
              <w:t>i</w:t>
            </w:r>
            <w:r w:rsidRPr="001739ED">
              <w:rPr>
                <w:spacing w:val="6"/>
                <w:sz w:val="24"/>
                <w:szCs w:val="24"/>
              </w:rPr>
              <w:t>t</w:t>
            </w:r>
            <w:r w:rsidRPr="001739ED">
              <w:rPr>
                <w:spacing w:val="-5"/>
                <w:sz w:val="24"/>
                <w:szCs w:val="24"/>
              </w:rPr>
              <w:t>y</w:t>
            </w:r>
            <w:r w:rsidRPr="001739ED">
              <w:rPr>
                <w:sz w:val="24"/>
                <w:szCs w:val="24"/>
              </w:rPr>
              <w:t>.</w:t>
            </w:r>
            <w:r w:rsidRPr="001739ED">
              <w:rPr>
                <w:spacing w:val="6"/>
                <w:sz w:val="24"/>
                <w:szCs w:val="24"/>
              </w:rPr>
              <w:t xml:space="preserve"> </w:t>
            </w:r>
            <w:r w:rsidRPr="001739ED">
              <w:rPr>
                <w:spacing w:val="-3"/>
                <w:sz w:val="24"/>
                <w:szCs w:val="24"/>
              </w:rPr>
              <w:t>I</w:t>
            </w:r>
            <w:r w:rsidRPr="001739ED">
              <w:rPr>
                <w:sz w:val="24"/>
                <w:szCs w:val="24"/>
              </w:rPr>
              <w:t>f</w:t>
            </w:r>
            <w:r w:rsidRPr="001739ED">
              <w:rPr>
                <w:spacing w:val="3"/>
                <w:sz w:val="24"/>
                <w:szCs w:val="24"/>
              </w:rPr>
              <w:t xml:space="preserve"> </w:t>
            </w:r>
            <w:r w:rsidRPr="001739ED">
              <w:rPr>
                <w:sz w:val="24"/>
                <w:szCs w:val="24"/>
              </w:rPr>
              <w:t>th</w:t>
            </w:r>
            <w:r w:rsidRPr="001739ED">
              <w:rPr>
                <w:spacing w:val="1"/>
                <w:sz w:val="24"/>
                <w:szCs w:val="24"/>
              </w:rPr>
              <w:t>i</w:t>
            </w:r>
            <w:r w:rsidRPr="001739ED">
              <w:rPr>
                <w:sz w:val="24"/>
                <w:szCs w:val="24"/>
              </w:rPr>
              <w:t>s</w:t>
            </w:r>
            <w:r w:rsidRPr="001739ED">
              <w:rPr>
                <w:spacing w:val="1"/>
                <w:sz w:val="24"/>
                <w:szCs w:val="24"/>
              </w:rPr>
              <w:t xml:space="preserve"> </w:t>
            </w:r>
            <w:r w:rsidRPr="001739ED">
              <w:rPr>
                <w:sz w:val="24"/>
                <w:szCs w:val="24"/>
              </w:rPr>
              <w:t>is</w:t>
            </w:r>
            <w:r w:rsidRPr="001739ED">
              <w:rPr>
                <w:spacing w:val="2"/>
                <w:sz w:val="24"/>
                <w:szCs w:val="24"/>
              </w:rPr>
              <w:t xml:space="preserve"> </w:t>
            </w:r>
            <w:r w:rsidRPr="001739ED">
              <w:rPr>
                <w:sz w:val="24"/>
                <w:szCs w:val="24"/>
              </w:rPr>
              <w:t>not</w:t>
            </w:r>
            <w:r w:rsidRPr="001739ED">
              <w:rPr>
                <w:spacing w:val="2"/>
                <w:sz w:val="24"/>
                <w:szCs w:val="24"/>
              </w:rPr>
              <w:t xml:space="preserve"> </w:t>
            </w:r>
            <w:r w:rsidRPr="001739ED">
              <w:rPr>
                <w:sz w:val="24"/>
                <w:szCs w:val="24"/>
              </w:rPr>
              <w:t>t</w:t>
            </w:r>
            <w:r w:rsidRPr="001739ED">
              <w:rPr>
                <w:spacing w:val="3"/>
                <w:sz w:val="24"/>
                <w:szCs w:val="24"/>
              </w:rPr>
              <w:t>h</w:t>
            </w:r>
            <w:r w:rsidRPr="001739ED">
              <w:rPr>
                <w:sz w:val="24"/>
                <w:szCs w:val="24"/>
              </w:rPr>
              <w:t xml:space="preserve">e </w:t>
            </w:r>
            <w:r w:rsidRPr="001739ED">
              <w:rPr>
                <w:spacing w:val="-1"/>
                <w:sz w:val="24"/>
                <w:szCs w:val="24"/>
              </w:rPr>
              <w:t>ca</w:t>
            </w:r>
            <w:r w:rsidRPr="001739ED">
              <w:rPr>
                <w:sz w:val="24"/>
                <w:szCs w:val="24"/>
              </w:rPr>
              <w:t>se</w:t>
            </w:r>
            <w:r w:rsidRPr="001739ED">
              <w:rPr>
                <w:spacing w:val="21"/>
                <w:sz w:val="24"/>
                <w:szCs w:val="24"/>
              </w:rPr>
              <w:t xml:space="preserve"> </w:t>
            </w:r>
            <w:r w:rsidRPr="001739ED">
              <w:rPr>
                <w:spacing w:val="-1"/>
                <w:sz w:val="24"/>
                <w:szCs w:val="24"/>
              </w:rPr>
              <w:t>a</w:t>
            </w:r>
            <w:r w:rsidRPr="001739ED">
              <w:rPr>
                <w:sz w:val="24"/>
                <w:szCs w:val="24"/>
              </w:rPr>
              <w:t>nd</w:t>
            </w:r>
            <w:r w:rsidRPr="001739ED">
              <w:rPr>
                <w:spacing w:val="19"/>
                <w:sz w:val="24"/>
                <w:szCs w:val="24"/>
              </w:rPr>
              <w:t xml:space="preserve"> </w:t>
            </w:r>
            <w:r w:rsidRPr="001739ED">
              <w:rPr>
                <w:sz w:val="24"/>
                <w:szCs w:val="24"/>
              </w:rPr>
              <w:t>if</w:t>
            </w:r>
            <w:r w:rsidRPr="001739ED">
              <w:rPr>
                <w:spacing w:val="19"/>
                <w:sz w:val="24"/>
                <w:szCs w:val="24"/>
              </w:rPr>
              <w:t xml:space="preserve"> </w:t>
            </w:r>
            <w:r w:rsidRPr="001739ED">
              <w:rPr>
                <w:sz w:val="24"/>
                <w:szCs w:val="24"/>
              </w:rPr>
              <w:t>it</w:t>
            </w:r>
            <w:r w:rsidRPr="001739ED">
              <w:rPr>
                <w:spacing w:val="20"/>
                <w:sz w:val="24"/>
                <w:szCs w:val="24"/>
              </w:rPr>
              <w:t xml:space="preserve"> </w:t>
            </w:r>
            <w:r w:rsidRPr="001739ED">
              <w:rPr>
                <w:sz w:val="24"/>
                <w:szCs w:val="24"/>
              </w:rPr>
              <w:t>is</w:t>
            </w:r>
            <w:r w:rsidRPr="001739ED">
              <w:rPr>
                <w:spacing w:val="20"/>
                <w:sz w:val="24"/>
                <w:szCs w:val="24"/>
              </w:rPr>
              <w:t xml:space="preserve"> </w:t>
            </w:r>
            <w:r w:rsidRPr="001739ED">
              <w:rPr>
                <w:spacing w:val="-1"/>
                <w:sz w:val="24"/>
                <w:szCs w:val="24"/>
              </w:rPr>
              <w:t>e</w:t>
            </w:r>
            <w:r w:rsidRPr="001739ED">
              <w:rPr>
                <w:sz w:val="24"/>
                <w:szCs w:val="24"/>
              </w:rPr>
              <w:t>stablished</w:t>
            </w:r>
            <w:r w:rsidRPr="001739ED">
              <w:rPr>
                <w:spacing w:val="18"/>
                <w:sz w:val="24"/>
                <w:szCs w:val="24"/>
              </w:rPr>
              <w:t xml:space="preserve"> </w:t>
            </w:r>
            <w:r w:rsidRPr="001739ED">
              <w:rPr>
                <w:sz w:val="24"/>
                <w:szCs w:val="24"/>
              </w:rPr>
              <w:t>that</w:t>
            </w:r>
            <w:r w:rsidRPr="001739ED">
              <w:rPr>
                <w:spacing w:val="19"/>
                <w:sz w:val="24"/>
                <w:szCs w:val="24"/>
              </w:rPr>
              <w:t xml:space="preserve"> </w:t>
            </w:r>
            <w:r w:rsidRPr="001739ED">
              <w:rPr>
                <w:spacing w:val="1"/>
                <w:sz w:val="24"/>
                <w:szCs w:val="24"/>
              </w:rPr>
              <w:t>P</w:t>
            </w:r>
            <w:r w:rsidRPr="001739ED">
              <w:rPr>
                <w:sz w:val="24"/>
                <w:szCs w:val="24"/>
              </w:rPr>
              <w:t>ro</w:t>
            </w:r>
            <w:r w:rsidRPr="001739ED">
              <w:rPr>
                <w:spacing w:val="-1"/>
                <w:sz w:val="24"/>
                <w:szCs w:val="24"/>
              </w:rPr>
              <w:t>fe</w:t>
            </w:r>
            <w:r w:rsidRPr="001739ED">
              <w:rPr>
                <w:sz w:val="24"/>
                <w:szCs w:val="24"/>
              </w:rPr>
              <w:t>ss</w:t>
            </w:r>
            <w:r w:rsidRPr="001739ED">
              <w:rPr>
                <w:spacing w:val="1"/>
                <w:sz w:val="24"/>
                <w:szCs w:val="24"/>
              </w:rPr>
              <w:t>i</w:t>
            </w:r>
            <w:r w:rsidRPr="001739ED">
              <w:rPr>
                <w:sz w:val="24"/>
                <w:szCs w:val="24"/>
              </w:rPr>
              <w:t>on</w:t>
            </w:r>
            <w:r w:rsidRPr="001739ED">
              <w:rPr>
                <w:spacing w:val="-1"/>
                <w:sz w:val="24"/>
                <w:szCs w:val="24"/>
              </w:rPr>
              <w:t>a</w:t>
            </w:r>
            <w:r w:rsidRPr="001739ED">
              <w:rPr>
                <w:sz w:val="24"/>
                <w:szCs w:val="24"/>
              </w:rPr>
              <w:t>l</w:t>
            </w:r>
            <w:r w:rsidRPr="001739ED">
              <w:rPr>
                <w:spacing w:val="19"/>
                <w:sz w:val="24"/>
                <w:szCs w:val="24"/>
              </w:rPr>
              <w:t xml:space="preserve"> </w:t>
            </w:r>
            <w:r w:rsidRPr="001739ED">
              <w:rPr>
                <w:sz w:val="24"/>
                <w:szCs w:val="24"/>
              </w:rPr>
              <w:t>sta</w:t>
            </w:r>
            <w:r w:rsidRPr="001739ED">
              <w:rPr>
                <w:spacing w:val="1"/>
                <w:sz w:val="24"/>
                <w:szCs w:val="24"/>
              </w:rPr>
              <w:t>f</w:t>
            </w:r>
            <w:r w:rsidRPr="001739ED">
              <w:rPr>
                <w:sz w:val="24"/>
                <w:szCs w:val="24"/>
              </w:rPr>
              <w:t>f</w:t>
            </w:r>
            <w:r w:rsidRPr="001739ED">
              <w:rPr>
                <w:spacing w:val="20"/>
                <w:sz w:val="24"/>
                <w:szCs w:val="24"/>
              </w:rPr>
              <w:t xml:space="preserve"> </w:t>
            </w:r>
            <w:r w:rsidRPr="001739ED">
              <w:rPr>
                <w:sz w:val="24"/>
                <w:szCs w:val="24"/>
              </w:rPr>
              <w:t>w</w:t>
            </w:r>
            <w:r w:rsidRPr="001739ED">
              <w:rPr>
                <w:spacing w:val="-1"/>
                <w:sz w:val="24"/>
                <w:szCs w:val="24"/>
              </w:rPr>
              <w:t>e</w:t>
            </w:r>
            <w:r w:rsidRPr="001739ED">
              <w:rPr>
                <w:sz w:val="24"/>
                <w:szCs w:val="24"/>
              </w:rPr>
              <w:t>re</w:t>
            </w:r>
            <w:r w:rsidRPr="001739ED">
              <w:rPr>
                <w:spacing w:val="17"/>
                <w:sz w:val="24"/>
                <w:szCs w:val="24"/>
              </w:rPr>
              <w:t xml:space="preserve"> </w:t>
            </w:r>
            <w:r w:rsidRPr="001739ED">
              <w:rPr>
                <w:spacing w:val="2"/>
                <w:sz w:val="24"/>
                <w:szCs w:val="24"/>
              </w:rPr>
              <w:t>o</w:t>
            </w:r>
            <w:r w:rsidRPr="001739ED">
              <w:rPr>
                <w:sz w:val="24"/>
                <w:szCs w:val="24"/>
              </w:rPr>
              <w:t>f</w:t>
            </w:r>
            <w:r w:rsidRPr="001739ED">
              <w:rPr>
                <w:spacing w:val="-1"/>
                <w:sz w:val="24"/>
                <w:szCs w:val="24"/>
              </w:rPr>
              <w:t>f</w:t>
            </w:r>
            <w:r w:rsidRPr="001739ED">
              <w:rPr>
                <w:spacing w:val="1"/>
                <w:sz w:val="24"/>
                <w:szCs w:val="24"/>
              </w:rPr>
              <w:t>e</w:t>
            </w:r>
            <w:r w:rsidRPr="001739ED">
              <w:rPr>
                <w:sz w:val="24"/>
                <w:szCs w:val="24"/>
              </w:rPr>
              <w:t>red in</w:t>
            </w:r>
            <w:r w:rsidRPr="001739ED">
              <w:rPr>
                <w:spacing w:val="1"/>
                <w:sz w:val="24"/>
                <w:szCs w:val="24"/>
              </w:rPr>
              <w:t xml:space="preserve"> </w:t>
            </w:r>
            <w:r w:rsidRPr="001739ED">
              <w:rPr>
                <w:sz w:val="24"/>
                <w:szCs w:val="24"/>
              </w:rPr>
              <w:t>the p</w:t>
            </w:r>
            <w:r w:rsidRPr="001739ED">
              <w:rPr>
                <w:spacing w:val="-1"/>
                <w:sz w:val="24"/>
                <w:szCs w:val="24"/>
              </w:rPr>
              <w:t>r</w:t>
            </w:r>
            <w:r w:rsidRPr="001739ED">
              <w:rPr>
                <w:sz w:val="24"/>
                <w:szCs w:val="24"/>
              </w:rPr>
              <w:t>opos</w:t>
            </w:r>
            <w:r w:rsidRPr="001739ED">
              <w:rPr>
                <w:spacing w:val="-1"/>
                <w:sz w:val="24"/>
                <w:szCs w:val="24"/>
              </w:rPr>
              <w:t>a</w:t>
            </w:r>
            <w:r w:rsidRPr="001739ED">
              <w:rPr>
                <w:sz w:val="24"/>
                <w:szCs w:val="24"/>
              </w:rPr>
              <w:t>l</w:t>
            </w:r>
            <w:r w:rsidRPr="001739ED">
              <w:rPr>
                <w:spacing w:val="1"/>
                <w:sz w:val="24"/>
                <w:szCs w:val="24"/>
              </w:rPr>
              <w:t xml:space="preserve"> </w:t>
            </w:r>
            <w:r w:rsidRPr="001739ED">
              <w:rPr>
                <w:sz w:val="24"/>
                <w:szCs w:val="24"/>
              </w:rPr>
              <w:t>with</w:t>
            </w:r>
            <w:r w:rsidRPr="001739ED">
              <w:rPr>
                <w:spacing w:val="3"/>
                <w:sz w:val="24"/>
                <w:szCs w:val="24"/>
              </w:rPr>
              <w:t>o</w:t>
            </w:r>
            <w:r w:rsidRPr="001739ED">
              <w:rPr>
                <w:sz w:val="24"/>
                <w:szCs w:val="24"/>
              </w:rPr>
              <w:t>ut</w:t>
            </w:r>
            <w:r w:rsidRPr="001739ED">
              <w:rPr>
                <w:spacing w:val="1"/>
                <w:sz w:val="24"/>
                <w:szCs w:val="24"/>
              </w:rPr>
              <w:t xml:space="preserve"> </w:t>
            </w:r>
            <w:r w:rsidRPr="001739ED">
              <w:rPr>
                <w:spacing w:val="-1"/>
                <w:sz w:val="24"/>
                <w:szCs w:val="24"/>
              </w:rPr>
              <w:t>c</w:t>
            </w:r>
            <w:r w:rsidRPr="001739ED">
              <w:rPr>
                <w:sz w:val="24"/>
                <w:szCs w:val="24"/>
              </w:rPr>
              <w:t>onfi</w:t>
            </w:r>
            <w:r w:rsidRPr="001739ED">
              <w:rPr>
                <w:spacing w:val="-1"/>
                <w:sz w:val="24"/>
                <w:szCs w:val="24"/>
              </w:rPr>
              <w:t>r</w:t>
            </w:r>
            <w:r w:rsidRPr="001739ED">
              <w:rPr>
                <w:sz w:val="24"/>
                <w:szCs w:val="24"/>
              </w:rPr>
              <w:t>m</w:t>
            </w:r>
            <w:r w:rsidRPr="001739ED">
              <w:rPr>
                <w:spacing w:val="1"/>
                <w:sz w:val="24"/>
                <w:szCs w:val="24"/>
              </w:rPr>
              <w:t>i</w:t>
            </w:r>
            <w:r w:rsidRPr="001739ED">
              <w:rPr>
                <w:sz w:val="24"/>
                <w:szCs w:val="24"/>
              </w:rPr>
              <w:t>ng</w:t>
            </w:r>
            <w:r w:rsidRPr="001739ED">
              <w:rPr>
                <w:spacing w:val="1"/>
                <w:sz w:val="24"/>
                <w:szCs w:val="24"/>
              </w:rPr>
              <w:t xml:space="preserve"> </w:t>
            </w:r>
            <w:r w:rsidRPr="001739ED">
              <w:rPr>
                <w:sz w:val="24"/>
                <w:szCs w:val="24"/>
              </w:rPr>
              <w:t xml:space="preserve">their </w:t>
            </w:r>
            <w:r w:rsidRPr="001739ED">
              <w:rPr>
                <w:spacing w:val="-1"/>
                <w:sz w:val="24"/>
                <w:szCs w:val="24"/>
              </w:rPr>
              <w:t>a</w:t>
            </w:r>
            <w:r w:rsidRPr="001739ED">
              <w:rPr>
                <w:spacing w:val="2"/>
                <w:sz w:val="24"/>
                <w:szCs w:val="24"/>
              </w:rPr>
              <w:t>v</w:t>
            </w:r>
            <w:r w:rsidRPr="001739ED">
              <w:rPr>
                <w:spacing w:val="-1"/>
                <w:sz w:val="24"/>
                <w:szCs w:val="24"/>
              </w:rPr>
              <w:t>a</w:t>
            </w:r>
            <w:r w:rsidRPr="001739ED">
              <w:rPr>
                <w:sz w:val="24"/>
                <w:szCs w:val="24"/>
              </w:rPr>
              <w:t>i</w:t>
            </w:r>
            <w:r w:rsidRPr="001739ED">
              <w:rPr>
                <w:spacing w:val="1"/>
                <w:sz w:val="24"/>
                <w:szCs w:val="24"/>
              </w:rPr>
              <w:t>l</w:t>
            </w:r>
            <w:r w:rsidRPr="001739ED">
              <w:rPr>
                <w:spacing w:val="-1"/>
                <w:sz w:val="24"/>
                <w:szCs w:val="24"/>
              </w:rPr>
              <w:t>a</w:t>
            </w:r>
            <w:r w:rsidRPr="001739ED">
              <w:rPr>
                <w:sz w:val="24"/>
                <w:szCs w:val="24"/>
              </w:rPr>
              <w:t>bi</w:t>
            </w:r>
            <w:r w:rsidRPr="001739ED">
              <w:rPr>
                <w:spacing w:val="1"/>
                <w:sz w:val="24"/>
                <w:szCs w:val="24"/>
              </w:rPr>
              <w:t>l</w:t>
            </w:r>
            <w:r w:rsidRPr="001739ED">
              <w:rPr>
                <w:sz w:val="24"/>
                <w:szCs w:val="24"/>
              </w:rPr>
              <w:t>i</w:t>
            </w:r>
            <w:r w:rsidRPr="001739ED">
              <w:rPr>
                <w:spacing w:val="3"/>
                <w:sz w:val="24"/>
                <w:szCs w:val="24"/>
              </w:rPr>
              <w:t>t</w:t>
            </w:r>
            <w:r w:rsidRPr="001739ED">
              <w:rPr>
                <w:spacing w:val="-7"/>
                <w:sz w:val="24"/>
                <w:szCs w:val="24"/>
              </w:rPr>
              <w:t>y</w:t>
            </w:r>
            <w:r w:rsidRPr="001739ED">
              <w:rPr>
                <w:sz w:val="24"/>
                <w:szCs w:val="24"/>
              </w:rPr>
              <w:t>,</w:t>
            </w:r>
            <w:r w:rsidRPr="001739ED">
              <w:rPr>
                <w:spacing w:val="3"/>
                <w:sz w:val="24"/>
                <w:szCs w:val="24"/>
              </w:rPr>
              <w:t xml:space="preserve"> </w:t>
            </w:r>
            <w:r w:rsidRPr="001739ED">
              <w:rPr>
                <w:sz w:val="24"/>
                <w:szCs w:val="24"/>
              </w:rPr>
              <w:t>t</w:t>
            </w:r>
            <w:r w:rsidRPr="001739ED">
              <w:rPr>
                <w:spacing w:val="3"/>
                <w:sz w:val="24"/>
                <w:szCs w:val="24"/>
              </w:rPr>
              <w:t>h</w:t>
            </w:r>
            <w:r w:rsidRPr="001739ED">
              <w:rPr>
                <w:sz w:val="24"/>
                <w:szCs w:val="24"/>
              </w:rPr>
              <w:t>e Consultant</w:t>
            </w:r>
            <w:r w:rsidRPr="001739ED">
              <w:rPr>
                <w:spacing w:val="7"/>
                <w:sz w:val="24"/>
                <w:szCs w:val="24"/>
              </w:rPr>
              <w:t xml:space="preserve"> </w:t>
            </w:r>
            <w:r w:rsidRPr="001739ED">
              <w:rPr>
                <w:sz w:val="24"/>
                <w:szCs w:val="24"/>
              </w:rPr>
              <w:t>m</w:t>
            </w:r>
            <w:r w:rsidRPr="001739ED">
              <w:rPr>
                <w:spacing w:val="2"/>
                <w:sz w:val="24"/>
                <w:szCs w:val="24"/>
              </w:rPr>
              <w:t>a</w:t>
            </w:r>
            <w:r w:rsidRPr="001739ED">
              <w:rPr>
                <w:sz w:val="24"/>
                <w:szCs w:val="24"/>
              </w:rPr>
              <w:t xml:space="preserve">y </w:t>
            </w:r>
            <w:r w:rsidRPr="001739ED">
              <w:rPr>
                <w:spacing w:val="2"/>
                <w:sz w:val="24"/>
                <w:szCs w:val="24"/>
              </w:rPr>
              <w:t>b</w:t>
            </w:r>
            <w:r w:rsidRPr="001739ED">
              <w:rPr>
                <w:sz w:val="24"/>
                <w:szCs w:val="24"/>
              </w:rPr>
              <w:t>e</w:t>
            </w:r>
            <w:r w:rsidRPr="001739ED">
              <w:rPr>
                <w:spacing w:val="6"/>
                <w:sz w:val="24"/>
                <w:szCs w:val="24"/>
              </w:rPr>
              <w:t xml:space="preserve"> </w:t>
            </w:r>
            <w:r w:rsidRPr="001739ED">
              <w:rPr>
                <w:sz w:val="24"/>
                <w:szCs w:val="24"/>
              </w:rPr>
              <w:t>disqu</w:t>
            </w:r>
            <w:r w:rsidRPr="001739ED">
              <w:rPr>
                <w:spacing w:val="-1"/>
                <w:sz w:val="24"/>
                <w:szCs w:val="24"/>
              </w:rPr>
              <w:t>a</w:t>
            </w:r>
            <w:r w:rsidRPr="001739ED">
              <w:rPr>
                <w:sz w:val="24"/>
                <w:szCs w:val="24"/>
              </w:rPr>
              <w:t>l</w:t>
            </w:r>
            <w:r w:rsidRPr="001739ED">
              <w:rPr>
                <w:spacing w:val="1"/>
                <w:sz w:val="24"/>
                <w:szCs w:val="24"/>
              </w:rPr>
              <w:t>i</w:t>
            </w:r>
            <w:r w:rsidRPr="001739ED">
              <w:rPr>
                <w:sz w:val="24"/>
                <w:szCs w:val="24"/>
              </w:rPr>
              <w:t>fi</w:t>
            </w:r>
            <w:r w:rsidRPr="001739ED">
              <w:rPr>
                <w:spacing w:val="-1"/>
                <w:sz w:val="24"/>
                <w:szCs w:val="24"/>
              </w:rPr>
              <w:t>e</w:t>
            </w:r>
            <w:r w:rsidRPr="001739ED">
              <w:rPr>
                <w:sz w:val="24"/>
                <w:szCs w:val="24"/>
              </w:rPr>
              <w:t>d.</w:t>
            </w:r>
            <w:r w:rsidRPr="001739ED">
              <w:rPr>
                <w:spacing w:val="7"/>
                <w:sz w:val="24"/>
                <w:szCs w:val="24"/>
              </w:rPr>
              <w:t xml:space="preserve"> </w:t>
            </w:r>
            <w:r w:rsidRPr="001739ED">
              <w:rPr>
                <w:sz w:val="24"/>
                <w:szCs w:val="24"/>
              </w:rPr>
              <w:t>A</w:t>
            </w:r>
            <w:r w:rsidRPr="001739ED">
              <w:rPr>
                <w:spacing w:val="4"/>
                <w:sz w:val="24"/>
                <w:szCs w:val="24"/>
              </w:rPr>
              <w:t>n</w:t>
            </w:r>
            <w:r w:rsidRPr="001739ED">
              <w:rPr>
                <w:sz w:val="24"/>
                <w:szCs w:val="24"/>
              </w:rPr>
              <w:t xml:space="preserve">y </w:t>
            </w:r>
            <w:r w:rsidRPr="001739ED">
              <w:rPr>
                <w:spacing w:val="2"/>
                <w:sz w:val="24"/>
                <w:szCs w:val="24"/>
              </w:rPr>
              <w:t>p</w:t>
            </w:r>
            <w:r w:rsidRPr="001739ED">
              <w:rPr>
                <w:sz w:val="24"/>
                <w:szCs w:val="24"/>
              </w:rPr>
              <w:t>ropos</w:t>
            </w:r>
            <w:r w:rsidRPr="001739ED">
              <w:rPr>
                <w:spacing w:val="-1"/>
                <w:sz w:val="24"/>
                <w:szCs w:val="24"/>
              </w:rPr>
              <w:t>e</w:t>
            </w:r>
            <w:r w:rsidRPr="001739ED">
              <w:rPr>
                <w:sz w:val="24"/>
                <w:szCs w:val="24"/>
              </w:rPr>
              <w:t>d</w:t>
            </w:r>
            <w:r w:rsidRPr="001739ED">
              <w:rPr>
                <w:spacing w:val="10"/>
                <w:sz w:val="24"/>
                <w:szCs w:val="24"/>
              </w:rPr>
              <w:t xml:space="preserve"> </w:t>
            </w:r>
            <w:r w:rsidRPr="001739ED">
              <w:rPr>
                <w:sz w:val="24"/>
                <w:szCs w:val="24"/>
              </w:rPr>
              <w:t>subs</w:t>
            </w:r>
            <w:r w:rsidRPr="001739ED">
              <w:rPr>
                <w:spacing w:val="1"/>
                <w:sz w:val="24"/>
                <w:szCs w:val="24"/>
              </w:rPr>
              <w:t>t</w:t>
            </w:r>
            <w:r w:rsidRPr="001739ED">
              <w:rPr>
                <w:sz w:val="24"/>
                <w:szCs w:val="24"/>
              </w:rPr>
              <w:t>i</w:t>
            </w:r>
            <w:r w:rsidRPr="001739ED">
              <w:rPr>
                <w:spacing w:val="1"/>
                <w:sz w:val="24"/>
                <w:szCs w:val="24"/>
              </w:rPr>
              <w:t>t</w:t>
            </w:r>
            <w:r w:rsidRPr="001739ED">
              <w:rPr>
                <w:sz w:val="24"/>
                <w:szCs w:val="24"/>
              </w:rPr>
              <w:t>ute</w:t>
            </w:r>
            <w:r w:rsidRPr="001739ED">
              <w:rPr>
                <w:spacing w:val="7"/>
                <w:sz w:val="24"/>
                <w:szCs w:val="24"/>
              </w:rPr>
              <w:t xml:space="preserve"> </w:t>
            </w:r>
            <w:r w:rsidRPr="001739ED">
              <w:rPr>
                <w:sz w:val="24"/>
                <w:szCs w:val="24"/>
              </w:rPr>
              <w:t>sh</w:t>
            </w:r>
            <w:r w:rsidRPr="001739ED">
              <w:rPr>
                <w:spacing w:val="4"/>
                <w:sz w:val="24"/>
                <w:szCs w:val="24"/>
              </w:rPr>
              <w:t>a</w:t>
            </w:r>
            <w:r w:rsidRPr="001739ED">
              <w:rPr>
                <w:sz w:val="24"/>
                <w:szCs w:val="24"/>
              </w:rPr>
              <w:t>ll h</w:t>
            </w:r>
            <w:r w:rsidRPr="001739ED">
              <w:rPr>
                <w:spacing w:val="-1"/>
                <w:sz w:val="24"/>
                <w:szCs w:val="24"/>
              </w:rPr>
              <w:t>a</w:t>
            </w:r>
            <w:r w:rsidRPr="001739ED">
              <w:rPr>
                <w:sz w:val="24"/>
                <w:szCs w:val="24"/>
              </w:rPr>
              <w:t xml:space="preserve">ve </w:t>
            </w:r>
            <w:r w:rsidRPr="001739ED">
              <w:rPr>
                <w:spacing w:val="-1"/>
                <w:sz w:val="24"/>
                <w:szCs w:val="24"/>
              </w:rPr>
              <w:t>e</w:t>
            </w:r>
            <w:r w:rsidRPr="001739ED">
              <w:rPr>
                <w:sz w:val="24"/>
                <w:szCs w:val="24"/>
              </w:rPr>
              <w:t>quiva</w:t>
            </w:r>
            <w:r w:rsidRPr="001739ED">
              <w:rPr>
                <w:spacing w:val="2"/>
                <w:sz w:val="24"/>
                <w:szCs w:val="24"/>
              </w:rPr>
              <w:t>l</w:t>
            </w:r>
            <w:r w:rsidRPr="001739ED">
              <w:rPr>
                <w:spacing w:val="-1"/>
                <w:sz w:val="24"/>
                <w:szCs w:val="24"/>
              </w:rPr>
              <w:t>e</w:t>
            </w:r>
            <w:r w:rsidRPr="001739ED">
              <w:rPr>
                <w:sz w:val="24"/>
                <w:szCs w:val="24"/>
              </w:rPr>
              <w:t>nt</w:t>
            </w:r>
            <w:r w:rsidRPr="001739ED">
              <w:rPr>
                <w:spacing w:val="2"/>
                <w:sz w:val="24"/>
                <w:szCs w:val="24"/>
              </w:rPr>
              <w:t xml:space="preserve"> </w:t>
            </w:r>
            <w:r w:rsidRPr="001739ED">
              <w:rPr>
                <w:sz w:val="24"/>
                <w:szCs w:val="24"/>
              </w:rPr>
              <w:t>or b</w:t>
            </w:r>
            <w:r w:rsidRPr="001739ED">
              <w:rPr>
                <w:spacing w:val="-1"/>
                <w:sz w:val="24"/>
                <w:szCs w:val="24"/>
              </w:rPr>
              <w:t>e</w:t>
            </w:r>
            <w:r w:rsidRPr="001739ED">
              <w:rPr>
                <w:sz w:val="24"/>
                <w:szCs w:val="24"/>
              </w:rPr>
              <w:t>t</w:t>
            </w:r>
            <w:r w:rsidRPr="001739ED">
              <w:rPr>
                <w:spacing w:val="1"/>
                <w:sz w:val="24"/>
                <w:szCs w:val="24"/>
              </w:rPr>
              <w:t>t</w:t>
            </w:r>
            <w:r w:rsidRPr="001739ED">
              <w:rPr>
                <w:spacing w:val="-1"/>
                <w:sz w:val="24"/>
                <w:szCs w:val="24"/>
              </w:rPr>
              <w:t>e</w:t>
            </w:r>
            <w:r w:rsidRPr="001739ED">
              <w:rPr>
                <w:sz w:val="24"/>
                <w:szCs w:val="24"/>
              </w:rPr>
              <w:t>r</w:t>
            </w:r>
            <w:r w:rsidRPr="001739ED">
              <w:rPr>
                <w:spacing w:val="3"/>
                <w:sz w:val="24"/>
                <w:szCs w:val="24"/>
              </w:rPr>
              <w:t xml:space="preserve"> </w:t>
            </w:r>
            <w:r w:rsidRPr="001739ED">
              <w:rPr>
                <w:sz w:val="24"/>
                <w:szCs w:val="24"/>
              </w:rPr>
              <w:t>qu</w:t>
            </w:r>
            <w:r w:rsidRPr="001739ED">
              <w:rPr>
                <w:spacing w:val="-1"/>
                <w:sz w:val="24"/>
                <w:szCs w:val="24"/>
              </w:rPr>
              <w:t>a</w:t>
            </w:r>
            <w:r w:rsidRPr="001739ED">
              <w:rPr>
                <w:sz w:val="24"/>
                <w:szCs w:val="24"/>
              </w:rPr>
              <w:t>l</w:t>
            </w:r>
            <w:r w:rsidRPr="001739ED">
              <w:rPr>
                <w:spacing w:val="1"/>
                <w:sz w:val="24"/>
                <w:szCs w:val="24"/>
              </w:rPr>
              <w:t>i</w:t>
            </w:r>
            <w:r w:rsidRPr="001739ED">
              <w:rPr>
                <w:sz w:val="24"/>
                <w:szCs w:val="24"/>
              </w:rPr>
              <w:t>fi</w:t>
            </w:r>
            <w:r w:rsidRPr="001739ED">
              <w:rPr>
                <w:spacing w:val="-1"/>
                <w:sz w:val="24"/>
                <w:szCs w:val="24"/>
              </w:rPr>
              <w:t>ca</w:t>
            </w:r>
            <w:r w:rsidRPr="001739ED">
              <w:rPr>
                <w:sz w:val="24"/>
                <w:szCs w:val="24"/>
              </w:rPr>
              <w:t>t</w:t>
            </w:r>
            <w:r w:rsidRPr="001739ED">
              <w:rPr>
                <w:spacing w:val="1"/>
                <w:sz w:val="24"/>
                <w:szCs w:val="24"/>
              </w:rPr>
              <w:t>i</w:t>
            </w:r>
            <w:r w:rsidRPr="001739ED">
              <w:rPr>
                <w:sz w:val="24"/>
                <w:szCs w:val="24"/>
              </w:rPr>
              <w:t>ons</w:t>
            </w:r>
            <w:r w:rsidRPr="001739ED">
              <w:rPr>
                <w:spacing w:val="1"/>
                <w:sz w:val="24"/>
                <w:szCs w:val="24"/>
              </w:rPr>
              <w:t xml:space="preserve"> </w:t>
            </w:r>
            <w:r w:rsidRPr="001739ED">
              <w:rPr>
                <w:spacing w:val="-1"/>
                <w:sz w:val="24"/>
                <w:szCs w:val="24"/>
              </w:rPr>
              <w:t>a</w:t>
            </w:r>
            <w:r w:rsidRPr="001739ED">
              <w:rPr>
                <w:sz w:val="24"/>
                <w:szCs w:val="24"/>
              </w:rPr>
              <w:t>nd</w:t>
            </w:r>
            <w:r w:rsidRPr="001739ED">
              <w:rPr>
                <w:spacing w:val="1"/>
                <w:sz w:val="24"/>
                <w:szCs w:val="24"/>
              </w:rPr>
              <w:t xml:space="preserve"> </w:t>
            </w:r>
            <w:r w:rsidRPr="001739ED">
              <w:rPr>
                <w:spacing w:val="-1"/>
                <w:sz w:val="24"/>
                <w:szCs w:val="24"/>
              </w:rPr>
              <w:t>e</w:t>
            </w:r>
            <w:r w:rsidRPr="001739ED">
              <w:rPr>
                <w:spacing w:val="2"/>
                <w:sz w:val="24"/>
                <w:szCs w:val="24"/>
              </w:rPr>
              <w:t>x</w:t>
            </w:r>
            <w:r w:rsidRPr="001739ED">
              <w:rPr>
                <w:sz w:val="24"/>
                <w:szCs w:val="24"/>
              </w:rPr>
              <w:t>p</w:t>
            </w:r>
            <w:r w:rsidRPr="001739ED">
              <w:rPr>
                <w:spacing w:val="-1"/>
                <w:sz w:val="24"/>
                <w:szCs w:val="24"/>
              </w:rPr>
              <w:t>e</w:t>
            </w:r>
            <w:r w:rsidRPr="001739ED">
              <w:rPr>
                <w:spacing w:val="1"/>
                <w:sz w:val="24"/>
                <w:szCs w:val="24"/>
              </w:rPr>
              <w:t>r</w:t>
            </w:r>
            <w:r w:rsidRPr="001739ED">
              <w:rPr>
                <w:sz w:val="24"/>
                <w:szCs w:val="24"/>
              </w:rPr>
              <w:t>ien</w:t>
            </w:r>
            <w:r w:rsidRPr="001739ED">
              <w:rPr>
                <w:spacing w:val="-1"/>
                <w:sz w:val="24"/>
                <w:szCs w:val="24"/>
              </w:rPr>
              <w:t>c</w:t>
            </w:r>
            <w:r w:rsidRPr="001739ED">
              <w:rPr>
                <w:sz w:val="24"/>
                <w:szCs w:val="24"/>
              </w:rPr>
              <w:t>e than</w:t>
            </w:r>
            <w:r w:rsidRPr="001739ED">
              <w:rPr>
                <w:spacing w:val="1"/>
                <w:sz w:val="24"/>
                <w:szCs w:val="24"/>
              </w:rPr>
              <w:t xml:space="preserve"> </w:t>
            </w:r>
            <w:r w:rsidRPr="001739ED">
              <w:rPr>
                <w:sz w:val="24"/>
                <w:szCs w:val="24"/>
              </w:rPr>
              <w:t>t</w:t>
            </w:r>
            <w:r w:rsidRPr="001739ED">
              <w:rPr>
                <w:spacing w:val="3"/>
                <w:sz w:val="24"/>
                <w:szCs w:val="24"/>
              </w:rPr>
              <w:t>h</w:t>
            </w:r>
            <w:r w:rsidRPr="001739ED">
              <w:rPr>
                <w:sz w:val="24"/>
                <w:szCs w:val="24"/>
              </w:rPr>
              <w:t>e o</w:t>
            </w:r>
            <w:r w:rsidRPr="001739ED">
              <w:rPr>
                <w:spacing w:val="-1"/>
                <w:sz w:val="24"/>
                <w:szCs w:val="24"/>
              </w:rPr>
              <w:t>r</w:t>
            </w:r>
            <w:r w:rsidRPr="001739ED">
              <w:rPr>
                <w:sz w:val="24"/>
                <w:szCs w:val="24"/>
              </w:rPr>
              <w:t>i</w:t>
            </w:r>
            <w:r w:rsidRPr="001739ED">
              <w:rPr>
                <w:spacing w:val="-2"/>
                <w:sz w:val="24"/>
                <w:szCs w:val="24"/>
              </w:rPr>
              <w:t>g</w:t>
            </w:r>
            <w:r w:rsidRPr="001739ED">
              <w:rPr>
                <w:sz w:val="24"/>
                <w:szCs w:val="24"/>
              </w:rPr>
              <w:t>inal</w:t>
            </w:r>
            <w:r w:rsidRPr="001739ED">
              <w:rPr>
                <w:spacing w:val="43"/>
                <w:sz w:val="24"/>
                <w:szCs w:val="24"/>
              </w:rPr>
              <w:t xml:space="preserve"> </w:t>
            </w:r>
            <w:r w:rsidRPr="001739ED">
              <w:rPr>
                <w:spacing w:val="1"/>
                <w:sz w:val="24"/>
                <w:szCs w:val="24"/>
              </w:rPr>
              <w:t>c</w:t>
            </w:r>
            <w:r w:rsidRPr="001739ED">
              <w:rPr>
                <w:spacing w:val="-1"/>
                <w:sz w:val="24"/>
                <w:szCs w:val="24"/>
              </w:rPr>
              <w:t>a</w:t>
            </w:r>
            <w:r w:rsidRPr="001739ED">
              <w:rPr>
                <w:sz w:val="24"/>
                <w:szCs w:val="24"/>
              </w:rPr>
              <w:t>ndidate</w:t>
            </w:r>
            <w:r w:rsidRPr="001739ED">
              <w:rPr>
                <w:spacing w:val="42"/>
                <w:sz w:val="24"/>
                <w:szCs w:val="24"/>
              </w:rPr>
              <w:t xml:space="preserve"> </w:t>
            </w:r>
            <w:r w:rsidRPr="001739ED">
              <w:rPr>
                <w:spacing w:val="-1"/>
                <w:sz w:val="24"/>
                <w:szCs w:val="24"/>
              </w:rPr>
              <w:t>a</w:t>
            </w:r>
            <w:r w:rsidRPr="001739ED">
              <w:rPr>
                <w:sz w:val="24"/>
                <w:szCs w:val="24"/>
              </w:rPr>
              <w:t>nd</w:t>
            </w:r>
            <w:r w:rsidRPr="001739ED">
              <w:rPr>
                <w:spacing w:val="43"/>
                <w:sz w:val="24"/>
                <w:szCs w:val="24"/>
              </w:rPr>
              <w:t xml:space="preserve"> </w:t>
            </w:r>
            <w:r w:rsidRPr="001739ED">
              <w:rPr>
                <w:spacing w:val="2"/>
                <w:sz w:val="24"/>
                <w:szCs w:val="24"/>
              </w:rPr>
              <w:t>b</w:t>
            </w:r>
            <w:r w:rsidRPr="001739ED">
              <w:rPr>
                <w:sz w:val="24"/>
                <w:szCs w:val="24"/>
              </w:rPr>
              <w:t>e</w:t>
            </w:r>
            <w:r w:rsidRPr="001739ED">
              <w:rPr>
                <w:spacing w:val="42"/>
                <w:sz w:val="24"/>
                <w:szCs w:val="24"/>
              </w:rPr>
              <w:t xml:space="preserve"> </w:t>
            </w:r>
            <w:r w:rsidRPr="001739ED">
              <w:rPr>
                <w:sz w:val="24"/>
                <w:szCs w:val="24"/>
              </w:rPr>
              <w:t>submi</w:t>
            </w:r>
            <w:r w:rsidRPr="001739ED">
              <w:rPr>
                <w:spacing w:val="1"/>
                <w:sz w:val="24"/>
                <w:szCs w:val="24"/>
              </w:rPr>
              <w:t>t</w:t>
            </w:r>
            <w:r w:rsidRPr="001739ED">
              <w:rPr>
                <w:sz w:val="24"/>
                <w:szCs w:val="24"/>
              </w:rPr>
              <w:t>ted</w:t>
            </w:r>
            <w:r w:rsidRPr="001739ED">
              <w:rPr>
                <w:spacing w:val="42"/>
                <w:sz w:val="24"/>
                <w:szCs w:val="24"/>
              </w:rPr>
              <w:t xml:space="preserve"> </w:t>
            </w:r>
            <w:r w:rsidRPr="001739ED">
              <w:rPr>
                <w:spacing w:val="2"/>
                <w:sz w:val="24"/>
                <w:szCs w:val="24"/>
              </w:rPr>
              <w:t>b</w:t>
            </w:r>
            <w:r w:rsidRPr="001739ED">
              <w:rPr>
                <w:sz w:val="24"/>
                <w:szCs w:val="24"/>
              </w:rPr>
              <w:t>y</w:t>
            </w:r>
            <w:r w:rsidRPr="001739ED">
              <w:rPr>
                <w:spacing w:val="36"/>
                <w:sz w:val="24"/>
                <w:szCs w:val="24"/>
              </w:rPr>
              <w:t xml:space="preserve"> </w:t>
            </w:r>
            <w:r w:rsidRPr="001739ED">
              <w:rPr>
                <w:sz w:val="24"/>
                <w:szCs w:val="24"/>
              </w:rPr>
              <w:t>the</w:t>
            </w:r>
            <w:r w:rsidRPr="001739ED">
              <w:rPr>
                <w:spacing w:val="42"/>
                <w:sz w:val="24"/>
                <w:szCs w:val="24"/>
              </w:rPr>
              <w:t xml:space="preserve"> </w:t>
            </w:r>
            <w:r w:rsidRPr="001739ED">
              <w:rPr>
                <w:sz w:val="24"/>
                <w:szCs w:val="24"/>
              </w:rPr>
              <w:t>Co</w:t>
            </w:r>
            <w:r w:rsidRPr="001739ED">
              <w:rPr>
                <w:spacing w:val="2"/>
                <w:sz w:val="24"/>
                <w:szCs w:val="24"/>
              </w:rPr>
              <w:t>n</w:t>
            </w:r>
            <w:r w:rsidRPr="001739ED">
              <w:rPr>
                <w:sz w:val="24"/>
                <w:szCs w:val="24"/>
              </w:rPr>
              <w:t>sul</w:t>
            </w:r>
            <w:r w:rsidRPr="001739ED">
              <w:rPr>
                <w:spacing w:val="1"/>
                <w:sz w:val="24"/>
                <w:szCs w:val="24"/>
              </w:rPr>
              <w:t>t</w:t>
            </w:r>
            <w:r w:rsidRPr="001739ED">
              <w:rPr>
                <w:spacing w:val="-1"/>
                <w:sz w:val="24"/>
                <w:szCs w:val="24"/>
              </w:rPr>
              <w:t>a</w:t>
            </w:r>
            <w:r w:rsidRPr="001739ED">
              <w:rPr>
                <w:sz w:val="24"/>
                <w:szCs w:val="24"/>
              </w:rPr>
              <w:t>nt</w:t>
            </w:r>
            <w:r w:rsidRPr="001739ED">
              <w:rPr>
                <w:spacing w:val="43"/>
                <w:sz w:val="24"/>
                <w:szCs w:val="24"/>
              </w:rPr>
              <w:t xml:space="preserve"> </w:t>
            </w:r>
            <w:r w:rsidRPr="001739ED">
              <w:rPr>
                <w:sz w:val="24"/>
                <w:szCs w:val="24"/>
              </w:rPr>
              <w:t>with</w:t>
            </w:r>
            <w:r w:rsidRPr="001739ED">
              <w:rPr>
                <w:spacing w:val="1"/>
                <w:sz w:val="24"/>
                <w:szCs w:val="24"/>
              </w:rPr>
              <w:t>i</w:t>
            </w:r>
            <w:r w:rsidRPr="001739ED">
              <w:rPr>
                <w:sz w:val="24"/>
                <w:szCs w:val="24"/>
              </w:rPr>
              <w:t>n  the p</w:t>
            </w:r>
            <w:r w:rsidRPr="001739ED">
              <w:rPr>
                <w:spacing w:val="-1"/>
                <w:sz w:val="24"/>
                <w:szCs w:val="24"/>
              </w:rPr>
              <w:t>e</w:t>
            </w:r>
            <w:r w:rsidRPr="001739ED">
              <w:rPr>
                <w:sz w:val="24"/>
                <w:szCs w:val="24"/>
              </w:rPr>
              <w:t>riod of t</w:t>
            </w:r>
            <w:r w:rsidRPr="001739ED">
              <w:rPr>
                <w:spacing w:val="1"/>
                <w:sz w:val="24"/>
                <w:szCs w:val="24"/>
              </w:rPr>
              <w:t>i</w:t>
            </w:r>
            <w:r w:rsidRPr="001739ED">
              <w:rPr>
                <w:sz w:val="24"/>
                <w:szCs w:val="24"/>
              </w:rPr>
              <w:t>me s</w:t>
            </w:r>
            <w:r w:rsidRPr="001739ED">
              <w:rPr>
                <w:spacing w:val="2"/>
                <w:sz w:val="24"/>
                <w:szCs w:val="24"/>
              </w:rPr>
              <w:t>p</w:t>
            </w:r>
            <w:r w:rsidRPr="001739ED">
              <w:rPr>
                <w:spacing w:val="-1"/>
                <w:sz w:val="24"/>
                <w:szCs w:val="24"/>
              </w:rPr>
              <w:t>ec</w:t>
            </w:r>
            <w:r w:rsidRPr="001739ED">
              <w:rPr>
                <w:sz w:val="24"/>
                <w:szCs w:val="24"/>
              </w:rPr>
              <w:t>ified in the lett</w:t>
            </w:r>
            <w:r w:rsidRPr="001739ED">
              <w:rPr>
                <w:spacing w:val="2"/>
                <w:sz w:val="24"/>
                <w:szCs w:val="24"/>
              </w:rPr>
              <w:t>e</w:t>
            </w:r>
            <w:r w:rsidRPr="001739ED">
              <w:rPr>
                <w:sz w:val="24"/>
                <w:szCs w:val="24"/>
              </w:rPr>
              <w:t>r of inv</w:t>
            </w:r>
            <w:r w:rsidRPr="001739ED">
              <w:rPr>
                <w:spacing w:val="1"/>
                <w:sz w:val="24"/>
                <w:szCs w:val="24"/>
              </w:rPr>
              <w:t>i</w:t>
            </w:r>
            <w:r w:rsidRPr="001739ED">
              <w:rPr>
                <w:sz w:val="24"/>
                <w:szCs w:val="24"/>
              </w:rPr>
              <w:t>tation to n</w:t>
            </w:r>
            <w:r w:rsidRPr="001739ED">
              <w:rPr>
                <w:spacing w:val="-1"/>
                <w:sz w:val="24"/>
                <w:szCs w:val="24"/>
              </w:rPr>
              <w:t>e</w:t>
            </w:r>
            <w:r w:rsidRPr="001739ED">
              <w:rPr>
                <w:spacing w:val="-2"/>
                <w:sz w:val="24"/>
                <w:szCs w:val="24"/>
              </w:rPr>
              <w:t>g</w:t>
            </w:r>
            <w:r w:rsidRPr="001739ED">
              <w:rPr>
                <w:sz w:val="24"/>
                <w:szCs w:val="24"/>
              </w:rPr>
              <w:t>ot</w:t>
            </w:r>
            <w:r w:rsidRPr="001739ED">
              <w:rPr>
                <w:spacing w:val="1"/>
                <w:sz w:val="24"/>
                <w:szCs w:val="24"/>
              </w:rPr>
              <w:t>i</w:t>
            </w:r>
            <w:r w:rsidRPr="001739ED">
              <w:rPr>
                <w:spacing w:val="-1"/>
                <w:sz w:val="24"/>
                <w:szCs w:val="24"/>
              </w:rPr>
              <w:t>a</w:t>
            </w:r>
            <w:r w:rsidRPr="001739ED">
              <w:rPr>
                <w:spacing w:val="3"/>
                <w:sz w:val="24"/>
                <w:szCs w:val="24"/>
              </w:rPr>
              <w:t>t</w:t>
            </w:r>
            <w:r w:rsidRPr="001739ED">
              <w:rPr>
                <w:spacing w:val="-1"/>
                <w:sz w:val="24"/>
                <w:szCs w:val="24"/>
              </w:rPr>
              <w:t>e</w:t>
            </w:r>
          </w:p>
        </w:tc>
      </w:tr>
      <w:tr w:rsidR="001739ED" w:rsidRPr="00720CD4" w:rsidTr="00720CD4">
        <w:tc>
          <w:tcPr>
            <w:tcW w:w="1885" w:type="dxa"/>
          </w:tcPr>
          <w:p w:rsidR="001739ED" w:rsidRDefault="001739ED" w:rsidP="001739ED">
            <w:pPr>
              <w:ind w:left="0" w:right="-61"/>
              <w:rPr>
                <w:sz w:val="24"/>
                <w:szCs w:val="24"/>
              </w:rPr>
            </w:pPr>
            <w:r>
              <w:rPr>
                <w:b/>
                <w:sz w:val="24"/>
                <w:szCs w:val="24"/>
              </w:rPr>
              <w:lastRenderedPageBreak/>
              <w:t>24. A</w:t>
            </w:r>
            <w:r>
              <w:rPr>
                <w:b/>
                <w:spacing w:val="1"/>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of</w:t>
            </w:r>
            <w:r>
              <w:rPr>
                <w:sz w:val="24"/>
                <w:szCs w:val="24"/>
              </w:rPr>
              <w:t xml:space="preserve"> </w:t>
            </w:r>
            <w:r>
              <w:rPr>
                <w:b/>
                <w:sz w:val="24"/>
                <w:szCs w:val="24"/>
              </w:rPr>
              <w:t>Cont</w:t>
            </w:r>
            <w:r>
              <w:rPr>
                <w:b/>
                <w:spacing w:val="-1"/>
                <w:sz w:val="24"/>
                <w:szCs w:val="24"/>
              </w:rPr>
              <w:t>r</w:t>
            </w:r>
            <w:r>
              <w:rPr>
                <w:b/>
                <w:sz w:val="24"/>
                <w:szCs w:val="24"/>
              </w:rPr>
              <w:t>a</w:t>
            </w:r>
            <w:r>
              <w:rPr>
                <w:b/>
                <w:spacing w:val="-1"/>
                <w:sz w:val="24"/>
                <w:szCs w:val="24"/>
              </w:rPr>
              <w:t>c</w:t>
            </w:r>
            <w:r>
              <w:rPr>
                <w:b/>
                <w:sz w:val="24"/>
                <w:szCs w:val="24"/>
              </w:rPr>
              <w:t>t</w:t>
            </w:r>
          </w:p>
          <w:p w:rsidR="001739ED" w:rsidRDefault="001739ED" w:rsidP="001739ED">
            <w:pPr>
              <w:spacing w:before="34"/>
              <w:ind w:left="0" w:right="-41"/>
              <w:rPr>
                <w:b/>
                <w:sz w:val="24"/>
                <w:szCs w:val="24"/>
              </w:rPr>
            </w:pPr>
          </w:p>
        </w:tc>
        <w:tc>
          <w:tcPr>
            <w:tcW w:w="8010" w:type="dxa"/>
          </w:tcPr>
          <w:p w:rsidR="001739ED" w:rsidRDefault="001739ED" w:rsidP="005C08C5">
            <w:pPr>
              <w:pStyle w:val="ListParagraph"/>
              <w:numPr>
                <w:ilvl w:val="1"/>
                <w:numId w:val="56"/>
              </w:numPr>
              <w:ind w:right="117"/>
              <w:jc w:val="both"/>
              <w:rPr>
                <w:sz w:val="24"/>
                <w:szCs w:val="24"/>
              </w:rPr>
            </w:pPr>
            <w:r w:rsidRPr="001739ED">
              <w:rPr>
                <w:sz w:val="24"/>
                <w:szCs w:val="24"/>
              </w:rPr>
              <w:t>A</w:t>
            </w:r>
            <w:r w:rsidRPr="001739ED">
              <w:rPr>
                <w:spacing w:val="-1"/>
                <w:sz w:val="24"/>
                <w:szCs w:val="24"/>
              </w:rPr>
              <w:t>f</w:t>
            </w:r>
            <w:r w:rsidRPr="001739ED">
              <w:rPr>
                <w:sz w:val="24"/>
                <w:szCs w:val="24"/>
              </w:rPr>
              <w:t xml:space="preserve">ter </w:t>
            </w:r>
            <w:r w:rsidRPr="001739ED">
              <w:rPr>
                <w:spacing w:val="-1"/>
                <w:sz w:val="24"/>
                <w:szCs w:val="24"/>
              </w:rPr>
              <w:t>c</w:t>
            </w:r>
            <w:r w:rsidRPr="001739ED">
              <w:rPr>
                <w:sz w:val="24"/>
                <w:szCs w:val="24"/>
              </w:rPr>
              <w:t>omp</w:t>
            </w:r>
            <w:r w:rsidRPr="001739ED">
              <w:rPr>
                <w:spacing w:val="1"/>
                <w:sz w:val="24"/>
                <w:szCs w:val="24"/>
              </w:rPr>
              <w:t>l</w:t>
            </w:r>
            <w:r w:rsidRPr="001739ED">
              <w:rPr>
                <w:spacing w:val="-1"/>
                <w:sz w:val="24"/>
                <w:szCs w:val="24"/>
              </w:rPr>
              <w:t>e</w:t>
            </w:r>
            <w:r w:rsidRPr="001739ED">
              <w:rPr>
                <w:sz w:val="24"/>
                <w:szCs w:val="24"/>
              </w:rPr>
              <w:t>t</w:t>
            </w:r>
            <w:r w:rsidRPr="001739ED">
              <w:rPr>
                <w:spacing w:val="1"/>
                <w:sz w:val="24"/>
                <w:szCs w:val="24"/>
              </w:rPr>
              <w:t>i</w:t>
            </w:r>
            <w:r w:rsidRPr="001739ED">
              <w:rPr>
                <w:spacing w:val="2"/>
                <w:sz w:val="24"/>
                <w:szCs w:val="24"/>
              </w:rPr>
              <w:t>n</w:t>
            </w:r>
            <w:r w:rsidRPr="001739ED">
              <w:rPr>
                <w:sz w:val="24"/>
                <w:szCs w:val="24"/>
              </w:rPr>
              <w:t>g n</w:t>
            </w:r>
            <w:r w:rsidRPr="001739ED">
              <w:rPr>
                <w:spacing w:val="1"/>
                <w:sz w:val="24"/>
                <w:szCs w:val="24"/>
              </w:rPr>
              <w:t>e</w:t>
            </w:r>
            <w:r w:rsidRPr="001739ED">
              <w:rPr>
                <w:spacing w:val="-2"/>
                <w:sz w:val="24"/>
                <w:szCs w:val="24"/>
              </w:rPr>
              <w:t>g</w:t>
            </w:r>
            <w:r w:rsidRPr="001739ED">
              <w:rPr>
                <w:sz w:val="24"/>
                <w:szCs w:val="24"/>
              </w:rPr>
              <w:t>o</w:t>
            </w:r>
            <w:r w:rsidRPr="001739ED">
              <w:rPr>
                <w:spacing w:val="3"/>
                <w:sz w:val="24"/>
                <w:szCs w:val="24"/>
              </w:rPr>
              <w:t>t</w:t>
            </w:r>
            <w:r w:rsidRPr="001739ED">
              <w:rPr>
                <w:sz w:val="24"/>
                <w:szCs w:val="24"/>
              </w:rPr>
              <w:t>iat</w:t>
            </w:r>
            <w:r w:rsidRPr="001739ED">
              <w:rPr>
                <w:spacing w:val="3"/>
                <w:sz w:val="24"/>
                <w:szCs w:val="24"/>
              </w:rPr>
              <w:t>i</w:t>
            </w:r>
            <w:r w:rsidRPr="001739ED">
              <w:rPr>
                <w:sz w:val="24"/>
                <w:szCs w:val="24"/>
              </w:rPr>
              <w:t xml:space="preserve">ons, the </w:t>
            </w:r>
            <w:r w:rsidRPr="001739ED">
              <w:rPr>
                <w:spacing w:val="1"/>
                <w:sz w:val="24"/>
                <w:szCs w:val="24"/>
              </w:rPr>
              <w:t>P</w:t>
            </w:r>
            <w:r w:rsidRPr="001739ED">
              <w:rPr>
                <w:sz w:val="24"/>
                <w:szCs w:val="24"/>
              </w:rPr>
              <w:t>ro</w:t>
            </w:r>
            <w:r w:rsidRPr="001739ED">
              <w:rPr>
                <w:spacing w:val="-2"/>
                <w:sz w:val="24"/>
                <w:szCs w:val="24"/>
              </w:rPr>
              <w:t>c</w:t>
            </w:r>
            <w:r w:rsidRPr="001739ED">
              <w:rPr>
                <w:sz w:val="24"/>
                <w:szCs w:val="24"/>
              </w:rPr>
              <w:t>u</w:t>
            </w:r>
            <w:r w:rsidRPr="001739ED">
              <w:rPr>
                <w:spacing w:val="-1"/>
                <w:sz w:val="24"/>
                <w:szCs w:val="24"/>
              </w:rPr>
              <w:t>r</w:t>
            </w:r>
            <w:r w:rsidRPr="001739ED">
              <w:rPr>
                <w:sz w:val="24"/>
                <w:szCs w:val="24"/>
              </w:rPr>
              <w:t>ing Ag</w:t>
            </w:r>
            <w:r w:rsidRPr="001739ED">
              <w:rPr>
                <w:spacing w:val="-1"/>
                <w:sz w:val="24"/>
                <w:szCs w:val="24"/>
              </w:rPr>
              <w:t>e</w:t>
            </w:r>
            <w:r w:rsidRPr="001739ED">
              <w:rPr>
                <w:sz w:val="24"/>
                <w:szCs w:val="24"/>
              </w:rPr>
              <w:t>n</w:t>
            </w:r>
            <w:r w:rsidRPr="001739ED">
              <w:rPr>
                <w:spacing w:val="4"/>
                <w:sz w:val="24"/>
                <w:szCs w:val="24"/>
              </w:rPr>
              <w:t>c</w:t>
            </w:r>
            <w:r w:rsidRPr="001739ED">
              <w:rPr>
                <w:sz w:val="24"/>
                <w:szCs w:val="24"/>
              </w:rPr>
              <w:t xml:space="preserve">y shall </w:t>
            </w:r>
            <w:r w:rsidRPr="001739ED">
              <w:rPr>
                <w:spacing w:val="-1"/>
                <w:sz w:val="24"/>
                <w:szCs w:val="24"/>
              </w:rPr>
              <w:t>a</w:t>
            </w:r>
            <w:r w:rsidRPr="001739ED">
              <w:rPr>
                <w:sz w:val="24"/>
                <w:szCs w:val="24"/>
              </w:rPr>
              <w:t>w</w:t>
            </w:r>
            <w:r w:rsidRPr="001739ED">
              <w:rPr>
                <w:spacing w:val="-1"/>
                <w:sz w:val="24"/>
                <w:szCs w:val="24"/>
              </w:rPr>
              <w:t>a</w:t>
            </w:r>
            <w:r w:rsidRPr="001739ED">
              <w:rPr>
                <w:sz w:val="24"/>
                <w:szCs w:val="24"/>
              </w:rPr>
              <w:t>rd</w:t>
            </w:r>
            <w:r w:rsidRPr="001739ED">
              <w:rPr>
                <w:spacing w:val="16"/>
                <w:sz w:val="24"/>
                <w:szCs w:val="24"/>
              </w:rPr>
              <w:t xml:space="preserve"> </w:t>
            </w:r>
            <w:r w:rsidRPr="001739ED">
              <w:rPr>
                <w:sz w:val="24"/>
                <w:szCs w:val="24"/>
              </w:rPr>
              <w:t>the</w:t>
            </w:r>
            <w:r w:rsidRPr="001739ED">
              <w:rPr>
                <w:spacing w:val="16"/>
                <w:sz w:val="24"/>
                <w:szCs w:val="24"/>
              </w:rPr>
              <w:t xml:space="preserve"> </w:t>
            </w:r>
            <w:r w:rsidRPr="001739ED">
              <w:rPr>
                <w:sz w:val="24"/>
                <w:szCs w:val="24"/>
              </w:rPr>
              <w:t>Contr</w:t>
            </w:r>
            <w:r w:rsidRPr="001739ED">
              <w:rPr>
                <w:spacing w:val="1"/>
                <w:sz w:val="24"/>
                <w:szCs w:val="24"/>
              </w:rPr>
              <w:t>a</w:t>
            </w:r>
            <w:r w:rsidRPr="001739ED">
              <w:rPr>
                <w:spacing w:val="-1"/>
                <w:sz w:val="24"/>
                <w:szCs w:val="24"/>
              </w:rPr>
              <w:t>c</w:t>
            </w:r>
            <w:r w:rsidRPr="001739ED">
              <w:rPr>
                <w:sz w:val="24"/>
                <w:szCs w:val="24"/>
              </w:rPr>
              <w:t>t</w:t>
            </w:r>
            <w:r w:rsidRPr="001739ED">
              <w:rPr>
                <w:spacing w:val="17"/>
                <w:sz w:val="24"/>
                <w:szCs w:val="24"/>
              </w:rPr>
              <w:t xml:space="preserve"> </w:t>
            </w:r>
            <w:r w:rsidRPr="001739ED">
              <w:rPr>
                <w:sz w:val="24"/>
                <w:szCs w:val="24"/>
              </w:rPr>
              <w:t>to</w:t>
            </w:r>
            <w:r w:rsidRPr="001739ED">
              <w:rPr>
                <w:spacing w:val="17"/>
                <w:sz w:val="24"/>
                <w:szCs w:val="24"/>
              </w:rPr>
              <w:t xml:space="preserve"> </w:t>
            </w:r>
            <w:r w:rsidRPr="001739ED">
              <w:rPr>
                <w:sz w:val="24"/>
                <w:szCs w:val="24"/>
              </w:rPr>
              <w:t>the</w:t>
            </w:r>
            <w:r w:rsidRPr="001739ED">
              <w:rPr>
                <w:spacing w:val="16"/>
                <w:sz w:val="24"/>
                <w:szCs w:val="24"/>
              </w:rPr>
              <w:t xml:space="preserve"> </w:t>
            </w:r>
            <w:r w:rsidRPr="001739ED">
              <w:rPr>
                <w:sz w:val="24"/>
                <w:szCs w:val="24"/>
              </w:rPr>
              <w:t>s</w:t>
            </w:r>
            <w:r w:rsidRPr="001739ED">
              <w:rPr>
                <w:spacing w:val="-1"/>
                <w:sz w:val="24"/>
                <w:szCs w:val="24"/>
              </w:rPr>
              <w:t>e</w:t>
            </w:r>
            <w:r w:rsidRPr="001739ED">
              <w:rPr>
                <w:sz w:val="24"/>
                <w:szCs w:val="24"/>
              </w:rPr>
              <w:t>le</w:t>
            </w:r>
            <w:r w:rsidRPr="001739ED">
              <w:rPr>
                <w:spacing w:val="-1"/>
                <w:sz w:val="24"/>
                <w:szCs w:val="24"/>
              </w:rPr>
              <w:t>c</w:t>
            </w:r>
            <w:r w:rsidRPr="001739ED">
              <w:rPr>
                <w:sz w:val="24"/>
                <w:szCs w:val="24"/>
              </w:rPr>
              <w:t>ted</w:t>
            </w:r>
            <w:r w:rsidRPr="001739ED">
              <w:rPr>
                <w:spacing w:val="16"/>
                <w:sz w:val="24"/>
                <w:szCs w:val="24"/>
              </w:rPr>
              <w:t xml:space="preserve"> </w:t>
            </w:r>
            <w:r w:rsidRPr="001739ED">
              <w:rPr>
                <w:sz w:val="24"/>
                <w:szCs w:val="24"/>
              </w:rPr>
              <w:t>Consultant</w:t>
            </w:r>
            <w:r w:rsidRPr="001739ED">
              <w:rPr>
                <w:spacing w:val="17"/>
                <w:sz w:val="24"/>
                <w:szCs w:val="24"/>
              </w:rPr>
              <w:t xml:space="preserve"> </w:t>
            </w:r>
            <w:r w:rsidRPr="001739ED">
              <w:rPr>
                <w:spacing w:val="-1"/>
                <w:sz w:val="24"/>
                <w:szCs w:val="24"/>
              </w:rPr>
              <w:t>a</w:t>
            </w:r>
            <w:r w:rsidRPr="001739ED">
              <w:rPr>
                <w:spacing w:val="2"/>
                <w:sz w:val="24"/>
                <w:szCs w:val="24"/>
              </w:rPr>
              <w:t>n</w:t>
            </w:r>
            <w:r w:rsidRPr="001739ED">
              <w:rPr>
                <w:sz w:val="24"/>
                <w:szCs w:val="24"/>
              </w:rPr>
              <w:t>d</w:t>
            </w:r>
            <w:r w:rsidRPr="001739ED">
              <w:rPr>
                <w:spacing w:val="20"/>
                <w:sz w:val="24"/>
                <w:szCs w:val="24"/>
              </w:rPr>
              <w:t xml:space="preserve"> </w:t>
            </w:r>
            <w:r w:rsidRPr="001739ED">
              <w:rPr>
                <w:sz w:val="24"/>
                <w:szCs w:val="24"/>
              </w:rPr>
              <w:t>with</w:t>
            </w:r>
            <w:r w:rsidRPr="001739ED">
              <w:rPr>
                <w:spacing w:val="1"/>
                <w:sz w:val="24"/>
                <w:szCs w:val="24"/>
              </w:rPr>
              <w:t>i</w:t>
            </w:r>
            <w:r w:rsidRPr="001739ED">
              <w:rPr>
                <w:sz w:val="24"/>
                <w:szCs w:val="24"/>
              </w:rPr>
              <w:t>n</w:t>
            </w:r>
            <w:r w:rsidRPr="001739ED">
              <w:rPr>
                <w:spacing w:val="17"/>
                <w:sz w:val="24"/>
                <w:szCs w:val="24"/>
              </w:rPr>
              <w:t xml:space="preserve"> </w:t>
            </w:r>
            <w:r w:rsidRPr="001739ED">
              <w:rPr>
                <w:sz w:val="24"/>
                <w:szCs w:val="24"/>
              </w:rPr>
              <w:t>s</w:t>
            </w:r>
            <w:r w:rsidRPr="001739ED">
              <w:rPr>
                <w:spacing w:val="-1"/>
                <w:sz w:val="24"/>
                <w:szCs w:val="24"/>
              </w:rPr>
              <w:t>e</w:t>
            </w:r>
            <w:r w:rsidRPr="001739ED">
              <w:rPr>
                <w:sz w:val="24"/>
                <w:szCs w:val="24"/>
              </w:rPr>
              <w:t>v</w:t>
            </w:r>
            <w:r w:rsidRPr="001739ED">
              <w:rPr>
                <w:spacing w:val="-1"/>
                <w:sz w:val="24"/>
                <w:szCs w:val="24"/>
              </w:rPr>
              <w:t>e</w:t>
            </w:r>
            <w:r w:rsidRPr="001739ED">
              <w:rPr>
                <w:sz w:val="24"/>
                <w:szCs w:val="24"/>
              </w:rPr>
              <w:t>n of</w:t>
            </w:r>
            <w:r w:rsidRPr="001739ED">
              <w:rPr>
                <w:spacing w:val="4"/>
                <w:sz w:val="24"/>
                <w:szCs w:val="24"/>
              </w:rPr>
              <w:t xml:space="preserve"> </w:t>
            </w:r>
            <w:r w:rsidRPr="001739ED">
              <w:rPr>
                <w:sz w:val="24"/>
                <w:szCs w:val="24"/>
              </w:rPr>
              <w:t>the</w:t>
            </w:r>
            <w:r w:rsidRPr="001739ED">
              <w:rPr>
                <w:spacing w:val="4"/>
                <w:sz w:val="24"/>
                <w:szCs w:val="24"/>
              </w:rPr>
              <w:t xml:space="preserve"> </w:t>
            </w:r>
            <w:r w:rsidRPr="001739ED">
              <w:rPr>
                <w:spacing w:val="-1"/>
                <w:sz w:val="24"/>
                <w:szCs w:val="24"/>
              </w:rPr>
              <w:t>a</w:t>
            </w:r>
            <w:r w:rsidRPr="001739ED">
              <w:rPr>
                <w:sz w:val="24"/>
                <w:szCs w:val="24"/>
              </w:rPr>
              <w:t>w</w:t>
            </w:r>
            <w:r w:rsidRPr="001739ED">
              <w:rPr>
                <w:spacing w:val="1"/>
                <w:sz w:val="24"/>
                <w:szCs w:val="24"/>
              </w:rPr>
              <w:t>a</w:t>
            </w:r>
            <w:r w:rsidRPr="001739ED">
              <w:rPr>
                <w:sz w:val="24"/>
                <w:szCs w:val="24"/>
              </w:rPr>
              <w:t>rd</w:t>
            </w:r>
            <w:r w:rsidRPr="001739ED">
              <w:rPr>
                <w:spacing w:val="4"/>
                <w:sz w:val="24"/>
                <w:szCs w:val="24"/>
              </w:rPr>
              <w:t xml:space="preserve"> </w:t>
            </w:r>
            <w:r w:rsidRPr="001739ED">
              <w:rPr>
                <w:sz w:val="24"/>
                <w:szCs w:val="24"/>
              </w:rPr>
              <w:t>of</w:t>
            </w:r>
            <w:r w:rsidRPr="001739ED">
              <w:rPr>
                <w:spacing w:val="4"/>
                <w:sz w:val="24"/>
                <w:szCs w:val="24"/>
              </w:rPr>
              <w:t xml:space="preserve"> </w:t>
            </w:r>
            <w:r w:rsidRPr="001739ED">
              <w:rPr>
                <w:spacing w:val="-1"/>
                <w:sz w:val="24"/>
                <w:szCs w:val="24"/>
              </w:rPr>
              <w:t>c</w:t>
            </w:r>
            <w:r w:rsidRPr="001739ED">
              <w:rPr>
                <w:sz w:val="24"/>
                <w:szCs w:val="24"/>
              </w:rPr>
              <w:t>on</w:t>
            </w:r>
            <w:r w:rsidRPr="001739ED">
              <w:rPr>
                <w:spacing w:val="2"/>
                <w:sz w:val="24"/>
                <w:szCs w:val="24"/>
              </w:rPr>
              <w:t>t</w:t>
            </w:r>
            <w:r w:rsidRPr="001739ED">
              <w:rPr>
                <w:spacing w:val="1"/>
                <w:sz w:val="24"/>
                <w:szCs w:val="24"/>
              </w:rPr>
              <w:t>r</w:t>
            </w:r>
            <w:r w:rsidRPr="001739ED">
              <w:rPr>
                <w:spacing w:val="-1"/>
                <w:sz w:val="24"/>
                <w:szCs w:val="24"/>
              </w:rPr>
              <w:t>ac</w:t>
            </w:r>
            <w:r w:rsidRPr="001739ED">
              <w:rPr>
                <w:sz w:val="24"/>
                <w:szCs w:val="24"/>
              </w:rPr>
              <w:t>t,</w:t>
            </w:r>
            <w:r w:rsidRPr="001739ED">
              <w:rPr>
                <w:spacing w:val="7"/>
                <w:sz w:val="24"/>
                <w:szCs w:val="24"/>
              </w:rPr>
              <w:t xml:space="preserve"> </w:t>
            </w:r>
            <w:r w:rsidRPr="001739ED">
              <w:rPr>
                <w:spacing w:val="1"/>
                <w:sz w:val="24"/>
                <w:szCs w:val="24"/>
              </w:rPr>
              <w:t>P</w:t>
            </w:r>
            <w:r w:rsidRPr="001739ED">
              <w:rPr>
                <w:sz w:val="24"/>
                <w:szCs w:val="24"/>
              </w:rPr>
              <w:t>ro</w:t>
            </w:r>
            <w:r w:rsidRPr="001739ED">
              <w:rPr>
                <w:spacing w:val="-2"/>
                <w:sz w:val="24"/>
                <w:szCs w:val="24"/>
              </w:rPr>
              <w:t>c</w:t>
            </w:r>
            <w:r w:rsidRPr="001739ED">
              <w:rPr>
                <w:sz w:val="24"/>
                <w:szCs w:val="24"/>
              </w:rPr>
              <w:t>u</w:t>
            </w:r>
            <w:r w:rsidRPr="001739ED">
              <w:rPr>
                <w:spacing w:val="-1"/>
                <w:sz w:val="24"/>
                <w:szCs w:val="24"/>
              </w:rPr>
              <w:t>r</w:t>
            </w:r>
            <w:r w:rsidRPr="001739ED">
              <w:rPr>
                <w:sz w:val="24"/>
                <w:szCs w:val="24"/>
              </w:rPr>
              <w:t>ing</w:t>
            </w:r>
            <w:r w:rsidRPr="001739ED">
              <w:rPr>
                <w:spacing w:val="2"/>
                <w:sz w:val="24"/>
                <w:szCs w:val="24"/>
              </w:rPr>
              <w:t xml:space="preserve"> A</w:t>
            </w:r>
            <w:r w:rsidRPr="001739ED">
              <w:rPr>
                <w:sz w:val="24"/>
                <w:szCs w:val="24"/>
              </w:rPr>
              <w:t>g</w:t>
            </w:r>
            <w:r w:rsidRPr="001739ED">
              <w:rPr>
                <w:spacing w:val="-1"/>
                <w:sz w:val="24"/>
                <w:szCs w:val="24"/>
              </w:rPr>
              <w:t>e</w:t>
            </w:r>
            <w:r w:rsidRPr="001739ED">
              <w:rPr>
                <w:sz w:val="24"/>
                <w:szCs w:val="24"/>
              </w:rPr>
              <w:t>n</w:t>
            </w:r>
            <w:r w:rsidRPr="001739ED">
              <w:rPr>
                <w:spacing w:val="4"/>
                <w:sz w:val="24"/>
                <w:szCs w:val="24"/>
              </w:rPr>
              <w:t>c</w:t>
            </w:r>
            <w:r w:rsidRPr="001739ED">
              <w:rPr>
                <w:sz w:val="24"/>
                <w:szCs w:val="24"/>
              </w:rPr>
              <w:t>y shall</w:t>
            </w:r>
            <w:r w:rsidRPr="001739ED">
              <w:rPr>
                <w:spacing w:val="7"/>
                <w:sz w:val="24"/>
                <w:szCs w:val="24"/>
              </w:rPr>
              <w:t xml:space="preserve"> </w:t>
            </w:r>
            <w:r w:rsidRPr="001739ED">
              <w:rPr>
                <w:sz w:val="24"/>
                <w:szCs w:val="24"/>
              </w:rPr>
              <w:t>pu</w:t>
            </w:r>
            <w:r w:rsidRPr="001739ED">
              <w:rPr>
                <w:spacing w:val="3"/>
                <w:sz w:val="24"/>
                <w:szCs w:val="24"/>
              </w:rPr>
              <w:t>b</w:t>
            </w:r>
            <w:r w:rsidRPr="001739ED">
              <w:rPr>
                <w:sz w:val="24"/>
                <w:szCs w:val="24"/>
              </w:rPr>
              <w:t>l</w:t>
            </w:r>
            <w:r w:rsidRPr="001739ED">
              <w:rPr>
                <w:spacing w:val="1"/>
                <w:sz w:val="24"/>
                <w:szCs w:val="24"/>
              </w:rPr>
              <w:t>i</w:t>
            </w:r>
            <w:r w:rsidRPr="001739ED">
              <w:rPr>
                <w:sz w:val="24"/>
                <w:szCs w:val="24"/>
              </w:rPr>
              <w:t>sh</w:t>
            </w:r>
            <w:r w:rsidRPr="001739ED">
              <w:rPr>
                <w:spacing w:val="5"/>
                <w:sz w:val="24"/>
                <w:szCs w:val="24"/>
              </w:rPr>
              <w:t xml:space="preserve"> </w:t>
            </w:r>
            <w:r w:rsidRPr="001739ED">
              <w:rPr>
                <w:sz w:val="24"/>
                <w:szCs w:val="24"/>
              </w:rPr>
              <w:t>on</w:t>
            </w:r>
            <w:r w:rsidRPr="001739ED">
              <w:rPr>
                <w:spacing w:val="4"/>
                <w:sz w:val="24"/>
                <w:szCs w:val="24"/>
              </w:rPr>
              <w:t xml:space="preserve"> </w:t>
            </w:r>
            <w:r w:rsidRPr="001739ED">
              <w:rPr>
                <w:sz w:val="24"/>
                <w:szCs w:val="24"/>
              </w:rPr>
              <w:t>the w</w:t>
            </w:r>
            <w:r w:rsidRPr="001739ED">
              <w:rPr>
                <w:spacing w:val="-1"/>
                <w:sz w:val="24"/>
                <w:szCs w:val="24"/>
              </w:rPr>
              <w:t>e</w:t>
            </w:r>
            <w:r w:rsidRPr="001739ED">
              <w:rPr>
                <w:sz w:val="24"/>
                <w:szCs w:val="24"/>
              </w:rPr>
              <w:t>bsi</w:t>
            </w:r>
            <w:r w:rsidRPr="001739ED">
              <w:rPr>
                <w:spacing w:val="1"/>
                <w:sz w:val="24"/>
                <w:szCs w:val="24"/>
              </w:rPr>
              <w:t>t</w:t>
            </w:r>
            <w:r w:rsidRPr="001739ED">
              <w:rPr>
                <w:sz w:val="24"/>
                <w:szCs w:val="24"/>
              </w:rPr>
              <w:t>e</w:t>
            </w:r>
            <w:r w:rsidRPr="001739ED">
              <w:rPr>
                <w:spacing w:val="59"/>
                <w:sz w:val="24"/>
                <w:szCs w:val="24"/>
              </w:rPr>
              <w:t xml:space="preserve"> </w:t>
            </w:r>
            <w:r w:rsidRPr="001739ED">
              <w:rPr>
                <w:sz w:val="24"/>
                <w:szCs w:val="24"/>
              </w:rPr>
              <w:t>of</w:t>
            </w:r>
            <w:r w:rsidRPr="001739ED">
              <w:rPr>
                <w:spacing w:val="59"/>
                <w:sz w:val="24"/>
                <w:szCs w:val="24"/>
              </w:rPr>
              <w:t xml:space="preserve"> </w:t>
            </w:r>
            <w:r w:rsidRPr="001739ED">
              <w:rPr>
                <w:sz w:val="24"/>
                <w:szCs w:val="24"/>
              </w:rPr>
              <w:t>the</w:t>
            </w:r>
            <w:r w:rsidRPr="001739ED">
              <w:rPr>
                <w:spacing w:val="59"/>
                <w:sz w:val="24"/>
                <w:szCs w:val="24"/>
              </w:rPr>
              <w:t xml:space="preserve"> </w:t>
            </w:r>
            <w:r w:rsidRPr="001739ED">
              <w:rPr>
                <w:sz w:val="24"/>
                <w:szCs w:val="24"/>
              </w:rPr>
              <w:t>Autho</w:t>
            </w:r>
            <w:r w:rsidRPr="001739ED">
              <w:rPr>
                <w:spacing w:val="-1"/>
                <w:sz w:val="24"/>
                <w:szCs w:val="24"/>
              </w:rPr>
              <w:t>r</w:t>
            </w:r>
            <w:r w:rsidRPr="001739ED">
              <w:rPr>
                <w:sz w:val="24"/>
                <w:szCs w:val="24"/>
              </w:rPr>
              <w:t>i</w:t>
            </w:r>
            <w:r w:rsidRPr="001739ED">
              <w:rPr>
                <w:spacing w:val="3"/>
                <w:sz w:val="24"/>
                <w:szCs w:val="24"/>
              </w:rPr>
              <w:t>t</w:t>
            </w:r>
            <w:r w:rsidRPr="001739ED">
              <w:rPr>
                <w:sz w:val="24"/>
                <w:szCs w:val="24"/>
              </w:rPr>
              <w:t>y</w:t>
            </w:r>
            <w:r w:rsidRPr="001739ED">
              <w:rPr>
                <w:spacing w:val="57"/>
                <w:sz w:val="24"/>
                <w:szCs w:val="24"/>
              </w:rPr>
              <w:t xml:space="preserve"> </w:t>
            </w:r>
            <w:r w:rsidRPr="001739ED">
              <w:rPr>
                <w:spacing w:val="-1"/>
                <w:sz w:val="24"/>
                <w:szCs w:val="24"/>
              </w:rPr>
              <w:t>a</w:t>
            </w:r>
            <w:r w:rsidRPr="001739ED">
              <w:rPr>
                <w:sz w:val="24"/>
                <w:szCs w:val="24"/>
              </w:rPr>
              <w:t>nd on i</w:t>
            </w:r>
            <w:r w:rsidRPr="001739ED">
              <w:rPr>
                <w:spacing w:val="1"/>
                <w:sz w:val="24"/>
                <w:szCs w:val="24"/>
              </w:rPr>
              <w:t>t</w:t>
            </w:r>
            <w:r w:rsidRPr="001739ED">
              <w:rPr>
                <w:sz w:val="24"/>
                <w:szCs w:val="24"/>
              </w:rPr>
              <w:t>s own</w:t>
            </w:r>
            <w:r w:rsidRPr="001739ED">
              <w:rPr>
                <w:spacing w:val="59"/>
                <w:sz w:val="24"/>
                <w:szCs w:val="24"/>
              </w:rPr>
              <w:t xml:space="preserve"> </w:t>
            </w:r>
            <w:r w:rsidRPr="001739ED">
              <w:rPr>
                <w:spacing w:val="2"/>
                <w:sz w:val="24"/>
                <w:szCs w:val="24"/>
              </w:rPr>
              <w:t>w</w:t>
            </w:r>
            <w:r w:rsidRPr="001739ED">
              <w:rPr>
                <w:spacing w:val="-1"/>
                <w:sz w:val="24"/>
                <w:szCs w:val="24"/>
              </w:rPr>
              <w:t>e</w:t>
            </w:r>
            <w:r w:rsidRPr="001739ED">
              <w:rPr>
                <w:sz w:val="24"/>
                <w:szCs w:val="24"/>
              </w:rPr>
              <w:t>b</w:t>
            </w:r>
            <w:r w:rsidRPr="001739ED">
              <w:rPr>
                <w:spacing w:val="2"/>
                <w:sz w:val="24"/>
                <w:szCs w:val="24"/>
              </w:rPr>
              <w:t>s</w:t>
            </w:r>
            <w:r w:rsidRPr="001739ED">
              <w:rPr>
                <w:sz w:val="24"/>
                <w:szCs w:val="24"/>
              </w:rPr>
              <w:t>i</w:t>
            </w:r>
            <w:r w:rsidRPr="001739ED">
              <w:rPr>
                <w:spacing w:val="1"/>
                <w:sz w:val="24"/>
                <w:szCs w:val="24"/>
              </w:rPr>
              <w:t>t</w:t>
            </w:r>
            <w:r w:rsidRPr="001739ED">
              <w:rPr>
                <w:spacing w:val="-1"/>
                <w:sz w:val="24"/>
                <w:szCs w:val="24"/>
              </w:rPr>
              <w:t>e</w:t>
            </w:r>
            <w:r w:rsidRPr="001739ED">
              <w:rPr>
                <w:sz w:val="24"/>
                <w:szCs w:val="24"/>
              </w:rPr>
              <w:t>, if such</w:t>
            </w:r>
            <w:r w:rsidRPr="001739ED">
              <w:rPr>
                <w:spacing w:val="59"/>
                <w:sz w:val="24"/>
                <w:szCs w:val="24"/>
              </w:rPr>
              <w:t xml:space="preserve"> </w:t>
            </w:r>
            <w:r w:rsidRPr="001739ED">
              <w:rPr>
                <w:sz w:val="24"/>
                <w:szCs w:val="24"/>
              </w:rPr>
              <w:t>a w</w:t>
            </w:r>
            <w:r w:rsidRPr="001739ED">
              <w:rPr>
                <w:spacing w:val="-1"/>
                <w:sz w:val="24"/>
                <w:szCs w:val="24"/>
              </w:rPr>
              <w:t>e</w:t>
            </w:r>
            <w:r w:rsidRPr="001739ED">
              <w:rPr>
                <w:sz w:val="24"/>
                <w:szCs w:val="24"/>
              </w:rPr>
              <w:t>bsi</w:t>
            </w:r>
            <w:r w:rsidRPr="001739ED">
              <w:rPr>
                <w:spacing w:val="1"/>
                <w:sz w:val="24"/>
                <w:szCs w:val="24"/>
              </w:rPr>
              <w:t>t</w:t>
            </w:r>
            <w:r w:rsidRPr="001739ED">
              <w:rPr>
                <w:sz w:val="24"/>
                <w:szCs w:val="24"/>
              </w:rPr>
              <w:t>e</w:t>
            </w:r>
            <w:r w:rsidRPr="001739ED">
              <w:rPr>
                <w:spacing w:val="1"/>
                <w:sz w:val="24"/>
                <w:szCs w:val="24"/>
              </w:rPr>
              <w:t xml:space="preserve"> </w:t>
            </w:r>
            <w:r w:rsidRPr="001739ED">
              <w:rPr>
                <w:spacing w:val="-1"/>
                <w:sz w:val="24"/>
                <w:szCs w:val="24"/>
              </w:rPr>
              <w:t>e</w:t>
            </w:r>
            <w:r w:rsidRPr="001739ED">
              <w:rPr>
                <w:spacing w:val="2"/>
                <w:sz w:val="24"/>
                <w:szCs w:val="24"/>
              </w:rPr>
              <w:t>x</w:t>
            </w:r>
            <w:r w:rsidRPr="001739ED">
              <w:rPr>
                <w:sz w:val="24"/>
                <w:szCs w:val="24"/>
              </w:rPr>
              <w:t>is</w:t>
            </w:r>
            <w:r w:rsidRPr="001739ED">
              <w:rPr>
                <w:spacing w:val="1"/>
                <w:sz w:val="24"/>
                <w:szCs w:val="24"/>
              </w:rPr>
              <w:t>t</w:t>
            </w:r>
            <w:r w:rsidRPr="001739ED">
              <w:rPr>
                <w:sz w:val="24"/>
                <w:szCs w:val="24"/>
              </w:rPr>
              <w:t>s,</w:t>
            </w:r>
            <w:r w:rsidRPr="001739ED">
              <w:rPr>
                <w:spacing w:val="2"/>
                <w:sz w:val="24"/>
                <w:szCs w:val="24"/>
              </w:rPr>
              <w:t xml:space="preserve"> </w:t>
            </w:r>
            <w:r w:rsidRPr="001739ED">
              <w:rPr>
                <w:sz w:val="24"/>
                <w:szCs w:val="24"/>
              </w:rPr>
              <w:t>the</w:t>
            </w:r>
            <w:r w:rsidRPr="001739ED">
              <w:rPr>
                <w:spacing w:val="2"/>
                <w:sz w:val="24"/>
                <w:szCs w:val="24"/>
              </w:rPr>
              <w:t xml:space="preserve"> </w:t>
            </w:r>
            <w:r w:rsidRPr="001739ED">
              <w:rPr>
                <w:sz w:val="24"/>
                <w:szCs w:val="24"/>
              </w:rPr>
              <w:t>r</w:t>
            </w:r>
            <w:r w:rsidRPr="001739ED">
              <w:rPr>
                <w:spacing w:val="-2"/>
                <w:sz w:val="24"/>
                <w:szCs w:val="24"/>
              </w:rPr>
              <w:t>e</w:t>
            </w:r>
            <w:r w:rsidRPr="001739ED">
              <w:rPr>
                <w:sz w:val="24"/>
                <w:szCs w:val="24"/>
              </w:rPr>
              <w:t>sult</w:t>
            </w:r>
            <w:r w:rsidRPr="001739ED">
              <w:rPr>
                <w:spacing w:val="3"/>
                <w:sz w:val="24"/>
                <w:szCs w:val="24"/>
              </w:rPr>
              <w:t xml:space="preserve"> </w:t>
            </w:r>
            <w:r w:rsidRPr="001739ED">
              <w:rPr>
                <w:sz w:val="24"/>
                <w:szCs w:val="24"/>
              </w:rPr>
              <w:t>of</w:t>
            </w:r>
            <w:r w:rsidRPr="001739ED">
              <w:rPr>
                <w:spacing w:val="1"/>
                <w:sz w:val="24"/>
                <w:szCs w:val="24"/>
              </w:rPr>
              <w:t xml:space="preserve"> </w:t>
            </w:r>
            <w:r w:rsidRPr="001739ED">
              <w:rPr>
                <w:sz w:val="24"/>
                <w:szCs w:val="24"/>
              </w:rPr>
              <w:t>the</w:t>
            </w:r>
            <w:r w:rsidRPr="001739ED">
              <w:rPr>
                <w:spacing w:val="2"/>
                <w:sz w:val="24"/>
                <w:szCs w:val="24"/>
              </w:rPr>
              <w:t xml:space="preserve"> </w:t>
            </w:r>
            <w:r w:rsidRPr="001739ED">
              <w:rPr>
                <w:sz w:val="24"/>
                <w:szCs w:val="24"/>
              </w:rPr>
              <w:t>bid</w:t>
            </w:r>
            <w:r w:rsidRPr="001739ED">
              <w:rPr>
                <w:spacing w:val="3"/>
                <w:sz w:val="24"/>
                <w:szCs w:val="24"/>
              </w:rPr>
              <w:t>d</w:t>
            </w:r>
            <w:r w:rsidRPr="001739ED">
              <w:rPr>
                <w:sz w:val="24"/>
                <w:szCs w:val="24"/>
              </w:rPr>
              <w:t>i</w:t>
            </w:r>
            <w:r w:rsidRPr="001739ED">
              <w:rPr>
                <w:spacing w:val="3"/>
                <w:sz w:val="24"/>
                <w:szCs w:val="24"/>
              </w:rPr>
              <w:t>n</w:t>
            </w:r>
            <w:r w:rsidRPr="001739ED">
              <w:rPr>
                <w:sz w:val="24"/>
                <w:szCs w:val="24"/>
              </w:rPr>
              <w:t>g p</w:t>
            </w:r>
            <w:r w:rsidRPr="001739ED">
              <w:rPr>
                <w:spacing w:val="-1"/>
                <w:sz w:val="24"/>
                <w:szCs w:val="24"/>
              </w:rPr>
              <w:t>r</w:t>
            </w:r>
            <w:r w:rsidRPr="001739ED">
              <w:rPr>
                <w:sz w:val="24"/>
                <w:szCs w:val="24"/>
              </w:rPr>
              <w:t>o</w:t>
            </w:r>
            <w:r w:rsidRPr="001739ED">
              <w:rPr>
                <w:spacing w:val="1"/>
                <w:sz w:val="24"/>
                <w:szCs w:val="24"/>
              </w:rPr>
              <w:t>c</w:t>
            </w:r>
            <w:r w:rsidRPr="001739ED">
              <w:rPr>
                <w:spacing w:val="-1"/>
                <w:sz w:val="24"/>
                <w:szCs w:val="24"/>
              </w:rPr>
              <w:t>e</w:t>
            </w:r>
            <w:r w:rsidRPr="001739ED">
              <w:rPr>
                <w:sz w:val="24"/>
                <w:szCs w:val="24"/>
              </w:rPr>
              <w:t>ss,</w:t>
            </w:r>
            <w:r w:rsidRPr="001739ED">
              <w:rPr>
                <w:spacing w:val="3"/>
                <w:sz w:val="24"/>
                <w:szCs w:val="24"/>
              </w:rPr>
              <w:t xml:space="preserve"> i</w:t>
            </w:r>
            <w:r w:rsidRPr="001739ED">
              <w:rPr>
                <w:sz w:val="24"/>
                <w:szCs w:val="24"/>
              </w:rPr>
              <w:t>d</w:t>
            </w:r>
            <w:r w:rsidRPr="001739ED">
              <w:rPr>
                <w:spacing w:val="-1"/>
                <w:sz w:val="24"/>
                <w:szCs w:val="24"/>
              </w:rPr>
              <w:t>e</w:t>
            </w:r>
            <w:r w:rsidRPr="001739ED">
              <w:rPr>
                <w:sz w:val="24"/>
                <w:szCs w:val="24"/>
              </w:rPr>
              <w:t>nt</w:t>
            </w:r>
            <w:r w:rsidRPr="001739ED">
              <w:rPr>
                <w:spacing w:val="1"/>
                <w:sz w:val="24"/>
                <w:szCs w:val="24"/>
              </w:rPr>
              <w:t>if</w:t>
            </w:r>
            <w:r w:rsidRPr="001739ED">
              <w:rPr>
                <w:spacing w:val="-5"/>
                <w:sz w:val="24"/>
                <w:szCs w:val="24"/>
              </w:rPr>
              <w:t>y</w:t>
            </w:r>
            <w:r w:rsidRPr="001739ED">
              <w:rPr>
                <w:sz w:val="24"/>
                <w:szCs w:val="24"/>
              </w:rPr>
              <w:t>i</w:t>
            </w:r>
            <w:r w:rsidRPr="001739ED">
              <w:rPr>
                <w:spacing w:val="3"/>
                <w:sz w:val="24"/>
                <w:szCs w:val="24"/>
              </w:rPr>
              <w:t>n</w:t>
            </w:r>
            <w:r w:rsidRPr="001739ED">
              <w:rPr>
                <w:sz w:val="24"/>
                <w:szCs w:val="24"/>
              </w:rPr>
              <w:t>g t</w:t>
            </w:r>
            <w:r w:rsidRPr="001739ED">
              <w:rPr>
                <w:spacing w:val="3"/>
                <w:sz w:val="24"/>
                <w:szCs w:val="24"/>
              </w:rPr>
              <w:t>h</w:t>
            </w:r>
            <w:r w:rsidRPr="001739ED">
              <w:rPr>
                <w:sz w:val="24"/>
                <w:szCs w:val="24"/>
              </w:rPr>
              <w:t>e bid</w:t>
            </w:r>
            <w:r w:rsidRPr="001739ED">
              <w:rPr>
                <w:spacing w:val="3"/>
                <w:sz w:val="24"/>
                <w:szCs w:val="24"/>
              </w:rPr>
              <w:t xml:space="preserve"> </w:t>
            </w:r>
            <w:r w:rsidRPr="001739ED">
              <w:rPr>
                <w:sz w:val="24"/>
                <w:szCs w:val="24"/>
              </w:rPr>
              <w:t>throu</w:t>
            </w:r>
            <w:r w:rsidRPr="001739ED">
              <w:rPr>
                <w:spacing w:val="-3"/>
                <w:sz w:val="24"/>
                <w:szCs w:val="24"/>
              </w:rPr>
              <w:t>g</w:t>
            </w:r>
            <w:r w:rsidRPr="001739ED">
              <w:rPr>
                <w:sz w:val="24"/>
                <w:szCs w:val="24"/>
              </w:rPr>
              <w:t>h</w:t>
            </w:r>
            <w:r w:rsidRPr="001739ED">
              <w:rPr>
                <w:spacing w:val="2"/>
                <w:sz w:val="24"/>
                <w:szCs w:val="24"/>
              </w:rPr>
              <w:t xml:space="preserve"> </w:t>
            </w:r>
            <w:r w:rsidRPr="001739ED">
              <w:rPr>
                <w:sz w:val="24"/>
                <w:szCs w:val="24"/>
              </w:rPr>
              <w:t>p</w:t>
            </w:r>
            <w:r w:rsidRPr="001739ED">
              <w:rPr>
                <w:spacing w:val="-1"/>
                <w:sz w:val="24"/>
                <w:szCs w:val="24"/>
              </w:rPr>
              <w:t>r</w:t>
            </w:r>
            <w:r w:rsidRPr="001739ED">
              <w:rPr>
                <w:sz w:val="24"/>
                <w:szCs w:val="24"/>
              </w:rPr>
              <w:t>o</w:t>
            </w:r>
            <w:r w:rsidRPr="001739ED">
              <w:rPr>
                <w:spacing w:val="-1"/>
                <w:sz w:val="24"/>
                <w:szCs w:val="24"/>
              </w:rPr>
              <w:t>c</w:t>
            </w:r>
            <w:r w:rsidRPr="001739ED">
              <w:rPr>
                <w:spacing w:val="2"/>
                <w:sz w:val="24"/>
                <w:szCs w:val="24"/>
              </w:rPr>
              <w:t>u</w:t>
            </w:r>
            <w:r w:rsidRPr="001739ED">
              <w:rPr>
                <w:sz w:val="24"/>
                <w:szCs w:val="24"/>
              </w:rPr>
              <w:t>ring</w:t>
            </w:r>
            <w:r w:rsidRPr="001739ED">
              <w:rPr>
                <w:spacing w:val="2"/>
                <w:sz w:val="24"/>
                <w:szCs w:val="24"/>
              </w:rPr>
              <w:t xml:space="preserve"> </w:t>
            </w:r>
            <w:r w:rsidRPr="001739ED">
              <w:rPr>
                <w:sz w:val="24"/>
                <w:szCs w:val="24"/>
              </w:rPr>
              <w:t>identi</w:t>
            </w:r>
            <w:r w:rsidRPr="001739ED">
              <w:rPr>
                <w:spacing w:val="2"/>
                <w:sz w:val="24"/>
                <w:szCs w:val="24"/>
              </w:rPr>
              <w:t>f</w:t>
            </w:r>
            <w:r w:rsidRPr="001739ED">
              <w:rPr>
                <w:spacing w:val="-5"/>
                <w:sz w:val="24"/>
                <w:szCs w:val="24"/>
              </w:rPr>
              <w:t>y</w:t>
            </w:r>
            <w:r w:rsidRPr="001739ED">
              <w:rPr>
                <w:sz w:val="24"/>
                <w:szCs w:val="24"/>
              </w:rPr>
              <w:t>i</w:t>
            </w:r>
            <w:r w:rsidRPr="001739ED">
              <w:rPr>
                <w:spacing w:val="3"/>
                <w:sz w:val="24"/>
                <w:szCs w:val="24"/>
              </w:rPr>
              <w:t>n</w:t>
            </w:r>
            <w:r w:rsidRPr="001739ED">
              <w:rPr>
                <w:sz w:val="24"/>
                <w:szCs w:val="24"/>
              </w:rPr>
              <w:t>g numbe</w:t>
            </w:r>
            <w:r w:rsidRPr="001739ED">
              <w:rPr>
                <w:spacing w:val="-1"/>
                <w:sz w:val="24"/>
                <w:szCs w:val="24"/>
              </w:rPr>
              <w:t>r</w:t>
            </w:r>
            <w:r w:rsidRPr="001739ED">
              <w:rPr>
                <w:sz w:val="24"/>
                <w:szCs w:val="24"/>
              </w:rPr>
              <w:t>,</w:t>
            </w:r>
            <w:r w:rsidRPr="001739ED">
              <w:rPr>
                <w:spacing w:val="2"/>
                <w:sz w:val="24"/>
                <w:szCs w:val="24"/>
              </w:rPr>
              <w:t xml:space="preserve"> </w:t>
            </w:r>
            <w:r w:rsidRPr="001739ED">
              <w:rPr>
                <w:sz w:val="24"/>
                <w:szCs w:val="24"/>
              </w:rPr>
              <w:t>if</w:t>
            </w:r>
            <w:r w:rsidRPr="001739ED">
              <w:rPr>
                <w:spacing w:val="5"/>
                <w:sz w:val="24"/>
                <w:szCs w:val="24"/>
              </w:rPr>
              <w:t xml:space="preserve"> </w:t>
            </w:r>
            <w:r w:rsidRPr="001739ED">
              <w:rPr>
                <w:spacing w:val="-1"/>
                <w:sz w:val="24"/>
                <w:szCs w:val="24"/>
              </w:rPr>
              <w:t>a</w:t>
            </w:r>
            <w:r w:rsidRPr="001739ED">
              <w:rPr>
                <w:spacing w:val="2"/>
                <w:sz w:val="24"/>
                <w:szCs w:val="24"/>
              </w:rPr>
              <w:t>n</w:t>
            </w:r>
            <w:r w:rsidRPr="001739ED">
              <w:rPr>
                <w:sz w:val="24"/>
                <w:szCs w:val="24"/>
              </w:rPr>
              <w:t xml:space="preserve">y </w:t>
            </w:r>
            <w:r w:rsidRPr="001739ED">
              <w:rPr>
                <w:spacing w:val="-1"/>
                <w:sz w:val="24"/>
                <w:szCs w:val="24"/>
              </w:rPr>
              <w:t>a</w:t>
            </w:r>
            <w:r w:rsidRPr="001739ED">
              <w:rPr>
                <w:sz w:val="24"/>
                <w:szCs w:val="24"/>
              </w:rPr>
              <w:t>nd</w:t>
            </w:r>
            <w:r w:rsidRPr="001739ED">
              <w:rPr>
                <w:spacing w:val="2"/>
                <w:sz w:val="24"/>
                <w:szCs w:val="24"/>
              </w:rPr>
              <w:t xml:space="preserve"> </w:t>
            </w:r>
            <w:r w:rsidRPr="001739ED">
              <w:rPr>
                <w:sz w:val="24"/>
                <w:szCs w:val="24"/>
              </w:rPr>
              <w:t>t</w:t>
            </w:r>
            <w:r w:rsidRPr="001739ED">
              <w:rPr>
                <w:spacing w:val="3"/>
                <w:sz w:val="24"/>
                <w:szCs w:val="24"/>
              </w:rPr>
              <w:t>h</w:t>
            </w:r>
            <w:r w:rsidRPr="001739ED">
              <w:rPr>
                <w:sz w:val="24"/>
                <w:szCs w:val="24"/>
              </w:rPr>
              <w:t>e following info</w:t>
            </w:r>
            <w:r w:rsidRPr="001739ED">
              <w:rPr>
                <w:spacing w:val="-1"/>
                <w:sz w:val="24"/>
                <w:szCs w:val="24"/>
              </w:rPr>
              <w:t>r</w:t>
            </w:r>
            <w:r w:rsidRPr="001739ED">
              <w:rPr>
                <w:sz w:val="24"/>
                <w:szCs w:val="24"/>
              </w:rPr>
              <w:t>mation,</w:t>
            </w:r>
            <w:r w:rsidRPr="001739ED">
              <w:rPr>
                <w:spacing w:val="3"/>
                <w:sz w:val="24"/>
                <w:szCs w:val="24"/>
              </w:rPr>
              <w:t xml:space="preserve"> </w:t>
            </w:r>
            <w:r w:rsidRPr="001739ED">
              <w:rPr>
                <w:spacing w:val="-1"/>
                <w:sz w:val="24"/>
                <w:szCs w:val="24"/>
              </w:rPr>
              <w:t>e</w:t>
            </w:r>
            <w:r w:rsidRPr="001739ED">
              <w:rPr>
                <w:sz w:val="24"/>
                <w:szCs w:val="24"/>
              </w:rPr>
              <w:t>v</w:t>
            </w:r>
            <w:r w:rsidRPr="001739ED">
              <w:rPr>
                <w:spacing w:val="-1"/>
                <w:sz w:val="24"/>
                <w:szCs w:val="24"/>
              </w:rPr>
              <w:t>a</w:t>
            </w:r>
            <w:r w:rsidRPr="001739ED">
              <w:rPr>
                <w:sz w:val="24"/>
                <w:szCs w:val="24"/>
              </w:rPr>
              <w:t>luation</w:t>
            </w:r>
            <w:r w:rsidRPr="001739ED">
              <w:rPr>
                <w:spacing w:val="3"/>
                <w:sz w:val="24"/>
                <w:szCs w:val="24"/>
              </w:rPr>
              <w:t xml:space="preserve"> </w:t>
            </w:r>
            <w:r w:rsidRPr="001739ED">
              <w:rPr>
                <w:sz w:val="24"/>
                <w:szCs w:val="24"/>
              </w:rPr>
              <w:t>r</w:t>
            </w:r>
            <w:r w:rsidRPr="001739ED">
              <w:rPr>
                <w:spacing w:val="-2"/>
                <w:sz w:val="24"/>
                <w:szCs w:val="24"/>
              </w:rPr>
              <w:t>e</w:t>
            </w:r>
            <w:r w:rsidRPr="001739ED">
              <w:rPr>
                <w:sz w:val="24"/>
                <w:szCs w:val="24"/>
              </w:rPr>
              <w:t>port,</w:t>
            </w:r>
            <w:r w:rsidRPr="001739ED">
              <w:rPr>
                <w:spacing w:val="2"/>
                <w:sz w:val="24"/>
                <w:szCs w:val="24"/>
              </w:rPr>
              <w:t xml:space="preserve"> </w:t>
            </w:r>
            <w:r w:rsidRPr="001739ED">
              <w:rPr>
                <w:sz w:val="24"/>
                <w:szCs w:val="24"/>
              </w:rPr>
              <w:t>fo</w:t>
            </w:r>
            <w:r w:rsidRPr="001739ED">
              <w:rPr>
                <w:spacing w:val="-1"/>
                <w:sz w:val="24"/>
                <w:szCs w:val="24"/>
              </w:rPr>
              <w:t>r</w:t>
            </w:r>
            <w:r w:rsidRPr="001739ED">
              <w:rPr>
                <w:sz w:val="24"/>
                <w:szCs w:val="24"/>
              </w:rPr>
              <w:t>m</w:t>
            </w:r>
            <w:r w:rsidRPr="001739ED">
              <w:rPr>
                <w:spacing w:val="3"/>
                <w:sz w:val="24"/>
                <w:szCs w:val="24"/>
              </w:rPr>
              <w:t xml:space="preserve"> </w:t>
            </w:r>
            <w:r w:rsidRPr="001739ED">
              <w:rPr>
                <w:sz w:val="24"/>
                <w:szCs w:val="24"/>
              </w:rPr>
              <w:t>of</w:t>
            </w:r>
            <w:r w:rsidRPr="001739ED">
              <w:rPr>
                <w:spacing w:val="2"/>
                <w:sz w:val="24"/>
                <w:szCs w:val="24"/>
              </w:rPr>
              <w:t xml:space="preserve"> </w:t>
            </w:r>
            <w:r w:rsidRPr="001739ED">
              <w:rPr>
                <w:spacing w:val="-1"/>
                <w:sz w:val="24"/>
                <w:szCs w:val="24"/>
              </w:rPr>
              <w:t>c</w:t>
            </w:r>
            <w:r w:rsidRPr="001739ED">
              <w:rPr>
                <w:sz w:val="24"/>
                <w:szCs w:val="24"/>
              </w:rPr>
              <w:t>ontr</w:t>
            </w:r>
            <w:r w:rsidRPr="001739ED">
              <w:rPr>
                <w:spacing w:val="-1"/>
                <w:sz w:val="24"/>
                <w:szCs w:val="24"/>
              </w:rPr>
              <w:t>ac</w:t>
            </w:r>
            <w:r w:rsidRPr="001739ED">
              <w:rPr>
                <w:sz w:val="24"/>
                <w:szCs w:val="24"/>
              </w:rPr>
              <w:t>t</w:t>
            </w:r>
            <w:r w:rsidRPr="001739ED">
              <w:rPr>
                <w:spacing w:val="3"/>
                <w:sz w:val="24"/>
                <w:szCs w:val="24"/>
              </w:rPr>
              <w:t xml:space="preserve"> </w:t>
            </w:r>
            <w:r w:rsidRPr="001739ED">
              <w:rPr>
                <w:spacing w:val="-1"/>
                <w:sz w:val="24"/>
                <w:szCs w:val="24"/>
              </w:rPr>
              <w:t>a</w:t>
            </w:r>
            <w:r w:rsidRPr="001739ED">
              <w:rPr>
                <w:spacing w:val="2"/>
                <w:sz w:val="24"/>
                <w:szCs w:val="24"/>
              </w:rPr>
              <w:t>n</w:t>
            </w:r>
            <w:r w:rsidRPr="001739ED">
              <w:rPr>
                <w:sz w:val="24"/>
                <w:szCs w:val="24"/>
              </w:rPr>
              <w:t>d letter</w:t>
            </w:r>
            <w:r w:rsidRPr="001739ED">
              <w:rPr>
                <w:spacing w:val="27"/>
                <w:sz w:val="24"/>
                <w:szCs w:val="24"/>
              </w:rPr>
              <w:t xml:space="preserve"> </w:t>
            </w:r>
            <w:r w:rsidRPr="001739ED">
              <w:rPr>
                <w:sz w:val="24"/>
                <w:szCs w:val="24"/>
              </w:rPr>
              <w:t>of</w:t>
            </w:r>
            <w:r w:rsidRPr="001739ED">
              <w:rPr>
                <w:spacing w:val="28"/>
                <w:sz w:val="24"/>
                <w:szCs w:val="24"/>
              </w:rPr>
              <w:t xml:space="preserve"> </w:t>
            </w:r>
            <w:r w:rsidRPr="001739ED">
              <w:rPr>
                <w:spacing w:val="-1"/>
                <w:sz w:val="24"/>
                <w:szCs w:val="24"/>
              </w:rPr>
              <w:t>a</w:t>
            </w:r>
            <w:r w:rsidRPr="001739ED">
              <w:rPr>
                <w:spacing w:val="2"/>
                <w:sz w:val="24"/>
                <w:szCs w:val="24"/>
              </w:rPr>
              <w:t>w</w:t>
            </w:r>
            <w:r w:rsidRPr="001739ED">
              <w:rPr>
                <w:spacing w:val="-1"/>
                <w:sz w:val="24"/>
                <w:szCs w:val="24"/>
              </w:rPr>
              <w:t>a</w:t>
            </w:r>
            <w:r w:rsidRPr="001739ED">
              <w:rPr>
                <w:sz w:val="24"/>
                <w:szCs w:val="24"/>
              </w:rPr>
              <w:t>rd,</w:t>
            </w:r>
            <w:r w:rsidRPr="001739ED">
              <w:rPr>
                <w:spacing w:val="29"/>
                <w:sz w:val="24"/>
                <w:szCs w:val="24"/>
              </w:rPr>
              <w:t xml:space="preserve"> </w:t>
            </w:r>
            <w:r w:rsidRPr="001739ED">
              <w:rPr>
                <w:sz w:val="24"/>
                <w:szCs w:val="24"/>
              </w:rPr>
              <w:t>bi</w:t>
            </w:r>
            <w:r w:rsidRPr="001739ED">
              <w:rPr>
                <w:spacing w:val="1"/>
                <w:sz w:val="24"/>
                <w:szCs w:val="24"/>
              </w:rPr>
              <w:t>l</w:t>
            </w:r>
            <w:r w:rsidRPr="001739ED">
              <w:rPr>
                <w:sz w:val="24"/>
                <w:szCs w:val="24"/>
              </w:rPr>
              <w:t>l</w:t>
            </w:r>
            <w:r w:rsidRPr="001739ED">
              <w:rPr>
                <w:spacing w:val="29"/>
                <w:sz w:val="24"/>
                <w:szCs w:val="24"/>
              </w:rPr>
              <w:t xml:space="preserve"> </w:t>
            </w:r>
            <w:r w:rsidRPr="001739ED">
              <w:rPr>
                <w:sz w:val="24"/>
                <w:szCs w:val="24"/>
              </w:rPr>
              <w:t>of</w:t>
            </w:r>
            <w:r w:rsidRPr="001739ED">
              <w:rPr>
                <w:spacing w:val="28"/>
                <w:sz w:val="24"/>
                <w:szCs w:val="24"/>
              </w:rPr>
              <w:t xml:space="preserve"> </w:t>
            </w:r>
            <w:r w:rsidRPr="001739ED">
              <w:rPr>
                <w:spacing w:val="2"/>
                <w:sz w:val="24"/>
                <w:szCs w:val="24"/>
              </w:rPr>
              <w:t>q</w:t>
            </w:r>
            <w:r w:rsidRPr="001739ED">
              <w:rPr>
                <w:sz w:val="24"/>
                <w:szCs w:val="24"/>
              </w:rPr>
              <w:t>u</w:t>
            </w:r>
            <w:r w:rsidRPr="001739ED">
              <w:rPr>
                <w:spacing w:val="-1"/>
                <w:sz w:val="24"/>
                <w:szCs w:val="24"/>
              </w:rPr>
              <w:t>a</w:t>
            </w:r>
            <w:r w:rsidRPr="001739ED">
              <w:rPr>
                <w:sz w:val="24"/>
                <w:szCs w:val="24"/>
              </w:rPr>
              <w:t>nt</w:t>
            </w:r>
            <w:r w:rsidRPr="001739ED">
              <w:rPr>
                <w:spacing w:val="1"/>
                <w:sz w:val="24"/>
                <w:szCs w:val="24"/>
              </w:rPr>
              <w:t>i</w:t>
            </w:r>
            <w:r w:rsidRPr="001739ED">
              <w:rPr>
                <w:spacing w:val="3"/>
                <w:sz w:val="24"/>
                <w:szCs w:val="24"/>
              </w:rPr>
              <w:t>t</w:t>
            </w:r>
            <w:r w:rsidRPr="001739ED">
              <w:rPr>
                <w:sz w:val="24"/>
                <w:szCs w:val="24"/>
              </w:rPr>
              <w:t>y</w:t>
            </w:r>
            <w:r w:rsidRPr="001739ED">
              <w:rPr>
                <w:spacing w:val="24"/>
                <w:sz w:val="24"/>
                <w:szCs w:val="24"/>
              </w:rPr>
              <w:t xml:space="preserve"> </w:t>
            </w:r>
            <w:r w:rsidRPr="001739ED">
              <w:rPr>
                <w:sz w:val="24"/>
                <w:szCs w:val="24"/>
              </w:rPr>
              <w:t>or</w:t>
            </w:r>
            <w:r w:rsidRPr="001739ED">
              <w:rPr>
                <w:spacing w:val="28"/>
                <w:sz w:val="24"/>
                <w:szCs w:val="24"/>
              </w:rPr>
              <w:t xml:space="preserve"> </w:t>
            </w:r>
            <w:r w:rsidRPr="001739ED">
              <w:rPr>
                <w:sz w:val="24"/>
                <w:szCs w:val="24"/>
              </w:rPr>
              <w:t>s</w:t>
            </w:r>
            <w:r w:rsidRPr="001739ED">
              <w:rPr>
                <w:spacing w:val="-1"/>
                <w:sz w:val="24"/>
                <w:szCs w:val="24"/>
              </w:rPr>
              <w:t>c</w:t>
            </w:r>
            <w:r w:rsidRPr="001739ED">
              <w:rPr>
                <w:spacing w:val="2"/>
                <w:sz w:val="24"/>
                <w:szCs w:val="24"/>
              </w:rPr>
              <w:t>h</w:t>
            </w:r>
            <w:r w:rsidRPr="001739ED">
              <w:rPr>
                <w:spacing w:val="-1"/>
                <w:sz w:val="24"/>
                <w:szCs w:val="24"/>
              </w:rPr>
              <w:t>e</w:t>
            </w:r>
            <w:r w:rsidRPr="001739ED">
              <w:rPr>
                <w:sz w:val="24"/>
                <w:szCs w:val="24"/>
              </w:rPr>
              <w:t>dule</w:t>
            </w:r>
            <w:r w:rsidRPr="001739ED">
              <w:rPr>
                <w:spacing w:val="28"/>
                <w:sz w:val="24"/>
                <w:szCs w:val="24"/>
              </w:rPr>
              <w:t xml:space="preserve"> </w:t>
            </w:r>
            <w:r w:rsidRPr="001739ED">
              <w:rPr>
                <w:sz w:val="24"/>
                <w:szCs w:val="24"/>
              </w:rPr>
              <w:t>of</w:t>
            </w:r>
            <w:r w:rsidRPr="001739ED">
              <w:rPr>
                <w:spacing w:val="28"/>
                <w:sz w:val="24"/>
                <w:szCs w:val="24"/>
              </w:rPr>
              <w:t xml:space="preserve"> </w:t>
            </w:r>
            <w:r w:rsidRPr="001739ED">
              <w:rPr>
                <w:spacing w:val="1"/>
                <w:sz w:val="24"/>
                <w:szCs w:val="24"/>
              </w:rPr>
              <w:t>re</w:t>
            </w:r>
            <w:r w:rsidRPr="001739ED">
              <w:rPr>
                <w:sz w:val="24"/>
                <w:szCs w:val="24"/>
              </w:rPr>
              <w:t>quir</w:t>
            </w:r>
            <w:r w:rsidRPr="001739ED">
              <w:rPr>
                <w:spacing w:val="-1"/>
                <w:sz w:val="24"/>
                <w:szCs w:val="24"/>
              </w:rPr>
              <w:t>e</w:t>
            </w:r>
            <w:r w:rsidRPr="001739ED">
              <w:rPr>
                <w:sz w:val="24"/>
                <w:szCs w:val="24"/>
              </w:rPr>
              <w:t>men</w:t>
            </w:r>
            <w:r w:rsidRPr="001739ED">
              <w:rPr>
                <w:spacing w:val="4"/>
                <w:sz w:val="24"/>
                <w:szCs w:val="24"/>
              </w:rPr>
              <w:t>t</w:t>
            </w:r>
            <w:r w:rsidRPr="001739ED">
              <w:rPr>
                <w:sz w:val="24"/>
                <w:szCs w:val="24"/>
              </w:rPr>
              <w:t>,</w:t>
            </w:r>
            <w:r w:rsidRPr="001739ED">
              <w:rPr>
                <w:spacing w:val="29"/>
                <w:sz w:val="24"/>
                <w:szCs w:val="24"/>
              </w:rPr>
              <w:t xml:space="preserve"> </w:t>
            </w:r>
            <w:r w:rsidRPr="001739ED">
              <w:rPr>
                <w:spacing w:val="-1"/>
                <w:sz w:val="24"/>
                <w:szCs w:val="24"/>
              </w:rPr>
              <w:t>a</w:t>
            </w:r>
            <w:r w:rsidRPr="001739ED">
              <w:rPr>
                <w:sz w:val="24"/>
                <w:szCs w:val="24"/>
              </w:rPr>
              <w:t xml:space="preserve">s the </w:t>
            </w:r>
            <w:r w:rsidRPr="001739ED">
              <w:rPr>
                <w:spacing w:val="-1"/>
                <w:sz w:val="24"/>
                <w:szCs w:val="24"/>
              </w:rPr>
              <w:t>ca</w:t>
            </w:r>
            <w:r w:rsidRPr="001739ED">
              <w:rPr>
                <w:sz w:val="24"/>
                <w:szCs w:val="24"/>
              </w:rPr>
              <w:t>se</w:t>
            </w:r>
            <w:r w:rsidRPr="001739ED">
              <w:rPr>
                <w:spacing w:val="-1"/>
                <w:sz w:val="24"/>
                <w:szCs w:val="24"/>
              </w:rPr>
              <w:t xml:space="preserve"> </w:t>
            </w:r>
            <w:r w:rsidRPr="001739ED">
              <w:rPr>
                <w:sz w:val="24"/>
                <w:szCs w:val="24"/>
              </w:rPr>
              <w:t>m</w:t>
            </w:r>
            <w:r w:rsidRPr="001739ED">
              <w:rPr>
                <w:spacing w:val="4"/>
                <w:sz w:val="24"/>
                <w:szCs w:val="24"/>
              </w:rPr>
              <w:t>a</w:t>
            </w:r>
            <w:r w:rsidRPr="001739ED">
              <w:rPr>
                <w:sz w:val="24"/>
                <w:szCs w:val="24"/>
              </w:rPr>
              <w:t>y</w:t>
            </w:r>
            <w:r w:rsidRPr="001739ED">
              <w:rPr>
                <w:spacing w:val="-5"/>
                <w:sz w:val="24"/>
                <w:szCs w:val="24"/>
              </w:rPr>
              <w:t xml:space="preserve"> </w:t>
            </w:r>
            <w:r w:rsidRPr="001739ED">
              <w:rPr>
                <w:spacing w:val="2"/>
                <w:sz w:val="24"/>
                <w:szCs w:val="24"/>
              </w:rPr>
              <w:t>b</w:t>
            </w:r>
            <w:r w:rsidRPr="001739ED">
              <w:rPr>
                <w:spacing w:val="-1"/>
                <w:sz w:val="24"/>
                <w:szCs w:val="24"/>
              </w:rPr>
              <w:t>e</w:t>
            </w:r>
            <w:r w:rsidRPr="001739ED">
              <w:rPr>
                <w:sz w:val="24"/>
                <w:szCs w:val="24"/>
              </w:rPr>
              <w:t>.</w:t>
            </w:r>
          </w:p>
          <w:p w:rsidR="001739ED" w:rsidRDefault="001739ED" w:rsidP="005C08C5">
            <w:pPr>
              <w:pStyle w:val="ListParagraph"/>
              <w:numPr>
                <w:ilvl w:val="1"/>
                <w:numId w:val="56"/>
              </w:numPr>
              <w:ind w:right="117"/>
              <w:jc w:val="both"/>
              <w:rPr>
                <w:sz w:val="24"/>
                <w:szCs w:val="24"/>
              </w:rPr>
            </w:pPr>
            <w:r w:rsidRPr="001739ED">
              <w:rPr>
                <w:sz w:val="24"/>
                <w:szCs w:val="24"/>
              </w:rPr>
              <w:t>A</w:t>
            </w:r>
            <w:r w:rsidRPr="001739ED">
              <w:rPr>
                <w:spacing w:val="-1"/>
                <w:sz w:val="24"/>
                <w:szCs w:val="24"/>
              </w:rPr>
              <w:t>f</w:t>
            </w:r>
            <w:r w:rsidRPr="001739ED">
              <w:rPr>
                <w:sz w:val="24"/>
                <w:szCs w:val="24"/>
              </w:rPr>
              <w:t>ter</w:t>
            </w:r>
            <w:r w:rsidRPr="001739ED">
              <w:rPr>
                <w:spacing w:val="55"/>
                <w:sz w:val="24"/>
                <w:szCs w:val="24"/>
              </w:rPr>
              <w:t xml:space="preserve"> </w:t>
            </w:r>
            <w:r w:rsidRPr="001739ED">
              <w:rPr>
                <w:sz w:val="24"/>
                <w:szCs w:val="24"/>
              </w:rPr>
              <w:t>publ</w:t>
            </w:r>
            <w:r w:rsidRPr="001739ED">
              <w:rPr>
                <w:spacing w:val="1"/>
                <w:sz w:val="24"/>
                <w:szCs w:val="24"/>
              </w:rPr>
              <w:t>i</w:t>
            </w:r>
            <w:r w:rsidRPr="001739ED">
              <w:rPr>
                <w:sz w:val="24"/>
                <w:szCs w:val="24"/>
              </w:rPr>
              <w:t>shing</w:t>
            </w:r>
            <w:r w:rsidRPr="001739ED">
              <w:rPr>
                <w:spacing w:val="55"/>
                <w:sz w:val="24"/>
                <w:szCs w:val="24"/>
              </w:rPr>
              <w:t xml:space="preserve"> </w:t>
            </w:r>
            <w:r w:rsidRPr="001739ED">
              <w:rPr>
                <w:spacing w:val="2"/>
                <w:sz w:val="24"/>
                <w:szCs w:val="24"/>
              </w:rPr>
              <w:t>o</w:t>
            </w:r>
            <w:r w:rsidRPr="001739ED">
              <w:rPr>
                <w:sz w:val="24"/>
                <w:szCs w:val="24"/>
              </w:rPr>
              <w:t>f</w:t>
            </w:r>
            <w:r w:rsidRPr="001739ED">
              <w:rPr>
                <w:spacing w:val="57"/>
                <w:sz w:val="24"/>
                <w:szCs w:val="24"/>
              </w:rPr>
              <w:t xml:space="preserve"> </w:t>
            </w:r>
            <w:r w:rsidRPr="001739ED">
              <w:rPr>
                <w:spacing w:val="-1"/>
                <w:sz w:val="24"/>
                <w:szCs w:val="24"/>
              </w:rPr>
              <w:t>a</w:t>
            </w:r>
            <w:r w:rsidRPr="001739ED">
              <w:rPr>
                <w:spacing w:val="2"/>
                <w:sz w:val="24"/>
                <w:szCs w:val="24"/>
              </w:rPr>
              <w:t>w</w:t>
            </w:r>
            <w:r w:rsidRPr="001739ED">
              <w:rPr>
                <w:spacing w:val="-1"/>
                <w:sz w:val="24"/>
                <w:szCs w:val="24"/>
              </w:rPr>
              <w:t>a</w:t>
            </w:r>
            <w:r w:rsidRPr="001739ED">
              <w:rPr>
                <w:sz w:val="24"/>
                <w:szCs w:val="24"/>
              </w:rPr>
              <w:t>rd</w:t>
            </w:r>
            <w:r w:rsidRPr="001739ED">
              <w:rPr>
                <w:spacing w:val="56"/>
                <w:sz w:val="24"/>
                <w:szCs w:val="24"/>
              </w:rPr>
              <w:t xml:space="preserve"> </w:t>
            </w:r>
            <w:r w:rsidRPr="001739ED">
              <w:rPr>
                <w:sz w:val="24"/>
                <w:szCs w:val="24"/>
              </w:rPr>
              <w:t>of</w:t>
            </w:r>
            <w:r w:rsidRPr="001739ED">
              <w:rPr>
                <w:spacing w:val="56"/>
                <w:sz w:val="24"/>
                <w:szCs w:val="24"/>
              </w:rPr>
              <w:t xml:space="preserve"> </w:t>
            </w:r>
            <w:r w:rsidRPr="001739ED">
              <w:rPr>
                <w:spacing w:val="-1"/>
                <w:sz w:val="24"/>
                <w:szCs w:val="24"/>
              </w:rPr>
              <w:t>c</w:t>
            </w:r>
            <w:r w:rsidRPr="001739ED">
              <w:rPr>
                <w:sz w:val="24"/>
                <w:szCs w:val="24"/>
              </w:rPr>
              <w:t>ont</w:t>
            </w:r>
            <w:r w:rsidRPr="001739ED">
              <w:rPr>
                <w:spacing w:val="2"/>
                <w:sz w:val="24"/>
                <w:szCs w:val="24"/>
              </w:rPr>
              <w:t>r</w:t>
            </w:r>
            <w:r w:rsidRPr="001739ED">
              <w:rPr>
                <w:spacing w:val="-1"/>
                <w:sz w:val="24"/>
                <w:szCs w:val="24"/>
              </w:rPr>
              <w:t>ac</w:t>
            </w:r>
            <w:r w:rsidRPr="001739ED">
              <w:rPr>
                <w:sz w:val="24"/>
                <w:szCs w:val="24"/>
              </w:rPr>
              <w:t>t</w:t>
            </w:r>
            <w:r w:rsidRPr="001739ED">
              <w:rPr>
                <w:spacing w:val="57"/>
                <w:sz w:val="24"/>
                <w:szCs w:val="24"/>
              </w:rPr>
              <w:t xml:space="preserve"> </w:t>
            </w:r>
            <w:r w:rsidRPr="001739ED">
              <w:rPr>
                <w:spacing w:val="-1"/>
                <w:sz w:val="24"/>
                <w:szCs w:val="24"/>
              </w:rPr>
              <w:t>c</w:t>
            </w:r>
            <w:r w:rsidRPr="001739ED">
              <w:rPr>
                <w:sz w:val="24"/>
                <w:szCs w:val="24"/>
              </w:rPr>
              <w:t>onsult</w:t>
            </w:r>
            <w:r w:rsidRPr="001739ED">
              <w:rPr>
                <w:spacing w:val="2"/>
                <w:sz w:val="24"/>
                <w:szCs w:val="24"/>
              </w:rPr>
              <w:t>a</w:t>
            </w:r>
            <w:r w:rsidRPr="001739ED">
              <w:rPr>
                <w:sz w:val="24"/>
                <w:szCs w:val="24"/>
              </w:rPr>
              <w:t>nt</w:t>
            </w:r>
            <w:r w:rsidRPr="001739ED">
              <w:rPr>
                <w:spacing w:val="57"/>
                <w:sz w:val="24"/>
                <w:szCs w:val="24"/>
              </w:rPr>
              <w:t xml:space="preserve"> </w:t>
            </w:r>
            <w:r w:rsidRPr="001739ED">
              <w:rPr>
                <w:sz w:val="24"/>
                <w:szCs w:val="24"/>
              </w:rPr>
              <w:t>r</w:t>
            </w:r>
            <w:r w:rsidRPr="001739ED">
              <w:rPr>
                <w:spacing w:val="-2"/>
                <w:sz w:val="24"/>
                <w:szCs w:val="24"/>
              </w:rPr>
              <w:t>e</w:t>
            </w:r>
            <w:r w:rsidRPr="001739ED">
              <w:rPr>
                <w:sz w:val="24"/>
                <w:szCs w:val="24"/>
              </w:rPr>
              <w:t>quir</w:t>
            </w:r>
            <w:r w:rsidRPr="001739ED">
              <w:rPr>
                <w:spacing w:val="-1"/>
                <w:sz w:val="24"/>
                <w:szCs w:val="24"/>
              </w:rPr>
              <w:t>e</w:t>
            </w:r>
            <w:r w:rsidRPr="001739ED">
              <w:rPr>
                <w:sz w:val="24"/>
                <w:szCs w:val="24"/>
              </w:rPr>
              <w:t>d</w:t>
            </w:r>
            <w:r w:rsidRPr="001739ED">
              <w:rPr>
                <w:spacing w:val="56"/>
                <w:sz w:val="24"/>
                <w:szCs w:val="24"/>
              </w:rPr>
              <w:t xml:space="preserve"> </w:t>
            </w:r>
            <w:r w:rsidRPr="001739ED">
              <w:rPr>
                <w:spacing w:val="3"/>
                <w:sz w:val="24"/>
                <w:szCs w:val="24"/>
              </w:rPr>
              <w:t>t</w:t>
            </w:r>
            <w:r w:rsidRPr="001739ED">
              <w:rPr>
                <w:sz w:val="24"/>
                <w:szCs w:val="24"/>
              </w:rPr>
              <w:t>o submit</w:t>
            </w:r>
            <w:r w:rsidRPr="001739ED">
              <w:rPr>
                <w:spacing w:val="1"/>
                <w:sz w:val="24"/>
                <w:szCs w:val="24"/>
              </w:rPr>
              <w:t xml:space="preserve"> </w:t>
            </w:r>
            <w:r w:rsidRPr="001739ED">
              <w:rPr>
                <w:sz w:val="24"/>
                <w:szCs w:val="24"/>
              </w:rPr>
              <w:t>a</w:t>
            </w:r>
            <w:r w:rsidRPr="001739ED">
              <w:rPr>
                <w:spacing w:val="-1"/>
                <w:sz w:val="24"/>
                <w:szCs w:val="24"/>
              </w:rPr>
              <w:t xml:space="preserve"> </w:t>
            </w:r>
            <w:r w:rsidRPr="001739ED">
              <w:rPr>
                <w:sz w:val="24"/>
                <w:szCs w:val="24"/>
              </w:rPr>
              <w:t>p</w:t>
            </w:r>
            <w:r w:rsidRPr="001739ED">
              <w:rPr>
                <w:spacing w:val="-1"/>
                <w:sz w:val="24"/>
                <w:szCs w:val="24"/>
              </w:rPr>
              <w:t>e</w:t>
            </w:r>
            <w:r w:rsidRPr="001739ED">
              <w:rPr>
                <w:sz w:val="24"/>
                <w:szCs w:val="24"/>
              </w:rPr>
              <w:t>r</w:t>
            </w:r>
            <w:r w:rsidRPr="001739ED">
              <w:rPr>
                <w:spacing w:val="-1"/>
                <w:sz w:val="24"/>
                <w:szCs w:val="24"/>
              </w:rPr>
              <w:t>f</w:t>
            </w:r>
            <w:r w:rsidRPr="001739ED">
              <w:rPr>
                <w:sz w:val="24"/>
                <w:szCs w:val="24"/>
              </w:rPr>
              <w:t>o</w:t>
            </w:r>
            <w:r w:rsidRPr="001739ED">
              <w:rPr>
                <w:spacing w:val="-1"/>
                <w:sz w:val="24"/>
                <w:szCs w:val="24"/>
              </w:rPr>
              <w:t>r</w:t>
            </w:r>
            <w:r w:rsidRPr="001739ED">
              <w:rPr>
                <w:sz w:val="24"/>
                <w:szCs w:val="24"/>
              </w:rPr>
              <w:t>ma</w:t>
            </w:r>
            <w:r w:rsidRPr="001739ED">
              <w:rPr>
                <w:spacing w:val="2"/>
                <w:sz w:val="24"/>
                <w:szCs w:val="24"/>
              </w:rPr>
              <w:t>n</w:t>
            </w:r>
            <w:r w:rsidRPr="001739ED">
              <w:rPr>
                <w:spacing w:val="-1"/>
                <w:sz w:val="24"/>
                <w:szCs w:val="24"/>
              </w:rPr>
              <w:t>c</w:t>
            </w:r>
            <w:r w:rsidRPr="001739ED">
              <w:rPr>
                <w:sz w:val="24"/>
                <w:szCs w:val="24"/>
              </w:rPr>
              <w:t>e</w:t>
            </w:r>
            <w:r w:rsidRPr="001739ED">
              <w:rPr>
                <w:spacing w:val="-1"/>
                <w:sz w:val="24"/>
                <w:szCs w:val="24"/>
              </w:rPr>
              <w:t xml:space="preserve"> </w:t>
            </w:r>
            <w:r w:rsidRPr="001739ED">
              <w:rPr>
                <w:sz w:val="24"/>
                <w:szCs w:val="24"/>
              </w:rPr>
              <w:t>s</w:t>
            </w:r>
            <w:r w:rsidRPr="001739ED">
              <w:rPr>
                <w:spacing w:val="1"/>
                <w:sz w:val="24"/>
                <w:szCs w:val="24"/>
              </w:rPr>
              <w:t>e</w:t>
            </w:r>
            <w:r w:rsidRPr="001739ED">
              <w:rPr>
                <w:spacing w:val="-1"/>
                <w:sz w:val="24"/>
                <w:szCs w:val="24"/>
              </w:rPr>
              <w:t>c</w:t>
            </w:r>
            <w:r w:rsidRPr="001739ED">
              <w:rPr>
                <w:sz w:val="24"/>
                <w:szCs w:val="24"/>
              </w:rPr>
              <w:t>u</w:t>
            </w:r>
            <w:r w:rsidRPr="001739ED">
              <w:rPr>
                <w:spacing w:val="-1"/>
                <w:sz w:val="24"/>
                <w:szCs w:val="24"/>
              </w:rPr>
              <w:t>r</w:t>
            </w:r>
            <w:r w:rsidRPr="001739ED">
              <w:rPr>
                <w:sz w:val="24"/>
                <w:szCs w:val="24"/>
              </w:rPr>
              <w:t>i</w:t>
            </w:r>
            <w:r w:rsidRPr="001739ED">
              <w:rPr>
                <w:spacing w:val="3"/>
                <w:sz w:val="24"/>
                <w:szCs w:val="24"/>
              </w:rPr>
              <w:t>t</w:t>
            </w:r>
            <w:r w:rsidRPr="001739ED">
              <w:rPr>
                <w:sz w:val="24"/>
                <w:szCs w:val="24"/>
              </w:rPr>
              <w:t>y</w:t>
            </w:r>
            <w:r w:rsidRPr="001739ED">
              <w:rPr>
                <w:spacing w:val="-3"/>
                <w:sz w:val="24"/>
                <w:szCs w:val="24"/>
              </w:rPr>
              <w:t xml:space="preserve"> </w:t>
            </w:r>
            <w:r w:rsidRPr="001739ED">
              <w:rPr>
                <w:spacing w:val="-1"/>
                <w:sz w:val="24"/>
                <w:szCs w:val="24"/>
              </w:rPr>
              <w:t>a</w:t>
            </w:r>
            <w:r w:rsidRPr="001739ED">
              <w:rPr>
                <w:sz w:val="24"/>
                <w:szCs w:val="24"/>
              </w:rPr>
              <w:t xml:space="preserve">t </w:t>
            </w:r>
            <w:r w:rsidRPr="001739ED">
              <w:rPr>
                <w:spacing w:val="1"/>
                <w:sz w:val="24"/>
                <w:szCs w:val="24"/>
              </w:rPr>
              <w:t>t</w:t>
            </w:r>
            <w:r w:rsidRPr="001739ED">
              <w:rPr>
                <w:sz w:val="24"/>
                <w:szCs w:val="24"/>
              </w:rPr>
              <w:t>he</w:t>
            </w:r>
            <w:r w:rsidRPr="001739ED">
              <w:rPr>
                <w:spacing w:val="-1"/>
                <w:sz w:val="24"/>
                <w:szCs w:val="24"/>
              </w:rPr>
              <w:t xml:space="preserve"> ra</w:t>
            </w:r>
            <w:r w:rsidRPr="001739ED">
              <w:rPr>
                <w:sz w:val="24"/>
                <w:szCs w:val="24"/>
              </w:rPr>
              <w:t>te indi</w:t>
            </w:r>
            <w:r w:rsidRPr="001739ED">
              <w:rPr>
                <w:spacing w:val="2"/>
                <w:sz w:val="24"/>
                <w:szCs w:val="24"/>
              </w:rPr>
              <w:t>c</w:t>
            </w:r>
            <w:r w:rsidRPr="001739ED">
              <w:rPr>
                <w:spacing w:val="-1"/>
                <w:sz w:val="24"/>
                <w:szCs w:val="24"/>
              </w:rPr>
              <w:t>a</w:t>
            </w:r>
            <w:r w:rsidRPr="001739ED">
              <w:rPr>
                <w:sz w:val="24"/>
                <w:szCs w:val="24"/>
              </w:rPr>
              <w:t>t</w:t>
            </w:r>
            <w:r w:rsidRPr="001739ED">
              <w:rPr>
                <w:spacing w:val="2"/>
                <w:sz w:val="24"/>
                <w:szCs w:val="24"/>
              </w:rPr>
              <w:t>e</w:t>
            </w:r>
            <w:r w:rsidRPr="001739ED">
              <w:rPr>
                <w:sz w:val="24"/>
                <w:szCs w:val="24"/>
              </w:rPr>
              <w:t>d in date</w:t>
            </w:r>
            <w:r w:rsidRPr="001739ED">
              <w:rPr>
                <w:spacing w:val="-1"/>
                <w:sz w:val="24"/>
                <w:szCs w:val="24"/>
              </w:rPr>
              <w:t xml:space="preserve"> </w:t>
            </w:r>
            <w:r w:rsidRPr="001739ED">
              <w:rPr>
                <w:sz w:val="24"/>
                <w:szCs w:val="24"/>
              </w:rPr>
              <w:t>she</w:t>
            </w:r>
            <w:r w:rsidRPr="001739ED">
              <w:rPr>
                <w:spacing w:val="-2"/>
                <w:sz w:val="24"/>
                <w:szCs w:val="24"/>
              </w:rPr>
              <w:t>e</w:t>
            </w:r>
            <w:r w:rsidRPr="001739ED">
              <w:rPr>
                <w:sz w:val="24"/>
                <w:szCs w:val="24"/>
              </w:rPr>
              <w:t>t.</w:t>
            </w:r>
          </w:p>
          <w:p w:rsidR="001739ED" w:rsidRPr="001739ED" w:rsidRDefault="001739ED" w:rsidP="005C08C5">
            <w:pPr>
              <w:pStyle w:val="ListParagraph"/>
              <w:numPr>
                <w:ilvl w:val="1"/>
                <w:numId w:val="56"/>
              </w:numPr>
              <w:ind w:right="117"/>
              <w:jc w:val="both"/>
              <w:rPr>
                <w:sz w:val="24"/>
                <w:szCs w:val="24"/>
              </w:rPr>
            </w:pPr>
            <w:r w:rsidRPr="001739ED">
              <w:rPr>
                <w:sz w:val="24"/>
                <w:szCs w:val="24"/>
              </w:rPr>
              <w:t>The</w:t>
            </w:r>
            <w:r w:rsidRPr="001739ED">
              <w:rPr>
                <w:spacing w:val="7"/>
                <w:sz w:val="24"/>
                <w:szCs w:val="24"/>
              </w:rPr>
              <w:t xml:space="preserve"> </w:t>
            </w:r>
            <w:r w:rsidRPr="001739ED">
              <w:rPr>
                <w:sz w:val="24"/>
                <w:szCs w:val="24"/>
              </w:rPr>
              <w:t>Consultant</w:t>
            </w:r>
            <w:r w:rsidRPr="001739ED">
              <w:rPr>
                <w:spacing w:val="8"/>
                <w:sz w:val="24"/>
                <w:szCs w:val="24"/>
              </w:rPr>
              <w:t xml:space="preserve"> </w:t>
            </w:r>
            <w:r w:rsidRPr="001739ED">
              <w:rPr>
                <w:sz w:val="24"/>
                <w:szCs w:val="24"/>
              </w:rPr>
              <w:t>is</w:t>
            </w:r>
            <w:r w:rsidRPr="001739ED">
              <w:rPr>
                <w:spacing w:val="9"/>
                <w:sz w:val="24"/>
                <w:szCs w:val="24"/>
              </w:rPr>
              <w:t xml:space="preserve"> </w:t>
            </w:r>
            <w:r w:rsidRPr="001739ED">
              <w:rPr>
                <w:spacing w:val="-1"/>
                <w:sz w:val="24"/>
                <w:szCs w:val="24"/>
              </w:rPr>
              <w:t>e</w:t>
            </w:r>
            <w:r w:rsidRPr="001739ED">
              <w:rPr>
                <w:spacing w:val="2"/>
                <w:sz w:val="24"/>
                <w:szCs w:val="24"/>
              </w:rPr>
              <w:t>x</w:t>
            </w:r>
            <w:r w:rsidRPr="001739ED">
              <w:rPr>
                <w:sz w:val="24"/>
                <w:szCs w:val="24"/>
              </w:rPr>
              <w:t>p</w:t>
            </w:r>
            <w:r w:rsidRPr="001739ED">
              <w:rPr>
                <w:spacing w:val="-1"/>
                <w:sz w:val="24"/>
                <w:szCs w:val="24"/>
              </w:rPr>
              <w:t>ec</w:t>
            </w:r>
            <w:r w:rsidRPr="001739ED">
              <w:rPr>
                <w:spacing w:val="3"/>
                <w:sz w:val="24"/>
                <w:szCs w:val="24"/>
              </w:rPr>
              <w:t>t</w:t>
            </w:r>
            <w:r w:rsidRPr="001739ED">
              <w:rPr>
                <w:spacing w:val="-1"/>
                <w:sz w:val="24"/>
                <w:szCs w:val="24"/>
              </w:rPr>
              <w:t>e</w:t>
            </w:r>
            <w:r w:rsidRPr="001739ED">
              <w:rPr>
                <w:sz w:val="24"/>
                <w:szCs w:val="24"/>
              </w:rPr>
              <w:t>d</w:t>
            </w:r>
            <w:r w:rsidRPr="001739ED">
              <w:rPr>
                <w:spacing w:val="8"/>
                <w:sz w:val="24"/>
                <w:szCs w:val="24"/>
              </w:rPr>
              <w:t xml:space="preserve"> </w:t>
            </w:r>
            <w:r w:rsidRPr="001739ED">
              <w:rPr>
                <w:sz w:val="24"/>
                <w:szCs w:val="24"/>
              </w:rPr>
              <w:t>to</w:t>
            </w:r>
            <w:r w:rsidRPr="001739ED">
              <w:rPr>
                <w:spacing w:val="9"/>
                <w:sz w:val="24"/>
                <w:szCs w:val="24"/>
              </w:rPr>
              <w:t xml:space="preserve"> </w:t>
            </w:r>
            <w:r w:rsidRPr="001739ED">
              <w:rPr>
                <w:spacing w:val="-1"/>
                <w:sz w:val="24"/>
                <w:szCs w:val="24"/>
              </w:rPr>
              <w:t>c</w:t>
            </w:r>
            <w:r w:rsidRPr="001739ED">
              <w:rPr>
                <w:sz w:val="24"/>
                <w:szCs w:val="24"/>
              </w:rPr>
              <w:t>om</w:t>
            </w:r>
            <w:r w:rsidRPr="001739ED">
              <w:rPr>
                <w:spacing w:val="1"/>
                <w:sz w:val="24"/>
                <w:szCs w:val="24"/>
              </w:rPr>
              <w:t>m</w:t>
            </w:r>
            <w:r w:rsidRPr="001739ED">
              <w:rPr>
                <w:spacing w:val="-1"/>
                <w:sz w:val="24"/>
                <w:szCs w:val="24"/>
              </w:rPr>
              <w:t>e</w:t>
            </w:r>
            <w:r w:rsidRPr="001739ED">
              <w:rPr>
                <w:spacing w:val="2"/>
                <w:sz w:val="24"/>
                <w:szCs w:val="24"/>
              </w:rPr>
              <w:t>n</w:t>
            </w:r>
            <w:r w:rsidRPr="001739ED">
              <w:rPr>
                <w:spacing w:val="-1"/>
                <w:sz w:val="24"/>
                <w:szCs w:val="24"/>
              </w:rPr>
              <w:t>c</w:t>
            </w:r>
            <w:r w:rsidRPr="001739ED">
              <w:rPr>
                <w:sz w:val="24"/>
                <w:szCs w:val="24"/>
              </w:rPr>
              <w:t>e</w:t>
            </w:r>
            <w:r w:rsidRPr="001739ED">
              <w:rPr>
                <w:spacing w:val="7"/>
                <w:sz w:val="24"/>
                <w:szCs w:val="24"/>
              </w:rPr>
              <w:t xml:space="preserve"> </w:t>
            </w:r>
            <w:r w:rsidRPr="001739ED">
              <w:rPr>
                <w:sz w:val="24"/>
                <w:szCs w:val="24"/>
              </w:rPr>
              <w:t>the</w:t>
            </w:r>
            <w:r w:rsidRPr="001739ED">
              <w:rPr>
                <w:spacing w:val="10"/>
                <w:sz w:val="24"/>
                <w:szCs w:val="24"/>
              </w:rPr>
              <w:t xml:space="preserve"> </w:t>
            </w:r>
            <w:r w:rsidRPr="001739ED">
              <w:rPr>
                <w:spacing w:val="-1"/>
                <w:sz w:val="24"/>
                <w:szCs w:val="24"/>
              </w:rPr>
              <w:t>a</w:t>
            </w:r>
            <w:r w:rsidRPr="001739ED">
              <w:rPr>
                <w:sz w:val="24"/>
                <w:szCs w:val="24"/>
              </w:rPr>
              <w:t>ss</w:t>
            </w:r>
            <w:r w:rsidRPr="001739ED">
              <w:rPr>
                <w:spacing w:val="3"/>
                <w:sz w:val="24"/>
                <w:szCs w:val="24"/>
              </w:rPr>
              <w:t>i</w:t>
            </w:r>
            <w:r w:rsidRPr="001739ED">
              <w:rPr>
                <w:spacing w:val="-2"/>
                <w:sz w:val="24"/>
                <w:szCs w:val="24"/>
              </w:rPr>
              <w:t>g</w:t>
            </w:r>
            <w:r w:rsidRPr="001739ED">
              <w:rPr>
                <w:sz w:val="24"/>
                <w:szCs w:val="24"/>
              </w:rPr>
              <w:t>nment</w:t>
            </w:r>
            <w:r w:rsidRPr="001739ED">
              <w:rPr>
                <w:spacing w:val="8"/>
                <w:sz w:val="24"/>
                <w:szCs w:val="24"/>
              </w:rPr>
              <w:t xml:space="preserve"> </w:t>
            </w:r>
            <w:r w:rsidRPr="001739ED">
              <w:rPr>
                <w:sz w:val="24"/>
                <w:szCs w:val="24"/>
              </w:rPr>
              <w:t>on</w:t>
            </w:r>
            <w:r w:rsidRPr="001739ED">
              <w:rPr>
                <w:spacing w:val="11"/>
                <w:sz w:val="24"/>
                <w:szCs w:val="24"/>
              </w:rPr>
              <w:t xml:space="preserve"> </w:t>
            </w:r>
            <w:r w:rsidRPr="001739ED">
              <w:rPr>
                <w:sz w:val="24"/>
                <w:szCs w:val="24"/>
              </w:rPr>
              <w:t>the d</w:t>
            </w:r>
            <w:r w:rsidRPr="001739ED">
              <w:rPr>
                <w:spacing w:val="-1"/>
                <w:sz w:val="24"/>
                <w:szCs w:val="24"/>
              </w:rPr>
              <w:t>a</w:t>
            </w:r>
            <w:r w:rsidRPr="001739ED">
              <w:rPr>
                <w:sz w:val="24"/>
                <w:szCs w:val="24"/>
              </w:rPr>
              <w:t xml:space="preserve">te </w:t>
            </w:r>
            <w:r w:rsidRPr="001739ED">
              <w:rPr>
                <w:spacing w:val="-1"/>
                <w:sz w:val="24"/>
                <w:szCs w:val="24"/>
              </w:rPr>
              <w:t>a</w:t>
            </w:r>
            <w:r w:rsidRPr="001739ED">
              <w:rPr>
                <w:sz w:val="24"/>
                <w:szCs w:val="24"/>
              </w:rPr>
              <w:t xml:space="preserve">nd </w:t>
            </w:r>
            <w:r w:rsidRPr="001739ED">
              <w:rPr>
                <w:spacing w:val="-1"/>
                <w:sz w:val="24"/>
                <w:szCs w:val="24"/>
              </w:rPr>
              <w:t>a</w:t>
            </w:r>
            <w:r w:rsidRPr="001739ED">
              <w:rPr>
                <w:sz w:val="24"/>
                <w:szCs w:val="24"/>
              </w:rPr>
              <w:t xml:space="preserve">t </w:t>
            </w:r>
            <w:r w:rsidRPr="001739ED">
              <w:rPr>
                <w:spacing w:val="1"/>
                <w:sz w:val="24"/>
                <w:szCs w:val="24"/>
              </w:rPr>
              <w:t>t</w:t>
            </w:r>
            <w:r w:rsidRPr="001739ED">
              <w:rPr>
                <w:sz w:val="24"/>
                <w:szCs w:val="24"/>
              </w:rPr>
              <w:t>he</w:t>
            </w:r>
            <w:r w:rsidRPr="001739ED">
              <w:rPr>
                <w:spacing w:val="-1"/>
                <w:sz w:val="24"/>
                <w:szCs w:val="24"/>
              </w:rPr>
              <w:t xml:space="preserve"> </w:t>
            </w:r>
            <w:r w:rsidRPr="001739ED">
              <w:rPr>
                <w:sz w:val="24"/>
                <w:szCs w:val="24"/>
              </w:rPr>
              <w:t>lo</w:t>
            </w:r>
            <w:r w:rsidRPr="001739ED">
              <w:rPr>
                <w:spacing w:val="2"/>
                <w:sz w:val="24"/>
                <w:szCs w:val="24"/>
              </w:rPr>
              <w:t>c</w:t>
            </w:r>
            <w:r w:rsidRPr="001739ED">
              <w:rPr>
                <w:spacing w:val="-1"/>
                <w:sz w:val="24"/>
                <w:szCs w:val="24"/>
              </w:rPr>
              <w:t>a</w:t>
            </w:r>
            <w:r w:rsidRPr="001739ED">
              <w:rPr>
                <w:sz w:val="24"/>
                <w:szCs w:val="24"/>
              </w:rPr>
              <w:t>t</w:t>
            </w:r>
            <w:r w:rsidRPr="001739ED">
              <w:rPr>
                <w:spacing w:val="1"/>
                <w:sz w:val="24"/>
                <w:szCs w:val="24"/>
              </w:rPr>
              <w:t>i</w:t>
            </w:r>
            <w:r w:rsidRPr="001739ED">
              <w:rPr>
                <w:sz w:val="24"/>
                <w:szCs w:val="24"/>
              </w:rPr>
              <w:t>on sp</w:t>
            </w:r>
            <w:r w:rsidRPr="001739ED">
              <w:rPr>
                <w:spacing w:val="-1"/>
                <w:sz w:val="24"/>
                <w:szCs w:val="24"/>
              </w:rPr>
              <w:t>ec</w:t>
            </w:r>
            <w:r w:rsidRPr="001739ED">
              <w:rPr>
                <w:sz w:val="24"/>
                <w:szCs w:val="24"/>
              </w:rPr>
              <w:t>ified</w:t>
            </w:r>
            <w:r w:rsidRPr="001739ED">
              <w:rPr>
                <w:spacing w:val="-1"/>
                <w:sz w:val="24"/>
                <w:szCs w:val="24"/>
              </w:rPr>
              <w:t xml:space="preserve"> </w:t>
            </w:r>
            <w:r w:rsidRPr="001739ED">
              <w:rPr>
                <w:sz w:val="24"/>
                <w:szCs w:val="24"/>
              </w:rPr>
              <w:t xml:space="preserve">in </w:t>
            </w:r>
            <w:r w:rsidRPr="001739ED">
              <w:rPr>
                <w:spacing w:val="1"/>
                <w:sz w:val="24"/>
                <w:szCs w:val="24"/>
              </w:rPr>
              <w:t>t</w:t>
            </w:r>
            <w:r w:rsidRPr="001739ED">
              <w:rPr>
                <w:sz w:val="24"/>
                <w:szCs w:val="24"/>
              </w:rPr>
              <w:t>he</w:t>
            </w:r>
            <w:r w:rsidRPr="001739ED">
              <w:rPr>
                <w:spacing w:val="-1"/>
                <w:sz w:val="24"/>
                <w:szCs w:val="24"/>
              </w:rPr>
              <w:t xml:space="preserve"> </w:t>
            </w:r>
            <w:r w:rsidRPr="001739ED">
              <w:rPr>
                <w:spacing w:val="2"/>
                <w:sz w:val="24"/>
                <w:szCs w:val="24"/>
              </w:rPr>
              <w:t>D</w:t>
            </w:r>
            <w:r w:rsidRPr="001739ED">
              <w:rPr>
                <w:spacing w:val="-1"/>
                <w:sz w:val="24"/>
                <w:szCs w:val="24"/>
              </w:rPr>
              <w:t>a</w:t>
            </w:r>
            <w:r w:rsidRPr="001739ED">
              <w:rPr>
                <w:sz w:val="24"/>
                <w:szCs w:val="24"/>
              </w:rPr>
              <w:t>ta She</w:t>
            </w:r>
            <w:r w:rsidRPr="001739ED">
              <w:rPr>
                <w:spacing w:val="1"/>
                <w:sz w:val="24"/>
                <w:szCs w:val="24"/>
              </w:rPr>
              <w:t>e</w:t>
            </w:r>
            <w:r w:rsidRPr="001739ED">
              <w:rPr>
                <w:sz w:val="24"/>
                <w:szCs w:val="24"/>
              </w:rPr>
              <w:t>t</w:t>
            </w:r>
          </w:p>
        </w:tc>
      </w:tr>
      <w:tr w:rsidR="001739ED" w:rsidRPr="00720CD4" w:rsidTr="00720CD4">
        <w:tc>
          <w:tcPr>
            <w:tcW w:w="1885" w:type="dxa"/>
          </w:tcPr>
          <w:p w:rsidR="001739ED" w:rsidRDefault="001739ED" w:rsidP="001739ED">
            <w:pPr>
              <w:spacing w:before="34"/>
              <w:ind w:left="0" w:right="-41"/>
              <w:rPr>
                <w:b/>
                <w:sz w:val="24"/>
                <w:szCs w:val="24"/>
              </w:rPr>
            </w:pPr>
            <w:r>
              <w:rPr>
                <w:b/>
                <w:sz w:val="24"/>
                <w:szCs w:val="24"/>
              </w:rPr>
              <w:t>25.Con</w:t>
            </w:r>
            <w:r>
              <w:rPr>
                <w:b/>
                <w:spacing w:val="2"/>
                <w:sz w:val="24"/>
                <w:szCs w:val="24"/>
              </w:rPr>
              <w:t>f</w:t>
            </w:r>
            <w:r>
              <w:rPr>
                <w:b/>
                <w:sz w:val="24"/>
                <w:szCs w:val="24"/>
              </w:rPr>
              <w:t>i</w:t>
            </w:r>
            <w:r>
              <w:rPr>
                <w:b/>
                <w:spacing w:val="1"/>
                <w:sz w:val="24"/>
                <w:szCs w:val="24"/>
              </w:rPr>
              <w:t>d</w:t>
            </w:r>
            <w:r>
              <w:rPr>
                <w:b/>
                <w:spacing w:val="-1"/>
                <w:sz w:val="24"/>
                <w:szCs w:val="24"/>
              </w:rPr>
              <w:t>e</w:t>
            </w:r>
            <w:r>
              <w:rPr>
                <w:b/>
                <w:spacing w:val="1"/>
                <w:sz w:val="24"/>
                <w:szCs w:val="24"/>
              </w:rPr>
              <w:t>n</w:t>
            </w:r>
            <w:r>
              <w:rPr>
                <w:b/>
                <w:sz w:val="24"/>
                <w:szCs w:val="24"/>
              </w:rPr>
              <w:t>ti</w:t>
            </w:r>
            <w:r>
              <w:rPr>
                <w:b/>
                <w:spacing w:val="-3"/>
                <w:sz w:val="24"/>
                <w:szCs w:val="24"/>
              </w:rPr>
              <w:t>a</w:t>
            </w:r>
            <w:r>
              <w:rPr>
                <w:b/>
                <w:sz w:val="24"/>
                <w:szCs w:val="24"/>
              </w:rPr>
              <w:t>l</w:t>
            </w:r>
            <w:r>
              <w:rPr>
                <w:b/>
                <w:spacing w:val="1"/>
                <w:sz w:val="24"/>
                <w:szCs w:val="24"/>
              </w:rPr>
              <w:t>i</w:t>
            </w:r>
            <w:r>
              <w:rPr>
                <w:b/>
                <w:sz w:val="24"/>
                <w:szCs w:val="24"/>
              </w:rPr>
              <w:t xml:space="preserve">ty        </w:t>
            </w:r>
          </w:p>
        </w:tc>
        <w:tc>
          <w:tcPr>
            <w:tcW w:w="8010" w:type="dxa"/>
          </w:tcPr>
          <w:p w:rsidR="001739ED" w:rsidRPr="001739ED" w:rsidRDefault="001739ED" w:rsidP="001739ED">
            <w:pPr>
              <w:ind w:left="0" w:right="118"/>
              <w:jc w:val="both"/>
              <w:rPr>
                <w:spacing w:val="-3"/>
                <w:sz w:val="24"/>
                <w:szCs w:val="24"/>
              </w:rPr>
            </w:pPr>
            <w:r w:rsidRPr="001739ED">
              <w:rPr>
                <w:spacing w:val="1"/>
                <w:sz w:val="24"/>
                <w:szCs w:val="24"/>
              </w:rPr>
              <w:t>Information relating to evaluation of Proposals and recommendations concerning awards shall not be disclosed to the Consultants who submitted the Proposals or to other persons not officially concerned with the process, until the publication of the award of Contract. The undue use by any Consultant of confidential information related to the process may result in the rejection of its Proposal.</w:t>
            </w:r>
          </w:p>
        </w:tc>
      </w:tr>
    </w:tbl>
    <w:p w:rsidR="00D35201" w:rsidRDefault="00D35201" w:rsidP="001B544C">
      <w:pPr>
        <w:spacing w:line="200" w:lineRule="exact"/>
        <w:ind w:left="0"/>
        <w:sectPr w:rsidR="00D35201">
          <w:type w:val="continuous"/>
          <w:pgSz w:w="12240" w:h="15840"/>
          <w:pgMar w:top="1380" w:right="1280" w:bottom="280" w:left="1580" w:header="720" w:footer="720" w:gutter="0"/>
          <w:cols w:space="720"/>
        </w:sectPr>
      </w:pPr>
    </w:p>
    <w:p w:rsidR="00D35201" w:rsidRDefault="00D35201" w:rsidP="00E4794E">
      <w:pPr>
        <w:spacing w:line="200" w:lineRule="exact"/>
        <w:ind w:left="0"/>
      </w:pPr>
    </w:p>
    <w:p w:rsidR="00D35201" w:rsidRDefault="00D35201">
      <w:pPr>
        <w:spacing w:before="1" w:line="100" w:lineRule="exact"/>
        <w:rPr>
          <w:sz w:val="11"/>
          <w:szCs w:val="11"/>
        </w:rPr>
      </w:pPr>
    </w:p>
    <w:p w:rsidR="00D35201" w:rsidRDefault="00D35201">
      <w:pPr>
        <w:spacing w:line="200" w:lineRule="exact"/>
      </w:pPr>
    </w:p>
    <w:p w:rsidR="00D35201" w:rsidRDefault="00D35201">
      <w:pPr>
        <w:spacing w:before="34"/>
        <w:ind w:left="3027" w:right="120" w:hanging="2878"/>
        <w:jc w:val="both"/>
        <w:rPr>
          <w:sz w:val="24"/>
          <w:szCs w:val="24"/>
        </w:rPr>
        <w:sectPr w:rsidR="00D35201">
          <w:type w:val="continuous"/>
          <w:pgSz w:w="12240" w:h="15840"/>
          <w:pgMar w:top="1380" w:right="1280" w:bottom="280" w:left="1580" w:header="720" w:footer="720" w:gutter="0"/>
          <w:cols w:space="720"/>
        </w:sectPr>
      </w:pPr>
    </w:p>
    <w:p w:rsidR="00D35201" w:rsidRPr="000D7F2E" w:rsidRDefault="00D35201">
      <w:pPr>
        <w:spacing w:before="3" w:line="140" w:lineRule="exact"/>
        <w:rPr>
          <w:sz w:val="15"/>
          <w:szCs w:val="15"/>
        </w:rPr>
      </w:pPr>
    </w:p>
    <w:p w:rsidR="00D35201" w:rsidRDefault="00D35201">
      <w:pPr>
        <w:spacing w:line="200" w:lineRule="exact"/>
      </w:pPr>
    </w:p>
    <w:p w:rsidR="00D35201" w:rsidRDefault="00D35201">
      <w:pPr>
        <w:spacing w:line="200" w:lineRule="exact"/>
      </w:pPr>
    </w:p>
    <w:tbl>
      <w:tblPr>
        <w:tblStyle w:val="TableGrid"/>
        <w:tblpPr w:leftFromText="180" w:rightFromText="180" w:vertAnchor="text" w:tblpXSpec="right" w:tblpY="1"/>
        <w:tblOverlap w:val="never"/>
        <w:tblW w:w="9827" w:type="dxa"/>
        <w:tblLook w:val="04A0" w:firstRow="1" w:lastRow="0" w:firstColumn="1" w:lastColumn="0" w:noHBand="0" w:noVBand="1"/>
      </w:tblPr>
      <w:tblGrid>
        <w:gridCol w:w="1109"/>
        <w:gridCol w:w="8718"/>
      </w:tblGrid>
      <w:tr w:rsidR="000D7F2E" w:rsidTr="00443E2C">
        <w:trPr>
          <w:trHeight w:hRule="exact" w:val="546"/>
        </w:trPr>
        <w:tc>
          <w:tcPr>
            <w:tcW w:w="9827" w:type="dxa"/>
            <w:gridSpan w:val="2"/>
          </w:tcPr>
          <w:p w:rsidR="000D7F2E" w:rsidRPr="000D7F2E" w:rsidRDefault="000D7F2E" w:rsidP="00443E2C">
            <w:pPr>
              <w:spacing w:line="200" w:lineRule="exact"/>
              <w:ind w:left="0"/>
              <w:jc w:val="center"/>
              <w:rPr>
                <w:sz w:val="24"/>
                <w:szCs w:val="24"/>
              </w:rPr>
            </w:pPr>
          </w:p>
          <w:p w:rsidR="000D7F2E" w:rsidRPr="000D7F2E" w:rsidRDefault="000D7F2E" w:rsidP="00443E2C">
            <w:pPr>
              <w:spacing w:line="200" w:lineRule="exact"/>
              <w:ind w:left="0"/>
              <w:jc w:val="center"/>
              <w:rPr>
                <w:b/>
                <w:bCs/>
                <w:sz w:val="24"/>
                <w:szCs w:val="24"/>
              </w:rPr>
            </w:pPr>
            <w:r w:rsidRPr="000D7F2E">
              <w:rPr>
                <w:b/>
                <w:bCs/>
                <w:sz w:val="24"/>
                <w:szCs w:val="24"/>
              </w:rPr>
              <w:t>Data Sheet</w:t>
            </w:r>
          </w:p>
        </w:tc>
      </w:tr>
      <w:tr w:rsidR="000D7F2E" w:rsidTr="00A641E0">
        <w:tc>
          <w:tcPr>
            <w:tcW w:w="1109" w:type="dxa"/>
          </w:tcPr>
          <w:p w:rsidR="000D7F2E" w:rsidRDefault="000D7F2E" w:rsidP="00443E2C">
            <w:pPr>
              <w:spacing w:line="200" w:lineRule="exact"/>
              <w:ind w:left="0"/>
            </w:pPr>
            <w:r>
              <w:t>1.1</w:t>
            </w:r>
          </w:p>
        </w:tc>
        <w:tc>
          <w:tcPr>
            <w:tcW w:w="8718" w:type="dxa"/>
          </w:tcPr>
          <w:p w:rsidR="000D7F2E" w:rsidRDefault="000D7F2E" w:rsidP="00B54915">
            <w:pPr>
              <w:tabs>
                <w:tab w:val="left" w:pos="6380"/>
              </w:tabs>
              <w:spacing w:line="260" w:lineRule="exact"/>
              <w:ind w:left="0"/>
              <w:rPr>
                <w:sz w:val="24"/>
                <w:szCs w:val="24"/>
              </w:rPr>
            </w:pPr>
            <w:r>
              <w:rPr>
                <w:sz w:val="24"/>
                <w:szCs w:val="24"/>
              </w:rPr>
              <w:t>N</w:t>
            </w:r>
            <w:r>
              <w:rPr>
                <w:spacing w:val="-1"/>
                <w:sz w:val="24"/>
                <w:szCs w:val="24"/>
              </w:rPr>
              <w:t>a</w:t>
            </w:r>
            <w:r>
              <w:rPr>
                <w:sz w:val="24"/>
                <w:szCs w:val="24"/>
              </w:rPr>
              <w:t>me of</w:t>
            </w:r>
            <w:r>
              <w:rPr>
                <w:spacing w:val="-1"/>
                <w:sz w:val="24"/>
                <w:szCs w:val="24"/>
              </w:rPr>
              <w:t xml:space="preserve"> </w:t>
            </w:r>
            <w:r>
              <w:rPr>
                <w:sz w:val="24"/>
                <w:szCs w:val="24"/>
              </w:rPr>
              <w:t>the</w:t>
            </w:r>
            <w:r>
              <w:rPr>
                <w:spacing w:val="2"/>
                <w:sz w:val="24"/>
                <w:szCs w:val="24"/>
              </w:rPr>
              <w:t xml:space="preserve"> </w:t>
            </w:r>
            <w:r>
              <w:rPr>
                <w:sz w:val="24"/>
                <w:szCs w:val="24"/>
              </w:rPr>
              <w:t>Assi</w:t>
            </w:r>
            <w:r>
              <w:rPr>
                <w:spacing w:val="-2"/>
                <w:sz w:val="24"/>
                <w:szCs w:val="24"/>
              </w:rPr>
              <w:t>g</w:t>
            </w:r>
            <w:r>
              <w:rPr>
                <w:sz w:val="24"/>
                <w:szCs w:val="24"/>
              </w:rPr>
              <w:t>nment</w:t>
            </w:r>
            <w:r>
              <w:rPr>
                <w:spacing w:val="2"/>
                <w:sz w:val="24"/>
                <w:szCs w:val="24"/>
              </w:rPr>
              <w:t xml:space="preserve"> </w:t>
            </w:r>
            <w:r>
              <w:rPr>
                <w:sz w:val="24"/>
                <w:szCs w:val="24"/>
              </w:rPr>
              <w:t>is: Hiring of consulting fi</w:t>
            </w:r>
            <w:r w:rsidR="00B54915">
              <w:rPr>
                <w:sz w:val="24"/>
                <w:szCs w:val="24"/>
              </w:rPr>
              <w:t xml:space="preserve">rm for Standardized Achievement </w:t>
            </w:r>
            <w:r>
              <w:rPr>
                <w:sz w:val="24"/>
                <w:szCs w:val="24"/>
              </w:rPr>
              <w:t>Test (SAT-V)</w:t>
            </w:r>
          </w:p>
          <w:p w:rsidR="000D7F2E" w:rsidRDefault="000D7F2E" w:rsidP="00B54915">
            <w:pPr>
              <w:tabs>
                <w:tab w:val="left" w:pos="6380"/>
              </w:tabs>
              <w:spacing w:line="260" w:lineRule="exact"/>
              <w:ind w:left="0"/>
              <w:rPr>
                <w:sz w:val="24"/>
                <w:szCs w:val="24"/>
              </w:rPr>
            </w:pPr>
            <w:r>
              <w:rPr>
                <w:sz w:val="24"/>
                <w:szCs w:val="24"/>
              </w:rPr>
              <w:t>The</w:t>
            </w:r>
            <w:r>
              <w:rPr>
                <w:spacing w:val="-1"/>
                <w:sz w:val="24"/>
                <w:szCs w:val="24"/>
              </w:rPr>
              <w:t xml:space="preserve"> </w:t>
            </w:r>
            <w:r>
              <w:rPr>
                <w:sz w:val="24"/>
                <w:szCs w:val="24"/>
              </w:rPr>
              <w:t>N</w:t>
            </w:r>
            <w:r>
              <w:rPr>
                <w:spacing w:val="-1"/>
                <w:sz w:val="24"/>
                <w:szCs w:val="24"/>
              </w:rPr>
              <w:t>a</w:t>
            </w:r>
            <w:r>
              <w:rPr>
                <w:sz w:val="24"/>
                <w:szCs w:val="24"/>
              </w:rPr>
              <w:t>m</w:t>
            </w:r>
            <w:r w:rsidRPr="003D5973">
              <w:rPr>
                <w:sz w:val="24"/>
                <w:szCs w:val="24"/>
              </w:rPr>
              <w:t xml:space="preserve">e </w:t>
            </w:r>
            <w:r w:rsidRPr="003D5973">
              <w:rPr>
                <w:spacing w:val="2"/>
                <w:sz w:val="24"/>
                <w:szCs w:val="24"/>
              </w:rPr>
              <w:t>o</w:t>
            </w:r>
            <w:r w:rsidRPr="003D5973">
              <w:rPr>
                <w:sz w:val="24"/>
                <w:szCs w:val="24"/>
              </w:rPr>
              <w:t>f the</w:t>
            </w:r>
            <w:r w:rsidRPr="003D5973">
              <w:rPr>
                <w:spacing w:val="-1"/>
                <w:sz w:val="24"/>
                <w:szCs w:val="24"/>
              </w:rPr>
              <w:t xml:space="preserve"> </w:t>
            </w:r>
            <w:r w:rsidRPr="003D5973">
              <w:rPr>
                <w:spacing w:val="1"/>
                <w:sz w:val="24"/>
                <w:szCs w:val="24"/>
              </w:rPr>
              <w:t>P</w:t>
            </w:r>
            <w:r w:rsidRPr="003D5973">
              <w:rPr>
                <w:sz w:val="24"/>
                <w:szCs w:val="24"/>
              </w:rPr>
              <w:t>A</w:t>
            </w:r>
            <w:r w:rsidRPr="003D5973">
              <w:rPr>
                <w:spacing w:val="-1"/>
                <w:sz w:val="24"/>
                <w:szCs w:val="24"/>
              </w:rPr>
              <w:t>’</w:t>
            </w:r>
            <w:r w:rsidRPr="003D5973">
              <w:rPr>
                <w:sz w:val="24"/>
                <w:szCs w:val="24"/>
              </w:rPr>
              <w:t xml:space="preserve">s </w:t>
            </w:r>
            <w:r w:rsidRPr="000D7F2E">
              <w:rPr>
                <w:sz w:val="24"/>
                <w:szCs w:val="24"/>
              </w:rPr>
              <w:t>o</w:t>
            </w:r>
            <w:r w:rsidRPr="000D7F2E">
              <w:rPr>
                <w:spacing w:val="2"/>
                <w:sz w:val="24"/>
                <w:szCs w:val="24"/>
              </w:rPr>
              <w:t>f</w:t>
            </w:r>
            <w:r w:rsidRPr="000D7F2E">
              <w:rPr>
                <w:sz w:val="24"/>
                <w:szCs w:val="24"/>
              </w:rPr>
              <w:t>fi</w:t>
            </w:r>
            <w:r w:rsidRPr="000D7F2E">
              <w:rPr>
                <w:spacing w:val="-1"/>
                <w:sz w:val="24"/>
                <w:szCs w:val="24"/>
              </w:rPr>
              <w:t>c</w:t>
            </w:r>
            <w:r w:rsidRPr="000D7F2E">
              <w:rPr>
                <w:sz w:val="24"/>
                <w:szCs w:val="24"/>
              </w:rPr>
              <w:t>ial (s): Reform Support Unit</w:t>
            </w:r>
          </w:p>
          <w:p w:rsidR="000D7F2E" w:rsidRDefault="000D7F2E" w:rsidP="00B54915">
            <w:pPr>
              <w:tabs>
                <w:tab w:val="left" w:pos="6380"/>
              </w:tabs>
              <w:spacing w:line="260" w:lineRule="exact"/>
              <w:ind w:left="0"/>
              <w:rPr>
                <w:sz w:val="24"/>
                <w:szCs w:val="24"/>
              </w:rPr>
            </w:pPr>
            <w:r>
              <w:rPr>
                <w:sz w:val="24"/>
                <w:szCs w:val="24"/>
              </w:rPr>
              <w:t>Add</w:t>
            </w:r>
            <w:r>
              <w:rPr>
                <w:spacing w:val="-1"/>
                <w:sz w:val="24"/>
                <w:szCs w:val="24"/>
              </w:rPr>
              <w:t>re</w:t>
            </w:r>
            <w:r>
              <w:rPr>
                <w:sz w:val="24"/>
                <w:szCs w:val="24"/>
              </w:rPr>
              <w:t>ss: 47/ E-1, 48</w:t>
            </w:r>
            <w:r w:rsidRPr="003D5973">
              <w:rPr>
                <w:sz w:val="24"/>
                <w:szCs w:val="24"/>
                <w:vertAlign w:val="superscript"/>
              </w:rPr>
              <w:t>th</w:t>
            </w:r>
            <w:r>
              <w:rPr>
                <w:sz w:val="24"/>
                <w:szCs w:val="24"/>
              </w:rPr>
              <w:t xml:space="preserve"> Street, Block-6, PECHS-Karachi</w:t>
            </w:r>
          </w:p>
          <w:p w:rsidR="000D7F2E" w:rsidRDefault="000D7F2E" w:rsidP="00B54915">
            <w:pPr>
              <w:tabs>
                <w:tab w:val="left" w:pos="6380"/>
              </w:tabs>
              <w:spacing w:line="260" w:lineRule="exact"/>
              <w:ind w:left="0"/>
              <w:rPr>
                <w:sz w:val="24"/>
                <w:szCs w:val="24"/>
              </w:rPr>
            </w:pPr>
            <w:r>
              <w:rPr>
                <w:sz w:val="24"/>
                <w:szCs w:val="24"/>
              </w:rPr>
              <w:t>T</w:t>
            </w:r>
            <w:r>
              <w:rPr>
                <w:spacing w:val="-1"/>
                <w:sz w:val="24"/>
                <w:szCs w:val="24"/>
              </w:rPr>
              <w:t>e</w:t>
            </w:r>
            <w:r>
              <w:rPr>
                <w:sz w:val="24"/>
                <w:szCs w:val="24"/>
              </w:rPr>
              <w:t>lephon</w:t>
            </w:r>
            <w:r>
              <w:rPr>
                <w:spacing w:val="-1"/>
                <w:sz w:val="24"/>
                <w:szCs w:val="24"/>
              </w:rPr>
              <w:t>e</w:t>
            </w:r>
            <w:r>
              <w:rPr>
                <w:sz w:val="24"/>
                <w:szCs w:val="24"/>
              </w:rPr>
              <w:t>: 021-34320252</w:t>
            </w:r>
          </w:p>
          <w:p w:rsidR="000D7F2E" w:rsidRDefault="000D7F2E" w:rsidP="00443E2C">
            <w:pPr>
              <w:spacing w:line="200" w:lineRule="exact"/>
              <w:ind w:left="0"/>
            </w:pPr>
            <w:r>
              <w:rPr>
                <w:sz w:val="24"/>
                <w:szCs w:val="24"/>
              </w:rPr>
              <w:t>E</w:t>
            </w:r>
            <w:r>
              <w:rPr>
                <w:spacing w:val="-1"/>
                <w:sz w:val="24"/>
                <w:szCs w:val="24"/>
              </w:rPr>
              <w:t>-</w:t>
            </w:r>
            <w:r>
              <w:rPr>
                <w:sz w:val="24"/>
                <w:szCs w:val="24"/>
              </w:rPr>
              <w:t>mail:</w:t>
            </w:r>
            <w:r>
              <w:rPr>
                <w:spacing w:val="1"/>
                <w:sz w:val="24"/>
                <w:szCs w:val="24"/>
              </w:rPr>
              <w:t xml:space="preserve"> </w:t>
            </w:r>
            <w:hyperlink r:id="rId15" w:history="1">
              <w:r w:rsidRPr="00F32B69">
                <w:rPr>
                  <w:rStyle w:val="Hyperlink"/>
                  <w:spacing w:val="1"/>
                  <w:sz w:val="24"/>
                  <w:szCs w:val="24"/>
                </w:rPr>
                <w:t>faisal100@hotmail.com</w:t>
              </w:r>
            </w:hyperlink>
          </w:p>
        </w:tc>
      </w:tr>
      <w:tr w:rsidR="000D7F2E" w:rsidTr="00A641E0">
        <w:tc>
          <w:tcPr>
            <w:tcW w:w="1109" w:type="dxa"/>
          </w:tcPr>
          <w:p w:rsidR="000D7F2E" w:rsidRDefault="00FA04C5" w:rsidP="00443E2C">
            <w:pPr>
              <w:spacing w:line="200" w:lineRule="exact"/>
              <w:ind w:left="0"/>
            </w:pPr>
            <w:r>
              <w:t>1.2</w:t>
            </w:r>
          </w:p>
        </w:tc>
        <w:tc>
          <w:tcPr>
            <w:tcW w:w="8718" w:type="dxa"/>
          </w:tcPr>
          <w:p w:rsidR="00FA04C5" w:rsidRDefault="00FA04C5" w:rsidP="00443E2C">
            <w:pPr>
              <w:tabs>
                <w:tab w:val="left" w:pos="7260"/>
              </w:tabs>
              <w:ind w:left="55" w:right="286"/>
              <w:rPr>
                <w:sz w:val="24"/>
                <w:szCs w:val="24"/>
              </w:rPr>
            </w:pPr>
            <w:r>
              <w:rPr>
                <w:sz w:val="24"/>
                <w:szCs w:val="24"/>
              </w:rPr>
              <w:t>The</w:t>
            </w:r>
            <w:r>
              <w:rPr>
                <w:spacing w:val="-1"/>
                <w:sz w:val="24"/>
                <w:szCs w:val="24"/>
              </w:rPr>
              <w:t xml:space="preserve"> </w:t>
            </w:r>
            <w:r>
              <w:rPr>
                <w:sz w:val="24"/>
                <w:szCs w:val="24"/>
              </w:rPr>
              <w:t>method of</w:t>
            </w:r>
            <w:r>
              <w:rPr>
                <w:spacing w:val="-1"/>
                <w:sz w:val="24"/>
                <w:szCs w:val="24"/>
              </w:rPr>
              <w:t xml:space="preserve"> </w:t>
            </w:r>
            <w:r>
              <w:rPr>
                <w:sz w:val="24"/>
                <w:szCs w:val="24"/>
              </w:rPr>
              <w:t>sel</w:t>
            </w:r>
            <w:r>
              <w:rPr>
                <w:spacing w:val="1"/>
                <w:sz w:val="24"/>
                <w:szCs w:val="24"/>
              </w:rPr>
              <w:t>e</w:t>
            </w:r>
            <w:r>
              <w:rPr>
                <w:spacing w:val="-1"/>
                <w:sz w:val="24"/>
                <w:szCs w:val="24"/>
              </w:rPr>
              <w:t>c</w:t>
            </w:r>
            <w:r>
              <w:rPr>
                <w:sz w:val="24"/>
                <w:szCs w:val="24"/>
              </w:rPr>
              <w:t>t</w:t>
            </w:r>
            <w:r>
              <w:rPr>
                <w:spacing w:val="1"/>
                <w:sz w:val="24"/>
                <w:szCs w:val="24"/>
              </w:rPr>
              <w:t>i</w:t>
            </w:r>
            <w:r>
              <w:rPr>
                <w:sz w:val="24"/>
                <w:szCs w:val="24"/>
              </w:rPr>
              <w:t>on is: QCBS</w:t>
            </w:r>
          </w:p>
          <w:p w:rsidR="000D7F2E" w:rsidRDefault="00FA04C5" w:rsidP="00443E2C">
            <w:pPr>
              <w:tabs>
                <w:tab w:val="left" w:pos="7260"/>
              </w:tabs>
              <w:ind w:left="55" w:right="286"/>
              <w:rPr>
                <w:sz w:val="24"/>
                <w:szCs w:val="24"/>
              </w:rPr>
            </w:pPr>
            <w:r>
              <w:rPr>
                <w:sz w:val="24"/>
                <w:szCs w:val="24"/>
              </w:rPr>
              <w:t>The</w:t>
            </w:r>
            <w:r>
              <w:rPr>
                <w:spacing w:val="-1"/>
                <w:sz w:val="24"/>
                <w:szCs w:val="24"/>
              </w:rPr>
              <w:t xml:space="preserve"> </w:t>
            </w:r>
            <w:r>
              <w:rPr>
                <w:sz w:val="24"/>
                <w:szCs w:val="24"/>
              </w:rPr>
              <w:t>Edit</w:t>
            </w:r>
            <w:r>
              <w:rPr>
                <w:spacing w:val="1"/>
                <w:sz w:val="24"/>
                <w:szCs w:val="24"/>
              </w:rPr>
              <w:t>i</w:t>
            </w:r>
            <w:r>
              <w:rPr>
                <w:sz w:val="24"/>
                <w:szCs w:val="24"/>
              </w:rPr>
              <w:t>on of</w:t>
            </w:r>
            <w:r>
              <w:rPr>
                <w:spacing w:val="-1"/>
                <w:sz w:val="24"/>
                <w:szCs w:val="24"/>
              </w:rPr>
              <w:t xml:space="preserve"> </w:t>
            </w:r>
            <w:r>
              <w:rPr>
                <w:sz w:val="24"/>
                <w:szCs w:val="24"/>
              </w:rPr>
              <w:t xml:space="preserve">the </w:t>
            </w:r>
            <w:r>
              <w:rPr>
                <w:spacing w:val="-1"/>
                <w:sz w:val="24"/>
                <w:szCs w:val="24"/>
              </w:rPr>
              <w:t>G</w:t>
            </w:r>
            <w:r>
              <w:rPr>
                <w:sz w:val="24"/>
                <w:szCs w:val="24"/>
              </w:rPr>
              <w:t>uid</w:t>
            </w:r>
            <w:r>
              <w:rPr>
                <w:spacing w:val="2"/>
                <w:sz w:val="24"/>
                <w:szCs w:val="24"/>
              </w:rPr>
              <w:t>e</w:t>
            </w:r>
            <w:r>
              <w:rPr>
                <w:sz w:val="24"/>
                <w:szCs w:val="24"/>
              </w:rPr>
              <w:t>l</w:t>
            </w:r>
            <w:r>
              <w:rPr>
                <w:spacing w:val="1"/>
                <w:sz w:val="24"/>
                <w:szCs w:val="24"/>
              </w:rPr>
              <w:t>i</w:t>
            </w:r>
            <w:r>
              <w:rPr>
                <w:sz w:val="24"/>
                <w:szCs w:val="24"/>
              </w:rPr>
              <w:t>n</w:t>
            </w:r>
            <w:r>
              <w:rPr>
                <w:spacing w:val="-1"/>
                <w:sz w:val="24"/>
                <w:szCs w:val="24"/>
              </w:rPr>
              <w:t>e</w:t>
            </w:r>
            <w:r>
              <w:rPr>
                <w:sz w:val="24"/>
                <w:szCs w:val="24"/>
              </w:rPr>
              <w:t>s i</w:t>
            </w:r>
            <w:r>
              <w:rPr>
                <w:spacing w:val="1"/>
                <w:sz w:val="24"/>
                <w:szCs w:val="24"/>
              </w:rPr>
              <w:t>s</w:t>
            </w:r>
            <w:r>
              <w:rPr>
                <w:sz w:val="24"/>
                <w:szCs w:val="24"/>
              </w:rPr>
              <w:t>: SPPRA 2010 amended in 2012</w:t>
            </w:r>
          </w:p>
        </w:tc>
      </w:tr>
      <w:tr w:rsidR="00FA04C5" w:rsidTr="00A641E0">
        <w:tc>
          <w:tcPr>
            <w:tcW w:w="1109" w:type="dxa"/>
          </w:tcPr>
          <w:p w:rsidR="00FA04C5" w:rsidRDefault="00FA04C5" w:rsidP="00443E2C">
            <w:pPr>
              <w:spacing w:line="260" w:lineRule="exact"/>
              <w:ind w:left="73"/>
              <w:rPr>
                <w:sz w:val="24"/>
                <w:szCs w:val="24"/>
              </w:rPr>
            </w:pPr>
            <w:r>
              <w:rPr>
                <w:sz w:val="24"/>
                <w:szCs w:val="24"/>
              </w:rPr>
              <w:t>1.3</w:t>
            </w:r>
          </w:p>
        </w:tc>
        <w:tc>
          <w:tcPr>
            <w:tcW w:w="8718" w:type="dxa"/>
          </w:tcPr>
          <w:p w:rsidR="00FA04C5" w:rsidRDefault="00FA04C5" w:rsidP="00443E2C">
            <w:pPr>
              <w:spacing w:line="260" w:lineRule="exact"/>
              <w:ind w:left="55"/>
              <w:rPr>
                <w:sz w:val="24"/>
                <w:szCs w:val="24"/>
              </w:rPr>
            </w:pPr>
            <w:r>
              <w:rPr>
                <w:spacing w:val="-1"/>
                <w:sz w:val="24"/>
                <w:szCs w:val="24"/>
              </w:rPr>
              <w:t>F</w:t>
            </w:r>
            <w:r>
              <w:rPr>
                <w:sz w:val="24"/>
                <w:szCs w:val="24"/>
              </w:rPr>
              <w:t>inan</w:t>
            </w:r>
            <w:r>
              <w:rPr>
                <w:spacing w:val="-1"/>
                <w:sz w:val="24"/>
                <w:szCs w:val="24"/>
              </w:rPr>
              <w:t>c</w:t>
            </w:r>
            <w:r>
              <w:rPr>
                <w:sz w:val="24"/>
                <w:szCs w:val="24"/>
              </w:rPr>
              <w:t xml:space="preserve">ial </w:t>
            </w:r>
            <w:r>
              <w:rPr>
                <w:spacing w:val="1"/>
                <w:sz w:val="24"/>
                <w:szCs w:val="24"/>
              </w:rPr>
              <w:t>P</w:t>
            </w:r>
            <w:r>
              <w:rPr>
                <w:sz w:val="24"/>
                <w:szCs w:val="24"/>
              </w:rPr>
              <w:t>ropos</w:t>
            </w:r>
            <w:r>
              <w:rPr>
                <w:spacing w:val="-1"/>
                <w:sz w:val="24"/>
                <w:szCs w:val="24"/>
              </w:rPr>
              <w:t>a</w:t>
            </w:r>
            <w:r>
              <w:rPr>
                <w:sz w:val="24"/>
                <w:szCs w:val="24"/>
              </w:rPr>
              <w:t xml:space="preserve">l </w:t>
            </w:r>
            <w:r>
              <w:rPr>
                <w:spacing w:val="1"/>
                <w:sz w:val="24"/>
                <w:szCs w:val="24"/>
              </w:rPr>
              <w:t>t</w:t>
            </w:r>
            <w:r>
              <w:rPr>
                <w:sz w:val="24"/>
                <w:szCs w:val="24"/>
              </w:rPr>
              <w:t>o be</w:t>
            </w:r>
            <w:r>
              <w:rPr>
                <w:spacing w:val="1"/>
                <w:sz w:val="24"/>
                <w:szCs w:val="24"/>
              </w:rPr>
              <w:t xml:space="preserve"> </w:t>
            </w:r>
            <w:r>
              <w:rPr>
                <w:sz w:val="24"/>
                <w:szCs w:val="24"/>
              </w:rPr>
              <w:t>submi</w:t>
            </w:r>
            <w:r>
              <w:rPr>
                <w:spacing w:val="1"/>
                <w:sz w:val="24"/>
                <w:szCs w:val="24"/>
              </w:rPr>
              <w:t>t</w:t>
            </w:r>
            <w:r>
              <w:rPr>
                <w:sz w:val="24"/>
                <w:szCs w:val="24"/>
              </w:rPr>
              <w:t>ted to</w:t>
            </w:r>
            <w:r>
              <w:rPr>
                <w:spacing w:val="-2"/>
                <w:sz w:val="24"/>
                <w:szCs w:val="24"/>
              </w:rPr>
              <w:t>g</w:t>
            </w:r>
            <w:r>
              <w:rPr>
                <w:spacing w:val="-1"/>
                <w:sz w:val="24"/>
                <w:szCs w:val="24"/>
              </w:rPr>
              <w:t>e</w:t>
            </w:r>
            <w:r>
              <w:rPr>
                <w:sz w:val="24"/>
                <w:szCs w:val="24"/>
              </w:rPr>
              <w:t>ther</w:t>
            </w:r>
            <w:r>
              <w:rPr>
                <w:spacing w:val="-1"/>
                <w:sz w:val="24"/>
                <w:szCs w:val="24"/>
              </w:rPr>
              <w:t xml:space="preserve"> </w:t>
            </w:r>
            <w:r>
              <w:rPr>
                <w:sz w:val="24"/>
                <w:szCs w:val="24"/>
              </w:rPr>
              <w:t>with</w:t>
            </w:r>
            <w:r>
              <w:rPr>
                <w:spacing w:val="3"/>
                <w:sz w:val="24"/>
                <w:szCs w:val="24"/>
              </w:rPr>
              <w:t xml:space="preserve"> </w:t>
            </w:r>
            <w:r>
              <w:rPr>
                <w:sz w:val="24"/>
                <w:szCs w:val="24"/>
              </w:rPr>
              <w:t>T</w:t>
            </w:r>
            <w:r>
              <w:rPr>
                <w:spacing w:val="-1"/>
                <w:sz w:val="24"/>
                <w:szCs w:val="24"/>
              </w:rPr>
              <w:t>e</w:t>
            </w:r>
            <w:r>
              <w:rPr>
                <w:spacing w:val="1"/>
                <w:sz w:val="24"/>
                <w:szCs w:val="24"/>
              </w:rPr>
              <w:t>c</w:t>
            </w:r>
            <w:r>
              <w:rPr>
                <w:sz w:val="24"/>
                <w:szCs w:val="24"/>
              </w:rPr>
              <w:t>hnic</w:t>
            </w:r>
            <w:r>
              <w:rPr>
                <w:spacing w:val="-1"/>
                <w:sz w:val="24"/>
                <w:szCs w:val="24"/>
              </w:rPr>
              <w:t>a</w:t>
            </w:r>
            <w:r>
              <w:rPr>
                <w:sz w:val="24"/>
                <w:szCs w:val="24"/>
              </w:rPr>
              <w:t xml:space="preserve">l </w:t>
            </w:r>
            <w:r>
              <w:rPr>
                <w:spacing w:val="1"/>
                <w:sz w:val="24"/>
                <w:szCs w:val="24"/>
              </w:rPr>
              <w:t>P</w:t>
            </w:r>
            <w:r>
              <w:rPr>
                <w:sz w:val="24"/>
                <w:szCs w:val="24"/>
              </w:rPr>
              <w:t>ropos</w:t>
            </w:r>
            <w:r>
              <w:rPr>
                <w:spacing w:val="-1"/>
                <w:sz w:val="24"/>
                <w:szCs w:val="24"/>
              </w:rPr>
              <w:t>a</w:t>
            </w:r>
            <w:r>
              <w:rPr>
                <w:sz w:val="24"/>
                <w:szCs w:val="24"/>
              </w:rPr>
              <w:t>l:</w:t>
            </w:r>
          </w:p>
          <w:p w:rsidR="00FA04C5" w:rsidRDefault="00FA04C5" w:rsidP="00443E2C">
            <w:pPr>
              <w:tabs>
                <w:tab w:val="left" w:pos="1780"/>
              </w:tabs>
              <w:ind w:left="55"/>
              <w:rPr>
                <w:sz w:val="24"/>
                <w:szCs w:val="24"/>
              </w:rPr>
            </w:pPr>
            <w:r>
              <w:rPr>
                <w:sz w:val="24"/>
                <w:szCs w:val="24"/>
              </w:rPr>
              <w:t>Y</w:t>
            </w:r>
            <w:r>
              <w:rPr>
                <w:spacing w:val="-1"/>
                <w:sz w:val="24"/>
                <w:szCs w:val="24"/>
              </w:rPr>
              <w:t>e</w:t>
            </w:r>
            <w:r>
              <w:rPr>
                <w:sz w:val="24"/>
                <w:szCs w:val="24"/>
              </w:rPr>
              <w:t>s</w:t>
            </w:r>
            <w:r>
              <w:rPr>
                <w:spacing w:val="3"/>
                <w:sz w:val="24"/>
                <w:szCs w:val="24"/>
              </w:rPr>
              <w:t xml:space="preserve"> </w:t>
            </w:r>
            <w:r>
              <w:rPr>
                <w:sz w:val="24"/>
                <w:szCs w:val="24"/>
              </w:rPr>
              <w:t>(</w:t>
            </w:r>
            <w:r>
              <w:rPr>
                <w:sz w:val="24"/>
                <w:szCs w:val="24"/>
              </w:rPr>
              <w:sym w:font="Wingdings" w:char="F0FC"/>
            </w:r>
            <w:r>
              <w:rPr>
                <w:sz w:val="24"/>
                <w:szCs w:val="24"/>
              </w:rPr>
              <w:t xml:space="preserve">) </w:t>
            </w:r>
          </w:p>
        </w:tc>
      </w:tr>
      <w:tr w:rsidR="00FA04C5" w:rsidTr="00A641E0">
        <w:tc>
          <w:tcPr>
            <w:tcW w:w="1109" w:type="dxa"/>
          </w:tcPr>
          <w:p w:rsidR="00FA04C5" w:rsidRDefault="00FA04C5" w:rsidP="00443E2C">
            <w:pPr>
              <w:spacing w:line="260" w:lineRule="exact"/>
              <w:ind w:left="56"/>
              <w:rPr>
                <w:sz w:val="24"/>
                <w:szCs w:val="24"/>
              </w:rPr>
            </w:pPr>
            <w:r>
              <w:rPr>
                <w:sz w:val="24"/>
                <w:szCs w:val="24"/>
              </w:rPr>
              <w:t>1.4</w:t>
            </w:r>
          </w:p>
        </w:tc>
        <w:tc>
          <w:tcPr>
            <w:tcW w:w="8718" w:type="dxa"/>
          </w:tcPr>
          <w:p w:rsidR="00FA04C5" w:rsidRDefault="00FA04C5" w:rsidP="00443E2C">
            <w:pPr>
              <w:tabs>
                <w:tab w:val="left" w:pos="7180"/>
              </w:tabs>
              <w:spacing w:line="260" w:lineRule="exact"/>
              <w:ind w:left="67"/>
              <w:rPr>
                <w:sz w:val="24"/>
                <w:szCs w:val="24"/>
              </w:rPr>
            </w:pPr>
            <w:r>
              <w:rPr>
                <w:sz w:val="24"/>
                <w:szCs w:val="24"/>
              </w:rPr>
              <w:t>The</w:t>
            </w:r>
            <w:r>
              <w:rPr>
                <w:spacing w:val="-1"/>
                <w:sz w:val="24"/>
                <w:szCs w:val="24"/>
              </w:rPr>
              <w:t xml:space="preserve"> </w:t>
            </w:r>
            <w:r>
              <w:rPr>
                <w:spacing w:val="1"/>
                <w:sz w:val="24"/>
                <w:szCs w:val="24"/>
              </w:rPr>
              <w:t>P</w:t>
            </w:r>
            <w:r>
              <w:rPr>
                <w:sz w:val="24"/>
                <w:szCs w:val="24"/>
              </w:rPr>
              <w:t>A will</w:t>
            </w:r>
            <w:r>
              <w:rPr>
                <w:spacing w:val="1"/>
                <w:sz w:val="24"/>
                <w:szCs w:val="24"/>
              </w:rPr>
              <w:t xml:space="preserve"> </w:t>
            </w:r>
            <w:r>
              <w:rPr>
                <w:sz w:val="24"/>
                <w:szCs w:val="24"/>
              </w:rPr>
              <w:t>pro</w:t>
            </w:r>
            <w:r>
              <w:rPr>
                <w:spacing w:val="-1"/>
                <w:sz w:val="24"/>
                <w:szCs w:val="24"/>
              </w:rPr>
              <w:t>v</w:t>
            </w:r>
            <w:r>
              <w:rPr>
                <w:sz w:val="24"/>
                <w:szCs w:val="24"/>
              </w:rPr>
              <w:t>ide the</w:t>
            </w:r>
            <w:r>
              <w:rPr>
                <w:spacing w:val="1"/>
                <w:sz w:val="24"/>
                <w:szCs w:val="24"/>
              </w:rPr>
              <w:t xml:space="preserve"> </w:t>
            </w:r>
            <w:r>
              <w:rPr>
                <w:sz w:val="24"/>
                <w:szCs w:val="24"/>
              </w:rPr>
              <w:t>following</w:t>
            </w:r>
            <w:r>
              <w:rPr>
                <w:spacing w:val="-2"/>
                <w:sz w:val="24"/>
                <w:szCs w:val="24"/>
              </w:rPr>
              <w:t xml:space="preserve"> </w:t>
            </w:r>
            <w:r>
              <w:rPr>
                <w:sz w:val="24"/>
                <w:szCs w:val="24"/>
              </w:rPr>
              <w:t>inpu</w:t>
            </w:r>
            <w:r>
              <w:rPr>
                <w:spacing w:val="1"/>
                <w:sz w:val="24"/>
                <w:szCs w:val="24"/>
              </w:rPr>
              <w:t>t</w:t>
            </w:r>
            <w:r>
              <w:rPr>
                <w:sz w:val="24"/>
                <w:szCs w:val="24"/>
              </w:rPr>
              <w:t>s and</w:t>
            </w:r>
            <w:r>
              <w:rPr>
                <w:spacing w:val="-1"/>
                <w:sz w:val="24"/>
                <w:szCs w:val="24"/>
              </w:rPr>
              <w:t xml:space="preserve"> f</w:t>
            </w:r>
            <w:r>
              <w:rPr>
                <w:spacing w:val="1"/>
                <w:sz w:val="24"/>
                <w:szCs w:val="24"/>
              </w:rPr>
              <w:t>a</w:t>
            </w:r>
            <w:r>
              <w:rPr>
                <w:spacing w:val="-1"/>
                <w:sz w:val="24"/>
                <w:szCs w:val="24"/>
              </w:rPr>
              <w:t>c</w:t>
            </w:r>
            <w:r>
              <w:rPr>
                <w:spacing w:val="3"/>
                <w:sz w:val="24"/>
                <w:szCs w:val="24"/>
              </w:rPr>
              <w:t>i</w:t>
            </w:r>
            <w:r>
              <w:rPr>
                <w:sz w:val="24"/>
                <w:szCs w:val="24"/>
              </w:rPr>
              <w:t>l</w:t>
            </w:r>
            <w:r>
              <w:rPr>
                <w:spacing w:val="1"/>
                <w:sz w:val="24"/>
                <w:szCs w:val="24"/>
              </w:rPr>
              <w:t>i</w:t>
            </w:r>
            <w:r>
              <w:rPr>
                <w:sz w:val="24"/>
                <w:szCs w:val="24"/>
              </w:rPr>
              <w:t>t</w:t>
            </w:r>
            <w:r>
              <w:rPr>
                <w:spacing w:val="1"/>
                <w:sz w:val="24"/>
                <w:szCs w:val="24"/>
              </w:rPr>
              <w:t>i</w:t>
            </w:r>
            <w:r>
              <w:rPr>
                <w:spacing w:val="-1"/>
                <w:sz w:val="24"/>
                <w:szCs w:val="24"/>
              </w:rPr>
              <w:t>e</w:t>
            </w:r>
            <w:r>
              <w:rPr>
                <w:sz w:val="24"/>
                <w:szCs w:val="24"/>
              </w:rPr>
              <w:t>s</w:t>
            </w:r>
            <w:r>
              <w:rPr>
                <w:spacing w:val="1"/>
                <w:sz w:val="24"/>
                <w:szCs w:val="24"/>
              </w:rPr>
              <w:t>: N.A</w:t>
            </w:r>
          </w:p>
        </w:tc>
      </w:tr>
      <w:tr w:rsidR="00FA04C5" w:rsidTr="00A641E0">
        <w:tc>
          <w:tcPr>
            <w:tcW w:w="1109" w:type="dxa"/>
          </w:tcPr>
          <w:p w:rsidR="00FA04C5" w:rsidRDefault="00FA04C5" w:rsidP="00443E2C">
            <w:pPr>
              <w:spacing w:line="260" w:lineRule="exact"/>
              <w:ind w:left="56"/>
              <w:rPr>
                <w:sz w:val="24"/>
                <w:szCs w:val="24"/>
              </w:rPr>
            </w:pPr>
            <w:r>
              <w:rPr>
                <w:sz w:val="24"/>
                <w:szCs w:val="24"/>
              </w:rPr>
              <w:t>1.5</w:t>
            </w:r>
          </w:p>
        </w:tc>
        <w:tc>
          <w:tcPr>
            <w:tcW w:w="8718" w:type="dxa"/>
          </w:tcPr>
          <w:p w:rsidR="00FA04C5" w:rsidRPr="00FA04C5" w:rsidRDefault="00FA04C5" w:rsidP="00443E2C">
            <w:pPr>
              <w:tabs>
                <w:tab w:val="left" w:pos="6380"/>
              </w:tabs>
              <w:ind w:left="55"/>
              <w:rPr>
                <w:sz w:val="24"/>
                <w:szCs w:val="24"/>
              </w:rPr>
            </w:pPr>
            <w:r>
              <w:rPr>
                <w:sz w:val="24"/>
                <w:szCs w:val="24"/>
              </w:rPr>
              <w:t>The</w:t>
            </w:r>
            <w:r>
              <w:rPr>
                <w:spacing w:val="-1"/>
                <w:sz w:val="24"/>
                <w:szCs w:val="24"/>
              </w:rPr>
              <w:t xml:space="preserve"> </w:t>
            </w:r>
            <w:r>
              <w:rPr>
                <w:spacing w:val="1"/>
                <w:sz w:val="24"/>
                <w:szCs w:val="24"/>
              </w:rPr>
              <w:t>P</w:t>
            </w:r>
            <w:r>
              <w:rPr>
                <w:sz w:val="24"/>
                <w:szCs w:val="24"/>
              </w:rPr>
              <w:t>ropos</w:t>
            </w:r>
            <w:r>
              <w:rPr>
                <w:spacing w:val="-1"/>
                <w:sz w:val="24"/>
                <w:szCs w:val="24"/>
              </w:rPr>
              <w:t>a</w:t>
            </w:r>
            <w:r>
              <w:rPr>
                <w:sz w:val="24"/>
                <w:szCs w:val="24"/>
              </w:rPr>
              <w:t>l sub</w:t>
            </w:r>
            <w:r>
              <w:rPr>
                <w:spacing w:val="1"/>
                <w:sz w:val="24"/>
                <w:szCs w:val="24"/>
              </w:rPr>
              <w:t>m</w:t>
            </w:r>
            <w:r>
              <w:rPr>
                <w:sz w:val="24"/>
                <w:szCs w:val="24"/>
              </w:rPr>
              <w:t>is</w:t>
            </w:r>
            <w:r>
              <w:rPr>
                <w:spacing w:val="1"/>
                <w:sz w:val="24"/>
                <w:szCs w:val="24"/>
              </w:rPr>
              <w:t>s</w:t>
            </w:r>
            <w:r>
              <w:rPr>
                <w:sz w:val="24"/>
                <w:szCs w:val="24"/>
              </w:rPr>
              <w:t>ion add</w:t>
            </w:r>
            <w:r>
              <w:rPr>
                <w:spacing w:val="-1"/>
                <w:sz w:val="24"/>
                <w:szCs w:val="24"/>
              </w:rPr>
              <w:t>re</w:t>
            </w:r>
            <w:r>
              <w:rPr>
                <w:sz w:val="24"/>
                <w:szCs w:val="24"/>
              </w:rPr>
              <w:t xml:space="preserve">ss </w:t>
            </w:r>
            <w:r>
              <w:rPr>
                <w:spacing w:val="1"/>
                <w:sz w:val="24"/>
                <w:szCs w:val="24"/>
              </w:rPr>
              <w:t>i</w:t>
            </w:r>
            <w:r>
              <w:rPr>
                <w:sz w:val="24"/>
                <w:szCs w:val="24"/>
              </w:rPr>
              <w:t>s:</w:t>
            </w:r>
            <w:r>
              <w:rPr>
                <w:spacing w:val="2"/>
                <w:sz w:val="24"/>
                <w:szCs w:val="24"/>
              </w:rPr>
              <w:t xml:space="preserve"> </w:t>
            </w:r>
            <w:r>
              <w:rPr>
                <w:sz w:val="24"/>
                <w:szCs w:val="24"/>
              </w:rPr>
              <w:t>47/ E-1, 48</w:t>
            </w:r>
            <w:r w:rsidRPr="003D5973">
              <w:rPr>
                <w:sz w:val="24"/>
                <w:szCs w:val="24"/>
                <w:vertAlign w:val="superscript"/>
              </w:rPr>
              <w:t>th</w:t>
            </w:r>
            <w:r>
              <w:rPr>
                <w:sz w:val="24"/>
                <w:szCs w:val="24"/>
              </w:rPr>
              <w:t xml:space="preserve"> Street, Block-6, PECHS-Karachi</w:t>
            </w:r>
          </w:p>
          <w:p w:rsidR="00FA04C5" w:rsidRDefault="00FA04C5" w:rsidP="00443E2C">
            <w:pPr>
              <w:ind w:left="67"/>
              <w:rPr>
                <w:sz w:val="24"/>
                <w:szCs w:val="24"/>
              </w:rPr>
            </w:pPr>
            <w:r>
              <w:rPr>
                <w:spacing w:val="1"/>
                <w:sz w:val="24"/>
                <w:szCs w:val="24"/>
              </w:rPr>
              <w:t>P</w:t>
            </w:r>
            <w:r>
              <w:rPr>
                <w:sz w:val="24"/>
                <w:szCs w:val="24"/>
              </w:rPr>
              <w:t>ropos</w:t>
            </w:r>
            <w:r>
              <w:rPr>
                <w:spacing w:val="-1"/>
                <w:sz w:val="24"/>
                <w:szCs w:val="24"/>
              </w:rPr>
              <w:t>a</w:t>
            </w:r>
            <w:r>
              <w:rPr>
                <w:sz w:val="24"/>
                <w:szCs w:val="24"/>
              </w:rPr>
              <w:t xml:space="preserve">ls </w:t>
            </w:r>
            <w:r>
              <w:rPr>
                <w:spacing w:val="1"/>
                <w:sz w:val="24"/>
                <w:szCs w:val="24"/>
              </w:rPr>
              <w:t>m</w:t>
            </w:r>
            <w:r>
              <w:rPr>
                <w:sz w:val="24"/>
                <w:szCs w:val="24"/>
              </w:rPr>
              <w:t>ust be subm</w:t>
            </w:r>
            <w:r>
              <w:rPr>
                <w:spacing w:val="-1"/>
                <w:sz w:val="24"/>
                <w:szCs w:val="24"/>
              </w:rPr>
              <w:t>i</w:t>
            </w:r>
            <w:r>
              <w:rPr>
                <w:sz w:val="24"/>
                <w:szCs w:val="24"/>
              </w:rPr>
              <w:t>t</w:t>
            </w:r>
            <w:r>
              <w:rPr>
                <w:spacing w:val="1"/>
                <w:sz w:val="24"/>
                <w:szCs w:val="24"/>
              </w:rPr>
              <w:t>t</w:t>
            </w:r>
            <w:r>
              <w:rPr>
                <w:spacing w:val="-1"/>
                <w:sz w:val="24"/>
                <w:szCs w:val="24"/>
              </w:rPr>
              <w:t>e</w:t>
            </w:r>
            <w:r>
              <w:rPr>
                <w:sz w:val="24"/>
                <w:szCs w:val="24"/>
              </w:rPr>
              <w:t>d no lat</w:t>
            </w:r>
            <w:r>
              <w:rPr>
                <w:spacing w:val="-1"/>
                <w:sz w:val="24"/>
                <w:szCs w:val="24"/>
              </w:rPr>
              <w:t>e</w:t>
            </w:r>
            <w:r>
              <w:rPr>
                <w:sz w:val="24"/>
                <w:szCs w:val="24"/>
              </w:rPr>
              <w:t>r th</w:t>
            </w:r>
            <w:r>
              <w:rPr>
                <w:spacing w:val="-1"/>
                <w:sz w:val="24"/>
                <w:szCs w:val="24"/>
              </w:rPr>
              <w:t>a</w:t>
            </w:r>
            <w:r>
              <w:rPr>
                <w:sz w:val="24"/>
                <w:szCs w:val="24"/>
              </w:rPr>
              <w:t xml:space="preserve">n the </w:t>
            </w:r>
            <w:r>
              <w:rPr>
                <w:spacing w:val="-1"/>
                <w:sz w:val="24"/>
                <w:szCs w:val="24"/>
              </w:rPr>
              <w:t>f</w:t>
            </w:r>
            <w:r>
              <w:rPr>
                <w:sz w:val="24"/>
                <w:szCs w:val="24"/>
              </w:rPr>
              <w:t>ol</w:t>
            </w:r>
            <w:r>
              <w:rPr>
                <w:spacing w:val="3"/>
                <w:sz w:val="24"/>
                <w:szCs w:val="24"/>
              </w:rPr>
              <w:t>l</w:t>
            </w:r>
            <w:r>
              <w:rPr>
                <w:sz w:val="24"/>
                <w:szCs w:val="24"/>
              </w:rPr>
              <w:t>owing</w:t>
            </w:r>
            <w:r>
              <w:rPr>
                <w:spacing w:val="-2"/>
                <w:sz w:val="24"/>
                <w:szCs w:val="24"/>
              </w:rPr>
              <w:t xml:space="preserve"> </w:t>
            </w:r>
            <w:r>
              <w:rPr>
                <w:sz w:val="24"/>
                <w:szCs w:val="24"/>
              </w:rPr>
              <w:t>d</w:t>
            </w:r>
            <w:r>
              <w:rPr>
                <w:spacing w:val="-1"/>
                <w:sz w:val="24"/>
                <w:szCs w:val="24"/>
              </w:rPr>
              <w:t>a</w:t>
            </w:r>
            <w:r>
              <w:rPr>
                <w:spacing w:val="3"/>
                <w:sz w:val="24"/>
                <w:szCs w:val="24"/>
              </w:rPr>
              <w:t>t</w:t>
            </w:r>
            <w:r>
              <w:rPr>
                <w:sz w:val="24"/>
                <w:szCs w:val="24"/>
              </w:rPr>
              <w:t>e</w:t>
            </w:r>
            <w:r>
              <w:rPr>
                <w:spacing w:val="-1"/>
                <w:sz w:val="24"/>
                <w:szCs w:val="24"/>
              </w:rPr>
              <w:t xml:space="preserve"> a</w:t>
            </w:r>
            <w:r>
              <w:rPr>
                <w:sz w:val="24"/>
                <w:szCs w:val="24"/>
              </w:rPr>
              <w:t>nd t</w:t>
            </w:r>
            <w:r>
              <w:rPr>
                <w:spacing w:val="4"/>
                <w:sz w:val="24"/>
                <w:szCs w:val="24"/>
              </w:rPr>
              <w:t>i</w:t>
            </w:r>
            <w:r>
              <w:rPr>
                <w:sz w:val="24"/>
                <w:szCs w:val="24"/>
              </w:rPr>
              <w:t>me:</w:t>
            </w:r>
          </w:p>
          <w:p w:rsidR="00FA04C5" w:rsidRDefault="00FA04C5" w:rsidP="00E312D3">
            <w:pPr>
              <w:ind w:left="67"/>
              <w:rPr>
                <w:sz w:val="24"/>
                <w:szCs w:val="24"/>
              </w:rPr>
            </w:pPr>
            <w:r w:rsidRPr="00890E7E">
              <w:rPr>
                <w:sz w:val="24"/>
                <w:szCs w:val="24"/>
              </w:rPr>
              <w:t xml:space="preserve">Date: </w:t>
            </w:r>
            <w:r w:rsidR="00E312D3">
              <w:rPr>
                <w:sz w:val="24"/>
                <w:szCs w:val="24"/>
              </w:rPr>
              <w:t>Monday 31</w:t>
            </w:r>
            <w:r w:rsidR="00E312D3" w:rsidRPr="00E312D3">
              <w:rPr>
                <w:sz w:val="24"/>
                <w:szCs w:val="24"/>
                <w:vertAlign w:val="superscript"/>
              </w:rPr>
              <w:t>st</w:t>
            </w:r>
            <w:r w:rsidR="00E312D3">
              <w:rPr>
                <w:sz w:val="24"/>
                <w:szCs w:val="24"/>
              </w:rPr>
              <w:t xml:space="preserve"> </w:t>
            </w:r>
            <w:r w:rsidR="00890E7E" w:rsidRPr="00890E7E">
              <w:rPr>
                <w:sz w:val="24"/>
                <w:szCs w:val="24"/>
              </w:rPr>
              <w:t xml:space="preserve">October, 2016 </w:t>
            </w:r>
            <w:r w:rsidRPr="00890E7E">
              <w:rPr>
                <w:sz w:val="24"/>
                <w:szCs w:val="24"/>
              </w:rPr>
              <w:t>at 16.00 hours local time</w:t>
            </w:r>
          </w:p>
        </w:tc>
      </w:tr>
      <w:tr w:rsidR="00FA04C5" w:rsidTr="00A641E0">
        <w:tc>
          <w:tcPr>
            <w:tcW w:w="1109" w:type="dxa"/>
          </w:tcPr>
          <w:p w:rsidR="00FA04C5" w:rsidRDefault="00FA04C5" w:rsidP="00443E2C">
            <w:pPr>
              <w:spacing w:line="260" w:lineRule="exact"/>
              <w:ind w:left="56"/>
              <w:rPr>
                <w:sz w:val="24"/>
                <w:szCs w:val="24"/>
              </w:rPr>
            </w:pPr>
            <w:r>
              <w:rPr>
                <w:sz w:val="24"/>
                <w:szCs w:val="24"/>
              </w:rPr>
              <w:t>1.6</w:t>
            </w:r>
          </w:p>
        </w:tc>
        <w:tc>
          <w:tcPr>
            <w:tcW w:w="8718" w:type="dxa"/>
          </w:tcPr>
          <w:p w:rsidR="00FA04C5" w:rsidRPr="00890E7E" w:rsidRDefault="00FA04C5" w:rsidP="00FE2AE4">
            <w:pPr>
              <w:spacing w:line="260" w:lineRule="exact"/>
              <w:ind w:left="0" w:right="-108"/>
              <w:jc w:val="both"/>
              <w:rPr>
                <w:sz w:val="24"/>
                <w:szCs w:val="24"/>
              </w:rPr>
            </w:pPr>
            <w:r w:rsidRPr="00890E7E">
              <w:rPr>
                <w:sz w:val="24"/>
                <w:szCs w:val="24"/>
              </w:rPr>
              <w:t>E</w:t>
            </w:r>
            <w:r w:rsidRPr="00890E7E">
              <w:rPr>
                <w:spacing w:val="2"/>
                <w:sz w:val="24"/>
                <w:szCs w:val="24"/>
              </w:rPr>
              <w:t>x</w:t>
            </w:r>
            <w:r w:rsidRPr="00890E7E">
              <w:rPr>
                <w:sz w:val="24"/>
                <w:szCs w:val="24"/>
              </w:rPr>
              <w:t>p</w:t>
            </w:r>
            <w:r w:rsidRPr="00890E7E">
              <w:rPr>
                <w:spacing w:val="-1"/>
                <w:sz w:val="24"/>
                <w:szCs w:val="24"/>
              </w:rPr>
              <w:t>ec</w:t>
            </w:r>
            <w:r w:rsidRPr="00890E7E">
              <w:rPr>
                <w:sz w:val="24"/>
                <w:szCs w:val="24"/>
              </w:rPr>
              <w:t>ted d</w:t>
            </w:r>
            <w:r w:rsidRPr="00890E7E">
              <w:rPr>
                <w:spacing w:val="-1"/>
                <w:sz w:val="24"/>
                <w:szCs w:val="24"/>
              </w:rPr>
              <w:t>a</w:t>
            </w:r>
            <w:r w:rsidRPr="00890E7E">
              <w:rPr>
                <w:sz w:val="24"/>
                <w:szCs w:val="24"/>
              </w:rPr>
              <w:t xml:space="preserve">te </w:t>
            </w:r>
            <w:r w:rsidRPr="00890E7E">
              <w:rPr>
                <w:spacing w:val="-1"/>
                <w:sz w:val="24"/>
                <w:szCs w:val="24"/>
              </w:rPr>
              <w:t>f</w:t>
            </w:r>
            <w:r w:rsidRPr="00890E7E">
              <w:rPr>
                <w:sz w:val="24"/>
                <w:szCs w:val="24"/>
              </w:rPr>
              <w:t>or</w:t>
            </w:r>
            <w:r w:rsidRPr="00890E7E">
              <w:rPr>
                <w:spacing w:val="1"/>
                <w:sz w:val="24"/>
                <w:szCs w:val="24"/>
              </w:rPr>
              <w:t xml:space="preserve"> </w:t>
            </w:r>
            <w:r w:rsidRPr="00890E7E">
              <w:rPr>
                <w:spacing w:val="-1"/>
                <w:sz w:val="24"/>
                <w:szCs w:val="24"/>
              </w:rPr>
              <w:t>c</w:t>
            </w:r>
            <w:r w:rsidRPr="00890E7E">
              <w:rPr>
                <w:sz w:val="24"/>
                <w:szCs w:val="24"/>
              </w:rPr>
              <w:t>om</w:t>
            </w:r>
            <w:r w:rsidRPr="00890E7E">
              <w:rPr>
                <w:spacing w:val="1"/>
                <w:sz w:val="24"/>
                <w:szCs w:val="24"/>
              </w:rPr>
              <w:t>m</w:t>
            </w:r>
            <w:r w:rsidRPr="00890E7E">
              <w:rPr>
                <w:spacing w:val="-1"/>
                <w:sz w:val="24"/>
                <w:szCs w:val="24"/>
              </w:rPr>
              <w:t>e</w:t>
            </w:r>
            <w:r w:rsidRPr="00890E7E">
              <w:rPr>
                <w:sz w:val="24"/>
                <w:szCs w:val="24"/>
              </w:rPr>
              <w:t>nc</w:t>
            </w:r>
            <w:r w:rsidRPr="00890E7E">
              <w:rPr>
                <w:spacing w:val="-1"/>
                <w:sz w:val="24"/>
                <w:szCs w:val="24"/>
              </w:rPr>
              <w:t>e</w:t>
            </w:r>
            <w:r w:rsidRPr="00890E7E">
              <w:rPr>
                <w:sz w:val="24"/>
                <w:szCs w:val="24"/>
              </w:rPr>
              <w:t>ment of</w:t>
            </w:r>
            <w:r w:rsidRPr="00890E7E">
              <w:rPr>
                <w:spacing w:val="1"/>
                <w:sz w:val="24"/>
                <w:szCs w:val="24"/>
              </w:rPr>
              <w:t xml:space="preserve"> </w:t>
            </w:r>
            <w:r w:rsidRPr="00890E7E">
              <w:rPr>
                <w:spacing w:val="-1"/>
                <w:sz w:val="24"/>
                <w:szCs w:val="24"/>
              </w:rPr>
              <w:t>c</w:t>
            </w:r>
            <w:r w:rsidRPr="00890E7E">
              <w:rPr>
                <w:sz w:val="24"/>
                <w:szCs w:val="24"/>
              </w:rPr>
              <w:t>onsult</w:t>
            </w:r>
            <w:r w:rsidRPr="00890E7E">
              <w:rPr>
                <w:spacing w:val="1"/>
                <w:sz w:val="24"/>
                <w:szCs w:val="24"/>
              </w:rPr>
              <w:t>i</w:t>
            </w:r>
            <w:r w:rsidRPr="00890E7E">
              <w:rPr>
                <w:sz w:val="24"/>
                <w:szCs w:val="24"/>
              </w:rPr>
              <w:t>ng</w:t>
            </w:r>
            <w:r w:rsidRPr="00890E7E">
              <w:rPr>
                <w:spacing w:val="-2"/>
                <w:sz w:val="24"/>
                <w:szCs w:val="24"/>
              </w:rPr>
              <w:t xml:space="preserve"> </w:t>
            </w:r>
            <w:r w:rsidRPr="00890E7E">
              <w:rPr>
                <w:spacing w:val="2"/>
                <w:sz w:val="24"/>
                <w:szCs w:val="24"/>
              </w:rPr>
              <w:t>s</w:t>
            </w:r>
            <w:r w:rsidRPr="00890E7E">
              <w:rPr>
                <w:spacing w:val="-1"/>
                <w:sz w:val="24"/>
                <w:szCs w:val="24"/>
              </w:rPr>
              <w:t>e</w:t>
            </w:r>
            <w:r w:rsidRPr="00890E7E">
              <w:rPr>
                <w:sz w:val="24"/>
                <w:szCs w:val="24"/>
              </w:rPr>
              <w:t>rvi</w:t>
            </w:r>
            <w:r w:rsidRPr="00890E7E">
              <w:rPr>
                <w:spacing w:val="-1"/>
                <w:sz w:val="24"/>
                <w:szCs w:val="24"/>
              </w:rPr>
              <w:t>ce</w:t>
            </w:r>
            <w:r w:rsidRPr="00890E7E">
              <w:rPr>
                <w:sz w:val="24"/>
                <w:szCs w:val="24"/>
              </w:rPr>
              <w:t>s is</w:t>
            </w:r>
            <w:r w:rsidR="00FE2AE4">
              <w:rPr>
                <w:sz w:val="24"/>
                <w:szCs w:val="24"/>
              </w:rPr>
              <w:t xml:space="preserve">: Monday </w:t>
            </w:r>
            <w:bookmarkStart w:id="0" w:name="_GoBack"/>
            <w:bookmarkEnd w:id="0"/>
            <w:r w:rsidR="00FE2AE4">
              <w:rPr>
                <w:sz w:val="24"/>
                <w:szCs w:val="24"/>
              </w:rPr>
              <w:t>28</w:t>
            </w:r>
            <w:r w:rsidR="00FE2AE4" w:rsidRPr="00FE2AE4">
              <w:rPr>
                <w:sz w:val="24"/>
                <w:szCs w:val="24"/>
                <w:vertAlign w:val="superscript"/>
              </w:rPr>
              <w:t>th</w:t>
            </w:r>
            <w:r w:rsidR="00FE2AE4">
              <w:rPr>
                <w:sz w:val="24"/>
                <w:szCs w:val="24"/>
              </w:rPr>
              <w:t xml:space="preserve"> November, 2016</w:t>
            </w:r>
          </w:p>
          <w:p w:rsidR="00FA04C5" w:rsidRDefault="00FA04C5" w:rsidP="00890E7E">
            <w:pPr>
              <w:tabs>
                <w:tab w:val="left" w:pos="7280"/>
              </w:tabs>
              <w:ind w:left="0" w:right="275"/>
              <w:jc w:val="both"/>
              <w:rPr>
                <w:sz w:val="24"/>
                <w:szCs w:val="24"/>
              </w:rPr>
            </w:pPr>
            <w:r w:rsidRPr="00890E7E">
              <w:rPr>
                <w:spacing w:val="-1"/>
                <w:sz w:val="24"/>
                <w:szCs w:val="24"/>
              </w:rPr>
              <w:t>a</w:t>
            </w:r>
            <w:r w:rsidRPr="00890E7E">
              <w:rPr>
                <w:sz w:val="24"/>
                <w:szCs w:val="24"/>
              </w:rPr>
              <w:t>t:</w:t>
            </w:r>
            <w:r w:rsidR="00890E7E" w:rsidRPr="00890E7E">
              <w:rPr>
                <w:sz w:val="24"/>
                <w:szCs w:val="24"/>
              </w:rPr>
              <w:t xml:space="preserve"> 47/ E-1, 48</w:t>
            </w:r>
            <w:r w:rsidR="00890E7E" w:rsidRPr="00890E7E">
              <w:rPr>
                <w:sz w:val="24"/>
                <w:szCs w:val="24"/>
                <w:vertAlign w:val="superscript"/>
              </w:rPr>
              <w:t>th</w:t>
            </w:r>
            <w:r w:rsidR="00890E7E" w:rsidRPr="00890E7E">
              <w:rPr>
                <w:sz w:val="24"/>
                <w:szCs w:val="24"/>
              </w:rPr>
              <w:t xml:space="preserve"> Street, Block-6, PECHS-Karachi</w:t>
            </w:r>
          </w:p>
        </w:tc>
      </w:tr>
      <w:tr w:rsidR="00FA04C5" w:rsidTr="00A641E0">
        <w:tc>
          <w:tcPr>
            <w:tcW w:w="1109" w:type="dxa"/>
          </w:tcPr>
          <w:p w:rsidR="00FA04C5" w:rsidRDefault="00FA04C5" w:rsidP="00443E2C">
            <w:pPr>
              <w:spacing w:line="260" w:lineRule="exact"/>
              <w:ind w:left="56"/>
              <w:rPr>
                <w:sz w:val="24"/>
                <w:szCs w:val="24"/>
              </w:rPr>
            </w:pPr>
            <w:r>
              <w:rPr>
                <w:sz w:val="24"/>
                <w:szCs w:val="24"/>
              </w:rPr>
              <w:t>1.9</w:t>
            </w:r>
          </w:p>
        </w:tc>
        <w:tc>
          <w:tcPr>
            <w:tcW w:w="8718" w:type="dxa"/>
          </w:tcPr>
          <w:p w:rsidR="00FA04C5" w:rsidRDefault="00FA04C5" w:rsidP="00443E2C">
            <w:pPr>
              <w:spacing w:line="260" w:lineRule="exact"/>
              <w:ind w:left="67" w:right="-108"/>
              <w:jc w:val="both"/>
              <w:rPr>
                <w:sz w:val="24"/>
                <w:szCs w:val="24"/>
              </w:rPr>
            </w:pPr>
            <w:r w:rsidRPr="00FA04C5">
              <w:rPr>
                <w:sz w:val="24"/>
                <w:szCs w:val="24"/>
              </w:rPr>
              <w:t>Proposals must remain valid for Ninety (90) days after submission date.</w:t>
            </w:r>
          </w:p>
        </w:tc>
      </w:tr>
      <w:tr w:rsidR="00FA04C5" w:rsidTr="00A641E0">
        <w:tc>
          <w:tcPr>
            <w:tcW w:w="1109" w:type="dxa"/>
          </w:tcPr>
          <w:p w:rsidR="00FA04C5" w:rsidRDefault="00FA04C5" w:rsidP="00443E2C">
            <w:pPr>
              <w:spacing w:line="260" w:lineRule="exact"/>
              <w:ind w:left="56"/>
              <w:rPr>
                <w:sz w:val="24"/>
                <w:szCs w:val="24"/>
              </w:rPr>
            </w:pPr>
            <w:r>
              <w:rPr>
                <w:sz w:val="24"/>
                <w:szCs w:val="24"/>
              </w:rPr>
              <w:t>10.1</w:t>
            </w:r>
          </w:p>
        </w:tc>
        <w:tc>
          <w:tcPr>
            <w:tcW w:w="8718" w:type="dxa"/>
          </w:tcPr>
          <w:p w:rsidR="00FA04C5" w:rsidRDefault="00FA04C5" w:rsidP="00443E2C">
            <w:pPr>
              <w:spacing w:line="260" w:lineRule="exact"/>
              <w:ind w:left="67"/>
              <w:rPr>
                <w:sz w:val="24"/>
                <w:szCs w:val="24"/>
              </w:rPr>
            </w:pPr>
            <w:r>
              <w:rPr>
                <w:sz w:val="24"/>
                <w:szCs w:val="24"/>
              </w:rPr>
              <w:t>Cla</w:t>
            </w:r>
            <w:r>
              <w:rPr>
                <w:spacing w:val="-1"/>
                <w:sz w:val="24"/>
                <w:szCs w:val="24"/>
              </w:rPr>
              <w:t>r</w:t>
            </w:r>
            <w:r>
              <w:rPr>
                <w:sz w:val="24"/>
                <w:szCs w:val="24"/>
              </w:rPr>
              <w:t>ific</w:t>
            </w:r>
            <w:r>
              <w:rPr>
                <w:spacing w:val="-2"/>
                <w:sz w:val="24"/>
                <w:szCs w:val="24"/>
              </w:rPr>
              <w:t>a</w:t>
            </w:r>
            <w:r>
              <w:rPr>
                <w:sz w:val="24"/>
                <w:szCs w:val="24"/>
              </w:rPr>
              <w:t>t</w:t>
            </w:r>
            <w:r>
              <w:rPr>
                <w:spacing w:val="1"/>
                <w:sz w:val="24"/>
                <w:szCs w:val="24"/>
              </w:rPr>
              <w:t>i</w:t>
            </w:r>
            <w:r>
              <w:rPr>
                <w:sz w:val="24"/>
                <w:szCs w:val="24"/>
              </w:rPr>
              <w:t>ons m</w:t>
            </w:r>
            <w:r>
              <w:rPr>
                <w:spacing w:val="4"/>
                <w:sz w:val="24"/>
                <w:szCs w:val="24"/>
              </w:rPr>
              <w:t>a</w:t>
            </w:r>
            <w:r>
              <w:rPr>
                <w:sz w:val="24"/>
                <w:szCs w:val="24"/>
              </w:rPr>
              <w:t>y</w:t>
            </w:r>
            <w:r>
              <w:rPr>
                <w:spacing w:val="-5"/>
                <w:sz w:val="24"/>
                <w:szCs w:val="24"/>
              </w:rPr>
              <w:t xml:space="preserve"> </w:t>
            </w:r>
            <w:r>
              <w:rPr>
                <w:sz w:val="24"/>
                <w:szCs w:val="24"/>
              </w:rPr>
              <w:t>be</w:t>
            </w:r>
            <w:r>
              <w:rPr>
                <w:spacing w:val="-1"/>
                <w:sz w:val="24"/>
                <w:szCs w:val="24"/>
              </w:rPr>
              <w:t xml:space="preserve"> </w:t>
            </w:r>
            <w:r>
              <w:rPr>
                <w:spacing w:val="1"/>
                <w:sz w:val="24"/>
                <w:szCs w:val="24"/>
              </w:rPr>
              <w:t>r</w:t>
            </w:r>
            <w:r>
              <w:rPr>
                <w:spacing w:val="-1"/>
                <w:sz w:val="24"/>
                <w:szCs w:val="24"/>
              </w:rPr>
              <w:t>e</w:t>
            </w:r>
            <w:r>
              <w:rPr>
                <w:spacing w:val="2"/>
                <w:sz w:val="24"/>
                <w:szCs w:val="24"/>
              </w:rPr>
              <w:t>q</w:t>
            </w:r>
            <w:r>
              <w:rPr>
                <w:sz w:val="24"/>
                <w:szCs w:val="24"/>
              </w:rPr>
              <w:t>u</w:t>
            </w:r>
            <w:r>
              <w:rPr>
                <w:spacing w:val="-1"/>
                <w:sz w:val="24"/>
                <w:szCs w:val="24"/>
              </w:rPr>
              <w:t>e</w:t>
            </w:r>
            <w:r>
              <w:rPr>
                <w:sz w:val="24"/>
                <w:szCs w:val="24"/>
              </w:rPr>
              <w:t>sted not l</w:t>
            </w:r>
            <w:r>
              <w:rPr>
                <w:spacing w:val="-1"/>
                <w:sz w:val="24"/>
                <w:szCs w:val="24"/>
              </w:rPr>
              <w:t>a</w:t>
            </w:r>
            <w:r>
              <w:rPr>
                <w:sz w:val="24"/>
                <w:szCs w:val="24"/>
              </w:rPr>
              <w:t>ter</w:t>
            </w:r>
            <w:r>
              <w:rPr>
                <w:spacing w:val="-1"/>
                <w:sz w:val="24"/>
                <w:szCs w:val="24"/>
              </w:rPr>
              <w:t xml:space="preserve"> </w:t>
            </w:r>
            <w:r w:rsidR="001A13EF" w:rsidRPr="00FA04C5">
              <w:rPr>
                <w:sz w:val="24"/>
                <w:szCs w:val="24"/>
              </w:rPr>
              <w:t>than five</w:t>
            </w:r>
            <w:r>
              <w:rPr>
                <w:sz w:val="24"/>
                <w:szCs w:val="24"/>
              </w:rPr>
              <w:t xml:space="preserve"> (05) d</w:t>
            </w:r>
            <w:r>
              <w:rPr>
                <w:spacing w:val="4"/>
                <w:sz w:val="24"/>
                <w:szCs w:val="24"/>
              </w:rPr>
              <w:t>a</w:t>
            </w:r>
            <w:r>
              <w:rPr>
                <w:spacing w:val="-5"/>
                <w:sz w:val="24"/>
                <w:szCs w:val="24"/>
              </w:rPr>
              <w:t>y</w:t>
            </w:r>
            <w:r>
              <w:rPr>
                <w:sz w:val="24"/>
                <w:szCs w:val="24"/>
              </w:rPr>
              <w:t>s be</w:t>
            </w:r>
            <w:r>
              <w:rPr>
                <w:spacing w:val="-1"/>
                <w:sz w:val="24"/>
                <w:szCs w:val="24"/>
              </w:rPr>
              <w:t>f</w:t>
            </w:r>
            <w:r>
              <w:rPr>
                <w:spacing w:val="2"/>
                <w:sz w:val="24"/>
                <w:szCs w:val="24"/>
              </w:rPr>
              <w:t>o</w:t>
            </w:r>
            <w:r>
              <w:rPr>
                <w:sz w:val="24"/>
                <w:szCs w:val="24"/>
              </w:rPr>
              <w:t>re</w:t>
            </w:r>
            <w:r>
              <w:rPr>
                <w:spacing w:val="-2"/>
                <w:sz w:val="24"/>
                <w:szCs w:val="24"/>
              </w:rPr>
              <w:t xml:space="preserve"> </w:t>
            </w:r>
            <w:r>
              <w:rPr>
                <w:sz w:val="24"/>
                <w:szCs w:val="24"/>
              </w:rPr>
              <w:t>the subm</w:t>
            </w:r>
            <w:r>
              <w:rPr>
                <w:spacing w:val="1"/>
                <w:sz w:val="24"/>
                <w:szCs w:val="24"/>
              </w:rPr>
              <w:t>i</w:t>
            </w:r>
            <w:r>
              <w:rPr>
                <w:sz w:val="24"/>
                <w:szCs w:val="24"/>
              </w:rPr>
              <w:t>ss</w:t>
            </w:r>
            <w:r>
              <w:rPr>
                <w:spacing w:val="1"/>
                <w:sz w:val="24"/>
                <w:szCs w:val="24"/>
              </w:rPr>
              <w:t>i</w:t>
            </w:r>
            <w:r>
              <w:rPr>
                <w:sz w:val="24"/>
                <w:szCs w:val="24"/>
              </w:rPr>
              <w:t>on d</w:t>
            </w:r>
            <w:r>
              <w:rPr>
                <w:spacing w:val="-1"/>
                <w:sz w:val="24"/>
                <w:szCs w:val="24"/>
              </w:rPr>
              <w:t>a</w:t>
            </w:r>
            <w:r>
              <w:rPr>
                <w:sz w:val="24"/>
                <w:szCs w:val="24"/>
              </w:rPr>
              <w:t>te.</w:t>
            </w:r>
          </w:p>
          <w:p w:rsidR="00FA04C5" w:rsidRDefault="00FA04C5" w:rsidP="00443E2C">
            <w:pPr>
              <w:tabs>
                <w:tab w:val="left" w:pos="6380"/>
              </w:tabs>
              <w:spacing w:line="260" w:lineRule="exact"/>
              <w:ind w:left="55"/>
              <w:rPr>
                <w:sz w:val="24"/>
                <w:szCs w:val="24"/>
              </w:rPr>
            </w:pPr>
            <w:r>
              <w:rPr>
                <w:sz w:val="24"/>
                <w:szCs w:val="24"/>
              </w:rPr>
              <w:t>The</w:t>
            </w:r>
            <w:r>
              <w:rPr>
                <w:spacing w:val="-1"/>
                <w:sz w:val="24"/>
                <w:szCs w:val="24"/>
              </w:rPr>
              <w:t xml:space="preserve"> a</w:t>
            </w:r>
            <w:r>
              <w:rPr>
                <w:sz w:val="24"/>
                <w:szCs w:val="24"/>
              </w:rPr>
              <w:t>dd</w:t>
            </w:r>
            <w:r>
              <w:rPr>
                <w:spacing w:val="1"/>
                <w:sz w:val="24"/>
                <w:szCs w:val="24"/>
              </w:rPr>
              <w:t>r</w:t>
            </w:r>
            <w:r>
              <w:rPr>
                <w:spacing w:val="-1"/>
                <w:sz w:val="24"/>
                <w:szCs w:val="24"/>
              </w:rPr>
              <w:t>e</w:t>
            </w:r>
            <w:r>
              <w:rPr>
                <w:sz w:val="24"/>
                <w:szCs w:val="24"/>
              </w:rPr>
              <w:t>ss for</w:t>
            </w:r>
            <w:r>
              <w:rPr>
                <w:spacing w:val="-1"/>
                <w:sz w:val="24"/>
                <w:szCs w:val="24"/>
              </w:rPr>
              <w:t xml:space="preserve"> </w:t>
            </w:r>
            <w:r>
              <w:rPr>
                <w:spacing w:val="1"/>
                <w:sz w:val="24"/>
                <w:szCs w:val="24"/>
              </w:rPr>
              <w:t>r</w:t>
            </w:r>
            <w:r>
              <w:rPr>
                <w:spacing w:val="-1"/>
                <w:sz w:val="24"/>
                <w:szCs w:val="24"/>
              </w:rPr>
              <w:t>e</w:t>
            </w:r>
            <w:r>
              <w:rPr>
                <w:sz w:val="24"/>
                <w:szCs w:val="24"/>
              </w:rPr>
              <w:t>qu</w:t>
            </w:r>
            <w:r>
              <w:rPr>
                <w:spacing w:val="-1"/>
                <w:sz w:val="24"/>
                <w:szCs w:val="24"/>
              </w:rPr>
              <w:t>e</w:t>
            </w:r>
            <w:r>
              <w:rPr>
                <w:sz w:val="24"/>
                <w:szCs w:val="24"/>
              </w:rPr>
              <w:t>st</w:t>
            </w:r>
            <w:r>
              <w:rPr>
                <w:spacing w:val="1"/>
                <w:sz w:val="24"/>
                <w:szCs w:val="24"/>
              </w:rPr>
              <w:t>i</w:t>
            </w:r>
            <w:r>
              <w:rPr>
                <w:spacing w:val="2"/>
                <w:sz w:val="24"/>
                <w:szCs w:val="24"/>
              </w:rPr>
              <w:t>n</w:t>
            </w:r>
            <w:r>
              <w:rPr>
                <w:sz w:val="24"/>
                <w:szCs w:val="24"/>
              </w:rPr>
              <w:t>g</w:t>
            </w:r>
            <w:r>
              <w:rPr>
                <w:spacing w:val="-2"/>
                <w:sz w:val="24"/>
                <w:szCs w:val="24"/>
              </w:rPr>
              <w:t xml:space="preserve"> </w:t>
            </w:r>
            <w:r>
              <w:rPr>
                <w:spacing w:val="-1"/>
                <w:sz w:val="24"/>
                <w:szCs w:val="24"/>
              </w:rPr>
              <w:t>c</w:t>
            </w:r>
            <w:r>
              <w:rPr>
                <w:spacing w:val="3"/>
                <w:sz w:val="24"/>
                <w:szCs w:val="24"/>
              </w:rPr>
              <w:t>l</w:t>
            </w:r>
            <w:r>
              <w:rPr>
                <w:spacing w:val="-1"/>
                <w:sz w:val="24"/>
                <w:szCs w:val="24"/>
              </w:rPr>
              <w:t>a</w:t>
            </w:r>
            <w:r>
              <w:rPr>
                <w:sz w:val="24"/>
                <w:szCs w:val="24"/>
              </w:rPr>
              <w:t>ri</w:t>
            </w:r>
            <w:r>
              <w:rPr>
                <w:spacing w:val="-1"/>
                <w:sz w:val="24"/>
                <w:szCs w:val="24"/>
              </w:rPr>
              <w:t>f</w:t>
            </w:r>
            <w:r>
              <w:rPr>
                <w:sz w:val="24"/>
                <w:szCs w:val="24"/>
              </w:rPr>
              <w:t>i</w:t>
            </w:r>
            <w:r>
              <w:rPr>
                <w:spacing w:val="2"/>
                <w:sz w:val="24"/>
                <w:szCs w:val="24"/>
              </w:rPr>
              <w:t>c</w:t>
            </w:r>
            <w:r>
              <w:rPr>
                <w:spacing w:val="-1"/>
                <w:sz w:val="24"/>
                <w:szCs w:val="24"/>
              </w:rPr>
              <w:t>a</w:t>
            </w:r>
            <w:r>
              <w:rPr>
                <w:sz w:val="24"/>
                <w:szCs w:val="24"/>
              </w:rPr>
              <w:t>t</w:t>
            </w:r>
            <w:r>
              <w:rPr>
                <w:spacing w:val="1"/>
                <w:sz w:val="24"/>
                <w:szCs w:val="24"/>
              </w:rPr>
              <w:t>i</w:t>
            </w:r>
            <w:r>
              <w:rPr>
                <w:sz w:val="24"/>
                <w:szCs w:val="24"/>
              </w:rPr>
              <w:t>ons is:</w:t>
            </w:r>
            <w:r>
              <w:rPr>
                <w:spacing w:val="4"/>
                <w:sz w:val="24"/>
                <w:szCs w:val="24"/>
              </w:rPr>
              <w:t xml:space="preserve"> </w:t>
            </w:r>
            <w:r>
              <w:rPr>
                <w:sz w:val="24"/>
                <w:szCs w:val="24"/>
              </w:rPr>
              <w:t>47/ E-1, 48</w:t>
            </w:r>
            <w:r w:rsidRPr="003D5973">
              <w:rPr>
                <w:sz w:val="24"/>
                <w:szCs w:val="24"/>
                <w:vertAlign w:val="superscript"/>
              </w:rPr>
              <w:t>th</w:t>
            </w:r>
            <w:r>
              <w:rPr>
                <w:sz w:val="24"/>
                <w:szCs w:val="24"/>
              </w:rPr>
              <w:t xml:space="preserve"> Street, Block-6, PECHS-Karachi </w:t>
            </w:r>
          </w:p>
          <w:p w:rsidR="00FA04C5" w:rsidRDefault="00FA04C5" w:rsidP="00443E2C">
            <w:pPr>
              <w:tabs>
                <w:tab w:val="left" w:pos="6380"/>
              </w:tabs>
              <w:spacing w:line="260" w:lineRule="exact"/>
              <w:ind w:left="55"/>
              <w:rPr>
                <w:sz w:val="24"/>
                <w:szCs w:val="24"/>
              </w:rPr>
            </w:pPr>
            <w:r>
              <w:rPr>
                <w:sz w:val="24"/>
                <w:szCs w:val="24"/>
              </w:rPr>
              <w:t>E</w:t>
            </w:r>
            <w:r>
              <w:rPr>
                <w:spacing w:val="-1"/>
                <w:sz w:val="24"/>
                <w:szCs w:val="24"/>
              </w:rPr>
              <w:t>-</w:t>
            </w:r>
            <w:r>
              <w:rPr>
                <w:sz w:val="24"/>
                <w:szCs w:val="24"/>
              </w:rPr>
              <w:t>mail:</w:t>
            </w:r>
            <w:r>
              <w:rPr>
                <w:spacing w:val="1"/>
                <w:sz w:val="24"/>
                <w:szCs w:val="24"/>
              </w:rPr>
              <w:t xml:space="preserve"> </w:t>
            </w:r>
            <w:hyperlink r:id="rId16" w:history="1">
              <w:r w:rsidR="00957DB2" w:rsidRPr="00E312D3">
                <w:rPr>
                  <w:rStyle w:val="Hyperlink"/>
                  <w:spacing w:val="1"/>
                  <w:sz w:val="24"/>
                  <w:szCs w:val="24"/>
                </w:rPr>
                <w:t>irshad.siddiqui393@yahoo.com</w:t>
              </w:r>
            </w:hyperlink>
            <w:r w:rsidR="00957DB2" w:rsidRPr="00E312D3">
              <w:rPr>
                <w:rStyle w:val="Hyperlink"/>
                <w:spacing w:val="1"/>
                <w:sz w:val="24"/>
                <w:szCs w:val="24"/>
              </w:rPr>
              <w:t xml:space="preserve"> </w:t>
            </w:r>
            <w:r w:rsidR="00957DB2">
              <w:rPr>
                <w:rFonts w:ascii="Arial" w:hAnsi="Arial" w:cs="Arial"/>
                <w:color w:val="555555"/>
                <w:sz w:val="19"/>
                <w:szCs w:val="19"/>
                <w:shd w:val="clear" w:color="auto" w:fill="FFFFFF"/>
              </w:rPr>
              <w:t xml:space="preserve">&amp; </w:t>
            </w:r>
            <w:hyperlink r:id="rId17" w:history="1">
              <w:r w:rsidR="00281CD0" w:rsidRPr="00F32B69">
                <w:rPr>
                  <w:rStyle w:val="Hyperlink"/>
                  <w:spacing w:val="1"/>
                  <w:sz w:val="24"/>
                  <w:szCs w:val="24"/>
                </w:rPr>
                <w:t>sikandermangi@gmail.com</w:t>
              </w:r>
            </w:hyperlink>
          </w:p>
        </w:tc>
      </w:tr>
      <w:tr w:rsidR="00281CD0" w:rsidTr="00A641E0">
        <w:tc>
          <w:tcPr>
            <w:tcW w:w="1109" w:type="dxa"/>
          </w:tcPr>
          <w:p w:rsidR="00281CD0" w:rsidRDefault="00281CD0" w:rsidP="00443E2C">
            <w:pPr>
              <w:spacing w:line="260" w:lineRule="exact"/>
              <w:ind w:left="56"/>
              <w:rPr>
                <w:sz w:val="24"/>
                <w:szCs w:val="24"/>
              </w:rPr>
            </w:pPr>
            <w:r>
              <w:rPr>
                <w:sz w:val="24"/>
                <w:szCs w:val="24"/>
              </w:rPr>
              <w:t>12</w:t>
            </w:r>
          </w:p>
        </w:tc>
        <w:tc>
          <w:tcPr>
            <w:tcW w:w="8718" w:type="dxa"/>
          </w:tcPr>
          <w:p w:rsidR="00281CD0" w:rsidRDefault="00281CD0" w:rsidP="00443E2C">
            <w:pPr>
              <w:spacing w:line="260" w:lineRule="exact"/>
              <w:ind w:left="67" w:right="26"/>
              <w:jc w:val="both"/>
              <w:rPr>
                <w:sz w:val="24"/>
                <w:szCs w:val="24"/>
              </w:rPr>
            </w:pPr>
            <w:r>
              <w:rPr>
                <w:sz w:val="24"/>
                <w:szCs w:val="24"/>
              </w:rPr>
              <w:t xml:space="preserve">The </w:t>
            </w:r>
            <w:r>
              <w:rPr>
                <w:spacing w:val="1"/>
                <w:sz w:val="24"/>
                <w:szCs w:val="24"/>
              </w:rPr>
              <w:t>P</w:t>
            </w:r>
            <w:r>
              <w:rPr>
                <w:sz w:val="24"/>
                <w:szCs w:val="24"/>
              </w:rPr>
              <w:t>ropos</w:t>
            </w:r>
            <w:r>
              <w:rPr>
                <w:spacing w:val="-1"/>
                <w:sz w:val="24"/>
                <w:szCs w:val="24"/>
              </w:rPr>
              <w:t>a</w:t>
            </w:r>
            <w:r>
              <w:rPr>
                <w:sz w:val="24"/>
                <w:szCs w:val="24"/>
              </w:rPr>
              <w:t xml:space="preserve">l </w:t>
            </w:r>
            <w:r>
              <w:rPr>
                <w:spacing w:val="-1"/>
                <w:sz w:val="24"/>
                <w:szCs w:val="24"/>
              </w:rPr>
              <w:t>a</w:t>
            </w:r>
            <w:r>
              <w:rPr>
                <w:sz w:val="24"/>
                <w:szCs w:val="24"/>
              </w:rPr>
              <w:t xml:space="preserve">s </w:t>
            </w:r>
            <w:r>
              <w:rPr>
                <w:spacing w:val="2"/>
                <w:sz w:val="24"/>
                <w:szCs w:val="24"/>
              </w:rPr>
              <w:t>w</w:t>
            </w:r>
            <w:r>
              <w:rPr>
                <w:spacing w:val="-1"/>
                <w:sz w:val="24"/>
                <w:szCs w:val="24"/>
              </w:rPr>
              <w:t>e</w:t>
            </w:r>
            <w:r>
              <w:rPr>
                <w:sz w:val="24"/>
                <w:szCs w:val="24"/>
              </w:rPr>
              <w:t xml:space="preserve">ll </w:t>
            </w:r>
            <w:r>
              <w:rPr>
                <w:spacing w:val="-1"/>
                <w:sz w:val="24"/>
                <w:szCs w:val="24"/>
              </w:rPr>
              <w:t>a</w:t>
            </w:r>
            <w:r>
              <w:rPr>
                <w:sz w:val="24"/>
                <w:szCs w:val="24"/>
              </w:rPr>
              <w:t xml:space="preserve">s </w:t>
            </w:r>
            <w:r>
              <w:rPr>
                <w:spacing w:val="-1"/>
                <w:sz w:val="24"/>
                <w:szCs w:val="24"/>
              </w:rPr>
              <w:t>a</w:t>
            </w:r>
            <w:r>
              <w:rPr>
                <w:sz w:val="24"/>
                <w:szCs w:val="24"/>
              </w:rPr>
              <w:t>ll r</w:t>
            </w:r>
            <w:r>
              <w:rPr>
                <w:spacing w:val="-2"/>
                <w:sz w:val="24"/>
                <w:szCs w:val="24"/>
              </w:rPr>
              <w:t>e</w:t>
            </w:r>
            <w:r>
              <w:rPr>
                <w:sz w:val="24"/>
                <w:szCs w:val="24"/>
              </w:rPr>
              <w:t>la</w:t>
            </w:r>
            <w:r>
              <w:rPr>
                <w:spacing w:val="2"/>
                <w:sz w:val="24"/>
                <w:szCs w:val="24"/>
              </w:rPr>
              <w:t>t</w:t>
            </w:r>
            <w:r>
              <w:rPr>
                <w:spacing w:val="-1"/>
                <w:sz w:val="24"/>
                <w:szCs w:val="24"/>
              </w:rPr>
              <w:t>e</w:t>
            </w:r>
            <w:r>
              <w:rPr>
                <w:sz w:val="24"/>
                <w:szCs w:val="24"/>
              </w:rPr>
              <w:t xml:space="preserve">d </w:t>
            </w:r>
            <w:r>
              <w:rPr>
                <w:spacing w:val="-1"/>
                <w:sz w:val="24"/>
                <w:szCs w:val="24"/>
              </w:rPr>
              <w:t>c</w:t>
            </w:r>
            <w:r>
              <w:rPr>
                <w:sz w:val="24"/>
                <w:szCs w:val="24"/>
              </w:rPr>
              <w:t>o</w:t>
            </w:r>
            <w:r>
              <w:rPr>
                <w:spacing w:val="1"/>
                <w:sz w:val="24"/>
                <w:szCs w:val="24"/>
              </w:rPr>
              <w:t>r</w:t>
            </w:r>
            <w:r>
              <w:rPr>
                <w:sz w:val="24"/>
                <w:szCs w:val="24"/>
              </w:rPr>
              <w:t>r</w:t>
            </w:r>
            <w:r>
              <w:rPr>
                <w:spacing w:val="-2"/>
                <w:sz w:val="24"/>
                <w:szCs w:val="24"/>
              </w:rPr>
              <w:t>e</w:t>
            </w:r>
            <w:r>
              <w:rPr>
                <w:sz w:val="24"/>
                <w:szCs w:val="24"/>
              </w:rPr>
              <w:t>sp</w:t>
            </w:r>
            <w:r>
              <w:rPr>
                <w:spacing w:val="2"/>
                <w:sz w:val="24"/>
                <w:szCs w:val="24"/>
              </w:rPr>
              <w:t>o</w:t>
            </w:r>
            <w:r>
              <w:rPr>
                <w:sz w:val="24"/>
                <w:szCs w:val="24"/>
              </w:rPr>
              <w:t>nd</w:t>
            </w:r>
            <w:r>
              <w:rPr>
                <w:spacing w:val="-1"/>
                <w:sz w:val="24"/>
                <w:szCs w:val="24"/>
              </w:rPr>
              <w:t>e</w:t>
            </w:r>
            <w:r>
              <w:rPr>
                <w:sz w:val="24"/>
                <w:szCs w:val="24"/>
              </w:rPr>
              <w:t>n</w:t>
            </w:r>
            <w:r>
              <w:rPr>
                <w:spacing w:val="-1"/>
                <w:sz w:val="24"/>
                <w:szCs w:val="24"/>
              </w:rPr>
              <w:t>c</w:t>
            </w:r>
            <w:r>
              <w:rPr>
                <w:sz w:val="24"/>
                <w:szCs w:val="24"/>
              </w:rPr>
              <w:t xml:space="preserve">e </w:t>
            </w:r>
            <w:r>
              <w:rPr>
                <w:spacing w:val="-1"/>
                <w:sz w:val="24"/>
                <w:szCs w:val="24"/>
              </w:rPr>
              <w:t>e</w:t>
            </w:r>
            <w:r>
              <w:rPr>
                <w:spacing w:val="2"/>
                <w:sz w:val="24"/>
                <w:szCs w:val="24"/>
              </w:rPr>
              <w:t>x</w:t>
            </w:r>
            <w:r>
              <w:rPr>
                <w:spacing w:val="-1"/>
                <w:sz w:val="24"/>
                <w:szCs w:val="24"/>
              </w:rPr>
              <w:t>c</w:t>
            </w:r>
            <w:r>
              <w:rPr>
                <w:sz w:val="24"/>
                <w:szCs w:val="24"/>
              </w:rPr>
              <w:t>h</w:t>
            </w:r>
            <w:r>
              <w:rPr>
                <w:spacing w:val="-1"/>
                <w:sz w:val="24"/>
                <w:szCs w:val="24"/>
              </w:rPr>
              <w:t>a</w:t>
            </w:r>
            <w:r>
              <w:rPr>
                <w:sz w:val="24"/>
                <w:szCs w:val="24"/>
              </w:rPr>
              <w:t>ng</w:t>
            </w:r>
            <w:r>
              <w:rPr>
                <w:spacing w:val="-1"/>
                <w:sz w:val="24"/>
                <w:szCs w:val="24"/>
              </w:rPr>
              <w:t>e</w:t>
            </w:r>
            <w:r>
              <w:rPr>
                <w:sz w:val="24"/>
                <w:szCs w:val="24"/>
              </w:rPr>
              <w:t xml:space="preserve">d </w:t>
            </w:r>
            <w:r>
              <w:rPr>
                <w:spacing w:val="5"/>
                <w:sz w:val="24"/>
                <w:szCs w:val="24"/>
              </w:rPr>
              <w:t>b</w:t>
            </w:r>
            <w:r>
              <w:rPr>
                <w:sz w:val="24"/>
                <w:szCs w:val="24"/>
              </w:rPr>
              <w:t>y the</w:t>
            </w:r>
          </w:p>
          <w:p w:rsidR="00281CD0" w:rsidRDefault="00281CD0" w:rsidP="00443E2C">
            <w:pPr>
              <w:ind w:left="67" w:right="20"/>
              <w:jc w:val="both"/>
              <w:rPr>
                <w:sz w:val="24"/>
                <w:szCs w:val="24"/>
              </w:rPr>
            </w:pPr>
            <w:r>
              <w:rPr>
                <w:sz w:val="24"/>
                <w:szCs w:val="24"/>
              </w:rPr>
              <w:t>Consultants</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rocu</w:t>
            </w:r>
            <w:r>
              <w:rPr>
                <w:spacing w:val="-1"/>
                <w:sz w:val="24"/>
                <w:szCs w:val="24"/>
              </w:rPr>
              <w:t>r</w:t>
            </w:r>
            <w:r>
              <w:rPr>
                <w:sz w:val="24"/>
                <w:szCs w:val="24"/>
              </w:rPr>
              <w:t>ing</w:t>
            </w:r>
            <w:r>
              <w:rPr>
                <w:spacing w:val="3"/>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s</w:t>
            </w:r>
            <w:r>
              <w:rPr>
                <w:spacing w:val="2"/>
                <w:sz w:val="24"/>
                <w:szCs w:val="24"/>
              </w:rPr>
              <w:t>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w</w:t>
            </w:r>
            <w:r>
              <w:rPr>
                <w:spacing w:val="1"/>
                <w:sz w:val="24"/>
                <w:szCs w:val="24"/>
              </w:rPr>
              <w:t>r</w:t>
            </w:r>
            <w:r>
              <w:rPr>
                <w:sz w:val="24"/>
                <w:szCs w:val="24"/>
              </w:rPr>
              <w:t>i</w:t>
            </w:r>
            <w:r>
              <w:rPr>
                <w:spacing w:val="1"/>
                <w:sz w:val="24"/>
                <w:szCs w:val="24"/>
              </w:rPr>
              <w:t>t</w:t>
            </w:r>
            <w:r>
              <w:rPr>
                <w:sz w:val="24"/>
                <w:szCs w:val="24"/>
              </w:rPr>
              <w:t>ten</w:t>
            </w:r>
            <w:r>
              <w:rPr>
                <w:spacing w:val="4"/>
                <w:sz w:val="24"/>
                <w:szCs w:val="24"/>
              </w:rPr>
              <w:t xml:space="preserve"> </w:t>
            </w:r>
            <w:r>
              <w:rPr>
                <w:sz w:val="24"/>
                <w:szCs w:val="24"/>
              </w:rPr>
              <w:t>in</w:t>
            </w:r>
            <w:r>
              <w:rPr>
                <w:spacing w:val="5"/>
                <w:sz w:val="24"/>
                <w:szCs w:val="24"/>
              </w:rPr>
              <w:t xml:space="preserve"> </w:t>
            </w:r>
            <w:r>
              <w:rPr>
                <w:sz w:val="24"/>
                <w:szCs w:val="24"/>
              </w:rPr>
              <w:t>En</w:t>
            </w:r>
            <w:r>
              <w:rPr>
                <w:spacing w:val="-3"/>
                <w:sz w:val="24"/>
                <w:szCs w:val="24"/>
              </w:rPr>
              <w:t>g</w:t>
            </w:r>
            <w:r>
              <w:rPr>
                <w:sz w:val="24"/>
                <w:szCs w:val="24"/>
              </w:rPr>
              <w:t>l</w:t>
            </w:r>
            <w:r>
              <w:rPr>
                <w:spacing w:val="1"/>
                <w:sz w:val="24"/>
                <w:szCs w:val="24"/>
              </w:rPr>
              <w:t>i</w:t>
            </w:r>
            <w:r>
              <w:rPr>
                <w:sz w:val="24"/>
                <w:szCs w:val="24"/>
              </w:rPr>
              <w:t>sh</w:t>
            </w:r>
            <w:r>
              <w:rPr>
                <w:spacing w:val="5"/>
                <w:sz w:val="24"/>
                <w:szCs w:val="24"/>
              </w:rPr>
              <w:t xml:space="preserve"> </w:t>
            </w:r>
            <w:r>
              <w:rPr>
                <w:sz w:val="24"/>
                <w:szCs w:val="24"/>
              </w:rPr>
              <w:t>Ho</w:t>
            </w:r>
            <w:r>
              <w:rPr>
                <w:spacing w:val="-1"/>
                <w:sz w:val="24"/>
                <w:szCs w:val="24"/>
              </w:rPr>
              <w:t>we</w:t>
            </w:r>
            <w:r>
              <w:rPr>
                <w:spacing w:val="2"/>
                <w:sz w:val="24"/>
                <w:szCs w:val="24"/>
              </w:rPr>
              <w:t>v</w:t>
            </w:r>
            <w:r>
              <w:rPr>
                <w:spacing w:val="-1"/>
                <w:sz w:val="24"/>
                <w:szCs w:val="24"/>
              </w:rPr>
              <w:t>e</w:t>
            </w:r>
            <w:r>
              <w:rPr>
                <w:sz w:val="24"/>
                <w:szCs w:val="24"/>
              </w:rPr>
              <w:t>r</w:t>
            </w:r>
            <w:r>
              <w:rPr>
                <w:spacing w:val="6"/>
                <w:sz w:val="24"/>
                <w:szCs w:val="24"/>
              </w:rPr>
              <w:t xml:space="preserve"> </w:t>
            </w:r>
            <w:r>
              <w:rPr>
                <w:sz w:val="24"/>
                <w:szCs w:val="24"/>
              </w:rPr>
              <w:t>it is</w:t>
            </w:r>
            <w:r>
              <w:rPr>
                <w:spacing w:val="2"/>
                <w:sz w:val="24"/>
                <w:szCs w:val="24"/>
              </w:rPr>
              <w:t xml:space="preserve"> </w:t>
            </w:r>
            <w:r>
              <w:rPr>
                <w:sz w:val="24"/>
                <w:szCs w:val="24"/>
              </w:rPr>
              <w:t>d</w:t>
            </w:r>
            <w:r>
              <w:rPr>
                <w:spacing w:val="-1"/>
                <w:sz w:val="24"/>
                <w:szCs w:val="24"/>
              </w:rPr>
              <w:t>e</w:t>
            </w:r>
            <w:r>
              <w:rPr>
                <w:sz w:val="24"/>
                <w:szCs w:val="24"/>
              </w:rPr>
              <w:t>sir</w:t>
            </w:r>
            <w:r>
              <w:rPr>
                <w:spacing w:val="-1"/>
                <w:sz w:val="24"/>
                <w:szCs w:val="24"/>
              </w:rPr>
              <w:t>a</w:t>
            </w:r>
            <w:r>
              <w:rPr>
                <w:sz w:val="24"/>
                <w:szCs w:val="24"/>
              </w:rPr>
              <w:t>ble</w:t>
            </w:r>
            <w:r>
              <w:rPr>
                <w:spacing w:val="1"/>
                <w:sz w:val="24"/>
                <w:szCs w:val="24"/>
              </w:rPr>
              <w:t xml:space="preserve"> </w:t>
            </w:r>
            <w:r>
              <w:rPr>
                <w:sz w:val="24"/>
                <w:szCs w:val="24"/>
              </w:rPr>
              <w:t>t</w:t>
            </w:r>
            <w:r>
              <w:rPr>
                <w:spacing w:val="3"/>
                <w:sz w:val="24"/>
                <w:szCs w:val="24"/>
              </w:rPr>
              <w:t>h</w:t>
            </w:r>
            <w:r>
              <w:rPr>
                <w:spacing w:val="-1"/>
                <w:sz w:val="24"/>
                <w:szCs w:val="24"/>
              </w:rPr>
              <w:t>a</w:t>
            </w:r>
            <w:r>
              <w:rPr>
                <w:sz w:val="24"/>
                <w:szCs w:val="24"/>
              </w:rPr>
              <w:t>t</w:t>
            </w:r>
            <w:r>
              <w:rPr>
                <w:spacing w:val="2"/>
                <w:sz w:val="24"/>
                <w:szCs w:val="24"/>
              </w:rPr>
              <w:t xml:space="preserve"> </w:t>
            </w:r>
            <w:r>
              <w:rPr>
                <w:sz w:val="24"/>
                <w:szCs w:val="24"/>
              </w:rPr>
              <w:t>the</w:t>
            </w:r>
            <w:r>
              <w:rPr>
                <w:spacing w:val="3"/>
                <w:sz w:val="24"/>
                <w:szCs w:val="24"/>
              </w:rPr>
              <w:t xml:space="preserve"> </w:t>
            </w:r>
            <w:r>
              <w:rPr>
                <w:sz w:val="24"/>
                <w:szCs w:val="24"/>
              </w:rPr>
              <w:t>fi</w:t>
            </w:r>
            <w:r>
              <w:rPr>
                <w:spacing w:val="1"/>
                <w:sz w:val="24"/>
                <w:szCs w:val="24"/>
              </w:rPr>
              <w:t>r</w:t>
            </w:r>
            <w:r>
              <w:rPr>
                <w:sz w:val="24"/>
                <w:szCs w:val="24"/>
              </w:rPr>
              <w:t>m’s</w:t>
            </w:r>
            <w:r>
              <w:rPr>
                <w:spacing w:val="1"/>
                <w:sz w:val="24"/>
                <w:szCs w:val="24"/>
              </w:rPr>
              <w:t xml:space="preserve"> P</w:t>
            </w:r>
            <w:r>
              <w:rPr>
                <w:spacing w:val="-1"/>
                <w:sz w:val="24"/>
                <w:szCs w:val="24"/>
              </w:rPr>
              <w:t>e</w:t>
            </w:r>
            <w:r>
              <w:rPr>
                <w:sz w:val="24"/>
                <w:szCs w:val="24"/>
              </w:rPr>
              <w:t>rsonn</w:t>
            </w:r>
            <w:r>
              <w:rPr>
                <w:spacing w:val="-1"/>
                <w:sz w:val="24"/>
                <w:szCs w:val="24"/>
              </w:rPr>
              <w:t>e</w:t>
            </w:r>
            <w:r>
              <w:rPr>
                <w:sz w:val="24"/>
                <w:szCs w:val="24"/>
              </w:rPr>
              <w:t>l</w:t>
            </w:r>
            <w:r>
              <w:rPr>
                <w:spacing w:val="2"/>
                <w:sz w:val="24"/>
                <w:szCs w:val="24"/>
              </w:rPr>
              <w:t xml:space="preserve"> h</w:t>
            </w:r>
            <w:r>
              <w:rPr>
                <w:spacing w:val="-1"/>
                <w:sz w:val="24"/>
                <w:szCs w:val="24"/>
              </w:rPr>
              <w:t>a</w:t>
            </w:r>
            <w:r>
              <w:rPr>
                <w:sz w:val="24"/>
                <w:szCs w:val="24"/>
              </w:rPr>
              <w:t>ve</w:t>
            </w:r>
            <w:r>
              <w:rPr>
                <w:spacing w:val="3"/>
                <w:sz w:val="24"/>
                <w:szCs w:val="24"/>
              </w:rPr>
              <w:t xml:space="preserve"> </w:t>
            </w:r>
            <w:r>
              <w:rPr>
                <w:sz w:val="24"/>
                <w:szCs w:val="24"/>
              </w:rPr>
              <w:t>a</w:t>
            </w:r>
            <w:r>
              <w:rPr>
                <w:spacing w:val="3"/>
                <w:sz w:val="24"/>
                <w:szCs w:val="24"/>
              </w:rPr>
              <w:t xml:space="preserve"> </w:t>
            </w:r>
            <w:r>
              <w:rPr>
                <w:sz w:val="24"/>
                <w:szCs w:val="24"/>
              </w:rPr>
              <w:t>wo</w:t>
            </w:r>
            <w:r>
              <w:rPr>
                <w:spacing w:val="-1"/>
                <w:sz w:val="24"/>
                <w:szCs w:val="24"/>
              </w:rPr>
              <w:t>r</w:t>
            </w:r>
            <w:r>
              <w:rPr>
                <w:sz w:val="24"/>
                <w:szCs w:val="24"/>
              </w:rPr>
              <w:t>king</w:t>
            </w:r>
            <w:r>
              <w:rPr>
                <w:spacing w:val="2"/>
                <w:sz w:val="24"/>
                <w:szCs w:val="24"/>
              </w:rPr>
              <w:t xml:space="preserve"> </w:t>
            </w:r>
            <w:r>
              <w:rPr>
                <w:sz w:val="24"/>
                <w:szCs w:val="24"/>
              </w:rPr>
              <w:t>knowl</w:t>
            </w:r>
            <w:r>
              <w:rPr>
                <w:spacing w:val="-1"/>
                <w:sz w:val="24"/>
                <w:szCs w:val="24"/>
              </w:rPr>
              <w:t>e</w:t>
            </w:r>
            <w:r>
              <w:rPr>
                <w:spacing w:val="2"/>
                <w:sz w:val="24"/>
                <w:szCs w:val="24"/>
              </w:rPr>
              <w:t>d</w:t>
            </w:r>
            <w:r>
              <w:rPr>
                <w:sz w:val="24"/>
                <w:szCs w:val="24"/>
              </w:rPr>
              <w:t>ge of</w:t>
            </w:r>
            <w:r>
              <w:rPr>
                <w:spacing w:val="5"/>
                <w:sz w:val="24"/>
                <w:szCs w:val="24"/>
              </w:rPr>
              <w:t xml:space="preserve"> </w:t>
            </w:r>
            <w:r>
              <w:rPr>
                <w:sz w:val="24"/>
                <w:szCs w:val="24"/>
              </w:rPr>
              <w:t>the n</w:t>
            </w:r>
            <w:r>
              <w:rPr>
                <w:spacing w:val="-1"/>
                <w:sz w:val="24"/>
                <w:szCs w:val="24"/>
              </w:rPr>
              <w:t>a</w:t>
            </w:r>
            <w:r>
              <w:rPr>
                <w:sz w:val="24"/>
                <w:szCs w:val="24"/>
              </w:rPr>
              <w:t>t</w:t>
            </w:r>
            <w:r>
              <w:rPr>
                <w:spacing w:val="1"/>
                <w:sz w:val="24"/>
                <w:szCs w:val="24"/>
              </w:rPr>
              <w:t>i</w:t>
            </w:r>
            <w:r>
              <w:rPr>
                <w:sz w:val="24"/>
                <w:szCs w:val="24"/>
              </w:rPr>
              <w:t>on</w:t>
            </w:r>
            <w:r>
              <w:rPr>
                <w:spacing w:val="-1"/>
                <w:sz w:val="24"/>
                <w:szCs w:val="24"/>
              </w:rPr>
              <w:t>a</w:t>
            </w:r>
            <w:r>
              <w:rPr>
                <w:sz w:val="24"/>
                <w:szCs w:val="24"/>
              </w:rPr>
              <w:t>l</w:t>
            </w:r>
            <w:r>
              <w:rPr>
                <w:spacing w:val="1"/>
                <w:sz w:val="24"/>
                <w:szCs w:val="24"/>
              </w:rPr>
              <w:t xml:space="preserve"> </w:t>
            </w:r>
            <w:r>
              <w:rPr>
                <w:spacing w:val="-1"/>
                <w:sz w:val="24"/>
                <w:szCs w:val="24"/>
              </w:rPr>
              <w:t>a</w:t>
            </w:r>
            <w:r>
              <w:rPr>
                <w:sz w:val="24"/>
                <w:szCs w:val="24"/>
              </w:rPr>
              <w:t>nd re</w:t>
            </w:r>
            <w:r>
              <w:rPr>
                <w:spacing w:val="-2"/>
                <w:sz w:val="24"/>
                <w:szCs w:val="24"/>
              </w:rPr>
              <w:t>g</w:t>
            </w:r>
            <w:r>
              <w:rPr>
                <w:sz w:val="24"/>
                <w:szCs w:val="24"/>
              </w:rPr>
              <w:t>ional la</w:t>
            </w:r>
            <w:r>
              <w:rPr>
                <w:spacing w:val="2"/>
                <w:sz w:val="24"/>
                <w:szCs w:val="24"/>
              </w:rPr>
              <w:t>n</w:t>
            </w:r>
            <w:r>
              <w:rPr>
                <w:spacing w:val="-2"/>
                <w:sz w:val="24"/>
                <w:szCs w:val="24"/>
              </w:rPr>
              <w:t>g</w:t>
            </w:r>
            <w:r>
              <w:rPr>
                <w:sz w:val="24"/>
                <w:szCs w:val="24"/>
              </w:rPr>
              <w:t>u</w:t>
            </w:r>
            <w:r>
              <w:rPr>
                <w:spacing w:val="1"/>
                <w:sz w:val="24"/>
                <w:szCs w:val="24"/>
              </w:rPr>
              <w:t>a</w:t>
            </w:r>
            <w:r>
              <w:rPr>
                <w:sz w:val="24"/>
                <w:szCs w:val="24"/>
              </w:rPr>
              <w:t>g</w:t>
            </w:r>
            <w:r>
              <w:rPr>
                <w:spacing w:val="-1"/>
                <w:sz w:val="24"/>
                <w:szCs w:val="24"/>
              </w:rPr>
              <w:t>e</w:t>
            </w:r>
            <w:r>
              <w:rPr>
                <w:sz w:val="24"/>
                <w:szCs w:val="24"/>
              </w:rPr>
              <w:t>s of</w:t>
            </w:r>
            <w:r>
              <w:rPr>
                <w:spacing w:val="2"/>
                <w:sz w:val="24"/>
                <w:szCs w:val="24"/>
              </w:rPr>
              <w:t xml:space="preserve"> </w:t>
            </w:r>
            <w:r>
              <w:rPr>
                <w:spacing w:val="-3"/>
                <w:sz w:val="24"/>
                <w:szCs w:val="24"/>
              </w:rPr>
              <w:t>I</w:t>
            </w:r>
            <w:r>
              <w:rPr>
                <w:sz w:val="24"/>
                <w:szCs w:val="24"/>
              </w:rPr>
              <w:t>slamic</w:t>
            </w:r>
            <w:r>
              <w:rPr>
                <w:spacing w:val="-1"/>
                <w:sz w:val="24"/>
                <w:szCs w:val="24"/>
              </w:rPr>
              <w:t xml:space="preserve"> </w:t>
            </w:r>
            <w:r>
              <w:rPr>
                <w:sz w:val="24"/>
                <w:szCs w:val="24"/>
              </w:rPr>
              <w:t>R</w:t>
            </w:r>
            <w:r>
              <w:rPr>
                <w:spacing w:val="-1"/>
                <w:sz w:val="24"/>
                <w:szCs w:val="24"/>
              </w:rPr>
              <w:t>e</w:t>
            </w:r>
            <w:r>
              <w:rPr>
                <w:sz w:val="24"/>
                <w:szCs w:val="24"/>
              </w:rPr>
              <w:t>pub</w:t>
            </w:r>
            <w:r>
              <w:rPr>
                <w:spacing w:val="3"/>
                <w:sz w:val="24"/>
                <w:szCs w:val="24"/>
              </w:rPr>
              <w:t>l</w:t>
            </w:r>
            <w:r>
              <w:rPr>
                <w:sz w:val="24"/>
                <w:szCs w:val="24"/>
              </w:rPr>
              <w:t>ic of</w:t>
            </w:r>
            <w:r>
              <w:rPr>
                <w:spacing w:val="-1"/>
                <w:sz w:val="24"/>
                <w:szCs w:val="24"/>
              </w:rPr>
              <w:t xml:space="preserve"> </w:t>
            </w:r>
            <w:r>
              <w:rPr>
                <w:spacing w:val="1"/>
                <w:sz w:val="24"/>
                <w:szCs w:val="24"/>
              </w:rPr>
              <w:t>P</w:t>
            </w:r>
            <w:r>
              <w:rPr>
                <w:spacing w:val="-1"/>
                <w:sz w:val="24"/>
                <w:szCs w:val="24"/>
              </w:rPr>
              <w:t>a</w:t>
            </w:r>
            <w:r>
              <w:rPr>
                <w:sz w:val="24"/>
                <w:szCs w:val="24"/>
              </w:rPr>
              <w:t>kis</w:t>
            </w:r>
            <w:r>
              <w:rPr>
                <w:spacing w:val="1"/>
                <w:sz w:val="24"/>
                <w:szCs w:val="24"/>
              </w:rPr>
              <w:t>t</w:t>
            </w:r>
            <w:r>
              <w:rPr>
                <w:spacing w:val="-1"/>
                <w:sz w:val="24"/>
                <w:szCs w:val="24"/>
              </w:rPr>
              <w:t>a</w:t>
            </w:r>
            <w:r>
              <w:rPr>
                <w:sz w:val="24"/>
                <w:szCs w:val="24"/>
              </w:rPr>
              <w:t>n.</w:t>
            </w:r>
          </w:p>
        </w:tc>
      </w:tr>
      <w:tr w:rsidR="00281CD0" w:rsidTr="00A641E0">
        <w:tc>
          <w:tcPr>
            <w:tcW w:w="1109" w:type="dxa"/>
          </w:tcPr>
          <w:p w:rsidR="00281CD0" w:rsidRDefault="00281CD0" w:rsidP="00443E2C">
            <w:pPr>
              <w:spacing w:line="260" w:lineRule="exact"/>
              <w:ind w:left="56"/>
              <w:rPr>
                <w:sz w:val="24"/>
                <w:szCs w:val="24"/>
              </w:rPr>
            </w:pPr>
            <w:r>
              <w:rPr>
                <w:sz w:val="24"/>
                <w:szCs w:val="24"/>
              </w:rPr>
              <w:t>6.1</w:t>
            </w:r>
          </w:p>
        </w:tc>
        <w:tc>
          <w:tcPr>
            <w:tcW w:w="8718" w:type="dxa"/>
          </w:tcPr>
          <w:p w:rsidR="00281CD0" w:rsidRDefault="00281CD0" w:rsidP="00443E2C">
            <w:pPr>
              <w:spacing w:line="260" w:lineRule="exact"/>
              <w:ind w:left="67"/>
              <w:rPr>
                <w:sz w:val="24"/>
                <w:szCs w:val="24"/>
              </w:rPr>
            </w:pPr>
            <w:r>
              <w:rPr>
                <w:spacing w:val="1"/>
                <w:sz w:val="24"/>
                <w:szCs w:val="24"/>
              </w:rPr>
              <w:t>S</w:t>
            </w:r>
            <w:r>
              <w:rPr>
                <w:sz w:val="24"/>
                <w:szCs w:val="24"/>
              </w:rPr>
              <w:t>hortlisted Consul</w:t>
            </w:r>
            <w:r>
              <w:rPr>
                <w:spacing w:val="1"/>
                <w:sz w:val="24"/>
                <w:szCs w:val="24"/>
              </w:rPr>
              <w:t>t</w:t>
            </w:r>
            <w:r>
              <w:rPr>
                <w:spacing w:val="-1"/>
                <w:sz w:val="24"/>
                <w:szCs w:val="24"/>
              </w:rPr>
              <w:t>a</w:t>
            </w:r>
            <w:r>
              <w:rPr>
                <w:sz w:val="24"/>
                <w:szCs w:val="24"/>
              </w:rPr>
              <w:t>nts</w:t>
            </w:r>
            <w:r>
              <w:rPr>
                <w:spacing w:val="-2"/>
                <w:sz w:val="24"/>
                <w:szCs w:val="24"/>
              </w:rPr>
              <w:t xml:space="preserve"> </w:t>
            </w:r>
            <w:r>
              <w:rPr>
                <w:sz w:val="24"/>
                <w:szCs w:val="24"/>
              </w:rPr>
              <w:t>m</w:t>
            </w:r>
            <w:r>
              <w:rPr>
                <w:spacing w:val="2"/>
                <w:sz w:val="24"/>
                <w:szCs w:val="24"/>
              </w:rPr>
              <w:t>a</w:t>
            </w:r>
            <w:r>
              <w:rPr>
                <w:sz w:val="24"/>
                <w:szCs w:val="24"/>
              </w:rPr>
              <w:t>y</w:t>
            </w:r>
            <w:r>
              <w:rPr>
                <w:spacing w:val="-3"/>
                <w:sz w:val="24"/>
                <w:szCs w:val="24"/>
              </w:rPr>
              <w:t xml:space="preserve"> </w:t>
            </w:r>
            <w:r>
              <w:rPr>
                <w:spacing w:val="-1"/>
                <w:sz w:val="24"/>
                <w:szCs w:val="24"/>
              </w:rPr>
              <w:t>a</w:t>
            </w:r>
            <w:r>
              <w:rPr>
                <w:sz w:val="24"/>
                <w:szCs w:val="24"/>
              </w:rPr>
              <w:t>ssoci</w:t>
            </w:r>
            <w:r>
              <w:rPr>
                <w:spacing w:val="-1"/>
                <w:sz w:val="24"/>
                <w:szCs w:val="24"/>
              </w:rPr>
              <w:t>a</w:t>
            </w:r>
            <w:r>
              <w:rPr>
                <w:sz w:val="24"/>
                <w:szCs w:val="24"/>
              </w:rPr>
              <w:t xml:space="preserve">te </w:t>
            </w:r>
            <w:r>
              <w:rPr>
                <w:spacing w:val="-1"/>
                <w:sz w:val="24"/>
                <w:szCs w:val="24"/>
              </w:rPr>
              <w:t>w</w:t>
            </w:r>
            <w:r>
              <w:rPr>
                <w:sz w:val="24"/>
                <w:szCs w:val="24"/>
              </w:rPr>
              <w:t>i</w:t>
            </w:r>
            <w:r>
              <w:rPr>
                <w:spacing w:val="1"/>
                <w:sz w:val="24"/>
                <w:szCs w:val="24"/>
              </w:rPr>
              <w:t>t</w:t>
            </w:r>
            <w:r>
              <w:rPr>
                <w:sz w:val="24"/>
                <w:szCs w:val="24"/>
              </w:rPr>
              <w:t>h other</w:t>
            </w:r>
            <w:r>
              <w:rPr>
                <w:spacing w:val="1"/>
                <w:sz w:val="24"/>
                <w:szCs w:val="24"/>
              </w:rPr>
              <w:t xml:space="preserve"> </w:t>
            </w:r>
            <w:r>
              <w:rPr>
                <w:sz w:val="24"/>
                <w:szCs w:val="24"/>
              </w:rPr>
              <w:t>shortl</w:t>
            </w:r>
            <w:r>
              <w:rPr>
                <w:spacing w:val="1"/>
                <w:sz w:val="24"/>
                <w:szCs w:val="24"/>
              </w:rPr>
              <w:t>i</w:t>
            </w:r>
            <w:r>
              <w:rPr>
                <w:sz w:val="24"/>
                <w:szCs w:val="24"/>
              </w:rPr>
              <w:t>sted Consul</w:t>
            </w:r>
            <w:r>
              <w:rPr>
                <w:spacing w:val="1"/>
                <w:sz w:val="24"/>
                <w:szCs w:val="24"/>
              </w:rPr>
              <w:t>t</w:t>
            </w:r>
            <w:r>
              <w:rPr>
                <w:spacing w:val="-1"/>
                <w:sz w:val="24"/>
                <w:szCs w:val="24"/>
              </w:rPr>
              <w:t>a</w:t>
            </w:r>
            <w:r>
              <w:rPr>
                <w:sz w:val="24"/>
                <w:szCs w:val="24"/>
              </w:rPr>
              <w:t>nts:</w:t>
            </w:r>
          </w:p>
          <w:p w:rsidR="00281CD0" w:rsidRDefault="00281CD0" w:rsidP="00443E2C">
            <w:pPr>
              <w:tabs>
                <w:tab w:val="left" w:pos="7180"/>
              </w:tabs>
              <w:ind w:left="67"/>
              <w:rPr>
                <w:sz w:val="24"/>
                <w:szCs w:val="24"/>
              </w:rPr>
            </w:pPr>
            <w:r>
              <w:rPr>
                <w:sz w:val="24"/>
                <w:szCs w:val="24"/>
              </w:rPr>
              <w:t>No (</w:t>
            </w:r>
            <w:r>
              <w:rPr>
                <w:sz w:val="24"/>
                <w:szCs w:val="24"/>
              </w:rPr>
              <w:sym w:font="Wingdings" w:char="F0FC"/>
            </w:r>
            <w:r>
              <w:rPr>
                <w:sz w:val="24"/>
                <w:szCs w:val="24"/>
              </w:rPr>
              <w:t>)</w:t>
            </w:r>
          </w:p>
        </w:tc>
      </w:tr>
      <w:tr w:rsidR="00281CD0" w:rsidTr="00A641E0">
        <w:tc>
          <w:tcPr>
            <w:tcW w:w="1109" w:type="dxa"/>
          </w:tcPr>
          <w:p w:rsidR="00281CD0" w:rsidRDefault="00281CD0" w:rsidP="00443E2C">
            <w:pPr>
              <w:spacing w:line="260" w:lineRule="exact"/>
              <w:ind w:left="59"/>
              <w:rPr>
                <w:sz w:val="24"/>
                <w:szCs w:val="24"/>
              </w:rPr>
            </w:pPr>
            <w:r>
              <w:rPr>
                <w:sz w:val="24"/>
                <w:szCs w:val="24"/>
              </w:rPr>
              <w:t>11.2</w:t>
            </w:r>
          </w:p>
        </w:tc>
        <w:tc>
          <w:tcPr>
            <w:tcW w:w="8718" w:type="dxa"/>
          </w:tcPr>
          <w:p w:rsidR="00281CD0" w:rsidRDefault="00281CD0" w:rsidP="00443E2C">
            <w:pPr>
              <w:tabs>
                <w:tab w:val="left" w:pos="7360"/>
              </w:tabs>
              <w:spacing w:before="1" w:line="260" w:lineRule="exact"/>
              <w:ind w:left="0" w:right="186"/>
              <w:rPr>
                <w:sz w:val="24"/>
                <w:szCs w:val="24"/>
              </w:rPr>
            </w:pPr>
            <w:r w:rsidRPr="00890E7E">
              <w:rPr>
                <w:sz w:val="24"/>
                <w:szCs w:val="24"/>
              </w:rPr>
              <w:t>The</w:t>
            </w:r>
            <w:r w:rsidRPr="00890E7E">
              <w:rPr>
                <w:spacing w:val="-1"/>
                <w:sz w:val="24"/>
                <w:szCs w:val="24"/>
              </w:rPr>
              <w:t xml:space="preserve"> e</w:t>
            </w:r>
            <w:r w:rsidRPr="00890E7E">
              <w:rPr>
                <w:sz w:val="24"/>
                <w:szCs w:val="24"/>
              </w:rPr>
              <w:t>st</w:t>
            </w:r>
            <w:r w:rsidRPr="00890E7E">
              <w:rPr>
                <w:spacing w:val="1"/>
                <w:sz w:val="24"/>
                <w:szCs w:val="24"/>
              </w:rPr>
              <w:t>i</w:t>
            </w:r>
            <w:r w:rsidRPr="00890E7E">
              <w:rPr>
                <w:sz w:val="24"/>
                <w:szCs w:val="24"/>
              </w:rPr>
              <w:t>mat</w:t>
            </w:r>
            <w:r w:rsidRPr="00890E7E">
              <w:rPr>
                <w:spacing w:val="-1"/>
                <w:sz w:val="24"/>
                <w:szCs w:val="24"/>
              </w:rPr>
              <w:t>e</w:t>
            </w:r>
            <w:r w:rsidRPr="00890E7E">
              <w:rPr>
                <w:sz w:val="24"/>
                <w:szCs w:val="24"/>
              </w:rPr>
              <w:t>d number</w:t>
            </w:r>
            <w:r w:rsidRPr="00890E7E">
              <w:rPr>
                <w:spacing w:val="-1"/>
                <w:sz w:val="24"/>
                <w:szCs w:val="24"/>
              </w:rPr>
              <w:t xml:space="preserve"> </w:t>
            </w:r>
            <w:r w:rsidRPr="00890E7E">
              <w:rPr>
                <w:spacing w:val="2"/>
                <w:sz w:val="24"/>
                <w:szCs w:val="24"/>
              </w:rPr>
              <w:t>o</w:t>
            </w:r>
            <w:r w:rsidRPr="00890E7E">
              <w:rPr>
                <w:sz w:val="24"/>
                <w:szCs w:val="24"/>
              </w:rPr>
              <w:t>f</w:t>
            </w:r>
            <w:r w:rsidRPr="00890E7E">
              <w:rPr>
                <w:spacing w:val="1"/>
                <w:sz w:val="24"/>
                <w:szCs w:val="24"/>
              </w:rPr>
              <w:t xml:space="preserve"> </w:t>
            </w:r>
            <w:r w:rsidRPr="00890E7E">
              <w:rPr>
                <w:sz w:val="24"/>
                <w:szCs w:val="24"/>
              </w:rPr>
              <w:t>pro</w:t>
            </w:r>
            <w:r w:rsidRPr="00890E7E">
              <w:rPr>
                <w:spacing w:val="-1"/>
                <w:sz w:val="24"/>
                <w:szCs w:val="24"/>
              </w:rPr>
              <w:t>fe</w:t>
            </w:r>
            <w:r w:rsidRPr="00890E7E">
              <w:rPr>
                <w:sz w:val="24"/>
                <w:szCs w:val="24"/>
              </w:rPr>
              <w:t>ss</w:t>
            </w:r>
            <w:r w:rsidRPr="00890E7E">
              <w:rPr>
                <w:spacing w:val="1"/>
                <w:sz w:val="24"/>
                <w:szCs w:val="24"/>
              </w:rPr>
              <w:t>i</w:t>
            </w:r>
            <w:r w:rsidRPr="00890E7E">
              <w:rPr>
                <w:sz w:val="24"/>
                <w:szCs w:val="24"/>
              </w:rPr>
              <w:t>on</w:t>
            </w:r>
            <w:r w:rsidRPr="00890E7E">
              <w:rPr>
                <w:spacing w:val="1"/>
                <w:sz w:val="24"/>
                <w:szCs w:val="24"/>
              </w:rPr>
              <w:t>a</w:t>
            </w:r>
            <w:r w:rsidRPr="00890E7E">
              <w:rPr>
                <w:sz w:val="24"/>
                <w:szCs w:val="24"/>
              </w:rPr>
              <w:t>l s</w:t>
            </w:r>
            <w:r w:rsidRPr="00890E7E">
              <w:rPr>
                <w:spacing w:val="1"/>
                <w:sz w:val="24"/>
                <w:szCs w:val="24"/>
              </w:rPr>
              <w:t>t</w:t>
            </w:r>
            <w:r w:rsidRPr="00890E7E">
              <w:rPr>
                <w:spacing w:val="-1"/>
                <w:sz w:val="24"/>
                <w:szCs w:val="24"/>
              </w:rPr>
              <w:t>a</w:t>
            </w:r>
            <w:r w:rsidRPr="00890E7E">
              <w:rPr>
                <w:spacing w:val="1"/>
                <w:sz w:val="24"/>
                <w:szCs w:val="24"/>
              </w:rPr>
              <w:t>f</w:t>
            </w:r>
            <w:r w:rsidRPr="00890E7E">
              <w:rPr>
                <w:sz w:val="24"/>
                <w:szCs w:val="24"/>
              </w:rPr>
              <w:t>f</w:t>
            </w:r>
            <w:r w:rsidRPr="00890E7E">
              <w:rPr>
                <w:spacing w:val="-1"/>
                <w:sz w:val="24"/>
                <w:szCs w:val="24"/>
              </w:rPr>
              <w:t>-</w:t>
            </w:r>
            <w:r w:rsidRPr="00890E7E">
              <w:rPr>
                <w:sz w:val="24"/>
                <w:szCs w:val="24"/>
              </w:rPr>
              <w:t>mon</w:t>
            </w:r>
            <w:r w:rsidRPr="00890E7E">
              <w:rPr>
                <w:spacing w:val="1"/>
                <w:sz w:val="24"/>
                <w:szCs w:val="24"/>
              </w:rPr>
              <w:t>t</w:t>
            </w:r>
            <w:r w:rsidRPr="00890E7E">
              <w:rPr>
                <w:sz w:val="24"/>
                <w:szCs w:val="24"/>
              </w:rPr>
              <w:t>hs r</w:t>
            </w:r>
            <w:r w:rsidRPr="00890E7E">
              <w:rPr>
                <w:spacing w:val="-1"/>
                <w:sz w:val="24"/>
                <w:szCs w:val="24"/>
              </w:rPr>
              <w:t>e</w:t>
            </w:r>
            <w:r w:rsidRPr="00890E7E">
              <w:rPr>
                <w:sz w:val="24"/>
                <w:szCs w:val="24"/>
              </w:rPr>
              <w:t>quir</w:t>
            </w:r>
            <w:r w:rsidRPr="00890E7E">
              <w:rPr>
                <w:spacing w:val="-1"/>
                <w:sz w:val="24"/>
                <w:szCs w:val="24"/>
              </w:rPr>
              <w:t>e</w:t>
            </w:r>
            <w:r w:rsidRPr="00890E7E">
              <w:rPr>
                <w:sz w:val="24"/>
                <w:szCs w:val="24"/>
              </w:rPr>
              <w:t>d f</w:t>
            </w:r>
            <w:r w:rsidRPr="00890E7E">
              <w:rPr>
                <w:spacing w:val="1"/>
                <w:sz w:val="24"/>
                <w:szCs w:val="24"/>
              </w:rPr>
              <w:t>o</w:t>
            </w:r>
            <w:r w:rsidRPr="00890E7E">
              <w:rPr>
                <w:sz w:val="24"/>
                <w:szCs w:val="24"/>
              </w:rPr>
              <w:t xml:space="preserve">r the </w:t>
            </w:r>
            <w:r w:rsidRPr="00890E7E">
              <w:rPr>
                <w:spacing w:val="-1"/>
                <w:sz w:val="24"/>
                <w:szCs w:val="24"/>
              </w:rPr>
              <w:t>a</w:t>
            </w:r>
            <w:r w:rsidRPr="00890E7E">
              <w:rPr>
                <w:sz w:val="24"/>
                <w:szCs w:val="24"/>
              </w:rPr>
              <w:t>ss</w:t>
            </w:r>
            <w:r w:rsidRPr="00890E7E">
              <w:rPr>
                <w:spacing w:val="1"/>
                <w:sz w:val="24"/>
                <w:szCs w:val="24"/>
              </w:rPr>
              <w:t>i</w:t>
            </w:r>
            <w:r w:rsidRPr="00890E7E">
              <w:rPr>
                <w:spacing w:val="-2"/>
                <w:sz w:val="24"/>
                <w:szCs w:val="24"/>
              </w:rPr>
              <w:t>g</w:t>
            </w:r>
            <w:r w:rsidRPr="00890E7E">
              <w:rPr>
                <w:sz w:val="24"/>
                <w:szCs w:val="24"/>
              </w:rPr>
              <w:t xml:space="preserve">nment is: </w:t>
            </w:r>
            <w:r w:rsidRPr="00890E7E">
              <w:rPr>
                <w:spacing w:val="1"/>
                <w:sz w:val="24"/>
                <w:szCs w:val="24"/>
              </w:rPr>
              <w:t>14 Months</w:t>
            </w:r>
          </w:p>
        </w:tc>
      </w:tr>
      <w:tr w:rsidR="00281CD0" w:rsidTr="00A641E0">
        <w:tc>
          <w:tcPr>
            <w:tcW w:w="1109" w:type="dxa"/>
          </w:tcPr>
          <w:p w:rsidR="00281CD0" w:rsidRDefault="00281CD0" w:rsidP="00443E2C">
            <w:pPr>
              <w:spacing w:line="260" w:lineRule="exact"/>
              <w:ind w:left="59"/>
              <w:rPr>
                <w:sz w:val="24"/>
                <w:szCs w:val="24"/>
              </w:rPr>
            </w:pPr>
            <w:r>
              <w:rPr>
                <w:sz w:val="24"/>
                <w:szCs w:val="24"/>
              </w:rPr>
              <w:t>13.1</w:t>
            </w:r>
          </w:p>
        </w:tc>
        <w:tc>
          <w:tcPr>
            <w:tcW w:w="8718" w:type="dxa"/>
          </w:tcPr>
          <w:p w:rsidR="00281CD0" w:rsidRPr="00281CD0" w:rsidRDefault="00281CD0" w:rsidP="00443E2C">
            <w:pPr>
              <w:tabs>
                <w:tab w:val="left" w:pos="7360"/>
              </w:tabs>
              <w:spacing w:before="1" w:line="260" w:lineRule="exact"/>
              <w:ind w:left="0" w:right="186"/>
              <w:rPr>
                <w:sz w:val="24"/>
                <w:szCs w:val="24"/>
              </w:rPr>
            </w:pPr>
            <w:r w:rsidRPr="00281CD0">
              <w:rPr>
                <w:sz w:val="24"/>
                <w:szCs w:val="24"/>
              </w:rPr>
              <w:t>The format of the Technical Proposal to be submitted is: Full Technical Proposal</w:t>
            </w:r>
          </w:p>
          <w:p w:rsidR="00281CD0" w:rsidRDefault="00281CD0" w:rsidP="00443E2C">
            <w:pPr>
              <w:tabs>
                <w:tab w:val="left" w:pos="7360"/>
              </w:tabs>
              <w:spacing w:before="1" w:line="260" w:lineRule="exact"/>
              <w:ind w:left="0" w:right="186"/>
              <w:rPr>
                <w:sz w:val="24"/>
                <w:szCs w:val="24"/>
              </w:rPr>
            </w:pPr>
            <w:r w:rsidRPr="00281CD0">
              <w:rPr>
                <w:sz w:val="24"/>
                <w:szCs w:val="24"/>
              </w:rPr>
              <w:t>(FTP)</w:t>
            </w:r>
            <w:r>
              <w:rPr>
                <w:sz w:val="24"/>
                <w:szCs w:val="24"/>
              </w:rPr>
              <w:t xml:space="preserve"> (</w:t>
            </w:r>
            <w:r>
              <w:rPr>
                <w:sz w:val="24"/>
                <w:szCs w:val="24"/>
              </w:rPr>
              <w:sym w:font="Wingdings" w:char="F0FC"/>
            </w:r>
            <w:r>
              <w:rPr>
                <w:sz w:val="24"/>
                <w:szCs w:val="24"/>
              </w:rPr>
              <w:t>)</w:t>
            </w:r>
          </w:p>
        </w:tc>
      </w:tr>
      <w:tr w:rsidR="0074278F" w:rsidTr="00A641E0">
        <w:tc>
          <w:tcPr>
            <w:tcW w:w="1109" w:type="dxa"/>
          </w:tcPr>
          <w:p w:rsidR="0074278F" w:rsidRDefault="0074278F" w:rsidP="00443E2C">
            <w:pPr>
              <w:spacing w:line="260" w:lineRule="exact"/>
              <w:ind w:left="59"/>
              <w:rPr>
                <w:sz w:val="24"/>
                <w:szCs w:val="24"/>
              </w:rPr>
            </w:pPr>
            <w:r>
              <w:rPr>
                <w:sz w:val="24"/>
                <w:szCs w:val="24"/>
              </w:rPr>
              <w:t>13.2</w:t>
            </w:r>
            <w:r>
              <w:rPr>
                <w:spacing w:val="-1"/>
                <w:sz w:val="24"/>
                <w:szCs w:val="24"/>
              </w:rPr>
              <w:t>(</w:t>
            </w:r>
            <w:r>
              <w:rPr>
                <w:sz w:val="24"/>
                <w:szCs w:val="24"/>
              </w:rPr>
              <w:t>vi</w:t>
            </w:r>
            <w:r>
              <w:rPr>
                <w:spacing w:val="1"/>
                <w:sz w:val="24"/>
                <w:szCs w:val="24"/>
              </w:rPr>
              <w:t>i</w:t>
            </w:r>
            <w:r>
              <w:rPr>
                <w:sz w:val="24"/>
                <w:szCs w:val="24"/>
              </w:rPr>
              <w:t>)</w:t>
            </w:r>
          </w:p>
        </w:tc>
        <w:tc>
          <w:tcPr>
            <w:tcW w:w="8718" w:type="dxa"/>
          </w:tcPr>
          <w:p w:rsidR="0074278F" w:rsidRDefault="0074278F" w:rsidP="00443E2C">
            <w:pPr>
              <w:spacing w:line="260" w:lineRule="exact"/>
              <w:ind w:left="67"/>
              <w:rPr>
                <w:sz w:val="24"/>
                <w:szCs w:val="24"/>
              </w:rPr>
            </w:pPr>
            <w:r>
              <w:rPr>
                <w:sz w:val="24"/>
                <w:szCs w:val="24"/>
              </w:rPr>
              <w:t>T</w:t>
            </w:r>
            <w:r>
              <w:rPr>
                <w:spacing w:val="-1"/>
                <w:sz w:val="24"/>
                <w:szCs w:val="24"/>
              </w:rPr>
              <w:t>ra</w:t>
            </w:r>
            <w:r>
              <w:rPr>
                <w:sz w:val="24"/>
                <w:szCs w:val="24"/>
              </w:rPr>
              <w:t>in</w:t>
            </w:r>
            <w:r>
              <w:rPr>
                <w:spacing w:val="1"/>
                <w:sz w:val="24"/>
                <w:szCs w:val="24"/>
              </w:rPr>
              <w:t>i</w:t>
            </w:r>
            <w:r>
              <w:rPr>
                <w:sz w:val="24"/>
                <w:szCs w:val="24"/>
              </w:rPr>
              <w:t>ng</w:t>
            </w:r>
            <w:r>
              <w:rPr>
                <w:spacing w:val="-2"/>
                <w:sz w:val="24"/>
                <w:szCs w:val="24"/>
              </w:rPr>
              <w:t xml:space="preserve"> </w:t>
            </w:r>
            <w:r>
              <w:rPr>
                <w:sz w:val="24"/>
                <w:szCs w:val="24"/>
              </w:rPr>
              <w:t>is a s</w:t>
            </w:r>
            <w:r>
              <w:rPr>
                <w:spacing w:val="2"/>
                <w:sz w:val="24"/>
                <w:szCs w:val="24"/>
              </w:rPr>
              <w:t>p</w:t>
            </w:r>
            <w:r>
              <w:rPr>
                <w:spacing w:val="-1"/>
                <w:sz w:val="24"/>
                <w:szCs w:val="24"/>
              </w:rPr>
              <w:t>ec</w:t>
            </w:r>
            <w:r>
              <w:rPr>
                <w:sz w:val="24"/>
                <w:szCs w:val="24"/>
              </w:rPr>
              <w:t>ific</w:t>
            </w:r>
            <w:r>
              <w:rPr>
                <w:spacing w:val="1"/>
                <w:sz w:val="24"/>
                <w:szCs w:val="24"/>
              </w:rPr>
              <w:t xml:space="preserve"> </w:t>
            </w:r>
            <w:r>
              <w:rPr>
                <w:spacing w:val="-1"/>
                <w:sz w:val="24"/>
                <w:szCs w:val="24"/>
              </w:rPr>
              <w:t>c</w:t>
            </w:r>
            <w:r>
              <w:rPr>
                <w:spacing w:val="2"/>
                <w:sz w:val="24"/>
                <w:szCs w:val="24"/>
              </w:rPr>
              <w:t>o</w:t>
            </w:r>
            <w:r>
              <w:rPr>
                <w:sz w:val="24"/>
                <w:szCs w:val="24"/>
              </w:rPr>
              <w:t>mponent of</w:t>
            </w:r>
            <w:r>
              <w:rPr>
                <w:spacing w:val="-1"/>
                <w:sz w:val="24"/>
                <w:szCs w:val="24"/>
              </w:rPr>
              <w:t xml:space="preserve"> </w:t>
            </w:r>
            <w:r>
              <w:rPr>
                <w:sz w:val="24"/>
                <w:szCs w:val="24"/>
              </w:rPr>
              <w:t>th</w:t>
            </w:r>
            <w:r>
              <w:rPr>
                <w:spacing w:val="1"/>
                <w:sz w:val="24"/>
                <w:szCs w:val="24"/>
              </w:rPr>
              <w:t>i</w:t>
            </w:r>
            <w:r>
              <w:rPr>
                <w:sz w:val="24"/>
                <w:szCs w:val="24"/>
              </w:rPr>
              <w:t>s assi</w:t>
            </w:r>
            <w:r>
              <w:rPr>
                <w:spacing w:val="-2"/>
                <w:sz w:val="24"/>
                <w:szCs w:val="24"/>
              </w:rPr>
              <w:t>g</w:t>
            </w:r>
            <w:r>
              <w:rPr>
                <w:sz w:val="24"/>
                <w:szCs w:val="24"/>
              </w:rPr>
              <w:t>n</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No (</w:t>
            </w:r>
            <w:r>
              <w:rPr>
                <w:sz w:val="24"/>
                <w:szCs w:val="24"/>
              </w:rPr>
              <w:sym w:font="Wingdings" w:char="F0FC"/>
            </w:r>
            <w:r>
              <w:rPr>
                <w:sz w:val="24"/>
                <w:szCs w:val="24"/>
              </w:rPr>
              <w:t>)</w:t>
            </w:r>
            <w:r>
              <w:rPr>
                <w:sz w:val="24"/>
                <w:szCs w:val="24"/>
                <w:u w:val="single" w:color="000000"/>
              </w:rPr>
              <w:t xml:space="preserve"> </w:t>
            </w:r>
          </w:p>
        </w:tc>
      </w:tr>
      <w:tr w:rsidR="0074278F" w:rsidTr="00A641E0">
        <w:tc>
          <w:tcPr>
            <w:tcW w:w="1109" w:type="dxa"/>
          </w:tcPr>
          <w:p w:rsidR="0074278F" w:rsidRDefault="0074278F" w:rsidP="00443E2C">
            <w:pPr>
              <w:spacing w:line="260" w:lineRule="exact"/>
              <w:ind w:left="59"/>
              <w:rPr>
                <w:sz w:val="24"/>
                <w:szCs w:val="24"/>
              </w:rPr>
            </w:pPr>
            <w:r>
              <w:rPr>
                <w:sz w:val="24"/>
                <w:szCs w:val="24"/>
              </w:rPr>
              <w:t>14.1</w:t>
            </w:r>
          </w:p>
        </w:tc>
        <w:tc>
          <w:tcPr>
            <w:tcW w:w="8718" w:type="dxa"/>
          </w:tcPr>
          <w:p w:rsidR="0074278F" w:rsidRDefault="0074278F" w:rsidP="00443E2C">
            <w:pPr>
              <w:spacing w:line="260" w:lineRule="exact"/>
              <w:ind w:left="67"/>
              <w:rPr>
                <w:sz w:val="24"/>
                <w:szCs w:val="24"/>
              </w:rPr>
            </w:pPr>
            <w:r w:rsidRPr="0074278F">
              <w:rPr>
                <w:sz w:val="24"/>
                <w:szCs w:val="24"/>
              </w:rPr>
              <w:t>Applicable reimbursable expenses shall be as follows:</w:t>
            </w:r>
          </w:p>
          <w:p w:rsidR="0074278F" w:rsidRDefault="0074278F" w:rsidP="005C08C5">
            <w:pPr>
              <w:pStyle w:val="ListParagraph"/>
              <w:numPr>
                <w:ilvl w:val="0"/>
                <w:numId w:val="6"/>
              </w:numPr>
              <w:spacing w:line="260" w:lineRule="exact"/>
              <w:rPr>
                <w:sz w:val="24"/>
                <w:szCs w:val="24"/>
              </w:rPr>
            </w:pPr>
            <w:r>
              <w:rPr>
                <w:sz w:val="24"/>
                <w:szCs w:val="24"/>
              </w:rPr>
              <w:t>a</w:t>
            </w:r>
            <w:r>
              <w:rPr>
                <w:spacing w:val="4"/>
                <w:sz w:val="24"/>
                <w:szCs w:val="24"/>
              </w:rPr>
              <w:t xml:space="preserve"> </w:t>
            </w:r>
            <w:r>
              <w:rPr>
                <w:sz w:val="24"/>
                <w:szCs w:val="24"/>
              </w:rPr>
              <w:t>p</w:t>
            </w:r>
            <w:r>
              <w:rPr>
                <w:spacing w:val="-1"/>
                <w:sz w:val="24"/>
                <w:szCs w:val="24"/>
              </w:rPr>
              <w:t>e</w:t>
            </w:r>
            <w:r>
              <w:rPr>
                <w:sz w:val="24"/>
                <w:szCs w:val="24"/>
              </w:rPr>
              <w:t>r</w:t>
            </w:r>
            <w:r>
              <w:rPr>
                <w:spacing w:val="4"/>
                <w:sz w:val="24"/>
                <w:szCs w:val="24"/>
              </w:rPr>
              <w:t xml:space="preserve"> </w:t>
            </w:r>
            <w:r>
              <w:rPr>
                <w:sz w:val="24"/>
                <w:szCs w:val="24"/>
              </w:rPr>
              <w:t>d</w:t>
            </w:r>
            <w:r>
              <w:rPr>
                <w:spacing w:val="3"/>
                <w:sz w:val="24"/>
                <w:szCs w:val="24"/>
              </w:rPr>
              <w:t>i</w:t>
            </w:r>
            <w:r>
              <w:rPr>
                <w:spacing w:val="-1"/>
                <w:sz w:val="24"/>
                <w:szCs w:val="24"/>
              </w:rPr>
              <w:t>e</w:t>
            </w:r>
            <w:r>
              <w:rPr>
                <w:sz w:val="24"/>
                <w:szCs w:val="24"/>
              </w:rPr>
              <w:t>m</w:t>
            </w:r>
            <w:r>
              <w:rPr>
                <w:spacing w:val="5"/>
                <w:sz w:val="24"/>
                <w:szCs w:val="24"/>
              </w:rPr>
              <w:t xml:space="preserve"> </w:t>
            </w:r>
            <w:r>
              <w:rPr>
                <w:spacing w:val="-1"/>
                <w:sz w:val="24"/>
                <w:szCs w:val="24"/>
              </w:rPr>
              <w:t>a</w:t>
            </w:r>
            <w:r>
              <w:rPr>
                <w:sz w:val="24"/>
                <w:szCs w:val="24"/>
              </w:rPr>
              <w:t>l</w:t>
            </w:r>
            <w:r>
              <w:rPr>
                <w:spacing w:val="1"/>
                <w:sz w:val="24"/>
                <w:szCs w:val="24"/>
              </w:rPr>
              <w:t>l</w:t>
            </w:r>
            <w:r>
              <w:rPr>
                <w:sz w:val="24"/>
                <w:szCs w:val="24"/>
              </w:rPr>
              <w:t>ow</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in</w:t>
            </w:r>
            <w:r>
              <w:rPr>
                <w:spacing w:val="7"/>
                <w:sz w:val="24"/>
                <w:szCs w:val="24"/>
              </w:rPr>
              <w:t xml:space="preserve"> </w:t>
            </w:r>
            <w:r>
              <w:rPr>
                <w:sz w:val="24"/>
                <w:szCs w:val="24"/>
              </w:rPr>
              <w:t>r</w:t>
            </w:r>
            <w:r>
              <w:rPr>
                <w:spacing w:val="-2"/>
                <w:sz w:val="24"/>
                <w:szCs w:val="24"/>
              </w:rPr>
              <w:t>e</w:t>
            </w:r>
            <w:r>
              <w:rPr>
                <w:sz w:val="24"/>
                <w:szCs w:val="24"/>
              </w:rPr>
              <w:t>spe</w:t>
            </w:r>
            <w:r>
              <w:rPr>
                <w:spacing w:val="-2"/>
                <w:sz w:val="24"/>
                <w:szCs w:val="24"/>
              </w:rPr>
              <w:t>c</w:t>
            </w:r>
            <w:r>
              <w:rPr>
                <w:sz w:val="24"/>
                <w:szCs w:val="24"/>
              </w:rPr>
              <w:t>t</w:t>
            </w:r>
            <w:r>
              <w:rPr>
                <w:spacing w:val="5"/>
                <w:sz w:val="24"/>
                <w:szCs w:val="24"/>
              </w:rPr>
              <w:t xml:space="preserve"> </w:t>
            </w:r>
            <w:r>
              <w:rPr>
                <w:spacing w:val="2"/>
                <w:sz w:val="24"/>
                <w:szCs w:val="24"/>
              </w:rPr>
              <w:t>o</w:t>
            </w:r>
            <w:r>
              <w:rPr>
                <w:sz w:val="24"/>
                <w:szCs w:val="24"/>
              </w:rPr>
              <w:t>f</w:t>
            </w:r>
            <w:r>
              <w:rPr>
                <w:spacing w:val="4"/>
                <w:sz w:val="24"/>
                <w:szCs w:val="24"/>
              </w:rPr>
              <w:t xml:space="preserve"> </w:t>
            </w:r>
            <w:r>
              <w:rPr>
                <w:spacing w:val="1"/>
                <w:sz w:val="24"/>
                <w:szCs w:val="24"/>
              </w:rPr>
              <w:t>P</w:t>
            </w:r>
            <w:r>
              <w:rPr>
                <w:spacing w:val="-1"/>
                <w:sz w:val="24"/>
                <w:szCs w:val="24"/>
              </w:rPr>
              <w:t>e</w:t>
            </w:r>
            <w:r>
              <w:rPr>
                <w:sz w:val="24"/>
                <w:szCs w:val="24"/>
              </w:rPr>
              <w:t>rsonn</w:t>
            </w:r>
            <w:r>
              <w:rPr>
                <w:spacing w:val="-1"/>
                <w:sz w:val="24"/>
                <w:szCs w:val="24"/>
              </w:rPr>
              <w:t>e</w:t>
            </w:r>
            <w:r>
              <w:rPr>
                <w:sz w:val="24"/>
                <w:szCs w:val="24"/>
              </w:rPr>
              <w:t>l</w:t>
            </w:r>
            <w:r>
              <w:rPr>
                <w:spacing w:val="5"/>
                <w:sz w:val="24"/>
                <w:szCs w:val="24"/>
              </w:rPr>
              <w:t xml:space="preserve"> </w:t>
            </w:r>
            <w:r>
              <w:rPr>
                <w:spacing w:val="2"/>
                <w:sz w:val="24"/>
                <w:szCs w:val="24"/>
              </w:rPr>
              <w:t>o</w:t>
            </w:r>
            <w:r>
              <w:rPr>
                <w:sz w:val="24"/>
                <w:szCs w:val="24"/>
              </w:rPr>
              <w:t>f</w:t>
            </w:r>
            <w:r>
              <w:rPr>
                <w:spacing w:val="4"/>
                <w:sz w:val="24"/>
                <w:szCs w:val="24"/>
              </w:rPr>
              <w:t xml:space="preserve"> </w:t>
            </w:r>
            <w:r>
              <w:rPr>
                <w:spacing w:val="3"/>
                <w:sz w:val="24"/>
                <w:szCs w:val="24"/>
              </w:rPr>
              <w:t>t</w:t>
            </w:r>
            <w:r>
              <w:rPr>
                <w:sz w:val="24"/>
                <w:szCs w:val="24"/>
              </w:rPr>
              <w:t>he</w:t>
            </w:r>
            <w:r>
              <w:rPr>
                <w:spacing w:val="4"/>
                <w:sz w:val="24"/>
                <w:szCs w:val="24"/>
              </w:rPr>
              <w:t xml:space="preserve"> </w:t>
            </w:r>
            <w:r>
              <w:rPr>
                <w:sz w:val="24"/>
                <w:szCs w:val="24"/>
              </w:rPr>
              <w:t>Consultant</w:t>
            </w:r>
            <w:r>
              <w:rPr>
                <w:spacing w:val="5"/>
                <w:sz w:val="24"/>
                <w:szCs w:val="24"/>
              </w:rPr>
              <w:t xml:space="preserve"> </w:t>
            </w:r>
            <w:r>
              <w:rPr>
                <w:sz w:val="24"/>
                <w:szCs w:val="24"/>
              </w:rPr>
              <w:t>for</w:t>
            </w:r>
            <w:r>
              <w:rPr>
                <w:spacing w:val="3"/>
                <w:sz w:val="24"/>
                <w:szCs w:val="24"/>
              </w:rPr>
              <w:t xml:space="preserve"> </w:t>
            </w:r>
            <w:r>
              <w:rPr>
                <w:spacing w:val="-1"/>
                <w:sz w:val="24"/>
                <w:szCs w:val="24"/>
              </w:rPr>
              <w:t>e</w:t>
            </w:r>
            <w:r>
              <w:rPr>
                <w:spacing w:val="2"/>
                <w:sz w:val="24"/>
                <w:szCs w:val="24"/>
              </w:rPr>
              <w:t>v</w:t>
            </w:r>
            <w:r>
              <w:rPr>
                <w:spacing w:val="-1"/>
                <w:sz w:val="24"/>
                <w:szCs w:val="24"/>
              </w:rPr>
              <w:t>e</w:t>
            </w:r>
            <w:r>
              <w:rPr>
                <w:spacing w:val="4"/>
                <w:sz w:val="24"/>
                <w:szCs w:val="24"/>
              </w:rPr>
              <w:t>r</w:t>
            </w:r>
            <w:r>
              <w:rPr>
                <w:sz w:val="24"/>
                <w:szCs w:val="24"/>
              </w:rPr>
              <w:t>y d</w:t>
            </w:r>
            <w:r>
              <w:rPr>
                <w:spacing w:val="1"/>
                <w:sz w:val="24"/>
                <w:szCs w:val="24"/>
              </w:rPr>
              <w:t>a</w:t>
            </w:r>
            <w:r>
              <w:rPr>
                <w:sz w:val="24"/>
                <w:szCs w:val="24"/>
              </w:rPr>
              <w:t>y in</w:t>
            </w:r>
            <w:r>
              <w:rPr>
                <w:spacing w:val="5"/>
                <w:sz w:val="24"/>
                <w:szCs w:val="24"/>
              </w:rPr>
              <w:t xml:space="preserve"> </w:t>
            </w:r>
            <w:r>
              <w:rPr>
                <w:sz w:val="24"/>
                <w:szCs w:val="24"/>
              </w:rPr>
              <w:t>whi</w:t>
            </w:r>
            <w:r>
              <w:rPr>
                <w:spacing w:val="-1"/>
                <w:sz w:val="24"/>
                <w:szCs w:val="24"/>
              </w:rPr>
              <w:t>c</w:t>
            </w:r>
            <w:r>
              <w:rPr>
                <w:sz w:val="24"/>
                <w:szCs w:val="24"/>
              </w:rPr>
              <w:t>h</w:t>
            </w:r>
            <w:r>
              <w:rPr>
                <w:spacing w:val="4"/>
                <w:sz w:val="24"/>
                <w:szCs w:val="24"/>
              </w:rPr>
              <w:t xml:space="preserve"> </w:t>
            </w:r>
            <w:r>
              <w:rPr>
                <w:sz w:val="24"/>
                <w:szCs w:val="24"/>
              </w:rPr>
              <w:t>the</w:t>
            </w:r>
            <w:r>
              <w:rPr>
                <w:spacing w:val="4"/>
                <w:sz w:val="24"/>
                <w:szCs w:val="24"/>
              </w:rPr>
              <w:t xml:space="preserve"> </w:t>
            </w:r>
            <w:r>
              <w:rPr>
                <w:spacing w:val="1"/>
                <w:sz w:val="24"/>
                <w:szCs w:val="24"/>
              </w:rPr>
              <w:t>P</w:t>
            </w:r>
            <w:r>
              <w:rPr>
                <w:spacing w:val="-1"/>
                <w:sz w:val="24"/>
                <w:szCs w:val="24"/>
              </w:rPr>
              <w:t>e</w:t>
            </w:r>
            <w:r>
              <w:rPr>
                <w:sz w:val="24"/>
                <w:szCs w:val="24"/>
              </w:rPr>
              <w:t>rso</w:t>
            </w:r>
            <w:r>
              <w:rPr>
                <w:spacing w:val="2"/>
                <w:sz w:val="24"/>
                <w:szCs w:val="24"/>
              </w:rPr>
              <w:t>n</w:t>
            </w:r>
            <w:r>
              <w:rPr>
                <w:sz w:val="24"/>
                <w:szCs w:val="24"/>
              </w:rPr>
              <w:t>n</w:t>
            </w:r>
            <w:r>
              <w:rPr>
                <w:spacing w:val="-1"/>
                <w:sz w:val="24"/>
                <w:szCs w:val="24"/>
              </w:rPr>
              <w:t>e</w:t>
            </w:r>
            <w:r>
              <w:rPr>
                <w:sz w:val="24"/>
                <w:szCs w:val="24"/>
              </w:rPr>
              <w:t>l</w:t>
            </w:r>
            <w:r>
              <w:rPr>
                <w:spacing w:val="5"/>
                <w:sz w:val="24"/>
                <w:szCs w:val="24"/>
              </w:rPr>
              <w:t xml:space="preserve"> </w:t>
            </w:r>
            <w:r>
              <w:rPr>
                <w:sz w:val="24"/>
                <w:szCs w:val="24"/>
              </w:rPr>
              <w:t>shall</w:t>
            </w:r>
            <w:r>
              <w:rPr>
                <w:spacing w:val="5"/>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bsent</w:t>
            </w:r>
            <w:r>
              <w:rPr>
                <w:spacing w:val="4"/>
                <w:sz w:val="24"/>
                <w:szCs w:val="24"/>
              </w:rPr>
              <w:t xml:space="preserve"> </w:t>
            </w:r>
            <w:r>
              <w:rPr>
                <w:sz w:val="24"/>
                <w:szCs w:val="24"/>
              </w:rPr>
              <w:t>f</w:t>
            </w:r>
            <w:r>
              <w:rPr>
                <w:spacing w:val="-1"/>
                <w:sz w:val="24"/>
                <w:szCs w:val="24"/>
              </w:rPr>
              <w:t>r</w:t>
            </w:r>
            <w:r>
              <w:rPr>
                <w:sz w:val="24"/>
                <w:szCs w:val="24"/>
              </w:rPr>
              <w:t>om</w:t>
            </w:r>
            <w:r>
              <w:rPr>
                <w:spacing w:val="5"/>
                <w:sz w:val="24"/>
                <w:szCs w:val="24"/>
              </w:rPr>
              <w:t xml:space="preserve"> </w:t>
            </w:r>
            <w:r>
              <w:rPr>
                <w:sz w:val="24"/>
                <w:szCs w:val="24"/>
              </w:rPr>
              <w:t>the</w:t>
            </w:r>
            <w:r>
              <w:rPr>
                <w:spacing w:val="4"/>
                <w:sz w:val="24"/>
                <w:szCs w:val="24"/>
              </w:rPr>
              <w:t xml:space="preserve"> </w:t>
            </w:r>
            <w:r>
              <w:rPr>
                <w:sz w:val="24"/>
                <w:szCs w:val="24"/>
              </w:rPr>
              <w:t>home</w:t>
            </w:r>
            <w:r>
              <w:rPr>
                <w:spacing w:val="4"/>
                <w:sz w:val="24"/>
                <w:szCs w:val="24"/>
              </w:rPr>
              <w:t xml:space="preserve"> </w:t>
            </w:r>
            <w:r>
              <w:rPr>
                <w:sz w:val="24"/>
                <w:szCs w:val="24"/>
              </w:rPr>
              <w:t>o</w:t>
            </w:r>
            <w:r>
              <w:rPr>
                <w:spacing w:val="-1"/>
                <w:sz w:val="24"/>
                <w:szCs w:val="24"/>
              </w:rPr>
              <w:t>f</w:t>
            </w:r>
            <w:r>
              <w:rPr>
                <w:sz w:val="24"/>
                <w:szCs w:val="24"/>
              </w:rPr>
              <w:t>fi</w:t>
            </w:r>
            <w:r>
              <w:rPr>
                <w:spacing w:val="-1"/>
                <w:sz w:val="24"/>
                <w:szCs w:val="24"/>
              </w:rPr>
              <w:t>c</w:t>
            </w:r>
            <w:r>
              <w:rPr>
                <w:sz w:val="24"/>
                <w:szCs w:val="24"/>
              </w:rPr>
              <w:t>e</w:t>
            </w:r>
            <w:r>
              <w:rPr>
                <w:spacing w:val="3"/>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a</w:t>
            </w:r>
            <w:r>
              <w:rPr>
                <w:sz w:val="24"/>
                <w:szCs w:val="24"/>
              </w:rPr>
              <w:t xml:space="preserve">s </w:t>
            </w:r>
            <w:r>
              <w:rPr>
                <w:spacing w:val="-1"/>
                <w:sz w:val="24"/>
                <w:szCs w:val="24"/>
              </w:rPr>
              <w:t>a</w:t>
            </w:r>
            <w:r>
              <w:rPr>
                <w:sz w:val="24"/>
                <w:szCs w:val="24"/>
              </w:rPr>
              <w:t>ppl</w:t>
            </w:r>
            <w:r>
              <w:rPr>
                <w:spacing w:val="1"/>
                <w:sz w:val="24"/>
                <w:szCs w:val="24"/>
              </w:rPr>
              <w:t>i</w:t>
            </w:r>
            <w:r>
              <w:rPr>
                <w:spacing w:val="-1"/>
                <w:sz w:val="24"/>
                <w:szCs w:val="24"/>
              </w:rPr>
              <w:t>ca</w:t>
            </w:r>
            <w:r>
              <w:rPr>
                <w:sz w:val="24"/>
                <w:szCs w:val="24"/>
              </w:rPr>
              <w:t>ble, outside</w:t>
            </w:r>
            <w:r>
              <w:rPr>
                <w:spacing w:val="-1"/>
                <w:sz w:val="24"/>
                <w:szCs w:val="24"/>
              </w:rPr>
              <w:t xml:space="preserve"> </w:t>
            </w:r>
            <w:r>
              <w:rPr>
                <w:sz w:val="24"/>
                <w:szCs w:val="24"/>
              </w:rPr>
              <w:t>the b</w:t>
            </w:r>
            <w:r>
              <w:rPr>
                <w:spacing w:val="1"/>
                <w:sz w:val="24"/>
                <w:szCs w:val="24"/>
              </w:rPr>
              <w:t>e</w:t>
            </w:r>
            <w:r>
              <w:rPr>
                <w:sz w:val="24"/>
                <w:szCs w:val="24"/>
              </w:rPr>
              <w:t>n</w:t>
            </w:r>
            <w:r>
              <w:rPr>
                <w:spacing w:val="-1"/>
                <w:sz w:val="24"/>
                <w:szCs w:val="24"/>
              </w:rPr>
              <w:t>e</w:t>
            </w:r>
            <w:r>
              <w:rPr>
                <w:sz w:val="24"/>
                <w:szCs w:val="24"/>
              </w:rPr>
              <w:t>fi</w:t>
            </w:r>
            <w:r>
              <w:rPr>
                <w:spacing w:val="-1"/>
                <w:sz w:val="24"/>
                <w:szCs w:val="24"/>
              </w:rPr>
              <w:t>c</w:t>
            </w:r>
            <w:r>
              <w:rPr>
                <w:sz w:val="24"/>
                <w:szCs w:val="24"/>
              </w:rPr>
              <w:t>ia</w:t>
            </w:r>
            <w:r>
              <w:rPr>
                <w:spacing w:val="3"/>
                <w:sz w:val="24"/>
                <w:szCs w:val="24"/>
              </w:rPr>
              <w:t>r</w:t>
            </w:r>
            <w:r>
              <w:rPr>
                <w:sz w:val="24"/>
                <w:szCs w:val="24"/>
              </w:rPr>
              <w:t>y</w:t>
            </w:r>
            <w:r>
              <w:rPr>
                <w:spacing w:val="-3"/>
                <w:sz w:val="24"/>
                <w:szCs w:val="24"/>
              </w:rPr>
              <w:t xml:space="preserve"> </w:t>
            </w:r>
            <w:r>
              <w:rPr>
                <w:spacing w:val="-1"/>
                <w:sz w:val="24"/>
                <w:szCs w:val="24"/>
              </w:rPr>
              <w:t>c</w:t>
            </w:r>
            <w:r>
              <w:rPr>
                <w:sz w:val="24"/>
                <w:szCs w:val="24"/>
              </w:rPr>
              <w:t>ount</w:t>
            </w:r>
            <w:r>
              <w:rPr>
                <w:spacing w:val="4"/>
                <w:sz w:val="24"/>
                <w:szCs w:val="24"/>
              </w:rPr>
              <w:t>r</w:t>
            </w:r>
            <w:r>
              <w:rPr>
                <w:sz w:val="24"/>
                <w:szCs w:val="24"/>
              </w:rPr>
              <w:t>y</w:t>
            </w:r>
            <w:r>
              <w:rPr>
                <w:spacing w:val="-5"/>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p</w:t>
            </w:r>
            <w:r>
              <w:rPr>
                <w:spacing w:val="2"/>
                <w:sz w:val="24"/>
                <w:szCs w:val="24"/>
              </w:rPr>
              <w:t>u</w:t>
            </w:r>
            <w:r>
              <w:rPr>
                <w:spacing w:val="1"/>
                <w:sz w:val="24"/>
                <w:szCs w:val="24"/>
              </w:rPr>
              <w:t>r</w:t>
            </w:r>
            <w:r>
              <w:rPr>
                <w:sz w:val="24"/>
                <w:szCs w:val="24"/>
              </w:rPr>
              <w:t>poses of</w:t>
            </w:r>
            <w:r>
              <w:rPr>
                <w:spacing w:val="2"/>
                <w:sz w:val="24"/>
                <w:szCs w:val="24"/>
              </w:rPr>
              <w:t xml:space="preserve"> </w:t>
            </w:r>
            <w:r>
              <w:rPr>
                <w:sz w:val="24"/>
                <w:szCs w:val="24"/>
              </w:rPr>
              <w:t>the Se</w:t>
            </w:r>
            <w:r>
              <w:rPr>
                <w:spacing w:val="-1"/>
                <w:sz w:val="24"/>
                <w:szCs w:val="24"/>
              </w:rPr>
              <w:t>r</w:t>
            </w:r>
            <w:r>
              <w:rPr>
                <w:sz w:val="24"/>
                <w:szCs w:val="24"/>
              </w:rPr>
              <w:t>vi</w:t>
            </w:r>
            <w:r>
              <w:rPr>
                <w:spacing w:val="2"/>
                <w:sz w:val="24"/>
                <w:szCs w:val="24"/>
              </w:rPr>
              <w:t>c</w:t>
            </w:r>
            <w:r>
              <w:rPr>
                <w:spacing w:val="-1"/>
                <w:sz w:val="24"/>
                <w:szCs w:val="24"/>
              </w:rPr>
              <w:t>e</w:t>
            </w:r>
            <w:r>
              <w:rPr>
                <w:sz w:val="24"/>
                <w:szCs w:val="24"/>
              </w:rPr>
              <w:t>s;</w:t>
            </w:r>
          </w:p>
          <w:p w:rsidR="0074278F" w:rsidRDefault="0074278F" w:rsidP="005C08C5">
            <w:pPr>
              <w:pStyle w:val="ListParagraph"/>
              <w:numPr>
                <w:ilvl w:val="0"/>
                <w:numId w:val="6"/>
              </w:numPr>
              <w:spacing w:line="260" w:lineRule="exact"/>
              <w:rPr>
                <w:sz w:val="24"/>
                <w:szCs w:val="24"/>
              </w:rPr>
            </w:pPr>
            <w:r>
              <w:rPr>
                <w:spacing w:val="-3"/>
                <w:sz w:val="24"/>
                <w:szCs w:val="24"/>
              </w:rPr>
              <w:t>c</w:t>
            </w:r>
            <w:r>
              <w:rPr>
                <w:spacing w:val="-2"/>
                <w:sz w:val="24"/>
                <w:szCs w:val="24"/>
              </w:rPr>
              <w:t>os</w:t>
            </w:r>
            <w:r>
              <w:rPr>
                <w:sz w:val="24"/>
                <w:szCs w:val="24"/>
              </w:rPr>
              <w:t>t</w:t>
            </w:r>
            <w:r>
              <w:rPr>
                <w:spacing w:val="5"/>
                <w:sz w:val="24"/>
                <w:szCs w:val="24"/>
              </w:rPr>
              <w:t xml:space="preserve"> </w:t>
            </w:r>
            <w:r>
              <w:rPr>
                <w:sz w:val="24"/>
                <w:szCs w:val="24"/>
              </w:rPr>
              <w:t>of</w:t>
            </w:r>
            <w:r>
              <w:rPr>
                <w:spacing w:val="4"/>
                <w:sz w:val="24"/>
                <w:szCs w:val="24"/>
              </w:rPr>
              <w:t xml:space="preserve"> </w:t>
            </w:r>
            <w:r>
              <w:rPr>
                <w:sz w:val="24"/>
                <w:szCs w:val="24"/>
              </w:rPr>
              <w:t>n</w:t>
            </w:r>
            <w:r>
              <w:rPr>
                <w:spacing w:val="-3"/>
                <w:sz w:val="24"/>
                <w:szCs w:val="24"/>
              </w:rPr>
              <w:t>e</w:t>
            </w:r>
            <w:r>
              <w:rPr>
                <w:spacing w:val="-1"/>
                <w:sz w:val="24"/>
                <w:szCs w:val="24"/>
              </w:rPr>
              <w:t>c</w:t>
            </w:r>
            <w:r>
              <w:rPr>
                <w:spacing w:val="-3"/>
                <w:sz w:val="24"/>
                <w:szCs w:val="24"/>
              </w:rPr>
              <w:t>e</w:t>
            </w:r>
            <w:r>
              <w:rPr>
                <w:spacing w:val="-2"/>
                <w:sz w:val="24"/>
                <w:szCs w:val="24"/>
              </w:rPr>
              <w:t>ss</w:t>
            </w:r>
            <w:r>
              <w:rPr>
                <w:spacing w:val="-1"/>
                <w:sz w:val="24"/>
                <w:szCs w:val="24"/>
              </w:rPr>
              <w:t>a</w:t>
            </w:r>
            <w:r>
              <w:rPr>
                <w:spacing w:val="1"/>
                <w:sz w:val="24"/>
                <w:szCs w:val="24"/>
              </w:rPr>
              <w:t>r</w:t>
            </w:r>
            <w:r>
              <w:rPr>
                <w:sz w:val="24"/>
                <w:szCs w:val="24"/>
              </w:rPr>
              <w:t>y t</w:t>
            </w:r>
            <w:r>
              <w:rPr>
                <w:spacing w:val="-3"/>
                <w:sz w:val="24"/>
                <w:szCs w:val="24"/>
              </w:rPr>
              <w:t>ra</w:t>
            </w:r>
            <w:r>
              <w:rPr>
                <w:sz w:val="24"/>
                <w:szCs w:val="24"/>
              </w:rPr>
              <w:t>v</w:t>
            </w:r>
            <w:r>
              <w:rPr>
                <w:spacing w:val="-3"/>
                <w:sz w:val="24"/>
                <w:szCs w:val="24"/>
              </w:rPr>
              <w:t>e</w:t>
            </w:r>
            <w:r>
              <w:rPr>
                <w:spacing w:val="-2"/>
                <w:sz w:val="24"/>
                <w:szCs w:val="24"/>
              </w:rPr>
              <w:t>l</w:t>
            </w:r>
            <w:r>
              <w:rPr>
                <w:sz w:val="24"/>
                <w:szCs w:val="24"/>
              </w:rPr>
              <w:t>,</w:t>
            </w:r>
            <w:r>
              <w:rPr>
                <w:spacing w:val="7"/>
                <w:sz w:val="24"/>
                <w:szCs w:val="24"/>
              </w:rPr>
              <w:t xml:space="preserve"> </w:t>
            </w:r>
            <w:r>
              <w:rPr>
                <w:spacing w:val="-2"/>
                <w:sz w:val="24"/>
                <w:szCs w:val="24"/>
              </w:rPr>
              <w:t>in</w:t>
            </w:r>
            <w:r>
              <w:rPr>
                <w:spacing w:val="-3"/>
                <w:sz w:val="24"/>
                <w:szCs w:val="24"/>
              </w:rPr>
              <w:t>c</w:t>
            </w:r>
            <w:r>
              <w:rPr>
                <w:spacing w:val="-2"/>
                <w:sz w:val="24"/>
                <w:szCs w:val="24"/>
              </w:rPr>
              <w:t>ludi</w:t>
            </w:r>
            <w:r>
              <w:rPr>
                <w:sz w:val="24"/>
                <w:szCs w:val="24"/>
              </w:rPr>
              <w:t>ng</w:t>
            </w:r>
            <w:r>
              <w:rPr>
                <w:spacing w:val="2"/>
                <w:sz w:val="24"/>
                <w:szCs w:val="24"/>
              </w:rPr>
              <w:t xml:space="preserve"> </w:t>
            </w:r>
            <w:r>
              <w:rPr>
                <w:sz w:val="24"/>
                <w:szCs w:val="24"/>
              </w:rPr>
              <w:t>t</w:t>
            </w:r>
            <w:r>
              <w:rPr>
                <w:spacing w:val="-3"/>
                <w:sz w:val="24"/>
                <w:szCs w:val="24"/>
              </w:rPr>
              <w:t>r</w:t>
            </w:r>
            <w:r>
              <w:rPr>
                <w:spacing w:val="-1"/>
                <w:sz w:val="24"/>
                <w:szCs w:val="24"/>
              </w:rPr>
              <w:t>a</w:t>
            </w:r>
            <w:r>
              <w:rPr>
                <w:spacing w:val="-2"/>
                <w:sz w:val="24"/>
                <w:szCs w:val="24"/>
              </w:rPr>
              <w:t>nsp</w:t>
            </w:r>
            <w:r>
              <w:rPr>
                <w:sz w:val="24"/>
                <w:szCs w:val="24"/>
              </w:rPr>
              <w:t>o</w:t>
            </w:r>
            <w:r>
              <w:rPr>
                <w:spacing w:val="-3"/>
                <w:sz w:val="24"/>
                <w:szCs w:val="24"/>
              </w:rPr>
              <w:t>r</w:t>
            </w:r>
            <w:r>
              <w:rPr>
                <w:spacing w:val="-2"/>
                <w:sz w:val="24"/>
                <w:szCs w:val="24"/>
              </w:rPr>
              <w:t>t</w:t>
            </w:r>
            <w:r>
              <w:rPr>
                <w:spacing w:val="-3"/>
                <w:sz w:val="24"/>
                <w:szCs w:val="24"/>
              </w:rPr>
              <w:t>a</w:t>
            </w:r>
            <w:r>
              <w:rPr>
                <w:spacing w:val="-2"/>
                <w:sz w:val="24"/>
                <w:szCs w:val="24"/>
              </w:rPr>
              <w:t>tio</w:t>
            </w:r>
            <w:r>
              <w:rPr>
                <w:sz w:val="24"/>
                <w:szCs w:val="24"/>
              </w:rPr>
              <w:t>n</w:t>
            </w:r>
            <w:r>
              <w:rPr>
                <w:spacing w:val="7"/>
                <w:sz w:val="24"/>
                <w:szCs w:val="24"/>
              </w:rPr>
              <w:t xml:space="preserve"> </w:t>
            </w:r>
            <w:r>
              <w:rPr>
                <w:spacing w:val="-2"/>
                <w:sz w:val="24"/>
                <w:szCs w:val="24"/>
              </w:rPr>
              <w:t>o</w:t>
            </w:r>
            <w:r>
              <w:rPr>
                <w:sz w:val="24"/>
                <w:szCs w:val="24"/>
              </w:rPr>
              <w:t>f</w:t>
            </w:r>
            <w:r>
              <w:rPr>
                <w:spacing w:val="4"/>
                <w:sz w:val="24"/>
                <w:szCs w:val="24"/>
              </w:rPr>
              <w:t xml:space="preserve"> </w:t>
            </w:r>
            <w:r>
              <w:rPr>
                <w:spacing w:val="-2"/>
                <w:sz w:val="24"/>
                <w:szCs w:val="24"/>
              </w:rPr>
              <w:t>t</w:t>
            </w:r>
            <w:r>
              <w:rPr>
                <w:sz w:val="24"/>
                <w:szCs w:val="24"/>
              </w:rPr>
              <w:t>he</w:t>
            </w:r>
            <w:r>
              <w:rPr>
                <w:spacing w:val="4"/>
                <w:sz w:val="24"/>
                <w:szCs w:val="24"/>
              </w:rPr>
              <w:t xml:space="preserve"> </w:t>
            </w:r>
            <w:r>
              <w:rPr>
                <w:spacing w:val="-1"/>
                <w:sz w:val="24"/>
                <w:szCs w:val="24"/>
              </w:rPr>
              <w:t>Pe</w:t>
            </w:r>
            <w:r>
              <w:rPr>
                <w:spacing w:val="-3"/>
                <w:sz w:val="24"/>
                <w:szCs w:val="24"/>
              </w:rPr>
              <w:t>r</w:t>
            </w:r>
            <w:r>
              <w:rPr>
                <w:spacing w:val="-2"/>
                <w:sz w:val="24"/>
                <w:szCs w:val="24"/>
              </w:rPr>
              <w:t>son</w:t>
            </w:r>
            <w:r>
              <w:rPr>
                <w:sz w:val="24"/>
                <w:szCs w:val="24"/>
              </w:rPr>
              <w:t>n</w:t>
            </w:r>
            <w:r>
              <w:rPr>
                <w:spacing w:val="-3"/>
                <w:sz w:val="24"/>
                <w:szCs w:val="24"/>
              </w:rPr>
              <w:t>e</w:t>
            </w:r>
            <w:r>
              <w:rPr>
                <w:sz w:val="24"/>
                <w:szCs w:val="24"/>
              </w:rPr>
              <w:t>l</w:t>
            </w:r>
            <w:r>
              <w:rPr>
                <w:spacing w:val="5"/>
                <w:sz w:val="24"/>
                <w:szCs w:val="24"/>
              </w:rPr>
              <w:t xml:space="preserve"> </w:t>
            </w:r>
            <w:r>
              <w:rPr>
                <w:spacing w:val="2"/>
                <w:sz w:val="24"/>
                <w:szCs w:val="24"/>
              </w:rPr>
              <w:t>b</w:t>
            </w:r>
            <w:r>
              <w:rPr>
                <w:sz w:val="24"/>
                <w:szCs w:val="24"/>
              </w:rPr>
              <w:t xml:space="preserve">y the </w:t>
            </w:r>
            <w:r>
              <w:rPr>
                <w:spacing w:val="-2"/>
                <w:sz w:val="24"/>
                <w:szCs w:val="24"/>
              </w:rPr>
              <w:t>mos</w:t>
            </w:r>
            <w:r>
              <w:rPr>
                <w:sz w:val="24"/>
                <w:szCs w:val="24"/>
              </w:rPr>
              <w:t>t</w:t>
            </w:r>
            <w:r>
              <w:rPr>
                <w:spacing w:val="-4"/>
                <w:sz w:val="24"/>
                <w:szCs w:val="24"/>
              </w:rPr>
              <w:t xml:space="preserve"> </w:t>
            </w:r>
            <w:r>
              <w:rPr>
                <w:spacing w:val="-3"/>
                <w:sz w:val="24"/>
                <w:szCs w:val="24"/>
              </w:rPr>
              <w:t>a</w:t>
            </w:r>
            <w:r>
              <w:rPr>
                <w:spacing w:val="-2"/>
                <w:sz w:val="24"/>
                <w:szCs w:val="24"/>
              </w:rPr>
              <w:t>p</w:t>
            </w:r>
            <w:r>
              <w:rPr>
                <w:sz w:val="24"/>
                <w:szCs w:val="24"/>
              </w:rPr>
              <w:t>p</w:t>
            </w:r>
            <w:r>
              <w:rPr>
                <w:spacing w:val="-3"/>
                <w:sz w:val="24"/>
                <w:szCs w:val="24"/>
              </w:rPr>
              <w:t>r</w:t>
            </w:r>
            <w:r>
              <w:rPr>
                <w:spacing w:val="-2"/>
                <w:sz w:val="24"/>
                <w:szCs w:val="24"/>
              </w:rPr>
              <w:t>op</w:t>
            </w:r>
            <w:r>
              <w:rPr>
                <w:spacing w:val="-3"/>
                <w:sz w:val="24"/>
                <w:szCs w:val="24"/>
              </w:rPr>
              <w:t>r</w:t>
            </w:r>
            <w:r>
              <w:rPr>
                <w:sz w:val="24"/>
                <w:szCs w:val="24"/>
              </w:rPr>
              <w:t>i</w:t>
            </w:r>
            <w:r>
              <w:rPr>
                <w:spacing w:val="-3"/>
                <w:sz w:val="24"/>
                <w:szCs w:val="24"/>
              </w:rPr>
              <w:t>a</w:t>
            </w:r>
            <w:r>
              <w:rPr>
                <w:sz w:val="24"/>
                <w:szCs w:val="24"/>
              </w:rPr>
              <w:t>te</w:t>
            </w:r>
            <w:r>
              <w:rPr>
                <w:spacing w:val="-5"/>
                <w:sz w:val="24"/>
                <w:szCs w:val="24"/>
              </w:rPr>
              <w:t xml:space="preserve"> </w:t>
            </w:r>
            <w:r>
              <w:rPr>
                <w:spacing w:val="-2"/>
                <w:sz w:val="24"/>
                <w:szCs w:val="24"/>
              </w:rPr>
              <w:t>m</w:t>
            </w:r>
            <w:r>
              <w:rPr>
                <w:spacing w:val="-1"/>
                <w:sz w:val="24"/>
                <w:szCs w:val="24"/>
              </w:rPr>
              <w:t>e</w:t>
            </w:r>
            <w:r>
              <w:rPr>
                <w:spacing w:val="-3"/>
                <w:sz w:val="24"/>
                <w:szCs w:val="24"/>
              </w:rPr>
              <w:t>a</w:t>
            </w:r>
            <w:r>
              <w:rPr>
                <w:spacing w:val="-2"/>
                <w:sz w:val="24"/>
                <w:szCs w:val="24"/>
              </w:rPr>
              <w:t>n</w:t>
            </w:r>
            <w:r>
              <w:rPr>
                <w:sz w:val="24"/>
                <w:szCs w:val="24"/>
              </w:rPr>
              <w:t>s</w:t>
            </w:r>
            <w:r>
              <w:rPr>
                <w:spacing w:val="-5"/>
                <w:sz w:val="24"/>
                <w:szCs w:val="24"/>
              </w:rPr>
              <w:t xml:space="preserve"> </w:t>
            </w:r>
            <w:r>
              <w:rPr>
                <w:sz w:val="24"/>
                <w:szCs w:val="24"/>
              </w:rPr>
              <w:t>of</w:t>
            </w:r>
            <w:r>
              <w:rPr>
                <w:spacing w:val="-6"/>
                <w:sz w:val="24"/>
                <w:szCs w:val="24"/>
              </w:rPr>
              <w:t xml:space="preserve"> </w:t>
            </w:r>
            <w:r>
              <w:rPr>
                <w:spacing w:val="-2"/>
                <w:sz w:val="24"/>
                <w:szCs w:val="24"/>
              </w:rPr>
              <w:t>t</w:t>
            </w:r>
            <w:r>
              <w:rPr>
                <w:sz w:val="24"/>
                <w:szCs w:val="24"/>
              </w:rPr>
              <w:t>r</w:t>
            </w:r>
            <w:r>
              <w:rPr>
                <w:spacing w:val="-4"/>
                <w:sz w:val="24"/>
                <w:szCs w:val="24"/>
              </w:rPr>
              <w:t>a</w:t>
            </w:r>
            <w:r>
              <w:rPr>
                <w:spacing w:val="-2"/>
                <w:sz w:val="24"/>
                <w:szCs w:val="24"/>
              </w:rPr>
              <w:t>nsp</w:t>
            </w:r>
            <w:r>
              <w:rPr>
                <w:sz w:val="24"/>
                <w:szCs w:val="24"/>
              </w:rPr>
              <w:t>o</w:t>
            </w:r>
            <w:r>
              <w:rPr>
                <w:spacing w:val="-3"/>
                <w:sz w:val="24"/>
                <w:szCs w:val="24"/>
              </w:rPr>
              <w:t>r</w:t>
            </w:r>
            <w:r>
              <w:rPr>
                <w:sz w:val="24"/>
                <w:szCs w:val="24"/>
              </w:rPr>
              <w:t>t</w:t>
            </w:r>
            <w:r>
              <w:rPr>
                <w:spacing w:val="-4"/>
                <w:sz w:val="24"/>
                <w:szCs w:val="24"/>
              </w:rPr>
              <w:t xml:space="preserve"> </w:t>
            </w:r>
            <w:r>
              <w:rPr>
                <w:spacing w:val="-1"/>
                <w:sz w:val="24"/>
                <w:szCs w:val="24"/>
              </w:rPr>
              <w:t>a</w:t>
            </w:r>
            <w:r>
              <w:rPr>
                <w:spacing w:val="-2"/>
                <w:sz w:val="24"/>
                <w:szCs w:val="24"/>
              </w:rPr>
              <w:t>n</w:t>
            </w:r>
            <w:r>
              <w:rPr>
                <w:sz w:val="24"/>
                <w:szCs w:val="24"/>
              </w:rPr>
              <w:t>d</w:t>
            </w:r>
            <w:r>
              <w:rPr>
                <w:spacing w:val="-5"/>
                <w:sz w:val="24"/>
                <w:szCs w:val="24"/>
              </w:rPr>
              <w:t xml:space="preserve"> </w:t>
            </w:r>
            <w:r>
              <w:rPr>
                <w:spacing w:val="-2"/>
                <w:sz w:val="24"/>
                <w:szCs w:val="24"/>
              </w:rPr>
              <w:t>t</w:t>
            </w:r>
            <w:r>
              <w:rPr>
                <w:sz w:val="24"/>
                <w:szCs w:val="24"/>
              </w:rPr>
              <w:t>he</w:t>
            </w:r>
            <w:r>
              <w:rPr>
                <w:spacing w:val="-6"/>
                <w:sz w:val="24"/>
                <w:szCs w:val="24"/>
              </w:rPr>
              <w:t xml:space="preserve"> </w:t>
            </w:r>
            <w:r>
              <w:rPr>
                <w:spacing w:val="-2"/>
                <w:sz w:val="24"/>
                <w:szCs w:val="24"/>
              </w:rPr>
              <w:t>mos</w:t>
            </w:r>
            <w:r>
              <w:rPr>
                <w:sz w:val="24"/>
                <w:szCs w:val="24"/>
              </w:rPr>
              <w:t>t</w:t>
            </w:r>
            <w:r>
              <w:rPr>
                <w:spacing w:val="-4"/>
                <w:sz w:val="24"/>
                <w:szCs w:val="24"/>
              </w:rPr>
              <w:t xml:space="preserve"> </w:t>
            </w:r>
            <w:r>
              <w:rPr>
                <w:sz w:val="24"/>
                <w:szCs w:val="24"/>
              </w:rPr>
              <w:t>d</w:t>
            </w:r>
            <w:r>
              <w:rPr>
                <w:spacing w:val="-2"/>
                <w:sz w:val="24"/>
                <w:szCs w:val="24"/>
              </w:rPr>
              <w:t>i</w:t>
            </w:r>
            <w:r>
              <w:rPr>
                <w:spacing w:val="-3"/>
                <w:sz w:val="24"/>
                <w:szCs w:val="24"/>
              </w:rPr>
              <w:t>r</w:t>
            </w:r>
            <w:r>
              <w:rPr>
                <w:spacing w:val="-1"/>
                <w:sz w:val="24"/>
                <w:szCs w:val="24"/>
              </w:rPr>
              <w:t>e</w:t>
            </w:r>
            <w:r>
              <w:rPr>
                <w:spacing w:val="-3"/>
                <w:sz w:val="24"/>
                <w:szCs w:val="24"/>
              </w:rPr>
              <w:t>c</w:t>
            </w:r>
            <w:r>
              <w:rPr>
                <w:sz w:val="24"/>
                <w:szCs w:val="24"/>
              </w:rPr>
              <w:t>t</w:t>
            </w:r>
            <w:r>
              <w:rPr>
                <w:spacing w:val="-4"/>
                <w:sz w:val="24"/>
                <w:szCs w:val="24"/>
              </w:rPr>
              <w:t xml:space="preserve"> </w:t>
            </w:r>
            <w:r>
              <w:rPr>
                <w:spacing w:val="-2"/>
                <w:sz w:val="24"/>
                <w:szCs w:val="24"/>
              </w:rPr>
              <w:t>p</w:t>
            </w:r>
            <w:r>
              <w:rPr>
                <w:sz w:val="24"/>
                <w:szCs w:val="24"/>
              </w:rPr>
              <w:t>r</w:t>
            </w:r>
            <w:r>
              <w:rPr>
                <w:spacing w:val="-3"/>
                <w:sz w:val="24"/>
                <w:szCs w:val="24"/>
              </w:rPr>
              <w:t>ac</w:t>
            </w:r>
            <w:r>
              <w:rPr>
                <w:spacing w:val="-2"/>
                <w:sz w:val="24"/>
                <w:szCs w:val="24"/>
              </w:rPr>
              <w:t>t</w:t>
            </w:r>
            <w:r>
              <w:rPr>
                <w:sz w:val="24"/>
                <w:szCs w:val="24"/>
              </w:rPr>
              <w:t>i</w:t>
            </w:r>
            <w:r>
              <w:rPr>
                <w:spacing w:val="-3"/>
                <w:sz w:val="24"/>
                <w:szCs w:val="24"/>
              </w:rPr>
              <w:t>c</w:t>
            </w:r>
            <w:r>
              <w:rPr>
                <w:spacing w:val="-1"/>
                <w:sz w:val="24"/>
                <w:szCs w:val="24"/>
              </w:rPr>
              <w:t>a</w:t>
            </w:r>
            <w:r>
              <w:rPr>
                <w:spacing w:val="-2"/>
                <w:sz w:val="24"/>
                <w:szCs w:val="24"/>
              </w:rPr>
              <w:t>bl</w:t>
            </w:r>
            <w:r>
              <w:rPr>
                <w:sz w:val="24"/>
                <w:szCs w:val="24"/>
              </w:rPr>
              <w:t>e</w:t>
            </w:r>
            <w:r>
              <w:rPr>
                <w:spacing w:val="-3"/>
                <w:sz w:val="24"/>
                <w:szCs w:val="24"/>
              </w:rPr>
              <w:t xml:space="preserve"> r</w:t>
            </w:r>
            <w:r>
              <w:rPr>
                <w:spacing w:val="-2"/>
                <w:sz w:val="24"/>
                <w:szCs w:val="24"/>
              </w:rPr>
              <w:t>ou</w:t>
            </w:r>
            <w:r>
              <w:rPr>
                <w:sz w:val="24"/>
                <w:szCs w:val="24"/>
              </w:rPr>
              <w:t>t</w:t>
            </w:r>
            <w:r>
              <w:rPr>
                <w:spacing w:val="-3"/>
                <w:sz w:val="24"/>
                <w:szCs w:val="24"/>
              </w:rPr>
              <w:t>e</w:t>
            </w:r>
            <w:r>
              <w:rPr>
                <w:sz w:val="24"/>
                <w:szCs w:val="24"/>
              </w:rPr>
              <w:t>;</w:t>
            </w:r>
          </w:p>
          <w:p w:rsidR="0074278F" w:rsidRDefault="0074278F" w:rsidP="005C08C5">
            <w:pPr>
              <w:pStyle w:val="ListParagraph"/>
              <w:numPr>
                <w:ilvl w:val="0"/>
                <w:numId w:val="6"/>
              </w:numPr>
              <w:spacing w:line="260" w:lineRule="exact"/>
              <w:rPr>
                <w:sz w:val="24"/>
                <w:szCs w:val="24"/>
              </w:rPr>
            </w:pPr>
            <w:r>
              <w:rPr>
                <w:spacing w:val="-3"/>
                <w:sz w:val="24"/>
                <w:szCs w:val="24"/>
              </w:rPr>
              <w:t>c</w:t>
            </w:r>
            <w:r>
              <w:rPr>
                <w:spacing w:val="-2"/>
                <w:sz w:val="24"/>
                <w:szCs w:val="24"/>
              </w:rPr>
              <w:t>os</w:t>
            </w:r>
            <w:r>
              <w:rPr>
                <w:sz w:val="24"/>
                <w:szCs w:val="24"/>
              </w:rPr>
              <w:t>t</w:t>
            </w:r>
            <w:r>
              <w:rPr>
                <w:spacing w:val="-4"/>
                <w:sz w:val="24"/>
                <w:szCs w:val="24"/>
              </w:rPr>
              <w:t xml:space="preserve"> </w:t>
            </w:r>
            <w:r>
              <w:rPr>
                <w:sz w:val="24"/>
                <w:szCs w:val="24"/>
              </w:rPr>
              <w:t>of</w:t>
            </w:r>
            <w:r>
              <w:rPr>
                <w:spacing w:val="-6"/>
                <w:sz w:val="24"/>
                <w:szCs w:val="24"/>
              </w:rPr>
              <w:t xml:space="preserve"> </w:t>
            </w:r>
            <w:r>
              <w:rPr>
                <w:spacing w:val="-2"/>
                <w:sz w:val="24"/>
                <w:szCs w:val="24"/>
              </w:rPr>
              <w:t>o</w:t>
            </w:r>
            <w:r>
              <w:rPr>
                <w:sz w:val="24"/>
                <w:szCs w:val="24"/>
              </w:rPr>
              <w:t>f</w:t>
            </w:r>
            <w:r>
              <w:rPr>
                <w:spacing w:val="-4"/>
                <w:sz w:val="24"/>
                <w:szCs w:val="24"/>
              </w:rPr>
              <w:t>f</w:t>
            </w:r>
            <w:r>
              <w:rPr>
                <w:spacing w:val="-2"/>
                <w:sz w:val="24"/>
                <w:szCs w:val="24"/>
              </w:rPr>
              <w:t>i</w:t>
            </w:r>
            <w:r>
              <w:rPr>
                <w:spacing w:val="-1"/>
                <w:sz w:val="24"/>
                <w:szCs w:val="24"/>
              </w:rPr>
              <w:t>c</w:t>
            </w:r>
            <w:r>
              <w:rPr>
                <w:sz w:val="24"/>
                <w:szCs w:val="24"/>
              </w:rPr>
              <w:t>e</w:t>
            </w:r>
            <w:r>
              <w:rPr>
                <w:spacing w:val="-3"/>
                <w:sz w:val="24"/>
                <w:szCs w:val="24"/>
              </w:rPr>
              <w:t xml:space="preserve"> a</w:t>
            </w:r>
            <w:r>
              <w:rPr>
                <w:spacing w:val="-1"/>
                <w:sz w:val="24"/>
                <w:szCs w:val="24"/>
              </w:rPr>
              <w:t>c</w:t>
            </w:r>
            <w:r>
              <w:rPr>
                <w:spacing w:val="-3"/>
                <w:sz w:val="24"/>
                <w:szCs w:val="24"/>
              </w:rPr>
              <w:t>c</w:t>
            </w:r>
            <w:r>
              <w:rPr>
                <w:spacing w:val="-2"/>
                <w:sz w:val="24"/>
                <w:szCs w:val="24"/>
              </w:rPr>
              <w:t>ommo</w:t>
            </w:r>
            <w:r>
              <w:rPr>
                <w:sz w:val="24"/>
                <w:szCs w:val="24"/>
              </w:rPr>
              <w:t>d</w:t>
            </w:r>
            <w:r>
              <w:rPr>
                <w:spacing w:val="-1"/>
                <w:sz w:val="24"/>
                <w:szCs w:val="24"/>
              </w:rPr>
              <w:t>a</w:t>
            </w:r>
            <w:r>
              <w:rPr>
                <w:spacing w:val="-2"/>
                <w:sz w:val="24"/>
                <w:szCs w:val="24"/>
              </w:rPr>
              <w:t>tion</w:t>
            </w:r>
            <w:r>
              <w:rPr>
                <w:sz w:val="24"/>
                <w:szCs w:val="24"/>
              </w:rPr>
              <w:t>,</w:t>
            </w:r>
            <w:r>
              <w:rPr>
                <w:spacing w:val="-5"/>
                <w:sz w:val="24"/>
                <w:szCs w:val="24"/>
              </w:rPr>
              <w:t xml:space="preserve"> </w:t>
            </w:r>
            <w:r>
              <w:rPr>
                <w:spacing w:val="-2"/>
                <w:sz w:val="24"/>
                <w:szCs w:val="24"/>
              </w:rPr>
              <w:t>inv</w:t>
            </w:r>
            <w:r>
              <w:rPr>
                <w:spacing w:val="-1"/>
                <w:sz w:val="24"/>
                <w:szCs w:val="24"/>
              </w:rPr>
              <w:t>e</w:t>
            </w:r>
            <w:r>
              <w:rPr>
                <w:spacing w:val="-2"/>
                <w:sz w:val="24"/>
                <w:szCs w:val="24"/>
              </w:rPr>
              <w:t>st</w:t>
            </w:r>
            <w:r>
              <w:rPr>
                <w:sz w:val="24"/>
                <w:szCs w:val="24"/>
              </w:rPr>
              <w:t>i</w:t>
            </w:r>
            <w:r>
              <w:rPr>
                <w:spacing w:val="-4"/>
                <w:sz w:val="24"/>
                <w:szCs w:val="24"/>
              </w:rPr>
              <w:t>g</w:t>
            </w:r>
            <w:r>
              <w:rPr>
                <w:spacing w:val="-3"/>
                <w:sz w:val="24"/>
                <w:szCs w:val="24"/>
              </w:rPr>
              <w:t>a</w:t>
            </w:r>
            <w:r>
              <w:rPr>
                <w:spacing w:val="-2"/>
                <w:sz w:val="24"/>
                <w:szCs w:val="24"/>
              </w:rPr>
              <w:t>tion</w:t>
            </w:r>
            <w:r>
              <w:rPr>
                <w:sz w:val="24"/>
                <w:szCs w:val="24"/>
              </w:rPr>
              <w:t>s</w:t>
            </w:r>
            <w:r>
              <w:rPr>
                <w:spacing w:val="-2"/>
                <w:sz w:val="24"/>
                <w:szCs w:val="24"/>
              </w:rPr>
              <w:t xml:space="preserve"> </w:t>
            </w:r>
            <w:r>
              <w:rPr>
                <w:spacing w:val="-3"/>
                <w:sz w:val="24"/>
                <w:szCs w:val="24"/>
              </w:rPr>
              <w:t>a</w:t>
            </w:r>
            <w:r>
              <w:rPr>
                <w:sz w:val="24"/>
                <w:szCs w:val="24"/>
              </w:rPr>
              <w:t>nd</w:t>
            </w:r>
            <w:r>
              <w:rPr>
                <w:spacing w:val="-5"/>
                <w:sz w:val="24"/>
                <w:szCs w:val="24"/>
              </w:rPr>
              <w:t xml:space="preserve"> </w:t>
            </w:r>
            <w:r>
              <w:rPr>
                <w:spacing w:val="-2"/>
                <w:sz w:val="24"/>
                <w:szCs w:val="24"/>
              </w:rPr>
              <w:t>s</w:t>
            </w:r>
            <w:r>
              <w:rPr>
                <w:sz w:val="24"/>
                <w:szCs w:val="24"/>
              </w:rPr>
              <w:t>u</w:t>
            </w:r>
            <w:r>
              <w:rPr>
                <w:spacing w:val="-3"/>
                <w:sz w:val="24"/>
                <w:szCs w:val="24"/>
              </w:rPr>
              <w:t>r</w:t>
            </w:r>
            <w:r>
              <w:rPr>
                <w:spacing w:val="-2"/>
                <w:sz w:val="24"/>
                <w:szCs w:val="24"/>
              </w:rPr>
              <w:t>v</w:t>
            </w:r>
            <w:r>
              <w:rPr>
                <w:spacing w:val="1"/>
                <w:sz w:val="24"/>
                <w:szCs w:val="24"/>
              </w:rPr>
              <w:t>e</w:t>
            </w:r>
            <w:r>
              <w:rPr>
                <w:spacing w:val="-7"/>
                <w:sz w:val="24"/>
                <w:szCs w:val="24"/>
              </w:rPr>
              <w:t>y</w:t>
            </w:r>
            <w:r>
              <w:rPr>
                <w:spacing w:val="-2"/>
                <w:sz w:val="24"/>
                <w:szCs w:val="24"/>
              </w:rPr>
              <w:t>s</w:t>
            </w:r>
            <w:r>
              <w:rPr>
                <w:sz w:val="24"/>
                <w:szCs w:val="24"/>
              </w:rPr>
              <w:t>;</w:t>
            </w:r>
          </w:p>
          <w:p w:rsidR="0074278F" w:rsidRDefault="0074278F" w:rsidP="005C08C5">
            <w:pPr>
              <w:pStyle w:val="ListParagraph"/>
              <w:numPr>
                <w:ilvl w:val="0"/>
                <w:numId w:val="6"/>
              </w:numPr>
              <w:spacing w:line="260" w:lineRule="exact"/>
              <w:rPr>
                <w:sz w:val="24"/>
                <w:szCs w:val="24"/>
              </w:rPr>
            </w:pPr>
            <w:r>
              <w:rPr>
                <w:spacing w:val="-3"/>
                <w:sz w:val="24"/>
                <w:szCs w:val="24"/>
              </w:rPr>
              <w:t>c</w:t>
            </w:r>
            <w:r>
              <w:rPr>
                <w:spacing w:val="-2"/>
                <w:sz w:val="24"/>
                <w:szCs w:val="24"/>
              </w:rPr>
              <w:t>os</w:t>
            </w:r>
            <w:r>
              <w:rPr>
                <w:sz w:val="24"/>
                <w:szCs w:val="24"/>
              </w:rPr>
              <w:t>t</w:t>
            </w:r>
            <w:r>
              <w:rPr>
                <w:spacing w:val="-4"/>
                <w:sz w:val="24"/>
                <w:szCs w:val="24"/>
              </w:rPr>
              <w:t xml:space="preserve"> </w:t>
            </w:r>
            <w:r>
              <w:rPr>
                <w:sz w:val="24"/>
                <w:szCs w:val="24"/>
              </w:rPr>
              <w:t>of</w:t>
            </w:r>
            <w:r>
              <w:rPr>
                <w:spacing w:val="-3"/>
                <w:sz w:val="24"/>
                <w:szCs w:val="24"/>
              </w:rPr>
              <w:t xml:space="preserve"> a</w:t>
            </w:r>
            <w:r>
              <w:rPr>
                <w:spacing w:val="-2"/>
                <w:sz w:val="24"/>
                <w:szCs w:val="24"/>
              </w:rPr>
              <w:t>ppl</w:t>
            </w:r>
            <w:r>
              <w:rPr>
                <w:sz w:val="24"/>
                <w:szCs w:val="24"/>
              </w:rPr>
              <w:t>i</w:t>
            </w:r>
            <w:r>
              <w:rPr>
                <w:spacing w:val="-3"/>
                <w:sz w:val="24"/>
                <w:szCs w:val="24"/>
              </w:rPr>
              <w:t>ca</w:t>
            </w:r>
            <w:r>
              <w:rPr>
                <w:spacing w:val="-2"/>
                <w:sz w:val="24"/>
                <w:szCs w:val="24"/>
              </w:rPr>
              <w:t>b</w:t>
            </w:r>
            <w:r>
              <w:rPr>
                <w:sz w:val="24"/>
                <w:szCs w:val="24"/>
              </w:rPr>
              <w:t>le</w:t>
            </w:r>
            <w:r>
              <w:rPr>
                <w:spacing w:val="-5"/>
                <w:sz w:val="24"/>
                <w:szCs w:val="24"/>
              </w:rPr>
              <w:t xml:space="preserve"> </w:t>
            </w:r>
            <w:r>
              <w:rPr>
                <w:spacing w:val="-2"/>
                <w:sz w:val="24"/>
                <w:szCs w:val="24"/>
              </w:rPr>
              <w:t>in</w:t>
            </w:r>
            <w:r>
              <w:rPr>
                <w:sz w:val="24"/>
                <w:szCs w:val="24"/>
              </w:rPr>
              <w:t>t</w:t>
            </w:r>
            <w:r>
              <w:rPr>
                <w:spacing w:val="-3"/>
                <w:sz w:val="24"/>
                <w:szCs w:val="24"/>
              </w:rPr>
              <w:t>er</w:t>
            </w:r>
            <w:r>
              <w:rPr>
                <w:sz w:val="24"/>
                <w:szCs w:val="24"/>
              </w:rPr>
              <w:t>n</w:t>
            </w:r>
            <w:r>
              <w:rPr>
                <w:spacing w:val="-3"/>
                <w:sz w:val="24"/>
                <w:szCs w:val="24"/>
              </w:rPr>
              <w:t>a</w:t>
            </w:r>
            <w:r>
              <w:rPr>
                <w:sz w:val="24"/>
                <w:szCs w:val="24"/>
              </w:rPr>
              <w:t>t</w:t>
            </w:r>
            <w:r>
              <w:rPr>
                <w:spacing w:val="-1"/>
                <w:sz w:val="24"/>
                <w:szCs w:val="24"/>
              </w:rPr>
              <w:t>i</w:t>
            </w:r>
            <w:r>
              <w:rPr>
                <w:spacing w:val="-2"/>
                <w:sz w:val="24"/>
                <w:szCs w:val="24"/>
              </w:rPr>
              <w:t>on</w:t>
            </w:r>
            <w:r>
              <w:rPr>
                <w:spacing w:val="-3"/>
                <w:sz w:val="24"/>
                <w:szCs w:val="24"/>
              </w:rPr>
              <w:t>a</w:t>
            </w:r>
            <w:r>
              <w:rPr>
                <w:sz w:val="24"/>
                <w:szCs w:val="24"/>
              </w:rPr>
              <w:t>l</w:t>
            </w:r>
            <w:r>
              <w:rPr>
                <w:spacing w:val="-4"/>
                <w:sz w:val="24"/>
                <w:szCs w:val="24"/>
              </w:rPr>
              <w:t xml:space="preserve"> </w:t>
            </w:r>
            <w:r>
              <w:rPr>
                <w:sz w:val="24"/>
                <w:szCs w:val="24"/>
              </w:rPr>
              <w:t>or</w:t>
            </w:r>
            <w:r>
              <w:rPr>
                <w:spacing w:val="-6"/>
                <w:sz w:val="24"/>
                <w:szCs w:val="24"/>
              </w:rPr>
              <w:t xml:space="preserve"> </w:t>
            </w:r>
            <w:r>
              <w:rPr>
                <w:spacing w:val="-2"/>
                <w:sz w:val="24"/>
                <w:szCs w:val="24"/>
              </w:rPr>
              <w:t>l</w:t>
            </w:r>
            <w:r>
              <w:rPr>
                <w:sz w:val="24"/>
                <w:szCs w:val="24"/>
              </w:rPr>
              <w:t>o</w:t>
            </w:r>
            <w:r>
              <w:rPr>
                <w:spacing w:val="-3"/>
                <w:sz w:val="24"/>
                <w:szCs w:val="24"/>
              </w:rPr>
              <w:t>ca</w:t>
            </w:r>
            <w:r>
              <w:rPr>
                <w:sz w:val="24"/>
                <w:szCs w:val="24"/>
              </w:rPr>
              <w:t>l</w:t>
            </w:r>
            <w:r>
              <w:rPr>
                <w:spacing w:val="-2"/>
                <w:sz w:val="24"/>
                <w:szCs w:val="24"/>
              </w:rPr>
              <w:t xml:space="preserve"> </w:t>
            </w:r>
            <w:r>
              <w:rPr>
                <w:spacing w:val="-1"/>
                <w:sz w:val="24"/>
                <w:szCs w:val="24"/>
              </w:rPr>
              <w:t>c</w:t>
            </w:r>
            <w:r>
              <w:rPr>
                <w:spacing w:val="-2"/>
                <w:sz w:val="24"/>
                <w:szCs w:val="24"/>
              </w:rPr>
              <w:t>ommuni</w:t>
            </w:r>
            <w:r>
              <w:rPr>
                <w:spacing w:val="-1"/>
                <w:sz w:val="24"/>
                <w:szCs w:val="24"/>
              </w:rPr>
              <w:t>ca</w:t>
            </w:r>
            <w:r>
              <w:rPr>
                <w:spacing w:val="-2"/>
                <w:sz w:val="24"/>
                <w:szCs w:val="24"/>
              </w:rPr>
              <w:t>tion</w:t>
            </w:r>
            <w:r>
              <w:rPr>
                <w:sz w:val="24"/>
                <w:szCs w:val="24"/>
              </w:rPr>
              <w:t>s</w:t>
            </w:r>
            <w:r>
              <w:rPr>
                <w:spacing w:val="-5"/>
                <w:sz w:val="24"/>
                <w:szCs w:val="24"/>
              </w:rPr>
              <w:t xml:space="preserve"> </w:t>
            </w:r>
            <w:r>
              <w:rPr>
                <w:spacing w:val="-2"/>
                <w:sz w:val="24"/>
                <w:szCs w:val="24"/>
              </w:rPr>
              <w:t>s</w:t>
            </w:r>
            <w:r>
              <w:rPr>
                <w:sz w:val="24"/>
                <w:szCs w:val="24"/>
              </w:rPr>
              <w:t>u</w:t>
            </w:r>
            <w:r>
              <w:rPr>
                <w:spacing w:val="-3"/>
                <w:sz w:val="24"/>
                <w:szCs w:val="24"/>
              </w:rPr>
              <w:t>c</w:t>
            </w:r>
            <w:r>
              <w:rPr>
                <w:sz w:val="24"/>
                <w:szCs w:val="24"/>
              </w:rPr>
              <w:t>h</w:t>
            </w:r>
            <w:r>
              <w:rPr>
                <w:spacing w:val="-2"/>
                <w:sz w:val="24"/>
                <w:szCs w:val="24"/>
              </w:rPr>
              <w:t xml:space="preserve"> </w:t>
            </w:r>
            <w:r>
              <w:rPr>
                <w:spacing w:val="-3"/>
                <w:sz w:val="24"/>
                <w:szCs w:val="24"/>
              </w:rPr>
              <w:t>a</w:t>
            </w:r>
            <w:r>
              <w:rPr>
                <w:sz w:val="24"/>
                <w:szCs w:val="24"/>
              </w:rPr>
              <w:t>s</w:t>
            </w:r>
            <w:r>
              <w:rPr>
                <w:spacing w:val="-5"/>
                <w:sz w:val="24"/>
                <w:szCs w:val="24"/>
              </w:rPr>
              <w:t xml:space="preserve"> </w:t>
            </w:r>
            <w:r>
              <w:rPr>
                <w:spacing w:val="-2"/>
                <w:sz w:val="24"/>
                <w:szCs w:val="24"/>
              </w:rPr>
              <w:t>t</w:t>
            </w:r>
            <w:r>
              <w:rPr>
                <w:sz w:val="24"/>
                <w:szCs w:val="24"/>
              </w:rPr>
              <w:t>he</w:t>
            </w:r>
            <w:r>
              <w:rPr>
                <w:spacing w:val="-6"/>
                <w:sz w:val="24"/>
                <w:szCs w:val="24"/>
              </w:rPr>
              <w:t xml:space="preserve"> </w:t>
            </w:r>
            <w:r>
              <w:rPr>
                <w:spacing w:val="-2"/>
                <w:sz w:val="24"/>
                <w:szCs w:val="24"/>
              </w:rPr>
              <w:t>u</w:t>
            </w:r>
            <w:r>
              <w:rPr>
                <w:sz w:val="24"/>
                <w:szCs w:val="24"/>
              </w:rPr>
              <w:t>se</w:t>
            </w:r>
            <w:r>
              <w:rPr>
                <w:spacing w:val="-3"/>
                <w:sz w:val="24"/>
                <w:szCs w:val="24"/>
              </w:rPr>
              <w:t xml:space="preserve"> </w:t>
            </w:r>
            <w:r>
              <w:rPr>
                <w:spacing w:val="-2"/>
                <w:sz w:val="24"/>
                <w:szCs w:val="24"/>
              </w:rPr>
              <w:t>o</w:t>
            </w:r>
            <w:r>
              <w:rPr>
                <w:sz w:val="24"/>
                <w:szCs w:val="24"/>
              </w:rPr>
              <w:t xml:space="preserve">f </w:t>
            </w:r>
            <w:r>
              <w:rPr>
                <w:spacing w:val="-2"/>
                <w:sz w:val="24"/>
                <w:szCs w:val="24"/>
              </w:rPr>
              <w:t>t</w:t>
            </w:r>
            <w:r>
              <w:rPr>
                <w:spacing w:val="-3"/>
                <w:sz w:val="24"/>
                <w:szCs w:val="24"/>
              </w:rPr>
              <w:t>e</w:t>
            </w:r>
            <w:r>
              <w:rPr>
                <w:spacing w:val="-2"/>
                <w:sz w:val="24"/>
                <w:szCs w:val="24"/>
              </w:rPr>
              <w:t>l</w:t>
            </w:r>
            <w:r>
              <w:rPr>
                <w:spacing w:val="-3"/>
                <w:sz w:val="24"/>
                <w:szCs w:val="24"/>
              </w:rPr>
              <w:t>e</w:t>
            </w:r>
            <w:r>
              <w:rPr>
                <w:spacing w:val="-2"/>
                <w:sz w:val="24"/>
                <w:szCs w:val="24"/>
              </w:rPr>
              <w:t>p</w:t>
            </w:r>
            <w:r>
              <w:rPr>
                <w:sz w:val="24"/>
                <w:szCs w:val="24"/>
              </w:rPr>
              <w:t>h</w:t>
            </w:r>
            <w:r>
              <w:rPr>
                <w:spacing w:val="-2"/>
                <w:sz w:val="24"/>
                <w:szCs w:val="24"/>
              </w:rPr>
              <w:t>on</w:t>
            </w:r>
            <w:r>
              <w:rPr>
                <w:sz w:val="24"/>
                <w:szCs w:val="24"/>
              </w:rPr>
              <w:t>e</w:t>
            </w:r>
            <w:r>
              <w:rPr>
                <w:spacing w:val="-3"/>
                <w:sz w:val="24"/>
                <w:szCs w:val="24"/>
              </w:rPr>
              <w:t xml:space="preserve"> a</w:t>
            </w:r>
            <w:r>
              <w:rPr>
                <w:spacing w:val="-2"/>
                <w:sz w:val="24"/>
                <w:szCs w:val="24"/>
              </w:rPr>
              <w:t>n</w:t>
            </w:r>
            <w:r>
              <w:rPr>
                <w:sz w:val="24"/>
                <w:szCs w:val="24"/>
              </w:rPr>
              <w:t>d</w:t>
            </w:r>
            <w:r>
              <w:rPr>
                <w:spacing w:val="-2"/>
                <w:sz w:val="24"/>
                <w:szCs w:val="24"/>
              </w:rPr>
              <w:t xml:space="preserve"> </w:t>
            </w:r>
            <w:r>
              <w:rPr>
                <w:spacing w:val="-3"/>
                <w:sz w:val="24"/>
                <w:szCs w:val="24"/>
              </w:rPr>
              <w:t>f</w:t>
            </w:r>
            <w:r>
              <w:rPr>
                <w:spacing w:val="-1"/>
                <w:sz w:val="24"/>
                <w:szCs w:val="24"/>
              </w:rPr>
              <w:t>a</w:t>
            </w:r>
            <w:r>
              <w:rPr>
                <w:spacing w:val="-3"/>
                <w:sz w:val="24"/>
                <w:szCs w:val="24"/>
              </w:rPr>
              <w:t>c</w:t>
            </w:r>
            <w:r>
              <w:rPr>
                <w:spacing w:val="-2"/>
                <w:sz w:val="24"/>
                <w:szCs w:val="24"/>
              </w:rPr>
              <w:t>simil</w:t>
            </w:r>
            <w:r>
              <w:rPr>
                <w:sz w:val="24"/>
                <w:szCs w:val="24"/>
              </w:rPr>
              <w:t>e</w:t>
            </w:r>
            <w:r>
              <w:rPr>
                <w:spacing w:val="-3"/>
                <w:sz w:val="24"/>
                <w:szCs w:val="24"/>
              </w:rPr>
              <w:t xml:space="preserve"> </w:t>
            </w:r>
            <w:r>
              <w:rPr>
                <w:sz w:val="24"/>
                <w:szCs w:val="24"/>
              </w:rPr>
              <w:t>r</w:t>
            </w:r>
            <w:r>
              <w:rPr>
                <w:spacing w:val="-4"/>
                <w:sz w:val="24"/>
                <w:szCs w:val="24"/>
              </w:rPr>
              <w:t>e</w:t>
            </w:r>
            <w:r>
              <w:rPr>
                <w:spacing w:val="-2"/>
                <w:sz w:val="24"/>
                <w:szCs w:val="24"/>
              </w:rPr>
              <w:t>qui</w:t>
            </w:r>
            <w:r>
              <w:rPr>
                <w:sz w:val="24"/>
                <w:szCs w:val="24"/>
              </w:rPr>
              <w:t>r</w:t>
            </w:r>
            <w:r>
              <w:rPr>
                <w:spacing w:val="-4"/>
                <w:sz w:val="24"/>
                <w:szCs w:val="24"/>
              </w:rPr>
              <w:t>e</w:t>
            </w:r>
            <w:r>
              <w:rPr>
                <w:sz w:val="24"/>
                <w:szCs w:val="24"/>
              </w:rPr>
              <w:t>d</w:t>
            </w:r>
            <w:r>
              <w:rPr>
                <w:spacing w:val="-2"/>
                <w:sz w:val="24"/>
                <w:szCs w:val="24"/>
              </w:rPr>
              <w:t xml:space="preserve"> </w:t>
            </w:r>
            <w:r>
              <w:rPr>
                <w:spacing w:val="-3"/>
                <w:sz w:val="24"/>
                <w:szCs w:val="24"/>
              </w:rPr>
              <w:t>f</w:t>
            </w:r>
            <w:r>
              <w:rPr>
                <w:spacing w:val="-2"/>
                <w:sz w:val="24"/>
                <w:szCs w:val="24"/>
              </w:rPr>
              <w:t>o</w:t>
            </w:r>
            <w:r>
              <w:rPr>
                <w:sz w:val="24"/>
                <w:szCs w:val="24"/>
              </w:rPr>
              <w:t>r</w:t>
            </w:r>
            <w:r>
              <w:rPr>
                <w:spacing w:val="-6"/>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z w:val="24"/>
                <w:szCs w:val="24"/>
              </w:rPr>
              <w:t>p</w:t>
            </w:r>
            <w:r>
              <w:rPr>
                <w:spacing w:val="-2"/>
                <w:sz w:val="24"/>
                <w:szCs w:val="24"/>
              </w:rPr>
              <w:t>u</w:t>
            </w:r>
            <w:r>
              <w:rPr>
                <w:spacing w:val="-3"/>
                <w:sz w:val="24"/>
                <w:szCs w:val="24"/>
              </w:rPr>
              <w:t>r</w:t>
            </w:r>
            <w:r>
              <w:rPr>
                <w:spacing w:val="-2"/>
                <w:sz w:val="24"/>
                <w:szCs w:val="24"/>
              </w:rPr>
              <w:t>p</w:t>
            </w:r>
            <w:r>
              <w:rPr>
                <w:sz w:val="24"/>
                <w:szCs w:val="24"/>
              </w:rPr>
              <w:t>o</w:t>
            </w:r>
            <w:r>
              <w:rPr>
                <w:spacing w:val="-2"/>
                <w:sz w:val="24"/>
                <w:szCs w:val="24"/>
              </w:rPr>
              <w:t>s</w:t>
            </w:r>
            <w:r>
              <w:rPr>
                <w:sz w:val="24"/>
                <w:szCs w:val="24"/>
              </w:rPr>
              <w:t>e</w:t>
            </w:r>
            <w:r>
              <w:rPr>
                <w:spacing w:val="-6"/>
                <w:sz w:val="24"/>
                <w:szCs w:val="24"/>
              </w:rPr>
              <w:t xml:space="preserve"> </w:t>
            </w:r>
            <w:r>
              <w:rPr>
                <w:sz w:val="24"/>
                <w:szCs w:val="24"/>
              </w:rPr>
              <w:t>of</w:t>
            </w:r>
            <w:r>
              <w:rPr>
                <w:spacing w:val="-2"/>
                <w:sz w:val="24"/>
                <w:szCs w:val="24"/>
              </w:rPr>
              <w:t xml:space="preserve"> Consulti</w:t>
            </w:r>
            <w:r>
              <w:rPr>
                <w:sz w:val="24"/>
                <w:szCs w:val="24"/>
              </w:rPr>
              <w:t>ng</w:t>
            </w:r>
            <w:r>
              <w:rPr>
                <w:spacing w:val="-7"/>
                <w:sz w:val="24"/>
                <w:szCs w:val="24"/>
              </w:rPr>
              <w:t xml:space="preserve"> </w:t>
            </w:r>
            <w:r>
              <w:rPr>
                <w:spacing w:val="-1"/>
                <w:sz w:val="24"/>
                <w:szCs w:val="24"/>
              </w:rPr>
              <w:t>Se</w:t>
            </w:r>
            <w:r>
              <w:rPr>
                <w:spacing w:val="-3"/>
                <w:sz w:val="24"/>
                <w:szCs w:val="24"/>
              </w:rPr>
              <w:t>r</w:t>
            </w:r>
            <w:r>
              <w:rPr>
                <w:spacing w:val="-2"/>
                <w:sz w:val="24"/>
                <w:szCs w:val="24"/>
              </w:rPr>
              <w:t>vi</w:t>
            </w:r>
            <w:r>
              <w:rPr>
                <w:spacing w:val="-1"/>
                <w:sz w:val="24"/>
                <w:szCs w:val="24"/>
              </w:rPr>
              <w:t>c</w:t>
            </w:r>
            <w:r>
              <w:rPr>
                <w:spacing w:val="-3"/>
                <w:sz w:val="24"/>
                <w:szCs w:val="24"/>
              </w:rPr>
              <w:t>e</w:t>
            </w:r>
            <w:r>
              <w:rPr>
                <w:spacing w:val="-2"/>
                <w:sz w:val="24"/>
                <w:szCs w:val="24"/>
              </w:rPr>
              <w:t>s</w:t>
            </w:r>
            <w:r>
              <w:rPr>
                <w:sz w:val="24"/>
                <w:szCs w:val="24"/>
              </w:rPr>
              <w:t>;</w:t>
            </w:r>
          </w:p>
          <w:p w:rsidR="0074278F" w:rsidRDefault="0074278F" w:rsidP="005C08C5">
            <w:pPr>
              <w:pStyle w:val="ListParagraph"/>
              <w:numPr>
                <w:ilvl w:val="0"/>
                <w:numId w:val="6"/>
              </w:numPr>
              <w:spacing w:line="260" w:lineRule="exact"/>
              <w:rPr>
                <w:sz w:val="24"/>
                <w:szCs w:val="24"/>
              </w:rPr>
            </w:pPr>
            <w:r>
              <w:rPr>
                <w:spacing w:val="-3"/>
                <w:sz w:val="24"/>
                <w:szCs w:val="24"/>
              </w:rPr>
              <w:t>c</w:t>
            </w:r>
            <w:r>
              <w:rPr>
                <w:spacing w:val="-2"/>
                <w:sz w:val="24"/>
                <w:szCs w:val="24"/>
              </w:rPr>
              <w:t>ost</w:t>
            </w:r>
            <w:r>
              <w:rPr>
                <w:sz w:val="24"/>
                <w:szCs w:val="24"/>
              </w:rPr>
              <w:t>,</w:t>
            </w:r>
            <w:r>
              <w:rPr>
                <w:spacing w:val="7"/>
                <w:sz w:val="24"/>
                <w:szCs w:val="24"/>
              </w:rPr>
              <w:t xml:space="preserve"> </w:t>
            </w:r>
            <w:r>
              <w:rPr>
                <w:sz w:val="24"/>
                <w:szCs w:val="24"/>
              </w:rPr>
              <w:t>r</w:t>
            </w:r>
            <w:r>
              <w:rPr>
                <w:spacing w:val="-4"/>
                <w:sz w:val="24"/>
                <w:szCs w:val="24"/>
              </w:rPr>
              <w:t>e</w:t>
            </w:r>
            <w:r>
              <w:rPr>
                <w:spacing w:val="-2"/>
                <w:sz w:val="24"/>
                <w:szCs w:val="24"/>
              </w:rPr>
              <w:t>n</w:t>
            </w:r>
            <w:r>
              <w:rPr>
                <w:sz w:val="24"/>
                <w:szCs w:val="24"/>
              </w:rPr>
              <w:t>t</w:t>
            </w:r>
            <w:r>
              <w:rPr>
                <w:spacing w:val="-3"/>
                <w:sz w:val="24"/>
                <w:szCs w:val="24"/>
              </w:rPr>
              <w:t>a</w:t>
            </w:r>
            <w:r>
              <w:rPr>
                <w:sz w:val="24"/>
                <w:szCs w:val="24"/>
              </w:rPr>
              <w:t>l</w:t>
            </w:r>
            <w:r>
              <w:rPr>
                <w:spacing w:val="8"/>
                <w:sz w:val="24"/>
                <w:szCs w:val="24"/>
              </w:rPr>
              <w:t xml:space="preserve"> </w:t>
            </w:r>
            <w:r>
              <w:rPr>
                <w:spacing w:val="-3"/>
                <w:sz w:val="24"/>
                <w:szCs w:val="24"/>
              </w:rPr>
              <w:t>a</w:t>
            </w:r>
            <w:r>
              <w:rPr>
                <w:spacing w:val="-2"/>
                <w:sz w:val="24"/>
                <w:szCs w:val="24"/>
              </w:rPr>
              <w:t>n</w:t>
            </w:r>
            <w:r>
              <w:rPr>
                <w:sz w:val="24"/>
                <w:szCs w:val="24"/>
              </w:rPr>
              <w:t>d</w:t>
            </w:r>
            <w:r>
              <w:rPr>
                <w:spacing w:val="10"/>
                <w:sz w:val="24"/>
                <w:szCs w:val="24"/>
              </w:rPr>
              <w:t xml:space="preserve"> </w:t>
            </w:r>
            <w:r>
              <w:rPr>
                <w:spacing w:val="-3"/>
                <w:sz w:val="24"/>
                <w:szCs w:val="24"/>
              </w:rPr>
              <w:t>f</w:t>
            </w:r>
            <w:r>
              <w:rPr>
                <w:sz w:val="24"/>
                <w:szCs w:val="24"/>
              </w:rPr>
              <w:t>r</w:t>
            </w:r>
            <w:r>
              <w:rPr>
                <w:spacing w:val="-4"/>
                <w:sz w:val="24"/>
                <w:szCs w:val="24"/>
              </w:rPr>
              <w:t>e</w:t>
            </w:r>
            <w:r>
              <w:rPr>
                <w:sz w:val="24"/>
                <w:szCs w:val="24"/>
              </w:rPr>
              <w:t>i</w:t>
            </w:r>
            <w:r>
              <w:rPr>
                <w:spacing w:val="-4"/>
                <w:sz w:val="24"/>
                <w:szCs w:val="24"/>
              </w:rPr>
              <w:t>g</w:t>
            </w:r>
            <w:r>
              <w:rPr>
                <w:spacing w:val="-2"/>
                <w:sz w:val="24"/>
                <w:szCs w:val="24"/>
              </w:rPr>
              <w:t>h</w:t>
            </w:r>
            <w:r>
              <w:rPr>
                <w:sz w:val="24"/>
                <w:szCs w:val="24"/>
              </w:rPr>
              <w:t>t</w:t>
            </w:r>
            <w:r>
              <w:rPr>
                <w:spacing w:val="8"/>
                <w:sz w:val="24"/>
                <w:szCs w:val="24"/>
              </w:rPr>
              <w:t xml:space="preserve"> </w:t>
            </w:r>
            <w:r>
              <w:rPr>
                <w:sz w:val="24"/>
                <w:szCs w:val="24"/>
              </w:rPr>
              <w:t>of</w:t>
            </w:r>
            <w:r>
              <w:rPr>
                <w:spacing w:val="7"/>
                <w:sz w:val="24"/>
                <w:szCs w:val="24"/>
              </w:rPr>
              <w:t xml:space="preserve"> </w:t>
            </w:r>
            <w:r>
              <w:rPr>
                <w:spacing w:val="-3"/>
                <w:sz w:val="24"/>
                <w:szCs w:val="24"/>
              </w:rPr>
              <w:t>a</w:t>
            </w:r>
            <w:r>
              <w:rPr>
                <w:spacing w:val="2"/>
                <w:sz w:val="24"/>
                <w:szCs w:val="24"/>
              </w:rPr>
              <w:t>n</w:t>
            </w:r>
            <w:r>
              <w:rPr>
                <w:sz w:val="24"/>
                <w:szCs w:val="24"/>
              </w:rPr>
              <w:t>y</w:t>
            </w:r>
            <w:r>
              <w:rPr>
                <w:spacing w:val="3"/>
                <w:sz w:val="24"/>
                <w:szCs w:val="24"/>
              </w:rPr>
              <w:t xml:space="preserve"> </w:t>
            </w:r>
            <w:r>
              <w:rPr>
                <w:spacing w:val="-2"/>
                <w:sz w:val="24"/>
                <w:szCs w:val="24"/>
              </w:rPr>
              <w:t>i</w:t>
            </w:r>
            <w:r>
              <w:rPr>
                <w:sz w:val="24"/>
                <w:szCs w:val="24"/>
              </w:rPr>
              <w:t>n</w:t>
            </w:r>
            <w:r>
              <w:rPr>
                <w:spacing w:val="-2"/>
                <w:sz w:val="24"/>
                <w:szCs w:val="24"/>
              </w:rPr>
              <w:t>st</w:t>
            </w:r>
            <w:r>
              <w:rPr>
                <w:spacing w:val="-3"/>
                <w:sz w:val="24"/>
                <w:szCs w:val="24"/>
              </w:rPr>
              <w:t>r</w:t>
            </w:r>
            <w:r>
              <w:rPr>
                <w:spacing w:val="-2"/>
                <w:sz w:val="24"/>
                <w:szCs w:val="24"/>
              </w:rPr>
              <w:t>u</w:t>
            </w:r>
            <w:r>
              <w:rPr>
                <w:sz w:val="24"/>
                <w:szCs w:val="24"/>
              </w:rPr>
              <w:t>m</w:t>
            </w:r>
            <w:r>
              <w:rPr>
                <w:spacing w:val="-3"/>
                <w:sz w:val="24"/>
                <w:szCs w:val="24"/>
              </w:rPr>
              <w:t>e</w:t>
            </w:r>
            <w:r>
              <w:rPr>
                <w:spacing w:val="-2"/>
                <w:sz w:val="24"/>
                <w:szCs w:val="24"/>
              </w:rPr>
              <w:t>nt</w:t>
            </w:r>
            <w:r>
              <w:rPr>
                <w:sz w:val="24"/>
                <w:szCs w:val="24"/>
              </w:rPr>
              <w:t>s</w:t>
            </w:r>
            <w:r>
              <w:rPr>
                <w:spacing w:val="8"/>
                <w:sz w:val="24"/>
                <w:szCs w:val="24"/>
              </w:rPr>
              <w:t xml:space="preserve"> </w:t>
            </w:r>
            <w:r>
              <w:rPr>
                <w:spacing w:val="-2"/>
                <w:sz w:val="24"/>
                <w:szCs w:val="24"/>
              </w:rPr>
              <w:t>o</w:t>
            </w:r>
            <w:r>
              <w:rPr>
                <w:sz w:val="24"/>
                <w:szCs w:val="24"/>
              </w:rPr>
              <w:t>r</w:t>
            </w:r>
            <w:r>
              <w:rPr>
                <w:spacing w:val="9"/>
                <w:sz w:val="24"/>
                <w:szCs w:val="24"/>
              </w:rPr>
              <w:t xml:space="preserve"> </w:t>
            </w:r>
            <w:r>
              <w:rPr>
                <w:spacing w:val="-3"/>
                <w:sz w:val="24"/>
                <w:szCs w:val="24"/>
              </w:rPr>
              <w:t>e</w:t>
            </w:r>
            <w:r>
              <w:rPr>
                <w:spacing w:val="-2"/>
                <w:sz w:val="24"/>
                <w:szCs w:val="24"/>
              </w:rPr>
              <w:t>q</w:t>
            </w:r>
            <w:r>
              <w:rPr>
                <w:sz w:val="24"/>
                <w:szCs w:val="24"/>
              </w:rPr>
              <w:t>u</w:t>
            </w:r>
            <w:r>
              <w:rPr>
                <w:spacing w:val="-2"/>
                <w:sz w:val="24"/>
                <w:szCs w:val="24"/>
              </w:rPr>
              <w:t>ipm</w:t>
            </w:r>
            <w:r>
              <w:rPr>
                <w:spacing w:val="-3"/>
                <w:sz w:val="24"/>
                <w:szCs w:val="24"/>
              </w:rPr>
              <w:t>e</w:t>
            </w:r>
            <w:r>
              <w:rPr>
                <w:spacing w:val="-2"/>
                <w:sz w:val="24"/>
                <w:szCs w:val="24"/>
              </w:rPr>
              <w:t>n</w:t>
            </w:r>
            <w:r>
              <w:rPr>
                <w:sz w:val="24"/>
                <w:szCs w:val="24"/>
              </w:rPr>
              <w:t>t</w:t>
            </w:r>
            <w:r>
              <w:rPr>
                <w:spacing w:val="8"/>
                <w:sz w:val="24"/>
                <w:szCs w:val="24"/>
              </w:rPr>
              <w:t xml:space="preserve"> </w:t>
            </w:r>
            <w:r>
              <w:rPr>
                <w:sz w:val="24"/>
                <w:szCs w:val="24"/>
              </w:rPr>
              <w:t>r</w:t>
            </w:r>
            <w:r>
              <w:rPr>
                <w:spacing w:val="-4"/>
                <w:sz w:val="24"/>
                <w:szCs w:val="24"/>
              </w:rPr>
              <w:t>e</w:t>
            </w:r>
            <w:r>
              <w:rPr>
                <w:spacing w:val="-2"/>
                <w:sz w:val="24"/>
                <w:szCs w:val="24"/>
              </w:rPr>
              <w:t>qu</w:t>
            </w:r>
            <w:r>
              <w:rPr>
                <w:sz w:val="24"/>
                <w:szCs w:val="24"/>
              </w:rPr>
              <w:t>i</w:t>
            </w:r>
            <w:r>
              <w:rPr>
                <w:spacing w:val="-3"/>
                <w:sz w:val="24"/>
                <w:szCs w:val="24"/>
              </w:rPr>
              <w:t>re</w:t>
            </w:r>
            <w:r>
              <w:rPr>
                <w:sz w:val="24"/>
                <w:szCs w:val="24"/>
              </w:rPr>
              <w:t>d</w:t>
            </w:r>
            <w:r>
              <w:rPr>
                <w:spacing w:val="7"/>
                <w:sz w:val="24"/>
                <w:szCs w:val="24"/>
              </w:rPr>
              <w:t xml:space="preserve"> </w:t>
            </w:r>
            <w:r>
              <w:rPr>
                <w:spacing w:val="-2"/>
                <w:sz w:val="24"/>
                <w:szCs w:val="24"/>
              </w:rPr>
              <w:t>t</w:t>
            </w:r>
            <w:r>
              <w:rPr>
                <w:sz w:val="24"/>
                <w:szCs w:val="24"/>
              </w:rPr>
              <w:t>o</w:t>
            </w:r>
            <w:r>
              <w:rPr>
                <w:spacing w:val="10"/>
                <w:sz w:val="24"/>
                <w:szCs w:val="24"/>
              </w:rPr>
              <w:t xml:space="preserve"> </w:t>
            </w:r>
            <w:r>
              <w:rPr>
                <w:sz w:val="24"/>
                <w:szCs w:val="24"/>
              </w:rPr>
              <w:t xml:space="preserve">be </w:t>
            </w:r>
            <w:r>
              <w:rPr>
                <w:spacing w:val="-2"/>
                <w:sz w:val="24"/>
                <w:szCs w:val="24"/>
              </w:rPr>
              <w:t>p</w:t>
            </w:r>
            <w:r>
              <w:rPr>
                <w:spacing w:val="-3"/>
                <w:sz w:val="24"/>
                <w:szCs w:val="24"/>
              </w:rPr>
              <w:t>r</w:t>
            </w:r>
            <w:r>
              <w:rPr>
                <w:spacing w:val="-2"/>
                <w:sz w:val="24"/>
                <w:szCs w:val="24"/>
              </w:rPr>
              <w:t>ovi</w:t>
            </w:r>
            <w:r>
              <w:rPr>
                <w:sz w:val="24"/>
                <w:szCs w:val="24"/>
              </w:rPr>
              <w:t>d</w:t>
            </w:r>
            <w:r>
              <w:rPr>
                <w:spacing w:val="-3"/>
                <w:sz w:val="24"/>
                <w:szCs w:val="24"/>
              </w:rPr>
              <w:t>e</w:t>
            </w:r>
            <w:r>
              <w:rPr>
                <w:sz w:val="24"/>
                <w:szCs w:val="24"/>
              </w:rPr>
              <w:t>d</w:t>
            </w:r>
            <w:r>
              <w:rPr>
                <w:spacing w:val="-5"/>
                <w:sz w:val="24"/>
                <w:szCs w:val="24"/>
              </w:rPr>
              <w:t xml:space="preserve"> </w:t>
            </w:r>
            <w:r>
              <w:rPr>
                <w:spacing w:val="2"/>
                <w:sz w:val="24"/>
                <w:szCs w:val="24"/>
              </w:rPr>
              <w:t>b</w:t>
            </w:r>
            <w:r>
              <w:rPr>
                <w:sz w:val="24"/>
                <w:szCs w:val="24"/>
              </w:rPr>
              <w:t>y</w:t>
            </w:r>
            <w:r>
              <w:rPr>
                <w:spacing w:val="-10"/>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2"/>
                <w:sz w:val="24"/>
                <w:szCs w:val="24"/>
              </w:rPr>
              <w:t>C</w:t>
            </w:r>
            <w:r>
              <w:rPr>
                <w:sz w:val="24"/>
                <w:szCs w:val="24"/>
              </w:rPr>
              <w:t>o</w:t>
            </w:r>
            <w:r>
              <w:rPr>
                <w:spacing w:val="-2"/>
                <w:sz w:val="24"/>
                <w:szCs w:val="24"/>
              </w:rPr>
              <w:t>nsult</w:t>
            </w:r>
            <w:r>
              <w:rPr>
                <w:spacing w:val="-1"/>
                <w:sz w:val="24"/>
                <w:szCs w:val="24"/>
              </w:rPr>
              <w:t>a</w:t>
            </w:r>
            <w:r>
              <w:rPr>
                <w:spacing w:val="-2"/>
                <w:sz w:val="24"/>
                <w:szCs w:val="24"/>
              </w:rPr>
              <w:t>nt</w:t>
            </w:r>
            <w:r>
              <w:rPr>
                <w:sz w:val="24"/>
                <w:szCs w:val="24"/>
              </w:rPr>
              <w:t>s</w:t>
            </w:r>
            <w:r>
              <w:rPr>
                <w:spacing w:val="-5"/>
                <w:sz w:val="24"/>
                <w:szCs w:val="24"/>
              </w:rPr>
              <w:t xml:space="preserve"> </w:t>
            </w:r>
            <w:r>
              <w:rPr>
                <w:spacing w:val="-3"/>
                <w:sz w:val="24"/>
                <w:szCs w:val="24"/>
              </w:rPr>
              <w:t>f</w:t>
            </w:r>
            <w:r>
              <w:rPr>
                <w:spacing w:val="-2"/>
                <w:sz w:val="24"/>
                <w:szCs w:val="24"/>
              </w:rPr>
              <w:t>o</w:t>
            </w:r>
            <w:r>
              <w:rPr>
                <w:sz w:val="24"/>
                <w:szCs w:val="24"/>
              </w:rPr>
              <w:t>r</w:t>
            </w:r>
            <w:r>
              <w:rPr>
                <w:spacing w:val="-3"/>
                <w:sz w:val="24"/>
                <w:szCs w:val="24"/>
              </w:rPr>
              <w:t xml:space="preserve"> </w:t>
            </w:r>
            <w:r>
              <w:rPr>
                <w:spacing w:val="-2"/>
                <w:sz w:val="24"/>
                <w:szCs w:val="24"/>
              </w:rPr>
              <w:t>th</w:t>
            </w:r>
            <w:r>
              <w:rPr>
                <w:sz w:val="24"/>
                <w:szCs w:val="24"/>
              </w:rPr>
              <w:t>e</w:t>
            </w:r>
            <w:r>
              <w:rPr>
                <w:spacing w:val="-3"/>
                <w:sz w:val="24"/>
                <w:szCs w:val="24"/>
              </w:rPr>
              <w:t xml:space="preserve"> </w:t>
            </w:r>
            <w:r>
              <w:rPr>
                <w:spacing w:val="-2"/>
                <w:sz w:val="24"/>
                <w:szCs w:val="24"/>
              </w:rPr>
              <w:t>p</w:t>
            </w:r>
            <w:r>
              <w:rPr>
                <w:spacing w:val="-1"/>
                <w:sz w:val="24"/>
                <w:szCs w:val="24"/>
              </w:rPr>
              <w:t>u</w:t>
            </w:r>
            <w:r>
              <w:rPr>
                <w:spacing w:val="-3"/>
                <w:sz w:val="24"/>
                <w:szCs w:val="24"/>
              </w:rPr>
              <w:t>r</w:t>
            </w:r>
            <w:r>
              <w:rPr>
                <w:sz w:val="24"/>
                <w:szCs w:val="24"/>
              </w:rPr>
              <w:t>p</w:t>
            </w:r>
            <w:r>
              <w:rPr>
                <w:spacing w:val="-2"/>
                <w:sz w:val="24"/>
                <w:szCs w:val="24"/>
              </w:rPr>
              <w:t>os</w:t>
            </w:r>
            <w:r>
              <w:rPr>
                <w:spacing w:val="-3"/>
                <w:sz w:val="24"/>
                <w:szCs w:val="24"/>
              </w:rPr>
              <w:t>e</w:t>
            </w:r>
            <w:r>
              <w:rPr>
                <w:sz w:val="24"/>
                <w:szCs w:val="24"/>
              </w:rPr>
              <w:t>s</w:t>
            </w:r>
            <w:r>
              <w:rPr>
                <w:spacing w:val="-2"/>
                <w:sz w:val="24"/>
                <w:szCs w:val="24"/>
              </w:rPr>
              <w:t xml:space="preserve"> o</w:t>
            </w:r>
            <w:r>
              <w:rPr>
                <w:sz w:val="24"/>
                <w:szCs w:val="24"/>
              </w:rPr>
              <w:t>f</w:t>
            </w:r>
            <w:r>
              <w:rPr>
                <w:spacing w:val="-6"/>
                <w:sz w:val="24"/>
                <w:szCs w:val="24"/>
              </w:rPr>
              <w:t xml:space="preserve"> </w:t>
            </w:r>
            <w:r>
              <w:rPr>
                <w:spacing w:val="-2"/>
                <w:sz w:val="24"/>
                <w:szCs w:val="24"/>
              </w:rPr>
              <w:t>C</w:t>
            </w:r>
            <w:r>
              <w:rPr>
                <w:sz w:val="24"/>
                <w:szCs w:val="24"/>
              </w:rPr>
              <w:t>o</w:t>
            </w:r>
            <w:r>
              <w:rPr>
                <w:spacing w:val="-2"/>
                <w:sz w:val="24"/>
                <w:szCs w:val="24"/>
              </w:rPr>
              <w:t>nsulti</w:t>
            </w:r>
            <w:r>
              <w:rPr>
                <w:sz w:val="24"/>
                <w:szCs w:val="24"/>
              </w:rPr>
              <w:t>ng</w:t>
            </w:r>
            <w:r>
              <w:rPr>
                <w:spacing w:val="-7"/>
                <w:sz w:val="24"/>
                <w:szCs w:val="24"/>
              </w:rPr>
              <w:t xml:space="preserve"> </w:t>
            </w:r>
            <w:r>
              <w:rPr>
                <w:spacing w:val="-1"/>
                <w:sz w:val="24"/>
                <w:szCs w:val="24"/>
              </w:rPr>
              <w:t>Se</w:t>
            </w:r>
            <w:r>
              <w:rPr>
                <w:spacing w:val="-3"/>
                <w:sz w:val="24"/>
                <w:szCs w:val="24"/>
              </w:rPr>
              <w:t>r</w:t>
            </w:r>
            <w:r>
              <w:rPr>
                <w:spacing w:val="-2"/>
                <w:sz w:val="24"/>
                <w:szCs w:val="24"/>
              </w:rPr>
              <w:t>vi</w:t>
            </w:r>
            <w:r>
              <w:rPr>
                <w:spacing w:val="-1"/>
                <w:sz w:val="24"/>
                <w:szCs w:val="24"/>
              </w:rPr>
              <w:t>c</w:t>
            </w:r>
            <w:r>
              <w:rPr>
                <w:spacing w:val="-3"/>
                <w:sz w:val="24"/>
                <w:szCs w:val="24"/>
              </w:rPr>
              <w:t>e</w:t>
            </w:r>
            <w:r>
              <w:rPr>
                <w:spacing w:val="-2"/>
                <w:sz w:val="24"/>
                <w:szCs w:val="24"/>
              </w:rPr>
              <w:t>s</w:t>
            </w:r>
            <w:r>
              <w:rPr>
                <w:sz w:val="24"/>
                <w:szCs w:val="24"/>
              </w:rPr>
              <w:t>;</w:t>
            </w:r>
          </w:p>
          <w:p w:rsidR="0074278F" w:rsidRDefault="0074278F" w:rsidP="005C08C5">
            <w:pPr>
              <w:pStyle w:val="ListParagraph"/>
              <w:numPr>
                <w:ilvl w:val="0"/>
                <w:numId w:val="6"/>
              </w:numPr>
              <w:spacing w:line="260" w:lineRule="exact"/>
              <w:rPr>
                <w:sz w:val="24"/>
                <w:szCs w:val="24"/>
              </w:rPr>
            </w:pPr>
            <w:r w:rsidRPr="0074278F">
              <w:rPr>
                <w:spacing w:val="-3"/>
                <w:sz w:val="24"/>
                <w:szCs w:val="24"/>
              </w:rPr>
              <w:t>c</w:t>
            </w:r>
            <w:r w:rsidRPr="0074278F">
              <w:rPr>
                <w:spacing w:val="-2"/>
                <w:sz w:val="24"/>
                <w:szCs w:val="24"/>
              </w:rPr>
              <w:t>os</w:t>
            </w:r>
            <w:r w:rsidRPr="0074278F">
              <w:rPr>
                <w:sz w:val="24"/>
                <w:szCs w:val="24"/>
              </w:rPr>
              <w:t xml:space="preserve">t </w:t>
            </w:r>
            <w:r w:rsidRPr="0074278F">
              <w:rPr>
                <w:spacing w:val="-2"/>
                <w:sz w:val="24"/>
                <w:szCs w:val="24"/>
              </w:rPr>
              <w:t>o</w:t>
            </w:r>
            <w:r w:rsidRPr="0074278F">
              <w:rPr>
                <w:sz w:val="24"/>
                <w:szCs w:val="24"/>
              </w:rPr>
              <w:t xml:space="preserve">f </w:t>
            </w:r>
            <w:r w:rsidRPr="0074278F">
              <w:rPr>
                <w:spacing w:val="-2"/>
                <w:sz w:val="24"/>
                <w:szCs w:val="24"/>
              </w:rPr>
              <w:t>p</w:t>
            </w:r>
            <w:r w:rsidRPr="0074278F">
              <w:rPr>
                <w:spacing w:val="-3"/>
                <w:sz w:val="24"/>
                <w:szCs w:val="24"/>
              </w:rPr>
              <w:t>r</w:t>
            </w:r>
            <w:r w:rsidRPr="0074278F">
              <w:rPr>
                <w:spacing w:val="-2"/>
                <w:sz w:val="24"/>
                <w:szCs w:val="24"/>
              </w:rPr>
              <w:t>inti</w:t>
            </w:r>
            <w:r w:rsidRPr="0074278F">
              <w:rPr>
                <w:sz w:val="24"/>
                <w:szCs w:val="24"/>
              </w:rPr>
              <w:t xml:space="preserve">ng </w:t>
            </w:r>
            <w:r w:rsidRPr="0074278F">
              <w:rPr>
                <w:spacing w:val="-3"/>
                <w:sz w:val="24"/>
                <w:szCs w:val="24"/>
              </w:rPr>
              <w:t>a</w:t>
            </w:r>
            <w:r w:rsidRPr="0074278F">
              <w:rPr>
                <w:spacing w:val="-2"/>
                <w:sz w:val="24"/>
                <w:szCs w:val="24"/>
              </w:rPr>
              <w:t>n</w:t>
            </w:r>
            <w:r w:rsidRPr="0074278F">
              <w:rPr>
                <w:sz w:val="24"/>
                <w:szCs w:val="24"/>
              </w:rPr>
              <w:t xml:space="preserve">d </w:t>
            </w:r>
            <w:r w:rsidRPr="0074278F">
              <w:rPr>
                <w:spacing w:val="-2"/>
                <w:sz w:val="24"/>
                <w:szCs w:val="24"/>
              </w:rPr>
              <w:t>d</w:t>
            </w:r>
            <w:r w:rsidRPr="0074278F">
              <w:rPr>
                <w:sz w:val="24"/>
                <w:szCs w:val="24"/>
              </w:rPr>
              <w:t>i</w:t>
            </w:r>
            <w:r w:rsidRPr="0074278F">
              <w:rPr>
                <w:spacing w:val="-2"/>
                <w:sz w:val="24"/>
                <w:szCs w:val="24"/>
              </w:rPr>
              <w:t>sp</w:t>
            </w:r>
            <w:r w:rsidRPr="0074278F">
              <w:rPr>
                <w:spacing w:val="-3"/>
                <w:sz w:val="24"/>
                <w:szCs w:val="24"/>
              </w:rPr>
              <w:t>a</w:t>
            </w:r>
            <w:r w:rsidRPr="0074278F">
              <w:rPr>
                <w:spacing w:val="-2"/>
                <w:sz w:val="24"/>
                <w:szCs w:val="24"/>
              </w:rPr>
              <w:t>t</w:t>
            </w:r>
            <w:r w:rsidRPr="0074278F">
              <w:rPr>
                <w:spacing w:val="-3"/>
                <w:sz w:val="24"/>
                <w:szCs w:val="24"/>
              </w:rPr>
              <w:t>c</w:t>
            </w:r>
            <w:r w:rsidRPr="0074278F">
              <w:rPr>
                <w:spacing w:val="-2"/>
                <w:sz w:val="24"/>
                <w:szCs w:val="24"/>
              </w:rPr>
              <w:t>h</w:t>
            </w:r>
            <w:r w:rsidRPr="0074278F">
              <w:rPr>
                <w:sz w:val="24"/>
                <w:szCs w:val="24"/>
              </w:rPr>
              <w:t xml:space="preserve">ing </w:t>
            </w:r>
            <w:r w:rsidRPr="0074278F">
              <w:rPr>
                <w:spacing w:val="-2"/>
                <w:sz w:val="24"/>
                <w:szCs w:val="24"/>
              </w:rPr>
              <w:t>o</w:t>
            </w:r>
            <w:r w:rsidRPr="0074278F">
              <w:rPr>
                <w:sz w:val="24"/>
                <w:szCs w:val="24"/>
              </w:rPr>
              <w:t xml:space="preserve">f </w:t>
            </w:r>
            <w:r w:rsidRPr="0074278F">
              <w:rPr>
                <w:spacing w:val="-2"/>
                <w:sz w:val="24"/>
                <w:szCs w:val="24"/>
              </w:rPr>
              <w:t>th</w:t>
            </w:r>
            <w:r w:rsidRPr="0074278F">
              <w:rPr>
                <w:sz w:val="24"/>
                <w:szCs w:val="24"/>
              </w:rPr>
              <w:t>e r</w:t>
            </w:r>
            <w:r w:rsidRPr="0074278F">
              <w:rPr>
                <w:spacing w:val="-4"/>
                <w:sz w:val="24"/>
                <w:szCs w:val="24"/>
              </w:rPr>
              <w:t>e</w:t>
            </w:r>
            <w:r w:rsidRPr="0074278F">
              <w:rPr>
                <w:spacing w:val="-2"/>
                <w:sz w:val="24"/>
                <w:szCs w:val="24"/>
              </w:rPr>
              <w:t>p</w:t>
            </w:r>
            <w:r w:rsidRPr="0074278F">
              <w:rPr>
                <w:sz w:val="24"/>
                <w:szCs w:val="24"/>
              </w:rPr>
              <w:t>o</w:t>
            </w:r>
            <w:r w:rsidRPr="0074278F">
              <w:rPr>
                <w:spacing w:val="-3"/>
                <w:sz w:val="24"/>
                <w:szCs w:val="24"/>
              </w:rPr>
              <w:t>r</w:t>
            </w:r>
            <w:r w:rsidRPr="0074278F">
              <w:rPr>
                <w:sz w:val="24"/>
                <w:szCs w:val="24"/>
              </w:rPr>
              <w:t xml:space="preserve">ts </w:t>
            </w:r>
            <w:r w:rsidRPr="0074278F">
              <w:rPr>
                <w:spacing w:val="-2"/>
                <w:sz w:val="24"/>
                <w:szCs w:val="24"/>
              </w:rPr>
              <w:t>t</w:t>
            </w:r>
            <w:r w:rsidRPr="0074278F">
              <w:rPr>
                <w:sz w:val="24"/>
                <w:szCs w:val="24"/>
              </w:rPr>
              <w:t xml:space="preserve">o </w:t>
            </w:r>
            <w:r w:rsidRPr="0074278F">
              <w:rPr>
                <w:spacing w:val="-2"/>
                <w:sz w:val="24"/>
                <w:szCs w:val="24"/>
              </w:rPr>
              <w:t>b</w:t>
            </w:r>
            <w:r w:rsidRPr="0074278F">
              <w:rPr>
                <w:sz w:val="24"/>
                <w:szCs w:val="24"/>
              </w:rPr>
              <w:t xml:space="preserve">e </w:t>
            </w:r>
            <w:r w:rsidRPr="0074278F">
              <w:rPr>
                <w:spacing w:val="-2"/>
                <w:sz w:val="24"/>
                <w:szCs w:val="24"/>
              </w:rPr>
              <w:t>p</w:t>
            </w:r>
            <w:r w:rsidRPr="0074278F">
              <w:rPr>
                <w:spacing w:val="-3"/>
                <w:sz w:val="24"/>
                <w:szCs w:val="24"/>
              </w:rPr>
              <w:t>r</w:t>
            </w:r>
            <w:r w:rsidRPr="0074278F">
              <w:rPr>
                <w:spacing w:val="-2"/>
                <w:sz w:val="24"/>
                <w:szCs w:val="24"/>
              </w:rPr>
              <w:t>odu</w:t>
            </w:r>
            <w:r w:rsidRPr="0074278F">
              <w:rPr>
                <w:spacing w:val="-1"/>
                <w:sz w:val="24"/>
                <w:szCs w:val="24"/>
              </w:rPr>
              <w:t>c</w:t>
            </w:r>
            <w:r w:rsidRPr="0074278F">
              <w:rPr>
                <w:spacing w:val="-3"/>
                <w:sz w:val="24"/>
                <w:szCs w:val="24"/>
              </w:rPr>
              <w:t>e</w:t>
            </w:r>
            <w:r w:rsidRPr="0074278F">
              <w:rPr>
                <w:sz w:val="24"/>
                <w:szCs w:val="24"/>
              </w:rPr>
              <w:t xml:space="preserve">d </w:t>
            </w:r>
            <w:r w:rsidRPr="0074278F">
              <w:rPr>
                <w:spacing w:val="-3"/>
                <w:sz w:val="24"/>
                <w:szCs w:val="24"/>
              </w:rPr>
              <w:t>f</w:t>
            </w:r>
            <w:r w:rsidRPr="0074278F">
              <w:rPr>
                <w:sz w:val="24"/>
                <w:szCs w:val="24"/>
              </w:rPr>
              <w:t>or</w:t>
            </w:r>
            <w:r>
              <w:rPr>
                <w:sz w:val="24"/>
                <w:szCs w:val="24"/>
              </w:rPr>
              <w:t xml:space="preserve"> </w:t>
            </w:r>
            <w:r w:rsidRPr="0074278F">
              <w:rPr>
                <w:spacing w:val="-2"/>
                <w:sz w:val="24"/>
                <w:szCs w:val="24"/>
              </w:rPr>
              <w:t>Consulti</w:t>
            </w:r>
            <w:r w:rsidRPr="0074278F">
              <w:rPr>
                <w:sz w:val="24"/>
                <w:szCs w:val="24"/>
              </w:rPr>
              <w:t>ng</w:t>
            </w:r>
            <w:r w:rsidRPr="0074278F">
              <w:rPr>
                <w:spacing w:val="-7"/>
                <w:sz w:val="24"/>
                <w:szCs w:val="24"/>
              </w:rPr>
              <w:t xml:space="preserve"> </w:t>
            </w:r>
            <w:r w:rsidRPr="0074278F">
              <w:rPr>
                <w:spacing w:val="-1"/>
                <w:sz w:val="24"/>
                <w:szCs w:val="24"/>
              </w:rPr>
              <w:t>Se</w:t>
            </w:r>
            <w:r w:rsidRPr="0074278F">
              <w:rPr>
                <w:spacing w:val="-3"/>
                <w:sz w:val="24"/>
                <w:szCs w:val="24"/>
              </w:rPr>
              <w:t>r</w:t>
            </w:r>
            <w:r w:rsidRPr="0074278F">
              <w:rPr>
                <w:spacing w:val="-2"/>
                <w:sz w:val="24"/>
                <w:szCs w:val="24"/>
              </w:rPr>
              <w:t>vi</w:t>
            </w:r>
            <w:r w:rsidRPr="0074278F">
              <w:rPr>
                <w:spacing w:val="-1"/>
                <w:sz w:val="24"/>
                <w:szCs w:val="24"/>
              </w:rPr>
              <w:t>c</w:t>
            </w:r>
            <w:r w:rsidRPr="0074278F">
              <w:rPr>
                <w:spacing w:val="-3"/>
                <w:sz w:val="24"/>
                <w:szCs w:val="24"/>
              </w:rPr>
              <w:t>e</w:t>
            </w:r>
            <w:r w:rsidRPr="0074278F">
              <w:rPr>
                <w:spacing w:val="-2"/>
                <w:sz w:val="24"/>
                <w:szCs w:val="24"/>
              </w:rPr>
              <w:t>s</w:t>
            </w:r>
            <w:r w:rsidRPr="0074278F">
              <w:rPr>
                <w:sz w:val="24"/>
                <w:szCs w:val="24"/>
              </w:rPr>
              <w:t>;</w:t>
            </w:r>
          </w:p>
          <w:p w:rsidR="0074278F" w:rsidRPr="0074278F" w:rsidRDefault="0074278F" w:rsidP="005C08C5">
            <w:pPr>
              <w:pStyle w:val="ListParagraph"/>
              <w:numPr>
                <w:ilvl w:val="0"/>
                <w:numId w:val="6"/>
              </w:numPr>
              <w:spacing w:line="260" w:lineRule="exact"/>
              <w:rPr>
                <w:sz w:val="24"/>
                <w:szCs w:val="24"/>
              </w:rPr>
            </w:pPr>
            <w:r w:rsidRPr="0074278F">
              <w:rPr>
                <w:spacing w:val="-2"/>
                <w:sz w:val="24"/>
                <w:szCs w:val="24"/>
              </w:rPr>
              <w:t>oth</w:t>
            </w:r>
            <w:r w:rsidRPr="0074278F">
              <w:rPr>
                <w:spacing w:val="-3"/>
                <w:sz w:val="24"/>
                <w:szCs w:val="24"/>
              </w:rPr>
              <w:t>e</w:t>
            </w:r>
            <w:r w:rsidRPr="0074278F">
              <w:rPr>
                <w:sz w:val="24"/>
                <w:szCs w:val="24"/>
              </w:rPr>
              <w:t>r</w:t>
            </w:r>
            <w:r w:rsidRPr="0074278F">
              <w:rPr>
                <w:spacing w:val="6"/>
                <w:sz w:val="24"/>
                <w:szCs w:val="24"/>
              </w:rPr>
              <w:t xml:space="preserve"> </w:t>
            </w:r>
            <w:r w:rsidRPr="0074278F">
              <w:rPr>
                <w:spacing w:val="-3"/>
                <w:sz w:val="24"/>
                <w:szCs w:val="24"/>
              </w:rPr>
              <w:t>a</w:t>
            </w:r>
            <w:r w:rsidRPr="0074278F">
              <w:rPr>
                <w:spacing w:val="-2"/>
                <w:sz w:val="24"/>
                <w:szCs w:val="24"/>
              </w:rPr>
              <w:t>llo</w:t>
            </w:r>
            <w:r w:rsidRPr="0074278F">
              <w:rPr>
                <w:sz w:val="24"/>
                <w:szCs w:val="24"/>
              </w:rPr>
              <w:t>w</w:t>
            </w:r>
            <w:r w:rsidRPr="0074278F">
              <w:rPr>
                <w:spacing w:val="-4"/>
                <w:sz w:val="24"/>
                <w:szCs w:val="24"/>
              </w:rPr>
              <w:t>a</w:t>
            </w:r>
            <w:r w:rsidRPr="0074278F">
              <w:rPr>
                <w:spacing w:val="-2"/>
                <w:sz w:val="24"/>
                <w:szCs w:val="24"/>
              </w:rPr>
              <w:t>n</w:t>
            </w:r>
            <w:r w:rsidRPr="0074278F">
              <w:rPr>
                <w:spacing w:val="-1"/>
                <w:sz w:val="24"/>
                <w:szCs w:val="24"/>
              </w:rPr>
              <w:t>c</w:t>
            </w:r>
            <w:r w:rsidRPr="0074278F">
              <w:rPr>
                <w:spacing w:val="-3"/>
                <w:sz w:val="24"/>
                <w:szCs w:val="24"/>
              </w:rPr>
              <w:t>e</w:t>
            </w:r>
            <w:r w:rsidRPr="0074278F">
              <w:rPr>
                <w:sz w:val="24"/>
                <w:szCs w:val="24"/>
              </w:rPr>
              <w:t>s</w:t>
            </w:r>
            <w:r w:rsidRPr="0074278F">
              <w:rPr>
                <w:spacing w:val="5"/>
                <w:sz w:val="24"/>
                <w:szCs w:val="24"/>
              </w:rPr>
              <w:t xml:space="preserve"> </w:t>
            </w:r>
            <w:r w:rsidRPr="0074278F">
              <w:rPr>
                <w:sz w:val="24"/>
                <w:szCs w:val="24"/>
              </w:rPr>
              <w:t>w</w:t>
            </w:r>
            <w:r w:rsidRPr="0074278F">
              <w:rPr>
                <w:spacing w:val="-3"/>
                <w:sz w:val="24"/>
                <w:szCs w:val="24"/>
              </w:rPr>
              <w:t>h</w:t>
            </w:r>
            <w:r w:rsidRPr="0074278F">
              <w:rPr>
                <w:spacing w:val="-1"/>
                <w:sz w:val="24"/>
                <w:szCs w:val="24"/>
              </w:rPr>
              <w:t>e</w:t>
            </w:r>
            <w:r w:rsidRPr="0074278F">
              <w:rPr>
                <w:spacing w:val="-3"/>
                <w:sz w:val="24"/>
                <w:szCs w:val="24"/>
              </w:rPr>
              <w:t>r</w:t>
            </w:r>
            <w:r w:rsidRPr="0074278F">
              <w:rPr>
                <w:sz w:val="24"/>
                <w:szCs w:val="24"/>
              </w:rPr>
              <w:t>e</w:t>
            </w:r>
            <w:r w:rsidRPr="0074278F">
              <w:rPr>
                <w:spacing w:val="6"/>
                <w:sz w:val="24"/>
                <w:szCs w:val="24"/>
              </w:rPr>
              <w:t xml:space="preserve"> </w:t>
            </w:r>
            <w:r w:rsidRPr="0074278F">
              <w:rPr>
                <w:spacing w:val="-1"/>
                <w:sz w:val="24"/>
                <w:szCs w:val="24"/>
              </w:rPr>
              <w:t>a</w:t>
            </w:r>
            <w:r w:rsidRPr="0074278F">
              <w:rPr>
                <w:spacing w:val="-2"/>
                <w:sz w:val="24"/>
                <w:szCs w:val="24"/>
              </w:rPr>
              <w:t>ppli</w:t>
            </w:r>
            <w:r w:rsidRPr="0074278F">
              <w:rPr>
                <w:spacing w:val="-3"/>
                <w:sz w:val="24"/>
                <w:szCs w:val="24"/>
              </w:rPr>
              <w:t>c</w:t>
            </w:r>
            <w:r w:rsidRPr="0074278F">
              <w:rPr>
                <w:spacing w:val="-1"/>
                <w:sz w:val="24"/>
                <w:szCs w:val="24"/>
              </w:rPr>
              <w:t>a</w:t>
            </w:r>
            <w:r w:rsidRPr="0074278F">
              <w:rPr>
                <w:spacing w:val="-2"/>
                <w:sz w:val="24"/>
                <w:szCs w:val="24"/>
              </w:rPr>
              <w:t>bl</w:t>
            </w:r>
            <w:r w:rsidRPr="0074278F">
              <w:rPr>
                <w:sz w:val="24"/>
                <w:szCs w:val="24"/>
              </w:rPr>
              <w:t>e</w:t>
            </w:r>
            <w:r w:rsidRPr="0074278F">
              <w:rPr>
                <w:spacing w:val="4"/>
                <w:sz w:val="24"/>
                <w:szCs w:val="24"/>
              </w:rPr>
              <w:t xml:space="preserve"> </w:t>
            </w:r>
            <w:r w:rsidRPr="0074278F">
              <w:rPr>
                <w:spacing w:val="-1"/>
                <w:sz w:val="24"/>
                <w:szCs w:val="24"/>
              </w:rPr>
              <w:t>a</w:t>
            </w:r>
            <w:r w:rsidRPr="0074278F">
              <w:rPr>
                <w:spacing w:val="-2"/>
                <w:sz w:val="24"/>
                <w:szCs w:val="24"/>
              </w:rPr>
              <w:t>n</w:t>
            </w:r>
            <w:r w:rsidRPr="0074278F">
              <w:rPr>
                <w:sz w:val="24"/>
                <w:szCs w:val="24"/>
              </w:rPr>
              <w:t>d</w:t>
            </w:r>
            <w:r w:rsidRPr="0074278F">
              <w:rPr>
                <w:spacing w:val="5"/>
                <w:sz w:val="24"/>
                <w:szCs w:val="24"/>
              </w:rPr>
              <w:t xml:space="preserve"> </w:t>
            </w:r>
            <w:r w:rsidRPr="0074278F">
              <w:rPr>
                <w:spacing w:val="-2"/>
                <w:sz w:val="24"/>
                <w:szCs w:val="24"/>
              </w:rPr>
              <w:t>p</w:t>
            </w:r>
            <w:r w:rsidRPr="0074278F">
              <w:rPr>
                <w:spacing w:val="-3"/>
                <w:sz w:val="24"/>
                <w:szCs w:val="24"/>
              </w:rPr>
              <w:t>r</w:t>
            </w:r>
            <w:r w:rsidRPr="0074278F">
              <w:rPr>
                <w:sz w:val="24"/>
                <w:szCs w:val="24"/>
              </w:rPr>
              <w:t>o</w:t>
            </w:r>
            <w:r w:rsidRPr="0074278F">
              <w:rPr>
                <w:spacing w:val="-2"/>
                <w:sz w:val="24"/>
                <w:szCs w:val="24"/>
              </w:rPr>
              <w:t>visio</w:t>
            </w:r>
            <w:r w:rsidRPr="0074278F">
              <w:rPr>
                <w:sz w:val="24"/>
                <w:szCs w:val="24"/>
              </w:rPr>
              <w:t>n</w:t>
            </w:r>
            <w:r w:rsidRPr="0074278F">
              <w:rPr>
                <w:spacing w:val="-3"/>
                <w:sz w:val="24"/>
                <w:szCs w:val="24"/>
              </w:rPr>
              <w:t>a</w:t>
            </w:r>
            <w:r w:rsidRPr="0074278F">
              <w:rPr>
                <w:sz w:val="24"/>
                <w:szCs w:val="24"/>
              </w:rPr>
              <w:t>l</w:t>
            </w:r>
            <w:r w:rsidRPr="0074278F">
              <w:rPr>
                <w:spacing w:val="5"/>
                <w:sz w:val="24"/>
                <w:szCs w:val="24"/>
              </w:rPr>
              <w:t xml:space="preserve"> </w:t>
            </w:r>
            <w:r w:rsidRPr="0074278F">
              <w:rPr>
                <w:spacing w:val="-2"/>
                <w:sz w:val="24"/>
                <w:szCs w:val="24"/>
              </w:rPr>
              <w:t>o</w:t>
            </w:r>
            <w:r w:rsidRPr="0074278F">
              <w:rPr>
                <w:sz w:val="24"/>
                <w:szCs w:val="24"/>
              </w:rPr>
              <w:t>r</w:t>
            </w:r>
            <w:r w:rsidRPr="0074278F">
              <w:rPr>
                <w:spacing w:val="4"/>
                <w:sz w:val="24"/>
                <w:szCs w:val="24"/>
              </w:rPr>
              <w:t xml:space="preserve"> </w:t>
            </w:r>
            <w:r w:rsidRPr="0074278F">
              <w:rPr>
                <w:spacing w:val="-3"/>
                <w:sz w:val="24"/>
                <w:szCs w:val="24"/>
              </w:rPr>
              <w:t>f</w:t>
            </w:r>
            <w:r w:rsidRPr="0074278F">
              <w:rPr>
                <w:spacing w:val="-2"/>
                <w:sz w:val="24"/>
                <w:szCs w:val="24"/>
              </w:rPr>
              <w:t>i</w:t>
            </w:r>
            <w:r w:rsidRPr="0074278F">
              <w:rPr>
                <w:sz w:val="24"/>
                <w:szCs w:val="24"/>
              </w:rPr>
              <w:t>x</w:t>
            </w:r>
            <w:r w:rsidRPr="0074278F">
              <w:rPr>
                <w:spacing w:val="-3"/>
                <w:sz w:val="24"/>
                <w:szCs w:val="24"/>
              </w:rPr>
              <w:t>e</w:t>
            </w:r>
            <w:r w:rsidRPr="0074278F">
              <w:rPr>
                <w:sz w:val="24"/>
                <w:szCs w:val="24"/>
              </w:rPr>
              <w:t>d</w:t>
            </w:r>
            <w:r w:rsidRPr="0074278F">
              <w:rPr>
                <w:spacing w:val="5"/>
                <w:sz w:val="24"/>
                <w:szCs w:val="24"/>
              </w:rPr>
              <w:t xml:space="preserve"> </w:t>
            </w:r>
            <w:r w:rsidRPr="0074278F">
              <w:rPr>
                <w:spacing w:val="-2"/>
                <w:sz w:val="24"/>
                <w:szCs w:val="24"/>
              </w:rPr>
              <w:t>sum</w:t>
            </w:r>
            <w:r w:rsidRPr="0074278F">
              <w:rPr>
                <w:sz w:val="24"/>
                <w:szCs w:val="24"/>
              </w:rPr>
              <w:t>s</w:t>
            </w:r>
            <w:r w:rsidRPr="0074278F">
              <w:rPr>
                <w:spacing w:val="5"/>
                <w:sz w:val="24"/>
                <w:szCs w:val="24"/>
              </w:rPr>
              <w:t xml:space="preserve"> </w:t>
            </w:r>
            <w:r w:rsidRPr="0074278F">
              <w:rPr>
                <w:spacing w:val="-3"/>
                <w:sz w:val="24"/>
                <w:szCs w:val="24"/>
              </w:rPr>
              <w:t>(</w:t>
            </w:r>
            <w:r w:rsidRPr="0074278F">
              <w:rPr>
                <w:sz w:val="24"/>
                <w:szCs w:val="24"/>
              </w:rPr>
              <w:t>if</w:t>
            </w:r>
            <w:r w:rsidRPr="0074278F">
              <w:rPr>
                <w:spacing w:val="4"/>
                <w:sz w:val="24"/>
                <w:szCs w:val="24"/>
              </w:rPr>
              <w:t xml:space="preserve"> </w:t>
            </w:r>
            <w:r w:rsidRPr="0074278F">
              <w:rPr>
                <w:spacing w:val="-3"/>
                <w:sz w:val="24"/>
                <w:szCs w:val="24"/>
              </w:rPr>
              <w:t>a</w:t>
            </w:r>
            <w:r w:rsidRPr="0074278F">
              <w:rPr>
                <w:spacing w:val="2"/>
                <w:sz w:val="24"/>
                <w:szCs w:val="24"/>
              </w:rPr>
              <w:t>n</w:t>
            </w:r>
            <w:r w:rsidRPr="0074278F">
              <w:rPr>
                <w:spacing w:val="-7"/>
                <w:sz w:val="24"/>
                <w:szCs w:val="24"/>
              </w:rPr>
              <w:t>y</w:t>
            </w:r>
            <w:r w:rsidRPr="0074278F">
              <w:rPr>
                <w:sz w:val="24"/>
                <w:szCs w:val="24"/>
              </w:rPr>
              <w:t>);</w:t>
            </w:r>
            <w:r>
              <w:rPr>
                <w:sz w:val="24"/>
                <w:szCs w:val="24"/>
              </w:rPr>
              <w:t xml:space="preserve"> </w:t>
            </w:r>
            <w:r w:rsidRPr="0074278F">
              <w:rPr>
                <w:spacing w:val="-3"/>
                <w:sz w:val="24"/>
                <w:szCs w:val="24"/>
              </w:rPr>
              <w:t>a</w:t>
            </w:r>
            <w:r w:rsidRPr="0074278F">
              <w:rPr>
                <w:spacing w:val="-2"/>
                <w:sz w:val="24"/>
                <w:szCs w:val="24"/>
              </w:rPr>
              <w:t>n</w:t>
            </w:r>
            <w:r w:rsidRPr="0074278F">
              <w:rPr>
                <w:sz w:val="24"/>
                <w:szCs w:val="24"/>
              </w:rPr>
              <w:t>d</w:t>
            </w:r>
          </w:p>
          <w:p w:rsidR="00443E2C" w:rsidRPr="00B90113" w:rsidRDefault="0074278F" w:rsidP="005C08C5">
            <w:pPr>
              <w:pStyle w:val="ListParagraph"/>
              <w:numPr>
                <w:ilvl w:val="0"/>
                <w:numId w:val="6"/>
              </w:numPr>
              <w:spacing w:line="260" w:lineRule="exact"/>
              <w:rPr>
                <w:sz w:val="24"/>
                <w:szCs w:val="24"/>
              </w:rPr>
            </w:pPr>
            <w:proofErr w:type="gramStart"/>
            <w:r>
              <w:rPr>
                <w:spacing w:val="-1"/>
                <w:sz w:val="24"/>
                <w:szCs w:val="24"/>
              </w:rPr>
              <w:t>c</w:t>
            </w:r>
            <w:r>
              <w:rPr>
                <w:sz w:val="24"/>
                <w:szCs w:val="24"/>
              </w:rPr>
              <w:t>ost</w:t>
            </w:r>
            <w:proofErr w:type="gramEnd"/>
            <w:r>
              <w:rPr>
                <w:sz w:val="24"/>
                <w:szCs w:val="24"/>
              </w:rPr>
              <w:t xml:space="preserve"> of su</w:t>
            </w:r>
            <w:r>
              <w:rPr>
                <w:spacing w:val="-1"/>
                <w:sz w:val="24"/>
                <w:szCs w:val="24"/>
              </w:rPr>
              <w:t>c</w:t>
            </w:r>
            <w:r>
              <w:rPr>
                <w:sz w:val="24"/>
                <w:szCs w:val="24"/>
              </w:rPr>
              <w:t>h</w:t>
            </w:r>
            <w:r>
              <w:rPr>
                <w:spacing w:val="2"/>
                <w:sz w:val="24"/>
                <w:szCs w:val="24"/>
              </w:rPr>
              <w:t xml:space="preserve"> </w:t>
            </w:r>
            <w:r>
              <w:rPr>
                <w:sz w:val="24"/>
                <w:szCs w:val="24"/>
              </w:rPr>
              <w:t>fu</w:t>
            </w:r>
            <w:r>
              <w:rPr>
                <w:spacing w:val="-1"/>
                <w:sz w:val="24"/>
                <w:szCs w:val="24"/>
              </w:rPr>
              <w:t>r</w:t>
            </w:r>
            <w:r>
              <w:rPr>
                <w:sz w:val="24"/>
                <w:szCs w:val="24"/>
              </w:rPr>
              <w:t>ther</w:t>
            </w:r>
            <w:r>
              <w:rPr>
                <w:spacing w:val="1"/>
                <w:sz w:val="24"/>
                <w:szCs w:val="24"/>
              </w:rPr>
              <w:t xml:space="preserve"> </w:t>
            </w:r>
            <w:r>
              <w:rPr>
                <w:sz w:val="24"/>
                <w:szCs w:val="24"/>
              </w:rPr>
              <w:t>i</w:t>
            </w:r>
            <w:r>
              <w:rPr>
                <w:spacing w:val="1"/>
                <w:sz w:val="24"/>
                <w:szCs w:val="24"/>
              </w:rPr>
              <w:t>t</w:t>
            </w:r>
            <w:r>
              <w:rPr>
                <w:spacing w:val="-1"/>
                <w:sz w:val="24"/>
                <w:szCs w:val="24"/>
              </w:rPr>
              <w:t>e</w:t>
            </w:r>
            <w:r>
              <w:rPr>
                <w:sz w:val="24"/>
                <w:szCs w:val="24"/>
              </w:rPr>
              <w:t>ms r</w:t>
            </w:r>
            <w:r>
              <w:rPr>
                <w:spacing w:val="-1"/>
                <w:sz w:val="24"/>
                <w:szCs w:val="24"/>
              </w:rPr>
              <w:t>e</w:t>
            </w:r>
            <w:r>
              <w:rPr>
                <w:sz w:val="24"/>
                <w:szCs w:val="24"/>
              </w:rPr>
              <w:t>quir</w:t>
            </w:r>
            <w:r>
              <w:rPr>
                <w:spacing w:val="-1"/>
                <w:sz w:val="24"/>
                <w:szCs w:val="24"/>
              </w:rPr>
              <w:t>e</w:t>
            </w:r>
            <w:r>
              <w:rPr>
                <w:sz w:val="24"/>
                <w:szCs w:val="24"/>
              </w:rPr>
              <w:t>d for</w:t>
            </w:r>
            <w:r>
              <w:rPr>
                <w:spacing w:val="-1"/>
                <w:sz w:val="24"/>
                <w:szCs w:val="24"/>
              </w:rPr>
              <w:t xml:space="preserve"> </w:t>
            </w:r>
            <w:r>
              <w:rPr>
                <w:sz w:val="24"/>
                <w:szCs w:val="24"/>
              </w:rPr>
              <w:t>p</w:t>
            </w:r>
            <w:r>
              <w:rPr>
                <w:spacing w:val="2"/>
                <w:sz w:val="24"/>
                <w:szCs w:val="24"/>
              </w:rPr>
              <w:t>u</w:t>
            </w:r>
            <w:r>
              <w:rPr>
                <w:sz w:val="24"/>
                <w:szCs w:val="24"/>
              </w:rPr>
              <w:t>r</w:t>
            </w:r>
            <w:r>
              <w:rPr>
                <w:spacing w:val="1"/>
                <w:sz w:val="24"/>
                <w:szCs w:val="24"/>
              </w:rPr>
              <w:t>p</w:t>
            </w:r>
            <w:r>
              <w:rPr>
                <w:spacing w:val="2"/>
                <w:sz w:val="24"/>
                <w:szCs w:val="24"/>
              </w:rPr>
              <w:t>o</w:t>
            </w:r>
            <w:r>
              <w:rPr>
                <w:sz w:val="24"/>
                <w:szCs w:val="24"/>
              </w:rPr>
              <w:t>s</w:t>
            </w:r>
            <w:r>
              <w:rPr>
                <w:spacing w:val="-1"/>
                <w:sz w:val="24"/>
                <w:szCs w:val="24"/>
              </w:rPr>
              <w:t>e</w:t>
            </w:r>
            <w:r>
              <w:rPr>
                <w:sz w:val="24"/>
                <w:szCs w:val="24"/>
              </w:rPr>
              <w:t>s of the Se</w:t>
            </w:r>
            <w:r>
              <w:rPr>
                <w:spacing w:val="-1"/>
                <w:sz w:val="24"/>
                <w:szCs w:val="24"/>
              </w:rPr>
              <w:t>r</w:t>
            </w:r>
            <w:r>
              <w:rPr>
                <w:sz w:val="24"/>
                <w:szCs w:val="24"/>
              </w:rPr>
              <w:t>vi</w:t>
            </w:r>
            <w:r>
              <w:rPr>
                <w:spacing w:val="2"/>
                <w:sz w:val="24"/>
                <w:szCs w:val="24"/>
              </w:rPr>
              <w:t>c</w:t>
            </w:r>
            <w:r>
              <w:rPr>
                <w:spacing w:val="-1"/>
                <w:sz w:val="24"/>
                <w:szCs w:val="24"/>
              </w:rPr>
              <w:t>e</w:t>
            </w:r>
            <w:r>
              <w:rPr>
                <w:sz w:val="24"/>
                <w:szCs w:val="24"/>
              </w:rPr>
              <w:t>s not covered in the foregoing.</w:t>
            </w:r>
          </w:p>
        </w:tc>
      </w:tr>
      <w:tr w:rsidR="00443E2C" w:rsidTr="00A641E0">
        <w:tc>
          <w:tcPr>
            <w:tcW w:w="1109" w:type="dxa"/>
          </w:tcPr>
          <w:p w:rsidR="00443E2C" w:rsidRDefault="00443E2C" w:rsidP="00443E2C">
            <w:pPr>
              <w:spacing w:line="260" w:lineRule="exact"/>
              <w:ind w:left="59"/>
              <w:rPr>
                <w:sz w:val="24"/>
                <w:szCs w:val="24"/>
              </w:rPr>
            </w:pPr>
            <w:r>
              <w:rPr>
                <w:sz w:val="24"/>
                <w:szCs w:val="24"/>
              </w:rPr>
              <w:t>15.1</w:t>
            </w:r>
          </w:p>
        </w:tc>
        <w:tc>
          <w:tcPr>
            <w:tcW w:w="8718" w:type="dxa"/>
          </w:tcPr>
          <w:p w:rsidR="00443E2C" w:rsidRPr="00443E2C" w:rsidRDefault="00443E2C" w:rsidP="00443E2C">
            <w:pPr>
              <w:spacing w:line="260" w:lineRule="exact"/>
              <w:ind w:left="0"/>
              <w:rPr>
                <w:spacing w:val="-2"/>
                <w:sz w:val="24"/>
                <w:szCs w:val="24"/>
              </w:rPr>
            </w:pPr>
            <w:r w:rsidRPr="00443E2C">
              <w:rPr>
                <w:rFonts w:ascii="Calibri" w:hAnsi="Calibri" w:cs="Calibri"/>
                <w:color w:val="000000"/>
                <w:sz w:val="22"/>
                <w:szCs w:val="22"/>
              </w:rPr>
              <w:t>A</w:t>
            </w:r>
            <w:r w:rsidRPr="00443E2C">
              <w:rPr>
                <w:spacing w:val="-2"/>
                <w:sz w:val="24"/>
                <w:szCs w:val="24"/>
              </w:rPr>
              <w:t xml:space="preserve">mounts under the contract to be subject to: </w:t>
            </w:r>
          </w:p>
          <w:p w:rsidR="00443E2C" w:rsidRPr="00443E2C" w:rsidRDefault="00443E2C" w:rsidP="00443E2C">
            <w:pPr>
              <w:spacing w:line="260" w:lineRule="exact"/>
              <w:ind w:left="0"/>
              <w:rPr>
                <w:spacing w:val="-2"/>
                <w:sz w:val="24"/>
                <w:szCs w:val="24"/>
              </w:rPr>
            </w:pPr>
            <w:r w:rsidRPr="00443E2C">
              <w:rPr>
                <w:spacing w:val="-2"/>
                <w:sz w:val="24"/>
                <w:szCs w:val="24"/>
              </w:rPr>
              <w:t xml:space="preserve">Direct or Indirect Taxes payable by the Consultants:  YES </w:t>
            </w:r>
            <w:r>
              <w:rPr>
                <w:spacing w:val="-2"/>
                <w:sz w:val="24"/>
                <w:szCs w:val="24"/>
              </w:rPr>
              <w:t>(</w:t>
            </w:r>
            <w:r>
              <w:rPr>
                <w:spacing w:val="-2"/>
                <w:sz w:val="24"/>
                <w:szCs w:val="24"/>
              </w:rPr>
              <w:sym w:font="Wingdings" w:char="F0FC"/>
            </w:r>
            <w:r>
              <w:rPr>
                <w:spacing w:val="-2"/>
                <w:sz w:val="24"/>
                <w:szCs w:val="24"/>
              </w:rPr>
              <w:t>)</w:t>
            </w:r>
          </w:p>
          <w:p w:rsidR="00443E2C" w:rsidRPr="00443E2C" w:rsidRDefault="00443E2C" w:rsidP="00443E2C">
            <w:pPr>
              <w:spacing w:line="260" w:lineRule="exact"/>
              <w:ind w:left="0"/>
              <w:rPr>
                <w:spacing w:val="-2"/>
                <w:sz w:val="24"/>
                <w:szCs w:val="24"/>
              </w:rPr>
            </w:pPr>
            <w:r w:rsidRPr="00443E2C">
              <w:rPr>
                <w:spacing w:val="-2"/>
                <w:sz w:val="24"/>
                <w:szCs w:val="24"/>
              </w:rPr>
              <w:t>Consultants shall be subject to income tax in accordance with the Islamic</w:t>
            </w:r>
          </w:p>
          <w:p w:rsidR="00443E2C" w:rsidRPr="00443E2C" w:rsidRDefault="00443E2C" w:rsidP="00443E2C">
            <w:pPr>
              <w:spacing w:line="260" w:lineRule="exact"/>
              <w:ind w:left="0"/>
              <w:rPr>
                <w:spacing w:val="-2"/>
                <w:sz w:val="24"/>
                <w:szCs w:val="24"/>
              </w:rPr>
            </w:pPr>
            <w:r w:rsidRPr="00443E2C">
              <w:rPr>
                <w:spacing w:val="-2"/>
                <w:sz w:val="24"/>
                <w:szCs w:val="24"/>
              </w:rPr>
              <w:lastRenderedPageBreak/>
              <w:t>Republic of Pakistan legislation, and the client will deduct such taxes at source</w:t>
            </w:r>
            <w:r>
              <w:rPr>
                <w:spacing w:val="-2"/>
                <w:sz w:val="24"/>
                <w:szCs w:val="24"/>
              </w:rPr>
              <w:t>.</w:t>
            </w:r>
          </w:p>
        </w:tc>
      </w:tr>
      <w:tr w:rsidR="00443E2C" w:rsidTr="00A641E0">
        <w:tc>
          <w:tcPr>
            <w:tcW w:w="1109" w:type="dxa"/>
          </w:tcPr>
          <w:p w:rsidR="00443E2C" w:rsidRDefault="00957DB2" w:rsidP="00443E2C">
            <w:pPr>
              <w:spacing w:line="260" w:lineRule="exact"/>
              <w:ind w:left="59"/>
              <w:rPr>
                <w:sz w:val="24"/>
                <w:szCs w:val="24"/>
              </w:rPr>
            </w:pPr>
            <w:r>
              <w:rPr>
                <w:sz w:val="24"/>
                <w:szCs w:val="24"/>
              </w:rPr>
              <w:lastRenderedPageBreak/>
              <w:t xml:space="preserve"> </w:t>
            </w:r>
            <w:r w:rsidR="00443E2C">
              <w:rPr>
                <w:sz w:val="24"/>
                <w:szCs w:val="24"/>
              </w:rPr>
              <w:t>6.3</w:t>
            </w:r>
          </w:p>
        </w:tc>
        <w:tc>
          <w:tcPr>
            <w:tcW w:w="8718" w:type="dxa"/>
          </w:tcPr>
          <w:p w:rsidR="00443E2C" w:rsidRPr="00443E2C" w:rsidRDefault="00443E2C" w:rsidP="00443E2C">
            <w:pPr>
              <w:spacing w:line="260" w:lineRule="exact"/>
              <w:ind w:left="0"/>
              <w:rPr>
                <w:spacing w:val="-2"/>
                <w:sz w:val="24"/>
                <w:szCs w:val="24"/>
              </w:rPr>
            </w:pPr>
            <w:r w:rsidRPr="00443E2C">
              <w:rPr>
                <w:spacing w:val="-2"/>
                <w:sz w:val="24"/>
                <w:szCs w:val="24"/>
              </w:rPr>
              <w:t>Consultants to state all costs in the national currency:  YES</w:t>
            </w:r>
            <w:r>
              <w:rPr>
                <w:spacing w:val="-2"/>
                <w:sz w:val="24"/>
                <w:szCs w:val="24"/>
              </w:rPr>
              <w:t xml:space="preserve"> (</w:t>
            </w:r>
            <w:r>
              <w:rPr>
                <w:spacing w:val="-2"/>
                <w:sz w:val="24"/>
                <w:szCs w:val="24"/>
              </w:rPr>
              <w:sym w:font="Wingdings" w:char="F0FC"/>
            </w:r>
            <w:r>
              <w:rPr>
                <w:spacing w:val="-2"/>
                <w:sz w:val="24"/>
                <w:szCs w:val="24"/>
              </w:rPr>
              <w:t>)</w:t>
            </w:r>
          </w:p>
        </w:tc>
      </w:tr>
      <w:tr w:rsidR="00443E2C" w:rsidTr="00A641E0">
        <w:tc>
          <w:tcPr>
            <w:tcW w:w="1109" w:type="dxa"/>
          </w:tcPr>
          <w:p w:rsidR="00443E2C" w:rsidRDefault="00443E2C" w:rsidP="00443E2C">
            <w:pPr>
              <w:spacing w:line="260" w:lineRule="exact"/>
              <w:ind w:left="59"/>
              <w:rPr>
                <w:sz w:val="24"/>
                <w:szCs w:val="24"/>
              </w:rPr>
            </w:pPr>
            <w:r>
              <w:rPr>
                <w:sz w:val="24"/>
                <w:szCs w:val="24"/>
              </w:rPr>
              <w:t>16.2</w:t>
            </w:r>
          </w:p>
        </w:tc>
        <w:tc>
          <w:tcPr>
            <w:tcW w:w="8718" w:type="dxa"/>
          </w:tcPr>
          <w:p w:rsidR="00443E2C" w:rsidRPr="00890E7E" w:rsidRDefault="00443E2C" w:rsidP="00443E2C">
            <w:pPr>
              <w:spacing w:line="260" w:lineRule="exact"/>
              <w:ind w:left="0"/>
              <w:rPr>
                <w:color w:val="000000"/>
                <w:sz w:val="22"/>
                <w:szCs w:val="22"/>
              </w:rPr>
            </w:pPr>
            <w:r w:rsidRPr="00890E7E">
              <w:rPr>
                <w:color w:val="000000"/>
                <w:sz w:val="22"/>
                <w:szCs w:val="22"/>
              </w:rPr>
              <w:t>Consultant must submit the original and Two (02) copies of the Technical Proposal, and One (01) copy of the Financial Proposal</w:t>
            </w:r>
          </w:p>
        </w:tc>
      </w:tr>
      <w:tr w:rsidR="00443E2C" w:rsidTr="00A641E0">
        <w:tc>
          <w:tcPr>
            <w:tcW w:w="1109" w:type="dxa"/>
          </w:tcPr>
          <w:p w:rsidR="00443E2C" w:rsidRDefault="00B94315" w:rsidP="00443E2C">
            <w:pPr>
              <w:spacing w:line="260" w:lineRule="exact"/>
              <w:ind w:left="59"/>
              <w:rPr>
                <w:sz w:val="24"/>
                <w:szCs w:val="24"/>
              </w:rPr>
            </w:pPr>
            <w:r>
              <w:rPr>
                <w:sz w:val="24"/>
                <w:szCs w:val="24"/>
              </w:rPr>
              <w:t>13.1</w:t>
            </w:r>
          </w:p>
        </w:tc>
        <w:tc>
          <w:tcPr>
            <w:tcW w:w="8718" w:type="dxa"/>
          </w:tcPr>
          <w:p w:rsidR="00443E2C" w:rsidRPr="00890E7E" w:rsidRDefault="00B94315" w:rsidP="00443E2C">
            <w:pPr>
              <w:spacing w:line="260" w:lineRule="exact"/>
              <w:ind w:left="0"/>
              <w:rPr>
                <w:color w:val="000000"/>
                <w:sz w:val="22"/>
                <w:szCs w:val="22"/>
              </w:rPr>
            </w:pPr>
            <w:r w:rsidRPr="00890E7E">
              <w:rPr>
                <w:color w:val="000000"/>
                <w:sz w:val="22"/>
                <w:szCs w:val="22"/>
              </w:rPr>
              <w:t>Choose only one of the below options:</w:t>
            </w:r>
          </w:p>
          <w:p w:rsidR="00B94315" w:rsidRPr="00890E7E" w:rsidRDefault="00B94315" w:rsidP="00B94315">
            <w:pPr>
              <w:spacing w:line="260" w:lineRule="exact"/>
              <w:ind w:left="0"/>
              <w:rPr>
                <w:b/>
                <w:bCs/>
                <w:spacing w:val="-2"/>
                <w:sz w:val="24"/>
                <w:szCs w:val="24"/>
              </w:rPr>
            </w:pPr>
            <w:r w:rsidRPr="00890E7E">
              <w:rPr>
                <w:b/>
                <w:bCs/>
                <w:spacing w:val="-2"/>
                <w:sz w:val="24"/>
                <w:szCs w:val="24"/>
              </w:rPr>
              <w:t xml:space="preserve">Option A </w:t>
            </w:r>
          </w:p>
          <w:p w:rsidR="00B94315" w:rsidRPr="00890E7E" w:rsidRDefault="00B94315" w:rsidP="00B94315">
            <w:pPr>
              <w:spacing w:line="260" w:lineRule="exact"/>
              <w:ind w:left="0"/>
              <w:rPr>
                <w:spacing w:val="-2"/>
                <w:sz w:val="24"/>
                <w:szCs w:val="24"/>
              </w:rPr>
            </w:pPr>
            <w:r w:rsidRPr="00890E7E">
              <w:rPr>
                <w:spacing w:val="-2"/>
                <w:sz w:val="24"/>
                <w:szCs w:val="24"/>
              </w:rPr>
              <w:t xml:space="preserve"> </w:t>
            </w:r>
          </w:p>
          <w:p w:rsidR="00B94315" w:rsidRPr="00890E7E" w:rsidRDefault="00B94315" w:rsidP="00B94315">
            <w:pPr>
              <w:spacing w:line="260" w:lineRule="exact"/>
              <w:ind w:left="0"/>
              <w:rPr>
                <w:spacing w:val="-2"/>
                <w:sz w:val="24"/>
                <w:szCs w:val="24"/>
              </w:rPr>
            </w:pPr>
            <w:r w:rsidRPr="00890E7E">
              <w:rPr>
                <w:spacing w:val="-2"/>
                <w:sz w:val="24"/>
                <w:szCs w:val="24"/>
              </w:rPr>
              <w:t>Criteria, sub-criteria, and point system for the evaluation of Full Technical Proposals are:</w:t>
            </w:r>
          </w:p>
          <w:p w:rsidR="00B94315" w:rsidRPr="00890E7E" w:rsidRDefault="00B94315" w:rsidP="00B94315">
            <w:pPr>
              <w:tabs>
                <w:tab w:val="left" w:pos="7125"/>
              </w:tabs>
              <w:spacing w:line="260" w:lineRule="exact"/>
              <w:ind w:left="0"/>
              <w:rPr>
                <w:color w:val="000000"/>
                <w:sz w:val="22"/>
                <w:szCs w:val="22"/>
              </w:rPr>
            </w:pPr>
            <w:r w:rsidRPr="00890E7E">
              <w:rPr>
                <w:color w:val="000000"/>
                <w:sz w:val="22"/>
                <w:szCs w:val="22"/>
              </w:rPr>
              <w:tab/>
              <w:t>POINTS</w:t>
            </w:r>
          </w:p>
          <w:p w:rsidR="00B94315" w:rsidRPr="00890E7E" w:rsidRDefault="00B94315" w:rsidP="005C08C5">
            <w:pPr>
              <w:pStyle w:val="ListParagraph"/>
              <w:numPr>
                <w:ilvl w:val="0"/>
                <w:numId w:val="7"/>
              </w:numPr>
              <w:tabs>
                <w:tab w:val="left" w:pos="7125"/>
              </w:tabs>
              <w:spacing w:line="260" w:lineRule="exact"/>
              <w:rPr>
                <w:color w:val="000000"/>
                <w:sz w:val="22"/>
                <w:szCs w:val="22"/>
              </w:rPr>
            </w:pPr>
            <w:r w:rsidRPr="00890E7E">
              <w:rPr>
                <w:spacing w:val="-2"/>
                <w:sz w:val="24"/>
                <w:szCs w:val="24"/>
              </w:rPr>
              <w:t>Specific experience of the Consultants relevant to the assignment          [10]</w:t>
            </w:r>
          </w:p>
          <w:p w:rsidR="00B94315" w:rsidRPr="00890E7E" w:rsidRDefault="00B94315" w:rsidP="005C08C5">
            <w:pPr>
              <w:pStyle w:val="ListParagraph"/>
              <w:numPr>
                <w:ilvl w:val="0"/>
                <w:numId w:val="7"/>
              </w:numPr>
              <w:tabs>
                <w:tab w:val="left" w:pos="7125"/>
              </w:tabs>
              <w:spacing w:line="260" w:lineRule="exact"/>
              <w:rPr>
                <w:color w:val="000000"/>
                <w:sz w:val="22"/>
                <w:szCs w:val="22"/>
              </w:rPr>
            </w:pPr>
            <w:r w:rsidRPr="00890E7E">
              <w:rPr>
                <w:spacing w:val="-2"/>
                <w:sz w:val="24"/>
                <w:szCs w:val="24"/>
              </w:rPr>
              <w:t>Adequacy of the proposed methodology and work plan in responding to the Terms of Reference:</w:t>
            </w:r>
          </w:p>
          <w:p w:rsidR="00AD3D5A" w:rsidRPr="00890E7E" w:rsidRDefault="00AD3D5A" w:rsidP="00AD3D5A">
            <w:pPr>
              <w:pStyle w:val="ListParagraph"/>
              <w:tabs>
                <w:tab w:val="left" w:pos="7125"/>
              </w:tabs>
              <w:spacing w:line="260" w:lineRule="exact"/>
              <w:rPr>
                <w:spacing w:val="-2"/>
                <w:sz w:val="24"/>
                <w:szCs w:val="24"/>
              </w:rPr>
            </w:pPr>
            <w:r w:rsidRPr="00890E7E">
              <w:rPr>
                <w:spacing w:val="-2"/>
                <w:sz w:val="24"/>
                <w:szCs w:val="24"/>
              </w:rPr>
              <w:t xml:space="preserve">a) Technical approach and methodology  [20] </w:t>
            </w:r>
          </w:p>
          <w:p w:rsidR="00AD3D5A" w:rsidRPr="00890E7E" w:rsidRDefault="00AD3D5A" w:rsidP="00AD3D5A">
            <w:pPr>
              <w:pStyle w:val="ListParagraph"/>
              <w:tabs>
                <w:tab w:val="left" w:pos="7125"/>
              </w:tabs>
              <w:spacing w:line="260" w:lineRule="exact"/>
              <w:rPr>
                <w:spacing w:val="-2"/>
                <w:sz w:val="24"/>
                <w:szCs w:val="24"/>
              </w:rPr>
            </w:pPr>
            <w:r w:rsidRPr="00890E7E">
              <w:rPr>
                <w:spacing w:val="-2"/>
                <w:sz w:val="24"/>
                <w:szCs w:val="24"/>
              </w:rPr>
              <w:t xml:space="preserve">b) Work plan     </w:t>
            </w:r>
            <w:r w:rsidR="00877B64" w:rsidRPr="00890E7E">
              <w:rPr>
                <w:spacing w:val="-2"/>
                <w:sz w:val="24"/>
                <w:szCs w:val="24"/>
              </w:rPr>
              <w:t xml:space="preserve">                                        </w:t>
            </w:r>
            <w:r w:rsidRPr="00890E7E">
              <w:rPr>
                <w:spacing w:val="-2"/>
                <w:sz w:val="24"/>
                <w:szCs w:val="24"/>
              </w:rPr>
              <w:t xml:space="preserve"> [10] </w:t>
            </w:r>
          </w:p>
          <w:p w:rsidR="00AD3D5A" w:rsidRPr="00890E7E" w:rsidRDefault="00AD3D5A" w:rsidP="00AD3D5A">
            <w:pPr>
              <w:pStyle w:val="ListParagraph"/>
              <w:tabs>
                <w:tab w:val="left" w:pos="7125"/>
              </w:tabs>
              <w:spacing w:line="260" w:lineRule="exact"/>
              <w:rPr>
                <w:spacing w:val="-2"/>
                <w:sz w:val="24"/>
                <w:szCs w:val="24"/>
              </w:rPr>
            </w:pPr>
            <w:r w:rsidRPr="00890E7E">
              <w:rPr>
                <w:spacing w:val="-2"/>
                <w:sz w:val="24"/>
                <w:szCs w:val="24"/>
              </w:rPr>
              <w:t xml:space="preserve">c) Organization and staffing    </w:t>
            </w:r>
            <w:r w:rsidR="00877B64" w:rsidRPr="00890E7E">
              <w:rPr>
                <w:spacing w:val="-2"/>
                <w:sz w:val="24"/>
                <w:szCs w:val="24"/>
              </w:rPr>
              <w:t xml:space="preserve">                  </w:t>
            </w:r>
            <w:r w:rsidRPr="00890E7E">
              <w:rPr>
                <w:spacing w:val="-2"/>
                <w:sz w:val="24"/>
                <w:szCs w:val="24"/>
              </w:rPr>
              <w:t xml:space="preserve">[10] </w:t>
            </w:r>
          </w:p>
          <w:p w:rsidR="00B94315" w:rsidRPr="00890E7E" w:rsidRDefault="00AD3D5A" w:rsidP="00AD3D5A">
            <w:pPr>
              <w:pStyle w:val="ListParagraph"/>
              <w:tabs>
                <w:tab w:val="left" w:pos="7125"/>
              </w:tabs>
              <w:spacing w:line="260" w:lineRule="exact"/>
              <w:rPr>
                <w:spacing w:val="-2"/>
                <w:sz w:val="24"/>
                <w:szCs w:val="24"/>
              </w:rPr>
            </w:pPr>
            <w:r w:rsidRPr="00890E7E">
              <w:rPr>
                <w:spacing w:val="-2"/>
                <w:sz w:val="24"/>
                <w:szCs w:val="24"/>
                <w:u w:val="single"/>
              </w:rPr>
              <w:t xml:space="preserve">Total points for criterion (ii): </w:t>
            </w:r>
            <w:r w:rsidRPr="00890E7E">
              <w:rPr>
                <w:spacing w:val="-2"/>
                <w:sz w:val="24"/>
                <w:szCs w:val="24"/>
              </w:rPr>
              <w:t xml:space="preserve">                                                                     [40]</w:t>
            </w:r>
          </w:p>
          <w:p w:rsidR="00AD3D5A" w:rsidRPr="00890E7E" w:rsidRDefault="00AD3D5A" w:rsidP="00CA0E35">
            <w:pPr>
              <w:pStyle w:val="ListParagraph"/>
              <w:tabs>
                <w:tab w:val="left" w:pos="7125"/>
              </w:tabs>
              <w:spacing w:line="260" w:lineRule="exact"/>
              <w:ind w:left="848" w:hanging="720"/>
              <w:rPr>
                <w:spacing w:val="-2"/>
                <w:sz w:val="24"/>
                <w:szCs w:val="24"/>
              </w:rPr>
            </w:pPr>
            <w:r w:rsidRPr="00890E7E">
              <w:rPr>
                <w:color w:val="000000"/>
                <w:sz w:val="22"/>
                <w:szCs w:val="22"/>
              </w:rPr>
              <w:t>(iii)</w:t>
            </w:r>
            <w:r w:rsidR="00580E26" w:rsidRPr="00890E7E">
              <w:rPr>
                <w:color w:val="000000"/>
                <w:sz w:val="22"/>
                <w:szCs w:val="22"/>
              </w:rPr>
              <w:t xml:space="preserve">   </w:t>
            </w:r>
            <w:r w:rsidRPr="00890E7E">
              <w:rPr>
                <w:color w:val="000000"/>
                <w:sz w:val="22"/>
                <w:szCs w:val="22"/>
              </w:rPr>
              <w:t xml:space="preserve">  </w:t>
            </w:r>
            <w:r w:rsidRPr="00890E7E">
              <w:rPr>
                <w:spacing w:val="-2"/>
                <w:sz w:val="24"/>
                <w:szCs w:val="24"/>
              </w:rPr>
              <w:t>Key professional staff qualifications and competence for the assignment:</w:t>
            </w:r>
          </w:p>
          <w:p w:rsidR="00877B64" w:rsidRPr="00890E7E" w:rsidRDefault="00877B64" w:rsidP="00877B64">
            <w:pPr>
              <w:pStyle w:val="ListParagraph"/>
              <w:tabs>
                <w:tab w:val="left" w:pos="7125"/>
              </w:tabs>
              <w:spacing w:line="260" w:lineRule="exact"/>
              <w:rPr>
                <w:spacing w:val="-2"/>
                <w:sz w:val="24"/>
                <w:szCs w:val="24"/>
              </w:rPr>
            </w:pPr>
            <w:r w:rsidRPr="00890E7E">
              <w:rPr>
                <w:spacing w:val="-2"/>
                <w:sz w:val="24"/>
                <w:szCs w:val="24"/>
              </w:rPr>
              <w:t>a)  Team Leader (Project Director)           [10]</w:t>
            </w:r>
          </w:p>
          <w:p w:rsidR="00877B64" w:rsidRPr="00890E7E" w:rsidRDefault="00877B64" w:rsidP="00877B64">
            <w:pPr>
              <w:pStyle w:val="ListParagraph"/>
              <w:tabs>
                <w:tab w:val="left" w:pos="7125"/>
              </w:tabs>
              <w:spacing w:line="260" w:lineRule="exact"/>
              <w:rPr>
                <w:spacing w:val="-2"/>
                <w:sz w:val="24"/>
                <w:szCs w:val="24"/>
              </w:rPr>
            </w:pPr>
            <w:r w:rsidRPr="00890E7E">
              <w:rPr>
                <w:spacing w:val="-2"/>
                <w:sz w:val="24"/>
                <w:szCs w:val="24"/>
              </w:rPr>
              <w:t xml:space="preserve">b)  Team Leader (Technical)                     [10]       </w:t>
            </w:r>
          </w:p>
          <w:p w:rsidR="00877B64" w:rsidRPr="00890E7E" w:rsidRDefault="00877B64" w:rsidP="00877B64">
            <w:pPr>
              <w:pStyle w:val="ListParagraph"/>
              <w:tabs>
                <w:tab w:val="left" w:pos="7125"/>
              </w:tabs>
              <w:spacing w:line="260" w:lineRule="exact"/>
              <w:rPr>
                <w:spacing w:val="-2"/>
                <w:sz w:val="24"/>
                <w:szCs w:val="24"/>
              </w:rPr>
            </w:pPr>
            <w:r w:rsidRPr="00890E7E">
              <w:rPr>
                <w:spacing w:val="-2"/>
                <w:sz w:val="24"/>
                <w:szCs w:val="24"/>
              </w:rPr>
              <w:t xml:space="preserve">c)  Team Leader (Admin / Field)               [10]        </w:t>
            </w:r>
          </w:p>
          <w:p w:rsidR="00877B64" w:rsidRPr="00890E7E" w:rsidRDefault="00877B64" w:rsidP="00877B64">
            <w:pPr>
              <w:pStyle w:val="ListParagraph"/>
              <w:tabs>
                <w:tab w:val="left" w:pos="7125"/>
              </w:tabs>
              <w:spacing w:line="260" w:lineRule="exact"/>
              <w:rPr>
                <w:spacing w:val="-2"/>
                <w:sz w:val="24"/>
                <w:szCs w:val="24"/>
              </w:rPr>
            </w:pPr>
            <w:r w:rsidRPr="00890E7E">
              <w:rPr>
                <w:spacing w:val="-2"/>
                <w:sz w:val="24"/>
                <w:szCs w:val="24"/>
              </w:rPr>
              <w:t xml:space="preserve">d)  Team Leader (IT)                                  [10] </w:t>
            </w:r>
          </w:p>
          <w:p w:rsidR="00AD3D5A" w:rsidRPr="00890E7E" w:rsidRDefault="00877B64" w:rsidP="00877B64">
            <w:pPr>
              <w:tabs>
                <w:tab w:val="left" w:pos="7125"/>
              </w:tabs>
              <w:spacing w:line="260" w:lineRule="exact"/>
              <w:rPr>
                <w:spacing w:val="-2"/>
                <w:sz w:val="24"/>
                <w:szCs w:val="24"/>
              </w:rPr>
            </w:pPr>
            <w:r w:rsidRPr="00890E7E">
              <w:rPr>
                <w:spacing w:val="-2"/>
                <w:sz w:val="24"/>
                <w:szCs w:val="24"/>
              </w:rPr>
              <w:t xml:space="preserve">   </w:t>
            </w:r>
            <w:r w:rsidRPr="00890E7E">
              <w:rPr>
                <w:spacing w:val="-2"/>
                <w:sz w:val="24"/>
                <w:szCs w:val="24"/>
                <w:u w:val="single"/>
              </w:rPr>
              <w:t>Total points for criterion (iii):</w:t>
            </w:r>
            <w:r w:rsidRPr="00890E7E">
              <w:rPr>
                <w:spacing w:val="-2"/>
                <w:sz w:val="24"/>
                <w:szCs w:val="24"/>
              </w:rPr>
              <w:t xml:space="preserve">                                                                         [40]</w:t>
            </w:r>
          </w:p>
          <w:p w:rsidR="00877B64" w:rsidRPr="00890E7E" w:rsidRDefault="00877B64" w:rsidP="00877B64">
            <w:pPr>
              <w:pStyle w:val="ListParagraph"/>
              <w:tabs>
                <w:tab w:val="left" w:pos="7125"/>
              </w:tabs>
              <w:spacing w:line="260" w:lineRule="exact"/>
              <w:rPr>
                <w:spacing w:val="-2"/>
                <w:sz w:val="24"/>
                <w:szCs w:val="24"/>
              </w:rPr>
            </w:pPr>
            <w:r w:rsidRPr="00890E7E">
              <w:rPr>
                <w:spacing w:val="-2"/>
                <w:sz w:val="24"/>
                <w:szCs w:val="24"/>
              </w:rPr>
              <w:t>The number of points to be assigned to each of the above positions or disciplines shall be determined considering the following three sub criteria and relevant percentage</w:t>
            </w:r>
          </w:p>
          <w:p w:rsidR="00877B64" w:rsidRPr="00890E7E" w:rsidRDefault="00877B64" w:rsidP="00877B64">
            <w:pPr>
              <w:pStyle w:val="ListParagraph"/>
              <w:tabs>
                <w:tab w:val="left" w:pos="7125"/>
              </w:tabs>
              <w:spacing w:line="260" w:lineRule="exact"/>
              <w:rPr>
                <w:b/>
                <w:bCs/>
                <w:spacing w:val="-2"/>
                <w:sz w:val="24"/>
                <w:szCs w:val="24"/>
              </w:rPr>
            </w:pPr>
            <w:r w:rsidRPr="00890E7E">
              <w:rPr>
                <w:b/>
                <w:bCs/>
                <w:spacing w:val="-2"/>
                <w:sz w:val="24"/>
                <w:szCs w:val="24"/>
              </w:rPr>
              <w:t xml:space="preserve">weights: </w:t>
            </w:r>
          </w:p>
          <w:p w:rsidR="00877B64" w:rsidRPr="00890E7E" w:rsidRDefault="00877B64" w:rsidP="00877B64">
            <w:pPr>
              <w:pStyle w:val="ListParagraph"/>
              <w:tabs>
                <w:tab w:val="left" w:pos="7125"/>
              </w:tabs>
              <w:spacing w:line="260" w:lineRule="exact"/>
              <w:rPr>
                <w:spacing w:val="-2"/>
                <w:sz w:val="24"/>
                <w:szCs w:val="24"/>
              </w:rPr>
            </w:pPr>
          </w:p>
          <w:p w:rsidR="00877B64" w:rsidRPr="00890E7E" w:rsidRDefault="00877B64" w:rsidP="00877B64">
            <w:pPr>
              <w:pStyle w:val="ListParagraph"/>
              <w:tabs>
                <w:tab w:val="left" w:pos="7125"/>
              </w:tabs>
              <w:spacing w:line="260" w:lineRule="exact"/>
              <w:rPr>
                <w:spacing w:val="-2"/>
                <w:sz w:val="24"/>
                <w:szCs w:val="24"/>
              </w:rPr>
            </w:pPr>
            <w:r w:rsidRPr="00890E7E">
              <w:rPr>
                <w:spacing w:val="-2"/>
                <w:sz w:val="24"/>
                <w:szCs w:val="24"/>
              </w:rPr>
              <w:t xml:space="preserve">1) General qualifications                         [30%] </w:t>
            </w:r>
          </w:p>
          <w:p w:rsidR="00877B64" w:rsidRPr="00890E7E" w:rsidRDefault="00877B64" w:rsidP="00877B64">
            <w:pPr>
              <w:pStyle w:val="ListParagraph"/>
              <w:tabs>
                <w:tab w:val="left" w:pos="7125"/>
              </w:tabs>
              <w:spacing w:line="260" w:lineRule="exact"/>
              <w:rPr>
                <w:spacing w:val="-2"/>
                <w:sz w:val="24"/>
                <w:szCs w:val="24"/>
              </w:rPr>
            </w:pPr>
            <w:r w:rsidRPr="00890E7E">
              <w:rPr>
                <w:spacing w:val="-2"/>
                <w:sz w:val="24"/>
                <w:szCs w:val="24"/>
              </w:rPr>
              <w:t xml:space="preserve">2) Adequacy for the assignment             [60%] </w:t>
            </w:r>
          </w:p>
          <w:p w:rsidR="00877B64" w:rsidRPr="00890E7E" w:rsidRDefault="00877B64" w:rsidP="00877B64">
            <w:pPr>
              <w:pStyle w:val="ListParagraph"/>
              <w:tabs>
                <w:tab w:val="left" w:pos="7125"/>
              </w:tabs>
              <w:spacing w:line="260" w:lineRule="exact"/>
              <w:rPr>
                <w:spacing w:val="-2"/>
                <w:sz w:val="24"/>
                <w:szCs w:val="24"/>
              </w:rPr>
            </w:pPr>
            <w:r w:rsidRPr="00890E7E">
              <w:rPr>
                <w:spacing w:val="-2"/>
                <w:sz w:val="24"/>
                <w:szCs w:val="24"/>
              </w:rPr>
              <w:t xml:space="preserve">3) Experience in region and language    [10%] </w:t>
            </w:r>
          </w:p>
          <w:p w:rsidR="00877B64" w:rsidRPr="00890E7E" w:rsidRDefault="00877B64" w:rsidP="00877B64">
            <w:pPr>
              <w:pStyle w:val="ListParagraph"/>
              <w:tabs>
                <w:tab w:val="left" w:pos="7125"/>
              </w:tabs>
              <w:spacing w:line="260" w:lineRule="exact"/>
              <w:rPr>
                <w:spacing w:val="-2"/>
                <w:sz w:val="24"/>
                <w:szCs w:val="24"/>
              </w:rPr>
            </w:pPr>
            <w:r w:rsidRPr="00890E7E">
              <w:rPr>
                <w:spacing w:val="-2"/>
                <w:sz w:val="24"/>
                <w:szCs w:val="24"/>
              </w:rPr>
              <w:t xml:space="preserve">                 Total weight:                          100%</w:t>
            </w:r>
          </w:p>
          <w:p w:rsidR="00AD3D5A" w:rsidRPr="00890E7E" w:rsidRDefault="00877B64" w:rsidP="00580E26">
            <w:pPr>
              <w:tabs>
                <w:tab w:val="left" w:pos="7125"/>
              </w:tabs>
              <w:spacing w:line="260" w:lineRule="exact"/>
              <w:ind w:left="128"/>
              <w:rPr>
                <w:spacing w:val="-2"/>
                <w:sz w:val="24"/>
                <w:szCs w:val="24"/>
              </w:rPr>
            </w:pPr>
            <w:r w:rsidRPr="00890E7E">
              <w:rPr>
                <w:spacing w:val="-2"/>
                <w:sz w:val="24"/>
                <w:szCs w:val="24"/>
              </w:rPr>
              <w:t>(iv)</w:t>
            </w:r>
            <w:r w:rsidR="00580E26" w:rsidRPr="00890E7E">
              <w:rPr>
                <w:spacing w:val="-2"/>
                <w:sz w:val="24"/>
                <w:szCs w:val="24"/>
              </w:rPr>
              <w:t xml:space="preserve">   </w:t>
            </w:r>
            <w:r w:rsidRPr="00890E7E">
              <w:rPr>
                <w:spacing w:val="-2"/>
                <w:sz w:val="24"/>
                <w:szCs w:val="24"/>
              </w:rPr>
              <w:t xml:space="preserve">  Suitability of the transfer of knowledge (training) program:                     </w:t>
            </w:r>
            <w:r w:rsidR="00580E26" w:rsidRPr="00890E7E">
              <w:rPr>
                <w:spacing w:val="-2"/>
                <w:sz w:val="24"/>
                <w:szCs w:val="24"/>
              </w:rPr>
              <w:t xml:space="preserve"> </w:t>
            </w:r>
            <w:r w:rsidRPr="00890E7E">
              <w:rPr>
                <w:spacing w:val="-2"/>
                <w:sz w:val="24"/>
                <w:szCs w:val="24"/>
              </w:rPr>
              <w:t xml:space="preserve"> [ 05]</w:t>
            </w:r>
          </w:p>
          <w:p w:rsidR="00CA0E35" w:rsidRPr="00890E7E" w:rsidRDefault="00CA0E35" w:rsidP="00580E26">
            <w:pPr>
              <w:tabs>
                <w:tab w:val="left" w:pos="7125"/>
              </w:tabs>
              <w:spacing w:line="260" w:lineRule="exact"/>
              <w:ind w:hanging="390"/>
              <w:rPr>
                <w:spacing w:val="-2"/>
                <w:sz w:val="24"/>
                <w:szCs w:val="24"/>
              </w:rPr>
            </w:pPr>
            <w:r w:rsidRPr="00890E7E">
              <w:rPr>
                <w:spacing w:val="-2"/>
                <w:sz w:val="24"/>
                <w:szCs w:val="24"/>
              </w:rPr>
              <w:t>(v)</w:t>
            </w:r>
            <w:r w:rsidR="00580E26" w:rsidRPr="00890E7E">
              <w:rPr>
                <w:spacing w:val="-2"/>
                <w:sz w:val="24"/>
                <w:szCs w:val="24"/>
              </w:rPr>
              <w:t xml:space="preserve">    </w:t>
            </w:r>
            <w:r w:rsidRPr="00890E7E">
              <w:rPr>
                <w:spacing w:val="-2"/>
                <w:sz w:val="24"/>
                <w:szCs w:val="24"/>
              </w:rPr>
              <w:t xml:space="preserve">  Participation by nationals among proposed key staff                                   [05]</w:t>
            </w:r>
          </w:p>
          <w:p w:rsidR="00CA0E35" w:rsidRPr="00890E7E" w:rsidRDefault="00CA0E35" w:rsidP="00CA0E35">
            <w:pPr>
              <w:spacing w:before="79"/>
              <w:ind w:right="-176"/>
              <w:rPr>
                <w:spacing w:val="-2"/>
                <w:sz w:val="24"/>
                <w:szCs w:val="24"/>
              </w:rPr>
            </w:pPr>
            <w:r w:rsidRPr="00890E7E">
              <w:rPr>
                <w:spacing w:val="-2"/>
                <w:sz w:val="24"/>
                <w:szCs w:val="24"/>
              </w:rPr>
              <w:t xml:space="preserve">      Total points for the five criteria:                                                                   [100]</w:t>
            </w:r>
          </w:p>
          <w:p w:rsidR="00CA0E35" w:rsidRPr="00890E7E" w:rsidRDefault="00CA0E35" w:rsidP="00877B64">
            <w:pPr>
              <w:tabs>
                <w:tab w:val="left" w:pos="7125"/>
              </w:tabs>
              <w:spacing w:line="260" w:lineRule="exact"/>
              <w:rPr>
                <w:spacing w:val="-2"/>
                <w:sz w:val="24"/>
                <w:szCs w:val="24"/>
              </w:rPr>
            </w:pPr>
            <w:r w:rsidRPr="00890E7E">
              <w:rPr>
                <w:spacing w:val="-2"/>
                <w:sz w:val="24"/>
                <w:szCs w:val="24"/>
              </w:rPr>
              <w:t xml:space="preserve">      The minimum technical score (ST) required to pass is: Seventy (70) points.</w:t>
            </w:r>
          </w:p>
          <w:p w:rsidR="00FC62E4" w:rsidRPr="00890E7E" w:rsidRDefault="00FC62E4" w:rsidP="00FC62E4">
            <w:pPr>
              <w:spacing w:line="260" w:lineRule="exact"/>
              <w:ind w:left="67"/>
              <w:rPr>
                <w:sz w:val="24"/>
                <w:szCs w:val="24"/>
              </w:rPr>
            </w:pPr>
            <w:r w:rsidRPr="00890E7E">
              <w:rPr>
                <w:b/>
                <w:sz w:val="24"/>
                <w:szCs w:val="24"/>
              </w:rPr>
              <w:t>O</w:t>
            </w:r>
            <w:r w:rsidRPr="00890E7E">
              <w:rPr>
                <w:b/>
                <w:spacing w:val="1"/>
                <w:sz w:val="24"/>
                <w:szCs w:val="24"/>
              </w:rPr>
              <w:t>p</w:t>
            </w:r>
            <w:r w:rsidRPr="00890E7E">
              <w:rPr>
                <w:b/>
                <w:sz w:val="24"/>
                <w:szCs w:val="24"/>
              </w:rPr>
              <w:t>tion B</w:t>
            </w:r>
          </w:p>
          <w:p w:rsidR="00FC62E4" w:rsidRPr="00890E7E" w:rsidRDefault="00FC62E4" w:rsidP="00FC62E4">
            <w:pPr>
              <w:ind w:left="67"/>
              <w:rPr>
                <w:sz w:val="24"/>
                <w:szCs w:val="24"/>
              </w:rPr>
            </w:pPr>
            <w:r w:rsidRPr="00890E7E">
              <w:rPr>
                <w:sz w:val="24"/>
                <w:szCs w:val="24"/>
              </w:rPr>
              <w:t>Crite</w:t>
            </w:r>
            <w:r w:rsidRPr="00890E7E">
              <w:rPr>
                <w:spacing w:val="-1"/>
                <w:sz w:val="24"/>
                <w:szCs w:val="24"/>
              </w:rPr>
              <w:t>r</w:t>
            </w:r>
            <w:r w:rsidRPr="00890E7E">
              <w:rPr>
                <w:sz w:val="24"/>
                <w:szCs w:val="24"/>
              </w:rPr>
              <w:t xml:space="preserve">ia, sub </w:t>
            </w:r>
            <w:r w:rsidRPr="00890E7E">
              <w:rPr>
                <w:spacing w:val="-1"/>
                <w:sz w:val="24"/>
                <w:szCs w:val="24"/>
              </w:rPr>
              <w:t>c</w:t>
            </w:r>
            <w:r w:rsidRPr="00890E7E">
              <w:rPr>
                <w:sz w:val="24"/>
                <w:szCs w:val="24"/>
              </w:rPr>
              <w:t>rite</w:t>
            </w:r>
            <w:r w:rsidRPr="00890E7E">
              <w:rPr>
                <w:spacing w:val="-1"/>
                <w:sz w:val="24"/>
                <w:szCs w:val="24"/>
              </w:rPr>
              <w:t>r</w:t>
            </w:r>
            <w:r w:rsidRPr="00890E7E">
              <w:rPr>
                <w:spacing w:val="3"/>
                <w:sz w:val="24"/>
                <w:szCs w:val="24"/>
              </w:rPr>
              <w:t>i</w:t>
            </w:r>
            <w:r w:rsidRPr="00890E7E">
              <w:rPr>
                <w:sz w:val="24"/>
                <w:szCs w:val="24"/>
              </w:rPr>
              <w:t xml:space="preserve">a, </w:t>
            </w:r>
            <w:r w:rsidRPr="00890E7E">
              <w:rPr>
                <w:spacing w:val="-1"/>
                <w:sz w:val="24"/>
                <w:szCs w:val="24"/>
              </w:rPr>
              <w:t>a</w:t>
            </w:r>
            <w:r w:rsidRPr="00890E7E">
              <w:rPr>
                <w:sz w:val="24"/>
                <w:szCs w:val="24"/>
              </w:rPr>
              <w:t>nd</w:t>
            </w:r>
            <w:r w:rsidRPr="00890E7E">
              <w:rPr>
                <w:spacing w:val="2"/>
                <w:sz w:val="24"/>
                <w:szCs w:val="24"/>
              </w:rPr>
              <w:t xml:space="preserve"> </w:t>
            </w:r>
            <w:r w:rsidRPr="00890E7E">
              <w:rPr>
                <w:sz w:val="24"/>
                <w:szCs w:val="24"/>
              </w:rPr>
              <w:t>point</w:t>
            </w:r>
            <w:r w:rsidRPr="00890E7E">
              <w:rPr>
                <w:spacing w:val="1"/>
                <w:sz w:val="24"/>
                <w:szCs w:val="24"/>
              </w:rPr>
              <w:t xml:space="preserve"> </w:t>
            </w:r>
            <w:r w:rsidRPr="00890E7E">
              <w:rPr>
                <w:spacing w:val="2"/>
                <w:sz w:val="24"/>
                <w:szCs w:val="24"/>
              </w:rPr>
              <w:t>s</w:t>
            </w:r>
            <w:r w:rsidRPr="00890E7E">
              <w:rPr>
                <w:spacing w:val="-7"/>
                <w:sz w:val="24"/>
                <w:szCs w:val="24"/>
              </w:rPr>
              <w:t>y</w:t>
            </w:r>
            <w:r w:rsidRPr="00890E7E">
              <w:rPr>
                <w:sz w:val="24"/>
                <w:szCs w:val="24"/>
              </w:rPr>
              <w:t>s</w:t>
            </w:r>
            <w:r w:rsidRPr="00890E7E">
              <w:rPr>
                <w:spacing w:val="3"/>
                <w:sz w:val="24"/>
                <w:szCs w:val="24"/>
              </w:rPr>
              <w:t>t</w:t>
            </w:r>
            <w:r w:rsidRPr="00890E7E">
              <w:rPr>
                <w:spacing w:val="-1"/>
                <w:sz w:val="24"/>
                <w:szCs w:val="24"/>
              </w:rPr>
              <w:t>e</w:t>
            </w:r>
            <w:r w:rsidRPr="00890E7E">
              <w:rPr>
                <w:sz w:val="24"/>
                <w:szCs w:val="24"/>
              </w:rPr>
              <w:t>m for</w:t>
            </w:r>
            <w:r w:rsidRPr="00890E7E">
              <w:rPr>
                <w:spacing w:val="-1"/>
                <w:sz w:val="24"/>
                <w:szCs w:val="24"/>
              </w:rPr>
              <w:t xml:space="preserve"> </w:t>
            </w:r>
            <w:r w:rsidRPr="00890E7E">
              <w:rPr>
                <w:sz w:val="24"/>
                <w:szCs w:val="24"/>
              </w:rPr>
              <w:t>the</w:t>
            </w:r>
            <w:r w:rsidRPr="00890E7E">
              <w:rPr>
                <w:spacing w:val="2"/>
                <w:sz w:val="24"/>
                <w:szCs w:val="24"/>
              </w:rPr>
              <w:t xml:space="preserve"> </w:t>
            </w:r>
            <w:r w:rsidRPr="00890E7E">
              <w:rPr>
                <w:spacing w:val="-1"/>
                <w:sz w:val="24"/>
                <w:szCs w:val="24"/>
              </w:rPr>
              <w:t>e</w:t>
            </w:r>
            <w:r w:rsidRPr="00890E7E">
              <w:rPr>
                <w:sz w:val="24"/>
                <w:szCs w:val="24"/>
              </w:rPr>
              <w:t>v</w:t>
            </w:r>
            <w:r w:rsidRPr="00890E7E">
              <w:rPr>
                <w:spacing w:val="-1"/>
                <w:sz w:val="24"/>
                <w:szCs w:val="24"/>
              </w:rPr>
              <w:t>a</w:t>
            </w:r>
            <w:r w:rsidRPr="00890E7E">
              <w:rPr>
                <w:spacing w:val="3"/>
                <w:sz w:val="24"/>
                <w:szCs w:val="24"/>
              </w:rPr>
              <w:t>l</w:t>
            </w:r>
            <w:r w:rsidRPr="00890E7E">
              <w:rPr>
                <w:sz w:val="24"/>
                <w:szCs w:val="24"/>
              </w:rPr>
              <w:t>u</w:t>
            </w:r>
            <w:r w:rsidRPr="00890E7E">
              <w:rPr>
                <w:spacing w:val="-1"/>
                <w:sz w:val="24"/>
                <w:szCs w:val="24"/>
              </w:rPr>
              <w:t>a</w:t>
            </w:r>
            <w:r w:rsidRPr="00890E7E">
              <w:rPr>
                <w:sz w:val="24"/>
                <w:szCs w:val="24"/>
              </w:rPr>
              <w:t>t</w:t>
            </w:r>
            <w:r w:rsidRPr="00890E7E">
              <w:rPr>
                <w:spacing w:val="1"/>
                <w:sz w:val="24"/>
                <w:szCs w:val="24"/>
              </w:rPr>
              <w:t>i</w:t>
            </w:r>
            <w:r w:rsidRPr="00890E7E">
              <w:rPr>
                <w:sz w:val="24"/>
                <w:szCs w:val="24"/>
              </w:rPr>
              <w:t>on of</w:t>
            </w:r>
            <w:r w:rsidRPr="00890E7E">
              <w:rPr>
                <w:spacing w:val="-1"/>
                <w:sz w:val="24"/>
                <w:szCs w:val="24"/>
              </w:rPr>
              <w:t xml:space="preserve"> </w:t>
            </w:r>
            <w:r w:rsidRPr="00890E7E">
              <w:rPr>
                <w:spacing w:val="1"/>
                <w:sz w:val="24"/>
                <w:szCs w:val="24"/>
              </w:rPr>
              <w:t>S</w:t>
            </w:r>
            <w:r w:rsidRPr="00890E7E">
              <w:rPr>
                <w:sz w:val="24"/>
                <w:szCs w:val="24"/>
              </w:rPr>
              <w:t>i</w:t>
            </w:r>
            <w:r w:rsidRPr="00890E7E">
              <w:rPr>
                <w:spacing w:val="1"/>
                <w:sz w:val="24"/>
                <w:szCs w:val="24"/>
              </w:rPr>
              <w:t>m</w:t>
            </w:r>
            <w:r w:rsidRPr="00890E7E">
              <w:rPr>
                <w:sz w:val="24"/>
                <w:szCs w:val="24"/>
              </w:rPr>
              <w:t>pl</w:t>
            </w:r>
            <w:r w:rsidRPr="00890E7E">
              <w:rPr>
                <w:spacing w:val="1"/>
                <w:sz w:val="24"/>
                <w:szCs w:val="24"/>
              </w:rPr>
              <w:t>i</w:t>
            </w:r>
            <w:r w:rsidRPr="00890E7E">
              <w:rPr>
                <w:sz w:val="24"/>
                <w:szCs w:val="24"/>
              </w:rPr>
              <w:t>fi</w:t>
            </w:r>
            <w:r w:rsidRPr="00890E7E">
              <w:rPr>
                <w:spacing w:val="-1"/>
                <w:sz w:val="24"/>
                <w:szCs w:val="24"/>
              </w:rPr>
              <w:t>e</w:t>
            </w:r>
            <w:r w:rsidRPr="00890E7E">
              <w:rPr>
                <w:sz w:val="24"/>
                <w:szCs w:val="24"/>
              </w:rPr>
              <w:t>d</w:t>
            </w:r>
          </w:p>
          <w:p w:rsidR="00FC62E4" w:rsidRPr="00890E7E" w:rsidRDefault="00FC62E4" w:rsidP="00FC62E4">
            <w:pPr>
              <w:ind w:left="67"/>
              <w:rPr>
                <w:sz w:val="24"/>
                <w:szCs w:val="24"/>
              </w:rPr>
            </w:pPr>
            <w:r w:rsidRPr="00890E7E">
              <w:rPr>
                <w:sz w:val="24"/>
                <w:szCs w:val="24"/>
              </w:rPr>
              <w:t>T</w:t>
            </w:r>
            <w:r w:rsidRPr="00890E7E">
              <w:rPr>
                <w:spacing w:val="-1"/>
                <w:sz w:val="24"/>
                <w:szCs w:val="24"/>
              </w:rPr>
              <w:t>ec</w:t>
            </w:r>
            <w:r w:rsidRPr="00890E7E">
              <w:rPr>
                <w:sz w:val="24"/>
                <w:szCs w:val="24"/>
              </w:rPr>
              <w:t>hnic</w:t>
            </w:r>
            <w:r w:rsidRPr="00890E7E">
              <w:rPr>
                <w:spacing w:val="-1"/>
                <w:sz w:val="24"/>
                <w:szCs w:val="24"/>
              </w:rPr>
              <w:t>a</w:t>
            </w:r>
            <w:r w:rsidRPr="00890E7E">
              <w:rPr>
                <w:sz w:val="24"/>
                <w:szCs w:val="24"/>
              </w:rPr>
              <w:t xml:space="preserve">l </w:t>
            </w:r>
            <w:r w:rsidRPr="00890E7E">
              <w:rPr>
                <w:spacing w:val="1"/>
                <w:sz w:val="24"/>
                <w:szCs w:val="24"/>
              </w:rPr>
              <w:t>P</w:t>
            </w:r>
            <w:r w:rsidRPr="00890E7E">
              <w:rPr>
                <w:sz w:val="24"/>
                <w:szCs w:val="24"/>
              </w:rPr>
              <w:t>roposals</w:t>
            </w:r>
            <w:r w:rsidRPr="00890E7E">
              <w:rPr>
                <w:spacing w:val="2"/>
                <w:sz w:val="24"/>
                <w:szCs w:val="24"/>
              </w:rPr>
              <w:t xml:space="preserve"> </w:t>
            </w:r>
            <w:r w:rsidRPr="00890E7E">
              <w:rPr>
                <w:spacing w:val="-1"/>
                <w:sz w:val="24"/>
                <w:szCs w:val="24"/>
              </w:rPr>
              <w:t>a</w:t>
            </w:r>
            <w:r w:rsidRPr="00890E7E">
              <w:rPr>
                <w:sz w:val="24"/>
                <w:szCs w:val="24"/>
              </w:rPr>
              <w:t>r</w:t>
            </w:r>
            <w:r w:rsidRPr="00890E7E">
              <w:rPr>
                <w:spacing w:val="-2"/>
                <w:sz w:val="24"/>
                <w:szCs w:val="24"/>
              </w:rPr>
              <w:t>e</w:t>
            </w:r>
            <w:r w:rsidRPr="00890E7E">
              <w:rPr>
                <w:sz w:val="24"/>
                <w:szCs w:val="24"/>
              </w:rPr>
              <w:t>:</w:t>
            </w:r>
          </w:p>
          <w:p w:rsidR="00FC62E4" w:rsidRPr="00890E7E" w:rsidRDefault="00FC62E4" w:rsidP="00FC62E4">
            <w:pPr>
              <w:spacing w:before="1"/>
              <w:ind w:right="-86"/>
              <w:jc w:val="center"/>
            </w:pPr>
            <w:r w:rsidRPr="00890E7E">
              <w:rPr>
                <w:spacing w:val="2"/>
                <w:w w:val="99"/>
              </w:rPr>
              <w:t xml:space="preserve">                                                                                                                         P</w:t>
            </w:r>
            <w:r w:rsidRPr="00890E7E">
              <w:rPr>
                <w:spacing w:val="1"/>
                <w:w w:val="99"/>
              </w:rPr>
              <w:t>o</w:t>
            </w:r>
            <w:r w:rsidRPr="00890E7E">
              <w:rPr>
                <w:w w:val="99"/>
              </w:rPr>
              <w:t>i</w:t>
            </w:r>
            <w:r w:rsidRPr="00890E7E">
              <w:rPr>
                <w:spacing w:val="-1"/>
                <w:w w:val="99"/>
              </w:rPr>
              <w:t>n</w:t>
            </w:r>
            <w:r w:rsidRPr="00890E7E">
              <w:rPr>
                <w:w w:val="99"/>
              </w:rPr>
              <w:t>ts</w:t>
            </w:r>
          </w:p>
          <w:p w:rsidR="00FC62E4" w:rsidRPr="00890E7E" w:rsidRDefault="00FC62E4" w:rsidP="00FC62E4">
            <w:pPr>
              <w:spacing w:before="8" w:line="100" w:lineRule="exact"/>
              <w:rPr>
                <w:sz w:val="11"/>
                <w:szCs w:val="11"/>
              </w:rPr>
            </w:pPr>
          </w:p>
          <w:p w:rsidR="00FC62E4" w:rsidRPr="00890E7E" w:rsidRDefault="00FC62E4" w:rsidP="00FC62E4">
            <w:pPr>
              <w:spacing w:line="220" w:lineRule="exact"/>
              <w:ind w:left="67"/>
            </w:pPr>
            <w:r w:rsidRPr="00890E7E">
              <w:rPr>
                <w:spacing w:val="1"/>
                <w:position w:val="-1"/>
              </w:rPr>
              <w:t>(</w:t>
            </w:r>
            <w:proofErr w:type="spellStart"/>
            <w:r w:rsidRPr="00890E7E">
              <w:rPr>
                <w:position w:val="-1"/>
              </w:rPr>
              <w:t>i</w:t>
            </w:r>
            <w:proofErr w:type="spellEnd"/>
            <w:r w:rsidRPr="00890E7E">
              <w:rPr>
                <w:position w:val="-1"/>
              </w:rPr>
              <w:t xml:space="preserve">)  </w:t>
            </w:r>
            <w:r w:rsidRPr="00890E7E">
              <w:rPr>
                <w:spacing w:val="25"/>
                <w:position w:val="-1"/>
              </w:rPr>
              <w:t xml:space="preserve"> </w:t>
            </w:r>
            <w:r w:rsidRPr="00890E7E">
              <w:rPr>
                <w:spacing w:val="-2"/>
                <w:position w:val="-1"/>
              </w:rPr>
              <w:t>A</w:t>
            </w:r>
            <w:r w:rsidRPr="00890E7E">
              <w:rPr>
                <w:spacing w:val="1"/>
                <w:position w:val="-1"/>
              </w:rPr>
              <w:t>d</w:t>
            </w:r>
            <w:r w:rsidRPr="00890E7E">
              <w:rPr>
                <w:position w:val="-1"/>
              </w:rPr>
              <w:t>e</w:t>
            </w:r>
            <w:r w:rsidRPr="00890E7E">
              <w:rPr>
                <w:spacing w:val="1"/>
                <w:position w:val="-1"/>
              </w:rPr>
              <w:t>q</w:t>
            </w:r>
            <w:r w:rsidRPr="00890E7E">
              <w:rPr>
                <w:spacing w:val="-1"/>
                <w:position w:val="-1"/>
              </w:rPr>
              <w:t>u</w:t>
            </w:r>
            <w:r w:rsidRPr="00890E7E">
              <w:rPr>
                <w:position w:val="-1"/>
              </w:rPr>
              <w:t>a</w:t>
            </w:r>
            <w:r w:rsidRPr="00890E7E">
              <w:rPr>
                <w:spacing w:val="3"/>
                <w:position w:val="-1"/>
              </w:rPr>
              <w:t>c</w:t>
            </w:r>
            <w:r w:rsidRPr="00890E7E">
              <w:rPr>
                <w:position w:val="-1"/>
              </w:rPr>
              <w:t>y</w:t>
            </w:r>
            <w:r w:rsidRPr="00890E7E">
              <w:rPr>
                <w:spacing w:val="-9"/>
                <w:position w:val="-1"/>
              </w:rPr>
              <w:t xml:space="preserve"> </w:t>
            </w:r>
            <w:r w:rsidRPr="00890E7E">
              <w:rPr>
                <w:spacing w:val="1"/>
                <w:position w:val="-1"/>
              </w:rPr>
              <w:t>o</w:t>
            </w:r>
            <w:r w:rsidRPr="00890E7E">
              <w:rPr>
                <w:position w:val="-1"/>
              </w:rPr>
              <w:t>f</w:t>
            </w:r>
            <w:r w:rsidRPr="00890E7E">
              <w:rPr>
                <w:spacing w:val="-3"/>
                <w:position w:val="-1"/>
              </w:rPr>
              <w:t xml:space="preserve"> </w:t>
            </w:r>
            <w:r w:rsidRPr="00890E7E">
              <w:rPr>
                <w:spacing w:val="2"/>
                <w:position w:val="-1"/>
              </w:rPr>
              <w:t>t</w:t>
            </w:r>
            <w:r w:rsidRPr="00890E7E">
              <w:rPr>
                <w:spacing w:val="-1"/>
                <w:position w:val="-1"/>
              </w:rPr>
              <w:t>h</w:t>
            </w:r>
            <w:r w:rsidRPr="00890E7E">
              <w:rPr>
                <w:position w:val="-1"/>
              </w:rPr>
              <w:t>e</w:t>
            </w:r>
            <w:r w:rsidRPr="00890E7E">
              <w:rPr>
                <w:spacing w:val="-1"/>
                <w:position w:val="-1"/>
              </w:rPr>
              <w:t xml:space="preserve"> </w:t>
            </w:r>
            <w:r w:rsidRPr="00890E7E">
              <w:rPr>
                <w:spacing w:val="1"/>
                <w:position w:val="-1"/>
              </w:rPr>
              <w:t>propo</w:t>
            </w:r>
            <w:r w:rsidRPr="00890E7E">
              <w:rPr>
                <w:spacing w:val="-1"/>
                <w:position w:val="-1"/>
              </w:rPr>
              <w:t>s</w:t>
            </w:r>
            <w:r w:rsidRPr="00890E7E">
              <w:rPr>
                <w:spacing w:val="3"/>
                <w:position w:val="-1"/>
              </w:rPr>
              <w:t>e</w:t>
            </w:r>
            <w:r w:rsidRPr="00890E7E">
              <w:rPr>
                <w:position w:val="-1"/>
              </w:rPr>
              <w:t>d</w:t>
            </w:r>
            <w:r w:rsidRPr="00890E7E">
              <w:rPr>
                <w:spacing w:val="-6"/>
                <w:position w:val="-1"/>
              </w:rPr>
              <w:t xml:space="preserve"> </w:t>
            </w:r>
            <w:r w:rsidRPr="00890E7E">
              <w:rPr>
                <w:position w:val="-1"/>
              </w:rPr>
              <w:t>te</w:t>
            </w:r>
            <w:r w:rsidRPr="00890E7E">
              <w:rPr>
                <w:spacing w:val="-2"/>
                <w:position w:val="-1"/>
              </w:rPr>
              <w:t>c</w:t>
            </w:r>
            <w:r w:rsidRPr="00890E7E">
              <w:rPr>
                <w:spacing w:val="-1"/>
                <w:position w:val="-1"/>
              </w:rPr>
              <w:t>hn</w:t>
            </w:r>
            <w:r w:rsidRPr="00890E7E">
              <w:rPr>
                <w:position w:val="-1"/>
              </w:rPr>
              <w:t>ic</w:t>
            </w:r>
            <w:r w:rsidRPr="00890E7E">
              <w:rPr>
                <w:spacing w:val="3"/>
                <w:position w:val="-1"/>
              </w:rPr>
              <w:t>a</w:t>
            </w:r>
            <w:r w:rsidRPr="00890E7E">
              <w:rPr>
                <w:position w:val="-1"/>
              </w:rPr>
              <w:t>l</w:t>
            </w:r>
            <w:r w:rsidRPr="00890E7E">
              <w:rPr>
                <w:spacing w:val="-7"/>
                <w:position w:val="-1"/>
              </w:rPr>
              <w:t xml:space="preserve"> </w:t>
            </w:r>
            <w:r w:rsidRPr="00890E7E">
              <w:rPr>
                <w:spacing w:val="1"/>
                <w:position w:val="-1"/>
              </w:rPr>
              <w:t>appro</w:t>
            </w:r>
            <w:r w:rsidRPr="00890E7E">
              <w:rPr>
                <w:position w:val="-1"/>
              </w:rPr>
              <w:t>a</w:t>
            </w:r>
            <w:r w:rsidRPr="00890E7E">
              <w:rPr>
                <w:spacing w:val="1"/>
                <w:position w:val="-1"/>
              </w:rPr>
              <w:t>c</w:t>
            </w:r>
            <w:r w:rsidRPr="00890E7E">
              <w:rPr>
                <w:spacing w:val="-1"/>
                <w:position w:val="-1"/>
              </w:rPr>
              <w:t>h</w:t>
            </w:r>
            <w:r w:rsidRPr="00890E7E">
              <w:rPr>
                <w:position w:val="-1"/>
              </w:rPr>
              <w:t>,</w:t>
            </w:r>
            <w:r w:rsidRPr="00890E7E">
              <w:rPr>
                <w:spacing w:val="-7"/>
                <w:position w:val="-1"/>
              </w:rPr>
              <w:t xml:space="preserve"> </w:t>
            </w:r>
            <w:r w:rsidRPr="00890E7E">
              <w:rPr>
                <w:spacing w:val="-4"/>
                <w:position w:val="-1"/>
              </w:rPr>
              <w:t>m</w:t>
            </w:r>
            <w:r w:rsidRPr="00890E7E">
              <w:rPr>
                <w:spacing w:val="3"/>
                <w:position w:val="-1"/>
              </w:rPr>
              <w:t>e</w:t>
            </w:r>
            <w:r w:rsidRPr="00890E7E">
              <w:rPr>
                <w:position w:val="-1"/>
              </w:rPr>
              <w:t>t</w:t>
            </w:r>
            <w:r w:rsidRPr="00890E7E">
              <w:rPr>
                <w:spacing w:val="-1"/>
                <w:position w:val="-1"/>
              </w:rPr>
              <w:t>h</w:t>
            </w:r>
            <w:r w:rsidRPr="00890E7E">
              <w:rPr>
                <w:spacing w:val="1"/>
                <w:position w:val="-1"/>
              </w:rPr>
              <w:t>odo</w:t>
            </w:r>
            <w:r w:rsidRPr="00890E7E">
              <w:rPr>
                <w:position w:val="-1"/>
              </w:rPr>
              <w:t>l</w:t>
            </w:r>
            <w:r w:rsidRPr="00890E7E">
              <w:rPr>
                <w:spacing w:val="1"/>
                <w:position w:val="-1"/>
              </w:rPr>
              <w:t>og</w:t>
            </w:r>
            <w:r w:rsidRPr="00890E7E">
              <w:rPr>
                <w:position w:val="-1"/>
              </w:rPr>
              <w:t>y</w:t>
            </w:r>
            <w:r w:rsidRPr="00890E7E">
              <w:t xml:space="preserve"> a</w:t>
            </w:r>
            <w:r w:rsidRPr="00890E7E">
              <w:rPr>
                <w:spacing w:val="-1"/>
              </w:rPr>
              <w:t>n</w:t>
            </w:r>
            <w:r w:rsidRPr="00890E7E">
              <w:t>d</w:t>
            </w:r>
            <w:r w:rsidRPr="00890E7E">
              <w:rPr>
                <w:spacing w:val="1"/>
              </w:rPr>
              <w:t xml:space="preserve"> </w:t>
            </w:r>
            <w:r w:rsidRPr="00890E7E">
              <w:rPr>
                <w:spacing w:val="-5"/>
              </w:rPr>
              <w:t>w</w:t>
            </w:r>
            <w:r w:rsidRPr="00890E7E">
              <w:rPr>
                <w:spacing w:val="1"/>
              </w:rPr>
              <w:t>or</w:t>
            </w:r>
            <w:r w:rsidRPr="00890E7E">
              <w:t>k</w:t>
            </w:r>
            <w:r w:rsidRPr="00890E7E">
              <w:rPr>
                <w:spacing w:val="-5"/>
              </w:rPr>
              <w:t xml:space="preserve"> </w:t>
            </w:r>
            <w:r w:rsidRPr="00890E7E">
              <w:rPr>
                <w:spacing w:val="1"/>
              </w:rPr>
              <w:t>p</w:t>
            </w:r>
            <w:r w:rsidRPr="00890E7E">
              <w:t>l</w:t>
            </w:r>
            <w:r w:rsidRPr="00890E7E">
              <w:rPr>
                <w:spacing w:val="2"/>
              </w:rPr>
              <w:t>a</w:t>
            </w:r>
            <w:r w:rsidRPr="00890E7E">
              <w:t>n</w:t>
            </w:r>
            <w:r w:rsidRPr="00890E7E">
              <w:rPr>
                <w:spacing w:val="-4"/>
              </w:rPr>
              <w:t xml:space="preserve"> </w:t>
            </w:r>
            <w:r w:rsidRPr="00890E7E">
              <w:t>in</w:t>
            </w:r>
            <w:r w:rsidRPr="00890E7E">
              <w:rPr>
                <w:spacing w:val="-3"/>
              </w:rPr>
              <w:t xml:space="preserve"> </w:t>
            </w:r>
            <w:r w:rsidRPr="00890E7E">
              <w:rPr>
                <w:spacing w:val="1"/>
              </w:rPr>
              <w:t>r</w:t>
            </w:r>
            <w:r w:rsidRPr="00890E7E">
              <w:t>es</w:t>
            </w:r>
            <w:r w:rsidRPr="00890E7E">
              <w:rPr>
                <w:spacing w:val="1"/>
              </w:rPr>
              <w:t>po</w:t>
            </w:r>
            <w:r w:rsidRPr="00890E7E">
              <w:rPr>
                <w:spacing w:val="-1"/>
              </w:rPr>
              <w:t>n</w:t>
            </w:r>
            <w:r w:rsidRPr="00890E7E">
              <w:rPr>
                <w:spacing w:val="1"/>
              </w:rPr>
              <w:t>d</w:t>
            </w:r>
            <w:r w:rsidRPr="00890E7E">
              <w:rPr>
                <w:spacing w:val="2"/>
              </w:rPr>
              <w:t>i</w:t>
            </w:r>
            <w:r w:rsidRPr="00890E7E">
              <w:rPr>
                <w:spacing w:val="1"/>
              </w:rPr>
              <w:t>n</w:t>
            </w:r>
            <w:r w:rsidRPr="00890E7E">
              <w:t>g</w:t>
            </w:r>
            <w:r w:rsidRPr="00890E7E">
              <w:rPr>
                <w:spacing w:val="-10"/>
              </w:rPr>
              <w:t xml:space="preserve"> </w:t>
            </w:r>
            <w:r w:rsidRPr="00890E7E">
              <w:rPr>
                <w:spacing w:val="2"/>
              </w:rPr>
              <w:t>t</w:t>
            </w:r>
            <w:r w:rsidRPr="00890E7E">
              <w:t>o</w:t>
            </w:r>
            <w:r w:rsidRPr="00890E7E">
              <w:rPr>
                <w:spacing w:val="-1"/>
              </w:rPr>
              <w:t xml:space="preserve"> </w:t>
            </w:r>
            <w:r w:rsidRPr="00890E7E">
              <w:t>t</w:t>
            </w:r>
            <w:r w:rsidRPr="00890E7E">
              <w:rPr>
                <w:spacing w:val="-1"/>
              </w:rPr>
              <w:t>h</w:t>
            </w:r>
            <w:r w:rsidRPr="00890E7E">
              <w:t>e</w:t>
            </w:r>
            <w:r w:rsidRPr="00890E7E">
              <w:rPr>
                <w:spacing w:val="-1"/>
              </w:rPr>
              <w:t xml:space="preserve"> </w:t>
            </w:r>
            <w:r w:rsidRPr="00890E7E">
              <w:rPr>
                <w:spacing w:val="3"/>
              </w:rPr>
              <w:t>T</w:t>
            </w:r>
            <w:r w:rsidRPr="00890E7E">
              <w:t>e</w:t>
            </w:r>
            <w:r w:rsidRPr="00890E7E">
              <w:rPr>
                <w:spacing w:val="1"/>
              </w:rPr>
              <w:t>r</w:t>
            </w:r>
            <w:r w:rsidRPr="00890E7E">
              <w:rPr>
                <w:spacing w:val="-4"/>
              </w:rPr>
              <w:t>m</w:t>
            </w:r>
            <w:r w:rsidRPr="00890E7E">
              <w:t>s</w:t>
            </w:r>
            <w:r w:rsidRPr="00890E7E">
              <w:rPr>
                <w:spacing w:val="-5"/>
              </w:rPr>
              <w:t xml:space="preserve"> </w:t>
            </w:r>
            <w:r w:rsidRPr="00890E7E">
              <w:rPr>
                <w:spacing w:val="1"/>
              </w:rPr>
              <w:t>o</w:t>
            </w:r>
            <w:r w:rsidRPr="00890E7E">
              <w:t>f</w:t>
            </w:r>
            <w:r w:rsidRPr="00890E7E">
              <w:rPr>
                <w:spacing w:val="-1"/>
              </w:rPr>
              <w:t xml:space="preserve"> R</w:t>
            </w:r>
            <w:r w:rsidRPr="00890E7E">
              <w:t>e</w:t>
            </w:r>
            <w:r w:rsidRPr="00890E7E">
              <w:rPr>
                <w:spacing w:val="-1"/>
              </w:rPr>
              <w:t>f</w:t>
            </w:r>
            <w:r w:rsidRPr="00890E7E">
              <w:t>e</w:t>
            </w:r>
            <w:r w:rsidRPr="00890E7E">
              <w:rPr>
                <w:spacing w:val="1"/>
              </w:rPr>
              <w:t>r</w:t>
            </w:r>
            <w:r w:rsidRPr="00890E7E">
              <w:rPr>
                <w:spacing w:val="3"/>
              </w:rPr>
              <w:t>e</w:t>
            </w:r>
            <w:r w:rsidRPr="00890E7E">
              <w:rPr>
                <w:spacing w:val="-1"/>
              </w:rPr>
              <w:t>n</w:t>
            </w:r>
            <w:r w:rsidRPr="00890E7E">
              <w:t>c</w:t>
            </w:r>
            <w:r w:rsidRPr="00890E7E">
              <w:rPr>
                <w:spacing w:val="10"/>
              </w:rPr>
              <w:t>e</w:t>
            </w:r>
            <w:r w:rsidRPr="00890E7E">
              <w:rPr>
                <w:position w:val="9"/>
                <w:sz w:val="13"/>
                <w:szCs w:val="13"/>
              </w:rPr>
              <w:t>1</w:t>
            </w:r>
            <w:r w:rsidRPr="00890E7E">
              <w:t xml:space="preserve">:              </w:t>
            </w:r>
            <w:r w:rsidRPr="00890E7E">
              <w:rPr>
                <w:spacing w:val="10"/>
              </w:rPr>
              <w:t xml:space="preserve">                                                                               </w:t>
            </w:r>
            <w:r w:rsidRPr="00890E7E">
              <w:rPr>
                <w:spacing w:val="1"/>
              </w:rPr>
              <w:t>[</w:t>
            </w:r>
            <w:r w:rsidRPr="00890E7E">
              <w:rPr>
                <w:i/>
                <w:spacing w:val="1"/>
              </w:rPr>
              <w:t>2</w:t>
            </w:r>
            <w:r w:rsidRPr="00890E7E">
              <w:rPr>
                <w:i/>
              </w:rPr>
              <w:t>0</w:t>
            </w:r>
            <w:r w:rsidRPr="00890E7E">
              <w:rPr>
                <w:i/>
                <w:spacing w:val="-1"/>
              </w:rPr>
              <w:t xml:space="preserve"> </w:t>
            </w:r>
            <w:r w:rsidRPr="00890E7E">
              <w:rPr>
                <w:i/>
              </w:rPr>
              <w:t>–</w:t>
            </w:r>
            <w:r w:rsidRPr="00890E7E">
              <w:rPr>
                <w:i/>
                <w:spacing w:val="-2"/>
              </w:rPr>
              <w:t xml:space="preserve"> </w:t>
            </w:r>
            <w:r w:rsidRPr="00890E7E">
              <w:rPr>
                <w:i/>
                <w:spacing w:val="1"/>
                <w:w w:val="99"/>
              </w:rPr>
              <w:t>40</w:t>
            </w:r>
            <w:r w:rsidRPr="00890E7E">
              <w:rPr>
                <w:w w:val="99"/>
              </w:rPr>
              <w:t>]</w:t>
            </w:r>
          </w:p>
          <w:p w:rsidR="00FC62E4" w:rsidRPr="00890E7E" w:rsidRDefault="00FC62E4" w:rsidP="00FC62E4">
            <w:pPr>
              <w:ind w:left="67"/>
            </w:pPr>
            <w:r w:rsidRPr="00890E7E">
              <w:rPr>
                <w:spacing w:val="1"/>
              </w:rPr>
              <w:t>(</w:t>
            </w:r>
            <w:r w:rsidRPr="00890E7E">
              <w:t>ii)  K</w:t>
            </w:r>
            <w:r w:rsidRPr="00890E7E">
              <w:rPr>
                <w:spacing w:val="3"/>
              </w:rPr>
              <w:t>e</w:t>
            </w:r>
            <w:r w:rsidRPr="00890E7E">
              <w:t>y</w:t>
            </w:r>
            <w:r w:rsidRPr="00890E7E">
              <w:rPr>
                <w:spacing w:val="-6"/>
              </w:rPr>
              <w:t xml:space="preserve"> </w:t>
            </w:r>
            <w:r w:rsidRPr="00890E7E">
              <w:rPr>
                <w:spacing w:val="1"/>
              </w:rPr>
              <w:t>pro</w:t>
            </w:r>
            <w:r w:rsidRPr="00890E7E">
              <w:rPr>
                <w:spacing w:val="-2"/>
              </w:rPr>
              <w:t>f</w:t>
            </w:r>
            <w:r w:rsidRPr="00890E7E">
              <w:t>es</w:t>
            </w:r>
            <w:r w:rsidRPr="00890E7E">
              <w:rPr>
                <w:spacing w:val="1"/>
              </w:rPr>
              <w:t>s</w:t>
            </w:r>
            <w:r w:rsidRPr="00890E7E">
              <w:t>i</w:t>
            </w:r>
            <w:r w:rsidRPr="00890E7E">
              <w:rPr>
                <w:spacing w:val="1"/>
              </w:rPr>
              <w:t>o</w:t>
            </w:r>
            <w:r w:rsidRPr="00890E7E">
              <w:rPr>
                <w:spacing w:val="-1"/>
              </w:rPr>
              <w:t>n</w:t>
            </w:r>
            <w:r w:rsidRPr="00890E7E">
              <w:t>al</w:t>
            </w:r>
            <w:r w:rsidRPr="00890E7E">
              <w:rPr>
                <w:spacing w:val="-10"/>
              </w:rPr>
              <w:t xml:space="preserve"> </w:t>
            </w:r>
            <w:r w:rsidRPr="00890E7E">
              <w:rPr>
                <w:spacing w:val="-1"/>
              </w:rPr>
              <w:t>s</w:t>
            </w:r>
            <w:r w:rsidRPr="00890E7E">
              <w:t>t</w:t>
            </w:r>
            <w:r w:rsidRPr="00890E7E">
              <w:rPr>
                <w:spacing w:val="2"/>
              </w:rPr>
              <w:t>a</w:t>
            </w:r>
            <w:r w:rsidRPr="00890E7E">
              <w:rPr>
                <w:spacing w:val="1"/>
              </w:rPr>
              <w:t>f</w:t>
            </w:r>
            <w:r w:rsidRPr="00890E7E">
              <w:t>f</w:t>
            </w:r>
            <w:r w:rsidRPr="00890E7E">
              <w:rPr>
                <w:spacing w:val="-5"/>
              </w:rPr>
              <w:t xml:space="preserve"> </w:t>
            </w:r>
            <w:r w:rsidRPr="00890E7E">
              <w:rPr>
                <w:spacing w:val="1"/>
              </w:rPr>
              <w:t>q</w:t>
            </w:r>
            <w:r w:rsidRPr="00890E7E">
              <w:rPr>
                <w:spacing w:val="-1"/>
              </w:rPr>
              <w:t>u</w:t>
            </w:r>
            <w:r w:rsidRPr="00890E7E">
              <w:t>al</w:t>
            </w:r>
            <w:r w:rsidRPr="00890E7E">
              <w:rPr>
                <w:spacing w:val="2"/>
              </w:rPr>
              <w:t>i</w:t>
            </w:r>
            <w:r w:rsidRPr="00890E7E">
              <w:rPr>
                <w:spacing w:val="-2"/>
              </w:rPr>
              <w:t>f</w:t>
            </w:r>
            <w:r w:rsidRPr="00890E7E">
              <w:t>i</w:t>
            </w:r>
            <w:r w:rsidRPr="00890E7E">
              <w:rPr>
                <w:spacing w:val="2"/>
              </w:rPr>
              <w:t>c</w:t>
            </w:r>
            <w:r w:rsidRPr="00890E7E">
              <w:t>ati</w:t>
            </w:r>
            <w:r w:rsidRPr="00890E7E">
              <w:rPr>
                <w:spacing w:val="1"/>
              </w:rPr>
              <w:t>o</w:t>
            </w:r>
            <w:r w:rsidRPr="00890E7E">
              <w:rPr>
                <w:spacing w:val="-1"/>
              </w:rPr>
              <w:t>n</w:t>
            </w:r>
            <w:r w:rsidRPr="00890E7E">
              <w:t>s</w:t>
            </w:r>
            <w:r w:rsidRPr="00890E7E">
              <w:rPr>
                <w:spacing w:val="-11"/>
              </w:rPr>
              <w:t xml:space="preserve"> </w:t>
            </w:r>
            <w:r w:rsidRPr="00890E7E">
              <w:rPr>
                <w:spacing w:val="3"/>
              </w:rPr>
              <w:t>a</w:t>
            </w:r>
            <w:r w:rsidRPr="00890E7E">
              <w:rPr>
                <w:spacing w:val="-1"/>
              </w:rPr>
              <w:t>n</w:t>
            </w:r>
            <w:r w:rsidRPr="00890E7E">
              <w:t>d</w:t>
            </w:r>
            <w:r w:rsidRPr="00890E7E">
              <w:rPr>
                <w:spacing w:val="-2"/>
              </w:rPr>
              <w:t xml:space="preserve"> </w:t>
            </w:r>
            <w:r w:rsidRPr="00890E7E">
              <w:t>c</w:t>
            </w:r>
            <w:r w:rsidRPr="00890E7E">
              <w:rPr>
                <w:spacing w:val="4"/>
              </w:rPr>
              <w:t>o</w:t>
            </w:r>
            <w:r w:rsidRPr="00890E7E">
              <w:rPr>
                <w:spacing w:val="-4"/>
              </w:rPr>
              <w:t>m</w:t>
            </w:r>
            <w:r w:rsidRPr="00890E7E">
              <w:rPr>
                <w:spacing w:val="1"/>
              </w:rPr>
              <w:t>p</w:t>
            </w:r>
            <w:r w:rsidRPr="00890E7E">
              <w:t>ete</w:t>
            </w:r>
            <w:r w:rsidRPr="00890E7E">
              <w:rPr>
                <w:spacing w:val="-1"/>
              </w:rPr>
              <w:t>n</w:t>
            </w:r>
            <w:r w:rsidRPr="00890E7E">
              <w:t>ce</w:t>
            </w:r>
            <w:r w:rsidRPr="00890E7E">
              <w:rPr>
                <w:spacing w:val="-7"/>
              </w:rPr>
              <w:t xml:space="preserve"> </w:t>
            </w:r>
            <w:r w:rsidRPr="00890E7E">
              <w:rPr>
                <w:spacing w:val="-2"/>
              </w:rPr>
              <w:t>f</w:t>
            </w:r>
            <w:r w:rsidRPr="00890E7E">
              <w:rPr>
                <w:spacing w:val="1"/>
              </w:rPr>
              <w:t>o</w:t>
            </w:r>
            <w:r w:rsidRPr="00890E7E">
              <w:t>r</w:t>
            </w:r>
            <w:r w:rsidRPr="00890E7E">
              <w:rPr>
                <w:spacing w:val="-1"/>
              </w:rPr>
              <w:t xml:space="preserve"> </w:t>
            </w:r>
            <w:r w:rsidRPr="00890E7E">
              <w:t>t</w:t>
            </w:r>
            <w:r w:rsidRPr="00890E7E">
              <w:rPr>
                <w:spacing w:val="-1"/>
              </w:rPr>
              <w:t>h</w:t>
            </w:r>
            <w:r w:rsidRPr="00890E7E">
              <w:t>e</w:t>
            </w:r>
            <w:r w:rsidRPr="00890E7E">
              <w:rPr>
                <w:spacing w:val="1"/>
              </w:rPr>
              <w:t xml:space="preserve"> </w:t>
            </w:r>
            <w:r w:rsidRPr="00890E7E">
              <w:t>as</w:t>
            </w:r>
            <w:r w:rsidRPr="00890E7E">
              <w:rPr>
                <w:spacing w:val="-1"/>
              </w:rPr>
              <w:t>s</w:t>
            </w:r>
            <w:r w:rsidRPr="00890E7E">
              <w:rPr>
                <w:spacing w:val="2"/>
              </w:rPr>
              <w:t>i</w:t>
            </w:r>
            <w:r w:rsidRPr="00890E7E">
              <w:rPr>
                <w:spacing w:val="-1"/>
              </w:rPr>
              <w:t>g</w:t>
            </w:r>
            <w:r w:rsidRPr="00890E7E">
              <w:rPr>
                <w:spacing w:val="1"/>
              </w:rPr>
              <w:t>n</w:t>
            </w:r>
            <w:r w:rsidRPr="00890E7E">
              <w:rPr>
                <w:spacing w:val="-1"/>
              </w:rPr>
              <w:t>m</w:t>
            </w:r>
            <w:r w:rsidRPr="00890E7E">
              <w:rPr>
                <w:spacing w:val="3"/>
              </w:rPr>
              <w:t>e</w:t>
            </w:r>
            <w:r w:rsidRPr="00890E7E">
              <w:rPr>
                <w:spacing w:val="-1"/>
              </w:rPr>
              <w:t>n</w:t>
            </w:r>
            <w:r w:rsidRPr="00890E7E">
              <w:t>t:</w:t>
            </w:r>
          </w:p>
          <w:p w:rsidR="00FC62E4" w:rsidRPr="00890E7E" w:rsidRDefault="00FC62E4" w:rsidP="00FC62E4">
            <w:pPr>
              <w:spacing w:before="79"/>
              <w:ind w:left="0" w:right="329"/>
              <w:rPr>
                <w:w w:val="99"/>
              </w:rPr>
            </w:pPr>
            <w:r w:rsidRPr="00890E7E">
              <w:t xml:space="preserve"> a)  </w:t>
            </w:r>
            <w:r w:rsidRPr="00890E7E">
              <w:rPr>
                <w:spacing w:val="3"/>
              </w:rPr>
              <w:t>T</w:t>
            </w:r>
            <w:r w:rsidRPr="00890E7E">
              <w:t>e</w:t>
            </w:r>
            <w:r w:rsidRPr="00890E7E">
              <w:rPr>
                <w:spacing w:val="1"/>
              </w:rPr>
              <w:t>a</w:t>
            </w:r>
            <w:r w:rsidRPr="00890E7E">
              <w:t>m</w:t>
            </w:r>
            <w:r w:rsidRPr="00890E7E">
              <w:rPr>
                <w:spacing w:val="-9"/>
              </w:rPr>
              <w:t xml:space="preserve"> </w:t>
            </w:r>
            <w:r w:rsidRPr="00890E7E">
              <w:rPr>
                <w:spacing w:val="-2"/>
              </w:rPr>
              <w:t>L</w:t>
            </w:r>
            <w:r w:rsidRPr="00890E7E">
              <w:t>e</w:t>
            </w:r>
            <w:r w:rsidRPr="00890E7E">
              <w:rPr>
                <w:spacing w:val="1"/>
              </w:rPr>
              <w:t>ad</w:t>
            </w:r>
            <w:r w:rsidRPr="00890E7E">
              <w:t xml:space="preserve">er                                         </w:t>
            </w:r>
            <w:r w:rsidRPr="00890E7E">
              <w:rPr>
                <w:spacing w:val="23"/>
              </w:rPr>
              <w:t xml:space="preserve"> </w:t>
            </w:r>
            <w:r w:rsidRPr="00890E7E">
              <w:rPr>
                <w:spacing w:val="1"/>
              </w:rPr>
              <w:t>[</w:t>
            </w:r>
            <w:r w:rsidRPr="00890E7E">
              <w:rPr>
                <w:i/>
                <w:spacing w:val="1"/>
              </w:rPr>
              <w:t>In</w:t>
            </w:r>
            <w:r w:rsidRPr="00890E7E">
              <w:rPr>
                <w:i/>
                <w:spacing w:val="-1"/>
              </w:rPr>
              <w:t>s</w:t>
            </w:r>
            <w:r w:rsidRPr="00890E7E">
              <w:rPr>
                <w:i/>
              </w:rPr>
              <w:t>ert</w:t>
            </w:r>
            <w:r w:rsidRPr="00890E7E">
              <w:rPr>
                <w:i/>
                <w:spacing w:val="-5"/>
              </w:rPr>
              <w:t xml:space="preserve"> </w:t>
            </w:r>
            <w:r w:rsidRPr="00890E7E">
              <w:rPr>
                <w:i/>
                <w:spacing w:val="1"/>
                <w:w w:val="99"/>
              </w:rPr>
              <w:t>po</w:t>
            </w:r>
            <w:r w:rsidRPr="00890E7E">
              <w:rPr>
                <w:i/>
                <w:w w:val="99"/>
              </w:rPr>
              <w:t>i</w:t>
            </w:r>
            <w:r w:rsidRPr="00890E7E">
              <w:rPr>
                <w:i/>
                <w:spacing w:val="1"/>
                <w:w w:val="99"/>
              </w:rPr>
              <w:t>n</w:t>
            </w:r>
            <w:r w:rsidRPr="00890E7E">
              <w:rPr>
                <w:i/>
                <w:w w:val="99"/>
              </w:rPr>
              <w:t>t</w:t>
            </w:r>
            <w:r w:rsidRPr="00890E7E">
              <w:rPr>
                <w:i/>
                <w:spacing w:val="1"/>
                <w:w w:val="99"/>
              </w:rPr>
              <w:t>s</w:t>
            </w:r>
            <w:r w:rsidRPr="00890E7E">
              <w:rPr>
                <w:w w:val="99"/>
              </w:rPr>
              <w:t>]</w:t>
            </w:r>
          </w:p>
          <w:p w:rsidR="00B21364" w:rsidRPr="00890E7E" w:rsidRDefault="00FC62E4" w:rsidP="00FC62E4">
            <w:pPr>
              <w:spacing w:before="79"/>
              <w:ind w:left="0" w:right="329"/>
              <w:rPr>
                <w:w w:val="99"/>
              </w:rPr>
            </w:pPr>
            <w:r w:rsidRPr="00890E7E">
              <w:rPr>
                <w:w w:val="99"/>
              </w:rPr>
              <w:t xml:space="preserve"> </w:t>
            </w:r>
            <w:r w:rsidRPr="00890E7E">
              <w:rPr>
                <w:spacing w:val="1"/>
              </w:rPr>
              <w:t>b</w:t>
            </w:r>
            <w:r w:rsidRPr="00890E7E">
              <w:t xml:space="preserve">) </w:t>
            </w:r>
            <w:r w:rsidRPr="00890E7E">
              <w:rPr>
                <w:spacing w:val="41"/>
              </w:rPr>
              <w:t xml:space="preserve"> </w:t>
            </w:r>
            <w:r w:rsidRPr="00890E7E">
              <w:rPr>
                <w:spacing w:val="1"/>
              </w:rPr>
              <w:t>[</w:t>
            </w:r>
            <w:r w:rsidRPr="00890E7E">
              <w:rPr>
                <w:i/>
                <w:spacing w:val="1"/>
              </w:rPr>
              <w:t>In</w:t>
            </w:r>
            <w:r w:rsidRPr="00890E7E">
              <w:rPr>
                <w:i/>
                <w:spacing w:val="-1"/>
              </w:rPr>
              <w:t>s</w:t>
            </w:r>
            <w:r w:rsidRPr="00890E7E">
              <w:rPr>
                <w:i/>
              </w:rPr>
              <w:t>ert</w:t>
            </w:r>
            <w:r w:rsidRPr="00890E7E">
              <w:rPr>
                <w:i/>
                <w:spacing w:val="-5"/>
              </w:rPr>
              <w:t xml:space="preserve"> </w:t>
            </w:r>
            <w:r w:rsidRPr="00890E7E">
              <w:rPr>
                <w:i/>
                <w:spacing w:val="1"/>
              </w:rPr>
              <w:t>po</w:t>
            </w:r>
            <w:r w:rsidRPr="00890E7E">
              <w:rPr>
                <w:i/>
                <w:spacing w:val="-1"/>
              </w:rPr>
              <w:t>s</w:t>
            </w:r>
            <w:r w:rsidRPr="00890E7E">
              <w:rPr>
                <w:i/>
              </w:rPr>
              <w:t>ition</w:t>
            </w:r>
            <w:r w:rsidRPr="00890E7E">
              <w:rPr>
                <w:i/>
                <w:spacing w:val="-5"/>
              </w:rPr>
              <w:t xml:space="preserve"> </w:t>
            </w:r>
            <w:r w:rsidRPr="00890E7E">
              <w:rPr>
                <w:i/>
                <w:spacing w:val="1"/>
              </w:rPr>
              <w:t>o</w:t>
            </w:r>
            <w:r w:rsidRPr="00890E7E">
              <w:rPr>
                <w:i/>
              </w:rPr>
              <w:t>r</w:t>
            </w:r>
            <w:r w:rsidRPr="00890E7E">
              <w:rPr>
                <w:i/>
                <w:spacing w:val="-2"/>
              </w:rPr>
              <w:t xml:space="preserve"> </w:t>
            </w:r>
            <w:r w:rsidRPr="00890E7E">
              <w:rPr>
                <w:i/>
                <w:spacing w:val="1"/>
              </w:rPr>
              <w:t>d</w:t>
            </w:r>
            <w:r w:rsidRPr="00890E7E">
              <w:rPr>
                <w:i/>
              </w:rPr>
              <w:t>i</w:t>
            </w:r>
            <w:r w:rsidRPr="00890E7E">
              <w:rPr>
                <w:i/>
                <w:spacing w:val="-1"/>
              </w:rPr>
              <w:t>s</w:t>
            </w:r>
            <w:r w:rsidRPr="00890E7E">
              <w:rPr>
                <w:i/>
              </w:rPr>
              <w:t>ci</w:t>
            </w:r>
            <w:r w:rsidRPr="00890E7E">
              <w:rPr>
                <w:i/>
                <w:spacing w:val="1"/>
              </w:rPr>
              <w:t>p</w:t>
            </w:r>
            <w:r w:rsidRPr="00890E7E">
              <w:rPr>
                <w:i/>
              </w:rPr>
              <w:t>li</w:t>
            </w:r>
            <w:r w:rsidRPr="00890E7E">
              <w:rPr>
                <w:i/>
                <w:spacing w:val="1"/>
              </w:rPr>
              <w:t>n</w:t>
            </w:r>
            <w:r w:rsidRPr="00890E7E">
              <w:rPr>
                <w:i/>
              </w:rPr>
              <w:t>e</w:t>
            </w:r>
            <w:r w:rsidRPr="00890E7E">
              <w:rPr>
                <w:i/>
                <w:spacing w:val="-7"/>
              </w:rPr>
              <w:t xml:space="preserve"> </w:t>
            </w:r>
            <w:r w:rsidRPr="00890E7E">
              <w:rPr>
                <w:i/>
                <w:spacing w:val="-1"/>
              </w:rPr>
              <w:t>a</w:t>
            </w:r>
            <w:r w:rsidRPr="00890E7E">
              <w:rPr>
                <w:i/>
              </w:rPr>
              <w:t>s</w:t>
            </w:r>
            <w:r w:rsidRPr="00890E7E">
              <w:rPr>
                <w:i/>
                <w:spacing w:val="-2"/>
              </w:rPr>
              <w:t xml:space="preserve"> </w:t>
            </w:r>
            <w:r w:rsidRPr="00890E7E">
              <w:rPr>
                <w:i/>
                <w:spacing w:val="1"/>
              </w:rPr>
              <w:t>app</w:t>
            </w:r>
            <w:r w:rsidRPr="00890E7E">
              <w:rPr>
                <w:i/>
                <w:spacing w:val="-1"/>
              </w:rPr>
              <w:t>r</w:t>
            </w:r>
            <w:r w:rsidRPr="00890E7E">
              <w:rPr>
                <w:i/>
                <w:spacing w:val="1"/>
              </w:rPr>
              <w:t>op</w:t>
            </w:r>
            <w:r w:rsidRPr="00890E7E">
              <w:rPr>
                <w:i/>
                <w:spacing w:val="4"/>
              </w:rPr>
              <w:t>r</w:t>
            </w:r>
            <w:r w:rsidRPr="00890E7E">
              <w:rPr>
                <w:i/>
              </w:rPr>
              <w:t>i</w:t>
            </w:r>
            <w:r w:rsidRPr="00890E7E">
              <w:rPr>
                <w:i/>
                <w:spacing w:val="1"/>
              </w:rPr>
              <w:t>a</w:t>
            </w:r>
            <w:r w:rsidRPr="00890E7E">
              <w:rPr>
                <w:i/>
              </w:rPr>
              <w:t>te</w:t>
            </w:r>
            <w:r w:rsidRPr="00890E7E">
              <w:t xml:space="preserve">]                </w:t>
            </w:r>
            <w:r w:rsidRPr="00890E7E">
              <w:rPr>
                <w:spacing w:val="1"/>
              </w:rPr>
              <w:t>[</w:t>
            </w:r>
            <w:r w:rsidRPr="00890E7E">
              <w:rPr>
                <w:i/>
                <w:spacing w:val="1"/>
              </w:rPr>
              <w:t>In</w:t>
            </w:r>
            <w:r w:rsidRPr="00890E7E">
              <w:rPr>
                <w:i/>
                <w:spacing w:val="-1"/>
              </w:rPr>
              <w:t>s</w:t>
            </w:r>
            <w:r w:rsidRPr="00890E7E">
              <w:rPr>
                <w:i/>
              </w:rPr>
              <w:t>ert</w:t>
            </w:r>
            <w:r w:rsidRPr="00890E7E">
              <w:rPr>
                <w:i/>
                <w:spacing w:val="-5"/>
              </w:rPr>
              <w:t xml:space="preserve"> </w:t>
            </w:r>
            <w:r w:rsidRPr="00890E7E">
              <w:rPr>
                <w:i/>
                <w:spacing w:val="1"/>
                <w:w w:val="99"/>
              </w:rPr>
              <w:t>po</w:t>
            </w:r>
            <w:r w:rsidRPr="00890E7E">
              <w:rPr>
                <w:i/>
                <w:w w:val="99"/>
              </w:rPr>
              <w:t>i</w:t>
            </w:r>
            <w:r w:rsidRPr="00890E7E">
              <w:rPr>
                <w:i/>
                <w:spacing w:val="1"/>
                <w:w w:val="99"/>
              </w:rPr>
              <w:t>n</w:t>
            </w:r>
            <w:r w:rsidRPr="00890E7E">
              <w:rPr>
                <w:i/>
                <w:w w:val="99"/>
              </w:rPr>
              <w:t>t</w:t>
            </w:r>
            <w:r w:rsidRPr="00890E7E">
              <w:rPr>
                <w:i/>
                <w:spacing w:val="1"/>
                <w:w w:val="99"/>
              </w:rPr>
              <w:t>s</w:t>
            </w:r>
            <w:r w:rsidRPr="00890E7E">
              <w:rPr>
                <w:w w:val="99"/>
              </w:rPr>
              <w:t>]</w:t>
            </w:r>
          </w:p>
          <w:p w:rsidR="00B21364" w:rsidRPr="00890E7E" w:rsidRDefault="00FC62E4" w:rsidP="00FC62E4">
            <w:pPr>
              <w:spacing w:before="79"/>
              <w:ind w:left="0" w:right="329"/>
              <w:rPr>
                <w:w w:val="99"/>
              </w:rPr>
            </w:pPr>
            <w:r w:rsidRPr="00890E7E">
              <w:rPr>
                <w:w w:val="99"/>
              </w:rPr>
              <w:t xml:space="preserve"> </w:t>
            </w:r>
            <w:r w:rsidRPr="00890E7E">
              <w:t xml:space="preserve">c)  </w:t>
            </w:r>
            <w:r w:rsidRPr="00890E7E">
              <w:rPr>
                <w:spacing w:val="1"/>
              </w:rPr>
              <w:t>[</w:t>
            </w:r>
            <w:r w:rsidRPr="00890E7E">
              <w:rPr>
                <w:i/>
                <w:spacing w:val="1"/>
              </w:rPr>
              <w:t>In</w:t>
            </w:r>
            <w:r w:rsidRPr="00890E7E">
              <w:rPr>
                <w:i/>
                <w:spacing w:val="-1"/>
              </w:rPr>
              <w:t>s</w:t>
            </w:r>
            <w:r w:rsidRPr="00890E7E">
              <w:rPr>
                <w:i/>
              </w:rPr>
              <w:t>ert</w:t>
            </w:r>
            <w:r w:rsidRPr="00890E7E">
              <w:rPr>
                <w:i/>
                <w:spacing w:val="-5"/>
              </w:rPr>
              <w:t xml:space="preserve"> </w:t>
            </w:r>
            <w:r w:rsidRPr="00890E7E">
              <w:rPr>
                <w:i/>
                <w:spacing w:val="1"/>
              </w:rPr>
              <w:t>po</w:t>
            </w:r>
            <w:r w:rsidRPr="00890E7E">
              <w:rPr>
                <w:i/>
                <w:spacing w:val="-1"/>
              </w:rPr>
              <w:t>s</w:t>
            </w:r>
            <w:r w:rsidRPr="00890E7E">
              <w:rPr>
                <w:i/>
              </w:rPr>
              <w:t>ition</w:t>
            </w:r>
            <w:r w:rsidRPr="00890E7E">
              <w:rPr>
                <w:i/>
                <w:spacing w:val="-5"/>
              </w:rPr>
              <w:t xml:space="preserve"> </w:t>
            </w:r>
            <w:r w:rsidRPr="00890E7E">
              <w:rPr>
                <w:i/>
                <w:spacing w:val="1"/>
              </w:rPr>
              <w:t>o</w:t>
            </w:r>
            <w:r w:rsidRPr="00890E7E">
              <w:rPr>
                <w:i/>
              </w:rPr>
              <w:t>r</w:t>
            </w:r>
            <w:r w:rsidRPr="00890E7E">
              <w:rPr>
                <w:i/>
                <w:spacing w:val="-2"/>
              </w:rPr>
              <w:t xml:space="preserve"> </w:t>
            </w:r>
            <w:r w:rsidRPr="00890E7E">
              <w:rPr>
                <w:i/>
                <w:spacing w:val="1"/>
              </w:rPr>
              <w:t>d</w:t>
            </w:r>
            <w:r w:rsidRPr="00890E7E">
              <w:rPr>
                <w:i/>
              </w:rPr>
              <w:t>i</w:t>
            </w:r>
            <w:r w:rsidRPr="00890E7E">
              <w:rPr>
                <w:i/>
                <w:spacing w:val="-1"/>
              </w:rPr>
              <w:t>s</w:t>
            </w:r>
            <w:r w:rsidRPr="00890E7E">
              <w:rPr>
                <w:i/>
              </w:rPr>
              <w:t>ci</w:t>
            </w:r>
            <w:r w:rsidRPr="00890E7E">
              <w:rPr>
                <w:i/>
                <w:spacing w:val="1"/>
              </w:rPr>
              <w:t>p</w:t>
            </w:r>
            <w:r w:rsidRPr="00890E7E">
              <w:rPr>
                <w:i/>
              </w:rPr>
              <w:t>li</w:t>
            </w:r>
            <w:r w:rsidRPr="00890E7E">
              <w:rPr>
                <w:i/>
                <w:spacing w:val="1"/>
              </w:rPr>
              <w:t>n</w:t>
            </w:r>
            <w:r w:rsidRPr="00890E7E">
              <w:rPr>
                <w:i/>
              </w:rPr>
              <w:t>e</w:t>
            </w:r>
            <w:r w:rsidRPr="00890E7E">
              <w:rPr>
                <w:i/>
                <w:spacing w:val="-7"/>
              </w:rPr>
              <w:t xml:space="preserve"> </w:t>
            </w:r>
            <w:r w:rsidRPr="00890E7E">
              <w:rPr>
                <w:i/>
                <w:spacing w:val="-1"/>
              </w:rPr>
              <w:t>a</w:t>
            </w:r>
            <w:r w:rsidRPr="00890E7E">
              <w:rPr>
                <w:i/>
              </w:rPr>
              <w:t>s</w:t>
            </w:r>
            <w:r w:rsidRPr="00890E7E">
              <w:rPr>
                <w:i/>
                <w:spacing w:val="-2"/>
              </w:rPr>
              <w:t xml:space="preserve"> </w:t>
            </w:r>
            <w:r w:rsidRPr="00890E7E">
              <w:rPr>
                <w:i/>
                <w:spacing w:val="1"/>
              </w:rPr>
              <w:t>app</w:t>
            </w:r>
            <w:r w:rsidRPr="00890E7E">
              <w:rPr>
                <w:i/>
                <w:spacing w:val="-1"/>
              </w:rPr>
              <w:t>r</w:t>
            </w:r>
            <w:r w:rsidRPr="00890E7E">
              <w:rPr>
                <w:i/>
                <w:spacing w:val="1"/>
              </w:rPr>
              <w:t>op</w:t>
            </w:r>
            <w:r w:rsidRPr="00890E7E">
              <w:rPr>
                <w:i/>
                <w:spacing w:val="-1"/>
              </w:rPr>
              <w:t>r</w:t>
            </w:r>
            <w:r w:rsidRPr="00890E7E">
              <w:rPr>
                <w:i/>
              </w:rPr>
              <w:t>i</w:t>
            </w:r>
            <w:r w:rsidRPr="00890E7E">
              <w:rPr>
                <w:i/>
                <w:spacing w:val="1"/>
              </w:rPr>
              <w:t>a</w:t>
            </w:r>
            <w:r w:rsidRPr="00890E7E">
              <w:rPr>
                <w:i/>
              </w:rPr>
              <w:t>t</w:t>
            </w:r>
            <w:r w:rsidRPr="00890E7E">
              <w:rPr>
                <w:i/>
                <w:spacing w:val="5"/>
              </w:rPr>
              <w:t>e</w:t>
            </w:r>
            <w:r w:rsidRPr="00890E7E">
              <w:t xml:space="preserve">]                </w:t>
            </w:r>
            <w:r w:rsidRPr="00890E7E">
              <w:rPr>
                <w:spacing w:val="1"/>
              </w:rPr>
              <w:t>[</w:t>
            </w:r>
            <w:r w:rsidRPr="00890E7E">
              <w:rPr>
                <w:i/>
                <w:spacing w:val="1"/>
              </w:rPr>
              <w:t>In</w:t>
            </w:r>
            <w:r w:rsidRPr="00890E7E">
              <w:rPr>
                <w:i/>
                <w:spacing w:val="-1"/>
              </w:rPr>
              <w:t>s</w:t>
            </w:r>
            <w:r w:rsidRPr="00890E7E">
              <w:rPr>
                <w:i/>
              </w:rPr>
              <w:t>ert</w:t>
            </w:r>
            <w:r w:rsidRPr="00890E7E">
              <w:rPr>
                <w:i/>
                <w:spacing w:val="-5"/>
              </w:rPr>
              <w:t xml:space="preserve"> </w:t>
            </w:r>
            <w:r w:rsidRPr="00890E7E">
              <w:rPr>
                <w:i/>
                <w:spacing w:val="1"/>
                <w:w w:val="99"/>
              </w:rPr>
              <w:t>po</w:t>
            </w:r>
            <w:r w:rsidRPr="00890E7E">
              <w:rPr>
                <w:i/>
                <w:w w:val="99"/>
              </w:rPr>
              <w:t>i</w:t>
            </w:r>
            <w:r w:rsidRPr="00890E7E">
              <w:rPr>
                <w:i/>
                <w:spacing w:val="1"/>
                <w:w w:val="99"/>
              </w:rPr>
              <w:t>n</w:t>
            </w:r>
            <w:r w:rsidRPr="00890E7E">
              <w:rPr>
                <w:i/>
                <w:w w:val="99"/>
              </w:rPr>
              <w:t>t</w:t>
            </w:r>
            <w:r w:rsidRPr="00890E7E">
              <w:rPr>
                <w:i/>
                <w:spacing w:val="1"/>
                <w:w w:val="99"/>
              </w:rPr>
              <w:t>s</w:t>
            </w:r>
            <w:r w:rsidRPr="00890E7E">
              <w:rPr>
                <w:w w:val="99"/>
              </w:rPr>
              <w:t xml:space="preserve">] </w:t>
            </w:r>
          </w:p>
          <w:p w:rsidR="00B21364" w:rsidRPr="00890E7E" w:rsidRDefault="00FC62E4" w:rsidP="00FC62E4">
            <w:pPr>
              <w:spacing w:before="79"/>
              <w:ind w:left="0" w:right="329"/>
              <w:rPr>
                <w:w w:val="99"/>
              </w:rPr>
            </w:pPr>
            <w:r w:rsidRPr="00890E7E">
              <w:rPr>
                <w:spacing w:val="1"/>
              </w:rPr>
              <w:t>d</w:t>
            </w:r>
            <w:r w:rsidRPr="00890E7E">
              <w:t xml:space="preserve">) </w:t>
            </w:r>
            <w:r w:rsidRPr="00890E7E">
              <w:rPr>
                <w:spacing w:val="41"/>
              </w:rPr>
              <w:t xml:space="preserve"> </w:t>
            </w:r>
            <w:r w:rsidRPr="00890E7E">
              <w:rPr>
                <w:spacing w:val="1"/>
              </w:rPr>
              <w:t>[</w:t>
            </w:r>
            <w:r w:rsidRPr="00890E7E">
              <w:rPr>
                <w:i/>
                <w:spacing w:val="1"/>
              </w:rPr>
              <w:t>In</w:t>
            </w:r>
            <w:r w:rsidRPr="00890E7E">
              <w:rPr>
                <w:i/>
                <w:spacing w:val="-1"/>
              </w:rPr>
              <w:t>s</w:t>
            </w:r>
            <w:r w:rsidRPr="00890E7E">
              <w:rPr>
                <w:i/>
              </w:rPr>
              <w:t>ert</w:t>
            </w:r>
            <w:r w:rsidRPr="00890E7E">
              <w:rPr>
                <w:i/>
                <w:spacing w:val="-5"/>
              </w:rPr>
              <w:t xml:space="preserve"> </w:t>
            </w:r>
            <w:r w:rsidRPr="00890E7E">
              <w:rPr>
                <w:i/>
                <w:spacing w:val="1"/>
              </w:rPr>
              <w:t>po</w:t>
            </w:r>
            <w:r w:rsidRPr="00890E7E">
              <w:rPr>
                <w:i/>
                <w:spacing w:val="-1"/>
              </w:rPr>
              <w:t>s</w:t>
            </w:r>
            <w:r w:rsidRPr="00890E7E">
              <w:rPr>
                <w:i/>
              </w:rPr>
              <w:t>ition</w:t>
            </w:r>
            <w:r w:rsidRPr="00890E7E">
              <w:rPr>
                <w:i/>
                <w:spacing w:val="-5"/>
              </w:rPr>
              <w:t xml:space="preserve"> </w:t>
            </w:r>
            <w:r w:rsidRPr="00890E7E">
              <w:rPr>
                <w:i/>
                <w:spacing w:val="1"/>
              </w:rPr>
              <w:t>o</w:t>
            </w:r>
            <w:r w:rsidRPr="00890E7E">
              <w:rPr>
                <w:i/>
              </w:rPr>
              <w:t>r</w:t>
            </w:r>
            <w:r w:rsidRPr="00890E7E">
              <w:rPr>
                <w:i/>
                <w:spacing w:val="-2"/>
              </w:rPr>
              <w:t xml:space="preserve"> </w:t>
            </w:r>
            <w:r w:rsidRPr="00890E7E">
              <w:rPr>
                <w:i/>
                <w:spacing w:val="1"/>
              </w:rPr>
              <w:t>d</w:t>
            </w:r>
            <w:r w:rsidRPr="00890E7E">
              <w:rPr>
                <w:i/>
              </w:rPr>
              <w:t>i</w:t>
            </w:r>
            <w:r w:rsidRPr="00890E7E">
              <w:rPr>
                <w:i/>
                <w:spacing w:val="-1"/>
              </w:rPr>
              <w:t>s</w:t>
            </w:r>
            <w:r w:rsidRPr="00890E7E">
              <w:rPr>
                <w:i/>
              </w:rPr>
              <w:t>ci</w:t>
            </w:r>
            <w:r w:rsidRPr="00890E7E">
              <w:rPr>
                <w:i/>
                <w:spacing w:val="1"/>
              </w:rPr>
              <w:t>p</w:t>
            </w:r>
            <w:r w:rsidRPr="00890E7E">
              <w:rPr>
                <w:i/>
              </w:rPr>
              <w:t>li</w:t>
            </w:r>
            <w:r w:rsidRPr="00890E7E">
              <w:rPr>
                <w:i/>
                <w:spacing w:val="1"/>
              </w:rPr>
              <w:t>n</w:t>
            </w:r>
            <w:r w:rsidRPr="00890E7E">
              <w:rPr>
                <w:i/>
              </w:rPr>
              <w:t>e</w:t>
            </w:r>
            <w:r w:rsidRPr="00890E7E">
              <w:rPr>
                <w:i/>
                <w:spacing w:val="-7"/>
              </w:rPr>
              <w:t xml:space="preserve"> </w:t>
            </w:r>
            <w:r w:rsidRPr="00890E7E">
              <w:rPr>
                <w:i/>
                <w:spacing w:val="-1"/>
              </w:rPr>
              <w:t>a</w:t>
            </w:r>
            <w:r w:rsidRPr="00890E7E">
              <w:rPr>
                <w:i/>
              </w:rPr>
              <w:t>s</w:t>
            </w:r>
            <w:r w:rsidRPr="00890E7E">
              <w:rPr>
                <w:i/>
                <w:spacing w:val="-2"/>
              </w:rPr>
              <w:t xml:space="preserve"> </w:t>
            </w:r>
            <w:r w:rsidRPr="00890E7E">
              <w:rPr>
                <w:i/>
                <w:spacing w:val="1"/>
              </w:rPr>
              <w:t>app</w:t>
            </w:r>
            <w:r w:rsidRPr="00890E7E">
              <w:rPr>
                <w:i/>
                <w:spacing w:val="-1"/>
              </w:rPr>
              <w:t>r</w:t>
            </w:r>
            <w:r w:rsidRPr="00890E7E">
              <w:rPr>
                <w:i/>
                <w:spacing w:val="1"/>
              </w:rPr>
              <w:t>op</w:t>
            </w:r>
            <w:r w:rsidRPr="00890E7E">
              <w:rPr>
                <w:i/>
                <w:spacing w:val="-1"/>
              </w:rPr>
              <w:t>r</w:t>
            </w:r>
            <w:r w:rsidRPr="00890E7E">
              <w:rPr>
                <w:i/>
              </w:rPr>
              <w:t>i</w:t>
            </w:r>
            <w:r w:rsidRPr="00890E7E">
              <w:rPr>
                <w:i/>
                <w:spacing w:val="1"/>
              </w:rPr>
              <w:t>a</w:t>
            </w:r>
            <w:r w:rsidRPr="00890E7E">
              <w:rPr>
                <w:i/>
              </w:rPr>
              <w:t>t</w:t>
            </w:r>
            <w:r w:rsidRPr="00890E7E">
              <w:rPr>
                <w:i/>
                <w:spacing w:val="5"/>
              </w:rPr>
              <w:t>e</w:t>
            </w:r>
            <w:r w:rsidRPr="00890E7E">
              <w:t xml:space="preserve">]                </w:t>
            </w:r>
            <w:r w:rsidRPr="00890E7E">
              <w:rPr>
                <w:spacing w:val="1"/>
              </w:rPr>
              <w:t>[</w:t>
            </w:r>
            <w:r w:rsidRPr="00890E7E">
              <w:rPr>
                <w:i/>
                <w:spacing w:val="1"/>
              </w:rPr>
              <w:t>In</w:t>
            </w:r>
            <w:r w:rsidRPr="00890E7E">
              <w:rPr>
                <w:i/>
                <w:spacing w:val="-1"/>
              </w:rPr>
              <w:t>s</w:t>
            </w:r>
            <w:r w:rsidRPr="00890E7E">
              <w:rPr>
                <w:i/>
              </w:rPr>
              <w:t>ert</w:t>
            </w:r>
            <w:r w:rsidRPr="00890E7E">
              <w:rPr>
                <w:i/>
                <w:spacing w:val="-5"/>
              </w:rPr>
              <w:t xml:space="preserve"> </w:t>
            </w:r>
            <w:r w:rsidRPr="00890E7E">
              <w:rPr>
                <w:i/>
                <w:spacing w:val="1"/>
                <w:w w:val="99"/>
              </w:rPr>
              <w:t>po</w:t>
            </w:r>
            <w:r w:rsidRPr="00890E7E">
              <w:rPr>
                <w:i/>
                <w:w w:val="99"/>
              </w:rPr>
              <w:t>i</w:t>
            </w:r>
            <w:r w:rsidRPr="00890E7E">
              <w:rPr>
                <w:i/>
                <w:spacing w:val="1"/>
                <w:w w:val="99"/>
              </w:rPr>
              <w:t>n</w:t>
            </w:r>
            <w:r w:rsidRPr="00890E7E">
              <w:rPr>
                <w:i/>
                <w:w w:val="99"/>
              </w:rPr>
              <w:t>t</w:t>
            </w:r>
            <w:r w:rsidRPr="00890E7E">
              <w:rPr>
                <w:i/>
                <w:spacing w:val="1"/>
                <w:w w:val="99"/>
              </w:rPr>
              <w:t>s</w:t>
            </w:r>
            <w:r w:rsidRPr="00890E7E">
              <w:rPr>
                <w:w w:val="99"/>
              </w:rPr>
              <w:t xml:space="preserve">] </w:t>
            </w:r>
          </w:p>
          <w:p w:rsidR="00B21364" w:rsidRPr="00890E7E" w:rsidRDefault="00FC62E4" w:rsidP="00FC62E4">
            <w:pPr>
              <w:spacing w:before="79"/>
              <w:ind w:left="0" w:right="329"/>
              <w:rPr>
                <w:w w:val="99"/>
              </w:rPr>
            </w:pPr>
            <w:r w:rsidRPr="00890E7E">
              <w:t xml:space="preserve">e)  </w:t>
            </w:r>
            <w:r w:rsidRPr="00890E7E">
              <w:rPr>
                <w:spacing w:val="1"/>
              </w:rPr>
              <w:t>[</w:t>
            </w:r>
            <w:r w:rsidRPr="00890E7E">
              <w:rPr>
                <w:i/>
                <w:spacing w:val="1"/>
              </w:rPr>
              <w:t>In</w:t>
            </w:r>
            <w:r w:rsidRPr="00890E7E">
              <w:rPr>
                <w:i/>
                <w:spacing w:val="-1"/>
              </w:rPr>
              <w:t>s</w:t>
            </w:r>
            <w:r w:rsidRPr="00890E7E">
              <w:rPr>
                <w:i/>
              </w:rPr>
              <w:t>ert</w:t>
            </w:r>
            <w:r w:rsidRPr="00890E7E">
              <w:rPr>
                <w:i/>
                <w:spacing w:val="-5"/>
              </w:rPr>
              <w:t xml:space="preserve"> </w:t>
            </w:r>
            <w:r w:rsidRPr="00890E7E">
              <w:rPr>
                <w:i/>
                <w:spacing w:val="1"/>
              </w:rPr>
              <w:t>po</w:t>
            </w:r>
            <w:r w:rsidRPr="00890E7E">
              <w:rPr>
                <w:i/>
                <w:spacing w:val="-1"/>
              </w:rPr>
              <w:t>s</w:t>
            </w:r>
            <w:r w:rsidRPr="00890E7E">
              <w:rPr>
                <w:i/>
              </w:rPr>
              <w:t>ition</w:t>
            </w:r>
            <w:r w:rsidRPr="00890E7E">
              <w:rPr>
                <w:i/>
                <w:spacing w:val="-5"/>
              </w:rPr>
              <w:t xml:space="preserve"> </w:t>
            </w:r>
            <w:r w:rsidRPr="00890E7E">
              <w:rPr>
                <w:i/>
                <w:spacing w:val="1"/>
              </w:rPr>
              <w:t>o</w:t>
            </w:r>
            <w:r w:rsidRPr="00890E7E">
              <w:rPr>
                <w:i/>
              </w:rPr>
              <w:t>r</w:t>
            </w:r>
            <w:r w:rsidRPr="00890E7E">
              <w:rPr>
                <w:i/>
                <w:spacing w:val="-2"/>
              </w:rPr>
              <w:t xml:space="preserve"> </w:t>
            </w:r>
            <w:r w:rsidRPr="00890E7E">
              <w:rPr>
                <w:i/>
                <w:spacing w:val="1"/>
              </w:rPr>
              <w:t>d</w:t>
            </w:r>
            <w:r w:rsidRPr="00890E7E">
              <w:rPr>
                <w:i/>
              </w:rPr>
              <w:t>i</w:t>
            </w:r>
            <w:r w:rsidRPr="00890E7E">
              <w:rPr>
                <w:i/>
                <w:spacing w:val="-1"/>
              </w:rPr>
              <w:t>s</w:t>
            </w:r>
            <w:r w:rsidRPr="00890E7E">
              <w:rPr>
                <w:i/>
              </w:rPr>
              <w:t>ci</w:t>
            </w:r>
            <w:r w:rsidRPr="00890E7E">
              <w:rPr>
                <w:i/>
                <w:spacing w:val="1"/>
              </w:rPr>
              <w:t>p</w:t>
            </w:r>
            <w:r w:rsidRPr="00890E7E">
              <w:rPr>
                <w:i/>
              </w:rPr>
              <w:t>li</w:t>
            </w:r>
            <w:r w:rsidRPr="00890E7E">
              <w:rPr>
                <w:i/>
                <w:spacing w:val="1"/>
              </w:rPr>
              <w:t>n</w:t>
            </w:r>
            <w:r w:rsidRPr="00890E7E">
              <w:rPr>
                <w:i/>
              </w:rPr>
              <w:t>e</w:t>
            </w:r>
            <w:r w:rsidRPr="00890E7E">
              <w:rPr>
                <w:i/>
                <w:spacing w:val="-7"/>
              </w:rPr>
              <w:t xml:space="preserve"> </w:t>
            </w:r>
            <w:r w:rsidRPr="00890E7E">
              <w:rPr>
                <w:i/>
                <w:spacing w:val="-1"/>
              </w:rPr>
              <w:t>a</w:t>
            </w:r>
            <w:r w:rsidRPr="00890E7E">
              <w:rPr>
                <w:i/>
              </w:rPr>
              <w:t>s</w:t>
            </w:r>
            <w:r w:rsidRPr="00890E7E">
              <w:rPr>
                <w:i/>
                <w:spacing w:val="-2"/>
              </w:rPr>
              <w:t xml:space="preserve"> </w:t>
            </w:r>
            <w:r w:rsidRPr="00890E7E">
              <w:rPr>
                <w:i/>
                <w:spacing w:val="1"/>
              </w:rPr>
              <w:t>app</w:t>
            </w:r>
            <w:r w:rsidRPr="00890E7E">
              <w:rPr>
                <w:i/>
                <w:spacing w:val="-1"/>
              </w:rPr>
              <w:t>r</w:t>
            </w:r>
            <w:r w:rsidRPr="00890E7E">
              <w:rPr>
                <w:i/>
                <w:spacing w:val="1"/>
              </w:rPr>
              <w:t>op</w:t>
            </w:r>
            <w:r w:rsidRPr="00890E7E">
              <w:rPr>
                <w:i/>
                <w:spacing w:val="-1"/>
              </w:rPr>
              <w:t>r</w:t>
            </w:r>
            <w:r w:rsidRPr="00890E7E">
              <w:rPr>
                <w:i/>
              </w:rPr>
              <w:t>i</w:t>
            </w:r>
            <w:r w:rsidRPr="00890E7E">
              <w:rPr>
                <w:i/>
                <w:spacing w:val="1"/>
              </w:rPr>
              <w:t>a</w:t>
            </w:r>
            <w:r w:rsidRPr="00890E7E">
              <w:rPr>
                <w:i/>
              </w:rPr>
              <w:t>t</w:t>
            </w:r>
            <w:r w:rsidRPr="00890E7E">
              <w:rPr>
                <w:i/>
                <w:spacing w:val="5"/>
              </w:rPr>
              <w:t>e</w:t>
            </w:r>
            <w:r w:rsidRPr="00890E7E">
              <w:t xml:space="preserve">]                </w:t>
            </w:r>
            <w:r w:rsidRPr="00890E7E">
              <w:rPr>
                <w:spacing w:val="6"/>
              </w:rPr>
              <w:t xml:space="preserve"> </w:t>
            </w:r>
            <w:r w:rsidRPr="00890E7E">
              <w:rPr>
                <w:spacing w:val="1"/>
              </w:rPr>
              <w:t>[</w:t>
            </w:r>
            <w:r w:rsidRPr="00890E7E">
              <w:rPr>
                <w:i/>
                <w:spacing w:val="1"/>
              </w:rPr>
              <w:t>In</w:t>
            </w:r>
            <w:r w:rsidRPr="00890E7E">
              <w:rPr>
                <w:i/>
                <w:spacing w:val="-1"/>
              </w:rPr>
              <w:t>s</w:t>
            </w:r>
            <w:r w:rsidRPr="00890E7E">
              <w:rPr>
                <w:i/>
              </w:rPr>
              <w:t>ert</w:t>
            </w:r>
            <w:r w:rsidRPr="00890E7E">
              <w:rPr>
                <w:i/>
                <w:spacing w:val="-5"/>
              </w:rPr>
              <w:t xml:space="preserve"> </w:t>
            </w:r>
            <w:r w:rsidRPr="00890E7E">
              <w:rPr>
                <w:i/>
                <w:spacing w:val="1"/>
                <w:w w:val="99"/>
              </w:rPr>
              <w:t>po</w:t>
            </w:r>
            <w:r w:rsidRPr="00890E7E">
              <w:rPr>
                <w:i/>
                <w:w w:val="99"/>
              </w:rPr>
              <w:t>i</w:t>
            </w:r>
            <w:r w:rsidRPr="00890E7E">
              <w:rPr>
                <w:i/>
                <w:spacing w:val="1"/>
                <w:w w:val="99"/>
              </w:rPr>
              <w:t>n</w:t>
            </w:r>
            <w:r w:rsidRPr="00890E7E">
              <w:rPr>
                <w:i/>
                <w:w w:val="99"/>
              </w:rPr>
              <w:t>t</w:t>
            </w:r>
            <w:r w:rsidRPr="00890E7E">
              <w:rPr>
                <w:i/>
                <w:spacing w:val="1"/>
                <w:w w:val="99"/>
              </w:rPr>
              <w:t>s</w:t>
            </w:r>
            <w:r w:rsidRPr="00890E7E">
              <w:rPr>
                <w:w w:val="99"/>
              </w:rPr>
              <w:t xml:space="preserve">] </w:t>
            </w:r>
          </w:p>
          <w:p w:rsidR="00FC62E4" w:rsidRPr="00890E7E" w:rsidRDefault="00B21364" w:rsidP="00FC62E4">
            <w:pPr>
              <w:spacing w:before="79"/>
              <w:ind w:left="0" w:right="329"/>
            </w:pPr>
            <w:r w:rsidRPr="00890E7E">
              <w:rPr>
                <w:w w:val="99"/>
              </w:rPr>
              <w:t xml:space="preserve">      </w:t>
            </w:r>
            <w:r w:rsidR="00FC62E4" w:rsidRPr="00890E7E">
              <w:rPr>
                <w:spacing w:val="3"/>
              </w:rPr>
              <w:t>T</w:t>
            </w:r>
            <w:r w:rsidR="00FC62E4" w:rsidRPr="00890E7E">
              <w:rPr>
                <w:spacing w:val="1"/>
              </w:rPr>
              <w:t>o</w:t>
            </w:r>
            <w:r w:rsidR="00FC62E4" w:rsidRPr="00890E7E">
              <w:t>tal</w:t>
            </w:r>
            <w:r w:rsidR="00FC62E4" w:rsidRPr="00890E7E">
              <w:rPr>
                <w:spacing w:val="-6"/>
              </w:rPr>
              <w:t xml:space="preserve"> </w:t>
            </w:r>
            <w:r w:rsidR="00FC62E4" w:rsidRPr="00890E7E">
              <w:rPr>
                <w:spacing w:val="1"/>
              </w:rPr>
              <w:t>po</w:t>
            </w:r>
            <w:r w:rsidR="00FC62E4" w:rsidRPr="00890E7E">
              <w:t>i</w:t>
            </w:r>
            <w:r w:rsidR="00FC62E4" w:rsidRPr="00890E7E">
              <w:rPr>
                <w:spacing w:val="-1"/>
              </w:rPr>
              <w:t>n</w:t>
            </w:r>
            <w:r w:rsidR="00FC62E4" w:rsidRPr="00890E7E">
              <w:t>ts</w:t>
            </w:r>
            <w:r w:rsidR="00FC62E4" w:rsidRPr="00890E7E">
              <w:rPr>
                <w:spacing w:val="-6"/>
              </w:rPr>
              <w:t xml:space="preserve"> </w:t>
            </w:r>
            <w:r w:rsidR="00FC62E4" w:rsidRPr="00890E7E">
              <w:rPr>
                <w:spacing w:val="-2"/>
              </w:rPr>
              <w:t>f</w:t>
            </w:r>
            <w:r w:rsidR="00FC62E4" w:rsidRPr="00890E7E">
              <w:rPr>
                <w:spacing w:val="1"/>
              </w:rPr>
              <w:t>o</w:t>
            </w:r>
            <w:r w:rsidR="00FC62E4" w:rsidRPr="00890E7E">
              <w:t>r</w:t>
            </w:r>
            <w:r w:rsidR="00FC62E4" w:rsidRPr="00890E7E">
              <w:rPr>
                <w:spacing w:val="-1"/>
              </w:rPr>
              <w:t xml:space="preserve"> </w:t>
            </w:r>
            <w:r w:rsidR="00FC62E4" w:rsidRPr="00890E7E">
              <w:t>c</w:t>
            </w:r>
            <w:r w:rsidR="00FC62E4" w:rsidRPr="00890E7E">
              <w:rPr>
                <w:spacing w:val="1"/>
              </w:rPr>
              <w:t>r</w:t>
            </w:r>
            <w:r w:rsidR="00FC62E4" w:rsidRPr="00890E7E">
              <w:t>ite</w:t>
            </w:r>
            <w:r w:rsidR="00FC62E4" w:rsidRPr="00890E7E">
              <w:rPr>
                <w:spacing w:val="1"/>
              </w:rPr>
              <w:t>r</w:t>
            </w:r>
            <w:r w:rsidR="00FC62E4" w:rsidRPr="00890E7E">
              <w:t>i</w:t>
            </w:r>
            <w:r w:rsidR="00FC62E4" w:rsidRPr="00890E7E">
              <w:rPr>
                <w:spacing w:val="1"/>
              </w:rPr>
              <w:t>o</w:t>
            </w:r>
            <w:r w:rsidR="00FC62E4" w:rsidRPr="00890E7E">
              <w:t>n</w:t>
            </w:r>
            <w:r w:rsidR="00FC62E4" w:rsidRPr="00890E7E">
              <w:rPr>
                <w:spacing w:val="-8"/>
              </w:rPr>
              <w:t xml:space="preserve"> </w:t>
            </w:r>
            <w:r w:rsidR="00FC62E4" w:rsidRPr="00890E7E">
              <w:rPr>
                <w:spacing w:val="1"/>
              </w:rPr>
              <w:t>(</w:t>
            </w:r>
            <w:r w:rsidR="00FC62E4" w:rsidRPr="00890E7E">
              <w:t xml:space="preserve">ii):   </w:t>
            </w:r>
            <w:r w:rsidR="00FC62E4" w:rsidRPr="00890E7E">
              <w:rPr>
                <w:spacing w:val="30"/>
              </w:rPr>
              <w:t xml:space="preserve"> </w:t>
            </w:r>
            <w:r w:rsidRPr="00890E7E">
              <w:rPr>
                <w:spacing w:val="30"/>
              </w:rPr>
              <w:t xml:space="preserve">                                                      </w:t>
            </w:r>
            <w:r w:rsidR="00FC62E4" w:rsidRPr="00890E7E">
              <w:rPr>
                <w:spacing w:val="1"/>
              </w:rPr>
              <w:t>[</w:t>
            </w:r>
            <w:r w:rsidR="00FC62E4" w:rsidRPr="00890E7E">
              <w:rPr>
                <w:i/>
                <w:spacing w:val="1"/>
              </w:rPr>
              <w:t>6</w:t>
            </w:r>
            <w:r w:rsidR="00FC62E4" w:rsidRPr="00890E7E">
              <w:rPr>
                <w:i/>
              </w:rPr>
              <w:t>0</w:t>
            </w:r>
            <w:r w:rsidR="00FC62E4" w:rsidRPr="00890E7E">
              <w:rPr>
                <w:i/>
                <w:spacing w:val="-1"/>
              </w:rPr>
              <w:t xml:space="preserve"> </w:t>
            </w:r>
            <w:r w:rsidR="00FC62E4" w:rsidRPr="00890E7E">
              <w:rPr>
                <w:i/>
              </w:rPr>
              <w:t>-</w:t>
            </w:r>
            <w:r w:rsidR="00FC62E4" w:rsidRPr="00890E7E">
              <w:rPr>
                <w:i/>
                <w:spacing w:val="-2"/>
              </w:rPr>
              <w:t xml:space="preserve"> </w:t>
            </w:r>
            <w:r w:rsidR="00FC62E4" w:rsidRPr="00890E7E">
              <w:rPr>
                <w:i/>
                <w:spacing w:val="1"/>
                <w:w w:val="99"/>
              </w:rPr>
              <w:t>80</w:t>
            </w:r>
            <w:r w:rsidR="00FC62E4" w:rsidRPr="00890E7E">
              <w:rPr>
                <w:w w:val="99"/>
              </w:rPr>
              <w:t>]</w:t>
            </w:r>
          </w:p>
          <w:p w:rsidR="00FC62E4" w:rsidRPr="00890E7E" w:rsidRDefault="00FC62E4" w:rsidP="00B54915">
            <w:pPr>
              <w:ind w:left="0" w:right="164"/>
            </w:pPr>
            <w:r w:rsidRPr="00890E7E">
              <w:rPr>
                <w:spacing w:val="3"/>
              </w:rPr>
              <w:t>T</w:t>
            </w:r>
            <w:r w:rsidRPr="00890E7E">
              <w:rPr>
                <w:spacing w:val="-1"/>
              </w:rPr>
              <w:t>h</w:t>
            </w:r>
            <w:r w:rsidRPr="00890E7E">
              <w:t>e</w:t>
            </w:r>
            <w:r w:rsidRPr="00890E7E">
              <w:rPr>
                <w:spacing w:val="-2"/>
              </w:rPr>
              <w:t xml:space="preserve"> </w:t>
            </w:r>
            <w:r w:rsidRPr="00890E7E">
              <w:rPr>
                <w:spacing w:val="-1"/>
              </w:rPr>
              <w:t>n</w:t>
            </w:r>
            <w:r w:rsidRPr="00890E7E">
              <w:rPr>
                <w:spacing w:val="1"/>
              </w:rPr>
              <w:t>u</w:t>
            </w:r>
            <w:r w:rsidRPr="00890E7E">
              <w:rPr>
                <w:spacing w:val="-4"/>
              </w:rPr>
              <w:t>m</w:t>
            </w:r>
            <w:r w:rsidRPr="00890E7E">
              <w:rPr>
                <w:spacing w:val="1"/>
              </w:rPr>
              <w:t>b</w:t>
            </w:r>
            <w:r w:rsidRPr="00890E7E">
              <w:t>er</w:t>
            </w:r>
            <w:r w:rsidRPr="00890E7E">
              <w:rPr>
                <w:spacing w:val="-5"/>
              </w:rPr>
              <w:t xml:space="preserve"> </w:t>
            </w:r>
            <w:r w:rsidRPr="00890E7E">
              <w:rPr>
                <w:spacing w:val="1"/>
              </w:rPr>
              <w:t>o</w:t>
            </w:r>
            <w:r w:rsidRPr="00890E7E">
              <w:t>f</w:t>
            </w:r>
            <w:r w:rsidRPr="00890E7E">
              <w:rPr>
                <w:spacing w:val="-3"/>
              </w:rPr>
              <w:t xml:space="preserve"> </w:t>
            </w:r>
            <w:r w:rsidRPr="00890E7E">
              <w:rPr>
                <w:spacing w:val="1"/>
              </w:rPr>
              <w:t>po</w:t>
            </w:r>
            <w:r w:rsidRPr="00890E7E">
              <w:t>i</w:t>
            </w:r>
            <w:r w:rsidRPr="00890E7E">
              <w:rPr>
                <w:spacing w:val="-1"/>
              </w:rPr>
              <w:t>n</w:t>
            </w:r>
            <w:r w:rsidRPr="00890E7E">
              <w:rPr>
                <w:spacing w:val="2"/>
              </w:rPr>
              <w:t>t</w:t>
            </w:r>
            <w:r w:rsidRPr="00890E7E">
              <w:t>s</w:t>
            </w:r>
            <w:r w:rsidRPr="00890E7E">
              <w:rPr>
                <w:spacing w:val="-5"/>
              </w:rPr>
              <w:t xml:space="preserve"> </w:t>
            </w:r>
            <w:r w:rsidRPr="00890E7E">
              <w:t>to</w:t>
            </w:r>
            <w:r w:rsidRPr="00890E7E">
              <w:rPr>
                <w:spacing w:val="-1"/>
              </w:rPr>
              <w:t xml:space="preserve"> </w:t>
            </w:r>
            <w:r w:rsidRPr="00890E7E">
              <w:rPr>
                <w:spacing w:val="1"/>
              </w:rPr>
              <w:t>b</w:t>
            </w:r>
            <w:r w:rsidRPr="00890E7E">
              <w:t>e</w:t>
            </w:r>
            <w:r w:rsidRPr="00890E7E">
              <w:rPr>
                <w:spacing w:val="-1"/>
              </w:rPr>
              <w:t xml:space="preserve"> </w:t>
            </w:r>
            <w:r w:rsidRPr="00890E7E">
              <w:t>as</w:t>
            </w:r>
            <w:r w:rsidRPr="00890E7E">
              <w:rPr>
                <w:spacing w:val="-1"/>
              </w:rPr>
              <w:t>s</w:t>
            </w:r>
            <w:r w:rsidRPr="00890E7E">
              <w:t>i</w:t>
            </w:r>
            <w:r w:rsidRPr="00890E7E">
              <w:rPr>
                <w:spacing w:val="1"/>
              </w:rPr>
              <w:t>g</w:t>
            </w:r>
            <w:r w:rsidRPr="00890E7E">
              <w:rPr>
                <w:spacing w:val="-1"/>
              </w:rPr>
              <w:t>n</w:t>
            </w:r>
            <w:r w:rsidRPr="00890E7E">
              <w:t>ed</w:t>
            </w:r>
            <w:r w:rsidRPr="00890E7E">
              <w:rPr>
                <w:spacing w:val="-5"/>
              </w:rPr>
              <w:t xml:space="preserve"> </w:t>
            </w:r>
            <w:r w:rsidRPr="00890E7E">
              <w:t>to</w:t>
            </w:r>
            <w:r w:rsidRPr="00890E7E">
              <w:rPr>
                <w:spacing w:val="-1"/>
              </w:rPr>
              <w:t xml:space="preserve"> </w:t>
            </w:r>
            <w:r w:rsidRPr="00890E7E">
              <w:t>e</w:t>
            </w:r>
            <w:r w:rsidRPr="00890E7E">
              <w:rPr>
                <w:spacing w:val="1"/>
              </w:rPr>
              <w:t>a</w:t>
            </w:r>
            <w:r w:rsidRPr="00890E7E">
              <w:t>ch</w:t>
            </w:r>
            <w:r w:rsidRPr="00890E7E">
              <w:rPr>
                <w:spacing w:val="-5"/>
              </w:rPr>
              <w:t xml:space="preserve"> </w:t>
            </w:r>
            <w:r w:rsidRPr="00890E7E">
              <w:rPr>
                <w:spacing w:val="1"/>
              </w:rPr>
              <w:t>o</w:t>
            </w:r>
            <w:r w:rsidRPr="00890E7E">
              <w:t>f</w:t>
            </w:r>
            <w:r w:rsidRPr="00890E7E">
              <w:rPr>
                <w:spacing w:val="-3"/>
              </w:rPr>
              <w:t xml:space="preserve"> </w:t>
            </w:r>
            <w:r w:rsidRPr="00890E7E">
              <w:rPr>
                <w:spacing w:val="2"/>
              </w:rPr>
              <w:t>t</w:t>
            </w:r>
            <w:r w:rsidRPr="00890E7E">
              <w:rPr>
                <w:spacing w:val="-1"/>
              </w:rPr>
              <w:t>h</w:t>
            </w:r>
            <w:r w:rsidRPr="00890E7E">
              <w:t>e</w:t>
            </w:r>
            <w:r w:rsidRPr="00890E7E">
              <w:rPr>
                <w:spacing w:val="-1"/>
              </w:rPr>
              <w:t xml:space="preserve"> </w:t>
            </w:r>
            <w:r w:rsidRPr="00890E7E">
              <w:t>a</w:t>
            </w:r>
            <w:r w:rsidRPr="00890E7E">
              <w:rPr>
                <w:spacing w:val="1"/>
              </w:rPr>
              <w:t>bo</w:t>
            </w:r>
            <w:r w:rsidRPr="00890E7E">
              <w:rPr>
                <w:spacing w:val="-1"/>
              </w:rPr>
              <w:t>v</w:t>
            </w:r>
            <w:r w:rsidRPr="00890E7E">
              <w:t>e</w:t>
            </w:r>
            <w:r w:rsidRPr="00890E7E">
              <w:rPr>
                <w:spacing w:val="-4"/>
              </w:rPr>
              <w:t xml:space="preserve"> </w:t>
            </w:r>
            <w:r w:rsidRPr="00890E7E">
              <w:rPr>
                <w:spacing w:val="1"/>
              </w:rPr>
              <w:t>po</w:t>
            </w:r>
            <w:r w:rsidRPr="00890E7E">
              <w:rPr>
                <w:spacing w:val="-1"/>
              </w:rPr>
              <w:t>s</w:t>
            </w:r>
            <w:r w:rsidRPr="00890E7E">
              <w:t>itio</w:t>
            </w:r>
            <w:r w:rsidRPr="00890E7E">
              <w:rPr>
                <w:spacing w:val="1"/>
              </w:rPr>
              <w:t>n</w:t>
            </w:r>
            <w:r w:rsidRPr="00890E7E">
              <w:t>s</w:t>
            </w:r>
            <w:r w:rsidRPr="00890E7E">
              <w:rPr>
                <w:spacing w:val="-7"/>
              </w:rPr>
              <w:t xml:space="preserve"> </w:t>
            </w:r>
            <w:r w:rsidRPr="00890E7E">
              <w:rPr>
                <w:spacing w:val="1"/>
              </w:rPr>
              <w:t>o</w:t>
            </w:r>
            <w:r w:rsidRPr="00890E7E">
              <w:t>r</w:t>
            </w:r>
            <w:r w:rsidRPr="00890E7E">
              <w:rPr>
                <w:spacing w:val="-1"/>
              </w:rPr>
              <w:t xml:space="preserve"> </w:t>
            </w:r>
            <w:r w:rsidRPr="00890E7E">
              <w:rPr>
                <w:spacing w:val="1"/>
              </w:rPr>
              <w:t>d</w:t>
            </w:r>
            <w:r w:rsidRPr="00890E7E">
              <w:t>i</w:t>
            </w:r>
            <w:r w:rsidRPr="00890E7E">
              <w:rPr>
                <w:spacing w:val="-1"/>
              </w:rPr>
              <w:t>s</w:t>
            </w:r>
            <w:r w:rsidRPr="00890E7E">
              <w:t>ci</w:t>
            </w:r>
            <w:r w:rsidRPr="00890E7E">
              <w:rPr>
                <w:spacing w:val="1"/>
              </w:rPr>
              <w:t>p</w:t>
            </w:r>
            <w:r w:rsidRPr="00890E7E">
              <w:t>li</w:t>
            </w:r>
            <w:r w:rsidRPr="00890E7E">
              <w:rPr>
                <w:spacing w:val="-2"/>
              </w:rPr>
              <w:t>n</w:t>
            </w:r>
            <w:r w:rsidRPr="00890E7E">
              <w:t>es</w:t>
            </w:r>
            <w:r w:rsidRPr="00890E7E">
              <w:rPr>
                <w:spacing w:val="-7"/>
              </w:rPr>
              <w:t xml:space="preserve"> </w:t>
            </w:r>
            <w:r w:rsidRPr="00890E7E">
              <w:rPr>
                <w:spacing w:val="-1"/>
              </w:rPr>
              <w:t>sh</w:t>
            </w:r>
            <w:r w:rsidRPr="00890E7E">
              <w:t xml:space="preserve">all </w:t>
            </w:r>
            <w:r w:rsidRPr="00890E7E">
              <w:rPr>
                <w:spacing w:val="1"/>
              </w:rPr>
              <w:t>b</w:t>
            </w:r>
            <w:r w:rsidRPr="00890E7E">
              <w:t>e</w:t>
            </w:r>
            <w:r w:rsidRPr="00890E7E">
              <w:rPr>
                <w:spacing w:val="-1"/>
              </w:rPr>
              <w:t xml:space="preserve"> </w:t>
            </w:r>
            <w:r w:rsidRPr="00890E7E">
              <w:rPr>
                <w:spacing w:val="1"/>
              </w:rPr>
              <w:t>d</w:t>
            </w:r>
            <w:r w:rsidRPr="00890E7E">
              <w:t>ete</w:t>
            </w:r>
            <w:r w:rsidRPr="00890E7E">
              <w:rPr>
                <w:spacing w:val="1"/>
              </w:rPr>
              <w:t>r</w:t>
            </w:r>
            <w:r w:rsidRPr="00890E7E">
              <w:rPr>
                <w:spacing w:val="-4"/>
              </w:rPr>
              <w:t>m</w:t>
            </w:r>
            <w:r w:rsidRPr="00890E7E">
              <w:rPr>
                <w:spacing w:val="2"/>
              </w:rPr>
              <w:t>i</w:t>
            </w:r>
            <w:r w:rsidRPr="00890E7E">
              <w:rPr>
                <w:spacing w:val="-1"/>
              </w:rPr>
              <w:t>n</w:t>
            </w:r>
            <w:r w:rsidRPr="00890E7E">
              <w:t>ed</w:t>
            </w:r>
            <w:r w:rsidRPr="00890E7E">
              <w:rPr>
                <w:spacing w:val="-7"/>
              </w:rPr>
              <w:t xml:space="preserve"> </w:t>
            </w:r>
            <w:r w:rsidRPr="00890E7E">
              <w:t>c</w:t>
            </w:r>
            <w:r w:rsidRPr="00890E7E">
              <w:rPr>
                <w:spacing w:val="1"/>
              </w:rPr>
              <w:t>o</w:t>
            </w:r>
            <w:r w:rsidRPr="00890E7E">
              <w:rPr>
                <w:spacing w:val="-1"/>
              </w:rPr>
              <w:t>ns</w:t>
            </w:r>
            <w:r w:rsidRPr="00890E7E">
              <w:t>i</w:t>
            </w:r>
            <w:r w:rsidRPr="00890E7E">
              <w:rPr>
                <w:spacing w:val="1"/>
              </w:rPr>
              <w:t>d</w:t>
            </w:r>
            <w:r w:rsidRPr="00890E7E">
              <w:t>e</w:t>
            </w:r>
            <w:r w:rsidRPr="00890E7E">
              <w:rPr>
                <w:spacing w:val="1"/>
              </w:rPr>
              <w:t>r</w:t>
            </w:r>
            <w:r w:rsidRPr="00890E7E">
              <w:t>i</w:t>
            </w:r>
            <w:r w:rsidRPr="00890E7E">
              <w:rPr>
                <w:spacing w:val="1"/>
              </w:rPr>
              <w:t>n</w:t>
            </w:r>
            <w:r w:rsidRPr="00890E7E">
              <w:t>g</w:t>
            </w:r>
            <w:r w:rsidRPr="00890E7E">
              <w:rPr>
                <w:spacing w:val="-10"/>
              </w:rPr>
              <w:t xml:space="preserve"> </w:t>
            </w:r>
            <w:r w:rsidRPr="00890E7E">
              <w:rPr>
                <w:spacing w:val="2"/>
              </w:rPr>
              <w:t>t</w:t>
            </w:r>
            <w:r w:rsidRPr="00890E7E">
              <w:rPr>
                <w:spacing w:val="-1"/>
              </w:rPr>
              <w:t>h</w:t>
            </w:r>
            <w:r w:rsidRPr="00890E7E">
              <w:t>e</w:t>
            </w:r>
            <w:r w:rsidRPr="00890E7E">
              <w:rPr>
                <w:spacing w:val="1"/>
              </w:rPr>
              <w:t xml:space="preserve"> </w:t>
            </w:r>
            <w:r w:rsidRPr="00890E7E">
              <w:rPr>
                <w:spacing w:val="-2"/>
              </w:rPr>
              <w:t>f</w:t>
            </w:r>
            <w:r w:rsidRPr="00890E7E">
              <w:rPr>
                <w:spacing w:val="1"/>
              </w:rPr>
              <w:t>o</w:t>
            </w:r>
            <w:r w:rsidRPr="00890E7E">
              <w:t>ll</w:t>
            </w:r>
            <w:r w:rsidRPr="00890E7E">
              <w:rPr>
                <w:spacing w:val="3"/>
              </w:rPr>
              <w:t>o</w:t>
            </w:r>
            <w:r w:rsidRPr="00890E7E">
              <w:rPr>
                <w:spacing w:val="-2"/>
              </w:rPr>
              <w:t>w</w:t>
            </w:r>
            <w:r w:rsidRPr="00890E7E">
              <w:t>i</w:t>
            </w:r>
            <w:r w:rsidRPr="00890E7E">
              <w:rPr>
                <w:spacing w:val="1"/>
              </w:rPr>
              <w:t>n</w:t>
            </w:r>
            <w:r w:rsidRPr="00890E7E">
              <w:t>g</w:t>
            </w:r>
            <w:r w:rsidRPr="00890E7E">
              <w:rPr>
                <w:spacing w:val="-9"/>
              </w:rPr>
              <w:t xml:space="preserve"> </w:t>
            </w:r>
            <w:r w:rsidRPr="00890E7E">
              <w:rPr>
                <w:spacing w:val="2"/>
              </w:rPr>
              <w:t>t</w:t>
            </w:r>
            <w:r w:rsidRPr="00890E7E">
              <w:rPr>
                <w:spacing w:val="-1"/>
              </w:rPr>
              <w:t>h</w:t>
            </w:r>
            <w:r w:rsidRPr="00890E7E">
              <w:rPr>
                <w:spacing w:val="1"/>
              </w:rPr>
              <w:t>r</w:t>
            </w:r>
            <w:r w:rsidRPr="00890E7E">
              <w:t>ee</w:t>
            </w:r>
            <w:r w:rsidRPr="00890E7E">
              <w:rPr>
                <w:spacing w:val="-3"/>
              </w:rPr>
              <w:t xml:space="preserve"> </w:t>
            </w:r>
            <w:r w:rsidRPr="00890E7E">
              <w:rPr>
                <w:spacing w:val="-1"/>
              </w:rPr>
              <w:t>su</w:t>
            </w:r>
            <w:r w:rsidRPr="00890E7E">
              <w:rPr>
                <w:spacing w:val="1"/>
              </w:rPr>
              <w:t xml:space="preserve">b </w:t>
            </w:r>
            <w:r w:rsidRPr="00890E7E">
              <w:t>c</w:t>
            </w:r>
            <w:r w:rsidRPr="00890E7E">
              <w:rPr>
                <w:spacing w:val="1"/>
              </w:rPr>
              <w:t>r</w:t>
            </w:r>
            <w:r w:rsidRPr="00890E7E">
              <w:t>ite</w:t>
            </w:r>
            <w:r w:rsidRPr="00890E7E">
              <w:rPr>
                <w:spacing w:val="1"/>
              </w:rPr>
              <w:t>r</w:t>
            </w:r>
            <w:r w:rsidRPr="00890E7E">
              <w:t>ia</w:t>
            </w:r>
            <w:r w:rsidRPr="00890E7E">
              <w:rPr>
                <w:spacing w:val="-8"/>
              </w:rPr>
              <w:t xml:space="preserve"> </w:t>
            </w:r>
            <w:r w:rsidRPr="00890E7E">
              <w:t>a</w:t>
            </w:r>
            <w:r w:rsidRPr="00890E7E">
              <w:rPr>
                <w:spacing w:val="1"/>
              </w:rPr>
              <w:t>n</w:t>
            </w:r>
            <w:r w:rsidRPr="00890E7E">
              <w:t>d</w:t>
            </w:r>
            <w:r w:rsidRPr="00890E7E">
              <w:rPr>
                <w:spacing w:val="-2"/>
              </w:rPr>
              <w:t xml:space="preserve"> </w:t>
            </w:r>
            <w:r w:rsidRPr="00890E7E">
              <w:rPr>
                <w:spacing w:val="1"/>
              </w:rPr>
              <w:t>r</w:t>
            </w:r>
            <w:r w:rsidRPr="00890E7E">
              <w:t>ele</w:t>
            </w:r>
            <w:r w:rsidRPr="00890E7E">
              <w:rPr>
                <w:spacing w:val="-1"/>
              </w:rPr>
              <w:t>v</w:t>
            </w:r>
            <w:r w:rsidRPr="00890E7E">
              <w:t>a</w:t>
            </w:r>
            <w:r w:rsidRPr="00890E7E">
              <w:rPr>
                <w:spacing w:val="-1"/>
              </w:rPr>
              <w:t>n</w:t>
            </w:r>
            <w:r w:rsidRPr="00890E7E">
              <w:t>t</w:t>
            </w:r>
            <w:r w:rsidRPr="00890E7E">
              <w:rPr>
                <w:spacing w:val="-6"/>
              </w:rPr>
              <w:t xml:space="preserve"> </w:t>
            </w:r>
            <w:r w:rsidRPr="00890E7E">
              <w:rPr>
                <w:spacing w:val="1"/>
              </w:rPr>
              <w:t>p</w:t>
            </w:r>
            <w:r w:rsidRPr="00890E7E">
              <w:rPr>
                <w:spacing w:val="8"/>
              </w:rPr>
              <w:t>e</w:t>
            </w:r>
            <w:r w:rsidRPr="00890E7E">
              <w:rPr>
                <w:spacing w:val="1"/>
              </w:rPr>
              <w:t>r</w:t>
            </w:r>
            <w:r w:rsidRPr="00890E7E">
              <w:t>c</w:t>
            </w:r>
            <w:r w:rsidRPr="00890E7E">
              <w:rPr>
                <w:spacing w:val="1"/>
              </w:rPr>
              <w:t>e</w:t>
            </w:r>
            <w:r w:rsidRPr="00890E7E">
              <w:rPr>
                <w:spacing w:val="-1"/>
              </w:rPr>
              <w:t>n</w:t>
            </w:r>
            <w:r w:rsidRPr="00890E7E">
              <w:t>t</w:t>
            </w:r>
            <w:r w:rsidRPr="00890E7E">
              <w:rPr>
                <w:spacing w:val="2"/>
              </w:rPr>
              <w:t>a</w:t>
            </w:r>
            <w:r w:rsidRPr="00890E7E">
              <w:rPr>
                <w:spacing w:val="-1"/>
              </w:rPr>
              <w:t>g</w:t>
            </w:r>
            <w:r w:rsidRPr="00890E7E">
              <w:t xml:space="preserve">e </w:t>
            </w:r>
            <w:r w:rsidRPr="00890E7E">
              <w:rPr>
                <w:spacing w:val="-2"/>
              </w:rPr>
              <w:t>w</w:t>
            </w:r>
            <w:r w:rsidRPr="00890E7E">
              <w:t>e</w:t>
            </w:r>
            <w:r w:rsidRPr="00890E7E">
              <w:rPr>
                <w:spacing w:val="2"/>
              </w:rPr>
              <w:t>i</w:t>
            </w:r>
            <w:r w:rsidRPr="00890E7E">
              <w:rPr>
                <w:spacing w:val="1"/>
              </w:rPr>
              <w:t>g</w:t>
            </w:r>
            <w:r w:rsidRPr="00890E7E">
              <w:rPr>
                <w:spacing w:val="-1"/>
              </w:rPr>
              <w:t>h</w:t>
            </w:r>
            <w:r w:rsidRPr="00890E7E">
              <w:t>t</w:t>
            </w:r>
            <w:r w:rsidRPr="00890E7E">
              <w:rPr>
                <w:spacing w:val="-1"/>
              </w:rPr>
              <w:t>s</w:t>
            </w:r>
            <w:r w:rsidRPr="00890E7E">
              <w:t>:</w:t>
            </w:r>
          </w:p>
          <w:p w:rsidR="00B21364" w:rsidRPr="00890E7E" w:rsidRDefault="00B21364" w:rsidP="00FC62E4">
            <w:pPr>
              <w:ind w:left="533" w:right="164"/>
            </w:pPr>
          </w:p>
          <w:p w:rsidR="00B21364" w:rsidRPr="00890E7E" w:rsidRDefault="00B21364" w:rsidP="00B21364">
            <w:pPr>
              <w:ind w:left="533" w:right="164"/>
              <w:jc w:val="right"/>
            </w:pPr>
          </w:p>
          <w:p w:rsidR="00B21364" w:rsidRPr="00890E7E" w:rsidRDefault="00FC62E4" w:rsidP="00B21364">
            <w:pPr>
              <w:spacing w:before="79"/>
              <w:ind w:right="326"/>
            </w:pPr>
            <w:r w:rsidRPr="00890E7E">
              <w:rPr>
                <w:spacing w:val="1"/>
              </w:rPr>
              <w:t>1</w:t>
            </w:r>
            <w:r w:rsidRPr="00890E7E">
              <w:t xml:space="preserve">) </w:t>
            </w:r>
            <w:r w:rsidRPr="00890E7E">
              <w:rPr>
                <w:spacing w:val="41"/>
              </w:rPr>
              <w:t xml:space="preserve"> </w:t>
            </w:r>
            <w:r w:rsidRPr="00890E7E">
              <w:t>Ge</w:t>
            </w:r>
            <w:r w:rsidRPr="00890E7E">
              <w:rPr>
                <w:spacing w:val="-1"/>
              </w:rPr>
              <w:t>n</w:t>
            </w:r>
            <w:r w:rsidRPr="00890E7E">
              <w:t>e</w:t>
            </w:r>
            <w:r w:rsidRPr="00890E7E">
              <w:rPr>
                <w:spacing w:val="1"/>
              </w:rPr>
              <w:t>r</w:t>
            </w:r>
            <w:r w:rsidRPr="00890E7E">
              <w:t>al</w:t>
            </w:r>
            <w:r w:rsidRPr="00890E7E">
              <w:rPr>
                <w:spacing w:val="-6"/>
              </w:rPr>
              <w:t xml:space="preserve"> </w:t>
            </w:r>
            <w:r w:rsidRPr="00890E7E">
              <w:rPr>
                <w:spacing w:val="1"/>
              </w:rPr>
              <w:t>q</w:t>
            </w:r>
            <w:r w:rsidRPr="00890E7E">
              <w:rPr>
                <w:spacing w:val="-1"/>
              </w:rPr>
              <w:t>u</w:t>
            </w:r>
            <w:r w:rsidRPr="00890E7E">
              <w:t>al</w:t>
            </w:r>
            <w:r w:rsidRPr="00890E7E">
              <w:rPr>
                <w:spacing w:val="2"/>
              </w:rPr>
              <w:t>i</w:t>
            </w:r>
            <w:r w:rsidRPr="00890E7E">
              <w:rPr>
                <w:spacing w:val="-2"/>
              </w:rPr>
              <w:t>f</w:t>
            </w:r>
            <w:r w:rsidRPr="00890E7E">
              <w:t>icati</w:t>
            </w:r>
            <w:r w:rsidRPr="00890E7E">
              <w:rPr>
                <w:spacing w:val="4"/>
              </w:rPr>
              <w:t>o</w:t>
            </w:r>
            <w:r w:rsidRPr="00890E7E">
              <w:rPr>
                <w:spacing w:val="-1"/>
              </w:rPr>
              <w:t>n</w:t>
            </w:r>
            <w:r w:rsidRPr="00890E7E">
              <w:t xml:space="preserve">s                 </w:t>
            </w:r>
            <w:r w:rsidRPr="00890E7E">
              <w:rPr>
                <w:spacing w:val="1"/>
              </w:rPr>
              <w:t>[</w:t>
            </w:r>
            <w:r w:rsidRPr="00890E7E">
              <w:rPr>
                <w:i/>
                <w:spacing w:val="1"/>
              </w:rPr>
              <w:t>In</w:t>
            </w:r>
            <w:r w:rsidRPr="00890E7E">
              <w:rPr>
                <w:i/>
                <w:spacing w:val="-1"/>
              </w:rPr>
              <w:t>s</w:t>
            </w:r>
            <w:r w:rsidRPr="00890E7E">
              <w:rPr>
                <w:i/>
              </w:rPr>
              <w:t>ert</w:t>
            </w:r>
            <w:r w:rsidRPr="00890E7E">
              <w:rPr>
                <w:i/>
                <w:spacing w:val="-5"/>
              </w:rPr>
              <w:t xml:space="preserve"> </w:t>
            </w:r>
            <w:r w:rsidRPr="00890E7E">
              <w:rPr>
                <w:i/>
                <w:spacing w:val="-1"/>
              </w:rPr>
              <w:t>w</w:t>
            </w:r>
            <w:r w:rsidRPr="00890E7E">
              <w:rPr>
                <w:i/>
              </w:rPr>
              <w:t>ei</w:t>
            </w:r>
            <w:r w:rsidRPr="00890E7E">
              <w:rPr>
                <w:i/>
                <w:spacing w:val="1"/>
              </w:rPr>
              <w:t>gh</w:t>
            </w:r>
            <w:r w:rsidRPr="00890E7E">
              <w:rPr>
                <w:i/>
              </w:rPr>
              <w:t>t</w:t>
            </w:r>
            <w:r w:rsidRPr="00890E7E">
              <w:rPr>
                <w:i/>
                <w:spacing w:val="-5"/>
              </w:rPr>
              <w:t xml:space="preserve"> </w:t>
            </w:r>
            <w:r w:rsidRPr="00890E7E">
              <w:rPr>
                <w:i/>
                <w:spacing w:val="1"/>
              </w:rPr>
              <w:t>b</w:t>
            </w:r>
            <w:r w:rsidRPr="00890E7E">
              <w:rPr>
                <w:i/>
              </w:rPr>
              <w:t>et</w:t>
            </w:r>
            <w:r w:rsidRPr="00890E7E">
              <w:rPr>
                <w:i/>
                <w:spacing w:val="-1"/>
              </w:rPr>
              <w:t>w</w:t>
            </w:r>
            <w:r w:rsidRPr="00890E7E">
              <w:rPr>
                <w:i/>
              </w:rPr>
              <w:t>e</w:t>
            </w:r>
            <w:r w:rsidRPr="00890E7E">
              <w:rPr>
                <w:i/>
                <w:spacing w:val="1"/>
              </w:rPr>
              <w:t>e</w:t>
            </w:r>
            <w:r w:rsidRPr="00890E7E">
              <w:rPr>
                <w:i/>
              </w:rPr>
              <w:t>n</w:t>
            </w:r>
            <w:r w:rsidRPr="00890E7E">
              <w:rPr>
                <w:i/>
                <w:spacing w:val="-6"/>
              </w:rPr>
              <w:t xml:space="preserve"> </w:t>
            </w:r>
            <w:r w:rsidRPr="00890E7E">
              <w:rPr>
                <w:i/>
                <w:spacing w:val="1"/>
              </w:rPr>
              <w:t>2</w:t>
            </w:r>
            <w:r w:rsidRPr="00890E7E">
              <w:rPr>
                <w:i/>
              </w:rPr>
              <w:t>0</w:t>
            </w:r>
            <w:r w:rsidRPr="00890E7E">
              <w:rPr>
                <w:i/>
                <w:spacing w:val="-1"/>
              </w:rPr>
              <w:t xml:space="preserve"> a</w:t>
            </w:r>
            <w:r w:rsidRPr="00890E7E">
              <w:rPr>
                <w:i/>
                <w:spacing w:val="1"/>
              </w:rPr>
              <w:t>n</w:t>
            </w:r>
            <w:r w:rsidRPr="00890E7E">
              <w:rPr>
                <w:i/>
              </w:rPr>
              <w:t>d</w:t>
            </w:r>
            <w:r w:rsidRPr="00890E7E">
              <w:rPr>
                <w:i/>
                <w:spacing w:val="-4"/>
              </w:rPr>
              <w:t xml:space="preserve"> </w:t>
            </w:r>
            <w:r w:rsidRPr="00890E7E">
              <w:rPr>
                <w:i/>
                <w:spacing w:val="1"/>
                <w:w w:val="99"/>
              </w:rPr>
              <w:t>30</w:t>
            </w:r>
            <w:r w:rsidRPr="00890E7E">
              <w:rPr>
                <w:i/>
                <w:spacing w:val="3"/>
                <w:w w:val="99"/>
              </w:rPr>
              <w:t>%</w:t>
            </w:r>
            <w:r w:rsidRPr="00890E7E">
              <w:rPr>
                <w:w w:val="99"/>
              </w:rPr>
              <w:t>]</w:t>
            </w:r>
          </w:p>
          <w:p w:rsidR="00FC62E4" w:rsidRPr="00890E7E" w:rsidRDefault="00FC62E4" w:rsidP="00B21364">
            <w:pPr>
              <w:ind w:right="326"/>
            </w:pPr>
            <w:r w:rsidRPr="00890E7E">
              <w:rPr>
                <w:spacing w:val="1"/>
              </w:rPr>
              <w:t>2</w:t>
            </w:r>
            <w:r w:rsidRPr="00890E7E">
              <w:t xml:space="preserve">) </w:t>
            </w:r>
            <w:r w:rsidRPr="00890E7E">
              <w:rPr>
                <w:spacing w:val="41"/>
              </w:rPr>
              <w:t xml:space="preserve"> </w:t>
            </w:r>
            <w:r w:rsidRPr="00890E7E">
              <w:rPr>
                <w:spacing w:val="-2"/>
              </w:rPr>
              <w:t>A</w:t>
            </w:r>
            <w:r w:rsidRPr="00890E7E">
              <w:rPr>
                <w:spacing w:val="1"/>
              </w:rPr>
              <w:t>deq</w:t>
            </w:r>
            <w:r w:rsidRPr="00890E7E">
              <w:rPr>
                <w:spacing w:val="-1"/>
              </w:rPr>
              <w:t>u</w:t>
            </w:r>
            <w:r w:rsidRPr="00890E7E">
              <w:t>a</w:t>
            </w:r>
            <w:r w:rsidRPr="00890E7E">
              <w:rPr>
                <w:spacing w:val="3"/>
              </w:rPr>
              <w:t>c</w:t>
            </w:r>
            <w:r w:rsidRPr="00890E7E">
              <w:t>y</w:t>
            </w:r>
            <w:r w:rsidRPr="00890E7E">
              <w:rPr>
                <w:spacing w:val="-9"/>
              </w:rPr>
              <w:t xml:space="preserve"> </w:t>
            </w:r>
            <w:r w:rsidRPr="00890E7E">
              <w:rPr>
                <w:spacing w:val="-2"/>
              </w:rPr>
              <w:t>f</w:t>
            </w:r>
            <w:r w:rsidRPr="00890E7E">
              <w:rPr>
                <w:spacing w:val="1"/>
              </w:rPr>
              <w:t>o</w:t>
            </w:r>
            <w:r w:rsidRPr="00890E7E">
              <w:t>r</w:t>
            </w:r>
            <w:r w:rsidRPr="00890E7E">
              <w:rPr>
                <w:spacing w:val="-1"/>
              </w:rPr>
              <w:t xml:space="preserve"> </w:t>
            </w:r>
            <w:r w:rsidRPr="00890E7E">
              <w:rPr>
                <w:spacing w:val="2"/>
              </w:rPr>
              <w:t>t</w:t>
            </w:r>
            <w:r w:rsidRPr="00890E7E">
              <w:rPr>
                <w:spacing w:val="-1"/>
              </w:rPr>
              <w:t>h</w:t>
            </w:r>
            <w:r w:rsidRPr="00890E7E">
              <w:t>e</w:t>
            </w:r>
            <w:r w:rsidRPr="00890E7E">
              <w:rPr>
                <w:spacing w:val="-1"/>
              </w:rPr>
              <w:t xml:space="preserve"> </w:t>
            </w:r>
            <w:r w:rsidRPr="00890E7E">
              <w:t>as</w:t>
            </w:r>
            <w:r w:rsidRPr="00890E7E">
              <w:rPr>
                <w:spacing w:val="-1"/>
              </w:rPr>
              <w:t>s</w:t>
            </w:r>
            <w:r w:rsidRPr="00890E7E">
              <w:rPr>
                <w:spacing w:val="2"/>
              </w:rPr>
              <w:t>i</w:t>
            </w:r>
            <w:r w:rsidRPr="00890E7E">
              <w:rPr>
                <w:spacing w:val="1"/>
              </w:rPr>
              <w:t>gn</w:t>
            </w:r>
            <w:r w:rsidRPr="00890E7E">
              <w:rPr>
                <w:spacing w:val="-4"/>
              </w:rPr>
              <w:t>m</w:t>
            </w:r>
            <w:r w:rsidRPr="00890E7E">
              <w:rPr>
                <w:spacing w:val="3"/>
              </w:rPr>
              <w:t>e</w:t>
            </w:r>
            <w:r w:rsidRPr="00890E7E">
              <w:rPr>
                <w:spacing w:val="-1"/>
              </w:rPr>
              <w:t>n</w:t>
            </w:r>
            <w:r w:rsidRPr="00890E7E">
              <w:t xml:space="preserve">t           </w:t>
            </w:r>
            <w:r w:rsidRPr="00890E7E">
              <w:rPr>
                <w:spacing w:val="1"/>
              </w:rPr>
              <w:t>[</w:t>
            </w:r>
            <w:r w:rsidRPr="00890E7E">
              <w:rPr>
                <w:i/>
                <w:spacing w:val="1"/>
              </w:rPr>
              <w:t>In</w:t>
            </w:r>
            <w:r w:rsidRPr="00890E7E">
              <w:rPr>
                <w:i/>
                <w:spacing w:val="-1"/>
              </w:rPr>
              <w:t>s</w:t>
            </w:r>
            <w:r w:rsidRPr="00890E7E">
              <w:rPr>
                <w:i/>
              </w:rPr>
              <w:t>ert</w:t>
            </w:r>
            <w:r w:rsidRPr="00890E7E">
              <w:rPr>
                <w:i/>
                <w:spacing w:val="-5"/>
              </w:rPr>
              <w:t xml:space="preserve"> </w:t>
            </w:r>
            <w:r w:rsidRPr="00890E7E">
              <w:rPr>
                <w:i/>
                <w:spacing w:val="-1"/>
              </w:rPr>
              <w:t>w</w:t>
            </w:r>
            <w:r w:rsidRPr="00890E7E">
              <w:rPr>
                <w:i/>
              </w:rPr>
              <w:t>ei</w:t>
            </w:r>
            <w:r w:rsidRPr="00890E7E">
              <w:rPr>
                <w:i/>
                <w:spacing w:val="1"/>
              </w:rPr>
              <w:t>gh</w:t>
            </w:r>
            <w:r w:rsidRPr="00890E7E">
              <w:rPr>
                <w:i/>
              </w:rPr>
              <w:t>t</w:t>
            </w:r>
            <w:r w:rsidRPr="00890E7E">
              <w:rPr>
                <w:i/>
                <w:spacing w:val="-5"/>
              </w:rPr>
              <w:t xml:space="preserve"> </w:t>
            </w:r>
            <w:r w:rsidRPr="00890E7E">
              <w:rPr>
                <w:i/>
                <w:spacing w:val="1"/>
              </w:rPr>
              <w:t>b</w:t>
            </w:r>
            <w:r w:rsidRPr="00890E7E">
              <w:rPr>
                <w:i/>
              </w:rPr>
              <w:t>et</w:t>
            </w:r>
            <w:r w:rsidRPr="00890E7E">
              <w:rPr>
                <w:i/>
                <w:spacing w:val="-1"/>
              </w:rPr>
              <w:t>w</w:t>
            </w:r>
            <w:r w:rsidRPr="00890E7E">
              <w:rPr>
                <w:i/>
              </w:rPr>
              <w:t>e</w:t>
            </w:r>
            <w:r w:rsidRPr="00890E7E">
              <w:rPr>
                <w:i/>
                <w:spacing w:val="1"/>
              </w:rPr>
              <w:t>e</w:t>
            </w:r>
            <w:r w:rsidRPr="00890E7E">
              <w:rPr>
                <w:i/>
              </w:rPr>
              <w:t>n</w:t>
            </w:r>
            <w:r w:rsidRPr="00890E7E">
              <w:rPr>
                <w:i/>
                <w:spacing w:val="-6"/>
              </w:rPr>
              <w:t xml:space="preserve"> </w:t>
            </w:r>
            <w:r w:rsidRPr="00890E7E">
              <w:rPr>
                <w:i/>
                <w:spacing w:val="1"/>
              </w:rPr>
              <w:t>5</w:t>
            </w:r>
            <w:r w:rsidRPr="00890E7E">
              <w:rPr>
                <w:i/>
              </w:rPr>
              <w:t>0</w:t>
            </w:r>
            <w:r w:rsidRPr="00890E7E">
              <w:rPr>
                <w:i/>
                <w:spacing w:val="-1"/>
              </w:rPr>
              <w:t xml:space="preserve"> a</w:t>
            </w:r>
            <w:r w:rsidRPr="00890E7E">
              <w:rPr>
                <w:i/>
                <w:spacing w:val="1"/>
              </w:rPr>
              <w:t>n</w:t>
            </w:r>
            <w:r w:rsidRPr="00890E7E">
              <w:rPr>
                <w:i/>
              </w:rPr>
              <w:t>d</w:t>
            </w:r>
            <w:r w:rsidRPr="00890E7E">
              <w:rPr>
                <w:i/>
                <w:spacing w:val="-4"/>
              </w:rPr>
              <w:t xml:space="preserve"> </w:t>
            </w:r>
            <w:r w:rsidRPr="00890E7E">
              <w:rPr>
                <w:i/>
                <w:spacing w:val="1"/>
                <w:w w:val="99"/>
              </w:rPr>
              <w:t>60</w:t>
            </w:r>
            <w:r w:rsidRPr="00890E7E">
              <w:rPr>
                <w:i/>
                <w:spacing w:val="3"/>
                <w:w w:val="99"/>
              </w:rPr>
              <w:t>%</w:t>
            </w:r>
            <w:r w:rsidRPr="00890E7E">
              <w:rPr>
                <w:w w:val="99"/>
              </w:rPr>
              <w:t>]</w:t>
            </w:r>
          </w:p>
          <w:p w:rsidR="00B21364" w:rsidRPr="00890E7E" w:rsidRDefault="00FC62E4" w:rsidP="00B21364">
            <w:pPr>
              <w:spacing w:line="220" w:lineRule="exact"/>
              <w:ind w:left="5081" w:right="324" w:hanging="4583"/>
              <w:rPr>
                <w:w w:val="99"/>
              </w:rPr>
            </w:pPr>
            <w:r w:rsidRPr="00890E7E">
              <w:rPr>
                <w:spacing w:val="1"/>
              </w:rPr>
              <w:t>3</w:t>
            </w:r>
            <w:r w:rsidRPr="00890E7E">
              <w:t xml:space="preserve">) </w:t>
            </w:r>
            <w:r w:rsidRPr="00890E7E">
              <w:rPr>
                <w:spacing w:val="41"/>
              </w:rPr>
              <w:t xml:space="preserve"> </w:t>
            </w:r>
            <w:r w:rsidRPr="00890E7E">
              <w:t>E</w:t>
            </w:r>
            <w:r w:rsidRPr="00890E7E">
              <w:rPr>
                <w:spacing w:val="-1"/>
              </w:rPr>
              <w:t>x</w:t>
            </w:r>
            <w:r w:rsidRPr="00890E7E">
              <w:rPr>
                <w:spacing w:val="1"/>
              </w:rPr>
              <w:t>p</w:t>
            </w:r>
            <w:r w:rsidRPr="00890E7E">
              <w:t>e</w:t>
            </w:r>
            <w:r w:rsidRPr="00890E7E">
              <w:rPr>
                <w:spacing w:val="1"/>
              </w:rPr>
              <w:t>r</w:t>
            </w:r>
            <w:r w:rsidRPr="00890E7E">
              <w:t>ie</w:t>
            </w:r>
            <w:r w:rsidRPr="00890E7E">
              <w:rPr>
                <w:spacing w:val="-1"/>
              </w:rPr>
              <w:t>n</w:t>
            </w:r>
            <w:r w:rsidRPr="00890E7E">
              <w:t>ce</w:t>
            </w:r>
            <w:r w:rsidRPr="00890E7E">
              <w:rPr>
                <w:spacing w:val="-8"/>
              </w:rPr>
              <w:t xml:space="preserve"> </w:t>
            </w:r>
            <w:r w:rsidRPr="00890E7E">
              <w:t>in</w:t>
            </w:r>
            <w:r w:rsidRPr="00890E7E">
              <w:rPr>
                <w:spacing w:val="-3"/>
              </w:rPr>
              <w:t xml:space="preserve"> </w:t>
            </w:r>
            <w:r w:rsidRPr="00890E7E">
              <w:rPr>
                <w:spacing w:val="1"/>
              </w:rPr>
              <w:t>r</w:t>
            </w:r>
            <w:r w:rsidRPr="00890E7E">
              <w:rPr>
                <w:spacing w:val="3"/>
              </w:rPr>
              <w:t>e</w:t>
            </w:r>
            <w:r w:rsidRPr="00890E7E">
              <w:rPr>
                <w:spacing w:val="-1"/>
              </w:rPr>
              <w:t>g</w:t>
            </w:r>
            <w:r w:rsidRPr="00890E7E">
              <w:t>i</w:t>
            </w:r>
            <w:r w:rsidRPr="00890E7E">
              <w:rPr>
                <w:spacing w:val="1"/>
              </w:rPr>
              <w:t>o</w:t>
            </w:r>
            <w:r w:rsidRPr="00890E7E">
              <w:t>n</w:t>
            </w:r>
            <w:r w:rsidRPr="00890E7E">
              <w:rPr>
                <w:spacing w:val="-6"/>
              </w:rPr>
              <w:t xml:space="preserve"> </w:t>
            </w:r>
            <w:r w:rsidRPr="00890E7E">
              <w:rPr>
                <w:spacing w:val="3"/>
              </w:rPr>
              <w:t>a</w:t>
            </w:r>
            <w:r w:rsidRPr="00890E7E">
              <w:rPr>
                <w:spacing w:val="-1"/>
              </w:rPr>
              <w:t>n</w:t>
            </w:r>
            <w:r w:rsidRPr="00890E7E">
              <w:t>d</w:t>
            </w:r>
            <w:r w:rsidRPr="00890E7E">
              <w:rPr>
                <w:spacing w:val="-2"/>
              </w:rPr>
              <w:t xml:space="preserve"> </w:t>
            </w:r>
            <w:r w:rsidRPr="00890E7E">
              <w:t>la</w:t>
            </w:r>
            <w:r w:rsidRPr="00890E7E">
              <w:rPr>
                <w:spacing w:val="1"/>
              </w:rPr>
              <w:t>ng</w:t>
            </w:r>
            <w:r w:rsidRPr="00890E7E">
              <w:rPr>
                <w:spacing w:val="-1"/>
              </w:rPr>
              <w:t>u</w:t>
            </w:r>
            <w:r w:rsidRPr="00890E7E">
              <w:t>a</w:t>
            </w:r>
            <w:r w:rsidRPr="00890E7E">
              <w:rPr>
                <w:spacing w:val="-1"/>
              </w:rPr>
              <w:t>g</w:t>
            </w:r>
            <w:r w:rsidRPr="00890E7E">
              <w:t xml:space="preserve">e       </w:t>
            </w:r>
            <w:r w:rsidRPr="00890E7E">
              <w:rPr>
                <w:spacing w:val="1"/>
              </w:rPr>
              <w:t>[</w:t>
            </w:r>
            <w:r w:rsidRPr="00890E7E">
              <w:rPr>
                <w:i/>
                <w:spacing w:val="1"/>
              </w:rPr>
              <w:t>In</w:t>
            </w:r>
            <w:r w:rsidRPr="00890E7E">
              <w:rPr>
                <w:i/>
                <w:spacing w:val="-1"/>
              </w:rPr>
              <w:t>s</w:t>
            </w:r>
            <w:r w:rsidRPr="00890E7E">
              <w:rPr>
                <w:i/>
              </w:rPr>
              <w:t>ert</w:t>
            </w:r>
            <w:r w:rsidRPr="00890E7E">
              <w:rPr>
                <w:i/>
                <w:spacing w:val="-5"/>
              </w:rPr>
              <w:t xml:space="preserve"> </w:t>
            </w:r>
            <w:r w:rsidRPr="00890E7E">
              <w:rPr>
                <w:i/>
                <w:spacing w:val="-1"/>
              </w:rPr>
              <w:t>w</w:t>
            </w:r>
            <w:r w:rsidRPr="00890E7E">
              <w:rPr>
                <w:i/>
              </w:rPr>
              <w:t>ei</w:t>
            </w:r>
            <w:r w:rsidRPr="00890E7E">
              <w:rPr>
                <w:i/>
                <w:spacing w:val="1"/>
              </w:rPr>
              <w:t>gh</w:t>
            </w:r>
            <w:r w:rsidRPr="00890E7E">
              <w:rPr>
                <w:i/>
              </w:rPr>
              <w:t>t</w:t>
            </w:r>
            <w:r w:rsidRPr="00890E7E">
              <w:rPr>
                <w:i/>
                <w:spacing w:val="-5"/>
              </w:rPr>
              <w:t xml:space="preserve"> </w:t>
            </w:r>
            <w:r w:rsidRPr="00890E7E">
              <w:rPr>
                <w:i/>
                <w:spacing w:val="1"/>
              </w:rPr>
              <w:t>b</w:t>
            </w:r>
            <w:r w:rsidRPr="00890E7E">
              <w:rPr>
                <w:i/>
              </w:rPr>
              <w:t>et</w:t>
            </w:r>
            <w:r w:rsidRPr="00890E7E">
              <w:rPr>
                <w:i/>
                <w:spacing w:val="-1"/>
              </w:rPr>
              <w:t>w</w:t>
            </w:r>
            <w:r w:rsidRPr="00890E7E">
              <w:rPr>
                <w:i/>
              </w:rPr>
              <w:t>e</w:t>
            </w:r>
            <w:r w:rsidRPr="00890E7E">
              <w:rPr>
                <w:i/>
                <w:spacing w:val="1"/>
              </w:rPr>
              <w:t>e</w:t>
            </w:r>
            <w:r w:rsidRPr="00890E7E">
              <w:rPr>
                <w:i/>
              </w:rPr>
              <w:t>n</w:t>
            </w:r>
            <w:r w:rsidRPr="00890E7E">
              <w:rPr>
                <w:i/>
                <w:spacing w:val="-6"/>
              </w:rPr>
              <w:t xml:space="preserve"> </w:t>
            </w:r>
            <w:r w:rsidRPr="00890E7E">
              <w:rPr>
                <w:i/>
                <w:spacing w:val="1"/>
              </w:rPr>
              <w:t>1</w:t>
            </w:r>
            <w:r w:rsidRPr="00890E7E">
              <w:rPr>
                <w:i/>
              </w:rPr>
              <w:t>0</w:t>
            </w:r>
            <w:r w:rsidRPr="00890E7E">
              <w:rPr>
                <w:i/>
                <w:spacing w:val="-1"/>
              </w:rPr>
              <w:t xml:space="preserve"> a</w:t>
            </w:r>
            <w:r w:rsidRPr="00890E7E">
              <w:rPr>
                <w:i/>
                <w:spacing w:val="1"/>
              </w:rPr>
              <w:t>n</w:t>
            </w:r>
            <w:r w:rsidRPr="00890E7E">
              <w:rPr>
                <w:i/>
              </w:rPr>
              <w:t>d</w:t>
            </w:r>
            <w:r w:rsidRPr="00890E7E">
              <w:rPr>
                <w:i/>
                <w:spacing w:val="-4"/>
              </w:rPr>
              <w:t xml:space="preserve"> </w:t>
            </w:r>
            <w:r w:rsidRPr="00890E7E">
              <w:rPr>
                <w:i/>
                <w:spacing w:val="1"/>
                <w:w w:val="99"/>
              </w:rPr>
              <w:t>20</w:t>
            </w:r>
            <w:r w:rsidRPr="00890E7E">
              <w:rPr>
                <w:i/>
                <w:spacing w:val="3"/>
                <w:w w:val="99"/>
              </w:rPr>
              <w:t>%</w:t>
            </w:r>
            <w:r w:rsidRPr="00890E7E">
              <w:rPr>
                <w:w w:val="99"/>
              </w:rPr>
              <w:t>]</w:t>
            </w:r>
          </w:p>
          <w:p w:rsidR="00FC62E4" w:rsidRPr="00890E7E" w:rsidRDefault="00B21364" w:rsidP="00B21364">
            <w:pPr>
              <w:spacing w:line="220" w:lineRule="exact"/>
              <w:ind w:left="5081" w:right="324" w:hanging="4583"/>
            </w:pPr>
            <w:r w:rsidRPr="00890E7E">
              <w:rPr>
                <w:w w:val="99"/>
              </w:rPr>
              <w:lastRenderedPageBreak/>
              <w:t xml:space="preserve">              </w:t>
            </w:r>
            <w:r w:rsidR="00FC62E4" w:rsidRPr="00890E7E">
              <w:rPr>
                <w:w w:val="99"/>
              </w:rPr>
              <w:t xml:space="preserve"> </w:t>
            </w:r>
            <w:r w:rsidR="00FC62E4" w:rsidRPr="00890E7E">
              <w:rPr>
                <w:spacing w:val="3"/>
              </w:rPr>
              <w:t>T</w:t>
            </w:r>
            <w:r w:rsidR="00FC62E4" w:rsidRPr="00890E7E">
              <w:rPr>
                <w:spacing w:val="1"/>
              </w:rPr>
              <w:t>o</w:t>
            </w:r>
            <w:r w:rsidR="00FC62E4" w:rsidRPr="00890E7E">
              <w:t>tal</w:t>
            </w:r>
            <w:r w:rsidR="00FC62E4" w:rsidRPr="00890E7E">
              <w:rPr>
                <w:spacing w:val="-4"/>
              </w:rPr>
              <w:t xml:space="preserve"> </w:t>
            </w:r>
            <w:r w:rsidR="00FC62E4" w:rsidRPr="00890E7E">
              <w:rPr>
                <w:spacing w:val="-5"/>
              </w:rPr>
              <w:t>w</w:t>
            </w:r>
            <w:r w:rsidR="00FC62E4" w:rsidRPr="00890E7E">
              <w:t>e</w:t>
            </w:r>
            <w:r w:rsidR="00FC62E4" w:rsidRPr="00890E7E">
              <w:rPr>
                <w:spacing w:val="2"/>
              </w:rPr>
              <w:t>i</w:t>
            </w:r>
            <w:r w:rsidR="00FC62E4" w:rsidRPr="00890E7E">
              <w:rPr>
                <w:spacing w:val="-1"/>
              </w:rPr>
              <w:t>g</w:t>
            </w:r>
            <w:r w:rsidR="00FC62E4" w:rsidRPr="00890E7E">
              <w:rPr>
                <w:spacing w:val="1"/>
              </w:rPr>
              <w:t>h</w:t>
            </w:r>
            <w:r w:rsidR="00FC62E4" w:rsidRPr="00890E7E">
              <w:t xml:space="preserve">t:     </w:t>
            </w:r>
            <w:r w:rsidRPr="00890E7E">
              <w:t xml:space="preserve">                                               </w:t>
            </w:r>
            <w:r w:rsidR="00FC62E4" w:rsidRPr="00890E7E">
              <w:t xml:space="preserve"> </w:t>
            </w:r>
            <w:r w:rsidR="00FC62E4" w:rsidRPr="00890E7E">
              <w:rPr>
                <w:spacing w:val="1"/>
                <w:w w:val="99"/>
              </w:rPr>
              <w:t>100%</w:t>
            </w:r>
          </w:p>
          <w:p w:rsidR="00FC62E4" w:rsidRPr="00890E7E" w:rsidRDefault="00FC62E4" w:rsidP="00FC62E4">
            <w:pPr>
              <w:spacing w:before="8" w:line="100" w:lineRule="exact"/>
              <w:rPr>
                <w:sz w:val="11"/>
                <w:szCs w:val="11"/>
              </w:rPr>
            </w:pPr>
          </w:p>
          <w:p w:rsidR="00FC62E4" w:rsidRPr="00890E7E" w:rsidRDefault="00FC62E4" w:rsidP="00B21364">
            <w:pPr>
              <w:ind w:right="342"/>
              <w:jc w:val="right"/>
            </w:pPr>
            <w:r w:rsidRPr="00890E7E">
              <w:rPr>
                <w:spacing w:val="3"/>
              </w:rPr>
              <w:t>T</w:t>
            </w:r>
            <w:r w:rsidRPr="00890E7E">
              <w:rPr>
                <w:spacing w:val="1"/>
              </w:rPr>
              <w:t>o</w:t>
            </w:r>
            <w:r w:rsidRPr="00890E7E">
              <w:t>tal</w:t>
            </w:r>
            <w:r w:rsidRPr="00890E7E">
              <w:rPr>
                <w:spacing w:val="-6"/>
              </w:rPr>
              <w:t xml:space="preserve"> </w:t>
            </w:r>
            <w:r w:rsidRPr="00890E7E">
              <w:rPr>
                <w:spacing w:val="1"/>
              </w:rPr>
              <w:t>po</w:t>
            </w:r>
            <w:r w:rsidRPr="00890E7E">
              <w:t>i</w:t>
            </w:r>
            <w:r w:rsidRPr="00890E7E">
              <w:rPr>
                <w:spacing w:val="-1"/>
              </w:rPr>
              <w:t>n</w:t>
            </w:r>
            <w:r w:rsidRPr="00890E7E">
              <w:t>ts</w:t>
            </w:r>
            <w:r w:rsidRPr="00890E7E">
              <w:rPr>
                <w:spacing w:val="-6"/>
              </w:rPr>
              <w:t xml:space="preserve"> </w:t>
            </w:r>
            <w:r w:rsidRPr="00890E7E">
              <w:rPr>
                <w:spacing w:val="-2"/>
              </w:rPr>
              <w:t>f</w:t>
            </w:r>
            <w:r w:rsidRPr="00890E7E">
              <w:rPr>
                <w:spacing w:val="1"/>
              </w:rPr>
              <w:t>o</w:t>
            </w:r>
            <w:r w:rsidRPr="00890E7E">
              <w:t>r</w:t>
            </w:r>
            <w:r w:rsidRPr="00890E7E">
              <w:rPr>
                <w:spacing w:val="-1"/>
              </w:rPr>
              <w:t xml:space="preserve"> </w:t>
            </w:r>
            <w:r w:rsidRPr="00890E7E">
              <w:t>t</w:t>
            </w:r>
            <w:r w:rsidRPr="00890E7E">
              <w:rPr>
                <w:spacing w:val="-1"/>
              </w:rPr>
              <w:t>h</w:t>
            </w:r>
            <w:r w:rsidRPr="00890E7E">
              <w:t>e</w:t>
            </w:r>
            <w:r w:rsidRPr="00890E7E">
              <w:rPr>
                <w:spacing w:val="-1"/>
              </w:rPr>
              <w:t xml:space="preserve"> </w:t>
            </w:r>
            <w:r w:rsidRPr="00890E7E">
              <w:rPr>
                <w:spacing w:val="2"/>
              </w:rPr>
              <w:t>t</w:t>
            </w:r>
            <w:r w:rsidRPr="00890E7E">
              <w:rPr>
                <w:spacing w:val="-2"/>
              </w:rPr>
              <w:t>w</w:t>
            </w:r>
            <w:r w:rsidRPr="00890E7E">
              <w:t>o</w:t>
            </w:r>
            <w:r w:rsidRPr="00890E7E">
              <w:rPr>
                <w:spacing w:val="-2"/>
              </w:rPr>
              <w:t xml:space="preserve"> </w:t>
            </w:r>
            <w:r w:rsidRPr="00890E7E">
              <w:t>c</w:t>
            </w:r>
            <w:r w:rsidRPr="00890E7E">
              <w:rPr>
                <w:spacing w:val="1"/>
              </w:rPr>
              <w:t>r</w:t>
            </w:r>
            <w:r w:rsidRPr="00890E7E">
              <w:t>ite</w:t>
            </w:r>
            <w:r w:rsidRPr="00890E7E">
              <w:rPr>
                <w:spacing w:val="1"/>
              </w:rPr>
              <w:t>r</w:t>
            </w:r>
            <w:r w:rsidRPr="00890E7E">
              <w:rPr>
                <w:spacing w:val="2"/>
              </w:rPr>
              <w:t>i</w:t>
            </w:r>
            <w:r w:rsidRPr="00890E7E">
              <w:t xml:space="preserve">a:       </w:t>
            </w:r>
            <w:r w:rsidRPr="00890E7E">
              <w:rPr>
                <w:spacing w:val="28"/>
              </w:rPr>
              <w:t xml:space="preserve"> </w:t>
            </w:r>
            <w:r w:rsidRPr="00890E7E">
              <w:rPr>
                <w:spacing w:val="1"/>
                <w:w w:val="99"/>
              </w:rPr>
              <w:t>100</w:t>
            </w:r>
          </w:p>
          <w:p w:rsidR="00FC62E4" w:rsidRPr="00890E7E" w:rsidRDefault="00FC62E4" w:rsidP="00B21364">
            <w:pPr>
              <w:ind w:left="67" w:right="28"/>
              <w:rPr>
                <w:sz w:val="24"/>
                <w:szCs w:val="24"/>
              </w:rPr>
            </w:pPr>
            <w:r w:rsidRPr="00890E7E">
              <w:rPr>
                <w:spacing w:val="1"/>
                <w:sz w:val="24"/>
                <w:szCs w:val="24"/>
              </w:rPr>
              <w:t>W</w:t>
            </w:r>
            <w:r w:rsidRPr="00890E7E">
              <w:rPr>
                <w:sz w:val="24"/>
                <w:szCs w:val="24"/>
              </w:rPr>
              <w:t>h</w:t>
            </w:r>
            <w:r w:rsidRPr="00890E7E">
              <w:rPr>
                <w:spacing w:val="-1"/>
                <w:sz w:val="24"/>
                <w:szCs w:val="24"/>
              </w:rPr>
              <w:t>e</w:t>
            </w:r>
            <w:r w:rsidRPr="00890E7E">
              <w:rPr>
                <w:sz w:val="24"/>
                <w:szCs w:val="24"/>
              </w:rPr>
              <w:t xml:space="preserve">n sub </w:t>
            </w:r>
            <w:r w:rsidRPr="00890E7E">
              <w:rPr>
                <w:spacing w:val="-1"/>
                <w:sz w:val="24"/>
                <w:szCs w:val="24"/>
              </w:rPr>
              <w:t>c</w:t>
            </w:r>
            <w:r w:rsidRPr="00890E7E">
              <w:rPr>
                <w:sz w:val="24"/>
                <w:szCs w:val="24"/>
              </w:rPr>
              <w:t>rite</w:t>
            </w:r>
            <w:r w:rsidRPr="00890E7E">
              <w:rPr>
                <w:spacing w:val="-1"/>
                <w:sz w:val="24"/>
                <w:szCs w:val="24"/>
              </w:rPr>
              <w:t>r</w:t>
            </w:r>
            <w:r w:rsidRPr="00890E7E">
              <w:rPr>
                <w:sz w:val="24"/>
                <w:szCs w:val="24"/>
              </w:rPr>
              <w:t xml:space="preserve">ia </w:t>
            </w:r>
            <w:r w:rsidRPr="00890E7E">
              <w:rPr>
                <w:spacing w:val="1"/>
                <w:sz w:val="24"/>
                <w:szCs w:val="24"/>
              </w:rPr>
              <w:t>a</w:t>
            </w:r>
            <w:r w:rsidRPr="00890E7E">
              <w:rPr>
                <w:sz w:val="24"/>
                <w:szCs w:val="24"/>
              </w:rPr>
              <w:t>re</w:t>
            </w:r>
            <w:r w:rsidRPr="00890E7E">
              <w:rPr>
                <w:spacing w:val="-2"/>
                <w:sz w:val="24"/>
                <w:szCs w:val="24"/>
              </w:rPr>
              <w:t xml:space="preserve"> </w:t>
            </w:r>
            <w:r w:rsidRPr="00890E7E">
              <w:rPr>
                <w:sz w:val="24"/>
                <w:szCs w:val="24"/>
              </w:rPr>
              <w:t>pr</w:t>
            </w:r>
            <w:r w:rsidRPr="00890E7E">
              <w:rPr>
                <w:spacing w:val="1"/>
                <w:sz w:val="24"/>
                <w:szCs w:val="24"/>
              </w:rPr>
              <w:t>o</w:t>
            </w:r>
            <w:r w:rsidRPr="00890E7E">
              <w:rPr>
                <w:sz w:val="24"/>
                <w:szCs w:val="24"/>
              </w:rPr>
              <w:t xml:space="preserve">vided, </w:t>
            </w:r>
            <w:r w:rsidRPr="00890E7E">
              <w:rPr>
                <w:spacing w:val="-1"/>
                <w:sz w:val="24"/>
                <w:szCs w:val="24"/>
              </w:rPr>
              <w:t>w</w:t>
            </w:r>
            <w:r w:rsidRPr="00890E7E">
              <w:rPr>
                <w:sz w:val="24"/>
                <w:szCs w:val="24"/>
              </w:rPr>
              <w:t xml:space="preserve">hich is </w:t>
            </w:r>
            <w:r w:rsidRPr="00890E7E">
              <w:rPr>
                <w:spacing w:val="-1"/>
                <w:sz w:val="24"/>
                <w:szCs w:val="24"/>
              </w:rPr>
              <w:t>a</w:t>
            </w:r>
            <w:r w:rsidRPr="00890E7E">
              <w:rPr>
                <w:sz w:val="24"/>
                <w:szCs w:val="24"/>
              </w:rPr>
              <w:t>lw</w:t>
            </w:r>
            <w:r w:rsidRPr="00890E7E">
              <w:rPr>
                <w:spacing w:val="4"/>
                <w:sz w:val="24"/>
                <w:szCs w:val="24"/>
              </w:rPr>
              <w:t>a</w:t>
            </w:r>
            <w:r w:rsidRPr="00890E7E">
              <w:rPr>
                <w:spacing w:val="-5"/>
                <w:sz w:val="24"/>
                <w:szCs w:val="24"/>
              </w:rPr>
              <w:t>y</w:t>
            </w:r>
            <w:r w:rsidRPr="00890E7E">
              <w:rPr>
                <w:sz w:val="24"/>
                <w:szCs w:val="24"/>
              </w:rPr>
              <w:t>s t</w:t>
            </w:r>
            <w:r w:rsidRPr="00890E7E">
              <w:rPr>
                <w:spacing w:val="3"/>
                <w:sz w:val="24"/>
                <w:szCs w:val="24"/>
              </w:rPr>
              <w:t>h</w:t>
            </w:r>
            <w:r w:rsidRPr="00890E7E">
              <w:rPr>
                <w:sz w:val="24"/>
                <w:szCs w:val="24"/>
              </w:rPr>
              <w:t>e</w:t>
            </w:r>
            <w:r w:rsidRPr="00890E7E">
              <w:rPr>
                <w:spacing w:val="-1"/>
                <w:sz w:val="24"/>
                <w:szCs w:val="24"/>
              </w:rPr>
              <w:t xml:space="preserve"> ca</w:t>
            </w:r>
            <w:r w:rsidRPr="00890E7E">
              <w:rPr>
                <w:sz w:val="24"/>
                <w:szCs w:val="24"/>
              </w:rPr>
              <w:t>se</w:t>
            </w:r>
            <w:r w:rsidRPr="00890E7E">
              <w:rPr>
                <w:spacing w:val="1"/>
                <w:sz w:val="24"/>
                <w:szCs w:val="24"/>
              </w:rPr>
              <w:t xml:space="preserve"> </w:t>
            </w:r>
            <w:r w:rsidRPr="00890E7E">
              <w:rPr>
                <w:sz w:val="24"/>
                <w:szCs w:val="24"/>
              </w:rPr>
              <w:t xml:space="preserve">for </w:t>
            </w:r>
            <w:r w:rsidRPr="00890E7E">
              <w:rPr>
                <w:spacing w:val="1"/>
                <w:sz w:val="24"/>
                <w:szCs w:val="24"/>
              </w:rPr>
              <w:t>“</w:t>
            </w:r>
            <w:r w:rsidRPr="00890E7E">
              <w:rPr>
                <w:spacing w:val="-1"/>
                <w:sz w:val="24"/>
                <w:szCs w:val="24"/>
              </w:rPr>
              <w:t>a</w:t>
            </w:r>
            <w:r w:rsidRPr="00890E7E">
              <w:rPr>
                <w:sz w:val="24"/>
                <w:szCs w:val="24"/>
              </w:rPr>
              <w:t>d</w:t>
            </w:r>
            <w:r w:rsidRPr="00890E7E">
              <w:rPr>
                <w:spacing w:val="-1"/>
                <w:sz w:val="24"/>
                <w:szCs w:val="24"/>
              </w:rPr>
              <w:t>e</w:t>
            </w:r>
            <w:r w:rsidRPr="00890E7E">
              <w:rPr>
                <w:sz w:val="24"/>
                <w:szCs w:val="24"/>
              </w:rPr>
              <w:t>q</w:t>
            </w:r>
            <w:r w:rsidRPr="00890E7E">
              <w:rPr>
                <w:spacing w:val="2"/>
                <w:sz w:val="24"/>
                <w:szCs w:val="24"/>
              </w:rPr>
              <w:t>u</w:t>
            </w:r>
            <w:r w:rsidRPr="00890E7E">
              <w:rPr>
                <w:spacing w:val="-1"/>
                <w:sz w:val="24"/>
                <w:szCs w:val="24"/>
              </w:rPr>
              <w:t>a</w:t>
            </w:r>
            <w:r w:rsidRPr="00890E7E">
              <w:rPr>
                <w:spacing w:val="4"/>
                <w:sz w:val="24"/>
                <w:szCs w:val="24"/>
              </w:rPr>
              <w:t>c</w:t>
            </w:r>
            <w:r w:rsidRPr="00890E7E">
              <w:rPr>
                <w:sz w:val="24"/>
                <w:szCs w:val="24"/>
              </w:rPr>
              <w:t>y</w:t>
            </w:r>
            <w:r w:rsidRPr="00890E7E">
              <w:rPr>
                <w:spacing w:val="-5"/>
                <w:sz w:val="24"/>
                <w:szCs w:val="24"/>
              </w:rPr>
              <w:t xml:space="preserve"> </w:t>
            </w:r>
            <w:r w:rsidRPr="00890E7E">
              <w:rPr>
                <w:sz w:val="24"/>
                <w:szCs w:val="24"/>
              </w:rPr>
              <w:t xml:space="preserve">of </w:t>
            </w:r>
            <w:r w:rsidRPr="00890E7E">
              <w:rPr>
                <w:spacing w:val="2"/>
                <w:sz w:val="24"/>
                <w:szCs w:val="24"/>
              </w:rPr>
              <w:t>t</w:t>
            </w:r>
            <w:r w:rsidRPr="00890E7E">
              <w:rPr>
                <w:sz w:val="24"/>
                <w:szCs w:val="24"/>
              </w:rPr>
              <w:t>he p</w:t>
            </w:r>
            <w:r w:rsidRPr="00890E7E">
              <w:rPr>
                <w:spacing w:val="-1"/>
                <w:sz w:val="24"/>
                <w:szCs w:val="24"/>
              </w:rPr>
              <w:t>r</w:t>
            </w:r>
            <w:r w:rsidRPr="00890E7E">
              <w:rPr>
                <w:sz w:val="24"/>
                <w:szCs w:val="24"/>
              </w:rPr>
              <w:t>opos</w:t>
            </w:r>
            <w:r w:rsidRPr="00890E7E">
              <w:rPr>
                <w:spacing w:val="-1"/>
                <w:sz w:val="24"/>
                <w:szCs w:val="24"/>
              </w:rPr>
              <w:t>e</w:t>
            </w:r>
            <w:r w:rsidRPr="00890E7E">
              <w:rPr>
                <w:sz w:val="24"/>
                <w:szCs w:val="24"/>
              </w:rPr>
              <w:t>d methodolo</w:t>
            </w:r>
            <w:r w:rsidRPr="00890E7E">
              <w:rPr>
                <w:spacing w:val="3"/>
                <w:sz w:val="24"/>
                <w:szCs w:val="24"/>
              </w:rPr>
              <w:t>g</w:t>
            </w:r>
            <w:r w:rsidRPr="00890E7E">
              <w:rPr>
                <w:sz w:val="24"/>
                <w:szCs w:val="24"/>
              </w:rPr>
              <w:t>y</w:t>
            </w:r>
            <w:r w:rsidRPr="00890E7E">
              <w:rPr>
                <w:spacing w:val="-3"/>
                <w:sz w:val="24"/>
                <w:szCs w:val="24"/>
              </w:rPr>
              <w:t xml:space="preserve"> </w:t>
            </w:r>
            <w:r w:rsidRPr="00890E7E">
              <w:rPr>
                <w:spacing w:val="1"/>
                <w:sz w:val="24"/>
                <w:szCs w:val="24"/>
              </w:rPr>
              <w:t>a</w:t>
            </w:r>
            <w:r w:rsidRPr="00890E7E">
              <w:rPr>
                <w:sz w:val="24"/>
                <w:szCs w:val="24"/>
              </w:rPr>
              <w:t>nd wo</w:t>
            </w:r>
            <w:r w:rsidRPr="00890E7E">
              <w:rPr>
                <w:spacing w:val="-1"/>
                <w:sz w:val="24"/>
                <w:szCs w:val="24"/>
              </w:rPr>
              <w:t>r</w:t>
            </w:r>
            <w:r w:rsidRPr="00890E7E">
              <w:rPr>
                <w:sz w:val="24"/>
                <w:szCs w:val="24"/>
              </w:rPr>
              <w:t>k plan”</w:t>
            </w:r>
            <w:r w:rsidRPr="00890E7E">
              <w:rPr>
                <w:spacing w:val="1"/>
                <w:sz w:val="24"/>
                <w:szCs w:val="24"/>
              </w:rPr>
              <w:t xml:space="preserve"> </w:t>
            </w:r>
            <w:r w:rsidRPr="00890E7E">
              <w:rPr>
                <w:spacing w:val="-1"/>
                <w:sz w:val="24"/>
                <w:szCs w:val="24"/>
              </w:rPr>
              <w:t>a</w:t>
            </w:r>
            <w:r w:rsidRPr="00890E7E">
              <w:rPr>
                <w:sz w:val="24"/>
                <w:szCs w:val="24"/>
              </w:rPr>
              <w:t xml:space="preserve">nd </w:t>
            </w:r>
            <w:r w:rsidRPr="00890E7E">
              <w:rPr>
                <w:spacing w:val="-1"/>
                <w:sz w:val="24"/>
                <w:szCs w:val="24"/>
              </w:rPr>
              <w:t>“</w:t>
            </w:r>
            <w:r w:rsidRPr="00890E7E">
              <w:rPr>
                <w:sz w:val="24"/>
                <w:szCs w:val="24"/>
              </w:rPr>
              <w:t>qu</w:t>
            </w:r>
            <w:r w:rsidRPr="00890E7E">
              <w:rPr>
                <w:spacing w:val="-1"/>
                <w:sz w:val="24"/>
                <w:szCs w:val="24"/>
              </w:rPr>
              <w:t>a</w:t>
            </w:r>
            <w:r w:rsidRPr="00890E7E">
              <w:rPr>
                <w:sz w:val="24"/>
                <w:szCs w:val="24"/>
              </w:rPr>
              <w:t>l</w:t>
            </w:r>
            <w:r w:rsidRPr="00890E7E">
              <w:rPr>
                <w:spacing w:val="3"/>
                <w:sz w:val="24"/>
                <w:szCs w:val="24"/>
              </w:rPr>
              <w:t>i</w:t>
            </w:r>
            <w:r w:rsidRPr="00890E7E">
              <w:rPr>
                <w:sz w:val="24"/>
                <w:szCs w:val="24"/>
              </w:rPr>
              <w:t>fi</w:t>
            </w:r>
            <w:r w:rsidRPr="00890E7E">
              <w:rPr>
                <w:spacing w:val="-1"/>
                <w:sz w:val="24"/>
                <w:szCs w:val="24"/>
              </w:rPr>
              <w:t>ca</w:t>
            </w:r>
            <w:r w:rsidRPr="00890E7E">
              <w:rPr>
                <w:sz w:val="24"/>
                <w:szCs w:val="24"/>
              </w:rPr>
              <w:t>t</w:t>
            </w:r>
            <w:r w:rsidRPr="00890E7E">
              <w:rPr>
                <w:spacing w:val="1"/>
                <w:sz w:val="24"/>
                <w:szCs w:val="24"/>
              </w:rPr>
              <w:t>i</w:t>
            </w:r>
            <w:r w:rsidRPr="00890E7E">
              <w:rPr>
                <w:sz w:val="24"/>
                <w:szCs w:val="24"/>
              </w:rPr>
              <w:t xml:space="preserve">ons </w:t>
            </w:r>
            <w:r w:rsidRPr="00890E7E">
              <w:rPr>
                <w:spacing w:val="-1"/>
                <w:sz w:val="24"/>
                <w:szCs w:val="24"/>
              </w:rPr>
              <w:t>a</w:t>
            </w:r>
            <w:r w:rsidRPr="00890E7E">
              <w:rPr>
                <w:sz w:val="24"/>
                <w:szCs w:val="24"/>
              </w:rPr>
              <w:t xml:space="preserve">nd </w:t>
            </w:r>
            <w:r w:rsidRPr="00890E7E">
              <w:rPr>
                <w:spacing w:val="-1"/>
                <w:sz w:val="24"/>
                <w:szCs w:val="24"/>
              </w:rPr>
              <w:t>c</w:t>
            </w:r>
            <w:r w:rsidRPr="00890E7E">
              <w:rPr>
                <w:sz w:val="24"/>
                <w:szCs w:val="24"/>
              </w:rPr>
              <w:t>ompe</w:t>
            </w:r>
            <w:r w:rsidRPr="00890E7E">
              <w:rPr>
                <w:spacing w:val="2"/>
                <w:sz w:val="24"/>
                <w:szCs w:val="24"/>
              </w:rPr>
              <w:t>t</w:t>
            </w:r>
            <w:r w:rsidRPr="00890E7E">
              <w:rPr>
                <w:spacing w:val="-1"/>
                <w:sz w:val="24"/>
                <w:szCs w:val="24"/>
              </w:rPr>
              <w:t>e</w:t>
            </w:r>
            <w:r w:rsidRPr="00890E7E">
              <w:rPr>
                <w:sz w:val="24"/>
                <w:szCs w:val="24"/>
              </w:rPr>
              <w:t>n</w:t>
            </w:r>
            <w:r w:rsidRPr="00890E7E">
              <w:rPr>
                <w:spacing w:val="-1"/>
                <w:sz w:val="24"/>
                <w:szCs w:val="24"/>
              </w:rPr>
              <w:t>c</w:t>
            </w:r>
            <w:r w:rsidRPr="00890E7E">
              <w:rPr>
                <w:sz w:val="24"/>
                <w:szCs w:val="24"/>
              </w:rPr>
              <w:t>e</w:t>
            </w:r>
            <w:r w:rsidR="00B21364" w:rsidRPr="00890E7E">
              <w:rPr>
                <w:sz w:val="24"/>
                <w:szCs w:val="24"/>
              </w:rPr>
              <w:t xml:space="preserve"> </w:t>
            </w:r>
            <w:r w:rsidRPr="00890E7E">
              <w:rPr>
                <w:sz w:val="24"/>
                <w:szCs w:val="24"/>
              </w:rPr>
              <w:t>of</w:t>
            </w:r>
            <w:r w:rsidRPr="00890E7E">
              <w:rPr>
                <w:spacing w:val="-1"/>
                <w:sz w:val="24"/>
                <w:szCs w:val="24"/>
              </w:rPr>
              <w:t xml:space="preserve"> </w:t>
            </w:r>
            <w:r w:rsidRPr="00890E7E">
              <w:rPr>
                <w:sz w:val="24"/>
                <w:szCs w:val="24"/>
              </w:rPr>
              <w:t>k</w:t>
            </w:r>
            <w:r w:rsidRPr="00890E7E">
              <w:rPr>
                <w:spacing w:val="4"/>
                <w:sz w:val="24"/>
                <w:szCs w:val="24"/>
              </w:rPr>
              <w:t>e</w:t>
            </w:r>
            <w:r w:rsidRPr="00890E7E">
              <w:rPr>
                <w:sz w:val="24"/>
                <w:szCs w:val="24"/>
              </w:rPr>
              <w:t>y</w:t>
            </w:r>
            <w:r w:rsidRPr="00890E7E">
              <w:rPr>
                <w:spacing w:val="-5"/>
                <w:sz w:val="24"/>
                <w:szCs w:val="24"/>
              </w:rPr>
              <w:t xml:space="preserve"> </w:t>
            </w:r>
            <w:r w:rsidRPr="00890E7E">
              <w:rPr>
                <w:sz w:val="24"/>
                <w:szCs w:val="24"/>
              </w:rPr>
              <w:t>sta</w:t>
            </w:r>
            <w:r w:rsidRPr="00890E7E">
              <w:rPr>
                <w:spacing w:val="-1"/>
                <w:sz w:val="24"/>
                <w:szCs w:val="24"/>
              </w:rPr>
              <w:t>f</w:t>
            </w:r>
            <w:r w:rsidRPr="00890E7E">
              <w:rPr>
                <w:spacing w:val="1"/>
                <w:sz w:val="24"/>
                <w:szCs w:val="24"/>
              </w:rPr>
              <w:t>f</w:t>
            </w:r>
            <w:r w:rsidRPr="00890E7E">
              <w:rPr>
                <w:sz w:val="24"/>
                <w:szCs w:val="24"/>
              </w:rPr>
              <w:t>”, for</w:t>
            </w:r>
            <w:r w:rsidRPr="00890E7E">
              <w:rPr>
                <w:spacing w:val="-1"/>
                <w:sz w:val="24"/>
                <w:szCs w:val="24"/>
              </w:rPr>
              <w:t xml:space="preserve"> </w:t>
            </w:r>
            <w:r w:rsidRPr="00890E7E">
              <w:rPr>
                <w:spacing w:val="2"/>
                <w:sz w:val="24"/>
                <w:szCs w:val="24"/>
              </w:rPr>
              <w:t>p</w:t>
            </w:r>
            <w:r w:rsidRPr="00890E7E">
              <w:rPr>
                <w:sz w:val="24"/>
                <w:szCs w:val="24"/>
              </w:rPr>
              <w:t>r</w:t>
            </w:r>
            <w:r w:rsidRPr="00890E7E">
              <w:rPr>
                <w:spacing w:val="-2"/>
                <w:sz w:val="24"/>
                <w:szCs w:val="24"/>
              </w:rPr>
              <w:t>a</w:t>
            </w:r>
            <w:r w:rsidRPr="00890E7E">
              <w:rPr>
                <w:spacing w:val="-1"/>
                <w:sz w:val="24"/>
                <w:szCs w:val="24"/>
              </w:rPr>
              <w:t>c</w:t>
            </w:r>
            <w:r w:rsidRPr="00890E7E">
              <w:rPr>
                <w:sz w:val="24"/>
                <w:szCs w:val="24"/>
              </w:rPr>
              <w:t>t</w:t>
            </w:r>
            <w:r w:rsidRPr="00890E7E">
              <w:rPr>
                <w:spacing w:val="1"/>
                <w:sz w:val="24"/>
                <w:szCs w:val="24"/>
              </w:rPr>
              <w:t>ic</w:t>
            </w:r>
            <w:r w:rsidRPr="00890E7E">
              <w:rPr>
                <w:spacing w:val="-1"/>
                <w:sz w:val="24"/>
                <w:szCs w:val="24"/>
              </w:rPr>
              <w:t>a</w:t>
            </w:r>
            <w:r w:rsidRPr="00890E7E">
              <w:rPr>
                <w:sz w:val="24"/>
                <w:szCs w:val="24"/>
              </w:rPr>
              <w:t>l r</w:t>
            </w:r>
            <w:r w:rsidRPr="00890E7E">
              <w:rPr>
                <w:spacing w:val="-1"/>
                <w:sz w:val="24"/>
                <w:szCs w:val="24"/>
              </w:rPr>
              <w:t>ea</w:t>
            </w:r>
            <w:r w:rsidRPr="00890E7E">
              <w:rPr>
                <w:sz w:val="24"/>
                <w:szCs w:val="24"/>
              </w:rPr>
              <w:t xml:space="preserve">sons </w:t>
            </w:r>
            <w:r w:rsidRPr="00890E7E">
              <w:rPr>
                <w:spacing w:val="1"/>
                <w:sz w:val="24"/>
                <w:szCs w:val="24"/>
              </w:rPr>
              <w:t>t</w:t>
            </w:r>
            <w:r w:rsidRPr="00890E7E">
              <w:rPr>
                <w:sz w:val="24"/>
                <w:szCs w:val="24"/>
              </w:rPr>
              <w:t>he</w:t>
            </w:r>
            <w:r w:rsidRPr="00890E7E">
              <w:rPr>
                <w:spacing w:val="-1"/>
                <w:sz w:val="24"/>
                <w:szCs w:val="24"/>
              </w:rPr>
              <w:t xml:space="preserve"> </w:t>
            </w:r>
            <w:r w:rsidRPr="00890E7E">
              <w:rPr>
                <w:sz w:val="24"/>
                <w:szCs w:val="24"/>
              </w:rPr>
              <w:t>numb</w:t>
            </w:r>
            <w:r w:rsidRPr="00890E7E">
              <w:rPr>
                <w:spacing w:val="2"/>
                <w:sz w:val="24"/>
                <w:szCs w:val="24"/>
              </w:rPr>
              <w:t>e</w:t>
            </w:r>
            <w:r w:rsidRPr="00890E7E">
              <w:rPr>
                <w:sz w:val="24"/>
                <w:szCs w:val="24"/>
              </w:rPr>
              <w:t>r of</w:t>
            </w:r>
            <w:r w:rsidRPr="00890E7E">
              <w:rPr>
                <w:spacing w:val="1"/>
                <w:sz w:val="24"/>
                <w:szCs w:val="24"/>
              </w:rPr>
              <w:t xml:space="preserve"> </w:t>
            </w:r>
            <w:r w:rsidRPr="00890E7E">
              <w:rPr>
                <w:sz w:val="24"/>
                <w:szCs w:val="24"/>
              </w:rPr>
              <w:t>su</w:t>
            </w:r>
            <w:r w:rsidRPr="00890E7E">
              <w:rPr>
                <w:spacing w:val="2"/>
                <w:sz w:val="24"/>
                <w:szCs w:val="24"/>
              </w:rPr>
              <w:t>b</w:t>
            </w:r>
            <w:r w:rsidRPr="00890E7E">
              <w:rPr>
                <w:spacing w:val="-1"/>
                <w:sz w:val="24"/>
                <w:szCs w:val="24"/>
              </w:rPr>
              <w:t>-c</w:t>
            </w:r>
            <w:r w:rsidRPr="00890E7E">
              <w:rPr>
                <w:sz w:val="24"/>
                <w:szCs w:val="24"/>
              </w:rPr>
              <w:t>rite</w:t>
            </w:r>
            <w:r w:rsidRPr="00890E7E">
              <w:rPr>
                <w:spacing w:val="-1"/>
                <w:sz w:val="24"/>
                <w:szCs w:val="24"/>
              </w:rPr>
              <w:t>r</w:t>
            </w:r>
            <w:r w:rsidRPr="00890E7E">
              <w:rPr>
                <w:sz w:val="24"/>
                <w:szCs w:val="24"/>
              </w:rPr>
              <w:t xml:space="preserve">ia should be </w:t>
            </w:r>
            <w:r w:rsidRPr="00890E7E">
              <w:rPr>
                <w:spacing w:val="1"/>
                <w:sz w:val="24"/>
                <w:szCs w:val="24"/>
              </w:rPr>
              <w:t>ke</w:t>
            </w:r>
            <w:r w:rsidRPr="00890E7E">
              <w:rPr>
                <w:sz w:val="24"/>
                <w:szCs w:val="24"/>
              </w:rPr>
              <w:t>pt to a min</w:t>
            </w:r>
            <w:r w:rsidRPr="00890E7E">
              <w:rPr>
                <w:spacing w:val="1"/>
                <w:sz w:val="24"/>
                <w:szCs w:val="24"/>
              </w:rPr>
              <w:t>i</w:t>
            </w:r>
            <w:r w:rsidRPr="00890E7E">
              <w:rPr>
                <w:sz w:val="24"/>
                <w:szCs w:val="24"/>
              </w:rPr>
              <w:t>mum</w:t>
            </w:r>
            <w:r w:rsidRPr="00890E7E">
              <w:rPr>
                <w:spacing w:val="1"/>
                <w:sz w:val="24"/>
                <w:szCs w:val="24"/>
              </w:rPr>
              <w:t xml:space="preserve"> </w:t>
            </w:r>
            <w:r w:rsidRPr="00890E7E">
              <w:rPr>
                <w:spacing w:val="-1"/>
                <w:sz w:val="24"/>
                <w:szCs w:val="24"/>
              </w:rPr>
              <w:t>(</w:t>
            </w:r>
            <w:r w:rsidRPr="00890E7E">
              <w:rPr>
                <w:spacing w:val="3"/>
                <w:sz w:val="24"/>
                <w:szCs w:val="24"/>
              </w:rPr>
              <w:t>t</w:t>
            </w:r>
            <w:r w:rsidRPr="00890E7E">
              <w:rPr>
                <w:spacing w:val="-7"/>
                <w:sz w:val="24"/>
                <w:szCs w:val="24"/>
              </w:rPr>
              <w:t>y</w:t>
            </w:r>
            <w:r w:rsidRPr="00890E7E">
              <w:rPr>
                <w:sz w:val="24"/>
                <w:szCs w:val="24"/>
              </w:rPr>
              <w:t>pi</w:t>
            </w:r>
            <w:r w:rsidRPr="00890E7E">
              <w:rPr>
                <w:spacing w:val="2"/>
                <w:sz w:val="24"/>
                <w:szCs w:val="24"/>
              </w:rPr>
              <w:t>c</w:t>
            </w:r>
            <w:r w:rsidRPr="00890E7E">
              <w:rPr>
                <w:spacing w:val="-1"/>
                <w:sz w:val="24"/>
                <w:szCs w:val="24"/>
              </w:rPr>
              <w:t>a</w:t>
            </w:r>
            <w:r w:rsidRPr="00890E7E">
              <w:rPr>
                <w:sz w:val="24"/>
                <w:szCs w:val="24"/>
              </w:rPr>
              <w:t>l</w:t>
            </w:r>
            <w:r w:rsidRPr="00890E7E">
              <w:rPr>
                <w:spacing w:val="3"/>
                <w:sz w:val="24"/>
                <w:szCs w:val="24"/>
              </w:rPr>
              <w:t>l</w:t>
            </w:r>
            <w:r w:rsidRPr="00890E7E">
              <w:rPr>
                <w:sz w:val="24"/>
                <w:szCs w:val="24"/>
              </w:rPr>
              <w:t>y</w:t>
            </w:r>
            <w:r w:rsidRPr="00890E7E">
              <w:rPr>
                <w:spacing w:val="-3"/>
                <w:sz w:val="24"/>
                <w:szCs w:val="24"/>
              </w:rPr>
              <w:t xml:space="preserve"> </w:t>
            </w:r>
            <w:r w:rsidRPr="00890E7E">
              <w:rPr>
                <w:sz w:val="24"/>
                <w:szCs w:val="24"/>
              </w:rPr>
              <w:t>no more</w:t>
            </w:r>
            <w:r w:rsidRPr="00890E7E">
              <w:rPr>
                <w:spacing w:val="-1"/>
                <w:sz w:val="24"/>
                <w:szCs w:val="24"/>
              </w:rPr>
              <w:t xml:space="preserve"> </w:t>
            </w:r>
            <w:r w:rsidRPr="00890E7E">
              <w:rPr>
                <w:sz w:val="24"/>
                <w:szCs w:val="24"/>
              </w:rPr>
              <w:t>than th</w:t>
            </w:r>
            <w:r w:rsidRPr="00890E7E">
              <w:rPr>
                <w:spacing w:val="-1"/>
                <w:sz w:val="24"/>
                <w:szCs w:val="24"/>
              </w:rPr>
              <w:t>r</w:t>
            </w:r>
            <w:r w:rsidRPr="00890E7E">
              <w:rPr>
                <w:spacing w:val="1"/>
                <w:sz w:val="24"/>
                <w:szCs w:val="24"/>
              </w:rPr>
              <w:t>e</w:t>
            </w:r>
            <w:r w:rsidRPr="00890E7E">
              <w:rPr>
                <w:sz w:val="24"/>
                <w:szCs w:val="24"/>
              </w:rPr>
              <w:t>e</w:t>
            </w:r>
            <w:r w:rsidRPr="00890E7E">
              <w:rPr>
                <w:spacing w:val="-1"/>
                <w:sz w:val="24"/>
                <w:szCs w:val="24"/>
              </w:rPr>
              <w:t xml:space="preserve"> f</w:t>
            </w:r>
            <w:r w:rsidRPr="00890E7E">
              <w:rPr>
                <w:sz w:val="24"/>
                <w:szCs w:val="24"/>
              </w:rPr>
              <w:t>or</w:t>
            </w:r>
            <w:r w:rsidRPr="00890E7E">
              <w:rPr>
                <w:spacing w:val="1"/>
                <w:sz w:val="24"/>
                <w:szCs w:val="24"/>
              </w:rPr>
              <w:t xml:space="preserve"> </w:t>
            </w:r>
            <w:r w:rsidRPr="00890E7E">
              <w:rPr>
                <w:spacing w:val="-1"/>
                <w:sz w:val="24"/>
                <w:szCs w:val="24"/>
              </w:rPr>
              <w:t>e</w:t>
            </w:r>
            <w:r w:rsidRPr="00890E7E">
              <w:rPr>
                <w:spacing w:val="1"/>
                <w:sz w:val="24"/>
                <w:szCs w:val="24"/>
              </w:rPr>
              <w:t>a</w:t>
            </w:r>
            <w:r w:rsidRPr="00890E7E">
              <w:rPr>
                <w:spacing w:val="-1"/>
                <w:sz w:val="24"/>
                <w:szCs w:val="24"/>
              </w:rPr>
              <w:t>c</w:t>
            </w:r>
            <w:r w:rsidRPr="00890E7E">
              <w:rPr>
                <w:sz w:val="24"/>
                <w:szCs w:val="24"/>
              </w:rPr>
              <w:t xml:space="preserve">h </w:t>
            </w:r>
            <w:r w:rsidRPr="00890E7E">
              <w:rPr>
                <w:spacing w:val="-1"/>
                <w:sz w:val="24"/>
                <w:szCs w:val="24"/>
              </w:rPr>
              <w:t>c</w:t>
            </w:r>
            <w:r w:rsidRPr="00890E7E">
              <w:rPr>
                <w:sz w:val="24"/>
                <w:szCs w:val="24"/>
              </w:rPr>
              <w:t>rite</w:t>
            </w:r>
            <w:r w:rsidRPr="00890E7E">
              <w:rPr>
                <w:spacing w:val="-1"/>
                <w:sz w:val="24"/>
                <w:szCs w:val="24"/>
              </w:rPr>
              <w:t>r</w:t>
            </w:r>
            <w:r w:rsidRPr="00890E7E">
              <w:rPr>
                <w:sz w:val="24"/>
                <w:szCs w:val="24"/>
              </w:rPr>
              <w:t>ion).</w:t>
            </w:r>
            <w:r w:rsidR="00B21364" w:rsidRPr="00890E7E">
              <w:rPr>
                <w:sz w:val="24"/>
                <w:szCs w:val="24"/>
              </w:rPr>
              <w:t xml:space="preserve"> </w:t>
            </w:r>
            <w:r w:rsidRPr="00890E7E">
              <w:rPr>
                <w:spacing w:val="1"/>
                <w:sz w:val="24"/>
                <w:szCs w:val="24"/>
              </w:rPr>
              <w:t>S</w:t>
            </w:r>
            <w:r w:rsidRPr="00890E7E">
              <w:rPr>
                <w:sz w:val="24"/>
                <w:szCs w:val="24"/>
              </w:rPr>
              <w:t>ince</w:t>
            </w:r>
            <w:r w:rsidRPr="00890E7E">
              <w:rPr>
                <w:spacing w:val="-1"/>
                <w:sz w:val="24"/>
                <w:szCs w:val="24"/>
              </w:rPr>
              <w:t xml:space="preserve"> </w:t>
            </w:r>
            <w:r w:rsidRPr="00890E7E">
              <w:rPr>
                <w:sz w:val="24"/>
                <w:szCs w:val="24"/>
              </w:rPr>
              <w:t xml:space="preserve">sub </w:t>
            </w:r>
            <w:r w:rsidRPr="00890E7E">
              <w:rPr>
                <w:spacing w:val="-1"/>
                <w:sz w:val="24"/>
                <w:szCs w:val="24"/>
              </w:rPr>
              <w:t>c</w:t>
            </w:r>
            <w:r w:rsidRPr="00890E7E">
              <w:rPr>
                <w:sz w:val="24"/>
                <w:szCs w:val="24"/>
              </w:rPr>
              <w:t>rite</w:t>
            </w:r>
            <w:r w:rsidRPr="00890E7E">
              <w:rPr>
                <w:spacing w:val="-1"/>
                <w:sz w:val="24"/>
                <w:szCs w:val="24"/>
              </w:rPr>
              <w:t>r</w:t>
            </w:r>
            <w:r w:rsidRPr="00890E7E">
              <w:rPr>
                <w:sz w:val="24"/>
                <w:szCs w:val="24"/>
              </w:rPr>
              <w:t>ia</w:t>
            </w:r>
            <w:r w:rsidRPr="00890E7E">
              <w:rPr>
                <w:spacing w:val="2"/>
                <w:sz w:val="24"/>
                <w:szCs w:val="24"/>
              </w:rPr>
              <w:t xml:space="preserve"> </w:t>
            </w:r>
            <w:r w:rsidRPr="00890E7E">
              <w:rPr>
                <w:spacing w:val="-1"/>
                <w:sz w:val="24"/>
                <w:szCs w:val="24"/>
              </w:rPr>
              <w:t>a</w:t>
            </w:r>
            <w:r w:rsidRPr="00890E7E">
              <w:rPr>
                <w:sz w:val="24"/>
                <w:szCs w:val="24"/>
              </w:rPr>
              <w:t>nd</w:t>
            </w:r>
            <w:r w:rsidRPr="00890E7E">
              <w:rPr>
                <w:spacing w:val="1"/>
                <w:sz w:val="24"/>
                <w:szCs w:val="24"/>
              </w:rPr>
              <w:t xml:space="preserve"> </w:t>
            </w:r>
            <w:r w:rsidRPr="00890E7E">
              <w:rPr>
                <w:sz w:val="24"/>
                <w:szCs w:val="24"/>
              </w:rPr>
              <w:t>th</w:t>
            </w:r>
            <w:r w:rsidRPr="00890E7E">
              <w:rPr>
                <w:spacing w:val="2"/>
                <w:sz w:val="24"/>
                <w:szCs w:val="24"/>
              </w:rPr>
              <w:t>e</w:t>
            </w:r>
            <w:r w:rsidRPr="00890E7E">
              <w:rPr>
                <w:sz w:val="24"/>
                <w:szCs w:val="24"/>
              </w:rPr>
              <w:t>ir w</w:t>
            </w:r>
            <w:r w:rsidRPr="00890E7E">
              <w:rPr>
                <w:spacing w:val="-2"/>
                <w:sz w:val="24"/>
                <w:szCs w:val="24"/>
              </w:rPr>
              <w:t>e</w:t>
            </w:r>
            <w:r w:rsidRPr="00890E7E">
              <w:rPr>
                <w:sz w:val="24"/>
                <w:szCs w:val="24"/>
              </w:rPr>
              <w:t>i</w:t>
            </w:r>
            <w:r w:rsidRPr="00890E7E">
              <w:rPr>
                <w:spacing w:val="-2"/>
                <w:sz w:val="24"/>
                <w:szCs w:val="24"/>
              </w:rPr>
              <w:t>g</w:t>
            </w:r>
            <w:r w:rsidRPr="00890E7E">
              <w:rPr>
                <w:sz w:val="24"/>
                <w:szCs w:val="24"/>
              </w:rPr>
              <w:t>ht</w:t>
            </w:r>
            <w:r w:rsidRPr="00890E7E">
              <w:rPr>
                <w:spacing w:val="1"/>
                <w:sz w:val="24"/>
                <w:szCs w:val="24"/>
              </w:rPr>
              <w:t>i</w:t>
            </w:r>
            <w:r w:rsidRPr="00890E7E">
              <w:rPr>
                <w:spacing w:val="2"/>
                <w:sz w:val="24"/>
                <w:szCs w:val="24"/>
              </w:rPr>
              <w:t>n</w:t>
            </w:r>
            <w:r w:rsidRPr="00890E7E">
              <w:rPr>
                <w:sz w:val="24"/>
                <w:szCs w:val="24"/>
              </w:rPr>
              <w:t>g</w:t>
            </w:r>
            <w:r w:rsidRPr="00890E7E">
              <w:rPr>
                <w:spacing w:val="-2"/>
                <w:sz w:val="24"/>
                <w:szCs w:val="24"/>
              </w:rPr>
              <w:t xml:space="preserve"> </w:t>
            </w:r>
            <w:r w:rsidRPr="00890E7E">
              <w:rPr>
                <w:sz w:val="24"/>
                <w:szCs w:val="24"/>
              </w:rPr>
              <w:t>d</w:t>
            </w:r>
            <w:r w:rsidRPr="00890E7E">
              <w:rPr>
                <w:spacing w:val="-1"/>
                <w:sz w:val="24"/>
                <w:szCs w:val="24"/>
              </w:rPr>
              <w:t>e</w:t>
            </w:r>
            <w:r w:rsidRPr="00890E7E">
              <w:rPr>
                <w:spacing w:val="3"/>
                <w:sz w:val="24"/>
                <w:szCs w:val="24"/>
              </w:rPr>
              <w:t>t</w:t>
            </w:r>
            <w:r w:rsidRPr="00890E7E">
              <w:rPr>
                <w:spacing w:val="-1"/>
                <w:sz w:val="24"/>
                <w:szCs w:val="24"/>
              </w:rPr>
              <w:t>e</w:t>
            </w:r>
            <w:r w:rsidRPr="00890E7E">
              <w:rPr>
                <w:sz w:val="24"/>
                <w:szCs w:val="24"/>
              </w:rPr>
              <w:t>rmine</w:t>
            </w:r>
            <w:r w:rsidRPr="00890E7E">
              <w:rPr>
                <w:spacing w:val="-1"/>
                <w:sz w:val="24"/>
                <w:szCs w:val="24"/>
              </w:rPr>
              <w:t xml:space="preserve"> </w:t>
            </w:r>
            <w:r w:rsidRPr="00890E7E">
              <w:rPr>
                <w:sz w:val="24"/>
                <w:szCs w:val="24"/>
              </w:rPr>
              <w:t>t</w:t>
            </w:r>
            <w:r w:rsidRPr="00890E7E">
              <w:rPr>
                <w:spacing w:val="3"/>
                <w:sz w:val="24"/>
                <w:szCs w:val="24"/>
              </w:rPr>
              <w:t>h</w:t>
            </w:r>
            <w:r w:rsidRPr="00890E7E">
              <w:rPr>
                <w:sz w:val="24"/>
                <w:szCs w:val="24"/>
              </w:rPr>
              <w:t>e</w:t>
            </w:r>
            <w:r w:rsidRPr="00890E7E">
              <w:rPr>
                <w:spacing w:val="-1"/>
                <w:sz w:val="24"/>
                <w:szCs w:val="24"/>
              </w:rPr>
              <w:t xml:space="preserve"> </w:t>
            </w:r>
            <w:r w:rsidRPr="00890E7E">
              <w:rPr>
                <w:sz w:val="24"/>
                <w:szCs w:val="24"/>
              </w:rPr>
              <w:t>outcome</w:t>
            </w:r>
            <w:r w:rsidRPr="00890E7E">
              <w:rPr>
                <w:spacing w:val="-1"/>
                <w:sz w:val="24"/>
                <w:szCs w:val="24"/>
              </w:rPr>
              <w:t xml:space="preserve"> </w:t>
            </w:r>
            <w:r w:rsidRPr="00890E7E">
              <w:rPr>
                <w:sz w:val="24"/>
                <w:szCs w:val="24"/>
              </w:rPr>
              <w:t xml:space="preserve">of the </w:t>
            </w:r>
            <w:r w:rsidRPr="00890E7E">
              <w:rPr>
                <w:spacing w:val="-1"/>
                <w:sz w:val="24"/>
                <w:szCs w:val="24"/>
              </w:rPr>
              <w:t>e</w:t>
            </w:r>
            <w:r w:rsidRPr="00890E7E">
              <w:rPr>
                <w:sz w:val="24"/>
                <w:szCs w:val="24"/>
              </w:rPr>
              <w:t>v</w:t>
            </w:r>
            <w:r w:rsidRPr="00890E7E">
              <w:rPr>
                <w:spacing w:val="-1"/>
                <w:sz w:val="24"/>
                <w:szCs w:val="24"/>
              </w:rPr>
              <w:t>a</w:t>
            </w:r>
            <w:r w:rsidRPr="00890E7E">
              <w:rPr>
                <w:sz w:val="24"/>
                <w:szCs w:val="24"/>
              </w:rPr>
              <w:t xml:space="preserve">luation, </w:t>
            </w:r>
            <w:r w:rsidRPr="00890E7E">
              <w:rPr>
                <w:spacing w:val="1"/>
                <w:sz w:val="24"/>
                <w:szCs w:val="24"/>
              </w:rPr>
              <w:t>t</w:t>
            </w:r>
            <w:r w:rsidRPr="00890E7E">
              <w:rPr>
                <w:sz w:val="24"/>
                <w:szCs w:val="24"/>
              </w:rPr>
              <w:t>h</w:t>
            </w:r>
            <w:r w:rsidRPr="00890E7E">
              <w:rPr>
                <w:spacing w:val="4"/>
                <w:sz w:val="24"/>
                <w:szCs w:val="24"/>
              </w:rPr>
              <w:t>e</w:t>
            </w:r>
            <w:r w:rsidRPr="00890E7E">
              <w:rPr>
                <w:sz w:val="24"/>
                <w:szCs w:val="24"/>
              </w:rPr>
              <w:t>y</w:t>
            </w:r>
            <w:r w:rsidRPr="00890E7E">
              <w:rPr>
                <w:spacing w:val="-5"/>
                <w:sz w:val="24"/>
                <w:szCs w:val="24"/>
              </w:rPr>
              <w:t xml:space="preserve"> </w:t>
            </w:r>
            <w:r w:rsidRPr="00890E7E">
              <w:rPr>
                <w:sz w:val="24"/>
                <w:szCs w:val="24"/>
              </w:rPr>
              <w:t>should be</w:t>
            </w:r>
            <w:r w:rsidRPr="00890E7E">
              <w:rPr>
                <w:spacing w:val="-1"/>
                <w:sz w:val="24"/>
                <w:szCs w:val="24"/>
              </w:rPr>
              <w:t xml:space="preserve"> c</w:t>
            </w:r>
            <w:r w:rsidRPr="00890E7E">
              <w:rPr>
                <w:sz w:val="24"/>
                <w:szCs w:val="24"/>
              </w:rPr>
              <w:t>hosen</w:t>
            </w:r>
            <w:r w:rsidRPr="00890E7E">
              <w:rPr>
                <w:spacing w:val="-1"/>
                <w:sz w:val="24"/>
                <w:szCs w:val="24"/>
              </w:rPr>
              <w:t xml:space="preserve"> c</w:t>
            </w:r>
            <w:r w:rsidRPr="00890E7E">
              <w:rPr>
                <w:sz w:val="24"/>
                <w:szCs w:val="24"/>
              </w:rPr>
              <w:t>onsi</w:t>
            </w:r>
            <w:r w:rsidRPr="00890E7E">
              <w:rPr>
                <w:spacing w:val="2"/>
                <w:sz w:val="24"/>
                <w:szCs w:val="24"/>
              </w:rPr>
              <w:t>d</w:t>
            </w:r>
            <w:r w:rsidRPr="00890E7E">
              <w:rPr>
                <w:spacing w:val="-1"/>
                <w:sz w:val="24"/>
                <w:szCs w:val="24"/>
              </w:rPr>
              <w:t>e</w:t>
            </w:r>
            <w:r w:rsidRPr="00890E7E">
              <w:rPr>
                <w:sz w:val="24"/>
                <w:szCs w:val="24"/>
              </w:rPr>
              <w:t>ri</w:t>
            </w:r>
            <w:r w:rsidRPr="00890E7E">
              <w:rPr>
                <w:spacing w:val="2"/>
                <w:sz w:val="24"/>
                <w:szCs w:val="24"/>
              </w:rPr>
              <w:t>n</w:t>
            </w:r>
            <w:r w:rsidRPr="00890E7E">
              <w:rPr>
                <w:sz w:val="24"/>
                <w:szCs w:val="24"/>
              </w:rPr>
              <w:t>g</w:t>
            </w:r>
            <w:r w:rsidRPr="00890E7E">
              <w:rPr>
                <w:spacing w:val="-2"/>
                <w:sz w:val="24"/>
                <w:szCs w:val="24"/>
              </w:rPr>
              <w:t xml:space="preserve"> </w:t>
            </w:r>
            <w:r w:rsidRPr="00890E7E">
              <w:rPr>
                <w:sz w:val="24"/>
                <w:szCs w:val="24"/>
              </w:rPr>
              <w:t>the</w:t>
            </w:r>
            <w:r w:rsidRPr="00890E7E">
              <w:rPr>
                <w:spacing w:val="2"/>
                <w:sz w:val="24"/>
                <w:szCs w:val="24"/>
              </w:rPr>
              <w:t xml:space="preserve"> </w:t>
            </w:r>
            <w:r w:rsidRPr="00890E7E">
              <w:rPr>
                <w:spacing w:val="-1"/>
                <w:sz w:val="24"/>
                <w:szCs w:val="24"/>
              </w:rPr>
              <w:t>a</w:t>
            </w:r>
            <w:r w:rsidRPr="00890E7E">
              <w:rPr>
                <w:sz w:val="24"/>
                <w:szCs w:val="24"/>
              </w:rPr>
              <w:t>spe</w:t>
            </w:r>
            <w:r w:rsidRPr="00890E7E">
              <w:rPr>
                <w:spacing w:val="-2"/>
                <w:sz w:val="24"/>
                <w:szCs w:val="24"/>
              </w:rPr>
              <w:t>c</w:t>
            </w:r>
            <w:r w:rsidRPr="00890E7E">
              <w:rPr>
                <w:sz w:val="24"/>
                <w:szCs w:val="24"/>
              </w:rPr>
              <w:t xml:space="preserve">ts </w:t>
            </w:r>
            <w:r w:rsidRPr="00890E7E">
              <w:rPr>
                <w:spacing w:val="1"/>
                <w:sz w:val="24"/>
                <w:szCs w:val="24"/>
              </w:rPr>
              <w:t>t</w:t>
            </w:r>
            <w:r w:rsidRPr="00890E7E">
              <w:rPr>
                <w:sz w:val="24"/>
                <w:szCs w:val="24"/>
              </w:rPr>
              <w:t>h</w:t>
            </w:r>
            <w:r w:rsidRPr="00890E7E">
              <w:rPr>
                <w:spacing w:val="-1"/>
                <w:sz w:val="24"/>
                <w:szCs w:val="24"/>
              </w:rPr>
              <w:t>a</w:t>
            </w:r>
            <w:r w:rsidRPr="00890E7E">
              <w:rPr>
                <w:sz w:val="24"/>
                <w:szCs w:val="24"/>
              </w:rPr>
              <w:t>t a</w:t>
            </w:r>
            <w:r w:rsidRPr="00890E7E">
              <w:rPr>
                <w:spacing w:val="1"/>
                <w:sz w:val="24"/>
                <w:szCs w:val="24"/>
              </w:rPr>
              <w:t>r</w:t>
            </w:r>
            <w:r w:rsidRPr="00890E7E">
              <w:rPr>
                <w:sz w:val="24"/>
                <w:szCs w:val="24"/>
              </w:rPr>
              <w:t>e</w:t>
            </w:r>
            <w:r w:rsidRPr="00890E7E">
              <w:rPr>
                <w:spacing w:val="-1"/>
                <w:sz w:val="24"/>
                <w:szCs w:val="24"/>
              </w:rPr>
              <w:t xml:space="preserve"> </w:t>
            </w:r>
            <w:r w:rsidRPr="00890E7E">
              <w:rPr>
                <w:spacing w:val="1"/>
                <w:sz w:val="24"/>
                <w:szCs w:val="24"/>
              </w:rPr>
              <w:t>c</w:t>
            </w:r>
            <w:r w:rsidRPr="00890E7E">
              <w:rPr>
                <w:sz w:val="24"/>
                <w:szCs w:val="24"/>
              </w:rPr>
              <w:t>ritic</w:t>
            </w:r>
            <w:r w:rsidRPr="00890E7E">
              <w:rPr>
                <w:spacing w:val="-1"/>
                <w:sz w:val="24"/>
                <w:szCs w:val="24"/>
              </w:rPr>
              <w:t>a</w:t>
            </w:r>
            <w:r w:rsidRPr="00890E7E">
              <w:rPr>
                <w:sz w:val="24"/>
                <w:szCs w:val="24"/>
              </w:rPr>
              <w:t xml:space="preserve">l </w:t>
            </w:r>
            <w:r w:rsidRPr="00890E7E">
              <w:rPr>
                <w:spacing w:val="1"/>
                <w:sz w:val="24"/>
                <w:szCs w:val="24"/>
              </w:rPr>
              <w:t>t</w:t>
            </w:r>
            <w:r w:rsidRPr="00890E7E">
              <w:rPr>
                <w:sz w:val="24"/>
                <w:szCs w:val="24"/>
              </w:rPr>
              <w:t>o the su</w:t>
            </w:r>
            <w:r w:rsidRPr="00890E7E">
              <w:rPr>
                <w:spacing w:val="-1"/>
                <w:sz w:val="24"/>
                <w:szCs w:val="24"/>
              </w:rPr>
              <w:t>cce</w:t>
            </w:r>
            <w:r w:rsidRPr="00890E7E">
              <w:rPr>
                <w:sz w:val="24"/>
                <w:szCs w:val="24"/>
              </w:rPr>
              <w:t>ss of t</w:t>
            </w:r>
            <w:r w:rsidRPr="00890E7E">
              <w:rPr>
                <w:spacing w:val="2"/>
                <w:sz w:val="24"/>
                <w:szCs w:val="24"/>
              </w:rPr>
              <w:t>h</w:t>
            </w:r>
            <w:r w:rsidRPr="00890E7E">
              <w:rPr>
                <w:sz w:val="24"/>
                <w:szCs w:val="24"/>
              </w:rPr>
              <w:t>e</w:t>
            </w:r>
            <w:r w:rsidRPr="00890E7E">
              <w:rPr>
                <w:spacing w:val="-1"/>
                <w:sz w:val="24"/>
                <w:szCs w:val="24"/>
              </w:rPr>
              <w:t xml:space="preserve"> a</w:t>
            </w:r>
            <w:r w:rsidRPr="00890E7E">
              <w:rPr>
                <w:sz w:val="24"/>
                <w:szCs w:val="24"/>
              </w:rPr>
              <w:t>ss</w:t>
            </w:r>
            <w:r w:rsidRPr="00890E7E">
              <w:rPr>
                <w:spacing w:val="3"/>
                <w:sz w:val="24"/>
                <w:szCs w:val="24"/>
              </w:rPr>
              <w:t>i</w:t>
            </w:r>
            <w:r w:rsidRPr="00890E7E">
              <w:rPr>
                <w:spacing w:val="-2"/>
                <w:sz w:val="24"/>
                <w:szCs w:val="24"/>
              </w:rPr>
              <w:t>g</w:t>
            </w:r>
            <w:r w:rsidRPr="00890E7E">
              <w:rPr>
                <w:spacing w:val="2"/>
                <w:sz w:val="24"/>
                <w:szCs w:val="24"/>
              </w:rPr>
              <w:t>n</w:t>
            </w:r>
            <w:r w:rsidRPr="00890E7E">
              <w:rPr>
                <w:sz w:val="24"/>
                <w:szCs w:val="24"/>
              </w:rPr>
              <w:t>ment</w:t>
            </w:r>
            <w:r w:rsidR="00B21364" w:rsidRPr="00890E7E">
              <w:rPr>
                <w:sz w:val="24"/>
                <w:szCs w:val="24"/>
              </w:rPr>
              <w:t xml:space="preserve"> </w:t>
            </w:r>
            <w:r w:rsidRPr="00890E7E">
              <w:rPr>
                <w:sz w:val="24"/>
                <w:szCs w:val="24"/>
              </w:rPr>
              <w:t>.Ev</w:t>
            </w:r>
            <w:r w:rsidRPr="00890E7E">
              <w:rPr>
                <w:spacing w:val="-1"/>
                <w:sz w:val="24"/>
                <w:szCs w:val="24"/>
              </w:rPr>
              <w:t>a</w:t>
            </w:r>
            <w:r w:rsidRPr="00890E7E">
              <w:rPr>
                <w:sz w:val="24"/>
                <w:szCs w:val="24"/>
              </w:rPr>
              <w:t>luation c</w:t>
            </w:r>
            <w:r w:rsidRPr="00890E7E">
              <w:rPr>
                <w:spacing w:val="-1"/>
                <w:sz w:val="24"/>
                <w:szCs w:val="24"/>
              </w:rPr>
              <w:t>r</w:t>
            </w:r>
            <w:r w:rsidRPr="00890E7E">
              <w:rPr>
                <w:sz w:val="24"/>
                <w:szCs w:val="24"/>
              </w:rPr>
              <w:t>i</w:t>
            </w:r>
            <w:r w:rsidRPr="00890E7E">
              <w:rPr>
                <w:spacing w:val="1"/>
                <w:sz w:val="24"/>
                <w:szCs w:val="24"/>
              </w:rPr>
              <w:t>t</w:t>
            </w:r>
            <w:r w:rsidRPr="00890E7E">
              <w:rPr>
                <w:spacing w:val="-1"/>
                <w:sz w:val="24"/>
                <w:szCs w:val="24"/>
              </w:rPr>
              <w:t>e</w:t>
            </w:r>
            <w:r w:rsidRPr="00890E7E">
              <w:rPr>
                <w:sz w:val="24"/>
                <w:szCs w:val="24"/>
              </w:rPr>
              <w:t>ria</w:t>
            </w:r>
            <w:r w:rsidRPr="00890E7E">
              <w:rPr>
                <w:spacing w:val="1"/>
                <w:sz w:val="24"/>
                <w:szCs w:val="24"/>
              </w:rPr>
              <w:t xml:space="preserve"> </w:t>
            </w:r>
            <w:r w:rsidRPr="00890E7E">
              <w:rPr>
                <w:spacing w:val="-1"/>
                <w:sz w:val="24"/>
                <w:szCs w:val="24"/>
              </w:rPr>
              <w:t>a</w:t>
            </w:r>
            <w:r w:rsidRPr="00890E7E">
              <w:rPr>
                <w:sz w:val="24"/>
                <w:szCs w:val="24"/>
              </w:rPr>
              <w:t xml:space="preserve">nd </w:t>
            </w:r>
            <w:r w:rsidRPr="00890E7E">
              <w:rPr>
                <w:spacing w:val="2"/>
                <w:sz w:val="24"/>
                <w:szCs w:val="24"/>
              </w:rPr>
              <w:t>s</w:t>
            </w:r>
            <w:r w:rsidRPr="00890E7E">
              <w:rPr>
                <w:sz w:val="24"/>
                <w:szCs w:val="24"/>
              </w:rPr>
              <w:t>u</w:t>
            </w:r>
            <w:r w:rsidRPr="00890E7E">
              <w:rPr>
                <w:spacing w:val="1"/>
                <w:sz w:val="24"/>
                <w:szCs w:val="24"/>
              </w:rPr>
              <w:t>b</w:t>
            </w:r>
            <w:r w:rsidRPr="00890E7E">
              <w:rPr>
                <w:spacing w:val="-1"/>
                <w:sz w:val="24"/>
                <w:szCs w:val="24"/>
              </w:rPr>
              <w:t>-c</w:t>
            </w:r>
            <w:r w:rsidRPr="00890E7E">
              <w:rPr>
                <w:sz w:val="24"/>
                <w:szCs w:val="24"/>
              </w:rPr>
              <w:t>rite</w:t>
            </w:r>
            <w:r w:rsidRPr="00890E7E">
              <w:rPr>
                <w:spacing w:val="-1"/>
                <w:sz w:val="24"/>
                <w:szCs w:val="24"/>
              </w:rPr>
              <w:t>r</w:t>
            </w:r>
            <w:r w:rsidRPr="00890E7E">
              <w:rPr>
                <w:sz w:val="24"/>
                <w:szCs w:val="24"/>
              </w:rPr>
              <w:t>ia,</w:t>
            </w:r>
            <w:r w:rsidRPr="00890E7E">
              <w:rPr>
                <w:spacing w:val="2"/>
                <w:sz w:val="24"/>
                <w:szCs w:val="24"/>
              </w:rPr>
              <w:t xml:space="preserve"> </w:t>
            </w:r>
            <w:r w:rsidRPr="00890E7E">
              <w:rPr>
                <w:spacing w:val="-1"/>
                <w:sz w:val="24"/>
                <w:szCs w:val="24"/>
              </w:rPr>
              <w:t>a</w:t>
            </w:r>
            <w:r w:rsidRPr="00890E7E">
              <w:rPr>
                <w:sz w:val="24"/>
                <w:szCs w:val="24"/>
              </w:rPr>
              <w:t>ssoci</w:t>
            </w:r>
            <w:r w:rsidRPr="00890E7E">
              <w:rPr>
                <w:spacing w:val="-1"/>
                <w:sz w:val="24"/>
                <w:szCs w:val="24"/>
              </w:rPr>
              <w:t>a</w:t>
            </w:r>
            <w:r w:rsidRPr="00890E7E">
              <w:rPr>
                <w:sz w:val="24"/>
                <w:szCs w:val="24"/>
              </w:rPr>
              <w:t>ted p</w:t>
            </w:r>
            <w:r w:rsidRPr="00890E7E">
              <w:rPr>
                <w:spacing w:val="2"/>
                <w:sz w:val="24"/>
                <w:szCs w:val="24"/>
              </w:rPr>
              <w:t>o</w:t>
            </w:r>
            <w:r w:rsidRPr="00890E7E">
              <w:rPr>
                <w:sz w:val="24"/>
                <w:szCs w:val="24"/>
              </w:rPr>
              <w:t>in</w:t>
            </w:r>
            <w:r w:rsidRPr="00890E7E">
              <w:rPr>
                <w:spacing w:val="1"/>
                <w:sz w:val="24"/>
                <w:szCs w:val="24"/>
              </w:rPr>
              <w:t>t</w:t>
            </w:r>
            <w:r w:rsidRPr="00890E7E">
              <w:rPr>
                <w:sz w:val="24"/>
                <w:szCs w:val="24"/>
              </w:rPr>
              <w:t>s,</w:t>
            </w:r>
            <w:r w:rsidRPr="00890E7E">
              <w:rPr>
                <w:spacing w:val="1"/>
                <w:sz w:val="24"/>
                <w:szCs w:val="24"/>
              </w:rPr>
              <w:t xml:space="preserve"> </w:t>
            </w:r>
            <w:r w:rsidRPr="00890E7E">
              <w:rPr>
                <w:spacing w:val="-1"/>
                <w:sz w:val="24"/>
                <w:szCs w:val="24"/>
              </w:rPr>
              <w:t>a</w:t>
            </w:r>
            <w:r w:rsidRPr="00890E7E">
              <w:rPr>
                <w:sz w:val="24"/>
                <w:szCs w:val="24"/>
              </w:rPr>
              <w:t xml:space="preserve">nd the </w:t>
            </w:r>
            <w:r w:rsidRPr="00890E7E">
              <w:rPr>
                <w:spacing w:val="-1"/>
                <w:sz w:val="24"/>
                <w:szCs w:val="24"/>
              </w:rPr>
              <w:t>ra</w:t>
            </w:r>
            <w:r w:rsidRPr="00890E7E">
              <w:rPr>
                <w:sz w:val="24"/>
                <w:szCs w:val="24"/>
              </w:rPr>
              <w:t>t</w:t>
            </w:r>
            <w:r w:rsidRPr="00890E7E">
              <w:rPr>
                <w:spacing w:val="1"/>
                <w:sz w:val="24"/>
                <w:szCs w:val="24"/>
              </w:rPr>
              <w:t>i</w:t>
            </w:r>
            <w:r w:rsidRPr="00890E7E">
              <w:rPr>
                <w:sz w:val="24"/>
                <w:szCs w:val="24"/>
              </w:rPr>
              <w:t>ng</w:t>
            </w:r>
            <w:r w:rsidRPr="00890E7E">
              <w:rPr>
                <w:spacing w:val="-2"/>
                <w:sz w:val="24"/>
                <w:szCs w:val="24"/>
              </w:rPr>
              <w:t xml:space="preserve"> </w:t>
            </w:r>
            <w:r w:rsidRPr="00890E7E">
              <w:rPr>
                <w:spacing w:val="5"/>
                <w:sz w:val="24"/>
                <w:szCs w:val="24"/>
              </w:rPr>
              <w:t>s</w:t>
            </w:r>
            <w:r w:rsidRPr="00890E7E">
              <w:rPr>
                <w:spacing w:val="-5"/>
                <w:sz w:val="24"/>
                <w:szCs w:val="24"/>
              </w:rPr>
              <w:t>y</w:t>
            </w:r>
            <w:r w:rsidRPr="00890E7E">
              <w:rPr>
                <w:sz w:val="24"/>
                <w:szCs w:val="24"/>
              </w:rPr>
              <w:t>st</w:t>
            </w:r>
            <w:r w:rsidRPr="00890E7E">
              <w:rPr>
                <w:spacing w:val="2"/>
                <w:sz w:val="24"/>
                <w:szCs w:val="24"/>
              </w:rPr>
              <w:t>e</w:t>
            </w:r>
            <w:r w:rsidRPr="00890E7E">
              <w:rPr>
                <w:sz w:val="24"/>
                <w:szCs w:val="24"/>
              </w:rPr>
              <w:t>m fo</w:t>
            </w:r>
            <w:r w:rsidRPr="00890E7E">
              <w:rPr>
                <w:spacing w:val="-1"/>
                <w:sz w:val="24"/>
                <w:szCs w:val="24"/>
              </w:rPr>
              <w:t>r</w:t>
            </w:r>
            <w:r w:rsidRPr="00890E7E">
              <w:rPr>
                <w:sz w:val="24"/>
                <w:szCs w:val="24"/>
              </w:rPr>
              <w:t xml:space="preserve">m an </w:t>
            </w:r>
            <w:r w:rsidRPr="00890E7E">
              <w:rPr>
                <w:spacing w:val="-1"/>
                <w:sz w:val="24"/>
                <w:szCs w:val="24"/>
              </w:rPr>
              <w:t>a</w:t>
            </w:r>
            <w:r w:rsidRPr="00890E7E">
              <w:rPr>
                <w:sz w:val="24"/>
                <w:szCs w:val="24"/>
              </w:rPr>
              <w:t>rithm</w:t>
            </w:r>
            <w:r w:rsidRPr="00890E7E">
              <w:rPr>
                <w:spacing w:val="-1"/>
                <w:sz w:val="24"/>
                <w:szCs w:val="24"/>
              </w:rPr>
              <w:t>e</w:t>
            </w:r>
            <w:r w:rsidRPr="00890E7E">
              <w:rPr>
                <w:sz w:val="24"/>
                <w:szCs w:val="24"/>
              </w:rPr>
              <w:t>t</w:t>
            </w:r>
            <w:r w:rsidRPr="00890E7E">
              <w:rPr>
                <w:spacing w:val="1"/>
                <w:sz w:val="24"/>
                <w:szCs w:val="24"/>
              </w:rPr>
              <w:t>i</w:t>
            </w:r>
            <w:r w:rsidRPr="00890E7E">
              <w:rPr>
                <w:sz w:val="24"/>
                <w:szCs w:val="24"/>
              </w:rPr>
              <w:t>c</w:t>
            </w:r>
            <w:r w:rsidRPr="00890E7E">
              <w:rPr>
                <w:spacing w:val="-1"/>
                <w:sz w:val="24"/>
                <w:szCs w:val="24"/>
              </w:rPr>
              <w:t xml:space="preserve"> </w:t>
            </w:r>
            <w:r w:rsidRPr="00890E7E">
              <w:rPr>
                <w:spacing w:val="2"/>
                <w:sz w:val="24"/>
                <w:szCs w:val="24"/>
              </w:rPr>
              <w:t>m</w:t>
            </w:r>
            <w:r w:rsidRPr="00890E7E">
              <w:rPr>
                <w:sz w:val="24"/>
                <w:szCs w:val="24"/>
              </w:rPr>
              <w:t>od</w:t>
            </w:r>
            <w:r w:rsidRPr="00890E7E">
              <w:rPr>
                <w:spacing w:val="-1"/>
                <w:sz w:val="24"/>
                <w:szCs w:val="24"/>
              </w:rPr>
              <w:t>e</w:t>
            </w:r>
            <w:r w:rsidRPr="00890E7E">
              <w:rPr>
                <w:sz w:val="24"/>
                <w:szCs w:val="24"/>
              </w:rPr>
              <w:t>l</w:t>
            </w:r>
            <w:r w:rsidRPr="00890E7E">
              <w:rPr>
                <w:spacing w:val="3"/>
                <w:sz w:val="24"/>
                <w:szCs w:val="24"/>
              </w:rPr>
              <w:t xml:space="preserve"> </w:t>
            </w:r>
            <w:r w:rsidRPr="00890E7E">
              <w:rPr>
                <w:sz w:val="24"/>
                <w:szCs w:val="24"/>
              </w:rPr>
              <w:t>to ass</w:t>
            </w:r>
            <w:r w:rsidRPr="00890E7E">
              <w:rPr>
                <w:spacing w:val="-1"/>
                <w:sz w:val="24"/>
                <w:szCs w:val="24"/>
              </w:rPr>
              <w:t>e</w:t>
            </w:r>
            <w:r w:rsidRPr="00890E7E">
              <w:rPr>
                <w:sz w:val="24"/>
                <w:szCs w:val="24"/>
              </w:rPr>
              <w:t xml:space="preserve">ss </w:t>
            </w:r>
            <w:r w:rsidRPr="00890E7E">
              <w:rPr>
                <w:spacing w:val="1"/>
                <w:sz w:val="24"/>
                <w:szCs w:val="24"/>
              </w:rPr>
              <w:t>t</w:t>
            </w:r>
            <w:r w:rsidRPr="00890E7E">
              <w:rPr>
                <w:sz w:val="24"/>
                <w:szCs w:val="24"/>
              </w:rPr>
              <w:t>he</w:t>
            </w:r>
            <w:r w:rsidRPr="00890E7E">
              <w:rPr>
                <w:spacing w:val="-1"/>
                <w:sz w:val="24"/>
                <w:szCs w:val="24"/>
              </w:rPr>
              <w:t xml:space="preserve"> </w:t>
            </w:r>
            <w:r w:rsidRPr="00890E7E">
              <w:rPr>
                <w:sz w:val="24"/>
                <w:szCs w:val="24"/>
              </w:rPr>
              <w:t>te</w:t>
            </w:r>
            <w:r w:rsidRPr="00890E7E">
              <w:rPr>
                <w:spacing w:val="-1"/>
                <w:sz w:val="24"/>
                <w:szCs w:val="24"/>
              </w:rPr>
              <w:t>c</w:t>
            </w:r>
            <w:r w:rsidRPr="00890E7E">
              <w:rPr>
                <w:sz w:val="24"/>
                <w:szCs w:val="24"/>
              </w:rPr>
              <w:t>hni</w:t>
            </w:r>
            <w:r w:rsidRPr="00890E7E">
              <w:rPr>
                <w:spacing w:val="2"/>
                <w:sz w:val="24"/>
                <w:szCs w:val="24"/>
              </w:rPr>
              <w:t>c</w:t>
            </w:r>
            <w:r w:rsidRPr="00890E7E">
              <w:rPr>
                <w:spacing w:val="-1"/>
                <w:sz w:val="24"/>
                <w:szCs w:val="24"/>
              </w:rPr>
              <w:t>a</w:t>
            </w:r>
            <w:r w:rsidRPr="00890E7E">
              <w:rPr>
                <w:sz w:val="24"/>
                <w:szCs w:val="24"/>
              </w:rPr>
              <w:t xml:space="preserve">l </w:t>
            </w:r>
            <w:r w:rsidRPr="00890E7E">
              <w:rPr>
                <w:spacing w:val="1"/>
                <w:sz w:val="24"/>
                <w:szCs w:val="24"/>
              </w:rPr>
              <w:t>m</w:t>
            </w:r>
            <w:r w:rsidRPr="00890E7E">
              <w:rPr>
                <w:spacing w:val="-1"/>
                <w:sz w:val="24"/>
                <w:szCs w:val="24"/>
              </w:rPr>
              <w:t>e</w:t>
            </w:r>
            <w:r w:rsidRPr="00890E7E">
              <w:rPr>
                <w:sz w:val="24"/>
                <w:szCs w:val="24"/>
              </w:rPr>
              <w:t>rit of the</w:t>
            </w:r>
            <w:r w:rsidRPr="00890E7E">
              <w:rPr>
                <w:spacing w:val="-1"/>
                <w:sz w:val="24"/>
                <w:szCs w:val="24"/>
              </w:rPr>
              <w:t xml:space="preserve"> </w:t>
            </w:r>
            <w:r w:rsidRPr="00890E7E">
              <w:rPr>
                <w:sz w:val="24"/>
                <w:szCs w:val="24"/>
              </w:rPr>
              <w:t>pro</w:t>
            </w:r>
            <w:r w:rsidRPr="00890E7E">
              <w:rPr>
                <w:spacing w:val="-1"/>
                <w:sz w:val="24"/>
                <w:szCs w:val="24"/>
              </w:rPr>
              <w:t>p</w:t>
            </w:r>
            <w:r w:rsidRPr="00890E7E">
              <w:rPr>
                <w:sz w:val="24"/>
                <w:szCs w:val="24"/>
              </w:rPr>
              <w:t>osals.</w:t>
            </w:r>
          </w:p>
          <w:p w:rsidR="00B21364" w:rsidRPr="00890E7E" w:rsidRDefault="00B21364" w:rsidP="00B21364">
            <w:pPr>
              <w:spacing w:line="260" w:lineRule="exact"/>
              <w:ind w:left="67"/>
              <w:rPr>
                <w:sz w:val="24"/>
                <w:szCs w:val="24"/>
              </w:rPr>
            </w:pPr>
            <w:r w:rsidRPr="00890E7E">
              <w:rPr>
                <w:sz w:val="24"/>
                <w:szCs w:val="24"/>
              </w:rPr>
              <w:t>All adopt</w:t>
            </w:r>
            <w:r w:rsidRPr="00890E7E">
              <w:rPr>
                <w:spacing w:val="-1"/>
                <w:sz w:val="24"/>
                <w:szCs w:val="24"/>
              </w:rPr>
              <w:t>e</w:t>
            </w:r>
            <w:r w:rsidRPr="00890E7E">
              <w:rPr>
                <w:sz w:val="24"/>
                <w:szCs w:val="24"/>
              </w:rPr>
              <w:t>d su</w:t>
            </w:r>
            <w:r w:rsidRPr="00890E7E">
              <w:rPr>
                <w:spacing w:val="1"/>
                <w:sz w:val="24"/>
                <w:szCs w:val="24"/>
              </w:rPr>
              <w:t>b</w:t>
            </w:r>
            <w:r w:rsidRPr="00890E7E">
              <w:rPr>
                <w:spacing w:val="-1"/>
                <w:sz w:val="24"/>
                <w:szCs w:val="24"/>
              </w:rPr>
              <w:t>-c</w:t>
            </w:r>
            <w:r w:rsidRPr="00890E7E">
              <w:rPr>
                <w:sz w:val="24"/>
                <w:szCs w:val="24"/>
              </w:rPr>
              <w:t>rit</w:t>
            </w:r>
            <w:r w:rsidRPr="00890E7E">
              <w:rPr>
                <w:spacing w:val="1"/>
                <w:sz w:val="24"/>
                <w:szCs w:val="24"/>
              </w:rPr>
              <w:t>e</w:t>
            </w:r>
            <w:r w:rsidRPr="00890E7E">
              <w:rPr>
                <w:sz w:val="24"/>
                <w:szCs w:val="24"/>
              </w:rPr>
              <w:t>ria</w:t>
            </w:r>
            <w:r w:rsidRPr="00890E7E">
              <w:rPr>
                <w:spacing w:val="-1"/>
                <w:sz w:val="24"/>
                <w:szCs w:val="24"/>
              </w:rPr>
              <w:t xml:space="preserve"> </w:t>
            </w:r>
            <w:r w:rsidRPr="00890E7E">
              <w:rPr>
                <w:spacing w:val="2"/>
                <w:sz w:val="24"/>
                <w:szCs w:val="24"/>
              </w:rPr>
              <w:t>s</w:t>
            </w:r>
            <w:r w:rsidRPr="00890E7E">
              <w:rPr>
                <w:sz w:val="24"/>
                <w:szCs w:val="24"/>
              </w:rPr>
              <w:t>hould be sp</w:t>
            </w:r>
            <w:r w:rsidRPr="00890E7E">
              <w:rPr>
                <w:spacing w:val="-1"/>
                <w:sz w:val="24"/>
                <w:szCs w:val="24"/>
              </w:rPr>
              <w:t>ec</w:t>
            </w:r>
            <w:r w:rsidRPr="00890E7E">
              <w:rPr>
                <w:sz w:val="24"/>
                <w:szCs w:val="24"/>
              </w:rPr>
              <w:t>ified</w:t>
            </w:r>
            <w:r w:rsidRPr="00890E7E">
              <w:rPr>
                <w:spacing w:val="-1"/>
                <w:sz w:val="24"/>
                <w:szCs w:val="24"/>
              </w:rPr>
              <w:t xml:space="preserve"> </w:t>
            </w:r>
            <w:r w:rsidRPr="00890E7E">
              <w:rPr>
                <w:sz w:val="24"/>
                <w:szCs w:val="24"/>
              </w:rPr>
              <w:t xml:space="preserve">in </w:t>
            </w:r>
            <w:r w:rsidRPr="00890E7E">
              <w:rPr>
                <w:spacing w:val="1"/>
                <w:sz w:val="24"/>
                <w:szCs w:val="24"/>
              </w:rPr>
              <w:t>t</w:t>
            </w:r>
            <w:r w:rsidRPr="00890E7E">
              <w:rPr>
                <w:sz w:val="24"/>
                <w:szCs w:val="24"/>
              </w:rPr>
              <w:t>he</w:t>
            </w:r>
            <w:r w:rsidRPr="00890E7E">
              <w:rPr>
                <w:spacing w:val="1"/>
                <w:sz w:val="24"/>
                <w:szCs w:val="24"/>
              </w:rPr>
              <w:t xml:space="preserve"> </w:t>
            </w:r>
            <w:r w:rsidRPr="00890E7E">
              <w:rPr>
                <w:sz w:val="24"/>
                <w:szCs w:val="24"/>
              </w:rPr>
              <w:t>R</w:t>
            </w:r>
            <w:r w:rsidRPr="00890E7E">
              <w:rPr>
                <w:spacing w:val="-1"/>
                <w:sz w:val="24"/>
                <w:szCs w:val="24"/>
              </w:rPr>
              <w:t>F</w:t>
            </w:r>
            <w:r w:rsidRPr="00890E7E">
              <w:rPr>
                <w:spacing w:val="1"/>
                <w:sz w:val="24"/>
                <w:szCs w:val="24"/>
              </w:rPr>
              <w:t>P</w:t>
            </w:r>
            <w:r w:rsidRPr="00890E7E">
              <w:rPr>
                <w:sz w:val="24"/>
                <w:szCs w:val="24"/>
              </w:rPr>
              <w:t>. The</w:t>
            </w:r>
            <w:r w:rsidRPr="00890E7E">
              <w:rPr>
                <w:spacing w:val="-1"/>
                <w:sz w:val="24"/>
                <w:szCs w:val="24"/>
              </w:rPr>
              <w:t xml:space="preserve"> </w:t>
            </w:r>
            <w:r w:rsidRPr="00890E7E">
              <w:rPr>
                <w:sz w:val="24"/>
                <w:szCs w:val="24"/>
              </w:rPr>
              <w:t>poin</w:t>
            </w:r>
            <w:r w:rsidRPr="00890E7E">
              <w:rPr>
                <w:spacing w:val="1"/>
                <w:sz w:val="24"/>
                <w:szCs w:val="24"/>
              </w:rPr>
              <w:t>t</w:t>
            </w:r>
            <w:r w:rsidRPr="00890E7E">
              <w:rPr>
                <w:sz w:val="24"/>
                <w:szCs w:val="24"/>
              </w:rPr>
              <w:t>s allo</w:t>
            </w:r>
            <w:r w:rsidRPr="00890E7E">
              <w:rPr>
                <w:spacing w:val="-1"/>
                <w:sz w:val="24"/>
                <w:szCs w:val="24"/>
              </w:rPr>
              <w:t>ca</w:t>
            </w:r>
            <w:r w:rsidRPr="00890E7E">
              <w:rPr>
                <w:sz w:val="24"/>
                <w:szCs w:val="24"/>
              </w:rPr>
              <w:t>t</w:t>
            </w:r>
            <w:r w:rsidRPr="00890E7E">
              <w:rPr>
                <w:spacing w:val="2"/>
                <w:sz w:val="24"/>
                <w:szCs w:val="24"/>
              </w:rPr>
              <w:t>e</w:t>
            </w:r>
            <w:r w:rsidRPr="00890E7E">
              <w:rPr>
                <w:sz w:val="24"/>
                <w:szCs w:val="24"/>
              </w:rPr>
              <w:t>d to e</w:t>
            </w:r>
            <w:r w:rsidRPr="00890E7E">
              <w:rPr>
                <w:spacing w:val="-1"/>
                <w:sz w:val="24"/>
                <w:szCs w:val="24"/>
              </w:rPr>
              <w:t>ac</w:t>
            </w:r>
            <w:r w:rsidRPr="00890E7E">
              <w:rPr>
                <w:sz w:val="24"/>
                <w:szCs w:val="24"/>
              </w:rPr>
              <w:t>h of the</w:t>
            </w:r>
            <w:r w:rsidRPr="00890E7E">
              <w:rPr>
                <w:spacing w:val="-1"/>
                <w:sz w:val="24"/>
                <w:szCs w:val="24"/>
              </w:rPr>
              <w:t xml:space="preserve"> </w:t>
            </w:r>
            <w:r w:rsidRPr="00890E7E">
              <w:rPr>
                <w:sz w:val="24"/>
                <w:szCs w:val="24"/>
              </w:rPr>
              <w:t>su</w:t>
            </w:r>
            <w:r w:rsidRPr="00890E7E">
              <w:rPr>
                <w:spacing w:val="3"/>
                <w:sz w:val="24"/>
                <w:szCs w:val="24"/>
              </w:rPr>
              <w:t>b</w:t>
            </w:r>
            <w:r w:rsidRPr="00890E7E">
              <w:rPr>
                <w:spacing w:val="-1"/>
                <w:sz w:val="24"/>
                <w:szCs w:val="24"/>
              </w:rPr>
              <w:t>-c</w:t>
            </w:r>
            <w:r w:rsidRPr="00890E7E">
              <w:rPr>
                <w:sz w:val="24"/>
                <w:szCs w:val="24"/>
              </w:rPr>
              <w:t>rit</w:t>
            </w:r>
            <w:r w:rsidRPr="00890E7E">
              <w:rPr>
                <w:spacing w:val="1"/>
                <w:sz w:val="24"/>
                <w:szCs w:val="24"/>
              </w:rPr>
              <w:t>e</w:t>
            </w:r>
            <w:r w:rsidRPr="00890E7E">
              <w:rPr>
                <w:sz w:val="24"/>
                <w:szCs w:val="24"/>
              </w:rPr>
              <w:t>ria</w:t>
            </w:r>
            <w:r w:rsidRPr="00890E7E">
              <w:rPr>
                <w:spacing w:val="1"/>
                <w:sz w:val="24"/>
                <w:szCs w:val="24"/>
              </w:rPr>
              <w:t xml:space="preserve"> </w:t>
            </w:r>
            <w:r w:rsidRPr="00890E7E">
              <w:rPr>
                <w:sz w:val="24"/>
                <w:szCs w:val="24"/>
              </w:rPr>
              <w:t>und</w:t>
            </w:r>
            <w:r w:rsidRPr="00890E7E">
              <w:rPr>
                <w:spacing w:val="-1"/>
                <w:sz w:val="24"/>
                <w:szCs w:val="24"/>
              </w:rPr>
              <w:t>e</w:t>
            </w:r>
            <w:r w:rsidRPr="00890E7E">
              <w:rPr>
                <w:sz w:val="24"/>
                <w:szCs w:val="24"/>
              </w:rPr>
              <w:t xml:space="preserve">r </w:t>
            </w:r>
            <w:r w:rsidRPr="00890E7E">
              <w:rPr>
                <w:spacing w:val="-2"/>
                <w:sz w:val="24"/>
                <w:szCs w:val="24"/>
              </w:rPr>
              <w:t>“</w:t>
            </w:r>
            <w:r w:rsidRPr="00890E7E">
              <w:rPr>
                <w:sz w:val="24"/>
                <w:szCs w:val="24"/>
              </w:rPr>
              <w:t>qu</w:t>
            </w:r>
            <w:r w:rsidRPr="00890E7E">
              <w:rPr>
                <w:spacing w:val="-1"/>
                <w:sz w:val="24"/>
                <w:szCs w:val="24"/>
              </w:rPr>
              <w:t>a</w:t>
            </w:r>
            <w:r w:rsidRPr="00890E7E">
              <w:rPr>
                <w:sz w:val="24"/>
                <w:szCs w:val="24"/>
              </w:rPr>
              <w:t>l</w:t>
            </w:r>
            <w:r w:rsidRPr="00890E7E">
              <w:rPr>
                <w:spacing w:val="1"/>
                <w:sz w:val="24"/>
                <w:szCs w:val="24"/>
              </w:rPr>
              <w:t>i</w:t>
            </w:r>
            <w:r w:rsidRPr="00890E7E">
              <w:rPr>
                <w:sz w:val="24"/>
                <w:szCs w:val="24"/>
              </w:rPr>
              <w:t>f</w:t>
            </w:r>
            <w:r w:rsidRPr="00890E7E">
              <w:rPr>
                <w:spacing w:val="2"/>
                <w:sz w:val="24"/>
                <w:szCs w:val="24"/>
              </w:rPr>
              <w:t>i</w:t>
            </w:r>
            <w:r w:rsidRPr="00890E7E">
              <w:rPr>
                <w:spacing w:val="-1"/>
                <w:sz w:val="24"/>
                <w:szCs w:val="24"/>
              </w:rPr>
              <w:t>ca</w:t>
            </w:r>
            <w:r w:rsidRPr="00890E7E">
              <w:rPr>
                <w:sz w:val="24"/>
                <w:szCs w:val="24"/>
              </w:rPr>
              <w:t>t</w:t>
            </w:r>
            <w:r w:rsidRPr="00890E7E">
              <w:rPr>
                <w:spacing w:val="1"/>
                <w:sz w:val="24"/>
                <w:szCs w:val="24"/>
              </w:rPr>
              <w:t>i</w:t>
            </w:r>
            <w:r w:rsidRPr="00890E7E">
              <w:rPr>
                <w:sz w:val="24"/>
                <w:szCs w:val="24"/>
              </w:rPr>
              <w:t xml:space="preserve">ons </w:t>
            </w:r>
            <w:r w:rsidRPr="00890E7E">
              <w:rPr>
                <w:spacing w:val="-1"/>
                <w:sz w:val="24"/>
                <w:szCs w:val="24"/>
              </w:rPr>
              <w:t>a</w:t>
            </w:r>
            <w:r w:rsidRPr="00890E7E">
              <w:rPr>
                <w:spacing w:val="2"/>
                <w:sz w:val="24"/>
                <w:szCs w:val="24"/>
              </w:rPr>
              <w:t>n</w:t>
            </w:r>
            <w:r w:rsidRPr="00890E7E">
              <w:rPr>
                <w:sz w:val="24"/>
                <w:szCs w:val="24"/>
              </w:rPr>
              <w:t xml:space="preserve">d </w:t>
            </w:r>
            <w:r w:rsidRPr="00890E7E">
              <w:rPr>
                <w:spacing w:val="-1"/>
                <w:sz w:val="24"/>
                <w:szCs w:val="24"/>
              </w:rPr>
              <w:t>c</w:t>
            </w:r>
            <w:r w:rsidRPr="00890E7E">
              <w:rPr>
                <w:sz w:val="24"/>
                <w:szCs w:val="24"/>
              </w:rPr>
              <w:t>ompet</w:t>
            </w:r>
            <w:r w:rsidRPr="00890E7E">
              <w:rPr>
                <w:spacing w:val="-1"/>
                <w:sz w:val="24"/>
                <w:szCs w:val="24"/>
              </w:rPr>
              <w:t>e</w:t>
            </w:r>
            <w:r w:rsidRPr="00890E7E">
              <w:rPr>
                <w:sz w:val="24"/>
                <w:szCs w:val="24"/>
              </w:rPr>
              <w:t>n</w:t>
            </w:r>
            <w:r w:rsidRPr="00890E7E">
              <w:rPr>
                <w:spacing w:val="1"/>
                <w:sz w:val="24"/>
                <w:szCs w:val="24"/>
              </w:rPr>
              <w:t>c</w:t>
            </w:r>
            <w:r w:rsidRPr="00890E7E">
              <w:rPr>
                <w:sz w:val="24"/>
                <w:szCs w:val="24"/>
              </w:rPr>
              <w:t>e</w:t>
            </w:r>
            <w:r w:rsidRPr="00890E7E">
              <w:rPr>
                <w:spacing w:val="-1"/>
                <w:sz w:val="24"/>
                <w:szCs w:val="24"/>
              </w:rPr>
              <w:t xml:space="preserve"> </w:t>
            </w:r>
            <w:r w:rsidRPr="00890E7E">
              <w:rPr>
                <w:sz w:val="24"/>
                <w:szCs w:val="24"/>
              </w:rPr>
              <w:t>of k</w:t>
            </w:r>
            <w:r w:rsidRPr="00890E7E">
              <w:rPr>
                <w:spacing w:val="3"/>
                <w:sz w:val="24"/>
                <w:szCs w:val="24"/>
              </w:rPr>
              <w:t>e</w:t>
            </w:r>
            <w:r w:rsidRPr="00890E7E">
              <w:rPr>
                <w:sz w:val="24"/>
                <w:szCs w:val="24"/>
              </w:rPr>
              <w:t>y</w:t>
            </w:r>
            <w:r w:rsidRPr="00890E7E">
              <w:rPr>
                <w:spacing w:val="-5"/>
                <w:sz w:val="24"/>
                <w:szCs w:val="24"/>
              </w:rPr>
              <w:t xml:space="preserve"> </w:t>
            </w:r>
            <w:r w:rsidRPr="00890E7E">
              <w:rPr>
                <w:sz w:val="24"/>
                <w:szCs w:val="24"/>
              </w:rPr>
              <w:t>st</w:t>
            </w:r>
            <w:r w:rsidRPr="00890E7E">
              <w:rPr>
                <w:spacing w:val="2"/>
                <w:sz w:val="24"/>
                <w:szCs w:val="24"/>
              </w:rPr>
              <w:t>a</w:t>
            </w:r>
            <w:r w:rsidRPr="00890E7E">
              <w:rPr>
                <w:spacing w:val="1"/>
                <w:sz w:val="24"/>
                <w:szCs w:val="24"/>
              </w:rPr>
              <w:t>f</w:t>
            </w:r>
            <w:r w:rsidRPr="00890E7E">
              <w:rPr>
                <w:sz w:val="24"/>
                <w:szCs w:val="24"/>
              </w:rPr>
              <w:t>f “must</w:t>
            </w:r>
            <w:r w:rsidRPr="00890E7E">
              <w:rPr>
                <w:spacing w:val="1"/>
                <w:sz w:val="24"/>
                <w:szCs w:val="24"/>
              </w:rPr>
              <w:t xml:space="preserve"> </w:t>
            </w:r>
            <w:r w:rsidRPr="00890E7E">
              <w:rPr>
                <w:sz w:val="24"/>
                <w:szCs w:val="24"/>
              </w:rPr>
              <w:t>be</w:t>
            </w:r>
            <w:r w:rsidRPr="00890E7E">
              <w:rPr>
                <w:spacing w:val="-1"/>
                <w:sz w:val="24"/>
                <w:szCs w:val="24"/>
              </w:rPr>
              <w:t xml:space="preserve"> </w:t>
            </w:r>
            <w:r w:rsidRPr="00890E7E">
              <w:rPr>
                <w:sz w:val="24"/>
                <w:szCs w:val="24"/>
              </w:rPr>
              <w:t>ind</w:t>
            </w:r>
            <w:r w:rsidRPr="00890E7E">
              <w:rPr>
                <w:spacing w:val="1"/>
                <w:sz w:val="24"/>
                <w:szCs w:val="24"/>
              </w:rPr>
              <w:t>i</w:t>
            </w:r>
            <w:r w:rsidRPr="00890E7E">
              <w:rPr>
                <w:spacing w:val="-1"/>
                <w:sz w:val="24"/>
                <w:szCs w:val="24"/>
              </w:rPr>
              <w:t>ca</w:t>
            </w:r>
            <w:r w:rsidRPr="00890E7E">
              <w:rPr>
                <w:sz w:val="24"/>
                <w:szCs w:val="24"/>
              </w:rPr>
              <w:t>ted</w:t>
            </w:r>
            <w:r w:rsidRPr="00890E7E">
              <w:rPr>
                <w:spacing w:val="1"/>
                <w:sz w:val="24"/>
                <w:szCs w:val="24"/>
              </w:rPr>
              <w:t xml:space="preserve"> </w:t>
            </w:r>
            <w:r w:rsidRPr="00890E7E">
              <w:rPr>
                <w:sz w:val="24"/>
                <w:szCs w:val="24"/>
              </w:rPr>
              <w:t xml:space="preserve">in </w:t>
            </w:r>
            <w:r w:rsidRPr="00890E7E">
              <w:rPr>
                <w:spacing w:val="1"/>
                <w:sz w:val="24"/>
                <w:szCs w:val="24"/>
              </w:rPr>
              <w:t>t</w:t>
            </w:r>
            <w:r w:rsidRPr="00890E7E">
              <w:rPr>
                <w:sz w:val="24"/>
                <w:szCs w:val="24"/>
              </w:rPr>
              <w:t>he</w:t>
            </w:r>
            <w:r w:rsidRPr="00890E7E">
              <w:rPr>
                <w:spacing w:val="-1"/>
                <w:sz w:val="24"/>
                <w:szCs w:val="24"/>
              </w:rPr>
              <w:t xml:space="preserve"> </w:t>
            </w:r>
            <w:r w:rsidRPr="00890E7E">
              <w:rPr>
                <w:sz w:val="24"/>
                <w:szCs w:val="24"/>
              </w:rPr>
              <w:t>R</w:t>
            </w:r>
            <w:r w:rsidRPr="00890E7E">
              <w:rPr>
                <w:spacing w:val="-1"/>
                <w:sz w:val="24"/>
                <w:szCs w:val="24"/>
              </w:rPr>
              <w:t>F</w:t>
            </w:r>
            <w:r w:rsidRPr="00890E7E">
              <w:rPr>
                <w:spacing w:val="1"/>
                <w:sz w:val="24"/>
                <w:szCs w:val="24"/>
              </w:rPr>
              <w:t>P</w:t>
            </w:r>
            <w:r w:rsidRPr="00890E7E">
              <w:rPr>
                <w:sz w:val="24"/>
                <w:szCs w:val="24"/>
              </w:rPr>
              <w:t>.</w:t>
            </w:r>
          </w:p>
          <w:p w:rsidR="00B21364" w:rsidRPr="00890E7E" w:rsidRDefault="00B21364" w:rsidP="00B21364">
            <w:pPr>
              <w:ind w:left="67" w:right="498"/>
              <w:rPr>
                <w:sz w:val="24"/>
                <w:szCs w:val="24"/>
              </w:rPr>
            </w:pPr>
            <w:r w:rsidRPr="00890E7E">
              <w:rPr>
                <w:sz w:val="24"/>
                <w:szCs w:val="24"/>
              </w:rPr>
              <w:t>The</w:t>
            </w:r>
            <w:r w:rsidRPr="00890E7E">
              <w:rPr>
                <w:spacing w:val="-1"/>
                <w:sz w:val="24"/>
                <w:szCs w:val="24"/>
              </w:rPr>
              <w:t xml:space="preserve"> </w:t>
            </w:r>
            <w:r w:rsidRPr="00890E7E">
              <w:rPr>
                <w:sz w:val="24"/>
                <w:szCs w:val="24"/>
              </w:rPr>
              <w:t>m</w:t>
            </w:r>
            <w:r w:rsidRPr="00890E7E">
              <w:rPr>
                <w:spacing w:val="1"/>
                <w:sz w:val="24"/>
                <w:szCs w:val="24"/>
              </w:rPr>
              <w:t>i</w:t>
            </w:r>
            <w:r w:rsidRPr="00890E7E">
              <w:rPr>
                <w:sz w:val="24"/>
                <w:szCs w:val="24"/>
              </w:rPr>
              <w:t>ni</w:t>
            </w:r>
            <w:r w:rsidRPr="00890E7E">
              <w:rPr>
                <w:spacing w:val="1"/>
                <w:sz w:val="24"/>
                <w:szCs w:val="24"/>
              </w:rPr>
              <w:t>m</w:t>
            </w:r>
            <w:r w:rsidRPr="00890E7E">
              <w:rPr>
                <w:sz w:val="24"/>
                <w:szCs w:val="24"/>
              </w:rPr>
              <w:t>um</w:t>
            </w:r>
            <w:r w:rsidRPr="00890E7E">
              <w:rPr>
                <w:spacing w:val="2"/>
                <w:sz w:val="24"/>
                <w:szCs w:val="24"/>
              </w:rPr>
              <w:t xml:space="preserve"> </w:t>
            </w:r>
            <w:r w:rsidRPr="00890E7E">
              <w:rPr>
                <w:sz w:val="24"/>
                <w:szCs w:val="24"/>
              </w:rPr>
              <w:t>te</w:t>
            </w:r>
            <w:r w:rsidRPr="00890E7E">
              <w:rPr>
                <w:spacing w:val="-1"/>
                <w:sz w:val="24"/>
                <w:szCs w:val="24"/>
              </w:rPr>
              <w:t>c</w:t>
            </w:r>
            <w:r w:rsidRPr="00890E7E">
              <w:rPr>
                <w:sz w:val="24"/>
                <w:szCs w:val="24"/>
              </w:rPr>
              <w:t>hnic</w:t>
            </w:r>
            <w:r w:rsidRPr="00890E7E">
              <w:rPr>
                <w:spacing w:val="-1"/>
                <w:sz w:val="24"/>
                <w:szCs w:val="24"/>
              </w:rPr>
              <w:t>a</w:t>
            </w:r>
            <w:r w:rsidRPr="00890E7E">
              <w:rPr>
                <w:sz w:val="24"/>
                <w:szCs w:val="24"/>
              </w:rPr>
              <w:t>l sco</w:t>
            </w:r>
            <w:r w:rsidRPr="00890E7E">
              <w:rPr>
                <w:spacing w:val="-1"/>
                <w:sz w:val="24"/>
                <w:szCs w:val="24"/>
              </w:rPr>
              <w:t>r</w:t>
            </w:r>
            <w:r w:rsidRPr="00890E7E">
              <w:rPr>
                <w:sz w:val="24"/>
                <w:szCs w:val="24"/>
              </w:rPr>
              <w:t>e</w:t>
            </w:r>
            <w:r w:rsidRPr="00890E7E">
              <w:rPr>
                <w:spacing w:val="-1"/>
                <w:sz w:val="24"/>
                <w:szCs w:val="24"/>
              </w:rPr>
              <w:t xml:space="preserve"> </w:t>
            </w:r>
            <w:r w:rsidRPr="00890E7E">
              <w:rPr>
                <w:spacing w:val="1"/>
                <w:sz w:val="24"/>
                <w:szCs w:val="24"/>
              </w:rPr>
              <w:t>S</w:t>
            </w:r>
            <w:r w:rsidRPr="00890E7E">
              <w:rPr>
                <w:sz w:val="24"/>
                <w:szCs w:val="24"/>
              </w:rPr>
              <w:t>t r</w:t>
            </w:r>
            <w:r w:rsidRPr="00890E7E">
              <w:rPr>
                <w:spacing w:val="-1"/>
                <w:sz w:val="24"/>
                <w:szCs w:val="24"/>
              </w:rPr>
              <w:t>e</w:t>
            </w:r>
            <w:r w:rsidRPr="00890E7E">
              <w:rPr>
                <w:sz w:val="24"/>
                <w:szCs w:val="24"/>
              </w:rPr>
              <w:t>qui</w:t>
            </w:r>
            <w:r w:rsidRPr="00890E7E">
              <w:rPr>
                <w:spacing w:val="2"/>
                <w:sz w:val="24"/>
                <w:szCs w:val="24"/>
              </w:rPr>
              <w:t>r</w:t>
            </w:r>
            <w:r w:rsidRPr="00890E7E">
              <w:rPr>
                <w:spacing w:val="-1"/>
                <w:sz w:val="24"/>
                <w:szCs w:val="24"/>
              </w:rPr>
              <w:t>e</w:t>
            </w:r>
            <w:r w:rsidRPr="00890E7E">
              <w:rPr>
                <w:sz w:val="24"/>
                <w:szCs w:val="24"/>
              </w:rPr>
              <w:t xml:space="preserve">d to pass is: 70 </w:t>
            </w:r>
            <w:r w:rsidRPr="00890E7E">
              <w:rPr>
                <w:spacing w:val="1"/>
                <w:sz w:val="24"/>
                <w:szCs w:val="24"/>
              </w:rPr>
              <w:t>P</w:t>
            </w:r>
            <w:r w:rsidRPr="00890E7E">
              <w:rPr>
                <w:sz w:val="24"/>
                <w:szCs w:val="24"/>
              </w:rPr>
              <w:t>oin</w:t>
            </w:r>
            <w:r w:rsidRPr="00890E7E">
              <w:rPr>
                <w:spacing w:val="1"/>
                <w:sz w:val="24"/>
                <w:szCs w:val="24"/>
              </w:rPr>
              <w:t>t</w:t>
            </w:r>
            <w:r w:rsidRPr="00890E7E">
              <w:rPr>
                <w:sz w:val="24"/>
                <w:szCs w:val="24"/>
              </w:rPr>
              <w:t>s</w:t>
            </w:r>
            <w:r w:rsidRPr="00890E7E">
              <w:rPr>
                <w:spacing w:val="-2"/>
                <w:sz w:val="24"/>
                <w:szCs w:val="24"/>
              </w:rPr>
              <w:t xml:space="preserve"> </w:t>
            </w:r>
          </w:p>
          <w:p w:rsidR="00B21364" w:rsidRPr="00890E7E" w:rsidRDefault="00B21364" w:rsidP="00B21364">
            <w:pPr>
              <w:ind w:left="67"/>
              <w:rPr>
                <w:sz w:val="24"/>
                <w:szCs w:val="24"/>
              </w:rPr>
            </w:pPr>
            <w:r w:rsidRPr="00890E7E">
              <w:rPr>
                <w:sz w:val="24"/>
                <w:szCs w:val="24"/>
              </w:rPr>
              <w:t>R</w:t>
            </w:r>
            <w:r w:rsidRPr="00890E7E">
              <w:rPr>
                <w:spacing w:val="-1"/>
                <w:sz w:val="24"/>
                <w:szCs w:val="24"/>
              </w:rPr>
              <w:t>e</w:t>
            </w:r>
            <w:r w:rsidRPr="00890E7E">
              <w:rPr>
                <w:sz w:val="24"/>
                <w:szCs w:val="24"/>
              </w:rPr>
              <w:t>mune</w:t>
            </w:r>
            <w:r w:rsidRPr="00890E7E">
              <w:rPr>
                <w:spacing w:val="-1"/>
                <w:sz w:val="24"/>
                <w:szCs w:val="24"/>
              </w:rPr>
              <w:t>ra</w:t>
            </w:r>
            <w:r w:rsidRPr="00890E7E">
              <w:rPr>
                <w:sz w:val="24"/>
                <w:szCs w:val="24"/>
              </w:rPr>
              <w:t>t</w:t>
            </w:r>
            <w:r w:rsidRPr="00890E7E">
              <w:rPr>
                <w:spacing w:val="1"/>
                <w:sz w:val="24"/>
                <w:szCs w:val="24"/>
              </w:rPr>
              <w:t>i</w:t>
            </w:r>
            <w:r w:rsidRPr="00890E7E">
              <w:rPr>
                <w:sz w:val="24"/>
                <w:szCs w:val="24"/>
              </w:rPr>
              <w:t xml:space="preserve">on </w:t>
            </w:r>
            <w:r w:rsidRPr="00890E7E">
              <w:rPr>
                <w:spacing w:val="4"/>
                <w:sz w:val="24"/>
                <w:szCs w:val="24"/>
              </w:rPr>
              <w:t>T</w:t>
            </w:r>
            <w:r w:rsidRPr="00890E7E">
              <w:rPr>
                <w:spacing w:val="-5"/>
                <w:sz w:val="24"/>
                <w:szCs w:val="24"/>
              </w:rPr>
              <w:t>y</w:t>
            </w:r>
            <w:r w:rsidRPr="00890E7E">
              <w:rPr>
                <w:sz w:val="24"/>
                <w:szCs w:val="24"/>
              </w:rPr>
              <w:t xml:space="preserve">pe: </w:t>
            </w:r>
            <w:r w:rsidRPr="00890E7E">
              <w:rPr>
                <w:i/>
                <w:spacing w:val="1"/>
                <w:sz w:val="24"/>
                <w:szCs w:val="24"/>
              </w:rPr>
              <w:t>L</w:t>
            </w:r>
            <w:r w:rsidRPr="00890E7E">
              <w:rPr>
                <w:i/>
                <w:sz w:val="24"/>
                <w:szCs w:val="24"/>
              </w:rPr>
              <w:t>ump Sum</w:t>
            </w:r>
            <w:r w:rsidRPr="00890E7E">
              <w:rPr>
                <w:i/>
                <w:spacing w:val="-1"/>
                <w:sz w:val="24"/>
                <w:szCs w:val="24"/>
              </w:rPr>
              <w:t>‟</w:t>
            </w:r>
            <w:r w:rsidRPr="00890E7E">
              <w:rPr>
                <w:sz w:val="24"/>
                <w:szCs w:val="24"/>
              </w:rPr>
              <w:t>):</w:t>
            </w:r>
          </w:p>
          <w:p w:rsidR="00B21364" w:rsidRPr="00890E7E" w:rsidRDefault="00B21364" w:rsidP="00B21364">
            <w:pPr>
              <w:ind w:left="67" w:right="28"/>
              <w:rPr>
                <w:spacing w:val="3"/>
                <w:sz w:val="24"/>
                <w:szCs w:val="24"/>
              </w:rPr>
            </w:pPr>
            <w:r w:rsidRPr="00890E7E">
              <w:rPr>
                <w:sz w:val="24"/>
                <w:szCs w:val="24"/>
              </w:rPr>
              <w:t>The</w:t>
            </w:r>
            <w:r w:rsidRPr="00890E7E">
              <w:rPr>
                <w:spacing w:val="-1"/>
                <w:sz w:val="24"/>
                <w:szCs w:val="24"/>
              </w:rPr>
              <w:t xml:space="preserve"> </w:t>
            </w:r>
            <w:r w:rsidRPr="00890E7E">
              <w:rPr>
                <w:sz w:val="24"/>
                <w:szCs w:val="24"/>
              </w:rPr>
              <w:t>sin</w:t>
            </w:r>
            <w:r w:rsidRPr="00890E7E">
              <w:rPr>
                <w:spacing w:val="-2"/>
                <w:sz w:val="24"/>
                <w:szCs w:val="24"/>
              </w:rPr>
              <w:t>g</w:t>
            </w:r>
            <w:r w:rsidRPr="00890E7E">
              <w:rPr>
                <w:sz w:val="24"/>
                <w:szCs w:val="24"/>
              </w:rPr>
              <w:t>le</w:t>
            </w:r>
            <w:r w:rsidRPr="00890E7E">
              <w:rPr>
                <w:spacing w:val="2"/>
                <w:sz w:val="24"/>
                <w:szCs w:val="24"/>
              </w:rPr>
              <w:t xml:space="preserve"> </w:t>
            </w:r>
            <w:r w:rsidRPr="00890E7E">
              <w:rPr>
                <w:spacing w:val="-1"/>
                <w:sz w:val="24"/>
                <w:szCs w:val="24"/>
              </w:rPr>
              <w:t>c</w:t>
            </w:r>
            <w:r w:rsidRPr="00890E7E">
              <w:rPr>
                <w:sz w:val="24"/>
                <w:szCs w:val="24"/>
              </w:rPr>
              <w:t>u</w:t>
            </w:r>
            <w:r w:rsidRPr="00890E7E">
              <w:rPr>
                <w:spacing w:val="-1"/>
                <w:sz w:val="24"/>
                <w:szCs w:val="24"/>
              </w:rPr>
              <w:t>r</w:t>
            </w:r>
            <w:r w:rsidRPr="00890E7E">
              <w:rPr>
                <w:spacing w:val="1"/>
                <w:sz w:val="24"/>
                <w:szCs w:val="24"/>
              </w:rPr>
              <w:t>r</w:t>
            </w:r>
            <w:r w:rsidRPr="00890E7E">
              <w:rPr>
                <w:spacing w:val="-1"/>
                <w:sz w:val="24"/>
                <w:szCs w:val="24"/>
              </w:rPr>
              <w:t>e</w:t>
            </w:r>
            <w:r w:rsidRPr="00890E7E">
              <w:rPr>
                <w:sz w:val="24"/>
                <w:szCs w:val="24"/>
              </w:rPr>
              <w:t>n</w:t>
            </w:r>
            <w:r w:rsidRPr="00890E7E">
              <w:rPr>
                <w:spacing w:val="4"/>
                <w:sz w:val="24"/>
                <w:szCs w:val="24"/>
              </w:rPr>
              <w:t>c</w:t>
            </w:r>
            <w:r w:rsidRPr="00890E7E">
              <w:rPr>
                <w:sz w:val="24"/>
                <w:szCs w:val="24"/>
              </w:rPr>
              <w:t>y</w:t>
            </w:r>
            <w:r w:rsidRPr="00890E7E">
              <w:rPr>
                <w:spacing w:val="-5"/>
                <w:sz w:val="24"/>
                <w:szCs w:val="24"/>
              </w:rPr>
              <w:t xml:space="preserve"> </w:t>
            </w:r>
            <w:r w:rsidRPr="00890E7E">
              <w:rPr>
                <w:spacing w:val="-1"/>
                <w:sz w:val="24"/>
                <w:szCs w:val="24"/>
              </w:rPr>
              <w:t>f</w:t>
            </w:r>
            <w:r w:rsidRPr="00890E7E">
              <w:rPr>
                <w:spacing w:val="2"/>
                <w:sz w:val="24"/>
                <w:szCs w:val="24"/>
              </w:rPr>
              <w:t>o</w:t>
            </w:r>
            <w:r w:rsidRPr="00890E7E">
              <w:rPr>
                <w:sz w:val="24"/>
                <w:szCs w:val="24"/>
              </w:rPr>
              <w:t xml:space="preserve">r </w:t>
            </w:r>
            <w:r w:rsidRPr="00890E7E">
              <w:rPr>
                <w:spacing w:val="1"/>
                <w:sz w:val="24"/>
                <w:szCs w:val="24"/>
              </w:rPr>
              <w:t>p</w:t>
            </w:r>
            <w:r w:rsidRPr="00890E7E">
              <w:rPr>
                <w:sz w:val="24"/>
                <w:szCs w:val="24"/>
              </w:rPr>
              <w:t>ri</w:t>
            </w:r>
            <w:r w:rsidRPr="00890E7E">
              <w:rPr>
                <w:spacing w:val="-1"/>
                <w:sz w:val="24"/>
                <w:szCs w:val="24"/>
              </w:rPr>
              <w:t>c</w:t>
            </w:r>
            <w:r w:rsidRPr="00890E7E">
              <w:rPr>
                <w:sz w:val="24"/>
                <w:szCs w:val="24"/>
              </w:rPr>
              <w:t>e</w:t>
            </w:r>
            <w:r w:rsidRPr="00890E7E">
              <w:rPr>
                <w:spacing w:val="-1"/>
                <w:sz w:val="24"/>
                <w:szCs w:val="24"/>
              </w:rPr>
              <w:t xml:space="preserve"> c</w:t>
            </w:r>
            <w:r w:rsidRPr="00890E7E">
              <w:rPr>
                <w:sz w:val="24"/>
                <w:szCs w:val="24"/>
              </w:rPr>
              <w:t>on</w:t>
            </w:r>
            <w:r w:rsidRPr="00890E7E">
              <w:rPr>
                <w:spacing w:val="2"/>
                <w:sz w:val="24"/>
                <w:szCs w:val="24"/>
              </w:rPr>
              <w:t>v</w:t>
            </w:r>
            <w:r w:rsidRPr="00890E7E">
              <w:rPr>
                <w:spacing w:val="-1"/>
                <w:sz w:val="24"/>
                <w:szCs w:val="24"/>
              </w:rPr>
              <w:t>e</w:t>
            </w:r>
            <w:r w:rsidRPr="00890E7E">
              <w:rPr>
                <w:sz w:val="24"/>
                <w:szCs w:val="24"/>
              </w:rPr>
              <w:t>rsions is:</w:t>
            </w:r>
            <w:r w:rsidRPr="00890E7E">
              <w:rPr>
                <w:spacing w:val="3"/>
                <w:sz w:val="24"/>
                <w:szCs w:val="24"/>
              </w:rPr>
              <w:t xml:space="preserve"> PKR </w:t>
            </w:r>
          </w:p>
          <w:p w:rsidR="00A641E0" w:rsidRPr="00890E7E" w:rsidRDefault="00A641E0" w:rsidP="00577B2F">
            <w:pPr>
              <w:spacing w:before="44"/>
              <w:ind w:left="388" w:right="-176" w:hanging="180"/>
            </w:pPr>
            <w:r w:rsidRPr="00890E7E">
              <w:rPr>
                <w:position w:val="9"/>
                <w:sz w:val="13"/>
                <w:szCs w:val="13"/>
              </w:rPr>
              <w:t xml:space="preserve">1 </w:t>
            </w:r>
            <w:r w:rsidRPr="00890E7E">
              <w:rPr>
                <w:spacing w:val="-1"/>
              </w:rPr>
              <w:t>C</w:t>
            </w:r>
            <w:r w:rsidRPr="00890E7E">
              <w:rPr>
                <w:spacing w:val="1"/>
              </w:rPr>
              <w:t>o</w:t>
            </w:r>
            <w:r w:rsidRPr="00890E7E">
              <w:rPr>
                <w:spacing w:val="-1"/>
              </w:rPr>
              <w:t>n</w:t>
            </w:r>
            <w:r w:rsidRPr="00890E7E">
              <w:rPr>
                <w:spacing w:val="2"/>
              </w:rPr>
              <w:t>s</w:t>
            </w:r>
            <w:r w:rsidRPr="00890E7E">
              <w:t>i</w:t>
            </w:r>
            <w:r w:rsidRPr="00890E7E">
              <w:rPr>
                <w:spacing w:val="1"/>
              </w:rPr>
              <w:t>d</w:t>
            </w:r>
            <w:r w:rsidRPr="00890E7E">
              <w:t>e</w:t>
            </w:r>
            <w:r w:rsidRPr="00890E7E">
              <w:rPr>
                <w:spacing w:val="1"/>
              </w:rPr>
              <w:t>r</w:t>
            </w:r>
            <w:r w:rsidRPr="00890E7E">
              <w:t>ati</w:t>
            </w:r>
            <w:r w:rsidRPr="00890E7E">
              <w:rPr>
                <w:spacing w:val="1"/>
              </w:rPr>
              <w:t>o</w:t>
            </w:r>
            <w:r w:rsidRPr="00890E7E">
              <w:t>n</w:t>
            </w:r>
            <w:r w:rsidRPr="00890E7E">
              <w:rPr>
                <w:spacing w:val="-10"/>
              </w:rPr>
              <w:t xml:space="preserve"> </w:t>
            </w:r>
            <w:r w:rsidRPr="00890E7E">
              <w:rPr>
                <w:spacing w:val="-4"/>
              </w:rPr>
              <w:t>m</w:t>
            </w:r>
            <w:r w:rsidRPr="00890E7E">
              <w:rPr>
                <w:spacing w:val="3"/>
              </w:rPr>
              <w:t>a</w:t>
            </w:r>
            <w:r w:rsidRPr="00890E7E">
              <w:t>y</w:t>
            </w:r>
            <w:r w:rsidRPr="00890E7E">
              <w:rPr>
                <w:spacing w:val="-4"/>
              </w:rPr>
              <w:t xml:space="preserve"> </w:t>
            </w:r>
            <w:r w:rsidRPr="00890E7E">
              <w:t>also</w:t>
            </w:r>
            <w:r w:rsidRPr="00890E7E">
              <w:rPr>
                <w:spacing w:val="-2"/>
              </w:rPr>
              <w:t xml:space="preserve"> </w:t>
            </w:r>
            <w:r w:rsidRPr="00890E7E">
              <w:rPr>
                <w:spacing w:val="1"/>
              </w:rPr>
              <w:t>b</w:t>
            </w:r>
            <w:r w:rsidRPr="00890E7E">
              <w:t>e</w:t>
            </w:r>
            <w:r w:rsidRPr="00890E7E">
              <w:rPr>
                <w:spacing w:val="-1"/>
              </w:rPr>
              <w:t xml:space="preserve"> g</w:t>
            </w:r>
            <w:r w:rsidRPr="00890E7E">
              <w:rPr>
                <w:spacing w:val="2"/>
              </w:rPr>
              <w:t>i</w:t>
            </w:r>
            <w:r w:rsidRPr="00890E7E">
              <w:rPr>
                <w:spacing w:val="1"/>
              </w:rPr>
              <w:t>v</w:t>
            </w:r>
            <w:r w:rsidRPr="00890E7E">
              <w:t>en</w:t>
            </w:r>
            <w:r w:rsidRPr="00890E7E">
              <w:rPr>
                <w:spacing w:val="-5"/>
              </w:rPr>
              <w:t xml:space="preserve"> </w:t>
            </w:r>
            <w:r w:rsidRPr="00890E7E">
              <w:t>to</w:t>
            </w:r>
            <w:r w:rsidRPr="00890E7E">
              <w:rPr>
                <w:spacing w:val="-1"/>
              </w:rPr>
              <w:t xml:space="preserve"> </w:t>
            </w:r>
            <w:r w:rsidRPr="00890E7E">
              <w:t>t</w:t>
            </w:r>
            <w:r w:rsidRPr="00890E7E">
              <w:rPr>
                <w:spacing w:val="-1"/>
              </w:rPr>
              <w:t>h</w:t>
            </w:r>
            <w:r w:rsidRPr="00890E7E">
              <w:t>e</w:t>
            </w:r>
            <w:r w:rsidRPr="00890E7E">
              <w:rPr>
                <w:spacing w:val="-1"/>
              </w:rPr>
              <w:t xml:space="preserve"> </w:t>
            </w:r>
            <w:r w:rsidRPr="00890E7E">
              <w:rPr>
                <w:spacing w:val="1"/>
              </w:rPr>
              <w:t>nu</w:t>
            </w:r>
            <w:r w:rsidRPr="00890E7E">
              <w:rPr>
                <w:spacing w:val="-1"/>
              </w:rPr>
              <w:t>m</w:t>
            </w:r>
            <w:r w:rsidRPr="00890E7E">
              <w:rPr>
                <w:spacing w:val="1"/>
              </w:rPr>
              <w:t>b</w:t>
            </w:r>
            <w:r w:rsidRPr="00890E7E">
              <w:t>er</w:t>
            </w:r>
            <w:r w:rsidRPr="00890E7E">
              <w:rPr>
                <w:spacing w:val="-5"/>
              </w:rPr>
              <w:t xml:space="preserve"> </w:t>
            </w:r>
            <w:r w:rsidRPr="00890E7E">
              <w:rPr>
                <w:spacing w:val="1"/>
              </w:rPr>
              <w:t>o</w:t>
            </w:r>
            <w:r w:rsidRPr="00890E7E">
              <w:t>f</w:t>
            </w:r>
            <w:r w:rsidRPr="00890E7E">
              <w:rPr>
                <w:spacing w:val="-3"/>
              </w:rPr>
              <w:t xml:space="preserve"> </w:t>
            </w:r>
            <w:r w:rsidRPr="00890E7E">
              <w:rPr>
                <w:spacing w:val="1"/>
              </w:rPr>
              <w:t>p</w:t>
            </w:r>
            <w:r w:rsidRPr="00890E7E">
              <w:t>a</w:t>
            </w:r>
            <w:r w:rsidRPr="00890E7E">
              <w:rPr>
                <w:spacing w:val="-1"/>
              </w:rPr>
              <w:t>g</w:t>
            </w:r>
            <w:r w:rsidRPr="00890E7E">
              <w:t>es</w:t>
            </w:r>
            <w:r w:rsidRPr="00890E7E">
              <w:rPr>
                <w:spacing w:val="-5"/>
              </w:rPr>
              <w:t xml:space="preserve"> </w:t>
            </w:r>
            <w:r w:rsidRPr="00890E7E">
              <w:rPr>
                <w:spacing w:val="2"/>
              </w:rPr>
              <w:t>s</w:t>
            </w:r>
            <w:r w:rsidRPr="00890E7E">
              <w:rPr>
                <w:spacing w:val="-1"/>
              </w:rPr>
              <w:t>u</w:t>
            </w:r>
            <w:r w:rsidRPr="00890E7E">
              <w:rPr>
                <w:spacing w:val="3"/>
              </w:rPr>
              <w:t>b</w:t>
            </w:r>
            <w:r w:rsidRPr="00890E7E">
              <w:rPr>
                <w:spacing w:val="-1"/>
              </w:rPr>
              <w:t>m</w:t>
            </w:r>
            <w:r w:rsidRPr="00890E7E">
              <w:t>itted</w:t>
            </w:r>
            <w:r w:rsidRPr="00890E7E">
              <w:rPr>
                <w:spacing w:val="-7"/>
              </w:rPr>
              <w:t xml:space="preserve"> </w:t>
            </w:r>
            <w:r w:rsidRPr="00890E7E">
              <w:t>as</w:t>
            </w:r>
            <w:r w:rsidRPr="00890E7E">
              <w:rPr>
                <w:spacing w:val="-2"/>
              </w:rPr>
              <w:t xml:space="preserve"> </w:t>
            </w:r>
            <w:r w:rsidRPr="00890E7E">
              <w:t>c</w:t>
            </w:r>
            <w:r w:rsidRPr="00890E7E">
              <w:rPr>
                <w:spacing w:val="3"/>
              </w:rPr>
              <w:t>o</w:t>
            </w:r>
            <w:r w:rsidRPr="00890E7E">
              <w:rPr>
                <w:spacing w:val="-4"/>
              </w:rPr>
              <w:t>m</w:t>
            </w:r>
            <w:r w:rsidRPr="00890E7E">
              <w:rPr>
                <w:spacing w:val="1"/>
              </w:rPr>
              <w:t>p</w:t>
            </w:r>
            <w:r w:rsidRPr="00890E7E">
              <w:t>a</w:t>
            </w:r>
            <w:r w:rsidRPr="00890E7E">
              <w:rPr>
                <w:spacing w:val="1"/>
              </w:rPr>
              <w:t>r</w:t>
            </w:r>
            <w:r w:rsidRPr="00890E7E">
              <w:t>ed</w:t>
            </w:r>
            <w:r w:rsidRPr="00890E7E">
              <w:rPr>
                <w:spacing w:val="-6"/>
              </w:rPr>
              <w:t xml:space="preserve"> </w:t>
            </w:r>
            <w:r w:rsidRPr="00890E7E">
              <w:t>to</w:t>
            </w:r>
            <w:r w:rsidRPr="00890E7E">
              <w:rPr>
                <w:spacing w:val="-1"/>
              </w:rPr>
              <w:t xml:space="preserve"> </w:t>
            </w:r>
            <w:r w:rsidRPr="00890E7E">
              <w:t>t</w:t>
            </w:r>
            <w:r w:rsidRPr="00890E7E">
              <w:rPr>
                <w:spacing w:val="-1"/>
              </w:rPr>
              <w:t>h</w:t>
            </w:r>
            <w:r w:rsidRPr="00890E7E">
              <w:t>e</w:t>
            </w:r>
            <w:r w:rsidRPr="00890E7E">
              <w:rPr>
                <w:spacing w:val="-1"/>
              </w:rPr>
              <w:t xml:space="preserve"> </w:t>
            </w:r>
            <w:r w:rsidRPr="00890E7E">
              <w:rPr>
                <w:spacing w:val="1"/>
              </w:rPr>
              <w:t>nu</w:t>
            </w:r>
            <w:r w:rsidRPr="00890E7E">
              <w:rPr>
                <w:spacing w:val="-4"/>
              </w:rPr>
              <w:t>m</w:t>
            </w:r>
            <w:r w:rsidRPr="00890E7E">
              <w:rPr>
                <w:spacing w:val="1"/>
              </w:rPr>
              <w:t>b</w:t>
            </w:r>
            <w:r w:rsidRPr="00890E7E">
              <w:t>er</w:t>
            </w:r>
            <w:r w:rsidRPr="00890E7E">
              <w:rPr>
                <w:spacing w:val="-5"/>
              </w:rPr>
              <w:t xml:space="preserve"> </w:t>
            </w:r>
            <w:r w:rsidRPr="00890E7E">
              <w:rPr>
                <w:spacing w:val="1"/>
              </w:rPr>
              <w:t>r</w:t>
            </w:r>
            <w:r w:rsidRPr="00890E7E">
              <w:t>e</w:t>
            </w:r>
            <w:r w:rsidRPr="00890E7E">
              <w:rPr>
                <w:spacing w:val="1"/>
              </w:rPr>
              <w:t>c</w:t>
            </w:r>
            <w:r w:rsidRPr="00890E7E">
              <w:rPr>
                <w:spacing w:val="3"/>
              </w:rPr>
              <w:t>o</w:t>
            </w:r>
            <w:r w:rsidRPr="00890E7E">
              <w:rPr>
                <w:spacing w:val="-1"/>
              </w:rPr>
              <w:t>mm</w:t>
            </w:r>
            <w:r w:rsidRPr="00890E7E">
              <w:rPr>
                <w:spacing w:val="3"/>
              </w:rPr>
              <w:t>e</w:t>
            </w:r>
            <w:r w:rsidRPr="00890E7E">
              <w:rPr>
                <w:spacing w:val="-1"/>
              </w:rPr>
              <w:t>n</w:t>
            </w:r>
            <w:r w:rsidRPr="00890E7E">
              <w:rPr>
                <w:spacing w:val="1"/>
              </w:rPr>
              <w:t>d</w:t>
            </w:r>
            <w:r w:rsidRPr="00890E7E">
              <w:t xml:space="preserve">ed </w:t>
            </w:r>
            <w:r w:rsidRPr="00890E7E">
              <w:rPr>
                <w:spacing w:val="-1"/>
              </w:rPr>
              <w:t>un</w:t>
            </w:r>
            <w:r w:rsidRPr="00890E7E">
              <w:rPr>
                <w:spacing w:val="1"/>
              </w:rPr>
              <w:t>d</w:t>
            </w:r>
            <w:r w:rsidRPr="00890E7E">
              <w:t>er</w:t>
            </w:r>
            <w:r w:rsidRPr="00890E7E">
              <w:rPr>
                <w:spacing w:val="-4"/>
              </w:rPr>
              <w:t xml:space="preserve"> </w:t>
            </w:r>
            <w:r w:rsidRPr="00890E7E">
              <w:rPr>
                <w:spacing w:val="1"/>
              </w:rPr>
              <w:t>p</w:t>
            </w:r>
            <w:r w:rsidRPr="00890E7E">
              <w:t>a</w:t>
            </w:r>
            <w:r w:rsidRPr="00890E7E">
              <w:rPr>
                <w:spacing w:val="1"/>
              </w:rPr>
              <w:t>r</w:t>
            </w:r>
            <w:r w:rsidRPr="00890E7E">
              <w:t>a.</w:t>
            </w:r>
            <w:r w:rsidRPr="00890E7E">
              <w:rPr>
                <w:spacing w:val="-3"/>
              </w:rPr>
              <w:t xml:space="preserve"> </w:t>
            </w:r>
            <w:r w:rsidRPr="00890E7E">
              <w:rPr>
                <w:spacing w:val="1"/>
              </w:rPr>
              <w:t>3</w:t>
            </w:r>
            <w:r w:rsidRPr="00890E7E">
              <w:t>.4</w:t>
            </w:r>
            <w:r w:rsidRPr="00890E7E">
              <w:rPr>
                <w:spacing w:val="-3"/>
              </w:rPr>
              <w:t xml:space="preserve"> </w:t>
            </w:r>
            <w:r w:rsidRPr="00890E7E">
              <w:rPr>
                <w:spacing w:val="1"/>
              </w:rPr>
              <w:t>(</w:t>
            </w:r>
            <w:r w:rsidRPr="00890E7E">
              <w:t>c)</w:t>
            </w:r>
            <w:r w:rsidRPr="00890E7E">
              <w:rPr>
                <w:spacing w:val="-1"/>
              </w:rPr>
              <w:t xml:space="preserve"> </w:t>
            </w:r>
            <w:r w:rsidRPr="00890E7E">
              <w:rPr>
                <w:spacing w:val="1"/>
              </w:rPr>
              <w:t>(</w:t>
            </w:r>
            <w:r w:rsidRPr="00890E7E">
              <w:t>ii)</w:t>
            </w:r>
            <w:r w:rsidRPr="00890E7E">
              <w:rPr>
                <w:spacing w:val="-3"/>
              </w:rPr>
              <w:t xml:space="preserve"> </w:t>
            </w:r>
            <w:r w:rsidRPr="00890E7E">
              <w:rPr>
                <w:spacing w:val="1"/>
              </w:rPr>
              <w:t>o</w:t>
            </w:r>
            <w:r w:rsidRPr="00890E7E">
              <w:t>f</w:t>
            </w:r>
            <w:r w:rsidRPr="00890E7E">
              <w:rPr>
                <w:spacing w:val="-3"/>
              </w:rPr>
              <w:t xml:space="preserve"> </w:t>
            </w:r>
            <w:r w:rsidRPr="00890E7E">
              <w:t>t</w:t>
            </w:r>
            <w:r w:rsidRPr="00890E7E">
              <w:rPr>
                <w:spacing w:val="-1"/>
              </w:rPr>
              <w:t>h</w:t>
            </w:r>
            <w:r w:rsidRPr="00890E7E">
              <w:t>ese</w:t>
            </w:r>
            <w:r w:rsidRPr="00890E7E">
              <w:rPr>
                <w:spacing w:val="-2"/>
              </w:rPr>
              <w:t xml:space="preserve"> </w:t>
            </w:r>
            <w:r w:rsidRPr="00890E7E">
              <w:rPr>
                <w:spacing w:val="1"/>
              </w:rPr>
              <w:t>I</w:t>
            </w:r>
            <w:r w:rsidRPr="00890E7E">
              <w:rPr>
                <w:spacing w:val="-1"/>
              </w:rPr>
              <w:t>ns</w:t>
            </w:r>
            <w:r w:rsidRPr="00890E7E">
              <w:t>tr</w:t>
            </w:r>
            <w:r w:rsidRPr="00890E7E">
              <w:rPr>
                <w:spacing w:val="-1"/>
              </w:rPr>
              <w:t>u</w:t>
            </w:r>
            <w:r w:rsidRPr="00890E7E">
              <w:t>c</w:t>
            </w:r>
            <w:r w:rsidRPr="00890E7E">
              <w:rPr>
                <w:spacing w:val="2"/>
              </w:rPr>
              <w:t>t</w:t>
            </w:r>
            <w:r w:rsidRPr="00890E7E">
              <w:t>i</w:t>
            </w:r>
            <w:r w:rsidRPr="00890E7E">
              <w:rPr>
                <w:spacing w:val="1"/>
              </w:rPr>
              <w:t>o</w:t>
            </w:r>
            <w:r w:rsidRPr="00890E7E">
              <w:rPr>
                <w:spacing w:val="-1"/>
              </w:rPr>
              <w:t>ns</w:t>
            </w:r>
            <w:r w:rsidRPr="00890E7E">
              <w:t>.</w:t>
            </w:r>
          </w:p>
        </w:tc>
      </w:tr>
      <w:tr w:rsidR="00A641E0" w:rsidTr="00A641E0">
        <w:tc>
          <w:tcPr>
            <w:tcW w:w="1109" w:type="dxa"/>
          </w:tcPr>
          <w:p w:rsidR="00A641E0" w:rsidRPr="00A641E0" w:rsidRDefault="00A641E0" w:rsidP="00A641E0">
            <w:pPr>
              <w:spacing w:line="260" w:lineRule="exact"/>
              <w:ind w:left="59"/>
              <w:rPr>
                <w:sz w:val="24"/>
                <w:szCs w:val="24"/>
              </w:rPr>
            </w:pPr>
            <w:r w:rsidRPr="00A641E0">
              <w:rPr>
                <w:sz w:val="24"/>
                <w:szCs w:val="24"/>
              </w:rPr>
              <w:lastRenderedPageBreak/>
              <w:t>20.1</w:t>
            </w:r>
          </w:p>
        </w:tc>
        <w:tc>
          <w:tcPr>
            <w:tcW w:w="8718" w:type="dxa"/>
          </w:tcPr>
          <w:p w:rsidR="00A641E0" w:rsidRDefault="00A641E0" w:rsidP="00A641E0">
            <w:pPr>
              <w:tabs>
                <w:tab w:val="left" w:pos="7180"/>
              </w:tabs>
              <w:spacing w:line="260" w:lineRule="exact"/>
              <w:ind w:left="67"/>
              <w:rPr>
                <w:spacing w:val="4"/>
                <w:sz w:val="24"/>
                <w:szCs w:val="24"/>
              </w:rPr>
            </w:pPr>
            <w:r w:rsidRPr="00A641E0">
              <w:rPr>
                <w:sz w:val="24"/>
                <w:szCs w:val="24"/>
              </w:rPr>
              <w:t>E</w:t>
            </w:r>
            <w:r w:rsidRPr="00A641E0">
              <w:rPr>
                <w:spacing w:val="2"/>
                <w:sz w:val="24"/>
                <w:szCs w:val="24"/>
              </w:rPr>
              <w:t>x</w:t>
            </w:r>
            <w:r w:rsidRPr="00A641E0">
              <w:rPr>
                <w:sz w:val="24"/>
                <w:szCs w:val="24"/>
              </w:rPr>
              <w:t>p</w:t>
            </w:r>
            <w:r w:rsidRPr="00A641E0">
              <w:rPr>
                <w:spacing w:val="-1"/>
                <w:sz w:val="24"/>
                <w:szCs w:val="24"/>
              </w:rPr>
              <w:t>ec</w:t>
            </w:r>
            <w:r w:rsidRPr="00A641E0">
              <w:rPr>
                <w:sz w:val="24"/>
                <w:szCs w:val="24"/>
              </w:rPr>
              <w:t>ted d</w:t>
            </w:r>
            <w:r w:rsidRPr="00A641E0">
              <w:rPr>
                <w:spacing w:val="-1"/>
                <w:sz w:val="24"/>
                <w:szCs w:val="24"/>
              </w:rPr>
              <w:t>a</w:t>
            </w:r>
            <w:r w:rsidRPr="00A641E0">
              <w:rPr>
                <w:sz w:val="24"/>
                <w:szCs w:val="24"/>
              </w:rPr>
              <w:t xml:space="preserve">te </w:t>
            </w:r>
            <w:r w:rsidRPr="00A641E0">
              <w:rPr>
                <w:spacing w:val="-1"/>
                <w:sz w:val="24"/>
                <w:szCs w:val="24"/>
              </w:rPr>
              <w:t>a</w:t>
            </w:r>
            <w:r w:rsidRPr="00A641E0">
              <w:rPr>
                <w:sz w:val="24"/>
                <w:szCs w:val="24"/>
              </w:rPr>
              <w:t xml:space="preserve">nd </w:t>
            </w:r>
            <w:r w:rsidRPr="00A641E0">
              <w:rPr>
                <w:spacing w:val="-1"/>
                <w:sz w:val="24"/>
                <w:szCs w:val="24"/>
              </w:rPr>
              <w:t>a</w:t>
            </w:r>
            <w:r w:rsidRPr="00A641E0">
              <w:rPr>
                <w:sz w:val="24"/>
                <w:szCs w:val="24"/>
              </w:rPr>
              <w:t>d</w:t>
            </w:r>
            <w:r w:rsidRPr="00A641E0">
              <w:rPr>
                <w:spacing w:val="2"/>
                <w:sz w:val="24"/>
                <w:szCs w:val="24"/>
              </w:rPr>
              <w:t>d</w:t>
            </w:r>
            <w:r w:rsidRPr="00A641E0">
              <w:rPr>
                <w:sz w:val="24"/>
                <w:szCs w:val="24"/>
              </w:rPr>
              <w:t>r</w:t>
            </w:r>
            <w:r w:rsidRPr="00A641E0">
              <w:rPr>
                <w:spacing w:val="-2"/>
                <w:sz w:val="24"/>
                <w:szCs w:val="24"/>
              </w:rPr>
              <w:t>e</w:t>
            </w:r>
            <w:r w:rsidRPr="00A641E0">
              <w:rPr>
                <w:spacing w:val="2"/>
                <w:sz w:val="24"/>
                <w:szCs w:val="24"/>
              </w:rPr>
              <w:t>s</w:t>
            </w:r>
            <w:r w:rsidRPr="00A641E0">
              <w:rPr>
                <w:sz w:val="24"/>
                <w:szCs w:val="24"/>
              </w:rPr>
              <w:t>s for</w:t>
            </w:r>
            <w:r w:rsidRPr="00A641E0">
              <w:rPr>
                <w:spacing w:val="-1"/>
                <w:sz w:val="24"/>
                <w:szCs w:val="24"/>
              </w:rPr>
              <w:t xml:space="preserve"> c</w:t>
            </w:r>
            <w:r w:rsidRPr="00A641E0">
              <w:rPr>
                <w:sz w:val="24"/>
                <w:szCs w:val="24"/>
              </w:rPr>
              <w:t>ontr</w:t>
            </w:r>
            <w:r w:rsidRPr="00A641E0">
              <w:rPr>
                <w:spacing w:val="1"/>
                <w:sz w:val="24"/>
                <w:szCs w:val="24"/>
              </w:rPr>
              <w:t>a</w:t>
            </w:r>
            <w:r w:rsidRPr="00A641E0">
              <w:rPr>
                <w:spacing w:val="-1"/>
                <w:sz w:val="24"/>
                <w:szCs w:val="24"/>
              </w:rPr>
              <w:t>c</w:t>
            </w:r>
            <w:r w:rsidRPr="00A641E0">
              <w:rPr>
                <w:sz w:val="24"/>
                <w:szCs w:val="24"/>
              </w:rPr>
              <w:t>t n</w:t>
            </w:r>
            <w:r w:rsidRPr="00A641E0">
              <w:rPr>
                <w:spacing w:val="2"/>
                <w:sz w:val="24"/>
                <w:szCs w:val="24"/>
              </w:rPr>
              <w:t>e</w:t>
            </w:r>
            <w:r w:rsidRPr="00A641E0">
              <w:rPr>
                <w:spacing w:val="-2"/>
                <w:sz w:val="24"/>
                <w:szCs w:val="24"/>
              </w:rPr>
              <w:t>g</w:t>
            </w:r>
            <w:r w:rsidRPr="00A641E0">
              <w:rPr>
                <w:sz w:val="24"/>
                <w:szCs w:val="24"/>
              </w:rPr>
              <w:t>ot</w:t>
            </w:r>
            <w:r w:rsidRPr="00A641E0">
              <w:rPr>
                <w:spacing w:val="1"/>
                <w:sz w:val="24"/>
                <w:szCs w:val="24"/>
              </w:rPr>
              <w:t>i</w:t>
            </w:r>
            <w:r w:rsidRPr="00A641E0">
              <w:rPr>
                <w:spacing w:val="-1"/>
                <w:sz w:val="24"/>
                <w:szCs w:val="24"/>
              </w:rPr>
              <w:t>a</w:t>
            </w:r>
            <w:r w:rsidRPr="00A641E0">
              <w:rPr>
                <w:sz w:val="24"/>
                <w:szCs w:val="24"/>
              </w:rPr>
              <w:t>t</w:t>
            </w:r>
            <w:r w:rsidRPr="00A641E0">
              <w:rPr>
                <w:spacing w:val="1"/>
                <w:sz w:val="24"/>
                <w:szCs w:val="24"/>
              </w:rPr>
              <w:t>i</w:t>
            </w:r>
            <w:r w:rsidRPr="00A641E0">
              <w:rPr>
                <w:sz w:val="24"/>
                <w:szCs w:val="24"/>
              </w:rPr>
              <w:t>o</w:t>
            </w:r>
            <w:r w:rsidRPr="00A641E0">
              <w:rPr>
                <w:spacing w:val="2"/>
                <w:sz w:val="24"/>
                <w:szCs w:val="24"/>
              </w:rPr>
              <w:t>n</w:t>
            </w:r>
            <w:r w:rsidRPr="00A641E0">
              <w:rPr>
                <w:sz w:val="24"/>
                <w:szCs w:val="24"/>
              </w:rPr>
              <w:t>s:</w:t>
            </w:r>
            <w:r w:rsidRPr="00A641E0">
              <w:rPr>
                <w:spacing w:val="4"/>
                <w:sz w:val="24"/>
                <w:szCs w:val="24"/>
              </w:rPr>
              <w:t xml:space="preserve"> </w:t>
            </w:r>
            <w:r w:rsidR="00FE2AE4">
              <w:rPr>
                <w:spacing w:val="4"/>
                <w:sz w:val="24"/>
                <w:szCs w:val="24"/>
              </w:rPr>
              <w:t>Friday 18</w:t>
            </w:r>
            <w:r w:rsidR="00FE2AE4" w:rsidRPr="00FE2AE4">
              <w:rPr>
                <w:spacing w:val="4"/>
                <w:sz w:val="24"/>
                <w:szCs w:val="24"/>
                <w:vertAlign w:val="superscript"/>
              </w:rPr>
              <w:t>th</w:t>
            </w:r>
            <w:r w:rsidR="00FE2AE4">
              <w:rPr>
                <w:spacing w:val="4"/>
                <w:sz w:val="24"/>
                <w:szCs w:val="24"/>
              </w:rPr>
              <w:t xml:space="preserve"> </w:t>
            </w:r>
            <w:r w:rsidR="00890E7E">
              <w:rPr>
                <w:spacing w:val="4"/>
                <w:sz w:val="24"/>
                <w:szCs w:val="24"/>
              </w:rPr>
              <w:t xml:space="preserve"> November, 2016</w:t>
            </w:r>
          </w:p>
          <w:p w:rsidR="001A28A0" w:rsidRPr="00A641E0" w:rsidRDefault="001A28A0" w:rsidP="00A641E0">
            <w:pPr>
              <w:tabs>
                <w:tab w:val="left" w:pos="7180"/>
              </w:tabs>
              <w:spacing w:line="260" w:lineRule="exact"/>
              <w:ind w:left="67"/>
              <w:rPr>
                <w:sz w:val="24"/>
                <w:szCs w:val="24"/>
              </w:rPr>
            </w:pPr>
            <w:r>
              <w:rPr>
                <w:sz w:val="24"/>
                <w:szCs w:val="24"/>
              </w:rPr>
              <w:t>Address: 47/ E-1, 48</w:t>
            </w:r>
            <w:r w:rsidRPr="003D5973">
              <w:rPr>
                <w:sz w:val="24"/>
                <w:szCs w:val="24"/>
                <w:vertAlign w:val="superscript"/>
              </w:rPr>
              <w:t>th</w:t>
            </w:r>
            <w:r>
              <w:rPr>
                <w:sz w:val="24"/>
                <w:szCs w:val="24"/>
              </w:rPr>
              <w:t xml:space="preserve"> Street, Block-6, PECHS-Karachi</w:t>
            </w:r>
          </w:p>
        </w:tc>
      </w:tr>
      <w:tr w:rsidR="00A641E0" w:rsidTr="00A641E0">
        <w:tc>
          <w:tcPr>
            <w:tcW w:w="1109" w:type="dxa"/>
          </w:tcPr>
          <w:p w:rsidR="00A641E0" w:rsidRDefault="00A641E0" w:rsidP="00A641E0">
            <w:pPr>
              <w:spacing w:line="260" w:lineRule="exact"/>
              <w:ind w:left="59"/>
              <w:rPr>
                <w:sz w:val="24"/>
                <w:szCs w:val="24"/>
              </w:rPr>
            </w:pPr>
            <w:r>
              <w:rPr>
                <w:sz w:val="24"/>
                <w:szCs w:val="24"/>
              </w:rPr>
              <w:t>24.2</w:t>
            </w:r>
          </w:p>
        </w:tc>
        <w:tc>
          <w:tcPr>
            <w:tcW w:w="8718" w:type="dxa"/>
          </w:tcPr>
          <w:p w:rsidR="00A641E0" w:rsidRDefault="00A641E0" w:rsidP="00A641E0">
            <w:pPr>
              <w:spacing w:line="260" w:lineRule="exact"/>
              <w:ind w:left="67"/>
              <w:rPr>
                <w:sz w:val="24"/>
                <w:szCs w:val="24"/>
              </w:rPr>
            </w:pPr>
            <w:r>
              <w:rPr>
                <w:spacing w:val="1"/>
                <w:sz w:val="24"/>
                <w:szCs w:val="24"/>
              </w:rPr>
              <w:t>S</w:t>
            </w:r>
            <w:r>
              <w:rPr>
                <w:sz w:val="24"/>
                <w:szCs w:val="24"/>
              </w:rPr>
              <w:t>u</w:t>
            </w:r>
            <w:r>
              <w:rPr>
                <w:spacing w:val="-1"/>
                <w:sz w:val="24"/>
                <w:szCs w:val="24"/>
              </w:rPr>
              <w:t>cce</w:t>
            </w:r>
            <w:r>
              <w:rPr>
                <w:sz w:val="24"/>
                <w:szCs w:val="24"/>
              </w:rPr>
              <w:t xml:space="preserve">ssful </w:t>
            </w:r>
            <w:r>
              <w:rPr>
                <w:spacing w:val="-1"/>
                <w:sz w:val="24"/>
                <w:szCs w:val="24"/>
              </w:rPr>
              <w:t>c</w:t>
            </w:r>
            <w:r>
              <w:rPr>
                <w:sz w:val="24"/>
                <w:szCs w:val="24"/>
              </w:rPr>
              <w:t xml:space="preserve">onsultant is </w:t>
            </w:r>
            <w:r>
              <w:rPr>
                <w:spacing w:val="1"/>
                <w:sz w:val="24"/>
                <w:szCs w:val="24"/>
              </w:rPr>
              <w:t>r</w:t>
            </w:r>
            <w:r>
              <w:rPr>
                <w:spacing w:val="-1"/>
                <w:sz w:val="24"/>
                <w:szCs w:val="24"/>
              </w:rPr>
              <w:t>e</w:t>
            </w:r>
            <w:r>
              <w:rPr>
                <w:sz w:val="24"/>
                <w:szCs w:val="24"/>
              </w:rPr>
              <w:t>quir</w:t>
            </w:r>
            <w:r>
              <w:rPr>
                <w:spacing w:val="-1"/>
                <w:sz w:val="24"/>
                <w:szCs w:val="24"/>
              </w:rPr>
              <w:t>e</w:t>
            </w:r>
            <w:r>
              <w:rPr>
                <w:sz w:val="24"/>
                <w:szCs w:val="24"/>
              </w:rPr>
              <w:t>d to subm</w:t>
            </w:r>
            <w:r>
              <w:rPr>
                <w:spacing w:val="1"/>
                <w:sz w:val="24"/>
                <w:szCs w:val="24"/>
              </w:rPr>
              <w:t>i</w:t>
            </w:r>
            <w:r>
              <w:rPr>
                <w:sz w:val="24"/>
                <w:szCs w:val="24"/>
              </w:rPr>
              <w:t>t pe</w:t>
            </w:r>
            <w:r>
              <w:rPr>
                <w:spacing w:val="-1"/>
                <w:sz w:val="24"/>
                <w:szCs w:val="24"/>
              </w:rPr>
              <w:t>r</w:t>
            </w:r>
            <w:r>
              <w:rPr>
                <w:sz w:val="24"/>
                <w:szCs w:val="24"/>
              </w:rPr>
              <w:t>fo</w:t>
            </w:r>
            <w:r>
              <w:rPr>
                <w:spacing w:val="1"/>
                <w:sz w:val="24"/>
                <w:szCs w:val="24"/>
              </w:rPr>
              <w:t>r</w:t>
            </w:r>
            <w:r>
              <w:rPr>
                <w:sz w:val="24"/>
                <w:szCs w:val="24"/>
              </w:rPr>
              <w:t>man</w:t>
            </w:r>
            <w:r>
              <w:rPr>
                <w:spacing w:val="-1"/>
                <w:sz w:val="24"/>
                <w:szCs w:val="24"/>
              </w:rPr>
              <w:t>c</w:t>
            </w:r>
            <w:r>
              <w:rPr>
                <w:sz w:val="24"/>
                <w:szCs w:val="24"/>
              </w:rPr>
              <w:t>e</w:t>
            </w:r>
            <w:r>
              <w:rPr>
                <w:spacing w:val="-1"/>
                <w:sz w:val="24"/>
                <w:szCs w:val="24"/>
              </w:rPr>
              <w:t xml:space="preserve"> </w:t>
            </w:r>
            <w:r>
              <w:rPr>
                <w:sz w:val="24"/>
                <w:szCs w:val="24"/>
              </w:rPr>
              <w:t>s</w:t>
            </w:r>
            <w:r>
              <w:rPr>
                <w:spacing w:val="1"/>
                <w:sz w:val="24"/>
                <w:szCs w:val="24"/>
              </w:rPr>
              <w:t>e</w:t>
            </w:r>
            <w:r>
              <w:rPr>
                <w:spacing w:val="-1"/>
                <w:sz w:val="24"/>
                <w:szCs w:val="24"/>
              </w:rPr>
              <w:t>c</w:t>
            </w:r>
            <w:r>
              <w:rPr>
                <w:sz w:val="24"/>
                <w:szCs w:val="24"/>
              </w:rPr>
              <w:t>u</w:t>
            </w:r>
            <w:r>
              <w:rPr>
                <w:spacing w:val="-1"/>
                <w:sz w:val="24"/>
                <w:szCs w:val="24"/>
              </w:rPr>
              <w:t>r</w:t>
            </w:r>
            <w:r>
              <w:rPr>
                <w:sz w:val="24"/>
                <w:szCs w:val="24"/>
              </w:rPr>
              <w:t>i</w:t>
            </w:r>
            <w:r>
              <w:rPr>
                <w:spacing w:val="6"/>
                <w:sz w:val="24"/>
                <w:szCs w:val="24"/>
              </w:rPr>
              <w:t>t</w:t>
            </w:r>
            <w:r>
              <w:rPr>
                <w:sz w:val="24"/>
                <w:szCs w:val="24"/>
              </w:rPr>
              <w:t>y</w:t>
            </w:r>
            <w:r>
              <w:rPr>
                <w:spacing w:val="-5"/>
                <w:sz w:val="24"/>
                <w:szCs w:val="24"/>
              </w:rPr>
              <w:t xml:space="preserve"> </w:t>
            </w:r>
            <w:r>
              <w:rPr>
                <w:sz w:val="24"/>
                <w:szCs w:val="24"/>
              </w:rPr>
              <w:t>in fo</w:t>
            </w:r>
            <w:r>
              <w:rPr>
                <w:spacing w:val="-1"/>
                <w:sz w:val="24"/>
                <w:szCs w:val="24"/>
              </w:rPr>
              <w:t>r</w:t>
            </w:r>
            <w:r>
              <w:rPr>
                <w:sz w:val="24"/>
                <w:szCs w:val="24"/>
              </w:rPr>
              <w:t xml:space="preserve">m </w:t>
            </w:r>
            <w:r>
              <w:rPr>
                <w:spacing w:val="3"/>
                <w:sz w:val="24"/>
                <w:szCs w:val="24"/>
              </w:rPr>
              <w:t>o</w:t>
            </w:r>
            <w:r>
              <w:rPr>
                <w:sz w:val="24"/>
                <w:szCs w:val="24"/>
              </w:rPr>
              <w:t>f</w:t>
            </w:r>
          </w:p>
          <w:p w:rsidR="00A641E0" w:rsidRDefault="00A641E0" w:rsidP="00A641E0">
            <w:pPr>
              <w:ind w:left="67" w:right="356"/>
              <w:rPr>
                <w:sz w:val="24"/>
                <w:szCs w:val="24"/>
              </w:rPr>
            </w:pPr>
            <w:r>
              <w:rPr>
                <w:sz w:val="24"/>
                <w:szCs w:val="24"/>
              </w:rPr>
              <w:t>p</w:t>
            </w:r>
            <w:r>
              <w:rPr>
                <w:spacing w:val="1"/>
                <w:sz w:val="24"/>
                <w:szCs w:val="24"/>
              </w:rPr>
              <w:t>a</w:t>
            </w:r>
            <w:r>
              <w:rPr>
                <w:sz w:val="24"/>
                <w:szCs w:val="24"/>
              </w:rPr>
              <w:t>y</w:t>
            </w:r>
            <w:r>
              <w:rPr>
                <w:spacing w:val="-5"/>
                <w:sz w:val="24"/>
                <w:szCs w:val="24"/>
              </w:rPr>
              <w:t xml:space="preserve"> </w:t>
            </w:r>
            <w:r>
              <w:rPr>
                <w:spacing w:val="2"/>
                <w:sz w:val="24"/>
                <w:szCs w:val="24"/>
              </w:rPr>
              <w:t>o</w:t>
            </w:r>
            <w:r>
              <w:rPr>
                <w:sz w:val="24"/>
                <w:szCs w:val="24"/>
              </w:rPr>
              <w:t>rd</w:t>
            </w:r>
            <w:r>
              <w:rPr>
                <w:spacing w:val="-2"/>
                <w:sz w:val="24"/>
                <w:szCs w:val="24"/>
              </w:rPr>
              <w:t>e</w:t>
            </w:r>
            <w:r>
              <w:rPr>
                <w:sz w:val="24"/>
                <w:szCs w:val="24"/>
              </w:rPr>
              <w:t xml:space="preserve">r, </w:t>
            </w:r>
            <w:r>
              <w:rPr>
                <w:spacing w:val="1"/>
                <w:sz w:val="24"/>
                <w:szCs w:val="24"/>
              </w:rPr>
              <w:t>d</w:t>
            </w:r>
            <w:r>
              <w:rPr>
                <w:spacing w:val="-1"/>
                <w:sz w:val="24"/>
                <w:szCs w:val="24"/>
              </w:rPr>
              <w:t>e</w:t>
            </w:r>
            <w:r>
              <w:rPr>
                <w:sz w:val="24"/>
                <w:szCs w:val="24"/>
              </w:rPr>
              <w:t>mand d</w:t>
            </w:r>
            <w:r>
              <w:rPr>
                <w:spacing w:val="1"/>
                <w:sz w:val="24"/>
                <w:szCs w:val="24"/>
              </w:rPr>
              <w:t>r</w:t>
            </w:r>
            <w:r>
              <w:rPr>
                <w:spacing w:val="-1"/>
                <w:sz w:val="24"/>
                <w:szCs w:val="24"/>
              </w:rPr>
              <w:t>a</w:t>
            </w:r>
            <w:r>
              <w:rPr>
                <w:sz w:val="24"/>
                <w:szCs w:val="24"/>
              </w:rPr>
              <w:t>ft</w:t>
            </w:r>
            <w:r>
              <w:rPr>
                <w:spacing w:val="2"/>
                <w:sz w:val="24"/>
                <w:szCs w:val="24"/>
              </w:rPr>
              <w:t xml:space="preserve"> </w:t>
            </w:r>
            <w:r>
              <w:rPr>
                <w:sz w:val="24"/>
                <w:szCs w:val="24"/>
              </w:rPr>
              <w:t>or</w:t>
            </w:r>
            <w:r>
              <w:rPr>
                <w:spacing w:val="-1"/>
                <w:sz w:val="24"/>
                <w:szCs w:val="24"/>
              </w:rPr>
              <w:t xml:space="preserve"> </w:t>
            </w:r>
            <w:r>
              <w:rPr>
                <w:sz w:val="24"/>
                <w:szCs w:val="24"/>
              </w:rPr>
              <w:t>b</w:t>
            </w:r>
            <w:r>
              <w:rPr>
                <w:spacing w:val="-1"/>
                <w:sz w:val="24"/>
                <w:szCs w:val="24"/>
              </w:rPr>
              <w:t>a</w:t>
            </w:r>
            <w:r>
              <w:rPr>
                <w:sz w:val="24"/>
                <w:szCs w:val="24"/>
              </w:rPr>
              <w:t>nk</w:t>
            </w:r>
            <w:r>
              <w:rPr>
                <w:spacing w:val="2"/>
                <w:sz w:val="24"/>
                <w:szCs w:val="24"/>
              </w:rPr>
              <w:t xml:space="preserve"> </w:t>
            </w:r>
            <w:r>
              <w:rPr>
                <w:spacing w:val="-2"/>
                <w:sz w:val="24"/>
                <w:szCs w:val="24"/>
              </w:rPr>
              <w:t>g</w:t>
            </w:r>
            <w:r>
              <w:rPr>
                <w:sz w:val="24"/>
                <w:szCs w:val="24"/>
              </w:rPr>
              <w:t>u</w:t>
            </w:r>
            <w:r>
              <w:rPr>
                <w:spacing w:val="-1"/>
                <w:sz w:val="24"/>
                <w:szCs w:val="24"/>
              </w:rPr>
              <w:t>a</w:t>
            </w:r>
            <w:r>
              <w:rPr>
                <w:spacing w:val="1"/>
                <w:sz w:val="24"/>
                <w:szCs w:val="24"/>
              </w:rPr>
              <w:t>r</w:t>
            </w:r>
            <w:r>
              <w:rPr>
                <w:spacing w:val="-1"/>
                <w:sz w:val="24"/>
                <w:szCs w:val="24"/>
              </w:rPr>
              <w:t>a</w:t>
            </w:r>
            <w:r>
              <w:rPr>
                <w:sz w:val="24"/>
                <w:szCs w:val="24"/>
              </w:rPr>
              <w:t>ntee @5% of contractual amount</w:t>
            </w:r>
          </w:p>
        </w:tc>
      </w:tr>
      <w:tr w:rsidR="00A641E0" w:rsidTr="00A641E0">
        <w:tc>
          <w:tcPr>
            <w:tcW w:w="1109" w:type="dxa"/>
          </w:tcPr>
          <w:p w:rsidR="00A641E0" w:rsidRDefault="00A641E0" w:rsidP="00A641E0">
            <w:pPr>
              <w:spacing w:line="260" w:lineRule="exact"/>
              <w:ind w:left="59"/>
              <w:rPr>
                <w:sz w:val="24"/>
                <w:szCs w:val="24"/>
              </w:rPr>
            </w:pPr>
            <w:r>
              <w:rPr>
                <w:sz w:val="24"/>
                <w:szCs w:val="24"/>
              </w:rPr>
              <w:t>5.1</w:t>
            </w:r>
          </w:p>
        </w:tc>
        <w:tc>
          <w:tcPr>
            <w:tcW w:w="8718" w:type="dxa"/>
          </w:tcPr>
          <w:p w:rsidR="00A641E0" w:rsidRDefault="00A641E0" w:rsidP="00A641E0">
            <w:pPr>
              <w:spacing w:line="260" w:lineRule="exact"/>
              <w:ind w:left="67"/>
              <w:rPr>
                <w:sz w:val="24"/>
                <w:szCs w:val="24"/>
              </w:rPr>
            </w:pPr>
            <w:r>
              <w:rPr>
                <w:sz w:val="24"/>
                <w:szCs w:val="24"/>
              </w:rPr>
              <w:t>Consultant und</w:t>
            </w:r>
            <w:r>
              <w:rPr>
                <w:spacing w:val="-1"/>
                <w:sz w:val="24"/>
                <w:szCs w:val="24"/>
              </w:rPr>
              <w:t>e</w:t>
            </w:r>
            <w:r>
              <w:rPr>
                <w:sz w:val="24"/>
                <w:szCs w:val="24"/>
              </w:rPr>
              <w:t>rt</w:t>
            </w:r>
            <w:r>
              <w:rPr>
                <w:spacing w:val="-1"/>
                <w:sz w:val="24"/>
                <w:szCs w:val="24"/>
              </w:rPr>
              <w:t>a</w:t>
            </w:r>
            <w:r>
              <w:rPr>
                <w:sz w:val="24"/>
                <w:szCs w:val="24"/>
              </w:rPr>
              <w:t>ke</w:t>
            </w:r>
            <w:r>
              <w:rPr>
                <w:spacing w:val="-1"/>
                <w:sz w:val="24"/>
                <w:szCs w:val="24"/>
              </w:rPr>
              <w:t xml:space="preserve"> </w:t>
            </w:r>
            <w:r>
              <w:rPr>
                <w:sz w:val="24"/>
                <w:szCs w:val="24"/>
              </w:rPr>
              <w:t>to s</w:t>
            </w:r>
            <w:r>
              <w:rPr>
                <w:spacing w:val="1"/>
                <w:sz w:val="24"/>
                <w:szCs w:val="24"/>
              </w:rPr>
              <w:t>i</w:t>
            </w:r>
            <w:r>
              <w:rPr>
                <w:spacing w:val="-2"/>
                <w:sz w:val="24"/>
                <w:szCs w:val="24"/>
              </w:rPr>
              <w:t>g</w:t>
            </w:r>
            <w:r>
              <w:rPr>
                <w:sz w:val="24"/>
                <w:szCs w:val="24"/>
              </w:rPr>
              <w:t>n</w:t>
            </w:r>
            <w:r>
              <w:rPr>
                <w:spacing w:val="2"/>
                <w:sz w:val="24"/>
                <w:szCs w:val="24"/>
              </w:rPr>
              <w:t xml:space="preserve"> </w:t>
            </w:r>
            <w:r>
              <w:rPr>
                <w:spacing w:val="-3"/>
                <w:sz w:val="24"/>
                <w:szCs w:val="24"/>
              </w:rPr>
              <w:t>I</w:t>
            </w:r>
            <w:r>
              <w:rPr>
                <w:sz w:val="24"/>
                <w:szCs w:val="24"/>
              </w:rPr>
              <w:t>nt</w:t>
            </w:r>
            <w:r>
              <w:rPr>
                <w:spacing w:val="2"/>
                <w:sz w:val="24"/>
                <w:szCs w:val="24"/>
              </w:rPr>
              <w:t>e</w:t>
            </w:r>
            <w:r>
              <w:rPr>
                <w:sz w:val="24"/>
                <w:szCs w:val="24"/>
              </w:rPr>
              <w:t>g</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pacing w:val="1"/>
                <w:sz w:val="24"/>
                <w:szCs w:val="24"/>
              </w:rPr>
              <w:t>Pa</w:t>
            </w:r>
            <w:r>
              <w:rPr>
                <w:spacing w:val="-1"/>
                <w:sz w:val="24"/>
                <w:szCs w:val="24"/>
              </w:rPr>
              <w:t>c</w:t>
            </w:r>
            <w:r>
              <w:rPr>
                <w:sz w:val="24"/>
                <w:szCs w:val="24"/>
              </w:rPr>
              <w:t>t for</w:t>
            </w:r>
            <w:r>
              <w:rPr>
                <w:spacing w:val="-1"/>
                <w:sz w:val="24"/>
                <w:szCs w:val="24"/>
              </w:rPr>
              <w:t xml:space="preserve"> </w:t>
            </w:r>
            <w:r>
              <w:rPr>
                <w:sz w:val="24"/>
                <w:szCs w:val="24"/>
              </w:rPr>
              <w:t>the</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 estimat</w:t>
            </w:r>
            <w:r>
              <w:rPr>
                <w:spacing w:val="-1"/>
                <w:sz w:val="24"/>
                <w:szCs w:val="24"/>
              </w:rPr>
              <w:t>e</w:t>
            </w:r>
            <w:r>
              <w:rPr>
                <w:sz w:val="24"/>
                <w:szCs w:val="24"/>
              </w:rPr>
              <w:t xml:space="preserve">d to </w:t>
            </w:r>
            <w:r>
              <w:rPr>
                <w:spacing w:val="-1"/>
                <w:sz w:val="24"/>
                <w:szCs w:val="24"/>
              </w:rPr>
              <w:t>e</w:t>
            </w:r>
            <w:r>
              <w:rPr>
                <w:spacing w:val="2"/>
                <w:sz w:val="24"/>
                <w:szCs w:val="24"/>
              </w:rPr>
              <w:t>x</w:t>
            </w:r>
            <w:r>
              <w:rPr>
                <w:spacing w:val="-1"/>
                <w:sz w:val="24"/>
                <w:szCs w:val="24"/>
              </w:rPr>
              <w:t>cee</w:t>
            </w:r>
            <w:r>
              <w:rPr>
                <w:sz w:val="24"/>
                <w:szCs w:val="24"/>
              </w:rPr>
              <w:t xml:space="preserve">d </w:t>
            </w:r>
            <w:r>
              <w:rPr>
                <w:spacing w:val="1"/>
                <w:sz w:val="24"/>
                <w:szCs w:val="24"/>
              </w:rPr>
              <w:t>P</w:t>
            </w:r>
            <w:r>
              <w:rPr>
                <w:spacing w:val="-1"/>
                <w:sz w:val="24"/>
                <w:szCs w:val="24"/>
              </w:rPr>
              <w:t>a</w:t>
            </w:r>
            <w:r>
              <w:rPr>
                <w:sz w:val="24"/>
                <w:szCs w:val="24"/>
              </w:rPr>
              <w:t>k R</w:t>
            </w:r>
            <w:r>
              <w:rPr>
                <w:spacing w:val="1"/>
                <w:sz w:val="24"/>
                <w:szCs w:val="24"/>
              </w:rPr>
              <w:t>s</w:t>
            </w:r>
            <w:r>
              <w:rPr>
                <w:sz w:val="24"/>
                <w:szCs w:val="24"/>
              </w:rPr>
              <w:t>.2.5 m</w:t>
            </w:r>
            <w:r>
              <w:rPr>
                <w:spacing w:val="1"/>
                <w:sz w:val="24"/>
                <w:szCs w:val="24"/>
              </w:rPr>
              <w:t>i</w:t>
            </w:r>
            <w:r>
              <w:rPr>
                <w:sz w:val="24"/>
                <w:szCs w:val="24"/>
              </w:rPr>
              <w:t>l</w:t>
            </w:r>
            <w:r>
              <w:rPr>
                <w:spacing w:val="1"/>
                <w:sz w:val="24"/>
                <w:szCs w:val="24"/>
              </w:rPr>
              <w:t>l</w:t>
            </w:r>
            <w:r>
              <w:rPr>
                <w:sz w:val="24"/>
                <w:szCs w:val="24"/>
              </w:rPr>
              <w:t>i</w:t>
            </w:r>
            <w:r>
              <w:rPr>
                <w:spacing w:val="-2"/>
                <w:sz w:val="24"/>
                <w:szCs w:val="24"/>
              </w:rPr>
              <w:t>o</w:t>
            </w:r>
            <w:r>
              <w:rPr>
                <w:sz w:val="24"/>
                <w:szCs w:val="24"/>
              </w:rPr>
              <w:t>n.</w:t>
            </w:r>
          </w:p>
        </w:tc>
      </w:tr>
    </w:tbl>
    <w:p w:rsidR="0074278F" w:rsidRDefault="00443E2C" w:rsidP="0074278F">
      <w:pPr>
        <w:spacing w:before="23"/>
        <w:ind w:left="0" w:right="4022"/>
        <w:rPr>
          <w:rFonts w:ascii="Cambria" w:eastAsia="Cambria" w:hAnsi="Cambria" w:cs="Cambria"/>
          <w:sz w:val="26"/>
          <w:szCs w:val="26"/>
        </w:rPr>
      </w:pPr>
      <w:r>
        <w:br w:type="textWrapping" w:clear="all"/>
      </w:r>
    </w:p>
    <w:p w:rsidR="0074278F" w:rsidRPr="0074278F" w:rsidRDefault="0074278F" w:rsidP="0074278F">
      <w:pPr>
        <w:rPr>
          <w:rFonts w:ascii="Cambria" w:eastAsia="Cambria" w:hAnsi="Cambria" w:cs="Cambria"/>
          <w:sz w:val="26"/>
          <w:szCs w:val="26"/>
        </w:rPr>
      </w:pPr>
    </w:p>
    <w:p w:rsidR="0074278F" w:rsidRPr="0074278F" w:rsidRDefault="0074278F" w:rsidP="0074278F">
      <w:pPr>
        <w:rPr>
          <w:rFonts w:ascii="Cambria" w:eastAsia="Cambria" w:hAnsi="Cambria" w:cs="Cambria"/>
          <w:sz w:val="26"/>
          <w:szCs w:val="26"/>
        </w:rPr>
      </w:pPr>
    </w:p>
    <w:p w:rsidR="0074278F" w:rsidRDefault="0074278F" w:rsidP="0074278F">
      <w:pPr>
        <w:rPr>
          <w:rFonts w:ascii="Cambria" w:eastAsia="Cambria" w:hAnsi="Cambria" w:cs="Cambria"/>
          <w:sz w:val="26"/>
          <w:szCs w:val="26"/>
        </w:rPr>
      </w:pPr>
    </w:p>
    <w:p w:rsidR="00D35201" w:rsidRDefault="00D35201">
      <w:pPr>
        <w:spacing w:before="7" w:line="160" w:lineRule="exact"/>
        <w:rPr>
          <w:sz w:val="16"/>
          <w:szCs w:val="16"/>
        </w:rPr>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before="16" w:line="240" w:lineRule="exact"/>
        <w:rPr>
          <w:sz w:val="24"/>
          <w:szCs w:val="24"/>
        </w:rPr>
      </w:pPr>
    </w:p>
    <w:p w:rsidR="00D35201" w:rsidRDefault="00D35201">
      <w:pPr>
        <w:spacing w:line="200" w:lineRule="exact"/>
      </w:pPr>
    </w:p>
    <w:p w:rsidR="00D35201" w:rsidRDefault="00D35201">
      <w:pPr>
        <w:spacing w:line="200" w:lineRule="exact"/>
      </w:pPr>
    </w:p>
    <w:p w:rsidR="00D35201" w:rsidRDefault="00D35201" w:rsidP="00A641E0">
      <w:pPr>
        <w:spacing w:before="29"/>
        <w:ind w:left="0"/>
        <w:rPr>
          <w:sz w:val="24"/>
          <w:szCs w:val="24"/>
        </w:rPr>
        <w:sectPr w:rsidR="00D35201">
          <w:headerReference w:type="default" r:id="rId18"/>
          <w:footerReference w:type="default" r:id="rId19"/>
          <w:pgSz w:w="12240" w:h="15840"/>
          <w:pgMar w:top="760" w:right="1300" w:bottom="280" w:left="1520" w:header="569" w:footer="0" w:gutter="0"/>
          <w:cols w:space="720"/>
        </w:sectPr>
      </w:pPr>
    </w:p>
    <w:p w:rsidR="00D35201" w:rsidRDefault="00D35201">
      <w:pPr>
        <w:spacing w:line="200" w:lineRule="exact"/>
      </w:pPr>
    </w:p>
    <w:p w:rsidR="00D35201" w:rsidRDefault="00D35201">
      <w:pPr>
        <w:spacing w:line="200" w:lineRule="exact"/>
      </w:pPr>
    </w:p>
    <w:p w:rsidR="00D35201" w:rsidRDefault="00D35201" w:rsidP="00A641E0">
      <w:pPr>
        <w:spacing w:before="13" w:line="280" w:lineRule="exact"/>
        <w:ind w:left="0"/>
        <w:rPr>
          <w:sz w:val="28"/>
          <w:szCs w:val="28"/>
        </w:rPr>
      </w:pPr>
    </w:p>
    <w:p w:rsidR="00D35201" w:rsidRDefault="00E6664F">
      <w:pPr>
        <w:spacing w:before="18"/>
        <w:ind w:left="1333" w:right="1328"/>
        <w:jc w:val="center"/>
        <w:rPr>
          <w:sz w:val="32"/>
          <w:szCs w:val="32"/>
        </w:rPr>
      </w:pPr>
      <w:r>
        <w:rPr>
          <w:b/>
          <w:sz w:val="32"/>
          <w:szCs w:val="32"/>
        </w:rPr>
        <w:t>Section</w:t>
      </w:r>
      <w:r>
        <w:rPr>
          <w:b/>
          <w:spacing w:val="-10"/>
          <w:sz w:val="32"/>
          <w:szCs w:val="32"/>
        </w:rPr>
        <w:t xml:space="preserve"> </w:t>
      </w:r>
      <w:r>
        <w:rPr>
          <w:b/>
          <w:spacing w:val="1"/>
          <w:sz w:val="32"/>
          <w:szCs w:val="32"/>
        </w:rPr>
        <w:t>3</w:t>
      </w:r>
      <w:r>
        <w:rPr>
          <w:b/>
          <w:sz w:val="32"/>
          <w:szCs w:val="32"/>
        </w:rPr>
        <w:t>.</w:t>
      </w:r>
      <w:r>
        <w:rPr>
          <w:b/>
          <w:spacing w:val="78"/>
          <w:sz w:val="32"/>
          <w:szCs w:val="32"/>
        </w:rPr>
        <w:t xml:space="preserve"> </w:t>
      </w:r>
      <w:r>
        <w:rPr>
          <w:b/>
          <w:sz w:val="32"/>
          <w:szCs w:val="32"/>
        </w:rPr>
        <w:t>Tech</w:t>
      </w:r>
      <w:r>
        <w:rPr>
          <w:b/>
          <w:spacing w:val="2"/>
          <w:sz w:val="32"/>
          <w:szCs w:val="32"/>
        </w:rPr>
        <w:t>ni</w:t>
      </w:r>
      <w:r>
        <w:rPr>
          <w:b/>
          <w:sz w:val="32"/>
          <w:szCs w:val="32"/>
        </w:rPr>
        <w:t>c</w:t>
      </w:r>
      <w:r>
        <w:rPr>
          <w:b/>
          <w:spacing w:val="1"/>
          <w:sz w:val="32"/>
          <w:szCs w:val="32"/>
        </w:rPr>
        <w:t>a</w:t>
      </w:r>
      <w:r>
        <w:rPr>
          <w:b/>
          <w:sz w:val="32"/>
          <w:szCs w:val="32"/>
        </w:rPr>
        <w:t>l</w:t>
      </w:r>
      <w:r>
        <w:rPr>
          <w:b/>
          <w:spacing w:val="-12"/>
          <w:sz w:val="32"/>
          <w:szCs w:val="32"/>
        </w:rPr>
        <w:t xml:space="preserve"> </w:t>
      </w:r>
      <w:r>
        <w:rPr>
          <w:b/>
          <w:spacing w:val="-1"/>
          <w:sz w:val="32"/>
          <w:szCs w:val="32"/>
        </w:rPr>
        <w:t>P</w:t>
      </w:r>
      <w:r>
        <w:rPr>
          <w:b/>
          <w:sz w:val="32"/>
          <w:szCs w:val="32"/>
        </w:rPr>
        <w:t>r</w:t>
      </w:r>
      <w:r>
        <w:rPr>
          <w:b/>
          <w:spacing w:val="1"/>
          <w:sz w:val="32"/>
          <w:szCs w:val="32"/>
        </w:rPr>
        <w:t>o</w:t>
      </w:r>
      <w:r>
        <w:rPr>
          <w:b/>
          <w:sz w:val="32"/>
          <w:szCs w:val="32"/>
        </w:rPr>
        <w:t>p</w:t>
      </w:r>
      <w:r>
        <w:rPr>
          <w:b/>
          <w:spacing w:val="1"/>
          <w:sz w:val="32"/>
          <w:szCs w:val="32"/>
        </w:rPr>
        <w:t>o</w:t>
      </w:r>
      <w:r>
        <w:rPr>
          <w:b/>
          <w:sz w:val="32"/>
          <w:szCs w:val="32"/>
        </w:rPr>
        <w:t>s</w:t>
      </w:r>
      <w:r>
        <w:rPr>
          <w:b/>
          <w:spacing w:val="2"/>
          <w:sz w:val="32"/>
          <w:szCs w:val="32"/>
        </w:rPr>
        <w:t>a</w:t>
      </w:r>
      <w:r>
        <w:rPr>
          <w:b/>
          <w:sz w:val="32"/>
          <w:szCs w:val="32"/>
        </w:rPr>
        <w:t>l</w:t>
      </w:r>
      <w:r>
        <w:rPr>
          <w:b/>
          <w:spacing w:val="-8"/>
          <w:sz w:val="32"/>
          <w:szCs w:val="32"/>
        </w:rPr>
        <w:t xml:space="preserve"> </w:t>
      </w:r>
      <w:r>
        <w:rPr>
          <w:b/>
          <w:sz w:val="32"/>
          <w:szCs w:val="32"/>
        </w:rPr>
        <w:t>-</w:t>
      </w:r>
      <w:r>
        <w:rPr>
          <w:b/>
          <w:spacing w:val="-2"/>
          <w:sz w:val="32"/>
          <w:szCs w:val="32"/>
        </w:rPr>
        <w:t xml:space="preserve"> </w:t>
      </w:r>
      <w:r>
        <w:rPr>
          <w:b/>
          <w:spacing w:val="2"/>
          <w:sz w:val="32"/>
          <w:szCs w:val="32"/>
        </w:rPr>
        <w:t>S</w:t>
      </w:r>
      <w:r>
        <w:rPr>
          <w:b/>
          <w:sz w:val="32"/>
          <w:szCs w:val="32"/>
        </w:rPr>
        <w:t>tand</w:t>
      </w:r>
      <w:r>
        <w:rPr>
          <w:b/>
          <w:spacing w:val="2"/>
          <w:sz w:val="32"/>
          <w:szCs w:val="32"/>
        </w:rPr>
        <w:t>a</w:t>
      </w:r>
      <w:r>
        <w:rPr>
          <w:b/>
          <w:sz w:val="32"/>
          <w:szCs w:val="32"/>
        </w:rPr>
        <w:t>rd</w:t>
      </w:r>
      <w:r>
        <w:rPr>
          <w:b/>
          <w:spacing w:val="-13"/>
          <w:sz w:val="32"/>
          <w:szCs w:val="32"/>
        </w:rPr>
        <w:t xml:space="preserve"> </w:t>
      </w:r>
      <w:r>
        <w:rPr>
          <w:b/>
          <w:spacing w:val="-1"/>
          <w:w w:val="99"/>
          <w:sz w:val="32"/>
          <w:szCs w:val="32"/>
        </w:rPr>
        <w:t>F</w:t>
      </w:r>
      <w:r>
        <w:rPr>
          <w:b/>
          <w:spacing w:val="1"/>
          <w:w w:val="99"/>
          <w:sz w:val="32"/>
          <w:szCs w:val="32"/>
        </w:rPr>
        <w:t>o</w:t>
      </w:r>
      <w:r>
        <w:rPr>
          <w:b/>
          <w:spacing w:val="2"/>
          <w:w w:val="99"/>
          <w:sz w:val="32"/>
          <w:szCs w:val="32"/>
        </w:rPr>
        <w:t>r</w:t>
      </w:r>
      <w:r>
        <w:rPr>
          <w:b/>
          <w:spacing w:val="-2"/>
          <w:w w:val="99"/>
          <w:sz w:val="32"/>
          <w:szCs w:val="32"/>
        </w:rPr>
        <w:t>m</w:t>
      </w:r>
      <w:r>
        <w:rPr>
          <w:b/>
          <w:w w:val="99"/>
          <w:sz w:val="32"/>
          <w:szCs w:val="32"/>
        </w:rPr>
        <w:t>s</w:t>
      </w:r>
    </w:p>
    <w:p w:rsidR="00D35201" w:rsidRDefault="00D35201">
      <w:pPr>
        <w:spacing w:before="12" w:line="220" w:lineRule="exact"/>
        <w:rPr>
          <w:sz w:val="22"/>
          <w:szCs w:val="22"/>
        </w:rPr>
      </w:pPr>
    </w:p>
    <w:p w:rsidR="00D35201" w:rsidRDefault="00E6664F">
      <w:pPr>
        <w:ind w:left="148" w:right="118"/>
        <w:rPr>
          <w:sz w:val="24"/>
          <w:szCs w:val="24"/>
        </w:rPr>
      </w:pPr>
      <w:r>
        <w:rPr>
          <w:spacing w:val="2"/>
          <w:sz w:val="24"/>
          <w:szCs w:val="24"/>
        </w:rPr>
        <w:t>[</w:t>
      </w:r>
      <w:r>
        <w:rPr>
          <w:i/>
          <w:sz w:val="24"/>
          <w:szCs w:val="24"/>
        </w:rPr>
        <w:t>Com</w:t>
      </w:r>
      <w:r>
        <w:rPr>
          <w:i/>
          <w:spacing w:val="-1"/>
          <w:sz w:val="24"/>
          <w:szCs w:val="24"/>
        </w:rPr>
        <w:t>me</w:t>
      </w:r>
      <w:r>
        <w:rPr>
          <w:i/>
          <w:sz w:val="24"/>
          <w:szCs w:val="24"/>
        </w:rPr>
        <w:t xml:space="preserve">nts </w:t>
      </w:r>
      <w:r>
        <w:rPr>
          <w:i/>
          <w:spacing w:val="1"/>
          <w:sz w:val="24"/>
          <w:szCs w:val="24"/>
        </w:rPr>
        <w:t>i</w:t>
      </w:r>
      <w:r>
        <w:rPr>
          <w:i/>
          <w:sz w:val="24"/>
          <w:szCs w:val="24"/>
        </w:rPr>
        <w:t>n bra</w:t>
      </w:r>
      <w:r>
        <w:rPr>
          <w:i/>
          <w:spacing w:val="-1"/>
          <w:sz w:val="24"/>
          <w:szCs w:val="24"/>
        </w:rPr>
        <w:t>cke</w:t>
      </w:r>
      <w:r>
        <w:rPr>
          <w:i/>
          <w:sz w:val="24"/>
          <w:szCs w:val="24"/>
        </w:rPr>
        <w:t>t</w:t>
      </w:r>
      <w:r>
        <w:rPr>
          <w:i/>
          <w:spacing w:val="1"/>
          <w:sz w:val="24"/>
          <w:szCs w:val="24"/>
        </w:rPr>
        <w:t>s</w:t>
      </w:r>
      <w:r>
        <w:rPr>
          <w:sz w:val="24"/>
          <w:szCs w:val="24"/>
        </w:rPr>
        <w:t>]</w:t>
      </w:r>
      <w:r>
        <w:rPr>
          <w:spacing w:val="-1"/>
          <w:sz w:val="24"/>
          <w:szCs w:val="24"/>
        </w:rPr>
        <w:t xml:space="preserve"> </w:t>
      </w:r>
      <w:r>
        <w:rPr>
          <w:i/>
          <w:sz w:val="24"/>
          <w:szCs w:val="24"/>
        </w:rPr>
        <w:t>provide</w:t>
      </w:r>
      <w:r>
        <w:rPr>
          <w:i/>
          <w:spacing w:val="-1"/>
          <w:sz w:val="24"/>
          <w:szCs w:val="24"/>
        </w:rPr>
        <w:t xml:space="preserve"> </w:t>
      </w:r>
      <w:r>
        <w:rPr>
          <w:i/>
          <w:sz w:val="24"/>
          <w:szCs w:val="24"/>
        </w:rPr>
        <w:t>guidance</w:t>
      </w:r>
      <w:r>
        <w:rPr>
          <w:i/>
          <w:spacing w:val="-1"/>
          <w:sz w:val="24"/>
          <w:szCs w:val="24"/>
        </w:rPr>
        <w:t xml:space="preserve"> </w:t>
      </w:r>
      <w:r>
        <w:rPr>
          <w:i/>
          <w:sz w:val="24"/>
          <w:szCs w:val="24"/>
        </w:rPr>
        <w:t xml:space="preserve">to </w:t>
      </w:r>
      <w:r>
        <w:rPr>
          <w:i/>
          <w:spacing w:val="1"/>
          <w:sz w:val="24"/>
          <w:szCs w:val="24"/>
        </w:rPr>
        <w:t>t</w:t>
      </w:r>
      <w:r>
        <w:rPr>
          <w:i/>
          <w:sz w:val="24"/>
          <w:szCs w:val="24"/>
        </w:rPr>
        <w:t>he</w:t>
      </w:r>
      <w:r>
        <w:rPr>
          <w:i/>
          <w:spacing w:val="-1"/>
          <w:sz w:val="24"/>
          <w:szCs w:val="24"/>
        </w:rPr>
        <w:t xml:space="preserve"> </w:t>
      </w:r>
      <w:r>
        <w:rPr>
          <w:i/>
          <w:spacing w:val="2"/>
          <w:sz w:val="24"/>
          <w:szCs w:val="24"/>
        </w:rPr>
        <w:t>s</w:t>
      </w:r>
      <w:r>
        <w:rPr>
          <w:i/>
          <w:sz w:val="24"/>
          <w:szCs w:val="24"/>
        </w:rPr>
        <w:t>hortl</w:t>
      </w:r>
      <w:r>
        <w:rPr>
          <w:i/>
          <w:spacing w:val="1"/>
          <w:sz w:val="24"/>
          <w:szCs w:val="24"/>
        </w:rPr>
        <w:t>i</w:t>
      </w:r>
      <w:r>
        <w:rPr>
          <w:i/>
          <w:sz w:val="24"/>
          <w:szCs w:val="24"/>
        </w:rPr>
        <w:t>sted Consul</w:t>
      </w:r>
      <w:r>
        <w:rPr>
          <w:i/>
          <w:spacing w:val="1"/>
          <w:sz w:val="24"/>
          <w:szCs w:val="24"/>
        </w:rPr>
        <w:t>t</w:t>
      </w:r>
      <w:r>
        <w:rPr>
          <w:i/>
          <w:sz w:val="24"/>
          <w:szCs w:val="24"/>
        </w:rPr>
        <w:t>a</w:t>
      </w:r>
      <w:r>
        <w:rPr>
          <w:i/>
          <w:spacing w:val="-2"/>
          <w:sz w:val="24"/>
          <w:szCs w:val="24"/>
        </w:rPr>
        <w:t>n</w:t>
      </w:r>
      <w:r>
        <w:rPr>
          <w:i/>
          <w:sz w:val="24"/>
          <w:szCs w:val="24"/>
        </w:rPr>
        <w:t xml:space="preserve">ts </w:t>
      </w:r>
      <w:r>
        <w:rPr>
          <w:i/>
          <w:spacing w:val="1"/>
          <w:sz w:val="24"/>
          <w:szCs w:val="24"/>
        </w:rPr>
        <w:t>f</w:t>
      </w:r>
      <w:r>
        <w:rPr>
          <w:i/>
          <w:spacing w:val="-2"/>
          <w:sz w:val="24"/>
          <w:szCs w:val="24"/>
        </w:rPr>
        <w:t>o</w:t>
      </w:r>
      <w:r>
        <w:rPr>
          <w:i/>
          <w:sz w:val="24"/>
          <w:szCs w:val="24"/>
        </w:rPr>
        <w:t>r t</w:t>
      </w:r>
      <w:r>
        <w:rPr>
          <w:i/>
          <w:spacing w:val="3"/>
          <w:sz w:val="24"/>
          <w:szCs w:val="24"/>
        </w:rPr>
        <w:t>h</w:t>
      </w:r>
      <w:r>
        <w:rPr>
          <w:i/>
          <w:sz w:val="24"/>
          <w:szCs w:val="24"/>
        </w:rPr>
        <w:t>e</w:t>
      </w:r>
      <w:r>
        <w:rPr>
          <w:i/>
          <w:spacing w:val="-1"/>
          <w:sz w:val="24"/>
          <w:szCs w:val="24"/>
        </w:rPr>
        <w:t xml:space="preserve"> </w:t>
      </w:r>
      <w:r>
        <w:rPr>
          <w:i/>
          <w:sz w:val="24"/>
          <w:szCs w:val="24"/>
        </w:rPr>
        <w:t>pre</w:t>
      </w:r>
      <w:r>
        <w:rPr>
          <w:i/>
          <w:spacing w:val="-1"/>
          <w:sz w:val="24"/>
          <w:szCs w:val="24"/>
        </w:rPr>
        <w:t>p</w:t>
      </w:r>
      <w:r>
        <w:rPr>
          <w:i/>
          <w:sz w:val="24"/>
          <w:szCs w:val="24"/>
        </w:rPr>
        <w:t xml:space="preserve">aration of their </w:t>
      </w:r>
      <w:r>
        <w:rPr>
          <w:i/>
          <w:spacing w:val="1"/>
          <w:sz w:val="24"/>
          <w:szCs w:val="24"/>
        </w:rPr>
        <w:t>T</w:t>
      </w:r>
      <w:r>
        <w:rPr>
          <w:i/>
          <w:spacing w:val="-1"/>
          <w:sz w:val="24"/>
          <w:szCs w:val="24"/>
        </w:rPr>
        <w:t>ec</w:t>
      </w:r>
      <w:r>
        <w:rPr>
          <w:i/>
          <w:sz w:val="24"/>
          <w:szCs w:val="24"/>
        </w:rPr>
        <w:t>hnical Proposals; th</w:t>
      </w:r>
      <w:r>
        <w:rPr>
          <w:i/>
          <w:spacing w:val="-1"/>
          <w:sz w:val="24"/>
          <w:szCs w:val="24"/>
        </w:rPr>
        <w:t>e</w:t>
      </w:r>
      <w:r>
        <w:rPr>
          <w:i/>
          <w:sz w:val="24"/>
          <w:szCs w:val="24"/>
        </w:rPr>
        <w:t>y</w:t>
      </w:r>
      <w:r>
        <w:rPr>
          <w:i/>
          <w:spacing w:val="-1"/>
          <w:sz w:val="24"/>
          <w:szCs w:val="24"/>
        </w:rPr>
        <w:t xml:space="preserve"> </w:t>
      </w:r>
      <w:r>
        <w:rPr>
          <w:i/>
          <w:sz w:val="24"/>
          <w:szCs w:val="24"/>
        </w:rPr>
        <w:t>should be</w:t>
      </w:r>
      <w:r>
        <w:rPr>
          <w:i/>
          <w:spacing w:val="-1"/>
          <w:sz w:val="24"/>
          <w:szCs w:val="24"/>
        </w:rPr>
        <w:t xml:space="preserve"> </w:t>
      </w:r>
      <w:r>
        <w:rPr>
          <w:i/>
          <w:sz w:val="24"/>
          <w:szCs w:val="24"/>
        </w:rPr>
        <w:t>d</w:t>
      </w:r>
      <w:r>
        <w:rPr>
          <w:i/>
          <w:spacing w:val="-1"/>
          <w:sz w:val="24"/>
          <w:szCs w:val="24"/>
        </w:rPr>
        <w:t>e</w:t>
      </w:r>
      <w:r>
        <w:rPr>
          <w:i/>
          <w:sz w:val="24"/>
          <w:szCs w:val="24"/>
        </w:rPr>
        <w:t>le</w:t>
      </w:r>
      <w:r>
        <w:rPr>
          <w:i/>
          <w:spacing w:val="2"/>
          <w:sz w:val="24"/>
          <w:szCs w:val="24"/>
        </w:rPr>
        <w:t>t</w:t>
      </w:r>
      <w:r>
        <w:rPr>
          <w:i/>
          <w:spacing w:val="-1"/>
          <w:sz w:val="24"/>
          <w:szCs w:val="24"/>
        </w:rPr>
        <w:t>e</w:t>
      </w:r>
      <w:r>
        <w:rPr>
          <w:i/>
          <w:sz w:val="24"/>
          <w:szCs w:val="24"/>
        </w:rPr>
        <w:t>d</w:t>
      </w:r>
      <w:r>
        <w:rPr>
          <w:i/>
          <w:spacing w:val="2"/>
          <w:sz w:val="24"/>
          <w:szCs w:val="24"/>
        </w:rPr>
        <w:t xml:space="preserve"> </w:t>
      </w:r>
      <w:r>
        <w:rPr>
          <w:i/>
          <w:sz w:val="24"/>
          <w:szCs w:val="24"/>
        </w:rPr>
        <w:t>from the</w:t>
      </w:r>
      <w:r>
        <w:rPr>
          <w:i/>
          <w:spacing w:val="-1"/>
          <w:sz w:val="24"/>
          <w:szCs w:val="24"/>
        </w:rPr>
        <w:t xml:space="preserve"> </w:t>
      </w:r>
      <w:r>
        <w:rPr>
          <w:i/>
          <w:spacing w:val="1"/>
          <w:sz w:val="24"/>
          <w:szCs w:val="24"/>
        </w:rPr>
        <w:t>T</w:t>
      </w:r>
      <w:r>
        <w:rPr>
          <w:i/>
          <w:spacing w:val="-1"/>
          <w:sz w:val="24"/>
          <w:szCs w:val="24"/>
        </w:rPr>
        <w:t>ec</w:t>
      </w:r>
      <w:r>
        <w:rPr>
          <w:i/>
          <w:sz w:val="24"/>
          <w:szCs w:val="24"/>
        </w:rPr>
        <w:t>hnical Proposals to be submit</w:t>
      </w:r>
      <w:r>
        <w:rPr>
          <w:i/>
          <w:spacing w:val="1"/>
          <w:sz w:val="24"/>
          <w:szCs w:val="24"/>
        </w:rPr>
        <w:t>t</w:t>
      </w:r>
      <w:r>
        <w:rPr>
          <w:i/>
          <w:spacing w:val="-1"/>
          <w:sz w:val="24"/>
          <w:szCs w:val="24"/>
        </w:rPr>
        <w:t>e</w:t>
      </w:r>
      <w:r>
        <w:rPr>
          <w:i/>
          <w:sz w:val="24"/>
          <w:szCs w:val="24"/>
        </w:rPr>
        <w:t>d.</w:t>
      </w:r>
      <w:r>
        <w:rPr>
          <w:sz w:val="24"/>
          <w:szCs w:val="24"/>
        </w:rPr>
        <w:t>]</w:t>
      </w:r>
    </w:p>
    <w:p w:rsidR="00D35201" w:rsidRDefault="00D35201">
      <w:pPr>
        <w:spacing w:before="16" w:line="260" w:lineRule="exact"/>
        <w:rPr>
          <w:sz w:val="26"/>
          <w:szCs w:val="26"/>
        </w:rPr>
      </w:pPr>
    </w:p>
    <w:p w:rsidR="00D35201" w:rsidRDefault="00E6664F">
      <w:pPr>
        <w:ind w:left="148" w:right="508"/>
        <w:rPr>
          <w:sz w:val="24"/>
          <w:szCs w:val="24"/>
        </w:rPr>
      </w:pPr>
      <w:r>
        <w:rPr>
          <w:sz w:val="24"/>
          <w:szCs w:val="24"/>
        </w:rPr>
        <w:t>R</w:t>
      </w:r>
      <w:r>
        <w:rPr>
          <w:spacing w:val="-1"/>
          <w:sz w:val="24"/>
          <w:szCs w:val="24"/>
        </w:rPr>
        <w:t>e</w:t>
      </w:r>
      <w:r>
        <w:rPr>
          <w:sz w:val="24"/>
          <w:szCs w:val="24"/>
        </w:rPr>
        <w:t>f</w:t>
      </w:r>
      <w:r>
        <w:rPr>
          <w:spacing w:val="-2"/>
          <w:sz w:val="24"/>
          <w:szCs w:val="24"/>
        </w:rPr>
        <w:t>e</w:t>
      </w:r>
      <w:r>
        <w:rPr>
          <w:sz w:val="24"/>
          <w:szCs w:val="24"/>
        </w:rPr>
        <w:t>r to Re</w:t>
      </w:r>
      <w:r>
        <w:rPr>
          <w:spacing w:val="1"/>
          <w:sz w:val="24"/>
          <w:szCs w:val="24"/>
        </w:rPr>
        <w:t>f</w:t>
      </w:r>
      <w:r>
        <w:rPr>
          <w:spacing w:val="-1"/>
          <w:sz w:val="24"/>
          <w:szCs w:val="24"/>
        </w:rPr>
        <w:t>e</w:t>
      </w:r>
      <w:r>
        <w:rPr>
          <w:sz w:val="24"/>
          <w:szCs w:val="24"/>
        </w:rPr>
        <w:t>r</w:t>
      </w:r>
      <w:r>
        <w:rPr>
          <w:spacing w:val="-2"/>
          <w:sz w:val="24"/>
          <w:szCs w:val="24"/>
        </w:rPr>
        <w:t>e</w:t>
      </w:r>
      <w:r>
        <w:rPr>
          <w:spacing w:val="2"/>
          <w:sz w:val="24"/>
          <w:szCs w:val="24"/>
        </w:rPr>
        <w:t>n</w:t>
      </w:r>
      <w:r>
        <w:rPr>
          <w:spacing w:val="-1"/>
          <w:sz w:val="24"/>
          <w:szCs w:val="24"/>
        </w:rPr>
        <w:t>c</w:t>
      </w:r>
      <w:r>
        <w:rPr>
          <w:sz w:val="24"/>
          <w:szCs w:val="24"/>
        </w:rPr>
        <w:t>e</w:t>
      </w:r>
      <w:r>
        <w:rPr>
          <w:spacing w:val="-1"/>
          <w:sz w:val="24"/>
          <w:szCs w:val="24"/>
        </w:rPr>
        <w:t xml:space="preserve"> </w:t>
      </w:r>
      <w:r>
        <w:rPr>
          <w:spacing w:val="1"/>
          <w:sz w:val="24"/>
          <w:szCs w:val="24"/>
        </w:rPr>
        <w:t>P</w:t>
      </w:r>
      <w:r>
        <w:rPr>
          <w:spacing w:val="-1"/>
          <w:sz w:val="24"/>
          <w:szCs w:val="24"/>
        </w:rPr>
        <w:t>a</w:t>
      </w:r>
      <w:r>
        <w:rPr>
          <w:spacing w:val="1"/>
          <w:sz w:val="24"/>
          <w:szCs w:val="24"/>
        </w:rPr>
        <w:t>ra</w:t>
      </w:r>
      <w:r>
        <w:rPr>
          <w:sz w:val="24"/>
          <w:szCs w:val="24"/>
        </w:rPr>
        <w:t>g</w:t>
      </w:r>
      <w:r>
        <w:rPr>
          <w:spacing w:val="-1"/>
          <w:sz w:val="24"/>
          <w:szCs w:val="24"/>
        </w:rPr>
        <w:t>ra</w:t>
      </w:r>
      <w:r>
        <w:rPr>
          <w:sz w:val="24"/>
          <w:szCs w:val="24"/>
        </w:rPr>
        <w:t>ph 3.4 of</w:t>
      </w:r>
      <w:r>
        <w:rPr>
          <w:spacing w:val="-1"/>
          <w:sz w:val="24"/>
          <w:szCs w:val="24"/>
        </w:rPr>
        <w:t xml:space="preserve"> </w:t>
      </w:r>
      <w:r>
        <w:rPr>
          <w:sz w:val="24"/>
          <w:szCs w:val="24"/>
        </w:rPr>
        <w:t xml:space="preserve">the </w:t>
      </w:r>
      <w:r>
        <w:rPr>
          <w:spacing w:val="1"/>
          <w:sz w:val="24"/>
          <w:szCs w:val="24"/>
        </w:rPr>
        <w:t>D</w:t>
      </w:r>
      <w:r>
        <w:rPr>
          <w:spacing w:val="-1"/>
          <w:sz w:val="24"/>
          <w:szCs w:val="24"/>
        </w:rPr>
        <w:t>a</w:t>
      </w:r>
      <w:r>
        <w:rPr>
          <w:sz w:val="24"/>
          <w:szCs w:val="24"/>
        </w:rPr>
        <w:t>ta She</w:t>
      </w:r>
      <w:r>
        <w:rPr>
          <w:spacing w:val="1"/>
          <w:sz w:val="24"/>
          <w:szCs w:val="24"/>
        </w:rPr>
        <w:t>e</w:t>
      </w:r>
      <w:r>
        <w:rPr>
          <w:sz w:val="24"/>
          <w:szCs w:val="24"/>
        </w:rPr>
        <w:t>t for</w:t>
      </w:r>
      <w:r>
        <w:rPr>
          <w:spacing w:val="-1"/>
          <w:sz w:val="24"/>
          <w:szCs w:val="24"/>
        </w:rPr>
        <w:t xml:space="preserve"> f</w:t>
      </w:r>
      <w:r>
        <w:rPr>
          <w:sz w:val="24"/>
          <w:szCs w:val="24"/>
        </w:rPr>
        <w:t>o</w:t>
      </w:r>
      <w:r>
        <w:rPr>
          <w:spacing w:val="-1"/>
          <w:sz w:val="24"/>
          <w:szCs w:val="24"/>
        </w:rPr>
        <w:t>r</w:t>
      </w:r>
      <w:r>
        <w:rPr>
          <w:sz w:val="24"/>
          <w:szCs w:val="24"/>
        </w:rPr>
        <w:t>mat of</w:t>
      </w:r>
      <w:r>
        <w:rPr>
          <w:spacing w:val="-1"/>
          <w:sz w:val="24"/>
          <w:szCs w:val="24"/>
        </w:rPr>
        <w:t xml:space="preserve"> </w:t>
      </w:r>
      <w:r>
        <w:rPr>
          <w:spacing w:val="2"/>
          <w:sz w:val="24"/>
          <w:szCs w:val="24"/>
        </w:rPr>
        <w:t>T</w:t>
      </w:r>
      <w:r>
        <w:rPr>
          <w:spacing w:val="-1"/>
          <w:sz w:val="24"/>
          <w:szCs w:val="24"/>
        </w:rPr>
        <w:t>ec</w:t>
      </w:r>
      <w:r>
        <w:rPr>
          <w:sz w:val="24"/>
          <w:szCs w:val="24"/>
        </w:rPr>
        <w:t>hni</w:t>
      </w:r>
      <w:r>
        <w:rPr>
          <w:spacing w:val="2"/>
          <w:sz w:val="24"/>
          <w:szCs w:val="24"/>
        </w:rPr>
        <w:t>c</w:t>
      </w:r>
      <w:r>
        <w:rPr>
          <w:spacing w:val="-1"/>
          <w:sz w:val="24"/>
          <w:szCs w:val="24"/>
        </w:rPr>
        <w:t>a</w:t>
      </w:r>
      <w:r>
        <w:rPr>
          <w:sz w:val="24"/>
          <w:szCs w:val="24"/>
        </w:rPr>
        <w:t>l</w:t>
      </w:r>
      <w:r>
        <w:rPr>
          <w:spacing w:val="3"/>
          <w:sz w:val="24"/>
          <w:szCs w:val="24"/>
        </w:rPr>
        <w:t xml:space="preserve"> </w:t>
      </w:r>
      <w:r>
        <w:rPr>
          <w:spacing w:val="1"/>
          <w:sz w:val="24"/>
          <w:szCs w:val="24"/>
        </w:rPr>
        <w:t>P</w:t>
      </w:r>
      <w:r>
        <w:rPr>
          <w:sz w:val="24"/>
          <w:szCs w:val="24"/>
        </w:rPr>
        <w:t>ropos</w:t>
      </w:r>
      <w:r>
        <w:rPr>
          <w:spacing w:val="-1"/>
          <w:sz w:val="24"/>
          <w:szCs w:val="24"/>
        </w:rPr>
        <w:t>a</w:t>
      </w:r>
      <w:r>
        <w:rPr>
          <w:sz w:val="24"/>
          <w:szCs w:val="24"/>
        </w:rPr>
        <w:t xml:space="preserve">l </w:t>
      </w:r>
      <w:r>
        <w:rPr>
          <w:spacing w:val="1"/>
          <w:sz w:val="24"/>
          <w:szCs w:val="24"/>
        </w:rPr>
        <w:t>t</w:t>
      </w:r>
      <w:r>
        <w:rPr>
          <w:sz w:val="24"/>
          <w:szCs w:val="24"/>
        </w:rPr>
        <w:t>o be submi</w:t>
      </w:r>
      <w:r>
        <w:rPr>
          <w:spacing w:val="1"/>
          <w:sz w:val="24"/>
          <w:szCs w:val="24"/>
        </w:rPr>
        <w:t>t</w:t>
      </w:r>
      <w:r>
        <w:rPr>
          <w:sz w:val="24"/>
          <w:szCs w:val="24"/>
        </w:rPr>
        <w:t xml:space="preserve">ted, </w:t>
      </w:r>
      <w:r>
        <w:rPr>
          <w:spacing w:val="-1"/>
          <w:sz w:val="24"/>
          <w:szCs w:val="24"/>
        </w:rPr>
        <w:t>a</w:t>
      </w:r>
      <w:r>
        <w:rPr>
          <w:sz w:val="24"/>
          <w:szCs w:val="24"/>
        </w:rPr>
        <w:t>nd p</w:t>
      </w:r>
      <w:r>
        <w:rPr>
          <w:spacing w:val="-1"/>
          <w:sz w:val="24"/>
          <w:szCs w:val="24"/>
        </w:rPr>
        <w:t>a</w:t>
      </w:r>
      <w:r>
        <w:rPr>
          <w:sz w:val="24"/>
          <w:szCs w:val="24"/>
        </w:rPr>
        <w:t>ra</w:t>
      </w:r>
      <w:r>
        <w:rPr>
          <w:spacing w:val="-2"/>
          <w:sz w:val="24"/>
          <w:szCs w:val="24"/>
        </w:rPr>
        <w:t>g</w:t>
      </w:r>
      <w:r>
        <w:rPr>
          <w:spacing w:val="1"/>
          <w:sz w:val="24"/>
          <w:szCs w:val="24"/>
        </w:rPr>
        <w:t>r</w:t>
      </w:r>
      <w:r>
        <w:rPr>
          <w:spacing w:val="-1"/>
          <w:sz w:val="24"/>
          <w:szCs w:val="24"/>
        </w:rPr>
        <w:t>a</w:t>
      </w:r>
      <w:r>
        <w:rPr>
          <w:sz w:val="24"/>
          <w:szCs w:val="24"/>
        </w:rPr>
        <w:t>ph</w:t>
      </w:r>
      <w:r>
        <w:rPr>
          <w:spacing w:val="2"/>
          <w:sz w:val="24"/>
          <w:szCs w:val="24"/>
        </w:rPr>
        <w:t xml:space="preserve"> </w:t>
      </w:r>
      <w:r>
        <w:rPr>
          <w:sz w:val="24"/>
          <w:szCs w:val="24"/>
        </w:rPr>
        <w:t>3.4 of</w:t>
      </w:r>
      <w:r>
        <w:rPr>
          <w:spacing w:val="-1"/>
          <w:sz w:val="24"/>
          <w:szCs w:val="24"/>
        </w:rPr>
        <w:t xml:space="preserve"> </w:t>
      </w:r>
      <w:r>
        <w:rPr>
          <w:spacing w:val="1"/>
          <w:sz w:val="24"/>
          <w:szCs w:val="24"/>
        </w:rPr>
        <w:t>S</w:t>
      </w:r>
      <w:r>
        <w:rPr>
          <w:spacing w:val="-1"/>
          <w:sz w:val="24"/>
          <w:szCs w:val="24"/>
        </w:rPr>
        <w:t>ec</w:t>
      </w:r>
      <w:r>
        <w:rPr>
          <w:sz w:val="24"/>
          <w:szCs w:val="24"/>
        </w:rPr>
        <w:t>t</w:t>
      </w:r>
      <w:r>
        <w:rPr>
          <w:spacing w:val="1"/>
          <w:sz w:val="24"/>
          <w:szCs w:val="24"/>
        </w:rPr>
        <w:t>i</w:t>
      </w:r>
      <w:r>
        <w:rPr>
          <w:sz w:val="24"/>
          <w:szCs w:val="24"/>
        </w:rPr>
        <w:t>on 2 of</w:t>
      </w:r>
      <w:r>
        <w:rPr>
          <w:spacing w:val="-1"/>
          <w:sz w:val="24"/>
          <w:szCs w:val="24"/>
        </w:rPr>
        <w:t xml:space="preserve"> </w:t>
      </w:r>
      <w:r>
        <w:rPr>
          <w:sz w:val="24"/>
          <w:szCs w:val="24"/>
        </w:rPr>
        <w:t>the R</w:t>
      </w:r>
      <w:r>
        <w:rPr>
          <w:spacing w:val="1"/>
          <w:sz w:val="24"/>
          <w:szCs w:val="24"/>
        </w:rPr>
        <w:t>F</w:t>
      </w:r>
      <w:r>
        <w:rPr>
          <w:sz w:val="24"/>
          <w:szCs w:val="24"/>
        </w:rPr>
        <w:t>P</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S</w:t>
      </w:r>
      <w:r>
        <w:rPr>
          <w:sz w:val="24"/>
          <w:szCs w:val="24"/>
        </w:rPr>
        <w:t>tand</w:t>
      </w:r>
      <w:r>
        <w:rPr>
          <w:spacing w:val="-1"/>
          <w:sz w:val="24"/>
          <w:szCs w:val="24"/>
        </w:rPr>
        <w:t>a</w:t>
      </w:r>
      <w:r>
        <w:rPr>
          <w:sz w:val="24"/>
          <w:szCs w:val="24"/>
        </w:rPr>
        <w:t>rd</w:t>
      </w:r>
      <w:r>
        <w:rPr>
          <w:spacing w:val="1"/>
          <w:sz w:val="24"/>
          <w:szCs w:val="24"/>
        </w:rPr>
        <w:t xml:space="preserve"> </w:t>
      </w:r>
      <w:r>
        <w:rPr>
          <w:spacing w:val="-1"/>
          <w:sz w:val="24"/>
          <w:szCs w:val="24"/>
        </w:rPr>
        <w:t>F</w:t>
      </w:r>
      <w:r>
        <w:rPr>
          <w:sz w:val="24"/>
          <w:szCs w:val="24"/>
        </w:rPr>
        <w:t>o</w:t>
      </w:r>
      <w:r>
        <w:rPr>
          <w:spacing w:val="-1"/>
          <w:sz w:val="24"/>
          <w:szCs w:val="24"/>
        </w:rPr>
        <w:t>r</w:t>
      </w:r>
      <w:r>
        <w:rPr>
          <w:sz w:val="24"/>
          <w:szCs w:val="24"/>
        </w:rPr>
        <w:t xml:space="preserve">ms </w:t>
      </w:r>
      <w:r>
        <w:rPr>
          <w:spacing w:val="2"/>
          <w:sz w:val="24"/>
          <w:szCs w:val="24"/>
        </w:rPr>
        <w:t>r</w:t>
      </w:r>
      <w:r>
        <w:rPr>
          <w:spacing w:val="1"/>
          <w:sz w:val="24"/>
          <w:szCs w:val="24"/>
        </w:rPr>
        <w:t>e</w:t>
      </w:r>
      <w:r>
        <w:rPr>
          <w:sz w:val="24"/>
          <w:szCs w:val="24"/>
        </w:rPr>
        <w:t>quir</w:t>
      </w:r>
      <w:r>
        <w:rPr>
          <w:spacing w:val="-1"/>
          <w:sz w:val="24"/>
          <w:szCs w:val="24"/>
        </w:rPr>
        <w:t>e</w:t>
      </w:r>
      <w:r>
        <w:rPr>
          <w:sz w:val="24"/>
          <w:szCs w:val="24"/>
        </w:rPr>
        <w:t xml:space="preserve">d </w:t>
      </w:r>
      <w:r>
        <w:rPr>
          <w:spacing w:val="-1"/>
          <w:sz w:val="24"/>
          <w:szCs w:val="24"/>
        </w:rPr>
        <w:t>a</w:t>
      </w:r>
      <w:r>
        <w:rPr>
          <w:sz w:val="24"/>
          <w:szCs w:val="24"/>
        </w:rPr>
        <w:t>nd number</w:t>
      </w:r>
      <w:r>
        <w:rPr>
          <w:spacing w:val="-1"/>
          <w:sz w:val="24"/>
          <w:szCs w:val="24"/>
        </w:rPr>
        <w:t xml:space="preserve"> </w:t>
      </w:r>
      <w:r>
        <w:rPr>
          <w:sz w:val="24"/>
          <w:szCs w:val="24"/>
        </w:rPr>
        <w:t>of pag</w:t>
      </w:r>
      <w:r>
        <w:rPr>
          <w:spacing w:val="-1"/>
          <w:sz w:val="24"/>
          <w:szCs w:val="24"/>
        </w:rPr>
        <w:t>e</w:t>
      </w:r>
      <w:r>
        <w:rPr>
          <w:sz w:val="24"/>
          <w:szCs w:val="24"/>
        </w:rPr>
        <w:t>s r</w:t>
      </w:r>
      <w:r>
        <w:rPr>
          <w:spacing w:val="1"/>
          <w:sz w:val="24"/>
          <w:szCs w:val="24"/>
        </w:rPr>
        <w:t>e</w:t>
      </w:r>
      <w:r>
        <w:rPr>
          <w:spacing w:val="-1"/>
          <w:sz w:val="24"/>
          <w:szCs w:val="24"/>
        </w:rPr>
        <w:t>c</w:t>
      </w:r>
      <w:r>
        <w:rPr>
          <w:sz w:val="24"/>
          <w:szCs w:val="24"/>
        </w:rPr>
        <w:t>om</w:t>
      </w:r>
      <w:r>
        <w:rPr>
          <w:spacing w:val="1"/>
          <w:sz w:val="24"/>
          <w:szCs w:val="24"/>
        </w:rPr>
        <w:t>m</w:t>
      </w:r>
      <w:r>
        <w:rPr>
          <w:spacing w:val="-1"/>
          <w:sz w:val="24"/>
          <w:szCs w:val="24"/>
        </w:rPr>
        <w:t>e</w:t>
      </w:r>
      <w:r>
        <w:rPr>
          <w:sz w:val="24"/>
          <w:szCs w:val="24"/>
        </w:rPr>
        <w:t>nd</w:t>
      </w:r>
      <w:r>
        <w:rPr>
          <w:spacing w:val="-1"/>
          <w:sz w:val="24"/>
          <w:szCs w:val="24"/>
        </w:rPr>
        <w:t>e</w:t>
      </w:r>
      <w:r>
        <w:rPr>
          <w:sz w:val="24"/>
          <w:szCs w:val="24"/>
        </w:rPr>
        <w:t>d.</w:t>
      </w:r>
    </w:p>
    <w:p w:rsidR="00D35201" w:rsidRDefault="00D35201">
      <w:pPr>
        <w:spacing w:before="16" w:line="260" w:lineRule="exact"/>
        <w:rPr>
          <w:sz w:val="26"/>
          <w:szCs w:val="26"/>
        </w:rPr>
      </w:pPr>
    </w:p>
    <w:p w:rsidR="00D35201" w:rsidRDefault="00E6664F">
      <w:pPr>
        <w:ind w:left="148"/>
        <w:rPr>
          <w:sz w:val="24"/>
          <w:szCs w:val="24"/>
        </w:rPr>
      </w:pPr>
      <w:r>
        <w:rPr>
          <w:spacing w:val="-1"/>
          <w:sz w:val="24"/>
          <w:szCs w:val="24"/>
        </w:rPr>
        <w:t>F</w:t>
      </w:r>
      <w:r>
        <w:rPr>
          <w:sz w:val="24"/>
          <w:szCs w:val="24"/>
        </w:rPr>
        <w:t>o</w:t>
      </w:r>
      <w:r>
        <w:rPr>
          <w:spacing w:val="-1"/>
          <w:sz w:val="24"/>
          <w:szCs w:val="24"/>
        </w:rPr>
        <w:t>r</w:t>
      </w:r>
      <w:r>
        <w:rPr>
          <w:sz w:val="24"/>
          <w:szCs w:val="24"/>
        </w:rPr>
        <w:t>m TECH</w:t>
      </w:r>
      <w:r>
        <w:rPr>
          <w:spacing w:val="-1"/>
          <w:sz w:val="24"/>
          <w:szCs w:val="24"/>
        </w:rPr>
        <w:t>-</w:t>
      </w:r>
      <w:r>
        <w:rPr>
          <w:sz w:val="24"/>
          <w:szCs w:val="24"/>
        </w:rPr>
        <w:t>1.</w:t>
      </w:r>
      <w:r w:rsidR="00F97051">
        <w:rPr>
          <w:sz w:val="24"/>
          <w:szCs w:val="24"/>
        </w:rPr>
        <w:t xml:space="preserve">  </w:t>
      </w:r>
      <w:r>
        <w:rPr>
          <w:sz w:val="24"/>
          <w:szCs w:val="24"/>
        </w:rPr>
        <w:t>T</w:t>
      </w:r>
      <w:r>
        <w:rPr>
          <w:spacing w:val="-1"/>
          <w:sz w:val="24"/>
          <w:szCs w:val="24"/>
        </w:rPr>
        <w:t>ec</w:t>
      </w:r>
      <w:r>
        <w:rPr>
          <w:sz w:val="24"/>
          <w:szCs w:val="24"/>
        </w:rPr>
        <w:t>hnic</w:t>
      </w:r>
      <w:r>
        <w:rPr>
          <w:spacing w:val="-1"/>
          <w:sz w:val="24"/>
          <w:szCs w:val="24"/>
        </w:rPr>
        <w:t>a</w:t>
      </w:r>
      <w:r>
        <w:rPr>
          <w:sz w:val="24"/>
          <w:szCs w:val="24"/>
        </w:rPr>
        <w:t xml:space="preserve">l </w:t>
      </w:r>
      <w:r>
        <w:rPr>
          <w:spacing w:val="1"/>
          <w:sz w:val="24"/>
          <w:szCs w:val="24"/>
        </w:rPr>
        <w:t>P</w:t>
      </w:r>
      <w:r>
        <w:rPr>
          <w:sz w:val="24"/>
          <w:szCs w:val="24"/>
        </w:rPr>
        <w:t>ropos</w:t>
      </w:r>
      <w:r>
        <w:rPr>
          <w:spacing w:val="-1"/>
          <w:sz w:val="24"/>
          <w:szCs w:val="24"/>
        </w:rPr>
        <w:t>a</w:t>
      </w:r>
      <w:r>
        <w:rPr>
          <w:sz w:val="24"/>
          <w:szCs w:val="24"/>
        </w:rPr>
        <w:t xml:space="preserve">l </w:t>
      </w:r>
      <w:r>
        <w:rPr>
          <w:spacing w:val="1"/>
          <w:sz w:val="24"/>
          <w:szCs w:val="24"/>
        </w:rPr>
        <w:t>S</w:t>
      </w:r>
      <w:r>
        <w:rPr>
          <w:sz w:val="24"/>
          <w:szCs w:val="24"/>
        </w:rPr>
        <w:t>u</w:t>
      </w:r>
      <w:r>
        <w:rPr>
          <w:spacing w:val="2"/>
          <w:sz w:val="24"/>
          <w:szCs w:val="24"/>
        </w:rPr>
        <w:t>b</w:t>
      </w:r>
      <w:r>
        <w:rPr>
          <w:sz w:val="24"/>
          <w:szCs w:val="24"/>
        </w:rPr>
        <w:t>m</w:t>
      </w:r>
      <w:r>
        <w:rPr>
          <w:spacing w:val="1"/>
          <w:sz w:val="24"/>
          <w:szCs w:val="24"/>
        </w:rPr>
        <w:t>i</w:t>
      </w:r>
      <w:r>
        <w:rPr>
          <w:sz w:val="24"/>
          <w:szCs w:val="24"/>
        </w:rPr>
        <w:t>ss</w:t>
      </w:r>
      <w:r>
        <w:rPr>
          <w:spacing w:val="1"/>
          <w:sz w:val="24"/>
          <w:szCs w:val="24"/>
        </w:rPr>
        <w:t>i</w:t>
      </w:r>
      <w:r>
        <w:rPr>
          <w:sz w:val="24"/>
          <w:szCs w:val="24"/>
        </w:rPr>
        <w:t xml:space="preserve">on </w:t>
      </w:r>
      <w:r>
        <w:rPr>
          <w:spacing w:val="-1"/>
          <w:sz w:val="24"/>
          <w:szCs w:val="24"/>
        </w:rPr>
        <w:t>F</w:t>
      </w:r>
      <w:r>
        <w:rPr>
          <w:sz w:val="24"/>
          <w:szCs w:val="24"/>
        </w:rPr>
        <w:t>o</w:t>
      </w:r>
      <w:r>
        <w:rPr>
          <w:spacing w:val="-1"/>
          <w:sz w:val="24"/>
          <w:szCs w:val="24"/>
        </w:rPr>
        <w:t>r</w:t>
      </w:r>
      <w:r>
        <w:rPr>
          <w:sz w:val="24"/>
          <w:szCs w:val="24"/>
        </w:rPr>
        <w:t>m</w:t>
      </w:r>
      <w:r>
        <w:rPr>
          <w:spacing w:val="-12"/>
          <w:sz w:val="24"/>
          <w:szCs w:val="24"/>
        </w:rPr>
        <w:t xml:space="preserve"> </w:t>
      </w:r>
      <w:r>
        <w:rPr>
          <w:sz w:val="24"/>
          <w:szCs w:val="24"/>
        </w:rPr>
        <w:t>.......................................................</w:t>
      </w:r>
      <w:r>
        <w:rPr>
          <w:spacing w:val="-11"/>
          <w:sz w:val="24"/>
          <w:szCs w:val="24"/>
        </w:rPr>
        <w:t xml:space="preserve"> </w:t>
      </w:r>
      <w:r>
        <w:rPr>
          <w:sz w:val="24"/>
          <w:szCs w:val="24"/>
        </w:rPr>
        <w:t>21</w:t>
      </w:r>
    </w:p>
    <w:p w:rsidR="00D35201" w:rsidRDefault="00D35201">
      <w:pPr>
        <w:spacing w:line="120" w:lineRule="exact"/>
        <w:rPr>
          <w:sz w:val="12"/>
          <w:szCs w:val="12"/>
        </w:rPr>
      </w:pPr>
    </w:p>
    <w:p w:rsidR="00D35201" w:rsidRDefault="00E6664F">
      <w:pPr>
        <w:ind w:left="148"/>
        <w:rPr>
          <w:sz w:val="24"/>
          <w:szCs w:val="24"/>
        </w:rPr>
      </w:pPr>
      <w:r>
        <w:rPr>
          <w:spacing w:val="-1"/>
          <w:sz w:val="24"/>
          <w:szCs w:val="24"/>
        </w:rPr>
        <w:t>F</w:t>
      </w:r>
      <w:r>
        <w:rPr>
          <w:sz w:val="24"/>
          <w:szCs w:val="24"/>
        </w:rPr>
        <w:t>o</w:t>
      </w:r>
      <w:r>
        <w:rPr>
          <w:spacing w:val="-1"/>
          <w:sz w:val="24"/>
          <w:szCs w:val="24"/>
        </w:rPr>
        <w:t>r</w:t>
      </w:r>
      <w:r>
        <w:rPr>
          <w:sz w:val="24"/>
          <w:szCs w:val="24"/>
        </w:rPr>
        <w:t>m TECH</w:t>
      </w:r>
      <w:r>
        <w:rPr>
          <w:spacing w:val="-1"/>
          <w:sz w:val="24"/>
          <w:szCs w:val="24"/>
        </w:rPr>
        <w:t>-</w:t>
      </w:r>
      <w:r>
        <w:rPr>
          <w:sz w:val="24"/>
          <w:szCs w:val="24"/>
        </w:rPr>
        <w:t>2</w:t>
      </w:r>
      <w:r>
        <w:rPr>
          <w:b/>
          <w:sz w:val="24"/>
          <w:szCs w:val="24"/>
        </w:rPr>
        <w:t>.</w:t>
      </w:r>
      <w:r w:rsidR="00F97051">
        <w:rPr>
          <w:b/>
          <w:sz w:val="24"/>
          <w:szCs w:val="24"/>
        </w:rPr>
        <w:t xml:space="preserve">  </w:t>
      </w:r>
      <w:r>
        <w:rPr>
          <w:sz w:val="24"/>
          <w:szCs w:val="24"/>
        </w:rPr>
        <w:t xml:space="preserve">Consultant’s </w:t>
      </w:r>
      <w:r>
        <w:rPr>
          <w:spacing w:val="-1"/>
          <w:sz w:val="24"/>
          <w:szCs w:val="24"/>
        </w:rPr>
        <w:t>O</w:t>
      </w:r>
      <w:r>
        <w:rPr>
          <w:sz w:val="24"/>
          <w:szCs w:val="24"/>
        </w:rPr>
        <w:t>rg</w:t>
      </w:r>
      <w:r>
        <w:rPr>
          <w:spacing w:val="-2"/>
          <w:sz w:val="24"/>
          <w:szCs w:val="24"/>
        </w:rPr>
        <w:t>a</w:t>
      </w:r>
      <w:r>
        <w:rPr>
          <w:sz w:val="24"/>
          <w:szCs w:val="24"/>
        </w:rPr>
        <w:t>ni</w:t>
      </w:r>
      <w:r>
        <w:rPr>
          <w:spacing w:val="2"/>
          <w:sz w:val="24"/>
          <w:szCs w:val="24"/>
        </w:rPr>
        <w:t>z</w:t>
      </w:r>
      <w:r>
        <w:rPr>
          <w:spacing w:val="-1"/>
          <w:sz w:val="24"/>
          <w:szCs w:val="24"/>
        </w:rPr>
        <w:t>a</w:t>
      </w:r>
      <w:r>
        <w:rPr>
          <w:sz w:val="24"/>
          <w:szCs w:val="24"/>
        </w:rPr>
        <w:t>t</w:t>
      </w:r>
      <w:r>
        <w:rPr>
          <w:spacing w:val="1"/>
          <w:sz w:val="24"/>
          <w:szCs w:val="24"/>
        </w:rPr>
        <w:t>i</w:t>
      </w:r>
      <w:r>
        <w:rPr>
          <w:sz w:val="24"/>
          <w:szCs w:val="24"/>
        </w:rPr>
        <w:t xml:space="preserve">on </w:t>
      </w:r>
      <w:r>
        <w:rPr>
          <w:spacing w:val="-1"/>
          <w:sz w:val="24"/>
          <w:szCs w:val="24"/>
        </w:rPr>
        <w:t>a</w:t>
      </w:r>
      <w:r>
        <w:rPr>
          <w:sz w:val="24"/>
          <w:szCs w:val="24"/>
        </w:rPr>
        <w:t>nd E</w:t>
      </w:r>
      <w:r>
        <w:rPr>
          <w:spacing w:val="2"/>
          <w:sz w:val="24"/>
          <w:szCs w:val="24"/>
        </w:rPr>
        <w:t>x</w:t>
      </w:r>
      <w:r>
        <w:rPr>
          <w:sz w:val="24"/>
          <w:szCs w:val="24"/>
        </w:rPr>
        <w:t>p</w:t>
      </w:r>
      <w:r>
        <w:rPr>
          <w:spacing w:val="-1"/>
          <w:sz w:val="24"/>
          <w:szCs w:val="24"/>
        </w:rPr>
        <w:t>e</w:t>
      </w:r>
      <w:r>
        <w:rPr>
          <w:sz w:val="24"/>
          <w:szCs w:val="24"/>
        </w:rPr>
        <w:t>ri</w:t>
      </w:r>
      <w:r>
        <w:rPr>
          <w:spacing w:val="-1"/>
          <w:sz w:val="24"/>
          <w:szCs w:val="24"/>
        </w:rPr>
        <w:t>e</w:t>
      </w:r>
      <w:r>
        <w:rPr>
          <w:sz w:val="24"/>
          <w:szCs w:val="24"/>
        </w:rPr>
        <w:t>n</w:t>
      </w:r>
      <w:r>
        <w:rPr>
          <w:spacing w:val="-1"/>
          <w:sz w:val="24"/>
          <w:szCs w:val="24"/>
        </w:rPr>
        <w:t>c</w:t>
      </w:r>
      <w:r>
        <w:rPr>
          <w:spacing w:val="4"/>
          <w:sz w:val="24"/>
          <w:szCs w:val="24"/>
        </w:rPr>
        <w:t>e</w:t>
      </w:r>
      <w:r>
        <w:rPr>
          <w:sz w:val="24"/>
          <w:szCs w:val="24"/>
        </w:rPr>
        <w:t>................................................</w:t>
      </w:r>
      <w:r>
        <w:rPr>
          <w:spacing w:val="-11"/>
          <w:sz w:val="24"/>
          <w:szCs w:val="24"/>
        </w:rPr>
        <w:t xml:space="preserve"> </w:t>
      </w:r>
      <w:r>
        <w:rPr>
          <w:sz w:val="24"/>
          <w:szCs w:val="24"/>
        </w:rPr>
        <w:t>22</w:t>
      </w:r>
    </w:p>
    <w:p w:rsidR="00D35201" w:rsidRDefault="00D35201">
      <w:pPr>
        <w:spacing w:before="1" w:line="120" w:lineRule="exact"/>
        <w:rPr>
          <w:sz w:val="12"/>
          <w:szCs w:val="12"/>
        </w:rPr>
      </w:pPr>
    </w:p>
    <w:p w:rsidR="00D35201" w:rsidRDefault="00E6664F">
      <w:pPr>
        <w:ind w:left="508"/>
        <w:rPr>
          <w:sz w:val="24"/>
          <w:szCs w:val="24"/>
        </w:rPr>
      </w:pPr>
      <w:r>
        <w:rPr>
          <w:sz w:val="24"/>
          <w:szCs w:val="24"/>
        </w:rPr>
        <w:t>A -</w:t>
      </w:r>
      <w:r>
        <w:rPr>
          <w:spacing w:val="-1"/>
          <w:sz w:val="24"/>
          <w:szCs w:val="24"/>
        </w:rPr>
        <w:t xml:space="preserve"> </w:t>
      </w:r>
      <w:r>
        <w:rPr>
          <w:sz w:val="24"/>
          <w:szCs w:val="24"/>
        </w:rPr>
        <w:t xml:space="preserve">Consultant’s </w:t>
      </w:r>
      <w:r>
        <w:rPr>
          <w:spacing w:val="-1"/>
          <w:sz w:val="24"/>
          <w:szCs w:val="24"/>
        </w:rPr>
        <w:t>O</w:t>
      </w:r>
      <w:r>
        <w:rPr>
          <w:spacing w:val="1"/>
          <w:sz w:val="24"/>
          <w:szCs w:val="24"/>
        </w:rPr>
        <w:t>r</w:t>
      </w:r>
      <w:r>
        <w:rPr>
          <w:spacing w:val="-2"/>
          <w:sz w:val="24"/>
          <w:szCs w:val="24"/>
        </w:rPr>
        <w:t>g</w:t>
      </w:r>
      <w:r>
        <w:rPr>
          <w:spacing w:val="-1"/>
          <w:sz w:val="24"/>
          <w:szCs w:val="24"/>
        </w:rPr>
        <w:t>a</w:t>
      </w:r>
      <w:r>
        <w:rPr>
          <w:sz w:val="24"/>
          <w:szCs w:val="24"/>
        </w:rPr>
        <w:t>ni</w:t>
      </w:r>
      <w:r>
        <w:rPr>
          <w:spacing w:val="2"/>
          <w:sz w:val="24"/>
          <w:szCs w:val="24"/>
        </w:rPr>
        <w:t>z</w:t>
      </w:r>
      <w:r>
        <w:rPr>
          <w:spacing w:val="-1"/>
          <w:sz w:val="24"/>
          <w:szCs w:val="24"/>
        </w:rPr>
        <w:t>a</w:t>
      </w:r>
      <w:r>
        <w:rPr>
          <w:sz w:val="24"/>
          <w:szCs w:val="24"/>
        </w:rPr>
        <w:t>t</w:t>
      </w:r>
      <w:r>
        <w:rPr>
          <w:spacing w:val="1"/>
          <w:sz w:val="24"/>
          <w:szCs w:val="24"/>
        </w:rPr>
        <w:t>i</w:t>
      </w:r>
      <w:r>
        <w:rPr>
          <w:sz w:val="24"/>
          <w:szCs w:val="24"/>
        </w:rPr>
        <w:t>on</w:t>
      </w:r>
      <w:r>
        <w:rPr>
          <w:spacing w:val="-5"/>
          <w:sz w:val="24"/>
          <w:szCs w:val="24"/>
        </w:rPr>
        <w:t xml:space="preserve"> </w:t>
      </w:r>
      <w:r>
        <w:rPr>
          <w:sz w:val="24"/>
          <w:szCs w:val="24"/>
        </w:rPr>
        <w:t>..........................................................</w:t>
      </w:r>
      <w:r w:rsidR="00577B2F">
        <w:rPr>
          <w:sz w:val="24"/>
          <w:szCs w:val="24"/>
        </w:rPr>
        <w:t>.............................</w:t>
      </w:r>
      <w:r>
        <w:rPr>
          <w:spacing w:val="-11"/>
          <w:sz w:val="24"/>
          <w:szCs w:val="24"/>
        </w:rPr>
        <w:t xml:space="preserve"> </w:t>
      </w:r>
      <w:r>
        <w:rPr>
          <w:sz w:val="24"/>
          <w:szCs w:val="24"/>
        </w:rPr>
        <w:t>22</w:t>
      </w:r>
    </w:p>
    <w:p w:rsidR="00D35201" w:rsidRDefault="00D35201">
      <w:pPr>
        <w:spacing w:line="120" w:lineRule="exact"/>
        <w:rPr>
          <w:sz w:val="12"/>
          <w:szCs w:val="12"/>
        </w:rPr>
      </w:pPr>
    </w:p>
    <w:p w:rsidR="00D35201" w:rsidRDefault="00E6664F">
      <w:pPr>
        <w:ind w:left="508"/>
        <w:rPr>
          <w:sz w:val="24"/>
          <w:szCs w:val="24"/>
        </w:rPr>
      </w:pPr>
      <w:r>
        <w:rPr>
          <w:sz w:val="24"/>
          <w:szCs w:val="24"/>
        </w:rPr>
        <w:t>B</w:t>
      </w:r>
      <w:r>
        <w:rPr>
          <w:spacing w:val="-2"/>
          <w:sz w:val="24"/>
          <w:szCs w:val="24"/>
        </w:rPr>
        <w:t xml:space="preserve"> </w:t>
      </w:r>
      <w:r>
        <w:rPr>
          <w:sz w:val="24"/>
          <w:szCs w:val="24"/>
        </w:rPr>
        <w:t>-</w:t>
      </w:r>
      <w:r>
        <w:rPr>
          <w:spacing w:val="-1"/>
          <w:sz w:val="24"/>
          <w:szCs w:val="24"/>
        </w:rPr>
        <w:t xml:space="preserve"> </w:t>
      </w:r>
      <w:r>
        <w:rPr>
          <w:sz w:val="24"/>
          <w:szCs w:val="24"/>
        </w:rPr>
        <w:t>Consultant’s E</w:t>
      </w:r>
      <w:r>
        <w:rPr>
          <w:spacing w:val="2"/>
          <w:sz w:val="24"/>
          <w:szCs w:val="24"/>
        </w:rPr>
        <w:t>x</w:t>
      </w:r>
      <w:r>
        <w:rPr>
          <w:sz w:val="24"/>
          <w:szCs w:val="24"/>
        </w:rPr>
        <w:t>p</w:t>
      </w:r>
      <w:r>
        <w:rPr>
          <w:spacing w:val="-1"/>
          <w:sz w:val="24"/>
          <w:szCs w:val="24"/>
        </w:rPr>
        <w:t>e</w:t>
      </w:r>
      <w:r>
        <w:rPr>
          <w:sz w:val="24"/>
          <w:szCs w:val="24"/>
        </w:rPr>
        <w:t>ri</w:t>
      </w:r>
      <w:r>
        <w:rPr>
          <w:spacing w:val="1"/>
          <w:sz w:val="24"/>
          <w:szCs w:val="24"/>
        </w:rPr>
        <w:t>e</w:t>
      </w:r>
      <w:r>
        <w:rPr>
          <w:sz w:val="24"/>
          <w:szCs w:val="24"/>
        </w:rPr>
        <w:t>n</w:t>
      </w:r>
      <w:r>
        <w:rPr>
          <w:spacing w:val="-1"/>
          <w:sz w:val="24"/>
          <w:szCs w:val="24"/>
        </w:rPr>
        <w:t>c</w:t>
      </w:r>
      <w:r>
        <w:rPr>
          <w:sz w:val="24"/>
          <w:szCs w:val="24"/>
        </w:rPr>
        <w:t>e .............................................................</w:t>
      </w:r>
      <w:r w:rsidR="00577B2F">
        <w:rPr>
          <w:sz w:val="24"/>
          <w:szCs w:val="24"/>
        </w:rPr>
        <w:t>..............................</w:t>
      </w:r>
      <w:r>
        <w:rPr>
          <w:sz w:val="24"/>
          <w:szCs w:val="24"/>
        </w:rPr>
        <w:t>23</w:t>
      </w:r>
    </w:p>
    <w:p w:rsidR="00D35201" w:rsidRDefault="00D35201">
      <w:pPr>
        <w:spacing w:line="120" w:lineRule="exact"/>
        <w:rPr>
          <w:sz w:val="12"/>
          <w:szCs w:val="12"/>
        </w:rPr>
      </w:pPr>
    </w:p>
    <w:p w:rsidR="00D35201" w:rsidRDefault="00E6664F">
      <w:pPr>
        <w:ind w:left="148"/>
        <w:rPr>
          <w:sz w:val="24"/>
          <w:szCs w:val="24"/>
        </w:rPr>
      </w:pPr>
      <w:r>
        <w:rPr>
          <w:spacing w:val="-1"/>
          <w:sz w:val="24"/>
          <w:szCs w:val="24"/>
        </w:rPr>
        <w:t>F</w:t>
      </w:r>
      <w:r>
        <w:rPr>
          <w:sz w:val="24"/>
          <w:szCs w:val="24"/>
        </w:rPr>
        <w:t>o</w:t>
      </w:r>
      <w:r>
        <w:rPr>
          <w:spacing w:val="-1"/>
          <w:sz w:val="24"/>
          <w:szCs w:val="24"/>
        </w:rPr>
        <w:t>r</w:t>
      </w:r>
      <w:r>
        <w:rPr>
          <w:sz w:val="24"/>
          <w:szCs w:val="24"/>
        </w:rPr>
        <w:t>m TECH</w:t>
      </w:r>
      <w:r>
        <w:rPr>
          <w:spacing w:val="-1"/>
          <w:sz w:val="24"/>
          <w:szCs w:val="24"/>
        </w:rPr>
        <w:t>-</w:t>
      </w:r>
      <w:r>
        <w:rPr>
          <w:sz w:val="24"/>
          <w:szCs w:val="24"/>
        </w:rPr>
        <w:t>3.</w:t>
      </w:r>
      <w:r w:rsidR="00F97051">
        <w:rPr>
          <w:sz w:val="24"/>
          <w:szCs w:val="24"/>
        </w:rPr>
        <w:t xml:space="preserve">  </w:t>
      </w:r>
      <w:r>
        <w:rPr>
          <w:sz w:val="24"/>
          <w:szCs w:val="24"/>
        </w:rPr>
        <w:t>Com</w:t>
      </w:r>
      <w:r>
        <w:rPr>
          <w:spacing w:val="1"/>
          <w:sz w:val="24"/>
          <w:szCs w:val="24"/>
        </w:rPr>
        <w:t>m</w:t>
      </w:r>
      <w:r>
        <w:rPr>
          <w:spacing w:val="-1"/>
          <w:sz w:val="24"/>
          <w:szCs w:val="24"/>
        </w:rPr>
        <w:t>e</w:t>
      </w:r>
      <w:r>
        <w:rPr>
          <w:sz w:val="24"/>
          <w:szCs w:val="24"/>
        </w:rPr>
        <w:t>nts and Su</w:t>
      </w:r>
      <w:r>
        <w:rPr>
          <w:spacing w:val="-2"/>
          <w:sz w:val="24"/>
          <w:szCs w:val="24"/>
        </w:rPr>
        <w:t>g</w:t>
      </w:r>
      <w:r>
        <w:rPr>
          <w:sz w:val="24"/>
          <w:szCs w:val="24"/>
        </w:rPr>
        <w:t>g</w:t>
      </w:r>
      <w:r>
        <w:rPr>
          <w:spacing w:val="-1"/>
          <w:sz w:val="24"/>
          <w:szCs w:val="24"/>
        </w:rPr>
        <w:t>e</w:t>
      </w:r>
      <w:r>
        <w:rPr>
          <w:sz w:val="24"/>
          <w:szCs w:val="24"/>
        </w:rPr>
        <w:t>st</w:t>
      </w:r>
      <w:r>
        <w:rPr>
          <w:spacing w:val="1"/>
          <w:sz w:val="24"/>
          <w:szCs w:val="24"/>
        </w:rPr>
        <w:t>i</w:t>
      </w:r>
      <w:r>
        <w:rPr>
          <w:sz w:val="24"/>
          <w:szCs w:val="24"/>
        </w:rPr>
        <w:t>ons on the</w:t>
      </w:r>
      <w:r>
        <w:rPr>
          <w:spacing w:val="-1"/>
          <w:sz w:val="24"/>
          <w:szCs w:val="24"/>
        </w:rPr>
        <w:t xml:space="preserve"> </w:t>
      </w:r>
      <w:r>
        <w:rPr>
          <w:sz w:val="24"/>
          <w:szCs w:val="24"/>
        </w:rPr>
        <w:t>T</w:t>
      </w:r>
      <w:r>
        <w:rPr>
          <w:spacing w:val="-1"/>
          <w:sz w:val="24"/>
          <w:szCs w:val="24"/>
        </w:rPr>
        <w:t>e</w:t>
      </w:r>
      <w:r>
        <w:rPr>
          <w:sz w:val="24"/>
          <w:szCs w:val="24"/>
        </w:rPr>
        <w:t>rms of</w:t>
      </w:r>
      <w:r>
        <w:rPr>
          <w:spacing w:val="-1"/>
          <w:sz w:val="24"/>
          <w:szCs w:val="24"/>
        </w:rPr>
        <w:t xml:space="preserve"> </w:t>
      </w:r>
      <w:r>
        <w:rPr>
          <w:sz w:val="24"/>
          <w:szCs w:val="24"/>
        </w:rPr>
        <w:t>R</w:t>
      </w:r>
      <w:r>
        <w:rPr>
          <w:spacing w:val="-1"/>
          <w:sz w:val="24"/>
          <w:szCs w:val="24"/>
        </w:rPr>
        <w:t>e</w:t>
      </w:r>
      <w:r>
        <w:rPr>
          <w:spacing w:val="1"/>
          <w:sz w:val="24"/>
          <w:szCs w:val="24"/>
        </w:rPr>
        <w:t>f</w:t>
      </w:r>
      <w:r>
        <w:rPr>
          <w:spacing w:val="-1"/>
          <w:sz w:val="24"/>
          <w:szCs w:val="24"/>
        </w:rPr>
        <w:t>e</w:t>
      </w:r>
      <w:r>
        <w:rPr>
          <w:spacing w:val="1"/>
          <w:sz w:val="24"/>
          <w:szCs w:val="24"/>
        </w:rPr>
        <w:t>r</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a</w:t>
      </w:r>
      <w:r>
        <w:rPr>
          <w:sz w:val="24"/>
          <w:szCs w:val="24"/>
        </w:rPr>
        <w:t>nd on Counte</w:t>
      </w:r>
      <w:r>
        <w:rPr>
          <w:spacing w:val="-1"/>
          <w:sz w:val="24"/>
          <w:szCs w:val="24"/>
        </w:rPr>
        <w:t>r</w:t>
      </w:r>
      <w:r>
        <w:rPr>
          <w:sz w:val="24"/>
          <w:szCs w:val="24"/>
        </w:rPr>
        <w:t>p</w:t>
      </w:r>
      <w:r>
        <w:rPr>
          <w:spacing w:val="-1"/>
          <w:sz w:val="24"/>
          <w:szCs w:val="24"/>
        </w:rPr>
        <w:t>a</w:t>
      </w:r>
      <w:r>
        <w:rPr>
          <w:sz w:val="24"/>
          <w:szCs w:val="24"/>
        </w:rPr>
        <w:t>rt</w:t>
      </w:r>
    </w:p>
    <w:p w:rsidR="00D35201" w:rsidRDefault="00E6664F">
      <w:pPr>
        <w:ind w:left="148"/>
        <w:rPr>
          <w:sz w:val="24"/>
          <w:szCs w:val="24"/>
        </w:rPr>
      </w:pPr>
      <w:r>
        <w:rPr>
          <w:spacing w:val="1"/>
          <w:sz w:val="24"/>
          <w:szCs w:val="24"/>
        </w:rPr>
        <w:t>S</w:t>
      </w:r>
      <w:r>
        <w:rPr>
          <w:sz w:val="24"/>
          <w:szCs w:val="24"/>
        </w:rPr>
        <w:t>ta</w:t>
      </w:r>
      <w:r>
        <w:rPr>
          <w:spacing w:val="-1"/>
          <w:sz w:val="24"/>
          <w:szCs w:val="24"/>
        </w:rPr>
        <w:t>f</w:t>
      </w:r>
      <w:r>
        <w:rPr>
          <w:sz w:val="24"/>
          <w:szCs w:val="24"/>
        </w:rPr>
        <w:t xml:space="preserve">f </w:t>
      </w:r>
      <w:r>
        <w:rPr>
          <w:spacing w:val="-2"/>
          <w:sz w:val="24"/>
          <w:szCs w:val="24"/>
        </w:rPr>
        <w:t>a</w:t>
      </w:r>
      <w:r>
        <w:rPr>
          <w:sz w:val="24"/>
          <w:szCs w:val="24"/>
        </w:rPr>
        <w:t xml:space="preserve">nd </w:t>
      </w:r>
      <w:r>
        <w:rPr>
          <w:spacing w:val="1"/>
          <w:sz w:val="24"/>
          <w:szCs w:val="24"/>
        </w:rPr>
        <w:t>F</w:t>
      </w:r>
      <w:r>
        <w:rPr>
          <w:spacing w:val="-1"/>
          <w:sz w:val="24"/>
          <w:szCs w:val="24"/>
        </w:rPr>
        <w:t>ac</w:t>
      </w:r>
      <w:r>
        <w:rPr>
          <w:sz w:val="24"/>
          <w:szCs w:val="24"/>
        </w:rPr>
        <w:t>i</w:t>
      </w:r>
      <w:r>
        <w:rPr>
          <w:spacing w:val="1"/>
          <w:sz w:val="24"/>
          <w:szCs w:val="24"/>
        </w:rPr>
        <w:t>l</w:t>
      </w:r>
      <w:r>
        <w:rPr>
          <w:sz w:val="24"/>
          <w:szCs w:val="24"/>
        </w:rPr>
        <w:t>i</w:t>
      </w:r>
      <w:r>
        <w:rPr>
          <w:spacing w:val="1"/>
          <w:sz w:val="24"/>
          <w:szCs w:val="24"/>
        </w:rPr>
        <w:t>t</w:t>
      </w:r>
      <w:r>
        <w:rPr>
          <w:sz w:val="24"/>
          <w:szCs w:val="24"/>
        </w:rPr>
        <w:t>ies to be</w:t>
      </w:r>
      <w:r>
        <w:rPr>
          <w:spacing w:val="1"/>
          <w:sz w:val="24"/>
          <w:szCs w:val="24"/>
        </w:rPr>
        <w:t xml:space="preserve"> </w:t>
      </w:r>
      <w:r w:rsidR="00577B2F">
        <w:rPr>
          <w:spacing w:val="1"/>
          <w:sz w:val="24"/>
          <w:szCs w:val="24"/>
        </w:rPr>
        <w:t>provided</w:t>
      </w:r>
      <w:r>
        <w:rPr>
          <w:sz w:val="24"/>
          <w:szCs w:val="24"/>
        </w:rPr>
        <w:t xml:space="preserve"> </w:t>
      </w:r>
      <w:r>
        <w:rPr>
          <w:spacing w:val="2"/>
          <w:sz w:val="24"/>
          <w:szCs w:val="24"/>
        </w:rPr>
        <w:t>b</w:t>
      </w:r>
      <w:r>
        <w:rPr>
          <w:sz w:val="24"/>
          <w:szCs w:val="24"/>
        </w:rPr>
        <w:t>y</w:t>
      </w:r>
      <w:r>
        <w:rPr>
          <w:spacing w:val="-5"/>
          <w:sz w:val="24"/>
          <w:szCs w:val="24"/>
        </w:rPr>
        <w:t xml:space="preserve"> </w:t>
      </w:r>
      <w:r>
        <w:rPr>
          <w:sz w:val="24"/>
          <w:szCs w:val="24"/>
        </w:rPr>
        <w:t>the PA</w:t>
      </w:r>
      <w:r>
        <w:rPr>
          <w:spacing w:val="-17"/>
          <w:sz w:val="24"/>
          <w:szCs w:val="24"/>
        </w:rPr>
        <w:t xml:space="preserve"> </w:t>
      </w:r>
      <w:r>
        <w:rPr>
          <w:sz w:val="24"/>
          <w:szCs w:val="24"/>
        </w:rPr>
        <w:t>...............................................................</w:t>
      </w:r>
      <w:r>
        <w:rPr>
          <w:spacing w:val="1"/>
          <w:sz w:val="24"/>
          <w:szCs w:val="24"/>
        </w:rPr>
        <w:t>.</w:t>
      </w:r>
      <w:r w:rsidR="00577B2F">
        <w:rPr>
          <w:sz w:val="24"/>
          <w:szCs w:val="24"/>
        </w:rPr>
        <w:t>......</w:t>
      </w:r>
      <w:r>
        <w:rPr>
          <w:spacing w:val="-12"/>
          <w:sz w:val="24"/>
          <w:szCs w:val="24"/>
        </w:rPr>
        <w:t xml:space="preserve"> </w:t>
      </w:r>
      <w:r>
        <w:rPr>
          <w:sz w:val="24"/>
          <w:szCs w:val="24"/>
        </w:rPr>
        <w:t>24</w:t>
      </w:r>
    </w:p>
    <w:p w:rsidR="00D35201" w:rsidRDefault="00D35201">
      <w:pPr>
        <w:spacing w:line="120" w:lineRule="exact"/>
        <w:rPr>
          <w:sz w:val="12"/>
          <w:szCs w:val="12"/>
        </w:rPr>
      </w:pPr>
    </w:p>
    <w:p w:rsidR="00D35201" w:rsidRDefault="00E6664F">
      <w:pPr>
        <w:ind w:left="508"/>
        <w:rPr>
          <w:sz w:val="24"/>
          <w:szCs w:val="24"/>
        </w:rPr>
      </w:pPr>
      <w:r>
        <w:rPr>
          <w:sz w:val="24"/>
          <w:szCs w:val="24"/>
        </w:rPr>
        <w:t>A -</w:t>
      </w:r>
      <w:r>
        <w:rPr>
          <w:spacing w:val="-1"/>
          <w:sz w:val="24"/>
          <w:szCs w:val="24"/>
        </w:rPr>
        <w:t xml:space="preserve"> </w:t>
      </w:r>
      <w:r>
        <w:rPr>
          <w:sz w:val="24"/>
          <w:szCs w:val="24"/>
        </w:rPr>
        <w:t>On the</w:t>
      </w:r>
      <w:r>
        <w:rPr>
          <w:spacing w:val="-1"/>
          <w:sz w:val="24"/>
          <w:szCs w:val="24"/>
        </w:rPr>
        <w:t xml:space="preserve"> </w:t>
      </w:r>
      <w:r>
        <w:rPr>
          <w:sz w:val="24"/>
          <w:szCs w:val="24"/>
        </w:rPr>
        <w:t>T</w:t>
      </w:r>
      <w:r>
        <w:rPr>
          <w:spacing w:val="1"/>
          <w:sz w:val="24"/>
          <w:szCs w:val="24"/>
        </w:rPr>
        <w:t>e</w:t>
      </w:r>
      <w:r>
        <w:rPr>
          <w:sz w:val="24"/>
          <w:szCs w:val="24"/>
        </w:rPr>
        <w:t>rms of</w:t>
      </w:r>
      <w:r>
        <w:rPr>
          <w:spacing w:val="-1"/>
          <w:sz w:val="24"/>
          <w:szCs w:val="24"/>
        </w:rPr>
        <w:t xml:space="preserve"> </w:t>
      </w:r>
      <w:r w:rsidR="00577B2F">
        <w:rPr>
          <w:sz w:val="24"/>
          <w:szCs w:val="24"/>
        </w:rPr>
        <w:t>R</w:t>
      </w:r>
      <w:r w:rsidR="00577B2F">
        <w:rPr>
          <w:spacing w:val="-1"/>
          <w:sz w:val="24"/>
          <w:szCs w:val="24"/>
        </w:rPr>
        <w:t>e</w:t>
      </w:r>
      <w:r w:rsidR="00577B2F">
        <w:rPr>
          <w:spacing w:val="1"/>
          <w:sz w:val="24"/>
          <w:szCs w:val="24"/>
        </w:rPr>
        <w:t>f</w:t>
      </w:r>
      <w:r w:rsidR="00577B2F">
        <w:rPr>
          <w:spacing w:val="-1"/>
          <w:sz w:val="24"/>
          <w:szCs w:val="24"/>
        </w:rPr>
        <w:t>e</w:t>
      </w:r>
      <w:r w:rsidR="00577B2F">
        <w:rPr>
          <w:sz w:val="24"/>
          <w:szCs w:val="24"/>
        </w:rPr>
        <w:t>r</w:t>
      </w:r>
      <w:r w:rsidR="00577B2F">
        <w:rPr>
          <w:spacing w:val="-2"/>
          <w:sz w:val="24"/>
          <w:szCs w:val="24"/>
        </w:rPr>
        <w:t>e</w:t>
      </w:r>
      <w:r w:rsidR="00577B2F">
        <w:rPr>
          <w:sz w:val="24"/>
          <w:szCs w:val="24"/>
        </w:rPr>
        <w:t>n</w:t>
      </w:r>
      <w:r w:rsidR="00577B2F">
        <w:rPr>
          <w:spacing w:val="1"/>
          <w:sz w:val="24"/>
          <w:szCs w:val="24"/>
        </w:rPr>
        <w:t>c</w:t>
      </w:r>
      <w:r w:rsidR="00577B2F">
        <w:rPr>
          <w:sz w:val="24"/>
          <w:szCs w:val="24"/>
        </w:rPr>
        <w:t>e</w:t>
      </w:r>
      <w:r w:rsidR="00577B2F">
        <w:rPr>
          <w:spacing w:val="-31"/>
          <w:sz w:val="24"/>
          <w:szCs w:val="24"/>
        </w:rPr>
        <w:t>………………………………………………………………….</w:t>
      </w:r>
      <w:r>
        <w:rPr>
          <w:sz w:val="24"/>
          <w:szCs w:val="24"/>
        </w:rPr>
        <w:t>24</w:t>
      </w:r>
    </w:p>
    <w:p w:rsidR="00D35201" w:rsidRDefault="00D35201">
      <w:pPr>
        <w:spacing w:line="120" w:lineRule="exact"/>
        <w:rPr>
          <w:sz w:val="12"/>
          <w:szCs w:val="12"/>
        </w:rPr>
      </w:pPr>
    </w:p>
    <w:p w:rsidR="00D35201" w:rsidRDefault="00E6664F">
      <w:pPr>
        <w:ind w:left="508"/>
        <w:rPr>
          <w:sz w:val="24"/>
          <w:szCs w:val="24"/>
        </w:rPr>
      </w:pPr>
      <w:r>
        <w:rPr>
          <w:sz w:val="24"/>
          <w:szCs w:val="24"/>
        </w:rPr>
        <w:t>B</w:t>
      </w:r>
      <w:r>
        <w:rPr>
          <w:spacing w:val="-2"/>
          <w:sz w:val="24"/>
          <w:szCs w:val="24"/>
        </w:rPr>
        <w:t xml:space="preserve"> </w:t>
      </w:r>
      <w:r>
        <w:rPr>
          <w:sz w:val="24"/>
          <w:szCs w:val="24"/>
        </w:rPr>
        <w:t>-</w:t>
      </w:r>
      <w:r>
        <w:rPr>
          <w:spacing w:val="-1"/>
          <w:sz w:val="24"/>
          <w:szCs w:val="24"/>
        </w:rPr>
        <w:t xml:space="preserve"> </w:t>
      </w:r>
      <w:r>
        <w:rPr>
          <w:sz w:val="24"/>
          <w:szCs w:val="24"/>
        </w:rPr>
        <w:t>On Count</w:t>
      </w:r>
      <w:r>
        <w:rPr>
          <w:spacing w:val="-1"/>
          <w:sz w:val="24"/>
          <w:szCs w:val="24"/>
        </w:rPr>
        <w:t>e</w:t>
      </w:r>
      <w:r>
        <w:rPr>
          <w:sz w:val="24"/>
          <w:szCs w:val="24"/>
        </w:rPr>
        <w:t>r</w:t>
      </w:r>
      <w:r>
        <w:rPr>
          <w:spacing w:val="1"/>
          <w:sz w:val="24"/>
          <w:szCs w:val="24"/>
        </w:rPr>
        <w:t>p</w:t>
      </w:r>
      <w:r>
        <w:rPr>
          <w:spacing w:val="-1"/>
          <w:sz w:val="24"/>
          <w:szCs w:val="24"/>
        </w:rPr>
        <w:t>a</w:t>
      </w:r>
      <w:r>
        <w:rPr>
          <w:sz w:val="24"/>
          <w:szCs w:val="24"/>
        </w:rPr>
        <w:t>rt S</w:t>
      </w:r>
      <w:r>
        <w:rPr>
          <w:spacing w:val="1"/>
          <w:sz w:val="24"/>
          <w:szCs w:val="24"/>
        </w:rPr>
        <w:t>t</w:t>
      </w:r>
      <w:r>
        <w:rPr>
          <w:spacing w:val="-1"/>
          <w:sz w:val="24"/>
          <w:szCs w:val="24"/>
        </w:rPr>
        <w:t>a</w:t>
      </w:r>
      <w:r>
        <w:rPr>
          <w:sz w:val="24"/>
          <w:szCs w:val="24"/>
        </w:rPr>
        <w:t>ff</w:t>
      </w:r>
      <w:r>
        <w:rPr>
          <w:spacing w:val="1"/>
          <w:sz w:val="24"/>
          <w:szCs w:val="24"/>
        </w:rPr>
        <w:t xml:space="preserve"> </w:t>
      </w:r>
      <w:r>
        <w:rPr>
          <w:spacing w:val="-1"/>
          <w:sz w:val="24"/>
          <w:szCs w:val="24"/>
        </w:rPr>
        <w:t>a</w:t>
      </w:r>
      <w:r>
        <w:rPr>
          <w:sz w:val="24"/>
          <w:szCs w:val="24"/>
        </w:rPr>
        <w:t xml:space="preserve">nd </w:t>
      </w:r>
      <w:r>
        <w:rPr>
          <w:spacing w:val="-1"/>
          <w:sz w:val="24"/>
          <w:szCs w:val="24"/>
        </w:rPr>
        <w:t>F</w:t>
      </w:r>
      <w:r>
        <w:rPr>
          <w:spacing w:val="1"/>
          <w:sz w:val="24"/>
          <w:szCs w:val="24"/>
        </w:rPr>
        <w:t>a</w:t>
      </w:r>
      <w:r>
        <w:rPr>
          <w:spacing w:val="-1"/>
          <w:sz w:val="24"/>
          <w:szCs w:val="24"/>
        </w:rPr>
        <w:t>c</w:t>
      </w:r>
      <w:r>
        <w:rPr>
          <w:sz w:val="24"/>
          <w:szCs w:val="24"/>
        </w:rPr>
        <w:t>i</w:t>
      </w:r>
      <w:r>
        <w:rPr>
          <w:spacing w:val="1"/>
          <w:sz w:val="24"/>
          <w:szCs w:val="24"/>
        </w:rPr>
        <w:t>l</w:t>
      </w:r>
      <w:r>
        <w:rPr>
          <w:sz w:val="24"/>
          <w:szCs w:val="24"/>
        </w:rPr>
        <w:t>i</w:t>
      </w:r>
      <w:r>
        <w:rPr>
          <w:spacing w:val="1"/>
          <w:sz w:val="24"/>
          <w:szCs w:val="24"/>
        </w:rPr>
        <w:t>t</w:t>
      </w:r>
      <w:r>
        <w:rPr>
          <w:sz w:val="24"/>
          <w:szCs w:val="24"/>
        </w:rPr>
        <w:t>ie</w:t>
      </w:r>
      <w:r>
        <w:rPr>
          <w:spacing w:val="2"/>
          <w:sz w:val="24"/>
          <w:szCs w:val="24"/>
        </w:rPr>
        <w:t>s</w:t>
      </w:r>
      <w:r>
        <w:rPr>
          <w:sz w:val="24"/>
          <w:szCs w:val="24"/>
        </w:rPr>
        <w:t>...............................................................</w:t>
      </w:r>
      <w:r>
        <w:rPr>
          <w:spacing w:val="1"/>
          <w:sz w:val="24"/>
          <w:szCs w:val="24"/>
        </w:rPr>
        <w:t>.</w:t>
      </w:r>
      <w:r w:rsidR="00577B2F">
        <w:rPr>
          <w:sz w:val="24"/>
          <w:szCs w:val="24"/>
        </w:rPr>
        <w:t>...........</w:t>
      </w:r>
      <w:r>
        <w:rPr>
          <w:sz w:val="24"/>
          <w:szCs w:val="24"/>
        </w:rPr>
        <w:t>25</w:t>
      </w:r>
    </w:p>
    <w:p w:rsidR="00D35201" w:rsidRDefault="00D35201">
      <w:pPr>
        <w:spacing w:line="120" w:lineRule="exact"/>
        <w:rPr>
          <w:sz w:val="12"/>
          <w:szCs w:val="12"/>
        </w:rPr>
      </w:pPr>
    </w:p>
    <w:p w:rsidR="00D35201" w:rsidRDefault="00E6664F">
      <w:pPr>
        <w:ind w:left="148"/>
        <w:rPr>
          <w:sz w:val="24"/>
          <w:szCs w:val="24"/>
        </w:rPr>
      </w:pPr>
      <w:r>
        <w:rPr>
          <w:spacing w:val="-1"/>
          <w:sz w:val="24"/>
          <w:szCs w:val="24"/>
        </w:rPr>
        <w:t>F</w:t>
      </w:r>
      <w:r>
        <w:rPr>
          <w:sz w:val="24"/>
          <w:szCs w:val="24"/>
        </w:rPr>
        <w:t>o</w:t>
      </w:r>
      <w:r>
        <w:rPr>
          <w:spacing w:val="-1"/>
          <w:sz w:val="24"/>
          <w:szCs w:val="24"/>
        </w:rPr>
        <w:t>r</w:t>
      </w:r>
      <w:r>
        <w:rPr>
          <w:sz w:val="24"/>
          <w:szCs w:val="24"/>
        </w:rPr>
        <w:t>m TECH</w:t>
      </w:r>
      <w:r>
        <w:rPr>
          <w:spacing w:val="-1"/>
          <w:sz w:val="24"/>
          <w:szCs w:val="24"/>
        </w:rPr>
        <w:t>-</w:t>
      </w:r>
      <w:r>
        <w:rPr>
          <w:sz w:val="24"/>
          <w:szCs w:val="24"/>
        </w:rPr>
        <w:t>4.</w:t>
      </w:r>
      <w:r w:rsidR="00F97051">
        <w:rPr>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 xml:space="preserve">ription of </w:t>
      </w:r>
      <w:r>
        <w:rPr>
          <w:spacing w:val="-1"/>
          <w:sz w:val="24"/>
          <w:szCs w:val="24"/>
        </w:rPr>
        <w:t>A</w:t>
      </w:r>
      <w:r>
        <w:rPr>
          <w:sz w:val="24"/>
          <w:szCs w:val="24"/>
        </w:rPr>
        <w:t>ppr</w:t>
      </w:r>
      <w:r>
        <w:rPr>
          <w:spacing w:val="3"/>
          <w:sz w:val="24"/>
          <w:szCs w:val="24"/>
        </w:rPr>
        <w:t>o</w:t>
      </w:r>
      <w:r>
        <w:rPr>
          <w:spacing w:val="-1"/>
          <w:sz w:val="24"/>
          <w:szCs w:val="24"/>
        </w:rPr>
        <w:t>ac</w:t>
      </w:r>
      <w:r>
        <w:rPr>
          <w:sz w:val="24"/>
          <w:szCs w:val="24"/>
        </w:rPr>
        <w:t>h,</w:t>
      </w:r>
      <w:r>
        <w:rPr>
          <w:spacing w:val="2"/>
          <w:sz w:val="24"/>
          <w:szCs w:val="24"/>
        </w:rPr>
        <w:t xml:space="preserve"> </w:t>
      </w:r>
      <w:r>
        <w:rPr>
          <w:sz w:val="24"/>
          <w:szCs w:val="24"/>
        </w:rPr>
        <w:t>Methodolo</w:t>
      </w:r>
      <w:r>
        <w:rPr>
          <w:spacing w:val="2"/>
          <w:sz w:val="24"/>
          <w:szCs w:val="24"/>
        </w:rPr>
        <w:t>g</w:t>
      </w:r>
      <w:r>
        <w:rPr>
          <w:sz w:val="24"/>
          <w:szCs w:val="24"/>
        </w:rPr>
        <w:t>y</w:t>
      </w:r>
      <w:r>
        <w:rPr>
          <w:spacing w:val="-5"/>
          <w:sz w:val="24"/>
          <w:szCs w:val="24"/>
        </w:rPr>
        <w:t xml:space="preserve"> </w:t>
      </w:r>
      <w:r>
        <w:rPr>
          <w:spacing w:val="-1"/>
          <w:sz w:val="24"/>
          <w:szCs w:val="24"/>
        </w:rPr>
        <w:t>a</w:t>
      </w:r>
      <w:r>
        <w:rPr>
          <w:sz w:val="24"/>
          <w:szCs w:val="24"/>
        </w:rPr>
        <w:t xml:space="preserve">nd </w:t>
      </w:r>
      <w:r>
        <w:rPr>
          <w:spacing w:val="1"/>
          <w:sz w:val="24"/>
          <w:szCs w:val="24"/>
        </w:rPr>
        <w:t>W</w:t>
      </w:r>
      <w:r>
        <w:rPr>
          <w:sz w:val="24"/>
          <w:szCs w:val="24"/>
        </w:rPr>
        <w:t>o</w:t>
      </w:r>
      <w:r>
        <w:rPr>
          <w:spacing w:val="-1"/>
          <w:sz w:val="24"/>
          <w:szCs w:val="24"/>
        </w:rPr>
        <w:t>r</w:t>
      </w:r>
      <w:r>
        <w:rPr>
          <w:sz w:val="24"/>
          <w:szCs w:val="24"/>
        </w:rPr>
        <w:t>k</w:t>
      </w:r>
      <w:r>
        <w:rPr>
          <w:spacing w:val="2"/>
          <w:sz w:val="24"/>
          <w:szCs w:val="24"/>
        </w:rPr>
        <w:t xml:space="preserve"> </w:t>
      </w:r>
      <w:r>
        <w:rPr>
          <w:spacing w:val="1"/>
          <w:sz w:val="24"/>
          <w:szCs w:val="24"/>
        </w:rPr>
        <w:t>P</w:t>
      </w:r>
      <w:r>
        <w:rPr>
          <w:sz w:val="24"/>
          <w:szCs w:val="24"/>
        </w:rPr>
        <w:t xml:space="preserve">lan </w:t>
      </w:r>
      <w:r>
        <w:rPr>
          <w:spacing w:val="-1"/>
          <w:sz w:val="24"/>
          <w:szCs w:val="24"/>
        </w:rPr>
        <w:t>f</w:t>
      </w:r>
      <w:r>
        <w:rPr>
          <w:sz w:val="24"/>
          <w:szCs w:val="24"/>
        </w:rPr>
        <w:t>or</w:t>
      </w:r>
      <w:r>
        <w:rPr>
          <w:spacing w:val="-1"/>
          <w:sz w:val="24"/>
          <w:szCs w:val="24"/>
        </w:rPr>
        <w:t xml:space="preserve"> </w:t>
      </w:r>
      <w:r>
        <w:rPr>
          <w:spacing w:val="1"/>
          <w:sz w:val="24"/>
          <w:szCs w:val="24"/>
        </w:rPr>
        <w:t>P</w:t>
      </w:r>
      <w:r>
        <w:rPr>
          <w:spacing w:val="-1"/>
          <w:sz w:val="24"/>
          <w:szCs w:val="24"/>
        </w:rPr>
        <w:t>e</w:t>
      </w:r>
      <w:r>
        <w:rPr>
          <w:sz w:val="24"/>
          <w:szCs w:val="24"/>
        </w:rPr>
        <w:t>r</w:t>
      </w:r>
      <w:r>
        <w:rPr>
          <w:spacing w:val="-1"/>
          <w:sz w:val="24"/>
          <w:szCs w:val="24"/>
        </w:rPr>
        <w:t>f</w:t>
      </w:r>
      <w:r>
        <w:rPr>
          <w:sz w:val="24"/>
          <w:szCs w:val="24"/>
        </w:rPr>
        <w:t>o</w:t>
      </w:r>
      <w:r>
        <w:rPr>
          <w:spacing w:val="-1"/>
          <w:sz w:val="24"/>
          <w:szCs w:val="24"/>
        </w:rPr>
        <w:t>r</w:t>
      </w:r>
      <w:r>
        <w:rPr>
          <w:sz w:val="24"/>
          <w:szCs w:val="24"/>
        </w:rPr>
        <w:t>m</w:t>
      </w:r>
      <w:r>
        <w:rPr>
          <w:spacing w:val="1"/>
          <w:sz w:val="24"/>
          <w:szCs w:val="24"/>
        </w:rPr>
        <w:t>i</w:t>
      </w:r>
      <w:r>
        <w:rPr>
          <w:spacing w:val="2"/>
          <w:sz w:val="24"/>
          <w:szCs w:val="24"/>
        </w:rPr>
        <w:t>n</w:t>
      </w:r>
      <w:r>
        <w:rPr>
          <w:sz w:val="24"/>
          <w:szCs w:val="24"/>
        </w:rPr>
        <w:t>g</w:t>
      </w:r>
      <w:r>
        <w:rPr>
          <w:spacing w:val="-2"/>
          <w:sz w:val="24"/>
          <w:szCs w:val="24"/>
        </w:rPr>
        <w:t xml:space="preserve"> </w:t>
      </w:r>
      <w:r>
        <w:rPr>
          <w:sz w:val="24"/>
          <w:szCs w:val="24"/>
        </w:rPr>
        <w:t>the</w:t>
      </w:r>
    </w:p>
    <w:p w:rsidR="00D35201" w:rsidRDefault="00E6664F">
      <w:pPr>
        <w:ind w:left="148"/>
        <w:rPr>
          <w:sz w:val="24"/>
          <w:szCs w:val="24"/>
        </w:rPr>
      </w:pPr>
      <w:r>
        <w:rPr>
          <w:sz w:val="24"/>
          <w:szCs w:val="24"/>
        </w:rPr>
        <w:t>Assi</w:t>
      </w:r>
      <w:r>
        <w:rPr>
          <w:spacing w:val="-2"/>
          <w:sz w:val="24"/>
          <w:szCs w:val="24"/>
        </w:rPr>
        <w:t>g</w:t>
      </w:r>
      <w:r>
        <w:rPr>
          <w:sz w:val="24"/>
          <w:szCs w:val="24"/>
        </w:rPr>
        <w:t>nment</w:t>
      </w:r>
      <w:r w:rsidR="00F97051">
        <w:rPr>
          <w:sz w:val="24"/>
          <w:szCs w:val="24"/>
        </w:rPr>
        <w:t xml:space="preserve">     </w:t>
      </w:r>
      <w:r>
        <w:rPr>
          <w:spacing w:val="7"/>
          <w:sz w:val="24"/>
          <w:szCs w:val="24"/>
        </w:rPr>
        <w:t xml:space="preserve"> </w:t>
      </w:r>
      <w:r>
        <w:rPr>
          <w:sz w:val="24"/>
          <w:szCs w:val="24"/>
        </w:rPr>
        <w:t>...............................</w:t>
      </w:r>
      <w:r>
        <w:rPr>
          <w:spacing w:val="1"/>
          <w:sz w:val="24"/>
          <w:szCs w:val="24"/>
        </w:rPr>
        <w:t>.</w:t>
      </w:r>
      <w:r>
        <w:rPr>
          <w:sz w:val="24"/>
          <w:szCs w:val="24"/>
        </w:rPr>
        <w:t>...................................................................................</w:t>
      </w:r>
      <w:r>
        <w:rPr>
          <w:spacing w:val="-11"/>
          <w:sz w:val="24"/>
          <w:szCs w:val="24"/>
        </w:rPr>
        <w:t xml:space="preserve"> </w:t>
      </w:r>
      <w:r w:rsidR="00577B2F">
        <w:rPr>
          <w:spacing w:val="-11"/>
          <w:sz w:val="24"/>
          <w:szCs w:val="24"/>
        </w:rPr>
        <w:t>...</w:t>
      </w:r>
      <w:r>
        <w:rPr>
          <w:sz w:val="24"/>
          <w:szCs w:val="24"/>
        </w:rPr>
        <w:t>26</w:t>
      </w:r>
    </w:p>
    <w:p w:rsidR="00D35201" w:rsidRDefault="00D35201">
      <w:pPr>
        <w:spacing w:line="120" w:lineRule="exact"/>
        <w:rPr>
          <w:sz w:val="12"/>
          <w:szCs w:val="12"/>
        </w:rPr>
      </w:pPr>
    </w:p>
    <w:p w:rsidR="00D35201" w:rsidRDefault="00E6664F">
      <w:pPr>
        <w:ind w:left="148"/>
        <w:rPr>
          <w:sz w:val="24"/>
          <w:szCs w:val="24"/>
        </w:rPr>
      </w:pPr>
      <w:r>
        <w:rPr>
          <w:spacing w:val="-1"/>
          <w:sz w:val="24"/>
          <w:szCs w:val="24"/>
        </w:rPr>
        <w:t>F</w:t>
      </w:r>
      <w:r>
        <w:rPr>
          <w:sz w:val="24"/>
          <w:szCs w:val="24"/>
        </w:rPr>
        <w:t>o</w:t>
      </w:r>
      <w:r>
        <w:rPr>
          <w:spacing w:val="-1"/>
          <w:sz w:val="24"/>
          <w:szCs w:val="24"/>
        </w:rPr>
        <w:t>r</w:t>
      </w:r>
      <w:r>
        <w:rPr>
          <w:sz w:val="24"/>
          <w:szCs w:val="24"/>
        </w:rPr>
        <w:t>m TECH</w:t>
      </w:r>
      <w:r>
        <w:rPr>
          <w:spacing w:val="-1"/>
          <w:sz w:val="24"/>
          <w:szCs w:val="24"/>
        </w:rPr>
        <w:t>-</w:t>
      </w:r>
      <w:r>
        <w:rPr>
          <w:sz w:val="24"/>
          <w:szCs w:val="24"/>
        </w:rPr>
        <w:t>5.</w:t>
      </w:r>
      <w:r w:rsidR="00F97051">
        <w:rPr>
          <w:sz w:val="24"/>
          <w:szCs w:val="24"/>
        </w:rPr>
        <w:t xml:space="preserve">  </w:t>
      </w:r>
      <w:r>
        <w:rPr>
          <w:sz w:val="24"/>
          <w:szCs w:val="24"/>
        </w:rPr>
        <w:t>T</w:t>
      </w:r>
      <w:r>
        <w:rPr>
          <w:spacing w:val="-1"/>
          <w:sz w:val="24"/>
          <w:szCs w:val="24"/>
        </w:rPr>
        <w:t>ea</w:t>
      </w:r>
      <w:r>
        <w:rPr>
          <w:sz w:val="24"/>
          <w:szCs w:val="24"/>
        </w:rPr>
        <w:t xml:space="preserve">m </w:t>
      </w:r>
      <w:r>
        <w:rPr>
          <w:spacing w:val="1"/>
          <w:sz w:val="24"/>
          <w:szCs w:val="24"/>
        </w:rPr>
        <w:t>C</w:t>
      </w:r>
      <w:r>
        <w:rPr>
          <w:sz w:val="24"/>
          <w:szCs w:val="24"/>
        </w:rPr>
        <w:t>omposi</w:t>
      </w:r>
      <w:r>
        <w:rPr>
          <w:spacing w:val="1"/>
          <w:sz w:val="24"/>
          <w:szCs w:val="24"/>
        </w:rPr>
        <w:t>t</w:t>
      </w:r>
      <w:r>
        <w:rPr>
          <w:sz w:val="24"/>
          <w:szCs w:val="24"/>
        </w:rPr>
        <w:t xml:space="preserve">ion and </w:t>
      </w:r>
      <w:r>
        <w:rPr>
          <w:spacing w:val="-1"/>
          <w:sz w:val="24"/>
          <w:szCs w:val="24"/>
        </w:rPr>
        <w:t>Ta</w:t>
      </w:r>
      <w:r>
        <w:rPr>
          <w:sz w:val="24"/>
          <w:szCs w:val="24"/>
        </w:rPr>
        <w:t xml:space="preserve">sk </w:t>
      </w:r>
      <w:r w:rsidR="00244AC4">
        <w:rPr>
          <w:sz w:val="24"/>
          <w:szCs w:val="24"/>
        </w:rPr>
        <w:t>Assi</w:t>
      </w:r>
      <w:r w:rsidR="00244AC4">
        <w:rPr>
          <w:spacing w:val="-2"/>
          <w:sz w:val="24"/>
          <w:szCs w:val="24"/>
        </w:rPr>
        <w:t>g</w:t>
      </w:r>
      <w:r w:rsidR="00244AC4">
        <w:rPr>
          <w:sz w:val="24"/>
          <w:szCs w:val="24"/>
        </w:rPr>
        <w:t>nments</w:t>
      </w:r>
      <w:r w:rsidR="00244AC4">
        <w:rPr>
          <w:spacing w:val="-3"/>
          <w:sz w:val="24"/>
          <w:szCs w:val="24"/>
        </w:rPr>
        <w:t>....................................................</w:t>
      </w:r>
      <w:r>
        <w:rPr>
          <w:sz w:val="24"/>
          <w:szCs w:val="24"/>
        </w:rPr>
        <w:t>27</w:t>
      </w:r>
    </w:p>
    <w:p w:rsidR="00D35201" w:rsidRDefault="00D35201">
      <w:pPr>
        <w:spacing w:line="120" w:lineRule="exact"/>
        <w:rPr>
          <w:sz w:val="12"/>
          <w:szCs w:val="12"/>
        </w:rPr>
      </w:pPr>
    </w:p>
    <w:p w:rsidR="00D35201" w:rsidRDefault="00E6664F">
      <w:pPr>
        <w:ind w:left="148"/>
        <w:rPr>
          <w:sz w:val="24"/>
          <w:szCs w:val="24"/>
        </w:rPr>
      </w:pPr>
      <w:r>
        <w:rPr>
          <w:spacing w:val="-1"/>
          <w:sz w:val="24"/>
          <w:szCs w:val="24"/>
        </w:rPr>
        <w:t>F</w:t>
      </w:r>
      <w:r>
        <w:rPr>
          <w:sz w:val="24"/>
          <w:szCs w:val="24"/>
        </w:rPr>
        <w:t>o</w:t>
      </w:r>
      <w:r>
        <w:rPr>
          <w:spacing w:val="-1"/>
          <w:sz w:val="24"/>
          <w:szCs w:val="24"/>
        </w:rPr>
        <w:t>r</w:t>
      </w:r>
      <w:r>
        <w:rPr>
          <w:sz w:val="24"/>
          <w:szCs w:val="24"/>
        </w:rPr>
        <w:t>m TECH</w:t>
      </w:r>
      <w:r>
        <w:rPr>
          <w:spacing w:val="-1"/>
          <w:sz w:val="24"/>
          <w:szCs w:val="24"/>
        </w:rPr>
        <w:t>-</w:t>
      </w:r>
      <w:r>
        <w:rPr>
          <w:sz w:val="24"/>
          <w:szCs w:val="24"/>
        </w:rPr>
        <w:t>6.</w:t>
      </w:r>
      <w:r w:rsidR="00F97051">
        <w:rPr>
          <w:sz w:val="24"/>
          <w:szCs w:val="24"/>
        </w:rPr>
        <w:t xml:space="preserve">  </w:t>
      </w:r>
      <w:r>
        <w:rPr>
          <w:sz w:val="24"/>
          <w:szCs w:val="24"/>
        </w:rPr>
        <w:t>Cu</w:t>
      </w:r>
      <w:r>
        <w:rPr>
          <w:spacing w:val="-1"/>
          <w:sz w:val="24"/>
          <w:szCs w:val="24"/>
        </w:rPr>
        <w:t>r</w:t>
      </w:r>
      <w:r>
        <w:rPr>
          <w:sz w:val="24"/>
          <w:szCs w:val="24"/>
        </w:rPr>
        <w:t>ri</w:t>
      </w:r>
      <w:r>
        <w:rPr>
          <w:spacing w:val="-1"/>
          <w:sz w:val="24"/>
          <w:szCs w:val="24"/>
        </w:rPr>
        <w:t>c</w:t>
      </w:r>
      <w:r>
        <w:rPr>
          <w:sz w:val="24"/>
          <w:szCs w:val="24"/>
        </w:rPr>
        <w:t>ulum</w:t>
      </w:r>
      <w:r>
        <w:rPr>
          <w:spacing w:val="1"/>
          <w:sz w:val="24"/>
          <w:szCs w:val="24"/>
        </w:rPr>
        <w:t xml:space="preserve"> </w:t>
      </w:r>
      <w:r>
        <w:rPr>
          <w:sz w:val="24"/>
          <w:szCs w:val="24"/>
        </w:rPr>
        <w:t>Vitae</w:t>
      </w:r>
      <w:r>
        <w:rPr>
          <w:spacing w:val="-1"/>
          <w:sz w:val="24"/>
          <w:szCs w:val="24"/>
        </w:rPr>
        <w:t xml:space="preserve"> (</w:t>
      </w:r>
      <w:r>
        <w:rPr>
          <w:sz w:val="24"/>
          <w:szCs w:val="24"/>
        </w:rPr>
        <w:t>CV)</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P</w:t>
      </w:r>
      <w:r>
        <w:rPr>
          <w:sz w:val="24"/>
          <w:szCs w:val="24"/>
        </w:rPr>
        <w:t>ropos</w:t>
      </w:r>
      <w:r>
        <w:rPr>
          <w:spacing w:val="-1"/>
          <w:sz w:val="24"/>
          <w:szCs w:val="24"/>
        </w:rPr>
        <w:t>e</w:t>
      </w:r>
      <w:r>
        <w:rPr>
          <w:sz w:val="24"/>
          <w:szCs w:val="24"/>
        </w:rPr>
        <w:t xml:space="preserve">d </w:t>
      </w:r>
      <w:r>
        <w:rPr>
          <w:spacing w:val="1"/>
          <w:sz w:val="24"/>
          <w:szCs w:val="24"/>
        </w:rPr>
        <w:t>P</w:t>
      </w:r>
      <w:r>
        <w:rPr>
          <w:sz w:val="24"/>
          <w:szCs w:val="24"/>
        </w:rPr>
        <w:t>ro</w:t>
      </w:r>
      <w:r>
        <w:rPr>
          <w:spacing w:val="-1"/>
          <w:sz w:val="24"/>
          <w:szCs w:val="24"/>
        </w:rPr>
        <w:t>fe</w:t>
      </w:r>
      <w:r>
        <w:rPr>
          <w:sz w:val="24"/>
          <w:szCs w:val="24"/>
        </w:rPr>
        <w:t>ss</w:t>
      </w:r>
      <w:r>
        <w:rPr>
          <w:spacing w:val="1"/>
          <w:sz w:val="24"/>
          <w:szCs w:val="24"/>
        </w:rPr>
        <w:t>i</w:t>
      </w:r>
      <w:r>
        <w:rPr>
          <w:sz w:val="24"/>
          <w:szCs w:val="24"/>
        </w:rPr>
        <w:t>on</w:t>
      </w:r>
      <w:r>
        <w:rPr>
          <w:spacing w:val="-1"/>
          <w:sz w:val="24"/>
          <w:szCs w:val="24"/>
        </w:rPr>
        <w:t>a</w:t>
      </w:r>
      <w:r>
        <w:rPr>
          <w:sz w:val="24"/>
          <w:szCs w:val="24"/>
        </w:rPr>
        <w:t>l</w:t>
      </w:r>
      <w:r>
        <w:rPr>
          <w:spacing w:val="3"/>
          <w:sz w:val="24"/>
          <w:szCs w:val="24"/>
        </w:rPr>
        <w:t xml:space="preserve"> </w:t>
      </w:r>
      <w:r>
        <w:rPr>
          <w:spacing w:val="1"/>
          <w:sz w:val="24"/>
          <w:szCs w:val="24"/>
        </w:rPr>
        <w:t>S</w:t>
      </w:r>
      <w:r>
        <w:rPr>
          <w:sz w:val="24"/>
          <w:szCs w:val="24"/>
        </w:rPr>
        <w:t>ta</w:t>
      </w:r>
      <w:r>
        <w:rPr>
          <w:spacing w:val="-1"/>
          <w:sz w:val="24"/>
          <w:szCs w:val="24"/>
        </w:rPr>
        <w:t>f</w:t>
      </w:r>
      <w:r>
        <w:rPr>
          <w:sz w:val="24"/>
          <w:szCs w:val="24"/>
        </w:rPr>
        <w:t>f</w:t>
      </w:r>
      <w:r>
        <w:rPr>
          <w:spacing w:val="-29"/>
          <w:sz w:val="24"/>
          <w:szCs w:val="24"/>
        </w:rPr>
        <w:t xml:space="preserve"> </w:t>
      </w:r>
      <w:r>
        <w:rPr>
          <w:sz w:val="24"/>
          <w:szCs w:val="24"/>
        </w:rPr>
        <w:t>...........................</w:t>
      </w:r>
      <w:r>
        <w:rPr>
          <w:spacing w:val="-11"/>
          <w:sz w:val="24"/>
          <w:szCs w:val="24"/>
        </w:rPr>
        <w:t xml:space="preserve"> </w:t>
      </w:r>
      <w:r>
        <w:rPr>
          <w:sz w:val="24"/>
          <w:szCs w:val="24"/>
        </w:rPr>
        <w:t>28</w:t>
      </w:r>
    </w:p>
    <w:p w:rsidR="00D35201" w:rsidRDefault="00E6664F">
      <w:pPr>
        <w:spacing w:before="84"/>
        <w:ind w:left="148"/>
        <w:rPr>
          <w:sz w:val="24"/>
          <w:szCs w:val="24"/>
        </w:rPr>
      </w:pPr>
      <w:r>
        <w:rPr>
          <w:spacing w:val="-1"/>
          <w:sz w:val="24"/>
          <w:szCs w:val="24"/>
        </w:rPr>
        <w:t>F</w:t>
      </w:r>
      <w:r>
        <w:rPr>
          <w:sz w:val="24"/>
          <w:szCs w:val="24"/>
        </w:rPr>
        <w:t>o</w:t>
      </w:r>
      <w:r>
        <w:rPr>
          <w:spacing w:val="-1"/>
          <w:sz w:val="24"/>
          <w:szCs w:val="24"/>
        </w:rPr>
        <w:t>r</w:t>
      </w:r>
      <w:r>
        <w:rPr>
          <w:sz w:val="24"/>
          <w:szCs w:val="24"/>
        </w:rPr>
        <w:t>m TECH</w:t>
      </w:r>
      <w:r>
        <w:rPr>
          <w:spacing w:val="-1"/>
          <w:sz w:val="24"/>
          <w:szCs w:val="24"/>
        </w:rPr>
        <w:t>-</w:t>
      </w:r>
      <w:r>
        <w:rPr>
          <w:sz w:val="24"/>
          <w:szCs w:val="24"/>
        </w:rPr>
        <w:t>7.</w:t>
      </w:r>
      <w:r w:rsidR="00F97051">
        <w:rPr>
          <w:sz w:val="24"/>
          <w:szCs w:val="24"/>
        </w:rPr>
        <w:t xml:space="preserve">  </w:t>
      </w:r>
      <w:r>
        <w:rPr>
          <w:spacing w:val="1"/>
          <w:sz w:val="24"/>
          <w:szCs w:val="24"/>
        </w:rPr>
        <w:t>S</w:t>
      </w:r>
      <w:r>
        <w:rPr>
          <w:sz w:val="24"/>
          <w:szCs w:val="24"/>
        </w:rPr>
        <w:t>ta</w:t>
      </w:r>
      <w:r>
        <w:rPr>
          <w:spacing w:val="-1"/>
          <w:sz w:val="24"/>
          <w:szCs w:val="24"/>
        </w:rPr>
        <w:t>f</w:t>
      </w:r>
      <w:r>
        <w:rPr>
          <w:sz w:val="24"/>
          <w:szCs w:val="24"/>
        </w:rPr>
        <w:t>fing</w:t>
      </w:r>
      <w:r>
        <w:rPr>
          <w:spacing w:val="-3"/>
          <w:sz w:val="24"/>
          <w:szCs w:val="24"/>
        </w:rPr>
        <w:t xml:space="preserve"> </w:t>
      </w:r>
      <w:r>
        <w:rPr>
          <w:spacing w:val="1"/>
          <w:sz w:val="24"/>
          <w:szCs w:val="24"/>
        </w:rPr>
        <w:t>S</w:t>
      </w:r>
      <w:r>
        <w:rPr>
          <w:spacing w:val="-1"/>
          <w:sz w:val="24"/>
          <w:szCs w:val="24"/>
        </w:rPr>
        <w:t>c</w:t>
      </w:r>
      <w:r>
        <w:rPr>
          <w:spacing w:val="2"/>
          <w:sz w:val="24"/>
          <w:szCs w:val="24"/>
        </w:rPr>
        <w:t>h</w:t>
      </w:r>
      <w:r>
        <w:rPr>
          <w:spacing w:val="-1"/>
          <w:sz w:val="24"/>
          <w:szCs w:val="24"/>
        </w:rPr>
        <w:t>e</w:t>
      </w:r>
      <w:r>
        <w:rPr>
          <w:sz w:val="24"/>
          <w:szCs w:val="24"/>
        </w:rPr>
        <w:t>dul</w:t>
      </w:r>
      <w:r>
        <w:rPr>
          <w:spacing w:val="1"/>
          <w:sz w:val="24"/>
          <w:szCs w:val="24"/>
        </w:rPr>
        <w:t>e</w:t>
      </w:r>
      <w:r>
        <w:rPr>
          <w:spacing w:val="1"/>
          <w:position w:val="11"/>
          <w:sz w:val="16"/>
          <w:szCs w:val="16"/>
        </w:rPr>
        <w:t>1</w:t>
      </w:r>
      <w:r>
        <w:rPr>
          <w:sz w:val="24"/>
          <w:szCs w:val="24"/>
        </w:rPr>
        <w:t>......................................................................................</w:t>
      </w:r>
      <w:r>
        <w:rPr>
          <w:spacing w:val="-11"/>
          <w:sz w:val="24"/>
          <w:szCs w:val="24"/>
        </w:rPr>
        <w:t xml:space="preserve"> </w:t>
      </w:r>
      <w:r>
        <w:rPr>
          <w:sz w:val="24"/>
          <w:szCs w:val="24"/>
        </w:rPr>
        <w:t>30</w:t>
      </w:r>
    </w:p>
    <w:p w:rsidR="00D35201" w:rsidRDefault="00D35201">
      <w:pPr>
        <w:spacing w:line="120" w:lineRule="exact"/>
        <w:rPr>
          <w:sz w:val="12"/>
          <w:szCs w:val="12"/>
        </w:rPr>
      </w:pPr>
    </w:p>
    <w:p w:rsidR="00D35201" w:rsidRDefault="00E6664F">
      <w:pPr>
        <w:ind w:left="148"/>
        <w:rPr>
          <w:sz w:val="24"/>
          <w:szCs w:val="24"/>
        </w:rPr>
        <w:sectPr w:rsidR="00D35201">
          <w:headerReference w:type="default" r:id="rId20"/>
          <w:footerReference w:type="default" r:id="rId21"/>
          <w:pgSz w:w="12240" w:h="15840"/>
          <w:pgMar w:top="760" w:right="1300" w:bottom="280" w:left="1580" w:header="569" w:footer="869" w:gutter="0"/>
          <w:pgNumType w:start="20"/>
          <w:cols w:space="720"/>
        </w:sectPr>
      </w:pPr>
      <w:r>
        <w:rPr>
          <w:spacing w:val="-1"/>
          <w:sz w:val="24"/>
          <w:szCs w:val="24"/>
        </w:rPr>
        <w:t>F</w:t>
      </w:r>
      <w:r>
        <w:rPr>
          <w:sz w:val="24"/>
          <w:szCs w:val="24"/>
        </w:rPr>
        <w:t>o</w:t>
      </w:r>
      <w:r>
        <w:rPr>
          <w:spacing w:val="-1"/>
          <w:sz w:val="24"/>
          <w:szCs w:val="24"/>
        </w:rPr>
        <w:t>r</w:t>
      </w:r>
      <w:r>
        <w:rPr>
          <w:sz w:val="24"/>
          <w:szCs w:val="24"/>
        </w:rPr>
        <w:t>m TECH</w:t>
      </w:r>
      <w:r>
        <w:rPr>
          <w:spacing w:val="-1"/>
          <w:sz w:val="24"/>
          <w:szCs w:val="24"/>
        </w:rPr>
        <w:t>-</w:t>
      </w:r>
      <w:r>
        <w:rPr>
          <w:sz w:val="24"/>
          <w:szCs w:val="24"/>
        </w:rPr>
        <w:t>8.</w:t>
      </w:r>
      <w:r w:rsidR="00F97051">
        <w:rPr>
          <w:sz w:val="24"/>
          <w:szCs w:val="24"/>
        </w:rPr>
        <w:t xml:space="preserve">  </w:t>
      </w:r>
      <w:r>
        <w:rPr>
          <w:spacing w:val="1"/>
          <w:sz w:val="24"/>
          <w:szCs w:val="24"/>
        </w:rPr>
        <w:t>W</w:t>
      </w:r>
      <w:r>
        <w:rPr>
          <w:sz w:val="24"/>
          <w:szCs w:val="24"/>
        </w:rPr>
        <w:t>o</w:t>
      </w:r>
      <w:r>
        <w:rPr>
          <w:spacing w:val="-1"/>
          <w:sz w:val="24"/>
          <w:szCs w:val="24"/>
        </w:rPr>
        <w:t>r</w:t>
      </w:r>
      <w:r>
        <w:rPr>
          <w:sz w:val="24"/>
          <w:szCs w:val="24"/>
        </w:rPr>
        <w:t xml:space="preserve">k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8"/>
          <w:sz w:val="24"/>
          <w:szCs w:val="24"/>
        </w:rPr>
        <w:t>e</w:t>
      </w:r>
      <w:r>
        <w:rPr>
          <w:sz w:val="24"/>
          <w:szCs w:val="24"/>
        </w:rPr>
        <w:t>...........................................................................................</w:t>
      </w:r>
      <w:r>
        <w:rPr>
          <w:spacing w:val="-11"/>
          <w:sz w:val="24"/>
          <w:szCs w:val="24"/>
        </w:rPr>
        <w:t xml:space="preserve"> </w:t>
      </w:r>
      <w:r>
        <w:rPr>
          <w:sz w:val="24"/>
          <w:szCs w:val="24"/>
        </w:rPr>
        <w:t>31</w:t>
      </w:r>
    </w:p>
    <w:p w:rsidR="00D35201" w:rsidRDefault="00D35201">
      <w:pPr>
        <w:spacing w:before="5" w:line="160" w:lineRule="exact"/>
        <w:rPr>
          <w:sz w:val="16"/>
          <w:szCs w:val="16"/>
        </w:rPr>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7E58FD">
      <w:pPr>
        <w:spacing w:before="18" w:line="360" w:lineRule="exact"/>
        <w:ind w:left="880"/>
        <w:rPr>
          <w:sz w:val="26"/>
          <w:szCs w:val="26"/>
        </w:rPr>
      </w:pPr>
      <w:r>
        <w:pict>
          <v:group id="_x0000_s3501" style="position:absolute;left:0;text-align:left;margin-left:85pt;margin-top:21pt;width:456.55pt;height:0;z-index:-251725312;mso-position-horizontal-relative:page" coordorigin="1700,420" coordsize="9131,0">
            <v:shape id="_x0000_s3502" style="position:absolute;left:1700;top:420;width:9131;height:0" coordorigin="1700,420" coordsize="9131,0" path="m1700,420r9131,e" filled="f" strokeweight=".58pt">
              <v:path arrowok="t"/>
            </v:shape>
            <w10:wrap anchorx="page"/>
          </v:group>
        </w:pict>
      </w:r>
      <w:r w:rsidR="00E6664F">
        <w:rPr>
          <w:position w:val="-1"/>
          <w:sz w:val="32"/>
          <w:szCs w:val="32"/>
        </w:rPr>
        <w:t>F</w:t>
      </w:r>
      <w:r w:rsidR="00E6664F">
        <w:rPr>
          <w:position w:val="-1"/>
          <w:sz w:val="26"/>
          <w:szCs w:val="26"/>
        </w:rPr>
        <w:t>ORM</w:t>
      </w:r>
      <w:r w:rsidR="00E6664F">
        <w:rPr>
          <w:spacing w:val="-6"/>
          <w:position w:val="-1"/>
          <w:sz w:val="26"/>
          <w:szCs w:val="26"/>
        </w:rPr>
        <w:t xml:space="preserve"> </w:t>
      </w:r>
      <w:r w:rsidR="00E6664F">
        <w:rPr>
          <w:position w:val="-1"/>
          <w:sz w:val="32"/>
          <w:szCs w:val="32"/>
        </w:rPr>
        <w:t>T</w:t>
      </w:r>
      <w:r w:rsidR="00E6664F">
        <w:rPr>
          <w:spacing w:val="-1"/>
          <w:position w:val="-1"/>
          <w:sz w:val="32"/>
          <w:szCs w:val="32"/>
        </w:rPr>
        <w:t>E</w:t>
      </w:r>
      <w:r w:rsidR="00E6664F">
        <w:rPr>
          <w:position w:val="-1"/>
          <w:sz w:val="32"/>
          <w:szCs w:val="32"/>
        </w:rPr>
        <w:t>C</w:t>
      </w:r>
      <w:r w:rsidR="00E6664F">
        <w:rPr>
          <w:spacing w:val="3"/>
          <w:position w:val="-1"/>
          <w:sz w:val="32"/>
          <w:szCs w:val="32"/>
        </w:rPr>
        <w:t>H</w:t>
      </w:r>
      <w:r w:rsidR="00E6664F">
        <w:rPr>
          <w:position w:val="-1"/>
          <w:sz w:val="32"/>
          <w:szCs w:val="32"/>
        </w:rPr>
        <w:t>-</w:t>
      </w:r>
      <w:r w:rsidR="00E6664F">
        <w:rPr>
          <w:spacing w:val="1"/>
          <w:position w:val="-1"/>
          <w:sz w:val="32"/>
          <w:szCs w:val="32"/>
        </w:rPr>
        <w:t>1</w:t>
      </w:r>
      <w:r w:rsidR="00E6664F">
        <w:rPr>
          <w:position w:val="-1"/>
          <w:sz w:val="32"/>
          <w:szCs w:val="32"/>
        </w:rPr>
        <w:t>.</w:t>
      </w:r>
      <w:r w:rsidR="00E6664F">
        <w:rPr>
          <w:spacing w:val="51"/>
          <w:position w:val="-1"/>
          <w:sz w:val="32"/>
          <w:szCs w:val="32"/>
        </w:rPr>
        <w:t xml:space="preserve"> </w:t>
      </w:r>
      <w:r w:rsidR="00E6664F">
        <w:rPr>
          <w:spacing w:val="-1"/>
          <w:position w:val="-1"/>
          <w:sz w:val="32"/>
          <w:szCs w:val="32"/>
        </w:rPr>
        <w:t>T</w:t>
      </w:r>
      <w:r w:rsidR="00E6664F">
        <w:rPr>
          <w:position w:val="-1"/>
          <w:sz w:val="26"/>
          <w:szCs w:val="26"/>
        </w:rPr>
        <w:t>ECHN</w:t>
      </w:r>
      <w:r w:rsidR="00E6664F">
        <w:rPr>
          <w:spacing w:val="2"/>
          <w:position w:val="-1"/>
          <w:sz w:val="26"/>
          <w:szCs w:val="26"/>
        </w:rPr>
        <w:t>I</w:t>
      </w:r>
      <w:r w:rsidR="00E6664F">
        <w:rPr>
          <w:position w:val="-1"/>
          <w:sz w:val="26"/>
          <w:szCs w:val="26"/>
        </w:rPr>
        <w:t>CAL</w:t>
      </w:r>
      <w:r w:rsidR="00E6664F">
        <w:rPr>
          <w:spacing w:val="-15"/>
          <w:position w:val="-1"/>
          <w:sz w:val="26"/>
          <w:szCs w:val="26"/>
        </w:rPr>
        <w:t xml:space="preserve"> </w:t>
      </w:r>
      <w:r w:rsidR="00E6664F">
        <w:rPr>
          <w:spacing w:val="3"/>
          <w:position w:val="-1"/>
          <w:sz w:val="32"/>
          <w:szCs w:val="32"/>
        </w:rPr>
        <w:t>P</w:t>
      </w:r>
      <w:r w:rsidR="00E6664F">
        <w:rPr>
          <w:position w:val="-1"/>
          <w:sz w:val="26"/>
          <w:szCs w:val="26"/>
        </w:rPr>
        <w:t>ROP</w:t>
      </w:r>
      <w:r w:rsidR="00E6664F">
        <w:rPr>
          <w:spacing w:val="2"/>
          <w:position w:val="-1"/>
          <w:sz w:val="26"/>
          <w:szCs w:val="26"/>
        </w:rPr>
        <w:t>O</w:t>
      </w:r>
      <w:r w:rsidR="00E6664F">
        <w:rPr>
          <w:position w:val="-1"/>
          <w:sz w:val="26"/>
          <w:szCs w:val="26"/>
        </w:rPr>
        <w:t>SAL</w:t>
      </w:r>
      <w:r w:rsidR="00E6664F">
        <w:rPr>
          <w:spacing w:val="-14"/>
          <w:position w:val="-1"/>
          <w:sz w:val="26"/>
          <w:szCs w:val="26"/>
        </w:rPr>
        <w:t xml:space="preserve"> </w:t>
      </w:r>
      <w:r w:rsidR="00E6664F">
        <w:rPr>
          <w:position w:val="-1"/>
          <w:sz w:val="32"/>
          <w:szCs w:val="32"/>
        </w:rPr>
        <w:t>S</w:t>
      </w:r>
      <w:r w:rsidR="00E6664F">
        <w:rPr>
          <w:position w:val="-1"/>
          <w:sz w:val="26"/>
          <w:szCs w:val="26"/>
        </w:rPr>
        <w:t>U</w:t>
      </w:r>
      <w:r w:rsidR="00E6664F">
        <w:rPr>
          <w:spacing w:val="2"/>
          <w:position w:val="-1"/>
          <w:sz w:val="26"/>
          <w:szCs w:val="26"/>
        </w:rPr>
        <w:t>B</w:t>
      </w:r>
      <w:r w:rsidR="00E6664F">
        <w:rPr>
          <w:position w:val="-1"/>
          <w:sz w:val="26"/>
          <w:szCs w:val="26"/>
        </w:rPr>
        <w:t>MISS</w:t>
      </w:r>
      <w:r w:rsidR="00E6664F">
        <w:rPr>
          <w:spacing w:val="2"/>
          <w:position w:val="-1"/>
          <w:sz w:val="26"/>
          <w:szCs w:val="26"/>
        </w:rPr>
        <w:t>I</w:t>
      </w:r>
      <w:r w:rsidR="00E6664F">
        <w:rPr>
          <w:position w:val="-1"/>
          <w:sz w:val="26"/>
          <w:szCs w:val="26"/>
        </w:rPr>
        <w:t>ON</w:t>
      </w:r>
      <w:r w:rsidR="00E6664F">
        <w:rPr>
          <w:spacing w:val="-16"/>
          <w:position w:val="-1"/>
          <w:sz w:val="26"/>
          <w:szCs w:val="26"/>
        </w:rPr>
        <w:t xml:space="preserve"> </w:t>
      </w:r>
      <w:r w:rsidR="00E6664F">
        <w:rPr>
          <w:spacing w:val="3"/>
          <w:position w:val="-1"/>
          <w:sz w:val="32"/>
          <w:szCs w:val="32"/>
        </w:rPr>
        <w:t>F</w:t>
      </w:r>
      <w:r w:rsidR="00E6664F">
        <w:rPr>
          <w:position w:val="-1"/>
          <w:sz w:val="26"/>
          <w:szCs w:val="26"/>
        </w:rPr>
        <w:t>ORM</w:t>
      </w:r>
    </w:p>
    <w:p w:rsidR="00D35201" w:rsidRDefault="00D35201">
      <w:pPr>
        <w:spacing w:before="5" w:line="120" w:lineRule="exact"/>
        <w:rPr>
          <w:sz w:val="12"/>
          <w:szCs w:val="12"/>
        </w:rPr>
      </w:pPr>
    </w:p>
    <w:p w:rsidR="00D35201" w:rsidRDefault="00D35201">
      <w:pPr>
        <w:spacing w:line="200" w:lineRule="exact"/>
      </w:pPr>
    </w:p>
    <w:p w:rsidR="00D35201" w:rsidRDefault="00D35201">
      <w:pPr>
        <w:spacing w:line="200" w:lineRule="exact"/>
      </w:pPr>
    </w:p>
    <w:p w:rsidR="00D35201" w:rsidRDefault="00E6664F">
      <w:pPr>
        <w:spacing w:before="29" w:line="260" w:lineRule="exact"/>
        <w:ind w:right="137"/>
        <w:jc w:val="right"/>
        <w:rPr>
          <w:sz w:val="24"/>
          <w:szCs w:val="24"/>
        </w:rPr>
      </w:pPr>
      <w:r>
        <w:rPr>
          <w:spacing w:val="2"/>
          <w:position w:val="-1"/>
          <w:sz w:val="24"/>
          <w:szCs w:val="24"/>
        </w:rPr>
        <w:t>[</w:t>
      </w:r>
      <w:r>
        <w:rPr>
          <w:i/>
          <w:spacing w:val="1"/>
          <w:position w:val="-1"/>
          <w:sz w:val="24"/>
          <w:szCs w:val="24"/>
        </w:rPr>
        <w:t>L</w:t>
      </w:r>
      <w:r>
        <w:rPr>
          <w:i/>
          <w:position w:val="-1"/>
          <w:sz w:val="24"/>
          <w:szCs w:val="24"/>
        </w:rPr>
        <w:t>o</w:t>
      </w:r>
      <w:r>
        <w:rPr>
          <w:i/>
          <w:spacing w:val="-1"/>
          <w:position w:val="-1"/>
          <w:sz w:val="24"/>
          <w:szCs w:val="24"/>
        </w:rPr>
        <w:t>c</w:t>
      </w:r>
      <w:r>
        <w:rPr>
          <w:i/>
          <w:position w:val="-1"/>
          <w:sz w:val="24"/>
          <w:szCs w:val="24"/>
        </w:rPr>
        <w:t>at</w:t>
      </w:r>
      <w:r>
        <w:rPr>
          <w:i/>
          <w:spacing w:val="1"/>
          <w:position w:val="-1"/>
          <w:sz w:val="24"/>
          <w:szCs w:val="24"/>
        </w:rPr>
        <w:t>i</w:t>
      </w:r>
      <w:r>
        <w:rPr>
          <w:i/>
          <w:position w:val="-1"/>
          <w:sz w:val="24"/>
          <w:szCs w:val="24"/>
        </w:rPr>
        <w:t>on, Date</w:t>
      </w:r>
      <w:r>
        <w:rPr>
          <w:position w:val="-1"/>
          <w:sz w:val="24"/>
          <w:szCs w:val="24"/>
        </w:rPr>
        <w:t>]</w:t>
      </w:r>
    </w:p>
    <w:p w:rsidR="00D35201" w:rsidRDefault="00D35201">
      <w:pPr>
        <w:spacing w:before="12" w:line="240" w:lineRule="exact"/>
        <w:rPr>
          <w:sz w:val="24"/>
          <w:szCs w:val="24"/>
        </w:rPr>
      </w:pPr>
    </w:p>
    <w:p w:rsidR="004B6D68" w:rsidRDefault="00E6664F">
      <w:pPr>
        <w:spacing w:before="29" w:line="480" w:lineRule="auto"/>
        <w:ind w:left="148" w:right="5902"/>
        <w:rPr>
          <w:sz w:val="24"/>
          <w:szCs w:val="24"/>
        </w:rPr>
      </w:pPr>
      <w:r>
        <w:rPr>
          <w:sz w:val="24"/>
          <w:szCs w:val="24"/>
        </w:rPr>
        <w:t>To:</w:t>
      </w:r>
    </w:p>
    <w:p w:rsidR="004B6D68" w:rsidRDefault="004B6D68" w:rsidP="004B6D68">
      <w:pPr>
        <w:spacing w:before="29"/>
        <w:ind w:left="148" w:right="5902"/>
        <w:rPr>
          <w:sz w:val="24"/>
          <w:szCs w:val="24"/>
        </w:rPr>
      </w:pPr>
      <w:r>
        <w:rPr>
          <w:sz w:val="24"/>
          <w:szCs w:val="24"/>
        </w:rPr>
        <w:t>Chief Program Manager</w:t>
      </w:r>
    </w:p>
    <w:p w:rsidR="004B6D68" w:rsidRDefault="004B6D68" w:rsidP="004B6D68">
      <w:pPr>
        <w:spacing w:before="29"/>
        <w:ind w:left="148" w:right="5902"/>
        <w:rPr>
          <w:sz w:val="24"/>
          <w:szCs w:val="24"/>
        </w:rPr>
      </w:pPr>
      <w:r>
        <w:rPr>
          <w:sz w:val="24"/>
          <w:szCs w:val="24"/>
        </w:rPr>
        <w:t>Reform Support Unit</w:t>
      </w:r>
    </w:p>
    <w:p w:rsidR="004B6D68" w:rsidRDefault="004B6D68" w:rsidP="004B6D68">
      <w:pPr>
        <w:spacing w:before="29"/>
        <w:ind w:left="148" w:right="5902"/>
        <w:rPr>
          <w:sz w:val="24"/>
          <w:szCs w:val="24"/>
        </w:rPr>
      </w:pPr>
      <w:r>
        <w:rPr>
          <w:sz w:val="24"/>
          <w:szCs w:val="24"/>
        </w:rPr>
        <w:t>Education &amp; Literacy Department</w:t>
      </w:r>
    </w:p>
    <w:p w:rsidR="004B6D68" w:rsidRDefault="004B6D68" w:rsidP="004B6D68">
      <w:pPr>
        <w:spacing w:before="29"/>
        <w:ind w:left="148" w:right="5902"/>
        <w:rPr>
          <w:sz w:val="24"/>
          <w:szCs w:val="24"/>
        </w:rPr>
      </w:pPr>
      <w:r>
        <w:rPr>
          <w:sz w:val="24"/>
          <w:szCs w:val="24"/>
        </w:rPr>
        <w:t>Government of Sindh</w:t>
      </w:r>
    </w:p>
    <w:p w:rsidR="00D35201" w:rsidRDefault="00E6664F" w:rsidP="004B6D68">
      <w:pPr>
        <w:spacing w:before="29" w:line="480" w:lineRule="auto"/>
        <w:ind w:left="148" w:right="5902"/>
        <w:rPr>
          <w:sz w:val="24"/>
          <w:szCs w:val="24"/>
        </w:rPr>
      </w:pPr>
      <w:r>
        <w:rPr>
          <w:sz w:val="24"/>
          <w:szCs w:val="24"/>
        </w:rPr>
        <w:t xml:space="preserve"> D</w:t>
      </w:r>
      <w:r>
        <w:rPr>
          <w:spacing w:val="-1"/>
          <w:sz w:val="24"/>
          <w:szCs w:val="24"/>
        </w:rPr>
        <w:t>ea</w:t>
      </w:r>
      <w:r>
        <w:rPr>
          <w:sz w:val="24"/>
          <w:szCs w:val="24"/>
        </w:rPr>
        <w:t>r Sirs:</w:t>
      </w:r>
    </w:p>
    <w:p w:rsidR="00D35201" w:rsidRDefault="00E6664F">
      <w:pPr>
        <w:spacing w:before="19" w:line="230" w:lineRule="auto"/>
        <w:ind w:left="148" w:right="89" w:firstLine="720"/>
        <w:jc w:val="both"/>
        <w:rPr>
          <w:sz w:val="24"/>
          <w:szCs w:val="24"/>
        </w:rPr>
      </w:pPr>
      <w:r>
        <w:rPr>
          <w:spacing w:val="1"/>
          <w:sz w:val="24"/>
          <w:szCs w:val="24"/>
        </w:rPr>
        <w:t>W</w:t>
      </w:r>
      <w:r>
        <w:rPr>
          <w:spacing w:val="-1"/>
          <w:sz w:val="24"/>
          <w:szCs w:val="24"/>
        </w:rPr>
        <w:t>e</w:t>
      </w:r>
      <w:r>
        <w:rPr>
          <w:sz w:val="24"/>
          <w:szCs w:val="24"/>
        </w:rPr>
        <w:t>,</w:t>
      </w:r>
      <w:r>
        <w:rPr>
          <w:spacing w:val="2"/>
          <w:sz w:val="24"/>
          <w:szCs w:val="24"/>
        </w:rPr>
        <w:t xml:space="preserve"> </w:t>
      </w:r>
      <w:r>
        <w:rPr>
          <w:sz w:val="24"/>
          <w:szCs w:val="24"/>
        </w:rPr>
        <w:t>the</w:t>
      </w:r>
      <w:r>
        <w:rPr>
          <w:spacing w:val="1"/>
          <w:sz w:val="24"/>
          <w:szCs w:val="24"/>
        </w:rPr>
        <w:t xml:space="preserve"> </w:t>
      </w:r>
      <w:r>
        <w:rPr>
          <w:sz w:val="24"/>
          <w:szCs w:val="24"/>
        </w:rPr>
        <w:t>und</w:t>
      </w:r>
      <w:r>
        <w:rPr>
          <w:spacing w:val="-1"/>
          <w:sz w:val="24"/>
          <w:szCs w:val="24"/>
        </w:rPr>
        <w:t>e</w:t>
      </w:r>
      <w:r>
        <w:rPr>
          <w:sz w:val="24"/>
          <w:szCs w:val="24"/>
        </w:rPr>
        <w:t>rs</w:t>
      </w:r>
      <w:r>
        <w:rPr>
          <w:spacing w:val="2"/>
          <w:sz w:val="24"/>
          <w:szCs w:val="24"/>
        </w:rPr>
        <w:t>i</w:t>
      </w:r>
      <w:r>
        <w:rPr>
          <w:spacing w:val="-2"/>
          <w:sz w:val="24"/>
          <w:szCs w:val="24"/>
        </w:rPr>
        <w:t>g</w:t>
      </w:r>
      <w:r>
        <w:rPr>
          <w:sz w:val="24"/>
          <w:szCs w:val="24"/>
        </w:rPr>
        <w:t>n</w:t>
      </w:r>
      <w:r>
        <w:rPr>
          <w:spacing w:val="-1"/>
          <w:sz w:val="24"/>
          <w:szCs w:val="24"/>
        </w:rPr>
        <w:t>e</w:t>
      </w:r>
      <w:r>
        <w:rPr>
          <w:sz w:val="24"/>
          <w:szCs w:val="24"/>
        </w:rPr>
        <w:t>d,</w:t>
      </w:r>
      <w:r>
        <w:rPr>
          <w:spacing w:val="2"/>
          <w:sz w:val="24"/>
          <w:szCs w:val="24"/>
        </w:rPr>
        <w:t xml:space="preserve"> o</w:t>
      </w:r>
      <w:r>
        <w:rPr>
          <w:sz w:val="24"/>
          <w:szCs w:val="24"/>
        </w:rPr>
        <w:t>f</w:t>
      </w:r>
      <w:r>
        <w:rPr>
          <w:spacing w:val="-1"/>
          <w:sz w:val="24"/>
          <w:szCs w:val="24"/>
        </w:rPr>
        <w:t>fe</w:t>
      </w:r>
      <w:r>
        <w:rPr>
          <w:sz w:val="24"/>
          <w:szCs w:val="24"/>
        </w:rPr>
        <w:t>r</w:t>
      </w:r>
      <w:r>
        <w:rPr>
          <w:spacing w:val="1"/>
          <w:sz w:val="24"/>
          <w:szCs w:val="24"/>
        </w:rPr>
        <w:t xml:space="preserve"> </w:t>
      </w:r>
      <w:r>
        <w:rPr>
          <w:sz w:val="24"/>
          <w:szCs w:val="24"/>
        </w:rPr>
        <w:t>to</w:t>
      </w:r>
      <w:r>
        <w:rPr>
          <w:spacing w:val="2"/>
          <w:sz w:val="24"/>
          <w:szCs w:val="24"/>
        </w:rPr>
        <w:t xml:space="preserve"> p</w:t>
      </w:r>
      <w:r>
        <w:rPr>
          <w:sz w:val="24"/>
          <w:szCs w:val="24"/>
        </w:rPr>
        <w:t>rovide the</w:t>
      </w:r>
      <w:r>
        <w:rPr>
          <w:spacing w:val="3"/>
          <w:sz w:val="24"/>
          <w:szCs w:val="24"/>
        </w:rPr>
        <w:t xml:space="preserve"> </w:t>
      </w:r>
      <w:r>
        <w:rPr>
          <w:spacing w:val="-1"/>
          <w:sz w:val="24"/>
          <w:szCs w:val="24"/>
        </w:rPr>
        <w:t>c</w:t>
      </w:r>
      <w:r>
        <w:rPr>
          <w:sz w:val="24"/>
          <w:szCs w:val="24"/>
        </w:rPr>
        <w:t>o</w:t>
      </w:r>
      <w:r>
        <w:rPr>
          <w:spacing w:val="2"/>
          <w:sz w:val="24"/>
          <w:szCs w:val="24"/>
        </w:rPr>
        <w:t>n</w:t>
      </w:r>
      <w:r>
        <w:rPr>
          <w:sz w:val="24"/>
          <w:szCs w:val="24"/>
        </w:rPr>
        <w:t>sul</w:t>
      </w:r>
      <w:r>
        <w:rPr>
          <w:spacing w:val="1"/>
          <w:sz w:val="24"/>
          <w:szCs w:val="24"/>
        </w:rPr>
        <w:t>t</w:t>
      </w:r>
      <w:r>
        <w:rPr>
          <w:sz w:val="24"/>
          <w:szCs w:val="24"/>
        </w:rPr>
        <w:t>ing s</w:t>
      </w:r>
      <w:r>
        <w:rPr>
          <w:spacing w:val="-1"/>
          <w:sz w:val="24"/>
          <w:szCs w:val="24"/>
        </w:rPr>
        <w:t>e</w:t>
      </w:r>
      <w:r>
        <w:rPr>
          <w:sz w:val="24"/>
          <w:szCs w:val="24"/>
        </w:rPr>
        <w:t>rvi</w:t>
      </w:r>
      <w:r>
        <w:rPr>
          <w:spacing w:val="1"/>
          <w:sz w:val="24"/>
          <w:szCs w:val="24"/>
        </w:rPr>
        <w:t>c</w:t>
      </w:r>
      <w:r>
        <w:rPr>
          <w:spacing w:val="-1"/>
          <w:sz w:val="24"/>
          <w:szCs w:val="24"/>
        </w:rPr>
        <w:t>e</w:t>
      </w:r>
      <w:r>
        <w:rPr>
          <w:sz w:val="24"/>
          <w:szCs w:val="24"/>
        </w:rPr>
        <w:t>s</w:t>
      </w:r>
      <w:r>
        <w:rPr>
          <w:spacing w:val="2"/>
          <w:sz w:val="24"/>
          <w:szCs w:val="24"/>
        </w:rPr>
        <w:t xml:space="preserve"> </w:t>
      </w:r>
      <w:r>
        <w:rPr>
          <w:sz w:val="24"/>
          <w:szCs w:val="24"/>
        </w:rPr>
        <w:t xml:space="preserve">for </w:t>
      </w:r>
      <w:r>
        <w:rPr>
          <w:spacing w:val="7"/>
          <w:sz w:val="24"/>
          <w:szCs w:val="24"/>
        </w:rPr>
        <w:t>[</w:t>
      </w:r>
      <w:r>
        <w:rPr>
          <w:i/>
          <w:sz w:val="24"/>
          <w:szCs w:val="24"/>
        </w:rPr>
        <w:t>In</w:t>
      </w:r>
      <w:r>
        <w:rPr>
          <w:i/>
          <w:spacing w:val="2"/>
          <w:sz w:val="24"/>
          <w:szCs w:val="24"/>
        </w:rPr>
        <w:t>s</w:t>
      </w:r>
      <w:r>
        <w:rPr>
          <w:i/>
          <w:spacing w:val="-1"/>
          <w:sz w:val="24"/>
          <w:szCs w:val="24"/>
        </w:rPr>
        <w:t>e</w:t>
      </w:r>
      <w:r>
        <w:rPr>
          <w:i/>
          <w:sz w:val="24"/>
          <w:szCs w:val="24"/>
        </w:rPr>
        <w:t>rt</w:t>
      </w:r>
      <w:r>
        <w:rPr>
          <w:i/>
          <w:spacing w:val="2"/>
          <w:sz w:val="24"/>
          <w:szCs w:val="24"/>
        </w:rPr>
        <w:t xml:space="preserve"> t</w:t>
      </w:r>
      <w:r>
        <w:rPr>
          <w:i/>
          <w:sz w:val="24"/>
          <w:szCs w:val="24"/>
        </w:rPr>
        <w:t>i</w:t>
      </w:r>
      <w:r>
        <w:rPr>
          <w:i/>
          <w:spacing w:val="1"/>
          <w:sz w:val="24"/>
          <w:szCs w:val="24"/>
        </w:rPr>
        <w:t>t</w:t>
      </w:r>
      <w:r>
        <w:rPr>
          <w:i/>
          <w:sz w:val="24"/>
          <w:szCs w:val="24"/>
        </w:rPr>
        <w:t>le</w:t>
      </w:r>
      <w:r>
        <w:rPr>
          <w:i/>
          <w:spacing w:val="1"/>
          <w:sz w:val="24"/>
          <w:szCs w:val="24"/>
        </w:rPr>
        <w:t xml:space="preserve"> </w:t>
      </w:r>
      <w:r>
        <w:rPr>
          <w:i/>
          <w:sz w:val="24"/>
          <w:szCs w:val="24"/>
        </w:rPr>
        <w:t>of ass</w:t>
      </w:r>
      <w:r>
        <w:rPr>
          <w:i/>
          <w:spacing w:val="1"/>
          <w:sz w:val="24"/>
          <w:szCs w:val="24"/>
        </w:rPr>
        <w:t>i</w:t>
      </w:r>
      <w:r>
        <w:rPr>
          <w:i/>
          <w:sz w:val="24"/>
          <w:szCs w:val="24"/>
        </w:rPr>
        <w:t>gnm</w:t>
      </w:r>
      <w:r>
        <w:rPr>
          <w:i/>
          <w:spacing w:val="-1"/>
          <w:sz w:val="24"/>
          <w:szCs w:val="24"/>
        </w:rPr>
        <w:t>e</w:t>
      </w:r>
      <w:r>
        <w:rPr>
          <w:i/>
          <w:sz w:val="24"/>
          <w:szCs w:val="24"/>
        </w:rPr>
        <w:t>n</w:t>
      </w:r>
      <w:r>
        <w:rPr>
          <w:i/>
          <w:spacing w:val="1"/>
          <w:sz w:val="24"/>
          <w:szCs w:val="24"/>
        </w:rPr>
        <w:t>t</w:t>
      </w:r>
      <w:r>
        <w:rPr>
          <w:sz w:val="24"/>
          <w:szCs w:val="24"/>
        </w:rPr>
        <w:t>]</w:t>
      </w:r>
      <w:r>
        <w:rPr>
          <w:spacing w:val="3"/>
          <w:sz w:val="24"/>
          <w:szCs w:val="24"/>
        </w:rPr>
        <w:t xml:space="preserve"> </w:t>
      </w:r>
      <w:r>
        <w:rPr>
          <w:sz w:val="24"/>
          <w:szCs w:val="24"/>
        </w:rPr>
        <w:t>in a</w:t>
      </w:r>
      <w:r>
        <w:rPr>
          <w:spacing w:val="-1"/>
          <w:sz w:val="24"/>
          <w:szCs w:val="24"/>
        </w:rPr>
        <w:t>cc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2"/>
          <w:sz w:val="24"/>
          <w:szCs w:val="24"/>
        </w:rPr>
        <w:t xml:space="preserve"> </w:t>
      </w:r>
      <w:r>
        <w:rPr>
          <w:sz w:val="24"/>
          <w:szCs w:val="24"/>
        </w:rPr>
        <w:t>with</w:t>
      </w:r>
      <w:r>
        <w:rPr>
          <w:spacing w:val="5"/>
          <w:sz w:val="24"/>
          <w:szCs w:val="24"/>
        </w:rPr>
        <w:t xml:space="preserve"> </w:t>
      </w:r>
      <w:r>
        <w:rPr>
          <w:spacing w:val="-5"/>
          <w:sz w:val="24"/>
          <w:szCs w:val="24"/>
        </w:rPr>
        <w:t>y</w:t>
      </w:r>
      <w:r>
        <w:rPr>
          <w:sz w:val="24"/>
          <w:szCs w:val="24"/>
        </w:rPr>
        <w:t>our</w:t>
      </w:r>
      <w:r>
        <w:rPr>
          <w:spacing w:val="1"/>
          <w:sz w:val="24"/>
          <w:szCs w:val="24"/>
        </w:rPr>
        <w:t xml:space="preserve"> </w:t>
      </w:r>
      <w:r>
        <w:rPr>
          <w:sz w:val="24"/>
          <w:szCs w:val="24"/>
        </w:rPr>
        <w:t>R</w:t>
      </w:r>
      <w:r>
        <w:rPr>
          <w:spacing w:val="-1"/>
          <w:sz w:val="24"/>
          <w:szCs w:val="24"/>
        </w:rPr>
        <w:t>e</w:t>
      </w:r>
      <w:r>
        <w:rPr>
          <w:sz w:val="24"/>
          <w:szCs w:val="24"/>
        </w:rPr>
        <w:t>qu</w:t>
      </w:r>
      <w:r>
        <w:rPr>
          <w:spacing w:val="-1"/>
          <w:sz w:val="24"/>
          <w:szCs w:val="24"/>
        </w:rPr>
        <w:t>e</w:t>
      </w:r>
      <w:r>
        <w:rPr>
          <w:sz w:val="24"/>
          <w:szCs w:val="24"/>
        </w:rPr>
        <w:t>st</w:t>
      </w:r>
      <w:r>
        <w:rPr>
          <w:spacing w:val="5"/>
          <w:sz w:val="24"/>
          <w:szCs w:val="24"/>
        </w:rPr>
        <w:t xml:space="preserve"> </w:t>
      </w:r>
      <w:r>
        <w:rPr>
          <w:sz w:val="24"/>
          <w:szCs w:val="24"/>
        </w:rPr>
        <w:t>for</w:t>
      </w:r>
      <w:r>
        <w:rPr>
          <w:spacing w:val="1"/>
          <w:sz w:val="24"/>
          <w:szCs w:val="24"/>
        </w:rPr>
        <w:t xml:space="preserve"> P</w:t>
      </w:r>
      <w:r>
        <w:rPr>
          <w:sz w:val="24"/>
          <w:szCs w:val="24"/>
        </w:rPr>
        <w:t>ropos</w:t>
      </w:r>
      <w:r>
        <w:rPr>
          <w:spacing w:val="-1"/>
          <w:sz w:val="24"/>
          <w:szCs w:val="24"/>
        </w:rPr>
        <w:t>a</w:t>
      </w:r>
      <w:r>
        <w:rPr>
          <w:sz w:val="24"/>
          <w:szCs w:val="24"/>
        </w:rPr>
        <w:t>l</w:t>
      </w:r>
      <w:r>
        <w:rPr>
          <w:spacing w:val="2"/>
          <w:sz w:val="24"/>
          <w:szCs w:val="24"/>
        </w:rPr>
        <w:t xml:space="preserve"> </w:t>
      </w:r>
      <w:r>
        <w:rPr>
          <w:sz w:val="24"/>
          <w:szCs w:val="24"/>
        </w:rPr>
        <w:t>d</w:t>
      </w:r>
      <w:r>
        <w:rPr>
          <w:spacing w:val="-1"/>
          <w:sz w:val="24"/>
          <w:szCs w:val="24"/>
        </w:rPr>
        <w:t>a</w:t>
      </w:r>
      <w:r>
        <w:rPr>
          <w:sz w:val="24"/>
          <w:szCs w:val="24"/>
        </w:rPr>
        <w:t>ted</w:t>
      </w:r>
      <w:r>
        <w:rPr>
          <w:spacing w:val="1"/>
          <w:sz w:val="24"/>
          <w:szCs w:val="24"/>
        </w:rPr>
        <w:t xml:space="preserve"> </w:t>
      </w:r>
      <w:r>
        <w:rPr>
          <w:spacing w:val="4"/>
          <w:sz w:val="24"/>
          <w:szCs w:val="24"/>
        </w:rPr>
        <w:t>[</w:t>
      </w:r>
      <w:r>
        <w:rPr>
          <w:i/>
          <w:sz w:val="24"/>
          <w:szCs w:val="24"/>
        </w:rPr>
        <w:t>I</w:t>
      </w:r>
      <w:r>
        <w:rPr>
          <w:i/>
          <w:spacing w:val="-3"/>
          <w:sz w:val="24"/>
          <w:szCs w:val="24"/>
        </w:rPr>
        <w:t>n</w:t>
      </w:r>
      <w:r>
        <w:rPr>
          <w:i/>
          <w:sz w:val="24"/>
          <w:szCs w:val="24"/>
        </w:rPr>
        <w:t>s</w:t>
      </w:r>
      <w:r>
        <w:rPr>
          <w:i/>
          <w:spacing w:val="-1"/>
          <w:sz w:val="24"/>
          <w:szCs w:val="24"/>
        </w:rPr>
        <w:t>e</w:t>
      </w:r>
      <w:r>
        <w:rPr>
          <w:i/>
          <w:sz w:val="24"/>
          <w:szCs w:val="24"/>
        </w:rPr>
        <w:t>rt</w:t>
      </w:r>
      <w:r>
        <w:rPr>
          <w:i/>
          <w:spacing w:val="3"/>
          <w:sz w:val="24"/>
          <w:szCs w:val="24"/>
        </w:rPr>
        <w:t xml:space="preserve"> </w:t>
      </w:r>
      <w:r>
        <w:rPr>
          <w:i/>
          <w:sz w:val="24"/>
          <w:szCs w:val="24"/>
        </w:rPr>
        <w:t>Date</w:t>
      </w:r>
      <w:r>
        <w:rPr>
          <w:sz w:val="24"/>
          <w:szCs w:val="24"/>
        </w:rPr>
        <w:t>]</w:t>
      </w:r>
      <w:r>
        <w:rPr>
          <w:spacing w:val="3"/>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 xml:space="preserve">our </w:t>
      </w:r>
      <w:r>
        <w:rPr>
          <w:spacing w:val="1"/>
          <w:sz w:val="24"/>
          <w:szCs w:val="24"/>
        </w:rPr>
        <w:t>P</w:t>
      </w:r>
      <w:r>
        <w:rPr>
          <w:sz w:val="24"/>
          <w:szCs w:val="24"/>
        </w:rPr>
        <w:t>ropos</w:t>
      </w:r>
      <w:r>
        <w:rPr>
          <w:spacing w:val="-1"/>
          <w:sz w:val="24"/>
          <w:szCs w:val="24"/>
        </w:rPr>
        <w:t>a</w:t>
      </w:r>
      <w:r>
        <w:rPr>
          <w:sz w:val="24"/>
          <w:szCs w:val="24"/>
        </w:rPr>
        <w:t>l.</w:t>
      </w:r>
      <w:r w:rsidR="00F97051">
        <w:rPr>
          <w:sz w:val="24"/>
          <w:szCs w:val="24"/>
        </w:rPr>
        <w:t xml:space="preserve"> </w:t>
      </w:r>
      <w:r>
        <w:rPr>
          <w:spacing w:val="2"/>
          <w:sz w:val="24"/>
          <w:szCs w:val="24"/>
        </w:rPr>
        <w:t xml:space="preserve"> </w:t>
      </w:r>
      <w:r>
        <w:rPr>
          <w:spacing w:val="1"/>
          <w:sz w:val="24"/>
          <w:szCs w:val="24"/>
        </w:rPr>
        <w:t>W</w:t>
      </w:r>
      <w:r>
        <w:rPr>
          <w:sz w:val="24"/>
          <w:szCs w:val="24"/>
        </w:rPr>
        <w:t>e</w:t>
      </w:r>
      <w:r>
        <w:rPr>
          <w:spacing w:val="30"/>
          <w:sz w:val="24"/>
          <w:szCs w:val="24"/>
        </w:rPr>
        <w:t xml:space="preserve"> </w:t>
      </w:r>
      <w:r>
        <w:rPr>
          <w:spacing w:val="-1"/>
          <w:sz w:val="24"/>
          <w:szCs w:val="24"/>
        </w:rPr>
        <w:t>a</w:t>
      </w:r>
      <w:r>
        <w:rPr>
          <w:spacing w:val="1"/>
          <w:sz w:val="24"/>
          <w:szCs w:val="24"/>
        </w:rPr>
        <w:t>r</w:t>
      </w:r>
      <w:r>
        <w:rPr>
          <w:sz w:val="24"/>
          <w:szCs w:val="24"/>
        </w:rPr>
        <w:t>e</w:t>
      </w:r>
      <w:r>
        <w:rPr>
          <w:spacing w:val="30"/>
          <w:sz w:val="24"/>
          <w:szCs w:val="24"/>
        </w:rPr>
        <w:t xml:space="preserve"> </w:t>
      </w:r>
      <w:r>
        <w:rPr>
          <w:spacing w:val="2"/>
          <w:sz w:val="24"/>
          <w:szCs w:val="24"/>
        </w:rPr>
        <w:t>h</w:t>
      </w:r>
      <w:r>
        <w:rPr>
          <w:spacing w:val="-1"/>
          <w:sz w:val="24"/>
          <w:szCs w:val="24"/>
        </w:rPr>
        <w:t>e</w:t>
      </w:r>
      <w:r>
        <w:rPr>
          <w:sz w:val="24"/>
          <w:szCs w:val="24"/>
        </w:rPr>
        <w:t>r</w:t>
      </w:r>
      <w:r>
        <w:rPr>
          <w:spacing w:val="-2"/>
          <w:sz w:val="24"/>
          <w:szCs w:val="24"/>
        </w:rPr>
        <w:t>e</w:t>
      </w:r>
      <w:r>
        <w:rPr>
          <w:spacing w:val="2"/>
          <w:sz w:val="24"/>
          <w:szCs w:val="24"/>
        </w:rPr>
        <w:t>b</w:t>
      </w:r>
      <w:r>
        <w:rPr>
          <w:sz w:val="24"/>
          <w:szCs w:val="24"/>
        </w:rPr>
        <w:t>y</w:t>
      </w:r>
      <w:r>
        <w:rPr>
          <w:spacing w:val="29"/>
          <w:sz w:val="24"/>
          <w:szCs w:val="24"/>
        </w:rPr>
        <w:t xml:space="preserve"> </w:t>
      </w:r>
      <w:r>
        <w:rPr>
          <w:sz w:val="24"/>
          <w:szCs w:val="24"/>
        </w:rPr>
        <w:t>submi</w:t>
      </w:r>
      <w:r>
        <w:rPr>
          <w:spacing w:val="1"/>
          <w:sz w:val="24"/>
          <w:szCs w:val="24"/>
        </w:rPr>
        <w:t>t</w:t>
      </w:r>
      <w:r>
        <w:rPr>
          <w:sz w:val="24"/>
          <w:szCs w:val="24"/>
        </w:rPr>
        <w:t>t</w:t>
      </w:r>
      <w:r>
        <w:rPr>
          <w:spacing w:val="1"/>
          <w:sz w:val="24"/>
          <w:szCs w:val="24"/>
        </w:rPr>
        <w:t>i</w:t>
      </w:r>
      <w:r>
        <w:rPr>
          <w:sz w:val="24"/>
          <w:szCs w:val="24"/>
        </w:rPr>
        <w:t>ng</w:t>
      </w:r>
      <w:r>
        <w:rPr>
          <w:spacing w:val="29"/>
          <w:sz w:val="24"/>
          <w:szCs w:val="24"/>
        </w:rPr>
        <w:t xml:space="preserve"> </w:t>
      </w:r>
      <w:r>
        <w:rPr>
          <w:sz w:val="24"/>
          <w:szCs w:val="24"/>
        </w:rPr>
        <w:t>o</w:t>
      </w:r>
      <w:r>
        <w:rPr>
          <w:spacing w:val="2"/>
          <w:sz w:val="24"/>
          <w:szCs w:val="24"/>
        </w:rPr>
        <w:t>u</w:t>
      </w:r>
      <w:r>
        <w:rPr>
          <w:sz w:val="24"/>
          <w:szCs w:val="24"/>
        </w:rPr>
        <w:t>r</w:t>
      </w:r>
      <w:r>
        <w:rPr>
          <w:spacing w:val="30"/>
          <w:sz w:val="24"/>
          <w:szCs w:val="24"/>
        </w:rPr>
        <w:t xml:space="preserve"> </w:t>
      </w:r>
      <w:r>
        <w:rPr>
          <w:spacing w:val="1"/>
          <w:sz w:val="24"/>
          <w:szCs w:val="24"/>
        </w:rPr>
        <w:t>P</w:t>
      </w:r>
      <w:r>
        <w:rPr>
          <w:sz w:val="24"/>
          <w:szCs w:val="24"/>
        </w:rPr>
        <w:t>ropo</w:t>
      </w:r>
      <w:r>
        <w:rPr>
          <w:spacing w:val="2"/>
          <w:sz w:val="24"/>
          <w:szCs w:val="24"/>
        </w:rPr>
        <w:t>s</w:t>
      </w:r>
      <w:r>
        <w:rPr>
          <w:spacing w:val="-1"/>
          <w:sz w:val="24"/>
          <w:szCs w:val="24"/>
        </w:rPr>
        <w:t>a</w:t>
      </w:r>
      <w:r>
        <w:rPr>
          <w:sz w:val="24"/>
          <w:szCs w:val="24"/>
        </w:rPr>
        <w:t>l,</w:t>
      </w:r>
      <w:r>
        <w:rPr>
          <w:spacing w:val="31"/>
          <w:sz w:val="24"/>
          <w:szCs w:val="24"/>
        </w:rPr>
        <w:t xml:space="preserve"> </w:t>
      </w:r>
      <w:r>
        <w:rPr>
          <w:sz w:val="24"/>
          <w:szCs w:val="24"/>
        </w:rPr>
        <w:t>whi</w:t>
      </w:r>
      <w:r>
        <w:rPr>
          <w:spacing w:val="-1"/>
          <w:sz w:val="24"/>
          <w:szCs w:val="24"/>
        </w:rPr>
        <w:t>c</w:t>
      </w:r>
      <w:r>
        <w:rPr>
          <w:sz w:val="24"/>
          <w:szCs w:val="24"/>
        </w:rPr>
        <w:t>h</w:t>
      </w:r>
      <w:r>
        <w:rPr>
          <w:spacing w:val="31"/>
          <w:sz w:val="24"/>
          <w:szCs w:val="24"/>
        </w:rPr>
        <w:t xml:space="preserve"> </w:t>
      </w:r>
      <w:r>
        <w:rPr>
          <w:sz w:val="24"/>
          <w:szCs w:val="24"/>
        </w:rPr>
        <w:t>inclu</w:t>
      </w:r>
      <w:r>
        <w:rPr>
          <w:spacing w:val="2"/>
          <w:sz w:val="24"/>
          <w:szCs w:val="24"/>
        </w:rPr>
        <w:t>d</w:t>
      </w:r>
      <w:r>
        <w:rPr>
          <w:spacing w:val="-1"/>
          <w:sz w:val="24"/>
          <w:szCs w:val="24"/>
        </w:rPr>
        <w:t>e</w:t>
      </w:r>
      <w:r>
        <w:rPr>
          <w:sz w:val="24"/>
          <w:szCs w:val="24"/>
        </w:rPr>
        <w:t>s</w:t>
      </w:r>
      <w:r>
        <w:rPr>
          <w:spacing w:val="31"/>
          <w:sz w:val="24"/>
          <w:szCs w:val="24"/>
        </w:rPr>
        <w:t xml:space="preserve"> </w:t>
      </w:r>
      <w:r>
        <w:rPr>
          <w:sz w:val="24"/>
          <w:szCs w:val="24"/>
        </w:rPr>
        <w:t>th</w:t>
      </w:r>
      <w:r>
        <w:rPr>
          <w:spacing w:val="1"/>
          <w:sz w:val="24"/>
          <w:szCs w:val="24"/>
        </w:rPr>
        <w:t>i</w:t>
      </w:r>
      <w:r>
        <w:rPr>
          <w:sz w:val="24"/>
          <w:szCs w:val="24"/>
        </w:rPr>
        <w:t>s</w:t>
      </w:r>
      <w:r>
        <w:rPr>
          <w:spacing w:val="40"/>
          <w:sz w:val="24"/>
          <w:szCs w:val="24"/>
        </w:rPr>
        <w:t xml:space="preserve"> </w:t>
      </w:r>
      <w:r>
        <w:rPr>
          <w:spacing w:val="-3"/>
          <w:sz w:val="24"/>
          <w:szCs w:val="24"/>
        </w:rPr>
        <w:t>Te</w:t>
      </w:r>
      <w:r>
        <w:rPr>
          <w:spacing w:val="-1"/>
          <w:sz w:val="24"/>
          <w:szCs w:val="24"/>
        </w:rPr>
        <w:t>c</w:t>
      </w:r>
      <w:r>
        <w:rPr>
          <w:spacing w:val="-2"/>
          <w:sz w:val="24"/>
          <w:szCs w:val="24"/>
        </w:rPr>
        <w:t>hni</w:t>
      </w:r>
      <w:r>
        <w:rPr>
          <w:spacing w:val="-1"/>
          <w:sz w:val="24"/>
          <w:szCs w:val="24"/>
        </w:rPr>
        <w:t>c</w:t>
      </w:r>
      <w:r>
        <w:rPr>
          <w:spacing w:val="-3"/>
          <w:sz w:val="24"/>
          <w:szCs w:val="24"/>
        </w:rPr>
        <w:t>a</w:t>
      </w:r>
      <w:r>
        <w:rPr>
          <w:sz w:val="24"/>
          <w:szCs w:val="24"/>
        </w:rPr>
        <w:t>l</w:t>
      </w:r>
      <w:r>
        <w:rPr>
          <w:spacing w:val="27"/>
          <w:sz w:val="24"/>
          <w:szCs w:val="24"/>
        </w:rPr>
        <w:t xml:space="preserve"> </w:t>
      </w:r>
      <w:r>
        <w:rPr>
          <w:spacing w:val="-1"/>
          <w:sz w:val="24"/>
          <w:szCs w:val="24"/>
        </w:rPr>
        <w:t>P</w:t>
      </w:r>
      <w:r>
        <w:rPr>
          <w:sz w:val="24"/>
          <w:szCs w:val="24"/>
        </w:rPr>
        <w:t>r</w:t>
      </w:r>
      <w:r>
        <w:rPr>
          <w:spacing w:val="-3"/>
          <w:sz w:val="24"/>
          <w:szCs w:val="24"/>
        </w:rPr>
        <w:t>o</w:t>
      </w:r>
      <w:r>
        <w:rPr>
          <w:spacing w:val="-2"/>
          <w:sz w:val="24"/>
          <w:szCs w:val="24"/>
        </w:rPr>
        <w:t>po</w:t>
      </w:r>
      <w:r>
        <w:rPr>
          <w:sz w:val="24"/>
          <w:szCs w:val="24"/>
        </w:rPr>
        <w:t>s</w:t>
      </w:r>
      <w:r>
        <w:rPr>
          <w:spacing w:val="-3"/>
          <w:sz w:val="24"/>
          <w:szCs w:val="24"/>
        </w:rPr>
        <w:t>a</w:t>
      </w:r>
      <w:r>
        <w:rPr>
          <w:spacing w:val="-1"/>
          <w:sz w:val="24"/>
          <w:szCs w:val="24"/>
        </w:rPr>
        <w:t>l</w:t>
      </w:r>
      <w:r>
        <w:rPr>
          <w:sz w:val="24"/>
          <w:szCs w:val="24"/>
        </w:rPr>
        <w:t xml:space="preserve">, </w:t>
      </w:r>
      <w:r>
        <w:rPr>
          <w:spacing w:val="-1"/>
          <w:sz w:val="24"/>
          <w:szCs w:val="24"/>
        </w:rPr>
        <w:t>a</w:t>
      </w:r>
      <w:r>
        <w:rPr>
          <w:sz w:val="24"/>
          <w:szCs w:val="24"/>
        </w:rPr>
        <w:t>nd a</w:t>
      </w:r>
      <w:r>
        <w:rPr>
          <w:spacing w:val="-1"/>
          <w:sz w:val="24"/>
          <w:szCs w:val="24"/>
        </w:rPr>
        <w:t xml:space="preserve"> F</w:t>
      </w:r>
      <w:r>
        <w:rPr>
          <w:sz w:val="24"/>
          <w:szCs w:val="24"/>
        </w:rPr>
        <w:t>i</w:t>
      </w:r>
      <w:r>
        <w:rPr>
          <w:spacing w:val="3"/>
          <w:sz w:val="24"/>
          <w:szCs w:val="24"/>
        </w:rPr>
        <w:t>n</w:t>
      </w:r>
      <w:r>
        <w:rPr>
          <w:spacing w:val="-1"/>
          <w:sz w:val="24"/>
          <w:szCs w:val="24"/>
        </w:rPr>
        <w:t>a</w:t>
      </w:r>
      <w:r>
        <w:rPr>
          <w:sz w:val="24"/>
          <w:szCs w:val="24"/>
        </w:rPr>
        <w:t>n</w:t>
      </w:r>
      <w:r>
        <w:rPr>
          <w:spacing w:val="-1"/>
          <w:sz w:val="24"/>
          <w:szCs w:val="24"/>
        </w:rPr>
        <w:t>c</w:t>
      </w:r>
      <w:r>
        <w:rPr>
          <w:sz w:val="24"/>
          <w:szCs w:val="24"/>
        </w:rPr>
        <w:t>ial</w:t>
      </w:r>
      <w:r>
        <w:rPr>
          <w:spacing w:val="-14"/>
          <w:sz w:val="24"/>
          <w:szCs w:val="24"/>
        </w:rPr>
        <w:t xml:space="preserve"> </w:t>
      </w:r>
      <w:r>
        <w:rPr>
          <w:spacing w:val="1"/>
          <w:sz w:val="24"/>
          <w:szCs w:val="24"/>
        </w:rPr>
        <w:t>P</w:t>
      </w:r>
      <w:r>
        <w:rPr>
          <w:spacing w:val="-1"/>
          <w:sz w:val="24"/>
          <w:szCs w:val="24"/>
        </w:rPr>
        <w:t>r</w:t>
      </w:r>
      <w:r>
        <w:rPr>
          <w:sz w:val="24"/>
          <w:szCs w:val="24"/>
        </w:rPr>
        <w:t>oposal</w:t>
      </w:r>
      <w:r>
        <w:rPr>
          <w:spacing w:val="2"/>
          <w:sz w:val="24"/>
          <w:szCs w:val="24"/>
        </w:rPr>
        <w:t xml:space="preserve"> </w:t>
      </w:r>
      <w:r>
        <w:rPr>
          <w:sz w:val="24"/>
          <w:szCs w:val="24"/>
        </w:rPr>
        <w:t>s</w:t>
      </w:r>
      <w:r>
        <w:rPr>
          <w:spacing w:val="-1"/>
          <w:sz w:val="24"/>
          <w:szCs w:val="24"/>
        </w:rPr>
        <w:t>ea</w:t>
      </w:r>
      <w:r>
        <w:rPr>
          <w:sz w:val="24"/>
          <w:szCs w:val="24"/>
        </w:rPr>
        <w:t>led und</w:t>
      </w:r>
      <w:r>
        <w:rPr>
          <w:spacing w:val="1"/>
          <w:sz w:val="24"/>
          <w:szCs w:val="24"/>
        </w:rPr>
        <w:t>e</w:t>
      </w:r>
      <w:r>
        <w:rPr>
          <w:sz w:val="24"/>
          <w:szCs w:val="24"/>
        </w:rPr>
        <w:t>r a</w:t>
      </w:r>
      <w:r>
        <w:rPr>
          <w:spacing w:val="-2"/>
          <w:sz w:val="24"/>
          <w:szCs w:val="24"/>
        </w:rPr>
        <w:t xml:space="preserve"> </w:t>
      </w:r>
      <w:r>
        <w:rPr>
          <w:sz w:val="24"/>
          <w:szCs w:val="24"/>
        </w:rPr>
        <w:t>se</w:t>
      </w:r>
      <w:r>
        <w:rPr>
          <w:spacing w:val="1"/>
          <w:sz w:val="24"/>
          <w:szCs w:val="24"/>
        </w:rPr>
        <w:t>p</w:t>
      </w:r>
      <w:r>
        <w:rPr>
          <w:spacing w:val="-1"/>
          <w:sz w:val="24"/>
          <w:szCs w:val="24"/>
        </w:rPr>
        <w:t>a</w:t>
      </w:r>
      <w:r>
        <w:rPr>
          <w:sz w:val="24"/>
          <w:szCs w:val="24"/>
        </w:rPr>
        <w:t>r</w:t>
      </w:r>
      <w:r>
        <w:rPr>
          <w:spacing w:val="-2"/>
          <w:sz w:val="24"/>
          <w:szCs w:val="24"/>
        </w:rPr>
        <w:t>a</w:t>
      </w:r>
      <w:r>
        <w:rPr>
          <w:spacing w:val="3"/>
          <w:sz w:val="24"/>
          <w:szCs w:val="24"/>
        </w:rPr>
        <w:t>t</w:t>
      </w:r>
      <w:r>
        <w:rPr>
          <w:sz w:val="24"/>
          <w:szCs w:val="24"/>
        </w:rPr>
        <w:t>e</w:t>
      </w:r>
      <w:r>
        <w:rPr>
          <w:spacing w:val="-1"/>
          <w:sz w:val="24"/>
          <w:szCs w:val="24"/>
        </w:rPr>
        <w:t xml:space="preserve"> </w:t>
      </w:r>
      <w:r>
        <w:rPr>
          <w:spacing w:val="1"/>
          <w:sz w:val="24"/>
          <w:szCs w:val="24"/>
        </w:rPr>
        <w:t>e</w:t>
      </w:r>
      <w:r>
        <w:rPr>
          <w:sz w:val="24"/>
          <w:szCs w:val="24"/>
        </w:rPr>
        <w:t>nv</w:t>
      </w:r>
      <w:r>
        <w:rPr>
          <w:spacing w:val="-1"/>
          <w:sz w:val="24"/>
          <w:szCs w:val="24"/>
        </w:rPr>
        <w:t>e</w:t>
      </w:r>
      <w:r>
        <w:rPr>
          <w:sz w:val="24"/>
          <w:szCs w:val="24"/>
        </w:rPr>
        <w:t>lop</w:t>
      </w:r>
      <w:r>
        <w:rPr>
          <w:spacing w:val="2"/>
          <w:sz w:val="24"/>
          <w:szCs w:val="24"/>
        </w:rPr>
        <w:t>e</w:t>
      </w:r>
      <w:r>
        <w:rPr>
          <w:spacing w:val="1"/>
          <w:position w:val="11"/>
          <w:sz w:val="16"/>
          <w:szCs w:val="16"/>
        </w:rPr>
        <w:t>1</w:t>
      </w:r>
      <w:r>
        <w:rPr>
          <w:sz w:val="24"/>
          <w:szCs w:val="24"/>
        </w:rPr>
        <w:t>.</w:t>
      </w:r>
    </w:p>
    <w:p w:rsidR="00D35201" w:rsidRDefault="00D35201">
      <w:pPr>
        <w:spacing w:before="1" w:line="200" w:lineRule="exact"/>
      </w:pPr>
    </w:p>
    <w:p w:rsidR="00D35201" w:rsidRDefault="00E6664F">
      <w:pPr>
        <w:spacing w:line="260" w:lineRule="exact"/>
        <w:ind w:left="148" w:right="92" w:firstLine="720"/>
        <w:jc w:val="both"/>
        <w:rPr>
          <w:sz w:val="16"/>
          <w:szCs w:val="16"/>
        </w:rPr>
      </w:pPr>
      <w:r>
        <w:rPr>
          <w:spacing w:val="1"/>
          <w:sz w:val="24"/>
          <w:szCs w:val="24"/>
        </w:rPr>
        <w:t>W</w:t>
      </w:r>
      <w:r>
        <w:rPr>
          <w:sz w:val="24"/>
          <w:szCs w:val="24"/>
        </w:rPr>
        <w:t>e</w:t>
      </w:r>
      <w:r>
        <w:rPr>
          <w:spacing w:val="1"/>
          <w:sz w:val="24"/>
          <w:szCs w:val="24"/>
        </w:rPr>
        <w:t xml:space="preserve"> </w:t>
      </w:r>
      <w:r>
        <w:rPr>
          <w:spacing w:val="-1"/>
          <w:sz w:val="24"/>
          <w:szCs w:val="24"/>
        </w:rPr>
        <w:t>a</w:t>
      </w:r>
      <w:r>
        <w:rPr>
          <w:sz w:val="24"/>
          <w:szCs w:val="24"/>
        </w:rPr>
        <w:t>re</w:t>
      </w:r>
      <w:r>
        <w:rPr>
          <w:spacing w:val="1"/>
          <w:sz w:val="24"/>
          <w:szCs w:val="24"/>
        </w:rPr>
        <w:t xml:space="preserve"> </w:t>
      </w:r>
      <w:r>
        <w:rPr>
          <w:sz w:val="24"/>
          <w:szCs w:val="24"/>
        </w:rPr>
        <w:t>submi</w:t>
      </w:r>
      <w:r>
        <w:rPr>
          <w:spacing w:val="1"/>
          <w:sz w:val="24"/>
          <w:szCs w:val="24"/>
        </w:rPr>
        <w:t>t</w:t>
      </w:r>
      <w:r>
        <w:rPr>
          <w:sz w:val="24"/>
          <w:szCs w:val="24"/>
        </w:rPr>
        <w:t>t</w:t>
      </w:r>
      <w:r>
        <w:rPr>
          <w:spacing w:val="1"/>
          <w:sz w:val="24"/>
          <w:szCs w:val="24"/>
        </w:rPr>
        <w:t>i</w:t>
      </w:r>
      <w:r>
        <w:rPr>
          <w:sz w:val="24"/>
          <w:szCs w:val="24"/>
        </w:rPr>
        <w:t>ng our</w:t>
      </w:r>
      <w:r>
        <w:rPr>
          <w:spacing w:val="2"/>
          <w:sz w:val="24"/>
          <w:szCs w:val="24"/>
        </w:rPr>
        <w:t xml:space="preserve"> </w:t>
      </w:r>
      <w:r>
        <w:rPr>
          <w:spacing w:val="-1"/>
          <w:sz w:val="24"/>
          <w:szCs w:val="24"/>
        </w:rPr>
        <w:t>P</w:t>
      </w:r>
      <w:r>
        <w:rPr>
          <w:sz w:val="24"/>
          <w:szCs w:val="24"/>
        </w:rPr>
        <w:t>ropos</w:t>
      </w:r>
      <w:r>
        <w:rPr>
          <w:spacing w:val="-1"/>
          <w:sz w:val="24"/>
          <w:szCs w:val="24"/>
        </w:rPr>
        <w:t>a</w:t>
      </w:r>
      <w:r>
        <w:rPr>
          <w:sz w:val="24"/>
          <w:szCs w:val="24"/>
        </w:rPr>
        <w:t>l</w:t>
      </w:r>
      <w:r>
        <w:rPr>
          <w:spacing w:val="3"/>
          <w:sz w:val="24"/>
          <w:szCs w:val="24"/>
        </w:rPr>
        <w:t xml:space="preserve"> </w:t>
      </w:r>
      <w:r>
        <w:rPr>
          <w:sz w:val="24"/>
          <w:szCs w:val="24"/>
        </w:rPr>
        <w:t>in</w:t>
      </w:r>
      <w:r>
        <w:rPr>
          <w:spacing w:val="3"/>
          <w:sz w:val="24"/>
          <w:szCs w:val="24"/>
        </w:rPr>
        <w:t xml:space="preserve"> </w:t>
      </w:r>
      <w:r>
        <w:rPr>
          <w:spacing w:val="-1"/>
          <w:sz w:val="24"/>
          <w:szCs w:val="24"/>
        </w:rPr>
        <w:t>a</w:t>
      </w:r>
      <w:r>
        <w:rPr>
          <w:sz w:val="24"/>
          <w:szCs w:val="24"/>
        </w:rPr>
        <w:t>ssoci</w:t>
      </w:r>
      <w:r>
        <w:rPr>
          <w:spacing w:val="-1"/>
          <w:sz w:val="24"/>
          <w:szCs w:val="24"/>
        </w:rPr>
        <w:t>a</w:t>
      </w:r>
      <w:r>
        <w:rPr>
          <w:sz w:val="24"/>
          <w:szCs w:val="24"/>
        </w:rPr>
        <w:t>t</w:t>
      </w:r>
      <w:r>
        <w:rPr>
          <w:spacing w:val="1"/>
          <w:sz w:val="24"/>
          <w:szCs w:val="24"/>
        </w:rPr>
        <w:t>i</w:t>
      </w:r>
      <w:r>
        <w:rPr>
          <w:sz w:val="24"/>
          <w:szCs w:val="24"/>
        </w:rPr>
        <w:t>on</w:t>
      </w:r>
      <w:r>
        <w:rPr>
          <w:spacing w:val="6"/>
          <w:sz w:val="24"/>
          <w:szCs w:val="24"/>
        </w:rPr>
        <w:t xml:space="preserve"> </w:t>
      </w:r>
      <w:r>
        <w:rPr>
          <w:sz w:val="24"/>
          <w:szCs w:val="24"/>
        </w:rPr>
        <w:t>w</w:t>
      </w:r>
      <w:r>
        <w:rPr>
          <w:spacing w:val="-2"/>
          <w:sz w:val="24"/>
          <w:szCs w:val="24"/>
        </w:rPr>
        <w:t>i</w:t>
      </w:r>
      <w:r>
        <w:rPr>
          <w:sz w:val="24"/>
          <w:szCs w:val="24"/>
        </w:rPr>
        <w:t>th:</w:t>
      </w:r>
      <w:r>
        <w:rPr>
          <w:spacing w:val="1"/>
          <w:sz w:val="24"/>
          <w:szCs w:val="24"/>
        </w:rPr>
        <w:t xml:space="preserve"> </w:t>
      </w:r>
      <w:r>
        <w:rPr>
          <w:spacing w:val="2"/>
          <w:sz w:val="24"/>
          <w:szCs w:val="24"/>
        </w:rPr>
        <w:t>[</w:t>
      </w:r>
      <w:r>
        <w:rPr>
          <w:i/>
          <w:sz w:val="24"/>
          <w:szCs w:val="24"/>
        </w:rPr>
        <w:t>Ins</w:t>
      </w:r>
      <w:r>
        <w:rPr>
          <w:i/>
          <w:spacing w:val="-1"/>
          <w:sz w:val="24"/>
          <w:szCs w:val="24"/>
        </w:rPr>
        <w:t>e</w:t>
      </w:r>
      <w:r>
        <w:rPr>
          <w:i/>
          <w:sz w:val="24"/>
          <w:szCs w:val="24"/>
        </w:rPr>
        <w:t>rt</w:t>
      </w:r>
      <w:r>
        <w:rPr>
          <w:i/>
          <w:spacing w:val="3"/>
          <w:sz w:val="24"/>
          <w:szCs w:val="24"/>
        </w:rPr>
        <w:t xml:space="preserve"> </w:t>
      </w:r>
      <w:r>
        <w:rPr>
          <w:i/>
          <w:sz w:val="24"/>
          <w:szCs w:val="24"/>
        </w:rPr>
        <w:t>a</w:t>
      </w:r>
      <w:r>
        <w:rPr>
          <w:i/>
          <w:spacing w:val="2"/>
          <w:sz w:val="24"/>
          <w:szCs w:val="24"/>
        </w:rPr>
        <w:t xml:space="preserve"> </w:t>
      </w:r>
      <w:r>
        <w:rPr>
          <w:i/>
          <w:spacing w:val="-2"/>
          <w:sz w:val="24"/>
          <w:szCs w:val="24"/>
        </w:rPr>
        <w:t>l</w:t>
      </w:r>
      <w:r>
        <w:rPr>
          <w:i/>
          <w:sz w:val="24"/>
          <w:szCs w:val="24"/>
        </w:rPr>
        <w:t>ist</w:t>
      </w:r>
      <w:r>
        <w:rPr>
          <w:i/>
          <w:spacing w:val="1"/>
          <w:sz w:val="24"/>
          <w:szCs w:val="24"/>
        </w:rPr>
        <w:t xml:space="preserve"> </w:t>
      </w:r>
      <w:r>
        <w:rPr>
          <w:i/>
          <w:sz w:val="24"/>
          <w:szCs w:val="24"/>
        </w:rPr>
        <w:t>wi</w:t>
      </w:r>
      <w:r>
        <w:rPr>
          <w:i/>
          <w:spacing w:val="1"/>
          <w:sz w:val="24"/>
          <w:szCs w:val="24"/>
        </w:rPr>
        <w:t>t</w:t>
      </w:r>
      <w:r>
        <w:rPr>
          <w:i/>
          <w:sz w:val="24"/>
          <w:szCs w:val="24"/>
        </w:rPr>
        <w:t>h fu</w:t>
      </w:r>
      <w:r>
        <w:rPr>
          <w:i/>
          <w:spacing w:val="1"/>
          <w:sz w:val="24"/>
          <w:szCs w:val="24"/>
        </w:rPr>
        <w:t>l</w:t>
      </w:r>
      <w:r>
        <w:rPr>
          <w:i/>
          <w:sz w:val="24"/>
          <w:szCs w:val="24"/>
        </w:rPr>
        <w:t>l name</w:t>
      </w:r>
      <w:r>
        <w:rPr>
          <w:i/>
          <w:spacing w:val="1"/>
          <w:sz w:val="24"/>
          <w:szCs w:val="24"/>
        </w:rPr>
        <w:t xml:space="preserve"> </w:t>
      </w:r>
      <w:r>
        <w:rPr>
          <w:i/>
          <w:sz w:val="24"/>
          <w:szCs w:val="24"/>
        </w:rPr>
        <w:t>and addr</w:t>
      </w:r>
      <w:r>
        <w:rPr>
          <w:i/>
          <w:spacing w:val="-1"/>
          <w:sz w:val="24"/>
          <w:szCs w:val="24"/>
        </w:rPr>
        <w:t>e</w:t>
      </w:r>
      <w:r>
        <w:rPr>
          <w:i/>
          <w:sz w:val="24"/>
          <w:szCs w:val="24"/>
        </w:rPr>
        <w:t>ss of</w:t>
      </w:r>
      <w:r>
        <w:rPr>
          <w:i/>
          <w:spacing w:val="1"/>
          <w:sz w:val="24"/>
          <w:szCs w:val="24"/>
        </w:rPr>
        <w:t xml:space="preserve"> </w:t>
      </w:r>
      <w:r>
        <w:rPr>
          <w:i/>
          <w:spacing w:val="-1"/>
          <w:sz w:val="24"/>
          <w:szCs w:val="24"/>
        </w:rPr>
        <w:t>e</w:t>
      </w:r>
      <w:r>
        <w:rPr>
          <w:i/>
          <w:sz w:val="24"/>
          <w:szCs w:val="24"/>
        </w:rPr>
        <w:t>a</w:t>
      </w:r>
      <w:r>
        <w:rPr>
          <w:i/>
          <w:spacing w:val="-1"/>
          <w:sz w:val="24"/>
          <w:szCs w:val="24"/>
        </w:rPr>
        <w:t>c</w:t>
      </w:r>
      <w:r>
        <w:rPr>
          <w:i/>
          <w:sz w:val="24"/>
          <w:szCs w:val="24"/>
        </w:rPr>
        <w:t>h associa</w:t>
      </w:r>
      <w:r>
        <w:rPr>
          <w:i/>
          <w:spacing w:val="3"/>
          <w:sz w:val="24"/>
          <w:szCs w:val="24"/>
        </w:rPr>
        <w:t>t</w:t>
      </w:r>
      <w:r>
        <w:rPr>
          <w:i/>
          <w:spacing w:val="-1"/>
          <w:sz w:val="24"/>
          <w:szCs w:val="24"/>
        </w:rPr>
        <w:t>e</w:t>
      </w:r>
      <w:r>
        <w:rPr>
          <w:i/>
          <w:sz w:val="24"/>
          <w:szCs w:val="24"/>
        </w:rPr>
        <w:t>d Consul</w:t>
      </w:r>
      <w:r>
        <w:rPr>
          <w:i/>
          <w:spacing w:val="1"/>
          <w:sz w:val="24"/>
          <w:szCs w:val="24"/>
        </w:rPr>
        <w:t>t</w:t>
      </w:r>
      <w:r>
        <w:rPr>
          <w:i/>
          <w:sz w:val="24"/>
          <w:szCs w:val="24"/>
        </w:rPr>
        <w:t>an</w:t>
      </w:r>
      <w:r>
        <w:rPr>
          <w:i/>
          <w:spacing w:val="2"/>
          <w:sz w:val="24"/>
          <w:szCs w:val="24"/>
        </w:rPr>
        <w:t>t</w:t>
      </w:r>
      <w:r>
        <w:rPr>
          <w:sz w:val="24"/>
          <w:szCs w:val="24"/>
        </w:rPr>
        <w:t>]</w:t>
      </w:r>
      <w:r>
        <w:rPr>
          <w:spacing w:val="-20"/>
          <w:sz w:val="24"/>
          <w:szCs w:val="24"/>
        </w:rPr>
        <w:t xml:space="preserve"> </w:t>
      </w:r>
      <w:r>
        <w:rPr>
          <w:position w:val="11"/>
          <w:sz w:val="16"/>
          <w:szCs w:val="16"/>
        </w:rPr>
        <w:t>2</w:t>
      </w:r>
    </w:p>
    <w:p w:rsidR="00D35201" w:rsidRDefault="00D35201">
      <w:pPr>
        <w:spacing w:before="3" w:line="180" w:lineRule="exact"/>
        <w:rPr>
          <w:sz w:val="19"/>
          <w:szCs w:val="19"/>
        </w:rPr>
      </w:pPr>
    </w:p>
    <w:p w:rsidR="00D35201" w:rsidRDefault="00E6664F">
      <w:pPr>
        <w:ind w:left="148" w:right="104" w:firstLine="708"/>
        <w:jc w:val="both"/>
        <w:rPr>
          <w:sz w:val="24"/>
          <w:szCs w:val="24"/>
        </w:rPr>
      </w:pPr>
      <w:r>
        <w:rPr>
          <w:spacing w:val="1"/>
          <w:sz w:val="24"/>
          <w:szCs w:val="24"/>
        </w:rPr>
        <w:t>W</w:t>
      </w:r>
      <w:r>
        <w:rPr>
          <w:sz w:val="24"/>
          <w:szCs w:val="24"/>
        </w:rPr>
        <w:t>e</w:t>
      </w:r>
      <w:r>
        <w:rPr>
          <w:spacing w:val="25"/>
          <w:sz w:val="24"/>
          <w:szCs w:val="24"/>
        </w:rPr>
        <w:t xml:space="preserve"> </w:t>
      </w:r>
      <w:r>
        <w:rPr>
          <w:sz w:val="24"/>
          <w:szCs w:val="24"/>
        </w:rPr>
        <w:t>h</w:t>
      </w:r>
      <w:r>
        <w:rPr>
          <w:spacing w:val="-1"/>
          <w:sz w:val="24"/>
          <w:szCs w:val="24"/>
        </w:rPr>
        <w:t>e</w:t>
      </w:r>
      <w:r>
        <w:rPr>
          <w:sz w:val="24"/>
          <w:szCs w:val="24"/>
        </w:rPr>
        <w:t>r</w:t>
      </w:r>
      <w:r>
        <w:rPr>
          <w:spacing w:val="-2"/>
          <w:sz w:val="24"/>
          <w:szCs w:val="24"/>
        </w:rPr>
        <w:t>e</w:t>
      </w:r>
      <w:r>
        <w:rPr>
          <w:spacing w:val="5"/>
          <w:sz w:val="24"/>
          <w:szCs w:val="24"/>
        </w:rPr>
        <w:t>b</w:t>
      </w:r>
      <w:r>
        <w:rPr>
          <w:sz w:val="24"/>
          <w:szCs w:val="24"/>
        </w:rPr>
        <w:t>y</w:t>
      </w:r>
      <w:r>
        <w:rPr>
          <w:spacing w:val="19"/>
          <w:sz w:val="24"/>
          <w:szCs w:val="24"/>
        </w:rPr>
        <w:t xml:space="preserve"> </w:t>
      </w:r>
      <w:r>
        <w:rPr>
          <w:spacing w:val="2"/>
          <w:sz w:val="24"/>
          <w:szCs w:val="24"/>
        </w:rPr>
        <w:t>d</w:t>
      </w:r>
      <w:r>
        <w:rPr>
          <w:spacing w:val="-1"/>
          <w:sz w:val="24"/>
          <w:szCs w:val="24"/>
        </w:rPr>
        <w:t>ec</w:t>
      </w:r>
      <w:r>
        <w:rPr>
          <w:sz w:val="24"/>
          <w:szCs w:val="24"/>
        </w:rPr>
        <w:t>la</w:t>
      </w:r>
      <w:r>
        <w:rPr>
          <w:spacing w:val="1"/>
          <w:sz w:val="24"/>
          <w:szCs w:val="24"/>
        </w:rPr>
        <w:t>r</w:t>
      </w:r>
      <w:r>
        <w:rPr>
          <w:sz w:val="24"/>
          <w:szCs w:val="24"/>
        </w:rPr>
        <w:t>e</w:t>
      </w:r>
      <w:r>
        <w:rPr>
          <w:spacing w:val="25"/>
          <w:sz w:val="24"/>
          <w:szCs w:val="24"/>
        </w:rPr>
        <w:t xml:space="preserve"> </w:t>
      </w:r>
      <w:r>
        <w:rPr>
          <w:sz w:val="24"/>
          <w:szCs w:val="24"/>
        </w:rPr>
        <w:t>that</w:t>
      </w:r>
      <w:r>
        <w:rPr>
          <w:spacing w:val="26"/>
          <w:sz w:val="24"/>
          <w:szCs w:val="24"/>
        </w:rPr>
        <w:t xml:space="preserve"> </w:t>
      </w:r>
      <w:r>
        <w:rPr>
          <w:spacing w:val="-1"/>
          <w:sz w:val="24"/>
          <w:szCs w:val="24"/>
        </w:rPr>
        <w:t>a</w:t>
      </w:r>
      <w:r>
        <w:rPr>
          <w:sz w:val="24"/>
          <w:szCs w:val="24"/>
        </w:rPr>
        <w:t>ll</w:t>
      </w:r>
      <w:r>
        <w:rPr>
          <w:spacing w:val="27"/>
          <w:sz w:val="24"/>
          <w:szCs w:val="24"/>
        </w:rPr>
        <w:t xml:space="preserve"> </w:t>
      </w:r>
      <w:r>
        <w:rPr>
          <w:sz w:val="24"/>
          <w:szCs w:val="24"/>
        </w:rPr>
        <w:t>the</w:t>
      </w:r>
      <w:r>
        <w:rPr>
          <w:spacing w:val="26"/>
          <w:sz w:val="24"/>
          <w:szCs w:val="24"/>
        </w:rPr>
        <w:t xml:space="preserve"> </w:t>
      </w:r>
      <w:r>
        <w:rPr>
          <w:sz w:val="24"/>
          <w:szCs w:val="24"/>
        </w:rPr>
        <w:t>info</w:t>
      </w:r>
      <w:r>
        <w:rPr>
          <w:spacing w:val="-1"/>
          <w:sz w:val="24"/>
          <w:szCs w:val="24"/>
        </w:rPr>
        <w:t>r</w:t>
      </w:r>
      <w:r>
        <w:rPr>
          <w:sz w:val="24"/>
          <w:szCs w:val="24"/>
        </w:rPr>
        <w:t>mation</w:t>
      </w:r>
      <w:r>
        <w:rPr>
          <w:spacing w:val="27"/>
          <w:sz w:val="24"/>
          <w:szCs w:val="24"/>
        </w:rPr>
        <w:t xml:space="preserve"> </w:t>
      </w:r>
      <w:r>
        <w:rPr>
          <w:spacing w:val="-1"/>
          <w:sz w:val="24"/>
          <w:szCs w:val="24"/>
        </w:rPr>
        <w:t>a</w:t>
      </w:r>
      <w:r>
        <w:rPr>
          <w:sz w:val="24"/>
          <w:szCs w:val="24"/>
        </w:rPr>
        <w:t>nd</w:t>
      </w:r>
      <w:r>
        <w:rPr>
          <w:spacing w:val="26"/>
          <w:sz w:val="24"/>
          <w:szCs w:val="24"/>
        </w:rPr>
        <w:t xml:space="preserve"> </w:t>
      </w:r>
      <w:r>
        <w:rPr>
          <w:spacing w:val="-2"/>
          <w:sz w:val="24"/>
          <w:szCs w:val="24"/>
        </w:rPr>
        <w:t>s</w:t>
      </w:r>
      <w:r>
        <w:rPr>
          <w:sz w:val="24"/>
          <w:szCs w:val="24"/>
        </w:rPr>
        <w:t>tat</w:t>
      </w:r>
      <w:r>
        <w:rPr>
          <w:spacing w:val="-1"/>
          <w:sz w:val="24"/>
          <w:szCs w:val="24"/>
        </w:rPr>
        <w:t>e</w:t>
      </w:r>
      <w:r>
        <w:rPr>
          <w:sz w:val="24"/>
          <w:szCs w:val="24"/>
        </w:rPr>
        <w:t>ments</w:t>
      </w:r>
      <w:r>
        <w:rPr>
          <w:spacing w:val="26"/>
          <w:sz w:val="24"/>
          <w:szCs w:val="24"/>
        </w:rPr>
        <w:t xml:space="preserve"> </w:t>
      </w:r>
      <w:r>
        <w:rPr>
          <w:sz w:val="24"/>
          <w:szCs w:val="24"/>
        </w:rPr>
        <w:t>made</w:t>
      </w:r>
      <w:r>
        <w:rPr>
          <w:spacing w:val="25"/>
          <w:sz w:val="24"/>
          <w:szCs w:val="24"/>
        </w:rPr>
        <w:t xml:space="preserve"> </w:t>
      </w:r>
      <w:r>
        <w:rPr>
          <w:sz w:val="24"/>
          <w:szCs w:val="24"/>
        </w:rPr>
        <w:t>in</w:t>
      </w:r>
      <w:r>
        <w:rPr>
          <w:spacing w:val="27"/>
          <w:sz w:val="24"/>
          <w:szCs w:val="24"/>
        </w:rPr>
        <w:t xml:space="preserve"> </w:t>
      </w:r>
      <w:r>
        <w:rPr>
          <w:sz w:val="24"/>
          <w:szCs w:val="24"/>
        </w:rPr>
        <w:t>th</w:t>
      </w:r>
      <w:r>
        <w:rPr>
          <w:spacing w:val="1"/>
          <w:sz w:val="24"/>
          <w:szCs w:val="24"/>
        </w:rPr>
        <w:t>i</w:t>
      </w:r>
      <w:r>
        <w:rPr>
          <w:sz w:val="24"/>
          <w:szCs w:val="24"/>
        </w:rPr>
        <w:t>s</w:t>
      </w:r>
      <w:r>
        <w:rPr>
          <w:spacing w:val="24"/>
          <w:sz w:val="24"/>
          <w:szCs w:val="24"/>
        </w:rPr>
        <w:t xml:space="preserve"> </w:t>
      </w:r>
      <w:r>
        <w:rPr>
          <w:spacing w:val="-1"/>
          <w:sz w:val="24"/>
          <w:szCs w:val="24"/>
        </w:rPr>
        <w:t>P</w:t>
      </w:r>
      <w:r>
        <w:rPr>
          <w:sz w:val="24"/>
          <w:szCs w:val="24"/>
        </w:rPr>
        <w:t>ropos</w:t>
      </w:r>
      <w:r>
        <w:rPr>
          <w:spacing w:val="-1"/>
          <w:sz w:val="24"/>
          <w:szCs w:val="24"/>
        </w:rPr>
        <w:t>a</w:t>
      </w:r>
      <w:r>
        <w:rPr>
          <w:sz w:val="24"/>
          <w:szCs w:val="24"/>
        </w:rPr>
        <w:t>l</w:t>
      </w:r>
      <w:r>
        <w:rPr>
          <w:spacing w:val="27"/>
          <w:sz w:val="24"/>
          <w:szCs w:val="24"/>
        </w:rPr>
        <w:t xml:space="preserve"> </w:t>
      </w:r>
      <w:r>
        <w:rPr>
          <w:spacing w:val="-1"/>
          <w:sz w:val="24"/>
          <w:szCs w:val="24"/>
        </w:rPr>
        <w:t>a</w:t>
      </w:r>
      <w:r>
        <w:rPr>
          <w:spacing w:val="1"/>
          <w:sz w:val="24"/>
          <w:szCs w:val="24"/>
        </w:rPr>
        <w:t>r</w:t>
      </w:r>
      <w:r>
        <w:rPr>
          <w:sz w:val="24"/>
          <w:szCs w:val="24"/>
        </w:rPr>
        <w:t>e true</w:t>
      </w:r>
      <w:r>
        <w:rPr>
          <w:spacing w:val="-1"/>
          <w:sz w:val="24"/>
          <w:szCs w:val="24"/>
        </w:rPr>
        <w:t xml:space="preserve"> a</w:t>
      </w:r>
      <w:r>
        <w:rPr>
          <w:sz w:val="24"/>
          <w:szCs w:val="24"/>
        </w:rPr>
        <w:t xml:space="preserve">nd </w:t>
      </w:r>
      <w:r>
        <w:rPr>
          <w:spacing w:val="1"/>
          <w:sz w:val="24"/>
          <w:szCs w:val="24"/>
        </w:rPr>
        <w:t>a</w:t>
      </w:r>
      <w:r>
        <w:rPr>
          <w:spacing w:val="-1"/>
          <w:sz w:val="24"/>
          <w:szCs w:val="24"/>
        </w:rPr>
        <w:t>cce</w:t>
      </w:r>
      <w:r>
        <w:rPr>
          <w:sz w:val="24"/>
          <w:szCs w:val="24"/>
        </w:rPr>
        <w:t xml:space="preserve">pt </w:t>
      </w:r>
      <w:r>
        <w:rPr>
          <w:spacing w:val="1"/>
          <w:sz w:val="24"/>
          <w:szCs w:val="24"/>
        </w:rPr>
        <w:t>t</w:t>
      </w:r>
      <w:r>
        <w:rPr>
          <w:sz w:val="24"/>
          <w:szCs w:val="24"/>
        </w:rPr>
        <w:t>h</w:t>
      </w:r>
      <w:r>
        <w:rPr>
          <w:spacing w:val="-1"/>
          <w:sz w:val="24"/>
          <w:szCs w:val="24"/>
        </w:rPr>
        <w:t>a</w:t>
      </w:r>
      <w:r>
        <w:rPr>
          <w:sz w:val="24"/>
          <w:szCs w:val="24"/>
        </w:rPr>
        <w:t>t</w:t>
      </w:r>
      <w:r>
        <w:rPr>
          <w:spacing w:val="3"/>
          <w:sz w:val="24"/>
          <w:szCs w:val="24"/>
        </w:rPr>
        <w:t xml:space="preserve"> </w:t>
      </w:r>
      <w:r>
        <w:rPr>
          <w:spacing w:val="-1"/>
          <w:sz w:val="24"/>
          <w:szCs w:val="24"/>
        </w:rPr>
        <w:t>a</w:t>
      </w:r>
      <w:r>
        <w:rPr>
          <w:spacing w:val="5"/>
          <w:sz w:val="24"/>
          <w:szCs w:val="24"/>
        </w:rPr>
        <w:t>n</w:t>
      </w:r>
      <w:r>
        <w:rPr>
          <w:sz w:val="24"/>
          <w:szCs w:val="24"/>
        </w:rPr>
        <w:t>y</w:t>
      </w:r>
      <w:r>
        <w:rPr>
          <w:spacing w:val="-3"/>
          <w:sz w:val="24"/>
          <w:szCs w:val="24"/>
        </w:rPr>
        <w:t xml:space="preserve"> </w:t>
      </w:r>
      <w:r>
        <w:rPr>
          <w:sz w:val="24"/>
          <w:szCs w:val="24"/>
        </w:rPr>
        <w:t>m</w:t>
      </w:r>
      <w:r>
        <w:rPr>
          <w:spacing w:val="1"/>
          <w:sz w:val="24"/>
          <w:szCs w:val="24"/>
        </w:rPr>
        <w:t>i</w:t>
      </w:r>
      <w:r>
        <w:rPr>
          <w:sz w:val="24"/>
          <w:szCs w:val="24"/>
        </w:rPr>
        <w:t>sin</w:t>
      </w:r>
      <w:r>
        <w:rPr>
          <w:spacing w:val="1"/>
          <w:sz w:val="24"/>
          <w:szCs w:val="24"/>
        </w:rPr>
        <w:t>t</w:t>
      </w:r>
      <w:r>
        <w:rPr>
          <w:spacing w:val="-1"/>
          <w:sz w:val="24"/>
          <w:szCs w:val="24"/>
        </w:rPr>
        <w:t>e</w:t>
      </w:r>
      <w:r>
        <w:rPr>
          <w:sz w:val="24"/>
          <w:szCs w:val="24"/>
        </w:rPr>
        <w:t>rp</w:t>
      </w:r>
      <w:r>
        <w:rPr>
          <w:spacing w:val="-1"/>
          <w:sz w:val="24"/>
          <w:szCs w:val="24"/>
        </w:rPr>
        <w:t>re</w:t>
      </w:r>
      <w:r>
        <w:rPr>
          <w:sz w:val="24"/>
          <w:szCs w:val="24"/>
        </w:rPr>
        <w:t>tation cont</w:t>
      </w:r>
      <w:r>
        <w:rPr>
          <w:spacing w:val="-1"/>
          <w:sz w:val="24"/>
          <w:szCs w:val="24"/>
        </w:rPr>
        <w:t>a</w:t>
      </w:r>
      <w:r>
        <w:rPr>
          <w:sz w:val="24"/>
          <w:szCs w:val="24"/>
        </w:rPr>
        <w:t>i</w:t>
      </w:r>
      <w:r>
        <w:rPr>
          <w:spacing w:val="3"/>
          <w:sz w:val="24"/>
          <w:szCs w:val="24"/>
        </w:rPr>
        <w:t>n</w:t>
      </w:r>
      <w:r>
        <w:rPr>
          <w:spacing w:val="-1"/>
          <w:sz w:val="24"/>
          <w:szCs w:val="24"/>
        </w:rPr>
        <w:t>e</w:t>
      </w:r>
      <w:r>
        <w:rPr>
          <w:sz w:val="24"/>
          <w:szCs w:val="24"/>
        </w:rPr>
        <w:t xml:space="preserve">d in </w:t>
      </w:r>
      <w:r>
        <w:rPr>
          <w:spacing w:val="1"/>
          <w:sz w:val="24"/>
          <w:szCs w:val="24"/>
        </w:rPr>
        <w:t>i</w:t>
      </w:r>
      <w:r>
        <w:rPr>
          <w:sz w:val="24"/>
          <w:szCs w:val="24"/>
        </w:rPr>
        <w:t xml:space="preserve">t </w:t>
      </w:r>
      <w:r>
        <w:rPr>
          <w:spacing w:val="1"/>
          <w:sz w:val="24"/>
          <w:szCs w:val="24"/>
        </w:rPr>
        <w:t>ma</w:t>
      </w:r>
      <w:r>
        <w:rPr>
          <w:sz w:val="24"/>
          <w:szCs w:val="24"/>
        </w:rPr>
        <w:t>y</w:t>
      </w:r>
      <w:r>
        <w:rPr>
          <w:spacing w:val="-5"/>
          <w:sz w:val="24"/>
          <w:szCs w:val="24"/>
        </w:rPr>
        <w:t xml:space="preserve"> </w:t>
      </w:r>
      <w:r>
        <w:rPr>
          <w:sz w:val="24"/>
          <w:szCs w:val="24"/>
        </w:rPr>
        <w:t>l</w:t>
      </w:r>
      <w:r>
        <w:rPr>
          <w:spacing w:val="2"/>
          <w:sz w:val="24"/>
          <w:szCs w:val="24"/>
        </w:rPr>
        <w:t>e</w:t>
      </w:r>
      <w:r>
        <w:rPr>
          <w:spacing w:val="-1"/>
          <w:sz w:val="24"/>
          <w:szCs w:val="24"/>
        </w:rPr>
        <w:t>a</w:t>
      </w:r>
      <w:r>
        <w:rPr>
          <w:sz w:val="24"/>
          <w:szCs w:val="24"/>
        </w:rPr>
        <w:t xml:space="preserve">d to our </w:t>
      </w:r>
      <w:r>
        <w:rPr>
          <w:spacing w:val="2"/>
          <w:sz w:val="24"/>
          <w:szCs w:val="24"/>
        </w:rPr>
        <w:t>d</w:t>
      </w:r>
      <w:r>
        <w:rPr>
          <w:sz w:val="24"/>
          <w:szCs w:val="24"/>
        </w:rPr>
        <w:t>isqualifi</w:t>
      </w:r>
      <w:r>
        <w:rPr>
          <w:spacing w:val="-1"/>
          <w:sz w:val="24"/>
          <w:szCs w:val="24"/>
        </w:rPr>
        <w:t>ca</w:t>
      </w:r>
      <w:r>
        <w:rPr>
          <w:sz w:val="24"/>
          <w:szCs w:val="24"/>
        </w:rPr>
        <w:t>t</w:t>
      </w:r>
      <w:r>
        <w:rPr>
          <w:spacing w:val="1"/>
          <w:sz w:val="24"/>
          <w:szCs w:val="24"/>
        </w:rPr>
        <w:t>i</w:t>
      </w:r>
      <w:r>
        <w:rPr>
          <w:spacing w:val="5"/>
          <w:sz w:val="24"/>
          <w:szCs w:val="24"/>
        </w:rPr>
        <w:t>o</w:t>
      </w:r>
      <w:r>
        <w:rPr>
          <w:sz w:val="24"/>
          <w:szCs w:val="24"/>
        </w:rPr>
        <w:t>n.</w:t>
      </w:r>
    </w:p>
    <w:p w:rsidR="00D35201" w:rsidRDefault="00D35201">
      <w:pPr>
        <w:spacing w:before="7" w:line="180" w:lineRule="exact"/>
        <w:rPr>
          <w:sz w:val="19"/>
          <w:szCs w:val="19"/>
        </w:rPr>
      </w:pPr>
    </w:p>
    <w:p w:rsidR="00D35201" w:rsidRDefault="00E6664F">
      <w:pPr>
        <w:ind w:left="148" w:right="99" w:firstLine="720"/>
        <w:jc w:val="both"/>
        <w:rPr>
          <w:sz w:val="24"/>
          <w:szCs w:val="24"/>
        </w:rPr>
      </w:pPr>
      <w:r>
        <w:rPr>
          <w:spacing w:val="-3"/>
          <w:sz w:val="24"/>
          <w:szCs w:val="24"/>
        </w:rPr>
        <w:t>I</w:t>
      </w:r>
      <w:r>
        <w:rPr>
          <w:sz w:val="24"/>
          <w:szCs w:val="24"/>
        </w:rPr>
        <w:t>f</w:t>
      </w:r>
      <w:r>
        <w:rPr>
          <w:spacing w:val="25"/>
          <w:sz w:val="24"/>
          <w:szCs w:val="24"/>
        </w:rPr>
        <w:t xml:space="preserve"> </w:t>
      </w:r>
      <w:r>
        <w:rPr>
          <w:spacing w:val="2"/>
          <w:sz w:val="24"/>
          <w:szCs w:val="24"/>
        </w:rPr>
        <w:t>n</w:t>
      </w:r>
      <w:r>
        <w:rPr>
          <w:spacing w:val="1"/>
          <w:sz w:val="24"/>
          <w:szCs w:val="24"/>
        </w:rPr>
        <w:t>e</w:t>
      </w:r>
      <w:r>
        <w:rPr>
          <w:spacing w:val="-2"/>
          <w:sz w:val="24"/>
          <w:szCs w:val="24"/>
        </w:rPr>
        <w:t>g</w:t>
      </w:r>
      <w:r>
        <w:rPr>
          <w:sz w:val="24"/>
          <w:szCs w:val="24"/>
        </w:rPr>
        <w:t>ot</w:t>
      </w:r>
      <w:r>
        <w:rPr>
          <w:spacing w:val="1"/>
          <w:sz w:val="24"/>
          <w:szCs w:val="24"/>
        </w:rPr>
        <w:t>i</w:t>
      </w:r>
      <w:r>
        <w:rPr>
          <w:spacing w:val="-1"/>
          <w:sz w:val="24"/>
          <w:szCs w:val="24"/>
        </w:rPr>
        <w:t>a</w:t>
      </w:r>
      <w:r>
        <w:rPr>
          <w:sz w:val="24"/>
          <w:szCs w:val="24"/>
        </w:rPr>
        <w:t>t</w:t>
      </w:r>
      <w:r>
        <w:rPr>
          <w:spacing w:val="1"/>
          <w:sz w:val="24"/>
          <w:szCs w:val="24"/>
        </w:rPr>
        <w:t>i</w:t>
      </w:r>
      <w:r>
        <w:rPr>
          <w:sz w:val="24"/>
          <w:szCs w:val="24"/>
        </w:rPr>
        <w:t>ons</w:t>
      </w:r>
      <w:r>
        <w:rPr>
          <w:spacing w:val="26"/>
          <w:sz w:val="24"/>
          <w:szCs w:val="24"/>
        </w:rPr>
        <w:t xml:space="preserve"> </w:t>
      </w:r>
      <w:r>
        <w:rPr>
          <w:spacing w:val="-1"/>
          <w:sz w:val="24"/>
          <w:szCs w:val="24"/>
        </w:rPr>
        <w:t>a</w:t>
      </w:r>
      <w:r>
        <w:rPr>
          <w:sz w:val="24"/>
          <w:szCs w:val="24"/>
        </w:rPr>
        <w:t>re</w:t>
      </w:r>
      <w:r>
        <w:rPr>
          <w:spacing w:val="24"/>
          <w:sz w:val="24"/>
          <w:szCs w:val="24"/>
        </w:rPr>
        <w:t xml:space="preserve"> </w:t>
      </w:r>
      <w:r>
        <w:rPr>
          <w:sz w:val="24"/>
          <w:szCs w:val="24"/>
        </w:rPr>
        <w:t>h</w:t>
      </w:r>
      <w:r>
        <w:rPr>
          <w:spacing w:val="-1"/>
          <w:sz w:val="24"/>
          <w:szCs w:val="24"/>
        </w:rPr>
        <w:t>e</w:t>
      </w:r>
      <w:r>
        <w:rPr>
          <w:sz w:val="24"/>
          <w:szCs w:val="24"/>
        </w:rPr>
        <w:t>ld</w:t>
      </w:r>
      <w:r>
        <w:rPr>
          <w:spacing w:val="27"/>
          <w:sz w:val="24"/>
          <w:szCs w:val="24"/>
        </w:rPr>
        <w:t xml:space="preserve"> </w:t>
      </w:r>
      <w:r>
        <w:rPr>
          <w:sz w:val="24"/>
          <w:szCs w:val="24"/>
        </w:rPr>
        <w:t>during</w:t>
      </w:r>
      <w:r>
        <w:rPr>
          <w:spacing w:val="24"/>
          <w:sz w:val="24"/>
          <w:szCs w:val="24"/>
        </w:rPr>
        <w:t xml:space="preserve"> </w:t>
      </w:r>
      <w:r>
        <w:rPr>
          <w:sz w:val="24"/>
          <w:szCs w:val="24"/>
        </w:rPr>
        <w:t>the</w:t>
      </w:r>
      <w:r>
        <w:rPr>
          <w:spacing w:val="26"/>
          <w:sz w:val="24"/>
          <w:szCs w:val="24"/>
        </w:rPr>
        <w:t xml:space="preserve"> </w:t>
      </w:r>
      <w:r>
        <w:rPr>
          <w:sz w:val="24"/>
          <w:szCs w:val="24"/>
        </w:rPr>
        <w:t>p</w:t>
      </w:r>
      <w:r>
        <w:rPr>
          <w:spacing w:val="-1"/>
          <w:sz w:val="24"/>
          <w:szCs w:val="24"/>
        </w:rPr>
        <w:t>e</w:t>
      </w:r>
      <w:r>
        <w:rPr>
          <w:sz w:val="24"/>
          <w:szCs w:val="24"/>
        </w:rPr>
        <w:t>riod</w:t>
      </w:r>
      <w:r>
        <w:rPr>
          <w:spacing w:val="26"/>
          <w:sz w:val="24"/>
          <w:szCs w:val="24"/>
        </w:rPr>
        <w:t xml:space="preserve"> </w:t>
      </w:r>
      <w:r>
        <w:rPr>
          <w:sz w:val="24"/>
          <w:szCs w:val="24"/>
        </w:rPr>
        <w:t>of</w:t>
      </w:r>
      <w:r>
        <w:rPr>
          <w:spacing w:val="25"/>
          <w:sz w:val="24"/>
          <w:szCs w:val="24"/>
        </w:rPr>
        <w:t xml:space="preserve"> </w:t>
      </w:r>
      <w:r>
        <w:rPr>
          <w:sz w:val="24"/>
          <w:szCs w:val="24"/>
        </w:rPr>
        <w:t>v</w:t>
      </w:r>
      <w:r>
        <w:rPr>
          <w:spacing w:val="-1"/>
          <w:sz w:val="24"/>
          <w:szCs w:val="24"/>
        </w:rPr>
        <w:t>a</w:t>
      </w:r>
      <w:r>
        <w:rPr>
          <w:sz w:val="24"/>
          <w:szCs w:val="24"/>
        </w:rPr>
        <w:t>l</w:t>
      </w:r>
      <w:r>
        <w:rPr>
          <w:spacing w:val="1"/>
          <w:sz w:val="24"/>
          <w:szCs w:val="24"/>
        </w:rPr>
        <w:t>i</w:t>
      </w:r>
      <w:r>
        <w:rPr>
          <w:sz w:val="24"/>
          <w:szCs w:val="24"/>
        </w:rPr>
        <w:t>di</w:t>
      </w:r>
      <w:r>
        <w:rPr>
          <w:spacing w:val="3"/>
          <w:sz w:val="24"/>
          <w:szCs w:val="24"/>
        </w:rPr>
        <w:t>t</w:t>
      </w:r>
      <w:r>
        <w:rPr>
          <w:sz w:val="24"/>
          <w:szCs w:val="24"/>
        </w:rPr>
        <w:t>y</w:t>
      </w:r>
      <w:r>
        <w:rPr>
          <w:spacing w:val="19"/>
          <w:sz w:val="24"/>
          <w:szCs w:val="24"/>
        </w:rPr>
        <w:t xml:space="preserve"> </w:t>
      </w:r>
      <w:r>
        <w:rPr>
          <w:sz w:val="24"/>
          <w:szCs w:val="24"/>
        </w:rPr>
        <w:t>of</w:t>
      </w:r>
      <w:r>
        <w:rPr>
          <w:spacing w:val="25"/>
          <w:sz w:val="24"/>
          <w:szCs w:val="24"/>
        </w:rPr>
        <w:t xml:space="preserve"> </w:t>
      </w:r>
      <w:r>
        <w:rPr>
          <w:sz w:val="24"/>
          <w:szCs w:val="24"/>
        </w:rPr>
        <w:t>the</w:t>
      </w:r>
      <w:r>
        <w:rPr>
          <w:spacing w:val="26"/>
          <w:sz w:val="24"/>
          <w:szCs w:val="24"/>
        </w:rPr>
        <w:t xml:space="preserve"> </w:t>
      </w:r>
      <w:r>
        <w:rPr>
          <w:spacing w:val="1"/>
          <w:sz w:val="24"/>
          <w:szCs w:val="24"/>
        </w:rPr>
        <w:t>P</w:t>
      </w:r>
      <w:r>
        <w:rPr>
          <w:sz w:val="24"/>
          <w:szCs w:val="24"/>
        </w:rPr>
        <w:t>ropos</w:t>
      </w:r>
      <w:r>
        <w:rPr>
          <w:spacing w:val="-1"/>
          <w:sz w:val="24"/>
          <w:szCs w:val="24"/>
        </w:rPr>
        <w:t>a</w:t>
      </w:r>
      <w:r>
        <w:rPr>
          <w:sz w:val="24"/>
          <w:szCs w:val="24"/>
        </w:rPr>
        <w:t>l,</w:t>
      </w:r>
      <w:r>
        <w:rPr>
          <w:spacing w:val="27"/>
          <w:sz w:val="24"/>
          <w:szCs w:val="24"/>
        </w:rPr>
        <w:t xml:space="preserve"> </w:t>
      </w:r>
      <w:r>
        <w:rPr>
          <w:sz w:val="24"/>
          <w:szCs w:val="24"/>
        </w:rPr>
        <w:t>i.e.,</w:t>
      </w:r>
      <w:r>
        <w:rPr>
          <w:spacing w:val="26"/>
          <w:sz w:val="24"/>
          <w:szCs w:val="24"/>
        </w:rPr>
        <w:t xml:space="preserve"> </w:t>
      </w:r>
      <w:r>
        <w:rPr>
          <w:sz w:val="24"/>
          <w:szCs w:val="24"/>
        </w:rPr>
        <w:t>b</w:t>
      </w:r>
      <w:r>
        <w:rPr>
          <w:spacing w:val="-1"/>
          <w:sz w:val="24"/>
          <w:szCs w:val="24"/>
        </w:rPr>
        <w:t>e</w:t>
      </w:r>
      <w:r>
        <w:rPr>
          <w:sz w:val="24"/>
          <w:szCs w:val="24"/>
        </w:rPr>
        <w:t>fo</w:t>
      </w:r>
      <w:r>
        <w:rPr>
          <w:spacing w:val="-1"/>
          <w:sz w:val="24"/>
          <w:szCs w:val="24"/>
        </w:rPr>
        <w:t>r</w:t>
      </w:r>
      <w:r>
        <w:rPr>
          <w:sz w:val="24"/>
          <w:szCs w:val="24"/>
        </w:rPr>
        <w:t>e</w:t>
      </w:r>
      <w:r>
        <w:rPr>
          <w:spacing w:val="25"/>
          <w:sz w:val="24"/>
          <w:szCs w:val="24"/>
        </w:rPr>
        <w:t xml:space="preserve"> </w:t>
      </w:r>
      <w:r>
        <w:rPr>
          <w:sz w:val="24"/>
          <w:szCs w:val="24"/>
        </w:rPr>
        <w:t>the d</w:t>
      </w:r>
      <w:r>
        <w:rPr>
          <w:spacing w:val="-1"/>
          <w:sz w:val="24"/>
          <w:szCs w:val="24"/>
        </w:rPr>
        <w:t>a</w:t>
      </w:r>
      <w:r>
        <w:rPr>
          <w:sz w:val="24"/>
          <w:szCs w:val="24"/>
        </w:rPr>
        <w:t>te</w:t>
      </w:r>
      <w:r>
        <w:rPr>
          <w:spacing w:val="1"/>
          <w:sz w:val="24"/>
          <w:szCs w:val="24"/>
        </w:rPr>
        <w:t xml:space="preserve"> </w:t>
      </w:r>
      <w:r>
        <w:rPr>
          <w:sz w:val="24"/>
          <w:szCs w:val="24"/>
        </w:rPr>
        <w:t>ind</w:t>
      </w:r>
      <w:r>
        <w:rPr>
          <w:spacing w:val="1"/>
          <w:sz w:val="24"/>
          <w:szCs w:val="24"/>
        </w:rPr>
        <w:t>i</w:t>
      </w:r>
      <w:r>
        <w:rPr>
          <w:spacing w:val="-1"/>
          <w:sz w:val="24"/>
          <w:szCs w:val="24"/>
        </w:rPr>
        <w:t>ca</w:t>
      </w:r>
      <w:r>
        <w:rPr>
          <w:sz w:val="24"/>
          <w:szCs w:val="24"/>
        </w:rPr>
        <w:t>ted</w:t>
      </w:r>
      <w:r>
        <w:rPr>
          <w:spacing w:val="1"/>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z w:val="24"/>
          <w:szCs w:val="24"/>
        </w:rPr>
        <w:t>D</w:t>
      </w:r>
      <w:r>
        <w:rPr>
          <w:spacing w:val="-1"/>
          <w:sz w:val="24"/>
          <w:szCs w:val="24"/>
        </w:rPr>
        <w:t>a</w:t>
      </w:r>
      <w:r>
        <w:rPr>
          <w:sz w:val="24"/>
          <w:szCs w:val="24"/>
        </w:rPr>
        <w:t>ta</w:t>
      </w:r>
      <w:r>
        <w:rPr>
          <w:spacing w:val="1"/>
          <w:sz w:val="24"/>
          <w:szCs w:val="24"/>
        </w:rPr>
        <w:t xml:space="preserve"> S</w:t>
      </w:r>
      <w:r>
        <w:rPr>
          <w:sz w:val="24"/>
          <w:szCs w:val="24"/>
        </w:rPr>
        <w:t>h</w:t>
      </w:r>
      <w:r>
        <w:rPr>
          <w:spacing w:val="-1"/>
          <w:sz w:val="24"/>
          <w:szCs w:val="24"/>
        </w:rPr>
        <w:t>ee</w:t>
      </w:r>
      <w:r>
        <w:rPr>
          <w:sz w:val="24"/>
          <w:szCs w:val="24"/>
        </w:rPr>
        <w:t>t,</w:t>
      </w:r>
      <w:r>
        <w:rPr>
          <w:spacing w:val="2"/>
          <w:sz w:val="24"/>
          <w:szCs w:val="24"/>
        </w:rPr>
        <w:t xml:space="preserve"> </w:t>
      </w:r>
      <w:r>
        <w:rPr>
          <w:sz w:val="24"/>
          <w:szCs w:val="24"/>
        </w:rPr>
        <w:t>we und</w:t>
      </w:r>
      <w:r>
        <w:rPr>
          <w:spacing w:val="-1"/>
          <w:sz w:val="24"/>
          <w:szCs w:val="24"/>
        </w:rPr>
        <w:t>e</w:t>
      </w:r>
      <w:r>
        <w:rPr>
          <w:sz w:val="24"/>
          <w:szCs w:val="24"/>
        </w:rPr>
        <w:t>rt</w:t>
      </w:r>
      <w:r>
        <w:rPr>
          <w:spacing w:val="-1"/>
          <w:sz w:val="24"/>
          <w:szCs w:val="24"/>
        </w:rPr>
        <w:t>a</w:t>
      </w:r>
      <w:r>
        <w:rPr>
          <w:spacing w:val="2"/>
          <w:sz w:val="24"/>
          <w:szCs w:val="24"/>
        </w:rPr>
        <w:t>k</w:t>
      </w:r>
      <w:r>
        <w:rPr>
          <w:sz w:val="24"/>
          <w:szCs w:val="24"/>
        </w:rPr>
        <w:t>e to</w:t>
      </w:r>
      <w:r>
        <w:rPr>
          <w:spacing w:val="2"/>
          <w:sz w:val="24"/>
          <w:szCs w:val="24"/>
        </w:rPr>
        <w:t xml:space="preserve"> </w:t>
      </w:r>
      <w:r>
        <w:rPr>
          <w:sz w:val="24"/>
          <w:szCs w:val="24"/>
        </w:rPr>
        <w:t>n</w:t>
      </w:r>
      <w:r>
        <w:rPr>
          <w:spacing w:val="-1"/>
          <w:sz w:val="24"/>
          <w:szCs w:val="24"/>
        </w:rPr>
        <w:t>e</w:t>
      </w:r>
      <w:r>
        <w:rPr>
          <w:spacing w:val="-2"/>
          <w:sz w:val="24"/>
          <w:szCs w:val="24"/>
        </w:rPr>
        <w:t>g</w:t>
      </w:r>
      <w:r>
        <w:rPr>
          <w:sz w:val="24"/>
          <w:szCs w:val="24"/>
        </w:rPr>
        <w:t>ot</w:t>
      </w:r>
      <w:r>
        <w:rPr>
          <w:spacing w:val="1"/>
          <w:sz w:val="24"/>
          <w:szCs w:val="24"/>
        </w:rPr>
        <w:t>i</w:t>
      </w:r>
      <w:r>
        <w:rPr>
          <w:spacing w:val="-1"/>
          <w:sz w:val="24"/>
          <w:szCs w:val="24"/>
        </w:rPr>
        <w:t>a</w:t>
      </w:r>
      <w:r>
        <w:rPr>
          <w:sz w:val="24"/>
          <w:szCs w:val="24"/>
        </w:rPr>
        <w:t>te</w:t>
      </w:r>
      <w:r>
        <w:rPr>
          <w:spacing w:val="1"/>
          <w:sz w:val="24"/>
          <w:szCs w:val="24"/>
        </w:rPr>
        <w:t xml:space="preserve"> </w:t>
      </w:r>
      <w:r>
        <w:rPr>
          <w:sz w:val="24"/>
          <w:szCs w:val="24"/>
        </w:rPr>
        <w:t>on</w:t>
      </w:r>
      <w:r>
        <w:rPr>
          <w:spacing w:val="1"/>
          <w:sz w:val="24"/>
          <w:szCs w:val="24"/>
        </w:rPr>
        <w:t xml:space="preserve"> </w:t>
      </w:r>
      <w:r>
        <w:rPr>
          <w:sz w:val="24"/>
          <w:szCs w:val="24"/>
        </w:rPr>
        <w:t>the</w:t>
      </w:r>
      <w:r>
        <w:rPr>
          <w:spacing w:val="1"/>
          <w:sz w:val="24"/>
          <w:szCs w:val="24"/>
        </w:rPr>
        <w:t xml:space="preserve"> </w:t>
      </w:r>
      <w:r>
        <w:rPr>
          <w:sz w:val="24"/>
          <w:szCs w:val="24"/>
        </w:rPr>
        <w:t>b</w:t>
      </w:r>
      <w:r>
        <w:rPr>
          <w:spacing w:val="-1"/>
          <w:sz w:val="24"/>
          <w:szCs w:val="24"/>
        </w:rPr>
        <w:t>a</w:t>
      </w:r>
      <w:r>
        <w:rPr>
          <w:sz w:val="24"/>
          <w:szCs w:val="24"/>
        </w:rPr>
        <w:t>sis</w:t>
      </w:r>
      <w:r>
        <w:rPr>
          <w:spacing w:val="2"/>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opos</w:t>
      </w:r>
      <w:r>
        <w:rPr>
          <w:spacing w:val="-1"/>
          <w:sz w:val="24"/>
          <w:szCs w:val="24"/>
        </w:rPr>
        <w:t>e</w:t>
      </w:r>
      <w:r>
        <w:rPr>
          <w:sz w:val="24"/>
          <w:szCs w:val="24"/>
        </w:rPr>
        <w:t>d</w:t>
      </w:r>
      <w:r>
        <w:rPr>
          <w:spacing w:val="1"/>
          <w:sz w:val="24"/>
          <w:szCs w:val="24"/>
        </w:rPr>
        <w:t xml:space="preserve"> </w:t>
      </w:r>
      <w:r>
        <w:rPr>
          <w:sz w:val="24"/>
          <w:szCs w:val="24"/>
        </w:rPr>
        <w:t>sta</w:t>
      </w:r>
      <w:r>
        <w:rPr>
          <w:spacing w:val="-1"/>
          <w:sz w:val="24"/>
          <w:szCs w:val="24"/>
        </w:rPr>
        <w:t>f</w:t>
      </w:r>
      <w:r>
        <w:rPr>
          <w:sz w:val="24"/>
          <w:szCs w:val="24"/>
        </w:rPr>
        <w:t xml:space="preserve">f. Our </w:t>
      </w:r>
      <w:r>
        <w:rPr>
          <w:spacing w:val="1"/>
          <w:sz w:val="24"/>
          <w:szCs w:val="24"/>
        </w:rPr>
        <w:t>P</w:t>
      </w:r>
      <w:r>
        <w:rPr>
          <w:sz w:val="24"/>
          <w:szCs w:val="24"/>
        </w:rPr>
        <w:t>ropos</w:t>
      </w:r>
      <w:r>
        <w:rPr>
          <w:spacing w:val="-1"/>
          <w:sz w:val="24"/>
          <w:szCs w:val="24"/>
        </w:rPr>
        <w:t>a</w:t>
      </w:r>
      <w:r>
        <w:rPr>
          <w:sz w:val="24"/>
          <w:szCs w:val="24"/>
        </w:rPr>
        <w:t>l</w:t>
      </w:r>
      <w:r>
        <w:rPr>
          <w:spacing w:val="2"/>
          <w:sz w:val="24"/>
          <w:szCs w:val="24"/>
        </w:rPr>
        <w:t xml:space="preserve"> </w:t>
      </w:r>
      <w:r>
        <w:rPr>
          <w:sz w:val="24"/>
          <w:szCs w:val="24"/>
        </w:rPr>
        <w:t>is</w:t>
      </w:r>
      <w:r>
        <w:rPr>
          <w:spacing w:val="2"/>
          <w:sz w:val="24"/>
          <w:szCs w:val="24"/>
        </w:rPr>
        <w:t xml:space="preserve"> </w:t>
      </w:r>
      <w:r>
        <w:rPr>
          <w:sz w:val="24"/>
          <w:szCs w:val="24"/>
        </w:rPr>
        <w:t>bind</w:t>
      </w:r>
      <w:r>
        <w:rPr>
          <w:spacing w:val="1"/>
          <w:sz w:val="24"/>
          <w:szCs w:val="24"/>
        </w:rPr>
        <w:t>i</w:t>
      </w:r>
      <w:r>
        <w:rPr>
          <w:sz w:val="24"/>
          <w:szCs w:val="24"/>
        </w:rPr>
        <w:t>ng</w:t>
      </w:r>
      <w:r>
        <w:rPr>
          <w:spacing w:val="2"/>
          <w:sz w:val="24"/>
          <w:szCs w:val="24"/>
        </w:rPr>
        <w:t xml:space="preserve"> </w:t>
      </w:r>
      <w:r>
        <w:rPr>
          <w:sz w:val="24"/>
          <w:szCs w:val="24"/>
        </w:rPr>
        <w:t>upon</w:t>
      </w:r>
      <w:r>
        <w:rPr>
          <w:spacing w:val="2"/>
          <w:sz w:val="24"/>
          <w:szCs w:val="24"/>
        </w:rPr>
        <w:t xml:space="preserve"> </w:t>
      </w:r>
      <w:r>
        <w:rPr>
          <w:sz w:val="24"/>
          <w:szCs w:val="24"/>
        </w:rPr>
        <w:t>us</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subj</w:t>
      </w:r>
      <w:r>
        <w:rPr>
          <w:spacing w:val="-1"/>
          <w:sz w:val="24"/>
          <w:szCs w:val="24"/>
        </w:rPr>
        <w:t>ec</w:t>
      </w:r>
      <w:r>
        <w:rPr>
          <w:sz w:val="24"/>
          <w:szCs w:val="24"/>
        </w:rPr>
        <w:t>t</w:t>
      </w:r>
      <w:r>
        <w:rPr>
          <w:spacing w:val="2"/>
          <w:sz w:val="24"/>
          <w:szCs w:val="24"/>
        </w:rPr>
        <w:t xml:space="preserve"> </w:t>
      </w:r>
      <w:r>
        <w:rPr>
          <w:sz w:val="24"/>
          <w:szCs w:val="24"/>
        </w:rPr>
        <w:t>to</w:t>
      </w:r>
      <w:r>
        <w:rPr>
          <w:spacing w:val="4"/>
          <w:sz w:val="24"/>
          <w:szCs w:val="24"/>
        </w:rPr>
        <w:t xml:space="preserve"> </w:t>
      </w:r>
      <w:r>
        <w:rPr>
          <w:sz w:val="24"/>
          <w:szCs w:val="24"/>
        </w:rPr>
        <w:t>the</w:t>
      </w:r>
      <w:r>
        <w:rPr>
          <w:spacing w:val="1"/>
          <w:sz w:val="24"/>
          <w:szCs w:val="24"/>
        </w:rPr>
        <w:t xml:space="preserve"> </w:t>
      </w:r>
      <w:r>
        <w:rPr>
          <w:sz w:val="24"/>
          <w:szCs w:val="24"/>
        </w:rPr>
        <w:t>mod</w:t>
      </w:r>
      <w:r>
        <w:rPr>
          <w:spacing w:val="1"/>
          <w:sz w:val="24"/>
          <w:szCs w:val="24"/>
        </w:rPr>
        <w:t>i</w:t>
      </w:r>
      <w:r>
        <w:rPr>
          <w:sz w:val="24"/>
          <w:szCs w:val="24"/>
        </w:rPr>
        <w:t>fi</w:t>
      </w:r>
      <w:r>
        <w:rPr>
          <w:spacing w:val="-1"/>
          <w:sz w:val="24"/>
          <w:szCs w:val="24"/>
        </w:rPr>
        <w:t>ca</w:t>
      </w:r>
      <w:r>
        <w:rPr>
          <w:sz w:val="24"/>
          <w:szCs w:val="24"/>
        </w:rPr>
        <w:t>t</w:t>
      </w:r>
      <w:r>
        <w:rPr>
          <w:spacing w:val="1"/>
          <w:sz w:val="24"/>
          <w:szCs w:val="24"/>
        </w:rPr>
        <w:t>i</w:t>
      </w:r>
      <w:r>
        <w:rPr>
          <w:sz w:val="24"/>
          <w:szCs w:val="24"/>
        </w:rPr>
        <w:t>ons</w:t>
      </w:r>
      <w:r>
        <w:rPr>
          <w:spacing w:val="2"/>
          <w:sz w:val="24"/>
          <w:szCs w:val="24"/>
        </w:rPr>
        <w:t xml:space="preserve"> </w:t>
      </w:r>
      <w:r>
        <w:rPr>
          <w:spacing w:val="4"/>
          <w:sz w:val="24"/>
          <w:szCs w:val="24"/>
        </w:rPr>
        <w:t>r</w:t>
      </w:r>
      <w:r>
        <w:rPr>
          <w:spacing w:val="-1"/>
          <w:sz w:val="24"/>
          <w:szCs w:val="24"/>
        </w:rPr>
        <w:t>e</w:t>
      </w:r>
      <w:r>
        <w:rPr>
          <w:sz w:val="24"/>
          <w:szCs w:val="24"/>
        </w:rPr>
        <w:t>sul</w:t>
      </w:r>
      <w:r>
        <w:rPr>
          <w:spacing w:val="3"/>
          <w:sz w:val="24"/>
          <w:szCs w:val="24"/>
        </w:rPr>
        <w:t>t</w:t>
      </w:r>
      <w:r>
        <w:rPr>
          <w:sz w:val="24"/>
          <w:szCs w:val="24"/>
        </w:rPr>
        <w:t>ing f</w:t>
      </w:r>
      <w:r>
        <w:rPr>
          <w:spacing w:val="-1"/>
          <w:sz w:val="24"/>
          <w:szCs w:val="24"/>
        </w:rPr>
        <w:t>r</w:t>
      </w:r>
      <w:r>
        <w:rPr>
          <w:sz w:val="24"/>
          <w:szCs w:val="24"/>
        </w:rPr>
        <w:t>om</w:t>
      </w:r>
      <w:r>
        <w:rPr>
          <w:spacing w:val="2"/>
          <w:sz w:val="24"/>
          <w:szCs w:val="24"/>
        </w:rPr>
        <w:t xml:space="preserve"> </w:t>
      </w:r>
      <w:r>
        <w:rPr>
          <w:sz w:val="24"/>
          <w:szCs w:val="24"/>
        </w:rPr>
        <w:t>Cont</w:t>
      </w:r>
      <w:r>
        <w:rPr>
          <w:spacing w:val="2"/>
          <w:sz w:val="24"/>
          <w:szCs w:val="24"/>
        </w:rPr>
        <w:t>r</w:t>
      </w:r>
      <w:r>
        <w:rPr>
          <w:spacing w:val="-1"/>
          <w:sz w:val="24"/>
          <w:szCs w:val="24"/>
        </w:rPr>
        <w:t>ac</w:t>
      </w:r>
      <w:r>
        <w:rPr>
          <w:sz w:val="24"/>
          <w:szCs w:val="24"/>
        </w:rPr>
        <w:t>t n</w:t>
      </w:r>
      <w:r>
        <w:rPr>
          <w:spacing w:val="-1"/>
          <w:sz w:val="24"/>
          <w:szCs w:val="24"/>
        </w:rPr>
        <w:t>e</w:t>
      </w:r>
      <w:r>
        <w:rPr>
          <w:spacing w:val="-2"/>
          <w:sz w:val="24"/>
          <w:szCs w:val="24"/>
        </w:rPr>
        <w:t>g</w:t>
      </w:r>
      <w:r>
        <w:rPr>
          <w:sz w:val="24"/>
          <w:szCs w:val="24"/>
        </w:rPr>
        <w:t>ot</w:t>
      </w:r>
      <w:r>
        <w:rPr>
          <w:spacing w:val="1"/>
          <w:sz w:val="24"/>
          <w:szCs w:val="24"/>
        </w:rPr>
        <w:t>i</w:t>
      </w:r>
      <w:r>
        <w:rPr>
          <w:spacing w:val="-1"/>
          <w:sz w:val="24"/>
          <w:szCs w:val="24"/>
        </w:rPr>
        <w:t>a</w:t>
      </w:r>
      <w:r>
        <w:rPr>
          <w:sz w:val="24"/>
          <w:szCs w:val="24"/>
        </w:rPr>
        <w:t>t</w:t>
      </w:r>
      <w:r>
        <w:rPr>
          <w:spacing w:val="1"/>
          <w:sz w:val="24"/>
          <w:szCs w:val="24"/>
        </w:rPr>
        <w:t>i</w:t>
      </w:r>
      <w:r>
        <w:rPr>
          <w:sz w:val="24"/>
          <w:szCs w:val="24"/>
        </w:rPr>
        <w:t>ons.</w:t>
      </w:r>
    </w:p>
    <w:p w:rsidR="00D35201" w:rsidRDefault="00D35201">
      <w:pPr>
        <w:spacing w:before="6" w:line="180" w:lineRule="exact"/>
        <w:rPr>
          <w:sz w:val="19"/>
          <w:szCs w:val="19"/>
        </w:rPr>
      </w:pPr>
    </w:p>
    <w:p w:rsidR="00D35201" w:rsidRDefault="00E6664F">
      <w:pPr>
        <w:spacing w:line="242" w:lineRule="auto"/>
        <w:ind w:left="148" w:right="108" w:firstLine="720"/>
        <w:jc w:val="both"/>
        <w:rPr>
          <w:sz w:val="24"/>
          <w:szCs w:val="24"/>
        </w:rPr>
      </w:pPr>
      <w:r>
        <w:rPr>
          <w:spacing w:val="1"/>
          <w:sz w:val="24"/>
          <w:szCs w:val="24"/>
        </w:rPr>
        <w:t>W</w:t>
      </w:r>
      <w:r>
        <w:rPr>
          <w:sz w:val="24"/>
          <w:szCs w:val="24"/>
        </w:rPr>
        <w:t>e und</w:t>
      </w:r>
      <w:r>
        <w:rPr>
          <w:spacing w:val="-1"/>
          <w:sz w:val="24"/>
          <w:szCs w:val="24"/>
        </w:rPr>
        <w:t>e</w:t>
      </w:r>
      <w:r>
        <w:rPr>
          <w:sz w:val="24"/>
          <w:szCs w:val="24"/>
        </w:rPr>
        <w:t>rt</w:t>
      </w:r>
      <w:r>
        <w:rPr>
          <w:spacing w:val="-1"/>
          <w:sz w:val="24"/>
          <w:szCs w:val="24"/>
        </w:rPr>
        <w:t>a</w:t>
      </w:r>
      <w:r>
        <w:rPr>
          <w:spacing w:val="2"/>
          <w:sz w:val="24"/>
          <w:szCs w:val="24"/>
        </w:rPr>
        <w:t>k</w:t>
      </w:r>
      <w:r>
        <w:rPr>
          <w:spacing w:val="-1"/>
          <w:sz w:val="24"/>
          <w:szCs w:val="24"/>
        </w:rPr>
        <w:t>e</w:t>
      </w:r>
      <w:r>
        <w:rPr>
          <w:sz w:val="24"/>
          <w:szCs w:val="24"/>
        </w:rPr>
        <w:t>,</w:t>
      </w:r>
      <w:r>
        <w:rPr>
          <w:spacing w:val="1"/>
          <w:sz w:val="24"/>
          <w:szCs w:val="24"/>
        </w:rPr>
        <w:t xml:space="preserve"> </w:t>
      </w:r>
      <w:r>
        <w:rPr>
          <w:sz w:val="24"/>
          <w:szCs w:val="24"/>
        </w:rPr>
        <w:t>if</w:t>
      </w:r>
      <w:r>
        <w:rPr>
          <w:spacing w:val="3"/>
          <w:sz w:val="24"/>
          <w:szCs w:val="24"/>
        </w:rPr>
        <w:t xml:space="preserve"> </w:t>
      </w:r>
      <w:r>
        <w:rPr>
          <w:sz w:val="24"/>
          <w:szCs w:val="24"/>
        </w:rPr>
        <w:t xml:space="preserve">our </w:t>
      </w:r>
      <w:r>
        <w:rPr>
          <w:spacing w:val="1"/>
          <w:sz w:val="24"/>
          <w:szCs w:val="24"/>
        </w:rPr>
        <w:t>P</w:t>
      </w:r>
      <w:r>
        <w:rPr>
          <w:sz w:val="24"/>
          <w:szCs w:val="24"/>
        </w:rPr>
        <w:t>r</w:t>
      </w:r>
      <w:r>
        <w:rPr>
          <w:spacing w:val="1"/>
          <w:sz w:val="24"/>
          <w:szCs w:val="24"/>
        </w:rPr>
        <w:t>o</w:t>
      </w:r>
      <w:r>
        <w:rPr>
          <w:sz w:val="24"/>
          <w:szCs w:val="24"/>
        </w:rPr>
        <w:t>posal</w:t>
      </w:r>
      <w:r>
        <w:rPr>
          <w:spacing w:val="1"/>
          <w:sz w:val="24"/>
          <w:szCs w:val="24"/>
        </w:rPr>
        <w:t xml:space="preserve"> </w:t>
      </w:r>
      <w:r>
        <w:rPr>
          <w:sz w:val="24"/>
          <w:szCs w:val="24"/>
        </w:rPr>
        <w:t>is</w:t>
      </w:r>
      <w:r>
        <w:rPr>
          <w:spacing w:val="2"/>
          <w:sz w:val="24"/>
          <w:szCs w:val="24"/>
        </w:rPr>
        <w:t xml:space="preserve"> </w:t>
      </w:r>
      <w:r>
        <w:rPr>
          <w:spacing w:val="1"/>
          <w:sz w:val="24"/>
          <w:szCs w:val="24"/>
        </w:rPr>
        <w:t>a</w:t>
      </w:r>
      <w:r>
        <w:rPr>
          <w:spacing w:val="-1"/>
          <w:sz w:val="24"/>
          <w:szCs w:val="24"/>
        </w:rPr>
        <w:t>cce</w:t>
      </w:r>
      <w:r>
        <w:rPr>
          <w:sz w:val="24"/>
          <w:szCs w:val="24"/>
        </w:rPr>
        <w:t>pted,</w:t>
      </w:r>
      <w:r>
        <w:rPr>
          <w:spacing w:val="3"/>
          <w:sz w:val="24"/>
          <w:szCs w:val="24"/>
        </w:rPr>
        <w:t xml:space="preserve"> </w:t>
      </w:r>
      <w:r>
        <w:rPr>
          <w:sz w:val="24"/>
          <w:szCs w:val="24"/>
        </w:rPr>
        <w:t>to</w:t>
      </w:r>
      <w:r>
        <w:rPr>
          <w:spacing w:val="1"/>
          <w:sz w:val="24"/>
          <w:szCs w:val="24"/>
        </w:rPr>
        <w:t xml:space="preserve"> </w:t>
      </w:r>
      <w:r>
        <w:rPr>
          <w:sz w:val="24"/>
          <w:szCs w:val="24"/>
        </w:rPr>
        <w:t>in</w:t>
      </w:r>
      <w:r>
        <w:rPr>
          <w:spacing w:val="1"/>
          <w:sz w:val="24"/>
          <w:szCs w:val="24"/>
        </w:rPr>
        <w:t>i</w:t>
      </w:r>
      <w:r>
        <w:rPr>
          <w:sz w:val="24"/>
          <w:szCs w:val="24"/>
        </w:rPr>
        <w:t>t</w:t>
      </w:r>
      <w:r>
        <w:rPr>
          <w:spacing w:val="1"/>
          <w:sz w:val="24"/>
          <w:szCs w:val="24"/>
        </w:rPr>
        <w:t>i</w:t>
      </w:r>
      <w:r>
        <w:rPr>
          <w:spacing w:val="-1"/>
          <w:sz w:val="24"/>
          <w:szCs w:val="24"/>
        </w:rPr>
        <w:t>a</w:t>
      </w:r>
      <w:r>
        <w:rPr>
          <w:sz w:val="24"/>
          <w:szCs w:val="24"/>
        </w:rPr>
        <w:t>te the</w:t>
      </w:r>
      <w:r>
        <w:rPr>
          <w:spacing w:val="3"/>
          <w:sz w:val="24"/>
          <w:szCs w:val="24"/>
        </w:rPr>
        <w:t xml:space="preserve"> </w:t>
      </w:r>
      <w:r>
        <w:rPr>
          <w:spacing w:val="-1"/>
          <w:sz w:val="24"/>
          <w:szCs w:val="24"/>
        </w:rPr>
        <w:t>c</w:t>
      </w:r>
      <w:r>
        <w:rPr>
          <w:sz w:val="24"/>
          <w:szCs w:val="24"/>
        </w:rPr>
        <w:t>onsult</w:t>
      </w:r>
      <w:r>
        <w:rPr>
          <w:spacing w:val="1"/>
          <w:sz w:val="24"/>
          <w:szCs w:val="24"/>
        </w:rPr>
        <w:t>i</w:t>
      </w:r>
      <w:r>
        <w:rPr>
          <w:sz w:val="24"/>
          <w:szCs w:val="24"/>
        </w:rPr>
        <w:t>ng</w:t>
      </w:r>
      <w:r>
        <w:rPr>
          <w:spacing w:val="1"/>
          <w:sz w:val="24"/>
          <w:szCs w:val="24"/>
        </w:rPr>
        <w:t xml:space="preserve"> </w:t>
      </w:r>
      <w:r>
        <w:rPr>
          <w:sz w:val="24"/>
          <w:szCs w:val="24"/>
        </w:rPr>
        <w:t>s</w:t>
      </w:r>
      <w:r>
        <w:rPr>
          <w:spacing w:val="-1"/>
          <w:sz w:val="24"/>
          <w:szCs w:val="24"/>
        </w:rPr>
        <w:t>e</w:t>
      </w:r>
      <w:r>
        <w:rPr>
          <w:sz w:val="24"/>
          <w:szCs w:val="24"/>
        </w:rPr>
        <w:t>rv</w:t>
      </w:r>
      <w:r>
        <w:rPr>
          <w:spacing w:val="2"/>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r</w:t>
      </w:r>
      <w:r>
        <w:rPr>
          <w:spacing w:val="-2"/>
          <w:sz w:val="24"/>
          <w:szCs w:val="24"/>
        </w:rPr>
        <w:t>e</w:t>
      </w:r>
      <w:r>
        <w:rPr>
          <w:spacing w:val="3"/>
          <w:sz w:val="24"/>
          <w:szCs w:val="24"/>
        </w:rPr>
        <w:t>l</w:t>
      </w:r>
      <w:r>
        <w:rPr>
          <w:spacing w:val="-1"/>
          <w:sz w:val="24"/>
          <w:szCs w:val="24"/>
        </w:rPr>
        <w:t>a</w:t>
      </w:r>
      <w:r>
        <w:rPr>
          <w:sz w:val="24"/>
          <w:szCs w:val="24"/>
        </w:rPr>
        <w:t xml:space="preserve">ted to the </w:t>
      </w:r>
      <w:r>
        <w:rPr>
          <w:spacing w:val="-1"/>
          <w:sz w:val="24"/>
          <w:szCs w:val="24"/>
        </w:rPr>
        <w:t>a</w:t>
      </w:r>
      <w:r>
        <w:rPr>
          <w:sz w:val="24"/>
          <w:szCs w:val="24"/>
        </w:rPr>
        <w:t>ss</w:t>
      </w:r>
      <w:r>
        <w:rPr>
          <w:spacing w:val="1"/>
          <w:sz w:val="24"/>
          <w:szCs w:val="24"/>
        </w:rPr>
        <w:t>i</w:t>
      </w:r>
      <w:r>
        <w:rPr>
          <w:spacing w:val="-2"/>
          <w:sz w:val="24"/>
          <w:szCs w:val="24"/>
        </w:rPr>
        <w:t>g</w:t>
      </w:r>
      <w:r>
        <w:rPr>
          <w:sz w:val="24"/>
          <w:szCs w:val="24"/>
        </w:rPr>
        <w:t xml:space="preserve">nment not </w:t>
      </w:r>
      <w:r>
        <w:rPr>
          <w:spacing w:val="1"/>
          <w:sz w:val="24"/>
          <w:szCs w:val="24"/>
        </w:rPr>
        <w:t>l</w:t>
      </w:r>
      <w:r>
        <w:rPr>
          <w:spacing w:val="-1"/>
          <w:sz w:val="24"/>
          <w:szCs w:val="24"/>
        </w:rPr>
        <w:t>a</w:t>
      </w:r>
      <w:r>
        <w:rPr>
          <w:sz w:val="24"/>
          <w:szCs w:val="24"/>
        </w:rPr>
        <w:t>t</w:t>
      </w:r>
      <w:r>
        <w:rPr>
          <w:spacing w:val="2"/>
          <w:sz w:val="24"/>
          <w:szCs w:val="24"/>
        </w:rPr>
        <w:t>e</w:t>
      </w:r>
      <w:r>
        <w:rPr>
          <w:sz w:val="24"/>
          <w:szCs w:val="24"/>
        </w:rPr>
        <w:t>r th</w:t>
      </w:r>
      <w:r>
        <w:rPr>
          <w:spacing w:val="-1"/>
          <w:sz w:val="24"/>
          <w:szCs w:val="24"/>
        </w:rPr>
        <w:t>a</w:t>
      </w:r>
      <w:r>
        <w:rPr>
          <w:sz w:val="24"/>
          <w:szCs w:val="24"/>
        </w:rPr>
        <w:t>n the d</w:t>
      </w:r>
      <w:r>
        <w:rPr>
          <w:spacing w:val="-1"/>
          <w:sz w:val="24"/>
          <w:szCs w:val="24"/>
        </w:rPr>
        <w:t>a</w:t>
      </w:r>
      <w:r>
        <w:rPr>
          <w:sz w:val="24"/>
          <w:szCs w:val="24"/>
        </w:rPr>
        <w:t>te indi</w:t>
      </w:r>
      <w:r>
        <w:rPr>
          <w:spacing w:val="2"/>
          <w:sz w:val="24"/>
          <w:szCs w:val="24"/>
        </w:rPr>
        <w:t>c</w:t>
      </w:r>
      <w:r>
        <w:rPr>
          <w:spacing w:val="-1"/>
          <w:sz w:val="24"/>
          <w:szCs w:val="24"/>
        </w:rPr>
        <w:t>a</w:t>
      </w:r>
      <w:r>
        <w:rPr>
          <w:sz w:val="24"/>
          <w:szCs w:val="24"/>
        </w:rPr>
        <w:t xml:space="preserve">ted in the </w:t>
      </w:r>
      <w:r>
        <w:rPr>
          <w:spacing w:val="-1"/>
          <w:sz w:val="24"/>
          <w:szCs w:val="24"/>
        </w:rPr>
        <w:t>Da</w:t>
      </w:r>
      <w:r>
        <w:rPr>
          <w:sz w:val="24"/>
          <w:szCs w:val="24"/>
        </w:rPr>
        <w:t>ta She</w:t>
      </w:r>
      <w:r>
        <w:rPr>
          <w:spacing w:val="-1"/>
          <w:sz w:val="24"/>
          <w:szCs w:val="24"/>
        </w:rPr>
        <w:t>e</w:t>
      </w:r>
      <w:r>
        <w:rPr>
          <w:sz w:val="24"/>
          <w:szCs w:val="24"/>
        </w:rPr>
        <w:t>t.</w:t>
      </w:r>
    </w:p>
    <w:p w:rsidR="00D35201" w:rsidRDefault="00D35201">
      <w:pPr>
        <w:spacing w:before="7" w:line="180" w:lineRule="exact"/>
        <w:rPr>
          <w:sz w:val="19"/>
          <w:szCs w:val="19"/>
        </w:rPr>
      </w:pPr>
    </w:p>
    <w:p w:rsidR="00D35201" w:rsidRDefault="00E6664F">
      <w:pPr>
        <w:spacing w:line="415" w:lineRule="auto"/>
        <w:ind w:left="868" w:right="1746"/>
        <w:rPr>
          <w:sz w:val="24"/>
          <w:szCs w:val="24"/>
        </w:rPr>
      </w:pPr>
      <w:r>
        <w:rPr>
          <w:spacing w:val="1"/>
          <w:sz w:val="24"/>
          <w:szCs w:val="24"/>
        </w:rPr>
        <w:t>W</w:t>
      </w:r>
      <w:r>
        <w:rPr>
          <w:sz w:val="24"/>
          <w:szCs w:val="24"/>
        </w:rPr>
        <w:t>e</w:t>
      </w:r>
      <w:r>
        <w:rPr>
          <w:spacing w:val="-1"/>
          <w:sz w:val="24"/>
          <w:szCs w:val="24"/>
        </w:rPr>
        <w:t xml:space="preserve"> </w:t>
      </w:r>
      <w:r>
        <w:rPr>
          <w:sz w:val="24"/>
          <w:szCs w:val="24"/>
        </w:rPr>
        <w:t>und</w:t>
      </w:r>
      <w:r>
        <w:rPr>
          <w:spacing w:val="-1"/>
          <w:sz w:val="24"/>
          <w:szCs w:val="24"/>
        </w:rPr>
        <w:t>e</w:t>
      </w:r>
      <w:r>
        <w:rPr>
          <w:sz w:val="24"/>
          <w:szCs w:val="24"/>
        </w:rPr>
        <w:t>rst</w:t>
      </w:r>
      <w:r>
        <w:rPr>
          <w:spacing w:val="-1"/>
          <w:sz w:val="24"/>
          <w:szCs w:val="24"/>
        </w:rPr>
        <w:t>a</w:t>
      </w:r>
      <w:r>
        <w:rPr>
          <w:sz w:val="24"/>
          <w:szCs w:val="24"/>
        </w:rPr>
        <w:t>nd</w:t>
      </w:r>
      <w:r>
        <w:rPr>
          <w:spacing w:val="5"/>
          <w:sz w:val="24"/>
          <w:szCs w:val="24"/>
        </w:rPr>
        <w:t xml:space="preserve"> </w:t>
      </w:r>
      <w:r>
        <w:rPr>
          <w:spacing w:val="-5"/>
          <w:sz w:val="24"/>
          <w:szCs w:val="24"/>
        </w:rPr>
        <w:t>y</w:t>
      </w:r>
      <w:r>
        <w:rPr>
          <w:sz w:val="24"/>
          <w:szCs w:val="24"/>
        </w:rPr>
        <w:t xml:space="preserve">ou </w:t>
      </w:r>
      <w:r>
        <w:rPr>
          <w:spacing w:val="-1"/>
          <w:sz w:val="24"/>
          <w:szCs w:val="24"/>
        </w:rPr>
        <w:t>a</w:t>
      </w:r>
      <w:r>
        <w:rPr>
          <w:spacing w:val="1"/>
          <w:sz w:val="24"/>
          <w:szCs w:val="24"/>
        </w:rPr>
        <w:t>r</w:t>
      </w:r>
      <w:r>
        <w:rPr>
          <w:sz w:val="24"/>
          <w:szCs w:val="24"/>
        </w:rPr>
        <w:t>e</w:t>
      </w:r>
      <w:r>
        <w:rPr>
          <w:spacing w:val="-1"/>
          <w:sz w:val="24"/>
          <w:szCs w:val="24"/>
        </w:rPr>
        <w:t xml:space="preserve"> </w:t>
      </w:r>
      <w:r>
        <w:rPr>
          <w:spacing w:val="2"/>
          <w:sz w:val="24"/>
          <w:szCs w:val="24"/>
        </w:rPr>
        <w:t>n</w:t>
      </w:r>
      <w:r>
        <w:rPr>
          <w:sz w:val="24"/>
          <w:szCs w:val="24"/>
        </w:rPr>
        <w:t xml:space="preserve">ot bound </w:t>
      </w:r>
      <w:r>
        <w:rPr>
          <w:spacing w:val="1"/>
          <w:sz w:val="24"/>
          <w:szCs w:val="24"/>
        </w:rPr>
        <w:t>t</w:t>
      </w:r>
      <w:r>
        <w:rPr>
          <w:sz w:val="24"/>
          <w:szCs w:val="24"/>
        </w:rPr>
        <w:t xml:space="preserve">o </w:t>
      </w:r>
      <w:r>
        <w:rPr>
          <w:spacing w:val="-1"/>
          <w:sz w:val="24"/>
          <w:szCs w:val="24"/>
        </w:rPr>
        <w:t>acce</w:t>
      </w:r>
      <w:r>
        <w:rPr>
          <w:sz w:val="24"/>
          <w:szCs w:val="24"/>
        </w:rPr>
        <w:t>pt a</w:t>
      </w:r>
      <w:r>
        <w:rPr>
          <w:spacing w:val="4"/>
          <w:sz w:val="24"/>
          <w:szCs w:val="24"/>
        </w:rPr>
        <w:t>n</w:t>
      </w:r>
      <w:r>
        <w:rPr>
          <w:sz w:val="24"/>
          <w:szCs w:val="24"/>
        </w:rPr>
        <w:t>y</w:t>
      </w:r>
      <w:r>
        <w:rPr>
          <w:spacing w:val="-5"/>
          <w:sz w:val="24"/>
          <w:szCs w:val="24"/>
        </w:rPr>
        <w:t xml:space="preserve"> </w:t>
      </w:r>
      <w:r>
        <w:rPr>
          <w:spacing w:val="1"/>
          <w:sz w:val="24"/>
          <w:szCs w:val="24"/>
        </w:rPr>
        <w:t>Pr</w:t>
      </w:r>
      <w:r>
        <w:rPr>
          <w:sz w:val="24"/>
          <w:szCs w:val="24"/>
        </w:rPr>
        <w:t>opos</w:t>
      </w:r>
      <w:r>
        <w:rPr>
          <w:spacing w:val="-1"/>
          <w:sz w:val="24"/>
          <w:szCs w:val="24"/>
        </w:rPr>
        <w:t>a</w:t>
      </w:r>
      <w:r>
        <w:rPr>
          <w:sz w:val="24"/>
          <w:szCs w:val="24"/>
        </w:rPr>
        <w:t>l</w:t>
      </w:r>
      <w:r>
        <w:rPr>
          <w:spacing w:val="3"/>
          <w:sz w:val="24"/>
          <w:szCs w:val="24"/>
        </w:rPr>
        <w:t xml:space="preserve"> </w:t>
      </w:r>
      <w:r>
        <w:rPr>
          <w:spacing w:val="-5"/>
          <w:sz w:val="24"/>
          <w:szCs w:val="24"/>
        </w:rPr>
        <w:t>y</w:t>
      </w:r>
      <w:r>
        <w:rPr>
          <w:sz w:val="24"/>
          <w:szCs w:val="24"/>
        </w:rPr>
        <w:t>ou</w:t>
      </w:r>
      <w:r>
        <w:rPr>
          <w:spacing w:val="3"/>
          <w:sz w:val="24"/>
          <w:szCs w:val="24"/>
        </w:rPr>
        <w:t xml:space="preserve"> </w:t>
      </w:r>
      <w:r>
        <w:rPr>
          <w:spacing w:val="1"/>
          <w:sz w:val="24"/>
          <w:szCs w:val="24"/>
        </w:rPr>
        <w:t>r</w:t>
      </w:r>
      <w:r>
        <w:rPr>
          <w:spacing w:val="-1"/>
          <w:sz w:val="24"/>
          <w:szCs w:val="24"/>
        </w:rPr>
        <w:t>e</w:t>
      </w:r>
      <w:r>
        <w:rPr>
          <w:spacing w:val="1"/>
          <w:sz w:val="24"/>
          <w:szCs w:val="24"/>
        </w:rPr>
        <w:t>c</w:t>
      </w:r>
      <w:r>
        <w:rPr>
          <w:spacing w:val="-1"/>
          <w:sz w:val="24"/>
          <w:szCs w:val="24"/>
        </w:rPr>
        <w:t>e</w:t>
      </w:r>
      <w:r>
        <w:rPr>
          <w:sz w:val="24"/>
          <w:szCs w:val="24"/>
        </w:rPr>
        <w:t xml:space="preserve">ive. </w:t>
      </w:r>
      <w:r>
        <w:rPr>
          <w:spacing w:val="1"/>
          <w:sz w:val="24"/>
          <w:szCs w:val="24"/>
        </w:rPr>
        <w:t>W</w:t>
      </w:r>
      <w:r>
        <w:rPr>
          <w:sz w:val="24"/>
          <w:szCs w:val="24"/>
        </w:rPr>
        <w:t>e</w:t>
      </w:r>
      <w:r>
        <w:rPr>
          <w:spacing w:val="-1"/>
          <w:sz w:val="24"/>
          <w:szCs w:val="24"/>
        </w:rPr>
        <w:t xml:space="preserve"> re</w:t>
      </w:r>
      <w:r>
        <w:rPr>
          <w:sz w:val="24"/>
          <w:szCs w:val="24"/>
        </w:rPr>
        <w:t>main,</w:t>
      </w:r>
    </w:p>
    <w:p w:rsidR="00D35201" w:rsidRDefault="00E6664F">
      <w:pPr>
        <w:spacing w:before="2"/>
        <w:ind w:left="856" w:right="6899"/>
        <w:jc w:val="both"/>
        <w:rPr>
          <w:sz w:val="24"/>
          <w:szCs w:val="24"/>
        </w:rPr>
      </w:pPr>
      <w:r>
        <w:rPr>
          <w:sz w:val="24"/>
          <w:szCs w:val="24"/>
        </w:rPr>
        <w:t>You</w:t>
      </w:r>
      <w:r>
        <w:rPr>
          <w:spacing w:val="-1"/>
          <w:sz w:val="24"/>
          <w:szCs w:val="24"/>
        </w:rPr>
        <w:t>r</w:t>
      </w:r>
      <w:r>
        <w:rPr>
          <w:sz w:val="24"/>
          <w:szCs w:val="24"/>
        </w:rPr>
        <w:t>s s</w:t>
      </w:r>
      <w:r>
        <w:rPr>
          <w:spacing w:val="1"/>
          <w:sz w:val="24"/>
          <w:szCs w:val="24"/>
        </w:rPr>
        <w:t>i</w:t>
      </w:r>
      <w:r>
        <w:rPr>
          <w:sz w:val="24"/>
          <w:szCs w:val="24"/>
        </w:rPr>
        <w:t>n</w:t>
      </w:r>
      <w:r>
        <w:rPr>
          <w:spacing w:val="-1"/>
          <w:sz w:val="24"/>
          <w:szCs w:val="24"/>
        </w:rPr>
        <w:t>ce</w:t>
      </w:r>
      <w:r>
        <w:rPr>
          <w:spacing w:val="1"/>
          <w:sz w:val="24"/>
          <w:szCs w:val="24"/>
        </w:rPr>
        <w:t>r</w:t>
      </w:r>
      <w:r>
        <w:rPr>
          <w:spacing w:val="-1"/>
          <w:sz w:val="24"/>
          <w:szCs w:val="24"/>
        </w:rPr>
        <w:t>e</w:t>
      </w:r>
      <w:r>
        <w:rPr>
          <w:spacing w:val="3"/>
          <w:sz w:val="24"/>
          <w:szCs w:val="24"/>
        </w:rPr>
        <w:t>l</w:t>
      </w:r>
      <w:r>
        <w:rPr>
          <w:spacing w:val="-5"/>
          <w:sz w:val="24"/>
          <w:szCs w:val="24"/>
        </w:rPr>
        <w:t>y</w:t>
      </w:r>
      <w:r>
        <w:rPr>
          <w:sz w:val="24"/>
          <w:szCs w:val="24"/>
        </w:rPr>
        <w:t>,</w:t>
      </w:r>
    </w:p>
    <w:p w:rsidR="00D35201" w:rsidRDefault="00D35201">
      <w:pPr>
        <w:spacing w:before="16" w:line="260" w:lineRule="exact"/>
        <w:rPr>
          <w:sz w:val="26"/>
          <w:szCs w:val="26"/>
        </w:rPr>
      </w:pPr>
    </w:p>
    <w:p w:rsidR="00D35201" w:rsidRDefault="007E58FD">
      <w:pPr>
        <w:tabs>
          <w:tab w:val="left" w:pos="8600"/>
        </w:tabs>
        <w:ind w:left="868" w:right="702"/>
        <w:jc w:val="both"/>
        <w:rPr>
          <w:sz w:val="28"/>
          <w:szCs w:val="28"/>
        </w:rPr>
      </w:pPr>
      <w:r>
        <w:pict>
          <v:group id="_x0000_s3499" style="position:absolute;left:0;text-align:left;margin-left:86.4pt;margin-top:91.9pt;width:80pt;height:0;z-index:-251724288;mso-position-horizontal-relative:page" coordorigin="1728,1838" coordsize="1600,0">
            <v:shape id="_x0000_s3500" style="position:absolute;left:1728;top:1838;width:1600;height:0" coordorigin="1728,1838" coordsize="1600,0" path="m1728,1838r1600,e" filled="f" strokeweight=".14056mm">
              <v:path arrowok="t"/>
            </v:shape>
            <w10:wrap anchorx="page"/>
          </v:group>
        </w:pict>
      </w:r>
      <w:r w:rsidR="00E6664F">
        <w:rPr>
          <w:sz w:val="24"/>
          <w:szCs w:val="24"/>
        </w:rPr>
        <w:t>Autho</w:t>
      </w:r>
      <w:r w:rsidR="00E6664F">
        <w:rPr>
          <w:spacing w:val="-1"/>
          <w:sz w:val="24"/>
          <w:szCs w:val="24"/>
        </w:rPr>
        <w:t>r</w:t>
      </w:r>
      <w:r w:rsidR="00E6664F">
        <w:rPr>
          <w:sz w:val="24"/>
          <w:szCs w:val="24"/>
        </w:rPr>
        <w:t>i</w:t>
      </w:r>
      <w:r w:rsidR="00E6664F">
        <w:rPr>
          <w:spacing w:val="2"/>
          <w:sz w:val="24"/>
          <w:szCs w:val="24"/>
        </w:rPr>
        <w:t>z</w:t>
      </w:r>
      <w:r w:rsidR="00E6664F">
        <w:rPr>
          <w:spacing w:val="-1"/>
          <w:sz w:val="24"/>
          <w:szCs w:val="24"/>
        </w:rPr>
        <w:t>e</w:t>
      </w:r>
      <w:r w:rsidR="00E6664F">
        <w:rPr>
          <w:sz w:val="24"/>
          <w:szCs w:val="24"/>
        </w:rPr>
        <w:t xml:space="preserve">d </w:t>
      </w:r>
      <w:r w:rsidR="00E6664F">
        <w:rPr>
          <w:spacing w:val="1"/>
          <w:sz w:val="24"/>
          <w:szCs w:val="24"/>
        </w:rPr>
        <w:t>S</w:t>
      </w:r>
      <w:r w:rsidR="00E6664F">
        <w:rPr>
          <w:sz w:val="24"/>
          <w:szCs w:val="24"/>
        </w:rPr>
        <w:t>i</w:t>
      </w:r>
      <w:r w:rsidR="00E6664F">
        <w:rPr>
          <w:spacing w:val="-2"/>
          <w:sz w:val="24"/>
          <w:szCs w:val="24"/>
        </w:rPr>
        <w:t>g</w:t>
      </w:r>
      <w:r w:rsidR="00E6664F">
        <w:rPr>
          <w:sz w:val="24"/>
          <w:szCs w:val="24"/>
        </w:rPr>
        <w:t>n</w:t>
      </w:r>
      <w:r w:rsidR="00E6664F">
        <w:rPr>
          <w:spacing w:val="-1"/>
          <w:sz w:val="24"/>
          <w:szCs w:val="24"/>
        </w:rPr>
        <w:t>a</w:t>
      </w:r>
      <w:r w:rsidR="00E6664F">
        <w:rPr>
          <w:sz w:val="24"/>
          <w:szCs w:val="24"/>
        </w:rPr>
        <w:t>ture</w:t>
      </w:r>
      <w:r w:rsidR="00E6664F">
        <w:rPr>
          <w:spacing w:val="-1"/>
          <w:sz w:val="24"/>
          <w:szCs w:val="24"/>
        </w:rPr>
        <w:t xml:space="preserve"> </w:t>
      </w:r>
      <w:r w:rsidR="00E6664F">
        <w:rPr>
          <w:spacing w:val="3"/>
          <w:sz w:val="24"/>
          <w:szCs w:val="24"/>
        </w:rPr>
        <w:t>[</w:t>
      </w:r>
      <w:r w:rsidR="00E6664F">
        <w:rPr>
          <w:i/>
          <w:sz w:val="24"/>
          <w:szCs w:val="24"/>
        </w:rPr>
        <w:t>In</w:t>
      </w:r>
      <w:r w:rsidR="00E6664F">
        <w:rPr>
          <w:i/>
          <w:spacing w:val="1"/>
          <w:sz w:val="24"/>
          <w:szCs w:val="24"/>
        </w:rPr>
        <w:t xml:space="preserve"> </w:t>
      </w:r>
      <w:r w:rsidR="00E6664F">
        <w:rPr>
          <w:i/>
          <w:sz w:val="24"/>
          <w:szCs w:val="24"/>
        </w:rPr>
        <w:t>fu</w:t>
      </w:r>
      <w:r w:rsidR="00E6664F">
        <w:rPr>
          <w:i/>
          <w:spacing w:val="1"/>
          <w:sz w:val="24"/>
          <w:szCs w:val="24"/>
        </w:rPr>
        <w:t>l</w:t>
      </w:r>
      <w:r w:rsidR="00E6664F">
        <w:rPr>
          <w:i/>
          <w:sz w:val="24"/>
          <w:szCs w:val="24"/>
        </w:rPr>
        <w:t xml:space="preserve">l and </w:t>
      </w:r>
      <w:r w:rsidR="00E6664F">
        <w:rPr>
          <w:i/>
          <w:spacing w:val="1"/>
          <w:sz w:val="24"/>
          <w:szCs w:val="24"/>
        </w:rPr>
        <w:t>i</w:t>
      </w:r>
      <w:r w:rsidR="00E6664F">
        <w:rPr>
          <w:i/>
          <w:sz w:val="24"/>
          <w:szCs w:val="24"/>
        </w:rPr>
        <w:t>ni</w:t>
      </w:r>
      <w:r w:rsidR="00E6664F">
        <w:rPr>
          <w:i/>
          <w:spacing w:val="1"/>
          <w:sz w:val="24"/>
          <w:szCs w:val="24"/>
        </w:rPr>
        <w:t>t</w:t>
      </w:r>
      <w:r w:rsidR="00E6664F">
        <w:rPr>
          <w:i/>
          <w:sz w:val="24"/>
          <w:szCs w:val="24"/>
        </w:rPr>
        <w:t>i</w:t>
      </w:r>
      <w:r w:rsidR="00E6664F">
        <w:rPr>
          <w:i/>
          <w:spacing w:val="-2"/>
          <w:sz w:val="24"/>
          <w:szCs w:val="24"/>
        </w:rPr>
        <w:t>a</w:t>
      </w:r>
      <w:r w:rsidR="00E6664F">
        <w:rPr>
          <w:i/>
          <w:sz w:val="24"/>
          <w:szCs w:val="24"/>
        </w:rPr>
        <w:t>l</w:t>
      </w:r>
      <w:r w:rsidR="00E6664F">
        <w:rPr>
          <w:i/>
          <w:spacing w:val="2"/>
          <w:sz w:val="24"/>
          <w:szCs w:val="24"/>
        </w:rPr>
        <w:t>s</w:t>
      </w:r>
      <w:r w:rsidR="00E6664F">
        <w:rPr>
          <w:sz w:val="24"/>
          <w:szCs w:val="24"/>
        </w:rPr>
        <w:t>]:</w:t>
      </w:r>
      <w:r w:rsidR="00F97051">
        <w:rPr>
          <w:sz w:val="24"/>
          <w:szCs w:val="24"/>
        </w:rPr>
        <w:t xml:space="preserve"> </w:t>
      </w:r>
      <w:r w:rsidR="00E6664F">
        <w:rPr>
          <w:sz w:val="24"/>
          <w:szCs w:val="24"/>
          <w:u w:val="single" w:color="000000"/>
        </w:rPr>
        <w:t xml:space="preserve"> </w:t>
      </w:r>
      <w:r w:rsidR="00E6664F">
        <w:rPr>
          <w:sz w:val="24"/>
          <w:szCs w:val="24"/>
          <w:u w:val="single" w:color="000000"/>
        </w:rPr>
        <w:tab/>
      </w:r>
      <w:r w:rsidR="00E6664F">
        <w:rPr>
          <w:sz w:val="24"/>
          <w:szCs w:val="24"/>
        </w:rPr>
        <w:t xml:space="preserve"> N</w:t>
      </w:r>
      <w:r w:rsidR="00E6664F">
        <w:rPr>
          <w:spacing w:val="-1"/>
          <w:sz w:val="24"/>
          <w:szCs w:val="24"/>
        </w:rPr>
        <w:t>a</w:t>
      </w:r>
      <w:r w:rsidR="00E6664F">
        <w:rPr>
          <w:sz w:val="24"/>
          <w:szCs w:val="24"/>
        </w:rPr>
        <w:t xml:space="preserve">me </w:t>
      </w:r>
      <w:r w:rsidR="00E6664F">
        <w:rPr>
          <w:spacing w:val="-1"/>
          <w:sz w:val="24"/>
          <w:szCs w:val="24"/>
        </w:rPr>
        <w:t>a</w:t>
      </w:r>
      <w:r w:rsidR="00E6664F">
        <w:rPr>
          <w:sz w:val="24"/>
          <w:szCs w:val="24"/>
        </w:rPr>
        <w:t>nd Title of</w:t>
      </w:r>
      <w:r w:rsidR="00E6664F">
        <w:rPr>
          <w:spacing w:val="-1"/>
          <w:sz w:val="24"/>
          <w:szCs w:val="24"/>
        </w:rPr>
        <w:t xml:space="preserve"> </w:t>
      </w:r>
      <w:r w:rsidR="00E6664F">
        <w:rPr>
          <w:spacing w:val="1"/>
          <w:sz w:val="24"/>
          <w:szCs w:val="24"/>
        </w:rPr>
        <w:t>S</w:t>
      </w:r>
      <w:r w:rsidR="00E6664F">
        <w:rPr>
          <w:spacing w:val="3"/>
          <w:sz w:val="24"/>
          <w:szCs w:val="24"/>
        </w:rPr>
        <w:t>i</w:t>
      </w:r>
      <w:r w:rsidR="00E6664F">
        <w:rPr>
          <w:spacing w:val="-2"/>
          <w:sz w:val="24"/>
          <w:szCs w:val="24"/>
        </w:rPr>
        <w:t>g</w:t>
      </w:r>
      <w:r w:rsidR="00E6664F">
        <w:rPr>
          <w:sz w:val="24"/>
          <w:szCs w:val="24"/>
        </w:rPr>
        <w:t>n</w:t>
      </w:r>
      <w:r w:rsidR="00E6664F">
        <w:rPr>
          <w:spacing w:val="-1"/>
          <w:sz w:val="24"/>
          <w:szCs w:val="24"/>
        </w:rPr>
        <w:t>a</w:t>
      </w:r>
      <w:r w:rsidR="00E6664F">
        <w:rPr>
          <w:spacing w:val="3"/>
          <w:sz w:val="24"/>
          <w:szCs w:val="24"/>
        </w:rPr>
        <w:t>t</w:t>
      </w:r>
      <w:r w:rsidR="00E6664F">
        <w:rPr>
          <w:sz w:val="24"/>
          <w:szCs w:val="24"/>
        </w:rPr>
        <w:t>o</w:t>
      </w:r>
      <w:r w:rsidR="00E6664F">
        <w:rPr>
          <w:spacing w:val="1"/>
          <w:sz w:val="24"/>
          <w:szCs w:val="24"/>
        </w:rPr>
        <w:t>r</w:t>
      </w:r>
      <w:r w:rsidR="00E6664F">
        <w:rPr>
          <w:spacing w:val="-5"/>
          <w:sz w:val="24"/>
          <w:szCs w:val="24"/>
        </w:rPr>
        <w:t>y</w:t>
      </w:r>
      <w:r w:rsidR="00E6664F">
        <w:rPr>
          <w:sz w:val="24"/>
          <w:szCs w:val="24"/>
        </w:rPr>
        <w:t>:</w:t>
      </w:r>
      <w:r w:rsidR="00F97051">
        <w:rPr>
          <w:sz w:val="24"/>
          <w:szCs w:val="24"/>
        </w:rPr>
        <w:t xml:space="preserve"> </w:t>
      </w:r>
      <w:r w:rsidR="00E6664F">
        <w:rPr>
          <w:sz w:val="24"/>
          <w:szCs w:val="24"/>
          <w:u w:val="single" w:color="000000"/>
        </w:rPr>
        <w:t xml:space="preserve"> </w:t>
      </w:r>
      <w:r w:rsidR="00E6664F">
        <w:rPr>
          <w:sz w:val="24"/>
          <w:szCs w:val="24"/>
          <w:u w:val="single" w:color="000000"/>
        </w:rPr>
        <w:tab/>
      </w:r>
      <w:r w:rsidR="00E6664F">
        <w:rPr>
          <w:sz w:val="24"/>
          <w:szCs w:val="24"/>
        </w:rPr>
        <w:t xml:space="preserve"> N</w:t>
      </w:r>
      <w:r w:rsidR="00E6664F">
        <w:rPr>
          <w:spacing w:val="-1"/>
          <w:sz w:val="24"/>
          <w:szCs w:val="24"/>
        </w:rPr>
        <w:t>a</w:t>
      </w:r>
      <w:r w:rsidR="00E6664F">
        <w:rPr>
          <w:sz w:val="24"/>
          <w:szCs w:val="24"/>
        </w:rPr>
        <w:t>me of</w:t>
      </w:r>
      <w:r w:rsidR="00E6664F">
        <w:rPr>
          <w:spacing w:val="1"/>
          <w:sz w:val="24"/>
          <w:szCs w:val="24"/>
        </w:rPr>
        <w:t xml:space="preserve"> </w:t>
      </w:r>
      <w:r w:rsidR="00E6664F">
        <w:rPr>
          <w:spacing w:val="-1"/>
          <w:sz w:val="24"/>
          <w:szCs w:val="24"/>
        </w:rPr>
        <w:t>F</w:t>
      </w:r>
      <w:r w:rsidR="00E6664F">
        <w:rPr>
          <w:sz w:val="24"/>
          <w:szCs w:val="24"/>
        </w:rPr>
        <w:t>irm:</w:t>
      </w:r>
      <w:r w:rsidR="00F97051">
        <w:rPr>
          <w:sz w:val="24"/>
          <w:szCs w:val="24"/>
        </w:rPr>
        <w:t xml:space="preserve"> </w:t>
      </w:r>
      <w:r w:rsidR="00E6664F">
        <w:rPr>
          <w:sz w:val="24"/>
          <w:szCs w:val="24"/>
          <w:u w:val="single" w:color="000000"/>
        </w:rPr>
        <w:t xml:space="preserve"> </w:t>
      </w:r>
      <w:r w:rsidR="00E6664F">
        <w:rPr>
          <w:sz w:val="24"/>
          <w:szCs w:val="24"/>
          <w:u w:val="single" w:color="000000"/>
        </w:rPr>
        <w:tab/>
      </w:r>
      <w:r w:rsidR="00E6664F">
        <w:rPr>
          <w:sz w:val="24"/>
          <w:szCs w:val="24"/>
        </w:rPr>
        <w:t xml:space="preserve"> Add</w:t>
      </w:r>
      <w:r w:rsidR="00E6664F">
        <w:rPr>
          <w:spacing w:val="-1"/>
          <w:sz w:val="24"/>
          <w:szCs w:val="24"/>
        </w:rPr>
        <w:t>re</w:t>
      </w:r>
      <w:r w:rsidR="00E6664F">
        <w:rPr>
          <w:sz w:val="24"/>
          <w:szCs w:val="24"/>
        </w:rPr>
        <w:t>ss</w:t>
      </w:r>
      <w:r w:rsidR="00E6664F">
        <w:rPr>
          <w:sz w:val="28"/>
          <w:szCs w:val="28"/>
        </w:rPr>
        <w:t>:</w:t>
      </w:r>
      <w:r w:rsidR="00F97051">
        <w:rPr>
          <w:sz w:val="28"/>
          <w:szCs w:val="28"/>
        </w:rPr>
        <w:t xml:space="preserve"> </w:t>
      </w:r>
      <w:r w:rsidR="00E6664F">
        <w:rPr>
          <w:sz w:val="28"/>
          <w:szCs w:val="28"/>
          <w:u w:val="single" w:color="000000"/>
        </w:rPr>
        <w:t xml:space="preserve"> </w:t>
      </w:r>
      <w:r w:rsidR="00E6664F">
        <w:rPr>
          <w:sz w:val="28"/>
          <w:szCs w:val="28"/>
          <w:u w:val="single" w:color="000000"/>
        </w:rPr>
        <w:tab/>
      </w:r>
    </w:p>
    <w:p w:rsidR="00D35201" w:rsidRDefault="00D35201">
      <w:pPr>
        <w:spacing w:line="200" w:lineRule="exact"/>
      </w:pPr>
    </w:p>
    <w:p w:rsidR="00D35201" w:rsidRDefault="00D35201">
      <w:pPr>
        <w:spacing w:line="200" w:lineRule="exact"/>
      </w:pPr>
    </w:p>
    <w:p w:rsidR="00D35201" w:rsidRDefault="00D35201">
      <w:pPr>
        <w:spacing w:before="18" w:line="240" w:lineRule="exact"/>
        <w:rPr>
          <w:sz w:val="24"/>
          <w:szCs w:val="24"/>
        </w:rPr>
      </w:pPr>
    </w:p>
    <w:p w:rsidR="00D35201" w:rsidRDefault="00E6664F">
      <w:pPr>
        <w:spacing w:before="38" w:line="220" w:lineRule="exact"/>
        <w:ind w:left="420" w:right="333" w:hanging="271"/>
      </w:pPr>
      <w:r>
        <w:t>1</w:t>
      </w:r>
      <w:r w:rsidR="00F97051">
        <w:t xml:space="preserve"> </w:t>
      </w:r>
      <w:r>
        <w:rPr>
          <w:spacing w:val="21"/>
        </w:rPr>
        <w:t xml:space="preserve"> </w:t>
      </w:r>
      <w:r>
        <w:rPr>
          <w:spacing w:val="1"/>
        </w:rPr>
        <w:t>[</w:t>
      </w:r>
      <w:r>
        <w:rPr>
          <w:i/>
          <w:spacing w:val="1"/>
        </w:rPr>
        <w:t>I</w:t>
      </w:r>
      <w:r>
        <w:rPr>
          <w:i/>
        </w:rPr>
        <w:t>n</w:t>
      </w:r>
      <w:r>
        <w:rPr>
          <w:i/>
          <w:spacing w:val="-1"/>
        </w:rPr>
        <w:t xml:space="preserve"> </w:t>
      </w:r>
      <w:r>
        <w:rPr>
          <w:i/>
        </w:rPr>
        <w:t>c</w:t>
      </w:r>
      <w:r>
        <w:rPr>
          <w:i/>
          <w:spacing w:val="1"/>
        </w:rPr>
        <w:t>a</w:t>
      </w:r>
      <w:r>
        <w:rPr>
          <w:i/>
          <w:spacing w:val="-1"/>
        </w:rPr>
        <w:t>s</w:t>
      </w:r>
      <w:r>
        <w:rPr>
          <w:i/>
        </w:rPr>
        <w:t>e</w:t>
      </w:r>
      <w:r>
        <w:rPr>
          <w:i/>
          <w:spacing w:val="-3"/>
        </w:rPr>
        <w:t xml:space="preserve"> </w:t>
      </w:r>
      <w:r>
        <w:rPr>
          <w:i/>
        </w:rPr>
        <w:t>P</w:t>
      </w:r>
      <w:r>
        <w:rPr>
          <w:i/>
          <w:spacing w:val="1"/>
        </w:rPr>
        <w:t>a</w:t>
      </w:r>
      <w:r>
        <w:rPr>
          <w:i/>
          <w:spacing w:val="-1"/>
        </w:rPr>
        <w:t>ra</w:t>
      </w:r>
      <w:r>
        <w:rPr>
          <w:i/>
          <w:spacing w:val="1"/>
        </w:rPr>
        <w:t>g</w:t>
      </w:r>
      <w:r>
        <w:rPr>
          <w:i/>
          <w:spacing w:val="-1"/>
        </w:rPr>
        <w:t>r</w:t>
      </w:r>
      <w:r>
        <w:rPr>
          <w:i/>
          <w:spacing w:val="1"/>
        </w:rPr>
        <w:t>ap</w:t>
      </w:r>
      <w:r>
        <w:rPr>
          <w:i/>
        </w:rPr>
        <w:t>h</w:t>
      </w:r>
      <w:r>
        <w:rPr>
          <w:i/>
          <w:spacing w:val="-10"/>
        </w:rPr>
        <w:t xml:space="preserve"> </w:t>
      </w:r>
      <w:r>
        <w:rPr>
          <w:i/>
        </w:rPr>
        <w:t>Refere</w:t>
      </w:r>
      <w:r>
        <w:rPr>
          <w:i/>
          <w:spacing w:val="1"/>
        </w:rPr>
        <w:t>n</w:t>
      </w:r>
      <w:r>
        <w:rPr>
          <w:i/>
        </w:rPr>
        <w:t>ce</w:t>
      </w:r>
      <w:r>
        <w:rPr>
          <w:i/>
          <w:spacing w:val="-7"/>
        </w:rPr>
        <w:t xml:space="preserve"> </w:t>
      </w:r>
      <w:r>
        <w:rPr>
          <w:i/>
          <w:spacing w:val="1"/>
        </w:rPr>
        <w:t>1</w:t>
      </w:r>
      <w:r>
        <w:rPr>
          <w:i/>
        </w:rPr>
        <w:t>.2</w:t>
      </w:r>
      <w:r>
        <w:rPr>
          <w:i/>
          <w:spacing w:val="-2"/>
        </w:rPr>
        <w:t xml:space="preserve"> </w:t>
      </w:r>
      <w:r>
        <w:rPr>
          <w:i/>
          <w:spacing w:val="1"/>
        </w:rPr>
        <w:t>o</w:t>
      </w:r>
      <w:r>
        <w:rPr>
          <w:i/>
        </w:rPr>
        <w:t>f</w:t>
      </w:r>
      <w:r>
        <w:rPr>
          <w:i/>
          <w:spacing w:val="-2"/>
        </w:rPr>
        <w:t xml:space="preserve"> t</w:t>
      </w:r>
      <w:r>
        <w:rPr>
          <w:i/>
          <w:spacing w:val="1"/>
        </w:rPr>
        <w:t>h</w:t>
      </w:r>
      <w:r>
        <w:rPr>
          <w:i/>
        </w:rPr>
        <w:t>e</w:t>
      </w:r>
      <w:r>
        <w:rPr>
          <w:i/>
          <w:spacing w:val="-1"/>
        </w:rPr>
        <w:t xml:space="preserve"> </w:t>
      </w:r>
      <w:r>
        <w:rPr>
          <w:i/>
        </w:rPr>
        <w:t>D</w:t>
      </w:r>
      <w:r>
        <w:rPr>
          <w:i/>
          <w:spacing w:val="1"/>
        </w:rPr>
        <w:t>a</w:t>
      </w:r>
      <w:r>
        <w:rPr>
          <w:i/>
        </w:rPr>
        <w:t>ta</w:t>
      </w:r>
      <w:r>
        <w:rPr>
          <w:i/>
          <w:spacing w:val="-5"/>
        </w:rPr>
        <w:t xml:space="preserve"> </w:t>
      </w:r>
      <w:r>
        <w:rPr>
          <w:i/>
          <w:spacing w:val="1"/>
        </w:rPr>
        <w:t>Sh</w:t>
      </w:r>
      <w:r>
        <w:rPr>
          <w:i/>
        </w:rPr>
        <w:t>e</w:t>
      </w:r>
      <w:r>
        <w:rPr>
          <w:i/>
          <w:spacing w:val="1"/>
        </w:rPr>
        <w:t>e</w:t>
      </w:r>
      <w:r>
        <w:rPr>
          <w:i/>
        </w:rPr>
        <w:t>t</w:t>
      </w:r>
      <w:r>
        <w:rPr>
          <w:i/>
          <w:spacing w:val="-4"/>
        </w:rPr>
        <w:t xml:space="preserve"> </w:t>
      </w:r>
      <w:r>
        <w:rPr>
          <w:i/>
        </w:rPr>
        <w:t>re</w:t>
      </w:r>
      <w:r>
        <w:rPr>
          <w:i/>
          <w:spacing w:val="1"/>
        </w:rPr>
        <w:t>qu</w:t>
      </w:r>
      <w:r>
        <w:rPr>
          <w:i/>
        </w:rPr>
        <w:t>i</w:t>
      </w:r>
      <w:r>
        <w:rPr>
          <w:i/>
          <w:spacing w:val="-1"/>
        </w:rPr>
        <w:t>r</w:t>
      </w:r>
      <w:r>
        <w:rPr>
          <w:i/>
        </w:rPr>
        <w:t>es</w:t>
      </w:r>
      <w:r>
        <w:rPr>
          <w:i/>
          <w:spacing w:val="-7"/>
        </w:rPr>
        <w:t xml:space="preserve"> </w:t>
      </w:r>
      <w:r>
        <w:rPr>
          <w:i/>
        </w:rPr>
        <w:t>to</w:t>
      </w:r>
      <w:r>
        <w:rPr>
          <w:i/>
          <w:spacing w:val="-1"/>
        </w:rPr>
        <w:t xml:space="preserve"> s</w:t>
      </w:r>
      <w:r>
        <w:rPr>
          <w:i/>
          <w:spacing w:val="1"/>
        </w:rPr>
        <w:t>ub</w:t>
      </w:r>
      <w:r>
        <w:rPr>
          <w:i/>
        </w:rPr>
        <w:t>mit</w:t>
      </w:r>
      <w:r>
        <w:rPr>
          <w:i/>
          <w:spacing w:val="-5"/>
        </w:rPr>
        <w:t xml:space="preserve"> </w:t>
      </w:r>
      <w:r>
        <w:rPr>
          <w:i/>
        </w:rPr>
        <w:t>a</w:t>
      </w:r>
      <w:r>
        <w:rPr>
          <w:i/>
          <w:spacing w:val="1"/>
        </w:rPr>
        <w:t xml:space="preserve"> </w:t>
      </w:r>
      <w:r>
        <w:rPr>
          <w:i/>
        </w:rPr>
        <w:t>Tec</w:t>
      </w:r>
      <w:r>
        <w:rPr>
          <w:i/>
          <w:spacing w:val="1"/>
        </w:rPr>
        <w:t>hn</w:t>
      </w:r>
      <w:r>
        <w:rPr>
          <w:i/>
        </w:rPr>
        <w:t>ic</w:t>
      </w:r>
      <w:r>
        <w:rPr>
          <w:i/>
          <w:spacing w:val="1"/>
        </w:rPr>
        <w:t>a</w:t>
      </w:r>
      <w:r>
        <w:rPr>
          <w:i/>
        </w:rPr>
        <w:t>l</w:t>
      </w:r>
      <w:r>
        <w:rPr>
          <w:i/>
          <w:spacing w:val="-2"/>
        </w:rPr>
        <w:t xml:space="preserve"> </w:t>
      </w:r>
      <w:r>
        <w:rPr>
          <w:i/>
        </w:rPr>
        <w:t>P</w:t>
      </w:r>
      <w:r>
        <w:rPr>
          <w:i/>
          <w:spacing w:val="-1"/>
        </w:rPr>
        <w:t>r</w:t>
      </w:r>
      <w:r>
        <w:rPr>
          <w:i/>
          <w:spacing w:val="1"/>
        </w:rPr>
        <w:t>opo</w:t>
      </w:r>
      <w:r>
        <w:rPr>
          <w:i/>
          <w:spacing w:val="-3"/>
        </w:rPr>
        <w:t>s</w:t>
      </w:r>
      <w:r>
        <w:rPr>
          <w:i/>
          <w:spacing w:val="1"/>
        </w:rPr>
        <w:t>a</w:t>
      </w:r>
      <w:r>
        <w:rPr>
          <w:i/>
        </w:rPr>
        <w:t>l</w:t>
      </w:r>
      <w:r>
        <w:rPr>
          <w:i/>
          <w:spacing w:val="-7"/>
        </w:rPr>
        <w:t xml:space="preserve"> </w:t>
      </w:r>
      <w:r>
        <w:rPr>
          <w:i/>
          <w:spacing w:val="1"/>
        </w:rPr>
        <w:t>on</w:t>
      </w:r>
      <w:r>
        <w:rPr>
          <w:i/>
        </w:rPr>
        <w:t>ly,</w:t>
      </w:r>
      <w:r>
        <w:rPr>
          <w:i/>
          <w:spacing w:val="-3"/>
        </w:rPr>
        <w:t xml:space="preserve"> </w:t>
      </w:r>
      <w:r>
        <w:rPr>
          <w:i/>
          <w:spacing w:val="-1"/>
        </w:rPr>
        <w:t>r</w:t>
      </w:r>
      <w:r>
        <w:rPr>
          <w:i/>
        </w:rPr>
        <w:t>e</w:t>
      </w:r>
      <w:r>
        <w:rPr>
          <w:i/>
          <w:spacing w:val="1"/>
        </w:rPr>
        <w:t>p</w:t>
      </w:r>
      <w:r>
        <w:rPr>
          <w:i/>
        </w:rPr>
        <w:t>l</w:t>
      </w:r>
      <w:r>
        <w:rPr>
          <w:i/>
          <w:spacing w:val="1"/>
        </w:rPr>
        <w:t>a</w:t>
      </w:r>
      <w:r>
        <w:rPr>
          <w:i/>
        </w:rPr>
        <w:t>ce t</w:t>
      </w:r>
      <w:r>
        <w:rPr>
          <w:i/>
          <w:spacing w:val="1"/>
        </w:rPr>
        <w:t>h</w:t>
      </w:r>
      <w:r>
        <w:rPr>
          <w:i/>
        </w:rPr>
        <w:t>is</w:t>
      </w:r>
      <w:r>
        <w:rPr>
          <w:i/>
          <w:spacing w:val="-4"/>
        </w:rPr>
        <w:t xml:space="preserve"> </w:t>
      </w:r>
      <w:r>
        <w:rPr>
          <w:i/>
          <w:spacing w:val="-1"/>
        </w:rPr>
        <w:t>s</w:t>
      </w:r>
      <w:r>
        <w:rPr>
          <w:i/>
        </w:rPr>
        <w:t>e</w:t>
      </w:r>
      <w:r>
        <w:rPr>
          <w:i/>
          <w:spacing w:val="1"/>
        </w:rPr>
        <w:t>n</w:t>
      </w:r>
      <w:r>
        <w:rPr>
          <w:i/>
        </w:rPr>
        <w:t>te</w:t>
      </w:r>
      <w:r>
        <w:rPr>
          <w:i/>
          <w:spacing w:val="1"/>
        </w:rPr>
        <w:t>n</w:t>
      </w:r>
      <w:r>
        <w:rPr>
          <w:i/>
        </w:rPr>
        <w:t>ce</w:t>
      </w:r>
      <w:r>
        <w:rPr>
          <w:i/>
          <w:spacing w:val="-6"/>
        </w:rPr>
        <w:t xml:space="preserve"> </w:t>
      </w:r>
      <w:r>
        <w:rPr>
          <w:i/>
          <w:spacing w:val="-1"/>
        </w:rPr>
        <w:t>w</w:t>
      </w:r>
      <w:r>
        <w:rPr>
          <w:i/>
        </w:rPr>
        <w:t>it</w:t>
      </w:r>
      <w:r>
        <w:rPr>
          <w:i/>
          <w:spacing w:val="1"/>
        </w:rPr>
        <w:t>h</w:t>
      </w:r>
      <w:r>
        <w:rPr>
          <w:i/>
        </w:rPr>
        <w:t>:</w:t>
      </w:r>
      <w:r>
        <w:rPr>
          <w:i/>
          <w:spacing w:val="-2"/>
        </w:rPr>
        <w:t xml:space="preserve"> </w:t>
      </w:r>
      <w:r>
        <w:rPr>
          <w:spacing w:val="-2"/>
        </w:rPr>
        <w:t>“</w:t>
      </w:r>
      <w:r>
        <w:rPr>
          <w:spacing w:val="1"/>
        </w:rPr>
        <w:t>W</w:t>
      </w:r>
      <w:r>
        <w:t>e</w:t>
      </w:r>
      <w:r>
        <w:rPr>
          <w:spacing w:val="-3"/>
        </w:rPr>
        <w:t xml:space="preserve"> </w:t>
      </w:r>
      <w:r>
        <w:t>a</w:t>
      </w:r>
      <w:r>
        <w:rPr>
          <w:spacing w:val="1"/>
        </w:rPr>
        <w:t>r</w:t>
      </w:r>
      <w:r>
        <w:t>e</w:t>
      </w:r>
      <w:r>
        <w:rPr>
          <w:spacing w:val="-1"/>
        </w:rPr>
        <w:t xml:space="preserve"> h</w:t>
      </w:r>
      <w:r>
        <w:rPr>
          <w:spacing w:val="3"/>
        </w:rPr>
        <w:t>e</w:t>
      </w:r>
      <w:r>
        <w:rPr>
          <w:spacing w:val="1"/>
        </w:rPr>
        <w:t>r</w:t>
      </w:r>
      <w:r>
        <w:t>e</w:t>
      </w:r>
      <w:r>
        <w:rPr>
          <w:spacing w:val="1"/>
        </w:rPr>
        <w:t>b</w:t>
      </w:r>
      <w:r>
        <w:t>y</w:t>
      </w:r>
      <w:r>
        <w:rPr>
          <w:spacing w:val="-8"/>
        </w:rPr>
        <w:t xml:space="preserve"> </w:t>
      </w:r>
      <w:r>
        <w:rPr>
          <w:spacing w:val="2"/>
        </w:rPr>
        <w:t>s</w:t>
      </w:r>
      <w:r>
        <w:rPr>
          <w:spacing w:val="-1"/>
        </w:rPr>
        <w:t>u</w:t>
      </w:r>
      <w:r>
        <w:rPr>
          <w:spacing w:val="3"/>
        </w:rPr>
        <w:t>b</w:t>
      </w:r>
      <w:r>
        <w:rPr>
          <w:spacing w:val="-1"/>
        </w:rPr>
        <w:t>m</w:t>
      </w:r>
      <w:r>
        <w:t>itt</w:t>
      </w:r>
      <w:r>
        <w:rPr>
          <w:spacing w:val="1"/>
        </w:rPr>
        <w:t>i</w:t>
      </w:r>
      <w:r>
        <w:rPr>
          <w:spacing w:val="-1"/>
        </w:rPr>
        <w:t>n</w:t>
      </w:r>
      <w:r>
        <w:t>g</w:t>
      </w:r>
      <w:r>
        <w:rPr>
          <w:spacing w:val="-10"/>
        </w:rPr>
        <w:t xml:space="preserve"> </w:t>
      </w:r>
      <w:r>
        <w:rPr>
          <w:spacing w:val="3"/>
        </w:rPr>
        <w:t>o</w:t>
      </w:r>
      <w:r>
        <w:rPr>
          <w:spacing w:val="-1"/>
        </w:rPr>
        <w:t>u</w:t>
      </w:r>
      <w:r>
        <w:t>r</w:t>
      </w:r>
      <w:r>
        <w:rPr>
          <w:spacing w:val="-2"/>
        </w:rPr>
        <w:t xml:space="preserve"> </w:t>
      </w:r>
      <w:r>
        <w:rPr>
          <w:spacing w:val="2"/>
        </w:rPr>
        <w:t>P</w:t>
      </w:r>
      <w:r>
        <w:rPr>
          <w:spacing w:val="1"/>
        </w:rPr>
        <w:t>ro</w:t>
      </w:r>
      <w:r>
        <w:rPr>
          <w:spacing w:val="-1"/>
        </w:rPr>
        <w:t>p</w:t>
      </w:r>
      <w:r>
        <w:rPr>
          <w:spacing w:val="1"/>
        </w:rPr>
        <w:t>o</w:t>
      </w:r>
      <w:r>
        <w:rPr>
          <w:spacing w:val="-1"/>
        </w:rPr>
        <w:t>s</w:t>
      </w:r>
      <w:r>
        <w:t>al,</w:t>
      </w:r>
      <w:r>
        <w:rPr>
          <w:spacing w:val="-6"/>
        </w:rPr>
        <w:t xml:space="preserve"> </w:t>
      </w:r>
      <w:r>
        <w:rPr>
          <w:spacing w:val="-2"/>
        </w:rPr>
        <w:t>w</w:t>
      </w:r>
      <w:r>
        <w:rPr>
          <w:spacing w:val="1"/>
        </w:rPr>
        <w:t>h</w:t>
      </w:r>
      <w:r>
        <w:t>i</w:t>
      </w:r>
      <w:r>
        <w:rPr>
          <w:spacing w:val="2"/>
        </w:rPr>
        <w:t>c</w:t>
      </w:r>
      <w:r>
        <w:t>h</w:t>
      </w:r>
      <w:r>
        <w:rPr>
          <w:spacing w:val="-6"/>
        </w:rPr>
        <w:t xml:space="preserve"> </w:t>
      </w:r>
      <w:r>
        <w:t>i</w:t>
      </w:r>
      <w:r>
        <w:rPr>
          <w:spacing w:val="-1"/>
        </w:rPr>
        <w:t>n</w:t>
      </w:r>
      <w:r>
        <w:t>c</w:t>
      </w:r>
      <w:r>
        <w:rPr>
          <w:spacing w:val="2"/>
        </w:rPr>
        <w:t>l</w:t>
      </w:r>
      <w:r>
        <w:rPr>
          <w:spacing w:val="-1"/>
        </w:rPr>
        <w:t>u</w:t>
      </w:r>
      <w:r>
        <w:rPr>
          <w:spacing w:val="1"/>
        </w:rPr>
        <w:t>d</w:t>
      </w:r>
      <w:r>
        <w:t>es</w:t>
      </w:r>
      <w:r>
        <w:rPr>
          <w:spacing w:val="-7"/>
        </w:rPr>
        <w:t xml:space="preserve"> </w:t>
      </w:r>
      <w:r>
        <w:rPr>
          <w:spacing w:val="2"/>
        </w:rPr>
        <w:t>t</w:t>
      </w:r>
      <w:r>
        <w:rPr>
          <w:spacing w:val="-1"/>
        </w:rPr>
        <w:t>h</w:t>
      </w:r>
      <w:r>
        <w:t>is</w:t>
      </w:r>
      <w:r>
        <w:rPr>
          <w:spacing w:val="3"/>
        </w:rPr>
        <w:t xml:space="preserve"> </w:t>
      </w:r>
      <w:r>
        <w:t>T</w:t>
      </w:r>
      <w:r>
        <w:rPr>
          <w:spacing w:val="-2"/>
        </w:rPr>
        <w:t>e</w:t>
      </w:r>
      <w:r>
        <w:t>c</w:t>
      </w:r>
      <w:r>
        <w:rPr>
          <w:spacing w:val="-3"/>
        </w:rPr>
        <w:t>h</w:t>
      </w:r>
      <w:r>
        <w:rPr>
          <w:spacing w:val="-1"/>
        </w:rPr>
        <w:t>n</w:t>
      </w:r>
      <w:r>
        <w:rPr>
          <w:spacing w:val="-3"/>
        </w:rPr>
        <w:t>i</w:t>
      </w:r>
      <w:r>
        <w:rPr>
          <w:spacing w:val="-2"/>
        </w:rPr>
        <w:t>ca</w:t>
      </w:r>
      <w:r>
        <w:t>l</w:t>
      </w:r>
      <w:r>
        <w:rPr>
          <w:spacing w:val="-10"/>
        </w:rPr>
        <w:t xml:space="preserve"> </w:t>
      </w:r>
      <w:r>
        <w:t>P</w:t>
      </w:r>
      <w:r>
        <w:rPr>
          <w:spacing w:val="-2"/>
        </w:rPr>
        <w:t>r</w:t>
      </w:r>
      <w:r>
        <w:rPr>
          <w:spacing w:val="-1"/>
        </w:rPr>
        <w:t>opo</w:t>
      </w:r>
      <w:r>
        <w:rPr>
          <w:spacing w:val="-3"/>
        </w:rPr>
        <w:t>s</w:t>
      </w:r>
      <w:r>
        <w:rPr>
          <w:spacing w:val="-2"/>
        </w:rPr>
        <w:t>a</w:t>
      </w:r>
      <w:r>
        <w:t>l</w:t>
      </w:r>
      <w:r>
        <w:rPr>
          <w:spacing w:val="-8"/>
        </w:rPr>
        <w:t xml:space="preserve"> </w:t>
      </w:r>
      <w:r>
        <w:rPr>
          <w:spacing w:val="1"/>
        </w:rPr>
        <w:t>o</w:t>
      </w:r>
      <w:r>
        <w:rPr>
          <w:spacing w:val="-1"/>
        </w:rPr>
        <w:t>n</w:t>
      </w:r>
      <w:r>
        <w:rPr>
          <w:spacing w:val="2"/>
        </w:rPr>
        <w:t>l</w:t>
      </w:r>
      <w:r>
        <w:rPr>
          <w:spacing w:val="-4"/>
        </w:rPr>
        <w:t>y</w:t>
      </w:r>
      <w:r>
        <w:t>.”]</w:t>
      </w:r>
    </w:p>
    <w:p w:rsidR="00D35201" w:rsidRDefault="00E6664F">
      <w:pPr>
        <w:spacing w:line="220" w:lineRule="exact"/>
        <w:ind w:left="148"/>
        <w:sectPr w:rsidR="00D35201">
          <w:pgSz w:w="12240" w:h="15840"/>
          <w:pgMar w:top="760" w:right="1300" w:bottom="280" w:left="1580" w:header="569" w:footer="869" w:gutter="0"/>
          <w:cols w:space="720"/>
        </w:sectPr>
      </w:pPr>
      <w:proofErr w:type="gramStart"/>
      <w:r>
        <w:t>2</w:t>
      </w:r>
      <w:r w:rsidR="00F97051">
        <w:t xml:space="preserve"> </w:t>
      </w:r>
      <w:r>
        <w:rPr>
          <w:spacing w:val="21"/>
        </w:rPr>
        <w:t xml:space="preserve"> </w:t>
      </w:r>
      <w:r>
        <w:rPr>
          <w:spacing w:val="1"/>
        </w:rPr>
        <w:t>[</w:t>
      </w:r>
      <w:proofErr w:type="gramEnd"/>
      <w:r>
        <w:rPr>
          <w:i/>
        </w:rPr>
        <w:t>Del</w:t>
      </w:r>
      <w:r>
        <w:rPr>
          <w:i/>
          <w:spacing w:val="1"/>
        </w:rPr>
        <w:t>e</w:t>
      </w:r>
      <w:r>
        <w:rPr>
          <w:i/>
        </w:rPr>
        <w:t>te</w:t>
      </w:r>
      <w:r>
        <w:rPr>
          <w:i/>
          <w:spacing w:val="-6"/>
        </w:rPr>
        <w:t xml:space="preserve"> </w:t>
      </w:r>
      <w:r>
        <w:rPr>
          <w:i/>
        </w:rPr>
        <w:t>in</w:t>
      </w:r>
      <w:r>
        <w:rPr>
          <w:i/>
          <w:spacing w:val="-1"/>
        </w:rPr>
        <w:t xml:space="preserve"> </w:t>
      </w:r>
      <w:r>
        <w:rPr>
          <w:i/>
        </w:rPr>
        <w:t>c</w:t>
      </w:r>
      <w:r>
        <w:rPr>
          <w:i/>
          <w:spacing w:val="1"/>
        </w:rPr>
        <w:t>a</w:t>
      </w:r>
      <w:r>
        <w:rPr>
          <w:i/>
          <w:spacing w:val="-1"/>
        </w:rPr>
        <w:t>s</w:t>
      </w:r>
      <w:r>
        <w:rPr>
          <w:i/>
        </w:rPr>
        <w:t>e</w:t>
      </w:r>
      <w:r>
        <w:rPr>
          <w:i/>
          <w:spacing w:val="-3"/>
        </w:rPr>
        <w:t xml:space="preserve"> </w:t>
      </w:r>
      <w:r>
        <w:rPr>
          <w:i/>
          <w:spacing w:val="1"/>
        </w:rPr>
        <w:t>n</w:t>
      </w:r>
      <w:r>
        <w:rPr>
          <w:i/>
        </w:rPr>
        <w:t>o</w:t>
      </w:r>
      <w:r>
        <w:rPr>
          <w:i/>
          <w:spacing w:val="-3"/>
        </w:rPr>
        <w:t xml:space="preserve"> </w:t>
      </w:r>
      <w:r>
        <w:rPr>
          <w:i/>
          <w:spacing w:val="1"/>
        </w:rPr>
        <w:t>a</w:t>
      </w:r>
      <w:r>
        <w:rPr>
          <w:i/>
          <w:spacing w:val="-1"/>
        </w:rPr>
        <w:t>ss</w:t>
      </w:r>
      <w:r>
        <w:rPr>
          <w:i/>
          <w:spacing w:val="1"/>
        </w:rPr>
        <w:t>o</w:t>
      </w:r>
      <w:r>
        <w:rPr>
          <w:i/>
        </w:rPr>
        <w:t>ci</w:t>
      </w:r>
      <w:r>
        <w:rPr>
          <w:i/>
          <w:spacing w:val="1"/>
        </w:rPr>
        <w:t>a</w:t>
      </w:r>
      <w:r>
        <w:rPr>
          <w:i/>
        </w:rPr>
        <w:t>ti</w:t>
      </w:r>
      <w:r>
        <w:rPr>
          <w:i/>
          <w:spacing w:val="1"/>
        </w:rPr>
        <w:t>o</w:t>
      </w:r>
      <w:r>
        <w:rPr>
          <w:i/>
        </w:rPr>
        <w:t>n</w:t>
      </w:r>
      <w:r>
        <w:rPr>
          <w:i/>
          <w:spacing w:val="-10"/>
        </w:rPr>
        <w:t xml:space="preserve"> </w:t>
      </w:r>
      <w:r>
        <w:rPr>
          <w:i/>
        </w:rPr>
        <w:t>is</w:t>
      </w:r>
      <w:r>
        <w:rPr>
          <w:i/>
          <w:spacing w:val="-2"/>
        </w:rPr>
        <w:t xml:space="preserve"> </w:t>
      </w:r>
      <w:r>
        <w:rPr>
          <w:i/>
        </w:rPr>
        <w:t>f</w:t>
      </w:r>
      <w:r>
        <w:rPr>
          <w:i/>
          <w:spacing w:val="1"/>
        </w:rPr>
        <w:t>o</w:t>
      </w:r>
      <w:r>
        <w:rPr>
          <w:i/>
          <w:spacing w:val="-1"/>
        </w:rPr>
        <w:t>r</w:t>
      </w:r>
      <w:r>
        <w:rPr>
          <w:i/>
        </w:rPr>
        <w:t>esee</w:t>
      </w:r>
      <w:r>
        <w:rPr>
          <w:i/>
          <w:spacing w:val="1"/>
        </w:rPr>
        <w:t>n</w:t>
      </w:r>
      <w:r>
        <w:rPr>
          <w:i/>
          <w:spacing w:val="4"/>
        </w:rPr>
        <w:t>.</w:t>
      </w:r>
      <w:r>
        <w:t>]</w:t>
      </w:r>
    </w:p>
    <w:p w:rsidR="00D35201" w:rsidRDefault="00D35201">
      <w:pPr>
        <w:spacing w:line="200" w:lineRule="exact"/>
      </w:pPr>
    </w:p>
    <w:p w:rsidR="00D35201" w:rsidRDefault="000F2602" w:rsidP="000F2602">
      <w:pPr>
        <w:tabs>
          <w:tab w:val="left" w:pos="2775"/>
        </w:tabs>
        <w:spacing w:line="200" w:lineRule="exact"/>
      </w:pPr>
      <w:r>
        <w:tab/>
      </w:r>
    </w:p>
    <w:p w:rsidR="00D35201" w:rsidRDefault="00D35201">
      <w:pPr>
        <w:spacing w:before="13" w:line="240" w:lineRule="exact"/>
        <w:rPr>
          <w:sz w:val="24"/>
          <w:szCs w:val="24"/>
        </w:rPr>
      </w:pPr>
    </w:p>
    <w:p w:rsidR="00D35201" w:rsidRDefault="00E6664F">
      <w:pPr>
        <w:spacing w:before="18"/>
        <w:ind w:left="3671" w:right="3666"/>
        <w:jc w:val="center"/>
        <w:rPr>
          <w:sz w:val="32"/>
          <w:szCs w:val="32"/>
        </w:rPr>
      </w:pPr>
      <w:r>
        <w:rPr>
          <w:b/>
          <w:sz w:val="32"/>
          <w:szCs w:val="32"/>
        </w:rPr>
        <w:t>For</w:t>
      </w:r>
      <w:r>
        <w:rPr>
          <w:b/>
          <w:spacing w:val="-5"/>
          <w:sz w:val="32"/>
          <w:szCs w:val="32"/>
        </w:rPr>
        <w:t xml:space="preserve"> </w:t>
      </w:r>
      <w:r>
        <w:rPr>
          <w:b/>
          <w:sz w:val="32"/>
          <w:szCs w:val="32"/>
        </w:rPr>
        <w:t>FTP</w:t>
      </w:r>
      <w:r>
        <w:rPr>
          <w:b/>
          <w:spacing w:val="-3"/>
          <w:sz w:val="32"/>
          <w:szCs w:val="32"/>
        </w:rPr>
        <w:t xml:space="preserve"> </w:t>
      </w:r>
      <w:r>
        <w:rPr>
          <w:b/>
          <w:spacing w:val="-1"/>
          <w:w w:val="99"/>
          <w:sz w:val="32"/>
          <w:szCs w:val="32"/>
        </w:rPr>
        <w:t>O</w:t>
      </w:r>
      <w:r>
        <w:rPr>
          <w:b/>
          <w:w w:val="99"/>
          <w:sz w:val="32"/>
          <w:szCs w:val="32"/>
        </w:rPr>
        <w:t>nly</w:t>
      </w:r>
    </w:p>
    <w:p w:rsidR="00D35201" w:rsidRDefault="00D35201">
      <w:pPr>
        <w:spacing w:before="8" w:line="180" w:lineRule="exact"/>
        <w:rPr>
          <w:sz w:val="18"/>
          <w:szCs w:val="18"/>
        </w:rPr>
      </w:pPr>
    </w:p>
    <w:p w:rsidR="00D35201" w:rsidRDefault="00D35201">
      <w:pPr>
        <w:spacing w:line="200" w:lineRule="exact"/>
      </w:pPr>
    </w:p>
    <w:p w:rsidR="00D35201" w:rsidRDefault="007E58FD">
      <w:pPr>
        <w:spacing w:line="360" w:lineRule="exact"/>
        <w:ind w:left="345" w:right="340"/>
        <w:jc w:val="center"/>
        <w:rPr>
          <w:sz w:val="26"/>
          <w:szCs w:val="26"/>
        </w:rPr>
      </w:pPr>
      <w:r>
        <w:pict>
          <v:group id="_x0000_s3497" style="position:absolute;left:0;text-align:left;margin-left:85pt;margin-top:20.1pt;width:456.55pt;height:0;z-index:-251723264;mso-position-horizontal-relative:page" coordorigin="1700,402" coordsize="9131,0">
            <v:shape id="_x0000_s3498" style="position:absolute;left:1700;top:402;width:9131;height:0" coordorigin="1700,402" coordsize="9131,0" path="m1700,402r9131,e" filled="f" strokeweight=".58pt">
              <v:path arrowok="t"/>
            </v:shape>
            <w10:wrap anchorx="page"/>
          </v:group>
        </w:pict>
      </w:r>
      <w:r w:rsidR="00E6664F">
        <w:rPr>
          <w:position w:val="-1"/>
          <w:sz w:val="32"/>
          <w:szCs w:val="32"/>
        </w:rPr>
        <w:t>F</w:t>
      </w:r>
      <w:r w:rsidR="00E6664F">
        <w:rPr>
          <w:position w:val="-1"/>
          <w:sz w:val="26"/>
          <w:szCs w:val="26"/>
        </w:rPr>
        <w:t>ORM</w:t>
      </w:r>
      <w:r w:rsidR="00E6664F">
        <w:rPr>
          <w:spacing w:val="-6"/>
          <w:position w:val="-1"/>
          <w:sz w:val="26"/>
          <w:szCs w:val="26"/>
        </w:rPr>
        <w:t xml:space="preserve"> </w:t>
      </w:r>
      <w:r w:rsidR="00E6664F">
        <w:rPr>
          <w:position w:val="-1"/>
          <w:sz w:val="32"/>
          <w:szCs w:val="32"/>
        </w:rPr>
        <w:t>T</w:t>
      </w:r>
      <w:r w:rsidR="00E6664F">
        <w:rPr>
          <w:spacing w:val="-1"/>
          <w:position w:val="-1"/>
          <w:sz w:val="32"/>
          <w:szCs w:val="32"/>
        </w:rPr>
        <w:t>E</w:t>
      </w:r>
      <w:r w:rsidR="00E6664F">
        <w:rPr>
          <w:position w:val="-1"/>
          <w:sz w:val="32"/>
          <w:szCs w:val="32"/>
        </w:rPr>
        <w:t>C</w:t>
      </w:r>
      <w:r w:rsidR="00E6664F">
        <w:rPr>
          <w:spacing w:val="3"/>
          <w:position w:val="-1"/>
          <w:sz w:val="32"/>
          <w:szCs w:val="32"/>
        </w:rPr>
        <w:t>H</w:t>
      </w:r>
      <w:r w:rsidR="00E6664F">
        <w:rPr>
          <w:spacing w:val="-1"/>
          <w:position w:val="-1"/>
          <w:sz w:val="32"/>
          <w:szCs w:val="32"/>
        </w:rPr>
        <w:t>-</w:t>
      </w:r>
      <w:r w:rsidR="00E6664F">
        <w:rPr>
          <w:spacing w:val="1"/>
          <w:position w:val="-1"/>
          <w:sz w:val="32"/>
          <w:szCs w:val="32"/>
        </w:rPr>
        <w:t>2</w:t>
      </w:r>
      <w:r w:rsidR="00E6664F">
        <w:rPr>
          <w:b/>
          <w:position w:val="-1"/>
          <w:sz w:val="32"/>
          <w:szCs w:val="32"/>
        </w:rPr>
        <w:t>.</w:t>
      </w:r>
      <w:r w:rsidR="00E6664F">
        <w:rPr>
          <w:b/>
          <w:spacing w:val="51"/>
          <w:position w:val="-1"/>
          <w:sz w:val="32"/>
          <w:szCs w:val="32"/>
        </w:rPr>
        <w:t xml:space="preserve"> </w:t>
      </w:r>
      <w:r w:rsidR="00E6664F">
        <w:rPr>
          <w:spacing w:val="1"/>
          <w:position w:val="-1"/>
          <w:sz w:val="32"/>
          <w:szCs w:val="32"/>
        </w:rPr>
        <w:t>C</w:t>
      </w:r>
      <w:r w:rsidR="00E6664F">
        <w:rPr>
          <w:position w:val="-1"/>
          <w:sz w:val="26"/>
          <w:szCs w:val="26"/>
        </w:rPr>
        <w:t>ONSUL</w:t>
      </w:r>
      <w:r w:rsidR="00E6664F">
        <w:rPr>
          <w:spacing w:val="2"/>
          <w:position w:val="-1"/>
          <w:sz w:val="26"/>
          <w:szCs w:val="26"/>
        </w:rPr>
        <w:t>T</w:t>
      </w:r>
      <w:r w:rsidR="00E6664F">
        <w:rPr>
          <w:position w:val="-1"/>
          <w:sz w:val="26"/>
          <w:szCs w:val="26"/>
        </w:rPr>
        <w:t>ANT</w:t>
      </w:r>
      <w:r w:rsidR="00E6664F">
        <w:rPr>
          <w:spacing w:val="2"/>
          <w:position w:val="-1"/>
          <w:sz w:val="32"/>
          <w:szCs w:val="32"/>
        </w:rPr>
        <w:t>’</w:t>
      </w:r>
      <w:r w:rsidR="00E6664F">
        <w:rPr>
          <w:position w:val="-1"/>
          <w:sz w:val="26"/>
          <w:szCs w:val="26"/>
        </w:rPr>
        <w:t>S</w:t>
      </w:r>
      <w:r w:rsidR="00E6664F">
        <w:rPr>
          <w:spacing w:val="-20"/>
          <w:position w:val="-1"/>
          <w:sz w:val="26"/>
          <w:szCs w:val="26"/>
        </w:rPr>
        <w:t xml:space="preserve"> </w:t>
      </w:r>
      <w:r w:rsidR="00E6664F">
        <w:rPr>
          <w:spacing w:val="2"/>
          <w:position w:val="-1"/>
          <w:sz w:val="32"/>
          <w:szCs w:val="32"/>
        </w:rPr>
        <w:t>O</w:t>
      </w:r>
      <w:r w:rsidR="00E6664F">
        <w:rPr>
          <w:position w:val="-1"/>
          <w:sz w:val="26"/>
          <w:szCs w:val="26"/>
        </w:rPr>
        <w:t>RGANIZ</w:t>
      </w:r>
      <w:r w:rsidR="00E6664F">
        <w:rPr>
          <w:spacing w:val="2"/>
          <w:position w:val="-1"/>
          <w:sz w:val="26"/>
          <w:szCs w:val="26"/>
        </w:rPr>
        <w:t>A</w:t>
      </w:r>
      <w:r w:rsidR="00E6664F">
        <w:rPr>
          <w:position w:val="-1"/>
          <w:sz w:val="26"/>
          <w:szCs w:val="26"/>
        </w:rPr>
        <w:t>TION</w:t>
      </w:r>
      <w:r w:rsidR="00E6664F">
        <w:rPr>
          <w:spacing w:val="-18"/>
          <w:position w:val="-1"/>
          <w:sz w:val="26"/>
          <w:szCs w:val="26"/>
        </w:rPr>
        <w:t xml:space="preserve"> </w:t>
      </w:r>
      <w:r w:rsidR="00E6664F">
        <w:rPr>
          <w:position w:val="-1"/>
          <w:sz w:val="26"/>
          <w:szCs w:val="26"/>
        </w:rPr>
        <w:t>AND</w:t>
      </w:r>
      <w:r w:rsidR="00E6664F">
        <w:rPr>
          <w:spacing w:val="-3"/>
          <w:position w:val="-1"/>
          <w:sz w:val="26"/>
          <w:szCs w:val="26"/>
        </w:rPr>
        <w:t xml:space="preserve"> </w:t>
      </w:r>
      <w:r w:rsidR="00E6664F">
        <w:rPr>
          <w:spacing w:val="-1"/>
          <w:w w:val="99"/>
          <w:position w:val="-1"/>
          <w:sz w:val="32"/>
          <w:szCs w:val="32"/>
        </w:rPr>
        <w:t>E</w:t>
      </w:r>
      <w:r w:rsidR="00E6664F">
        <w:rPr>
          <w:w w:val="99"/>
          <w:position w:val="-1"/>
          <w:sz w:val="26"/>
          <w:szCs w:val="26"/>
        </w:rPr>
        <w:t>XPE</w:t>
      </w:r>
      <w:r w:rsidR="00E6664F">
        <w:rPr>
          <w:spacing w:val="2"/>
          <w:w w:val="99"/>
          <w:position w:val="-1"/>
          <w:sz w:val="26"/>
          <w:szCs w:val="26"/>
        </w:rPr>
        <w:t>R</w:t>
      </w:r>
      <w:r w:rsidR="00E6664F">
        <w:rPr>
          <w:w w:val="99"/>
          <w:position w:val="-1"/>
          <w:sz w:val="26"/>
          <w:szCs w:val="26"/>
        </w:rPr>
        <w:t>IENCE</w:t>
      </w:r>
    </w:p>
    <w:p w:rsidR="00D35201" w:rsidRDefault="00D35201">
      <w:pPr>
        <w:spacing w:before="1" w:line="260" w:lineRule="exact"/>
        <w:rPr>
          <w:sz w:val="26"/>
          <w:szCs w:val="26"/>
        </w:rPr>
      </w:pPr>
    </w:p>
    <w:p w:rsidR="00D35201" w:rsidRDefault="00E6664F">
      <w:pPr>
        <w:spacing w:before="24"/>
        <w:ind w:left="2938"/>
        <w:rPr>
          <w:sz w:val="28"/>
          <w:szCs w:val="28"/>
        </w:rPr>
      </w:pPr>
      <w:r>
        <w:rPr>
          <w:b/>
          <w:i/>
          <w:sz w:val="28"/>
          <w:szCs w:val="28"/>
        </w:rPr>
        <w:t>A - C</w:t>
      </w:r>
      <w:r>
        <w:rPr>
          <w:b/>
          <w:i/>
          <w:spacing w:val="1"/>
          <w:sz w:val="28"/>
          <w:szCs w:val="28"/>
        </w:rPr>
        <w:t>o</w:t>
      </w:r>
      <w:r>
        <w:rPr>
          <w:b/>
          <w:i/>
          <w:spacing w:val="-3"/>
          <w:sz w:val="28"/>
          <w:szCs w:val="28"/>
        </w:rPr>
        <w:t>n</w:t>
      </w:r>
      <w:r>
        <w:rPr>
          <w:b/>
          <w:i/>
          <w:spacing w:val="1"/>
          <w:sz w:val="28"/>
          <w:szCs w:val="28"/>
        </w:rPr>
        <w:t>s</w:t>
      </w:r>
      <w:r>
        <w:rPr>
          <w:b/>
          <w:i/>
          <w:sz w:val="28"/>
          <w:szCs w:val="28"/>
        </w:rPr>
        <w:t>u</w:t>
      </w:r>
      <w:r>
        <w:rPr>
          <w:b/>
          <w:i/>
          <w:spacing w:val="-1"/>
          <w:sz w:val="28"/>
          <w:szCs w:val="28"/>
        </w:rPr>
        <w:t>l</w:t>
      </w:r>
      <w:r>
        <w:rPr>
          <w:b/>
          <w:i/>
          <w:spacing w:val="1"/>
          <w:sz w:val="28"/>
          <w:szCs w:val="28"/>
        </w:rPr>
        <w:t>t</w:t>
      </w:r>
      <w:r>
        <w:rPr>
          <w:b/>
          <w:i/>
          <w:spacing w:val="-1"/>
          <w:sz w:val="28"/>
          <w:szCs w:val="28"/>
        </w:rPr>
        <w:t>a</w:t>
      </w:r>
      <w:r>
        <w:rPr>
          <w:b/>
          <w:i/>
          <w:sz w:val="28"/>
          <w:szCs w:val="28"/>
        </w:rPr>
        <w:t>n</w:t>
      </w:r>
      <w:r>
        <w:rPr>
          <w:b/>
          <w:i/>
          <w:spacing w:val="1"/>
          <w:sz w:val="28"/>
          <w:szCs w:val="28"/>
        </w:rPr>
        <w:t>t</w:t>
      </w:r>
      <w:r>
        <w:rPr>
          <w:b/>
          <w:i/>
          <w:spacing w:val="-2"/>
          <w:sz w:val="28"/>
          <w:szCs w:val="28"/>
        </w:rPr>
        <w:t>’</w:t>
      </w:r>
      <w:r>
        <w:rPr>
          <w:b/>
          <w:i/>
          <w:sz w:val="28"/>
          <w:szCs w:val="28"/>
        </w:rPr>
        <w:t>s</w:t>
      </w:r>
      <w:r>
        <w:rPr>
          <w:b/>
          <w:i/>
          <w:spacing w:val="1"/>
          <w:sz w:val="28"/>
          <w:szCs w:val="28"/>
        </w:rPr>
        <w:t xml:space="preserve"> </w:t>
      </w:r>
      <w:r>
        <w:rPr>
          <w:b/>
          <w:i/>
          <w:spacing w:val="-2"/>
          <w:sz w:val="28"/>
          <w:szCs w:val="28"/>
        </w:rPr>
        <w:t>O</w:t>
      </w:r>
      <w:r>
        <w:rPr>
          <w:b/>
          <w:i/>
          <w:spacing w:val="-1"/>
          <w:sz w:val="28"/>
          <w:szCs w:val="28"/>
        </w:rPr>
        <w:t>rg</w:t>
      </w:r>
      <w:r>
        <w:rPr>
          <w:b/>
          <w:i/>
          <w:spacing w:val="1"/>
          <w:sz w:val="28"/>
          <w:szCs w:val="28"/>
        </w:rPr>
        <w:t>a</w:t>
      </w:r>
      <w:r>
        <w:rPr>
          <w:b/>
          <w:i/>
          <w:sz w:val="28"/>
          <w:szCs w:val="28"/>
        </w:rPr>
        <w:t>n</w:t>
      </w:r>
      <w:r>
        <w:rPr>
          <w:b/>
          <w:i/>
          <w:spacing w:val="-1"/>
          <w:sz w:val="28"/>
          <w:szCs w:val="28"/>
        </w:rPr>
        <w:t>iz</w:t>
      </w:r>
      <w:r>
        <w:rPr>
          <w:b/>
          <w:i/>
          <w:spacing w:val="1"/>
          <w:sz w:val="28"/>
          <w:szCs w:val="28"/>
        </w:rPr>
        <w:t>a</w:t>
      </w:r>
      <w:r>
        <w:rPr>
          <w:b/>
          <w:i/>
          <w:spacing w:val="-1"/>
          <w:sz w:val="28"/>
          <w:szCs w:val="28"/>
        </w:rPr>
        <w:t>t</w:t>
      </w:r>
      <w:r>
        <w:rPr>
          <w:b/>
          <w:i/>
          <w:spacing w:val="1"/>
          <w:sz w:val="28"/>
          <w:szCs w:val="28"/>
        </w:rPr>
        <w:t>i</w:t>
      </w:r>
      <w:r>
        <w:rPr>
          <w:b/>
          <w:i/>
          <w:spacing w:val="-1"/>
          <w:sz w:val="28"/>
          <w:szCs w:val="28"/>
        </w:rPr>
        <w:t>o</w:t>
      </w:r>
      <w:r>
        <w:rPr>
          <w:b/>
          <w:i/>
          <w:sz w:val="28"/>
          <w:szCs w:val="28"/>
        </w:rPr>
        <w:t>n</w:t>
      </w:r>
    </w:p>
    <w:p w:rsidR="00D35201" w:rsidRDefault="00D35201">
      <w:pPr>
        <w:spacing w:before="3" w:line="180" w:lineRule="exact"/>
        <w:rPr>
          <w:sz w:val="18"/>
          <w:szCs w:val="18"/>
        </w:rPr>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E6664F">
      <w:pPr>
        <w:ind w:left="148" w:right="101"/>
        <w:rPr>
          <w:sz w:val="24"/>
          <w:szCs w:val="24"/>
        </w:rPr>
        <w:sectPr w:rsidR="00D35201">
          <w:pgSz w:w="12240" w:h="15840"/>
          <w:pgMar w:top="760" w:right="1300" w:bottom="280" w:left="1580" w:header="569" w:footer="869" w:gutter="0"/>
          <w:cols w:space="720"/>
        </w:sectPr>
      </w:pPr>
      <w:r>
        <w:rPr>
          <w:spacing w:val="2"/>
          <w:sz w:val="24"/>
          <w:szCs w:val="24"/>
        </w:rPr>
        <w:t>[</w:t>
      </w:r>
      <w:r>
        <w:rPr>
          <w:i/>
          <w:sz w:val="24"/>
          <w:szCs w:val="24"/>
        </w:rPr>
        <w:t>Pro</w:t>
      </w:r>
      <w:r>
        <w:rPr>
          <w:i/>
          <w:spacing w:val="-1"/>
          <w:sz w:val="24"/>
          <w:szCs w:val="24"/>
        </w:rPr>
        <w:t>v</w:t>
      </w:r>
      <w:r>
        <w:rPr>
          <w:i/>
          <w:sz w:val="24"/>
          <w:szCs w:val="24"/>
        </w:rPr>
        <w:t>ide</w:t>
      </w:r>
      <w:r>
        <w:rPr>
          <w:i/>
          <w:spacing w:val="35"/>
          <w:sz w:val="24"/>
          <w:szCs w:val="24"/>
        </w:rPr>
        <w:t xml:space="preserve"> </w:t>
      </w:r>
      <w:r>
        <w:rPr>
          <w:i/>
          <w:sz w:val="24"/>
          <w:szCs w:val="24"/>
        </w:rPr>
        <w:t>h</w:t>
      </w:r>
      <w:r>
        <w:rPr>
          <w:i/>
          <w:spacing w:val="-1"/>
          <w:sz w:val="24"/>
          <w:szCs w:val="24"/>
        </w:rPr>
        <w:t>e</w:t>
      </w:r>
      <w:r>
        <w:rPr>
          <w:i/>
          <w:sz w:val="24"/>
          <w:szCs w:val="24"/>
        </w:rPr>
        <w:t>re</w:t>
      </w:r>
      <w:r>
        <w:rPr>
          <w:i/>
          <w:spacing w:val="35"/>
          <w:sz w:val="24"/>
          <w:szCs w:val="24"/>
        </w:rPr>
        <w:t xml:space="preserve"> </w:t>
      </w:r>
      <w:r>
        <w:rPr>
          <w:i/>
          <w:sz w:val="24"/>
          <w:szCs w:val="24"/>
        </w:rPr>
        <w:t>a</w:t>
      </w:r>
      <w:r>
        <w:rPr>
          <w:i/>
          <w:spacing w:val="36"/>
          <w:sz w:val="24"/>
          <w:szCs w:val="24"/>
        </w:rPr>
        <w:t xml:space="preserve"> </w:t>
      </w:r>
      <w:r>
        <w:rPr>
          <w:i/>
          <w:sz w:val="24"/>
          <w:szCs w:val="24"/>
        </w:rPr>
        <w:t>brief</w:t>
      </w:r>
      <w:r>
        <w:rPr>
          <w:i/>
          <w:spacing w:val="38"/>
          <w:sz w:val="24"/>
          <w:szCs w:val="24"/>
        </w:rPr>
        <w:t xml:space="preserve"> </w:t>
      </w:r>
      <w:r>
        <w:rPr>
          <w:i/>
          <w:spacing w:val="-3"/>
          <w:sz w:val="24"/>
          <w:szCs w:val="24"/>
        </w:rPr>
        <w:t>(</w:t>
      </w:r>
      <w:r>
        <w:rPr>
          <w:i/>
          <w:sz w:val="24"/>
          <w:szCs w:val="24"/>
        </w:rPr>
        <w:t>t</w:t>
      </w:r>
      <w:r>
        <w:rPr>
          <w:i/>
          <w:spacing w:val="1"/>
          <w:sz w:val="24"/>
          <w:szCs w:val="24"/>
        </w:rPr>
        <w:t>w</w:t>
      </w:r>
      <w:r>
        <w:rPr>
          <w:i/>
          <w:sz w:val="24"/>
          <w:szCs w:val="24"/>
        </w:rPr>
        <w:t>o</w:t>
      </w:r>
      <w:r>
        <w:rPr>
          <w:i/>
          <w:spacing w:val="36"/>
          <w:sz w:val="24"/>
          <w:szCs w:val="24"/>
        </w:rPr>
        <w:t xml:space="preserve"> </w:t>
      </w:r>
      <w:r>
        <w:rPr>
          <w:i/>
          <w:sz w:val="24"/>
          <w:szCs w:val="24"/>
        </w:rPr>
        <w:t>pag</w:t>
      </w:r>
      <w:r>
        <w:rPr>
          <w:i/>
          <w:spacing w:val="-1"/>
          <w:sz w:val="24"/>
          <w:szCs w:val="24"/>
        </w:rPr>
        <w:t>e</w:t>
      </w:r>
      <w:r>
        <w:rPr>
          <w:i/>
          <w:sz w:val="24"/>
          <w:szCs w:val="24"/>
        </w:rPr>
        <w:t>s)</w:t>
      </w:r>
      <w:r>
        <w:rPr>
          <w:i/>
          <w:spacing w:val="33"/>
          <w:sz w:val="24"/>
          <w:szCs w:val="24"/>
        </w:rPr>
        <w:t xml:space="preserve"> </w:t>
      </w:r>
      <w:r>
        <w:rPr>
          <w:i/>
          <w:spacing w:val="2"/>
          <w:sz w:val="24"/>
          <w:szCs w:val="24"/>
        </w:rPr>
        <w:t>d</w:t>
      </w:r>
      <w:r>
        <w:rPr>
          <w:i/>
          <w:spacing w:val="-1"/>
          <w:sz w:val="24"/>
          <w:szCs w:val="24"/>
        </w:rPr>
        <w:t>e</w:t>
      </w:r>
      <w:r>
        <w:rPr>
          <w:i/>
          <w:sz w:val="24"/>
          <w:szCs w:val="24"/>
        </w:rPr>
        <w:t>s</w:t>
      </w:r>
      <w:r>
        <w:rPr>
          <w:i/>
          <w:spacing w:val="-1"/>
          <w:sz w:val="24"/>
          <w:szCs w:val="24"/>
        </w:rPr>
        <w:t>c</w:t>
      </w:r>
      <w:r>
        <w:rPr>
          <w:i/>
          <w:sz w:val="24"/>
          <w:szCs w:val="24"/>
        </w:rPr>
        <w:t>rip</w:t>
      </w:r>
      <w:r>
        <w:rPr>
          <w:i/>
          <w:spacing w:val="1"/>
          <w:sz w:val="24"/>
          <w:szCs w:val="24"/>
        </w:rPr>
        <w:t>t</w:t>
      </w:r>
      <w:r>
        <w:rPr>
          <w:i/>
          <w:sz w:val="24"/>
          <w:szCs w:val="24"/>
        </w:rPr>
        <w:t>ion</w:t>
      </w:r>
      <w:r>
        <w:rPr>
          <w:i/>
          <w:spacing w:val="36"/>
          <w:sz w:val="24"/>
          <w:szCs w:val="24"/>
        </w:rPr>
        <w:t xml:space="preserve"> </w:t>
      </w:r>
      <w:r>
        <w:rPr>
          <w:i/>
          <w:sz w:val="24"/>
          <w:szCs w:val="24"/>
        </w:rPr>
        <w:t>of</w:t>
      </w:r>
      <w:r>
        <w:rPr>
          <w:i/>
          <w:spacing w:val="36"/>
          <w:sz w:val="24"/>
          <w:szCs w:val="24"/>
        </w:rPr>
        <w:t xml:space="preserve"> </w:t>
      </w:r>
      <w:r>
        <w:rPr>
          <w:i/>
          <w:sz w:val="24"/>
          <w:szCs w:val="24"/>
        </w:rPr>
        <w:t>the</w:t>
      </w:r>
      <w:r>
        <w:rPr>
          <w:i/>
          <w:spacing w:val="35"/>
          <w:sz w:val="24"/>
          <w:szCs w:val="24"/>
        </w:rPr>
        <w:t xml:space="preserve"> </w:t>
      </w:r>
      <w:r>
        <w:rPr>
          <w:i/>
          <w:sz w:val="24"/>
          <w:szCs w:val="24"/>
        </w:rPr>
        <w:t>ba</w:t>
      </w:r>
      <w:r>
        <w:rPr>
          <w:i/>
          <w:spacing w:val="-1"/>
          <w:sz w:val="24"/>
          <w:szCs w:val="24"/>
        </w:rPr>
        <w:t>ck</w:t>
      </w:r>
      <w:r>
        <w:rPr>
          <w:i/>
          <w:sz w:val="24"/>
          <w:szCs w:val="24"/>
        </w:rPr>
        <w:t>ground</w:t>
      </w:r>
      <w:r>
        <w:rPr>
          <w:i/>
          <w:spacing w:val="36"/>
          <w:sz w:val="24"/>
          <w:szCs w:val="24"/>
        </w:rPr>
        <w:t xml:space="preserve"> </w:t>
      </w:r>
      <w:r>
        <w:rPr>
          <w:i/>
          <w:sz w:val="24"/>
          <w:szCs w:val="24"/>
        </w:rPr>
        <w:t>and</w:t>
      </w:r>
      <w:r>
        <w:rPr>
          <w:i/>
          <w:spacing w:val="36"/>
          <w:sz w:val="24"/>
          <w:szCs w:val="24"/>
        </w:rPr>
        <w:t xml:space="preserve"> </w:t>
      </w:r>
      <w:r>
        <w:rPr>
          <w:i/>
          <w:spacing w:val="2"/>
          <w:sz w:val="24"/>
          <w:szCs w:val="24"/>
        </w:rPr>
        <w:t>o</w:t>
      </w:r>
      <w:r>
        <w:rPr>
          <w:i/>
          <w:sz w:val="24"/>
          <w:szCs w:val="24"/>
        </w:rPr>
        <w:t>rganizat</w:t>
      </w:r>
      <w:r>
        <w:rPr>
          <w:i/>
          <w:spacing w:val="1"/>
          <w:sz w:val="24"/>
          <w:szCs w:val="24"/>
        </w:rPr>
        <w:t>i</w:t>
      </w:r>
      <w:r>
        <w:rPr>
          <w:i/>
          <w:sz w:val="24"/>
          <w:szCs w:val="24"/>
        </w:rPr>
        <w:t>on</w:t>
      </w:r>
      <w:r>
        <w:rPr>
          <w:i/>
          <w:spacing w:val="36"/>
          <w:sz w:val="24"/>
          <w:szCs w:val="24"/>
        </w:rPr>
        <w:t xml:space="preserve"> </w:t>
      </w:r>
      <w:r>
        <w:rPr>
          <w:i/>
          <w:sz w:val="24"/>
          <w:szCs w:val="24"/>
        </w:rPr>
        <w:t>of</w:t>
      </w:r>
      <w:r>
        <w:rPr>
          <w:i/>
          <w:spacing w:val="36"/>
          <w:sz w:val="24"/>
          <w:szCs w:val="24"/>
        </w:rPr>
        <w:t xml:space="preserve"> </w:t>
      </w:r>
      <w:r>
        <w:rPr>
          <w:i/>
          <w:spacing w:val="-1"/>
          <w:sz w:val="24"/>
          <w:szCs w:val="24"/>
        </w:rPr>
        <w:t>y</w:t>
      </w:r>
      <w:r>
        <w:rPr>
          <w:i/>
          <w:sz w:val="24"/>
          <w:szCs w:val="24"/>
        </w:rPr>
        <w:t>our f</w:t>
      </w:r>
      <w:r>
        <w:rPr>
          <w:i/>
          <w:spacing w:val="1"/>
          <w:sz w:val="24"/>
          <w:szCs w:val="24"/>
        </w:rPr>
        <w:t>i</w:t>
      </w:r>
      <w:r>
        <w:rPr>
          <w:i/>
          <w:sz w:val="24"/>
          <w:szCs w:val="24"/>
        </w:rPr>
        <w:t>rm/</w:t>
      </w:r>
      <w:r>
        <w:rPr>
          <w:i/>
          <w:spacing w:val="-1"/>
          <w:sz w:val="24"/>
          <w:szCs w:val="24"/>
        </w:rPr>
        <w:t>e</w:t>
      </w:r>
      <w:r>
        <w:rPr>
          <w:i/>
          <w:sz w:val="24"/>
          <w:szCs w:val="24"/>
        </w:rPr>
        <w:t>nt</w:t>
      </w:r>
      <w:r>
        <w:rPr>
          <w:i/>
          <w:spacing w:val="1"/>
          <w:sz w:val="24"/>
          <w:szCs w:val="24"/>
        </w:rPr>
        <w:t>i</w:t>
      </w:r>
      <w:r>
        <w:rPr>
          <w:i/>
          <w:sz w:val="24"/>
          <w:szCs w:val="24"/>
        </w:rPr>
        <w:t xml:space="preserve">ty and </w:t>
      </w:r>
      <w:r>
        <w:rPr>
          <w:i/>
          <w:spacing w:val="-1"/>
          <w:sz w:val="24"/>
          <w:szCs w:val="24"/>
        </w:rPr>
        <w:t>e</w:t>
      </w:r>
      <w:r>
        <w:rPr>
          <w:i/>
          <w:sz w:val="24"/>
          <w:szCs w:val="24"/>
        </w:rPr>
        <w:t>a</w:t>
      </w:r>
      <w:r>
        <w:rPr>
          <w:i/>
          <w:spacing w:val="-1"/>
          <w:sz w:val="24"/>
          <w:szCs w:val="24"/>
        </w:rPr>
        <w:t>c</w:t>
      </w:r>
      <w:r>
        <w:rPr>
          <w:i/>
          <w:sz w:val="24"/>
          <w:szCs w:val="24"/>
        </w:rPr>
        <w:t>h associate for this a</w:t>
      </w:r>
      <w:r>
        <w:rPr>
          <w:i/>
          <w:spacing w:val="1"/>
          <w:sz w:val="24"/>
          <w:szCs w:val="24"/>
        </w:rPr>
        <w:t>s</w:t>
      </w:r>
      <w:r>
        <w:rPr>
          <w:i/>
          <w:sz w:val="24"/>
          <w:szCs w:val="24"/>
        </w:rPr>
        <w:t>signm</w:t>
      </w:r>
      <w:r>
        <w:rPr>
          <w:i/>
          <w:spacing w:val="-1"/>
          <w:sz w:val="24"/>
          <w:szCs w:val="24"/>
        </w:rPr>
        <w:t>e</w:t>
      </w:r>
      <w:r>
        <w:rPr>
          <w:i/>
          <w:sz w:val="24"/>
          <w:szCs w:val="24"/>
        </w:rPr>
        <w:t>nt</w:t>
      </w:r>
      <w:r>
        <w:rPr>
          <w:i/>
          <w:spacing w:val="2"/>
          <w:sz w:val="24"/>
          <w:szCs w:val="24"/>
        </w:rPr>
        <w:t>.</w:t>
      </w:r>
      <w:r>
        <w:rPr>
          <w:sz w:val="24"/>
          <w:szCs w:val="24"/>
        </w:rPr>
        <w:t>]</w:t>
      </w:r>
    </w:p>
    <w:p w:rsidR="00D35201" w:rsidRDefault="00D35201">
      <w:pPr>
        <w:spacing w:before="7" w:line="160" w:lineRule="exact"/>
        <w:rPr>
          <w:sz w:val="16"/>
          <w:szCs w:val="16"/>
        </w:rPr>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E6664F">
      <w:pPr>
        <w:spacing w:before="24"/>
        <w:ind w:left="3046"/>
        <w:rPr>
          <w:sz w:val="28"/>
          <w:szCs w:val="28"/>
        </w:rPr>
      </w:pPr>
      <w:r>
        <w:rPr>
          <w:b/>
          <w:i/>
          <w:sz w:val="28"/>
          <w:szCs w:val="28"/>
        </w:rPr>
        <w:t>B - C</w:t>
      </w:r>
      <w:r>
        <w:rPr>
          <w:b/>
          <w:i/>
          <w:spacing w:val="1"/>
          <w:sz w:val="28"/>
          <w:szCs w:val="28"/>
        </w:rPr>
        <w:t>o</w:t>
      </w:r>
      <w:r>
        <w:rPr>
          <w:b/>
          <w:i/>
          <w:spacing w:val="-3"/>
          <w:sz w:val="28"/>
          <w:szCs w:val="28"/>
        </w:rPr>
        <w:t>n</w:t>
      </w:r>
      <w:r>
        <w:rPr>
          <w:b/>
          <w:i/>
          <w:spacing w:val="1"/>
          <w:sz w:val="28"/>
          <w:szCs w:val="28"/>
        </w:rPr>
        <w:t>s</w:t>
      </w:r>
      <w:r>
        <w:rPr>
          <w:b/>
          <w:i/>
          <w:sz w:val="28"/>
          <w:szCs w:val="28"/>
        </w:rPr>
        <w:t>u</w:t>
      </w:r>
      <w:r>
        <w:rPr>
          <w:b/>
          <w:i/>
          <w:spacing w:val="-1"/>
          <w:sz w:val="28"/>
          <w:szCs w:val="28"/>
        </w:rPr>
        <w:t>l</w:t>
      </w:r>
      <w:r>
        <w:rPr>
          <w:b/>
          <w:i/>
          <w:spacing w:val="1"/>
          <w:sz w:val="28"/>
          <w:szCs w:val="28"/>
        </w:rPr>
        <w:t>t</w:t>
      </w:r>
      <w:r>
        <w:rPr>
          <w:b/>
          <w:i/>
          <w:spacing w:val="-1"/>
          <w:sz w:val="28"/>
          <w:szCs w:val="28"/>
        </w:rPr>
        <w:t>a</w:t>
      </w:r>
      <w:r>
        <w:rPr>
          <w:b/>
          <w:i/>
          <w:sz w:val="28"/>
          <w:szCs w:val="28"/>
        </w:rPr>
        <w:t>n</w:t>
      </w:r>
      <w:r>
        <w:rPr>
          <w:b/>
          <w:i/>
          <w:spacing w:val="1"/>
          <w:sz w:val="28"/>
          <w:szCs w:val="28"/>
        </w:rPr>
        <w:t>t</w:t>
      </w:r>
      <w:r>
        <w:rPr>
          <w:b/>
          <w:i/>
          <w:spacing w:val="-2"/>
          <w:sz w:val="28"/>
          <w:szCs w:val="28"/>
        </w:rPr>
        <w:t>’</w:t>
      </w:r>
      <w:r>
        <w:rPr>
          <w:b/>
          <w:i/>
          <w:sz w:val="28"/>
          <w:szCs w:val="28"/>
        </w:rPr>
        <w:t>s</w:t>
      </w:r>
      <w:r>
        <w:rPr>
          <w:b/>
          <w:i/>
          <w:spacing w:val="1"/>
          <w:sz w:val="28"/>
          <w:szCs w:val="28"/>
        </w:rPr>
        <w:t xml:space="preserve"> </w:t>
      </w:r>
      <w:r>
        <w:rPr>
          <w:b/>
          <w:i/>
          <w:spacing w:val="-3"/>
          <w:sz w:val="28"/>
          <w:szCs w:val="28"/>
        </w:rPr>
        <w:t>E</w:t>
      </w:r>
      <w:r>
        <w:rPr>
          <w:b/>
          <w:i/>
          <w:spacing w:val="1"/>
          <w:sz w:val="28"/>
          <w:szCs w:val="28"/>
        </w:rPr>
        <w:t>x</w:t>
      </w:r>
      <w:r>
        <w:rPr>
          <w:b/>
          <w:i/>
          <w:spacing w:val="-1"/>
          <w:sz w:val="28"/>
          <w:szCs w:val="28"/>
        </w:rPr>
        <w:t>p</w:t>
      </w:r>
      <w:r>
        <w:rPr>
          <w:b/>
          <w:i/>
          <w:sz w:val="28"/>
          <w:szCs w:val="28"/>
        </w:rPr>
        <w:t>e</w:t>
      </w:r>
      <w:r>
        <w:rPr>
          <w:b/>
          <w:i/>
          <w:spacing w:val="1"/>
          <w:sz w:val="28"/>
          <w:szCs w:val="28"/>
        </w:rPr>
        <w:t>r</w:t>
      </w:r>
      <w:r>
        <w:rPr>
          <w:b/>
          <w:i/>
          <w:spacing w:val="-1"/>
          <w:sz w:val="28"/>
          <w:szCs w:val="28"/>
        </w:rPr>
        <w:t>i</w:t>
      </w:r>
      <w:r>
        <w:rPr>
          <w:b/>
          <w:i/>
          <w:sz w:val="28"/>
          <w:szCs w:val="28"/>
        </w:rPr>
        <w:t>ence</w:t>
      </w:r>
    </w:p>
    <w:p w:rsidR="00D35201" w:rsidRDefault="00D35201">
      <w:pPr>
        <w:spacing w:before="3" w:line="180" w:lineRule="exact"/>
        <w:rPr>
          <w:sz w:val="18"/>
          <w:szCs w:val="18"/>
        </w:rPr>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E6664F">
      <w:pPr>
        <w:ind w:left="148" w:right="418"/>
        <w:rPr>
          <w:sz w:val="24"/>
          <w:szCs w:val="24"/>
        </w:rPr>
      </w:pPr>
      <w:r>
        <w:rPr>
          <w:spacing w:val="2"/>
          <w:sz w:val="24"/>
          <w:szCs w:val="24"/>
        </w:rPr>
        <w:t>[</w:t>
      </w:r>
      <w:r>
        <w:rPr>
          <w:i/>
          <w:sz w:val="24"/>
          <w:szCs w:val="24"/>
        </w:rPr>
        <w:t>Using the</w:t>
      </w:r>
      <w:r>
        <w:rPr>
          <w:i/>
          <w:spacing w:val="-1"/>
          <w:sz w:val="24"/>
          <w:szCs w:val="24"/>
        </w:rPr>
        <w:t xml:space="preserve"> </w:t>
      </w:r>
      <w:r>
        <w:rPr>
          <w:i/>
          <w:sz w:val="24"/>
          <w:szCs w:val="24"/>
        </w:rPr>
        <w:t>format b</w:t>
      </w:r>
      <w:r>
        <w:rPr>
          <w:i/>
          <w:spacing w:val="-1"/>
          <w:sz w:val="24"/>
          <w:szCs w:val="24"/>
        </w:rPr>
        <w:t>e</w:t>
      </w:r>
      <w:r>
        <w:rPr>
          <w:i/>
          <w:sz w:val="24"/>
          <w:szCs w:val="24"/>
        </w:rPr>
        <w:t>lo</w:t>
      </w:r>
      <w:r>
        <w:rPr>
          <w:i/>
          <w:spacing w:val="1"/>
          <w:sz w:val="24"/>
          <w:szCs w:val="24"/>
        </w:rPr>
        <w:t>w</w:t>
      </w:r>
      <w:r>
        <w:rPr>
          <w:i/>
          <w:sz w:val="24"/>
          <w:szCs w:val="24"/>
        </w:rPr>
        <w:t>,</w:t>
      </w:r>
      <w:r>
        <w:rPr>
          <w:i/>
          <w:spacing w:val="-2"/>
          <w:sz w:val="24"/>
          <w:szCs w:val="24"/>
        </w:rPr>
        <w:t xml:space="preserve"> </w:t>
      </w:r>
      <w:r>
        <w:rPr>
          <w:i/>
          <w:sz w:val="24"/>
          <w:szCs w:val="24"/>
        </w:rPr>
        <w:t>pro</w:t>
      </w:r>
      <w:r>
        <w:rPr>
          <w:i/>
          <w:spacing w:val="1"/>
          <w:sz w:val="24"/>
          <w:szCs w:val="24"/>
        </w:rPr>
        <w:t>v</w:t>
      </w:r>
      <w:r>
        <w:rPr>
          <w:i/>
          <w:sz w:val="24"/>
          <w:szCs w:val="24"/>
        </w:rPr>
        <w:t>ide information on ea</w:t>
      </w:r>
      <w:r>
        <w:rPr>
          <w:i/>
          <w:spacing w:val="-1"/>
          <w:sz w:val="24"/>
          <w:szCs w:val="24"/>
        </w:rPr>
        <w:t>c</w:t>
      </w:r>
      <w:r>
        <w:rPr>
          <w:i/>
          <w:sz w:val="24"/>
          <w:szCs w:val="24"/>
        </w:rPr>
        <w:t>h ass</w:t>
      </w:r>
      <w:r>
        <w:rPr>
          <w:i/>
          <w:spacing w:val="1"/>
          <w:sz w:val="24"/>
          <w:szCs w:val="24"/>
        </w:rPr>
        <w:t>i</w:t>
      </w:r>
      <w:r>
        <w:rPr>
          <w:i/>
          <w:sz w:val="24"/>
          <w:szCs w:val="24"/>
        </w:rPr>
        <w:t>gnm</w:t>
      </w:r>
      <w:r>
        <w:rPr>
          <w:i/>
          <w:spacing w:val="-1"/>
          <w:sz w:val="24"/>
          <w:szCs w:val="24"/>
        </w:rPr>
        <w:t>e</w:t>
      </w:r>
      <w:r>
        <w:rPr>
          <w:i/>
          <w:sz w:val="24"/>
          <w:szCs w:val="24"/>
        </w:rPr>
        <w:t xml:space="preserve">nt </w:t>
      </w:r>
      <w:r>
        <w:rPr>
          <w:i/>
          <w:spacing w:val="1"/>
          <w:sz w:val="24"/>
          <w:szCs w:val="24"/>
        </w:rPr>
        <w:t>f</w:t>
      </w:r>
      <w:r>
        <w:rPr>
          <w:i/>
          <w:sz w:val="24"/>
          <w:szCs w:val="24"/>
        </w:rPr>
        <w:t xml:space="preserve">or </w:t>
      </w:r>
      <w:r>
        <w:rPr>
          <w:i/>
          <w:spacing w:val="1"/>
          <w:sz w:val="24"/>
          <w:szCs w:val="24"/>
        </w:rPr>
        <w:t>w</w:t>
      </w:r>
      <w:r>
        <w:rPr>
          <w:i/>
          <w:sz w:val="24"/>
          <w:szCs w:val="24"/>
        </w:rPr>
        <w:t xml:space="preserve">hich </w:t>
      </w:r>
      <w:r>
        <w:rPr>
          <w:i/>
          <w:spacing w:val="-1"/>
          <w:sz w:val="24"/>
          <w:szCs w:val="24"/>
        </w:rPr>
        <w:t>y</w:t>
      </w:r>
      <w:r>
        <w:rPr>
          <w:i/>
          <w:sz w:val="24"/>
          <w:szCs w:val="24"/>
        </w:rPr>
        <w:t xml:space="preserve">our firm, and </w:t>
      </w:r>
      <w:r>
        <w:rPr>
          <w:i/>
          <w:spacing w:val="-1"/>
          <w:sz w:val="24"/>
          <w:szCs w:val="24"/>
        </w:rPr>
        <w:t>e</w:t>
      </w:r>
      <w:r>
        <w:rPr>
          <w:i/>
          <w:sz w:val="24"/>
          <w:szCs w:val="24"/>
        </w:rPr>
        <w:t>a</w:t>
      </w:r>
      <w:r>
        <w:rPr>
          <w:i/>
          <w:spacing w:val="-1"/>
          <w:sz w:val="24"/>
          <w:szCs w:val="24"/>
        </w:rPr>
        <w:t>c</w:t>
      </w:r>
      <w:r>
        <w:rPr>
          <w:i/>
          <w:sz w:val="24"/>
          <w:szCs w:val="24"/>
        </w:rPr>
        <w:t>h associate for this a</w:t>
      </w:r>
      <w:r>
        <w:rPr>
          <w:i/>
          <w:spacing w:val="1"/>
          <w:sz w:val="24"/>
          <w:szCs w:val="24"/>
        </w:rPr>
        <w:t>s</w:t>
      </w:r>
      <w:r>
        <w:rPr>
          <w:i/>
          <w:sz w:val="24"/>
          <w:szCs w:val="24"/>
        </w:rPr>
        <w:t>signm</w:t>
      </w:r>
      <w:r>
        <w:rPr>
          <w:i/>
          <w:spacing w:val="-1"/>
          <w:sz w:val="24"/>
          <w:szCs w:val="24"/>
        </w:rPr>
        <w:t>e</w:t>
      </w:r>
      <w:r>
        <w:rPr>
          <w:i/>
          <w:sz w:val="24"/>
          <w:szCs w:val="24"/>
        </w:rPr>
        <w:t xml:space="preserve">nt, </w:t>
      </w:r>
      <w:r>
        <w:rPr>
          <w:i/>
          <w:spacing w:val="1"/>
          <w:sz w:val="24"/>
          <w:szCs w:val="24"/>
        </w:rPr>
        <w:t>w</w:t>
      </w:r>
      <w:r>
        <w:rPr>
          <w:i/>
          <w:sz w:val="24"/>
          <w:szCs w:val="24"/>
        </w:rPr>
        <w:t>as l</w:t>
      </w:r>
      <w:r>
        <w:rPr>
          <w:i/>
          <w:spacing w:val="-1"/>
          <w:sz w:val="24"/>
          <w:szCs w:val="24"/>
        </w:rPr>
        <w:t>e</w:t>
      </w:r>
      <w:r>
        <w:rPr>
          <w:i/>
          <w:sz w:val="24"/>
          <w:szCs w:val="24"/>
        </w:rPr>
        <w:t>gal</w:t>
      </w:r>
      <w:r>
        <w:rPr>
          <w:i/>
          <w:spacing w:val="1"/>
          <w:sz w:val="24"/>
          <w:szCs w:val="24"/>
        </w:rPr>
        <w:t>l</w:t>
      </w:r>
      <w:r>
        <w:rPr>
          <w:i/>
          <w:sz w:val="24"/>
          <w:szCs w:val="24"/>
        </w:rPr>
        <w:t>y</w:t>
      </w:r>
      <w:r>
        <w:rPr>
          <w:i/>
          <w:spacing w:val="-1"/>
          <w:sz w:val="24"/>
          <w:szCs w:val="24"/>
        </w:rPr>
        <w:t xml:space="preserve"> c</w:t>
      </w:r>
      <w:r>
        <w:rPr>
          <w:i/>
          <w:sz w:val="24"/>
          <w:szCs w:val="24"/>
        </w:rPr>
        <w:t>ontra</w:t>
      </w:r>
      <w:r>
        <w:rPr>
          <w:i/>
          <w:spacing w:val="-1"/>
          <w:sz w:val="24"/>
          <w:szCs w:val="24"/>
        </w:rPr>
        <w:t>c</w:t>
      </w:r>
      <w:r>
        <w:rPr>
          <w:i/>
          <w:sz w:val="24"/>
          <w:szCs w:val="24"/>
        </w:rPr>
        <w:t xml:space="preserve">ted </w:t>
      </w:r>
      <w:r>
        <w:rPr>
          <w:i/>
          <w:spacing w:val="-1"/>
          <w:sz w:val="24"/>
          <w:szCs w:val="24"/>
        </w:rPr>
        <w:t>e</w:t>
      </w:r>
      <w:r>
        <w:rPr>
          <w:i/>
          <w:sz w:val="24"/>
          <w:szCs w:val="24"/>
        </w:rPr>
        <w:t>i</w:t>
      </w:r>
      <w:r>
        <w:rPr>
          <w:i/>
          <w:spacing w:val="1"/>
          <w:sz w:val="24"/>
          <w:szCs w:val="24"/>
        </w:rPr>
        <w:t>t</w:t>
      </w:r>
      <w:r>
        <w:rPr>
          <w:i/>
          <w:sz w:val="24"/>
          <w:szCs w:val="24"/>
        </w:rPr>
        <w:t>h</w:t>
      </w:r>
      <w:r>
        <w:rPr>
          <w:i/>
          <w:spacing w:val="-1"/>
          <w:sz w:val="24"/>
          <w:szCs w:val="24"/>
        </w:rPr>
        <w:t>e</w:t>
      </w:r>
      <w:r>
        <w:rPr>
          <w:i/>
          <w:sz w:val="24"/>
          <w:szCs w:val="24"/>
        </w:rPr>
        <w:t>r ind</w:t>
      </w:r>
      <w:r>
        <w:rPr>
          <w:i/>
          <w:spacing w:val="1"/>
          <w:sz w:val="24"/>
          <w:szCs w:val="24"/>
        </w:rPr>
        <w:t>i</w:t>
      </w:r>
      <w:r>
        <w:rPr>
          <w:i/>
          <w:spacing w:val="-1"/>
          <w:sz w:val="24"/>
          <w:szCs w:val="24"/>
        </w:rPr>
        <w:t>v</w:t>
      </w:r>
      <w:r>
        <w:rPr>
          <w:i/>
          <w:sz w:val="24"/>
          <w:szCs w:val="24"/>
        </w:rPr>
        <w:t>idua</w:t>
      </w:r>
      <w:r>
        <w:rPr>
          <w:i/>
          <w:spacing w:val="1"/>
          <w:sz w:val="24"/>
          <w:szCs w:val="24"/>
        </w:rPr>
        <w:t>l</w:t>
      </w:r>
      <w:r>
        <w:rPr>
          <w:i/>
          <w:sz w:val="24"/>
          <w:szCs w:val="24"/>
        </w:rPr>
        <w:t>ly or</w:t>
      </w:r>
      <w:r w:rsidR="00F97051">
        <w:rPr>
          <w:i/>
          <w:sz w:val="24"/>
          <w:szCs w:val="24"/>
        </w:rPr>
        <w:t xml:space="preserve"> </w:t>
      </w:r>
      <w:r>
        <w:rPr>
          <w:i/>
          <w:sz w:val="24"/>
          <w:szCs w:val="24"/>
        </w:rPr>
        <w:t xml:space="preserve">as a </w:t>
      </w:r>
      <w:r>
        <w:rPr>
          <w:i/>
          <w:spacing w:val="-1"/>
          <w:sz w:val="24"/>
          <w:szCs w:val="24"/>
        </w:rPr>
        <w:t>c</w:t>
      </w:r>
      <w:r>
        <w:rPr>
          <w:i/>
          <w:sz w:val="24"/>
          <w:szCs w:val="24"/>
        </w:rPr>
        <w:t>orpora</w:t>
      </w:r>
      <w:r>
        <w:rPr>
          <w:i/>
          <w:spacing w:val="1"/>
          <w:sz w:val="24"/>
          <w:szCs w:val="24"/>
        </w:rPr>
        <w:t>t</w:t>
      </w:r>
      <w:r>
        <w:rPr>
          <w:i/>
          <w:sz w:val="24"/>
          <w:szCs w:val="24"/>
        </w:rPr>
        <w:t>e</w:t>
      </w:r>
      <w:r>
        <w:rPr>
          <w:i/>
          <w:spacing w:val="-1"/>
          <w:sz w:val="24"/>
          <w:szCs w:val="24"/>
        </w:rPr>
        <w:t xml:space="preserve"> e</w:t>
      </w:r>
      <w:r>
        <w:rPr>
          <w:i/>
          <w:sz w:val="24"/>
          <w:szCs w:val="24"/>
        </w:rPr>
        <w:t>nt</w:t>
      </w:r>
      <w:r>
        <w:rPr>
          <w:i/>
          <w:spacing w:val="1"/>
          <w:sz w:val="24"/>
          <w:szCs w:val="24"/>
        </w:rPr>
        <w:t>i</w:t>
      </w:r>
      <w:r>
        <w:rPr>
          <w:i/>
          <w:sz w:val="24"/>
          <w:szCs w:val="24"/>
        </w:rPr>
        <w:t>ty or as one</w:t>
      </w:r>
      <w:r>
        <w:rPr>
          <w:i/>
          <w:spacing w:val="-1"/>
          <w:sz w:val="24"/>
          <w:szCs w:val="24"/>
        </w:rPr>
        <w:t xml:space="preserve"> </w:t>
      </w:r>
      <w:r>
        <w:rPr>
          <w:i/>
          <w:sz w:val="24"/>
          <w:szCs w:val="24"/>
        </w:rPr>
        <w:t xml:space="preserve">of </w:t>
      </w:r>
      <w:r>
        <w:rPr>
          <w:i/>
          <w:spacing w:val="1"/>
          <w:sz w:val="24"/>
          <w:szCs w:val="24"/>
        </w:rPr>
        <w:t>t</w:t>
      </w:r>
      <w:r>
        <w:rPr>
          <w:i/>
          <w:sz w:val="24"/>
          <w:szCs w:val="24"/>
        </w:rPr>
        <w:t>he</w:t>
      </w:r>
      <w:r>
        <w:rPr>
          <w:i/>
          <w:spacing w:val="-1"/>
          <w:sz w:val="24"/>
          <w:szCs w:val="24"/>
        </w:rPr>
        <w:t xml:space="preserve"> </w:t>
      </w:r>
      <w:r>
        <w:rPr>
          <w:i/>
          <w:sz w:val="24"/>
          <w:szCs w:val="24"/>
        </w:rPr>
        <w:t xml:space="preserve">major </w:t>
      </w:r>
      <w:r>
        <w:rPr>
          <w:i/>
          <w:spacing w:val="-1"/>
          <w:sz w:val="24"/>
          <w:szCs w:val="24"/>
        </w:rPr>
        <w:t>c</w:t>
      </w:r>
      <w:r>
        <w:rPr>
          <w:i/>
          <w:sz w:val="24"/>
          <w:szCs w:val="24"/>
        </w:rPr>
        <w:t>ompani</w:t>
      </w:r>
      <w:r>
        <w:rPr>
          <w:i/>
          <w:spacing w:val="-1"/>
          <w:sz w:val="24"/>
          <w:szCs w:val="24"/>
        </w:rPr>
        <w:t>e</w:t>
      </w:r>
      <w:r>
        <w:rPr>
          <w:i/>
          <w:sz w:val="24"/>
          <w:szCs w:val="24"/>
        </w:rPr>
        <w:t>s</w:t>
      </w:r>
      <w:r>
        <w:rPr>
          <w:i/>
          <w:spacing w:val="2"/>
          <w:sz w:val="24"/>
          <w:szCs w:val="24"/>
        </w:rPr>
        <w:t xml:space="preserve"> </w:t>
      </w:r>
      <w:r>
        <w:rPr>
          <w:i/>
          <w:sz w:val="24"/>
          <w:szCs w:val="24"/>
        </w:rPr>
        <w:t>wi</w:t>
      </w:r>
      <w:r>
        <w:rPr>
          <w:i/>
          <w:spacing w:val="1"/>
          <w:sz w:val="24"/>
          <w:szCs w:val="24"/>
        </w:rPr>
        <w:t>t</w:t>
      </w:r>
      <w:r>
        <w:rPr>
          <w:i/>
          <w:sz w:val="24"/>
          <w:szCs w:val="24"/>
        </w:rPr>
        <w:t>hin an association,</w:t>
      </w:r>
      <w:r>
        <w:rPr>
          <w:i/>
          <w:spacing w:val="-2"/>
          <w:sz w:val="24"/>
          <w:szCs w:val="24"/>
        </w:rPr>
        <w:t xml:space="preserve"> </w:t>
      </w:r>
      <w:r>
        <w:rPr>
          <w:i/>
          <w:sz w:val="24"/>
          <w:szCs w:val="24"/>
        </w:rPr>
        <w:t>f</w:t>
      </w:r>
      <w:r>
        <w:rPr>
          <w:i/>
          <w:spacing w:val="-2"/>
          <w:sz w:val="24"/>
          <w:szCs w:val="24"/>
        </w:rPr>
        <w:t>o</w:t>
      </w:r>
      <w:r>
        <w:rPr>
          <w:i/>
          <w:sz w:val="24"/>
          <w:szCs w:val="24"/>
        </w:rPr>
        <w:t>r carr</w:t>
      </w:r>
      <w:r>
        <w:rPr>
          <w:i/>
          <w:spacing w:val="-1"/>
          <w:sz w:val="24"/>
          <w:szCs w:val="24"/>
        </w:rPr>
        <w:t>y</w:t>
      </w:r>
      <w:r>
        <w:rPr>
          <w:i/>
          <w:sz w:val="24"/>
          <w:szCs w:val="24"/>
        </w:rPr>
        <w:t xml:space="preserve">ing out </w:t>
      </w:r>
      <w:r>
        <w:rPr>
          <w:i/>
          <w:spacing w:val="-1"/>
          <w:sz w:val="24"/>
          <w:szCs w:val="24"/>
        </w:rPr>
        <w:t>c</w:t>
      </w:r>
      <w:r>
        <w:rPr>
          <w:i/>
          <w:sz w:val="24"/>
          <w:szCs w:val="24"/>
        </w:rPr>
        <w:t>onsult</w:t>
      </w:r>
      <w:r>
        <w:rPr>
          <w:i/>
          <w:spacing w:val="1"/>
          <w:sz w:val="24"/>
          <w:szCs w:val="24"/>
        </w:rPr>
        <w:t>i</w:t>
      </w:r>
      <w:r>
        <w:rPr>
          <w:i/>
          <w:sz w:val="24"/>
          <w:szCs w:val="24"/>
        </w:rPr>
        <w:t>ng ser</w:t>
      </w:r>
      <w:r>
        <w:rPr>
          <w:i/>
          <w:spacing w:val="-1"/>
          <w:sz w:val="24"/>
          <w:szCs w:val="24"/>
        </w:rPr>
        <w:t>v</w:t>
      </w:r>
      <w:r>
        <w:rPr>
          <w:i/>
          <w:sz w:val="24"/>
          <w:szCs w:val="24"/>
        </w:rPr>
        <w:t>ic</w:t>
      </w:r>
      <w:r>
        <w:rPr>
          <w:i/>
          <w:spacing w:val="-1"/>
          <w:sz w:val="24"/>
          <w:szCs w:val="24"/>
        </w:rPr>
        <w:t>e</w:t>
      </w:r>
      <w:r>
        <w:rPr>
          <w:i/>
          <w:sz w:val="24"/>
          <w:szCs w:val="24"/>
        </w:rPr>
        <w:t>s s</w:t>
      </w:r>
      <w:r>
        <w:rPr>
          <w:i/>
          <w:spacing w:val="1"/>
          <w:sz w:val="24"/>
          <w:szCs w:val="24"/>
        </w:rPr>
        <w:t>i</w:t>
      </w:r>
      <w:r>
        <w:rPr>
          <w:i/>
          <w:sz w:val="24"/>
          <w:szCs w:val="24"/>
        </w:rPr>
        <w:t xml:space="preserve">milar to </w:t>
      </w:r>
      <w:r>
        <w:rPr>
          <w:i/>
          <w:spacing w:val="1"/>
          <w:sz w:val="24"/>
          <w:szCs w:val="24"/>
        </w:rPr>
        <w:t>t</w:t>
      </w:r>
      <w:r>
        <w:rPr>
          <w:i/>
          <w:sz w:val="24"/>
          <w:szCs w:val="24"/>
        </w:rPr>
        <w:t>he</w:t>
      </w:r>
      <w:r>
        <w:rPr>
          <w:i/>
          <w:spacing w:val="-1"/>
          <w:sz w:val="24"/>
          <w:szCs w:val="24"/>
        </w:rPr>
        <w:t xml:space="preserve"> </w:t>
      </w:r>
      <w:r>
        <w:rPr>
          <w:i/>
          <w:sz w:val="24"/>
          <w:szCs w:val="24"/>
        </w:rPr>
        <w:t>on</w:t>
      </w:r>
      <w:r>
        <w:rPr>
          <w:i/>
          <w:spacing w:val="-1"/>
          <w:sz w:val="24"/>
          <w:szCs w:val="24"/>
        </w:rPr>
        <w:t>e</w:t>
      </w:r>
      <w:r>
        <w:rPr>
          <w:i/>
          <w:sz w:val="24"/>
          <w:szCs w:val="24"/>
        </w:rPr>
        <w:t>s requ</w:t>
      </w:r>
      <w:r>
        <w:rPr>
          <w:i/>
          <w:spacing w:val="-1"/>
          <w:sz w:val="24"/>
          <w:szCs w:val="24"/>
        </w:rPr>
        <w:t>e</w:t>
      </w:r>
      <w:r>
        <w:rPr>
          <w:i/>
          <w:sz w:val="24"/>
          <w:szCs w:val="24"/>
        </w:rPr>
        <w:t>sted</w:t>
      </w:r>
      <w:r>
        <w:rPr>
          <w:i/>
          <w:spacing w:val="2"/>
          <w:sz w:val="24"/>
          <w:szCs w:val="24"/>
        </w:rPr>
        <w:t xml:space="preserve"> </w:t>
      </w:r>
      <w:r>
        <w:rPr>
          <w:i/>
          <w:sz w:val="24"/>
          <w:szCs w:val="24"/>
        </w:rPr>
        <w:t>und</w:t>
      </w:r>
      <w:r>
        <w:rPr>
          <w:i/>
          <w:spacing w:val="-1"/>
          <w:sz w:val="24"/>
          <w:szCs w:val="24"/>
        </w:rPr>
        <w:t>e</w:t>
      </w:r>
      <w:r>
        <w:rPr>
          <w:i/>
          <w:sz w:val="24"/>
          <w:szCs w:val="24"/>
        </w:rPr>
        <w:t>r th</w:t>
      </w:r>
      <w:r>
        <w:rPr>
          <w:i/>
          <w:spacing w:val="1"/>
          <w:sz w:val="24"/>
          <w:szCs w:val="24"/>
        </w:rPr>
        <w:t>i</w:t>
      </w:r>
      <w:r>
        <w:rPr>
          <w:i/>
          <w:sz w:val="24"/>
          <w:szCs w:val="24"/>
        </w:rPr>
        <w:t>s assignm</w:t>
      </w:r>
      <w:r>
        <w:rPr>
          <w:i/>
          <w:spacing w:val="-1"/>
          <w:sz w:val="24"/>
          <w:szCs w:val="24"/>
        </w:rPr>
        <w:t>e</w:t>
      </w:r>
      <w:r>
        <w:rPr>
          <w:i/>
          <w:sz w:val="24"/>
          <w:szCs w:val="24"/>
        </w:rPr>
        <w:t>nt. Use</w:t>
      </w:r>
      <w:r>
        <w:rPr>
          <w:i/>
          <w:spacing w:val="-1"/>
          <w:sz w:val="24"/>
          <w:szCs w:val="24"/>
        </w:rPr>
        <w:t xml:space="preserve"> </w:t>
      </w:r>
      <w:r>
        <w:rPr>
          <w:i/>
          <w:sz w:val="24"/>
          <w:szCs w:val="24"/>
        </w:rPr>
        <w:t>20 pag</w:t>
      </w:r>
      <w:r>
        <w:rPr>
          <w:i/>
          <w:spacing w:val="-1"/>
          <w:sz w:val="24"/>
          <w:szCs w:val="24"/>
        </w:rPr>
        <w:t>e</w:t>
      </w:r>
      <w:r>
        <w:rPr>
          <w:i/>
          <w:sz w:val="24"/>
          <w:szCs w:val="24"/>
        </w:rPr>
        <w:t>s</w:t>
      </w:r>
      <w:r>
        <w:rPr>
          <w:i/>
          <w:spacing w:val="3"/>
          <w:sz w:val="24"/>
          <w:szCs w:val="24"/>
        </w:rPr>
        <w:t>.</w:t>
      </w:r>
      <w:r>
        <w:rPr>
          <w:sz w:val="24"/>
          <w:szCs w:val="24"/>
        </w:rPr>
        <w:t>]</w:t>
      </w:r>
    </w:p>
    <w:p w:rsidR="00D35201" w:rsidRDefault="00D35201">
      <w:pPr>
        <w:spacing w:before="17" w:line="280" w:lineRule="exact"/>
        <w:rPr>
          <w:sz w:val="28"/>
          <w:szCs w:val="28"/>
        </w:rPr>
      </w:pPr>
    </w:p>
    <w:tbl>
      <w:tblPr>
        <w:tblW w:w="0" w:type="auto"/>
        <w:tblInd w:w="161" w:type="dxa"/>
        <w:tblLayout w:type="fixed"/>
        <w:tblCellMar>
          <w:left w:w="0" w:type="dxa"/>
          <w:right w:w="0" w:type="dxa"/>
        </w:tblCellMar>
        <w:tblLook w:val="01E0" w:firstRow="1" w:lastRow="1" w:firstColumn="1" w:lastColumn="1" w:noHBand="0" w:noVBand="0"/>
      </w:tblPr>
      <w:tblGrid>
        <w:gridCol w:w="4457"/>
        <w:gridCol w:w="4545"/>
      </w:tblGrid>
      <w:tr w:rsidR="00D35201">
        <w:trPr>
          <w:trHeight w:hRule="exact" w:val="749"/>
        </w:trPr>
        <w:tc>
          <w:tcPr>
            <w:tcW w:w="4457" w:type="dxa"/>
            <w:tcBorders>
              <w:top w:val="single" w:sz="7" w:space="0" w:color="000000"/>
              <w:left w:val="single" w:sz="7" w:space="0" w:color="000000"/>
              <w:bottom w:val="single" w:sz="7" w:space="0" w:color="000000"/>
              <w:right w:val="single" w:sz="7" w:space="0" w:color="000000"/>
            </w:tcBorders>
          </w:tcPr>
          <w:p w:rsidR="00D35201" w:rsidRDefault="00E6664F">
            <w:pPr>
              <w:spacing w:before="38"/>
              <w:ind w:left="64"/>
            </w:pPr>
            <w:r>
              <w:t>As</w:t>
            </w:r>
            <w:r>
              <w:rPr>
                <w:spacing w:val="-1"/>
              </w:rPr>
              <w:t>s</w:t>
            </w:r>
            <w:r>
              <w:rPr>
                <w:spacing w:val="2"/>
              </w:rPr>
              <w:t>i</w:t>
            </w:r>
            <w:r>
              <w:rPr>
                <w:spacing w:val="1"/>
              </w:rPr>
              <w:t>gn</w:t>
            </w:r>
            <w:r>
              <w:rPr>
                <w:spacing w:val="-4"/>
              </w:rPr>
              <w:t>m</w:t>
            </w:r>
            <w:r>
              <w:rPr>
                <w:spacing w:val="3"/>
              </w:rPr>
              <w:t>e</w:t>
            </w:r>
            <w:r>
              <w:rPr>
                <w:spacing w:val="-1"/>
              </w:rPr>
              <w:t>n</w:t>
            </w:r>
            <w:r>
              <w:t>t</w:t>
            </w:r>
            <w:r>
              <w:rPr>
                <w:spacing w:val="-8"/>
              </w:rPr>
              <w:t xml:space="preserve"> </w:t>
            </w:r>
            <w:r>
              <w:rPr>
                <w:spacing w:val="-1"/>
              </w:rPr>
              <w:t>n</w:t>
            </w:r>
            <w:r>
              <w:rPr>
                <w:spacing w:val="3"/>
              </w:rPr>
              <w:t>a</w:t>
            </w:r>
            <w:r>
              <w:rPr>
                <w:spacing w:val="-4"/>
              </w:rPr>
              <w:t>m</w:t>
            </w:r>
            <w:r>
              <w:rPr>
                <w:spacing w:val="3"/>
              </w:rPr>
              <w:t>e</w:t>
            </w:r>
            <w:r>
              <w:t>:</w:t>
            </w:r>
          </w:p>
        </w:tc>
        <w:tc>
          <w:tcPr>
            <w:tcW w:w="4544" w:type="dxa"/>
            <w:tcBorders>
              <w:top w:val="single" w:sz="7" w:space="0" w:color="000000"/>
              <w:left w:val="single" w:sz="7" w:space="0" w:color="000000"/>
              <w:bottom w:val="single" w:sz="7" w:space="0" w:color="000000"/>
              <w:right w:val="single" w:sz="7" w:space="0" w:color="000000"/>
            </w:tcBorders>
          </w:tcPr>
          <w:p w:rsidR="00D35201" w:rsidRDefault="00E6664F">
            <w:pPr>
              <w:spacing w:before="38"/>
              <w:ind w:left="64"/>
            </w:pPr>
            <w:r>
              <w:rPr>
                <w:spacing w:val="-2"/>
              </w:rPr>
              <w:t>A</w:t>
            </w:r>
            <w:r>
              <w:rPr>
                <w:spacing w:val="1"/>
              </w:rPr>
              <w:t>ppro</w:t>
            </w:r>
            <w:r>
              <w:rPr>
                <w:spacing w:val="-1"/>
              </w:rPr>
              <w:t>x</w:t>
            </w:r>
            <w:r>
              <w:t>.</w:t>
            </w:r>
            <w:r>
              <w:rPr>
                <w:spacing w:val="-6"/>
              </w:rPr>
              <w:t xml:space="preserve"> </w:t>
            </w:r>
            <w:r>
              <w:rPr>
                <w:spacing w:val="-1"/>
              </w:rPr>
              <w:t>v</w:t>
            </w:r>
            <w:r>
              <w:t>a</w:t>
            </w:r>
            <w:r>
              <w:rPr>
                <w:spacing w:val="2"/>
              </w:rPr>
              <w:t>l</w:t>
            </w:r>
            <w:r>
              <w:rPr>
                <w:spacing w:val="-1"/>
              </w:rPr>
              <w:t>u</w:t>
            </w:r>
            <w:r>
              <w:t>e</w:t>
            </w:r>
            <w:r>
              <w:rPr>
                <w:spacing w:val="-3"/>
              </w:rPr>
              <w:t xml:space="preserve"> </w:t>
            </w:r>
            <w:r>
              <w:rPr>
                <w:spacing w:val="1"/>
              </w:rPr>
              <w:t>o</w:t>
            </w:r>
            <w:r>
              <w:t>f</w:t>
            </w:r>
            <w:r>
              <w:rPr>
                <w:spacing w:val="-3"/>
              </w:rPr>
              <w:t xml:space="preserve"> </w:t>
            </w:r>
            <w:r>
              <w:rPr>
                <w:spacing w:val="2"/>
              </w:rPr>
              <w:t>t</w:t>
            </w:r>
            <w:r>
              <w:rPr>
                <w:spacing w:val="-1"/>
              </w:rPr>
              <w:t>h</w:t>
            </w:r>
            <w:r>
              <w:t>e</w:t>
            </w:r>
            <w:r>
              <w:rPr>
                <w:spacing w:val="-1"/>
              </w:rPr>
              <w:t xml:space="preserve"> </w:t>
            </w:r>
            <w:r>
              <w:t>c</w:t>
            </w:r>
            <w:r>
              <w:rPr>
                <w:spacing w:val="1"/>
              </w:rPr>
              <w:t>o</w:t>
            </w:r>
            <w:r>
              <w:rPr>
                <w:spacing w:val="-1"/>
              </w:rPr>
              <w:t>n</w:t>
            </w:r>
            <w:r>
              <w:t>tra</w:t>
            </w:r>
            <w:r>
              <w:rPr>
                <w:spacing w:val="1"/>
              </w:rPr>
              <w:t>c</w:t>
            </w:r>
            <w:r>
              <w:t>t</w:t>
            </w:r>
            <w:r>
              <w:rPr>
                <w:spacing w:val="-4"/>
              </w:rPr>
              <w:t xml:space="preserve"> </w:t>
            </w:r>
            <w:r>
              <w:rPr>
                <w:spacing w:val="1"/>
              </w:rPr>
              <w:t>(</w:t>
            </w:r>
            <w:r>
              <w:t>in</w:t>
            </w:r>
            <w:r>
              <w:rPr>
                <w:spacing w:val="-3"/>
              </w:rPr>
              <w:t xml:space="preserve"> </w:t>
            </w:r>
            <w:r>
              <w:t>c</w:t>
            </w:r>
            <w:r>
              <w:rPr>
                <w:spacing w:val="3"/>
              </w:rPr>
              <w:t>u</w:t>
            </w:r>
            <w:r>
              <w:rPr>
                <w:spacing w:val="1"/>
              </w:rPr>
              <w:t>rr</w:t>
            </w:r>
            <w:r>
              <w:t>e</w:t>
            </w:r>
            <w:r>
              <w:rPr>
                <w:spacing w:val="-1"/>
              </w:rPr>
              <w:t>n</w:t>
            </w:r>
            <w:r>
              <w:t>t</w:t>
            </w:r>
            <w:r>
              <w:rPr>
                <w:spacing w:val="-6"/>
              </w:rPr>
              <w:t xml:space="preserve"> </w:t>
            </w:r>
            <w:r>
              <w:rPr>
                <w:spacing w:val="3"/>
              </w:rPr>
              <w:t>U</w:t>
            </w:r>
            <w:r>
              <w:t>S$</w:t>
            </w:r>
            <w:r>
              <w:rPr>
                <w:spacing w:val="-3"/>
              </w:rPr>
              <w:t xml:space="preserve"> </w:t>
            </w:r>
            <w:r>
              <w:rPr>
                <w:spacing w:val="1"/>
              </w:rPr>
              <w:t>o</w:t>
            </w:r>
            <w:r>
              <w:t>r</w:t>
            </w:r>
            <w:r>
              <w:rPr>
                <w:spacing w:val="-1"/>
              </w:rPr>
              <w:t xml:space="preserve"> </w:t>
            </w:r>
            <w:r>
              <w:t>E</w:t>
            </w:r>
            <w:r>
              <w:rPr>
                <w:spacing w:val="-1"/>
              </w:rPr>
              <w:t>u</w:t>
            </w:r>
            <w:r>
              <w:rPr>
                <w:spacing w:val="1"/>
              </w:rPr>
              <w:t>ro)</w:t>
            </w:r>
            <w:r>
              <w:t>:</w:t>
            </w:r>
          </w:p>
        </w:tc>
      </w:tr>
      <w:tr w:rsidR="00D35201">
        <w:trPr>
          <w:trHeight w:hRule="exact" w:val="733"/>
        </w:trPr>
        <w:tc>
          <w:tcPr>
            <w:tcW w:w="4457" w:type="dxa"/>
            <w:tcBorders>
              <w:top w:val="single" w:sz="7" w:space="0" w:color="000000"/>
              <w:left w:val="single" w:sz="7" w:space="0" w:color="000000"/>
              <w:bottom w:val="single" w:sz="7" w:space="0" w:color="000000"/>
              <w:right w:val="single" w:sz="7" w:space="0" w:color="000000"/>
            </w:tcBorders>
          </w:tcPr>
          <w:p w:rsidR="00D35201" w:rsidRDefault="00E6664F">
            <w:pPr>
              <w:spacing w:before="21"/>
              <w:ind w:left="64"/>
            </w:pPr>
            <w:r>
              <w:rPr>
                <w:spacing w:val="-1"/>
              </w:rPr>
              <w:t>C</w:t>
            </w:r>
            <w:r>
              <w:rPr>
                <w:spacing w:val="1"/>
              </w:rPr>
              <w:t>ou</w:t>
            </w:r>
            <w:r>
              <w:rPr>
                <w:spacing w:val="-1"/>
              </w:rPr>
              <w:t>n</w:t>
            </w:r>
            <w:r>
              <w:t>t</w:t>
            </w:r>
            <w:r>
              <w:rPr>
                <w:spacing w:val="3"/>
              </w:rPr>
              <w:t>r</w:t>
            </w:r>
            <w:r>
              <w:rPr>
                <w:spacing w:val="-4"/>
              </w:rPr>
              <w:t>y</w:t>
            </w:r>
            <w:r>
              <w:t>:</w:t>
            </w:r>
          </w:p>
          <w:p w:rsidR="00D35201" w:rsidRDefault="00E6664F">
            <w:pPr>
              <w:spacing w:before="1"/>
              <w:ind w:left="64"/>
            </w:pPr>
            <w:r>
              <w:rPr>
                <w:spacing w:val="-2"/>
              </w:rPr>
              <w:t>L</w:t>
            </w:r>
            <w:r>
              <w:rPr>
                <w:spacing w:val="1"/>
              </w:rPr>
              <w:t>o</w:t>
            </w:r>
            <w:r>
              <w:t>c</w:t>
            </w:r>
            <w:r>
              <w:rPr>
                <w:spacing w:val="1"/>
              </w:rPr>
              <w:t>a</w:t>
            </w:r>
            <w:r>
              <w:t>ti</w:t>
            </w:r>
            <w:r>
              <w:rPr>
                <w:spacing w:val="1"/>
              </w:rPr>
              <w:t>o</w:t>
            </w:r>
            <w:r>
              <w:t>n</w:t>
            </w:r>
            <w:r>
              <w:rPr>
                <w:spacing w:val="-6"/>
              </w:rPr>
              <w:t xml:space="preserve"> </w:t>
            </w:r>
            <w:r>
              <w:rPr>
                <w:spacing w:val="-2"/>
              </w:rPr>
              <w:t>w</w:t>
            </w:r>
            <w:r>
              <w:rPr>
                <w:spacing w:val="2"/>
              </w:rPr>
              <w:t>i</w:t>
            </w:r>
            <w:r>
              <w:t>t</w:t>
            </w:r>
            <w:r>
              <w:rPr>
                <w:spacing w:val="-1"/>
              </w:rPr>
              <w:t>h</w:t>
            </w:r>
            <w:r>
              <w:rPr>
                <w:spacing w:val="2"/>
              </w:rPr>
              <w:t>i</w:t>
            </w:r>
            <w:r>
              <w:t>n</w:t>
            </w:r>
            <w:r>
              <w:rPr>
                <w:spacing w:val="-6"/>
              </w:rPr>
              <w:t xml:space="preserve"> </w:t>
            </w:r>
            <w:r>
              <w:t>c</w:t>
            </w:r>
            <w:r>
              <w:rPr>
                <w:spacing w:val="1"/>
              </w:rPr>
              <w:t>ou</w:t>
            </w:r>
            <w:r>
              <w:rPr>
                <w:spacing w:val="-1"/>
              </w:rPr>
              <w:t>n</w:t>
            </w:r>
            <w:r>
              <w:t>t</w:t>
            </w:r>
            <w:r>
              <w:rPr>
                <w:spacing w:val="3"/>
              </w:rPr>
              <w:t>r</w:t>
            </w:r>
            <w:r>
              <w:rPr>
                <w:spacing w:val="-1"/>
              </w:rPr>
              <w:t>y</w:t>
            </w:r>
            <w:r>
              <w:t>:</w:t>
            </w:r>
          </w:p>
        </w:tc>
        <w:tc>
          <w:tcPr>
            <w:tcW w:w="4544" w:type="dxa"/>
            <w:tcBorders>
              <w:top w:val="single" w:sz="7" w:space="0" w:color="000000"/>
              <w:left w:val="single" w:sz="7" w:space="0" w:color="000000"/>
              <w:bottom w:val="single" w:sz="7" w:space="0" w:color="000000"/>
              <w:right w:val="single" w:sz="7" w:space="0" w:color="000000"/>
            </w:tcBorders>
          </w:tcPr>
          <w:p w:rsidR="00D35201" w:rsidRDefault="00E6664F">
            <w:pPr>
              <w:spacing w:before="21"/>
              <w:ind w:left="64"/>
            </w:pPr>
            <w:r>
              <w:t>D</w:t>
            </w:r>
            <w:r>
              <w:rPr>
                <w:spacing w:val="-1"/>
              </w:rPr>
              <w:t>u</w:t>
            </w:r>
            <w:r>
              <w:rPr>
                <w:spacing w:val="1"/>
              </w:rPr>
              <w:t>r</w:t>
            </w:r>
            <w:r>
              <w:t>ati</w:t>
            </w:r>
            <w:r>
              <w:rPr>
                <w:spacing w:val="1"/>
              </w:rPr>
              <w:t>o</w:t>
            </w:r>
            <w:r>
              <w:t>n</w:t>
            </w:r>
            <w:r>
              <w:rPr>
                <w:spacing w:val="-8"/>
              </w:rPr>
              <w:t xml:space="preserve"> </w:t>
            </w:r>
            <w:r>
              <w:rPr>
                <w:spacing w:val="3"/>
              </w:rPr>
              <w:t>o</w:t>
            </w:r>
            <w:r>
              <w:t>f</w:t>
            </w:r>
            <w:r>
              <w:rPr>
                <w:spacing w:val="-3"/>
              </w:rPr>
              <w:t xml:space="preserve"> </w:t>
            </w:r>
            <w:r>
              <w:rPr>
                <w:spacing w:val="2"/>
              </w:rPr>
              <w:t>a</w:t>
            </w:r>
            <w:r>
              <w:rPr>
                <w:spacing w:val="-1"/>
              </w:rPr>
              <w:t>ss</w:t>
            </w:r>
            <w:r>
              <w:rPr>
                <w:spacing w:val="2"/>
              </w:rPr>
              <w:t>i</w:t>
            </w:r>
            <w:r>
              <w:rPr>
                <w:spacing w:val="1"/>
              </w:rPr>
              <w:t>gn</w:t>
            </w:r>
            <w:r>
              <w:rPr>
                <w:spacing w:val="-1"/>
              </w:rPr>
              <w:t>m</w:t>
            </w:r>
            <w:r>
              <w:t>e</w:t>
            </w:r>
            <w:r>
              <w:rPr>
                <w:spacing w:val="-1"/>
              </w:rPr>
              <w:t>n</w:t>
            </w:r>
            <w:r>
              <w:t>t</w:t>
            </w:r>
            <w:r>
              <w:rPr>
                <w:spacing w:val="-9"/>
              </w:rPr>
              <w:t xml:space="preserve"> </w:t>
            </w:r>
            <w:r>
              <w:rPr>
                <w:spacing w:val="4"/>
              </w:rPr>
              <w:t>(</w:t>
            </w:r>
            <w:r>
              <w:rPr>
                <w:spacing w:val="-4"/>
              </w:rPr>
              <w:t>m</w:t>
            </w:r>
            <w:r>
              <w:rPr>
                <w:spacing w:val="3"/>
              </w:rPr>
              <w:t>o</w:t>
            </w:r>
            <w:r>
              <w:rPr>
                <w:spacing w:val="-1"/>
              </w:rPr>
              <w:t>n</w:t>
            </w:r>
            <w:r>
              <w:rPr>
                <w:spacing w:val="2"/>
              </w:rPr>
              <w:t>t</w:t>
            </w:r>
            <w:r>
              <w:rPr>
                <w:spacing w:val="-1"/>
              </w:rPr>
              <w:t>hs</w:t>
            </w:r>
            <w:r>
              <w:rPr>
                <w:spacing w:val="1"/>
              </w:rPr>
              <w:t>)</w:t>
            </w:r>
            <w:r>
              <w:t>:</w:t>
            </w:r>
          </w:p>
        </w:tc>
      </w:tr>
      <w:tr w:rsidR="00D35201">
        <w:trPr>
          <w:trHeight w:hRule="exact" w:val="734"/>
        </w:trPr>
        <w:tc>
          <w:tcPr>
            <w:tcW w:w="4457" w:type="dxa"/>
            <w:tcBorders>
              <w:top w:val="single" w:sz="7" w:space="0" w:color="000000"/>
              <w:left w:val="single" w:sz="7" w:space="0" w:color="000000"/>
              <w:bottom w:val="single" w:sz="7" w:space="0" w:color="000000"/>
              <w:right w:val="single" w:sz="7" w:space="0" w:color="000000"/>
            </w:tcBorders>
          </w:tcPr>
          <w:p w:rsidR="00D35201" w:rsidRDefault="00E6664F">
            <w:pPr>
              <w:spacing w:before="21"/>
              <w:ind w:left="64"/>
            </w:pPr>
            <w:r>
              <w:t>N</w:t>
            </w:r>
            <w:r>
              <w:rPr>
                <w:spacing w:val="3"/>
              </w:rPr>
              <w:t>a</w:t>
            </w:r>
            <w:r>
              <w:rPr>
                <w:spacing w:val="-4"/>
              </w:rPr>
              <w:t>m</w:t>
            </w:r>
            <w:r>
              <w:t>e</w:t>
            </w:r>
            <w:r>
              <w:rPr>
                <w:spacing w:val="-4"/>
              </w:rPr>
              <w:t xml:space="preserve"> </w:t>
            </w:r>
            <w:r>
              <w:rPr>
                <w:spacing w:val="1"/>
              </w:rPr>
              <w:t>o</w:t>
            </w:r>
            <w:r>
              <w:t>f</w:t>
            </w:r>
            <w:r>
              <w:rPr>
                <w:spacing w:val="-3"/>
              </w:rPr>
              <w:t xml:space="preserve"> </w:t>
            </w:r>
            <w:r>
              <w:rPr>
                <w:spacing w:val="4"/>
              </w:rPr>
              <w:t>P</w:t>
            </w:r>
            <w:r>
              <w:rPr>
                <w:spacing w:val="-2"/>
              </w:rPr>
              <w:t>A</w:t>
            </w:r>
            <w:r>
              <w:t>:</w:t>
            </w:r>
          </w:p>
        </w:tc>
        <w:tc>
          <w:tcPr>
            <w:tcW w:w="4544" w:type="dxa"/>
            <w:tcBorders>
              <w:top w:val="single" w:sz="7" w:space="0" w:color="000000"/>
              <w:left w:val="single" w:sz="7" w:space="0" w:color="000000"/>
              <w:bottom w:val="single" w:sz="7" w:space="0" w:color="000000"/>
              <w:right w:val="single" w:sz="7" w:space="0" w:color="000000"/>
            </w:tcBorders>
          </w:tcPr>
          <w:p w:rsidR="00D35201" w:rsidRDefault="00E6664F">
            <w:pPr>
              <w:spacing w:before="21"/>
              <w:ind w:left="64"/>
            </w:pPr>
            <w:r>
              <w:rPr>
                <w:spacing w:val="3"/>
              </w:rPr>
              <w:t>T</w:t>
            </w:r>
            <w:r>
              <w:rPr>
                <w:spacing w:val="1"/>
              </w:rPr>
              <w:t>o</w:t>
            </w:r>
            <w:r>
              <w:t>tal</w:t>
            </w:r>
            <w:r>
              <w:rPr>
                <w:spacing w:val="-4"/>
              </w:rPr>
              <w:t xml:space="preserve"> </w:t>
            </w:r>
            <w:r>
              <w:t>No</w:t>
            </w:r>
            <w:r>
              <w:rPr>
                <w:spacing w:val="-3"/>
              </w:rPr>
              <w:t xml:space="preserve"> </w:t>
            </w:r>
            <w:r>
              <w:rPr>
                <w:spacing w:val="1"/>
              </w:rPr>
              <w:t>o</w:t>
            </w:r>
            <w:r>
              <w:t>f</w:t>
            </w:r>
            <w:r>
              <w:rPr>
                <w:spacing w:val="-3"/>
              </w:rPr>
              <w:t xml:space="preserve"> </w:t>
            </w:r>
            <w:r>
              <w:rPr>
                <w:spacing w:val="-1"/>
              </w:rPr>
              <w:t>s</w:t>
            </w:r>
            <w:r>
              <w:t>ta</w:t>
            </w:r>
            <w:r>
              <w:rPr>
                <w:spacing w:val="1"/>
              </w:rPr>
              <w:t>f</w:t>
            </w:r>
            <w:r>
              <w:t>f</w:t>
            </w:r>
            <w:r>
              <w:rPr>
                <w:spacing w:val="1"/>
              </w:rPr>
              <w:t>-</w:t>
            </w:r>
            <w:r>
              <w:rPr>
                <w:spacing w:val="-1"/>
              </w:rPr>
              <w:t>m</w:t>
            </w:r>
            <w:r>
              <w:rPr>
                <w:spacing w:val="3"/>
              </w:rPr>
              <w:t>o</w:t>
            </w:r>
            <w:r>
              <w:rPr>
                <w:spacing w:val="-1"/>
              </w:rPr>
              <w:t>n</w:t>
            </w:r>
            <w:r>
              <w:t>t</w:t>
            </w:r>
            <w:r>
              <w:rPr>
                <w:spacing w:val="1"/>
              </w:rPr>
              <w:t>h</w:t>
            </w:r>
            <w:r>
              <w:t>s</w:t>
            </w:r>
            <w:r>
              <w:rPr>
                <w:spacing w:val="-10"/>
              </w:rPr>
              <w:t xml:space="preserve"> </w:t>
            </w:r>
            <w:r>
              <w:rPr>
                <w:spacing w:val="1"/>
              </w:rPr>
              <w:t>o</w:t>
            </w:r>
            <w:r>
              <w:t>f</w:t>
            </w:r>
            <w:r>
              <w:rPr>
                <w:spacing w:val="-3"/>
              </w:rPr>
              <w:t xml:space="preserve"> </w:t>
            </w:r>
            <w:r>
              <w:rPr>
                <w:spacing w:val="2"/>
              </w:rPr>
              <w:t>t</w:t>
            </w:r>
            <w:r>
              <w:rPr>
                <w:spacing w:val="1"/>
              </w:rPr>
              <w:t>h</w:t>
            </w:r>
            <w:r>
              <w:t>e</w:t>
            </w:r>
            <w:r>
              <w:rPr>
                <w:spacing w:val="-1"/>
              </w:rPr>
              <w:t xml:space="preserve"> </w:t>
            </w:r>
            <w:r>
              <w:t>as</w:t>
            </w:r>
            <w:r>
              <w:rPr>
                <w:spacing w:val="-1"/>
              </w:rPr>
              <w:t>s</w:t>
            </w:r>
            <w:r>
              <w:rPr>
                <w:spacing w:val="2"/>
              </w:rPr>
              <w:t>i</w:t>
            </w:r>
            <w:r>
              <w:rPr>
                <w:spacing w:val="-1"/>
              </w:rPr>
              <w:t>g</w:t>
            </w:r>
            <w:r>
              <w:rPr>
                <w:spacing w:val="1"/>
              </w:rPr>
              <w:t>n</w:t>
            </w:r>
            <w:r>
              <w:rPr>
                <w:spacing w:val="-1"/>
              </w:rPr>
              <w:t>m</w:t>
            </w:r>
            <w:r>
              <w:rPr>
                <w:spacing w:val="3"/>
              </w:rPr>
              <w:t>e</w:t>
            </w:r>
            <w:r>
              <w:rPr>
                <w:spacing w:val="-1"/>
              </w:rPr>
              <w:t>n</w:t>
            </w:r>
            <w:r>
              <w:t>t:</w:t>
            </w:r>
          </w:p>
        </w:tc>
      </w:tr>
      <w:tr w:rsidR="00D35201">
        <w:trPr>
          <w:trHeight w:hRule="exact" w:val="732"/>
        </w:trPr>
        <w:tc>
          <w:tcPr>
            <w:tcW w:w="4457" w:type="dxa"/>
            <w:tcBorders>
              <w:top w:val="single" w:sz="7" w:space="0" w:color="000000"/>
              <w:left w:val="single" w:sz="7" w:space="0" w:color="000000"/>
              <w:bottom w:val="single" w:sz="7" w:space="0" w:color="000000"/>
              <w:right w:val="single" w:sz="7" w:space="0" w:color="000000"/>
            </w:tcBorders>
          </w:tcPr>
          <w:p w:rsidR="00D35201" w:rsidRDefault="00E6664F">
            <w:pPr>
              <w:spacing w:before="21"/>
              <w:ind w:left="64"/>
            </w:pPr>
            <w:r>
              <w:rPr>
                <w:spacing w:val="-2"/>
              </w:rPr>
              <w:t>A</w:t>
            </w:r>
            <w:r>
              <w:rPr>
                <w:spacing w:val="1"/>
              </w:rPr>
              <w:t>ddr</w:t>
            </w:r>
            <w:r>
              <w:t>es</w:t>
            </w:r>
            <w:r>
              <w:rPr>
                <w:spacing w:val="-1"/>
              </w:rPr>
              <w:t>s</w:t>
            </w:r>
            <w:r>
              <w:t>:</w:t>
            </w:r>
          </w:p>
        </w:tc>
        <w:tc>
          <w:tcPr>
            <w:tcW w:w="4544" w:type="dxa"/>
            <w:tcBorders>
              <w:top w:val="single" w:sz="7" w:space="0" w:color="000000"/>
              <w:left w:val="single" w:sz="7" w:space="0" w:color="000000"/>
              <w:bottom w:val="single" w:sz="7" w:space="0" w:color="000000"/>
              <w:right w:val="single" w:sz="7" w:space="0" w:color="000000"/>
            </w:tcBorders>
          </w:tcPr>
          <w:p w:rsidR="00D35201" w:rsidRDefault="00E6664F">
            <w:pPr>
              <w:spacing w:before="21"/>
              <w:ind w:left="64" w:right="262"/>
            </w:pPr>
            <w:r>
              <w:rPr>
                <w:spacing w:val="-2"/>
              </w:rPr>
              <w:t>A</w:t>
            </w:r>
            <w:r>
              <w:rPr>
                <w:spacing w:val="1"/>
              </w:rPr>
              <w:t>ppro</w:t>
            </w:r>
            <w:r>
              <w:rPr>
                <w:spacing w:val="-1"/>
              </w:rPr>
              <w:t>x</w:t>
            </w:r>
            <w:r>
              <w:t>.</w:t>
            </w:r>
            <w:r>
              <w:rPr>
                <w:spacing w:val="-6"/>
              </w:rPr>
              <w:t xml:space="preserve"> </w:t>
            </w:r>
            <w:r>
              <w:rPr>
                <w:spacing w:val="-1"/>
              </w:rPr>
              <w:t>v</w:t>
            </w:r>
            <w:r>
              <w:t>a</w:t>
            </w:r>
            <w:r>
              <w:rPr>
                <w:spacing w:val="2"/>
              </w:rPr>
              <w:t>l</w:t>
            </w:r>
            <w:r>
              <w:rPr>
                <w:spacing w:val="-1"/>
              </w:rPr>
              <w:t>u</w:t>
            </w:r>
            <w:r>
              <w:t>e</w:t>
            </w:r>
            <w:r>
              <w:rPr>
                <w:spacing w:val="-3"/>
              </w:rPr>
              <w:t xml:space="preserve"> </w:t>
            </w:r>
            <w:r>
              <w:rPr>
                <w:spacing w:val="1"/>
              </w:rPr>
              <w:t>o</w:t>
            </w:r>
            <w:r>
              <w:t>f</w:t>
            </w:r>
            <w:r>
              <w:rPr>
                <w:spacing w:val="-3"/>
              </w:rPr>
              <w:t xml:space="preserve"> </w:t>
            </w:r>
            <w:r>
              <w:rPr>
                <w:spacing w:val="2"/>
              </w:rPr>
              <w:t>t</w:t>
            </w:r>
            <w:r>
              <w:rPr>
                <w:spacing w:val="-1"/>
              </w:rPr>
              <w:t>h</w:t>
            </w:r>
            <w:r>
              <w:t>e</w:t>
            </w:r>
            <w:r>
              <w:rPr>
                <w:spacing w:val="-1"/>
              </w:rPr>
              <w:t xml:space="preserve"> s</w:t>
            </w:r>
            <w:r>
              <w:t>e</w:t>
            </w:r>
            <w:r>
              <w:rPr>
                <w:spacing w:val="1"/>
              </w:rPr>
              <w:t>rv</w:t>
            </w:r>
            <w:r>
              <w:t>ices</w:t>
            </w:r>
            <w:r>
              <w:rPr>
                <w:spacing w:val="-4"/>
              </w:rPr>
              <w:t xml:space="preserve"> </w:t>
            </w:r>
            <w:r>
              <w:rPr>
                <w:spacing w:val="1"/>
              </w:rPr>
              <w:t>pro</w:t>
            </w:r>
            <w:r>
              <w:rPr>
                <w:spacing w:val="-1"/>
              </w:rPr>
              <w:t>v</w:t>
            </w:r>
            <w:r>
              <w:t>i</w:t>
            </w:r>
            <w:r>
              <w:rPr>
                <w:spacing w:val="1"/>
              </w:rPr>
              <w:t>d</w:t>
            </w:r>
            <w:r>
              <w:t>ed</w:t>
            </w:r>
            <w:r>
              <w:rPr>
                <w:spacing w:val="-5"/>
              </w:rPr>
              <w:t xml:space="preserve"> </w:t>
            </w:r>
            <w:r>
              <w:rPr>
                <w:spacing w:val="1"/>
              </w:rPr>
              <w:t>b</w:t>
            </w:r>
            <w:r>
              <w:t>y</w:t>
            </w:r>
            <w:r>
              <w:rPr>
                <w:spacing w:val="-3"/>
              </w:rPr>
              <w:t xml:space="preserve"> </w:t>
            </w:r>
            <w:r>
              <w:rPr>
                <w:spacing w:val="-4"/>
              </w:rPr>
              <w:t>y</w:t>
            </w:r>
            <w:r>
              <w:rPr>
                <w:spacing w:val="1"/>
              </w:rPr>
              <w:t>o</w:t>
            </w:r>
            <w:r>
              <w:rPr>
                <w:spacing w:val="-1"/>
              </w:rPr>
              <w:t>u</w:t>
            </w:r>
            <w:r>
              <w:t>r</w:t>
            </w:r>
            <w:r>
              <w:rPr>
                <w:spacing w:val="-1"/>
              </w:rPr>
              <w:t xml:space="preserve"> </w:t>
            </w:r>
            <w:r>
              <w:rPr>
                <w:spacing w:val="-2"/>
              </w:rPr>
              <w:t>f</w:t>
            </w:r>
            <w:r>
              <w:t>i</w:t>
            </w:r>
            <w:r>
              <w:rPr>
                <w:spacing w:val="3"/>
              </w:rPr>
              <w:t>r</w:t>
            </w:r>
            <w:r>
              <w:t xml:space="preserve">m </w:t>
            </w:r>
            <w:r>
              <w:rPr>
                <w:spacing w:val="-1"/>
              </w:rPr>
              <w:t>un</w:t>
            </w:r>
            <w:r>
              <w:rPr>
                <w:spacing w:val="1"/>
              </w:rPr>
              <w:t>d</w:t>
            </w:r>
            <w:r>
              <w:t>er</w:t>
            </w:r>
            <w:r>
              <w:rPr>
                <w:spacing w:val="-4"/>
              </w:rPr>
              <w:t xml:space="preserve"> </w:t>
            </w:r>
            <w:r>
              <w:t>t</w:t>
            </w:r>
            <w:r>
              <w:rPr>
                <w:spacing w:val="-1"/>
              </w:rPr>
              <w:t>h</w:t>
            </w:r>
            <w:r>
              <w:t>e</w:t>
            </w:r>
            <w:r>
              <w:rPr>
                <w:spacing w:val="-1"/>
              </w:rPr>
              <w:t xml:space="preserve"> </w:t>
            </w:r>
            <w:r>
              <w:t>c</w:t>
            </w:r>
            <w:r>
              <w:rPr>
                <w:spacing w:val="4"/>
              </w:rPr>
              <w:t>o</w:t>
            </w:r>
            <w:r>
              <w:rPr>
                <w:spacing w:val="-1"/>
              </w:rPr>
              <w:t>n</w:t>
            </w:r>
            <w:r>
              <w:t>tra</w:t>
            </w:r>
            <w:r>
              <w:rPr>
                <w:spacing w:val="1"/>
              </w:rPr>
              <w:t>c</w:t>
            </w:r>
            <w:r>
              <w:t>t</w:t>
            </w:r>
            <w:r>
              <w:rPr>
                <w:spacing w:val="-6"/>
              </w:rPr>
              <w:t xml:space="preserve"> </w:t>
            </w:r>
            <w:r>
              <w:rPr>
                <w:spacing w:val="1"/>
              </w:rPr>
              <w:t>(</w:t>
            </w:r>
            <w:r>
              <w:t>in</w:t>
            </w:r>
            <w:r>
              <w:rPr>
                <w:spacing w:val="-3"/>
              </w:rPr>
              <w:t xml:space="preserve"> </w:t>
            </w:r>
            <w:r>
              <w:rPr>
                <w:spacing w:val="3"/>
              </w:rPr>
              <w:t>c</w:t>
            </w:r>
            <w:r>
              <w:rPr>
                <w:spacing w:val="1"/>
              </w:rPr>
              <w:t>urr</w:t>
            </w:r>
            <w:r>
              <w:t>e</w:t>
            </w:r>
            <w:r>
              <w:rPr>
                <w:spacing w:val="-1"/>
              </w:rPr>
              <w:t>n</w:t>
            </w:r>
            <w:r>
              <w:t>t</w:t>
            </w:r>
            <w:r>
              <w:rPr>
                <w:spacing w:val="-4"/>
              </w:rPr>
              <w:t xml:space="preserve"> </w:t>
            </w:r>
            <w:r>
              <w:t>US$</w:t>
            </w:r>
            <w:r>
              <w:rPr>
                <w:spacing w:val="-3"/>
              </w:rPr>
              <w:t xml:space="preserve"> </w:t>
            </w:r>
            <w:r>
              <w:rPr>
                <w:spacing w:val="1"/>
              </w:rPr>
              <w:t>o</w:t>
            </w:r>
            <w:r>
              <w:t>r</w:t>
            </w:r>
            <w:r>
              <w:rPr>
                <w:spacing w:val="-1"/>
              </w:rPr>
              <w:t xml:space="preserve"> </w:t>
            </w:r>
            <w:r>
              <w:t>E</w:t>
            </w:r>
            <w:r>
              <w:rPr>
                <w:spacing w:val="-1"/>
              </w:rPr>
              <w:t>u</w:t>
            </w:r>
            <w:r>
              <w:rPr>
                <w:spacing w:val="1"/>
              </w:rPr>
              <w:t>ro)</w:t>
            </w:r>
            <w:r>
              <w:t>:</w:t>
            </w:r>
          </w:p>
        </w:tc>
      </w:tr>
      <w:tr w:rsidR="00D35201">
        <w:trPr>
          <w:trHeight w:hRule="exact" w:val="734"/>
        </w:trPr>
        <w:tc>
          <w:tcPr>
            <w:tcW w:w="4457" w:type="dxa"/>
            <w:tcBorders>
              <w:top w:val="single" w:sz="7" w:space="0" w:color="000000"/>
              <w:left w:val="single" w:sz="7" w:space="0" w:color="000000"/>
              <w:bottom w:val="single" w:sz="7" w:space="0" w:color="000000"/>
              <w:right w:val="single" w:sz="7" w:space="0" w:color="000000"/>
            </w:tcBorders>
          </w:tcPr>
          <w:p w:rsidR="00D35201" w:rsidRDefault="00E6664F">
            <w:pPr>
              <w:spacing w:before="21"/>
              <w:ind w:left="64" w:right="1868"/>
            </w:pPr>
            <w:r>
              <w:t>Start</w:t>
            </w:r>
            <w:r>
              <w:rPr>
                <w:spacing w:val="-4"/>
              </w:rPr>
              <w:t xml:space="preserve"> </w:t>
            </w:r>
            <w:r>
              <w:rPr>
                <w:spacing w:val="1"/>
              </w:rPr>
              <w:t>d</w:t>
            </w:r>
            <w:r>
              <w:t>ate</w:t>
            </w:r>
            <w:r>
              <w:rPr>
                <w:spacing w:val="-2"/>
              </w:rPr>
              <w:t xml:space="preserve"> </w:t>
            </w:r>
            <w:r>
              <w:rPr>
                <w:spacing w:val="1"/>
              </w:rPr>
              <w:t>(</w:t>
            </w:r>
            <w:r>
              <w:rPr>
                <w:spacing w:val="-4"/>
              </w:rPr>
              <w:t>m</w:t>
            </w:r>
            <w:r>
              <w:rPr>
                <w:spacing w:val="3"/>
              </w:rPr>
              <w:t>o</w:t>
            </w:r>
            <w:r>
              <w:rPr>
                <w:spacing w:val="-1"/>
              </w:rPr>
              <w:t>n</w:t>
            </w:r>
            <w:r>
              <w:rPr>
                <w:spacing w:val="2"/>
              </w:rPr>
              <w:t>t</w:t>
            </w:r>
            <w:r>
              <w:rPr>
                <w:spacing w:val="-1"/>
              </w:rPr>
              <w:t>h</w:t>
            </w:r>
            <w:r>
              <w:rPr>
                <w:spacing w:val="2"/>
              </w:rPr>
              <w:t>/</w:t>
            </w:r>
            <w:r>
              <w:rPr>
                <w:spacing w:val="-4"/>
              </w:rPr>
              <w:t>y</w:t>
            </w:r>
            <w:r>
              <w:t>e</w:t>
            </w:r>
            <w:r>
              <w:rPr>
                <w:spacing w:val="1"/>
              </w:rPr>
              <w:t>ar)</w:t>
            </w:r>
            <w:r>
              <w:t xml:space="preserve">: </w:t>
            </w:r>
            <w:r>
              <w:rPr>
                <w:spacing w:val="-1"/>
              </w:rPr>
              <w:t>C</w:t>
            </w:r>
            <w:r>
              <w:rPr>
                <w:spacing w:val="3"/>
              </w:rPr>
              <w:t>o</w:t>
            </w:r>
            <w:r>
              <w:rPr>
                <w:spacing w:val="-4"/>
              </w:rPr>
              <w:t>m</w:t>
            </w:r>
            <w:r>
              <w:rPr>
                <w:spacing w:val="1"/>
              </w:rPr>
              <w:t>p</w:t>
            </w:r>
            <w:r>
              <w:t>leti</w:t>
            </w:r>
            <w:r>
              <w:rPr>
                <w:spacing w:val="3"/>
              </w:rPr>
              <w:t>o</w:t>
            </w:r>
            <w:r>
              <w:t>n</w:t>
            </w:r>
            <w:r>
              <w:rPr>
                <w:spacing w:val="-10"/>
              </w:rPr>
              <w:t xml:space="preserve"> </w:t>
            </w:r>
            <w:r>
              <w:rPr>
                <w:spacing w:val="1"/>
              </w:rPr>
              <w:t>d</w:t>
            </w:r>
            <w:r>
              <w:t>ate</w:t>
            </w:r>
            <w:r>
              <w:rPr>
                <w:spacing w:val="-2"/>
              </w:rPr>
              <w:t xml:space="preserve"> </w:t>
            </w:r>
            <w:r>
              <w:rPr>
                <w:spacing w:val="3"/>
              </w:rPr>
              <w:t>(</w:t>
            </w:r>
            <w:r>
              <w:rPr>
                <w:spacing w:val="-4"/>
              </w:rPr>
              <w:t>m</w:t>
            </w:r>
            <w:r>
              <w:rPr>
                <w:spacing w:val="1"/>
              </w:rPr>
              <w:t>o</w:t>
            </w:r>
            <w:r>
              <w:rPr>
                <w:spacing w:val="-1"/>
              </w:rPr>
              <w:t>n</w:t>
            </w:r>
            <w:r>
              <w:rPr>
                <w:spacing w:val="2"/>
              </w:rPr>
              <w:t>t</w:t>
            </w:r>
            <w:r>
              <w:rPr>
                <w:spacing w:val="-1"/>
              </w:rPr>
              <w:t>h</w:t>
            </w:r>
            <w:r>
              <w:rPr>
                <w:spacing w:val="2"/>
              </w:rPr>
              <w:t>/</w:t>
            </w:r>
            <w:r>
              <w:rPr>
                <w:spacing w:val="-1"/>
              </w:rPr>
              <w:t>y</w:t>
            </w:r>
            <w:r>
              <w:t>e</w:t>
            </w:r>
            <w:r>
              <w:rPr>
                <w:spacing w:val="1"/>
              </w:rPr>
              <w:t>ar)</w:t>
            </w:r>
            <w:r>
              <w:t>:</w:t>
            </w:r>
          </w:p>
        </w:tc>
        <w:tc>
          <w:tcPr>
            <w:tcW w:w="4544" w:type="dxa"/>
            <w:tcBorders>
              <w:top w:val="single" w:sz="7" w:space="0" w:color="000000"/>
              <w:left w:val="single" w:sz="7" w:space="0" w:color="000000"/>
              <w:bottom w:val="single" w:sz="7" w:space="0" w:color="000000"/>
              <w:right w:val="single" w:sz="7" w:space="0" w:color="000000"/>
            </w:tcBorders>
          </w:tcPr>
          <w:p w:rsidR="00D35201" w:rsidRDefault="00E6664F">
            <w:pPr>
              <w:spacing w:before="21"/>
              <w:ind w:left="64" w:right="-20"/>
            </w:pPr>
            <w:r>
              <w:t>No</w:t>
            </w:r>
            <w:r>
              <w:rPr>
                <w:spacing w:val="-1"/>
              </w:rPr>
              <w:t xml:space="preserve"> </w:t>
            </w:r>
            <w:r>
              <w:rPr>
                <w:spacing w:val="1"/>
              </w:rPr>
              <w:t>o</w:t>
            </w:r>
            <w:r>
              <w:t>f</w:t>
            </w:r>
            <w:r>
              <w:rPr>
                <w:spacing w:val="-3"/>
              </w:rPr>
              <w:t xml:space="preserve"> </w:t>
            </w:r>
            <w:r>
              <w:rPr>
                <w:spacing w:val="1"/>
              </w:rPr>
              <w:t>pro</w:t>
            </w:r>
            <w:r>
              <w:rPr>
                <w:spacing w:val="-2"/>
              </w:rPr>
              <w:t>f</w:t>
            </w:r>
            <w:r>
              <w:t>es</w:t>
            </w:r>
            <w:r>
              <w:rPr>
                <w:spacing w:val="-1"/>
              </w:rPr>
              <w:t>s</w:t>
            </w:r>
            <w:r>
              <w:t>i</w:t>
            </w:r>
            <w:r>
              <w:rPr>
                <w:spacing w:val="1"/>
              </w:rPr>
              <w:t>o</w:t>
            </w:r>
            <w:r>
              <w:rPr>
                <w:spacing w:val="-1"/>
              </w:rPr>
              <w:t>n</w:t>
            </w:r>
            <w:r>
              <w:t>al</w:t>
            </w:r>
            <w:r>
              <w:rPr>
                <w:spacing w:val="-7"/>
              </w:rPr>
              <w:t xml:space="preserve"> </w:t>
            </w:r>
            <w:r>
              <w:rPr>
                <w:spacing w:val="-1"/>
              </w:rPr>
              <w:t>s</w:t>
            </w:r>
            <w:r>
              <w:t>ta</w:t>
            </w:r>
            <w:r>
              <w:rPr>
                <w:spacing w:val="1"/>
              </w:rPr>
              <w:t>f</w:t>
            </w:r>
            <w:r>
              <w:rPr>
                <w:spacing w:val="3"/>
              </w:rPr>
              <w:t>f</w:t>
            </w:r>
            <w:r>
              <w:rPr>
                <w:spacing w:val="1"/>
              </w:rPr>
              <w:t>-</w:t>
            </w:r>
            <w:r>
              <w:rPr>
                <w:spacing w:val="-4"/>
              </w:rPr>
              <w:t>m</w:t>
            </w:r>
            <w:r>
              <w:rPr>
                <w:spacing w:val="3"/>
              </w:rPr>
              <w:t>o</w:t>
            </w:r>
            <w:r>
              <w:rPr>
                <w:spacing w:val="-1"/>
              </w:rPr>
              <w:t>n</w:t>
            </w:r>
            <w:r>
              <w:rPr>
                <w:spacing w:val="2"/>
              </w:rPr>
              <w:t>t</w:t>
            </w:r>
            <w:r>
              <w:rPr>
                <w:spacing w:val="-1"/>
              </w:rPr>
              <w:t>h</w:t>
            </w:r>
            <w:r>
              <w:t>s</w:t>
            </w:r>
            <w:r>
              <w:rPr>
                <w:spacing w:val="-10"/>
              </w:rPr>
              <w:t xml:space="preserve"> </w:t>
            </w:r>
            <w:r>
              <w:rPr>
                <w:spacing w:val="1"/>
              </w:rPr>
              <w:t>pro</w:t>
            </w:r>
            <w:r>
              <w:rPr>
                <w:spacing w:val="-1"/>
              </w:rPr>
              <w:t>v</w:t>
            </w:r>
            <w:r>
              <w:t>i</w:t>
            </w:r>
            <w:r>
              <w:rPr>
                <w:spacing w:val="1"/>
              </w:rPr>
              <w:t>d</w:t>
            </w:r>
            <w:r>
              <w:t>ed</w:t>
            </w:r>
            <w:r>
              <w:rPr>
                <w:spacing w:val="-5"/>
              </w:rPr>
              <w:t xml:space="preserve"> </w:t>
            </w:r>
            <w:r>
              <w:rPr>
                <w:spacing w:val="1"/>
              </w:rPr>
              <w:t>b</w:t>
            </w:r>
            <w:r>
              <w:t>y</w:t>
            </w:r>
            <w:r>
              <w:rPr>
                <w:spacing w:val="-5"/>
              </w:rPr>
              <w:t xml:space="preserve"> </w:t>
            </w:r>
            <w:r>
              <w:rPr>
                <w:spacing w:val="3"/>
              </w:rPr>
              <w:t>a</w:t>
            </w:r>
            <w:r>
              <w:rPr>
                <w:spacing w:val="-1"/>
              </w:rPr>
              <w:t>ss</w:t>
            </w:r>
            <w:r>
              <w:rPr>
                <w:spacing w:val="1"/>
              </w:rPr>
              <w:t>o</w:t>
            </w:r>
            <w:r>
              <w:rPr>
                <w:spacing w:val="3"/>
              </w:rPr>
              <w:t>c</w:t>
            </w:r>
            <w:r>
              <w:t>iated</w:t>
            </w:r>
          </w:p>
          <w:p w:rsidR="00D35201" w:rsidRDefault="00E6664F">
            <w:pPr>
              <w:ind w:left="64"/>
            </w:pPr>
            <w:r>
              <w:rPr>
                <w:spacing w:val="-1"/>
              </w:rPr>
              <w:t>C</w:t>
            </w:r>
            <w:r>
              <w:rPr>
                <w:spacing w:val="1"/>
              </w:rPr>
              <w:t>o</w:t>
            </w:r>
            <w:r>
              <w:rPr>
                <w:spacing w:val="-1"/>
              </w:rPr>
              <w:t>n</w:t>
            </w:r>
            <w:r>
              <w:rPr>
                <w:spacing w:val="2"/>
              </w:rPr>
              <w:t>s</w:t>
            </w:r>
            <w:r>
              <w:rPr>
                <w:spacing w:val="-1"/>
              </w:rPr>
              <w:t>u</w:t>
            </w:r>
            <w:r>
              <w:t>lt</w:t>
            </w:r>
            <w:r>
              <w:rPr>
                <w:spacing w:val="2"/>
              </w:rPr>
              <w:t>a</w:t>
            </w:r>
            <w:r>
              <w:rPr>
                <w:spacing w:val="-1"/>
              </w:rPr>
              <w:t>n</w:t>
            </w:r>
            <w:r>
              <w:rPr>
                <w:spacing w:val="3"/>
              </w:rPr>
              <w:t>t</w:t>
            </w:r>
            <w:r>
              <w:rPr>
                <w:spacing w:val="-1"/>
              </w:rPr>
              <w:t>s:</w:t>
            </w:r>
          </w:p>
        </w:tc>
      </w:tr>
      <w:tr w:rsidR="00D35201">
        <w:trPr>
          <w:trHeight w:hRule="exact" w:val="1652"/>
        </w:trPr>
        <w:tc>
          <w:tcPr>
            <w:tcW w:w="4457" w:type="dxa"/>
            <w:tcBorders>
              <w:top w:val="single" w:sz="7" w:space="0" w:color="000000"/>
              <w:left w:val="single" w:sz="7" w:space="0" w:color="000000"/>
              <w:bottom w:val="single" w:sz="7" w:space="0" w:color="000000"/>
              <w:right w:val="single" w:sz="7" w:space="0" w:color="000000"/>
            </w:tcBorders>
          </w:tcPr>
          <w:p w:rsidR="00D35201" w:rsidRDefault="00E6664F">
            <w:pPr>
              <w:spacing w:before="18"/>
              <w:ind w:left="64"/>
            </w:pPr>
            <w:r>
              <w:t>N</w:t>
            </w:r>
            <w:r>
              <w:rPr>
                <w:spacing w:val="3"/>
              </w:rPr>
              <w:t>a</w:t>
            </w:r>
            <w:r>
              <w:rPr>
                <w:spacing w:val="-4"/>
              </w:rPr>
              <w:t>m</w:t>
            </w:r>
            <w:r>
              <w:t>e</w:t>
            </w:r>
            <w:r>
              <w:rPr>
                <w:spacing w:val="-4"/>
              </w:rPr>
              <w:t xml:space="preserve"> </w:t>
            </w:r>
            <w:r>
              <w:rPr>
                <w:spacing w:val="1"/>
              </w:rPr>
              <w:t>o</w:t>
            </w:r>
            <w:r>
              <w:t>f</w:t>
            </w:r>
            <w:r>
              <w:rPr>
                <w:spacing w:val="-3"/>
              </w:rPr>
              <w:t xml:space="preserve"> </w:t>
            </w:r>
            <w:r>
              <w:rPr>
                <w:spacing w:val="3"/>
              </w:rPr>
              <w:t>a</w:t>
            </w:r>
            <w:r>
              <w:rPr>
                <w:spacing w:val="-1"/>
              </w:rPr>
              <w:t>ss</w:t>
            </w:r>
            <w:r>
              <w:rPr>
                <w:spacing w:val="1"/>
              </w:rPr>
              <w:t>o</w:t>
            </w:r>
            <w:r>
              <w:t>ciat</w:t>
            </w:r>
            <w:r>
              <w:rPr>
                <w:spacing w:val="1"/>
              </w:rPr>
              <w:t>e</w:t>
            </w:r>
            <w:r>
              <w:t>d</w:t>
            </w:r>
            <w:r>
              <w:rPr>
                <w:spacing w:val="-7"/>
              </w:rPr>
              <w:t xml:space="preserve"> </w:t>
            </w:r>
            <w:r>
              <w:rPr>
                <w:spacing w:val="-1"/>
              </w:rPr>
              <w:t>C</w:t>
            </w:r>
            <w:r>
              <w:rPr>
                <w:spacing w:val="1"/>
              </w:rPr>
              <w:t>on</w:t>
            </w:r>
            <w:r>
              <w:rPr>
                <w:spacing w:val="-1"/>
              </w:rPr>
              <w:t>s</w:t>
            </w:r>
            <w:r>
              <w:rPr>
                <w:spacing w:val="1"/>
              </w:rPr>
              <w:t>u</w:t>
            </w:r>
            <w:r>
              <w:t>lta</w:t>
            </w:r>
            <w:r>
              <w:rPr>
                <w:spacing w:val="1"/>
              </w:rPr>
              <w:t>n</w:t>
            </w:r>
            <w:r>
              <w:t>t</w:t>
            </w:r>
            <w:r>
              <w:rPr>
                <w:spacing w:val="-1"/>
              </w:rPr>
              <w:t>s</w:t>
            </w:r>
            <w:r>
              <w:t>,</w:t>
            </w:r>
            <w:r>
              <w:rPr>
                <w:spacing w:val="-9"/>
              </w:rPr>
              <w:t xml:space="preserve"> </w:t>
            </w:r>
            <w:r>
              <w:t>if</w:t>
            </w:r>
            <w:r>
              <w:rPr>
                <w:spacing w:val="-3"/>
              </w:rPr>
              <w:t xml:space="preserve"> </w:t>
            </w:r>
            <w:r>
              <w:rPr>
                <w:spacing w:val="3"/>
              </w:rPr>
              <w:t>a</w:t>
            </w:r>
            <w:r>
              <w:rPr>
                <w:spacing w:val="1"/>
              </w:rPr>
              <w:t>n</w:t>
            </w:r>
            <w:r>
              <w:rPr>
                <w:spacing w:val="-4"/>
              </w:rPr>
              <w:t>y</w:t>
            </w:r>
            <w:r>
              <w:t>:</w:t>
            </w:r>
          </w:p>
        </w:tc>
        <w:tc>
          <w:tcPr>
            <w:tcW w:w="4544" w:type="dxa"/>
            <w:tcBorders>
              <w:top w:val="single" w:sz="7" w:space="0" w:color="000000"/>
              <w:left w:val="single" w:sz="7" w:space="0" w:color="000000"/>
              <w:bottom w:val="single" w:sz="7" w:space="0" w:color="000000"/>
              <w:right w:val="single" w:sz="7" w:space="0" w:color="000000"/>
            </w:tcBorders>
          </w:tcPr>
          <w:p w:rsidR="00D35201" w:rsidRDefault="00E6664F">
            <w:pPr>
              <w:spacing w:before="18"/>
              <w:ind w:left="64" w:right="531"/>
            </w:pPr>
            <w:r>
              <w:t>N</w:t>
            </w:r>
            <w:r>
              <w:rPr>
                <w:spacing w:val="3"/>
              </w:rPr>
              <w:t>a</w:t>
            </w:r>
            <w:r>
              <w:rPr>
                <w:spacing w:val="-4"/>
              </w:rPr>
              <w:t>m</w:t>
            </w:r>
            <w:r>
              <w:t>e</w:t>
            </w:r>
            <w:r>
              <w:rPr>
                <w:spacing w:val="-4"/>
              </w:rPr>
              <w:t xml:space="preserve"> </w:t>
            </w:r>
            <w:r>
              <w:rPr>
                <w:spacing w:val="1"/>
              </w:rPr>
              <w:t>o</w:t>
            </w:r>
            <w:r>
              <w:t>f</w:t>
            </w:r>
            <w:r>
              <w:rPr>
                <w:spacing w:val="-1"/>
              </w:rPr>
              <w:t xml:space="preserve"> s</w:t>
            </w:r>
            <w:r>
              <w:t>e</w:t>
            </w:r>
            <w:r>
              <w:rPr>
                <w:spacing w:val="-1"/>
              </w:rPr>
              <w:t>n</w:t>
            </w:r>
            <w:r>
              <w:t>i</w:t>
            </w:r>
            <w:r>
              <w:rPr>
                <w:spacing w:val="1"/>
              </w:rPr>
              <w:t>o</w:t>
            </w:r>
            <w:r>
              <w:t>r</w:t>
            </w:r>
            <w:r>
              <w:rPr>
                <w:spacing w:val="-4"/>
              </w:rPr>
              <w:t xml:space="preserve"> </w:t>
            </w:r>
            <w:r>
              <w:rPr>
                <w:spacing w:val="1"/>
              </w:rPr>
              <w:t>pro</w:t>
            </w:r>
            <w:r>
              <w:rPr>
                <w:spacing w:val="-2"/>
              </w:rPr>
              <w:t>f</w:t>
            </w:r>
            <w:r>
              <w:t>es</w:t>
            </w:r>
            <w:r>
              <w:rPr>
                <w:spacing w:val="-1"/>
              </w:rPr>
              <w:t>s</w:t>
            </w:r>
            <w:r>
              <w:t>i</w:t>
            </w:r>
            <w:r>
              <w:rPr>
                <w:spacing w:val="3"/>
              </w:rPr>
              <w:t>o</w:t>
            </w:r>
            <w:r>
              <w:rPr>
                <w:spacing w:val="-1"/>
              </w:rPr>
              <w:t>n</w:t>
            </w:r>
            <w:r>
              <w:t>al</w:t>
            </w:r>
            <w:r>
              <w:rPr>
                <w:spacing w:val="-10"/>
              </w:rPr>
              <w:t xml:space="preserve"> </w:t>
            </w:r>
            <w:r>
              <w:rPr>
                <w:spacing w:val="-1"/>
              </w:rPr>
              <w:t>s</w:t>
            </w:r>
            <w:r>
              <w:rPr>
                <w:spacing w:val="2"/>
              </w:rPr>
              <w:t>t</w:t>
            </w:r>
            <w:r>
              <w:t>a</w:t>
            </w:r>
            <w:r>
              <w:rPr>
                <w:spacing w:val="-1"/>
              </w:rPr>
              <w:t>f</w:t>
            </w:r>
            <w:r>
              <w:t>f</w:t>
            </w:r>
            <w:r>
              <w:rPr>
                <w:spacing w:val="-5"/>
              </w:rPr>
              <w:t xml:space="preserve"> </w:t>
            </w:r>
            <w:r>
              <w:rPr>
                <w:spacing w:val="3"/>
              </w:rPr>
              <w:t>o</w:t>
            </w:r>
            <w:r>
              <w:t>f</w:t>
            </w:r>
            <w:r>
              <w:rPr>
                <w:spacing w:val="-1"/>
              </w:rPr>
              <w:t xml:space="preserve"> </w:t>
            </w:r>
            <w:r>
              <w:rPr>
                <w:spacing w:val="-4"/>
              </w:rPr>
              <w:t>y</w:t>
            </w:r>
            <w:r>
              <w:rPr>
                <w:spacing w:val="3"/>
              </w:rPr>
              <w:t>o</w:t>
            </w:r>
            <w:r>
              <w:rPr>
                <w:spacing w:val="-1"/>
              </w:rPr>
              <w:t>u</w:t>
            </w:r>
            <w:r>
              <w:t>r</w:t>
            </w:r>
            <w:r>
              <w:rPr>
                <w:spacing w:val="-3"/>
              </w:rPr>
              <w:t xml:space="preserve"> </w:t>
            </w:r>
            <w:r>
              <w:rPr>
                <w:spacing w:val="-2"/>
              </w:rPr>
              <w:t>f</w:t>
            </w:r>
            <w:r>
              <w:t>i</w:t>
            </w:r>
            <w:r>
              <w:rPr>
                <w:spacing w:val="3"/>
              </w:rPr>
              <w:t>r</w:t>
            </w:r>
            <w:r>
              <w:t>m i</w:t>
            </w:r>
            <w:r>
              <w:rPr>
                <w:spacing w:val="-1"/>
              </w:rPr>
              <w:t>nv</w:t>
            </w:r>
            <w:r>
              <w:rPr>
                <w:spacing w:val="1"/>
              </w:rPr>
              <w:t>o</w:t>
            </w:r>
            <w:r>
              <w:rPr>
                <w:spacing w:val="2"/>
              </w:rPr>
              <w:t>l</w:t>
            </w:r>
            <w:r>
              <w:rPr>
                <w:spacing w:val="-1"/>
              </w:rPr>
              <w:t>v</w:t>
            </w:r>
            <w:r>
              <w:t>ed</w:t>
            </w:r>
            <w:r>
              <w:rPr>
                <w:spacing w:val="-5"/>
              </w:rPr>
              <w:t xml:space="preserve"> </w:t>
            </w:r>
            <w:r>
              <w:t>a</w:t>
            </w:r>
            <w:r>
              <w:rPr>
                <w:spacing w:val="-1"/>
              </w:rPr>
              <w:t>n</w:t>
            </w:r>
            <w:r>
              <w:t>d</w:t>
            </w:r>
            <w:r>
              <w:rPr>
                <w:spacing w:val="-2"/>
              </w:rPr>
              <w:t xml:space="preserve"> </w:t>
            </w:r>
            <w:r>
              <w:rPr>
                <w:spacing w:val="1"/>
              </w:rPr>
              <w:t>fu</w:t>
            </w:r>
            <w:r>
              <w:rPr>
                <w:spacing w:val="-1"/>
              </w:rPr>
              <w:t>n</w:t>
            </w:r>
            <w:r>
              <w:t>cti</w:t>
            </w:r>
            <w:r>
              <w:rPr>
                <w:spacing w:val="1"/>
              </w:rPr>
              <w:t>on</w:t>
            </w:r>
            <w:r>
              <w:t>s</w:t>
            </w:r>
            <w:r>
              <w:rPr>
                <w:spacing w:val="-7"/>
              </w:rPr>
              <w:t xml:space="preserve"> </w:t>
            </w:r>
            <w:r>
              <w:rPr>
                <w:spacing w:val="1"/>
              </w:rPr>
              <w:t>p</w:t>
            </w:r>
            <w:r>
              <w:t>e</w:t>
            </w:r>
            <w:r>
              <w:rPr>
                <w:spacing w:val="1"/>
              </w:rPr>
              <w:t>r</w:t>
            </w:r>
            <w:r>
              <w:rPr>
                <w:spacing w:val="-2"/>
              </w:rPr>
              <w:t>f</w:t>
            </w:r>
            <w:r>
              <w:rPr>
                <w:spacing w:val="1"/>
              </w:rPr>
              <w:t>or</w:t>
            </w:r>
            <w:r>
              <w:rPr>
                <w:spacing w:val="-1"/>
              </w:rPr>
              <w:t>m</w:t>
            </w:r>
            <w:r>
              <w:t>ed</w:t>
            </w:r>
            <w:r>
              <w:rPr>
                <w:spacing w:val="-6"/>
              </w:rPr>
              <w:t xml:space="preserve"> </w:t>
            </w:r>
            <w:r>
              <w:rPr>
                <w:spacing w:val="1"/>
              </w:rPr>
              <w:t>(</w:t>
            </w:r>
            <w:r>
              <w:t>i</w:t>
            </w:r>
            <w:r>
              <w:rPr>
                <w:spacing w:val="-1"/>
              </w:rPr>
              <w:t>n</w:t>
            </w:r>
            <w:r>
              <w:rPr>
                <w:spacing w:val="1"/>
              </w:rPr>
              <w:t>d</w:t>
            </w:r>
            <w:r>
              <w:t>icate</w:t>
            </w:r>
            <w:r>
              <w:rPr>
                <w:spacing w:val="-4"/>
              </w:rPr>
              <w:t xml:space="preserve"> m</w:t>
            </w:r>
            <w:r>
              <w:rPr>
                <w:spacing w:val="3"/>
              </w:rPr>
              <w:t>o</w:t>
            </w:r>
            <w:r>
              <w:rPr>
                <w:spacing w:val="-1"/>
              </w:rPr>
              <w:t>s</w:t>
            </w:r>
            <w:r>
              <w:t xml:space="preserve">t </w:t>
            </w:r>
            <w:r>
              <w:rPr>
                <w:spacing w:val="-1"/>
              </w:rPr>
              <w:t>s</w:t>
            </w:r>
            <w:r>
              <w:t>i</w:t>
            </w:r>
            <w:r>
              <w:rPr>
                <w:spacing w:val="1"/>
              </w:rPr>
              <w:t>g</w:t>
            </w:r>
            <w:r>
              <w:rPr>
                <w:spacing w:val="-1"/>
              </w:rPr>
              <w:t>n</w:t>
            </w:r>
            <w:r>
              <w:rPr>
                <w:spacing w:val="2"/>
              </w:rPr>
              <w:t>i</w:t>
            </w:r>
            <w:r>
              <w:rPr>
                <w:spacing w:val="-2"/>
              </w:rPr>
              <w:t>f</w:t>
            </w:r>
            <w:r>
              <w:t>ic</w:t>
            </w:r>
            <w:r>
              <w:rPr>
                <w:spacing w:val="3"/>
              </w:rPr>
              <w:t>a</w:t>
            </w:r>
            <w:r>
              <w:rPr>
                <w:spacing w:val="-1"/>
              </w:rPr>
              <w:t>n</w:t>
            </w:r>
            <w:r>
              <w:t>t</w:t>
            </w:r>
            <w:r>
              <w:rPr>
                <w:spacing w:val="-8"/>
              </w:rPr>
              <w:t xml:space="preserve"> </w:t>
            </w:r>
            <w:r>
              <w:rPr>
                <w:spacing w:val="1"/>
              </w:rPr>
              <w:t>p</w:t>
            </w:r>
            <w:r>
              <w:rPr>
                <w:spacing w:val="2"/>
              </w:rPr>
              <w:t>r</w:t>
            </w:r>
            <w:r>
              <w:rPr>
                <w:spacing w:val="1"/>
              </w:rPr>
              <w:t>o</w:t>
            </w:r>
            <w:r>
              <w:rPr>
                <w:spacing w:val="-2"/>
              </w:rPr>
              <w:t>f</w:t>
            </w:r>
            <w:r>
              <w:t>iles</w:t>
            </w:r>
            <w:r>
              <w:rPr>
                <w:spacing w:val="-6"/>
              </w:rPr>
              <w:t xml:space="preserve"> </w:t>
            </w:r>
            <w:r>
              <w:rPr>
                <w:spacing w:val="2"/>
              </w:rPr>
              <w:t>s</w:t>
            </w:r>
            <w:r>
              <w:rPr>
                <w:spacing w:val="-1"/>
              </w:rPr>
              <w:t>u</w:t>
            </w:r>
            <w:r>
              <w:rPr>
                <w:spacing w:val="3"/>
              </w:rPr>
              <w:t>c</w:t>
            </w:r>
            <w:r>
              <w:t>h</w:t>
            </w:r>
            <w:r>
              <w:rPr>
                <w:spacing w:val="-5"/>
              </w:rPr>
              <w:t xml:space="preserve"> </w:t>
            </w:r>
            <w:r>
              <w:t>as</w:t>
            </w:r>
            <w:r>
              <w:rPr>
                <w:spacing w:val="-2"/>
              </w:rPr>
              <w:t xml:space="preserve"> </w:t>
            </w:r>
            <w:r>
              <w:rPr>
                <w:spacing w:val="2"/>
              </w:rPr>
              <w:t>P</w:t>
            </w:r>
            <w:r>
              <w:rPr>
                <w:spacing w:val="1"/>
              </w:rPr>
              <w:t>ro</w:t>
            </w:r>
            <w:r>
              <w:rPr>
                <w:spacing w:val="2"/>
              </w:rPr>
              <w:t>j</w:t>
            </w:r>
            <w:r>
              <w:t>e</w:t>
            </w:r>
            <w:r>
              <w:rPr>
                <w:spacing w:val="1"/>
              </w:rPr>
              <w:t>c</w:t>
            </w:r>
            <w:r>
              <w:t>t Di</w:t>
            </w:r>
            <w:r>
              <w:rPr>
                <w:spacing w:val="1"/>
              </w:rPr>
              <w:t>r</w:t>
            </w:r>
            <w:r>
              <w:t>e</w:t>
            </w:r>
            <w:r>
              <w:rPr>
                <w:spacing w:val="1"/>
              </w:rPr>
              <w:t>c</w:t>
            </w:r>
            <w:r>
              <w:t>t</w:t>
            </w:r>
            <w:r>
              <w:rPr>
                <w:spacing w:val="1"/>
              </w:rPr>
              <w:t>or</w:t>
            </w:r>
            <w:r>
              <w:t>/</w:t>
            </w:r>
            <w:r>
              <w:rPr>
                <w:spacing w:val="-1"/>
              </w:rPr>
              <w:t>C</w:t>
            </w:r>
            <w:r>
              <w:rPr>
                <w:spacing w:val="1"/>
              </w:rPr>
              <w:t>oord</w:t>
            </w:r>
            <w:r>
              <w:t>i</w:t>
            </w:r>
            <w:r>
              <w:rPr>
                <w:spacing w:val="-1"/>
              </w:rPr>
              <w:t>n</w:t>
            </w:r>
            <w:r>
              <w:t>at</w:t>
            </w:r>
            <w:r>
              <w:rPr>
                <w:spacing w:val="1"/>
              </w:rPr>
              <w:t>or</w:t>
            </w:r>
            <w:r>
              <w:t>,</w:t>
            </w:r>
            <w:r>
              <w:rPr>
                <w:spacing w:val="-19"/>
              </w:rPr>
              <w:t xml:space="preserve"> </w:t>
            </w:r>
            <w:r>
              <w:rPr>
                <w:spacing w:val="3"/>
              </w:rPr>
              <w:t>T</w:t>
            </w:r>
            <w:r>
              <w:t>e</w:t>
            </w:r>
            <w:r>
              <w:rPr>
                <w:spacing w:val="1"/>
              </w:rPr>
              <w:t>a</w:t>
            </w:r>
            <w:r>
              <w:t>m</w:t>
            </w:r>
            <w:r>
              <w:rPr>
                <w:spacing w:val="-6"/>
              </w:rPr>
              <w:t xml:space="preserve"> </w:t>
            </w:r>
            <w:r>
              <w:t>Le</w:t>
            </w:r>
            <w:r>
              <w:rPr>
                <w:spacing w:val="1"/>
              </w:rPr>
              <w:t>ad</w:t>
            </w:r>
            <w:r>
              <w:t>e</w:t>
            </w:r>
            <w:r>
              <w:rPr>
                <w:spacing w:val="1"/>
              </w:rPr>
              <w:t>r)</w:t>
            </w:r>
            <w:r>
              <w:t>:</w:t>
            </w:r>
          </w:p>
        </w:tc>
      </w:tr>
      <w:tr w:rsidR="00D35201">
        <w:trPr>
          <w:trHeight w:hRule="exact" w:val="1654"/>
        </w:trPr>
        <w:tc>
          <w:tcPr>
            <w:tcW w:w="9002" w:type="dxa"/>
            <w:gridSpan w:val="2"/>
            <w:tcBorders>
              <w:top w:val="nil"/>
              <w:left w:val="single" w:sz="7" w:space="0" w:color="000000"/>
              <w:bottom w:val="single" w:sz="7" w:space="0" w:color="000000"/>
              <w:right w:val="single" w:sz="7" w:space="0" w:color="000000"/>
            </w:tcBorders>
          </w:tcPr>
          <w:p w:rsidR="00D35201" w:rsidRDefault="00E6664F">
            <w:pPr>
              <w:spacing w:before="29"/>
              <w:ind w:left="64"/>
            </w:pPr>
            <w:r>
              <w:t>Na</w:t>
            </w:r>
            <w:r>
              <w:rPr>
                <w:spacing w:val="1"/>
              </w:rPr>
              <w:t>rr</w:t>
            </w:r>
            <w:r>
              <w:t>ati</w:t>
            </w:r>
            <w:r>
              <w:rPr>
                <w:spacing w:val="-1"/>
              </w:rPr>
              <w:t>v</w:t>
            </w:r>
            <w:r>
              <w:t>e</w:t>
            </w:r>
            <w:r>
              <w:rPr>
                <w:spacing w:val="-7"/>
              </w:rPr>
              <w:t xml:space="preserve"> </w:t>
            </w:r>
            <w:r>
              <w:rPr>
                <w:spacing w:val="1"/>
              </w:rPr>
              <w:t>d</w:t>
            </w:r>
            <w:r>
              <w:t>esc</w:t>
            </w:r>
            <w:r>
              <w:rPr>
                <w:spacing w:val="1"/>
              </w:rPr>
              <w:t>r</w:t>
            </w:r>
            <w:r>
              <w:t>i</w:t>
            </w:r>
            <w:r>
              <w:rPr>
                <w:spacing w:val="1"/>
              </w:rPr>
              <w:t>p</w:t>
            </w:r>
            <w:r>
              <w:t>ti</w:t>
            </w:r>
            <w:r>
              <w:rPr>
                <w:spacing w:val="1"/>
              </w:rPr>
              <w:t>o</w:t>
            </w:r>
            <w:r>
              <w:t>n</w:t>
            </w:r>
            <w:r>
              <w:rPr>
                <w:spacing w:val="-10"/>
              </w:rPr>
              <w:t xml:space="preserve"> </w:t>
            </w:r>
            <w:r>
              <w:rPr>
                <w:spacing w:val="1"/>
              </w:rPr>
              <w:t>o</w:t>
            </w:r>
            <w:r>
              <w:t>f</w:t>
            </w:r>
            <w:r>
              <w:rPr>
                <w:spacing w:val="-3"/>
              </w:rPr>
              <w:t xml:space="preserve"> </w:t>
            </w:r>
            <w:r>
              <w:rPr>
                <w:spacing w:val="2"/>
              </w:rPr>
              <w:t>P</w:t>
            </w:r>
            <w:r>
              <w:rPr>
                <w:spacing w:val="1"/>
              </w:rPr>
              <w:t>ro</w:t>
            </w:r>
            <w:r>
              <w:rPr>
                <w:spacing w:val="2"/>
              </w:rPr>
              <w:t>j</w:t>
            </w:r>
            <w:r>
              <w:rPr>
                <w:spacing w:val="-2"/>
              </w:rPr>
              <w:t>e</w:t>
            </w:r>
            <w:r>
              <w:t>ct:</w:t>
            </w:r>
          </w:p>
        </w:tc>
      </w:tr>
      <w:tr w:rsidR="00D35201">
        <w:trPr>
          <w:trHeight w:hRule="exact" w:val="2129"/>
        </w:trPr>
        <w:tc>
          <w:tcPr>
            <w:tcW w:w="9002" w:type="dxa"/>
            <w:gridSpan w:val="2"/>
            <w:tcBorders>
              <w:top w:val="single" w:sz="7" w:space="0" w:color="000000"/>
              <w:left w:val="single" w:sz="7" w:space="0" w:color="000000"/>
              <w:bottom w:val="single" w:sz="7" w:space="0" w:color="000000"/>
              <w:right w:val="single" w:sz="7" w:space="0" w:color="000000"/>
            </w:tcBorders>
          </w:tcPr>
          <w:p w:rsidR="00D35201" w:rsidRDefault="00E6664F">
            <w:pPr>
              <w:spacing w:before="21"/>
              <w:ind w:left="64"/>
            </w:pPr>
            <w:r>
              <w:t>Desc</w:t>
            </w:r>
            <w:r>
              <w:rPr>
                <w:spacing w:val="1"/>
              </w:rPr>
              <w:t>r</w:t>
            </w:r>
            <w:r>
              <w:t>i</w:t>
            </w:r>
            <w:r>
              <w:rPr>
                <w:spacing w:val="1"/>
              </w:rPr>
              <w:t>p</w:t>
            </w:r>
            <w:r>
              <w:t>ti</w:t>
            </w:r>
            <w:r>
              <w:rPr>
                <w:spacing w:val="1"/>
              </w:rPr>
              <w:t>o</w:t>
            </w:r>
            <w:r>
              <w:t>n</w:t>
            </w:r>
            <w:r>
              <w:rPr>
                <w:spacing w:val="-10"/>
              </w:rPr>
              <w:t xml:space="preserve"> </w:t>
            </w:r>
            <w:r>
              <w:rPr>
                <w:spacing w:val="1"/>
              </w:rPr>
              <w:t>o</w:t>
            </w:r>
            <w:r>
              <w:t>f</w:t>
            </w:r>
            <w:r>
              <w:rPr>
                <w:spacing w:val="-3"/>
              </w:rPr>
              <w:t xml:space="preserve"> </w:t>
            </w:r>
            <w:r>
              <w:t>a</w:t>
            </w:r>
            <w:r>
              <w:rPr>
                <w:spacing w:val="1"/>
              </w:rPr>
              <w:t>c</w:t>
            </w:r>
            <w:r>
              <w:rPr>
                <w:spacing w:val="2"/>
              </w:rPr>
              <w:t>t</w:t>
            </w:r>
            <w:r>
              <w:rPr>
                <w:spacing w:val="-1"/>
              </w:rPr>
              <w:t>u</w:t>
            </w:r>
            <w:r>
              <w:t>al</w:t>
            </w:r>
            <w:r>
              <w:rPr>
                <w:spacing w:val="-5"/>
              </w:rPr>
              <w:t xml:space="preserve"> </w:t>
            </w:r>
            <w:r>
              <w:rPr>
                <w:spacing w:val="-1"/>
              </w:rPr>
              <w:t>s</w:t>
            </w:r>
            <w:r>
              <w:t>e</w:t>
            </w:r>
            <w:r>
              <w:rPr>
                <w:spacing w:val="3"/>
              </w:rPr>
              <w:t>r</w:t>
            </w:r>
            <w:r>
              <w:rPr>
                <w:spacing w:val="-1"/>
              </w:rPr>
              <w:t>v</w:t>
            </w:r>
            <w:r>
              <w:t>ices</w:t>
            </w:r>
            <w:r>
              <w:rPr>
                <w:spacing w:val="-4"/>
              </w:rPr>
              <w:t xml:space="preserve"> </w:t>
            </w:r>
            <w:r>
              <w:rPr>
                <w:spacing w:val="1"/>
              </w:rPr>
              <w:t>pro</w:t>
            </w:r>
            <w:r>
              <w:rPr>
                <w:spacing w:val="-1"/>
              </w:rPr>
              <w:t>v</w:t>
            </w:r>
            <w:r>
              <w:t>i</w:t>
            </w:r>
            <w:r>
              <w:rPr>
                <w:spacing w:val="1"/>
              </w:rPr>
              <w:t>d</w:t>
            </w:r>
            <w:r>
              <w:t>ed</w:t>
            </w:r>
            <w:r>
              <w:rPr>
                <w:spacing w:val="-5"/>
              </w:rPr>
              <w:t xml:space="preserve"> </w:t>
            </w:r>
            <w:r>
              <w:rPr>
                <w:spacing w:val="1"/>
              </w:rPr>
              <w:t>b</w:t>
            </w:r>
            <w:r>
              <w:t>y</w:t>
            </w:r>
            <w:r>
              <w:rPr>
                <w:spacing w:val="-3"/>
              </w:rPr>
              <w:t xml:space="preserve"> </w:t>
            </w:r>
            <w:r>
              <w:rPr>
                <w:spacing w:val="-4"/>
              </w:rPr>
              <w:t>y</w:t>
            </w:r>
            <w:r>
              <w:rPr>
                <w:spacing w:val="1"/>
              </w:rPr>
              <w:t>o</w:t>
            </w:r>
            <w:r>
              <w:rPr>
                <w:spacing w:val="-1"/>
              </w:rPr>
              <w:t>u</w:t>
            </w:r>
            <w:r>
              <w:t>r</w:t>
            </w:r>
            <w:r>
              <w:rPr>
                <w:spacing w:val="-3"/>
              </w:rPr>
              <w:t xml:space="preserve"> </w:t>
            </w:r>
            <w:r>
              <w:rPr>
                <w:spacing w:val="-1"/>
              </w:rPr>
              <w:t>s</w:t>
            </w:r>
            <w:r>
              <w:t>t</w:t>
            </w:r>
            <w:r>
              <w:rPr>
                <w:spacing w:val="2"/>
              </w:rPr>
              <w:t>a</w:t>
            </w:r>
            <w:r>
              <w:rPr>
                <w:spacing w:val="1"/>
              </w:rPr>
              <w:t>f</w:t>
            </w:r>
            <w:r>
              <w:t>f</w:t>
            </w:r>
            <w:r>
              <w:rPr>
                <w:spacing w:val="-3"/>
              </w:rPr>
              <w:t xml:space="preserve"> </w:t>
            </w:r>
            <w:r>
              <w:rPr>
                <w:spacing w:val="-2"/>
              </w:rPr>
              <w:t>w</w:t>
            </w:r>
            <w:r>
              <w:t>i</w:t>
            </w:r>
            <w:r>
              <w:rPr>
                <w:spacing w:val="2"/>
              </w:rPr>
              <w:t>t</w:t>
            </w:r>
            <w:r>
              <w:rPr>
                <w:spacing w:val="-1"/>
              </w:rPr>
              <w:t>h</w:t>
            </w:r>
            <w:r>
              <w:rPr>
                <w:spacing w:val="2"/>
              </w:rPr>
              <w:t>i</w:t>
            </w:r>
            <w:r>
              <w:t>n</w:t>
            </w:r>
            <w:r>
              <w:rPr>
                <w:spacing w:val="-6"/>
              </w:rPr>
              <w:t xml:space="preserve"> </w:t>
            </w:r>
            <w:r>
              <w:rPr>
                <w:spacing w:val="2"/>
              </w:rPr>
              <w:t>t</w:t>
            </w:r>
            <w:r>
              <w:rPr>
                <w:spacing w:val="-1"/>
              </w:rPr>
              <w:t>h</w:t>
            </w:r>
            <w:r>
              <w:t>e</w:t>
            </w:r>
            <w:r>
              <w:rPr>
                <w:spacing w:val="-1"/>
              </w:rPr>
              <w:t xml:space="preserve"> </w:t>
            </w:r>
            <w:r>
              <w:t>as</w:t>
            </w:r>
            <w:r>
              <w:rPr>
                <w:spacing w:val="1"/>
              </w:rPr>
              <w:t>s</w:t>
            </w:r>
            <w:r>
              <w:t>i</w:t>
            </w:r>
            <w:r>
              <w:rPr>
                <w:spacing w:val="1"/>
              </w:rPr>
              <w:t>gn</w:t>
            </w:r>
            <w:r>
              <w:rPr>
                <w:spacing w:val="-1"/>
              </w:rPr>
              <w:t>m</w:t>
            </w:r>
            <w:r>
              <w:t>e</w:t>
            </w:r>
            <w:r>
              <w:rPr>
                <w:spacing w:val="-1"/>
              </w:rPr>
              <w:t>n</w:t>
            </w:r>
            <w:r>
              <w:rPr>
                <w:spacing w:val="2"/>
              </w:rPr>
              <w:t>t</w:t>
            </w:r>
            <w:r>
              <w:t>:</w:t>
            </w:r>
          </w:p>
        </w:tc>
      </w:tr>
    </w:tbl>
    <w:p w:rsidR="00D35201" w:rsidRDefault="00D35201">
      <w:pPr>
        <w:spacing w:before="5" w:line="240" w:lineRule="exact"/>
        <w:rPr>
          <w:sz w:val="24"/>
          <w:szCs w:val="24"/>
        </w:rPr>
      </w:pPr>
    </w:p>
    <w:p w:rsidR="005A6E34" w:rsidRDefault="005A6E34">
      <w:pPr>
        <w:spacing w:before="5" w:line="240" w:lineRule="exact"/>
        <w:rPr>
          <w:sz w:val="24"/>
          <w:szCs w:val="24"/>
        </w:rPr>
      </w:pPr>
    </w:p>
    <w:p w:rsidR="005A6E34" w:rsidRDefault="005A6E34">
      <w:pPr>
        <w:spacing w:before="5" w:line="240" w:lineRule="exact"/>
        <w:rPr>
          <w:sz w:val="24"/>
          <w:szCs w:val="24"/>
        </w:rPr>
      </w:pPr>
    </w:p>
    <w:p w:rsidR="00D35201" w:rsidRDefault="00E6664F">
      <w:pPr>
        <w:tabs>
          <w:tab w:val="left" w:pos="8960"/>
        </w:tabs>
        <w:spacing w:before="29"/>
        <w:ind w:left="148"/>
        <w:rPr>
          <w:sz w:val="24"/>
          <w:szCs w:val="24"/>
        </w:rPr>
        <w:sectPr w:rsidR="00D35201">
          <w:pgSz w:w="12240" w:h="15840"/>
          <w:pgMar w:top="760" w:right="1300" w:bottom="280" w:left="1580" w:header="569" w:footer="869" w:gutter="0"/>
          <w:cols w:space="720"/>
        </w:sectPr>
      </w:pPr>
      <w:r>
        <w:rPr>
          <w:spacing w:val="-1"/>
          <w:sz w:val="24"/>
          <w:szCs w:val="24"/>
        </w:rPr>
        <w:t>F</w:t>
      </w:r>
      <w:r>
        <w:rPr>
          <w:sz w:val="24"/>
          <w:szCs w:val="24"/>
        </w:rPr>
        <w:t>irm’s N</w:t>
      </w:r>
      <w:r>
        <w:rPr>
          <w:spacing w:val="-2"/>
          <w:sz w:val="24"/>
          <w:szCs w:val="24"/>
        </w:rPr>
        <w:t>a</w:t>
      </w:r>
      <w:r>
        <w:rPr>
          <w:spacing w:val="3"/>
          <w:sz w:val="24"/>
          <w:szCs w:val="24"/>
        </w:rPr>
        <w:t>m</w:t>
      </w:r>
      <w:r>
        <w:rPr>
          <w:spacing w:val="-1"/>
          <w:sz w:val="24"/>
          <w:szCs w:val="24"/>
        </w:rPr>
        <w:t>e</w:t>
      </w:r>
      <w:r>
        <w:rPr>
          <w:sz w:val="24"/>
          <w:szCs w:val="24"/>
        </w:rPr>
        <w:t>:</w:t>
      </w:r>
      <w:r w:rsidR="00F97051">
        <w:rPr>
          <w:sz w:val="24"/>
          <w:szCs w:val="24"/>
        </w:rPr>
        <w:t xml:space="preserve"> </w:t>
      </w:r>
      <w:r>
        <w:rPr>
          <w:w w:val="225"/>
          <w:sz w:val="24"/>
          <w:szCs w:val="24"/>
          <w:u w:val="single" w:color="000000"/>
        </w:rPr>
        <w:t xml:space="preserve"> </w:t>
      </w:r>
      <w:r>
        <w:rPr>
          <w:sz w:val="24"/>
          <w:szCs w:val="24"/>
          <w:u w:val="single" w:color="000000"/>
        </w:rPr>
        <w:tab/>
      </w:r>
    </w:p>
    <w:p w:rsidR="00D35201" w:rsidRDefault="00D35201">
      <w:pPr>
        <w:spacing w:line="200" w:lineRule="exact"/>
      </w:pPr>
    </w:p>
    <w:p w:rsidR="00D35201" w:rsidRDefault="00D35201">
      <w:pPr>
        <w:spacing w:line="200" w:lineRule="exact"/>
      </w:pPr>
    </w:p>
    <w:p w:rsidR="00D35201" w:rsidRDefault="00D35201">
      <w:pPr>
        <w:spacing w:before="13" w:line="240" w:lineRule="exact"/>
        <w:rPr>
          <w:sz w:val="24"/>
          <w:szCs w:val="24"/>
        </w:rPr>
      </w:pPr>
    </w:p>
    <w:p w:rsidR="00D35201" w:rsidRDefault="00E6664F">
      <w:pPr>
        <w:spacing w:before="18"/>
        <w:ind w:left="3671" w:right="3666"/>
        <w:jc w:val="center"/>
        <w:rPr>
          <w:sz w:val="32"/>
          <w:szCs w:val="32"/>
        </w:rPr>
      </w:pPr>
      <w:r>
        <w:rPr>
          <w:b/>
          <w:sz w:val="32"/>
          <w:szCs w:val="32"/>
        </w:rPr>
        <w:t>For</w:t>
      </w:r>
      <w:r>
        <w:rPr>
          <w:b/>
          <w:spacing w:val="-5"/>
          <w:sz w:val="32"/>
          <w:szCs w:val="32"/>
        </w:rPr>
        <w:t xml:space="preserve"> </w:t>
      </w:r>
      <w:r>
        <w:rPr>
          <w:b/>
          <w:sz w:val="32"/>
          <w:szCs w:val="32"/>
        </w:rPr>
        <w:t>FTP</w:t>
      </w:r>
      <w:r>
        <w:rPr>
          <w:b/>
          <w:spacing w:val="-3"/>
          <w:sz w:val="32"/>
          <w:szCs w:val="32"/>
        </w:rPr>
        <w:t xml:space="preserve"> </w:t>
      </w:r>
      <w:r>
        <w:rPr>
          <w:b/>
          <w:spacing w:val="-1"/>
          <w:w w:val="99"/>
          <w:sz w:val="32"/>
          <w:szCs w:val="32"/>
        </w:rPr>
        <w:t>O</w:t>
      </w:r>
      <w:r>
        <w:rPr>
          <w:b/>
          <w:w w:val="99"/>
          <w:sz w:val="32"/>
          <w:szCs w:val="32"/>
        </w:rPr>
        <w:t>nly</w:t>
      </w:r>
    </w:p>
    <w:p w:rsidR="00D35201" w:rsidRDefault="00D35201">
      <w:pPr>
        <w:spacing w:before="8" w:line="180" w:lineRule="exact"/>
        <w:rPr>
          <w:sz w:val="18"/>
          <w:szCs w:val="18"/>
        </w:rPr>
      </w:pPr>
    </w:p>
    <w:p w:rsidR="00D35201" w:rsidRDefault="00D35201">
      <w:pPr>
        <w:spacing w:line="200" w:lineRule="exact"/>
      </w:pPr>
    </w:p>
    <w:p w:rsidR="00D35201" w:rsidRDefault="007E58FD">
      <w:pPr>
        <w:ind w:left="380" w:right="371"/>
        <w:jc w:val="center"/>
        <w:rPr>
          <w:sz w:val="32"/>
          <w:szCs w:val="32"/>
        </w:rPr>
      </w:pPr>
      <w:r>
        <w:pict>
          <v:group id="_x0000_s3495" style="position:absolute;left:0;text-align:left;margin-left:85pt;margin-top:56.95pt;width:456.55pt;height:0;z-index:-251722240;mso-position-horizontal-relative:page" coordorigin="1700,1139" coordsize="9131,0">
            <v:shape id="_x0000_s3496" style="position:absolute;left:1700;top:1139;width:9131;height:0" coordorigin="1700,1139" coordsize="9131,0" path="m1700,1139r9131,e" filled="f" strokeweight=".58pt">
              <v:path arrowok="t"/>
            </v:shape>
            <w10:wrap anchorx="page"/>
          </v:group>
        </w:pict>
      </w:r>
      <w:r w:rsidR="00E6664F">
        <w:rPr>
          <w:sz w:val="32"/>
          <w:szCs w:val="32"/>
        </w:rPr>
        <w:t>F</w:t>
      </w:r>
      <w:r w:rsidR="00E6664F">
        <w:rPr>
          <w:sz w:val="26"/>
          <w:szCs w:val="26"/>
        </w:rPr>
        <w:t>ORM</w:t>
      </w:r>
      <w:r w:rsidR="00E6664F">
        <w:rPr>
          <w:spacing w:val="-6"/>
          <w:sz w:val="26"/>
          <w:szCs w:val="26"/>
        </w:rPr>
        <w:t xml:space="preserve"> </w:t>
      </w:r>
      <w:r w:rsidR="00E6664F">
        <w:rPr>
          <w:sz w:val="32"/>
          <w:szCs w:val="32"/>
        </w:rPr>
        <w:t>T</w:t>
      </w:r>
      <w:r w:rsidR="00E6664F">
        <w:rPr>
          <w:spacing w:val="-1"/>
          <w:sz w:val="32"/>
          <w:szCs w:val="32"/>
        </w:rPr>
        <w:t>E</w:t>
      </w:r>
      <w:r w:rsidR="00E6664F">
        <w:rPr>
          <w:sz w:val="32"/>
          <w:szCs w:val="32"/>
        </w:rPr>
        <w:t>C</w:t>
      </w:r>
      <w:r w:rsidR="00E6664F">
        <w:rPr>
          <w:spacing w:val="3"/>
          <w:sz w:val="32"/>
          <w:szCs w:val="32"/>
        </w:rPr>
        <w:t>H</w:t>
      </w:r>
      <w:r w:rsidR="00E6664F">
        <w:rPr>
          <w:spacing w:val="-1"/>
          <w:sz w:val="32"/>
          <w:szCs w:val="32"/>
        </w:rPr>
        <w:t>-</w:t>
      </w:r>
      <w:r w:rsidR="00E6664F">
        <w:rPr>
          <w:spacing w:val="1"/>
          <w:sz w:val="32"/>
          <w:szCs w:val="32"/>
        </w:rPr>
        <w:t>3</w:t>
      </w:r>
      <w:r w:rsidR="00E6664F">
        <w:rPr>
          <w:sz w:val="32"/>
          <w:szCs w:val="32"/>
        </w:rPr>
        <w:t>.</w:t>
      </w:r>
      <w:r w:rsidR="00E6664F">
        <w:rPr>
          <w:spacing w:val="52"/>
          <w:sz w:val="32"/>
          <w:szCs w:val="32"/>
        </w:rPr>
        <w:t xml:space="preserve"> </w:t>
      </w:r>
      <w:r w:rsidR="00E6664F">
        <w:rPr>
          <w:spacing w:val="1"/>
          <w:sz w:val="32"/>
          <w:szCs w:val="32"/>
        </w:rPr>
        <w:t>C</w:t>
      </w:r>
      <w:r w:rsidR="00E6664F">
        <w:rPr>
          <w:sz w:val="26"/>
          <w:szCs w:val="26"/>
        </w:rPr>
        <w:t>OMMEN</w:t>
      </w:r>
      <w:r w:rsidR="00E6664F">
        <w:rPr>
          <w:spacing w:val="2"/>
          <w:sz w:val="26"/>
          <w:szCs w:val="26"/>
        </w:rPr>
        <w:t>T</w:t>
      </w:r>
      <w:r w:rsidR="00E6664F">
        <w:rPr>
          <w:sz w:val="26"/>
          <w:szCs w:val="26"/>
        </w:rPr>
        <w:t>S</w:t>
      </w:r>
      <w:r w:rsidR="00E6664F">
        <w:rPr>
          <w:spacing w:val="-15"/>
          <w:sz w:val="26"/>
          <w:szCs w:val="26"/>
        </w:rPr>
        <w:t xml:space="preserve"> </w:t>
      </w:r>
      <w:r w:rsidR="00E6664F">
        <w:rPr>
          <w:sz w:val="26"/>
          <w:szCs w:val="26"/>
        </w:rPr>
        <w:t>A</w:t>
      </w:r>
      <w:r w:rsidR="00E6664F">
        <w:rPr>
          <w:spacing w:val="2"/>
          <w:sz w:val="26"/>
          <w:szCs w:val="26"/>
        </w:rPr>
        <w:t>N</w:t>
      </w:r>
      <w:r w:rsidR="00E6664F">
        <w:rPr>
          <w:sz w:val="26"/>
          <w:szCs w:val="26"/>
        </w:rPr>
        <w:t>D</w:t>
      </w:r>
      <w:r w:rsidR="00E6664F">
        <w:rPr>
          <w:spacing w:val="-6"/>
          <w:sz w:val="26"/>
          <w:szCs w:val="26"/>
        </w:rPr>
        <w:t xml:space="preserve"> </w:t>
      </w:r>
      <w:r w:rsidR="00E6664F">
        <w:rPr>
          <w:spacing w:val="3"/>
          <w:sz w:val="32"/>
          <w:szCs w:val="32"/>
        </w:rPr>
        <w:t>S</w:t>
      </w:r>
      <w:r w:rsidR="00E6664F">
        <w:rPr>
          <w:sz w:val="26"/>
          <w:szCs w:val="26"/>
        </w:rPr>
        <w:t>UGGEST</w:t>
      </w:r>
      <w:r w:rsidR="00E6664F">
        <w:rPr>
          <w:spacing w:val="2"/>
          <w:sz w:val="26"/>
          <w:szCs w:val="26"/>
        </w:rPr>
        <w:t>I</w:t>
      </w:r>
      <w:r w:rsidR="00E6664F">
        <w:rPr>
          <w:sz w:val="26"/>
          <w:szCs w:val="26"/>
        </w:rPr>
        <w:t>ONS</w:t>
      </w:r>
      <w:r w:rsidR="00E6664F">
        <w:rPr>
          <w:spacing w:val="-18"/>
          <w:sz w:val="26"/>
          <w:szCs w:val="26"/>
        </w:rPr>
        <w:t xml:space="preserve"> </w:t>
      </w:r>
      <w:r w:rsidR="00E6664F">
        <w:rPr>
          <w:spacing w:val="2"/>
          <w:sz w:val="26"/>
          <w:szCs w:val="26"/>
        </w:rPr>
        <w:t>O</w:t>
      </w:r>
      <w:r w:rsidR="00E6664F">
        <w:rPr>
          <w:sz w:val="26"/>
          <w:szCs w:val="26"/>
        </w:rPr>
        <w:t>N</w:t>
      </w:r>
      <w:r w:rsidR="00E6664F">
        <w:rPr>
          <w:spacing w:val="-4"/>
          <w:sz w:val="26"/>
          <w:szCs w:val="26"/>
        </w:rPr>
        <w:t xml:space="preserve"> </w:t>
      </w:r>
      <w:r w:rsidR="00E6664F">
        <w:rPr>
          <w:spacing w:val="2"/>
          <w:sz w:val="26"/>
          <w:szCs w:val="26"/>
        </w:rPr>
        <w:t>T</w:t>
      </w:r>
      <w:r w:rsidR="00E6664F">
        <w:rPr>
          <w:sz w:val="26"/>
          <w:szCs w:val="26"/>
        </w:rPr>
        <w:t>HE</w:t>
      </w:r>
      <w:r w:rsidR="00E6664F">
        <w:rPr>
          <w:spacing w:val="-4"/>
          <w:sz w:val="26"/>
          <w:szCs w:val="26"/>
        </w:rPr>
        <w:t xml:space="preserve"> </w:t>
      </w:r>
      <w:r w:rsidR="00E6664F">
        <w:rPr>
          <w:spacing w:val="-1"/>
          <w:sz w:val="32"/>
          <w:szCs w:val="32"/>
        </w:rPr>
        <w:t>T</w:t>
      </w:r>
      <w:r w:rsidR="00E6664F">
        <w:rPr>
          <w:sz w:val="26"/>
          <w:szCs w:val="26"/>
        </w:rPr>
        <w:t>E</w:t>
      </w:r>
      <w:r w:rsidR="00E6664F">
        <w:rPr>
          <w:spacing w:val="2"/>
          <w:sz w:val="26"/>
          <w:szCs w:val="26"/>
        </w:rPr>
        <w:t>R</w:t>
      </w:r>
      <w:r w:rsidR="00E6664F">
        <w:rPr>
          <w:sz w:val="26"/>
          <w:szCs w:val="26"/>
        </w:rPr>
        <w:t>MS</w:t>
      </w:r>
      <w:r w:rsidR="00E6664F">
        <w:rPr>
          <w:spacing w:val="-9"/>
          <w:sz w:val="26"/>
          <w:szCs w:val="26"/>
        </w:rPr>
        <w:t xml:space="preserve"> </w:t>
      </w:r>
      <w:r w:rsidR="00E6664F">
        <w:rPr>
          <w:spacing w:val="2"/>
          <w:w w:val="99"/>
          <w:sz w:val="26"/>
          <w:szCs w:val="26"/>
        </w:rPr>
        <w:t>O</w:t>
      </w:r>
      <w:r w:rsidR="00E6664F">
        <w:rPr>
          <w:w w:val="99"/>
          <w:sz w:val="26"/>
          <w:szCs w:val="26"/>
        </w:rPr>
        <w:t xml:space="preserve">F </w:t>
      </w:r>
      <w:r w:rsidR="00E6664F">
        <w:rPr>
          <w:spacing w:val="1"/>
          <w:sz w:val="32"/>
          <w:szCs w:val="32"/>
        </w:rPr>
        <w:t>R</w:t>
      </w:r>
      <w:r w:rsidR="00E6664F">
        <w:rPr>
          <w:sz w:val="26"/>
          <w:szCs w:val="26"/>
        </w:rPr>
        <w:t>EFEREN</w:t>
      </w:r>
      <w:r w:rsidR="00E6664F">
        <w:rPr>
          <w:spacing w:val="2"/>
          <w:sz w:val="26"/>
          <w:szCs w:val="26"/>
        </w:rPr>
        <w:t>C</w:t>
      </w:r>
      <w:r w:rsidR="00E6664F">
        <w:rPr>
          <w:sz w:val="26"/>
          <w:szCs w:val="26"/>
        </w:rPr>
        <w:t>E</w:t>
      </w:r>
      <w:r w:rsidR="00E6664F">
        <w:rPr>
          <w:spacing w:val="-15"/>
          <w:sz w:val="26"/>
          <w:szCs w:val="26"/>
        </w:rPr>
        <w:t xml:space="preserve"> </w:t>
      </w:r>
      <w:r w:rsidR="00E6664F">
        <w:rPr>
          <w:sz w:val="26"/>
          <w:szCs w:val="26"/>
        </w:rPr>
        <w:t>AND</w:t>
      </w:r>
      <w:r w:rsidR="00E6664F">
        <w:rPr>
          <w:spacing w:val="-4"/>
          <w:sz w:val="26"/>
          <w:szCs w:val="26"/>
        </w:rPr>
        <w:t xml:space="preserve"> </w:t>
      </w:r>
      <w:r w:rsidR="00E6664F">
        <w:rPr>
          <w:spacing w:val="2"/>
          <w:sz w:val="26"/>
          <w:szCs w:val="26"/>
        </w:rPr>
        <w:t>O</w:t>
      </w:r>
      <w:r w:rsidR="00E6664F">
        <w:rPr>
          <w:sz w:val="26"/>
          <w:szCs w:val="26"/>
        </w:rPr>
        <w:t>N</w:t>
      </w:r>
      <w:r w:rsidR="00E6664F">
        <w:rPr>
          <w:spacing w:val="-3"/>
          <w:sz w:val="26"/>
          <w:szCs w:val="26"/>
        </w:rPr>
        <w:t xml:space="preserve"> </w:t>
      </w:r>
      <w:r w:rsidR="00E6664F">
        <w:rPr>
          <w:spacing w:val="1"/>
          <w:sz w:val="32"/>
          <w:szCs w:val="32"/>
        </w:rPr>
        <w:t>C</w:t>
      </w:r>
      <w:r w:rsidR="00E6664F">
        <w:rPr>
          <w:sz w:val="26"/>
          <w:szCs w:val="26"/>
        </w:rPr>
        <w:t>OUNT</w:t>
      </w:r>
      <w:r w:rsidR="00E6664F">
        <w:rPr>
          <w:spacing w:val="2"/>
          <w:sz w:val="26"/>
          <w:szCs w:val="26"/>
        </w:rPr>
        <w:t>E</w:t>
      </w:r>
      <w:r w:rsidR="00E6664F">
        <w:rPr>
          <w:sz w:val="26"/>
          <w:szCs w:val="26"/>
        </w:rPr>
        <w:t>RPA</w:t>
      </w:r>
      <w:r w:rsidR="00E6664F">
        <w:rPr>
          <w:spacing w:val="2"/>
          <w:sz w:val="26"/>
          <w:szCs w:val="26"/>
        </w:rPr>
        <w:t>R</w:t>
      </w:r>
      <w:r w:rsidR="00E6664F">
        <w:rPr>
          <w:sz w:val="26"/>
          <w:szCs w:val="26"/>
        </w:rPr>
        <w:t>T</w:t>
      </w:r>
      <w:r w:rsidR="00E6664F">
        <w:rPr>
          <w:spacing w:val="-19"/>
          <w:sz w:val="26"/>
          <w:szCs w:val="26"/>
        </w:rPr>
        <w:t xml:space="preserve"> </w:t>
      </w:r>
      <w:r w:rsidR="00E6664F">
        <w:rPr>
          <w:spacing w:val="3"/>
          <w:sz w:val="32"/>
          <w:szCs w:val="32"/>
        </w:rPr>
        <w:t>S</w:t>
      </w:r>
      <w:r w:rsidR="00E6664F">
        <w:rPr>
          <w:sz w:val="26"/>
          <w:szCs w:val="26"/>
        </w:rPr>
        <w:t>TAFF</w:t>
      </w:r>
      <w:r w:rsidR="00E6664F">
        <w:rPr>
          <w:spacing w:val="-8"/>
          <w:sz w:val="26"/>
          <w:szCs w:val="26"/>
        </w:rPr>
        <w:t xml:space="preserve"> </w:t>
      </w:r>
      <w:r w:rsidR="00E6664F">
        <w:rPr>
          <w:sz w:val="26"/>
          <w:szCs w:val="26"/>
        </w:rPr>
        <w:t>A</w:t>
      </w:r>
      <w:r w:rsidR="00E6664F">
        <w:rPr>
          <w:spacing w:val="2"/>
          <w:sz w:val="26"/>
          <w:szCs w:val="26"/>
        </w:rPr>
        <w:t>N</w:t>
      </w:r>
      <w:r w:rsidR="00E6664F">
        <w:rPr>
          <w:sz w:val="26"/>
          <w:szCs w:val="26"/>
        </w:rPr>
        <w:t>D</w:t>
      </w:r>
      <w:r w:rsidR="00E6664F">
        <w:rPr>
          <w:spacing w:val="-6"/>
          <w:sz w:val="26"/>
          <w:szCs w:val="26"/>
        </w:rPr>
        <w:t xml:space="preserve"> </w:t>
      </w:r>
      <w:r w:rsidR="00E6664F">
        <w:rPr>
          <w:sz w:val="32"/>
          <w:szCs w:val="32"/>
        </w:rPr>
        <w:t>F</w:t>
      </w:r>
      <w:r w:rsidR="00E6664F">
        <w:rPr>
          <w:sz w:val="26"/>
          <w:szCs w:val="26"/>
        </w:rPr>
        <w:t>A</w:t>
      </w:r>
      <w:r w:rsidR="00E6664F">
        <w:rPr>
          <w:spacing w:val="2"/>
          <w:sz w:val="26"/>
          <w:szCs w:val="26"/>
        </w:rPr>
        <w:t>C</w:t>
      </w:r>
      <w:r w:rsidR="00E6664F">
        <w:rPr>
          <w:sz w:val="26"/>
          <w:szCs w:val="26"/>
        </w:rPr>
        <w:t>ILIT</w:t>
      </w:r>
      <w:r w:rsidR="00E6664F">
        <w:rPr>
          <w:spacing w:val="2"/>
          <w:sz w:val="26"/>
          <w:szCs w:val="26"/>
        </w:rPr>
        <w:t>I</w:t>
      </w:r>
      <w:r w:rsidR="00E6664F">
        <w:rPr>
          <w:sz w:val="26"/>
          <w:szCs w:val="26"/>
        </w:rPr>
        <w:t>ES</w:t>
      </w:r>
      <w:r w:rsidR="00E6664F">
        <w:rPr>
          <w:spacing w:val="-14"/>
          <w:sz w:val="26"/>
          <w:szCs w:val="26"/>
        </w:rPr>
        <w:t xml:space="preserve"> </w:t>
      </w:r>
      <w:r w:rsidR="00E6664F">
        <w:rPr>
          <w:sz w:val="26"/>
          <w:szCs w:val="26"/>
        </w:rPr>
        <w:t>TO</w:t>
      </w:r>
      <w:r w:rsidR="00E6664F">
        <w:rPr>
          <w:spacing w:val="-3"/>
          <w:sz w:val="26"/>
          <w:szCs w:val="26"/>
        </w:rPr>
        <w:t xml:space="preserve"> </w:t>
      </w:r>
      <w:r w:rsidR="00E6664F">
        <w:rPr>
          <w:w w:val="99"/>
          <w:sz w:val="26"/>
          <w:szCs w:val="26"/>
        </w:rPr>
        <w:t xml:space="preserve">BE </w:t>
      </w:r>
      <w:r w:rsidR="00E6664F">
        <w:rPr>
          <w:sz w:val="32"/>
          <w:szCs w:val="32"/>
        </w:rPr>
        <w:t>P</w:t>
      </w:r>
      <w:r w:rsidR="00E6664F">
        <w:rPr>
          <w:sz w:val="26"/>
          <w:szCs w:val="26"/>
        </w:rPr>
        <w:t>ROVID</w:t>
      </w:r>
      <w:r w:rsidR="00E6664F">
        <w:rPr>
          <w:spacing w:val="2"/>
          <w:sz w:val="26"/>
          <w:szCs w:val="26"/>
        </w:rPr>
        <w:t>E</w:t>
      </w:r>
      <w:r w:rsidR="00E6664F">
        <w:rPr>
          <w:sz w:val="26"/>
          <w:szCs w:val="26"/>
        </w:rPr>
        <w:t>D</w:t>
      </w:r>
      <w:r w:rsidR="00E6664F">
        <w:rPr>
          <w:spacing w:val="-13"/>
          <w:sz w:val="26"/>
          <w:szCs w:val="26"/>
        </w:rPr>
        <w:t xml:space="preserve"> </w:t>
      </w:r>
      <w:r w:rsidR="00E6664F">
        <w:rPr>
          <w:sz w:val="26"/>
          <w:szCs w:val="26"/>
        </w:rPr>
        <w:t>BY</w:t>
      </w:r>
      <w:r w:rsidR="00E6664F">
        <w:rPr>
          <w:spacing w:val="-4"/>
          <w:sz w:val="26"/>
          <w:szCs w:val="26"/>
        </w:rPr>
        <w:t xml:space="preserve"> </w:t>
      </w:r>
      <w:r w:rsidR="00E6664F">
        <w:rPr>
          <w:spacing w:val="2"/>
          <w:sz w:val="26"/>
          <w:szCs w:val="26"/>
        </w:rPr>
        <w:t>T</w:t>
      </w:r>
      <w:r w:rsidR="00E6664F">
        <w:rPr>
          <w:sz w:val="26"/>
          <w:szCs w:val="26"/>
        </w:rPr>
        <w:t>HE</w:t>
      </w:r>
      <w:r w:rsidR="00E6664F">
        <w:rPr>
          <w:spacing w:val="-2"/>
          <w:sz w:val="26"/>
          <w:szCs w:val="26"/>
        </w:rPr>
        <w:t xml:space="preserve"> </w:t>
      </w:r>
      <w:r w:rsidR="00E6664F">
        <w:rPr>
          <w:w w:val="99"/>
          <w:sz w:val="32"/>
          <w:szCs w:val="32"/>
        </w:rPr>
        <w:t>PA</w:t>
      </w:r>
    </w:p>
    <w:p w:rsidR="00D35201" w:rsidRDefault="00D35201">
      <w:pPr>
        <w:spacing w:before="14" w:line="240" w:lineRule="exact"/>
        <w:rPr>
          <w:sz w:val="24"/>
          <w:szCs w:val="24"/>
        </w:rPr>
      </w:pPr>
    </w:p>
    <w:p w:rsidR="00D35201" w:rsidRDefault="00E6664F">
      <w:pPr>
        <w:spacing w:before="24"/>
        <w:ind w:left="2911"/>
        <w:rPr>
          <w:sz w:val="28"/>
          <w:szCs w:val="28"/>
        </w:rPr>
      </w:pPr>
      <w:r>
        <w:rPr>
          <w:b/>
          <w:i/>
          <w:sz w:val="28"/>
          <w:szCs w:val="28"/>
        </w:rPr>
        <w:t xml:space="preserve">A - </w:t>
      </w:r>
      <w:r>
        <w:rPr>
          <w:b/>
          <w:i/>
          <w:spacing w:val="-1"/>
          <w:sz w:val="28"/>
          <w:szCs w:val="28"/>
        </w:rPr>
        <w:t>O</w:t>
      </w:r>
      <w:r>
        <w:rPr>
          <w:b/>
          <w:i/>
          <w:sz w:val="28"/>
          <w:szCs w:val="28"/>
        </w:rPr>
        <w:t xml:space="preserve">n the </w:t>
      </w:r>
      <w:r>
        <w:rPr>
          <w:b/>
          <w:i/>
          <w:spacing w:val="-1"/>
          <w:sz w:val="28"/>
          <w:szCs w:val="28"/>
        </w:rPr>
        <w:t>T</w:t>
      </w:r>
      <w:r>
        <w:rPr>
          <w:b/>
          <w:i/>
          <w:sz w:val="28"/>
          <w:szCs w:val="28"/>
        </w:rPr>
        <w:t>e</w:t>
      </w:r>
      <w:r>
        <w:rPr>
          <w:b/>
          <w:i/>
          <w:spacing w:val="-3"/>
          <w:sz w:val="28"/>
          <w:szCs w:val="28"/>
        </w:rPr>
        <w:t>r</w:t>
      </w:r>
      <w:r>
        <w:rPr>
          <w:b/>
          <w:i/>
          <w:spacing w:val="4"/>
          <w:sz w:val="28"/>
          <w:szCs w:val="28"/>
        </w:rPr>
        <w:t>m</w:t>
      </w:r>
      <w:r>
        <w:rPr>
          <w:b/>
          <w:i/>
          <w:sz w:val="28"/>
          <w:szCs w:val="28"/>
        </w:rPr>
        <w:t>s</w:t>
      </w:r>
      <w:r>
        <w:rPr>
          <w:b/>
          <w:i/>
          <w:spacing w:val="-1"/>
          <w:sz w:val="28"/>
          <w:szCs w:val="28"/>
        </w:rPr>
        <w:t xml:space="preserve"> </w:t>
      </w:r>
      <w:r>
        <w:rPr>
          <w:b/>
          <w:i/>
          <w:sz w:val="28"/>
          <w:szCs w:val="28"/>
        </w:rPr>
        <w:t>of</w:t>
      </w:r>
      <w:r>
        <w:rPr>
          <w:b/>
          <w:i/>
          <w:spacing w:val="-2"/>
          <w:sz w:val="28"/>
          <w:szCs w:val="28"/>
        </w:rPr>
        <w:t xml:space="preserve"> </w:t>
      </w:r>
      <w:r>
        <w:rPr>
          <w:b/>
          <w:i/>
          <w:sz w:val="28"/>
          <w:szCs w:val="28"/>
        </w:rPr>
        <w:t>Refe</w:t>
      </w:r>
      <w:r>
        <w:rPr>
          <w:b/>
          <w:i/>
          <w:spacing w:val="-1"/>
          <w:sz w:val="28"/>
          <w:szCs w:val="28"/>
        </w:rPr>
        <w:t>r</w:t>
      </w:r>
      <w:r>
        <w:rPr>
          <w:b/>
          <w:i/>
          <w:sz w:val="28"/>
          <w:szCs w:val="28"/>
        </w:rPr>
        <w:t>ence</w:t>
      </w:r>
    </w:p>
    <w:p w:rsidR="00D35201" w:rsidRDefault="00D35201">
      <w:pPr>
        <w:spacing w:before="7" w:line="100" w:lineRule="exact"/>
        <w:rPr>
          <w:sz w:val="10"/>
          <w:szCs w:val="10"/>
        </w:rPr>
      </w:pPr>
    </w:p>
    <w:p w:rsidR="00D35201" w:rsidRDefault="00D35201">
      <w:pPr>
        <w:spacing w:line="200" w:lineRule="exact"/>
      </w:pPr>
    </w:p>
    <w:p w:rsidR="00D35201" w:rsidRDefault="00D35201">
      <w:pPr>
        <w:spacing w:line="200" w:lineRule="exact"/>
      </w:pPr>
    </w:p>
    <w:p w:rsidR="00D35201" w:rsidRDefault="00E6664F">
      <w:pPr>
        <w:ind w:left="148" w:right="97"/>
        <w:jc w:val="both"/>
        <w:rPr>
          <w:sz w:val="24"/>
          <w:szCs w:val="24"/>
        </w:rPr>
        <w:sectPr w:rsidR="00D35201">
          <w:pgSz w:w="12240" w:h="15840"/>
          <w:pgMar w:top="760" w:right="1300" w:bottom="280" w:left="1580" w:header="569" w:footer="869" w:gutter="0"/>
          <w:cols w:space="720"/>
        </w:sectPr>
      </w:pPr>
      <w:r>
        <w:rPr>
          <w:spacing w:val="2"/>
          <w:sz w:val="24"/>
          <w:szCs w:val="24"/>
        </w:rPr>
        <w:t>[</w:t>
      </w:r>
      <w:r>
        <w:rPr>
          <w:i/>
          <w:sz w:val="24"/>
          <w:szCs w:val="24"/>
        </w:rPr>
        <w:t>Pr</w:t>
      </w:r>
      <w:r>
        <w:rPr>
          <w:i/>
          <w:spacing w:val="-1"/>
          <w:sz w:val="24"/>
          <w:szCs w:val="24"/>
        </w:rPr>
        <w:t>e</w:t>
      </w:r>
      <w:r>
        <w:rPr>
          <w:i/>
          <w:sz w:val="24"/>
          <w:szCs w:val="24"/>
        </w:rPr>
        <w:t>s</w:t>
      </w:r>
      <w:r>
        <w:rPr>
          <w:i/>
          <w:spacing w:val="-1"/>
          <w:sz w:val="24"/>
          <w:szCs w:val="24"/>
        </w:rPr>
        <w:t>e</w:t>
      </w:r>
      <w:r>
        <w:rPr>
          <w:i/>
          <w:sz w:val="24"/>
          <w:szCs w:val="24"/>
        </w:rPr>
        <w:t>nt</w:t>
      </w:r>
      <w:r>
        <w:rPr>
          <w:i/>
          <w:spacing w:val="2"/>
          <w:sz w:val="24"/>
          <w:szCs w:val="24"/>
        </w:rPr>
        <w:t xml:space="preserve"> </w:t>
      </w:r>
      <w:r>
        <w:rPr>
          <w:i/>
          <w:sz w:val="24"/>
          <w:szCs w:val="24"/>
        </w:rPr>
        <w:t>and</w:t>
      </w:r>
      <w:r>
        <w:rPr>
          <w:i/>
          <w:spacing w:val="1"/>
          <w:sz w:val="24"/>
          <w:szCs w:val="24"/>
        </w:rPr>
        <w:t xml:space="preserve"> </w:t>
      </w:r>
      <w:r>
        <w:rPr>
          <w:i/>
          <w:sz w:val="24"/>
          <w:szCs w:val="24"/>
        </w:rPr>
        <w:t>jus</w:t>
      </w:r>
      <w:r>
        <w:rPr>
          <w:i/>
          <w:spacing w:val="1"/>
          <w:sz w:val="24"/>
          <w:szCs w:val="24"/>
        </w:rPr>
        <w:t>t</w:t>
      </w:r>
      <w:r>
        <w:rPr>
          <w:i/>
          <w:sz w:val="24"/>
          <w:szCs w:val="24"/>
        </w:rPr>
        <w:t>i</w:t>
      </w:r>
      <w:r>
        <w:rPr>
          <w:i/>
          <w:spacing w:val="1"/>
          <w:sz w:val="24"/>
          <w:szCs w:val="24"/>
        </w:rPr>
        <w:t>f</w:t>
      </w:r>
      <w:r>
        <w:rPr>
          <w:i/>
          <w:sz w:val="24"/>
          <w:szCs w:val="24"/>
        </w:rPr>
        <w:t>y h</w:t>
      </w:r>
      <w:r>
        <w:rPr>
          <w:i/>
          <w:spacing w:val="-1"/>
          <w:sz w:val="24"/>
          <w:szCs w:val="24"/>
        </w:rPr>
        <w:t>e</w:t>
      </w:r>
      <w:r>
        <w:rPr>
          <w:i/>
          <w:sz w:val="24"/>
          <w:szCs w:val="24"/>
        </w:rPr>
        <w:t>re any modif</w:t>
      </w:r>
      <w:r>
        <w:rPr>
          <w:i/>
          <w:spacing w:val="1"/>
          <w:sz w:val="24"/>
          <w:szCs w:val="24"/>
        </w:rPr>
        <w:t>i</w:t>
      </w:r>
      <w:r>
        <w:rPr>
          <w:i/>
          <w:spacing w:val="-1"/>
          <w:sz w:val="24"/>
          <w:szCs w:val="24"/>
        </w:rPr>
        <w:t>c</w:t>
      </w:r>
      <w:r>
        <w:rPr>
          <w:i/>
          <w:sz w:val="24"/>
          <w:szCs w:val="24"/>
        </w:rPr>
        <w:t>at</w:t>
      </w:r>
      <w:r>
        <w:rPr>
          <w:i/>
          <w:spacing w:val="1"/>
          <w:sz w:val="24"/>
          <w:szCs w:val="24"/>
        </w:rPr>
        <w:t>i</w:t>
      </w:r>
      <w:r>
        <w:rPr>
          <w:i/>
          <w:sz w:val="24"/>
          <w:szCs w:val="24"/>
        </w:rPr>
        <w:t>ons</w:t>
      </w:r>
      <w:r>
        <w:rPr>
          <w:i/>
          <w:spacing w:val="1"/>
          <w:sz w:val="24"/>
          <w:szCs w:val="24"/>
        </w:rPr>
        <w:t xml:space="preserve"> </w:t>
      </w:r>
      <w:r>
        <w:rPr>
          <w:i/>
          <w:sz w:val="24"/>
          <w:szCs w:val="24"/>
        </w:rPr>
        <w:t>or</w:t>
      </w:r>
      <w:r>
        <w:rPr>
          <w:i/>
          <w:spacing w:val="1"/>
          <w:sz w:val="24"/>
          <w:szCs w:val="24"/>
        </w:rPr>
        <w:t xml:space="preserve"> </w:t>
      </w:r>
      <w:r>
        <w:rPr>
          <w:i/>
          <w:sz w:val="24"/>
          <w:szCs w:val="24"/>
        </w:rPr>
        <w:t>impro</w:t>
      </w:r>
      <w:r>
        <w:rPr>
          <w:i/>
          <w:spacing w:val="-1"/>
          <w:sz w:val="24"/>
          <w:szCs w:val="24"/>
        </w:rPr>
        <w:t>ve</w:t>
      </w:r>
      <w:r>
        <w:rPr>
          <w:i/>
          <w:sz w:val="24"/>
          <w:szCs w:val="24"/>
        </w:rPr>
        <w:t>m</w:t>
      </w:r>
      <w:r>
        <w:rPr>
          <w:i/>
          <w:spacing w:val="-1"/>
          <w:sz w:val="24"/>
          <w:szCs w:val="24"/>
        </w:rPr>
        <w:t>e</w:t>
      </w:r>
      <w:r>
        <w:rPr>
          <w:i/>
          <w:sz w:val="24"/>
          <w:szCs w:val="24"/>
        </w:rPr>
        <w:t>nt</w:t>
      </w:r>
      <w:r>
        <w:rPr>
          <w:i/>
          <w:spacing w:val="2"/>
          <w:sz w:val="24"/>
          <w:szCs w:val="24"/>
        </w:rPr>
        <w:t xml:space="preserve"> </w:t>
      </w:r>
      <w:r>
        <w:rPr>
          <w:i/>
          <w:sz w:val="24"/>
          <w:szCs w:val="24"/>
        </w:rPr>
        <w:t>to</w:t>
      </w:r>
      <w:r>
        <w:rPr>
          <w:i/>
          <w:spacing w:val="2"/>
          <w:sz w:val="24"/>
          <w:szCs w:val="24"/>
        </w:rPr>
        <w:t xml:space="preserve"> </w:t>
      </w:r>
      <w:r>
        <w:rPr>
          <w:i/>
          <w:sz w:val="24"/>
          <w:szCs w:val="24"/>
        </w:rPr>
        <w:t>the</w:t>
      </w:r>
      <w:r>
        <w:rPr>
          <w:i/>
          <w:spacing w:val="1"/>
          <w:sz w:val="24"/>
          <w:szCs w:val="24"/>
        </w:rPr>
        <w:t xml:space="preserve"> T</w:t>
      </w:r>
      <w:r>
        <w:rPr>
          <w:i/>
          <w:spacing w:val="-1"/>
          <w:sz w:val="24"/>
          <w:szCs w:val="24"/>
        </w:rPr>
        <w:t>e</w:t>
      </w:r>
      <w:r>
        <w:rPr>
          <w:i/>
          <w:sz w:val="24"/>
          <w:szCs w:val="24"/>
        </w:rPr>
        <w:t>rms</w:t>
      </w:r>
      <w:r>
        <w:rPr>
          <w:i/>
          <w:spacing w:val="1"/>
          <w:sz w:val="24"/>
          <w:szCs w:val="24"/>
        </w:rPr>
        <w:t xml:space="preserve"> </w:t>
      </w:r>
      <w:r>
        <w:rPr>
          <w:i/>
          <w:sz w:val="24"/>
          <w:szCs w:val="24"/>
        </w:rPr>
        <w:t>of</w:t>
      </w:r>
      <w:r>
        <w:rPr>
          <w:i/>
          <w:spacing w:val="4"/>
          <w:sz w:val="24"/>
          <w:szCs w:val="24"/>
        </w:rPr>
        <w:t xml:space="preserve"> </w:t>
      </w:r>
      <w:r>
        <w:rPr>
          <w:i/>
          <w:sz w:val="24"/>
          <w:szCs w:val="24"/>
        </w:rPr>
        <w:t>R</w:t>
      </w:r>
      <w:r>
        <w:rPr>
          <w:i/>
          <w:spacing w:val="-1"/>
          <w:sz w:val="24"/>
          <w:szCs w:val="24"/>
        </w:rPr>
        <w:t>e</w:t>
      </w:r>
      <w:r>
        <w:rPr>
          <w:i/>
          <w:sz w:val="24"/>
          <w:szCs w:val="24"/>
        </w:rPr>
        <w:t>fer</w:t>
      </w:r>
      <w:r>
        <w:rPr>
          <w:i/>
          <w:spacing w:val="-1"/>
          <w:sz w:val="24"/>
          <w:szCs w:val="24"/>
        </w:rPr>
        <w:t>e</w:t>
      </w:r>
      <w:r>
        <w:rPr>
          <w:i/>
          <w:sz w:val="24"/>
          <w:szCs w:val="24"/>
        </w:rPr>
        <w:t>n</w:t>
      </w:r>
      <w:r>
        <w:rPr>
          <w:i/>
          <w:spacing w:val="1"/>
          <w:sz w:val="24"/>
          <w:szCs w:val="24"/>
        </w:rPr>
        <w:t>c</w:t>
      </w:r>
      <w:r>
        <w:rPr>
          <w:i/>
          <w:sz w:val="24"/>
          <w:szCs w:val="24"/>
        </w:rPr>
        <w:t xml:space="preserve">e </w:t>
      </w:r>
      <w:r>
        <w:rPr>
          <w:i/>
          <w:spacing w:val="-1"/>
          <w:sz w:val="24"/>
          <w:szCs w:val="24"/>
        </w:rPr>
        <w:t>y</w:t>
      </w:r>
      <w:r>
        <w:rPr>
          <w:i/>
          <w:sz w:val="24"/>
          <w:szCs w:val="24"/>
        </w:rPr>
        <w:t>ou</w:t>
      </w:r>
      <w:r>
        <w:rPr>
          <w:i/>
          <w:spacing w:val="1"/>
          <w:sz w:val="24"/>
          <w:szCs w:val="24"/>
        </w:rPr>
        <w:t xml:space="preserve"> </w:t>
      </w:r>
      <w:r>
        <w:rPr>
          <w:i/>
          <w:sz w:val="24"/>
          <w:szCs w:val="24"/>
        </w:rPr>
        <w:t>are propos</w:t>
      </w:r>
      <w:r>
        <w:rPr>
          <w:i/>
          <w:spacing w:val="1"/>
          <w:sz w:val="24"/>
          <w:szCs w:val="24"/>
        </w:rPr>
        <w:t>i</w:t>
      </w:r>
      <w:r>
        <w:rPr>
          <w:i/>
          <w:sz w:val="24"/>
          <w:szCs w:val="24"/>
        </w:rPr>
        <w:t>ng</w:t>
      </w:r>
      <w:r>
        <w:rPr>
          <w:i/>
          <w:spacing w:val="1"/>
          <w:sz w:val="24"/>
          <w:szCs w:val="24"/>
        </w:rPr>
        <w:t xml:space="preserve"> </w:t>
      </w:r>
      <w:r>
        <w:rPr>
          <w:i/>
          <w:sz w:val="24"/>
          <w:szCs w:val="24"/>
        </w:rPr>
        <w:t>to</w:t>
      </w:r>
      <w:r>
        <w:rPr>
          <w:i/>
          <w:spacing w:val="1"/>
          <w:sz w:val="24"/>
          <w:szCs w:val="24"/>
        </w:rPr>
        <w:t xml:space="preserve"> </w:t>
      </w:r>
      <w:r>
        <w:rPr>
          <w:i/>
          <w:sz w:val="24"/>
          <w:szCs w:val="24"/>
        </w:rPr>
        <w:t>impro</w:t>
      </w:r>
      <w:r>
        <w:rPr>
          <w:i/>
          <w:spacing w:val="-1"/>
          <w:sz w:val="24"/>
          <w:szCs w:val="24"/>
        </w:rPr>
        <w:t>v</w:t>
      </w:r>
      <w:r>
        <w:rPr>
          <w:i/>
          <w:sz w:val="24"/>
          <w:szCs w:val="24"/>
        </w:rPr>
        <w:t>e p</w:t>
      </w:r>
      <w:r>
        <w:rPr>
          <w:i/>
          <w:spacing w:val="-1"/>
          <w:sz w:val="24"/>
          <w:szCs w:val="24"/>
        </w:rPr>
        <w:t>e</w:t>
      </w:r>
      <w:r>
        <w:rPr>
          <w:i/>
          <w:sz w:val="24"/>
          <w:szCs w:val="24"/>
        </w:rPr>
        <w:t>rfo</w:t>
      </w:r>
      <w:r>
        <w:rPr>
          <w:i/>
          <w:spacing w:val="1"/>
          <w:sz w:val="24"/>
          <w:szCs w:val="24"/>
        </w:rPr>
        <w:t>r</w:t>
      </w:r>
      <w:r>
        <w:rPr>
          <w:i/>
          <w:sz w:val="24"/>
          <w:szCs w:val="24"/>
        </w:rPr>
        <w:t>man</w:t>
      </w:r>
      <w:r>
        <w:rPr>
          <w:i/>
          <w:spacing w:val="-1"/>
          <w:sz w:val="24"/>
          <w:szCs w:val="24"/>
        </w:rPr>
        <w:t>c</w:t>
      </w:r>
      <w:r>
        <w:rPr>
          <w:i/>
          <w:sz w:val="24"/>
          <w:szCs w:val="24"/>
        </w:rPr>
        <w:t>e in</w:t>
      </w:r>
      <w:r>
        <w:rPr>
          <w:i/>
          <w:spacing w:val="1"/>
          <w:sz w:val="24"/>
          <w:szCs w:val="24"/>
        </w:rPr>
        <w:t xml:space="preserve"> </w:t>
      </w:r>
      <w:r>
        <w:rPr>
          <w:i/>
          <w:spacing w:val="-1"/>
          <w:sz w:val="24"/>
          <w:szCs w:val="24"/>
        </w:rPr>
        <w:t>c</w:t>
      </w:r>
      <w:r>
        <w:rPr>
          <w:i/>
          <w:sz w:val="24"/>
          <w:szCs w:val="24"/>
        </w:rPr>
        <w:t>arrying</w:t>
      </w:r>
      <w:r>
        <w:rPr>
          <w:i/>
          <w:spacing w:val="3"/>
          <w:sz w:val="24"/>
          <w:szCs w:val="24"/>
        </w:rPr>
        <w:t xml:space="preserve"> </w:t>
      </w:r>
      <w:r>
        <w:rPr>
          <w:i/>
          <w:sz w:val="24"/>
          <w:szCs w:val="24"/>
        </w:rPr>
        <w:t>out</w:t>
      </w:r>
      <w:r>
        <w:rPr>
          <w:i/>
          <w:spacing w:val="1"/>
          <w:sz w:val="24"/>
          <w:szCs w:val="24"/>
        </w:rPr>
        <w:t xml:space="preserve"> </w:t>
      </w:r>
      <w:r>
        <w:rPr>
          <w:i/>
          <w:sz w:val="24"/>
          <w:szCs w:val="24"/>
        </w:rPr>
        <w:t>the ass</w:t>
      </w:r>
      <w:r>
        <w:rPr>
          <w:i/>
          <w:spacing w:val="1"/>
          <w:sz w:val="24"/>
          <w:szCs w:val="24"/>
        </w:rPr>
        <w:t>i</w:t>
      </w:r>
      <w:r>
        <w:rPr>
          <w:i/>
          <w:sz w:val="24"/>
          <w:szCs w:val="24"/>
        </w:rPr>
        <w:t>gnm</w:t>
      </w:r>
      <w:r>
        <w:rPr>
          <w:i/>
          <w:spacing w:val="-1"/>
          <w:sz w:val="24"/>
          <w:szCs w:val="24"/>
        </w:rPr>
        <w:t>e</w:t>
      </w:r>
      <w:r>
        <w:rPr>
          <w:i/>
          <w:sz w:val="24"/>
          <w:szCs w:val="24"/>
        </w:rPr>
        <w:t>nt</w:t>
      </w:r>
      <w:r>
        <w:rPr>
          <w:i/>
          <w:spacing w:val="1"/>
          <w:sz w:val="24"/>
          <w:szCs w:val="24"/>
        </w:rPr>
        <w:t xml:space="preserve"> </w:t>
      </w:r>
      <w:r>
        <w:rPr>
          <w:i/>
          <w:spacing w:val="-3"/>
          <w:sz w:val="24"/>
          <w:szCs w:val="24"/>
        </w:rPr>
        <w:t>(</w:t>
      </w:r>
      <w:r>
        <w:rPr>
          <w:i/>
          <w:sz w:val="24"/>
          <w:szCs w:val="24"/>
        </w:rPr>
        <w:t>su</w:t>
      </w:r>
      <w:r>
        <w:rPr>
          <w:i/>
          <w:spacing w:val="1"/>
          <w:sz w:val="24"/>
          <w:szCs w:val="24"/>
        </w:rPr>
        <w:t>c</w:t>
      </w:r>
      <w:r>
        <w:rPr>
          <w:i/>
          <w:sz w:val="24"/>
          <w:szCs w:val="24"/>
        </w:rPr>
        <w:t>h</w:t>
      </w:r>
      <w:r>
        <w:rPr>
          <w:i/>
          <w:spacing w:val="1"/>
          <w:sz w:val="24"/>
          <w:szCs w:val="24"/>
        </w:rPr>
        <w:t xml:space="preserve"> </w:t>
      </w:r>
      <w:r>
        <w:rPr>
          <w:i/>
          <w:sz w:val="24"/>
          <w:szCs w:val="24"/>
        </w:rPr>
        <w:t>as</w:t>
      </w:r>
      <w:r>
        <w:rPr>
          <w:i/>
          <w:spacing w:val="1"/>
          <w:sz w:val="24"/>
          <w:szCs w:val="24"/>
        </w:rPr>
        <w:t xml:space="preserve"> </w:t>
      </w:r>
      <w:r>
        <w:rPr>
          <w:i/>
          <w:sz w:val="24"/>
          <w:szCs w:val="24"/>
        </w:rPr>
        <w:t>d</w:t>
      </w:r>
      <w:r>
        <w:rPr>
          <w:i/>
          <w:spacing w:val="-1"/>
          <w:sz w:val="24"/>
          <w:szCs w:val="24"/>
        </w:rPr>
        <w:t>e</w:t>
      </w:r>
      <w:r>
        <w:rPr>
          <w:i/>
          <w:sz w:val="24"/>
          <w:szCs w:val="24"/>
        </w:rPr>
        <w:t>leting</w:t>
      </w:r>
      <w:r>
        <w:rPr>
          <w:i/>
          <w:spacing w:val="1"/>
          <w:sz w:val="24"/>
          <w:szCs w:val="24"/>
        </w:rPr>
        <w:t xml:space="preserve"> </w:t>
      </w:r>
      <w:r>
        <w:rPr>
          <w:i/>
          <w:sz w:val="24"/>
          <w:szCs w:val="24"/>
        </w:rPr>
        <w:t>some a</w:t>
      </w:r>
      <w:r>
        <w:rPr>
          <w:i/>
          <w:spacing w:val="-1"/>
          <w:sz w:val="24"/>
          <w:szCs w:val="24"/>
        </w:rPr>
        <w:t>c</w:t>
      </w:r>
      <w:r>
        <w:rPr>
          <w:i/>
          <w:sz w:val="24"/>
          <w:szCs w:val="24"/>
        </w:rPr>
        <w:t>t</w:t>
      </w:r>
      <w:r>
        <w:rPr>
          <w:i/>
          <w:spacing w:val="1"/>
          <w:sz w:val="24"/>
          <w:szCs w:val="24"/>
        </w:rPr>
        <w:t>i</w:t>
      </w:r>
      <w:r>
        <w:rPr>
          <w:i/>
          <w:spacing w:val="-1"/>
          <w:sz w:val="24"/>
          <w:szCs w:val="24"/>
        </w:rPr>
        <w:t>v</w:t>
      </w:r>
      <w:r>
        <w:rPr>
          <w:i/>
          <w:sz w:val="24"/>
          <w:szCs w:val="24"/>
        </w:rPr>
        <w:t>i</w:t>
      </w:r>
      <w:r>
        <w:rPr>
          <w:i/>
          <w:spacing w:val="1"/>
          <w:sz w:val="24"/>
          <w:szCs w:val="24"/>
        </w:rPr>
        <w:t>t</w:t>
      </w:r>
      <w:r>
        <w:rPr>
          <w:i/>
          <w:sz w:val="24"/>
          <w:szCs w:val="24"/>
        </w:rPr>
        <w:t xml:space="preserve">y </w:t>
      </w:r>
      <w:r>
        <w:rPr>
          <w:i/>
          <w:spacing w:val="-1"/>
          <w:sz w:val="24"/>
          <w:szCs w:val="24"/>
        </w:rPr>
        <w:t>y</w:t>
      </w:r>
      <w:r>
        <w:rPr>
          <w:i/>
          <w:sz w:val="24"/>
          <w:szCs w:val="24"/>
        </w:rPr>
        <w:t>ou</w:t>
      </w:r>
      <w:r>
        <w:rPr>
          <w:i/>
          <w:spacing w:val="1"/>
          <w:sz w:val="24"/>
          <w:szCs w:val="24"/>
        </w:rPr>
        <w:t xml:space="preserve"> </w:t>
      </w:r>
      <w:r>
        <w:rPr>
          <w:i/>
          <w:spacing w:val="-1"/>
          <w:sz w:val="24"/>
          <w:szCs w:val="24"/>
        </w:rPr>
        <w:t>c</w:t>
      </w:r>
      <w:r>
        <w:rPr>
          <w:i/>
          <w:sz w:val="24"/>
          <w:szCs w:val="24"/>
        </w:rPr>
        <w:t>onsid</w:t>
      </w:r>
      <w:r>
        <w:rPr>
          <w:i/>
          <w:spacing w:val="-1"/>
          <w:sz w:val="24"/>
          <w:szCs w:val="24"/>
        </w:rPr>
        <w:t>e</w:t>
      </w:r>
      <w:r>
        <w:rPr>
          <w:i/>
          <w:sz w:val="24"/>
          <w:szCs w:val="24"/>
        </w:rPr>
        <w:t>r</w:t>
      </w:r>
      <w:r>
        <w:rPr>
          <w:i/>
          <w:spacing w:val="2"/>
          <w:sz w:val="24"/>
          <w:szCs w:val="24"/>
        </w:rPr>
        <w:t xml:space="preserve"> </w:t>
      </w:r>
      <w:r>
        <w:rPr>
          <w:i/>
          <w:sz w:val="24"/>
          <w:szCs w:val="24"/>
        </w:rPr>
        <w:t>un</w:t>
      </w:r>
      <w:r>
        <w:rPr>
          <w:i/>
          <w:spacing w:val="2"/>
          <w:sz w:val="24"/>
          <w:szCs w:val="24"/>
        </w:rPr>
        <w:t>n</w:t>
      </w:r>
      <w:r>
        <w:rPr>
          <w:i/>
          <w:spacing w:val="-1"/>
          <w:sz w:val="24"/>
          <w:szCs w:val="24"/>
        </w:rPr>
        <w:t>ece</w:t>
      </w:r>
      <w:r>
        <w:rPr>
          <w:i/>
          <w:sz w:val="24"/>
          <w:szCs w:val="24"/>
        </w:rPr>
        <w:t>ssary,</w:t>
      </w:r>
      <w:r>
        <w:rPr>
          <w:i/>
          <w:spacing w:val="1"/>
          <w:sz w:val="24"/>
          <w:szCs w:val="24"/>
        </w:rPr>
        <w:t xml:space="preserve"> </w:t>
      </w:r>
      <w:r>
        <w:rPr>
          <w:i/>
          <w:sz w:val="24"/>
          <w:szCs w:val="24"/>
        </w:rPr>
        <w:t>or</w:t>
      </w:r>
      <w:r>
        <w:rPr>
          <w:i/>
          <w:spacing w:val="2"/>
          <w:sz w:val="24"/>
          <w:szCs w:val="24"/>
        </w:rPr>
        <w:t xml:space="preserve"> </w:t>
      </w:r>
      <w:r>
        <w:rPr>
          <w:i/>
          <w:sz w:val="24"/>
          <w:szCs w:val="24"/>
        </w:rPr>
        <w:t>adding</w:t>
      </w:r>
      <w:r>
        <w:rPr>
          <w:i/>
          <w:spacing w:val="2"/>
          <w:sz w:val="24"/>
          <w:szCs w:val="24"/>
        </w:rPr>
        <w:t xml:space="preserve"> </w:t>
      </w:r>
      <w:r>
        <w:rPr>
          <w:i/>
          <w:sz w:val="24"/>
          <w:szCs w:val="24"/>
        </w:rPr>
        <w:t>a</w:t>
      </w:r>
      <w:r>
        <w:rPr>
          <w:i/>
          <w:spacing w:val="3"/>
          <w:sz w:val="24"/>
          <w:szCs w:val="24"/>
        </w:rPr>
        <w:t>n</w:t>
      </w:r>
      <w:r>
        <w:rPr>
          <w:i/>
          <w:sz w:val="24"/>
          <w:szCs w:val="24"/>
        </w:rPr>
        <w:t>other,</w:t>
      </w:r>
      <w:r>
        <w:rPr>
          <w:i/>
          <w:spacing w:val="1"/>
          <w:sz w:val="24"/>
          <w:szCs w:val="24"/>
        </w:rPr>
        <w:t xml:space="preserve"> </w:t>
      </w:r>
      <w:r>
        <w:rPr>
          <w:i/>
          <w:sz w:val="24"/>
          <w:szCs w:val="24"/>
        </w:rPr>
        <w:t>or</w:t>
      </w:r>
      <w:r>
        <w:rPr>
          <w:i/>
          <w:spacing w:val="2"/>
          <w:sz w:val="24"/>
          <w:szCs w:val="24"/>
        </w:rPr>
        <w:t xml:space="preserve"> </w:t>
      </w:r>
      <w:r>
        <w:rPr>
          <w:i/>
          <w:sz w:val="24"/>
          <w:szCs w:val="24"/>
        </w:rPr>
        <w:t>propos</w:t>
      </w:r>
      <w:r>
        <w:rPr>
          <w:i/>
          <w:spacing w:val="1"/>
          <w:sz w:val="24"/>
          <w:szCs w:val="24"/>
        </w:rPr>
        <w:t>i</w:t>
      </w:r>
      <w:r>
        <w:rPr>
          <w:i/>
          <w:sz w:val="24"/>
          <w:szCs w:val="24"/>
        </w:rPr>
        <w:t>ng</w:t>
      </w:r>
      <w:r>
        <w:rPr>
          <w:i/>
          <w:spacing w:val="1"/>
          <w:sz w:val="24"/>
          <w:szCs w:val="24"/>
        </w:rPr>
        <w:t xml:space="preserve"> </w:t>
      </w:r>
      <w:r>
        <w:rPr>
          <w:i/>
          <w:sz w:val="24"/>
          <w:szCs w:val="24"/>
        </w:rPr>
        <w:t>a</w:t>
      </w:r>
      <w:r>
        <w:rPr>
          <w:i/>
          <w:spacing w:val="1"/>
          <w:sz w:val="24"/>
          <w:szCs w:val="24"/>
        </w:rPr>
        <w:t xml:space="preserve"> </w:t>
      </w:r>
      <w:r>
        <w:rPr>
          <w:i/>
          <w:sz w:val="24"/>
          <w:szCs w:val="24"/>
        </w:rPr>
        <w:t>di</w:t>
      </w:r>
      <w:r>
        <w:rPr>
          <w:i/>
          <w:spacing w:val="1"/>
          <w:sz w:val="24"/>
          <w:szCs w:val="24"/>
        </w:rPr>
        <w:t>f</w:t>
      </w:r>
      <w:r>
        <w:rPr>
          <w:i/>
          <w:sz w:val="24"/>
          <w:szCs w:val="24"/>
        </w:rPr>
        <w:t>f</w:t>
      </w:r>
      <w:r>
        <w:rPr>
          <w:i/>
          <w:spacing w:val="-3"/>
          <w:sz w:val="24"/>
          <w:szCs w:val="24"/>
        </w:rPr>
        <w:t>e</w:t>
      </w:r>
      <w:r>
        <w:rPr>
          <w:i/>
          <w:sz w:val="24"/>
          <w:szCs w:val="24"/>
        </w:rPr>
        <w:t>r</w:t>
      </w:r>
      <w:r>
        <w:rPr>
          <w:i/>
          <w:spacing w:val="-1"/>
          <w:sz w:val="24"/>
          <w:szCs w:val="24"/>
        </w:rPr>
        <w:t>e</w:t>
      </w:r>
      <w:r>
        <w:rPr>
          <w:i/>
          <w:sz w:val="24"/>
          <w:szCs w:val="24"/>
        </w:rPr>
        <w:t>nt</w:t>
      </w:r>
      <w:r>
        <w:rPr>
          <w:i/>
          <w:spacing w:val="2"/>
          <w:sz w:val="24"/>
          <w:szCs w:val="24"/>
        </w:rPr>
        <w:t xml:space="preserve"> </w:t>
      </w:r>
      <w:r>
        <w:rPr>
          <w:i/>
          <w:sz w:val="24"/>
          <w:szCs w:val="24"/>
        </w:rPr>
        <w:t>phasing</w:t>
      </w:r>
      <w:r>
        <w:rPr>
          <w:i/>
          <w:spacing w:val="1"/>
          <w:sz w:val="24"/>
          <w:szCs w:val="24"/>
        </w:rPr>
        <w:t xml:space="preserve"> </w:t>
      </w:r>
      <w:r>
        <w:rPr>
          <w:i/>
          <w:sz w:val="24"/>
          <w:szCs w:val="24"/>
        </w:rPr>
        <w:t>of</w:t>
      </w:r>
      <w:r>
        <w:rPr>
          <w:i/>
          <w:spacing w:val="2"/>
          <w:sz w:val="24"/>
          <w:szCs w:val="24"/>
        </w:rPr>
        <w:t xml:space="preserve"> </w:t>
      </w:r>
      <w:r>
        <w:rPr>
          <w:i/>
          <w:sz w:val="24"/>
          <w:szCs w:val="24"/>
        </w:rPr>
        <w:t>the a</w:t>
      </w:r>
      <w:r>
        <w:rPr>
          <w:i/>
          <w:spacing w:val="-1"/>
          <w:sz w:val="24"/>
          <w:szCs w:val="24"/>
        </w:rPr>
        <w:t>c</w:t>
      </w:r>
      <w:r>
        <w:rPr>
          <w:i/>
          <w:sz w:val="24"/>
          <w:szCs w:val="24"/>
        </w:rPr>
        <w:t>t</w:t>
      </w:r>
      <w:r>
        <w:rPr>
          <w:i/>
          <w:spacing w:val="1"/>
          <w:sz w:val="24"/>
          <w:szCs w:val="24"/>
        </w:rPr>
        <w:t>i</w:t>
      </w:r>
      <w:r>
        <w:rPr>
          <w:i/>
          <w:spacing w:val="-1"/>
          <w:sz w:val="24"/>
          <w:szCs w:val="24"/>
        </w:rPr>
        <w:t>v</w:t>
      </w:r>
      <w:r>
        <w:rPr>
          <w:i/>
          <w:sz w:val="24"/>
          <w:szCs w:val="24"/>
        </w:rPr>
        <w:t>i</w:t>
      </w:r>
      <w:r>
        <w:rPr>
          <w:i/>
          <w:spacing w:val="1"/>
          <w:sz w:val="24"/>
          <w:szCs w:val="24"/>
        </w:rPr>
        <w:t>t</w:t>
      </w:r>
      <w:r>
        <w:rPr>
          <w:i/>
          <w:sz w:val="24"/>
          <w:szCs w:val="24"/>
        </w:rPr>
        <w:t>ies</w:t>
      </w:r>
      <w:r>
        <w:rPr>
          <w:i/>
          <w:spacing w:val="-3"/>
          <w:sz w:val="24"/>
          <w:szCs w:val="24"/>
        </w:rPr>
        <w:t>)</w:t>
      </w:r>
      <w:r>
        <w:rPr>
          <w:i/>
          <w:sz w:val="24"/>
          <w:szCs w:val="24"/>
        </w:rPr>
        <w:t>.</w:t>
      </w:r>
      <w:r w:rsidR="00F97051">
        <w:rPr>
          <w:i/>
          <w:sz w:val="24"/>
          <w:szCs w:val="24"/>
        </w:rPr>
        <w:t xml:space="preserve"> </w:t>
      </w:r>
      <w:r>
        <w:rPr>
          <w:i/>
          <w:sz w:val="24"/>
          <w:szCs w:val="24"/>
        </w:rPr>
        <w:t>S</w:t>
      </w:r>
      <w:r>
        <w:rPr>
          <w:i/>
          <w:spacing w:val="2"/>
          <w:sz w:val="24"/>
          <w:szCs w:val="24"/>
        </w:rPr>
        <w:t>u</w:t>
      </w:r>
      <w:r>
        <w:rPr>
          <w:i/>
          <w:spacing w:val="-1"/>
          <w:sz w:val="24"/>
          <w:szCs w:val="24"/>
        </w:rPr>
        <w:t>c</w:t>
      </w:r>
      <w:r>
        <w:rPr>
          <w:i/>
          <w:sz w:val="24"/>
          <w:szCs w:val="24"/>
        </w:rPr>
        <w:t>h</w:t>
      </w:r>
      <w:r>
        <w:rPr>
          <w:i/>
          <w:spacing w:val="1"/>
          <w:sz w:val="24"/>
          <w:szCs w:val="24"/>
        </w:rPr>
        <w:t xml:space="preserve"> </w:t>
      </w:r>
      <w:r>
        <w:rPr>
          <w:i/>
          <w:sz w:val="24"/>
          <w:szCs w:val="24"/>
        </w:rPr>
        <w:t>sug</w:t>
      </w:r>
      <w:r>
        <w:rPr>
          <w:i/>
          <w:spacing w:val="2"/>
          <w:sz w:val="24"/>
          <w:szCs w:val="24"/>
        </w:rPr>
        <w:t>g</w:t>
      </w:r>
      <w:r>
        <w:rPr>
          <w:i/>
          <w:spacing w:val="-1"/>
          <w:sz w:val="24"/>
          <w:szCs w:val="24"/>
        </w:rPr>
        <w:t>e</w:t>
      </w:r>
      <w:r>
        <w:rPr>
          <w:i/>
          <w:sz w:val="24"/>
          <w:szCs w:val="24"/>
        </w:rPr>
        <w:t>st</w:t>
      </w:r>
      <w:r>
        <w:rPr>
          <w:i/>
          <w:spacing w:val="1"/>
          <w:sz w:val="24"/>
          <w:szCs w:val="24"/>
        </w:rPr>
        <w:t>i</w:t>
      </w:r>
      <w:r>
        <w:rPr>
          <w:i/>
          <w:sz w:val="24"/>
          <w:szCs w:val="24"/>
        </w:rPr>
        <w:t>ons</w:t>
      </w:r>
      <w:r>
        <w:rPr>
          <w:i/>
          <w:spacing w:val="1"/>
          <w:sz w:val="24"/>
          <w:szCs w:val="24"/>
        </w:rPr>
        <w:t xml:space="preserve"> </w:t>
      </w:r>
      <w:r>
        <w:rPr>
          <w:i/>
          <w:sz w:val="24"/>
          <w:szCs w:val="24"/>
        </w:rPr>
        <w:t>should</w:t>
      </w:r>
      <w:r>
        <w:rPr>
          <w:i/>
          <w:spacing w:val="1"/>
          <w:sz w:val="24"/>
          <w:szCs w:val="24"/>
        </w:rPr>
        <w:t xml:space="preserve"> </w:t>
      </w:r>
      <w:r>
        <w:rPr>
          <w:i/>
          <w:sz w:val="24"/>
          <w:szCs w:val="24"/>
        </w:rPr>
        <w:t xml:space="preserve">be </w:t>
      </w:r>
      <w:r>
        <w:rPr>
          <w:i/>
          <w:spacing w:val="-1"/>
          <w:sz w:val="24"/>
          <w:szCs w:val="24"/>
        </w:rPr>
        <w:t>c</w:t>
      </w:r>
      <w:r>
        <w:rPr>
          <w:i/>
          <w:sz w:val="24"/>
          <w:szCs w:val="24"/>
        </w:rPr>
        <w:t>o</w:t>
      </w:r>
      <w:r>
        <w:rPr>
          <w:i/>
          <w:spacing w:val="2"/>
          <w:sz w:val="24"/>
          <w:szCs w:val="24"/>
        </w:rPr>
        <w:t>n</w:t>
      </w:r>
      <w:r>
        <w:rPr>
          <w:i/>
          <w:spacing w:val="-1"/>
          <w:sz w:val="24"/>
          <w:szCs w:val="24"/>
        </w:rPr>
        <w:t>c</w:t>
      </w:r>
      <w:r>
        <w:rPr>
          <w:i/>
          <w:sz w:val="24"/>
          <w:szCs w:val="24"/>
        </w:rPr>
        <w:t>ise</w:t>
      </w:r>
      <w:r>
        <w:rPr>
          <w:i/>
          <w:spacing w:val="3"/>
          <w:sz w:val="24"/>
          <w:szCs w:val="24"/>
        </w:rPr>
        <w:t xml:space="preserve"> </w:t>
      </w:r>
      <w:r>
        <w:rPr>
          <w:i/>
          <w:sz w:val="24"/>
          <w:szCs w:val="24"/>
        </w:rPr>
        <w:t>and</w:t>
      </w:r>
      <w:r>
        <w:rPr>
          <w:i/>
          <w:spacing w:val="1"/>
          <w:sz w:val="24"/>
          <w:szCs w:val="24"/>
        </w:rPr>
        <w:t xml:space="preserve"> </w:t>
      </w:r>
      <w:r>
        <w:rPr>
          <w:i/>
          <w:sz w:val="24"/>
          <w:szCs w:val="24"/>
        </w:rPr>
        <w:t>to</w:t>
      </w:r>
      <w:r>
        <w:rPr>
          <w:i/>
          <w:spacing w:val="1"/>
          <w:sz w:val="24"/>
          <w:szCs w:val="24"/>
        </w:rPr>
        <w:t xml:space="preserve"> </w:t>
      </w:r>
      <w:r>
        <w:rPr>
          <w:i/>
          <w:sz w:val="24"/>
          <w:szCs w:val="24"/>
        </w:rPr>
        <w:t>the poin</w:t>
      </w:r>
      <w:r>
        <w:rPr>
          <w:i/>
          <w:spacing w:val="1"/>
          <w:sz w:val="24"/>
          <w:szCs w:val="24"/>
        </w:rPr>
        <w:t>t</w:t>
      </w:r>
      <w:r>
        <w:rPr>
          <w:i/>
          <w:sz w:val="24"/>
          <w:szCs w:val="24"/>
        </w:rPr>
        <w:t>,</w:t>
      </w:r>
      <w:r>
        <w:rPr>
          <w:i/>
          <w:spacing w:val="3"/>
          <w:sz w:val="24"/>
          <w:szCs w:val="24"/>
        </w:rPr>
        <w:t xml:space="preserve"> </w:t>
      </w:r>
      <w:r>
        <w:rPr>
          <w:i/>
          <w:sz w:val="24"/>
          <w:szCs w:val="24"/>
        </w:rPr>
        <w:t>and</w:t>
      </w:r>
      <w:r>
        <w:rPr>
          <w:i/>
          <w:spacing w:val="1"/>
          <w:sz w:val="24"/>
          <w:szCs w:val="24"/>
        </w:rPr>
        <w:t xml:space="preserve"> </w:t>
      </w:r>
      <w:r>
        <w:rPr>
          <w:i/>
          <w:sz w:val="24"/>
          <w:szCs w:val="24"/>
        </w:rPr>
        <w:t>i</w:t>
      </w:r>
      <w:r>
        <w:rPr>
          <w:i/>
          <w:spacing w:val="3"/>
          <w:sz w:val="24"/>
          <w:szCs w:val="24"/>
        </w:rPr>
        <w:t>n</w:t>
      </w:r>
      <w:r>
        <w:rPr>
          <w:i/>
          <w:spacing w:val="-1"/>
          <w:sz w:val="24"/>
          <w:szCs w:val="24"/>
        </w:rPr>
        <w:t>c</w:t>
      </w:r>
      <w:r>
        <w:rPr>
          <w:i/>
          <w:sz w:val="24"/>
          <w:szCs w:val="24"/>
        </w:rPr>
        <w:t>orpora</w:t>
      </w:r>
      <w:r>
        <w:rPr>
          <w:i/>
          <w:spacing w:val="1"/>
          <w:sz w:val="24"/>
          <w:szCs w:val="24"/>
        </w:rPr>
        <w:t>t</w:t>
      </w:r>
      <w:r>
        <w:rPr>
          <w:i/>
          <w:spacing w:val="-1"/>
          <w:sz w:val="24"/>
          <w:szCs w:val="24"/>
        </w:rPr>
        <w:t>e</w:t>
      </w:r>
      <w:r>
        <w:rPr>
          <w:i/>
          <w:sz w:val="24"/>
          <w:szCs w:val="24"/>
        </w:rPr>
        <w:t>d</w:t>
      </w:r>
      <w:r>
        <w:rPr>
          <w:i/>
          <w:spacing w:val="1"/>
          <w:sz w:val="24"/>
          <w:szCs w:val="24"/>
        </w:rPr>
        <w:t xml:space="preserve"> </w:t>
      </w:r>
      <w:r>
        <w:rPr>
          <w:i/>
          <w:sz w:val="24"/>
          <w:szCs w:val="24"/>
        </w:rPr>
        <w:t>in</w:t>
      </w:r>
      <w:r>
        <w:rPr>
          <w:i/>
          <w:spacing w:val="3"/>
          <w:sz w:val="24"/>
          <w:szCs w:val="24"/>
        </w:rPr>
        <w:t xml:space="preserve"> </w:t>
      </w:r>
      <w:r>
        <w:rPr>
          <w:i/>
          <w:spacing w:val="-1"/>
          <w:sz w:val="24"/>
          <w:szCs w:val="24"/>
        </w:rPr>
        <w:t>y</w:t>
      </w:r>
      <w:r>
        <w:rPr>
          <w:i/>
          <w:sz w:val="24"/>
          <w:szCs w:val="24"/>
        </w:rPr>
        <w:t>our Proposal.</w:t>
      </w:r>
      <w:r>
        <w:rPr>
          <w:sz w:val="24"/>
          <w:szCs w:val="24"/>
        </w:rPr>
        <w:t>]</w:t>
      </w: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before="3" w:line="240" w:lineRule="exact"/>
        <w:rPr>
          <w:sz w:val="24"/>
          <w:szCs w:val="24"/>
        </w:rPr>
      </w:pPr>
    </w:p>
    <w:p w:rsidR="00D35201" w:rsidRDefault="00E6664F">
      <w:pPr>
        <w:spacing w:before="24"/>
        <w:ind w:left="2412"/>
        <w:rPr>
          <w:sz w:val="28"/>
          <w:szCs w:val="28"/>
        </w:rPr>
      </w:pPr>
      <w:r>
        <w:rPr>
          <w:b/>
          <w:i/>
          <w:sz w:val="28"/>
          <w:szCs w:val="28"/>
        </w:rPr>
        <w:t xml:space="preserve">B - </w:t>
      </w:r>
      <w:r>
        <w:rPr>
          <w:b/>
          <w:i/>
          <w:spacing w:val="-1"/>
          <w:sz w:val="28"/>
          <w:szCs w:val="28"/>
        </w:rPr>
        <w:t>O</w:t>
      </w:r>
      <w:r>
        <w:rPr>
          <w:b/>
          <w:i/>
          <w:sz w:val="28"/>
          <w:szCs w:val="28"/>
        </w:rPr>
        <w:t>n Coun</w:t>
      </w:r>
      <w:r>
        <w:rPr>
          <w:b/>
          <w:i/>
          <w:spacing w:val="-1"/>
          <w:sz w:val="28"/>
          <w:szCs w:val="28"/>
        </w:rPr>
        <w:t>t</w:t>
      </w:r>
      <w:r>
        <w:rPr>
          <w:b/>
          <w:i/>
          <w:sz w:val="28"/>
          <w:szCs w:val="28"/>
        </w:rPr>
        <w:t>e</w:t>
      </w:r>
      <w:r>
        <w:rPr>
          <w:b/>
          <w:i/>
          <w:spacing w:val="-1"/>
          <w:sz w:val="28"/>
          <w:szCs w:val="28"/>
        </w:rPr>
        <w:t>r</w:t>
      </w:r>
      <w:r>
        <w:rPr>
          <w:b/>
          <w:i/>
          <w:spacing w:val="1"/>
          <w:sz w:val="28"/>
          <w:szCs w:val="28"/>
        </w:rPr>
        <w:t>p</w:t>
      </w:r>
      <w:r>
        <w:rPr>
          <w:b/>
          <w:i/>
          <w:spacing w:val="-1"/>
          <w:sz w:val="28"/>
          <w:szCs w:val="28"/>
        </w:rPr>
        <w:t>ar</w:t>
      </w:r>
      <w:r>
        <w:rPr>
          <w:b/>
          <w:i/>
          <w:sz w:val="28"/>
          <w:szCs w:val="28"/>
        </w:rPr>
        <w:t>t</w:t>
      </w:r>
      <w:r>
        <w:rPr>
          <w:b/>
          <w:i/>
          <w:spacing w:val="1"/>
          <w:sz w:val="28"/>
          <w:szCs w:val="28"/>
        </w:rPr>
        <w:t xml:space="preserve"> </w:t>
      </w:r>
      <w:r>
        <w:rPr>
          <w:b/>
          <w:i/>
          <w:sz w:val="28"/>
          <w:szCs w:val="28"/>
        </w:rPr>
        <w:t>Staff</w:t>
      </w:r>
      <w:r>
        <w:rPr>
          <w:b/>
          <w:i/>
          <w:spacing w:val="-1"/>
          <w:sz w:val="28"/>
          <w:szCs w:val="28"/>
        </w:rPr>
        <w:t xml:space="preserve"> </w:t>
      </w:r>
      <w:r>
        <w:rPr>
          <w:b/>
          <w:i/>
          <w:spacing w:val="1"/>
          <w:sz w:val="28"/>
          <w:szCs w:val="28"/>
        </w:rPr>
        <w:t>a</w:t>
      </w:r>
      <w:r>
        <w:rPr>
          <w:b/>
          <w:i/>
          <w:spacing w:val="-3"/>
          <w:sz w:val="28"/>
          <w:szCs w:val="28"/>
        </w:rPr>
        <w:t>n</w:t>
      </w:r>
      <w:r>
        <w:rPr>
          <w:b/>
          <w:i/>
          <w:sz w:val="28"/>
          <w:szCs w:val="28"/>
        </w:rPr>
        <w:t>d</w:t>
      </w:r>
      <w:r>
        <w:rPr>
          <w:b/>
          <w:i/>
          <w:spacing w:val="1"/>
          <w:sz w:val="28"/>
          <w:szCs w:val="28"/>
        </w:rPr>
        <w:t xml:space="preserve"> </w:t>
      </w:r>
      <w:r>
        <w:rPr>
          <w:b/>
          <w:i/>
          <w:spacing w:val="-3"/>
          <w:sz w:val="28"/>
          <w:szCs w:val="28"/>
        </w:rPr>
        <w:t>F</w:t>
      </w:r>
      <w:r>
        <w:rPr>
          <w:b/>
          <w:i/>
          <w:spacing w:val="1"/>
          <w:sz w:val="28"/>
          <w:szCs w:val="28"/>
        </w:rPr>
        <w:t>a</w:t>
      </w:r>
      <w:r>
        <w:rPr>
          <w:b/>
          <w:i/>
          <w:sz w:val="28"/>
          <w:szCs w:val="28"/>
        </w:rPr>
        <w:t>c</w:t>
      </w:r>
      <w:r>
        <w:rPr>
          <w:b/>
          <w:i/>
          <w:spacing w:val="-1"/>
          <w:sz w:val="28"/>
          <w:szCs w:val="28"/>
        </w:rPr>
        <w:t>il</w:t>
      </w:r>
      <w:r>
        <w:rPr>
          <w:b/>
          <w:i/>
          <w:spacing w:val="1"/>
          <w:sz w:val="28"/>
          <w:szCs w:val="28"/>
        </w:rPr>
        <w:t>i</w:t>
      </w:r>
      <w:r>
        <w:rPr>
          <w:b/>
          <w:i/>
          <w:spacing w:val="-1"/>
          <w:sz w:val="28"/>
          <w:szCs w:val="28"/>
        </w:rPr>
        <w:t>t</w:t>
      </w:r>
      <w:r>
        <w:rPr>
          <w:b/>
          <w:i/>
          <w:spacing w:val="1"/>
          <w:sz w:val="28"/>
          <w:szCs w:val="28"/>
        </w:rPr>
        <w:t>i</w:t>
      </w:r>
      <w:r>
        <w:rPr>
          <w:b/>
          <w:i/>
          <w:spacing w:val="-2"/>
          <w:sz w:val="28"/>
          <w:szCs w:val="28"/>
        </w:rPr>
        <w:t>e</w:t>
      </w:r>
      <w:r>
        <w:rPr>
          <w:b/>
          <w:i/>
          <w:sz w:val="28"/>
          <w:szCs w:val="28"/>
        </w:rPr>
        <w:t>s</w:t>
      </w:r>
    </w:p>
    <w:p w:rsidR="00D35201" w:rsidRDefault="00D35201">
      <w:pPr>
        <w:spacing w:before="3" w:line="180" w:lineRule="exact"/>
        <w:rPr>
          <w:sz w:val="18"/>
          <w:szCs w:val="18"/>
        </w:rPr>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E6664F">
      <w:pPr>
        <w:ind w:left="148" w:right="412"/>
        <w:rPr>
          <w:sz w:val="24"/>
          <w:szCs w:val="24"/>
        </w:rPr>
        <w:sectPr w:rsidR="00D35201">
          <w:pgSz w:w="12240" w:h="15840"/>
          <w:pgMar w:top="760" w:right="1300" w:bottom="280" w:left="1580" w:header="569" w:footer="869" w:gutter="0"/>
          <w:cols w:space="720"/>
        </w:sectPr>
      </w:pPr>
      <w:r>
        <w:rPr>
          <w:spacing w:val="2"/>
          <w:sz w:val="24"/>
          <w:szCs w:val="24"/>
        </w:rPr>
        <w:t>[</w:t>
      </w:r>
      <w:r>
        <w:rPr>
          <w:i/>
          <w:sz w:val="24"/>
          <w:szCs w:val="24"/>
        </w:rPr>
        <w:t>Com</w:t>
      </w:r>
      <w:r>
        <w:rPr>
          <w:i/>
          <w:spacing w:val="-1"/>
          <w:sz w:val="24"/>
          <w:szCs w:val="24"/>
        </w:rPr>
        <w:t>me</w:t>
      </w:r>
      <w:r>
        <w:rPr>
          <w:i/>
          <w:sz w:val="24"/>
          <w:szCs w:val="24"/>
        </w:rPr>
        <w:t>nt here</w:t>
      </w:r>
      <w:r>
        <w:rPr>
          <w:i/>
          <w:spacing w:val="-1"/>
          <w:sz w:val="24"/>
          <w:szCs w:val="24"/>
        </w:rPr>
        <w:t xml:space="preserve"> </w:t>
      </w:r>
      <w:r>
        <w:rPr>
          <w:i/>
          <w:sz w:val="24"/>
          <w:szCs w:val="24"/>
        </w:rPr>
        <w:t xml:space="preserve">on </w:t>
      </w:r>
      <w:r>
        <w:rPr>
          <w:i/>
          <w:spacing w:val="-1"/>
          <w:sz w:val="24"/>
          <w:szCs w:val="24"/>
        </w:rPr>
        <w:t>c</w:t>
      </w:r>
      <w:r>
        <w:rPr>
          <w:i/>
          <w:sz w:val="24"/>
          <w:szCs w:val="24"/>
        </w:rPr>
        <w:t>oun</w:t>
      </w:r>
      <w:r>
        <w:rPr>
          <w:i/>
          <w:spacing w:val="3"/>
          <w:sz w:val="24"/>
          <w:szCs w:val="24"/>
        </w:rPr>
        <w:t>t</w:t>
      </w:r>
      <w:r>
        <w:rPr>
          <w:i/>
          <w:spacing w:val="-1"/>
          <w:sz w:val="24"/>
          <w:szCs w:val="24"/>
        </w:rPr>
        <w:t>e</w:t>
      </w:r>
      <w:r>
        <w:rPr>
          <w:i/>
          <w:sz w:val="24"/>
          <w:szCs w:val="24"/>
        </w:rPr>
        <w:t>rpart</w:t>
      </w:r>
      <w:r>
        <w:rPr>
          <w:i/>
          <w:spacing w:val="1"/>
          <w:sz w:val="24"/>
          <w:szCs w:val="24"/>
        </w:rPr>
        <w:t xml:space="preserve"> </w:t>
      </w:r>
      <w:r>
        <w:rPr>
          <w:i/>
          <w:sz w:val="24"/>
          <w:szCs w:val="24"/>
        </w:rPr>
        <w:t>sta</w:t>
      </w:r>
      <w:r>
        <w:rPr>
          <w:i/>
          <w:spacing w:val="1"/>
          <w:sz w:val="24"/>
          <w:szCs w:val="24"/>
        </w:rPr>
        <w:t>f</w:t>
      </w:r>
      <w:r>
        <w:rPr>
          <w:i/>
          <w:sz w:val="24"/>
          <w:szCs w:val="24"/>
        </w:rPr>
        <w:t>f and</w:t>
      </w:r>
      <w:r>
        <w:rPr>
          <w:i/>
          <w:spacing w:val="2"/>
          <w:sz w:val="24"/>
          <w:szCs w:val="24"/>
        </w:rPr>
        <w:t xml:space="preserve"> </w:t>
      </w:r>
      <w:r>
        <w:rPr>
          <w:i/>
          <w:sz w:val="24"/>
          <w:szCs w:val="24"/>
        </w:rPr>
        <w:t>facil</w:t>
      </w:r>
      <w:r>
        <w:rPr>
          <w:i/>
          <w:spacing w:val="1"/>
          <w:sz w:val="24"/>
          <w:szCs w:val="24"/>
        </w:rPr>
        <w:t>i</w:t>
      </w:r>
      <w:r>
        <w:rPr>
          <w:i/>
          <w:spacing w:val="-2"/>
          <w:sz w:val="24"/>
          <w:szCs w:val="24"/>
        </w:rPr>
        <w:t>t</w:t>
      </w:r>
      <w:r>
        <w:rPr>
          <w:i/>
          <w:sz w:val="24"/>
          <w:szCs w:val="24"/>
        </w:rPr>
        <w:t>ies to be</w:t>
      </w:r>
      <w:r>
        <w:rPr>
          <w:i/>
          <w:spacing w:val="-1"/>
          <w:sz w:val="24"/>
          <w:szCs w:val="24"/>
        </w:rPr>
        <w:t xml:space="preserve"> </w:t>
      </w:r>
      <w:r>
        <w:rPr>
          <w:i/>
          <w:sz w:val="24"/>
          <w:szCs w:val="24"/>
        </w:rPr>
        <w:t>pro</w:t>
      </w:r>
      <w:r>
        <w:rPr>
          <w:i/>
          <w:spacing w:val="-1"/>
          <w:sz w:val="24"/>
          <w:szCs w:val="24"/>
        </w:rPr>
        <w:t>v</w:t>
      </w:r>
      <w:r>
        <w:rPr>
          <w:i/>
          <w:sz w:val="24"/>
          <w:szCs w:val="24"/>
        </w:rPr>
        <w:t>ided by</w:t>
      </w:r>
      <w:r>
        <w:rPr>
          <w:i/>
          <w:spacing w:val="-1"/>
          <w:sz w:val="24"/>
          <w:szCs w:val="24"/>
        </w:rPr>
        <w:t xml:space="preserve"> </w:t>
      </w:r>
      <w:r>
        <w:rPr>
          <w:i/>
          <w:sz w:val="24"/>
          <w:szCs w:val="24"/>
        </w:rPr>
        <w:t xml:space="preserve">the </w:t>
      </w:r>
      <w:r>
        <w:rPr>
          <w:i/>
          <w:spacing w:val="-1"/>
          <w:sz w:val="24"/>
          <w:szCs w:val="24"/>
        </w:rPr>
        <w:t>P</w:t>
      </w:r>
      <w:r>
        <w:rPr>
          <w:i/>
          <w:sz w:val="24"/>
          <w:szCs w:val="24"/>
        </w:rPr>
        <w:t>A</w:t>
      </w:r>
      <w:r>
        <w:rPr>
          <w:i/>
          <w:spacing w:val="2"/>
          <w:sz w:val="24"/>
          <w:szCs w:val="24"/>
        </w:rPr>
        <w:t xml:space="preserve"> </w:t>
      </w:r>
      <w:r>
        <w:rPr>
          <w:i/>
          <w:sz w:val="24"/>
          <w:szCs w:val="24"/>
        </w:rPr>
        <w:t>a</w:t>
      </w:r>
      <w:r>
        <w:rPr>
          <w:i/>
          <w:spacing w:val="-1"/>
          <w:sz w:val="24"/>
          <w:szCs w:val="24"/>
        </w:rPr>
        <w:t>cc</w:t>
      </w:r>
      <w:r>
        <w:rPr>
          <w:i/>
          <w:sz w:val="24"/>
          <w:szCs w:val="24"/>
        </w:rPr>
        <w:t>ording to Paragraph R</w:t>
      </w:r>
      <w:r>
        <w:rPr>
          <w:i/>
          <w:spacing w:val="-1"/>
          <w:sz w:val="24"/>
          <w:szCs w:val="24"/>
        </w:rPr>
        <w:t>e</w:t>
      </w:r>
      <w:r>
        <w:rPr>
          <w:i/>
          <w:sz w:val="24"/>
          <w:szCs w:val="24"/>
        </w:rPr>
        <w:t>fer</w:t>
      </w:r>
      <w:r>
        <w:rPr>
          <w:i/>
          <w:spacing w:val="-1"/>
          <w:sz w:val="24"/>
          <w:szCs w:val="24"/>
        </w:rPr>
        <w:t>e</w:t>
      </w:r>
      <w:r>
        <w:rPr>
          <w:i/>
          <w:sz w:val="24"/>
          <w:szCs w:val="24"/>
        </w:rPr>
        <w:t>n</w:t>
      </w:r>
      <w:r>
        <w:rPr>
          <w:i/>
          <w:spacing w:val="1"/>
          <w:sz w:val="24"/>
          <w:szCs w:val="24"/>
        </w:rPr>
        <w:t>c</w:t>
      </w:r>
      <w:r>
        <w:rPr>
          <w:i/>
          <w:sz w:val="24"/>
          <w:szCs w:val="24"/>
        </w:rPr>
        <w:t>e</w:t>
      </w:r>
      <w:r>
        <w:rPr>
          <w:i/>
          <w:spacing w:val="-1"/>
          <w:sz w:val="24"/>
          <w:szCs w:val="24"/>
        </w:rPr>
        <w:t xml:space="preserve"> </w:t>
      </w:r>
      <w:r>
        <w:rPr>
          <w:i/>
          <w:sz w:val="24"/>
          <w:szCs w:val="24"/>
        </w:rPr>
        <w:t>1.4</w:t>
      </w:r>
      <w:r>
        <w:rPr>
          <w:i/>
          <w:spacing w:val="2"/>
          <w:sz w:val="24"/>
          <w:szCs w:val="24"/>
        </w:rPr>
        <w:t xml:space="preserve"> </w:t>
      </w:r>
      <w:r>
        <w:rPr>
          <w:i/>
          <w:sz w:val="24"/>
          <w:szCs w:val="24"/>
        </w:rPr>
        <w:t xml:space="preserve">of </w:t>
      </w:r>
      <w:r>
        <w:rPr>
          <w:i/>
          <w:spacing w:val="1"/>
          <w:sz w:val="24"/>
          <w:szCs w:val="24"/>
        </w:rPr>
        <w:t>t</w:t>
      </w:r>
      <w:r>
        <w:rPr>
          <w:i/>
          <w:sz w:val="24"/>
          <w:szCs w:val="24"/>
        </w:rPr>
        <w:t>he</w:t>
      </w:r>
      <w:r>
        <w:rPr>
          <w:i/>
          <w:spacing w:val="-1"/>
          <w:sz w:val="24"/>
          <w:szCs w:val="24"/>
        </w:rPr>
        <w:t xml:space="preserve"> </w:t>
      </w:r>
      <w:r>
        <w:rPr>
          <w:i/>
          <w:sz w:val="24"/>
          <w:szCs w:val="24"/>
        </w:rPr>
        <w:t>Data Sh</w:t>
      </w:r>
      <w:r>
        <w:rPr>
          <w:i/>
          <w:spacing w:val="-1"/>
          <w:sz w:val="24"/>
          <w:szCs w:val="24"/>
        </w:rPr>
        <w:t>ee</w:t>
      </w:r>
      <w:r>
        <w:rPr>
          <w:i/>
          <w:sz w:val="24"/>
          <w:szCs w:val="24"/>
        </w:rPr>
        <w:t xml:space="preserve">t </w:t>
      </w:r>
      <w:r>
        <w:rPr>
          <w:i/>
          <w:spacing w:val="1"/>
          <w:sz w:val="24"/>
          <w:szCs w:val="24"/>
        </w:rPr>
        <w:t>i</w:t>
      </w:r>
      <w:r>
        <w:rPr>
          <w:i/>
          <w:sz w:val="24"/>
          <w:szCs w:val="24"/>
        </w:rPr>
        <w:t>n</w:t>
      </w:r>
      <w:r>
        <w:rPr>
          <w:i/>
          <w:spacing w:val="-1"/>
          <w:sz w:val="24"/>
          <w:szCs w:val="24"/>
        </w:rPr>
        <w:t>c</w:t>
      </w:r>
      <w:r>
        <w:rPr>
          <w:i/>
          <w:sz w:val="24"/>
          <w:szCs w:val="24"/>
        </w:rPr>
        <w:t>lud</w:t>
      </w:r>
      <w:r>
        <w:rPr>
          <w:i/>
          <w:spacing w:val="1"/>
          <w:sz w:val="24"/>
          <w:szCs w:val="24"/>
        </w:rPr>
        <w:t>i</w:t>
      </w:r>
      <w:r>
        <w:rPr>
          <w:i/>
          <w:sz w:val="24"/>
          <w:szCs w:val="24"/>
        </w:rPr>
        <w:t xml:space="preserve">ng: </w:t>
      </w:r>
      <w:r>
        <w:rPr>
          <w:i/>
          <w:spacing w:val="-1"/>
          <w:sz w:val="24"/>
          <w:szCs w:val="24"/>
        </w:rPr>
        <w:t>a</w:t>
      </w:r>
      <w:r>
        <w:rPr>
          <w:i/>
          <w:sz w:val="24"/>
          <w:szCs w:val="24"/>
        </w:rPr>
        <w:t>dministra</w:t>
      </w:r>
      <w:r>
        <w:rPr>
          <w:i/>
          <w:spacing w:val="1"/>
          <w:sz w:val="24"/>
          <w:szCs w:val="24"/>
        </w:rPr>
        <w:t>t</w:t>
      </w:r>
      <w:r>
        <w:rPr>
          <w:i/>
          <w:sz w:val="24"/>
          <w:szCs w:val="24"/>
        </w:rPr>
        <w:t>ive</w:t>
      </w:r>
      <w:r>
        <w:rPr>
          <w:i/>
          <w:spacing w:val="-1"/>
          <w:sz w:val="24"/>
          <w:szCs w:val="24"/>
        </w:rPr>
        <w:t xml:space="preserve"> </w:t>
      </w:r>
      <w:r>
        <w:rPr>
          <w:i/>
          <w:sz w:val="24"/>
          <w:szCs w:val="24"/>
        </w:rPr>
        <w:t>suppor</w:t>
      </w:r>
      <w:r>
        <w:rPr>
          <w:i/>
          <w:spacing w:val="1"/>
          <w:sz w:val="24"/>
          <w:szCs w:val="24"/>
        </w:rPr>
        <w:t>t</w:t>
      </w:r>
      <w:r>
        <w:rPr>
          <w:i/>
          <w:sz w:val="24"/>
          <w:szCs w:val="24"/>
        </w:rPr>
        <w:t xml:space="preserve">, </w:t>
      </w:r>
      <w:r>
        <w:rPr>
          <w:i/>
          <w:spacing w:val="3"/>
          <w:sz w:val="24"/>
          <w:szCs w:val="24"/>
        </w:rPr>
        <w:t>o</w:t>
      </w:r>
      <w:r>
        <w:rPr>
          <w:i/>
          <w:sz w:val="24"/>
          <w:szCs w:val="24"/>
        </w:rPr>
        <w:t>ff</w:t>
      </w:r>
      <w:r>
        <w:rPr>
          <w:i/>
          <w:spacing w:val="1"/>
          <w:sz w:val="24"/>
          <w:szCs w:val="24"/>
        </w:rPr>
        <w:t>i</w:t>
      </w:r>
      <w:r>
        <w:rPr>
          <w:i/>
          <w:spacing w:val="-1"/>
          <w:sz w:val="24"/>
          <w:szCs w:val="24"/>
        </w:rPr>
        <w:t>c</w:t>
      </w:r>
      <w:r>
        <w:rPr>
          <w:i/>
          <w:sz w:val="24"/>
          <w:szCs w:val="24"/>
        </w:rPr>
        <w:t>e</w:t>
      </w:r>
      <w:r>
        <w:rPr>
          <w:i/>
          <w:spacing w:val="-1"/>
          <w:sz w:val="24"/>
          <w:szCs w:val="24"/>
        </w:rPr>
        <w:t xml:space="preserve"> </w:t>
      </w:r>
      <w:r>
        <w:rPr>
          <w:i/>
          <w:sz w:val="24"/>
          <w:szCs w:val="24"/>
        </w:rPr>
        <w:t>spa</w:t>
      </w:r>
      <w:r>
        <w:rPr>
          <w:i/>
          <w:spacing w:val="-1"/>
          <w:sz w:val="24"/>
          <w:szCs w:val="24"/>
        </w:rPr>
        <w:t>ce</w:t>
      </w:r>
      <w:r>
        <w:rPr>
          <w:i/>
          <w:sz w:val="24"/>
          <w:szCs w:val="24"/>
        </w:rPr>
        <w:t>, local transpor</w:t>
      </w:r>
      <w:r>
        <w:rPr>
          <w:i/>
          <w:spacing w:val="1"/>
          <w:sz w:val="24"/>
          <w:szCs w:val="24"/>
        </w:rPr>
        <w:t>t</w:t>
      </w:r>
      <w:r>
        <w:rPr>
          <w:i/>
          <w:sz w:val="24"/>
          <w:szCs w:val="24"/>
        </w:rPr>
        <w:t>at</w:t>
      </w:r>
      <w:r>
        <w:rPr>
          <w:i/>
          <w:spacing w:val="1"/>
          <w:sz w:val="24"/>
          <w:szCs w:val="24"/>
        </w:rPr>
        <w:t>i</w:t>
      </w:r>
      <w:r>
        <w:rPr>
          <w:i/>
          <w:sz w:val="24"/>
          <w:szCs w:val="24"/>
        </w:rPr>
        <w:t xml:space="preserve">on, </w:t>
      </w:r>
      <w:r>
        <w:rPr>
          <w:i/>
          <w:spacing w:val="-1"/>
          <w:sz w:val="24"/>
          <w:szCs w:val="24"/>
        </w:rPr>
        <w:t>e</w:t>
      </w:r>
      <w:r>
        <w:rPr>
          <w:i/>
          <w:sz w:val="24"/>
          <w:szCs w:val="24"/>
        </w:rPr>
        <w:t>q</w:t>
      </w:r>
      <w:r>
        <w:rPr>
          <w:i/>
          <w:spacing w:val="-2"/>
          <w:sz w:val="24"/>
          <w:szCs w:val="24"/>
        </w:rPr>
        <w:t>u</w:t>
      </w:r>
      <w:r>
        <w:rPr>
          <w:i/>
          <w:sz w:val="24"/>
          <w:szCs w:val="24"/>
        </w:rPr>
        <w:t>ipm</w:t>
      </w:r>
      <w:r>
        <w:rPr>
          <w:i/>
          <w:spacing w:val="-1"/>
          <w:sz w:val="24"/>
          <w:szCs w:val="24"/>
        </w:rPr>
        <w:t>e</w:t>
      </w:r>
      <w:r>
        <w:rPr>
          <w:i/>
          <w:sz w:val="24"/>
          <w:szCs w:val="24"/>
        </w:rPr>
        <w:t>nt, da</w:t>
      </w:r>
      <w:r>
        <w:rPr>
          <w:i/>
          <w:spacing w:val="1"/>
          <w:sz w:val="24"/>
          <w:szCs w:val="24"/>
        </w:rPr>
        <w:t>t</w:t>
      </w:r>
      <w:r>
        <w:rPr>
          <w:i/>
          <w:sz w:val="24"/>
          <w:szCs w:val="24"/>
        </w:rPr>
        <w:t xml:space="preserve">a, </w:t>
      </w:r>
      <w:r>
        <w:rPr>
          <w:i/>
          <w:spacing w:val="-1"/>
          <w:sz w:val="24"/>
          <w:szCs w:val="24"/>
        </w:rPr>
        <w:t>e</w:t>
      </w:r>
      <w:r>
        <w:rPr>
          <w:i/>
          <w:sz w:val="24"/>
          <w:szCs w:val="24"/>
        </w:rPr>
        <w:t>tc</w:t>
      </w:r>
      <w:r>
        <w:rPr>
          <w:i/>
          <w:spacing w:val="1"/>
          <w:sz w:val="24"/>
          <w:szCs w:val="24"/>
        </w:rPr>
        <w:t>.</w:t>
      </w:r>
      <w:r>
        <w:rPr>
          <w:sz w:val="24"/>
          <w:szCs w:val="24"/>
        </w:rPr>
        <w:t>]</w:t>
      </w:r>
    </w:p>
    <w:p w:rsidR="00D35201" w:rsidRDefault="00D35201">
      <w:pPr>
        <w:spacing w:before="5" w:line="160" w:lineRule="exact"/>
        <w:rPr>
          <w:sz w:val="16"/>
          <w:szCs w:val="16"/>
        </w:rPr>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7E58FD">
      <w:pPr>
        <w:spacing w:before="18"/>
        <w:ind w:left="319" w:right="313"/>
        <w:jc w:val="center"/>
        <w:rPr>
          <w:sz w:val="26"/>
          <w:szCs w:val="26"/>
        </w:rPr>
      </w:pPr>
      <w:r>
        <w:pict>
          <v:group id="_x0000_s3493" style="position:absolute;left:0;text-align:left;margin-left:85pt;margin-top:39.35pt;width:456.55pt;height:0;z-index:-251721216;mso-position-horizontal-relative:page" coordorigin="1700,787" coordsize="9131,0">
            <v:shape id="_x0000_s3494" style="position:absolute;left:1700;top:787;width:9131;height:0" coordorigin="1700,787" coordsize="9131,0" path="m1700,787r9131,e" filled="f" strokeweight=".58pt">
              <v:path arrowok="t"/>
            </v:shape>
            <w10:wrap anchorx="page"/>
          </v:group>
        </w:pict>
      </w:r>
      <w:r w:rsidR="00E6664F">
        <w:rPr>
          <w:sz w:val="32"/>
          <w:szCs w:val="32"/>
        </w:rPr>
        <w:t>F</w:t>
      </w:r>
      <w:r w:rsidR="00E6664F">
        <w:rPr>
          <w:sz w:val="26"/>
          <w:szCs w:val="26"/>
        </w:rPr>
        <w:t>ORM</w:t>
      </w:r>
      <w:r w:rsidR="00E6664F">
        <w:rPr>
          <w:spacing w:val="-6"/>
          <w:sz w:val="26"/>
          <w:szCs w:val="26"/>
        </w:rPr>
        <w:t xml:space="preserve"> </w:t>
      </w:r>
      <w:r w:rsidR="00E6664F">
        <w:rPr>
          <w:sz w:val="32"/>
          <w:szCs w:val="32"/>
        </w:rPr>
        <w:t>T</w:t>
      </w:r>
      <w:r w:rsidR="00E6664F">
        <w:rPr>
          <w:spacing w:val="-1"/>
          <w:sz w:val="32"/>
          <w:szCs w:val="32"/>
        </w:rPr>
        <w:t>E</w:t>
      </w:r>
      <w:r w:rsidR="00E6664F">
        <w:rPr>
          <w:sz w:val="32"/>
          <w:szCs w:val="32"/>
        </w:rPr>
        <w:t>C</w:t>
      </w:r>
      <w:r w:rsidR="00E6664F">
        <w:rPr>
          <w:spacing w:val="3"/>
          <w:sz w:val="32"/>
          <w:szCs w:val="32"/>
        </w:rPr>
        <w:t>H</w:t>
      </w:r>
      <w:r w:rsidR="00E6664F">
        <w:rPr>
          <w:spacing w:val="-1"/>
          <w:sz w:val="32"/>
          <w:szCs w:val="32"/>
        </w:rPr>
        <w:t>-</w:t>
      </w:r>
      <w:r w:rsidR="00E6664F">
        <w:rPr>
          <w:spacing w:val="1"/>
          <w:sz w:val="32"/>
          <w:szCs w:val="32"/>
        </w:rPr>
        <w:t>4</w:t>
      </w:r>
      <w:r w:rsidR="00E6664F">
        <w:rPr>
          <w:sz w:val="32"/>
          <w:szCs w:val="32"/>
        </w:rPr>
        <w:t>.</w:t>
      </w:r>
      <w:r w:rsidR="00E6664F">
        <w:rPr>
          <w:spacing w:val="51"/>
          <w:sz w:val="32"/>
          <w:szCs w:val="32"/>
        </w:rPr>
        <w:t xml:space="preserve"> </w:t>
      </w:r>
      <w:r w:rsidR="00E6664F">
        <w:rPr>
          <w:spacing w:val="1"/>
          <w:sz w:val="32"/>
          <w:szCs w:val="32"/>
        </w:rPr>
        <w:t>D</w:t>
      </w:r>
      <w:r w:rsidR="00E6664F">
        <w:rPr>
          <w:sz w:val="26"/>
          <w:szCs w:val="26"/>
        </w:rPr>
        <w:t>ESCR</w:t>
      </w:r>
      <w:r w:rsidR="00E6664F">
        <w:rPr>
          <w:spacing w:val="2"/>
          <w:sz w:val="26"/>
          <w:szCs w:val="26"/>
        </w:rPr>
        <w:t>I</w:t>
      </w:r>
      <w:r w:rsidR="00E6664F">
        <w:rPr>
          <w:sz w:val="26"/>
          <w:szCs w:val="26"/>
        </w:rPr>
        <w:t>PTION</w:t>
      </w:r>
      <w:r w:rsidR="00E6664F">
        <w:rPr>
          <w:spacing w:val="-15"/>
          <w:sz w:val="26"/>
          <w:szCs w:val="26"/>
        </w:rPr>
        <w:t xml:space="preserve"> </w:t>
      </w:r>
      <w:r w:rsidR="00E6664F">
        <w:rPr>
          <w:sz w:val="26"/>
          <w:szCs w:val="26"/>
        </w:rPr>
        <w:t>OF</w:t>
      </w:r>
      <w:r w:rsidR="00E6664F">
        <w:rPr>
          <w:spacing w:val="-3"/>
          <w:sz w:val="26"/>
          <w:szCs w:val="26"/>
        </w:rPr>
        <w:t xml:space="preserve"> </w:t>
      </w:r>
      <w:r w:rsidR="00E6664F">
        <w:rPr>
          <w:spacing w:val="2"/>
          <w:sz w:val="32"/>
          <w:szCs w:val="32"/>
        </w:rPr>
        <w:t>A</w:t>
      </w:r>
      <w:r w:rsidR="00E6664F">
        <w:rPr>
          <w:sz w:val="26"/>
          <w:szCs w:val="26"/>
        </w:rPr>
        <w:t>PPRO</w:t>
      </w:r>
      <w:r w:rsidR="00E6664F">
        <w:rPr>
          <w:spacing w:val="2"/>
          <w:sz w:val="26"/>
          <w:szCs w:val="26"/>
        </w:rPr>
        <w:t>A</w:t>
      </w:r>
      <w:r w:rsidR="00E6664F">
        <w:rPr>
          <w:sz w:val="26"/>
          <w:szCs w:val="26"/>
        </w:rPr>
        <w:t>C</w:t>
      </w:r>
      <w:r w:rsidR="00E6664F">
        <w:rPr>
          <w:spacing w:val="1"/>
          <w:sz w:val="26"/>
          <w:szCs w:val="26"/>
        </w:rPr>
        <w:t>H</w:t>
      </w:r>
      <w:r w:rsidR="00E6664F">
        <w:rPr>
          <w:sz w:val="32"/>
          <w:szCs w:val="32"/>
        </w:rPr>
        <w:t>,</w:t>
      </w:r>
      <w:r w:rsidR="00E6664F">
        <w:rPr>
          <w:spacing w:val="-28"/>
          <w:sz w:val="32"/>
          <w:szCs w:val="32"/>
        </w:rPr>
        <w:t xml:space="preserve"> </w:t>
      </w:r>
      <w:r w:rsidR="00E6664F">
        <w:rPr>
          <w:spacing w:val="-1"/>
          <w:sz w:val="32"/>
          <w:szCs w:val="32"/>
        </w:rPr>
        <w:t>M</w:t>
      </w:r>
      <w:r w:rsidR="00E6664F">
        <w:rPr>
          <w:sz w:val="26"/>
          <w:szCs w:val="26"/>
        </w:rPr>
        <w:t>ET</w:t>
      </w:r>
      <w:r w:rsidR="00E6664F">
        <w:rPr>
          <w:spacing w:val="2"/>
          <w:sz w:val="26"/>
          <w:szCs w:val="26"/>
        </w:rPr>
        <w:t>HO</w:t>
      </w:r>
      <w:r w:rsidR="00E6664F">
        <w:rPr>
          <w:sz w:val="26"/>
          <w:szCs w:val="26"/>
        </w:rPr>
        <w:t>DOLOGY</w:t>
      </w:r>
      <w:r w:rsidR="00E6664F">
        <w:rPr>
          <w:spacing w:val="-19"/>
          <w:sz w:val="26"/>
          <w:szCs w:val="26"/>
        </w:rPr>
        <w:t xml:space="preserve"> </w:t>
      </w:r>
      <w:r w:rsidR="00E6664F">
        <w:rPr>
          <w:w w:val="99"/>
          <w:sz w:val="26"/>
          <w:szCs w:val="26"/>
        </w:rPr>
        <w:t>AND</w:t>
      </w:r>
    </w:p>
    <w:p w:rsidR="00D35201" w:rsidRDefault="00E6664F">
      <w:pPr>
        <w:spacing w:line="360" w:lineRule="exact"/>
        <w:ind w:left="1475" w:right="1470"/>
        <w:jc w:val="center"/>
        <w:rPr>
          <w:sz w:val="26"/>
          <w:szCs w:val="26"/>
        </w:rPr>
      </w:pPr>
      <w:r>
        <w:rPr>
          <w:spacing w:val="-1"/>
          <w:position w:val="-1"/>
          <w:sz w:val="32"/>
          <w:szCs w:val="32"/>
        </w:rPr>
        <w:t>W</w:t>
      </w:r>
      <w:r>
        <w:rPr>
          <w:position w:val="-1"/>
          <w:sz w:val="26"/>
          <w:szCs w:val="26"/>
        </w:rPr>
        <w:t>O</w:t>
      </w:r>
      <w:r>
        <w:rPr>
          <w:spacing w:val="2"/>
          <w:position w:val="-1"/>
          <w:sz w:val="26"/>
          <w:szCs w:val="26"/>
        </w:rPr>
        <w:t>R</w:t>
      </w:r>
      <w:r>
        <w:rPr>
          <w:position w:val="-1"/>
          <w:sz w:val="26"/>
          <w:szCs w:val="26"/>
        </w:rPr>
        <w:t>K</w:t>
      </w:r>
      <w:r>
        <w:rPr>
          <w:spacing w:val="-8"/>
          <w:position w:val="-1"/>
          <w:sz w:val="26"/>
          <w:szCs w:val="26"/>
        </w:rPr>
        <w:t xml:space="preserve"> </w:t>
      </w:r>
      <w:r>
        <w:rPr>
          <w:spacing w:val="1"/>
          <w:position w:val="-1"/>
          <w:sz w:val="32"/>
          <w:szCs w:val="32"/>
        </w:rPr>
        <w:t>P</w:t>
      </w:r>
      <w:r>
        <w:rPr>
          <w:position w:val="-1"/>
          <w:sz w:val="26"/>
          <w:szCs w:val="26"/>
        </w:rPr>
        <w:t>L</w:t>
      </w:r>
      <w:r>
        <w:rPr>
          <w:spacing w:val="2"/>
          <w:position w:val="-1"/>
          <w:sz w:val="26"/>
          <w:szCs w:val="26"/>
        </w:rPr>
        <w:t>A</w:t>
      </w:r>
      <w:r>
        <w:rPr>
          <w:position w:val="-1"/>
          <w:sz w:val="26"/>
          <w:szCs w:val="26"/>
        </w:rPr>
        <w:t>N</w:t>
      </w:r>
      <w:r>
        <w:rPr>
          <w:spacing w:val="-7"/>
          <w:position w:val="-1"/>
          <w:sz w:val="26"/>
          <w:szCs w:val="26"/>
        </w:rPr>
        <w:t xml:space="preserve"> </w:t>
      </w:r>
      <w:r>
        <w:rPr>
          <w:position w:val="-1"/>
          <w:sz w:val="26"/>
          <w:szCs w:val="26"/>
        </w:rPr>
        <w:t>FOR</w:t>
      </w:r>
      <w:r>
        <w:rPr>
          <w:spacing w:val="-3"/>
          <w:position w:val="-1"/>
          <w:sz w:val="26"/>
          <w:szCs w:val="26"/>
        </w:rPr>
        <w:t xml:space="preserve"> </w:t>
      </w:r>
      <w:r>
        <w:rPr>
          <w:spacing w:val="3"/>
          <w:position w:val="-1"/>
          <w:sz w:val="32"/>
          <w:szCs w:val="32"/>
        </w:rPr>
        <w:t>P</w:t>
      </w:r>
      <w:r>
        <w:rPr>
          <w:position w:val="-1"/>
          <w:sz w:val="26"/>
          <w:szCs w:val="26"/>
        </w:rPr>
        <w:t>ERFO</w:t>
      </w:r>
      <w:r>
        <w:rPr>
          <w:spacing w:val="2"/>
          <w:position w:val="-1"/>
          <w:sz w:val="26"/>
          <w:szCs w:val="26"/>
        </w:rPr>
        <w:t>R</w:t>
      </w:r>
      <w:r>
        <w:rPr>
          <w:position w:val="-1"/>
          <w:sz w:val="26"/>
          <w:szCs w:val="26"/>
        </w:rPr>
        <w:t>MING</w:t>
      </w:r>
      <w:r>
        <w:rPr>
          <w:spacing w:val="-17"/>
          <w:position w:val="-1"/>
          <w:sz w:val="26"/>
          <w:szCs w:val="26"/>
        </w:rPr>
        <w:t xml:space="preserve"> </w:t>
      </w:r>
      <w:r>
        <w:rPr>
          <w:spacing w:val="2"/>
          <w:position w:val="-1"/>
          <w:sz w:val="26"/>
          <w:szCs w:val="26"/>
        </w:rPr>
        <w:t>T</w:t>
      </w:r>
      <w:r>
        <w:rPr>
          <w:position w:val="-1"/>
          <w:sz w:val="26"/>
          <w:szCs w:val="26"/>
        </w:rPr>
        <w:t>HE</w:t>
      </w:r>
      <w:r>
        <w:rPr>
          <w:spacing w:val="-4"/>
          <w:position w:val="-1"/>
          <w:sz w:val="26"/>
          <w:szCs w:val="26"/>
        </w:rPr>
        <w:t xml:space="preserve"> </w:t>
      </w:r>
      <w:r>
        <w:rPr>
          <w:spacing w:val="2"/>
          <w:w w:val="99"/>
          <w:position w:val="-1"/>
          <w:sz w:val="32"/>
          <w:szCs w:val="32"/>
        </w:rPr>
        <w:t>A</w:t>
      </w:r>
      <w:r>
        <w:rPr>
          <w:w w:val="99"/>
          <w:position w:val="-1"/>
          <w:sz w:val="26"/>
          <w:szCs w:val="26"/>
        </w:rPr>
        <w:t>SSIGN</w:t>
      </w:r>
      <w:r>
        <w:rPr>
          <w:spacing w:val="2"/>
          <w:w w:val="99"/>
          <w:position w:val="-1"/>
          <w:sz w:val="26"/>
          <w:szCs w:val="26"/>
        </w:rPr>
        <w:t>M</w:t>
      </w:r>
      <w:r>
        <w:rPr>
          <w:w w:val="99"/>
          <w:position w:val="-1"/>
          <w:sz w:val="26"/>
          <w:szCs w:val="26"/>
        </w:rPr>
        <w:t>ENT</w:t>
      </w:r>
    </w:p>
    <w:p w:rsidR="00D35201" w:rsidRDefault="00D35201">
      <w:pPr>
        <w:spacing w:before="2" w:line="120" w:lineRule="exact"/>
        <w:rPr>
          <w:sz w:val="13"/>
          <w:szCs w:val="13"/>
        </w:rPr>
      </w:pPr>
    </w:p>
    <w:p w:rsidR="00D35201" w:rsidRDefault="00D35201">
      <w:pPr>
        <w:spacing w:line="200" w:lineRule="exact"/>
      </w:pPr>
    </w:p>
    <w:p w:rsidR="00D35201" w:rsidRDefault="00D35201">
      <w:pPr>
        <w:spacing w:line="200" w:lineRule="exact"/>
      </w:pPr>
    </w:p>
    <w:p w:rsidR="00D35201" w:rsidRDefault="00E6664F">
      <w:pPr>
        <w:spacing w:before="29"/>
        <w:ind w:left="148" w:right="498"/>
        <w:jc w:val="both"/>
        <w:rPr>
          <w:sz w:val="24"/>
          <w:szCs w:val="24"/>
        </w:rPr>
      </w:pPr>
      <w:r>
        <w:rPr>
          <w:b/>
          <w:sz w:val="24"/>
          <w:szCs w:val="24"/>
        </w:rPr>
        <w:t>(</w:t>
      </w:r>
      <w:r>
        <w:rPr>
          <w:b/>
          <w:spacing w:val="-3"/>
          <w:sz w:val="24"/>
          <w:szCs w:val="24"/>
        </w:rPr>
        <w:t>F</w:t>
      </w:r>
      <w:r>
        <w:rPr>
          <w:b/>
          <w:spacing w:val="2"/>
          <w:sz w:val="24"/>
          <w:szCs w:val="24"/>
        </w:rPr>
        <w:t>o</w:t>
      </w:r>
      <w:r>
        <w:rPr>
          <w:b/>
          <w:sz w:val="24"/>
          <w:szCs w:val="24"/>
        </w:rPr>
        <w:t>r</w:t>
      </w:r>
      <w:r>
        <w:rPr>
          <w:b/>
          <w:spacing w:val="-1"/>
          <w:sz w:val="24"/>
          <w:szCs w:val="24"/>
        </w:rPr>
        <w:t xml:space="preserve"> </w:t>
      </w:r>
      <w:r>
        <w:rPr>
          <w:b/>
          <w:spacing w:val="2"/>
          <w:sz w:val="24"/>
          <w:szCs w:val="24"/>
        </w:rPr>
        <w:t>s</w:t>
      </w:r>
      <w:r>
        <w:rPr>
          <w:b/>
          <w:spacing w:val="-3"/>
          <w:sz w:val="24"/>
          <w:szCs w:val="24"/>
        </w:rPr>
        <w:t>m</w:t>
      </w:r>
      <w:r>
        <w:rPr>
          <w:b/>
          <w:sz w:val="24"/>
          <w:szCs w:val="24"/>
        </w:rPr>
        <w:t>all</w:t>
      </w:r>
      <w:r>
        <w:rPr>
          <w:b/>
          <w:spacing w:val="1"/>
          <w:sz w:val="24"/>
          <w:szCs w:val="24"/>
        </w:rPr>
        <w:t xml:space="preserve"> </w:t>
      </w:r>
      <w:r>
        <w:rPr>
          <w:b/>
          <w:sz w:val="24"/>
          <w:szCs w:val="24"/>
        </w:rPr>
        <w:t>or</w:t>
      </w:r>
      <w:r>
        <w:rPr>
          <w:b/>
          <w:spacing w:val="-1"/>
          <w:sz w:val="24"/>
          <w:szCs w:val="24"/>
        </w:rPr>
        <w:t xml:space="preserve"> </w:t>
      </w:r>
      <w:r>
        <w:rPr>
          <w:b/>
          <w:sz w:val="24"/>
          <w:szCs w:val="24"/>
        </w:rPr>
        <w:t>v</w:t>
      </w:r>
      <w:r>
        <w:rPr>
          <w:b/>
          <w:spacing w:val="1"/>
          <w:sz w:val="24"/>
          <w:szCs w:val="24"/>
        </w:rPr>
        <w:t>e</w:t>
      </w:r>
      <w:r>
        <w:rPr>
          <w:b/>
          <w:spacing w:val="-1"/>
          <w:sz w:val="24"/>
          <w:szCs w:val="24"/>
        </w:rPr>
        <w:t>r</w:t>
      </w:r>
      <w:r>
        <w:rPr>
          <w:b/>
          <w:sz w:val="24"/>
          <w:szCs w:val="24"/>
        </w:rPr>
        <w:t>y s</w:t>
      </w:r>
      <w:r>
        <w:rPr>
          <w:b/>
          <w:spacing w:val="3"/>
          <w:sz w:val="24"/>
          <w:szCs w:val="24"/>
        </w:rPr>
        <w:t>i</w:t>
      </w:r>
      <w:r>
        <w:rPr>
          <w:b/>
          <w:spacing w:val="-3"/>
          <w:sz w:val="24"/>
          <w:szCs w:val="24"/>
        </w:rPr>
        <w:t>m</w:t>
      </w:r>
      <w:r>
        <w:rPr>
          <w:b/>
          <w:spacing w:val="1"/>
          <w:sz w:val="24"/>
          <w:szCs w:val="24"/>
        </w:rPr>
        <w:t>p</w:t>
      </w:r>
      <w:r>
        <w:rPr>
          <w:b/>
          <w:sz w:val="24"/>
          <w:szCs w:val="24"/>
        </w:rPr>
        <w:t>le assig</w:t>
      </w:r>
      <w:r>
        <w:rPr>
          <w:b/>
          <w:spacing w:val="1"/>
          <w:sz w:val="24"/>
          <w:szCs w:val="24"/>
        </w:rPr>
        <w:t>n</w:t>
      </w:r>
      <w:r>
        <w:rPr>
          <w:b/>
          <w:spacing w:val="-3"/>
          <w:sz w:val="24"/>
          <w:szCs w:val="24"/>
        </w:rPr>
        <w:t>m</w:t>
      </w:r>
      <w:r>
        <w:rPr>
          <w:b/>
          <w:spacing w:val="-1"/>
          <w:sz w:val="24"/>
          <w:szCs w:val="24"/>
        </w:rPr>
        <w:t>e</w:t>
      </w:r>
      <w:r>
        <w:rPr>
          <w:b/>
          <w:spacing w:val="1"/>
          <w:sz w:val="24"/>
          <w:szCs w:val="24"/>
        </w:rPr>
        <w:t>n</w:t>
      </w:r>
      <w:r>
        <w:rPr>
          <w:b/>
          <w:sz w:val="24"/>
          <w:szCs w:val="24"/>
        </w:rPr>
        <w:t xml:space="preserve">ts </w:t>
      </w:r>
      <w:r>
        <w:rPr>
          <w:b/>
          <w:spacing w:val="-1"/>
          <w:sz w:val="24"/>
          <w:szCs w:val="24"/>
        </w:rPr>
        <w:t>t</w:t>
      </w:r>
      <w:r>
        <w:rPr>
          <w:b/>
          <w:spacing w:val="1"/>
          <w:sz w:val="24"/>
          <w:szCs w:val="24"/>
        </w:rPr>
        <w:t>h</w:t>
      </w:r>
      <w:r>
        <w:rPr>
          <w:b/>
          <w:sz w:val="24"/>
          <w:szCs w:val="24"/>
        </w:rPr>
        <w:t>e</w:t>
      </w:r>
      <w:r>
        <w:rPr>
          <w:b/>
          <w:spacing w:val="4"/>
          <w:sz w:val="24"/>
          <w:szCs w:val="24"/>
        </w:rPr>
        <w:t xml:space="preserve"> </w:t>
      </w:r>
      <w:r>
        <w:rPr>
          <w:b/>
          <w:sz w:val="24"/>
          <w:szCs w:val="24"/>
        </w:rPr>
        <w:t xml:space="preserve">PA </w:t>
      </w:r>
      <w:r>
        <w:rPr>
          <w:b/>
          <w:spacing w:val="2"/>
          <w:sz w:val="24"/>
          <w:szCs w:val="24"/>
        </w:rPr>
        <w:t>s</w:t>
      </w:r>
      <w:r>
        <w:rPr>
          <w:b/>
          <w:spacing w:val="1"/>
          <w:sz w:val="24"/>
          <w:szCs w:val="24"/>
        </w:rPr>
        <w:t>h</w:t>
      </w:r>
      <w:r>
        <w:rPr>
          <w:b/>
          <w:sz w:val="24"/>
          <w:szCs w:val="24"/>
        </w:rPr>
        <w:t>o</w:t>
      </w:r>
      <w:r>
        <w:rPr>
          <w:b/>
          <w:spacing w:val="1"/>
          <w:sz w:val="24"/>
          <w:szCs w:val="24"/>
        </w:rPr>
        <w:t>u</w:t>
      </w:r>
      <w:r>
        <w:rPr>
          <w:b/>
          <w:sz w:val="24"/>
          <w:szCs w:val="24"/>
        </w:rPr>
        <w:t>ld</w:t>
      </w:r>
      <w:r>
        <w:rPr>
          <w:b/>
          <w:spacing w:val="1"/>
          <w:sz w:val="24"/>
          <w:szCs w:val="24"/>
        </w:rPr>
        <w:t xml:space="preserve"> </w:t>
      </w:r>
      <w:r>
        <w:rPr>
          <w:b/>
          <w:sz w:val="24"/>
          <w:szCs w:val="24"/>
        </w:rPr>
        <w:t>o</w:t>
      </w:r>
      <w:r>
        <w:rPr>
          <w:b/>
          <w:spacing w:val="-3"/>
          <w:sz w:val="24"/>
          <w:szCs w:val="24"/>
        </w:rPr>
        <w:t>m</w:t>
      </w:r>
      <w:r>
        <w:rPr>
          <w:b/>
          <w:sz w:val="24"/>
          <w:szCs w:val="24"/>
        </w:rPr>
        <w:t xml:space="preserve">it </w:t>
      </w:r>
      <w:r>
        <w:rPr>
          <w:b/>
          <w:spacing w:val="-1"/>
          <w:sz w:val="24"/>
          <w:szCs w:val="24"/>
        </w:rPr>
        <w:t>t</w:t>
      </w:r>
      <w:r>
        <w:rPr>
          <w:b/>
          <w:spacing w:val="1"/>
          <w:sz w:val="24"/>
          <w:szCs w:val="24"/>
        </w:rPr>
        <w:t>h</w:t>
      </w:r>
      <w:r>
        <w:rPr>
          <w:b/>
          <w:sz w:val="24"/>
          <w:szCs w:val="24"/>
        </w:rPr>
        <w:t>e</w:t>
      </w:r>
      <w:r>
        <w:rPr>
          <w:b/>
          <w:spacing w:val="-1"/>
          <w:sz w:val="24"/>
          <w:szCs w:val="24"/>
        </w:rPr>
        <w:t xml:space="preserve"> </w:t>
      </w:r>
      <w:r>
        <w:rPr>
          <w:b/>
          <w:spacing w:val="1"/>
          <w:sz w:val="24"/>
          <w:szCs w:val="24"/>
        </w:rPr>
        <w:t>f</w:t>
      </w:r>
      <w:r>
        <w:rPr>
          <w:b/>
          <w:sz w:val="24"/>
          <w:szCs w:val="24"/>
        </w:rPr>
        <w:t>ol</w:t>
      </w:r>
      <w:r>
        <w:rPr>
          <w:b/>
          <w:spacing w:val="1"/>
          <w:sz w:val="24"/>
          <w:szCs w:val="24"/>
        </w:rPr>
        <w:t>l</w:t>
      </w:r>
      <w:r>
        <w:rPr>
          <w:b/>
          <w:spacing w:val="-2"/>
          <w:sz w:val="24"/>
          <w:szCs w:val="24"/>
        </w:rPr>
        <w:t>o</w:t>
      </w:r>
      <w:r>
        <w:rPr>
          <w:b/>
          <w:spacing w:val="2"/>
          <w:sz w:val="24"/>
          <w:szCs w:val="24"/>
        </w:rPr>
        <w:t>w</w:t>
      </w:r>
      <w:r>
        <w:rPr>
          <w:b/>
          <w:sz w:val="24"/>
          <w:szCs w:val="24"/>
        </w:rPr>
        <w:t>i</w:t>
      </w:r>
      <w:r>
        <w:rPr>
          <w:b/>
          <w:spacing w:val="-1"/>
          <w:sz w:val="24"/>
          <w:szCs w:val="24"/>
        </w:rPr>
        <w:t>n</w:t>
      </w:r>
      <w:r>
        <w:rPr>
          <w:b/>
          <w:sz w:val="24"/>
          <w:szCs w:val="24"/>
        </w:rPr>
        <w:t>g t</w:t>
      </w:r>
      <w:r>
        <w:rPr>
          <w:b/>
          <w:spacing w:val="-2"/>
          <w:sz w:val="24"/>
          <w:szCs w:val="24"/>
        </w:rPr>
        <w:t>e</w:t>
      </w:r>
      <w:r>
        <w:rPr>
          <w:b/>
          <w:sz w:val="24"/>
          <w:szCs w:val="24"/>
        </w:rPr>
        <w:t>xt</w:t>
      </w:r>
      <w:r>
        <w:rPr>
          <w:b/>
          <w:spacing w:val="-1"/>
          <w:sz w:val="24"/>
          <w:szCs w:val="24"/>
        </w:rPr>
        <w:t xml:space="preserve"> </w:t>
      </w:r>
      <w:r>
        <w:rPr>
          <w:b/>
          <w:sz w:val="24"/>
          <w:szCs w:val="24"/>
        </w:rPr>
        <w:t>in</w:t>
      </w:r>
      <w:r>
        <w:rPr>
          <w:b/>
          <w:spacing w:val="1"/>
          <w:sz w:val="24"/>
          <w:szCs w:val="24"/>
        </w:rPr>
        <w:t xml:space="preserve"> </w:t>
      </w:r>
      <w:r>
        <w:rPr>
          <w:b/>
          <w:sz w:val="24"/>
          <w:szCs w:val="24"/>
        </w:rPr>
        <w:t>Italic)</w:t>
      </w:r>
    </w:p>
    <w:p w:rsidR="00D35201" w:rsidRDefault="00D35201">
      <w:pPr>
        <w:spacing w:before="2" w:line="180" w:lineRule="exact"/>
        <w:rPr>
          <w:sz w:val="19"/>
          <w:szCs w:val="19"/>
        </w:rPr>
      </w:pPr>
    </w:p>
    <w:p w:rsidR="00D35201" w:rsidRDefault="00E6664F">
      <w:pPr>
        <w:ind w:left="148" w:right="104"/>
        <w:jc w:val="both"/>
        <w:rPr>
          <w:sz w:val="24"/>
          <w:szCs w:val="24"/>
        </w:rPr>
      </w:pPr>
      <w:r>
        <w:rPr>
          <w:spacing w:val="2"/>
          <w:sz w:val="24"/>
          <w:szCs w:val="24"/>
        </w:rPr>
        <w:t>[</w:t>
      </w:r>
      <w:r>
        <w:rPr>
          <w:i/>
          <w:spacing w:val="1"/>
          <w:sz w:val="24"/>
          <w:szCs w:val="24"/>
        </w:rPr>
        <w:t>T</w:t>
      </w:r>
      <w:r>
        <w:rPr>
          <w:i/>
          <w:spacing w:val="-1"/>
          <w:sz w:val="24"/>
          <w:szCs w:val="24"/>
        </w:rPr>
        <w:t>ec</w:t>
      </w:r>
      <w:r>
        <w:rPr>
          <w:i/>
          <w:sz w:val="24"/>
          <w:szCs w:val="24"/>
        </w:rPr>
        <w:t>hnical</w:t>
      </w:r>
      <w:r>
        <w:rPr>
          <w:i/>
          <w:spacing w:val="1"/>
          <w:sz w:val="24"/>
          <w:szCs w:val="24"/>
        </w:rPr>
        <w:t xml:space="preserve"> </w:t>
      </w:r>
      <w:r>
        <w:rPr>
          <w:i/>
          <w:sz w:val="24"/>
          <w:szCs w:val="24"/>
        </w:rPr>
        <w:t>approa</w:t>
      </w:r>
      <w:r>
        <w:rPr>
          <w:i/>
          <w:spacing w:val="-1"/>
          <w:sz w:val="24"/>
          <w:szCs w:val="24"/>
        </w:rPr>
        <w:t>c</w:t>
      </w:r>
      <w:r>
        <w:rPr>
          <w:i/>
          <w:sz w:val="24"/>
          <w:szCs w:val="24"/>
        </w:rPr>
        <w:t>h,</w:t>
      </w:r>
      <w:r>
        <w:rPr>
          <w:i/>
          <w:spacing w:val="1"/>
          <w:sz w:val="24"/>
          <w:szCs w:val="24"/>
        </w:rPr>
        <w:t xml:space="preserve"> </w:t>
      </w:r>
      <w:r>
        <w:rPr>
          <w:i/>
          <w:sz w:val="24"/>
          <w:szCs w:val="24"/>
        </w:rPr>
        <w:t>m</w:t>
      </w:r>
      <w:r>
        <w:rPr>
          <w:i/>
          <w:spacing w:val="-1"/>
          <w:sz w:val="24"/>
          <w:szCs w:val="24"/>
        </w:rPr>
        <w:t>e</w:t>
      </w:r>
      <w:r>
        <w:rPr>
          <w:i/>
          <w:sz w:val="24"/>
          <w:szCs w:val="24"/>
        </w:rPr>
        <w:t>thodo</w:t>
      </w:r>
      <w:r>
        <w:rPr>
          <w:i/>
          <w:spacing w:val="1"/>
          <w:sz w:val="24"/>
          <w:szCs w:val="24"/>
        </w:rPr>
        <w:t>l</w:t>
      </w:r>
      <w:r>
        <w:rPr>
          <w:i/>
          <w:sz w:val="24"/>
          <w:szCs w:val="24"/>
        </w:rPr>
        <w:t>ogy and</w:t>
      </w:r>
      <w:r>
        <w:rPr>
          <w:i/>
          <w:spacing w:val="1"/>
          <w:sz w:val="24"/>
          <w:szCs w:val="24"/>
        </w:rPr>
        <w:t xml:space="preserve"> </w:t>
      </w:r>
      <w:r>
        <w:rPr>
          <w:i/>
          <w:sz w:val="24"/>
          <w:szCs w:val="24"/>
        </w:rPr>
        <w:t>work plan</w:t>
      </w:r>
      <w:r>
        <w:rPr>
          <w:i/>
          <w:spacing w:val="2"/>
          <w:sz w:val="24"/>
          <w:szCs w:val="24"/>
        </w:rPr>
        <w:t xml:space="preserve"> </w:t>
      </w:r>
      <w:r>
        <w:rPr>
          <w:i/>
          <w:sz w:val="24"/>
          <w:szCs w:val="24"/>
        </w:rPr>
        <w:t xml:space="preserve">are </w:t>
      </w:r>
      <w:r>
        <w:rPr>
          <w:i/>
          <w:spacing w:val="-1"/>
          <w:sz w:val="24"/>
          <w:szCs w:val="24"/>
        </w:rPr>
        <w:t>ke</w:t>
      </w:r>
      <w:r>
        <w:rPr>
          <w:i/>
          <w:sz w:val="24"/>
          <w:szCs w:val="24"/>
        </w:rPr>
        <w:t>y</w:t>
      </w:r>
      <w:r>
        <w:rPr>
          <w:i/>
          <w:spacing w:val="3"/>
          <w:sz w:val="24"/>
          <w:szCs w:val="24"/>
        </w:rPr>
        <w:t xml:space="preserve"> </w:t>
      </w:r>
      <w:r>
        <w:rPr>
          <w:i/>
          <w:spacing w:val="-1"/>
          <w:sz w:val="24"/>
          <w:szCs w:val="24"/>
        </w:rPr>
        <w:t>c</w:t>
      </w:r>
      <w:r>
        <w:rPr>
          <w:i/>
          <w:sz w:val="24"/>
          <w:szCs w:val="24"/>
        </w:rPr>
        <w:t>ompon</w:t>
      </w:r>
      <w:r>
        <w:rPr>
          <w:i/>
          <w:spacing w:val="-1"/>
          <w:sz w:val="24"/>
          <w:szCs w:val="24"/>
        </w:rPr>
        <w:t>e</w:t>
      </w:r>
      <w:r>
        <w:rPr>
          <w:i/>
          <w:sz w:val="24"/>
          <w:szCs w:val="24"/>
        </w:rPr>
        <w:t>n</w:t>
      </w:r>
      <w:r>
        <w:rPr>
          <w:i/>
          <w:spacing w:val="3"/>
          <w:sz w:val="24"/>
          <w:szCs w:val="24"/>
        </w:rPr>
        <w:t>t</w:t>
      </w:r>
      <w:r>
        <w:rPr>
          <w:i/>
          <w:sz w:val="24"/>
          <w:szCs w:val="24"/>
        </w:rPr>
        <w:t>s</w:t>
      </w:r>
      <w:r>
        <w:rPr>
          <w:i/>
          <w:spacing w:val="1"/>
          <w:sz w:val="24"/>
          <w:szCs w:val="24"/>
        </w:rPr>
        <w:t xml:space="preserve"> </w:t>
      </w:r>
      <w:r>
        <w:rPr>
          <w:i/>
          <w:sz w:val="24"/>
          <w:szCs w:val="24"/>
        </w:rPr>
        <w:t>of</w:t>
      </w:r>
      <w:r>
        <w:rPr>
          <w:i/>
          <w:spacing w:val="2"/>
          <w:sz w:val="24"/>
          <w:szCs w:val="24"/>
        </w:rPr>
        <w:t xml:space="preserve"> </w:t>
      </w:r>
      <w:r>
        <w:rPr>
          <w:i/>
          <w:sz w:val="24"/>
          <w:szCs w:val="24"/>
        </w:rPr>
        <w:t>the</w:t>
      </w:r>
      <w:r>
        <w:rPr>
          <w:i/>
          <w:spacing w:val="1"/>
          <w:sz w:val="24"/>
          <w:szCs w:val="24"/>
        </w:rPr>
        <w:t xml:space="preserve"> T</w:t>
      </w:r>
      <w:r>
        <w:rPr>
          <w:i/>
          <w:spacing w:val="-1"/>
          <w:sz w:val="24"/>
          <w:szCs w:val="24"/>
        </w:rPr>
        <w:t>ec</w:t>
      </w:r>
      <w:r>
        <w:rPr>
          <w:i/>
          <w:sz w:val="24"/>
          <w:szCs w:val="24"/>
        </w:rPr>
        <w:t>hnical Proposal.</w:t>
      </w:r>
      <w:r w:rsidR="00F97051">
        <w:rPr>
          <w:i/>
          <w:sz w:val="24"/>
          <w:szCs w:val="24"/>
        </w:rPr>
        <w:t xml:space="preserve"> </w:t>
      </w:r>
      <w:r>
        <w:rPr>
          <w:i/>
          <w:sz w:val="24"/>
          <w:szCs w:val="24"/>
        </w:rPr>
        <w:t xml:space="preserve"> </w:t>
      </w:r>
      <w:r>
        <w:rPr>
          <w:i/>
          <w:spacing w:val="3"/>
          <w:sz w:val="24"/>
          <w:szCs w:val="24"/>
        </w:rPr>
        <w:t>Y</w:t>
      </w:r>
      <w:r>
        <w:rPr>
          <w:i/>
          <w:sz w:val="24"/>
          <w:szCs w:val="24"/>
        </w:rPr>
        <w:t>ou</w:t>
      </w:r>
      <w:r>
        <w:rPr>
          <w:i/>
          <w:spacing w:val="17"/>
          <w:sz w:val="24"/>
          <w:szCs w:val="24"/>
        </w:rPr>
        <w:t xml:space="preserve"> </w:t>
      </w:r>
      <w:r>
        <w:rPr>
          <w:i/>
          <w:sz w:val="24"/>
          <w:szCs w:val="24"/>
        </w:rPr>
        <w:t>are</w:t>
      </w:r>
      <w:r>
        <w:rPr>
          <w:i/>
          <w:spacing w:val="16"/>
          <w:sz w:val="24"/>
          <w:szCs w:val="24"/>
        </w:rPr>
        <w:t xml:space="preserve"> </w:t>
      </w:r>
      <w:r>
        <w:rPr>
          <w:i/>
          <w:sz w:val="24"/>
          <w:szCs w:val="24"/>
        </w:rPr>
        <w:t>sugg</w:t>
      </w:r>
      <w:r>
        <w:rPr>
          <w:i/>
          <w:spacing w:val="-1"/>
          <w:sz w:val="24"/>
          <w:szCs w:val="24"/>
        </w:rPr>
        <w:t>e</w:t>
      </w:r>
      <w:r>
        <w:rPr>
          <w:i/>
          <w:sz w:val="24"/>
          <w:szCs w:val="24"/>
        </w:rPr>
        <w:t>sted</w:t>
      </w:r>
      <w:r>
        <w:rPr>
          <w:i/>
          <w:spacing w:val="17"/>
          <w:sz w:val="24"/>
          <w:szCs w:val="24"/>
        </w:rPr>
        <w:t xml:space="preserve"> </w:t>
      </w:r>
      <w:r>
        <w:rPr>
          <w:i/>
          <w:sz w:val="24"/>
          <w:szCs w:val="24"/>
        </w:rPr>
        <w:t>to</w:t>
      </w:r>
      <w:r>
        <w:rPr>
          <w:i/>
          <w:spacing w:val="20"/>
          <w:sz w:val="24"/>
          <w:szCs w:val="24"/>
        </w:rPr>
        <w:t xml:space="preserve"> </w:t>
      </w:r>
      <w:r>
        <w:rPr>
          <w:i/>
          <w:sz w:val="24"/>
          <w:szCs w:val="24"/>
        </w:rPr>
        <w:t>pre</w:t>
      </w:r>
      <w:r>
        <w:rPr>
          <w:i/>
          <w:spacing w:val="2"/>
          <w:sz w:val="24"/>
          <w:szCs w:val="24"/>
        </w:rPr>
        <w:t>s</w:t>
      </w:r>
      <w:r>
        <w:rPr>
          <w:i/>
          <w:spacing w:val="-1"/>
          <w:sz w:val="24"/>
          <w:szCs w:val="24"/>
        </w:rPr>
        <w:t>e</w:t>
      </w:r>
      <w:r>
        <w:rPr>
          <w:i/>
          <w:sz w:val="24"/>
          <w:szCs w:val="24"/>
        </w:rPr>
        <w:t>nt</w:t>
      </w:r>
      <w:r>
        <w:rPr>
          <w:i/>
          <w:spacing w:val="17"/>
          <w:sz w:val="24"/>
          <w:szCs w:val="24"/>
        </w:rPr>
        <w:t xml:space="preserve"> </w:t>
      </w:r>
      <w:r>
        <w:rPr>
          <w:i/>
          <w:spacing w:val="-1"/>
          <w:sz w:val="24"/>
          <w:szCs w:val="24"/>
        </w:rPr>
        <w:t>y</w:t>
      </w:r>
      <w:r>
        <w:rPr>
          <w:i/>
          <w:sz w:val="24"/>
          <w:szCs w:val="24"/>
        </w:rPr>
        <w:t>our</w:t>
      </w:r>
      <w:r>
        <w:rPr>
          <w:i/>
          <w:spacing w:val="20"/>
          <w:sz w:val="24"/>
          <w:szCs w:val="24"/>
        </w:rPr>
        <w:t xml:space="preserve"> </w:t>
      </w:r>
      <w:r>
        <w:rPr>
          <w:i/>
          <w:spacing w:val="1"/>
          <w:sz w:val="24"/>
          <w:szCs w:val="24"/>
        </w:rPr>
        <w:t>T</w:t>
      </w:r>
      <w:r>
        <w:rPr>
          <w:i/>
          <w:spacing w:val="-1"/>
          <w:sz w:val="24"/>
          <w:szCs w:val="24"/>
        </w:rPr>
        <w:t>ec</w:t>
      </w:r>
      <w:r>
        <w:rPr>
          <w:i/>
          <w:sz w:val="24"/>
          <w:szCs w:val="24"/>
        </w:rPr>
        <w:t>hnical</w:t>
      </w:r>
      <w:r>
        <w:rPr>
          <w:i/>
          <w:spacing w:val="17"/>
          <w:sz w:val="24"/>
          <w:szCs w:val="24"/>
        </w:rPr>
        <w:t xml:space="preserve"> </w:t>
      </w:r>
      <w:r>
        <w:rPr>
          <w:i/>
          <w:sz w:val="24"/>
          <w:szCs w:val="24"/>
        </w:rPr>
        <w:t>Proposal</w:t>
      </w:r>
      <w:r>
        <w:rPr>
          <w:i/>
          <w:spacing w:val="20"/>
          <w:sz w:val="24"/>
          <w:szCs w:val="24"/>
        </w:rPr>
        <w:t xml:space="preserve"> </w:t>
      </w:r>
      <w:r>
        <w:rPr>
          <w:i/>
          <w:spacing w:val="-3"/>
          <w:sz w:val="24"/>
          <w:szCs w:val="24"/>
        </w:rPr>
        <w:t>(</w:t>
      </w:r>
      <w:r>
        <w:rPr>
          <w:i/>
          <w:sz w:val="24"/>
          <w:szCs w:val="24"/>
        </w:rPr>
        <w:t>50</w:t>
      </w:r>
      <w:r>
        <w:rPr>
          <w:i/>
          <w:spacing w:val="19"/>
          <w:sz w:val="24"/>
          <w:szCs w:val="24"/>
        </w:rPr>
        <w:t xml:space="preserve"> </w:t>
      </w:r>
      <w:r>
        <w:rPr>
          <w:i/>
          <w:sz w:val="24"/>
          <w:szCs w:val="24"/>
        </w:rPr>
        <w:t>pag</w:t>
      </w:r>
      <w:r>
        <w:rPr>
          <w:i/>
          <w:spacing w:val="-1"/>
          <w:sz w:val="24"/>
          <w:szCs w:val="24"/>
        </w:rPr>
        <w:t>e</w:t>
      </w:r>
      <w:r>
        <w:rPr>
          <w:i/>
          <w:sz w:val="24"/>
          <w:szCs w:val="24"/>
        </w:rPr>
        <w:t>s,</w:t>
      </w:r>
      <w:r>
        <w:rPr>
          <w:i/>
          <w:spacing w:val="17"/>
          <w:sz w:val="24"/>
          <w:szCs w:val="24"/>
        </w:rPr>
        <w:t xml:space="preserve"> </w:t>
      </w:r>
      <w:r>
        <w:rPr>
          <w:i/>
          <w:sz w:val="24"/>
          <w:szCs w:val="24"/>
        </w:rPr>
        <w:t>inclusi</w:t>
      </w:r>
      <w:r>
        <w:rPr>
          <w:i/>
          <w:spacing w:val="-1"/>
          <w:sz w:val="24"/>
          <w:szCs w:val="24"/>
        </w:rPr>
        <w:t>v</w:t>
      </w:r>
      <w:r>
        <w:rPr>
          <w:i/>
          <w:sz w:val="24"/>
          <w:szCs w:val="24"/>
        </w:rPr>
        <w:t>e</w:t>
      </w:r>
      <w:r>
        <w:rPr>
          <w:i/>
          <w:spacing w:val="18"/>
          <w:sz w:val="24"/>
          <w:szCs w:val="24"/>
        </w:rPr>
        <w:t xml:space="preserve"> </w:t>
      </w:r>
      <w:r>
        <w:rPr>
          <w:i/>
          <w:sz w:val="24"/>
          <w:szCs w:val="24"/>
        </w:rPr>
        <w:t xml:space="preserve">of </w:t>
      </w:r>
      <w:r>
        <w:rPr>
          <w:i/>
          <w:spacing w:val="-1"/>
          <w:sz w:val="24"/>
          <w:szCs w:val="24"/>
        </w:rPr>
        <w:t>c</w:t>
      </w:r>
      <w:r>
        <w:rPr>
          <w:i/>
          <w:sz w:val="24"/>
          <w:szCs w:val="24"/>
        </w:rPr>
        <w:t>harts and diagrams)</w:t>
      </w:r>
      <w:r>
        <w:rPr>
          <w:i/>
          <w:spacing w:val="-3"/>
          <w:sz w:val="24"/>
          <w:szCs w:val="24"/>
        </w:rPr>
        <w:t xml:space="preserve"> </w:t>
      </w:r>
      <w:r>
        <w:rPr>
          <w:i/>
          <w:sz w:val="24"/>
          <w:szCs w:val="24"/>
        </w:rPr>
        <w:t>di</w:t>
      </w:r>
      <w:r>
        <w:rPr>
          <w:i/>
          <w:spacing w:val="2"/>
          <w:sz w:val="24"/>
          <w:szCs w:val="24"/>
        </w:rPr>
        <w:t>v</w:t>
      </w:r>
      <w:r>
        <w:rPr>
          <w:i/>
          <w:sz w:val="24"/>
          <w:szCs w:val="24"/>
        </w:rPr>
        <w:t xml:space="preserve">ided into </w:t>
      </w:r>
      <w:r>
        <w:rPr>
          <w:i/>
          <w:spacing w:val="1"/>
          <w:sz w:val="24"/>
          <w:szCs w:val="24"/>
        </w:rPr>
        <w:t>t</w:t>
      </w:r>
      <w:r>
        <w:rPr>
          <w:i/>
          <w:sz w:val="24"/>
          <w:szCs w:val="24"/>
        </w:rPr>
        <w:t>he</w:t>
      </w:r>
      <w:r>
        <w:rPr>
          <w:i/>
          <w:spacing w:val="-1"/>
          <w:sz w:val="24"/>
          <w:szCs w:val="24"/>
        </w:rPr>
        <w:t xml:space="preserve"> </w:t>
      </w:r>
      <w:r>
        <w:rPr>
          <w:i/>
          <w:sz w:val="24"/>
          <w:szCs w:val="24"/>
        </w:rPr>
        <w:t>fo</w:t>
      </w:r>
      <w:r>
        <w:rPr>
          <w:i/>
          <w:spacing w:val="1"/>
          <w:sz w:val="24"/>
          <w:szCs w:val="24"/>
        </w:rPr>
        <w:t>l</w:t>
      </w:r>
      <w:r>
        <w:rPr>
          <w:i/>
          <w:sz w:val="24"/>
          <w:szCs w:val="24"/>
        </w:rPr>
        <w:t>lo</w:t>
      </w:r>
      <w:r>
        <w:rPr>
          <w:i/>
          <w:spacing w:val="1"/>
          <w:sz w:val="24"/>
          <w:szCs w:val="24"/>
        </w:rPr>
        <w:t>w</w:t>
      </w:r>
      <w:r>
        <w:rPr>
          <w:i/>
          <w:sz w:val="24"/>
          <w:szCs w:val="24"/>
        </w:rPr>
        <w:t xml:space="preserve">ing </w:t>
      </w:r>
      <w:r>
        <w:rPr>
          <w:i/>
          <w:spacing w:val="1"/>
          <w:sz w:val="24"/>
          <w:szCs w:val="24"/>
        </w:rPr>
        <w:t>t</w:t>
      </w:r>
      <w:r>
        <w:rPr>
          <w:i/>
          <w:spacing w:val="-2"/>
          <w:sz w:val="24"/>
          <w:szCs w:val="24"/>
        </w:rPr>
        <w:t>h</w:t>
      </w:r>
      <w:r>
        <w:rPr>
          <w:i/>
          <w:sz w:val="24"/>
          <w:szCs w:val="24"/>
        </w:rPr>
        <w:t>r</w:t>
      </w:r>
      <w:r>
        <w:rPr>
          <w:i/>
          <w:spacing w:val="-1"/>
          <w:sz w:val="24"/>
          <w:szCs w:val="24"/>
        </w:rPr>
        <w:t>e</w:t>
      </w:r>
      <w:r>
        <w:rPr>
          <w:i/>
          <w:sz w:val="24"/>
          <w:szCs w:val="24"/>
        </w:rPr>
        <w:t>e</w:t>
      </w:r>
      <w:r>
        <w:rPr>
          <w:i/>
          <w:spacing w:val="-1"/>
          <w:sz w:val="24"/>
          <w:szCs w:val="24"/>
        </w:rPr>
        <w:t xml:space="preserve"> c</w:t>
      </w:r>
      <w:r>
        <w:rPr>
          <w:i/>
          <w:sz w:val="24"/>
          <w:szCs w:val="24"/>
        </w:rPr>
        <w:t>hapters:</w:t>
      </w:r>
    </w:p>
    <w:p w:rsidR="00D35201" w:rsidRDefault="00D35201">
      <w:pPr>
        <w:spacing w:before="1" w:line="200" w:lineRule="exact"/>
      </w:pPr>
    </w:p>
    <w:p w:rsidR="00D35201" w:rsidRDefault="00E6664F">
      <w:pPr>
        <w:spacing w:line="413" w:lineRule="auto"/>
        <w:ind w:left="506" w:right="4695"/>
        <w:rPr>
          <w:sz w:val="24"/>
          <w:szCs w:val="24"/>
        </w:rPr>
      </w:pPr>
      <w:r>
        <w:rPr>
          <w:i/>
          <w:sz w:val="24"/>
          <w:szCs w:val="24"/>
        </w:rPr>
        <w:t>a)</w:t>
      </w:r>
      <w:r w:rsidR="00F97051">
        <w:rPr>
          <w:i/>
          <w:sz w:val="24"/>
          <w:szCs w:val="24"/>
        </w:rPr>
        <w:t xml:space="preserve"> </w:t>
      </w:r>
      <w:r>
        <w:rPr>
          <w:i/>
          <w:spacing w:val="1"/>
          <w:sz w:val="24"/>
          <w:szCs w:val="24"/>
        </w:rPr>
        <w:t>T</w:t>
      </w:r>
      <w:r>
        <w:rPr>
          <w:i/>
          <w:spacing w:val="-1"/>
          <w:sz w:val="24"/>
          <w:szCs w:val="24"/>
        </w:rPr>
        <w:t>ec</w:t>
      </w:r>
      <w:r>
        <w:rPr>
          <w:i/>
          <w:sz w:val="24"/>
          <w:szCs w:val="24"/>
        </w:rPr>
        <w:t>hnical Approa</w:t>
      </w:r>
      <w:r>
        <w:rPr>
          <w:i/>
          <w:spacing w:val="-1"/>
          <w:sz w:val="24"/>
          <w:szCs w:val="24"/>
        </w:rPr>
        <w:t>c</w:t>
      </w:r>
      <w:r>
        <w:rPr>
          <w:i/>
          <w:sz w:val="24"/>
          <w:szCs w:val="24"/>
        </w:rPr>
        <w:t>h and</w:t>
      </w:r>
      <w:r>
        <w:rPr>
          <w:i/>
          <w:spacing w:val="2"/>
          <w:sz w:val="24"/>
          <w:szCs w:val="24"/>
        </w:rPr>
        <w:t xml:space="preserve"> </w:t>
      </w:r>
      <w:r>
        <w:rPr>
          <w:i/>
          <w:spacing w:val="-1"/>
          <w:sz w:val="24"/>
          <w:szCs w:val="24"/>
        </w:rPr>
        <w:t>Me</w:t>
      </w:r>
      <w:r>
        <w:rPr>
          <w:i/>
          <w:sz w:val="24"/>
          <w:szCs w:val="24"/>
        </w:rPr>
        <w:t>thodo</w:t>
      </w:r>
      <w:r>
        <w:rPr>
          <w:i/>
          <w:spacing w:val="1"/>
          <w:sz w:val="24"/>
          <w:szCs w:val="24"/>
        </w:rPr>
        <w:t>l</w:t>
      </w:r>
      <w:r>
        <w:rPr>
          <w:i/>
          <w:sz w:val="24"/>
          <w:szCs w:val="24"/>
        </w:rPr>
        <w:t>og</w:t>
      </w:r>
      <w:r>
        <w:rPr>
          <w:i/>
          <w:spacing w:val="-1"/>
          <w:sz w:val="24"/>
          <w:szCs w:val="24"/>
        </w:rPr>
        <w:t>y</w:t>
      </w:r>
      <w:r>
        <w:rPr>
          <w:i/>
          <w:sz w:val="24"/>
          <w:szCs w:val="24"/>
        </w:rPr>
        <w:t>, b)</w:t>
      </w:r>
      <w:r w:rsidR="00F97051">
        <w:rPr>
          <w:i/>
          <w:sz w:val="24"/>
          <w:szCs w:val="24"/>
        </w:rPr>
        <w:t xml:space="preserve"> </w:t>
      </w:r>
      <w:r>
        <w:rPr>
          <w:i/>
          <w:spacing w:val="-3"/>
          <w:sz w:val="24"/>
          <w:szCs w:val="24"/>
        </w:rPr>
        <w:t>W</w:t>
      </w:r>
      <w:r>
        <w:rPr>
          <w:i/>
          <w:sz w:val="24"/>
          <w:szCs w:val="24"/>
        </w:rPr>
        <w:t>o</w:t>
      </w:r>
      <w:r>
        <w:rPr>
          <w:i/>
          <w:spacing w:val="2"/>
          <w:sz w:val="24"/>
          <w:szCs w:val="24"/>
        </w:rPr>
        <w:t>r</w:t>
      </w:r>
      <w:r>
        <w:rPr>
          <w:i/>
          <w:sz w:val="24"/>
          <w:szCs w:val="24"/>
        </w:rPr>
        <w:t>k</w:t>
      </w:r>
      <w:r>
        <w:rPr>
          <w:i/>
          <w:spacing w:val="-1"/>
          <w:sz w:val="24"/>
          <w:szCs w:val="24"/>
        </w:rPr>
        <w:t xml:space="preserve"> </w:t>
      </w:r>
      <w:r>
        <w:rPr>
          <w:i/>
          <w:sz w:val="24"/>
          <w:szCs w:val="24"/>
        </w:rPr>
        <w:t>Plan, and</w:t>
      </w:r>
    </w:p>
    <w:p w:rsidR="00D35201" w:rsidRDefault="00E6664F">
      <w:pPr>
        <w:spacing w:before="8"/>
        <w:ind w:left="506"/>
        <w:rPr>
          <w:sz w:val="24"/>
          <w:szCs w:val="24"/>
        </w:rPr>
      </w:pPr>
      <w:r>
        <w:rPr>
          <w:i/>
          <w:spacing w:val="1"/>
          <w:sz w:val="24"/>
          <w:szCs w:val="24"/>
        </w:rPr>
        <w:t>c</w:t>
      </w:r>
      <w:r>
        <w:rPr>
          <w:i/>
          <w:sz w:val="24"/>
          <w:szCs w:val="24"/>
        </w:rPr>
        <w:t>)</w:t>
      </w:r>
      <w:r w:rsidR="00F97051">
        <w:rPr>
          <w:i/>
          <w:sz w:val="24"/>
          <w:szCs w:val="24"/>
        </w:rPr>
        <w:t xml:space="preserve"> </w:t>
      </w:r>
      <w:r>
        <w:rPr>
          <w:i/>
          <w:sz w:val="24"/>
          <w:szCs w:val="24"/>
        </w:rPr>
        <w:t>Organiza</w:t>
      </w:r>
      <w:r>
        <w:rPr>
          <w:i/>
          <w:spacing w:val="1"/>
          <w:sz w:val="24"/>
          <w:szCs w:val="24"/>
        </w:rPr>
        <w:t>t</w:t>
      </w:r>
      <w:r>
        <w:rPr>
          <w:i/>
          <w:sz w:val="24"/>
          <w:szCs w:val="24"/>
        </w:rPr>
        <w:t>ion and S</w:t>
      </w:r>
      <w:r>
        <w:rPr>
          <w:i/>
          <w:spacing w:val="1"/>
          <w:sz w:val="24"/>
          <w:szCs w:val="24"/>
        </w:rPr>
        <w:t>t</w:t>
      </w:r>
      <w:r>
        <w:rPr>
          <w:i/>
          <w:sz w:val="24"/>
          <w:szCs w:val="24"/>
        </w:rPr>
        <w:t>af</w:t>
      </w:r>
      <w:r>
        <w:rPr>
          <w:i/>
          <w:spacing w:val="1"/>
          <w:sz w:val="24"/>
          <w:szCs w:val="24"/>
        </w:rPr>
        <w:t>f</w:t>
      </w:r>
      <w:r>
        <w:rPr>
          <w:i/>
          <w:sz w:val="24"/>
          <w:szCs w:val="24"/>
        </w:rPr>
        <w:t>i</w:t>
      </w:r>
      <w:r>
        <w:rPr>
          <w:i/>
          <w:spacing w:val="-2"/>
          <w:sz w:val="24"/>
          <w:szCs w:val="24"/>
        </w:rPr>
        <w:t>n</w:t>
      </w:r>
      <w:r>
        <w:rPr>
          <w:i/>
          <w:sz w:val="24"/>
          <w:szCs w:val="24"/>
        </w:rPr>
        <w:t>g,</w:t>
      </w:r>
    </w:p>
    <w:p w:rsidR="00D35201" w:rsidRDefault="00D35201">
      <w:pPr>
        <w:spacing w:before="9" w:line="180" w:lineRule="exact"/>
        <w:rPr>
          <w:sz w:val="19"/>
          <w:szCs w:val="19"/>
        </w:rPr>
      </w:pPr>
    </w:p>
    <w:p w:rsidR="00D35201" w:rsidRDefault="00E6664F">
      <w:pPr>
        <w:ind w:left="148" w:right="96"/>
        <w:jc w:val="both"/>
        <w:rPr>
          <w:sz w:val="24"/>
          <w:szCs w:val="24"/>
        </w:rPr>
      </w:pPr>
      <w:r>
        <w:rPr>
          <w:i/>
          <w:sz w:val="24"/>
          <w:szCs w:val="24"/>
        </w:rPr>
        <w:t>a)</w:t>
      </w:r>
      <w:r>
        <w:rPr>
          <w:i/>
          <w:spacing w:val="4"/>
          <w:sz w:val="24"/>
          <w:szCs w:val="24"/>
        </w:rPr>
        <w:t xml:space="preserve"> </w:t>
      </w:r>
      <w:r>
        <w:rPr>
          <w:i/>
          <w:spacing w:val="1"/>
          <w:sz w:val="24"/>
          <w:szCs w:val="24"/>
          <w:u w:val="single" w:color="000000"/>
        </w:rPr>
        <w:t>T</w:t>
      </w:r>
      <w:r>
        <w:rPr>
          <w:i/>
          <w:spacing w:val="-1"/>
          <w:sz w:val="24"/>
          <w:szCs w:val="24"/>
          <w:u w:val="single" w:color="000000"/>
        </w:rPr>
        <w:t>ec</w:t>
      </w:r>
      <w:r>
        <w:rPr>
          <w:i/>
          <w:sz w:val="24"/>
          <w:szCs w:val="24"/>
          <w:u w:val="single" w:color="000000"/>
        </w:rPr>
        <w:t>hnical Approa</w:t>
      </w:r>
      <w:r>
        <w:rPr>
          <w:i/>
          <w:spacing w:val="-1"/>
          <w:sz w:val="24"/>
          <w:szCs w:val="24"/>
          <w:u w:val="single" w:color="000000"/>
        </w:rPr>
        <w:t>c</w:t>
      </w:r>
      <w:r>
        <w:rPr>
          <w:i/>
          <w:sz w:val="24"/>
          <w:szCs w:val="24"/>
          <w:u w:val="single" w:color="000000"/>
        </w:rPr>
        <w:t>h a</w:t>
      </w:r>
      <w:r>
        <w:rPr>
          <w:i/>
          <w:spacing w:val="2"/>
          <w:sz w:val="24"/>
          <w:szCs w:val="24"/>
          <w:u w:val="single" w:color="000000"/>
        </w:rPr>
        <w:t>n</w:t>
      </w:r>
      <w:r>
        <w:rPr>
          <w:i/>
          <w:sz w:val="24"/>
          <w:szCs w:val="24"/>
          <w:u w:val="single" w:color="000000"/>
        </w:rPr>
        <w:t xml:space="preserve">d </w:t>
      </w:r>
      <w:r>
        <w:rPr>
          <w:i/>
          <w:spacing w:val="-1"/>
          <w:sz w:val="24"/>
          <w:szCs w:val="24"/>
          <w:u w:val="single" w:color="000000"/>
        </w:rPr>
        <w:t>Me</w:t>
      </w:r>
      <w:r>
        <w:rPr>
          <w:i/>
          <w:sz w:val="24"/>
          <w:szCs w:val="24"/>
          <w:u w:val="single" w:color="000000"/>
        </w:rPr>
        <w:t>thodo</w:t>
      </w:r>
      <w:r>
        <w:rPr>
          <w:i/>
          <w:spacing w:val="1"/>
          <w:sz w:val="24"/>
          <w:szCs w:val="24"/>
          <w:u w:val="single" w:color="000000"/>
        </w:rPr>
        <w:t>l</w:t>
      </w:r>
      <w:r>
        <w:rPr>
          <w:i/>
          <w:sz w:val="24"/>
          <w:szCs w:val="24"/>
          <w:u w:val="single" w:color="000000"/>
        </w:rPr>
        <w:t>og</w:t>
      </w:r>
      <w:r>
        <w:rPr>
          <w:i/>
          <w:spacing w:val="-1"/>
          <w:sz w:val="24"/>
          <w:szCs w:val="24"/>
          <w:u w:val="single" w:color="000000"/>
        </w:rPr>
        <w:t>y</w:t>
      </w:r>
      <w:r>
        <w:rPr>
          <w:i/>
          <w:sz w:val="24"/>
          <w:szCs w:val="24"/>
          <w:u w:val="single" w:color="000000"/>
        </w:rPr>
        <w:t>.</w:t>
      </w:r>
      <w:r w:rsidR="00F97051">
        <w:rPr>
          <w:i/>
          <w:sz w:val="24"/>
          <w:szCs w:val="24"/>
        </w:rPr>
        <w:t xml:space="preserve"> </w:t>
      </w:r>
      <w:r>
        <w:rPr>
          <w:i/>
          <w:spacing w:val="38"/>
          <w:sz w:val="24"/>
          <w:szCs w:val="24"/>
        </w:rPr>
        <w:t xml:space="preserve"> </w:t>
      </w:r>
      <w:r>
        <w:rPr>
          <w:i/>
          <w:sz w:val="24"/>
          <w:szCs w:val="24"/>
        </w:rPr>
        <w:t>In</w:t>
      </w:r>
      <w:r>
        <w:rPr>
          <w:i/>
          <w:spacing w:val="1"/>
          <w:sz w:val="24"/>
          <w:szCs w:val="24"/>
        </w:rPr>
        <w:t xml:space="preserve"> </w:t>
      </w:r>
      <w:r>
        <w:rPr>
          <w:i/>
          <w:sz w:val="24"/>
          <w:szCs w:val="24"/>
        </w:rPr>
        <w:t>th</w:t>
      </w:r>
      <w:r>
        <w:rPr>
          <w:i/>
          <w:spacing w:val="1"/>
          <w:sz w:val="24"/>
          <w:szCs w:val="24"/>
        </w:rPr>
        <w:t>i</w:t>
      </w:r>
      <w:r>
        <w:rPr>
          <w:i/>
          <w:sz w:val="24"/>
          <w:szCs w:val="24"/>
        </w:rPr>
        <w:t xml:space="preserve">s </w:t>
      </w:r>
      <w:r>
        <w:rPr>
          <w:i/>
          <w:spacing w:val="-1"/>
          <w:sz w:val="24"/>
          <w:szCs w:val="24"/>
        </w:rPr>
        <w:t>c</w:t>
      </w:r>
      <w:r>
        <w:rPr>
          <w:i/>
          <w:sz w:val="24"/>
          <w:szCs w:val="24"/>
        </w:rPr>
        <w:t xml:space="preserve">hapter </w:t>
      </w:r>
      <w:r>
        <w:rPr>
          <w:i/>
          <w:spacing w:val="1"/>
          <w:sz w:val="24"/>
          <w:szCs w:val="24"/>
        </w:rPr>
        <w:t>y</w:t>
      </w:r>
      <w:r>
        <w:rPr>
          <w:i/>
          <w:sz w:val="24"/>
          <w:szCs w:val="24"/>
        </w:rPr>
        <w:t>ou shou</w:t>
      </w:r>
      <w:r>
        <w:rPr>
          <w:i/>
          <w:spacing w:val="3"/>
          <w:sz w:val="24"/>
          <w:szCs w:val="24"/>
        </w:rPr>
        <w:t>l</w:t>
      </w:r>
      <w:r>
        <w:rPr>
          <w:i/>
          <w:sz w:val="24"/>
          <w:szCs w:val="24"/>
        </w:rPr>
        <w:t xml:space="preserve">d </w:t>
      </w:r>
      <w:r>
        <w:rPr>
          <w:i/>
          <w:spacing w:val="-1"/>
          <w:sz w:val="24"/>
          <w:szCs w:val="24"/>
        </w:rPr>
        <w:t>ex</w:t>
      </w:r>
      <w:r>
        <w:rPr>
          <w:i/>
          <w:sz w:val="24"/>
          <w:szCs w:val="24"/>
        </w:rPr>
        <w:t>pla</w:t>
      </w:r>
      <w:r>
        <w:rPr>
          <w:i/>
          <w:spacing w:val="1"/>
          <w:sz w:val="24"/>
          <w:szCs w:val="24"/>
        </w:rPr>
        <w:t>i</w:t>
      </w:r>
      <w:r>
        <w:rPr>
          <w:i/>
          <w:sz w:val="24"/>
          <w:szCs w:val="24"/>
        </w:rPr>
        <w:t xml:space="preserve">n </w:t>
      </w:r>
      <w:r>
        <w:rPr>
          <w:i/>
          <w:spacing w:val="-1"/>
          <w:sz w:val="24"/>
          <w:szCs w:val="24"/>
        </w:rPr>
        <w:t>y</w:t>
      </w:r>
      <w:r>
        <w:rPr>
          <w:i/>
          <w:sz w:val="24"/>
          <w:szCs w:val="24"/>
        </w:rPr>
        <w:t>our und</w:t>
      </w:r>
      <w:r>
        <w:rPr>
          <w:i/>
          <w:spacing w:val="-1"/>
          <w:sz w:val="24"/>
          <w:szCs w:val="24"/>
        </w:rPr>
        <w:t>e</w:t>
      </w:r>
      <w:r>
        <w:rPr>
          <w:i/>
          <w:sz w:val="24"/>
          <w:szCs w:val="24"/>
        </w:rPr>
        <w:t>rs</w:t>
      </w:r>
      <w:r>
        <w:rPr>
          <w:i/>
          <w:spacing w:val="1"/>
          <w:sz w:val="24"/>
          <w:szCs w:val="24"/>
        </w:rPr>
        <w:t>t</w:t>
      </w:r>
      <w:r>
        <w:rPr>
          <w:i/>
          <w:sz w:val="24"/>
          <w:szCs w:val="24"/>
        </w:rPr>
        <w:t>anding</w:t>
      </w:r>
      <w:r>
        <w:rPr>
          <w:i/>
          <w:spacing w:val="1"/>
          <w:sz w:val="24"/>
          <w:szCs w:val="24"/>
        </w:rPr>
        <w:t xml:space="preserve"> </w:t>
      </w:r>
      <w:r>
        <w:rPr>
          <w:i/>
          <w:sz w:val="24"/>
          <w:szCs w:val="24"/>
        </w:rPr>
        <w:t>of</w:t>
      </w:r>
      <w:r>
        <w:rPr>
          <w:i/>
          <w:spacing w:val="1"/>
          <w:sz w:val="24"/>
          <w:szCs w:val="24"/>
        </w:rPr>
        <w:t xml:space="preserve"> </w:t>
      </w:r>
      <w:r>
        <w:rPr>
          <w:i/>
          <w:sz w:val="24"/>
          <w:szCs w:val="24"/>
        </w:rPr>
        <w:t>the ob</w:t>
      </w:r>
      <w:r>
        <w:rPr>
          <w:i/>
          <w:spacing w:val="3"/>
          <w:sz w:val="24"/>
          <w:szCs w:val="24"/>
        </w:rPr>
        <w:t>j</w:t>
      </w:r>
      <w:r>
        <w:rPr>
          <w:i/>
          <w:spacing w:val="-1"/>
          <w:sz w:val="24"/>
          <w:szCs w:val="24"/>
        </w:rPr>
        <w:t>ec</w:t>
      </w:r>
      <w:r>
        <w:rPr>
          <w:i/>
          <w:sz w:val="24"/>
          <w:szCs w:val="24"/>
        </w:rPr>
        <w:t>t</w:t>
      </w:r>
      <w:r>
        <w:rPr>
          <w:i/>
          <w:spacing w:val="1"/>
          <w:sz w:val="24"/>
          <w:szCs w:val="24"/>
        </w:rPr>
        <w:t>i</w:t>
      </w:r>
      <w:r>
        <w:rPr>
          <w:i/>
          <w:spacing w:val="-1"/>
          <w:sz w:val="24"/>
          <w:szCs w:val="24"/>
        </w:rPr>
        <w:t>ve</w:t>
      </w:r>
      <w:r>
        <w:rPr>
          <w:i/>
          <w:sz w:val="24"/>
          <w:szCs w:val="24"/>
        </w:rPr>
        <w:t>s</w:t>
      </w:r>
      <w:r>
        <w:rPr>
          <w:i/>
          <w:spacing w:val="1"/>
          <w:sz w:val="24"/>
          <w:szCs w:val="24"/>
        </w:rPr>
        <w:t xml:space="preserve"> </w:t>
      </w:r>
      <w:r>
        <w:rPr>
          <w:i/>
          <w:sz w:val="24"/>
          <w:szCs w:val="24"/>
        </w:rPr>
        <w:t>of</w:t>
      </w:r>
      <w:r>
        <w:rPr>
          <w:i/>
          <w:spacing w:val="1"/>
          <w:sz w:val="24"/>
          <w:szCs w:val="24"/>
        </w:rPr>
        <w:t xml:space="preserve"> </w:t>
      </w:r>
      <w:r>
        <w:rPr>
          <w:i/>
          <w:sz w:val="24"/>
          <w:szCs w:val="24"/>
        </w:rPr>
        <w:t>t</w:t>
      </w:r>
      <w:r>
        <w:rPr>
          <w:i/>
          <w:spacing w:val="3"/>
          <w:sz w:val="24"/>
          <w:szCs w:val="24"/>
        </w:rPr>
        <w:t>h</w:t>
      </w:r>
      <w:r>
        <w:rPr>
          <w:i/>
          <w:sz w:val="24"/>
          <w:szCs w:val="24"/>
        </w:rPr>
        <w:t>e ass</w:t>
      </w:r>
      <w:r>
        <w:rPr>
          <w:i/>
          <w:spacing w:val="1"/>
          <w:sz w:val="24"/>
          <w:szCs w:val="24"/>
        </w:rPr>
        <w:t>i</w:t>
      </w:r>
      <w:r>
        <w:rPr>
          <w:i/>
          <w:sz w:val="24"/>
          <w:szCs w:val="24"/>
        </w:rPr>
        <w:t>gnm</w:t>
      </w:r>
      <w:r>
        <w:rPr>
          <w:i/>
          <w:spacing w:val="-1"/>
          <w:sz w:val="24"/>
          <w:szCs w:val="24"/>
        </w:rPr>
        <w:t>e</w:t>
      </w:r>
      <w:r>
        <w:rPr>
          <w:i/>
          <w:sz w:val="24"/>
          <w:szCs w:val="24"/>
        </w:rPr>
        <w:t>n</w:t>
      </w:r>
      <w:r>
        <w:rPr>
          <w:i/>
          <w:spacing w:val="3"/>
          <w:sz w:val="24"/>
          <w:szCs w:val="24"/>
        </w:rPr>
        <w:t>t</w:t>
      </w:r>
      <w:r>
        <w:rPr>
          <w:i/>
          <w:sz w:val="24"/>
          <w:szCs w:val="24"/>
        </w:rPr>
        <w:t>,</w:t>
      </w:r>
      <w:r>
        <w:rPr>
          <w:i/>
          <w:spacing w:val="1"/>
          <w:sz w:val="24"/>
          <w:szCs w:val="24"/>
        </w:rPr>
        <w:t xml:space="preserve"> </w:t>
      </w:r>
      <w:r>
        <w:rPr>
          <w:i/>
          <w:sz w:val="24"/>
          <w:szCs w:val="24"/>
        </w:rPr>
        <w:t>approa</w:t>
      </w:r>
      <w:r>
        <w:rPr>
          <w:i/>
          <w:spacing w:val="-1"/>
          <w:sz w:val="24"/>
          <w:szCs w:val="24"/>
        </w:rPr>
        <w:t>c</w:t>
      </w:r>
      <w:r>
        <w:rPr>
          <w:i/>
          <w:sz w:val="24"/>
          <w:szCs w:val="24"/>
        </w:rPr>
        <w:t>h</w:t>
      </w:r>
      <w:r>
        <w:rPr>
          <w:i/>
          <w:spacing w:val="1"/>
          <w:sz w:val="24"/>
          <w:szCs w:val="24"/>
        </w:rPr>
        <w:t xml:space="preserve"> </w:t>
      </w:r>
      <w:r>
        <w:rPr>
          <w:i/>
          <w:sz w:val="24"/>
          <w:szCs w:val="24"/>
        </w:rPr>
        <w:t>to</w:t>
      </w:r>
      <w:r>
        <w:rPr>
          <w:i/>
          <w:spacing w:val="1"/>
          <w:sz w:val="24"/>
          <w:szCs w:val="24"/>
        </w:rPr>
        <w:t xml:space="preserve"> </w:t>
      </w:r>
      <w:r>
        <w:rPr>
          <w:i/>
          <w:sz w:val="24"/>
          <w:szCs w:val="24"/>
        </w:rPr>
        <w:t>the</w:t>
      </w:r>
      <w:r>
        <w:rPr>
          <w:i/>
          <w:spacing w:val="2"/>
          <w:sz w:val="24"/>
          <w:szCs w:val="24"/>
        </w:rPr>
        <w:t xml:space="preserve"> </w:t>
      </w:r>
      <w:r>
        <w:rPr>
          <w:i/>
          <w:sz w:val="24"/>
          <w:szCs w:val="24"/>
        </w:rPr>
        <w:t>s</w:t>
      </w:r>
      <w:r>
        <w:rPr>
          <w:i/>
          <w:spacing w:val="-1"/>
          <w:sz w:val="24"/>
          <w:szCs w:val="24"/>
        </w:rPr>
        <w:t>e</w:t>
      </w:r>
      <w:r>
        <w:rPr>
          <w:i/>
          <w:sz w:val="24"/>
          <w:szCs w:val="24"/>
        </w:rPr>
        <w:t>r</w:t>
      </w:r>
      <w:r>
        <w:rPr>
          <w:i/>
          <w:spacing w:val="-1"/>
          <w:sz w:val="24"/>
          <w:szCs w:val="24"/>
        </w:rPr>
        <w:t>v</w:t>
      </w:r>
      <w:r>
        <w:rPr>
          <w:i/>
          <w:sz w:val="24"/>
          <w:szCs w:val="24"/>
        </w:rPr>
        <w:t>i</w:t>
      </w:r>
      <w:r>
        <w:rPr>
          <w:i/>
          <w:spacing w:val="2"/>
          <w:sz w:val="24"/>
          <w:szCs w:val="24"/>
        </w:rPr>
        <w:t>c</w:t>
      </w:r>
      <w:r>
        <w:rPr>
          <w:i/>
          <w:spacing w:val="1"/>
          <w:sz w:val="24"/>
          <w:szCs w:val="24"/>
        </w:rPr>
        <w:t>e</w:t>
      </w:r>
      <w:r>
        <w:rPr>
          <w:i/>
          <w:sz w:val="24"/>
          <w:szCs w:val="24"/>
        </w:rPr>
        <w:t>s,</w:t>
      </w:r>
      <w:r>
        <w:rPr>
          <w:i/>
          <w:spacing w:val="1"/>
          <w:sz w:val="24"/>
          <w:szCs w:val="24"/>
        </w:rPr>
        <w:t xml:space="preserve"> </w:t>
      </w:r>
      <w:r>
        <w:rPr>
          <w:i/>
          <w:sz w:val="24"/>
          <w:szCs w:val="24"/>
        </w:rPr>
        <w:t>m</w:t>
      </w:r>
      <w:r>
        <w:rPr>
          <w:i/>
          <w:spacing w:val="-1"/>
          <w:sz w:val="24"/>
          <w:szCs w:val="24"/>
        </w:rPr>
        <w:t>e</w:t>
      </w:r>
      <w:r>
        <w:rPr>
          <w:i/>
          <w:sz w:val="24"/>
          <w:szCs w:val="24"/>
        </w:rPr>
        <w:t>thodo</w:t>
      </w:r>
      <w:r>
        <w:rPr>
          <w:i/>
          <w:spacing w:val="1"/>
          <w:sz w:val="24"/>
          <w:szCs w:val="24"/>
        </w:rPr>
        <w:t>l</w:t>
      </w:r>
      <w:r>
        <w:rPr>
          <w:i/>
          <w:sz w:val="24"/>
          <w:szCs w:val="24"/>
        </w:rPr>
        <w:t xml:space="preserve">ogy for </w:t>
      </w:r>
      <w:r>
        <w:rPr>
          <w:i/>
          <w:spacing w:val="-1"/>
          <w:sz w:val="24"/>
          <w:szCs w:val="24"/>
        </w:rPr>
        <w:t>c</w:t>
      </w:r>
      <w:r>
        <w:rPr>
          <w:i/>
          <w:sz w:val="24"/>
          <w:szCs w:val="24"/>
        </w:rPr>
        <w:t>arrying</w:t>
      </w:r>
      <w:r>
        <w:rPr>
          <w:i/>
          <w:spacing w:val="3"/>
          <w:sz w:val="24"/>
          <w:szCs w:val="24"/>
        </w:rPr>
        <w:t xml:space="preserve"> </w:t>
      </w:r>
      <w:r>
        <w:rPr>
          <w:i/>
          <w:sz w:val="24"/>
          <w:szCs w:val="24"/>
        </w:rPr>
        <w:t>out</w:t>
      </w:r>
      <w:r>
        <w:rPr>
          <w:i/>
          <w:spacing w:val="4"/>
          <w:sz w:val="24"/>
          <w:szCs w:val="24"/>
        </w:rPr>
        <w:t xml:space="preserve"> </w:t>
      </w:r>
      <w:r>
        <w:rPr>
          <w:i/>
          <w:sz w:val="24"/>
          <w:szCs w:val="24"/>
        </w:rPr>
        <w:t>the</w:t>
      </w:r>
      <w:r>
        <w:rPr>
          <w:i/>
          <w:spacing w:val="3"/>
          <w:sz w:val="24"/>
          <w:szCs w:val="24"/>
        </w:rPr>
        <w:t xml:space="preserve"> </w:t>
      </w:r>
      <w:r>
        <w:rPr>
          <w:i/>
          <w:sz w:val="24"/>
          <w:szCs w:val="24"/>
        </w:rPr>
        <w:t>a</w:t>
      </w:r>
      <w:r>
        <w:rPr>
          <w:i/>
          <w:spacing w:val="-1"/>
          <w:sz w:val="24"/>
          <w:szCs w:val="24"/>
        </w:rPr>
        <w:t>c</w:t>
      </w:r>
      <w:r>
        <w:rPr>
          <w:i/>
          <w:sz w:val="24"/>
          <w:szCs w:val="24"/>
        </w:rPr>
        <w:t>t</w:t>
      </w:r>
      <w:r>
        <w:rPr>
          <w:i/>
          <w:spacing w:val="1"/>
          <w:sz w:val="24"/>
          <w:szCs w:val="24"/>
        </w:rPr>
        <w:t>i</w:t>
      </w:r>
      <w:r>
        <w:rPr>
          <w:i/>
          <w:spacing w:val="-1"/>
          <w:sz w:val="24"/>
          <w:szCs w:val="24"/>
        </w:rPr>
        <w:t>v</w:t>
      </w:r>
      <w:r>
        <w:rPr>
          <w:i/>
          <w:sz w:val="24"/>
          <w:szCs w:val="24"/>
        </w:rPr>
        <w:t>i</w:t>
      </w:r>
      <w:r>
        <w:rPr>
          <w:i/>
          <w:spacing w:val="1"/>
          <w:sz w:val="24"/>
          <w:szCs w:val="24"/>
        </w:rPr>
        <w:t>t</w:t>
      </w:r>
      <w:r>
        <w:rPr>
          <w:i/>
          <w:sz w:val="24"/>
          <w:szCs w:val="24"/>
        </w:rPr>
        <w:t>i</w:t>
      </w:r>
      <w:r>
        <w:rPr>
          <w:i/>
          <w:spacing w:val="-3"/>
          <w:sz w:val="24"/>
          <w:szCs w:val="24"/>
        </w:rPr>
        <w:t>e</w:t>
      </w:r>
      <w:r>
        <w:rPr>
          <w:i/>
          <w:sz w:val="24"/>
          <w:szCs w:val="24"/>
        </w:rPr>
        <w:t>s</w:t>
      </w:r>
      <w:r>
        <w:rPr>
          <w:i/>
          <w:spacing w:val="4"/>
          <w:sz w:val="24"/>
          <w:szCs w:val="24"/>
        </w:rPr>
        <w:t xml:space="preserve"> </w:t>
      </w:r>
      <w:r>
        <w:rPr>
          <w:i/>
          <w:sz w:val="24"/>
          <w:szCs w:val="24"/>
        </w:rPr>
        <w:t>and</w:t>
      </w:r>
      <w:r>
        <w:rPr>
          <w:i/>
          <w:spacing w:val="3"/>
          <w:sz w:val="24"/>
          <w:szCs w:val="24"/>
        </w:rPr>
        <w:t xml:space="preserve"> </w:t>
      </w:r>
      <w:r>
        <w:rPr>
          <w:i/>
          <w:sz w:val="24"/>
          <w:szCs w:val="24"/>
        </w:rPr>
        <w:t>obta</w:t>
      </w:r>
      <w:r>
        <w:rPr>
          <w:i/>
          <w:spacing w:val="1"/>
          <w:sz w:val="24"/>
          <w:szCs w:val="24"/>
        </w:rPr>
        <w:t>i</w:t>
      </w:r>
      <w:r>
        <w:rPr>
          <w:i/>
          <w:spacing w:val="-2"/>
          <w:sz w:val="24"/>
          <w:szCs w:val="24"/>
        </w:rPr>
        <w:t>n</w:t>
      </w:r>
      <w:r>
        <w:rPr>
          <w:i/>
          <w:sz w:val="24"/>
          <w:szCs w:val="24"/>
        </w:rPr>
        <w:t>ing</w:t>
      </w:r>
      <w:r>
        <w:rPr>
          <w:i/>
          <w:spacing w:val="4"/>
          <w:sz w:val="24"/>
          <w:szCs w:val="24"/>
        </w:rPr>
        <w:t xml:space="preserve"> </w:t>
      </w:r>
      <w:r>
        <w:rPr>
          <w:i/>
          <w:sz w:val="24"/>
          <w:szCs w:val="24"/>
        </w:rPr>
        <w:t>the</w:t>
      </w:r>
      <w:r>
        <w:rPr>
          <w:i/>
          <w:spacing w:val="3"/>
          <w:sz w:val="24"/>
          <w:szCs w:val="24"/>
        </w:rPr>
        <w:t xml:space="preserve"> </w:t>
      </w:r>
      <w:r>
        <w:rPr>
          <w:i/>
          <w:spacing w:val="-1"/>
          <w:sz w:val="24"/>
          <w:szCs w:val="24"/>
        </w:rPr>
        <w:t>ex</w:t>
      </w:r>
      <w:r>
        <w:rPr>
          <w:i/>
          <w:sz w:val="24"/>
          <w:szCs w:val="24"/>
        </w:rPr>
        <w:t>p</w:t>
      </w:r>
      <w:r>
        <w:rPr>
          <w:i/>
          <w:spacing w:val="-1"/>
          <w:sz w:val="24"/>
          <w:szCs w:val="24"/>
        </w:rPr>
        <w:t>ec</w:t>
      </w:r>
      <w:r>
        <w:rPr>
          <w:i/>
          <w:sz w:val="24"/>
          <w:szCs w:val="24"/>
        </w:rPr>
        <w:t>ted</w:t>
      </w:r>
      <w:r>
        <w:rPr>
          <w:i/>
          <w:spacing w:val="3"/>
          <w:sz w:val="24"/>
          <w:szCs w:val="24"/>
        </w:rPr>
        <w:t xml:space="preserve"> </w:t>
      </w:r>
      <w:r>
        <w:rPr>
          <w:i/>
          <w:sz w:val="24"/>
          <w:szCs w:val="24"/>
        </w:rPr>
        <w:t>o</w:t>
      </w:r>
      <w:r>
        <w:rPr>
          <w:i/>
          <w:spacing w:val="4"/>
          <w:sz w:val="24"/>
          <w:szCs w:val="24"/>
        </w:rPr>
        <w:t>u</w:t>
      </w:r>
      <w:r>
        <w:rPr>
          <w:i/>
          <w:sz w:val="24"/>
          <w:szCs w:val="24"/>
        </w:rPr>
        <w:t>tput,</w:t>
      </w:r>
      <w:r>
        <w:rPr>
          <w:i/>
          <w:spacing w:val="4"/>
          <w:sz w:val="24"/>
          <w:szCs w:val="24"/>
        </w:rPr>
        <w:t xml:space="preserve"> </w:t>
      </w:r>
      <w:r>
        <w:rPr>
          <w:i/>
          <w:sz w:val="24"/>
          <w:szCs w:val="24"/>
        </w:rPr>
        <w:t>and</w:t>
      </w:r>
      <w:r>
        <w:rPr>
          <w:i/>
          <w:spacing w:val="3"/>
          <w:sz w:val="24"/>
          <w:szCs w:val="24"/>
        </w:rPr>
        <w:t xml:space="preserve"> </w:t>
      </w:r>
      <w:r>
        <w:rPr>
          <w:i/>
          <w:sz w:val="24"/>
          <w:szCs w:val="24"/>
        </w:rPr>
        <w:t>the d</w:t>
      </w:r>
      <w:r>
        <w:rPr>
          <w:i/>
          <w:spacing w:val="-1"/>
          <w:sz w:val="24"/>
          <w:szCs w:val="24"/>
        </w:rPr>
        <w:t>e</w:t>
      </w:r>
      <w:r>
        <w:rPr>
          <w:i/>
          <w:sz w:val="24"/>
          <w:szCs w:val="24"/>
        </w:rPr>
        <w:t>gree</w:t>
      </w:r>
      <w:r>
        <w:rPr>
          <w:i/>
          <w:spacing w:val="2"/>
          <w:sz w:val="24"/>
          <w:szCs w:val="24"/>
        </w:rPr>
        <w:t xml:space="preserve"> </w:t>
      </w:r>
      <w:r>
        <w:rPr>
          <w:i/>
          <w:sz w:val="24"/>
          <w:szCs w:val="24"/>
        </w:rPr>
        <w:t>of</w:t>
      </w:r>
      <w:r>
        <w:rPr>
          <w:i/>
          <w:spacing w:val="4"/>
          <w:sz w:val="24"/>
          <w:szCs w:val="24"/>
        </w:rPr>
        <w:t xml:space="preserve"> </w:t>
      </w:r>
      <w:r>
        <w:rPr>
          <w:i/>
          <w:sz w:val="24"/>
          <w:szCs w:val="24"/>
        </w:rPr>
        <w:t>d</w:t>
      </w:r>
      <w:r>
        <w:rPr>
          <w:i/>
          <w:spacing w:val="-1"/>
          <w:sz w:val="24"/>
          <w:szCs w:val="24"/>
        </w:rPr>
        <w:t>e</w:t>
      </w:r>
      <w:r>
        <w:rPr>
          <w:i/>
          <w:sz w:val="24"/>
          <w:szCs w:val="24"/>
        </w:rPr>
        <w:t>ta</w:t>
      </w:r>
      <w:r>
        <w:rPr>
          <w:i/>
          <w:spacing w:val="1"/>
          <w:sz w:val="24"/>
          <w:szCs w:val="24"/>
        </w:rPr>
        <w:t>i</w:t>
      </w:r>
      <w:r>
        <w:rPr>
          <w:i/>
          <w:sz w:val="24"/>
          <w:szCs w:val="24"/>
        </w:rPr>
        <w:t>l</w:t>
      </w:r>
      <w:r>
        <w:rPr>
          <w:i/>
          <w:spacing w:val="4"/>
          <w:sz w:val="24"/>
          <w:szCs w:val="24"/>
        </w:rPr>
        <w:t xml:space="preserve"> </w:t>
      </w:r>
      <w:r>
        <w:rPr>
          <w:i/>
          <w:sz w:val="24"/>
          <w:szCs w:val="24"/>
        </w:rPr>
        <w:t>of</w:t>
      </w:r>
      <w:r>
        <w:rPr>
          <w:i/>
          <w:spacing w:val="1"/>
          <w:sz w:val="24"/>
          <w:szCs w:val="24"/>
        </w:rPr>
        <w:t xml:space="preserve"> </w:t>
      </w:r>
      <w:r>
        <w:rPr>
          <w:i/>
          <w:sz w:val="24"/>
          <w:szCs w:val="24"/>
        </w:rPr>
        <w:t>such outpu</w:t>
      </w:r>
      <w:r>
        <w:rPr>
          <w:i/>
          <w:spacing w:val="1"/>
          <w:sz w:val="24"/>
          <w:szCs w:val="24"/>
        </w:rPr>
        <w:t>t</w:t>
      </w:r>
      <w:r>
        <w:rPr>
          <w:i/>
          <w:sz w:val="24"/>
          <w:szCs w:val="24"/>
        </w:rPr>
        <w:t xml:space="preserve">. </w:t>
      </w:r>
      <w:r>
        <w:rPr>
          <w:i/>
          <w:spacing w:val="3"/>
          <w:sz w:val="24"/>
          <w:szCs w:val="24"/>
        </w:rPr>
        <w:t>Y</w:t>
      </w:r>
      <w:r>
        <w:rPr>
          <w:i/>
          <w:sz w:val="24"/>
          <w:szCs w:val="24"/>
        </w:rPr>
        <w:t>ou should</w:t>
      </w:r>
      <w:r>
        <w:rPr>
          <w:i/>
          <w:spacing w:val="2"/>
          <w:sz w:val="24"/>
          <w:szCs w:val="24"/>
        </w:rPr>
        <w:t xml:space="preserve"> </w:t>
      </w:r>
      <w:r>
        <w:rPr>
          <w:i/>
          <w:spacing w:val="-2"/>
          <w:sz w:val="24"/>
          <w:szCs w:val="24"/>
        </w:rPr>
        <w:t>h</w:t>
      </w:r>
      <w:r>
        <w:rPr>
          <w:i/>
          <w:sz w:val="24"/>
          <w:szCs w:val="24"/>
        </w:rPr>
        <w:t>igh</w:t>
      </w:r>
      <w:r>
        <w:rPr>
          <w:i/>
          <w:spacing w:val="1"/>
          <w:sz w:val="24"/>
          <w:szCs w:val="24"/>
        </w:rPr>
        <w:t>l</w:t>
      </w:r>
      <w:r>
        <w:rPr>
          <w:i/>
          <w:spacing w:val="-2"/>
          <w:sz w:val="24"/>
          <w:szCs w:val="24"/>
        </w:rPr>
        <w:t>i</w:t>
      </w:r>
      <w:r>
        <w:rPr>
          <w:i/>
          <w:sz w:val="24"/>
          <w:szCs w:val="24"/>
        </w:rPr>
        <w:t>ght</w:t>
      </w:r>
      <w:r>
        <w:rPr>
          <w:i/>
          <w:spacing w:val="2"/>
          <w:sz w:val="24"/>
          <w:szCs w:val="24"/>
        </w:rPr>
        <w:t xml:space="preserve"> </w:t>
      </w:r>
      <w:r>
        <w:rPr>
          <w:i/>
          <w:sz w:val="24"/>
          <w:szCs w:val="24"/>
        </w:rPr>
        <w:t>the</w:t>
      </w:r>
      <w:r>
        <w:rPr>
          <w:i/>
          <w:spacing w:val="1"/>
          <w:sz w:val="24"/>
          <w:szCs w:val="24"/>
        </w:rPr>
        <w:t xml:space="preserve"> </w:t>
      </w:r>
      <w:r>
        <w:rPr>
          <w:i/>
          <w:sz w:val="24"/>
          <w:szCs w:val="24"/>
        </w:rPr>
        <w:t>probl</w:t>
      </w:r>
      <w:r>
        <w:rPr>
          <w:i/>
          <w:spacing w:val="-1"/>
          <w:sz w:val="24"/>
          <w:szCs w:val="24"/>
        </w:rPr>
        <w:t>e</w:t>
      </w:r>
      <w:r>
        <w:rPr>
          <w:i/>
          <w:sz w:val="24"/>
          <w:szCs w:val="24"/>
        </w:rPr>
        <w:t>ms</w:t>
      </w:r>
      <w:r>
        <w:rPr>
          <w:i/>
          <w:spacing w:val="2"/>
          <w:sz w:val="24"/>
          <w:szCs w:val="24"/>
        </w:rPr>
        <w:t xml:space="preserve"> </w:t>
      </w:r>
      <w:r>
        <w:rPr>
          <w:i/>
          <w:sz w:val="24"/>
          <w:szCs w:val="24"/>
        </w:rPr>
        <w:t>b</w:t>
      </w:r>
      <w:r>
        <w:rPr>
          <w:i/>
          <w:spacing w:val="2"/>
          <w:sz w:val="24"/>
          <w:szCs w:val="24"/>
        </w:rPr>
        <w:t>e</w:t>
      </w:r>
      <w:r>
        <w:rPr>
          <w:i/>
          <w:sz w:val="24"/>
          <w:szCs w:val="24"/>
        </w:rPr>
        <w:t xml:space="preserve">ing </w:t>
      </w:r>
      <w:r>
        <w:rPr>
          <w:i/>
          <w:spacing w:val="-2"/>
          <w:sz w:val="24"/>
          <w:szCs w:val="24"/>
        </w:rPr>
        <w:t>a</w:t>
      </w:r>
      <w:r>
        <w:rPr>
          <w:i/>
          <w:sz w:val="24"/>
          <w:szCs w:val="24"/>
        </w:rPr>
        <w:t>ddress</w:t>
      </w:r>
      <w:r>
        <w:rPr>
          <w:i/>
          <w:spacing w:val="-1"/>
          <w:sz w:val="24"/>
          <w:szCs w:val="24"/>
        </w:rPr>
        <w:t>e</w:t>
      </w:r>
      <w:r>
        <w:rPr>
          <w:i/>
          <w:sz w:val="24"/>
          <w:szCs w:val="24"/>
        </w:rPr>
        <w:t>d</w:t>
      </w:r>
      <w:r>
        <w:rPr>
          <w:i/>
          <w:spacing w:val="2"/>
          <w:sz w:val="24"/>
          <w:szCs w:val="24"/>
        </w:rPr>
        <w:t xml:space="preserve"> </w:t>
      </w:r>
      <w:r>
        <w:rPr>
          <w:i/>
          <w:sz w:val="24"/>
          <w:szCs w:val="24"/>
        </w:rPr>
        <w:t>and</w:t>
      </w:r>
      <w:r>
        <w:rPr>
          <w:i/>
          <w:spacing w:val="2"/>
          <w:sz w:val="24"/>
          <w:szCs w:val="24"/>
        </w:rPr>
        <w:t xml:space="preserve"> </w:t>
      </w:r>
      <w:r>
        <w:rPr>
          <w:i/>
          <w:sz w:val="24"/>
          <w:szCs w:val="24"/>
        </w:rPr>
        <w:t>their</w:t>
      </w:r>
      <w:r>
        <w:rPr>
          <w:i/>
          <w:spacing w:val="2"/>
          <w:sz w:val="24"/>
          <w:szCs w:val="24"/>
        </w:rPr>
        <w:t xml:space="preserve"> </w:t>
      </w:r>
      <w:r>
        <w:rPr>
          <w:i/>
          <w:sz w:val="24"/>
          <w:szCs w:val="24"/>
        </w:rPr>
        <w:t>impo</w:t>
      </w:r>
      <w:r>
        <w:rPr>
          <w:i/>
          <w:spacing w:val="-2"/>
          <w:sz w:val="24"/>
          <w:szCs w:val="24"/>
        </w:rPr>
        <w:t>r</w:t>
      </w:r>
      <w:r>
        <w:rPr>
          <w:i/>
          <w:sz w:val="24"/>
          <w:szCs w:val="24"/>
        </w:rPr>
        <w:t>tanc</w:t>
      </w:r>
      <w:r>
        <w:rPr>
          <w:i/>
          <w:spacing w:val="-1"/>
          <w:sz w:val="24"/>
          <w:szCs w:val="24"/>
        </w:rPr>
        <w:t>e</w:t>
      </w:r>
      <w:r>
        <w:rPr>
          <w:i/>
          <w:sz w:val="24"/>
          <w:szCs w:val="24"/>
        </w:rPr>
        <w:t>,</w:t>
      </w:r>
      <w:r>
        <w:rPr>
          <w:i/>
          <w:spacing w:val="2"/>
          <w:sz w:val="24"/>
          <w:szCs w:val="24"/>
        </w:rPr>
        <w:t xml:space="preserve"> </w:t>
      </w:r>
      <w:r>
        <w:rPr>
          <w:i/>
          <w:sz w:val="24"/>
          <w:szCs w:val="24"/>
        </w:rPr>
        <w:t>and</w:t>
      </w:r>
      <w:r>
        <w:rPr>
          <w:i/>
          <w:spacing w:val="2"/>
          <w:sz w:val="24"/>
          <w:szCs w:val="24"/>
        </w:rPr>
        <w:t xml:space="preserve"> </w:t>
      </w:r>
      <w:r>
        <w:rPr>
          <w:i/>
          <w:spacing w:val="-1"/>
          <w:sz w:val="24"/>
          <w:szCs w:val="24"/>
        </w:rPr>
        <w:t>ex</w:t>
      </w:r>
      <w:r>
        <w:rPr>
          <w:i/>
          <w:sz w:val="24"/>
          <w:szCs w:val="24"/>
        </w:rPr>
        <w:t>pla</w:t>
      </w:r>
      <w:r>
        <w:rPr>
          <w:i/>
          <w:spacing w:val="1"/>
          <w:sz w:val="24"/>
          <w:szCs w:val="24"/>
        </w:rPr>
        <w:t>i</w:t>
      </w:r>
      <w:r>
        <w:rPr>
          <w:i/>
          <w:sz w:val="24"/>
          <w:szCs w:val="24"/>
        </w:rPr>
        <w:t>n the te</w:t>
      </w:r>
      <w:r>
        <w:rPr>
          <w:i/>
          <w:spacing w:val="-1"/>
          <w:sz w:val="24"/>
          <w:szCs w:val="24"/>
        </w:rPr>
        <w:t>c</w:t>
      </w:r>
      <w:r>
        <w:rPr>
          <w:i/>
          <w:sz w:val="24"/>
          <w:szCs w:val="24"/>
        </w:rPr>
        <w:t>hnical</w:t>
      </w:r>
      <w:r>
        <w:rPr>
          <w:i/>
          <w:spacing w:val="1"/>
          <w:sz w:val="24"/>
          <w:szCs w:val="24"/>
        </w:rPr>
        <w:t xml:space="preserve"> </w:t>
      </w:r>
      <w:r>
        <w:rPr>
          <w:i/>
          <w:sz w:val="24"/>
          <w:szCs w:val="24"/>
        </w:rPr>
        <w:t>approa</w:t>
      </w:r>
      <w:r>
        <w:rPr>
          <w:i/>
          <w:spacing w:val="-1"/>
          <w:sz w:val="24"/>
          <w:szCs w:val="24"/>
        </w:rPr>
        <w:t>c</w:t>
      </w:r>
      <w:r>
        <w:rPr>
          <w:i/>
          <w:sz w:val="24"/>
          <w:szCs w:val="24"/>
        </w:rPr>
        <w:t>h</w:t>
      </w:r>
      <w:r>
        <w:rPr>
          <w:i/>
          <w:spacing w:val="3"/>
          <w:sz w:val="24"/>
          <w:szCs w:val="24"/>
        </w:rPr>
        <w:t xml:space="preserve"> </w:t>
      </w:r>
      <w:r>
        <w:rPr>
          <w:i/>
          <w:spacing w:val="-1"/>
          <w:sz w:val="24"/>
          <w:szCs w:val="24"/>
        </w:rPr>
        <w:t>y</w:t>
      </w:r>
      <w:r>
        <w:rPr>
          <w:i/>
          <w:sz w:val="24"/>
          <w:szCs w:val="24"/>
        </w:rPr>
        <w:t>ou</w:t>
      </w:r>
      <w:r>
        <w:rPr>
          <w:i/>
          <w:spacing w:val="1"/>
          <w:sz w:val="24"/>
          <w:szCs w:val="24"/>
        </w:rPr>
        <w:t xml:space="preserve"> </w:t>
      </w:r>
      <w:r>
        <w:rPr>
          <w:i/>
          <w:sz w:val="24"/>
          <w:szCs w:val="24"/>
        </w:rPr>
        <w:t>would</w:t>
      </w:r>
      <w:r>
        <w:rPr>
          <w:i/>
          <w:spacing w:val="1"/>
          <w:sz w:val="24"/>
          <w:szCs w:val="24"/>
        </w:rPr>
        <w:t xml:space="preserve"> </w:t>
      </w:r>
      <w:r>
        <w:rPr>
          <w:i/>
          <w:sz w:val="24"/>
          <w:szCs w:val="24"/>
        </w:rPr>
        <w:t>adopt</w:t>
      </w:r>
      <w:r>
        <w:rPr>
          <w:i/>
          <w:spacing w:val="1"/>
          <w:sz w:val="24"/>
          <w:szCs w:val="24"/>
        </w:rPr>
        <w:t xml:space="preserve"> </w:t>
      </w:r>
      <w:r>
        <w:rPr>
          <w:i/>
          <w:sz w:val="24"/>
          <w:szCs w:val="24"/>
        </w:rPr>
        <w:t>to</w:t>
      </w:r>
      <w:r>
        <w:rPr>
          <w:i/>
          <w:spacing w:val="1"/>
          <w:sz w:val="24"/>
          <w:szCs w:val="24"/>
        </w:rPr>
        <w:t xml:space="preserve"> </w:t>
      </w:r>
      <w:r>
        <w:rPr>
          <w:i/>
          <w:sz w:val="24"/>
          <w:szCs w:val="24"/>
        </w:rPr>
        <w:t>addr</w:t>
      </w:r>
      <w:r>
        <w:rPr>
          <w:i/>
          <w:spacing w:val="-1"/>
          <w:sz w:val="24"/>
          <w:szCs w:val="24"/>
        </w:rPr>
        <w:t>e</w:t>
      </w:r>
      <w:r>
        <w:rPr>
          <w:i/>
          <w:sz w:val="24"/>
          <w:szCs w:val="24"/>
        </w:rPr>
        <w:t>ss</w:t>
      </w:r>
      <w:r>
        <w:rPr>
          <w:i/>
          <w:spacing w:val="1"/>
          <w:sz w:val="24"/>
          <w:szCs w:val="24"/>
        </w:rPr>
        <w:t xml:space="preserve"> </w:t>
      </w:r>
      <w:r>
        <w:rPr>
          <w:i/>
          <w:sz w:val="24"/>
          <w:szCs w:val="24"/>
        </w:rPr>
        <w:t>the</w:t>
      </w:r>
      <w:r>
        <w:rPr>
          <w:i/>
          <w:spacing w:val="-1"/>
          <w:sz w:val="24"/>
          <w:szCs w:val="24"/>
        </w:rPr>
        <w:t>m</w:t>
      </w:r>
      <w:r>
        <w:rPr>
          <w:i/>
          <w:sz w:val="24"/>
          <w:szCs w:val="24"/>
        </w:rPr>
        <w:t>.</w:t>
      </w:r>
      <w:r>
        <w:rPr>
          <w:i/>
          <w:spacing w:val="1"/>
          <w:sz w:val="24"/>
          <w:szCs w:val="24"/>
        </w:rPr>
        <w:t xml:space="preserve"> </w:t>
      </w:r>
      <w:r>
        <w:rPr>
          <w:i/>
          <w:spacing w:val="3"/>
          <w:sz w:val="24"/>
          <w:szCs w:val="24"/>
        </w:rPr>
        <w:t>Y</w:t>
      </w:r>
      <w:r>
        <w:rPr>
          <w:i/>
          <w:sz w:val="24"/>
          <w:szCs w:val="24"/>
        </w:rPr>
        <w:t>ou</w:t>
      </w:r>
      <w:r>
        <w:rPr>
          <w:i/>
          <w:spacing w:val="1"/>
          <w:sz w:val="24"/>
          <w:szCs w:val="24"/>
        </w:rPr>
        <w:t xml:space="preserve"> </w:t>
      </w:r>
      <w:r>
        <w:rPr>
          <w:i/>
          <w:sz w:val="24"/>
          <w:szCs w:val="24"/>
        </w:rPr>
        <w:t>shou</w:t>
      </w:r>
      <w:r>
        <w:rPr>
          <w:i/>
          <w:spacing w:val="-2"/>
          <w:sz w:val="24"/>
          <w:szCs w:val="24"/>
        </w:rPr>
        <w:t>l</w:t>
      </w:r>
      <w:r>
        <w:rPr>
          <w:i/>
          <w:sz w:val="24"/>
          <w:szCs w:val="24"/>
        </w:rPr>
        <w:t>d</w:t>
      </w:r>
      <w:r>
        <w:rPr>
          <w:i/>
          <w:spacing w:val="1"/>
          <w:sz w:val="24"/>
          <w:szCs w:val="24"/>
        </w:rPr>
        <w:t xml:space="preserve"> </w:t>
      </w:r>
      <w:r>
        <w:rPr>
          <w:i/>
          <w:sz w:val="24"/>
          <w:szCs w:val="24"/>
        </w:rPr>
        <w:t>also</w:t>
      </w:r>
      <w:r>
        <w:rPr>
          <w:i/>
          <w:spacing w:val="1"/>
          <w:sz w:val="24"/>
          <w:szCs w:val="24"/>
        </w:rPr>
        <w:t xml:space="preserve"> </w:t>
      </w:r>
      <w:r>
        <w:rPr>
          <w:i/>
          <w:spacing w:val="-1"/>
          <w:sz w:val="24"/>
          <w:szCs w:val="24"/>
        </w:rPr>
        <w:t>ex</w:t>
      </w:r>
      <w:r>
        <w:rPr>
          <w:i/>
          <w:sz w:val="24"/>
          <w:szCs w:val="24"/>
        </w:rPr>
        <w:t>pla</w:t>
      </w:r>
      <w:r>
        <w:rPr>
          <w:i/>
          <w:spacing w:val="1"/>
          <w:sz w:val="24"/>
          <w:szCs w:val="24"/>
        </w:rPr>
        <w:t>i</w:t>
      </w:r>
      <w:r>
        <w:rPr>
          <w:i/>
          <w:sz w:val="24"/>
          <w:szCs w:val="24"/>
        </w:rPr>
        <w:t>n</w:t>
      </w:r>
      <w:r>
        <w:rPr>
          <w:i/>
          <w:spacing w:val="1"/>
          <w:sz w:val="24"/>
          <w:szCs w:val="24"/>
        </w:rPr>
        <w:t xml:space="preserve"> </w:t>
      </w:r>
      <w:r>
        <w:rPr>
          <w:i/>
          <w:sz w:val="24"/>
          <w:szCs w:val="24"/>
        </w:rPr>
        <w:t>the m</w:t>
      </w:r>
      <w:r>
        <w:rPr>
          <w:i/>
          <w:spacing w:val="-1"/>
          <w:sz w:val="24"/>
          <w:szCs w:val="24"/>
        </w:rPr>
        <w:t>e</w:t>
      </w:r>
      <w:r>
        <w:rPr>
          <w:i/>
          <w:sz w:val="24"/>
          <w:szCs w:val="24"/>
        </w:rPr>
        <w:t>thodo</w:t>
      </w:r>
      <w:r>
        <w:rPr>
          <w:i/>
          <w:spacing w:val="1"/>
          <w:sz w:val="24"/>
          <w:szCs w:val="24"/>
        </w:rPr>
        <w:t>l</w:t>
      </w:r>
      <w:r>
        <w:rPr>
          <w:i/>
          <w:sz w:val="24"/>
          <w:szCs w:val="24"/>
        </w:rPr>
        <w:t>ogies</w:t>
      </w:r>
      <w:r>
        <w:rPr>
          <w:i/>
          <w:spacing w:val="2"/>
          <w:sz w:val="24"/>
          <w:szCs w:val="24"/>
        </w:rPr>
        <w:t xml:space="preserve"> </w:t>
      </w:r>
      <w:r>
        <w:rPr>
          <w:i/>
          <w:spacing w:val="-1"/>
          <w:sz w:val="24"/>
          <w:szCs w:val="24"/>
        </w:rPr>
        <w:t>y</w:t>
      </w:r>
      <w:r>
        <w:rPr>
          <w:i/>
          <w:sz w:val="24"/>
          <w:szCs w:val="24"/>
        </w:rPr>
        <w:t>ou</w:t>
      </w:r>
      <w:r>
        <w:rPr>
          <w:i/>
          <w:spacing w:val="2"/>
          <w:sz w:val="24"/>
          <w:szCs w:val="24"/>
        </w:rPr>
        <w:t xml:space="preserve"> </w:t>
      </w:r>
      <w:r>
        <w:rPr>
          <w:i/>
          <w:sz w:val="24"/>
          <w:szCs w:val="24"/>
        </w:rPr>
        <w:t>propose</w:t>
      </w:r>
      <w:r>
        <w:rPr>
          <w:i/>
          <w:spacing w:val="2"/>
          <w:sz w:val="24"/>
          <w:szCs w:val="24"/>
        </w:rPr>
        <w:t xml:space="preserve"> </w:t>
      </w:r>
      <w:r>
        <w:rPr>
          <w:i/>
          <w:sz w:val="24"/>
          <w:szCs w:val="24"/>
        </w:rPr>
        <w:t>to</w:t>
      </w:r>
      <w:r>
        <w:rPr>
          <w:i/>
          <w:spacing w:val="3"/>
          <w:sz w:val="24"/>
          <w:szCs w:val="24"/>
        </w:rPr>
        <w:t xml:space="preserve"> </w:t>
      </w:r>
      <w:r>
        <w:rPr>
          <w:i/>
          <w:sz w:val="24"/>
          <w:szCs w:val="24"/>
        </w:rPr>
        <w:t>adopt</w:t>
      </w:r>
      <w:r>
        <w:rPr>
          <w:i/>
          <w:spacing w:val="3"/>
          <w:sz w:val="24"/>
          <w:szCs w:val="24"/>
        </w:rPr>
        <w:t xml:space="preserve"> </w:t>
      </w:r>
      <w:r>
        <w:rPr>
          <w:i/>
          <w:sz w:val="24"/>
          <w:szCs w:val="24"/>
        </w:rPr>
        <w:t>and high</w:t>
      </w:r>
      <w:r>
        <w:rPr>
          <w:i/>
          <w:spacing w:val="1"/>
          <w:sz w:val="24"/>
          <w:szCs w:val="24"/>
        </w:rPr>
        <w:t>l</w:t>
      </w:r>
      <w:r>
        <w:rPr>
          <w:i/>
          <w:sz w:val="24"/>
          <w:szCs w:val="24"/>
        </w:rPr>
        <w:t>i</w:t>
      </w:r>
      <w:r>
        <w:rPr>
          <w:i/>
          <w:spacing w:val="-2"/>
          <w:sz w:val="24"/>
          <w:szCs w:val="24"/>
        </w:rPr>
        <w:t>g</w:t>
      </w:r>
      <w:r>
        <w:rPr>
          <w:i/>
          <w:sz w:val="24"/>
          <w:szCs w:val="24"/>
        </w:rPr>
        <w:t>ht</w:t>
      </w:r>
      <w:r>
        <w:rPr>
          <w:i/>
          <w:spacing w:val="3"/>
          <w:sz w:val="24"/>
          <w:szCs w:val="24"/>
        </w:rPr>
        <w:t xml:space="preserve"> </w:t>
      </w:r>
      <w:r>
        <w:rPr>
          <w:i/>
          <w:sz w:val="24"/>
          <w:szCs w:val="24"/>
        </w:rPr>
        <w:t>the</w:t>
      </w:r>
      <w:r>
        <w:rPr>
          <w:i/>
          <w:spacing w:val="2"/>
          <w:sz w:val="24"/>
          <w:szCs w:val="24"/>
        </w:rPr>
        <w:t xml:space="preserve"> </w:t>
      </w:r>
      <w:r>
        <w:rPr>
          <w:i/>
          <w:spacing w:val="-1"/>
          <w:sz w:val="24"/>
          <w:szCs w:val="24"/>
        </w:rPr>
        <w:t>c</w:t>
      </w:r>
      <w:r>
        <w:rPr>
          <w:i/>
          <w:sz w:val="24"/>
          <w:szCs w:val="24"/>
        </w:rPr>
        <w:t>ompatib</w:t>
      </w:r>
      <w:r>
        <w:rPr>
          <w:i/>
          <w:spacing w:val="1"/>
          <w:sz w:val="24"/>
          <w:szCs w:val="24"/>
        </w:rPr>
        <w:t>i</w:t>
      </w:r>
      <w:r>
        <w:rPr>
          <w:i/>
          <w:sz w:val="24"/>
          <w:szCs w:val="24"/>
        </w:rPr>
        <w:t>l</w:t>
      </w:r>
      <w:r>
        <w:rPr>
          <w:i/>
          <w:spacing w:val="-1"/>
          <w:sz w:val="24"/>
          <w:szCs w:val="24"/>
        </w:rPr>
        <w:t>i</w:t>
      </w:r>
      <w:r>
        <w:rPr>
          <w:i/>
          <w:sz w:val="24"/>
          <w:szCs w:val="24"/>
        </w:rPr>
        <w:t>ty</w:t>
      </w:r>
      <w:r>
        <w:rPr>
          <w:i/>
          <w:spacing w:val="2"/>
          <w:sz w:val="24"/>
          <w:szCs w:val="24"/>
        </w:rPr>
        <w:t xml:space="preserve"> </w:t>
      </w:r>
      <w:r>
        <w:rPr>
          <w:i/>
          <w:sz w:val="24"/>
          <w:szCs w:val="24"/>
        </w:rPr>
        <w:t>of</w:t>
      </w:r>
      <w:r>
        <w:rPr>
          <w:i/>
          <w:spacing w:val="3"/>
          <w:sz w:val="24"/>
          <w:szCs w:val="24"/>
        </w:rPr>
        <w:t xml:space="preserve"> </w:t>
      </w:r>
      <w:r>
        <w:rPr>
          <w:i/>
          <w:spacing w:val="-2"/>
          <w:sz w:val="24"/>
          <w:szCs w:val="24"/>
        </w:rPr>
        <w:t>t</w:t>
      </w:r>
      <w:r>
        <w:rPr>
          <w:i/>
          <w:sz w:val="24"/>
          <w:szCs w:val="24"/>
        </w:rPr>
        <w:t>hose</w:t>
      </w:r>
      <w:r>
        <w:rPr>
          <w:i/>
          <w:spacing w:val="1"/>
          <w:sz w:val="24"/>
          <w:szCs w:val="24"/>
        </w:rPr>
        <w:t xml:space="preserve"> </w:t>
      </w:r>
      <w:r>
        <w:rPr>
          <w:i/>
          <w:sz w:val="24"/>
          <w:szCs w:val="24"/>
        </w:rPr>
        <w:t>m</w:t>
      </w:r>
      <w:r>
        <w:rPr>
          <w:i/>
          <w:spacing w:val="-1"/>
          <w:sz w:val="24"/>
          <w:szCs w:val="24"/>
        </w:rPr>
        <w:t>e</w:t>
      </w:r>
      <w:r>
        <w:rPr>
          <w:i/>
          <w:sz w:val="24"/>
          <w:szCs w:val="24"/>
        </w:rPr>
        <w:t>thodo</w:t>
      </w:r>
      <w:r>
        <w:rPr>
          <w:i/>
          <w:spacing w:val="1"/>
          <w:sz w:val="24"/>
          <w:szCs w:val="24"/>
        </w:rPr>
        <w:t>l</w:t>
      </w:r>
      <w:r>
        <w:rPr>
          <w:i/>
          <w:sz w:val="24"/>
          <w:szCs w:val="24"/>
        </w:rPr>
        <w:t>ogies wi</w:t>
      </w:r>
      <w:r>
        <w:rPr>
          <w:i/>
          <w:spacing w:val="1"/>
          <w:sz w:val="24"/>
          <w:szCs w:val="24"/>
        </w:rPr>
        <w:t>t</w:t>
      </w:r>
      <w:r>
        <w:rPr>
          <w:i/>
          <w:sz w:val="24"/>
          <w:szCs w:val="24"/>
        </w:rPr>
        <w:t>h the propos</w:t>
      </w:r>
      <w:r>
        <w:rPr>
          <w:i/>
          <w:spacing w:val="-1"/>
          <w:sz w:val="24"/>
          <w:szCs w:val="24"/>
        </w:rPr>
        <w:t>e</w:t>
      </w:r>
      <w:r>
        <w:rPr>
          <w:i/>
          <w:sz w:val="24"/>
          <w:szCs w:val="24"/>
        </w:rPr>
        <w:t>d approa</w:t>
      </w:r>
      <w:r>
        <w:rPr>
          <w:i/>
          <w:spacing w:val="-1"/>
          <w:sz w:val="24"/>
          <w:szCs w:val="24"/>
        </w:rPr>
        <w:t>c</w:t>
      </w:r>
      <w:r>
        <w:rPr>
          <w:i/>
          <w:sz w:val="24"/>
          <w:szCs w:val="24"/>
        </w:rPr>
        <w:t>h.</w:t>
      </w:r>
    </w:p>
    <w:p w:rsidR="00D35201" w:rsidRDefault="00D35201">
      <w:pPr>
        <w:spacing w:before="6" w:line="180" w:lineRule="exact"/>
        <w:rPr>
          <w:sz w:val="19"/>
          <w:szCs w:val="19"/>
        </w:rPr>
      </w:pPr>
    </w:p>
    <w:p w:rsidR="00D35201" w:rsidRDefault="00E6664F">
      <w:pPr>
        <w:ind w:left="148" w:right="96"/>
        <w:jc w:val="both"/>
        <w:rPr>
          <w:sz w:val="24"/>
          <w:szCs w:val="24"/>
        </w:rPr>
      </w:pPr>
      <w:r>
        <w:rPr>
          <w:i/>
          <w:sz w:val="24"/>
          <w:szCs w:val="24"/>
        </w:rPr>
        <w:t>b)</w:t>
      </w:r>
      <w:r w:rsidR="00F97051">
        <w:rPr>
          <w:i/>
          <w:sz w:val="24"/>
          <w:szCs w:val="24"/>
        </w:rPr>
        <w:t xml:space="preserve"> </w:t>
      </w:r>
      <w:r>
        <w:rPr>
          <w:i/>
          <w:spacing w:val="-3"/>
          <w:sz w:val="24"/>
          <w:szCs w:val="24"/>
          <w:u w:val="single" w:color="000000"/>
        </w:rPr>
        <w:t>W</w:t>
      </w:r>
      <w:r>
        <w:rPr>
          <w:i/>
          <w:sz w:val="24"/>
          <w:szCs w:val="24"/>
          <w:u w:val="single" w:color="000000"/>
        </w:rPr>
        <w:t>o</w:t>
      </w:r>
      <w:r>
        <w:rPr>
          <w:i/>
          <w:spacing w:val="3"/>
          <w:sz w:val="24"/>
          <w:szCs w:val="24"/>
          <w:u w:val="single" w:color="000000"/>
        </w:rPr>
        <w:t>r</w:t>
      </w:r>
      <w:r>
        <w:rPr>
          <w:i/>
          <w:sz w:val="24"/>
          <w:szCs w:val="24"/>
          <w:u w:val="single" w:color="000000"/>
        </w:rPr>
        <w:t>k Plan.</w:t>
      </w:r>
      <w:r w:rsidR="00F97051">
        <w:rPr>
          <w:i/>
          <w:sz w:val="24"/>
          <w:szCs w:val="24"/>
        </w:rPr>
        <w:t xml:space="preserve"> </w:t>
      </w:r>
      <w:r>
        <w:rPr>
          <w:i/>
          <w:sz w:val="24"/>
          <w:szCs w:val="24"/>
        </w:rPr>
        <w:t>In th</w:t>
      </w:r>
      <w:r>
        <w:rPr>
          <w:i/>
          <w:spacing w:val="1"/>
          <w:sz w:val="24"/>
          <w:szCs w:val="24"/>
        </w:rPr>
        <w:t>i</w:t>
      </w:r>
      <w:r>
        <w:rPr>
          <w:i/>
          <w:sz w:val="24"/>
          <w:szCs w:val="24"/>
        </w:rPr>
        <w:t>s</w:t>
      </w:r>
      <w:r>
        <w:rPr>
          <w:i/>
          <w:spacing w:val="1"/>
          <w:sz w:val="24"/>
          <w:szCs w:val="24"/>
        </w:rPr>
        <w:t xml:space="preserve"> </w:t>
      </w:r>
      <w:r>
        <w:rPr>
          <w:i/>
          <w:spacing w:val="-1"/>
          <w:sz w:val="24"/>
          <w:szCs w:val="24"/>
        </w:rPr>
        <w:t>c</w:t>
      </w:r>
      <w:r>
        <w:rPr>
          <w:i/>
          <w:sz w:val="24"/>
          <w:szCs w:val="24"/>
        </w:rPr>
        <w:t>hap</w:t>
      </w:r>
      <w:r>
        <w:rPr>
          <w:i/>
          <w:spacing w:val="-2"/>
          <w:sz w:val="24"/>
          <w:szCs w:val="24"/>
        </w:rPr>
        <w:t>t</w:t>
      </w:r>
      <w:r>
        <w:rPr>
          <w:i/>
          <w:spacing w:val="-1"/>
          <w:sz w:val="24"/>
          <w:szCs w:val="24"/>
        </w:rPr>
        <w:t>e</w:t>
      </w:r>
      <w:r>
        <w:rPr>
          <w:i/>
          <w:sz w:val="24"/>
          <w:szCs w:val="24"/>
        </w:rPr>
        <w:t>r</w:t>
      </w:r>
      <w:r>
        <w:rPr>
          <w:i/>
          <w:spacing w:val="1"/>
          <w:sz w:val="24"/>
          <w:szCs w:val="24"/>
        </w:rPr>
        <w:t xml:space="preserve"> </w:t>
      </w:r>
      <w:r>
        <w:rPr>
          <w:i/>
          <w:spacing w:val="-1"/>
          <w:sz w:val="24"/>
          <w:szCs w:val="24"/>
        </w:rPr>
        <w:t>y</w:t>
      </w:r>
      <w:r>
        <w:rPr>
          <w:i/>
          <w:sz w:val="24"/>
          <w:szCs w:val="24"/>
        </w:rPr>
        <w:t>ou</w:t>
      </w:r>
      <w:r>
        <w:rPr>
          <w:i/>
          <w:spacing w:val="1"/>
          <w:sz w:val="24"/>
          <w:szCs w:val="24"/>
        </w:rPr>
        <w:t xml:space="preserve"> </w:t>
      </w:r>
      <w:r>
        <w:rPr>
          <w:i/>
          <w:sz w:val="24"/>
          <w:szCs w:val="24"/>
        </w:rPr>
        <w:t>should</w:t>
      </w:r>
      <w:r>
        <w:rPr>
          <w:i/>
          <w:spacing w:val="1"/>
          <w:sz w:val="24"/>
          <w:szCs w:val="24"/>
        </w:rPr>
        <w:t xml:space="preserve"> </w:t>
      </w:r>
      <w:r>
        <w:rPr>
          <w:i/>
          <w:sz w:val="24"/>
          <w:szCs w:val="24"/>
        </w:rPr>
        <w:t>propose</w:t>
      </w:r>
      <w:r>
        <w:rPr>
          <w:i/>
          <w:spacing w:val="1"/>
          <w:sz w:val="24"/>
          <w:szCs w:val="24"/>
        </w:rPr>
        <w:t xml:space="preserve"> </w:t>
      </w:r>
      <w:r>
        <w:rPr>
          <w:i/>
          <w:sz w:val="24"/>
          <w:szCs w:val="24"/>
        </w:rPr>
        <w:t>t</w:t>
      </w:r>
      <w:r>
        <w:rPr>
          <w:i/>
          <w:spacing w:val="-2"/>
          <w:sz w:val="24"/>
          <w:szCs w:val="24"/>
        </w:rPr>
        <w:t>h</w:t>
      </w:r>
      <w:r>
        <w:rPr>
          <w:i/>
          <w:sz w:val="24"/>
          <w:szCs w:val="24"/>
        </w:rPr>
        <w:t>e main</w:t>
      </w:r>
      <w:r>
        <w:rPr>
          <w:i/>
          <w:spacing w:val="1"/>
          <w:sz w:val="24"/>
          <w:szCs w:val="24"/>
        </w:rPr>
        <w:t xml:space="preserve"> </w:t>
      </w:r>
      <w:r>
        <w:rPr>
          <w:i/>
          <w:sz w:val="24"/>
          <w:szCs w:val="24"/>
        </w:rPr>
        <w:t>a</w:t>
      </w:r>
      <w:r>
        <w:rPr>
          <w:i/>
          <w:spacing w:val="-1"/>
          <w:sz w:val="24"/>
          <w:szCs w:val="24"/>
        </w:rPr>
        <w:t>c</w:t>
      </w:r>
      <w:r>
        <w:rPr>
          <w:i/>
          <w:sz w:val="24"/>
          <w:szCs w:val="24"/>
        </w:rPr>
        <w:t>t</w:t>
      </w:r>
      <w:r>
        <w:rPr>
          <w:i/>
          <w:spacing w:val="1"/>
          <w:sz w:val="24"/>
          <w:szCs w:val="24"/>
        </w:rPr>
        <w:t>i</w:t>
      </w:r>
      <w:r>
        <w:rPr>
          <w:i/>
          <w:spacing w:val="-1"/>
          <w:sz w:val="24"/>
          <w:szCs w:val="24"/>
        </w:rPr>
        <w:t>v</w:t>
      </w:r>
      <w:r>
        <w:rPr>
          <w:i/>
          <w:sz w:val="24"/>
          <w:szCs w:val="24"/>
        </w:rPr>
        <w:t>i</w:t>
      </w:r>
      <w:r>
        <w:rPr>
          <w:i/>
          <w:spacing w:val="1"/>
          <w:sz w:val="24"/>
          <w:szCs w:val="24"/>
        </w:rPr>
        <w:t>t</w:t>
      </w:r>
      <w:r>
        <w:rPr>
          <w:i/>
          <w:sz w:val="24"/>
          <w:szCs w:val="24"/>
        </w:rPr>
        <w:t>ies</w:t>
      </w:r>
      <w:r>
        <w:rPr>
          <w:i/>
          <w:spacing w:val="1"/>
          <w:sz w:val="24"/>
          <w:szCs w:val="24"/>
        </w:rPr>
        <w:t xml:space="preserve"> </w:t>
      </w:r>
      <w:r>
        <w:rPr>
          <w:i/>
          <w:sz w:val="24"/>
          <w:szCs w:val="24"/>
        </w:rPr>
        <w:t>of</w:t>
      </w:r>
      <w:r>
        <w:rPr>
          <w:i/>
          <w:spacing w:val="2"/>
          <w:sz w:val="24"/>
          <w:szCs w:val="24"/>
        </w:rPr>
        <w:t xml:space="preserve"> </w:t>
      </w:r>
      <w:r>
        <w:rPr>
          <w:i/>
          <w:sz w:val="24"/>
          <w:szCs w:val="24"/>
        </w:rPr>
        <w:t>the</w:t>
      </w:r>
      <w:r>
        <w:rPr>
          <w:i/>
          <w:spacing w:val="1"/>
          <w:sz w:val="24"/>
          <w:szCs w:val="24"/>
        </w:rPr>
        <w:t xml:space="preserve"> </w:t>
      </w:r>
      <w:r>
        <w:rPr>
          <w:i/>
          <w:sz w:val="24"/>
          <w:szCs w:val="24"/>
        </w:rPr>
        <w:t>a</w:t>
      </w:r>
      <w:r>
        <w:rPr>
          <w:i/>
          <w:spacing w:val="-2"/>
          <w:sz w:val="24"/>
          <w:szCs w:val="24"/>
        </w:rPr>
        <w:t>s</w:t>
      </w:r>
      <w:r>
        <w:rPr>
          <w:i/>
          <w:sz w:val="24"/>
          <w:szCs w:val="24"/>
        </w:rPr>
        <w:t>signm</w:t>
      </w:r>
      <w:r>
        <w:rPr>
          <w:i/>
          <w:spacing w:val="-1"/>
          <w:sz w:val="24"/>
          <w:szCs w:val="24"/>
        </w:rPr>
        <w:t>e</w:t>
      </w:r>
      <w:r>
        <w:rPr>
          <w:i/>
          <w:sz w:val="24"/>
          <w:szCs w:val="24"/>
        </w:rPr>
        <w:t>nt,</w:t>
      </w:r>
      <w:r>
        <w:rPr>
          <w:i/>
          <w:spacing w:val="2"/>
          <w:sz w:val="24"/>
          <w:szCs w:val="24"/>
        </w:rPr>
        <w:t xml:space="preserve"> </w:t>
      </w:r>
      <w:r>
        <w:rPr>
          <w:i/>
          <w:sz w:val="24"/>
          <w:szCs w:val="24"/>
        </w:rPr>
        <w:t xml:space="preserve">their </w:t>
      </w:r>
      <w:r>
        <w:rPr>
          <w:i/>
          <w:spacing w:val="-1"/>
          <w:sz w:val="24"/>
          <w:szCs w:val="24"/>
        </w:rPr>
        <w:t>c</w:t>
      </w:r>
      <w:r>
        <w:rPr>
          <w:i/>
          <w:sz w:val="24"/>
          <w:szCs w:val="24"/>
        </w:rPr>
        <w:t>ontent and duration,</w:t>
      </w:r>
      <w:r>
        <w:rPr>
          <w:i/>
          <w:spacing w:val="1"/>
          <w:sz w:val="24"/>
          <w:szCs w:val="24"/>
        </w:rPr>
        <w:t xml:space="preserve"> </w:t>
      </w:r>
      <w:r>
        <w:rPr>
          <w:i/>
          <w:sz w:val="24"/>
          <w:szCs w:val="24"/>
        </w:rPr>
        <w:t>p</w:t>
      </w:r>
      <w:r>
        <w:rPr>
          <w:i/>
          <w:spacing w:val="2"/>
          <w:sz w:val="24"/>
          <w:szCs w:val="24"/>
        </w:rPr>
        <w:t>h</w:t>
      </w:r>
      <w:r>
        <w:rPr>
          <w:i/>
          <w:sz w:val="24"/>
          <w:szCs w:val="24"/>
        </w:rPr>
        <w:t>asing</w:t>
      </w:r>
      <w:r>
        <w:rPr>
          <w:i/>
          <w:spacing w:val="1"/>
          <w:sz w:val="24"/>
          <w:szCs w:val="24"/>
        </w:rPr>
        <w:t xml:space="preserve"> </w:t>
      </w:r>
      <w:r>
        <w:rPr>
          <w:i/>
          <w:sz w:val="24"/>
          <w:szCs w:val="24"/>
        </w:rPr>
        <w:t>and in</w:t>
      </w:r>
      <w:r>
        <w:rPr>
          <w:i/>
          <w:spacing w:val="1"/>
          <w:sz w:val="24"/>
          <w:szCs w:val="24"/>
        </w:rPr>
        <w:t>t</w:t>
      </w:r>
      <w:r>
        <w:rPr>
          <w:i/>
          <w:spacing w:val="-1"/>
          <w:sz w:val="24"/>
          <w:szCs w:val="24"/>
        </w:rPr>
        <w:t>e</w:t>
      </w:r>
      <w:r>
        <w:rPr>
          <w:i/>
          <w:sz w:val="24"/>
          <w:szCs w:val="24"/>
        </w:rPr>
        <w:t>rrelat</w:t>
      </w:r>
      <w:r>
        <w:rPr>
          <w:i/>
          <w:spacing w:val="1"/>
          <w:sz w:val="24"/>
          <w:szCs w:val="24"/>
        </w:rPr>
        <w:t>i</w:t>
      </w:r>
      <w:r>
        <w:rPr>
          <w:i/>
          <w:sz w:val="24"/>
          <w:szCs w:val="24"/>
        </w:rPr>
        <w:t>ons, milestones</w:t>
      </w:r>
      <w:r>
        <w:rPr>
          <w:i/>
          <w:spacing w:val="2"/>
          <w:sz w:val="24"/>
          <w:szCs w:val="24"/>
        </w:rPr>
        <w:t xml:space="preserve"> </w:t>
      </w:r>
      <w:r>
        <w:rPr>
          <w:i/>
          <w:spacing w:val="-3"/>
          <w:sz w:val="24"/>
          <w:szCs w:val="24"/>
        </w:rPr>
        <w:t>(</w:t>
      </w:r>
      <w:r>
        <w:rPr>
          <w:i/>
          <w:sz w:val="24"/>
          <w:szCs w:val="24"/>
        </w:rPr>
        <w:t>including</w:t>
      </w:r>
      <w:r>
        <w:rPr>
          <w:i/>
          <w:spacing w:val="1"/>
          <w:sz w:val="24"/>
          <w:szCs w:val="24"/>
        </w:rPr>
        <w:t xml:space="preserve"> </w:t>
      </w:r>
      <w:r>
        <w:rPr>
          <w:i/>
          <w:sz w:val="24"/>
          <w:szCs w:val="24"/>
        </w:rPr>
        <w:t>i</w:t>
      </w:r>
      <w:r>
        <w:rPr>
          <w:i/>
          <w:spacing w:val="3"/>
          <w:sz w:val="24"/>
          <w:szCs w:val="24"/>
        </w:rPr>
        <w:t>n</w:t>
      </w:r>
      <w:r>
        <w:rPr>
          <w:i/>
          <w:sz w:val="24"/>
          <w:szCs w:val="24"/>
        </w:rPr>
        <w:t>terim appro</w:t>
      </w:r>
      <w:r>
        <w:rPr>
          <w:i/>
          <w:spacing w:val="-1"/>
          <w:sz w:val="24"/>
          <w:szCs w:val="24"/>
        </w:rPr>
        <w:t>v</w:t>
      </w:r>
      <w:r>
        <w:rPr>
          <w:i/>
          <w:sz w:val="24"/>
          <w:szCs w:val="24"/>
        </w:rPr>
        <w:t>als</w:t>
      </w:r>
      <w:r>
        <w:rPr>
          <w:i/>
          <w:spacing w:val="1"/>
          <w:sz w:val="24"/>
          <w:szCs w:val="24"/>
        </w:rPr>
        <w:t xml:space="preserve"> </w:t>
      </w:r>
      <w:r>
        <w:rPr>
          <w:i/>
          <w:sz w:val="24"/>
          <w:szCs w:val="24"/>
        </w:rPr>
        <w:t>by the PA</w:t>
      </w:r>
      <w:r>
        <w:rPr>
          <w:i/>
          <w:spacing w:val="-4"/>
          <w:sz w:val="24"/>
          <w:szCs w:val="24"/>
        </w:rPr>
        <w:t>)</w:t>
      </w:r>
      <w:r>
        <w:rPr>
          <w:i/>
          <w:sz w:val="24"/>
          <w:szCs w:val="24"/>
        </w:rPr>
        <w:t>,</w:t>
      </w:r>
      <w:r>
        <w:rPr>
          <w:i/>
          <w:spacing w:val="1"/>
          <w:sz w:val="24"/>
          <w:szCs w:val="24"/>
        </w:rPr>
        <w:t xml:space="preserve"> </w:t>
      </w:r>
      <w:r>
        <w:rPr>
          <w:i/>
          <w:sz w:val="24"/>
          <w:szCs w:val="24"/>
        </w:rPr>
        <w:t>and</w:t>
      </w:r>
      <w:r>
        <w:rPr>
          <w:i/>
          <w:spacing w:val="1"/>
          <w:sz w:val="24"/>
          <w:szCs w:val="24"/>
        </w:rPr>
        <w:t xml:space="preserve"> </w:t>
      </w:r>
      <w:r>
        <w:rPr>
          <w:i/>
          <w:sz w:val="24"/>
          <w:szCs w:val="24"/>
        </w:rPr>
        <w:t>d</w:t>
      </w:r>
      <w:r>
        <w:rPr>
          <w:i/>
          <w:spacing w:val="-1"/>
          <w:sz w:val="24"/>
          <w:szCs w:val="24"/>
        </w:rPr>
        <w:t>e</w:t>
      </w:r>
      <w:r>
        <w:rPr>
          <w:i/>
          <w:sz w:val="24"/>
          <w:szCs w:val="24"/>
        </w:rPr>
        <w:t>l</w:t>
      </w:r>
      <w:r>
        <w:rPr>
          <w:i/>
          <w:spacing w:val="1"/>
          <w:sz w:val="24"/>
          <w:szCs w:val="24"/>
        </w:rPr>
        <w:t>iv</w:t>
      </w:r>
      <w:r>
        <w:rPr>
          <w:i/>
          <w:spacing w:val="-1"/>
          <w:sz w:val="24"/>
          <w:szCs w:val="24"/>
        </w:rPr>
        <w:t>e</w:t>
      </w:r>
      <w:r>
        <w:rPr>
          <w:i/>
          <w:sz w:val="24"/>
          <w:szCs w:val="24"/>
        </w:rPr>
        <w:t>ry da</w:t>
      </w:r>
      <w:r>
        <w:rPr>
          <w:i/>
          <w:spacing w:val="3"/>
          <w:sz w:val="24"/>
          <w:szCs w:val="24"/>
        </w:rPr>
        <w:t>t</w:t>
      </w:r>
      <w:r>
        <w:rPr>
          <w:i/>
          <w:spacing w:val="-1"/>
          <w:sz w:val="24"/>
          <w:szCs w:val="24"/>
        </w:rPr>
        <w:t>e</w:t>
      </w:r>
      <w:r>
        <w:rPr>
          <w:i/>
          <w:sz w:val="24"/>
          <w:szCs w:val="24"/>
        </w:rPr>
        <w:t>s</w:t>
      </w:r>
      <w:r>
        <w:rPr>
          <w:i/>
          <w:spacing w:val="1"/>
          <w:sz w:val="24"/>
          <w:szCs w:val="24"/>
        </w:rPr>
        <w:t xml:space="preserve"> </w:t>
      </w:r>
      <w:r>
        <w:rPr>
          <w:i/>
          <w:sz w:val="24"/>
          <w:szCs w:val="24"/>
        </w:rPr>
        <w:t>of</w:t>
      </w:r>
      <w:r>
        <w:rPr>
          <w:i/>
          <w:spacing w:val="1"/>
          <w:sz w:val="24"/>
          <w:szCs w:val="24"/>
        </w:rPr>
        <w:t xml:space="preserve"> </w:t>
      </w:r>
      <w:r>
        <w:rPr>
          <w:i/>
          <w:sz w:val="24"/>
          <w:szCs w:val="24"/>
        </w:rPr>
        <w:t>the r</w:t>
      </w:r>
      <w:r>
        <w:rPr>
          <w:i/>
          <w:spacing w:val="-1"/>
          <w:sz w:val="24"/>
          <w:szCs w:val="24"/>
        </w:rPr>
        <w:t>e</w:t>
      </w:r>
      <w:r>
        <w:rPr>
          <w:i/>
          <w:sz w:val="24"/>
          <w:szCs w:val="24"/>
        </w:rPr>
        <w:t>ports.</w:t>
      </w:r>
      <w:r>
        <w:rPr>
          <w:i/>
          <w:spacing w:val="1"/>
          <w:sz w:val="24"/>
          <w:szCs w:val="24"/>
        </w:rPr>
        <w:t xml:space="preserve"> T</w:t>
      </w:r>
      <w:r>
        <w:rPr>
          <w:i/>
          <w:sz w:val="24"/>
          <w:szCs w:val="24"/>
        </w:rPr>
        <w:t>he p</w:t>
      </w:r>
      <w:r>
        <w:rPr>
          <w:i/>
          <w:spacing w:val="-2"/>
          <w:sz w:val="24"/>
          <w:szCs w:val="24"/>
        </w:rPr>
        <w:t>r</w:t>
      </w:r>
      <w:r>
        <w:rPr>
          <w:i/>
          <w:sz w:val="24"/>
          <w:szCs w:val="24"/>
        </w:rPr>
        <w:t>opos</w:t>
      </w:r>
      <w:r>
        <w:rPr>
          <w:i/>
          <w:spacing w:val="-1"/>
          <w:sz w:val="24"/>
          <w:szCs w:val="24"/>
        </w:rPr>
        <w:t>e</w:t>
      </w:r>
      <w:r>
        <w:rPr>
          <w:i/>
          <w:sz w:val="24"/>
          <w:szCs w:val="24"/>
        </w:rPr>
        <w:t>d</w:t>
      </w:r>
      <w:r>
        <w:rPr>
          <w:i/>
          <w:spacing w:val="1"/>
          <w:sz w:val="24"/>
          <w:szCs w:val="24"/>
        </w:rPr>
        <w:t xml:space="preserve"> </w:t>
      </w:r>
      <w:r>
        <w:rPr>
          <w:i/>
          <w:sz w:val="24"/>
          <w:szCs w:val="24"/>
        </w:rPr>
        <w:t>work plan</w:t>
      </w:r>
      <w:r>
        <w:rPr>
          <w:i/>
          <w:spacing w:val="1"/>
          <w:sz w:val="24"/>
          <w:szCs w:val="24"/>
        </w:rPr>
        <w:t xml:space="preserve"> </w:t>
      </w:r>
      <w:r>
        <w:rPr>
          <w:i/>
          <w:sz w:val="24"/>
          <w:szCs w:val="24"/>
        </w:rPr>
        <w:t>should</w:t>
      </w:r>
      <w:r>
        <w:rPr>
          <w:i/>
          <w:spacing w:val="4"/>
          <w:sz w:val="24"/>
          <w:szCs w:val="24"/>
        </w:rPr>
        <w:t xml:space="preserve"> </w:t>
      </w:r>
      <w:r>
        <w:rPr>
          <w:i/>
          <w:sz w:val="24"/>
          <w:szCs w:val="24"/>
        </w:rPr>
        <w:t xml:space="preserve">be </w:t>
      </w:r>
      <w:r>
        <w:rPr>
          <w:i/>
          <w:spacing w:val="-1"/>
          <w:sz w:val="24"/>
          <w:szCs w:val="24"/>
        </w:rPr>
        <w:t>c</w:t>
      </w:r>
      <w:r>
        <w:rPr>
          <w:i/>
          <w:sz w:val="24"/>
          <w:szCs w:val="24"/>
        </w:rPr>
        <w:t>onsistent</w:t>
      </w:r>
      <w:r>
        <w:rPr>
          <w:i/>
          <w:spacing w:val="1"/>
          <w:sz w:val="24"/>
          <w:szCs w:val="24"/>
        </w:rPr>
        <w:t xml:space="preserve"> </w:t>
      </w:r>
      <w:r>
        <w:rPr>
          <w:i/>
          <w:sz w:val="24"/>
          <w:szCs w:val="24"/>
        </w:rPr>
        <w:t>wi</w:t>
      </w:r>
      <w:r>
        <w:rPr>
          <w:i/>
          <w:spacing w:val="1"/>
          <w:sz w:val="24"/>
          <w:szCs w:val="24"/>
        </w:rPr>
        <w:t>t</w:t>
      </w:r>
      <w:r>
        <w:rPr>
          <w:i/>
          <w:sz w:val="24"/>
          <w:szCs w:val="24"/>
        </w:rPr>
        <w:t>h the</w:t>
      </w:r>
      <w:r>
        <w:rPr>
          <w:i/>
          <w:spacing w:val="1"/>
          <w:sz w:val="24"/>
          <w:szCs w:val="24"/>
        </w:rPr>
        <w:t xml:space="preserve"> </w:t>
      </w:r>
      <w:r>
        <w:rPr>
          <w:i/>
          <w:sz w:val="24"/>
          <w:szCs w:val="24"/>
        </w:rPr>
        <w:t>te</w:t>
      </w:r>
      <w:r>
        <w:rPr>
          <w:i/>
          <w:spacing w:val="-1"/>
          <w:sz w:val="24"/>
          <w:szCs w:val="24"/>
        </w:rPr>
        <w:t>c</w:t>
      </w:r>
      <w:r>
        <w:rPr>
          <w:i/>
          <w:sz w:val="24"/>
          <w:szCs w:val="24"/>
        </w:rPr>
        <w:t>hnical</w:t>
      </w:r>
      <w:r>
        <w:rPr>
          <w:i/>
          <w:spacing w:val="1"/>
          <w:sz w:val="24"/>
          <w:szCs w:val="24"/>
        </w:rPr>
        <w:t xml:space="preserve"> </w:t>
      </w:r>
      <w:r>
        <w:rPr>
          <w:i/>
          <w:sz w:val="24"/>
          <w:szCs w:val="24"/>
        </w:rPr>
        <w:t>approa</w:t>
      </w:r>
      <w:r>
        <w:rPr>
          <w:i/>
          <w:spacing w:val="-1"/>
          <w:sz w:val="24"/>
          <w:szCs w:val="24"/>
        </w:rPr>
        <w:t>c</w:t>
      </w:r>
      <w:r>
        <w:rPr>
          <w:i/>
          <w:sz w:val="24"/>
          <w:szCs w:val="24"/>
        </w:rPr>
        <w:t>h</w:t>
      </w:r>
      <w:r>
        <w:rPr>
          <w:i/>
          <w:spacing w:val="4"/>
          <w:sz w:val="24"/>
          <w:szCs w:val="24"/>
        </w:rPr>
        <w:t xml:space="preserve"> </w:t>
      </w:r>
      <w:r>
        <w:rPr>
          <w:i/>
          <w:sz w:val="24"/>
          <w:szCs w:val="24"/>
        </w:rPr>
        <w:t>and</w:t>
      </w:r>
      <w:r>
        <w:rPr>
          <w:i/>
          <w:spacing w:val="1"/>
          <w:sz w:val="24"/>
          <w:szCs w:val="24"/>
        </w:rPr>
        <w:t xml:space="preserve"> </w:t>
      </w:r>
      <w:r>
        <w:rPr>
          <w:i/>
          <w:sz w:val="24"/>
          <w:szCs w:val="24"/>
        </w:rPr>
        <w:t>m</w:t>
      </w:r>
      <w:r>
        <w:rPr>
          <w:i/>
          <w:spacing w:val="-1"/>
          <w:sz w:val="24"/>
          <w:szCs w:val="24"/>
        </w:rPr>
        <w:t>e</w:t>
      </w:r>
      <w:r>
        <w:rPr>
          <w:i/>
          <w:sz w:val="24"/>
          <w:szCs w:val="24"/>
        </w:rPr>
        <w:t>thodo</w:t>
      </w:r>
      <w:r>
        <w:rPr>
          <w:i/>
          <w:spacing w:val="1"/>
          <w:sz w:val="24"/>
          <w:szCs w:val="24"/>
        </w:rPr>
        <w:t>l</w:t>
      </w:r>
      <w:r>
        <w:rPr>
          <w:i/>
          <w:sz w:val="24"/>
          <w:szCs w:val="24"/>
        </w:rPr>
        <w:t>og</w:t>
      </w:r>
      <w:r>
        <w:rPr>
          <w:i/>
          <w:spacing w:val="-1"/>
          <w:sz w:val="24"/>
          <w:szCs w:val="24"/>
        </w:rPr>
        <w:t>y</w:t>
      </w:r>
      <w:r>
        <w:rPr>
          <w:i/>
          <w:sz w:val="24"/>
          <w:szCs w:val="24"/>
        </w:rPr>
        <w:t>,</w:t>
      </w:r>
      <w:r>
        <w:rPr>
          <w:i/>
          <w:spacing w:val="1"/>
          <w:sz w:val="24"/>
          <w:szCs w:val="24"/>
        </w:rPr>
        <w:t xml:space="preserve"> </w:t>
      </w:r>
      <w:r>
        <w:rPr>
          <w:i/>
          <w:sz w:val="24"/>
          <w:szCs w:val="24"/>
        </w:rPr>
        <w:t>sho</w:t>
      </w:r>
      <w:r>
        <w:rPr>
          <w:i/>
          <w:spacing w:val="1"/>
          <w:sz w:val="24"/>
          <w:szCs w:val="24"/>
        </w:rPr>
        <w:t>w</w:t>
      </w:r>
      <w:r>
        <w:rPr>
          <w:i/>
          <w:sz w:val="24"/>
          <w:szCs w:val="24"/>
        </w:rPr>
        <w:t>ing</w:t>
      </w:r>
      <w:r>
        <w:rPr>
          <w:i/>
          <w:spacing w:val="2"/>
          <w:sz w:val="24"/>
          <w:szCs w:val="24"/>
        </w:rPr>
        <w:t xml:space="preserve"> </w:t>
      </w:r>
      <w:r>
        <w:rPr>
          <w:i/>
          <w:sz w:val="24"/>
          <w:szCs w:val="24"/>
        </w:rPr>
        <w:t>und</w:t>
      </w:r>
      <w:r>
        <w:rPr>
          <w:i/>
          <w:spacing w:val="-1"/>
          <w:sz w:val="24"/>
          <w:szCs w:val="24"/>
        </w:rPr>
        <w:t>e</w:t>
      </w:r>
      <w:r>
        <w:rPr>
          <w:i/>
          <w:sz w:val="24"/>
          <w:szCs w:val="24"/>
        </w:rPr>
        <w:t>rs</w:t>
      </w:r>
      <w:r>
        <w:rPr>
          <w:i/>
          <w:spacing w:val="1"/>
          <w:sz w:val="24"/>
          <w:szCs w:val="24"/>
        </w:rPr>
        <w:t>t</w:t>
      </w:r>
      <w:r>
        <w:rPr>
          <w:i/>
          <w:sz w:val="24"/>
          <w:szCs w:val="24"/>
        </w:rPr>
        <w:t>anding</w:t>
      </w:r>
      <w:r>
        <w:rPr>
          <w:i/>
          <w:spacing w:val="2"/>
          <w:sz w:val="24"/>
          <w:szCs w:val="24"/>
        </w:rPr>
        <w:t xml:space="preserve"> </w:t>
      </w:r>
      <w:r>
        <w:rPr>
          <w:i/>
          <w:sz w:val="24"/>
          <w:szCs w:val="24"/>
        </w:rPr>
        <w:t>of</w:t>
      </w:r>
      <w:r>
        <w:rPr>
          <w:i/>
          <w:spacing w:val="2"/>
          <w:sz w:val="24"/>
          <w:szCs w:val="24"/>
        </w:rPr>
        <w:t xml:space="preserve"> </w:t>
      </w:r>
      <w:r>
        <w:rPr>
          <w:i/>
          <w:sz w:val="24"/>
          <w:szCs w:val="24"/>
        </w:rPr>
        <w:t>the</w:t>
      </w:r>
      <w:r>
        <w:rPr>
          <w:i/>
          <w:spacing w:val="1"/>
          <w:sz w:val="24"/>
          <w:szCs w:val="24"/>
        </w:rPr>
        <w:t xml:space="preserve"> T</w:t>
      </w:r>
      <w:r>
        <w:rPr>
          <w:i/>
          <w:sz w:val="24"/>
          <w:szCs w:val="24"/>
        </w:rPr>
        <w:t>OR and</w:t>
      </w:r>
      <w:r>
        <w:rPr>
          <w:i/>
          <w:spacing w:val="1"/>
          <w:sz w:val="24"/>
          <w:szCs w:val="24"/>
        </w:rPr>
        <w:t xml:space="preserve"> </w:t>
      </w:r>
      <w:r>
        <w:rPr>
          <w:i/>
          <w:sz w:val="24"/>
          <w:szCs w:val="24"/>
        </w:rPr>
        <w:t>abi</w:t>
      </w:r>
      <w:r>
        <w:rPr>
          <w:i/>
          <w:spacing w:val="1"/>
          <w:sz w:val="24"/>
          <w:szCs w:val="24"/>
        </w:rPr>
        <w:t>l</w:t>
      </w:r>
      <w:r>
        <w:rPr>
          <w:i/>
          <w:sz w:val="24"/>
          <w:szCs w:val="24"/>
        </w:rPr>
        <w:t>i</w:t>
      </w:r>
      <w:r>
        <w:rPr>
          <w:i/>
          <w:spacing w:val="1"/>
          <w:sz w:val="24"/>
          <w:szCs w:val="24"/>
        </w:rPr>
        <w:t>t</w:t>
      </w:r>
      <w:r>
        <w:rPr>
          <w:i/>
          <w:sz w:val="24"/>
          <w:szCs w:val="24"/>
        </w:rPr>
        <w:t>y to tran</w:t>
      </w:r>
      <w:r>
        <w:rPr>
          <w:i/>
          <w:spacing w:val="1"/>
          <w:sz w:val="24"/>
          <w:szCs w:val="24"/>
        </w:rPr>
        <w:t>s</w:t>
      </w:r>
      <w:r>
        <w:rPr>
          <w:i/>
          <w:sz w:val="24"/>
          <w:szCs w:val="24"/>
        </w:rPr>
        <w:t>la</w:t>
      </w:r>
      <w:r>
        <w:rPr>
          <w:i/>
          <w:spacing w:val="1"/>
          <w:sz w:val="24"/>
          <w:szCs w:val="24"/>
        </w:rPr>
        <w:t>t</w:t>
      </w:r>
      <w:r>
        <w:rPr>
          <w:i/>
          <w:sz w:val="24"/>
          <w:szCs w:val="24"/>
        </w:rPr>
        <w:t>e</w:t>
      </w:r>
      <w:r>
        <w:rPr>
          <w:i/>
          <w:spacing w:val="1"/>
          <w:sz w:val="24"/>
          <w:szCs w:val="24"/>
        </w:rPr>
        <w:t xml:space="preserve"> </w:t>
      </w:r>
      <w:r>
        <w:rPr>
          <w:i/>
          <w:sz w:val="24"/>
          <w:szCs w:val="24"/>
        </w:rPr>
        <w:t>them</w:t>
      </w:r>
      <w:r>
        <w:rPr>
          <w:i/>
          <w:spacing w:val="1"/>
          <w:sz w:val="24"/>
          <w:szCs w:val="24"/>
        </w:rPr>
        <w:t xml:space="preserve"> </w:t>
      </w:r>
      <w:r>
        <w:rPr>
          <w:i/>
          <w:sz w:val="24"/>
          <w:szCs w:val="24"/>
        </w:rPr>
        <w:t>in</w:t>
      </w:r>
      <w:r>
        <w:rPr>
          <w:i/>
          <w:spacing w:val="1"/>
          <w:sz w:val="24"/>
          <w:szCs w:val="24"/>
        </w:rPr>
        <w:t>t</w:t>
      </w:r>
      <w:r>
        <w:rPr>
          <w:i/>
          <w:sz w:val="24"/>
          <w:szCs w:val="24"/>
        </w:rPr>
        <w:t>o</w:t>
      </w:r>
      <w:r>
        <w:rPr>
          <w:i/>
          <w:spacing w:val="2"/>
          <w:sz w:val="24"/>
          <w:szCs w:val="24"/>
        </w:rPr>
        <w:t xml:space="preserve"> </w:t>
      </w:r>
      <w:r>
        <w:rPr>
          <w:i/>
          <w:sz w:val="24"/>
          <w:szCs w:val="24"/>
        </w:rPr>
        <w:t>a feasible</w:t>
      </w:r>
      <w:r>
        <w:rPr>
          <w:i/>
          <w:spacing w:val="1"/>
          <w:sz w:val="24"/>
          <w:szCs w:val="24"/>
        </w:rPr>
        <w:t xml:space="preserve"> </w:t>
      </w:r>
      <w:r>
        <w:rPr>
          <w:i/>
          <w:sz w:val="24"/>
          <w:szCs w:val="24"/>
        </w:rPr>
        <w:t>working</w:t>
      </w:r>
      <w:r>
        <w:rPr>
          <w:i/>
          <w:spacing w:val="2"/>
          <w:sz w:val="24"/>
          <w:szCs w:val="24"/>
        </w:rPr>
        <w:t xml:space="preserve"> </w:t>
      </w:r>
      <w:r>
        <w:rPr>
          <w:i/>
          <w:sz w:val="24"/>
          <w:szCs w:val="24"/>
        </w:rPr>
        <w:t>plan.</w:t>
      </w:r>
      <w:r>
        <w:rPr>
          <w:i/>
          <w:spacing w:val="3"/>
          <w:sz w:val="24"/>
          <w:szCs w:val="24"/>
        </w:rPr>
        <w:t xml:space="preserve"> </w:t>
      </w:r>
      <w:r>
        <w:rPr>
          <w:i/>
          <w:sz w:val="24"/>
          <w:szCs w:val="24"/>
        </w:rPr>
        <w:t>A l</w:t>
      </w:r>
      <w:r>
        <w:rPr>
          <w:i/>
          <w:spacing w:val="1"/>
          <w:sz w:val="24"/>
          <w:szCs w:val="24"/>
        </w:rPr>
        <w:t>i</w:t>
      </w:r>
      <w:r>
        <w:rPr>
          <w:i/>
          <w:spacing w:val="-2"/>
          <w:sz w:val="24"/>
          <w:szCs w:val="24"/>
        </w:rPr>
        <w:t>s</w:t>
      </w:r>
      <w:r>
        <w:rPr>
          <w:i/>
          <w:sz w:val="24"/>
          <w:szCs w:val="24"/>
        </w:rPr>
        <w:t>t</w:t>
      </w:r>
      <w:r>
        <w:rPr>
          <w:i/>
          <w:spacing w:val="3"/>
          <w:sz w:val="24"/>
          <w:szCs w:val="24"/>
        </w:rPr>
        <w:t xml:space="preserve"> </w:t>
      </w:r>
      <w:r>
        <w:rPr>
          <w:i/>
          <w:sz w:val="24"/>
          <w:szCs w:val="24"/>
        </w:rPr>
        <w:t>of</w:t>
      </w:r>
      <w:r>
        <w:rPr>
          <w:i/>
          <w:spacing w:val="3"/>
          <w:sz w:val="24"/>
          <w:szCs w:val="24"/>
        </w:rPr>
        <w:t xml:space="preserve"> </w:t>
      </w:r>
      <w:r>
        <w:rPr>
          <w:i/>
          <w:sz w:val="24"/>
          <w:szCs w:val="24"/>
        </w:rPr>
        <w:t>the</w:t>
      </w:r>
      <w:r>
        <w:rPr>
          <w:i/>
          <w:spacing w:val="2"/>
          <w:sz w:val="24"/>
          <w:szCs w:val="24"/>
        </w:rPr>
        <w:t xml:space="preserve"> </w:t>
      </w:r>
      <w:r>
        <w:rPr>
          <w:i/>
          <w:spacing w:val="-2"/>
          <w:sz w:val="24"/>
          <w:szCs w:val="24"/>
        </w:rPr>
        <w:t>f</w:t>
      </w:r>
      <w:r>
        <w:rPr>
          <w:i/>
          <w:sz w:val="24"/>
          <w:szCs w:val="24"/>
        </w:rPr>
        <w:t>inal</w:t>
      </w:r>
      <w:r>
        <w:rPr>
          <w:i/>
          <w:spacing w:val="3"/>
          <w:sz w:val="24"/>
          <w:szCs w:val="24"/>
        </w:rPr>
        <w:t xml:space="preserve"> </w:t>
      </w:r>
      <w:r>
        <w:rPr>
          <w:i/>
          <w:sz w:val="24"/>
          <w:szCs w:val="24"/>
        </w:rPr>
        <w:t>do</w:t>
      </w:r>
      <w:r>
        <w:rPr>
          <w:i/>
          <w:spacing w:val="5"/>
          <w:sz w:val="24"/>
          <w:szCs w:val="24"/>
        </w:rPr>
        <w:t>c</w:t>
      </w:r>
      <w:r>
        <w:rPr>
          <w:i/>
          <w:sz w:val="24"/>
          <w:szCs w:val="24"/>
        </w:rPr>
        <w:t>um</w:t>
      </w:r>
      <w:r>
        <w:rPr>
          <w:i/>
          <w:spacing w:val="-1"/>
          <w:sz w:val="24"/>
          <w:szCs w:val="24"/>
        </w:rPr>
        <w:t>e</w:t>
      </w:r>
      <w:r>
        <w:rPr>
          <w:i/>
          <w:sz w:val="24"/>
          <w:szCs w:val="24"/>
        </w:rPr>
        <w:t>nts,</w:t>
      </w:r>
      <w:r>
        <w:rPr>
          <w:i/>
          <w:spacing w:val="3"/>
          <w:sz w:val="24"/>
          <w:szCs w:val="24"/>
        </w:rPr>
        <w:t xml:space="preserve"> </w:t>
      </w:r>
      <w:r>
        <w:rPr>
          <w:i/>
          <w:sz w:val="24"/>
          <w:szCs w:val="24"/>
        </w:rPr>
        <w:t>including</w:t>
      </w:r>
      <w:r>
        <w:rPr>
          <w:i/>
          <w:spacing w:val="3"/>
          <w:sz w:val="24"/>
          <w:szCs w:val="24"/>
        </w:rPr>
        <w:t xml:space="preserve"> </w:t>
      </w:r>
      <w:r>
        <w:rPr>
          <w:i/>
          <w:sz w:val="24"/>
          <w:szCs w:val="24"/>
        </w:rPr>
        <w:t>r</w:t>
      </w:r>
      <w:r>
        <w:rPr>
          <w:i/>
          <w:spacing w:val="-1"/>
          <w:sz w:val="24"/>
          <w:szCs w:val="24"/>
        </w:rPr>
        <w:t>e</w:t>
      </w:r>
      <w:r>
        <w:rPr>
          <w:i/>
          <w:sz w:val="24"/>
          <w:szCs w:val="24"/>
        </w:rPr>
        <w:t>port</w:t>
      </w:r>
      <w:r>
        <w:rPr>
          <w:i/>
          <w:spacing w:val="-2"/>
          <w:sz w:val="24"/>
          <w:szCs w:val="24"/>
        </w:rPr>
        <w:t>s</w:t>
      </w:r>
      <w:r>
        <w:rPr>
          <w:i/>
          <w:sz w:val="24"/>
          <w:szCs w:val="24"/>
        </w:rPr>
        <w:t>, dra</w:t>
      </w:r>
      <w:r>
        <w:rPr>
          <w:i/>
          <w:spacing w:val="1"/>
          <w:sz w:val="24"/>
          <w:szCs w:val="24"/>
        </w:rPr>
        <w:t>w</w:t>
      </w:r>
      <w:r>
        <w:rPr>
          <w:i/>
          <w:sz w:val="24"/>
          <w:szCs w:val="24"/>
        </w:rPr>
        <w:t>ings,</w:t>
      </w:r>
      <w:r>
        <w:rPr>
          <w:i/>
          <w:spacing w:val="3"/>
          <w:sz w:val="24"/>
          <w:szCs w:val="24"/>
        </w:rPr>
        <w:t xml:space="preserve"> </w:t>
      </w:r>
      <w:r>
        <w:rPr>
          <w:i/>
          <w:sz w:val="24"/>
          <w:szCs w:val="24"/>
        </w:rPr>
        <w:t>and</w:t>
      </w:r>
      <w:r>
        <w:rPr>
          <w:i/>
          <w:spacing w:val="2"/>
          <w:sz w:val="24"/>
          <w:szCs w:val="24"/>
        </w:rPr>
        <w:t xml:space="preserve"> </w:t>
      </w:r>
      <w:r>
        <w:rPr>
          <w:i/>
          <w:sz w:val="24"/>
          <w:szCs w:val="24"/>
        </w:rPr>
        <w:t>ta</w:t>
      </w:r>
      <w:r>
        <w:rPr>
          <w:i/>
          <w:spacing w:val="-2"/>
          <w:sz w:val="24"/>
          <w:szCs w:val="24"/>
        </w:rPr>
        <w:t>b</w:t>
      </w:r>
      <w:r>
        <w:rPr>
          <w:i/>
          <w:sz w:val="24"/>
          <w:szCs w:val="24"/>
        </w:rPr>
        <w:t>les</w:t>
      </w:r>
      <w:r>
        <w:rPr>
          <w:i/>
          <w:spacing w:val="2"/>
          <w:sz w:val="24"/>
          <w:szCs w:val="24"/>
        </w:rPr>
        <w:t xml:space="preserve"> </w:t>
      </w:r>
      <w:r>
        <w:rPr>
          <w:i/>
          <w:sz w:val="24"/>
          <w:szCs w:val="24"/>
        </w:rPr>
        <w:t>to be</w:t>
      </w:r>
      <w:r>
        <w:rPr>
          <w:i/>
          <w:spacing w:val="1"/>
          <w:sz w:val="24"/>
          <w:szCs w:val="24"/>
        </w:rPr>
        <w:t xml:space="preserve"> </w:t>
      </w:r>
      <w:r>
        <w:rPr>
          <w:i/>
          <w:sz w:val="24"/>
          <w:szCs w:val="24"/>
        </w:rPr>
        <w:t>d</w:t>
      </w:r>
      <w:r>
        <w:rPr>
          <w:i/>
          <w:spacing w:val="-1"/>
          <w:sz w:val="24"/>
          <w:szCs w:val="24"/>
        </w:rPr>
        <w:t>e</w:t>
      </w:r>
      <w:r>
        <w:rPr>
          <w:i/>
          <w:sz w:val="24"/>
          <w:szCs w:val="24"/>
        </w:rPr>
        <w:t>l</w:t>
      </w:r>
      <w:r>
        <w:rPr>
          <w:i/>
          <w:spacing w:val="1"/>
          <w:sz w:val="24"/>
          <w:szCs w:val="24"/>
        </w:rPr>
        <w:t>i</w:t>
      </w:r>
      <w:r>
        <w:rPr>
          <w:i/>
          <w:spacing w:val="-1"/>
          <w:sz w:val="24"/>
          <w:szCs w:val="24"/>
        </w:rPr>
        <w:t>ve</w:t>
      </w:r>
      <w:r>
        <w:rPr>
          <w:i/>
          <w:sz w:val="24"/>
          <w:szCs w:val="24"/>
        </w:rPr>
        <w:t>r</w:t>
      </w:r>
      <w:r>
        <w:rPr>
          <w:i/>
          <w:spacing w:val="-1"/>
          <w:sz w:val="24"/>
          <w:szCs w:val="24"/>
        </w:rPr>
        <w:t>e</w:t>
      </w:r>
      <w:r>
        <w:rPr>
          <w:i/>
          <w:sz w:val="24"/>
          <w:szCs w:val="24"/>
        </w:rPr>
        <w:t>d</w:t>
      </w:r>
      <w:r>
        <w:rPr>
          <w:i/>
          <w:spacing w:val="2"/>
          <w:sz w:val="24"/>
          <w:szCs w:val="24"/>
        </w:rPr>
        <w:t xml:space="preserve"> </w:t>
      </w:r>
      <w:r>
        <w:rPr>
          <w:i/>
          <w:sz w:val="24"/>
          <w:szCs w:val="24"/>
        </w:rPr>
        <w:t>as</w:t>
      </w:r>
      <w:r>
        <w:rPr>
          <w:i/>
          <w:spacing w:val="2"/>
          <w:sz w:val="24"/>
          <w:szCs w:val="24"/>
        </w:rPr>
        <w:t xml:space="preserve"> </w:t>
      </w:r>
      <w:r>
        <w:rPr>
          <w:i/>
          <w:sz w:val="24"/>
          <w:szCs w:val="24"/>
        </w:rPr>
        <w:t>f</w:t>
      </w:r>
      <w:r>
        <w:rPr>
          <w:i/>
          <w:spacing w:val="1"/>
          <w:sz w:val="24"/>
          <w:szCs w:val="24"/>
        </w:rPr>
        <w:t>i</w:t>
      </w:r>
      <w:r>
        <w:rPr>
          <w:i/>
          <w:sz w:val="24"/>
          <w:szCs w:val="24"/>
        </w:rPr>
        <w:t>nal</w:t>
      </w:r>
      <w:r>
        <w:rPr>
          <w:i/>
          <w:spacing w:val="3"/>
          <w:sz w:val="24"/>
          <w:szCs w:val="24"/>
        </w:rPr>
        <w:t xml:space="preserve"> </w:t>
      </w:r>
      <w:r>
        <w:rPr>
          <w:i/>
          <w:sz w:val="24"/>
          <w:szCs w:val="24"/>
        </w:rPr>
        <w:t>ou</w:t>
      </w:r>
      <w:r>
        <w:rPr>
          <w:i/>
          <w:spacing w:val="-2"/>
          <w:sz w:val="24"/>
          <w:szCs w:val="24"/>
        </w:rPr>
        <w:t>t</w:t>
      </w:r>
      <w:r>
        <w:rPr>
          <w:i/>
          <w:sz w:val="24"/>
          <w:szCs w:val="24"/>
        </w:rPr>
        <w:t>put,</w:t>
      </w:r>
      <w:r>
        <w:rPr>
          <w:i/>
          <w:spacing w:val="6"/>
          <w:sz w:val="24"/>
          <w:szCs w:val="24"/>
        </w:rPr>
        <w:t xml:space="preserve"> </w:t>
      </w:r>
      <w:r>
        <w:rPr>
          <w:i/>
          <w:sz w:val="24"/>
          <w:szCs w:val="24"/>
        </w:rPr>
        <w:t>should</w:t>
      </w:r>
      <w:r>
        <w:rPr>
          <w:i/>
          <w:spacing w:val="2"/>
          <w:sz w:val="24"/>
          <w:szCs w:val="24"/>
        </w:rPr>
        <w:t xml:space="preserve"> </w:t>
      </w:r>
      <w:r>
        <w:rPr>
          <w:i/>
          <w:sz w:val="24"/>
          <w:szCs w:val="24"/>
        </w:rPr>
        <w:t>be</w:t>
      </w:r>
      <w:r>
        <w:rPr>
          <w:i/>
          <w:spacing w:val="1"/>
          <w:sz w:val="24"/>
          <w:szCs w:val="24"/>
        </w:rPr>
        <w:t xml:space="preserve"> </w:t>
      </w:r>
      <w:r>
        <w:rPr>
          <w:i/>
          <w:sz w:val="24"/>
          <w:szCs w:val="24"/>
        </w:rPr>
        <w:t>includ</w:t>
      </w:r>
      <w:r>
        <w:rPr>
          <w:i/>
          <w:spacing w:val="-1"/>
          <w:sz w:val="24"/>
          <w:szCs w:val="24"/>
        </w:rPr>
        <w:t>e</w:t>
      </w:r>
      <w:r>
        <w:rPr>
          <w:i/>
          <w:sz w:val="24"/>
          <w:szCs w:val="24"/>
        </w:rPr>
        <w:t>d h</w:t>
      </w:r>
      <w:r>
        <w:rPr>
          <w:i/>
          <w:spacing w:val="-1"/>
          <w:sz w:val="24"/>
          <w:szCs w:val="24"/>
        </w:rPr>
        <w:t>e</w:t>
      </w:r>
      <w:r>
        <w:rPr>
          <w:i/>
          <w:sz w:val="24"/>
          <w:szCs w:val="24"/>
        </w:rPr>
        <w:t>r</w:t>
      </w:r>
      <w:r>
        <w:rPr>
          <w:i/>
          <w:spacing w:val="-1"/>
          <w:sz w:val="24"/>
          <w:szCs w:val="24"/>
        </w:rPr>
        <w:t>e</w:t>
      </w:r>
      <w:r>
        <w:rPr>
          <w:i/>
          <w:sz w:val="24"/>
          <w:szCs w:val="24"/>
        </w:rPr>
        <w:t>.</w:t>
      </w:r>
      <w:r>
        <w:rPr>
          <w:i/>
          <w:spacing w:val="2"/>
          <w:sz w:val="24"/>
          <w:szCs w:val="24"/>
        </w:rPr>
        <w:t xml:space="preserve"> </w:t>
      </w:r>
      <w:r>
        <w:rPr>
          <w:i/>
          <w:spacing w:val="1"/>
          <w:sz w:val="24"/>
          <w:szCs w:val="24"/>
        </w:rPr>
        <w:t>T</w:t>
      </w:r>
      <w:r>
        <w:rPr>
          <w:i/>
          <w:sz w:val="24"/>
          <w:szCs w:val="24"/>
        </w:rPr>
        <w:t>he</w:t>
      </w:r>
      <w:r>
        <w:rPr>
          <w:i/>
          <w:spacing w:val="1"/>
          <w:sz w:val="24"/>
          <w:szCs w:val="24"/>
        </w:rPr>
        <w:t xml:space="preserve"> </w:t>
      </w:r>
      <w:r>
        <w:rPr>
          <w:i/>
          <w:sz w:val="24"/>
          <w:szCs w:val="24"/>
        </w:rPr>
        <w:t>work</w:t>
      </w:r>
      <w:r>
        <w:rPr>
          <w:i/>
          <w:spacing w:val="1"/>
          <w:sz w:val="24"/>
          <w:szCs w:val="24"/>
        </w:rPr>
        <w:t xml:space="preserve"> </w:t>
      </w:r>
      <w:r>
        <w:rPr>
          <w:i/>
          <w:sz w:val="24"/>
          <w:szCs w:val="24"/>
        </w:rPr>
        <w:t>plan should be</w:t>
      </w:r>
      <w:r>
        <w:rPr>
          <w:i/>
          <w:spacing w:val="-1"/>
          <w:sz w:val="24"/>
          <w:szCs w:val="24"/>
        </w:rPr>
        <w:t xml:space="preserve"> c</w:t>
      </w:r>
      <w:r>
        <w:rPr>
          <w:i/>
          <w:sz w:val="24"/>
          <w:szCs w:val="24"/>
        </w:rPr>
        <w:t xml:space="preserve">onsistent </w:t>
      </w:r>
      <w:r>
        <w:rPr>
          <w:i/>
          <w:spacing w:val="1"/>
          <w:sz w:val="24"/>
          <w:szCs w:val="24"/>
        </w:rPr>
        <w:t>w</w:t>
      </w:r>
      <w:r>
        <w:rPr>
          <w:i/>
          <w:sz w:val="24"/>
          <w:szCs w:val="24"/>
        </w:rPr>
        <w:t>i</w:t>
      </w:r>
      <w:r>
        <w:rPr>
          <w:i/>
          <w:spacing w:val="1"/>
          <w:sz w:val="24"/>
          <w:szCs w:val="24"/>
        </w:rPr>
        <w:t>t</w:t>
      </w:r>
      <w:r>
        <w:rPr>
          <w:i/>
          <w:sz w:val="24"/>
          <w:szCs w:val="24"/>
        </w:rPr>
        <w:t>h</w:t>
      </w:r>
      <w:r>
        <w:rPr>
          <w:i/>
          <w:spacing w:val="-2"/>
          <w:sz w:val="24"/>
          <w:szCs w:val="24"/>
        </w:rPr>
        <w:t xml:space="preserve"> </w:t>
      </w:r>
      <w:r>
        <w:rPr>
          <w:i/>
          <w:sz w:val="24"/>
          <w:szCs w:val="24"/>
        </w:rPr>
        <w:t>the</w:t>
      </w:r>
      <w:r>
        <w:rPr>
          <w:i/>
          <w:spacing w:val="2"/>
          <w:sz w:val="24"/>
          <w:szCs w:val="24"/>
        </w:rPr>
        <w:t xml:space="preserve"> </w:t>
      </w:r>
      <w:r>
        <w:rPr>
          <w:i/>
          <w:spacing w:val="-6"/>
          <w:sz w:val="24"/>
          <w:szCs w:val="24"/>
        </w:rPr>
        <w:t>W</w:t>
      </w:r>
      <w:r>
        <w:rPr>
          <w:i/>
          <w:sz w:val="24"/>
          <w:szCs w:val="24"/>
        </w:rPr>
        <w:t>o</w:t>
      </w:r>
      <w:r>
        <w:rPr>
          <w:i/>
          <w:spacing w:val="2"/>
          <w:sz w:val="24"/>
          <w:szCs w:val="24"/>
        </w:rPr>
        <w:t>r</w:t>
      </w:r>
      <w:r>
        <w:rPr>
          <w:i/>
          <w:sz w:val="24"/>
          <w:szCs w:val="24"/>
        </w:rPr>
        <w:t>k</w:t>
      </w:r>
      <w:r>
        <w:rPr>
          <w:i/>
          <w:spacing w:val="-1"/>
          <w:sz w:val="24"/>
          <w:szCs w:val="24"/>
        </w:rPr>
        <w:t xml:space="preserve"> </w:t>
      </w:r>
      <w:r>
        <w:rPr>
          <w:i/>
          <w:sz w:val="24"/>
          <w:szCs w:val="24"/>
        </w:rPr>
        <w:t>S</w:t>
      </w:r>
      <w:r>
        <w:rPr>
          <w:i/>
          <w:spacing w:val="-1"/>
          <w:sz w:val="24"/>
          <w:szCs w:val="24"/>
        </w:rPr>
        <w:t>c</w:t>
      </w:r>
      <w:r>
        <w:rPr>
          <w:i/>
          <w:spacing w:val="2"/>
          <w:sz w:val="24"/>
          <w:szCs w:val="24"/>
        </w:rPr>
        <w:t>h</w:t>
      </w:r>
      <w:r>
        <w:rPr>
          <w:i/>
          <w:spacing w:val="-1"/>
          <w:sz w:val="24"/>
          <w:szCs w:val="24"/>
        </w:rPr>
        <w:t>e</w:t>
      </w:r>
      <w:r>
        <w:rPr>
          <w:i/>
          <w:sz w:val="24"/>
          <w:szCs w:val="24"/>
        </w:rPr>
        <w:t>dule of F</w:t>
      </w:r>
      <w:r>
        <w:rPr>
          <w:i/>
          <w:spacing w:val="2"/>
          <w:sz w:val="24"/>
          <w:szCs w:val="24"/>
        </w:rPr>
        <w:t>o</w:t>
      </w:r>
      <w:r>
        <w:rPr>
          <w:i/>
          <w:sz w:val="24"/>
          <w:szCs w:val="24"/>
        </w:rPr>
        <w:t>rm TE</w:t>
      </w:r>
      <w:r>
        <w:rPr>
          <w:i/>
          <w:spacing w:val="1"/>
          <w:sz w:val="24"/>
          <w:szCs w:val="24"/>
        </w:rPr>
        <w:t>C</w:t>
      </w:r>
      <w:r>
        <w:rPr>
          <w:i/>
          <w:spacing w:val="3"/>
          <w:sz w:val="24"/>
          <w:szCs w:val="24"/>
        </w:rPr>
        <w:t>H</w:t>
      </w:r>
      <w:r>
        <w:rPr>
          <w:i/>
          <w:spacing w:val="-1"/>
          <w:sz w:val="24"/>
          <w:szCs w:val="24"/>
        </w:rPr>
        <w:t>-</w:t>
      </w:r>
      <w:r>
        <w:rPr>
          <w:i/>
          <w:sz w:val="24"/>
          <w:szCs w:val="24"/>
        </w:rPr>
        <w:t>8.</w:t>
      </w:r>
    </w:p>
    <w:p w:rsidR="00D35201" w:rsidRDefault="00D35201">
      <w:pPr>
        <w:spacing w:before="6" w:line="180" w:lineRule="exact"/>
        <w:rPr>
          <w:sz w:val="19"/>
          <w:szCs w:val="19"/>
        </w:rPr>
      </w:pPr>
    </w:p>
    <w:p w:rsidR="00D35201" w:rsidRDefault="00E6664F">
      <w:pPr>
        <w:ind w:left="148" w:right="99"/>
        <w:jc w:val="both"/>
        <w:rPr>
          <w:sz w:val="24"/>
          <w:szCs w:val="24"/>
        </w:rPr>
        <w:sectPr w:rsidR="00D35201">
          <w:pgSz w:w="12240" w:h="15840"/>
          <w:pgMar w:top="760" w:right="1300" w:bottom="280" w:left="1580" w:header="569" w:footer="869" w:gutter="0"/>
          <w:cols w:space="720"/>
        </w:sectPr>
      </w:pPr>
      <w:r>
        <w:rPr>
          <w:i/>
          <w:spacing w:val="1"/>
          <w:sz w:val="24"/>
          <w:szCs w:val="24"/>
        </w:rPr>
        <w:t>c</w:t>
      </w:r>
      <w:r>
        <w:rPr>
          <w:i/>
          <w:sz w:val="24"/>
          <w:szCs w:val="24"/>
        </w:rPr>
        <w:t>)</w:t>
      </w:r>
      <w:r>
        <w:rPr>
          <w:i/>
          <w:spacing w:val="29"/>
          <w:sz w:val="24"/>
          <w:szCs w:val="24"/>
        </w:rPr>
        <w:t xml:space="preserve"> </w:t>
      </w:r>
      <w:r>
        <w:rPr>
          <w:i/>
          <w:sz w:val="24"/>
          <w:szCs w:val="24"/>
          <w:u w:val="single" w:color="000000"/>
        </w:rPr>
        <w:t>Organiza</w:t>
      </w:r>
      <w:r>
        <w:rPr>
          <w:i/>
          <w:spacing w:val="1"/>
          <w:sz w:val="24"/>
          <w:szCs w:val="24"/>
          <w:u w:val="single" w:color="000000"/>
        </w:rPr>
        <w:t>t</w:t>
      </w:r>
      <w:r>
        <w:rPr>
          <w:i/>
          <w:sz w:val="24"/>
          <w:szCs w:val="24"/>
          <w:u w:val="single" w:color="000000"/>
        </w:rPr>
        <w:t>ion</w:t>
      </w:r>
      <w:r>
        <w:rPr>
          <w:i/>
          <w:spacing w:val="1"/>
          <w:sz w:val="24"/>
          <w:szCs w:val="24"/>
          <w:u w:val="single" w:color="000000"/>
        </w:rPr>
        <w:t xml:space="preserve"> </w:t>
      </w:r>
      <w:r>
        <w:rPr>
          <w:i/>
          <w:sz w:val="24"/>
          <w:szCs w:val="24"/>
          <w:u w:val="single" w:color="000000"/>
        </w:rPr>
        <w:t>and Sta</w:t>
      </w:r>
      <w:r>
        <w:rPr>
          <w:i/>
          <w:spacing w:val="1"/>
          <w:sz w:val="24"/>
          <w:szCs w:val="24"/>
          <w:u w:val="single" w:color="000000"/>
        </w:rPr>
        <w:t>f</w:t>
      </w:r>
      <w:r>
        <w:rPr>
          <w:i/>
          <w:sz w:val="24"/>
          <w:szCs w:val="24"/>
          <w:u w:val="single" w:color="000000"/>
        </w:rPr>
        <w:t>f</w:t>
      </w:r>
      <w:r>
        <w:rPr>
          <w:i/>
          <w:spacing w:val="-1"/>
          <w:sz w:val="24"/>
          <w:szCs w:val="24"/>
          <w:u w:val="single" w:color="000000"/>
        </w:rPr>
        <w:t>i</w:t>
      </w:r>
      <w:r>
        <w:rPr>
          <w:i/>
          <w:sz w:val="24"/>
          <w:szCs w:val="24"/>
          <w:u w:val="single" w:color="000000"/>
        </w:rPr>
        <w:t>ng.</w:t>
      </w:r>
      <w:r w:rsidR="00F97051">
        <w:rPr>
          <w:i/>
          <w:sz w:val="24"/>
          <w:szCs w:val="24"/>
        </w:rPr>
        <w:t xml:space="preserve"> </w:t>
      </w:r>
      <w:r>
        <w:rPr>
          <w:i/>
          <w:spacing w:val="24"/>
          <w:sz w:val="24"/>
          <w:szCs w:val="24"/>
        </w:rPr>
        <w:t xml:space="preserve"> </w:t>
      </w:r>
      <w:r>
        <w:rPr>
          <w:i/>
          <w:sz w:val="24"/>
          <w:szCs w:val="24"/>
        </w:rPr>
        <w:t>In th</w:t>
      </w:r>
      <w:r>
        <w:rPr>
          <w:i/>
          <w:spacing w:val="1"/>
          <w:sz w:val="24"/>
          <w:szCs w:val="24"/>
        </w:rPr>
        <w:t>i</w:t>
      </w:r>
      <w:r>
        <w:rPr>
          <w:i/>
          <w:sz w:val="24"/>
          <w:szCs w:val="24"/>
        </w:rPr>
        <w:t>s</w:t>
      </w:r>
      <w:r>
        <w:rPr>
          <w:i/>
          <w:spacing w:val="3"/>
          <w:sz w:val="24"/>
          <w:szCs w:val="24"/>
        </w:rPr>
        <w:t xml:space="preserve"> </w:t>
      </w:r>
      <w:r>
        <w:rPr>
          <w:i/>
          <w:spacing w:val="-1"/>
          <w:sz w:val="24"/>
          <w:szCs w:val="24"/>
        </w:rPr>
        <w:t>c</w:t>
      </w:r>
      <w:r>
        <w:rPr>
          <w:i/>
          <w:sz w:val="24"/>
          <w:szCs w:val="24"/>
        </w:rPr>
        <w:t xml:space="preserve">hapter </w:t>
      </w:r>
      <w:r>
        <w:rPr>
          <w:i/>
          <w:spacing w:val="1"/>
          <w:sz w:val="24"/>
          <w:szCs w:val="24"/>
        </w:rPr>
        <w:t>y</w:t>
      </w:r>
      <w:r>
        <w:rPr>
          <w:i/>
          <w:sz w:val="24"/>
          <w:szCs w:val="24"/>
        </w:rPr>
        <w:t>ou should propose the</w:t>
      </w:r>
      <w:r>
        <w:rPr>
          <w:i/>
          <w:spacing w:val="2"/>
          <w:sz w:val="24"/>
          <w:szCs w:val="24"/>
        </w:rPr>
        <w:t xml:space="preserve"> </w:t>
      </w:r>
      <w:r>
        <w:rPr>
          <w:i/>
          <w:sz w:val="24"/>
          <w:szCs w:val="24"/>
        </w:rPr>
        <w:t>st</w:t>
      </w:r>
      <w:r>
        <w:rPr>
          <w:i/>
          <w:spacing w:val="1"/>
          <w:sz w:val="24"/>
          <w:szCs w:val="24"/>
        </w:rPr>
        <w:t>r</w:t>
      </w:r>
      <w:r>
        <w:rPr>
          <w:i/>
          <w:sz w:val="24"/>
          <w:szCs w:val="24"/>
        </w:rPr>
        <w:t>u</w:t>
      </w:r>
      <w:r>
        <w:rPr>
          <w:i/>
          <w:spacing w:val="-1"/>
          <w:sz w:val="24"/>
          <w:szCs w:val="24"/>
        </w:rPr>
        <w:t>c</w:t>
      </w:r>
      <w:r>
        <w:rPr>
          <w:i/>
          <w:sz w:val="24"/>
          <w:szCs w:val="24"/>
        </w:rPr>
        <w:t xml:space="preserve">ture and </w:t>
      </w:r>
      <w:r>
        <w:rPr>
          <w:i/>
          <w:spacing w:val="-1"/>
          <w:sz w:val="24"/>
          <w:szCs w:val="24"/>
        </w:rPr>
        <w:t>c</w:t>
      </w:r>
      <w:r>
        <w:rPr>
          <w:i/>
          <w:sz w:val="24"/>
          <w:szCs w:val="24"/>
        </w:rPr>
        <w:t>omposition</w:t>
      </w:r>
      <w:r>
        <w:rPr>
          <w:i/>
          <w:spacing w:val="41"/>
          <w:sz w:val="24"/>
          <w:szCs w:val="24"/>
        </w:rPr>
        <w:t xml:space="preserve"> </w:t>
      </w:r>
      <w:r>
        <w:rPr>
          <w:i/>
          <w:sz w:val="24"/>
          <w:szCs w:val="24"/>
        </w:rPr>
        <w:t>of</w:t>
      </w:r>
      <w:r>
        <w:rPr>
          <w:i/>
          <w:spacing w:val="41"/>
          <w:sz w:val="24"/>
          <w:szCs w:val="24"/>
        </w:rPr>
        <w:t xml:space="preserve"> </w:t>
      </w:r>
      <w:r>
        <w:rPr>
          <w:i/>
          <w:spacing w:val="-1"/>
          <w:sz w:val="24"/>
          <w:szCs w:val="24"/>
        </w:rPr>
        <w:t>y</w:t>
      </w:r>
      <w:r>
        <w:rPr>
          <w:i/>
          <w:sz w:val="24"/>
          <w:szCs w:val="24"/>
        </w:rPr>
        <w:t>our</w:t>
      </w:r>
      <w:r>
        <w:rPr>
          <w:i/>
          <w:spacing w:val="41"/>
          <w:sz w:val="24"/>
          <w:szCs w:val="24"/>
        </w:rPr>
        <w:t xml:space="preserve"> </w:t>
      </w:r>
      <w:r>
        <w:rPr>
          <w:i/>
          <w:sz w:val="24"/>
          <w:szCs w:val="24"/>
        </w:rPr>
        <w:t>tea</w:t>
      </w:r>
      <w:r>
        <w:rPr>
          <w:i/>
          <w:spacing w:val="-1"/>
          <w:sz w:val="24"/>
          <w:szCs w:val="24"/>
        </w:rPr>
        <w:t>m</w:t>
      </w:r>
      <w:r>
        <w:rPr>
          <w:i/>
          <w:sz w:val="24"/>
          <w:szCs w:val="24"/>
        </w:rPr>
        <w:t>.</w:t>
      </w:r>
      <w:r>
        <w:rPr>
          <w:i/>
          <w:spacing w:val="41"/>
          <w:sz w:val="24"/>
          <w:szCs w:val="24"/>
        </w:rPr>
        <w:t xml:space="preserve"> </w:t>
      </w:r>
      <w:r>
        <w:rPr>
          <w:i/>
          <w:spacing w:val="3"/>
          <w:sz w:val="24"/>
          <w:szCs w:val="24"/>
        </w:rPr>
        <w:t>Y</w:t>
      </w:r>
      <w:r>
        <w:rPr>
          <w:i/>
          <w:sz w:val="24"/>
          <w:szCs w:val="24"/>
        </w:rPr>
        <w:t>ou</w:t>
      </w:r>
      <w:r>
        <w:rPr>
          <w:i/>
          <w:spacing w:val="38"/>
          <w:sz w:val="24"/>
          <w:szCs w:val="24"/>
        </w:rPr>
        <w:t xml:space="preserve"> </w:t>
      </w:r>
      <w:r>
        <w:rPr>
          <w:i/>
          <w:sz w:val="24"/>
          <w:szCs w:val="24"/>
        </w:rPr>
        <w:t>should</w:t>
      </w:r>
      <w:r>
        <w:rPr>
          <w:i/>
          <w:spacing w:val="41"/>
          <w:sz w:val="24"/>
          <w:szCs w:val="24"/>
        </w:rPr>
        <w:t xml:space="preserve"> </w:t>
      </w:r>
      <w:r>
        <w:rPr>
          <w:i/>
          <w:sz w:val="24"/>
          <w:szCs w:val="24"/>
        </w:rPr>
        <w:t>l</w:t>
      </w:r>
      <w:r>
        <w:rPr>
          <w:i/>
          <w:spacing w:val="1"/>
          <w:sz w:val="24"/>
          <w:szCs w:val="24"/>
        </w:rPr>
        <w:t>i</w:t>
      </w:r>
      <w:r>
        <w:rPr>
          <w:i/>
          <w:spacing w:val="-2"/>
          <w:sz w:val="24"/>
          <w:szCs w:val="24"/>
        </w:rPr>
        <w:t>s</w:t>
      </w:r>
      <w:r>
        <w:rPr>
          <w:i/>
          <w:sz w:val="24"/>
          <w:szCs w:val="24"/>
        </w:rPr>
        <w:t>t</w:t>
      </w:r>
      <w:r>
        <w:rPr>
          <w:i/>
          <w:spacing w:val="41"/>
          <w:sz w:val="24"/>
          <w:szCs w:val="24"/>
        </w:rPr>
        <w:t xml:space="preserve"> </w:t>
      </w:r>
      <w:r>
        <w:rPr>
          <w:i/>
          <w:sz w:val="24"/>
          <w:szCs w:val="24"/>
        </w:rPr>
        <w:t>the</w:t>
      </w:r>
      <w:r>
        <w:rPr>
          <w:i/>
          <w:spacing w:val="38"/>
          <w:sz w:val="24"/>
          <w:szCs w:val="24"/>
        </w:rPr>
        <w:t xml:space="preserve"> </w:t>
      </w:r>
      <w:r>
        <w:rPr>
          <w:i/>
          <w:sz w:val="24"/>
          <w:szCs w:val="24"/>
        </w:rPr>
        <w:t>main</w:t>
      </w:r>
      <w:r>
        <w:rPr>
          <w:i/>
          <w:spacing w:val="41"/>
          <w:sz w:val="24"/>
          <w:szCs w:val="24"/>
        </w:rPr>
        <w:t xml:space="preserve"> </w:t>
      </w:r>
      <w:r>
        <w:rPr>
          <w:i/>
          <w:sz w:val="24"/>
          <w:szCs w:val="24"/>
        </w:rPr>
        <w:t>disciplines</w:t>
      </w:r>
      <w:r>
        <w:rPr>
          <w:i/>
          <w:spacing w:val="40"/>
          <w:sz w:val="24"/>
          <w:szCs w:val="24"/>
        </w:rPr>
        <w:t xml:space="preserve"> </w:t>
      </w:r>
      <w:r>
        <w:rPr>
          <w:i/>
          <w:sz w:val="24"/>
          <w:szCs w:val="24"/>
        </w:rPr>
        <w:t>of</w:t>
      </w:r>
      <w:r>
        <w:rPr>
          <w:i/>
          <w:spacing w:val="41"/>
          <w:sz w:val="24"/>
          <w:szCs w:val="24"/>
        </w:rPr>
        <w:t xml:space="preserve"> </w:t>
      </w:r>
      <w:r>
        <w:rPr>
          <w:i/>
          <w:sz w:val="24"/>
          <w:szCs w:val="24"/>
        </w:rPr>
        <w:t>the</w:t>
      </w:r>
      <w:r>
        <w:rPr>
          <w:i/>
          <w:spacing w:val="38"/>
          <w:sz w:val="24"/>
          <w:szCs w:val="24"/>
        </w:rPr>
        <w:t xml:space="preserve"> </w:t>
      </w:r>
      <w:r>
        <w:rPr>
          <w:i/>
          <w:sz w:val="24"/>
          <w:szCs w:val="24"/>
        </w:rPr>
        <w:t>a</w:t>
      </w:r>
      <w:r>
        <w:rPr>
          <w:i/>
          <w:spacing w:val="5"/>
          <w:sz w:val="24"/>
          <w:szCs w:val="24"/>
        </w:rPr>
        <w:t>s</w:t>
      </w:r>
      <w:r>
        <w:rPr>
          <w:i/>
          <w:sz w:val="24"/>
          <w:szCs w:val="24"/>
        </w:rPr>
        <w:t>signm</w:t>
      </w:r>
      <w:r>
        <w:rPr>
          <w:i/>
          <w:spacing w:val="-1"/>
          <w:sz w:val="24"/>
          <w:szCs w:val="24"/>
        </w:rPr>
        <w:t>e</w:t>
      </w:r>
      <w:r>
        <w:rPr>
          <w:i/>
          <w:sz w:val="24"/>
          <w:szCs w:val="24"/>
        </w:rPr>
        <w:t>nt,</w:t>
      </w:r>
      <w:r>
        <w:rPr>
          <w:i/>
          <w:spacing w:val="41"/>
          <w:sz w:val="24"/>
          <w:szCs w:val="24"/>
        </w:rPr>
        <w:t xml:space="preserve"> </w:t>
      </w:r>
      <w:r>
        <w:rPr>
          <w:i/>
          <w:sz w:val="24"/>
          <w:szCs w:val="24"/>
        </w:rPr>
        <w:t>the</w:t>
      </w:r>
      <w:r>
        <w:rPr>
          <w:i/>
          <w:spacing w:val="40"/>
          <w:sz w:val="24"/>
          <w:szCs w:val="24"/>
        </w:rPr>
        <w:t xml:space="preserve"> </w:t>
      </w:r>
      <w:r>
        <w:rPr>
          <w:i/>
          <w:spacing w:val="-1"/>
          <w:sz w:val="24"/>
          <w:szCs w:val="24"/>
        </w:rPr>
        <w:t>ke</w:t>
      </w:r>
      <w:r>
        <w:rPr>
          <w:i/>
          <w:sz w:val="24"/>
          <w:szCs w:val="24"/>
        </w:rPr>
        <w:t xml:space="preserve">y </w:t>
      </w:r>
      <w:r>
        <w:rPr>
          <w:i/>
          <w:spacing w:val="-1"/>
          <w:sz w:val="24"/>
          <w:szCs w:val="24"/>
        </w:rPr>
        <w:t>ex</w:t>
      </w:r>
      <w:r>
        <w:rPr>
          <w:i/>
          <w:sz w:val="24"/>
          <w:szCs w:val="24"/>
        </w:rPr>
        <w:t>p</w:t>
      </w:r>
      <w:r>
        <w:rPr>
          <w:i/>
          <w:spacing w:val="-1"/>
          <w:sz w:val="24"/>
          <w:szCs w:val="24"/>
        </w:rPr>
        <w:t>e</w:t>
      </w:r>
      <w:r>
        <w:rPr>
          <w:i/>
          <w:sz w:val="24"/>
          <w:szCs w:val="24"/>
        </w:rPr>
        <w:t xml:space="preserve">rt </w:t>
      </w:r>
      <w:r>
        <w:rPr>
          <w:i/>
          <w:spacing w:val="1"/>
          <w:sz w:val="24"/>
          <w:szCs w:val="24"/>
        </w:rPr>
        <w:t>r</w:t>
      </w:r>
      <w:r>
        <w:rPr>
          <w:i/>
          <w:spacing w:val="-1"/>
          <w:sz w:val="24"/>
          <w:szCs w:val="24"/>
        </w:rPr>
        <w:t>e</w:t>
      </w:r>
      <w:r>
        <w:rPr>
          <w:i/>
          <w:sz w:val="24"/>
          <w:szCs w:val="24"/>
        </w:rPr>
        <w:t>spons</w:t>
      </w:r>
      <w:r>
        <w:rPr>
          <w:i/>
          <w:spacing w:val="1"/>
          <w:sz w:val="24"/>
          <w:szCs w:val="24"/>
        </w:rPr>
        <w:t>i</w:t>
      </w:r>
      <w:r>
        <w:rPr>
          <w:i/>
          <w:sz w:val="24"/>
          <w:szCs w:val="24"/>
        </w:rPr>
        <w:t xml:space="preserve">ble, and </w:t>
      </w:r>
      <w:r>
        <w:rPr>
          <w:i/>
          <w:spacing w:val="2"/>
          <w:sz w:val="24"/>
          <w:szCs w:val="24"/>
        </w:rPr>
        <w:t>p</w:t>
      </w:r>
      <w:r>
        <w:rPr>
          <w:i/>
          <w:sz w:val="24"/>
          <w:szCs w:val="24"/>
        </w:rPr>
        <w:t>roposed t</w:t>
      </w:r>
      <w:r>
        <w:rPr>
          <w:i/>
          <w:spacing w:val="-1"/>
          <w:sz w:val="24"/>
          <w:szCs w:val="24"/>
        </w:rPr>
        <w:t>ec</w:t>
      </w:r>
      <w:r>
        <w:rPr>
          <w:i/>
          <w:sz w:val="24"/>
          <w:szCs w:val="24"/>
        </w:rPr>
        <w:t>hnical and s</w:t>
      </w:r>
      <w:r>
        <w:rPr>
          <w:i/>
          <w:spacing w:val="2"/>
          <w:sz w:val="24"/>
          <w:szCs w:val="24"/>
        </w:rPr>
        <w:t>u</w:t>
      </w:r>
      <w:r>
        <w:rPr>
          <w:i/>
          <w:sz w:val="24"/>
          <w:szCs w:val="24"/>
        </w:rPr>
        <w:t>pport sta</w:t>
      </w:r>
      <w:r>
        <w:rPr>
          <w:i/>
          <w:spacing w:val="1"/>
          <w:sz w:val="24"/>
          <w:szCs w:val="24"/>
        </w:rPr>
        <w:t>f</w:t>
      </w:r>
      <w:r>
        <w:rPr>
          <w:i/>
          <w:sz w:val="24"/>
          <w:szCs w:val="24"/>
        </w:rPr>
        <w:t>f.</w:t>
      </w:r>
      <w:r>
        <w:rPr>
          <w:sz w:val="24"/>
          <w:szCs w:val="24"/>
        </w:rPr>
        <w:t>]</w:t>
      </w:r>
    </w:p>
    <w:p w:rsidR="00D35201" w:rsidRDefault="007E58FD">
      <w:pPr>
        <w:spacing w:before="75" w:line="220" w:lineRule="exact"/>
        <w:ind w:left="100"/>
      </w:pPr>
      <w:r>
        <w:lastRenderedPageBreak/>
        <w:pict>
          <v:group id="_x0000_s3491" style="position:absolute;left:0;text-align:left;margin-left:70.55pt;margin-top:112.1pt;width:651pt;height:0;z-index:-251718144;mso-position-horizontal-relative:page;mso-position-vertical-relative:page" coordorigin="1411,2242" coordsize="13020,0">
            <v:shape id="_x0000_s3492" style="position:absolute;left:1411;top:2242;width:13020;height:0" coordorigin="1411,2242" coordsize="13020,0" path="m1411,2242r13020,e" filled="f" strokeweight=".58pt">
              <v:path arrowok="t"/>
            </v:shape>
            <w10:wrap anchorx="page" anchory="page"/>
          </v:group>
        </w:pict>
      </w:r>
      <w:r>
        <w:pict>
          <v:group id="_x0000_s3486" style="position:absolute;left:0;text-align:left;margin-left:70.55pt;margin-top:48.85pt;width:651pt;height:0;z-index:-251720192;mso-position-horizontal-relative:page;mso-position-vertical-relative:page" coordorigin="1411,977" coordsize="13020,0">
            <v:shape id="_x0000_s3487" style="position:absolute;left:1411;top:977;width:13020;height:0" coordorigin="1411,977" coordsize="13020,0" path="m1411,977r13020,e" filled="f" strokeweight=".82pt">
              <v:path arrowok="t"/>
            </v:shape>
            <w10:wrap anchorx="page" anchory="page"/>
          </v:group>
        </w:pict>
      </w:r>
      <w:r w:rsidR="00E6664F">
        <w:rPr>
          <w:b/>
          <w:position w:val="-1"/>
        </w:rPr>
        <w:t>Sec</w:t>
      </w:r>
      <w:r w:rsidR="00E6664F">
        <w:rPr>
          <w:b/>
          <w:spacing w:val="1"/>
          <w:position w:val="-1"/>
        </w:rPr>
        <w:t>t</w:t>
      </w:r>
      <w:r w:rsidR="00E6664F">
        <w:rPr>
          <w:b/>
          <w:position w:val="-1"/>
        </w:rPr>
        <w:t>i</w:t>
      </w:r>
      <w:r w:rsidR="00E6664F">
        <w:rPr>
          <w:b/>
          <w:spacing w:val="1"/>
          <w:position w:val="-1"/>
        </w:rPr>
        <w:t>o</w:t>
      </w:r>
      <w:r w:rsidR="00E6664F">
        <w:rPr>
          <w:b/>
          <w:position w:val="-1"/>
        </w:rPr>
        <w:t>n</w:t>
      </w:r>
      <w:r w:rsidR="00E6664F">
        <w:rPr>
          <w:b/>
          <w:spacing w:val="-6"/>
          <w:position w:val="-1"/>
        </w:rPr>
        <w:t xml:space="preserve"> </w:t>
      </w:r>
      <w:r w:rsidR="00E6664F">
        <w:rPr>
          <w:b/>
          <w:spacing w:val="1"/>
          <w:position w:val="-1"/>
        </w:rPr>
        <w:t>3</w:t>
      </w:r>
      <w:r w:rsidR="00E6664F">
        <w:rPr>
          <w:b/>
          <w:position w:val="-1"/>
        </w:rPr>
        <w:t>.</w:t>
      </w:r>
      <w:r w:rsidR="00E6664F">
        <w:rPr>
          <w:b/>
          <w:spacing w:val="48"/>
          <w:position w:val="-1"/>
        </w:rPr>
        <w:t xml:space="preserve"> </w:t>
      </w:r>
      <w:r w:rsidR="00E6664F">
        <w:rPr>
          <w:spacing w:val="3"/>
          <w:position w:val="-1"/>
        </w:rPr>
        <w:t>T</w:t>
      </w:r>
      <w:r w:rsidR="00E6664F">
        <w:rPr>
          <w:position w:val="-1"/>
        </w:rPr>
        <w:t>e</w:t>
      </w:r>
      <w:r w:rsidR="00E6664F">
        <w:rPr>
          <w:spacing w:val="1"/>
          <w:position w:val="-1"/>
        </w:rPr>
        <w:t>c</w:t>
      </w:r>
      <w:r w:rsidR="00E6664F">
        <w:rPr>
          <w:spacing w:val="-1"/>
          <w:position w:val="-1"/>
        </w:rPr>
        <w:t>hn</w:t>
      </w:r>
      <w:r w:rsidR="00E6664F">
        <w:rPr>
          <w:position w:val="-1"/>
        </w:rPr>
        <w:t>ical</w:t>
      </w:r>
      <w:r w:rsidR="00E6664F">
        <w:rPr>
          <w:spacing w:val="-7"/>
          <w:position w:val="-1"/>
        </w:rPr>
        <w:t xml:space="preserve"> </w:t>
      </w:r>
      <w:r w:rsidR="00E6664F">
        <w:rPr>
          <w:spacing w:val="2"/>
          <w:position w:val="-1"/>
        </w:rPr>
        <w:t>P</w:t>
      </w:r>
      <w:r w:rsidR="00E6664F">
        <w:rPr>
          <w:spacing w:val="1"/>
          <w:position w:val="-1"/>
        </w:rPr>
        <w:t>ropo</w:t>
      </w:r>
      <w:r w:rsidR="00E6664F">
        <w:rPr>
          <w:spacing w:val="-1"/>
          <w:position w:val="-1"/>
        </w:rPr>
        <w:t>s</w:t>
      </w:r>
      <w:r w:rsidR="00E6664F">
        <w:rPr>
          <w:spacing w:val="-2"/>
          <w:position w:val="-1"/>
        </w:rPr>
        <w:t>a</w:t>
      </w:r>
      <w:r w:rsidR="00E6664F">
        <w:rPr>
          <w:position w:val="-1"/>
        </w:rPr>
        <w:t>l</w:t>
      </w:r>
      <w:r w:rsidR="00E6664F">
        <w:rPr>
          <w:spacing w:val="-5"/>
          <w:position w:val="-1"/>
        </w:rPr>
        <w:t xml:space="preserve"> </w:t>
      </w:r>
      <w:r w:rsidR="00E6664F">
        <w:rPr>
          <w:position w:val="-1"/>
        </w:rPr>
        <w:t>-</w:t>
      </w:r>
      <w:r w:rsidR="00E6664F">
        <w:rPr>
          <w:spacing w:val="-2"/>
          <w:position w:val="-1"/>
        </w:rPr>
        <w:t xml:space="preserve"> </w:t>
      </w:r>
      <w:r w:rsidR="00E6664F">
        <w:rPr>
          <w:position w:val="-1"/>
        </w:rPr>
        <w:t>St</w:t>
      </w:r>
      <w:r w:rsidR="00E6664F">
        <w:rPr>
          <w:spacing w:val="2"/>
          <w:position w:val="-1"/>
        </w:rPr>
        <w:t>a</w:t>
      </w:r>
      <w:r w:rsidR="00E6664F">
        <w:rPr>
          <w:spacing w:val="-1"/>
          <w:position w:val="-1"/>
        </w:rPr>
        <w:t>n</w:t>
      </w:r>
      <w:r w:rsidR="00E6664F">
        <w:rPr>
          <w:spacing w:val="1"/>
          <w:position w:val="-1"/>
        </w:rPr>
        <w:t>d</w:t>
      </w:r>
      <w:r w:rsidR="00E6664F">
        <w:rPr>
          <w:position w:val="-1"/>
        </w:rPr>
        <w:t>a</w:t>
      </w:r>
      <w:r w:rsidR="00E6664F">
        <w:rPr>
          <w:spacing w:val="1"/>
          <w:position w:val="-1"/>
        </w:rPr>
        <w:t>r</w:t>
      </w:r>
      <w:r w:rsidR="00E6664F">
        <w:rPr>
          <w:position w:val="-1"/>
        </w:rPr>
        <w:t>d</w:t>
      </w:r>
      <w:r w:rsidR="00E6664F">
        <w:rPr>
          <w:spacing w:val="-6"/>
          <w:position w:val="-1"/>
        </w:rPr>
        <w:t xml:space="preserve"> </w:t>
      </w:r>
      <w:r w:rsidR="00E6664F">
        <w:rPr>
          <w:position w:val="-1"/>
        </w:rPr>
        <w:t>F</w:t>
      </w:r>
      <w:r w:rsidR="00E6664F">
        <w:rPr>
          <w:spacing w:val="1"/>
          <w:position w:val="-1"/>
        </w:rPr>
        <w:t>or</w:t>
      </w:r>
      <w:r w:rsidR="00E6664F">
        <w:rPr>
          <w:spacing w:val="-1"/>
          <w:position w:val="-1"/>
        </w:rPr>
        <w:t>m</w:t>
      </w:r>
      <w:r w:rsidR="00E6664F">
        <w:rPr>
          <w:position w:val="-1"/>
        </w:rPr>
        <w:t>s</w:t>
      </w: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before="1" w:line="280" w:lineRule="exact"/>
        <w:rPr>
          <w:sz w:val="28"/>
          <w:szCs w:val="28"/>
        </w:rPr>
      </w:pPr>
    </w:p>
    <w:p w:rsidR="00D35201" w:rsidRDefault="00E6664F">
      <w:pPr>
        <w:spacing w:before="18"/>
        <w:ind w:left="2503"/>
        <w:rPr>
          <w:sz w:val="26"/>
          <w:szCs w:val="26"/>
        </w:rPr>
      </w:pPr>
      <w:r>
        <w:rPr>
          <w:sz w:val="32"/>
          <w:szCs w:val="32"/>
        </w:rPr>
        <w:t>F</w:t>
      </w:r>
      <w:r>
        <w:rPr>
          <w:sz w:val="26"/>
          <w:szCs w:val="26"/>
        </w:rPr>
        <w:t>ORM</w:t>
      </w:r>
      <w:r>
        <w:rPr>
          <w:spacing w:val="-6"/>
          <w:sz w:val="26"/>
          <w:szCs w:val="26"/>
        </w:rPr>
        <w:t xml:space="preserve"> </w:t>
      </w:r>
      <w:r>
        <w:rPr>
          <w:sz w:val="32"/>
          <w:szCs w:val="32"/>
        </w:rPr>
        <w:t>T</w:t>
      </w:r>
      <w:r>
        <w:rPr>
          <w:spacing w:val="-1"/>
          <w:sz w:val="32"/>
          <w:szCs w:val="32"/>
        </w:rPr>
        <w:t>E</w:t>
      </w:r>
      <w:r>
        <w:rPr>
          <w:sz w:val="32"/>
          <w:szCs w:val="32"/>
        </w:rPr>
        <w:t>C</w:t>
      </w:r>
      <w:r>
        <w:rPr>
          <w:spacing w:val="4"/>
          <w:sz w:val="32"/>
          <w:szCs w:val="32"/>
        </w:rPr>
        <w:t>H</w:t>
      </w:r>
      <w:r>
        <w:rPr>
          <w:spacing w:val="-1"/>
          <w:sz w:val="32"/>
          <w:szCs w:val="32"/>
        </w:rPr>
        <w:t>-</w:t>
      </w:r>
      <w:r>
        <w:rPr>
          <w:spacing w:val="1"/>
          <w:sz w:val="32"/>
          <w:szCs w:val="32"/>
        </w:rPr>
        <w:t>5</w:t>
      </w:r>
      <w:r>
        <w:rPr>
          <w:sz w:val="32"/>
          <w:szCs w:val="32"/>
        </w:rPr>
        <w:t>.</w:t>
      </w:r>
      <w:r>
        <w:rPr>
          <w:spacing w:val="51"/>
          <w:sz w:val="32"/>
          <w:szCs w:val="32"/>
        </w:rPr>
        <w:t xml:space="preserve"> </w:t>
      </w:r>
      <w:r>
        <w:rPr>
          <w:spacing w:val="-1"/>
          <w:sz w:val="32"/>
          <w:szCs w:val="32"/>
        </w:rPr>
        <w:t>T</w:t>
      </w:r>
      <w:r>
        <w:rPr>
          <w:sz w:val="26"/>
          <w:szCs w:val="26"/>
        </w:rPr>
        <w:t>EAM</w:t>
      </w:r>
      <w:r>
        <w:rPr>
          <w:spacing w:val="-8"/>
          <w:sz w:val="26"/>
          <w:szCs w:val="26"/>
        </w:rPr>
        <w:t xml:space="preserve"> </w:t>
      </w:r>
      <w:r>
        <w:rPr>
          <w:spacing w:val="1"/>
          <w:sz w:val="32"/>
          <w:szCs w:val="32"/>
        </w:rPr>
        <w:t>C</w:t>
      </w:r>
      <w:r>
        <w:rPr>
          <w:spacing w:val="2"/>
          <w:sz w:val="26"/>
          <w:szCs w:val="26"/>
        </w:rPr>
        <w:t>O</w:t>
      </w:r>
      <w:r>
        <w:rPr>
          <w:sz w:val="26"/>
          <w:szCs w:val="26"/>
        </w:rPr>
        <w:t>MP</w:t>
      </w:r>
      <w:r>
        <w:rPr>
          <w:spacing w:val="2"/>
          <w:sz w:val="26"/>
          <w:szCs w:val="26"/>
        </w:rPr>
        <w:t>O</w:t>
      </w:r>
      <w:r>
        <w:rPr>
          <w:sz w:val="26"/>
          <w:szCs w:val="26"/>
        </w:rPr>
        <w:t>SIT</w:t>
      </w:r>
      <w:r>
        <w:rPr>
          <w:spacing w:val="2"/>
          <w:sz w:val="26"/>
          <w:szCs w:val="26"/>
        </w:rPr>
        <w:t>I</w:t>
      </w:r>
      <w:r>
        <w:rPr>
          <w:sz w:val="26"/>
          <w:szCs w:val="26"/>
        </w:rPr>
        <w:t>ON</w:t>
      </w:r>
      <w:r>
        <w:rPr>
          <w:spacing w:val="-18"/>
          <w:sz w:val="26"/>
          <w:szCs w:val="26"/>
        </w:rPr>
        <w:t xml:space="preserve"> </w:t>
      </w:r>
      <w:r>
        <w:rPr>
          <w:sz w:val="26"/>
          <w:szCs w:val="26"/>
        </w:rPr>
        <w:t>AND</w:t>
      </w:r>
      <w:r>
        <w:rPr>
          <w:spacing w:val="-2"/>
          <w:sz w:val="26"/>
          <w:szCs w:val="26"/>
        </w:rPr>
        <w:t xml:space="preserve"> </w:t>
      </w:r>
      <w:r>
        <w:rPr>
          <w:spacing w:val="-1"/>
          <w:sz w:val="32"/>
          <w:szCs w:val="32"/>
        </w:rPr>
        <w:t>T</w:t>
      </w:r>
      <w:r>
        <w:rPr>
          <w:sz w:val="26"/>
          <w:szCs w:val="26"/>
        </w:rPr>
        <w:t>A</w:t>
      </w:r>
      <w:r>
        <w:rPr>
          <w:spacing w:val="2"/>
          <w:sz w:val="26"/>
          <w:szCs w:val="26"/>
        </w:rPr>
        <w:t>S</w:t>
      </w:r>
      <w:r>
        <w:rPr>
          <w:sz w:val="26"/>
          <w:szCs w:val="26"/>
        </w:rPr>
        <w:t>K</w:t>
      </w:r>
      <w:r>
        <w:rPr>
          <w:spacing w:val="-7"/>
          <w:sz w:val="26"/>
          <w:szCs w:val="26"/>
        </w:rPr>
        <w:t xml:space="preserve"> </w:t>
      </w:r>
      <w:r>
        <w:rPr>
          <w:sz w:val="32"/>
          <w:szCs w:val="32"/>
        </w:rPr>
        <w:t>A</w:t>
      </w:r>
      <w:r>
        <w:rPr>
          <w:sz w:val="26"/>
          <w:szCs w:val="26"/>
        </w:rPr>
        <w:t>S</w:t>
      </w:r>
      <w:r>
        <w:rPr>
          <w:spacing w:val="2"/>
          <w:sz w:val="26"/>
          <w:szCs w:val="26"/>
        </w:rPr>
        <w:t>S</w:t>
      </w:r>
      <w:r>
        <w:rPr>
          <w:sz w:val="26"/>
          <w:szCs w:val="26"/>
        </w:rPr>
        <w:t>IGNMEN</w:t>
      </w:r>
      <w:r>
        <w:rPr>
          <w:spacing w:val="2"/>
          <w:sz w:val="26"/>
          <w:szCs w:val="26"/>
        </w:rPr>
        <w:t>T</w:t>
      </w:r>
      <w:r>
        <w:rPr>
          <w:sz w:val="26"/>
          <w:szCs w:val="26"/>
        </w:rPr>
        <w:t>S</w:t>
      </w:r>
    </w:p>
    <w:p w:rsidR="00D35201" w:rsidRDefault="00D35201">
      <w:pPr>
        <w:spacing w:before="2" w:line="160" w:lineRule="exact"/>
        <w:rPr>
          <w:sz w:val="16"/>
          <w:szCs w:val="16"/>
        </w:rPr>
      </w:pPr>
    </w:p>
    <w:p w:rsidR="00D35201" w:rsidRDefault="00D35201">
      <w:pPr>
        <w:spacing w:line="200" w:lineRule="exact"/>
      </w:pPr>
    </w:p>
    <w:p w:rsidR="00D35201" w:rsidRDefault="00D35201">
      <w:pPr>
        <w:spacing w:line="200" w:lineRule="exact"/>
      </w:pPr>
    </w:p>
    <w:tbl>
      <w:tblPr>
        <w:tblW w:w="0" w:type="auto"/>
        <w:tblInd w:w="521" w:type="dxa"/>
        <w:tblLayout w:type="fixed"/>
        <w:tblCellMar>
          <w:left w:w="0" w:type="dxa"/>
          <w:right w:w="0" w:type="dxa"/>
        </w:tblCellMar>
        <w:tblLook w:val="01E0" w:firstRow="1" w:lastRow="1" w:firstColumn="1" w:lastColumn="1" w:noHBand="0" w:noVBand="0"/>
      </w:tblPr>
      <w:tblGrid>
        <w:gridCol w:w="2551"/>
        <w:gridCol w:w="1985"/>
        <w:gridCol w:w="1985"/>
        <w:gridCol w:w="1985"/>
        <w:gridCol w:w="3291"/>
      </w:tblGrid>
      <w:tr w:rsidR="00D35201">
        <w:trPr>
          <w:trHeight w:hRule="exact" w:val="614"/>
        </w:trPr>
        <w:tc>
          <w:tcPr>
            <w:tcW w:w="11797" w:type="dxa"/>
            <w:gridSpan w:val="5"/>
            <w:tcBorders>
              <w:top w:val="single" w:sz="7" w:space="0" w:color="000000"/>
              <w:left w:val="single" w:sz="7" w:space="0" w:color="000000"/>
              <w:bottom w:val="nil"/>
              <w:right w:val="single" w:sz="7" w:space="0" w:color="000000"/>
            </w:tcBorders>
          </w:tcPr>
          <w:p w:rsidR="00D35201" w:rsidRDefault="00D35201">
            <w:pPr>
              <w:spacing w:before="8" w:line="240" w:lineRule="exact"/>
              <w:rPr>
                <w:sz w:val="24"/>
                <w:szCs w:val="24"/>
              </w:rPr>
            </w:pPr>
          </w:p>
          <w:p w:rsidR="00D35201" w:rsidRDefault="00E6664F">
            <w:pPr>
              <w:ind w:left="100"/>
              <w:rPr>
                <w:sz w:val="24"/>
                <w:szCs w:val="24"/>
              </w:rPr>
            </w:pPr>
            <w:r>
              <w:rPr>
                <w:spacing w:val="1"/>
                <w:sz w:val="24"/>
                <w:szCs w:val="24"/>
              </w:rPr>
              <w:t>P</w:t>
            </w:r>
            <w:r>
              <w:rPr>
                <w:sz w:val="24"/>
                <w:szCs w:val="24"/>
              </w:rPr>
              <w:t>ro</w:t>
            </w:r>
            <w:r>
              <w:rPr>
                <w:spacing w:val="-1"/>
                <w:sz w:val="24"/>
                <w:szCs w:val="24"/>
              </w:rPr>
              <w:t>fe</w:t>
            </w:r>
            <w:r>
              <w:rPr>
                <w:sz w:val="24"/>
                <w:szCs w:val="24"/>
              </w:rPr>
              <w:t>ss</w:t>
            </w:r>
            <w:r>
              <w:rPr>
                <w:spacing w:val="1"/>
                <w:sz w:val="24"/>
                <w:szCs w:val="24"/>
              </w:rPr>
              <w:t>i</w:t>
            </w:r>
            <w:r>
              <w:rPr>
                <w:sz w:val="24"/>
                <w:szCs w:val="24"/>
              </w:rPr>
              <w:t>on</w:t>
            </w:r>
            <w:r>
              <w:rPr>
                <w:spacing w:val="-1"/>
                <w:sz w:val="24"/>
                <w:szCs w:val="24"/>
              </w:rPr>
              <w:t>a</w:t>
            </w:r>
            <w:r>
              <w:rPr>
                <w:sz w:val="24"/>
                <w:szCs w:val="24"/>
              </w:rPr>
              <w:t xml:space="preserve">l </w:t>
            </w:r>
            <w:r>
              <w:rPr>
                <w:spacing w:val="1"/>
                <w:sz w:val="24"/>
                <w:szCs w:val="24"/>
              </w:rPr>
              <w:t>S</w:t>
            </w:r>
            <w:r>
              <w:rPr>
                <w:sz w:val="24"/>
                <w:szCs w:val="24"/>
              </w:rPr>
              <w:t>ta</w:t>
            </w:r>
            <w:r>
              <w:rPr>
                <w:spacing w:val="-1"/>
                <w:sz w:val="24"/>
                <w:szCs w:val="24"/>
              </w:rPr>
              <w:t>f</w:t>
            </w:r>
            <w:r>
              <w:rPr>
                <w:sz w:val="24"/>
                <w:szCs w:val="24"/>
              </w:rPr>
              <w:t>f</w:t>
            </w:r>
          </w:p>
        </w:tc>
      </w:tr>
      <w:tr w:rsidR="00D35201">
        <w:trPr>
          <w:trHeight w:hRule="exact" w:val="377"/>
        </w:trPr>
        <w:tc>
          <w:tcPr>
            <w:tcW w:w="2551" w:type="dxa"/>
            <w:tcBorders>
              <w:top w:val="single" w:sz="12" w:space="0" w:color="000000"/>
              <w:left w:val="single" w:sz="7" w:space="0" w:color="000000"/>
              <w:bottom w:val="single" w:sz="7" w:space="0" w:color="000000"/>
              <w:right w:val="single" w:sz="7" w:space="0" w:color="000000"/>
            </w:tcBorders>
          </w:tcPr>
          <w:p w:rsidR="00D35201" w:rsidRDefault="00E6664F">
            <w:pPr>
              <w:spacing w:before="31"/>
              <w:ind w:left="587"/>
              <w:rPr>
                <w:sz w:val="24"/>
                <w:szCs w:val="24"/>
              </w:rPr>
            </w:pPr>
            <w:r>
              <w:rPr>
                <w:sz w:val="24"/>
                <w:szCs w:val="24"/>
              </w:rPr>
              <w:t>N</w:t>
            </w:r>
            <w:r>
              <w:rPr>
                <w:spacing w:val="-1"/>
                <w:sz w:val="24"/>
                <w:szCs w:val="24"/>
              </w:rPr>
              <w:t>a</w:t>
            </w:r>
            <w:r>
              <w:rPr>
                <w:sz w:val="24"/>
                <w:szCs w:val="24"/>
              </w:rPr>
              <w:t>me of</w:t>
            </w:r>
            <w:r>
              <w:rPr>
                <w:spacing w:val="-1"/>
                <w:sz w:val="24"/>
                <w:szCs w:val="24"/>
              </w:rPr>
              <w:t xml:space="preserve"> </w:t>
            </w:r>
            <w:r>
              <w:rPr>
                <w:spacing w:val="1"/>
                <w:sz w:val="24"/>
                <w:szCs w:val="24"/>
              </w:rPr>
              <w:t>S</w:t>
            </w:r>
            <w:r>
              <w:rPr>
                <w:sz w:val="24"/>
                <w:szCs w:val="24"/>
              </w:rPr>
              <w:t>ta</w:t>
            </w:r>
            <w:r>
              <w:rPr>
                <w:spacing w:val="-1"/>
                <w:sz w:val="24"/>
                <w:szCs w:val="24"/>
              </w:rPr>
              <w:t>f</w:t>
            </w:r>
            <w:r>
              <w:rPr>
                <w:sz w:val="24"/>
                <w:szCs w:val="24"/>
              </w:rPr>
              <w:t>f</w:t>
            </w:r>
          </w:p>
        </w:tc>
        <w:tc>
          <w:tcPr>
            <w:tcW w:w="1985" w:type="dxa"/>
            <w:tcBorders>
              <w:top w:val="single" w:sz="12" w:space="0" w:color="000000"/>
              <w:left w:val="single" w:sz="7" w:space="0" w:color="000000"/>
              <w:bottom w:val="single" w:sz="7" w:space="0" w:color="000000"/>
              <w:right w:val="single" w:sz="7" w:space="0" w:color="000000"/>
            </w:tcBorders>
          </w:tcPr>
          <w:p w:rsidR="00D35201" w:rsidRDefault="00E6664F">
            <w:pPr>
              <w:spacing w:before="31"/>
              <w:ind w:left="713" w:right="715"/>
              <w:jc w:val="center"/>
              <w:rPr>
                <w:sz w:val="24"/>
                <w:szCs w:val="24"/>
              </w:rPr>
            </w:pPr>
            <w:r>
              <w:rPr>
                <w:spacing w:val="-1"/>
                <w:sz w:val="24"/>
                <w:szCs w:val="24"/>
              </w:rPr>
              <w:t>F</w:t>
            </w:r>
            <w:r>
              <w:rPr>
                <w:sz w:val="24"/>
                <w:szCs w:val="24"/>
              </w:rPr>
              <w:t>irm</w:t>
            </w:r>
          </w:p>
        </w:tc>
        <w:tc>
          <w:tcPr>
            <w:tcW w:w="1985" w:type="dxa"/>
            <w:tcBorders>
              <w:top w:val="single" w:sz="12" w:space="0" w:color="000000"/>
              <w:left w:val="single" w:sz="7" w:space="0" w:color="000000"/>
              <w:bottom w:val="single" w:sz="7" w:space="0" w:color="000000"/>
              <w:right w:val="single" w:sz="7" w:space="0" w:color="000000"/>
            </w:tcBorders>
          </w:tcPr>
          <w:p w:rsidR="00D35201" w:rsidRDefault="00E6664F">
            <w:pPr>
              <w:spacing w:before="31"/>
              <w:ind w:left="138"/>
              <w:rPr>
                <w:sz w:val="24"/>
                <w:szCs w:val="24"/>
              </w:rPr>
            </w:pPr>
            <w:r>
              <w:rPr>
                <w:sz w:val="24"/>
                <w:szCs w:val="24"/>
              </w:rPr>
              <w:t>A</w:t>
            </w:r>
            <w:r>
              <w:rPr>
                <w:spacing w:val="-1"/>
                <w:sz w:val="24"/>
                <w:szCs w:val="24"/>
              </w:rPr>
              <w:t>re</w:t>
            </w:r>
            <w:r>
              <w:rPr>
                <w:sz w:val="24"/>
                <w:szCs w:val="24"/>
              </w:rPr>
              <w:t>a</w:t>
            </w:r>
            <w:r>
              <w:rPr>
                <w:spacing w:val="-1"/>
                <w:sz w:val="24"/>
                <w:szCs w:val="24"/>
              </w:rPr>
              <w:t xml:space="preserve"> </w:t>
            </w:r>
            <w:r>
              <w:rPr>
                <w:spacing w:val="2"/>
                <w:sz w:val="24"/>
                <w:szCs w:val="24"/>
              </w:rPr>
              <w:t>o</w:t>
            </w:r>
            <w:r>
              <w:rPr>
                <w:sz w:val="24"/>
                <w:szCs w:val="24"/>
              </w:rPr>
              <w:t xml:space="preserve">f </w:t>
            </w:r>
            <w:r>
              <w:rPr>
                <w:spacing w:val="-1"/>
                <w:sz w:val="24"/>
                <w:szCs w:val="24"/>
              </w:rPr>
              <w:t>E</w:t>
            </w:r>
            <w:r>
              <w:rPr>
                <w:spacing w:val="2"/>
                <w:sz w:val="24"/>
                <w:szCs w:val="24"/>
              </w:rPr>
              <w:t>x</w:t>
            </w:r>
            <w:r>
              <w:rPr>
                <w:sz w:val="24"/>
                <w:szCs w:val="24"/>
              </w:rPr>
              <w:t>p</w:t>
            </w:r>
            <w:r>
              <w:rPr>
                <w:spacing w:val="-1"/>
                <w:sz w:val="24"/>
                <w:szCs w:val="24"/>
              </w:rPr>
              <w:t>e</w:t>
            </w:r>
            <w:r>
              <w:rPr>
                <w:sz w:val="24"/>
                <w:szCs w:val="24"/>
              </w:rPr>
              <w:t>rtise</w:t>
            </w:r>
          </w:p>
        </w:tc>
        <w:tc>
          <w:tcPr>
            <w:tcW w:w="1985" w:type="dxa"/>
            <w:tcBorders>
              <w:top w:val="single" w:sz="12" w:space="0" w:color="000000"/>
              <w:left w:val="single" w:sz="7" w:space="0" w:color="000000"/>
              <w:bottom w:val="single" w:sz="7" w:space="0" w:color="000000"/>
              <w:right w:val="single" w:sz="7" w:space="0" w:color="000000"/>
            </w:tcBorders>
          </w:tcPr>
          <w:p w:rsidR="00D35201" w:rsidRDefault="00E6664F">
            <w:pPr>
              <w:spacing w:before="31"/>
              <w:ind w:left="114"/>
              <w:rPr>
                <w:sz w:val="24"/>
                <w:szCs w:val="24"/>
              </w:rPr>
            </w:pPr>
            <w:r>
              <w:rPr>
                <w:spacing w:val="1"/>
                <w:sz w:val="24"/>
                <w:szCs w:val="24"/>
              </w:rPr>
              <w:t>P</w:t>
            </w:r>
            <w:r>
              <w:rPr>
                <w:sz w:val="24"/>
                <w:szCs w:val="24"/>
              </w:rPr>
              <w:t>osi</w:t>
            </w:r>
            <w:r>
              <w:rPr>
                <w:spacing w:val="1"/>
                <w:sz w:val="24"/>
                <w:szCs w:val="24"/>
              </w:rPr>
              <w:t>t</w:t>
            </w:r>
            <w:r>
              <w:rPr>
                <w:sz w:val="24"/>
                <w:szCs w:val="24"/>
              </w:rPr>
              <w:t>ion Ass</w:t>
            </w:r>
            <w:r>
              <w:rPr>
                <w:spacing w:val="1"/>
                <w:sz w:val="24"/>
                <w:szCs w:val="24"/>
              </w:rPr>
              <w:t>i</w:t>
            </w:r>
            <w:r>
              <w:rPr>
                <w:spacing w:val="-2"/>
                <w:sz w:val="24"/>
                <w:szCs w:val="24"/>
              </w:rPr>
              <w:t>g</w:t>
            </w:r>
            <w:r>
              <w:rPr>
                <w:sz w:val="24"/>
                <w:szCs w:val="24"/>
              </w:rPr>
              <w:t>n</w:t>
            </w:r>
            <w:r>
              <w:rPr>
                <w:spacing w:val="-1"/>
                <w:sz w:val="24"/>
                <w:szCs w:val="24"/>
              </w:rPr>
              <w:t>e</w:t>
            </w:r>
            <w:r>
              <w:rPr>
                <w:sz w:val="24"/>
                <w:szCs w:val="24"/>
              </w:rPr>
              <w:t>d</w:t>
            </w:r>
          </w:p>
        </w:tc>
        <w:tc>
          <w:tcPr>
            <w:tcW w:w="3290" w:type="dxa"/>
            <w:tcBorders>
              <w:top w:val="single" w:sz="12" w:space="0" w:color="000000"/>
              <w:left w:val="single" w:sz="7" w:space="0" w:color="000000"/>
              <w:bottom w:val="single" w:sz="7" w:space="0" w:color="000000"/>
              <w:right w:val="single" w:sz="7" w:space="0" w:color="000000"/>
            </w:tcBorders>
          </w:tcPr>
          <w:p w:rsidR="00D35201" w:rsidRDefault="00E6664F">
            <w:pPr>
              <w:spacing w:before="31"/>
              <w:ind w:left="925"/>
              <w:rPr>
                <w:sz w:val="24"/>
                <w:szCs w:val="24"/>
              </w:rPr>
            </w:pPr>
            <w:r>
              <w:rPr>
                <w:sz w:val="24"/>
                <w:szCs w:val="24"/>
              </w:rPr>
              <w:t>T</w:t>
            </w:r>
            <w:r>
              <w:rPr>
                <w:spacing w:val="-1"/>
                <w:sz w:val="24"/>
                <w:szCs w:val="24"/>
              </w:rPr>
              <w:t>a</w:t>
            </w:r>
            <w:r>
              <w:rPr>
                <w:sz w:val="24"/>
                <w:szCs w:val="24"/>
              </w:rPr>
              <w:t>sk Assi</w:t>
            </w:r>
            <w:r>
              <w:rPr>
                <w:spacing w:val="-2"/>
                <w:sz w:val="24"/>
                <w:szCs w:val="24"/>
              </w:rPr>
              <w:t>g</w:t>
            </w:r>
            <w:r>
              <w:rPr>
                <w:spacing w:val="2"/>
                <w:sz w:val="24"/>
                <w:szCs w:val="24"/>
              </w:rPr>
              <w:t>n</w:t>
            </w:r>
            <w:r>
              <w:rPr>
                <w:spacing w:val="-1"/>
                <w:sz w:val="24"/>
                <w:szCs w:val="24"/>
              </w:rPr>
              <w:t>e</w:t>
            </w:r>
            <w:r>
              <w:rPr>
                <w:sz w:val="24"/>
                <w:szCs w:val="24"/>
              </w:rPr>
              <w:t>d</w:t>
            </w:r>
          </w:p>
        </w:tc>
      </w:tr>
      <w:tr w:rsidR="00D35201">
        <w:trPr>
          <w:trHeight w:hRule="exact" w:val="569"/>
        </w:trPr>
        <w:tc>
          <w:tcPr>
            <w:tcW w:w="2551" w:type="dxa"/>
            <w:tcBorders>
              <w:top w:val="single" w:sz="7" w:space="0" w:color="000000"/>
              <w:left w:val="single" w:sz="7" w:space="0" w:color="000000"/>
              <w:bottom w:val="single" w:sz="7" w:space="0" w:color="000000"/>
              <w:right w:val="single" w:sz="7" w:space="0" w:color="000000"/>
            </w:tcBorders>
          </w:tcPr>
          <w:p w:rsidR="00D35201" w:rsidRDefault="00D35201"/>
        </w:tc>
        <w:tc>
          <w:tcPr>
            <w:tcW w:w="1985" w:type="dxa"/>
            <w:tcBorders>
              <w:top w:val="single" w:sz="7" w:space="0" w:color="000000"/>
              <w:left w:val="single" w:sz="7" w:space="0" w:color="000000"/>
              <w:bottom w:val="single" w:sz="7" w:space="0" w:color="000000"/>
              <w:right w:val="single" w:sz="7" w:space="0" w:color="000000"/>
            </w:tcBorders>
          </w:tcPr>
          <w:p w:rsidR="00D35201" w:rsidRDefault="00D35201"/>
        </w:tc>
        <w:tc>
          <w:tcPr>
            <w:tcW w:w="1985" w:type="dxa"/>
            <w:tcBorders>
              <w:top w:val="single" w:sz="7" w:space="0" w:color="000000"/>
              <w:left w:val="single" w:sz="7" w:space="0" w:color="000000"/>
              <w:bottom w:val="single" w:sz="7" w:space="0" w:color="000000"/>
              <w:right w:val="single" w:sz="7" w:space="0" w:color="000000"/>
            </w:tcBorders>
          </w:tcPr>
          <w:p w:rsidR="00D35201" w:rsidRDefault="00D35201"/>
        </w:tc>
        <w:tc>
          <w:tcPr>
            <w:tcW w:w="1985" w:type="dxa"/>
            <w:tcBorders>
              <w:top w:val="single" w:sz="7" w:space="0" w:color="000000"/>
              <w:left w:val="single" w:sz="7" w:space="0" w:color="000000"/>
              <w:bottom w:val="single" w:sz="7" w:space="0" w:color="000000"/>
              <w:right w:val="single" w:sz="7" w:space="0" w:color="000000"/>
            </w:tcBorders>
          </w:tcPr>
          <w:p w:rsidR="00D35201" w:rsidRDefault="00D35201"/>
        </w:tc>
        <w:tc>
          <w:tcPr>
            <w:tcW w:w="3290" w:type="dxa"/>
            <w:tcBorders>
              <w:top w:val="single" w:sz="7" w:space="0" w:color="000000"/>
              <w:left w:val="single" w:sz="7" w:space="0" w:color="000000"/>
              <w:bottom w:val="single" w:sz="7" w:space="0" w:color="000000"/>
              <w:right w:val="single" w:sz="7" w:space="0" w:color="000000"/>
            </w:tcBorders>
          </w:tcPr>
          <w:p w:rsidR="00D35201" w:rsidRDefault="00D35201"/>
        </w:tc>
      </w:tr>
      <w:tr w:rsidR="00D35201">
        <w:trPr>
          <w:trHeight w:hRule="exact" w:val="566"/>
        </w:trPr>
        <w:tc>
          <w:tcPr>
            <w:tcW w:w="2551" w:type="dxa"/>
            <w:tcBorders>
              <w:top w:val="single" w:sz="7" w:space="0" w:color="000000"/>
              <w:left w:val="single" w:sz="7" w:space="0" w:color="000000"/>
              <w:bottom w:val="single" w:sz="7" w:space="0" w:color="000000"/>
              <w:right w:val="single" w:sz="7" w:space="0" w:color="000000"/>
            </w:tcBorders>
          </w:tcPr>
          <w:p w:rsidR="00D35201" w:rsidRDefault="00D35201"/>
        </w:tc>
        <w:tc>
          <w:tcPr>
            <w:tcW w:w="1985" w:type="dxa"/>
            <w:tcBorders>
              <w:top w:val="single" w:sz="7" w:space="0" w:color="000000"/>
              <w:left w:val="single" w:sz="7" w:space="0" w:color="000000"/>
              <w:bottom w:val="single" w:sz="7" w:space="0" w:color="000000"/>
              <w:right w:val="single" w:sz="7" w:space="0" w:color="000000"/>
            </w:tcBorders>
          </w:tcPr>
          <w:p w:rsidR="00D35201" w:rsidRDefault="00D35201"/>
        </w:tc>
        <w:tc>
          <w:tcPr>
            <w:tcW w:w="1985" w:type="dxa"/>
            <w:tcBorders>
              <w:top w:val="single" w:sz="7" w:space="0" w:color="000000"/>
              <w:left w:val="single" w:sz="7" w:space="0" w:color="000000"/>
              <w:bottom w:val="single" w:sz="7" w:space="0" w:color="000000"/>
              <w:right w:val="single" w:sz="7" w:space="0" w:color="000000"/>
            </w:tcBorders>
          </w:tcPr>
          <w:p w:rsidR="00D35201" w:rsidRDefault="00D35201"/>
        </w:tc>
        <w:tc>
          <w:tcPr>
            <w:tcW w:w="1985" w:type="dxa"/>
            <w:tcBorders>
              <w:top w:val="single" w:sz="7" w:space="0" w:color="000000"/>
              <w:left w:val="single" w:sz="7" w:space="0" w:color="000000"/>
              <w:bottom w:val="single" w:sz="7" w:space="0" w:color="000000"/>
              <w:right w:val="single" w:sz="7" w:space="0" w:color="000000"/>
            </w:tcBorders>
          </w:tcPr>
          <w:p w:rsidR="00D35201" w:rsidRDefault="00D35201"/>
        </w:tc>
        <w:tc>
          <w:tcPr>
            <w:tcW w:w="3290" w:type="dxa"/>
            <w:tcBorders>
              <w:top w:val="single" w:sz="7" w:space="0" w:color="000000"/>
              <w:left w:val="single" w:sz="7" w:space="0" w:color="000000"/>
              <w:bottom w:val="single" w:sz="7" w:space="0" w:color="000000"/>
              <w:right w:val="single" w:sz="7" w:space="0" w:color="000000"/>
            </w:tcBorders>
          </w:tcPr>
          <w:p w:rsidR="00D35201" w:rsidRDefault="00D35201"/>
        </w:tc>
      </w:tr>
      <w:tr w:rsidR="00D35201">
        <w:trPr>
          <w:trHeight w:hRule="exact" w:val="566"/>
        </w:trPr>
        <w:tc>
          <w:tcPr>
            <w:tcW w:w="2551" w:type="dxa"/>
            <w:tcBorders>
              <w:top w:val="single" w:sz="7" w:space="0" w:color="000000"/>
              <w:left w:val="single" w:sz="7" w:space="0" w:color="000000"/>
              <w:bottom w:val="single" w:sz="7" w:space="0" w:color="000000"/>
              <w:right w:val="single" w:sz="7" w:space="0" w:color="000000"/>
            </w:tcBorders>
          </w:tcPr>
          <w:p w:rsidR="00D35201" w:rsidRDefault="00D35201"/>
        </w:tc>
        <w:tc>
          <w:tcPr>
            <w:tcW w:w="1985" w:type="dxa"/>
            <w:tcBorders>
              <w:top w:val="single" w:sz="7" w:space="0" w:color="000000"/>
              <w:left w:val="single" w:sz="7" w:space="0" w:color="000000"/>
              <w:bottom w:val="single" w:sz="7" w:space="0" w:color="000000"/>
              <w:right w:val="single" w:sz="7" w:space="0" w:color="000000"/>
            </w:tcBorders>
          </w:tcPr>
          <w:p w:rsidR="00D35201" w:rsidRDefault="00D35201"/>
        </w:tc>
        <w:tc>
          <w:tcPr>
            <w:tcW w:w="1985" w:type="dxa"/>
            <w:tcBorders>
              <w:top w:val="single" w:sz="7" w:space="0" w:color="000000"/>
              <w:left w:val="single" w:sz="7" w:space="0" w:color="000000"/>
              <w:bottom w:val="single" w:sz="7" w:space="0" w:color="000000"/>
              <w:right w:val="single" w:sz="7" w:space="0" w:color="000000"/>
            </w:tcBorders>
          </w:tcPr>
          <w:p w:rsidR="00D35201" w:rsidRDefault="00D35201"/>
        </w:tc>
        <w:tc>
          <w:tcPr>
            <w:tcW w:w="1985" w:type="dxa"/>
            <w:tcBorders>
              <w:top w:val="single" w:sz="7" w:space="0" w:color="000000"/>
              <w:left w:val="single" w:sz="7" w:space="0" w:color="000000"/>
              <w:bottom w:val="single" w:sz="7" w:space="0" w:color="000000"/>
              <w:right w:val="single" w:sz="7" w:space="0" w:color="000000"/>
            </w:tcBorders>
          </w:tcPr>
          <w:p w:rsidR="00D35201" w:rsidRDefault="00D35201"/>
        </w:tc>
        <w:tc>
          <w:tcPr>
            <w:tcW w:w="3290" w:type="dxa"/>
            <w:tcBorders>
              <w:top w:val="single" w:sz="7" w:space="0" w:color="000000"/>
              <w:left w:val="single" w:sz="7" w:space="0" w:color="000000"/>
              <w:bottom w:val="single" w:sz="7" w:space="0" w:color="000000"/>
              <w:right w:val="single" w:sz="7" w:space="0" w:color="000000"/>
            </w:tcBorders>
          </w:tcPr>
          <w:p w:rsidR="00D35201" w:rsidRDefault="00D35201"/>
        </w:tc>
      </w:tr>
      <w:tr w:rsidR="00D35201">
        <w:trPr>
          <w:trHeight w:hRule="exact" w:val="566"/>
        </w:trPr>
        <w:tc>
          <w:tcPr>
            <w:tcW w:w="2551" w:type="dxa"/>
            <w:tcBorders>
              <w:top w:val="single" w:sz="7" w:space="0" w:color="000000"/>
              <w:left w:val="single" w:sz="7" w:space="0" w:color="000000"/>
              <w:bottom w:val="single" w:sz="7" w:space="0" w:color="000000"/>
              <w:right w:val="single" w:sz="7" w:space="0" w:color="000000"/>
            </w:tcBorders>
          </w:tcPr>
          <w:p w:rsidR="00D35201" w:rsidRDefault="00D35201"/>
        </w:tc>
        <w:tc>
          <w:tcPr>
            <w:tcW w:w="1985" w:type="dxa"/>
            <w:tcBorders>
              <w:top w:val="single" w:sz="7" w:space="0" w:color="000000"/>
              <w:left w:val="single" w:sz="7" w:space="0" w:color="000000"/>
              <w:bottom w:val="single" w:sz="7" w:space="0" w:color="000000"/>
              <w:right w:val="single" w:sz="7" w:space="0" w:color="000000"/>
            </w:tcBorders>
          </w:tcPr>
          <w:p w:rsidR="00D35201" w:rsidRDefault="00D35201"/>
        </w:tc>
        <w:tc>
          <w:tcPr>
            <w:tcW w:w="1985" w:type="dxa"/>
            <w:tcBorders>
              <w:top w:val="single" w:sz="7" w:space="0" w:color="000000"/>
              <w:left w:val="single" w:sz="7" w:space="0" w:color="000000"/>
              <w:bottom w:val="single" w:sz="7" w:space="0" w:color="000000"/>
              <w:right w:val="single" w:sz="7" w:space="0" w:color="000000"/>
            </w:tcBorders>
          </w:tcPr>
          <w:p w:rsidR="00D35201" w:rsidRDefault="00D35201"/>
        </w:tc>
        <w:tc>
          <w:tcPr>
            <w:tcW w:w="1985" w:type="dxa"/>
            <w:tcBorders>
              <w:top w:val="single" w:sz="7" w:space="0" w:color="000000"/>
              <w:left w:val="single" w:sz="7" w:space="0" w:color="000000"/>
              <w:bottom w:val="single" w:sz="7" w:space="0" w:color="000000"/>
              <w:right w:val="single" w:sz="7" w:space="0" w:color="000000"/>
            </w:tcBorders>
          </w:tcPr>
          <w:p w:rsidR="00D35201" w:rsidRDefault="00D35201"/>
        </w:tc>
        <w:tc>
          <w:tcPr>
            <w:tcW w:w="3290" w:type="dxa"/>
            <w:tcBorders>
              <w:top w:val="single" w:sz="7" w:space="0" w:color="000000"/>
              <w:left w:val="single" w:sz="7" w:space="0" w:color="000000"/>
              <w:bottom w:val="single" w:sz="7" w:space="0" w:color="000000"/>
              <w:right w:val="single" w:sz="7" w:space="0" w:color="000000"/>
            </w:tcBorders>
          </w:tcPr>
          <w:p w:rsidR="00D35201" w:rsidRDefault="00D35201"/>
        </w:tc>
      </w:tr>
      <w:tr w:rsidR="00D35201">
        <w:trPr>
          <w:trHeight w:hRule="exact" w:val="569"/>
        </w:trPr>
        <w:tc>
          <w:tcPr>
            <w:tcW w:w="2551" w:type="dxa"/>
            <w:tcBorders>
              <w:top w:val="single" w:sz="7" w:space="0" w:color="000000"/>
              <w:left w:val="single" w:sz="7" w:space="0" w:color="000000"/>
              <w:bottom w:val="single" w:sz="7" w:space="0" w:color="000000"/>
              <w:right w:val="single" w:sz="7" w:space="0" w:color="000000"/>
            </w:tcBorders>
          </w:tcPr>
          <w:p w:rsidR="00D35201" w:rsidRDefault="00D35201"/>
        </w:tc>
        <w:tc>
          <w:tcPr>
            <w:tcW w:w="1985" w:type="dxa"/>
            <w:tcBorders>
              <w:top w:val="single" w:sz="7" w:space="0" w:color="000000"/>
              <w:left w:val="single" w:sz="7" w:space="0" w:color="000000"/>
              <w:bottom w:val="single" w:sz="7" w:space="0" w:color="000000"/>
              <w:right w:val="single" w:sz="7" w:space="0" w:color="000000"/>
            </w:tcBorders>
          </w:tcPr>
          <w:p w:rsidR="00D35201" w:rsidRDefault="00D35201"/>
        </w:tc>
        <w:tc>
          <w:tcPr>
            <w:tcW w:w="1985" w:type="dxa"/>
            <w:tcBorders>
              <w:top w:val="single" w:sz="7" w:space="0" w:color="000000"/>
              <w:left w:val="single" w:sz="7" w:space="0" w:color="000000"/>
              <w:bottom w:val="single" w:sz="7" w:space="0" w:color="000000"/>
              <w:right w:val="single" w:sz="7" w:space="0" w:color="000000"/>
            </w:tcBorders>
          </w:tcPr>
          <w:p w:rsidR="00D35201" w:rsidRDefault="00D35201"/>
        </w:tc>
        <w:tc>
          <w:tcPr>
            <w:tcW w:w="1985" w:type="dxa"/>
            <w:tcBorders>
              <w:top w:val="single" w:sz="7" w:space="0" w:color="000000"/>
              <w:left w:val="single" w:sz="7" w:space="0" w:color="000000"/>
              <w:bottom w:val="single" w:sz="7" w:space="0" w:color="000000"/>
              <w:right w:val="single" w:sz="7" w:space="0" w:color="000000"/>
            </w:tcBorders>
          </w:tcPr>
          <w:p w:rsidR="00D35201" w:rsidRDefault="00D35201"/>
        </w:tc>
        <w:tc>
          <w:tcPr>
            <w:tcW w:w="3290" w:type="dxa"/>
            <w:tcBorders>
              <w:top w:val="single" w:sz="7" w:space="0" w:color="000000"/>
              <w:left w:val="single" w:sz="7" w:space="0" w:color="000000"/>
              <w:bottom w:val="single" w:sz="7" w:space="0" w:color="000000"/>
              <w:right w:val="single" w:sz="7" w:space="0" w:color="000000"/>
            </w:tcBorders>
          </w:tcPr>
          <w:p w:rsidR="00D35201" w:rsidRDefault="00D35201"/>
        </w:tc>
      </w:tr>
      <w:tr w:rsidR="00D35201">
        <w:trPr>
          <w:trHeight w:hRule="exact" w:val="567"/>
        </w:trPr>
        <w:tc>
          <w:tcPr>
            <w:tcW w:w="2551" w:type="dxa"/>
            <w:tcBorders>
              <w:top w:val="single" w:sz="7" w:space="0" w:color="000000"/>
              <w:left w:val="single" w:sz="7" w:space="0" w:color="000000"/>
              <w:bottom w:val="single" w:sz="7" w:space="0" w:color="000000"/>
              <w:right w:val="single" w:sz="7" w:space="0" w:color="000000"/>
            </w:tcBorders>
          </w:tcPr>
          <w:p w:rsidR="00D35201" w:rsidRDefault="00D35201"/>
        </w:tc>
        <w:tc>
          <w:tcPr>
            <w:tcW w:w="1985" w:type="dxa"/>
            <w:tcBorders>
              <w:top w:val="single" w:sz="7" w:space="0" w:color="000000"/>
              <w:left w:val="single" w:sz="7" w:space="0" w:color="000000"/>
              <w:bottom w:val="single" w:sz="7" w:space="0" w:color="000000"/>
              <w:right w:val="single" w:sz="7" w:space="0" w:color="000000"/>
            </w:tcBorders>
          </w:tcPr>
          <w:p w:rsidR="00D35201" w:rsidRDefault="00D35201"/>
        </w:tc>
        <w:tc>
          <w:tcPr>
            <w:tcW w:w="1985" w:type="dxa"/>
            <w:tcBorders>
              <w:top w:val="single" w:sz="7" w:space="0" w:color="000000"/>
              <w:left w:val="single" w:sz="7" w:space="0" w:color="000000"/>
              <w:bottom w:val="single" w:sz="7" w:space="0" w:color="000000"/>
              <w:right w:val="single" w:sz="7" w:space="0" w:color="000000"/>
            </w:tcBorders>
          </w:tcPr>
          <w:p w:rsidR="00D35201" w:rsidRDefault="00D35201"/>
        </w:tc>
        <w:tc>
          <w:tcPr>
            <w:tcW w:w="1985" w:type="dxa"/>
            <w:tcBorders>
              <w:top w:val="single" w:sz="7" w:space="0" w:color="000000"/>
              <w:left w:val="single" w:sz="7" w:space="0" w:color="000000"/>
              <w:bottom w:val="single" w:sz="7" w:space="0" w:color="000000"/>
              <w:right w:val="single" w:sz="7" w:space="0" w:color="000000"/>
            </w:tcBorders>
          </w:tcPr>
          <w:p w:rsidR="00D35201" w:rsidRDefault="00D35201"/>
        </w:tc>
        <w:tc>
          <w:tcPr>
            <w:tcW w:w="3290" w:type="dxa"/>
            <w:tcBorders>
              <w:top w:val="single" w:sz="7" w:space="0" w:color="000000"/>
              <w:left w:val="single" w:sz="7" w:space="0" w:color="000000"/>
              <w:bottom w:val="single" w:sz="7" w:space="0" w:color="000000"/>
              <w:right w:val="single" w:sz="7" w:space="0" w:color="000000"/>
            </w:tcBorders>
          </w:tcPr>
          <w:p w:rsidR="00D35201" w:rsidRDefault="00D35201"/>
        </w:tc>
      </w:tr>
      <w:tr w:rsidR="00D35201">
        <w:trPr>
          <w:trHeight w:hRule="exact" w:val="566"/>
        </w:trPr>
        <w:tc>
          <w:tcPr>
            <w:tcW w:w="2551" w:type="dxa"/>
            <w:tcBorders>
              <w:top w:val="single" w:sz="7" w:space="0" w:color="000000"/>
              <w:left w:val="single" w:sz="7" w:space="0" w:color="000000"/>
              <w:bottom w:val="single" w:sz="7" w:space="0" w:color="000000"/>
              <w:right w:val="single" w:sz="7" w:space="0" w:color="000000"/>
            </w:tcBorders>
          </w:tcPr>
          <w:p w:rsidR="00D35201" w:rsidRDefault="00D35201"/>
        </w:tc>
        <w:tc>
          <w:tcPr>
            <w:tcW w:w="1985" w:type="dxa"/>
            <w:tcBorders>
              <w:top w:val="single" w:sz="7" w:space="0" w:color="000000"/>
              <w:left w:val="single" w:sz="7" w:space="0" w:color="000000"/>
              <w:bottom w:val="single" w:sz="7" w:space="0" w:color="000000"/>
              <w:right w:val="single" w:sz="7" w:space="0" w:color="000000"/>
            </w:tcBorders>
          </w:tcPr>
          <w:p w:rsidR="00D35201" w:rsidRDefault="00D35201"/>
        </w:tc>
        <w:tc>
          <w:tcPr>
            <w:tcW w:w="1985" w:type="dxa"/>
            <w:tcBorders>
              <w:top w:val="single" w:sz="7" w:space="0" w:color="000000"/>
              <w:left w:val="single" w:sz="7" w:space="0" w:color="000000"/>
              <w:bottom w:val="single" w:sz="7" w:space="0" w:color="000000"/>
              <w:right w:val="single" w:sz="7" w:space="0" w:color="000000"/>
            </w:tcBorders>
          </w:tcPr>
          <w:p w:rsidR="00D35201" w:rsidRDefault="00D35201"/>
        </w:tc>
        <w:tc>
          <w:tcPr>
            <w:tcW w:w="1985" w:type="dxa"/>
            <w:tcBorders>
              <w:top w:val="single" w:sz="7" w:space="0" w:color="000000"/>
              <w:left w:val="single" w:sz="7" w:space="0" w:color="000000"/>
              <w:bottom w:val="single" w:sz="7" w:space="0" w:color="000000"/>
              <w:right w:val="single" w:sz="7" w:space="0" w:color="000000"/>
            </w:tcBorders>
          </w:tcPr>
          <w:p w:rsidR="00D35201" w:rsidRDefault="00D35201"/>
        </w:tc>
        <w:tc>
          <w:tcPr>
            <w:tcW w:w="3290" w:type="dxa"/>
            <w:tcBorders>
              <w:top w:val="single" w:sz="7" w:space="0" w:color="000000"/>
              <w:left w:val="single" w:sz="7" w:space="0" w:color="000000"/>
              <w:bottom w:val="single" w:sz="7" w:space="0" w:color="000000"/>
              <w:right w:val="single" w:sz="7" w:space="0" w:color="000000"/>
            </w:tcBorders>
          </w:tcPr>
          <w:p w:rsidR="00D35201" w:rsidRDefault="00D35201"/>
        </w:tc>
      </w:tr>
      <w:tr w:rsidR="00D35201">
        <w:trPr>
          <w:trHeight w:hRule="exact" w:val="566"/>
        </w:trPr>
        <w:tc>
          <w:tcPr>
            <w:tcW w:w="2551" w:type="dxa"/>
            <w:tcBorders>
              <w:top w:val="single" w:sz="7" w:space="0" w:color="000000"/>
              <w:left w:val="single" w:sz="7" w:space="0" w:color="000000"/>
              <w:bottom w:val="single" w:sz="7" w:space="0" w:color="000000"/>
              <w:right w:val="single" w:sz="7" w:space="0" w:color="000000"/>
            </w:tcBorders>
          </w:tcPr>
          <w:p w:rsidR="00D35201" w:rsidRDefault="00D35201"/>
        </w:tc>
        <w:tc>
          <w:tcPr>
            <w:tcW w:w="1985" w:type="dxa"/>
            <w:tcBorders>
              <w:top w:val="single" w:sz="7" w:space="0" w:color="000000"/>
              <w:left w:val="single" w:sz="7" w:space="0" w:color="000000"/>
              <w:bottom w:val="single" w:sz="7" w:space="0" w:color="000000"/>
              <w:right w:val="single" w:sz="7" w:space="0" w:color="000000"/>
            </w:tcBorders>
          </w:tcPr>
          <w:p w:rsidR="00D35201" w:rsidRDefault="00D35201"/>
        </w:tc>
        <w:tc>
          <w:tcPr>
            <w:tcW w:w="1985" w:type="dxa"/>
            <w:tcBorders>
              <w:top w:val="single" w:sz="7" w:space="0" w:color="000000"/>
              <w:left w:val="single" w:sz="7" w:space="0" w:color="000000"/>
              <w:bottom w:val="single" w:sz="7" w:space="0" w:color="000000"/>
              <w:right w:val="single" w:sz="7" w:space="0" w:color="000000"/>
            </w:tcBorders>
          </w:tcPr>
          <w:p w:rsidR="00D35201" w:rsidRDefault="00D35201"/>
        </w:tc>
        <w:tc>
          <w:tcPr>
            <w:tcW w:w="1985" w:type="dxa"/>
            <w:tcBorders>
              <w:top w:val="single" w:sz="7" w:space="0" w:color="000000"/>
              <w:left w:val="single" w:sz="7" w:space="0" w:color="000000"/>
              <w:bottom w:val="single" w:sz="7" w:space="0" w:color="000000"/>
              <w:right w:val="single" w:sz="7" w:space="0" w:color="000000"/>
            </w:tcBorders>
          </w:tcPr>
          <w:p w:rsidR="00D35201" w:rsidRDefault="00D35201"/>
        </w:tc>
        <w:tc>
          <w:tcPr>
            <w:tcW w:w="3290" w:type="dxa"/>
            <w:tcBorders>
              <w:top w:val="single" w:sz="7" w:space="0" w:color="000000"/>
              <w:left w:val="single" w:sz="7" w:space="0" w:color="000000"/>
              <w:bottom w:val="single" w:sz="7" w:space="0" w:color="000000"/>
              <w:right w:val="single" w:sz="7" w:space="0" w:color="000000"/>
            </w:tcBorders>
          </w:tcPr>
          <w:p w:rsidR="00D35201" w:rsidRDefault="00D35201"/>
        </w:tc>
      </w:tr>
      <w:tr w:rsidR="00D35201">
        <w:trPr>
          <w:trHeight w:hRule="exact" w:val="583"/>
        </w:trPr>
        <w:tc>
          <w:tcPr>
            <w:tcW w:w="2551" w:type="dxa"/>
            <w:tcBorders>
              <w:top w:val="single" w:sz="7" w:space="0" w:color="000000"/>
              <w:left w:val="single" w:sz="7" w:space="0" w:color="000000"/>
              <w:bottom w:val="single" w:sz="7" w:space="0" w:color="000000"/>
              <w:right w:val="single" w:sz="7" w:space="0" w:color="000000"/>
            </w:tcBorders>
          </w:tcPr>
          <w:p w:rsidR="00D35201" w:rsidRDefault="00D35201"/>
        </w:tc>
        <w:tc>
          <w:tcPr>
            <w:tcW w:w="1985" w:type="dxa"/>
            <w:tcBorders>
              <w:top w:val="single" w:sz="7" w:space="0" w:color="000000"/>
              <w:left w:val="single" w:sz="7" w:space="0" w:color="000000"/>
              <w:bottom w:val="single" w:sz="7" w:space="0" w:color="000000"/>
              <w:right w:val="single" w:sz="7" w:space="0" w:color="000000"/>
            </w:tcBorders>
          </w:tcPr>
          <w:p w:rsidR="00D35201" w:rsidRDefault="00D35201"/>
        </w:tc>
        <w:tc>
          <w:tcPr>
            <w:tcW w:w="1985" w:type="dxa"/>
            <w:tcBorders>
              <w:top w:val="single" w:sz="7" w:space="0" w:color="000000"/>
              <w:left w:val="single" w:sz="7" w:space="0" w:color="000000"/>
              <w:bottom w:val="single" w:sz="7" w:space="0" w:color="000000"/>
              <w:right w:val="single" w:sz="7" w:space="0" w:color="000000"/>
            </w:tcBorders>
          </w:tcPr>
          <w:p w:rsidR="00D35201" w:rsidRDefault="00D35201"/>
        </w:tc>
        <w:tc>
          <w:tcPr>
            <w:tcW w:w="1985" w:type="dxa"/>
            <w:tcBorders>
              <w:top w:val="single" w:sz="7" w:space="0" w:color="000000"/>
              <w:left w:val="single" w:sz="7" w:space="0" w:color="000000"/>
              <w:bottom w:val="single" w:sz="7" w:space="0" w:color="000000"/>
              <w:right w:val="single" w:sz="7" w:space="0" w:color="000000"/>
            </w:tcBorders>
          </w:tcPr>
          <w:p w:rsidR="00D35201" w:rsidRDefault="00D35201"/>
        </w:tc>
        <w:tc>
          <w:tcPr>
            <w:tcW w:w="3290" w:type="dxa"/>
            <w:tcBorders>
              <w:top w:val="single" w:sz="7" w:space="0" w:color="000000"/>
              <w:left w:val="single" w:sz="7" w:space="0" w:color="000000"/>
              <w:bottom w:val="single" w:sz="7" w:space="0" w:color="000000"/>
              <w:right w:val="single" w:sz="7" w:space="0" w:color="000000"/>
            </w:tcBorders>
          </w:tcPr>
          <w:p w:rsidR="00D35201" w:rsidRDefault="00D35201"/>
        </w:tc>
      </w:tr>
    </w:tbl>
    <w:p w:rsidR="00D35201" w:rsidRDefault="00D35201">
      <w:pPr>
        <w:sectPr w:rsidR="00D35201">
          <w:headerReference w:type="default" r:id="rId22"/>
          <w:footerReference w:type="default" r:id="rId23"/>
          <w:pgSz w:w="15840" w:h="12240" w:orient="landscape"/>
          <w:pgMar w:top="640" w:right="2020" w:bottom="280" w:left="1340" w:header="0" w:footer="1047" w:gutter="0"/>
          <w:cols w:space="720"/>
        </w:sectPr>
      </w:pPr>
    </w:p>
    <w:p w:rsidR="00D35201" w:rsidRDefault="00D35201">
      <w:pPr>
        <w:spacing w:before="5" w:line="160" w:lineRule="exact"/>
        <w:rPr>
          <w:sz w:val="16"/>
          <w:szCs w:val="16"/>
        </w:rPr>
      </w:pPr>
    </w:p>
    <w:p w:rsidR="00D35201" w:rsidRDefault="005A6E34" w:rsidP="005A6E34">
      <w:pPr>
        <w:tabs>
          <w:tab w:val="left" w:pos="4335"/>
        </w:tabs>
        <w:spacing w:line="200" w:lineRule="exact"/>
      </w:pPr>
      <w:r>
        <w:tab/>
      </w:r>
    </w:p>
    <w:p w:rsidR="00D35201" w:rsidRDefault="00D35201">
      <w:pPr>
        <w:spacing w:line="200" w:lineRule="exact"/>
      </w:pPr>
    </w:p>
    <w:p w:rsidR="00D35201" w:rsidRDefault="007E58FD">
      <w:pPr>
        <w:spacing w:before="18"/>
        <w:ind w:left="1002" w:right="1001"/>
        <w:jc w:val="center"/>
        <w:rPr>
          <w:sz w:val="26"/>
          <w:szCs w:val="26"/>
        </w:rPr>
      </w:pPr>
      <w:r>
        <w:pict>
          <v:group id="_x0000_s3484" style="position:absolute;left:0;text-align:left;margin-left:70.6pt;margin-top:39.35pt;width:470.95pt;height:0;z-index:-251716096;mso-position-horizontal-relative:page" coordorigin="1412,787" coordsize="9419,0">
            <v:shape id="_x0000_s3485" style="position:absolute;left:1412;top:787;width:9419;height:0" coordorigin="1412,787" coordsize="9419,0" path="m1412,787r9419,e" filled="f" strokeweight=".58pt">
              <v:path arrowok="t"/>
            </v:shape>
            <w10:wrap anchorx="page"/>
          </v:group>
        </w:pict>
      </w:r>
      <w:r w:rsidR="00E6664F">
        <w:rPr>
          <w:sz w:val="32"/>
          <w:szCs w:val="32"/>
        </w:rPr>
        <w:t>F</w:t>
      </w:r>
      <w:r w:rsidR="00E6664F">
        <w:rPr>
          <w:sz w:val="26"/>
          <w:szCs w:val="26"/>
        </w:rPr>
        <w:t>ORM</w:t>
      </w:r>
      <w:r w:rsidR="00E6664F">
        <w:rPr>
          <w:spacing w:val="-6"/>
          <w:sz w:val="26"/>
          <w:szCs w:val="26"/>
        </w:rPr>
        <w:t xml:space="preserve"> </w:t>
      </w:r>
      <w:r w:rsidR="00E6664F">
        <w:rPr>
          <w:sz w:val="32"/>
          <w:szCs w:val="32"/>
        </w:rPr>
        <w:t>T</w:t>
      </w:r>
      <w:r w:rsidR="00E6664F">
        <w:rPr>
          <w:spacing w:val="-1"/>
          <w:sz w:val="32"/>
          <w:szCs w:val="32"/>
        </w:rPr>
        <w:t>E</w:t>
      </w:r>
      <w:r w:rsidR="00E6664F">
        <w:rPr>
          <w:sz w:val="32"/>
          <w:szCs w:val="32"/>
        </w:rPr>
        <w:t>C</w:t>
      </w:r>
      <w:r w:rsidR="00E6664F">
        <w:rPr>
          <w:spacing w:val="3"/>
          <w:sz w:val="32"/>
          <w:szCs w:val="32"/>
        </w:rPr>
        <w:t>H</w:t>
      </w:r>
      <w:r w:rsidR="00E6664F">
        <w:rPr>
          <w:spacing w:val="-1"/>
          <w:sz w:val="32"/>
          <w:szCs w:val="32"/>
        </w:rPr>
        <w:t>-</w:t>
      </w:r>
      <w:r w:rsidR="00E6664F">
        <w:rPr>
          <w:spacing w:val="1"/>
          <w:sz w:val="32"/>
          <w:szCs w:val="32"/>
        </w:rPr>
        <w:t>6</w:t>
      </w:r>
      <w:r w:rsidR="00E6664F">
        <w:rPr>
          <w:sz w:val="32"/>
          <w:szCs w:val="32"/>
        </w:rPr>
        <w:t>.</w:t>
      </w:r>
      <w:r w:rsidR="00E6664F">
        <w:rPr>
          <w:spacing w:val="52"/>
          <w:sz w:val="32"/>
          <w:szCs w:val="32"/>
        </w:rPr>
        <w:t xml:space="preserve"> </w:t>
      </w:r>
      <w:r w:rsidR="00E6664F">
        <w:rPr>
          <w:spacing w:val="1"/>
          <w:sz w:val="32"/>
          <w:szCs w:val="32"/>
        </w:rPr>
        <w:t>C</w:t>
      </w:r>
      <w:r w:rsidR="00E6664F">
        <w:rPr>
          <w:sz w:val="26"/>
          <w:szCs w:val="26"/>
        </w:rPr>
        <w:t>URRICU</w:t>
      </w:r>
      <w:r w:rsidR="00E6664F">
        <w:rPr>
          <w:spacing w:val="2"/>
          <w:sz w:val="26"/>
          <w:szCs w:val="26"/>
        </w:rPr>
        <w:t>L</w:t>
      </w:r>
      <w:r w:rsidR="00E6664F">
        <w:rPr>
          <w:sz w:val="26"/>
          <w:szCs w:val="26"/>
        </w:rPr>
        <w:t>UM</w:t>
      </w:r>
      <w:r w:rsidR="00E6664F">
        <w:rPr>
          <w:spacing w:val="-18"/>
          <w:sz w:val="26"/>
          <w:szCs w:val="26"/>
        </w:rPr>
        <w:t xml:space="preserve"> </w:t>
      </w:r>
      <w:r w:rsidR="00E6664F">
        <w:rPr>
          <w:spacing w:val="2"/>
          <w:sz w:val="32"/>
          <w:szCs w:val="32"/>
        </w:rPr>
        <w:t>V</w:t>
      </w:r>
      <w:r w:rsidR="00E6664F">
        <w:rPr>
          <w:sz w:val="26"/>
          <w:szCs w:val="26"/>
        </w:rPr>
        <w:t>I</w:t>
      </w:r>
      <w:r w:rsidR="00E6664F">
        <w:rPr>
          <w:spacing w:val="2"/>
          <w:sz w:val="26"/>
          <w:szCs w:val="26"/>
        </w:rPr>
        <w:t>T</w:t>
      </w:r>
      <w:r w:rsidR="00E6664F">
        <w:rPr>
          <w:sz w:val="26"/>
          <w:szCs w:val="26"/>
        </w:rPr>
        <w:t>AE</w:t>
      </w:r>
      <w:r w:rsidR="00E6664F">
        <w:rPr>
          <w:spacing w:val="-8"/>
          <w:sz w:val="26"/>
          <w:szCs w:val="26"/>
        </w:rPr>
        <w:t xml:space="preserve"> </w:t>
      </w:r>
      <w:r w:rsidR="00E6664F">
        <w:rPr>
          <w:sz w:val="32"/>
          <w:szCs w:val="32"/>
        </w:rPr>
        <w:t>(C</w:t>
      </w:r>
      <w:r w:rsidR="00E6664F">
        <w:rPr>
          <w:spacing w:val="2"/>
          <w:sz w:val="32"/>
          <w:szCs w:val="32"/>
        </w:rPr>
        <w:t>V</w:t>
      </w:r>
      <w:r w:rsidR="00E6664F">
        <w:rPr>
          <w:sz w:val="32"/>
          <w:szCs w:val="32"/>
        </w:rPr>
        <w:t>)</w:t>
      </w:r>
      <w:r w:rsidR="00E6664F">
        <w:rPr>
          <w:spacing w:val="-22"/>
          <w:sz w:val="32"/>
          <w:szCs w:val="32"/>
        </w:rPr>
        <w:t xml:space="preserve"> </w:t>
      </w:r>
      <w:r w:rsidR="00E6664F">
        <w:rPr>
          <w:sz w:val="26"/>
          <w:szCs w:val="26"/>
        </w:rPr>
        <w:t>FOR</w:t>
      </w:r>
      <w:r w:rsidR="00E6664F">
        <w:rPr>
          <w:spacing w:val="-3"/>
          <w:sz w:val="26"/>
          <w:szCs w:val="26"/>
        </w:rPr>
        <w:t xml:space="preserve"> </w:t>
      </w:r>
      <w:r w:rsidR="00E6664F">
        <w:rPr>
          <w:w w:val="99"/>
          <w:sz w:val="32"/>
          <w:szCs w:val="32"/>
        </w:rPr>
        <w:t>P</w:t>
      </w:r>
      <w:r w:rsidR="00E6664F">
        <w:rPr>
          <w:w w:val="99"/>
          <w:sz w:val="26"/>
          <w:szCs w:val="26"/>
        </w:rPr>
        <w:t>RO</w:t>
      </w:r>
      <w:r w:rsidR="00E6664F">
        <w:rPr>
          <w:spacing w:val="2"/>
          <w:w w:val="99"/>
          <w:sz w:val="26"/>
          <w:szCs w:val="26"/>
        </w:rPr>
        <w:t>P</w:t>
      </w:r>
      <w:r w:rsidR="00E6664F">
        <w:rPr>
          <w:w w:val="99"/>
          <w:sz w:val="26"/>
          <w:szCs w:val="26"/>
        </w:rPr>
        <w:t>OSED</w:t>
      </w:r>
    </w:p>
    <w:p w:rsidR="00D35201" w:rsidRDefault="00E6664F">
      <w:pPr>
        <w:spacing w:line="360" w:lineRule="exact"/>
        <w:ind w:left="3366" w:right="3369"/>
        <w:jc w:val="center"/>
        <w:rPr>
          <w:sz w:val="26"/>
          <w:szCs w:val="26"/>
        </w:rPr>
      </w:pPr>
      <w:r>
        <w:rPr>
          <w:position w:val="-1"/>
          <w:sz w:val="32"/>
          <w:szCs w:val="32"/>
        </w:rPr>
        <w:t>P</w:t>
      </w:r>
      <w:r>
        <w:rPr>
          <w:position w:val="-1"/>
          <w:sz w:val="26"/>
          <w:szCs w:val="26"/>
        </w:rPr>
        <w:t>ROFE</w:t>
      </w:r>
      <w:r>
        <w:rPr>
          <w:spacing w:val="2"/>
          <w:position w:val="-1"/>
          <w:sz w:val="26"/>
          <w:szCs w:val="26"/>
        </w:rPr>
        <w:t>S</w:t>
      </w:r>
      <w:r>
        <w:rPr>
          <w:position w:val="-1"/>
          <w:sz w:val="26"/>
          <w:szCs w:val="26"/>
        </w:rPr>
        <w:t>SION</w:t>
      </w:r>
      <w:r>
        <w:rPr>
          <w:spacing w:val="2"/>
          <w:position w:val="-1"/>
          <w:sz w:val="26"/>
          <w:szCs w:val="26"/>
        </w:rPr>
        <w:t>A</w:t>
      </w:r>
      <w:r>
        <w:rPr>
          <w:position w:val="-1"/>
          <w:sz w:val="26"/>
          <w:szCs w:val="26"/>
        </w:rPr>
        <w:t>L</w:t>
      </w:r>
      <w:r>
        <w:rPr>
          <w:spacing w:val="-19"/>
          <w:position w:val="-1"/>
          <w:sz w:val="26"/>
          <w:szCs w:val="26"/>
        </w:rPr>
        <w:t xml:space="preserve"> </w:t>
      </w:r>
      <w:r>
        <w:rPr>
          <w:w w:val="99"/>
          <w:position w:val="-1"/>
          <w:sz w:val="32"/>
          <w:szCs w:val="32"/>
        </w:rPr>
        <w:t>S</w:t>
      </w:r>
      <w:r>
        <w:rPr>
          <w:spacing w:val="2"/>
          <w:w w:val="99"/>
          <w:position w:val="-1"/>
          <w:sz w:val="26"/>
          <w:szCs w:val="26"/>
        </w:rPr>
        <w:t>T</w:t>
      </w:r>
      <w:r>
        <w:rPr>
          <w:w w:val="99"/>
          <w:position w:val="-1"/>
          <w:sz w:val="26"/>
          <w:szCs w:val="26"/>
        </w:rPr>
        <w:t>AFF</w:t>
      </w: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before="1" w:line="200" w:lineRule="exact"/>
      </w:pPr>
    </w:p>
    <w:p w:rsidR="00D35201" w:rsidRDefault="00E6664F">
      <w:pPr>
        <w:tabs>
          <w:tab w:val="left" w:pos="9140"/>
        </w:tabs>
        <w:spacing w:before="29" w:line="260" w:lineRule="exact"/>
        <w:ind w:left="140"/>
        <w:rPr>
          <w:sz w:val="24"/>
          <w:szCs w:val="24"/>
        </w:rPr>
      </w:pPr>
      <w:r>
        <w:rPr>
          <w:b/>
          <w:position w:val="-1"/>
          <w:sz w:val="24"/>
          <w:szCs w:val="24"/>
        </w:rPr>
        <w:t>1.</w:t>
      </w:r>
      <w:r w:rsidR="00F97051">
        <w:rPr>
          <w:b/>
          <w:position w:val="-1"/>
          <w:sz w:val="24"/>
          <w:szCs w:val="24"/>
        </w:rPr>
        <w:t xml:space="preserve"> </w:t>
      </w:r>
      <w:r>
        <w:rPr>
          <w:b/>
          <w:position w:val="-1"/>
          <w:sz w:val="24"/>
          <w:szCs w:val="24"/>
        </w:rPr>
        <w:t xml:space="preserve"> </w:t>
      </w:r>
      <w:r>
        <w:rPr>
          <w:b/>
          <w:spacing w:val="-3"/>
          <w:position w:val="-1"/>
          <w:sz w:val="24"/>
          <w:szCs w:val="24"/>
        </w:rPr>
        <w:t>P</w:t>
      </w:r>
      <w:r>
        <w:rPr>
          <w:b/>
          <w:spacing w:val="-1"/>
          <w:position w:val="-1"/>
          <w:sz w:val="24"/>
          <w:szCs w:val="24"/>
        </w:rPr>
        <w:t>r</w:t>
      </w:r>
      <w:r>
        <w:rPr>
          <w:b/>
          <w:position w:val="-1"/>
          <w:sz w:val="24"/>
          <w:szCs w:val="24"/>
        </w:rPr>
        <w:t>o</w:t>
      </w:r>
      <w:r>
        <w:rPr>
          <w:b/>
          <w:spacing w:val="1"/>
          <w:position w:val="-1"/>
          <w:sz w:val="24"/>
          <w:szCs w:val="24"/>
        </w:rPr>
        <w:t>p</w:t>
      </w:r>
      <w:r>
        <w:rPr>
          <w:b/>
          <w:position w:val="-1"/>
          <w:sz w:val="24"/>
          <w:szCs w:val="24"/>
        </w:rPr>
        <w:t>osed</w:t>
      </w:r>
      <w:r>
        <w:rPr>
          <w:b/>
          <w:spacing w:val="2"/>
          <w:position w:val="-1"/>
          <w:sz w:val="24"/>
          <w:szCs w:val="24"/>
        </w:rPr>
        <w:t xml:space="preserve"> </w:t>
      </w:r>
      <w:r>
        <w:rPr>
          <w:b/>
          <w:spacing w:val="-3"/>
          <w:position w:val="-1"/>
          <w:sz w:val="24"/>
          <w:szCs w:val="24"/>
        </w:rPr>
        <w:t>P</w:t>
      </w:r>
      <w:r>
        <w:rPr>
          <w:b/>
          <w:position w:val="-1"/>
          <w:sz w:val="24"/>
          <w:szCs w:val="24"/>
        </w:rPr>
        <w:t>osition</w:t>
      </w:r>
      <w:r>
        <w:rPr>
          <w:b/>
          <w:spacing w:val="2"/>
          <w:position w:val="-1"/>
          <w:sz w:val="24"/>
          <w:szCs w:val="24"/>
        </w:rPr>
        <w:t xml:space="preserve"> </w:t>
      </w:r>
      <w:r>
        <w:rPr>
          <w:spacing w:val="1"/>
          <w:w w:val="99"/>
          <w:position w:val="-1"/>
        </w:rPr>
        <w:t>[</w:t>
      </w:r>
      <w:r>
        <w:rPr>
          <w:i/>
          <w:spacing w:val="1"/>
          <w:w w:val="99"/>
          <w:position w:val="-1"/>
        </w:rPr>
        <w:t>on</w:t>
      </w:r>
      <w:r>
        <w:rPr>
          <w:i/>
          <w:w w:val="99"/>
          <w:position w:val="-1"/>
        </w:rPr>
        <w:t>ly</w:t>
      </w:r>
      <w:r>
        <w:rPr>
          <w:i/>
          <w:position w:val="-1"/>
        </w:rPr>
        <w:t xml:space="preserve"> </w:t>
      </w:r>
      <w:r>
        <w:rPr>
          <w:i/>
          <w:spacing w:val="1"/>
          <w:w w:val="99"/>
          <w:position w:val="-1"/>
        </w:rPr>
        <w:t>on</w:t>
      </w:r>
      <w:r>
        <w:rPr>
          <w:i/>
          <w:w w:val="99"/>
          <w:position w:val="-1"/>
        </w:rPr>
        <w:t>e</w:t>
      </w:r>
      <w:r>
        <w:rPr>
          <w:i/>
          <w:spacing w:val="1"/>
          <w:position w:val="-1"/>
        </w:rPr>
        <w:t xml:space="preserve"> </w:t>
      </w:r>
      <w:r>
        <w:rPr>
          <w:i/>
          <w:w w:val="99"/>
          <w:position w:val="-1"/>
        </w:rPr>
        <w:t>c</w:t>
      </w:r>
      <w:r>
        <w:rPr>
          <w:i/>
          <w:spacing w:val="-1"/>
          <w:w w:val="99"/>
          <w:position w:val="-1"/>
        </w:rPr>
        <w:t>a</w:t>
      </w:r>
      <w:r>
        <w:rPr>
          <w:i/>
          <w:spacing w:val="1"/>
          <w:w w:val="99"/>
          <w:position w:val="-1"/>
        </w:rPr>
        <w:t>nd</w:t>
      </w:r>
      <w:r>
        <w:rPr>
          <w:i/>
          <w:w w:val="99"/>
          <w:position w:val="-1"/>
        </w:rPr>
        <w:t>i</w:t>
      </w:r>
      <w:r>
        <w:rPr>
          <w:i/>
          <w:spacing w:val="1"/>
          <w:w w:val="99"/>
          <w:position w:val="-1"/>
        </w:rPr>
        <w:t>da</w:t>
      </w:r>
      <w:r>
        <w:rPr>
          <w:i/>
          <w:w w:val="99"/>
          <w:position w:val="-1"/>
        </w:rPr>
        <w:t>te</w:t>
      </w:r>
      <w:r>
        <w:rPr>
          <w:i/>
          <w:position w:val="-1"/>
        </w:rPr>
        <w:t xml:space="preserve"> </w:t>
      </w:r>
      <w:r>
        <w:rPr>
          <w:i/>
          <w:spacing w:val="-1"/>
          <w:w w:val="99"/>
          <w:position w:val="-1"/>
        </w:rPr>
        <w:t>sh</w:t>
      </w:r>
      <w:r>
        <w:rPr>
          <w:i/>
          <w:spacing w:val="1"/>
          <w:w w:val="99"/>
          <w:position w:val="-1"/>
        </w:rPr>
        <w:t>a</w:t>
      </w:r>
      <w:r>
        <w:rPr>
          <w:i/>
          <w:w w:val="99"/>
          <w:position w:val="-1"/>
        </w:rPr>
        <w:t>ll</w:t>
      </w:r>
      <w:r>
        <w:rPr>
          <w:i/>
          <w:position w:val="-1"/>
        </w:rPr>
        <w:t xml:space="preserve"> </w:t>
      </w:r>
      <w:r>
        <w:rPr>
          <w:i/>
          <w:spacing w:val="1"/>
          <w:w w:val="99"/>
          <w:position w:val="-1"/>
        </w:rPr>
        <w:t>b</w:t>
      </w:r>
      <w:r>
        <w:rPr>
          <w:i/>
          <w:w w:val="99"/>
          <w:position w:val="-1"/>
        </w:rPr>
        <w:t>e</w:t>
      </w:r>
      <w:r>
        <w:rPr>
          <w:i/>
          <w:spacing w:val="1"/>
          <w:position w:val="-1"/>
        </w:rPr>
        <w:t xml:space="preserve"> </w:t>
      </w:r>
      <w:r>
        <w:rPr>
          <w:i/>
          <w:spacing w:val="-1"/>
          <w:w w:val="99"/>
          <w:position w:val="-1"/>
        </w:rPr>
        <w:t>n</w:t>
      </w:r>
      <w:r>
        <w:rPr>
          <w:i/>
          <w:spacing w:val="1"/>
          <w:w w:val="99"/>
          <w:position w:val="-1"/>
        </w:rPr>
        <w:t>o</w:t>
      </w:r>
      <w:r>
        <w:rPr>
          <w:i/>
          <w:w w:val="99"/>
          <w:position w:val="-1"/>
        </w:rPr>
        <w:t>mi</w:t>
      </w:r>
      <w:r>
        <w:rPr>
          <w:i/>
          <w:spacing w:val="1"/>
          <w:w w:val="99"/>
          <w:position w:val="-1"/>
        </w:rPr>
        <w:t>n</w:t>
      </w:r>
      <w:r>
        <w:rPr>
          <w:i/>
          <w:spacing w:val="-1"/>
          <w:w w:val="99"/>
          <w:position w:val="-1"/>
        </w:rPr>
        <w:t>a</w:t>
      </w:r>
      <w:r>
        <w:rPr>
          <w:i/>
          <w:w w:val="99"/>
          <w:position w:val="-1"/>
        </w:rPr>
        <w:t>ted</w:t>
      </w:r>
      <w:r>
        <w:rPr>
          <w:i/>
          <w:spacing w:val="1"/>
          <w:position w:val="-1"/>
        </w:rPr>
        <w:t xml:space="preserve"> </w:t>
      </w:r>
      <w:r>
        <w:rPr>
          <w:i/>
          <w:w w:val="99"/>
          <w:position w:val="-1"/>
        </w:rPr>
        <w:t>f</w:t>
      </w:r>
      <w:r>
        <w:rPr>
          <w:i/>
          <w:spacing w:val="1"/>
          <w:w w:val="99"/>
          <w:position w:val="-1"/>
        </w:rPr>
        <w:t>o</w:t>
      </w:r>
      <w:r>
        <w:rPr>
          <w:i/>
          <w:w w:val="99"/>
          <w:position w:val="-1"/>
        </w:rPr>
        <w:t>r</w:t>
      </w:r>
      <w:r>
        <w:rPr>
          <w:i/>
          <w:position w:val="-1"/>
        </w:rPr>
        <w:t xml:space="preserve"> </w:t>
      </w:r>
      <w:r>
        <w:rPr>
          <w:i/>
          <w:w w:val="99"/>
          <w:position w:val="-1"/>
        </w:rPr>
        <w:t>e</w:t>
      </w:r>
      <w:r>
        <w:rPr>
          <w:i/>
          <w:spacing w:val="1"/>
          <w:w w:val="99"/>
          <w:position w:val="-1"/>
        </w:rPr>
        <w:t>a</w:t>
      </w:r>
      <w:r>
        <w:rPr>
          <w:i/>
          <w:w w:val="99"/>
          <w:position w:val="-1"/>
        </w:rPr>
        <w:t>ch</w:t>
      </w:r>
      <w:r>
        <w:rPr>
          <w:i/>
          <w:spacing w:val="2"/>
          <w:position w:val="-1"/>
        </w:rPr>
        <w:t xml:space="preserve"> </w:t>
      </w:r>
      <w:r>
        <w:rPr>
          <w:i/>
          <w:spacing w:val="-1"/>
          <w:w w:val="99"/>
          <w:position w:val="-1"/>
        </w:rPr>
        <w:t>p</w:t>
      </w:r>
      <w:r>
        <w:rPr>
          <w:i/>
          <w:spacing w:val="1"/>
          <w:w w:val="99"/>
          <w:position w:val="-1"/>
        </w:rPr>
        <w:t>o</w:t>
      </w:r>
      <w:r>
        <w:rPr>
          <w:i/>
          <w:spacing w:val="-1"/>
          <w:w w:val="99"/>
          <w:position w:val="-1"/>
        </w:rPr>
        <w:t>s</w:t>
      </w:r>
      <w:r>
        <w:rPr>
          <w:i/>
          <w:w w:val="99"/>
          <w:position w:val="-1"/>
        </w:rPr>
        <w:t>itio</w:t>
      </w:r>
      <w:r>
        <w:rPr>
          <w:i/>
          <w:spacing w:val="7"/>
          <w:w w:val="99"/>
          <w:position w:val="-1"/>
        </w:rPr>
        <w:t>n</w:t>
      </w:r>
      <w:r>
        <w:rPr>
          <w:spacing w:val="1"/>
          <w:w w:val="99"/>
          <w:position w:val="-1"/>
        </w:rPr>
        <w:t>]</w:t>
      </w:r>
      <w:r>
        <w:rPr>
          <w:position w:val="-1"/>
          <w:sz w:val="24"/>
          <w:szCs w:val="24"/>
        </w:rPr>
        <w:t>:</w:t>
      </w:r>
      <w:r w:rsidR="00F97051">
        <w:rPr>
          <w:position w:val="-1"/>
          <w:sz w:val="24"/>
          <w:szCs w:val="24"/>
        </w:rPr>
        <w:t xml:space="preserve"> </w:t>
      </w:r>
      <w:r>
        <w:rPr>
          <w:position w:val="-1"/>
          <w:sz w:val="24"/>
          <w:szCs w:val="24"/>
          <w:u w:val="single" w:color="000000"/>
        </w:rPr>
        <w:t xml:space="preserve"> </w:t>
      </w:r>
      <w:r>
        <w:rPr>
          <w:position w:val="-1"/>
          <w:sz w:val="24"/>
          <w:szCs w:val="24"/>
          <w:u w:val="single" w:color="000000"/>
        </w:rPr>
        <w:tab/>
      </w:r>
    </w:p>
    <w:p w:rsidR="00D35201" w:rsidRDefault="00D35201">
      <w:pPr>
        <w:spacing w:before="12" w:line="240" w:lineRule="exact"/>
        <w:rPr>
          <w:sz w:val="24"/>
          <w:szCs w:val="24"/>
        </w:rPr>
      </w:pPr>
    </w:p>
    <w:p w:rsidR="00D35201" w:rsidRDefault="007E58FD">
      <w:pPr>
        <w:tabs>
          <w:tab w:val="left" w:pos="9140"/>
        </w:tabs>
        <w:spacing w:before="29" w:line="260" w:lineRule="exact"/>
        <w:ind w:left="140"/>
        <w:rPr>
          <w:sz w:val="24"/>
          <w:szCs w:val="24"/>
        </w:rPr>
      </w:pPr>
      <w:r>
        <w:pict>
          <v:group id="_x0000_s3482" style="position:absolute;left:0;text-align:left;margin-left:90pt;margin-top:41.85pt;width:432.05pt;height:0;z-index:-251715072;mso-position-horizontal-relative:page" coordorigin="1800,837" coordsize="8641,0">
            <v:shape id="_x0000_s3483" style="position:absolute;left:1800;top:837;width:8641;height:0" coordorigin="1800,837" coordsize="8641,0" path="m1800,837r8642,e" filled="f" strokeweight=".7pt">
              <v:path arrowok="t"/>
            </v:shape>
            <w10:wrap anchorx="page"/>
          </v:group>
        </w:pict>
      </w:r>
      <w:r w:rsidR="00E6664F">
        <w:rPr>
          <w:b/>
          <w:position w:val="-1"/>
          <w:sz w:val="24"/>
          <w:szCs w:val="24"/>
        </w:rPr>
        <w:t>2.</w:t>
      </w:r>
      <w:r w:rsidR="00F97051">
        <w:rPr>
          <w:b/>
          <w:position w:val="-1"/>
          <w:sz w:val="24"/>
          <w:szCs w:val="24"/>
        </w:rPr>
        <w:t xml:space="preserve"> </w:t>
      </w:r>
      <w:r w:rsidR="00E6664F">
        <w:rPr>
          <w:b/>
          <w:position w:val="-1"/>
          <w:sz w:val="24"/>
          <w:szCs w:val="24"/>
        </w:rPr>
        <w:t xml:space="preserve"> N</w:t>
      </w:r>
      <w:r w:rsidR="00E6664F">
        <w:rPr>
          <w:b/>
          <w:spacing w:val="2"/>
          <w:position w:val="-1"/>
          <w:sz w:val="24"/>
          <w:szCs w:val="24"/>
        </w:rPr>
        <w:t>a</w:t>
      </w:r>
      <w:r w:rsidR="00E6664F">
        <w:rPr>
          <w:b/>
          <w:spacing w:val="-3"/>
          <w:position w:val="-1"/>
          <w:sz w:val="24"/>
          <w:szCs w:val="24"/>
        </w:rPr>
        <w:t>m</w:t>
      </w:r>
      <w:r w:rsidR="00E6664F">
        <w:rPr>
          <w:b/>
          <w:position w:val="-1"/>
          <w:sz w:val="24"/>
          <w:szCs w:val="24"/>
        </w:rPr>
        <w:t>e</w:t>
      </w:r>
      <w:r w:rsidR="00E6664F">
        <w:rPr>
          <w:b/>
          <w:spacing w:val="-1"/>
          <w:position w:val="-1"/>
          <w:sz w:val="24"/>
          <w:szCs w:val="24"/>
        </w:rPr>
        <w:t xml:space="preserve"> </w:t>
      </w:r>
      <w:r w:rsidR="00E6664F">
        <w:rPr>
          <w:b/>
          <w:position w:val="-1"/>
          <w:sz w:val="24"/>
          <w:szCs w:val="24"/>
        </w:rPr>
        <w:t>of</w:t>
      </w:r>
      <w:r w:rsidR="00E6664F">
        <w:rPr>
          <w:b/>
          <w:spacing w:val="1"/>
          <w:position w:val="-1"/>
          <w:sz w:val="24"/>
          <w:szCs w:val="24"/>
        </w:rPr>
        <w:t xml:space="preserve"> </w:t>
      </w:r>
      <w:r w:rsidR="00E6664F">
        <w:rPr>
          <w:b/>
          <w:spacing w:val="-3"/>
          <w:position w:val="-1"/>
          <w:sz w:val="24"/>
          <w:szCs w:val="24"/>
        </w:rPr>
        <w:t>F</w:t>
      </w:r>
      <w:r w:rsidR="00E6664F">
        <w:rPr>
          <w:b/>
          <w:position w:val="-1"/>
          <w:sz w:val="24"/>
          <w:szCs w:val="24"/>
        </w:rPr>
        <w:t>i</w:t>
      </w:r>
      <w:r w:rsidR="00E6664F">
        <w:rPr>
          <w:b/>
          <w:spacing w:val="2"/>
          <w:position w:val="-1"/>
          <w:sz w:val="24"/>
          <w:szCs w:val="24"/>
        </w:rPr>
        <w:t>r</w:t>
      </w:r>
      <w:r w:rsidR="00E6664F">
        <w:rPr>
          <w:b/>
          <w:position w:val="-1"/>
          <w:sz w:val="24"/>
          <w:szCs w:val="24"/>
        </w:rPr>
        <w:t xml:space="preserve">m </w:t>
      </w:r>
      <w:r w:rsidR="00E6664F">
        <w:rPr>
          <w:spacing w:val="1"/>
          <w:w w:val="99"/>
          <w:position w:val="-1"/>
        </w:rPr>
        <w:t>[</w:t>
      </w:r>
      <w:r w:rsidR="00E6664F">
        <w:rPr>
          <w:i/>
          <w:spacing w:val="1"/>
          <w:w w:val="99"/>
          <w:position w:val="-1"/>
        </w:rPr>
        <w:t>In</w:t>
      </w:r>
      <w:r w:rsidR="00E6664F">
        <w:rPr>
          <w:i/>
          <w:spacing w:val="-1"/>
          <w:w w:val="99"/>
          <w:position w:val="-1"/>
        </w:rPr>
        <w:t>s</w:t>
      </w:r>
      <w:r w:rsidR="00E6664F">
        <w:rPr>
          <w:i/>
          <w:w w:val="99"/>
          <w:position w:val="-1"/>
        </w:rPr>
        <w:t>ert</w:t>
      </w:r>
      <w:r w:rsidR="00E6664F">
        <w:rPr>
          <w:i/>
          <w:position w:val="-1"/>
        </w:rPr>
        <w:t xml:space="preserve"> </w:t>
      </w:r>
      <w:r w:rsidR="00E6664F">
        <w:rPr>
          <w:i/>
          <w:spacing w:val="1"/>
          <w:w w:val="99"/>
          <w:position w:val="-1"/>
        </w:rPr>
        <w:t>na</w:t>
      </w:r>
      <w:r w:rsidR="00E6664F">
        <w:rPr>
          <w:i/>
          <w:w w:val="99"/>
          <w:position w:val="-1"/>
        </w:rPr>
        <w:t>me</w:t>
      </w:r>
      <w:r w:rsidR="00E6664F">
        <w:rPr>
          <w:i/>
          <w:spacing w:val="1"/>
          <w:position w:val="-1"/>
        </w:rPr>
        <w:t xml:space="preserve"> </w:t>
      </w:r>
      <w:r w:rsidR="00E6664F">
        <w:rPr>
          <w:i/>
          <w:spacing w:val="1"/>
          <w:w w:val="99"/>
          <w:position w:val="-1"/>
        </w:rPr>
        <w:t>o</w:t>
      </w:r>
      <w:r w:rsidR="00E6664F">
        <w:rPr>
          <w:i/>
          <w:w w:val="99"/>
          <w:position w:val="-1"/>
        </w:rPr>
        <w:t>f</w:t>
      </w:r>
      <w:r w:rsidR="00E6664F">
        <w:rPr>
          <w:i/>
          <w:position w:val="-1"/>
        </w:rPr>
        <w:t xml:space="preserve"> </w:t>
      </w:r>
      <w:r w:rsidR="00E6664F">
        <w:rPr>
          <w:i/>
          <w:w w:val="99"/>
          <w:position w:val="-1"/>
        </w:rPr>
        <w:t>fi</w:t>
      </w:r>
      <w:r w:rsidR="00E6664F">
        <w:rPr>
          <w:i/>
          <w:spacing w:val="-1"/>
          <w:w w:val="99"/>
          <w:position w:val="-1"/>
        </w:rPr>
        <w:t>r</w:t>
      </w:r>
      <w:r w:rsidR="00E6664F">
        <w:rPr>
          <w:i/>
          <w:w w:val="99"/>
          <w:position w:val="-1"/>
        </w:rPr>
        <w:t>m</w:t>
      </w:r>
      <w:r w:rsidR="00E6664F">
        <w:rPr>
          <w:i/>
          <w:position w:val="-1"/>
        </w:rPr>
        <w:t xml:space="preserve"> </w:t>
      </w:r>
      <w:r w:rsidR="00E6664F">
        <w:rPr>
          <w:i/>
          <w:spacing w:val="1"/>
          <w:w w:val="99"/>
          <w:position w:val="-1"/>
        </w:rPr>
        <w:t>p</w:t>
      </w:r>
      <w:r w:rsidR="00E6664F">
        <w:rPr>
          <w:i/>
          <w:spacing w:val="-1"/>
          <w:w w:val="99"/>
          <w:position w:val="-1"/>
        </w:rPr>
        <w:t>r</w:t>
      </w:r>
      <w:r w:rsidR="00E6664F">
        <w:rPr>
          <w:i/>
          <w:spacing w:val="1"/>
          <w:w w:val="99"/>
          <w:position w:val="-1"/>
        </w:rPr>
        <w:t>opo</w:t>
      </w:r>
      <w:r w:rsidR="00E6664F">
        <w:rPr>
          <w:i/>
          <w:spacing w:val="-1"/>
          <w:w w:val="99"/>
          <w:position w:val="-1"/>
        </w:rPr>
        <w:t>s</w:t>
      </w:r>
      <w:r w:rsidR="00E6664F">
        <w:rPr>
          <w:i/>
          <w:w w:val="99"/>
          <w:position w:val="-1"/>
        </w:rPr>
        <w:t>i</w:t>
      </w:r>
      <w:r w:rsidR="00E6664F">
        <w:rPr>
          <w:i/>
          <w:spacing w:val="1"/>
          <w:w w:val="99"/>
          <w:position w:val="-1"/>
        </w:rPr>
        <w:t>n</w:t>
      </w:r>
      <w:r w:rsidR="00E6664F">
        <w:rPr>
          <w:i/>
          <w:w w:val="99"/>
          <w:position w:val="-1"/>
        </w:rPr>
        <w:t>g</w:t>
      </w:r>
      <w:r w:rsidR="00E6664F">
        <w:rPr>
          <w:i/>
          <w:spacing w:val="1"/>
          <w:position w:val="-1"/>
        </w:rPr>
        <w:t xml:space="preserve"> </w:t>
      </w:r>
      <w:r w:rsidR="00E6664F">
        <w:rPr>
          <w:i/>
          <w:w w:val="99"/>
          <w:position w:val="-1"/>
        </w:rPr>
        <w:t>t</w:t>
      </w:r>
      <w:r w:rsidR="00E6664F">
        <w:rPr>
          <w:i/>
          <w:spacing w:val="1"/>
          <w:w w:val="99"/>
          <w:position w:val="-1"/>
        </w:rPr>
        <w:t>h</w:t>
      </w:r>
      <w:r w:rsidR="00E6664F">
        <w:rPr>
          <w:i/>
          <w:w w:val="99"/>
          <w:position w:val="-1"/>
        </w:rPr>
        <w:t>e</w:t>
      </w:r>
      <w:r w:rsidR="00E6664F">
        <w:rPr>
          <w:i/>
          <w:spacing w:val="1"/>
          <w:position w:val="-1"/>
        </w:rPr>
        <w:t xml:space="preserve"> </w:t>
      </w:r>
      <w:r w:rsidR="00E6664F">
        <w:rPr>
          <w:i/>
          <w:spacing w:val="-1"/>
          <w:w w:val="99"/>
          <w:position w:val="-1"/>
        </w:rPr>
        <w:t>s</w:t>
      </w:r>
      <w:r w:rsidR="00E6664F">
        <w:rPr>
          <w:i/>
          <w:w w:val="99"/>
          <w:position w:val="-1"/>
        </w:rPr>
        <w:t>t</w:t>
      </w:r>
      <w:r w:rsidR="00E6664F">
        <w:rPr>
          <w:i/>
          <w:spacing w:val="1"/>
          <w:w w:val="99"/>
          <w:position w:val="-1"/>
        </w:rPr>
        <w:t>a</w:t>
      </w:r>
      <w:r w:rsidR="00E6664F">
        <w:rPr>
          <w:i/>
          <w:w w:val="99"/>
          <w:position w:val="-1"/>
        </w:rPr>
        <w:t>f</w:t>
      </w:r>
      <w:r w:rsidR="00E6664F">
        <w:rPr>
          <w:i/>
          <w:spacing w:val="3"/>
          <w:w w:val="99"/>
          <w:position w:val="-1"/>
        </w:rPr>
        <w:t>f</w:t>
      </w:r>
      <w:r w:rsidR="00E6664F">
        <w:rPr>
          <w:spacing w:val="1"/>
          <w:w w:val="99"/>
          <w:position w:val="-1"/>
        </w:rPr>
        <w:t>]</w:t>
      </w:r>
      <w:r w:rsidR="00E6664F">
        <w:rPr>
          <w:position w:val="-1"/>
          <w:sz w:val="24"/>
          <w:szCs w:val="24"/>
        </w:rPr>
        <w:t>:</w:t>
      </w:r>
      <w:r w:rsidR="00F97051">
        <w:rPr>
          <w:position w:val="-1"/>
          <w:sz w:val="24"/>
          <w:szCs w:val="24"/>
        </w:rPr>
        <w:t xml:space="preserve"> </w:t>
      </w:r>
      <w:r w:rsidR="00E6664F">
        <w:rPr>
          <w:position w:val="-1"/>
          <w:sz w:val="24"/>
          <w:szCs w:val="24"/>
          <w:u w:val="single" w:color="000000"/>
        </w:rPr>
        <w:t xml:space="preserve"> </w:t>
      </w:r>
      <w:r w:rsidR="00E6664F">
        <w:rPr>
          <w:position w:val="-1"/>
          <w:sz w:val="24"/>
          <w:szCs w:val="24"/>
          <w:u w:val="single" w:color="000000"/>
        </w:rPr>
        <w:tab/>
      </w: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before="4" w:line="200" w:lineRule="exact"/>
      </w:pPr>
    </w:p>
    <w:p w:rsidR="00D35201" w:rsidRDefault="00E6664F">
      <w:pPr>
        <w:tabs>
          <w:tab w:val="left" w:pos="9140"/>
        </w:tabs>
        <w:spacing w:before="29" w:line="260" w:lineRule="exact"/>
        <w:ind w:left="140"/>
        <w:rPr>
          <w:sz w:val="24"/>
          <w:szCs w:val="24"/>
        </w:rPr>
      </w:pPr>
      <w:r>
        <w:rPr>
          <w:b/>
          <w:position w:val="-1"/>
          <w:sz w:val="24"/>
          <w:szCs w:val="24"/>
        </w:rPr>
        <w:t>3.</w:t>
      </w:r>
      <w:r w:rsidR="00F97051">
        <w:rPr>
          <w:b/>
          <w:position w:val="-1"/>
          <w:sz w:val="24"/>
          <w:szCs w:val="24"/>
        </w:rPr>
        <w:t xml:space="preserve"> </w:t>
      </w:r>
      <w:r>
        <w:rPr>
          <w:b/>
          <w:position w:val="-1"/>
          <w:sz w:val="24"/>
          <w:szCs w:val="24"/>
        </w:rPr>
        <w:t xml:space="preserve"> N</w:t>
      </w:r>
      <w:r>
        <w:rPr>
          <w:b/>
          <w:spacing w:val="2"/>
          <w:position w:val="-1"/>
          <w:sz w:val="24"/>
          <w:szCs w:val="24"/>
        </w:rPr>
        <w:t>a</w:t>
      </w:r>
      <w:r>
        <w:rPr>
          <w:b/>
          <w:spacing w:val="-3"/>
          <w:position w:val="-1"/>
          <w:sz w:val="24"/>
          <w:szCs w:val="24"/>
        </w:rPr>
        <w:t>m</w:t>
      </w:r>
      <w:r>
        <w:rPr>
          <w:b/>
          <w:position w:val="-1"/>
          <w:sz w:val="24"/>
          <w:szCs w:val="24"/>
        </w:rPr>
        <w:t>e</w:t>
      </w:r>
      <w:r>
        <w:rPr>
          <w:b/>
          <w:spacing w:val="-1"/>
          <w:position w:val="-1"/>
          <w:sz w:val="24"/>
          <w:szCs w:val="24"/>
        </w:rPr>
        <w:t xml:space="preserve"> </w:t>
      </w:r>
      <w:r>
        <w:rPr>
          <w:b/>
          <w:position w:val="-1"/>
          <w:sz w:val="24"/>
          <w:szCs w:val="24"/>
        </w:rPr>
        <w:t>of</w:t>
      </w:r>
      <w:r>
        <w:rPr>
          <w:b/>
          <w:spacing w:val="1"/>
          <w:position w:val="-1"/>
          <w:sz w:val="24"/>
          <w:szCs w:val="24"/>
        </w:rPr>
        <w:t xml:space="preserve"> S</w:t>
      </w:r>
      <w:r>
        <w:rPr>
          <w:b/>
          <w:position w:val="-1"/>
          <w:sz w:val="24"/>
          <w:szCs w:val="24"/>
        </w:rPr>
        <w:t>ta</w:t>
      </w:r>
      <w:r>
        <w:rPr>
          <w:b/>
          <w:spacing w:val="1"/>
          <w:position w:val="-1"/>
          <w:sz w:val="24"/>
          <w:szCs w:val="24"/>
        </w:rPr>
        <w:t>f</w:t>
      </w:r>
      <w:r>
        <w:rPr>
          <w:b/>
          <w:position w:val="-1"/>
          <w:sz w:val="24"/>
          <w:szCs w:val="24"/>
        </w:rPr>
        <w:t>f</w:t>
      </w:r>
      <w:r>
        <w:rPr>
          <w:b/>
          <w:spacing w:val="3"/>
          <w:position w:val="-1"/>
          <w:sz w:val="24"/>
          <w:szCs w:val="24"/>
        </w:rPr>
        <w:t xml:space="preserve"> </w:t>
      </w:r>
      <w:r>
        <w:rPr>
          <w:spacing w:val="-2"/>
          <w:w w:val="99"/>
          <w:position w:val="-1"/>
        </w:rPr>
        <w:t>[</w:t>
      </w:r>
      <w:r>
        <w:rPr>
          <w:i/>
          <w:spacing w:val="1"/>
          <w:w w:val="99"/>
          <w:position w:val="-1"/>
        </w:rPr>
        <w:t>In</w:t>
      </w:r>
      <w:r>
        <w:rPr>
          <w:i/>
          <w:spacing w:val="-1"/>
          <w:w w:val="99"/>
          <w:position w:val="-1"/>
        </w:rPr>
        <w:t>s</w:t>
      </w:r>
      <w:r>
        <w:rPr>
          <w:i/>
          <w:w w:val="99"/>
          <w:position w:val="-1"/>
        </w:rPr>
        <w:t>ert</w:t>
      </w:r>
      <w:r>
        <w:rPr>
          <w:i/>
          <w:position w:val="-1"/>
        </w:rPr>
        <w:t xml:space="preserve"> </w:t>
      </w:r>
      <w:r>
        <w:rPr>
          <w:i/>
          <w:w w:val="99"/>
          <w:position w:val="-1"/>
        </w:rPr>
        <w:t>f</w:t>
      </w:r>
      <w:r>
        <w:rPr>
          <w:i/>
          <w:spacing w:val="1"/>
          <w:w w:val="99"/>
          <w:position w:val="-1"/>
        </w:rPr>
        <w:t>u</w:t>
      </w:r>
      <w:r>
        <w:rPr>
          <w:i/>
          <w:w w:val="99"/>
          <w:position w:val="-1"/>
        </w:rPr>
        <w:t>ll</w:t>
      </w:r>
      <w:r>
        <w:rPr>
          <w:i/>
          <w:position w:val="-1"/>
        </w:rPr>
        <w:t xml:space="preserve"> </w:t>
      </w:r>
      <w:r>
        <w:rPr>
          <w:i/>
          <w:spacing w:val="1"/>
          <w:w w:val="99"/>
          <w:position w:val="-1"/>
        </w:rPr>
        <w:t>na</w:t>
      </w:r>
      <w:r>
        <w:rPr>
          <w:i/>
          <w:w w:val="99"/>
          <w:position w:val="-1"/>
        </w:rPr>
        <w:t>m</w:t>
      </w:r>
      <w:r>
        <w:rPr>
          <w:i/>
          <w:spacing w:val="2"/>
          <w:w w:val="99"/>
          <w:position w:val="-1"/>
        </w:rPr>
        <w:t>e</w:t>
      </w:r>
      <w:r>
        <w:rPr>
          <w:spacing w:val="1"/>
          <w:w w:val="99"/>
          <w:position w:val="-1"/>
        </w:rPr>
        <w:t>]</w:t>
      </w:r>
      <w:r>
        <w:rPr>
          <w:position w:val="-1"/>
          <w:sz w:val="24"/>
          <w:szCs w:val="24"/>
        </w:rPr>
        <w:t>:</w:t>
      </w:r>
      <w:r w:rsidR="00F97051">
        <w:rPr>
          <w:position w:val="-1"/>
          <w:sz w:val="24"/>
          <w:szCs w:val="24"/>
        </w:rPr>
        <w:t xml:space="preserve"> </w:t>
      </w:r>
      <w:r>
        <w:rPr>
          <w:position w:val="-1"/>
          <w:sz w:val="24"/>
          <w:szCs w:val="24"/>
          <w:u w:val="single" w:color="000000"/>
        </w:rPr>
        <w:t xml:space="preserve"> </w:t>
      </w:r>
      <w:r>
        <w:rPr>
          <w:position w:val="-1"/>
          <w:sz w:val="24"/>
          <w:szCs w:val="24"/>
          <w:u w:val="single" w:color="000000"/>
        </w:rPr>
        <w:tab/>
      </w:r>
    </w:p>
    <w:p w:rsidR="00D35201" w:rsidRDefault="00D35201">
      <w:pPr>
        <w:spacing w:before="13" w:line="240" w:lineRule="exact"/>
        <w:rPr>
          <w:sz w:val="24"/>
          <w:szCs w:val="24"/>
        </w:rPr>
      </w:pPr>
    </w:p>
    <w:p w:rsidR="00D35201" w:rsidRDefault="00E6664F">
      <w:pPr>
        <w:tabs>
          <w:tab w:val="left" w:pos="9140"/>
        </w:tabs>
        <w:spacing w:before="29" w:line="260" w:lineRule="exact"/>
        <w:ind w:left="140"/>
        <w:rPr>
          <w:sz w:val="24"/>
          <w:szCs w:val="24"/>
        </w:rPr>
      </w:pPr>
      <w:r>
        <w:rPr>
          <w:b/>
          <w:position w:val="-1"/>
          <w:sz w:val="24"/>
          <w:szCs w:val="24"/>
        </w:rPr>
        <w:t>4.</w:t>
      </w:r>
      <w:r w:rsidR="00F97051">
        <w:rPr>
          <w:b/>
          <w:position w:val="-1"/>
          <w:sz w:val="24"/>
          <w:szCs w:val="24"/>
        </w:rPr>
        <w:t xml:space="preserve"> </w:t>
      </w:r>
      <w:r>
        <w:rPr>
          <w:b/>
          <w:position w:val="-1"/>
          <w:sz w:val="24"/>
          <w:szCs w:val="24"/>
        </w:rPr>
        <w:t xml:space="preserve"> Da</w:t>
      </w:r>
      <w:r>
        <w:rPr>
          <w:b/>
          <w:spacing w:val="-1"/>
          <w:position w:val="-1"/>
          <w:sz w:val="24"/>
          <w:szCs w:val="24"/>
        </w:rPr>
        <w:t>t</w:t>
      </w:r>
      <w:r>
        <w:rPr>
          <w:b/>
          <w:position w:val="-1"/>
          <w:sz w:val="24"/>
          <w:szCs w:val="24"/>
        </w:rPr>
        <w:t>e</w:t>
      </w:r>
      <w:r>
        <w:rPr>
          <w:b/>
          <w:spacing w:val="-1"/>
          <w:position w:val="-1"/>
          <w:sz w:val="24"/>
          <w:szCs w:val="24"/>
        </w:rPr>
        <w:t xml:space="preserve"> </w:t>
      </w:r>
      <w:r>
        <w:rPr>
          <w:b/>
          <w:position w:val="-1"/>
          <w:sz w:val="24"/>
          <w:szCs w:val="24"/>
        </w:rPr>
        <w:t>of</w:t>
      </w:r>
      <w:r>
        <w:rPr>
          <w:b/>
          <w:spacing w:val="1"/>
          <w:position w:val="-1"/>
          <w:sz w:val="24"/>
          <w:szCs w:val="24"/>
        </w:rPr>
        <w:t xml:space="preserve"> </w:t>
      </w:r>
      <w:r>
        <w:rPr>
          <w:b/>
          <w:position w:val="-1"/>
          <w:sz w:val="24"/>
          <w:szCs w:val="24"/>
        </w:rPr>
        <w:t>Bir</w:t>
      </w:r>
      <w:r>
        <w:rPr>
          <w:b/>
          <w:spacing w:val="-1"/>
          <w:position w:val="-1"/>
          <w:sz w:val="24"/>
          <w:szCs w:val="24"/>
        </w:rPr>
        <w:t>t</w:t>
      </w:r>
      <w:r>
        <w:rPr>
          <w:b/>
          <w:spacing w:val="1"/>
          <w:position w:val="-1"/>
          <w:sz w:val="24"/>
          <w:szCs w:val="24"/>
        </w:rPr>
        <w:t>h</w:t>
      </w:r>
      <w:r>
        <w:rPr>
          <w:position w:val="-1"/>
          <w:sz w:val="24"/>
          <w:szCs w:val="24"/>
        </w:rPr>
        <w:t>:</w:t>
      </w:r>
      <w:r w:rsidR="00F97051">
        <w:rPr>
          <w:position w:val="-1"/>
          <w:sz w:val="24"/>
          <w:szCs w:val="24"/>
        </w:rPr>
        <w:t xml:space="preserve"> </w:t>
      </w:r>
      <w:r w:rsidR="00F97051">
        <w:rPr>
          <w:position w:val="-1"/>
          <w:sz w:val="24"/>
          <w:szCs w:val="24"/>
          <w:u w:val="single" w:color="000000"/>
        </w:rPr>
        <w:t xml:space="preserve">                      </w:t>
      </w:r>
      <w:r>
        <w:rPr>
          <w:b/>
          <w:position w:val="-1"/>
          <w:sz w:val="24"/>
          <w:szCs w:val="24"/>
        </w:rPr>
        <w:t>Na</w:t>
      </w:r>
      <w:r>
        <w:rPr>
          <w:b/>
          <w:spacing w:val="-1"/>
          <w:position w:val="-1"/>
          <w:sz w:val="24"/>
          <w:szCs w:val="24"/>
        </w:rPr>
        <w:t>t</w:t>
      </w:r>
      <w:r>
        <w:rPr>
          <w:b/>
          <w:position w:val="-1"/>
          <w:sz w:val="24"/>
          <w:szCs w:val="24"/>
        </w:rPr>
        <w:t>io</w:t>
      </w:r>
      <w:r>
        <w:rPr>
          <w:b/>
          <w:spacing w:val="1"/>
          <w:position w:val="-1"/>
          <w:sz w:val="24"/>
          <w:szCs w:val="24"/>
        </w:rPr>
        <w:t>n</w:t>
      </w:r>
      <w:r>
        <w:rPr>
          <w:b/>
          <w:position w:val="-1"/>
          <w:sz w:val="24"/>
          <w:szCs w:val="24"/>
        </w:rPr>
        <w:t>al</w:t>
      </w:r>
      <w:r>
        <w:rPr>
          <w:b/>
          <w:spacing w:val="1"/>
          <w:position w:val="-1"/>
          <w:sz w:val="24"/>
          <w:szCs w:val="24"/>
        </w:rPr>
        <w:t>i</w:t>
      </w:r>
      <w:r>
        <w:rPr>
          <w:b/>
          <w:position w:val="-1"/>
          <w:sz w:val="24"/>
          <w:szCs w:val="24"/>
        </w:rPr>
        <w:t>ty</w:t>
      </w:r>
      <w:r>
        <w:rPr>
          <w:position w:val="-1"/>
          <w:sz w:val="24"/>
          <w:szCs w:val="24"/>
        </w:rPr>
        <w:t>:</w:t>
      </w:r>
      <w:r w:rsidR="00F97051">
        <w:rPr>
          <w:position w:val="-1"/>
          <w:sz w:val="24"/>
          <w:szCs w:val="24"/>
        </w:rPr>
        <w:t xml:space="preserve"> </w:t>
      </w:r>
      <w:r>
        <w:rPr>
          <w:position w:val="-1"/>
          <w:sz w:val="24"/>
          <w:szCs w:val="24"/>
          <w:u w:val="single" w:color="000000"/>
        </w:rPr>
        <w:t xml:space="preserve"> </w:t>
      </w:r>
      <w:r>
        <w:rPr>
          <w:position w:val="-1"/>
          <w:sz w:val="24"/>
          <w:szCs w:val="24"/>
          <w:u w:val="single" w:color="000000"/>
        </w:rPr>
        <w:tab/>
      </w:r>
    </w:p>
    <w:p w:rsidR="00D35201" w:rsidRDefault="00D35201">
      <w:pPr>
        <w:spacing w:before="17" w:line="240" w:lineRule="exact"/>
        <w:rPr>
          <w:sz w:val="24"/>
          <w:szCs w:val="24"/>
        </w:rPr>
      </w:pPr>
    </w:p>
    <w:p w:rsidR="00D35201" w:rsidRDefault="007E58FD">
      <w:pPr>
        <w:tabs>
          <w:tab w:val="left" w:pos="9140"/>
        </w:tabs>
        <w:spacing w:before="35" w:line="260" w:lineRule="exact"/>
        <w:ind w:left="500" w:right="457" w:hanging="360"/>
        <w:rPr>
          <w:sz w:val="24"/>
          <w:szCs w:val="24"/>
        </w:rPr>
      </w:pPr>
      <w:r>
        <w:pict>
          <v:group id="_x0000_s3480" style="position:absolute;left:0;text-align:left;margin-left:90pt;margin-top:41.6pt;width:432.05pt;height:0;z-index:-251714048;mso-position-horizontal-relative:page" coordorigin="1800,832" coordsize="8641,0">
            <v:shape id="_x0000_s3481" style="position:absolute;left:1800;top:832;width:8641;height:0" coordorigin="1800,832" coordsize="8641,0" path="m1800,832r8642,e" filled="f" strokeweight=".7pt">
              <v:path arrowok="t"/>
            </v:shape>
            <w10:wrap anchorx="page"/>
          </v:group>
        </w:pict>
      </w:r>
      <w:r w:rsidR="00E6664F">
        <w:rPr>
          <w:b/>
          <w:sz w:val="24"/>
          <w:szCs w:val="24"/>
        </w:rPr>
        <w:t>5.</w:t>
      </w:r>
      <w:r w:rsidR="00F97051">
        <w:rPr>
          <w:b/>
          <w:sz w:val="24"/>
          <w:szCs w:val="24"/>
        </w:rPr>
        <w:t xml:space="preserve"> </w:t>
      </w:r>
      <w:r w:rsidR="00E6664F">
        <w:rPr>
          <w:b/>
          <w:sz w:val="24"/>
          <w:szCs w:val="24"/>
        </w:rPr>
        <w:t xml:space="preserve"> E</w:t>
      </w:r>
      <w:r w:rsidR="00E6664F">
        <w:rPr>
          <w:b/>
          <w:spacing w:val="1"/>
          <w:sz w:val="24"/>
          <w:szCs w:val="24"/>
        </w:rPr>
        <w:t>du</w:t>
      </w:r>
      <w:r w:rsidR="00E6664F">
        <w:rPr>
          <w:b/>
          <w:spacing w:val="-1"/>
          <w:sz w:val="24"/>
          <w:szCs w:val="24"/>
        </w:rPr>
        <w:t>c</w:t>
      </w:r>
      <w:r w:rsidR="00E6664F">
        <w:rPr>
          <w:b/>
          <w:sz w:val="24"/>
          <w:szCs w:val="24"/>
        </w:rPr>
        <w:t>a</w:t>
      </w:r>
      <w:r w:rsidR="00E6664F">
        <w:rPr>
          <w:b/>
          <w:spacing w:val="-1"/>
          <w:sz w:val="24"/>
          <w:szCs w:val="24"/>
        </w:rPr>
        <w:t>t</w:t>
      </w:r>
      <w:r w:rsidR="00E6664F">
        <w:rPr>
          <w:b/>
          <w:sz w:val="24"/>
          <w:szCs w:val="24"/>
        </w:rPr>
        <w:t>ion</w:t>
      </w:r>
      <w:r w:rsidR="00F97051">
        <w:rPr>
          <w:b/>
          <w:sz w:val="24"/>
          <w:szCs w:val="24"/>
        </w:rPr>
        <w:t xml:space="preserve"> </w:t>
      </w:r>
      <w:r w:rsidR="00E6664F">
        <w:rPr>
          <w:spacing w:val="1"/>
        </w:rPr>
        <w:t>[</w:t>
      </w:r>
      <w:r w:rsidR="00E6664F">
        <w:rPr>
          <w:i/>
          <w:spacing w:val="-2"/>
        </w:rPr>
        <w:t>I</w:t>
      </w:r>
      <w:r w:rsidR="00E6664F">
        <w:rPr>
          <w:i/>
          <w:spacing w:val="1"/>
        </w:rPr>
        <w:t>nd</w:t>
      </w:r>
      <w:r w:rsidR="00E6664F">
        <w:rPr>
          <w:i/>
        </w:rPr>
        <w:t>ic</w:t>
      </w:r>
      <w:r w:rsidR="00E6664F">
        <w:rPr>
          <w:i/>
          <w:spacing w:val="1"/>
        </w:rPr>
        <w:t>a</w:t>
      </w:r>
      <w:r w:rsidR="00E6664F">
        <w:rPr>
          <w:i/>
        </w:rPr>
        <w:t>te</w:t>
      </w:r>
      <w:r w:rsidR="00E6664F">
        <w:rPr>
          <w:i/>
          <w:spacing w:val="-6"/>
        </w:rPr>
        <w:t xml:space="preserve"> </w:t>
      </w:r>
      <w:r w:rsidR="00E6664F">
        <w:rPr>
          <w:i/>
          <w:spacing w:val="-2"/>
        </w:rPr>
        <w:t>c</w:t>
      </w:r>
      <w:r w:rsidR="00E6664F">
        <w:rPr>
          <w:i/>
          <w:spacing w:val="1"/>
        </w:rPr>
        <w:t>o</w:t>
      </w:r>
      <w:r w:rsidR="00E6664F">
        <w:rPr>
          <w:i/>
        </w:rPr>
        <w:t>lle</w:t>
      </w:r>
      <w:r w:rsidR="00E6664F">
        <w:rPr>
          <w:i/>
          <w:spacing w:val="-1"/>
        </w:rPr>
        <w:t>g</w:t>
      </w:r>
      <w:r w:rsidR="00E6664F">
        <w:rPr>
          <w:i/>
        </w:rPr>
        <w:t>e/</w:t>
      </w:r>
      <w:r w:rsidR="00E6664F">
        <w:rPr>
          <w:i/>
          <w:spacing w:val="1"/>
        </w:rPr>
        <w:t>un</w:t>
      </w:r>
      <w:r w:rsidR="00E6664F">
        <w:rPr>
          <w:i/>
        </w:rPr>
        <w:t>iver</w:t>
      </w:r>
      <w:r w:rsidR="00E6664F">
        <w:rPr>
          <w:i/>
          <w:spacing w:val="-1"/>
        </w:rPr>
        <w:t>s</w:t>
      </w:r>
      <w:r w:rsidR="00E6664F">
        <w:rPr>
          <w:i/>
        </w:rPr>
        <w:t>ity</w:t>
      </w:r>
      <w:r w:rsidR="00E6664F">
        <w:rPr>
          <w:i/>
          <w:spacing w:val="-14"/>
        </w:rPr>
        <w:t xml:space="preserve"> </w:t>
      </w:r>
      <w:r w:rsidR="00E6664F">
        <w:rPr>
          <w:i/>
          <w:spacing w:val="1"/>
        </w:rPr>
        <w:t>an</w:t>
      </w:r>
      <w:r w:rsidR="00E6664F">
        <w:rPr>
          <w:i/>
        </w:rPr>
        <w:t>d</w:t>
      </w:r>
      <w:r w:rsidR="00E6664F">
        <w:rPr>
          <w:i/>
          <w:spacing w:val="-2"/>
        </w:rPr>
        <w:t xml:space="preserve"> </w:t>
      </w:r>
      <w:r w:rsidR="00E6664F">
        <w:rPr>
          <w:i/>
          <w:spacing w:val="1"/>
        </w:rPr>
        <w:t>o</w:t>
      </w:r>
      <w:r w:rsidR="00E6664F">
        <w:rPr>
          <w:i/>
        </w:rPr>
        <w:t>t</w:t>
      </w:r>
      <w:r w:rsidR="00E6664F">
        <w:rPr>
          <w:i/>
          <w:spacing w:val="1"/>
        </w:rPr>
        <w:t>h</w:t>
      </w:r>
      <w:r w:rsidR="00E6664F">
        <w:rPr>
          <w:i/>
        </w:rPr>
        <w:t>er</w:t>
      </w:r>
      <w:r w:rsidR="00E6664F">
        <w:rPr>
          <w:i/>
          <w:spacing w:val="-4"/>
        </w:rPr>
        <w:t xml:space="preserve"> </w:t>
      </w:r>
      <w:r w:rsidR="00E6664F">
        <w:rPr>
          <w:i/>
        </w:rPr>
        <w:t>s</w:t>
      </w:r>
      <w:r w:rsidR="00E6664F">
        <w:rPr>
          <w:i/>
          <w:spacing w:val="1"/>
        </w:rPr>
        <w:t>p</w:t>
      </w:r>
      <w:r w:rsidR="00E6664F">
        <w:rPr>
          <w:i/>
        </w:rPr>
        <w:t>e</w:t>
      </w:r>
      <w:r w:rsidR="00E6664F">
        <w:rPr>
          <w:i/>
          <w:spacing w:val="1"/>
        </w:rPr>
        <w:t>c</w:t>
      </w:r>
      <w:r w:rsidR="00E6664F">
        <w:rPr>
          <w:i/>
        </w:rPr>
        <w:t>i</w:t>
      </w:r>
      <w:r w:rsidR="00E6664F">
        <w:rPr>
          <w:i/>
          <w:spacing w:val="1"/>
        </w:rPr>
        <w:t>a</w:t>
      </w:r>
      <w:r w:rsidR="00E6664F">
        <w:rPr>
          <w:i/>
        </w:rPr>
        <w:t>l</w:t>
      </w:r>
      <w:r w:rsidR="00E6664F">
        <w:rPr>
          <w:i/>
          <w:spacing w:val="-3"/>
        </w:rPr>
        <w:t>i</w:t>
      </w:r>
      <w:r w:rsidR="00E6664F">
        <w:rPr>
          <w:i/>
          <w:spacing w:val="-1"/>
        </w:rPr>
        <w:t>z</w:t>
      </w:r>
      <w:r w:rsidR="00E6664F">
        <w:rPr>
          <w:i/>
        </w:rPr>
        <w:t>ed</w:t>
      </w:r>
      <w:r w:rsidR="00E6664F">
        <w:rPr>
          <w:i/>
          <w:spacing w:val="-7"/>
        </w:rPr>
        <w:t xml:space="preserve"> </w:t>
      </w:r>
      <w:r w:rsidR="00E6664F">
        <w:rPr>
          <w:i/>
        </w:rPr>
        <w:t>e</w:t>
      </w:r>
      <w:r w:rsidR="00E6664F">
        <w:rPr>
          <w:i/>
          <w:spacing w:val="1"/>
        </w:rPr>
        <w:t>du</w:t>
      </w:r>
      <w:r w:rsidR="00E6664F">
        <w:rPr>
          <w:i/>
        </w:rPr>
        <w:t>c</w:t>
      </w:r>
      <w:r w:rsidR="00E6664F">
        <w:rPr>
          <w:i/>
          <w:spacing w:val="1"/>
        </w:rPr>
        <w:t>a</w:t>
      </w:r>
      <w:r w:rsidR="00E6664F">
        <w:rPr>
          <w:i/>
        </w:rPr>
        <w:t>ti</w:t>
      </w:r>
      <w:r w:rsidR="00E6664F">
        <w:rPr>
          <w:i/>
          <w:spacing w:val="1"/>
        </w:rPr>
        <w:t>o</w:t>
      </w:r>
      <w:r w:rsidR="00E6664F">
        <w:rPr>
          <w:i/>
        </w:rPr>
        <w:t>n</w:t>
      </w:r>
      <w:r w:rsidR="00E6664F">
        <w:rPr>
          <w:i/>
          <w:spacing w:val="-9"/>
        </w:rPr>
        <w:t xml:space="preserve"> </w:t>
      </w:r>
      <w:r w:rsidR="00E6664F">
        <w:rPr>
          <w:i/>
          <w:spacing w:val="1"/>
        </w:rPr>
        <w:t>o</w:t>
      </w:r>
      <w:r w:rsidR="00E6664F">
        <w:rPr>
          <w:i/>
        </w:rPr>
        <w:t>f</w:t>
      </w:r>
      <w:r w:rsidR="00E6664F">
        <w:rPr>
          <w:i/>
          <w:spacing w:val="-2"/>
        </w:rPr>
        <w:t xml:space="preserve"> </w:t>
      </w:r>
      <w:r w:rsidR="00E6664F">
        <w:rPr>
          <w:i/>
        </w:rPr>
        <w:t>st</w:t>
      </w:r>
      <w:r w:rsidR="00E6664F">
        <w:rPr>
          <w:i/>
          <w:spacing w:val="1"/>
        </w:rPr>
        <w:t>a</w:t>
      </w:r>
      <w:r w:rsidR="00E6664F">
        <w:rPr>
          <w:i/>
        </w:rPr>
        <w:t>ff</w:t>
      </w:r>
      <w:r w:rsidR="00E6664F">
        <w:rPr>
          <w:i/>
          <w:spacing w:val="-3"/>
        </w:rPr>
        <w:t xml:space="preserve"> </w:t>
      </w:r>
      <w:r w:rsidR="00E6664F">
        <w:rPr>
          <w:i/>
        </w:rPr>
        <w:t>m</w:t>
      </w:r>
      <w:r w:rsidR="00E6664F">
        <w:rPr>
          <w:i/>
          <w:spacing w:val="1"/>
        </w:rPr>
        <w:t>e</w:t>
      </w:r>
      <w:r w:rsidR="00E6664F">
        <w:rPr>
          <w:i/>
        </w:rPr>
        <w:t>m</w:t>
      </w:r>
      <w:r w:rsidR="00E6664F">
        <w:rPr>
          <w:i/>
          <w:spacing w:val="1"/>
        </w:rPr>
        <w:t>b</w:t>
      </w:r>
      <w:r w:rsidR="00E6664F">
        <w:rPr>
          <w:i/>
        </w:rPr>
        <w:t>er,</w:t>
      </w:r>
      <w:r w:rsidR="00E6664F">
        <w:rPr>
          <w:i/>
          <w:spacing w:val="-7"/>
        </w:rPr>
        <w:t xml:space="preserve"> </w:t>
      </w:r>
      <w:r w:rsidR="00E6664F">
        <w:rPr>
          <w:i/>
          <w:spacing w:val="1"/>
        </w:rPr>
        <w:t>g</w:t>
      </w:r>
      <w:r w:rsidR="00E6664F">
        <w:rPr>
          <w:i/>
        </w:rPr>
        <w:t>ivi</w:t>
      </w:r>
      <w:r w:rsidR="00E6664F">
        <w:rPr>
          <w:i/>
          <w:spacing w:val="1"/>
        </w:rPr>
        <w:t>n</w:t>
      </w:r>
      <w:r w:rsidR="00E6664F">
        <w:rPr>
          <w:i/>
        </w:rPr>
        <w:t>g</w:t>
      </w:r>
      <w:r w:rsidR="00E6664F">
        <w:rPr>
          <w:i/>
          <w:spacing w:val="-4"/>
        </w:rPr>
        <w:t xml:space="preserve"> </w:t>
      </w:r>
      <w:r w:rsidR="00E6664F">
        <w:rPr>
          <w:i/>
          <w:spacing w:val="-1"/>
        </w:rPr>
        <w:t>n</w:t>
      </w:r>
      <w:r w:rsidR="00E6664F">
        <w:rPr>
          <w:i/>
          <w:spacing w:val="1"/>
        </w:rPr>
        <w:t>a</w:t>
      </w:r>
      <w:r w:rsidR="00E6664F">
        <w:rPr>
          <w:i/>
        </w:rPr>
        <w:t>mes</w:t>
      </w:r>
      <w:r w:rsidR="00E6664F">
        <w:rPr>
          <w:i/>
          <w:spacing w:val="-5"/>
        </w:rPr>
        <w:t xml:space="preserve"> </w:t>
      </w:r>
      <w:r w:rsidR="00E6664F">
        <w:rPr>
          <w:i/>
          <w:spacing w:val="1"/>
        </w:rPr>
        <w:t>o</w:t>
      </w:r>
      <w:r w:rsidR="00E6664F">
        <w:rPr>
          <w:i/>
        </w:rPr>
        <w:t>f i</w:t>
      </w:r>
      <w:r w:rsidR="00E6664F">
        <w:rPr>
          <w:i/>
          <w:spacing w:val="1"/>
        </w:rPr>
        <w:t>n</w:t>
      </w:r>
      <w:r w:rsidR="00E6664F">
        <w:rPr>
          <w:i/>
          <w:spacing w:val="-1"/>
        </w:rPr>
        <w:t>s</w:t>
      </w:r>
      <w:r w:rsidR="00E6664F">
        <w:rPr>
          <w:i/>
        </w:rPr>
        <w:t>tituti</w:t>
      </w:r>
      <w:r w:rsidR="00E6664F">
        <w:rPr>
          <w:i/>
          <w:spacing w:val="1"/>
        </w:rPr>
        <w:t>on</w:t>
      </w:r>
      <w:r w:rsidR="00E6664F">
        <w:rPr>
          <w:i/>
          <w:spacing w:val="-1"/>
        </w:rPr>
        <w:t>s</w:t>
      </w:r>
      <w:r w:rsidR="00E6664F">
        <w:rPr>
          <w:i/>
        </w:rPr>
        <w:t>,</w:t>
      </w:r>
      <w:r w:rsidR="00E6664F">
        <w:rPr>
          <w:i/>
          <w:spacing w:val="1"/>
        </w:rPr>
        <w:t xml:space="preserve"> </w:t>
      </w:r>
      <w:r w:rsidR="00E6664F">
        <w:rPr>
          <w:i/>
          <w:spacing w:val="1"/>
          <w:w w:val="99"/>
        </w:rPr>
        <w:t>d</w:t>
      </w:r>
      <w:r w:rsidR="00E6664F">
        <w:rPr>
          <w:i/>
          <w:w w:val="99"/>
        </w:rPr>
        <w:t>e</w:t>
      </w:r>
      <w:r w:rsidR="00E6664F">
        <w:rPr>
          <w:i/>
          <w:spacing w:val="1"/>
          <w:w w:val="99"/>
        </w:rPr>
        <w:t>g</w:t>
      </w:r>
      <w:r w:rsidR="00E6664F">
        <w:rPr>
          <w:i/>
          <w:spacing w:val="-1"/>
          <w:w w:val="99"/>
        </w:rPr>
        <w:t>r</w:t>
      </w:r>
      <w:r w:rsidR="00E6664F">
        <w:rPr>
          <w:i/>
          <w:w w:val="99"/>
        </w:rPr>
        <w:t>e</w:t>
      </w:r>
      <w:r w:rsidR="00E6664F">
        <w:rPr>
          <w:i/>
          <w:spacing w:val="1"/>
          <w:w w:val="99"/>
        </w:rPr>
        <w:t>e</w:t>
      </w:r>
      <w:r w:rsidR="00E6664F">
        <w:rPr>
          <w:i/>
          <w:w w:val="99"/>
        </w:rPr>
        <w:t>s</w:t>
      </w:r>
      <w:r w:rsidR="00E6664F">
        <w:rPr>
          <w:i/>
        </w:rPr>
        <w:t xml:space="preserve"> </w:t>
      </w:r>
      <w:r w:rsidR="00E6664F">
        <w:rPr>
          <w:i/>
          <w:spacing w:val="1"/>
          <w:w w:val="99"/>
        </w:rPr>
        <w:t>ob</w:t>
      </w:r>
      <w:r w:rsidR="00E6664F">
        <w:rPr>
          <w:i/>
          <w:w w:val="99"/>
        </w:rPr>
        <w:t>t</w:t>
      </w:r>
      <w:r w:rsidR="00E6664F">
        <w:rPr>
          <w:i/>
          <w:spacing w:val="1"/>
          <w:w w:val="99"/>
        </w:rPr>
        <w:t>a</w:t>
      </w:r>
      <w:r w:rsidR="00E6664F">
        <w:rPr>
          <w:i/>
          <w:w w:val="99"/>
        </w:rPr>
        <w:t>i</w:t>
      </w:r>
      <w:r w:rsidR="00E6664F">
        <w:rPr>
          <w:i/>
          <w:spacing w:val="1"/>
          <w:w w:val="99"/>
        </w:rPr>
        <w:t>n</w:t>
      </w:r>
      <w:r w:rsidR="00E6664F">
        <w:rPr>
          <w:i/>
          <w:w w:val="99"/>
        </w:rPr>
        <w:t>e</w:t>
      </w:r>
      <w:r w:rsidR="00E6664F">
        <w:rPr>
          <w:i/>
          <w:spacing w:val="1"/>
          <w:w w:val="99"/>
        </w:rPr>
        <w:t>d</w:t>
      </w:r>
      <w:r w:rsidR="00E6664F">
        <w:rPr>
          <w:i/>
          <w:w w:val="99"/>
        </w:rPr>
        <w:t>,</w:t>
      </w:r>
      <w:r w:rsidR="00E6664F">
        <w:rPr>
          <w:i/>
          <w:spacing w:val="-2"/>
        </w:rPr>
        <w:t xml:space="preserve"> </w:t>
      </w:r>
      <w:r w:rsidR="00E6664F">
        <w:rPr>
          <w:i/>
          <w:spacing w:val="1"/>
          <w:w w:val="99"/>
        </w:rPr>
        <w:t>an</w:t>
      </w:r>
      <w:r w:rsidR="00E6664F">
        <w:rPr>
          <w:i/>
          <w:w w:val="99"/>
        </w:rPr>
        <w:t>d</w:t>
      </w:r>
      <w:r w:rsidR="00E6664F">
        <w:rPr>
          <w:i/>
          <w:spacing w:val="-1"/>
        </w:rPr>
        <w:t xml:space="preserve"> </w:t>
      </w:r>
      <w:r w:rsidR="00E6664F">
        <w:rPr>
          <w:i/>
          <w:spacing w:val="1"/>
          <w:w w:val="99"/>
        </w:rPr>
        <w:t>da</w:t>
      </w:r>
      <w:r w:rsidR="00E6664F">
        <w:rPr>
          <w:i/>
          <w:w w:val="99"/>
        </w:rPr>
        <w:t>tes</w:t>
      </w:r>
      <w:r w:rsidR="00E6664F">
        <w:rPr>
          <w:i/>
        </w:rPr>
        <w:t xml:space="preserve"> </w:t>
      </w:r>
      <w:r w:rsidR="00E6664F">
        <w:rPr>
          <w:i/>
          <w:spacing w:val="1"/>
          <w:w w:val="99"/>
        </w:rPr>
        <w:t>o</w:t>
      </w:r>
      <w:r w:rsidR="00E6664F">
        <w:rPr>
          <w:i/>
          <w:w w:val="99"/>
        </w:rPr>
        <w:t>f</w:t>
      </w:r>
      <w:r w:rsidR="00E6664F">
        <w:rPr>
          <w:i/>
        </w:rPr>
        <w:t xml:space="preserve"> </w:t>
      </w:r>
      <w:r w:rsidR="00E6664F">
        <w:rPr>
          <w:i/>
          <w:spacing w:val="-1"/>
          <w:w w:val="99"/>
        </w:rPr>
        <w:t>o</w:t>
      </w:r>
      <w:r w:rsidR="00E6664F">
        <w:rPr>
          <w:i/>
          <w:spacing w:val="1"/>
          <w:w w:val="99"/>
        </w:rPr>
        <w:t>b</w:t>
      </w:r>
      <w:r w:rsidR="00E6664F">
        <w:rPr>
          <w:i/>
          <w:w w:val="99"/>
        </w:rPr>
        <w:t>t</w:t>
      </w:r>
      <w:r w:rsidR="00E6664F">
        <w:rPr>
          <w:i/>
          <w:spacing w:val="1"/>
          <w:w w:val="99"/>
        </w:rPr>
        <w:t>a</w:t>
      </w:r>
      <w:r w:rsidR="00E6664F">
        <w:rPr>
          <w:i/>
          <w:w w:val="99"/>
        </w:rPr>
        <w:t>i</w:t>
      </w:r>
      <w:r w:rsidR="00E6664F">
        <w:rPr>
          <w:i/>
          <w:spacing w:val="1"/>
          <w:w w:val="99"/>
        </w:rPr>
        <w:t>n</w:t>
      </w:r>
      <w:r w:rsidR="00E6664F">
        <w:rPr>
          <w:i/>
          <w:w w:val="99"/>
        </w:rPr>
        <w:t>me</w:t>
      </w:r>
      <w:r w:rsidR="00E6664F">
        <w:rPr>
          <w:i/>
          <w:spacing w:val="2"/>
          <w:w w:val="99"/>
        </w:rPr>
        <w:t>n</w:t>
      </w:r>
      <w:r w:rsidR="00E6664F">
        <w:rPr>
          <w:i/>
          <w:spacing w:val="5"/>
          <w:w w:val="99"/>
        </w:rPr>
        <w:t>t</w:t>
      </w:r>
      <w:r w:rsidR="00E6664F">
        <w:rPr>
          <w:spacing w:val="1"/>
          <w:w w:val="99"/>
        </w:rPr>
        <w:t>]</w:t>
      </w:r>
      <w:r w:rsidR="00E6664F">
        <w:rPr>
          <w:sz w:val="24"/>
          <w:szCs w:val="24"/>
        </w:rPr>
        <w:t>:</w:t>
      </w:r>
      <w:r w:rsidR="00F97051">
        <w:rPr>
          <w:sz w:val="24"/>
          <w:szCs w:val="24"/>
        </w:rPr>
        <w:t xml:space="preserve"> </w:t>
      </w:r>
      <w:r w:rsidR="00E6664F">
        <w:rPr>
          <w:sz w:val="24"/>
          <w:szCs w:val="24"/>
          <w:u w:val="single" w:color="000000"/>
        </w:rPr>
        <w:t xml:space="preserve"> </w:t>
      </w:r>
      <w:r w:rsidR="00E6664F">
        <w:rPr>
          <w:sz w:val="24"/>
          <w:szCs w:val="24"/>
          <w:u w:val="single" w:color="000000"/>
        </w:rPr>
        <w:tab/>
      </w:r>
    </w:p>
    <w:p w:rsidR="00D35201" w:rsidRDefault="00D35201">
      <w:pPr>
        <w:spacing w:line="120" w:lineRule="exact"/>
        <w:rPr>
          <w:sz w:val="12"/>
          <w:szCs w:val="12"/>
        </w:rPr>
      </w:pPr>
    </w:p>
    <w:p w:rsidR="00D35201" w:rsidRDefault="00D35201">
      <w:pPr>
        <w:spacing w:line="200" w:lineRule="exact"/>
      </w:pPr>
    </w:p>
    <w:p w:rsidR="00D35201" w:rsidRDefault="00D35201">
      <w:pPr>
        <w:spacing w:line="200" w:lineRule="exact"/>
      </w:pPr>
    </w:p>
    <w:p w:rsidR="00D35201" w:rsidRDefault="007E58FD">
      <w:pPr>
        <w:tabs>
          <w:tab w:val="left" w:pos="9140"/>
        </w:tabs>
        <w:spacing w:before="29" w:line="260" w:lineRule="exact"/>
        <w:ind w:left="140"/>
        <w:rPr>
          <w:sz w:val="24"/>
          <w:szCs w:val="24"/>
        </w:rPr>
      </w:pPr>
      <w:r>
        <w:pict>
          <v:group id="_x0000_s3478" style="position:absolute;left:0;text-align:left;margin-left:90pt;margin-top:28.05pt;width:432.05pt;height:0;z-index:-251713024;mso-position-horizontal-relative:page" coordorigin="1800,561" coordsize="8641,0">
            <v:shape id="_x0000_s3479" style="position:absolute;left:1800;top:561;width:8641;height:0" coordorigin="1800,561" coordsize="8641,0" path="m1800,561r8642,e" filled="f" strokeweight=".7pt">
              <v:path arrowok="t"/>
            </v:shape>
            <w10:wrap anchorx="page"/>
          </v:group>
        </w:pict>
      </w:r>
      <w:r w:rsidR="00E6664F">
        <w:rPr>
          <w:b/>
          <w:position w:val="-1"/>
          <w:sz w:val="24"/>
          <w:szCs w:val="24"/>
        </w:rPr>
        <w:t>6.</w:t>
      </w:r>
      <w:r w:rsidR="00F97051">
        <w:rPr>
          <w:b/>
          <w:position w:val="-1"/>
          <w:sz w:val="24"/>
          <w:szCs w:val="24"/>
        </w:rPr>
        <w:t xml:space="preserve"> </w:t>
      </w:r>
      <w:r w:rsidR="00E6664F">
        <w:rPr>
          <w:b/>
          <w:position w:val="-1"/>
          <w:sz w:val="24"/>
          <w:szCs w:val="24"/>
        </w:rPr>
        <w:t xml:space="preserve"> </w:t>
      </w:r>
      <w:r w:rsidR="00E6664F">
        <w:rPr>
          <w:b/>
          <w:spacing w:val="-1"/>
          <w:position w:val="-1"/>
          <w:sz w:val="24"/>
          <w:szCs w:val="24"/>
        </w:rPr>
        <w:t>M</w:t>
      </w:r>
      <w:r w:rsidR="00E6664F">
        <w:rPr>
          <w:b/>
          <w:spacing w:val="1"/>
          <w:position w:val="-1"/>
          <w:sz w:val="24"/>
          <w:szCs w:val="24"/>
        </w:rPr>
        <w:t>e</w:t>
      </w:r>
      <w:r w:rsidR="00E6664F">
        <w:rPr>
          <w:b/>
          <w:spacing w:val="-3"/>
          <w:position w:val="-1"/>
          <w:sz w:val="24"/>
          <w:szCs w:val="24"/>
        </w:rPr>
        <w:t>m</w:t>
      </w:r>
      <w:r w:rsidR="00E6664F">
        <w:rPr>
          <w:b/>
          <w:spacing w:val="1"/>
          <w:position w:val="-1"/>
          <w:sz w:val="24"/>
          <w:szCs w:val="24"/>
        </w:rPr>
        <w:t>b</w:t>
      </w:r>
      <w:r w:rsidR="00E6664F">
        <w:rPr>
          <w:b/>
          <w:spacing w:val="-1"/>
          <w:position w:val="-1"/>
          <w:sz w:val="24"/>
          <w:szCs w:val="24"/>
        </w:rPr>
        <w:t>er</w:t>
      </w:r>
      <w:r w:rsidR="00E6664F">
        <w:rPr>
          <w:b/>
          <w:position w:val="-1"/>
          <w:sz w:val="24"/>
          <w:szCs w:val="24"/>
        </w:rPr>
        <w:t>s</w:t>
      </w:r>
      <w:r w:rsidR="00E6664F">
        <w:rPr>
          <w:b/>
          <w:spacing w:val="1"/>
          <w:position w:val="-1"/>
          <w:sz w:val="24"/>
          <w:szCs w:val="24"/>
        </w:rPr>
        <w:t>h</w:t>
      </w:r>
      <w:r w:rsidR="00E6664F">
        <w:rPr>
          <w:b/>
          <w:position w:val="-1"/>
          <w:sz w:val="24"/>
          <w:szCs w:val="24"/>
        </w:rPr>
        <w:t>ip</w:t>
      </w:r>
      <w:r w:rsidR="00E6664F">
        <w:rPr>
          <w:b/>
          <w:spacing w:val="1"/>
          <w:position w:val="-1"/>
          <w:sz w:val="24"/>
          <w:szCs w:val="24"/>
        </w:rPr>
        <w:t xml:space="preserve"> </w:t>
      </w:r>
      <w:r w:rsidR="00E6664F">
        <w:rPr>
          <w:b/>
          <w:position w:val="-1"/>
          <w:sz w:val="24"/>
          <w:szCs w:val="24"/>
        </w:rPr>
        <w:t>of</w:t>
      </w:r>
      <w:r w:rsidR="00E6664F">
        <w:rPr>
          <w:b/>
          <w:spacing w:val="1"/>
          <w:position w:val="-1"/>
          <w:sz w:val="24"/>
          <w:szCs w:val="24"/>
        </w:rPr>
        <w:t xml:space="preserve"> </w:t>
      </w:r>
      <w:r w:rsidR="00E6664F">
        <w:rPr>
          <w:b/>
          <w:spacing w:val="-3"/>
          <w:position w:val="-1"/>
          <w:sz w:val="24"/>
          <w:szCs w:val="24"/>
        </w:rPr>
        <w:t>P</w:t>
      </w:r>
      <w:r w:rsidR="00E6664F">
        <w:rPr>
          <w:b/>
          <w:spacing w:val="-1"/>
          <w:position w:val="-1"/>
          <w:sz w:val="24"/>
          <w:szCs w:val="24"/>
        </w:rPr>
        <w:t>r</w:t>
      </w:r>
      <w:r w:rsidR="00E6664F">
        <w:rPr>
          <w:b/>
          <w:position w:val="-1"/>
          <w:sz w:val="24"/>
          <w:szCs w:val="24"/>
        </w:rPr>
        <w:t>o</w:t>
      </w:r>
      <w:r w:rsidR="00E6664F">
        <w:rPr>
          <w:b/>
          <w:spacing w:val="1"/>
          <w:position w:val="-1"/>
          <w:sz w:val="24"/>
          <w:szCs w:val="24"/>
        </w:rPr>
        <w:t>f</w:t>
      </w:r>
      <w:r w:rsidR="00E6664F">
        <w:rPr>
          <w:b/>
          <w:spacing w:val="-1"/>
          <w:position w:val="-1"/>
          <w:sz w:val="24"/>
          <w:szCs w:val="24"/>
        </w:rPr>
        <w:t>e</w:t>
      </w:r>
      <w:r w:rsidR="00E6664F">
        <w:rPr>
          <w:b/>
          <w:position w:val="-1"/>
          <w:sz w:val="24"/>
          <w:szCs w:val="24"/>
        </w:rPr>
        <w:t>ss</w:t>
      </w:r>
      <w:r w:rsidR="00E6664F">
        <w:rPr>
          <w:b/>
          <w:spacing w:val="3"/>
          <w:position w:val="-1"/>
          <w:sz w:val="24"/>
          <w:szCs w:val="24"/>
        </w:rPr>
        <w:t>i</w:t>
      </w:r>
      <w:r w:rsidR="00E6664F">
        <w:rPr>
          <w:b/>
          <w:position w:val="-1"/>
          <w:sz w:val="24"/>
          <w:szCs w:val="24"/>
        </w:rPr>
        <w:t>o</w:t>
      </w:r>
      <w:r w:rsidR="00E6664F">
        <w:rPr>
          <w:b/>
          <w:spacing w:val="1"/>
          <w:position w:val="-1"/>
          <w:sz w:val="24"/>
          <w:szCs w:val="24"/>
        </w:rPr>
        <w:t>n</w:t>
      </w:r>
      <w:r w:rsidR="00E6664F">
        <w:rPr>
          <w:b/>
          <w:position w:val="-1"/>
          <w:sz w:val="24"/>
          <w:szCs w:val="24"/>
        </w:rPr>
        <w:t>al Associa</w:t>
      </w:r>
      <w:r w:rsidR="00E6664F">
        <w:rPr>
          <w:b/>
          <w:spacing w:val="-1"/>
          <w:position w:val="-1"/>
          <w:sz w:val="24"/>
          <w:szCs w:val="24"/>
        </w:rPr>
        <w:t>t</w:t>
      </w:r>
      <w:r w:rsidR="00E6664F">
        <w:rPr>
          <w:b/>
          <w:position w:val="-1"/>
          <w:sz w:val="24"/>
          <w:szCs w:val="24"/>
        </w:rPr>
        <w:t>io</w:t>
      </w:r>
      <w:r w:rsidR="00E6664F">
        <w:rPr>
          <w:b/>
          <w:spacing w:val="1"/>
          <w:position w:val="-1"/>
          <w:sz w:val="24"/>
          <w:szCs w:val="24"/>
        </w:rPr>
        <w:t>n</w:t>
      </w:r>
      <w:r w:rsidR="00E6664F">
        <w:rPr>
          <w:b/>
          <w:spacing w:val="3"/>
          <w:position w:val="-1"/>
          <w:sz w:val="24"/>
          <w:szCs w:val="24"/>
        </w:rPr>
        <w:t>s</w:t>
      </w:r>
      <w:r w:rsidR="00E6664F">
        <w:rPr>
          <w:position w:val="-1"/>
          <w:sz w:val="24"/>
          <w:szCs w:val="24"/>
        </w:rPr>
        <w:t>:</w:t>
      </w:r>
      <w:r w:rsidR="00F97051">
        <w:rPr>
          <w:position w:val="-1"/>
          <w:sz w:val="24"/>
          <w:szCs w:val="24"/>
        </w:rPr>
        <w:t xml:space="preserve"> </w:t>
      </w:r>
      <w:r w:rsidR="00E6664F">
        <w:rPr>
          <w:position w:val="-1"/>
          <w:sz w:val="24"/>
          <w:szCs w:val="24"/>
          <w:u w:val="single" w:color="000000"/>
        </w:rPr>
        <w:t xml:space="preserve"> </w:t>
      </w:r>
      <w:r w:rsidR="00E6664F">
        <w:rPr>
          <w:position w:val="-1"/>
          <w:sz w:val="24"/>
          <w:szCs w:val="24"/>
          <w:u w:val="single" w:color="000000"/>
        </w:rPr>
        <w:tab/>
      </w:r>
    </w:p>
    <w:p w:rsidR="00D35201" w:rsidRDefault="00D35201">
      <w:pPr>
        <w:spacing w:before="8" w:line="120" w:lineRule="exact"/>
        <w:rPr>
          <w:sz w:val="12"/>
          <w:szCs w:val="12"/>
        </w:rPr>
      </w:pPr>
    </w:p>
    <w:p w:rsidR="00D35201" w:rsidRDefault="00D35201">
      <w:pPr>
        <w:spacing w:line="200" w:lineRule="exact"/>
      </w:pPr>
    </w:p>
    <w:p w:rsidR="00D35201" w:rsidRDefault="00D35201">
      <w:pPr>
        <w:spacing w:line="200" w:lineRule="exact"/>
      </w:pPr>
    </w:p>
    <w:p w:rsidR="00D35201" w:rsidRDefault="007E58FD">
      <w:pPr>
        <w:tabs>
          <w:tab w:val="left" w:pos="9140"/>
        </w:tabs>
        <w:spacing w:before="29" w:line="260" w:lineRule="exact"/>
        <w:ind w:left="140"/>
        <w:rPr>
          <w:sz w:val="24"/>
          <w:szCs w:val="24"/>
        </w:rPr>
      </w:pPr>
      <w:r>
        <w:pict>
          <v:group id="_x0000_s3476" style="position:absolute;left:0;text-align:left;margin-left:90pt;margin-top:28.05pt;width:432.05pt;height:0;z-index:-251712000;mso-position-horizontal-relative:page" coordorigin="1800,561" coordsize="8641,0">
            <v:shape id="_x0000_s3477" style="position:absolute;left:1800;top:561;width:8641;height:0" coordorigin="1800,561" coordsize="8641,0" path="m1800,561r8642,e" filled="f" strokeweight=".7pt">
              <v:path arrowok="t"/>
            </v:shape>
            <w10:wrap anchorx="page"/>
          </v:group>
        </w:pict>
      </w:r>
      <w:r w:rsidR="00E6664F">
        <w:rPr>
          <w:b/>
          <w:position w:val="-1"/>
          <w:sz w:val="24"/>
          <w:szCs w:val="24"/>
        </w:rPr>
        <w:t>7.</w:t>
      </w:r>
      <w:r w:rsidR="00F97051">
        <w:rPr>
          <w:b/>
          <w:position w:val="-1"/>
          <w:sz w:val="24"/>
          <w:szCs w:val="24"/>
        </w:rPr>
        <w:t xml:space="preserve"> </w:t>
      </w:r>
      <w:r w:rsidR="00E6664F">
        <w:rPr>
          <w:b/>
          <w:position w:val="-1"/>
          <w:sz w:val="24"/>
          <w:szCs w:val="24"/>
        </w:rPr>
        <w:t xml:space="preserve"> Other</w:t>
      </w:r>
      <w:r w:rsidR="00E6664F">
        <w:rPr>
          <w:b/>
          <w:spacing w:val="-1"/>
          <w:position w:val="-1"/>
          <w:sz w:val="24"/>
          <w:szCs w:val="24"/>
        </w:rPr>
        <w:t xml:space="preserve"> </w:t>
      </w:r>
      <w:r w:rsidR="00E6664F">
        <w:rPr>
          <w:b/>
          <w:position w:val="-1"/>
          <w:sz w:val="24"/>
          <w:szCs w:val="24"/>
        </w:rPr>
        <w:t>T</w:t>
      </w:r>
      <w:r w:rsidR="00E6664F">
        <w:rPr>
          <w:b/>
          <w:spacing w:val="-1"/>
          <w:position w:val="-1"/>
          <w:sz w:val="24"/>
          <w:szCs w:val="24"/>
        </w:rPr>
        <w:t>r</w:t>
      </w:r>
      <w:r w:rsidR="00E6664F">
        <w:rPr>
          <w:b/>
          <w:position w:val="-1"/>
          <w:sz w:val="24"/>
          <w:szCs w:val="24"/>
        </w:rPr>
        <w:t>ai</w:t>
      </w:r>
      <w:r w:rsidR="00E6664F">
        <w:rPr>
          <w:b/>
          <w:spacing w:val="1"/>
          <w:position w:val="-1"/>
          <w:sz w:val="24"/>
          <w:szCs w:val="24"/>
        </w:rPr>
        <w:t>n</w:t>
      </w:r>
      <w:r w:rsidR="00E6664F">
        <w:rPr>
          <w:b/>
          <w:position w:val="-1"/>
          <w:sz w:val="24"/>
          <w:szCs w:val="24"/>
        </w:rPr>
        <w:t>i</w:t>
      </w:r>
      <w:r w:rsidR="00E6664F">
        <w:rPr>
          <w:b/>
          <w:spacing w:val="1"/>
          <w:position w:val="-1"/>
          <w:sz w:val="24"/>
          <w:szCs w:val="24"/>
        </w:rPr>
        <w:t>n</w:t>
      </w:r>
      <w:r w:rsidR="00E6664F">
        <w:rPr>
          <w:b/>
          <w:position w:val="-1"/>
          <w:sz w:val="24"/>
          <w:szCs w:val="24"/>
        </w:rPr>
        <w:t>g</w:t>
      </w:r>
      <w:r w:rsidR="00E6664F">
        <w:rPr>
          <w:b/>
          <w:spacing w:val="1"/>
          <w:position w:val="-1"/>
          <w:sz w:val="24"/>
          <w:szCs w:val="24"/>
        </w:rPr>
        <w:t xml:space="preserve"> </w:t>
      </w:r>
      <w:r w:rsidR="00E6664F">
        <w:rPr>
          <w:spacing w:val="1"/>
          <w:w w:val="99"/>
          <w:position w:val="-1"/>
        </w:rPr>
        <w:t>[</w:t>
      </w:r>
      <w:r w:rsidR="00E6664F">
        <w:rPr>
          <w:i/>
          <w:spacing w:val="1"/>
          <w:w w:val="99"/>
          <w:position w:val="-1"/>
        </w:rPr>
        <w:t>I</w:t>
      </w:r>
      <w:r w:rsidR="00E6664F">
        <w:rPr>
          <w:i/>
          <w:spacing w:val="-1"/>
          <w:w w:val="99"/>
          <w:position w:val="-1"/>
        </w:rPr>
        <w:t>n</w:t>
      </w:r>
      <w:r w:rsidR="00E6664F">
        <w:rPr>
          <w:i/>
          <w:spacing w:val="1"/>
          <w:w w:val="99"/>
          <w:position w:val="-1"/>
        </w:rPr>
        <w:t>d</w:t>
      </w:r>
      <w:r w:rsidR="00E6664F">
        <w:rPr>
          <w:i/>
          <w:w w:val="99"/>
          <w:position w:val="-1"/>
        </w:rPr>
        <w:t>ic</w:t>
      </w:r>
      <w:r w:rsidR="00E6664F">
        <w:rPr>
          <w:i/>
          <w:spacing w:val="1"/>
          <w:w w:val="99"/>
          <w:position w:val="-1"/>
        </w:rPr>
        <w:t>a</w:t>
      </w:r>
      <w:r w:rsidR="00E6664F">
        <w:rPr>
          <w:i/>
          <w:w w:val="99"/>
          <w:position w:val="-1"/>
        </w:rPr>
        <w:t>te</w:t>
      </w:r>
      <w:r w:rsidR="00E6664F">
        <w:rPr>
          <w:i/>
          <w:spacing w:val="-1"/>
          <w:position w:val="-1"/>
        </w:rPr>
        <w:t xml:space="preserve"> </w:t>
      </w:r>
      <w:r w:rsidR="00E6664F">
        <w:rPr>
          <w:i/>
          <w:spacing w:val="-1"/>
          <w:w w:val="99"/>
          <w:position w:val="-1"/>
        </w:rPr>
        <w:t>s</w:t>
      </w:r>
      <w:r w:rsidR="00E6664F">
        <w:rPr>
          <w:i/>
          <w:w w:val="99"/>
          <w:position w:val="-1"/>
        </w:rPr>
        <w:t>i</w:t>
      </w:r>
      <w:r w:rsidR="00E6664F">
        <w:rPr>
          <w:i/>
          <w:spacing w:val="1"/>
          <w:w w:val="99"/>
          <w:position w:val="-1"/>
        </w:rPr>
        <w:t>gn</w:t>
      </w:r>
      <w:r w:rsidR="00E6664F">
        <w:rPr>
          <w:i/>
          <w:w w:val="99"/>
          <w:position w:val="-1"/>
        </w:rPr>
        <w:t>ific</w:t>
      </w:r>
      <w:r w:rsidR="00E6664F">
        <w:rPr>
          <w:i/>
          <w:spacing w:val="1"/>
          <w:w w:val="99"/>
          <w:position w:val="-1"/>
        </w:rPr>
        <w:t>an</w:t>
      </w:r>
      <w:r w:rsidR="00E6664F">
        <w:rPr>
          <w:i/>
          <w:w w:val="99"/>
          <w:position w:val="-1"/>
        </w:rPr>
        <w:t>t</w:t>
      </w:r>
      <w:r w:rsidR="00E6664F">
        <w:rPr>
          <w:i/>
          <w:position w:val="-1"/>
        </w:rPr>
        <w:t xml:space="preserve"> </w:t>
      </w:r>
      <w:r w:rsidR="00E6664F">
        <w:rPr>
          <w:i/>
          <w:w w:val="99"/>
          <w:position w:val="-1"/>
        </w:rPr>
        <w:t>tr</w:t>
      </w:r>
      <w:r w:rsidR="00E6664F">
        <w:rPr>
          <w:i/>
          <w:spacing w:val="1"/>
          <w:w w:val="99"/>
          <w:position w:val="-1"/>
        </w:rPr>
        <w:t>a</w:t>
      </w:r>
      <w:r w:rsidR="00E6664F">
        <w:rPr>
          <w:i/>
          <w:w w:val="99"/>
          <w:position w:val="-1"/>
        </w:rPr>
        <w:t>i</w:t>
      </w:r>
      <w:r w:rsidR="00E6664F">
        <w:rPr>
          <w:i/>
          <w:spacing w:val="1"/>
          <w:w w:val="99"/>
          <w:position w:val="-1"/>
        </w:rPr>
        <w:t>n</w:t>
      </w:r>
      <w:r w:rsidR="00E6664F">
        <w:rPr>
          <w:i/>
          <w:w w:val="99"/>
          <w:position w:val="-1"/>
        </w:rPr>
        <w:t>i</w:t>
      </w:r>
      <w:r w:rsidR="00E6664F">
        <w:rPr>
          <w:i/>
          <w:spacing w:val="1"/>
          <w:w w:val="99"/>
          <w:position w:val="-1"/>
        </w:rPr>
        <w:t>n</w:t>
      </w:r>
      <w:r w:rsidR="00E6664F">
        <w:rPr>
          <w:i/>
          <w:w w:val="99"/>
          <w:position w:val="-1"/>
        </w:rPr>
        <w:t>g</w:t>
      </w:r>
      <w:r w:rsidR="00E6664F">
        <w:rPr>
          <w:i/>
          <w:spacing w:val="1"/>
          <w:position w:val="-1"/>
        </w:rPr>
        <w:t xml:space="preserve"> </w:t>
      </w:r>
      <w:r w:rsidR="00E6664F">
        <w:rPr>
          <w:i/>
          <w:spacing w:val="-1"/>
          <w:w w:val="99"/>
          <w:position w:val="-1"/>
        </w:rPr>
        <w:t>s</w:t>
      </w:r>
      <w:r w:rsidR="00E6664F">
        <w:rPr>
          <w:i/>
          <w:w w:val="99"/>
          <w:position w:val="-1"/>
        </w:rPr>
        <w:t>i</w:t>
      </w:r>
      <w:r w:rsidR="00E6664F">
        <w:rPr>
          <w:i/>
          <w:spacing w:val="1"/>
          <w:w w:val="99"/>
          <w:position w:val="-1"/>
        </w:rPr>
        <w:t>n</w:t>
      </w:r>
      <w:r w:rsidR="00E6664F">
        <w:rPr>
          <w:i/>
          <w:w w:val="99"/>
          <w:position w:val="-1"/>
        </w:rPr>
        <w:t>ce</w:t>
      </w:r>
      <w:r w:rsidR="00E6664F">
        <w:rPr>
          <w:i/>
          <w:spacing w:val="1"/>
          <w:position w:val="-1"/>
        </w:rPr>
        <w:t xml:space="preserve"> </w:t>
      </w:r>
      <w:r w:rsidR="00E6664F">
        <w:rPr>
          <w:i/>
          <w:spacing w:val="1"/>
          <w:w w:val="99"/>
          <w:position w:val="-1"/>
        </w:rPr>
        <w:t>d</w:t>
      </w:r>
      <w:r w:rsidR="00E6664F">
        <w:rPr>
          <w:i/>
          <w:w w:val="99"/>
          <w:position w:val="-1"/>
        </w:rPr>
        <w:t>e</w:t>
      </w:r>
      <w:r w:rsidR="00E6664F">
        <w:rPr>
          <w:i/>
          <w:spacing w:val="1"/>
          <w:w w:val="99"/>
          <w:position w:val="-1"/>
        </w:rPr>
        <w:t>g</w:t>
      </w:r>
      <w:r w:rsidR="00E6664F">
        <w:rPr>
          <w:i/>
          <w:spacing w:val="-3"/>
          <w:w w:val="99"/>
          <w:position w:val="-1"/>
        </w:rPr>
        <w:t>r</w:t>
      </w:r>
      <w:r w:rsidR="00E6664F">
        <w:rPr>
          <w:i/>
          <w:w w:val="99"/>
          <w:position w:val="-1"/>
        </w:rPr>
        <w:t>e</w:t>
      </w:r>
      <w:r w:rsidR="00E6664F">
        <w:rPr>
          <w:i/>
          <w:spacing w:val="1"/>
          <w:w w:val="99"/>
          <w:position w:val="-1"/>
        </w:rPr>
        <w:t>e</w:t>
      </w:r>
      <w:r w:rsidR="00E6664F">
        <w:rPr>
          <w:i/>
          <w:w w:val="99"/>
          <w:position w:val="-1"/>
        </w:rPr>
        <w:t>s</w:t>
      </w:r>
      <w:r w:rsidR="00E6664F">
        <w:rPr>
          <w:i/>
          <w:position w:val="-1"/>
        </w:rPr>
        <w:t xml:space="preserve"> </w:t>
      </w:r>
      <w:r w:rsidR="00E6664F">
        <w:rPr>
          <w:i/>
          <w:spacing w:val="1"/>
          <w:w w:val="99"/>
          <w:position w:val="-1"/>
        </w:rPr>
        <w:t>und</w:t>
      </w:r>
      <w:r w:rsidR="00E6664F">
        <w:rPr>
          <w:i/>
          <w:w w:val="99"/>
          <w:position w:val="-1"/>
        </w:rPr>
        <w:t>er</w:t>
      </w:r>
      <w:r w:rsidR="00E6664F">
        <w:rPr>
          <w:i/>
          <w:position w:val="-1"/>
        </w:rPr>
        <w:t xml:space="preserve"> </w:t>
      </w:r>
      <w:r w:rsidR="00E6664F">
        <w:rPr>
          <w:i/>
          <w:w w:val="99"/>
          <w:position w:val="-1"/>
        </w:rPr>
        <w:t>5</w:t>
      </w:r>
      <w:r w:rsidR="00E6664F">
        <w:rPr>
          <w:i/>
          <w:spacing w:val="6"/>
          <w:position w:val="-1"/>
        </w:rPr>
        <w:t xml:space="preserve"> </w:t>
      </w:r>
      <w:r w:rsidR="00E6664F">
        <w:rPr>
          <w:i/>
          <w:w w:val="99"/>
          <w:position w:val="-1"/>
        </w:rPr>
        <w:t>-</w:t>
      </w:r>
      <w:r w:rsidR="00E6664F">
        <w:rPr>
          <w:i/>
          <w:spacing w:val="1"/>
          <w:position w:val="-1"/>
        </w:rPr>
        <w:t xml:space="preserve"> </w:t>
      </w:r>
      <w:r w:rsidR="00E6664F">
        <w:rPr>
          <w:i/>
          <w:spacing w:val="-2"/>
          <w:w w:val="99"/>
          <w:position w:val="-1"/>
        </w:rPr>
        <w:t>E</w:t>
      </w:r>
      <w:r w:rsidR="00E6664F">
        <w:rPr>
          <w:i/>
          <w:spacing w:val="1"/>
          <w:w w:val="99"/>
          <w:position w:val="-1"/>
        </w:rPr>
        <w:t>du</w:t>
      </w:r>
      <w:r w:rsidR="00E6664F">
        <w:rPr>
          <w:i/>
          <w:w w:val="99"/>
          <w:position w:val="-1"/>
        </w:rPr>
        <w:t>c</w:t>
      </w:r>
      <w:r w:rsidR="00E6664F">
        <w:rPr>
          <w:i/>
          <w:spacing w:val="1"/>
          <w:w w:val="99"/>
          <w:position w:val="-1"/>
        </w:rPr>
        <w:t>a</w:t>
      </w:r>
      <w:r w:rsidR="00E6664F">
        <w:rPr>
          <w:i/>
          <w:w w:val="99"/>
          <w:position w:val="-1"/>
        </w:rPr>
        <w:t>t</w:t>
      </w:r>
      <w:r w:rsidR="00E6664F">
        <w:rPr>
          <w:i/>
          <w:spacing w:val="-3"/>
          <w:w w:val="99"/>
          <w:position w:val="-1"/>
        </w:rPr>
        <w:t>i</w:t>
      </w:r>
      <w:r w:rsidR="00E6664F">
        <w:rPr>
          <w:i/>
          <w:spacing w:val="1"/>
          <w:w w:val="99"/>
          <w:position w:val="-1"/>
        </w:rPr>
        <w:t>o</w:t>
      </w:r>
      <w:r w:rsidR="00E6664F">
        <w:rPr>
          <w:i/>
          <w:w w:val="99"/>
          <w:position w:val="-1"/>
        </w:rPr>
        <w:t>n</w:t>
      </w:r>
      <w:r w:rsidR="00E6664F">
        <w:rPr>
          <w:i/>
          <w:spacing w:val="1"/>
          <w:position w:val="-1"/>
        </w:rPr>
        <w:t xml:space="preserve"> </w:t>
      </w:r>
      <w:r w:rsidR="00E6664F">
        <w:rPr>
          <w:i/>
          <w:spacing w:val="-1"/>
          <w:w w:val="99"/>
          <w:position w:val="-1"/>
        </w:rPr>
        <w:t>w</w:t>
      </w:r>
      <w:r w:rsidR="00E6664F">
        <w:rPr>
          <w:i/>
          <w:w w:val="99"/>
          <w:position w:val="-1"/>
        </w:rPr>
        <w:t>ere</w:t>
      </w:r>
      <w:r w:rsidR="00E6664F">
        <w:rPr>
          <w:i/>
          <w:position w:val="-1"/>
        </w:rPr>
        <w:t xml:space="preserve"> </w:t>
      </w:r>
      <w:r w:rsidR="00E6664F">
        <w:rPr>
          <w:i/>
          <w:spacing w:val="1"/>
          <w:w w:val="99"/>
          <w:position w:val="-1"/>
        </w:rPr>
        <w:t>ob</w:t>
      </w:r>
      <w:r w:rsidR="00E6664F">
        <w:rPr>
          <w:i/>
          <w:w w:val="99"/>
          <w:position w:val="-1"/>
        </w:rPr>
        <w:t>t</w:t>
      </w:r>
      <w:r w:rsidR="00E6664F">
        <w:rPr>
          <w:i/>
          <w:spacing w:val="1"/>
          <w:w w:val="99"/>
          <w:position w:val="-1"/>
        </w:rPr>
        <w:t>a</w:t>
      </w:r>
      <w:r w:rsidR="00E6664F">
        <w:rPr>
          <w:i/>
          <w:w w:val="99"/>
          <w:position w:val="-1"/>
        </w:rPr>
        <w:t>i</w:t>
      </w:r>
      <w:r w:rsidR="00E6664F">
        <w:rPr>
          <w:i/>
          <w:spacing w:val="1"/>
          <w:w w:val="99"/>
          <w:position w:val="-1"/>
        </w:rPr>
        <w:t>n</w:t>
      </w:r>
      <w:r w:rsidR="00E6664F">
        <w:rPr>
          <w:i/>
          <w:w w:val="99"/>
          <w:position w:val="-1"/>
        </w:rPr>
        <w:t>e</w:t>
      </w:r>
      <w:r w:rsidR="00E6664F">
        <w:rPr>
          <w:i/>
          <w:spacing w:val="2"/>
          <w:w w:val="99"/>
          <w:position w:val="-1"/>
        </w:rPr>
        <w:t>d</w:t>
      </w:r>
      <w:r w:rsidR="00E6664F">
        <w:rPr>
          <w:spacing w:val="1"/>
          <w:w w:val="99"/>
          <w:position w:val="-1"/>
        </w:rPr>
        <w:t>]</w:t>
      </w:r>
      <w:r w:rsidR="00E6664F">
        <w:rPr>
          <w:position w:val="-1"/>
          <w:sz w:val="24"/>
          <w:szCs w:val="24"/>
        </w:rPr>
        <w:t>:</w:t>
      </w:r>
      <w:r w:rsidR="00F97051">
        <w:rPr>
          <w:position w:val="-1"/>
          <w:sz w:val="24"/>
          <w:szCs w:val="24"/>
        </w:rPr>
        <w:t xml:space="preserve"> </w:t>
      </w:r>
      <w:r w:rsidR="00E6664F">
        <w:rPr>
          <w:position w:val="-1"/>
          <w:sz w:val="24"/>
          <w:szCs w:val="24"/>
          <w:u w:val="single" w:color="000000"/>
        </w:rPr>
        <w:t xml:space="preserve"> </w:t>
      </w:r>
      <w:r w:rsidR="00E6664F">
        <w:rPr>
          <w:position w:val="-1"/>
          <w:sz w:val="24"/>
          <w:szCs w:val="24"/>
          <w:u w:val="single" w:color="000000"/>
        </w:rPr>
        <w:tab/>
      </w:r>
    </w:p>
    <w:p w:rsidR="00D35201" w:rsidRDefault="00D35201">
      <w:pPr>
        <w:spacing w:before="8" w:line="120" w:lineRule="exact"/>
        <w:rPr>
          <w:sz w:val="12"/>
          <w:szCs w:val="12"/>
        </w:rPr>
      </w:pPr>
    </w:p>
    <w:p w:rsidR="00D35201" w:rsidRDefault="00D35201">
      <w:pPr>
        <w:spacing w:line="200" w:lineRule="exact"/>
      </w:pPr>
    </w:p>
    <w:p w:rsidR="00D35201" w:rsidRDefault="00D35201">
      <w:pPr>
        <w:spacing w:line="200" w:lineRule="exact"/>
      </w:pPr>
    </w:p>
    <w:p w:rsidR="00D35201" w:rsidRDefault="007E58FD">
      <w:pPr>
        <w:tabs>
          <w:tab w:val="left" w:pos="9140"/>
        </w:tabs>
        <w:spacing w:before="29" w:line="260" w:lineRule="exact"/>
        <w:ind w:left="140"/>
        <w:rPr>
          <w:sz w:val="24"/>
          <w:szCs w:val="24"/>
        </w:rPr>
      </w:pPr>
      <w:r>
        <w:pict>
          <v:group id="_x0000_s3474" style="position:absolute;left:0;text-align:left;margin-left:90pt;margin-top:28.05pt;width:432.05pt;height:0;z-index:-251710976;mso-position-horizontal-relative:page" coordorigin="1800,561" coordsize="8641,0">
            <v:shape id="_x0000_s3475" style="position:absolute;left:1800;top:561;width:8641;height:0" coordorigin="1800,561" coordsize="8641,0" path="m1800,561r8642,e" filled="f" strokeweight=".7pt">
              <v:path arrowok="t"/>
            </v:shape>
            <w10:wrap anchorx="page"/>
          </v:group>
        </w:pict>
      </w:r>
      <w:r w:rsidR="00E6664F">
        <w:rPr>
          <w:b/>
          <w:position w:val="-1"/>
          <w:sz w:val="24"/>
          <w:szCs w:val="24"/>
        </w:rPr>
        <w:t>8.</w:t>
      </w:r>
      <w:r w:rsidR="00F97051">
        <w:rPr>
          <w:b/>
          <w:position w:val="-1"/>
          <w:sz w:val="24"/>
          <w:szCs w:val="24"/>
        </w:rPr>
        <w:t xml:space="preserve"> </w:t>
      </w:r>
      <w:r w:rsidR="00E6664F">
        <w:rPr>
          <w:b/>
          <w:position w:val="-1"/>
          <w:sz w:val="24"/>
          <w:szCs w:val="24"/>
        </w:rPr>
        <w:t xml:space="preserve"> Cou</w:t>
      </w:r>
      <w:r w:rsidR="00E6664F">
        <w:rPr>
          <w:b/>
          <w:spacing w:val="1"/>
          <w:position w:val="-1"/>
          <w:sz w:val="24"/>
          <w:szCs w:val="24"/>
        </w:rPr>
        <w:t>n</w:t>
      </w:r>
      <w:r w:rsidR="00E6664F">
        <w:rPr>
          <w:b/>
          <w:position w:val="-1"/>
          <w:sz w:val="24"/>
          <w:szCs w:val="24"/>
        </w:rPr>
        <w:t>t</w:t>
      </w:r>
      <w:r w:rsidR="00E6664F">
        <w:rPr>
          <w:b/>
          <w:spacing w:val="-2"/>
          <w:position w:val="-1"/>
          <w:sz w:val="24"/>
          <w:szCs w:val="24"/>
        </w:rPr>
        <w:t>r</w:t>
      </w:r>
      <w:r w:rsidR="00E6664F">
        <w:rPr>
          <w:b/>
          <w:position w:val="-1"/>
          <w:sz w:val="24"/>
          <w:szCs w:val="24"/>
        </w:rPr>
        <w:t>ies of</w:t>
      </w:r>
      <w:r w:rsidR="00E6664F">
        <w:rPr>
          <w:b/>
          <w:spacing w:val="1"/>
          <w:position w:val="-1"/>
          <w:sz w:val="24"/>
          <w:szCs w:val="24"/>
        </w:rPr>
        <w:t xml:space="preserve"> </w:t>
      </w:r>
      <w:r w:rsidR="00E6664F">
        <w:rPr>
          <w:b/>
          <w:position w:val="-1"/>
          <w:sz w:val="24"/>
          <w:szCs w:val="24"/>
        </w:rPr>
        <w:t>Wo</w:t>
      </w:r>
      <w:r w:rsidR="00E6664F">
        <w:rPr>
          <w:b/>
          <w:spacing w:val="-1"/>
          <w:position w:val="-1"/>
          <w:sz w:val="24"/>
          <w:szCs w:val="24"/>
        </w:rPr>
        <w:t>r</w:t>
      </w:r>
      <w:r w:rsidR="00E6664F">
        <w:rPr>
          <w:b/>
          <w:position w:val="-1"/>
          <w:sz w:val="24"/>
          <w:szCs w:val="24"/>
        </w:rPr>
        <w:t>k</w:t>
      </w:r>
      <w:r w:rsidR="00E6664F">
        <w:rPr>
          <w:b/>
          <w:spacing w:val="1"/>
          <w:position w:val="-1"/>
          <w:sz w:val="24"/>
          <w:szCs w:val="24"/>
        </w:rPr>
        <w:t xml:space="preserve"> </w:t>
      </w:r>
      <w:r w:rsidR="00E6664F">
        <w:rPr>
          <w:b/>
          <w:position w:val="-1"/>
          <w:sz w:val="24"/>
          <w:szCs w:val="24"/>
        </w:rPr>
        <w:t>Ex</w:t>
      </w:r>
      <w:r w:rsidR="00E6664F">
        <w:rPr>
          <w:b/>
          <w:spacing w:val="-1"/>
          <w:position w:val="-1"/>
          <w:sz w:val="24"/>
          <w:szCs w:val="24"/>
        </w:rPr>
        <w:t>per</w:t>
      </w:r>
      <w:r w:rsidR="00E6664F">
        <w:rPr>
          <w:b/>
          <w:position w:val="-1"/>
          <w:sz w:val="24"/>
          <w:szCs w:val="24"/>
        </w:rPr>
        <w:t>ience</w:t>
      </w:r>
      <w:r w:rsidR="00E6664F">
        <w:rPr>
          <w:position w:val="-1"/>
          <w:sz w:val="24"/>
          <w:szCs w:val="24"/>
        </w:rPr>
        <w:t>:</w:t>
      </w:r>
      <w:r w:rsidR="00F97051">
        <w:rPr>
          <w:position w:val="-1"/>
          <w:sz w:val="24"/>
          <w:szCs w:val="24"/>
        </w:rPr>
        <w:t xml:space="preserve"> </w:t>
      </w:r>
      <w:r w:rsidR="00E6664F">
        <w:rPr>
          <w:spacing w:val="1"/>
          <w:w w:val="99"/>
          <w:position w:val="-1"/>
        </w:rPr>
        <w:t>[</w:t>
      </w:r>
      <w:r w:rsidR="00E6664F">
        <w:rPr>
          <w:i/>
          <w:w w:val="99"/>
          <w:position w:val="-1"/>
        </w:rPr>
        <w:t>L</w:t>
      </w:r>
      <w:r w:rsidR="00E6664F">
        <w:rPr>
          <w:i/>
          <w:spacing w:val="2"/>
          <w:w w:val="99"/>
          <w:position w:val="-1"/>
        </w:rPr>
        <w:t>i</w:t>
      </w:r>
      <w:r w:rsidR="00E6664F">
        <w:rPr>
          <w:i/>
          <w:spacing w:val="-1"/>
          <w:w w:val="99"/>
          <w:position w:val="-1"/>
        </w:rPr>
        <w:t>s</w:t>
      </w:r>
      <w:r w:rsidR="00E6664F">
        <w:rPr>
          <w:i/>
          <w:w w:val="99"/>
          <w:position w:val="-1"/>
        </w:rPr>
        <w:t>t</w:t>
      </w:r>
      <w:r w:rsidR="00E6664F">
        <w:rPr>
          <w:i/>
          <w:position w:val="-1"/>
        </w:rPr>
        <w:t xml:space="preserve"> </w:t>
      </w:r>
      <w:r w:rsidR="00E6664F">
        <w:rPr>
          <w:i/>
          <w:spacing w:val="1"/>
          <w:w w:val="99"/>
          <w:position w:val="-1"/>
        </w:rPr>
        <w:t>coun</w:t>
      </w:r>
      <w:r w:rsidR="00E6664F">
        <w:rPr>
          <w:i/>
          <w:w w:val="99"/>
          <w:position w:val="-1"/>
        </w:rPr>
        <w:t>t</w:t>
      </w:r>
      <w:r w:rsidR="00E6664F">
        <w:rPr>
          <w:i/>
          <w:spacing w:val="-1"/>
          <w:w w:val="99"/>
          <w:position w:val="-1"/>
        </w:rPr>
        <w:t>r</w:t>
      </w:r>
      <w:r w:rsidR="00E6664F">
        <w:rPr>
          <w:i/>
          <w:w w:val="99"/>
          <w:position w:val="-1"/>
        </w:rPr>
        <w:t>ies</w:t>
      </w:r>
      <w:r w:rsidR="00E6664F">
        <w:rPr>
          <w:i/>
          <w:position w:val="-1"/>
        </w:rPr>
        <w:t xml:space="preserve"> </w:t>
      </w:r>
      <w:r w:rsidR="00E6664F">
        <w:rPr>
          <w:i/>
          <w:spacing w:val="-1"/>
          <w:w w:val="99"/>
          <w:position w:val="-1"/>
        </w:rPr>
        <w:t>w</w:t>
      </w:r>
      <w:r w:rsidR="00E6664F">
        <w:rPr>
          <w:i/>
          <w:spacing w:val="1"/>
          <w:w w:val="99"/>
          <w:position w:val="-1"/>
        </w:rPr>
        <w:t>h</w:t>
      </w:r>
      <w:r w:rsidR="00E6664F">
        <w:rPr>
          <w:i/>
          <w:spacing w:val="3"/>
          <w:w w:val="99"/>
          <w:position w:val="-1"/>
        </w:rPr>
        <w:t>e</w:t>
      </w:r>
      <w:r w:rsidR="00E6664F">
        <w:rPr>
          <w:i/>
          <w:spacing w:val="-1"/>
          <w:w w:val="99"/>
          <w:position w:val="-1"/>
        </w:rPr>
        <w:t>r</w:t>
      </w:r>
      <w:r w:rsidR="00E6664F">
        <w:rPr>
          <w:i/>
          <w:w w:val="99"/>
          <w:position w:val="-1"/>
        </w:rPr>
        <w:t>e</w:t>
      </w:r>
      <w:r w:rsidR="00E6664F">
        <w:rPr>
          <w:i/>
          <w:spacing w:val="1"/>
          <w:position w:val="-1"/>
        </w:rPr>
        <w:t xml:space="preserve"> </w:t>
      </w:r>
      <w:r w:rsidR="00E6664F">
        <w:rPr>
          <w:i/>
          <w:spacing w:val="-1"/>
          <w:w w:val="99"/>
          <w:position w:val="-1"/>
        </w:rPr>
        <w:t>s</w:t>
      </w:r>
      <w:r w:rsidR="00E6664F">
        <w:rPr>
          <w:i/>
          <w:w w:val="99"/>
          <w:position w:val="-1"/>
        </w:rPr>
        <w:t>t</w:t>
      </w:r>
      <w:r w:rsidR="00E6664F">
        <w:rPr>
          <w:i/>
          <w:spacing w:val="1"/>
          <w:w w:val="99"/>
          <w:position w:val="-1"/>
        </w:rPr>
        <w:t>a</w:t>
      </w:r>
      <w:r w:rsidR="00E6664F">
        <w:rPr>
          <w:i/>
          <w:w w:val="99"/>
          <w:position w:val="-1"/>
        </w:rPr>
        <w:t>ff</w:t>
      </w:r>
      <w:r w:rsidR="00E6664F">
        <w:rPr>
          <w:i/>
          <w:position w:val="-1"/>
        </w:rPr>
        <w:t xml:space="preserve"> </w:t>
      </w:r>
      <w:r w:rsidR="00E6664F">
        <w:rPr>
          <w:i/>
          <w:spacing w:val="1"/>
          <w:w w:val="99"/>
          <w:position w:val="-1"/>
        </w:rPr>
        <w:t>ha</w:t>
      </w:r>
      <w:r w:rsidR="00E6664F">
        <w:rPr>
          <w:i/>
          <w:w w:val="99"/>
          <w:position w:val="-1"/>
        </w:rPr>
        <w:t>s</w:t>
      </w:r>
      <w:r w:rsidR="00E6664F">
        <w:rPr>
          <w:i/>
          <w:position w:val="-1"/>
        </w:rPr>
        <w:t xml:space="preserve"> </w:t>
      </w:r>
      <w:r w:rsidR="00E6664F">
        <w:rPr>
          <w:i/>
          <w:spacing w:val="-1"/>
          <w:w w:val="99"/>
          <w:position w:val="-1"/>
        </w:rPr>
        <w:t>w</w:t>
      </w:r>
      <w:r w:rsidR="00E6664F">
        <w:rPr>
          <w:i/>
          <w:spacing w:val="1"/>
          <w:w w:val="99"/>
          <w:position w:val="-1"/>
        </w:rPr>
        <w:t>o</w:t>
      </w:r>
      <w:r w:rsidR="00E6664F">
        <w:rPr>
          <w:i/>
          <w:spacing w:val="-1"/>
          <w:w w:val="99"/>
          <w:position w:val="-1"/>
        </w:rPr>
        <w:t>r</w:t>
      </w:r>
      <w:r w:rsidR="00E6664F">
        <w:rPr>
          <w:i/>
          <w:w w:val="99"/>
          <w:position w:val="-1"/>
        </w:rPr>
        <w:t>k</w:t>
      </w:r>
      <w:r w:rsidR="00E6664F">
        <w:rPr>
          <w:i/>
          <w:spacing w:val="1"/>
          <w:w w:val="99"/>
          <w:position w:val="-1"/>
        </w:rPr>
        <w:t>e</w:t>
      </w:r>
      <w:r w:rsidR="00E6664F">
        <w:rPr>
          <w:i/>
          <w:w w:val="99"/>
          <w:position w:val="-1"/>
        </w:rPr>
        <w:t>d</w:t>
      </w:r>
      <w:r w:rsidR="00E6664F">
        <w:rPr>
          <w:i/>
          <w:spacing w:val="1"/>
          <w:position w:val="-1"/>
        </w:rPr>
        <w:t xml:space="preserve"> </w:t>
      </w:r>
      <w:r w:rsidR="00E6664F">
        <w:rPr>
          <w:i/>
          <w:w w:val="99"/>
          <w:position w:val="-1"/>
        </w:rPr>
        <w:t>in</w:t>
      </w:r>
      <w:r w:rsidR="00E6664F">
        <w:rPr>
          <w:i/>
          <w:spacing w:val="1"/>
          <w:position w:val="-1"/>
        </w:rPr>
        <w:t xml:space="preserve"> </w:t>
      </w:r>
      <w:r w:rsidR="00E6664F">
        <w:rPr>
          <w:i/>
          <w:w w:val="99"/>
          <w:position w:val="-1"/>
        </w:rPr>
        <w:t>t</w:t>
      </w:r>
      <w:r w:rsidR="00E6664F">
        <w:rPr>
          <w:i/>
          <w:spacing w:val="1"/>
          <w:w w:val="99"/>
          <w:position w:val="-1"/>
        </w:rPr>
        <w:t>h</w:t>
      </w:r>
      <w:r w:rsidR="00E6664F">
        <w:rPr>
          <w:i/>
          <w:w w:val="99"/>
          <w:position w:val="-1"/>
        </w:rPr>
        <w:t>e</w:t>
      </w:r>
      <w:r w:rsidR="00E6664F">
        <w:rPr>
          <w:i/>
          <w:spacing w:val="1"/>
          <w:position w:val="-1"/>
        </w:rPr>
        <w:t xml:space="preserve"> </w:t>
      </w:r>
      <w:r w:rsidR="00E6664F">
        <w:rPr>
          <w:i/>
          <w:w w:val="99"/>
          <w:position w:val="-1"/>
        </w:rPr>
        <w:t>l</w:t>
      </w:r>
      <w:r w:rsidR="00E6664F">
        <w:rPr>
          <w:i/>
          <w:spacing w:val="1"/>
          <w:w w:val="99"/>
          <w:position w:val="-1"/>
        </w:rPr>
        <w:t>a</w:t>
      </w:r>
      <w:r w:rsidR="00E6664F">
        <w:rPr>
          <w:i/>
          <w:spacing w:val="-1"/>
          <w:w w:val="99"/>
          <w:position w:val="-1"/>
        </w:rPr>
        <w:t>s</w:t>
      </w:r>
      <w:r w:rsidR="00E6664F">
        <w:rPr>
          <w:i/>
          <w:w w:val="99"/>
          <w:position w:val="-1"/>
        </w:rPr>
        <w:t>t</w:t>
      </w:r>
      <w:r w:rsidR="00E6664F">
        <w:rPr>
          <w:i/>
          <w:position w:val="-1"/>
        </w:rPr>
        <w:t xml:space="preserve"> </w:t>
      </w:r>
      <w:r w:rsidR="00E6664F">
        <w:rPr>
          <w:i/>
          <w:w w:val="99"/>
          <w:position w:val="-1"/>
        </w:rPr>
        <w:t>ten</w:t>
      </w:r>
      <w:r w:rsidR="00E6664F">
        <w:rPr>
          <w:i/>
          <w:spacing w:val="1"/>
          <w:position w:val="-1"/>
        </w:rPr>
        <w:t xml:space="preserve"> </w:t>
      </w:r>
      <w:r w:rsidR="00E6664F">
        <w:rPr>
          <w:i/>
          <w:w w:val="99"/>
          <w:position w:val="-1"/>
        </w:rPr>
        <w:t>y</w:t>
      </w:r>
      <w:r w:rsidR="00E6664F">
        <w:rPr>
          <w:i/>
          <w:spacing w:val="1"/>
          <w:w w:val="99"/>
          <w:position w:val="-1"/>
        </w:rPr>
        <w:t>ea</w:t>
      </w:r>
      <w:r w:rsidR="00E6664F">
        <w:rPr>
          <w:i/>
          <w:spacing w:val="-1"/>
          <w:w w:val="99"/>
          <w:position w:val="-1"/>
        </w:rPr>
        <w:t>r</w:t>
      </w:r>
      <w:r w:rsidR="00E6664F">
        <w:rPr>
          <w:i/>
          <w:spacing w:val="5"/>
          <w:w w:val="99"/>
          <w:position w:val="-1"/>
        </w:rPr>
        <w:t>s</w:t>
      </w:r>
      <w:r w:rsidR="00E6664F">
        <w:rPr>
          <w:spacing w:val="1"/>
          <w:w w:val="99"/>
          <w:position w:val="-1"/>
        </w:rPr>
        <w:t>]</w:t>
      </w:r>
      <w:r w:rsidR="00E6664F">
        <w:rPr>
          <w:position w:val="-1"/>
          <w:sz w:val="24"/>
          <w:szCs w:val="24"/>
        </w:rPr>
        <w:t>:</w:t>
      </w:r>
      <w:r w:rsidR="00E6664F">
        <w:rPr>
          <w:position w:val="-1"/>
          <w:sz w:val="24"/>
          <w:szCs w:val="24"/>
          <w:u w:val="single" w:color="000000"/>
        </w:rPr>
        <w:t xml:space="preserve"> </w:t>
      </w:r>
      <w:r w:rsidR="00E6664F">
        <w:rPr>
          <w:position w:val="-1"/>
          <w:sz w:val="24"/>
          <w:szCs w:val="24"/>
          <w:u w:val="single" w:color="000000"/>
        </w:rPr>
        <w:tab/>
      </w:r>
    </w:p>
    <w:p w:rsidR="00D35201" w:rsidRDefault="00D35201">
      <w:pPr>
        <w:spacing w:before="8" w:line="120" w:lineRule="exact"/>
        <w:rPr>
          <w:sz w:val="12"/>
          <w:szCs w:val="12"/>
        </w:rPr>
      </w:pPr>
    </w:p>
    <w:p w:rsidR="00D35201" w:rsidRDefault="00D35201">
      <w:pPr>
        <w:spacing w:line="200" w:lineRule="exact"/>
      </w:pPr>
    </w:p>
    <w:p w:rsidR="00D35201" w:rsidRDefault="00D35201">
      <w:pPr>
        <w:spacing w:line="200" w:lineRule="exact"/>
      </w:pPr>
    </w:p>
    <w:p w:rsidR="00D35201" w:rsidRDefault="007E58FD">
      <w:pPr>
        <w:spacing w:before="29" w:line="260" w:lineRule="exact"/>
        <w:ind w:left="140"/>
        <w:rPr>
          <w:sz w:val="24"/>
          <w:szCs w:val="24"/>
        </w:rPr>
      </w:pPr>
      <w:r>
        <w:pict>
          <v:group id="_x0000_s3472" style="position:absolute;left:0;text-align:left;margin-left:539.25pt;margin-top:14.25pt;width:.85pt;height:0;z-index:-251709952;mso-position-horizontal-relative:page" coordorigin="10785,285" coordsize="17,0">
            <v:shape id="_x0000_s3473" style="position:absolute;left:10785;top:285;width:17;height:0" coordorigin="10785,285" coordsize="17,0" path="m10785,285r17,e" filled="f" strokeweight=".7pt">
              <v:path arrowok="t"/>
            </v:shape>
            <w10:wrap anchorx="page"/>
          </v:group>
        </w:pict>
      </w:r>
      <w:r>
        <w:pict>
          <v:group id="_x0000_s3470" style="position:absolute;left:0;text-align:left;margin-left:90pt;margin-top:28.05pt;width:432.05pt;height:0;z-index:-251708928;mso-position-horizontal-relative:page" coordorigin="1800,561" coordsize="8641,0">
            <v:shape id="_x0000_s3471" style="position:absolute;left:1800;top:561;width:8641;height:0" coordorigin="1800,561" coordsize="8641,0" path="m1800,561r8642,e" filled="f" strokeweight=".7pt">
              <v:path arrowok="t"/>
            </v:shape>
            <w10:wrap anchorx="page"/>
          </v:group>
        </w:pict>
      </w:r>
      <w:r w:rsidR="00E6664F">
        <w:rPr>
          <w:b/>
          <w:position w:val="-1"/>
          <w:sz w:val="24"/>
          <w:szCs w:val="24"/>
        </w:rPr>
        <w:t>9.</w:t>
      </w:r>
      <w:r w:rsidR="00F97051">
        <w:rPr>
          <w:b/>
          <w:position w:val="-1"/>
          <w:sz w:val="24"/>
          <w:szCs w:val="24"/>
        </w:rPr>
        <w:t xml:space="preserve"> </w:t>
      </w:r>
      <w:r w:rsidR="00E6664F">
        <w:rPr>
          <w:b/>
          <w:position w:val="-1"/>
          <w:sz w:val="24"/>
          <w:szCs w:val="24"/>
        </w:rPr>
        <w:t xml:space="preserve"> </w:t>
      </w:r>
      <w:r w:rsidR="00E6664F">
        <w:rPr>
          <w:b/>
          <w:spacing w:val="1"/>
          <w:position w:val="-1"/>
          <w:sz w:val="24"/>
          <w:szCs w:val="24"/>
        </w:rPr>
        <w:t>L</w:t>
      </w:r>
      <w:r w:rsidR="00E6664F">
        <w:rPr>
          <w:b/>
          <w:position w:val="-1"/>
          <w:sz w:val="24"/>
          <w:szCs w:val="24"/>
        </w:rPr>
        <w:t>a</w:t>
      </w:r>
      <w:r w:rsidR="00E6664F">
        <w:rPr>
          <w:b/>
          <w:spacing w:val="1"/>
          <w:position w:val="-1"/>
          <w:sz w:val="24"/>
          <w:szCs w:val="24"/>
        </w:rPr>
        <w:t>n</w:t>
      </w:r>
      <w:r w:rsidR="00E6664F">
        <w:rPr>
          <w:b/>
          <w:position w:val="-1"/>
          <w:sz w:val="24"/>
          <w:szCs w:val="24"/>
        </w:rPr>
        <w:t>g</w:t>
      </w:r>
      <w:r w:rsidR="00E6664F">
        <w:rPr>
          <w:b/>
          <w:spacing w:val="1"/>
          <w:position w:val="-1"/>
          <w:sz w:val="24"/>
          <w:szCs w:val="24"/>
        </w:rPr>
        <w:t>u</w:t>
      </w:r>
      <w:r w:rsidR="00E6664F">
        <w:rPr>
          <w:b/>
          <w:position w:val="-1"/>
          <w:sz w:val="24"/>
          <w:szCs w:val="24"/>
        </w:rPr>
        <w:t>ag</w:t>
      </w:r>
      <w:r w:rsidR="00E6664F">
        <w:rPr>
          <w:b/>
          <w:spacing w:val="-1"/>
          <w:position w:val="-1"/>
          <w:sz w:val="24"/>
          <w:szCs w:val="24"/>
        </w:rPr>
        <w:t>e</w:t>
      </w:r>
      <w:r w:rsidR="00E6664F">
        <w:rPr>
          <w:b/>
          <w:position w:val="-1"/>
          <w:sz w:val="24"/>
          <w:szCs w:val="24"/>
        </w:rPr>
        <w:t>s</w:t>
      </w:r>
      <w:r w:rsidR="00E6664F">
        <w:rPr>
          <w:b/>
          <w:spacing w:val="1"/>
          <w:position w:val="-1"/>
          <w:sz w:val="24"/>
          <w:szCs w:val="24"/>
        </w:rPr>
        <w:t xml:space="preserve"> </w:t>
      </w:r>
      <w:r w:rsidR="00E6664F">
        <w:rPr>
          <w:spacing w:val="1"/>
          <w:position w:val="-1"/>
        </w:rPr>
        <w:t>[</w:t>
      </w:r>
      <w:r w:rsidR="00E6664F">
        <w:rPr>
          <w:i/>
          <w:position w:val="-1"/>
        </w:rPr>
        <w:t>F</w:t>
      </w:r>
      <w:r w:rsidR="00E6664F">
        <w:rPr>
          <w:i/>
          <w:spacing w:val="1"/>
          <w:position w:val="-1"/>
        </w:rPr>
        <w:t>o</w:t>
      </w:r>
      <w:r w:rsidR="00E6664F">
        <w:rPr>
          <w:i/>
          <w:position w:val="-1"/>
        </w:rPr>
        <w:t>r</w:t>
      </w:r>
      <w:r w:rsidR="00E6664F">
        <w:rPr>
          <w:i/>
          <w:spacing w:val="-4"/>
          <w:position w:val="-1"/>
        </w:rPr>
        <w:t xml:space="preserve"> </w:t>
      </w:r>
      <w:r w:rsidR="00E6664F">
        <w:rPr>
          <w:i/>
          <w:position w:val="-1"/>
        </w:rPr>
        <w:t>e</w:t>
      </w:r>
      <w:r w:rsidR="00E6664F">
        <w:rPr>
          <w:i/>
          <w:spacing w:val="1"/>
          <w:position w:val="-1"/>
        </w:rPr>
        <w:t>a</w:t>
      </w:r>
      <w:r w:rsidR="00E6664F">
        <w:rPr>
          <w:i/>
          <w:spacing w:val="-2"/>
          <w:position w:val="-1"/>
        </w:rPr>
        <w:t>c</w:t>
      </w:r>
      <w:r w:rsidR="00E6664F">
        <w:rPr>
          <w:i/>
          <w:position w:val="-1"/>
        </w:rPr>
        <w:t>h</w:t>
      </w:r>
      <w:r w:rsidR="00E6664F">
        <w:rPr>
          <w:i/>
          <w:spacing w:val="-3"/>
          <w:position w:val="-1"/>
        </w:rPr>
        <w:t xml:space="preserve"> </w:t>
      </w:r>
      <w:r w:rsidR="00E6664F">
        <w:rPr>
          <w:i/>
          <w:position w:val="-1"/>
        </w:rPr>
        <w:t>l</w:t>
      </w:r>
      <w:r w:rsidR="00E6664F">
        <w:rPr>
          <w:i/>
          <w:spacing w:val="1"/>
          <w:position w:val="-1"/>
        </w:rPr>
        <w:t>a</w:t>
      </w:r>
      <w:r w:rsidR="00E6664F">
        <w:rPr>
          <w:i/>
          <w:spacing w:val="-1"/>
          <w:position w:val="-1"/>
        </w:rPr>
        <w:t>ng</w:t>
      </w:r>
      <w:r w:rsidR="00E6664F">
        <w:rPr>
          <w:i/>
          <w:spacing w:val="1"/>
          <w:position w:val="-1"/>
        </w:rPr>
        <w:t>uag</w:t>
      </w:r>
      <w:r w:rsidR="00E6664F">
        <w:rPr>
          <w:i/>
          <w:position w:val="-1"/>
        </w:rPr>
        <w:t>e</w:t>
      </w:r>
      <w:r w:rsidR="00E6664F">
        <w:rPr>
          <w:i/>
          <w:spacing w:val="-6"/>
          <w:position w:val="-1"/>
        </w:rPr>
        <w:t xml:space="preserve"> </w:t>
      </w:r>
      <w:r w:rsidR="00E6664F">
        <w:rPr>
          <w:i/>
          <w:position w:val="-1"/>
        </w:rPr>
        <w:t>i</w:t>
      </w:r>
      <w:r w:rsidR="00E6664F">
        <w:rPr>
          <w:i/>
          <w:spacing w:val="-1"/>
          <w:position w:val="-1"/>
        </w:rPr>
        <w:t>n</w:t>
      </w:r>
      <w:r w:rsidR="00E6664F">
        <w:rPr>
          <w:i/>
          <w:spacing w:val="1"/>
          <w:position w:val="-1"/>
        </w:rPr>
        <w:t>d</w:t>
      </w:r>
      <w:r w:rsidR="00E6664F">
        <w:rPr>
          <w:i/>
          <w:position w:val="-1"/>
        </w:rPr>
        <w:t>ic</w:t>
      </w:r>
      <w:r w:rsidR="00E6664F">
        <w:rPr>
          <w:i/>
          <w:spacing w:val="1"/>
          <w:position w:val="-1"/>
        </w:rPr>
        <w:t>a</w:t>
      </w:r>
      <w:r w:rsidR="00E6664F">
        <w:rPr>
          <w:i/>
          <w:position w:val="-1"/>
        </w:rPr>
        <w:t>te</w:t>
      </w:r>
      <w:r w:rsidR="00E6664F">
        <w:rPr>
          <w:i/>
          <w:spacing w:val="-6"/>
          <w:position w:val="-1"/>
        </w:rPr>
        <w:t xml:space="preserve"> </w:t>
      </w:r>
      <w:r w:rsidR="00E6664F">
        <w:rPr>
          <w:i/>
          <w:spacing w:val="1"/>
          <w:position w:val="-1"/>
        </w:rPr>
        <w:t>p</w:t>
      </w:r>
      <w:r w:rsidR="00E6664F">
        <w:rPr>
          <w:i/>
          <w:spacing w:val="-1"/>
          <w:position w:val="-1"/>
        </w:rPr>
        <w:t>r</w:t>
      </w:r>
      <w:r w:rsidR="00E6664F">
        <w:rPr>
          <w:i/>
          <w:spacing w:val="1"/>
          <w:position w:val="-1"/>
        </w:rPr>
        <w:t>o</w:t>
      </w:r>
      <w:r w:rsidR="00E6664F">
        <w:rPr>
          <w:i/>
          <w:position w:val="-1"/>
        </w:rPr>
        <w:t>ficie</w:t>
      </w:r>
      <w:r w:rsidR="00E6664F">
        <w:rPr>
          <w:i/>
          <w:spacing w:val="1"/>
          <w:position w:val="-1"/>
        </w:rPr>
        <w:t>n</w:t>
      </w:r>
      <w:r w:rsidR="00E6664F">
        <w:rPr>
          <w:i/>
          <w:position w:val="-1"/>
        </w:rPr>
        <w:t>c</w:t>
      </w:r>
      <w:r w:rsidR="00E6664F">
        <w:rPr>
          <w:i/>
          <w:spacing w:val="1"/>
          <w:position w:val="-1"/>
        </w:rPr>
        <w:t>y</w:t>
      </w:r>
      <w:r w:rsidR="00E6664F">
        <w:rPr>
          <w:i/>
          <w:position w:val="-1"/>
        </w:rPr>
        <w:t>:</w:t>
      </w:r>
      <w:r w:rsidR="00E6664F">
        <w:rPr>
          <w:i/>
          <w:spacing w:val="-11"/>
          <w:position w:val="-1"/>
        </w:rPr>
        <w:t xml:space="preserve"> </w:t>
      </w:r>
      <w:r w:rsidR="00E6664F">
        <w:rPr>
          <w:i/>
          <w:spacing w:val="1"/>
          <w:position w:val="-1"/>
        </w:rPr>
        <w:t>go</w:t>
      </w:r>
      <w:r w:rsidR="00E6664F">
        <w:rPr>
          <w:i/>
          <w:spacing w:val="-1"/>
          <w:position w:val="-1"/>
        </w:rPr>
        <w:t>o</w:t>
      </w:r>
      <w:r w:rsidR="00E6664F">
        <w:rPr>
          <w:i/>
          <w:spacing w:val="1"/>
          <w:position w:val="-1"/>
        </w:rPr>
        <w:t>d</w:t>
      </w:r>
      <w:r w:rsidR="00E6664F">
        <w:rPr>
          <w:i/>
          <w:position w:val="-1"/>
        </w:rPr>
        <w:t>,</w:t>
      </w:r>
      <w:r w:rsidR="00E6664F">
        <w:rPr>
          <w:i/>
          <w:spacing w:val="-3"/>
          <w:position w:val="-1"/>
        </w:rPr>
        <w:t xml:space="preserve"> </w:t>
      </w:r>
      <w:r w:rsidR="00E6664F">
        <w:rPr>
          <w:i/>
          <w:position w:val="-1"/>
        </w:rPr>
        <w:t>f</w:t>
      </w:r>
      <w:r w:rsidR="00E6664F">
        <w:rPr>
          <w:i/>
          <w:spacing w:val="1"/>
          <w:position w:val="-1"/>
        </w:rPr>
        <w:t>a</w:t>
      </w:r>
      <w:r w:rsidR="00E6664F">
        <w:rPr>
          <w:i/>
          <w:position w:val="-1"/>
        </w:rPr>
        <w:t>i</w:t>
      </w:r>
      <w:r w:rsidR="00E6664F">
        <w:rPr>
          <w:i/>
          <w:spacing w:val="-1"/>
          <w:position w:val="-1"/>
        </w:rPr>
        <w:t>r</w:t>
      </w:r>
      <w:r w:rsidR="00E6664F">
        <w:rPr>
          <w:i/>
          <w:position w:val="-1"/>
        </w:rPr>
        <w:t>,</w:t>
      </w:r>
      <w:r w:rsidR="00E6664F">
        <w:rPr>
          <w:i/>
          <w:spacing w:val="-2"/>
          <w:position w:val="-1"/>
        </w:rPr>
        <w:t xml:space="preserve"> </w:t>
      </w:r>
      <w:r w:rsidR="00E6664F">
        <w:rPr>
          <w:i/>
          <w:spacing w:val="1"/>
          <w:position w:val="-1"/>
        </w:rPr>
        <w:t>o</w:t>
      </w:r>
      <w:r w:rsidR="00E6664F">
        <w:rPr>
          <w:i/>
          <w:position w:val="-1"/>
        </w:rPr>
        <w:t>r</w:t>
      </w:r>
      <w:r w:rsidR="00E6664F">
        <w:rPr>
          <w:i/>
          <w:spacing w:val="-2"/>
          <w:position w:val="-1"/>
        </w:rPr>
        <w:t xml:space="preserve"> </w:t>
      </w:r>
      <w:r w:rsidR="00E6664F">
        <w:rPr>
          <w:i/>
          <w:spacing w:val="1"/>
          <w:position w:val="-1"/>
        </w:rPr>
        <w:t>p</w:t>
      </w:r>
      <w:r w:rsidR="00E6664F">
        <w:rPr>
          <w:i/>
          <w:spacing w:val="-1"/>
          <w:position w:val="-1"/>
        </w:rPr>
        <w:t>o</w:t>
      </w:r>
      <w:r w:rsidR="00E6664F">
        <w:rPr>
          <w:i/>
          <w:spacing w:val="1"/>
          <w:position w:val="-1"/>
        </w:rPr>
        <w:t>o</w:t>
      </w:r>
      <w:r w:rsidR="00E6664F">
        <w:rPr>
          <w:i/>
          <w:position w:val="-1"/>
        </w:rPr>
        <w:t>r</w:t>
      </w:r>
      <w:r w:rsidR="00E6664F">
        <w:rPr>
          <w:i/>
          <w:spacing w:val="-4"/>
          <w:position w:val="-1"/>
        </w:rPr>
        <w:t xml:space="preserve"> </w:t>
      </w:r>
      <w:r w:rsidR="00E6664F">
        <w:rPr>
          <w:i/>
          <w:position w:val="-1"/>
        </w:rPr>
        <w:t>in</w:t>
      </w:r>
      <w:r w:rsidR="00E6664F">
        <w:rPr>
          <w:i/>
          <w:spacing w:val="-1"/>
          <w:position w:val="-1"/>
        </w:rPr>
        <w:t xml:space="preserve"> s</w:t>
      </w:r>
      <w:r w:rsidR="00E6664F">
        <w:rPr>
          <w:i/>
          <w:spacing w:val="1"/>
          <w:position w:val="-1"/>
        </w:rPr>
        <w:t>p</w:t>
      </w:r>
      <w:r w:rsidR="00E6664F">
        <w:rPr>
          <w:i/>
          <w:position w:val="-1"/>
        </w:rPr>
        <w:t>e</w:t>
      </w:r>
      <w:r w:rsidR="00E6664F">
        <w:rPr>
          <w:i/>
          <w:spacing w:val="1"/>
          <w:position w:val="-1"/>
        </w:rPr>
        <w:t>a</w:t>
      </w:r>
      <w:r w:rsidR="00E6664F">
        <w:rPr>
          <w:i/>
          <w:position w:val="-1"/>
        </w:rPr>
        <w:t>ki</w:t>
      </w:r>
      <w:r w:rsidR="00E6664F">
        <w:rPr>
          <w:i/>
          <w:spacing w:val="1"/>
          <w:position w:val="-1"/>
        </w:rPr>
        <w:t>n</w:t>
      </w:r>
      <w:r w:rsidR="00E6664F">
        <w:rPr>
          <w:i/>
          <w:spacing w:val="-1"/>
          <w:position w:val="-1"/>
        </w:rPr>
        <w:t>g</w:t>
      </w:r>
      <w:r w:rsidR="00E6664F">
        <w:rPr>
          <w:i/>
          <w:position w:val="-1"/>
        </w:rPr>
        <w:t>,</w:t>
      </w:r>
      <w:r w:rsidR="00E6664F">
        <w:rPr>
          <w:i/>
          <w:spacing w:val="-7"/>
          <w:position w:val="-1"/>
        </w:rPr>
        <w:t xml:space="preserve"> </w:t>
      </w:r>
      <w:r w:rsidR="00E6664F">
        <w:rPr>
          <w:i/>
          <w:spacing w:val="-1"/>
          <w:position w:val="-1"/>
        </w:rPr>
        <w:t>r</w:t>
      </w:r>
      <w:r w:rsidR="00E6664F">
        <w:rPr>
          <w:i/>
          <w:position w:val="-1"/>
        </w:rPr>
        <w:t>e</w:t>
      </w:r>
      <w:r w:rsidR="00E6664F">
        <w:rPr>
          <w:i/>
          <w:spacing w:val="1"/>
          <w:position w:val="-1"/>
        </w:rPr>
        <w:t>ad</w:t>
      </w:r>
      <w:r w:rsidR="00E6664F">
        <w:rPr>
          <w:i/>
          <w:position w:val="-1"/>
        </w:rPr>
        <w:t>i</w:t>
      </w:r>
      <w:r w:rsidR="00E6664F">
        <w:rPr>
          <w:i/>
          <w:spacing w:val="1"/>
          <w:position w:val="-1"/>
        </w:rPr>
        <w:t>ng</w:t>
      </w:r>
      <w:r w:rsidR="00E6664F">
        <w:rPr>
          <w:i/>
          <w:position w:val="-1"/>
        </w:rPr>
        <w:t>,</w:t>
      </w:r>
      <w:r w:rsidR="00E6664F">
        <w:rPr>
          <w:i/>
          <w:spacing w:val="-9"/>
          <w:position w:val="-1"/>
        </w:rPr>
        <w:t xml:space="preserve"> </w:t>
      </w:r>
      <w:r w:rsidR="00E6664F">
        <w:rPr>
          <w:i/>
          <w:spacing w:val="1"/>
          <w:position w:val="-1"/>
        </w:rPr>
        <w:t>an</w:t>
      </w:r>
      <w:r w:rsidR="00E6664F">
        <w:rPr>
          <w:i/>
          <w:position w:val="-1"/>
        </w:rPr>
        <w:t>d</w:t>
      </w:r>
      <w:r w:rsidR="00E6664F">
        <w:rPr>
          <w:i/>
          <w:spacing w:val="-4"/>
          <w:position w:val="-1"/>
        </w:rPr>
        <w:t xml:space="preserve"> </w:t>
      </w:r>
      <w:r w:rsidR="00E6664F">
        <w:rPr>
          <w:i/>
          <w:spacing w:val="-1"/>
          <w:position w:val="-1"/>
        </w:rPr>
        <w:t>wr</w:t>
      </w:r>
      <w:r w:rsidR="00E6664F">
        <w:rPr>
          <w:i/>
          <w:spacing w:val="10"/>
          <w:position w:val="-1"/>
        </w:rPr>
        <w:t>i</w:t>
      </w:r>
      <w:r w:rsidR="00E6664F">
        <w:rPr>
          <w:i/>
          <w:position w:val="-1"/>
        </w:rPr>
        <w:t>ti</w:t>
      </w:r>
      <w:r w:rsidR="00E6664F">
        <w:rPr>
          <w:i/>
          <w:spacing w:val="1"/>
          <w:position w:val="-1"/>
        </w:rPr>
        <w:t>ng</w:t>
      </w:r>
      <w:r w:rsidR="00E6664F">
        <w:rPr>
          <w:spacing w:val="1"/>
          <w:position w:val="-1"/>
        </w:rPr>
        <w:t>]</w:t>
      </w:r>
      <w:r w:rsidR="00E6664F">
        <w:rPr>
          <w:position w:val="-1"/>
          <w:sz w:val="24"/>
          <w:szCs w:val="24"/>
        </w:rPr>
        <w:t>:</w:t>
      </w:r>
    </w:p>
    <w:p w:rsidR="00D35201" w:rsidRDefault="00D35201">
      <w:pPr>
        <w:spacing w:before="3" w:line="120" w:lineRule="exact"/>
        <w:rPr>
          <w:sz w:val="13"/>
          <w:szCs w:val="13"/>
        </w:rPr>
      </w:pPr>
    </w:p>
    <w:p w:rsidR="00D35201" w:rsidRDefault="00D35201">
      <w:pPr>
        <w:spacing w:line="200" w:lineRule="exact"/>
      </w:pPr>
    </w:p>
    <w:p w:rsidR="00D35201" w:rsidRDefault="00D35201">
      <w:pPr>
        <w:spacing w:line="200" w:lineRule="exact"/>
      </w:pPr>
    </w:p>
    <w:p w:rsidR="00D35201" w:rsidRDefault="00E6664F">
      <w:pPr>
        <w:spacing w:before="30"/>
        <w:ind w:left="500" w:right="213" w:hanging="360"/>
      </w:pPr>
      <w:r>
        <w:rPr>
          <w:b/>
          <w:sz w:val="24"/>
          <w:szCs w:val="24"/>
        </w:rPr>
        <w:t>10. E</w:t>
      </w:r>
      <w:r>
        <w:rPr>
          <w:b/>
          <w:spacing w:val="-3"/>
          <w:sz w:val="24"/>
          <w:szCs w:val="24"/>
        </w:rPr>
        <w:t>m</w:t>
      </w:r>
      <w:r>
        <w:rPr>
          <w:b/>
          <w:spacing w:val="1"/>
          <w:sz w:val="24"/>
          <w:szCs w:val="24"/>
        </w:rPr>
        <w:t>p</w:t>
      </w:r>
      <w:r>
        <w:rPr>
          <w:b/>
          <w:sz w:val="24"/>
          <w:szCs w:val="24"/>
        </w:rPr>
        <w:t>lo</w:t>
      </w:r>
      <w:r>
        <w:rPr>
          <w:b/>
          <w:spacing w:val="3"/>
          <w:sz w:val="24"/>
          <w:szCs w:val="24"/>
        </w:rPr>
        <w:t>y</w:t>
      </w:r>
      <w:r>
        <w:rPr>
          <w:b/>
          <w:spacing w:val="-3"/>
          <w:sz w:val="24"/>
          <w:szCs w:val="24"/>
        </w:rPr>
        <w:t>m</w:t>
      </w:r>
      <w:r>
        <w:rPr>
          <w:b/>
          <w:spacing w:val="-1"/>
          <w:sz w:val="24"/>
          <w:szCs w:val="24"/>
        </w:rPr>
        <w:t>e</w:t>
      </w:r>
      <w:r>
        <w:rPr>
          <w:b/>
          <w:spacing w:val="1"/>
          <w:sz w:val="24"/>
          <w:szCs w:val="24"/>
        </w:rPr>
        <w:t>n</w:t>
      </w:r>
      <w:r>
        <w:rPr>
          <w:b/>
          <w:sz w:val="24"/>
          <w:szCs w:val="24"/>
        </w:rPr>
        <w:t xml:space="preserve">t </w:t>
      </w:r>
      <w:r>
        <w:rPr>
          <w:b/>
          <w:spacing w:val="1"/>
          <w:sz w:val="24"/>
          <w:szCs w:val="24"/>
        </w:rPr>
        <w:t>R</w:t>
      </w:r>
      <w:r>
        <w:rPr>
          <w:b/>
          <w:spacing w:val="-1"/>
          <w:sz w:val="24"/>
          <w:szCs w:val="24"/>
        </w:rPr>
        <w:t>ec</w:t>
      </w:r>
      <w:r>
        <w:rPr>
          <w:b/>
          <w:sz w:val="24"/>
          <w:szCs w:val="24"/>
        </w:rPr>
        <w:t>o</w:t>
      </w:r>
      <w:r>
        <w:rPr>
          <w:b/>
          <w:spacing w:val="-1"/>
          <w:sz w:val="24"/>
          <w:szCs w:val="24"/>
        </w:rPr>
        <w:t>r</w:t>
      </w:r>
      <w:r>
        <w:rPr>
          <w:b/>
          <w:sz w:val="24"/>
          <w:szCs w:val="24"/>
        </w:rPr>
        <w:t>d</w:t>
      </w:r>
      <w:r w:rsidR="00F97051">
        <w:rPr>
          <w:b/>
          <w:sz w:val="24"/>
          <w:szCs w:val="24"/>
        </w:rPr>
        <w:t xml:space="preserve"> </w:t>
      </w:r>
      <w:r>
        <w:rPr>
          <w:spacing w:val="1"/>
        </w:rPr>
        <w:t>[</w:t>
      </w:r>
      <w:r>
        <w:rPr>
          <w:i/>
          <w:spacing w:val="1"/>
        </w:rPr>
        <w:t>S</w:t>
      </w:r>
      <w:r>
        <w:rPr>
          <w:i/>
        </w:rPr>
        <w:t>t</w:t>
      </w:r>
      <w:r>
        <w:rPr>
          <w:i/>
          <w:spacing w:val="1"/>
        </w:rPr>
        <w:t>a</w:t>
      </w:r>
      <w:r>
        <w:rPr>
          <w:i/>
          <w:spacing w:val="-1"/>
        </w:rPr>
        <w:t>r</w:t>
      </w:r>
      <w:r>
        <w:rPr>
          <w:i/>
        </w:rPr>
        <w:t>ti</w:t>
      </w:r>
      <w:r>
        <w:rPr>
          <w:i/>
          <w:spacing w:val="1"/>
        </w:rPr>
        <w:t>n</w:t>
      </w:r>
      <w:r>
        <w:rPr>
          <w:i/>
        </w:rPr>
        <w:t>g</w:t>
      </w:r>
      <w:r>
        <w:rPr>
          <w:i/>
          <w:spacing w:val="-6"/>
        </w:rPr>
        <w:t xml:space="preserve"> </w:t>
      </w:r>
      <w:r>
        <w:rPr>
          <w:i/>
          <w:spacing w:val="-1"/>
        </w:rPr>
        <w:t>w</w:t>
      </w:r>
      <w:r>
        <w:rPr>
          <w:i/>
        </w:rPr>
        <w:t>ith</w:t>
      </w:r>
      <w:r>
        <w:rPr>
          <w:i/>
          <w:spacing w:val="-2"/>
        </w:rPr>
        <w:t xml:space="preserve"> </w:t>
      </w:r>
      <w:r>
        <w:rPr>
          <w:i/>
          <w:spacing w:val="1"/>
        </w:rPr>
        <w:t>p</w:t>
      </w:r>
      <w:r>
        <w:rPr>
          <w:i/>
          <w:spacing w:val="-1"/>
        </w:rPr>
        <w:t>r</w:t>
      </w:r>
      <w:r>
        <w:rPr>
          <w:i/>
        </w:rPr>
        <w:t>ese</w:t>
      </w:r>
      <w:r>
        <w:rPr>
          <w:i/>
          <w:spacing w:val="1"/>
        </w:rPr>
        <w:t>n</w:t>
      </w:r>
      <w:r>
        <w:rPr>
          <w:i/>
        </w:rPr>
        <w:t>t</w:t>
      </w:r>
      <w:r>
        <w:rPr>
          <w:i/>
          <w:spacing w:val="-6"/>
        </w:rPr>
        <w:t xml:space="preserve"> </w:t>
      </w:r>
      <w:r>
        <w:rPr>
          <w:i/>
          <w:spacing w:val="1"/>
        </w:rPr>
        <w:t>po</w:t>
      </w:r>
      <w:r>
        <w:rPr>
          <w:i/>
          <w:spacing w:val="-1"/>
        </w:rPr>
        <w:t>s</w:t>
      </w:r>
      <w:r>
        <w:rPr>
          <w:i/>
        </w:rPr>
        <w:t>itio</w:t>
      </w:r>
      <w:r>
        <w:rPr>
          <w:i/>
          <w:spacing w:val="1"/>
        </w:rPr>
        <w:t>n</w:t>
      </w:r>
      <w:r>
        <w:rPr>
          <w:i/>
        </w:rPr>
        <w:t>,</w:t>
      </w:r>
      <w:r>
        <w:rPr>
          <w:i/>
          <w:spacing w:val="-6"/>
        </w:rPr>
        <w:t xml:space="preserve"> </w:t>
      </w:r>
      <w:r>
        <w:rPr>
          <w:i/>
        </w:rPr>
        <w:t>li</w:t>
      </w:r>
      <w:r>
        <w:rPr>
          <w:i/>
          <w:spacing w:val="-1"/>
        </w:rPr>
        <w:t>s</w:t>
      </w:r>
      <w:r>
        <w:rPr>
          <w:i/>
        </w:rPr>
        <w:t>t</w:t>
      </w:r>
      <w:r>
        <w:rPr>
          <w:i/>
          <w:spacing w:val="-2"/>
        </w:rPr>
        <w:t xml:space="preserve"> </w:t>
      </w:r>
      <w:r>
        <w:rPr>
          <w:i/>
        </w:rPr>
        <w:t>in</w:t>
      </w:r>
      <w:r>
        <w:rPr>
          <w:i/>
          <w:spacing w:val="-1"/>
        </w:rPr>
        <w:t xml:space="preserve"> r</w:t>
      </w:r>
      <w:r>
        <w:rPr>
          <w:i/>
        </w:rPr>
        <w:t>e</w:t>
      </w:r>
      <w:r>
        <w:rPr>
          <w:i/>
          <w:spacing w:val="1"/>
        </w:rPr>
        <w:t>v</w:t>
      </w:r>
      <w:r>
        <w:rPr>
          <w:i/>
        </w:rPr>
        <w:t>e</w:t>
      </w:r>
      <w:r>
        <w:rPr>
          <w:i/>
          <w:spacing w:val="2"/>
        </w:rPr>
        <w:t>r</w:t>
      </w:r>
      <w:r>
        <w:rPr>
          <w:i/>
          <w:spacing w:val="-1"/>
        </w:rPr>
        <w:t>s</w:t>
      </w:r>
      <w:r>
        <w:rPr>
          <w:i/>
        </w:rPr>
        <w:t>e</w:t>
      </w:r>
      <w:r>
        <w:rPr>
          <w:i/>
          <w:spacing w:val="-5"/>
        </w:rPr>
        <w:t xml:space="preserve"> </w:t>
      </w:r>
      <w:r>
        <w:rPr>
          <w:i/>
          <w:spacing w:val="1"/>
        </w:rPr>
        <w:t>o</w:t>
      </w:r>
      <w:r>
        <w:rPr>
          <w:i/>
          <w:spacing w:val="-1"/>
        </w:rPr>
        <w:t>r</w:t>
      </w:r>
      <w:r>
        <w:rPr>
          <w:i/>
          <w:spacing w:val="1"/>
        </w:rPr>
        <w:t>d</w:t>
      </w:r>
      <w:r>
        <w:rPr>
          <w:i/>
        </w:rPr>
        <w:t>er</w:t>
      </w:r>
      <w:r>
        <w:rPr>
          <w:i/>
          <w:spacing w:val="-4"/>
        </w:rPr>
        <w:t xml:space="preserve"> </w:t>
      </w:r>
      <w:r>
        <w:rPr>
          <w:i/>
        </w:rPr>
        <w:t>ev</w:t>
      </w:r>
      <w:r>
        <w:rPr>
          <w:i/>
          <w:spacing w:val="1"/>
        </w:rPr>
        <w:t>e</w:t>
      </w:r>
      <w:r>
        <w:rPr>
          <w:i/>
          <w:spacing w:val="-1"/>
        </w:rPr>
        <w:t>r</w:t>
      </w:r>
      <w:r>
        <w:rPr>
          <w:i/>
        </w:rPr>
        <w:t>y</w:t>
      </w:r>
      <w:r>
        <w:rPr>
          <w:i/>
          <w:spacing w:val="-3"/>
        </w:rPr>
        <w:t xml:space="preserve"> </w:t>
      </w:r>
      <w:r>
        <w:rPr>
          <w:i/>
        </w:rPr>
        <w:t>em</w:t>
      </w:r>
      <w:r>
        <w:rPr>
          <w:i/>
          <w:spacing w:val="2"/>
        </w:rPr>
        <w:t>pl</w:t>
      </w:r>
      <w:r>
        <w:rPr>
          <w:i/>
          <w:spacing w:val="1"/>
        </w:rPr>
        <w:t>o</w:t>
      </w:r>
      <w:r>
        <w:rPr>
          <w:i/>
        </w:rPr>
        <w:t>ym</w:t>
      </w:r>
      <w:r>
        <w:rPr>
          <w:i/>
          <w:spacing w:val="1"/>
        </w:rPr>
        <w:t>en</w:t>
      </w:r>
      <w:r>
        <w:rPr>
          <w:i/>
        </w:rPr>
        <w:t>t</w:t>
      </w:r>
      <w:r>
        <w:rPr>
          <w:i/>
          <w:spacing w:val="-10"/>
        </w:rPr>
        <w:t xml:space="preserve"> </w:t>
      </w:r>
      <w:r>
        <w:rPr>
          <w:i/>
          <w:spacing w:val="1"/>
        </w:rPr>
        <w:t>h</w:t>
      </w:r>
      <w:r>
        <w:rPr>
          <w:i/>
        </w:rPr>
        <w:t>eld</w:t>
      </w:r>
      <w:r>
        <w:rPr>
          <w:i/>
          <w:spacing w:val="-4"/>
        </w:rPr>
        <w:t xml:space="preserve"> </w:t>
      </w:r>
      <w:r>
        <w:rPr>
          <w:i/>
          <w:spacing w:val="1"/>
        </w:rPr>
        <w:t>b</w:t>
      </w:r>
      <w:r>
        <w:rPr>
          <w:i/>
        </w:rPr>
        <w:t>y</w:t>
      </w:r>
      <w:r>
        <w:rPr>
          <w:i/>
          <w:spacing w:val="-1"/>
        </w:rPr>
        <w:t xml:space="preserve"> s</w:t>
      </w:r>
      <w:r>
        <w:rPr>
          <w:i/>
        </w:rPr>
        <w:t>t</w:t>
      </w:r>
      <w:r>
        <w:rPr>
          <w:i/>
          <w:spacing w:val="1"/>
        </w:rPr>
        <w:t>a</w:t>
      </w:r>
      <w:r>
        <w:rPr>
          <w:i/>
        </w:rPr>
        <w:t>ff me</w:t>
      </w:r>
      <w:r>
        <w:rPr>
          <w:i/>
          <w:spacing w:val="1"/>
        </w:rPr>
        <w:t>mb</w:t>
      </w:r>
      <w:r>
        <w:rPr>
          <w:i/>
        </w:rPr>
        <w:t>er</w:t>
      </w:r>
      <w:r>
        <w:rPr>
          <w:i/>
          <w:spacing w:val="-6"/>
        </w:rPr>
        <w:t xml:space="preserve"> </w:t>
      </w:r>
      <w:r>
        <w:rPr>
          <w:i/>
        </w:rPr>
        <w:t>s</w:t>
      </w:r>
      <w:r>
        <w:rPr>
          <w:i/>
          <w:spacing w:val="-1"/>
        </w:rPr>
        <w:t>i</w:t>
      </w:r>
      <w:r>
        <w:rPr>
          <w:i/>
          <w:spacing w:val="1"/>
        </w:rPr>
        <w:t>n</w:t>
      </w:r>
      <w:r>
        <w:rPr>
          <w:i/>
        </w:rPr>
        <w:t>ce</w:t>
      </w:r>
      <w:r>
        <w:rPr>
          <w:i/>
          <w:spacing w:val="-3"/>
        </w:rPr>
        <w:t xml:space="preserve"> </w:t>
      </w:r>
      <w:r>
        <w:rPr>
          <w:i/>
          <w:spacing w:val="1"/>
        </w:rPr>
        <w:t>g</w:t>
      </w:r>
      <w:r>
        <w:rPr>
          <w:i/>
          <w:spacing w:val="-1"/>
        </w:rPr>
        <w:t>r</w:t>
      </w:r>
      <w:r>
        <w:rPr>
          <w:i/>
          <w:spacing w:val="1"/>
        </w:rPr>
        <w:t>adua</w:t>
      </w:r>
      <w:r>
        <w:rPr>
          <w:i/>
        </w:rPr>
        <w:t>ti</w:t>
      </w:r>
      <w:r>
        <w:rPr>
          <w:i/>
          <w:spacing w:val="1"/>
        </w:rPr>
        <w:t>on</w:t>
      </w:r>
      <w:r>
        <w:rPr>
          <w:i/>
        </w:rPr>
        <w:t>,</w:t>
      </w:r>
      <w:r>
        <w:rPr>
          <w:i/>
          <w:spacing w:val="-11"/>
        </w:rPr>
        <w:t xml:space="preserve"> </w:t>
      </w:r>
      <w:r>
        <w:rPr>
          <w:i/>
          <w:spacing w:val="1"/>
        </w:rPr>
        <w:t>g</w:t>
      </w:r>
      <w:r>
        <w:rPr>
          <w:i/>
        </w:rPr>
        <w:t>iv</w:t>
      </w:r>
      <w:r>
        <w:rPr>
          <w:i/>
          <w:spacing w:val="-2"/>
        </w:rPr>
        <w:t>i</w:t>
      </w:r>
      <w:r>
        <w:rPr>
          <w:i/>
          <w:spacing w:val="1"/>
        </w:rPr>
        <w:t>n</w:t>
      </w:r>
      <w:r>
        <w:rPr>
          <w:i/>
        </w:rPr>
        <w:t>g</w:t>
      </w:r>
      <w:r>
        <w:rPr>
          <w:i/>
          <w:spacing w:val="-4"/>
        </w:rPr>
        <w:t xml:space="preserve"> </w:t>
      </w:r>
      <w:r>
        <w:rPr>
          <w:i/>
        </w:rPr>
        <w:t>f</w:t>
      </w:r>
      <w:r>
        <w:rPr>
          <w:i/>
          <w:spacing w:val="1"/>
        </w:rPr>
        <w:t>o</w:t>
      </w:r>
      <w:r>
        <w:rPr>
          <w:i/>
        </w:rPr>
        <w:t>r</w:t>
      </w:r>
      <w:r>
        <w:rPr>
          <w:i/>
          <w:spacing w:val="2"/>
        </w:rPr>
        <w:t xml:space="preserve"> </w:t>
      </w:r>
      <w:r>
        <w:rPr>
          <w:i/>
        </w:rPr>
        <w:t>e</w:t>
      </w:r>
      <w:r>
        <w:rPr>
          <w:i/>
          <w:spacing w:val="1"/>
        </w:rPr>
        <w:t>a</w:t>
      </w:r>
      <w:r>
        <w:rPr>
          <w:i/>
        </w:rPr>
        <w:t>ch</w:t>
      </w:r>
      <w:r>
        <w:rPr>
          <w:i/>
          <w:spacing w:val="-5"/>
        </w:rPr>
        <w:t xml:space="preserve"> </w:t>
      </w:r>
      <w:r>
        <w:rPr>
          <w:i/>
        </w:rPr>
        <w:t>em</w:t>
      </w:r>
      <w:r>
        <w:rPr>
          <w:i/>
          <w:spacing w:val="2"/>
        </w:rPr>
        <w:t>p</w:t>
      </w:r>
      <w:r>
        <w:rPr>
          <w:i/>
        </w:rPr>
        <w:t>l</w:t>
      </w:r>
      <w:r>
        <w:rPr>
          <w:i/>
          <w:spacing w:val="1"/>
        </w:rPr>
        <w:t>o</w:t>
      </w:r>
      <w:r>
        <w:rPr>
          <w:i/>
        </w:rPr>
        <w:t>ym</w:t>
      </w:r>
      <w:r>
        <w:rPr>
          <w:i/>
          <w:spacing w:val="1"/>
        </w:rPr>
        <w:t>en</w:t>
      </w:r>
      <w:r>
        <w:rPr>
          <w:i/>
        </w:rPr>
        <w:t>t</w:t>
      </w:r>
      <w:r>
        <w:rPr>
          <w:i/>
          <w:spacing w:val="-10"/>
        </w:rPr>
        <w:t xml:space="preserve"> </w:t>
      </w:r>
      <w:r>
        <w:rPr>
          <w:i/>
          <w:spacing w:val="-1"/>
        </w:rPr>
        <w:t>(s</w:t>
      </w:r>
      <w:r>
        <w:rPr>
          <w:i/>
        </w:rPr>
        <w:t>ee</w:t>
      </w:r>
      <w:r>
        <w:rPr>
          <w:i/>
          <w:spacing w:val="-2"/>
        </w:rPr>
        <w:t xml:space="preserve"> </w:t>
      </w:r>
      <w:r>
        <w:rPr>
          <w:i/>
        </w:rPr>
        <w:t>f</w:t>
      </w:r>
      <w:r>
        <w:rPr>
          <w:i/>
          <w:spacing w:val="1"/>
        </w:rPr>
        <w:t>o</w:t>
      </w:r>
      <w:r>
        <w:rPr>
          <w:i/>
          <w:spacing w:val="-1"/>
        </w:rPr>
        <w:t>r</w:t>
      </w:r>
      <w:r>
        <w:rPr>
          <w:i/>
        </w:rPr>
        <w:t>m</w:t>
      </w:r>
      <w:r>
        <w:rPr>
          <w:i/>
          <w:spacing w:val="1"/>
        </w:rPr>
        <w:t>a</w:t>
      </w:r>
      <w:r>
        <w:rPr>
          <w:i/>
        </w:rPr>
        <w:t>t</w:t>
      </w:r>
      <w:r>
        <w:rPr>
          <w:i/>
          <w:spacing w:val="-5"/>
        </w:rPr>
        <w:t xml:space="preserve"> </w:t>
      </w:r>
      <w:r>
        <w:rPr>
          <w:i/>
          <w:spacing w:val="1"/>
        </w:rPr>
        <w:t>h</w:t>
      </w:r>
      <w:r>
        <w:rPr>
          <w:i/>
        </w:rPr>
        <w:t>ere</w:t>
      </w:r>
      <w:r>
        <w:rPr>
          <w:i/>
          <w:spacing w:val="-4"/>
        </w:rPr>
        <w:t xml:space="preserve"> </w:t>
      </w:r>
      <w:r>
        <w:rPr>
          <w:i/>
          <w:spacing w:val="1"/>
        </w:rPr>
        <w:t>b</w:t>
      </w:r>
      <w:r>
        <w:rPr>
          <w:i/>
        </w:rPr>
        <w:t>el</w:t>
      </w:r>
      <w:r>
        <w:rPr>
          <w:i/>
          <w:spacing w:val="1"/>
        </w:rPr>
        <w:t>o</w:t>
      </w:r>
      <w:r>
        <w:rPr>
          <w:i/>
          <w:spacing w:val="-1"/>
        </w:rPr>
        <w:t>w</w:t>
      </w:r>
      <w:r>
        <w:rPr>
          <w:i/>
          <w:spacing w:val="-2"/>
        </w:rPr>
        <w:t>)</w:t>
      </w:r>
      <w:r>
        <w:rPr>
          <w:i/>
        </w:rPr>
        <w:t>:</w:t>
      </w:r>
      <w:r>
        <w:rPr>
          <w:i/>
          <w:spacing w:val="-5"/>
        </w:rPr>
        <w:t xml:space="preserve"> </w:t>
      </w:r>
      <w:r>
        <w:rPr>
          <w:i/>
          <w:spacing w:val="1"/>
        </w:rPr>
        <w:t>da</w:t>
      </w:r>
      <w:r>
        <w:rPr>
          <w:i/>
        </w:rPr>
        <w:t>tes</w:t>
      </w:r>
      <w:r>
        <w:rPr>
          <w:i/>
          <w:spacing w:val="-4"/>
        </w:rPr>
        <w:t xml:space="preserve"> </w:t>
      </w:r>
      <w:r>
        <w:rPr>
          <w:i/>
          <w:spacing w:val="1"/>
        </w:rPr>
        <w:t>o</w:t>
      </w:r>
      <w:r>
        <w:rPr>
          <w:i/>
        </w:rPr>
        <w:t>f</w:t>
      </w:r>
      <w:r>
        <w:rPr>
          <w:i/>
          <w:spacing w:val="-2"/>
        </w:rPr>
        <w:t xml:space="preserve"> </w:t>
      </w:r>
      <w:r>
        <w:rPr>
          <w:i/>
          <w:spacing w:val="1"/>
        </w:rPr>
        <w:t>e</w:t>
      </w:r>
      <w:r>
        <w:rPr>
          <w:i/>
        </w:rPr>
        <w:t>m</w:t>
      </w:r>
      <w:r>
        <w:rPr>
          <w:i/>
          <w:spacing w:val="1"/>
        </w:rPr>
        <w:t>p</w:t>
      </w:r>
      <w:r>
        <w:rPr>
          <w:i/>
        </w:rPr>
        <w:t>l</w:t>
      </w:r>
      <w:r>
        <w:rPr>
          <w:i/>
          <w:spacing w:val="1"/>
        </w:rPr>
        <w:t>o</w:t>
      </w:r>
      <w:r>
        <w:rPr>
          <w:i/>
        </w:rPr>
        <w:t>ym</w:t>
      </w:r>
      <w:r>
        <w:rPr>
          <w:i/>
          <w:spacing w:val="1"/>
        </w:rPr>
        <w:t>en</w:t>
      </w:r>
      <w:r>
        <w:rPr>
          <w:i/>
        </w:rPr>
        <w:t>t,</w:t>
      </w:r>
      <w:r>
        <w:rPr>
          <w:i/>
          <w:spacing w:val="-9"/>
        </w:rPr>
        <w:t xml:space="preserve"> </w:t>
      </w:r>
      <w:r>
        <w:rPr>
          <w:i/>
          <w:spacing w:val="1"/>
        </w:rPr>
        <w:t>na</w:t>
      </w:r>
      <w:r>
        <w:rPr>
          <w:i/>
        </w:rPr>
        <w:t>me</w:t>
      </w:r>
      <w:r>
        <w:rPr>
          <w:i/>
          <w:spacing w:val="-5"/>
        </w:rPr>
        <w:t xml:space="preserve"> </w:t>
      </w:r>
      <w:r>
        <w:rPr>
          <w:i/>
          <w:spacing w:val="1"/>
        </w:rPr>
        <w:t>o</w:t>
      </w:r>
      <w:r>
        <w:rPr>
          <w:i/>
        </w:rPr>
        <w:t>f em</w:t>
      </w:r>
      <w:r>
        <w:rPr>
          <w:i/>
          <w:spacing w:val="2"/>
        </w:rPr>
        <w:t>p</w:t>
      </w:r>
      <w:r>
        <w:rPr>
          <w:i/>
        </w:rPr>
        <w:t>l</w:t>
      </w:r>
      <w:r>
        <w:rPr>
          <w:i/>
          <w:spacing w:val="1"/>
        </w:rPr>
        <w:t>o</w:t>
      </w:r>
      <w:r>
        <w:rPr>
          <w:i/>
        </w:rPr>
        <w:t>yi</w:t>
      </w:r>
      <w:r>
        <w:rPr>
          <w:i/>
          <w:spacing w:val="1"/>
        </w:rPr>
        <w:t>n</w:t>
      </w:r>
      <w:r>
        <w:rPr>
          <w:i/>
        </w:rPr>
        <w:t>g</w:t>
      </w:r>
      <w:r>
        <w:rPr>
          <w:i/>
          <w:spacing w:val="-7"/>
        </w:rPr>
        <w:t xml:space="preserve"> </w:t>
      </w:r>
      <w:r>
        <w:rPr>
          <w:i/>
          <w:spacing w:val="1"/>
        </w:rPr>
        <w:t>o</w:t>
      </w:r>
      <w:r>
        <w:rPr>
          <w:i/>
          <w:spacing w:val="-1"/>
        </w:rPr>
        <w:t>rg</w:t>
      </w:r>
      <w:r>
        <w:rPr>
          <w:i/>
          <w:spacing w:val="1"/>
        </w:rPr>
        <w:t>an</w:t>
      </w:r>
      <w:r>
        <w:rPr>
          <w:i/>
        </w:rPr>
        <w:t>i</w:t>
      </w:r>
      <w:r>
        <w:rPr>
          <w:i/>
          <w:spacing w:val="-1"/>
        </w:rPr>
        <w:t>z</w:t>
      </w:r>
      <w:r>
        <w:rPr>
          <w:i/>
          <w:spacing w:val="1"/>
        </w:rPr>
        <w:t>a</w:t>
      </w:r>
      <w:r>
        <w:rPr>
          <w:i/>
        </w:rPr>
        <w:t>ti</w:t>
      </w:r>
      <w:r>
        <w:rPr>
          <w:i/>
          <w:spacing w:val="1"/>
        </w:rPr>
        <w:t>on</w:t>
      </w:r>
      <w:r>
        <w:rPr>
          <w:i/>
        </w:rPr>
        <w:t>,</w:t>
      </w:r>
      <w:r>
        <w:rPr>
          <w:i/>
          <w:spacing w:val="-13"/>
        </w:rPr>
        <w:t xml:space="preserve"> </w:t>
      </w:r>
      <w:r>
        <w:rPr>
          <w:i/>
          <w:spacing w:val="1"/>
        </w:rPr>
        <w:t>po</w:t>
      </w:r>
      <w:r>
        <w:rPr>
          <w:i/>
          <w:spacing w:val="-1"/>
        </w:rPr>
        <w:t>s</w:t>
      </w:r>
      <w:r>
        <w:rPr>
          <w:i/>
        </w:rPr>
        <w:t>itio</w:t>
      </w:r>
      <w:r>
        <w:rPr>
          <w:i/>
          <w:spacing w:val="1"/>
        </w:rPr>
        <w:t>n</w:t>
      </w:r>
      <w:r>
        <w:rPr>
          <w:i/>
        </w:rPr>
        <w:t>s</w:t>
      </w:r>
      <w:r>
        <w:rPr>
          <w:i/>
          <w:spacing w:val="-7"/>
        </w:rPr>
        <w:t xml:space="preserve"> </w:t>
      </w:r>
      <w:r>
        <w:rPr>
          <w:i/>
          <w:spacing w:val="1"/>
        </w:rPr>
        <w:t>h</w:t>
      </w:r>
      <w:r>
        <w:rPr>
          <w:i/>
        </w:rPr>
        <w:t>el</w:t>
      </w:r>
      <w:r>
        <w:rPr>
          <w:i/>
          <w:spacing w:val="1"/>
        </w:rPr>
        <w:t>d</w:t>
      </w:r>
      <w:r>
        <w:rPr>
          <w:i/>
          <w:spacing w:val="5"/>
        </w:rPr>
        <w:t>.</w:t>
      </w:r>
      <w:r>
        <w:rPr>
          <w:spacing w:val="1"/>
        </w:rPr>
        <w:t>]:</w:t>
      </w:r>
    </w:p>
    <w:p w:rsidR="00D35201" w:rsidRDefault="00D35201">
      <w:pPr>
        <w:spacing w:line="200" w:lineRule="exact"/>
      </w:pPr>
    </w:p>
    <w:p w:rsidR="00D35201" w:rsidRDefault="00D35201">
      <w:pPr>
        <w:spacing w:line="200" w:lineRule="exact"/>
      </w:pPr>
    </w:p>
    <w:p w:rsidR="00D35201" w:rsidRDefault="00D35201">
      <w:pPr>
        <w:spacing w:before="9" w:line="260" w:lineRule="exact"/>
        <w:rPr>
          <w:sz w:val="26"/>
          <w:szCs w:val="26"/>
        </w:rPr>
      </w:pPr>
    </w:p>
    <w:p w:rsidR="00D35201" w:rsidRDefault="00E6664F">
      <w:pPr>
        <w:tabs>
          <w:tab w:val="left" w:pos="4460"/>
        </w:tabs>
        <w:spacing w:line="260" w:lineRule="exact"/>
        <w:ind w:left="140"/>
        <w:rPr>
          <w:sz w:val="24"/>
          <w:szCs w:val="24"/>
        </w:rPr>
      </w:pPr>
      <w:r>
        <w:rPr>
          <w:spacing w:val="-1"/>
          <w:position w:val="-1"/>
          <w:sz w:val="24"/>
          <w:szCs w:val="24"/>
        </w:rPr>
        <w:t>F</w:t>
      </w:r>
      <w:r>
        <w:rPr>
          <w:position w:val="-1"/>
          <w:sz w:val="24"/>
          <w:szCs w:val="24"/>
        </w:rPr>
        <w:t>rom</w:t>
      </w:r>
      <w:r w:rsidR="00F97051">
        <w:rPr>
          <w:position w:val="-1"/>
          <w:sz w:val="24"/>
          <w:szCs w:val="24"/>
        </w:rPr>
        <w:t xml:space="preserve"> </w:t>
      </w:r>
      <w:r>
        <w:rPr>
          <w:spacing w:val="1"/>
          <w:position w:val="-1"/>
          <w:sz w:val="24"/>
          <w:szCs w:val="24"/>
        </w:rPr>
        <w:t>[</w:t>
      </w:r>
      <w:r>
        <w:rPr>
          <w:i/>
          <w:spacing w:val="3"/>
          <w:position w:val="-1"/>
          <w:sz w:val="24"/>
          <w:szCs w:val="24"/>
        </w:rPr>
        <w:t>Y</w:t>
      </w:r>
      <w:r>
        <w:rPr>
          <w:i/>
          <w:spacing w:val="-1"/>
          <w:position w:val="-1"/>
          <w:sz w:val="24"/>
          <w:szCs w:val="24"/>
        </w:rPr>
        <w:t>e</w:t>
      </w:r>
      <w:r>
        <w:rPr>
          <w:i/>
          <w:position w:val="-1"/>
          <w:sz w:val="24"/>
          <w:szCs w:val="24"/>
        </w:rPr>
        <w:t>a</w:t>
      </w:r>
      <w:r>
        <w:rPr>
          <w:i/>
          <w:spacing w:val="-2"/>
          <w:position w:val="-1"/>
          <w:sz w:val="24"/>
          <w:szCs w:val="24"/>
        </w:rPr>
        <w:t>r</w:t>
      </w:r>
      <w:r>
        <w:rPr>
          <w:spacing w:val="1"/>
          <w:position w:val="-1"/>
          <w:sz w:val="24"/>
          <w:szCs w:val="24"/>
        </w:rPr>
        <w:t>]</w:t>
      </w:r>
      <w:r>
        <w:rPr>
          <w:position w:val="-1"/>
          <w:sz w:val="24"/>
          <w:szCs w:val="24"/>
        </w:rPr>
        <w:t>:</w:t>
      </w:r>
      <w:r w:rsidR="00F97051">
        <w:rPr>
          <w:position w:val="-1"/>
          <w:sz w:val="24"/>
          <w:szCs w:val="24"/>
        </w:rPr>
        <w:t xml:space="preserve"> </w:t>
      </w:r>
      <w:r w:rsidR="00F97051">
        <w:rPr>
          <w:position w:val="-1"/>
          <w:sz w:val="24"/>
          <w:szCs w:val="24"/>
          <w:u w:val="single" w:color="000000"/>
        </w:rPr>
        <w:t xml:space="preserve">    </w:t>
      </w:r>
      <w:r>
        <w:rPr>
          <w:position w:val="-1"/>
          <w:sz w:val="24"/>
          <w:szCs w:val="24"/>
        </w:rPr>
        <w:t xml:space="preserve"> To</w:t>
      </w:r>
      <w:r w:rsidR="00F97051">
        <w:rPr>
          <w:position w:val="-1"/>
          <w:sz w:val="24"/>
          <w:szCs w:val="24"/>
        </w:rPr>
        <w:t xml:space="preserve"> </w:t>
      </w:r>
      <w:r>
        <w:rPr>
          <w:spacing w:val="-1"/>
          <w:position w:val="-1"/>
          <w:sz w:val="24"/>
          <w:szCs w:val="24"/>
        </w:rPr>
        <w:t>[</w:t>
      </w:r>
      <w:r>
        <w:rPr>
          <w:i/>
          <w:spacing w:val="3"/>
          <w:position w:val="-1"/>
          <w:sz w:val="24"/>
          <w:szCs w:val="24"/>
        </w:rPr>
        <w:t>Y</w:t>
      </w:r>
      <w:r>
        <w:rPr>
          <w:i/>
          <w:spacing w:val="-1"/>
          <w:position w:val="-1"/>
          <w:sz w:val="24"/>
          <w:szCs w:val="24"/>
        </w:rPr>
        <w:t>e</w:t>
      </w:r>
      <w:r>
        <w:rPr>
          <w:i/>
          <w:position w:val="-1"/>
          <w:sz w:val="24"/>
          <w:szCs w:val="24"/>
        </w:rPr>
        <w:t>a</w:t>
      </w:r>
      <w:r>
        <w:rPr>
          <w:i/>
          <w:spacing w:val="1"/>
          <w:position w:val="-1"/>
          <w:sz w:val="24"/>
          <w:szCs w:val="24"/>
        </w:rPr>
        <w:t>r</w:t>
      </w:r>
      <w:r>
        <w:rPr>
          <w:position w:val="-1"/>
          <w:sz w:val="24"/>
          <w:szCs w:val="24"/>
        </w:rPr>
        <w:t>]:</w:t>
      </w:r>
      <w:r w:rsidR="00F97051">
        <w:rPr>
          <w:position w:val="-1"/>
          <w:sz w:val="24"/>
          <w:szCs w:val="24"/>
        </w:rPr>
        <w:t xml:space="preserve"> </w:t>
      </w:r>
      <w:r>
        <w:rPr>
          <w:position w:val="-1"/>
          <w:sz w:val="24"/>
          <w:szCs w:val="24"/>
          <w:u w:val="single" w:color="000000"/>
        </w:rPr>
        <w:t xml:space="preserve"> </w:t>
      </w:r>
      <w:r>
        <w:rPr>
          <w:position w:val="-1"/>
          <w:sz w:val="24"/>
          <w:szCs w:val="24"/>
          <w:u w:val="single" w:color="000000"/>
        </w:rPr>
        <w:tab/>
      </w:r>
    </w:p>
    <w:p w:rsidR="00D35201" w:rsidRDefault="00D35201">
      <w:pPr>
        <w:spacing w:before="3" w:line="160" w:lineRule="exact"/>
        <w:rPr>
          <w:sz w:val="17"/>
          <w:szCs w:val="17"/>
        </w:rPr>
      </w:pPr>
    </w:p>
    <w:p w:rsidR="00D35201" w:rsidRDefault="00D35201">
      <w:pPr>
        <w:spacing w:line="200" w:lineRule="exact"/>
      </w:pPr>
    </w:p>
    <w:p w:rsidR="00D35201" w:rsidRDefault="00E6664F">
      <w:pPr>
        <w:tabs>
          <w:tab w:val="left" w:pos="4460"/>
        </w:tabs>
        <w:spacing w:before="29" w:line="344" w:lineRule="auto"/>
        <w:ind w:left="140" w:right="5138"/>
        <w:rPr>
          <w:sz w:val="24"/>
          <w:szCs w:val="24"/>
        </w:rPr>
        <w:sectPr w:rsidR="00D35201">
          <w:headerReference w:type="default" r:id="rId24"/>
          <w:footerReference w:type="default" r:id="rId25"/>
          <w:pgSz w:w="12240" w:h="15840"/>
          <w:pgMar w:top="760" w:right="1300" w:bottom="280" w:left="1300" w:header="569" w:footer="1047" w:gutter="0"/>
          <w:pgNumType w:start="28"/>
          <w:cols w:space="720"/>
        </w:sectPr>
      </w:pPr>
      <w:r>
        <w:rPr>
          <w:sz w:val="24"/>
          <w:szCs w:val="24"/>
        </w:rPr>
        <w:t>Empl</w:t>
      </w:r>
      <w:r>
        <w:rPr>
          <w:spacing w:val="2"/>
          <w:sz w:val="24"/>
          <w:szCs w:val="24"/>
        </w:rPr>
        <w:t>o</w:t>
      </w:r>
      <w:r>
        <w:rPr>
          <w:spacing w:val="-5"/>
          <w:sz w:val="24"/>
          <w:szCs w:val="24"/>
        </w:rPr>
        <w:t>y</w:t>
      </w:r>
      <w:r>
        <w:rPr>
          <w:spacing w:val="-1"/>
          <w:sz w:val="24"/>
          <w:szCs w:val="24"/>
        </w:rPr>
        <w:t>e</w:t>
      </w:r>
      <w:r>
        <w:rPr>
          <w:sz w:val="24"/>
          <w:szCs w:val="24"/>
        </w:rPr>
        <w:t>r:</w:t>
      </w:r>
      <w:r w:rsidR="00F97051">
        <w:rPr>
          <w:sz w:val="24"/>
          <w:szCs w:val="24"/>
        </w:rPr>
        <w:t xml:space="preserve"> </w:t>
      </w:r>
      <w:r>
        <w:rPr>
          <w:sz w:val="24"/>
          <w:szCs w:val="24"/>
          <w:u w:val="single" w:color="000000"/>
        </w:rPr>
        <w:t xml:space="preserve"> </w:t>
      </w:r>
      <w:r>
        <w:rPr>
          <w:sz w:val="24"/>
          <w:szCs w:val="24"/>
          <w:u w:val="single" w:color="000000"/>
        </w:rPr>
        <w:tab/>
      </w:r>
      <w:r>
        <w:rPr>
          <w:sz w:val="24"/>
          <w:szCs w:val="24"/>
        </w:rPr>
        <w:t xml:space="preserve"> </w:t>
      </w:r>
      <w:r>
        <w:rPr>
          <w:spacing w:val="1"/>
          <w:sz w:val="24"/>
          <w:szCs w:val="24"/>
        </w:rPr>
        <w:t>P</w:t>
      </w:r>
      <w:r>
        <w:rPr>
          <w:sz w:val="24"/>
          <w:szCs w:val="24"/>
        </w:rPr>
        <w:t>osi</w:t>
      </w:r>
      <w:r>
        <w:rPr>
          <w:spacing w:val="1"/>
          <w:sz w:val="24"/>
          <w:szCs w:val="24"/>
        </w:rPr>
        <w:t>t</w:t>
      </w:r>
      <w:r>
        <w:rPr>
          <w:sz w:val="24"/>
          <w:szCs w:val="24"/>
        </w:rPr>
        <w:t>ions h</w:t>
      </w:r>
      <w:r>
        <w:rPr>
          <w:spacing w:val="-1"/>
          <w:sz w:val="24"/>
          <w:szCs w:val="24"/>
        </w:rPr>
        <w:t>e</w:t>
      </w:r>
      <w:r>
        <w:rPr>
          <w:sz w:val="24"/>
          <w:szCs w:val="24"/>
        </w:rPr>
        <w:t>ld:</w:t>
      </w:r>
      <w:r w:rsidR="00F97051">
        <w:rPr>
          <w:sz w:val="24"/>
          <w:szCs w:val="24"/>
        </w:rPr>
        <w:t xml:space="preserve"> </w:t>
      </w:r>
      <w:r>
        <w:rPr>
          <w:sz w:val="24"/>
          <w:szCs w:val="24"/>
          <w:u w:val="single" w:color="000000"/>
        </w:rPr>
        <w:t xml:space="preserve"> </w:t>
      </w:r>
      <w:r>
        <w:rPr>
          <w:sz w:val="24"/>
          <w:szCs w:val="24"/>
          <w:u w:val="single" w:color="000000"/>
        </w:rPr>
        <w:tab/>
      </w:r>
    </w:p>
    <w:p w:rsidR="00D35201" w:rsidRDefault="00D35201">
      <w:pPr>
        <w:spacing w:before="9" w:line="160" w:lineRule="exact"/>
        <w:rPr>
          <w:sz w:val="16"/>
          <w:szCs w:val="16"/>
        </w:rPr>
      </w:pPr>
    </w:p>
    <w:p w:rsidR="00D35201" w:rsidRDefault="007E58FD">
      <w:pPr>
        <w:spacing w:line="200" w:lineRule="exact"/>
      </w:pPr>
      <w:r>
        <w:pict>
          <v:group id="_x0000_s3459" style="position:absolute;left:0;text-align:left;margin-left:55.95pt;margin-top:59.7pt;width:496.05pt;height:245.05pt;z-index:-251707904;mso-position-horizontal-relative:page;mso-position-vertical-relative:page" coordorigin="1326,1434" coordsize="9302,4901">
            <v:shape id="_x0000_s3466" style="position:absolute;left:1337;top:1445;width:3071;height:0" coordorigin="1337,1445" coordsize="3071,0" path="m1337,1445r3070,e" filled="f" strokeweight=".58pt">
              <v:path arrowok="t"/>
            </v:shape>
            <v:shape id="_x0000_s3465" style="position:absolute;left:4417;top:1445;width:6200;height:0" coordorigin="4417,1445" coordsize="6200,0" path="m4417,1445r6200,e" filled="f" strokeweight=".58pt">
              <v:path arrowok="t"/>
            </v:shape>
            <v:shape id="_x0000_s3464" style="position:absolute;left:1332;top:1440;width:0;height:4890" coordorigin="1332,1440" coordsize="0,4890" path="m1332,1440r,4890e" filled="f" strokeweight=".58pt">
              <v:path arrowok="t"/>
            </v:shape>
            <v:shape id="_x0000_s3463" style="position:absolute;left:1337;top:6325;width:3071;height:0" coordorigin="1337,6325" coordsize="3071,0" path="m1337,6325r3070,e" filled="f" strokeweight=".58pt">
              <v:path arrowok="t"/>
            </v:shape>
            <v:shape id="_x0000_s3462" style="position:absolute;left:4412;top:1440;width:0;height:4890" coordorigin="4412,1440" coordsize="0,4890" path="m4412,1440r,4890e" filled="f" strokeweight=".58pt">
              <v:path arrowok="t"/>
            </v:shape>
            <v:shape id="_x0000_s3461" style="position:absolute;left:4417;top:6325;width:6200;height:0" coordorigin="4417,6325" coordsize="6200,0" path="m4417,6325r6200,e" filled="f" strokeweight=".58pt">
              <v:path arrowok="t"/>
            </v:shape>
            <v:shape id="_x0000_s3460" style="position:absolute;left:10622;top:1440;width:0;height:4890" coordorigin="10622,1440" coordsize="0,4890" path="m10622,1440r,4890e" filled="f" strokeweight=".58pt">
              <v:path arrowok="t"/>
            </v:shape>
            <w10:wrap anchorx="page" anchory="page"/>
          </v:group>
        </w:pict>
      </w:r>
    </w:p>
    <w:p w:rsidR="00D35201" w:rsidRDefault="00D35201">
      <w:pPr>
        <w:spacing w:line="200" w:lineRule="exact"/>
      </w:pPr>
    </w:p>
    <w:p w:rsidR="00D35201" w:rsidRDefault="00D35201">
      <w:pPr>
        <w:spacing w:line="200" w:lineRule="exact"/>
        <w:sectPr w:rsidR="00D35201">
          <w:pgSz w:w="12240" w:h="15840"/>
          <w:pgMar w:top="760" w:right="1300" w:bottom="280" w:left="1300" w:header="569" w:footer="1047" w:gutter="0"/>
          <w:cols w:space="720"/>
        </w:sectPr>
      </w:pPr>
    </w:p>
    <w:p w:rsidR="00D35201" w:rsidRDefault="00E6664F">
      <w:pPr>
        <w:spacing w:before="29"/>
        <w:ind w:left="140" w:right="-56"/>
        <w:rPr>
          <w:sz w:val="24"/>
          <w:szCs w:val="24"/>
        </w:rPr>
      </w:pPr>
      <w:r>
        <w:rPr>
          <w:b/>
          <w:sz w:val="24"/>
          <w:szCs w:val="24"/>
        </w:rPr>
        <w:t>11. D</w:t>
      </w:r>
      <w:r>
        <w:rPr>
          <w:b/>
          <w:spacing w:val="-1"/>
          <w:sz w:val="24"/>
          <w:szCs w:val="24"/>
        </w:rPr>
        <w:t>e</w:t>
      </w:r>
      <w:r>
        <w:rPr>
          <w:b/>
          <w:sz w:val="24"/>
          <w:szCs w:val="24"/>
        </w:rPr>
        <w:t>tail</w:t>
      </w:r>
      <w:r>
        <w:rPr>
          <w:b/>
          <w:spacing w:val="-1"/>
          <w:sz w:val="24"/>
          <w:szCs w:val="24"/>
        </w:rPr>
        <w:t>e</w:t>
      </w:r>
      <w:r>
        <w:rPr>
          <w:b/>
          <w:sz w:val="24"/>
          <w:szCs w:val="24"/>
        </w:rPr>
        <w:t>d</w:t>
      </w:r>
      <w:r>
        <w:rPr>
          <w:b/>
          <w:spacing w:val="1"/>
          <w:sz w:val="24"/>
          <w:szCs w:val="24"/>
        </w:rPr>
        <w:t xml:space="preserve"> </w:t>
      </w:r>
      <w:r>
        <w:rPr>
          <w:b/>
          <w:sz w:val="24"/>
          <w:szCs w:val="24"/>
        </w:rPr>
        <w:t>Tas</w:t>
      </w:r>
      <w:r>
        <w:rPr>
          <w:b/>
          <w:spacing w:val="1"/>
          <w:sz w:val="24"/>
          <w:szCs w:val="24"/>
        </w:rPr>
        <w:t>k</w:t>
      </w:r>
      <w:r>
        <w:rPr>
          <w:b/>
          <w:sz w:val="24"/>
          <w:szCs w:val="24"/>
        </w:rPr>
        <w:t>s Assig</w:t>
      </w:r>
      <w:r>
        <w:rPr>
          <w:b/>
          <w:spacing w:val="1"/>
          <w:sz w:val="24"/>
          <w:szCs w:val="24"/>
        </w:rPr>
        <w:t>n</w:t>
      </w:r>
      <w:r>
        <w:rPr>
          <w:b/>
          <w:spacing w:val="-1"/>
          <w:sz w:val="24"/>
          <w:szCs w:val="24"/>
        </w:rPr>
        <w:t>e</w:t>
      </w:r>
      <w:r>
        <w:rPr>
          <w:b/>
          <w:sz w:val="24"/>
          <w:szCs w:val="24"/>
        </w:rPr>
        <w:t>d</w:t>
      </w:r>
    </w:p>
    <w:p w:rsidR="00D35201" w:rsidRDefault="00D35201">
      <w:pPr>
        <w:spacing w:before="3" w:line="180" w:lineRule="exact"/>
        <w:rPr>
          <w:sz w:val="19"/>
          <w:szCs w:val="19"/>
        </w:rPr>
      </w:pPr>
    </w:p>
    <w:p w:rsidR="00D35201" w:rsidRDefault="00D35201">
      <w:pPr>
        <w:spacing w:line="200" w:lineRule="exact"/>
      </w:pPr>
    </w:p>
    <w:p w:rsidR="00D35201" w:rsidRDefault="00E6664F">
      <w:pPr>
        <w:spacing w:line="480" w:lineRule="auto"/>
        <w:ind w:left="536" w:right="23"/>
      </w:pPr>
      <w:r>
        <w:rPr>
          <w:spacing w:val="1"/>
        </w:rPr>
        <w:t>[</w:t>
      </w:r>
      <w:r>
        <w:rPr>
          <w:i/>
        </w:rPr>
        <w:t>Li</w:t>
      </w:r>
      <w:r>
        <w:rPr>
          <w:i/>
          <w:spacing w:val="-1"/>
        </w:rPr>
        <w:t>s</w:t>
      </w:r>
      <w:r>
        <w:rPr>
          <w:i/>
        </w:rPr>
        <w:t>t</w:t>
      </w:r>
      <w:r>
        <w:rPr>
          <w:i/>
          <w:spacing w:val="-4"/>
        </w:rPr>
        <w:t xml:space="preserve"> </w:t>
      </w:r>
      <w:r>
        <w:rPr>
          <w:i/>
          <w:spacing w:val="1"/>
        </w:rPr>
        <w:t>a</w:t>
      </w:r>
      <w:r>
        <w:rPr>
          <w:i/>
        </w:rPr>
        <w:t>ll</w:t>
      </w:r>
      <w:r>
        <w:rPr>
          <w:i/>
          <w:spacing w:val="-2"/>
        </w:rPr>
        <w:t xml:space="preserve"> </w:t>
      </w:r>
      <w:r>
        <w:rPr>
          <w:i/>
        </w:rPr>
        <w:t>t</w:t>
      </w:r>
      <w:r>
        <w:rPr>
          <w:i/>
          <w:spacing w:val="1"/>
        </w:rPr>
        <w:t>a</w:t>
      </w:r>
      <w:r>
        <w:rPr>
          <w:i/>
          <w:spacing w:val="-1"/>
        </w:rPr>
        <w:t>s</w:t>
      </w:r>
      <w:r>
        <w:rPr>
          <w:i/>
        </w:rPr>
        <w:t>ks</w:t>
      </w:r>
      <w:r>
        <w:rPr>
          <w:i/>
          <w:spacing w:val="-4"/>
        </w:rPr>
        <w:t xml:space="preserve"> </w:t>
      </w:r>
      <w:r>
        <w:rPr>
          <w:i/>
        </w:rPr>
        <w:t>to</w:t>
      </w:r>
      <w:r>
        <w:rPr>
          <w:i/>
          <w:spacing w:val="-1"/>
        </w:rPr>
        <w:t xml:space="preserve"> </w:t>
      </w:r>
      <w:r>
        <w:rPr>
          <w:i/>
          <w:spacing w:val="1"/>
        </w:rPr>
        <w:t>b</w:t>
      </w:r>
      <w:r>
        <w:rPr>
          <w:i/>
        </w:rPr>
        <w:t>e</w:t>
      </w:r>
      <w:r>
        <w:rPr>
          <w:i/>
          <w:spacing w:val="-1"/>
        </w:rPr>
        <w:t xml:space="preserve"> </w:t>
      </w:r>
      <w:r>
        <w:rPr>
          <w:i/>
          <w:spacing w:val="1"/>
        </w:rPr>
        <w:t>p</w:t>
      </w:r>
      <w:r>
        <w:rPr>
          <w:i/>
        </w:rPr>
        <w:t>erfo</w:t>
      </w:r>
      <w:r>
        <w:rPr>
          <w:i/>
          <w:spacing w:val="-1"/>
        </w:rPr>
        <w:t>r</w:t>
      </w:r>
      <w:r>
        <w:rPr>
          <w:i/>
        </w:rPr>
        <w:t xml:space="preserve">med </w:t>
      </w:r>
      <w:r>
        <w:rPr>
          <w:i/>
          <w:spacing w:val="1"/>
        </w:rPr>
        <w:t>und</w:t>
      </w:r>
      <w:r>
        <w:rPr>
          <w:i/>
        </w:rPr>
        <w:t>er</w:t>
      </w:r>
      <w:r>
        <w:rPr>
          <w:i/>
          <w:spacing w:val="-5"/>
        </w:rPr>
        <w:t xml:space="preserve"> </w:t>
      </w:r>
      <w:r>
        <w:rPr>
          <w:i/>
        </w:rPr>
        <w:t>t</w:t>
      </w:r>
      <w:r>
        <w:rPr>
          <w:i/>
          <w:spacing w:val="1"/>
        </w:rPr>
        <w:t>h</w:t>
      </w:r>
      <w:r>
        <w:rPr>
          <w:i/>
        </w:rPr>
        <w:t>is</w:t>
      </w:r>
      <w:r>
        <w:rPr>
          <w:i/>
          <w:spacing w:val="-4"/>
        </w:rPr>
        <w:t xml:space="preserve"> </w:t>
      </w:r>
      <w:r>
        <w:rPr>
          <w:i/>
          <w:spacing w:val="1"/>
        </w:rPr>
        <w:t>a</w:t>
      </w:r>
      <w:r>
        <w:rPr>
          <w:i/>
          <w:spacing w:val="-1"/>
        </w:rPr>
        <w:t>ss</w:t>
      </w:r>
      <w:r>
        <w:rPr>
          <w:i/>
        </w:rPr>
        <w:t>i</w:t>
      </w:r>
      <w:r>
        <w:rPr>
          <w:i/>
          <w:spacing w:val="2"/>
        </w:rPr>
        <w:t>g</w:t>
      </w:r>
      <w:r>
        <w:rPr>
          <w:i/>
          <w:spacing w:val="1"/>
        </w:rPr>
        <w:t>n</w:t>
      </w:r>
      <w:r>
        <w:rPr>
          <w:i/>
        </w:rPr>
        <w:t>me</w:t>
      </w:r>
      <w:r>
        <w:rPr>
          <w:i/>
          <w:spacing w:val="1"/>
        </w:rPr>
        <w:t>n</w:t>
      </w:r>
      <w:r>
        <w:rPr>
          <w:i/>
        </w:rPr>
        <w:t>t</w:t>
      </w:r>
      <w:r>
        <w:t>]</w:t>
      </w:r>
    </w:p>
    <w:p w:rsidR="00D35201" w:rsidRDefault="00E6664F">
      <w:pPr>
        <w:spacing w:before="29"/>
        <w:rPr>
          <w:sz w:val="24"/>
          <w:szCs w:val="24"/>
        </w:rPr>
      </w:pPr>
      <w:r>
        <w:br w:type="column"/>
      </w:r>
      <w:r>
        <w:rPr>
          <w:b/>
          <w:sz w:val="24"/>
          <w:szCs w:val="24"/>
        </w:rPr>
        <w:t>12.</w:t>
      </w:r>
      <w:r>
        <w:rPr>
          <w:b/>
          <w:spacing w:val="-2"/>
          <w:sz w:val="24"/>
          <w:szCs w:val="24"/>
        </w:rPr>
        <w:t xml:space="preserve"> </w:t>
      </w:r>
      <w:r>
        <w:rPr>
          <w:b/>
          <w:sz w:val="24"/>
          <w:szCs w:val="24"/>
        </w:rPr>
        <w:t>Wo</w:t>
      </w:r>
      <w:r>
        <w:rPr>
          <w:b/>
          <w:spacing w:val="-1"/>
          <w:sz w:val="24"/>
          <w:szCs w:val="24"/>
        </w:rPr>
        <w:t>r</w:t>
      </w:r>
      <w:r>
        <w:rPr>
          <w:b/>
          <w:sz w:val="24"/>
          <w:szCs w:val="24"/>
        </w:rPr>
        <w:t>k</w:t>
      </w:r>
      <w:r>
        <w:rPr>
          <w:b/>
          <w:spacing w:val="1"/>
          <w:sz w:val="24"/>
          <w:szCs w:val="24"/>
        </w:rPr>
        <w:t xml:space="preserve"> </w:t>
      </w:r>
      <w:r>
        <w:rPr>
          <w:b/>
          <w:sz w:val="24"/>
          <w:szCs w:val="24"/>
        </w:rPr>
        <w:t>Un</w:t>
      </w:r>
      <w:r>
        <w:rPr>
          <w:b/>
          <w:spacing w:val="1"/>
          <w:sz w:val="24"/>
          <w:szCs w:val="24"/>
        </w:rPr>
        <w:t>d</w:t>
      </w:r>
      <w:r>
        <w:rPr>
          <w:b/>
          <w:spacing w:val="-1"/>
          <w:sz w:val="24"/>
          <w:szCs w:val="24"/>
        </w:rPr>
        <w:t>er</w:t>
      </w:r>
      <w:r>
        <w:rPr>
          <w:b/>
          <w:sz w:val="24"/>
          <w:szCs w:val="24"/>
        </w:rPr>
        <w:t>taken that Best</w:t>
      </w:r>
      <w:r>
        <w:rPr>
          <w:b/>
          <w:spacing w:val="-1"/>
          <w:sz w:val="24"/>
          <w:szCs w:val="24"/>
        </w:rPr>
        <w:t xml:space="preserve"> </w:t>
      </w:r>
      <w:r>
        <w:rPr>
          <w:b/>
          <w:sz w:val="24"/>
          <w:szCs w:val="24"/>
        </w:rPr>
        <w:t>Il</w:t>
      </w:r>
      <w:r>
        <w:rPr>
          <w:b/>
          <w:spacing w:val="1"/>
          <w:sz w:val="24"/>
          <w:szCs w:val="24"/>
        </w:rPr>
        <w:t>lu</w:t>
      </w:r>
      <w:r>
        <w:rPr>
          <w:b/>
          <w:sz w:val="24"/>
          <w:szCs w:val="24"/>
        </w:rPr>
        <w:t>st</w:t>
      </w:r>
      <w:r>
        <w:rPr>
          <w:b/>
          <w:spacing w:val="-1"/>
          <w:sz w:val="24"/>
          <w:szCs w:val="24"/>
        </w:rPr>
        <w:t>r</w:t>
      </w:r>
      <w:r>
        <w:rPr>
          <w:b/>
          <w:sz w:val="24"/>
          <w:szCs w:val="24"/>
        </w:rPr>
        <w:t>a</w:t>
      </w:r>
      <w:r>
        <w:rPr>
          <w:b/>
          <w:spacing w:val="-1"/>
          <w:sz w:val="24"/>
          <w:szCs w:val="24"/>
        </w:rPr>
        <w:t>te</w:t>
      </w:r>
      <w:r>
        <w:rPr>
          <w:b/>
          <w:sz w:val="24"/>
          <w:szCs w:val="24"/>
        </w:rPr>
        <w:t>s Capa</w:t>
      </w:r>
      <w:r>
        <w:rPr>
          <w:b/>
          <w:spacing w:val="1"/>
          <w:sz w:val="24"/>
          <w:szCs w:val="24"/>
        </w:rPr>
        <w:t>b</w:t>
      </w:r>
      <w:r>
        <w:rPr>
          <w:b/>
          <w:sz w:val="24"/>
          <w:szCs w:val="24"/>
        </w:rPr>
        <w:t>i</w:t>
      </w:r>
      <w:r>
        <w:rPr>
          <w:b/>
          <w:spacing w:val="1"/>
          <w:sz w:val="24"/>
          <w:szCs w:val="24"/>
        </w:rPr>
        <w:t>l</w:t>
      </w:r>
      <w:r>
        <w:rPr>
          <w:b/>
          <w:sz w:val="24"/>
          <w:szCs w:val="24"/>
        </w:rPr>
        <w:t xml:space="preserve">ity </w:t>
      </w:r>
      <w:r>
        <w:rPr>
          <w:b/>
          <w:spacing w:val="-1"/>
          <w:sz w:val="24"/>
          <w:szCs w:val="24"/>
        </w:rPr>
        <w:t>t</w:t>
      </w:r>
      <w:r>
        <w:rPr>
          <w:b/>
          <w:sz w:val="24"/>
          <w:szCs w:val="24"/>
        </w:rPr>
        <w:t>o</w:t>
      </w:r>
    </w:p>
    <w:p w:rsidR="00D35201" w:rsidRDefault="00E6664F">
      <w:pPr>
        <w:ind w:left="358"/>
        <w:rPr>
          <w:sz w:val="24"/>
          <w:szCs w:val="24"/>
        </w:rPr>
      </w:pPr>
      <w:r>
        <w:rPr>
          <w:b/>
          <w:sz w:val="24"/>
          <w:szCs w:val="24"/>
        </w:rPr>
        <w:t>Ha</w:t>
      </w:r>
      <w:r>
        <w:rPr>
          <w:b/>
          <w:spacing w:val="1"/>
          <w:sz w:val="24"/>
          <w:szCs w:val="24"/>
        </w:rPr>
        <w:t>nd</w:t>
      </w:r>
      <w:r>
        <w:rPr>
          <w:b/>
          <w:sz w:val="24"/>
          <w:szCs w:val="24"/>
        </w:rPr>
        <w:t xml:space="preserve">le </w:t>
      </w:r>
      <w:r>
        <w:rPr>
          <w:b/>
          <w:spacing w:val="-1"/>
          <w:sz w:val="24"/>
          <w:szCs w:val="24"/>
        </w:rPr>
        <w:t>t</w:t>
      </w:r>
      <w:r>
        <w:rPr>
          <w:b/>
          <w:spacing w:val="1"/>
          <w:sz w:val="24"/>
          <w:szCs w:val="24"/>
        </w:rPr>
        <w:t>h</w:t>
      </w:r>
      <w:r>
        <w:rPr>
          <w:b/>
          <w:sz w:val="24"/>
          <w:szCs w:val="24"/>
        </w:rPr>
        <w:t>e</w:t>
      </w:r>
      <w:r>
        <w:rPr>
          <w:b/>
          <w:spacing w:val="-1"/>
          <w:sz w:val="24"/>
          <w:szCs w:val="24"/>
        </w:rPr>
        <w:t xml:space="preserve"> </w:t>
      </w:r>
      <w:r>
        <w:rPr>
          <w:b/>
          <w:sz w:val="24"/>
          <w:szCs w:val="24"/>
        </w:rPr>
        <w:t>Tas</w:t>
      </w:r>
      <w:r>
        <w:rPr>
          <w:b/>
          <w:spacing w:val="1"/>
          <w:sz w:val="24"/>
          <w:szCs w:val="24"/>
        </w:rPr>
        <w:t>k</w:t>
      </w:r>
      <w:r>
        <w:rPr>
          <w:b/>
          <w:sz w:val="24"/>
          <w:szCs w:val="24"/>
        </w:rPr>
        <w:t xml:space="preserve">s </w:t>
      </w:r>
      <w:r>
        <w:rPr>
          <w:b/>
          <w:spacing w:val="1"/>
          <w:sz w:val="24"/>
          <w:szCs w:val="24"/>
        </w:rPr>
        <w:t>As</w:t>
      </w:r>
      <w:r>
        <w:rPr>
          <w:b/>
          <w:sz w:val="24"/>
          <w:szCs w:val="24"/>
        </w:rPr>
        <w:t>si</w:t>
      </w:r>
      <w:r>
        <w:rPr>
          <w:b/>
          <w:spacing w:val="-2"/>
          <w:sz w:val="24"/>
          <w:szCs w:val="24"/>
        </w:rPr>
        <w:t>g</w:t>
      </w:r>
      <w:r>
        <w:rPr>
          <w:b/>
          <w:spacing w:val="1"/>
          <w:sz w:val="24"/>
          <w:szCs w:val="24"/>
        </w:rPr>
        <w:t>n</w:t>
      </w:r>
      <w:r>
        <w:rPr>
          <w:b/>
          <w:spacing w:val="-1"/>
          <w:sz w:val="24"/>
          <w:szCs w:val="24"/>
        </w:rPr>
        <w:t>e</w:t>
      </w:r>
      <w:r>
        <w:rPr>
          <w:b/>
          <w:sz w:val="24"/>
          <w:szCs w:val="24"/>
        </w:rPr>
        <w:t>d</w:t>
      </w:r>
    </w:p>
    <w:p w:rsidR="00D35201" w:rsidRDefault="00D35201">
      <w:pPr>
        <w:spacing w:before="7" w:line="220" w:lineRule="exact"/>
        <w:rPr>
          <w:sz w:val="22"/>
          <w:szCs w:val="22"/>
        </w:rPr>
      </w:pPr>
    </w:p>
    <w:p w:rsidR="00D35201" w:rsidRDefault="00E6664F">
      <w:pPr>
        <w:ind w:left="360" w:right="418"/>
      </w:pPr>
      <w:r>
        <w:rPr>
          <w:spacing w:val="1"/>
        </w:rPr>
        <w:t>[</w:t>
      </w:r>
      <w:r>
        <w:rPr>
          <w:i/>
        </w:rPr>
        <w:t>Am</w:t>
      </w:r>
      <w:r>
        <w:rPr>
          <w:i/>
          <w:spacing w:val="1"/>
        </w:rPr>
        <w:t>on</w:t>
      </w:r>
      <w:r>
        <w:rPr>
          <w:i/>
        </w:rPr>
        <w:t>g</w:t>
      </w:r>
      <w:r>
        <w:rPr>
          <w:i/>
          <w:spacing w:val="-5"/>
        </w:rPr>
        <w:t xml:space="preserve"> </w:t>
      </w:r>
      <w:r>
        <w:rPr>
          <w:i/>
        </w:rPr>
        <w:t>t</w:t>
      </w:r>
      <w:r>
        <w:rPr>
          <w:i/>
          <w:spacing w:val="1"/>
        </w:rPr>
        <w:t>h</w:t>
      </w:r>
      <w:r>
        <w:rPr>
          <w:i/>
        </w:rPr>
        <w:t>e</w:t>
      </w:r>
      <w:r>
        <w:rPr>
          <w:i/>
          <w:spacing w:val="-2"/>
        </w:rPr>
        <w:t xml:space="preserve"> </w:t>
      </w:r>
      <w:r>
        <w:rPr>
          <w:i/>
          <w:spacing w:val="1"/>
        </w:rPr>
        <w:t>a</w:t>
      </w:r>
      <w:r>
        <w:rPr>
          <w:i/>
          <w:spacing w:val="-1"/>
        </w:rPr>
        <w:t>ss</w:t>
      </w:r>
      <w:r>
        <w:rPr>
          <w:i/>
        </w:rPr>
        <w:t>i</w:t>
      </w:r>
      <w:r>
        <w:rPr>
          <w:i/>
          <w:spacing w:val="1"/>
        </w:rPr>
        <w:t>gn</w:t>
      </w:r>
      <w:r>
        <w:rPr>
          <w:i/>
        </w:rPr>
        <w:t>me</w:t>
      </w:r>
      <w:r>
        <w:rPr>
          <w:i/>
          <w:spacing w:val="2"/>
        </w:rPr>
        <w:t>n</w:t>
      </w:r>
      <w:r>
        <w:rPr>
          <w:i/>
        </w:rPr>
        <w:t>ts</w:t>
      </w:r>
      <w:r>
        <w:rPr>
          <w:i/>
          <w:spacing w:val="-11"/>
        </w:rPr>
        <w:t xml:space="preserve"> </w:t>
      </w:r>
      <w:r>
        <w:rPr>
          <w:i/>
        </w:rPr>
        <w:t>in</w:t>
      </w:r>
      <w:r>
        <w:rPr>
          <w:i/>
          <w:spacing w:val="-1"/>
        </w:rPr>
        <w:t xml:space="preserve"> w</w:t>
      </w:r>
      <w:r>
        <w:rPr>
          <w:i/>
          <w:spacing w:val="1"/>
        </w:rPr>
        <w:t>h</w:t>
      </w:r>
      <w:r>
        <w:rPr>
          <w:i/>
        </w:rPr>
        <w:t>ich</w:t>
      </w:r>
      <w:r>
        <w:rPr>
          <w:i/>
          <w:spacing w:val="-4"/>
        </w:rPr>
        <w:t xml:space="preserve"> </w:t>
      </w:r>
      <w:r>
        <w:rPr>
          <w:i/>
        </w:rPr>
        <w:t>t</w:t>
      </w:r>
      <w:r>
        <w:rPr>
          <w:i/>
          <w:spacing w:val="1"/>
        </w:rPr>
        <w:t>h</w:t>
      </w:r>
      <w:r>
        <w:rPr>
          <w:i/>
        </w:rPr>
        <w:t>e</w:t>
      </w:r>
      <w:r>
        <w:rPr>
          <w:i/>
          <w:spacing w:val="-1"/>
        </w:rPr>
        <w:t xml:space="preserve"> s</w:t>
      </w:r>
      <w:r>
        <w:rPr>
          <w:i/>
        </w:rPr>
        <w:t>t</w:t>
      </w:r>
      <w:r>
        <w:rPr>
          <w:i/>
          <w:spacing w:val="1"/>
        </w:rPr>
        <w:t>a</w:t>
      </w:r>
      <w:r>
        <w:rPr>
          <w:i/>
        </w:rPr>
        <w:t>ff</w:t>
      </w:r>
      <w:r>
        <w:rPr>
          <w:i/>
          <w:spacing w:val="-3"/>
        </w:rPr>
        <w:t xml:space="preserve"> </w:t>
      </w:r>
      <w:r>
        <w:rPr>
          <w:i/>
          <w:spacing w:val="1"/>
        </w:rPr>
        <w:t>ha</w:t>
      </w:r>
      <w:r>
        <w:rPr>
          <w:i/>
        </w:rPr>
        <w:t>s</w:t>
      </w:r>
      <w:r>
        <w:rPr>
          <w:i/>
          <w:spacing w:val="-3"/>
        </w:rPr>
        <w:t xml:space="preserve"> </w:t>
      </w:r>
      <w:r>
        <w:rPr>
          <w:i/>
          <w:spacing w:val="1"/>
        </w:rPr>
        <w:t>b</w:t>
      </w:r>
      <w:r>
        <w:rPr>
          <w:i/>
        </w:rPr>
        <w:t>e</w:t>
      </w:r>
      <w:r>
        <w:rPr>
          <w:i/>
          <w:spacing w:val="1"/>
        </w:rPr>
        <w:t>e</w:t>
      </w:r>
      <w:r>
        <w:rPr>
          <w:i/>
        </w:rPr>
        <w:t>n</w:t>
      </w:r>
      <w:r>
        <w:rPr>
          <w:i/>
          <w:spacing w:val="-5"/>
        </w:rPr>
        <w:t xml:space="preserve"> </w:t>
      </w:r>
      <w:r>
        <w:rPr>
          <w:i/>
        </w:rPr>
        <w:t>i</w:t>
      </w:r>
      <w:r>
        <w:rPr>
          <w:i/>
          <w:spacing w:val="1"/>
        </w:rPr>
        <w:t>n</w:t>
      </w:r>
      <w:r>
        <w:rPr>
          <w:i/>
        </w:rPr>
        <w:t>v</w:t>
      </w:r>
      <w:r>
        <w:rPr>
          <w:i/>
          <w:spacing w:val="1"/>
        </w:rPr>
        <w:t>o</w:t>
      </w:r>
      <w:r>
        <w:rPr>
          <w:i/>
        </w:rPr>
        <w:t>lve</w:t>
      </w:r>
      <w:r>
        <w:rPr>
          <w:i/>
          <w:spacing w:val="-1"/>
        </w:rPr>
        <w:t>d</w:t>
      </w:r>
      <w:r>
        <w:rPr>
          <w:i/>
        </w:rPr>
        <w:t>,</w:t>
      </w:r>
      <w:r>
        <w:rPr>
          <w:i/>
          <w:spacing w:val="-6"/>
        </w:rPr>
        <w:t xml:space="preserve"> </w:t>
      </w:r>
      <w:r>
        <w:rPr>
          <w:i/>
        </w:rPr>
        <w:t>i</w:t>
      </w:r>
      <w:r>
        <w:rPr>
          <w:i/>
          <w:spacing w:val="1"/>
        </w:rPr>
        <w:t>n</w:t>
      </w:r>
      <w:r>
        <w:rPr>
          <w:i/>
          <w:spacing w:val="6"/>
        </w:rPr>
        <w:t>d</w:t>
      </w:r>
      <w:r>
        <w:rPr>
          <w:i/>
        </w:rPr>
        <w:t>ic</w:t>
      </w:r>
      <w:r>
        <w:rPr>
          <w:i/>
          <w:spacing w:val="1"/>
        </w:rPr>
        <w:t>a</w:t>
      </w:r>
      <w:r>
        <w:rPr>
          <w:i/>
        </w:rPr>
        <w:t>te t</w:t>
      </w:r>
      <w:r>
        <w:rPr>
          <w:i/>
          <w:spacing w:val="1"/>
        </w:rPr>
        <w:t>h</w:t>
      </w:r>
      <w:r>
        <w:rPr>
          <w:i/>
        </w:rPr>
        <w:t>e</w:t>
      </w:r>
      <w:r>
        <w:rPr>
          <w:i/>
          <w:spacing w:val="-1"/>
        </w:rPr>
        <w:t xml:space="preserve"> </w:t>
      </w:r>
      <w:r>
        <w:rPr>
          <w:i/>
        </w:rPr>
        <w:t>f</w:t>
      </w:r>
      <w:r>
        <w:rPr>
          <w:i/>
          <w:spacing w:val="1"/>
        </w:rPr>
        <w:t>o</w:t>
      </w:r>
      <w:r>
        <w:rPr>
          <w:i/>
        </w:rPr>
        <w:t>ll</w:t>
      </w:r>
      <w:r>
        <w:rPr>
          <w:i/>
          <w:spacing w:val="1"/>
        </w:rPr>
        <w:t>o</w:t>
      </w:r>
      <w:r>
        <w:rPr>
          <w:i/>
          <w:spacing w:val="-1"/>
        </w:rPr>
        <w:t>w</w:t>
      </w:r>
      <w:r>
        <w:rPr>
          <w:i/>
        </w:rPr>
        <w:t>i</w:t>
      </w:r>
      <w:r>
        <w:rPr>
          <w:i/>
          <w:spacing w:val="1"/>
        </w:rPr>
        <w:t>n</w:t>
      </w:r>
      <w:r>
        <w:rPr>
          <w:i/>
        </w:rPr>
        <w:t>g</w:t>
      </w:r>
      <w:r>
        <w:rPr>
          <w:i/>
          <w:spacing w:val="-7"/>
        </w:rPr>
        <w:t xml:space="preserve"> </w:t>
      </w:r>
      <w:r>
        <w:rPr>
          <w:i/>
        </w:rPr>
        <w:t>i</w:t>
      </w:r>
      <w:r>
        <w:rPr>
          <w:i/>
          <w:spacing w:val="1"/>
        </w:rPr>
        <w:t>n</w:t>
      </w:r>
      <w:r>
        <w:rPr>
          <w:i/>
        </w:rPr>
        <w:t>f</w:t>
      </w:r>
      <w:r>
        <w:rPr>
          <w:i/>
          <w:spacing w:val="1"/>
        </w:rPr>
        <w:t>o</w:t>
      </w:r>
      <w:r>
        <w:rPr>
          <w:i/>
          <w:spacing w:val="-1"/>
        </w:rPr>
        <w:t>r</w:t>
      </w:r>
      <w:r>
        <w:rPr>
          <w:i/>
        </w:rPr>
        <w:t>m</w:t>
      </w:r>
      <w:r>
        <w:rPr>
          <w:i/>
          <w:spacing w:val="1"/>
        </w:rPr>
        <w:t>a</w:t>
      </w:r>
      <w:r>
        <w:rPr>
          <w:i/>
        </w:rPr>
        <w:t>ti</w:t>
      </w:r>
      <w:r>
        <w:rPr>
          <w:i/>
          <w:spacing w:val="1"/>
        </w:rPr>
        <w:t>o</w:t>
      </w:r>
      <w:r>
        <w:rPr>
          <w:i/>
        </w:rPr>
        <w:t>n</w:t>
      </w:r>
      <w:r>
        <w:rPr>
          <w:i/>
          <w:spacing w:val="-8"/>
        </w:rPr>
        <w:t xml:space="preserve"> </w:t>
      </w:r>
      <w:r>
        <w:rPr>
          <w:i/>
        </w:rPr>
        <w:t>f</w:t>
      </w:r>
      <w:r>
        <w:rPr>
          <w:i/>
          <w:spacing w:val="1"/>
        </w:rPr>
        <w:t>o</w:t>
      </w:r>
      <w:r>
        <w:rPr>
          <w:i/>
        </w:rPr>
        <w:t>r</w:t>
      </w:r>
      <w:r>
        <w:rPr>
          <w:i/>
          <w:spacing w:val="1"/>
        </w:rPr>
        <w:t xml:space="preserve"> </w:t>
      </w:r>
      <w:r>
        <w:rPr>
          <w:i/>
          <w:spacing w:val="-3"/>
        </w:rPr>
        <w:t>t</w:t>
      </w:r>
      <w:r>
        <w:rPr>
          <w:i/>
          <w:spacing w:val="1"/>
        </w:rPr>
        <w:t>ho</w:t>
      </w:r>
      <w:r>
        <w:rPr>
          <w:i/>
          <w:spacing w:val="-1"/>
        </w:rPr>
        <w:t>s</w:t>
      </w:r>
      <w:r>
        <w:rPr>
          <w:i/>
        </w:rPr>
        <w:t>e</w:t>
      </w:r>
      <w:r>
        <w:rPr>
          <w:i/>
          <w:spacing w:val="-3"/>
        </w:rPr>
        <w:t xml:space="preserve"> </w:t>
      </w:r>
      <w:r>
        <w:rPr>
          <w:i/>
          <w:spacing w:val="1"/>
        </w:rPr>
        <w:t>a</w:t>
      </w:r>
      <w:r>
        <w:rPr>
          <w:i/>
          <w:spacing w:val="-1"/>
        </w:rPr>
        <w:t>ss</w:t>
      </w:r>
      <w:r>
        <w:rPr>
          <w:i/>
        </w:rPr>
        <w:t>i</w:t>
      </w:r>
      <w:r>
        <w:rPr>
          <w:i/>
          <w:spacing w:val="1"/>
        </w:rPr>
        <w:t>gn</w:t>
      </w:r>
      <w:r>
        <w:rPr>
          <w:i/>
        </w:rPr>
        <w:t>me</w:t>
      </w:r>
      <w:r>
        <w:rPr>
          <w:i/>
          <w:spacing w:val="2"/>
        </w:rPr>
        <w:t>n</w:t>
      </w:r>
      <w:r>
        <w:rPr>
          <w:i/>
        </w:rPr>
        <w:t>ts</w:t>
      </w:r>
      <w:r>
        <w:rPr>
          <w:i/>
          <w:spacing w:val="-11"/>
        </w:rPr>
        <w:t xml:space="preserve"> </w:t>
      </w:r>
      <w:r>
        <w:rPr>
          <w:i/>
        </w:rPr>
        <w:t>t</w:t>
      </w:r>
      <w:r>
        <w:rPr>
          <w:i/>
          <w:spacing w:val="1"/>
        </w:rPr>
        <w:t>ha</w:t>
      </w:r>
      <w:r>
        <w:rPr>
          <w:i/>
        </w:rPr>
        <w:t>t</w:t>
      </w:r>
      <w:r>
        <w:rPr>
          <w:i/>
          <w:spacing w:val="-3"/>
        </w:rPr>
        <w:t xml:space="preserve"> </w:t>
      </w:r>
      <w:r>
        <w:rPr>
          <w:i/>
          <w:spacing w:val="1"/>
        </w:rPr>
        <w:t>b</w:t>
      </w:r>
      <w:r>
        <w:rPr>
          <w:i/>
        </w:rPr>
        <w:t>est</w:t>
      </w:r>
      <w:r>
        <w:rPr>
          <w:i/>
          <w:spacing w:val="-3"/>
        </w:rPr>
        <w:t xml:space="preserve"> </w:t>
      </w:r>
      <w:r>
        <w:rPr>
          <w:i/>
        </w:rPr>
        <w:t>ill</w:t>
      </w:r>
      <w:r>
        <w:rPr>
          <w:i/>
          <w:spacing w:val="3"/>
        </w:rPr>
        <w:t>u</w:t>
      </w:r>
      <w:r>
        <w:rPr>
          <w:i/>
          <w:spacing w:val="-1"/>
        </w:rPr>
        <w:t>s</w:t>
      </w:r>
      <w:r>
        <w:rPr>
          <w:i/>
        </w:rPr>
        <w:t>t</w:t>
      </w:r>
      <w:r>
        <w:rPr>
          <w:i/>
          <w:spacing w:val="-1"/>
        </w:rPr>
        <w:t>r</w:t>
      </w:r>
      <w:r>
        <w:rPr>
          <w:i/>
          <w:spacing w:val="1"/>
        </w:rPr>
        <w:t>a</w:t>
      </w:r>
      <w:r>
        <w:rPr>
          <w:i/>
        </w:rPr>
        <w:t xml:space="preserve">te </w:t>
      </w:r>
      <w:r>
        <w:rPr>
          <w:i/>
          <w:spacing w:val="-1"/>
        </w:rPr>
        <w:t>s</w:t>
      </w:r>
      <w:r>
        <w:rPr>
          <w:i/>
        </w:rPr>
        <w:t>t</w:t>
      </w:r>
      <w:r>
        <w:rPr>
          <w:i/>
          <w:spacing w:val="1"/>
        </w:rPr>
        <w:t>a</w:t>
      </w:r>
      <w:r>
        <w:rPr>
          <w:i/>
        </w:rPr>
        <w:t>ff</w:t>
      </w:r>
      <w:r>
        <w:rPr>
          <w:i/>
          <w:spacing w:val="-3"/>
        </w:rPr>
        <w:t xml:space="preserve"> </w:t>
      </w:r>
      <w:r>
        <w:rPr>
          <w:i/>
        </w:rPr>
        <w:t>c</w:t>
      </w:r>
      <w:r>
        <w:rPr>
          <w:i/>
          <w:spacing w:val="1"/>
        </w:rPr>
        <w:t>apab</w:t>
      </w:r>
      <w:r>
        <w:rPr>
          <w:i/>
        </w:rPr>
        <w:t>ili</w:t>
      </w:r>
      <w:r>
        <w:rPr>
          <w:i/>
          <w:spacing w:val="-1"/>
        </w:rPr>
        <w:t>t</w:t>
      </w:r>
      <w:r>
        <w:rPr>
          <w:i/>
        </w:rPr>
        <w:t>y</w:t>
      </w:r>
      <w:r>
        <w:rPr>
          <w:i/>
          <w:spacing w:val="-7"/>
        </w:rPr>
        <w:t xml:space="preserve"> </w:t>
      </w:r>
      <w:r>
        <w:rPr>
          <w:i/>
        </w:rPr>
        <w:t>to</w:t>
      </w:r>
      <w:r>
        <w:rPr>
          <w:i/>
          <w:spacing w:val="-1"/>
        </w:rPr>
        <w:t xml:space="preserve"> </w:t>
      </w:r>
      <w:r>
        <w:rPr>
          <w:i/>
          <w:spacing w:val="1"/>
        </w:rPr>
        <w:t>h</w:t>
      </w:r>
      <w:r>
        <w:rPr>
          <w:i/>
          <w:spacing w:val="-1"/>
        </w:rPr>
        <w:t>a</w:t>
      </w:r>
      <w:r>
        <w:rPr>
          <w:i/>
          <w:spacing w:val="1"/>
        </w:rPr>
        <w:t>nd</w:t>
      </w:r>
      <w:r>
        <w:rPr>
          <w:i/>
        </w:rPr>
        <w:t>le</w:t>
      </w:r>
      <w:r>
        <w:rPr>
          <w:i/>
          <w:spacing w:val="-5"/>
        </w:rPr>
        <w:t xml:space="preserve"> </w:t>
      </w:r>
      <w:r>
        <w:rPr>
          <w:i/>
        </w:rPr>
        <w:t>t</w:t>
      </w:r>
      <w:r>
        <w:rPr>
          <w:i/>
          <w:spacing w:val="4"/>
        </w:rPr>
        <w:t>h</w:t>
      </w:r>
      <w:r>
        <w:rPr>
          <w:i/>
        </w:rPr>
        <w:t>e</w:t>
      </w:r>
      <w:r>
        <w:rPr>
          <w:i/>
          <w:spacing w:val="-4"/>
        </w:rPr>
        <w:t xml:space="preserve"> </w:t>
      </w:r>
      <w:r>
        <w:rPr>
          <w:i/>
        </w:rPr>
        <w:t>t</w:t>
      </w:r>
      <w:r>
        <w:rPr>
          <w:i/>
          <w:spacing w:val="1"/>
        </w:rPr>
        <w:t>a</w:t>
      </w:r>
      <w:r>
        <w:rPr>
          <w:i/>
          <w:spacing w:val="-1"/>
        </w:rPr>
        <w:t>s</w:t>
      </w:r>
      <w:r>
        <w:rPr>
          <w:i/>
        </w:rPr>
        <w:t>ks</w:t>
      </w:r>
      <w:r>
        <w:rPr>
          <w:i/>
          <w:spacing w:val="-4"/>
        </w:rPr>
        <w:t xml:space="preserve"> </w:t>
      </w:r>
      <w:r>
        <w:rPr>
          <w:i/>
        </w:rPr>
        <w:t>li</w:t>
      </w:r>
      <w:r>
        <w:rPr>
          <w:i/>
          <w:spacing w:val="-1"/>
        </w:rPr>
        <w:t>s</w:t>
      </w:r>
      <w:r>
        <w:rPr>
          <w:i/>
        </w:rPr>
        <w:t>ted</w:t>
      </w:r>
      <w:r>
        <w:rPr>
          <w:i/>
          <w:spacing w:val="-3"/>
        </w:rPr>
        <w:t xml:space="preserve"> </w:t>
      </w:r>
      <w:r>
        <w:rPr>
          <w:i/>
          <w:spacing w:val="1"/>
        </w:rPr>
        <w:t>und</w:t>
      </w:r>
      <w:r>
        <w:rPr>
          <w:i/>
        </w:rPr>
        <w:t>er</w:t>
      </w:r>
      <w:r>
        <w:rPr>
          <w:i/>
          <w:spacing w:val="-5"/>
        </w:rPr>
        <w:t xml:space="preserve"> </w:t>
      </w:r>
      <w:r>
        <w:rPr>
          <w:i/>
          <w:spacing w:val="1"/>
        </w:rPr>
        <w:t>po</w:t>
      </w:r>
      <w:r>
        <w:rPr>
          <w:i/>
        </w:rPr>
        <w:t>i</w:t>
      </w:r>
      <w:r>
        <w:rPr>
          <w:i/>
          <w:spacing w:val="1"/>
        </w:rPr>
        <w:t>n</w:t>
      </w:r>
      <w:r>
        <w:rPr>
          <w:i/>
        </w:rPr>
        <w:t>t</w:t>
      </w:r>
      <w:r>
        <w:rPr>
          <w:i/>
          <w:spacing w:val="-4"/>
        </w:rPr>
        <w:t xml:space="preserve"> </w:t>
      </w:r>
      <w:r>
        <w:rPr>
          <w:i/>
          <w:spacing w:val="1"/>
        </w:rPr>
        <w:t>1</w:t>
      </w:r>
      <w:r>
        <w:rPr>
          <w:i/>
          <w:spacing w:val="-1"/>
        </w:rPr>
        <w:t>1</w:t>
      </w:r>
      <w:r>
        <w:rPr>
          <w:i/>
          <w:spacing w:val="3"/>
        </w:rPr>
        <w:t>.</w:t>
      </w:r>
      <w:r>
        <w:t>]</w:t>
      </w:r>
    </w:p>
    <w:p w:rsidR="00D35201" w:rsidRDefault="00D35201">
      <w:pPr>
        <w:spacing w:before="7" w:line="220" w:lineRule="exact"/>
        <w:rPr>
          <w:sz w:val="22"/>
          <w:szCs w:val="22"/>
        </w:rPr>
      </w:pPr>
    </w:p>
    <w:p w:rsidR="00D35201" w:rsidRDefault="00E6664F">
      <w:pPr>
        <w:tabs>
          <w:tab w:val="left" w:pos="5640"/>
        </w:tabs>
        <w:spacing w:line="344" w:lineRule="auto"/>
        <w:ind w:left="358" w:right="728" w:firstLine="2"/>
        <w:jc w:val="both"/>
        <w:rPr>
          <w:sz w:val="24"/>
          <w:szCs w:val="24"/>
        </w:rPr>
      </w:pPr>
      <w:r>
        <w:rPr>
          <w:sz w:val="24"/>
          <w:szCs w:val="24"/>
        </w:rPr>
        <w:t>N</w:t>
      </w:r>
      <w:r>
        <w:rPr>
          <w:spacing w:val="-1"/>
          <w:sz w:val="24"/>
          <w:szCs w:val="24"/>
        </w:rPr>
        <w:t>a</w:t>
      </w:r>
      <w:r>
        <w:rPr>
          <w:sz w:val="24"/>
          <w:szCs w:val="24"/>
        </w:rPr>
        <w:t>me of</w:t>
      </w:r>
      <w:r>
        <w:rPr>
          <w:spacing w:val="-1"/>
          <w:sz w:val="24"/>
          <w:szCs w:val="24"/>
        </w:rPr>
        <w:t xml:space="preserve"> a</w:t>
      </w:r>
      <w:r>
        <w:rPr>
          <w:sz w:val="24"/>
          <w:szCs w:val="24"/>
        </w:rPr>
        <w:t>ss</w:t>
      </w:r>
      <w:r>
        <w:rPr>
          <w:spacing w:val="3"/>
          <w:sz w:val="24"/>
          <w:szCs w:val="24"/>
        </w:rPr>
        <w:t>i</w:t>
      </w:r>
      <w:r>
        <w:rPr>
          <w:spacing w:val="-2"/>
          <w:sz w:val="24"/>
          <w:szCs w:val="24"/>
        </w:rPr>
        <w:t>g</w:t>
      </w:r>
      <w:r>
        <w:rPr>
          <w:sz w:val="24"/>
          <w:szCs w:val="24"/>
        </w:rPr>
        <w:t>nment or</w:t>
      </w:r>
      <w:r>
        <w:rPr>
          <w:spacing w:val="-1"/>
          <w:sz w:val="24"/>
          <w:szCs w:val="24"/>
        </w:rPr>
        <w:t xml:space="preserve"> </w:t>
      </w:r>
      <w:r>
        <w:rPr>
          <w:spacing w:val="2"/>
          <w:sz w:val="24"/>
          <w:szCs w:val="24"/>
        </w:rPr>
        <w:t>p</w:t>
      </w:r>
      <w:r>
        <w:rPr>
          <w:sz w:val="24"/>
          <w:szCs w:val="24"/>
        </w:rPr>
        <w:t>roj</w:t>
      </w:r>
      <w:r>
        <w:rPr>
          <w:spacing w:val="-1"/>
          <w:sz w:val="24"/>
          <w:szCs w:val="24"/>
        </w:rPr>
        <w:t>ec</w:t>
      </w:r>
      <w:r>
        <w:rPr>
          <w:sz w:val="24"/>
          <w:szCs w:val="24"/>
        </w:rPr>
        <w:t>t:</w:t>
      </w:r>
      <w:r w:rsidR="00F97051">
        <w:rPr>
          <w:sz w:val="24"/>
          <w:szCs w:val="24"/>
        </w:rPr>
        <w:t xml:space="preserve"> </w:t>
      </w:r>
      <w:r>
        <w:rPr>
          <w:sz w:val="24"/>
          <w:szCs w:val="24"/>
          <w:u w:val="single" w:color="000000"/>
        </w:rPr>
        <w:t xml:space="preserve"> </w:t>
      </w:r>
      <w:r>
        <w:rPr>
          <w:sz w:val="24"/>
          <w:szCs w:val="24"/>
          <w:u w:val="single" w:color="000000"/>
        </w:rPr>
        <w:tab/>
      </w:r>
      <w:r>
        <w:rPr>
          <w:sz w:val="24"/>
          <w:szCs w:val="24"/>
        </w:rPr>
        <w:t xml:space="preserve"> Y</w:t>
      </w:r>
      <w:r>
        <w:rPr>
          <w:spacing w:val="-1"/>
          <w:sz w:val="24"/>
          <w:szCs w:val="24"/>
        </w:rPr>
        <w:t>ea</w:t>
      </w:r>
      <w:r>
        <w:rPr>
          <w:sz w:val="24"/>
          <w:szCs w:val="24"/>
        </w:rPr>
        <w:t>r:</w:t>
      </w:r>
      <w:r w:rsidR="00F97051">
        <w:rPr>
          <w:sz w:val="24"/>
          <w:szCs w:val="24"/>
        </w:rPr>
        <w:t xml:space="preserve"> </w:t>
      </w:r>
      <w:r>
        <w:rPr>
          <w:sz w:val="24"/>
          <w:szCs w:val="24"/>
          <w:u w:val="single" w:color="000000"/>
        </w:rPr>
        <w:t xml:space="preserve"> </w:t>
      </w:r>
      <w:r>
        <w:rPr>
          <w:sz w:val="24"/>
          <w:szCs w:val="24"/>
          <w:u w:val="single" w:color="000000"/>
        </w:rPr>
        <w:tab/>
      </w:r>
      <w:r>
        <w:rPr>
          <w:sz w:val="24"/>
          <w:szCs w:val="24"/>
        </w:rPr>
        <w:t xml:space="preserve"> </w:t>
      </w:r>
      <w:r>
        <w:rPr>
          <w:spacing w:val="-3"/>
          <w:sz w:val="24"/>
          <w:szCs w:val="24"/>
        </w:rPr>
        <w:t>L</w:t>
      </w:r>
      <w:r>
        <w:rPr>
          <w:sz w:val="24"/>
          <w:szCs w:val="24"/>
        </w:rPr>
        <w:t>o</w:t>
      </w:r>
      <w:r>
        <w:rPr>
          <w:spacing w:val="1"/>
          <w:sz w:val="24"/>
          <w:szCs w:val="24"/>
        </w:rPr>
        <w:t>c</w:t>
      </w:r>
      <w:r>
        <w:rPr>
          <w:spacing w:val="-1"/>
          <w:sz w:val="24"/>
          <w:szCs w:val="24"/>
        </w:rPr>
        <w:t>a</w:t>
      </w:r>
      <w:r>
        <w:rPr>
          <w:sz w:val="24"/>
          <w:szCs w:val="24"/>
        </w:rPr>
        <w:t>t</w:t>
      </w:r>
      <w:r>
        <w:rPr>
          <w:spacing w:val="1"/>
          <w:sz w:val="24"/>
          <w:szCs w:val="24"/>
        </w:rPr>
        <w:t>i</w:t>
      </w:r>
      <w:r>
        <w:rPr>
          <w:sz w:val="24"/>
          <w:szCs w:val="24"/>
        </w:rPr>
        <w:t>on:</w:t>
      </w:r>
      <w:r w:rsidR="00F97051">
        <w:rPr>
          <w:sz w:val="24"/>
          <w:szCs w:val="24"/>
        </w:rPr>
        <w:t xml:space="preserve"> </w:t>
      </w:r>
      <w:r>
        <w:rPr>
          <w:sz w:val="24"/>
          <w:szCs w:val="24"/>
          <w:u w:val="single" w:color="000000"/>
        </w:rPr>
        <w:t xml:space="preserve"> </w:t>
      </w:r>
      <w:r>
        <w:rPr>
          <w:sz w:val="24"/>
          <w:szCs w:val="24"/>
          <w:u w:val="single" w:color="000000"/>
        </w:rPr>
        <w:tab/>
      </w:r>
      <w:r>
        <w:rPr>
          <w:sz w:val="24"/>
          <w:szCs w:val="24"/>
        </w:rPr>
        <w:t xml:space="preserve"> </w:t>
      </w:r>
      <w:r>
        <w:rPr>
          <w:spacing w:val="1"/>
          <w:sz w:val="24"/>
          <w:szCs w:val="24"/>
        </w:rPr>
        <w:t>P</w:t>
      </w:r>
      <w:r>
        <w:rPr>
          <w:sz w:val="24"/>
          <w:szCs w:val="24"/>
        </w:rPr>
        <w:t>A:</w:t>
      </w:r>
      <w:r w:rsidR="00F97051">
        <w:rPr>
          <w:sz w:val="24"/>
          <w:szCs w:val="24"/>
        </w:rPr>
        <w:t xml:space="preserve"> </w:t>
      </w:r>
      <w:r>
        <w:rPr>
          <w:sz w:val="24"/>
          <w:szCs w:val="24"/>
          <w:u w:val="single" w:color="000000"/>
        </w:rPr>
        <w:t xml:space="preserve"> </w:t>
      </w:r>
      <w:r>
        <w:rPr>
          <w:sz w:val="24"/>
          <w:szCs w:val="24"/>
          <w:u w:val="single" w:color="000000"/>
        </w:rPr>
        <w:tab/>
      </w:r>
      <w:r>
        <w:rPr>
          <w:sz w:val="24"/>
          <w:szCs w:val="24"/>
        </w:rPr>
        <w:t xml:space="preserve"> Main p</w:t>
      </w:r>
      <w:r>
        <w:rPr>
          <w:spacing w:val="-1"/>
          <w:sz w:val="24"/>
          <w:szCs w:val="24"/>
        </w:rPr>
        <w:t>r</w:t>
      </w:r>
      <w:r>
        <w:rPr>
          <w:sz w:val="24"/>
          <w:szCs w:val="24"/>
        </w:rPr>
        <w:t>oje</w:t>
      </w:r>
      <w:r>
        <w:rPr>
          <w:spacing w:val="-1"/>
          <w:sz w:val="24"/>
          <w:szCs w:val="24"/>
        </w:rPr>
        <w:t>c</w:t>
      </w:r>
      <w:r>
        <w:rPr>
          <w:sz w:val="24"/>
          <w:szCs w:val="24"/>
        </w:rPr>
        <w:t>t f</w:t>
      </w:r>
      <w:r>
        <w:rPr>
          <w:spacing w:val="1"/>
          <w:sz w:val="24"/>
          <w:szCs w:val="24"/>
        </w:rPr>
        <w:t>e</w:t>
      </w:r>
      <w:r>
        <w:rPr>
          <w:spacing w:val="-1"/>
          <w:sz w:val="24"/>
          <w:szCs w:val="24"/>
        </w:rPr>
        <w:t>a</w:t>
      </w:r>
      <w:r>
        <w:rPr>
          <w:sz w:val="24"/>
          <w:szCs w:val="24"/>
        </w:rPr>
        <w:t>tur</w:t>
      </w:r>
      <w:r>
        <w:rPr>
          <w:spacing w:val="-1"/>
          <w:sz w:val="24"/>
          <w:szCs w:val="24"/>
        </w:rPr>
        <w:t>e</w:t>
      </w:r>
      <w:r>
        <w:rPr>
          <w:sz w:val="24"/>
          <w:szCs w:val="24"/>
        </w:rPr>
        <w:t>s:</w:t>
      </w:r>
      <w:r w:rsidR="00F97051">
        <w:rPr>
          <w:sz w:val="24"/>
          <w:szCs w:val="24"/>
        </w:rPr>
        <w:t xml:space="preserve"> </w:t>
      </w:r>
      <w:r>
        <w:rPr>
          <w:sz w:val="24"/>
          <w:szCs w:val="24"/>
          <w:u w:val="single" w:color="000000"/>
        </w:rPr>
        <w:t xml:space="preserve"> </w:t>
      </w:r>
      <w:r>
        <w:rPr>
          <w:sz w:val="24"/>
          <w:szCs w:val="24"/>
          <w:u w:val="single" w:color="000000"/>
        </w:rPr>
        <w:tab/>
      </w:r>
      <w:r>
        <w:rPr>
          <w:sz w:val="24"/>
          <w:szCs w:val="24"/>
        </w:rPr>
        <w:t xml:space="preserve"> </w:t>
      </w:r>
      <w:r>
        <w:rPr>
          <w:spacing w:val="1"/>
          <w:sz w:val="24"/>
          <w:szCs w:val="24"/>
        </w:rPr>
        <w:t>P</w:t>
      </w:r>
      <w:r>
        <w:rPr>
          <w:sz w:val="24"/>
          <w:szCs w:val="24"/>
        </w:rPr>
        <w:t>osi</w:t>
      </w:r>
      <w:r>
        <w:rPr>
          <w:spacing w:val="1"/>
          <w:sz w:val="24"/>
          <w:szCs w:val="24"/>
        </w:rPr>
        <w:t>t</w:t>
      </w:r>
      <w:r>
        <w:rPr>
          <w:sz w:val="24"/>
          <w:szCs w:val="24"/>
        </w:rPr>
        <w:t>ions h</w:t>
      </w:r>
      <w:r>
        <w:rPr>
          <w:spacing w:val="-1"/>
          <w:sz w:val="24"/>
          <w:szCs w:val="24"/>
        </w:rPr>
        <w:t>e</w:t>
      </w:r>
      <w:r>
        <w:rPr>
          <w:sz w:val="24"/>
          <w:szCs w:val="24"/>
        </w:rPr>
        <w:t>ld:</w:t>
      </w:r>
      <w:r w:rsidR="00F97051">
        <w:rPr>
          <w:sz w:val="24"/>
          <w:szCs w:val="24"/>
        </w:rPr>
        <w:t xml:space="preserve"> </w:t>
      </w:r>
      <w:r>
        <w:rPr>
          <w:sz w:val="24"/>
          <w:szCs w:val="24"/>
          <w:u w:val="single" w:color="000000"/>
        </w:rPr>
        <w:t xml:space="preserve"> </w:t>
      </w:r>
      <w:r>
        <w:rPr>
          <w:sz w:val="24"/>
          <w:szCs w:val="24"/>
          <w:u w:val="single" w:color="000000"/>
        </w:rPr>
        <w:tab/>
      </w:r>
    </w:p>
    <w:p w:rsidR="00D35201" w:rsidRDefault="00E6664F">
      <w:pPr>
        <w:tabs>
          <w:tab w:val="left" w:pos="5640"/>
        </w:tabs>
        <w:spacing w:before="4" w:line="260" w:lineRule="exact"/>
        <w:ind w:left="358"/>
        <w:rPr>
          <w:sz w:val="24"/>
          <w:szCs w:val="24"/>
        </w:rPr>
        <w:sectPr w:rsidR="00D35201">
          <w:type w:val="continuous"/>
          <w:pgSz w:w="12240" w:h="15840"/>
          <w:pgMar w:top="1380" w:right="1300" w:bottom="280" w:left="1300" w:header="720" w:footer="720" w:gutter="0"/>
          <w:cols w:num="2" w:space="720" w:equalWidth="0">
            <w:col w:w="2996" w:space="222"/>
            <w:col w:w="6422"/>
          </w:cols>
        </w:sectPr>
      </w:pPr>
      <w:r>
        <w:rPr>
          <w:position w:val="-1"/>
          <w:sz w:val="24"/>
          <w:szCs w:val="24"/>
        </w:rPr>
        <w:t>A</w:t>
      </w:r>
      <w:r>
        <w:rPr>
          <w:spacing w:val="-1"/>
          <w:position w:val="-1"/>
          <w:sz w:val="24"/>
          <w:szCs w:val="24"/>
        </w:rPr>
        <w:t>c</w:t>
      </w:r>
      <w:r>
        <w:rPr>
          <w:position w:val="-1"/>
          <w:sz w:val="24"/>
          <w:szCs w:val="24"/>
        </w:rPr>
        <w:t>t</w:t>
      </w:r>
      <w:r>
        <w:rPr>
          <w:spacing w:val="1"/>
          <w:position w:val="-1"/>
          <w:sz w:val="24"/>
          <w:szCs w:val="24"/>
        </w:rPr>
        <w:t>i</w:t>
      </w:r>
      <w:r>
        <w:rPr>
          <w:position w:val="-1"/>
          <w:sz w:val="24"/>
          <w:szCs w:val="24"/>
        </w:rPr>
        <w:t>vi</w:t>
      </w:r>
      <w:r>
        <w:rPr>
          <w:spacing w:val="1"/>
          <w:position w:val="-1"/>
          <w:sz w:val="24"/>
          <w:szCs w:val="24"/>
        </w:rPr>
        <w:t>t</w:t>
      </w:r>
      <w:r>
        <w:rPr>
          <w:position w:val="-1"/>
          <w:sz w:val="24"/>
          <w:szCs w:val="24"/>
        </w:rPr>
        <w:t>ies p</w:t>
      </w:r>
      <w:r>
        <w:rPr>
          <w:spacing w:val="-1"/>
          <w:position w:val="-1"/>
          <w:sz w:val="24"/>
          <w:szCs w:val="24"/>
        </w:rPr>
        <w:t>e</w:t>
      </w:r>
      <w:r>
        <w:rPr>
          <w:position w:val="-1"/>
          <w:sz w:val="24"/>
          <w:szCs w:val="24"/>
        </w:rPr>
        <w:t>r</w:t>
      </w:r>
      <w:r>
        <w:rPr>
          <w:spacing w:val="-1"/>
          <w:position w:val="-1"/>
          <w:sz w:val="24"/>
          <w:szCs w:val="24"/>
        </w:rPr>
        <w:t>f</w:t>
      </w:r>
      <w:r>
        <w:rPr>
          <w:position w:val="-1"/>
          <w:sz w:val="24"/>
          <w:szCs w:val="24"/>
        </w:rPr>
        <w:t>o</w:t>
      </w:r>
      <w:r>
        <w:rPr>
          <w:spacing w:val="-1"/>
          <w:position w:val="-1"/>
          <w:sz w:val="24"/>
          <w:szCs w:val="24"/>
        </w:rPr>
        <w:t>r</w:t>
      </w:r>
      <w:r>
        <w:rPr>
          <w:position w:val="-1"/>
          <w:sz w:val="24"/>
          <w:szCs w:val="24"/>
        </w:rPr>
        <w:t>med:</w:t>
      </w:r>
      <w:r w:rsidR="00F97051">
        <w:rPr>
          <w:position w:val="-1"/>
          <w:sz w:val="24"/>
          <w:szCs w:val="24"/>
        </w:rPr>
        <w:t xml:space="preserve"> </w:t>
      </w:r>
      <w:r>
        <w:rPr>
          <w:position w:val="-1"/>
          <w:sz w:val="24"/>
          <w:szCs w:val="24"/>
          <w:u w:val="single" w:color="000000"/>
        </w:rPr>
        <w:t xml:space="preserve"> </w:t>
      </w:r>
      <w:r>
        <w:rPr>
          <w:position w:val="-1"/>
          <w:sz w:val="24"/>
          <w:szCs w:val="24"/>
          <w:u w:val="single" w:color="000000"/>
        </w:rPr>
        <w:tab/>
      </w:r>
    </w:p>
    <w:p w:rsidR="00D35201" w:rsidRDefault="00D35201">
      <w:pPr>
        <w:spacing w:line="200" w:lineRule="exact"/>
      </w:pPr>
    </w:p>
    <w:p w:rsidR="00D35201" w:rsidRDefault="00D35201">
      <w:pPr>
        <w:spacing w:line="200" w:lineRule="exact"/>
      </w:pPr>
    </w:p>
    <w:p w:rsidR="00D35201" w:rsidRDefault="00D35201">
      <w:pPr>
        <w:spacing w:before="2" w:line="260" w:lineRule="exact"/>
        <w:rPr>
          <w:sz w:val="26"/>
          <w:szCs w:val="26"/>
        </w:rPr>
      </w:pPr>
    </w:p>
    <w:p w:rsidR="00D35201" w:rsidRDefault="00E6664F">
      <w:pPr>
        <w:spacing w:before="29"/>
        <w:ind w:left="140"/>
        <w:rPr>
          <w:sz w:val="24"/>
          <w:szCs w:val="24"/>
        </w:rPr>
      </w:pPr>
      <w:r>
        <w:rPr>
          <w:b/>
          <w:sz w:val="24"/>
          <w:szCs w:val="24"/>
        </w:rPr>
        <w:t>13. C</w:t>
      </w:r>
      <w:r>
        <w:rPr>
          <w:b/>
          <w:spacing w:val="-1"/>
          <w:sz w:val="24"/>
          <w:szCs w:val="24"/>
        </w:rPr>
        <w:t>er</w:t>
      </w:r>
      <w:r>
        <w:rPr>
          <w:b/>
          <w:sz w:val="24"/>
          <w:szCs w:val="24"/>
        </w:rPr>
        <w:t>ti</w:t>
      </w:r>
      <w:r>
        <w:rPr>
          <w:b/>
          <w:spacing w:val="1"/>
          <w:sz w:val="24"/>
          <w:szCs w:val="24"/>
        </w:rPr>
        <w:t>f</w:t>
      </w:r>
      <w:r>
        <w:rPr>
          <w:b/>
          <w:sz w:val="24"/>
          <w:szCs w:val="24"/>
        </w:rPr>
        <w:t>ica</w:t>
      </w:r>
      <w:r>
        <w:rPr>
          <w:b/>
          <w:spacing w:val="-1"/>
          <w:sz w:val="24"/>
          <w:szCs w:val="24"/>
        </w:rPr>
        <w:t>t</w:t>
      </w:r>
      <w:r>
        <w:rPr>
          <w:b/>
          <w:sz w:val="24"/>
          <w:szCs w:val="24"/>
        </w:rPr>
        <w:t>io</w:t>
      </w:r>
      <w:r>
        <w:rPr>
          <w:b/>
          <w:spacing w:val="1"/>
          <w:sz w:val="24"/>
          <w:szCs w:val="24"/>
        </w:rPr>
        <w:t>n</w:t>
      </w:r>
      <w:r>
        <w:rPr>
          <w:b/>
          <w:sz w:val="24"/>
          <w:szCs w:val="24"/>
        </w:rPr>
        <w:t>:</w:t>
      </w:r>
    </w:p>
    <w:p w:rsidR="00D35201" w:rsidRDefault="00D35201">
      <w:pPr>
        <w:spacing w:before="11" w:line="260" w:lineRule="exact"/>
        <w:rPr>
          <w:sz w:val="26"/>
          <w:szCs w:val="26"/>
        </w:rPr>
      </w:pPr>
    </w:p>
    <w:p w:rsidR="00D35201" w:rsidRDefault="00E6664F">
      <w:pPr>
        <w:ind w:left="140" w:right="329"/>
        <w:rPr>
          <w:sz w:val="24"/>
          <w:szCs w:val="24"/>
        </w:rPr>
      </w:pPr>
      <w:r>
        <w:rPr>
          <w:spacing w:val="-3"/>
          <w:sz w:val="24"/>
          <w:szCs w:val="24"/>
        </w:rPr>
        <w:t>I</w:t>
      </w:r>
      <w:r>
        <w:rPr>
          <w:sz w:val="24"/>
          <w:szCs w:val="24"/>
        </w:rPr>
        <w:t>, the un</w:t>
      </w:r>
      <w:r>
        <w:rPr>
          <w:spacing w:val="2"/>
          <w:sz w:val="24"/>
          <w:szCs w:val="24"/>
        </w:rPr>
        <w:t>d</w:t>
      </w:r>
      <w:r>
        <w:rPr>
          <w:spacing w:val="-1"/>
          <w:sz w:val="24"/>
          <w:szCs w:val="24"/>
        </w:rPr>
        <w:t>e</w:t>
      </w:r>
      <w:r>
        <w:rPr>
          <w:sz w:val="24"/>
          <w:szCs w:val="24"/>
        </w:rPr>
        <w:t>rs</w:t>
      </w:r>
      <w:r>
        <w:rPr>
          <w:spacing w:val="2"/>
          <w:sz w:val="24"/>
          <w:szCs w:val="24"/>
        </w:rPr>
        <w:t>i</w:t>
      </w:r>
      <w:r>
        <w:rPr>
          <w:spacing w:val="-2"/>
          <w:sz w:val="24"/>
          <w:szCs w:val="24"/>
        </w:rPr>
        <w:t>g</w:t>
      </w:r>
      <w:r>
        <w:rPr>
          <w:sz w:val="24"/>
          <w:szCs w:val="24"/>
        </w:rPr>
        <w:t>n</w:t>
      </w:r>
      <w:r>
        <w:rPr>
          <w:spacing w:val="-1"/>
          <w:sz w:val="24"/>
          <w:szCs w:val="24"/>
        </w:rPr>
        <w:t>e</w:t>
      </w:r>
      <w:r>
        <w:rPr>
          <w:sz w:val="24"/>
          <w:szCs w:val="24"/>
        </w:rPr>
        <w:t>d,</w:t>
      </w:r>
      <w:r>
        <w:rPr>
          <w:spacing w:val="2"/>
          <w:sz w:val="24"/>
          <w:szCs w:val="24"/>
        </w:rPr>
        <w:t xml:space="preserve"> </w:t>
      </w:r>
      <w:r>
        <w:rPr>
          <w:spacing w:val="-1"/>
          <w:sz w:val="24"/>
          <w:szCs w:val="24"/>
        </w:rPr>
        <w:t>ce</w:t>
      </w:r>
      <w:r>
        <w:rPr>
          <w:sz w:val="24"/>
          <w:szCs w:val="24"/>
        </w:rPr>
        <w:t>rti</w:t>
      </w:r>
      <w:r>
        <w:rPr>
          <w:spacing w:val="2"/>
          <w:sz w:val="24"/>
          <w:szCs w:val="24"/>
        </w:rPr>
        <w:t>f</w:t>
      </w:r>
      <w:r>
        <w:rPr>
          <w:sz w:val="24"/>
          <w:szCs w:val="24"/>
        </w:rPr>
        <w:t>y</w:t>
      </w:r>
      <w:r>
        <w:rPr>
          <w:spacing w:val="-3"/>
          <w:sz w:val="24"/>
          <w:szCs w:val="24"/>
        </w:rPr>
        <w:t xml:space="preserve"> </w:t>
      </w:r>
      <w:r>
        <w:rPr>
          <w:sz w:val="24"/>
          <w:szCs w:val="24"/>
        </w:rPr>
        <w:t xml:space="preserve">that to </w:t>
      </w:r>
      <w:r>
        <w:rPr>
          <w:spacing w:val="1"/>
          <w:sz w:val="24"/>
          <w:szCs w:val="24"/>
        </w:rPr>
        <w:t>t</w:t>
      </w:r>
      <w:r>
        <w:rPr>
          <w:sz w:val="24"/>
          <w:szCs w:val="24"/>
        </w:rPr>
        <w:t>he</w:t>
      </w:r>
      <w:r>
        <w:rPr>
          <w:spacing w:val="-1"/>
          <w:sz w:val="24"/>
          <w:szCs w:val="24"/>
        </w:rPr>
        <w:t xml:space="preserve"> </w:t>
      </w:r>
      <w:r>
        <w:rPr>
          <w:sz w:val="24"/>
          <w:szCs w:val="24"/>
        </w:rPr>
        <w:t>b</w:t>
      </w:r>
      <w:r>
        <w:rPr>
          <w:spacing w:val="-1"/>
          <w:sz w:val="24"/>
          <w:szCs w:val="24"/>
        </w:rPr>
        <w:t>e</w:t>
      </w:r>
      <w:r>
        <w:rPr>
          <w:sz w:val="24"/>
          <w:szCs w:val="24"/>
        </w:rPr>
        <w:t xml:space="preserve">st of </w:t>
      </w:r>
      <w:r>
        <w:rPr>
          <w:spacing w:val="5"/>
          <w:sz w:val="24"/>
          <w:szCs w:val="24"/>
        </w:rPr>
        <w:t>m</w:t>
      </w:r>
      <w:r>
        <w:rPr>
          <w:sz w:val="24"/>
          <w:szCs w:val="24"/>
        </w:rPr>
        <w:t>y</w:t>
      </w:r>
      <w:r>
        <w:rPr>
          <w:spacing w:val="-5"/>
          <w:sz w:val="24"/>
          <w:szCs w:val="24"/>
        </w:rPr>
        <w:t xml:space="preserve"> </w:t>
      </w:r>
      <w:r>
        <w:rPr>
          <w:spacing w:val="2"/>
          <w:sz w:val="24"/>
          <w:szCs w:val="24"/>
        </w:rPr>
        <w:t>k</w:t>
      </w:r>
      <w:r>
        <w:rPr>
          <w:sz w:val="24"/>
          <w:szCs w:val="24"/>
        </w:rPr>
        <w:t>nowl</w:t>
      </w:r>
      <w:r>
        <w:rPr>
          <w:spacing w:val="-1"/>
          <w:sz w:val="24"/>
          <w:szCs w:val="24"/>
        </w:rPr>
        <w:t>e</w:t>
      </w:r>
      <w:r>
        <w:rPr>
          <w:sz w:val="24"/>
          <w:szCs w:val="24"/>
        </w:rPr>
        <w:t>dge</w:t>
      </w:r>
      <w:r>
        <w:rPr>
          <w:spacing w:val="-1"/>
          <w:sz w:val="24"/>
          <w:szCs w:val="24"/>
        </w:rPr>
        <w:t xml:space="preserve"> a</w:t>
      </w:r>
      <w:r>
        <w:rPr>
          <w:sz w:val="24"/>
          <w:szCs w:val="24"/>
        </w:rPr>
        <w:t xml:space="preserve">nd </w:t>
      </w:r>
      <w:r>
        <w:rPr>
          <w:spacing w:val="2"/>
          <w:sz w:val="24"/>
          <w:szCs w:val="24"/>
        </w:rPr>
        <w:t>be</w:t>
      </w:r>
      <w:r>
        <w:rPr>
          <w:sz w:val="24"/>
          <w:szCs w:val="24"/>
        </w:rPr>
        <w:t>l</w:t>
      </w:r>
      <w:r>
        <w:rPr>
          <w:spacing w:val="1"/>
          <w:sz w:val="24"/>
          <w:szCs w:val="24"/>
        </w:rPr>
        <w:t>i</w:t>
      </w:r>
      <w:r>
        <w:rPr>
          <w:spacing w:val="-1"/>
          <w:sz w:val="24"/>
          <w:szCs w:val="24"/>
        </w:rPr>
        <w:t>e</w:t>
      </w:r>
      <w:r>
        <w:rPr>
          <w:sz w:val="24"/>
          <w:szCs w:val="24"/>
        </w:rPr>
        <w:t xml:space="preserve">f, this </w:t>
      </w:r>
      <w:r>
        <w:rPr>
          <w:spacing w:val="1"/>
          <w:sz w:val="24"/>
          <w:szCs w:val="24"/>
        </w:rPr>
        <w:t>C</w:t>
      </w:r>
      <w:r>
        <w:rPr>
          <w:sz w:val="24"/>
          <w:szCs w:val="24"/>
        </w:rPr>
        <w:t xml:space="preserve">V </w:t>
      </w:r>
      <w:r>
        <w:rPr>
          <w:spacing w:val="-1"/>
          <w:sz w:val="24"/>
          <w:szCs w:val="24"/>
        </w:rPr>
        <w:t>c</w:t>
      </w:r>
      <w:r>
        <w:rPr>
          <w:sz w:val="24"/>
          <w:szCs w:val="24"/>
        </w:rPr>
        <w:t>o</w:t>
      </w:r>
      <w:r>
        <w:rPr>
          <w:spacing w:val="-1"/>
          <w:sz w:val="24"/>
          <w:szCs w:val="24"/>
        </w:rPr>
        <w:t>r</w:t>
      </w:r>
      <w:r>
        <w:rPr>
          <w:sz w:val="24"/>
          <w:szCs w:val="24"/>
        </w:rPr>
        <w:t>re</w:t>
      </w:r>
      <w:r>
        <w:rPr>
          <w:spacing w:val="-1"/>
          <w:sz w:val="24"/>
          <w:szCs w:val="24"/>
        </w:rPr>
        <w:t>c</w:t>
      </w:r>
      <w:r>
        <w:rPr>
          <w:sz w:val="24"/>
          <w:szCs w:val="24"/>
        </w:rPr>
        <w:t>t</w:t>
      </w:r>
      <w:r>
        <w:rPr>
          <w:spacing w:val="3"/>
          <w:sz w:val="24"/>
          <w:szCs w:val="24"/>
        </w:rPr>
        <w:t>l</w:t>
      </w:r>
      <w:r>
        <w:rPr>
          <w:sz w:val="24"/>
          <w:szCs w:val="24"/>
        </w:rPr>
        <w:t>y d</w:t>
      </w:r>
      <w:r>
        <w:rPr>
          <w:spacing w:val="-1"/>
          <w:sz w:val="24"/>
          <w:szCs w:val="24"/>
        </w:rPr>
        <w:t>e</w:t>
      </w:r>
      <w:r>
        <w:rPr>
          <w:sz w:val="24"/>
          <w:szCs w:val="24"/>
        </w:rPr>
        <w:t>s</w:t>
      </w:r>
      <w:r>
        <w:rPr>
          <w:spacing w:val="-1"/>
          <w:sz w:val="24"/>
          <w:szCs w:val="24"/>
        </w:rPr>
        <w:t>c</w:t>
      </w:r>
      <w:r>
        <w:rPr>
          <w:sz w:val="24"/>
          <w:szCs w:val="24"/>
        </w:rPr>
        <w:t>rib</w:t>
      </w:r>
      <w:r>
        <w:rPr>
          <w:spacing w:val="-1"/>
          <w:sz w:val="24"/>
          <w:szCs w:val="24"/>
        </w:rPr>
        <w:t>e</w:t>
      </w:r>
      <w:r>
        <w:rPr>
          <w:sz w:val="24"/>
          <w:szCs w:val="24"/>
        </w:rPr>
        <w:t xml:space="preserve">s me, </w:t>
      </w:r>
      <w:r>
        <w:rPr>
          <w:spacing w:val="5"/>
          <w:sz w:val="24"/>
          <w:szCs w:val="24"/>
        </w:rPr>
        <w:t>m</w:t>
      </w:r>
      <w:r>
        <w:rPr>
          <w:sz w:val="24"/>
          <w:szCs w:val="24"/>
        </w:rPr>
        <w:t>y</w:t>
      </w:r>
      <w:r>
        <w:rPr>
          <w:spacing w:val="-5"/>
          <w:sz w:val="24"/>
          <w:szCs w:val="24"/>
        </w:rPr>
        <w:t xml:space="preserve"> </w:t>
      </w:r>
      <w:r>
        <w:rPr>
          <w:sz w:val="24"/>
          <w:szCs w:val="24"/>
        </w:rPr>
        <w:t>qu</w:t>
      </w:r>
      <w:r>
        <w:rPr>
          <w:spacing w:val="-1"/>
          <w:sz w:val="24"/>
          <w:szCs w:val="24"/>
        </w:rPr>
        <w:t>a</w:t>
      </w:r>
      <w:r>
        <w:rPr>
          <w:sz w:val="24"/>
          <w:szCs w:val="24"/>
        </w:rPr>
        <w:t>l</w:t>
      </w:r>
      <w:r>
        <w:rPr>
          <w:spacing w:val="1"/>
          <w:sz w:val="24"/>
          <w:szCs w:val="24"/>
        </w:rPr>
        <w:t>i</w:t>
      </w:r>
      <w:r>
        <w:rPr>
          <w:sz w:val="24"/>
          <w:szCs w:val="24"/>
        </w:rPr>
        <w:t>f</w:t>
      </w:r>
      <w:r>
        <w:rPr>
          <w:spacing w:val="2"/>
          <w:sz w:val="24"/>
          <w:szCs w:val="24"/>
        </w:rPr>
        <w:t>i</w:t>
      </w:r>
      <w:r>
        <w:rPr>
          <w:spacing w:val="-1"/>
          <w:sz w:val="24"/>
          <w:szCs w:val="24"/>
        </w:rPr>
        <w:t>ca</w:t>
      </w:r>
      <w:r>
        <w:rPr>
          <w:sz w:val="24"/>
          <w:szCs w:val="24"/>
        </w:rPr>
        <w:t>t</w:t>
      </w:r>
      <w:r>
        <w:rPr>
          <w:spacing w:val="1"/>
          <w:sz w:val="24"/>
          <w:szCs w:val="24"/>
        </w:rPr>
        <w:t>i</w:t>
      </w:r>
      <w:r>
        <w:rPr>
          <w:sz w:val="24"/>
          <w:szCs w:val="24"/>
        </w:rPr>
        <w:t xml:space="preserve">ons, </w:t>
      </w:r>
      <w:r>
        <w:rPr>
          <w:spacing w:val="-1"/>
          <w:sz w:val="24"/>
          <w:szCs w:val="24"/>
        </w:rPr>
        <w:t>a</w:t>
      </w:r>
      <w:r>
        <w:rPr>
          <w:sz w:val="24"/>
          <w:szCs w:val="24"/>
        </w:rPr>
        <w:t xml:space="preserve">nd </w:t>
      </w:r>
      <w:r>
        <w:rPr>
          <w:spacing w:val="3"/>
          <w:sz w:val="24"/>
          <w:szCs w:val="24"/>
        </w:rPr>
        <w:t>m</w:t>
      </w:r>
      <w:r>
        <w:rPr>
          <w:sz w:val="24"/>
          <w:szCs w:val="24"/>
        </w:rPr>
        <w:t>y</w:t>
      </w:r>
      <w:r>
        <w:rPr>
          <w:spacing w:val="-3"/>
          <w:sz w:val="24"/>
          <w:szCs w:val="24"/>
        </w:rPr>
        <w:t xml:space="preserve"> </w:t>
      </w:r>
      <w:r>
        <w:rPr>
          <w:spacing w:val="-1"/>
          <w:sz w:val="24"/>
          <w:szCs w:val="24"/>
        </w:rPr>
        <w:t>e</w:t>
      </w:r>
      <w:r>
        <w:rPr>
          <w:spacing w:val="2"/>
          <w:sz w:val="24"/>
          <w:szCs w:val="24"/>
        </w:rPr>
        <w:t>x</w:t>
      </w:r>
      <w:r>
        <w:rPr>
          <w:sz w:val="24"/>
          <w:szCs w:val="24"/>
        </w:rPr>
        <w:t>p</w:t>
      </w:r>
      <w:r>
        <w:rPr>
          <w:spacing w:val="-1"/>
          <w:sz w:val="24"/>
          <w:szCs w:val="24"/>
        </w:rPr>
        <w:t>e</w:t>
      </w:r>
      <w:r>
        <w:rPr>
          <w:sz w:val="24"/>
          <w:szCs w:val="24"/>
        </w:rPr>
        <w:t>ri</w:t>
      </w:r>
      <w:r>
        <w:rPr>
          <w:spacing w:val="-1"/>
          <w:sz w:val="24"/>
          <w:szCs w:val="24"/>
        </w:rPr>
        <w:t>e</w:t>
      </w:r>
      <w:r>
        <w:rPr>
          <w:spacing w:val="2"/>
          <w:sz w:val="24"/>
          <w:szCs w:val="24"/>
        </w:rPr>
        <w:t>n</w:t>
      </w:r>
      <w:r>
        <w:rPr>
          <w:spacing w:val="-1"/>
          <w:sz w:val="24"/>
          <w:szCs w:val="24"/>
        </w:rPr>
        <w:t>ce</w:t>
      </w:r>
      <w:r>
        <w:rPr>
          <w:sz w:val="24"/>
          <w:szCs w:val="24"/>
        </w:rPr>
        <w:t>.</w:t>
      </w:r>
      <w:r w:rsidR="00F97051">
        <w:rPr>
          <w:sz w:val="24"/>
          <w:szCs w:val="24"/>
        </w:rPr>
        <w:t xml:space="preserve"> </w:t>
      </w:r>
      <w:r>
        <w:rPr>
          <w:sz w:val="24"/>
          <w:szCs w:val="24"/>
        </w:rPr>
        <w:t>I</w:t>
      </w:r>
      <w:r>
        <w:rPr>
          <w:spacing w:val="-3"/>
          <w:sz w:val="24"/>
          <w:szCs w:val="24"/>
        </w:rPr>
        <w:t xml:space="preserve"> </w:t>
      </w:r>
      <w:r>
        <w:rPr>
          <w:sz w:val="24"/>
          <w:szCs w:val="24"/>
        </w:rPr>
        <w:t>und</w:t>
      </w:r>
      <w:r>
        <w:rPr>
          <w:spacing w:val="1"/>
          <w:sz w:val="24"/>
          <w:szCs w:val="24"/>
        </w:rPr>
        <w:t>e</w:t>
      </w:r>
      <w:r>
        <w:rPr>
          <w:sz w:val="24"/>
          <w:szCs w:val="24"/>
        </w:rPr>
        <w:t>rst</w:t>
      </w:r>
      <w:r>
        <w:rPr>
          <w:spacing w:val="-1"/>
          <w:sz w:val="24"/>
          <w:szCs w:val="24"/>
        </w:rPr>
        <w:t>a</w:t>
      </w:r>
      <w:r>
        <w:rPr>
          <w:sz w:val="24"/>
          <w:szCs w:val="24"/>
        </w:rPr>
        <w:t xml:space="preserve">nd that </w:t>
      </w:r>
      <w:r>
        <w:rPr>
          <w:spacing w:val="-1"/>
          <w:sz w:val="24"/>
          <w:szCs w:val="24"/>
        </w:rPr>
        <w:t>a</w:t>
      </w:r>
      <w:r>
        <w:rPr>
          <w:spacing w:val="5"/>
          <w:sz w:val="24"/>
          <w:szCs w:val="24"/>
        </w:rPr>
        <w:t>n</w:t>
      </w:r>
      <w:r>
        <w:rPr>
          <w:sz w:val="24"/>
          <w:szCs w:val="24"/>
        </w:rPr>
        <w:t>y</w:t>
      </w:r>
      <w:r>
        <w:rPr>
          <w:spacing w:val="-2"/>
          <w:sz w:val="24"/>
          <w:szCs w:val="24"/>
        </w:rPr>
        <w:t xml:space="preserve"> </w:t>
      </w:r>
      <w:r w:rsidR="005A6E34">
        <w:rPr>
          <w:sz w:val="24"/>
          <w:szCs w:val="24"/>
        </w:rPr>
        <w:t>willful</w:t>
      </w:r>
      <w:r>
        <w:rPr>
          <w:sz w:val="24"/>
          <w:szCs w:val="24"/>
        </w:rPr>
        <w:t xml:space="preserve"> mis</w:t>
      </w:r>
      <w:r>
        <w:rPr>
          <w:spacing w:val="1"/>
          <w:sz w:val="24"/>
          <w:szCs w:val="24"/>
        </w:rPr>
        <w:t>s</w:t>
      </w:r>
      <w:r>
        <w:rPr>
          <w:sz w:val="24"/>
          <w:szCs w:val="24"/>
        </w:rPr>
        <w:t>tat</w:t>
      </w:r>
      <w:r>
        <w:rPr>
          <w:spacing w:val="-1"/>
          <w:sz w:val="24"/>
          <w:szCs w:val="24"/>
        </w:rPr>
        <w:t>e</w:t>
      </w:r>
      <w:r>
        <w:rPr>
          <w:sz w:val="24"/>
          <w:szCs w:val="24"/>
        </w:rPr>
        <w:t>ment d</w:t>
      </w:r>
      <w:r>
        <w:rPr>
          <w:spacing w:val="-1"/>
          <w:sz w:val="24"/>
          <w:szCs w:val="24"/>
        </w:rPr>
        <w:t>e</w:t>
      </w:r>
      <w:r>
        <w:rPr>
          <w:sz w:val="24"/>
          <w:szCs w:val="24"/>
        </w:rPr>
        <w:t>s</w:t>
      </w:r>
      <w:r>
        <w:rPr>
          <w:spacing w:val="-1"/>
          <w:sz w:val="24"/>
          <w:szCs w:val="24"/>
        </w:rPr>
        <w:t>c</w:t>
      </w:r>
      <w:r>
        <w:rPr>
          <w:sz w:val="24"/>
          <w:szCs w:val="24"/>
        </w:rPr>
        <w:t>rib</w:t>
      </w:r>
      <w:r>
        <w:rPr>
          <w:spacing w:val="-1"/>
          <w:sz w:val="24"/>
          <w:szCs w:val="24"/>
        </w:rPr>
        <w:t>e</w:t>
      </w:r>
      <w:r>
        <w:rPr>
          <w:sz w:val="24"/>
          <w:szCs w:val="24"/>
        </w:rPr>
        <w:t xml:space="preserve">d </w:t>
      </w:r>
      <w:r>
        <w:rPr>
          <w:spacing w:val="2"/>
          <w:sz w:val="24"/>
          <w:szCs w:val="24"/>
        </w:rPr>
        <w:t>h</w:t>
      </w:r>
      <w:r>
        <w:rPr>
          <w:spacing w:val="-1"/>
          <w:sz w:val="24"/>
          <w:szCs w:val="24"/>
        </w:rPr>
        <w:t>e</w:t>
      </w:r>
      <w:r>
        <w:rPr>
          <w:sz w:val="24"/>
          <w:szCs w:val="24"/>
        </w:rPr>
        <w:t>r</w:t>
      </w:r>
      <w:r>
        <w:rPr>
          <w:spacing w:val="-2"/>
          <w:sz w:val="24"/>
          <w:szCs w:val="24"/>
        </w:rPr>
        <w:t>e</w:t>
      </w:r>
      <w:r>
        <w:rPr>
          <w:sz w:val="24"/>
          <w:szCs w:val="24"/>
        </w:rPr>
        <w:t xml:space="preserve">in </w:t>
      </w:r>
      <w:r>
        <w:rPr>
          <w:spacing w:val="1"/>
          <w:sz w:val="24"/>
          <w:szCs w:val="24"/>
        </w:rPr>
        <w:t>m</w:t>
      </w:r>
      <w:r>
        <w:rPr>
          <w:spacing w:val="4"/>
          <w:sz w:val="24"/>
          <w:szCs w:val="24"/>
        </w:rPr>
        <w:t>a</w:t>
      </w:r>
      <w:r>
        <w:rPr>
          <w:sz w:val="24"/>
          <w:szCs w:val="24"/>
        </w:rPr>
        <w:t>y</w:t>
      </w:r>
      <w:r>
        <w:rPr>
          <w:spacing w:val="-5"/>
          <w:sz w:val="24"/>
          <w:szCs w:val="24"/>
        </w:rPr>
        <w:t xml:space="preserve"> </w:t>
      </w:r>
      <w:r>
        <w:rPr>
          <w:sz w:val="24"/>
          <w:szCs w:val="24"/>
        </w:rPr>
        <w:t>l</w:t>
      </w:r>
      <w:r>
        <w:rPr>
          <w:spacing w:val="2"/>
          <w:sz w:val="24"/>
          <w:szCs w:val="24"/>
        </w:rPr>
        <w:t>e</w:t>
      </w:r>
      <w:r>
        <w:rPr>
          <w:spacing w:val="1"/>
          <w:sz w:val="24"/>
          <w:szCs w:val="24"/>
        </w:rPr>
        <w:t>a</w:t>
      </w:r>
      <w:r>
        <w:rPr>
          <w:sz w:val="24"/>
          <w:szCs w:val="24"/>
        </w:rPr>
        <w:t xml:space="preserve">d to </w:t>
      </w:r>
      <w:r>
        <w:rPr>
          <w:spacing w:val="3"/>
          <w:sz w:val="24"/>
          <w:szCs w:val="24"/>
        </w:rPr>
        <w:t>m</w:t>
      </w:r>
      <w:r>
        <w:rPr>
          <w:sz w:val="24"/>
          <w:szCs w:val="24"/>
        </w:rPr>
        <w:t>y</w:t>
      </w:r>
      <w:r>
        <w:rPr>
          <w:spacing w:val="-5"/>
          <w:sz w:val="24"/>
          <w:szCs w:val="24"/>
        </w:rPr>
        <w:t xml:space="preserve"> </w:t>
      </w:r>
      <w:r>
        <w:rPr>
          <w:sz w:val="24"/>
          <w:szCs w:val="24"/>
        </w:rPr>
        <w:t>disqu</w:t>
      </w:r>
      <w:r>
        <w:rPr>
          <w:spacing w:val="-1"/>
          <w:sz w:val="24"/>
          <w:szCs w:val="24"/>
        </w:rPr>
        <w:t>a</w:t>
      </w:r>
      <w:r>
        <w:rPr>
          <w:sz w:val="24"/>
          <w:szCs w:val="24"/>
        </w:rPr>
        <w:t>l</w:t>
      </w:r>
      <w:r>
        <w:rPr>
          <w:spacing w:val="1"/>
          <w:sz w:val="24"/>
          <w:szCs w:val="24"/>
        </w:rPr>
        <w:t>i</w:t>
      </w:r>
      <w:r>
        <w:rPr>
          <w:sz w:val="24"/>
          <w:szCs w:val="24"/>
        </w:rPr>
        <w:t>fi</w:t>
      </w:r>
      <w:r>
        <w:rPr>
          <w:spacing w:val="-1"/>
          <w:sz w:val="24"/>
          <w:szCs w:val="24"/>
        </w:rPr>
        <w:t>ca</w:t>
      </w:r>
      <w:r>
        <w:rPr>
          <w:sz w:val="24"/>
          <w:szCs w:val="24"/>
        </w:rPr>
        <w:t>t</w:t>
      </w:r>
      <w:r>
        <w:rPr>
          <w:spacing w:val="1"/>
          <w:sz w:val="24"/>
          <w:szCs w:val="24"/>
        </w:rPr>
        <w:t>i</w:t>
      </w:r>
      <w:r>
        <w:rPr>
          <w:sz w:val="24"/>
          <w:szCs w:val="24"/>
        </w:rPr>
        <w:t>on</w:t>
      </w:r>
      <w:r>
        <w:rPr>
          <w:spacing w:val="2"/>
          <w:sz w:val="24"/>
          <w:szCs w:val="24"/>
        </w:rPr>
        <w:t xml:space="preserve"> </w:t>
      </w:r>
      <w:r>
        <w:rPr>
          <w:sz w:val="24"/>
          <w:szCs w:val="24"/>
        </w:rPr>
        <w:t>or</w:t>
      </w:r>
      <w:r>
        <w:rPr>
          <w:spacing w:val="-1"/>
          <w:sz w:val="24"/>
          <w:szCs w:val="24"/>
        </w:rPr>
        <w:t xml:space="preserve"> </w:t>
      </w:r>
      <w:r>
        <w:rPr>
          <w:sz w:val="24"/>
          <w:szCs w:val="24"/>
        </w:rPr>
        <w:t>dis</w:t>
      </w:r>
      <w:r>
        <w:rPr>
          <w:spacing w:val="1"/>
          <w:sz w:val="24"/>
          <w:szCs w:val="24"/>
        </w:rPr>
        <w:t>m</w:t>
      </w:r>
      <w:r>
        <w:rPr>
          <w:sz w:val="24"/>
          <w:szCs w:val="24"/>
        </w:rPr>
        <w:t>is</w:t>
      </w:r>
      <w:r>
        <w:rPr>
          <w:spacing w:val="1"/>
          <w:sz w:val="24"/>
          <w:szCs w:val="24"/>
        </w:rPr>
        <w:t>s</w:t>
      </w:r>
      <w:r>
        <w:rPr>
          <w:spacing w:val="-1"/>
          <w:sz w:val="24"/>
          <w:szCs w:val="24"/>
        </w:rPr>
        <w:t>a</w:t>
      </w:r>
      <w:r>
        <w:rPr>
          <w:sz w:val="24"/>
          <w:szCs w:val="24"/>
        </w:rPr>
        <w:t xml:space="preserve">l, </w:t>
      </w:r>
      <w:r>
        <w:rPr>
          <w:spacing w:val="1"/>
          <w:sz w:val="24"/>
          <w:szCs w:val="24"/>
        </w:rPr>
        <w:t>i</w:t>
      </w:r>
      <w:r>
        <w:rPr>
          <w:sz w:val="24"/>
          <w:szCs w:val="24"/>
        </w:rPr>
        <w:t xml:space="preserve">f </w:t>
      </w:r>
      <w:r>
        <w:rPr>
          <w:spacing w:val="2"/>
          <w:sz w:val="24"/>
          <w:szCs w:val="24"/>
        </w:rPr>
        <w:t>e</w:t>
      </w:r>
      <w:r>
        <w:rPr>
          <w:sz w:val="24"/>
          <w:szCs w:val="24"/>
        </w:rPr>
        <w:t>n</w:t>
      </w:r>
      <w:r>
        <w:rPr>
          <w:spacing w:val="-2"/>
          <w:sz w:val="24"/>
          <w:szCs w:val="24"/>
        </w:rPr>
        <w:t>g</w:t>
      </w:r>
      <w:r>
        <w:rPr>
          <w:spacing w:val="1"/>
          <w:sz w:val="24"/>
          <w:szCs w:val="24"/>
        </w:rPr>
        <w:t>a</w:t>
      </w:r>
      <w:r>
        <w:rPr>
          <w:sz w:val="24"/>
          <w:szCs w:val="24"/>
        </w:rPr>
        <w:t>g</w:t>
      </w:r>
      <w:r>
        <w:rPr>
          <w:spacing w:val="-1"/>
          <w:sz w:val="24"/>
          <w:szCs w:val="24"/>
        </w:rPr>
        <w:t>e</w:t>
      </w:r>
      <w:r>
        <w:rPr>
          <w:sz w:val="24"/>
          <w:szCs w:val="24"/>
        </w:rPr>
        <w:t>d.</w:t>
      </w:r>
    </w:p>
    <w:p w:rsidR="00D35201" w:rsidRDefault="00D35201">
      <w:pPr>
        <w:spacing w:before="6" w:line="180" w:lineRule="exact"/>
        <w:rPr>
          <w:sz w:val="19"/>
          <w:szCs w:val="19"/>
        </w:rPr>
      </w:pPr>
    </w:p>
    <w:p w:rsidR="00D35201" w:rsidRDefault="00D35201">
      <w:pPr>
        <w:spacing w:line="200" w:lineRule="exact"/>
      </w:pPr>
    </w:p>
    <w:p w:rsidR="00D35201" w:rsidRDefault="00F97051">
      <w:pPr>
        <w:tabs>
          <w:tab w:val="left" w:pos="9140"/>
        </w:tabs>
        <w:ind w:left="140"/>
        <w:rPr>
          <w:sz w:val="24"/>
          <w:szCs w:val="24"/>
        </w:rPr>
      </w:pPr>
      <w:r>
        <w:rPr>
          <w:sz w:val="24"/>
          <w:szCs w:val="24"/>
          <w:u w:val="single" w:color="000000"/>
        </w:rPr>
        <w:t xml:space="preserve">                                                        </w:t>
      </w:r>
      <w:r w:rsidR="00E6664F">
        <w:rPr>
          <w:sz w:val="24"/>
          <w:szCs w:val="24"/>
        </w:rPr>
        <w:t xml:space="preserve"> D</w:t>
      </w:r>
      <w:r w:rsidR="00E6664F">
        <w:rPr>
          <w:spacing w:val="-1"/>
          <w:sz w:val="24"/>
          <w:szCs w:val="24"/>
        </w:rPr>
        <w:t>a</w:t>
      </w:r>
      <w:r w:rsidR="00E6664F">
        <w:rPr>
          <w:sz w:val="24"/>
          <w:szCs w:val="24"/>
        </w:rPr>
        <w:t>te:</w:t>
      </w:r>
      <w:r>
        <w:rPr>
          <w:sz w:val="24"/>
          <w:szCs w:val="24"/>
        </w:rPr>
        <w:t xml:space="preserve"> </w:t>
      </w:r>
      <w:r w:rsidR="00E6664F">
        <w:rPr>
          <w:sz w:val="24"/>
          <w:szCs w:val="24"/>
          <w:u w:val="single" w:color="000000"/>
        </w:rPr>
        <w:t xml:space="preserve"> </w:t>
      </w:r>
      <w:r w:rsidR="00E6664F">
        <w:rPr>
          <w:sz w:val="24"/>
          <w:szCs w:val="24"/>
          <w:u w:val="single" w:color="000000"/>
        </w:rPr>
        <w:tab/>
      </w:r>
    </w:p>
    <w:p w:rsidR="00D35201" w:rsidRDefault="00E6664F">
      <w:pPr>
        <w:spacing w:before="1"/>
        <w:ind w:left="140"/>
      </w:pPr>
      <w:r>
        <w:rPr>
          <w:i/>
          <w:spacing w:val="2"/>
        </w:rPr>
        <w:t>[</w:t>
      </w:r>
      <w:r>
        <w:rPr>
          <w:i/>
          <w:spacing w:val="1"/>
        </w:rPr>
        <w:t>S</w:t>
      </w:r>
      <w:r>
        <w:rPr>
          <w:i/>
        </w:rPr>
        <w:t>i</w:t>
      </w:r>
      <w:r>
        <w:rPr>
          <w:i/>
          <w:spacing w:val="1"/>
        </w:rPr>
        <w:t>g</w:t>
      </w:r>
      <w:r>
        <w:rPr>
          <w:i/>
          <w:spacing w:val="-1"/>
        </w:rPr>
        <w:t>n</w:t>
      </w:r>
      <w:r>
        <w:rPr>
          <w:i/>
          <w:spacing w:val="1"/>
        </w:rPr>
        <w:t>a</w:t>
      </w:r>
      <w:r>
        <w:rPr>
          <w:i/>
        </w:rPr>
        <w:t>t</w:t>
      </w:r>
      <w:r>
        <w:rPr>
          <w:i/>
          <w:spacing w:val="1"/>
        </w:rPr>
        <w:t>u</w:t>
      </w:r>
      <w:r>
        <w:rPr>
          <w:i/>
          <w:spacing w:val="-1"/>
        </w:rPr>
        <w:t>r</w:t>
      </w:r>
      <w:r>
        <w:rPr>
          <w:i/>
        </w:rPr>
        <w:t>e</w:t>
      </w:r>
      <w:r>
        <w:rPr>
          <w:i/>
          <w:spacing w:val="-8"/>
        </w:rPr>
        <w:t xml:space="preserve"> </w:t>
      </w:r>
      <w:r>
        <w:rPr>
          <w:i/>
          <w:spacing w:val="1"/>
        </w:rPr>
        <w:t>o</w:t>
      </w:r>
      <w:r>
        <w:rPr>
          <w:i/>
        </w:rPr>
        <w:t>f</w:t>
      </w:r>
      <w:r>
        <w:rPr>
          <w:i/>
          <w:spacing w:val="-2"/>
        </w:rPr>
        <w:t xml:space="preserve"> </w:t>
      </w:r>
      <w:r>
        <w:rPr>
          <w:i/>
        </w:rPr>
        <w:t>st</w:t>
      </w:r>
      <w:r>
        <w:rPr>
          <w:i/>
          <w:spacing w:val="1"/>
        </w:rPr>
        <w:t>a</w:t>
      </w:r>
      <w:r>
        <w:rPr>
          <w:i/>
        </w:rPr>
        <w:t>ff</w:t>
      </w:r>
      <w:r>
        <w:rPr>
          <w:i/>
          <w:spacing w:val="-3"/>
        </w:rPr>
        <w:t xml:space="preserve"> </w:t>
      </w:r>
      <w:r>
        <w:rPr>
          <w:i/>
        </w:rPr>
        <w:t>m</w:t>
      </w:r>
      <w:r>
        <w:rPr>
          <w:i/>
          <w:spacing w:val="1"/>
        </w:rPr>
        <w:t>e</w:t>
      </w:r>
      <w:r>
        <w:rPr>
          <w:i/>
        </w:rPr>
        <w:t>m</w:t>
      </w:r>
      <w:r>
        <w:rPr>
          <w:i/>
          <w:spacing w:val="1"/>
        </w:rPr>
        <w:t>b</w:t>
      </w:r>
      <w:r>
        <w:rPr>
          <w:i/>
        </w:rPr>
        <w:t>er</w:t>
      </w:r>
      <w:r>
        <w:rPr>
          <w:i/>
          <w:spacing w:val="-6"/>
        </w:rPr>
        <w:t xml:space="preserve"> </w:t>
      </w:r>
      <w:r>
        <w:rPr>
          <w:i/>
          <w:spacing w:val="1"/>
        </w:rPr>
        <w:t>o</w:t>
      </w:r>
      <w:r>
        <w:rPr>
          <w:i/>
        </w:rPr>
        <w:t>r</w:t>
      </w:r>
      <w:r>
        <w:rPr>
          <w:i/>
          <w:spacing w:val="-2"/>
        </w:rPr>
        <w:t xml:space="preserve"> </w:t>
      </w:r>
      <w:r>
        <w:rPr>
          <w:i/>
          <w:spacing w:val="1"/>
        </w:rPr>
        <w:t>au</w:t>
      </w:r>
      <w:r>
        <w:rPr>
          <w:i/>
        </w:rPr>
        <w:t>t</w:t>
      </w:r>
      <w:r>
        <w:rPr>
          <w:i/>
          <w:spacing w:val="1"/>
        </w:rPr>
        <w:t>ho</w:t>
      </w:r>
      <w:r>
        <w:rPr>
          <w:i/>
          <w:spacing w:val="-1"/>
        </w:rPr>
        <w:t>r</w:t>
      </w:r>
      <w:r>
        <w:rPr>
          <w:i/>
        </w:rPr>
        <w:t>i</w:t>
      </w:r>
      <w:r>
        <w:rPr>
          <w:i/>
          <w:spacing w:val="-1"/>
        </w:rPr>
        <w:t>z</w:t>
      </w:r>
      <w:r>
        <w:rPr>
          <w:i/>
        </w:rPr>
        <w:t>ed</w:t>
      </w:r>
      <w:r>
        <w:rPr>
          <w:i/>
          <w:spacing w:val="-7"/>
        </w:rPr>
        <w:t xml:space="preserve"> </w:t>
      </w:r>
      <w:r>
        <w:rPr>
          <w:i/>
          <w:spacing w:val="-1"/>
        </w:rPr>
        <w:t>r</w:t>
      </w:r>
      <w:r>
        <w:rPr>
          <w:i/>
        </w:rPr>
        <w:t>e</w:t>
      </w:r>
      <w:r>
        <w:rPr>
          <w:i/>
          <w:spacing w:val="1"/>
        </w:rPr>
        <w:t>p</w:t>
      </w:r>
      <w:r>
        <w:rPr>
          <w:i/>
          <w:spacing w:val="-1"/>
        </w:rPr>
        <w:t>r</w:t>
      </w:r>
      <w:r>
        <w:rPr>
          <w:i/>
        </w:rPr>
        <w:t>ese</w:t>
      </w:r>
      <w:r>
        <w:rPr>
          <w:i/>
          <w:spacing w:val="1"/>
        </w:rPr>
        <w:t>n</w:t>
      </w:r>
      <w:r>
        <w:rPr>
          <w:i/>
          <w:spacing w:val="4"/>
        </w:rPr>
        <w:t>t</w:t>
      </w:r>
      <w:r>
        <w:rPr>
          <w:i/>
          <w:spacing w:val="1"/>
        </w:rPr>
        <w:t>a</w:t>
      </w:r>
      <w:r>
        <w:rPr>
          <w:i/>
        </w:rPr>
        <w:t>tive</w:t>
      </w:r>
      <w:r>
        <w:rPr>
          <w:i/>
          <w:spacing w:val="-10"/>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s</w:t>
      </w:r>
      <w:r>
        <w:rPr>
          <w:i/>
        </w:rPr>
        <w:t>t</w:t>
      </w:r>
      <w:r>
        <w:rPr>
          <w:i/>
          <w:spacing w:val="1"/>
        </w:rPr>
        <w:t>a</w:t>
      </w:r>
      <w:r>
        <w:rPr>
          <w:i/>
        </w:rPr>
        <w:t>f</w:t>
      </w:r>
      <w:r>
        <w:rPr>
          <w:i/>
          <w:spacing w:val="-5"/>
        </w:rPr>
        <w:t>f</w:t>
      </w:r>
      <w:r>
        <w:rPr>
          <w:i/>
        </w:rPr>
        <w:t>]</w:t>
      </w:r>
      <w:r w:rsidR="00F97051">
        <w:rPr>
          <w:i/>
        </w:rPr>
        <w:t xml:space="preserve">                     </w:t>
      </w:r>
      <w:r>
        <w:rPr>
          <w:i/>
        </w:rPr>
        <w:t>D</w:t>
      </w:r>
      <w:r>
        <w:rPr>
          <w:i/>
          <w:spacing w:val="1"/>
        </w:rPr>
        <w:t>a</w:t>
      </w:r>
      <w:r>
        <w:rPr>
          <w:i/>
        </w:rPr>
        <w:t>y/M</w:t>
      </w:r>
      <w:r>
        <w:rPr>
          <w:i/>
          <w:spacing w:val="1"/>
        </w:rPr>
        <w:t>on</w:t>
      </w:r>
      <w:r>
        <w:rPr>
          <w:i/>
        </w:rPr>
        <w:t>t</w:t>
      </w:r>
      <w:r>
        <w:rPr>
          <w:i/>
          <w:spacing w:val="1"/>
        </w:rPr>
        <w:t>h</w:t>
      </w:r>
      <w:r>
        <w:rPr>
          <w:i/>
        </w:rPr>
        <w:t>/Ye</w:t>
      </w:r>
      <w:r>
        <w:rPr>
          <w:i/>
          <w:spacing w:val="1"/>
        </w:rPr>
        <w:t>a</w:t>
      </w:r>
      <w:r>
        <w:rPr>
          <w:i/>
        </w:rPr>
        <w:t>r</w:t>
      </w:r>
    </w:p>
    <w:p w:rsidR="00D35201" w:rsidRDefault="00D35201">
      <w:pPr>
        <w:spacing w:before="15" w:line="260" w:lineRule="exact"/>
        <w:rPr>
          <w:sz w:val="26"/>
          <w:szCs w:val="26"/>
        </w:rPr>
      </w:pPr>
    </w:p>
    <w:p w:rsidR="00D35201" w:rsidRDefault="00E6664F">
      <w:pPr>
        <w:tabs>
          <w:tab w:val="left" w:pos="4820"/>
        </w:tabs>
        <w:ind w:left="140"/>
        <w:rPr>
          <w:sz w:val="24"/>
          <w:szCs w:val="24"/>
          <w:u w:val="single" w:color="000000"/>
        </w:rPr>
      </w:pPr>
      <w:r>
        <w:rPr>
          <w:spacing w:val="-1"/>
          <w:sz w:val="24"/>
          <w:szCs w:val="24"/>
        </w:rPr>
        <w:t>F</w:t>
      </w:r>
      <w:r>
        <w:rPr>
          <w:sz w:val="24"/>
          <w:szCs w:val="24"/>
        </w:rPr>
        <w:t>ull</w:t>
      </w:r>
      <w:r>
        <w:rPr>
          <w:spacing w:val="1"/>
          <w:sz w:val="24"/>
          <w:szCs w:val="24"/>
        </w:rPr>
        <w:t xml:space="preserve"> </w:t>
      </w:r>
      <w:r>
        <w:rPr>
          <w:sz w:val="24"/>
          <w:szCs w:val="24"/>
        </w:rPr>
        <w:t>n</w:t>
      </w:r>
      <w:r>
        <w:rPr>
          <w:spacing w:val="-1"/>
          <w:sz w:val="24"/>
          <w:szCs w:val="24"/>
        </w:rPr>
        <w:t>a</w:t>
      </w:r>
      <w:r>
        <w:rPr>
          <w:sz w:val="24"/>
          <w:szCs w:val="24"/>
        </w:rPr>
        <w:t>me of</w:t>
      </w:r>
      <w:r>
        <w:rPr>
          <w:spacing w:val="-1"/>
          <w:sz w:val="24"/>
          <w:szCs w:val="24"/>
        </w:rPr>
        <w:t xml:space="preserve"> a</w:t>
      </w:r>
      <w:r>
        <w:rPr>
          <w:sz w:val="24"/>
          <w:szCs w:val="24"/>
        </w:rPr>
        <w:t>uth</w:t>
      </w:r>
      <w:r>
        <w:rPr>
          <w:spacing w:val="3"/>
          <w:sz w:val="24"/>
          <w:szCs w:val="24"/>
        </w:rPr>
        <w:t>o</w:t>
      </w:r>
      <w:r>
        <w:rPr>
          <w:sz w:val="24"/>
          <w:szCs w:val="24"/>
        </w:rPr>
        <w:t>ri</w:t>
      </w:r>
      <w:r>
        <w:rPr>
          <w:spacing w:val="1"/>
          <w:sz w:val="24"/>
          <w:szCs w:val="24"/>
        </w:rPr>
        <w:t>z</w:t>
      </w:r>
      <w:r>
        <w:rPr>
          <w:spacing w:val="-1"/>
          <w:sz w:val="24"/>
          <w:szCs w:val="24"/>
        </w:rPr>
        <w:t>e</w:t>
      </w:r>
      <w:r>
        <w:rPr>
          <w:sz w:val="24"/>
          <w:szCs w:val="24"/>
        </w:rPr>
        <w:t>d r</w:t>
      </w:r>
      <w:r>
        <w:rPr>
          <w:spacing w:val="-2"/>
          <w:sz w:val="24"/>
          <w:szCs w:val="24"/>
        </w:rPr>
        <w:t>e</w:t>
      </w:r>
      <w:r>
        <w:rPr>
          <w:sz w:val="24"/>
          <w:szCs w:val="24"/>
        </w:rPr>
        <w:t>p</w:t>
      </w:r>
      <w:r>
        <w:rPr>
          <w:spacing w:val="-1"/>
          <w:sz w:val="24"/>
          <w:szCs w:val="24"/>
        </w:rPr>
        <w:t>re</w:t>
      </w:r>
      <w:r>
        <w:rPr>
          <w:sz w:val="24"/>
          <w:szCs w:val="24"/>
        </w:rPr>
        <w:t>s</w:t>
      </w:r>
      <w:r>
        <w:rPr>
          <w:spacing w:val="-1"/>
          <w:sz w:val="24"/>
          <w:szCs w:val="24"/>
        </w:rPr>
        <w:t>e</w:t>
      </w:r>
      <w:r>
        <w:rPr>
          <w:sz w:val="24"/>
          <w:szCs w:val="24"/>
        </w:rPr>
        <w:t>n</w:t>
      </w:r>
      <w:r>
        <w:rPr>
          <w:spacing w:val="3"/>
          <w:sz w:val="24"/>
          <w:szCs w:val="24"/>
        </w:rPr>
        <w:t>t</w:t>
      </w:r>
      <w:r>
        <w:rPr>
          <w:spacing w:val="-1"/>
          <w:sz w:val="24"/>
          <w:szCs w:val="24"/>
        </w:rPr>
        <w:t>a</w:t>
      </w:r>
      <w:r>
        <w:rPr>
          <w:sz w:val="24"/>
          <w:szCs w:val="24"/>
        </w:rPr>
        <w:t>t</w:t>
      </w:r>
      <w:r>
        <w:rPr>
          <w:spacing w:val="1"/>
          <w:sz w:val="24"/>
          <w:szCs w:val="24"/>
        </w:rPr>
        <w:t>i</w:t>
      </w:r>
      <w:r>
        <w:rPr>
          <w:sz w:val="24"/>
          <w:szCs w:val="24"/>
        </w:rPr>
        <w:t>v</w:t>
      </w:r>
      <w:r>
        <w:rPr>
          <w:spacing w:val="-1"/>
          <w:sz w:val="24"/>
          <w:szCs w:val="24"/>
        </w:rPr>
        <w:t>e</w:t>
      </w:r>
      <w:r>
        <w:rPr>
          <w:sz w:val="24"/>
          <w:szCs w:val="24"/>
        </w:rPr>
        <w:t>:</w:t>
      </w:r>
      <w:r w:rsidR="00F97051">
        <w:rPr>
          <w:sz w:val="24"/>
          <w:szCs w:val="24"/>
        </w:rPr>
        <w:t xml:space="preserve"> </w:t>
      </w:r>
      <w:r>
        <w:rPr>
          <w:sz w:val="24"/>
          <w:szCs w:val="24"/>
          <w:u w:val="single" w:color="000000"/>
        </w:rPr>
        <w:t xml:space="preserve"> </w:t>
      </w:r>
      <w:r>
        <w:rPr>
          <w:sz w:val="24"/>
          <w:szCs w:val="24"/>
          <w:u w:val="single" w:color="000000"/>
        </w:rPr>
        <w:tab/>
      </w:r>
    </w:p>
    <w:p w:rsidR="00A641E0" w:rsidRDefault="00A641E0">
      <w:pPr>
        <w:tabs>
          <w:tab w:val="left" w:pos="4820"/>
        </w:tabs>
        <w:ind w:left="140"/>
        <w:rPr>
          <w:sz w:val="24"/>
          <w:szCs w:val="24"/>
          <w:u w:val="single" w:color="000000"/>
        </w:rPr>
      </w:pPr>
    </w:p>
    <w:p w:rsidR="00A641E0" w:rsidRDefault="00A641E0">
      <w:pPr>
        <w:tabs>
          <w:tab w:val="left" w:pos="4820"/>
        </w:tabs>
        <w:ind w:left="140"/>
        <w:rPr>
          <w:sz w:val="24"/>
          <w:szCs w:val="24"/>
          <w:u w:val="single" w:color="000000"/>
        </w:rPr>
      </w:pPr>
    </w:p>
    <w:p w:rsidR="00A641E0" w:rsidRDefault="00A641E0">
      <w:pPr>
        <w:tabs>
          <w:tab w:val="left" w:pos="4820"/>
        </w:tabs>
        <w:ind w:left="140"/>
        <w:rPr>
          <w:sz w:val="24"/>
          <w:szCs w:val="24"/>
          <w:u w:val="single" w:color="000000"/>
        </w:rPr>
      </w:pPr>
    </w:p>
    <w:p w:rsidR="00A641E0" w:rsidRDefault="00A641E0">
      <w:pPr>
        <w:tabs>
          <w:tab w:val="left" w:pos="4820"/>
        </w:tabs>
        <w:ind w:left="140"/>
        <w:rPr>
          <w:sz w:val="24"/>
          <w:szCs w:val="24"/>
          <w:u w:val="single" w:color="000000"/>
        </w:rPr>
      </w:pPr>
    </w:p>
    <w:p w:rsidR="00A641E0" w:rsidRDefault="00A641E0">
      <w:pPr>
        <w:tabs>
          <w:tab w:val="left" w:pos="4820"/>
        </w:tabs>
        <w:ind w:left="140"/>
        <w:rPr>
          <w:sz w:val="24"/>
          <w:szCs w:val="24"/>
          <w:u w:val="single" w:color="000000"/>
        </w:rPr>
      </w:pPr>
    </w:p>
    <w:p w:rsidR="00A641E0" w:rsidRDefault="00A641E0">
      <w:pPr>
        <w:tabs>
          <w:tab w:val="left" w:pos="4820"/>
        </w:tabs>
        <w:ind w:left="140"/>
        <w:rPr>
          <w:sz w:val="24"/>
          <w:szCs w:val="24"/>
          <w:u w:val="single" w:color="000000"/>
        </w:rPr>
      </w:pPr>
    </w:p>
    <w:p w:rsidR="00A641E0" w:rsidRDefault="00A641E0">
      <w:pPr>
        <w:tabs>
          <w:tab w:val="left" w:pos="4820"/>
        </w:tabs>
        <w:ind w:left="140"/>
        <w:rPr>
          <w:sz w:val="24"/>
          <w:szCs w:val="24"/>
          <w:u w:val="single" w:color="000000"/>
        </w:rPr>
      </w:pPr>
    </w:p>
    <w:p w:rsidR="00A641E0" w:rsidRDefault="00A641E0">
      <w:pPr>
        <w:tabs>
          <w:tab w:val="left" w:pos="4820"/>
        </w:tabs>
        <w:ind w:left="140"/>
        <w:rPr>
          <w:sz w:val="24"/>
          <w:szCs w:val="24"/>
          <w:u w:val="single" w:color="000000"/>
        </w:rPr>
      </w:pPr>
    </w:p>
    <w:p w:rsidR="00A641E0" w:rsidRDefault="00A641E0">
      <w:pPr>
        <w:tabs>
          <w:tab w:val="left" w:pos="4820"/>
        </w:tabs>
        <w:ind w:left="140"/>
        <w:rPr>
          <w:sz w:val="24"/>
          <w:szCs w:val="24"/>
          <w:u w:val="single" w:color="000000"/>
        </w:rPr>
      </w:pPr>
    </w:p>
    <w:p w:rsidR="00A641E0" w:rsidRDefault="00A641E0">
      <w:pPr>
        <w:tabs>
          <w:tab w:val="left" w:pos="4820"/>
        </w:tabs>
        <w:ind w:left="140"/>
        <w:rPr>
          <w:sz w:val="24"/>
          <w:szCs w:val="24"/>
          <w:u w:val="single" w:color="000000"/>
        </w:rPr>
      </w:pPr>
    </w:p>
    <w:p w:rsidR="00A641E0" w:rsidRDefault="00A641E0">
      <w:pPr>
        <w:tabs>
          <w:tab w:val="left" w:pos="4820"/>
        </w:tabs>
        <w:ind w:left="140"/>
        <w:rPr>
          <w:sz w:val="24"/>
          <w:szCs w:val="24"/>
          <w:u w:val="single" w:color="000000"/>
        </w:rPr>
      </w:pPr>
    </w:p>
    <w:p w:rsidR="00A641E0" w:rsidRDefault="00A641E0">
      <w:pPr>
        <w:tabs>
          <w:tab w:val="left" w:pos="4820"/>
        </w:tabs>
        <w:ind w:left="140"/>
        <w:rPr>
          <w:sz w:val="24"/>
          <w:szCs w:val="24"/>
          <w:u w:val="single" w:color="000000"/>
        </w:rPr>
      </w:pPr>
    </w:p>
    <w:p w:rsidR="00A641E0" w:rsidRDefault="00A641E0">
      <w:pPr>
        <w:tabs>
          <w:tab w:val="left" w:pos="4820"/>
        </w:tabs>
        <w:ind w:left="140"/>
        <w:rPr>
          <w:sz w:val="24"/>
          <w:szCs w:val="24"/>
          <w:u w:val="single" w:color="000000"/>
        </w:rPr>
      </w:pPr>
    </w:p>
    <w:p w:rsidR="00A641E0" w:rsidRDefault="00A641E0">
      <w:pPr>
        <w:tabs>
          <w:tab w:val="left" w:pos="4820"/>
        </w:tabs>
        <w:ind w:left="140"/>
        <w:rPr>
          <w:sz w:val="24"/>
          <w:szCs w:val="24"/>
          <w:u w:val="single" w:color="000000"/>
        </w:rPr>
      </w:pPr>
    </w:p>
    <w:p w:rsidR="00A641E0" w:rsidRDefault="00A641E0">
      <w:pPr>
        <w:tabs>
          <w:tab w:val="left" w:pos="4820"/>
        </w:tabs>
        <w:ind w:left="140"/>
        <w:rPr>
          <w:sz w:val="24"/>
          <w:szCs w:val="24"/>
          <w:u w:val="single" w:color="000000"/>
        </w:rPr>
      </w:pPr>
    </w:p>
    <w:p w:rsidR="008F5466" w:rsidRDefault="008F5466">
      <w:pPr>
        <w:tabs>
          <w:tab w:val="left" w:pos="4820"/>
        </w:tabs>
        <w:ind w:left="140"/>
        <w:rPr>
          <w:sz w:val="24"/>
          <w:szCs w:val="24"/>
          <w:u w:val="single" w:color="000000"/>
        </w:rPr>
      </w:pPr>
    </w:p>
    <w:p w:rsidR="008F5466" w:rsidRDefault="008F5466">
      <w:pPr>
        <w:tabs>
          <w:tab w:val="left" w:pos="4820"/>
        </w:tabs>
        <w:ind w:left="140"/>
        <w:rPr>
          <w:sz w:val="24"/>
          <w:szCs w:val="24"/>
          <w:u w:val="single" w:color="000000"/>
        </w:rPr>
      </w:pPr>
    </w:p>
    <w:p w:rsidR="008F5466" w:rsidRDefault="008F5466">
      <w:pPr>
        <w:tabs>
          <w:tab w:val="left" w:pos="4820"/>
        </w:tabs>
        <w:ind w:left="140"/>
        <w:rPr>
          <w:sz w:val="24"/>
          <w:szCs w:val="24"/>
          <w:u w:val="single" w:color="000000"/>
        </w:rPr>
        <w:sectPr w:rsidR="008F5466">
          <w:type w:val="continuous"/>
          <w:pgSz w:w="12240" w:h="15840"/>
          <w:pgMar w:top="1380" w:right="1300" w:bottom="280" w:left="1300" w:header="720" w:footer="720" w:gutter="0"/>
          <w:cols w:space="720"/>
        </w:sectPr>
      </w:pPr>
    </w:p>
    <w:p w:rsidR="00F4027B" w:rsidRDefault="00F4027B" w:rsidP="008F5466">
      <w:pPr>
        <w:tabs>
          <w:tab w:val="left" w:pos="4820"/>
        </w:tabs>
        <w:ind w:left="0"/>
        <w:rPr>
          <w:sz w:val="24"/>
          <w:szCs w:val="24"/>
          <w:u w:val="single" w:color="000000"/>
        </w:rPr>
      </w:pPr>
    </w:p>
    <w:tbl>
      <w:tblPr>
        <w:tblStyle w:val="TableGrid"/>
        <w:tblpPr w:leftFromText="180" w:rightFromText="180" w:horzAnchor="page" w:tblpX="1876" w:tblpY="1065"/>
        <w:tblW w:w="12947" w:type="dxa"/>
        <w:tblLayout w:type="fixed"/>
        <w:tblLook w:val="04A0" w:firstRow="1" w:lastRow="0" w:firstColumn="1" w:lastColumn="0" w:noHBand="0" w:noVBand="1"/>
      </w:tblPr>
      <w:tblGrid>
        <w:gridCol w:w="827"/>
        <w:gridCol w:w="1530"/>
        <w:gridCol w:w="518"/>
        <w:gridCol w:w="540"/>
        <w:gridCol w:w="540"/>
        <w:gridCol w:w="540"/>
        <w:gridCol w:w="540"/>
        <w:gridCol w:w="540"/>
        <w:gridCol w:w="450"/>
        <w:gridCol w:w="540"/>
        <w:gridCol w:w="540"/>
        <w:gridCol w:w="540"/>
        <w:gridCol w:w="540"/>
        <w:gridCol w:w="630"/>
        <w:gridCol w:w="540"/>
        <w:gridCol w:w="1162"/>
        <w:gridCol w:w="1170"/>
        <w:gridCol w:w="1260"/>
      </w:tblGrid>
      <w:tr w:rsidR="008F5466" w:rsidTr="008F5466">
        <w:tc>
          <w:tcPr>
            <w:tcW w:w="827" w:type="dxa"/>
            <w:vMerge w:val="restart"/>
          </w:tcPr>
          <w:p w:rsidR="008F5466" w:rsidRDefault="008F5466" w:rsidP="008F5466">
            <w:pPr>
              <w:spacing w:line="200" w:lineRule="exact"/>
              <w:ind w:left="0"/>
            </w:pPr>
            <w:r>
              <w:t>No.</w:t>
            </w:r>
          </w:p>
        </w:tc>
        <w:tc>
          <w:tcPr>
            <w:tcW w:w="1530" w:type="dxa"/>
            <w:vMerge w:val="restart"/>
          </w:tcPr>
          <w:p w:rsidR="008F5466" w:rsidRDefault="008F5466" w:rsidP="008F5466">
            <w:pPr>
              <w:spacing w:line="200" w:lineRule="exact"/>
              <w:ind w:left="0"/>
            </w:pPr>
            <w:r>
              <w:t>Name of Staff</w:t>
            </w:r>
          </w:p>
        </w:tc>
        <w:tc>
          <w:tcPr>
            <w:tcW w:w="6998" w:type="dxa"/>
            <w:gridSpan w:val="13"/>
          </w:tcPr>
          <w:p w:rsidR="008F5466" w:rsidRDefault="008F5466" w:rsidP="008F5466">
            <w:pPr>
              <w:spacing w:line="200" w:lineRule="exact"/>
              <w:ind w:left="0"/>
            </w:pPr>
            <w:r>
              <w:t>Staff Input (in the form of a bar chart)</w:t>
            </w:r>
            <w:r w:rsidRPr="00327F07">
              <w:rPr>
                <w:vertAlign w:val="superscript"/>
              </w:rPr>
              <w:t>2</w:t>
            </w:r>
          </w:p>
        </w:tc>
        <w:tc>
          <w:tcPr>
            <w:tcW w:w="3592" w:type="dxa"/>
            <w:gridSpan w:val="3"/>
          </w:tcPr>
          <w:p w:rsidR="008F5466" w:rsidRDefault="008F5466" w:rsidP="008F5466">
            <w:pPr>
              <w:spacing w:line="200" w:lineRule="exact"/>
              <w:ind w:left="0"/>
            </w:pPr>
            <w:r>
              <w:t>Total Staff-month input</w:t>
            </w:r>
          </w:p>
        </w:tc>
      </w:tr>
      <w:tr w:rsidR="008F5466" w:rsidTr="001C53FB">
        <w:tc>
          <w:tcPr>
            <w:tcW w:w="827" w:type="dxa"/>
            <w:vMerge/>
          </w:tcPr>
          <w:p w:rsidR="008F5466" w:rsidRDefault="008F5466" w:rsidP="008F5466">
            <w:pPr>
              <w:spacing w:line="200" w:lineRule="exact"/>
              <w:ind w:left="0"/>
            </w:pPr>
          </w:p>
        </w:tc>
        <w:tc>
          <w:tcPr>
            <w:tcW w:w="1530" w:type="dxa"/>
            <w:vMerge/>
          </w:tcPr>
          <w:p w:rsidR="008F5466" w:rsidRDefault="008F5466" w:rsidP="008F5466">
            <w:pPr>
              <w:spacing w:line="200" w:lineRule="exact"/>
              <w:ind w:left="0"/>
            </w:pPr>
          </w:p>
        </w:tc>
        <w:tc>
          <w:tcPr>
            <w:tcW w:w="518" w:type="dxa"/>
            <w:vAlign w:val="center"/>
          </w:tcPr>
          <w:p w:rsidR="008F5466" w:rsidRDefault="008F5466" w:rsidP="001C53FB">
            <w:pPr>
              <w:spacing w:line="200" w:lineRule="exact"/>
              <w:ind w:left="0"/>
              <w:jc w:val="center"/>
            </w:pPr>
            <w:r>
              <w:t>1</w:t>
            </w:r>
          </w:p>
        </w:tc>
        <w:tc>
          <w:tcPr>
            <w:tcW w:w="540" w:type="dxa"/>
            <w:vAlign w:val="center"/>
          </w:tcPr>
          <w:p w:rsidR="008F5466" w:rsidRDefault="008F5466" w:rsidP="001C53FB">
            <w:pPr>
              <w:spacing w:line="200" w:lineRule="exact"/>
              <w:ind w:left="0"/>
              <w:jc w:val="center"/>
            </w:pPr>
            <w:r>
              <w:t>2</w:t>
            </w:r>
          </w:p>
        </w:tc>
        <w:tc>
          <w:tcPr>
            <w:tcW w:w="540" w:type="dxa"/>
            <w:vAlign w:val="center"/>
          </w:tcPr>
          <w:p w:rsidR="008F5466" w:rsidRDefault="008F5466" w:rsidP="001C53FB">
            <w:pPr>
              <w:spacing w:line="200" w:lineRule="exact"/>
              <w:ind w:left="0"/>
              <w:jc w:val="center"/>
            </w:pPr>
            <w:r>
              <w:t>3</w:t>
            </w:r>
          </w:p>
        </w:tc>
        <w:tc>
          <w:tcPr>
            <w:tcW w:w="540" w:type="dxa"/>
            <w:vAlign w:val="center"/>
          </w:tcPr>
          <w:p w:rsidR="008F5466" w:rsidRDefault="008F5466" w:rsidP="001C53FB">
            <w:pPr>
              <w:spacing w:line="200" w:lineRule="exact"/>
              <w:ind w:left="0"/>
              <w:jc w:val="center"/>
            </w:pPr>
            <w:r>
              <w:t>4</w:t>
            </w:r>
          </w:p>
        </w:tc>
        <w:tc>
          <w:tcPr>
            <w:tcW w:w="540" w:type="dxa"/>
            <w:vAlign w:val="center"/>
          </w:tcPr>
          <w:p w:rsidR="008F5466" w:rsidRDefault="008F5466" w:rsidP="001C53FB">
            <w:pPr>
              <w:spacing w:line="200" w:lineRule="exact"/>
              <w:ind w:left="0"/>
              <w:jc w:val="center"/>
            </w:pPr>
            <w:r>
              <w:t>5</w:t>
            </w:r>
          </w:p>
        </w:tc>
        <w:tc>
          <w:tcPr>
            <w:tcW w:w="540" w:type="dxa"/>
            <w:vAlign w:val="center"/>
          </w:tcPr>
          <w:p w:rsidR="008F5466" w:rsidRDefault="008F5466" w:rsidP="001C53FB">
            <w:pPr>
              <w:spacing w:line="200" w:lineRule="exact"/>
              <w:ind w:left="0"/>
              <w:jc w:val="center"/>
            </w:pPr>
            <w:r>
              <w:t>6</w:t>
            </w:r>
          </w:p>
        </w:tc>
        <w:tc>
          <w:tcPr>
            <w:tcW w:w="450" w:type="dxa"/>
            <w:vAlign w:val="center"/>
          </w:tcPr>
          <w:p w:rsidR="008F5466" w:rsidRDefault="008F5466" w:rsidP="001C53FB">
            <w:pPr>
              <w:spacing w:line="200" w:lineRule="exact"/>
              <w:ind w:left="0"/>
              <w:jc w:val="center"/>
            </w:pPr>
            <w:r>
              <w:t>7</w:t>
            </w:r>
          </w:p>
        </w:tc>
        <w:tc>
          <w:tcPr>
            <w:tcW w:w="540" w:type="dxa"/>
            <w:vAlign w:val="center"/>
          </w:tcPr>
          <w:p w:rsidR="008F5466" w:rsidRDefault="008F5466" w:rsidP="001C53FB">
            <w:pPr>
              <w:spacing w:line="200" w:lineRule="exact"/>
              <w:ind w:left="0"/>
              <w:jc w:val="center"/>
            </w:pPr>
            <w:r>
              <w:t>8</w:t>
            </w:r>
          </w:p>
        </w:tc>
        <w:tc>
          <w:tcPr>
            <w:tcW w:w="540" w:type="dxa"/>
            <w:vAlign w:val="center"/>
          </w:tcPr>
          <w:p w:rsidR="008F5466" w:rsidRDefault="008F5466" w:rsidP="001C53FB">
            <w:pPr>
              <w:spacing w:line="200" w:lineRule="exact"/>
              <w:ind w:left="0"/>
              <w:jc w:val="center"/>
            </w:pPr>
            <w:r>
              <w:t>9</w:t>
            </w:r>
          </w:p>
        </w:tc>
        <w:tc>
          <w:tcPr>
            <w:tcW w:w="540" w:type="dxa"/>
            <w:vAlign w:val="center"/>
          </w:tcPr>
          <w:p w:rsidR="008F5466" w:rsidRDefault="008F5466" w:rsidP="001C53FB">
            <w:pPr>
              <w:spacing w:line="200" w:lineRule="exact"/>
              <w:ind w:left="0"/>
              <w:jc w:val="center"/>
            </w:pPr>
            <w:r>
              <w:t>10</w:t>
            </w:r>
          </w:p>
        </w:tc>
        <w:tc>
          <w:tcPr>
            <w:tcW w:w="540" w:type="dxa"/>
            <w:vAlign w:val="center"/>
          </w:tcPr>
          <w:p w:rsidR="008F5466" w:rsidRDefault="008F5466" w:rsidP="001C53FB">
            <w:pPr>
              <w:spacing w:line="200" w:lineRule="exact"/>
              <w:ind w:left="0"/>
              <w:jc w:val="center"/>
            </w:pPr>
            <w:r>
              <w:t>11</w:t>
            </w:r>
          </w:p>
        </w:tc>
        <w:tc>
          <w:tcPr>
            <w:tcW w:w="630" w:type="dxa"/>
            <w:vAlign w:val="center"/>
          </w:tcPr>
          <w:p w:rsidR="008F5466" w:rsidRDefault="008F5466" w:rsidP="001C53FB">
            <w:pPr>
              <w:spacing w:line="200" w:lineRule="exact"/>
              <w:ind w:left="0"/>
              <w:jc w:val="center"/>
            </w:pPr>
            <w:r>
              <w:t>12</w:t>
            </w:r>
          </w:p>
        </w:tc>
        <w:tc>
          <w:tcPr>
            <w:tcW w:w="540" w:type="dxa"/>
            <w:vAlign w:val="center"/>
          </w:tcPr>
          <w:p w:rsidR="008F5466" w:rsidRDefault="008F5466" w:rsidP="001C53FB">
            <w:pPr>
              <w:spacing w:line="200" w:lineRule="exact"/>
              <w:ind w:left="0"/>
              <w:jc w:val="center"/>
            </w:pPr>
            <w:r>
              <w:t>n</w:t>
            </w:r>
          </w:p>
        </w:tc>
        <w:tc>
          <w:tcPr>
            <w:tcW w:w="1162" w:type="dxa"/>
            <w:vAlign w:val="center"/>
          </w:tcPr>
          <w:p w:rsidR="008F5466" w:rsidRDefault="008F5466" w:rsidP="001C53FB">
            <w:pPr>
              <w:spacing w:line="200" w:lineRule="exact"/>
              <w:ind w:left="0"/>
              <w:jc w:val="center"/>
            </w:pPr>
            <w:r>
              <w:t>Home</w:t>
            </w:r>
          </w:p>
        </w:tc>
        <w:tc>
          <w:tcPr>
            <w:tcW w:w="1170" w:type="dxa"/>
            <w:vAlign w:val="center"/>
          </w:tcPr>
          <w:p w:rsidR="008F5466" w:rsidRDefault="008F5466" w:rsidP="001C53FB">
            <w:pPr>
              <w:spacing w:line="200" w:lineRule="exact"/>
              <w:ind w:left="0"/>
              <w:jc w:val="center"/>
            </w:pPr>
            <w:r>
              <w:t>Field</w:t>
            </w:r>
            <w:r w:rsidRPr="00327F07">
              <w:rPr>
                <w:vertAlign w:val="superscript"/>
              </w:rPr>
              <w:t>3</w:t>
            </w:r>
          </w:p>
        </w:tc>
        <w:tc>
          <w:tcPr>
            <w:tcW w:w="1260" w:type="dxa"/>
            <w:vAlign w:val="center"/>
          </w:tcPr>
          <w:p w:rsidR="008F5466" w:rsidRDefault="008F5466" w:rsidP="001C53FB">
            <w:pPr>
              <w:spacing w:line="200" w:lineRule="exact"/>
              <w:ind w:left="0"/>
              <w:jc w:val="center"/>
            </w:pPr>
            <w:r>
              <w:t>Total</w:t>
            </w:r>
          </w:p>
        </w:tc>
      </w:tr>
      <w:tr w:rsidR="008F5466" w:rsidTr="008F5466">
        <w:tc>
          <w:tcPr>
            <w:tcW w:w="12947" w:type="dxa"/>
            <w:gridSpan w:val="18"/>
          </w:tcPr>
          <w:p w:rsidR="00327F07" w:rsidRDefault="00327F07" w:rsidP="008F5466">
            <w:pPr>
              <w:spacing w:line="200" w:lineRule="exact"/>
              <w:ind w:left="0"/>
            </w:pPr>
            <w:r>
              <w:t xml:space="preserve">Foreign </w:t>
            </w:r>
          </w:p>
        </w:tc>
      </w:tr>
      <w:tr w:rsidR="0034006A" w:rsidTr="001C53FB">
        <w:tc>
          <w:tcPr>
            <w:tcW w:w="827" w:type="dxa"/>
            <w:vMerge w:val="restart"/>
            <w:vAlign w:val="center"/>
          </w:tcPr>
          <w:p w:rsidR="0034006A" w:rsidRDefault="0034006A" w:rsidP="001C53FB">
            <w:pPr>
              <w:spacing w:line="200" w:lineRule="exact"/>
              <w:ind w:left="0"/>
              <w:jc w:val="center"/>
            </w:pPr>
            <w:r>
              <w:t>1</w:t>
            </w:r>
          </w:p>
        </w:tc>
        <w:tc>
          <w:tcPr>
            <w:tcW w:w="1530" w:type="dxa"/>
          </w:tcPr>
          <w:p w:rsidR="0034006A" w:rsidRDefault="0034006A" w:rsidP="008F5466">
            <w:pPr>
              <w:spacing w:line="200" w:lineRule="exact"/>
              <w:ind w:left="0"/>
            </w:pPr>
            <w:r>
              <w:t>[Home]</w:t>
            </w:r>
          </w:p>
        </w:tc>
        <w:tc>
          <w:tcPr>
            <w:tcW w:w="518"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45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63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1162" w:type="dxa"/>
          </w:tcPr>
          <w:p w:rsidR="0034006A" w:rsidRDefault="0034006A" w:rsidP="008F5466">
            <w:pPr>
              <w:spacing w:line="200" w:lineRule="exact"/>
              <w:ind w:left="0"/>
            </w:pPr>
          </w:p>
        </w:tc>
        <w:tc>
          <w:tcPr>
            <w:tcW w:w="1170" w:type="dxa"/>
          </w:tcPr>
          <w:p w:rsidR="0034006A" w:rsidRDefault="00B070C9" w:rsidP="008F5466">
            <w:pPr>
              <w:spacing w:line="200" w:lineRule="exact"/>
              <w:ind w:left="0"/>
            </w:pPr>
            <w:r>
              <w:rPr>
                <w:noProof/>
              </w:rPr>
              <w:drawing>
                <wp:anchor distT="0" distB="0" distL="114300" distR="114300" simplePos="0" relativeHeight="251675136" behindDoc="0" locked="0" layoutInCell="1" allowOverlap="1" wp14:anchorId="2F558780" wp14:editId="7F3C04E0">
                  <wp:simplePos x="0" y="0"/>
                  <wp:positionH relativeFrom="column">
                    <wp:posOffset>-55880</wp:posOffset>
                  </wp:positionH>
                  <wp:positionV relativeFrom="paragraph">
                    <wp:posOffset>6350</wp:posOffset>
                  </wp:positionV>
                  <wp:extent cx="714375" cy="127635"/>
                  <wp:effectExtent l="0" t="0" r="9525" b="5715"/>
                  <wp:wrapNone/>
                  <wp:docPr id="2409"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14375" cy="127635"/>
                          </a:xfrm>
                          <a:prstGeom prst="rect">
                            <a:avLst/>
                          </a:prstGeom>
                          <a:noFill/>
                        </pic:spPr>
                      </pic:pic>
                    </a:graphicData>
                  </a:graphic>
                  <wp14:sizeRelH relativeFrom="margin">
                    <wp14:pctWidth>0</wp14:pctWidth>
                  </wp14:sizeRelH>
                  <wp14:sizeRelV relativeFrom="margin">
                    <wp14:pctHeight>0</wp14:pctHeight>
                  </wp14:sizeRelV>
                </wp:anchor>
              </w:drawing>
            </w:r>
          </w:p>
        </w:tc>
        <w:tc>
          <w:tcPr>
            <w:tcW w:w="1260" w:type="dxa"/>
            <w:vMerge w:val="restart"/>
          </w:tcPr>
          <w:p w:rsidR="0034006A" w:rsidRDefault="0034006A" w:rsidP="008F5466">
            <w:pPr>
              <w:spacing w:line="200" w:lineRule="exact"/>
              <w:ind w:left="0"/>
            </w:pPr>
          </w:p>
        </w:tc>
      </w:tr>
      <w:tr w:rsidR="0034006A" w:rsidTr="001C53FB">
        <w:tc>
          <w:tcPr>
            <w:tcW w:w="827" w:type="dxa"/>
            <w:vMerge/>
            <w:vAlign w:val="center"/>
          </w:tcPr>
          <w:p w:rsidR="0034006A" w:rsidRDefault="0034006A" w:rsidP="001C53FB">
            <w:pPr>
              <w:spacing w:line="200" w:lineRule="exact"/>
              <w:ind w:left="0"/>
              <w:jc w:val="center"/>
            </w:pPr>
          </w:p>
        </w:tc>
        <w:tc>
          <w:tcPr>
            <w:tcW w:w="1530" w:type="dxa"/>
          </w:tcPr>
          <w:p w:rsidR="0034006A" w:rsidRDefault="0034006A" w:rsidP="008F5466">
            <w:pPr>
              <w:spacing w:line="200" w:lineRule="exact"/>
              <w:ind w:left="0"/>
            </w:pPr>
            <w:r>
              <w:t>[Field]</w:t>
            </w:r>
          </w:p>
        </w:tc>
        <w:tc>
          <w:tcPr>
            <w:tcW w:w="518"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45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63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1162" w:type="dxa"/>
          </w:tcPr>
          <w:p w:rsidR="0034006A" w:rsidRDefault="00B070C9" w:rsidP="008F5466">
            <w:pPr>
              <w:spacing w:line="200" w:lineRule="exact"/>
              <w:ind w:left="0"/>
            </w:pPr>
            <w:r>
              <w:rPr>
                <w:noProof/>
              </w:rPr>
              <w:drawing>
                <wp:anchor distT="0" distB="0" distL="114300" distR="114300" simplePos="0" relativeHeight="251676160" behindDoc="0" locked="0" layoutInCell="1" allowOverlap="1" wp14:anchorId="3C93FB3D" wp14:editId="141A225D">
                  <wp:simplePos x="0" y="0"/>
                  <wp:positionH relativeFrom="column">
                    <wp:posOffset>-55880</wp:posOffset>
                  </wp:positionH>
                  <wp:positionV relativeFrom="paragraph">
                    <wp:posOffset>4445</wp:posOffset>
                  </wp:positionV>
                  <wp:extent cx="714375" cy="128160"/>
                  <wp:effectExtent l="0" t="0" r="0" b="5715"/>
                  <wp:wrapNone/>
                  <wp:docPr id="2413"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14375" cy="128160"/>
                          </a:xfrm>
                          <a:prstGeom prst="rect">
                            <a:avLst/>
                          </a:prstGeom>
                          <a:noFill/>
                        </pic:spPr>
                      </pic:pic>
                    </a:graphicData>
                  </a:graphic>
                  <wp14:sizeRelH relativeFrom="margin">
                    <wp14:pctWidth>0</wp14:pctWidth>
                  </wp14:sizeRelH>
                  <wp14:sizeRelV relativeFrom="margin">
                    <wp14:pctHeight>0</wp14:pctHeight>
                  </wp14:sizeRelV>
                </wp:anchor>
              </w:drawing>
            </w:r>
          </w:p>
        </w:tc>
        <w:tc>
          <w:tcPr>
            <w:tcW w:w="1170" w:type="dxa"/>
          </w:tcPr>
          <w:p w:rsidR="0034006A" w:rsidRDefault="0034006A" w:rsidP="008F5466">
            <w:pPr>
              <w:spacing w:line="200" w:lineRule="exact"/>
              <w:ind w:left="0"/>
            </w:pPr>
          </w:p>
        </w:tc>
        <w:tc>
          <w:tcPr>
            <w:tcW w:w="1260" w:type="dxa"/>
            <w:vMerge/>
          </w:tcPr>
          <w:p w:rsidR="0034006A" w:rsidRDefault="0034006A" w:rsidP="008F5466">
            <w:pPr>
              <w:spacing w:line="200" w:lineRule="exact"/>
              <w:ind w:left="0"/>
            </w:pPr>
          </w:p>
        </w:tc>
      </w:tr>
      <w:tr w:rsidR="0034006A" w:rsidTr="001C53FB">
        <w:tc>
          <w:tcPr>
            <w:tcW w:w="827" w:type="dxa"/>
            <w:vMerge w:val="restart"/>
            <w:vAlign w:val="center"/>
          </w:tcPr>
          <w:p w:rsidR="0034006A" w:rsidRDefault="0034006A" w:rsidP="001C53FB">
            <w:pPr>
              <w:spacing w:line="200" w:lineRule="exact"/>
              <w:ind w:left="0"/>
              <w:jc w:val="center"/>
            </w:pPr>
            <w:r>
              <w:t>2</w:t>
            </w:r>
          </w:p>
        </w:tc>
        <w:tc>
          <w:tcPr>
            <w:tcW w:w="1530" w:type="dxa"/>
          </w:tcPr>
          <w:p w:rsidR="0034006A" w:rsidRDefault="0034006A" w:rsidP="008F5466">
            <w:pPr>
              <w:spacing w:line="200" w:lineRule="exact"/>
              <w:ind w:left="0"/>
            </w:pPr>
          </w:p>
        </w:tc>
        <w:tc>
          <w:tcPr>
            <w:tcW w:w="518"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45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63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1162" w:type="dxa"/>
          </w:tcPr>
          <w:p w:rsidR="0034006A" w:rsidRDefault="0034006A" w:rsidP="008F5466">
            <w:pPr>
              <w:spacing w:line="200" w:lineRule="exact"/>
              <w:ind w:left="0"/>
            </w:pPr>
          </w:p>
        </w:tc>
        <w:tc>
          <w:tcPr>
            <w:tcW w:w="1170" w:type="dxa"/>
          </w:tcPr>
          <w:p w:rsidR="0034006A" w:rsidRDefault="00B070C9" w:rsidP="008F5466">
            <w:pPr>
              <w:spacing w:line="200" w:lineRule="exact"/>
              <w:ind w:left="0"/>
            </w:pPr>
            <w:r>
              <w:rPr>
                <w:noProof/>
              </w:rPr>
              <w:drawing>
                <wp:anchor distT="0" distB="0" distL="114300" distR="114300" simplePos="0" relativeHeight="251677184" behindDoc="0" locked="0" layoutInCell="1" allowOverlap="1" wp14:anchorId="49A4FD09" wp14:editId="598C2566">
                  <wp:simplePos x="0" y="0"/>
                  <wp:positionH relativeFrom="column">
                    <wp:posOffset>-60325</wp:posOffset>
                  </wp:positionH>
                  <wp:positionV relativeFrom="paragraph">
                    <wp:posOffset>4445</wp:posOffset>
                  </wp:positionV>
                  <wp:extent cx="714375" cy="127635"/>
                  <wp:effectExtent l="0" t="0" r="9525" b="5715"/>
                  <wp:wrapNone/>
                  <wp:docPr id="2410"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14375" cy="127635"/>
                          </a:xfrm>
                          <a:prstGeom prst="rect">
                            <a:avLst/>
                          </a:prstGeom>
                          <a:noFill/>
                        </pic:spPr>
                      </pic:pic>
                    </a:graphicData>
                  </a:graphic>
                  <wp14:sizeRelH relativeFrom="margin">
                    <wp14:pctWidth>0</wp14:pctWidth>
                  </wp14:sizeRelH>
                  <wp14:sizeRelV relativeFrom="margin">
                    <wp14:pctHeight>0</wp14:pctHeight>
                  </wp14:sizeRelV>
                </wp:anchor>
              </w:drawing>
            </w:r>
          </w:p>
        </w:tc>
        <w:tc>
          <w:tcPr>
            <w:tcW w:w="1260" w:type="dxa"/>
            <w:vMerge w:val="restart"/>
          </w:tcPr>
          <w:p w:rsidR="0034006A" w:rsidRDefault="0034006A" w:rsidP="008F5466">
            <w:pPr>
              <w:spacing w:line="200" w:lineRule="exact"/>
              <w:ind w:left="0"/>
            </w:pPr>
          </w:p>
        </w:tc>
      </w:tr>
      <w:tr w:rsidR="0034006A" w:rsidTr="001C53FB">
        <w:tc>
          <w:tcPr>
            <w:tcW w:w="827" w:type="dxa"/>
            <w:vMerge/>
            <w:vAlign w:val="center"/>
          </w:tcPr>
          <w:p w:rsidR="0034006A" w:rsidRDefault="0034006A" w:rsidP="001C53FB">
            <w:pPr>
              <w:spacing w:line="200" w:lineRule="exact"/>
              <w:ind w:left="0"/>
              <w:jc w:val="center"/>
            </w:pPr>
          </w:p>
        </w:tc>
        <w:tc>
          <w:tcPr>
            <w:tcW w:w="1530" w:type="dxa"/>
          </w:tcPr>
          <w:p w:rsidR="0034006A" w:rsidRDefault="0034006A" w:rsidP="008F5466">
            <w:pPr>
              <w:spacing w:line="200" w:lineRule="exact"/>
              <w:ind w:left="0"/>
            </w:pPr>
          </w:p>
        </w:tc>
        <w:tc>
          <w:tcPr>
            <w:tcW w:w="518"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45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630" w:type="dxa"/>
          </w:tcPr>
          <w:p w:rsidR="0034006A" w:rsidRDefault="0034006A" w:rsidP="008F5466">
            <w:pPr>
              <w:spacing w:line="200" w:lineRule="exact"/>
              <w:ind w:left="0"/>
            </w:pPr>
          </w:p>
        </w:tc>
        <w:tc>
          <w:tcPr>
            <w:tcW w:w="540" w:type="dxa"/>
          </w:tcPr>
          <w:p w:rsidR="0034006A" w:rsidRDefault="0034006A" w:rsidP="008F5466">
            <w:pPr>
              <w:spacing w:line="200" w:lineRule="exact"/>
              <w:ind w:left="0"/>
            </w:pPr>
          </w:p>
        </w:tc>
        <w:tc>
          <w:tcPr>
            <w:tcW w:w="1162" w:type="dxa"/>
          </w:tcPr>
          <w:p w:rsidR="0034006A" w:rsidRDefault="00B070C9" w:rsidP="008F5466">
            <w:pPr>
              <w:spacing w:line="200" w:lineRule="exact"/>
              <w:ind w:left="0"/>
            </w:pPr>
            <w:r>
              <w:rPr>
                <w:noProof/>
              </w:rPr>
              <w:drawing>
                <wp:anchor distT="0" distB="0" distL="114300" distR="114300" simplePos="0" relativeHeight="251678208" behindDoc="0" locked="0" layoutInCell="1" allowOverlap="1" wp14:anchorId="70839FCE" wp14:editId="0496954E">
                  <wp:simplePos x="0" y="0"/>
                  <wp:positionH relativeFrom="column">
                    <wp:posOffset>-55880</wp:posOffset>
                  </wp:positionH>
                  <wp:positionV relativeFrom="paragraph">
                    <wp:posOffset>4445</wp:posOffset>
                  </wp:positionV>
                  <wp:extent cx="714375" cy="128160"/>
                  <wp:effectExtent l="0" t="0" r="0" b="5715"/>
                  <wp:wrapNone/>
                  <wp:docPr id="2414"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14375" cy="128160"/>
                          </a:xfrm>
                          <a:prstGeom prst="rect">
                            <a:avLst/>
                          </a:prstGeom>
                          <a:noFill/>
                        </pic:spPr>
                      </pic:pic>
                    </a:graphicData>
                  </a:graphic>
                  <wp14:sizeRelH relativeFrom="margin">
                    <wp14:pctWidth>0</wp14:pctWidth>
                  </wp14:sizeRelH>
                  <wp14:sizeRelV relativeFrom="margin">
                    <wp14:pctHeight>0</wp14:pctHeight>
                  </wp14:sizeRelV>
                </wp:anchor>
              </w:drawing>
            </w:r>
          </w:p>
        </w:tc>
        <w:tc>
          <w:tcPr>
            <w:tcW w:w="1170" w:type="dxa"/>
          </w:tcPr>
          <w:p w:rsidR="0034006A" w:rsidRDefault="0034006A" w:rsidP="008F5466">
            <w:pPr>
              <w:spacing w:line="200" w:lineRule="exact"/>
              <w:ind w:left="0"/>
            </w:pPr>
          </w:p>
        </w:tc>
        <w:tc>
          <w:tcPr>
            <w:tcW w:w="1260" w:type="dxa"/>
            <w:vMerge/>
          </w:tcPr>
          <w:p w:rsidR="0034006A" w:rsidRDefault="0034006A" w:rsidP="008F5466">
            <w:pPr>
              <w:spacing w:line="200" w:lineRule="exact"/>
              <w:ind w:left="0"/>
            </w:pPr>
          </w:p>
        </w:tc>
      </w:tr>
      <w:tr w:rsidR="00B070C9" w:rsidTr="001C53FB">
        <w:tc>
          <w:tcPr>
            <w:tcW w:w="827" w:type="dxa"/>
            <w:vMerge w:val="restart"/>
            <w:vAlign w:val="center"/>
          </w:tcPr>
          <w:p w:rsidR="00B070C9" w:rsidRDefault="00B070C9" w:rsidP="001C53FB">
            <w:pPr>
              <w:spacing w:line="200" w:lineRule="exact"/>
              <w:ind w:left="0"/>
              <w:jc w:val="center"/>
            </w:pPr>
            <w:r>
              <w:t>3</w:t>
            </w:r>
          </w:p>
        </w:tc>
        <w:tc>
          <w:tcPr>
            <w:tcW w:w="1530" w:type="dxa"/>
          </w:tcPr>
          <w:p w:rsidR="00B070C9" w:rsidRDefault="00B070C9" w:rsidP="008F5466">
            <w:pPr>
              <w:spacing w:line="200" w:lineRule="exact"/>
              <w:ind w:left="0"/>
            </w:pPr>
          </w:p>
        </w:tc>
        <w:tc>
          <w:tcPr>
            <w:tcW w:w="518"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45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63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1162" w:type="dxa"/>
          </w:tcPr>
          <w:p w:rsidR="00B070C9" w:rsidRDefault="00B070C9" w:rsidP="008F5466">
            <w:pPr>
              <w:spacing w:line="200" w:lineRule="exact"/>
              <w:ind w:left="0"/>
            </w:pPr>
          </w:p>
        </w:tc>
        <w:tc>
          <w:tcPr>
            <w:tcW w:w="1170" w:type="dxa"/>
          </w:tcPr>
          <w:p w:rsidR="00B070C9" w:rsidRDefault="00B070C9" w:rsidP="008F5466">
            <w:pPr>
              <w:spacing w:line="200" w:lineRule="exact"/>
              <w:ind w:left="0"/>
            </w:pPr>
            <w:r>
              <w:rPr>
                <w:noProof/>
              </w:rPr>
              <w:drawing>
                <wp:anchor distT="0" distB="0" distL="114300" distR="114300" simplePos="0" relativeHeight="251679232" behindDoc="0" locked="0" layoutInCell="1" allowOverlap="1" wp14:anchorId="1FEA815E" wp14:editId="0271B730">
                  <wp:simplePos x="0" y="0"/>
                  <wp:positionH relativeFrom="column">
                    <wp:posOffset>-60325</wp:posOffset>
                  </wp:positionH>
                  <wp:positionV relativeFrom="paragraph">
                    <wp:posOffset>4445</wp:posOffset>
                  </wp:positionV>
                  <wp:extent cx="714375" cy="127635"/>
                  <wp:effectExtent l="0" t="0" r="9525" b="5715"/>
                  <wp:wrapNone/>
                  <wp:docPr id="2411"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14375" cy="127635"/>
                          </a:xfrm>
                          <a:prstGeom prst="rect">
                            <a:avLst/>
                          </a:prstGeom>
                          <a:noFill/>
                        </pic:spPr>
                      </pic:pic>
                    </a:graphicData>
                  </a:graphic>
                  <wp14:sizeRelH relativeFrom="margin">
                    <wp14:pctWidth>0</wp14:pctWidth>
                  </wp14:sizeRelH>
                  <wp14:sizeRelV relativeFrom="margin">
                    <wp14:pctHeight>0</wp14:pctHeight>
                  </wp14:sizeRelV>
                </wp:anchor>
              </w:drawing>
            </w:r>
          </w:p>
        </w:tc>
        <w:tc>
          <w:tcPr>
            <w:tcW w:w="1260" w:type="dxa"/>
            <w:vMerge w:val="restart"/>
          </w:tcPr>
          <w:p w:rsidR="00B070C9" w:rsidRDefault="00B070C9" w:rsidP="008F5466">
            <w:pPr>
              <w:spacing w:line="200" w:lineRule="exact"/>
              <w:ind w:left="0"/>
            </w:pPr>
          </w:p>
        </w:tc>
      </w:tr>
      <w:tr w:rsidR="00B070C9" w:rsidTr="001C53FB">
        <w:tc>
          <w:tcPr>
            <w:tcW w:w="827" w:type="dxa"/>
            <w:vMerge/>
            <w:vAlign w:val="center"/>
          </w:tcPr>
          <w:p w:rsidR="00B070C9" w:rsidRDefault="00B070C9" w:rsidP="001C53FB">
            <w:pPr>
              <w:spacing w:line="200" w:lineRule="exact"/>
              <w:ind w:left="0"/>
              <w:jc w:val="center"/>
            </w:pPr>
          </w:p>
        </w:tc>
        <w:tc>
          <w:tcPr>
            <w:tcW w:w="1530" w:type="dxa"/>
          </w:tcPr>
          <w:p w:rsidR="00B070C9" w:rsidRDefault="00B070C9" w:rsidP="008F5466">
            <w:pPr>
              <w:spacing w:line="200" w:lineRule="exact"/>
              <w:ind w:left="0"/>
            </w:pPr>
          </w:p>
        </w:tc>
        <w:tc>
          <w:tcPr>
            <w:tcW w:w="518"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45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63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1162" w:type="dxa"/>
          </w:tcPr>
          <w:p w:rsidR="00B070C9" w:rsidRDefault="00B070C9" w:rsidP="008F5466">
            <w:pPr>
              <w:spacing w:line="200" w:lineRule="exact"/>
              <w:ind w:left="0"/>
            </w:pPr>
            <w:r>
              <w:rPr>
                <w:noProof/>
              </w:rPr>
              <w:drawing>
                <wp:anchor distT="0" distB="0" distL="114300" distR="114300" simplePos="0" relativeHeight="251680256" behindDoc="0" locked="0" layoutInCell="1" allowOverlap="1" wp14:anchorId="5F8D5D37" wp14:editId="4D3DEA56">
                  <wp:simplePos x="0" y="0"/>
                  <wp:positionH relativeFrom="column">
                    <wp:posOffset>-55880</wp:posOffset>
                  </wp:positionH>
                  <wp:positionV relativeFrom="paragraph">
                    <wp:posOffset>4445</wp:posOffset>
                  </wp:positionV>
                  <wp:extent cx="714375" cy="128160"/>
                  <wp:effectExtent l="0" t="0" r="0" b="5715"/>
                  <wp:wrapNone/>
                  <wp:docPr id="2415"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14375" cy="128160"/>
                          </a:xfrm>
                          <a:prstGeom prst="rect">
                            <a:avLst/>
                          </a:prstGeom>
                          <a:noFill/>
                        </pic:spPr>
                      </pic:pic>
                    </a:graphicData>
                  </a:graphic>
                  <wp14:sizeRelH relativeFrom="margin">
                    <wp14:pctWidth>0</wp14:pctWidth>
                  </wp14:sizeRelH>
                  <wp14:sizeRelV relativeFrom="margin">
                    <wp14:pctHeight>0</wp14:pctHeight>
                  </wp14:sizeRelV>
                </wp:anchor>
              </w:drawing>
            </w:r>
          </w:p>
        </w:tc>
        <w:tc>
          <w:tcPr>
            <w:tcW w:w="1170" w:type="dxa"/>
          </w:tcPr>
          <w:p w:rsidR="00B070C9" w:rsidRDefault="00B070C9" w:rsidP="008F5466">
            <w:pPr>
              <w:spacing w:line="200" w:lineRule="exact"/>
              <w:ind w:left="0"/>
              <w:rPr>
                <w:noProof/>
              </w:rPr>
            </w:pPr>
          </w:p>
        </w:tc>
        <w:tc>
          <w:tcPr>
            <w:tcW w:w="1260" w:type="dxa"/>
            <w:vMerge/>
          </w:tcPr>
          <w:p w:rsidR="00B070C9" w:rsidRDefault="00B070C9" w:rsidP="008F5466">
            <w:pPr>
              <w:spacing w:line="200" w:lineRule="exact"/>
              <w:ind w:left="0"/>
            </w:pPr>
          </w:p>
        </w:tc>
      </w:tr>
      <w:tr w:rsidR="00B070C9" w:rsidTr="001C53FB">
        <w:tc>
          <w:tcPr>
            <w:tcW w:w="827" w:type="dxa"/>
            <w:vMerge w:val="restart"/>
            <w:vAlign w:val="center"/>
          </w:tcPr>
          <w:p w:rsidR="00B070C9" w:rsidRDefault="00B070C9" w:rsidP="001C53FB">
            <w:pPr>
              <w:spacing w:line="200" w:lineRule="exact"/>
              <w:ind w:left="0"/>
              <w:jc w:val="center"/>
            </w:pPr>
          </w:p>
        </w:tc>
        <w:tc>
          <w:tcPr>
            <w:tcW w:w="1530" w:type="dxa"/>
          </w:tcPr>
          <w:p w:rsidR="00B070C9" w:rsidRDefault="00B070C9" w:rsidP="008F5466">
            <w:pPr>
              <w:spacing w:line="200" w:lineRule="exact"/>
              <w:ind w:left="0"/>
            </w:pPr>
          </w:p>
        </w:tc>
        <w:tc>
          <w:tcPr>
            <w:tcW w:w="518"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45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63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1162" w:type="dxa"/>
          </w:tcPr>
          <w:p w:rsidR="00B070C9" w:rsidRDefault="00B070C9" w:rsidP="008F5466">
            <w:pPr>
              <w:spacing w:line="200" w:lineRule="exact"/>
              <w:ind w:left="0"/>
            </w:pPr>
          </w:p>
        </w:tc>
        <w:tc>
          <w:tcPr>
            <w:tcW w:w="1170" w:type="dxa"/>
          </w:tcPr>
          <w:p w:rsidR="00B070C9" w:rsidRDefault="00B070C9" w:rsidP="008F5466">
            <w:pPr>
              <w:spacing w:line="200" w:lineRule="exact"/>
              <w:ind w:left="0"/>
              <w:rPr>
                <w:noProof/>
              </w:rPr>
            </w:pPr>
            <w:r>
              <w:rPr>
                <w:noProof/>
              </w:rPr>
              <w:drawing>
                <wp:anchor distT="0" distB="0" distL="114300" distR="114300" simplePos="0" relativeHeight="251681280" behindDoc="0" locked="0" layoutInCell="1" allowOverlap="1" wp14:anchorId="5B53D08A" wp14:editId="39741C2B">
                  <wp:simplePos x="0" y="0"/>
                  <wp:positionH relativeFrom="column">
                    <wp:posOffset>-50800</wp:posOffset>
                  </wp:positionH>
                  <wp:positionV relativeFrom="paragraph">
                    <wp:posOffset>4445</wp:posOffset>
                  </wp:positionV>
                  <wp:extent cx="714375" cy="128160"/>
                  <wp:effectExtent l="0" t="0" r="0" b="5715"/>
                  <wp:wrapNone/>
                  <wp:docPr id="2416"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14375" cy="128160"/>
                          </a:xfrm>
                          <a:prstGeom prst="rect">
                            <a:avLst/>
                          </a:prstGeom>
                          <a:noFill/>
                        </pic:spPr>
                      </pic:pic>
                    </a:graphicData>
                  </a:graphic>
                  <wp14:sizeRelH relativeFrom="margin">
                    <wp14:pctWidth>0</wp14:pctWidth>
                  </wp14:sizeRelH>
                  <wp14:sizeRelV relativeFrom="margin">
                    <wp14:pctHeight>0</wp14:pctHeight>
                  </wp14:sizeRelV>
                </wp:anchor>
              </w:drawing>
            </w:r>
          </w:p>
        </w:tc>
        <w:tc>
          <w:tcPr>
            <w:tcW w:w="1260" w:type="dxa"/>
            <w:vMerge w:val="restart"/>
          </w:tcPr>
          <w:p w:rsidR="00B070C9" w:rsidRDefault="00B070C9" w:rsidP="008F5466">
            <w:pPr>
              <w:spacing w:line="200" w:lineRule="exact"/>
              <w:ind w:left="0"/>
            </w:pPr>
          </w:p>
        </w:tc>
      </w:tr>
      <w:tr w:rsidR="00B070C9" w:rsidTr="001C53FB">
        <w:tc>
          <w:tcPr>
            <w:tcW w:w="827" w:type="dxa"/>
            <w:vMerge/>
            <w:vAlign w:val="center"/>
          </w:tcPr>
          <w:p w:rsidR="00B070C9" w:rsidRDefault="00B070C9" w:rsidP="001C53FB">
            <w:pPr>
              <w:spacing w:line="200" w:lineRule="exact"/>
              <w:ind w:left="0"/>
              <w:jc w:val="center"/>
            </w:pPr>
          </w:p>
        </w:tc>
        <w:tc>
          <w:tcPr>
            <w:tcW w:w="1530" w:type="dxa"/>
          </w:tcPr>
          <w:p w:rsidR="00B070C9" w:rsidRDefault="00B070C9" w:rsidP="008F5466">
            <w:pPr>
              <w:spacing w:line="200" w:lineRule="exact"/>
              <w:ind w:left="0"/>
            </w:pPr>
          </w:p>
        </w:tc>
        <w:tc>
          <w:tcPr>
            <w:tcW w:w="518"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45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63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1162" w:type="dxa"/>
          </w:tcPr>
          <w:p w:rsidR="00B070C9" w:rsidRDefault="00B070C9" w:rsidP="008F5466">
            <w:pPr>
              <w:spacing w:line="200" w:lineRule="exact"/>
              <w:ind w:left="0"/>
            </w:pPr>
            <w:r>
              <w:rPr>
                <w:noProof/>
              </w:rPr>
              <w:drawing>
                <wp:anchor distT="0" distB="0" distL="114300" distR="114300" simplePos="0" relativeHeight="251682304" behindDoc="0" locked="0" layoutInCell="1" allowOverlap="1" wp14:anchorId="366975E3" wp14:editId="06DC5E42">
                  <wp:simplePos x="0" y="0"/>
                  <wp:positionH relativeFrom="column">
                    <wp:posOffset>-55880</wp:posOffset>
                  </wp:positionH>
                  <wp:positionV relativeFrom="paragraph">
                    <wp:posOffset>4445</wp:posOffset>
                  </wp:positionV>
                  <wp:extent cx="714375" cy="128160"/>
                  <wp:effectExtent l="0" t="0" r="0" b="5715"/>
                  <wp:wrapNone/>
                  <wp:docPr id="2417"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14375" cy="128160"/>
                          </a:xfrm>
                          <a:prstGeom prst="rect">
                            <a:avLst/>
                          </a:prstGeom>
                          <a:noFill/>
                        </pic:spPr>
                      </pic:pic>
                    </a:graphicData>
                  </a:graphic>
                  <wp14:sizeRelH relativeFrom="margin">
                    <wp14:pctWidth>0</wp14:pctWidth>
                  </wp14:sizeRelH>
                  <wp14:sizeRelV relativeFrom="margin">
                    <wp14:pctHeight>0</wp14:pctHeight>
                  </wp14:sizeRelV>
                </wp:anchor>
              </w:drawing>
            </w:r>
          </w:p>
        </w:tc>
        <w:tc>
          <w:tcPr>
            <w:tcW w:w="1170" w:type="dxa"/>
          </w:tcPr>
          <w:p w:rsidR="00B070C9" w:rsidRDefault="00B070C9" w:rsidP="008F5466">
            <w:pPr>
              <w:spacing w:line="200" w:lineRule="exact"/>
              <w:ind w:left="0"/>
              <w:rPr>
                <w:noProof/>
              </w:rPr>
            </w:pPr>
          </w:p>
        </w:tc>
        <w:tc>
          <w:tcPr>
            <w:tcW w:w="1260" w:type="dxa"/>
            <w:vMerge/>
          </w:tcPr>
          <w:p w:rsidR="00B070C9" w:rsidRDefault="00B070C9" w:rsidP="008F5466">
            <w:pPr>
              <w:spacing w:line="200" w:lineRule="exact"/>
              <w:ind w:left="0"/>
            </w:pPr>
          </w:p>
        </w:tc>
      </w:tr>
      <w:tr w:rsidR="00B070C9" w:rsidTr="001C53FB">
        <w:tc>
          <w:tcPr>
            <w:tcW w:w="827" w:type="dxa"/>
            <w:vMerge w:val="restart"/>
            <w:vAlign w:val="center"/>
          </w:tcPr>
          <w:p w:rsidR="00B070C9" w:rsidRDefault="001C53FB" w:rsidP="001C53FB">
            <w:pPr>
              <w:spacing w:line="200" w:lineRule="exact"/>
              <w:ind w:left="0"/>
              <w:jc w:val="center"/>
            </w:pPr>
            <w:r>
              <w:t>n</w:t>
            </w:r>
          </w:p>
        </w:tc>
        <w:tc>
          <w:tcPr>
            <w:tcW w:w="1530" w:type="dxa"/>
          </w:tcPr>
          <w:p w:rsidR="00B070C9" w:rsidRDefault="00B070C9" w:rsidP="008F5466">
            <w:pPr>
              <w:spacing w:line="200" w:lineRule="exact"/>
              <w:ind w:left="0"/>
            </w:pPr>
          </w:p>
        </w:tc>
        <w:tc>
          <w:tcPr>
            <w:tcW w:w="518"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45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63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1162" w:type="dxa"/>
          </w:tcPr>
          <w:p w:rsidR="00B070C9" w:rsidRDefault="00B070C9" w:rsidP="008F5466">
            <w:pPr>
              <w:spacing w:line="200" w:lineRule="exact"/>
              <w:ind w:left="0"/>
            </w:pPr>
          </w:p>
        </w:tc>
        <w:tc>
          <w:tcPr>
            <w:tcW w:w="1170" w:type="dxa"/>
          </w:tcPr>
          <w:p w:rsidR="00B070C9" w:rsidRDefault="00B070C9" w:rsidP="008F5466">
            <w:pPr>
              <w:spacing w:line="200" w:lineRule="exact"/>
              <w:ind w:left="0"/>
              <w:rPr>
                <w:noProof/>
              </w:rPr>
            </w:pPr>
            <w:r>
              <w:rPr>
                <w:noProof/>
              </w:rPr>
              <w:drawing>
                <wp:anchor distT="0" distB="0" distL="114300" distR="114300" simplePos="0" relativeHeight="251683328" behindDoc="0" locked="0" layoutInCell="1" allowOverlap="1" wp14:anchorId="4F18C6D1" wp14:editId="04902CA7">
                  <wp:simplePos x="0" y="0"/>
                  <wp:positionH relativeFrom="column">
                    <wp:posOffset>-60325</wp:posOffset>
                  </wp:positionH>
                  <wp:positionV relativeFrom="paragraph">
                    <wp:posOffset>4445</wp:posOffset>
                  </wp:positionV>
                  <wp:extent cx="714375" cy="128160"/>
                  <wp:effectExtent l="0" t="0" r="0" b="5715"/>
                  <wp:wrapNone/>
                  <wp:docPr id="2418"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14375" cy="128160"/>
                          </a:xfrm>
                          <a:prstGeom prst="rect">
                            <a:avLst/>
                          </a:prstGeom>
                          <a:noFill/>
                        </pic:spPr>
                      </pic:pic>
                    </a:graphicData>
                  </a:graphic>
                  <wp14:sizeRelH relativeFrom="margin">
                    <wp14:pctWidth>0</wp14:pctWidth>
                  </wp14:sizeRelH>
                  <wp14:sizeRelV relativeFrom="margin">
                    <wp14:pctHeight>0</wp14:pctHeight>
                  </wp14:sizeRelV>
                </wp:anchor>
              </w:drawing>
            </w:r>
          </w:p>
        </w:tc>
        <w:tc>
          <w:tcPr>
            <w:tcW w:w="1260" w:type="dxa"/>
            <w:vMerge w:val="restart"/>
          </w:tcPr>
          <w:p w:rsidR="00B070C9" w:rsidRDefault="00B070C9" w:rsidP="008F5466">
            <w:pPr>
              <w:spacing w:line="200" w:lineRule="exact"/>
              <w:ind w:left="0"/>
            </w:pPr>
          </w:p>
        </w:tc>
      </w:tr>
      <w:tr w:rsidR="00B070C9" w:rsidTr="008F5466">
        <w:tc>
          <w:tcPr>
            <w:tcW w:w="827" w:type="dxa"/>
            <w:vMerge/>
          </w:tcPr>
          <w:p w:rsidR="00B070C9" w:rsidRDefault="00B070C9" w:rsidP="008F5466">
            <w:pPr>
              <w:spacing w:line="200" w:lineRule="exact"/>
              <w:ind w:left="0"/>
            </w:pPr>
          </w:p>
        </w:tc>
        <w:tc>
          <w:tcPr>
            <w:tcW w:w="1530" w:type="dxa"/>
          </w:tcPr>
          <w:p w:rsidR="00B070C9" w:rsidRDefault="00B070C9" w:rsidP="008F5466">
            <w:pPr>
              <w:spacing w:line="200" w:lineRule="exact"/>
              <w:ind w:left="0"/>
            </w:pPr>
          </w:p>
        </w:tc>
        <w:tc>
          <w:tcPr>
            <w:tcW w:w="518"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45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63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1162" w:type="dxa"/>
          </w:tcPr>
          <w:p w:rsidR="00B070C9" w:rsidRDefault="00B070C9" w:rsidP="008F5466">
            <w:pPr>
              <w:spacing w:line="200" w:lineRule="exact"/>
              <w:ind w:left="0"/>
            </w:pPr>
            <w:r>
              <w:rPr>
                <w:noProof/>
              </w:rPr>
              <w:drawing>
                <wp:anchor distT="0" distB="0" distL="114300" distR="114300" simplePos="0" relativeHeight="251684352" behindDoc="0" locked="0" layoutInCell="1" allowOverlap="1" wp14:anchorId="2A0DA549" wp14:editId="688AB836">
                  <wp:simplePos x="0" y="0"/>
                  <wp:positionH relativeFrom="column">
                    <wp:posOffset>-55880</wp:posOffset>
                  </wp:positionH>
                  <wp:positionV relativeFrom="paragraph">
                    <wp:posOffset>4445</wp:posOffset>
                  </wp:positionV>
                  <wp:extent cx="714375" cy="128160"/>
                  <wp:effectExtent l="0" t="0" r="0" b="5715"/>
                  <wp:wrapNone/>
                  <wp:docPr id="2419"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14375" cy="128160"/>
                          </a:xfrm>
                          <a:prstGeom prst="rect">
                            <a:avLst/>
                          </a:prstGeom>
                          <a:noFill/>
                        </pic:spPr>
                      </pic:pic>
                    </a:graphicData>
                  </a:graphic>
                  <wp14:sizeRelH relativeFrom="margin">
                    <wp14:pctWidth>0</wp14:pctWidth>
                  </wp14:sizeRelH>
                  <wp14:sizeRelV relativeFrom="margin">
                    <wp14:pctHeight>0</wp14:pctHeight>
                  </wp14:sizeRelV>
                </wp:anchor>
              </w:drawing>
            </w:r>
          </w:p>
        </w:tc>
        <w:tc>
          <w:tcPr>
            <w:tcW w:w="1170" w:type="dxa"/>
          </w:tcPr>
          <w:p w:rsidR="00B070C9" w:rsidRDefault="00B070C9" w:rsidP="008F5466">
            <w:pPr>
              <w:spacing w:line="200" w:lineRule="exact"/>
              <w:ind w:left="0"/>
              <w:rPr>
                <w:noProof/>
              </w:rPr>
            </w:pPr>
          </w:p>
        </w:tc>
        <w:tc>
          <w:tcPr>
            <w:tcW w:w="1260" w:type="dxa"/>
            <w:vMerge/>
          </w:tcPr>
          <w:p w:rsidR="00B070C9" w:rsidRDefault="00B070C9" w:rsidP="008F5466">
            <w:pPr>
              <w:spacing w:line="200" w:lineRule="exact"/>
              <w:ind w:left="0"/>
            </w:pPr>
          </w:p>
        </w:tc>
      </w:tr>
      <w:tr w:rsidR="00B674BA" w:rsidTr="008F5466">
        <w:tc>
          <w:tcPr>
            <w:tcW w:w="7645" w:type="dxa"/>
            <w:gridSpan w:val="12"/>
          </w:tcPr>
          <w:p w:rsidR="00B674BA" w:rsidRDefault="00B674BA" w:rsidP="008F5466">
            <w:pPr>
              <w:spacing w:line="200" w:lineRule="exact"/>
              <w:ind w:left="0"/>
            </w:pPr>
            <w:r>
              <w:t>Local</w:t>
            </w:r>
          </w:p>
        </w:tc>
        <w:tc>
          <w:tcPr>
            <w:tcW w:w="1710" w:type="dxa"/>
            <w:gridSpan w:val="3"/>
          </w:tcPr>
          <w:p w:rsidR="00B674BA" w:rsidRDefault="00B674BA" w:rsidP="008F5466">
            <w:pPr>
              <w:spacing w:line="200" w:lineRule="exact"/>
              <w:ind w:left="0"/>
            </w:pPr>
            <w:r>
              <w:t>Sub Total</w:t>
            </w:r>
          </w:p>
        </w:tc>
        <w:tc>
          <w:tcPr>
            <w:tcW w:w="1162" w:type="dxa"/>
          </w:tcPr>
          <w:p w:rsidR="00B674BA" w:rsidRDefault="00B674BA" w:rsidP="008F5466">
            <w:pPr>
              <w:spacing w:line="200" w:lineRule="exact"/>
              <w:ind w:left="0"/>
            </w:pPr>
          </w:p>
        </w:tc>
        <w:tc>
          <w:tcPr>
            <w:tcW w:w="1170" w:type="dxa"/>
          </w:tcPr>
          <w:p w:rsidR="00B674BA" w:rsidRDefault="00B674BA" w:rsidP="008F5466">
            <w:pPr>
              <w:spacing w:line="200" w:lineRule="exact"/>
              <w:ind w:left="0"/>
            </w:pPr>
          </w:p>
        </w:tc>
        <w:tc>
          <w:tcPr>
            <w:tcW w:w="1260" w:type="dxa"/>
          </w:tcPr>
          <w:p w:rsidR="00B674BA" w:rsidRDefault="00B674BA" w:rsidP="008F5466">
            <w:pPr>
              <w:spacing w:line="200" w:lineRule="exact"/>
              <w:ind w:left="0"/>
            </w:pPr>
          </w:p>
        </w:tc>
      </w:tr>
      <w:tr w:rsidR="00B070C9" w:rsidTr="001C53FB">
        <w:tc>
          <w:tcPr>
            <w:tcW w:w="827" w:type="dxa"/>
            <w:vMerge w:val="restart"/>
            <w:vAlign w:val="center"/>
          </w:tcPr>
          <w:p w:rsidR="00B070C9" w:rsidRDefault="00B070C9" w:rsidP="001C53FB">
            <w:pPr>
              <w:spacing w:line="200" w:lineRule="exact"/>
              <w:ind w:left="0"/>
              <w:jc w:val="center"/>
            </w:pPr>
            <w:r>
              <w:t>1</w:t>
            </w:r>
          </w:p>
        </w:tc>
        <w:tc>
          <w:tcPr>
            <w:tcW w:w="1530" w:type="dxa"/>
          </w:tcPr>
          <w:p w:rsidR="00B070C9" w:rsidRDefault="00B070C9" w:rsidP="008F5466">
            <w:pPr>
              <w:spacing w:line="200" w:lineRule="exact"/>
              <w:ind w:left="0"/>
            </w:pPr>
            <w:r>
              <w:t>[Home]</w:t>
            </w:r>
          </w:p>
        </w:tc>
        <w:tc>
          <w:tcPr>
            <w:tcW w:w="518"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45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63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1162" w:type="dxa"/>
          </w:tcPr>
          <w:p w:rsidR="00B070C9" w:rsidRDefault="00B070C9" w:rsidP="008F5466">
            <w:pPr>
              <w:spacing w:line="200" w:lineRule="exact"/>
              <w:ind w:left="0"/>
            </w:pPr>
          </w:p>
        </w:tc>
        <w:tc>
          <w:tcPr>
            <w:tcW w:w="1170" w:type="dxa"/>
          </w:tcPr>
          <w:p w:rsidR="00B070C9" w:rsidRDefault="00B070C9" w:rsidP="008F5466">
            <w:pPr>
              <w:spacing w:line="200" w:lineRule="exact"/>
              <w:ind w:left="0"/>
            </w:pPr>
            <w:r>
              <w:rPr>
                <w:noProof/>
              </w:rPr>
              <w:drawing>
                <wp:anchor distT="0" distB="0" distL="114300" distR="114300" simplePos="0" relativeHeight="251685376" behindDoc="0" locked="0" layoutInCell="1" allowOverlap="1" wp14:anchorId="00413CA0" wp14:editId="61BF7208">
                  <wp:simplePos x="0" y="0"/>
                  <wp:positionH relativeFrom="column">
                    <wp:posOffset>-57150</wp:posOffset>
                  </wp:positionH>
                  <wp:positionV relativeFrom="paragraph">
                    <wp:posOffset>4445</wp:posOffset>
                  </wp:positionV>
                  <wp:extent cx="714375" cy="127635"/>
                  <wp:effectExtent l="0" t="0" r="9525" b="5715"/>
                  <wp:wrapNone/>
                  <wp:docPr id="2412"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14375" cy="127635"/>
                          </a:xfrm>
                          <a:prstGeom prst="rect">
                            <a:avLst/>
                          </a:prstGeom>
                          <a:noFill/>
                        </pic:spPr>
                      </pic:pic>
                    </a:graphicData>
                  </a:graphic>
                  <wp14:sizeRelH relativeFrom="margin">
                    <wp14:pctWidth>0</wp14:pctWidth>
                  </wp14:sizeRelH>
                  <wp14:sizeRelV relativeFrom="margin">
                    <wp14:pctHeight>0</wp14:pctHeight>
                  </wp14:sizeRelV>
                </wp:anchor>
              </w:drawing>
            </w:r>
          </w:p>
        </w:tc>
        <w:tc>
          <w:tcPr>
            <w:tcW w:w="1260" w:type="dxa"/>
            <w:vMerge w:val="restart"/>
          </w:tcPr>
          <w:p w:rsidR="00B070C9" w:rsidRDefault="00B070C9" w:rsidP="008F5466">
            <w:pPr>
              <w:spacing w:line="200" w:lineRule="exact"/>
              <w:ind w:left="0"/>
            </w:pPr>
          </w:p>
        </w:tc>
      </w:tr>
      <w:tr w:rsidR="00B070C9" w:rsidTr="001C53FB">
        <w:tc>
          <w:tcPr>
            <w:tcW w:w="827" w:type="dxa"/>
            <w:vMerge/>
            <w:vAlign w:val="center"/>
          </w:tcPr>
          <w:p w:rsidR="00B070C9" w:rsidRDefault="00B070C9" w:rsidP="001C53FB">
            <w:pPr>
              <w:spacing w:line="200" w:lineRule="exact"/>
              <w:ind w:left="0"/>
              <w:jc w:val="center"/>
            </w:pPr>
          </w:p>
        </w:tc>
        <w:tc>
          <w:tcPr>
            <w:tcW w:w="1530" w:type="dxa"/>
          </w:tcPr>
          <w:p w:rsidR="00B070C9" w:rsidRDefault="00B070C9" w:rsidP="008F5466">
            <w:pPr>
              <w:spacing w:line="200" w:lineRule="exact"/>
              <w:ind w:left="0"/>
            </w:pPr>
            <w:r>
              <w:t>[Field]</w:t>
            </w:r>
          </w:p>
        </w:tc>
        <w:tc>
          <w:tcPr>
            <w:tcW w:w="518"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45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63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1162" w:type="dxa"/>
          </w:tcPr>
          <w:p w:rsidR="00B070C9" w:rsidRDefault="00B070C9" w:rsidP="008F5466">
            <w:pPr>
              <w:spacing w:line="200" w:lineRule="exact"/>
              <w:ind w:left="0"/>
            </w:pPr>
            <w:r>
              <w:rPr>
                <w:noProof/>
              </w:rPr>
              <w:drawing>
                <wp:anchor distT="0" distB="0" distL="114300" distR="114300" simplePos="0" relativeHeight="251686400" behindDoc="0" locked="0" layoutInCell="1" allowOverlap="1" wp14:anchorId="227C621C" wp14:editId="18CC7F5A">
                  <wp:simplePos x="0" y="0"/>
                  <wp:positionH relativeFrom="column">
                    <wp:posOffset>-65405</wp:posOffset>
                  </wp:positionH>
                  <wp:positionV relativeFrom="paragraph">
                    <wp:posOffset>4445</wp:posOffset>
                  </wp:positionV>
                  <wp:extent cx="714375" cy="127635"/>
                  <wp:effectExtent l="0" t="0" r="9525" b="5715"/>
                  <wp:wrapNone/>
                  <wp:docPr id="2420"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14375" cy="127635"/>
                          </a:xfrm>
                          <a:prstGeom prst="rect">
                            <a:avLst/>
                          </a:prstGeom>
                          <a:noFill/>
                        </pic:spPr>
                      </pic:pic>
                    </a:graphicData>
                  </a:graphic>
                  <wp14:sizeRelH relativeFrom="margin">
                    <wp14:pctWidth>0</wp14:pctWidth>
                  </wp14:sizeRelH>
                  <wp14:sizeRelV relativeFrom="margin">
                    <wp14:pctHeight>0</wp14:pctHeight>
                  </wp14:sizeRelV>
                </wp:anchor>
              </w:drawing>
            </w:r>
          </w:p>
        </w:tc>
        <w:tc>
          <w:tcPr>
            <w:tcW w:w="1170" w:type="dxa"/>
          </w:tcPr>
          <w:p w:rsidR="00B070C9" w:rsidRDefault="00B070C9" w:rsidP="008F5466">
            <w:pPr>
              <w:spacing w:line="200" w:lineRule="exact"/>
              <w:ind w:left="0"/>
            </w:pPr>
          </w:p>
        </w:tc>
        <w:tc>
          <w:tcPr>
            <w:tcW w:w="1260" w:type="dxa"/>
            <w:vMerge/>
          </w:tcPr>
          <w:p w:rsidR="00B070C9" w:rsidRDefault="00B070C9" w:rsidP="008F5466">
            <w:pPr>
              <w:spacing w:line="200" w:lineRule="exact"/>
              <w:ind w:left="0"/>
            </w:pPr>
          </w:p>
        </w:tc>
      </w:tr>
      <w:tr w:rsidR="00B070C9" w:rsidTr="001C53FB">
        <w:tc>
          <w:tcPr>
            <w:tcW w:w="827" w:type="dxa"/>
            <w:vMerge w:val="restart"/>
            <w:vAlign w:val="center"/>
          </w:tcPr>
          <w:p w:rsidR="00B070C9" w:rsidRDefault="00B070C9" w:rsidP="001C53FB">
            <w:pPr>
              <w:spacing w:line="200" w:lineRule="exact"/>
              <w:ind w:left="0"/>
              <w:jc w:val="center"/>
            </w:pPr>
            <w:r>
              <w:t>2</w:t>
            </w:r>
          </w:p>
        </w:tc>
        <w:tc>
          <w:tcPr>
            <w:tcW w:w="1530" w:type="dxa"/>
          </w:tcPr>
          <w:p w:rsidR="00B070C9" w:rsidRDefault="00B070C9" w:rsidP="008F5466">
            <w:pPr>
              <w:spacing w:line="200" w:lineRule="exact"/>
              <w:ind w:left="0"/>
            </w:pPr>
          </w:p>
        </w:tc>
        <w:tc>
          <w:tcPr>
            <w:tcW w:w="518"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45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63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1162" w:type="dxa"/>
          </w:tcPr>
          <w:p w:rsidR="00B070C9" w:rsidRDefault="00B070C9" w:rsidP="008F5466">
            <w:pPr>
              <w:spacing w:line="200" w:lineRule="exact"/>
              <w:ind w:left="0"/>
            </w:pPr>
          </w:p>
        </w:tc>
        <w:tc>
          <w:tcPr>
            <w:tcW w:w="1170" w:type="dxa"/>
          </w:tcPr>
          <w:p w:rsidR="00B070C9" w:rsidRDefault="00B070C9" w:rsidP="008F5466">
            <w:pPr>
              <w:spacing w:line="200" w:lineRule="exact"/>
              <w:ind w:left="0"/>
            </w:pPr>
            <w:r>
              <w:rPr>
                <w:noProof/>
              </w:rPr>
              <w:drawing>
                <wp:anchor distT="0" distB="0" distL="114300" distR="114300" simplePos="0" relativeHeight="251687424" behindDoc="0" locked="0" layoutInCell="1" allowOverlap="1" wp14:anchorId="227C621C" wp14:editId="18CC7F5A">
                  <wp:simplePos x="0" y="0"/>
                  <wp:positionH relativeFrom="column">
                    <wp:posOffset>-60325</wp:posOffset>
                  </wp:positionH>
                  <wp:positionV relativeFrom="paragraph">
                    <wp:posOffset>4445</wp:posOffset>
                  </wp:positionV>
                  <wp:extent cx="714375" cy="127635"/>
                  <wp:effectExtent l="0" t="0" r="9525" b="5715"/>
                  <wp:wrapNone/>
                  <wp:docPr id="2421"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14375" cy="127635"/>
                          </a:xfrm>
                          <a:prstGeom prst="rect">
                            <a:avLst/>
                          </a:prstGeom>
                          <a:noFill/>
                        </pic:spPr>
                      </pic:pic>
                    </a:graphicData>
                  </a:graphic>
                  <wp14:sizeRelH relativeFrom="margin">
                    <wp14:pctWidth>0</wp14:pctWidth>
                  </wp14:sizeRelH>
                  <wp14:sizeRelV relativeFrom="margin">
                    <wp14:pctHeight>0</wp14:pctHeight>
                  </wp14:sizeRelV>
                </wp:anchor>
              </w:drawing>
            </w:r>
          </w:p>
        </w:tc>
        <w:tc>
          <w:tcPr>
            <w:tcW w:w="1260" w:type="dxa"/>
            <w:vMerge w:val="restart"/>
          </w:tcPr>
          <w:p w:rsidR="00B070C9" w:rsidRDefault="00B070C9" w:rsidP="008F5466">
            <w:pPr>
              <w:spacing w:line="200" w:lineRule="exact"/>
              <w:ind w:left="0"/>
            </w:pPr>
          </w:p>
        </w:tc>
      </w:tr>
      <w:tr w:rsidR="00B070C9" w:rsidTr="001C53FB">
        <w:tc>
          <w:tcPr>
            <w:tcW w:w="827" w:type="dxa"/>
            <w:vMerge/>
            <w:vAlign w:val="center"/>
          </w:tcPr>
          <w:p w:rsidR="00B070C9" w:rsidRDefault="00B070C9" w:rsidP="001C53FB">
            <w:pPr>
              <w:spacing w:line="200" w:lineRule="exact"/>
              <w:ind w:left="0"/>
              <w:jc w:val="center"/>
            </w:pPr>
          </w:p>
        </w:tc>
        <w:tc>
          <w:tcPr>
            <w:tcW w:w="1530" w:type="dxa"/>
          </w:tcPr>
          <w:p w:rsidR="00B070C9" w:rsidRDefault="00B070C9" w:rsidP="008F5466">
            <w:pPr>
              <w:spacing w:line="200" w:lineRule="exact"/>
              <w:ind w:left="0"/>
            </w:pPr>
          </w:p>
        </w:tc>
        <w:tc>
          <w:tcPr>
            <w:tcW w:w="518"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45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63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1162" w:type="dxa"/>
          </w:tcPr>
          <w:p w:rsidR="00B070C9" w:rsidRDefault="00B070C9" w:rsidP="008F5466">
            <w:pPr>
              <w:spacing w:line="200" w:lineRule="exact"/>
              <w:ind w:left="0"/>
            </w:pPr>
            <w:r>
              <w:rPr>
                <w:noProof/>
              </w:rPr>
              <w:drawing>
                <wp:anchor distT="0" distB="0" distL="114300" distR="114300" simplePos="0" relativeHeight="251688448" behindDoc="0" locked="0" layoutInCell="1" allowOverlap="1" wp14:anchorId="227C621C" wp14:editId="18CC7F5A">
                  <wp:simplePos x="0" y="0"/>
                  <wp:positionH relativeFrom="column">
                    <wp:posOffset>-55880</wp:posOffset>
                  </wp:positionH>
                  <wp:positionV relativeFrom="paragraph">
                    <wp:posOffset>4445</wp:posOffset>
                  </wp:positionV>
                  <wp:extent cx="714375" cy="127635"/>
                  <wp:effectExtent l="0" t="0" r="9525" b="5715"/>
                  <wp:wrapNone/>
                  <wp:docPr id="2422"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14375" cy="127635"/>
                          </a:xfrm>
                          <a:prstGeom prst="rect">
                            <a:avLst/>
                          </a:prstGeom>
                          <a:noFill/>
                        </pic:spPr>
                      </pic:pic>
                    </a:graphicData>
                  </a:graphic>
                  <wp14:sizeRelH relativeFrom="margin">
                    <wp14:pctWidth>0</wp14:pctWidth>
                  </wp14:sizeRelH>
                  <wp14:sizeRelV relativeFrom="margin">
                    <wp14:pctHeight>0</wp14:pctHeight>
                  </wp14:sizeRelV>
                </wp:anchor>
              </w:drawing>
            </w:r>
          </w:p>
        </w:tc>
        <w:tc>
          <w:tcPr>
            <w:tcW w:w="1170" w:type="dxa"/>
          </w:tcPr>
          <w:p w:rsidR="00B070C9" w:rsidRDefault="00B070C9" w:rsidP="008F5466">
            <w:pPr>
              <w:spacing w:line="200" w:lineRule="exact"/>
              <w:ind w:left="0"/>
            </w:pPr>
          </w:p>
        </w:tc>
        <w:tc>
          <w:tcPr>
            <w:tcW w:w="1260" w:type="dxa"/>
            <w:vMerge/>
          </w:tcPr>
          <w:p w:rsidR="00B070C9" w:rsidRDefault="00B070C9" w:rsidP="008F5466">
            <w:pPr>
              <w:spacing w:line="200" w:lineRule="exact"/>
              <w:ind w:left="0"/>
            </w:pPr>
          </w:p>
        </w:tc>
      </w:tr>
      <w:tr w:rsidR="00B070C9" w:rsidTr="001C53FB">
        <w:tc>
          <w:tcPr>
            <w:tcW w:w="827" w:type="dxa"/>
            <w:vMerge w:val="restart"/>
            <w:vAlign w:val="center"/>
          </w:tcPr>
          <w:p w:rsidR="00B070C9" w:rsidRDefault="00B070C9" w:rsidP="001C53FB">
            <w:pPr>
              <w:spacing w:line="200" w:lineRule="exact"/>
              <w:ind w:left="0"/>
              <w:jc w:val="center"/>
            </w:pPr>
            <w:r>
              <w:t>3</w:t>
            </w:r>
          </w:p>
        </w:tc>
        <w:tc>
          <w:tcPr>
            <w:tcW w:w="1530" w:type="dxa"/>
          </w:tcPr>
          <w:p w:rsidR="00B070C9" w:rsidRDefault="00B070C9" w:rsidP="008F5466">
            <w:pPr>
              <w:spacing w:line="200" w:lineRule="exact"/>
              <w:ind w:left="0"/>
            </w:pPr>
          </w:p>
        </w:tc>
        <w:tc>
          <w:tcPr>
            <w:tcW w:w="518"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45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63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1162" w:type="dxa"/>
          </w:tcPr>
          <w:p w:rsidR="00B070C9" w:rsidRDefault="00B070C9" w:rsidP="008F5466">
            <w:pPr>
              <w:spacing w:line="200" w:lineRule="exact"/>
              <w:ind w:left="0"/>
            </w:pPr>
          </w:p>
        </w:tc>
        <w:tc>
          <w:tcPr>
            <w:tcW w:w="1170" w:type="dxa"/>
          </w:tcPr>
          <w:p w:rsidR="00B070C9" w:rsidRDefault="00B070C9" w:rsidP="008F5466">
            <w:pPr>
              <w:spacing w:line="200" w:lineRule="exact"/>
              <w:ind w:left="0"/>
            </w:pPr>
            <w:r>
              <w:rPr>
                <w:noProof/>
              </w:rPr>
              <w:drawing>
                <wp:anchor distT="0" distB="0" distL="114300" distR="114300" simplePos="0" relativeHeight="251689472" behindDoc="0" locked="0" layoutInCell="1" allowOverlap="1" wp14:anchorId="227C621C" wp14:editId="18CC7F5A">
                  <wp:simplePos x="0" y="0"/>
                  <wp:positionH relativeFrom="column">
                    <wp:posOffset>-60325</wp:posOffset>
                  </wp:positionH>
                  <wp:positionV relativeFrom="paragraph">
                    <wp:posOffset>4445</wp:posOffset>
                  </wp:positionV>
                  <wp:extent cx="714375" cy="127635"/>
                  <wp:effectExtent l="0" t="0" r="9525" b="5715"/>
                  <wp:wrapNone/>
                  <wp:docPr id="2423"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14375" cy="127635"/>
                          </a:xfrm>
                          <a:prstGeom prst="rect">
                            <a:avLst/>
                          </a:prstGeom>
                          <a:noFill/>
                        </pic:spPr>
                      </pic:pic>
                    </a:graphicData>
                  </a:graphic>
                  <wp14:sizeRelH relativeFrom="margin">
                    <wp14:pctWidth>0</wp14:pctWidth>
                  </wp14:sizeRelH>
                  <wp14:sizeRelV relativeFrom="margin">
                    <wp14:pctHeight>0</wp14:pctHeight>
                  </wp14:sizeRelV>
                </wp:anchor>
              </w:drawing>
            </w:r>
          </w:p>
        </w:tc>
        <w:tc>
          <w:tcPr>
            <w:tcW w:w="1260" w:type="dxa"/>
            <w:vMerge w:val="restart"/>
          </w:tcPr>
          <w:p w:rsidR="00B070C9" w:rsidRDefault="00B070C9" w:rsidP="008F5466">
            <w:pPr>
              <w:spacing w:line="200" w:lineRule="exact"/>
              <w:ind w:left="0"/>
            </w:pPr>
          </w:p>
        </w:tc>
      </w:tr>
      <w:tr w:rsidR="00B070C9" w:rsidTr="001C53FB">
        <w:tc>
          <w:tcPr>
            <w:tcW w:w="827" w:type="dxa"/>
            <w:vMerge/>
            <w:vAlign w:val="center"/>
          </w:tcPr>
          <w:p w:rsidR="00B070C9" w:rsidRDefault="00B070C9" w:rsidP="001C53FB">
            <w:pPr>
              <w:spacing w:line="200" w:lineRule="exact"/>
              <w:ind w:left="0"/>
              <w:jc w:val="center"/>
            </w:pPr>
          </w:p>
        </w:tc>
        <w:tc>
          <w:tcPr>
            <w:tcW w:w="1530" w:type="dxa"/>
          </w:tcPr>
          <w:p w:rsidR="00B070C9" w:rsidRDefault="00B070C9" w:rsidP="008F5466">
            <w:pPr>
              <w:spacing w:line="200" w:lineRule="exact"/>
              <w:ind w:left="0"/>
            </w:pPr>
          </w:p>
        </w:tc>
        <w:tc>
          <w:tcPr>
            <w:tcW w:w="518"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45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63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1162" w:type="dxa"/>
          </w:tcPr>
          <w:p w:rsidR="00B070C9" w:rsidRDefault="00B070C9" w:rsidP="008F5466">
            <w:pPr>
              <w:spacing w:line="200" w:lineRule="exact"/>
              <w:ind w:left="0"/>
            </w:pPr>
            <w:r>
              <w:rPr>
                <w:noProof/>
              </w:rPr>
              <w:drawing>
                <wp:anchor distT="0" distB="0" distL="114300" distR="114300" simplePos="0" relativeHeight="251690496" behindDoc="0" locked="0" layoutInCell="1" allowOverlap="1" wp14:anchorId="227C621C" wp14:editId="18CC7F5A">
                  <wp:simplePos x="0" y="0"/>
                  <wp:positionH relativeFrom="column">
                    <wp:posOffset>-55880</wp:posOffset>
                  </wp:positionH>
                  <wp:positionV relativeFrom="paragraph">
                    <wp:posOffset>4445</wp:posOffset>
                  </wp:positionV>
                  <wp:extent cx="714375" cy="127635"/>
                  <wp:effectExtent l="0" t="0" r="9525" b="5715"/>
                  <wp:wrapNone/>
                  <wp:docPr id="2424"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14375" cy="127635"/>
                          </a:xfrm>
                          <a:prstGeom prst="rect">
                            <a:avLst/>
                          </a:prstGeom>
                          <a:noFill/>
                        </pic:spPr>
                      </pic:pic>
                    </a:graphicData>
                  </a:graphic>
                  <wp14:sizeRelH relativeFrom="margin">
                    <wp14:pctWidth>0</wp14:pctWidth>
                  </wp14:sizeRelH>
                  <wp14:sizeRelV relativeFrom="margin">
                    <wp14:pctHeight>0</wp14:pctHeight>
                  </wp14:sizeRelV>
                </wp:anchor>
              </w:drawing>
            </w:r>
          </w:p>
        </w:tc>
        <w:tc>
          <w:tcPr>
            <w:tcW w:w="1170" w:type="dxa"/>
          </w:tcPr>
          <w:p w:rsidR="00B070C9" w:rsidRDefault="00B070C9" w:rsidP="008F5466">
            <w:pPr>
              <w:spacing w:line="200" w:lineRule="exact"/>
              <w:ind w:left="0"/>
            </w:pPr>
          </w:p>
        </w:tc>
        <w:tc>
          <w:tcPr>
            <w:tcW w:w="1260" w:type="dxa"/>
            <w:vMerge/>
          </w:tcPr>
          <w:p w:rsidR="00B070C9" w:rsidRDefault="00B070C9" w:rsidP="008F5466">
            <w:pPr>
              <w:spacing w:line="200" w:lineRule="exact"/>
              <w:ind w:left="0"/>
            </w:pPr>
          </w:p>
        </w:tc>
      </w:tr>
      <w:tr w:rsidR="00B070C9" w:rsidTr="001C53FB">
        <w:tc>
          <w:tcPr>
            <w:tcW w:w="827" w:type="dxa"/>
            <w:vMerge w:val="restart"/>
            <w:vAlign w:val="center"/>
          </w:tcPr>
          <w:p w:rsidR="00B070C9" w:rsidRDefault="00B070C9" w:rsidP="001C53FB">
            <w:pPr>
              <w:spacing w:line="200" w:lineRule="exact"/>
              <w:ind w:left="0"/>
              <w:jc w:val="center"/>
            </w:pPr>
          </w:p>
        </w:tc>
        <w:tc>
          <w:tcPr>
            <w:tcW w:w="1530" w:type="dxa"/>
          </w:tcPr>
          <w:p w:rsidR="00B070C9" w:rsidRDefault="00B070C9" w:rsidP="008F5466">
            <w:pPr>
              <w:spacing w:line="200" w:lineRule="exact"/>
              <w:ind w:left="0"/>
            </w:pPr>
          </w:p>
        </w:tc>
        <w:tc>
          <w:tcPr>
            <w:tcW w:w="518"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45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63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1162" w:type="dxa"/>
          </w:tcPr>
          <w:p w:rsidR="00B070C9" w:rsidRDefault="00B070C9" w:rsidP="008F5466">
            <w:pPr>
              <w:spacing w:line="200" w:lineRule="exact"/>
              <w:ind w:left="0"/>
            </w:pPr>
          </w:p>
        </w:tc>
        <w:tc>
          <w:tcPr>
            <w:tcW w:w="1170" w:type="dxa"/>
          </w:tcPr>
          <w:p w:rsidR="00B070C9" w:rsidRDefault="00B070C9" w:rsidP="008F5466">
            <w:pPr>
              <w:spacing w:line="200" w:lineRule="exact"/>
              <w:ind w:left="0"/>
            </w:pPr>
            <w:r>
              <w:rPr>
                <w:noProof/>
              </w:rPr>
              <w:drawing>
                <wp:anchor distT="0" distB="0" distL="114300" distR="114300" simplePos="0" relativeHeight="251691520" behindDoc="0" locked="0" layoutInCell="1" allowOverlap="1" wp14:anchorId="227C621C" wp14:editId="18CC7F5A">
                  <wp:simplePos x="0" y="0"/>
                  <wp:positionH relativeFrom="column">
                    <wp:posOffset>-60325</wp:posOffset>
                  </wp:positionH>
                  <wp:positionV relativeFrom="paragraph">
                    <wp:posOffset>4445</wp:posOffset>
                  </wp:positionV>
                  <wp:extent cx="714375" cy="127635"/>
                  <wp:effectExtent l="0" t="0" r="9525" b="5715"/>
                  <wp:wrapNone/>
                  <wp:docPr id="2425"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14375" cy="127635"/>
                          </a:xfrm>
                          <a:prstGeom prst="rect">
                            <a:avLst/>
                          </a:prstGeom>
                          <a:noFill/>
                        </pic:spPr>
                      </pic:pic>
                    </a:graphicData>
                  </a:graphic>
                  <wp14:sizeRelH relativeFrom="margin">
                    <wp14:pctWidth>0</wp14:pctWidth>
                  </wp14:sizeRelH>
                  <wp14:sizeRelV relativeFrom="margin">
                    <wp14:pctHeight>0</wp14:pctHeight>
                  </wp14:sizeRelV>
                </wp:anchor>
              </w:drawing>
            </w:r>
          </w:p>
        </w:tc>
        <w:tc>
          <w:tcPr>
            <w:tcW w:w="1260" w:type="dxa"/>
            <w:vMerge w:val="restart"/>
          </w:tcPr>
          <w:p w:rsidR="00B070C9" w:rsidRDefault="00B070C9" w:rsidP="008F5466">
            <w:pPr>
              <w:spacing w:line="200" w:lineRule="exact"/>
              <w:ind w:left="0"/>
            </w:pPr>
          </w:p>
        </w:tc>
      </w:tr>
      <w:tr w:rsidR="00B070C9" w:rsidTr="001C53FB">
        <w:tc>
          <w:tcPr>
            <w:tcW w:w="827" w:type="dxa"/>
            <w:vMerge/>
            <w:vAlign w:val="center"/>
          </w:tcPr>
          <w:p w:rsidR="00B070C9" w:rsidRDefault="00B070C9" w:rsidP="001C53FB">
            <w:pPr>
              <w:spacing w:line="200" w:lineRule="exact"/>
              <w:ind w:left="0"/>
              <w:jc w:val="center"/>
            </w:pPr>
          </w:p>
        </w:tc>
        <w:tc>
          <w:tcPr>
            <w:tcW w:w="1530" w:type="dxa"/>
          </w:tcPr>
          <w:p w:rsidR="00B070C9" w:rsidRDefault="00B070C9" w:rsidP="008F5466">
            <w:pPr>
              <w:spacing w:line="200" w:lineRule="exact"/>
              <w:ind w:left="0"/>
            </w:pPr>
          </w:p>
        </w:tc>
        <w:tc>
          <w:tcPr>
            <w:tcW w:w="518"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45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63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1162" w:type="dxa"/>
          </w:tcPr>
          <w:p w:rsidR="00B070C9" w:rsidRDefault="00B070C9" w:rsidP="008F5466">
            <w:pPr>
              <w:spacing w:line="200" w:lineRule="exact"/>
              <w:ind w:left="0"/>
            </w:pPr>
            <w:r>
              <w:rPr>
                <w:noProof/>
              </w:rPr>
              <w:drawing>
                <wp:anchor distT="0" distB="0" distL="114300" distR="114300" simplePos="0" relativeHeight="251692544" behindDoc="0" locked="0" layoutInCell="1" allowOverlap="1" wp14:anchorId="227C621C" wp14:editId="18CC7F5A">
                  <wp:simplePos x="0" y="0"/>
                  <wp:positionH relativeFrom="column">
                    <wp:posOffset>-55880</wp:posOffset>
                  </wp:positionH>
                  <wp:positionV relativeFrom="paragraph">
                    <wp:posOffset>4445</wp:posOffset>
                  </wp:positionV>
                  <wp:extent cx="714375" cy="127635"/>
                  <wp:effectExtent l="0" t="0" r="9525" b="5715"/>
                  <wp:wrapNone/>
                  <wp:docPr id="2426"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14375" cy="127635"/>
                          </a:xfrm>
                          <a:prstGeom prst="rect">
                            <a:avLst/>
                          </a:prstGeom>
                          <a:noFill/>
                        </pic:spPr>
                      </pic:pic>
                    </a:graphicData>
                  </a:graphic>
                  <wp14:sizeRelH relativeFrom="margin">
                    <wp14:pctWidth>0</wp14:pctWidth>
                  </wp14:sizeRelH>
                  <wp14:sizeRelV relativeFrom="margin">
                    <wp14:pctHeight>0</wp14:pctHeight>
                  </wp14:sizeRelV>
                </wp:anchor>
              </w:drawing>
            </w:r>
          </w:p>
        </w:tc>
        <w:tc>
          <w:tcPr>
            <w:tcW w:w="1170" w:type="dxa"/>
          </w:tcPr>
          <w:p w:rsidR="00B070C9" w:rsidRDefault="00B070C9" w:rsidP="008F5466">
            <w:pPr>
              <w:spacing w:line="200" w:lineRule="exact"/>
              <w:ind w:left="0"/>
            </w:pPr>
          </w:p>
        </w:tc>
        <w:tc>
          <w:tcPr>
            <w:tcW w:w="1260" w:type="dxa"/>
            <w:vMerge/>
          </w:tcPr>
          <w:p w:rsidR="00B070C9" w:rsidRDefault="00B070C9" w:rsidP="008F5466">
            <w:pPr>
              <w:spacing w:line="200" w:lineRule="exact"/>
              <w:ind w:left="0"/>
            </w:pPr>
          </w:p>
        </w:tc>
      </w:tr>
      <w:tr w:rsidR="00B070C9" w:rsidTr="001C53FB">
        <w:tc>
          <w:tcPr>
            <w:tcW w:w="827" w:type="dxa"/>
            <w:vMerge w:val="restart"/>
            <w:vAlign w:val="center"/>
          </w:tcPr>
          <w:p w:rsidR="00B070C9" w:rsidRDefault="00B070C9" w:rsidP="001C53FB">
            <w:pPr>
              <w:spacing w:line="200" w:lineRule="exact"/>
              <w:ind w:left="0"/>
              <w:jc w:val="center"/>
            </w:pPr>
            <w:r>
              <w:t>n</w:t>
            </w:r>
          </w:p>
        </w:tc>
        <w:tc>
          <w:tcPr>
            <w:tcW w:w="1530" w:type="dxa"/>
          </w:tcPr>
          <w:p w:rsidR="00B070C9" w:rsidRDefault="00B070C9" w:rsidP="008F5466">
            <w:pPr>
              <w:spacing w:line="200" w:lineRule="exact"/>
              <w:ind w:left="0"/>
            </w:pPr>
          </w:p>
        </w:tc>
        <w:tc>
          <w:tcPr>
            <w:tcW w:w="518"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45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63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1162" w:type="dxa"/>
          </w:tcPr>
          <w:p w:rsidR="00B070C9" w:rsidRDefault="00B070C9" w:rsidP="008F5466">
            <w:pPr>
              <w:spacing w:line="200" w:lineRule="exact"/>
              <w:ind w:left="0"/>
            </w:pPr>
          </w:p>
        </w:tc>
        <w:tc>
          <w:tcPr>
            <w:tcW w:w="1170" w:type="dxa"/>
          </w:tcPr>
          <w:p w:rsidR="00B070C9" w:rsidRDefault="00B070C9" w:rsidP="008F5466">
            <w:pPr>
              <w:spacing w:line="200" w:lineRule="exact"/>
              <w:ind w:left="0"/>
            </w:pPr>
            <w:r>
              <w:rPr>
                <w:noProof/>
              </w:rPr>
              <w:drawing>
                <wp:anchor distT="0" distB="0" distL="114300" distR="114300" simplePos="0" relativeHeight="251693568" behindDoc="0" locked="0" layoutInCell="1" allowOverlap="1" wp14:anchorId="227C621C" wp14:editId="18CC7F5A">
                  <wp:simplePos x="0" y="0"/>
                  <wp:positionH relativeFrom="column">
                    <wp:posOffset>-60325</wp:posOffset>
                  </wp:positionH>
                  <wp:positionV relativeFrom="paragraph">
                    <wp:posOffset>4445</wp:posOffset>
                  </wp:positionV>
                  <wp:extent cx="714375" cy="127635"/>
                  <wp:effectExtent l="0" t="0" r="9525" b="5715"/>
                  <wp:wrapNone/>
                  <wp:docPr id="2427"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14375" cy="127635"/>
                          </a:xfrm>
                          <a:prstGeom prst="rect">
                            <a:avLst/>
                          </a:prstGeom>
                          <a:noFill/>
                        </pic:spPr>
                      </pic:pic>
                    </a:graphicData>
                  </a:graphic>
                  <wp14:sizeRelH relativeFrom="margin">
                    <wp14:pctWidth>0</wp14:pctWidth>
                  </wp14:sizeRelH>
                  <wp14:sizeRelV relativeFrom="margin">
                    <wp14:pctHeight>0</wp14:pctHeight>
                  </wp14:sizeRelV>
                </wp:anchor>
              </w:drawing>
            </w:r>
          </w:p>
        </w:tc>
        <w:tc>
          <w:tcPr>
            <w:tcW w:w="1260" w:type="dxa"/>
            <w:vMerge w:val="restart"/>
          </w:tcPr>
          <w:p w:rsidR="00B070C9" w:rsidRDefault="00B070C9" w:rsidP="008F5466">
            <w:pPr>
              <w:spacing w:line="200" w:lineRule="exact"/>
              <w:ind w:left="0"/>
            </w:pPr>
          </w:p>
        </w:tc>
      </w:tr>
      <w:tr w:rsidR="00B070C9" w:rsidTr="008F5466">
        <w:tc>
          <w:tcPr>
            <w:tcW w:w="827" w:type="dxa"/>
            <w:vMerge/>
          </w:tcPr>
          <w:p w:rsidR="00B070C9" w:rsidRDefault="00B070C9" w:rsidP="008F5466">
            <w:pPr>
              <w:spacing w:line="200" w:lineRule="exact"/>
              <w:ind w:left="0"/>
            </w:pPr>
          </w:p>
        </w:tc>
        <w:tc>
          <w:tcPr>
            <w:tcW w:w="1530" w:type="dxa"/>
          </w:tcPr>
          <w:p w:rsidR="00B070C9" w:rsidRDefault="00B070C9" w:rsidP="008F5466">
            <w:pPr>
              <w:spacing w:line="200" w:lineRule="exact"/>
              <w:ind w:left="0"/>
            </w:pPr>
          </w:p>
        </w:tc>
        <w:tc>
          <w:tcPr>
            <w:tcW w:w="518"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45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630" w:type="dxa"/>
          </w:tcPr>
          <w:p w:rsidR="00B070C9" w:rsidRDefault="00B070C9" w:rsidP="008F5466">
            <w:pPr>
              <w:spacing w:line="200" w:lineRule="exact"/>
              <w:ind w:left="0"/>
            </w:pPr>
          </w:p>
        </w:tc>
        <w:tc>
          <w:tcPr>
            <w:tcW w:w="540" w:type="dxa"/>
          </w:tcPr>
          <w:p w:rsidR="00B070C9" w:rsidRDefault="00B070C9" w:rsidP="008F5466">
            <w:pPr>
              <w:spacing w:line="200" w:lineRule="exact"/>
              <w:ind w:left="0"/>
            </w:pPr>
          </w:p>
        </w:tc>
        <w:tc>
          <w:tcPr>
            <w:tcW w:w="1162" w:type="dxa"/>
          </w:tcPr>
          <w:p w:rsidR="00B070C9" w:rsidRDefault="00B070C9" w:rsidP="008F5466">
            <w:pPr>
              <w:spacing w:line="200" w:lineRule="exact"/>
              <w:ind w:left="0"/>
            </w:pPr>
            <w:r>
              <w:rPr>
                <w:noProof/>
              </w:rPr>
              <w:drawing>
                <wp:anchor distT="0" distB="0" distL="114300" distR="114300" simplePos="0" relativeHeight="251694592" behindDoc="0" locked="0" layoutInCell="1" allowOverlap="1" wp14:anchorId="2E3B4278" wp14:editId="3271CEE9">
                  <wp:simplePos x="0" y="0"/>
                  <wp:positionH relativeFrom="column">
                    <wp:posOffset>-65405</wp:posOffset>
                  </wp:positionH>
                  <wp:positionV relativeFrom="paragraph">
                    <wp:posOffset>4445</wp:posOffset>
                  </wp:positionV>
                  <wp:extent cx="714375" cy="127635"/>
                  <wp:effectExtent l="0" t="0" r="9525" b="5715"/>
                  <wp:wrapNone/>
                  <wp:docPr id="2428"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14375" cy="127635"/>
                          </a:xfrm>
                          <a:prstGeom prst="rect">
                            <a:avLst/>
                          </a:prstGeom>
                          <a:noFill/>
                        </pic:spPr>
                      </pic:pic>
                    </a:graphicData>
                  </a:graphic>
                  <wp14:sizeRelH relativeFrom="margin">
                    <wp14:pctWidth>0</wp14:pctWidth>
                  </wp14:sizeRelH>
                  <wp14:sizeRelV relativeFrom="margin">
                    <wp14:pctHeight>0</wp14:pctHeight>
                  </wp14:sizeRelV>
                </wp:anchor>
              </w:drawing>
            </w:r>
          </w:p>
        </w:tc>
        <w:tc>
          <w:tcPr>
            <w:tcW w:w="1170" w:type="dxa"/>
          </w:tcPr>
          <w:p w:rsidR="00B070C9" w:rsidRDefault="00B070C9" w:rsidP="008F5466">
            <w:pPr>
              <w:spacing w:line="200" w:lineRule="exact"/>
              <w:ind w:left="0"/>
            </w:pPr>
          </w:p>
        </w:tc>
        <w:tc>
          <w:tcPr>
            <w:tcW w:w="1260" w:type="dxa"/>
            <w:vMerge/>
          </w:tcPr>
          <w:p w:rsidR="00B070C9" w:rsidRDefault="00B070C9" w:rsidP="008F5466">
            <w:pPr>
              <w:spacing w:line="200" w:lineRule="exact"/>
              <w:ind w:left="0"/>
            </w:pPr>
          </w:p>
        </w:tc>
      </w:tr>
      <w:tr w:rsidR="00B070C9" w:rsidTr="008F5466">
        <w:tc>
          <w:tcPr>
            <w:tcW w:w="7105" w:type="dxa"/>
            <w:gridSpan w:val="11"/>
            <w:vMerge w:val="restart"/>
          </w:tcPr>
          <w:p w:rsidR="00B070C9" w:rsidRDefault="00B070C9" w:rsidP="008F5466">
            <w:pPr>
              <w:spacing w:line="200" w:lineRule="exact"/>
              <w:ind w:left="0"/>
            </w:pPr>
          </w:p>
        </w:tc>
        <w:tc>
          <w:tcPr>
            <w:tcW w:w="2250" w:type="dxa"/>
            <w:gridSpan w:val="4"/>
          </w:tcPr>
          <w:p w:rsidR="00B070C9" w:rsidRDefault="00B070C9" w:rsidP="008F5466">
            <w:pPr>
              <w:spacing w:line="200" w:lineRule="exact"/>
              <w:ind w:left="0"/>
            </w:pPr>
            <w:r>
              <w:t>Sub Total</w:t>
            </w:r>
          </w:p>
        </w:tc>
        <w:tc>
          <w:tcPr>
            <w:tcW w:w="1162" w:type="dxa"/>
          </w:tcPr>
          <w:p w:rsidR="00B070C9" w:rsidRDefault="00B070C9" w:rsidP="008F5466">
            <w:pPr>
              <w:spacing w:line="200" w:lineRule="exact"/>
              <w:ind w:left="0"/>
            </w:pPr>
          </w:p>
        </w:tc>
        <w:tc>
          <w:tcPr>
            <w:tcW w:w="1170" w:type="dxa"/>
          </w:tcPr>
          <w:p w:rsidR="00B070C9" w:rsidRDefault="00B070C9" w:rsidP="008F5466">
            <w:pPr>
              <w:spacing w:line="200" w:lineRule="exact"/>
              <w:ind w:left="0"/>
            </w:pPr>
          </w:p>
        </w:tc>
        <w:tc>
          <w:tcPr>
            <w:tcW w:w="1260" w:type="dxa"/>
          </w:tcPr>
          <w:p w:rsidR="00B070C9" w:rsidRDefault="00B070C9" w:rsidP="008F5466">
            <w:pPr>
              <w:spacing w:line="200" w:lineRule="exact"/>
              <w:ind w:left="0"/>
            </w:pPr>
          </w:p>
        </w:tc>
      </w:tr>
      <w:tr w:rsidR="00B070C9" w:rsidTr="008F5466">
        <w:tc>
          <w:tcPr>
            <w:tcW w:w="7105" w:type="dxa"/>
            <w:gridSpan w:val="11"/>
            <w:vMerge/>
          </w:tcPr>
          <w:p w:rsidR="00B070C9" w:rsidRDefault="00B070C9" w:rsidP="008F5466">
            <w:pPr>
              <w:spacing w:line="200" w:lineRule="exact"/>
              <w:ind w:left="0"/>
            </w:pPr>
          </w:p>
        </w:tc>
        <w:tc>
          <w:tcPr>
            <w:tcW w:w="2250" w:type="dxa"/>
            <w:gridSpan w:val="4"/>
          </w:tcPr>
          <w:p w:rsidR="00B070C9" w:rsidRDefault="00B070C9" w:rsidP="008F5466">
            <w:pPr>
              <w:spacing w:line="200" w:lineRule="exact"/>
              <w:ind w:left="0"/>
            </w:pPr>
            <w:r>
              <w:t>Total</w:t>
            </w:r>
          </w:p>
        </w:tc>
        <w:tc>
          <w:tcPr>
            <w:tcW w:w="1162" w:type="dxa"/>
          </w:tcPr>
          <w:p w:rsidR="00B070C9" w:rsidRDefault="00B070C9" w:rsidP="008F5466">
            <w:pPr>
              <w:spacing w:line="200" w:lineRule="exact"/>
              <w:ind w:left="0"/>
            </w:pPr>
          </w:p>
        </w:tc>
        <w:tc>
          <w:tcPr>
            <w:tcW w:w="1170" w:type="dxa"/>
          </w:tcPr>
          <w:p w:rsidR="00B070C9" w:rsidRDefault="00B070C9" w:rsidP="008F5466">
            <w:pPr>
              <w:spacing w:line="200" w:lineRule="exact"/>
              <w:ind w:left="0"/>
            </w:pPr>
          </w:p>
        </w:tc>
        <w:tc>
          <w:tcPr>
            <w:tcW w:w="1260" w:type="dxa"/>
          </w:tcPr>
          <w:p w:rsidR="00B070C9" w:rsidRDefault="00B070C9" w:rsidP="008F5466">
            <w:pPr>
              <w:spacing w:line="200" w:lineRule="exact"/>
              <w:ind w:left="0"/>
            </w:pPr>
          </w:p>
        </w:tc>
      </w:tr>
    </w:tbl>
    <w:p w:rsidR="00F4027B" w:rsidRDefault="00F4027B" w:rsidP="00F4027B">
      <w:pPr>
        <w:spacing w:line="200" w:lineRule="exact"/>
      </w:pPr>
    </w:p>
    <w:p w:rsidR="008F5466" w:rsidRDefault="008F5466" w:rsidP="008F5466">
      <w:pPr>
        <w:spacing w:before="35" w:line="400" w:lineRule="exact"/>
        <w:ind w:left="0" w:firstLine="720"/>
        <w:rPr>
          <w:sz w:val="21"/>
          <w:szCs w:val="21"/>
        </w:rPr>
      </w:pPr>
      <w:r>
        <w:rPr>
          <w:position w:val="-2"/>
          <w:sz w:val="32"/>
          <w:szCs w:val="32"/>
        </w:rPr>
        <w:t>F</w:t>
      </w:r>
      <w:r>
        <w:rPr>
          <w:position w:val="-2"/>
          <w:sz w:val="26"/>
          <w:szCs w:val="26"/>
        </w:rPr>
        <w:t>ORM</w:t>
      </w:r>
      <w:r>
        <w:rPr>
          <w:spacing w:val="-6"/>
          <w:position w:val="-2"/>
          <w:sz w:val="26"/>
          <w:szCs w:val="26"/>
        </w:rPr>
        <w:t xml:space="preserve"> </w:t>
      </w:r>
      <w:r>
        <w:rPr>
          <w:position w:val="-2"/>
          <w:sz w:val="32"/>
          <w:szCs w:val="32"/>
        </w:rPr>
        <w:t>T</w:t>
      </w:r>
      <w:r>
        <w:rPr>
          <w:spacing w:val="-1"/>
          <w:position w:val="-2"/>
          <w:sz w:val="32"/>
          <w:szCs w:val="32"/>
        </w:rPr>
        <w:t>E</w:t>
      </w:r>
      <w:r>
        <w:rPr>
          <w:position w:val="-2"/>
          <w:sz w:val="32"/>
          <w:szCs w:val="32"/>
        </w:rPr>
        <w:t>C</w:t>
      </w:r>
      <w:r>
        <w:rPr>
          <w:spacing w:val="3"/>
          <w:position w:val="-2"/>
          <w:sz w:val="32"/>
          <w:szCs w:val="32"/>
        </w:rPr>
        <w:t>H</w:t>
      </w:r>
      <w:r>
        <w:rPr>
          <w:spacing w:val="-1"/>
          <w:position w:val="-2"/>
          <w:sz w:val="32"/>
          <w:szCs w:val="32"/>
        </w:rPr>
        <w:t>-</w:t>
      </w:r>
      <w:r>
        <w:rPr>
          <w:spacing w:val="1"/>
          <w:position w:val="-2"/>
          <w:sz w:val="32"/>
          <w:szCs w:val="32"/>
        </w:rPr>
        <w:t>7</w:t>
      </w:r>
      <w:r>
        <w:rPr>
          <w:position w:val="-2"/>
          <w:sz w:val="32"/>
          <w:szCs w:val="32"/>
        </w:rPr>
        <w:t>.</w:t>
      </w:r>
      <w:r>
        <w:rPr>
          <w:spacing w:val="51"/>
          <w:position w:val="-2"/>
          <w:sz w:val="32"/>
          <w:szCs w:val="32"/>
        </w:rPr>
        <w:t xml:space="preserve"> </w:t>
      </w:r>
      <w:r>
        <w:rPr>
          <w:position w:val="-2"/>
          <w:sz w:val="32"/>
          <w:szCs w:val="32"/>
        </w:rPr>
        <w:t>S</w:t>
      </w:r>
      <w:r>
        <w:rPr>
          <w:position w:val="-2"/>
          <w:sz w:val="26"/>
          <w:szCs w:val="26"/>
        </w:rPr>
        <w:t>TAFFI</w:t>
      </w:r>
      <w:r>
        <w:rPr>
          <w:spacing w:val="2"/>
          <w:position w:val="-2"/>
          <w:sz w:val="26"/>
          <w:szCs w:val="26"/>
        </w:rPr>
        <w:t>N</w:t>
      </w:r>
      <w:r>
        <w:rPr>
          <w:position w:val="-2"/>
          <w:sz w:val="26"/>
          <w:szCs w:val="26"/>
        </w:rPr>
        <w:t>G</w:t>
      </w:r>
      <w:r>
        <w:rPr>
          <w:spacing w:val="-13"/>
          <w:position w:val="-2"/>
          <w:sz w:val="26"/>
          <w:szCs w:val="26"/>
        </w:rPr>
        <w:t xml:space="preserve"> </w:t>
      </w:r>
      <w:r>
        <w:rPr>
          <w:position w:val="-2"/>
          <w:sz w:val="32"/>
          <w:szCs w:val="32"/>
        </w:rPr>
        <w:t>S</w:t>
      </w:r>
      <w:r>
        <w:rPr>
          <w:position w:val="-2"/>
          <w:sz w:val="26"/>
          <w:szCs w:val="26"/>
        </w:rPr>
        <w:t>C</w:t>
      </w:r>
      <w:r>
        <w:rPr>
          <w:spacing w:val="2"/>
          <w:position w:val="-2"/>
          <w:sz w:val="26"/>
          <w:szCs w:val="26"/>
        </w:rPr>
        <w:t>H</w:t>
      </w:r>
      <w:r>
        <w:rPr>
          <w:position w:val="-2"/>
          <w:sz w:val="26"/>
          <w:szCs w:val="26"/>
        </w:rPr>
        <w:t>ED</w:t>
      </w:r>
      <w:r>
        <w:rPr>
          <w:spacing w:val="2"/>
          <w:position w:val="-2"/>
          <w:sz w:val="26"/>
          <w:szCs w:val="26"/>
        </w:rPr>
        <w:t>U</w:t>
      </w:r>
      <w:r>
        <w:rPr>
          <w:position w:val="-2"/>
          <w:sz w:val="26"/>
          <w:szCs w:val="26"/>
        </w:rPr>
        <w:t>L</w:t>
      </w:r>
      <w:r>
        <w:rPr>
          <w:spacing w:val="1"/>
          <w:position w:val="-2"/>
          <w:sz w:val="26"/>
          <w:szCs w:val="26"/>
        </w:rPr>
        <w:t>E</w:t>
      </w:r>
      <w:r>
        <w:rPr>
          <w:position w:val="13"/>
          <w:sz w:val="21"/>
          <w:szCs w:val="21"/>
        </w:rPr>
        <w:t>1</w:t>
      </w:r>
    </w:p>
    <w:p w:rsidR="00B070C9" w:rsidRDefault="00B070C9" w:rsidP="00F4027B">
      <w:pPr>
        <w:spacing w:line="200" w:lineRule="exact"/>
      </w:pPr>
    </w:p>
    <w:p w:rsidR="00B070C9" w:rsidRDefault="00B070C9" w:rsidP="00F4027B">
      <w:pPr>
        <w:spacing w:line="200" w:lineRule="exact"/>
      </w:pPr>
    </w:p>
    <w:p w:rsidR="00B070C9" w:rsidRDefault="00B070C9" w:rsidP="00F4027B">
      <w:pPr>
        <w:spacing w:line="200" w:lineRule="exact"/>
      </w:pPr>
    </w:p>
    <w:p w:rsidR="00B070C9" w:rsidRDefault="00B070C9" w:rsidP="00F4027B">
      <w:pPr>
        <w:spacing w:line="200" w:lineRule="exact"/>
      </w:pPr>
    </w:p>
    <w:p w:rsidR="00B070C9" w:rsidRDefault="00B070C9" w:rsidP="00F4027B">
      <w:pPr>
        <w:spacing w:line="200" w:lineRule="exact"/>
      </w:pPr>
    </w:p>
    <w:p w:rsidR="00B070C9" w:rsidRDefault="00B070C9" w:rsidP="00F4027B">
      <w:pPr>
        <w:spacing w:line="200" w:lineRule="exact"/>
      </w:pPr>
    </w:p>
    <w:p w:rsidR="00B070C9" w:rsidRDefault="00B070C9" w:rsidP="00F4027B">
      <w:pPr>
        <w:spacing w:line="200" w:lineRule="exact"/>
      </w:pPr>
    </w:p>
    <w:p w:rsidR="00B070C9" w:rsidRDefault="00B070C9" w:rsidP="00F4027B">
      <w:pPr>
        <w:spacing w:line="200" w:lineRule="exact"/>
      </w:pPr>
    </w:p>
    <w:p w:rsidR="00B070C9" w:rsidRDefault="00B070C9" w:rsidP="00F4027B">
      <w:pPr>
        <w:spacing w:line="200" w:lineRule="exact"/>
      </w:pPr>
    </w:p>
    <w:p w:rsidR="00B070C9" w:rsidRDefault="00B070C9" w:rsidP="00F4027B">
      <w:pPr>
        <w:spacing w:line="200" w:lineRule="exact"/>
      </w:pPr>
    </w:p>
    <w:p w:rsidR="00F4027B" w:rsidRPr="008F5466" w:rsidRDefault="001C53FB" w:rsidP="008F5466">
      <w:pPr>
        <w:spacing w:line="260" w:lineRule="exact"/>
        <w:ind w:right="98"/>
        <w:jc w:val="right"/>
        <w:rPr>
          <w:rFonts w:ascii="Arial" w:eastAsia="Arial" w:hAnsi="Arial" w:cs="Arial"/>
        </w:rPr>
        <w:sectPr w:rsidR="00F4027B" w:rsidRPr="008F5466">
          <w:headerReference w:type="default" r:id="rId27"/>
          <w:footerReference w:type="default" r:id="rId28"/>
          <w:type w:val="continuous"/>
          <w:pgSz w:w="15840" w:h="12240" w:orient="landscape"/>
          <w:pgMar w:top="1380" w:right="1300" w:bottom="280" w:left="1300" w:header="720" w:footer="720" w:gutter="0"/>
          <w:cols w:num="2" w:space="720" w:equalWidth="0">
            <w:col w:w="8269" w:space="2562"/>
            <w:col w:w="2409"/>
          </w:cols>
        </w:sectPr>
      </w:pPr>
      <w:r>
        <w:rPr>
          <w:b/>
          <w:position w:val="2"/>
        </w:rPr>
        <w:t xml:space="preserve">                    </w:t>
      </w:r>
    </w:p>
    <w:p w:rsidR="00F4027B" w:rsidRPr="008F5466" w:rsidRDefault="00F4027B" w:rsidP="001C53FB">
      <w:pPr>
        <w:spacing w:line="280" w:lineRule="exact"/>
        <w:ind w:left="0"/>
        <w:sectPr w:rsidR="00F4027B" w:rsidRPr="008F5466">
          <w:type w:val="continuous"/>
          <w:pgSz w:w="15840" w:h="12240" w:orient="landscape"/>
          <w:pgMar w:top="1380" w:right="1300" w:bottom="280" w:left="1300" w:header="720" w:footer="720" w:gutter="0"/>
          <w:cols w:num="2" w:space="720" w:equalWidth="0">
            <w:col w:w="944" w:space="1642"/>
            <w:col w:w="10654"/>
          </w:cols>
        </w:sectPr>
      </w:pPr>
    </w:p>
    <w:p w:rsidR="00F4027B" w:rsidRDefault="00F4027B" w:rsidP="008F5466">
      <w:pPr>
        <w:spacing w:before="33" w:line="220" w:lineRule="exact"/>
        <w:ind w:left="0"/>
        <w:sectPr w:rsidR="00F4027B">
          <w:type w:val="continuous"/>
          <w:pgSz w:w="15840" w:h="12240" w:orient="landscape"/>
          <w:pgMar w:top="1380" w:right="1300" w:bottom="280" w:left="1300" w:header="720" w:footer="720" w:gutter="0"/>
          <w:cols w:space="720"/>
        </w:sectPr>
      </w:pPr>
    </w:p>
    <w:p w:rsidR="00F4027B" w:rsidRPr="008F5466" w:rsidRDefault="00F4027B" w:rsidP="008F5466">
      <w:pPr>
        <w:spacing w:before="3" w:line="180" w:lineRule="exact"/>
        <w:ind w:left="0"/>
        <w:rPr>
          <w:sz w:val="19"/>
          <w:szCs w:val="19"/>
        </w:rPr>
        <w:sectPr w:rsidR="00F4027B" w:rsidRPr="008F5466" w:rsidSect="001C53FB">
          <w:type w:val="continuous"/>
          <w:pgSz w:w="15840" w:h="12240" w:orient="landscape"/>
          <w:pgMar w:top="1380" w:right="1296" w:bottom="274" w:left="1296" w:header="720" w:footer="720" w:gutter="0"/>
          <w:cols w:num="3" w:space="720" w:equalWidth="0">
            <w:col w:w="759" w:space="1831"/>
            <w:col w:w="491" w:space="5133"/>
            <w:col w:w="5034"/>
          </w:cols>
          <w:docGrid w:linePitch="272"/>
        </w:sectPr>
      </w:pPr>
    </w:p>
    <w:p w:rsidR="00F4027B" w:rsidRDefault="00F4027B" w:rsidP="005C08C5">
      <w:pPr>
        <w:pStyle w:val="ListParagraph"/>
        <w:numPr>
          <w:ilvl w:val="0"/>
          <w:numId w:val="10"/>
        </w:numPr>
        <w:spacing w:before="33"/>
      </w:pPr>
      <w:r>
        <w:t>F</w:t>
      </w:r>
      <w:r w:rsidRPr="005E20E2">
        <w:rPr>
          <w:spacing w:val="1"/>
        </w:rPr>
        <w:t>o</w:t>
      </w:r>
      <w:r>
        <w:t>r</w:t>
      </w:r>
      <w:r w:rsidRPr="005E20E2">
        <w:rPr>
          <w:spacing w:val="-2"/>
        </w:rPr>
        <w:t xml:space="preserve"> </w:t>
      </w:r>
      <w:r w:rsidRPr="005E20E2">
        <w:rPr>
          <w:spacing w:val="2"/>
        </w:rPr>
        <w:t>P</w:t>
      </w:r>
      <w:r w:rsidRPr="005E20E2">
        <w:rPr>
          <w:spacing w:val="-2"/>
        </w:rPr>
        <w:t>r</w:t>
      </w:r>
      <w:r w:rsidRPr="005E20E2">
        <w:rPr>
          <w:spacing w:val="1"/>
        </w:rPr>
        <w:t>o</w:t>
      </w:r>
      <w:r w:rsidRPr="005E20E2">
        <w:rPr>
          <w:spacing w:val="-2"/>
        </w:rPr>
        <w:t>f</w:t>
      </w:r>
      <w:r>
        <w:t>es</w:t>
      </w:r>
      <w:r w:rsidRPr="005E20E2">
        <w:rPr>
          <w:spacing w:val="-1"/>
        </w:rPr>
        <w:t>s</w:t>
      </w:r>
      <w:r w:rsidRPr="005E20E2">
        <w:rPr>
          <w:spacing w:val="1"/>
        </w:rPr>
        <w:t>io</w:t>
      </w:r>
      <w:r w:rsidRPr="005E20E2">
        <w:rPr>
          <w:spacing w:val="-1"/>
        </w:rPr>
        <w:t>n</w:t>
      </w:r>
      <w:r w:rsidRPr="005E20E2">
        <w:rPr>
          <w:spacing w:val="3"/>
        </w:rPr>
        <w:t>a</w:t>
      </w:r>
      <w:r>
        <w:t>l</w:t>
      </w:r>
      <w:r w:rsidRPr="005E20E2">
        <w:rPr>
          <w:spacing w:val="-10"/>
        </w:rPr>
        <w:t xml:space="preserve"> </w:t>
      </w:r>
      <w:r>
        <w:t>St</w:t>
      </w:r>
      <w:r w:rsidRPr="005E20E2">
        <w:rPr>
          <w:spacing w:val="2"/>
        </w:rPr>
        <w:t>a</w:t>
      </w:r>
      <w:r w:rsidRPr="005E20E2">
        <w:rPr>
          <w:spacing w:val="-2"/>
        </w:rPr>
        <w:t>f</w:t>
      </w:r>
      <w:r>
        <w:t>f</w:t>
      </w:r>
      <w:r w:rsidRPr="005E20E2">
        <w:rPr>
          <w:spacing w:val="-5"/>
        </w:rPr>
        <w:t xml:space="preserve"> </w:t>
      </w:r>
      <w:r w:rsidRPr="005E20E2">
        <w:rPr>
          <w:spacing w:val="2"/>
        </w:rPr>
        <w:t>t</w:t>
      </w:r>
      <w:r w:rsidRPr="005E20E2">
        <w:rPr>
          <w:spacing w:val="-1"/>
        </w:rPr>
        <w:t>h</w:t>
      </w:r>
      <w:r>
        <w:t>e</w:t>
      </w:r>
      <w:r w:rsidRPr="005E20E2">
        <w:rPr>
          <w:spacing w:val="-1"/>
        </w:rPr>
        <w:t xml:space="preserve"> </w:t>
      </w:r>
      <w:r w:rsidRPr="005E20E2">
        <w:rPr>
          <w:spacing w:val="2"/>
        </w:rPr>
        <w:t>i</w:t>
      </w:r>
      <w:r w:rsidRPr="005E20E2">
        <w:rPr>
          <w:spacing w:val="-1"/>
        </w:rPr>
        <w:t>n</w:t>
      </w:r>
      <w:r w:rsidRPr="005E20E2">
        <w:rPr>
          <w:spacing w:val="1"/>
        </w:rPr>
        <w:t>pu</w:t>
      </w:r>
      <w:r>
        <w:t>t</w:t>
      </w:r>
      <w:r w:rsidRPr="005E20E2">
        <w:rPr>
          <w:spacing w:val="-4"/>
        </w:rPr>
        <w:t xml:space="preserve"> </w:t>
      </w:r>
      <w:r>
        <w:t>s</w:t>
      </w:r>
      <w:r w:rsidRPr="005E20E2">
        <w:rPr>
          <w:spacing w:val="-1"/>
        </w:rPr>
        <w:t>h</w:t>
      </w:r>
      <w:r w:rsidRPr="005E20E2">
        <w:rPr>
          <w:spacing w:val="1"/>
        </w:rPr>
        <w:t>ou</w:t>
      </w:r>
      <w:r>
        <w:t>ld</w:t>
      </w:r>
      <w:r w:rsidRPr="005E20E2">
        <w:rPr>
          <w:spacing w:val="-4"/>
        </w:rPr>
        <w:t xml:space="preserve"> </w:t>
      </w:r>
      <w:r w:rsidRPr="005E20E2">
        <w:rPr>
          <w:spacing w:val="1"/>
        </w:rPr>
        <w:t>b</w:t>
      </w:r>
      <w:r>
        <w:t>e</w:t>
      </w:r>
      <w:r w:rsidRPr="005E20E2">
        <w:rPr>
          <w:spacing w:val="-1"/>
        </w:rPr>
        <w:t xml:space="preserve"> </w:t>
      </w:r>
      <w:r>
        <w:t>i</w:t>
      </w:r>
      <w:r w:rsidRPr="005E20E2">
        <w:rPr>
          <w:spacing w:val="-1"/>
        </w:rPr>
        <w:t>n</w:t>
      </w:r>
      <w:r w:rsidRPr="005E20E2">
        <w:rPr>
          <w:spacing w:val="1"/>
        </w:rPr>
        <w:t>d</w:t>
      </w:r>
      <w:r>
        <w:t>icat</w:t>
      </w:r>
      <w:r w:rsidRPr="005E20E2">
        <w:rPr>
          <w:spacing w:val="1"/>
        </w:rPr>
        <w:t>e</w:t>
      </w:r>
      <w:r>
        <w:t>d</w:t>
      </w:r>
      <w:r w:rsidRPr="005E20E2">
        <w:rPr>
          <w:spacing w:val="-6"/>
        </w:rPr>
        <w:t xml:space="preserve"> </w:t>
      </w:r>
      <w:r>
        <w:t>i</w:t>
      </w:r>
      <w:r w:rsidRPr="005E20E2">
        <w:rPr>
          <w:spacing w:val="-1"/>
        </w:rPr>
        <w:t>n</w:t>
      </w:r>
      <w:r w:rsidRPr="005E20E2">
        <w:rPr>
          <w:spacing w:val="1"/>
        </w:rPr>
        <w:t>d</w:t>
      </w:r>
      <w:r>
        <w:t>i</w:t>
      </w:r>
      <w:r w:rsidRPr="005E20E2">
        <w:rPr>
          <w:spacing w:val="-1"/>
        </w:rPr>
        <w:t>v</w:t>
      </w:r>
      <w:r>
        <w:t>i</w:t>
      </w:r>
      <w:r w:rsidRPr="005E20E2">
        <w:rPr>
          <w:spacing w:val="3"/>
        </w:rPr>
        <w:t>d</w:t>
      </w:r>
      <w:r w:rsidRPr="005E20E2">
        <w:rPr>
          <w:spacing w:val="1"/>
        </w:rPr>
        <w:t>u</w:t>
      </w:r>
      <w:r>
        <w:t>al</w:t>
      </w:r>
      <w:r w:rsidRPr="005E20E2">
        <w:rPr>
          <w:spacing w:val="2"/>
        </w:rPr>
        <w:t>l</w:t>
      </w:r>
      <w:r w:rsidRPr="005E20E2">
        <w:rPr>
          <w:spacing w:val="-4"/>
        </w:rPr>
        <w:t>y</w:t>
      </w:r>
      <w:r>
        <w:t>;</w:t>
      </w:r>
      <w:r w:rsidRPr="005E20E2">
        <w:rPr>
          <w:spacing w:val="-8"/>
        </w:rPr>
        <w:t xml:space="preserve"> </w:t>
      </w:r>
      <w:r w:rsidRPr="005E20E2">
        <w:rPr>
          <w:spacing w:val="-2"/>
        </w:rPr>
        <w:t>f</w:t>
      </w:r>
      <w:r w:rsidRPr="005E20E2">
        <w:rPr>
          <w:spacing w:val="1"/>
        </w:rPr>
        <w:t>o</w:t>
      </w:r>
      <w:r>
        <w:t>r</w:t>
      </w:r>
      <w:r w:rsidRPr="005E20E2">
        <w:rPr>
          <w:spacing w:val="-1"/>
        </w:rPr>
        <w:t xml:space="preserve"> </w:t>
      </w:r>
      <w:r>
        <w:t>S</w:t>
      </w:r>
      <w:r w:rsidRPr="005E20E2">
        <w:rPr>
          <w:spacing w:val="-2"/>
        </w:rPr>
        <w:t>u</w:t>
      </w:r>
      <w:r w:rsidRPr="005E20E2">
        <w:rPr>
          <w:spacing w:val="1"/>
        </w:rPr>
        <w:t>ppor</w:t>
      </w:r>
      <w:r>
        <w:t>t</w:t>
      </w:r>
      <w:r w:rsidRPr="005E20E2">
        <w:rPr>
          <w:spacing w:val="-6"/>
        </w:rPr>
        <w:t xml:space="preserve"> </w:t>
      </w:r>
      <w:r>
        <w:t>Sta</w:t>
      </w:r>
      <w:r w:rsidRPr="005E20E2">
        <w:rPr>
          <w:spacing w:val="1"/>
        </w:rPr>
        <w:t>f</w:t>
      </w:r>
      <w:r>
        <w:t>f</w:t>
      </w:r>
      <w:r w:rsidRPr="005E20E2">
        <w:rPr>
          <w:spacing w:val="-5"/>
        </w:rPr>
        <w:t xml:space="preserve"> </w:t>
      </w:r>
      <w:r>
        <w:t>it</w:t>
      </w:r>
      <w:r w:rsidRPr="005E20E2">
        <w:rPr>
          <w:spacing w:val="-1"/>
        </w:rPr>
        <w:t xml:space="preserve"> </w:t>
      </w:r>
      <w:r w:rsidRPr="005E20E2">
        <w:rPr>
          <w:spacing w:val="2"/>
        </w:rPr>
        <w:t>s</w:t>
      </w:r>
      <w:r w:rsidRPr="005E20E2">
        <w:rPr>
          <w:spacing w:val="-1"/>
        </w:rPr>
        <w:t>h</w:t>
      </w:r>
      <w:r w:rsidRPr="005E20E2">
        <w:rPr>
          <w:spacing w:val="1"/>
        </w:rPr>
        <w:t>o</w:t>
      </w:r>
      <w:r w:rsidRPr="005E20E2">
        <w:rPr>
          <w:spacing w:val="-1"/>
        </w:rPr>
        <w:t>u</w:t>
      </w:r>
      <w:r w:rsidRPr="005E20E2">
        <w:rPr>
          <w:spacing w:val="2"/>
        </w:rPr>
        <w:t>l</w:t>
      </w:r>
      <w:r>
        <w:t>d</w:t>
      </w:r>
      <w:r w:rsidRPr="005E20E2">
        <w:rPr>
          <w:spacing w:val="-4"/>
        </w:rPr>
        <w:t xml:space="preserve"> </w:t>
      </w:r>
      <w:r w:rsidRPr="005E20E2">
        <w:rPr>
          <w:spacing w:val="1"/>
        </w:rPr>
        <w:t>b</w:t>
      </w:r>
      <w:r>
        <w:t>e</w:t>
      </w:r>
      <w:r w:rsidRPr="005E20E2">
        <w:rPr>
          <w:spacing w:val="-1"/>
        </w:rPr>
        <w:t xml:space="preserve"> </w:t>
      </w:r>
      <w:r>
        <w:t>i</w:t>
      </w:r>
      <w:r w:rsidRPr="005E20E2">
        <w:rPr>
          <w:spacing w:val="-1"/>
        </w:rPr>
        <w:t>n</w:t>
      </w:r>
      <w:r w:rsidRPr="005E20E2">
        <w:rPr>
          <w:spacing w:val="1"/>
        </w:rPr>
        <w:t>d</w:t>
      </w:r>
      <w:r>
        <w:t>icat</w:t>
      </w:r>
      <w:r w:rsidRPr="005E20E2">
        <w:rPr>
          <w:spacing w:val="1"/>
        </w:rPr>
        <w:t>e</w:t>
      </w:r>
      <w:r>
        <w:t>d</w:t>
      </w:r>
      <w:r w:rsidRPr="005E20E2">
        <w:rPr>
          <w:spacing w:val="-6"/>
        </w:rPr>
        <w:t xml:space="preserve"> </w:t>
      </w:r>
      <w:r w:rsidRPr="005E20E2">
        <w:rPr>
          <w:spacing w:val="1"/>
        </w:rPr>
        <w:t>b</w:t>
      </w:r>
      <w:r>
        <w:t>y</w:t>
      </w:r>
      <w:r w:rsidRPr="005E20E2">
        <w:rPr>
          <w:spacing w:val="-5"/>
        </w:rPr>
        <w:t xml:space="preserve"> </w:t>
      </w:r>
      <w:r>
        <w:t>c</w:t>
      </w:r>
      <w:r w:rsidRPr="005E20E2">
        <w:rPr>
          <w:spacing w:val="1"/>
        </w:rPr>
        <w:t>a</w:t>
      </w:r>
      <w:r>
        <w:t>te</w:t>
      </w:r>
      <w:r w:rsidRPr="005E20E2">
        <w:rPr>
          <w:spacing w:val="-1"/>
        </w:rPr>
        <w:t>g</w:t>
      </w:r>
      <w:r w:rsidRPr="005E20E2">
        <w:rPr>
          <w:spacing w:val="1"/>
        </w:rPr>
        <w:t>o</w:t>
      </w:r>
      <w:r w:rsidRPr="005E20E2">
        <w:rPr>
          <w:spacing w:val="3"/>
        </w:rPr>
        <w:t>r</w:t>
      </w:r>
      <w:r>
        <w:t>y</w:t>
      </w:r>
      <w:r w:rsidRPr="005E20E2">
        <w:rPr>
          <w:spacing w:val="-10"/>
        </w:rPr>
        <w:t xml:space="preserve"> </w:t>
      </w:r>
      <w:r w:rsidRPr="005E20E2">
        <w:rPr>
          <w:spacing w:val="1"/>
        </w:rPr>
        <w:t>(</w:t>
      </w:r>
      <w:r>
        <w:t>e</w:t>
      </w:r>
      <w:r w:rsidRPr="005E20E2">
        <w:rPr>
          <w:spacing w:val="3"/>
        </w:rPr>
        <w:t>.</w:t>
      </w:r>
      <w:r w:rsidRPr="005E20E2">
        <w:rPr>
          <w:spacing w:val="-1"/>
        </w:rPr>
        <w:t>g</w:t>
      </w:r>
      <w:r>
        <w:t>.:</w:t>
      </w:r>
      <w:r w:rsidRPr="005E20E2">
        <w:rPr>
          <w:spacing w:val="-4"/>
        </w:rPr>
        <w:t xml:space="preserve"> </w:t>
      </w:r>
      <w:r w:rsidRPr="005E20E2">
        <w:rPr>
          <w:spacing w:val="1"/>
        </w:rPr>
        <w:t>dr</w:t>
      </w:r>
      <w:r>
        <w:t>a</w:t>
      </w:r>
      <w:r w:rsidRPr="005E20E2">
        <w:rPr>
          <w:spacing w:val="-1"/>
        </w:rPr>
        <w:t>f</w:t>
      </w:r>
      <w:r>
        <w:t>t</w:t>
      </w:r>
      <w:r w:rsidRPr="005E20E2">
        <w:rPr>
          <w:spacing w:val="1"/>
        </w:rPr>
        <w:t>s</w:t>
      </w:r>
      <w:r w:rsidRPr="005E20E2">
        <w:rPr>
          <w:spacing w:val="-1"/>
        </w:rPr>
        <w:t>m</w:t>
      </w:r>
      <w:r w:rsidRPr="005E20E2">
        <w:rPr>
          <w:spacing w:val="3"/>
        </w:rPr>
        <w:t>e</w:t>
      </w:r>
      <w:r w:rsidRPr="005E20E2">
        <w:rPr>
          <w:spacing w:val="-1"/>
        </w:rPr>
        <w:t>n</w:t>
      </w:r>
      <w:r>
        <w:t>,</w:t>
      </w:r>
      <w:r w:rsidRPr="005E20E2">
        <w:rPr>
          <w:spacing w:val="5"/>
        </w:rPr>
        <w:t xml:space="preserve"> </w:t>
      </w:r>
      <w:r>
        <w:t>cle</w:t>
      </w:r>
      <w:r w:rsidRPr="005E20E2">
        <w:rPr>
          <w:spacing w:val="1"/>
        </w:rPr>
        <w:t>r</w:t>
      </w:r>
      <w:r>
        <w:t>ical</w:t>
      </w:r>
      <w:r w:rsidRPr="005E20E2">
        <w:rPr>
          <w:spacing w:val="-5"/>
        </w:rPr>
        <w:t xml:space="preserve"> </w:t>
      </w:r>
      <w:r w:rsidRPr="005E20E2">
        <w:rPr>
          <w:spacing w:val="-1"/>
        </w:rPr>
        <w:t>s</w:t>
      </w:r>
      <w:r>
        <w:t>t</w:t>
      </w:r>
      <w:r w:rsidRPr="005E20E2">
        <w:rPr>
          <w:spacing w:val="2"/>
        </w:rPr>
        <w:t>a</w:t>
      </w:r>
      <w:r w:rsidRPr="005E20E2">
        <w:rPr>
          <w:spacing w:val="-2"/>
        </w:rPr>
        <w:t>ff</w:t>
      </w:r>
      <w:r>
        <w:t>,</w:t>
      </w:r>
      <w:r w:rsidRPr="005E20E2">
        <w:rPr>
          <w:spacing w:val="-3"/>
        </w:rPr>
        <w:t xml:space="preserve"> </w:t>
      </w:r>
      <w:r>
        <w:t>e</w:t>
      </w:r>
      <w:r w:rsidRPr="005E20E2">
        <w:rPr>
          <w:spacing w:val="2"/>
        </w:rPr>
        <w:t>t</w:t>
      </w:r>
      <w:r>
        <w:t>c</w:t>
      </w:r>
      <w:r w:rsidRPr="005E20E2">
        <w:rPr>
          <w:spacing w:val="1"/>
        </w:rPr>
        <w:t>.)</w:t>
      </w:r>
      <w:r>
        <w:t>.</w:t>
      </w:r>
    </w:p>
    <w:p w:rsidR="00F4027B" w:rsidRDefault="00F4027B" w:rsidP="005C08C5">
      <w:pPr>
        <w:pStyle w:val="ListParagraph"/>
        <w:numPr>
          <w:ilvl w:val="0"/>
          <w:numId w:val="10"/>
        </w:numPr>
        <w:spacing w:before="33"/>
      </w:pPr>
      <w:r>
        <w:t>M</w:t>
      </w:r>
      <w:r w:rsidRPr="005E20E2">
        <w:rPr>
          <w:spacing w:val="2"/>
        </w:rPr>
        <w:t>o</w:t>
      </w:r>
      <w:r w:rsidRPr="005E20E2">
        <w:rPr>
          <w:spacing w:val="-1"/>
        </w:rPr>
        <w:t>n</w:t>
      </w:r>
      <w:r>
        <w:t>t</w:t>
      </w:r>
      <w:r w:rsidRPr="005E20E2">
        <w:rPr>
          <w:spacing w:val="1"/>
        </w:rPr>
        <w:t>h</w:t>
      </w:r>
      <w:r>
        <w:t>s</w:t>
      </w:r>
      <w:r w:rsidRPr="005E20E2">
        <w:rPr>
          <w:spacing w:val="-6"/>
        </w:rPr>
        <w:t xml:space="preserve"> </w:t>
      </w:r>
      <w:r>
        <w:t>a</w:t>
      </w:r>
      <w:r w:rsidRPr="005E20E2">
        <w:rPr>
          <w:spacing w:val="1"/>
        </w:rPr>
        <w:t>r</w:t>
      </w:r>
      <w:r>
        <w:t>e</w:t>
      </w:r>
      <w:r w:rsidRPr="005E20E2">
        <w:rPr>
          <w:spacing w:val="-1"/>
        </w:rPr>
        <w:t xml:space="preserve"> </w:t>
      </w:r>
      <w:r>
        <w:t>c</w:t>
      </w:r>
      <w:r w:rsidRPr="005E20E2">
        <w:rPr>
          <w:spacing w:val="1"/>
        </w:rPr>
        <w:t>o</w:t>
      </w:r>
      <w:r w:rsidRPr="005E20E2">
        <w:rPr>
          <w:spacing w:val="-1"/>
        </w:rPr>
        <w:t>un</w:t>
      </w:r>
      <w:r>
        <w:t>ted</w:t>
      </w:r>
      <w:r w:rsidRPr="005E20E2">
        <w:rPr>
          <w:spacing w:val="-2"/>
        </w:rPr>
        <w:t xml:space="preserve"> f</w:t>
      </w:r>
      <w:r w:rsidRPr="005E20E2">
        <w:rPr>
          <w:spacing w:val="1"/>
        </w:rPr>
        <w:t>r</w:t>
      </w:r>
      <w:r w:rsidRPr="005E20E2">
        <w:rPr>
          <w:spacing w:val="3"/>
        </w:rPr>
        <w:t>o</w:t>
      </w:r>
      <w:r>
        <w:t>m</w:t>
      </w:r>
      <w:r w:rsidRPr="005E20E2">
        <w:rPr>
          <w:spacing w:val="-8"/>
        </w:rPr>
        <w:t xml:space="preserve"> </w:t>
      </w:r>
      <w:r>
        <w:t>t</w:t>
      </w:r>
      <w:r w:rsidRPr="005E20E2">
        <w:rPr>
          <w:spacing w:val="-1"/>
        </w:rPr>
        <w:t>h</w:t>
      </w:r>
      <w:r>
        <w:t>e</w:t>
      </w:r>
      <w:r w:rsidRPr="005E20E2">
        <w:rPr>
          <w:spacing w:val="1"/>
        </w:rPr>
        <w:t xml:space="preserve"> </w:t>
      </w:r>
      <w:r w:rsidRPr="005E20E2">
        <w:rPr>
          <w:spacing w:val="2"/>
        </w:rPr>
        <w:t>s</w:t>
      </w:r>
      <w:r>
        <w:t>ta</w:t>
      </w:r>
      <w:r w:rsidRPr="005E20E2">
        <w:rPr>
          <w:spacing w:val="1"/>
        </w:rPr>
        <w:t>r</w:t>
      </w:r>
      <w:r>
        <w:t>t</w:t>
      </w:r>
      <w:r w:rsidRPr="005E20E2">
        <w:rPr>
          <w:spacing w:val="-3"/>
        </w:rPr>
        <w:t xml:space="preserve"> </w:t>
      </w:r>
      <w:r w:rsidRPr="005E20E2">
        <w:rPr>
          <w:spacing w:val="1"/>
        </w:rPr>
        <w:t>o</w:t>
      </w:r>
      <w:r>
        <w:t>f</w:t>
      </w:r>
      <w:r w:rsidRPr="005E20E2">
        <w:rPr>
          <w:spacing w:val="-3"/>
        </w:rPr>
        <w:t xml:space="preserve"> </w:t>
      </w:r>
      <w:r>
        <w:t>t</w:t>
      </w:r>
      <w:r w:rsidRPr="005E20E2">
        <w:rPr>
          <w:spacing w:val="-1"/>
        </w:rPr>
        <w:t>h</w:t>
      </w:r>
      <w:r>
        <w:t>e</w:t>
      </w:r>
      <w:r w:rsidRPr="005E20E2">
        <w:rPr>
          <w:spacing w:val="-1"/>
        </w:rPr>
        <w:t xml:space="preserve"> </w:t>
      </w:r>
      <w:r>
        <w:t>a</w:t>
      </w:r>
      <w:r w:rsidRPr="005E20E2">
        <w:rPr>
          <w:spacing w:val="2"/>
        </w:rPr>
        <w:t>s</w:t>
      </w:r>
      <w:r w:rsidRPr="005E20E2">
        <w:rPr>
          <w:spacing w:val="-1"/>
        </w:rPr>
        <w:t>s</w:t>
      </w:r>
      <w:r>
        <w:t>i</w:t>
      </w:r>
      <w:r w:rsidRPr="005E20E2">
        <w:rPr>
          <w:spacing w:val="1"/>
        </w:rPr>
        <w:t>gn</w:t>
      </w:r>
      <w:r w:rsidRPr="005E20E2">
        <w:rPr>
          <w:spacing w:val="-1"/>
        </w:rPr>
        <w:t>m</w:t>
      </w:r>
      <w:r w:rsidRPr="005E20E2">
        <w:rPr>
          <w:spacing w:val="3"/>
        </w:rPr>
        <w:t>e</w:t>
      </w:r>
      <w:r w:rsidRPr="005E20E2">
        <w:rPr>
          <w:spacing w:val="-1"/>
        </w:rPr>
        <w:t>n</w:t>
      </w:r>
      <w:r>
        <w:t>t.</w:t>
      </w:r>
      <w:r w:rsidRPr="005E20E2">
        <w:rPr>
          <w:spacing w:val="42"/>
        </w:rPr>
        <w:t xml:space="preserve"> </w:t>
      </w:r>
      <w:r>
        <w:t>F</w:t>
      </w:r>
      <w:r w:rsidRPr="005E20E2">
        <w:rPr>
          <w:spacing w:val="1"/>
        </w:rPr>
        <w:t>o</w:t>
      </w:r>
      <w:r>
        <w:t>r</w:t>
      </w:r>
      <w:r w:rsidRPr="005E20E2">
        <w:rPr>
          <w:spacing w:val="-2"/>
        </w:rPr>
        <w:t xml:space="preserve"> </w:t>
      </w:r>
      <w:r>
        <w:t>e</w:t>
      </w:r>
      <w:r w:rsidRPr="005E20E2">
        <w:rPr>
          <w:spacing w:val="1"/>
        </w:rPr>
        <w:t>a</w:t>
      </w:r>
      <w:r>
        <w:t>ch</w:t>
      </w:r>
      <w:r w:rsidRPr="005E20E2">
        <w:rPr>
          <w:spacing w:val="-5"/>
        </w:rPr>
        <w:t xml:space="preserve"> </w:t>
      </w:r>
      <w:r w:rsidRPr="005E20E2">
        <w:rPr>
          <w:spacing w:val="-1"/>
        </w:rPr>
        <w:t>s</w:t>
      </w:r>
      <w:r>
        <w:t>t</w:t>
      </w:r>
      <w:r w:rsidRPr="005E20E2">
        <w:rPr>
          <w:spacing w:val="2"/>
        </w:rPr>
        <w:t>a</w:t>
      </w:r>
      <w:r w:rsidRPr="005E20E2">
        <w:rPr>
          <w:spacing w:val="1"/>
        </w:rPr>
        <w:t>f</w:t>
      </w:r>
      <w:r>
        <w:t>f</w:t>
      </w:r>
      <w:r w:rsidRPr="005E20E2">
        <w:rPr>
          <w:spacing w:val="-5"/>
        </w:rPr>
        <w:t xml:space="preserve"> </w:t>
      </w:r>
      <w:r>
        <w:t>i</w:t>
      </w:r>
      <w:r w:rsidRPr="005E20E2">
        <w:rPr>
          <w:spacing w:val="-1"/>
        </w:rPr>
        <w:t>n</w:t>
      </w:r>
      <w:r w:rsidRPr="005E20E2">
        <w:rPr>
          <w:spacing w:val="1"/>
        </w:rPr>
        <w:t>d</w:t>
      </w:r>
      <w:r>
        <w:t>icate</w:t>
      </w:r>
      <w:r w:rsidRPr="005E20E2">
        <w:rPr>
          <w:spacing w:val="-5"/>
        </w:rPr>
        <w:t xml:space="preserve"> </w:t>
      </w:r>
      <w:r w:rsidRPr="005E20E2">
        <w:rPr>
          <w:spacing w:val="-1"/>
        </w:rPr>
        <w:t>s</w:t>
      </w:r>
      <w:r>
        <w:t>e</w:t>
      </w:r>
      <w:r w:rsidRPr="005E20E2">
        <w:rPr>
          <w:spacing w:val="1"/>
        </w:rPr>
        <w:t>p</w:t>
      </w:r>
      <w:r>
        <w:t>a</w:t>
      </w:r>
      <w:r w:rsidRPr="005E20E2">
        <w:rPr>
          <w:spacing w:val="1"/>
        </w:rPr>
        <w:t>r</w:t>
      </w:r>
      <w:r>
        <w:t>ate</w:t>
      </w:r>
      <w:r w:rsidRPr="005E20E2">
        <w:rPr>
          <w:spacing w:val="3"/>
        </w:rPr>
        <w:t>l</w:t>
      </w:r>
      <w:r>
        <w:t>y</w:t>
      </w:r>
      <w:r w:rsidRPr="005E20E2">
        <w:rPr>
          <w:spacing w:val="-9"/>
        </w:rPr>
        <w:t xml:space="preserve"> </w:t>
      </w:r>
      <w:r w:rsidRPr="005E20E2">
        <w:rPr>
          <w:spacing w:val="-1"/>
        </w:rPr>
        <w:t>s</w:t>
      </w:r>
      <w:r>
        <w:t>t</w:t>
      </w:r>
      <w:r w:rsidRPr="005E20E2">
        <w:rPr>
          <w:spacing w:val="2"/>
        </w:rPr>
        <w:t>a</w:t>
      </w:r>
      <w:r w:rsidRPr="005E20E2">
        <w:rPr>
          <w:spacing w:val="1"/>
        </w:rPr>
        <w:t>f</w:t>
      </w:r>
      <w:r>
        <w:t>f</w:t>
      </w:r>
      <w:r w:rsidRPr="005E20E2">
        <w:rPr>
          <w:spacing w:val="-5"/>
        </w:rPr>
        <w:t xml:space="preserve"> </w:t>
      </w:r>
      <w:r>
        <w:t>i</w:t>
      </w:r>
      <w:r w:rsidRPr="005E20E2">
        <w:rPr>
          <w:spacing w:val="-1"/>
        </w:rPr>
        <w:t>n</w:t>
      </w:r>
      <w:r w:rsidRPr="005E20E2">
        <w:rPr>
          <w:spacing w:val="3"/>
        </w:rPr>
        <w:t>p</w:t>
      </w:r>
      <w:r w:rsidRPr="005E20E2">
        <w:rPr>
          <w:spacing w:val="-1"/>
        </w:rPr>
        <w:t>u</w:t>
      </w:r>
      <w:r>
        <w:t>t</w:t>
      </w:r>
      <w:r w:rsidRPr="005E20E2">
        <w:rPr>
          <w:spacing w:val="-4"/>
        </w:rPr>
        <w:t xml:space="preserve"> </w:t>
      </w:r>
      <w:r w:rsidRPr="005E20E2">
        <w:rPr>
          <w:spacing w:val="-1"/>
        </w:rPr>
        <w:t>f</w:t>
      </w:r>
      <w:r w:rsidRPr="005E20E2">
        <w:rPr>
          <w:spacing w:val="1"/>
        </w:rPr>
        <w:t>o</w:t>
      </w:r>
      <w:r>
        <w:t>r</w:t>
      </w:r>
      <w:r w:rsidRPr="005E20E2">
        <w:rPr>
          <w:spacing w:val="9"/>
        </w:rPr>
        <w:t xml:space="preserve"> </w:t>
      </w:r>
      <w:r w:rsidRPr="005E20E2">
        <w:rPr>
          <w:spacing w:val="-1"/>
        </w:rPr>
        <w:t>h</w:t>
      </w:r>
      <w:r w:rsidRPr="005E20E2">
        <w:rPr>
          <w:spacing w:val="3"/>
        </w:rPr>
        <w:t>o</w:t>
      </w:r>
      <w:r w:rsidRPr="005E20E2">
        <w:rPr>
          <w:spacing w:val="-1"/>
        </w:rPr>
        <w:t>m</w:t>
      </w:r>
      <w:r>
        <w:t>e</w:t>
      </w:r>
      <w:r w:rsidRPr="005E20E2">
        <w:rPr>
          <w:spacing w:val="-3"/>
        </w:rPr>
        <w:t xml:space="preserve"> </w:t>
      </w:r>
      <w:r>
        <w:t>a</w:t>
      </w:r>
      <w:r w:rsidRPr="005E20E2">
        <w:rPr>
          <w:spacing w:val="-1"/>
        </w:rPr>
        <w:t>n</w:t>
      </w:r>
      <w:r>
        <w:t>d</w:t>
      </w:r>
      <w:r w:rsidRPr="005E20E2">
        <w:rPr>
          <w:spacing w:val="-2"/>
        </w:rPr>
        <w:t xml:space="preserve"> </w:t>
      </w:r>
      <w:r w:rsidRPr="005E20E2">
        <w:rPr>
          <w:spacing w:val="1"/>
        </w:rPr>
        <w:t>f</w:t>
      </w:r>
      <w:r>
        <w:t xml:space="preserve">ield </w:t>
      </w:r>
      <w:r w:rsidRPr="005E20E2">
        <w:rPr>
          <w:spacing w:val="-5"/>
        </w:rPr>
        <w:t>w</w:t>
      </w:r>
      <w:r w:rsidRPr="005E20E2">
        <w:rPr>
          <w:spacing w:val="3"/>
        </w:rPr>
        <w:t>o</w:t>
      </w:r>
      <w:r w:rsidRPr="005E20E2">
        <w:rPr>
          <w:spacing w:val="1"/>
        </w:rPr>
        <w:t>r</w:t>
      </w:r>
      <w:r w:rsidRPr="005E20E2">
        <w:rPr>
          <w:spacing w:val="-1"/>
        </w:rPr>
        <w:t>k</w:t>
      </w:r>
      <w:r>
        <w:t>.</w:t>
      </w:r>
    </w:p>
    <w:p w:rsidR="00F4027B" w:rsidRDefault="00F4027B" w:rsidP="005C08C5">
      <w:pPr>
        <w:pStyle w:val="ListParagraph"/>
        <w:numPr>
          <w:ilvl w:val="0"/>
          <w:numId w:val="10"/>
        </w:numPr>
        <w:spacing w:before="33"/>
      </w:pPr>
      <w:r>
        <w:t>Field</w:t>
      </w:r>
      <w:r w:rsidRPr="005E20E2">
        <w:rPr>
          <w:spacing w:val="-1"/>
        </w:rPr>
        <w:t xml:space="preserve"> </w:t>
      </w:r>
      <w:r w:rsidRPr="005E20E2">
        <w:rPr>
          <w:spacing w:val="-5"/>
        </w:rPr>
        <w:t>w</w:t>
      </w:r>
      <w:r w:rsidRPr="005E20E2">
        <w:rPr>
          <w:spacing w:val="1"/>
        </w:rPr>
        <w:t>or</w:t>
      </w:r>
      <w:r>
        <w:t>k</w:t>
      </w:r>
      <w:r w:rsidRPr="005E20E2">
        <w:rPr>
          <w:spacing w:val="-3"/>
        </w:rPr>
        <w:t xml:space="preserve"> </w:t>
      </w:r>
      <w:r w:rsidRPr="005E20E2">
        <w:rPr>
          <w:spacing w:val="-1"/>
        </w:rPr>
        <w:t>m</w:t>
      </w:r>
      <w:r>
        <w:t>e</w:t>
      </w:r>
      <w:r w:rsidRPr="005E20E2">
        <w:rPr>
          <w:spacing w:val="3"/>
        </w:rPr>
        <w:t>a</w:t>
      </w:r>
      <w:r w:rsidRPr="005E20E2">
        <w:rPr>
          <w:spacing w:val="-1"/>
        </w:rPr>
        <w:t>n</w:t>
      </w:r>
      <w:r>
        <w:t>s</w:t>
      </w:r>
      <w:r w:rsidRPr="005E20E2">
        <w:rPr>
          <w:spacing w:val="-3"/>
        </w:rPr>
        <w:t xml:space="preserve"> </w:t>
      </w:r>
      <w:r w:rsidRPr="005E20E2">
        <w:rPr>
          <w:spacing w:val="-2"/>
        </w:rPr>
        <w:t>w</w:t>
      </w:r>
      <w:r w:rsidRPr="005E20E2">
        <w:rPr>
          <w:spacing w:val="1"/>
        </w:rPr>
        <w:t>or</w:t>
      </w:r>
      <w:r>
        <w:t>k</w:t>
      </w:r>
      <w:r w:rsidRPr="005E20E2">
        <w:rPr>
          <w:spacing w:val="-5"/>
        </w:rPr>
        <w:t xml:space="preserve"> </w:t>
      </w:r>
      <w:r>
        <w:t>c</w:t>
      </w:r>
      <w:r w:rsidRPr="005E20E2">
        <w:rPr>
          <w:spacing w:val="1"/>
        </w:rPr>
        <w:t>arr</w:t>
      </w:r>
      <w:r>
        <w:t>i</w:t>
      </w:r>
      <w:r w:rsidRPr="005E20E2">
        <w:rPr>
          <w:spacing w:val="2"/>
        </w:rPr>
        <w:t>e</w:t>
      </w:r>
      <w:r>
        <w:t>d</w:t>
      </w:r>
      <w:r w:rsidRPr="005E20E2">
        <w:rPr>
          <w:spacing w:val="-5"/>
        </w:rPr>
        <w:t xml:space="preserve"> </w:t>
      </w:r>
      <w:r w:rsidRPr="005E20E2">
        <w:rPr>
          <w:spacing w:val="1"/>
        </w:rPr>
        <w:t>o</w:t>
      </w:r>
      <w:r w:rsidRPr="005E20E2">
        <w:rPr>
          <w:spacing w:val="-1"/>
        </w:rPr>
        <w:t>u</w:t>
      </w:r>
      <w:r>
        <w:t>t</w:t>
      </w:r>
      <w:r w:rsidRPr="005E20E2">
        <w:rPr>
          <w:spacing w:val="-3"/>
        </w:rPr>
        <w:t xml:space="preserve"> </w:t>
      </w:r>
      <w:r w:rsidRPr="005E20E2">
        <w:rPr>
          <w:spacing w:val="1"/>
        </w:rPr>
        <w:t>a</w:t>
      </w:r>
      <w:r>
        <w:t>t</w:t>
      </w:r>
      <w:r w:rsidRPr="005E20E2">
        <w:rPr>
          <w:spacing w:val="-1"/>
        </w:rPr>
        <w:t xml:space="preserve"> </w:t>
      </w:r>
      <w:r>
        <w:t xml:space="preserve">a </w:t>
      </w:r>
      <w:r w:rsidRPr="005E20E2">
        <w:rPr>
          <w:spacing w:val="1"/>
        </w:rPr>
        <w:t>p</w:t>
      </w:r>
      <w:r>
        <w:t>lace</w:t>
      </w:r>
      <w:r w:rsidRPr="005E20E2">
        <w:rPr>
          <w:spacing w:val="-3"/>
        </w:rPr>
        <w:t xml:space="preserve"> </w:t>
      </w:r>
      <w:r w:rsidRPr="005E20E2">
        <w:rPr>
          <w:spacing w:val="1"/>
        </w:rPr>
        <w:t>o</w:t>
      </w:r>
      <w:r>
        <w:t>t</w:t>
      </w:r>
      <w:r w:rsidRPr="005E20E2">
        <w:rPr>
          <w:spacing w:val="-1"/>
        </w:rPr>
        <w:t>h</w:t>
      </w:r>
      <w:r>
        <w:t>er</w:t>
      </w:r>
      <w:r w:rsidRPr="005E20E2">
        <w:rPr>
          <w:spacing w:val="-3"/>
        </w:rPr>
        <w:t xml:space="preserve"> </w:t>
      </w:r>
      <w:r>
        <w:t>t</w:t>
      </w:r>
      <w:r w:rsidRPr="005E20E2">
        <w:rPr>
          <w:spacing w:val="-1"/>
        </w:rPr>
        <w:t>h</w:t>
      </w:r>
      <w:r>
        <w:t>an</w:t>
      </w:r>
      <w:r w:rsidRPr="005E20E2">
        <w:rPr>
          <w:spacing w:val="-4"/>
        </w:rPr>
        <w:t xml:space="preserve"> </w:t>
      </w:r>
      <w:r>
        <w:t>t</w:t>
      </w:r>
      <w:r w:rsidRPr="005E20E2">
        <w:rPr>
          <w:spacing w:val="-1"/>
        </w:rPr>
        <w:t>h</w:t>
      </w:r>
      <w:r>
        <w:t>e</w:t>
      </w:r>
      <w:r w:rsidRPr="005E20E2">
        <w:rPr>
          <w:spacing w:val="1"/>
        </w:rPr>
        <w:t xml:space="preserve"> </w:t>
      </w:r>
      <w:r w:rsidRPr="005E20E2">
        <w:rPr>
          <w:spacing w:val="-1"/>
        </w:rPr>
        <w:t>C</w:t>
      </w:r>
      <w:r w:rsidRPr="005E20E2">
        <w:rPr>
          <w:spacing w:val="1"/>
        </w:rPr>
        <w:t>o</w:t>
      </w:r>
      <w:r w:rsidRPr="005E20E2">
        <w:rPr>
          <w:spacing w:val="-1"/>
        </w:rPr>
        <w:t>n</w:t>
      </w:r>
      <w:r w:rsidRPr="005E20E2">
        <w:rPr>
          <w:spacing w:val="2"/>
        </w:rPr>
        <w:t>s</w:t>
      </w:r>
      <w:r w:rsidRPr="005E20E2">
        <w:rPr>
          <w:spacing w:val="-1"/>
        </w:rPr>
        <w:t>u</w:t>
      </w:r>
      <w:r>
        <w:t>lt</w:t>
      </w:r>
      <w:r w:rsidRPr="005E20E2">
        <w:rPr>
          <w:spacing w:val="2"/>
        </w:rPr>
        <w:t>a</w:t>
      </w:r>
      <w:r w:rsidRPr="005E20E2">
        <w:rPr>
          <w:spacing w:val="-1"/>
        </w:rPr>
        <w:t>n</w:t>
      </w:r>
      <w:r w:rsidRPr="005E20E2">
        <w:rPr>
          <w:spacing w:val="2"/>
        </w:rPr>
        <w:t>t</w:t>
      </w:r>
      <w:r>
        <w:t>'s</w:t>
      </w:r>
      <w:r w:rsidRPr="005E20E2">
        <w:rPr>
          <w:spacing w:val="-10"/>
        </w:rPr>
        <w:t xml:space="preserve"> </w:t>
      </w:r>
      <w:r w:rsidRPr="005E20E2">
        <w:rPr>
          <w:spacing w:val="-1"/>
        </w:rPr>
        <w:t>h</w:t>
      </w:r>
      <w:r w:rsidRPr="005E20E2">
        <w:rPr>
          <w:spacing w:val="3"/>
        </w:rPr>
        <w:t>o</w:t>
      </w:r>
      <w:r w:rsidRPr="005E20E2">
        <w:rPr>
          <w:spacing w:val="-1"/>
        </w:rPr>
        <w:t>m</w:t>
      </w:r>
      <w:r>
        <w:t>e</w:t>
      </w:r>
      <w:r w:rsidRPr="005E20E2">
        <w:rPr>
          <w:spacing w:val="-3"/>
        </w:rPr>
        <w:t xml:space="preserve"> </w:t>
      </w:r>
      <w:r w:rsidRPr="005E20E2">
        <w:rPr>
          <w:spacing w:val="1"/>
        </w:rPr>
        <w:t>of</w:t>
      </w:r>
      <w:r w:rsidRPr="005E20E2">
        <w:rPr>
          <w:spacing w:val="-2"/>
        </w:rPr>
        <w:t>f</w:t>
      </w:r>
      <w:r>
        <w:t>ice.</w:t>
      </w:r>
    </w:p>
    <w:p w:rsidR="00F4027B" w:rsidRDefault="00F4027B" w:rsidP="00F4027B">
      <w:pPr>
        <w:spacing w:before="8" w:line="220" w:lineRule="exact"/>
        <w:rPr>
          <w:sz w:val="22"/>
          <w:szCs w:val="22"/>
        </w:rPr>
      </w:pPr>
    </w:p>
    <w:p w:rsidR="001C53FB" w:rsidRDefault="00F4027B" w:rsidP="00F4027B">
      <w:pPr>
        <w:ind w:left="1257" w:right="7128"/>
        <w:jc w:val="center"/>
        <w:rPr>
          <w:w w:val="99"/>
        </w:rPr>
        <w:sectPr w:rsidR="001C53FB">
          <w:type w:val="continuous"/>
          <w:pgSz w:w="15840" w:h="12240" w:orient="landscape"/>
          <w:pgMar w:top="1380" w:right="1300" w:bottom="280" w:left="1300" w:header="720" w:footer="720" w:gutter="0"/>
          <w:cols w:space="720"/>
        </w:sectPr>
      </w:pPr>
      <w:r>
        <w:rPr>
          <w:noProof/>
        </w:rPr>
        <mc:AlternateContent>
          <mc:Choice Requires="wpg">
            <w:drawing>
              <wp:anchor distT="0" distB="0" distL="114300" distR="114300" simplePos="0" relativeHeight="251673088" behindDoc="1" locked="0" layoutInCell="1" allowOverlap="1">
                <wp:simplePos x="0" y="0"/>
                <wp:positionH relativeFrom="page">
                  <wp:posOffset>1022350</wp:posOffset>
                </wp:positionH>
                <wp:positionV relativeFrom="paragraph">
                  <wp:posOffset>13970</wp:posOffset>
                </wp:positionV>
                <wp:extent cx="469900" cy="102870"/>
                <wp:effectExtent l="3175" t="4445" r="3175" b="6985"/>
                <wp:wrapNone/>
                <wp:docPr id="815" name="Group 8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9900" cy="102870"/>
                          <a:chOff x="1610" y="22"/>
                          <a:chExt cx="740" cy="162"/>
                        </a:xfrm>
                      </wpg:grpSpPr>
                      <wps:wsp>
                        <wps:cNvPr id="816" name="Freeform 3095"/>
                        <wps:cNvSpPr>
                          <a:spLocks/>
                        </wps:cNvSpPr>
                        <wps:spPr bwMode="auto">
                          <a:xfrm>
                            <a:off x="1620" y="32"/>
                            <a:ext cx="720" cy="142"/>
                          </a:xfrm>
                          <a:custGeom>
                            <a:avLst/>
                            <a:gdLst>
                              <a:gd name="T0" fmla="+- 0 1620 1620"/>
                              <a:gd name="T1" fmla="*/ T0 w 720"/>
                              <a:gd name="T2" fmla="+- 0 174 32"/>
                              <a:gd name="T3" fmla="*/ 174 h 142"/>
                              <a:gd name="T4" fmla="+- 0 2340 1620"/>
                              <a:gd name="T5" fmla="*/ T4 w 720"/>
                              <a:gd name="T6" fmla="+- 0 174 32"/>
                              <a:gd name="T7" fmla="*/ 174 h 142"/>
                              <a:gd name="T8" fmla="+- 0 2340 1620"/>
                              <a:gd name="T9" fmla="*/ T8 w 720"/>
                              <a:gd name="T10" fmla="+- 0 32 32"/>
                              <a:gd name="T11" fmla="*/ 32 h 142"/>
                              <a:gd name="T12" fmla="+- 0 1620 1620"/>
                              <a:gd name="T13" fmla="*/ T12 w 720"/>
                              <a:gd name="T14" fmla="+- 0 32 32"/>
                              <a:gd name="T15" fmla="*/ 32 h 142"/>
                              <a:gd name="T16" fmla="+- 0 1620 1620"/>
                              <a:gd name="T17" fmla="*/ T16 w 720"/>
                              <a:gd name="T18" fmla="+- 0 174 32"/>
                              <a:gd name="T19" fmla="*/ 174 h 142"/>
                            </a:gdLst>
                            <a:ahLst/>
                            <a:cxnLst>
                              <a:cxn ang="0">
                                <a:pos x="T1" y="T3"/>
                              </a:cxn>
                              <a:cxn ang="0">
                                <a:pos x="T5" y="T7"/>
                              </a:cxn>
                              <a:cxn ang="0">
                                <a:pos x="T9" y="T11"/>
                              </a:cxn>
                              <a:cxn ang="0">
                                <a:pos x="T13" y="T15"/>
                              </a:cxn>
                              <a:cxn ang="0">
                                <a:pos x="T17" y="T19"/>
                              </a:cxn>
                            </a:cxnLst>
                            <a:rect l="0" t="0" r="r" b="b"/>
                            <a:pathLst>
                              <a:path w="720" h="142">
                                <a:moveTo>
                                  <a:pt x="0" y="142"/>
                                </a:moveTo>
                                <a:lnTo>
                                  <a:pt x="720" y="142"/>
                                </a:lnTo>
                                <a:lnTo>
                                  <a:pt x="720" y="0"/>
                                </a:lnTo>
                                <a:lnTo>
                                  <a:pt x="0" y="0"/>
                                </a:lnTo>
                                <a:lnTo>
                                  <a:pt x="0" y="1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7" name="Freeform 3096"/>
                        <wps:cNvSpPr>
                          <a:spLocks/>
                        </wps:cNvSpPr>
                        <wps:spPr bwMode="auto">
                          <a:xfrm>
                            <a:off x="1620" y="32"/>
                            <a:ext cx="720" cy="142"/>
                          </a:xfrm>
                          <a:custGeom>
                            <a:avLst/>
                            <a:gdLst>
                              <a:gd name="T0" fmla="+- 0 1620 1620"/>
                              <a:gd name="T1" fmla="*/ T0 w 720"/>
                              <a:gd name="T2" fmla="+- 0 174 32"/>
                              <a:gd name="T3" fmla="*/ 174 h 142"/>
                              <a:gd name="T4" fmla="+- 0 2340 1620"/>
                              <a:gd name="T5" fmla="*/ T4 w 720"/>
                              <a:gd name="T6" fmla="+- 0 174 32"/>
                              <a:gd name="T7" fmla="*/ 174 h 142"/>
                              <a:gd name="T8" fmla="+- 0 2340 1620"/>
                              <a:gd name="T9" fmla="*/ T8 w 720"/>
                              <a:gd name="T10" fmla="+- 0 32 32"/>
                              <a:gd name="T11" fmla="*/ 32 h 142"/>
                              <a:gd name="T12" fmla="+- 0 1620 1620"/>
                              <a:gd name="T13" fmla="*/ T12 w 720"/>
                              <a:gd name="T14" fmla="+- 0 32 32"/>
                              <a:gd name="T15" fmla="*/ 32 h 142"/>
                              <a:gd name="T16" fmla="+- 0 1620 1620"/>
                              <a:gd name="T17" fmla="*/ T16 w 720"/>
                              <a:gd name="T18" fmla="+- 0 174 32"/>
                              <a:gd name="T19" fmla="*/ 174 h 142"/>
                            </a:gdLst>
                            <a:ahLst/>
                            <a:cxnLst>
                              <a:cxn ang="0">
                                <a:pos x="T1" y="T3"/>
                              </a:cxn>
                              <a:cxn ang="0">
                                <a:pos x="T5" y="T7"/>
                              </a:cxn>
                              <a:cxn ang="0">
                                <a:pos x="T9" y="T11"/>
                              </a:cxn>
                              <a:cxn ang="0">
                                <a:pos x="T13" y="T15"/>
                              </a:cxn>
                              <a:cxn ang="0">
                                <a:pos x="T17" y="T19"/>
                              </a:cxn>
                            </a:cxnLst>
                            <a:rect l="0" t="0" r="r" b="b"/>
                            <a:pathLst>
                              <a:path w="720" h="142">
                                <a:moveTo>
                                  <a:pt x="0" y="142"/>
                                </a:moveTo>
                                <a:lnTo>
                                  <a:pt x="720" y="142"/>
                                </a:lnTo>
                                <a:lnTo>
                                  <a:pt x="720" y="0"/>
                                </a:lnTo>
                                <a:lnTo>
                                  <a:pt x="0" y="0"/>
                                </a:lnTo>
                                <a:lnTo>
                                  <a:pt x="0" y="142"/>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21944D" id="Group 815" o:spid="_x0000_s1026" style="position:absolute;margin-left:80.5pt;margin-top:1.1pt;width:37pt;height:8.1pt;z-index:-1126;mso-position-horizontal-relative:page" coordorigin="1610,22" coordsize="740,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">
                <v:shape id="Freeform 3095" o:spid="_x0000_s1027" style="position:absolute;left:1620;top:32;width:720;height:142;visibility:visible;mso-wrap-style:square;v-text-anchor:top" coordsize="720,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BuI8QA&#10;AADcAAAADwAAAGRycy9kb3ducmV2LnhtbESPQWvCQBSE7wX/w/KEXopu0kOQ6CqpYKnHqOj1Nfua&#10;hGbfht3VxH/vFgoeh5n5hlltRtOJGznfWlaQzhMQxJXVLdcKTsfdbAHCB2SNnWVScCcPm/XkZYW5&#10;tgOXdDuEWkQI+xwVNCH0uZS+asign9ueOHo/1hkMUbpaaodDhJtOvidJJg22HBca7GnbUPV7uBoF&#10;w73eluXbPq2K74/ClZdPe87OSr1Ox2IJItAYnuH/9pdWsEgz+DsTj4B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AbiPEAAAA3AAAAA8AAAAAAAAAAAAAAAAAmAIAAGRycy9k&#10;b3ducmV2LnhtbFBLBQYAAAAABAAEAPUAAACJAwAAAAA=&#10;" path="m,142r720,l720,,,,,142xe" fillcolor="black" stroked="f">
                  <v:path arrowok="t" o:connecttype="custom" o:connectlocs="0,174;720,174;720,32;0,32;0,174" o:connectangles="0,0,0,0,0"/>
                </v:shape>
                <v:shape id="Freeform 3096" o:spid="_x0000_s1028" style="position:absolute;left:1620;top:32;width:720;height:142;visibility:visible;mso-wrap-style:square;v-text-anchor:top" coordsize="720,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icMscA&#10;AADcAAAADwAAAGRycy9kb3ducmV2LnhtbESPQWvCQBSE7wX/w/KEXqRurNDa1I1YoSL0ILVevD2y&#10;z2Rj9m3Mrib+e7dQ6HGYmW+Y+aK3tbhS641jBZNxAoI4d9pwoWD/8/k0A+EDssbaMSm4kYdFNniY&#10;Y6pdx9903YVCRAj7FBWUITSplD4vyaIfu4Y4ekfXWgxRtoXULXYRbmv5nCQv0qLhuFBiQ6uS8tPu&#10;YhW8hY+qNmZ5nq6q83b9Nbp0m8NIqcdhv3wHEagP/+G/9kYrmE1e4fdMPAIyu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gYnDLHAAAA3AAAAA8AAAAAAAAAAAAAAAAAmAIAAGRy&#10;cy9kb3ducmV2LnhtbFBLBQYAAAAABAAEAPUAAACMAwAAAAA=&#10;" path="m,142r720,l720,,,,,142xe" filled="f">
                  <v:path arrowok="t" o:connecttype="custom" o:connectlocs="0,174;720,174;720,32;0,32;0,174" o:connectangles="0,0,0,0,0"/>
                </v:shape>
                <w10:wrap anchorx="page"/>
              </v:group>
            </w:pict>
          </mc:Fallback>
        </mc:AlternateContent>
      </w:r>
      <w:r>
        <w:rPr>
          <w:noProof/>
        </w:rPr>
        <mc:AlternateContent>
          <mc:Choice Requires="wpg">
            <w:drawing>
              <wp:anchor distT="0" distB="0" distL="114300" distR="114300" simplePos="0" relativeHeight="251674112" behindDoc="1" locked="0" layoutInCell="1" allowOverlap="1">
                <wp:simplePos x="0" y="0"/>
                <wp:positionH relativeFrom="page">
                  <wp:posOffset>3133090</wp:posOffset>
                </wp:positionH>
                <wp:positionV relativeFrom="paragraph">
                  <wp:posOffset>-1270</wp:posOffset>
                </wp:positionV>
                <wp:extent cx="466725" cy="99695"/>
                <wp:effectExtent l="8890" t="8255" r="635" b="6350"/>
                <wp:wrapNone/>
                <wp:docPr id="812" name="Group 8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6725" cy="99695"/>
                          <a:chOff x="4934" y="-2"/>
                          <a:chExt cx="735" cy="157"/>
                        </a:xfrm>
                      </wpg:grpSpPr>
                      <pic:pic xmlns:pic="http://schemas.openxmlformats.org/drawingml/2006/picture">
                        <pic:nvPicPr>
                          <pic:cNvPr id="813" name="Picture 309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4941" y="5"/>
                            <a:ext cx="720" cy="142"/>
                          </a:xfrm>
                          <a:prstGeom prst="rect">
                            <a:avLst/>
                          </a:prstGeom>
                          <a:noFill/>
                          <a:extLst>
                            <a:ext uri="{909E8E84-426E-40DD-AFC4-6F175D3DCCD1}">
                              <a14:hiddenFill xmlns:a14="http://schemas.microsoft.com/office/drawing/2010/main">
                                <a:solidFill>
                                  <a:srgbClr val="FFFFFF"/>
                                </a:solidFill>
                              </a14:hiddenFill>
                            </a:ext>
                          </a:extLst>
                        </pic:spPr>
                      </pic:pic>
                      <wps:wsp>
                        <wps:cNvPr id="814" name="Freeform 3099"/>
                        <wps:cNvSpPr>
                          <a:spLocks/>
                        </wps:cNvSpPr>
                        <wps:spPr bwMode="auto">
                          <a:xfrm>
                            <a:off x="4941" y="5"/>
                            <a:ext cx="720" cy="142"/>
                          </a:xfrm>
                          <a:custGeom>
                            <a:avLst/>
                            <a:gdLst>
                              <a:gd name="T0" fmla="+- 0 4941 4941"/>
                              <a:gd name="T1" fmla="*/ T0 w 720"/>
                              <a:gd name="T2" fmla="+- 0 147 5"/>
                              <a:gd name="T3" fmla="*/ 147 h 142"/>
                              <a:gd name="T4" fmla="+- 0 5661 4941"/>
                              <a:gd name="T5" fmla="*/ T4 w 720"/>
                              <a:gd name="T6" fmla="+- 0 147 5"/>
                              <a:gd name="T7" fmla="*/ 147 h 142"/>
                              <a:gd name="T8" fmla="+- 0 5661 4941"/>
                              <a:gd name="T9" fmla="*/ T8 w 720"/>
                              <a:gd name="T10" fmla="+- 0 5 5"/>
                              <a:gd name="T11" fmla="*/ 5 h 142"/>
                              <a:gd name="T12" fmla="+- 0 4941 4941"/>
                              <a:gd name="T13" fmla="*/ T12 w 720"/>
                              <a:gd name="T14" fmla="+- 0 5 5"/>
                              <a:gd name="T15" fmla="*/ 5 h 142"/>
                              <a:gd name="T16" fmla="+- 0 4941 4941"/>
                              <a:gd name="T17" fmla="*/ T16 w 720"/>
                              <a:gd name="T18" fmla="+- 0 147 5"/>
                              <a:gd name="T19" fmla="*/ 147 h 142"/>
                            </a:gdLst>
                            <a:ahLst/>
                            <a:cxnLst>
                              <a:cxn ang="0">
                                <a:pos x="T1" y="T3"/>
                              </a:cxn>
                              <a:cxn ang="0">
                                <a:pos x="T5" y="T7"/>
                              </a:cxn>
                              <a:cxn ang="0">
                                <a:pos x="T9" y="T11"/>
                              </a:cxn>
                              <a:cxn ang="0">
                                <a:pos x="T13" y="T15"/>
                              </a:cxn>
                              <a:cxn ang="0">
                                <a:pos x="T17" y="T19"/>
                              </a:cxn>
                            </a:cxnLst>
                            <a:rect l="0" t="0" r="r" b="b"/>
                            <a:pathLst>
                              <a:path w="720" h="142">
                                <a:moveTo>
                                  <a:pt x="0" y="142"/>
                                </a:moveTo>
                                <a:lnTo>
                                  <a:pt x="720" y="142"/>
                                </a:lnTo>
                                <a:lnTo>
                                  <a:pt x="720" y="0"/>
                                </a:lnTo>
                                <a:lnTo>
                                  <a:pt x="0" y="0"/>
                                </a:lnTo>
                                <a:lnTo>
                                  <a:pt x="0" y="142"/>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CB5496" id="Group 812" o:spid="_x0000_s1026" style="position:absolute;margin-left:246.7pt;margin-top:-.1pt;width:36.75pt;height:7.85pt;z-index:-566;mso-position-horizontal-relative:page" coordorigin="4934,-2" coordsize="735,1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">
                <v:shape id="Picture 3098" o:spid="_x0000_s1027" type="#_x0000_t75" style="position:absolute;left:4941;top:5;width:720;height:14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9/dWjEAAAA3AAAAA8AAABkcnMvZG93bnJldi54bWxEj81qwzAQhO+FvoPYQm+NnBZCcKOExOCS&#10;W8gPtMfF2tom1sqVto7z9lGhkOMwM98wi9XoOjVQiK1nA9NJBoq48rbl2sDpWL7MQUVBtth5JgNX&#10;irBaPj4sMLf+wnsaDlKrBOGYo4FGpM+1jlVDDuPE98TJ+/bBoSQZam0DXhLcdfo1y2baYctpocGe&#10;ioaq8+HXGah0WH+Ez93XTMogP2FTXLf7wpjnp3H9DkpolHv4v721BubTN/g7k46AXt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9/dWjEAAAA3AAAAA8AAAAAAAAAAAAAAAAA&#10;nwIAAGRycy9kb3ducmV2LnhtbFBLBQYAAAAABAAEAPcAAACQAwAAAAA=&#10;">
                  <v:imagedata r:id="rId31" o:title=""/>
                </v:shape>
                <v:shape id="Freeform 3099" o:spid="_x0000_s1028" style="position:absolute;left:4941;top:5;width:720;height:142;visibility:visible;mso-wrap-style:square;v-text-anchor:top" coordsize="720,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oCRccA&#10;AADcAAAADwAAAGRycy9kb3ducmV2LnhtbESPQWvCQBSE7wX/w/KEXqRurKXY1I1YoSL0ILVevD2y&#10;z2Rj9m3Mrib+e7dQ6HGYmW+Y+aK3tbhS641jBZNxAoI4d9pwoWD/8/k0A+EDssbaMSm4kYdFNniY&#10;Y6pdx9903YVCRAj7FBWUITSplD4vyaIfu4Y4ekfXWgxRtoXULXYRbmv5nCSv0qLhuFBiQ6uS8tPu&#10;YhW8hY+qNmZ5nq6q83b9Nbp0m8NIqcdhv3wHEagP/+G/9kYrmE1e4PdMPAIyu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jKAkXHAAAA3AAAAA8AAAAAAAAAAAAAAAAAmAIAAGRy&#10;cy9kb3ducmV2LnhtbFBLBQYAAAAABAAEAPUAAACMAwAAAAA=&#10;" path="m,142r720,l720,,,,,142xe" filled="f">
                  <v:path arrowok="t" o:connecttype="custom" o:connectlocs="0,147;720,147;720,5;0,5;0,147" o:connectangles="0,0,0,0,0"/>
                </v:shape>
                <w10:wrap anchorx="page"/>
              </v:group>
            </w:pict>
          </mc:Fallback>
        </mc:AlternateContent>
      </w:r>
      <w:r>
        <w:t>F</w:t>
      </w:r>
      <w:r>
        <w:rPr>
          <w:spacing w:val="-2"/>
        </w:rPr>
        <w:t>u</w:t>
      </w:r>
      <w:r>
        <w:t>ll</w:t>
      </w:r>
      <w:r>
        <w:rPr>
          <w:spacing w:val="-3"/>
        </w:rPr>
        <w:t xml:space="preserve"> </w:t>
      </w:r>
      <w:r>
        <w:t>t</w:t>
      </w:r>
      <w:r>
        <w:rPr>
          <w:spacing w:val="2"/>
        </w:rPr>
        <w:t>i</w:t>
      </w:r>
      <w:r>
        <w:rPr>
          <w:spacing w:val="-4"/>
        </w:rPr>
        <w:t>m</w:t>
      </w:r>
      <w:r>
        <w:t>e</w:t>
      </w:r>
      <w:r>
        <w:rPr>
          <w:spacing w:val="-3"/>
        </w:rPr>
        <w:t xml:space="preserve"> </w:t>
      </w:r>
      <w:r>
        <w:rPr>
          <w:spacing w:val="2"/>
        </w:rPr>
        <w:t>i</w:t>
      </w:r>
      <w:r>
        <w:rPr>
          <w:spacing w:val="-1"/>
        </w:rPr>
        <w:t>n</w:t>
      </w:r>
      <w:r>
        <w:rPr>
          <w:spacing w:val="1"/>
        </w:rPr>
        <w:t>pu</w:t>
      </w:r>
      <w:r>
        <w:t xml:space="preserve">t                                               </w:t>
      </w:r>
      <w:r>
        <w:rPr>
          <w:spacing w:val="12"/>
        </w:rPr>
        <w:t xml:space="preserve"> </w:t>
      </w:r>
      <w:r>
        <w:rPr>
          <w:spacing w:val="2"/>
        </w:rPr>
        <w:t>P</w:t>
      </w:r>
      <w:r>
        <w:rPr>
          <w:spacing w:val="-2"/>
        </w:rPr>
        <w:t>a</w:t>
      </w:r>
      <w:r>
        <w:rPr>
          <w:spacing w:val="1"/>
        </w:rPr>
        <w:t>r</w:t>
      </w:r>
      <w:r>
        <w:t>t</w:t>
      </w:r>
      <w:r>
        <w:rPr>
          <w:spacing w:val="-3"/>
        </w:rPr>
        <w:t xml:space="preserve"> </w:t>
      </w:r>
      <w:r>
        <w:t>ti</w:t>
      </w:r>
      <w:r>
        <w:rPr>
          <w:spacing w:val="-4"/>
        </w:rPr>
        <w:t>m</w:t>
      </w:r>
      <w:r>
        <w:t>e</w:t>
      </w:r>
      <w:r>
        <w:rPr>
          <w:spacing w:val="-3"/>
        </w:rPr>
        <w:t xml:space="preserve"> </w:t>
      </w:r>
      <w:r>
        <w:rPr>
          <w:spacing w:val="2"/>
          <w:w w:val="99"/>
        </w:rPr>
        <w:t>i</w:t>
      </w:r>
      <w:r>
        <w:rPr>
          <w:spacing w:val="-1"/>
          <w:w w:val="99"/>
        </w:rPr>
        <w:t>n</w:t>
      </w:r>
      <w:r>
        <w:rPr>
          <w:spacing w:val="1"/>
          <w:w w:val="99"/>
        </w:rPr>
        <w:t>pu</w:t>
      </w:r>
      <w:r>
        <w:rPr>
          <w:w w:val="99"/>
        </w:rPr>
        <w:t>t</w:t>
      </w:r>
    </w:p>
    <w:p w:rsidR="00D35201" w:rsidRDefault="00D35201">
      <w:pPr>
        <w:spacing w:line="200" w:lineRule="exact"/>
      </w:pPr>
    </w:p>
    <w:p w:rsidR="00D35201" w:rsidRDefault="00D35201">
      <w:pPr>
        <w:spacing w:before="5" w:line="160" w:lineRule="exact"/>
        <w:rPr>
          <w:sz w:val="16"/>
          <w:szCs w:val="16"/>
        </w:rPr>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E6664F">
      <w:pPr>
        <w:spacing w:before="18" w:line="360" w:lineRule="exact"/>
        <w:ind w:left="4387"/>
        <w:rPr>
          <w:sz w:val="26"/>
          <w:szCs w:val="26"/>
        </w:rPr>
      </w:pPr>
      <w:r>
        <w:rPr>
          <w:position w:val="-1"/>
          <w:sz w:val="32"/>
          <w:szCs w:val="32"/>
        </w:rPr>
        <w:t>F</w:t>
      </w:r>
      <w:r>
        <w:rPr>
          <w:position w:val="-1"/>
          <w:sz w:val="26"/>
          <w:szCs w:val="26"/>
        </w:rPr>
        <w:t>ORM</w:t>
      </w:r>
      <w:r>
        <w:rPr>
          <w:spacing w:val="-6"/>
          <w:position w:val="-1"/>
          <w:sz w:val="26"/>
          <w:szCs w:val="26"/>
        </w:rPr>
        <w:t xml:space="preserve"> </w:t>
      </w:r>
      <w:r>
        <w:rPr>
          <w:position w:val="-1"/>
          <w:sz w:val="32"/>
          <w:szCs w:val="32"/>
        </w:rPr>
        <w:t>T</w:t>
      </w:r>
      <w:r>
        <w:rPr>
          <w:spacing w:val="-1"/>
          <w:position w:val="-1"/>
          <w:sz w:val="32"/>
          <w:szCs w:val="32"/>
        </w:rPr>
        <w:t>E</w:t>
      </w:r>
      <w:r>
        <w:rPr>
          <w:position w:val="-1"/>
          <w:sz w:val="32"/>
          <w:szCs w:val="32"/>
        </w:rPr>
        <w:t>C</w:t>
      </w:r>
      <w:r>
        <w:rPr>
          <w:spacing w:val="3"/>
          <w:position w:val="-1"/>
          <w:sz w:val="32"/>
          <w:szCs w:val="32"/>
        </w:rPr>
        <w:t>H</w:t>
      </w:r>
      <w:r>
        <w:rPr>
          <w:spacing w:val="-1"/>
          <w:position w:val="-1"/>
          <w:sz w:val="32"/>
          <w:szCs w:val="32"/>
        </w:rPr>
        <w:t>-</w:t>
      </w:r>
      <w:r>
        <w:rPr>
          <w:spacing w:val="1"/>
          <w:position w:val="-1"/>
          <w:sz w:val="32"/>
          <w:szCs w:val="32"/>
        </w:rPr>
        <w:t>8</w:t>
      </w:r>
      <w:r>
        <w:rPr>
          <w:position w:val="-1"/>
          <w:sz w:val="32"/>
          <w:szCs w:val="32"/>
        </w:rPr>
        <w:t>.</w:t>
      </w:r>
      <w:r>
        <w:rPr>
          <w:spacing w:val="51"/>
          <w:position w:val="-1"/>
          <w:sz w:val="32"/>
          <w:szCs w:val="32"/>
        </w:rPr>
        <w:t xml:space="preserve"> </w:t>
      </w:r>
      <w:r>
        <w:rPr>
          <w:spacing w:val="-1"/>
          <w:position w:val="-1"/>
          <w:sz w:val="32"/>
          <w:szCs w:val="32"/>
        </w:rPr>
        <w:t>W</w:t>
      </w:r>
      <w:r>
        <w:rPr>
          <w:position w:val="-1"/>
          <w:sz w:val="26"/>
          <w:szCs w:val="26"/>
        </w:rPr>
        <w:t>O</w:t>
      </w:r>
      <w:r>
        <w:rPr>
          <w:spacing w:val="2"/>
          <w:position w:val="-1"/>
          <w:sz w:val="26"/>
          <w:szCs w:val="26"/>
        </w:rPr>
        <w:t>R</w:t>
      </w:r>
      <w:r>
        <w:rPr>
          <w:position w:val="-1"/>
          <w:sz w:val="26"/>
          <w:szCs w:val="26"/>
        </w:rPr>
        <w:t>K</w:t>
      </w:r>
      <w:r>
        <w:rPr>
          <w:spacing w:val="-8"/>
          <w:position w:val="-1"/>
          <w:sz w:val="26"/>
          <w:szCs w:val="26"/>
        </w:rPr>
        <w:t xml:space="preserve"> </w:t>
      </w:r>
      <w:r>
        <w:rPr>
          <w:position w:val="-1"/>
          <w:sz w:val="32"/>
          <w:szCs w:val="32"/>
        </w:rPr>
        <w:t>S</w:t>
      </w:r>
      <w:r>
        <w:rPr>
          <w:position w:val="-1"/>
          <w:sz w:val="26"/>
          <w:szCs w:val="26"/>
        </w:rPr>
        <w:t>C</w:t>
      </w:r>
      <w:r>
        <w:rPr>
          <w:spacing w:val="2"/>
          <w:position w:val="-1"/>
          <w:sz w:val="26"/>
          <w:szCs w:val="26"/>
        </w:rPr>
        <w:t>H</w:t>
      </w:r>
      <w:r>
        <w:rPr>
          <w:position w:val="-1"/>
          <w:sz w:val="26"/>
          <w:szCs w:val="26"/>
        </w:rPr>
        <w:t>EDULE</w:t>
      </w:r>
    </w:p>
    <w:p w:rsidR="00D35201" w:rsidRDefault="00D35201">
      <w:pPr>
        <w:spacing w:before="7" w:line="160" w:lineRule="exact"/>
        <w:rPr>
          <w:sz w:val="16"/>
          <w:szCs w:val="16"/>
        </w:rPr>
      </w:pPr>
    </w:p>
    <w:p w:rsidR="00D35201" w:rsidRDefault="00D35201">
      <w:pPr>
        <w:spacing w:line="200" w:lineRule="exact"/>
      </w:pPr>
    </w:p>
    <w:p w:rsidR="00D35201" w:rsidRDefault="00D35201">
      <w:pPr>
        <w:spacing w:line="200" w:lineRule="exact"/>
      </w:pPr>
    </w:p>
    <w:tbl>
      <w:tblPr>
        <w:tblW w:w="0" w:type="auto"/>
        <w:tblInd w:w="162" w:type="dxa"/>
        <w:tblLayout w:type="fixed"/>
        <w:tblCellMar>
          <w:left w:w="0" w:type="dxa"/>
          <w:right w:w="0" w:type="dxa"/>
        </w:tblCellMar>
        <w:tblLook w:val="01E0" w:firstRow="1" w:lastRow="1" w:firstColumn="1" w:lastColumn="1" w:noHBand="0" w:noVBand="0"/>
      </w:tblPr>
      <w:tblGrid>
        <w:gridCol w:w="456"/>
        <w:gridCol w:w="3687"/>
        <w:gridCol w:w="679"/>
        <w:gridCol w:w="682"/>
        <w:gridCol w:w="679"/>
        <w:gridCol w:w="680"/>
        <w:gridCol w:w="682"/>
        <w:gridCol w:w="679"/>
        <w:gridCol w:w="679"/>
        <w:gridCol w:w="682"/>
        <w:gridCol w:w="680"/>
        <w:gridCol w:w="679"/>
        <w:gridCol w:w="682"/>
        <w:gridCol w:w="679"/>
        <w:gridCol w:w="672"/>
      </w:tblGrid>
      <w:tr w:rsidR="00D35201">
        <w:trPr>
          <w:trHeight w:hRule="exact" w:val="389"/>
        </w:trPr>
        <w:tc>
          <w:tcPr>
            <w:tcW w:w="456" w:type="dxa"/>
            <w:vMerge w:val="restart"/>
            <w:tcBorders>
              <w:top w:val="single" w:sz="5" w:space="0" w:color="000000"/>
              <w:left w:val="single" w:sz="5" w:space="0" w:color="000000"/>
              <w:right w:val="single" w:sz="7" w:space="0" w:color="000000"/>
            </w:tcBorders>
          </w:tcPr>
          <w:p w:rsidR="00D35201" w:rsidRDefault="00D35201">
            <w:pPr>
              <w:spacing w:before="15" w:line="260" w:lineRule="exact"/>
              <w:rPr>
                <w:sz w:val="26"/>
                <w:szCs w:val="26"/>
              </w:rPr>
            </w:pPr>
          </w:p>
          <w:p w:rsidR="00D35201" w:rsidRDefault="00E6664F">
            <w:pPr>
              <w:ind w:left="109"/>
            </w:pPr>
            <w:r>
              <w:rPr>
                <w:b/>
              </w:rPr>
              <w:t>N°</w:t>
            </w:r>
          </w:p>
        </w:tc>
        <w:tc>
          <w:tcPr>
            <w:tcW w:w="3687" w:type="dxa"/>
            <w:vMerge w:val="restart"/>
            <w:tcBorders>
              <w:top w:val="single" w:sz="5" w:space="0" w:color="000000"/>
              <w:left w:val="single" w:sz="7" w:space="0" w:color="000000"/>
              <w:right w:val="single" w:sz="7" w:space="0" w:color="000000"/>
            </w:tcBorders>
          </w:tcPr>
          <w:p w:rsidR="00D35201" w:rsidRDefault="00D35201">
            <w:pPr>
              <w:spacing w:before="10" w:line="200" w:lineRule="exact"/>
            </w:pPr>
          </w:p>
          <w:p w:rsidR="00D35201" w:rsidRDefault="00E6664F">
            <w:pPr>
              <w:ind w:left="1415" w:right="1414"/>
              <w:jc w:val="center"/>
              <w:rPr>
                <w:sz w:val="16"/>
                <w:szCs w:val="16"/>
              </w:rPr>
            </w:pPr>
            <w:r>
              <w:rPr>
                <w:b/>
                <w:w w:val="99"/>
              </w:rPr>
              <w:t>Ac</w:t>
            </w:r>
            <w:r>
              <w:rPr>
                <w:b/>
                <w:spacing w:val="1"/>
                <w:w w:val="99"/>
              </w:rPr>
              <w:t>t</w:t>
            </w:r>
            <w:r>
              <w:rPr>
                <w:b/>
                <w:w w:val="99"/>
              </w:rPr>
              <w:t>i</w:t>
            </w:r>
            <w:r>
              <w:rPr>
                <w:b/>
                <w:spacing w:val="1"/>
                <w:w w:val="99"/>
              </w:rPr>
              <w:t>v</w:t>
            </w:r>
            <w:r>
              <w:rPr>
                <w:b/>
                <w:w w:val="99"/>
              </w:rPr>
              <w:t>it</w:t>
            </w:r>
            <w:r>
              <w:rPr>
                <w:b/>
                <w:spacing w:val="2"/>
                <w:w w:val="99"/>
              </w:rPr>
              <w:t>y</w:t>
            </w:r>
            <w:r>
              <w:rPr>
                <w:position w:val="11"/>
                <w:sz w:val="16"/>
                <w:szCs w:val="16"/>
              </w:rPr>
              <w:t>1</w:t>
            </w:r>
          </w:p>
        </w:tc>
        <w:tc>
          <w:tcPr>
            <w:tcW w:w="8833" w:type="dxa"/>
            <w:gridSpan w:val="13"/>
            <w:tcBorders>
              <w:top w:val="single" w:sz="5" w:space="0" w:color="000000"/>
              <w:left w:val="single" w:sz="7" w:space="0" w:color="000000"/>
              <w:bottom w:val="nil"/>
              <w:right w:val="single" w:sz="5" w:space="0" w:color="000000"/>
            </w:tcBorders>
          </w:tcPr>
          <w:p w:rsidR="00D35201" w:rsidRDefault="00E6664F">
            <w:pPr>
              <w:spacing w:before="11"/>
              <w:ind w:left="4002" w:right="3999"/>
              <w:jc w:val="center"/>
              <w:rPr>
                <w:sz w:val="16"/>
                <w:szCs w:val="16"/>
              </w:rPr>
            </w:pPr>
            <w:r>
              <w:rPr>
                <w:b/>
                <w:spacing w:val="1"/>
                <w:w w:val="99"/>
              </w:rPr>
              <w:t>Mo</w:t>
            </w:r>
            <w:r>
              <w:rPr>
                <w:b/>
                <w:w w:val="99"/>
              </w:rPr>
              <w:t>nths</w:t>
            </w:r>
            <w:r>
              <w:rPr>
                <w:position w:val="11"/>
                <w:sz w:val="16"/>
                <w:szCs w:val="16"/>
              </w:rPr>
              <w:t>2</w:t>
            </w:r>
          </w:p>
        </w:tc>
      </w:tr>
      <w:tr w:rsidR="00D35201">
        <w:trPr>
          <w:trHeight w:hRule="exact" w:val="406"/>
        </w:trPr>
        <w:tc>
          <w:tcPr>
            <w:tcW w:w="456" w:type="dxa"/>
            <w:vMerge/>
            <w:tcBorders>
              <w:left w:val="single" w:sz="5" w:space="0" w:color="000000"/>
              <w:bottom w:val="single" w:sz="12" w:space="0" w:color="000000"/>
              <w:right w:val="single" w:sz="7" w:space="0" w:color="000000"/>
            </w:tcBorders>
          </w:tcPr>
          <w:p w:rsidR="00D35201" w:rsidRDefault="00D35201"/>
        </w:tc>
        <w:tc>
          <w:tcPr>
            <w:tcW w:w="3687" w:type="dxa"/>
            <w:vMerge/>
            <w:tcBorders>
              <w:left w:val="single" w:sz="7" w:space="0" w:color="000000"/>
              <w:bottom w:val="single" w:sz="12" w:space="0" w:color="000000"/>
              <w:right w:val="single" w:sz="7" w:space="0" w:color="000000"/>
            </w:tcBorders>
          </w:tcPr>
          <w:p w:rsidR="00D35201" w:rsidRDefault="00D35201"/>
        </w:tc>
        <w:tc>
          <w:tcPr>
            <w:tcW w:w="679" w:type="dxa"/>
            <w:tcBorders>
              <w:top w:val="single" w:sz="7" w:space="0" w:color="000000"/>
              <w:left w:val="single" w:sz="7" w:space="0" w:color="000000"/>
              <w:bottom w:val="single" w:sz="12" w:space="0" w:color="000000"/>
              <w:right w:val="single" w:sz="7" w:space="0" w:color="000000"/>
            </w:tcBorders>
          </w:tcPr>
          <w:p w:rsidR="00D35201" w:rsidRDefault="00E6664F">
            <w:pPr>
              <w:spacing w:before="74"/>
              <w:ind w:left="245" w:right="248"/>
              <w:jc w:val="center"/>
            </w:pPr>
            <w:r>
              <w:rPr>
                <w:b/>
                <w:w w:val="99"/>
              </w:rPr>
              <w:t>1</w:t>
            </w:r>
          </w:p>
        </w:tc>
        <w:tc>
          <w:tcPr>
            <w:tcW w:w="682" w:type="dxa"/>
            <w:tcBorders>
              <w:top w:val="single" w:sz="7" w:space="0" w:color="000000"/>
              <w:left w:val="single" w:sz="7" w:space="0" w:color="000000"/>
              <w:bottom w:val="single" w:sz="12" w:space="0" w:color="000000"/>
              <w:right w:val="single" w:sz="7" w:space="0" w:color="000000"/>
            </w:tcBorders>
          </w:tcPr>
          <w:p w:rsidR="00D35201" w:rsidRDefault="00E6664F">
            <w:pPr>
              <w:spacing w:before="74"/>
              <w:ind w:left="245" w:right="251"/>
              <w:jc w:val="center"/>
            </w:pPr>
            <w:r>
              <w:rPr>
                <w:b/>
                <w:w w:val="99"/>
              </w:rPr>
              <w:t>2</w:t>
            </w:r>
          </w:p>
        </w:tc>
        <w:tc>
          <w:tcPr>
            <w:tcW w:w="679" w:type="dxa"/>
            <w:tcBorders>
              <w:top w:val="single" w:sz="7" w:space="0" w:color="000000"/>
              <w:left w:val="single" w:sz="7" w:space="0" w:color="000000"/>
              <w:bottom w:val="single" w:sz="12" w:space="0" w:color="000000"/>
              <w:right w:val="single" w:sz="7" w:space="0" w:color="000000"/>
            </w:tcBorders>
          </w:tcPr>
          <w:p w:rsidR="00D35201" w:rsidRDefault="00E6664F">
            <w:pPr>
              <w:spacing w:before="74"/>
              <w:ind w:left="245" w:right="248"/>
              <w:jc w:val="center"/>
            </w:pPr>
            <w:r>
              <w:rPr>
                <w:b/>
                <w:w w:val="99"/>
              </w:rPr>
              <w:t>3</w:t>
            </w:r>
          </w:p>
        </w:tc>
        <w:tc>
          <w:tcPr>
            <w:tcW w:w="680" w:type="dxa"/>
            <w:tcBorders>
              <w:top w:val="single" w:sz="7" w:space="0" w:color="000000"/>
              <w:left w:val="single" w:sz="7" w:space="0" w:color="000000"/>
              <w:bottom w:val="single" w:sz="12" w:space="0" w:color="000000"/>
              <w:right w:val="single" w:sz="7" w:space="0" w:color="000000"/>
            </w:tcBorders>
          </w:tcPr>
          <w:p w:rsidR="00D35201" w:rsidRDefault="00E6664F">
            <w:pPr>
              <w:spacing w:before="74"/>
              <w:ind w:left="245" w:right="249"/>
              <w:jc w:val="center"/>
            </w:pPr>
            <w:r>
              <w:rPr>
                <w:b/>
                <w:w w:val="99"/>
              </w:rPr>
              <w:t>4</w:t>
            </w:r>
          </w:p>
        </w:tc>
        <w:tc>
          <w:tcPr>
            <w:tcW w:w="682" w:type="dxa"/>
            <w:tcBorders>
              <w:top w:val="single" w:sz="7" w:space="0" w:color="000000"/>
              <w:left w:val="single" w:sz="7" w:space="0" w:color="000000"/>
              <w:bottom w:val="single" w:sz="12" w:space="0" w:color="000000"/>
              <w:right w:val="single" w:sz="7" w:space="0" w:color="000000"/>
            </w:tcBorders>
          </w:tcPr>
          <w:p w:rsidR="00D35201" w:rsidRDefault="00E6664F">
            <w:pPr>
              <w:spacing w:before="74"/>
              <w:ind w:left="245" w:right="251"/>
              <w:jc w:val="center"/>
            </w:pPr>
            <w:r>
              <w:rPr>
                <w:b/>
                <w:w w:val="99"/>
              </w:rPr>
              <w:t>5</w:t>
            </w:r>
          </w:p>
        </w:tc>
        <w:tc>
          <w:tcPr>
            <w:tcW w:w="679" w:type="dxa"/>
            <w:tcBorders>
              <w:top w:val="single" w:sz="7" w:space="0" w:color="000000"/>
              <w:left w:val="single" w:sz="7" w:space="0" w:color="000000"/>
              <w:bottom w:val="single" w:sz="12" w:space="0" w:color="000000"/>
              <w:right w:val="single" w:sz="7" w:space="0" w:color="000000"/>
            </w:tcBorders>
          </w:tcPr>
          <w:p w:rsidR="00D35201" w:rsidRDefault="00E6664F">
            <w:pPr>
              <w:spacing w:before="74"/>
              <w:ind w:left="245" w:right="248"/>
              <w:jc w:val="center"/>
            </w:pPr>
            <w:r>
              <w:rPr>
                <w:b/>
                <w:w w:val="99"/>
              </w:rPr>
              <w:t>6</w:t>
            </w:r>
          </w:p>
        </w:tc>
        <w:tc>
          <w:tcPr>
            <w:tcW w:w="679" w:type="dxa"/>
            <w:tcBorders>
              <w:top w:val="single" w:sz="7" w:space="0" w:color="000000"/>
              <w:left w:val="single" w:sz="7" w:space="0" w:color="000000"/>
              <w:bottom w:val="single" w:sz="12" w:space="0" w:color="000000"/>
              <w:right w:val="single" w:sz="7" w:space="0" w:color="000000"/>
            </w:tcBorders>
          </w:tcPr>
          <w:p w:rsidR="00D35201" w:rsidRDefault="00E6664F">
            <w:pPr>
              <w:spacing w:before="74"/>
              <w:ind w:left="245" w:right="248"/>
              <w:jc w:val="center"/>
            </w:pPr>
            <w:r>
              <w:rPr>
                <w:b/>
                <w:w w:val="99"/>
              </w:rPr>
              <w:t>7</w:t>
            </w:r>
          </w:p>
        </w:tc>
        <w:tc>
          <w:tcPr>
            <w:tcW w:w="682" w:type="dxa"/>
            <w:tcBorders>
              <w:top w:val="single" w:sz="7" w:space="0" w:color="000000"/>
              <w:left w:val="single" w:sz="7" w:space="0" w:color="000000"/>
              <w:bottom w:val="single" w:sz="12" w:space="0" w:color="000000"/>
              <w:right w:val="single" w:sz="7" w:space="0" w:color="000000"/>
            </w:tcBorders>
          </w:tcPr>
          <w:p w:rsidR="00D35201" w:rsidRDefault="00E6664F">
            <w:pPr>
              <w:spacing w:before="74"/>
              <w:ind w:left="245" w:right="251"/>
              <w:jc w:val="center"/>
            </w:pPr>
            <w:r>
              <w:rPr>
                <w:b/>
                <w:w w:val="99"/>
              </w:rPr>
              <w:t>8</w:t>
            </w:r>
          </w:p>
        </w:tc>
        <w:tc>
          <w:tcPr>
            <w:tcW w:w="680" w:type="dxa"/>
            <w:tcBorders>
              <w:top w:val="single" w:sz="7" w:space="0" w:color="000000"/>
              <w:left w:val="single" w:sz="7" w:space="0" w:color="000000"/>
              <w:bottom w:val="single" w:sz="12" w:space="0" w:color="000000"/>
              <w:right w:val="single" w:sz="7" w:space="0" w:color="000000"/>
            </w:tcBorders>
          </w:tcPr>
          <w:p w:rsidR="00D35201" w:rsidRDefault="00E6664F">
            <w:pPr>
              <w:spacing w:before="74"/>
              <w:ind w:left="245" w:right="249"/>
              <w:jc w:val="center"/>
            </w:pPr>
            <w:r>
              <w:rPr>
                <w:b/>
                <w:w w:val="99"/>
              </w:rPr>
              <w:t>9</w:t>
            </w:r>
          </w:p>
        </w:tc>
        <w:tc>
          <w:tcPr>
            <w:tcW w:w="679" w:type="dxa"/>
            <w:tcBorders>
              <w:top w:val="single" w:sz="7" w:space="0" w:color="000000"/>
              <w:left w:val="single" w:sz="7" w:space="0" w:color="000000"/>
              <w:bottom w:val="single" w:sz="12" w:space="0" w:color="000000"/>
              <w:right w:val="single" w:sz="7" w:space="0" w:color="000000"/>
            </w:tcBorders>
          </w:tcPr>
          <w:p w:rsidR="00D35201" w:rsidRDefault="00E6664F">
            <w:pPr>
              <w:spacing w:before="74"/>
              <w:ind w:left="197" w:right="194"/>
              <w:jc w:val="center"/>
            </w:pPr>
            <w:r>
              <w:rPr>
                <w:b/>
                <w:spacing w:val="1"/>
                <w:w w:val="99"/>
              </w:rPr>
              <w:t>10</w:t>
            </w:r>
          </w:p>
        </w:tc>
        <w:tc>
          <w:tcPr>
            <w:tcW w:w="682" w:type="dxa"/>
            <w:tcBorders>
              <w:top w:val="single" w:sz="7" w:space="0" w:color="000000"/>
              <w:left w:val="single" w:sz="7" w:space="0" w:color="000000"/>
              <w:bottom w:val="single" w:sz="12" w:space="0" w:color="000000"/>
              <w:right w:val="single" w:sz="7" w:space="0" w:color="000000"/>
            </w:tcBorders>
          </w:tcPr>
          <w:p w:rsidR="00D35201" w:rsidRDefault="00E6664F">
            <w:pPr>
              <w:spacing w:before="74"/>
              <w:ind w:left="197" w:right="197"/>
              <w:jc w:val="center"/>
            </w:pPr>
            <w:r>
              <w:rPr>
                <w:b/>
                <w:spacing w:val="1"/>
                <w:w w:val="99"/>
              </w:rPr>
              <w:t>11</w:t>
            </w:r>
          </w:p>
        </w:tc>
        <w:tc>
          <w:tcPr>
            <w:tcW w:w="679" w:type="dxa"/>
            <w:tcBorders>
              <w:top w:val="single" w:sz="7" w:space="0" w:color="000000"/>
              <w:left w:val="single" w:sz="7" w:space="0" w:color="000000"/>
              <w:bottom w:val="single" w:sz="12" w:space="0" w:color="000000"/>
              <w:right w:val="single" w:sz="7" w:space="0" w:color="000000"/>
            </w:tcBorders>
          </w:tcPr>
          <w:p w:rsidR="00D35201" w:rsidRDefault="00E6664F">
            <w:pPr>
              <w:spacing w:before="74"/>
              <w:ind w:left="197" w:right="194"/>
              <w:jc w:val="center"/>
            </w:pPr>
            <w:r>
              <w:rPr>
                <w:b/>
                <w:spacing w:val="1"/>
                <w:w w:val="99"/>
              </w:rPr>
              <w:t>12</w:t>
            </w:r>
          </w:p>
        </w:tc>
        <w:tc>
          <w:tcPr>
            <w:tcW w:w="672" w:type="dxa"/>
            <w:tcBorders>
              <w:top w:val="single" w:sz="7" w:space="0" w:color="000000"/>
              <w:left w:val="single" w:sz="7" w:space="0" w:color="000000"/>
              <w:bottom w:val="single" w:sz="12" w:space="0" w:color="000000"/>
              <w:right w:val="single" w:sz="5" w:space="0" w:color="000000"/>
            </w:tcBorders>
          </w:tcPr>
          <w:p w:rsidR="00D35201" w:rsidRDefault="00E6664F">
            <w:pPr>
              <w:spacing w:before="74"/>
              <w:ind w:left="240" w:right="237"/>
              <w:jc w:val="center"/>
            </w:pPr>
            <w:r>
              <w:rPr>
                <w:b/>
                <w:w w:val="99"/>
              </w:rPr>
              <w:t>n</w:t>
            </w:r>
          </w:p>
        </w:tc>
      </w:tr>
      <w:tr w:rsidR="00D35201">
        <w:trPr>
          <w:trHeight w:hRule="exact" w:val="298"/>
        </w:trPr>
        <w:tc>
          <w:tcPr>
            <w:tcW w:w="456" w:type="dxa"/>
            <w:tcBorders>
              <w:top w:val="single" w:sz="12" w:space="0" w:color="000000"/>
              <w:left w:val="single" w:sz="5" w:space="0" w:color="000000"/>
              <w:bottom w:val="single" w:sz="7" w:space="0" w:color="000000"/>
              <w:right w:val="single" w:sz="7" w:space="0" w:color="000000"/>
            </w:tcBorders>
          </w:tcPr>
          <w:p w:rsidR="00D35201" w:rsidRDefault="00E6664F">
            <w:pPr>
              <w:spacing w:before="16"/>
              <w:ind w:left="136" w:right="136"/>
              <w:jc w:val="center"/>
            </w:pPr>
            <w:r>
              <w:rPr>
                <w:w w:val="99"/>
              </w:rPr>
              <w:t>1</w:t>
            </w:r>
          </w:p>
        </w:tc>
        <w:tc>
          <w:tcPr>
            <w:tcW w:w="3687" w:type="dxa"/>
            <w:tcBorders>
              <w:top w:val="single" w:sz="12" w:space="0" w:color="000000"/>
              <w:left w:val="single" w:sz="7" w:space="0" w:color="000000"/>
              <w:bottom w:val="single" w:sz="7" w:space="0" w:color="000000"/>
              <w:right w:val="single" w:sz="7" w:space="0" w:color="000000"/>
            </w:tcBorders>
          </w:tcPr>
          <w:p w:rsidR="00D35201" w:rsidRDefault="00D35201"/>
        </w:tc>
        <w:tc>
          <w:tcPr>
            <w:tcW w:w="679" w:type="dxa"/>
            <w:tcBorders>
              <w:top w:val="single" w:sz="12" w:space="0" w:color="000000"/>
              <w:left w:val="single" w:sz="7" w:space="0" w:color="000000"/>
              <w:bottom w:val="single" w:sz="7" w:space="0" w:color="000000"/>
              <w:right w:val="single" w:sz="7" w:space="0" w:color="000000"/>
            </w:tcBorders>
          </w:tcPr>
          <w:p w:rsidR="00D35201" w:rsidRDefault="00D35201"/>
        </w:tc>
        <w:tc>
          <w:tcPr>
            <w:tcW w:w="682" w:type="dxa"/>
            <w:tcBorders>
              <w:top w:val="single" w:sz="12" w:space="0" w:color="000000"/>
              <w:left w:val="single" w:sz="7" w:space="0" w:color="000000"/>
              <w:bottom w:val="single" w:sz="7" w:space="0" w:color="000000"/>
              <w:right w:val="single" w:sz="7" w:space="0" w:color="000000"/>
            </w:tcBorders>
          </w:tcPr>
          <w:p w:rsidR="00D35201" w:rsidRDefault="00D35201"/>
        </w:tc>
        <w:tc>
          <w:tcPr>
            <w:tcW w:w="679" w:type="dxa"/>
            <w:tcBorders>
              <w:top w:val="single" w:sz="12" w:space="0" w:color="000000"/>
              <w:left w:val="single" w:sz="7" w:space="0" w:color="000000"/>
              <w:bottom w:val="single" w:sz="7" w:space="0" w:color="000000"/>
              <w:right w:val="single" w:sz="7" w:space="0" w:color="000000"/>
            </w:tcBorders>
          </w:tcPr>
          <w:p w:rsidR="00D35201" w:rsidRDefault="00D35201"/>
        </w:tc>
        <w:tc>
          <w:tcPr>
            <w:tcW w:w="680" w:type="dxa"/>
            <w:tcBorders>
              <w:top w:val="single" w:sz="12" w:space="0" w:color="000000"/>
              <w:left w:val="single" w:sz="7" w:space="0" w:color="000000"/>
              <w:bottom w:val="single" w:sz="7" w:space="0" w:color="000000"/>
              <w:right w:val="single" w:sz="7" w:space="0" w:color="000000"/>
            </w:tcBorders>
          </w:tcPr>
          <w:p w:rsidR="00D35201" w:rsidRDefault="00D35201"/>
        </w:tc>
        <w:tc>
          <w:tcPr>
            <w:tcW w:w="682" w:type="dxa"/>
            <w:tcBorders>
              <w:top w:val="single" w:sz="12" w:space="0" w:color="000000"/>
              <w:left w:val="single" w:sz="7" w:space="0" w:color="000000"/>
              <w:bottom w:val="single" w:sz="7" w:space="0" w:color="000000"/>
              <w:right w:val="single" w:sz="7" w:space="0" w:color="000000"/>
            </w:tcBorders>
          </w:tcPr>
          <w:p w:rsidR="00D35201" w:rsidRDefault="00D35201"/>
        </w:tc>
        <w:tc>
          <w:tcPr>
            <w:tcW w:w="679" w:type="dxa"/>
            <w:tcBorders>
              <w:top w:val="single" w:sz="12" w:space="0" w:color="000000"/>
              <w:left w:val="single" w:sz="7" w:space="0" w:color="000000"/>
              <w:bottom w:val="single" w:sz="7" w:space="0" w:color="000000"/>
              <w:right w:val="single" w:sz="7" w:space="0" w:color="000000"/>
            </w:tcBorders>
          </w:tcPr>
          <w:p w:rsidR="00D35201" w:rsidRDefault="00D35201"/>
        </w:tc>
        <w:tc>
          <w:tcPr>
            <w:tcW w:w="679" w:type="dxa"/>
            <w:tcBorders>
              <w:top w:val="single" w:sz="12" w:space="0" w:color="000000"/>
              <w:left w:val="single" w:sz="7" w:space="0" w:color="000000"/>
              <w:bottom w:val="single" w:sz="7" w:space="0" w:color="000000"/>
              <w:right w:val="single" w:sz="7" w:space="0" w:color="000000"/>
            </w:tcBorders>
          </w:tcPr>
          <w:p w:rsidR="00D35201" w:rsidRDefault="00D35201"/>
        </w:tc>
        <w:tc>
          <w:tcPr>
            <w:tcW w:w="682" w:type="dxa"/>
            <w:tcBorders>
              <w:top w:val="single" w:sz="12" w:space="0" w:color="000000"/>
              <w:left w:val="single" w:sz="7" w:space="0" w:color="000000"/>
              <w:bottom w:val="single" w:sz="7" w:space="0" w:color="000000"/>
              <w:right w:val="single" w:sz="7" w:space="0" w:color="000000"/>
            </w:tcBorders>
          </w:tcPr>
          <w:p w:rsidR="00D35201" w:rsidRDefault="00D35201"/>
        </w:tc>
        <w:tc>
          <w:tcPr>
            <w:tcW w:w="680" w:type="dxa"/>
            <w:tcBorders>
              <w:top w:val="single" w:sz="12" w:space="0" w:color="000000"/>
              <w:left w:val="single" w:sz="7" w:space="0" w:color="000000"/>
              <w:bottom w:val="single" w:sz="7" w:space="0" w:color="000000"/>
              <w:right w:val="single" w:sz="7" w:space="0" w:color="000000"/>
            </w:tcBorders>
          </w:tcPr>
          <w:p w:rsidR="00D35201" w:rsidRDefault="00D35201"/>
        </w:tc>
        <w:tc>
          <w:tcPr>
            <w:tcW w:w="679" w:type="dxa"/>
            <w:tcBorders>
              <w:top w:val="single" w:sz="12" w:space="0" w:color="000000"/>
              <w:left w:val="single" w:sz="7" w:space="0" w:color="000000"/>
              <w:bottom w:val="single" w:sz="7" w:space="0" w:color="000000"/>
              <w:right w:val="single" w:sz="7" w:space="0" w:color="000000"/>
            </w:tcBorders>
          </w:tcPr>
          <w:p w:rsidR="00D35201" w:rsidRDefault="00D35201"/>
        </w:tc>
        <w:tc>
          <w:tcPr>
            <w:tcW w:w="682" w:type="dxa"/>
            <w:tcBorders>
              <w:top w:val="single" w:sz="12" w:space="0" w:color="000000"/>
              <w:left w:val="single" w:sz="7" w:space="0" w:color="000000"/>
              <w:bottom w:val="single" w:sz="7" w:space="0" w:color="000000"/>
              <w:right w:val="single" w:sz="7" w:space="0" w:color="000000"/>
            </w:tcBorders>
          </w:tcPr>
          <w:p w:rsidR="00D35201" w:rsidRDefault="00D35201"/>
        </w:tc>
        <w:tc>
          <w:tcPr>
            <w:tcW w:w="679" w:type="dxa"/>
            <w:tcBorders>
              <w:top w:val="single" w:sz="12" w:space="0" w:color="000000"/>
              <w:left w:val="single" w:sz="7" w:space="0" w:color="000000"/>
              <w:bottom w:val="single" w:sz="7" w:space="0" w:color="000000"/>
              <w:right w:val="single" w:sz="7" w:space="0" w:color="000000"/>
            </w:tcBorders>
          </w:tcPr>
          <w:p w:rsidR="00D35201" w:rsidRDefault="00D35201"/>
        </w:tc>
        <w:tc>
          <w:tcPr>
            <w:tcW w:w="672" w:type="dxa"/>
            <w:tcBorders>
              <w:top w:val="single" w:sz="12" w:space="0" w:color="000000"/>
              <w:left w:val="single" w:sz="7" w:space="0" w:color="000000"/>
              <w:bottom w:val="single" w:sz="7" w:space="0" w:color="000000"/>
              <w:right w:val="single" w:sz="5" w:space="0" w:color="000000"/>
            </w:tcBorders>
          </w:tcPr>
          <w:p w:rsidR="00D35201" w:rsidRDefault="00D35201"/>
        </w:tc>
      </w:tr>
      <w:tr w:rsidR="00D35201">
        <w:trPr>
          <w:trHeight w:hRule="exact" w:val="290"/>
        </w:trPr>
        <w:tc>
          <w:tcPr>
            <w:tcW w:w="456" w:type="dxa"/>
            <w:tcBorders>
              <w:top w:val="single" w:sz="7" w:space="0" w:color="000000"/>
              <w:left w:val="single" w:sz="5" w:space="0" w:color="000000"/>
              <w:bottom w:val="single" w:sz="7" w:space="0" w:color="000000"/>
              <w:right w:val="single" w:sz="7" w:space="0" w:color="000000"/>
            </w:tcBorders>
          </w:tcPr>
          <w:p w:rsidR="00D35201" w:rsidRDefault="00E6664F">
            <w:pPr>
              <w:spacing w:before="16"/>
              <w:ind w:left="136" w:right="136"/>
              <w:jc w:val="center"/>
            </w:pPr>
            <w:r>
              <w:rPr>
                <w:w w:val="99"/>
              </w:rPr>
              <w:t>2</w:t>
            </w:r>
          </w:p>
        </w:tc>
        <w:tc>
          <w:tcPr>
            <w:tcW w:w="3687"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2" w:type="dxa"/>
            <w:tcBorders>
              <w:top w:val="single" w:sz="7" w:space="0" w:color="000000"/>
              <w:left w:val="single" w:sz="7" w:space="0" w:color="000000"/>
              <w:bottom w:val="single" w:sz="7" w:space="0" w:color="000000"/>
              <w:right w:val="single" w:sz="5" w:space="0" w:color="000000"/>
            </w:tcBorders>
          </w:tcPr>
          <w:p w:rsidR="00D35201" w:rsidRDefault="00D35201"/>
        </w:tc>
      </w:tr>
      <w:tr w:rsidR="00D35201">
        <w:trPr>
          <w:trHeight w:hRule="exact" w:val="293"/>
        </w:trPr>
        <w:tc>
          <w:tcPr>
            <w:tcW w:w="456" w:type="dxa"/>
            <w:tcBorders>
              <w:top w:val="single" w:sz="7" w:space="0" w:color="000000"/>
              <w:left w:val="single" w:sz="5" w:space="0" w:color="000000"/>
              <w:bottom w:val="single" w:sz="7" w:space="0" w:color="000000"/>
              <w:right w:val="single" w:sz="7" w:space="0" w:color="000000"/>
            </w:tcBorders>
          </w:tcPr>
          <w:p w:rsidR="00D35201" w:rsidRDefault="00E6664F">
            <w:pPr>
              <w:spacing w:before="17"/>
              <w:ind w:left="136" w:right="136"/>
              <w:jc w:val="center"/>
            </w:pPr>
            <w:r>
              <w:rPr>
                <w:w w:val="99"/>
              </w:rPr>
              <w:t>3</w:t>
            </w:r>
          </w:p>
        </w:tc>
        <w:tc>
          <w:tcPr>
            <w:tcW w:w="3687"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2" w:type="dxa"/>
            <w:tcBorders>
              <w:top w:val="single" w:sz="7" w:space="0" w:color="000000"/>
              <w:left w:val="single" w:sz="7" w:space="0" w:color="000000"/>
              <w:bottom w:val="single" w:sz="7" w:space="0" w:color="000000"/>
              <w:right w:val="single" w:sz="5" w:space="0" w:color="000000"/>
            </w:tcBorders>
          </w:tcPr>
          <w:p w:rsidR="00D35201" w:rsidRDefault="00D35201"/>
        </w:tc>
      </w:tr>
      <w:tr w:rsidR="00D35201">
        <w:trPr>
          <w:trHeight w:hRule="exact" w:val="290"/>
        </w:trPr>
        <w:tc>
          <w:tcPr>
            <w:tcW w:w="456" w:type="dxa"/>
            <w:tcBorders>
              <w:top w:val="single" w:sz="7" w:space="0" w:color="000000"/>
              <w:left w:val="single" w:sz="5" w:space="0" w:color="000000"/>
              <w:bottom w:val="single" w:sz="7" w:space="0" w:color="000000"/>
              <w:right w:val="single" w:sz="7" w:space="0" w:color="000000"/>
            </w:tcBorders>
          </w:tcPr>
          <w:p w:rsidR="00D35201" w:rsidRDefault="00E6664F">
            <w:pPr>
              <w:spacing w:before="14"/>
              <w:ind w:left="136" w:right="136"/>
              <w:jc w:val="center"/>
            </w:pPr>
            <w:r>
              <w:rPr>
                <w:w w:val="99"/>
              </w:rPr>
              <w:t>4</w:t>
            </w:r>
          </w:p>
        </w:tc>
        <w:tc>
          <w:tcPr>
            <w:tcW w:w="3687"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2" w:type="dxa"/>
            <w:tcBorders>
              <w:top w:val="single" w:sz="7" w:space="0" w:color="000000"/>
              <w:left w:val="single" w:sz="7" w:space="0" w:color="000000"/>
              <w:bottom w:val="single" w:sz="7" w:space="0" w:color="000000"/>
              <w:right w:val="single" w:sz="5" w:space="0" w:color="000000"/>
            </w:tcBorders>
          </w:tcPr>
          <w:p w:rsidR="00D35201" w:rsidRDefault="00D35201"/>
        </w:tc>
      </w:tr>
      <w:tr w:rsidR="00D35201">
        <w:trPr>
          <w:trHeight w:hRule="exact" w:val="290"/>
        </w:trPr>
        <w:tc>
          <w:tcPr>
            <w:tcW w:w="456" w:type="dxa"/>
            <w:tcBorders>
              <w:top w:val="single" w:sz="7" w:space="0" w:color="000000"/>
              <w:left w:val="single" w:sz="5" w:space="0" w:color="000000"/>
              <w:bottom w:val="single" w:sz="7" w:space="0" w:color="000000"/>
              <w:right w:val="single" w:sz="7" w:space="0" w:color="000000"/>
            </w:tcBorders>
          </w:tcPr>
          <w:p w:rsidR="00D35201" w:rsidRDefault="00E6664F">
            <w:pPr>
              <w:spacing w:before="16"/>
              <w:ind w:left="136" w:right="136"/>
              <w:jc w:val="center"/>
            </w:pPr>
            <w:r>
              <w:rPr>
                <w:w w:val="99"/>
              </w:rPr>
              <w:t>5</w:t>
            </w:r>
          </w:p>
        </w:tc>
        <w:tc>
          <w:tcPr>
            <w:tcW w:w="3687"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2" w:type="dxa"/>
            <w:tcBorders>
              <w:top w:val="single" w:sz="7" w:space="0" w:color="000000"/>
              <w:left w:val="single" w:sz="7" w:space="0" w:color="000000"/>
              <w:bottom w:val="single" w:sz="7" w:space="0" w:color="000000"/>
              <w:right w:val="single" w:sz="5" w:space="0" w:color="000000"/>
            </w:tcBorders>
          </w:tcPr>
          <w:p w:rsidR="00D35201" w:rsidRDefault="00D35201"/>
        </w:tc>
      </w:tr>
      <w:tr w:rsidR="00D35201">
        <w:trPr>
          <w:trHeight w:hRule="exact" w:val="290"/>
        </w:trPr>
        <w:tc>
          <w:tcPr>
            <w:tcW w:w="456" w:type="dxa"/>
            <w:tcBorders>
              <w:top w:val="single" w:sz="7" w:space="0" w:color="000000"/>
              <w:left w:val="single" w:sz="5" w:space="0" w:color="000000"/>
              <w:bottom w:val="single" w:sz="7" w:space="0" w:color="000000"/>
              <w:right w:val="single" w:sz="7" w:space="0" w:color="000000"/>
            </w:tcBorders>
          </w:tcPr>
          <w:p w:rsidR="00D35201" w:rsidRDefault="00D35201"/>
        </w:tc>
        <w:tc>
          <w:tcPr>
            <w:tcW w:w="3687"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2" w:type="dxa"/>
            <w:tcBorders>
              <w:top w:val="single" w:sz="7" w:space="0" w:color="000000"/>
              <w:left w:val="single" w:sz="7" w:space="0" w:color="000000"/>
              <w:bottom w:val="single" w:sz="7" w:space="0" w:color="000000"/>
              <w:right w:val="single" w:sz="5" w:space="0" w:color="000000"/>
            </w:tcBorders>
          </w:tcPr>
          <w:p w:rsidR="00D35201" w:rsidRDefault="00D35201"/>
        </w:tc>
      </w:tr>
      <w:tr w:rsidR="00D35201">
        <w:trPr>
          <w:trHeight w:hRule="exact" w:val="293"/>
        </w:trPr>
        <w:tc>
          <w:tcPr>
            <w:tcW w:w="456" w:type="dxa"/>
            <w:tcBorders>
              <w:top w:val="single" w:sz="7" w:space="0" w:color="000000"/>
              <w:left w:val="single" w:sz="5" w:space="0" w:color="000000"/>
              <w:bottom w:val="single" w:sz="7" w:space="0" w:color="000000"/>
              <w:right w:val="single" w:sz="7" w:space="0" w:color="000000"/>
            </w:tcBorders>
          </w:tcPr>
          <w:p w:rsidR="00D35201" w:rsidRDefault="00D35201"/>
        </w:tc>
        <w:tc>
          <w:tcPr>
            <w:tcW w:w="3687"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2" w:type="dxa"/>
            <w:tcBorders>
              <w:top w:val="single" w:sz="7" w:space="0" w:color="000000"/>
              <w:left w:val="single" w:sz="7" w:space="0" w:color="000000"/>
              <w:bottom w:val="single" w:sz="7" w:space="0" w:color="000000"/>
              <w:right w:val="single" w:sz="5" w:space="0" w:color="000000"/>
            </w:tcBorders>
          </w:tcPr>
          <w:p w:rsidR="00D35201" w:rsidRDefault="00D35201"/>
        </w:tc>
      </w:tr>
      <w:tr w:rsidR="00D35201">
        <w:trPr>
          <w:trHeight w:hRule="exact" w:val="290"/>
        </w:trPr>
        <w:tc>
          <w:tcPr>
            <w:tcW w:w="456" w:type="dxa"/>
            <w:tcBorders>
              <w:top w:val="single" w:sz="7" w:space="0" w:color="000000"/>
              <w:left w:val="single" w:sz="5" w:space="0" w:color="000000"/>
              <w:bottom w:val="single" w:sz="7" w:space="0" w:color="000000"/>
              <w:right w:val="single" w:sz="7" w:space="0" w:color="000000"/>
            </w:tcBorders>
          </w:tcPr>
          <w:p w:rsidR="00D35201" w:rsidRDefault="00D35201"/>
        </w:tc>
        <w:tc>
          <w:tcPr>
            <w:tcW w:w="3687"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2" w:type="dxa"/>
            <w:tcBorders>
              <w:top w:val="single" w:sz="7" w:space="0" w:color="000000"/>
              <w:left w:val="single" w:sz="7" w:space="0" w:color="000000"/>
              <w:bottom w:val="single" w:sz="7" w:space="0" w:color="000000"/>
              <w:right w:val="single" w:sz="5" w:space="0" w:color="000000"/>
            </w:tcBorders>
          </w:tcPr>
          <w:p w:rsidR="00D35201" w:rsidRDefault="00D35201"/>
        </w:tc>
      </w:tr>
      <w:tr w:rsidR="00D35201">
        <w:trPr>
          <w:trHeight w:hRule="exact" w:val="290"/>
        </w:trPr>
        <w:tc>
          <w:tcPr>
            <w:tcW w:w="456" w:type="dxa"/>
            <w:tcBorders>
              <w:top w:val="single" w:sz="7" w:space="0" w:color="000000"/>
              <w:left w:val="single" w:sz="5" w:space="0" w:color="000000"/>
              <w:bottom w:val="single" w:sz="7" w:space="0" w:color="000000"/>
              <w:right w:val="single" w:sz="7" w:space="0" w:color="000000"/>
            </w:tcBorders>
          </w:tcPr>
          <w:p w:rsidR="00D35201" w:rsidRDefault="00D35201"/>
        </w:tc>
        <w:tc>
          <w:tcPr>
            <w:tcW w:w="3687"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2" w:type="dxa"/>
            <w:tcBorders>
              <w:top w:val="single" w:sz="7" w:space="0" w:color="000000"/>
              <w:left w:val="single" w:sz="7" w:space="0" w:color="000000"/>
              <w:bottom w:val="single" w:sz="7" w:space="0" w:color="000000"/>
              <w:right w:val="single" w:sz="5" w:space="0" w:color="000000"/>
            </w:tcBorders>
          </w:tcPr>
          <w:p w:rsidR="00D35201" w:rsidRDefault="00D35201"/>
        </w:tc>
      </w:tr>
      <w:tr w:rsidR="00D35201">
        <w:trPr>
          <w:trHeight w:hRule="exact" w:val="290"/>
        </w:trPr>
        <w:tc>
          <w:tcPr>
            <w:tcW w:w="456" w:type="dxa"/>
            <w:tcBorders>
              <w:top w:val="single" w:sz="7" w:space="0" w:color="000000"/>
              <w:left w:val="single" w:sz="5" w:space="0" w:color="000000"/>
              <w:bottom w:val="single" w:sz="7" w:space="0" w:color="000000"/>
              <w:right w:val="single" w:sz="7" w:space="0" w:color="000000"/>
            </w:tcBorders>
          </w:tcPr>
          <w:p w:rsidR="00D35201" w:rsidRDefault="00D35201"/>
        </w:tc>
        <w:tc>
          <w:tcPr>
            <w:tcW w:w="3687"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2" w:type="dxa"/>
            <w:tcBorders>
              <w:top w:val="single" w:sz="7" w:space="0" w:color="000000"/>
              <w:left w:val="single" w:sz="7" w:space="0" w:color="000000"/>
              <w:bottom w:val="single" w:sz="7" w:space="0" w:color="000000"/>
              <w:right w:val="single" w:sz="5" w:space="0" w:color="000000"/>
            </w:tcBorders>
          </w:tcPr>
          <w:p w:rsidR="00D35201" w:rsidRDefault="00D35201"/>
        </w:tc>
      </w:tr>
      <w:tr w:rsidR="00D35201">
        <w:trPr>
          <w:trHeight w:hRule="exact" w:val="293"/>
        </w:trPr>
        <w:tc>
          <w:tcPr>
            <w:tcW w:w="456" w:type="dxa"/>
            <w:tcBorders>
              <w:top w:val="single" w:sz="7" w:space="0" w:color="000000"/>
              <w:left w:val="single" w:sz="5" w:space="0" w:color="000000"/>
              <w:bottom w:val="single" w:sz="7" w:space="0" w:color="000000"/>
              <w:right w:val="single" w:sz="7" w:space="0" w:color="000000"/>
            </w:tcBorders>
          </w:tcPr>
          <w:p w:rsidR="00D35201" w:rsidRDefault="00D35201"/>
        </w:tc>
        <w:tc>
          <w:tcPr>
            <w:tcW w:w="3687"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2" w:type="dxa"/>
            <w:tcBorders>
              <w:top w:val="single" w:sz="7" w:space="0" w:color="000000"/>
              <w:left w:val="single" w:sz="7" w:space="0" w:color="000000"/>
              <w:bottom w:val="single" w:sz="7" w:space="0" w:color="000000"/>
              <w:right w:val="single" w:sz="5" w:space="0" w:color="000000"/>
            </w:tcBorders>
          </w:tcPr>
          <w:p w:rsidR="00D35201" w:rsidRDefault="00D35201"/>
        </w:tc>
      </w:tr>
      <w:tr w:rsidR="00D35201">
        <w:trPr>
          <w:trHeight w:hRule="exact" w:val="291"/>
        </w:trPr>
        <w:tc>
          <w:tcPr>
            <w:tcW w:w="456" w:type="dxa"/>
            <w:tcBorders>
              <w:top w:val="single" w:sz="7" w:space="0" w:color="000000"/>
              <w:left w:val="single" w:sz="5" w:space="0" w:color="000000"/>
              <w:bottom w:val="single" w:sz="7" w:space="0" w:color="000000"/>
              <w:right w:val="single" w:sz="7" w:space="0" w:color="000000"/>
            </w:tcBorders>
          </w:tcPr>
          <w:p w:rsidR="00D35201" w:rsidRDefault="00D35201"/>
        </w:tc>
        <w:tc>
          <w:tcPr>
            <w:tcW w:w="3687"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2" w:type="dxa"/>
            <w:tcBorders>
              <w:top w:val="single" w:sz="7" w:space="0" w:color="000000"/>
              <w:left w:val="single" w:sz="7" w:space="0" w:color="000000"/>
              <w:bottom w:val="single" w:sz="7" w:space="0" w:color="000000"/>
              <w:right w:val="single" w:sz="5" w:space="0" w:color="000000"/>
            </w:tcBorders>
          </w:tcPr>
          <w:p w:rsidR="00D35201" w:rsidRDefault="00D35201"/>
        </w:tc>
      </w:tr>
      <w:tr w:rsidR="00D35201">
        <w:trPr>
          <w:trHeight w:hRule="exact" w:val="290"/>
        </w:trPr>
        <w:tc>
          <w:tcPr>
            <w:tcW w:w="456" w:type="dxa"/>
            <w:tcBorders>
              <w:top w:val="single" w:sz="7" w:space="0" w:color="000000"/>
              <w:left w:val="single" w:sz="5" w:space="0" w:color="000000"/>
              <w:bottom w:val="single" w:sz="7" w:space="0" w:color="000000"/>
              <w:right w:val="single" w:sz="7" w:space="0" w:color="000000"/>
            </w:tcBorders>
          </w:tcPr>
          <w:p w:rsidR="00D35201" w:rsidRDefault="00D35201"/>
        </w:tc>
        <w:tc>
          <w:tcPr>
            <w:tcW w:w="3687"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2" w:type="dxa"/>
            <w:tcBorders>
              <w:top w:val="single" w:sz="7" w:space="0" w:color="000000"/>
              <w:left w:val="single" w:sz="7" w:space="0" w:color="000000"/>
              <w:bottom w:val="single" w:sz="7" w:space="0" w:color="000000"/>
              <w:right w:val="single" w:sz="5" w:space="0" w:color="000000"/>
            </w:tcBorders>
          </w:tcPr>
          <w:p w:rsidR="00D35201" w:rsidRDefault="00D35201"/>
        </w:tc>
      </w:tr>
      <w:tr w:rsidR="00D35201">
        <w:trPr>
          <w:trHeight w:hRule="exact" w:val="290"/>
        </w:trPr>
        <w:tc>
          <w:tcPr>
            <w:tcW w:w="456" w:type="dxa"/>
            <w:tcBorders>
              <w:top w:val="single" w:sz="7" w:space="0" w:color="000000"/>
              <w:left w:val="single" w:sz="5" w:space="0" w:color="000000"/>
              <w:bottom w:val="single" w:sz="7" w:space="0" w:color="000000"/>
              <w:right w:val="single" w:sz="7" w:space="0" w:color="000000"/>
            </w:tcBorders>
          </w:tcPr>
          <w:p w:rsidR="00D35201" w:rsidRDefault="00D35201"/>
        </w:tc>
        <w:tc>
          <w:tcPr>
            <w:tcW w:w="3687"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2" w:type="dxa"/>
            <w:tcBorders>
              <w:top w:val="single" w:sz="7" w:space="0" w:color="000000"/>
              <w:left w:val="single" w:sz="7" w:space="0" w:color="000000"/>
              <w:bottom w:val="single" w:sz="7" w:space="0" w:color="000000"/>
              <w:right w:val="single" w:sz="5" w:space="0" w:color="000000"/>
            </w:tcBorders>
          </w:tcPr>
          <w:p w:rsidR="00D35201" w:rsidRDefault="00D35201"/>
        </w:tc>
      </w:tr>
      <w:tr w:rsidR="00D35201">
        <w:trPr>
          <w:trHeight w:hRule="exact" w:val="290"/>
        </w:trPr>
        <w:tc>
          <w:tcPr>
            <w:tcW w:w="456" w:type="dxa"/>
            <w:tcBorders>
              <w:top w:val="single" w:sz="7" w:space="0" w:color="000000"/>
              <w:left w:val="single" w:sz="5" w:space="0" w:color="000000"/>
              <w:bottom w:val="single" w:sz="7" w:space="0" w:color="000000"/>
              <w:right w:val="single" w:sz="7" w:space="0" w:color="000000"/>
            </w:tcBorders>
          </w:tcPr>
          <w:p w:rsidR="00D35201" w:rsidRDefault="00D35201"/>
        </w:tc>
        <w:tc>
          <w:tcPr>
            <w:tcW w:w="3687"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2" w:type="dxa"/>
            <w:tcBorders>
              <w:top w:val="single" w:sz="7" w:space="0" w:color="000000"/>
              <w:left w:val="single" w:sz="7" w:space="0" w:color="000000"/>
              <w:bottom w:val="single" w:sz="7" w:space="0" w:color="000000"/>
              <w:right w:val="single" w:sz="5" w:space="0" w:color="000000"/>
            </w:tcBorders>
          </w:tcPr>
          <w:p w:rsidR="00D35201" w:rsidRDefault="00D35201"/>
        </w:tc>
      </w:tr>
      <w:tr w:rsidR="00D35201">
        <w:trPr>
          <w:trHeight w:hRule="exact" w:val="293"/>
        </w:trPr>
        <w:tc>
          <w:tcPr>
            <w:tcW w:w="456" w:type="dxa"/>
            <w:tcBorders>
              <w:top w:val="single" w:sz="7" w:space="0" w:color="000000"/>
              <w:left w:val="single" w:sz="5" w:space="0" w:color="000000"/>
              <w:bottom w:val="single" w:sz="7" w:space="0" w:color="000000"/>
              <w:right w:val="single" w:sz="7" w:space="0" w:color="000000"/>
            </w:tcBorders>
          </w:tcPr>
          <w:p w:rsidR="00D35201" w:rsidRDefault="00D35201"/>
        </w:tc>
        <w:tc>
          <w:tcPr>
            <w:tcW w:w="3687"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2" w:type="dxa"/>
            <w:tcBorders>
              <w:top w:val="single" w:sz="7" w:space="0" w:color="000000"/>
              <w:left w:val="single" w:sz="7" w:space="0" w:color="000000"/>
              <w:bottom w:val="single" w:sz="7" w:space="0" w:color="000000"/>
              <w:right w:val="single" w:sz="5" w:space="0" w:color="000000"/>
            </w:tcBorders>
          </w:tcPr>
          <w:p w:rsidR="00D35201" w:rsidRDefault="00D35201"/>
        </w:tc>
      </w:tr>
      <w:tr w:rsidR="00D35201">
        <w:trPr>
          <w:trHeight w:hRule="exact" w:val="290"/>
        </w:trPr>
        <w:tc>
          <w:tcPr>
            <w:tcW w:w="456" w:type="dxa"/>
            <w:tcBorders>
              <w:top w:val="single" w:sz="7" w:space="0" w:color="000000"/>
              <w:left w:val="single" w:sz="5" w:space="0" w:color="000000"/>
              <w:bottom w:val="single" w:sz="7" w:space="0" w:color="000000"/>
              <w:right w:val="single" w:sz="7" w:space="0" w:color="000000"/>
            </w:tcBorders>
          </w:tcPr>
          <w:p w:rsidR="00D35201" w:rsidRDefault="00D35201"/>
        </w:tc>
        <w:tc>
          <w:tcPr>
            <w:tcW w:w="3687"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2" w:type="dxa"/>
            <w:tcBorders>
              <w:top w:val="single" w:sz="7" w:space="0" w:color="000000"/>
              <w:left w:val="single" w:sz="7" w:space="0" w:color="000000"/>
              <w:bottom w:val="single" w:sz="7" w:space="0" w:color="000000"/>
              <w:right w:val="single" w:sz="5" w:space="0" w:color="000000"/>
            </w:tcBorders>
          </w:tcPr>
          <w:p w:rsidR="00D35201" w:rsidRDefault="00D35201"/>
        </w:tc>
      </w:tr>
      <w:tr w:rsidR="00D35201">
        <w:trPr>
          <w:trHeight w:hRule="exact" w:val="290"/>
        </w:trPr>
        <w:tc>
          <w:tcPr>
            <w:tcW w:w="456" w:type="dxa"/>
            <w:tcBorders>
              <w:top w:val="single" w:sz="7" w:space="0" w:color="000000"/>
              <w:left w:val="single" w:sz="5" w:space="0" w:color="000000"/>
              <w:bottom w:val="single" w:sz="7" w:space="0" w:color="000000"/>
              <w:right w:val="single" w:sz="7" w:space="0" w:color="000000"/>
            </w:tcBorders>
          </w:tcPr>
          <w:p w:rsidR="00D35201" w:rsidRDefault="00D35201"/>
        </w:tc>
        <w:tc>
          <w:tcPr>
            <w:tcW w:w="3687"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80"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82" w:type="dxa"/>
            <w:tcBorders>
              <w:top w:val="single" w:sz="7" w:space="0" w:color="000000"/>
              <w:left w:val="single" w:sz="7" w:space="0" w:color="000000"/>
              <w:bottom w:val="single" w:sz="7" w:space="0" w:color="000000"/>
              <w:right w:val="single" w:sz="7" w:space="0" w:color="000000"/>
            </w:tcBorders>
          </w:tcPr>
          <w:p w:rsidR="00D35201" w:rsidRDefault="00D35201"/>
        </w:tc>
        <w:tc>
          <w:tcPr>
            <w:tcW w:w="679" w:type="dxa"/>
            <w:tcBorders>
              <w:top w:val="single" w:sz="7" w:space="0" w:color="000000"/>
              <w:left w:val="single" w:sz="7" w:space="0" w:color="000000"/>
              <w:bottom w:val="single" w:sz="7" w:space="0" w:color="000000"/>
              <w:right w:val="single" w:sz="7" w:space="0" w:color="000000"/>
            </w:tcBorders>
          </w:tcPr>
          <w:p w:rsidR="00D35201" w:rsidRDefault="00D35201"/>
        </w:tc>
        <w:tc>
          <w:tcPr>
            <w:tcW w:w="672" w:type="dxa"/>
            <w:tcBorders>
              <w:top w:val="single" w:sz="7" w:space="0" w:color="000000"/>
              <w:left w:val="single" w:sz="7" w:space="0" w:color="000000"/>
              <w:bottom w:val="single" w:sz="7" w:space="0" w:color="000000"/>
              <w:right w:val="single" w:sz="5" w:space="0" w:color="000000"/>
            </w:tcBorders>
          </w:tcPr>
          <w:p w:rsidR="00D35201" w:rsidRDefault="00D35201"/>
        </w:tc>
      </w:tr>
      <w:tr w:rsidR="00D35201">
        <w:trPr>
          <w:trHeight w:hRule="exact" w:val="300"/>
        </w:trPr>
        <w:tc>
          <w:tcPr>
            <w:tcW w:w="456" w:type="dxa"/>
            <w:tcBorders>
              <w:top w:val="single" w:sz="7" w:space="0" w:color="000000"/>
              <w:left w:val="single" w:sz="5" w:space="0" w:color="000000"/>
              <w:bottom w:val="single" w:sz="5" w:space="0" w:color="000000"/>
              <w:right w:val="single" w:sz="7" w:space="0" w:color="000000"/>
            </w:tcBorders>
          </w:tcPr>
          <w:p w:rsidR="00D35201" w:rsidRDefault="00E6664F">
            <w:pPr>
              <w:spacing w:before="16"/>
              <w:ind w:left="124" w:right="148"/>
              <w:jc w:val="center"/>
            </w:pPr>
            <w:r>
              <w:rPr>
                <w:w w:val="99"/>
              </w:rPr>
              <w:t>n</w:t>
            </w:r>
          </w:p>
        </w:tc>
        <w:tc>
          <w:tcPr>
            <w:tcW w:w="3687" w:type="dxa"/>
            <w:tcBorders>
              <w:top w:val="single" w:sz="7" w:space="0" w:color="000000"/>
              <w:left w:val="single" w:sz="7" w:space="0" w:color="000000"/>
              <w:bottom w:val="single" w:sz="5" w:space="0" w:color="000000"/>
              <w:right w:val="single" w:sz="7" w:space="0" w:color="000000"/>
            </w:tcBorders>
          </w:tcPr>
          <w:p w:rsidR="00D35201" w:rsidRDefault="00D35201"/>
        </w:tc>
        <w:tc>
          <w:tcPr>
            <w:tcW w:w="679" w:type="dxa"/>
            <w:tcBorders>
              <w:top w:val="single" w:sz="7" w:space="0" w:color="000000"/>
              <w:left w:val="single" w:sz="7" w:space="0" w:color="000000"/>
              <w:bottom w:val="single" w:sz="5" w:space="0" w:color="000000"/>
              <w:right w:val="single" w:sz="7" w:space="0" w:color="000000"/>
            </w:tcBorders>
          </w:tcPr>
          <w:p w:rsidR="00D35201" w:rsidRDefault="00D35201"/>
        </w:tc>
        <w:tc>
          <w:tcPr>
            <w:tcW w:w="682" w:type="dxa"/>
            <w:tcBorders>
              <w:top w:val="single" w:sz="7" w:space="0" w:color="000000"/>
              <w:left w:val="single" w:sz="7" w:space="0" w:color="000000"/>
              <w:bottom w:val="single" w:sz="5" w:space="0" w:color="000000"/>
              <w:right w:val="single" w:sz="7" w:space="0" w:color="000000"/>
            </w:tcBorders>
          </w:tcPr>
          <w:p w:rsidR="00D35201" w:rsidRDefault="00D35201"/>
        </w:tc>
        <w:tc>
          <w:tcPr>
            <w:tcW w:w="679" w:type="dxa"/>
            <w:tcBorders>
              <w:top w:val="single" w:sz="7" w:space="0" w:color="000000"/>
              <w:left w:val="single" w:sz="7" w:space="0" w:color="000000"/>
              <w:bottom w:val="single" w:sz="5" w:space="0" w:color="000000"/>
              <w:right w:val="single" w:sz="7" w:space="0" w:color="000000"/>
            </w:tcBorders>
          </w:tcPr>
          <w:p w:rsidR="00D35201" w:rsidRDefault="00D35201"/>
        </w:tc>
        <w:tc>
          <w:tcPr>
            <w:tcW w:w="680" w:type="dxa"/>
            <w:tcBorders>
              <w:top w:val="single" w:sz="7" w:space="0" w:color="000000"/>
              <w:left w:val="single" w:sz="7" w:space="0" w:color="000000"/>
              <w:bottom w:val="single" w:sz="5" w:space="0" w:color="000000"/>
              <w:right w:val="single" w:sz="7" w:space="0" w:color="000000"/>
            </w:tcBorders>
          </w:tcPr>
          <w:p w:rsidR="00D35201" w:rsidRDefault="00D35201"/>
        </w:tc>
        <w:tc>
          <w:tcPr>
            <w:tcW w:w="682" w:type="dxa"/>
            <w:tcBorders>
              <w:top w:val="single" w:sz="7" w:space="0" w:color="000000"/>
              <w:left w:val="single" w:sz="7" w:space="0" w:color="000000"/>
              <w:bottom w:val="single" w:sz="5" w:space="0" w:color="000000"/>
              <w:right w:val="single" w:sz="7" w:space="0" w:color="000000"/>
            </w:tcBorders>
          </w:tcPr>
          <w:p w:rsidR="00D35201" w:rsidRDefault="00D35201"/>
        </w:tc>
        <w:tc>
          <w:tcPr>
            <w:tcW w:w="679" w:type="dxa"/>
            <w:tcBorders>
              <w:top w:val="single" w:sz="7" w:space="0" w:color="000000"/>
              <w:left w:val="single" w:sz="7" w:space="0" w:color="000000"/>
              <w:bottom w:val="single" w:sz="5" w:space="0" w:color="000000"/>
              <w:right w:val="single" w:sz="7" w:space="0" w:color="000000"/>
            </w:tcBorders>
          </w:tcPr>
          <w:p w:rsidR="00D35201" w:rsidRDefault="00D35201"/>
        </w:tc>
        <w:tc>
          <w:tcPr>
            <w:tcW w:w="679" w:type="dxa"/>
            <w:tcBorders>
              <w:top w:val="single" w:sz="7" w:space="0" w:color="000000"/>
              <w:left w:val="single" w:sz="7" w:space="0" w:color="000000"/>
              <w:bottom w:val="single" w:sz="5" w:space="0" w:color="000000"/>
              <w:right w:val="single" w:sz="7" w:space="0" w:color="000000"/>
            </w:tcBorders>
          </w:tcPr>
          <w:p w:rsidR="00D35201" w:rsidRDefault="00D35201"/>
        </w:tc>
        <w:tc>
          <w:tcPr>
            <w:tcW w:w="682" w:type="dxa"/>
            <w:tcBorders>
              <w:top w:val="single" w:sz="7" w:space="0" w:color="000000"/>
              <w:left w:val="single" w:sz="7" w:space="0" w:color="000000"/>
              <w:bottom w:val="single" w:sz="5" w:space="0" w:color="000000"/>
              <w:right w:val="single" w:sz="7" w:space="0" w:color="000000"/>
            </w:tcBorders>
          </w:tcPr>
          <w:p w:rsidR="00D35201" w:rsidRDefault="00D35201"/>
        </w:tc>
        <w:tc>
          <w:tcPr>
            <w:tcW w:w="680" w:type="dxa"/>
            <w:tcBorders>
              <w:top w:val="single" w:sz="7" w:space="0" w:color="000000"/>
              <w:left w:val="single" w:sz="7" w:space="0" w:color="000000"/>
              <w:bottom w:val="single" w:sz="5" w:space="0" w:color="000000"/>
              <w:right w:val="single" w:sz="7" w:space="0" w:color="000000"/>
            </w:tcBorders>
          </w:tcPr>
          <w:p w:rsidR="00D35201" w:rsidRDefault="00D35201"/>
        </w:tc>
        <w:tc>
          <w:tcPr>
            <w:tcW w:w="679" w:type="dxa"/>
            <w:tcBorders>
              <w:top w:val="single" w:sz="7" w:space="0" w:color="000000"/>
              <w:left w:val="single" w:sz="7" w:space="0" w:color="000000"/>
              <w:bottom w:val="single" w:sz="5" w:space="0" w:color="000000"/>
              <w:right w:val="single" w:sz="7" w:space="0" w:color="000000"/>
            </w:tcBorders>
          </w:tcPr>
          <w:p w:rsidR="00D35201" w:rsidRDefault="00D35201"/>
        </w:tc>
        <w:tc>
          <w:tcPr>
            <w:tcW w:w="682" w:type="dxa"/>
            <w:tcBorders>
              <w:top w:val="single" w:sz="7" w:space="0" w:color="000000"/>
              <w:left w:val="single" w:sz="7" w:space="0" w:color="000000"/>
              <w:bottom w:val="single" w:sz="5" w:space="0" w:color="000000"/>
              <w:right w:val="single" w:sz="7" w:space="0" w:color="000000"/>
            </w:tcBorders>
          </w:tcPr>
          <w:p w:rsidR="00D35201" w:rsidRDefault="00D35201"/>
        </w:tc>
        <w:tc>
          <w:tcPr>
            <w:tcW w:w="679" w:type="dxa"/>
            <w:tcBorders>
              <w:top w:val="single" w:sz="7" w:space="0" w:color="000000"/>
              <w:left w:val="single" w:sz="7" w:space="0" w:color="000000"/>
              <w:bottom w:val="single" w:sz="5" w:space="0" w:color="000000"/>
              <w:right w:val="single" w:sz="7" w:space="0" w:color="000000"/>
            </w:tcBorders>
          </w:tcPr>
          <w:p w:rsidR="00D35201" w:rsidRDefault="00D35201"/>
        </w:tc>
        <w:tc>
          <w:tcPr>
            <w:tcW w:w="672" w:type="dxa"/>
            <w:tcBorders>
              <w:top w:val="single" w:sz="7" w:space="0" w:color="000000"/>
              <w:left w:val="single" w:sz="7" w:space="0" w:color="000000"/>
              <w:bottom w:val="single" w:sz="5" w:space="0" w:color="000000"/>
              <w:right w:val="single" w:sz="5" w:space="0" w:color="000000"/>
            </w:tcBorders>
          </w:tcPr>
          <w:p w:rsidR="00D35201" w:rsidRDefault="00D35201"/>
        </w:tc>
      </w:tr>
    </w:tbl>
    <w:p w:rsidR="00D35201" w:rsidRDefault="00E6664F" w:rsidP="005C08C5">
      <w:pPr>
        <w:pStyle w:val="ListParagraph"/>
        <w:numPr>
          <w:ilvl w:val="0"/>
          <w:numId w:val="11"/>
        </w:numPr>
        <w:spacing w:before="33"/>
      </w:pPr>
      <w:r w:rsidRPr="001203D1">
        <w:rPr>
          <w:spacing w:val="1"/>
        </w:rPr>
        <w:t>I</w:t>
      </w:r>
      <w:r w:rsidRPr="001203D1">
        <w:rPr>
          <w:spacing w:val="-1"/>
        </w:rPr>
        <w:t>n</w:t>
      </w:r>
      <w:r w:rsidRPr="001203D1">
        <w:rPr>
          <w:spacing w:val="1"/>
        </w:rPr>
        <w:t>d</w:t>
      </w:r>
      <w:r>
        <w:t>icate</w:t>
      </w:r>
      <w:r w:rsidRPr="001203D1">
        <w:rPr>
          <w:spacing w:val="-5"/>
        </w:rPr>
        <w:t xml:space="preserve"> </w:t>
      </w:r>
      <w:r>
        <w:t>all</w:t>
      </w:r>
      <w:r w:rsidRPr="001203D1">
        <w:rPr>
          <w:spacing w:val="1"/>
        </w:rPr>
        <w:t xml:space="preserve"> </w:t>
      </w:r>
      <w:r w:rsidRPr="001203D1">
        <w:rPr>
          <w:spacing w:val="-4"/>
        </w:rPr>
        <w:t>m</w:t>
      </w:r>
      <w:r>
        <w:t>a</w:t>
      </w:r>
      <w:r w:rsidRPr="001203D1">
        <w:rPr>
          <w:spacing w:val="2"/>
        </w:rPr>
        <w:t>i</w:t>
      </w:r>
      <w:r>
        <w:t>n</w:t>
      </w:r>
      <w:r w:rsidRPr="001203D1">
        <w:rPr>
          <w:spacing w:val="-5"/>
        </w:rPr>
        <w:t xml:space="preserve"> </w:t>
      </w:r>
      <w:r>
        <w:t>a</w:t>
      </w:r>
      <w:r w:rsidRPr="001203D1">
        <w:rPr>
          <w:spacing w:val="1"/>
        </w:rPr>
        <w:t>c</w:t>
      </w:r>
      <w:r>
        <w:t>t</w:t>
      </w:r>
      <w:r w:rsidRPr="001203D1">
        <w:rPr>
          <w:spacing w:val="2"/>
        </w:rPr>
        <w:t>i</w:t>
      </w:r>
      <w:r w:rsidRPr="001203D1">
        <w:rPr>
          <w:spacing w:val="-1"/>
        </w:rPr>
        <w:t>v</w:t>
      </w:r>
      <w:r>
        <w:t>iti</w:t>
      </w:r>
      <w:r w:rsidRPr="001203D1">
        <w:rPr>
          <w:spacing w:val="2"/>
        </w:rPr>
        <w:t>e</w:t>
      </w:r>
      <w:r>
        <w:t>s</w:t>
      </w:r>
      <w:r w:rsidRPr="001203D1">
        <w:rPr>
          <w:spacing w:val="-7"/>
        </w:rPr>
        <w:t xml:space="preserve"> </w:t>
      </w:r>
      <w:r w:rsidRPr="001203D1">
        <w:rPr>
          <w:spacing w:val="1"/>
        </w:rPr>
        <w:t>o</w:t>
      </w:r>
      <w:r>
        <w:t>f</w:t>
      </w:r>
      <w:r w:rsidRPr="001203D1">
        <w:rPr>
          <w:spacing w:val="-3"/>
        </w:rPr>
        <w:t xml:space="preserve"> </w:t>
      </w:r>
      <w:r w:rsidRPr="001203D1">
        <w:rPr>
          <w:spacing w:val="2"/>
        </w:rPr>
        <w:t>t</w:t>
      </w:r>
      <w:r w:rsidRPr="001203D1">
        <w:rPr>
          <w:spacing w:val="-1"/>
        </w:rPr>
        <w:t>h</w:t>
      </w:r>
      <w:r>
        <w:t>e</w:t>
      </w:r>
      <w:r w:rsidRPr="001203D1">
        <w:rPr>
          <w:spacing w:val="-1"/>
        </w:rPr>
        <w:t xml:space="preserve"> </w:t>
      </w:r>
      <w:r>
        <w:t>as</w:t>
      </w:r>
      <w:r w:rsidRPr="001203D1">
        <w:rPr>
          <w:spacing w:val="1"/>
        </w:rPr>
        <w:t>s</w:t>
      </w:r>
      <w:r>
        <w:t>i</w:t>
      </w:r>
      <w:r w:rsidRPr="001203D1">
        <w:rPr>
          <w:spacing w:val="1"/>
        </w:rPr>
        <w:t>gn</w:t>
      </w:r>
      <w:r w:rsidRPr="001203D1">
        <w:rPr>
          <w:spacing w:val="-1"/>
        </w:rPr>
        <w:t>m</w:t>
      </w:r>
      <w:r>
        <w:t>e</w:t>
      </w:r>
      <w:r w:rsidRPr="001203D1">
        <w:rPr>
          <w:spacing w:val="-1"/>
        </w:rPr>
        <w:t>n</w:t>
      </w:r>
      <w:r>
        <w:t>t,</w:t>
      </w:r>
      <w:r w:rsidRPr="001203D1">
        <w:rPr>
          <w:spacing w:val="-8"/>
        </w:rPr>
        <w:t xml:space="preserve"> </w:t>
      </w:r>
      <w:r w:rsidRPr="001203D1">
        <w:rPr>
          <w:spacing w:val="2"/>
        </w:rPr>
        <w:t>i</w:t>
      </w:r>
      <w:r w:rsidRPr="001203D1">
        <w:rPr>
          <w:spacing w:val="-1"/>
        </w:rPr>
        <w:t>n</w:t>
      </w:r>
      <w:r>
        <w:t>c</w:t>
      </w:r>
      <w:r w:rsidRPr="001203D1">
        <w:rPr>
          <w:spacing w:val="2"/>
        </w:rPr>
        <w:t>l</w:t>
      </w:r>
      <w:r w:rsidRPr="001203D1">
        <w:rPr>
          <w:spacing w:val="-1"/>
        </w:rPr>
        <w:t>u</w:t>
      </w:r>
      <w:r w:rsidRPr="001203D1">
        <w:rPr>
          <w:spacing w:val="1"/>
        </w:rPr>
        <w:t>d</w:t>
      </w:r>
      <w:r>
        <w:t>i</w:t>
      </w:r>
      <w:r w:rsidRPr="001203D1">
        <w:rPr>
          <w:spacing w:val="1"/>
        </w:rPr>
        <w:t>n</w:t>
      </w:r>
      <w:r>
        <w:t>g</w:t>
      </w:r>
      <w:r w:rsidRPr="001203D1">
        <w:rPr>
          <w:spacing w:val="-9"/>
        </w:rPr>
        <w:t xml:space="preserve"> </w:t>
      </w:r>
      <w:r w:rsidRPr="001203D1">
        <w:rPr>
          <w:spacing w:val="1"/>
        </w:rPr>
        <w:t>d</w:t>
      </w:r>
      <w:r>
        <w:t>eli</w:t>
      </w:r>
      <w:r w:rsidRPr="001203D1">
        <w:rPr>
          <w:spacing w:val="1"/>
        </w:rPr>
        <w:t>v</w:t>
      </w:r>
      <w:r>
        <w:t>e</w:t>
      </w:r>
      <w:r w:rsidRPr="001203D1">
        <w:rPr>
          <w:spacing w:val="1"/>
        </w:rPr>
        <w:t>r</w:t>
      </w:r>
      <w:r>
        <w:t>y</w:t>
      </w:r>
      <w:r w:rsidRPr="001203D1">
        <w:rPr>
          <w:spacing w:val="-10"/>
        </w:rPr>
        <w:t xml:space="preserve"> </w:t>
      </w:r>
      <w:r w:rsidRPr="001203D1">
        <w:rPr>
          <w:spacing w:val="3"/>
        </w:rPr>
        <w:t>o</w:t>
      </w:r>
      <w:r>
        <w:t>f</w:t>
      </w:r>
      <w:r w:rsidRPr="001203D1">
        <w:rPr>
          <w:spacing w:val="-3"/>
        </w:rPr>
        <w:t xml:space="preserve"> </w:t>
      </w:r>
      <w:r w:rsidRPr="001203D1">
        <w:rPr>
          <w:spacing w:val="1"/>
        </w:rPr>
        <w:t>r</w:t>
      </w:r>
      <w:r>
        <w:t>e</w:t>
      </w:r>
      <w:r w:rsidRPr="001203D1">
        <w:rPr>
          <w:spacing w:val="1"/>
        </w:rPr>
        <w:t>por</w:t>
      </w:r>
      <w:r>
        <w:t>ts</w:t>
      </w:r>
      <w:r w:rsidRPr="001203D1">
        <w:rPr>
          <w:spacing w:val="-7"/>
        </w:rPr>
        <w:t xml:space="preserve"> </w:t>
      </w:r>
      <w:r w:rsidRPr="001203D1">
        <w:rPr>
          <w:spacing w:val="1"/>
        </w:rPr>
        <w:t>(</w:t>
      </w:r>
      <w:r>
        <w:t>e</w:t>
      </w:r>
      <w:r w:rsidRPr="001203D1">
        <w:rPr>
          <w:spacing w:val="1"/>
        </w:rPr>
        <w:t>.</w:t>
      </w:r>
      <w:r w:rsidRPr="001203D1">
        <w:rPr>
          <w:spacing w:val="-1"/>
        </w:rPr>
        <w:t>g</w:t>
      </w:r>
      <w:r>
        <w:t>.:</w:t>
      </w:r>
      <w:r w:rsidRPr="001203D1">
        <w:rPr>
          <w:spacing w:val="-4"/>
        </w:rPr>
        <w:t xml:space="preserve"> </w:t>
      </w:r>
      <w:r>
        <w:t>i</w:t>
      </w:r>
      <w:r w:rsidRPr="001203D1">
        <w:rPr>
          <w:spacing w:val="-1"/>
        </w:rPr>
        <w:t>n</w:t>
      </w:r>
      <w:r>
        <w:t>c</w:t>
      </w:r>
      <w:r w:rsidRPr="001203D1">
        <w:rPr>
          <w:spacing w:val="1"/>
        </w:rPr>
        <w:t>ep</w:t>
      </w:r>
      <w:r>
        <w:t>ti</w:t>
      </w:r>
      <w:r w:rsidRPr="001203D1">
        <w:rPr>
          <w:spacing w:val="1"/>
        </w:rPr>
        <w:t>o</w:t>
      </w:r>
      <w:r w:rsidRPr="001203D1">
        <w:rPr>
          <w:spacing w:val="-1"/>
        </w:rPr>
        <w:t>n</w:t>
      </w:r>
      <w:r>
        <w:t>,</w:t>
      </w:r>
      <w:r w:rsidRPr="001203D1">
        <w:rPr>
          <w:spacing w:val="-5"/>
        </w:rPr>
        <w:t xml:space="preserve"> </w:t>
      </w:r>
      <w:r>
        <w:t>i</w:t>
      </w:r>
      <w:r w:rsidRPr="001203D1">
        <w:rPr>
          <w:spacing w:val="-1"/>
        </w:rPr>
        <w:t>n</w:t>
      </w:r>
      <w:r>
        <w:t>te</w:t>
      </w:r>
      <w:r w:rsidRPr="001203D1">
        <w:rPr>
          <w:spacing w:val="1"/>
        </w:rPr>
        <w:t>r</w:t>
      </w:r>
      <w:r w:rsidRPr="001203D1">
        <w:rPr>
          <w:spacing w:val="2"/>
        </w:rPr>
        <w:t>i</w:t>
      </w:r>
      <w:r w:rsidRPr="001203D1">
        <w:rPr>
          <w:spacing w:val="-1"/>
        </w:rPr>
        <w:t>m</w:t>
      </w:r>
      <w:r>
        <w:t>,</w:t>
      </w:r>
      <w:r w:rsidRPr="001203D1">
        <w:rPr>
          <w:spacing w:val="-5"/>
        </w:rPr>
        <w:t xml:space="preserve"> </w:t>
      </w:r>
      <w:r>
        <w:t>a</w:t>
      </w:r>
      <w:r w:rsidRPr="001203D1">
        <w:rPr>
          <w:spacing w:val="-1"/>
        </w:rPr>
        <w:t>n</w:t>
      </w:r>
      <w:r>
        <w:t>d</w:t>
      </w:r>
      <w:r w:rsidRPr="001203D1">
        <w:rPr>
          <w:spacing w:val="-2"/>
        </w:rPr>
        <w:t xml:space="preserve"> f</w:t>
      </w:r>
      <w:r w:rsidRPr="001203D1">
        <w:rPr>
          <w:spacing w:val="2"/>
        </w:rPr>
        <w:t>i</w:t>
      </w:r>
      <w:r w:rsidRPr="001203D1">
        <w:rPr>
          <w:spacing w:val="-1"/>
        </w:rPr>
        <w:t>n</w:t>
      </w:r>
      <w:r>
        <w:t>al</w:t>
      </w:r>
      <w:r w:rsidRPr="001203D1">
        <w:rPr>
          <w:spacing w:val="-4"/>
        </w:rPr>
        <w:t xml:space="preserve"> </w:t>
      </w:r>
      <w:r w:rsidRPr="001203D1">
        <w:rPr>
          <w:spacing w:val="1"/>
        </w:rPr>
        <w:t>r</w:t>
      </w:r>
      <w:r>
        <w:t>e</w:t>
      </w:r>
      <w:r w:rsidRPr="001203D1">
        <w:rPr>
          <w:spacing w:val="1"/>
        </w:rPr>
        <w:t>por</w:t>
      </w:r>
      <w:r>
        <w:t>t</w:t>
      </w:r>
      <w:r w:rsidRPr="001203D1">
        <w:rPr>
          <w:spacing w:val="-1"/>
        </w:rPr>
        <w:t>s</w:t>
      </w:r>
      <w:r w:rsidRPr="001203D1">
        <w:rPr>
          <w:spacing w:val="1"/>
        </w:rPr>
        <w:t>)</w:t>
      </w:r>
      <w:r>
        <w:t>,</w:t>
      </w:r>
      <w:r w:rsidRPr="001203D1">
        <w:rPr>
          <w:spacing w:val="7"/>
        </w:rPr>
        <w:t xml:space="preserve"> </w:t>
      </w:r>
      <w:r>
        <w:t>a</w:t>
      </w:r>
      <w:r w:rsidRPr="001203D1">
        <w:rPr>
          <w:spacing w:val="-1"/>
        </w:rPr>
        <w:t>n</w:t>
      </w:r>
      <w:r>
        <w:t>d</w:t>
      </w:r>
      <w:r w:rsidRPr="001203D1">
        <w:rPr>
          <w:spacing w:val="-2"/>
        </w:rPr>
        <w:t xml:space="preserve"> </w:t>
      </w:r>
      <w:r w:rsidRPr="001203D1">
        <w:rPr>
          <w:spacing w:val="1"/>
        </w:rPr>
        <w:t>o</w:t>
      </w:r>
      <w:r>
        <w:t>t</w:t>
      </w:r>
      <w:r w:rsidRPr="001203D1">
        <w:rPr>
          <w:spacing w:val="-1"/>
        </w:rPr>
        <w:t>h</w:t>
      </w:r>
      <w:r>
        <w:t>er</w:t>
      </w:r>
      <w:r w:rsidRPr="001203D1">
        <w:rPr>
          <w:spacing w:val="-3"/>
        </w:rPr>
        <w:t xml:space="preserve"> </w:t>
      </w:r>
      <w:r w:rsidRPr="001203D1">
        <w:rPr>
          <w:spacing w:val="1"/>
        </w:rPr>
        <w:t>b</w:t>
      </w:r>
      <w:r>
        <w:t>e</w:t>
      </w:r>
      <w:r w:rsidRPr="001203D1">
        <w:rPr>
          <w:spacing w:val="-1"/>
        </w:rPr>
        <w:t>n</w:t>
      </w:r>
      <w:r>
        <w:t>c</w:t>
      </w:r>
      <w:r w:rsidRPr="001203D1">
        <w:rPr>
          <w:spacing w:val="1"/>
        </w:rPr>
        <w:t>h</w:t>
      </w:r>
      <w:r w:rsidRPr="001203D1">
        <w:rPr>
          <w:spacing w:val="-1"/>
        </w:rPr>
        <w:t>m</w:t>
      </w:r>
      <w:r>
        <w:t>a</w:t>
      </w:r>
      <w:r w:rsidRPr="001203D1">
        <w:rPr>
          <w:spacing w:val="1"/>
        </w:rPr>
        <w:t>rk</w:t>
      </w:r>
      <w:r>
        <w:t>s</w:t>
      </w:r>
      <w:r w:rsidRPr="001203D1">
        <w:rPr>
          <w:spacing w:val="-10"/>
        </w:rPr>
        <w:t xml:space="preserve"> </w:t>
      </w:r>
      <w:r w:rsidRPr="001203D1">
        <w:rPr>
          <w:spacing w:val="2"/>
        </w:rPr>
        <w:t>s</w:t>
      </w:r>
      <w:r w:rsidRPr="001203D1">
        <w:rPr>
          <w:spacing w:val="-1"/>
        </w:rPr>
        <w:t>u</w:t>
      </w:r>
      <w:r>
        <w:t>ch</w:t>
      </w:r>
      <w:r w:rsidRPr="001203D1">
        <w:rPr>
          <w:spacing w:val="-5"/>
        </w:rPr>
        <w:t xml:space="preserve"> </w:t>
      </w:r>
      <w:r>
        <w:t>as</w:t>
      </w:r>
      <w:r w:rsidRPr="001203D1">
        <w:rPr>
          <w:spacing w:val="-2"/>
        </w:rPr>
        <w:t xml:space="preserve"> </w:t>
      </w:r>
      <w:r w:rsidRPr="001203D1">
        <w:rPr>
          <w:spacing w:val="5"/>
        </w:rPr>
        <w:t>P</w:t>
      </w:r>
      <w:r>
        <w:t>A</w:t>
      </w:r>
      <w:r w:rsidR="001C53FB">
        <w:t xml:space="preserve"> </w:t>
      </w:r>
      <w:r>
        <w:t>a</w:t>
      </w:r>
      <w:r w:rsidRPr="001203D1">
        <w:rPr>
          <w:spacing w:val="1"/>
        </w:rPr>
        <w:t>ppro</w:t>
      </w:r>
      <w:r w:rsidRPr="001203D1">
        <w:rPr>
          <w:spacing w:val="-1"/>
        </w:rPr>
        <w:t>v</w:t>
      </w:r>
      <w:r>
        <w:t>als.</w:t>
      </w:r>
      <w:r w:rsidRPr="001203D1">
        <w:rPr>
          <w:spacing w:val="42"/>
        </w:rPr>
        <w:t xml:space="preserve"> </w:t>
      </w:r>
      <w:r>
        <w:t>F</w:t>
      </w:r>
      <w:r w:rsidRPr="001203D1">
        <w:rPr>
          <w:spacing w:val="1"/>
        </w:rPr>
        <w:t>o</w:t>
      </w:r>
      <w:r>
        <w:t>r</w:t>
      </w:r>
      <w:r w:rsidRPr="001203D1">
        <w:rPr>
          <w:spacing w:val="-2"/>
        </w:rPr>
        <w:t xml:space="preserve"> </w:t>
      </w:r>
      <w:r w:rsidRPr="001203D1">
        <w:rPr>
          <w:spacing w:val="1"/>
        </w:rPr>
        <w:t>p</w:t>
      </w:r>
      <w:r w:rsidRPr="001203D1">
        <w:rPr>
          <w:spacing w:val="-1"/>
        </w:rPr>
        <w:t>h</w:t>
      </w:r>
      <w:r>
        <w:t>ased</w:t>
      </w:r>
      <w:r w:rsidRPr="001203D1">
        <w:rPr>
          <w:spacing w:val="-5"/>
        </w:rPr>
        <w:t xml:space="preserve"> </w:t>
      </w:r>
      <w:r w:rsidRPr="001203D1">
        <w:rPr>
          <w:spacing w:val="3"/>
        </w:rPr>
        <w:t>a</w:t>
      </w:r>
      <w:r w:rsidRPr="001203D1">
        <w:rPr>
          <w:spacing w:val="-1"/>
        </w:rPr>
        <w:t>ss</w:t>
      </w:r>
      <w:r>
        <w:t>i</w:t>
      </w:r>
      <w:r w:rsidRPr="001203D1">
        <w:rPr>
          <w:spacing w:val="1"/>
        </w:rPr>
        <w:t>gn</w:t>
      </w:r>
      <w:r w:rsidRPr="001203D1">
        <w:rPr>
          <w:spacing w:val="-1"/>
        </w:rPr>
        <w:t>m</w:t>
      </w:r>
      <w:r>
        <w:t>e</w:t>
      </w:r>
      <w:r w:rsidRPr="001203D1">
        <w:rPr>
          <w:spacing w:val="1"/>
        </w:rPr>
        <w:t>n</w:t>
      </w:r>
      <w:r>
        <w:t>ts</w:t>
      </w:r>
      <w:r w:rsidRPr="001203D1">
        <w:rPr>
          <w:spacing w:val="-11"/>
        </w:rPr>
        <w:t xml:space="preserve"> </w:t>
      </w:r>
      <w:r w:rsidRPr="001203D1">
        <w:rPr>
          <w:spacing w:val="2"/>
        </w:rPr>
        <w:t>i</w:t>
      </w:r>
      <w:r w:rsidRPr="001203D1">
        <w:rPr>
          <w:spacing w:val="-1"/>
        </w:rPr>
        <w:t>n</w:t>
      </w:r>
      <w:r w:rsidRPr="001203D1">
        <w:rPr>
          <w:spacing w:val="1"/>
        </w:rPr>
        <w:t>d</w:t>
      </w:r>
      <w:r>
        <w:t>icate</w:t>
      </w:r>
      <w:r w:rsidRPr="001203D1">
        <w:rPr>
          <w:spacing w:val="-5"/>
        </w:rPr>
        <w:t xml:space="preserve"> </w:t>
      </w:r>
      <w:r>
        <w:t>a</w:t>
      </w:r>
      <w:r w:rsidRPr="001203D1">
        <w:rPr>
          <w:spacing w:val="1"/>
        </w:rPr>
        <w:t>c</w:t>
      </w:r>
      <w:r>
        <w:t>ti</w:t>
      </w:r>
      <w:r w:rsidRPr="001203D1">
        <w:rPr>
          <w:spacing w:val="1"/>
        </w:rPr>
        <w:t>v</w:t>
      </w:r>
      <w:r>
        <w:t>itie</w:t>
      </w:r>
      <w:r w:rsidRPr="001203D1">
        <w:rPr>
          <w:spacing w:val="-1"/>
        </w:rPr>
        <w:t>s</w:t>
      </w:r>
      <w:r>
        <w:t>,</w:t>
      </w:r>
      <w:r w:rsidRPr="001203D1">
        <w:rPr>
          <w:spacing w:val="-7"/>
        </w:rPr>
        <w:t xml:space="preserve"> </w:t>
      </w:r>
      <w:r w:rsidRPr="001203D1">
        <w:rPr>
          <w:spacing w:val="1"/>
        </w:rPr>
        <w:t>d</w:t>
      </w:r>
      <w:r>
        <w:t>el</w:t>
      </w:r>
      <w:r w:rsidRPr="001203D1">
        <w:rPr>
          <w:spacing w:val="2"/>
        </w:rPr>
        <w:t>i</w:t>
      </w:r>
      <w:r w:rsidRPr="001203D1">
        <w:rPr>
          <w:spacing w:val="1"/>
        </w:rPr>
        <w:t>v</w:t>
      </w:r>
      <w:r>
        <w:t>e</w:t>
      </w:r>
      <w:r w:rsidRPr="001203D1">
        <w:rPr>
          <w:spacing w:val="1"/>
        </w:rPr>
        <w:t>r</w:t>
      </w:r>
      <w:r>
        <w:t>y</w:t>
      </w:r>
      <w:r w:rsidRPr="001203D1">
        <w:rPr>
          <w:spacing w:val="-10"/>
        </w:rPr>
        <w:t xml:space="preserve"> </w:t>
      </w:r>
      <w:r w:rsidRPr="001203D1">
        <w:rPr>
          <w:spacing w:val="3"/>
        </w:rPr>
        <w:t>o</w:t>
      </w:r>
      <w:r>
        <w:t>f</w:t>
      </w:r>
      <w:r w:rsidRPr="001203D1">
        <w:rPr>
          <w:spacing w:val="-3"/>
        </w:rPr>
        <w:t xml:space="preserve"> </w:t>
      </w:r>
      <w:r w:rsidRPr="001203D1">
        <w:rPr>
          <w:spacing w:val="1"/>
        </w:rPr>
        <w:t>r</w:t>
      </w:r>
      <w:r>
        <w:t>e</w:t>
      </w:r>
      <w:r w:rsidRPr="001203D1">
        <w:rPr>
          <w:spacing w:val="1"/>
        </w:rPr>
        <w:t>por</w:t>
      </w:r>
      <w:r>
        <w:t>t</w:t>
      </w:r>
      <w:r w:rsidRPr="001203D1">
        <w:rPr>
          <w:spacing w:val="-1"/>
        </w:rPr>
        <w:t>s</w:t>
      </w:r>
      <w:r>
        <w:t>,</w:t>
      </w:r>
      <w:r w:rsidRPr="001203D1">
        <w:rPr>
          <w:spacing w:val="-5"/>
        </w:rPr>
        <w:t xml:space="preserve"> </w:t>
      </w:r>
      <w:r>
        <w:t>a</w:t>
      </w:r>
      <w:r w:rsidRPr="001203D1">
        <w:rPr>
          <w:spacing w:val="-1"/>
        </w:rPr>
        <w:t>n</w:t>
      </w:r>
      <w:r>
        <w:t>d</w:t>
      </w:r>
      <w:r w:rsidRPr="001203D1">
        <w:rPr>
          <w:spacing w:val="-2"/>
        </w:rPr>
        <w:t xml:space="preserve"> </w:t>
      </w:r>
      <w:r w:rsidRPr="001203D1">
        <w:rPr>
          <w:spacing w:val="1"/>
        </w:rPr>
        <w:t>b</w:t>
      </w:r>
      <w:r>
        <w:t>e</w:t>
      </w:r>
      <w:r w:rsidRPr="001203D1">
        <w:rPr>
          <w:spacing w:val="-1"/>
        </w:rPr>
        <w:t>n</w:t>
      </w:r>
      <w:r>
        <w:t>c</w:t>
      </w:r>
      <w:r w:rsidRPr="001203D1">
        <w:rPr>
          <w:spacing w:val="1"/>
        </w:rPr>
        <w:t>h</w:t>
      </w:r>
      <w:r w:rsidRPr="001203D1">
        <w:rPr>
          <w:spacing w:val="-1"/>
        </w:rPr>
        <w:t>m</w:t>
      </w:r>
      <w:r>
        <w:t>a</w:t>
      </w:r>
      <w:r w:rsidRPr="001203D1">
        <w:rPr>
          <w:spacing w:val="1"/>
        </w:rPr>
        <w:t>rk</w:t>
      </w:r>
      <w:r>
        <w:t>s</w:t>
      </w:r>
      <w:r w:rsidRPr="001203D1">
        <w:rPr>
          <w:spacing w:val="-10"/>
        </w:rPr>
        <w:t xml:space="preserve"> </w:t>
      </w:r>
      <w:r w:rsidRPr="001203D1">
        <w:rPr>
          <w:spacing w:val="-1"/>
        </w:rPr>
        <w:t>s</w:t>
      </w:r>
      <w:r>
        <w:t>e</w:t>
      </w:r>
      <w:r w:rsidRPr="001203D1">
        <w:rPr>
          <w:spacing w:val="1"/>
        </w:rPr>
        <w:t>p</w:t>
      </w:r>
      <w:r>
        <w:t>a</w:t>
      </w:r>
      <w:r w:rsidRPr="001203D1">
        <w:rPr>
          <w:spacing w:val="1"/>
        </w:rPr>
        <w:t>r</w:t>
      </w:r>
      <w:r>
        <w:t>ate</w:t>
      </w:r>
      <w:r w:rsidRPr="001203D1">
        <w:rPr>
          <w:spacing w:val="3"/>
        </w:rPr>
        <w:t>l</w:t>
      </w:r>
      <w:r>
        <w:t>y</w:t>
      </w:r>
      <w:r w:rsidRPr="001203D1">
        <w:rPr>
          <w:spacing w:val="-9"/>
        </w:rPr>
        <w:t xml:space="preserve"> </w:t>
      </w:r>
      <w:r w:rsidRPr="001203D1">
        <w:rPr>
          <w:spacing w:val="-2"/>
        </w:rPr>
        <w:t>f</w:t>
      </w:r>
      <w:r w:rsidRPr="001203D1">
        <w:rPr>
          <w:spacing w:val="1"/>
        </w:rPr>
        <w:t>o</w:t>
      </w:r>
      <w:r>
        <w:t>r</w:t>
      </w:r>
      <w:r w:rsidRPr="001203D1">
        <w:rPr>
          <w:spacing w:val="-1"/>
        </w:rPr>
        <w:t xml:space="preserve"> </w:t>
      </w:r>
      <w:r>
        <w:t>e</w:t>
      </w:r>
      <w:r w:rsidRPr="001203D1">
        <w:rPr>
          <w:spacing w:val="1"/>
        </w:rPr>
        <w:t>a</w:t>
      </w:r>
      <w:r>
        <w:t>ch</w:t>
      </w:r>
      <w:r w:rsidRPr="001203D1">
        <w:rPr>
          <w:spacing w:val="-5"/>
        </w:rPr>
        <w:t xml:space="preserve"> </w:t>
      </w:r>
      <w:r w:rsidRPr="001203D1">
        <w:rPr>
          <w:spacing w:val="1"/>
        </w:rPr>
        <w:t>p</w:t>
      </w:r>
      <w:r w:rsidRPr="001203D1">
        <w:rPr>
          <w:spacing w:val="-1"/>
        </w:rPr>
        <w:t>h</w:t>
      </w:r>
      <w:r>
        <w:t>ase.</w:t>
      </w:r>
    </w:p>
    <w:p w:rsidR="00D35201" w:rsidRDefault="00E6664F" w:rsidP="005C08C5">
      <w:pPr>
        <w:pStyle w:val="ListParagraph"/>
        <w:numPr>
          <w:ilvl w:val="0"/>
          <w:numId w:val="11"/>
        </w:numPr>
        <w:spacing w:before="33"/>
        <w:sectPr w:rsidR="00D35201">
          <w:headerReference w:type="default" r:id="rId32"/>
          <w:footerReference w:type="default" r:id="rId33"/>
          <w:pgSz w:w="15840" w:h="12240" w:orient="landscape"/>
          <w:pgMar w:top="760" w:right="1260" w:bottom="280" w:left="1300" w:header="569" w:footer="1047" w:gutter="0"/>
          <w:cols w:space="720"/>
        </w:sectPr>
      </w:pPr>
      <w:r>
        <w:t>D</w:t>
      </w:r>
      <w:r w:rsidRPr="001203D1">
        <w:rPr>
          <w:spacing w:val="-1"/>
        </w:rPr>
        <w:t>u</w:t>
      </w:r>
      <w:r w:rsidRPr="001203D1">
        <w:rPr>
          <w:spacing w:val="1"/>
        </w:rPr>
        <w:t>r</w:t>
      </w:r>
      <w:r>
        <w:t>ati</w:t>
      </w:r>
      <w:r w:rsidRPr="001203D1">
        <w:rPr>
          <w:spacing w:val="1"/>
        </w:rPr>
        <w:t>o</w:t>
      </w:r>
      <w:r>
        <w:t>n</w:t>
      </w:r>
      <w:r w:rsidRPr="001203D1">
        <w:rPr>
          <w:spacing w:val="-8"/>
        </w:rPr>
        <w:t xml:space="preserve"> </w:t>
      </w:r>
      <w:r w:rsidRPr="001203D1">
        <w:rPr>
          <w:spacing w:val="3"/>
        </w:rPr>
        <w:t>o</w:t>
      </w:r>
      <w:r>
        <w:t>f</w:t>
      </w:r>
      <w:r w:rsidRPr="001203D1">
        <w:rPr>
          <w:spacing w:val="-3"/>
        </w:rPr>
        <w:t xml:space="preserve"> </w:t>
      </w:r>
      <w:r>
        <w:t>a</w:t>
      </w:r>
      <w:r w:rsidRPr="001203D1">
        <w:rPr>
          <w:spacing w:val="1"/>
        </w:rPr>
        <w:t>c</w:t>
      </w:r>
      <w:r>
        <w:t>ti</w:t>
      </w:r>
      <w:r w:rsidRPr="001203D1">
        <w:rPr>
          <w:spacing w:val="-2"/>
        </w:rPr>
        <w:t>v</w:t>
      </w:r>
      <w:r w:rsidRPr="001203D1">
        <w:rPr>
          <w:spacing w:val="2"/>
        </w:rPr>
        <w:t>i</w:t>
      </w:r>
      <w:r>
        <w:t>ties</w:t>
      </w:r>
      <w:r w:rsidRPr="001203D1">
        <w:rPr>
          <w:spacing w:val="-7"/>
        </w:rPr>
        <w:t xml:space="preserve"> </w:t>
      </w:r>
      <w:r w:rsidRPr="001203D1">
        <w:rPr>
          <w:spacing w:val="2"/>
        </w:rPr>
        <w:t>s</w:t>
      </w:r>
      <w:r w:rsidRPr="001203D1">
        <w:rPr>
          <w:spacing w:val="-1"/>
        </w:rPr>
        <w:t>h</w:t>
      </w:r>
      <w:r>
        <w:t>all</w:t>
      </w:r>
      <w:r w:rsidRPr="001203D1">
        <w:rPr>
          <w:spacing w:val="-4"/>
        </w:rPr>
        <w:t xml:space="preserve"> </w:t>
      </w:r>
      <w:r w:rsidRPr="001203D1">
        <w:rPr>
          <w:spacing w:val="1"/>
        </w:rPr>
        <w:t>b</w:t>
      </w:r>
      <w:r>
        <w:t>e</w:t>
      </w:r>
      <w:r w:rsidRPr="001203D1">
        <w:rPr>
          <w:spacing w:val="1"/>
        </w:rPr>
        <w:t xml:space="preserve"> </w:t>
      </w:r>
      <w:r>
        <w:t>i</w:t>
      </w:r>
      <w:r w:rsidRPr="001203D1">
        <w:rPr>
          <w:spacing w:val="-1"/>
        </w:rPr>
        <w:t>n</w:t>
      </w:r>
      <w:r w:rsidRPr="001203D1">
        <w:rPr>
          <w:spacing w:val="1"/>
        </w:rPr>
        <w:t>d</w:t>
      </w:r>
      <w:r>
        <w:t>icat</w:t>
      </w:r>
      <w:r w:rsidRPr="001203D1">
        <w:rPr>
          <w:spacing w:val="1"/>
        </w:rPr>
        <w:t>e</w:t>
      </w:r>
      <w:r>
        <w:t>d</w:t>
      </w:r>
      <w:r w:rsidRPr="001203D1">
        <w:rPr>
          <w:spacing w:val="-6"/>
        </w:rPr>
        <w:t xml:space="preserve"> </w:t>
      </w:r>
      <w:r>
        <w:t>in</w:t>
      </w:r>
      <w:r w:rsidRPr="001203D1">
        <w:rPr>
          <w:spacing w:val="-3"/>
        </w:rPr>
        <w:t xml:space="preserve"> </w:t>
      </w:r>
      <w:r w:rsidRPr="001203D1">
        <w:rPr>
          <w:spacing w:val="2"/>
        </w:rPr>
        <w:t>t</w:t>
      </w:r>
      <w:r w:rsidRPr="001203D1">
        <w:rPr>
          <w:spacing w:val="-1"/>
        </w:rPr>
        <w:t>h</w:t>
      </w:r>
      <w:r>
        <w:t>e</w:t>
      </w:r>
      <w:r w:rsidRPr="001203D1">
        <w:rPr>
          <w:spacing w:val="-1"/>
        </w:rPr>
        <w:t xml:space="preserve"> </w:t>
      </w:r>
      <w:r w:rsidRPr="001203D1">
        <w:rPr>
          <w:spacing w:val="-2"/>
        </w:rPr>
        <w:t>f</w:t>
      </w:r>
      <w:r w:rsidRPr="001203D1">
        <w:rPr>
          <w:spacing w:val="1"/>
        </w:rPr>
        <w:t>o</w:t>
      </w:r>
      <w:r w:rsidRPr="001203D1">
        <w:rPr>
          <w:spacing w:val="3"/>
        </w:rPr>
        <w:t>r</w:t>
      </w:r>
      <w:r>
        <w:t>m</w:t>
      </w:r>
      <w:r w:rsidRPr="001203D1">
        <w:rPr>
          <w:spacing w:val="-8"/>
        </w:rPr>
        <w:t xml:space="preserve"> </w:t>
      </w:r>
      <w:r w:rsidRPr="001203D1">
        <w:rPr>
          <w:spacing w:val="3"/>
        </w:rPr>
        <w:t>o</w:t>
      </w:r>
      <w:r>
        <w:t>f</w:t>
      </w:r>
      <w:r w:rsidRPr="001203D1">
        <w:rPr>
          <w:spacing w:val="-3"/>
        </w:rPr>
        <w:t xml:space="preserve"> </w:t>
      </w:r>
      <w:r>
        <w:t xml:space="preserve">a </w:t>
      </w:r>
      <w:r w:rsidRPr="001203D1">
        <w:rPr>
          <w:spacing w:val="1"/>
        </w:rPr>
        <w:t>b</w:t>
      </w:r>
      <w:r>
        <w:t>ar</w:t>
      </w:r>
      <w:r w:rsidRPr="001203D1">
        <w:rPr>
          <w:spacing w:val="-2"/>
        </w:rPr>
        <w:t xml:space="preserve"> </w:t>
      </w:r>
      <w:r>
        <w:t>c</w:t>
      </w:r>
      <w:r w:rsidRPr="001203D1">
        <w:rPr>
          <w:spacing w:val="-1"/>
        </w:rPr>
        <w:t>h</w:t>
      </w:r>
      <w:r>
        <w:t>a</w:t>
      </w:r>
      <w:r w:rsidRPr="001203D1">
        <w:rPr>
          <w:spacing w:val="1"/>
        </w:rPr>
        <w:t>r</w:t>
      </w:r>
      <w:r>
        <w:t>t.</w:t>
      </w: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before="13" w:line="280" w:lineRule="exact"/>
        <w:rPr>
          <w:sz w:val="28"/>
          <w:szCs w:val="28"/>
        </w:rPr>
      </w:pPr>
    </w:p>
    <w:p w:rsidR="00D35201" w:rsidRDefault="00E6664F">
      <w:pPr>
        <w:spacing w:before="18"/>
        <w:ind w:left="1496" w:right="1498"/>
        <w:jc w:val="center"/>
        <w:rPr>
          <w:sz w:val="32"/>
          <w:szCs w:val="32"/>
        </w:rPr>
      </w:pPr>
      <w:r>
        <w:rPr>
          <w:b/>
          <w:sz w:val="32"/>
          <w:szCs w:val="32"/>
        </w:rPr>
        <w:t>Section</w:t>
      </w:r>
      <w:r>
        <w:rPr>
          <w:b/>
          <w:spacing w:val="-10"/>
          <w:sz w:val="32"/>
          <w:szCs w:val="32"/>
        </w:rPr>
        <w:t xml:space="preserve"> </w:t>
      </w:r>
      <w:r>
        <w:rPr>
          <w:b/>
          <w:spacing w:val="1"/>
          <w:sz w:val="32"/>
          <w:szCs w:val="32"/>
        </w:rPr>
        <w:t>4</w:t>
      </w:r>
      <w:r>
        <w:rPr>
          <w:b/>
          <w:sz w:val="32"/>
          <w:szCs w:val="32"/>
        </w:rPr>
        <w:t>.</w:t>
      </w:r>
      <w:r>
        <w:rPr>
          <w:b/>
          <w:spacing w:val="78"/>
          <w:sz w:val="32"/>
          <w:szCs w:val="32"/>
        </w:rPr>
        <w:t xml:space="preserve"> </w:t>
      </w:r>
      <w:r>
        <w:rPr>
          <w:b/>
          <w:spacing w:val="-1"/>
          <w:sz w:val="32"/>
          <w:szCs w:val="32"/>
        </w:rPr>
        <w:t>F</w:t>
      </w:r>
      <w:r>
        <w:rPr>
          <w:b/>
          <w:sz w:val="32"/>
          <w:szCs w:val="32"/>
        </w:rPr>
        <w:t>in</w:t>
      </w:r>
      <w:r>
        <w:rPr>
          <w:b/>
          <w:spacing w:val="1"/>
          <w:sz w:val="32"/>
          <w:szCs w:val="32"/>
        </w:rPr>
        <w:t>a</w:t>
      </w:r>
      <w:r>
        <w:rPr>
          <w:b/>
          <w:spacing w:val="2"/>
          <w:sz w:val="32"/>
          <w:szCs w:val="32"/>
        </w:rPr>
        <w:t>nc</w:t>
      </w:r>
      <w:r>
        <w:rPr>
          <w:b/>
          <w:sz w:val="32"/>
          <w:szCs w:val="32"/>
        </w:rPr>
        <w:t>i</w:t>
      </w:r>
      <w:r>
        <w:rPr>
          <w:b/>
          <w:spacing w:val="1"/>
          <w:sz w:val="32"/>
          <w:szCs w:val="32"/>
        </w:rPr>
        <w:t>a</w:t>
      </w:r>
      <w:r>
        <w:rPr>
          <w:b/>
          <w:sz w:val="32"/>
          <w:szCs w:val="32"/>
        </w:rPr>
        <w:t>l</w:t>
      </w:r>
      <w:r>
        <w:rPr>
          <w:b/>
          <w:spacing w:val="-12"/>
          <w:sz w:val="32"/>
          <w:szCs w:val="32"/>
        </w:rPr>
        <w:t xml:space="preserve"> </w:t>
      </w:r>
      <w:r>
        <w:rPr>
          <w:b/>
          <w:spacing w:val="-1"/>
          <w:sz w:val="32"/>
          <w:szCs w:val="32"/>
        </w:rPr>
        <w:t>P</w:t>
      </w:r>
      <w:r>
        <w:rPr>
          <w:b/>
          <w:sz w:val="32"/>
          <w:szCs w:val="32"/>
        </w:rPr>
        <w:t>r</w:t>
      </w:r>
      <w:r>
        <w:rPr>
          <w:b/>
          <w:spacing w:val="1"/>
          <w:sz w:val="32"/>
          <w:szCs w:val="32"/>
        </w:rPr>
        <w:t>o</w:t>
      </w:r>
      <w:r>
        <w:rPr>
          <w:b/>
          <w:sz w:val="32"/>
          <w:szCs w:val="32"/>
        </w:rPr>
        <w:t>p</w:t>
      </w:r>
      <w:r>
        <w:rPr>
          <w:b/>
          <w:spacing w:val="1"/>
          <w:sz w:val="32"/>
          <w:szCs w:val="32"/>
        </w:rPr>
        <w:t>o</w:t>
      </w:r>
      <w:r>
        <w:rPr>
          <w:b/>
          <w:sz w:val="32"/>
          <w:szCs w:val="32"/>
        </w:rPr>
        <w:t>s</w:t>
      </w:r>
      <w:r>
        <w:rPr>
          <w:b/>
          <w:spacing w:val="2"/>
          <w:sz w:val="32"/>
          <w:szCs w:val="32"/>
        </w:rPr>
        <w:t>a</w:t>
      </w:r>
      <w:r>
        <w:rPr>
          <w:b/>
          <w:sz w:val="32"/>
          <w:szCs w:val="32"/>
        </w:rPr>
        <w:t>l</w:t>
      </w:r>
      <w:r>
        <w:rPr>
          <w:b/>
          <w:spacing w:val="-8"/>
          <w:sz w:val="32"/>
          <w:szCs w:val="32"/>
        </w:rPr>
        <w:t xml:space="preserve"> </w:t>
      </w:r>
      <w:r>
        <w:rPr>
          <w:b/>
          <w:sz w:val="32"/>
          <w:szCs w:val="32"/>
        </w:rPr>
        <w:t>-</w:t>
      </w:r>
      <w:r>
        <w:rPr>
          <w:b/>
          <w:spacing w:val="-2"/>
          <w:sz w:val="32"/>
          <w:szCs w:val="32"/>
        </w:rPr>
        <w:t xml:space="preserve"> </w:t>
      </w:r>
      <w:r>
        <w:rPr>
          <w:b/>
          <w:sz w:val="32"/>
          <w:szCs w:val="32"/>
        </w:rPr>
        <w:t>St</w:t>
      </w:r>
      <w:r>
        <w:rPr>
          <w:b/>
          <w:spacing w:val="3"/>
          <w:sz w:val="32"/>
          <w:szCs w:val="32"/>
        </w:rPr>
        <w:t>a</w:t>
      </w:r>
      <w:r>
        <w:rPr>
          <w:b/>
          <w:sz w:val="32"/>
          <w:szCs w:val="32"/>
        </w:rPr>
        <w:t>nd</w:t>
      </w:r>
      <w:r>
        <w:rPr>
          <w:b/>
          <w:spacing w:val="1"/>
          <w:sz w:val="32"/>
          <w:szCs w:val="32"/>
        </w:rPr>
        <w:t>a</w:t>
      </w:r>
      <w:r>
        <w:rPr>
          <w:b/>
          <w:sz w:val="32"/>
          <w:szCs w:val="32"/>
        </w:rPr>
        <w:t>rd</w:t>
      </w:r>
      <w:r>
        <w:rPr>
          <w:b/>
          <w:spacing w:val="-13"/>
          <w:sz w:val="32"/>
          <w:szCs w:val="32"/>
        </w:rPr>
        <w:t xml:space="preserve"> </w:t>
      </w:r>
      <w:r>
        <w:rPr>
          <w:b/>
          <w:spacing w:val="-1"/>
          <w:w w:val="99"/>
          <w:sz w:val="32"/>
          <w:szCs w:val="32"/>
        </w:rPr>
        <w:t>F</w:t>
      </w:r>
      <w:r>
        <w:rPr>
          <w:b/>
          <w:spacing w:val="1"/>
          <w:w w:val="99"/>
          <w:sz w:val="32"/>
          <w:szCs w:val="32"/>
        </w:rPr>
        <w:t>o</w:t>
      </w:r>
      <w:r>
        <w:rPr>
          <w:b/>
          <w:spacing w:val="2"/>
          <w:w w:val="99"/>
          <w:sz w:val="32"/>
          <w:szCs w:val="32"/>
        </w:rPr>
        <w:t>r</w:t>
      </w:r>
      <w:r>
        <w:rPr>
          <w:b/>
          <w:spacing w:val="-2"/>
          <w:w w:val="99"/>
          <w:sz w:val="32"/>
          <w:szCs w:val="32"/>
        </w:rPr>
        <w:t>m</w:t>
      </w:r>
      <w:r>
        <w:rPr>
          <w:b/>
          <w:w w:val="99"/>
          <w:sz w:val="32"/>
          <w:szCs w:val="32"/>
        </w:rPr>
        <w:t>s</w:t>
      </w:r>
    </w:p>
    <w:p w:rsidR="00D35201" w:rsidRDefault="00D35201">
      <w:pPr>
        <w:spacing w:before="8" w:line="100" w:lineRule="exact"/>
        <w:rPr>
          <w:sz w:val="10"/>
          <w:szCs w:val="10"/>
        </w:rPr>
      </w:pPr>
    </w:p>
    <w:p w:rsidR="00D35201" w:rsidRDefault="00D35201">
      <w:pPr>
        <w:spacing w:line="200" w:lineRule="exact"/>
      </w:pPr>
    </w:p>
    <w:p w:rsidR="00D35201" w:rsidRDefault="00D35201">
      <w:pPr>
        <w:spacing w:line="200" w:lineRule="exact"/>
      </w:pPr>
    </w:p>
    <w:p w:rsidR="00D35201" w:rsidRDefault="00E6664F">
      <w:pPr>
        <w:ind w:left="120" w:right="157" w:hanging="6"/>
        <w:jc w:val="center"/>
        <w:rPr>
          <w:sz w:val="24"/>
          <w:szCs w:val="24"/>
        </w:rPr>
      </w:pPr>
      <w:r>
        <w:rPr>
          <w:spacing w:val="2"/>
          <w:sz w:val="24"/>
          <w:szCs w:val="24"/>
        </w:rPr>
        <w:t>[</w:t>
      </w:r>
      <w:r>
        <w:rPr>
          <w:i/>
          <w:sz w:val="24"/>
          <w:szCs w:val="24"/>
        </w:rPr>
        <w:t>Com</w:t>
      </w:r>
      <w:r>
        <w:rPr>
          <w:i/>
          <w:spacing w:val="-1"/>
          <w:sz w:val="24"/>
          <w:szCs w:val="24"/>
        </w:rPr>
        <w:t>me</w:t>
      </w:r>
      <w:r>
        <w:rPr>
          <w:i/>
          <w:sz w:val="24"/>
          <w:szCs w:val="24"/>
        </w:rPr>
        <w:t xml:space="preserve">nts </w:t>
      </w:r>
      <w:r>
        <w:rPr>
          <w:i/>
          <w:spacing w:val="1"/>
          <w:sz w:val="24"/>
          <w:szCs w:val="24"/>
        </w:rPr>
        <w:t>i</w:t>
      </w:r>
      <w:r>
        <w:rPr>
          <w:i/>
          <w:sz w:val="24"/>
          <w:szCs w:val="24"/>
        </w:rPr>
        <w:t>n bra</w:t>
      </w:r>
      <w:r>
        <w:rPr>
          <w:i/>
          <w:spacing w:val="-1"/>
          <w:sz w:val="24"/>
          <w:szCs w:val="24"/>
        </w:rPr>
        <w:t>cke</w:t>
      </w:r>
      <w:r>
        <w:rPr>
          <w:i/>
          <w:sz w:val="24"/>
          <w:szCs w:val="24"/>
        </w:rPr>
        <w:t>ts</w:t>
      </w:r>
      <w:r>
        <w:rPr>
          <w:i/>
          <w:spacing w:val="1"/>
          <w:sz w:val="24"/>
          <w:szCs w:val="24"/>
        </w:rPr>
        <w:t xml:space="preserve"> </w:t>
      </w:r>
      <w:r>
        <w:rPr>
          <w:sz w:val="24"/>
          <w:szCs w:val="24"/>
        </w:rPr>
        <w:t>[</w:t>
      </w:r>
      <w:r>
        <w:rPr>
          <w:spacing w:val="59"/>
          <w:sz w:val="24"/>
          <w:szCs w:val="24"/>
        </w:rPr>
        <w:t xml:space="preserve"> </w:t>
      </w:r>
      <w:r>
        <w:rPr>
          <w:sz w:val="24"/>
          <w:szCs w:val="24"/>
        </w:rPr>
        <w:t>]</w:t>
      </w:r>
      <w:r>
        <w:rPr>
          <w:spacing w:val="2"/>
          <w:sz w:val="24"/>
          <w:szCs w:val="24"/>
        </w:rPr>
        <w:t xml:space="preserve"> </w:t>
      </w:r>
      <w:r>
        <w:rPr>
          <w:i/>
          <w:sz w:val="24"/>
          <w:szCs w:val="24"/>
        </w:rPr>
        <w:t>provide</w:t>
      </w:r>
      <w:r>
        <w:rPr>
          <w:i/>
          <w:spacing w:val="-1"/>
          <w:sz w:val="24"/>
          <w:szCs w:val="24"/>
        </w:rPr>
        <w:t xml:space="preserve"> </w:t>
      </w:r>
      <w:r>
        <w:rPr>
          <w:i/>
          <w:sz w:val="24"/>
          <w:szCs w:val="24"/>
        </w:rPr>
        <w:t>gu</w:t>
      </w:r>
      <w:r>
        <w:rPr>
          <w:i/>
          <w:spacing w:val="1"/>
          <w:sz w:val="24"/>
          <w:szCs w:val="24"/>
        </w:rPr>
        <w:t>i</w:t>
      </w:r>
      <w:r>
        <w:rPr>
          <w:i/>
          <w:sz w:val="24"/>
          <w:szCs w:val="24"/>
        </w:rPr>
        <w:t>dan</w:t>
      </w:r>
      <w:r>
        <w:rPr>
          <w:i/>
          <w:spacing w:val="-1"/>
          <w:sz w:val="24"/>
          <w:szCs w:val="24"/>
        </w:rPr>
        <w:t>c</w:t>
      </w:r>
      <w:r>
        <w:rPr>
          <w:i/>
          <w:sz w:val="24"/>
          <w:szCs w:val="24"/>
        </w:rPr>
        <w:t>e</w:t>
      </w:r>
      <w:r>
        <w:rPr>
          <w:i/>
          <w:spacing w:val="-1"/>
          <w:sz w:val="24"/>
          <w:szCs w:val="24"/>
        </w:rPr>
        <w:t xml:space="preserve"> </w:t>
      </w:r>
      <w:r>
        <w:rPr>
          <w:i/>
          <w:sz w:val="24"/>
          <w:szCs w:val="24"/>
        </w:rPr>
        <w:t xml:space="preserve">to </w:t>
      </w:r>
      <w:r>
        <w:rPr>
          <w:i/>
          <w:spacing w:val="1"/>
          <w:sz w:val="24"/>
          <w:szCs w:val="24"/>
        </w:rPr>
        <w:t>t</w:t>
      </w:r>
      <w:r>
        <w:rPr>
          <w:i/>
          <w:sz w:val="24"/>
          <w:szCs w:val="24"/>
        </w:rPr>
        <w:t>he</w:t>
      </w:r>
      <w:r>
        <w:rPr>
          <w:i/>
          <w:spacing w:val="-1"/>
          <w:sz w:val="24"/>
          <w:szCs w:val="24"/>
        </w:rPr>
        <w:t xml:space="preserve"> </w:t>
      </w:r>
      <w:r>
        <w:rPr>
          <w:i/>
          <w:sz w:val="24"/>
          <w:szCs w:val="24"/>
        </w:rPr>
        <w:t>shor</w:t>
      </w:r>
      <w:r>
        <w:rPr>
          <w:i/>
          <w:spacing w:val="1"/>
          <w:sz w:val="24"/>
          <w:szCs w:val="24"/>
        </w:rPr>
        <w:t>t</w:t>
      </w:r>
      <w:r>
        <w:rPr>
          <w:i/>
          <w:sz w:val="24"/>
          <w:szCs w:val="24"/>
        </w:rPr>
        <w:t>l</w:t>
      </w:r>
      <w:r>
        <w:rPr>
          <w:i/>
          <w:spacing w:val="1"/>
          <w:sz w:val="24"/>
          <w:szCs w:val="24"/>
        </w:rPr>
        <w:t>i</w:t>
      </w:r>
      <w:r>
        <w:rPr>
          <w:i/>
          <w:sz w:val="24"/>
          <w:szCs w:val="24"/>
        </w:rPr>
        <w:t>sted Consul</w:t>
      </w:r>
      <w:r>
        <w:rPr>
          <w:i/>
          <w:spacing w:val="1"/>
          <w:sz w:val="24"/>
          <w:szCs w:val="24"/>
        </w:rPr>
        <w:t>t</w:t>
      </w:r>
      <w:r>
        <w:rPr>
          <w:i/>
          <w:sz w:val="24"/>
          <w:szCs w:val="24"/>
        </w:rPr>
        <w:t>ants</w:t>
      </w:r>
      <w:r>
        <w:rPr>
          <w:i/>
          <w:spacing w:val="-2"/>
          <w:sz w:val="24"/>
          <w:szCs w:val="24"/>
        </w:rPr>
        <w:t xml:space="preserve"> </w:t>
      </w:r>
      <w:r>
        <w:rPr>
          <w:i/>
          <w:sz w:val="24"/>
          <w:szCs w:val="24"/>
        </w:rPr>
        <w:t xml:space="preserve">for </w:t>
      </w:r>
      <w:r>
        <w:rPr>
          <w:i/>
          <w:spacing w:val="1"/>
          <w:sz w:val="24"/>
          <w:szCs w:val="24"/>
        </w:rPr>
        <w:t>t</w:t>
      </w:r>
      <w:r>
        <w:rPr>
          <w:i/>
          <w:sz w:val="24"/>
          <w:szCs w:val="24"/>
        </w:rPr>
        <w:t>he</w:t>
      </w:r>
      <w:r>
        <w:rPr>
          <w:i/>
          <w:spacing w:val="-1"/>
          <w:sz w:val="24"/>
          <w:szCs w:val="24"/>
        </w:rPr>
        <w:t xml:space="preserve"> </w:t>
      </w:r>
      <w:r>
        <w:rPr>
          <w:i/>
          <w:sz w:val="24"/>
          <w:szCs w:val="24"/>
        </w:rPr>
        <w:t>pre</w:t>
      </w:r>
      <w:r>
        <w:rPr>
          <w:i/>
          <w:spacing w:val="-1"/>
          <w:sz w:val="24"/>
          <w:szCs w:val="24"/>
        </w:rPr>
        <w:t>p</w:t>
      </w:r>
      <w:r>
        <w:rPr>
          <w:i/>
          <w:sz w:val="24"/>
          <w:szCs w:val="24"/>
        </w:rPr>
        <w:t>a</w:t>
      </w:r>
      <w:r>
        <w:rPr>
          <w:i/>
          <w:spacing w:val="3"/>
          <w:sz w:val="24"/>
          <w:szCs w:val="24"/>
        </w:rPr>
        <w:t>r</w:t>
      </w:r>
      <w:r>
        <w:rPr>
          <w:i/>
          <w:sz w:val="24"/>
          <w:szCs w:val="24"/>
        </w:rPr>
        <w:t>at</w:t>
      </w:r>
      <w:r>
        <w:rPr>
          <w:i/>
          <w:spacing w:val="1"/>
          <w:sz w:val="24"/>
          <w:szCs w:val="24"/>
        </w:rPr>
        <w:t>i</w:t>
      </w:r>
      <w:r>
        <w:rPr>
          <w:i/>
          <w:sz w:val="24"/>
          <w:szCs w:val="24"/>
        </w:rPr>
        <w:t>on of their Financial Proposa</w:t>
      </w:r>
      <w:r>
        <w:rPr>
          <w:i/>
          <w:spacing w:val="-2"/>
          <w:sz w:val="24"/>
          <w:szCs w:val="24"/>
        </w:rPr>
        <w:t>l</w:t>
      </w:r>
      <w:r>
        <w:rPr>
          <w:i/>
          <w:sz w:val="24"/>
          <w:szCs w:val="24"/>
        </w:rPr>
        <w:t>s; th</w:t>
      </w:r>
      <w:r>
        <w:rPr>
          <w:i/>
          <w:spacing w:val="-1"/>
          <w:sz w:val="24"/>
          <w:szCs w:val="24"/>
        </w:rPr>
        <w:t>e</w:t>
      </w:r>
      <w:r>
        <w:rPr>
          <w:i/>
          <w:sz w:val="24"/>
          <w:szCs w:val="24"/>
        </w:rPr>
        <w:t>y</w:t>
      </w:r>
      <w:r>
        <w:rPr>
          <w:i/>
          <w:spacing w:val="-1"/>
          <w:sz w:val="24"/>
          <w:szCs w:val="24"/>
        </w:rPr>
        <w:t xml:space="preserve"> </w:t>
      </w:r>
      <w:r>
        <w:rPr>
          <w:i/>
          <w:sz w:val="24"/>
          <w:szCs w:val="24"/>
        </w:rPr>
        <w:t>should be</w:t>
      </w:r>
      <w:r>
        <w:rPr>
          <w:i/>
          <w:spacing w:val="-1"/>
          <w:sz w:val="24"/>
          <w:szCs w:val="24"/>
        </w:rPr>
        <w:t xml:space="preserve"> </w:t>
      </w:r>
      <w:r>
        <w:rPr>
          <w:i/>
          <w:sz w:val="24"/>
          <w:szCs w:val="24"/>
        </w:rPr>
        <w:t>d</w:t>
      </w:r>
      <w:r>
        <w:rPr>
          <w:i/>
          <w:spacing w:val="-1"/>
          <w:sz w:val="24"/>
          <w:szCs w:val="24"/>
        </w:rPr>
        <w:t>e</w:t>
      </w:r>
      <w:r>
        <w:rPr>
          <w:i/>
          <w:sz w:val="24"/>
          <w:szCs w:val="24"/>
        </w:rPr>
        <w:t>le</w:t>
      </w:r>
      <w:r>
        <w:rPr>
          <w:i/>
          <w:spacing w:val="2"/>
          <w:sz w:val="24"/>
          <w:szCs w:val="24"/>
        </w:rPr>
        <w:t>t</w:t>
      </w:r>
      <w:r>
        <w:rPr>
          <w:i/>
          <w:spacing w:val="-1"/>
          <w:sz w:val="24"/>
          <w:szCs w:val="24"/>
        </w:rPr>
        <w:t>e</w:t>
      </w:r>
      <w:r>
        <w:rPr>
          <w:i/>
          <w:sz w:val="24"/>
          <w:szCs w:val="24"/>
        </w:rPr>
        <w:t>d</w:t>
      </w:r>
      <w:r>
        <w:rPr>
          <w:i/>
          <w:spacing w:val="2"/>
          <w:sz w:val="24"/>
          <w:szCs w:val="24"/>
        </w:rPr>
        <w:t xml:space="preserve"> </w:t>
      </w:r>
      <w:r>
        <w:rPr>
          <w:i/>
          <w:sz w:val="24"/>
          <w:szCs w:val="24"/>
        </w:rPr>
        <w:t>from the</w:t>
      </w:r>
      <w:r>
        <w:rPr>
          <w:i/>
          <w:spacing w:val="-1"/>
          <w:sz w:val="24"/>
          <w:szCs w:val="24"/>
        </w:rPr>
        <w:t xml:space="preserve"> </w:t>
      </w:r>
      <w:r>
        <w:rPr>
          <w:i/>
          <w:sz w:val="24"/>
          <w:szCs w:val="24"/>
        </w:rPr>
        <w:t>Finan</w:t>
      </w:r>
      <w:r>
        <w:rPr>
          <w:i/>
          <w:spacing w:val="-1"/>
          <w:sz w:val="24"/>
          <w:szCs w:val="24"/>
        </w:rPr>
        <w:t>c</w:t>
      </w:r>
      <w:r>
        <w:rPr>
          <w:i/>
          <w:sz w:val="24"/>
          <w:szCs w:val="24"/>
        </w:rPr>
        <w:t>ial</w:t>
      </w:r>
      <w:r>
        <w:rPr>
          <w:i/>
          <w:spacing w:val="1"/>
          <w:sz w:val="24"/>
          <w:szCs w:val="24"/>
        </w:rPr>
        <w:t xml:space="preserve"> </w:t>
      </w:r>
      <w:r>
        <w:rPr>
          <w:i/>
          <w:sz w:val="24"/>
          <w:szCs w:val="24"/>
        </w:rPr>
        <w:t>Proposals to be</w:t>
      </w:r>
      <w:r>
        <w:rPr>
          <w:i/>
          <w:spacing w:val="-1"/>
          <w:sz w:val="24"/>
          <w:szCs w:val="24"/>
        </w:rPr>
        <w:t xml:space="preserve"> </w:t>
      </w:r>
      <w:r>
        <w:rPr>
          <w:i/>
          <w:sz w:val="24"/>
          <w:szCs w:val="24"/>
        </w:rPr>
        <w:t>subm</w:t>
      </w:r>
      <w:r>
        <w:rPr>
          <w:i/>
          <w:spacing w:val="4"/>
          <w:sz w:val="24"/>
          <w:szCs w:val="24"/>
        </w:rPr>
        <w:t>i</w:t>
      </w:r>
      <w:r>
        <w:rPr>
          <w:i/>
          <w:sz w:val="24"/>
          <w:szCs w:val="24"/>
        </w:rPr>
        <w:t>tted.</w:t>
      </w:r>
      <w:r>
        <w:rPr>
          <w:sz w:val="24"/>
          <w:szCs w:val="24"/>
        </w:rPr>
        <w:t>]</w:t>
      </w:r>
    </w:p>
    <w:p w:rsidR="00D35201" w:rsidRDefault="00D35201">
      <w:pPr>
        <w:spacing w:before="16" w:line="260" w:lineRule="exact"/>
        <w:rPr>
          <w:sz w:val="26"/>
          <w:szCs w:val="26"/>
        </w:rPr>
      </w:pPr>
    </w:p>
    <w:p w:rsidR="00D35201" w:rsidRDefault="00E6664F" w:rsidP="005A6E34">
      <w:pPr>
        <w:ind w:left="140" w:right="384"/>
        <w:rPr>
          <w:sz w:val="24"/>
          <w:szCs w:val="24"/>
        </w:rPr>
      </w:pPr>
      <w:r>
        <w:rPr>
          <w:spacing w:val="-1"/>
          <w:sz w:val="24"/>
          <w:szCs w:val="24"/>
        </w:rPr>
        <w:t>F</w:t>
      </w:r>
      <w:r>
        <w:rPr>
          <w:sz w:val="24"/>
          <w:szCs w:val="24"/>
        </w:rPr>
        <w:t>inan</w:t>
      </w:r>
      <w:r>
        <w:rPr>
          <w:spacing w:val="-1"/>
          <w:sz w:val="24"/>
          <w:szCs w:val="24"/>
        </w:rPr>
        <w:t>c</w:t>
      </w:r>
      <w:r>
        <w:rPr>
          <w:sz w:val="24"/>
          <w:szCs w:val="24"/>
        </w:rPr>
        <w:t xml:space="preserve">ial </w:t>
      </w:r>
      <w:r>
        <w:rPr>
          <w:spacing w:val="1"/>
          <w:sz w:val="24"/>
          <w:szCs w:val="24"/>
        </w:rPr>
        <w:t>P</w:t>
      </w:r>
      <w:r>
        <w:rPr>
          <w:sz w:val="24"/>
          <w:szCs w:val="24"/>
        </w:rPr>
        <w:t>ropos</w:t>
      </w:r>
      <w:r>
        <w:rPr>
          <w:spacing w:val="-1"/>
          <w:sz w:val="24"/>
          <w:szCs w:val="24"/>
        </w:rPr>
        <w:t>a</w:t>
      </w:r>
      <w:r>
        <w:rPr>
          <w:sz w:val="24"/>
          <w:szCs w:val="24"/>
        </w:rPr>
        <w:t xml:space="preserve">l </w:t>
      </w:r>
      <w:r>
        <w:rPr>
          <w:spacing w:val="1"/>
          <w:sz w:val="24"/>
          <w:szCs w:val="24"/>
        </w:rPr>
        <w:t>S</w:t>
      </w:r>
      <w:r>
        <w:rPr>
          <w:sz w:val="24"/>
          <w:szCs w:val="24"/>
        </w:rPr>
        <w:t>tan</w:t>
      </w:r>
      <w:r>
        <w:rPr>
          <w:spacing w:val="2"/>
          <w:sz w:val="24"/>
          <w:szCs w:val="24"/>
        </w:rPr>
        <w:t>d</w:t>
      </w:r>
      <w:r>
        <w:rPr>
          <w:spacing w:val="-1"/>
          <w:sz w:val="24"/>
          <w:szCs w:val="24"/>
        </w:rPr>
        <w:t>a</w:t>
      </w:r>
      <w:r>
        <w:rPr>
          <w:sz w:val="24"/>
          <w:szCs w:val="24"/>
        </w:rPr>
        <w:t xml:space="preserve">rd </w:t>
      </w:r>
      <w:r>
        <w:rPr>
          <w:spacing w:val="-2"/>
          <w:sz w:val="24"/>
          <w:szCs w:val="24"/>
        </w:rPr>
        <w:t>F</w:t>
      </w:r>
      <w:r>
        <w:rPr>
          <w:spacing w:val="2"/>
          <w:sz w:val="24"/>
          <w:szCs w:val="24"/>
        </w:rPr>
        <w:t>o</w:t>
      </w:r>
      <w:r>
        <w:rPr>
          <w:sz w:val="24"/>
          <w:szCs w:val="24"/>
        </w:rPr>
        <w:t>rms sh</w:t>
      </w:r>
      <w:r>
        <w:rPr>
          <w:spacing w:val="-1"/>
          <w:sz w:val="24"/>
          <w:szCs w:val="24"/>
        </w:rPr>
        <w:t>a</w:t>
      </w:r>
      <w:r>
        <w:rPr>
          <w:sz w:val="24"/>
          <w:szCs w:val="24"/>
        </w:rPr>
        <w:t>ll</w:t>
      </w:r>
      <w:r>
        <w:rPr>
          <w:spacing w:val="1"/>
          <w:sz w:val="24"/>
          <w:szCs w:val="24"/>
        </w:rPr>
        <w:t xml:space="preserve"> </w:t>
      </w:r>
      <w:r>
        <w:rPr>
          <w:sz w:val="24"/>
          <w:szCs w:val="24"/>
        </w:rPr>
        <w:t>be</w:t>
      </w:r>
      <w:r>
        <w:rPr>
          <w:spacing w:val="-1"/>
          <w:sz w:val="24"/>
          <w:szCs w:val="24"/>
        </w:rPr>
        <w:t xml:space="preserve"> </w:t>
      </w:r>
      <w:r>
        <w:rPr>
          <w:sz w:val="24"/>
          <w:szCs w:val="24"/>
        </w:rPr>
        <w:t>used</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 p</w:t>
      </w:r>
      <w:r>
        <w:rPr>
          <w:spacing w:val="-1"/>
          <w:sz w:val="24"/>
          <w:szCs w:val="24"/>
        </w:rPr>
        <w:t>re</w:t>
      </w:r>
      <w:r>
        <w:rPr>
          <w:spacing w:val="2"/>
          <w:sz w:val="24"/>
          <w:szCs w:val="24"/>
        </w:rPr>
        <w:t>p</w:t>
      </w:r>
      <w:r>
        <w:rPr>
          <w:spacing w:val="-1"/>
          <w:sz w:val="24"/>
          <w:szCs w:val="24"/>
        </w:rPr>
        <w:t>a</w:t>
      </w:r>
      <w:r>
        <w:rPr>
          <w:sz w:val="24"/>
          <w:szCs w:val="24"/>
        </w:rPr>
        <w:t>r</w:t>
      </w:r>
      <w:r>
        <w:rPr>
          <w:spacing w:val="-2"/>
          <w:sz w:val="24"/>
          <w:szCs w:val="24"/>
        </w:rPr>
        <w:t>a</w:t>
      </w:r>
      <w:r>
        <w:rPr>
          <w:sz w:val="24"/>
          <w:szCs w:val="24"/>
        </w:rPr>
        <w:t>t</w:t>
      </w:r>
      <w:r>
        <w:rPr>
          <w:spacing w:val="1"/>
          <w:sz w:val="24"/>
          <w:szCs w:val="24"/>
        </w:rPr>
        <w:t>i</w:t>
      </w:r>
      <w:r>
        <w:rPr>
          <w:sz w:val="24"/>
          <w:szCs w:val="24"/>
        </w:rPr>
        <w:t>on of</w:t>
      </w:r>
      <w:r>
        <w:rPr>
          <w:spacing w:val="-1"/>
          <w:sz w:val="24"/>
          <w:szCs w:val="24"/>
        </w:rPr>
        <w:t xml:space="preserve"> </w:t>
      </w:r>
      <w:r>
        <w:rPr>
          <w:sz w:val="24"/>
          <w:szCs w:val="24"/>
        </w:rPr>
        <w:t>the</w:t>
      </w:r>
      <w:r>
        <w:rPr>
          <w:spacing w:val="2"/>
          <w:sz w:val="24"/>
          <w:szCs w:val="24"/>
        </w:rPr>
        <w:t xml:space="preserve"> </w:t>
      </w:r>
      <w:r>
        <w:rPr>
          <w:spacing w:val="-1"/>
          <w:sz w:val="24"/>
          <w:szCs w:val="24"/>
        </w:rPr>
        <w:t>F</w:t>
      </w:r>
      <w:r>
        <w:rPr>
          <w:sz w:val="24"/>
          <w:szCs w:val="24"/>
        </w:rPr>
        <w:t>inan</w:t>
      </w:r>
      <w:r>
        <w:rPr>
          <w:spacing w:val="-1"/>
          <w:sz w:val="24"/>
          <w:szCs w:val="24"/>
        </w:rPr>
        <w:t>c</w:t>
      </w:r>
      <w:r>
        <w:rPr>
          <w:sz w:val="24"/>
          <w:szCs w:val="24"/>
        </w:rPr>
        <w:t xml:space="preserve">ial </w:t>
      </w:r>
      <w:r>
        <w:rPr>
          <w:spacing w:val="1"/>
          <w:sz w:val="24"/>
          <w:szCs w:val="24"/>
        </w:rPr>
        <w:t>P</w:t>
      </w:r>
      <w:r>
        <w:rPr>
          <w:sz w:val="24"/>
          <w:szCs w:val="24"/>
        </w:rPr>
        <w:t>ropos</w:t>
      </w:r>
      <w:r>
        <w:rPr>
          <w:spacing w:val="-1"/>
          <w:sz w:val="24"/>
          <w:szCs w:val="24"/>
        </w:rPr>
        <w:t>a</w:t>
      </w:r>
      <w:r>
        <w:rPr>
          <w:sz w:val="24"/>
          <w:szCs w:val="24"/>
        </w:rPr>
        <w:t xml:space="preserve">l </w:t>
      </w:r>
      <w:r>
        <w:rPr>
          <w:spacing w:val="-1"/>
          <w:sz w:val="24"/>
          <w:szCs w:val="24"/>
        </w:rPr>
        <w:t>acc</w:t>
      </w:r>
      <w:r>
        <w:rPr>
          <w:sz w:val="24"/>
          <w:szCs w:val="24"/>
        </w:rPr>
        <w:t>ordi</w:t>
      </w:r>
      <w:r>
        <w:rPr>
          <w:spacing w:val="2"/>
          <w:sz w:val="24"/>
          <w:szCs w:val="24"/>
        </w:rPr>
        <w:t>n</w:t>
      </w:r>
      <w:r>
        <w:rPr>
          <w:sz w:val="24"/>
          <w:szCs w:val="24"/>
        </w:rPr>
        <w:t>g</w:t>
      </w:r>
      <w:r>
        <w:rPr>
          <w:spacing w:val="-2"/>
          <w:sz w:val="24"/>
          <w:szCs w:val="24"/>
        </w:rPr>
        <w:t xml:space="preserve"> </w:t>
      </w:r>
      <w:r>
        <w:rPr>
          <w:sz w:val="24"/>
          <w:szCs w:val="24"/>
        </w:rPr>
        <w:t xml:space="preserve">to </w:t>
      </w:r>
      <w:r>
        <w:rPr>
          <w:spacing w:val="1"/>
          <w:sz w:val="24"/>
          <w:szCs w:val="24"/>
        </w:rPr>
        <w:t>t</w:t>
      </w:r>
      <w:r>
        <w:rPr>
          <w:sz w:val="24"/>
          <w:szCs w:val="24"/>
        </w:rPr>
        <w:t>he</w:t>
      </w:r>
      <w:r>
        <w:rPr>
          <w:spacing w:val="-1"/>
          <w:sz w:val="24"/>
          <w:szCs w:val="24"/>
        </w:rPr>
        <w:t xml:space="preserve"> </w:t>
      </w:r>
      <w:r>
        <w:rPr>
          <w:sz w:val="24"/>
          <w:szCs w:val="24"/>
        </w:rPr>
        <w:t>ins</w:t>
      </w:r>
      <w:r>
        <w:rPr>
          <w:spacing w:val="1"/>
          <w:sz w:val="24"/>
          <w:szCs w:val="24"/>
        </w:rPr>
        <w:t>t</w:t>
      </w:r>
      <w:r>
        <w:rPr>
          <w:sz w:val="24"/>
          <w:szCs w:val="24"/>
        </w:rPr>
        <w:t>ru</w:t>
      </w:r>
      <w:r>
        <w:rPr>
          <w:spacing w:val="-2"/>
          <w:sz w:val="24"/>
          <w:szCs w:val="24"/>
        </w:rPr>
        <w:t>c</w:t>
      </w:r>
      <w:r>
        <w:rPr>
          <w:sz w:val="24"/>
          <w:szCs w:val="24"/>
        </w:rPr>
        <w:t>t</w:t>
      </w:r>
      <w:r>
        <w:rPr>
          <w:spacing w:val="3"/>
          <w:sz w:val="24"/>
          <w:szCs w:val="24"/>
        </w:rPr>
        <w:t>i</w:t>
      </w:r>
      <w:r>
        <w:rPr>
          <w:sz w:val="24"/>
          <w:szCs w:val="24"/>
        </w:rPr>
        <w:t>ons provid</w:t>
      </w:r>
      <w:r>
        <w:rPr>
          <w:spacing w:val="-1"/>
          <w:sz w:val="24"/>
          <w:szCs w:val="24"/>
        </w:rPr>
        <w:t>e</w:t>
      </w:r>
      <w:r>
        <w:rPr>
          <w:sz w:val="24"/>
          <w:szCs w:val="24"/>
        </w:rPr>
        <w:t>d und</w:t>
      </w:r>
      <w:r>
        <w:rPr>
          <w:spacing w:val="-1"/>
          <w:sz w:val="24"/>
          <w:szCs w:val="24"/>
        </w:rPr>
        <w:t>e</w:t>
      </w:r>
      <w:r>
        <w:rPr>
          <w:sz w:val="24"/>
          <w:szCs w:val="24"/>
        </w:rPr>
        <w:t xml:space="preserve">r </w:t>
      </w:r>
      <w:r>
        <w:rPr>
          <w:spacing w:val="1"/>
          <w:sz w:val="24"/>
          <w:szCs w:val="24"/>
        </w:rPr>
        <w:t>p</w:t>
      </w:r>
      <w:r>
        <w:rPr>
          <w:spacing w:val="-1"/>
          <w:sz w:val="24"/>
          <w:szCs w:val="24"/>
        </w:rPr>
        <w:t>a</w:t>
      </w:r>
      <w:r>
        <w:rPr>
          <w:sz w:val="24"/>
          <w:szCs w:val="24"/>
        </w:rPr>
        <w:t>r</w:t>
      </w:r>
      <w:r>
        <w:rPr>
          <w:spacing w:val="-2"/>
          <w:sz w:val="24"/>
          <w:szCs w:val="24"/>
        </w:rPr>
        <w:t>a</w:t>
      </w:r>
      <w:r>
        <w:rPr>
          <w:sz w:val="24"/>
          <w:szCs w:val="24"/>
        </w:rPr>
        <w:t>.</w:t>
      </w:r>
      <w:r>
        <w:rPr>
          <w:spacing w:val="2"/>
          <w:sz w:val="24"/>
          <w:szCs w:val="24"/>
        </w:rPr>
        <w:t xml:space="preserve"> </w:t>
      </w:r>
      <w:r w:rsidR="005A6E34">
        <w:rPr>
          <w:sz w:val="24"/>
          <w:szCs w:val="24"/>
        </w:rPr>
        <w:t xml:space="preserve">3.6 </w:t>
      </w:r>
      <w:proofErr w:type="gramStart"/>
      <w:r w:rsidR="005A6E34">
        <w:rPr>
          <w:sz w:val="24"/>
          <w:szCs w:val="24"/>
        </w:rPr>
        <w:t>of</w:t>
      </w:r>
      <w:proofErr w:type="gramEnd"/>
      <w:r>
        <w:rPr>
          <w:spacing w:val="-1"/>
          <w:sz w:val="24"/>
          <w:szCs w:val="24"/>
        </w:rPr>
        <w:t xml:space="preserve"> </w:t>
      </w:r>
      <w:r>
        <w:rPr>
          <w:spacing w:val="1"/>
          <w:sz w:val="24"/>
          <w:szCs w:val="24"/>
        </w:rPr>
        <w:t>S</w:t>
      </w:r>
      <w:r>
        <w:rPr>
          <w:spacing w:val="-1"/>
          <w:sz w:val="24"/>
          <w:szCs w:val="24"/>
        </w:rPr>
        <w:t>ec</w:t>
      </w:r>
      <w:r>
        <w:rPr>
          <w:sz w:val="24"/>
          <w:szCs w:val="24"/>
        </w:rPr>
        <w:t>t</w:t>
      </w:r>
      <w:r>
        <w:rPr>
          <w:spacing w:val="1"/>
          <w:sz w:val="24"/>
          <w:szCs w:val="24"/>
        </w:rPr>
        <w:t>i</w:t>
      </w:r>
      <w:r>
        <w:rPr>
          <w:sz w:val="24"/>
          <w:szCs w:val="24"/>
        </w:rPr>
        <w:t>on 2.</w:t>
      </w:r>
      <w:r w:rsidR="00F97051">
        <w:rPr>
          <w:sz w:val="24"/>
          <w:szCs w:val="24"/>
        </w:rPr>
        <w:t xml:space="preserve"> </w:t>
      </w:r>
      <w:r>
        <w:rPr>
          <w:spacing w:val="1"/>
          <w:sz w:val="24"/>
          <w:szCs w:val="24"/>
        </w:rPr>
        <w:t>S</w:t>
      </w:r>
      <w:r>
        <w:rPr>
          <w:sz w:val="24"/>
          <w:szCs w:val="24"/>
        </w:rPr>
        <w:t>u</w:t>
      </w:r>
      <w:r>
        <w:rPr>
          <w:spacing w:val="-1"/>
          <w:sz w:val="24"/>
          <w:szCs w:val="24"/>
        </w:rPr>
        <w:t>c</w:t>
      </w:r>
      <w:r>
        <w:rPr>
          <w:sz w:val="24"/>
          <w:szCs w:val="24"/>
        </w:rPr>
        <w:t xml:space="preserve">h </w:t>
      </w:r>
      <w:r>
        <w:rPr>
          <w:spacing w:val="1"/>
          <w:sz w:val="24"/>
          <w:szCs w:val="24"/>
        </w:rPr>
        <w:t>F</w:t>
      </w:r>
      <w:r>
        <w:rPr>
          <w:sz w:val="24"/>
          <w:szCs w:val="24"/>
        </w:rPr>
        <w:t>o</w:t>
      </w:r>
      <w:r>
        <w:rPr>
          <w:spacing w:val="-1"/>
          <w:sz w:val="24"/>
          <w:szCs w:val="24"/>
        </w:rPr>
        <w:t>r</w:t>
      </w:r>
      <w:r>
        <w:rPr>
          <w:sz w:val="24"/>
          <w:szCs w:val="24"/>
        </w:rPr>
        <w:t>ms a</w:t>
      </w:r>
      <w:r>
        <w:rPr>
          <w:spacing w:val="-1"/>
          <w:sz w:val="24"/>
          <w:szCs w:val="24"/>
        </w:rPr>
        <w:t>r</w:t>
      </w:r>
      <w:r>
        <w:rPr>
          <w:sz w:val="24"/>
          <w:szCs w:val="24"/>
        </w:rPr>
        <w:t>e</w:t>
      </w:r>
      <w:r>
        <w:rPr>
          <w:spacing w:val="-1"/>
          <w:sz w:val="24"/>
          <w:szCs w:val="24"/>
        </w:rPr>
        <w:t xml:space="preserve"> </w:t>
      </w:r>
      <w:r>
        <w:rPr>
          <w:sz w:val="24"/>
          <w:szCs w:val="24"/>
        </w:rPr>
        <w:t>to be u</w:t>
      </w:r>
      <w:r>
        <w:rPr>
          <w:spacing w:val="2"/>
          <w:sz w:val="24"/>
          <w:szCs w:val="24"/>
        </w:rPr>
        <w:t>s</w:t>
      </w:r>
      <w:r>
        <w:rPr>
          <w:spacing w:val="-1"/>
          <w:sz w:val="24"/>
          <w:szCs w:val="24"/>
        </w:rPr>
        <w:t>e</w:t>
      </w:r>
      <w:r>
        <w:rPr>
          <w:sz w:val="24"/>
          <w:szCs w:val="24"/>
        </w:rPr>
        <w:t>d whi</w:t>
      </w:r>
      <w:r>
        <w:rPr>
          <w:spacing w:val="-1"/>
          <w:sz w:val="24"/>
          <w:szCs w:val="24"/>
        </w:rPr>
        <w:t>c</w:t>
      </w:r>
      <w:r>
        <w:rPr>
          <w:sz w:val="24"/>
          <w:szCs w:val="24"/>
        </w:rPr>
        <w:t>h</w:t>
      </w:r>
      <w:r>
        <w:rPr>
          <w:spacing w:val="-1"/>
          <w:sz w:val="24"/>
          <w:szCs w:val="24"/>
        </w:rPr>
        <w:t>e</w:t>
      </w:r>
      <w:r>
        <w:rPr>
          <w:sz w:val="24"/>
          <w:szCs w:val="24"/>
        </w:rPr>
        <w:t>v</w:t>
      </w:r>
      <w:r>
        <w:rPr>
          <w:spacing w:val="-1"/>
          <w:sz w:val="24"/>
          <w:szCs w:val="24"/>
        </w:rPr>
        <w:t>e</w:t>
      </w:r>
      <w:r>
        <w:rPr>
          <w:sz w:val="24"/>
          <w:szCs w:val="24"/>
        </w:rPr>
        <w:t xml:space="preserve">r is the </w:t>
      </w:r>
      <w:r>
        <w:rPr>
          <w:spacing w:val="2"/>
          <w:sz w:val="24"/>
          <w:szCs w:val="24"/>
        </w:rPr>
        <w:t>s</w:t>
      </w:r>
      <w:r>
        <w:rPr>
          <w:spacing w:val="-1"/>
          <w:sz w:val="24"/>
          <w:szCs w:val="24"/>
        </w:rPr>
        <w:t>e</w:t>
      </w:r>
      <w:r>
        <w:rPr>
          <w:sz w:val="24"/>
          <w:szCs w:val="24"/>
        </w:rPr>
        <w:t>le</w:t>
      </w:r>
      <w:r>
        <w:rPr>
          <w:spacing w:val="-1"/>
          <w:sz w:val="24"/>
          <w:szCs w:val="24"/>
        </w:rPr>
        <w:t>c</w:t>
      </w:r>
      <w:r>
        <w:rPr>
          <w:sz w:val="24"/>
          <w:szCs w:val="24"/>
        </w:rPr>
        <w:t>t</w:t>
      </w:r>
      <w:r>
        <w:rPr>
          <w:spacing w:val="1"/>
          <w:sz w:val="24"/>
          <w:szCs w:val="24"/>
        </w:rPr>
        <w:t>i</w:t>
      </w:r>
      <w:r>
        <w:rPr>
          <w:spacing w:val="2"/>
          <w:sz w:val="24"/>
          <w:szCs w:val="24"/>
        </w:rPr>
        <w:t>o</w:t>
      </w:r>
      <w:r>
        <w:rPr>
          <w:sz w:val="24"/>
          <w:szCs w:val="24"/>
        </w:rPr>
        <w:t>n method ind</w:t>
      </w:r>
      <w:r>
        <w:rPr>
          <w:spacing w:val="1"/>
          <w:sz w:val="24"/>
          <w:szCs w:val="24"/>
        </w:rPr>
        <w:t>i</w:t>
      </w:r>
      <w:r>
        <w:rPr>
          <w:spacing w:val="-1"/>
          <w:sz w:val="24"/>
          <w:szCs w:val="24"/>
        </w:rPr>
        <w:t>ca</w:t>
      </w:r>
      <w:r>
        <w:rPr>
          <w:sz w:val="24"/>
          <w:szCs w:val="24"/>
        </w:rPr>
        <w:t>ted in p</w:t>
      </w:r>
      <w:r>
        <w:rPr>
          <w:spacing w:val="-1"/>
          <w:sz w:val="24"/>
          <w:szCs w:val="24"/>
        </w:rPr>
        <w:t>a</w:t>
      </w:r>
      <w:r>
        <w:rPr>
          <w:spacing w:val="1"/>
          <w:sz w:val="24"/>
          <w:szCs w:val="24"/>
        </w:rPr>
        <w:t>r</w:t>
      </w:r>
      <w:r>
        <w:rPr>
          <w:spacing w:val="-1"/>
          <w:sz w:val="24"/>
          <w:szCs w:val="24"/>
        </w:rPr>
        <w:t>a</w:t>
      </w:r>
      <w:r>
        <w:rPr>
          <w:sz w:val="24"/>
          <w:szCs w:val="24"/>
        </w:rPr>
        <w:t>. 4 of</w:t>
      </w:r>
      <w:r>
        <w:rPr>
          <w:spacing w:val="-1"/>
          <w:sz w:val="24"/>
          <w:szCs w:val="24"/>
        </w:rPr>
        <w:t xml:space="preserve"> </w:t>
      </w:r>
      <w:r>
        <w:rPr>
          <w:sz w:val="24"/>
          <w:szCs w:val="24"/>
        </w:rPr>
        <w:t>the</w:t>
      </w:r>
      <w:r>
        <w:rPr>
          <w:spacing w:val="2"/>
          <w:sz w:val="24"/>
          <w:szCs w:val="24"/>
        </w:rPr>
        <w:t xml:space="preserve"> </w:t>
      </w:r>
      <w:r>
        <w:rPr>
          <w:spacing w:val="-3"/>
          <w:sz w:val="24"/>
          <w:szCs w:val="24"/>
        </w:rPr>
        <w:t>L</w:t>
      </w:r>
      <w:r>
        <w:rPr>
          <w:spacing w:val="-1"/>
          <w:sz w:val="24"/>
          <w:szCs w:val="24"/>
        </w:rPr>
        <w:t>e</w:t>
      </w:r>
      <w:r>
        <w:rPr>
          <w:sz w:val="24"/>
          <w:szCs w:val="24"/>
        </w:rPr>
        <w:t>t</w:t>
      </w:r>
      <w:r>
        <w:rPr>
          <w:spacing w:val="1"/>
          <w:sz w:val="24"/>
          <w:szCs w:val="24"/>
        </w:rPr>
        <w:t>te</w:t>
      </w:r>
      <w:r>
        <w:rPr>
          <w:sz w:val="24"/>
          <w:szCs w:val="24"/>
        </w:rPr>
        <w:t>r of</w:t>
      </w:r>
      <w:r>
        <w:rPr>
          <w:spacing w:val="1"/>
          <w:sz w:val="24"/>
          <w:szCs w:val="24"/>
        </w:rPr>
        <w:t xml:space="preserve"> </w:t>
      </w:r>
      <w:r>
        <w:rPr>
          <w:spacing w:val="-3"/>
          <w:sz w:val="24"/>
          <w:szCs w:val="24"/>
        </w:rPr>
        <w:t>I</w:t>
      </w:r>
      <w:r>
        <w:rPr>
          <w:sz w:val="24"/>
          <w:szCs w:val="24"/>
        </w:rPr>
        <w:t>n</w:t>
      </w:r>
      <w:r>
        <w:rPr>
          <w:spacing w:val="3"/>
          <w:sz w:val="24"/>
          <w:szCs w:val="24"/>
        </w:rPr>
        <w:t>v</w:t>
      </w:r>
      <w:r>
        <w:rPr>
          <w:sz w:val="24"/>
          <w:szCs w:val="24"/>
        </w:rPr>
        <w:t>i</w:t>
      </w:r>
      <w:r>
        <w:rPr>
          <w:spacing w:val="3"/>
          <w:sz w:val="24"/>
          <w:szCs w:val="24"/>
        </w:rPr>
        <w:t>t</w:t>
      </w:r>
      <w:r>
        <w:rPr>
          <w:spacing w:val="-1"/>
          <w:sz w:val="24"/>
          <w:szCs w:val="24"/>
        </w:rPr>
        <w:t>a</w:t>
      </w:r>
      <w:r>
        <w:rPr>
          <w:sz w:val="24"/>
          <w:szCs w:val="24"/>
        </w:rPr>
        <w:t>t</w:t>
      </w:r>
      <w:r>
        <w:rPr>
          <w:spacing w:val="1"/>
          <w:sz w:val="24"/>
          <w:szCs w:val="24"/>
        </w:rPr>
        <w:t>i</w:t>
      </w:r>
      <w:r>
        <w:rPr>
          <w:sz w:val="24"/>
          <w:szCs w:val="24"/>
        </w:rPr>
        <w:t>on.</w:t>
      </w:r>
    </w:p>
    <w:p w:rsidR="00D35201" w:rsidRDefault="00D35201">
      <w:pPr>
        <w:spacing w:before="16" w:line="260" w:lineRule="exact"/>
        <w:rPr>
          <w:sz w:val="26"/>
          <w:szCs w:val="26"/>
        </w:rPr>
      </w:pPr>
    </w:p>
    <w:p w:rsidR="00D35201" w:rsidRDefault="00E6664F">
      <w:pPr>
        <w:ind w:left="140" w:right="224"/>
        <w:rPr>
          <w:sz w:val="24"/>
          <w:szCs w:val="24"/>
        </w:rPr>
      </w:pPr>
      <w:r>
        <w:rPr>
          <w:spacing w:val="2"/>
          <w:sz w:val="24"/>
          <w:szCs w:val="24"/>
        </w:rPr>
        <w:t>[</w:t>
      </w:r>
      <w:r>
        <w:rPr>
          <w:i/>
          <w:spacing w:val="1"/>
          <w:sz w:val="24"/>
          <w:szCs w:val="24"/>
        </w:rPr>
        <w:t>T</w:t>
      </w:r>
      <w:r>
        <w:rPr>
          <w:i/>
          <w:sz w:val="24"/>
          <w:szCs w:val="24"/>
        </w:rPr>
        <w:t>he</w:t>
      </w:r>
      <w:r>
        <w:rPr>
          <w:i/>
          <w:spacing w:val="-1"/>
          <w:sz w:val="24"/>
          <w:szCs w:val="24"/>
        </w:rPr>
        <w:t xml:space="preserve"> </w:t>
      </w:r>
      <w:r>
        <w:rPr>
          <w:i/>
          <w:sz w:val="24"/>
          <w:szCs w:val="24"/>
        </w:rPr>
        <w:t>App</w:t>
      </w:r>
      <w:r>
        <w:rPr>
          <w:i/>
          <w:spacing w:val="-1"/>
          <w:sz w:val="24"/>
          <w:szCs w:val="24"/>
        </w:rPr>
        <w:t>e</w:t>
      </w:r>
      <w:r>
        <w:rPr>
          <w:i/>
          <w:sz w:val="24"/>
          <w:szCs w:val="24"/>
        </w:rPr>
        <w:t>ndix “Finan</w:t>
      </w:r>
      <w:r>
        <w:rPr>
          <w:i/>
          <w:spacing w:val="-1"/>
          <w:sz w:val="24"/>
          <w:szCs w:val="24"/>
        </w:rPr>
        <w:t>c</w:t>
      </w:r>
      <w:r>
        <w:rPr>
          <w:i/>
          <w:sz w:val="24"/>
          <w:szCs w:val="24"/>
        </w:rPr>
        <w:t>ial</w:t>
      </w:r>
      <w:r>
        <w:rPr>
          <w:i/>
          <w:spacing w:val="1"/>
          <w:sz w:val="24"/>
          <w:szCs w:val="24"/>
        </w:rPr>
        <w:t xml:space="preserve"> </w:t>
      </w:r>
      <w:r>
        <w:rPr>
          <w:i/>
          <w:sz w:val="24"/>
          <w:szCs w:val="24"/>
        </w:rPr>
        <w:t>N</w:t>
      </w:r>
      <w:r>
        <w:rPr>
          <w:i/>
          <w:spacing w:val="-1"/>
          <w:sz w:val="24"/>
          <w:szCs w:val="24"/>
        </w:rPr>
        <w:t>e</w:t>
      </w:r>
      <w:r>
        <w:rPr>
          <w:i/>
          <w:sz w:val="24"/>
          <w:szCs w:val="24"/>
        </w:rPr>
        <w:t>got</w:t>
      </w:r>
      <w:r>
        <w:rPr>
          <w:i/>
          <w:spacing w:val="1"/>
          <w:sz w:val="24"/>
          <w:szCs w:val="24"/>
        </w:rPr>
        <w:t>i</w:t>
      </w:r>
      <w:r>
        <w:rPr>
          <w:i/>
          <w:sz w:val="24"/>
          <w:szCs w:val="24"/>
        </w:rPr>
        <w:t>at</w:t>
      </w:r>
      <w:r>
        <w:rPr>
          <w:i/>
          <w:spacing w:val="1"/>
          <w:sz w:val="24"/>
          <w:szCs w:val="24"/>
        </w:rPr>
        <w:t>i</w:t>
      </w:r>
      <w:r>
        <w:rPr>
          <w:i/>
          <w:sz w:val="24"/>
          <w:szCs w:val="24"/>
        </w:rPr>
        <w:t>ons</w:t>
      </w:r>
      <w:r>
        <w:rPr>
          <w:i/>
          <w:spacing w:val="2"/>
          <w:sz w:val="24"/>
          <w:szCs w:val="24"/>
        </w:rPr>
        <w:t xml:space="preserve"> </w:t>
      </w:r>
      <w:r>
        <w:rPr>
          <w:i/>
          <w:sz w:val="24"/>
          <w:szCs w:val="24"/>
        </w:rPr>
        <w:t>-</w:t>
      </w:r>
      <w:r>
        <w:rPr>
          <w:i/>
          <w:spacing w:val="-1"/>
          <w:sz w:val="24"/>
          <w:szCs w:val="24"/>
        </w:rPr>
        <w:t xml:space="preserve"> </w:t>
      </w:r>
      <w:r>
        <w:rPr>
          <w:i/>
          <w:sz w:val="24"/>
          <w:szCs w:val="24"/>
        </w:rPr>
        <w:t>Br</w:t>
      </w:r>
      <w:r>
        <w:rPr>
          <w:i/>
          <w:spacing w:val="-1"/>
          <w:sz w:val="24"/>
          <w:szCs w:val="24"/>
        </w:rPr>
        <w:t>e</w:t>
      </w:r>
      <w:r>
        <w:rPr>
          <w:i/>
          <w:sz w:val="24"/>
          <w:szCs w:val="24"/>
        </w:rPr>
        <w:t>a</w:t>
      </w:r>
      <w:r>
        <w:rPr>
          <w:i/>
          <w:spacing w:val="-1"/>
          <w:sz w:val="24"/>
          <w:szCs w:val="24"/>
        </w:rPr>
        <w:t>k</w:t>
      </w:r>
      <w:r>
        <w:rPr>
          <w:i/>
          <w:sz w:val="24"/>
          <w:szCs w:val="24"/>
        </w:rPr>
        <w:t>down of R</w:t>
      </w:r>
      <w:r>
        <w:rPr>
          <w:i/>
          <w:spacing w:val="-1"/>
          <w:sz w:val="24"/>
          <w:szCs w:val="24"/>
        </w:rPr>
        <w:t>e</w:t>
      </w:r>
      <w:r>
        <w:rPr>
          <w:i/>
          <w:sz w:val="24"/>
          <w:szCs w:val="24"/>
        </w:rPr>
        <w:t>mun</w:t>
      </w:r>
      <w:r>
        <w:rPr>
          <w:i/>
          <w:spacing w:val="-1"/>
          <w:sz w:val="24"/>
          <w:szCs w:val="24"/>
        </w:rPr>
        <w:t>e</w:t>
      </w:r>
      <w:r>
        <w:rPr>
          <w:i/>
          <w:sz w:val="24"/>
          <w:szCs w:val="24"/>
        </w:rPr>
        <w:t>rat</w:t>
      </w:r>
      <w:r>
        <w:rPr>
          <w:i/>
          <w:spacing w:val="1"/>
          <w:sz w:val="24"/>
          <w:szCs w:val="24"/>
        </w:rPr>
        <w:t>i</w:t>
      </w:r>
      <w:r>
        <w:rPr>
          <w:i/>
          <w:sz w:val="24"/>
          <w:szCs w:val="24"/>
        </w:rPr>
        <w:t xml:space="preserve">on Rates” </w:t>
      </w:r>
      <w:r>
        <w:rPr>
          <w:i/>
          <w:spacing w:val="1"/>
          <w:sz w:val="24"/>
          <w:szCs w:val="24"/>
        </w:rPr>
        <w:t>i</w:t>
      </w:r>
      <w:r>
        <w:rPr>
          <w:i/>
          <w:sz w:val="24"/>
          <w:szCs w:val="24"/>
        </w:rPr>
        <w:t>s to</w:t>
      </w:r>
      <w:r>
        <w:rPr>
          <w:i/>
          <w:spacing w:val="2"/>
          <w:sz w:val="24"/>
          <w:szCs w:val="24"/>
        </w:rPr>
        <w:t xml:space="preserve"> </w:t>
      </w:r>
      <w:r>
        <w:rPr>
          <w:i/>
          <w:sz w:val="24"/>
          <w:szCs w:val="24"/>
        </w:rPr>
        <w:t>be</w:t>
      </w:r>
      <w:r>
        <w:rPr>
          <w:i/>
          <w:spacing w:val="-1"/>
          <w:sz w:val="24"/>
          <w:szCs w:val="24"/>
        </w:rPr>
        <w:t xml:space="preserve"> </w:t>
      </w:r>
      <w:r>
        <w:rPr>
          <w:i/>
          <w:sz w:val="24"/>
          <w:szCs w:val="24"/>
        </w:rPr>
        <w:t>only us</w:t>
      </w:r>
      <w:r>
        <w:rPr>
          <w:i/>
          <w:spacing w:val="-1"/>
          <w:sz w:val="24"/>
          <w:szCs w:val="24"/>
        </w:rPr>
        <w:t>e</w:t>
      </w:r>
      <w:r>
        <w:rPr>
          <w:i/>
          <w:sz w:val="24"/>
          <w:szCs w:val="24"/>
        </w:rPr>
        <w:t xml:space="preserve">d for </w:t>
      </w:r>
      <w:r>
        <w:rPr>
          <w:i/>
          <w:spacing w:val="1"/>
          <w:sz w:val="24"/>
          <w:szCs w:val="24"/>
        </w:rPr>
        <w:t>f</w:t>
      </w:r>
      <w:r>
        <w:rPr>
          <w:i/>
          <w:sz w:val="24"/>
          <w:szCs w:val="24"/>
        </w:rPr>
        <w:t>inancial negotia</w:t>
      </w:r>
      <w:r>
        <w:rPr>
          <w:i/>
          <w:spacing w:val="1"/>
          <w:sz w:val="24"/>
          <w:szCs w:val="24"/>
        </w:rPr>
        <w:t>t</w:t>
      </w:r>
      <w:r>
        <w:rPr>
          <w:i/>
          <w:sz w:val="24"/>
          <w:szCs w:val="24"/>
        </w:rPr>
        <w:t>ions</w:t>
      </w:r>
      <w:r>
        <w:rPr>
          <w:i/>
          <w:spacing w:val="-2"/>
          <w:sz w:val="24"/>
          <w:szCs w:val="24"/>
        </w:rPr>
        <w:t xml:space="preserve"> </w:t>
      </w:r>
      <w:r>
        <w:rPr>
          <w:i/>
          <w:sz w:val="24"/>
          <w:szCs w:val="24"/>
        </w:rPr>
        <w:t>wh</w:t>
      </w:r>
      <w:r>
        <w:rPr>
          <w:i/>
          <w:spacing w:val="-1"/>
          <w:sz w:val="24"/>
          <w:szCs w:val="24"/>
        </w:rPr>
        <w:t>e</w:t>
      </w:r>
      <w:r>
        <w:rPr>
          <w:i/>
          <w:sz w:val="24"/>
          <w:szCs w:val="24"/>
        </w:rPr>
        <w:t>n Quali</w:t>
      </w:r>
      <w:r>
        <w:rPr>
          <w:i/>
          <w:spacing w:val="1"/>
          <w:sz w:val="24"/>
          <w:szCs w:val="24"/>
        </w:rPr>
        <w:t>ty</w:t>
      </w:r>
      <w:r>
        <w:rPr>
          <w:i/>
          <w:spacing w:val="-1"/>
          <w:sz w:val="24"/>
          <w:szCs w:val="24"/>
        </w:rPr>
        <w:t>-</w:t>
      </w:r>
      <w:r>
        <w:rPr>
          <w:i/>
          <w:sz w:val="24"/>
          <w:szCs w:val="24"/>
        </w:rPr>
        <w:t>Bas</w:t>
      </w:r>
      <w:r>
        <w:rPr>
          <w:i/>
          <w:spacing w:val="-1"/>
          <w:sz w:val="24"/>
          <w:szCs w:val="24"/>
        </w:rPr>
        <w:t>e</w:t>
      </w:r>
      <w:r>
        <w:rPr>
          <w:i/>
          <w:sz w:val="24"/>
          <w:szCs w:val="24"/>
        </w:rPr>
        <w:t>d S</w:t>
      </w:r>
      <w:r>
        <w:rPr>
          <w:i/>
          <w:spacing w:val="-1"/>
          <w:sz w:val="24"/>
          <w:szCs w:val="24"/>
        </w:rPr>
        <w:t>e</w:t>
      </w:r>
      <w:r>
        <w:rPr>
          <w:i/>
          <w:spacing w:val="3"/>
          <w:sz w:val="24"/>
          <w:szCs w:val="24"/>
        </w:rPr>
        <w:t>l</w:t>
      </w:r>
      <w:r>
        <w:rPr>
          <w:i/>
          <w:spacing w:val="-1"/>
          <w:sz w:val="24"/>
          <w:szCs w:val="24"/>
        </w:rPr>
        <w:t>ec</w:t>
      </w:r>
      <w:r>
        <w:rPr>
          <w:i/>
          <w:sz w:val="24"/>
          <w:szCs w:val="24"/>
        </w:rPr>
        <w:t>t</w:t>
      </w:r>
      <w:r>
        <w:rPr>
          <w:i/>
          <w:spacing w:val="1"/>
          <w:sz w:val="24"/>
          <w:szCs w:val="24"/>
        </w:rPr>
        <w:t>i</w:t>
      </w:r>
      <w:r>
        <w:rPr>
          <w:i/>
          <w:sz w:val="24"/>
          <w:szCs w:val="24"/>
        </w:rPr>
        <w:t>on, S</w:t>
      </w:r>
      <w:r>
        <w:rPr>
          <w:i/>
          <w:spacing w:val="-1"/>
          <w:sz w:val="24"/>
          <w:szCs w:val="24"/>
        </w:rPr>
        <w:t>e</w:t>
      </w:r>
      <w:r>
        <w:rPr>
          <w:i/>
          <w:sz w:val="24"/>
          <w:szCs w:val="24"/>
        </w:rPr>
        <w:t>le</w:t>
      </w:r>
      <w:r>
        <w:rPr>
          <w:i/>
          <w:spacing w:val="-1"/>
          <w:sz w:val="24"/>
          <w:szCs w:val="24"/>
        </w:rPr>
        <w:t>c</w:t>
      </w:r>
      <w:r>
        <w:rPr>
          <w:i/>
          <w:sz w:val="24"/>
          <w:szCs w:val="24"/>
        </w:rPr>
        <w:t>t</w:t>
      </w:r>
      <w:r>
        <w:rPr>
          <w:i/>
          <w:spacing w:val="1"/>
          <w:sz w:val="24"/>
          <w:szCs w:val="24"/>
        </w:rPr>
        <w:t>i</w:t>
      </w:r>
      <w:r>
        <w:rPr>
          <w:i/>
          <w:sz w:val="24"/>
          <w:szCs w:val="24"/>
        </w:rPr>
        <w:t>on Bas</w:t>
      </w:r>
      <w:r>
        <w:rPr>
          <w:i/>
          <w:spacing w:val="-1"/>
          <w:sz w:val="24"/>
          <w:szCs w:val="24"/>
        </w:rPr>
        <w:t>e</w:t>
      </w:r>
      <w:r>
        <w:rPr>
          <w:i/>
          <w:sz w:val="24"/>
          <w:szCs w:val="24"/>
        </w:rPr>
        <w:t xml:space="preserve">d </w:t>
      </w:r>
      <w:r>
        <w:rPr>
          <w:i/>
          <w:spacing w:val="2"/>
          <w:sz w:val="24"/>
          <w:szCs w:val="24"/>
        </w:rPr>
        <w:t>o</w:t>
      </w:r>
      <w:r>
        <w:rPr>
          <w:i/>
          <w:sz w:val="24"/>
          <w:szCs w:val="24"/>
        </w:rPr>
        <w:t>n Quali</w:t>
      </w:r>
      <w:r>
        <w:rPr>
          <w:i/>
          <w:spacing w:val="1"/>
          <w:sz w:val="24"/>
          <w:szCs w:val="24"/>
        </w:rPr>
        <w:t>f</w:t>
      </w:r>
      <w:r>
        <w:rPr>
          <w:i/>
          <w:sz w:val="24"/>
          <w:szCs w:val="24"/>
        </w:rPr>
        <w:t>i</w:t>
      </w:r>
      <w:r>
        <w:rPr>
          <w:i/>
          <w:spacing w:val="1"/>
          <w:sz w:val="24"/>
          <w:szCs w:val="24"/>
        </w:rPr>
        <w:t>ca</w:t>
      </w:r>
      <w:r>
        <w:rPr>
          <w:i/>
          <w:sz w:val="24"/>
          <w:szCs w:val="24"/>
        </w:rPr>
        <w:t>t</w:t>
      </w:r>
      <w:r>
        <w:rPr>
          <w:i/>
          <w:spacing w:val="1"/>
          <w:sz w:val="24"/>
          <w:szCs w:val="24"/>
        </w:rPr>
        <w:t>i</w:t>
      </w:r>
      <w:r>
        <w:rPr>
          <w:i/>
          <w:sz w:val="24"/>
          <w:szCs w:val="24"/>
        </w:rPr>
        <w:t>ons, or Sing</w:t>
      </w:r>
      <w:r>
        <w:rPr>
          <w:i/>
          <w:spacing w:val="1"/>
          <w:sz w:val="24"/>
          <w:szCs w:val="24"/>
        </w:rPr>
        <w:t>l</w:t>
      </w:r>
      <w:r>
        <w:rPr>
          <w:i/>
          <w:spacing w:val="-1"/>
          <w:sz w:val="24"/>
          <w:szCs w:val="24"/>
        </w:rPr>
        <w:t>e-</w:t>
      </w:r>
      <w:r>
        <w:rPr>
          <w:i/>
          <w:sz w:val="24"/>
          <w:szCs w:val="24"/>
        </w:rPr>
        <w:t>Sour</w:t>
      </w:r>
      <w:r>
        <w:rPr>
          <w:i/>
          <w:spacing w:val="-1"/>
          <w:sz w:val="24"/>
          <w:szCs w:val="24"/>
        </w:rPr>
        <w:t>c</w:t>
      </w:r>
      <w:r>
        <w:rPr>
          <w:i/>
          <w:sz w:val="24"/>
          <w:szCs w:val="24"/>
        </w:rPr>
        <w:t>e</w:t>
      </w:r>
      <w:r>
        <w:rPr>
          <w:i/>
          <w:spacing w:val="-1"/>
          <w:sz w:val="24"/>
          <w:szCs w:val="24"/>
        </w:rPr>
        <w:t xml:space="preserve"> </w:t>
      </w:r>
      <w:r>
        <w:rPr>
          <w:i/>
          <w:sz w:val="24"/>
          <w:szCs w:val="24"/>
        </w:rPr>
        <w:t>S</w:t>
      </w:r>
      <w:r>
        <w:rPr>
          <w:i/>
          <w:spacing w:val="-1"/>
          <w:sz w:val="24"/>
          <w:szCs w:val="24"/>
        </w:rPr>
        <w:t>e</w:t>
      </w:r>
      <w:r>
        <w:rPr>
          <w:i/>
          <w:spacing w:val="3"/>
          <w:sz w:val="24"/>
          <w:szCs w:val="24"/>
        </w:rPr>
        <w:t>l</w:t>
      </w:r>
      <w:r>
        <w:rPr>
          <w:i/>
          <w:spacing w:val="-1"/>
          <w:sz w:val="24"/>
          <w:szCs w:val="24"/>
        </w:rPr>
        <w:t>ec</w:t>
      </w:r>
      <w:r>
        <w:rPr>
          <w:i/>
          <w:sz w:val="24"/>
          <w:szCs w:val="24"/>
        </w:rPr>
        <w:t>t</w:t>
      </w:r>
      <w:r>
        <w:rPr>
          <w:i/>
          <w:spacing w:val="1"/>
          <w:sz w:val="24"/>
          <w:szCs w:val="24"/>
        </w:rPr>
        <w:t>i</w:t>
      </w:r>
      <w:r>
        <w:rPr>
          <w:i/>
          <w:sz w:val="24"/>
          <w:szCs w:val="24"/>
        </w:rPr>
        <w:t>on</w:t>
      </w:r>
      <w:r>
        <w:rPr>
          <w:i/>
          <w:spacing w:val="2"/>
          <w:sz w:val="24"/>
          <w:szCs w:val="24"/>
        </w:rPr>
        <w:t xml:space="preserve"> </w:t>
      </w:r>
      <w:r>
        <w:rPr>
          <w:i/>
          <w:sz w:val="24"/>
          <w:szCs w:val="24"/>
        </w:rPr>
        <w:t>m</w:t>
      </w:r>
      <w:r>
        <w:rPr>
          <w:i/>
          <w:spacing w:val="-1"/>
          <w:sz w:val="24"/>
          <w:szCs w:val="24"/>
        </w:rPr>
        <w:t>e</w:t>
      </w:r>
      <w:r>
        <w:rPr>
          <w:i/>
          <w:sz w:val="24"/>
          <w:szCs w:val="24"/>
        </w:rPr>
        <w:t xml:space="preserve">thod </w:t>
      </w:r>
      <w:r>
        <w:rPr>
          <w:i/>
          <w:spacing w:val="1"/>
          <w:sz w:val="24"/>
          <w:szCs w:val="24"/>
        </w:rPr>
        <w:t>i</w:t>
      </w:r>
      <w:r>
        <w:rPr>
          <w:i/>
          <w:sz w:val="24"/>
          <w:szCs w:val="24"/>
        </w:rPr>
        <w:t>s adopt</w:t>
      </w:r>
      <w:r>
        <w:rPr>
          <w:i/>
          <w:spacing w:val="-1"/>
          <w:sz w:val="24"/>
          <w:szCs w:val="24"/>
        </w:rPr>
        <w:t>e</w:t>
      </w:r>
      <w:r>
        <w:rPr>
          <w:i/>
          <w:sz w:val="24"/>
          <w:szCs w:val="24"/>
        </w:rPr>
        <w:t>d, a</w:t>
      </w:r>
      <w:r>
        <w:rPr>
          <w:i/>
          <w:spacing w:val="-1"/>
          <w:sz w:val="24"/>
          <w:szCs w:val="24"/>
        </w:rPr>
        <w:t>cc</w:t>
      </w:r>
      <w:r>
        <w:rPr>
          <w:i/>
          <w:sz w:val="24"/>
          <w:szCs w:val="24"/>
        </w:rPr>
        <w:t>o</w:t>
      </w:r>
      <w:r>
        <w:rPr>
          <w:i/>
          <w:spacing w:val="2"/>
          <w:sz w:val="24"/>
          <w:szCs w:val="24"/>
        </w:rPr>
        <w:t>r</w:t>
      </w:r>
      <w:r>
        <w:rPr>
          <w:i/>
          <w:sz w:val="24"/>
          <w:szCs w:val="24"/>
        </w:rPr>
        <w:t xml:space="preserve">ding </w:t>
      </w:r>
      <w:r>
        <w:rPr>
          <w:i/>
          <w:spacing w:val="1"/>
          <w:sz w:val="24"/>
          <w:szCs w:val="24"/>
        </w:rPr>
        <w:t>t</w:t>
      </w:r>
      <w:r>
        <w:rPr>
          <w:i/>
          <w:sz w:val="24"/>
          <w:szCs w:val="24"/>
        </w:rPr>
        <w:t>o the indications p</w:t>
      </w:r>
      <w:r>
        <w:rPr>
          <w:i/>
          <w:spacing w:val="-2"/>
          <w:sz w:val="24"/>
          <w:szCs w:val="24"/>
        </w:rPr>
        <w:t>r</w:t>
      </w:r>
      <w:r>
        <w:rPr>
          <w:i/>
          <w:sz w:val="24"/>
          <w:szCs w:val="24"/>
        </w:rPr>
        <w:t>o</w:t>
      </w:r>
      <w:r>
        <w:rPr>
          <w:i/>
          <w:spacing w:val="-1"/>
          <w:sz w:val="24"/>
          <w:szCs w:val="24"/>
        </w:rPr>
        <w:t>v</w:t>
      </w:r>
      <w:r>
        <w:rPr>
          <w:i/>
          <w:sz w:val="24"/>
          <w:szCs w:val="24"/>
        </w:rPr>
        <w:t>ided und</w:t>
      </w:r>
      <w:r>
        <w:rPr>
          <w:i/>
          <w:spacing w:val="-1"/>
          <w:sz w:val="24"/>
          <w:szCs w:val="24"/>
        </w:rPr>
        <w:t>e</w:t>
      </w:r>
      <w:r>
        <w:rPr>
          <w:i/>
          <w:sz w:val="24"/>
          <w:szCs w:val="24"/>
        </w:rPr>
        <w:t>r para.</w:t>
      </w:r>
    </w:p>
    <w:p w:rsidR="00D35201" w:rsidRDefault="00E6664F">
      <w:pPr>
        <w:spacing w:line="260" w:lineRule="exact"/>
        <w:ind w:left="140"/>
        <w:rPr>
          <w:sz w:val="24"/>
          <w:szCs w:val="24"/>
        </w:rPr>
      </w:pPr>
      <w:r>
        <w:rPr>
          <w:i/>
          <w:sz w:val="24"/>
          <w:szCs w:val="24"/>
        </w:rPr>
        <w:t xml:space="preserve">6.3 </w:t>
      </w:r>
      <w:proofErr w:type="gramStart"/>
      <w:r>
        <w:rPr>
          <w:i/>
          <w:sz w:val="24"/>
          <w:szCs w:val="24"/>
        </w:rPr>
        <w:t>of</w:t>
      </w:r>
      <w:proofErr w:type="gramEnd"/>
      <w:r>
        <w:rPr>
          <w:i/>
          <w:sz w:val="24"/>
          <w:szCs w:val="24"/>
        </w:rPr>
        <w:t xml:space="preserve"> Se</w:t>
      </w:r>
      <w:r>
        <w:rPr>
          <w:i/>
          <w:spacing w:val="-1"/>
          <w:sz w:val="24"/>
          <w:szCs w:val="24"/>
        </w:rPr>
        <w:t>c</w:t>
      </w:r>
      <w:r>
        <w:rPr>
          <w:i/>
          <w:sz w:val="24"/>
          <w:szCs w:val="24"/>
        </w:rPr>
        <w:t>t</w:t>
      </w:r>
      <w:r>
        <w:rPr>
          <w:i/>
          <w:spacing w:val="1"/>
          <w:sz w:val="24"/>
          <w:szCs w:val="24"/>
        </w:rPr>
        <w:t>i</w:t>
      </w:r>
      <w:r>
        <w:rPr>
          <w:i/>
          <w:sz w:val="24"/>
          <w:szCs w:val="24"/>
        </w:rPr>
        <w:t>on 2.</w:t>
      </w:r>
      <w:r>
        <w:rPr>
          <w:sz w:val="24"/>
          <w:szCs w:val="24"/>
        </w:rPr>
        <w:t>]</w:t>
      </w:r>
    </w:p>
    <w:p w:rsidR="00D35201" w:rsidRDefault="00D35201">
      <w:pPr>
        <w:spacing w:line="200" w:lineRule="exact"/>
      </w:pPr>
    </w:p>
    <w:p w:rsidR="00D35201" w:rsidRDefault="00D35201">
      <w:pPr>
        <w:spacing w:line="200" w:lineRule="exact"/>
      </w:pPr>
    </w:p>
    <w:p w:rsidR="00D35201" w:rsidRDefault="00D35201">
      <w:pPr>
        <w:spacing w:before="12" w:line="260" w:lineRule="exact"/>
        <w:rPr>
          <w:sz w:val="26"/>
          <w:szCs w:val="26"/>
        </w:rPr>
      </w:pPr>
    </w:p>
    <w:p w:rsidR="00D35201" w:rsidRDefault="00E6664F">
      <w:pPr>
        <w:ind w:left="462" w:right="460"/>
        <w:jc w:val="center"/>
        <w:rPr>
          <w:sz w:val="24"/>
          <w:szCs w:val="24"/>
        </w:rPr>
      </w:pPr>
      <w:r>
        <w:rPr>
          <w:spacing w:val="-1"/>
          <w:sz w:val="24"/>
          <w:szCs w:val="24"/>
        </w:rPr>
        <w:t>F</w:t>
      </w:r>
      <w:r>
        <w:rPr>
          <w:sz w:val="24"/>
          <w:szCs w:val="24"/>
        </w:rPr>
        <w:t>o</w:t>
      </w:r>
      <w:r>
        <w:rPr>
          <w:spacing w:val="-1"/>
          <w:sz w:val="24"/>
          <w:szCs w:val="24"/>
        </w:rPr>
        <w:t>r</w:t>
      </w:r>
      <w:r>
        <w:rPr>
          <w:sz w:val="24"/>
          <w:szCs w:val="24"/>
        </w:rPr>
        <w:t xml:space="preserve">m </w:t>
      </w:r>
      <w:r>
        <w:rPr>
          <w:spacing w:val="4"/>
          <w:sz w:val="24"/>
          <w:szCs w:val="24"/>
        </w:rPr>
        <w:t>F</w:t>
      </w:r>
      <w:r>
        <w:rPr>
          <w:spacing w:val="-3"/>
          <w:sz w:val="24"/>
          <w:szCs w:val="24"/>
        </w:rPr>
        <w:t>I</w:t>
      </w:r>
      <w:r>
        <w:rPr>
          <w:sz w:val="24"/>
          <w:szCs w:val="24"/>
        </w:rPr>
        <w:t>N</w:t>
      </w:r>
      <w:r>
        <w:rPr>
          <w:spacing w:val="-1"/>
          <w:sz w:val="24"/>
          <w:szCs w:val="24"/>
        </w:rPr>
        <w:t>-</w:t>
      </w:r>
      <w:r>
        <w:rPr>
          <w:sz w:val="24"/>
          <w:szCs w:val="24"/>
        </w:rPr>
        <w:t>1.</w:t>
      </w:r>
      <w:r w:rsidR="00F97051">
        <w:rPr>
          <w:sz w:val="24"/>
          <w:szCs w:val="24"/>
        </w:rPr>
        <w:t xml:space="preserve"> </w:t>
      </w:r>
      <w:r>
        <w:rPr>
          <w:spacing w:val="43"/>
          <w:sz w:val="24"/>
          <w:szCs w:val="24"/>
        </w:rPr>
        <w:t xml:space="preserve"> </w:t>
      </w:r>
      <w:r>
        <w:rPr>
          <w:spacing w:val="-1"/>
          <w:sz w:val="24"/>
          <w:szCs w:val="24"/>
        </w:rPr>
        <w:t>F</w:t>
      </w:r>
      <w:r>
        <w:rPr>
          <w:sz w:val="24"/>
          <w:szCs w:val="24"/>
        </w:rPr>
        <w:t>inan</w:t>
      </w:r>
      <w:r>
        <w:rPr>
          <w:spacing w:val="-1"/>
          <w:sz w:val="24"/>
          <w:szCs w:val="24"/>
        </w:rPr>
        <w:t>c</w:t>
      </w:r>
      <w:r>
        <w:rPr>
          <w:sz w:val="24"/>
          <w:szCs w:val="24"/>
        </w:rPr>
        <w:t xml:space="preserve">ial </w:t>
      </w:r>
      <w:r>
        <w:rPr>
          <w:spacing w:val="1"/>
          <w:sz w:val="24"/>
          <w:szCs w:val="24"/>
        </w:rPr>
        <w:t>P</w:t>
      </w:r>
      <w:r>
        <w:rPr>
          <w:sz w:val="24"/>
          <w:szCs w:val="24"/>
        </w:rPr>
        <w:t>ropos</w:t>
      </w:r>
      <w:r>
        <w:rPr>
          <w:spacing w:val="-1"/>
          <w:sz w:val="24"/>
          <w:szCs w:val="24"/>
        </w:rPr>
        <w:t>a</w:t>
      </w:r>
      <w:r>
        <w:rPr>
          <w:sz w:val="24"/>
          <w:szCs w:val="24"/>
        </w:rPr>
        <w:t xml:space="preserve">l </w:t>
      </w:r>
      <w:r>
        <w:rPr>
          <w:spacing w:val="1"/>
          <w:sz w:val="24"/>
          <w:szCs w:val="24"/>
        </w:rPr>
        <w:t>S</w:t>
      </w:r>
      <w:r>
        <w:rPr>
          <w:sz w:val="24"/>
          <w:szCs w:val="24"/>
        </w:rPr>
        <w:t>ub</w:t>
      </w:r>
      <w:r>
        <w:rPr>
          <w:spacing w:val="3"/>
          <w:sz w:val="24"/>
          <w:szCs w:val="24"/>
        </w:rPr>
        <w:t>m</w:t>
      </w:r>
      <w:r>
        <w:rPr>
          <w:sz w:val="24"/>
          <w:szCs w:val="24"/>
        </w:rPr>
        <w:t>is</w:t>
      </w:r>
      <w:r>
        <w:rPr>
          <w:spacing w:val="1"/>
          <w:sz w:val="24"/>
          <w:szCs w:val="24"/>
        </w:rPr>
        <w:t>s</w:t>
      </w:r>
      <w:r>
        <w:rPr>
          <w:sz w:val="24"/>
          <w:szCs w:val="24"/>
        </w:rPr>
        <w:t xml:space="preserve">ion </w:t>
      </w:r>
      <w:r>
        <w:rPr>
          <w:spacing w:val="-1"/>
          <w:sz w:val="24"/>
          <w:szCs w:val="24"/>
        </w:rPr>
        <w:t>F</w:t>
      </w:r>
      <w:r>
        <w:rPr>
          <w:sz w:val="24"/>
          <w:szCs w:val="24"/>
        </w:rPr>
        <w:t>o</w:t>
      </w:r>
      <w:r>
        <w:rPr>
          <w:spacing w:val="-1"/>
          <w:sz w:val="24"/>
          <w:szCs w:val="24"/>
        </w:rPr>
        <w:t>r</w:t>
      </w:r>
      <w:r>
        <w:rPr>
          <w:sz w:val="24"/>
          <w:szCs w:val="24"/>
        </w:rPr>
        <w:t>m</w:t>
      </w:r>
      <w:r>
        <w:rPr>
          <w:spacing w:val="-20"/>
          <w:sz w:val="24"/>
          <w:szCs w:val="24"/>
        </w:rPr>
        <w:t xml:space="preserve"> </w:t>
      </w:r>
      <w:r>
        <w:rPr>
          <w:sz w:val="24"/>
          <w:szCs w:val="24"/>
        </w:rPr>
        <w:t>.......................................................</w:t>
      </w:r>
      <w:r>
        <w:rPr>
          <w:spacing w:val="1"/>
          <w:sz w:val="24"/>
          <w:szCs w:val="24"/>
        </w:rPr>
        <w:t>.</w:t>
      </w:r>
      <w:r>
        <w:rPr>
          <w:sz w:val="24"/>
          <w:szCs w:val="24"/>
        </w:rPr>
        <w:t>33</w:t>
      </w:r>
    </w:p>
    <w:p w:rsidR="00D35201" w:rsidRDefault="00D35201">
      <w:pPr>
        <w:spacing w:line="120" w:lineRule="exact"/>
        <w:rPr>
          <w:sz w:val="12"/>
          <w:szCs w:val="12"/>
        </w:rPr>
      </w:pPr>
    </w:p>
    <w:p w:rsidR="00D35201" w:rsidRDefault="00E6664F">
      <w:pPr>
        <w:ind w:left="462" w:right="460"/>
        <w:jc w:val="center"/>
        <w:rPr>
          <w:sz w:val="24"/>
          <w:szCs w:val="24"/>
        </w:rPr>
      </w:pPr>
      <w:r>
        <w:rPr>
          <w:spacing w:val="-1"/>
          <w:sz w:val="24"/>
          <w:szCs w:val="24"/>
        </w:rPr>
        <w:t>F</w:t>
      </w:r>
      <w:r>
        <w:rPr>
          <w:sz w:val="24"/>
          <w:szCs w:val="24"/>
        </w:rPr>
        <w:t>o</w:t>
      </w:r>
      <w:r>
        <w:rPr>
          <w:spacing w:val="-1"/>
          <w:sz w:val="24"/>
          <w:szCs w:val="24"/>
        </w:rPr>
        <w:t>r</w:t>
      </w:r>
      <w:r>
        <w:rPr>
          <w:sz w:val="24"/>
          <w:szCs w:val="24"/>
        </w:rPr>
        <w:t xml:space="preserve">m </w:t>
      </w:r>
      <w:r>
        <w:rPr>
          <w:spacing w:val="4"/>
          <w:sz w:val="24"/>
          <w:szCs w:val="24"/>
        </w:rPr>
        <w:t>F</w:t>
      </w:r>
      <w:r>
        <w:rPr>
          <w:spacing w:val="-3"/>
          <w:sz w:val="24"/>
          <w:szCs w:val="24"/>
        </w:rPr>
        <w:t>I</w:t>
      </w:r>
      <w:r>
        <w:rPr>
          <w:sz w:val="24"/>
          <w:szCs w:val="24"/>
        </w:rPr>
        <w:t>N</w:t>
      </w:r>
      <w:r>
        <w:rPr>
          <w:spacing w:val="-1"/>
          <w:sz w:val="24"/>
          <w:szCs w:val="24"/>
        </w:rPr>
        <w:t>-</w:t>
      </w:r>
      <w:r>
        <w:rPr>
          <w:sz w:val="24"/>
          <w:szCs w:val="24"/>
        </w:rPr>
        <w:t>2.</w:t>
      </w:r>
      <w:r w:rsidR="00F97051">
        <w:rPr>
          <w:sz w:val="24"/>
          <w:szCs w:val="24"/>
        </w:rPr>
        <w:t xml:space="preserve"> </w:t>
      </w:r>
      <w:r>
        <w:rPr>
          <w:spacing w:val="43"/>
          <w:sz w:val="24"/>
          <w:szCs w:val="24"/>
        </w:rPr>
        <w:t xml:space="preserve"> </w:t>
      </w:r>
      <w:r>
        <w:rPr>
          <w:spacing w:val="1"/>
          <w:sz w:val="24"/>
          <w:szCs w:val="24"/>
        </w:rPr>
        <w:t>S</w:t>
      </w:r>
      <w:r>
        <w:rPr>
          <w:sz w:val="24"/>
          <w:szCs w:val="24"/>
        </w:rPr>
        <w:t>um</w:t>
      </w:r>
      <w:r>
        <w:rPr>
          <w:spacing w:val="1"/>
          <w:sz w:val="24"/>
          <w:szCs w:val="24"/>
        </w:rPr>
        <w:t>m</w:t>
      </w:r>
      <w:r>
        <w:rPr>
          <w:spacing w:val="-1"/>
          <w:sz w:val="24"/>
          <w:szCs w:val="24"/>
        </w:rPr>
        <w:t>a</w:t>
      </w:r>
      <w:r>
        <w:rPr>
          <w:spacing w:val="1"/>
          <w:sz w:val="24"/>
          <w:szCs w:val="24"/>
        </w:rPr>
        <w:t>r</w:t>
      </w:r>
      <w:r>
        <w:rPr>
          <w:sz w:val="24"/>
          <w:szCs w:val="24"/>
        </w:rPr>
        <w:t>y</w:t>
      </w:r>
      <w:r>
        <w:rPr>
          <w:spacing w:val="-5"/>
          <w:sz w:val="24"/>
          <w:szCs w:val="24"/>
        </w:rPr>
        <w:t xml:space="preserve"> </w:t>
      </w:r>
      <w:r>
        <w:rPr>
          <w:sz w:val="24"/>
          <w:szCs w:val="24"/>
        </w:rPr>
        <w:t>of Cost</w:t>
      </w:r>
      <w:r>
        <w:rPr>
          <w:spacing w:val="9"/>
          <w:sz w:val="24"/>
          <w:szCs w:val="24"/>
        </w:rPr>
        <w:t>s</w:t>
      </w:r>
      <w:r>
        <w:rPr>
          <w:sz w:val="24"/>
          <w:szCs w:val="24"/>
        </w:rPr>
        <w:t>.....................................................................................</w:t>
      </w:r>
      <w:r>
        <w:rPr>
          <w:spacing w:val="1"/>
          <w:sz w:val="24"/>
          <w:szCs w:val="24"/>
        </w:rPr>
        <w:t>.</w:t>
      </w:r>
      <w:r>
        <w:rPr>
          <w:sz w:val="24"/>
          <w:szCs w:val="24"/>
        </w:rPr>
        <w:t>34</w:t>
      </w:r>
    </w:p>
    <w:p w:rsidR="00D35201" w:rsidRDefault="00E6664F">
      <w:pPr>
        <w:spacing w:before="84"/>
        <w:ind w:left="459" w:right="456"/>
        <w:jc w:val="center"/>
        <w:rPr>
          <w:sz w:val="24"/>
          <w:szCs w:val="24"/>
        </w:rPr>
      </w:pPr>
      <w:r>
        <w:rPr>
          <w:spacing w:val="-1"/>
          <w:sz w:val="24"/>
          <w:szCs w:val="24"/>
        </w:rPr>
        <w:t>F</w:t>
      </w:r>
      <w:r>
        <w:rPr>
          <w:sz w:val="24"/>
          <w:szCs w:val="24"/>
        </w:rPr>
        <w:t>o</w:t>
      </w:r>
      <w:r>
        <w:rPr>
          <w:spacing w:val="-1"/>
          <w:sz w:val="24"/>
          <w:szCs w:val="24"/>
        </w:rPr>
        <w:t>r</w:t>
      </w:r>
      <w:r>
        <w:rPr>
          <w:sz w:val="24"/>
          <w:szCs w:val="24"/>
        </w:rPr>
        <w:t xml:space="preserve">m </w:t>
      </w:r>
      <w:r>
        <w:rPr>
          <w:spacing w:val="3"/>
          <w:sz w:val="24"/>
          <w:szCs w:val="24"/>
        </w:rPr>
        <w:t>F</w:t>
      </w:r>
      <w:r>
        <w:rPr>
          <w:spacing w:val="-3"/>
          <w:sz w:val="24"/>
          <w:szCs w:val="24"/>
        </w:rPr>
        <w:t>I</w:t>
      </w:r>
      <w:r>
        <w:rPr>
          <w:sz w:val="24"/>
          <w:szCs w:val="24"/>
        </w:rPr>
        <w:t>N</w:t>
      </w:r>
      <w:r>
        <w:rPr>
          <w:spacing w:val="-1"/>
          <w:sz w:val="24"/>
          <w:szCs w:val="24"/>
        </w:rPr>
        <w:t>-</w:t>
      </w:r>
      <w:r>
        <w:rPr>
          <w:sz w:val="24"/>
          <w:szCs w:val="24"/>
        </w:rPr>
        <w:t>3.</w:t>
      </w:r>
      <w:r w:rsidR="00F97051">
        <w:rPr>
          <w:sz w:val="24"/>
          <w:szCs w:val="24"/>
        </w:rPr>
        <w:t xml:space="preserve"> </w:t>
      </w:r>
      <w:r>
        <w:rPr>
          <w:spacing w:val="43"/>
          <w:sz w:val="24"/>
          <w:szCs w:val="24"/>
        </w:rPr>
        <w:t xml:space="preserve"> </w:t>
      </w:r>
      <w:r>
        <w:rPr>
          <w:spacing w:val="-2"/>
          <w:sz w:val="24"/>
          <w:szCs w:val="24"/>
        </w:rPr>
        <w:t>B</w:t>
      </w:r>
      <w:r>
        <w:rPr>
          <w:sz w:val="24"/>
          <w:szCs w:val="24"/>
        </w:rPr>
        <w:t>re</w:t>
      </w:r>
      <w:r>
        <w:rPr>
          <w:spacing w:val="-1"/>
          <w:sz w:val="24"/>
          <w:szCs w:val="24"/>
        </w:rPr>
        <w:t>a</w:t>
      </w:r>
      <w:r>
        <w:rPr>
          <w:sz w:val="24"/>
          <w:szCs w:val="24"/>
        </w:rPr>
        <w:t>kdown of</w:t>
      </w:r>
      <w:r>
        <w:rPr>
          <w:spacing w:val="-1"/>
          <w:sz w:val="24"/>
          <w:szCs w:val="24"/>
        </w:rPr>
        <w:t xml:space="preserve"> </w:t>
      </w:r>
      <w:r>
        <w:rPr>
          <w:sz w:val="24"/>
          <w:szCs w:val="24"/>
        </w:rPr>
        <w:t>Costs</w:t>
      </w:r>
      <w:r>
        <w:rPr>
          <w:spacing w:val="1"/>
          <w:sz w:val="24"/>
          <w:szCs w:val="24"/>
        </w:rPr>
        <w:t xml:space="preserve"> </w:t>
      </w:r>
      <w:r>
        <w:rPr>
          <w:spacing w:val="5"/>
          <w:sz w:val="24"/>
          <w:szCs w:val="24"/>
        </w:rPr>
        <w:t>b</w:t>
      </w:r>
      <w:r>
        <w:rPr>
          <w:sz w:val="24"/>
          <w:szCs w:val="24"/>
        </w:rPr>
        <w:t>y</w:t>
      </w:r>
      <w:r>
        <w:rPr>
          <w:spacing w:val="-3"/>
          <w:sz w:val="24"/>
          <w:szCs w:val="24"/>
        </w:rPr>
        <w:t xml:space="preserve"> </w:t>
      </w:r>
      <w:r>
        <w:rPr>
          <w:sz w:val="24"/>
          <w:szCs w:val="24"/>
        </w:rPr>
        <w:t>A</w:t>
      </w:r>
      <w:r>
        <w:rPr>
          <w:spacing w:val="-1"/>
          <w:sz w:val="24"/>
          <w:szCs w:val="24"/>
        </w:rPr>
        <w:t>c</w:t>
      </w:r>
      <w:r>
        <w:rPr>
          <w:sz w:val="24"/>
          <w:szCs w:val="24"/>
        </w:rPr>
        <w:t>t</w:t>
      </w:r>
      <w:r>
        <w:rPr>
          <w:spacing w:val="1"/>
          <w:sz w:val="24"/>
          <w:szCs w:val="24"/>
        </w:rPr>
        <w:t>i</w:t>
      </w:r>
      <w:r>
        <w:rPr>
          <w:sz w:val="24"/>
          <w:szCs w:val="24"/>
        </w:rPr>
        <w:t>vi</w:t>
      </w:r>
      <w:r>
        <w:rPr>
          <w:spacing w:val="3"/>
          <w:sz w:val="24"/>
          <w:szCs w:val="24"/>
        </w:rPr>
        <w:t>t</w:t>
      </w:r>
      <w:r>
        <w:rPr>
          <w:spacing w:val="-5"/>
          <w:sz w:val="24"/>
          <w:szCs w:val="24"/>
        </w:rPr>
        <w:t>y</w:t>
      </w:r>
      <w:r>
        <w:rPr>
          <w:b/>
          <w:position w:val="11"/>
          <w:sz w:val="16"/>
          <w:szCs w:val="16"/>
        </w:rPr>
        <w:t>1</w:t>
      </w:r>
      <w:r>
        <w:rPr>
          <w:b/>
          <w:spacing w:val="9"/>
          <w:position w:val="11"/>
          <w:sz w:val="16"/>
          <w:szCs w:val="16"/>
        </w:rPr>
        <w:t xml:space="preserve"> </w:t>
      </w:r>
      <w:r>
        <w:rPr>
          <w:sz w:val="24"/>
          <w:szCs w:val="24"/>
        </w:rPr>
        <w:t>.............................................................</w:t>
      </w:r>
      <w:r>
        <w:rPr>
          <w:spacing w:val="1"/>
          <w:sz w:val="24"/>
          <w:szCs w:val="24"/>
        </w:rPr>
        <w:t>.</w:t>
      </w:r>
      <w:r>
        <w:rPr>
          <w:sz w:val="24"/>
          <w:szCs w:val="24"/>
        </w:rPr>
        <w:t>35</w:t>
      </w:r>
    </w:p>
    <w:p w:rsidR="00D35201" w:rsidRDefault="00E6664F">
      <w:pPr>
        <w:spacing w:before="84"/>
        <w:ind w:left="459" w:right="456"/>
        <w:jc w:val="center"/>
        <w:rPr>
          <w:sz w:val="24"/>
          <w:szCs w:val="24"/>
        </w:rPr>
      </w:pPr>
      <w:r>
        <w:rPr>
          <w:spacing w:val="-1"/>
          <w:sz w:val="24"/>
          <w:szCs w:val="24"/>
        </w:rPr>
        <w:t>F</w:t>
      </w:r>
      <w:r>
        <w:rPr>
          <w:sz w:val="24"/>
          <w:szCs w:val="24"/>
        </w:rPr>
        <w:t>o</w:t>
      </w:r>
      <w:r>
        <w:rPr>
          <w:spacing w:val="-1"/>
          <w:sz w:val="24"/>
          <w:szCs w:val="24"/>
        </w:rPr>
        <w:t>r</w:t>
      </w:r>
      <w:r>
        <w:rPr>
          <w:sz w:val="24"/>
          <w:szCs w:val="24"/>
        </w:rPr>
        <w:t xml:space="preserve">m </w:t>
      </w:r>
      <w:r>
        <w:rPr>
          <w:spacing w:val="4"/>
          <w:sz w:val="24"/>
          <w:szCs w:val="24"/>
        </w:rPr>
        <w:t>F</w:t>
      </w:r>
      <w:r>
        <w:rPr>
          <w:spacing w:val="-3"/>
          <w:sz w:val="24"/>
          <w:szCs w:val="24"/>
        </w:rPr>
        <w:t>I</w:t>
      </w:r>
      <w:r>
        <w:rPr>
          <w:sz w:val="24"/>
          <w:szCs w:val="24"/>
        </w:rPr>
        <w:t>N</w:t>
      </w:r>
      <w:r>
        <w:rPr>
          <w:spacing w:val="-1"/>
          <w:sz w:val="24"/>
          <w:szCs w:val="24"/>
        </w:rPr>
        <w:t>-</w:t>
      </w:r>
      <w:r>
        <w:rPr>
          <w:sz w:val="24"/>
          <w:szCs w:val="24"/>
        </w:rPr>
        <w:t>4.</w:t>
      </w:r>
      <w:r w:rsidR="00F97051">
        <w:rPr>
          <w:sz w:val="24"/>
          <w:szCs w:val="24"/>
        </w:rPr>
        <w:t xml:space="preserve"> </w:t>
      </w:r>
      <w:r>
        <w:rPr>
          <w:spacing w:val="43"/>
          <w:sz w:val="24"/>
          <w:szCs w:val="24"/>
        </w:rPr>
        <w:t xml:space="preserve"> </w:t>
      </w:r>
      <w:r>
        <w:rPr>
          <w:spacing w:val="-2"/>
          <w:sz w:val="24"/>
          <w:szCs w:val="24"/>
        </w:rPr>
        <w:t>B</w:t>
      </w:r>
      <w:r>
        <w:rPr>
          <w:sz w:val="24"/>
          <w:szCs w:val="24"/>
        </w:rPr>
        <w:t>re</w:t>
      </w:r>
      <w:r>
        <w:rPr>
          <w:spacing w:val="-1"/>
          <w:sz w:val="24"/>
          <w:szCs w:val="24"/>
        </w:rPr>
        <w:t>a</w:t>
      </w:r>
      <w:r>
        <w:rPr>
          <w:sz w:val="24"/>
          <w:szCs w:val="24"/>
        </w:rPr>
        <w:t>kdown of</w:t>
      </w:r>
      <w:r>
        <w:rPr>
          <w:spacing w:val="-1"/>
          <w:sz w:val="24"/>
          <w:szCs w:val="24"/>
        </w:rPr>
        <w:t xml:space="preserve"> </w:t>
      </w:r>
      <w:r>
        <w:rPr>
          <w:sz w:val="24"/>
          <w:szCs w:val="24"/>
        </w:rPr>
        <w:t>R</w:t>
      </w:r>
      <w:r>
        <w:rPr>
          <w:spacing w:val="-1"/>
          <w:sz w:val="24"/>
          <w:szCs w:val="24"/>
        </w:rPr>
        <w:t>e</w:t>
      </w:r>
      <w:r>
        <w:rPr>
          <w:sz w:val="24"/>
          <w:szCs w:val="24"/>
        </w:rPr>
        <w:t>mu</w:t>
      </w:r>
      <w:r>
        <w:rPr>
          <w:spacing w:val="3"/>
          <w:sz w:val="24"/>
          <w:szCs w:val="24"/>
        </w:rPr>
        <w:t>n</w:t>
      </w:r>
      <w:r>
        <w:rPr>
          <w:spacing w:val="-1"/>
          <w:sz w:val="24"/>
          <w:szCs w:val="24"/>
        </w:rPr>
        <w:t>e</w:t>
      </w:r>
      <w:r>
        <w:rPr>
          <w:sz w:val="24"/>
          <w:szCs w:val="24"/>
        </w:rPr>
        <w:t>rat</w:t>
      </w:r>
      <w:r>
        <w:rPr>
          <w:spacing w:val="1"/>
          <w:sz w:val="24"/>
          <w:szCs w:val="24"/>
        </w:rPr>
        <w:t>i</w:t>
      </w:r>
      <w:r>
        <w:rPr>
          <w:sz w:val="24"/>
          <w:szCs w:val="24"/>
        </w:rPr>
        <w:t>o</w:t>
      </w:r>
      <w:r>
        <w:rPr>
          <w:spacing w:val="2"/>
          <w:sz w:val="24"/>
          <w:szCs w:val="24"/>
        </w:rPr>
        <w:t>n</w:t>
      </w:r>
      <w:r>
        <w:rPr>
          <w:b/>
          <w:spacing w:val="6"/>
          <w:position w:val="11"/>
          <w:sz w:val="16"/>
          <w:szCs w:val="16"/>
        </w:rPr>
        <w:t>1</w:t>
      </w:r>
      <w:r>
        <w:rPr>
          <w:sz w:val="24"/>
          <w:szCs w:val="24"/>
        </w:rPr>
        <w:t>...............................................................</w:t>
      </w:r>
      <w:r>
        <w:rPr>
          <w:spacing w:val="1"/>
          <w:sz w:val="24"/>
          <w:szCs w:val="24"/>
        </w:rPr>
        <w:t>.</w:t>
      </w:r>
      <w:r>
        <w:rPr>
          <w:sz w:val="24"/>
          <w:szCs w:val="24"/>
        </w:rPr>
        <w:t>....36</w:t>
      </w:r>
    </w:p>
    <w:p w:rsidR="00D35201" w:rsidRDefault="00E6664F">
      <w:pPr>
        <w:spacing w:before="84"/>
        <w:ind w:left="459" w:right="456"/>
        <w:jc w:val="center"/>
        <w:rPr>
          <w:sz w:val="24"/>
          <w:szCs w:val="24"/>
        </w:rPr>
      </w:pPr>
      <w:r>
        <w:rPr>
          <w:spacing w:val="-1"/>
          <w:sz w:val="24"/>
          <w:szCs w:val="24"/>
        </w:rPr>
        <w:t>F</w:t>
      </w:r>
      <w:r>
        <w:rPr>
          <w:sz w:val="24"/>
          <w:szCs w:val="24"/>
        </w:rPr>
        <w:t>o</w:t>
      </w:r>
      <w:r>
        <w:rPr>
          <w:spacing w:val="-1"/>
          <w:sz w:val="24"/>
          <w:szCs w:val="24"/>
        </w:rPr>
        <w:t>r</w:t>
      </w:r>
      <w:r>
        <w:rPr>
          <w:sz w:val="24"/>
          <w:szCs w:val="24"/>
        </w:rPr>
        <w:t xml:space="preserve">m </w:t>
      </w:r>
      <w:r>
        <w:rPr>
          <w:spacing w:val="4"/>
          <w:sz w:val="24"/>
          <w:szCs w:val="24"/>
        </w:rPr>
        <w:t>F</w:t>
      </w:r>
      <w:r>
        <w:rPr>
          <w:spacing w:val="-3"/>
          <w:sz w:val="24"/>
          <w:szCs w:val="24"/>
        </w:rPr>
        <w:t>I</w:t>
      </w:r>
      <w:r>
        <w:rPr>
          <w:sz w:val="24"/>
          <w:szCs w:val="24"/>
        </w:rPr>
        <w:t>N</w:t>
      </w:r>
      <w:r>
        <w:rPr>
          <w:spacing w:val="-1"/>
          <w:sz w:val="24"/>
          <w:szCs w:val="24"/>
        </w:rPr>
        <w:t>-</w:t>
      </w:r>
      <w:r>
        <w:rPr>
          <w:sz w:val="24"/>
          <w:szCs w:val="24"/>
        </w:rPr>
        <w:t>4.</w:t>
      </w:r>
      <w:r w:rsidR="00F97051">
        <w:rPr>
          <w:sz w:val="24"/>
          <w:szCs w:val="24"/>
        </w:rPr>
        <w:t xml:space="preserve"> </w:t>
      </w:r>
      <w:r>
        <w:rPr>
          <w:spacing w:val="43"/>
          <w:sz w:val="24"/>
          <w:szCs w:val="24"/>
        </w:rPr>
        <w:t xml:space="preserve"> </w:t>
      </w:r>
      <w:r>
        <w:rPr>
          <w:spacing w:val="-2"/>
          <w:sz w:val="24"/>
          <w:szCs w:val="24"/>
        </w:rPr>
        <w:t>B</w:t>
      </w:r>
      <w:r>
        <w:rPr>
          <w:sz w:val="24"/>
          <w:szCs w:val="24"/>
        </w:rPr>
        <w:t>re</w:t>
      </w:r>
      <w:r>
        <w:rPr>
          <w:spacing w:val="-1"/>
          <w:sz w:val="24"/>
          <w:szCs w:val="24"/>
        </w:rPr>
        <w:t>a</w:t>
      </w:r>
      <w:r>
        <w:rPr>
          <w:sz w:val="24"/>
          <w:szCs w:val="24"/>
        </w:rPr>
        <w:t>kdown of</w:t>
      </w:r>
      <w:r>
        <w:rPr>
          <w:spacing w:val="-1"/>
          <w:sz w:val="24"/>
          <w:szCs w:val="24"/>
        </w:rPr>
        <w:t xml:space="preserve"> </w:t>
      </w:r>
      <w:r>
        <w:rPr>
          <w:sz w:val="24"/>
          <w:szCs w:val="24"/>
        </w:rPr>
        <w:t>R</w:t>
      </w:r>
      <w:r>
        <w:rPr>
          <w:spacing w:val="-1"/>
          <w:sz w:val="24"/>
          <w:szCs w:val="24"/>
        </w:rPr>
        <w:t>e</w:t>
      </w:r>
      <w:r>
        <w:rPr>
          <w:sz w:val="24"/>
          <w:szCs w:val="24"/>
        </w:rPr>
        <w:t>mu</w:t>
      </w:r>
      <w:r>
        <w:rPr>
          <w:spacing w:val="3"/>
          <w:sz w:val="24"/>
          <w:szCs w:val="24"/>
        </w:rPr>
        <w:t>n</w:t>
      </w:r>
      <w:r>
        <w:rPr>
          <w:spacing w:val="-1"/>
          <w:sz w:val="24"/>
          <w:szCs w:val="24"/>
        </w:rPr>
        <w:t>e</w:t>
      </w:r>
      <w:r>
        <w:rPr>
          <w:sz w:val="24"/>
          <w:szCs w:val="24"/>
        </w:rPr>
        <w:t>rat</w:t>
      </w:r>
      <w:r>
        <w:rPr>
          <w:spacing w:val="1"/>
          <w:sz w:val="24"/>
          <w:szCs w:val="24"/>
        </w:rPr>
        <w:t>i</w:t>
      </w:r>
      <w:r>
        <w:rPr>
          <w:sz w:val="24"/>
          <w:szCs w:val="24"/>
        </w:rPr>
        <w:t>o</w:t>
      </w:r>
      <w:r>
        <w:rPr>
          <w:spacing w:val="2"/>
          <w:sz w:val="24"/>
          <w:szCs w:val="24"/>
        </w:rPr>
        <w:t>n</w:t>
      </w:r>
      <w:r>
        <w:rPr>
          <w:b/>
          <w:spacing w:val="6"/>
          <w:position w:val="11"/>
          <w:sz w:val="16"/>
          <w:szCs w:val="16"/>
        </w:rPr>
        <w:t>1</w:t>
      </w:r>
      <w:r>
        <w:rPr>
          <w:sz w:val="24"/>
          <w:szCs w:val="24"/>
        </w:rPr>
        <w:t>...............................................................</w:t>
      </w:r>
      <w:r>
        <w:rPr>
          <w:spacing w:val="1"/>
          <w:sz w:val="24"/>
          <w:szCs w:val="24"/>
        </w:rPr>
        <w:t>.</w:t>
      </w:r>
      <w:r>
        <w:rPr>
          <w:sz w:val="24"/>
          <w:szCs w:val="24"/>
        </w:rPr>
        <w:t>....38</w:t>
      </w:r>
    </w:p>
    <w:p w:rsidR="00D35201" w:rsidRDefault="00E6664F">
      <w:pPr>
        <w:spacing w:before="84"/>
        <w:ind w:left="459" w:right="456"/>
        <w:jc w:val="center"/>
        <w:rPr>
          <w:sz w:val="24"/>
          <w:szCs w:val="24"/>
        </w:rPr>
      </w:pPr>
      <w:r>
        <w:rPr>
          <w:spacing w:val="-1"/>
          <w:sz w:val="24"/>
          <w:szCs w:val="24"/>
        </w:rPr>
        <w:t>F</w:t>
      </w:r>
      <w:r>
        <w:rPr>
          <w:sz w:val="24"/>
          <w:szCs w:val="24"/>
        </w:rPr>
        <w:t>o</w:t>
      </w:r>
      <w:r>
        <w:rPr>
          <w:spacing w:val="-1"/>
          <w:sz w:val="24"/>
          <w:szCs w:val="24"/>
        </w:rPr>
        <w:t>r</w:t>
      </w:r>
      <w:r>
        <w:rPr>
          <w:sz w:val="24"/>
          <w:szCs w:val="24"/>
        </w:rPr>
        <w:t xml:space="preserve">m </w:t>
      </w:r>
      <w:r>
        <w:rPr>
          <w:spacing w:val="4"/>
          <w:sz w:val="24"/>
          <w:szCs w:val="24"/>
        </w:rPr>
        <w:t>F</w:t>
      </w:r>
      <w:r>
        <w:rPr>
          <w:spacing w:val="-3"/>
          <w:sz w:val="24"/>
          <w:szCs w:val="24"/>
        </w:rPr>
        <w:t>I</w:t>
      </w:r>
      <w:r>
        <w:rPr>
          <w:sz w:val="24"/>
          <w:szCs w:val="24"/>
        </w:rPr>
        <w:t>N</w:t>
      </w:r>
      <w:r>
        <w:rPr>
          <w:spacing w:val="-1"/>
          <w:sz w:val="24"/>
          <w:szCs w:val="24"/>
        </w:rPr>
        <w:t>-</w:t>
      </w:r>
      <w:r>
        <w:rPr>
          <w:sz w:val="24"/>
          <w:szCs w:val="24"/>
        </w:rPr>
        <w:t>5.</w:t>
      </w:r>
      <w:r w:rsidR="00F97051">
        <w:rPr>
          <w:sz w:val="24"/>
          <w:szCs w:val="24"/>
        </w:rPr>
        <w:t xml:space="preserve"> </w:t>
      </w:r>
      <w:r>
        <w:rPr>
          <w:spacing w:val="43"/>
          <w:sz w:val="24"/>
          <w:szCs w:val="24"/>
        </w:rPr>
        <w:t xml:space="preserve"> </w:t>
      </w:r>
      <w:r>
        <w:rPr>
          <w:spacing w:val="-2"/>
          <w:sz w:val="24"/>
          <w:szCs w:val="24"/>
        </w:rPr>
        <w:t>B</w:t>
      </w:r>
      <w:r>
        <w:rPr>
          <w:sz w:val="24"/>
          <w:szCs w:val="24"/>
        </w:rPr>
        <w:t>re</w:t>
      </w:r>
      <w:r>
        <w:rPr>
          <w:spacing w:val="-1"/>
          <w:sz w:val="24"/>
          <w:szCs w:val="24"/>
        </w:rPr>
        <w:t>a</w:t>
      </w:r>
      <w:r>
        <w:rPr>
          <w:sz w:val="24"/>
          <w:szCs w:val="24"/>
        </w:rPr>
        <w:t>kdown of</w:t>
      </w:r>
      <w:r>
        <w:rPr>
          <w:spacing w:val="-1"/>
          <w:sz w:val="24"/>
          <w:szCs w:val="24"/>
        </w:rPr>
        <w:t xml:space="preserve"> </w:t>
      </w:r>
      <w:r>
        <w:rPr>
          <w:sz w:val="24"/>
          <w:szCs w:val="24"/>
        </w:rPr>
        <w:t>R</w:t>
      </w:r>
      <w:r>
        <w:rPr>
          <w:spacing w:val="-1"/>
          <w:sz w:val="24"/>
          <w:szCs w:val="24"/>
        </w:rPr>
        <w:t>e</w:t>
      </w:r>
      <w:r>
        <w:rPr>
          <w:sz w:val="24"/>
          <w:szCs w:val="24"/>
        </w:rPr>
        <w:t>i</w:t>
      </w:r>
      <w:r>
        <w:rPr>
          <w:spacing w:val="1"/>
          <w:sz w:val="24"/>
          <w:szCs w:val="24"/>
        </w:rPr>
        <w:t>m</w:t>
      </w:r>
      <w:r>
        <w:rPr>
          <w:sz w:val="24"/>
          <w:szCs w:val="24"/>
        </w:rPr>
        <w:t>bur</w:t>
      </w:r>
      <w:r>
        <w:rPr>
          <w:spacing w:val="2"/>
          <w:sz w:val="24"/>
          <w:szCs w:val="24"/>
        </w:rPr>
        <w:t>s</w:t>
      </w:r>
      <w:r>
        <w:rPr>
          <w:spacing w:val="-1"/>
          <w:sz w:val="24"/>
          <w:szCs w:val="24"/>
        </w:rPr>
        <w:t>a</w:t>
      </w:r>
      <w:r>
        <w:rPr>
          <w:sz w:val="24"/>
          <w:szCs w:val="24"/>
        </w:rPr>
        <w:t xml:space="preserve">ble </w:t>
      </w:r>
      <w:r>
        <w:rPr>
          <w:spacing w:val="-1"/>
          <w:sz w:val="24"/>
          <w:szCs w:val="24"/>
        </w:rPr>
        <w:t>E</w:t>
      </w:r>
      <w:r>
        <w:rPr>
          <w:spacing w:val="2"/>
          <w:sz w:val="24"/>
          <w:szCs w:val="24"/>
        </w:rPr>
        <w:t>x</w:t>
      </w:r>
      <w:r>
        <w:rPr>
          <w:sz w:val="24"/>
          <w:szCs w:val="24"/>
        </w:rPr>
        <w:t>p</w:t>
      </w:r>
      <w:r>
        <w:rPr>
          <w:spacing w:val="-1"/>
          <w:sz w:val="24"/>
          <w:szCs w:val="24"/>
        </w:rPr>
        <w:t>e</w:t>
      </w:r>
      <w:r>
        <w:rPr>
          <w:sz w:val="24"/>
          <w:szCs w:val="24"/>
        </w:rPr>
        <w:t>nse</w:t>
      </w:r>
      <w:r>
        <w:rPr>
          <w:spacing w:val="2"/>
          <w:sz w:val="24"/>
          <w:szCs w:val="24"/>
        </w:rPr>
        <w:t>s</w:t>
      </w:r>
      <w:r>
        <w:rPr>
          <w:position w:val="11"/>
          <w:sz w:val="16"/>
          <w:szCs w:val="16"/>
        </w:rPr>
        <w:t>1</w:t>
      </w:r>
      <w:r>
        <w:rPr>
          <w:spacing w:val="-12"/>
          <w:position w:val="11"/>
          <w:sz w:val="16"/>
          <w:szCs w:val="16"/>
        </w:rPr>
        <w:t xml:space="preserve"> </w:t>
      </w:r>
      <w:r>
        <w:rPr>
          <w:sz w:val="24"/>
          <w:szCs w:val="24"/>
        </w:rPr>
        <w:t>...................................................</w:t>
      </w:r>
      <w:r>
        <w:rPr>
          <w:spacing w:val="1"/>
          <w:sz w:val="24"/>
          <w:szCs w:val="24"/>
        </w:rPr>
        <w:t>.</w:t>
      </w:r>
      <w:r>
        <w:rPr>
          <w:sz w:val="24"/>
          <w:szCs w:val="24"/>
        </w:rPr>
        <w:t>39</w:t>
      </w:r>
    </w:p>
    <w:p w:rsidR="00D35201" w:rsidRDefault="00D35201">
      <w:pPr>
        <w:spacing w:line="120" w:lineRule="exact"/>
        <w:rPr>
          <w:sz w:val="12"/>
          <w:szCs w:val="12"/>
        </w:rPr>
      </w:pPr>
    </w:p>
    <w:p w:rsidR="00D35201" w:rsidRDefault="00E6664F">
      <w:pPr>
        <w:ind w:left="462" w:right="460"/>
        <w:jc w:val="center"/>
        <w:rPr>
          <w:sz w:val="24"/>
          <w:szCs w:val="24"/>
        </w:rPr>
      </w:pPr>
      <w:r>
        <w:rPr>
          <w:spacing w:val="-1"/>
          <w:sz w:val="24"/>
          <w:szCs w:val="24"/>
        </w:rPr>
        <w:t>F</w:t>
      </w:r>
      <w:r>
        <w:rPr>
          <w:sz w:val="24"/>
          <w:szCs w:val="24"/>
        </w:rPr>
        <w:t>o</w:t>
      </w:r>
      <w:r>
        <w:rPr>
          <w:spacing w:val="-1"/>
          <w:sz w:val="24"/>
          <w:szCs w:val="24"/>
        </w:rPr>
        <w:t>r</w:t>
      </w:r>
      <w:r>
        <w:rPr>
          <w:sz w:val="24"/>
          <w:szCs w:val="24"/>
        </w:rPr>
        <w:t xml:space="preserve">m </w:t>
      </w:r>
      <w:r>
        <w:rPr>
          <w:spacing w:val="4"/>
          <w:sz w:val="24"/>
          <w:szCs w:val="24"/>
        </w:rPr>
        <w:t>F</w:t>
      </w:r>
      <w:r>
        <w:rPr>
          <w:spacing w:val="-3"/>
          <w:sz w:val="24"/>
          <w:szCs w:val="24"/>
        </w:rPr>
        <w:t>I</w:t>
      </w:r>
      <w:r>
        <w:rPr>
          <w:sz w:val="24"/>
          <w:szCs w:val="24"/>
        </w:rPr>
        <w:t>N</w:t>
      </w:r>
      <w:r>
        <w:rPr>
          <w:spacing w:val="-1"/>
          <w:sz w:val="24"/>
          <w:szCs w:val="24"/>
        </w:rPr>
        <w:t>-</w:t>
      </w:r>
      <w:r>
        <w:rPr>
          <w:sz w:val="24"/>
          <w:szCs w:val="24"/>
        </w:rPr>
        <w:t>5.</w:t>
      </w:r>
      <w:r w:rsidR="00F97051">
        <w:rPr>
          <w:sz w:val="24"/>
          <w:szCs w:val="24"/>
        </w:rPr>
        <w:t xml:space="preserve"> </w:t>
      </w:r>
      <w:r>
        <w:rPr>
          <w:spacing w:val="43"/>
          <w:sz w:val="24"/>
          <w:szCs w:val="24"/>
        </w:rPr>
        <w:t xml:space="preserve"> </w:t>
      </w:r>
      <w:r>
        <w:rPr>
          <w:spacing w:val="-2"/>
          <w:sz w:val="24"/>
          <w:szCs w:val="24"/>
        </w:rPr>
        <w:t>B</w:t>
      </w:r>
      <w:r>
        <w:rPr>
          <w:sz w:val="24"/>
          <w:szCs w:val="24"/>
        </w:rPr>
        <w:t>re</w:t>
      </w:r>
      <w:r>
        <w:rPr>
          <w:spacing w:val="-1"/>
          <w:sz w:val="24"/>
          <w:szCs w:val="24"/>
        </w:rPr>
        <w:t>a</w:t>
      </w:r>
      <w:r>
        <w:rPr>
          <w:sz w:val="24"/>
          <w:szCs w:val="24"/>
        </w:rPr>
        <w:t>kdown of</w:t>
      </w:r>
      <w:r>
        <w:rPr>
          <w:spacing w:val="-1"/>
          <w:sz w:val="24"/>
          <w:szCs w:val="24"/>
        </w:rPr>
        <w:t xml:space="preserve"> </w:t>
      </w:r>
      <w:r>
        <w:rPr>
          <w:sz w:val="24"/>
          <w:szCs w:val="24"/>
        </w:rPr>
        <w:t>R</w:t>
      </w:r>
      <w:r>
        <w:rPr>
          <w:spacing w:val="-1"/>
          <w:sz w:val="24"/>
          <w:szCs w:val="24"/>
        </w:rPr>
        <w:t>e</w:t>
      </w:r>
      <w:r>
        <w:rPr>
          <w:sz w:val="24"/>
          <w:szCs w:val="24"/>
        </w:rPr>
        <w:t>i</w:t>
      </w:r>
      <w:r>
        <w:rPr>
          <w:spacing w:val="1"/>
          <w:sz w:val="24"/>
          <w:szCs w:val="24"/>
        </w:rPr>
        <w:t>m</w:t>
      </w:r>
      <w:r>
        <w:rPr>
          <w:sz w:val="24"/>
          <w:szCs w:val="24"/>
        </w:rPr>
        <w:t>bur</w:t>
      </w:r>
      <w:r>
        <w:rPr>
          <w:spacing w:val="2"/>
          <w:sz w:val="24"/>
          <w:szCs w:val="24"/>
        </w:rPr>
        <w:t>s</w:t>
      </w:r>
      <w:r>
        <w:rPr>
          <w:spacing w:val="-1"/>
          <w:sz w:val="24"/>
          <w:szCs w:val="24"/>
        </w:rPr>
        <w:t>a</w:t>
      </w:r>
      <w:r>
        <w:rPr>
          <w:sz w:val="24"/>
          <w:szCs w:val="24"/>
        </w:rPr>
        <w:t xml:space="preserve">ble </w:t>
      </w:r>
      <w:r>
        <w:rPr>
          <w:spacing w:val="-1"/>
          <w:sz w:val="24"/>
          <w:szCs w:val="24"/>
        </w:rPr>
        <w:t>E</w:t>
      </w:r>
      <w:r>
        <w:rPr>
          <w:spacing w:val="2"/>
          <w:sz w:val="24"/>
          <w:szCs w:val="24"/>
        </w:rPr>
        <w:t>x</w:t>
      </w:r>
      <w:r>
        <w:rPr>
          <w:sz w:val="24"/>
          <w:szCs w:val="24"/>
        </w:rPr>
        <w:t>p</w:t>
      </w:r>
      <w:r>
        <w:rPr>
          <w:spacing w:val="-1"/>
          <w:sz w:val="24"/>
          <w:szCs w:val="24"/>
        </w:rPr>
        <w:t>e</w:t>
      </w:r>
      <w:r>
        <w:rPr>
          <w:sz w:val="24"/>
          <w:szCs w:val="24"/>
        </w:rPr>
        <w:t>nses</w:t>
      </w:r>
      <w:r>
        <w:rPr>
          <w:spacing w:val="-10"/>
          <w:sz w:val="24"/>
          <w:szCs w:val="24"/>
        </w:rPr>
        <w:t xml:space="preserve"> </w:t>
      </w:r>
      <w:r>
        <w:rPr>
          <w:sz w:val="24"/>
          <w:szCs w:val="24"/>
        </w:rPr>
        <w:t>....................................................</w:t>
      </w:r>
      <w:r>
        <w:rPr>
          <w:spacing w:val="1"/>
          <w:sz w:val="24"/>
          <w:szCs w:val="24"/>
        </w:rPr>
        <w:t>.</w:t>
      </w:r>
      <w:r>
        <w:rPr>
          <w:sz w:val="24"/>
          <w:szCs w:val="24"/>
        </w:rPr>
        <w:t>41</w:t>
      </w:r>
    </w:p>
    <w:p w:rsidR="00D35201" w:rsidRDefault="00D35201">
      <w:pPr>
        <w:spacing w:line="120" w:lineRule="exact"/>
        <w:rPr>
          <w:sz w:val="12"/>
          <w:szCs w:val="12"/>
        </w:rPr>
      </w:pPr>
    </w:p>
    <w:p w:rsidR="00D35201" w:rsidRDefault="00E6664F">
      <w:pPr>
        <w:ind w:left="462" w:right="460"/>
        <w:jc w:val="center"/>
        <w:rPr>
          <w:sz w:val="24"/>
          <w:szCs w:val="24"/>
        </w:rPr>
        <w:sectPr w:rsidR="00D35201">
          <w:headerReference w:type="default" r:id="rId34"/>
          <w:footerReference w:type="default" r:id="rId35"/>
          <w:pgSz w:w="12240" w:h="15840"/>
          <w:pgMar w:top="760" w:right="1300" w:bottom="280" w:left="1300" w:header="569" w:footer="1047" w:gutter="0"/>
          <w:pgNumType w:start="32"/>
          <w:cols w:space="720"/>
        </w:sectPr>
      </w:pPr>
      <w:r>
        <w:rPr>
          <w:b/>
          <w:sz w:val="24"/>
          <w:szCs w:val="24"/>
        </w:rPr>
        <w:t>Ap</w:t>
      </w:r>
      <w:r>
        <w:rPr>
          <w:b/>
          <w:spacing w:val="1"/>
          <w:sz w:val="24"/>
          <w:szCs w:val="24"/>
        </w:rPr>
        <w:t>p</w:t>
      </w:r>
      <w:r>
        <w:rPr>
          <w:b/>
          <w:spacing w:val="-1"/>
          <w:sz w:val="24"/>
          <w:szCs w:val="24"/>
        </w:rPr>
        <w:t>e</w:t>
      </w:r>
      <w:r>
        <w:rPr>
          <w:b/>
          <w:spacing w:val="1"/>
          <w:sz w:val="24"/>
          <w:szCs w:val="24"/>
        </w:rPr>
        <w:t>nd</w:t>
      </w:r>
      <w:r>
        <w:rPr>
          <w:b/>
          <w:sz w:val="24"/>
          <w:szCs w:val="24"/>
        </w:rPr>
        <w:t>ix.</w:t>
      </w:r>
      <w:r w:rsidR="00F97051">
        <w:rPr>
          <w:b/>
          <w:sz w:val="24"/>
          <w:szCs w:val="24"/>
        </w:rPr>
        <w:t xml:space="preserve">  </w:t>
      </w:r>
      <w:r>
        <w:rPr>
          <w:b/>
          <w:spacing w:val="37"/>
          <w:sz w:val="24"/>
          <w:szCs w:val="24"/>
        </w:rPr>
        <w:t xml:space="preserve"> </w:t>
      </w:r>
      <w:r>
        <w:rPr>
          <w:spacing w:val="-1"/>
          <w:sz w:val="24"/>
          <w:szCs w:val="24"/>
        </w:rPr>
        <w:t>F</w:t>
      </w:r>
      <w:r>
        <w:rPr>
          <w:sz w:val="24"/>
          <w:szCs w:val="24"/>
        </w:rPr>
        <w:t>inan</w:t>
      </w:r>
      <w:r>
        <w:rPr>
          <w:spacing w:val="-1"/>
          <w:sz w:val="24"/>
          <w:szCs w:val="24"/>
        </w:rPr>
        <w:t>c</w:t>
      </w:r>
      <w:r>
        <w:rPr>
          <w:sz w:val="24"/>
          <w:szCs w:val="24"/>
        </w:rPr>
        <w:t xml:space="preserve">ial </w:t>
      </w:r>
      <w:r>
        <w:rPr>
          <w:spacing w:val="2"/>
          <w:sz w:val="24"/>
          <w:szCs w:val="24"/>
        </w:rPr>
        <w:t>N</w:t>
      </w:r>
      <w:r>
        <w:rPr>
          <w:spacing w:val="1"/>
          <w:sz w:val="24"/>
          <w:szCs w:val="24"/>
        </w:rPr>
        <w:t>e</w:t>
      </w:r>
      <w:r>
        <w:rPr>
          <w:spacing w:val="-2"/>
          <w:sz w:val="24"/>
          <w:szCs w:val="24"/>
        </w:rPr>
        <w:t>g</w:t>
      </w:r>
      <w:r>
        <w:rPr>
          <w:sz w:val="24"/>
          <w:szCs w:val="24"/>
        </w:rPr>
        <w:t>ot</w:t>
      </w:r>
      <w:r>
        <w:rPr>
          <w:spacing w:val="1"/>
          <w:sz w:val="24"/>
          <w:szCs w:val="24"/>
        </w:rPr>
        <w:t>i</w:t>
      </w:r>
      <w:r>
        <w:rPr>
          <w:spacing w:val="-1"/>
          <w:sz w:val="24"/>
          <w:szCs w:val="24"/>
        </w:rPr>
        <w:t>a</w:t>
      </w:r>
      <w:r>
        <w:rPr>
          <w:sz w:val="24"/>
          <w:szCs w:val="24"/>
        </w:rPr>
        <w:t>t</w:t>
      </w:r>
      <w:r>
        <w:rPr>
          <w:spacing w:val="1"/>
          <w:sz w:val="24"/>
          <w:szCs w:val="24"/>
        </w:rPr>
        <w:t>i</w:t>
      </w:r>
      <w:r>
        <w:rPr>
          <w:sz w:val="24"/>
          <w:szCs w:val="24"/>
        </w:rPr>
        <w:t>ons</w:t>
      </w:r>
      <w:r>
        <w:rPr>
          <w:spacing w:val="2"/>
          <w:sz w:val="24"/>
          <w:szCs w:val="24"/>
        </w:rPr>
        <w:t xml:space="preserve"> </w:t>
      </w:r>
      <w:r>
        <w:rPr>
          <w:sz w:val="24"/>
          <w:szCs w:val="24"/>
        </w:rPr>
        <w:t>-</w:t>
      </w:r>
      <w:r>
        <w:rPr>
          <w:spacing w:val="2"/>
          <w:sz w:val="24"/>
          <w:szCs w:val="24"/>
        </w:rPr>
        <w:t xml:space="preserve"> </w:t>
      </w:r>
      <w:r>
        <w:rPr>
          <w:spacing w:val="-2"/>
          <w:sz w:val="24"/>
          <w:szCs w:val="24"/>
        </w:rPr>
        <w:t>B</w:t>
      </w:r>
      <w:r>
        <w:rPr>
          <w:sz w:val="24"/>
          <w:szCs w:val="24"/>
        </w:rPr>
        <w:t>re</w:t>
      </w:r>
      <w:r>
        <w:rPr>
          <w:spacing w:val="-1"/>
          <w:sz w:val="24"/>
          <w:szCs w:val="24"/>
        </w:rPr>
        <w:t>a</w:t>
      </w:r>
      <w:r>
        <w:rPr>
          <w:sz w:val="24"/>
          <w:szCs w:val="24"/>
        </w:rPr>
        <w:t>kdown of</w:t>
      </w:r>
      <w:r>
        <w:rPr>
          <w:spacing w:val="-1"/>
          <w:sz w:val="24"/>
          <w:szCs w:val="24"/>
        </w:rPr>
        <w:t xml:space="preserve"> </w:t>
      </w:r>
      <w:r>
        <w:rPr>
          <w:sz w:val="24"/>
          <w:szCs w:val="24"/>
        </w:rPr>
        <w:t>R</w:t>
      </w:r>
      <w:r>
        <w:rPr>
          <w:spacing w:val="-1"/>
          <w:sz w:val="24"/>
          <w:szCs w:val="24"/>
        </w:rPr>
        <w:t>e</w:t>
      </w:r>
      <w:r>
        <w:rPr>
          <w:sz w:val="24"/>
          <w:szCs w:val="24"/>
        </w:rPr>
        <w:t>mu</w:t>
      </w:r>
      <w:r>
        <w:rPr>
          <w:spacing w:val="3"/>
          <w:sz w:val="24"/>
          <w:szCs w:val="24"/>
        </w:rPr>
        <w:t>n</w:t>
      </w:r>
      <w:r>
        <w:rPr>
          <w:spacing w:val="-1"/>
          <w:sz w:val="24"/>
          <w:szCs w:val="24"/>
        </w:rPr>
        <w:t>e</w:t>
      </w:r>
      <w:r>
        <w:rPr>
          <w:sz w:val="24"/>
          <w:szCs w:val="24"/>
        </w:rPr>
        <w:t>rat</w:t>
      </w:r>
      <w:r>
        <w:rPr>
          <w:spacing w:val="1"/>
          <w:sz w:val="24"/>
          <w:szCs w:val="24"/>
        </w:rPr>
        <w:t>i</w:t>
      </w:r>
      <w:r>
        <w:rPr>
          <w:sz w:val="24"/>
          <w:szCs w:val="24"/>
        </w:rPr>
        <w:t>on Rat</w:t>
      </w:r>
      <w:r>
        <w:rPr>
          <w:spacing w:val="-1"/>
          <w:sz w:val="24"/>
          <w:szCs w:val="24"/>
        </w:rPr>
        <w:t>e</w:t>
      </w:r>
      <w:r>
        <w:rPr>
          <w:sz w:val="24"/>
          <w:szCs w:val="24"/>
        </w:rPr>
        <w:t>s</w:t>
      </w:r>
      <w:r>
        <w:rPr>
          <w:spacing w:val="-17"/>
          <w:sz w:val="24"/>
          <w:szCs w:val="24"/>
        </w:rPr>
        <w:t xml:space="preserve"> </w:t>
      </w:r>
      <w:r>
        <w:rPr>
          <w:sz w:val="24"/>
          <w:szCs w:val="24"/>
        </w:rPr>
        <w:t>...................</w:t>
      </w:r>
      <w:r>
        <w:rPr>
          <w:spacing w:val="1"/>
          <w:sz w:val="24"/>
          <w:szCs w:val="24"/>
        </w:rPr>
        <w:t>.</w:t>
      </w:r>
      <w:r>
        <w:rPr>
          <w:sz w:val="24"/>
          <w:szCs w:val="24"/>
        </w:rPr>
        <w:t>42</w:t>
      </w:r>
    </w:p>
    <w:p w:rsidR="00D35201" w:rsidRDefault="00D35201">
      <w:pPr>
        <w:spacing w:before="5" w:line="160" w:lineRule="exact"/>
        <w:rPr>
          <w:sz w:val="16"/>
          <w:szCs w:val="16"/>
        </w:rPr>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7E58FD">
      <w:pPr>
        <w:spacing w:before="18" w:line="360" w:lineRule="exact"/>
        <w:ind w:left="1055"/>
        <w:rPr>
          <w:sz w:val="26"/>
          <w:szCs w:val="26"/>
        </w:rPr>
      </w:pPr>
      <w:r>
        <w:pict>
          <v:group id="_x0000_s1624" style="position:absolute;left:0;text-align:left;margin-left:70.6pt;margin-top:21pt;width:470.95pt;height:0;z-index:-251705856;mso-position-horizontal-relative:page" coordorigin="1412,420" coordsize="9419,0">
            <v:shape id="_x0000_s1625" style="position:absolute;left:1412;top:420;width:9419;height:0" coordorigin="1412,420" coordsize="9419,0" path="m1412,420r9419,e" filled="f" strokeweight=".58pt">
              <v:path arrowok="t"/>
            </v:shape>
            <w10:wrap anchorx="page"/>
          </v:group>
        </w:pict>
      </w:r>
      <w:r w:rsidR="00E6664F">
        <w:rPr>
          <w:position w:val="-1"/>
          <w:sz w:val="32"/>
          <w:szCs w:val="32"/>
        </w:rPr>
        <w:t>F</w:t>
      </w:r>
      <w:r w:rsidR="00E6664F">
        <w:rPr>
          <w:position w:val="-1"/>
          <w:sz w:val="26"/>
          <w:szCs w:val="26"/>
        </w:rPr>
        <w:t>ORM</w:t>
      </w:r>
      <w:r w:rsidR="00E6664F">
        <w:rPr>
          <w:spacing w:val="-8"/>
          <w:position w:val="-1"/>
          <w:sz w:val="26"/>
          <w:szCs w:val="26"/>
        </w:rPr>
        <w:t xml:space="preserve"> </w:t>
      </w:r>
      <w:r w:rsidR="00E6664F">
        <w:rPr>
          <w:spacing w:val="2"/>
          <w:position w:val="-1"/>
          <w:sz w:val="32"/>
          <w:szCs w:val="32"/>
        </w:rPr>
        <w:t>F</w:t>
      </w:r>
      <w:r w:rsidR="00E6664F">
        <w:rPr>
          <w:position w:val="-1"/>
          <w:sz w:val="32"/>
          <w:szCs w:val="32"/>
        </w:rPr>
        <w:t>IN</w:t>
      </w:r>
      <w:r w:rsidR="00E6664F">
        <w:rPr>
          <w:spacing w:val="-1"/>
          <w:position w:val="-1"/>
          <w:sz w:val="32"/>
          <w:szCs w:val="32"/>
        </w:rPr>
        <w:t>-</w:t>
      </w:r>
      <w:r w:rsidR="00E6664F">
        <w:rPr>
          <w:spacing w:val="1"/>
          <w:position w:val="-1"/>
          <w:sz w:val="32"/>
          <w:szCs w:val="32"/>
        </w:rPr>
        <w:t>1</w:t>
      </w:r>
      <w:r w:rsidR="00E6664F">
        <w:rPr>
          <w:position w:val="-1"/>
          <w:sz w:val="32"/>
          <w:szCs w:val="32"/>
        </w:rPr>
        <w:t>.</w:t>
      </w:r>
      <w:r w:rsidR="00F97051">
        <w:rPr>
          <w:position w:val="-1"/>
          <w:sz w:val="32"/>
          <w:szCs w:val="32"/>
        </w:rPr>
        <w:t xml:space="preserve">  </w:t>
      </w:r>
      <w:r w:rsidR="00E6664F">
        <w:rPr>
          <w:spacing w:val="57"/>
          <w:position w:val="-1"/>
          <w:sz w:val="32"/>
          <w:szCs w:val="32"/>
        </w:rPr>
        <w:t xml:space="preserve"> </w:t>
      </w:r>
      <w:r w:rsidR="00E6664F">
        <w:rPr>
          <w:position w:val="-1"/>
          <w:sz w:val="32"/>
          <w:szCs w:val="32"/>
        </w:rPr>
        <w:t>F</w:t>
      </w:r>
      <w:r w:rsidR="00E6664F">
        <w:rPr>
          <w:position w:val="-1"/>
          <w:sz w:val="26"/>
          <w:szCs w:val="26"/>
        </w:rPr>
        <w:t>INANC</w:t>
      </w:r>
      <w:r w:rsidR="00E6664F">
        <w:rPr>
          <w:spacing w:val="2"/>
          <w:position w:val="-1"/>
          <w:sz w:val="26"/>
          <w:szCs w:val="26"/>
        </w:rPr>
        <w:t>I</w:t>
      </w:r>
      <w:r w:rsidR="00E6664F">
        <w:rPr>
          <w:position w:val="-1"/>
          <w:sz w:val="26"/>
          <w:szCs w:val="26"/>
        </w:rPr>
        <w:t>AL</w:t>
      </w:r>
      <w:r w:rsidR="00E6664F">
        <w:rPr>
          <w:spacing w:val="-14"/>
          <w:position w:val="-1"/>
          <w:sz w:val="26"/>
          <w:szCs w:val="26"/>
        </w:rPr>
        <w:t xml:space="preserve"> </w:t>
      </w:r>
      <w:r w:rsidR="00E6664F">
        <w:rPr>
          <w:position w:val="-1"/>
          <w:sz w:val="32"/>
          <w:szCs w:val="32"/>
        </w:rPr>
        <w:t>P</w:t>
      </w:r>
      <w:r w:rsidR="00E6664F">
        <w:rPr>
          <w:position w:val="-1"/>
          <w:sz w:val="26"/>
          <w:szCs w:val="26"/>
        </w:rPr>
        <w:t>R</w:t>
      </w:r>
      <w:r w:rsidR="00E6664F">
        <w:rPr>
          <w:spacing w:val="2"/>
          <w:position w:val="-1"/>
          <w:sz w:val="26"/>
          <w:szCs w:val="26"/>
        </w:rPr>
        <w:t>O</w:t>
      </w:r>
      <w:r w:rsidR="00E6664F">
        <w:rPr>
          <w:position w:val="-1"/>
          <w:sz w:val="26"/>
          <w:szCs w:val="26"/>
        </w:rPr>
        <w:t>P</w:t>
      </w:r>
      <w:r w:rsidR="00E6664F">
        <w:rPr>
          <w:spacing w:val="2"/>
          <w:position w:val="-1"/>
          <w:sz w:val="26"/>
          <w:szCs w:val="26"/>
        </w:rPr>
        <w:t>O</w:t>
      </w:r>
      <w:r w:rsidR="00E6664F">
        <w:rPr>
          <w:position w:val="-1"/>
          <w:sz w:val="26"/>
          <w:szCs w:val="26"/>
        </w:rPr>
        <w:t>SAL</w:t>
      </w:r>
      <w:r w:rsidR="00E6664F">
        <w:rPr>
          <w:spacing w:val="-13"/>
          <w:position w:val="-1"/>
          <w:sz w:val="26"/>
          <w:szCs w:val="26"/>
        </w:rPr>
        <w:t xml:space="preserve"> </w:t>
      </w:r>
      <w:r w:rsidR="00E6664F">
        <w:rPr>
          <w:position w:val="-1"/>
          <w:sz w:val="32"/>
          <w:szCs w:val="32"/>
        </w:rPr>
        <w:t>S</w:t>
      </w:r>
      <w:r w:rsidR="00E6664F">
        <w:rPr>
          <w:position w:val="-1"/>
          <w:sz w:val="26"/>
          <w:szCs w:val="26"/>
        </w:rPr>
        <w:t>U</w:t>
      </w:r>
      <w:r w:rsidR="00E6664F">
        <w:rPr>
          <w:spacing w:val="2"/>
          <w:position w:val="-1"/>
          <w:sz w:val="26"/>
          <w:szCs w:val="26"/>
        </w:rPr>
        <w:t>B</w:t>
      </w:r>
      <w:r w:rsidR="00E6664F">
        <w:rPr>
          <w:position w:val="-1"/>
          <w:sz w:val="26"/>
          <w:szCs w:val="26"/>
        </w:rPr>
        <w:t>MISS</w:t>
      </w:r>
      <w:r w:rsidR="00E6664F">
        <w:rPr>
          <w:spacing w:val="2"/>
          <w:position w:val="-1"/>
          <w:sz w:val="26"/>
          <w:szCs w:val="26"/>
        </w:rPr>
        <w:t>I</w:t>
      </w:r>
      <w:r w:rsidR="00E6664F">
        <w:rPr>
          <w:position w:val="-1"/>
          <w:sz w:val="26"/>
          <w:szCs w:val="26"/>
        </w:rPr>
        <w:t>ON</w:t>
      </w:r>
      <w:r w:rsidR="00E6664F">
        <w:rPr>
          <w:spacing w:val="-16"/>
          <w:position w:val="-1"/>
          <w:sz w:val="26"/>
          <w:szCs w:val="26"/>
        </w:rPr>
        <w:t xml:space="preserve"> </w:t>
      </w:r>
      <w:r w:rsidR="00E6664F">
        <w:rPr>
          <w:spacing w:val="3"/>
          <w:position w:val="-1"/>
          <w:sz w:val="32"/>
          <w:szCs w:val="32"/>
        </w:rPr>
        <w:t>F</w:t>
      </w:r>
      <w:r w:rsidR="00E6664F">
        <w:rPr>
          <w:position w:val="-1"/>
          <w:sz w:val="26"/>
          <w:szCs w:val="26"/>
        </w:rPr>
        <w:t>ORM</w:t>
      </w:r>
    </w:p>
    <w:p w:rsidR="00D35201" w:rsidRDefault="00D35201">
      <w:pPr>
        <w:spacing w:before="5" w:line="120" w:lineRule="exact"/>
        <w:rPr>
          <w:sz w:val="12"/>
          <w:szCs w:val="12"/>
        </w:rPr>
      </w:pPr>
    </w:p>
    <w:p w:rsidR="00D35201" w:rsidRDefault="00D35201">
      <w:pPr>
        <w:spacing w:line="200" w:lineRule="exact"/>
      </w:pPr>
    </w:p>
    <w:p w:rsidR="00D35201" w:rsidRDefault="00D35201">
      <w:pPr>
        <w:spacing w:line="200" w:lineRule="exact"/>
      </w:pPr>
    </w:p>
    <w:p w:rsidR="008E6839" w:rsidRDefault="00E6664F" w:rsidP="008E6839">
      <w:pPr>
        <w:spacing w:before="29" w:line="260" w:lineRule="exact"/>
        <w:ind w:right="137"/>
        <w:jc w:val="right"/>
        <w:rPr>
          <w:sz w:val="24"/>
          <w:szCs w:val="24"/>
        </w:rPr>
      </w:pPr>
      <w:r>
        <w:rPr>
          <w:spacing w:val="2"/>
          <w:position w:val="-1"/>
          <w:sz w:val="24"/>
          <w:szCs w:val="24"/>
        </w:rPr>
        <w:t>[</w:t>
      </w:r>
      <w:r>
        <w:rPr>
          <w:i/>
          <w:spacing w:val="1"/>
          <w:position w:val="-1"/>
          <w:sz w:val="24"/>
          <w:szCs w:val="24"/>
        </w:rPr>
        <w:t>L</w:t>
      </w:r>
      <w:r>
        <w:rPr>
          <w:i/>
          <w:position w:val="-1"/>
          <w:sz w:val="24"/>
          <w:szCs w:val="24"/>
        </w:rPr>
        <w:t>o</w:t>
      </w:r>
      <w:r>
        <w:rPr>
          <w:i/>
          <w:spacing w:val="-1"/>
          <w:position w:val="-1"/>
          <w:sz w:val="24"/>
          <w:szCs w:val="24"/>
        </w:rPr>
        <w:t>c</w:t>
      </w:r>
      <w:r>
        <w:rPr>
          <w:i/>
          <w:position w:val="-1"/>
          <w:sz w:val="24"/>
          <w:szCs w:val="24"/>
        </w:rPr>
        <w:t>at</w:t>
      </w:r>
      <w:r>
        <w:rPr>
          <w:i/>
          <w:spacing w:val="1"/>
          <w:position w:val="-1"/>
          <w:sz w:val="24"/>
          <w:szCs w:val="24"/>
        </w:rPr>
        <w:t>i</w:t>
      </w:r>
      <w:r>
        <w:rPr>
          <w:i/>
          <w:position w:val="-1"/>
          <w:sz w:val="24"/>
          <w:szCs w:val="24"/>
        </w:rPr>
        <w:t>on, Date</w:t>
      </w:r>
      <w:r>
        <w:rPr>
          <w:position w:val="-1"/>
          <w:sz w:val="24"/>
          <w:szCs w:val="24"/>
        </w:rPr>
        <w:t>]</w:t>
      </w:r>
    </w:p>
    <w:p w:rsidR="005A6E34" w:rsidRDefault="00E6664F">
      <w:pPr>
        <w:spacing w:before="29" w:line="480" w:lineRule="auto"/>
        <w:ind w:left="140" w:right="6190"/>
        <w:rPr>
          <w:sz w:val="24"/>
          <w:szCs w:val="24"/>
        </w:rPr>
      </w:pPr>
      <w:r>
        <w:rPr>
          <w:sz w:val="24"/>
          <w:szCs w:val="24"/>
        </w:rPr>
        <w:t>To:</w:t>
      </w:r>
      <w:r w:rsidR="00F97051">
        <w:rPr>
          <w:sz w:val="24"/>
          <w:szCs w:val="24"/>
        </w:rPr>
        <w:t xml:space="preserve">   </w:t>
      </w:r>
    </w:p>
    <w:p w:rsidR="005A6E34" w:rsidRDefault="005A6E34" w:rsidP="005A6E34">
      <w:pPr>
        <w:spacing w:before="29"/>
        <w:ind w:left="140" w:right="6190"/>
        <w:rPr>
          <w:sz w:val="24"/>
          <w:szCs w:val="24"/>
        </w:rPr>
      </w:pPr>
      <w:r>
        <w:rPr>
          <w:sz w:val="24"/>
          <w:szCs w:val="24"/>
        </w:rPr>
        <w:t>Chief Program Manager</w:t>
      </w:r>
    </w:p>
    <w:p w:rsidR="005A6E34" w:rsidRDefault="005A6E34" w:rsidP="005A6E34">
      <w:pPr>
        <w:spacing w:before="29"/>
        <w:ind w:left="144" w:right="5050"/>
        <w:rPr>
          <w:sz w:val="24"/>
          <w:szCs w:val="24"/>
        </w:rPr>
      </w:pPr>
      <w:r>
        <w:rPr>
          <w:sz w:val="24"/>
          <w:szCs w:val="24"/>
        </w:rPr>
        <w:t>Education &amp; Literacy Department</w:t>
      </w:r>
    </w:p>
    <w:p w:rsidR="005A6E34" w:rsidRDefault="005A6E34" w:rsidP="005A6E34">
      <w:pPr>
        <w:spacing w:before="29"/>
        <w:ind w:left="144" w:right="5050"/>
        <w:rPr>
          <w:sz w:val="24"/>
          <w:szCs w:val="24"/>
        </w:rPr>
      </w:pPr>
      <w:r>
        <w:rPr>
          <w:sz w:val="24"/>
          <w:szCs w:val="24"/>
        </w:rPr>
        <w:t>Government of Sindh</w:t>
      </w:r>
    </w:p>
    <w:p w:rsidR="005A6E34" w:rsidRDefault="00E6664F" w:rsidP="005A6E34">
      <w:pPr>
        <w:spacing w:before="29" w:line="480" w:lineRule="auto"/>
        <w:ind w:left="144" w:right="5050"/>
        <w:rPr>
          <w:sz w:val="24"/>
          <w:szCs w:val="24"/>
        </w:rPr>
      </w:pPr>
      <w:r>
        <w:rPr>
          <w:sz w:val="24"/>
          <w:szCs w:val="24"/>
        </w:rPr>
        <w:t xml:space="preserve"> </w:t>
      </w:r>
    </w:p>
    <w:p w:rsidR="00D35201" w:rsidRDefault="00E6664F" w:rsidP="005A6E34">
      <w:pPr>
        <w:spacing w:before="29" w:line="480" w:lineRule="auto"/>
        <w:ind w:left="144" w:right="5050"/>
        <w:rPr>
          <w:sz w:val="24"/>
          <w:szCs w:val="24"/>
        </w:rPr>
      </w:pPr>
      <w:r>
        <w:rPr>
          <w:sz w:val="24"/>
          <w:szCs w:val="24"/>
        </w:rPr>
        <w:t>D</w:t>
      </w:r>
      <w:r>
        <w:rPr>
          <w:spacing w:val="-1"/>
          <w:sz w:val="24"/>
          <w:szCs w:val="24"/>
        </w:rPr>
        <w:t>ea</w:t>
      </w:r>
      <w:r>
        <w:rPr>
          <w:sz w:val="24"/>
          <w:szCs w:val="24"/>
        </w:rPr>
        <w:t>r Sirs:</w:t>
      </w:r>
    </w:p>
    <w:p w:rsidR="00D35201" w:rsidRDefault="00E6664F">
      <w:pPr>
        <w:spacing w:before="19" w:line="230" w:lineRule="auto"/>
        <w:ind w:left="140" w:right="89" w:firstLine="720"/>
        <w:jc w:val="both"/>
        <w:rPr>
          <w:sz w:val="24"/>
          <w:szCs w:val="24"/>
        </w:rPr>
      </w:pPr>
      <w:r>
        <w:rPr>
          <w:spacing w:val="1"/>
          <w:sz w:val="24"/>
          <w:szCs w:val="24"/>
        </w:rPr>
        <w:t>W</w:t>
      </w:r>
      <w:r>
        <w:rPr>
          <w:spacing w:val="-1"/>
          <w:sz w:val="24"/>
          <w:szCs w:val="24"/>
        </w:rPr>
        <w:t>e</w:t>
      </w:r>
      <w:r>
        <w:rPr>
          <w:sz w:val="24"/>
          <w:szCs w:val="24"/>
        </w:rPr>
        <w:t>,</w:t>
      </w:r>
      <w:r>
        <w:rPr>
          <w:spacing w:val="3"/>
          <w:sz w:val="24"/>
          <w:szCs w:val="24"/>
        </w:rPr>
        <w:t xml:space="preserve"> </w:t>
      </w:r>
      <w:r>
        <w:rPr>
          <w:sz w:val="24"/>
          <w:szCs w:val="24"/>
        </w:rPr>
        <w:t>the</w:t>
      </w:r>
      <w:r>
        <w:rPr>
          <w:spacing w:val="2"/>
          <w:sz w:val="24"/>
          <w:szCs w:val="24"/>
        </w:rPr>
        <w:t xml:space="preserve"> </w:t>
      </w:r>
      <w:r>
        <w:rPr>
          <w:sz w:val="24"/>
          <w:szCs w:val="24"/>
        </w:rPr>
        <w:t>und</w:t>
      </w:r>
      <w:r>
        <w:rPr>
          <w:spacing w:val="-1"/>
          <w:sz w:val="24"/>
          <w:szCs w:val="24"/>
        </w:rPr>
        <w:t>e</w:t>
      </w:r>
      <w:r>
        <w:rPr>
          <w:sz w:val="24"/>
          <w:szCs w:val="24"/>
        </w:rPr>
        <w:t>rs</w:t>
      </w:r>
      <w:r>
        <w:rPr>
          <w:spacing w:val="2"/>
          <w:sz w:val="24"/>
          <w:szCs w:val="24"/>
        </w:rPr>
        <w:t>i</w:t>
      </w:r>
      <w:r>
        <w:rPr>
          <w:spacing w:val="-2"/>
          <w:sz w:val="24"/>
          <w:szCs w:val="24"/>
        </w:rPr>
        <w:t>g</w:t>
      </w:r>
      <w:r>
        <w:rPr>
          <w:sz w:val="24"/>
          <w:szCs w:val="24"/>
        </w:rPr>
        <w:t>n</w:t>
      </w:r>
      <w:r>
        <w:rPr>
          <w:spacing w:val="-1"/>
          <w:sz w:val="24"/>
          <w:szCs w:val="24"/>
        </w:rPr>
        <w:t>e</w:t>
      </w:r>
      <w:r>
        <w:rPr>
          <w:sz w:val="24"/>
          <w:szCs w:val="24"/>
        </w:rPr>
        <w:t>d,</w:t>
      </w:r>
      <w:r>
        <w:rPr>
          <w:spacing w:val="5"/>
          <w:sz w:val="24"/>
          <w:szCs w:val="24"/>
        </w:rPr>
        <w:t xml:space="preserve"> </w:t>
      </w:r>
      <w:r>
        <w:rPr>
          <w:sz w:val="24"/>
          <w:szCs w:val="24"/>
        </w:rPr>
        <w:t>o</w:t>
      </w:r>
      <w:r>
        <w:rPr>
          <w:spacing w:val="-1"/>
          <w:sz w:val="24"/>
          <w:szCs w:val="24"/>
        </w:rPr>
        <w:t>f</w:t>
      </w:r>
      <w:r>
        <w:rPr>
          <w:sz w:val="24"/>
          <w:szCs w:val="24"/>
        </w:rPr>
        <w:t>f</w:t>
      </w:r>
      <w:r>
        <w:rPr>
          <w:spacing w:val="-2"/>
          <w:sz w:val="24"/>
          <w:szCs w:val="24"/>
        </w:rPr>
        <w:t>e</w:t>
      </w:r>
      <w:r>
        <w:rPr>
          <w:sz w:val="24"/>
          <w:szCs w:val="24"/>
        </w:rPr>
        <w:t>r</w:t>
      </w:r>
      <w:r>
        <w:rPr>
          <w:spacing w:val="2"/>
          <w:sz w:val="24"/>
          <w:szCs w:val="24"/>
        </w:rPr>
        <w:t xml:space="preserve"> </w:t>
      </w:r>
      <w:r>
        <w:rPr>
          <w:sz w:val="24"/>
          <w:szCs w:val="24"/>
        </w:rPr>
        <w:t>to</w:t>
      </w:r>
      <w:r>
        <w:rPr>
          <w:spacing w:val="3"/>
          <w:sz w:val="24"/>
          <w:szCs w:val="24"/>
        </w:rPr>
        <w:t xml:space="preserve"> </w:t>
      </w:r>
      <w:r>
        <w:rPr>
          <w:spacing w:val="2"/>
          <w:sz w:val="24"/>
          <w:szCs w:val="24"/>
        </w:rPr>
        <w:t>p</w:t>
      </w:r>
      <w:r>
        <w:rPr>
          <w:sz w:val="24"/>
          <w:szCs w:val="24"/>
        </w:rPr>
        <w:t>rovide</w:t>
      </w:r>
      <w:r>
        <w:rPr>
          <w:spacing w:val="1"/>
          <w:sz w:val="24"/>
          <w:szCs w:val="24"/>
        </w:rPr>
        <w:t xml:space="preserve"> </w:t>
      </w:r>
      <w:r>
        <w:rPr>
          <w:sz w:val="24"/>
          <w:szCs w:val="24"/>
        </w:rPr>
        <w:t>the</w:t>
      </w:r>
      <w:r>
        <w:rPr>
          <w:spacing w:val="4"/>
          <w:sz w:val="24"/>
          <w:szCs w:val="24"/>
        </w:rPr>
        <w:t xml:space="preserve"> </w:t>
      </w:r>
      <w:r>
        <w:rPr>
          <w:spacing w:val="1"/>
          <w:sz w:val="24"/>
          <w:szCs w:val="24"/>
        </w:rPr>
        <w:t>c</w:t>
      </w:r>
      <w:r>
        <w:rPr>
          <w:sz w:val="24"/>
          <w:szCs w:val="24"/>
        </w:rPr>
        <w:t>onsult</w:t>
      </w:r>
      <w:r>
        <w:rPr>
          <w:spacing w:val="1"/>
          <w:sz w:val="24"/>
          <w:szCs w:val="24"/>
        </w:rPr>
        <w:t>i</w:t>
      </w:r>
      <w:r>
        <w:rPr>
          <w:sz w:val="24"/>
          <w:szCs w:val="24"/>
        </w:rPr>
        <w:t>ng s</w:t>
      </w:r>
      <w:r>
        <w:rPr>
          <w:spacing w:val="-1"/>
          <w:sz w:val="24"/>
          <w:szCs w:val="24"/>
        </w:rPr>
        <w:t>e</w:t>
      </w:r>
      <w:r>
        <w:rPr>
          <w:sz w:val="24"/>
          <w:szCs w:val="24"/>
        </w:rPr>
        <w:t>rvi</w:t>
      </w:r>
      <w:r>
        <w:rPr>
          <w:spacing w:val="1"/>
          <w:sz w:val="24"/>
          <w:szCs w:val="24"/>
        </w:rPr>
        <w:t>c</w:t>
      </w:r>
      <w:r>
        <w:rPr>
          <w:spacing w:val="-1"/>
          <w:sz w:val="24"/>
          <w:szCs w:val="24"/>
        </w:rPr>
        <w:t>e</w:t>
      </w:r>
      <w:r>
        <w:rPr>
          <w:sz w:val="24"/>
          <w:szCs w:val="24"/>
        </w:rPr>
        <w:t>s</w:t>
      </w:r>
      <w:r>
        <w:rPr>
          <w:spacing w:val="3"/>
          <w:sz w:val="24"/>
          <w:szCs w:val="24"/>
        </w:rPr>
        <w:t xml:space="preserve"> </w:t>
      </w:r>
      <w:r>
        <w:rPr>
          <w:sz w:val="24"/>
          <w:szCs w:val="24"/>
        </w:rPr>
        <w:t>for</w:t>
      </w:r>
      <w:r>
        <w:rPr>
          <w:spacing w:val="4"/>
          <w:sz w:val="24"/>
          <w:szCs w:val="24"/>
        </w:rPr>
        <w:t xml:space="preserve"> </w:t>
      </w:r>
      <w:r>
        <w:rPr>
          <w:spacing w:val="6"/>
          <w:sz w:val="24"/>
          <w:szCs w:val="24"/>
        </w:rPr>
        <w:t>[</w:t>
      </w:r>
      <w:r>
        <w:rPr>
          <w:i/>
          <w:sz w:val="24"/>
          <w:szCs w:val="24"/>
        </w:rPr>
        <w:t>Ins</w:t>
      </w:r>
      <w:r>
        <w:rPr>
          <w:i/>
          <w:spacing w:val="-1"/>
          <w:sz w:val="24"/>
          <w:szCs w:val="24"/>
        </w:rPr>
        <w:t>e</w:t>
      </w:r>
      <w:r>
        <w:rPr>
          <w:i/>
          <w:sz w:val="24"/>
          <w:szCs w:val="24"/>
        </w:rPr>
        <w:t>rt</w:t>
      </w:r>
      <w:r>
        <w:rPr>
          <w:i/>
          <w:spacing w:val="4"/>
          <w:sz w:val="24"/>
          <w:szCs w:val="24"/>
        </w:rPr>
        <w:t xml:space="preserve"> </w:t>
      </w:r>
      <w:r>
        <w:rPr>
          <w:i/>
          <w:sz w:val="24"/>
          <w:szCs w:val="24"/>
        </w:rPr>
        <w:t>ti</w:t>
      </w:r>
      <w:r>
        <w:rPr>
          <w:i/>
          <w:spacing w:val="1"/>
          <w:sz w:val="24"/>
          <w:szCs w:val="24"/>
        </w:rPr>
        <w:t>t</w:t>
      </w:r>
      <w:r>
        <w:rPr>
          <w:i/>
          <w:sz w:val="24"/>
          <w:szCs w:val="24"/>
        </w:rPr>
        <w:t>le</w:t>
      </w:r>
      <w:r>
        <w:rPr>
          <w:i/>
          <w:spacing w:val="2"/>
          <w:sz w:val="24"/>
          <w:szCs w:val="24"/>
        </w:rPr>
        <w:t xml:space="preserve"> </w:t>
      </w:r>
      <w:r>
        <w:rPr>
          <w:i/>
          <w:sz w:val="24"/>
          <w:szCs w:val="24"/>
        </w:rPr>
        <w:t>of assignm</w:t>
      </w:r>
      <w:r>
        <w:rPr>
          <w:i/>
          <w:spacing w:val="-1"/>
          <w:sz w:val="24"/>
          <w:szCs w:val="24"/>
        </w:rPr>
        <w:t>e</w:t>
      </w:r>
      <w:r>
        <w:rPr>
          <w:i/>
          <w:sz w:val="24"/>
          <w:szCs w:val="24"/>
        </w:rPr>
        <w:t>nt</w:t>
      </w:r>
      <w:r>
        <w:rPr>
          <w:sz w:val="24"/>
          <w:szCs w:val="24"/>
        </w:rPr>
        <w:t>]</w:t>
      </w:r>
      <w:r>
        <w:rPr>
          <w:spacing w:val="2"/>
          <w:sz w:val="24"/>
          <w:szCs w:val="24"/>
        </w:rPr>
        <w:t xml:space="preserve"> </w:t>
      </w:r>
      <w:r>
        <w:rPr>
          <w:sz w:val="24"/>
          <w:szCs w:val="24"/>
        </w:rPr>
        <w:t>in</w:t>
      </w:r>
      <w:r>
        <w:rPr>
          <w:spacing w:val="1"/>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 with</w:t>
      </w:r>
      <w:r>
        <w:rPr>
          <w:spacing w:val="6"/>
          <w:sz w:val="24"/>
          <w:szCs w:val="24"/>
        </w:rPr>
        <w:t xml:space="preserve"> </w:t>
      </w:r>
      <w:r>
        <w:rPr>
          <w:spacing w:val="-5"/>
          <w:sz w:val="24"/>
          <w:szCs w:val="24"/>
        </w:rPr>
        <w:t>y</w:t>
      </w:r>
      <w:r>
        <w:rPr>
          <w:sz w:val="24"/>
          <w:szCs w:val="24"/>
        </w:rPr>
        <w:t>our</w:t>
      </w:r>
      <w:r>
        <w:rPr>
          <w:spacing w:val="2"/>
          <w:sz w:val="24"/>
          <w:szCs w:val="24"/>
        </w:rPr>
        <w:t xml:space="preserve"> </w:t>
      </w:r>
      <w:r>
        <w:rPr>
          <w:sz w:val="24"/>
          <w:szCs w:val="24"/>
        </w:rPr>
        <w:t>R</w:t>
      </w:r>
      <w:r>
        <w:rPr>
          <w:spacing w:val="-1"/>
          <w:sz w:val="24"/>
          <w:szCs w:val="24"/>
        </w:rPr>
        <w:t>e</w:t>
      </w:r>
      <w:r>
        <w:rPr>
          <w:sz w:val="24"/>
          <w:szCs w:val="24"/>
        </w:rPr>
        <w:t>qu</w:t>
      </w:r>
      <w:r>
        <w:rPr>
          <w:spacing w:val="-1"/>
          <w:sz w:val="24"/>
          <w:szCs w:val="24"/>
        </w:rPr>
        <w:t>e</w:t>
      </w:r>
      <w:r>
        <w:rPr>
          <w:sz w:val="24"/>
          <w:szCs w:val="24"/>
        </w:rPr>
        <w:t>st</w:t>
      </w:r>
      <w:r>
        <w:rPr>
          <w:spacing w:val="4"/>
          <w:sz w:val="24"/>
          <w:szCs w:val="24"/>
        </w:rPr>
        <w:t xml:space="preserve"> </w:t>
      </w:r>
      <w:r>
        <w:rPr>
          <w:sz w:val="24"/>
          <w:szCs w:val="24"/>
        </w:rPr>
        <w:t>for</w:t>
      </w:r>
      <w:r>
        <w:rPr>
          <w:spacing w:val="4"/>
          <w:sz w:val="24"/>
          <w:szCs w:val="24"/>
        </w:rPr>
        <w:t xml:space="preserve"> </w:t>
      </w:r>
      <w:r>
        <w:rPr>
          <w:spacing w:val="1"/>
          <w:sz w:val="24"/>
          <w:szCs w:val="24"/>
        </w:rPr>
        <w:t>P</w:t>
      </w:r>
      <w:r>
        <w:rPr>
          <w:sz w:val="24"/>
          <w:szCs w:val="24"/>
        </w:rPr>
        <w:t>ropos</w:t>
      </w:r>
      <w:r>
        <w:rPr>
          <w:spacing w:val="-1"/>
          <w:sz w:val="24"/>
          <w:szCs w:val="24"/>
        </w:rPr>
        <w:t>a</w:t>
      </w:r>
      <w:r>
        <w:rPr>
          <w:sz w:val="24"/>
          <w:szCs w:val="24"/>
        </w:rPr>
        <w:t>l</w:t>
      </w:r>
      <w:r>
        <w:rPr>
          <w:spacing w:val="1"/>
          <w:sz w:val="24"/>
          <w:szCs w:val="24"/>
        </w:rPr>
        <w:t xml:space="preserve"> </w:t>
      </w:r>
      <w:r>
        <w:rPr>
          <w:sz w:val="24"/>
          <w:szCs w:val="24"/>
        </w:rPr>
        <w:t>d</w:t>
      </w:r>
      <w:r>
        <w:rPr>
          <w:spacing w:val="-1"/>
          <w:sz w:val="24"/>
          <w:szCs w:val="24"/>
        </w:rPr>
        <w:t>a</w:t>
      </w:r>
      <w:r>
        <w:rPr>
          <w:sz w:val="24"/>
          <w:szCs w:val="24"/>
        </w:rPr>
        <w:t xml:space="preserve">ted </w:t>
      </w:r>
      <w:r>
        <w:rPr>
          <w:spacing w:val="7"/>
          <w:sz w:val="24"/>
          <w:szCs w:val="24"/>
        </w:rPr>
        <w:t>[</w:t>
      </w:r>
      <w:r>
        <w:rPr>
          <w:i/>
          <w:sz w:val="24"/>
          <w:szCs w:val="24"/>
        </w:rPr>
        <w:t>Ins</w:t>
      </w:r>
      <w:r>
        <w:rPr>
          <w:i/>
          <w:spacing w:val="-1"/>
          <w:sz w:val="24"/>
          <w:szCs w:val="24"/>
        </w:rPr>
        <w:t>e</w:t>
      </w:r>
      <w:r>
        <w:rPr>
          <w:i/>
          <w:sz w:val="24"/>
          <w:szCs w:val="24"/>
        </w:rPr>
        <w:t>rt</w:t>
      </w:r>
      <w:r>
        <w:rPr>
          <w:i/>
          <w:spacing w:val="4"/>
          <w:sz w:val="24"/>
          <w:szCs w:val="24"/>
        </w:rPr>
        <w:t xml:space="preserve"> </w:t>
      </w:r>
      <w:r>
        <w:rPr>
          <w:i/>
          <w:spacing w:val="2"/>
          <w:sz w:val="24"/>
          <w:szCs w:val="24"/>
        </w:rPr>
        <w:t>D</w:t>
      </w:r>
      <w:r>
        <w:rPr>
          <w:i/>
          <w:sz w:val="24"/>
          <w:szCs w:val="24"/>
        </w:rPr>
        <w:t>ate</w:t>
      </w:r>
      <w:r>
        <w:rPr>
          <w:sz w:val="24"/>
          <w:szCs w:val="24"/>
        </w:rPr>
        <w:t>]</w:t>
      </w:r>
      <w:r>
        <w:rPr>
          <w:spacing w:val="2"/>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our</w:t>
      </w:r>
      <w:r>
        <w:rPr>
          <w:spacing w:val="2"/>
          <w:sz w:val="24"/>
          <w:szCs w:val="24"/>
        </w:rPr>
        <w:t xml:space="preserve"> </w:t>
      </w:r>
      <w:r>
        <w:rPr>
          <w:sz w:val="24"/>
          <w:szCs w:val="24"/>
        </w:rPr>
        <w:t>T</w:t>
      </w:r>
      <w:r>
        <w:rPr>
          <w:spacing w:val="-1"/>
          <w:sz w:val="24"/>
          <w:szCs w:val="24"/>
        </w:rPr>
        <w:t>ec</w:t>
      </w:r>
      <w:r>
        <w:rPr>
          <w:sz w:val="24"/>
          <w:szCs w:val="24"/>
        </w:rPr>
        <w:t>hn</w:t>
      </w:r>
      <w:r>
        <w:rPr>
          <w:spacing w:val="3"/>
          <w:sz w:val="24"/>
          <w:szCs w:val="24"/>
        </w:rPr>
        <w:t>i</w:t>
      </w:r>
      <w:r>
        <w:rPr>
          <w:spacing w:val="-1"/>
          <w:sz w:val="24"/>
          <w:szCs w:val="24"/>
        </w:rPr>
        <w:t>ca</w:t>
      </w:r>
      <w:r>
        <w:rPr>
          <w:sz w:val="24"/>
          <w:szCs w:val="24"/>
        </w:rPr>
        <w:t xml:space="preserve">l </w:t>
      </w:r>
      <w:r>
        <w:rPr>
          <w:spacing w:val="1"/>
          <w:sz w:val="24"/>
          <w:szCs w:val="24"/>
        </w:rPr>
        <w:t>P</w:t>
      </w:r>
      <w:r>
        <w:rPr>
          <w:sz w:val="24"/>
          <w:szCs w:val="24"/>
        </w:rPr>
        <w:t>ropos</w:t>
      </w:r>
      <w:r>
        <w:rPr>
          <w:spacing w:val="-1"/>
          <w:sz w:val="24"/>
          <w:szCs w:val="24"/>
        </w:rPr>
        <w:t>a</w:t>
      </w:r>
      <w:r>
        <w:rPr>
          <w:sz w:val="24"/>
          <w:szCs w:val="24"/>
        </w:rPr>
        <w:t>l.</w:t>
      </w:r>
      <w:r w:rsidR="00F97051">
        <w:rPr>
          <w:sz w:val="24"/>
          <w:szCs w:val="24"/>
        </w:rPr>
        <w:t xml:space="preserve"> </w:t>
      </w:r>
      <w:r>
        <w:rPr>
          <w:sz w:val="24"/>
          <w:szCs w:val="24"/>
        </w:rPr>
        <w:t xml:space="preserve"> Our</w:t>
      </w:r>
      <w:r>
        <w:rPr>
          <w:spacing w:val="20"/>
          <w:sz w:val="24"/>
          <w:szCs w:val="24"/>
        </w:rPr>
        <w:t xml:space="preserve"> </w:t>
      </w:r>
      <w:r>
        <w:rPr>
          <w:spacing w:val="-1"/>
          <w:sz w:val="24"/>
          <w:szCs w:val="24"/>
        </w:rPr>
        <w:t>a</w:t>
      </w:r>
      <w:r>
        <w:rPr>
          <w:sz w:val="24"/>
          <w:szCs w:val="24"/>
        </w:rPr>
        <w:t>t</w:t>
      </w:r>
      <w:r>
        <w:rPr>
          <w:spacing w:val="1"/>
          <w:sz w:val="24"/>
          <w:szCs w:val="24"/>
        </w:rPr>
        <w:t>t</w:t>
      </w:r>
      <w:r>
        <w:rPr>
          <w:spacing w:val="-1"/>
          <w:sz w:val="24"/>
          <w:szCs w:val="24"/>
        </w:rPr>
        <w:t>ac</w:t>
      </w:r>
      <w:r>
        <w:rPr>
          <w:spacing w:val="2"/>
          <w:sz w:val="24"/>
          <w:szCs w:val="24"/>
        </w:rPr>
        <w:t>h</w:t>
      </w:r>
      <w:r>
        <w:rPr>
          <w:spacing w:val="-1"/>
          <w:sz w:val="24"/>
          <w:szCs w:val="24"/>
        </w:rPr>
        <w:t>e</w:t>
      </w:r>
      <w:r>
        <w:rPr>
          <w:sz w:val="24"/>
          <w:szCs w:val="24"/>
        </w:rPr>
        <w:t>d</w:t>
      </w:r>
      <w:r>
        <w:rPr>
          <w:spacing w:val="23"/>
          <w:sz w:val="24"/>
          <w:szCs w:val="24"/>
        </w:rPr>
        <w:t xml:space="preserve"> </w:t>
      </w:r>
      <w:r>
        <w:rPr>
          <w:spacing w:val="-1"/>
          <w:sz w:val="24"/>
          <w:szCs w:val="24"/>
        </w:rPr>
        <w:t>F</w:t>
      </w:r>
      <w:r>
        <w:rPr>
          <w:sz w:val="24"/>
          <w:szCs w:val="24"/>
        </w:rPr>
        <w:t>inan</w:t>
      </w:r>
      <w:r>
        <w:rPr>
          <w:spacing w:val="-1"/>
          <w:sz w:val="24"/>
          <w:szCs w:val="24"/>
        </w:rPr>
        <w:t>c</w:t>
      </w:r>
      <w:r>
        <w:rPr>
          <w:sz w:val="24"/>
          <w:szCs w:val="24"/>
        </w:rPr>
        <w:t>ial</w:t>
      </w:r>
      <w:r>
        <w:rPr>
          <w:spacing w:val="21"/>
          <w:sz w:val="24"/>
          <w:szCs w:val="24"/>
        </w:rPr>
        <w:t xml:space="preserve"> </w:t>
      </w:r>
      <w:r>
        <w:rPr>
          <w:spacing w:val="1"/>
          <w:sz w:val="24"/>
          <w:szCs w:val="24"/>
        </w:rPr>
        <w:t>P</w:t>
      </w:r>
      <w:r>
        <w:rPr>
          <w:sz w:val="24"/>
          <w:szCs w:val="24"/>
        </w:rPr>
        <w:t>ropos</w:t>
      </w:r>
      <w:r>
        <w:rPr>
          <w:spacing w:val="-1"/>
          <w:sz w:val="24"/>
          <w:szCs w:val="24"/>
        </w:rPr>
        <w:t>a</w:t>
      </w:r>
      <w:r>
        <w:rPr>
          <w:sz w:val="24"/>
          <w:szCs w:val="24"/>
        </w:rPr>
        <w:t>l</w:t>
      </w:r>
      <w:r>
        <w:rPr>
          <w:spacing w:val="22"/>
          <w:sz w:val="24"/>
          <w:szCs w:val="24"/>
        </w:rPr>
        <w:t xml:space="preserve"> </w:t>
      </w:r>
      <w:r>
        <w:rPr>
          <w:sz w:val="24"/>
          <w:szCs w:val="24"/>
        </w:rPr>
        <w:t>is</w:t>
      </w:r>
      <w:r>
        <w:rPr>
          <w:spacing w:val="22"/>
          <w:sz w:val="24"/>
          <w:szCs w:val="24"/>
        </w:rPr>
        <w:t xml:space="preserve"> </w:t>
      </w:r>
      <w:r>
        <w:rPr>
          <w:spacing w:val="1"/>
          <w:sz w:val="24"/>
          <w:szCs w:val="24"/>
        </w:rPr>
        <w:t>f</w:t>
      </w:r>
      <w:r>
        <w:rPr>
          <w:sz w:val="24"/>
          <w:szCs w:val="24"/>
        </w:rPr>
        <w:t>or</w:t>
      </w:r>
      <w:r>
        <w:rPr>
          <w:spacing w:val="20"/>
          <w:sz w:val="24"/>
          <w:szCs w:val="24"/>
        </w:rPr>
        <w:t xml:space="preserve"> </w:t>
      </w:r>
      <w:r>
        <w:rPr>
          <w:sz w:val="24"/>
          <w:szCs w:val="24"/>
        </w:rPr>
        <w:t>the</w:t>
      </w:r>
      <w:r>
        <w:rPr>
          <w:spacing w:val="21"/>
          <w:sz w:val="24"/>
          <w:szCs w:val="24"/>
        </w:rPr>
        <w:t xml:space="preserve"> </w:t>
      </w:r>
      <w:r>
        <w:rPr>
          <w:sz w:val="24"/>
          <w:szCs w:val="24"/>
        </w:rPr>
        <w:t>sum</w:t>
      </w:r>
      <w:r>
        <w:rPr>
          <w:spacing w:val="22"/>
          <w:sz w:val="24"/>
          <w:szCs w:val="24"/>
        </w:rPr>
        <w:t xml:space="preserve"> </w:t>
      </w:r>
      <w:r>
        <w:rPr>
          <w:sz w:val="24"/>
          <w:szCs w:val="24"/>
        </w:rPr>
        <w:t>of</w:t>
      </w:r>
      <w:r>
        <w:rPr>
          <w:spacing w:val="20"/>
          <w:sz w:val="24"/>
          <w:szCs w:val="24"/>
        </w:rPr>
        <w:t xml:space="preserve"> </w:t>
      </w:r>
      <w:r>
        <w:rPr>
          <w:spacing w:val="7"/>
          <w:sz w:val="24"/>
          <w:szCs w:val="24"/>
        </w:rPr>
        <w:t>[</w:t>
      </w:r>
      <w:r>
        <w:rPr>
          <w:i/>
          <w:sz w:val="24"/>
          <w:szCs w:val="24"/>
        </w:rPr>
        <w:t>Ins</w:t>
      </w:r>
      <w:r>
        <w:rPr>
          <w:i/>
          <w:spacing w:val="-1"/>
          <w:sz w:val="24"/>
          <w:szCs w:val="24"/>
        </w:rPr>
        <w:t>e</w:t>
      </w:r>
      <w:r>
        <w:rPr>
          <w:i/>
          <w:sz w:val="24"/>
          <w:szCs w:val="24"/>
        </w:rPr>
        <w:t>rt</w:t>
      </w:r>
      <w:r>
        <w:rPr>
          <w:i/>
          <w:spacing w:val="22"/>
          <w:sz w:val="24"/>
          <w:szCs w:val="24"/>
        </w:rPr>
        <w:t xml:space="preserve"> </w:t>
      </w:r>
      <w:r>
        <w:rPr>
          <w:i/>
          <w:sz w:val="24"/>
          <w:szCs w:val="24"/>
        </w:rPr>
        <w:t>amount</w:t>
      </w:r>
      <w:r>
        <w:rPr>
          <w:i/>
          <w:spacing w:val="-3"/>
          <w:sz w:val="24"/>
          <w:szCs w:val="24"/>
        </w:rPr>
        <w:t>(</w:t>
      </w:r>
      <w:r>
        <w:rPr>
          <w:i/>
          <w:spacing w:val="2"/>
          <w:sz w:val="24"/>
          <w:szCs w:val="24"/>
        </w:rPr>
        <w:t>s</w:t>
      </w:r>
      <w:r>
        <w:rPr>
          <w:i/>
          <w:sz w:val="24"/>
          <w:szCs w:val="24"/>
        </w:rPr>
        <w:t>)</w:t>
      </w:r>
      <w:r>
        <w:rPr>
          <w:i/>
          <w:spacing w:val="20"/>
          <w:sz w:val="24"/>
          <w:szCs w:val="24"/>
        </w:rPr>
        <w:t xml:space="preserve"> </w:t>
      </w:r>
      <w:r>
        <w:rPr>
          <w:i/>
          <w:sz w:val="24"/>
          <w:szCs w:val="24"/>
        </w:rPr>
        <w:t>in</w:t>
      </w:r>
      <w:r>
        <w:rPr>
          <w:i/>
          <w:spacing w:val="23"/>
          <w:sz w:val="24"/>
          <w:szCs w:val="24"/>
        </w:rPr>
        <w:t xml:space="preserve"> </w:t>
      </w:r>
      <w:r>
        <w:rPr>
          <w:i/>
          <w:sz w:val="24"/>
          <w:szCs w:val="24"/>
        </w:rPr>
        <w:t>words</w:t>
      </w:r>
      <w:r>
        <w:rPr>
          <w:i/>
          <w:spacing w:val="22"/>
          <w:sz w:val="24"/>
          <w:szCs w:val="24"/>
        </w:rPr>
        <w:t xml:space="preserve"> </w:t>
      </w:r>
      <w:r>
        <w:rPr>
          <w:i/>
          <w:sz w:val="24"/>
          <w:szCs w:val="24"/>
        </w:rPr>
        <w:t>and f</w:t>
      </w:r>
      <w:r>
        <w:rPr>
          <w:i/>
          <w:spacing w:val="1"/>
          <w:sz w:val="24"/>
          <w:szCs w:val="24"/>
        </w:rPr>
        <w:t>i</w:t>
      </w:r>
      <w:r>
        <w:rPr>
          <w:i/>
          <w:sz w:val="24"/>
          <w:szCs w:val="24"/>
        </w:rPr>
        <w:t>gures</w:t>
      </w:r>
      <w:r>
        <w:rPr>
          <w:spacing w:val="-1"/>
          <w:position w:val="11"/>
          <w:sz w:val="16"/>
          <w:szCs w:val="16"/>
        </w:rPr>
        <w:t>1</w:t>
      </w:r>
      <w:r>
        <w:rPr>
          <w:spacing w:val="2"/>
          <w:sz w:val="24"/>
          <w:szCs w:val="24"/>
        </w:rPr>
        <w:t>].</w:t>
      </w:r>
    </w:p>
    <w:p w:rsidR="00D35201" w:rsidRDefault="00D35201">
      <w:pPr>
        <w:spacing w:before="10" w:line="180" w:lineRule="exact"/>
        <w:rPr>
          <w:sz w:val="19"/>
          <w:szCs w:val="19"/>
        </w:rPr>
      </w:pPr>
    </w:p>
    <w:p w:rsidR="00D35201" w:rsidRDefault="00E6664F">
      <w:pPr>
        <w:ind w:left="140" w:right="104" w:firstLine="720"/>
        <w:jc w:val="both"/>
        <w:rPr>
          <w:sz w:val="24"/>
          <w:szCs w:val="24"/>
        </w:rPr>
      </w:pPr>
      <w:r>
        <w:rPr>
          <w:sz w:val="24"/>
          <w:szCs w:val="24"/>
        </w:rPr>
        <w:t>Our</w:t>
      </w:r>
      <w:r>
        <w:rPr>
          <w:spacing w:val="3"/>
          <w:sz w:val="24"/>
          <w:szCs w:val="24"/>
        </w:rPr>
        <w:t xml:space="preserve"> </w:t>
      </w:r>
      <w:r>
        <w:rPr>
          <w:spacing w:val="-1"/>
          <w:sz w:val="24"/>
          <w:szCs w:val="24"/>
        </w:rPr>
        <w:t>F</w:t>
      </w:r>
      <w:r>
        <w:rPr>
          <w:sz w:val="24"/>
          <w:szCs w:val="24"/>
        </w:rPr>
        <w:t>inan</w:t>
      </w:r>
      <w:r>
        <w:rPr>
          <w:spacing w:val="-1"/>
          <w:sz w:val="24"/>
          <w:szCs w:val="24"/>
        </w:rPr>
        <w:t>c</w:t>
      </w:r>
      <w:r>
        <w:rPr>
          <w:sz w:val="24"/>
          <w:szCs w:val="24"/>
        </w:rPr>
        <w:t>ial</w:t>
      </w:r>
      <w:r>
        <w:rPr>
          <w:spacing w:val="4"/>
          <w:sz w:val="24"/>
          <w:szCs w:val="24"/>
        </w:rPr>
        <w:t xml:space="preserve"> </w:t>
      </w:r>
      <w:r>
        <w:rPr>
          <w:spacing w:val="1"/>
          <w:sz w:val="24"/>
          <w:szCs w:val="24"/>
        </w:rPr>
        <w:t>P</w:t>
      </w:r>
      <w:r>
        <w:rPr>
          <w:sz w:val="24"/>
          <w:szCs w:val="24"/>
        </w:rPr>
        <w:t>ropos</w:t>
      </w:r>
      <w:r>
        <w:rPr>
          <w:spacing w:val="-1"/>
          <w:sz w:val="24"/>
          <w:szCs w:val="24"/>
        </w:rPr>
        <w:t>a</w:t>
      </w:r>
      <w:r>
        <w:rPr>
          <w:sz w:val="24"/>
          <w:szCs w:val="24"/>
        </w:rPr>
        <w:t>l</w:t>
      </w:r>
      <w:r>
        <w:rPr>
          <w:spacing w:val="5"/>
          <w:sz w:val="24"/>
          <w:szCs w:val="24"/>
        </w:rPr>
        <w:t xml:space="preserve"> </w:t>
      </w:r>
      <w:r>
        <w:rPr>
          <w:sz w:val="24"/>
          <w:szCs w:val="24"/>
        </w:rPr>
        <w:t>shall</w:t>
      </w:r>
      <w:r>
        <w:rPr>
          <w:spacing w:val="2"/>
          <w:sz w:val="24"/>
          <w:szCs w:val="24"/>
        </w:rPr>
        <w:t xml:space="preserve"> </w:t>
      </w:r>
      <w:r>
        <w:rPr>
          <w:sz w:val="24"/>
          <w:szCs w:val="24"/>
        </w:rPr>
        <w:t>be</w:t>
      </w:r>
      <w:r>
        <w:rPr>
          <w:spacing w:val="1"/>
          <w:sz w:val="24"/>
          <w:szCs w:val="24"/>
        </w:rPr>
        <w:t xml:space="preserve"> </w:t>
      </w:r>
      <w:r>
        <w:rPr>
          <w:sz w:val="24"/>
          <w:szCs w:val="24"/>
        </w:rPr>
        <w:t>bind</w:t>
      </w:r>
      <w:r>
        <w:rPr>
          <w:spacing w:val="1"/>
          <w:sz w:val="24"/>
          <w:szCs w:val="24"/>
        </w:rPr>
        <w:t>i</w:t>
      </w:r>
      <w:r>
        <w:rPr>
          <w:spacing w:val="2"/>
          <w:sz w:val="24"/>
          <w:szCs w:val="24"/>
        </w:rPr>
        <w:t>n</w:t>
      </w:r>
      <w:r>
        <w:rPr>
          <w:sz w:val="24"/>
          <w:szCs w:val="24"/>
        </w:rPr>
        <w:t>g upon</w:t>
      </w:r>
      <w:r>
        <w:rPr>
          <w:spacing w:val="4"/>
          <w:sz w:val="24"/>
          <w:szCs w:val="24"/>
        </w:rPr>
        <w:t xml:space="preserve"> </w:t>
      </w:r>
      <w:r>
        <w:rPr>
          <w:spacing w:val="2"/>
          <w:sz w:val="24"/>
          <w:szCs w:val="24"/>
        </w:rPr>
        <w:t>u</w:t>
      </w:r>
      <w:r>
        <w:rPr>
          <w:sz w:val="24"/>
          <w:szCs w:val="24"/>
        </w:rPr>
        <w:t>s</w:t>
      </w:r>
      <w:r>
        <w:rPr>
          <w:spacing w:val="2"/>
          <w:sz w:val="24"/>
          <w:szCs w:val="24"/>
        </w:rPr>
        <w:t xml:space="preserve"> </w:t>
      </w:r>
      <w:r>
        <w:rPr>
          <w:sz w:val="24"/>
          <w:szCs w:val="24"/>
        </w:rPr>
        <w:t>subj</w:t>
      </w:r>
      <w:r>
        <w:rPr>
          <w:spacing w:val="-1"/>
          <w:sz w:val="24"/>
          <w:szCs w:val="24"/>
        </w:rPr>
        <w:t>ec</w:t>
      </w:r>
      <w:r>
        <w:rPr>
          <w:sz w:val="24"/>
          <w:szCs w:val="24"/>
        </w:rPr>
        <w:t>t</w:t>
      </w:r>
      <w:r>
        <w:rPr>
          <w:spacing w:val="2"/>
          <w:sz w:val="24"/>
          <w:szCs w:val="24"/>
        </w:rPr>
        <w:t xml:space="preserve"> </w:t>
      </w:r>
      <w:r>
        <w:rPr>
          <w:sz w:val="24"/>
          <w:szCs w:val="24"/>
        </w:rPr>
        <w:t>to</w:t>
      </w:r>
      <w:r>
        <w:rPr>
          <w:spacing w:val="2"/>
          <w:sz w:val="24"/>
          <w:szCs w:val="24"/>
        </w:rPr>
        <w:t xml:space="preserve"> </w:t>
      </w:r>
      <w:r>
        <w:rPr>
          <w:sz w:val="24"/>
          <w:szCs w:val="24"/>
        </w:rPr>
        <w:t>t</w:t>
      </w:r>
      <w:r>
        <w:rPr>
          <w:spacing w:val="3"/>
          <w:sz w:val="24"/>
          <w:szCs w:val="24"/>
        </w:rPr>
        <w:t>h</w:t>
      </w:r>
      <w:r>
        <w:rPr>
          <w:sz w:val="24"/>
          <w:szCs w:val="24"/>
        </w:rPr>
        <w:t>e</w:t>
      </w:r>
      <w:r>
        <w:rPr>
          <w:spacing w:val="1"/>
          <w:sz w:val="24"/>
          <w:szCs w:val="24"/>
        </w:rPr>
        <w:t xml:space="preserve"> </w:t>
      </w:r>
      <w:r>
        <w:rPr>
          <w:sz w:val="24"/>
          <w:szCs w:val="24"/>
        </w:rPr>
        <w:t>mod</w:t>
      </w:r>
      <w:r>
        <w:rPr>
          <w:spacing w:val="1"/>
          <w:sz w:val="24"/>
          <w:szCs w:val="24"/>
        </w:rPr>
        <w:t>i</w:t>
      </w:r>
      <w:r>
        <w:rPr>
          <w:sz w:val="24"/>
          <w:szCs w:val="24"/>
        </w:rPr>
        <w:t>fi</w:t>
      </w:r>
      <w:r>
        <w:rPr>
          <w:spacing w:val="1"/>
          <w:sz w:val="24"/>
          <w:szCs w:val="24"/>
        </w:rPr>
        <w:t>c</w:t>
      </w:r>
      <w:r>
        <w:rPr>
          <w:spacing w:val="-1"/>
          <w:sz w:val="24"/>
          <w:szCs w:val="24"/>
        </w:rPr>
        <w:t>a</w:t>
      </w:r>
      <w:r>
        <w:rPr>
          <w:sz w:val="24"/>
          <w:szCs w:val="24"/>
        </w:rPr>
        <w:t>t</w:t>
      </w:r>
      <w:r>
        <w:rPr>
          <w:spacing w:val="1"/>
          <w:sz w:val="24"/>
          <w:szCs w:val="24"/>
        </w:rPr>
        <w:t>i</w:t>
      </w:r>
      <w:r>
        <w:rPr>
          <w:sz w:val="24"/>
          <w:szCs w:val="24"/>
        </w:rPr>
        <w:t>ons</w:t>
      </w:r>
      <w:r>
        <w:rPr>
          <w:spacing w:val="2"/>
          <w:sz w:val="24"/>
          <w:szCs w:val="24"/>
        </w:rPr>
        <w:t xml:space="preserve"> </w:t>
      </w:r>
      <w:r>
        <w:rPr>
          <w:sz w:val="24"/>
          <w:szCs w:val="24"/>
        </w:rPr>
        <w:t>r</w:t>
      </w:r>
      <w:r>
        <w:rPr>
          <w:spacing w:val="-2"/>
          <w:sz w:val="24"/>
          <w:szCs w:val="24"/>
        </w:rPr>
        <w:t>e</w:t>
      </w:r>
      <w:r>
        <w:rPr>
          <w:sz w:val="24"/>
          <w:szCs w:val="24"/>
        </w:rPr>
        <w:t>sul</w:t>
      </w:r>
      <w:r>
        <w:rPr>
          <w:spacing w:val="1"/>
          <w:sz w:val="24"/>
          <w:szCs w:val="24"/>
        </w:rPr>
        <w:t>t</w:t>
      </w:r>
      <w:r>
        <w:rPr>
          <w:sz w:val="24"/>
          <w:szCs w:val="24"/>
        </w:rPr>
        <w:t>ing f</w:t>
      </w:r>
      <w:r>
        <w:rPr>
          <w:spacing w:val="-1"/>
          <w:sz w:val="24"/>
          <w:szCs w:val="24"/>
        </w:rPr>
        <w:t>r</w:t>
      </w:r>
      <w:r>
        <w:rPr>
          <w:sz w:val="24"/>
          <w:szCs w:val="24"/>
        </w:rPr>
        <w:t>om</w:t>
      </w:r>
      <w:r>
        <w:rPr>
          <w:spacing w:val="5"/>
          <w:sz w:val="24"/>
          <w:szCs w:val="24"/>
        </w:rPr>
        <w:t xml:space="preserve"> </w:t>
      </w:r>
      <w:r>
        <w:rPr>
          <w:sz w:val="24"/>
          <w:szCs w:val="24"/>
        </w:rPr>
        <w:t>Contr</w:t>
      </w:r>
      <w:r>
        <w:rPr>
          <w:spacing w:val="-1"/>
          <w:sz w:val="24"/>
          <w:szCs w:val="24"/>
        </w:rPr>
        <w:t>ac</w:t>
      </w:r>
      <w:r>
        <w:rPr>
          <w:sz w:val="24"/>
          <w:szCs w:val="24"/>
        </w:rPr>
        <w:t>t</w:t>
      </w:r>
      <w:r>
        <w:rPr>
          <w:spacing w:val="5"/>
          <w:sz w:val="24"/>
          <w:szCs w:val="24"/>
        </w:rPr>
        <w:t xml:space="preserve"> </w:t>
      </w:r>
      <w:r>
        <w:rPr>
          <w:sz w:val="24"/>
          <w:szCs w:val="24"/>
        </w:rPr>
        <w:t>n</w:t>
      </w:r>
      <w:r>
        <w:rPr>
          <w:spacing w:val="1"/>
          <w:sz w:val="24"/>
          <w:szCs w:val="24"/>
        </w:rPr>
        <w:t>e</w:t>
      </w:r>
      <w:r>
        <w:rPr>
          <w:spacing w:val="-2"/>
          <w:sz w:val="24"/>
          <w:szCs w:val="24"/>
        </w:rPr>
        <w:t>g</w:t>
      </w:r>
      <w:r>
        <w:rPr>
          <w:sz w:val="24"/>
          <w:szCs w:val="24"/>
        </w:rPr>
        <w:t>ot</w:t>
      </w:r>
      <w:r>
        <w:rPr>
          <w:spacing w:val="1"/>
          <w:sz w:val="24"/>
          <w:szCs w:val="24"/>
        </w:rPr>
        <w:t>i</w:t>
      </w:r>
      <w:r>
        <w:rPr>
          <w:spacing w:val="-1"/>
          <w:sz w:val="24"/>
          <w:szCs w:val="24"/>
        </w:rPr>
        <w:t>a</w:t>
      </w:r>
      <w:r>
        <w:rPr>
          <w:sz w:val="24"/>
          <w:szCs w:val="24"/>
        </w:rPr>
        <w:t>t</w:t>
      </w:r>
      <w:r>
        <w:rPr>
          <w:spacing w:val="1"/>
          <w:sz w:val="24"/>
          <w:szCs w:val="24"/>
        </w:rPr>
        <w:t>i</w:t>
      </w:r>
      <w:r>
        <w:rPr>
          <w:sz w:val="24"/>
          <w:szCs w:val="24"/>
        </w:rPr>
        <w:t>ons,</w:t>
      </w:r>
      <w:r>
        <w:rPr>
          <w:spacing w:val="5"/>
          <w:sz w:val="24"/>
          <w:szCs w:val="24"/>
        </w:rPr>
        <w:t xml:space="preserve"> </w:t>
      </w:r>
      <w:r>
        <w:rPr>
          <w:sz w:val="24"/>
          <w:szCs w:val="24"/>
        </w:rPr>
        <w:t>up</w:t>
      </w:r>
      <w:r>
        <w:rPr>
          <w:spacing w:val="5"/>
          <w:sz w:val="24"/>
          <w:szCs w:val="24"/>
        </w:rPr>
        <w:t xml:space="preserve"> </w:t>
      </w:r>
      <w:r>
        <w:rPr>
          <w:sz w:val="24"/>
          <w:szCs w:val="24"/>
        </w:rPr>
        <w:t>to</w:t>
      </w:r>
      <w:r>
        <w:rPr>
          <w:spacing w:val="5"/>
          <w:sz w:val="24"/>
          <w:szCs w:val="24"/>
        </w:rPr>
        <w:t xml:space="preserve"> </w:t>
      </w:r>
      <w:r>
        <w:rPr>
          <w:spacing w:val="-1"/>
          <w:sz w:val="24"/>
          <w:szCs w:val="24"/>
        </w:rPr>
        <w:t>e</w:t>
      </w:r>
      <w:r>
        <w:rPr>
          <w:spacing w:val="2"/>
          <w:sz w:val="24"/>
          <w:szCs w:val="24"/>
        </w:rPr>
        <w:t>x</w:t>
      </w:r>
      <w:r>
        <w:rPr>
          <w:spacing w:val="-2"/>
          <w:sz w:val="24"/>
          <w:szCs w:val="24"/>
        </w:rPr>
        <w:t>p</w:t>
      </w:r>
      <w:r>
        <w:rPr>
          <w:sz w:val="24"/>
          <w:szCs w:val="24"/>
        </w:rPr>
        <w:t>ir</w:t>
      </w:r>
      <w:r>
        <w:rPr>
          <w:spacing w:val="-1"/>
          <w:sz w:val="24"/>
          <w:szCs w:val="24"/>
        </w:rPr>
        <w:t>a</w:t>
      </w:r>
      <w:r>
        <w:rPr>
          <w:sz w:val="24"/>
          <w:szCs w:val="24"/>
        </w:rPr>
        <w:t>t</w:t>
      </w:r>
      <w:r>
        <w:rPr>
          <w:spacing w:val="1"/>
          <w:sz w:val="24"/>
          <w:szCs w:val="24"/>
        </w:rPr>
        <w:t>i</w:t>
      </w:r>
      <w:r>
        <w:rPr>
          <w:sz w:val="24"/>
          <w:szCs w:val="24"/>
        </w:rPr>
        <w:t>on</w:t>
      </w:r>
      <w:r>
        <w:rPr>
          <w:spacing w:val="5"/>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v</w:t>
      </w:r>
      <w:r>
        <w:rPr>
          <w:spacing w:val="-1"/>
          <w:sz w:val="24"/>
          <w:szCs w:val="24"/>
        </w:rPr>
        <w:t>a</w:t>
      </w:r>
      <w:r>
        <w:rPr>
          <w:sz w:val="24"/>
          <w:szCs w:val="24"/>
        </w:rPr>
        <w:t>l</w:t>
      </w:r>
      <w:r>
        <w:rPr>
          <w:spacing w:val="1"/>
          <w:sz w:val="24"/>
          <w:szCs w:val="24"/>
        </w:rPr>
        <w:t>i</w:t>
      </w:r>
      <w:r>
        <w:rPr>
          <w:sz w:val="24"/>
          <w:szCs w:val="24"/>
        </w:rPr>
        <w:t>di</w:t>
      </w:r>
      <w:r>
        <w:rPr>
          <w:spacing w:val="3"/>
          <w:sz w:val="24"/>
          <w:szCs w:val="24"/>
        </w:rPr>
        <w:t>t</w:t>
      </w:r>
      <w:r>
        <w:rPr>
          <w:sz w:val="24"/>
          <w:szCs w:val="24"/>
        </w:rPr>
        <w:t>y p</w:t>
      </w:r>
      <w:r>
        <w:rPr>
          <w:spacing w:val="-1"/>
          <w:sz w:val="24"/>
          <w:szCs w:val="24"/>
        </w:rPr>
        <w:t>e</w:t>
      </w:r>
      <w:r>
        <w:rPr>
          <w:sz w:val="24"/>
          <w:szCs w:val="24"/>
        </w:rPr>
        <w:t>riod</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3"/>
          <w:sz w:val="24"/>
          <w:szCs w:val="24"/>
        </w:rPr>
        <w:t>P</w:t>
      </w:r>
      <w:r>
        <w:rPr>
          <w:sz w:val="24"/>
          <w:szCs w:val="24"/>
        </w:rPr>
        <w:t>ropos</w:t>
      </w:r>
      <w:r>
        <w:rPr>
          <w:spacing w:val="-1"/>
          <w:sz w:val="24"/>
          <w:szCs w:val="24"/>
        </w:rPr>
        <w:t>a</w:t>
      </w:r>
      <w:r>
        <w:rPr>
          <w:sz w:val="24"/>
          <w:szCs w:val="24"/>
        </w:rPr>
        <w:t>l,</w:t>
      </w:r>
      <w:r>
        <w:rPr>
          <w:spacing w:val="5"/>
          <w:sz w:val="24"/>
          <w:szCs w:val="24"/>
        </w:rPr>
        <w:t xml:space="preserve"> </w:t>
      </w:r>
      <w:r>
        <w:rPr>
          <w:sz w:val="24"/>
          <w:szCs w:val="24"/>
        </w:rPr>
        <w:t>i.e.</w:t>
      </w:r>
      <w:r>
        <w:rPr>
          <w:spacing w:val="4"/>
          <w:sz w:val="24"/>
          <w:szCs w:val="24"/>
        </w:rPr>
        <w:t xml:space="preserve"> </w:t>
      </w:r>
      <w:r>
        <w:rPr>
          <w:sz w:val="24"/>
          <w:szCs w:val="24"/>
        </w:rPr>
        <w:t>b</w:t>
      </w:r>
      <w:r>
        <w:rPr>
          <w:spacing w:val="-1"/>
          <w:sz w:val="24"/>
          <w:szCs w:val="24"/>
        </w:rPr>
        <w:t>e</w:t>
      </w:r>
      <w:r>
        <w:rPr>
          <w:sz w:val="24"/>
          <w:szCs w:val="24"/>
        </w:rPr>
        <w:t>fo</w:t>
      </w:r>
      <w:r>
        <w:rPr>
          <w:spacing w:val="1"/>
          <w:sz w:val="24"/>
          <w:szCs w:val="24"/>
        </w:rPr>
        <w:t>r</w:t>
      </w:r>
      <w:r>
        <w:rPr>
          <w:sz w:val="24"/>
          <w:szCs w:val="24"/>
        </w:rPr>
        <w:t>e</w:t>
      </w:r>
      <w:r>
        <w:rPr>
          <w:spacing w:val="4"/>
          <w:sz w:val="24"/>
          <w:szCs w:val="24"/>
        </w:rPr>
        <w:t xml:space="preserve"> </w:t>
      </w:r>
      <w:r>
        <w:rPr>
          <w:sz w:val="24"/>
          <w:szCs w:val="24"/>
        </w:rPr>
        <w:t>the d</w:t>
      </w:r>
      <w:r>
        <w:rPr>
          <w:spacing w:val="-1"/>
          <w:sz w:val="24"/>
          <w:szCs w:val="24"/>
        </w:rPr>
        <w:t>a</w:t>
      </w:r>
      <w:r>
        <w:rPr>
          <w:sz w:val="24"/>
          <w:szCs w:val="24"/>
        </w:rPr>
        <w:t>te indic</w:t>
      </w:r>
      <w:r>
        <w:rPr>
          <w:spacing w:val="-1"/>
          <w:sz w:val="24"/>
          <w:szCs w:val="24"/>
        </w:rPr>
        <w:t>a</w:t>
      </w:r>
      <w:r>
        <w:rPr>
          <w:sz w:val="24"/>
          <w:szCs w:val="24"/>
        </w:rPr>
        <w:t xml:space="preserve">ted in </w:t>
      </w:r>
      <w:r>
        <w:rPr>
          <w:spacing w:val="1"/>
          <w:sz w:val="24"/>
          <w:szCs w:val="24"/>
        </w:rPr>
        <w:t>P</w:t>
      </w:r>
      <w:r>
        <w:rPr>
          <w:spacing w:val="-1"/>
          <w:sz w:val="24"/>
          <w:szCs w:val="24"/>
        </w:rPr>
        <w:t>a</w:t>
      </w:r>
      <w:r>
        <w:rPr>
          <w:spacing w:val="1"/>
          <w:sz w:val="24"/>
          <w:szCs w:val="24"/>
        </w:rPr>
        <w:t>ra</w:t>
      </w:r>
      <w:r>
        <w:rPr>
          <w:spacing w:val="-2"/>
          <w:sz w:val="24"/>
          <w:szCs w:val="24"/>
        </w:rPr>
        <w:t>g</w:t>
      </w:r>
      <w:r>
        <w:rPr>
          <w:sz w:val="24"/>
          <w:szCs w:val="24"/>
        </w:rPr>
        <w:t>raph Re</w:t>
      </w:r>
      <w:r>
        <w:rPr>
          <w:spacing w:val="-1"/>
          <w:sz w:val="24"/>
          <w:szCs w:val="24"/>
        </w:rPr>
        <w:t>fe</w:t>
      </w:r>
      <w:r>
        <w:rPr>
          <w:sz w:val="24"/>
          <w:szCs w:val="24"/>
        </w:rPr>
        <w:t>r</w:t>
      </w:r>
      <w:r>
        <w:rPr>
          <w:spacing w:val="-2"/>
          <w:sz w:val="24"/>
          <w:szCs w:val="24"/>
        </w:rPr>
        <w:t>e</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 xml:space="preserve">1.12 </w:t>
      </w:r>
      <w:r>
        <w:rPr>
          <w:spacing w:val="2"/>
          <w:sz w:val="24"/>
          <w:szCs w:val="24"/>
        </w:rPr>
        <w:t>o</w:t>
      </w:r>
      <w:r>
        <w:rPr>
          <w:sz w:val="24"/>
          <w:szCs w:val="24"/>
        </w:rPr>
        <w:t>f</w:t>
      </w:r>
      <w:r>
        <w:rPr>
          <w:spacing w:val="1"/>
          <w:sz w:val="24"/>
          <w:szCs w:val="24"/>
        </w:rPr>
        <w:t xml:space="preserve"> </w:t>
      </w:r>
      <w:r>
        <w:rPr>
          <w:sz w:val="24"/>
          <w:szCs w:val="24"/>
        </w:rPr>
        <w:t>the</w:t>
      </w:r>
      <w:r>
        <w:rPr>
          <w:spacing w:val="2"/>
          <w:sz w:val="24"/>
          <w:szCs w:val="24"/>
        </w:rPr>
        <w:t xml:space="preserve"> </w:t>
      </w:r>
      <w:r>
        <w:rPr>
          <w:sz w:val="24"/>
          <w:szCs w:val="24"/>
        </w:rPr>
        <w:t>D</w:t>
      </w:r>
      <w:r>
        <w:rPr>
          <w:spacing w:val="-1"/>
          <w:sz w:val="24"/>
          <w:szCs w:val="24"/>
        </w:rPr>
        <w:t>a</w:t>
      </w:r>
      <w:r>
        <w:rPr>
          <w:sz w:val="24"/>
          <w:szCs w:val="24"/>
        </w:rPr>
        <w:t>ta She</w:t>
      </w:r>
      <w:r>
        <w:rPr>
          <w:spacing w:val="-1"/>
          <w:sz w:val="24"/>
          <w:szCs w:val="24"/>
        </w:rPr>
        <w:t>e</w:t>
      </w:r>
      <w:r>
        <w:rPr>
          <w:sz w:val="24"/>
          <w:szCs w:val="24"/>
        </w:rPr>
        <w:t>t.</w:t>
      </w:r>
    </w:p>
    <w:p w:rsidR="00D35201" w:rsidRDefault="00D35201">
      <w:pPr>
        <w:spacing w:before="7" w:line="180" w:lineRule="exact"/>
        <w:rPr>
          <w:sz w:val="19"/>
          <w:szCs w:val="19"/>
        </w:rPr>
      </w:pPr>
    </w:p>
    <w:p w:rsidR="00D35201" w:rsidRDefault="00E6664F">
      <w:pPr>
        <w:spacing w:line="260" w:lineRule="exact"/>
        <w:ind w:left="140" w:right="89" w:firstLine="720"/>
        <w:jc w:val="both"/>
        <w:rPr>
          <w:sz w:val="24"/>
          <w:szCs w:val="24"/>
        </w:rPr>
      </w:pPr>
      <w:r>
        <w:rPr>
          <w:sz w:val="24"/>
          <w:szCs w:val="24"/>
        </w:rPr>
        <w:t>Com</w:t>
      </w:r>
      <w:r>
        <w:rPr>
          <w:spacing w:val="1"/>
          <w:sz w:val="24"/>
          <w:szCs w:val="24"/>
        </w:rPr>
        <w:t>m</w:t>
      </w:r>
      <w:r>
        <w:rPr>
          <w:sz w:val="24"/>
          <w:szCs w:val="24"/>
        </w:rPr>
        <w:t>is</w:t>
      </w:r>
      <w:r>
        <w:rPr>
          <w:spacing w:val="1"/>
          <w:sz w:val="24"/>
          <w:szCs w:val="24"/>
        </w:rPr>
        <w:t>s</w:t>
      </w:r>
      <w:r>
        <w:rPr>
          <w:sz w:val="24"/>
          <w:szCs w:val="24"/>
        </w:rPr>
        <w:t>ions</w:t>
      </w:r>
      <w:r>
        <w:rPr>
          <w:spacing w:val="27"/>
          <w:sz w:val="24"/>
          <w:szCs w:val="24"/>
        </w:rPr>
        <w:t xml:space="preserve"> </w:t>
      </w:r>
      <w:r>
        <w:rPr>
          <w:spacing w:val="-1"/>
          <w:sz w:val="24"/>
          <w:szCs w:val="24"/>
        </w:rPr>
        <w:t>a</w:t>
      </w:r>
      <w:r>
        <w:rPr>
          <w:sz w:val="24"/>
          <w:szCs w:val="24"/>
        </w:rPr>
        <w:t>nd</w:t>
      </w:r>
      <w:r>
        <w:rPr>
          <w:spacing w:val="26"/>
          <w:sz w:val="24"/>
          <w:szCs w:val="24"/>
        </w:rPr>
        <w:t xml:space="preserve"> </w:t>
      </w:r>
      <w:r>
        <w:rPr>
          <w:spacing w:val="-2"/>
          <w:sz w:val="24"/>
          <w:szCs w:val="24"/>
        </w:rPr>
        <w:t>g</w:t>
      </w:r>
      <w:r>
        <w:rPr>
          <w:sz w:val="24"/>
          <w:szCs w:val="24"/>
        </w:rPr>
        <w:t>r</w:t>
      </w:r>
      <w:r>
        <w:rPr>
          <w:spacing w:val="-2"/>
          <w:sz w:val="24"/>
          <w:szCs w:val="24"/>
        </w:rPr>
        <w:t>a</w:t>
      </w:r>
      <w:r>
        <w:rPr>
          <w:sz w:val="24"/>
          <w:szCs w:val="24"/>
        </w:rPr>
        <w:t>tu</w:t>
      </w:r>
      <w:r>
        <w:rPr>
          <w:spacing w:val="1"/>
          <w:sz w:val="24"/>
          <w:szCs w:val="24"/>
        </w:rPr>
        <w:t>i</w:t>
      </w:r>
      <w:r>
        <w:rPr>
          <w:sz w:val="24"/>
          <w:szCs w:val="24"/>
        </w:rPr>
        <w:t>t</w:t>
      </w:r>
      <w:r>
        <w:rPr>
          <w:spacing w:val="1"/>
          <w:sz w:val="24"/>
          <w:szCs w:val="24"/>
        </w:rPr>
        <w:t>i</w:t>
      </w:r>
      <w:r>
        <w:rPr>
          <w:spacing w:val="-1"/>
          <w:sz w:val="24"/>
          <w:szCs w:val="24"/>
        </w:rPr>
        <w:t>e</w:t>
      </w:r>
      <w:r>
        <w:rPr>
          <w:sz w:val="24"/>
          <w:szCs w:val="24"/>
        </w:rPr>
        <w:t>s</w:t>
      </w:r>
      <w:r>
        <w:rPr>
          <w:spacing w:val="26"/>
          <w:sz w:val="24"/>
          <w:szCs w:val="24"/>
        </w:rPr>
        <w:t xml:space="preserve"> </w:t>
      </w:r>
      <w:r>
        <w:rPr>
          <w:sz w:val="24"/>
          <w:szCs w:val="24"/>
        </w:rPr>
        <w:t>p</w:t>
      </w:r>
      <w:r>
        <w:rPr>
          <w:spacing w:val="-1"/>
          <w:sz w:val="24"/>
          <w:szCs w:val="24"/>
        </w:rPr>
        <w:t>a</w:t>
      </w:r>
      <w:r>
        <w:rPr>
          <w:sz w:val="24"/>
          <w:szCs w:val="24"/>
        </w:rPr>
        <w:t>id</w:t>
      </w:r>
      <w:r>
        <w:rPr>
          <w:spacing w:val="27"/>
          <w:sz w:val="24"/>
          <w:szCs w:val="24"/>
        </w:rPr>
        <w:t xml:space="preserve"> </w:t>
      </w:r>
      <w:r>
        <w:rPr>
          <w:sz w:val="24"/>
          <w:szCs w:val="24"/>
        </w:rPr>
        <w:t>or</w:t>
      </w:r>
      <w:r>
        <w:rPr>
          <w:spacing w:val="25"/>
          <w:sz w:val="24"/>
          <w:szCs w:val="24"/>
        </w:rPr>
        <w:t xml:space="preserve"> </w:t>
      </w:r>
      <w:r>
        <w:rPr>
          <w:sz w:val="24"/>
          <w:szCs w:val="24"/>
        </w:rPr>
        <w:t>to</w:t>
      </w:r>
      <w:r>
        <w:rPr>
          <w:spacing w:val="27"/>
          <w:sz w:val="24"/>
          <w:szCs w:val="24"/>
        </w:rPr>
        <w:t xml:space="preserve"> </w:t>
      </w:r>
      <w:r>
        <w:rPr>
          <w:sz w:val="24"/>
          <w:szCs w:val="24"/>
        </w:rPr>
        <w:t>be</w:t>
      </w:r>
      <w:r>
        <w:rPr>
          <w:spacing w:val="25"/>
          <w:sz w:val="24"/>
          <w:szCs w:val="24"/>
        </w:rPr>
        <w:t xml:space="preserve"> </w:t>
      </w:r>
      <w:r>
        <w:rPr>
          <w:sz w:val="24"/>
          <w:szCs w:val="24"/>
        </w:rPr>
        <w:t>p</w:t>
      </w:r>
      <w:r>
        <w:rPr>
          <w:spacing w:val="-1"/>
          <w:sz w:val="24"/>
          <w:szCs w:val="24"/>
        </w:rPr>
        <w:t>a</w:t>
      </w:r>
      <w:r>
        <w:rPr>
          <w:sz w:val="24"/>
          <w:szCs w:val="24"/>
        </w:rPr>
        <w:t>id</w:t>
      </w:r>
      <w:r>
        <w:rPr>
          <w:spacing w:val="27"/>
          <w:sz w:val="24"/>
          <w:szCs w:val="24"/>
        </w:rPr>
        <w:t xml:space="preserve"> </w:t>
      </w:r>
      <w:r>
        <w:rPr>
          <w:spacing w:val="2"/>
          <w:sz w:val="24"/>
          <w:szCs w:val="24"/>
        </w:rPr>
        <w:t>b</w:t>
      </w:r>
      <w:r>
        <w:rPr>
          <w:sz w:val="24"/>
          <w:szCs w:val="24"/>
        </w:rPr>
        <w:t>y</w:t>
      </w:r>
      <w:r>
        <w:rPr>
          <w:spacing w:val="24"/>
          <w:sz w:val="24"/>
          <w:szCs w:val="24"/>
        </w:rPr>
        <w:t xml:space="preserve"> </w:t>
      </w:r>
      <w:r>
        <w:rPr>
          <w:sz w:val="24"/>
          <w:szCs w:val="24"/>
        </w:rPr>
        <w:t>us</w:t>
      </w:r>
      <w:r>
        <w:rPr>
          <w:spacing w:val="26"/>
          <w:sz w:val="24"/>
          <w:szCs w:val="24"/>
        </w:rPr>
        <w:t xml:space="preserve"> </w:t>
      </w:r>
      <w:r>
        <w:rPr>
          <w:sz w:val="24"/>
          <w:szCs w:val="24"/>
        </w:rPr>
        <w:t>to</w:t>
      </w:r>
      <w:r>
        <w:rPr>
          <w:spacing w:val="27"/>
          <w:sz w:val="24"/>
          <w:szCs w:val="24"/>
        </w:rPr>
        <w:t xml:space="preserve"> </w:t>
      </w:r>
      <w:r>
        <w:rPr>
          <w:spacing w:val="1"/>
          <w:sz w:val="24"/>
          <w:szCs w:val="24"/>
        </w:rPr>
        <w:t>a</w:t>
      </w:r>
      <w:r>
        <w:rPr>
          <w:spacing w:val="-2"/>
          <w:sz w:val="24"/>
          <w:szCs w:val="24"/>
        </w:rPr>
        <w:t>g</w:t>
      </w:r>
      <w:r>
        <w:rPr>
          <w:spacing w:val="-1"/>
          <w:sz w:val="24"/>
          <w:szCs w:val="24"/>
        </w:rPr>
        <w:t>e</w:t>
      </w:r>
      <w:r>
        <w:rPr>
          <w:sz w:val="24"/>
          <w:szCs w:val="24"/>
        </w:rPr>
        <w:t>nts</w:t>
      </w:r>
      <w:r>
        <w:rPr>
          <w:spacing w:val="27"/>
          <w:sz w:val="24"/>
          <w:szCs w:val="24"/>
        </w:rPr>
        <w:t xml:space="preserve"> </w:t>
      </w:r>
      <w:r>
        <w:rPr>
          <w:spacing w:val="1"/>
          <w:sz w:val="24"/>
          <w:szCs w:val="24"/>
        </w:rPr>
        <w:t>r</w:t>
      </w:r>
      <w:r>
        <w:rPr>
          <w:spacing w:val="-1"/>
          <w:sz w:val="24"/>
          <w:szCs w:val="24"/>
        </w:rPr>
        <w:t>e</w:t>
      </w:r>
      <w:r>
        <w:rPr>
          <w:sz w:val="24"/>
          <w:szCs w:val="24"/>
        </w:rPr>
        <w:t>lating</w:t>
      </w:r>
      <w:r>
        <w:rPr>
          <w:spacing w:val="24"/>
          <w:sz w:val="24"/>
          <w:szCs w:val="24"/>
        </w:rPr>
        <w:t xml:space="preserve"> </w:t>
      </w:r>
      <w:r>
        <w:rPr>
          <w:spacing w:val="3"/>
          <w:sz w:val="24"/>
          <w:szCs w:val="24"/>
        </w:rPr>
        <w:t>t</w:t>
      </w:r>
      <w:r>
        <w:rPr>
          <w:sz w:val="24"/>
          <w:szCs w:val="24"/>
        </w:rPr>
        <w:t>o</w:t>
      </w:r>
      <w:r>
        <w:rPr>
          <w:spacing w:val="26"/>
          <w:sz w:val="24"/>
          <w:szCs w:val="24"/>
        </w:rPr>
        <w:t xml:space="preserve"> </w:t>
      </w:r>
      <w:r>
        <w:rPr>
          <w:sz w:val="24"/>
          <w:szCs w:val="24"/>
        </w:rPr>
        <w:t>th</w:t>
      </w:r>
      <w:r>
        <w:rPr>
          <w:spacing w:val="1"/>
          <w:sz w:val="24"/>
          <w:szCs w:val="24"/>
        </w:rPr>
        <w:t>i</w:t>
      </w:r>
      <w:r>
        <w:rPr>
          <w:sz w:val="24"/>
          <w:szCs w:val="24"/>
        </w:rPr>
        <w:t>s</w:t>
      </w:r>
      <w:r>
        <w:rPr>
          <w:spacing w:val="26"/>
          <w:sz w:val="24"/>
          <w:szCs w:val="24"/>
        </w:rPr>
        <w:t xml:space="preserve"> </w:t>
      </w:r>
      <w:r>
        <w:rPr>
          <w:spacing w:val="1"/>
          <w:sz w:val="24"/>
          <w:szCs w:val="24"/>
        </w:rPr>
        <w:t>P</w:t>
      </w:r>
      <w:r>
        <w:rPr>
          <w:spacing w:val="7"/>
          <w:sz w:val="24"/>
          <w:szCs w:val="24"/>
        </w:rPr>
        <w:t>r</w:t>
      </w:r>
      <w:r>
        <w:rPr>
          <w:sz w:val="24"/>
          <w:szCs w:val="24"/>
        </w:rPr>
        <w:t xml:space="preserve">oposal </w:t>
      </w:r>
      <w:r>
        <w:rPr>
          <w:spacing w:val="-1"/>
          <w:sz w:val="24"/>
          <w:szCs w:val="24"/>
        </w:rPr>
        <w:t>a</w:t>
      </w:r>
      <w:r>
        <w:rPr>
          <w:sz w:val="24"/>
          <w:szCs w:val="24"/>
        </w:rPr>
        <w:t>nd Contr</w:t>
      </w:r>
      <w:r>
        <w:rPr>
          <w:spacing w:val="-1"/>
          <w:sz w:val="24"/>
          <w:szCs w:val="24"/>
        </w:rPr>
        <w:t>ac</w:t>
      </w:r>
      <w:r>
        <w:rPr>
          <w:sz w:val="24"/>
          <w:szCs w:val="24"/>
        </w:rPr>
        <w:t>t e</w:t>
      </w:r>
      <w:r>
        <w:rPr>
          <w:spacing w:val="2"/>
          <w:sz w:val="24"/>
          <w:szCs w:val="24"/>
        </w:rPr>
        <w:t>x</w:t>
      </w:r>
      <w:r>
        <w:rPr>
          <w:spacing w:val="-1"/>
          <w:sz w:val="24"/>
          <w:szCs w:val="24"/>
        </w:rPr>
        <w:t>ec</w:t>
      </w:r>
      <w:r>
        <w:rPr>
          <w:sz w:val="24"/>
          <w:szCs w:val="24"/>
        </w:rPr>
        <w:t>ut</w:t>
      </w:r>
      <w:r>
        <w:rPr>
          <w:spacing w:val="1"/>
          <w:sz w:val="24"/>
          <w:szCs w:val="24"/>
        </w:rPr>
        <w:t>i</w:t>
      </w:r>
      <w:r>
        <w:rPr>
          <w:sz w:val="24"/>
          <w:szCs w:val="24"/>
        </w:rPr>
        <w:t xml:space="preserve">on, if </w:t>
      </w:r>
      <w:r>
        <w:rPr>
          <w:spacing w:val="-1"/>
          <w:sz w:val="24"/>
          <w:szCs w:val="24"/>
        </w:rPr>
        <w:t>w</w:t>
      </w:r>
      <w:r>
        <w:rPr>
          <w:sz w:val="24"/>
          <w:szCs w:val="24"/>
        </w:rPr>
        <w:t>e</w:t>
      </w:r>
      <w:r>
        <w:rPr>
          <w:spacing w:val="-1"/>
          <w:sz w:val="24"/>
          <w:szCs w:val="24"/>
        </w:rPr>
        <w:t xml:space="preserve"> </w:t>
      </w:r>
      <w:r>
        <w:rPr>
          <w:spacing w:val="1"/>
          <w:sz w:val="24"/>
          <w:szCs w:val="24"/>
        </w:rPr>
        <w:t>a</w:t>
      </w:r>
      <w:r>
        <w:rPr>
          <w:sz w:val="24"/>
          <w:szCs w:val="24"/>
        </w:rPr>
        <w:t>re</w:t>
      </w:r>
      <w:r>
        <w:rPr>
          <w:spacing w:val="-2"/>
          <w:sz w:val="24"/>
          <w:szCs w:val="24"/>
        </w:rPr>
        <w:t xml:space="preserve"> </w:t>
      </w:r>
      <w:r>
        <w:rPr>
          <w:spacing w:val="1"/>
          <w:sz w:val="24"/>
          <w:szCs w:val="24"/>
        </w:rPr>
        <w:t>a</w:t>
      </w:r>
      <w:r>
        <w:rPr>
          <w:sz w:val="24"/>
          <w:szCs w:val="24"/>
        </w:rPr>
        <w:t>w</w:t>
      </w:r>
      <w:r>
        <w:rPr>
          <w:spacing w:val="-1"/>
          <w:sz w:val="24"/>
          <w:szCs w:val="24"/>
        </w:rPr>
        <w:t>a</w:t>
      </w:r>
      <w:r>
        <w:rPr>
          <w:sz w:val="24"/>
          <w:szCs w:val="24"/>
        </w:rPr>
        <w:t>r</w:t>
      </w:r>
      <w:r>
        <w:rPr>
          <w:spacing w:val="1"/>
          <w:sz w:val="24"/>
          <w:szCs w:val="24"/>
        </w:rPr>
        <w:t>d</w:t>
      </w:r>
      <w:r>
        <w:rPr>
          <w:spacing w:val="-1"/>
          <w:sz w:val="24"/>
          <w:szCs w:val="24"/>
        </w:rPr>
        <w:t>e</w:t>
      </w:r>
      <w:r>
        <w:rPr>
          <w:sz w:val="24"/>
          <w:szCs w:val="24"/>
        </w:rPr>
        <w:t>d the C</w:t>
      </w:r>
      <w:r>
        <w:rPr>
          <w:spacing w:val="2"/>
          <w:sz w:val="24"/>
          <w:szCs w:val="24"/>
        </w:rPr>
        <w:t>o</w:t>
      </w:r>
      <w:r>
        <w:rPr>
          <w:sz w:val="24"/>
          <w:szCs w:val="24"/>
        </w:rPr>
        <w:t>ntr</w:t>
      </w:r>
      <w:r>
        <w:rPr>
          <w:spacing w:val="-1"/>
          <w:sz w:val="24"/>
          <w:szCs w:val="24"/>
        </w:rPr>
        <w:t>ac</w:t>
      </w:r>
      <w:r>
        <w:rPr>
          <w:sz w:val="24"/>
          <w:szCs w:val="24"/>
        </w:rPr>
        <w:t>t, a</w:t>
      </w:r>
      <w:r>
        <w:rPr>
          <w:spacing w:val="1"/>
          <w:sz w:val="24"/>
          <w:szCs w:val="24"/>
        </w:rPr>
        <w:t>r</w:t>
      </w:r>
      <w:r>
        <w:rPr>
          <w:sz w:val="24"/>
          <w:szCs w:val="24"/>
        </w:rPr>
        <w:t>e</w:t>
      </w:r>
      <w:r>
        <w:rPr>
          <w:spacing w:val="-1"/>
          <w:sz w:val="24"/>
          <w:szCs w:val="24"/>
        </w:rPr>
        <w:t xml:space="preserve"> </w:t>
      </w:r>
      <w:r>
        <w:rPr>
          <w:sz w:val="24"/>
          <w:szCs w:val="24"/>
        </w:rPr>
        <w:t>l</w:t>
      </w:r>
      <w:r>
        <w:rPr>
          <w:spacing w:val="1"/>
          <w:sz w:val="24"/>
          <w:szCs w:val="24"/>
        </w:rPr>
        <w:t>i</w:t>
      </w:r>
      <w:r>
        <w:rPr>
          <w:sz w:val="24"/>
          <w:szCs w:val="24"/>
        </w:rPr>
        <w:t>sted b</w:t>
      </w:r>
      <w:r>
        <w:rPr>
          <w:spacing w:val="-1"/>
          <w:sz w:val="24"/>
          <w:szCs w:val="24"/>
        </w:rPr>
        <w:t>e</w:t>
      </w:r>
      <w:r>
        <w:rPr>
          <w:sz w:val="24"/>
          <w:szCs w:val="24"/>
        </w:rPr>
        <w:t>lo</w:t>
      </w:r>
      <w:r>
        <w:rPr>
          <w:spacing w:val="3"/>
          <w:sz w:val="24"/>
          <w:szCs w:val="24"/>
        </w:rPr>
        <w:t>w</w:t>
      </w:r>
      <w:r>
        <w:rPr>
          <w:spacing w:val="1"/>
          <w:position w:val="11"/>
          <w:sz w:val="16"/>
          <w:szCs w:val="16"/>
        </w:rPr>
        <w:t>2</w:t>
      </w:r>
      <w:r>
        <w:rPr>
          <w:sz w:val="24"/>
          <w:szCs w:val="24"/>
        </w:rPr>
        <w:t>:</w:t>
      </w:r>
    </w:p>
    <w:p w:rsidR="00D35201" w:rsidRDefault="00D35201">
      <w:pPr>
        <w:spacing w:line="200" w:lineRule="exact"/>
      </w:pPr>
    </w:p>
    <w:p w:rsidR="00D35201" w:rsidRDefault="00D35201">
      <w:pPr>
        <w:spacing w:before="12" w:line="260" w:lineRule="exact"/>
        <w:rPr>
          <w:sz w:val="26"/>
          <w:szCs w:val="26"/>
        </w:rPr>
      </w:pPr>
    </w:p>
    <w:p w:rsidR="00D35201" w:rsidRDefault="007E58FD">
      <w:pPr>
        <w:ind w:left="152"/>
        <w:rPr>
          <w:sz w:val="24"/>
          <w:szCs w:val="24"/>
        </w:rPr>
      </w:pPr>
      <w:r>
        <w:pict>
          <v:group id="_x0000_s1622" style="position:absolute;left:0;text-align:left;margin-left:1in;margin-top:41.15pt;width:138pt;height:0;z-index:-251704832;mso-position-horizontal-relative:page" coordorigin="1440,823" coordsize="2760,0">
            <v:shape id="_x0000_s1623" style="position:absolute;left:1440;top:823;width:2760;height:0" coordorigin="1440,823" coordsize="2760,0" path="m1440,823r2760,e" filled="f" strokeweight=".48pt">
              <v:path arrowok="t"/>
            </v:shape>
            <w10:wrap anchorx="page"/>
          </v:group>
        </w:pict>
      </w:r>
      <w:r>
        <w:pict>
          <v:group id="_x0000_s1620" style="position:absolute;left:0;text-align:left;margin-left:378.65pt;margin-top:41.15pt;width:138pt;height:0;z-index:-251702784;mso-position-horizontal-relative:page" coordorigin="7573,823" coordsize="2760,0">
            <v:shape id="_x0000_s1621" style="position:absolute;left:7573;top:823;width:2760;height:0" coordorigin="7573,823" coordsize="2760,0" path="m7573,823r2760,e" filled="f" strokeweight=".48pt">
              <v:path arrowok="t"/>
            </v:shape>
            <w10:wrap anchorx="page"/>
          </v:group>
        </w:pict>
      </w:r>
      <w:r>
        <w:pict>
          <v:group id="_x0000_s1618" style="position:absolute;left:0;text-align:left;margin-left:1in;margin-top:54.95pt;width:138pt;height:0;z-index:-251701760;mso-position-horizontal-relative:page" coordorigin="1440,1099" coordsize="2760,0">
            <v:shape id="_x0000_s1619" style="position:absolute;left:1440;top:1099;width:2760;height:0" coordorigin="1440,1099" coordsize="2760,0" path="m1440,1099r2760,e" filled="f" strokeweight=".48pt">
              <v:path arrowok="t"/>
            </v:shape>
            <w10:wrap anchorx="page"/>
          </v:group>
        </w:pict>
      </w:r>
      <w:r>
        <w:pict>
          <v:group id="_x0000_s1616" style="position:absolute;left:0;text-align:left;margin-left:378.65pt;margin-top:54.95pt;width:138pt;height:0;z-index:-251699712;mso-position-horizontal-relative:page" coordorigin="7573,1099" coordsize="2760,0">
            <v:shape id="_x0000_s1617" style="position:absolute;left:7573;top:1099;width:2760;height:0" coordorigin="7573,1099" coordsize="2760,0" path="m7573,1099r2760,e" filled="f" strokeweight=".48pt">
              <v:path arrowok="t"/>
            </v:shape>
            <w10:wrap anchorx="page"/>
          </v:group>
        </w:pict>
      </w:r>
      <w:r>
        <w:pict>
          <v:group id="_x0000_s1614" style="position:absolute;left:0;text-align:left;margin-left:1in;margin-top:68.8pt;width:138pt;height:0;z-index:-251698688;mso-position-horizontal-relative:page" coordorigin="1440,1376" coordsize="2760,0">
            <v:shape id="_x0000_s1615" style="position:absolute;left:1440;top:1376;width:2760;height:0" coordorigin="1440,1376" coordsize="2760,0" path="m1440,1376r2760,e" filled="f" strokeweight=".48pt">
              <v:path arrowok="t"/>
            </v:shape>
            <w10:wrap anchorx="page"/>
          </v:group>
        </w:pict>
      </w:r>
      <w:r>
        <w:pict>
          <v:group id="_x0000_s1612" style="position:absolute;left:0;text-align:left;margin-left:378.65pt;margin-top:68.8pt;width:138pt;height:0;z-index:-251696640;mso-position-horizontal-relative:page" coordorigin="7573,1376" coordsize="2760,0">
            <v:shape id="_x0000_s1613" style="position:absolute;left:7573;top:1376;width:2760;height:0" coordorigin="7573,1376" coordsize="2760,0" path="m7573,1376r2760,e" filled="f" strokeweight=".48pt">
              <v:path arrowok="t"/>
            </v:shape>
            <w10:wrap anchorx="page"/>
          </v:group>
        </w:pict>
      </w:r>
      <w:r w:rsidR="00E6664F">
        <w:rPr>
          <w:sz w:val="24"/>
          <w:szCs w:val="24"/>
        </w:rPr>
        <w:t>N</w:t>
      </w:r>
      <w:r w:rsidR="00E6664F">
        <w:rPr>
          <w:spacing w:val="-1"/>
          <w:sz w:val="24"/>
          <w:szCs w:val="24"/>
        </w:rPr>
        <w:t>a</w:t>
      </w:r>
      <w:r w:rsidR="00E6664F">
        <w:rPr>
          <w:sz w:val="24"/>
          <w:szCs w:val="24"/>
        </w:rPr>
        <w:t xml:space="preserve">me </w:t>
      </w:r>
      <w:r w:rsidR="00E6664F">
        <w:rPr>
          <w:spacing w:val="-1"/>
          <w:sz w:val="24"/>
          <w:szCs w:val="24"/>
        </w:rPr>
        <w:t>a</w:t>
      </w:r>
      <w:r w:rsidR="00E6664F">
        <w:rPr>
          <w:sz w:val="24"/>
          <w:szCs w:val="24"/>
        </w:rPr>
        <w:t>nd Ad</w:t>
      </w:r>
      <w:r w:rsidR="00E6664F">
        <w:rPr>
          <w:spacing w:val="2"/>
          <w:sz w:val="24"/>
          <w:szCs w:val="24"/>
        </w:rPr>
        <w:t>d</w:t>
      </w:r>
      <w:r w:rsidR="00E6664F">
        <w:rPr>
          <w:sz w:val="24"/>
          <w:szCs w:val="24"/>
        </w:rPr>
        <w:t>r</w:t>
      </w:r>
      <w:r w:rsidR="00E6664F">
        <w:rPr>
          <w:spacing w:val="-2"/>
          <w:sz w:val="24"/>
          <w:szCs w:val="24"/>
        </w:rPr>
        <w:t>e</w:t>
      </w:r>
      <w:r w:rsidR="00E6664F">
        <w:rPr>
          <w:sz w:val="24"/>
          <w:szCs w:val="24"/>
        </w:rPr>
        <w:t xml:space="preserve">ss of </w:t>
      </w:r>
      <w:r w:rsidR="00E6664F">
        <w:rPr>
          <w:spacing w:val="1"/>
          <w:sz w:val="24"/>
          <w:szCs w:val="24"/>
        </w:rPr>
        <w:t>A</w:t>
      </w:r>
      <w:r w:rsidR="00E6664F">
        <w:rPr>
          <w:sz w:val="24"/>
          <w:szCs w:val="24"/>
        </w:rPr>
        <w:t>g</w:t>
      </w:r>
      <w:r w:rsidR="00E6664F">
        <w:rPr>
          <w:spacing w:val="-1"/>
          <w:sz w:val="24"/>
          <w:szCs w:val="24"/>
        </w:rPr>
        <w:t>e</w:t>
      </w:r>
      <w:r w:rsidR="00E6664F">
        <w:rPr>
          <w:sz w:val="24"/>
          <w:szCs w:val="24"/>
        </w:rPr>
        <w:t>nts</w:t>
      </w:r>
      <w:r w:rsidR="00F97051">
        <w:rPr>
          <w:sz w:val="24"/>
          <w:szCs w:val="24"/>
        </w:rPr>
        <w:t xml:space="preserve">    </w:t>
      </w:r>
      <w:r w:rsidR="00E6664F">
        <w:rPr>
          <w:spacing w:val="43"/>
          <w:sz w:val="24"/>
          <w:szCs w:val="24"/>
        </w:rPr>
        <w:t xml:space="preserve"> </w:t>
      </w:r>
      <w:r w:rsidR="00E6664F">
        <w:rPr>
          <w:sz w:val="24"/>
          <w:szCs w:val="24"/>
        </w:rPr>
        <w:t>Amount and Cur</w:t>
      </w:r>
      <w:r w:rsidR="00E6664F">
        <w:rPr>
          <w:spacing w:val="-1"/>
          <w:sz w:val="24"/>
          <w:szCs w:val="24"/>
        </w:rPr>
        <w:t>re</w:t>
      </w:r>
      <w:r w:rsidR="00E6664F">
        <w:rPr>
          <w:sz w:val="24"/>
          <w:szCs w:val="24"/>
        </w:rPr>
        <w:t>n</w:t>
      </w:r>
      <w:r w:rsidR="00E6664F">
        <w:rPr>
          <w:spacing w:val="4"/>
          <w:sz w:val="24"/>
          <w:szCs w:val="24"/>
        </w:rPr>
        <w:t>c</w:t>
      </w:r>
      <w:r w:rsidR="00E6664F">
        <w:rPr>
          <w:sz w:val="24"/>
          <w:szCs w:val="24"/>
        </w:rPr>
        <w:t>y</w:t>
      </w:r>
      <w:r w:rsidR="00F97051">
        <w:rPr>
          <w:sz w:val="24"/>
          <w:szCs w:val="24"/>
        </w:rPr>
        <w:t xml:space="preserve">     </w:t>
      </w:r>
      <w:r w:rsidR="00E6664F">
        <w:rPr>
          <w:spacing w:val="49"/>
          <w:sz w:val="24"/>
          <w:szCs w:val="24"/>
        </w:rPr>
        <w:t xml:space="preserve"> </w:t>
      </w:r>
      <w:r w:rsidR="00E6664F">
        <w:rPr>
          <w:spacing w:val="1"/>
          <w:sz w:val="24"/>
          <w:szCs w:val="24"/>
        </w:rPr>
        <w:t>P</w:t>
      </w:r>
      <w:r w:rsidR="00E6664F">
        <w:rPr>
          <w:sz w:val="24"/>
          <w:szCs w:val="24"/>
        </w:rPr>
        <w:t>u</w:t>
      </w:r>
      <w:r w:rsidR="00E6664F">
        <w:rPr>
          <w:spacing w:val="-1"/>
          <w:sz w:val="24"/>
          <w:szCs w:val="24"/>
        </w:rPr>
        <w:t>r</w:t>
      </w:r>
      <w:r w:rsidR="00E6664F">
        <w:rPr>
          <w:sz w:val="24"/>
          <w:szCs w:val="24"/>
        </w:rPr>
        <w:t>pose</w:t>
      </w:r>
      <w:r w:rsidR="00E6664F">
        <w:rPr>
          <w:spacing w:val="-1"/>
          <w:sz w:val="24"/>
          <w:szCs w:val="24"/>
        </w:rPr>
        <w:t xml:space="preserve"> </w:t>
      </w:r>
      <w:r w:rsidR="00E6664F">
        <w:rPr>
          <w:sz w:val="24"/>
          <w:szCs w:val="24"/>
        </w:rPr>
        <w:t>of</w:t>
      </w:r>
      <w:r w:rsidR="00E6664F">
        <w:rPr>
          <w:spacing w:val="-1"/>
          <w:sz w:val="24"/>
          <w:szCs w:val="24"/>
        </w:rPr>
        <w:t xml:space="preserve"> </w:t>
      </w:r>
      <w:r w:rsidR="00E6664F">
        <w:rPr>
          <w:sz w:val="24"/>
          <w:szCs w:val="24"/>
        </w:rPr>
        <w:t>Com</w:t>
      </w:r>
      <w:r w:rsidR="00E6664F">
        <w:rPr>
          <w:spacing w:val="1"/>
          <w:sz w:val="24"/>
          <w:szCs w:val="24"/>
        </w:rPr>
        <w:t>m</w:t>
      </w:r>
      <w:r w:rsidR="00E6664F">
        <w:rPr>
          <w:sz w:val="24"/>
          <w:szCs w:val="24"/>
        </w:rPr>
        <w:t>is</w:t>
      </w:r>
      <w:r w:rsidR="00E6664F">
        <w:rPr>
          <w:spacing w:val="1"/>
          <w:sz w:val="24"/>
          <w:szCs w:val="24"/>
        </w:rPr>
        <w:t>s</w:t>
      </w:r>
      <w:r w:rsidR="00E6664F">
        <w:rPr>
          <w:sz w:val="24"/>
          <w:szCs w:val="24"/>
        </w:rPr>
        <w:t>ion</w:t>
      </w:r>
      <w:r w:rsidR="00E6664F">
        <w:rPr>
          <w:spacing w:val="-2"/>
          <w:sz w:val="24"/>
          <w:szCs w:val="24"/>
        </w:rPr>
        <w:t xml:space="preserve"> </w:t>
      </w:r>
      <w:r w:rsidR="00E6664F">
        <w:rPr>
          <w:sz w:val="24"/>
          <w:szCs w:val="24"/>
        </w:rPr>
        <w:t>or</w:t>
      </w:r>
    </w:p>
    <w:p w:rsidR="00D35201" w:rsidRDefault="007E58FD">
      <w:pPr>
        <w:spacing w:line="260" w:lineRule="exact"/>
        <w:ind w:right="1541"/>
        <w:jc w:val="right"/>
        <w:rPr>
          <w:sz w:val="24"/>
          <w:szCs w:val="24"/>
        </w:rPr>
      </w:pPr>
      <w:r>
        <w:pict>
          <v:group id="_x0000_s1610" style="position:absolute;left:0;text-align:left;margin-left:225.3pt;margin-top:27.35pt;width:138pt;height:0;z-index:-251703808;mso-position-horizontal-relative:page" coordorigin="4506,547" coordsize="2760,0">
            <v:shape id="_x0000_s1611" style="position:absolute;left:4506;top:547;width:2760;height:0" coordorigin="4506,547" coordsize="2760,0" path="m4506,547r2760,e" filled="f" strokeweight=".48pt">
              <v:path arrowok="t"/>
            </v:shape>
            <w10:wrap anchorx="page"/>
          </v:group>
        </w:pict>
      </w:r>
      <w:r>
        <w:pict>
          <v:group id="_x0000_s1608" style="position:absolute;left:0;text-align:left;margin-left:225.3pt;margin-top:41.15pt;width:138pt;height:0;z-index:-251700736;mso-position-horizontal-relative:page" coordorigin="4506,823" coordsize="2760,0">
            <v:shape id="_x0000_s1609" style="position:absolute;left:4506;top:823;width:2760;height:0" coordorigin="4506,823" coordsize="2760,0" path="m4506,823r2760,e" filled="f" strokeweight=".48pt">
              <v:path arrowok="t"/>
            </v:shape>
            <w10:wrap anchorx="page"/>
          </v:group>
        </w:pict>
      </w:r>
      <w:r>
        <w:pict>
          <v:group id="_x0000_s1606" style="position:absolute;left:0;text-align:left;margin-left:225.3pt;margin-top:55pt;width:138pt;height:0;z-index:-251697664;mso-position-horizontal-relative:page" coordorigin="4506,1100" coordsize="2760,0">
            <v:shape id="_x0000_s1607" style="position:absolute;left:4506;top:1100;width:2760;height:0" coordorigin="4506,1100" coordsize="2760,0" path="m4506,1100r2760,e" filled="f" strokeweight=".48pt">
              <v:path arrowok="t"/>
            </v:shape>
            <w10:wrap anchorx="page"/>
          </v:group>
        </w:pict>
      </w:r>
      <w:r w:rsidR="00E6664F">
        <w:rPr>
          <w:position w:val="-1"/>
          <w:sz w:val="24"/>
          <w:szCs w:val="24"/>
        </w:rPr>
        <w:t>G</w:t>
      </w:r>
      <w:r w:rsidR="00E6664F">
        <w:rPr>
          <w:spacing w:val="-1"/>
          <w:position w:val="-1"/>
          <w:sz w:val="24"/>
          <w:szCs w:val="24"/>
        </w:rPr>
        <w:t>ra</w:t>
      </w:r>
      <w:r w:rsidR="00E6664F">
        <w:rPr>
          <w:position w:val="-1"/>
          <w:sz w:val="24"/>
          <w:szCs w:val="24"/>
        </w:rPr>
        <w:t>tu</w:t>
      </w:r>
      <w:r w:rsidR="00E6664F">
        <w:rPr>
          <w:spacing w:val="1"/>
          <w:position w:val="-1"/>
          <w:sz w:val="24"/>
          <w:szCs w:val="24"/>
        </w:rPr>
        <w:t>i</w:t>
      </w:r>
      <w:r w:rsidR="00E6664F">
        <w:rPr>
          <w:spacing w:val="3"/>
          <w:position w:val="-1"/>
          <w:sz w:val="24"/>
          <w:szCs w:val="24"/>
        </w:rPr>
        <w:t>t</w:t>
      </w:r>
      <w:r w:rsidR="00E6664F">
        <w:rPr>
          <w:position w:val="-1"/>
          <w:sz w:val="24"/>
          <w:szCs w:val="24"/>
        </w:rPr>
        <w:t>y</w:t>
      </w:r>
    </w:p>
    <w:p w:rsidR="00D35201" w:rsidRDefault="00D35201">
      <w:pPr>
        <w:spacing w:before="6" w:line="140" w:lineRule="exact"/>
        <w:rPr>
          <w:sz w:val="15"/>
          <w:szCs w:val="15"/>
        </w:rPr>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E6664F" w:rsidP="008E6839">
      <w:pPr>
        <w:spacing w:before="29" w:line="480" w:lineRule="auto"/>
        <w:ind w:left="0" w:right="2035"/>
        <w:rPr>
          <w:sz w:val="24"/>
          <w:szCs w:val="24"/>
        </w:rPr>
      </w:pPr>
      <w:r>
        <w:rPr>
          <w:spacing w:val="1"/>
          <w:sz w:val="24"/>
          <w:szCs w:val="24"/>
        </w:rPr>
        <w:t>W</w:t>
      </w:r>
      <w:r>
        <w:rPr>
          <w:sz w:val="24"/>
          <w:szCs w:val="24"/>
        </w:rPr>
        <w:t>e</w:t>
      </w:r>
      <w:r>
        <w:rPr>
          <w:spacing w:val="-1"/>
          <w:sz w:val="24"/>
          <w:szCs w:val="24"/>
        </w:rPr>
        <w:t xml:space="preserve"> </w:t>
      </w:r>
      <w:r>
        <w:rPr>
          <w:sz w:val="24"/>
          <w:szCs w:val="24"/>
        </w:rPr>
        <w:t>und</w:t>
      </w:r>
      <w:r>
        <w:rPr>
          <w:spacing w:val="-1"/>
          <w:sz w:val="24"/>
          <w:szCs w:val="24"/>
        </w:rPr>
        <w:t>e</w:t>
      </w:r>
      <w:r>
        <w:rPr>
          <w:sz w:val="24"/>
          <w:szCs w:val="24"/>
        </w:rPr>
        <w:t>rst</w:t>
      </w:r>
      <w:r>
        <w:rPr>
          <w:spacing w:val="-1"/>
          <w:sz w:val="24"/>
          <w:szCs w:val="24"/>
        </w:rPr>
        <w:t>a</w:t>
      </w:r>
      <w:r>
        <w:rPr>
          <w:sz w:val="24"/>
          <w:szCs w:val="24"/>
        </w:rPr>
        <w:t>nd</w:t>
      </w:r>
      <w:r>
        <w:rPr>
          <w:spacing w:val="5"/>
          <w:sz w:val="24"/>
          <w:szCs w:val="24"/>
        </w:rPr>
        <w:t xml:space="preserve"> </w:t>
      </w:r>
      <w:r>
        <w:rPr>
          <w:spacing w:val="-5"/>
          <w:sz w:val="24"/>
          <w:szCs w:val="24"/>
        </w:rPr>
        <w:t>y</w:t>
      </w:r>
      <w:r>
        <w:rPr>
          <w:sz w:val="24"/>
          <w:szCs w:val="24"/>
        </w:rPr>
        <w:t xml:space="preserve">ou </w:t>
      </w:r>
      <w:r>
        <w:rPr>
          <w:spacing w:val="-1"/>
          <w:sz w:val="24"/>
          <w:szCs w:val="24"/>
        </w:rPr>
        <w:t>a</w:t>
      </w:r>
      <w:r>
        <w:rPr>
          <w:spacing w:val="1"/>
          <w:sz w:val="24"/>
          <w:szCs w:val="24"/>
        </w:rPr>
        <w:t>r</w:t>
      </w:r>
      <w:r>
        <w:rPr>
          <w:sz w:val="24"/>
          <w:szCs w:val="24"/>
        </w:rPr>
        <w:t>e</w:t>
      </w:r>
      <w:r>
        <w:rPr>
          <w:spacing w:val="-1"/>
          <w:sz w:val="24"/>
          <w:szCs w:val="24"/>
        </w:rPr>
        <w:t xml:space="preserve"> </w:t>
      </w:r>
      <w:r>
        <w:rPr>
          <w:spacing w:val="2"/>
          <w:sz w:val="24"/>
          <w:szCs w:val="24"/>
        </w:rPr>
        <w:t>n</w:t>
      </w:r>
      <w:r>
        <w:rPr>
          <w:sz w:val="24"/>
          <w:szCs w:val="24"/>
        </w:rPr>
        <w:t xml:space="preserve">ot </w:t>
      </w:r>
      <w:r>
        <w:rPr>
          <w:spacing w:val="2"/>
          <w:sz w:val="24"/>
          <w:szCs w:val="24"/>
        </w:rPr>
        <w:t>b</w:t>
      </w:r>
      <w:r>
        <w:rPr>
          <w:sz w:val="24"/>
          <w:szCs w:val="24"/>
        </w:rPr>
        <w:t>ound to a</w:t>
      </w:r>
      <w:r>
        <w:rPr>
          <w:spacing w:val="-1"/>
          <w:sz w:val="24"/>
          <w:szCs w:val="24"/>
        </w:rPr>
        <w:t>cce</w:t>
      </w:r>
      <w:r>
        <w:rPr>
          <w:sz w:val="24"/>
          <w:szCs w:val="24"/>
        </w:rPr>
        <w:t>pt a</w:t>
      </w:r>
      <w:r>
        <w:rPr>
          <w:spacing w:val="4"/>
          <w:sz w:val="24"/>
          <w:szCs w:val="24"/>
        </w:rPr>
        <w:t>n</w:t>
      </w:r>
      <w:r>
        <w:rPr>
          <w:sz w:val="24"/>
          <w:szCs w:val="24"/>
        </w:rPr>
        <w:t>y</w:t>
      </w:r>
      <w:r>
        <w:rPr>
          <w:spacing w:val="-5"/>
          <w:sz w:val="24"/>
          <w:szCs w:val="24"/>
        </w:rPr>
        <w:t xml:space="preserve"> </w:t>
      </w:r>
      <w:r>
        <w:rPr>
          <w:spacing w:val="1"/>
          <w:sz w:val="24"/>
          <w:szCs w:val="24"/>
        </w:rPr>
        <w:t>Pr</w:t>
      </w:r>
      <w:r>
        <w:rPr>
          <w:sz w:val="24"/>
          <w:szCs w:val="24"/>
        </w:rPr>
        <w:t>opos</w:t>
      </w:r>
      <w:r>
        <w:rPr>
          <w:spacing w:val="-1"/>
          <w:sz w:val="24"/>
          <w:szCs w:val="24"/>
        </w:rPr>
        <w:t>a</w:t>
      </w:r>
      <w:r>
        <w:rPr>
          <w:sz w:val="24"/>
          <w:szCs w:val="24"/>
        </w:rPr>
        <w:t>l</w:t>
      </w:r>
      <w:r>
        <w:rPr>
          <w:spacing w:val="3"/>
          <w:sz w:val="24"/>
          <w:szCs w:val="24"/>
        </w:rPr>
        <w:t xml:space="preserve"> </w:t>
      </w:r>
      <w:r>
        <w:rPr>
          <w:spacing w:val="-5"/>
          <w:sz w:val="24"/>
          <w:szCs w:val="24"/>
        </w:rPr>
        <w:t>y</w:t>
      </w:r>
      <w:r>
        <w:rPr>
          <w:sz w:val="24"/>
          <w:szCs w:val="24"/>
        </w:rPr>
        <w:t xml:space="preserve">ou </w:t>
      </w:r>
      <w:r>
        <w:rPr>
          <w:spacing w:val="1"/>
          <w:sz w:val="24"/>
          <w:szCs w:val="24"/>
        </w:rPr>
        <w:t>r</w:t>
      </w:r>
      <w:r>
        <w:rPr>
          <w:spacing w:val="-1"/>
          <w:sz w:val="24"/>
          <w:szCs w:val="24"/>
        </w:rPr>
        <w:t>e</w:t>
      </w:r>
      <w:r>
        <w:rPr>
          <w:spacing w:val="1"/>
          <w:sz w:val="24"/>
          <w:szCs w:val="24"/>
        </w:rPr>
        <w:t>c</w:t>
      </w:r>
      <w:r>
        <w:rPr>
          <w:spacing w:val="-1"/>
          <w:sz w:val="24"/>
          <w:szCs w:val="24"/>
        </w:rPr>
        <w:t>e</w:t>
      </w:r>
      <w:r>
        <w:rPr>
          <w:sz w:val="24"/>
          <w:szCs w:val="24"/>
        </w:rPr>
        <w:t xml:space="preserve">ive. </w:t>
      </w:r>
      <w:r>
        <w:rPr>
          <w:spacing w:val="1"/>
          <w:sz w:val="24"/>
          <w:szCs w:val="24"/>
        </w:rPr>
        <w:t>W</w:t>
      </w:r>
      <w:r>
        <w:rPr>
          <w:sz w:val="24"/>
          <w:szCs w:val="24"/>
        </w:rPr>
        <w:t>e</w:t>
      </w:r>
      <w:r>
        <w:rPr>
          <w:spacing w:val="-1"/>
          <w:sz w:val="24"/>
          <w:szCs w:val="24"/>
        </w:rPr>
        <w:t xml:space="preserve"> re</w:t>
      </w:r>
      <w:r>
        <w:rPr>
          <w:sz w:val="24"/>
          <w:szCs w:val="24"/>
        </w:rPr>
        <w:t>main,</w:t>
      </w:r>
    </w:p>
    <w:p w:rsidR="00C26288" w:rsidRDefault="00C26288" w:rsidP="007000CC">
      <w:pPr>
        <w:spacing w:before="29" w:line="480" w:lineRule="auto"/>
        <w:ind w:left="0" w:right="-170"/>
        <w:rPr>
          <w:sz w:val="24"/>
          <w:szCs w:val="24"/>
        </w:rPr>
      </w:pPr>
    </w:p>
    <w:p w:rsidR="00D35201" w:rsidRPr="008E6839" w:rsidRDefault="00E6664F" w:rsidP="008E6839">
      <w:pPr>
        <w:spacing w:before="10"/>
        <w:ind w:left="848" w:right="7187"/>
        <w:jc w:val="both"/>
        <w:rPr>
          <w:sz w:val="24"/>
          <w:szCs w:val="24"/>
        </w:rPr>
      </w:pPr>
      <w:r>
        <w:rPr>
          <w:sz w:val="24"/>
          <w:szCs w:val="24"/>
        </w:rPr>
        <w:t>You</w:t>
      </w:r>
      <w:r>
        <w:rPr>
          <w:spacing w:val="-1"/>
          <w:sz w:val="24"/>
          <w:szCs w:val="24"/>
        </w:rPr>
        <w:t>r</w:t>
      </w:r>
      <w:r>
        <w:rPr>
          <w:sz w:val="24"/>
          <w:szCs w:val="24"/>
        </w:rPr>
        <w:t>s s</w:t>
      </w:r>
      <w:r>
        <w:rPr>
          <w:spacing w:val="1"/>
          <w:sz w:val="24"/>
          <w:szCs w:val="24"/>
        </w:rPr>
        <w:t>i</w:t>
      </w:r>
      <w:r>
        <w:rPr>
          <w:sz w:val="24"/>
          <w:szCs w:val="24"/>
        </w:rPr>
        <w:t>n</w:t>
      </w:r>
      <w:r>
        <w:rPr>
          <w:spacing w:val="-1"/>
          <w:sz w:val="24"/>
          <w:szCs w:val="24"/>
        </w:rPr>
        <w:t>ce</w:t>
      </w:r>
      <w:r>
        <w:rPr>
          <w:spacing w:val="1"/>
          <w:sz w:val="24"/>
          <w:szCs w:val="24"/>
        </w:rPr>
        <w:t>r</w:t>
      </w:r>
      <w:r>
        <w:rPr>
          <w:spacing w:val="-1"/>
          <w:sz w:val="24"/>
          <w:szCs w:val="24"/>
        </w:rPr>
        <w:t>e</w:t>
      </w:r>
      <w:r>
        <w:rPr>
          <w:spacing w:val="3"/>
          <w:sz w:val="24"/>
          <w:szCs w:val="24"/>
        </w:rPr>
        <w:t>l</w:t>
      </w:r>
      <w:r>
        <w:rPr>
          <w:spacing w:val="-5"/>
          <w:sz w:val="24"/>
          <w:szCs w:val="24"/>
        </w:rPr>
        <w:t>y</w:t>
      </w:r>
      <w:r>
        <w:rPr>
          <w:sz w:val="24"/>
          <w:szCs w:val="24"/>
        </w:rPr>
        <w:t>,</w:t>
      </w:r>
    </w:p>
    <w:p w:rsidR="00D35201" w:rsidRDefault="007E58FD" w:rsidP="00C26288">
      <w:pPr>
        <w:tabs>
          <w:tab w:val="left" w:pos="8600"/>
        </w:tabs>
        <w:ind w:left="860" w:right="990"/>
        <w:jc w:val="both"/>
        <w:rPr>
          <w:sz w:val="28"/>
          <w:szCs w:val="28"/>
          <w:u w:val="single" w:color="000000"/>
        </w:rPr>
      </w:pPr>
      <w:r>
        <w:pict>
          <v:group id="_x0000_s1604" style="position:absolute;left:0;text-align:left;margin-left:1in;margin-top:84.85pt;width:138pt;height:0;z-index:-251695616;mso-position-horizontal-relative:page" coordorigin="1440,1697" coordsize="2760,0">
            <v:shape id="_x0000_s1605" style="position:absolute;left:1440;top:1697;width:2760;height:0" coordorigin="1440,1697" coordsize="2760,0" path="m1440,1697r2760,e" filled="f" strokeweight=".48pt">
              <v:path arrowok="t"/>
            </v:shape>
            <w10:wrap anchorx="page"/>
          </v:group>
        </w:pict>
      </w:r>
      <w:r w:rsidR="00E6664F">
        <w:rPr>
          <w:sz w:val="24"/>
          <w:szCs w:val="24"/>
        </w:rPr>
        <w:t>Autho</w:t>
      </w:r>
      <w:r w:rsidR="00E6664F">
        <w:rPr>
          <w:spacing w:val="-1"/>
          <w:sz w:val="24"/>
          <w:szCs w:val="24"/>
        </w:rPr>
        <w:t>r</w:t>
      </w:r>
      <w:r w:rsidR="00E6664F">
        <w:rPr>
          <w:sz w:val="24"/>
          <w:szCs w:val="24"/>
        </w:rPr>
        <w:t>i</w:t>
      </w:r>
      <w:r w:rsidR="00E6664F">
        <w:rPr>
          <w:spacing w:val="2"/>
          <w:sz w:val="24"/>
          <w:szCs w:val="24"/>
        </w:rPr>
        <w:t>z</w:t>
      </w:r>
      <w:r w:rsidR="00E6664F">
        <w:rPr>
          <w:spacing w:val="-1"/>
          <w:sz w:val="24"/>
          <w:szCs w:val="24"/>
        </w:rPr>
        <w:t>e</w:t>
      </w:r>
      <w:r w:rsidR="00E6664F">
        <w:rPr>
          <w:sz w:val="24"/>
          <w:szCs w:val="24"/>
        </w:rPr>
        <w:t xml:space="preserve">d </w:t>
      </w:r>
      <w:r w:rsidR="00E6664F">
        <w:rPr>
          <w:spacing w:val="1"/>
          <w:sz w:val="24"/>
          <w:szCs w:val="24"/>
        </w:rPr>
        <w:t>S</w:t>
      </w:r>
      <w:r w:rsidR="00E6664F">
        <w:rPr>
          <w:sz w:val="24"/>
          <w:szCs w:val="24"/>
        </w:rPr>
        <w:t>i</w:t>
      </w:r>
      <w:r w:rsidR="00E6664F">
        <w:rPr>
          <w:spacing w:val="-2"/>
          <w:sz w:val="24"/>
          <w:szCs w:val="24"/>
        </w:rPr>
        <w:t>g</w:t>
      </w:r>
      <w:r w:rsidR="00E6664F">
        <w:rPr>
          <w:sz w:val="24"/>
          <w:szCs w:val="24"/>
        </w:rPr>
        <w:t>n</w:t>
      </w:r>
      <w:r w:rsidR="00E6664F">
        <w:rPr>
          <w:spacing w:val="-1"/>
          <w:sz w:val="24"/>
          <w:szCs w:val="24"/>
        </w:rPr>
        <w:t>a</w:t>
      </w:r>
      <w:r w:rsidR="00E6664F">
        <w:rPr>
          <w:sz w:val="24"/>
          <w:szCs w:val="24"/>
        </w:rPr>
        <w:t>ture</w:t>
      </w:r>
      <w:r w:rsidR="00E6664F">
        <w:rPr>
          <w:spacing w:val="-1"/>
          <w:sz w:val="24"/>
          <w:szCs w:val="24"/>
        </w:rPr>
        <w:t xml:space="preserve"> </w:t>
      </w:r>
      <w:r w:rsidR="00E6664F">
        <w:rPr>
          <w:spacing w:val="3"/>
          <w:sz w:val="24"/>
          <w:szCs w:val="24"/>
        </w:rPr>
        <w:t>[</w:t>
      </w:r>
      <w:r w:rsidR="00E6664F">
        <w:rPr>
          <w:i/>
          <w:sz w:val="24"/>
          <w:szCs w:val="24"/>
        </w:rPr>
        <w:t>In</w:t>
      </w:r>
      <w:r w:rsidR="00E6664F">
        <w:rPr>
          <w:i/>
          <w:spacing w:val="1"/>
          <w:sz w:val="24"/>
          <w:szCs w:val="24"/>
        </w:rPr>
        <w:t xml:space="preserve"> </w:t>
      </w:r>
      <w:r w:rsidR="00E6664F">
        <w:rPr>
          <w:i/>
          <w:sz w:val="24"/>
          <w:szCs w:val="24"/>
        </w:rPr>
        <w:t>fu</w:t>
      </w:r>
      <w:r w:rsidR="00E6664F">
        <w:rPr>
          <w:i/>
          <w:spacing w:val="1"/>
          <w:sz w:val="24"/>
          <w:szCs w:val="24"/>
        </w:rPr>
        <w:t>l</w:t>
      </w:r>
      <w:r w:rsidR="00E6664F">
        <w:rPr>
          <w:i/>
          <w:sz w:val="24"/>
          <w:szCs w:val="24"/>
        </w:rPr>
        <w:t xml:space="preserve">l and </w:t>
      </w:r>
      <w:r w:rsidR="00E6664F">
        <w:rPr>
          <w:i/>
          <w:spacing w:val="1"/>
          <w:sz w:val="24"/>
          <w:szCs w:val="24"/>
        </w:rPr>
        <w:t>i</w:t>
      </w:r>
      <w:r w:rsidR="00E6664F">
        <w:rPr>
          <w:i/>
          <w:sz w:val="24"/>
          <w:szCs w:val="24"/>
        </w:rPr>
        <w:t>ni</w:t>
      </w:r>
      <w:r w:rsidR="00E6664F">
        <w:rPr>
          <w:i/>
          <w:spacing w:val="1"/>
          <w:sz w:val="24"/>
          <w:szCs w:val="24"/>
        </w:rPr>
        <w:t>t</w:t>
      </w:r>
      <w:r w:rsidR="00E6664F">
        <w:rPr>
          <w:i/>
          <w:sz w:val="24"/>
          <w:szCs w:val="24"/>
        </w:rPr>
        <w:t>i</w:t>
      </w:r>
      <w:r w:rsidR="00E6664F">
        <w:rPr>
          <w:i/>
          <w:spacing w:val="-2"/>
          <w:sz w:val="24"/>
          <w:szCs w:val="24"/>
        </w:rPr>
        <w:t>a</w:t>
      </w:r>
      <w:r w:rsidR="00E6664F">
        <w:rPr>
          <w:i/>
          <w:sz w:val="24"/>
          <w:szCs w:val="24"/>
        </w:rPr>
        <w:t>l</w:t>
      </w:r>
      <w:r w:rsidR="00E6664F">
        <w:rPr>
          <w:i/>
          <w:spacing w:val="2"/>
          <w:sz w:val="24"/>
          <w:szCs w:val="24"/>
        </w:rPr>
        <w:t>s</w:t>
      </w:r>
      <w:r w:rsidR="00E6664F">
        <w:rPr>
          <w:sz w:val="24"/>
          <w:szCs w:val="24"/>
        </w:rPr>
        <w:t>]:</w:t>
      </w:r>
      <w:r w:rsidR="00F97051">
        <w:rPr>
          <w:sz w:val="24"/>
          <w:szCs w:val="24"/>
        </w:rPr>
        <w:t xml:space="preserve"> </w:t>
      </w:r>
      <w:r w:rsidR="00E6664F">
        <w:rPr>
          <w:sz w:val="24"/>
          <w:szCs w:val="24"/>
          <w:u w:val="single" w:color="000000"/>
        </w:rPr>
        <w:t xml:space="preserve"> </w:t>
      </w:r>
      <w:r w:rsidR="00E6664F">
        <w:rPr>
          <w:sz w:val="24"/>
          <w:szCs w:val="24"/>
          <w:u w:val="single" w:color="000000"/>
        </w:rPr>
        <w:tab/>
      </w:r>
      <w:r w:rsidR="00E6664F">
        <w:rPr>
          <w:sz w:val="24"/>
          <w:szCs w:val="24"/>
        </w:rPr>
        <w:t xml:space="preserve"> N</w:t>
      </w:r>
      <w:r w:rsidR="00E6664F">
        <w:rPr>
          <w:spacing w:val="-1"/>
          <w:sz w:val="24"/>
          <w:szCs w:val="24"/>
        </w:rPr>
        <w:t>a</w:t>
      </w:r>
      <w:r w:rsidR="00E6664F">
        <w:rPr>
          <w:sz w:val="24"/>
          <w:szCs w:val="24"/>
        </w:rPr>
        <w:t xml:space="preserve">me </w:t>
      </w:r>
      <w:r w:rsidR="00E6664F">
        <w:rPr>
          <w:spacing w:val="-1"/>
          <w:sz w:val="24"/>
          <w:szCs w:val="24"/>
        </w:rPr>
        <w:t>a</w:t>
      </w:r>
      <w:r w:rsidR="00E6664F">
        <w:rPr>
          <w:sz w:val="24"/>
          <w:szCs w:val="24"/>
        </w:rPr>
        <w:t>nd Title of</w:t>
      </w:r>
      <w:r w:rsidR="00E6664F">
        <w:rPr>
          <w:spacing w:val="-1"/>
          <w:sz w:val="24"/>
          <w:szCs w:val="24"/>
        </w:rPr>
        <w:t xml:space="preserve"> </w:t>
      </w:r>
      <w:r w:rsidR="00E6664F">
        <w:rPr>
          <w:spacing w:val="1"/>
          <w:sz w:val="24"/>
          <w:szCs w:val="24"/>
        </w:rPr>
        <w:t>S</w:t>
      </w:r>
      <w:r w:rsidR="00E6664F">
        <w:rPr>
          <w:spacing w:val="3"/>
          <w:sz w:val="24"/>
          <w:szCs w:val="24"/>
        </w:rPr>
        <w:t>i</w:t>
      </w:r>
      <w:r w:rsidR="00E6664F">
        <w:rPr>
          <w:spacing w:val="-2"/>
          <w:sz w:val="24"/>
          <w:szCs w:val="24"/>
        </w:rPr>
        <w:t>g</w:t>
      </w:r>
      <w:r w:rsidR="00E6664F">
        <w:rPr>
          <w:sz w:val="24"/>
          <w:szCs w:val="24"/>
        </w:rPr>
        <w:t>n</w:t>
      </w:r>
      <w:r w:rsidR="00E6664F">
        <w:rPr>
          <w:spacing w:val="-1"/>
          <w:sz w:val="24"/>
          <w:szCs w:val="24"/>
        </w:rPr>
        <w:t>a</w:t>
      </w:r>
      <w:r w:rsidR="00E6664F">
        <w:rPr>
          <w:spacing w:val="3"/>
          <w:sz w:val="24"/>
          <w:szCs w:val="24"/>
        </w:rPr>
        <w:t>t</w:t>
      </w:r>
      <w:r w:rsidR="00E6664F">
        <w:rPr>
          <w:sz w:val="24"/>
          <w:szCs w:val="24"/>
        </w:rPr>
        <w:t>o</w:t>
      </w:r>
      <w:r w:rsidR="00E6664F">
        <w:rPr>
          <w:spacing w:val="1"/>
          <w:sz w:val="24"/>
          <w:szCs w:val="24"/>
        </w:rPr>
        <w:t>r</w:t>
      </w:r>
      <w:r w:rsidR="00E6664F">
        <w:rPr>
          <w:spacing w:val="-5"/>
          <w:sz w:val="24"/>
          <w:szCs w:val="24"/>
        </w:rPr>
        <w:t>y</w:t>
      </w:r>
      <w:r w:rsidR="00E6664F">
        <w:rPr>
          <w:sz w:val="24"/>
          <w:szCs w:val="24"/>
        </w:rPr>
        <w:t>:</w:t>
      </w:r>
      <w:r w:rsidR="00F97051">
        <w:rPr>
          <w:sz w:val="24"/>
          <w:szCs w:val="24"/>
        </w:rPr>
        <w:t xml:space="preserve"> </w:t>
      </w:r>
      <w:r w:rsidR="00E6664F">
        <w:rPr>
          <w:sz w:val="24"/>
          <w:szCs w:val="24"/>
          <w:u w:val="single" w:color="000000"/>
        </w:rPr>
        <w:t xml:space="preserve"> </w:t>
      </w:r>
      <w:r w:rsidR="00E6664F">
        <w:rPr>
          <w:sz w:val="24"/>
          <w:szCs w:val="24"/>
          <w:u w:val="single" w:color="000000"/>
        </w:rPr>
        <w:tab/>
      </w:r>
      <w:r w:rsidR="00E6664F">
        <w:rPr>
          <w:sz w:val="24"/>
          <w:szCs w:val="24"/>
        </w:rPr>
        <w:t xml:space="preserve"> N</w:t>
      </w:r>
      <w:r w:rsidR="00E6664F">
        <w:rPr>
          <w:spacing w:val="-1"/>
          <w:sz w:val="24"/>
          <w:szCs w:val="24"/>
        </w:rPr>
        <w:t>a</w:t>
      </w:r>
      <w:r w:rsidR="00E6664F">
        <w:rPr>
          <w:sz w:val="24"/>
          <w:szCs w:val="24"/>
        </w:rPr>
        <w:t>me of</w:t>
      </w:r>
      <w:r w:rsidR="00E6664F">
        <w:rPr>
          <w:spacing w:val="1"/>
          <w:sz w:val="24"/>
          <w:szCs w:val="24"/>
        </w:rPr>
        <w:t xml:space="preserve"> </w:t>
      </w:r>
      <w:r w:rsidR="00E6664F">
        <w:rPr>
          <w:spacing w:val="-1"/>
          <w:sz w:val="24"/>
          <w:szCs w:val="24"/>
        </w:rPr>
        <w:t>F</w:t>
      </w:r>
      <w:r w:rsidR="00E6664F">
        <w:rPr>
          <w:sz w:val="24"/>
          <w:szCs w:val="24"/>
        </w:rPr>
        <w:t>irm:</w:t>
      </w:r>
      <w:r w:rsidR="00F97051">
        <w:rPr>
          <w:sz w:val="24"/>
          <w:szCs w:val="24"/>
        </w:rPr>
        <w:t xml:space="preserve"> </w:t>
      </w:r>
      <w:r w:rsidR="00E6664F">
        <w:rPr>
          <w:sz w:val="24"/>
          <w:szCs w:val="24"/>
          <w:u w:val="single" w:color="000000"/>
        </w:rPr>
        <w:t xml:space="preserve"> </w:t>
      </w:r>
      <w:r w:rsidR="00E6664F">
        <w:rPr>
          <w:sz w:val="24"/>
          <w:szCs w:val="24"/>
          <w:u w:val="single" w:color="000000"/>
        </w:rPr>
        <w:tab/>
      </w:r>
      <w:r w:rsidR="00E6664F">
        <w:rPr>
          <w:sz w:val="24"/>
          <w:szCs w:val="24"/>
        </w:rPr>
        <w:t xml:space="preserve"> Add</w:t>
      </w:r>
      <w:r w:rsidR="00E6664F">
        <w:rPr>
          <w:spacing w:val="-1"/>
          <w:sz w:val="24"/>
          <w:szCs w:val="24"/>
        </w:rPr>
        <w:t>re</w:t>
      </w:r>
      <w:r w:rsidR="00E6664F">
        <w:rPr>
          <w:sz w:val="24"/>
          <w:szCs w:val="24"/>
        </w:rPr>
        <w:t>ss</w:t>
      </w:r>
      <w:r w:rsidR="00E6664F">
        <w:rPr>
          <w:sz w:val="28"/>
          <w:szCs w:val="28"/>
        </w:rPr>
        <w:t>:</w:t>
      </w:r>
      <w:r w:rsidR="00F97051">
        <w:rPr>
          <w:sz w:val="28"/>
          <w:szCs w:val="28"/>
        </w:rPr>
        <w:t xml:space="preserve"> </w:t>
      </w:r>
      <w:r w:rsidR="00E6664F">
        <w:rPr>
          <w:sz w:val="28"/>
          <w:szCs w:val="28"/>
          <w:u w:val="single" w:color="000000"/>
        </w:rPr>
        <w:tab/>
      </w:r>
    </w:p>
    <w:p w:rsidR="00C26288" w:rsidRDefault="00C26288" w:rsidP="008E6839">
      <w:pPr>
        <w:tabs>
          <w:tab w:val="left" w:pos="8600"/>
        </w:tabs>
        <w:ind w:left="860" w:right="990"/>
        <w:jc w:val="both"/>
        <w:rPr>
          <w:sz w:val="28"/>
          <w:szCs w:val="28"/>
          <w:u w:val="single" w:color="000000"/>
        </w:rPr>
      </w:pPr>
    </w:p>
    <w:p w:rsidR="00C26288" w:rsidRPr="008E6839" w:rsidRDefault="00C26288" w:rsidP="00C26288">
      <w:pPr>
        <w:tabs>
          <w:tab w:val="left" w:pos="8600"/>
        </w:tabs>
        <w:ind w:left="0" w:right="990"/>
        <w:jc w:val="both"/>
        <w:rPr>
          <w:sz w:val="28"/>
          <w:szCs w:val="28"/>
        </w:rPr>
      </w:pPr>
    </w:p>
    <w:p w:rsidR="00D35201" w:rsidRDefault="00E6664F" w:rsidP="008E6839">
      <w:pPr>
        <w:spacing w:before="33"/>
        <w:ind w:left="140"/>
      </w:pPr>
      <w:r>
        <w:t>1</w:t>
      </w:r>
      <w:r w:rsidR="00F97051">
        <w:t xml:space="preserve">  </w:t>
      </w:r>
      <w:r w:rsidR="008E6839">
        <w:t xml:space="preserve"> </w:t>
      </w:r>
      <w:r>
        <w:t>A</w:t>
      </w:r>
      <w:r>
        <w:rPr>
          <w:spacing w:val="-1"/>
        </w:rPr>
        <w:t>m</w:t>
      </w:r>
      <w:r>
        <w:rPr>
          <w:spacing w:val="1"/>
        </w:rPr>
        <w:t>ou</w:t>
      </w:r>
      <w:r>
        <w:rPr>
          <w:spacing w:val="-1"/>
        </w:rPr>
        <w:t>n</w:t>
      </w:r>
      <w:r>
        <w:rPr>
          <w:spacing w:val="2"/>
        </w:rPr>
        <w:t>t</w:t>
      </w:r>
      <w:r>
        <w:t>s</w:t>
      </w:r>
      <w:r>
        <w:rPr>
          <w:spacing w:val="-5"/>
        </w:rPr>
        <w:t xml:space="preserve"> </w:t>
      </w:r>
      <w:r>
        <w:rPr>
          <w:spacing w:val="-1"/>
        </w:rPr>
        <w:t>mu</w:t>
      </w:r>
      <w:r>
        <w:rPr>
          <w:spacing w:val="2"/>
        </w:rPr>
        <w:t>s</w:t>
      </w:r>
      <w:r>
        <w:t>t</w:t>
      </w:r>
      <w:r>
        <w:rPr>
          <w:spacing w:val="-4"/>
        </w:rPr>
        <w:t xml:space="preserve"> </w:t>
      </w:r>
      <w:r>
        <w:rPr>
          <w:spacing w:val="1"/>
        </w:rPr>
        <w:t>co</w:t>
      </w:r>
      <w:r>
        <w:t>i</w:t>
      </w:r>
      <w:r>
        <w:rPr>
          <w:spacing w:val="-1"/>
        </w:rPr>
        <w:t>n</w:t>
      </w:r>
      <w:r>
        <w:t>ci</w:t>
      </w:r>
      <w:r>
        <w:rPr>
          <w:spacing w:val="1"/>
        </w:rPr>
        <w:t>d</w:t>
      </w:r>
      <w:r>
        <w:t>e</w:t>
      </w:r>
      <w:r>
        <w:rPr>
          <w:spacing w:val="-4"/>
        </w:rPr>
        <w:t xml:space="preserve"> </w:t>
      </w:r>
      <w:r>
        <w:rPr>
          <w:spacing w:val="-2"/>
        </w:rPr>
        <w:t>w</w:t>
      </w:r>
      <w:r>
        <w:t>i</w:t>
      </w:r>
      <w:r>
        <w:rPr>
          <w:spacing w:val="2"/>
        </w:rPr>
        <w:t>t</w:t>
      </w:r>
      <w:r>
        <w:t>h</w:t>
      </w:r>
      <w:r>
        <w:rPr>
          <w:spacing w:val="-5"/>
        </w:rPr>
        <w:t xml:space="preserve"> </w:t>
      </w:r>
      <w:r>
        <w:rPr>
          <w:spacing w:val="2"/>
        </w:rPr>
        <w:t>t</w:t>
      </w:r>
      <w:r>
        <w:rPr>
          <w:spacing w:val="-1"/>
        </w:rPr>
        <w:t>h</w:t>
      </w:r>
      <w:r>
        <w:t>e</w:t>
      </w:r>
      <w:r>
        <w:rPr>
          <w:spacing w:val="-1"/>
        </w:rPr>
        <w:t xml:space="preserve"> </w:t>
      </w:r>
      <w:r>
        <w:rPr>
          <w:spacing w:val="1"/>
        </w:rPr>
        <w:t>o</w:t>
      </w:r>
      <w:r>
        <w:rPr>
          <w:spacing w:val="-1"/>
        </w:rPr>
        <w:t>n</w:t>
      </w:r>
      <w:r>
        <w:t>es</w:t>
      </w:r>
      <w:r>
        <w:rPr>
          <w:spacing w:val="-4"/>
        </w:rPr>
        <w:t xml:space="preserve"> </w:t>
      </w:r>
      <w:r>
        <w:rPr>
          <w:spacing w:val="2"/>
        </w:rPr>
        <w:t>i</w:t>
      </w:r>
      <w:r>
        <w:rPr>
          <w:spacing w:val="-1"/>
        </w:rPr>
        <w:t>n</w:t>
      </w:r>
      <w:r>
        <w:rPr>
          <w:spacing w:val="1"/>
        </w:rPr>
        <w:t>d</w:t>
      </w:r>
      <w:r>
        <w:t>icat</w:t>
      </w:r>
      <w:r>
        <w:rPr>
          <w:spacing w:val="1"/>
        </w:rPr>
        <w:t>e</w:t>
      </w:r>
      <w:r>
        <w:t>d</w:t>
      </w:r>
      <w:r>
        <w:rPr>
          <w:spacing w:val="-6"/>
        </w:rPr>
        <w:t xml:space="preserve"> </w:t>
      </w:r>
      <w:r>
        <w:rPr>
          <w:spacing w:val="5"/>
        </w:rPr>
        <w:t>u</w:t>
      </w:r>
      <w:r>
        <w:rPr>
          <w:spacing w:val="-1"/>
        </w:rPr>
        <w:t>n</w:t>
      </w:r>
      <w:r>
        <w:rPr>
          <w:spacing w:val="1"/>
        </w:rPr>
        <w:t>d</w:t>
      </w:r>
      <w:r>
        <w:t>er</w:t>
      </w:r>
      <w:r>
        <w:rPr>
          <w:spacing w:val="-4"/>
        </w:rPr>
        <w:t xml:space="preserve"> </w:t>
      </w:r>
      <w:r>
        <w:rPr>
          <w:spacing w:val="3"/>
        </w:rPr>
        <w:t>T</w:t>
      </w:r>
      <w:r>
        <w:rPr>
          <w:spacing w:val="1"/>
        </w:rPr>
        <w:t>o</w:t>
      </w:r>
      <w:r>
        <w:t>tal</w:t>
      </w:r>
      <w:r>
        <w:rPr>
          <w:spacing w:val="-6"/>
        </w:rPr>
        <w:t xml:space="preserve"> </w:t>
      </w:r>
      <w:r>
        <w:rPr>
          <w:spacing w:val="-1"/>
        </w:rPr>
        <w:t>C</w:t>
      </w:r>
      <w:r>
        <w:rPr>
          <w:spacing w:val="1"/>
        </w:rPr>
        <w:t>o</w:t>
      </w:r>
      <w:r>
        <w:rPr>
          <w:spacing w:val="-1"/>
        </w:rPr>
        <w:t>s</w:t>
      </w:r>
      <w:r>
        <w:t>t</w:t>
      </w:r>
      <w:r>
        <w:rPr>
          <w:spacing w:val="-4"/>
        </w:rPr>
        <w:t xml:space="preserve"> </w:t>
      </w:r>
      <w:r>
        <w:rPr>
          <w:spacing w:val="1"/>
        </w:rPr>
        <w:t>o</w:t>
      </w:r>
      <w:r>
        <w:t>f</w:t>
      </w:r>
      <w:r>
        <w:rPr>
          <w:spacing w:val="-3"/>
        </w:rPr>
        <w:t xml:space="preserve"> </w:t>
      </w:r>
      <w:r>
        <w:t>F</w:t>
      </w:r>
      <w:r>
        <w:rPr>
          <w:spacing w:val="2"/>
        </w:rPr>
        <w:t>i</w:t>
      </w:r>
      <w:r>
        <w:rPr>
          <w:spacing w:val="-1"/>
        </w:rPr>
        <w:t>n</w:t>
      </w:r>
      <w:r>
        <w:rPr>
          <w:spacing w:val="3"/>
        </w:rPr>
        <w:t>a</w:t>
      </w:r>
      <w:r>
        <w:rPr>
          <w:spacing w:val="-1"/>
        </w:rPr>
        <w:t>n</w:t>
      </w:r>
      <w:r>
        <w:t>cial</w:t>
      </w:r>
      <w:r>
        <w:rPr>
          <w:spacing w:val="-6"/>
        </w:rPr>
        <w:t xml:space="preserve"> </w:t>
      </w:r>
      <w:r>
        <w:rPr>
          <w:spacing w:val="1"/>
        </w:rPr>
        <w:t>propo</w:t>
      </w:r>
      <w:r>
        <w:rPr>
          <w:spacing w:val="-1"/>
        </w:rPr>
        <w:t>s</w:t>
      </w:r>
      <w:r>
        <w:t>al</w:t>
      </w:r>
      <w:r>
        <w:rPr>
          <w:spacing w:val="-7"/>
        </w:rPr>
        <w:t xml:space="preserve"> </w:t>
      </w:r>
      <w:r>
        <w:t>in</w:t>
      </w:r>
      <w:r>
        <w:rPr>
          <w:spacing w:val="-3"/>
        </w:rPr>
        <w:t xml:space="preserve"> </w:t>
      </w:r>
      <w:r>
        <w:t>F</w:t>
      </w:r>
      <w:r>
        <w:rPr>
          <w:spacing w:val="1"/>
        </w:rPr>
        <w:t>o</w:t>
      </w:r>
      <w:r>
        <w:rPr>
          <w:spacing w:val="3"/>
        </w:rPr>
        <w:t>r</w:t>
      </w:r>
      <w:r>
        <w:t>m</w:t>
      </w:r>
      <w:r>
        <w:rPr>
          <w:spacing w:val="-8"/>
        </w:rPr>
        <w:t xml:space="preserve"> </w:t>
      </w:r>
      <w:r>
        <w:t>FI</w:t>
      </w:r>
      <w:r>
        <w:rPr>
          <w:spacing w:val="6"/>
        </w:rPr>
        <w:t>N</w:t>
      </w:r>
      <w:r>
        <w:rPr>
          <w:spacing w:val="-2"/>
        </w:rPr>
        <w:t>-</w:t>
      </w:r>
      <w:r>
        <w:rPr>
          <w:spacing w:val="1"/>
        </w:rPr>
        <w:t>2.</w:t>
      </w:r>
    </w:p>
    <w:p w:rsidR="00D35201" w:rsidRDefault="00E6664F">
      <w:pPr>
        <w:spacing w:line="220" w:lineRule="exact"/>
        <w:ind w:left="140"/>
      </w:pPr>
      <w:r>
        <w:t>2</w:t>
      </w:r>
      <w:r w:rsidR="00F97051">
        <w:t xml:space="preserve">  </w:t>
      </w:r>
      <w:r>
        <w:rPr>
          <w:spacing w:val="9"/>
        </w:rPr>
        <w:t xml:space="preserve"> </w:t>
      </w:r>
      <w:r>
        <w:rPr>
          <w:spacing w:val="1"/>
        </w:rPr>
        <w:t>I</w:t>
      </w:r>
      <w:r>
        <w:t>f</w:t>
      </w:r>
      <w:r>
        <w:rPr>
          <w:spacing w:val="-2"/>
        </w:rPr>
        <w:t xml:space="preserve"> </w:t>
      </w:r>
      <w:r>
        <w:t>a</w:t>
      </w:r>
      <w:r>
        <w:rPr>
          <w:spacing w:val="1"/>
        </w:rPr>
        <w:t>pp</w:t>
      </w:r>
      <w:r>
        <w:t>lica</w:t>
      </w:r>
      <w:r>
        <w:rPr>
          <w:spacing w:val="1"/>
        </w:rPr>
        <w:t>b</w:t>
      </w:r>
      <w:r>
        <w:t>le,</w:t>
      </w:r>
      <w:r>
        <w:rPr>
          <w:spacing w:val="-8"/>
        </w:rPr>
        <w:t xml:space="preserve"> </w:t>
      </w:r>
      <w:r>
        <w:rPr>
          <w:spacing w:val="1"/>
        </w:rPr>
        <w:t>r</w:t>
      </w:r>
      <w:r>
        <w:t>e</w:t>
      </w:r>
      <w:r>
        <w:rPr>
          <w:spacing w:val="1"/>
        </w:rPr>
        <w:t>p</w:t>
      </w:r>
      <w:r>
        <w:t>lace</w:t>
      </w:r>
      <w:r>
        <w:rPr>
          <w:spacing w:val="-5"/>
        </w:rPr>
        <w:t xml:space="preserve"> </w:t>
      </w:r>
      <w:r>
        <w:t>t</w:t>
      </w:r>
      <w:r>
        <w:rPr>
          <w:spacing w:val="-1"/>
        </w:rPr>
        <w:t>h</w:t>
      </w:r>
      <w:r>
        <w:t>is</w:t>
      </w:r>
      <w:r>
        <w:rPr>
          <w:spacing w:val="-4"/>
        </w:rPr>
        <w:t xml:space="preserve"> </w:t>
      </w:r>
      <w:r>
        <w:rPr>
          <w:spacing w:val="1"/>
        </w:rPr>
        <w:t>p</w:t>
      </w:r>
      <w:r>
        <w:t>a</w:t>
      </w:r>
      <w:r>
        <w:rPr>
          <w:spacing w:val="1"/>
        </w:rPr>
        <w:t>r</w:t>
      </w:r>
      <w:r>
        <w:rPr>
          <w:spacing w:val="-2"/>
        </w:rPr>
        <w:t>a</w:t>
      </w:r>
      <w:r>
        <w:rPr>
          <w:spacing w:val="-1"/>
        </w:rPr>
        <w:t>g</w:t>
      </w:r>
      <w:r>
        <w:rPr>
          <w:spacing w:val="1"/>
        </w:rPr>
        <w:t>r</w:t>
      </w:r>
      <w:r>
        <w:t>a</w:t>
      </w:r>
      <w:r>
        <w:rPr>
          <w:spacing w:val="1"/>
        </w:rPr>
        <w:t>p</w:t>
      </w:r>
      <w:r>
        <w:t>h</w:t>
      </w:r>
      <w:r>
        <w:rPr>
          <w:spacing w:val="-7"/>
        </w:rPr>
        <w:t xml:space="preserve"> </w:t>
      </w:r>
      <w:r>
        <w:rPr>
          <w:spacing w:val="-2"/>
        </w:rPr>
        <w:t>w</w:t>
      </w:r>
      <w:r>
        <w:t>i</w:t>
      </w:r>
      <w:r>
        <w:rPr>
          <w:spacing w:val="2"/>
        </w:rPr>
        <w:t>t</w:t>
      </w:r>
      <w:r>
        <w:rPr>
          <w:spacing w:val="-1"/>
        </w:rPr>
        <w:t>h</w:t>
      </w:r>
      <w:r>
        <w:t>:</w:t>
      </w:r>
      <w:r>
        <w:rPr>
          <w:spacing w:val="-2"/>
        </w:rPr>
        <w:t xml:space="preserve"> “</w:t>
      </w:r>
      <w:r>
        <w:t>No</w:t>
      </w:r>
      <w:r>
        <w:rPr>
          <w:spacing w:val="-2"/>
        </w:rPr>
        <w:t xml:space="preserve"> </w:t>
      </w:r>
      <w:r>
        <w:t>c</w:t>
      </w:r>
      <w:r>
        <w:rPr>
          <w:spacing w:val="4"/>
        </w:rPr>
        <w:t>o</w:t>
      </w:r>
      <w:r>
        <w:rPr>
          <w:spacing w:val="-1"/>
        </w:rPr>
        <w:t>mm</w:t>
      </w:r>
      <w:r>
        <w:t>i</w:t>
      </w:r>
      <w:r>
        <w:rPr>
          <w:spacing w:val="1"/>
        </w:rPr>
        <w:t>s</w:t>
      </w:r>
      <w:r>
        <w:rPr>
          <w:spacing w:val="-1"/>
        </w:rPr>
        <w:t>s</w:t>
      </w:r>
      <w:r>
        <w:t>i</w:t>
      </w:r>
      <w:r>
        <w:rPr>
          <w:spacing w:val="1"/>
        </w:rPr>
        <w:t>on</w:t>
      </w:r>
      <w:r>
        <w:t>s</w:t>
      </w:r>
      <w:r>
        <w:rPr>
          <w:spacing w:val="-8"/>
        </w:rPr>
        <w:t xml:space="preserve"> </w:t>
      </w:r>
      <w:r>
        <w:rPr>
          <w:spacing w:val="1"/>
        </w:rPr>
        <w:t>o</w:t>
      </w:r>
      <w:r>
        <w:t>r</w:t>
      </w:r>
      <w:r>
        <w:rPr>
          <w:spacing w:val="-1"/>
        </w:rPr>
        <w:t xml:space="preserve"> g</w:t>
      </w:r>
      <w:r>
        <w:rPr>
          <w:spacing w:val="1"/>
        </w:rPr>
        <w:t>r</w:t>
      </w:r>
      <w:r>
        <w:t>at</w:t>
      </w:r>
      <w:r>
        <w:rPr>
          <w:spacing w:val="-1"/>
        </w:rPr>
        <w:t>u</w:t>
      </w:r>
      <w:r>
        <w:t>ities</w:t>
      </w:r>
      <w:r>
        <w:rPr>
          <w:spacing w:val="-5"/>
        </w:rPr>
        <w:t xml:space="preserve"> </w:t>
      </w:r>
      <w:r>
        <w:rPr>
          <w:spacing w:val="-1"/>
        </w:rPr>
        <w:t>h</w:t>
      </w:r>
      <w:r>
        <w:rPr>
          <w:spacing w:val="3"/>
        </w:rPr>
        <w:t>a</w:t>
      </w:r>
      <w:r>
        <w:rPr>
          <w:spacing w:val="-1"/>
        </w:rPr>
        <w:t>v</w:t>
      </w:r>
      <w:r>
        <w:t>e</w:t>
      </w:r>
      <w:r>
        <w:rPr>
          <w:spacing w:val="-3"/>
        </w:rPr>
        <w:t xml:space="preserve"> </w:t>
      </w:r>
      <w:r>
        <w:rPr>
          <w:spacing w:val="1"/>
        </w:rPr>
        <w:t>b</w:t>
      </w:r>
      <w:r>
        <w:t>e</w:t>
      </w:r>
      <w:r>
        <w:rPr>
          <w:spacing w:val="1"/>
        </w:rPr>
        <w:t>e</w:t>
      </w:r>
      <w:r>
        <w:t>n</w:t>
      </w:r>
      <w:r>
        <w:rPr>
          <w:spacing w:val="-5"/>
        </w:rPr>
        <w:t xml:space="preserve"> </w:t>
      </w:r>
      <w:r>
        <w:rPr>
          <w:spacing w:val="1"/>
        </w:rPr>
        <w:t>o</w:t>
      </w:r>
      <w:r>
        <w:t>r</w:t>
      </w:r>
      <w:r>
        <w:rPr>
          <w:spacing w:val="-1"/>
        </w:rPr>
        <w:t xml:space="preserve"> </w:t>
      </w:r>
      <w:r>
        <w:t>a</w:t>
      </w:r>
      <w:r>
        <w:rPr>
          <w:spacing w:val="1"/>
        </w:rPr>
        <w:t>r</w:t>
      </w:r>
      <w:r>
        <w:t>e</w:t>
      </w:r>
      <w:r>
        <w:rPr>
          <w:spacing w:val="-1"/>
        </w:rPr>
        <w:t xml:space="preserve"> </w:t>
      </w:r>
      <w:r>
        <w:t>to</w:t>
      </w:r>
      <w:r>
        <w:rPr>
          <w:spacing w:val="-1"/>
        </w:rPr>
        <w:t xml:space="preserve"> </w:t>
      </w:r>
      <w:r>
        <w:rPr>
          <w:spacing w:val="1"/>
        </w:rPr>
        <w:t>p</w:t>
      </w:r>
      <w:r>
        <w:t>aid</w:t>
      </w:r>
      <w:r>
        <w:rPr>
          <w:spacing w:val="-4"/>
        </w:rPr>
        <w:t xml:space="preserve"> </w:t>
      </w:r>
      <w:r>
        <w:rPr>
          <w:spacing w:val="1"/>
        </w:rPr>
        <w:t>b</w:t>
      </w:r>
      <w:r>
        <w:t>y</w:t>
      </w:r>
      <w:r>
        <w:rPr>
          <w:spacing w:val="-3"/>
        </w:rPr>
        <w:t xml:space="preserve"> </w:t>
      </w:r>
      <w:r>
        <w:rPr>
          <w:spacing w:val="-1"/>
        </w:rPr>
        <w:t>u</w:t>
      </w:r>
      <w:r>
        <w:t>s</w:t>
      </w:r>
      <w:r>
        <w:rPr>
          <w:spacing w:val="-2"/>
        </w:rPr>
        <w:t xml:space="preserve"> </w:t>
      </w:r>
      <w:r>
        <w:t>to</w:t>
      </w:r>
    </w:p>
    <w:p w:rsidR="00D35201" w:rsidRDefault="00E6664F">
      <w:pPr>
        <w:ind w:left="500"/>
        <w:sectPr w:rsidR="00D35201" w:rsidSect="007000CC">
          <w:headerReference w:type="default" r:id="rId36"/>
          <w:pgSz w:w="12240" w:h="15840"/>
          <w:pgMar w:top="760" w:right="1080" w:bottom="280" w:left="1300" w:header="569" w:footer="576" w:gutter="0"/>
          <w:cols w:space="720"/>
          <w:docGrid w:linePitch="272"/>
        </w:sectPr>
      </w:pPr>
      <w:proofErr w:type="gramStart"/>
      <w:r>
        <w:t>a</w:t>
      </w:r>
      <w:r>
        <w:rPr>
          <w:spacing w:val="-1"/>
        </w:rPr>
        <w:t>g</w:t>
      </w:r>
      <w:r>
        <w:t>e</w:t>
      </w:r>
      <w:r>
        <w:rPr>
          <w:spacing w:val="-1"/>
        </w:rPr>
        <w:t>n</w:t>
      </w:r>
      <w:r>
        <w:rPr>
          <w:spacing w:val="2"/>
        </w:rPr>
        <w:t>t</w:t>
      </w:r>
      <w:r>
        <w:t>s</w:t>
      </w:r>
      <w:proofErr w:type="gramEnd"/>
      <w:r>
        <w:rPr>
          <w:spacing w:val="-5"/>
        </w:rPr>
        <w:t xml:space="preserve"> </w:t>
      </w:r>
      <w:r>
        <w:rPr>
          <w:spacing w:val="1"/>
        </w:rPr>
        <w:t>r</w:t>
      </w:r>
      <w:r>
        <w:t>elat</w:t>
      </w:r>
      <w:r>
        <w:rPr>
          <w:spacing w:val="2"/>
        </w:rPr>
        <w:t>i</w:t>
      </w:r>
      <w:r>
        <w:rPr>
          <w:spacing w:val="-1"/>
        </w:rPr>
        <w:t>n</w:t>
      </w:r>
      <w:r>
        <w:t>g</w:t>
      </w:r>
      <w:r>
        <w:rPr>
          <w:spacing w:val="-7"/>
        </w:rPr>
        <w:t xml:space="preserve"> </w:t>
      </w:r>
      <w:r>
        <w:t>to</w:t>
      </w:r>
      <w:r>
        <w:rPr>
          <w:spacing w:val="-1"/>
        </w:rPr>
        <w:t xml:space="preserve"> </w:t>
      </w:r>
      <w:r>
        <w:rPr>
          <w:spacing w:val="2"/>
        </w:rPr>
        <w:t>t</w:t>
      </w:r>
      <w:r>
        <w:rPr>
          <w:spacing w:val="-1"/>
        </w:rPr>
        <w:t>h</w:t>
      </w:r>
      <w:r>
        <w:t>is</w:t>
      </w:r>
      <w:r>
        <w:rPr>
          <w:spacing w:val="-4"/>
        </w:rPr>
        <w:t xml:space="preserve"> </w:t>
      </w:r>
      <w:r>
        <w:rPr>
          <w:spacing w:val="2"/>
        </w:rPr>
        <w:t>P</w:t>
      </w:r>
      <w:r>
        <w:rPr>
          <w:spacing w:val="3"/>
        </w:rPr>
        <w:t>r</w:t>
      </w:r>
      <w:r>
        <w:rPr>
          <w:spacing w:val="1"/>
        </w:rPr>
        <w:t>opo</w:t>
      </w:r>
      <w:r>
        <w:rPr>
          <w:spacing w:val="-1"/>
        </w:rPr>
        <w:t>s</w:t>
      </w:r>
      <w:r>
        <w:t>al</w:t>
      </w:r>
      <w:r>
        <w:rPr>
          <w:spacing w:val="-7"/>
        </w:rPr>
        <w:t xml:space="preserve"> </w:t>
      </w:r>
      <w:r>
        <w:t>a</w:t>
      </w:r>
      <w:r>
        <w:rPr>
          <w:spacing w:val="-1"/>
        </w:rPr>
        <w:t>n</w:t>
      </w:r>
      <w:r>
        <w:t>d</w:t>
      </w:r>
      <w:r>
        <w:rPr>
          <w:spacing w:val="-2"/>
        </w:rPr>
        <w:t xml:space="preserve"> </w:t>
      </w:r>
      <w:r>
        <w:rPr>
          <w:spacing w:val="-1"/>
        </w:rPr>
        <w:t>C</w:t>
      </w:r>
      <w:r>
        <w:rPr>
          <w:spacing w:val="1"/>
        </w:rPr>
        <w:t>o</w:t>
      </w:r>
      <w:r>
        <w:rPr>
          <w:spacing w:val="-1"/>
        </w:rPr>
        <w:t>n</w:t>
      </w:r>
      <w:r>
        <w:t>tra</w:t>
      </w:r>
      <w:r>
        <w:rPr>
          <w:spacing w:val="1"/>
        </w:rPr>
        <w:t>c</w:t>
      </w:r>
      <w:r>
        <w:t>t</w:t>
      </w:r>
      <w:r>
        <w:rPr>
          <w:spacing w:val="-7"/>
        </w:rPr>
        <w:t xml:space="preserve"> </w:t>
      </w:r>
      <w:r>
        <w:rPr>
          <w:spacing w:val="3"/>
        </w:rPr>
        <w:t>e</w:t>
      </w:r>
      <w:r>
        <w:rPr>
          <w:spacing w:val="-1"/>
        </w:rPr>
        <w:t>x</w:t>
      </w:r>
      <w:r>
        <w:t>e</w:t>
      </w:r>
      <w:r>
        <w:rPr>
          <w:spacing w:val="1"/>
        </w:rPr>
        <w:t>c</w:t>
      </w:r>
      <w:r>
        <w:rPr>
          <w:spacing w:val="-1"/>
        </w:rPr>
        <w:t>u</w:t>
      </w:r>
      <w:r>
        <w:rPr>
          <w:spacing w:val="2"/>
        </w:rPr>
        <w:t>t</w:t>
      </w:r>
      <w:r>
        <w:t>i</w:t>
      </w:r>
      <w:r>
        <w:rPr>
          <w:spacing w:val="1"/>
        </w:rPr>
        <w:t>o</w:t>
      </w:r>
      <w:r>
        <w:rPr>
          <w:spacing w:val="-1"/>
        </w:rPr>
        <w:t>n</w:t>
      </w:r>
      <w:r>
        <w:t>.”</w:t>
      </w: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before="7" w:line="280" w:lineRule="exact"/>
        <w:rPr>
          <w:sz w:val="28"/>
          <w:szCs w:val="28"/>
        </w:rPr>
      </w:pPr>
    </w:p>
    <w:p w:rsidR="00D35201" w:rsidRDefault="007E58FD">
      <w:pPr>
        <w:spacing w:before="18" w:line="360" w:lineRule="exact"/>
        <w:ind w:left="4197"/>
        <w:rPr>
          <w:sz w:val="26"/>
          <w:szCs w:val="26"/>
        </w:rPr>
      </w:pPr>
      <w:r>
        <w:pict>
          <v:group id="_x0000_s1602" style="position:absolute;left:0;text-align:left;margin-left:70.55pt;margin-top:113.8pt;width:651pt;height:0;z-index:-251693568;mso-position-horizontal-relative:page;mso-position-vertical-relative:page" coordorigin="1411,2276" coordsize="13020,0">
            <v:shape id="_x0000_s1603" style="position:absolute;left:1411;top:2276;width:13020;height:0" coordorigin="1411,2276" coordsize="13020,0" path="m1411,2276r13020,e" filled="f" strokeweight=".58pt">
              <v:path arrowok="t"/>
            </v:shape>
            <w10:wrap anchorx="page" anchory="page"/>
          </v:group>
        </w:pict>
      </w:r>
      <w:r w:rsidR="00E6664F">
        <w:rPr>
          <w:position w:val="-1"/>
          <w:sz w:val="32"/>
          <w:szCs w:val="32"/>
        </w:rPr>
        <w:t>F</w:t>
      </w:r>
      <w:r w:rsidR="00E6664F">
        <w:rPr>
          <w:position w:val="-1"/>
          <w:sz w:val="26"/>
          <w:szCs w:val="26"/>
        </w:rPr>
        <w:t>ORM</w:t>
      </w:r>
      <w:r w:rsidR="00E6664F">
        <w:rPr>
          <w:spacing w:val="-8"/>
          <w:position w:val="-1"/>
          <w:sz w:val="26"/>
          <w:szCs w:val="26"/>
        </w:rPr>
        <w:t xml:space="preserve"> </w:t>
      </w:r>
      <w:r w:rsidR="00E6664F">
        <w:rPr>
          <w:spacing w:val="2"/>
          <w:position w:val="-1"/>
          <w:sz w:val="32"/>
          <w:szCs w:val="32"/>
        </w:rPr>
        <w:t>F</w:t>
      </w:r>
      <w:r w:rsidR="00E6664F">
        <w:rPr>
          <w:position w:val="-1"/>
          <w:sz w:val="32"/>
          <w:szCs w:val="32"/>
        </w:rPr>
        <w:t>IN</w:t>
      </w:r>
      <w:r w:rsidR="00E6664F">
        <w:rPr>
          <w:spacing w:val="-1"/>
          <w:position w:val="-1"/>
          <w:sz w:val="32"/>
          <w:szCs w:val="32"/>
        </w:rPr>
        <w:t>-</w:t>
      </w:r>
      <w:r w:rsidR="00E6664F">
        <w:rPr>
          <w:spacing w:val="1"/>
          <w:position w:val="-1"/>
          <w:sz w:val="32"/>
          <w:szCs w:val="32"/>
        </w:rPr>
        <w:t>2</w:t>
      </w:r>
      <w:r w:rsidR="00E6664F">
        <w:rPr>
          <w:position w:val="-1"/>
          <w:sz w:val="32"/>
          <w:szCs w:val="32"/>
        </w:rPr>
        <w:t>.</w:t>
      </w:r>
      <w:r w:rsidR="00F97051">
        <w:rPr>
          <w:position w:val="-1"/>
          <w:sz w:val="32"/>
          <w:szCs w:val="32"/>
        </w:rPr>
        <w:t xml:space="preserve">  </w:t>
      </w:r>
      <w:r w:rsidR="00E6664F">
        <w:rPr>
          <w:spacing w:val="56"/>
          <w:position w:val="-1"/>
          <w:sz w:val="32"/>
          <w:szCs w:val="32"/>
        </w:rPr>
        <w:t xml:space="preserve"> </w:t>
      </w:r>
      <w:r w:rsidR="00E6664F">
        <w:rPr>
          <w:position w:val="-1"/>
          <w:sz w:val="32"/>
          <w:szCs w:val="32"/>
        </w:rPr>
        <w:t>S</w:t>
      </w:r>
      <w:r w:rsidR="00E6664F">
        <w:rPr>
          <w:position w:val="-1"/>
          <w:sz w:val="26"/>
          <w:szCs w:val="26"/>
        </w:rPr>
        <w:t>UMM</w:t>
      </w:r>
      <w:r w:rsidR="00E6664F">
        <w:rPr>
          <w:spacing w:val="2"/>
          <w:position w:val="-1"/>
          <w:sz w:val="26"/>
          <w:szCs w:val="26"/>
        </w:rPr>
        <w:t>A</w:t>
      </w:r>
      <w:r w:rsidR="00E6664F">
        <w:rPr>
          <w:position w:val="-1"/>
          <w:sz w:val="26"/>
          <w:szCs w:val="26"/>
        </w:rPr>
        <w:t>RY</w:t>
      </w:r>
      <w:r w:rsidR="00E6664F">
        <w:rPr>
          <w:spacing w:val="-14"/>
          <w:position w:val="-1"/>
          <w:sz w:val="26"/>
          <w:szCs w:val="26"/>
        </w:rPr>
        <w:t xml:space="preserve"> </w:t>
      </w:r>
      <w:r w:rsidR="00E6664F">
        <w:rPr>
          <w:position w:val="-1"/>
          <w:sz w:val="26"/>
          <w:szCs w:val="26"/>
        </w:rPr>
        <w:t>OF</w:t>
      </w:r>
      <w:r w:rsidR="00E6664F">
        <w:rPr>
          <w:spacing w:val="-3"/>
          <w:position w:val="-1"/>
          <w:sz w:val="26"/>
          <w:szCs w:val="26"/>
        </w:rPr>
        <w:t xml:space="preserve"> </w:t>
      </w:r>
      <w:r w:rsidR="00E6664F">
        <w:rPr>
          <w:spacing w:val="3"/>
          <w:position w:val="-1"/>
          <w:sz w:val="32"/>
          <w:szCs w:val="32"/>
        </w:rPr>
        <w:t>C</w:t>
      </w:r>
      <w:r w:rsidR="00E6664F">
        <w:rPr>
          <w:position w:val="-1"/>
          <w:sz w:val="26"/>
          <w:szCs w:val="26"/>
        </w:rPr>
        <w:t>O</w:t>
      </w:r>
      <w:r w:rsidR="00E6664F">
        <w:rPr>
          <w:spacing w:val="2"/>
          <w:position w:val="-1"/>
          <w:sz w:val="26"/>
          <w:szCs w:val="26"/>
        </w:rPr>
        <w:t>S</w:t>
      </w:r>
      <w:r w:rsidR="00E6664F">
        <w:rPr>
          <w:position w:val="-1"/>
          <w:sz w:val="26"/>
          <w:szCs w:val="26"/>
        </w:rPr>
        <w:t>TS</w:t>
      </w: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before="3" w:line="240" w:lineRule="exact"/>
        <w:rPr>
          <w:sz w:val="24"/>
          <w:szCs w:val="24"/>
        </w:rPr>
      </w:pPr>
    </w:p>
    <w:tbl>
      <w:tblPr>
        <w:tblW w:w="0" w:type="auto"/>
        <w:tblInd w:w="960" w:type="dxa"/>
        <w:tblLayout w:type="fixed"/>
        <w:tblCellMar>
          <w:left w:w="0" w:type="dxa"/>
          <w:right w:w="0" w:type="dxa"/>
        </w:tblCellMar>
        <w:tblLook w:val="01E0" w:firstRow="1" w:lastRow="1" w:firstColumn="1" w:lastColumn="1" w:noHBand="0" w:noVBand="0"/>
      </w:tblPr>
      <w:tblGrid>
        <w:gridCol w:w="4538"/>
        <w:gridCol w:w="3331"/>
        <w:gridCol w:w="3407"/>
      </w:tblGrid>
      <w:tr w:rsidR="00D35201">
        <w:trPr>
          <w:trHeight w:hRule="exact" w:val="391"/>
        </w:trPr>
        <w:tc>
          <w:tcPr>
            <w:tcW w:w="4538" w:type="dxa"/>
            <w:vMerge w:val="restart"/>
            <w:tcBorders>
              <w:top w:val="single" w:sz="5" w:space="0" w:color="000000"/>
              <w:left w:val="single" w:sz="5" w:space="0" w:color="000000"/>
              <w:right w:val="single" w:sz="7" w:space="0" w:color="000000"/>
            </w:tcBorders>
          </w:tcPr>
          <w:p w:rsidR="00D35201" w:rsidRDefault="00D35201">
            <w:pPr>
              <w:spacing w:line="200" w:lineRule="exact"/>
            </w:pPr>
          </w:p>
          <w:p w:rsidR="00D35201" w:rsidRDefault="00D35201">
            <w:pPr>
              <w:spacing w:line="200" w:lineRule="exact"/>
            </w:pPr>
          </w:p>
          <w:p w:rsidR="00D35201" w:rsidRDefault="00D35201">
            <w:pPr>
              <w:spacing w:before="15" w:line="280" w:lineRule="exact"/>
              <w:rPr>
                <w:sz w:val="28"/>
                <w:szCs w:val="28"/>
              </w:rPr>
            </w:pPr>
          </w:p>
          <w:p w:rsidR="00D35201" w:rsidRDefault="00E6664F">
            <w:pPr>
              <w:ind w:left="2030" w:right="2032"/>
              <w:jc w:val="center"/>
              <w:rPr>
                <w:rFonts w:ascii="Cambria" w:eastAsia="Cambria" w:hAnsi="Cambria" w:cs="Cambria"/>
              </w:rPr>
            </w:pPr>
            <w:r>
              <w:rPr>
                <w:rFonts w:ascii="Cambria" w:eastAsia="Cambria" w:hAnsi="Cambria" w:cs="Cambria"/>
                <w:color w:val="404040"/>
                <w:w w:val="99"/>
              </w:rPr>
              <w:t>It</w:t>
            </w:r>
            <w:r>
              <w:rPr>
                <w:rFonts w:ascii="Cambria" w:eastAsia="Cambria" w:hAnsi="Cambria" w:cs="Cambria"/>
                <w:color w:val="404040"/>
                <w:spacing w:val="-1"/>
                <w:w w:val="99"/>
              </w:rPr>
              <w:t>em</w:t>
            </w:r>
          </w:p>
        </w:tc>
        <w:tc>
          <w:tcPr>
            <w:tcW w:w="6738" w:type="dxa"/>
            <w:gridSpan w:val="2"/>
            <w:tcBorders>
              <w:top w:val="single" w:sz="5" w:space="0" w:color="000000"/>
              <w:left w:val="single" w:sz="7" w:space="0" w:color="000000"/>
              <w:bottom w:val="nil"/>
              <w:right w:val="single" w:sz="5" w:space="0" w:color="000000"/>
            </w:tcBorders>
          </w:tcPr>
          <w:p w:rsidR="00D35201" w:rsidRDefault="00E6664F">
            <w:pPr>
              <w:spacing w:before="51"/>
              <w:ind w:left="3045" w:right="3043"/>
              <w:jc w:val="center"/>
              <w:rPr>
                <w:sz w:val="24"/>
                <w:szCs w:val="24"/>
              </w:rPr>
            </w:pPr>
            <w:r>
              <w:rPr>
                <w:b/>
                <w:sz w:val="24"/>
                <w:szCs w:val="24"/>
              </w:rPr>
              <w:t>Cos</w:t>
            </w:r>
            <w:r>
              <w:rPr>
                <w:b/>
                <w:spacing w:val="-1"/>
                <w:sz w:val="24"/>
                <w:szCs w:val="24"/>
              </w:rPr>
              <w:t>t</w:t>
            </w:r>
            <w:r>
              <w:rPr>
                <w:b/>
                <w:sz w:val="24"/>
                <w:szCs w:val="24"/>
              </w:rPr>
              <w:t>s</w:t>
            </w:r>
          </w:p>
        </w:tc>
      </w:tr>
      <w:tr w:rsidR="00D35201">
        <w:trPr>
          <w:trHeight w:hRule="exact" w:val="1042"/>
        </w:trPr>
        <w:tc>
          <w:tcPr>
            <w:tcW w:w="4538" w:type="dxa"/>
            <w:vMerge/>
            <w:tcBorders>
              <w:left w:val="single" w:sz="5" w:space="0" w:color="000000"/>
              <w:bottom w:val="single" w:sz="12" w:space="0" w:color="000000"/>
              <w:right w:val="single" w:sz="7" w:space="0" w:color="000000"/>
            </w:tcBorders>
          </w:tcPr>
          <w:p w:rsidR="00D35201" w:rsidRDefault="00D35201"/>
        </w:tc>
        <w:tc>
          <w:tcPr>
            <w:tcW w:w="3331" w:type="dxa"/>
            <w:tcBorders>
              <w:top w:val="single" w:sz="8" w:space="0" w:color="000000"/>
              <w:left w:val="single" w:sz="7" w:space="0" w:color="000000"/>
              <w:bottom w:val="single" w:sz="12" w:space="0" w:color="000000"/>
              <w:right w:val="single" w:sz="12" w:space="0" w:color="000000"/>
            </w:tcBorders>
          </w:tcPr>
          <w:p w:rsidR="00D35201" w:rsidRDefault="00D35201">
            <w:pPr>
              <w:spacing w:before="6" w:line="220" w:lineRule="exact"/>
              <w:rPr>
                <w:sz w:val="22"/>
                <w:szCs w:val="22"/>
              </w:rPr>
            </w:pPr>
          </w:p>
          <w:p w:rsidR="00D35201" w:rsidRDefault="00E6664F">
            <w:pPr>
              <w:ind w:left="359"/>
              <w:rPr>
                <w:sz w:val="24"/>
                <w:szCs w:val="24"/>
              </w:rPr>
            </w:pPr>
            <w:r>
              <w:rPr>
                <w:i/>
                <w:sz w:val="24"/>
                <w:szCs w:val="24"/>
              </w:rPr>
              <w:t>Indi</w:t>
            </w:r>
            <w:r>
              <w:rPr>
                <w:i/>
                <w:spacing w:val="-1"/>
                <w:sz w:val="24"/>
                <w:szCs w:val="24"/>
              </w:rPr>
              <w:t>c</w:t>
            </w:r>
            <w:r>
              <w:rPr>
                <w:i/>
                <w:sz w:val="24"/>
                <w:szCs w:val="24"/>
              </w:rPr>
              <w:t xml:space="preserve">ate </w:t>
            </w:r>
            <w:r>
              <w:rPr>
                <w:i/>
                <w:spacing w:val="-1"/>
                <w:sz w:val="24"/>
                <w:szCs w:val="24"/>
              </w:rPr>
              <w:t>F</w:t>
            </w:r>
            <w:r>
              <w:rPr>
                <w:i/>
                <w:sz w:val="24"/>
                <w:szCs w:val="24"/>
              </w:rPr>
              <w:t>oreign C</w:t>
            </w:r>
            <w:r>
              <w:rPr>
                <w:i/>
                <w:spacing w:val="1"/>
                <w:sz w:val="24"/>
                <w:szCs w:val="24"/>
              </w:rPr>
              <w:t>u</w:t>
            </w:r>
            <w:r>
              <w:rPr>
                <w:i/>
                <w:sz w:val="24"/>
                <w:szCs w:val="24"/>
              </w:rPr>
              <w:t>rr</w:t>
            </w:r>
            <w:r>
              <w:rPr>
                <w:i/>
                <w:spacing w:val="-1"/>
                <w:sz w:val="24"/>
                <w:szCs w:val="24"/>
              </w:rPr>
              <w:t>e</w:t>
            </w:r>
            <w:r>
              <w:rPr>
                <w:i/>
                <w:spacing w:val="2"/>
                <w:sz w:val="24"/>
                <w:szCs w:val="24"/>
              </w:rPr>
              <w:t>n</w:t>
            </w:r>
            <w:r>
              <w:rPr>
                <w:i/>
                <w:spacing w:val="-1"/>
                <w:sz w:val="24"/>
                <w:szCs w:val="24"/>
              </w:rPr>
              <w:t>c</w:t>
            </w:r>
            <w:r>
              <w:rPr>
                <w:i/>
                <w:sz w:val="24"/>
                <w:szCs w:val="24"/>
              </w:rPr>
              <w:t>y</w:t>
            </w:r>
          </w:p>
        </w:tc>
        <w:tc>
          <w:tcPr>
            <w:tcW w:w="3407" w:type="dxa"/>
            <w:tcBorders>
              <w:top w:val="single" w:sz="8" w:space="0" w:color="000000"/>
              <w:left w:val="single" w:sz="12" w:space="0" w:color="000000"/>
              <w:bottom w:val="single" w:sz="12" w:space="0" w:color="000000"/>
              <w:right w:val="single" w:sz="5" w:space="0" w:color="000000"/>
            </w:tcBorders>
          </w:tcPr>
          <w:p w:rsidR="00D35201" w:rsidRDefault="00D35201">
            <w:pPr>
              <w:spacing w:before="6" w:line="220" w:lineRule="exact"/>
              <w:rPr>
                <w:sz w:val="22"/>
                <w:szCs w:val="22"/>
              </w:rPr>
            </w:pPr>
          </w:p>
          <w:p w:rsidR="00D35201" w:rsidRDefault="00E6664F">
            <w:pPr>
              <w:ind w:left="509"/>
              <w:rPr>
                <w:sz w:val="24"/>
                <w:szCs w:val="24"/>
              </w:rPr>
            </w:pPr>
            <w:r>
              <w:rPr>
                <w:i/>
                <w:sz w:val="24"/>
                <w:szCs w:val="24"/>
              </w:rPr>
              <w:t>Indi</w:t>
            </w:r>
            <w:r>
              <w:rPr>
                <w:i/>
                <w:spacing w:val="-1"/>
                <w:sz w:val="24"/>
                <w:szCs w:val="24"/>
              </w:rPr>
              <w:t>c</w:t>
            </w:r>
            <w:r>
              <w:rPr>
                <w:i/>
                <w:sz w:val="24"/>
                <w:szCs w:val="24"/>
              </w:rPr>
              <w:t>ate Local C</w:t>
            </w:r>
            <w:r>
              <w:rPr>
                <w:i/>
                <w:spacing w:val="1"/>
                <w:sz w:val="24"/>
                <w:szCs w:val="24"/>
              </w:rPr>
              <w:t>u</w:t>
            </w:r>
            <w:r>
              <w:rPr>
                <w:i/>
                <w:sz w:val="24"/>
                <w:szCs w:val="24"/>
              </w:rPr>
              <w:t>rr</w:t>
            </w:r>
            <w:r>
              <w:rPr>
                <w:i/>
                <w:spacing w:val="-1"/>
                <w:sz w:val="24"/>
                <w:szCs w:val="24"/>
              </w:rPr>
              <w:t>e</w:t>
            </w:r>
            <w:r>
              <w:rPr>
                <w:i/>
                <w:sz w:val="24"/>
                <w:szCs w:val="24"/>
              </w:rPr>
              <w:t>n</w:t>
            </w:r>
            <w:r>
              <w:rPr>
                <w:i/>
                <w:spacing w:val="-1"/>
                <w:sz w:val="24"/>
                <w:szCs w:val="24"/>
              </w:rPr>
              <w:t>c</w:t>
            </w:r>
            <w:r>
              <w:rPr>
                <w:i/>
                <w:sz w:val="24"/>
                <w:szCs w:val="24"/>
              </w:rPr>
              <w:t>y</w:t>
            </w:r>
          </w:p>
        </w:tc>
      </w:tr>
      <w:tr w:rsidR="00D35201">
        <w:trPr>
          <w:trHeight w:hRule="exact" w:val="854"/>
        </w:trPr>
        <w:tc>
          <w:tcPr>
            <w:tcW w:w="4538" w:type="dxa"/>
            <w:tcBorders>
              <w:top w:val="single" w:sz="12" w:space="0" w:color="000000"/>
              <w:left w:val="single" w:sz="5" w:space="0" w:color="000000"/>
              <w:bottom w:val="single" w:sz="5" w:space="0" w:color="000000"/>
              <w:right w:val="single" w:sz="7" w:space="0" w:color="000000"/>
            </w:tcBorders>
          </w:tcPr>
          <w:p w:rsidR="00D35201" w:rsidRDefault="00D35201">
            <w:pPr>
              <w:spacing w:before="11" w:line="240" w:lineRule="exact"/>
              <w:rPr>
                <w:sz w:val="24"/>
                <w:szCs w:val="24"/>
              </w:rPr>
            </w:pPr>
          </w:p>
          <w:p w:rsidR="00D35201" w:rsidRDefault="00E6664F">
            <w:pPr>
              <w:ind w:left="104"/>
              <w:rPr>
                <w:sz w:val="16"/>
                <w:szCs w:val="16"/>
              </w:rPr>
            </w:pPr>
            <w:r>
              <w:rPr>
                <w:sz w:val="24"/>
                <w:szCs w:val="24"/>
              </w:rPr>
              <w:t>Tot</w:t>
            </w:r>
            <w:r>
              <w:rPr>
                <w:spacing w:val="-1"/>
                <w:sz w:val="24"/>
                <w:szCs w:val="24"/>
              </w:rPr>
              <w:t>a</w:t>
            </w:r>
            <w:r>
              <w:rPr>
                <w:sz w:val="24"/>
                <w:szCs w:val="24"/>
              </w:rPr>
              <w:t xml:space="preserve">l </w:t>
            </w:r>
            <w:r>
              <w:rPr>
                <w:spacing w:val="1"/>
                <w:sz w:val="24"/>
                <w:szCs w:val="24"/>
              </w:rPr>
              <w:t>C</w:t>
            </w:r>
            <w:r>
              <w:rPr>
                <w:sz w:val="24"/>
                <w:szCs w:val="24"/>
              </w:rPr>
              <w:t>osts</w:t>
            </w:r>
            <w:r>
              <w:rPr>
                <w:spacing w:val="1"/>
                <w:sz w:val="24"/>
                <w:szCs w:val="24"/>
              </w:rPr>
              <w:t xml:space="preserve"> </w:t>
            </w:r>
            <w:r>
              <w:rPr>
                <w:sz w:val="24"/>
                <w:szCs w:val="24"/>
              </w:rPr>
              <w:t xml:space="preserve">of </w:t>
            </w:r>
            <w:r>
              <w:rPr>
                <w:spacing w:val="-2"/>
                <w:sz w:val="24"/>
                <w:szCs w:val="24"/>
              </w:rPr>
              <w:t>F</w:t>
            </w:r>
            <w:r>
              <w:rPr>
                <w:sz w:val="24"/>
                <w:szCs w:val="24"/>
              </w:rPr>
              <w:t>inan</w:t>
            </w:r>
            <w:r>
              <w:rPr>
                <w:spacing w:val="-1"/>
                <w:sz w:val="24"/>
                <w:szCs w:val="24"/>
              </w:rPr>
              <w:t>c</w:t>
            </w:r>
            <w:r>
              <w:rPr>
                <w:sz w:val="24"/>
                <w:szCs w:val="24"/>
              </w:rPr>
              <w:t>ial</w:t>
            </w:r>
            <w:r>
              <w:rPr>
                <w:spacing w:val="2"/>
                <w:sz w:val="24"/>
                <w:szCs w:val="24"/>
              </w:rPr>
              <w:t xml:space="preserve"> </w:t>
            </w:r>
            <w:r>
              <w:rPr>
                <w:spacing w:val="1"/>
                <w:sz w:val="24"/>
                <w:szCs w:val="24"/>
              </w:rPr>
              <w:t>P</w:t>
            </w:r>
            <w:r>
              <w:rPr>
                <w:sz w:val="24"/>
                <w:szCs w:val="24"/>
              </w:rPr>
              <w:t>ropos</w:t>
            </w:r>
            <w:r>
              <w:rPr>
                <w:spacing w:val="-1"/>
                <w:sz w:val="24"/>
                <w:szCs w:val="24"/>
              </w:rPr>
              <w:t>a</w:t>
            </w:r>
            <w:r>
              <w:rPr>
                <w:sz w:val="24"/>
                <w:szCs w:val="24"/>
              </w:rPr>
              <w:t>l</w:t>
            </w:r>
            <w:r>
              <w:rPr>
                <w:spacing w:val="-17"/>
                <w:sz w:val="24"/>
                <w:szCs w:val="24"/>
              </w:rPr>
              <w:t xml:space="preserve"> </w:t>
            </w:r>
            <w:r>
              <w:rPr>
                <w:position w:val="11"/>
                <w:sz w:val="16"/>
                <w:szCs w:val="16"/>
              </w:rPr>
              <w:t>2</w:t>
            </w:r>
          </w:p>
        </w:tc>
        <w:tc>
          <w:tcPr>
            <w:tcW w:w="3331" w:type="dxa"/>
            <w:tcBorders>
              <w:top w:val="single" w:sz="12" w:space="0" w:color="000000"/>
              <w:left w:val="single" w:sz="7" w:space="0" w:color="000000"/>
              <w:bottom w:val="single" w:sz="5" w:space="0" w:color="000000"/>
              <w:right w:val="single" w:sz="12" w:space="0" w:color="000000"/>
            </w:tcBorders>
          </w:tcPr>
          <w:p w:rsidR="00D35201" w:rsidRDefault="00D35201"/>
        </w:tc>
        <w:tc>
          <w:tcPr>
            <w:tcW w:w="3407" w:type="dxa"/>
            <w:tcBorders>
              <w:top w:val="single" w:sz="12" w:space="0" w:color="000000"/>
              <w:left w:val="single" w:sz="12" w:space="0" w:color="000000"/>
              <w:bottom w:val="single" w:sz="5" w:space="0" w:color="000000"/>
              <w:right w:val="single" w:sz="5" w:space="0" w:color="000000"/>
            </w:tcBorders>
          </w:tcPr>
          <w:p w:rsidR="00D35201" w:rsidRDefault="00D35201"/>
        </w:tc>
      </w:tr>
    </w:tbl>
    <w:p w:rsidR="001203D1" w:rsidRDefault="001203D1" w:rsidP="001203D1">
      <w:pPr>
        <w:spacing w:before="33"/>
        <w:ind w:left="0"/>
        <w:rPr>
          <w:sz w:val="22"/>
          <w:szCs w:val="22"/>
        </w:rPr>
      </w:pPr>
    </w:p>
    <w:p w:rsidR="001203D1" w:rsidRDefault="001203D1" w:rsidP="001203D1">
      <w:pPr>
        <w:spacing w:before="33"/>
        <w:ind w:left="0"/>
        <w:rPr>
          <w:sz w:val="22"/>
          <w:szCs w:val="22"/>
        </w:rPr>
      </w:pPr>
    </w:p>
    <w:p w:rsidR="00D35201" w:rsidRDefault="00E6664F" w:rsidP="005C08C5">
      <w:pPr>
        <w:pStyle w:val="ListParagraph"/>
        <w:numPr>
          <w:ilvl w:val="0"/>
          <w:numId w:val="12"/>
        </w:numPr>
        <w:spacing w:before="33"/>
      </w:pPr>
      <w:r w:rsidRPr="001203D1">
        <w:rPr>
          <w:spacing w:val="1"/>
        </w:rPr>
        <w:t>I</w:t>
      </w:r>
      <w:r w:rsidRPr="001203D1">
        <w:rPr>
          <w:spacing w:val="-1"/>
        </w:rPr>
        <w:t>n</w:t>
      </w:r>
      <w:r w:rsidRPr="001203D1">
        <w:rPr>
          <w:spacing w:val="1"/>
        </w:rPr>
        <w:t>d</w:t>
      </w:r>
      <w:r>
        <w:t>icate</w:t>
      </w:r>
      <w:r w:rsidRPr="001203D1">
        <w:rPr>
          <w:spacing w:val="-5"/>
        </w:rPr>
        <w:t xml:space="preserve"> </w:t>
      </w:r>
      <w:r w:rsidRPr="001203D1">
        <w:rPr>
          <w:spacing w:val="1"/>
        </w:rPr>
        <w:t>b</w:t>
      </w:r>
      <w:r>
        <w:t>e</w:t>
      </w:r>
      <w:r w:rsidRPr="001203D1">
        <w:rPr>
          <w:spacing w:val="2"/>
        </w:rPr>
        <w:t>t</w:t>
      </w:r>
      <w:r w:rsidRPr="001203D1">
        <w:rPr>
          <w:spacing w:val="-5"/>
        </w:rPr>
        <w:t>w</w:t>
      </w:r>
      <w:r>
        <w:t>e</w:t>
      </w:r>
      <w:r w:rsidRPr="001203D1">
        <w:rPr>
          <w:spacing w:val="3"/>
        </w:rPr>
        <w:t>e</w:t>
      </w:r>
      <w:r>
        <w:t>n</w:t>
      </w:r>
      <w:r w:rsidRPr="001203D1">
        <w:rPr>
          <w:spacing w:val="-8"/>
        </w:rPr>
        <w:t xml:space="preserve"> </w:t>
      </w:r>
      <w:r w:rsidRPr="001203D1">
        <w:rPr>
          <w:spacing w:val="1"/>
        </w:rPr>
        <w:t>br</w:t>
      </w:r>
      <w:r>
        <w:t>a</w:t>
      </w:r>
      <w:r w:rsidRPr="001203D1">
        <w:rPr>
          <w:spacing w:val="1"/>
        </w:rPr>
        <w:t>c</w:t>
      </w:r>
      <w:r w:rsidRPr="001203D1">
        <w:rPr>
          <w:spacing w:val="-1"/>
        </w:rPr>
        <w:t>k</w:t>
      </w:r>
      <w:r>
        <w:t>ets</w:t>
      </w:r>
      <w:r w:rsidRPr="001203D1">
        <w:rPr>
          <w:spacing w:val="-7"/>
        </w:rPr>
        <w:t xml:space="preserve"> </w:t>
      </w:r>
      <w:r w:rsidRPr="001203D1">
        <w:rPr>
          <w:spacing w:val="2"/>
        </w:rPr>
        <w:t>t</w:t>
      </w:r>
      <w:r w:rsidRPr="001203D1">
        <w:rPr>
          <w:spacing w:val="-1"/>
        </w:rPr>
        <w:t>h</w:t>
      </w:r>
      <w:r>
        <w:t>e</w:t>
      </w:r>
      <w:r w:rsidRPr="001203D1">
        <w:rPr>
          <w:spacing w:val="1"/>
        </w:rPr>
        <w:t xml:space="preserve"> </w:t>
      </w:r>
      <w:r w:rsidRPr="001203D1">
        <w:rPr>
          <w:spacing w:val="-1"/>
        </w:rPr>
        <w:t>n</w:t>
      </w:r>
      <w:r w:rsidRPr="001203D1">
        <w:rPr>
          <w:spacing w:val="3"/>
        </w:rPr>
        <w:t>a</w:t>
      </w:r>
      <w:r w:rsidRPr="001203D1">
        <w:rPr>
          <w:spacing w:val="-4"/>
        </w:rPr>
        <w:t>m</w:t>
      </w:r>
      <w:r>
        <w:t>e</w:t>
      </w:r>
      <w:r w:rsidRPr="001203D1">
        <w:rPr>
          <w:spacing w:val="-3"/>
        </w:rPr>
        <w:t xml:space="preserve"> </w:t>
      </w:r>
      <w:r w:rsidRPr="001203D1">
        <w:rPr>
          <w:spacing w:val="3"/>
        </w:rPr>
        <w:t>o</w:t>
      </w:r>
      <w:r>
        <w:t>f</w:t>
      </w:r>
      <w:r w:rsidRPr="001203D1">
        <w:rPr>
          <w:spacing w:val="-3"/>
        </w:rPr>
        <w:t xml:space="preserve"> </w:t>
      </w:r>
      <w:r>
        <w:t>t</w:t>
      </w:r>
      <w:r w:rsidRPr="001203D1">
        <w:rPr>
          <w:spacing w:val="-1"/>
        </w:rPr>
        <w:t>h</w:t>
      </w:r>
      <w:r>
        <w:t>e</w:t>
      </w:r>
      <w:r w:rsidRPr="001203D1">
        <w:rPr>
          <w:spacing w:val="1"/>
        </w:rPr>
        <w:t xml:space="preserve"> </w:t>
      </w:r>
      <w:r w:rsidRPr="001203D1">
        <w:rPr>
          <w:spacing w:val="-2"/>
        </w:rPr>
        <w:t>f</w:t>
      </w:r>
      <w:r w:rsidRPr="001203D1">
        <w:rPr>
          <w:spacing w:val="1"/>
        </w:rPr>
        <w:t>or</w:t>
      </w:r>
      <w:r>
        <w:t>ei</w:t>
      </w:r>
      <w:r w:rsidRPr="001203D1">
        <w:rPr>
          <w:spacing w:val="1"/>
        </w:rPr>
        <w:t>g</w:t>
      </w:r>
      <w:r>
        <w:t>n</w:t>
      </w:r>
      <w:r w:rsidRPr="001203D1">
        <w:rPr>
          <w:spacing w:val="-7"/>
        </w:rPr>
        <w:t xml:space="preserve"> </w:t>
      </w:r>
      <w:r>
        <w:t>c</w:t>
      </w:r>
      <w:r w:rsidRPr="001203D1">
        <w:rPr>
          <w:spacing w:val="-1"/>
        </w:rPr>
        <w:t>u</w:t>
      </w:r>
      <w:r w:rsidRPr="001203D1">
        <w:rPr>
          <w:spacing w:val="1"/>
        </w:rPr>
        <w:t>rr</w:t>
      </w:r>
      <w:r w:rsidRPr="001203D1">
        <w:rPr>
          <w:spacing w:val="3"/>
        </w:rPr>
        <w:t>e</w:t>
      </w:r>
      <w:r w:rsidRPr="001203D1">
        <w:rPr>
          <w:spacing w:val="-1"/>
        </w:rPr>
        <w:t>n</w:t>
      </w:r>
      <w:r w:rsidRPr="001203D1">
        <w:rPr>
          <w:spacing w:val="3"/>
        </w:rPr>
        <w:t>c</w:t>
      </w:r>
      <w:r w:rsidRPr="001203D1">
        <w:rPr>
          <w:spacing w:val="-4"/>
        </w:rPr>
        <w:t>y</w:t>
      </w:r>
      <w:r>
        <w:t>.</w:t>
      </w:r>
      <w:r w:rsidRPr="001203D1">
        <w:rPr>
          <w:spacing w:val="45"/>
        </w:rPr>
        <w:t xml:space="preserve"> </w:t>
      </w:r>
      <w:r>
        <w:t>M</w:t>
      </w:r>
      <w:r w:rsidRPr="001203D1">
        <w:rPr>
          <w:spacing w:val="1"/>
        </w:rPr>
        <w:t>a</w:t>
      </w:r>
      <w:r w:rsidRPr="001203D1">
        <w:rPr>
          <w:spacing w:val="-1"/>
        </w:rPr>
        <w:t>x</w:t>
      </w:r>
      <w:r w:rsidRPr="001203D1">
        <w:rPr>
          <w:spacing w:val="2"/>
        </w:rPr>
        <w:t>i</w:t>
      </w:r>
      <w:r w:rsidRPr="001203D1">
        <w:rPr>
          <w:spacing w:val="-1"/>
        </w:rPr>
        <w:t>m</w:t>
      </w:r>
      <w:r w:rsidRPr="001203D1">
        <w:rPr>
          <w:spacing w:val="1"/>
        </w:rPr>
        <w:t>u</w:t>
      </w:r>
      <w:r>
        <w:t>m</w:t>
      </w:r>
      <w:r w:rsidRPr="001203D1">
        <w:rPr>
          <w:spacing w:val="-9"/>
        </w:rPr>
        <w:t xml:space="preserve"> </w:t>
      </w:r>
      <w:r w:rsidRPr="001203D1">
        <w:rPr>
          <w:spacing w:val="1"/>
        </w:rPr>
        <w:t>o</w:t>
      </w:r>
      <w:r>
        <w:t>f</w:t>
      </w:r>
      <w:r w:rsidRPr="001203D1">
        <w:rPr>
          <w:spacing w:val="-3"/>
        </w:rPr>
        <w:t xml:space="preserve"> </w:t>
      </w:r>
      <w:r w:rsidRPr="001203D1">
        <w:rPr>
          <w:spacing w:val="2"/>
        </w:rPr>
        <w:t>t</w:t>
      </w:r>
      <w:r w:rsidRPr="001203D1">
        <w:rPr>
          <w:spacing w:val="-1"/>
        </w:rPr>
        <w:t>h</w:t>
      </w:r>
      <w:r w:rsidRPr="001203D1">
        <w:rPr>
          <w:spacing w:val="1"/>
        </w:rPr>
        <w:t>r</w:t>
      </w:r>
      <w:r>
        <w:t>ee</w:t>
      </w:r>
      <w:r w:rsidRPr="001203D1">
        <w:rPr>
          <w:spacing w:val="-3"/>
        </w:rPr>
        <w:t xml:space="preserve"> </w:t>
      </w:r>
      <w:r>
        <w:t>c</w:t>
      </w:r>
      <w:r w:rsidRPr="001203D1">
        <w:rPr>
          <w:spacing w:val="-1"/>
        </w:rPr>
        <w:t>u</w:t>
      </w:r>
      <w:r w:rsidRPr="001203D1">
        <w:rPr>
          <w:spacing w:val="1"/>
        </w:rPr>
        <w:t>rr</w:t>
      </w:r>
      <w:r>
        <w:t>e</w:t>
      </w:r>
      <w:r w:rsidRPr="001203D1">
        <w:rPr>
          <w:spacing w:val="-1"/>
        </w:rPr>
        <w:t>n</w:t>
      </w:r>
      <w:r w:rsidRPr="001203D1">
        <w:rPr>
          <w:spacing w:val="3"/>
        </w:rPr>
        <w:t>c</w:t>
      </w:r>
      <w:r>
        <w:t>ie</w:t>
      </w:r>
      <w:r w:rsidRPr="001203D1">
        <w:rPr>
          <w:spacing w:val="2"/>
        </w:rPr>
        <w:t>s</w:t>
      </w:r>
      <w:r>
        <w:t>;</w:t>
      </w:r>
      <w:r w:rsidRPr="001203D1">
        <w:rPr>
          <w:spacing w:val="-9"/>
        </w:rPr>
        <w:t xml:space="preserve"> </w:t>
      </w:r>
      <w:r w:rsidRPr="001203D1">
        <w:rPr>
          <w:spacing w:val="-1"/>
        </w:rPr>
        <w:t>us</w:t>
      </w:r>
      <w:r>
        <w:t>e</w:t>
      </w:r>
      <w:r w:rsidRPr="001203D1">
        <w:rPr>
          <w:spacing w:val="-2"/>
        </w:rPr>
        <w:t xml:space="preserve"> </w:t>
      </w:r>
      <w:r>
        <w:t xml:space="preserve">as </w:t>
      </w:r>
      <w:r w:rsidRPr="001203D1">
        <w:rPr>
          <w:spacing w:val="-1"/>
        </w:rPr>
        <w:t>m</w:t>
      </w:r>
      <w:r w:rsidRPr="001203D1">
        <w:rPr>
          <w:spacing w:val="3"/>
        </w:rPr>
        <w:t>a</w:t>
      </w:r>
      <w:r w:rsidRPr="001203D1">
        <w:rPr>
          <w:spacing w:val="1"/>
        </w:rPr>
        <w:t>n</w:t>
      </w:r>
      <w:r>
        <w:t>y</w:t>
      </w:r>
      <w:r w:rsidRPr="001203D1">
        <w:rPr>
          <w:spacing w:val="-7"/>
        </w:rPr>
        <w:t xml:space="preserve"> </w:t>
      </w:r>
      <w:r>
        <w:t>c</w:t>
      </w:r>
      <w:r w:rsidRPr="001203D1">
        <w:rPr>
          <w:spacing w:val="1"/>
        </w:rPr>
        <w:t>o</w:t>
      </w:r>
      <w:r w:rsidRPr="001203D1">
        <w:rPr>
          <w:spacing w:val="2"/>
        </w:rPr>
        <w:t>l</w:t>
      </w:r>
      <w:r w:rsidRPr="001203D1">
        <w:rPr>
          <w:spacing w:val="1"/>
        </w:rPr>
        <w:t>u</w:t>
      </w:r>
      <w:r w:rsidRPr="001203D1">
        <w:rPr>
          <w:spacing w:val="-1"/>
        </w:rPr>
        <w:t>m</w:t>
      </w:r>
      <w:r w:rsidRPr="001203D1">
        <w:rPr>
          <w:spacing w:val="1"/>
        </w:rPr>
        <w:t>n</w:t>
      </w:r>
      <w:r>
        <w:t>s</w:t>
      </w:r>
      <w:r w:rsidRPr="001203D1">
        <w:rPr>
          <w:spacing w:val="-7"/>
        </w:rPr>
        <w:t xml:space="preserve"> </w:t>
      </w:r>
      <w:r>
        <w:t>as</w:t>
      </w:r>
      <w:r w:rsidRPr="001203D1">
        <w:rPr>
          <w:spacing w:val="-2"/>
        </w:rPr>
        <w:t xml:space="preserve"> </w:t>
      </w:r>
      <w:r w:rsidRPr="001203D1">
        <w:rPr>
          <w:spacing w:val="-1"/>
        </w:rPr>
        <w:t>n</w:t>
      </w:r>
      <w:r>
        <w:t>e</w:t>
      </w:r>
      <w:r w:rsidRPr="001203D1">
        <w:rPr>
          <w:spacing w:val="1"/>
        </w:rPr>
        <w:t>e</w:t>
      </w:r>
      <w:r w:rsidRPr="001203D1">
        <w:rPr>
          <w:spacing w:val="3"/>
        </w:rPr>
        <w:t>d</w:t>
      </w:r>
      <w:r>
        <w:t>e</w:t>
      </w:r>
      <w:r w:rsidRPr="001203D1">
        <w:rPr>
          <w:spacing w:val="1"/>
        </w:rPr>
        <w:t>d</w:t>
      </w:r>
      <w:r>
        <w:t>,</w:t>
      </w:r>
      <w:r w:rsidRPr="001203D1">
        <w:rPr>
          <w:spacing w:val="-5"/>
        </w:rPr>
        <w:t xml:space="preserve"> </w:t>
      </w:r>
      <w:r>
        <w:t>a</w:t>
      </w:r>
      <w:r w:rsidRPr="001203D1">
        <w:rPr>
          <w:spacing w:val="-1"/>
        </w:rPr>
        <w:t>n</w:t>
      </w:r>
      <w:r>
        <w:t>d</w:t>
      </w:r>
      <w:r w:rsidRPr="001203D1">
        <w:rPr>
          <w:spacing w:val="12"/>
        </w:rPr>
        <w:t xml:space="preserve"> </w:t>
      </w:r>
      <w:r w:rsidRPr="001203D1">
        <w:rPr>
          <w:spacing w:val="1"/>
        </w:rPr>
        <w:t>d</w:t>
      </w:r>
      <w:r>
        <w:t>elete</w:t>
      </w:r>
      <w:r w:rsidRPr="001203D1">
        <w:rPr>
          <w:spacing w:val="-4"/>
        </w:rPr>
        <w:t xml:space="preserve"> </w:t>
      </w:r>
      <w:r>
        <w:t>t</w:t>
      </w:r>
      <w:r w:rsidRPr="001203D1">
        <w:rPr>
          <w:spacing w:val="-1"/>
        </w:rPr>
        <w:t>h</w:t>
      </w:r>
      <w:r>
        <w:t>e</w:t>
      </w:r>
      <w:r w:rsidRPr="001203D1">
        <w:rPr>
          <w:spacing w:val="-1"/>
        </w:rPr>
        <w:t xml:space="preserve"> </w:t>
      </w:r>
      <w:r w:rsidRPr="001203D1">
        <w:rPr>
          <w:spacing w:val="1"/>
        </w:rPr>
        <w:t>o</w:t>
      </w:r>
      <w:r>
        <w:t>t</w:t>
      </w:r>
      <w:r w:rsidRPr="001203D1">
        <w:rPr>
          <w:spacing w:val="-1"/>
        </w:rPr>
        <w:t>h</w:t>
      </w:r>
      <w:r>
        <w:t>e</w:t>
      </w:r>
      <w:r w:rsidRPr="001203D1">
        <w:rPr>
          <w:spacing w:val="1"/>
        </w:rPr>
        <w:t>r</w:t>
      </w:r>
      <w:r w:rsidRPr="001203D1">
        <w:rPr>
          <w:spacing w:val="-1"/>
        </w:rPr>
        <w:t>s</w:t>
      </w:r>
      <w:r>
        <w:t>.</w:t>
      </w:r>
    </w:p>
    <w:p w:rsidR="00D35201" w:rsidRDefault="007E58FD" w:rsidP="005C08C5">
      <w:pPr>
        <w:pStyle w:val="ListParagraph"/>
        <w:numPr>
          <w:ilvl w:val="0"/>
          <w:numId w:val="12"/>
        </w:numPr>
        <w:spacing w:before="33"/>
        <w:sectPr w:rsidR="00D35201">
          <w:headerReference w:type="default" r:id="rId37"/>
          <w:footerReference w:type="default" r:id="rId38"/>
          <w:pgSz w:w="15840" w:h="12240" w:orient="landscape"/>
          <w:pgMar w:top="760" w:right="1300" w:bottom="280" w:left="1300" w:header="569" w:footer="869" w:gutter="0"/>
          <w:pgNumType w:start="34"/>
          <w:cols w:space="720"/>
        </w:sectPr>
      </w:pPr>
      <w:r>
        <w:pict>
          <v:group id="_x0000_s1599" style="position:absolute;left:0;text-align:left;margin-left:70.15pt;margin-top:546.3pt;width:651.8pt;height:2.25pt;z-index:-251694592;mso-position-horizontal-relative:page;mso-position-vertical-relative:page" coordorigin="1403,10926" coordsize="13036,45">
            <v:shape id="_x0000_s1601" style="position:absolute;left:1411;top:10963;width:13020;height:0" coordorigin="1411,10963" coordsize="13020,0" path="m1411,10963r13020,e" filled="f" strokeweight=".82pt">
              <v:path arrowok="t"/>
            </v:shape>
            <v:shape id="_x0000_s1600" style="position:absolute;left:1411;top:10934;width:13020;height:0" coordorigin="1411,10934" coordsize="13020,0" path="m1411,10934r13020,e" filled="f" strokeweight=".82pt">
              <v:path arrowok="t"/>
            </v:shape>
            <w10:wrap anchorx="page" anchory="page"/>
          </v:group>
        </w:pict>
      </w:r>
      <w:r w:rsidR="00E6664F" w:rsidRPr="001203D1">
        <w:rPr>
          <w:spacing w:val="1"/>
        </w:rPr>
        <w:t>I</w:t>
      </w:r>
      <w:r w:rsidR="00E6664F" w:rsidRPr="001203D1">
        <w:rPr>
          <w:spacing w:val="-1"/>
        </w:rPr>
        <w:t>n</w:t>
      </w:r>
      <w:r w:rsidR="00E6664F" w:rsidRPr="001203D1">
        <w:rPr>
          <w:spacing w:val="1"/>
        </w:rPr>
        <w:t>d</w:t>
      </w:r>
      <w:r w:rsidR="00E6664F">
        <w:t>icate</w:t>
      </w:r>
      <w:r w:rsidR="00E6664F" w:rsidRPr="001203D1">
        <w:rPr>
          <w:spacing w:val="-5"/>
        </w:rPr>
        <w:t xml:space="preserve"> </w:t>
      </w:r>
      <w:r w:rsidR="00E6664F">
        <w:t>t</w:t>
      </w:r>
      <w:r w:rsidR="00E6664F" w:rsidRPr="001203D1">
        <w:rPr>
          <w:spacing w:val="-1"/>
        </w:rPr>
        <w:t>h</w:t>
      </w:r>
      <w:r w:rsidR="00E6664F">
        <w:t>e</w:t>
      </w:r>
      <w:r w:rsidR="00E6664F" w:rsidRPr="001203D1">
        <w:rPr>
          <w:spacing w:val="-1"/>
        </w:rPr>
        <w:t xml:space="preserve"> </w:t>
      </w:r>
      <w:r w:rsidR="00E6664F">
        <w:t>t</w:t>
      </w:r>
      <w:r w:rsidR="00E6664F" w:rsidRPr="001203D1">
        <w:rPr>
          <w:spacing w:val="1"/>
        </w:rPr>
        <w:t>o</w:t>
      </w:r>
      <w:r w:rsidR="00E6664F">
        <w:t>tal</w:t>
      </w:r>
      <w:r w:rsidR="00E6664F" w:rsidRPr="001203D1">
        <w:rPr>
          <w:spacing w:val="-4"/>
        </w:rPr>
        <w:t xml:space="preserve"> </w:t>
      </w:r>
      <w:r w:rsidR="00E6664F">
        <w:t>c</w:t>
      </w:r>
      <w:r w:rsidR="00E6664F" w:rsidRPr="001203D1">
        <w:rPr>
          <w:spacing w:val="1"/>
        </w:rPr>
        <w:t>o</w:t>
      </w:r>
      <w:r w:rsidR="00E6664F" w:rsidRPr="001203D1">
        <w:rPr>
          <w:spacing w:val="-1"/>
        </w:rPr>
        <w:t>s</w:t>
      </w:r>
      <w:r w:rsidR="00E6664F">
        <w:t>ts</w:t>
      </w:r>
      <w:r w:rsidR="00E6664F" w:rsidRPr="001203D1">
        <w:rPr>
          <w:spacing w:val="-3"/>
        </w:rPr>
        <w:t xml:space="preserve"> </w:t>
      </w:r>
      <w:r w:rsidR="00E6664F" w:rsidRPr="001203D1">
        <w:rPr>
          <w:spacing w:val="3"/>
        </w:rPr>
        <w:t>e</w:t>
      </w:r>
      <w:r w:rsidR="00E6664F" w:rsidRPr="001203D1">
        <w:rPr>
          <w:spacing w:val="-1"/>
        </w:rPr>
        <w:t>x</w:t>
      </w:r>
      <w:r w:rsidR="00E6664F">
        <w:t>c</w:t>
      </w:r>
      <w:r w:rsidR="00E6664F" w:rsidRPr="001203D1">
        <w:rPr>
          <w:spacing w:val="2"/>
        </w:rPr>
        <w:t>l</w:t>
      </w:r>
      <w:r w:rsidR="00E6664F" w:rsidRPr="001203D1">
        <w:rPr>
          <w:spacing w:val="-1"/>
        </w:rPr>
        <w:t>u</w:t>
      </w:r>
      <w:r w:rsidR="00E6664F" w:rsidRPr="001203D1">
        <w:rPr>
          <w:spacing w:val="1"/>
        </w:rPr>
        <w:t>d</w:t>
      </w:r>
      <w:r w:rsidR="00E6664F" w:rsidRPr="001203D1">
        <w:rPr>
          <w:spacing w:val="2"/>
        </w:rPr>
        <w:t>i</w:t>
      </w:r>
      <w:r w:rsidR="00E6664F" w:rsidRPr="001203D1">
        <w:rPr>
          <w:spacing w:val="-1"/>
        </w:rPr>
        <w:t>n</w:t>
      </w:r>
      <w:r w:rsidR="00E6664F">
        <w:t>g</w:t>
      </w:r>
      <w:r w:rsidR="00E6664F" w:rsidRPr="001203D1">
        <w:rPr>
          <w:spacing w:val="-8"/>
        </w:rPr>
        <w:t xml:space="preserve"> </w:t>
      </w:r>
      <w:r w:rsidR="00E6664F">
        <w:t>l</w:t>
      </w:r>
      <w:r w:rsidR="00E6664F" w:rsidRPr="001203D1">
        <w:rPr>
          <w:spacing w:val="1"/>
        </w:rPr>
        <w:t>o</w:t>
      </w:r>
      <w:r w:rsidR="00E6664F">
        <w:t>c</w:t>
      </w:r>
      <w:r w:rsidR="00E6664F" w:rsidRPr="001203D1">
        <w:rPr>
          <w:spacing w:val="1"/>
        </w:rPr>
        <w:t>a</w:t>
      </w:r>
      <w:r w:rsidR="00E6664F">
        <w:t>l</w:t>
      </w:r>
      <w:r w:rsidR="00E6664F" w:rsidRPr="001203D1">
        <w:rPr>
          <w:spacing w:val="-4"/>
        </w:rPr>
        <w:t xml:space="preserve"> </w:t>
      </w:r>
      <w:r w:rsidR="00E6664F">
        <w:t>t</w:t>
      </w:r>
      <w:r w:rsidR="00E6664F" w:rsidRPr="001203D1">
        <w:rPr>
          <w:spacing w:val="3"/>
        </w:rPr>
        <w:t>a</w:t>
      </w:r>
      <w:r w:rsidR="00E6664F" w:rsidRPr="001203D1">
        <w:rPr>
          <w:spacing w:val="-1"/>
        </w:rPr>
        <w:t>x</w:t>
      </w:r>
      <w:r w:rsidR="00E6664F">
        <w:t>es</w:t>
      </w:r>
      <w:r w:rsidR="00E6664F" w:rsidRPr="001203D1">
        <w:rPr>
          <w:spacing w:val="-3"/>
        </w:rPr>
        <w:t xml:space="preserve"> </w:t>
      </w:r>
      <w:r w:rsidR="00E6664F">
        <w:t>to</w:t>
      </w:r>
      <w:r w:rsidR="00E6664F" w:rsidRPr="001203D1">
        <w:rPr>
          <w:spacing w:val="-1"/>
        </w:rPr>
        <w:t xml:space="preserve"> </w:t>
      </w:r>
      <w:r w:rsidR="00E6664F" w:rsidRPr="001203D1">
        <w:rPr>
          <w:spacing w:val="1"/>
        </w:rPr>
        <w:t>b</w:t>
      </w:r>
      <w:r w:rsidR="00E6664F">
        <w:t>e</w:t>
      </w:r>
      <w:r w:rsidR="00E6664F" w:rsidRPr="001203D1">
        <w:rPr>
          <w:spacing w:val="-1"/>
        </w:rPr>
        <w:t xml:space="preserve"> </w:t>
      </w:r>
      <w:r w:rsidR="00E6664F" w:rsidRPr="001203D1">
        <w:rPr>
          <w:spacing w:val="1"/>
        </w:rPr>
        <w:t>p</w:t>
      </w:r>
      <w:r w:rsidR="00E6664F">
        <w:t>aid</w:t>
      </w:r>
      <w:r w:rsidR="00E6664F" w:rsidRPr="001203D1">
        <w:rPr>
          <w:spacing w:val="-2"/>
        </w:rPr>
        <w:t xml:space="preserve"> </w:t>
      </w:r>
      <w:r w:rsidR="00E6664F" w:rsidRPr="001203D1">
        <w:rPr>
          <w:spacing w:val="1"/>
        </w:rPr>
        <w:t>b</w:t>
      </w:r>
      <w:r w:rsidR="00E6664F">
        <w:t>y</w:t>
      </w:r>
      <w:r w:rsidR="00E6664F" w:rsidRPr="001203D1">
        <w:rPr>
          <w:spacing w:val="-5"/>
        </w:rPr>
        <w:t xml:space="preserve"> </w:t>
      </w:r>
      <w:r w:rsidR="00E6664F" w:rsidRPr="001203D1">
        <w:rPr>
          <w:spacing w:val="2"/>
        </w:rPr>
        <w:t>t</w:t>
      </w:r>
      <w:r w:rsidR="00E6664F" w:rsidRPr="001203D1">
        <w:rPr>
          <w:spacing w:val="1"/>
        </w:rPr>
        <w:t>h</w:t>
      </w:r>
      <w:r w:rsidR="00E6664F">
        <w:t>e</w:t>
      </w:r>
      <w:r w:rsidR="00E6664F" w:rsidRPr="001203D1">
        <w:rPr>
          <w:spacing w:val="-1"/>
        </w:rPr>
        <w:t xml:space="preserve"> </w:t>
      </w:r>
      <w:r w:rsidR="00E6664F" w:rsidRPr="001203D1">
        <w:rPr>
          <w:spacing w:val="2"/>
        </w:rPr>
        <w:t>P</w:t>
      </w:r>
      <w:r w:rsidR="00E6664F">
        <w:t>A</w:t>
      </w:r>
      <w:r w:rsidR="00E6664F" w:rsidRPr="001203D1">
        <w:rPr>
          <w:spacing w:val="-5"/>
        </w:rPr>
        <w:t xml:space="preserve"> </w:t>
      </w:r>
      <w:r w:rsidR="00E6664F">
        <w:t>in</w:t>
      </w:r>
      <w:r w:rsidR="00E6664F" w:rsidRPr="001203D1">
        <w:rPr>
          <w:spacing w:val="-3"/>
        </w:rPr>
        <w:t xml:space="preserve"> </w:t>
      </w:r>
      <w:r w:rsidR="00E6664F">
        <w:t>e</w:t>
      </w:r>
      <w:r w:rsidR="00E6664F" w:rsidRPr="001203D1">
        <w:rPr>
          <w:spacing w:val="1"/>
        </w:rPr>
        <w:t>a</w:t>
      </w:r>
      <w:r w:rsidR="00E6664F">
        <w:t>ch</w:t>
      </w:r>
      <w:r w:rsidR="00E6664F" w:rsidRPr="001203D1">
        <w:rPr>
          <w:spacing w:val="-5"/>
        </w:rPr>
        <w:t xml:space="preserve"> </w:t>
      </w:r>
      <w:r w:rsidR="00E6664F" w:rsidRPr="001203D1">
        <w:rPr>
          <w:spacing w:val="3"/>
        </w:rPr>
        <w:t>c</w:t>
      </w:r>
      <w:r w:rsidR="00E6664F" w:rsidRPr="001203D1">
        <w:rPr>
          <w:spacing w:val="-1"/>
        </w:rPr>
        <w:t>u</w:t>
      </w:r>
      <w:r w:rsidR="00E6664F" w:rsidRPr="001203D1">
        <w:rPr>
          <w:spacing w:val="1"/>
        </w:rPr>
        <w:t>rr</w:t>
      </w:r>
      <w:r w:rsidR="00E6664F">
        <w:t>e</w:t>
      </w:r>
      <w:r w:rsidR="00E6664F" w:rsidRPr="001203D1">
        <w:rPr>
          <w:spacing w:val="-1"/>
        </w:rPr>
        <w:t>n</w:t>
      </w:r>
      <w:r w:rsidR="00E6664F" w:rsidRPr="001203D1">
        <w:rPr>
          <w:spacing w:val="3"/>
        </w:rPr>
        <w:t>c</w:t>
      </w:r>
      <w:r w:rsidR="00E6664F" w:rsidRPr="001203D1">
        <w:rPr>
          <w:spacing w:val="-1"/>
        </w:rPr>
        <w:t>y</w:t>
      </w:r>
      <w:r w:rsidR="00E6664F">
        <w:t>.</w:t>
      </w:r>
      <w:r w:rsidR="00E6664F" w:rsidRPr="001203D1">
        <w:rPr>
          <w:spacing w:val="43"/>
        </w:rPr>
        <w:t xml:space="preserve"> </w:t>
      </w:r>
      <w:r w:rsidR="00E6664F">
        <w:t>S</w:t>
      </w:r>
      <w:r w:rsidR="00E6664F" w:rsidRPr="001203D1">
        <w:rPr>
          <w:spacing w:val="-2"/>
        </w:rPr>
        <w:t>u</w:t>
      </w:r>
      <w:r w:rsidR="00E6664F" w:rsidRPr="001203D1">
        <w:rPr>
          <w:spacing w:val="3"/>
        </w:rPr>
        <w:t>c</w:t>
      </w:r>
      <w:r w:rsidR="00E6664F">
        <w:t>h</w:t>
      </w:r>
      <w:r w:rsidR="00E6664F" w:rsidRPr="001203D1">
        <w:rPr>
          <w:spacing w:val="-5"/>
        </w:rPr>
        <w:t xml:space="preserve"> </w:t>
      </w:r>
      <w:r w:rsidR="00E6664F" w:rsidRPr="001203D1">
        <w:rPr>
          <w:spacing w:val="2"/>
        </w:rPr>
        <w:t>t</w:t>
      </w:r>
      <w:r w:rsidR="00E6664F" w:rsidRPr="001203D1">
        <w:rPr>
          <w:spacing w:val="1"/>
        </w:rPr>
        <w:t>o</w:t>
      </w:r>
      <w:r w:rsidR="00E6664F">
        <w:t>tal</w:t>
      </w:r>
      <w:r w:rsidR="00E6664F" w:rsidRPr="001203D1">
        <w:rPr>
          <w:spacing w:val="-4"/>
        </w:rPr>
        <w:t xml:space="preserve"> </w:t>
      </w:r>
      <w:r w:rsidR="00E6664F">
        <w:t>c</w:t>
      </w:r>
      <w:r w:rsidR="00E6664F" w:rsidRPr="001203D1">
        <w:rPr>
          <w:spacing w:val="1"/>
        </w:rPr>
        <w:t>o</w:t>
      </w:r>
      <w:r w:rsidR="00E6664F" w:rsidRPr="001203D1">
        <w:rPr>
          <w:spacing w:val="-1"/>
        </w:rPr>
        <w:t>s</w:t>
      </w:r>
      <w:r w:rsidR="00E6664F">
        <w:t>ts</w:t>
      </w:r>
      <w:r w:rsidR="00E6664F" w:rsidRPr="001203D1">
        <w:rPr>
          <w:spacing w:val="-2"/>
        </w:rPr>
        <w:t xml:space="preserve"> </w:t>
      </w:r>
      <w:r w:rsidR="00E6664F" w:rsidRPr="001203D1">
        <w:rPr>
          <w:spacing w:val="-1"/>
        </w:rPr>
        <w:t>mus</w:t>
      </w:r>
      <w:r w:rsidR="00E6664F">
        <w:t>t</w:t>
      </w:r>
      <w:r w:rsidR="00E6664F" w:rsidRPr="001203D1">
        <w:rPr>
          <w:spacing w:val="-4"/>
        </w:rPr>
        <w:t xml:space="preserve"> </w:t>
      </w:r>
      <w:r w:rsidR="00E6664F" w:rsidRPr="001203D1">
        <w:rPr>
          <w:spacing w:val="1"/>
        </w:rPr>
        <w:t>co</w:t>
      </w:r>
      <w:r w:rsidR="00E6664F" w:rsidRPr="001203D1">
        <w:rPr>
          <w:spacing w:val="2"/>
        </w:rPr>
        <w:t>i</w:t>
      </w:r>
      <w:r w:rsidR="00E6664F" w:rsidRPr="001203D1">
        <w:rPr>
          <w:spacing w:val="-1"/>
        </w:rPr>
        <w:t>n</w:t>
      </w:r>
      <w:r w:rsidR="00E6664F">
        <w:t>ci</w:t>
      </w:r>
      <w:r w:rsidR="00E6664F" w:rsidRPr="001203D1">
        <w:rPr>
          <w:spacing w:val="1"/>
        </w:rPr>
        <w:t>d</w:t>
      </w:r>
      <w:r w:rsidR="00E6664F">
        <w:t>e</w:t>
      </w:r>
      <w:r w:rsidR="00E6664F" w:rsidRPr="001203D1">
        <w:rPr>
          <w:spacing w:val="-4"/>
        </w:rPr>
        <w:t xml:space="preserve"> </w:t>
      </w:r>
      <w:r w:rsidR="00E6664F" w:rsidRPr="001203D1">
        <w:rPr>
          <w:spacing w:val="-2"/>
        </w:rPr>
        <w:t>w</w:t>
      </w:r>
      <w:r w:rsidR="00E6664F">
        <w:t>i</w:t>
      </w:r>
      <w:r w:rsidR="00E6664F" w:rsidRPr="001203D1">
        <w:rPr>
          <w:spacing w:val="2"/>
        </w:rPr>
        <w:t>t</w:t>
      </w:r>
      <w:r w:rsidR="00E6664F">
        <w:t>h</w:t>
      </w:r>
      <w:r w:rsidR="00E6664F" w:rsidRPr="001203D1">
        <w:rPr>
          <w:spacing w:val="-5"/>
        </w:rPr>
        <w:t xml:space="preserve"> </w:t>
      </w:r>
      <w:r w:rsidR="00E6664F" w:rsidRPr="001203D1">
        <w:rPr>
          <w:spacing w:val="2"/>
        </w:rPr>
        <w:t>t</w:t>
      </w:r>
      <w:r w:rsidR="00E6664F" w:rsidRPr="001203D1">
        <w:rPr>
          <w:spacing w:val="-1"/>
        </w:rPr>
        <w:t>h</w:t>
      </w:r>
      <w:r w:rsidR="00E6664F">
        <w:t>e</w:t>
      </w:r>
      <w:r w:rsidR="00E6664F" w:rsidRPr="001203D1">
        <w:rPr>
          <w:spacing w:val="-1"/>
        </w:rPr>
        <w:t xml:space="preserve"> </w:t>
      </w:r>
      <w:r w:rsidR="00E6664F" w:rsidRPr="001203D1">
        <w:rPr>
          <w:spacing w:val="2"/>
        </w:rPr>
        <w:t>s</w:t>
      </w:r>
      <w:r w:rsidR="00E6664F" w:rsidRPr="001203D1">
        <w:rPr>
          <w:spacing w:val="1"/>
        </w:rPr>
        <w:t>u</w:t>
      </w:r>
      <w:r w:rsidR="00E6664F">
        <w:t>m</w:t>
      </w:r>
      <w:r w:rsidR="00E6664F" w:rsidRPr="001203D1">
        <w:rPr>
          <w:spacing w:val="-7"/>
        </w:rPr>
        <w:t xml:space="preserve"> </w:t>
      </w:r>
      <w:r w:rsidR="00E6664F" w:rsidRPr="001203D1">
        <w:rPr>
          <w:spacing w:val="3"/>
        </w:rPr>
        <w:t>o</w:t>
      </w:r>
      <w:r w:rsidR="00E6664F">
        <w:t>f</w:t>
      </w:r>
      <w:r w:rsidR="00E6664F" w:rsidRPr="001203D1">
        <w:rPr>
          <w:spacing w:val="-3"/>
        </w:rPr>
        <w:t xml:space="preserve"> </w:t>
      </w:r>
      <w:r w:rsidR="00E6664F">
        <w:t>t</w:t>
      </w:r>
      <w:r w:rsidR="00E6664F" w:rsidRPr="001203D1">
        <w:rPr>
          <w:spacing w:val="-1"/>
        </w:rPr>
        <w:t>h</w:t>
      </w:r>
      <w:r w:rsidR="00E6664F">
        <w:t>e</w:t>
      </w:r>
      <w:r w:rsidR="00E6664F" w:rsidRPr="001203D1">
        <w:rPr>
          <w:spacing w:val="-1"/>
        </w:rPr>
        <w:t xml:space="preserve"> </w:t>
      </w:r>
      <w:r w:rsidR="00E6664F" w:rsidRPr="001203D1">
        <w:rPr>
          <w:spacing w:val="1"/>
        </w:rPr>
        <w:t>r</w:t>
      </w:r>
      <w:r w:rsidR="00E6664F">
        <w:t>el</w:t>
      </w:r>
      <w:r w:rsidR="00E6664F" w:rsidRPr="001203D1">
        <w:rPr>
          <w:spacing w:val="3"/>
        </w:rPr>
        <w:t>e</w:t>
      </w:r>
      <w:r w:rsidR="00E6664F" w:rsidRPr="001203D1">
        <w:rPr>
          <w:spacing w:val="-1"/>
        </w:rPr>
        <w:t>v</w:t>
      </w:r>
      <w:r w:rsidR="00E6664F">
        <w:t>a</w:t>
      </w:r>
      <w:r w:rsidR="00E6664F" w:rsidRPr="001203D1">
        <w:rPr>
          <w:spacing w:val="1"/>
        </w:rPr>
        <w:t>n</w:t>
      </w:r>
      <w:r w:rsidR="00E6664F">
        <w:t>t</w:t>
      </w:r>
      <w:r w:rsidR="00E6664F" w:rsidRPr="001203D1">
        <w:rPr>
          <w:spacing w:val="-6"/>
        </w:rPr>
        <w:t xml:space="preserve"> </w:t>
      </w:r>
      <w:r w:rsidR="00E6664F">
        <w:t>S</w:t>
      </w:r>
      <w:r w:rsidR="00E6664F" w:rsidRPr="001203D1">
        <w:rPr>
          <w:spacing w:val="-1"/>
        </w:rPr>
        <w:t>u</w:t>
      </w:r>
      <w:r w:rsidR="00E6664F" w:rsidRPr="001203D1">
        <w:rPr>
          <w:spacing w:val="1"/>
        </w:rPr>
        <w:t>b</w:t>
      </w:r>
      <w:r w:rsidR="00E6664F">
        <w:t>t</w:t>
      </w:r>
      <w:r w:rsidR="00E6664F" w:rsidRPr="001203D1">
        <w:rPr>
          <w:spacing w:val="1"/>
        </w:rPr>
        <w:t>o</w:t>
      </w:r>
      <w:r w:rsidR="00E6664F">
        <w:t>t</w:t>
      </w:r>
      <w:r w:rsidR="00E6664F" w:rsidRPr="001203D1">
        <w:rPr>
          <w:spacing w:val="2"/>
        </w:rPr>
        <w:t>a</w:t>
      </w:r>
      <w:r w:rsidR="00E6664F">
        <w:t>ls i</w:t>
      </w:r>
      <w:r w:rsidR="00E6664F" w:rsidRPr="001203D1">
        <w:rPr>
          <w:spacing w:val="-1"/>
        </w:rPr>
        <w:t>n</w:t>
      </w:r>
      <w:r w:rsidR="00E6664F" w:rsidRPr="001203D1">
        <w:rPr>
          <w:spacing w:val="1"/>
        </w:rPr>
        <w:t>d</w:t>
      </w:r>
      <w:r w:rsidR="00E6664F">
        <w:t>icat</w:t>
      </w:r>
      <w:r w:rsidR="00E6664F" w:rsidRPr="001203D1">
        <w:rPr>
          <w:spacing w:val="1"/>
        </w:rPr>
        <w:t>e</w:t>
      </w:r>
      <w:r w:rsidR="00E6664F">
        <w:t>d</w:t>
      </w:r>
      <w:r w:rsidR="00E6664F" w:rsidRPr="001203D1">
        <w:rPr>
          <w:spacing w:val="-6"/>
        </w:rPr>
        <w:t xml:space="preserve"> </w:t>
      </w:r>
      <w:r w:rsidR="00E6664F">
        <w:t>in</w:t>
      </w:r>
      <w:r w:rsidR="00E6664F" w:rsidRPr="001203D1">
        <w:rPr>
          <w:spacing w:val="-3"/>
        </w:rPr>
        <w:t xml:space="preserve"> </w:t>
      </w:r>
      <w:r w:rsidR="00E6664F">
        <w:t>all</w:t>
      </w:r>
      <w:r w:rsidR="00E6664F" w:rsidRPr="001203D1">
        <w:rPr>
          <w:spacing w:val="-2"/>
        </w:rPr>
        <w:t xml:space="preserve"> </w:t>
      </w:r>
      <w:r w:rsidR="00E6664F">
        <w:t>F</w:t>
      </w:r>
      <w:r w:rsidR="00E6664F" w:rsidRPr="001203D1">
        <w:rPr>
          <w:spacing w:val="1"/>
        </w:rPr>
        <w:t>o</w:t>
      </w:r>
      <w:r w:rsidR="00E6664F" w:rsidRPr="001203D1">
        <w:rPr>
          <w:spacing w:val="3"/>
        </w:rPr>
        <w:t>r</w:t>
      </w:r>
      <w:r w:rsidR="00E6664F" w:rsidRPr="001203D1">
        <w:rPr>
          <w:spacing w:val="-1"/>
        </w:rPr>
        <w:t>m</w:t>
      </w:r>
      <w:r w:rsidR="00E6664F">
        <w:t>s</w:t>
      </w:r>
      <w:r w:rsidR="00E6664F" w:rsidRPr="001203D1">
        <w:rPr>
          <w:spacing w:val="-5"/>
        </w:rPr>
        <w:t xml:space="preserve"> </w:t>
      </w:r>
      <w:r w:rsidR="00E6664F">
        <w:t>FI</w:t>
      </w:r>
      <w:r w:rsidR="00E6664F" w:rsidRPr="001203D1">
        <w:rPr>
          <w:spacing w:val="5"/>
        </w:rPr>
        <w:t>N</w:t>
      </w:r>
      <w:r w:rsidR="00E6664F" w:rsidRPr="001203D1">
        <w:rPr>
          <w:spacing w:val="-2"/>
        </w:rPr>
        <w:t>-</w:t>
      </w:r>
      <w:r w:rsidR="00E6664F">
        <w:t>3</w:t>
      </w:r>
      <w:r w:rsidR="00E6664F" w:rsidRPr="001203D1">
        <w:rPr>
          <w:spacing w:val="-4"/>
        </w:rPr>
        <w:t xml:space="preserve"> </w:t>
      </w:r>
      <w:r w:rsidR="00E6664F" w:rsidRPr="001203D1">
        <w:rPr>
          <w:spacing w:val="1"/>
        </w:rPr>
        <w:t>pro</w:t>
      </w:r>
      <w:r w:rsidR="00E6664F" w:rsidRPr="001203D1">
        <w:rPr>
          <w:spacing w:val="-1"/>
        </w:rPr>
        <w:t>v</w:t>
      </w:r>
      <w:r w:rsidR="00E6664F">
        <w:t>i</w:t>
      </w:r>
      <w:r w:rsidR="00E6664F" w:rsidRPr="001203D1">
        <w:rPr>
          <w:spacing w:val="1"/>
        </w:rPr>
        <w:t>d</w:t>
      </w:r>
      <w:r w:rsidR="00E6664F">
        <w:t>ed</w:t>
      </w:r>
      <w:r w:rsidR="00E6664F" w:rsidRPr="001203D1">
        <w:rPr>
          <w:spacing w:val="-3"/>
        </w:rPr>
        <w:t xml:space="preserve"> </w:t>
      </w:r>
      <w:r w:rsidR="00E6664F" w:rsidRPr="001203D1">
        <w:rPr>
          <w:spacing w:val="-5"/>
        </w:rPr>
        <w:t>w</w:t>
      </w:r>
      <w:r w:rsidR="00E6664F">
        <w:t>i</w:t>
      </w:r>
      <w:r w:rsidR="00E6664F" w:rsidRPr="001203D1">
        <w:rPr>
          <w:spacing w:val="2"/>
        </w:rPr>
        <w:t>t</w:t>
      </w:r>
      <w:r w:rsidR="00E6664F">
        <w:t>h</w:t>
      </w:r>
      <w:r w:rsidR="00E6664F" w:rsidRPr="001203D1">
        <w:rPr>
          <w:spacing w:val="-5"/>
        </w:rPr>
        <w:t xml:space="preserve"> </w:t>
      </w:r>
      <w:r w:rsidR="00E6664F">
        <w:t>t</w:t>
      </w:r>
      <w:r w:rsidR="00E6664F" w:rsidRPr="001203D1">
        <w:rPr>
          <w:spacing w:val="-1"/>
        </w:rPr>
        <w:t>h</w:t>
      </w:r>
      <w:r w:rsidR="00E6664F">
        <w:t>e</w:t>
      </w:r>
      <w:r w:rsidR="00E6664F" w:rsidRPr="001203D1">
        <w:rPr>
          <w:spacing w:val="-1"/>
        </w:rPr>
        <w:t xml:space="preserve"> </w:t>
      </w:r>
      <w:r w:rsidR="00E6664F" w:rsidRPr="001203D1">
        <w:rPr>
          <w:spacing w:val="2"/>
        </w:rPr>
        <w:t>P</w:t>
      </w:r>
      <w:r w:rsidR="00E6664F" w:rsidRPr="001203D1">
        <w:rPr>
          <w:spacing w:val="1"/>
        </w:rPr>
        <w:t>ropo</w:t>
      </w:r>
      <w:r w:rsidR="00E6664F" w:rsidRPr="001203D1">
        <w:rPr>
          <w:spacing w:val="-1"/>
        </w:rPr>
        <w:t>s</w:t>
      </w:r>
      <w:r w:rsidR="00E6664F">
        <w:t>al.</w:t>
      </w:r>
    </w:p>
    <w:p w:rsidR="00D35201" w:rsidRDefault="00D35201">
      <w:pPr>
        <w:spacing w:before="1" w:line="100" w:lineRule="exact"/>
        <w:rPr>
          <w:sz w:val="10"/>
          <w:szCs w:val="10"/>
        </w:rPr>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7E58FD">
      <w:pPr>
        <w:spacing w:before="35" w:line="400" w:lineRule="exact"/>
        <w:ind w:left="3085"/>
        <w:rPr>
          <w:sz w:val="21"/>
          <w:szCs w:val="21"/>
        </w:rPr>
      </w:pPr>
      <w:r>
        <w:pict>
          <v:group id="_x0000_s1597" style="position:absolute;left:0;text-align:left;margin-left:70.55pt;margin-top:97.7pt;width:651pt;height:0;z-index:-251692544;mso-position-horizontal-relative:page;mso-position-vertical-relative:page" coordorigin="1411,1954" coordsize="13020,0">
            <v:shape id="_x0000_s1598" style="position:absolute;left:1411;top:1954;width:13020;height:0" coordorigin="1411,1954" coordsize="13020,0" path="m1411,1954r13020,e" filled="f" strokeweight=".58pt">
              <v:path arrowok="t"/>
            </v:shape>
            <w10:wrap anchorx="page" anchory="page"/>
          </v:group>
        </w:pict>
      </w:r>
      <w:r>
        <w:pict>
          <v:group id="_x0000_s1595" style="position:absolute;left:0;text-align:left;margin-left:92.55pt;margin-top:118.35pt;width:204.5pt;height:0;z-index:-251691520;mso-position-horizontal-relative:page" coordorigin="1851,2367" coordsize="4090,0">
            <v:shape id="_x0000_s1596" style="position:absolute;left:1851;top:2367;width:4090;height:0" coordorigin="1851,2367" coordsize="4090,0" path="m1851,2367r4090,e" filled="f" strokeweight=".7pt">
              <v:path arrowok="t"/>
            </v:shape>
            <w10:wrap anchorx="page"/>
          </v:group>
        </w:pict>
      </w:r>
      <w:r>
        <w:pict>
          <v:group id="_x0000_s1593" style="position:absolute;left:0;text-align:left;margin-left:92.55pt;margin-top:138.2pt;width:204.5pt;height:0;z-index:-251690496;mso-position-horizontal-relative:page" coordorigin="1851,2764" coordsize="4090,0">
            <v:shape id="_x0000_s1594" style="position:absolute;left:1851;top:2764;width:4090;height:0" coordorigin="1851,2764" coordsize="4090,0" path="m1851,2764r4090,e" filled="f" strokeweight=".7pt">
              <v:path arrowok="t"/>
            </v:shape>
            <w10:wrap anchorx="page"/>
          </v:group>
        </w:pict>
      </w:r>
      <w:r>
        <w:pict>
          <v:group id="_x0000_s1591" style="position:absolute;left:0;text-align:left;margin-left:319.35pt;margin-top:118.35pt;width:231pt;height:0;z-index:-251689472;mso-position-horizontal-relative:page" coordorigin="6387,2367" coordsize="4620,0">
            <v:shape id="_x0000_s1592" style="position:absolute;left:6387;top:2367;width:4620;height:0" coordorigin="6387,2367" coordsize="4620,0" path="m6387,2367r4621,e" filled="f" strokeweight=".7pt">
              <v:path arrowok="t"/>
            </v:shape>
            <w10:wrap anchorx="page"/>
          </v:group>
        </w:pict>
      </w:r>
      <w:r>
        <w:pict>
          <v:group id="_x0000_s1589" style="position:absolute;left:0;text-align:left;margin-left:319.35pt;margin-top:138.2pt;width:373.75pt;height:0;z-index:-251688448;mso-position-horizontal-relative:page" coordorigin="6387,2764" coordsize="7475,0">
            <v:shape id="_x0000_s1590" style="position:absolute;left:6387;top:2764;width:7475;height:0" coordorigin="6387,2764" coordsize="7475,0" path="m6387,2764r7475,e" filled="f" strokeweight=".7pt">
              <v:path arrowok="t"/>
            </v:shape>
            <w10:wrap anchorx="page"/>
          </v:group>
        </w:pict>
      </w:r>
      <w:r w:rsidR="00E6664F">
        <w:rPr>
          <w:position w:val="-2"/>
          <w:sz w:val="32"/>
          <w:szCs w:val="32"/>
        </w:rPr>
        <w:t>F</w:t>
      </w:r>
      <w:r w:rsidR="00E6664F">
        <w:rPr>
          <w:position w:val="-2"/>
          <w:sz w:val="26"/>
          <w:szCs w:val="26"/>
        </w:rPr>
        <w:t>ORM</w:t>
      </w:r>
      <w:r w:rsidR="00E6664F">
        <w:rPr>
          <w:spacing w:val="-8"/>
          <w:position w:val="-2"/>
          <w:sz w:val="26"/>
          <w:szCs w:val="26"/>
        </w:rPr>
        <w:t xml:space="preserve"> </w:t>
      </w:r>
      <w:r w:rsidR="00E6664F">
        <w:rPr>
          <w:spacing w:val="2"/>
          <w:position w:val="-2"/>
          <w:sz w:val="32"/>
          <w:szCs w:val="32"/>
        </w:rPr>
        <w:t>F</w:t>
      </w:r>
      <w:r w:rsidR="00E6664F">
        <w:rPr>
          <w:position w:val="-2"/>
          <w:sz w:val="32"/>
          <w:szCs w:val="32"/>
        </w:rPr>
        <w:t>IN</w:t>
      </w:r>
      <w:r w:rsidR="00E6664F">
        <w:rPr>
          <w:spacing w:val="-1"/>
          <w:position w:val="-2"/>
          <w:sz w:val="32"/>
          <w:szCs w:val="32"/>
        </w:rPr>
        <w:t>-</w:t>
      </w:r>
      <w:r w:rsidR="00E6664F">
        <w:rPr>
          <w:spacing w:val="1"/>
          <w:position w:val="-2"/>
          <w:sz w:val="32"/>
          <w:szCs w:val="32"/>
        </w:rPr>
        <w:t>3</w:t>
      </w:r>
      <w:r w:rsidR="00E6664F">
        <w:rPr>
          <w:position w:val="-2"/>
          <w:sz w:val="32"/>
          <w:szCs w:val="32"/>
        </w:rPr>
        <w:t>.</w:t>
      </w:r>
      <w:r w:rsidR="00F97051">
        <w:rPr>
          <w:position w:val="-2"/>
          <w:sz w:val="32"/>
          <w:szCs w:val="32"/>
        </w:rPr>
        <w:t xml:space="preserve">  </w:t>
      </w:r>
      <w:r w:rsidR="00E6664F">
        <w:rPr>
          <w:spacing w:val="56"/>
          <w:position w:val="-2"/>
          <w:sz w:val="32"/>
          <w:szCs w:val="32"/>
        </w:rPr>
        <w:t xml:space="preserve"> </w:t>
      </w:r>
      <w:r w:rsidR="00E6664F">
        <w:rPr>
          <w:spacing w:val="1"/>
          <w:position w:val="-2"/>
          <w:sz w:val="32"/>
          <w:szCs w:val="32"/>
        </w:rPr>
        <w:t>B</w:t>
      </w:r>
      <w:r w:rsidR="00E6664F">
        <w:rPr>
          <w:position w:val="-2"/>
          <w:sz w:val="26"/>
          <w:szCs w:val="26"/>
        </w:rPr>
        <w:t>REAKD</w:t>
      </w:r>
      <w:r w:rsidR="00E6664F">
        <w:rPr>
          <w:spacing w:val="2"/>
          <w:position w:val="-2"/>
          <w:sz w:val="26"/>
          <w:szCs w:val="26"/>
        </w:rPr>
        <w:t>O</w:t>
      </w:r>
      <w:r w:rsidR="00E6664F">
        <w:rPr>
          <w:position w:val="-2"/>
          <w:sz w:val="26"/>
          <w:szCs w:val="26"/>
        </w:rPr>
        <w:t>WN</w:t>
      </w:r>
      <w:r w:rsidR="00E6664F">
        <w:rPr>
          <w:spacing w:val="-17"/>
          <w:position w:val="-2"/>
          <w:sz w:val="26"/>
          <w:szCs w:val="26"/>
        </w:rPr>
        <w:t xml:space="preserve"> </w:t>
      </w:r>
      <w:r w:rsidR="00E6664F">
        <w:rPr>
          <w:position w:val="-2"/>
          <w:sz w:val="26"/>
          <w:szCs w:val="26"/>
        </w:rPr>
        <w:t xml:space="preserve">OF </w:t>
      </w:r>
      <w:r w:rsidR="00E6664F">
        <w:rPr>
          <w:spacing w:val="1"/>
          <w:position w:val="-2"/>
          <w:sz w:val="32"/>
          <w:szCs w:val="32"/>
        </w:rPr>
        <w:t>C</w:t>
      </w:r>
      <w:r w:rsidR="00E6664F">
        <w:rPr>
          <w:position w:val="-2"/>
          <w:sz w:val="26"/>
          <w:szCs w:val="26"/>
        </w:rPr>
        <w:t>OSTS</w:t>
      </w:r>
      <w:r w:rsidR="00E6664F">
        <w:rPr>
          <w:spacing w:val="-8"/>
          <w:position w:val="-2"/>
          <w:sz w:val="26"/>
          <w:szCs w:val="26"/>
        </w:rPr>
        <w:t xml:space="preserve"> </w:t>
      </w:r>
      <w:r w:rsidR="00E6664F">
        <w:rPr>
          <w:spacing w:val="2"/>
          <w:position w:val="-2"/>
          <w:sz w:val="26"/>
          <w:szCs w:val="26"/>
        </w:rPr>
        <w:t>B</w:t>
      </w:r>
      <w:r w:rsidR="00E6664F">
        <w:rPr>
          <w:position w:val="-2"/>
          <w:sz w:val="26"/>
          <w:szCs w:val="26"/>
        </w:rPr>
        <w:t>Y</w:t>
      </w:r>
      <w:r w:rsidR="00E6664F">
        <w:rPr>
          <w:spacing w:val="-4"/>
          <w:position w:val="-2"/>
          <w:sz w:val="26"/>
          <w:szCs w:val="26"/>
        </w:rPr>
        <w:t xml:space="preserve"> </w:t>
      </w:r>
      <w:r w:rsidR="00E6664F">
        <w:rPr>
          <w:position w:val="-2"/>
          <w:sz w:val="32"/>
          <w:szCs w:val="32"/>
        </w:rPr>
        <w:t>A</w:t>
      </w:r>
      <w:r w:rsidR="00E6664F">
        <w:rPr>
          <w:position w:val="-2"/>
          <w:sz w:val="26"/>
          <w:szCs w:val="26"/>
        </w:rPr>
        <w:t>CT</w:t>
      </w:r>
      <w:r w:rsidR="00E6664F">
        <w:rPr>
          <w:spacing w:val="2"/>
          <w:position w:val="-2"/>
          <w:sz w:val="26"/>
          <w:szCs w:val="26"/>
        </w:rPr>
        <w:t>I</w:t>
      </w:r>
      <w:r w:rsidR="00E6664F">
        <w:rPr>
          <w:position w:val="-2"/>
          <w:sz w:val="26"/>
          <w:szCs w:val="26"/>
        </w:rPr>
        <w:t>VIT</w:t>
      </w:r>
      <w:r w:rsidR="00E6664F">
        <w:rPr>
          <w:spacing w:val="3"/>
          <w:position w:val="-2"/>
          <w:sz w:val="26"/>
          <w:szCs w:val="26"/>
        </w:rPr>
        <w:t>Y</w:t>
      </w:r>
      <w:r w:rsidR="00E6664F">
        <w:rPr>
          <w:b/>
          <w:position w:val="13"/>
          <w:sz w:val="21"/>
          <w:szCs w:val="21"/>
        </w:rPr>
        <w:t>1</w:t>
      </w:r>
    </w:p>
    <w:p w:rsidR="00D35201" w:rsidRDefault="00D35201">
      <w:pPr>
        <w:spacing w:before="9" w:line="100" w:lineRule="exact"/>
        <w:rPr>
          <w:sz w:val="11"/>
          <w:szCs w:val="11"/>
        </w:rPr>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tbl>
      <w:tblPr>
        <w:tblW w:w="0" w:type="auto"/>
        <w:tblInd w:w="362" w:type="dxa"/>
        <w:tblLayout w:type="fixed"/>
        <w:tblCellMar>
          <w:left w:w="0" w:type="dxa"/>
          <w:right w:w="0" w:type="dxa"/>
        </w:tblCellMar>
        <w:tblLook w:val="01E0" w:firstRow="1" w:lastRow="1" w:firstColumn="1" w:lastColumn="1" w:noHBand="0" w:noVBand="0"/>
      </w:tblPr>
      <w:tblGrid>
        <w:gridCol w:w="4545"/>
        <w:gridCol w:w="1985"/>
        <w:gridCol w:w="1985"/>
        <w:gridCol w:w="1985"/>
        <w:gridCol w:w="1971"/>
      </w:tblGrid>
      <w:tr w:rsidR="00D35201">
        <w:trPr>
          <w:trHeight w:hRule="exact" w:val="1448"/>
        </w:trPr>
        <w:tc>
          <w:tcPr>
            <w:tcW w:w="4545" w:type="dxa"/>
            <w:tcBorders>
              <w:top w:val="single" w:sz="5" w:space="0" w:color="000000"/>
              <w:left w:val="single" w:sz="5" w:space="0" w:color="000000"/>
              <w:bottom w:val="single" w:sz="5" w:space="0" w:color="000000"/>
              <w:right w:val="single" w:sz="12" w:space="0" w:color="000000"/>
            </w:tcBorders>
          </w:tcPr>
          <w:p w:rsidR="00D35201" w:rsidRDefault="00D35201">
            <w:pPr>
              <w:spacing w:before="3" w:line="140" w:lineRule="exact"/>
              <w:rPr>
                <w:sz w:val="14"/>
                <w:szCs w:val="14"/>
              </w:rPr>
            </w:pPr>
          </w:p>
          <w:p w:rsidR="00D35201" w:rsidRDefault="00E6664F">
            <w:pPr>
              <w:ind w:left="104"/>
              <w:rPr>
                <w:sz w:val="16"/>
                <w:szCs w:val="16"/>
              </w:rPr>
            </w:pPr>
            <w:r>
              <w:rPr>
                <w:b/>
                <w:spacing w:val="-2"/>
                <w:sz w:val="24"/>
                <w:szCs w:val="24"/>
              </w:rPr>
              <w:t>G</w:t>
            </w:r>
            <w:r>
              <w:rPr>
                <w:b/>
                <w:spacing w:val="-1"/>
                <w:sz w:val="24"/>
                <w:szCs w:val="24"/>
              </w:rPr>
              <w:t>r</w:t>
            </w:r>
            <w:r>
              <w:rPr>
                <w:b/>
                <w:sz w:val="24"/>
                <w:szCs w:val="24"/>
              </w:rPr>
              <w:t>o</w:t>
            </w:r>
            <w:r>
              <w:rPr>
                <w:b/>
                <w:spacing w:val="1"/>
                <w:sz w:val="24"/>
                <w:szCs w:val="24"/>
              </w:rPr>
              <w:t>u</w:t>
            </w:r>
            <w:r>
              <w:rPr>
                <w:b/>
                <w:sz w:val="24"/>
                <w:szCs w:val="24"/>
              </w:rPr>
              <w:t>p</w:t>
            </w:r>
            <w:r>
              <w:rPr>
                <w:b/>
                <w:spacing w:val="1"/>
                <w:sz w:val="24"/>
                <w:szCs w:val="24"/>
              </w:rPr>
              <w:t xml:space="preserve"> </w:t>
            </w:r>
            <w:r>
              <w:rPr>
                <w:b/>
                <w:sz w:val="24"/>
                <w:szCs w:val="24"/>
              </w:rPr>
              <w:t>of</w:t>
            </w:r>
            <w:r>
              <w:rPr>
                <w:b/>
                <w:spacing w:val="1"/>
                <w:sz w:val="24"/>
                <w:szCs w:val="24"/>
              </w:rPr>
              <w:t xml:space="preserve"> </w:t>
            </w:r>
            <w:r>
              <w:rPr>
                <w:b/>
                <w:sz w:val="24"/>
                <w:szCs w:val="24"/>
              </w:rPr>
              <w:t>A</w:t>
            </w:r>
            <w:r>
              <w:rPr>
                <w:b/>
                <w:spacing w:val="-1"/>
                <w:sz w:val="24"/>
                <w:szCs w:val="24"/>
              </w:rPr>
              <w:t>c</w:t>
            </w:r>
            <w:r>
              <w:rPr>
                <w:b/>
                <w:sz w:val="24"/>
                <w:szCs w:val="24"/>
              </w:rPr>
              <w:t>tiviti</w:t>
            </w:r>
            <w:r>
              <w:rPr>
                <w:b/>
                <w:spacing w:val="-1"/>
                <w:sz w:val="24"/>
                <w:szCs w:val="24"/>
              </w:rPr>
              <w:t>e</w:t>
            </w:r>
            <w:r>
              <w:rPr>
                <w:b/>
                <w:sz w:val="24"/>
                <w:szCs w:val="24"/>
              </w:rPr>
              <w:t xml:space="preserve">s </w:t>
            </w:r>
            <w:r>
              <w:rPr>
                <w:b/>
                <w:spacing w:val="2"/>
                <w:sz w:val="24"/>
                <w:szCs w:val="24"/>
              </w:rPr>
              <w:t>(</w:t>
            </w:r>
            <w:r>
              <w:rPr>
                <w:b/>
                <w:spacing w:val="-3"/>
                <w:sz w:val="24"/>
                <w:szCs w:val="24"/>
              </w:rPr>
              <w:t>P</w:t>
            </w:r>
            <w:r>
              <w:rPr>
                <w:b/>
                <w:spacing w:val="3"/>
                <w:sz w:val="24"/>
                <w:szCs w:val="24"/>
              </w:rPr>
              <w:t>h</w:t>
            </w:r>
            <w:r>
              <w:rPr>
                <w:b/>
                <w:sz w:val="24"/>
                <w:szCs w:val="24"/>
              </w:rPr>
              <w:t>ase</w:t>
            </w:r>
            <w:r>
              <w:rPr>
                <w:b/>
                <w:spacing w:val="-1"/>
                <w:sz w:val="24"/>
                <w:szCs w:val="24"/>
              </w:rPr>
              <w:t>)</w:t>
            </w:r>
            <w:r>
              <w:rPr>
                <w:b/>
                <w:sz w:val="24"/>
                <w:szCs w:val="24"/>
              </w:rPr>
              <w:t>:</w:t>
            </w:r>
            <w:r>
              <w:rPr>
                <w:position w:val="11"/>
                <w:sz w:val="16"/>
                <w:szCs w:val="16"/>
              </w:rPr>
              <w:t>2</w:t>
            </w:r>
          </w:p>
        </w:tc>
        <w:tc>
          <w:tcPr>
            <w:tcW w:w="7926" w:type="dxa"/>
            <w:gridSpan w:val="4"/>
            <w:tcBorders>
              <w:top w:val="single" w:sz="5" w:space="0" w:color="000000"/>
              <w:left w:val="single" w:sz="12" w:space="0" w:color="000000"/>
              <w:bottom w:val="single" w:sz="5" w:space="0" w:color="000000"/>
              <w:right w:val="single" w:sz="5" w:space="0" w:color="000000"/>
            </w:tcBorders>
          </w:tcPr>
          <w:p w:rsidR="00D35201" w:rsidRDefault="00D35201">
            <w:pPr>
              <w:spacing w:before="3" w:line="140" w:lineRule="exact"/>
              <w:rPr>
                <w:sz w:val="14"/>
                <w:szCs w:val="14"/>
              </w:rPr>
            </w:pPr>
          </w:p>
          <w:p w:rsidR="00D35201" w:rsidRDefault="00E6664F">
            <w:pPr>
              <w:ind w:left="87"/>
              <w:rPr>
                <w:sz w:val="16"/>
                <w:szCs w:val="16"/>
              </w:rPr>
            </w:pPr>
            <w:r>
              <w:rPr>
                <w:b/>
                <w:sz w:val="24"/>
                <w:szCs w:val="24"/>
              </w:rPr>
              <w:t>D</w:t>
            </w:r>
            <w:r>
              <w:rPr>
                <w:b/>
                <w:spacing w:val="-1"/>
                <w:sz w:val="24"/>
                <w:szCs w:val="24"/>
              </w:rPr>
              <w:t>e</w:t>
            </w:r>
            <w:r>
              <w:rPr>
                <w:b/>
                <w:sz w:val="24"/>
                <w:szCs w:val="24"/>
              </w:rPr>
              <w:t>s</w:t>
            </w:r>
            <w:r>
              <w:rPr>
                <w:b/>
                <w:spacing w:val="-1"/>
                <w:sz w:val="24"/>
                <w:szCs w:val="24"/>
              </w:rPr>
              <w:t>cr</w:t>
            </w:r>
            <w:r>
              <w:rPr>
                <w:b/>
                <w:sz w:val="24"/>
                <w:szCs w:val="24"/>
              </w:rPr>
              <w:t>i</w:t>
            </w:r>
            <w:r>
              <w:rPr>
                <w:b/>
                <w:spacing w:val="1"/>
                <w:sz w:val="24"/>
                <w:szCs w:val="24"/>
              </w:rPr>
              <w:t>p</w:t>
            </w:r>
            <w:r>
              <w:rPr>
                <w:b/>
                <w:sz w:val="24"/>
                <w:szCs w:val="24"/>
              </w:rPr>
              <w:t>tion:</w:t>
            </w:r>
            <w:r>
              <w:rPr>
                <w:position w:val="11"/>
                <w:sz w:val="16"/>
                <w:szCs w:val="16"/>
              </w:rPr>
              <w:t>3</w:t>
            </w:r>
          </w:p>
        </w:tc>
      </w:tr>
      <w:tr w:rsidR="00D35201">
        <w:trPr>
          <w:trHeight w:hRule="exact" w:val="394"/>
        </w:trPr>
        <w:tc>
          <w:tcPr>
            <w:tcW w:w="4545" w:type="dxa"/>
            <w:vMerge w:val="restart"/>
            <w:tcBorders>
              <w:top w:val="single" w:sz="5" w:space="0" w:color="000000"/>
              <w:left w:val="single" w:sz="5" w:space="0" w:color="000000"/>
              <w:right w:val="single" w:sz="12" w:space="0" w:color="000000"/>
            </w:tcBorders>
          </w:tcPr>
          <w:p w:rsidR="00D35201" w:rsidRDefault="00D35201">
            <w:pPr>
              <w:spacing w:line="200" w:lineRule="exact"/>
            </w:pPr>
          </w:p>
          <w:p w:rsidR="00D35201" w:rsidRDefault="00D35201">
            <w:pPr>
              <w:spacing w:before="13" w:line="280" w:lineRule="exact"/>
              <w:rPr>
                <w:sz w:val="28"/>
                <w:szCs w:val="28"/>
              </w:rPr>
            </w:pPr>
          </w:p>
          <w:p w:rsidR="00D35201" w:rsidRDefault="00E6664F">
            <w:pPr>
              <w:ind w:left="1537" w:right="1538"/>
              <w:jc w:val="center"/>
              <w:rPr>
                <w:rFonts w:ascii="Cambria" w:eastAsia="Cambria" w:hAnsi="Cambria" w:cs="Cambria"/>
              </w:rPr>
            </w:pPr>
            <w:r>
              <w:rPr>
                <w:rFonts w:ascii="Cambria" w:eastAsia="Cambria" w:hAnsi="Cambria" w:cs="Cambria"/>
                <w:color w:val="404040"/>
              </w:rPr>
              <w:t>Cost</w:t>
            </w:r>
            <w:r>
              <w:rPr>
                <w:rFonts w:ascii="Cambria" w:eastAsia="Cambria" w:hAnsi="Cambria" w:cs="Cambria"/>
                <w:color w:val="404040"/>
                <w:spacing w:val="-4"/>
              </w:rPr>
              <w:t xml:space="preserve"> </w:t>
            </w:r>
            <w:r>
              <w:rPr>
                <w:rFonts w:ascii="Cambria" w:eastAsia="Cambria" w:hAnsi="Cambria" w:cs="Cambria"/>
                <w:color w:val="404040"/>
                <w:spacing w:val="1"/>
                <w:w w:val="99"/>
              </w:rPr>
              <w:t>c</w:t>
            </w:r>
            <w:r>
              <w:rPr>
                <w:rFonts w:ascii="Cambria" w:eastAsia="Cambria" w:hAnsi="Cambria" w:cs="Cambria"/>
                <w:color w:val="404040"/>
                <w:w w:val="99"/>
              </w:rPr>
              <w:t>om</w:t>
            </w:r>
            <w:r>
              <w:rPr>
                <w:rFonts w:ascii="Cambria" w:eastAsia="Cambria" w:hAnsi="Cambria" w:cs="Cambria"/>
                <w:color w:val="404040"/>
                <w:spacing w:val="-1"/>
                <w:w w:val="99"/>
              </w:rPr>
              <w:t>p</w:t>
            </w:r>
            <w:r>
              <w:rPr>
                <w:rFonts w:ascii="Cambria" w:eastAsia="Cambria" w:hAnsi="Cambria" w:cs="Cambria"/>
                <w:color w:val="404040"/>
                <w:spacing w:val="2"/>
                <w:w w:val="99"/>
              </w:rPr>
              <w:t>o</w:t>
            </w:r>
            <w:r>
              <w:rPr>
                <w:rFonts w:ascii="Cambria" w:eastAsia="Cambria" w:hAnsi="Cambria" w:cs="Cambria"/>
                <w:color w:val="404040"/>
                <w:spacing w:val="1"/>
                <w:w w:val="99"/>
              </w:rPr>
              <w:t>n</w:t>
            </w:r>
            <w:r>
              <w:rPr>
                <w:rFonts w:ascii="Cambria" w:eastAsia="Cambria" w:hAnsi="Cambria" w:cs="Cambria"/>
                <w:color w:val="404040"/>
                <w:spacing w:val="-1"/>
                <w:w w:val="99"/>
              </w:rPr>
              <w:t>en</w:t>
            </w:r>
            <w:r>
              <w:rPr>
                <w:rFonts w:ascii="Cambria" w:eastAsia="Cambria" w:hAnsi="Cambria" w:cs="Cambria"/>
                <w:color w:val="404040"/>
                <w:w w:val="99"/>
              </w:rPr>
              <w:t>t</w:t>
            </w:r>
          </w:p>
        </w:tc>
        <w:tc>
          <w:tcPr>
            <w:tcW w:w="7926" w:type="dxa"/>
            <w:gridSpan w:val="4"/>
            <w:tcBorders>
              <w:top w:val="single" w:sz="5" w:space="0" w:color="000000"/>
              <w:left w:val="single" w:sz="12" w:space="0" w:color="000000"/>
              <w:bottom w:val="nil"/>
              <w:right w:val="single" w:sz="5" w:space="0" w:color="000000"/>
            </w:tcBorders>
          </w:tcPr>
          <w:p w:rsidR="00D35201" w:rsidRDefault="00E6664F">
            <w:pPr>
              <w:spacing w:before="53"/>
              <w:ind w:left="3630" w:right="3641"/>
              <w:jc w:val="center"/>
              <w:rPr>
                <w:sz w:val="24"/>
                <w:szCs w:val="24"/>
              </w:rPr>
            </w:pPr>
            <w:r>
              <w:rPr>
                <w:b/>
                <w:sz w:val="24"/>
                <w:szCs w:val="24"/>
              </w:rPr>
              <w:t>Cos</w:t>
            </w:r>
            <w:r>
              <w:rPr>
                <w:b/>
                <w:spacing w:val="-1"/>
                <w:sz w:val="24"/>
                <w:szCs w:val="24"/>
              </w:rPr>
              <w:t>t</w:t>
            </w:r>
            <w:r>
              <w:rPr>
                <w:b/>
                <w:sz w:val="24"/>
                <w:szCs w:val="24"/>
              </w:rPr>
              <w:t>s</w:t>
            </w:r>
          </w:p>
        </w:tc>
      </w:tr>
      <w:tr w:rsidR="00D35201">
        <w:trPr>
          <w:trHeight w:hRule="exact" w:val="797"/>
        </w:trPr>
        <w:tc>
          <w:tcPr>
            <w:tcW w:w="4545" w:type="dxa"/>
            <w:vMerge/>
            <w:tcBorders>
              <w:left w:val="single" w:sz="5" w:space="0" w:color="000000"/>
              <w:bottom w:val="single" w:sz="12" w:space="0" w:color="000000"/>
              <w:right w:val="single" w:sz="12" w:space="0" w:color="000000"/>
            </w:tcBorders>
          </w:tcPr>
          <w:p w:rsidR="00D35201" w:rsidRDefault="00D35201"/>
        </w:tc>
        <w:tc>
          <w:tcPr>
            <w:tcW w:w="1985" w:type="dxa"/>
            <w:tcBorders>
              <w:top w:val="single" w:sz="8" w:space="0" w:color="000000"/>
              <w:left w:val="single" w:sz="12" w:space="0" w:color="000000"/>
              <w:bottom w:val="single" w:sz="12" w:space="0" w:color="000000"/>
              <w:right w:val="single" w:sz="12" w:space="0" w:color="000000"/>
            </w:tcBorders>
          </w:tcPr>
          <w:p w:rsidR="00D35201" w:rsidRDefault="00D35201">
            <w:pPr>
              <w:spacing w:before="3" w:line="120" w:lineRule="exact"/>
              <w:rPr>
                <w:sz w:val="12"/>
                <w:szCs w:val="12"/>
              </w:rPr>
            </w:pPr>
          </w:p>
          <w:p w:rsidR="00D35201" w:rsidRDefault="00E6664F">
            <w:pPr>
              <w:spacing w:line="260" w:lineRule="exact"/>
              <w:ind w:left="77" w:right="93"/>
              <w:jc w:val="center"/>
              <w:rPr>
                <w:sz w:val="24"/>
                <w:szCs w:val="24"/>
              </w:rPr>
            </w:pPr>
            <w:r>
              <w:rPr>
                <w:spacing w:val="2"/>
                <w:position w:val="-1"/>
                <w:sz w:val="24"/>
                <w:szCs w:val="24"/>
              </w:rPr>
              <w:t>[</w:t>
            </w:r>
            <w:r>
              <w:rPr>
                <w:i/>
                <w:position w:val="-1"/>
                <w:sz w:val="24"/>
                <w:szCs w:val="24"/>
              </w:rPr>
              <w:t>Indi</w:t>
            </w:r>
            <w:r>
              <w:rPr>
                <w:i/>
                <w:spacing w:val="-1"/>
                <w:position w:val="-1"/>
                <w:sz w:val="24"/>
                <w:szCs w:val="24"/>
              </w:rPr>
              <w:t>c</w:t>
            </w:r>
            <w:r>
              <w:rPr>
                <w:i/>
                <w:position w:val="-1"/>
                <w:sz w:val="24"/>
                <w:szCs w:val="24"/>
              </w:rPr>
              <w:t xml:space="preserve">ate </w:t>
            </w:r>
            <w:r>
              <w:rPr>
                <w:i/>
                <w:spacing w:val="-1"/>
                <w:position w:val="-1"/>
                <w:sz w:val="24"/>
                <w:szCs w:val="24"/>
              </w:rPr>
              <w:t>F</w:t>
            </w:r>
            <w:r>
              <w:rPr>
                <w:i/>
                <w:position w:val="-1"/>
                <w:sz w:val="24"/>
                <w:szCs w:val="24"/>
              </w:rPr>
              <w:t>oreign</w:t>
            </w:r>
          </w:p>
          <w:p w:rsidR="00D35201" w:rsidRDefault="00E6664F">
            <w:pPr>
              <w:spacing w:line="280" w:lineRule="exact"/>
              <w:ind w:left="216" w:right="231"/>
              <w:jc w:val="center"/>
              <w:rPr>
                <w:sz w:val="16"/>
                <w:szCs w:val="16"/>
              </w:rPr>
            </w:pPr>
            <w:r>
              <w:rPr>
                <w:i/>
                <w:spacing w:val="1"/>
                <w:sz w:val="24"/>
                <w:szCs w:val="24"/>
              </w:rPr>
              <w:t>C</w:t>
            </w:r>
            <w:r>
              <w:rPr>
                <w:i/>
                <w:sz w:val="24"/>
                <w:szCs w:val="24"/>
              </w:rPr>
              <w:t>urr</w:t>
            </w:r>
            <w:r>
              <w:rPr>
                <w:i/>
                <w:spacing w:val="-1"/>
                <w:sz w:val="24"/>
                <w:szCs w:val="24"/>
              </w:rPr>
              <w:t>e</w:t>
            </w:r>
            <w:r>
              <w:rPr>
                <w:i/>
                <w:sz w:val="24"/>
                <w:szCs w:val="24"/>
              </w:rPr>
              <w:t>n</w:t>
            </w:r>
            <w:r>
              <w:rPr>
                <w:i/>
                <w:spacing w:val="-1"/>
                <w:sz w:val="24"/>
                <w:szCs w:val="24"/>
              </w:rPr>
              <w:t>c</w:t>
            </w:r>
            <w:r>
              <w:rPr>
                <w:i/>
                <w:sz w:val="24"/>
                <w:szCs w:val="24"/>
              </w:rPr>
              <w:t>y</w:t>
            </w:r>
            <w:r>
              <w:rPr>
                <w:i/>
                <w:spacing w:val="-1"/>
                <w:sz w:val="24"/>
                <w:szCs w:val="24"/>
              </w:rPr>
              <w:t xml:space="preserve"> </w:t>
            </w:r>
            <w:r>
              <w:rPr>
                <w:i/>
                <w:sz w:val="24"/>
                <w:szCs w:val="24"/>
              </w:rPr>
              <w:t>#</w:t>
            </w:r>
            <w:r>
              <w:rPr>
                <w:i/>
                <w:spacing w:val="2"/>
                <w:sz w:val="24"/>
                <w:szCs w:val="24"/>
              </w:rPr>
              <w:t xml:space="preserve"> </w:t>
            </w:r>
            <w:r>
              <w:rPr>
                <w:i/>
                <w:sz w:val="24"/>
                <w:szCs w:val="24"/>
              </w:rPr>
              <w:t>1</w:t>
            </w:r>
            <w:r>
              <w:rPr>
                <w:spacing w:val="-1"/>
                <w:sz w:val="24"/>
                <w:szCs w:val="24"/>
              </w:rPr>
              <w:t>]</w:t>
            </w:r>
            <w:r>
              <w:rPr>
                <w:position w:val="11"/>
                <w:sz w:val="16"/>
                <w:szCs w:val="16"/>
              </w:rPr>
              <w:t>4</w:t>
            </w:r>
          </w:p>
        </w:tc>
        <w:tc>
          <w:tcPr>
            <w:tcW w:w="1985" w:type="dxa"/>
            <w:tcBorders>
              <w:top w:val="single" w:sz="8" w:space="0" w:color="000000"/>
              <w:left w:val="single" w:sz="12" w:space="0" w:color="000000"/>
              <w:bottom w:val="single" w:sz="12" w:space="0" w:color="000000"/>
              <w:right w:val="single" w:sz="12" w:space="0" w:color="000000"/>
            </w:tcBorders>
          </w:tcPr>
          <w:p w:rsidR="00D35201" w:rsidRDefault="00D35201">
            <w:pPr>
              <w:spacing w:before="3" w:line="120" w:lineRule="exact"/>
              <w:rPr>
                <w:sz w:val="12"/>
                <w:szCs w:val="12"/>
              </w:rPr>
            </w:pPr>
          </w:p>
          <w:p w:rsidR="00D35201" w:rsidRDefault="00E6664F">
            <w:pPr>
              <w:spacing w:line="260" w:lineRule="exact"/>
              <w:ind w:left="77" w:right="93"/>
              <w:jc w:val="center"/>
              <w:rPr>
                <w:sz w:val="24"/>
                <w:szCs w:val="24"/>
              </w:rPr>
            </w:pPr>
            <w:r>
              <w:rPr>
                <w:spacing w:val="2"/>
                <w:position w:val="-1"/>
                <w:sz w:val="24"/>
                <w:szCs w:val="24"/>
              </w:rPr>
              <w:t>[</w:t>
            </w:r>
            <w:r>
              <w:rPr>
                <w:i/>
                <w:position w:val="-1"/>
                <w:sz w:val="24"/>
                <w:szCs w:val="24"/>
              </w:rPr>
              <w:t>Indi</w:t>
            </w:r>
            <w:r>
              <w:rPr>
                <w:i/>
                <w:spacing w:val="-1"/>
                <w:position w:val="-1"/>
                <w:sz w:val="24"/>
                <w:szCs w:val="24"/>
              </w:rPr>
              <w:t>c</w:t>
            </w:r>
            <w:r>
              <w:rPr>
                <w:i/>
                <w:position w:val="-1"/>
                <w:sz w:val="24"/>
                <w:szCs w:val="24"/>
              </w:rPr>
              <w:t xml:space="preserve">ate </w:t>
            </w:r>
            <w:r>
              <w:rPr>
                <w:i/>
                <w:spacing w:val="-1"/>
                <w:position w:val="-1"/>
                <w:sz w:val="24"/>
                <w:szCs w:val="24"/>
              </w:rPr>
              <w:t>F</w:t>
            </w:r>
            <w:r>
              <w:rPr>
                <w:i/>
                <w:position w:val="-1"/>
                <w:sz w:val="24"/>
                <w:szCs w:val="24"/>
              </w:rPr>
              <w:t>oreign</w:t>
            </w:r>
          </w:p>
          <w:p w:rsidR="00D35201" w:rsidRDefault="00E6664F">
            <w:pPr>
              <w:spacing w:line="280" w:lineRule="exact"/>
              <w:ind w:left="216" w:right="230"/>
              <w:jc w:val="center"/>
              <w:rPr>
                <w:sz w:val="16"/>
                <w:szCs w:val="16"/>
              </w:rPr>
            </w:pPr>
            <w:r>
              <w:rPr>
                <w:i/>
                <w:spacing w:val="1"/>
                <w:sz w:val="24"/>
                <w:szCs w:val="24"/>
              </w:rPr>
              <w:t>C</w:t>
            </w:r>
            <w:r>
              <w:rPr>
                <w:i/>
                <w:sz w:val="24"/>
                <w:szCs w:val="24"/>
              </w:rPr>
              <w:t>urr</w:t>
            </w:r>
            <w:r>
              <w:rPr>
                <w:i/>
                <w:spacing w:val="-1"/>
                <w:sz w:val="24"/>
                <w:szCs w:val="24"/>
              </w:rPr>
              <w:t>e</w:t>
            </w:r>
            <w:r>
              <w:rPr>
                <w:i/>
                <w:sz w:val="24"/>
                <w:szCs w:val="24"/>
              </w:rPr>
              <w:t>n</w:t>
            </w:r>
            <w:r>
              <w:rPr>
                <w:i/>
                <w:spacing w:val="-1"/>
                <w:sz w:val="24"/>
                <w:szCs w:val="24"/>
              </w:rPr>
              <w:t>c</w:t>
            </w:r>
            <w:r>
              <w:rPr>
                <w:i/>
                <w:sz w:val="24"/>
                <w:szCs w:val="24"/>
              </w:rPr>
              <w:t>y</w:t>
            </w:r>
            <w:r>
              <w:rPr>
                <w:i/>
                <w:spacing w:val="-1"/>
                <w:sz w:val="24"/>
                <w:szCs w:val="24"/>
              </w:rPr>
              <w:t xml:space="preserve"> </w:t>
            </w:r>
            <w:r>
              <w:rPr>
                <w:i/>
                <w:sz w:val="24"/>
                <w:szCs w:val="24"/>
              </w:rPr>
              <w:t>#</w:t>
            </w:r>
            <w:r>
              <w:rPr>
                <w:i/>
                <w:spacing w:val="2"/>
                <w:sz w:val="24"/>
                <w:szCs w:val="24"/>
              </w:rPr>
              <w:t xml:space="preserve"> </w:t>
            </w:r>
            <w:r>
              <w:rPr>
                <w:i/>
                <w:sz w:val="24"/>
                <w:szCs w:val="24"/>
              </w:rPr>
              <w:t>2</w:t>
            </w:r>
            <w:r>
              <w:rPr>
                <w:spacing w:val="-1"/>
                <w:sz w:val="24"/>
                <w:szCs w:val="24"/>
              </w:rPr>
              <w:t>]</w:t>
            </w:r>
            <w:r>
              <w:rPr>
                <w:position w:val="11"/>
                <w:sz w:val="16"/>
                <w:szCs w:val="16"/>
              </w:rPr>
              <w:t>4</w:t>
            </w:r>
          </w:p>
        </w:tc>
        <w:tc>
          <w:tcPr>
            <w:tcW w:w="1985" w:type="dxa"/>
            <w:tcBorders>
              <w:top w:val="single" w:sz="8" w:space="0" w:color="000000"/>
              <w:left w:val="single" w:sz="12" w:space="0" w:color="000000"/>
              <w:bottom w:val="single" w:sz="12" w:space="0" w:color="000000"/>
              <w:right w:val="single" w:sz="12" w:space="0" w:color="000000"/>
            </w:tcBorders>
          </w:tcPr>
          <w:p w:rsidR="00D35201" w:rsidRDefault="00D35201">
            <w:pPr>
              <w:spacing w:before="3" w:line="120" w:lineRule="exact"/>
              <w:rPr>
                <w:sz w:val="12"/>
                <w:szCs w:val="12"/>
              </w:rPr>
            </w:pPr>
          </w:p>
          <w:p w:rsidR="00D35201" w:rsidRDefault="00E6664F">
            <w:pPr>
              <w:spacing w:line="260" w:lineRule="exact"/>
              <w:ind w:left="77" w:right="93"/>
              <w:jc w:val="center"/>
              <w:rPr>
                <w:sz w:val="24"/>
                <w:szCs w:val="24"/>
              </w:rPr>
            </w:pPr>
            <w:r>
              <w:rPr>
                <w:spacing w:val="2"/>
                <w:position w:val="-1"/>
                <w:sz w:val="24"/>
                <w:szCs w:val="24"/>
              </w:rPr>
              <w:t>[</w:t>
            </w:r>
            <w:r>
              <w:rPr>
                <w:i/>
                <w:position w:val="-1"/>
                <w:sz w:val="24"/>
                <w:szCs w:val="24"/>
              </w:rPr>
              <w:t>Indi</w:t>
            </w:r>
            <w:r>
              <w:rPr>
                <w:i/>
                <w:spacing w:val="-1"/>
                <w:position w:val="-1"/>
                <w:sz w:val="24"/>
                <w:szCs w:val="24"/>
              </w:rPr>
              <w:t>c</w:t>
            </w:r>
            <w:r>
              <w:rPr>
                <w:i/>
                <w:position w:val="-1"/>
                <w:sz w:val="24"/>
                <w:szCs w:val="24"/>
              </w:rPr>
              <w:t xml:space="preserve">ate </w:t>
            </w:r>
            <w:r>
              <w:rPr>
                <w:i/>
                <w:spacing w:val="-1"/>
                <w:position w:val="-1"/>
                <w:sz w:val="24"/>
                <w:szCs w:val="24"/>
              </w:rPr>
              <w:t>F</w:t>
            </w:r>
            <w:r>
              <w:rPr>
                <w:i/>
                <w:position w:val="-1"/>
                <w:sz w:val="24"/>
                <w:szCs w:val="24"/>
              </w:rPr>
              <w:t>oreign</w:t>
            </w:r>
          </w:p>
          <w:p w:rsidR="00D35201" w:rsidRDefault="00E6664F">
            <w:pPr>
              <w:spacing w:line="280" w:lineRule="exact"/>
              <w:ind w:left="216" w:right="230"/>
              <w:jc w:val="center"/>
              <w:rPr>
                <w:sz w:val="16"/>
                <w:szCs w:val="16"/>
              </w:rPr>
            </w:pPr>
            <w:r>
              <w:rPr>
                <w:i/>
                <w:spacing w:val="1"/>
                <w:sz w:val="24"/>
                <w:szCs w:val="24"/>
              </w:rPr>
              <w:t>C</w:t>
            </w:r>
            <w:r>
              <w:rPr>
                <w:i/>
                <w:sz w:val="24"/>
                <w:szCs w:val="24"/>
              </w:rPr>
              <w:t>urr</w:t>
            </w:r>
            <w:r>
              <w:rPr>
                <w:i/>
                <w:spacing w:val="-1"/>
                <w:sz w:val="24"/>
                <w:szCs w:val="24"/>
              </w:rPr>
              <w:t>e</w:t>
            </w:r>
            <w:r>
              <w:rPr>
                <w:i/>
                <w:sz w:val="24"/>
                <w:szCs w:val="24"/>
              </w:rPr>
              <w:t>n</w:t>
            </w:r>
            <w:r>
              <w:rPr>
                <w:i/>
                <w:spacing w:val="-1"/>
                <w:sz w:val="24"/>
                <w:szCs w:val="24"/>
              </w:rPr>
              <w:t>c</w:t>
            </w:r>
            <w:r>
              <w:rPr>
                <w:i/>
                <w:sz w:val="24"/>
                <w:szCs w:val="24"/>
              </w:rPr>
              <w:t>y</w:t>
            </w:r>
            <w:r>
              <w:rPr>
                <w:i/>
                <w:spacing w:val="-1"/>
                <w:sz w:val="24"/>
                <w:szCs w:val="24"/>
              </w:rPr>
              <w:t xml:space="preserve"> </w:t>
            </w:r>
            <w:r>
              <w:rPr>
                <w:i/>
                <w:sz w:val="24"/>
                <w:szCs w:val="24"/>
              </w:rPr>
              <w:t>#</w:t>
            </w:r>
            <w:r>
              <w:rPr>
                <w:i/>
                <w:spacing w:val="2"/>
                <w:sz w:val="24"/>
                <w:szCs w:val="24"/>
              </w:rPr>
              <w:t xml:space="preserve"> </w:t>
            </w:r>
            <w:r>
              <w:rPr>
                <w:i/>
                <w:spacing w:val="1"/>
                <w:sz w:val="24"/>
                <w:szCs w:val="24"/>
              </w:rPr>
              <w:t>3</w:t>
            </w:r>
            <w:r>
              <w:rPr>
                <w:spacing w:val="-1"/>
                <w:sz w:val="24"/>
                <w:szCs w:val="24"/>
              </w:rPr>
              <w:t>]</w:t>
            </w:r>
            <w:r>
              <w:rPr>
                <w:position w:val="11"/>
                <w:sz w:val="16"/>
                <w:szCs w:val="16"/>
              </w:rPr>
              <w:t>4</w:t>
            </w:r>
          </w:p>
        </w:tc>
        <w:tc>
          <w:tcPr>
            <w:tcW w:w="1971" w:type="dxa"/>
            <w:tcBorders>
              <w:top w:val="single" w:sz="8" w:space="0" w:color="000000"/>
              <w:left w:val="single" w:sz="12" w:space="0" w:color="000000"/>
              <w:bottom w:val="single" w:sz="12" w:space="0" w:color="000000"/>
              <w:right w:val="single" w:sz="5" w:space="0" w:color="000000"/>
            </w:tcBorders>
          </w:tcPr>
          <w:p w:rsidR="00D35201" w:rsidRDefault="00D35201">
            <w:pPr>
              <w:spacing w:before="1" w:line="100" w:lineRule="exact"/>
              <w:rPr>
                <w:sz w:val="10"/>
                <w:szCs w:val="10"/>
              </w:rPr>
            </w:pPr>
          </w:p>
          <w:p w:rsidR="00D35201" w:rsidRDefault="00E6664F">
            <w:pPr>
              <w:ind w:left="498" w:right="505"/>
              <w:jc w:val="center"/>
              <w:rPr>
                <w:sz w:val="24"/>
                <w:szCs w:val="24"/>
              </w:rPr>
            </w:pPr>
            <w:r>
              <w:rPr>
                <w:spacing w:val="2"/>
                <w:sz w:val="24"/>
                <w:szCs w:val="24"/>
              </w:rPr>
              <w:t>[</w:t>
            </w:r>
            <w:r>
              <w:rPr>
                <w:i/>
                <w:sz w:val="24"/>
                <w:szCs w:val="24"/>
              </w:rPr>
              <w:t>Indi</w:t>
            </w:r>
            <w:r>
              <w:rPr>
                <w:i/>
                <w:spacing w:val="-1"/>
                <w:sz w:val="24"/>
                <w:szCs w:val="24"/>
              </w:rPr>
              <w:t>c</w:t>
            </w:r>
            <w:r>
              <w:rPr>
                <w:i/>
                <w:sz w:val="24"/>
                <w:szCs w:val="24"/>
              </w:rPr>
              <w:t>ate</w:t>
            </w:r>
          </w:p>
          <w:p w:rsidR="00D35201" w:rsidRDefault="00E6664F">
            <w:pPr>
              <w:ind w:left="167" w:right="116"/>
              <w:jc w:val="center"/>
              <w:rPr>
                <w:sz w:val="24"/>
                <w:szCs w:val="24"/>
              </w:rPr>
            </w:pPr>
            <w:r>
              <w:rPr>
                <w:i/>
                <w:spacing w:val="1"/>
                <w:sz w:val="24"/>
                <w:szCs w:val="24"/>
              </w:rPr>
              <w:t>L</w:t>
            </w:r>
            <w:r>
              <w:rPr>
                <w:i/>
                <w:sz w:val="24"/>
                <w:szCs w:val="24"/>
              </w:rPr>
              <w:t>o</w:t>
            </w:r>
            <w:r>
              <w:rPr>
                <w:i/>
                <w:spacing w:val="-1"/>
                <w:sz w:val="24"/>
                <w:szCs w:val="24"/>
              </w:rPr>
              <w:t>c</w:t>
            </w:r>
            <w:r>
              <w:rPr>
                <w:i/>
                <w:sz w:val="24"/>
                <w:szCs w:val="24"/>
              </w:rPr>
              <w:t xml:space="preserve">al </w:t>
            </w:r>
            <w:r>
              <w:rPr>
                <w:i/>
                <w:spacing w:val="1"/>
                <w:sz w:val="24"/>
                <w:szCs w:val="24"/>
              </w:rPr>
              <w:t>C</w:t>
            </w:r>
            <w:r>
              <w:rPr>
                <w:i/>
                <w:sz w:val="24"/>
                <w:szCs w:val="24"/>
              </w:rPr>
              <w:t>urr</w:t>
            </w:r>
            <w:r>
              <w:rPr>
                <w:i/>
                <w:spacing w:val="-1"/>
                <w:sz w:val="24"/>
                <w:szCs w:val="24"/>
              </w:rPr>
              <w:t>e</w:t>
            </w:r>
            <w:r>
              <w:rPr>
                <w:i/>
                <w:sz w:val="24"/>
                <w:szCs w:val="24"/>
              </w:rPr>
              <w:t>n</w:t>
            </w:r>
            <w:r>
              <w:rPr>
                <w:i/>
                <w:spacing w:val="-1"/>
                <w:sz w:val="24"/>
                <w:szCs w:val="24"/>
              </w:rPr>
              <w:t>cy</w:t>
            </w:r>
            <w:r>
              <w:rPr>
                <w:sz w:val="24"/>
                <w:szCs w:val="24"/>
              </w:rPr>
              <w:t>]</w:t>
            </w:r>
          </w:p>
        </w:tc>
      </w:tr>
      <w:tr w:rsidR="00D35201">
        <w:trPr>
          <w:trHeight w:hRule="exact" w:val="394"/>
        </w:trPr>
        <w:tc>
          <w:tcPr>
            <w:tcW w:w="4545" w:type="dxa"/>
            <w:tcBorders>
              <w:top w:val="single" w:sz="12" w:space="0" w:color="000000"/>
              <w:left w:val="single" w:sz="5" w:space="0" w:color="000000"/>
              <w:bottom w:val="single" w:sz="8" w:space="0" w:color="000000"/>
              <w:right w:val="single" w:sz="12" w:space="0" w:color="000000"/>
            </w:tcBorders>
          </w:tcPr>
          <w:p w:rsidR="00D35201" w:rsidRDefault="00E6664F">
            <w:pPr>
              <w:spacing w:line="300" w:lineRule="exact"/>
              <w:ind w:left="104"/>
              <w:rPr>
                <w:sz w:val="16"/>
                <w:szCs w:val="16"/>
              </w:rPr>
            </w:pPr>
            <w:r>
              <w:rPr>
                <w:position w:val="-1"/>
                <w:sz w:val="24"/>
                <w:szCs w:val="24"/>
              </w:rPr>
              <w:t>R</w:t>
            </w:r>
            <w:r>
              <w:rPr>
                <w:spacing w:val="-1"/>
                <w:position w:val="-1"/>
                <w:sz w:val="24"/>
                <w:szCs w:val="24"/>
              </w:rPr>
              <w:t>e</w:t>
            </w:r>
            <w:r>
              <w:rPr>
                <w:position w:val="-1"/>
                <w:sz w:val="24"/>
                <w:szCs w:val="24"/>
              </w:rPr>
              <w:t>mune</w:t>
            </w:r>
            <w:r>
              <w:rPr>
                <w:spacing w:val="-1"/>
                <w:position w:val="-1"/>
                <w:sz w:val="24"/>
                <w:szCs w:val="24"/>
              </w:rPr>
              <w:t>ra</w:t>
            </w:r>
            <w:r>
              <w:rPr>
                <w:position w:val="-1"/>
                <w:sz w:val="24"/>
                <w:szCs w:val="24"/>
              </w:rPr>
              <w:t>t</w:t>
            </w:r>
            <w:r>
              <w:rPr>
                <w:spacing w:val="1"/>
                <w:position w:val="-1"/>
                <w:sz w:val="24"/>
                <w:szCs w:val="24"/>
              </w:rPr>
              <w:t>i</w:t>
            </w:r>
            <w:r>
              <w:rPr>
                <w:position w:val="-1"/>
                <w:sz w:val="24"/>
                <w:szCs w:val="24"/>
              </w:rPr>
              <w:t>on</w:t>
            </w:r>
            <w:r>
              <w:rPr>
                <w:position w:val="10"/>
                <w:sz w:val="16"/>
                <w:szCs w:val="16"/>
              </w:rPr>
              <w:t>5</w:t>
            </w:r>
          </w:p>
        </w:tc>
        <w:tc>
          <w:tcPr>
            <w:tcW w:w="1985" w:type="dxa"/>
            <w:tcBorders>
              <w:top w:val="single" w:sz="12" w:space="0" w:color="000000"/>
              <w:left w:val="single" w:sz="12" w:space="0" w:color="000000"/>
              <w:bottom w:val="single" w:sz="8" w:space="0" w:color="000000"/>
              <w:right w:val="single" w:sz="12" w:space="0" w:color="000000"/>
            </w:tcBorders>
          </w:tcPr>
          <w:p w:rsidR="00D35201" w:rsidRDefault="00D35201"/>
        </w:tc>
        <w:tc>
          <w:tcPr>
            <w:tcW w:w="1985" w:type="dxa"/>
            <w:tcBorders>
              <w:top w:val="single" w:sz="12" w:space="0" w:color="000000"/>
              <w:left w:val="single" w:sz="12" w:space="0" w:color="000000"/>
              <w:bottom w:val="single" w:sz="8" w:space="0" w:color="000000"/>
              <w:right w:val="single" w:sz="12" w:space="0" w:color="000000"/>
            </w:tcBorders>
          </w:tcPr>
          <w:p w:rsidR="00D35201" w:rsidRDefault="00D35201"/>
        </w:tc>
        <w:tc>
          <w:tcPr>
            <w:tcW w:w="1985" w:type="dxa"/>
            <w:tcBorders>
              <w:top w:val="single" w:sz="12" w:space="0" w:color="000000"/>
              <w:left w:val="single" w:sz="12" w:space="0" w:color="000000"/>
              <w:bottom w:val="single" w:sz="8" w:space="0" w:color="000000"/>
              <w:right w:val="single" w:sz="12" w:space="0" w:color="000000"/>
            </w:tcBorders>
          </w:tcPr>
          <w:p w:rsidR="00D35201" w:rsidRDefault="00D35201"/>
        </w:tc>
        <w:tc>
          <w:tcPr>
            <w:tcW w:w="1971" w:type="dxa"/>
            <w:tcBorders>
              <w:top w:val="single" w:sz="12" w:space="0" w:color="000000"/>
              <w:left w:val="single" w:sz="12" w:space="0" w:color="000000"/>
              <w:bottom w:val="single" w:sz="8" w:space="0" w:color="000000"/>
              <w:right w:val="single" w:sz="5" w:space="0" w:color="000000"/>
            </w:tcBorders>
          </w:tcPr>
          <w:p w:rsidR="00D35201" w:rsidRDefault="00D35201"/>
        </w:tc>
      </w:tr>
      <w:tr w:rsidR="00D35201">
        <w:trPr>
          <w:trHeight w:hRule="exact" w:val="396"/>
        </w:trPr>
        <w:tc>
          <w:tcPr>
            <w:tcW w:w="4545" w:type="dxa"/>
            <w:tcBorders>
              <w:top w:val="single" w:sz="8" w:space="0" w:color="000000"/>
              <w:left w:val="single" w:sz="5" w:space="0" w:color="000000"/>
              <w:bottom w:val="single" w:sz="8" w:space="0" w:color="000000"/>
              <w:right w:val="single" w:sz="12" w:space="0" w:color="000000"/>
            </w:tcBorders>
          </w:tcPr>
          <w:p w:rsidR="00D35201" w:rsidRDefault="00E6664F">
            <w:pPr>
              <w:spacing w:before="8"/>
              <w:ind w:left="104"/>
              <w:rPr>
                <w:sz w:val="16"/>
                <w:szCs w:val="16"/>
              </w:rPr>
            </w:pPr>
            <w:r>
              <w:rPr>
                <w:sz w:val="24"/>
                <w:szCs w:val="24"/>
              </w:rPr>
              <w:t>R</w:t>
            </w:r>
            <w:r>
              <w:rPr>
                <w:spacing w:val="-1"/>
                <w:sz w:val="24"/>
                <w:szCs w:val="24"/>
              </w:rPr>
              <w:t>e</w:t>
            </w:r>
            <w:r>
              <w:rPr>
                <w:sz w:val="24"/>
                <w:szCs w:val="24"/>
              </w:rPr>
              <w:t>i</w:t>
            </w:r>
            <w:r>
              <w:rPr>
                <w:spacing w:val="1"/>
                <w:sz w:val="24"/>
                <w:szCs w:val="24"/>
              </w:rPr>
              <w:t>m</w:t>
            </w:r>
            <w:r>
              <w:rPr>
                <w:sz w:val="24"/>
                <w:szCs w:val="24"/>
              </w:rPr>
              <w:t>burs</w:t>
            </w:r>
            <w:r>
              <w:rPr>
                <w:spacing w:val="-1"/>
                <w:sz w:val="24"/>
                <w:szCs w:val="24"/>
              </w:rPr>
              <w:t>a</w:t>
            </w:r>
            <w:r>
              <w:rPr>
                <w:sz w:val="24"/>
                <w:szCs w:val="24"/>
              </w:rPr>
              <w:t xml:space="preserve">ble </w:t>
            </w:r>
            <w:r>
              <w:rPr>
                <w:spacing w:val="-1"/>
                <w:sz w:val="24"/>
                <w:szCs w:val="24"/>
              </w:rPr>
              <w:t>E</w:t>
            </w:r>
            <w:r>
              <w:rPr>
                <w:spacing w:val="2"/>
                <w:sz w:val="24"/>
                <w:szCs w:val="24"/>
              </w:rPr>
              <w:t>x</w:t>
            </w:r>
            <w:r>
              <w:rPr>
                <w:sz w:val="24"/>
                <w:szCs w:val="24"/>
              </w:rPr>
              <w:t>p</w:t>
            </w:r>
            <w:r>
              <w:rPr>
                <w:spacing w:val="-1"/>
                <w:sz w:val="24"/>
                <w:szCs w:val="24"/>
              </w:rPr>
              <w:t>e</w:t>
            </w:r>
            <w:r>
              <w:rPr>
                <w:sz w:val="24"/>
                <w:szCs w:val="24"/>
              </w:rPr>
              <w:t>nses</w:t>
            </w:r>
            <w:r>
              <w:rPr>
                <w:spacing w:val="-19"/>
                <w:sz w:val="24"/>
                <w:szCs w:val="24"/>
              </w:rPr>
              <w:t xml:space="preserve"> </w:t>
            </w:r>
            <w:r>
              <w:rPr>
                <w:position w:val="11"/>
                <w:sz w:val="16"/>
                <w:szCs w:val="16"/>
              </w:rPr>
              <w:t>5</w:t>
            </w:r>
          </w:p>
        </w:tc>
        <w:tc>
          <w:tcPr>
            <w:tcW w:w="1985" w:type="dxa"/>
            <w:tcBorders>
              <w:top w:val="single" w:sz="8" w:space="0" w:color="000000"/>
              <w:left w:val="single" w:sz="12" w:space="0" w:color="000000"/>
              <w:bottom w:val="single" w:sz="8" w:space="0" w:color="000000"/>
              <w:right w:val="single" w:sz="12" w:space="0" w:color="000000"/>
            </w:tcBorders>
          </w:tcPr>
          <w:p w:rsidR="00D35201" w:rsidRDefault="00D35201"/>
        </w:tc>
        <w:tc>
          <w:tcPr>
            <w:tcW w:w="1985" w:type="dxa"/>
            <w:tcBorders>
              <w:top w:val="single" w:sz="8" w:space="0" w:color="000000"/>
              <w:left w:val="single" w:sz="12" w:space="0" w:color="000000"/>
              <w:bottom w:val="single" w:sz="8" w:space="0" w:color="000000"/>
              <w:right w:val="single" w:sz="12" w:space="0" w:color="000000"/>
            </w:tcBorders>
          </w:tcPr>
          <w:p w:rsidR="00D35201" w:rsidRDefault="00D35201"/>
        </w:tc>
        <w:tc>
          <w:tcPr>
            <w:tcW w:w="1985" w:type="dxa"/>
            <w:tcBorders>
              <w:top w:val="single" w:sz="8" w:space="0" w:color="000000"/>
              <w:left w:val="single" w:sz="12" w:space="0" w:color="000000"/>
              <w:bottom w:val="single" w:sz="8" w:space="0" w:color="000000"/>
              <w:right w:val="single" w:sz="12" w:space="0" w:color="000000"/>
            </w:tcBorders>
          </w:tcPr>
          <w:p w:rsidR="00D35201" w:rsidRDefault="00D35201"/>
        </w:tc>
        <w:tc>
          <w:tcPr>
            <w:tcW w:w="1971" w:type="dxa"/>
            <w:tcBorders>
              <w:top w:val="single" w:sz="8" w:space="0" w:color="000000"/>
              <w:left w:val="single" w:sz="12" w:space="0" w:color="000000"/>
              <w:bottom w:val="single" w:sz="8" w:space="0" w:color="000000"/>
              <w:right w:val="single" w:sz="5" w:space="0" w:color="000000"/>
            </w:tcBorders>
          </w:tcPr>
          <w:p w:rsidR="00D35201" w:rsidRDefault="00D35201"/>
        </w:tc>
      </w:tr>
      <w:tr w:rsidR="00D35201">
        <w:trPr>
          <w:trHeight w:hRule="exact" w:val="404"/>
        </w:trPr>
        <w:tc>
          <w:tcPr>
            <w:tcW w:w="4545" w:type="dxa"/>
            <w:tcBorders>
              <w:top w:val="single" w:sz="8" w:space="0" w:color="000000"/>
              <w:left w:val="single" w:sz="5" w:space="0" w:color="000000"/>
              <w:bottom w:val="single" w:sz="5" w:space="0" w:color="000000"/>
              <w:right w:val="single" w:sz="12" w:space="0" w:color="000000"/>
            </w:tcBorders>
          </w:tcPr>
          <w:p w:rsidR="00D35201" w:rsidRDefault="00E6664F">
            <w:pPr>
              <w:spacing w:before="34"/>
              <w:ind w:left="104"/>
              <w:rPr>
                <w:sz w:val="24"/>
                <w:szCs w:val="24"/>
              </w:rPr>
            </w:pPr>
            <w:r>
              <w:rPr>
                <w:spacing w:val="1"/>
                <w:sz w:val="24"/>
                <w:szCs w:val="24"/>
              </w:rPr>
              <w:t>S</w:t>
            </w:r>
            <w:r>
              <w:rPr>
                <w:sz w:val="24"/>
                <w:szCs w:val="24"/>
              </w:rPr>
              <w:t>ubto</w:t>
            </w:r>
            <w:r>
              <w:rPr>
                <w:spacing w:val="1"/>
                <w:sz w:val="24"/>
                <w:szCs w:val="24"/>
              </w:rPr>
              <w:t>t</w:t>
            </w:r>
            <w:r>
              <w:rPr>
                <w:spacing w:val="-1"/>
                <w:sz w:val="24"/>
                <w:szCs w:val="24"/>
              </w:rPr>
              <w:t>a</w:t>
            </w:r>
            <w:r>
              <w:rPr>
                <w:sz w:val="24"/>
                <w:szCs w:val="24"/>
              </w:rPr>
              <w:t>ls</w:t>
            </w:r>
          </w:p>
        </w:tc>
        <w:tc>
          <w:tcPr>
            <w:tcW w:w="1985" w:type="dxa"/>
            <w:tcBorders>
              <w:top w:val="single" w:sz="8" w:space="0" w:color="000000"/>
              <w:left w:val="single" w:sz="12" w:space="0" w:color="000000"/>
              <w:bottom w:val="single" w:sz="5" w:space="0" w:color="000000"/>
              <w:right w:val="single" w:sz="12" w:space="0" w:color="000000"/>
            </w:tcBorders>
          </w:tcPr>
          <w:p w:rsidR="00D35201" w:rsidRDefault="00D35201"/>
        </w:tc>
        <w:tc>
          <w:tcPr>
            <w:tcW w:w="1985" w:type="dxa"/>
            <w:tcBorders>
              <w:top w:val="single" w:sz="8" w:space="0" w:color="000000"/>
              <w:left w:val="single" w:sz="12" w:space="0" w:color="000000"/>
              <w:bottom w:val="single" w:sz="5" w:space="0" w:color="000000"/>
              <w:right w:val="single" w:sz="12" w:space="0" w:color="000000"/>
            </w:tcBorders>
          </w:tcPr>
          <w:p w:rsidR="00D35201" w:rsidRDefault="00D35201"/>
        </w:tc>
        <w:tc>
          <w:tcPr>
            <w:tcW w:w="1985" w:type="dxa"/>
            <w:tcBorders>
              <w:top w:val="single" w:sz="8" w:space="0" w:color="000000"/>
              <w:left w:val="single" w:sz="12" w:space="0" w:color="000000"/>
              <w:bottom w:val="single" w:sz="5" w:space="0" w:color="000000"/>
              <w:right w:val="single" w:sz="12" w:space="0" w:color="000000"/>
            </w:tcBorders>
          </w:tcPr>
          <w:p w:rsidR="00D35201" w:rsidRDefault="00D35201"/>
        </w:tc>
        <w:tc>
          <w:tcPr>
            <w:tcW w:w="1971" w:type="dxa"/>
            <w:tcBorders>
              <w:top w:val="single" w:sz="8" w:space="0" w:color="000000"/>
              <w:left w:val="single" w:sz="12" w:space="0" w:color="000000"/>
              <w:bottom w:val="single" w:sz="5" w:space="0" w:color="000000"/>
              <w:right w:val="single" w:sz="5" w:space="0" w:color="000000"/>
            </w:tcBorders>
          </w:tcPr>
          <w:p w:rsidR="00D35201" w:rsidRDefault="00D35201"/>
        </w:tc>
      </w:tr>
    </w:tbl>
    <w:p w:rsidR="00D35201" w:rsidRDefault="00D35201">
      <w:pPr>
        <w:spacing w:line="220" w:lineRule="exact"/>
        <w:rPr>
          <w:sz w:val="22"/>
          <w:szCs w:val="22"/>
        </w:rPr>
      </w:pPr>
    </w:p>
    <w:p w:rsidR="00D35201" w:rsidRPr="00AD7CB8" w:rsidRDefault="00E6664F" w:rsidP="005C08C5">
      <w:pPr>
        <w:pStyle w:val="ListParagraph"/>
        <w:numPr>
          <w:ilvl w:val="0"/>
          <w:numId w:val="13"/>
        </w:numPr>
        <w:tabs>
          <w:tab w:val="left" w:pos="500"/>
        </w:tabs>
        <w:spacing w:before="33"/>
        <w:ind w:right="476"/>
      </w:pPr>
      <w:r>
        <w:t>F</w:t>
      </w:r>
      <w:r w:rsidRPr="00AD7CB8">
        <w:rPr>
          <w:spacing w:val="1"/>
        </w:rPr>
        <w:t>o</w:t>
      </w:r>
      <w:r w:rsidRPr="00AD7CB8">
        <w:rPr>
          <w:spacing w:val="3"/>
        </w:rPr>
        <w:t>r</w:t>
      </w:r>
      <w:r>
        <w:t>m</w:t>
      </w:r>
      <w:r w:rsidRPr="00AD7CB8">
        <w:rPr>
          <w:spacing w:val="-8"/>
        </w:rPr>
        <w:t xml:space="preserve"> </w:t>
      </w:r>
      <w:r>
        <w:t>FI</w:t>
      </w:r>
      <w:r w:rsidRPr="00AD7CB8">
        <w:rPr>
          <w:spacing w:val="1"/>
        </w:rPr>
        <w:t>N</w:t>
      </w:r>
      <w:r w:rsidRPr="00AD7CB8">
        <w:rPr>
          <w:spacing w:val="-2"/>
        </w:rPr>
        <w:t>-</w:t>
      </w:r>
      <w:r>
        <w:t>3</w:t>
      </w:r>
      <w:r w:rsidRPr="00AD7CB8">
        <w:rPr>
          <w:spacing w:val="-4"/>
        </w:rPr>
        <w:t xml:space="preserve"> </w:t>
      </w:r>
      <w:r w:rsidRPr="00AD7CB8">
        <w:rPr>
          <w:spacing w:val="2"/>
        </w:rPr>
        <w:t>s</w:t>
      </w:r>
      <w:r w:rsidRPr="00AD7CB8">
        <w:rPr>
          <w:spacing w:val="-1"/>
        </w:rPr>
        <w:t>h</w:t>
      </w:r>
      <w:r>
        <w:t>all</w:t>
      </w:r>
      <w:r w:rsidRPr="00AD7CB8">
        <w:rPr>
          <w:spacing w:val="-4"/>
        </w:rPr>
        <w:t xml:space="preserve"> </w:t>
      </w:r>
      <w:r w:rsidRPr="00AD7CB8">
        <w:rPr>
          <w:spacing w:val="1"/>
        </w:rPr>
        <w:t>b</w:t>
      </w:r>
      <w:r>
        <w:t>e</w:t>
      </w:r>
      <w:r w:rsidRPr="00AD7CB8">
        <w:rPr>
          <w:spacing w:val="-1"/>
        </w:rPr>
        <w:t xml:space="preserve"> </w:t>
      </w:r>
      <w:r w:rsidRPr="00AD7CB8">
        <w:rPr>
          <w:spacing w:val="1"/>
        </w:rPr>
        <w:t>f</w:t>
      </w:r>
      <w:r>
        <w:t>illed</w:t>
      </w:r>
      <w:r w:rsidRPr="00AD7CB8">
        <w:rPr>
          <w:spacing w:val="-3"/>
        </w:rPr>
        <w:t xml:space="preserve"> </w:t>
      </w:r>
      <w:r>
        <w:t>at</w:t>
      </w:r>
      <w:r w:rsidRPr="00AD7CB8">
        <w:rPr>
          <w:spacing w:val="-1"/>
        </w:rPr>
        <w:t xml:space="preserve"> </w:t>
      </w:r>
      <w:r w:rsidRPr="00AD7CB8">
        <w:rPr>
          <w:spacing w:val="2"/>
        </w:rPr>
        <w:t>l</w:t>
      </w:r>
      <w:r>
        <w:t>e</w:t>
      </w:r>
      <w:r w:rsidRPr="00AD7CB8">
        <w:rPr>
          <w:spacing w:val="1"/>
        </w:rPr>
        <w:t>a</w:t>
      </w:r>
      <w:r w:rsidRPr="00AD7CB8">
        <w:rPr>
          <w:spacing w:val="-1"/>
        </w:rPr>
        <w:t>s</w:t>
      </w:r>
      <w:r>
        <w:t>t</w:t>
      </w:r>
      <w:r w:rsidRPr="00AD7CB8">
        <w:rPr>
          <w:spacing w:val="-4"/>
        </w:rPr>
        <w:t xml:space="preserve"> </w:t>
      </w:r>
      <w:r w:rsidRPr="00AD7CB8">
        <w:rPr>
          <w:spacing w:val="-1"/>
        </w:rPr>
        <w:t>f</w:t>
      </w:r>
      <w:r w:rsidRPr="00AD7CB8">
        <w:rPr>
          <w:spacing w:val="1"/>
        </w:rPr>
        <w:t>o</w:t>
      </w:r>
      <w:r>
        <w:t>r</w:t>
      </w:r>
      <w:r w:rsidRPr="00AD7CB8">
        <w:rPr>
          <w:spacing w:val="-1"/>
        </w:rPr>
        <w:t xml:space="preserve"> </w:t>
      </w:r>
      <w:r>
        <w:t>t</w:t>
      </w:r>
      <w:r w:rsidRPr="00AD7CB8">
        <w:rPr>
          <w:spacing w:val="-1"/>
        </w:rPr>
        <w:t>h</w:t>
      </w:r>
      <w:r>
        <w:t>e</w:t>
      </w:r>
      <w:r w:rsidRPr="00AD7CB8">
        <w:rPr>
          <w:spacing w:val="1"/>
        </w:rPr>
        <w:t xml:space="preserve"> </w:t>
      </w:r>
      <w:r w:rsidRPr="00AD7CB8">
        <w:rPr>
          <w:spacing w:val="-2"/>
        </w:rPr>
        <w:t>w</w:t>
      </w:r>
      <w:r w:rsidRPr="00AD7CB8">
        <w:rPr>
          <w:spacing w:val="1"/>
        </w:rPr>
        <w:t>ho</w:t>
      </w:r>
      <w:r>
        <w:t>le</w:t>
      </w:r>
      <w:r w:rsidRPr="00AD7CB8">
        <w:rPr>
          <w:spacing w:val="-5"/>
        </w:rPr>
        <w:t xml:space="preserve"> </w:t>
      </w:r>
      <w:r>
        <w:t>as</w:t>
      </w:r>
      <w:r w:rsidRPr="00AD7CB8">
        <w:rPr>
          <w:spacing w:val="1"/>
        </w:rPr>
        <w:t>s</w:t>
      </w:r>
      <w:r>
        <w:t>i</w:t>
      </w:r>
      <w:r w:rsidRPr="00AD7CB8">
        <w:rPr>
          <w:spacing w:val="1"/>
        </w:rPr>
        <w:t>gn</w:t>
      </w:r>
      <w:r w:rsidRPr="00AD7CB8">
        <w:rPr>
          <w:spacing w:val="-1"/>
        </w:rPr>
        <w:t>m</w:t>
      </w:r>
      <w:r>
        <w:t>e</w:t>
      </w:r>
      <w:r w:rsidRPr="00AD7CB8">
        <w:rPr>
          <w:spacing w:val="1"/>
        </w:rPr>
        <w:t>n</w:t>
      </w:r>
      <w:r>
        <w:t>t.</w:t>
      </w:r>
      <w:r w:rsidRPr="00AD7CB8">
        <w:rPr>
          <w:spacing w:val="42"/>
        </w:rPr>
        <w:t xml:space="preserve"> </w:t>
      </w:r>
      <w:r w:rsidRPr="00AD7CB8">
        <w:rPr>
          <w:spacing w:val="1"/>
        </w:rPr>
        <w:t>I</w:t>
      </w:r>
      <w:r>
        <w:t>n</w:t>
      </w:r>
      <w:r w:rsidRPr="00AD7CB8">
        <w:rPr>
          <w:spacing w:val="-3"/>
        </w:rPr>
        <w:t xml:space="preserve"> </w:t>
      </w:r>
      <w:r>
        <w:t>c</w:t>
      </w:r>
      <w:r w:rsidRPr="00AD7CB8">
        <w:rPr>
          <w:spacing w:val="1"/>
        </w:rPr>
        <w:t>a</w:t>
      </w:r>
      <w:r w:rsidRPr="00AD7CB8">
        <w:rPr>
          <w:spacing w:val="-1"/>
        </w:rPr>
        <w:t>s</w:t>
      </w:r>
      <w:r>
        <w:t>e</w:t>
      </w:r>
      <w:r w:rsidRPr="00AD7CB8">
        <w:rPr>
          <w:spacing w:val="-2"/>
        </w:rPr>
        <w:t xml:space="preserve"> </w:t>
      </w:r>
      <w:r w:rsidRPr="00AD7CB8">
        <w:rPr>
          <w:spacing w:val="-1"/>
        </w:rPr>
        <w:t>s</w:t>
      </w:r>
      <w:r w:rsidRPr="00AD7CB8">
        <w:rPr>
          <w:spacing w:val="3"/>
        </w:rPr>
        <w:t>o</w:t>
      </w:r>
      <w:r w:rsidRPr="00AD7CB8">
        <w:rPr>
          <w:spacing w:val="-4"/>
        </w:rPr>
        <w:t>m</w:t>
      </w:r>
      <w:r>
        <w:t>e</w:t>
      </w:r>
      <w:r w:rsidRPr="00AD7CB8">
        <w:rPr>
          <w:spacing w:val="-3"/>
        </w:rPr>
        <w:t xml:space="preserve"> </w:t>
      </w:r>
      <w:r w:rsidRPr="00AD7CB8">
        <w:rPr>
          <w:spacing w:val="1"/>
        </w:rPr>
        <w:t>o</w:t>
      </w:r>
      <w:r>
        <w:t>f</w:t>
      </w:r>
      <w:r w:rsidRPr="00AD7CB8">
        <w:rPr>
          <w:spacing w:val="-3"/>
        </w:rPr>
        <w:t xml:space="preserve"> </w:t>
      </w:r>
      <w:r w:rsidRPr="00AD7CB8">
        <w:rPr>
          <w:spacing w:val="2"/>
        </w:rPr>
        <w:t>t</w:t>
      </w:r>
      <w:r w:rsidRPr="00AD7CB8">
        <w:rPr>
          <w:spacing w:val="-1"/>
        </w:rPr>
        <w:t>h</w:t>
      </w:r>
      <w:r>
        <w:t>e</w:t>
      </w:r>
      <w:r w:rsidRPr="00AD7CB8">
        <w:rPr>
          <w:spacing w:val="-1"/>
        </w:rPr>
        <w:t xml:space="preserve"> </w:t>
      </w:r>
      <w:r>
        <w:t>a</w:t>
      </w:r>
      <w:r w:rsidRPr="00AD7CB8">
        <w:rPr>
          <w:spacing w:val="1"/>
        </w:rPr>
        <w:t>c</w:t>
      </w:r>
      <w:r>
        <w:t>t</w:t>
      </w:r>
      <w:r w:rsidRPr="00AD7CB8">
        <w:rPr>
          <w:spacing w:val="2"/>
        </w:rPr>
        <w:t>i</w:t>
      </w:r>
      <w:r w:rsidRPr="00AD7CB8">
        <w:rPr>
          <w:spacing w:val="-1"/>
        </w:rPr>
        <w:t>v</w:t>
      </w:r>
      <w:r>
        <w:t>iti</w:t>
      </w:r>
      <w:r w:rsidRPr="00AD7CB8">
        <w:rPr>
          <w:spacing w:val="2"/>
        </w:rPr>
        <w:t>e</w:t>
      </w:r>
      <w:r>
        <w:t>s</w:t>
      </w:r>
      <w:r w:rsidRPr="00AD7CB8">
        <w:rPr>
          <w:spacing w:val="-5"/>
        </w:rPr>
        <w:t xml:space="preserve"> </w:t>
      </w:r>
      <w:r w:rsidRPr="00AD7CB8">
        <w:rPr>
          <w:spacing w:val="1"/>
        </w:rPr>
        <w:t>r</w:t>
      </w:r>
      <w:r>
        <w:t>e</w:t>
      </w:r>
      <w:r w:rsidRPr="00AD7CB8">
        <w:rPr>
          <w:spacing w:val="1"/>
        </w:rPr>
        <w:t>q</w:t>
      </w:r>
      <w:r w:rsidRPr="00AD7CB8">
        <w:rPr>
          <w:spacing w:val="-1"/>
        </w:rPr>
        <w:t>u</w:t>
      </w:r>
      <w:r>
        <w:t>ire</w:t>
      </w:r>
      <w:r w:rsidRPr="00AD7CB8">
        <w:rPr>
          <w:spacing w:val="-5"/>
        </w:rPr>
        <w:t xml:space="preserve"> </w:t>
      </w:r>
      <w:r w:rsidRPr="00AD7CB8">
        <w:rPr>
          <w:spacing w:val="1"/>
        </w:rPr>
        <w:t>d</w:t>
      </w:r>
      <w:r>
        <w:t>i</w:t>
      </w:r>
      <w:r w:rsidRPr="00AD7CB8">
        <w:rPr>
          <w:spacing w:val="-2"/>
        </w:rPr>
        <w:t>ff</w:t>
      </w:r>
      <w:r>
        <w:t>e</w:t>
      </w:r>
      <w:r w:rsidRPr="00AD7CB8">
        <w:rPr>
          <w:spacing w:val="1"/>
        </w:rPr>
        <w:t>r</w:t>
      </w:r>
      <w:r>
        <w:t>e</w:t>
      </w:r>
      <w:r w:rsidRPr="00AD7CB8">
        <w:rPr>
          <w:spacing w:val="1"/>
        </w:rPr>
        <w:t>n</w:t>
      </w:r>
      <w:r>
        <w:t>t</w:t>
      </w:r>
      <w:r w:rsidRPr="00AD7CB8">
        <w:rPr>
          <w:spacing w:val="-5"/>
        </w:rPr>
        <w:t xml:space="preserve"> </w:t>
      </w:r>
      <w:r w:rsidRPr="00AD7CB8">
        <w:rPr>
          <w:spacing w:val="-4"/>
        </w:rPr>
        <w:t>m</w:t>
      </w:r>
      <w:r w:rsidRPr="00AD7CB8">
        <w:rPr>
          <w:spacing w:val="1"/>
        </w:rPr>
        <w:t>od</w:t>
      </w:r>
      <w:r>
        <w:t>es</w:t>
      </w:r>
      <w:r w:rsidRPr="00AD7CB8">
        <w:rPr>
          <w:spacing w:val="-5"/>
        </w:rPr>
        <w:t xml:space="preserve"> </w:t>
      </w:r>
      <w:r w:rsidRPr="00AD7CB8">
        <w:rPr>
          <w:spacing w:val="1"/>
        </w:rPr>
        <w:t>o</w:t>
      </w:r>
      <w:r>
        <w:t>f</w:t>
      </w:r>
      <w:r w:rsidRPr="00AD7CB8">
        <w:rPr>
          <w:spacing w:val="-3"/>
        </w:rPr>
        <w:t xml:space="preserve"> </w:t>
      </w:r>
      <w:r w:rsidRPr="00AD7CB8">
        <w:rPr>
          <w:spacing w:val="1"/>
        </w:rPr>
        <w:t>b</w:t>
      </w:r>
      <w:r>
        <w:t>i</w:t>
      </w:r>
      <w:r w:rsidRPr="00AD7CB8">
        <w:rPr>
          <w:spacing w:val="2"/>
        </w:rPr>
        <w:t>l</w:t>
      </w:r>
      <w:r>
        <w:t>li</w:t>
      </w:r>
      <w:r w:rsidRPr="00AD7CB8">
        <w:rPr>
          <w:spacing w:val="1"/>
        </w:rPr>
        <w:t>n</w:t>
      </w:r>
      <w:r>
        <w:t>g</w:t>
      </w:r>
      <w:r w:rsidRPr="00AD7CB8">
        <w:rPr>
          <w:spacing w:val="-6"/>
        </w:rPr>
        <w:t xml:space="preserve"> </w:t>
      </w:r>
      <w:r>
        <w:t>a</w:t>
      </w:r>
      <w:r w:rsidRPr="00AD7CB8">
        <w:rPr>
          <w:spacing w:val="-1"/>
        </w:rPr>
        <w:t>n</w:t>
      </w:r>
      <w:r>
        <w:t>d</w:t>
      </w:r>
      <w:r w:rsidRPr="00AD7CB8">
        <w:rPr>
          <w:spacing w:val="-2"/>
        </w:rPr>
        <w:t xml:space="preserve"> </w:t>
      </w:r>
      <w:r w:rsidRPr="00AD7CB8">
        <w:rPr>
          <w:w w:val="99"/>
        </w:rPr>
        <w:t>p</w:t>
      </w:r>
      <w:r w:rsidRPr="00AD7CB8">
        <w:rPr>
          <w:spacing w:val="-36"/>
        </w:rPr>
        <w:t xml:space="preserve"> </w:t>
      </w:r>
      <w:proofErr w:type="spellStart"/>
      <w:r w:rsidRPr="00AD7CB8">
        <w:rPr>
          <w:spacing w:val="3"/>
        </w:rPr>
        <w:t>a</w:t>
      </w:r>
      <w:r w:rsidRPr="00AD7CB8">
        <w:rPr>
          <w:spacing w:val="-1"/>
        </w:rPr>
        <w:t>ym</w:t>
      </w:r>
      <w:r>
        <w:t>e</w:t>
      </w:r>
      <w:r w:rsidRPr="00AD7CB8">
        <w:rPr>
          <w:spacing w:val="1"/>
        </w:rPr>
        <w:t>n</w:t>
      </w:r>
      <w:r>
        <w:t>t</w:t>
      </w:r>
      <w:proofErr w:type="spellEnd"/>
      <w:r w:rsidRPr="00AD7CB8">
        <w:rPr>
          <w:spacing w:val="-6"/>
        </w:rPr>
        <w:t xml:space="preserve"> </w:t>
      </w:r>
      <w:r w:rsidRPr="00AD7CB8">
        <w:rPr>
          <w:spacing w:val="1"/>
        </w:rPr>
        <w:t>(</w:t>
      </w:r>
      <w:r>
        <w:t>e</w:t>
      </w:r>
      <w:r w:rsidRPr="00AD7CB8">
        <w:rPr>
          <w:spacing w:val="1"/>
        </w:rPr>
        <w:t>.</w:t>
      </w:r>
      <w:r w:rsidRPr="00AD7CB8">
        <w:rPr>
          <w:spacing w:val="-1"/>
        </w:rPr>
        <w:t>g</w:t>
      </w:r>
      <w:r>
        <w:t>.:</w:t>
      </w:r>
      <w:r w:rsidRPr="00AD7CB8">
        <w:rPr>
          <w:spacing w:val="-4"/>
        </w:rPr>
        <w:t xml:space="preserve"> </w:t>
      </w:r>
      <w:r>
        <w:t>t</w:t>
      </w:r>
      <w:r w:rsidRPr="00AD7CB8">
        <w:rPr>
          <w:spacing w:val="-1"/>
        </w:rPr>
        <w:t>h</w:t>
      </w:r>
      <w:r>
        <w:t>e as</w:t>
      </w:r>
      <w:r w:rsidRPr="00AD7CB8">
        <w:rPr>
          <w:spacing w:val="-1"/>
        </w:rPr>
        <w:t>s</w:t>
      </w:r>
      <w:r w:rsidRPr="00AD7CB8">
        <w:rPr>
          <w:spacing w:val="2"/>
        </w:rPr>
        <w:t>i</w:t>
      </w:r>
      <w:r w:rsidRPr="00AD7CB8">
        <w:rPr>
          <w:spacing w:val="-1"/>
        </w:rPr>
        <w:t>g</w:t>
      </w:r>
      <w:r w:rsidRPr="00AD7CB8">
        <w:rPr>
          <w:spacing w:val="1"/>
        </w:rPr>
        <w:t>n</w:t>
      </w:r>
      <w:r w:rsidRPr="00AD7CB8">
        <w:rPr>
          <w:spacing w:val="-1"/>
        </w:rPr>
        <w:t>m</w:t>
      </w:r>
      <w:r w:rsidRPr="00AD7CB8">
        <w:rPr>
          <w:spacing w:val="3"/>
        </w:rPr>
        <w:t>e</w:t>
      </w:r>
      <w:r w:rsidRPr="00AD7CB8">
        <w:rPr>
          <w:spacing w:val="-1"/>
        </w:rPr>
        <w:t>n</w:t>
      </w:r>
      <w:r>
        <w:t>t</w:t>
      </w:r>
      <w:r w:rsidRPr="00AD7CB8">
        <w:rPr>
          <w:spacing w:val="-9"/>
        </w:rPr>
        <w:t xml:space="preserve"> </w:t>
      </w:r>
      <w:r>
        <w:t>is</w:t>
      </w:r>
      <w:r w:rsidRPr="00AD7CB8">
        <w:rPr>
          <w:spacing w:val="-1"/>
        </w:rPr>
        <w:t xml:space="preserve"> </w:t>
      </w:r>
      <w:r w:rsidRPr="00AD7CB8">
        <w:rPr>
          <w:spacing w:val="4"/>
        </w:rPr>
        <w:t>p</w:t>
      </w:r>
      <w:r w:rsidRPr="00AD7CB8">
        <w:rPr>
          <w:spacing w:val="-1"/>
        </w:rPr>
        <w:t>h</w:t>
      </w:r>
      <w:r>
        <w:t>ase</w:t>
      </w:r>
      <w:r w:rsidRPr="00AD7CB8">
        <w:rPr>
          <w:spacing w:val="1"/>
        </w:rPr>
        <w:t>d</w:t>
      </w:r>
      <w:r>
        <w:t>,</w:t>
      </w:r>
      <w:r w:rsidRPr="00AD7CB8">
        <w:rPr>
          <w:spacing w:val="-5"/>
        </w:rPr>
        <w:t xml:space="preserve"> </w:t>
      </w:r>
      <w:r>
        <w:t>a</w:t>
      </w:r>
      <w:r w:rsidRPr="00AD7CB8">
        <w:rPr>
          <w:spacing w:val="-1"/>
        </w:rPr>
        <w:t>n</w:t>
      </w:r>
      <w:r>
        <w:t>d</w:t>
      </w:r>
      <w:r w:rsidRPr="00AD7CB8">
        <w:rPr>
          <w:spacing w:val="-2"/>
        </w:rPr>
        <w:t xml:space="preserve"> </w:t>
      </w:r>
      <w:r>
        <w:t>e</w:t>
      </w:r>
      <w:r w:rsidRPr="00AD7CB8">
        <w:rPr>
          <w:spacing w:val="1"/>
        </w:rPr>
        <w:t>a</w:t>
      </w:r>
      <w:r>
        <w:t>ch</w:t>
      </w:r>
      <w:r w:rsidRPr="00AD7CB8">
        <w:rPr>
          <w:spacing w:val="-5"/>
        </w:rPr>
        <w:t xml:space="preserve"> </w:t>
      </w:r>
      <w:r w:rsidRPr="00AD7CB8">
        <w:rPr>
          <w:spacing w:val="1"/>
        </w:rPr>
        <w:t>p</w:t>
      </w:r>
      <w:r w:rsidRPr="00AD7CB8">
        <w:rPr>
          <w:spacing w:val="-1"/>
        </w:rPr>
        <w:t>h</w:t>
      </w:r>
      <w:r>
        <w:t>ase</w:t>
      </w:r>
      <w:r w:rsidRPr="00AD7CB8">
        <w:rPr>
          <w:spacing w:val="-2"/>
        </w:rPr>
        <w:t xml:space="preserve"> </w:t>
      </w:r>
      <w:r w:rsidRPr="00AD7CB8">
        <w:rPr>
          <w:spacing w:val="-1"/>
        </w:rPr>
        <w:t>h</w:t>
      </w:r>
      <w:r>
        <w:t>as</w:t>
      </w:r>
      <w:r w:rsidRPr="00AD7CB8">
        <w:rPr>
          <w:spacing w:val="-3"/>
        </w:rPr>
        <w:t xml:space="preserve"> </w:t>
      </w:r>
      <w:r>
        <w:t xml:space="preserve">a </w:t>
      </w:r>
      <w:r w:rsidRPr="00AD7CB8">
        <w:rPr>
          <w:spacing w:val="1"/>
        </w:rPr>
        <w:t>d</w:t>
      </w:r>
      <w:r>
        <w:t>if</w:t>
      </w:r>
      <w:r w:rsidRPr="00AD7CB8">
        <w:rPr>
          <w:spacing w:val="-2"/>
        </w:rPr>
        <w:t>f</w:t>
      </w:r>
      <w:r>
        <w:t>e</w:t>
      </w:r>
      <w:r w:rsidRPr="00AD7CB8">
        <w:rPr>
          <w:spacing w:val="1"/>
        </w:rPr>
        <w:t>r</w:t>
      </w:r>
      <w:r w:rsidRPr="00AD7CB8">
        <w:rPr>
          <w:spacing w:val="3"/>
        </w:rPr>
        <w:t>e</w:t>
      </w:r>
      <w:r w:rsidRPr="00AD7CB8">
        <w:rPr>
          <w:spacing w:val="-1"/>
        </w:rPr>
        <w:t>n</w:t>
      </w:r>
      <w:r>
        <w:t>t</w:t>
      </w:r>
      <w:r w:rsidRPr="00AD7CB8">
        <w:rPr>
          <w:spacing w:val="-7"/>
        </w:rPr>
        <w:t xml:space="preserve"> </w:t>
      </w:r>
      <w:r w:rsidRPr="00AD7CB8">
        <w:rPr>
          <w:spacing w:val="1"/>
        </w:rPr>
        <w:t>p</w:t>
      </w:r>
      <w:r w:rsidRPr="00AD7CB8">
        <w:rPr>
          <w:spacing w:val="3"/>
        </w:rPr>
        <w:t>a</w:t>
      </w:r>
      <w:r w:rsidRPr="00AD7CB8">
        <w:rPr>
          <w:spacing w:val="-1"/>
        </w:rPr>
        <w:t>ym</w:t>
      </w:r>
      <w:r w:rsidRPr="00AD7CB8">
        <w:rPr>
          <w:spacing w:val="3"/>
        </w:rPr>
        <w:t>e</w:t>
      </w:r>
      <w:r w:rsidRPr="00AD7CB8">
        <w:rPr>
          <w:spacing w:val="-1"/>
        </w:rPr>
        <w:t>n</w:t>
      </w:r>
      <w:r>
        <w:t>t</w:t>
      </w:r>
      <w:r w:rsidRPr="00AD7CB8">
        <w:rPr>
          <w:spacing w:val="-7"/>
        </w:rPr>
        <w:t xml:space="preserve"> </w:t>
      </w:r>
      <w:r>
        <w:t>s</w:t>
      </w:r>
      <w:r w:rsidRPr="00AD7CB8">
        <w:rPr>
          <w:spacing w:val="2"/>
        </w:rPr>
        <w:t>c</w:t>
      </w:r>
      <w:r w:rsidRPr="00AD7CB8">
        <w:rPr>
          <w:spacing w:val="-1"/>
        </w:rPr>
        <w:t>h</w:t>
      </w:r>
      <w:r>
        <w:t>e</w:t>
      </w:r>
      <w:r w:rsidRPr="00AD7CB8">
        <w:rPr>
          <w:spacing w:val="1"/>
        </w:rPr>
        <w:t>d</w:t>
      </w:r>
      <w:r w:rsidRPr="00AD7CB8">
        <w:rPr>
          <w:spacing w:val="-1"/>
        </w:rPr>
        <w:t>u</w:t>
      </w:r>
      <w:r>
        <w:t>le</w:t>
      </w:r>
      <w:r w:rsidRPr="00AD7CB8">
        <w:rPr>
          <w:spacing w:val="1"/>
        </w:rPr>
        <w:t>)</w:t>
      </w:r>
      <w:r>
        <w:t>,</w:t>
      </w:r>
      <w:r w:rsidRPr="00AD7CB8">
        <w:rPr>
          <w:spacing w:val="-7"/>
        </w:rPr>
        <w:t xml:space="preserve"> </w:t>
      </w:r>
      <w:r>
        <w:t>t</w:t>
      </w:r>
      <w:r w:rsidRPr="00AD7CB8">
        <w:rPr>
          <w:spacing w:val="-1"/>
        </w:rPr>
        <w:t>h</w:t>
      </w:r>
      <w:r>
        <w:t>e</w:t>
      </w:r>
      <w:r w:rsidRPr="00AD7CB8">
        <w:rPr>
          <w:spacing w:val="1"/>
        </w:rPr>
        <w:t xml:space="preserve"> </w:t>
      </w:r>
      <w:r w:rsidRPr="00AD7CB8">
        <w:rPr>
          <w:spacing w:val="-1"/>
        </w:rPr>
        <w:t>C</w:t>
      </w:r>
      <w:r w:rsidRPr="00AD7CB8">
        <w:rPr>
          <w:spacing w:val="1"/>
        </w:rPr>
        <w:t>on</w:t>
      </w:r>
      <w:r w:rsidRPr="00AD7CB8">
        <w:rPr>
          <w:spacing w:val="-1"/>
        </w:rPr>
        <w:t>su</w:t>
      </w:r>
      <w:r w:rsidRPr="00AD7CB8">
        <w:rPr>
          <w:spacing w:val="2"/>
        </w:rPr>
        <w:t>l</w:t>
      </w:r>
      <w:r>
        <w:t>t</w:t>
      </w:r>
      <w:r w:rsidRPr="00AD7CB8">
        <w:rPr>
          <w:spacing w:val="7"/>
        </w:rPr>
        <w:t>a</w:t>
      </w:r>
      <w:r w:rsidRPr="00AD7CB8">
        <w:rPr>
          <w:spacing w:val="-1"/>
        </w:rPr>
        <w:t>n</w:t>
      </w:r>
      <w:r>
        <w:t>t</w:t>
      </w:r>
      <w:r w:rsidRPr="00AD7CB8">
        <w:rPr>
          <w:spacing w:val="-7"/>
        </w:rPr>
        <w:t xml:space="preserve"> </w:t>
      </w:r>
      <w:r w:rsidRPr="00AD7CB8">
        <w:rPr>
          <w:spacing w:val="2"/>
        </w:rPr>
        <w:t>s</w:t>
      </w:r>
      <w:r w:rsidRPr="00AD7CB8">
        <w:rPr>
          <w:spacing w:val="-1"/>
        </w:rPr>
        <w:t>h</w:t>
      </w:r>
      <w:r>
        <w:t>all</w:t>
      </w:r>
      <w:r w:rsidRPr="00AD7CB8">
        <w:rPr>
          <w:spacing w:val="-1"/>
        </w:rPr>
        <w:t xml:space="preserve"> </w:t>
      </w:r>
      <w:r w:rsidRPr="00AD7CB8">
        <w:rPr>
          <w:spacing w:val="-2"/>
        </w:rPr>
        <w:t>f</w:t>
      </w:r>
      <w:r>
        <w:t>ill</w:t>
      </w:r>
      <w:r w:rsidRPr="00AD7CB8">
        <w:rPr>
          <w:spacing w:val="-2"/>
        </w:rPr>
        <w:t xml:space="preserve"> </w:t>
      </w:r>
      <w:r>
        <w:t xml:space="preserve">a </w:t>
      </w:r>
      <w:r w:rsidRPr="00AD7CB8">
        <w:rPr>
          <w:spacing w:val="-1"/>
        </w:rPr>
        <w:t>s</w:t>
      </w:r>
      <w:r>
        <w:t>e</w:t>
      </w:r>
      <w:r w:rsidRPr="00AD7CB8">
        <w:rPr>
          <w:spacing w:val="1"/>
        </w:rPr>
        <w:t>p</w:t>
      </w:r>
      <w:r>
        <w:t>a</w:t>
      </w:r>
      <w:r w:rsidRPr="00AD7CB8">
        <w:rPr>
          <w:spacing w:val="1"/>
        </w:rPr>
        <w:t>r</w:t>
      </w:r>
      <w:r>
        <w:t>ate</w:t>
      </w:r>
      <w:r w:rsidRPr="00AD7CB8">
        <w:rPr>
          <w:spacing w:val="-6"/>
        </w:rPr>
        <w:t xml:space="preserve"> </w:t>
      </w:r>
      <w:r>
        <w:t>F</w:t>
      </w:r>
      <w:r w:rsidRPr="00AD7CB8">
        <w:rPr>
          <w:spacing w:val="1"/>
        </w:rPr>
        <w:t>o</w:t>
      </w:r>
      <w:r w:rsidRPr="00AD7CB8">
        <w:rPr>
          <w:spacing w:val="3"/>
        </w:rPr>
        <w:t>r</w:t>
      </w:r>
      <w:r>
        <w:t>m</w:t>
      </w:r>
      <w:r w:rsidRPr="00AD7CB8">
        <w:rPr>
          <w:spacing w:val="-8"/>
        </w:rPr>
        <w:t xml:space="preserve"> </w:t>
      </w:r>
      <w:r>
        <w:t>FI</w:t>
      </w:r>
      <w:r w:rsidRPr="00AD7CB8">
        <w:rPr>
          <w:spacing w:val="5"/>
        </w:rPr>
        <w:t>N</w:t>
      </w:r>
      <w:r w:rsidRPr="00AD7CB8">
        <w:rPr>
          <w:spacing w:val="-2"/>
        </w:rPr>
        <w:t>-</w:t>
      </w:r>
      <w:r>
        <w:t>3</w:t>
      </w:r>
      <w:r w:rsidRPr="00AD7CB8">
        <w:rPr>
          <w:spacing w:val="-1"/>
        </w:rPr>
        <w:t xml:space="preserve"> </w:t>
      </w:r>
      <w:r w:rsidRPr="00AD7CB8">
        <w:rPr>
          <w:spacing w:val="-2"/>
        </w:rPr>
        <w:t>f</w:t>
      </w:r>
      <w:r w:rsidRPr="00AD7CB8">
        <w:rPr>
          <w:spacing w:val="1"/>
        </w:rPr>
        <w:t>o</w:t>
      </w:r>
      <w:r>
        <w:t>r</w:t>
      </w:r>
      <w:r w:rsidRPr="00AD7CB8">
        <w:rPr>
          <w:spacing w:val="-1"/>
        </w:rPr>
        <w:t xml:space="preserve"> </w:t>
      </w:r>
      <w:r>
        <w:t>e</w:t>
      </w:r>
      <w:r w:rsidRPr="00AD7CB8">
        <w:rPr>
          <w:spacing w:val="1"/>
        </w:rPr>
        <w:t>a</w:t>
      </w:r>
      <w:r>
        <w:t>ch</w:t>
      </w:r>
      <w:r w:rsidRPr="00AD7CB8">
        <w:rPr>
          <w:spacing w:val="-5"/>
        </w:rPr>
        <w:t xml:space="preserve"> </w:t>
      </w:r>
      <w:r w:rsidRPr="00AD7CB8">
        <w:rPr>
          <w:spacing w:val="-1"/>
        </w:rPr>
        <w:t>g</w:t>
      </w:r>
      <w:r w:rsidRPr="00AD7CB8">
        <w:rPr>
          <w:spacing w:val="1"/>
        </w:rPr>
        <w:t>ro</w:t>
      </w:r>
      <w:r w:rsidRPr="00AD7CB8">
        <w:rPr>
          <w:spacing w:val="-1"/>
        </w:rPr>
        <w:t>u</w:t>
      </w:r>
      <w:r>
        <w:t>p</w:t>
      </w:r>
      <w:r w:rsidRPr="00AD7CB8">
        <w:rPr>
          <w:spacing w:val="-4"/>
        </w:rPr>
        <w:t xml:space="preserve"> </w:t>
      </w:r>
      <w:r w:rsidRPr="00AD7CB8">
        <w:rPr>
          <w:spacing w:val="1"/>
        </w:rPr>
        <w:t>o</w:t>
      </w:r>
      <w:r>
        <w:t>f</w:t>
      </w:r>
      <w:r w:rsidRPr="00AD7CB8">
        <w:rPr>
          <w:spacing w:val="-3"/>
        </w:rPr>
        <w:t xml:space="preserve"> </w:t>
      </w:r>
      <w:r>
        <w:t>a</w:t>
      </w:r>
      <w:r w:rsidRPr="00AD7CB8">
        <w:rPr>
          <w:spacing w:val="1"/>
        </w:rPr>
        <w:t>c</w:t>
      </w:r>
      <w:r>
        <w:t>t</w:t>
      </w:r>
      <w:r w:rsidRPr="00AD7CB8">
        <w:rPr>
          <w:spacing w:val="2"/>
        </w:rPr>
        <w:t>i</w:t>
      </w:r>
      <w:r w:rsidRPr="00AD7CB8">
        <w:rPr>
          <w:spacing w:val="-1"/>
        </w:rPr>
        <w:t>v</w:t>
      </w:r>
      <w:r>
        <w:t>iti</w:t>
      </w:r>
      <w:r w:rsidRPr="00AD7CB8">
        <w:rPr>
          <w:spacing w:val="2"/>
        </w:rPr>
        <w:t>e</w:t>
      </w:r>
      <w:r w:rsidRPr="00AD7CB8">
        <w:rPr>
          <w:spacing w:val="-1"/>
        </w:rPr>
        <w:t>s</w:t>
      </w:r>
      <w:r>
        <w:t>.</w:t>
      </w:r>
      <w:r w:rsidRPr="00AD7CB8">
        <w:rPr>
          <w:spacing w:val="43"/>
        </w:rPr>
        <w:t xml:space="preserve"> </w:t>
      </w:r>
      <w:r>
        <w:t>F</w:t>
      </w:r>
      <w:r w:rsidRPr="00AD7CB8">
        <w:rPr>
          <w:spacing w:val="1"/>
        </w:rPr>
        <w:t>o</w:t>
      </w:r>
      <w:r>
        <w:t>r e</w:t>
      </w:r>
      <w:r w:rsidRPr="00AD7CB8">
        <w:rPr>
          <w:spacing w:val="1"/>
        </w:rPr>
        <w:t>a</w:t>
      </w:r>
      <w:r>
        <w:t>ch</w:t>
      </w:r>
      <w:r w:rsidRPr="00AD7CB8">
        <w:rPr>
          <w:spacing w:val="-5"/>
        </w:rPr>
        <w:t xml:space="preserve"> </w:t>
      </w:r>
      <w:r>
        <w:t>c</w:t>
      </w:r>
      <w:r w:rsidRPr="00AD7CB8">
        <w:rPr>
          <w:spacing w:val="-1"/>
        </w:rPr>
        <w:t>u</w:t>
      </w:r>
      <w:r w:rsidRPr="00AD7CB8">
        <w:rPr>
          <w:spacing w:val="1"/>
        </w:rPr>
        <w:t>rr</w:t>
      </w:r>
      <w:r>
        <w:t>e</w:t>
      </w:r>
      <w:r w:rsidRPr="00AD7CB8">
        <w:rPr>
          <w:spacing w:val="-1"/>
        </w:rPr>
        <w:t>n</w:t>
      </w:r>
      <w:r w:rsidRPr="00AD7CB8">
        <w:rPr>
          <w:spacing w:val="3"/>
        </w:rPr>
        <w:t>c</w:t>
      </w:r>
      <w:r w:rsidRPr="00AD7CB8">
        <w:rPr>
          <w:spacing w:val="-1"/>
        </w:rPr>
        <w:t>y</w:t>
      </w:r>
      <w:r>
        <w:t>,</w:t>
      </w:r>
      <w:r w:rsidRPr="00AD7CB8">
        <w:rPr>
          <w:spacing w:val="-6"/>
        </w:rPr>
        <w:t xml:space="preserve"> </w:t>
      </w:r>
      <w:r>
        <w:t>t</w:t>
      </w:r>
      <w:r w:rsidRPr="00AD7CB8">
        <w:rPr>
          <w:spacing w:val="-1"/>
        </w:rPr>
        <w:t>h</w:t>
      </w:r>
      <w:r>
        <w:t>e</w:t>
      </w:r>
      <w:r w:rsidRPr="00AD7CB8">
        <w:rPr>
          <w:spacing w:val="1"/>
        </w:rPr>
        <w:t xml:space="preserve"> </w:t>
      </w:r>
      <w:r w:rsidRPr="00AD7CB8">
        <w:rPr>
          <w:spacing w:val="-1"/>
        </w:rPr>
        <w:t>s</w:t>
      </w:r>
      <w:r w:rsidRPr="00AD7CB8">
        <w:rPr>
          <w:spacing w:val="1"/>
        </w:rPr>
        <w:t>u</w:t>
      </w:r>
      <w:r>
        <w:t>m</w:t>
      </w:r>
      <w:r w:rsidRPr="00AD7CB8">
        <w:rPr>
          <w:spacing w:val="-4"/>
        </w:rPr>
        <w:t xml:space="preserve"> </w:t>
      </w:r>
      <w:r w:rsidRPr="00AD7CB8">
        <w:rPr>
          <w:spacing w:val="1"/>
        </w:rPr>
        <w:t>o</w:t>
      </w:r>
      <w:r>
        <w:t>f</w:t>
      </w:r>
      <w:r w:rsidRPr="00AD7CB8">
        <w:rPr>
          <w:spacing w:val="-3"/>
        </w:rPr>
        <w:t xml:space="preserve"> </w:t>
      </w:r>
      <w:r w:rsidRPr="00AD7CB8">
        <w:rPr>
          <w:spacing w:val="2"/>
        </w:rPr>
        <w:t>t</w:t>
      </w:r>
      <w:r w:rsidRPr="00AD7CB8">
        <w:rPr>
          <w:spacing w:val="-1"/>
        </w:rPr>
        <w:t>h</w:t>
      </w:r>
      <w:r>
        <w:t>e</w:t>
      </w:r>
      <w:r w:rsidRPr="00AD7CB8">
        <w:rPr>
          <w:spacing w:val="1"/>
        </w:rPr>
        <w:t xml:space="preserve"> r</w:t>
      </w:r>
      <w:r>
        <w:t>e</w:t>
      </w:r>
      <w:r w:rsidRPr="00AD7CB8">
        <w:rPr>
          <w:spacing w:val="3"/>
        </w:rPr>
        <w:t>l</w:t>
      </w:r>
      <w:r>
        <w:t>e</w:t>
      </w:r>
      <w:r w:rsidRPr="00AD7CB8">
        <w:rPr>
          <w:spacing w:val="-1"/>
        </w:rPr>
        <w:t>v</w:t>
      </w:r>
      <w:r>
        <w:t>a</w:t>
      </w:r>
      <w:r w:rsidRPr="00AD7CB8">
        <w:rPr>
          <w:spacing w:val="-1"/>
        </w:rPr>
        <w:t>n</w:t>
      </w:r>
      <w:r>
        <w:t>t</w:t>
      </w:r>
      <w:r w:rsidRPr="00AD7CB8">
        <w:rPr>
          <w:spacing w:val="-4"/>
        </w:rPr>
        <w:t xml:space="preserve"> </w:t>
      </w:r>
      <w:r>
        <w:t>S</w:t>
      </w:r>
      <w:r w:rsidRPr="00AD7CB8">
        <w:rPr>
          <w:spacing w:val="-2"/>
        </w:rPr>
        <w:t>u</w:t>
      </w:r>
      <w:r w:rsidRPr="00AD7CB8">
        <w:rPr>
          <w:spacing w:val="1"/>
        </w:rPr>
        <w:t>b</w:t>
      </w:r>
      <w:r>
        <w:t>t</w:t>
      </w:r>
      <w:r w:rsidRPr="00AD7CB8">
        <w:rPr>
          <w:spacing w:val="1"/>
        </w:rPr>
        <w:t>o</w:t>
      </w:r>
      <w:r>
        <w:t>tals</w:t>
      </w:r>
      <w:r w:rsidRPr="00AD7CB8">
        <w:rPr>
          <w:spacing w:val="-7"/>
        </w:rPr>
        <w:t xml:space="preserve"> </w:t>
      </w:r>
      <w:r w:rsidRPr="00AD7CB8">
        <w:rPr>
          <w:spacing w:val="3"/>
        </w:rPr>
        <w:t>o</w:t>
      </w:r>
      <w:r>
        <w:t>f</w:t>
      </w:r>
      <w:r w:rsidRPr="00AD7CB8">
        <w:rPr>
          <w:spacing w:val="-3"/>
        </w:rPr>
        <w:t xml:space="preserve"> </w:t>
      </w:r>
      <w:r>
        <w:t>all</w:t>
      </w:r>
      <w:r w:rsidRPr="00AD7CB8">
        <w:rPr>
          <w:spacing w:val="-2"/>
        </w:rPr>
        <w:t xml:space="preserve"> </w:t>
      </w:r>
      <w:r>
        <w:t>F</w:t>
      </w:r>
      <w:r w:rsidRPr="00AD7CB8">
        <w:rPr>
          <w:spacing w:val="1"/>
        </w:rPr>
        <w:t>o</w:t>
      </w:r>
      <w:r w:rsidRPr="00AD7CB8">
        <w:rPr>
          <w:spacing w:val="3"/>
        </w:rPr>
        <w:t>r</w:t>
      </w:r>
      <w:r w:rsidRPr="00AD7CB8">
        <w:rPr>
          <w:spacing w:val="-1"/>
        </w:rPr>
        <w:t>m</w:t>
      </w:r>
      <w:r>
        <w:t>s</w:t>
      </w:r>
      <w:r w:rsidRPr="00AD7CB8">
        <w:rPr>
          <w:spacing w:val="-5"/>
        </w:rPr>
        <w:t xml:space="preserve"> </w:t>
      </w:r>
      <w:r>
        <w:t>FI</w:t>
      </w:r>
      <w:r w:rsidRPr="00AD7CB8">
        <w:rPr>
          <w:spacing w:val="3"/>
        </w:rPr>
        <w:t>N</w:t>
      </w:r>
      <w:r w:rsidRPr="00AD7CB8">
        <w:rPr>
          <w:spacing w:val="-2"/>
        </w:rPr>
        <w:t>-</w:t>
      </w:r>
      <w:r>
        <w:t>3</w:t>
      </w:r>
      <w:r w:rsidRPr="00AD7CB8">
        <w:rPr>
          <w:spacing w:val="-4"/>
        </w:rPr>
        <w:t xml:space="preserve"> </w:t>
      </w:r>
      <w:r w:rsidRPr="00AD7CB8">
        <w:rPr>
          <w:spacing w:val="1"/>
        </w:rPr>
        <w:t>pro</w:t>
      </w:r>
      <w:r w:rsidRPr="00AD7CB8">
        <w:rPr>
          <w:spacing w:val="-1"/>
        </w:rPr>
        <w:t>v</w:t>
      </w:r>
      <w:r>
        <w:t>i</w:t>
      </w:r>
      <w:r w:rsidRPr="00AD7CB8">
        <w:rPr>
          <w:spacing w:val="1"/>
        </w:rPr>
        <w:t>d</w:t>
      </w:r>
      <w:r>
        <w:t>ed</w:t>
      </w:r>
      <w:r w:rsidRPr="00AD7CB8">
        <w:rPr>
          <w:spacing w:val="-3"/>
        </w:rPr>
        <w:t xml:space="preserve"> </w:t>
      </w:r>
      <w:r w:rsidRPr="00AD7CB8">
        <w:rPr>
          <w:spacing w:val="-4"/>
        </w:rPr>
        <w:t>m</w:t>
      </w:r>
      <w:r w:rsidRPr="00AD7CB8">
        <w:rPr>
          <w:spacing w:val="1"/>
        </w:rPr>
        <w:t>u</w:t>
      </w:r>
      <w:r w:rsidRPr="00AD7CB8">
        <w:rPr>
          <w:spacing w:val="-1"/>
        </w:rPr>
        <w:t>s</w:t>
      </w:r>
      <w:r>
        <w:t>t</w:t>
      </w:r>
      <w:r w:rsidRPr="00AD7CB8">
        <w:rPr>
          <w:spacing w:val="-4"/>
        </w:rPr>
        <w:t xml:space="preserve"> </w:t>
      </w:r>
      <w:r w:rsidRPr="00AD7CB8">
        <w:rPr>
          <w:spacing w:val="1"/>
        </w:rPr>
        <w:t>co</w:t>
      </w:r>
      <w:r>
        <w:t>i</w:t>
      </w:r>
      <w:r w:rsidRPr="00AD7CB8">
        <w:rPr>
          <w:spacing w:val="-1"/>
        </w:rPr>
        <w:t>n</w:t>
      </w:r>
      <w:r>
        <w:t>ci</w:t>
      </w:r>
      <w:r w:rsidRPr="00AD7CB8">
        <w:rPr>
          <w:spacing w:val="4"/>
        </w:rPr>
        <w:t>d</w:t>
      </w:r>
      <w:r>
        <w:t>e</w:t>
      </w:r>
      <w:r w:rsidRPr="00AD7CB8">
        <w:rPr>
          <w:spacing w:val="-4"/>
        </w:rPr>
        <w:t xml:space="preserve"> </w:t>
      </w:r>
      <w:r w:rsidRPr="00AD7CB8">
        <w:rPr>
          <w:spacing w:val="-5"/>
        </w:rPr>
        <w:t>w</w:t>
      </w:r>
      <w:r>
        <w:t>i</w:t>
      </w:r>
      <w:r w:rsidRPr="00AD7CB8">
        <w:rPr>
          <w:spacing w:val="2"/>
        </w:rPr>
        <w:t>t</w:t>
      </w:r>
      <w:r>
        <w:t>h</w:t>
      </w:r>
      <w:r w:rsidRPr="00AD7CB8">
        <w:rPr>
          <w:spacing w:val="-5"/>
        </w:rPr>
        <w:t xml:space="preserve"> </w:t>
      </w:r>
      <w:r w:rsidRPr="00AD7CB8">
        <w:rPr>
          <w:spacing w:val="2"/>
        </w:rPr>
        <w:t>t</w:t>
      </w:r>
      <w:r w:rsidRPr="00AD7CB8">
        <w:rPr>
          <w:spacing w:val="-1"/>
        </w:rPr>
        <w:t>h</w:t>
      </w:r>
      <w:r>
        <w:t>e</w:t>
      </w:r>
      <w:r w:rsidRPr="00AD7CB8">
        <w:rPr>
          <w:spacing w:val="-1"/>
        </w:rPr>
        <w:t xml:space="preserve"> </w:t>
      </w:r>
      <w:r w:rsidRPr="00AD7CB8">
        <w:rPr>
          <w:spacing w:val="3"/>
        </w:rPr>
        <w:t>T</w:t>
      </w:r>
      <w:r w:rsidRPr="00AD7CB8">
        <w:rPr>
          <w:spacing w:val="1"/>
        </w:rPr>
        <w:t>o</w:t>
      </w:r>
      <w:r>
        <w:t>tal</w:t>
      </w:r>
      <w:r w:rsidRPr="00AD7CB8">
        <w:rPr>
          <w:spacing w:val="-4"/>
        </w:rPr>
        <w:t xml:space="preserve"> </w:t>
      </w:r>
      <w:r w:rsidRPr="00AD7CB8">
        <w:rPr>
          <w:spacing w:val="-1"/>
        </w:rPr>
        <w:t>C</w:t>
      </w:r>
      <w:r w:rsidRPr="00AD7CB8">
        <w:rPr>
          <w:spacing w:val="1"/>
        </w:rPr>
        <w:t>o</w:t>
      </w:r>
      <w:r w:rsidRPr="00AD7CB8">
        <w:rPr>
          <w:spacing w:val="-1"/>
        </w:rPr>
        <w:t>s</w:t>
      </w:r>
      <w:r>
        <w:t>ts</w:t>
      </w:r>
      <w:r w:rsidRPr="00AD7CB8">
        <w:rPr>
          <w:spacing w:val="-5"/>
        </w:rPr>
        <w:t xml:space="preserve"> </w:t>
      </w:r>
      <w:r w:rsidRPr="00AD7CB8">
        <w:rPr>
          <w:spacing w:val="1"/>
        </w:rPr>
        <w:t>o</w:t>
      </w:r>
      <w:r>
        <w:t>f</w:t>
      </w:r>
      <w:r w:rsidRPr="00AD7CB8">
        <w:rPr>
          <w:spacing w:val="-3"/>
        </w:rPr>
        <w:t xml:space="preserve"> </w:t>
      </w:r>
      <w:r>
        <w:t>F</w:t>
      </w:r>
      <w:r w:rsidRPr="00AD7CB8">
        <w:rPr>
          <w:spacing w:val="2"/>
        </w:rPr>
        <w:t>i</w:t>
      </w:r>
      <w:r w:rsidRPr="00AD7CB8">
        <w:rPr>
          <w:spacing w:val="-1"/>
        </w:rPr>
        <w:t>n</w:t>
      </w:r>
      <w:r w:rsidRPr="00AD7CB8">
        <w:rPr>
          <w:spacing w:val="3"/>
        </w:rPr>
        <w:t>a</w:t>
      </w:r>
      <w:r w:rsidRPr="00AD7CB8">
        <w:rPr>
          <w:spacing w:val="-1"/>
        </w:rPr>
        <w:t>n</w:t>
      </w:r>
      <w:r>
        <w:t>cial</w:t>
      </w:r>
      <w:r w:rsidRPr="00AD7CB8">
        <w:rPr>
          <w:spacing w:val="-6"/>
        </w:rPr>
        <w:t xml:space="preserve"> </w:t>
      </w:r>
      <w:r w:rsidRPr="00AD7CB8">
        <w:rPr>
          <w:spacing w:val="2"/>
        </w:rPr>
        <w:t>P</w:t>
      </w:r>
      <w:r w:rsidRPr="00AD7CB8">
        <w:rPr>
          <w:spacing w:val="1"/>
        </w:rPr>
        <w:t>ropo</w:t>
      </w:r>
      <w:r w:rsidRPr="00AD7CB8">
        <w:rPr>
          <w:spacing w:val="-1"/>
        </w:rPr>
        <w:t>s</w:t>
      </w:r>
      <w:r>
        <w:t>al</w:t>
      </w:r>
      <w:r w:rsidRPr="00AD7CB8">
        <w:rPr>
          <w:spacing w:val="-7"/>
        </w:rPr>
        <w:t xml:space="preserve"> </w:t>
      </w:r>
      <w:r>
        <w:t>i</w:t>
      </w:r>
      <w:r w:rsidRPr="00AD7CB8">
        <w:rPr>
          <w:spacing w:val="-1"/>
        </w:rPr>
        <w:t>n</w:t>
      </w:r>
      <w:r w:rsidRPr="00AD7CB8">
        <w:rPr>
          <w:spacing w:val="1"/>
        </w:rPr>
        <w:t>d</w:t>
      </w:r>
      <w:r>
        <w:t>icat</w:t>
      </w:r>
      <w:r w:rsidRPr="00AD7CB8">
        <w:rPr>
          <w:spacing w:val="1"/>
        </w:rPr>
        <w:t>e</w:t>
      </w:r>
      <w:r>
        <w:t>d</w:t>
      </w:r>
      <w:r w:rsidRPr="00AD7CB8">
        <w:rPr>
          <w:spacing w:val="-6"/>
        </w:rPr>
        <w:t xml:space="preserve"> </w:t>
      </w:r>
      <w:r>
        <w:t>in</w:t>
      </w:r>
      <w:r w:rsidRPr="00AD7CB8">
        <w:rPr>
          <w:spacing w:val="-3"/>
        </w:rPr>
        <w:t xml:space="preserve"> </w:t>
      </w:r>
      <w:r>
        <w:t>F</w:t>
      </w:r>
      <w:r w:rsidRPr="00AD7CB8">
        <w:rPr>
          <w:spacing w:val="1"/>
        </w:rPr>
        <w:t>or</w:t>
      </w:r>
      <w:r>
        <w:t>m FI</w:t>
      </w:r>
      <w:r w:rsidRPr="00AD7CB8">
        <w:rPr>
          <w:spacing w:val="1"/>
        </w:rPr>
        <w:t>N</w:t>
      </w:r>
      <w:r w:rsidRPr="00AD7CB8">
        <w:rPr>
          <w:spacing w:val="-2"/>
        </w:rPr>
        <w:t>-</w:t>
      </w:r>
      <w:r w:rsidRPr="00AD7CB8">
        <w:rPr>
          <w:spacing w:val="1"/>
        </w:rPr>
        <w:t>2.</w:t>
      </w:r>
    </w:p>
    <w:p w:rsidR="00D35201" w:rsidRPr="00AD7CB8" w:rsidRDefault="00E6664F" w:rsidP="005C08C5">
      <w:pPr>
        <w:pStyle w:val="ListParagraph"/>
        <w:numPr>
          <w:ilvl w:val="0"/>
          <w:numId w:val="13"/>
        </w:numPr>
        <w:tabs>
          <w:tab w:val="left" w:pos="500"/>
        </w:tabs>
        <w:spacing w:before="33"/>
        <w:ind w:right="476"/>
      </w:pPr>
      <w:r>
        <w:t>N</w:t>
      </w:r>
      <w:r w:rsidRPr="00AD7CB8">
        <w:rPr>
          <w:spacing w:val="3"/>
        </w:rPr>
        <w:t>a</w:t>
      </w:r>
      <w:r w:rsidRPr="00AD7CB8">
        <w:rPr>
          <w:spacing w:val="-4"/>
        </w:rPr>
        <w:t>m</w:t>
      </w:r>
      <w:r>
        <w:t>es</w:t>
      </w:r>
      <w:r w:rsidRPr="00AD7CB8">
        <w:rPr>
          <w:spacing w:val="-6"/>
        </w:rPr>
        <w:t xml:space="preserve"> </w:t>
      </w:r>
      <w:r w:rsidRPr="00AD7CB8">
        <w:rPr>
          <w:spacing w:val="4"/>
        </w:rPr>
        <w:t>o</w:t>
      </w:r>
      <w:r>
        <w:t>f</w:t>
      </w:r>
      <w:r w:rsidRPr="00AD7CB8">
        <w:rPr>
          <w:spacing w:val="-3"/>
        </w:rPr>
        <w:t xml:space="preserve"> </w:t>
      </w:r>
      <w:r>
        <w:t>a</w:t>
      </w:r>
      <w:r w:rsidRPr="00AD7CB8">
        <w:rPr>
          <w:spacing w:val="1"/>
        </w:rPr>
        <w:t>c</w:t>
      </w:r>
      <w:r>
        <w:t>ti</w:t>
      </w:r>
      <w:r w:rsidRPr="00AD7CB8">
        <w:rPr>
          <w:spacing w:val="1"/>
        </w:rPr>
        <w:t>v</w:t>
      </w:r>
      <w:r>
        <w:t>ities</w:t>
      </w:r>
      <w:r w:rsidRPr="00AD7CB8">
        <w:rPr>
          <w:spacing w:val="-8"/>
        </w:rPr>
        <w:t xml:space="preserve"> </w:t>
      </w:r>
      <w:r w:rsidRPr="00AD7CB8">
        <w:rPr>
          <w:spacing w:val="1"/>
        </w:rPr>
        <w:t>(p</w:t>
      </w:r>
      <w:r w:rsidRPr="00AD7CB8">
        <w:rPr>
          <w:spacing w:val="-1"/>
        </w:rPr>
        <w:t>h</w:t>
      </w:r>
      <w:r w:rsidRPr="00AD7CB8">
        <w:rPr>
          <w:spacing w:val="4"/>
        </w:rPr>
        <w:t>a</w:t>
      </w:r>
      <w:r w:rsidRPr="00AD7CB8">
        <w:rPr>
          <w:spacing w:val="-1"/>
        </w:rPr>
        <w:t>s</w:t>
      </w:r>
      <w:r>
        <w:t>e)</w:t>
      </w:r>
      <w:r w:rsidRPr="00AD7CB8">
        <w:rPr>
          <w:spacing w:val="-5"/>
        </w:rPr>
        <w:t xml:space="preserve"> </w:t>
      </w:r>
      <w:r w:rsidRPr="00AD7CB8">
        <w:rPr>
          <w:spacing w:val="-1"/>
        </w:rPr>
        <w:t>s</w:t>
      </w:r>
      <w:r w:rsidRPr="00AD7CB8">
        <w:rPr>
          <w:spacing w:val="1"/>
        </w:rPr>
        <w:t>ho</w:t>
      </w:r>
      <w:r w:rsidRPr="00AD7CB8">
        <w:rPr>
          <w:spacing w:val="-1"/>
        </w:rPr>
        <w:t>u</w:t>
      </w:r>
      <w:r>
        <w:t>ld</w:t>
      </w:r>
      <w:r w:rsidRPr="00AD7CB8">
        <w:rPr>
          <w:spacing w:val="-4"/>
        </w:rPr>
        <w:t xml:space="preserve"> </w:t>
      </w:r>
      <w:r w:rsidRPr="00AD7CB8">
        <w:rPr>
          <w:spacing w:val="1"/>
        </w:rPr>
        <w:t>b</w:t>
      </w:r>
      <w:r>
        <w:t>e</w:t>
      </w:r>
      <w:r w:rsidRPr="00AD7CB8">
        <w:rPr>
          <w:spacing w:val="-1"/>
        </w:rPr>
        <w:t xml:space="preserve"> </w:t>
      </w:r>
      <w:r>
        <w:t>t</w:t>
      </w:r>
      <w:r w:rsidRPr="00AD7CB8">
        <w:rPr>
          <w:spacing w:val="-1"/>
        </w:rPr>
        <w:t>h</w:t>
      </w:r>
      <w:r>
        <w:t>e</w:t>
      </w:r>
      <w:r w:rsidRPr="00AD7CB8">
        <w:rPr>
          <w:spacing w:val="-1"/>
        </w:rPr>
        <w:t xml:space="preserve"> s</w:t>
      </w:r>
      <w:r w:rsidRPr="00AD7CB8">
        <w:rPr>
          <w:spacing w:val="3"/>
        </w:rPr>
        <w:t>a</w:t>
      </w:r>
      <w:r w:rsidRPr="00AD7CB8">
        <w:rPr>
          <w:spacing w:val="-4"/>
        </w:rPr>
        <w:t>m</w:t>
      </w:r>
      <w:r>
        <w:t>e</w:t>
      </w:r>
      <w:r w:rsidRPr="00AD7CB8">
        <w:rPr>
          <w:spacing w:val="-3"/>
        </w:rPr>
        <w:t xml:space="preserve"> </w:t>
      </w:r>
      <w:r w:rsidRPr="00AD7CB8">
        <w:rPr>
          <w:spacing w:val="3"/>
        </w:rPr>
        <w:t>a</w:t>
      </w:r>
      <w:r w:rsidRPr="00AD7CB8">
        <w:rPr>
          <w:spacing w:val="-1"/>
        </w:rPr>
        <w:t>s</w:t>
      </w:r>
      <w:r>
        <w:t>,</w:t>
      </w:r>
      <w:r w:rsidRPr="00AD7CB8">
        <w:rPr>
          <w:spacing w:val="-1"/>
        </w:rPr>
        <w:t xml:space="preserve"> </w:t>
      </w:r>
      <w:r w:rsidRPr="00AD7CB8">
        <w:rPr>
          <w:spacing w:val="1"/>
        </w:rPr>
        <w:t>o</w:t>
      </w:r>
      <w:r>
        <w:t>r</w:t>
      </w:r>
      <w:r w:rsidRPr="00AD7CB8">
        <w:rPr>
          <w:spacing w:val="-1"/>
        </w:rPr>
        <w:t xml:space="preserve"> </w:t>
      </w:r>
      <w:r>
        <w:t>c</w:t>
      </w:r>
      <w:r w:rsidRPr="00AD7CB8">
        <w:rPr>
          <w:spacing w:val="1"/>
        </w:rPr>
        <w:t>orr</w:t>
      </w:r>
      <w:r>
        <w:t>e</w:t>
      </w:r>
      <w:r w:rsidRPr="00AD7CB8">
        <w:rPr>
          <w:spacing w:val="-3"/>
        </w:rPr>
        <w:t>s</w:t>
      </w:r>
      <w:r w:rsidRPr="00AD7CB8">
        <w:rPr>
          <w:spacing w:val="1"/>
        </w:rPr>
        <w:t>po</w:t>
      </w:r>
      <w:r w:rsidRPr="00AD7CB8">
        <w:rPr>
          <w:spacing w:val="-1"/>
        </w:rPr>
        <w:t>n</w:t>
      </w:r>
      <w:r>
        <w:t>d</w:t>
      </w:r>
      <w:r w:rsidRPr="00AD7CB8">
        <w:rPr>
          <w:spacing w:val="-8"/>
        </w:rPr>
        <w:t xml:space="preserve"> </w:t>
      </w:r>
      <w:r>
        <w:t>to</w:t>
      </w:r>
      <w:r w:rsidRPr="00AD7CB8">
        <w:rPr>
          <w:spacing w:val="-1"/>
        </w:rPr>
        <w:t xml:space="preserve"> </w:t>
      </w:r>
      <w:r>
        <w:t>t</w:t>
      </w:r>
      <w:r w:rsidRPr="00AD7CB8">
        <w:rPr>
          <w:spacing w:val="-1"/>
        </w:rPr>
        <w:t>h</w:t>
      </w:r>
      <w:r>
        <w:t>e</w:t>
      </w:r>
      <w:r w:rsidRPr="00AD7CB8">
        <w:rPr>
          <w:spacing w:val="-1"/>
        </w:rPr>
        <w:t xml:space="preserve"> </w:t>
      </w:r>
      <w:r w:rsidRPr="00AD7CB8">
        <w:rPr>
          <w:spacing w:val="1"/>
        </w:rPr>
        <w:t>o</w:t>
      </w:r>
      <w:r w:rsidRPr="00AD7CB8">
        <w:rPr>
          <w:spacing w:val="-1"/>
        </w:rPr>
        <w:t>n</w:t>
      </w:r>
      <w:r>
        <w:t>es</w:t>
      </w:r>
      <w:r w:rsidRPr="00AD7CB8">
        <w:rPr>
          <w:spacing w:val="-4"/>
        </w:rPr>
        <w:t xml:space="preserve"> </w:t>
      </w:r>
      <w:r>
        <w:t>i</w:t>
      </w:r>
      <w:r w:rsidRPr="00AD7CB8">
        <w:rPr>
          <w:spacing w:val="-1"/>
        </w:rPr>
        <w:t>n</w:t>
      </w:r>
      <w:r w:rsidRPr="00AD7CB8">
        <w:rPr>
          <w:spacing w:val="1"/>
        </w:rPr>
        <w:t>d</w:t>
      </w:r>
      <w:r>
        <w:t>icat</w:t>
      </w:r>
      <w:r w:rsidRPr="00AD7CB8">
        <w:rPr>
          <w:spacing w:val="1"/>
        </w:rPr>
        <w:t>e</w:t>
      </w:r>
      <w:r>
        <w:t>d</w:t>
      </w:r>
      <w:r w:rsidRPr="00AD7CB8">
        <w:rPr>
          <w:spacing w:val="-6"/>
        </w:rPr>
        <w:t xml:space="preserve"> </w:t>
      </w:r>
      <w:r w:rsidRPr="00AD7CB8">
        <w:rPr>
          <w:spacing w:val="2"/>
        </w:rPr>
        <w:t>i</w:t>
      </w:r>
      <w:r>
        <w:t>n</w:t>
      </w:r>
      <w:r w:rsidRPr="00AD7CB8">
        <w:rPr>
          <w:spacing w:val="-3"/>
        </w:rPr>
        <w:t xml:space="preserve"> </w:t>
      </w:r>
      <w:r w:rsidRPr="00AD7CB8">
        <w:rPr>
          <w:spacing w:val="2"/>
        </w:rPr>
        <w:t>t</w:t>
      </w:r>
      <w:r w:rsidRPr="00AD7CB8">
        <w:rPr>
          <w:spacing w:val="-1"/>
        </w:rPr>
        <w:t>h</w:t>
      </w:r>
      <w:r>
        <w:t>e</w:t>
      </w:r>
      <w:r w:rsidRPr="00AD7CB8">
        <w:rPr>
          <w:spacing w:val="-1"/>
        </w:rPr>
        <w:t xml:space="preserve"> s</w:t>
      </w:r>
      <w:r>
        <w:t>e</w:t>
      </w:r>
      <w:r w:rsidRPr="00AD7CB8">
        <w:rPr>
          <w:spacing w:val="1"/>
        </w:rPr>
        <w:t>co</w:t>
      </w:r>
      <w:r w:rsidRPr="00AD7CB8">
        <w:rPr>
          <w:spacing w:val="-1"/>
        </w:rPr>
        <w:t>n</w:t>
      </w:r>
      <w:r>
        <w:t>d</w:t>
      </w:r>
      <w:r w:rsidRPr="00AD7CB8">
        <w:rPr>
          <w:spacing w:val="-5"/>
        </w:rPr>
        <w:t xml:space="preserve"> </w:t>
      </w:r>
      <w:r>
        <w:t>c</w:t>
      </w:r>
      <w:r w:rsidRPr="00AD7CB8">
        <w:rPr>
          <w:spacing w:val="1"/>
        </w:rPr>
        <w:t>o</w:t>
      </w:r>
      <w:r>
        <w:t>l</w:t>
      </w:r>
      <w:r w:rsidRPr="00AD7CB8">
        <w:rPr>
          <w:spacing w:val="1"/>
        </w:rPr>
        <w:t>u</w:t>
      </w:r>
      <w:r w:rsidRPr="00AD7CB8">
        <w:rPr>
          <w:spacing w:val="-1"/>
        </w:rPr>
        <w:t>m</w:t>
      </w:r>
      <w:r>
        <w:t>n</w:t>
      </w:r>
      <w:r w:rsidRPr="00AD7CB8">
        <w:rPr>
          <w:spacing w:val="-5"/>
        </w:rPr>
        <w:t xml:space="preserve"> </w:t>
      </w:r>
      <w:r w:rsidRPr="00AD7CB8">
        <w:rPr>
          <w:spacing w:val="1"/>
        </w:rPr>
        <w:t>o</w:t>
      </w:r>
      <w:r>
        <w:t>f</w:t>
      </w:r>
      <w:r w:rsidRPr="00AD7CB8">
        <w:rPr>
          <w:spacing w:val="-3"/>
        </w:rPr>
        <w:t xml:space="preserve"> </w:t>
      </w:r>
      <w:r>
        <w:t>F</w:t>
      </w:r>
      <w:r w:rsidRPr="00AD7CB8">
        <w:rPr>
          <w:spacing w:val="1"/>
        </w:rPr>
        <w:t>o</w:t>
      </w:r>
      <w:r w:rsidRPr="00AD7CB8">
        <w:rPr>
          <w:spacing w:val="3"/>
        </w:rPr>
        <w:t>r</w:t>
      </w:r>
      <w:r>
        <w:t>m</w:t>
      </w:r>
      <w:r w:rsidRPr="00AD7CB8">
        <w:rPr>
          <w:spacing w:val="-8"/>
        </w:rPr>
        <w:t xml:space="preserve"> </w:t>
      </w:r>
      <w:r w:rsidRPr="00AD7CB8">
        <w:rPr>
          <w:spacing w:val="3"/>
          <w:w w:val="99"/>
        </w:rPr>
        <w:t>T</w:t>
      </w:r>
      <w:r w:rsidRPr="00AD7CB8">
        <w:rPr>
          <w:w w:val="99"/>
        </w:rPr>
        <w:t>E</w:t>
      </w:r>
      <w:r w:rsidRPr="00AD7CB8">
        <w:rPr>
          <w:spacing w:val="-1"/>
          <w:w w:val="99"/>
        </w:rPr>
        <w:t>C</w:t>
      </w:r>
      <w:r w:rsidRPr="00AD7CB8">
        <w:rPr>
          <w:w w:val="99"/>
        </w:rPr>
        <w:t>H</w:t>
      </w:r>
      <w:r w:rsidRPr="00AD7CB8">
        <w:rPr>
          <w:spacing w:val="-36"/>
        </w:rPr>
        <w:t xml:space="preserve"> </w:t>
      </w:r>
      <w:r w:rsidRPr="00AD7CB8">
        <w:rPr>
          <w:spacing w:val="-2"/>
        </w:rPr>
        <w:t>-</w:t>
      </w:r>
      <w:r w:rsidRPr="00AD7CB8">
        <w:rPr>
          <w:spacing w:val="1"/>
        </w:rPr>
        <w:t>8.</w:t>
      </w:r>
    </w:p>
    <w:p w:rsidR="00D35201" w:rsidRDefault="00E6664F" w:rsidP="005C08C5">
      <w:pPr>
        <w:pStyle w:val="ListParagraph"/>
        <w:numPr>
          <w:ilvl w:val="0"/>
          <w:numId w:val="13"/>
        </w:numPr>
        <w:tabs>
          <w:tab w:val="left" w:pos="500"/>
        </w:tabs>
        <w:spacing w:before="33"/>
        <w:ind w:right="476"/>
      </w:pPr>
      <w:r>
        <w:t>S</w:t>
      </w:r>
      <w:r w:rsidRPr="00AD7CB8">
        <w:rPr>
          <w:spacing w:val="-2"/>
        </w:rPr>
        <w:t>h</w:t>
      </w:r>
      <w:r w:rsidRPr="00AD7CB8">
        <w:rPr>
          <w:spacing w:val="1"/>
        </w:rPr>
        <w:t>or</w:t>
      </w:r>
      <w:r>
        <w:t>t</w:t>
      </w:r>
      <w:r w:rsidRPr="00AD7CB8">
        <w:rPr>
          <w:spacing w:val="-4"/>
        </w:rPr>
        <w:t xml:space="preserve"> </w:t>
      </w:r>
      <w:r w:rsidRPr="00AD7CB8">
        <w:rPr>
          <w:spacing w:val="1"/>
        </w:rPr>
        <w:t>d</w:t>
      </w:r>
      <w:r>
        <w:t>esc</w:t>
      </w:r>
      <w:r w:rsidRPr="00AD7CB8">
        <w:rPr>
          <w:spacing w:val="1"/>
        </w:rPr>
        <w:t>r</w:t>
      </w:r>
      <w:r>
        <w:t>i</w:t>
      </w:r>
      <w:r w:rsidRPr="00AD7CB8">
        <w:rPr>
          <w:spacing w:val="1"/>
        </w:rPr>
        <w:t>p</w:t>
      </w:r>
      <w:r>
        <w:t>ti</w:t>
      </w:r>
      <w:r w:rsidRPr="00AD7CB8">
        <w:rPr>
          <w:spacing w:val="1"/>
        </w:rPr>
        <w:t>o</w:t>
      </w:r>
      <w:r>
        <w:t>n</w:t>
      </w:r>
      <w:r w:rsidRPr="00AD7CB8">
        <w:rPr>
          <w:spacing w:val="-10"/>
        </w:rPr>
        <w:t xml:space="preserve"> </w:t>
      </w:r>
      <w:r w:rsidRPr="00AD7CB8">
        <w:rPr>
          <w:spacing w:val="1"/>
        </w:rPr>
        <w:t>o</w:t>
      </w:r>
      <w:r>
        <w:t>f</w:t>
      </w:r>
      <w:r w:rsidRPr="00AD7CB8">
        <w:rPr>
          <w:spacing w:val="-3"/>
        </w:rPr>
        <w:t xml:space="preserve"> </w:t>
      </w:r>
      <w:r w:rsidRPr="00AD7CB8">
        <w:rPr>
          <w:spacing w:val="2"/>
        </w:rPr>
        <w:t>t</w:t>
      </w:r>
      <w:r w:rsidRPr="00AD7CB8">
        <w:rPr>
          <w:spacing w:val="-1"/>
        </w:rPr>
        <w:t>h</w:t>
      </w:r>
      <w:r>
        <w:t>e</w:t>
      </w:r>
      <w:r w:rsidRPr="00AD7CB8">
        <w:rPr>
          <w:spacing w:val="-1"/>
        </w:rPr>
        <w:t xml:space="preserve"> </w:t>
      </w:r>
      <w:r>
        <w:t>a</w:t>
      </w:r>
      <w:r w:rsidRPr="00AD7CB8">
        <w:rPr>
          <w:spacing w:val="1"/>
        </w:rPr>
        <w:t>c</w:t>
      </w:r>
      <w:r>
        <w:t>ti</w:t>
      </w:r>
      <w:r w:rsidRPr="00AD7CB8">
        <w:rPr>
          <w:spacing w:val="1"/>
        </w:rPr>
        <w:t>v</w:t>
      </w:r>
      <w:r>
        <w:t>i</w:t>
      </w:r>
      <w:r w:rsidRPr="00AD7CB8">
        <w:rPr>
          <w:spacing w:val="2"/>
        </w:rPr>
        <w:t>t</w:t>
      </w:r>
      <w:r>
        <w:t>ies</w:t>
      </w:r>
      <w:r w:rsidRPr="00AD7CB8">
        <w:rPr>
          <w:spacing w:val="-5"/>
        </w:rPr>
        <w:t xml:space="preserve"> </w:t>
      </w:r>
      <w:r w:rsidRPr="00AD7CB8">
        <w:rPr>
          <w:spacing w:val="-2"/>
        </w:rPr>
        <w:t>w</w:t>
      </w:r>
      <w:r w:rsidRPr="00AD7CB8">
        <w:rPr>
          <w:spacing w:val="-1"/>
        </w:rPr>
        <w:t>h</w:t>
      </w:r>
      <w:r w:rsidRPr="00AD7CB8">
        <w:rPr>
          <w:spacing w:val="1"/>
        </w:rPr>
        <w:t>o</w:t>
      </w:r>
      <w:r w:rsidRPr="00AD7CB8">
        <w:rPr>
          <w:spacing w:val="-1"/>
        </w:rPr>
        <w:t>s</w:t>
      </w:r>
      <w:r>
        <w:t>e</w:t>
      </w:r>
      <w:r w:rsidRPr="00AD7CB8">
        <w:rPr>
          <w:spacing w:val="-4"/>
        </w:rPr>
        <w:t xml:space="preserve"> </w:t>
      </w:r>
      <w:r>
        <w:t>c</w:t>
      </w:r>
      <w:r w:rsidRPr="00AD7CB8">
        <w:rPr>
          <w:spacing w:val="1"/>
        </w:rPr>
        <w:t>o</w:t>
      </w:r>
      <w:r w:rsidRPr="00AD7CB8">
        <w:rPr>
          <w:spacing w:val="-1"/>
        </w:rPr>
        <w:t>s</w:t>
      </w:r>
      <w:r>
        <w:t>t</w:t>
      </w:r>
      <w:r w:rsidRPr="00AD7CB8">
        <w:rPr>
          <w:spacing w:val="-3"/>
        </w:rPr>
        <w:t xml:space="preserve"> </w:t>
      </w:r>
      <w:r w:rsidRPr="00AD7CB8">
        <w:rPr>
          <w:spacing w:val="1"/>
        </w:rPr>
        <w:t>br</w:t>
      </w:r>
      <w:r>
        <w:t>e</w:t>
      </w:r>
      <w:r w:rsidRPr="00AD7CB8">
        <w:rPr>
          <w:spacing w:val="1"/>
        </w:rPr>
        <w:t>a</w:t>
      </w:r>
      <w:r w:rsidRPr="00AD7CB8">
        <w:rPr>
          <w:spacing w:val="-1"/>
        </w:rPr>
        <w:t>k</w:t>
      </w:r>
      <w:r w:rsidRPr="00AD7CB8">
        <w:rPr>
          <w:spacing w:val="1"/>
        </w:rPr>
        <w:t>d</w:t>
      </w:r>
      <w:r w:rsidRPr="00AD7CB8">
        <w:rPr>
          <w:spacing w:val="3"/>
        </w:rPr>
        <w:t>o</w:t>
      </w:r>
      <w:r w:rsidRPr="00AD7CB8">
        <w:rPr>
          <w:spacing w:val="-2"/>
        </w:rPr>
        <w:t>w</w:t>
      </w:r>
      <w:r>
        <w:t>n</w:t>
      </w:r>
      <w:r w:rsidRPr="00AD7CB8">
        <w:rPr>
          <w:spacing w:val="-8"/>
        </w:rPr>
        <w:t xml:space="preserve"> </w:t>
      </w:r>
      <w:r>
        <w:t>is</w:t>
      </w:r>
      <w:r w:rsidRPr="00AD7CB8">
        <w:rPr>
          <w:spacing w:val="-2"/>
        </w:rPr>
        <w:t xml:space="preserve"> </w:t>
      </w:r>
      <w:r w:rsidRPr="00AD7CB8">
        <w:rPr>
          <w:spacing w:val="1"/>
        </w:rPr>
        <w:t>pro</w:t>
      </w:r>
      <w:r w:rsidRPr="00AD7CB8">
        <w:rPr>
          <w:spacing w:val="-1"/>
        </w:rPr>
        <w:t>v</w:t>
      </w:r>
      <w:r>
        <w:t>i</w:t>
      </w:r>
      <w:r w:rsidRPr="00AD7CB8">
        <w:rPr>
          <w:spacing w:val="1"/>
        </w:rPr>
        <w:t>d</w:t>
      </w:r>
      <w:r>
        <w:t>ed</w:t>
      </w:r>
      <w:r w:rsidRPr="00AD7CB8">
        <w:rPr>
          <w:spacing w:val="-5"/>
        </w:rPr>
        <w:t xml:space="preserve"> </w:t>
      </w:r>
      <w:r>
        <w:t>in</w:t>
      </w:r>
      <w:r w:rsidRPr="00AD7CB8">
        <w:rPr>
          <w:spacing w:val="-3"/>
        </w:rPr>
        <w:t xml:space="preserve"> </w:t>
      </w:r>
      <w:r>
        <w:t>t</w:t>
      </w:r>
      <w:r w:rsidRPr="00AD7CB8">
        <w:rPr>
          <w:spacing w:val="-1"/>
        </w:rPr>
        <w:t>h</w:t>
      </w:r>
      <w:r>
        <w:t>is</w:t>
      </w:r>
      <w:r w:rsidRPr="00AD7CB8">
        <w:rPr>
          <w:spacing w:val="-1"/>
        </w:rPr>
        <w:t xml:space="preserve"> </w:t>
      </w:r>
      <w:r>
        <w:t>F</w:t>
      </w:r>
      <w:r w:rsidRPr="00AD7CB8">
        <w:rPr>
          <w:spacing w:val="1"/>
        </w:rPr>
        <w:t>o</w:t>
      </w:r>
      <w:r w:rsidRPr="00AD7CB8">
        <w:rPr>
          <w:spacing w:val="3"/>
        </w:rPr>
        <w:t>r</w:t>
      </w:r>
      <w:r w:rsidRPr="00AD7CB8">
        <w:rPr>
          <w:spacing w:val="-4"/>
        </w:rPr>
        <w:t>m</w:t>
      </w:r>
      <w:r>
        <w:t>.</w:t>
      </w:r>
    </w:p>
    <w:p w:rsidR="00D35201" w:rsidRPr="00AD7CB8" w:rsidRDefault="00E6664F" w:rsidP="005C08C5">
      <w:pPr>
        <w:pStyle w:val="ListParagraph"/>
        <w:numPr>
          <w:ilvl w:val="0"/>
          <w:numId w:val="13"/>
        </w:numPr>
        <w:tabs>
          <w:tab w:val="left" w:pos="500"/>
        </w:tabs>
        <w:spacing w:before="33"/>
        <w:ind w:right="476"/>
      </w:pPr>
      <w:r w:rsidRPr="00AD7CB8">
        <w:rPr>
          <w:spacing w:val="1"/>
        </w:rPr>
        <w:t>I</w:t>
      </w:r>
      <w:r w:rsidRPr="00AD7CB8">
        <w:rPr>
          <w:spacing w:val="-1"/>
        </w:rPr>
        <w:t>n</w:t>
      </w:r>
      <w:r w:rsidRPr="00AD7CB8">
        <w:rPr>
          <w:spacing w:val="1"/>
        </w:rPr>
        <w:t>d</w:t>
      </w:r>
      <w:r>
        <w:t>icate</w:t>
      </w:r>
      <w:r w:rsidRPr="00AD7CB8">
        <w:rPr>
          <w:spacing w:val="-5"/>
        </w:rPr>
        <w:t xml:space="preserve"> </w:t>
      </w:r>
      <w:r w:rsidRPr="00AD7CB8">
        <w:rPr>
          <w:spacing w:val="1"/>
        </w:rPr>
        <w:t>b</w:t>
      </w:r>
      <w:r>
        <w:t>e</w:t>
      </w:r>
      <w:r w:rsidRPr="00AD7CB8">
        <w:rPr>
          <w:spacing w:val="2"/>
        </w:rPr>
        <w:t>t</w:t>
      </w:r>
      <w:r w:rsidRPr="00AD7CB8">
        <w:rPr>
          <w:spacing w:val="-5"/>
        </w:rPr>
        <w:t>w</w:t>
      </w:r>
      <w:r>
        <w:t>e</w:t>
      </w:r>
      <w:r w:rsidRPr="00AD7CB8">
        <w:rPr>
          <w:spacing w:val="3"/>
        </w:rPr>
        <w:t>e</w:t>
      </w:r>
      <w:r>
        <w:t>n</w:t>
      </w:r>
      <w:r w:rsidRPr="00AD7CB8">
        <w:rPr>
          <w:spacing w:val="-8"/>
        </w:rPr>
        <w:t xml:space="preserve"> </w:t>
      </w:r>
      <w:r w:rsidRPr="00AD7CB8">
        <w:rPr>
          <w:spacing w:val="1"/>
        </w:rPr>
        <w:t>br</w:t>
      </w:r>
      <w:r>
        <w:t>a</w:t>
      </w:r>
      <w:r w:rsidRPr="00AD7CB8">
        <w:rPr>
          <w:spacing w:val="1"/>
        </w:rPr>
        <w:t>c</w:t>
      </w:r>
      <w:r w:rsidRPr="00AD7CB8">
        <w:rPr>
          <w:spacing w:val="-1"/>
        </w:rPr>
        <w:t>k</w:t>
      </w:r>
      <w:r>
        <w:t>ets</w:t>
      </w:r>
      <w:r w:rsidRPr="00AD7CB8">
        <w:rPr>
          <w:spacing w:val="-7"/>
        </w:rPr>
        <w:t xml:space="preserve"> </w:t>
      </w:r>
      <w:r w:rsidRPr="00AD7CB8">
        <w:rPr>
          <w:spacing w:val="2"/>
        </w:rPr>
        <w:t>t</w:t>
      </w:r>
      <w:r w:rsidRPr="00AD7CB8">
        <w:rPr>
          <w:spacing w:val="-1"/>
        </w:rPr>
        <w:t>h</w:t>
      </w:r>
      <w:r>
        <w:t>e</w:t>
      </w:r>
      <w:r w:rsidRPr="00AD7CB8">
        <w:rPr>
          <w:spacing w:val="1"/>
        </w:rPr>
        <w:t xml:space="preserve"> </w:t>
      </w:r>
      <w:r w:rsidRPr="00AD7CB8">
        <w:rPr>
          <w:spacing w:val="-1"/>
        </w:rPr>
        <w:t>n</w:t>
      </w:r>
      <w:r w:rsidRPr="00AD7CB8">
        <w:rPr>
          <w:spacing w:val="3"/>
        </w:rPr>
        <w:t>a</w:t>
      </w:r>
      <w:r w:rsidRPr="00AD7CB8">
        <w:rPr>
          <w:spacing w:val="-4"/>
        </w:rPr>
        <w:t>m</w:t>
      </w:r>
      <w:r>
        <w:t>e</w:t>
      </w:r>
      <w:r w:rsidRPr="00AD7CB8">
        <w:rPr>
          <w:spacing w:val="-3"/>
        </w:rPr>
        <w:t xml:space="preserve"> </w:t>
      </w:r>
      <w:r w:rsidRPr="00AD7CB8">
        <w:rPr>
          <w:spacing w:val="3"/>
        </w:rPr>
        <w:t>o</w:t>
      </w:r>
      <w:r>
        <w:t>f</w:t>
      </w:r>
      <w:r w:rsidRPr="00AD7CB8">
        <w:rPr>
          <w:spacing w:val="-3"/>
        </w:rPr>
        <w:t xml:space="preserve"> </w:t>
      </w:r>
      <w:r>
        <w:t>t</w:t>
      </w:r>
      <w:r w:rsidRPr="00AD7CB8">
        <w:rPr>
          <w:spacing w:val="-1"/>
        </w:rPr>
        <w:t>h</w:t>
      </w:r>
      <w:r>
        <w:t>e</w:t>
      </w:r>
      <w:r w:rsidRPr="00AD7CB8">
        <w:rPr>
          <w:spacing w:val="1"/>
        </w:rPr>
        <w:t xml:space="preserve"> </w:t>
      </w:r>
      <w:r w:rsidRPr="00AD7CB8">
        <w:rPr>
          <w:spacing w:val="-2"/>
        </w:rPr>
        <w:t>f</w:t>
      </w:r>
      <w:r w:rsidRPr="00AD7CB8">
        <w:rPr>
          <w:spacing w:val="1"/>
        </w:rPr>
        <w:t>or</w:t>
      </w:r>
      <w:r>
        <w:t>ei</w:t>
      </w:r>
      <w:r w:rsidRPr="00AD7CB8">
        <w:rPr>
          <w:spacing w:val="1"/>
        </w:rPr>
        <w:t>g</w:t>
      </w:r>
      <w:r>
        <w:t>n</w:t>
      </w:r>
      <w:r w:rsidRPr="00AD7CB8">
        <w:rPr>
          <w:spacing w:val="-7"/>
        </w:rPr>
        <w:t xml:space="preserve"> </w:t>
      </w:r>
      <w:r>
        <w:t>c</w:t>
      </w:r>
      <w:r w:rsidRPr="00AD7CB8">
        <w:rPr>
          <w:spacing w:val="-1"/>
        </w:rPr>
        <w:t>u</w:t>
      </w:r>
      <w:r w:rsidRPr="00AD7CB8">
        <w:rPr>
          <w:spacing w:val="1"/>
        </w:rPr>
        <w:t>rr</w:t>
      </w:r>
      <w:r w:rsidRPr="00AD7CB8">
        <w:rPr>
          <w:spacing w:val="3"/>
        </w:rPr>
        <w:t>e</w:t>
      </w:r>
      <w:r w:rsidRPr="00AD7CB8">
        <w:rPr>
          <w:spacing w:val="-1"/>
        </w:rPr>
        <w:t>n</w:t>
      </w:r>
      <w:r w:rsidRPr="00AD7CB8">
        <w:rPr>
          <w:spacing w:val="3"/>
        </w:rPr>
        <w:t>c</w:t>
      </w:r>
      <w:r w:rsidRPr="00AD7CB8">
        <w:rPr>
          <w:spacing w:val="-4"/>
        </w:rPr>
        <w:t>y</w:t>
      </w:r>
      <w:r>
        <w:t>.</w:t>
      </w:r>
      <w:r w:rsidRPr="00AD7CB8">
        <w:rPr>
          <w:spacing w:val="45"/>
        </w:rPr>
        <w:t xml:space="preserve"> </w:t>
      </w:r>
      <w:r>
        <w:t>Use</w:t>
      </w:r>
      <w:r w:rsidRPr="00AD7CB8">
        <w:rPr>
          <w:spacing w:val="-3"/>
        </w:rPr>
        <w:t xml:space="preserve"> </w:t>
      </w:r>
      <w:r>
        <w:t>t</w:t>
      </w:r>
      <w:r w:rsidRPr="00AD7CB8">
        <w:rPr>
          <w:spacing w:val="-1"/>
        </w:rPr>
        <w:t>h</w:t>
      </w:r>
      <w:r>
        <w:t>e</w:t>
      </w:r>
      <w:r w:rsidRPr="00AD7CB8">
        <w:rPr>
          <w:spacing w:val="5"/>
        </w:rPr>
        <w:t xml:space="preserve"> </w:t>
      </w:r>
      <w:r w:rsidRPr="00AD7CB8">
        <w:rPr>
          <w:spacing w:val="-1"/>
        </w:rPr>
        <w:t>s</w:t>
      </w:r>
      <w:r w:rsidRPr="00AD7CB8">
        <w:rPr>
          <w:spacing w:val="3"/>
        </w:rPr>
        <w:t>a</w:t>
      </w:r>
      <w:r w:rsidRPr="00AD7CB8">
        <w:rPr>
          <w:spacing w:val="-1"/>
        </w:rPr>
        <w:t>m</w:t>
      </w:r>
      <w:r>
        <w:t>e</w:t>
      </w:r>
      <w:r w:rsidRPr="00AD7CB8">
        <w:rPr>
          <w:spacing w:val="-3"/>
        </w:rPr>
        <w:t xml:space="preserve"> </w:t>
      </w:r>
      <w:r>
        <w:t>c</w:t>
      </w:r>
      <w:r w:rsidRPr="00AD7CB8">
        <w:rPr>
          <w:spacing w:val="1"/>
        </w:rPr>
        <w:t>o</w:t>
      </w:r>
      <w:r>
        <w:t>l</w:t>
      </w:r>
      <w:r w:rsidRPr="00AD7CB8">
        <w:rPr>
          <w:spacing w:val="1"/>
        </w:rPr>
        <w:t>u</w:t>
      </w:r>
      <w:r w:rsidRPr="00AD7CB8">
        <w:rPr>
          <w:spacing w:val="-1"/>
        </w:rPr>
        <w:t>m</w:t>
      </w:r>
      <w:r w:rsidRPr="00AD7CB8">
        <w:rPr>
          <w:spacing w:val="1"/>
        </w:rPr>
        <w:t>n</w:t>
      </w:r>
      <w:r>
        <w:t>s</w:t>
      </w:r>
      <w:r w:rsidRPr="00AD7CB8">
        <w:rPr>
          <w:spacing w:val="-7"/>
        </w:rPr>
        <w:t xml:space="preserve"> </w:t>
      </w:r>
      <w:r w:rsidRPr="00AD7CB8">
        <w:rPr>
          <w:spacing w:val="3"/>
        </w:rPr>
        <w:t>a</w:t>
      </w:r>
      <w:r w:rsidRPr="00AD7CB8">
        <w:rPr>
          <w:spacing w:val="-1"/>
        </w:rPr>
        <w:t>n</w:t>
      </w:r>
      <w:r>
        <w:t>d</w:t>
      </w:r>
      <w:r w:rsidRPr="00AD7CB8">
        <w:rPr>
          <w:spacing w:val="-2"/>
        </w:rPr>
        <w:t xml:space="preserve"> </w:t>
      </w:r>
      <w:r>
        <w:t>c</w:t>
      </w:r>
      <w:r w:rsidRPr="00AD7CB8">
        <w:rPr>
          <w:spacing w:val="1"/>
        </w:rPr>
        <w:t>urr</w:t>
      </w:r>
      <w:r>
        <w:t>e</w:t>
      </w:r>
      <w:r w:rsidRPr="00AD7CB8">
        <w:rPr>
          <w:spacing w:val="-1"/>
        </w:rPr>
        <w:t>n</w:t>
      </w:r>
      <w:r>
        <w:t>cies</w:t>
      </w:r>
      <w:r w:rsidRPr="00AD7CB8">
        <w:rPr>
          <w:spacing w:val="-8"/>
        </w:rPr>
        <w:t xml:space="preserve"> </w:t>
      </w:r>
      <w:r w:rsidRPr="00AD7CB8">
        <w:rPr>
          <w:spacing w:val="1"/>
        </w:rPr>
        <w:t>o</w:t>
      </w:r>
      <w:r>
        <w:t>f</w:t>
      </w:r>
      <w:r w:rsidRPr="00AD7CB8">
        <w:rPr>
          <w:spacing w:val="-3"/>
        </w:rPr>
        <w:t xml:space="preserve"> </w:t>
      </w:r>
      <w:r>
        <w:t>F</w:t>
      </w:r>
      <w:r w:rsidRPr="00AD7CB8">
        <w:rPr>
          <w:spacing w:val="1"/>
        </w:rPr>
        <w:t>o</w:t>
      </w:r>
      <w:r w:rsidRPr="00AD7CB8">
        <w:rPr>
          <w:spacing w:val="3"/>
        </w:rPr>
        <w:t>r</w:t>
      </w:r>
      <w:r>
        <w:t>m</w:t>
      </w:r>
      <w:r w:rsidRPr="00AD7CB8">
        <w:rPr>
          <w:spacing w:val="-5"/>
        </w:rPr>
        <w:t xml:space="preserve"> </w:t>
      </w:r>
      <w:r>
        <w:t>FI</w:t>
      </w:r>
      <w:r w:rsidRPr="00AD7CB8">
        <w:rPr>
          <w:spacing w:val="5"/>
        </w:rPr>
        <w:t>N</w:t>
      </w:r>
      <w:r w:rsidRPr="00AD7CB8">
        <w:rPr>
          <w:spacing w:val="-2"/>
        </w:rPr>
        <w:t>-</w:t>
      </w:r>
      <w:r w:rsidRPr="00AD7CB8">
        <w:rPr>
          <w:spacing w:val="1"/>
        </w:rPr>
        <w:t>2.</w:t>
      </w:r>
    </w:p>
    <w:p w:rsidR="00D35201" w:rsidRDefault="00E6664F" w:rsidP="005C08C5">
      <w:pPr>
        <w:pStyle w:val="ListParagraph"/>
        <w:numPr>
          <w:ilvl w:val="0"/>
          <w:numId w:val="13"/>
        </w:numPr>
        <w:tabs>
          <w:tab w:val="left" w:pos="500"/>
        </w:tabs>
        <w:spacing w:before="33"/>
        <w:ind w:right="476"/>
        <w:sectPr w:rsidR="00D35201">
          <w:pgSz w:w="15840" w:h="12240" w:orient="landscape"/>
          <w:pgMar w:top="760" w:right="1300" w:bottom="280" w:left="1300" w:header="569" w:footer="869" w:gutter="0"/>
          <w:cols w:space="720"/>
        </w:sectPr>
      </w:pPr>
      <w:r>
        <w:t>F</w:t>
      </w:r>
      <w:r w:rsidRPr="00AD7CB8">
        <w:rPr>
          <w:spacing w:val="1"/>
        </w:rPr>
        <w:t>o</w:t>
      </w:r>
      <w:r>
        <w:t>r</w:t>
      </w:r>
      <w:r w:rsidRPr="00AD7CB8">
        <w:rPr>
          <w:spacing w:val="-2"/>
        </w:rPr>
        <w:t xml:space="preserve"> </w:t>
      </w:r>
      <w:r>
        <w:t>e</w:t>
      </w:r>
      <w:r w:rsidRPr="00AD7CB8">
        <w:rPr>
          <w:spacing w:val="1"/>
        </w:rPr>
        <w:t>a</w:t>
      </w:r>
      <w:r>
        <w:t>ch</w:t>
      </w:r>
      <w:r w:rsidRPr="00AD7CB8">
        <w:rPr>
          <w:spacing w:val="-5"/>
        </w:rPr>
        <w:t xml:space="preserve"> </w:t>
      </w:r>
      <w:r>
        <w:t>c</w:t>
      </w:r>
      <w:r w:rsidRPr="00AD7CB8">
        <w:rPr>
          <w:spacing w:val="-1"/>
        </w:rPr>
        <w:t>u</w:t>
      </w:r>
      <w:r w:rsidRPr="00AD7CB8">
        <w:rPr>
          <w:spacing w:val="1"/>
        </w:rPr>
        <w:t>rr</w:t>
      </w:r>
      <w:r>
        <w:t>e</w:t>
      </w:r>
      <w:r w:rsidRPr="00AD7CB8">
        <w:rPr>
          <w:spacing w:val="-1"/>
        </w:rPr>
        <w:t>n</w:t>
      </w:r>
      <w:r w:rsidRPr="00AD7CB8">
        <w:rPr>
          <w:spacing w:val="3"/>
        </w:rPr>
        <w:t>c</w:t>
      </w:r>
      <w:r w:rsidRPr="00AD7CB8">
        <w:rPr>
          <w:spacing w:val="-4"/>
        </w:rPr>
        <w:t>y</w:t>
      </w:r>
      <w:r>
        <w:t>,</w:t>
      </w:r>
      <w:r w:rsidRPr="00AD7CB8">
        <w:rPr>
          <w:spacing w:val="-4"/>
        </w:rPr>
        <w:t xml:space="preserve"> </w:t>
      </w:r>
      <w:r w:rsidRPr="00AD7CB8">
        <w:rPr>
          <w:spacing w:val="-1"/>
        </w:rPr>
        <w:t>R</w:t>
      </w:r>
      <w:r w:rsidRPr="00AD7CB8">
        <w:rPr>
          <w:spacing w:val="3"/>
        </w:rPr>
        <w:t>e</w:t>
      </w:r>
      <w:r w:rsidRPr="00AD7CB8">
        <w:rPr>
          <w:spacing w:val="-1"/>
        </w:rPr>
        <w:t>m</w:t>
      </w:r>
      <w:r w:rsidRPr="00AD7CB8">
        <w:rPr>
          <w:spacing w:val="1"/>
        </w:rPr>
        <w:t>u</w:t>
      </w:r>
      <w:r w:rsidRPr="00AD7CB8">
        <w:rPr>
          <w:spacing w:val="-1"/>
        </w:rPr>
        <w:t>n</w:t>
      </w:r>
      <w:r>
        <w:t>e</w:t>
      </w:r>
      <w:r w:rsidRPr="00AD7CB8">
        <w:rPr>
          <w:spacing w:val="1"/>
        </w:rPr>
        <w:t>r</w:t>
      </w:r>
      <w:r>
        <w:t>a</w:t>
      </w:r>
      <w:r w:rsidRPr="00AD7CB8">
        <w:rPr>
          <w:spacing w:val="2"/>
        </w:rPr>
        <w:t>t</w:t>
      </w:r>
      <w:r>
        <w:t>i</w:t>
      </w:r>
      <w:r w:rsidRPr="00AD7CB8">
        <w:rPr>
          <w:spacing w:val="1"/>
        </w:rPr>
        <w:t>o</w:t>
      </w:r>
      <w:r>
        <w:t>n</w:t>
      </w:r>
      <w:r w:rsidRPr="00AD7CB8">
        <w:rPr>
          <w:spacing w:val="-12"/>
        </w:rPr>
        <w:t xml:space="preserve"> </w:t>
      </w:r>
      <w:r>
        <w:t>a</w:t>
      </w:r>
      <w:r w:rsidRPr="00AD7CB8">
        <w:rPr>
          <w:spacing w:val="-1"/>
        </w:rPr>
        <w:t>n</w:t>
      </w:r>
      <w:r>
        <w:t>d</w:t>
      </w:r>
      <w:r w:rsidRPr="00AD7CB8">
        <w:rPr>
          <w:spacing w:val="-2"/>
        </w:rPr>
        <w:t xml:space="preserve"> </w:t>
      </w:r>
      <w:r w:rsidRPr="00AD7CB8">
        <w:rPr>
          <w:spacing w:val="-1"/>
        </w:rPr>
        <w:t>R</w:t>
      </w:r>
      <w:r>
        <w:t>e</w:t>
      </w:r>
      <w:r w:rsidRPr="00AD7CB8">
        <w:rPr>
          <w:spacing w:val="2"/>
        </w:rPr>
        <w:t>i</w:t>
      </w:r>
      <w:r w:rsidRPr="00AD7CB8">
        <w:rPr>
          <w:spacing w:val="-1"/>
        </w:rPr>
        <w:t>m</w:t>
      </w:r>
      <w:r w:rsidRPr="00AD7CB8">
        <w:rPr>
          <w:spacing w:val="1"/>
        </w:rPr>
        <w:t>b</w:t>
      </w:r>
      <w:r w:rsidRPr="00AD7CB8">
        <w:rPr>
          <w:spacing w:val="-1"/>
        </w:rPr>
        <w:t>u</w:t>
      </w:r>
      <w:r w:rsidRPr="00AD7CB8">
        <w:rPr>
          <w:spacing w:val="3"/>
        </w:rPr>
        <w:t>r</w:t>
      </w:r>
      <w:r w:rsidRPr="00AD7CB8">
        <w:rPr>
          <w:spacing w:val="-1"/>
        </w:rPr>
        <w:t>s</w:t>
      </w:r>
      <w:r>
        <w:t>a</w:t>
      </w:r>
      <w:r w:rsidRPr="00AD7CB8">
        <w:rPr>
          <w:spacing w:val="1"/>
        </w:rPr>
        <w:t>b</w:t>
      </w:r>
      <w:r>
        <w:t>le</w:t>
      </w:r>
      <w:r w:rsidRPr="00AD7CB8">
        <w:rPr>
          <w:spacing w:val="-11"/>
        </w:rPr>
        <w:t xml:space="preserve"> </w:t>
      </w:r>
      <w:r>
        <w:t>E</w:t>
      </w:r>
      <w:r w:rsidRPr="00AD7CB8">
        <w:rPr>
          <w:spacing w:val="-1"/>
        </w:rPr>
        <w:t>x</w:t>
      </w:r>
      <w:r w:rsidRPr="00AD7CB8">
        <w:rPr>
          <w:spacing w:val="1"/>
        </w:rPr>
        <w:t>p</w:t>
      </w:r>
      <w:r>
        <w:t>e</w:t>
      </w:r>
      <w:r w:rsidRPr="00AD7CB8">
        <w:rPr>
          <w:spacing w:val="1"/>
        </w:rPr>
        <w:t>n</w:t>
      </w:r>
      <w:r w:rsidRPr="00AD7CB8">
        <w:rPr>
          <w:spacing w:val="2"/>
        </w:rPr>
        <w:t>s</w:t>
      </w:r>
      <w:r>
        <w:t>es</w:t>
      </w:r>
      <w:r w:rsidRPr="00AD7CB8">
        <w:rPr>
          <w:spacing w:val="-6"/>
        </w:rPr>
        <w:t xml:space="preserve"> </w:t>
      </w:r>
      <w:r w:rsidRPr="00AD7CB8">
        <w:rPr>
          <w:spacing w:val="-1"/>
        </w:rPr>
        <w:t>mus</w:t>
      </w:r>
      <w:r>
        <w:t>t</w:t>
      </w:r>
      <w:r w:rsidRPr="00AD7CB8">
        <w:rPr>
          <w:spacing w:val="-4"/>
        </w:rPr>
        <w:t xml:space="preserve"> </w:t>
      </w:r>
      <w:r w:rsidRPr="00AD7CB8">
        <w:rPr>
          <w:spacing w:val="1"/>
        </w:rPr>
        <w:t>r</w:t>
      </w:r>
      <w:r>
        <w:t>es</w:t>
      </w:r>
      <w:r w:rsidRPr="00AD7CB8">
        <w:rPr>
          <w:spacing w:val="1"/>
        </w:rPr>
        <w:t>p</w:t>
      </w:r>
      <w:r>
        <w:t>e</w:t>
      </w:r>
      <w:r w:rsidRPr="00AD7CB8">
        <w:rPr>
          <w:spacing w:val="1"/>
        </w:rPr>
        <w:t>c</w:t>
      </w:r>
      <w:r>
        <w:t>t</w:t>
      </w:r>
      <w:r w:rsidRPr="00AD7CB8">
        <w:rPr>
          <w:spacing w:val="2"/>
        </w:rPr>
        <w:t>i</w:t>
      </w:r>
      <w:r w:rsidRPr="00AD7CB8">
        <w:rPr>
          <w:spacing w:val="-1"/>
        </w:rPr>
        <w:t>v</w:t>
      </w:r>
      <w:r>
        <w:t>e</w:t>
      </w:r>
      <w:r w:rsidRPr="00AD7CB8">
        <w:rPr>
          <w:spacing w:val="2"/>
        </w:rPr>
        <w:t>l</w:t>
      </w:r>
      <w:r>
        <w:t>y</w:t>
      </w:r>
      <w:r w:rsidRPr="00AD7CB8">
        <w:rPr>
          <w:spacing w:val="-11"/>
        </w:rPr>
        <w:t xml:space="preserve"> </w:t>
      </w:r>
      <w:r>
        <w:t>c</w:t>
      </w:r>
      <w:r w:rsidRPr="00AD7CB8">
        <w:rPr>
          <w:spacing w:val="1"/>
        </w:rPr>
        <w:t>o</w:t>
      </w:r>
      <w:r>
        <w:t>i</w:t>
      </w:r>
      <w:r w:rsidRPr="00AD7CB8">
        <w:rPr>
          <w:spacing w:val="-1"/>
        </w:rPr>
        <w:t>n</w:t>
      </w:r>
      <w:r>
        <w:t>ci</w:t>
      </w:r>
      <w:r w:rsidRPr="00AD7CB8">
        <w:rPr>
          <w:spacing w:val="1"/>
        </w:rPr>
        <w:t>d</w:t>
      </w:r>
      <w:r>
        <w:t>e</w:t>
      </w:r>
      <w:r w:rsidRPr="00AD7CB8">
        <w:rPr>
          <w:spacing w:val="-4"/>
        </w:rPr>
        <w:t xml:space="preserve"> </w:t>
      </w:r>
      <w:r w:rsidRPr="00AD7CB8">
        <w:rPr>
          <w:spacing w:val="-2"/>
        </w:rPr>
        <w:t>w</w:t>
      </w:r>
      <w:r>
        <w:t>i</w:t>
      </w:r>
      <w:r w:rsidRPr="00AD7CB8">
        <w:rPr>
          <w:spacing w:val="2"/>
        </w:rPr>
        <w:t>t</w:t>
      </w:r>
      <w:r>
        <w:t>h</w:t>
      </w:r>
      <w:r w:rsidRPr="00AD7CB8">
        <w:rPr>
          <w:spacing w:val="-5"/>
        </w:rPr>
        <w:t xml:space="preserve"> </w:t>
      </w:r>
      <w:r w:rsidRPr="00AD7CB8">
        <w:rPr>
          <w:spacing w:val="1"/>
        </w:rPr>
        <w:t>r</w:t>
      </w:r>
      <w:r>
        <w:t>el</w:t>
      </w:r>
      <w:r w:rsidRPr="00AD7CB8">
        <w:rPr>
          <w:spacing w:val="3"/>
        </w:rPr>
        <w:t>e</w:t>
      </w:r>
      <w:r w:rsidRPr="00AD7CB8">
        <w:rPr>
          <w:spacing w:val="-1"/>
        </w:rPr>
        <w:t>v</w:t>
      </w:r>
      <w:r>
        <w:t>a</w:t>
      </w:r>
      <w:r w:rsidRPr="00AD7CB8">
        <w:rPr>
          <w:spacing w:val="-1"/>
        </w:rPr>
        <w:t>n</w:t>
      </w:r>
      <w:r>
        <w:t>t</w:t>
      </w:r>
      <w:r w:rsidRPr="00AD7CB8">
        <w:rPr>
          <w:spacing w:val="-6"/>
        </w:rPr>
        <w:t xml:space="preserve"> </w:t>
      </w:r>
      <w:r w:rsidRPr="00AD7CB8">
        <w:rPr>
          <w:spacing w:val="3"/>
        </w:rPr>
        <w:t>T</w:t>
      </w:r>
      <w:r w:rsidRPr="00AD7CB8">
        <w:rPr>
          <w:spacing w:val="1"/>
        </w:rPr>
        <w:t>o</w:t>
      </w:r>
      <w:r>
        <w:t>tal</w:t>
      </w:r>
      <w:r w:rsidRPr="00AD7CB8">
        <w:rPr>
          <w:spacing w:val="-4"/>
        </w:rPr>
        <w:t xml:space="preserve"> </w:t>
      </w:r>
      <w:r w:rsidRPr="00AD7CB8">
        <w:rPr>
          <w:spacing w:val="-1"/>
        </w:rPr>
        <w:t>C</w:t>
      </w:r>
      <w:r w:rsidRPr="00AD7CB8">
        <w:rPr>
          <w:spacing w:val="1"/>
        </w:rPr>
        <w:t>o</w:t>
      </w:r>
      <w:r w:rsidRPr="00AD7CB8">
        <w:rPr>
          <w:spacing w:val="-1"/>
        </w:rPr>
        <w:t>s</w:t>
      </w:r>
      <w:r>
        <w:t>ts</w:t>
      </w:r>
      <w:r w:rsidRPr="00AD7CB8">
        <w:rPr>
          <w:spacing w:val="-5"/>
        </w:rPr>
        <w:t xml:space="preserve"> </w:t>
      </w:r>
      <w:r w:rsidRPr="00AD7CB8">
        <w:rPr>
          <w:spacing w:val="2"/>
        </w:rPr>
        <w:t>i</w:t>
      </w:r>
      <w:r w:rsidRPr="00AD7CB8">
        <w:rPr>
          <w:spacing w:val="-1"/>
        </w:rPr>
        <w:t>n</w:t>
      </w:r>
      <w:r w:rsidRPr="00AD7CB8">
        <w:rPr>
          <w:spacing w:val="1"/>
        </w:rPr>
        <w:t>d</w:t>
      </w:r>
      <w:r w:rsidRPr="00AD7CB8">
        <w:rPr>
          <w:spacing w:val="2"/>
        </w:rPr>
        <w:t>i</w:t>
      </w:r>
      <w:r>
        <w:t>c</w:t>
      </w:r>
      <w:r w:rsidRPr="00AD7CB8">
        <w:rPr>
          <w:spacing w:val="1"/>
        </w:rPr>
        <w:t>a</w:t>
      </w:r>
      <w:r>
        <w:t>ted</w:t>
      </w:r>
      <w:r w:rsidRPr="00AD7CB8">
        <w:rPr>
          <w:spacing w:val="-6"/>
        </w:rPr>
        <w:t xml:space="preserve"> </w:t>
      </w:r>
      <w:r>
        <w:t>in</w:t>
      </w:r>
      <w:r w:rsidRPr="00AD7CB8">
        <w:rPr>
          <w:spacing w:val="-3"/>
        </w:rPr>
        <w:t xml:space="preserve"> </w:t>
      </w:r>
      <w:r w:rsidRPr="00AD7CB8">
        <w:rPr>
          <w:spacing w:val="11"/>
        </w:rPr>
        <w:t>F</w:t>
      </w:r>
      <w:r w:rsidRPr="00AD7CB8">
        <w:rPr>
          <w:spacing w:val="1"/>
        </w:rPr>
        <w:t>o</w:t>
      </w:r>
      <w:r w:rsidRPr="00AD7CB8">
        <w:rPr>
          <w:spacing w:val="3"/>
        </w:rPr>
        <w:t>r</w:t>
      </w:r>
      <w:r w:rsidRPr="00AD7CB8">
        <w:rPr>
          <w:spacing w:val="-4"/>
        </w:rPr>
        <w:t>m</w:t>
      </w:r>
      <w:r>
        <w:t>s</w:t>
      </w:r>
      <w:r w:rsidRPr="00AD7CB8">
        <w:rPr>
          <w:spacing w:val="-3"/>
        </w:rPr>
        <w:t xml:space="preserve"> </w:t>
      </w:r>
      <w:r>
        <w:t>FI</w:t>
      </w:r>
      <w:r w:rsidRPr="00AD7CB8">
        <w:rPr>
          <w:spacing w:val="1"/>
        </w:rPr>
        <w:t>N</w:t>
      </w:r>
      <w:r w:rsidRPr="00AD7CB8">
        <w:rPr>
          <w:spacing w:val="-2"/>
        </w:rPr>
        <w:t>-</w:t>
      </w:r>
      <w:r w:rsidRPr="00AD7CB8">
        <w:rPr>
          <w:spacing w:val="1"/>
        </w:rPr>
        <w:t>4</w:t>
      </w:r>
      <w:r>
        <w:t>,</w:t>
      </w:r>
      <w:r w:rsidRPr="00AD7CB8">
        <w:rPr>
          <w:spacing w:val="-4"/>
        </w:rPr>
        <w:t xml:space="preserve"> </w:t>
      </w:r>
      <w:r>
        <w:t>a</w:t>
      </w:r>
      <w:r w:rsidRPr="00AD7CB8">
        <w:rPr>
          <w:spacing w:val="-1"/>
        </w:rPr>
        <w:t>n</w:t>
      </w:r>
      <w:r>
        <w:t>d</w:t>
      </w:r>
      <w:r w:rsidRPr="00AD7CB8">
        <w:rPr>
          <w:spacing w:val="-2"/>
        </w:rPr>
        <w:t xml:space="preserve"> </w:t>
      </w:r>
      <w:r>
        <w:t>F</w:t>
      </w:r>
      <w:r w:rsidRPr="00AD7CB8">
        <w:rPr>
          <w:spacing w:val="3"/>
        </w:rPr>
        <w:t>I</w:t>
      </w:r>
      <w:r w:rsidRPr="00AD7CB8">
        <w:rPr>
          <w:spacing w:val="1"/>
        </w:rPr>
        <w:t>N</w:t>
      </w:r>
      <w:r w:rsidRPr="00AD7CB8">
        <w:rPr>
          <w:spacing w:val="-2"/>
        </w:rPr>
        <w:t>-</w:t>
      </w:r>
      <w:r w:rsidRPr="00AD7CB8">
        <w:rPr>
          <w:spacing w:val="1"/>
        </w:rPr>
        <w:t>5.</w:t>
      </w:r>
    </w:p>
    <w:p w:rsidR="00D35201" w:rsidRDefault="00D35201">
      <w:pPr>
        <w:spacing w:before="1" w:line="100" w:lineRule="exact"/>
        <w:rPr>
          <w:sz w:val="10"/>
          <w:szCs w:val="10"/>
        </w:rPr>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E6664F">
      <w:pPr>
        <w:spacing w:before="35" w:line="400" w:lineRule="exact"/>
        <w:ind w:left="3332"/>
        <w:rPr>
          <w:sz w:val="21"/>
          <w:szCs w:val="21"/>
        </w:rPr>
      </w:pPr>
      <w:r>
        <w:rPr>
          <w:position w:val="-2"/>
          <w:sz w:val="32"/>
          <w:szCs w:val="32"/>
        </w:rPr>
        <w:t>F</w:t>
      </w:r>
      <w:r>
        <w:rPr>
          <w:position w:val="-2"/>
          <w:sz w:val="26"/>
          <w:szCs w:val="26"/>
        </w:rPr>
        <w:t>ORM</w:t>
      </w:r>
      <w:r>
        <w:rPr>
          <w:spacing w:val="-8"/>
          <w:position w:val="-2"/>
          <w:sz w:val="26"/>
          <w:szCs w:val="26"/>
        </w:rPr>
        <w:t xml:space="preserve"> </w:t>
      </w:r>
      <w:r>
        <w:rPr>
          <w:spacing w:val="2"/>
          <w:position w:val="-2"/>
          <w:sz w:val="32"/>
          <w:szCs w:val="32"/>
        </w:rPr>
        <w:t>F</w:t>
      </w:r>
      <w:r>
        <w:rPr>
          <w:position w:val="-2"/>
          <w:sz w:val="32"/>
          <w:szCs w:val="32"/>
        </w:rPr>
        <w:t>IN</w:t>
      </w:r>
      <w:r>
        <w:rPr>
          <w:spacing w:val="-1"/>
          <w:position w:val="-2"/>
          <w:sz w:val="32"/>
          <w:szCs w:val="32"/>
        </w:rPr>
        <w:t>-</w:t>
      </w:r>
      <w:r>
        <w:rPr>
          <w:spacing w:val="1"/>
          <w:position w:val="-2"/>
          <w:sz w:val="32"/>
          <w:szCs w:val="32"/>
        </w:rPr>
        <w:t>4</w:t>
      </w:r>
      <w:r>
        <w:rPr>
          <w:position w:val="-2"/>
          <w:sz w:val="32"/>
          <w:szCs w:val="32"/>
        </w:rPr>
        <w:t>.</w:t>
      </w:r>
      <w:r w:rsidR="00F97051">
        <w:rPr>
          <w:position w:val="-2"/>
          <w:sz w:val="32"/>
          <w:szCs w:val="32"/>
        </w:rPr>
        <w:t xml:space="preserve">  </w:t>
      </w:r>
      <w:r>
        <w:rPr>
          <w:spacing w:val="56"/>
          <w:position w:val="-2"/>
          <w:sz w:val="32"/>
          <w:szCs w:val="32"/>
        </w:rPr>
        <w:t xml:space="preserve"> </w:t>
      </w:r>
      <w:r>
        <w:rPr>
          <w:spacing w:val="1"/>
          <w:position w:val="-2"/>
          <w:sz w:val="32"/>
          <w:szCs w:val="32"/>
        </w:rPr>
        <w:t>B</w:t>
      </w:r>
      <w:r>
        <w:rPr>
          <w:position w:val="-2"/>
          <w:sz w:val="26"/>
          <w:szCs w:val="26"/>
        </w:rPr>
        <w:t>REAKD</w:t>
      </w:r>
      <w:r>
        <w:rPr>
          <w:spacing w:val="2"/>
          <w:position w:val="-2"/>
          <w:sz w:val="26"/>
          <w:szCs w:val="26"/>
        </w:rPr>
        <w:t>O</w:t>
      </w:r>
      <w:r>
        <w:rPr>
          <w:position w:val="-2"/>
          <w:sz w:val="26"/>
          <w:szCs w:val="26"/>
        </w:rPr>
        <w:t>WN</w:t>
      </w:r>
      <w:r>
        <w:rPr>
          <w:spacing w:val="-17"/>
          <w:position w:val="-2"/>
          <w:sz w:val="26"/>
          <w:szCs w:val="26"/>
        </w:rPr>
        <w:t xml:space="preserve"> </w:t>
      </w:r>
      <w:r>
        <w:rPr>
          <w:position w:val="-2"/>
          <w:sz w:val="26"/>
          <w:szCs w:val="26"/>
        </w:rPr>
        <w:t xml:space="preserve">OF </w:t>
      </w:r>
      <w:r>
        <w:rPr>
          <w:spacing w:val="1"/>
          <w:position w:val="-2"/>
          <w:sz w:val="32"/>
          <w:szCs w:val="32"/>
        </w:rPr>
        <w:t>R</w:t>
      </w:r>
      <w:r>
        <w:rPr>
          <w:position w:val="-2"/>
          <w:sz w:val="26"/>
          <w:szCs w:val="26"/>
        </w:rPr>
        <w:t>EMUNE</w:t>
      </w:r>
      <w:r>
        <w:rPr>
          <w:spacing w:val="2"/>
          <w:position w:val="-2"/>
          <w:sz w:val="26"/>
          <w:szCs w:val="26"/>
        </w:rPr>
        <w:t>R</w:t>
      </w:r>
      <w:r>
        <w:rPr>
          <w:position w:val="-2"/>
          <w:sz w:val="26"/>
          <w:szCs w:val="26"/>
        </w:rPr>
        <w:t>ATIO</w:t>
      </w:r>
      <w:r>
        <w:rPr>
          <w:spacing w:val="1"/>
          <w:position w:val="-2"/>
          <w:sz w:val="26"/>
          <w:szCs w:val="26"/>
        </w:rPr>
        <w:t>N</w:t>
      </w:r>
      <w:r>
        <w:rPr>
          <w:b/>
          <w:position w:val="13"/>
          <w:sz w:val="21"/>
          <w:szCs w:val="21"/>
        </w:rPr>
        <w:t>1</w:t>
      </w:r>
    </w:p>
    <w:p w:rsidR="00D35201" w:rsidRDefault="00D35201">
      <w:pPr>
        <w:spacing w:before="7" w:line="240" w:lineRule="exact"/>
        <w:rPr>
          <w:sz w:val="24"/>
          <w:szCs w:val="24"/>
        </w:rPr>
      </w:pPr>
    </w:p>
    <w:p w:rsidR="00904C99" w:rsidRDefault="00904C99">
      <w:pPr>
        <w:spacing w:before="7" w:line="240" w:lineRule="exact"/>
        <w:rPr>
          <w:sz w:val="24"/>
          <w:szCs w:val="24"/>
        </w:rPr>
      </w:pPr>
    </w:p>
    <w:p w:rsidR="00D35201" w:rsidRDefault="00E6664F">
      <w:pPr>
        <w:spacing w:before="32"/>
        <w:ind w:left="342"/>
        <w:rPr>
          <w:sz w:val="22"/>
          <w:szCs w:val="22"/>
        </w:rPr>
      </w:pPr>
      <w:r>
        <w:rPr>
          <w:spacing w:val="1"/>
          <w:sz w:val="22"/>
          <w:szCs w:val="22"/>
        </w:rPr>
        <w:t>(</w:t>
      </w:r>
      <w:r>
        <w:rPr>
          <w:sz w:val="22"/>
          <w:szCs w:val="22"/>
        </w:rPr>
        <w:t>This</w:t>
      </w:r>
      <w:r>
        <w:rPr>
          <w:spacing w:val="-1"/>
          <w:sz w:val="22"/>
          <w:szCs w:val="22"/>
        </w:rPr>
        <w:t xml:space="preserve"> </w:t>
      </w:r>
      <w:r>
        <w:rPr>
          <w:sz w:val="22"/>
          <w:szCs w:val="22"/>
        </w:rPr>
        <w:t>Form</w:t>
      </w:r>
      <w:r>
        <w:rPr>
          <w:spacing w:val="-3"/>
          <w:sz w:val="22"/>
          <w:szCs w:val="22"/>
        </w:rPr>
        <w:t xml:space="preserve"> </w:t>
      </w:r>
      <w:r>
        <w:rPr>
          <w:spacing w:val="2"/>
          <w:sz w:val="22"/>
          <w:szCs w:val="22"/>
        </w:rPr>
        <w:t>F</w:t>
      </w:r>
      <w:r>
        <w:rPr>
          <w:spacing w:val="-4"/>
          <w:sz w:val="22"/>
          <w:szCs w:val="22"/>
        </w:rPr>
        <w:t>I</w:t>
      </w:r>
      <w:r>
        <w:rPr>
          <w:spacing w:val="2"/>
          <w:sz w:val="22"/>
          <w:szCs w:val="22"/>
        </w:rPr>
        <w:t>N</w:t>
      </w:r>
      <w:r>
        <w:rPr>
          <w:spacing w:val="-4"/>
          <w:sz w:val="22"/>
          <w:szCs w:val="22"/>
        </w:rPr>
        <w:t>-</w:t>
      </w:r>
      <w:r>
        <w:rPr>
          <w:sz w:val="22"/>
          <w:szCs w:val="22"/>
        </w:rPr>
        <w:t>4 sh</w:t>
      </w:r>
      <w:r>
        <w:rPr>
          <w:spacing w:val="1"/>
          <w:sz w:val="22"/>
          <w:szCs w:val="22"/>
        </w:rPr>
        <w:t>al</w:t>
      </w:r>
      <w:r>
        <w:rPr>
          <w:sz w:val="22"/>
          <w:szCs w:val="22"/>
        </w:rPr>
        <w:t>l</w:t>
      </w:r>
      <w:r>
        <w:rPr>
          <w:spacing w:val="2"/>
          <w:sz w:val="22"/>
          <w:szCs w:val="22"/>
        </w:rPr>
        <w:t xml:space="preserve"> </w:t>
      </w:r>
      <w:r>
        <w:rPr>
          <w:sz w:val="22"/>
          <w:szCs w:val="22"/>
        </w:rPr>
        <w:t>o</w:t>
      </w:r>
      <w:r>
        <w:rPr>
          <w:spacing w:val="-2"/>
          <w:sz w:val="22"/>
          <w:szCs w:val="22"/>
        </w:rPr>
        <w:t>n</w:t>
      </w:r>
      <w:r>
        <w:rPr>
          <w:spacing w:val="-1"/>
          <w:sz w:val="22"/>
          <w:szCs w:val="22"/>
        </w:rPr>
        <w:t>l</w:t>
      </w:r>
      <w:r>
        <w:rPr>
          <w:sz w:val="22"/>
          <w:szCs w:val="22"/>
        </w:rPr>
        <w:t>y</w:t>
      </w:r>
      <w:r>
        <w:rPr>
          <w:spacing w:val="-2"/>
          <w:sz w:val="22"/>
          <w:szCs w:val="22"/>
        </w:rPr>
        <w:t xml:space="preserve"> </w:t>
      </w:r>
      <w:r>
        <w:rPr>
          <w:sz w:val="22"/>
          <w:szCs w:val="22"/>
        </w:rPr>
        <w:t>be u</w:t>
      </w:r>
      <w:r>
        <w:rPr>
          <w:spacing w:val="1"/>
          <w:sz w:val="22"/>
          <w:szCs w:val="22"/>
        </w:rPr>
        <w:t>s</w:t>
      </w:r>
      <w:r>
        <w:rPr>
          <w:sz w:val="22"/>
          <w:szCs w:val="22"/>
        </w:rPr>
        <w:t>ed when</w:t>
      </w:r>
      <w:r>
        <w:rPr>
          <w:spacing w:val="-2"/>
          <w:sz w:val="22"/>
          <w:szCs w:val="22"/>
        </w:rPr>
        <w:t xml:space="preserve"> </w:t>
      </w:r>
      <w:r>
        <w:rPr>
          <w:spacing w:val="1"/>
          <w:sz w:val="22"/>
          <w:szCs w:val="22"/>
        </w:rPr>
        <w:t>i</w:t>
      </w:r>
      <w:r>
        <w:rPr>
          <w:sz w:val="22"/>
          <w:szCs w:val="22"/>
        </w:rPr>
        <w:t>t</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z w:val="22"/>
          <w:szCs w:val="22"/>
        </w:rPr>
        <w:t xml:space="preserve">ed </w:t>
      </w:r>
      <w:r>
        <w:rPr>
          <w:spacing w:val="1"/>
          <w:sz w:val="22"/>
          <w:szCs w:val="22"/>
        </w:rPr>
        <w:t>i</w:t>
      </w:r>
      <w:r>
        <w:rPr>
          <w:sz w:val="22"/>
          <w:szCs w:val="22"/>
        </w:rPr>
        <w:t xml:space="preserve">n </w:t>
      </w:r>
      <w:r>
        <w:rPr>
          <w:spacing w:val="-1"/>
          <w:sz w:val="22"/>
          <w:szCs w:val="22"/>
        </w:rPr>
        <w:t>R</w:t>
      </w:r>
      <w:r>
        <w:rPr>
          <w:spacing w:val="-2"/>
          <w:sz w:val="22"/>
          <w:szCs w:val="22"/>
        </w:rPr>
        <w:t>e</w:t>
      </w:r>
      <w:r>
        <w:rPr>
          <w:spacing w:val="1"/>
          <w:sz w:val="22"/>
          <w:szCs w:val="22"/>
        </w:rPr>
        <w:t>f</w:t>
      </w:r>
      <w:r>
        <w:rPr>
          <w:spacing w:val="-2"/>
          <w:sz w:val="22"/>
          <w:szCs w:val="22"/>
        </w:rPr>
        <w:t>e</w:t>
      </w:r>
      <w:r>
        <w:rPr>
          <w:spacing w:val="1"/>
          <w:sz w:val="22"/>
          <w:szCs w:val="22"/>
        </w:rPr>
        <w:t>r</w:t>
      </w:r>
      <w:r>
        <w:rPr>
          <w:sz w:val="22"/>
          <w:szCs w:val="22"/>
        </w:rPr>
        <w:t>e</w:t>
      </w:r>
      <w:r>
        <w:rPr>
          <w:spacing w:val="-2"/>
          <w:sz w:val="22"/>
          <w:szCs w:val="22"/>
        </w:rPr>
        <w:t>n</w:t>
      </w:r>
      <w:r>
        <w:rPr>
          <w:sz w:val="22"/>
          <w:szCs w:val="22"/>
        </w:rPr>
        <w:t>ce</w:t>
      </w:r>
      <w:r>
        <w:rPr>
          <w:spacing w:val="1"/>
          <w:sz w:val="22"/>
          <w:szCs w:val="22"/>
        </w:rPr>
        <w:t xml:space="preserve"> </w:t>
      </w:r>
      <w:r>
        <w:rPr>
          <w:sz w:val="22"/>
          <w:szCs w:val="22"/>
        </w:rPr>
        <w:t>P</w:t>
      </w:r>
      <w:r>
        <w:rPr>
          <w:spacing w:val="-2"/>
          <w:sz w:val="22"/>
          <w:szCs w:val="22"/>
        </w:rPr>
        <w:t>a</w:t>
      </w:r>
      <w:r>
        <w:rPr>
          <w:spacing w:val="1"/>
          <w:sz w:val="22"/>
          <w:szCs w:val="22"/>
        </w:rPr>
        <w:t>r</w:t>
      </w:r>
      <w:r>
        <w:rPr>
          <w:sz w:val="22"/>
          <w:szCs w:val="22"/>
        </w:rPr>
        <w:t>a</w:t>
      </w:r>
      <w:r>
        <w:rPr>
          <w:spacing w:val="-2"/>
          <w:sz w:val="22"/>
          <w:szCs w:val="22"/>
        </w:rPr>
        <w:t>g</w:t>
      </w:r>
      <w:r>
        <w:rPr>
          <w:spacing w:val="1"/>
          <w:sz w:val="22"/>
          <w:szCs w:val="22"/>
        </w:rPr>
        <w:t>r</w:t>
      </w:r>
      <w:r>
        <w:rPr>
          <w:sz w:val="22"/>
          <w:szCs w:val="22"/>
        </w:rPr>
        <w:t>aph</w:t>
      </w:r>
      <w:r>
        <w:rPr>
          <w:spacing w:val="-2"/>
          <w:sz w:val="22"/>
          <w:szCs w:val="22"/>
        </w:rPr>
        <w:t xml:space="preserve"> </w:t>
      </w:r>
      <w:r>
        <w:rPr>
          <w:sz w:val="22"/>
          <w:szCs w:val="22"/>
        </w:rPr>
        <w:t>5.6 of</w:t>
      </w:r>
      <w:r>
        <w:rPr>
          <w:spacing w:val="-2"/>
          <w:sz w:val="22"/>
          <w:szCs w:val="22"/>
        </w:rPr>
        <w:t xml:space="preserve"> </w:t>
      </w:r>
      <w:r>
        <w:rPr>
          <w:spacing w:val="1"/>
          <w:sz w:val="22"/>
          <w:szCs w:val="22"/>
        </w:rPr>
        <w:t>t</w:t>
      </w:r>
      <w:r>
        <w:rPr>
          <w:sz w:val="22"/>
          <w:szCs w:val="22"/>
        </w:rPr>
        <w:t>he D</w:t>
      </w:r>
      <w:r>
        <w:rPr>
          <w:spacing w:val="-3"/>
          <w:sz w:val="22"/>
          <w:szCs w:val="22"/>
        </w:rPr>
        <w:t>a</w:t>
      </w:r>
      <w:r>
        <w:rPr>
          <w:spacing w:val="1"/>
          <w:sz w:val="22"/>
          <w:szCs w:val="22"/>
        </w:rPr>
        <w:t>t</w:t>
      </w:r>
      <w:r>
        <w:rPr>
          <w:sz w:val="22"/>
          <w:szCs w:val="22"/>
        </w:rPr>
        <w:t>a S</w:t>
      </w:r>
      <w:r>
        <w:rPr>
          <w:spacing w:val="-2"/>
          <w:sz w:val="22"/>
          <w:szCs w:val="22"/>
        </w:rPr>
        <w:t>h</w:t>
      </w:r>
      <w:r>
        <w:rPr>
          <w:sz w:val="22"/>
          <w:szCs w:val="22"/>
        </w:rPr>
        <w:t>e</w:t>
      </w:r>
      <w:r>
        <w:rPr>
          <w:spacing w:val="-2"/>
          <w:sz w:val="22"/>
          <w:szCs w:val="22"/>
        </w:rPr>
        <w:t>e</w:t>
      </w:r>
      <w:r>
        <w:rPr>
          <w:sz w:val="22"/>
          <w:szCs w:val="22"/>
        </w:rPr>
        <w:t>t</w:t>
      </w:r>
      <w:r>
        <w:rPr>
          <w:spacing w:val="1"/>
          <w:sz w:val="22"/>
          <w:szCs w:val="22"/>
        </w:rPr>
        <w:t xml:space="preserve"> t</w:t>
      </w:r>
      <w:r>
        <w:rPr>
          <w:spacing w:val="-2"/>
          <w:sz w:val="22"/>
          <w:szCs w:val="22"/>
        </w:rPr>
        <w:t>h</w:t>
      </w:r>
      <w:r>
        <w:rPr>
          <w:sz w:val="22"/>
          <w:szCs w:val="22"/>
        </w:rPr>
        <w:t>at</w:t>
      </w:r>
      <w:r>
        <w:rPr>
          <w:spacing w:val="-1"/>
          <w:sz w:val="22"/>
          <w:szCs w:val="22"/>
        </w:rPr>
        <w:t xml:space="preserve"> </w:t>
      </w:r>
      <w:r>
        <w:rPr>
          <w:spacing w:val="-2"/>
          <w:sz w:val="22"/>
          <w:szCs w:val="22"/>
        </w:rPr>
        <w:t>r</w:t>
      </w:r>
      <w:r>
        <w:rPr>
          <w:sz w:val="22"/>
          <w:szCs w:val="22"/>
        </w:rPr>
        <w:t>e</w:t>
      </w:r>
      <w:r>
        <w:rPr>
          <w:spacing w:val="-3"/>
          <w:sz w:val="22"/>
          <w:szCs w:val="22"/>
        </w:rPr>
        <w:t>m</w:t>
      </w:r>
      <w:r>
        <w:rPr>
          <w:sz w:val="22"/>
          <w:szCs w:val="22"/>
        </w:rPr>
        <w:t>une</w:t>
      </w:r>
      <w:r>
        <w:rPr>
          <w:spacing w:val="1"/>
          <w:sz w:val="22"/>
          <w:szCs w:val="22"/>
        </w:rPr>
        <w:t>r</w:t>
      </w:r>
      <w:r>
        <w:rPr>
          <w:sz w:val="22"/>
          <w:szCs w:val="22"/>
        </w:rPr>
        <w:t>a</w:t>
      </w:r>
      <w:r>
        <w:rPr>
          <w:spacing w:val="1"/>
          <w:sz w:val="22"/>
          <w:szCs w:val="22"/>
        </w:rPr>
        <w:t>t</w:t>
      </w:r>
      <w:r>
        <w:rPr>
          <w:spacing w:val="-1"/>
          <w:sz w:val="22"/>
          <w:szCs w:val="22"/>
        </w:rPr>
        <w:t>i</w:t>
      </w:r>
      <w:r>
        <w:rPr>
          <w:sz w:val="22"/>
          <w:szCs w:val="22"/>
        </w:rPr>
        <w:t>on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z w:val="22"/>
          <w:szCs w:val="22"/>
        </w:rPr>
        <w:t>Ti</w:t>
      </w:r>
      <w:r>
        <w:rPr>
          <w:spacing w:val="-3"/>
          <w:sz w:val="22"/>
          <w:szCs w:val="22"/>
        </w:rPr>
        <w:t>m</w:t>
      </w:r>
      <w:r>
        <w:rPr>
          <w:sz w:val="22"/>
          <w:szCs w:val="22"/>
        </w:rPr>
        <w:t>e Based)</w:t>
      </w:r>
    </w:p>
    <w:tbl>
      <w:tblPr>
        <w:tblStyle w:val="TableGrid"/>
        <w:tblW w:w="0" w:type="auto"/>
        <w:tblInd w:w="342" w:type="dxa"/>
        <w:tblLook w:val="04A0" w:firstRow="1" w:lastRow="0" w:firstColumn="1" w:lastColumn="0" w:noHBand="0" w:noVBand="1"/>
      </w:tblPr>
      <w:tblGrid>
        <w:gridCol w:w="1432"/>
        <w:gridCol w:w="1432"/>
        <w:gridCol w:w="1432"/>
        <w:gridCol w:w="1432"/>
        <w:gridCol w:w="1755"/>
        <w:gridCol w:w="1710"/>
        <w:gridCol w:w="1710"/>
        <w:gridCol w:w="1710"/>
      </w:tblGrid>
      <w:tr w:rsidR="00934DC5" w:rsidTr="005C30BD">
        <w:tc>
          <w:tcPr>
            <w:tcW w:w="1432" w:type="dxa"/>
          </w:tcPr>
          <w:p w:rsidR="00934DC5" w:rsidRDefault="00934DC5">
            <w:pPr>
              <w:spacing w:before="32"/>
              <w:ind w:left="0"/>
              <w:rPr>
                <w:sz w:val="22"/>
                <w:szCs w:val="22"/>
              </w:rPr>
            </w:pPr>
            <w:r>
              <w:rPr>
                <w:sz w:val="22"/>
                <w:szCs w:val="22"/>
              </w:rPr>
              <w:t>Name</w:t>
            </w:r>
            <w:r w:rsidRPr="00934DC5">
              <w:rPr>
                <w:sz w:val="22"/>
                <w:szCs w:val="22"/>
                <w:vertAlign w:val="superscript"/>
              </w:rPr>
              <w:t>2</w:t>
            </w:r>
          </w:p>
        </w:tc>
        <w:tc>
          <w:tcPr>
            <w:tcW w:w="1432" w:type="dxa"/>
          </w:tcPr>
          <w:p w:rsidR="00934DC5" w:rsidRDefault="00934DC5">
            <w:pPr>
              <w:spacing w:before="32"/>
              <w:ind w:left="0"/>
              <w:rPr>
                <w:sz w:val="22"/>
                <w:szCs w:val="22"/>
              </w:rPr>
            </w:pPr>
            <w:r>
              <w:rPr>
                <w:sz w:val="22"/>
                <w:szCs w:val="22"/>
              </w:rPr>
              <w:t>Position</w:t>
            </w:r>
            <w:r>
              <w:rPr>
                <w:sz w:val="22"/>
                <w:szCs w:val="22"/>
                <w:vertAlign w:val="superscript"/>
              </w:rPr>
              <w:t>3</w:t>
            </w:r>
          </w:p>
        </w:tc>
        <w:tc>
          <w:tcPr>
            <w:tcW w:w="1432" w:type="dxa"/>
          </w:tcPr>
          <w:p w:rsidR="00934DC5" w:rsidRDefault="00934DC5">
            <w:pPr>
              <w:spacing w:before="32"/>
              <w:ind w:left="0"/>
              <w:rPr>
                <w:sz w:val="22"/>
                <w:szCs w:val="22"/>
              </w:rPr>
            </w:pPr>
            <w:r>
              <w:rPr>
                <w:sz w:val="22"/>
                <w:szCs w:val="22"/>
              </w:rPr>
              <w:t>(Staff-month) Rate</w:t>
            </w:r>
            <w:r w:rsidRPr="00934DC5">
              <w:rPr>
                <w:sz w:val="22"/>
                <w:szCs w:val="22"/>
                <w:vertAlign w:val="superscript"/>
              </w:rPr>
              <w:t>4</w:t>
            </w:r>
          </w:p>
        </w:tc>
        <w:tc>
          <w:tcPr>
            <w:tcW w:w="1432" w:type="dxa"/>
          </w:tcPr>
          <w:p w:rsidR="00934DC5" w:rsidRDefault="00934DC5">
            <w:pPr>
              <w:spacing w:before="32"/>
              <w:ind w:left="0"/>
              <w:rPr>
                <w:sz w:val="22"/>
                <w:szCs w:val="22"/>
                <w:vertAlign w:val="superscript"/>
              </w:rPr>
            </w:pPr>
            <w:r>
              <w:rPr>
                <w:sz w:val="22"/>
                <w:szCs w:val="22"/>
              </w:rPr>
              <w:t>Input</w:t>
            </w:r>
            <w:r w:rsidRPr="00934DC5">
              <w:rPr>
                <w:sz w:val="22"/>
                <w:szCs w:val="22"/>
                <w:vertAlign w:val="superscript"/>
              </w:rPr>
              <w:t>5</w:t>
            </w:r>
          </w:p>
          <w:p w:rsidR="00934DC5" w:rsidRDefault="00934DC5">
            <w:pPr>
              <w:spacing w:before="32"/>
              <w:ind w:left="0"/>
              <w:rPr>
                <w:sz w:val="22"/>
                <w:szCs w:val="22"/>
              </w:rPr>
            </w:pPr>
            <w:r>
              <w:rPr>
                <w:sz w:val="22"/>
                <w:szCs w:val="22"/>
              </w:rPr>
              <w:t>Rate</w:t>
            </w:r>
          </w:p>
        </w:tc>
        <w:tc>
          <w:tcPr>
            <w:tcW w:w="1755" w:type="dxa"/>
          </w:tcPr>
          <w:p w:rsidR="00934DC5" w:rsidRDefault="00934DC5" w:rsidP="00DD2DCD">
            <w:pPr>
              <w:spacing w:before="32"/>
              <w:ind w:left="0"/>
              <w:rPr>
                <w:sz w:val="22"/>
                <w:szCs w:val="22"/>
              </w:rPr>
            </w:pPr>
            <w:r>
              <w:rPr>
                <w:sz w:val="22"/>
                <w:szCs w:val="22"/>
              </w:rPr>
              <w:t>[Indicate Foreign Currency#1]</w:t>
            </w:r>
            <w:r>
              <w:rPr>
                <w:sz w:val="22"/>
                <w:szCs w:val="22"/>
                <w:vertAlign w:val="superscript"/>
              </w:rPr>
              <w:t>6</w:t>
            </w:r>
          </w:p>
        </w:tc>
        <w:tc>
          <w:tcPr>
            <w:tcW w:w="1710" w:type="dxa"/>
          </w:tcPr>
          <w:p w:rsidR="00934DC5" w:rsidRDefault="00934DC5">
            <w:pPr>
              <w:spacing w:before="32"/>
              <w:ind w:left="0"/>
              <w:rPr>
                <w:sz w:val="22"/>
                <w:szCs w:val="22"/>
              </w:rPr>
            </w:pPr>
            <w:r>
              <w:rPr>
                <w:sz w:val="22"/>
                <w:szCs w:val="22"/>
              </w:rPr>
              <w:t>[Indicate Foreign Currency#2]</w:t>
            </w:r>
            <w:r>
              <w:rPr>
                <w:sz w:val="22"/>
                <w:szCs w:val="22"/>
                <w:vertAlign w:val="superscript"/>
              </w:rPr>
              <w:t>6</w:t>
            </w:r>
          </w:p>
        </w:tc>
        <w:tc>
          <w:tcPr>
            <w:tcW w:w="1710" w:type="dxa"/>
          </w:tcPr>
          <w:p w:rsidR="00934DC5" w:rsidRDefault="00934DC5">
            <w:pPr>
              <w:spacing w:before="32"/>
              <w:ind w:left="0"/>
              <w:rPr>
                <w:sz w:val="22"/>
                <w:szCs w:val="22"/>
              </w:rPr>
            </w:pPr>
            <w:r>
              <w:rPr>
                <w:sz w:val="22"/>
                <w:szCs w:val="22"/>
              </w:rPr>
              <w:t>[Indicate Foreign Currency#3]</w:t>
            </w:r>
            <w:r>
              <w:rPr>
                <w:sz w:val="22"/>
                <w:szCs w:val="22"/>
                <w:vertAlign w:val="superscript"/>
              </w:rPr>
              <w:t>6</w:t>
            </w:r>
          </w:p>
        </w:tc>
        <w:tc>
          <w:tcPr>
            <w:tcW w:w="1710" w:type="dxa"/>
          </w:tcPr>
          <w:p w:rsidR="00934DC5" w:rsidRDefault="00934DC5">
            <w:pPr>
              <w:spacing w:before="32"/>
              <w:ind w:left="0"/>
              <w:rPr>
                <w:sz w:val="22"/>
                <w:szCs w:val="22"/>
              </w:rPr>
            </w:pPr>
            <w:r>
              <w:rPr>
                <w:sz w:val="22"/>
                <w:szCs w:val="22"/>
              </w:rPr>
              <w:t>[Indicate Local Currency]</w:t>
            </w:r>
            <w:r>
              <w:rPr>
                <w:sz w:val="22"/>
                <w:szCs w:val="22"/>
                <w:vertAlign w:val="superscript"/>
              </w:rPr>
              <w:t>6</w:t>
            </w:r>
          </w:p>
        </w:tc>
      </w:tr>
      <w:tr w:rsidR="00934DC5" w:rsidTr="005C30BD">
        <w:tc>
          <w:tcPr>
            <w:tcW w:w="12613" w:type="dxa"/>
            <w:gridSpan w:val="8"/>
          </w:tcPr>
          <w:p w:rsidR="00934DC5" w:rsidRDefault="00934DC5">
            <w:pPr>
              <w:spacing w:before="32"/>
              <w:ind w:left="0"/>
              <w:rPr>
                <w:sz w:val="22"/>
                <w:szCs w:val="22"/>
              </w:rPr>
            </w:pPr>
            <w:r>
              <w:rPr>
                <w:sz w:val="22"/>
                <w:szCs w:val="22"/>
              </w:rPr>
              <w:t>Foreign Staff</w:t>
            </w:r>
          </w:p>
        </w:tc>
      </w:tr>
      <w:tr w:rsidR="00934DC5" w:rsidTr="005C30BD">
        <w:tc>
          <w:tcPr>
            <w:tcW w:w="1432" w:type="dxa"/>
            <w:vMerge w:val="restart"/>
          </w:tcPr>
          <w:p w:rsidR="00934DC5" w:rsidRDefault="00934DC5">
            <w:pPr>
              <w:spacing w:before="32"/>
              <w:ind w:left="0"/>
              <w:rPr>
                <w:sz w:val="22"/>
                <w:szCs w:val="22"/>
              </w:rPr>
            </w:pPr>
          </w:p>
        </w:tc>
        <w:tc>
          <w:tcPr>
            <w:tcW w:w="1432" w:type="dxa"/>
            <w:vMerge w:val="restart"/>
          </w:tcPr>
          <w:p w:rsidR="00934DC5" w:rsidRDefault="00934DC5">
            <w:pPr>
              <w:spacing w:before="32"/>
              <w:ind w:left="0"/>
              <w:rPr>
                <w:sz w:val="22"/>
                <w:szCs w:val="22"/>
              </w:rPr>
            </w:pPr>
          </w:p>
        </w:tc>
        <w:tc>
          <w:tcPr>
            <w:tcW w:w="1432" w:type="dxa"/>
          </w:tcPr>
          <w:p w:rsidR="00934DC5" w:rsidRDefault="00934DC5">
            <w:pPr>
              <w:spacing w:before="32"/>
              <w:ind w:left="0"/>
              <w:rPr>
                <w:sz w:val="22"/>
                <w:szCs w:val="22"/>
              </w:rPr>
            </w:pPr>
            <w:r>
              <w:rPr>
                <w:sz w:val="22"/>
                <w:szCs w:val="22"/>
              </w:rPr>
              <w:t>[Home]</w:t>
            </w:r>
          </w:p>
        </w:tc>
        <w:tc>
          <w:tcPr>
            <w:tcW w:w="1432" w:type="dxa"/>
          </w:tcPr>
          <w:p w:rsidR="00934DC5" w:rsidRDefault="00934DC5">
            <w:pPr>
              <w:spacing w:before="32"/>
              <w:ind w:left="0"/>
              <w:rPr>
                <w:sz w:val="22"/>
                <w:szCs w:val="22"/>
              </w:rPr>
            </w:pPr>
          </w:p>
        </w:tc>
        <w:tc>
          <w:tcPr>
            <w:tcW w:w="1755" w:type="dxa"/>
          </w:tcPr>
          <w:p w:rsidR="00934DC5" w:rsidRDefault="00934DC5">
            <w:pPr>
              <w:spacing w:before="32"/>
              <w:ind w:left="0"/>
              <w:rPr>
                <w:sz w:val="22"/>
                <w:szCs w:val="22"/>
              </w:rPr>
            </w:pPr>
          </w:p>
        </w:tc>
        <w:tc>
          <w:tcPr>
            <w:tcW w:w="1710" w:type="dxa"/>
          </w:tcPr>
          <w:p w:rsidR="00934DC5" w:rsidRDefault="00934DC5">
            <w:pPr>
              <w:spacing w:before="32"/>
              <w:ind w:left="0"/>
              <w:rPr>
                <w:sz w:val="22"/>
                <w:szCs w:val="22"/>
              </w:rPr>
            </w:pPr>
          </w:p>
        </w:tc>
        <w:tc>
          <w:tcPr>
            <w:tcW w:w="1710" w:type="dxa"/>
          </w:tcPr>
          <w:p w:rsidR="00934DC5" w:rsidRDefault="00934DC5">
            <w:pPr>
              <w:spacing w:before="32"/>
              <w:ind w:left="0"/>
              <w:rPr>
                <w:sz w:val="22"/>
                <w:szCs w:val="22"/>
              </w:rPr>
            </w:pPr>
          </w:p>
        </w:tc>
        <w:tc>
          <w:tcPr>
            <w:tcW w:w="1710" w:type="dxa"/>
          </w:tcPr>
          <w:p w:rsidR="00934DC5" w:rsidRDefault="00934DC5">
            <w:pPr>
              <w:spacing w:before="32"/>
              <w:ind w:left="0"/>
              <w:rPr>
                <w:sz w:val="22"/>
                <w:szCs w:val="22"/>
              </w:rPr>
            </w:pPr>
            <w:r>
              <w:rPr>
                <w:noProof/>
              </w:rPr>
              <w:drawing>
                <wp:anchor distT="0" distB="0" distL="114300" distR="114300" simplePos="0" relativeHeight="251695616" behindDoc="0" locked="0" layoutInCell="1" allowOverlap="1" wp14:anchorId="367D0525" wp14:editId="753B3F1E">
                  <wp:simplePos x="0" y="0"/>
                  <wp:positionH relativeFrom="column">
                    <wp:posOffset>-55881</wp:posOffset>
                  </wp:positionH>
                  <wp:positionV relativeFrom="paragraph">
                    <wp:posOffset>5079</wp:posOffset>
                  </wp:positionV>
                  <wp:extent cx="1057275" cy="189677"/>
                  <wp:effectExtent l="0" t="0" r="0" b="1270"/>
                  <wp:wrapNone/>
                  <wp:docPr id="2928"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75663" cy="192976"/>
                          </a:xfrm>
                          <a:prstGeom prst="rect">
                            <a:avLst/>
                          </a:prstGeom>
                          <a:noFill/>
                        </pic:spPr>
                      </pic:pic>
                    </a:graphicData>
                  </a:graphic>
                  <wp14:sizeRelH relativeFrom="margin">
                    <wp14:pctWidth>0</wp14:pctWidth>
                  </wp14:sizeRelH>
                  <wp14:sizeRelV relativeFrom="margin">
                    <wp14:pctHeight>0</wp14:pctHeight>
                  </wp14:sizeRelV>
                </wp:anchor>
              </w:drawing>
            </w:r>
          </w:p>
        </w:tc>
      </w:tr>
      <w:tr w:rsidR="00934DC5" w:rsidTr="005C30BD">
        <w:tc>
          <w:tcPr>
            <w:tcW w:w="1432" w:type="dxa"/>
            <w:vMerge/>
          </w:tcPr>
          <w:p w:rsidR="00934DC5" w:rsidRDefault="00934DC5">
            <w:pPr>
              <w:spacing w:before="32"/>
              <w:ind w:left="0"/>
              <w:rPr>
                <w:sz w:val="22"/>
                <w:szCs w:val="22"/>
              </w:rPr>
            </w:pPr>
          </w:p>
        </w:tc>
        <w:tc>
          <w:tcPr>
            <w:tcW w:w="1432" w:type="dxa"/>
            <w:vMerge/>
          </w:tcPr>
          <w:p w:rsidR="00934DC5" w:rsidRDefault="00934DC5">
            <w:pPr>
              <w:spacing w:before="32"/>
              <w:ind w:left="0"/>
              <w:rPr>
                <w:sz w:val="22"/>
                <w:szCs w:val="22"/>
              </w:rPr>
            </w:pPr>
          </w:p>
        </w:tc>
        <w:tc>
          <w:tcPr>
            <w:tcW w:w="1432" w:type="dxa"/>
          </w:tcPr>
          <w:p w:rsidR="00934DC5" w:rsidRDefault="00934DC5">
            <w:pPr>
              <w:spacing w:before="32"/>
              <w:ind w:left="0"/>
              <w:rPr>
                <w:sz w:val="22"/>
                <w:szCs w:val="22"/>
              </w:rPr>
            </w:pPr>
            <w:r>
              <w:rPr>
                <w:sz w:val="22"/>
                <w:szCs w:val="22"/>
              </w:rPr>
              <w:t>[Field]</w:t>
            </w:r>
          </w:p>
        </w:tc>
        <w:tc>
          <w:tcPr>
            <w:tcW w:w="1432" w:type="dxa"/>
          </w:tcPr>
          <w:p w:rsidR="00934DC5" w:rsidRDefault="00934DC5">
            <w:pPr>
              <w:spacing w:before="32"/>
              <w:ind w:left="0"/>
              <w:rPr>
                <w:sz w:val="22"/>
                <w:szCs w:val="22"/>
              </w:rPr>
            </w:pPr>
          </w:p>
        </w:tc>
        <w:tc>
          <w:tcPr>
            <w:tcW w:w="1755" w:type="dxa"/>
          </w:tcPr>
          <w:p w:rsidR="00934DC5" w:rsidRDefault="00934DC5">
            <w:pPr>
              <w:spacing w:before="32"/>
              <w:ind w:left="0"/>
              <w:rPr>
                <w:sz w:val="22"/>
                <w:szCs w:val="22"/>
              </w:rPr>
            </w:pPr>
            <w:r>
              <w:rPr>
                <w:noProof/>
              </w:rPr>
              <w:drawing>
                <wp:anchor distT="0" distB="0" distL="114300" distR="114300" simplePos="0" relativeHeight="251696640" behindDoc="0" locked="0" layoutInCell="1" allowOverlap="1" wp14:anchorId="752D7752" wp14:editId="6C477B66">
                  <wp:simplePos x="0" y="0"/>
                  <wp:positionH relativeFrom="column">
                    <wp:posOffset>-55880</wp:posOffset>
                  </wp:positionH>
                  <wp:positionV relativeFrom="paragraph">
                    <wp:posOffset>-1271</wp:posOffset>
                  </wp:positionV>
                  <wp:extent cx="1104900" cy="198221"/>
                  <wp:effectExtent l="0" t="0" r="0" b="0"/>
                  <wp:wrapNone/>
                  <wp:docPr id="2924"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85169" cy="212621"/>
                          </a:xfrm>
                          <a:prstGeom prst="rect">
                            <a:avLst/>
                          </a:prstGeom>
                          <a:noFill/>
                        </pic:spPr>
                      </pic:pic>
                    </a:graphicData>
                  </a:graphic>
                  <wp14:sizeRelH relativeFrom="margin">
                    <wp14:pctWidth>0</wp14:pctWidth>
                  </wp14:sizeRelH>
                  <wp14:sizeRelV relativeFrom="margin">
                    <wp14:pctHeight>0</wp14:pctHeight>
                  </wp14:sizeRelV>
                </wp:anchor>
              </w:drawing>
            </w:r>
          </w:p>
        </w:tc>
        <w:tc>
          <w:tcPr>
            <w:tcW w:w="1710" w:type="dxa"/>
          </w:tcPr>
          <w:p w:rsidR="00934DC5" w:rsidRDefault="00934DC5">
            <w:pPr>
              <w:spacing w:before="32"/>
              <w:ind w:left="0"/>
              <w:rPr>
                <w:sz w:val="22"/>
                <w:szCs w:val="22"/>
              </w:rPr>
            </w:pPr>
            <w:r>
              <w:rPr>
                <w:noProof/>
              </w:rPr>
              <w:drawing>
                <wp:anchor distT="0" distB="0" distL="114300" distR="114300" simplePos="0" relativeHeight="251697664" behindDoc="0" locked="0" layoutInCell="1" allowOverlap="1" wp14:anchorId="367D0525" wp14:editId="753B3F1E">
                  <wp:simplePos x="0" y="0"/>
                  <wp:positionH relativeFrom="column">
                    <wp:posOffset>-55880</wp:posOffset>
                  </wp:positionH>
                  <wp:positionV relativeFrom="paragraph">
                    <wp:posOffset>8254</wp:posOffset>
                  </wp:positionV>
                  <wp:extent cx="1085850" cy="194803"/>
                  <wp:effectExtent l="0" t="0" r="0" b="0"/>
                  <wp:wrapNone/>
                  <wp:docPr id="2926"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18480" cy="200657"/>
                          </a:xfrm>
                          <a:prstGeom prst="rect">
                            <a:avLst/>
                          </a:prstGeom>
                          <a:noFill/>
                        </pic:spPr>
                      </pic:pic>
                    </a:graphicData>
                  </a:graphic>
                  <wp14:sizeRelH relativeFrom="margin">
                    <wp14:pctWidth>0</wp14:pctWidth>
                  </wp14:sizeRelH>
                  <wp14:sizeRelV relativeFrom="margin">
                    <wp14:pctHeight>0</wp14:pctHeight>
                  </wp14:sizeRelV>
                </wp:anchor>
              </w:drawing>
            </w:r>
          </w:p>
        </w:tc>
        <w:tc>
          <w:tcPr>
            <w:tcW w:w="1710" w:type="dxa"/>
          </w:tcPr>
          <w:p w:rsidR="00934DC5" w:rsidRDefault="00934DC5">
            <w:pPr>
              <w:spacing w:before="32"/>
              <w:ind w:left="0"/>
              <w:rPr>
                <w:sz w:val="22"/>
                <w:szCs w:val="22"/>
              </w:rPr>
            </w:pPr>
            <w:r>
              <w:rPr>
                <w:noProof/>
              </w:rPr>
              <w:drawing>
                <wp:anchor distT="0" distB="0" distL="114300" distR="114300" simplePos="0" relativeHeight="251698688" behindDoc="0" locked="0" layoutInCell="1" allowOverlap="1" wp14:anchorId="367D0525" wp14:editId="753B3F1E">
                  <wp:simplePos x="0" y="0"/>
                  <wp:positionH relativeFrom="column">
                    <wp:posOffset>-55881</wp:posOffset>
                  </wp:positionH>
                  <wp:positionV relativeFrom="paragraph">
                    <wp:posOffset>8255</wp:posOffset>
                  </wp:positionV>
                  <wp:extent cx="1076325" cy="193094"/>
                  <wp:effectExtent l="0" t="0" r="0" b="0"/>
                  <wp:wrapNone/>
                  <wp:docPr id="2927"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95154" cy="196472"/>
                          </a:xfrm>
                          <a:prstGeom prst="rect">
                            <a:avLst/>
                          </a:prstGeom>
                          <a:noFill/>
                        </pic:spPr>
                      </pic:pic>
                    </a:graphicData>
                  </a:graphic>
                  <wp14:sizeRelH relativeFrom="margin">
                    <wp14:pctWidth>0</wp14:pctWidth>
                  </wp14:sizeRelH>
                  <wp14:sizeRelV relativeFrom="margin">
                    <wp14:pctHeight>0</wp14:pctHeight>
                  </wp14:sizeRelV>
                </wp:anchor>
              </w:drawing>
            </w:r>
          </w:p>
        </w:tc>
        <w:tc>
          <w:tcPr>
            <w:tcW w:w="1710" w:type="dxa"/>
          </w:tcPr>
          <w:p w:rsidR="00934DC5" w:rsidRDefault="00934DC5">
            <w:pPr>
              <w:spacing w:before="32"/>
              <w:ind w:left="0"/>
              <w:rPr>
                <w:sz w:val="22"/>
                <w:szCs w:val="22"/>
              </w:rPr>
            </w:pPr>
          </w:p>
        </w:tc>
      </w:tr>
      <w:tr w:rsidR="00934DC5" w:rsidTr="005C30BD">
        <w:tc>
          <w:tcPr>
            <w:tcW w:w="1432" w:type="dxa"/>
            <w:vMerge w:val="restart"/>
          </w:tcPr>
          <w:p w:rsidR="00934DC5" w:rsidRDefault="00934DC5">
            <w:pPr>
              <w:spacing w:before="32"/>
              <w:ind w:left="0"/>
              <w:rPr>
                <w:sz w:val="22"/>
                <w:szCs w:val="22"/>
              </w:rPr>
            </w:pPr>
          </w:p>
        </w:tc>
        <w:tc>
          <w:tcPr>
            <w:tcW w:w="1432" w:type="dxa"/>
            <w:vMerge w:val="restart"/>
          </w:tcPr>
          <w:p w:rsidR="00934DC5" w:rsidRDefault="00934DC5">
            <w:pPr>
              <w:spacing w:before="32"/>
              <w:ind w:left="0"/>
              <w:rPr>
                <w:sz w:val="22"/>
                <w:szCs w:val="22"/>
              </w:rPr>
            </w:pPr>
          </w:p>
        </w:tc>
        <w:tc>
          <w:tcPr>
            <w:tcW w:w="1432" w:type="dxa"/>
          </w:tcPr>
          <w:p w:rsidR="00934DC5" w:rsidRDefault="00934DC5">
            <w:pPr>
              <w:spacing w:before="32"/>
              <w:ind w:left="0"/>
              <w:rPr>
                <w:sz w:val="22"/>
                <w:szCs w:val="22"/>
              </w:rPr>
            </w:pPr>
          </w:p>
        </w:tc>
        <w:tc>
          <w:tcPr>
            <w:tcW w:w="1432" w:type="dxa"/>
          </w:tcPr>
          <w:p w:rsidR="00934DC5" w:rsidRDefault="00934DC5">
            <w:pPr>
              <w:spacing w:before="32"/>
              <w:ind w:left="0"/>
              <w:rPr>
                <w:sz w:val="22"/>
                <w:szCs w:val="22"/>
              </w:rPr>
            </w:pPr>
          </w:p>
        </w:tc>
        <w:tc>
          <w:tcPr>
            <w:tcW w:w="1755" w:type="dxa"/>
          </w:tcPr>
          <w:p w:rsidR="00934DC5" w:rsidRDefault="00934DC5">
            <w:pPr>
              <w:spacing w:before="32"/>
              <w:ind w:left="0"/>
              <w:rPr>
                <w:sz w:val="22"/>
                <w:szCs w:val="22"/>
              </w:rPr>
            </w:pPr>
          </w:p>
        </w:tc>
        <w:tc>
          <w:tcPr>
            <w:tcW w:w="1710" w:type="dxa"/>
          </w:tcPr>
          <w:p w:rsidR="00934DC5" w:rsidRDefault="00934DC5">
            <w:pPr>
              <w:spacing w:before="32"/>
              <w:ind w:left="0"/>
              <w:rPr>
                <w:sz w:val="22"/>
                <w:szCs w:val="22"/>
              </w:rPr>
            </w:pPr>
          </w:p>
        </w:tc>
        <w:tc>
          <w:tcPr>
            <w:tcW w:w="1710" w:type="dxa"/>
          </w:tcPr>
          <w:p w:rsidR="00934DC5" w:rsidRDefault="00934DC5">
            <w:pPr>
              <w:spacing w:before="32"/>
              <w:ind w:left="0"/>
              <w:rPr>
                <w:sz w:val="22"/>
                <w:szCs w:val="22"/>
              </w:rPr>
            </w:pPr>
          </w:p>
        </w:tc>
        <w:tc>
          <w:tcPr>
            <w:tcW w:w="1710" w:type="dxa"/>
          </w:tcPr>
          <w:p w:rsidR="00934DC5" w:rsidRDefault="00934DC5">
            <w:pPr>
              <w:spacing w:before="32"/>
              <w:ind w:left="0"/>
              <w:rPr>
                <w:sz w:val="22"/>
                <w:szCs w:val="22"/>
              </w:rPr>
            </w:pPr>
            <w:r>
              <w:rPr>
                <w:noProof/>
              </w:rPr>
              <w:drawing>
                <wp:anchor distT="0" distB="0" distL="114300" distR="114300" simplePos="0" relativeHeight="251699712" behindDoc="0" locked="0" layoutInCell="1" allowOverlap="1" wp14:anchorId="0F26AC93" wp14:editId="59B742CA">
                  <wp:simplePos x="0" y="0"/>
                  <wp:positionH relativeFrom="column">
                    <wp:posOffset>-55881</wp:posOffset>
                  </wp:positionH>
                  <wp:positionV relativeFrom="paragraph">
                    <wp:posOffset>1904</wp:posOffset>
                  </wp:positionV>
                  <wp:extent cx="1057275" cy="189677"/>
                  <wp:effectExtent l="0" t="0" r="0" b="1270"/>
                  <wp:wrapNone/>
                  <wp:docPr id="2932"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83630" cy="194405"/>
                          </a:xfrm>
                          <a:prstGeom prst="rect">
                            <a:avLst/>
                          </a:prstGeom>
                          <a:noFill/>
                        </pic:spPr>
                      </pic:pic>
                    </a:graphicData>
                  </a:graphic>
                  <wp14:sizeRelH relativeFrom="margin">
                    <wp14:pctWidth>0</wp14:pctWidth>
                  </wp14:sizeRelH>
                  <wp14:sizeRelV relativeFrom="margin">
                    <wp14:pctHeight>0</wp14:pctHeight>
                  </wp14:sizeRelV>
                </wp:anchor>
              </w:drawing>
            </w:r>
          </w:p>
        </w:tc>
      </w:tr>
      <w:tr w:rsidR="00934DC5" w:rsidTr="005C30BD">
        <w:tc>
          <w:tcPr>
            <w:tcW w:w="1432" w:type="dxa"/>
            <w:vMerge/>
          </w:tcPr>
          <w:p w:rsidR="00934DC5" w:rsidRDefault="00934DC5">
            <w:pPr>
              <w:spacing w:before="32"/>
              <w:ind w:left="0"/>
              <w:rPr>
                <w:sz w:val="22"/>
                <w:szCs w:val="22"/>
              </w:rPr>
            </w:pPr>
          </w:p>
        </w:tc>
        <w:tc>
          <w:tcPr>
            <w:tcW w:w="1432" w:type="dxa"/>
            <w:vMerge/>
          </w:tcPr>
          <w:p w:rsidR="00934DC5" w:rsidRDefault="00934DC5">
            <w:pPr>
              <w:spacing w:before="32"/>
              <w:ind w:left="0"/>
              <w:rPr>
                <w:sz w:val="22"/>
                <w:szCs w:val="22"/>
              </w:rPr>
            </w:pPr>
          </w:p>
        </w:tc>
        <w:tc>
          <w:tcPr>
            <w:tcW w:w="1432" w:type="dxa"/>
          </w:tcPr>
          <w:p w:rsidR="00934DC5" w:rsidRDefault="00934DC5">
            <w:pPr>
              <w:spacing w:before="32"/>
              <w:ind w:left="0"/>
              <w:rPr>
                <w:sz w:val="22"/>
                <w:szCs w:val="22"/>
              </w:rPr>
            </w:pPr>
          </w:p>
        </w:tc>
        <w:tc>
          <w:tcPr>
            <w:tcW w:w="1432" w:type="dxa"/>
          </w:tcPr>
          <w:p w:rsidR="00934DC5" w:rsidRDefault="00934DC5">
            <w:pPr>
              <w:spacing w:before="32"/>
              <w:ind w:left="0"/>
              <w:rPr>
                <w:sz w:val="22"/>
                <w:szCs w:val="22"/>
              </w:rPr>
            </w:pPr>
          </w:p>
        </w:tc>
        <w:tc>
          <w:tcPr>
            <w:tcW w:w="1755" w:type="dxa"/>
          </w:tcPr>
          <w:p w:rsidR="00934DC5" w:rsidRDefault="00934DC5">
            <w:pPr>
              <w:spacing w:before="32"/>
              <w:ind w:left="0"/>
              <w:rPr>
                <w:sz w:val="22"/>
                <w:szCs w:val="22"/>
              </w:rPr>
            </w:pPr>
            <w:r>
              <w:rPr>
                <w:noProof/>
              </w:rPr>
              <w:drawing>
                <wp:anchor distT="0" distB="0" distL="114300" distR="114300" simplePos="0" relativeHeight="251700736" behindDoc="0" locked="0" layoutInCell="1" allowOverlap="1" wp14:anchorId="668A32D8" wp14:editId="5ECD8526">
                  <wp:simplePos x="0" y="0"/>
                  <wp:positionH relativeFrom="column">
                    <wp:posOffset>-55880</wp:posOffset>
                  </wp:positionH>
                  <wp:positionV relativeFrom="paragraph">
                    <wp:posOffset>5079</wp:posOffset>
                  </wp:positionV>
                  <wp:extent cx="1104900" cy="198221"/>
                  <wp:effectExtent l="0" t="0" r="0" b="0"/>
                  <wp:wrapNone/>
                  <wp:docPr id="2929"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29199" cy="202580"/>
                          </a:xfrm>
                          <a:prstGeom prst="rect">
                            <a:avLst/>
                          </a:prstGeom>
                          <a:noFill/>
                        </pic:spPr>
                      </pic:pic>
                    </a:graphicData>
                  </a:graphic>
                  <wp14:sizeRelH relativeFrom="margin">
                    <wp14:pctWidth>0</wp14:pctWidth>
                  </wp14:sizeRelH>
                  <wp14:sizeRelV relativeFrom="margin">
                    <wp14:pctHeight>0</wp14:pctHeight>
                  </wp14:sizeRelV>
                </wp:anchor>
              </w:drawing>
            </w:r>
          </w:p>
        </w:tc>
        <w:tc>
          <w:tcPr>
            <w:tcW w:w="1710" w:type="dxa"/>
          </w:tcPr>
          <w:p w:rsidR="00934DC5" w:rsidRDefault="00934DC5">
            <w:pPr>
              <w:spacing w:before="32"/>
              <w:ind w:left="0"/>
              <w:rPr>
                <w:sz w:val="22"/>
                <w:szCs w:val="22"/>
              </w:rPr>
            </w:pPr>
            <w:r>
              <w:rPr>
                <w:noProof/>
              </w:rPr>
              <w:drawing>
                <wp:anchor distT="0" distB="0" distL="114300" distR="114300" simplePos="0" relativeHeight="251701760" behindDoc="0" locked="0" layoutInCell="1" allowOverlap="1" wp14:anchorId="0D79E63D" wp14:editId="18826710">
                  <wp:simplePos x="0" y="0"/>
                  <wp:positionH relativeFrom="column">
                    <wp:posOffset>-65405</wp:posOffset>
                  </wp:positionH>
                  <wp:positionV relativeFrom="paragraph">
                    <wp:posOffset>5080</wp:posOffset>
                  </wp:positionV>
                  <wp:extent cx="1047750" cy="187968"/>
                  <wp:effectExtent l="0" t="0" r="0" b="2540"/>
                  <wp:wrapNone/>
                  <wp:docPr id="2930"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69941" cy="191949"/>
                          </a:xfrm>
                          <a:prstGeom prst="rect">
                            <a:avLst/>
                          </a:prstGeom>
                          <a:noFill/>
                        </pic:spPr>
                      </pic:pic>
                    </a:graphicData>
                  </a:graphic>
                  <wp14:sizeRelH relativeFrom="margin">
                    <wp14:pctWidth>0</wp14:pctWidth>
                  </wp14:sizeRelH>
                  <wp14:sizeRelV relativeFrom="margin">
                    <wp14:pctHeight>0</wp14:pctHeight>
                  </wp14:sizeRelV>
                </wp:anchor>
              </w:drawing>
            </w:r>
          </w:p>
        </w:tc>
        <w:tc>
          <w:tcPr>
            <w:tcW w:w="1710" w:type="dxa"/>
          </w:tcPr>
          <w:p w:rsidR="00934DC5" w:rsidRDefault="00934DC5">
            <w:pPr>
              <w:spacing w:before="32"/>
              <w:ind w:left="0"/>
              <w:rPr>
                <w:sz w:val="22"/>
                <w:szCs w:val="22"/>
              </w:rPr>
            </w:pPr>
            <w:r>
              <w:rPr>
                <w:noProof/>
              </w:rPr>
              <w:drawing>
                <wp:anchor distT="0" distB="0" distL="114300" distR="114300" simplePos="0" relativeHeight="251702784" behindDoc="0" locked="0" layoutInCell="1" allowOverlap="1" wp14:anchorId="5DB88D6E" wp14:editId="0C168CC8">
                  <wp:simplePos x="0" y="0"/>
                  <wp:positionH relativeFrom="column">
                    <wp:posOffset>-55881</wp:posOffset>
                  </wp:positionH>
                  <wp:positionV relativeFrom="paragraph">
                    <wp:posOffset>5080</wp:posOffset>
                  </wp:positionV>
                  <wp:extent cx="1076325" cy="193094"/>
                  <wp:effectExtent l="0" t="0" r="0" b="0"/>
                  <wp:wrapNone/>
                  <wp:docPr id="2931"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87560" cy="195110"/>
                          </a:xfrm>
                          <a:prstGeom prst="rect">
                            <a:avLst/>
                          </a:prstGeom>
                          <a:noFill/>
                        </pic:spPr>
                      </pic:pic>
                    </a:graphicData>
                  </a:graphic>
                  <wp14:sizeRelH relativeFrom="margin">
                    <wp14:pctWidth>0</wp14:pctWidth>
                  </wp14:sizeRelH>
                  <wp14:sizeRelV relativeFrom="margin">
                    <wp14:pctHeight>0</wp14:pctHeight>
                  </wp14:sizeRelV>
                </wp:anchor>
              </w:drawing>
            </w:r>
          </w:p>
        </w:tc>
        <w:tc>
          <w:tcPr>
            <w:tcW w:w="1710" w:type="dxa"/>
          </w:tcPr>
          <w:p w:rsidR="00934DC5" w:rsidRDefault="00934DC5">
            <w:pPr>
              <w:spacing w:before="32"/>
              <w:ind w:left="0"/>
              <w:rPr>
                <w:sz w:val="22"/>
                <w:szCs w:val="22"/>
              </w:rPr>
            </w:pPr>
          </w:p>
        </w:tc>
      </w:tr>
      <w:tr w:rsidR="00934DC5" w:rsidTr="005C30BD">
        <w:tc>
          <w:tcPr>
            <w:tcW w:w="1432" w:type="dxa"/>
            <w:vMerge w:val="restart"/>
          </w:tcPr>
          <w:p w:rsidR="00934DC5" w:rsidRDefault="00934DC5">
            <w:pPr>
              <w:spacing w:before="32"/>
              <w:ind w:left="0"/>
              <w:rPr>
                <w:sz w:val="22"/>
                <w:szCs w:val="22"/>
              </w:rPr>
            </w:pPr>
          </w:p>
        </w:tc>
        <w:tc>
          <w:tcPr>
            <w:tcW w:w="1432" w:type="dxa"/>
            <w:vMerge w:val="restart"/>
          </w:tcPr>
          <w:p w:rsidR="00934DC5" w:rsidRDefault="00934DC5">
            <w:pPr>
              <w:spacing w:before="32"/>
              <w:ind w:left="0"/>
              <w:rPr>
                <w:sz w:val="22"/>
                <w:szCs w:val="22"/>
              </w:rPr>
            </w:pPr>
          </w:p>
        </w:tc>
        <w:tc>
          <w:tcPr>
            <w:tcW w:w="1432" w:type="dxa"/>
          </w:tcPr>
          <w:p w:rsidR="00934DC5" w:rsidRDefault="00934DC5">
            <w:pPr>
              <w:spacing w:before="32"/>
              <w:ind w:left="0"/>
              <w:rPr>
                <w:sz w:val="22"/>
                <w:szCs w:val="22"/>
              </w:rPr>
            </w:pPr>
          </w:p>
        </w:tc>
        <w:tc>
          <w:tcPr>
            <w:tcW w:w="1432" w:type="dxa"/>
          </w:tcPr>
          <w:p w:rsidR="00934DC5" w:rsidRDefault="00934DC5">
            <w:pPr>
              <w:spacing w:before="32"/>
              <w:ind w:left="0"/>
              <w:rPr>
                <w:sz w:val="22"/>
                <w:szCs w:val="22"/>
              </w:rPr>
            </w:pPr>
          </w:p>
        </w:tc>
        <w:tc>
          <w:tcPr>
            <w:tcW w:w="1755" w:type="dxa"/>
          </w:tcPr>
          <w:p w:rsidR="00934DC5" w:rsidRDefault="00934DC5">
            <w:pPr>
              <w:spacing w:before="32"/>
              <w:ind w:left="0"/>
              <w:rPr>
                <w:sz w:val="22"/>
                <w:szCs w:val="22"/>
              </w:rPr>
            </w:pPr>
          </w:p>
        </w:tc>
        <w:tc>
          <w:tcPr>
            <w:tcW w:w="1710" w:type="dxa"/>
          </w:tcPr>
          <w:p w:rsidR="00934DC5" w:rsidRDefault="00934DC5">
            <w:pPr>
              <w:spacing w:before="32"/>
              <w:ind w:left="0"/>
              <w:rPr>
                <w:sz w:val="22"/>
                <w:szCs w:val="22"/>
              </w:rPr>
            </w:pPr>
          </w:p>
        </w:tc>
        <w:tc>
          <w:tcPr>
            <w:tcW w:w="1710" w:type="dxa"/>
          </w:tcPr>
          <w:p w:rsidR="00934DC5" w:rsidRDefault="00934DC5">
            <w:pPr>
              <w:spacing w:before="32"/>
              <w:ind w:left="0"/>
              <w:rPr>
                <w:sz w:val="22"/>
                <w:szCs w:val="22"/>
              </w:rPr>
            </w:pPr>
          </w:p>
        </w:tc>
        <w:tc>
          <w:tcPr>
            <w:tcW w:w="1710" w:type="dxa"/>
          </w:tcPr>
          <w:p w:rsidR="00934DC5" w:rsidRDefault="00934DC5">
            <w:pPr>
              <w:spacing w:before="32"/>
              <w:ind w:left="0"/>
              <w:rPr>
                <w:sz w:val="22"/>
                <w:szCs w:val="22"/>
              </w:rPr>
            </w:pPr>
            <w:r>
              <w:rPr>
                <w:noProof/>
              </w:rPr>
              <w:drawing>
                <wp:anchor distT="0" distB="0" distL="114300" distR="114300" simplePos="0" relativeHeight="251703808" behindDoc="0" locked="0" layoutInCell="1" allowOverlap="1" wp14:anchorId="7BC2A549" wp14:editId="754BD3C8">
                  <wp:simplePos x="0" y="0"/>
                  <wp:positionH relativeFrom="column">
                    <wp:posOffset>-65405</wp:posOffset>
                  </wp:positionH>
                  <wp:positionV relativeFrom="paragraph">
                    <wp:posOffset>8255</wp:posOffset>
                  </wp:positionV>
                  <wp:extent cx="1066800" cy="191386"/>
                  <wp:effectExtent l="0" t="0" r="0" b="0"/>
                  <wp:wrapNone/>
                  <wp:docPr id="2936"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80134" cy="193778"/>
                          </a:xfrm>
                          <a:prstGeom prst="rect">
                            <a:avLst/>
                          </a:prstGeom>
                          <a:noFill/>
                        </pic:spPr>
                      </pic:pic>
                    </a:graphicData>
                  </a:graphic>
                  <wp14:sizeRelH relativeFrom="margin">
                    <wp14:pctWidth>0</wp14:pctWidth>
                  </wp14:sizeRelH>
                  <wp14:sizeRelV relativeFrom="margin">
                    <wp14:pctHeight>0</wp14:pctHeight>
                  </wp14:sizeRelV>
                </wp:anchor>
              </w:drawing>
            </w:r>
          </w:p>
        </w:tc>
      </w:tr>
      <w:tr w:rsidR="00934DC5" w:rsidTr="005C30BD">
        <w:tc>
          <w:tcPr>
            <w:tcW w:w="1432" w:type="dxa"/>
            <w:vMerge/>
          </w:tcPr>
          <w:p w:rsidR="00934DC5" w:rsidRDefault="00934DC5">
            <w:pPr>
              <w:spacing w:before="32"/>
              <w:ind w:left="0"/>
              <w:rPr>
                <w:sz w:val="22"/>
                <w:szCs w:val="22"/>
              </w:rPr>
            </w:pPr>
          </w:p>
        </w:tc>
        <w:tc>
          <w:tcPr>
            <w:tcW w:w="1432" w:type="dxa"/>
            <w:vMerge/>
          </w:tcPr>
          <w:p w:rsidR="00934DC5" w:rsidRDefault="00934DC5">
            <w:pPr>
              <w:spacing w:before="32"/>
              <w:ind w:left="0"/>
              <w:rPr>
                <w:sz w:val="22"/>
                <w:szCs w:val="22"/>
              </w:rPr>
            </w:pPr>
          </w:p>
        </w:tc>
        <w:tc>
          <w:tcPr>
            <w:tcW w:w="1432" w:type="dxa"/>
          </w:tcPr>
          <w:p w:rsidR="00934DC5" w:rsidRDefault="00934DC5">
            <w:pPr>
              <w:spacing w:before="32"/>
              <w:ind w:left="0"/>
              <w:rPr>
                <w:sz w:val="22"/>
                <w:szCs w:val="22"/>
              </w:rPr>
            </w:pPr>
          </w:p>
        </w:tc>
        <w:tc>
          <w:tcPr>
            <w:tcW w:w="1432" w:type="dxa"/>
          </w:tcPr>
          <w:p w:rsidR="00934DC5" w:rsidRDefault="00934DC5">
            <w:pPr>
              <w:spacing w:before="32"/>
              <w:ind w:left="0"/>
              <w:rPr>
                <w:sz w:val="22"/>
                <w:szCs w:val="22"/>
              </w:rPr>
            </w:pPr>
          </w:p>
        </w:tc>
        <w:tc>
          <w:tcPr>
            <w:tcW w:w="1755" w:type="dxa"/>
          </w:tcPr>
          <w:p w:rsidR="00934DC5" w:rsidRDefault="00934DC5">
            <w:pPr>
              <w:spacing w:before="32"/>
              <w:ind w:left="0"/>
              <w:rPr>
                <w:sz w:val="22"/>
                <w:szCs w:val="22"/>
              </w:rPr>
            </w:pPr>
            <w:r>
              <w:rPr>
                <w:noProof/>
              </w:rPr>
              <w:drawing>
                <wp:anchor distT="0" distB="0" distL="114300" distR="114300" simplePos="0" relativeHeight="251704832" behindDoc="0" locked="0" layoutInCell="1" allowOverlap="1" wp14:anchorId="7908A001" wp14:editId="5AEF4C69">
                  <wp:simplePos x="0" y="0"/>
                  <wp:positionH relativeFrom="column">
                    <wp:posOffset>-55880</wp:posOffset>
                  </wp:positionH>
                  <wp:positionV relativeFrom="paragraph">
                    <wp:posOffset>1904</wp:posOffset>
                  </wp:positionV>
                  <wp:extent cx="1104900" cy="198221"/>
                  <wp:effectExtent l="0" t="0" r="0" b="0"/>
                  <wp:wrapNone/>
                  <wp:docPr id="2933"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26198" cy="202042"/>
                          </a:xfrm>
                          <a:prstGeom prst="rect">
                            <a:avLst/>
                          </a:prstGeom>
                          <a:noFill/>
                        </pic:spPr>
                      </pic:pic>
                    </a:graphicData>
                  </a:graphic>
                  <wp14:sizeRelH relativeFrom="margin">
                    <wp14:pctWidth>0</wp14:pctWidth>
                  </wp14:sizeRelH>
                  <wp14:sizeRelV relativeFrom="margin">
                    <wp14:pctHeight>0</wp14:pctHeight>
                  </wp14:sizeRelV>
                </wp:anchor>
              </w:drawing>
            </w:r>
          </w:p>
        </w:tc>
        <w:tc>
          <w:tcPr>
            <w:tcW w:w="1710" w:type="dxa"/>
          </w:tcPr>
          <w:p w:rsidR="00934DC5" w:rsidRDefault="00934DC5">
            <w:pPr>
              <w:spacing w:before="32"/>
              <w:ind w:left="0"/>
              <w:rPr>
                <w:sz w:val="22"/>
                <w:szCs w:val="22"/>
              </w:rPr>
            </w:pPr>
            <w:r>
              <w:rPr>
                <w:noProof/>
              </w:rPr>
              <w:drawing>
                <wp:anchor distT="0" distB="0" distL="114300" distR="114300" simplePos="0" relativeHeight="251705856" behindDoc="0" locked="0" layoutInCell="1" allowOverlap="1" wp14:anchorId="29533056" wp14:editId="77722510">
                  <wp:simplePos x="0" y="0"/>
                  <wp:positionH relativeFrom="column">
                    <wp:posOffset>-55881</wp:posOffset>
                  </wp:positionH>
                  <wp:positionV relativeFrom="paragraph">
                    <wp:posOffset>1905</wp:posOffset>
                  </wp:positionV>
                  <wp:extent cx="1038225" cy="186258"/>
                  <wp:effectExtent l="0" t="0" r="0" b="4445"/>
                  <wp:wrapNone/>
                  <wp:docPr id="2934"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47583" cy="187937"/>
                          </a:xfrm>
                          <a:prstGeom prst="rect">
                            <a:avLst/>
                          </a:prstGeom>
                          <a:noFill/>
                        </pic:spPr>
                      </pic:pic>
                    </a:graphicData>
                  </a:graphic>
                  <wp14:sizeRelH relativeFrom="margin">
                    <wp14:pctWidth>0</wp14:pctWidth>
                  </wp14:sizeRelH>
                  <wp14:sizeRelV relativeFrom="margin">
                    <wp14:pctHeight>0</wp14:pctHeight>
                  </wp14:sizeRelV>
                </wp:anchor>
              </w:drawing>
            </w:r>
          </w:p>
        </w:tc>
        <w:tc>
          <w:tcPr>
            <w:tcW w:w="1710" w:type="dxa"/>
          </w:tcPr>
          <w:p w:rsidR="00934DC5" w:rsidRDefault="00934DC5">
            <w:pPr>
              <w:spacing w:before="32"/>
              <w:ind w:left="0"/>
              <w:rPr>
                <w:sz w:val="22"/>
                <w:szCs w:val="22"/>
              </w:rPr>
            </w:pPr>
            <w:r>
              <w:rPr>
                <w:noProof/>
              </w:rPr>
              <w:drawing>
                <wp:anchor distT="0" distB="0" distL="114300" distR="114300" simplePos="0" relativeHeight="251706880" behindDoc="0" locked="0" layoutInCell="1" allowOverlap="1" wp14:anchorId="7104BE23" wp14:editId="5DFF3122">
                  <wp:simplePos x="0" y="0"/>
                  <wp:positionH relativeFrom="column">
                    <wp:posOffset>-55881</wp:posOffset>
                  </wp:positionH>
                  <wp:positionV relativeFrom="paragraph">
                    <wp:posOffset>1905</wp:posOffset>
                  </wp:positionV>
                  <wp:extent cx="1076325" cy="193094"/>
                  <wp:effectExtent l="0" t="0" r="0" b="0"/>
                  <wp:wrapNone/>
                  <wp:docPr id="2935"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02006" cy="197701"/>
                          </a:xfrm>
                          <a:prstGeom prst="rect">
                            <a:avLst/>
                          </a:prstGeom>
                          <a:noFill/>
                        </pic:spPr>
                      </pic:pic>
                    </a:graphicData>
                  </a:graphic>
                  <wp14:sizeRelH relativeFrom="margin">
                    <wp14:pctWidth>0</wp14:pctWidth>
                  </wp14:sizeRelH>
                  <wp14:sizeRelV relativeFrom="margin">
                    <wp14:pctHeight>0</wp14:pctHeight>
                  </wp14:sizeRelV>
                </wp:anchor>
              </w:drawing>
            </w:r>
          </w:p>
        </w:tc>
        <w:tc>
          <w:tcPr>
            <w:tcW w:w="1710" w:type="dxa"/>
          </w:tcPr>
          <w:p w:rsidR="00934DC5" w:rsidRDefault="00934DC5">
            <w:pPr>
              <w:spacing w:before="32"/>
              <w:ind w:left="0"/>
              <w:rPr>
                <w:sz w:val="22"/>
                <w:szCs w:val="22"/>
              </w:rPr>
            </w:pPr>
          </w:p>
        </w:tc>
      </w:tr>
      <w:tr w:rsidR="00934DC5" w:rsidTr="005C30BD">
        <w:tc>
          <w:tcPr>
            <w:tcW w:w="1432" w:type="dxa"/>
            <w:vMerge w:val="restart"/>
          </w:tcPr>
          <w:p w:rsidR="00934DC5" w:rsidRDefault="00934DC5">
            <w:pPr>
              <w:spacing w:before="32"/>
              <w:ind w:left="0"/>
              <w:rPr>
                <w:sz w:val="22"/>
                <w:szCs w:val="22"/>
              </w:rPr>
            </w:pPr>
          </w:p>
        </w:tc>
        <w:tc>
          <w:tcPr>
            <w:tcW w:w="1432" w:type="dxa"/>
            <w:vMerge w:val="restart"/>
          </w:tcPr>
          <w:p w:rsidR="00934DC5" w:rsidRDefault="00934DC5">
            <w:pPr>
              <w:spacing w:before="32"/>
              <w:ind w:left="0"/>
              <w:rPr>
                <w:sz w:val="22"/>
                <w:szCs w:val="22"/>
              </w:rPr>
            </w:pPr>
          </w:p>
        </w:tc>
        <w:tc>
          <w:tcPr>
            <w:tcW w:w="1432" w:type="dxa"/>
          </w:tcPr>
          <w:p w:rsidR="00934DC5" w:rsidRDefault="00934DC5">
            <w:pPr>
              <w:spacing w:before="32"/>
              <w:ind w:left="0"/>
              <w:rPr>
                <w:sz w:val="22"/>
                <w:szCs w:val="22"/>
              </w:rPr>
            </w:pPr>
          </w:p>
        </w:tc>
        <w:tc>
          <w:tcPr>
            <w:tcW w:w="1432" w:type="dxa"/>
          </w:tcPr>
          <w:p w:rsidR="00934DC5" w:rsidRDefault="00934DC5">
            <w:pPr>
              <w:spacing w:before="32"/>
              <w:ind w:left="0"/>
              <w:rPr>
                <w:sz w:val="22"/>
                <w:szCs w:val="22"/>
              </w:rPr>
            </w:pPr>
          </w:p>
        </w:tc>
        <w:tc>
          <w:tcPr>
            <w:tcW w:w="1755" w:type="dxa"/>
          </w:tcPr>
          <w:p w:rsidR="00934DC5" w:rsidRDefault="00934DC5">
            <w:pPr>
              <w:spacing w:before="32"/>
              <w:ind w:left="0"/>
              <w:rPr>
                <w:sz w:val="22"/>
                <w:szCs w:val="22"/>
              </w:rPr>
            </w:pPr>
          </w:p>
        </w:tc>
        <w:tc>
          <w:tcPr>
            <w:tcW w:w="1710" w:type="dxa"/>
          </w:tcPr>
          <w:p w:rsidR="00934DC5" w:rsidRDefault="00934DC5">
            <w:pPr>
              <w:spacing w:before="32"/>
              <w:ind w:left="0"/>
              <w:rPr>
                <w:sz w:val="22"/>
                <w:szCs w:val="22"/>
              </w:rPr>
            </w:pPr>
          </w:p>
        </w:tc>
        <w:tc>
          <w:tcPr>
            <w:tcW w:w="1710" w:type="dxa"/>
          </w:tcPr>
          <w:p w:rsidR="00934DC5" w:rsidRDefault="00934DC5">
            <w:pPr>
              <w:spacing w:before="32"/>
              <w:ind w:left="0"/>
              <w:rPr>
                <w:sz w:val="22"/>
                <w:szCs w:val="22"/>
              </w:rPr>
            </w:pPr>
          </w:p>
        </w:tc>
        <w:tc>
          <w:tcPr>
            <w:tcW w:w="1710" w:type="dxa"/>
          </w:tcPr>
          <w:p w:rsidR="00934DC5" w:rsidRDefault="00934DC5">
            <w:pPr>
              <w:spacing w:before="32"/>
              <w:ind w:left="0"/>
              <w:rPr>
                <w:sz w:val="22"/>
                <w:szCs w:val="22"/>
              </w:rPr>
            </w:pPr>
            <w:r>
              <w:rPr>
                <w:noProof/>
              </w:rPr>
              <w:drawing>
                <wp:anchor distT="0" distB="0" distL="114300" distR="114300" simplePos="0" relativeHeight="251707904" behindDoc="0" locked="0" layoutInCell="1" allowOverlap="1" wp14:anchorId="7E45E5E7" wp14:editId="5A91D9D5">
                  <wp:simplePos x="0" y="0"/>
                  <wp:positionH relativeFrom="column">
                    <wp:posOffset>-46355</wp:posOffset>
                  </wp:positionH>
                  <wp:positionV relativeFrom="paragraph">
                    <wp:posOffset>5080</wp:posOffset>
                  </wp:positionV>
                  <wp:extent cx="1047750" cy="187968"/>
                  <wp:effectExtent l="0" t="0" r="0" b="2540"/>
                  <wp:wrapNone/>
                  <wp:docPr id="2940"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54573" cy="189192"/>
                          </a:xfrm>
                          <a:prstGeom prst="rect">
                            <a:avLst/>
                          </a:prstGeom>
                          <a:noFill/>
                        </pic:spPr>
                      </pic:pic>
                    </a:graphicData>
                  </a:graphic>
                  <wp14:sizeRelH relativeFrom="margin">
                    <wp14:pctWidth>0</wp14:pctWidth>
                  </wp14:sizeRelH>
                  <wp14:sizeRelV relativeFrom="margin">
                    <wp14:pctHeight>0</wp14:pctHeight>
                  </wp14:sizeRelV>
                </wp:anchor>
              </w:drawing>
            </w:r>
          </w:p>
        </w:tc>
      </w:tr>
      <w:tr w:rsidR="00934DC5" w:rsidTr="005C30BD">
        <w:tc>
          <w:tcPr>
            <w:tcW w:w="1432" w:type="dxa"/>
            <w:vMerge/>
          </w:tcPr>
          <w:p w:rsidR="00934DC5" w:rsidRDefault="00934DC5">
            <w:pPr>
              <w:spacing w:before="32"/>
              <w:ind w:left="0"/>
              <w:rPr>
                <w:sz w:val="22"/>
                <w:szCs w:val="22"/>
              </w:rPr>
            </w:pPr>
          </w:p>
        </w:tc>
        <w:tc>
          <w:tcPr>
            <w:tcW w:w="1432" w:type="dxa"/>
            <w:vMerge/>
          </w:tcPr>
          <w:p w:rsidR="00934DC5" w:rsidRDefault="00934DC5">
            <w:pPr>
              <w:spacing w:before="32"/>
              <w:ind w:left="0"/>
              <w:rPr>
                <w:sz w:val="22"/>
                <w:szCs w:val="22"/>
              </w:rPr>
            </w:pPr>
          </w:p>
        </w:tc>
        <w:tc>
          <w:tcPr>
            <w:tcW w:w="1432" w:type="dxa"/>
          </w:tcPr>
          <w:p w:rsidR="00934DC5" w:rsidRDefault="00934DC5">
            <w:pPr>
              <w:spacing w:before="32"/>
              <w:ind w:left="0"/>
              <w:rPr>
                <w:sz w:val="22"/>
                <w:szCs w:val="22"/>
              </w:rPr>
            </w:pPr>
          </w:p>
        </w:tc>
        <w:tc>
          <w:tcPr>
            <w:tcW w:w="1432" w:type="dxa"/>
          </w:tcPr>
          <w:p w:rsidR="00934DC5" w:rsidRDefault="00934DC5">
            <w:pPr>
              <w:spacing w:before="32"/>
              <w:ind w:left="0"/>
              <w:rPr>
                <w:sz w:val="22"/>
                <w:szCs w:val="22"/>
              </w:rPr>
            </w:pPr>
          </w:p>
        </w:tc>
        <w:tc>
          <w:tcPr>
            <w:tcW w:w="1755" w:type="dxa"/>
          </w:tcPr>
          <w:p w:rsidR="00934DC5" w:rsidRDefault="00934DC5">
            <w:pPr>
              <w:spacing w:before="32"/>
              <w:ind w:left="0"/>
              <w:rPr>
                <w:sz w:val="22"/>
                <w:szCs w:val="22"/>
              </w:rPr>
            </w:pPr>
            <w:r>
              <w:rPr>
                <w:noProof/>
              </w:rPr>
              <w:drawing>
                <wp:anchor distT="0" distB="0" distL="114300" distR="114300" simplePos="0" relativeHeight="251708928" behindDoc="0" locked="0" layoutInCell="1" allowOverlap="1" wp14:anchorId="285EB797" wp14:editId="54B5F552">
                  <wp:simplePos x="0" y="0"/>
                  <wp:positionH relativeFrom="column">
                    <wp:posOffset>-55880</wp:posOffset>
                  </wp:positionH>
                  <wp:positionV relativeFrom="paragraph">
                    <wp:posOffset>8254</wp:posOffset>
                  </wp:positionV>
                  <wp:extent cx="1104900" cy="198221"/>
                  <wp:effectExtent l="0" t="0" r="0" b="0"/>
                  <wp:wrapNone/>
                  <wp:docPr id="2937"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15836" cy="200183"/>
                          </a:xfrm>
                          <a:prstGeom prst="rect">
                            <a:avLst/>
                          </a:prstGeom>
                          <a:noFill/>
                        </pic:spPr>
                      </pic:pic>
                    </a:graphicData>
                  </a:graphic>
                  <wp14:sizeRelH relativeFrom="margin">
                    <wp14:pctWidth>0</wp14:pctWidth>
                  </wp14:sizeRelH>
                  <wp14:sizeRelV relativeFrom="margin">
                    <wp14:pctHeight>0</wp14:pctHeight>
                  </wp14:sizeRelV>
                </wp:anchor>
              </w:drawing>
            </w:r>
          </w:p>
        </w:tc>
        <w:tc>
          <w:tcPr>
            <w:tcW w:w="1710" w:type="dxa"/>
          </w:tcPr>
          <w:p w:rsidR="00934DC5" w:rsidRDefault="00934DC5">
            <w:pPr>
              <w:spacing w:before="32"/>
              <w:ind w:left="0"/>
              <w:rPr>
                <w:sz w:val="22"/>
                <w:szCs w:val="22"/>
              </w:rPr>
            </w:pPr>
            <w:r>
              <w:rPr>
                <w:noProof/>
              </w:rPr>
              <w:drawing>
                <wp:anchor distT="0" distB="0" distL="114300" distR="114300" simplePos="0" relativeHeight="251709952" behindDoc="0" locked="0" layoutInCell="1" allowOverlap="1" wp14:anchorId="63911FFB" wp14:editId="5184CE2D">
                  <wp:simplePos x="0" y="0"/>
                  <wp:positionH relativeFrom="column">
                    <wp:posOffset>-46356</wp:posOffset>
                  </wp:positionH>
                  <wp:positionV relativeFrom="paragraph">
                    <wp:posOffset>8255</wp:posOffset>
                  </wp:positionV>
                  <wp:extent cx="1076325" cy="193094"/>
                  <wp:effectExtent l="0" t="0" r="0" b="0"/>
                  <wp:wrapNone/>
                  <wp:docPr id="2938"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98611" cy="197092"/>
                          </a:xfrm>
                          <a:prstGeom prst="rect">
                            <a:avLst/>
                          </a:prstGeom>
                          <a:noFill/>
                        </pic:spPr>
                      </pic:pic>
                    </a:graphicData>
                  </a:graphic>
                  <wp14:sizeRelH relativeFrom="margin">
                    <wp14:pctWidth>0</wp14:pctWidth>
                  </wp14:sizeRelH>
                  <wp14:sizeRelV relativeFrom="margin">
                    <wp14:pctHeight>0</wp14:pctHeight>
                  </wp14:sizeRelV>
                </wp:anchor>
              </w:drawing>
            </w:r>
          </w:p>
        </w:tc>
        <w:tc>
          <w:tcPr>
            <w:tcW w:w="1710" w:type="dxa"/>
          </w:tcPr>
          <w:p w:rsidR="00934DC5" w:rsidRDefault="00934DC5">
            <w:pPr>
              <w:spacing w:before="32"/>
              <w:ind w:left="0"/>
              <w:rPr>
                <w:sz w:val="22"/>
                <w:szCs w:val="22"/>
              </w:rPr>
            </w:pPr>
            <w:r>
              <w:rPr>
                <w:noProof/>
              </w:rPr>
              <w:drawing>
                <wp:anchor distT="0" distB="0" distL="114300" distR="114300" simplePos="0" relativeHeight="251710976" behindDoc="0" locked="0" layoutInCell="1" allowOverlap="1" wp14:anchorId="6EE6870F" wp14:editId="1CD84E2D">
                  <wp:simplePos x="0" y="0"/>
                  <wp:positionH relativeFrom="column">
                    <wp:posOffset>-27305</wp:posOffset>
                  </wp:positionH>
                  <wp:positionV relativeFrom="paragraph">
                    <wp:posOffset>8254</wp:posOffset>
                  </wp:positionV>
                  <wp:extent cx="1057275" cy="189677"/>
                  <wp:effectExtent l="0" t="0" r="0" b="1270"/>
                  <wp:wrapNone/>
                  <wp:docPr id="2939"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68047" cy="191610"/>
                          </a:xfrm>
                          <a:prstGeom prst="rect">
                            <a:avLst/>
                          </a:prstGeom>
                          <a:noFill/>
                        </pic:spPr>
                      </pic:pic>
                    </a:graphicData>
                  </a:graphic>
                  <wp14:sizeRelH relativeFrom="margin">
                    <wp14:pctWidth>0</wp14:pctWidth>
                  </wp14:sizeRelH>
                  <wp14:sizeRelV relativeFrom="margin">
                    <wp14:pctHeight>0</wp14:pctHeight>
                  </wp14:sizeRelV>
                </wp:anchor>
              </w:drawing>
            </w:r>
          </w:p>
        </w:tc>
        <w:tc>
          <w:tcPr>
            <w:tcW w:w="1710" w:type="dxa"/>
          </w:tcPr>
          <w:p w:rsidR="00934DC5" w:rsidRDefault="00934DC5">
            <w:pPr>
              <w:spacing w:before="32"/>
              <w:ind w:left="0"/>
              <w:rPr>
                <w:sz w:val="22"/>
                <w:szCs w:val="22"/>
              </w:rPr>
            </w:pPr>
          </w:p>
        </w:tc>
      </w:tr>
      <w:tr w:rsidR="005C30BD" w:rsidTr="005C30BD">
        <w:tc>
          <w:tcPr>
            <w:tcW w:w="1432" w:type="dxa"/>
            <w:vMerge w:val="restart"/>
          </w:tcPr>
          <w:p w:rsidR="005C30BD" w:rsidRDefault="005C30BD">
            <w:pPr>
              <w:spacing w:before="32"/>
              <w:ind w:left="0"/>
              <w:rPr>
                <w:sz w:val="22"/>
                <w:szCs w:val="22"/>
              </w:rPr>
            </w:pPr>
          </w:p>
        </w:tc>
        <w:tc>
          <w:tcPr>
            <w:tcW w:w="1432" w:type="dxa"/>
            <w:vMerge w:val="restart"/>
          </w:tcPr>
          <w:p w:rsidR="005C30BD" w:rsidRDefault="005C30BD">
            <w:pPr>
              <w:spacing w:before="32"/>
              <w:ind w:left="0"/>
              <w:rPr>
                <w:sz w:val="22"/>
                <w:szCs w:val="22"/>
              </w:rPr>
            </w:pPr>
          </w:p>
        </w:tc>
        <w:tc>
          <w:tcPr>
            <w:tcW w:w="1432" w:type="dxa"/>
          </w:tcPr>
          <w:p w:rsidR="005C30BD" w:rsidRDefault="005C30BD">
            <w:pPr>
              <w:spacing w:before="32"/>
              <w:ind w:left="0"/>
              <w:rPr>
                <w:sz w:val="22"/>
                <w:szCs w:val="22"/>
              </w:rPr>
            </w:pPr>
          </w:p>
        </w:tc>
        <w:tc>
          <w:tcPr>
            <w:tcW w:w="1432" w:type="dxa"/>
          </w:tcPr>
          <w:p w:rsidR="005C30BD" w:rsidRDefault="005C30BD">
            <w:pPr>
              <w:spacing w:before="32"/>
              <w:ind w:left="0"/>
              <w:rPr>
                <w:sz w:val="22"/>
                <w:szCs w:val="22"/>
              </w:rPr>
            </w:pPr>
          </w:p>
        </w:tc>
        <w:tc>
          <w:tcPr>
            <w:tcW w:w="1755" w:type="dxa"/>
          </w:tcPr>
          <w:p w:rsidR="005C30BD" w:rsidRDefault="005C30BD">
            <w:pPr>
              <w:spacing w:before="32"/>
              <w:ind w:left="0"/>
              <w:rPr>
                <w:sz w:val="22"/>
                <w:szCs w:val="22"/>
              </w:rPr>
            </w:pPr>
          </w:p>
        </w:tc>
        <w:tc>
          <w:tcPr>
            <w:tcW w:w="1710" w:type="dxa"/>
          </w:tcPr>
          <w:p w:rsidR="005C30BD" w:rsidRDefault="005C30BD">
            <w:pPr>
              <w:spacing w:before="32"/>
              <w:ind w:left="0"/>
              <w:rPr>
                <w:sz w:val="22"/>
                <w:szCs w:val="22"/>
              </w:rPr>
            </w:pPr>
          </w:p>
        </w:tc>
        <w:tc>
          <w:tcPr>
            <w:tcW w:w="1710" w:type="dxa"/>
          </w:tcPr>
          <w:p w:rsidR="005C30BD" w:rsidRDefault="005C30BD">
            <w:pPr>
              <w:spacing w:before="32"/>
              <w:ind w:left="0"/>
              <w:rPr>
                <w:sz w:val="22"/>
                <w:szCs w:val="22"/>
              </w:rPr>
            </w:pPr>
          </w:p>
        </w:tc>
        <w:tc>
          <w:tcPr>
            <w:tcW w:w="1710" w:type="dxa"/>
          </w:tcPr>
          <w:p w:rsidR="005C30BD" w:rsidRDefault="005C30BD">
            <w:pPr>
              <w:spacing w:before="32"/>
              <w:ind w:left="0"/>
              <w:rPr>
                <w:sz w:val="22"/>
                <w:szCs w:val="22"/>
              </w:rPr>
            </w:pPr>
            <w:r>
              <w:rPr>
                <w:noProof/>
              </w:rPr>
              <w:drawing>
                <wp:anchor distT="0" distB="0" distL="114300" distR="114300" simplePos="0" relativeHeight="251712000" behindDoc="0" locked="0" layoutInCell="1" allowOverlap="1" wp14:anchorId="1E5FC7CA" wp14:editId="5B804DBF">
                  <wp:simplePos x="0" y="0"/>
                  <wp:positionH relativeFrom="column">
                    <wp:posOffset>-55881</wp:posOffset>
                  </wp:positionH>
                  <wp:positionV relativeFrom="paragraph">
                    <wp:posOffset>1904</wp:posOffset>
                  </wp:positionV>
                  <wp:extent cx="1057275" cy="189677"/>
                  <wp:effectExtent l="0" t="0" r="0" b="1270"/>
                  <wp:wrapNone/>
                  <wp:docPr id="2944"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75987" cy="193034"/>
                          </a:xfrm>
                          <a:prstGeom prst="rect">
                            <a:avLst/>
                          </a:prstGeom>
                          <a:noFill/>
                        </pic:spPr>
                      </pic:pic>
                    </a:graphicData>
                  </a:graphic>
                  <wp14:sizeRelH relativeFrom="margin">
                    <wp14:pctWidth>0</wp14:pctWidth>
                  </wp14:sizeRelH>
                  <wp14:sizeRelV relativeFrom="margin">
                    <wp14:pctHeight>0</wp14:pctHeight>
                  </wp14:sizeRelV>
                </wp:anchor>
              </w:drawing>
            </w:r>
          </w:p>
        </w:tc>
      </w:tr>
      <w:tr w:rsidR="005C30BD" w:rsidTr="005C30BD">
        <w:tc>
          <w:tcPr>
            <w:tcW w:w="1432" w:type="dxa"/>
            <w:vMerge/>
          </w:tcPr>
          <w:p w:rsidR="005C30BD" w:rsidRDefault="005C30BD">
            <w:pPr>
              <w:spacing w:before="32"/>
              <w:ind w:left="0"/>
              <w:rPr>
                <w:sz w:val="22"/>
                <w:szCs w:val="22"/>
              </w:rPr>
            </w:pPr>
          </w:p>
        </w:tc>
        <w:tc>
          <w:tcPr>
            <w:tcW w:w="1432" w:type="dxa"/>
            <w:vMerge/>
          </w:tcPr>
          <w:p w:rsidR="005C30BD" w:rsidRDefault="005C30BD">
            <w:pPr>
              <w:spacing w:before="32"/>
              <w:ind w:left="0"/>
              <w:rPr>
                <w:sz w:val="22"/>
                <w:szCs w:val="22"/>
              </w:rPr>
            </w:pPr>
          </w:p>
        </w:tc>
        <w:tc>
          <w:tcPr>
            <w:tcW w:w="1432" w:type="dxa"/>
          </w:tcPr>
          <w:p w:rsidR="005C30BD" w:rsidRDefault="005C30BD">
            <w:pPr>
              <w:spacing w:before="32"/>
              <w:ind w:left="0"/>
              <w:rPr>
                <w:sz w:val="22"/>
                <w:szCs w:val="22"/>
              </w:rPr>
            </w:pPr>
          </w:p>
        </w:tc>
        <w:tc>
          <w:tcPr>
            <w:tcW w:w="1432" w:type="dxa"/>
          </w:tcPr>
          <w:p w:rsidR="005C30BD" w:rsidRDefault="005C30BD">
            <w:pPr>
              <w:spacing w:before="32"/>
              <w:ind w:left="0"/>
              <w:rPr>
                <w:sz w:val="22"/>
                <w:szCs w:val="22"/>
              </w:rPr>
            </w:pPr>
          </w:p>
        </w:tc>
        <w:tc>
          <w:tcPr>
            <w:tcW w:w="1755" w:type="dxa"/>
          </w:tcPr>
          <w:p w:rsidR="005C30BD" w:rsidRDefault="005C30BD">
            <w:pPr>
              <w:spacing w:before="32"/>
              <w:ind w:left="0"/>
              <w:rPr>
                <w:sz w:val="22"/>
                <w:szCs w:val="22"/>
              </w:rPr>
            </w:pPr>
            <w:r>
              <w:rPr>
                <w:noProof/>
              </w:rPr>
              <w:drawing>
                <wp:anchor distT="0" distB="0" distL="114300" distR="114300" simplePos="0" relativeHeight="251713024" behindDoc="0" locked="0" layoutInCell="1" allowOverlap="1" wp14:anchorId="64338F85" wp14:editId="2915DA2D">
                  <wp:simplePos x="0" y="0"/>
                  <wp:positionH relativeFrom="column">
                    <wp:posOffset>-46355</wp:posOffset>
                  </wp:positionH>
                  <wp:positionV relativeFrom="paragraph">
                    <wp:posOffset>5080</wp:posOffset>
                  </wp:positionV>
                  <wp:extent cx="1093719" cy="156845"/>
                  <wp:effectExtent l="0" t="0" r="0" b="0"/>
                  <wp:wrapNone/>
                  <wp:docPr id="2941"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16055" cy="160048"/>
                          </a:xfrm>
                          <a:prstGeom prst="rect">
                            <a:avLst/>
                          </a:prstGeom>
                          <a:noFill/>
                        </pic:spPr>
                      </pic:pic>
                    </a:graphicData>
                  </a:graphic>
                  <wp14:sizeRelH relativeFrom="margin">
                    <wp14:pctWidth>0</wp14:pctWidth>
                  </wp14:sizeRelH>
                  <wp14:sizeRelV relativeFrom="margin">
                    <wp14:pctHeight>0</wp14:pctHeight>
                  </wp14:sizeRelV>
                </wp:anchor>
              </w:drawing>
            </w:r>
          </w:p>
        </w:tc>
        <w:tc>
          <w:tcPr>
            <w:tcW w:w="1710" w:type="dxa"/>
          </w:tcPr>
          <w:p w:rsidR="005C30BD" w:rsidRDefault="005C30BD">
            <w:pPr>
              <w:spacing w:before="32"/>
              <w:ind w:left="0"/>
              <w:rPr>
                <w:sz w:val="22"/>
                <w:szCs w:val="22"/>
              </w:rPr>
            </w:pPr>
            <w:r>
              <w:rPr>
                <w:noProof/>
              </w:rPr>
              <w:drawing>
                <wp:anchor distT="0" distB="0" distL="114300" distR="114300" simplePos="0" relativeHeight="251714048" behindDoc="0" locked="0" layoutInCell="1" allowOverlap="1" wp14:anchorId="465FC9AA" wp14:editId="63C84603">
                  <wp:simplePos x="0" y="0"/>
                  <wp:positionH relativeFrom="column">
                    <wp:posOffset>-27305</wp:posOffset>
                  </wp:positionH>
                  <wp:positionV relativeFrom="paragraph">
                    <wp:posOffset>5080</wp:posOffset>
                  </wp:positionV>
                  <wp:extent cx="1028700" cy="184550"/>
                  <wp:effectExtent l="0" t="0" r="0" b="6350"/>
                  <wp:wrapNone/>
                  <wp:docPr id="2942"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28700" cy="184550"/>
                          </a:xfrm>
                          <a:prstGeom prst="rect">
                            <a:avLst/>
                          </a:prstGeom>
                          <a:noFill/>
                        </pic:spPr>
                      </pic:pic>
                    </a:graphicData>
                  </a:graphic>
                  <wp14:sizeRelH relativeFrom="margin">
                    <wp14:pctWidth>0</wp14:pctWidth>
                  </wp14:sizeRelH>
                  <wp14:sizeRelV relativeFrom="margin">
                    <wp14:pctHeight>0</wp14:pctHeight>
                  </wp14:sizeRelV>
                </wp:anchor>
              </w:drawing>
            </w:r>
          </w:p>
        </w:tc>
        <w:tc>
          <w:tcPr>
            <w:tcW w:w="1710" w:type="dxa"/>
          </w:tcPr>
          <w:p w:rsidR="005C30BD" w:rsidRDefault="005C30BD">
            <w:pPr>
              <w:spacing w:before="32"/>
              <w:ind w:left="0"/>
              <w:rPr>
                <w:sz w:val="22"/>
                <w:szCs w:val="22"/>
              </w:rPr>
            </w:pPr>
            <w:r>
              <w:rPr>
                <w:noProof/>
              </w:rPr>
              <w:drawing>
                <wp:anchor distT="0" distB="0" distL="114300" distR="114300" simplePos="0" relativeHeight="251715072" behindDoc="0" locked="0" layoutInCell="1" allowOverlap="1" wp14:anchorId="1532D754" wp14:editId="5A7B7D1E">
                  <wp:simplePos x="0" y="0"/>
                  <wp:positionH relativeFrom="column">
                    <wp:posOffset>-27305</wp:posOffset>
                  </wp:positionH>
                  <wp:positionV relativeFrom="paragraph">
                    <wp:posOffset>5080</wp:posOffset>
                  </wp:positionV>
                  <wp:extent cx="1047705" cy="156845"/>
                  <wp:effectExtent l="0" t="0" r="635" b="0"/>
                  <wp:wrapNone/>
                  <wp:docPr id="2943"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051526" cy="157417"/>
                          </a:xfrm>
                          <a:prstGeom prst="rect">
                            <a:avLst/>
                          </a:prstGeom>
                          <a:noFill/>
                        </pic:spPr>
                      </pic:pic>
                    </a:graphicData>
                  </a:graphic>
                  <wp14:sizeRelH relativeFrom="margin">
                    <wp14:pctWidth>0</wp14:pctWidth>
                  </wp14:sizeRelH>
                  <wp14:sizeRelV relativeFrom="margin">
                    <wp14:pctHeight>0</wp14:pctHeight>
                  </wp14:sizeRelV>
                </wp:anchor>
              </w:drawing>
            </w:r>
          </w:p>
        </w:tc>
        <w:tc>
          <w:tcPr>
            <w:tcW w:w="1710" w:type="dxa"/>
          </w:tcPr>
          <w:p w:rsidR="005C30BD" w:rsidRDefault="005C30BD">
            <w:pPr>
              <w:spacing w:before="32"/>
              <w:ind w:left="0"/>
              <w:rPr>
                <w:sz w:val="22"/>
                <w:szCs w:val="22"/>
              </w:rPr>
            </w:pPr>
          </w:p>
        </w:tc>
      </w:tr>
      <w:tr w:rsidR="005C30BD" w:rsidTr="005C30BD">
        <w:tc>
          <w:tcPr>
            <w:tcW w:w="12613" w:type="dxa"/>
            <w:gridSpan w:val="8"/>
          </w:tcPr>
          <w:p w:rsidR="005C30BD" w:rsidRDefault="005C30BD">
            <w:pPr>
              <w:spacing w:before="32"/>
              <w:ind w:left="0"/>
              <w:rPr>
                <w:sz w:val="22"/>
                <w:szCs w:val="22"/>
              </w:rPr>
            </w:pPr>
            <w:r>
              <w:rPr>
                <w:sz w:val="22"/>
                <w:szCs w:val="22"/>
              </w:rPr>
              <w:t>Local Staff</w:t>
            </w:r>
          </w:p>
        </w:tc>
      </w:tr>
      <w:tr w:rsidR="005C30BD" w:rsidTr="005C30BD">
        <w:tc>
          <w:tcPr>
            <w:tcW w:w="1432" w:type="dxa"/>
            <w:vMerge w:val="restart"/>
          </w:tcPr>
          <w:p w:rsidR="005C30BD" w:rsidRDefault="005C30BD" w:rsidP="005C30BD">
            <w:pPr>
              <w:spacing w:before="32"/>
              <w:ind w:left="0"/>
              <w:rPr>
                <w:sz w:val="22"/>
                <w:szCs w:val="22"/>
              </w:rPr>
            </w:pPr>
          </w:p>
        </w:tc>
        <w:tc>
          <w:tcPr>
            <w:tcW w:w="1432" w:type="dxa"/>
            <w:vMerge w:val="restart"/>
          </w:tcPr>
          <w:p w:rsidR="005C30BD" w:rsidRDefault="005C30BD" w:rsidP="005C30BD">
            <w:pPr>
              <w:spacing w:before="32"/>
              <w:ind w:left="0"/>
              <w:rPr>
                <w:sz w:val="22"/>
                <w:szCs w:val="22"/>
              </w:rPr>
            </w:pPr>
          </w:p>
        </w:tc>
        <w:tc>
          <w:tcPr>
            <w:tcW w:w="1432" w:type="dxa"/>
          </w:tcPr>
          <w:p w:rsidR="005C30BD" w:rsidRDefault="005C30BD" w:rsidP="005C30BD">
            <w:pPr>
              <w:spacing w:before="32"/>
              <w:ind w:left="0"/>
              <w:rPr>
                <w:sz w:val="22"/>
                <w:szCs w:val="22"/>
              </w:rPr>
            </w:pPr>
            <w:r>
              <w:rPr>
                <w:sz w:val="22"/>
                <w:szCs w:val="22"/>
              </w:rPr>
              <w:t>[Home]</w:t>
            </w:r>
          </w:p>
        </w:tc>
        <w:tc>
          <w:tcPr>
            <w:tcW w:w="1432" w:type="dxa"/>
          </w:tcPr>
          <w:p w:rsidR="005C30BD" w:rsidRDefault="005C30BD" w:rsidP="005C30BD">
            <w:pPr>
              <w:spacing w:before="32"/>
              <w:ind w:left="0"/>
              <w:rPr>
                <w:sz w:val="22"/>
                <w:szCs w:val="22"/>
              </w:rPr>
            </w:pPr>
          </w:p>
        </w:tc>
        <w:tc>
          <w:tcPr>
            <w:tcW w:w="1755" w:type="dxa"/>
            <w:vMerge w:val="restart"/>
          </w:tcPr>
          <w:p w:rsidR="005C30BD" w:rsidRDefault="00B90437" w:rsidP="005C30BD">
            <w:pPr>
              <w:spacing w:before="32"/>
              <w:ind w:left="0"/>
              <w:rPr>
                <w:sz w:val="22"/>
                <w:szCs w:val="22"/>
              </w:rPr>
            </w:pPr>
            <w:r>
              <w:rPr>
                <w:noProof/>
              </w:rPr>
              <w:drawing>
                <wp:anchor distT="0" distB="0" distL="114300" distR="114300" simplePos="0" relativeHeight="251716096" behindDoc="0" locked="0" layoutInCell="1" allowOverlap="1" wp14:anchorId="79545757" wp14:editId="33A7A15D">
                  <wp:simplePos x="0" y="0"/>
                  <wp:positionH relativeFrom="column">
                    <wp:posOffset>-55881</wp:posOffset>
                  </wp:positionH>
                  <wp:positionV relativeFrom="paragraph">
                    <wp:posOffset>363855</wp:posOffset>
                  </wp:positionV>
                  <wp:extent cx="1102995" cy="342900"/>
                  <wp:effectExtent l="0" t="0" r="1905" b="0"/>
                  <wp:wrapNone/>
                  <wp:docPr id="2948"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02995" cy="342900"/>
                          </a:xfrm>
                          <a:prstGeom prst="rect">
                            <a:avLst/>
                          </a:prstGeom>
                          <a:noFill/>
                        </pic:spPr>
                      </pic:pic>
                    </a:graphicData>
                  </a:graphic>
                  <wp14:sizeRelH relativeFrom="margin">
                    <wp14:pctWidth>0</wp14:pctWidth>
                  </wp14:sizeRelH>
                  <wp14:sizeRelV relativeFrom="margin">
                    <wp14:pctHeight>0</wp14:pctHeight>
                  </wp14:sizeRelV>
                </wp:anchor>
              </w:drawing>
            </w:r>
            <w:r w:rsidR="005C30BD">
              <w:rPr>
                <w:noProof/>
              </w:rPr>
              <w:drawing>
                <wp:anchor distT="0" distB="0" distL="114300" distR="114300" simplePos="0" relativeHeight="251717120" behindDoc="0" locked="0" layoutInCell="1" allowOverlap="1" wp14:anchorId="3522BC88" wp14:editId="10A777D0">
                  <wp:simplePos x="0" y="0"/>
                  <wp:positionH relativeFrom="column">
                    <wp:posOffset>-55880</wp:posOffset>
                  </wp:positionH>
                  <wp:positionV relativeFrom="paragraph">
                    <wp:posOffset>1905</wp:posOffset>
                  </wp:positionV>
                  <wp:extent cx="1104900" cy="342900"/>
                  <wp:effectExtent l="0" t="0" r="0" b="0"/>
                  <wp:wrapNone/>
                  <wp:docPr id="2945"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04900" cy="342900"/>
                          </a:xfrm>
                          <a:prstGeom prst="rect">
                            <a:avLst/>
                          </a:prstGeom>
                          <a:noFill/>
                        </pic:spPr>
                      </pic:pic>
                    </a:graphicData>
                  </a:graphic>
                  <wp14:sizeRelH relativeFrom="margin">
                    <wp14:pctWidth>0</wp14:pctWidth>
                  </wp14:sizeRelH>
                  <wp14:sizeRelV relativeFrom="margin">
                    <wp14:pctHeight>0</wp14:pctHeight>
                  </wp14:sizeRelV>
                </wp:anchor>
              </w:drawing>
            </w:r>
          </w:p>
        </w:tc>
        <w:tc>
          <w:tcPr>
            <w:tcW w:w="1710" w:type="dxa"/>
            <w:vMerge w:val="restart"/>
          </w:tcPr>
          <w:p w:rsidR="005C30BD" w:rsidRDefault="005C30BD" w:rsidP="005C30BD">
            <w:pPr>
              <w:spacing w:before="32"/>
              <w:ind w:left="0"/>
              <w:rPr>
                <w:sz w:val="22"/>
                <w:szCs w:val="22"/>
              </w:rPr>
            </w:pPr>
            <w:r>
              <w:rPr>
                <w:noProof/>
              </w:rPr>
              <w:drawing>
                <wp:anchor distT="0" distB="0" distL="114300" distR="114300" simplePos="0" relativeHeight="251718144" behindDoc="0" locked="0" layoutInCell="1" allowOverlap="1" wp14:anchorId="6BB84A7D" wp14:editId="180E8DCE">
                  <wp:simplePos x="0" y="0"/>
                  <wp:positionH relativeFrom="column">
                    <wp:posOffset>-65406</wp:posOffset>
                  </wp:positionH>
                  <wp:positionV relativeFrom="paragraph">
                    <wp:posOffset>1905</wp:posOffset>
                  </wp:positionV>
                  <wp:extent cx="1057275" cy="342900"/>
                  <wp:effectExtent l="0" t="0" r="9525" b="0"/>
                  <wp:wrapNone/>
                  <wp:docPr id="2946"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57275" cy="342900"/>
                          </a:xfrm>
                          <a:prstGeom prst="rect">
                            <a:avLst/>
                          </a:prstGeom>
                          <a:noFill/>
                        </pic:spPr>
                      </pic:pic>
                    </a:graphicData>
                  </a:graphic>
                  <wp14:sizeRelH relativeFrom="margin">
                    <wp14:pctWidth>0</wp14:pctWidth>
                  </wp14:sizeRelH>
                  <wp14:sizeRelV relativeFrom="margin">
                    <wp14:pctHeight>0</wp14:pctHeight>
                  </wp14:sizeRelV>
                </wp:anchor>
              </w:drawing>
            </w:r>
          </w:p>
        </w:tc>
        <w:tc>
          <w:tcPr>
            <w:tcW w:w="1710" w:type="dxa"/>
            <w:vMerge w:val="restart"/>
          </w:tcPr>
          <w:p w:rsidR="005C30BD" w:rsidRDefault="005C30BD" w:rsidP="005C30BD">
            <w:pPr>
              <w:spacing w:before="32"/>
              <w:ind w:left="0"/>
              <w:rPr>
                <w:sz w:val="22"/>
                <w:szCs w:val="22"/>
              </w:rPr>
            </w:pPr>
            <w:r>
              <w:rPr>
                <w:noProof/>
              </w:rPr>
              <w:drawing>
                <wp:anchor distT="0" distB="0" distL="114300" distR="114300" simplePos="0" relativeHeight="251719168" behindDoc="0" locked="0" layoutInCell="1" allowOverlap="1" wp14:anchorId="0162DD00" wp14:editId="48C4EF37">
                  <wp:simplePos x="0" y="0"/>
                  <wp:positionH relativeFrom="column">
                    <wp:posOffset>-55880</wp:posOffset>
                  </wp:positionH>
                  <wp:positionV relativeFrom="paragraph">
                    <wp:posOffset>1905</wp:posOffset>
                  </wp:positionV>
                  <wp:extent cx="1075690" cy="342900"/>
                  <wp:effectExtent l="0" t="0" r="0" b="0"/>
                  <wp:wrapNone/>
                  <wp:docPr id="2947"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75690" cy="342900"/>
                          </a:xfrm>
                          <a:prstGeom prst="rect">
                            <a:avLst/>
                          </a:prstGeom>
                          <a:noFill/>
                        </pic:spPr>
                      </pic:pic>
                    </a:graphicData>
                  </a:graphic>
                  <wp14:sizeRelH relativeFrom="margin">
                    <wp14:pctWidth>0</wp14:pctWidth>
                  </wp14:sizeRelH>
                  <wp14:sizeRelV relativeFrom="margin">
                    <wp14:pctHeight>0</wp14:pctHeight>
                  </wp14:sizeRelV>
                </wp:anchor>
              </w:drawing>
            </w:r>
          </w:p>
        </w:tc>
        <w:tc>
          <w:tcPr>
            <w:tcW w:w="1710" w:type="dxa"/>
          </w:tcPr>
          <w:p w:rsidR="005C30BD" w:rsidRDefault="005C30BD" w:rsidP="005C30BD">
            <w:pPr>
              <w:spacing w:before="32"/>
              <w:ind w:left="0"/>
              <w:rPr>
                <w:sz w:val="22"/>
                <w:szCs w:val="22"/>
              </w:rPr>
            </w:pPr>
          </w:p>
        </w:tc>
      </w:tr>
      <w:tr w:rsidR="005C30BD" w:rsidTr="005C30BD">
        <w:tc>
          <w:tcPr>
            <w:tcW w:w="1432" w:type="dxa"/>
            <w:vMerge/>
          </w:tcPr>
          <w:p w:rsidR="005C30BD" w:rsidRDefault="005C30BD" w:rsidP="005C30BD">
            <w:pPr>
              <w:spacing w:before="32"/>
              <w:ind w:left="0"/>
              <w:rPr>
                <w:sz w:val="22"/>
                <w:szCs w:val="22"/>
              </w:rPr>
            </w:pPr>
          </w:p>
        </w:tc>
        <w:tc>
          <w:tcPr>
            <w:tcW w:w="1432" w:type="dxa"/>
            <w:vMerge/>
          </w:tcPr>
          <w:p w:rsidR="005C30BD" w:rsidRDefault="005C30BD" w:rsidP="005C30BD">
            <w:pPr>
              <w:spacing w:before="32"/>
              <w:ind w:left="0"/>
              <w:rPr>
                <w:sz w:val="22"/>
                <w:szCs w:val="22"/>
              </w:rPr>
            </w:pPr>
          </w:p>
        </w:tc>
        <w:tc>
          <w:tcPr>
            <w:tcW w:w="1432" w:type="dxa"/>
          </w:tcPr>
          <w:p w:rsidR="005C30BD" w:rsidRDefault="005C30BD" w:rsidP="005C30BD">
            <w:pPr>
              <w:spacing w:before="32"/>
              <w:ind w:left="0"/>
              <w:rPr>
                <w:sz w:val="22"/>
                <w:szCs w:val="22"/>
              </w:rPr>
            </w:pPr>
            <w:r>
              <w:rPr>
                <w:sz w:val="22"/>
                <w:szCs w:val="22"/>
              </w:rPr>
              <w:t>[Field]</w:t>
            </w:r>
          </w:p>
        </w:tc>
        <w:tc>
          <w:tcPr>
            <w:tcW w:w="1432" w:type="dxa"/>
          </w:tcPr>
          <w:p w:rsidR="005C30BD" w:rsidRDefault="005C30BD" w:rsidP="005C30BD">
            <w:pPr>
              <w:spacing w:before="32"/>
              <w:ind w:left="0"/>
              <w:rPr>
                <w:sz w:val="22"/>
                <w:szCs w:val="22"/>
              </w:rPr>
            </w:pPr>
          </w:p>
        </w:tc>
        <w:tc>
          <w:tcPr>
            <w:tcW w:w="1755" w:type="dxa"/>
            <w:vMerge/>
          </w:tcPr>
          <w:p w:rsidR="005C30BD" w:rsidRDefault="005C30BD" w:rsidP="005C30BD">
            <w:pPr>
              <w:spacing w:before="32"/>
              <w:ind w:left="0"/>
              <w:rPr>
                <w:sz w:val="22"/>
                <w:szCs w:val="22"/>
              </w:rPr>
            </w:pPr>
          </w:p>
        </w:tc>
        <w:tc>
          <w:tcPr>
            <w:tcW w:w="1710" w:type="dxa"/>
            <w:vMerge/>
          </w:tcPr>
          <w:p w:rsidR="005C30BD" w:rsidRDefault="005C30BD" w:rsidP="005C30BD">
            <w:pPr>
              <w:spacing w:before="32"/>
              <w:ind w:left="0"/>
              <w:rPr>
                <w:sz w:val="22"/>
                <w:szCs w:val="22"/>
              </w:rPr>
            </w:pPr>
          </w:p>
        </w:tc>
        <w:tc>
          <w:tcPr>
            <w:tcW w:w="1710" w:type="dxa"/>
            <w:vMerge/>
          </w:tcPr>
          <w:p w:rsidR="005C30BD" w:rsidRDefault="005C30BD" w:rsidP="005C30BD">
            <w:pPr>
              <w:spacing w:before="32"/>
              <w:ind w:left="0"/>
              <w:rPr>
                <w:sz w:val="22"/>
                <w:szCs w:val="22"/>
              </w:rPr>
            </w:pPr>
          </w:p>
        </w:tc>
        <w:tc>
          <w:tcPr>
            <w:tcW w:w="1710" w:type="dxa"/>
          </w:tcPr>
          <w:p w:rsidR="005C30BD" w:rsidRDefault="005C30BD" w:rsidP="005C30BD">
            <w:pPr>
              <w:spacing w:before="32"/>
              <w:ind w:left="0"/>
              <w:rPr>
                <w:sz w:val="22"/>
                <w:szCs w:val="22"/>
              </w:rPr>
            </w:pPr>
          </w:p>
        </w:tc>
      </w:tr>
      <w:tr w:rsidR="005C30BD" w:rsidTr="005C30BD">
        <w:tc>
          <w:tcPr>
            <w:tcW w:w="1432" w:type="dxa"/>
            <w:vMerge w:val="restart"/>
          </w:tcPr>
          <w:p w:rsidR="005C30BD" w:rsidRDefault="005C30BD">
            <w:pPr>
              <w:spacing w:before="32"/>
              <w:ind w:left="0"/>
              <w:rPr>
                <w:sz w:val="22"/>
                <w:szCs w:val="22"/>
              </w:rPr>
            </w:pPr>
          </w:p>
        </w:tc>
        <w:tc>
          <w:tcPr>
            <w:tcW w:w="1432" w:type="dxa"/>
            <w:vMerge w:val="restart"/>
          </w:tcPr>
          <w:p w:rsidR="005C30BD" w:rsidRDefault="005C30BD">
            <w:pPr>
              <w:spacing w:before="32"/>
              <w:ind w:left="0"/>
              <w:rPr>
                <w:sz w:val="22"/>
                <w:szCs w:val="22"/>
              </w:rPr>
            </w:pPr>
          </w:p>
        </w:tc>
        <w:tc>
          <w:tcPr>
            <w:tcW w:w="1432" w:type="dxa"/>
          </w:tcPr>
          <w:p w:rsidR="005C30BD" w:rsidRDefault="005C30BD">
            <w:pPr>
              <w:spacing w:before="32"/>
              <w:ind w:left="0"/>
              <w:rPr>
                <w:sz w:val="22"/>
                <w:szCs w:val="22"/>
              </w:rPr>
            </w:pPr>
          </w:p>
        </w:tc>
        <w:tc>
          <w:tcPr>
            <w:tcW w:w="1432" w:type="dxa"/>
          </w:tcPr>
          <w:p w:rsidR="005C30BD" w:rsidRDefault="005C30BD">
            <w:pPr>
              <w:spacing w:before="32"/>
              <w:ind w:left="0"/>
              <w:rPr>
                <w:sz w:val="22"/>
                <w:szCs w:val="22"/>
              </w:rPr>
            </w:pPr>
          </w:p>
        </w:tc>
        <w:tc>
          <w:tcPr>
            <w:tcW w:w="1755" w:type="dxa"/>
            <w:vMerge w:val="restart"/>
          </w:tcPr>
          <w:p w:rsidR="005C30BD" w:rsidRDefault="005C30BD">
            <w:pPr>
              <w:spacing w:before="32"/>
              <w:ind w:left="0"/>
              <w:rPr>
                <w:sz w:val="22"/>
                <w:szCs w:val="22"/>
              </w:rPr>
            </w:pPr>
            <w:r>
              <w:rPr>
                <w:noProof/>
              </w:rPr>
              <w:drawing>
                <wp:anchor distT="0" distB="0" distL="114300" distR="114300" simplePos="0" relativeHeight="251720192" behindDoc="0" locked="0" layoutInCell="1" allowOverlap="1" wp14:anchorId="14AD198A" wp14:editId="4FB96E84">
                  <wp:simplePos x="0" y="0"/>
                  <wp:positionH relativeFrom="column">
                    <wp:posOffset>-46355</wp:posOffset>
                  </wp:positionH>
                  <wp:positionV relativeFrom="paragraph">
                    <wp:posOffset>370205</wp:posOffset>
                  </wp:positionV>
                  <wp:extent cx="1093470" cy="342900"/>
                  <wp:effectExtent l="0" t="0" r="0" b="0"/>
                  <wp:wrapNone/>
                  <wp:docPr id="2951"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93470" cy="342900"/>
                          </a:xfrm>
                          <a:prstGeom prst="rect">
                            <a:avLst/>
                          </a:prstGeom>
                          <a:noFill/>
                        </pic:spPr>
                      </pic:pic>
                    </a:graphicData>
                  </a:graphic>
                  <wp14:sizeRelH relativeFrom="margin">
                    <wp14:pctWidth>0</wp14:pctWidth>
                  </wp14:sizeRelH>
                  <wp14:sizeRelV relativeFrom="margin">
                    <wp14:pctHeight>0</wp14:pctHeight>
                  </wp14:sizeRelV>
                </wp:anchor>
              </w:drawing>
            </w:r>
          </w:p>
        </w:tc>
        <w:tc>
          <w:tcPr>
            <w:tcW w:w="1710" w:type="dxa"/>
            <w:vMerge w:val="restart"/>
          </w:tcPr>
          <w:p w:rsidR="005C30BD" w:rsidRDefault="005C30BD">
            <w:pPr>
              <w:spacing w:before="32"/>
              <w:ind w:left="0"/>
              <w:rPr>
                <w:sz w:val="22"/>
                <w:szCs w:val="22"/>
              </w:rPr>
            </w:pPr>
          </w:p>
        </w:tc>
        <w:tc>
          <w:tcPr>
            <w:tcW w:w="1710" w:type="dxa"/>
            <w:vMerge w:val="restart"/>
          </w:tcPr>
          <w:p w:rsidR="005C30BD" w:rsidRDefault="00B90437">
            <w:pPr>
              <w:spacing w:before="32"/>
              <w:ind w:left="0"/>
              <w:rPr>
                <w:sz w:val="22"/>
                <w:szCs w:val="22"/>
              </w:rPr>
            </w:pPr>
            <w:r>
              <w:rPr>
                <w:noProof/>
              </w:rPr>
              <w:drawing>
                <wp:anchor distT="0" distB="0" distL="114300" distR="114300" simplePos="0" relativeHeight="251721216" behindDoc="0" locked="0" layoutInCell="1" allowOverlap="1" wp14:anchorId="2B919F39" wp14:editId="0C961E7C">
                  <wp:simplePos x="0" y="0"/>
                  <wp:positionH relativeFrom="column">
                    <wp:posOffset>-55880</wp:posOffset>
                  </wp:positionH>
                  <wp:positionV relativeFrom="paragraph">
                    <wp:posOffset>-1270</wp:posOffset>
                  </wp:positionV>
                  <wp:extent cx="1075690" cy="342900"/>
                  <wp:effectExtent l="0" t="0" r="0" b="0"/>
                  <wp:wrapNone/>
                  <wp:docPr id="2950"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75690" cy="34290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22240" behindDoc="0" locked="0" layoutInCell="1" allowOverlap="1" wp14:anchorId="5663E9D9" wp14:editId="520F108F">
                  <wp:simplePos x="0" y="0"/>
                  <wp:positionH relativeFrom="column">
                    <wp:posOffset>-1132205</wp:posOffset>
                  </wp:positionH>
                  <wp:positionV relativeFrom="paragraph">
                    <wp:posOffset>17780</wp:posOffset>
                  </wp:positionV>
                  <wp:extent cx="1045210" cy="342900"/>
                  <wp:effectExtent l="0" t="0" r="2540" b="0"/>
                  <wp:wrapNone/>
                  <wp:docPr id="2949"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45210" cy="342900"/>
                          </a:xfrm>
                          <a:prstGeom prst="rect">
                            <a:avLst/>
                          </a:prstGeom>
                          <a:noFill/>
                        </pic:spPr>
                      </pic:pic>
                    </a:graphicData>
                  </a:graphic>
                  <wp14:sizeRelH relativeFrom="margin">
                    <wp14:pctWidth>0</wp14:pctWidth>
                  </wp14:sizeRelH>
                  <wp14:sizeRelV relativeFrom="margin">
                    <wp14:pctHeight>0</wp14:pctHeight>
                  </wp14:sizeRelV>
                </wp:anchor>
              </w:drawing>
            </w:r>
          </w:p>
        </w:tc>
        <w:tc>
          <w:tcPr>
            <w:tcW w:w="1710" w:type="dxa"/>
          </w:tcPr>
          <w:p w:rsidR="005C30BD" w:rsidRDefault="005C30BD">
            <w:pPr>
              <w:spacing w:before="32"/>
              <w:ind w:left="0"/>
              <w:rPr>
                <w:sz w:val="22"/>
                <w:szCs w:val="22"/>
              </w:rPr>
            </w:pPr>
          </w:p>
        </w:tc>
      </w:tr>
      <w:tr w:rsidR="005C30BD" w:rsidTr="005C30BD">
        <w:tc>
          <w:tcPr>
            <w:tcW w:w="1432" w:type="dxa"/>
            <w:vMerge/>
          </w:tcPr>
          <w:p w:rsidR="005C30BD" w:rsidRDefault="005C30BD">
            <w:pPr>
              <w:spacing w:before="32"/>
              <w:ind w:left="0"/>
              <w:rPr>
                <w:sz w:val="22"/>
                <w:szCs w:val="22"/>
              </w:rPr>
            </w:pPr>
          </w:p>
        </w:tc>
        <w:tc>
          <w:tcPr>
            <w:tcW w:w="1432" w:type="dxa"/>
            <w:vMerge/>
          </w:tcPr>
          <w:p w:rsidR="005C30BD" w:rsidRDefault="005C30BD">
            <w:pPr>
              <w:spacing w:before="32"/>
              <w:ind w:left="0"/>
              <w:rPr>
                <w:sz w:val="22"/>
                <w:szCs w:val="22"/>
              </w:rPr>
            </w:pPr>
          </w:p>
        </w:tc>
        <w:tc>
          <w:tcPr>
            <w:tcW w:w="1432" w:type="dxa"/>
          </w:tcPr>
          <w:p w:rsidR="005C30BD" w:rsidRDefault="005C30BD">
            <w:pPr>
              <w:spacing w:before="32"/>
              <w:ind w:left="0"/>
              <w:rPr>
                <w:sz w:val="22"/>
                <w:szCs w:val="22"/>
              </w:rPr>
            </w:pPr>
          </w:p>
        </w:tc>
        <w:tc>
          <w:tcPr>
            <w:tcW w:w="1432" w:type="dxa"/>
          </w:tcPr>
          <w:p w:rsidR="005C30BD" w:rsidRDefault="005C30BD">
            <w:pPr>
              <w:spacing w:before="32"/>
              <w:ind w:left="0"/>
              <w:rPr>
                <w:sz w:val="22"/>
                <w:szCs w:val="22"/>
              </w:rPr>
            </w:pPr>
          </w:p>
        </w:tc>
        <w:tc>
          <w:tcPr>
            <w:tcW w:w="1755" w:type="dxa"/>
            <w:vMerge/>
          </w:tcPr>
          <w:p w:rsidR="005C30BD" w:rsidRDefault="005C30BD">
            <w:pPr>
              <w:spacing w:before="32"/>
              <w:ind w:left="0"/>
              <w:rPr>
                <w:sz w:val="22"/>
                <w:szCs w:val="22"/>
              </w:rPr>
            </w:pPr>
          </w:p>
        </w:tc>
        <w:tc>
          <w:tcPr>
            <w:tcW w:w="1710" w:type="dxa"/>
            <w:vMerge/>
          </w:tcPr>
          <w:p w:rsidR="005C30BD" w:rsidRDefault="005C30BD">
            <w:pPr>
              <w:spacing w:before="32"/>
              <w:ind w:left="0"/>
              <w:rPr>
                <w:sz w:val="22"/>
                <w:szCs w:val="22"/>
              </w:rPr>
            </w:pPr>
          </w:p>
        </w:tc>
        <w:tc>
          <w:tcPr>
            <w:tcW w:w="1710" w:type="dxa"/>
            <w:vMerge/>
          </w:tcPr>
          <w:p w:rsidR="005C30BD" w:rsidRDefault="005C30BD">
            <w:pPr>
              <w:spacing w:before="32"/>
              <w:ind w:left="0"/>
              <w:rPr>
                <w:sz w:val="22"/>
                <w:szCs w:val="22"/>
              </w:rPr>
            </w:pPr>
          </w:p>
        </w:tc>
        <w:tc>
          <w:tcPr>
            <w:tcW w:w="1710" w:type="dxa"/>
          </w:tcPr>
          <w:p w:rsidR="005C30BD" w:rsidRDefault="005C30BD">
            <w:pPr>
              <w:spacing w:before="32"/>
              <w:ind w:left="0"/>
              <w:rPr>
                <w:sz w:val="22"/>
                <w:szCs w:val="22"/>
              </w:rPr>
            </w:pPr>
          </w:p>
        </w:tc>
      </w:tr>
      <w:tr w:rsidR="005C30BD" w:rsidTr="005C30BD">
        <w:tc>
          <w:tcPr>
            <w:tcW w:w="1432" w:type="dxa"/>
            <w:vMerge w:val="restart"/>
          </w:tcPr>
          <w:p w:rsidR="005C30BD" w:rsidRDefault="005C30BD">
            <w:pPr>
              <w:spacing w:before="32"/>
              <w:ind w:left="0"/>
              <w:rPr>
                <w:sz w:val="22"/>
                <w:szCs w:val="22"/>
              </w:rPr>
            </w:pPr>
          </w:p>
        </w:tc>
        <w:tc>
          <w:tcPr>
            <w:tcW w:w="1432" w:type="dxa"/>
            <w:vMerge w:val="restart"/>
          </w:tcPr>
          <w:p w:rsidR="005C30BD" w:rsidRDefault="005C30BD">
            <w:pPr>
              <w:spacing w:before="32"/>
              <w:ind w:left="0"/>
              <w:rPr>
                <w:sz w:val="22"/>
                <w:szCs w:val="22"/>
              </w:rPr>
            </w:pPr>
          </w:p>
        </w:tc>
        <w:tc>
          <w:tcPr>
            <w:tcW w:w="1432" w:type="dxa"/>
          </w:tcPr>
          <w:p w:rsidR="005C30BD" w:rsidRDefault="005C30BD">
            <w:pPr>
              <w:spacing w:before="32"/>
              <w:ind w:left="0"/>
              <w:rPr>
                <w:sz w:val="22"/>
                <w:szCs w:val="22"/>
              </w:rPr>
            </w:pPr>
          </w:p>
        </w:tc>
        <w:tc>
          <w:tcPr>
            <w:tcW w:w="1432" w:type="dxa"/>
          </w:tcPr>
          <w:p w:rsidR="005C30BD" w:rsidRDefault="005C30BD">
            <w:pPr>
              <w:spacing w:before="32"/>
              <w:ind w:left="0"/>
              <w:rPr>
                <w:sz w:val="22"/>
                <w:szCs w:val="22"/>
              </w:rPr>
            </w:pPr>
          </w:p>
        </w:tc>
        <w:tc>
          <w:tcPr>
            <w:tcW w:w="1755" w:type="dxa"/>
            <w:vMerge w:val="restart"/>
          </w:tcPr>
          <w:p w:rsidR="005C30BD" w:rsidRDefault="005C30BD">
            <w:pPr>
              <w:spacing w:before="32"/>
              <w:ind w:left="0"/>
              <w:rPr>
                <w:sz w:val="22"/>
                <w:szCs w:val="22"/>
              </w:rPr>
            </w:pPr>
          </w:p>
        </w:tc>
        <w:tc>
          <w:tcPr>
            <w:tcW w:w="1710" w:type="dxa"/>
            <w:vMerge w:val="restart"/>
          </w:tcPr>
          <w:p w:rsidR="005C30BD" w:rsidRDefault="005C30BD">
            <w:pPr>
              <w:spacing w:before="32"/>
              <w:ind w:left="0"/>
              <w:rPr>
                <w:sz w:val="22"/>
                <w:szCs w:val="22"/>
              </w:rPr>
            </w:pPr>
            <w:r>
              <w:rPr>
                <w:noProof/>
              </w:rPr>
              <w:drawing>
                <wp:anchor distT="0" distB="0" distL="114300" distR="114300" simplePos="0" relativeHeight="251723264" behindDoc="0" locked="0" layoutInCell="1" allowOverlap="1" wp14:anchorId="617FE3DB" wp14:editId="025539B4">
                  <wp:simplePos x="0" y="0"/>
                  <wp:positionH relativeFrom="column">
                    <wp:posOffset>-55881</wp:posOffset>
                  </wp:positionH>
                  <wp:positionV relativeFrom="paragraph">
                    <wp:posOffset>5080</wp:posOffset>
                  </wp:positionV>
                  <wp:extent cx="1057275" cy="342900"/>
                  <wp:effectExtent l="0" t="0" r="9525" b="0"/>
                  <wp:wrapNone/>
                  <wp:docPr id="2952"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57275" cy="342900"/>
                          </a:xfrm>
                          <a:prstGeom prst="rect">
                            <a:avLst/>
                          </a:prstGeom>
                          <a:noFill/>
                        </pic:spPr>
                      </pic:pic>
                    </a:graphicData>
                  </a:graphic>
                  <wp14:sizeRelH relativeFrom="margin">
                    <wp14:pctWidth>0</wp14:pctWidth>
                  </wp14:sizeRelH>
                  <wp14:sizeRelV relativeFrom="margin">
                    <wp14:pctHeight>0</wp14:pctHeight>
                  </wp14:sizeRelV>
                </wp:anchor>
              </w:drawing>
            </w:r>
          </w:p>
        </w:tc>
        <w:tc>
          <w:tcPr>
            <w:tcW w:w="1710" w:type="dxa"/>
            <w:vMerge w:val="restart"/>
          </w:tcPr>
          <w:p w:rsidR="005C30BD" w:rsidRDefault="005C30BD">
            <w:pPr>
              <w:spacing w:before="32"/>
              <w:ind w:left="0"/>
              <w:rPr>
                <w:sz w:val="22"/>
                <w:szCs w:val="22"/>
              </w:rPr>
            </w:pPr>
            <w:r>
              <w:rPr>
                <w:noProof/>
              </w:rPr>
              <w:drawing>
                <wp:anchor distT="0" distB="0" distL="114300" distR="114300" simplePos="0" relativeHeight="251724288" behindDoc="0" locked="0" layoutInCell="1" allowOverlap="1" wp14:anchorId="617FE3DB" wp14:editId="025539B4">
                  <wp:simplePos x="0" y="0"/>
                  <wp:positionH relativeFrom="column">
                    <wp:posOffset>-46356</wp:posOffset>
                  </wp:positionH>
                  <wp:positionV relativeFrom="paragraph">
                    <wp:posOffset>5080</wp:posOffset>
                  </wp:positionV>
                  <wp:extent cx="1066165" cy="342900"/>
                  <wp:effectExtent l="0" t="0" r="635" b="0"/>
                  <wp:wrapNone/>
                  <wp:docPr id="2953" name="Picture 2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Picture 25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66165" cy="342900"/>
                          </a:xfrm>
                          <a:prstGeom prst="rect">
                            <a:avLst/>
                          </a:prstGeom>
                          <a:noFill/>
                        </pic:spPr>
                      </pic:pic>
                    </a:graphicData>
                  </a:graphic>
                  <wp14:sizeRelH relativeFrom="margin">
                    <wp14:pctWidth>0</wp14:pctWidth>
                  </wp14:sizeRelH>
                  <wp14:sizeRelV relativeFrom="margin">
                    <wp14:pctHeight>0</wp14:pctHeight>
                  </wp14:sizeRelV>
                </wp:anchor>
              </w:drawing>
            </w:r>
          </w:p>
        </w:tc>
        <w:tc>
          <w:tcPr>
            <w:tcW w:w="1710" w:type="dxa"/>
          </w:tcPr>
          <w:p w:rsidR="005C30BD" w:rsidRDefault="005C30BD">
            <w:pPr>
              <w:spacing w:before="32"/>
              <w:ind w:left="0"/>
              <w:rPr>
                <w:sz w:val="22"/>
                <w:szCs w:val="22"/>
              </w:rPr>
            </w:pPr>
          </w:p>
        </w:tc>
      </w:tr>
      <w:tr w:rsidR="005C30BD" w:rsidTr="005C30BD">
        <w:tc>
          <w:tcPr>
            <w:tcW w:w="1432" w:type="dxa"/>
            <w:vMerge/>
          </w:tcPr>
          <w:p w:rsidR="005C30BD" w:rsidRDefault="005C30BD">
            <w:pPr>
              <w:spacing w:before="32"/>
              <w:ind w:left="0"/>
              <w:rPr>
                <w:sz w:val="22"/>
                <w:szCs w:val="22"/>
              </w:rPr>
            </w:pPr>
          </w:p>
        </w:tc>
        <w:tc>
          <w:tcPr>
            <w:tcW w:w="1432" w:type="dxa"/>
            <w:vMerge/>
          </w:tcPr>
          <w:p w:rsidR="005C30BD" w:rsidRDefault="005C30BD">
            <w:pPr>
              <w:spacing w:before="32"/>
              <w:ind w:left="0"/>
              <w:rPr>
                <w:sz w:val="22"/>
                <w:szCs w:val="22"/>
              </w:rPr>
            </w:pPr>
          </w:p>
        </w:tc>
        <w:tc>
          <w:tcPr>
            <w:tcW w:w="1432" w:type="dxa"/>
          </w:tcPr>
          <w:p w:rsidR="005C30BD" w:rsidRDefault="005C30BD">
            <w:pPr>
              <w:spacing w:before="32"/>
              <w:ind w:left="0"/>
              <w:rPr>
                <w:sz w:val="22"/>
                <w:szCs w:val="22"/>
              </w:rPr>
            </w:pPr>
          </w:p>
        </w:tc>
        <w:tc>
          <w:tcPr>
            <w:tcW w:w="1432" w:type="dxa"/>
          </w:tcPr>
          <w:p w:rsidR="005C30BD" w:rsidRDefault="005C30BD">
            <w:pPr>
              <w:spacing w:before="32"/>
              <w:ind w:left="0"/>
              <w:rPr>
                <w:sz w:val="22"/>
                <w:szCs w:val="22"/>
              </w:rPr>
            </w:pPr>
          </w:p>
        </w:tc>
        <w:tc>
          <w:tcPr>
            <w:tcW w:w="1755" w:type="dxa"/>
            <w:vMerge/>
          </w:tcPr>
          <w:p w:rsidR="005C30BD" w:rsidRDefault="005C30BD">
            <w:pPr>
              <w:spacing w:before="32"/>
              <w:ind w:left="0"/>
              <w:rPr>
                <w:sz w:val="22"/>
                <w:szCs w:val="22"/>
              </w:rPr>
            </w:pPr>
          </w:p>
        </w:tc>
        <w:tc>
          <w:tcPr>
            <w:tcW w:w="1710" w:type="dxa"/>
            <w:vMerge/>
          </w:tcPr>
          <w:p w:rsidR="005C30BD" w:rsidRDefault="005C30BD">
            <w:pPr>
              <w:spacing w:before="32"/>
              <w:ind w:left="0"/>
              <w:rPr>
                <w:sz w:val="22"/>
                <w:szCs w:val="22"/>
              </w:rPr>
            </w:pPr>
          </w:p>
        </w:tc>
        <w:tc>
          <w:tcPr>
            <w:tcW w:w="1710" w:type="dxa"/>
            <w:vMerge/>
          </w:tcPr>
          <w:p w:rsidR="005C30BD" w:rsidRDefault="005C30BD">
            <w:pPr>
              <w:spacing w:before="32"/>
              <w:ind w:left="0"/>
              <w:rPr>
                <w:sz w:val="22"/>
                <w:szCs w:val="22"/>
              </w:rPr>
            </w:pPr>
          </w:p>
        </w:tc>
        <w:tc>
          <w:tcPr>
            <w:tcW w:w="1710" w:type="dxa"/>
          </w:tcPr>
          <w:p w:rsidR="005C30BD" w:rsidRDefault="005C30BD">
            <w:pPr>
              <w:spacing w:before="32"/>
              <w:ind w:left="0"/>
              <w:rPr>
                <w:sz w:val="22"/>
                <w:szCs w:val="22"/>
              </w:rPr>
            </w:pPr>
          </w:p>
        </w:tc>
      </w:tr>
      <w:tr w:rsidR="005C30BD" w:rsidTr="005C30BD">
        <w:tc>
          <w:tcPr>
            <w:tcW w:w="5728" w:type="dxa"/>
            <w:gridSpan w:val="4"/>
          </w:tcPr>
          <w:p w:rsidR="005C30BD" w:rsidRDefault="00B90437">
            <w:pPr>
              <w:spacing w:before="32"/>
              <w:ind w:left="0"/>
              <w:rPr>
                <w:sz w:val="22"/>
                <w:szCs w:val="22"/>
              </w:rPr>
            </w:pPr>
            <w:r>
              <w:rPr>
                <w:sz w:val="22"/>
                <w:szCs w:val="22"/>
              </w:rPr>
              <w:t xml:space="preserve">                                                                                    </w:t>
            </w:r>
            <w:r w:rsidR="005C30BD">
              <w:rPr>
                <w:sz w:val="22"/>
                <w:szCs w:val="22"/>
              </w:rPr>
              <w:t>Total Cost</w:t>
            </w:r>
          </w:p>
        </w:tc>
        <w:tc>
          <w:tcPr>
            <w:tcW w:w="1755" w:type="dxa"/>
          </w:tcPr>
          <w:p w:rsidR="005C30BD" w:rsidRDefault="005C30BD">
            <w:pPr>
              <w:spacing w:before="32"/>
              <w:ind w:left="0"/>
              <w:rPr>
                <w:sz w:val="22"/>
                <w:szCs w:val="22"/>
              </w:rPr>
            </w:pPr>
          </w:p>
        </w:tc>
        <w:tc>
          <w:tcPr>
            <w:tcW w:w="1710" w:type="dxa"/>
          </w:tcPr>
          <w:p w:rsidR="005C30BD" w:rsidRDefault="005C30BD">
            <w:pPr>
              <w:spacing w:before="32"/>
              <w:ind w:left="0"/>
              <w:rPr>
                <w:sz w:val="22"/>
                <w:szCs w:val="22"/>
              </w:rPr>
            </w:pPr>
          </w:p>
        </w:tc>
        <w:tc>
          <w:tcPr>
            <w:tcW w:w="1710" w:type="dxa"/>
          </w:tcPr>
          <w:p w:rsidR="005C30BD" w:rsidRDefault="005C30BD">
            <w:pPr>
              <w:spacing w:before="32"/>
              <w:ind w:left="0"/>
              <w:rPr>
                <w:sz w:val="22"/>
                <w:szCs w:val="22"/>
              </w:rPr>
            </w:pPr>
          </w:p>
        </w:tc>
        <w:tc>
          <w:tcPr>
            <w:tcW w:w="1710" w:type="dxa"/>
          </w:tcPr>
          <w:p w:rsidR="005C30BD" w:rsidRDefault="005C30BD">
            <w:pPr>
              <w:spacing w:before="32"/>
              <w:ind w:left="0"/>
              <w:rPr>
                <w:sz w:val="22"/>
                <w:szCs w:val="22"/>
              </w:rPr>
            </w:pPr>
          </w:p>
        </w:tc>
      </w:tr>
    </w:tbl>
    <w:p w:rsidR="00D35201" w:rsidRPr="00904C99" w:rsidRDefault="00D35201" w:rsidP="00904C99">
      <w:pPr>
        <w:tabs>
          <w:tab w:val="left" w:pos="5040"/>
        </w:tabs>
        <w:spacing w:line="260" w:lineRule="exact"/>
        <w:ind w:left="0"/>
        <w:rPr>
          <w:sz w:val="24"/>
          <w:szCs w:val="24"/>
        </w:rPr>
        <w:sectPr w:rsidR="00D35201" w:rsidRPr="00904C99">
          <w:pgSz w:w="15840" w:h="12240" w:orient="landscape"/>
          <w:pgMar w:top="760" w:right="1300" w:bottom="280" w:left="1300" w:header="569" w:footer="869" w:gutter="0"/>
          <w:cols w:space="720"/>
        </w:sectPr>
      </w:pPr>
    </w:p>
    <w:p w:rsidR="00D35201" w:rsidRPr="00904C99" w:rsidRDefault="007E58FD" w:rsidP="00904C99">
      <w:pPr>
        <w:spacing w:line="200" w:lineRule="exact"/>
        <w:ind w:left="0" w:right="-72"/>
        <w:sectPr w:rsidR="00D35201" w:rsidRPr="00904C99">
          <w:type w:val="continuous"/>
          <w:pgSz w:w="15840" w:h="12240" w:orient="landscape"/>
          <w:pgMar w:top="1380" w:right="1300" w:bottom="280" w:left="1300" w:header="720" w:footer="720" w:gutter="0"/>
          <w:cols w:num="6" w:space="720" w:equalWidth="0">
            <w:col w:w="5215" w:space="595"/>
            <w:col w:w="556" w:space="836"/>
            <w:col w:w="724" w:space="807"/>
            <w:col w:w="724" w:space="808"/>
            <w:col w:w="724" w:space="581"/>
            <w:col w:w="1670"/>
          </w:cols>
        </w:sectPr>
      </w:pPr>
      <w:r>
        <w:pict>
          <v:group id="_x0000_s1587" style="position:absolute;margin-left:70.55pt;margin-top:97.7pt;width:651pt;height:0;z-index:-251687424;mso-position-horizontal-relative:page;mso-position-vertical-relative:page" coordorigin="1411,1954" coordsize="13020,0">
            <v:shape id="_x0000_s1588" style="position:absolute;left:1411;top:1954;width:13020;height:0" coordorigin="1411,1954" coordsize="13020,0" path="m1411,1954r13020,e" filled="f" strokeweight=".58pt">
              <v:path arrowok="t"/>
            </v:shape>
            <w10:wrap anchorx="page" anchory="page"/>
          </v:group>
        </w:pict>
      </w:r>
    </w:p>
    <w:p w:rsidR="00D35201" w:rsidRPr="00904C99" w:rsidRDefault="00D35201" w:rsidP="00904C99">
      <w:pPr>
        <w:ind w:left="0" w:right="-56"/>
        <w:rPr>
          <w:sz w:val="24"/>
          <w:szCs w:val="24"/>
        </w:rPr>
        <w:sectPr w:rsidR="00D35201" w:rsidRPr="00904C99">
          <w:type w:val="continuous"/>
          <w:pgSz w:w="15840" w:h="12240" w:orient="landscape"/>
          <w:pgMar w:top="1380" w:right="1300" w:bottom="280" w:left="1300" w:header="720" w:footer="720" w:gutter="0"/>
          <w:cols w:num="7" w:space="720" w:equalWidth="0">
            <w:col w:w="1727" w:space="2321"/>
            <w:col w:w="892" w:space="560"/>
            <w:col w:w="1175" w:space="287"/>
            <w:col w:w="1204" w:space="327"/>
            <w:col w:w="1204" w:space="327"/>
            <w:col w:w="1205" w:space="505"/>
            <w:col w:w="1506"/>
          </w:cols>
        </w:sectPr>
      </w:pPr>
    </w:p>
    <w:p w:rsidR="00D35201" w:rsidRDefault="00D35201" w:rsidP="00904C99">
      <w:pPr>
        <w:spacing w:line="200" w:lineRule="exact"/>
        <w:ind w:left="0"/>
        <w:sectPr w:rsidR="00D35201">
          <w:type w:val="continuous"/>
          <w:pgSz w:w="15840" w:h="12240" w:orient="landscape"/>
          <w:pgMar w:top="1380" w:right="1300" w:bottom="280" w:left="1300" w:header="720" w:footer="720" w:gutter="0"/>
          <w:cols w:space="720"/>
        </w:sectPr>
      </w:pPr>
    </w:p>
    <w:p w:rsidR="00D35201" w:rsidRPr="00904C99" w:rsidRDefault="00D35201" w:rsidP="00904C99">
      <w:pPr>
        <w:spacing w:before="29"/>
        <w:ind w:left="0" w:right="-56"/>
        <w:rPr>
          <w:sz w:val="24"/>
          <w:szCs w:val="24"/>
        </w:rPr>
        <w:sectPr w:rsidR="00D35201" w:rsidRPr="00904C99">
          <w:type w:val="continuous"/>
          <w:pgSz w:w="15840" w:h="12240" w:orient="landscape"/>
          <w:pgMar w:top="1380" w:right="1300" w:bottom="280" w:left="1300" w:header="720" w:footer="720" w:gutter="0"/>
          <w:cols w:num="2" w:space="720" w:equalWidth="0">
            <w:col w:w="1500" w:space="2549"/>
            <w:col w:w="9191"/>
          </w:cols>
        </w:sectPr>
      </w:pPr>
    </w:p>
    <w:p w:rsidR="00D35201" w:rsidRDefault="00E6664F" w:rsidP="005C08C5">
      <w:pPr>
        <w:pStyle w:val="ListParagraph"/>
        <w:numPr>
          <w:ilvl w:val="0"/>
          <w:numId w:val="8"/>
        </w:numPr>
        <w:spacing w:before="33"/>
      </w:pPr>
      <w:r>
        <w:t>F</w:t>
      </w:r>
      <w:r w:rsidRPr="00904C99">
        <w:rPr>
          <w:spacing w:val="1"/>
        </w:rPr>
        <w:t>o</w:t>
      </w:r>
      <w:r w:rsidRPr="00904C99">
        <w:rPr>
          <w:spacing w:val="3"/>
        </w:rPr>
        <w:t>r</w:t>
      </w:r>
      <w:r>
        <w:t>m</w:t>
      </w:r>
      <w:r w:rsidRPr="00904C99">
        <w:rPr>
          <w:spacing w:val="-8"/>
        </w:rPr>
        <w:t xml:space="preserve"> </w:t>
      </w:r>
      <w:r>
        <w:t>FI</w:t>
      </w:r>
      <w:r w:rsidRPr="00904C99">
        <w:rPr>
          <w:spacing w:val="1"/>
        </w:rPr>
        <w:t>N</w:t>
      </w:r>
      <w:r w:rsidRPr="00904C99">
        <w:rPr>
          <w:spacing w:val="-2"/>
        </w:rPr>
        <w:t>-</w:t>
      </w:r>
      <w:r>
        <w:t>4</w:t>
      </w:r>
      <w:r w:rsidRPr="00904C99">
        <w:rPr>
          <w:spacing w:val="-4"/>
        </w:rPr>
        <w:t xml:space="preserve"> </w:t>
      </w:r>
      <w:r w:rsidRPr="00904C99">
        <w:rPr>
          <w:spacing w:val="2"/>
        </w:rPr>
        <w:t>s</w:t>
      </w:r>
      <w:r w:rsidRPr="00904C99">
        <w:rPr>
          <w:spacing w:val="-1"/>
        </w:rPr>
        <w:t>h</w:t>
      </w:r>
      <w:r>
        <w:t>all</w:t>
      </w:r>
      <w:r w:rsidRPr="00904C99">
        <w:rPr>
          <w:spacing w:val="-4"/>
        </w:rPr>
        <w:t xml:space="preserve"> </w:t>
      </w:r>
      <w:r w:rsidRPr="00904C99">
        <w:rPr>
          <w:spacing w:val="1"/>
        </w:rPr>
        <w:t>b</w:t>
      </w:r>
      <w:r>
        <w:t>e</w:t>
      </w:r>
      <w:r w:rsidRPr="00904C99">
        <w:rPr>
          <w:spacing w:val="-1"/>
        </w:rPr>
        <w:t xml:space="preserve"> </w:t>
      </w:r>
      <w:r w:rsidRPr="00904C99">
        <w:rPr>
          <w:spacing w:val="1"/>
        </w:rPr>
        <w:t>f</w:t>
      </w:r>
      <w:r>
        <w:t>illed</w:t>
      </w:r>
      <w:r w:rsidRPr="00904C99">
        <w:rPr>
          <w:spacing w:val="-3"/>
        </w:rPr>
        <w:t xml:space="preserve"> </w:t>
      </w:r>
      <w:r w:rsidRPr="00904C99">
        <w:rPr>
          <w:spacing w:val="-2"/>
        </w:rPr>
        <w:t>f</w:t>
      </w:r>
      <w:r w:rsidRPr="00904C99">
        <w:rPr>
          <w:spacing w:val="1"/>
        </w:rPr>
        <w:t>o</w:t>
      </w:r>
      <w:r>
        <w:t>r</w:t>
      </w:r>
      <w:r w:rsidRPr="00904C99">
        <w:rPr>
          <w:spacing w:val="-1"/>
        </w:rPr>
        <w:t xml:space="preserve"> </w:t>
      </w:r>
      <w:r>
        <w:t>e</w:t>
      </w:r>
      <w:r w:rsidRPr="00904C99">
        <w:rPr>
          <w:spacing w:val="1"/>
        </w:rPr>
        <w:t>a</w:t>
      </w:r>
      <w:r>
        <w:t>ch</w:t>
      </w:r>
      <w:r w:rsidRPr="00904C99">
        <w:rPr>
          <w:spacing w:val="-5"/>
        </w:rPr>
        <w:t xml:space="preserve"> </w:t>
      </w:r>
      <w:r w:rsidRPr="00904C99">
        <w:rPr>
          <w:spacing w:val="1"/>
        </w:rPr>
        <w:t>o</w:t>
      </w:r>
      <w:r>
        <w:t>f</w:t>
      </w:r>
      <w:r w:rsidRPr="00904C99">
        <w:rPr>
          <w:spacing w:val="-3"/>
        </w:rPr>
        <w:t xml:space="preserve"> </w:t>
      </w:r>
      <w:r w:rsidRPr="00904C99">
        <w:rPr>
          <w:spacing w:val="2"/>
        </w:rPr>
        <w:t>t</w:t>
      </w:r>
      <w:r w:rsidRPr="00904C99">
        <w:rPr>
          <w:spacing w:val="-1"/>
        </w:rPr>
        <w:t>h</w:t>
      </w:r>
      <w:r>
        <w:t>e</w:t>
      </w:r>
      <w:r w:rsidRPr="00904C99">
        <w:rPr>
          <w:spacing w:val="-1"/>
        </w:rPr>
        <w:t xml:space="preserve"> </w:t>
      </w:r>
      <w:r>
        <w:t>F</w:t>
      </w:r>
      <w:r w:rsidRPr="00904C99">
        <w:rPr>
          <w:spacing w:val="1"/>
        </w:rPr>
        <w:t>o</w:t>
      </w:r>
      <w:r w:rsidRPr="00904C99">
        <w:rPr>
          <w:spacing w:val="3"/>
        </w:rPr>
        <w:t>r</w:t>
      </w:r>
      <w:r w:rsidRPr="00904C99">
        <w:rPr>
          <w:spacing w:val="-4"/>
        </w:rPr>
        <w:t>m</w:t>
      </w:r>
      <w:r>
        <w:t>s</w:t>
      </w:r>
      <w:r w:rsidRPr="00904C99">
        <w:rPr>
          <w:spacing w:val="-3"/>
        </w:rPr>
        <w:t xml:space="preserve"> </w:t>
      </w:r>
      <w:r>
        <w:t>FI</w:t>
      </w:r>
      <w:r w:rsidRPr="00904C99">
        <w:rPr>
          <w:spacing w:val="6"/>
        </w:rPr>
        <w:t>N</w:t>
      </w:r>
      <w:r w:rsidRPr="00904C99">
        <w:rPr>
          <w:spacing w:val="-2"/>
        </w:rPr>
        <w:t>-</w:t>
      </w:r>
      <w:r>
        <w:t>3</w:t>
      </w:r>
      <w:r w:rsidRPr="00904C99">
        <w:rPr>
          <w:spacing w:val="-4"/>
        </w:rPr>
        <w:t xml:space="preserve"> </w:t>
      </w:r>
      <w:r w:rsidRPr="00904C99">
        <w:rPr>
          <w:spacing w:val="1"/>
        </w:rPr>
        <w:t>pro</w:t>
      </w:r>
      <w:r w:rsidRPr="00904C99">
        <w:rPr>
          <w:spacing w:val="-1"/>
        </w:rPr>
        <w:t>v</w:t>
      </w:r>
      <w:r w:rsidRPr="00904C99">
        <w:rPr>
          <w:spacing w:val="2"/>
        </w:rPr>
        <w:t>i</w:t>
      </w:r>
      <w:r w:rsidRPr="00904C99">
        <w:rPr>
          <w:spacing w:val="1"/>
        </w:rPr>
        <w:t>d</w:t>
      </w:r>
      <w:r>
        <w:t>e</w:t>
      </w:r>
      <w:r w:rsidRPr="00904C99">
        <w:rPr>
          <w:spacing w:val="1"/>
        </w:rPr>
        <w:t>d</w:t>
      </w:r>
      <w:r>
        <w:t>.</w:t>
      </w:r>
    </w:p>
    <w:p w:rsidR="00D35201" w:rsidRDefault="00E6664F" w:rsidP="005C08C5">
      <w:pPr>
        <w:pStyle w:val="ListParagraph"/>
        <w:numPr>
          <w:ilvl w:val="0"/>
          <w:numId w:val="8"/>
        </w:numPr>
        <w:spacing w:before="33"/>
        <w:sectPr w:rsidR="00D35201">
          <w:type w:val="continuous"/>
          <w:pgSz w:w="15840" w:h="12240" w:orient="landscape"/>
          <w:pgMar w:top="1380" w:right="1300" w:bottom="280" w:left="1300" w:header="720" w:footer="720" w:gutter="0"/>
          <w:cols w:space="720"/>
        </w:sectPr>
      </w:pPr>
      <w:r w:rsidRPr="00904C99">
        <w:rPr>
          <w:spacing w:val="2"/>
        </w:rPr>
        <w:t>P</w:t>
      </w:r>
      <w:r w:rsidRPr="00904C99">
        <w:rPr>
          <w:spacing w:val="1"/>
        </w:rPr>
        <w:t>ro</w:t>
      </w:r>
      <w:r w:rsidRPr="00904C99">
        <w:rPr>
          <w:spacing w:val="-2"/>
        </w:rPr>
        <w:t>f</w:t>
      </w:r>
      <w:r>
        <w:t>es</w:t>
      </w:r>
      <w:r w:rsidRPr="00904C99">
        <w:rPr>
          <w:spacing w:val="-1"/>
        </w:rPr>
        <w:t>s</w:t>
      </w:r>
      <w:r>
        <w:t>i</w:t>
      </w:r>
      <w:r w:rsidRPr="00904C99">
        <w:rPr>
          <w:spacing w:val="1"/>
        </w:rPr>
        <w:t>o</w:t>
      </w:r>
      <w:r w:rsidRPr="00904C99">
        <w:rPr>
          <w:spacing w:val="-1"/>
        </w:rPr>
        <w:t>n</w:t>
      </w:r>
      <w:r>
        <w:t>al</w:t>
      </w:r>
      <w:r w:rsidRPr="00904C99">
        <w:rPr>
          <w:spacing w:val="-10"/>
        </w:rPr>
        <w:t xml:space="preserve"> </w:t>
      </w:r>
      <w:r>
        <w:t>St</w:t>
      </w:r>
      <w:r w:rsidRPr="00904C99">
        <w:rPr>
          <w:spacing w:val="2"/>
        </w:rPr>
        <w:t>a</w:t>
      </w:r>
      <w:r w:rsidRPr="00904C99">
        <w:rPr>
          <w:spacing w:val="1"/>
        </w:rPr>
        <w:t>f</w:t>
      </w:r>
      <w:r>
        <w:t>f</w:t>
      </w:r>
      <w:r w:rsidRPr="00904C99">
        <w:rPr>
          <w:spacing w:val="-5"/>
        </w:rPr>
        <w:t xml:space="preserve"> </w:t>
      </w:r>
      <w:r w:rsidRPr="00904C99">
        <w:rPr>
          <w:spacing w:val="2"/>
        </w:rPr>
        <w:t>s</w:t>
      </w:r>
      <w:r w:rsidRPr="00904C99">
        <w:rPr>
          <w:spacing w:val="-1"/>
        </w:rPr>
        <w:t>h</w:t>
      </w:r>
      <w:r w:rsidRPr="00904C99">
        <w:rPr>
          <w:spacing w:val="1"/>
        </w:rPr>
        <w:t>o</w:t>
      </w:r>
      <w:r w:rsidRPr="00904C99">
        <w:rPr>
          <w:spacing w:val="-1"/>
        </w:rPr>
        <w:t>u</w:t>
      </w:r>
      <w:r>
        <w:t>ld</w:t>
      </w:r>
      <w:r w:rsidRPr="00904C99">
        <w:rPr>
          <w:spacing w:val="-4"/>
        </w:rPr>
        <w:t xml:space="preserve"> </w:t>
      </w:r>
      <w:r w:rsidRPr="00904C99">
        <w:rPr>
          <w:spacing w:val="1"/>
        </w:rPr>
        <w:t>b</w:t>
      </w:r>
      <w:r>
        <w:t>e</w:t>
      </w:r>
      <w:r w:rsidRPr="00904C99">
        <w:rPr>
          <w:spacing w:val="-1"/>
        </w:rPr>
        <w:t xml:space="preserve"> </w:t>
      </w:r>
      <w:r>
        <w:t>i</w:t>
      </w:r>
      <w:r w:rsidRPr="00904C99">
        <w:rPr>
          <w:spacing w:val="1"/>
        </w:rPr>
        <w:t>nd</w:t>
      </w:r>
      <w:r>
        <w:t>icat</w:t>
      </w:r>
      <w:r w:rsidRPr="00904C99">
        <w:rPr>
          <w:spacing w:val="1"/>
        </w:rPr>
        <w:t>e</w:t>
      </w:r>
      <w:r>
        <w:t>d</w:t>
      </w:r>
      <w:r w:rsidRPr="00904C99">
        <w:rPr>
          <w:spacing w:val="-6"/>
        </w:rPr>
        <w:t xml:space="preserve"> </w:t>
      </w:r>
      <w:r>
        <w:t>i</w:t>
      </w:r>
      <w:r w:rsidRPr="00904C99">
        <w:rPr>
          <w:spacing w:val="-1"/>
        </w:rPr>
        <w:t>n</w:t>
      </w:r>
      <w:r w:rsidRPr="00904C99">
        <w:rPr>
          <w:spacing w:val="1"/>
        </w:rPr>
        <w:t>d</w:t>
      </w:r>
      <w:r>
        <w:t>i</w:t>
      </w:r>
      <w:r w:rsidRPr="00904C99">
        <w:rPr>
          <w:spacing w:val="-1"/>
        </w:rPr>
        <w:t>v</w:t>
      </w:r>
      <w:r>
        <w:t>i</w:t>
      </w:r>
      <w:r w:rsidRPr="00904C99">
        <w:rPr>
          <w:spacing w:val="1"/>
        </w:rPr>
        <w:t>d</w:t>
      </w:r>
      <w:r w:rsidRPr="00904C99">
        <w:rPr>
          <w:spacing w:val="-1"/>
        </w:rPr>
        <w:t>u</w:t>
      </w:r>
      <w:r>
        <w:t>a</w:t>
      </w:r>
      <w:r w:rsidRPr="00904C99">
        <w:rPr>
          <w:spacing w:val="2"/>
        </w:rPr>
        <w:t>ll</w:t>
      </w:r>
      <w:r w:rsidRPr="00904C99">
        <w:rPr>
          <w:spacing w:val="-4"/>
        </w:rPr>
        <w:t>y</w:t>
      </w:r>
      <w:r>
        <w:t>;</w:t>
      </w:r>
      <w:r w:rsidRPr="00904C99">
        <w:rPr>
          <w:spacing w:val="-8"/>
        </w:rPr>
        <w:t xml:space="preserve"> </w:t>
      </w:r>
      <w:r>
        <w:t>S</w:t>
      </w:r>
      <w:r w:rsidRPr="00904C99">
        <w:rPr>
          <w:spacing w:val="-2"/>
        </w:rPr>
        <w:t>u</w:t>
      </w:r>
      <w:r w:rsidRPr="00904C99">
        <w:rPr>
          <w:spacing w:val="1"/>
        </w:rPr>
        <w:t>ppor</w:t>
      </w:r>
      <w:r>
        <w:t>t</w:t>
      </w:r>
      <w:r w:rsidRPr="00904C99">
        <w:rPr>
          <w:spacing w:val="-6"/>
        </w:rPr>
        <w:t xml:space="preserve"> </w:t>
      </w:r>
      <w:r>
        <w:t>Sta</w:t>
      </w:r>
      <w:r w:rsidRPr="00904C99">
        <w:rPr>
          <w:spacing w:val="1"/>
        </w:rPr>
        <w:t>f</w:t>
      </w:r>
      <w:r>
        <w:t>f</w:t>
      </w:r>
      <w:r w:rsidRPr="00904C99">
        <w:rPr>
          <w:spacing w:val="-5"/>
        </w:rPr>
        <w:t xml:space="preserve"> </w:t>
      </w:r>
      <w:r w:rsidRPr="00904C99">
        <w:rPr>
          <w:spacing w:val="2"/>
        </w:rPr>
        <w:t>s</w:t>
      </w:r>
      <w:r w:rsidRPr="00904C99">
        <w:rPr>
          <w:spacing w:val="-1"/>
        </w:rPr>
        <w:t>h</w:t>
      </w:r>
      <w:r w:rsidRPr="00904C99">
        <w:rPr>
          <w:spacing w:val="1"/>
        </w:rPr>
        <w:t>o</w:t>
      </w:r>
      <w:r w:rsidRPr="00904C99">
        <w:rPr>
          <w:spacing w:val="-1"/>
        </w:rPr>
        <w:t>u</w:t>
      </w:r>
      <w:r>
        <w:t>ld</w:t>
      </w:r>
      <w:r w:rsidRPr="00904C99">
        <w:rPr>
          <w:spacing w:val="-4"/>
        </w:rPr>
        <w:t xml:space="preserve"> </w:t>
      </w:r>
      <w:r w:rsidRPr="00904C99">
        <w:rPr>
          <w:spacing w:val="1"/>
        </w:rPr>
        <w:t>b</w:t>
      </w:r>
      <w:r>
        <w:t>e</w:t>
      </w:r>
      <w:r w:rsidRPr="00904C99">
        <w:rPr>
          <w:spacing w:val="-1"/>
        </w:rPr>
        <w:t xml:space="preserve"> </w:t>
      </w:r>
      <w:r>
        <w:t>i</w:t>
      </w:r>
      <w:r w:rsidRPr="00904C99">
        <w:rPr>
          <w:spacing w:val="-1"/>
        </w:rPr>
        <w:t>n</w:t>
      </w:r>
      <w:r w:rsidRPr="00904C99">
        <w:rPr>
          <w:spacing w:val="1"/>
        </w:rPr>
        <w:t>d</w:t>
      </w:r>
      <w:r>
        <w:t>icat</w:t>
      </w:r>
      <w:r w:rsidRPr="00904C99">
        <w:rPr>
          <w:spacing w:val="1"/>
        </w:rPr>
        <w:t>e</w:t>
      </w:r>
      <w:r>
        <w:t>d</w:t>
      </w:r>
      <w:r w:rsidRPr="00904C99">
        <w:rPr>
          <w:spacing w:val="-6"/>
        </w:rPr>
        <w:t xml:space="preserve"> </w:t>
      </w:r>
      <w:r w:rsidRPr="00904C99">
        <w:rPr>
          <w:spacing w:val="1"/>
        </w:rPr>
        <w:t>p</w:t>
      </w:r>
      <w:r>
        <w:t>er</w:t>
      </w:r>
      <w:r w:rsidRPr="00904C99">
        <w:rPr>
          <w:spacing w:val="-2"/>
        </w:rPr>
        <w:t xml:space="preserve"> </w:t>
      </w:r>
      <w:r>
        <w:t>c</w:t>
      </w:r>
      <w:r w:rsidRPr="00904C99">
        <w:rPr>
          <w:spacing w:val="1"/>
        </w:rPr>
        <w:t>a</w:t>
      </w:r>
      <w:r>
        <w:t>te</w:t>
      </w:r>
      <w:r w:rsidRPr="00904C99">
        <w:rPr>
          <w:spacing w:val="-1"/>
        </w:rPr>
        <w:t>g</w:t>
      </w:r>
      <w:r w:rsidRPr="00904C99">
        <w:rPr>
          <w:spacing w:val="1"/>
        </w:rPr>
        <w:t>o</w:t>
      </w:r>
      <w:r w:rsidRPr="00904C99">
        <w:rPr>
          <w:spacing w:val="3"/>
        </w:rPr>
        <w:t>r</w:t>
      </w:r>
      <w:r>
        <w:t>y</w:t>
      </w:r>
      <w:r w:rsidRPr="00904C99">
        <w:rPr>
          <w:spacing w:val="-10"/>
        </w:rPr>
        <w:t xml:space="preserve"> </w:t>
      </w:r>
      <w:r w:rsidRPr="00904C99">
        <w:rPr>
          <w:spacing w:val="1"/>
        </w:rPr>
        <w:t>(</w:t>
      </w:r>
      <w:r>
        <w:t>e</w:t>
      </w:r>
      <w:r w:rsidRPr="00904C99">
        <w:rPr>
          <w:spacing w:val="1"/>
        </w:rPr>
        <w:t>.</w:t>
      </w:r>
      <w:r w:rsidRPr="00904C99">
        <w:rPr>
          <w:spacing w:val="-1"/>
        </w:rPr>
        <w:t>g</w:t>
      </w:r>
      <w:r>
        <w:t>.:</w:t>
      </w:r>
      <w:r w:rsidRPr="00904C99">
        <w:rPr>
          <w:spacing w:val="-4"/>
        </w:rPr>
        <w:t xml:space="preserve"> </w:t>
      </w:r>
      <w:r w:rsidRPr="00904C99">
        <w:rPr>
          <w:spacing w:val="1"/>
        </w:rPr>
        <w:t>dr</w:t>
      </w:r>
      <w:r>
        <w:t>a</w:t>
      </w:r>
      <w:r w:rsidRPr="00904C99">
        <w:rPr>
          <w:spacing w:val="-1"/>
        </w:rPr>
        <w:t>f</w:t>
      </w:r>
      <w:r w:rsidRPr="00904C99">
        <w:rPr>
          <w:spacing w:val="2"/>
        </w:rPr>
        <w:t>ts</w:t>
      </w:r>
      <w:r w:rsidRPr="00904C99">
        <w:rPr>
          <w:spacing w:val="-4"/>
        </w:rPr>
        <w:t>m</w:t>
      </w:r>
      <w:r w:rsidRPr="00904C99">
        <w:rPr>
          <w:spacing w:val="3"/>
        </w:rPr>
        <w:t>e</w:t>
      </w:r>
      <w:r w:rsidRPr="00904C99">
        <w:rPr>
          <w:spacing w:val="-1"/>
        </w:rPr>
        <w:t>n</w:t>
      </w:r>
      <w:r>
        <w:t>,</w:t>
      </w:r>
      <w:r w:rsidRPr="00904C99">
        <w:rPr>
          <w:spacing w:val="-7"/>
        </w:rPr>
        <w:t xml:space="preserve"> </w:t>
      </w:r>
      <w:r w:rsidR="00904C99" w:rsidRPr="00904C99">
        <w:rPr>
          <w:w w:val="99"/>
        </w:rPr>
        <w:t>cle</w:t>
      </w:r>
      <w:r w:rsidR="00904C99" w:rsidRPr="00904C99">
        <w:rPr>
          <w:spacing w:val="1"/>
          <w:w w:val="99"/>
        </w:rPr>
        <w:t>r</w:t>
      </w:r>
      <w:r w:rsidR="00904C99" w:rsidRPr="00904C99">
        <w:rPr>
          <w:w w:val="99"/>
        </w:rPr>
        <w:t>i</w:t>
      </w:r>
      <w:r w:rsidR="00904C99" w:rsidRPr="00904C99">
        <w:rPr>
          <w:spacing w:val="2"/>
          <w:w w:val="99"/>
        </w:rPr>
        <w:t>c</w:t>
      </w:r>
      <w:r w:rsidR="00904C99" w:rsidRPr="00904C99">
        <w:rPr>
          <w:w w:val="99"/>
        </w:rPr>
        <w:t>al</w:t>
      </w:r>
      <w:r w:rsidRPr="00904C99">
        <w:rPr>
          <w:spacing w:val="-36"/>
        </w:rPr>
        <w:t xml:space="preserve"> </w:t>
      </w:r>
      <w:r>
        <w:t>l</w:t>
      </w:r>
      <w:r w:rsidRPr="00904C99">
        <w:rPr>
          <w:spacing w:val="-1"/>
        </w:rPr>
        <w:t xml:space="preserve"> </w:t>
      </w:r>
      <w:r>
        <w:t>sta</w:t>
      </w:r>
      <w:r w:rsidRPr="00904C99">
        <w:rPr>
          <w:spacing w:val="1"/>
        </w:rPr>
        <w:t>f</w:t>
      </w:r>
      <w:r w:rsidRPr="00904C99">
        <w:rPr>
          <w:spacing w:val="-1"/>
        </w:rPr>
        <w:t>f</w:t>
      </w:r>
      <w:r w:rsidRPr="00904C99">
        <w:rPr>
          <w:spacing w:val="1"/>
        </w:rPr>
        <w:t>).</w:t>
      </w:r>
    </w:p>
    <w:p w:rsidR="00D35201" w:rsidRDefault="00D35201">
      <w:pPr>
        <w:spacing w:line="200" w:lineRule="exact"/>
      </w:pPr>
    </w:p>
    <w:p w:rsidR="00D35201" w:rsidRDefault="00D35201">
      <w:pPr>
        <w:spacing w:line="200" w:lineRule="exact"/>
      </w:pPr>
    </w:p>
    <w:p w:rsidR="00D35201" w:rsidRDefault="00D35201">
      <w:pPr>
        <w:spacing w:before="11" w:line="220" w:lineRule="exact"/>
        <w:rPr>
          <w:sz w:val="22"/>
          <w:szCs w:val="22"/>
        </w:rPr>
      </w:pPr>
    </w:p>
    <w:p w:rsidR="00D35201" w:rsidRDefault="00E6664F">
      <w:pPr>
        <w:spacing w:before="33"/>
        <w:ind w:left="140"/>
      </w:pPr>
      <w:r>
        <w:t>3</w:t>
      </w:r>
      <w:r w:rsidR="00F97051">
        <w:t xml:space="preserve">  </w:t>
      </w:r>
      <w:r>
        <w:rPr>
          <w:spacing w:val="9"/>
        </w:rPr>
        <w:t xml:space="preserve"> </w:t>
      </w:r>
      <w:r>
        <w:rPr>
          <w:spacing w:val="2"/>
        </w:rPr>
        <w:t>P</w:t>
      </w:r>
      <w:r>
        <w:rPr>
          <w:spacing w:val="1"/>
        </w:rPr>
        <w:t>o</w:t>
      </w:r>
      <w:r>
        <w:rPr>
          <w:spacing w:val="-1"/>
        </w:rPr>
        <w:t>s</w:t>
      </w:r>
      <w:r>
        <w:t>itio</w:t>
      </w:r>
      <w:r>
        <w:rPr>
          <w:spacing w:val="-1"/>
        </w:rPr>
        <w:t>n</w:t>
      </w:r>
      <w:r>
        <w:t>s</w:t>
      </w:r>
      <w:r>
        <w:rPr>
          <w:spacing w:val="-7"/>
        </w:rPr>
        <w:t xml:space="preserve"> </w:t>
      </w:r>
      <w:r>
        <w:rPr>
          <w:spacing w:val="1"/>
        </w:rPr>
        <w:t>o</w:t>
      </w:r>
      <w:r>
        <w:t>f</w:t>
      </w:r>
      <w:r>
        <w:rPr>
          <w:spacing w:val="-3"/>
        </w:rPr>
        <w:t xml:space="preserve"> </w:t>
      </w:r>
      <w:r>
        <w:rPr>
          <w:spacing w:val="2"/>
        </w:rPr>
        <w:t>P</w:t>
      </w:r>
      <w:r>
        <w:rPr>
          <w:spacing w:val="1"/>
        </w:rPr>
        <w:t>ro</w:t>
      </w:r>
      <w:r>
        <w:rPr>
          <w:spacing w:val="-2"/>
        </w:rPr>
        <w:t>f</w:t>
      </w:r>
      <w:r>
        <w:t>es</w:t>
      </w:r>
      <w:r>
        <w:rPr>
          <w:spacing w:val="-1"/>
        </w:rPr>
        <w:t>s</w:t>
      </w:r>
      <w:r>
        <w:t>i</w:t>
      </w:r>
      <w:r>
        <w:rPr>
          <w:spacing w:val="3"/>
        </w:rPr>
        <w:t>o</w:t>
      </w:r>
      <w:r>
        <w:rPr>
          <w:spacing w:val="-1"/>
        </w:rPr>
        <w:t>n</w:t>
      </w:r>
      <w:r>
        <w:t>al</w:t>
      </w:r>
      <w:r>
        <w:rPr>
          <w:spacing w:val="-10"/>
        </w:rPr>
        <w:t xml:space="preserve"> </w:t>
      </w:r>
      <w:r>
        <w:t>St</w:t>
      </w:r>
      <w:r>
        <w:rPr>
          <w:spacing w:val="2"/>
        </w:rPr>
        <w:t>a</w:t>
      </w:r>
      <w:r>
        <w:rPr>
          <w:spacing w:val="1"/>
        </w:rPr>
        <w:t>f</w:t>
      </w:r>
      <w:r>
        <w:t>f</w:t>
      </w:r>
      <w:r>
        <w:rPr>
          <w:spacing w:val="-3"/>
        </w:rPr>
        <w:t xml:space="preserve"> </w:t>
      </w:r>
      <w:r>
        <w:rPr>
          <w:spacing w:val="-1"/>
        </w:rPr>
        <w:t>sh</w:t>
      </w:r>
      <w:r>
        <w:t>all</w:t>
      </w:r>
      <w:r>
        <w:rPr>
          <w:spacing w:val="-4"/>
        </w:rPr>
        <w:t xml:space="preserve"> </w:t>
      </w:r>
      <w:r>
        <w:t>c</w:t>
      </w:r>
      <w:r>
        <w:rPr>
          <w:spacing w:val="1"/>
        </w:rPr>
        <w:t>o</w:t>
      </w:r>
      <w:r>
        <w:rPr>
          <w:spacing w:val="2"/>
        </w:rPr>
        <w:t>i</w:t>
      </w:r>
      <w:r>
        <w:rPr>
          <w:spacing w:val="-1"/>
        </w:rPr>
        <w:t>n</w:t>
      </w:r>
      <w:r>
        <w:t>ci</w:t>
      </w:r>
      <w:r>
        <w:rPr>
          <w:spacing w:val="1"/>
        </w:rPr>
        <w:t>d</w:t>
      </w:r>
      <w:r>
        <w:t>e</w:t>
      </w:r>
      <w:r>
        <w:rPr>
          <w:spacing w:val="-4"/>
        </w:rPr>
        <w:t xml:space="preserve"> </w:t>
      </w:r>
      <w:r>
        <w:rPr>
          <w:spacing w:val="-2"/>
        </w:rPr>
        <w:t>w</w:t>
      </w:r>
      <w:r>
        <w:t>ith</w:t>
      </w:r>
      <w:r>
        <w:rPr>
          <w:spacing w:val="-5"/>
        </w:rPr>
        <w:t xml:space="preserve"> </w:t>
      </w:r>
      <w:r>
        <w:rPr>
          <w:spacing w:val="2"/>
        </w:rPr>
        <w:t>t</w:t>
      </w:r>
      <w:r>
        <w:rPr>
          <w:spacing w:val="-1"/>
        </w:rPr>
        <w:t>h</w:t>
      </w:r>
      <w:r>
        <w:t>e</w:t>
      </w:r>
      <w:r>
        <w:rPr>
          <w:spacing w:val="-1"/>
        </w:rPr>
        <w:t xml:space="preserve"> </w:t>
      </w:r>
      <w:r>
        <w:rPr>
          <w:spacing w:val="1"/>
        </w:rPr>
        <w:t>o</w:t>
      </w:r>
      <w:r>
        <w:rPr>
          <w:spacing w:val="-1"/>
        </w:rPr>
        <w:t>n</w:t>
      </w:r>
      <w:r>
        <w:rPr>
          <w:spacing w:val="3"/>
        </w:rPr>
        <w:t>e</w:t>
      </w:r>
      <w:r>
        <w:t>s</w:t>
      </w:r>
      <w:r>
        <w:rPr>
          <w:spacing w:val="-4"/>
        </w:rPr>
        <w:t xml:space="preserve"> </w:t>
      </w:r>
      <w:r>
        <w:rPr>
          <w:spacing w:val="2"/>
        </w:rPr>
        <w:t>i</w:t>
      </w:r>
      <w:r>
        <w:rPr>
          <w:spacing w:val="-1"/>
        </w:rPr>
        <w:t>n</w:t>
      </w:r>
      <w:r>
        <w:rPr>
          <w:spacing w:val="1"/>
        </w:rPr>
        <w:t>d</w:t>
      </w:r>
      <w:r>
        <w:t>icat</w:t>
      </w:r>
      <w:r>
        <w:rPr>
          <w:spacing w:val="1"/>
        </w:rPr>
        <w:t>e</w:t>
      </w:r>
      <w:r>
        <w:t>d</w:t>
      </w:r>
      <w:r>
        <w:rPr>
          <w:spacing w:val="-6"/>
        </w:rPr>
        <w:t xml:space="preserve"> </w:t>
      </w:r>
      <w:r>
        <w:t>in</w:t>
      </w:r>
      <w:r>
        <w:rPr>
          <w:spacing w:val="-3"/>
        </w:rPr>
        <w:t xml:space="preserve"> </w:t>
      </w:r>
      <w:r>
        <w:t>F</w:t>
      </w:r>
      <w:r>
        <w:rPr>
          <w:spacing w:val="1"/>
        </w:rPr>
        <w:t>o</w:t>
      </w:r>
      <w:r>
        <w:rPr>
          <w:spacing w:val="3"/>
        </w:rPr>
        <w:t>r</w:t>
      </w:r>
      <w:r>
        <w:t>m</w:t>
      </w:r>
      <w:r>
        <w:rPr>
          <w:spacing w:val="-8"/>
        </w:rPr>
        <w:t xml:space="preserve"> </w:t>
      </w:r>
      <w:r>
        <w:rPr>
          <w:spacing w:val="3"/>
        </w:rPr>
        <w:t>T</w:t>
      </w:r>
      <w:r>
        <w:t>E</w:t>
      </w:r>
      <w:r>
        <w:rPr>
          <w:spacing w:val="-1"/>
        </w:rPr>
        <w:t>C</w:t>
      </w:r>
      <w:r>
        <w:rPr>
          <w:spacing w:val="11"/>
        </w:rPr>
        <w:t>H</w:t>
      </w:r>
      <w:r>
        <w:rPr>
          <w:spacing w:val="-2"/>
        </w:rPr>
        <w:t>-</w:t>
      </w:r>
      <w:r>
        <w:rPr>
          <w:spacing w:val="1"/>
        </w:rPr>
        <w:t>5.</w:t>
      </w:r>
    </w:p>
    <w:p w:rsidR="00D35201" w:rsidRDefault="00E6664F">
      <w:pPr>
        <w:spacing w:before="1"/>
        <w:ind w:left="140"/>
      </w:pPr>
      <w:r>
        <w:t>4</w:t>
      </w:r>
      <w:r w:rsidR="00F97051">
        <w:t xml:space="preserve">  </w:t>
      </w:r>
      <w:r>
        <w:rPr>
          <w:spacing w:val="9"/>
        </w:rPr>
        <w:t xml:space="preserve"> </w:t>
      </w:r>
      <w:r>
        <w:rPr>
          <w:spacing w:val="1"/>
        </w:rPr>
        <w:t>I</w:t>
      </w:r>
      <w:r>
        <w:rPr>
          <w:spacing w:val="-1"/>
        </w:rPr>
        <w:t>n</w:t>
      </w:r>
      <w:r>
        <w:rPr>
          <w:spacing w:val="1"/>
        </w:rPr>
        <w:t>d</w:t>
      </w:r>
      <w:r>
        <w:t>icate</w:t>
      </w:r>
      <w:r>
        <w:rPr>
          <w:spacing w:val="-5"/>
        </w:rPr>
        <w:t xml:space="preserve"> </w:t>
      </w:r>
      <w:r>
        <w:rPr>
          <w:spacing w:val="-1"/>
        </w:rPr>
        <w:t>s</w:t>
      </w:r>
      <w:r>
        <w:t>e</w:t>
      </w:r>
      <w:r>
        <w:rPr>
          <w:spacing w:val="1"/>
        </w:rPr>
        <w:t>p</w:t>
      </w:r>
      <w:r>
        <w:t>a</w:t>
      </w:r>
      <w:r>
        <w:rPr>
          <w:spacing w:val="1"/>
        </w:rPr>
        <w:t>r</w:t>
      </w:r>
      <w:r>
        <w:t>ate</w:t>
      </w:r>
      <w:r>
        <w:rPr>
          <w:spacing w:val="3"/>
        </w:rPr>
        <w:t>l</w:t>
      </w:r>
      <w:r>
        <w:t>y</w:t>
      </w:r>
      <w:r>
        <w:rPr>
          <w:spacing w:val="-11"/>
        </w:rPr>
        <w:t xml:space="preserve"> </w:t>
      </w:r>
      <w:r>
        <w:rPr>
          <w:spacing w:val="-1"/>
        </w:rPr>
        <w:t>s</w:t>
      </w:r>
      <w:r>
        <w:t>t</w:t>
      </w:r>
      <w:r>
        <w:rPr>
          <w:spacing w:val="2"/>
        </w:rPr>
        <w:t>a</w:t>
      </w:r>
      <w:r>
        <w:rPr>
          <w:spacing w:val="1"/>
        </w:rPr>
        <w:t>f</w:t>
      </w:r>
      <w:r>
        <w:rPr>
          <w:spacing w:val="3"/>
        </w:rPr>
        <w:t>f</w:t>
      </w:r>
      <w:r>
        <w:rPr>
          <w:spacing w:val="1"/>
        </w:rPr>
        <w:t>-</w:t>
      </w:r>
      <w:r>
        <w:rPr>
          <w:spacing w:val="-4"/>
        </w:rPr>
        <w:t>m</w:t>
      </w:r>
      <w:r>
        <w:rPr>
          <w:spacing w:val="3"/>
        </w:rPr>
        <w:t>o</w:t>
      </w:r>
      <w:r>
        <w:rPr>
          <w:spacing w:val="-1"/>
        </w:rPr>
        <w:t>n</w:t>
      </w:r>
      <w:r>
        <w:rPr>
          <w:spacing w:val="2"/>
        </w:rPr>
        <w:t>t</w:t>
      </w:r>
      <w:r>
        <w:t>h</w:t>
      </w:r>
      <w:r>
        <w:rPr>
          <w:spacing w:val="-10"/>
        </w:rPr>
        <w:t xml:space="preserve"> </w:t>
      </w:r>
      <w:r>
        <w:rPr>
          <w:spacing w:val="1"/>
        </w:rPr>
        <w:t>r</w:t>
      </w:r>
      <w:r>
        <w:t>ate</w:t>
      </w:r>
      <w:r>
        <w:rPr>
          <w:spacing w:val="-2"/>
        </w:rPr>
        <w:t xml:space="preserve"> </w:t>
      </w:r>
      <w:r>
        <w:t>a</w:t>
      </w:r>
      <w:r>
        <w:rPr>
          <w:spacing w:val="-1"/>
        </w:rPr>
        <w:t>n</w:t>
      </w:r>
      <w:r>
        <w:t>d</w:t>
      </w:r>
      <w:r>
        <w:rPr>
          <w:spacing w:val="-2"/>
        </w:rPr>
        <w:t xml:space="preserve"> </w:t>
      </w:r>
      <w:r>
        <w:t>c</w:t>
      </w:r>
      <w:r>
        <w:rPr>
          <w:spacing w:val="-1"/>
        </w:rPr>
        <w:t>u</w:t>
      </w:r>
      <w:r>
        <w:rPr>
          <w:spacing w:val="1"/>
        </w:rPr>
        <w:t>rr</w:t>
      </w:r>
      <w:r>
        <w:t>e</w:t>
      </w:r>
      <w:r>
        <w:rPr>
          <w:spacing w:val="-1"/>
        </w:rPr>
        <w:t>n</w:t>
      </w:r>
      <w:r>
        <w:rPr>
          <w:spacing w:val="3"/>
        </w:rPr>
        <w:t>c</w:t>
      </w:r>
      <w:r>
        <w:t>y</w:t>
      </w:r>
      <w:r>
        <w:rPr>
          <w:spacing w:val="-8"/>
        </w:rPr>
        <w:t xml:space="preserve"> </w:t>
      </w:r>
      <w:r>
        <w:rPr>
          <w:spacing w:val="-2"/>
        </w:rPr>
        <w:t>f</w:t>
      </w:r>
      <w:r>
        <w:rPr>
          <w:spacing w:val="1"/>
        </w:rPr>
        <w:t>o</w:t>
      </w:r>
      <w:r>
        <w:t>r</w:t>
      </w:r>
      <w:r>
        <w:rPr>
          <w:spacing w:val="-1"/>
        </w:rPr>
        <w:t xml:space="preserve"> h</w:t>
      </w:r>
      <w:r>
        <w:rPr>
          <w:spacing w:val="3"/>
        </w:rPr>
        <w:t>o</w:t>
      </w:r>
      <w:r>
        <w:rPr>
          <w:spacing w:val="-1"/>
        </w:rPr>
        <w:t>m</w:t>
      </w:r>
      <w:r>
        <w:t>e</w:t>
      </w:r>
      <w:r>
        <w:rPr>
          <w:spacing w:val="-3"/>
        </w:rPr>
        <w:t xml:space="preserve"> </w:t>
      </w:r>
      <w:r>
        <w:rPr>
          <w:spacing w:val="3"/>
        </w:rPr>
        <w:t>a</w:t>
      </w:r>
      <w:r>
        <w:rPr>
          <w:spacing w:val="-1"/>
        </w:rPr>
        <w:t>n</w:t>
      </w:r>
      <w:r>
        <w:t>d</w:t>
      </w:r>
      <w:r>
        <w:rPr>
          <w:spacing w:val="-2"/>
        </w:rPr>
        <w:t xml:space="preserve"> f</w:t>
      </w:r>
      <w:r>
        <w:t xml:space="preserve">ield </w:t>
      </w:r>
      <w:r>
        <w:rPr>
          <w:spacing w:val="-2"/>
        </w:rPr>
        <w:t>w</w:t>
      </w:r>
      <w:r>
        <w:rPr>
          <w:spacing w:val="1"/>
        </w:rPr>
        <w:t>or</w:t>
      </w:r>
      <w:r>
        <w:rPr>
          <w:spacing w:val="-1"/>
        </w:rPr>
        <w:t>k</w:t>
      </w:r>
      <w:r>
        <w:t>.</w:t>
      </w:r>
    </w:p>
    <w:p w:rsidR="00D35201" w:rsidRDefault="00E6664F">
      <w:pPr>
        <w:tabs>
          <w:tab w:val="left" w:pos="500"/>
        </w:tabs>
        <w:spacing w:before="4" w:line="220" w:lineRule="exact"/>
        <w:ind w:left="500" w:right="631" w:hanging="360"/>
      </w:pPr>
      <w:r>
        <w:t>5</w:t>
      </w:r>
      <w:r>
        <w:tab/>
      </w:r>
      <w:r>
        <w:rPr>
          <w:spacing w:val="1"/>
        </w:rPr>
        <w:t>I</w:t>
      </w:r>
      <w:r>
        <w:rPr>
          <w:spacing w:val="-1"/>
        </w:rPr>
        <w:t>n</w:t>
      </w:r>
      <w:r>
        <w:rPr>
          <w:spacing w:val="1"/>
        </w:rPr>
        <w:t>d</w:t>
      </w:r>
      <w:r>
        <w:t>icat</w:t>
      </w:r>
      <w:r>
        <w:rPr>
          <w:spacing w:val="1"/>
        </w:rPr>
        <w:t>e</w:t>
      </w:r>
      <w:r>
        <w:t>,</w:t>
      </w:r>
      <w:r>
        <w:rPr>
          <w:spacing w:val="-6"/>
        </w:rPr>
        <w:t xml:space="preserve"> </w:t>
      </w:r>
      <w:r>
        <w:rPr>
          <w:spacing w:val="-1"/>
        </w:rPr>
        <w:t>s</w:t>
      </w:r>
      <w:r>
        <w:t>e</w:t>
      </w:r>
      <w:r>
        <w:rPr>
          <w:spacing w:val="1"/>
        </w:rPr>
        <w:t>p</w:t>
      </w:r>
      <w:r>
        <w:t>a</w:t>
      </w:r>
      <w:r>
        <w:rPr>
          <w:spacing w:val="1"/>
        </w:rPr>
        <w:t>r</w:t>
      </w:r>
      <w:r>
        <w:t>ate</w:t>
      </w:r>
      <w:r>
        <w:rPr>
          <w:spacing w:val="3"/>
        </w:rPr>
        <w:t>l</w:t>
      </w:r>
      <w:r>
        <w:t>y</w:t>
      </w:r>
      <w:r>
        <w:rPr>
          <w:spacing w:val="-11"/>
        </w:rPr>
        <w:t xml:space="preserve"> </w:t>
      </w:r>
      <w:r>
        <w:rPr>
          <w:spacing w:val="-2"/>
        </w:rPr>
        <w:t>f</w:t>
      </w:r>
      <w:r>
        <w:rPr>
          <w:spacing w:val="1"/>
        </w:rPr>
        <w:t>o</w:t>
      </w:r>
      <w:r>
        <w:t>r</w:t>
      </w:r>
      <w:r>
        <w:rPr>
          <w:spacing w:val="-1"/>
        </w:rPr>
        <w:t xml:space="preserve"> h</w:t>
      </w:r>
      <w:r>
        <w:rPr>
          <w:spacing w:val="3"/>
        </w:rPr>
        <w:t>o</w:t>
      </w:r>
      <w:r>
        <w:rPr>
          <w:spacing w:val="-1"/>
        </w:rPr>
        <w:t>m</w:t>
      </w:r>
      <w:r>
        <w:t>e</w:t>
      </w:r>
      <w:r>
        <w:rPr>
          <w:spacing w:val="-1"/>
        </w:rPr>
        <w:t xml:space="preserve"> </w:t>
      </w:r>
      <w:r>
        <w:t>a</w:t>
      </w:r>
      <w:r>
        <w:rPr>
          <w:spacing w:val="-1"/>
        </w:rPr>
        <w:t>n</w:t>
      </w:r>
      <w:r>
        <w:t>d</w:t>
      </w:r>
      <w:r>
        <w:rPr>
          <w:spacing w:val="-2"/>
        </w:rPr>
        <w:t xml:space="preserve"> f</w:t>
      </w:r>
      <w:r>
        <w:t xml:space="preserve">ield </w:t>
      </w:r>
      <w:r>
        <w:rPr>
          <w:spacing w:val="-2"/>
        </w:rPr>
        <w:t>w</w:t>
      </w:r>
      <w:r>
        <w:rPr>
          <w:spacing w:val="1"/>
        </w:rPr>
        <w:t>or</w:t>
      </w:r>
      <w:r>
        <w:rPr>
          <w:spacing w:val="-1"/>
        </w:rPr>
        <w:t>k</w:t>
      </w:r>
      <w:r>
        <w:t>,</w:t>
      </w:r>
      <w:r>
        <w:rPr>
          <w:spacing w:val="-4"/>
        </w:rPr>
        <w:t xml:space="preserve"> </w:t>
      </w:r>
      <w:r>
        <w:t>t</w:t>
      </w:r>
      <w:r>
        <w:rPr>
          <w:spacing w:val="-1"/>
        </w:rPr>
        <w:t>h</w:t>
      </w:r>
      <w:r>
        <w:t>e</w:t>
      </w:r>
      <w:r>
        <w:rPr>
          <w:spacing w:val="-1"/>
        </w:rPr>
        <w:t xml:space="preserve"> </w:t>
      </w:r>
      <w:r>
        <w:t>t</w:t>
      </w:r>
      <w:r>
        <w:rPr>
          <w:spacing w:val="1"/>
        </w:rPr>
        <w:t>o</w:t>
      </w:r>
      <w:r>
        <w:t>tal</w:t>
      </w:r>
      <w:r>
        <w:rPr>
          <w:spacing w:val="-4"/>
        </w:rPr>
        <w:t xml:space="preserve"> </w:t>
      </w:r>
      <w:r>
        <w:rPr>
          <w:spacing w:val="3"/>
        </w:rPr>
        <w:t>e</w:t>
      </w:r>
      <w:r>
        <w:rPr>
          <w:spacing w:val="-1"/>
        </w:rPr>
        <w:t>x</w:t>
      </w:r>
      <w:r>
        <w:rPr>
          <w:spacing w:val="1"/>
        </w:rPr>
        <w:t>p</w:t>
      </w:r>
      <w:r>
        <w:t>e</w:t>
      </w:r>
      <w:r>
        <w:rPr>
          <w:spacing w:val="3"/>
        </w:rPr>
        <w:t>c</w:t>
      </w:r>
      <w:r>
        <w:t>ted</w:t>
      </w:r>
      <w:r>
        <w:rPr>
          <w:spacing w:val="-6"/>
        </w:rPr>
        <w:t xml:space="preserve"> </w:t>
      </w:r>
      <w:r>
        <w:t>i</w:t>
      </w:r>
      <w:r>
        <w:rPr>
          <w:spacing w:val="-1"/>
        </w:rPr>
        <w:t>n</w:t>
      </w:r>
      <w:r>
        <w:rPr>
          <w:spacing w:val="1"/>
        </w:rPr>
        <w:t>p</w:t>
      </w:r>
      <w:r>
        <w:rPr>
          <w:spacing w:val="-1"/>
        </w:rPr>
        <w:t>u</w:t>
      </w:r>
      <w:r>
        <w:t>t</w:t>
      </w:r>
      <w:r>
        <w:rPr>
          <w:spacing w:val="-4"/>
        </w:rPr>
        <w:t xml:space="preserve"> </w:t>
      </w:r>
      <w:r>
        <w:rPr>
          <w:spacing w:val="1"/>
        </w:rPr>
        <w:t>o</w:t>
      </w:r>
      <w:r>
        <w:t>f</w:t>
      </w:r>
      <w:r>
        <w:rPr>
          <w:spacing w:val="-3"/>
        </w:rPr>
        <w:t xml:space="preserve"> </w:t>
      </w:r>
      <w:r>
        <w:rPr>
          <w:spacing w:val="2"/>
        </w:rPr>
        <w:t>s</w:t>
      </w:r>
      <w:r>
        <w:t>ta</w:t>
      </w:r>
      <w:r>
        <w:rPr>
          <w:spacing w:val="1"/>
        </w:rPr>
        <w:t>f</w:t>
      </w:r>
      <w:r>
        <w:t>f</w:t>
      </w:r>
      <w:r>
        <w:rPr>
          <w:spacing w:val="-3"/>
        </w:rPr>
        <w:t xml:space="preserve"> </w:t>
      </w:r>
      <w:r>
        <w:rPr>
          <w:spacing w:val="-2"/>
        </w:rPr>
        <w:t>f</w:t>
      </w:r>
      <w:r>
        <w:rPr>
          <w:spacing w:val="1"/>
        </w:rPr>
        <w:t>o</w:t>
      </w:r>
      <w:r>
        <w:t>r</w:t>
      </w:r>
      <w:r>
        <w:rPr>
          <w:spacing w:val="8"/>
        </w:rPr>
        <w:t xml:space="preserve"> </w:t>
      </w:r>
      <w:r>
        <w:t>c</w:t>
      </w:r>
      <w:r>
        <w:rPr>
          <w:spacing w:val="1"/>
        </w:rPr>
        <w:t>arr</w:t>
      </w:r>
      <w:r>
        <w:rPr>
          <w:spacing w:val="-4"/>
        </w:rPr>
        <w:t>y</w:t>
      </w:r>
      <w:r>
        <w:rPr>
          <w:spacing w:val="2"/>
        </w:rPr>
        <w:t>i</w:t>
      </w:r>
      <w:r>
        <w:rPr>
          <w:spacing w:val="1"/>
        </w:rPr>
        <w:t>n</w:t>
      </w:r>
      <w:r>
        <w:t>g</w:t>
      </w:r>
      <w:r>
        <w:rPr>
          <w:spacing w:val="-8"/>
        </w:rPr>
        <w:t xml:space="preserve"> </w:t>
      </w:r>
      <w:r>
        <w:rPr>
          <w:spacing w:val="1"/>
        </w:rPr>
        <w:t>o</w:t>
      </w:r>
      <w:r>
        <w:rPr>
          <w:spacing w:val="-1"/>
        </w:rPr>
        <w:t>u</w:t>
      </w:r>
      <w:r>
        <w:t>t</w:t>
      </w:r>
      <w:r>
        <w:rPr>
          <w:spacing w:val="-3"/>
        </w:rPr>
        <w:t xml:space="preserve"> </w:t>
      </w:r>
      <w:r>
        <w:t>t</w:t>
      </w:r>
      <w:r>
        <w:rPr>
          <w:spacing w:val="-1"/>
        </w:rPr>
        <w:t>h</w:t>
      </w:r>
      <w:r>
        <w:t>e</w:t>
      </w:r>
      <w:r>
        <w:rPr>
          <w:spacing w:val="1"/>
        </w:rPr>
        <w:t xml:space="preserve"> </w:t>
      </w:r>
      <w:r>
        <w:rPr>
          <w:spacing w:val="-1"/>
        </w:rPr>
        <w:t>g</w:t>
      </w:r>
      <w:r>
        <w:rPr>
          <w:spacing w:val="1"/>
        </w:rPr>
        <w:t>ro</w:t>
      </w:r>
      <w:r>
        <w:rPr>
          <w:spacing w:val="-1"/>
        </w:rPr>
        <w:t>u</w:t>
      </w:r>
      <w:r>
        <w:t>p</w:t>
      </w:r>
      <w:r>
        <w:rPr>
          <w:spacing w:val="-4"/>
        </w:rPr>
        <w:t xml:space="preserve"> </w:t>
      </w:r>
      <w:r>
        <w:rPr>
          <w:spacing w:val="1"/>
        </w:rPr>
        <w:t>o</w:t>
      </w:r>
      <w:r>
        <w:t>f a</w:t>
      </w:r>
      <w:r>
        <w:rPr>
          <w:spacing w:val="1"/>
        </w:rPr>
        <w:t>c</w:t>
      </w:r>
      <w:r>
        <w:t>ti</w:t>
      </w:r>
      <w:r>
        <w:rPr>
          <w:spacing w:val="-2"/>
        </w:rPr>
        <w:t>v</w:t>
      </w:r>
      <w:r>
        <w:t>iti</w:t>
      </w:r>
      <w:r>
        <w:rPr>
          <w:spacing w:val="2"/>
        </w:rPr>
        <w:t>e</w:t>
      </w:r>
      <w:r>
        <w:t>s</w:t>
      </w:r>
      <w:r>
        <w:rPr>
          <w:spacing w:val="-7"/>
        </w:rPr>
        <w:t xml:space="preserve"> </w:t>
      </w:r>
      <w:r>
        <w:rPr>
          <w:spacing w:val="1"/>
        </w:rPr>
        <w:t>o</w:t>
      </w:r>
      <w:r>
        <w:t>r</w:t>
      </w:r>
      <w:r>
        <w:rPr>
          <w:spacing w:val="-1"/>
        </w:rPr>
        <w:t xml:space="preserve"> </w:t>
      </w:r>
      <w:r>
        <w:rPr>
          <w:spacing w:val="1"/>
        </w:rPr>
        <w:t>p</w:t>
      </w:r>
      <w:r>
        <w:rPr>
          <w:spacing w:val="-1"/>
        </w:rPr>
        <w:t>h</w:t>
      </w:r>
      <w:r>
        <w:t>ase</w:t>
      </w:r>
      <w:r>
        <w:rPr>
          <w:spacing w:val="-5"/>
        </w:rPr>
        <w:t xml:space="preserve"> </w:t>
      </w:r>
      <w:r>
        <w:t>i</w:t>
      </w:r>
      <w:r>
        <w:rPr>
          <w:spacing w:val="-1"/>
        </w:rPr>
        <w:t>n</w:t>
      </w:r>
      <w:r>
        <w:rPr>
          <w:spacing w:val="1"/>
        </w:rPr>
        <w:t>d</w:t>
      </w:r>
      <w:r>
        <w:t>icat</w:t>
      </w:r>
      <w:r>
        <w:rPr>
          <w:spacing w:val="1"/>
        </w:rPr>
        <w:t>e</w:t>
      </w:r>
      <w:r>
        <w:t>d</w:t>
      </w:r>
      <w:r>
        <w:rPr>
          <w:spacing w:val="-6"/>
        </w:rPr>
        <w:t xml:space="preserve"> </w:t>
      </w:r>
      <w:r>
        <w:rPr>
          <w:spacing w:val="2"/>
        </w:rPr>
        <w:t>i</w:t>
      </w:r>
      <w:r>
        <w:t>n</w:t>
      </w:r>
      <w:r>
        <w:rPr>
          <w:spacing w:val="-1"/>
        </w:rPr>
        <w:t xml:space="preserve"> </w:t>
      </w:r>
      <w:r>
        <w:t>t</w:t>
      </w:r>
      <w:r>
        <w:rPr>
          <w:spacing w:val="-1"/>
        </w:rPr>
        <w:t>h</w:t>
      </w:r>
      <w:r>
        <w:t>e</w:t>
      </w:r>
      <w:r>
        <w:rPr>
          <w:spacing w:val="-1"/>
        </w:rPr>
        <w:t xml:space="preserve"> </w:t>
      </w:r>
      <w:r>
        <w:t>F</w:t>
      </w:r>
      <w:r>
        <w:rPr>
          <w:spacing w:val="1"/>
        </w:rPr>
        <w:t>o</w:t>
      </w:r>
      <w:r>
        <w:rPr>
          <w:spacing w:val="3"/>
        </w:rPr>
        <w:t>r</w:t>
      </w:r>
      <w:r>
        <w:rPr>
          <w:spacing w:val="-4"/>
        </w:rPr>
        <w:t>m</w:t>
      </w:r>
      <w:r>
        <w:t>.</w:t>
      </w:r>
    </w:p>
    <w:p w:rsidR="00D35201" w:rsidRDefault="00E6664F">
      <w:pPr>
        <w:spacing w:line="220" w:lineRule="exact"/>
        <w:ind w:left="140"/>
      </w:pPr>
      <w:r>
        <w:t>6</w:t>
      </w:r>
      <w:r w:rsidR="00F97051">
        <w:t xml:space="preserve">  </w:t>
      </w:r>
      <w:r>
        <w:rPr>
          <w:spacing w:val="9"/>
        </w:rPr>
        <w:t xml:space="preserve"> </w:t>
      </w:r>
      <w:r>
        <w:rPr>
          <w:spacing w:val="1"/>
        </w:rPr>
        <w:t>I</w:t>
      </w:r>
      <w:r>
        <w:rPr>
          <w:spacing w:val="-1"/>
        </w:rPr>
        <w:t>n</w:t>
      </w:r>
      <w:r>
        <w:rPr>
          <w:spacing w:val="1"/>
        </w:rPr>
        <w:t>d</w:t>
      </w:r>
      <w:r>
        <w:t>icate</w:t>
      </w:r>
      <w:r>
        <w:rPr>
          <w:spacing w:val="-5"/>
        </w:rPr>
        <w:t xml:space="preserve"> </w:t>
      </w:r>
      <w:r>
        <w:rPr>
          <w:spacing w:val="1"/>
        </w:rPr>
        <w:t>b</w:t>
      </w:r>
      <w:r>
        <w:t>e</w:t>
      </w:r>
      <w:r>
        <w:rPr>
          <w:spacing w:val="2"/>
        </w:rPr>
        <w:t>t</w:t>
      </w:r>
      <w:r>
        <w:rPr>
          <w:spacing w:val="-5"/>
        </w:rPr>
        <w:t>w</w:t>
      </w:r>
      <w:r>
        <w:t>e</w:t>
      </w:r>
      <w:r>
        <w:rPr>
          <w:spacing w:val="3"/>
        </w:rPr>
        <w:t>e</w:t>
      </w:r>
      <w:r>
        <w:t>n</w:t>
      </w:r>
      <w:r>
        <w:rPr>
          <w:spacing w:val="-8"/>
        </w:rPr>
        <w:t xml:space="preserve"> </w:t>
      </w:r>
      <w:r>
        <w:rPr>
          <w:spacing w:val="1"/>
        </w:rPr>
        <w:t>br</w:t>
      </w:r>
      <w:r>
        <w:t>a</w:t>
      </w:r>
      <w:r>
        <w:rPr>
          <w:spacing w:val="1"/>
        </w:rPr>
        <w:t>c</w:t>
      </w:r>
      <w:r>
        <w:rPr>
          <w:spacing w:val="-1"/>
        </w:rPr>
        <w:t>k</w:t>
      </w:r>
      <w:r>
        <w:t>ets</w:t>
      </w:r>
      <w:r>
        <w:rPr>
          <w:spacing w:val="-7"/>
        </w:rPr>
        <w:t xml:space="preserve"> </w:t>
      </w:r>
      <w:r>
        <w:rPr>
          <w:spacing w:val="2"/>
        </w:rPr>
        <w:t>t</w:t>
      </w:r>
      <w:r>
        <w:rPr>
          <w:spacing w:val="-1"/>
        </w:rPr>
        <w:t>h</w:t>
      </w:r>
      <w:r>
        <w:t>e</w:t>
      </w:r>
      <w:r>
        <w:rPr>
          <w:spacing w:val="1"/>
        </w:rPr>
        <w:t xml:space="preserve"> </w:t>
      </w:r>
      <w:r>
        <w:rPr>
          <w:spacing w:val="-1"/>
        </w:rPr>
        <w:t>n</w:t>
      </w:r>
      <w:r>
        <w:rPr>
          <w:spacing w:val="3"/>
        </w:rPr>
        <w:t>a</w:t>
      </w:r>
      <w:r>
        <w:rPr>
          <w:spacing w:val="-4"/>
        </w:rPr>
        <w:t>m</w:t>
      </w:r>
      <w:r>
        <w:t>e</w:t>
      </w:r>
      <w:r>
        <w:rPr>
          <w:spacing w:val="-3"/>
        </w:rPr>
        <w:t xml:space="preserve"> </w:t>
      </w:r>
      <w:r>
        <w:rPr>
          <w:spacing w:val="3"/>
        </w:rPr>
        <w:t>o</w:t>
      </w:r>
      <w:r>
        <w:t>f</w:t>
      </w:r>
      <w:r>
        <w:rPr>
          <w:spacing w:val="-3"/>
        </w:rPr>
        <w:t xml:space="preserve"> </w:t>
      </w:r>
      <w:r>
        <w:t>t</w:t>
      </w:r>
      <w:r>
        <w:rPr>
          <w:spacing w:val="-1"/>
        </w:rPr>
        <w:t>h</w:t>
      </w:r>
      <w:r>
        <w:t>e</w:t>
      </w:r>
      <w:r>
        <w:rPr>
          <w:spacing w:val="1"/>
        </w:rPr>
        <w:t xml:space="preserve"> </w:t>
      </w:r>
      <w:r>
        <w:rPr>
          <w:spacing w:val="-2"/>
        </w:rPr>
        <w:t>f</w:t>
      </w:r>
      <w:r>
        <w:rPr>
          <w:spacing w:val="1"/>
        </w:rPr>
        <w:t>or</w:t>
      </w:r>
      <w:r>
        <w:t>ei</w:t>
      </w:r>
      <w:r>
        <w:rPr>
          <w:spacing w:val="1"/>
        </w:rPr>
        <w:t>g</w:t>
      </w:r>
      <w:r>
        <w:t>n</w:t>
      </w:r>
      <w:r>
        <w:rPr>
          <w:spacing w:val="-7"/>
        </w:rPr>
        <w:t xml:space="preserve"> </w:t>
      </w:r>
      <w:r>
        <w:t>c</w:t>
      </w:r>
      <w:r>
        <w:rPr>
          <w:spacing w:val="-1"/>
        </w:rPr>
        <w:t>u</w:t>
      </w:r>
      <w:r>
        <w:rPr>
          <w:spacing w:val="1"/>
        </w:rPr>
        <w:t>rr</w:t>
      </w:r>
      <w:r>
        <w:rPr>
          <w:spacing w:val="3"/>
        </w:rPr>
        <w:t>e</w:t>
      </w:r>
      <w:r>
        <w:rPr>
          <w:spacing w:val="-1"/>
        </w:rPr>
        <w:t>n</w:t>
      </w:r>
      <w:r>
        <w:rPr>
          <w:spacing w:val="3"/>
        </w:rPr>
        <w:t>c</w:t>
      </w:r>
      <w:r>
        <w:rPr>
          <w:spacing w:val="-4"/>
        </w:rPr>
        <w:t>y</w:t>
      </w:r>
      <w:r>
        <w:t>.</w:t>
      </w:r>
      <w:r>
        <w:rPr>
          <w:spacing w:val="45"/>
        </w:rPr>
        <w:t xml:space="preserve"> </w:t>
      </w:r>
      <w:r>
        <w:t>Use</w:t>
      </w:r>
      <w:r>
        <w:rPr>
          <w:spacing w:val="-3"/>
        </w:rPr>
        <w:t xml:space="preserve"> </w:t>
      </w:r>
      <w:r>
        <w:t>t</w:t>
      </w:r>
      <w:r>
        <w:rPr>
          <w:spacing w:val="-1"/>
        </w:rPr>
        <w:t>h</w:t>
      </w:r>
      <w:r>
        <w:t>e</w:t>
      </w:r>
      <w:r>
        <w:rPr>
          <w:spacing w:val="-1"/>
        </w:rPr>
        <w:t xml:space="preserve"> s</w:t>
      </w:r>
      <w:r>
        <w:rPr>
          <w:spacing w:val="3"/>
        </w:rPr>
        <w:t>a</w:t>
      </w:r>
      <w:r>
        <w:rPr>
          <w:spacing w:val="-1"/>
        </w:rPr>
        <w:t>m</w:t>
      </w:r>
      <w:r>
        <w:t>e</w:t>
      </w:r>
      <w:r>
        <w:rPr>
          <w:spacing w:val="-3"/>
        </w:rPr>
        <w:t xml:space="preserve"> </w:t>
      </w:r>
      <w:r>
        <w:t>c</w:t>
      </w:r>
      <w:r>
        <w:rPr>
          <w:spacing w:val="1"/>
        </w:rPr>
        <w:t>o</w:t>
      </w:r>
      <w:r>
        <w:t>l</w:t>
      </w:r>
      <w:r>
        <w:rPr>
          <w:spacing w:val="1"/>
        </w:rPr>
        <w:t>u</w:t>
      </w:r>
      <w:r>
        <w:rPr>
          <w:spacing w:val="-1"/>
        </w:rPr>
        <w:t>m</w:t>
      </w:r>
      <w:r>
        <w:rPr>
          <w:spacing w:val="1"/>
        </w:rPr>
        <w:t>n</w:t>
      </w:r>
      <w:r>
        <w:t>s</w:t>
      </w:r>
      <w:r>
        <w:rPr>
          <w:spacing w:val="-7"/>
        </w:rPr>
        <w:t xml:space="preserve"> </w:t>
      </w:r>
      <w:r>
        <w:rPr>
          <w:spacing w:val="3"/>
        </w:rPr>
        <w:t>a</w:t>
      </w:r>
      <w:r>
        <w:rPr>
          <w:spacing w:val="-1"/>
        </w:rPr>
        <w:t>n</w:t>
      </w:r>
      <w:r>
        <w:t>d</w:t>
      </w:r>
      <w:r>
        <w:rPr>
          <w:spacing w:val="-2"/>
        </w:rPr>
        <w:t xml:space="preserve"> </w:t>
      </w:r>
      <w:r>
        <w:t>c</w:t>
      </w:r>
      <w:r>
        <w:rPr>
          <w:spacing w:val="1"/>
        </w:rPr>
        <w:t>urr</w:t>
      </w:r>
      <w:r>
        <w:t>e</w:t>
      </w:r>
      <w:r>
        <w:rPr>
          <w:spacing w:val="-1"/>
        </w:rPr>
        <w:t>n</w:t>
      </w:r>
      <w:r>
        <w:t>cies</w:t>
      </w:r>
      <w:r>
        <w:rPr>
          <w:spacing w:val="-8"/>
        </w:rPr>
        <w:t xml:space="preserve"> </w:t>
      </w:r>
      <w:r>
        <w:rPr>
          <w:spacing w:val="1"/>
        </w:rPr>
        <w:t>o</w:t>
      </w:r>
      <w:r>
        <w:t>f</w:t>
      </w:r>
      <w:r>
        <w:rPr>
          <w:spacing w:val="-3"/>
        </w:rPr>
        <w:t xml:space="preserve"> </w:t>
      </w:r>
      <w:r>
        <w:t>F</w:t>
      </w:r>
      <w:r>
        <w:rPr>
          <w:spacing w:val="1"/>
        </w:rPr>
        <w:t>o</w:t>
      </w:r>
      <w:r>
        <w:rPr>
          <w:spacing w:val="3"/>
        </w:rPr>
        <w:t>r</w:t>
      </w:r>
      <w:r>
        <w:t>m</w:t>
      </w:r>
    </w:p>
    <w:p w:rsidR="00D35201" w:rsidRDefault="00E6664F">
      <w:pPr>
        <w:ind w:left="500" w:right="147"/>
        <w:sectPr w:rsidR="00D35201">
          <w:headerReference w:type="default" r:id="rId40"/>
          <w:footerReference w:type="default" r:id="rId41"/>
          <w:pgSz w:w="12240" w:h="15840"/>
          <w:pgMar w:top="760" w:right="1300" w:bottom="280" w:left="1300" w:header="569" w:footer="1047" w:gutter="0"/>
          <w:pgNumType w:start="37"/>
          <w:cols w:space="720"/>
        </w:sectPr>
      </w:pPr>
      <w:r>
        <w:t>FI</w:t>
      </w:r>
      <w:r>
        <w:rPr>
          <w:spacing w:val="1"/>
        </w:rPr>
        <w:t>N</w:t>
      </w:r>
      <w:r>
        <w:rPr>
          <w:spacing w:val="-2"/>
        </w:rPr>
        <w:t>-</w:t>
      </w:r>
      <w:r>
        <w:rPr>
          <w:spacing w:val="1"/>
        </w:rPr>
        <w:t>2</w:t>
      </w:r>
      <w:r>
        <w:t>.</w:t>
      </w:r>
      <w:r>
        <w:rPr>
          <w:spacing w:val="46"/>
        </w:rPr>
        <w:t xml:space="preserve"> </w:t>
      </w:r>
      <w:r>
        <w:t>F</w:t>
      </w:r>
      <w:r>
        <w:rPr>
          <w:spacing w:val="1"/>
        </w:rPr>
        <w:t>o</w:t>
      </w:r>
      <w:r>
        <w:t>r</w:t>
      </w:r>
      <w:r>
        <w:rPr>
          <w:spacing w:val="-2"/>
        </w:rPr>
        <w:t xml:space="preserve"> </w:t>
      </w:r>
      <w:r>
        <w:t>e</w:t>
      </w:r>
      <w:r>
        <w:rPr>
          <w:spacing w:val="1"/>
        </w:rPr>
        <w:t>a</w:t>
      </w:r>
      <w:r>
        <w:t>ch</w:t>
      </w:r>
      <w:r>
        <w:rPr>
          <w:spacing w:val="-5"/>
        </w:rPr>
        <w:t xml:space="preserve"> </w:t>
      </w:r>
      <w:r>
        <w:rPr>
          <w:spacing w:val="-1"/>
        </w:rPr>
        <w:t>s</w:t>
      </w:r>
      <w:r>
        <w:t>t</w:t>
      </w:r>
      <w:r>
        <w:rPr>
          <w:spacing w:val="2"/>
        </w:rPr>
        <w:t>a</w:t>
      </w:r>
      <w:r>
        <w:rPr>
          <w:spacing w:val="-2"/>
        </w:rPr>
        <w:t>f</w:t>
      </w:r>
      <w:r>
        <w:t>f</w:t>
      </w:r>
      <w:r>
        <w:rPr>
          <w:spacing w:val="-5"/>
        </w:rPr>
        <w:t xml:space="preserve"> </w:t>
      </w:r>
      <w:r>
        <w:rPr>
          <w:spacing w:val="2"/>
        </w:rPr>
        <w:t>i</w:t>
      </w:r>
      <w:r>
        <w:rPr>
          <w:spacing w:val="-1"/>
        </w:rPr>
        <w:t>n</w:t>
      </w:r>
      <w:r>
        <w:rPr>
          <w:spacing w:val="1"/>
        </w:rPr>
        <w:t>d</w:t>
      </w:r>
      <w:r>
        <w:t>icate</w:t>
      </w:r>
      <w:r>
        <w:rPr>
          <w:spacing w:val="-3"/>
        </w:rPr>
        <w:t xml:space="preserve"> </w:t>
      </w:r>
      <w:r>
        <w:t>t</w:t>
      </w:r>
      <w:r>
        <w:rPr>
          <w:spacing w:val="-1"/>
        </w:rPr>
        <w:t>h</w:t>
      </w:r>
      <w:r>
        <w:t>e</w:t>
      </w:r>
      <w:r>
        <w:rPr>
          <w:spacing w:val="-1"/>
        </w:rPr>
        <w:t xml:space="preserve"> </w:t>
      </w:r>
      <w:r>
        <w:rPr>
          <w:spacing w:val="1"/>
        </w:rPr>
        <w:t>r</w:t>
      </w:r>
      <w:r>
        <w:rPr>
          <w:spacing w:val="3"/>
        </w:rPr>
        <w:t>e</w:t>
      </w:r>
      <w:r>
        <w:rPr>
          <w:spacing w:val="-1"/>
        </w:rPr>
        <w:t>mun</w:t>
      </w:r>
      <w:r>
        <w:t>e</w:t>
      </w:r>
      <w:r>
        <w:rPr>
          <w:spacing w:val="1"/>
        </w:rPr>
        <w:t>r</w:t>
      </w:r>
      <w:r>
        <w:t>ati</w:t>
      </w:r>
      <w:r>
        <w:rPr>
          <w:spacing w:val="3"/>
        </w:rPr>
        <w:t>o</w:t>
      </w:r>
      <w:r>
        <w:t>n</w:t>
      </w:r>
      <w:r>
        <w:rPr>
          <w:spacing w:val="-12"/>
        </w:rPr>
        <w:t xml:space="preserve"> </w:t>
      </w:r>
      <w:r>
        <w:t>in</w:t>
      </w:r>
      <w:r>
        <w:rPr>
          <w:spacing w:val="-3"/>
        </w:rPr>
        <w:t xml:space="preserve"> </w:t>
      </w:r>
      <w:r>
        <w:rPr>
          <w:spacing w:val="2"/>
        </w:rPr>
        <w:t>t</w:t>
      </w:r>
      <w:r>
        <w:rPr>
          <w:spacing w:val="-1"/>
        </w:rPr>
        <w:t>h</w:t>
      </w:r>
      <w:r>
        <w:t>e</w:t>
      </w:r>
      <w:r>
        <w:rPr>
          <w:spacing w:val="-1"/>
        </w:rPr>
        <w:t xml:space="preserve"> </w:t>
      </w:r>
      <w:r>
        <w:t>c</w:t>
      </w:r>
      <w:r>
        <w:rPr>
          <w:spacing w:val="1"/>
        </w:rPr>
        <w:t>o</w:t>
      </w:r>
      <w:r>
        <w:t>l</w:t>
      </w:r>
      <w:r>
        <w:rPr>
          <w:spacing w:val="1"/>
        </w:rPr>
        <w:t>u</w:t>
      </w:r>
      <w:r>
        <w:rPr>
          <w:spacing w:val="-1"/>
        </w:rPr>
        <w:t>m</w:t>
      </w:r>
      <w:r>
        <w:t>n</w:t>
      </w:r>
      <w:r>
        <w:rPr>
          <w:spacing w:val="-7"/>
        </w:rPr>
        <w:t xml:space="preserve"> </w:t>
      </w:r>
      <w:r>
        <w:rPr>
          <w:spacing w:val="3"/>
        </w:rPr>
        <w:t>o</w:t>
      </w:r>
      <w:r>
        <w:t>f</w:t>
      </w:r>
      <w:r>
        <w:rPr>
          <w:spacing w:val="-3"/>
        </w:rPr>
        <w:t xml:space="preserve"> </w:t>
      </w:r>
      <w:r>
        <w:t>t</w:t>
      </w:r>
      <w:r>
        <w:rPr>
          <w:spacing w:val="-1"/>
        </w:rPr>
        <w:t>h</w:t>
      </w:r>
      <w:r>
        <w:t>e</w:t>
      </w:r>
      <w:r>
        <w:rPr>
          <w:spacing w:val="-1"/>
        </w:rPr>
        <w:t xml:space="preserve"> </w:t>
      </w:r>
      <w:r>
        <w:rPr>
          <w:spacing w:val="1"/>
        </w:rPr>
        <w:t>r</w:t>
      </w:r>
      <w:r>
        <w:t>el</w:t>
      </w:r>
      <w:r>
        <w:rPr>
          <w:spacing w:val="3"/>
        </w:rPr>
        <w:t>e</w:t>
      </w:r>
      <w:r>
        <w:rPr>
          <w:spacing w:val="-1"/>
        </w:rPr>
        <w:t>v</w:t>
      </w:r>
      <w:r>
        <w:t>a</w:t>
      </w:r>
      <w:r>
        <w:rPr>
          <w:spacing w:val="1"/>
        </w:rPr>
        <w:t>n</w:t>
      </w:r>
      <w:r>
        <w:t>t</w:t>
      </w:r>
      <w:r>
        <w:rPr>
          <w:spacing w:val="-6"/>
        </w:rPr>
        <w:t xml:space="preserve"> </w:t>
      </w:r>
      <w:r>
        <w:rPr>
          <w:spacing w:val="8"/>
        </w:rPr>
        <w:t>c</w:t>
      </w:r>
      <w:r>
        <w:rPr>
          <w:spacing w:val="-1"/>
        </w:rPr>
        <w:t>u</w:t>
      </w:r>
      <w:r>
        <w:rPr>
          <w:spacing w:val="1"/>
        </w:rPr>
        <w:t>rr</w:t>
      </w:r>
      <w:r>
        <w:t>e</w:t>
      </w:r>
      <w:r>
        <w:rPr>
          <w:spacing w:val="-1"/>
        </w:rPr>
        <w:t>n</w:t>
      </w:r>
      <w:r>
        <w:rPr>
          <w:spacing w:val="3"/>
        </w:rPr>
        <w:t>c</w:t>
      </w:r>
      <w:r>
        <w:rPr>
          <w:spacing w:val="-1"/>
        </w:rPr>
        <w:t>y</w:t>
      </w:r>
      <w:r>
        <w:t>,</w:t>
      </w:r>
      <w:r>
        <w:rPr>
          <w:spacing w:val="-6"/>
        </w:rPr>
        <w:t xml:space="preserve"> </w:t>
      </w:r>
      <w:r>
        <w:rPr>
          <w:spacing w:val="2"/>
        </w:rPr>
        <w:t>s</w:t>
      </w:r>
      <w:r>
        <w:t>e</w:t>
      </w:r>
      <w:r>
        <w:rPr>
          <w:spacing w:val="1"/>
        </w:rPr>
        <w:t>p</w:t>
      </w:r>
      <w:r>
        <w:t>a</w:t>
      </w:r>
      <w:r>
        <w:rPr>
          <w:spacing w:val="1"/>
        </w:rPr>
        <w:t>r</w:t>
      </w:r>
      <w:r>
        <w:t>ately</w:t>
      </w:r>
      <w:r>
        <w:rPr>
          <w:spacing w:val="-9"/>
        </w:rPr>
        <w:t xml:space="preserve"> </w:t>
      </w:r>
      <w:r>
        <w:rPr>
          <w:spacing w:val="-2"/>
        </w:rPr>
        <w:t>f</w:t>
      </w:r>
      <w:r>
        <w:rPr>
          <w:spacing w:val="1"/>
        </w:rPr>
        <w:t>o</w:t>
      </w:r>
      <w:r>
        <w:t>r</w:t>
      </w:r>
      <w:r>
        <w:rPr>
          <w:spacing w:val="-1"/>
        </w:rPr>
        <w:t xml:space="preserve"> h</w:t>
      </w:r>
      <w:r>
        <w:rPr>
          <w:spacing w:val="3"/>
        </w:rPr>
        <w:t>o</w:t>
      </w:r>
      <w:r>
        <w:rPr>
          <w:spacing w:val="-4"/>
        </w:rPr>
        <w:t>m</w:t>
      </w:r>
      <w:r>
        <w:t>e</w:t>
      </w:r>
      <w:r>
        <w:rPr>
          <w:spacing w:val="-3"/>
        </w:rPr>
        <w:t xml:space="preserve"> </w:t>
      </w:r>
      <w:r>
        <w:rPr>
          <w:spacing w:val="3"/>
        </w:rPr>
        <w:t>a</w:t>
      </w:r>
      <w:r>
        <w:rPr>
          <w:spacing w:val="-1"/>
        </w:rPr>
        <w:t>n</w:t>
      </w:r>
      <w:r>
        <w:t xml:space="preserve">d </w:t>
      </w:r>
      <w:r>
        <w:rPr>
          <w:spacing w:val="-2"/>
        </w:rPr>
        <w:t>f</w:t>
      </w:r>
      <w:r>
        <w:t xml:space="preserve">ield </w:t>
      </w:r>
      <w:r>
        <w:rPr>
          <w:spacing w:val="-5"/>
        </w:rPr>
        <w:t>w</w:t>
      </w:r>
      <w:r>
        <w:rPr>
          <w:spacing w:val="1"/>
        </w:rPr>
        <w:t>o</w:t>
      </w:r>
      <w:r>
        <w:rPr>
          <w:spacing w:val="3"/>
        </w:rPr>
        <w:t>r</w:t>
      </w:r>
      <w:r>
        <w:rPr>
          <w:spacing w:val="-1"/>
        </w:rPr>
        <w:t>k</w:t>
      </w:r>
      <w:r>
        <w:t>.</w:t>
      </w:r>
      <w:r>
        <w:rPr>
          <w:spacing w:val="46"/>
        </w:rPr>
        <w:t xml:space="preserve"> </w:t>
      </w:r>
      <w:r>
        <w:rPr>
          <w:spacing w:val="-1"/>
        </w:rPr>
        <w:t>R</w:t>
      </w:r>
      <w:r>
        <w:rPr>
          <w:spacing w:val="3"/>
        </w:rPr>
        <w:t>e</w:t>
      </w:r>
      <w:r>
        <w:rPr>
          <w:spacing w:val="-1"/>
        </w:rPr>
        <w:t>m</w:t>
      </w:r>
      <w:r>
        <w:rPr>
          <w:spacing w:val="1"/>
        </w:rPr>
        <w:t>u</w:t>
      </w:r>
      <w:r>
        <w:rPr>
          <w:spacing w:val="-1"/>
        </w:rPr>
        <w:t>n</w:t>
      </w:r>
      <w:r>
        <w:t>e</w:t>
      </w:r>
      <w:r>
        <w:rPr>
          <w:spacing w:val="1"/>
        </w:rPr>
        <w:t>r</w:t>
      </w:r>
      <w:r>
        <w:t>ati</w:t>
      </w:r>
      <w:r>
        <w:rPr>
          <w:spacing w:val="1"/>
        </w:rPr>
        <w:t>o</w:t>
      </w:r>
      <w:r>
        <w:t>n</w:t>
      </w:r>
      <w:r>
        <w:rPr>
          <w:spacing w:val="-12"/>
        </w:rPr>
        <w:t xml:space="preserve"> </w:t>
      </w:r>
      <w:r>
        <w:t xml:space="preserve">= </w:t>
      </w:r>
      <w:r>
        <w:rPr>
          <w:spacing w:val="2"/>
        </w:rPr>
        <w:t>S</w:t>
      </w:r>
      <w:r>
        <w:t>ta</w:t>
      </w:r>
      <w:r>
        <w:rPr>
          <w:spacing w:val="1"/>
        </w:rPr>
        <w:t>f</w:t>
      </w:r>
      <w:r>
        <w:rPr>
          <w:spacing w:val="2"/>
        </w:rPr>
        <w:t>f</w:t>
      </w:r>
      <w:r>
        <w:rPr>
          <w:spacing w:val="1"/>
        </w:rPr>
        <w:t>-</w:t>
      </w:r>
      <w:r>
        <w:rPr>
          <w:spacing w:val="-1"/>
        </w:rPr>
        <w:t>m</w:t>
      </w:r>
      <w:r>
        <w:rPr>
          <w:spacing w:val="3"/>
        </w:rPr>
        <w:t>o</w:t>
      </w:r>
      <w:r>
        <w:rPr>
          <w:spacing w:val="-1"/>
        </w:rPr>
        <w:t>n</w:t>
      </w:r>
      <w:r>
        <w:t>th</w:t>
      </w:r>
      <w:r>
        <w:rPr>
          <w:spacing w:val="-9"/>
        </w:rPr>
        <w:t xml:space="preserve"> </w:t>
      </w:r>
      <w:r>
        <w:rPr>
          <w:spacing w:val="-1"/>
        </w:rPr>
        <w:t>R</w:t>
      </w:r>
      <w:r>
        <w:t>ate</w:t>
      </w:r>
      <w:r>
        <w:rPr>
          <w:spacing w:val="-3"/>
        </w:rPr>
        <w:t xml:space="preserve"> </w:t>
      </w:r>
      <w:r>
        <w:t>x</w:t>
      </w:r>
      <w:r>
        <w:rPr>
          <w:spacing w:val="-2"/>
        </w:rPr>
        <w:t xml:space="preserve"> </w:t>
      </w:r>
      <w:r>
        <w:rPr>
          <w:spacing w:val="3"/>
        </w:rPr>
        <w:t>I</w:t>
      </w:r>
      <w:r>
        <w:rPr>
          <w:spacing w:val="-1"/>
        </w:rPr>
        <w:t>n</w:t>
      </w:r>
      <w:r>
        <w:rPr>
          <w:spacing w:val="1"/>
        </w:rPr>
        <w:t>p</w:t>
      </w:r>
      <w:r>
        <w:rPr>
          <w:spacing w:val="-1"/>
        </w:rPr>
        <w:t>u</w:t>
      </w:r>
      <w:r>
        <w:t>t.</w:t>
      </w:r>
    </w:p>
    <w:p w:rsidR="00D35201" w:rsidRDefault="00D35201">
      <w:pPr>
        <w:spacing w:before="1" w:line="100" w:lineRule="exact"/>
        <w:rPr>
          <w:sz w:val="10"/>
          <w:szCs w:val="10"/>
        </w:rPr>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7E58FD">
      <w:pPr>
        <w:spacing w:before="35" w:line="400" w:lineRule="exact"/>
        <w:ind w:left="1532"/>
        <w:rPr>
          <w:sz w:val="21"/>
          <w:szCs w:val="21"/>
        </w:rPr>
      </w:pPr>
      <w:r>
        <w:pict>
          <v:group id="_x0000_s1089" style="position:absolute;left:0;text-align:left;margin-left:70.6pt;margin-top:97.7pt;width:470.95pt;height:0;z-index:-251685376;mso-position-horizontal-relative:page;mso-position-vertical-relative:page" coordorigin="1412,1954" coordsize="9419,0">
            <v:shape id="_x0000_s1090" style="position:absolute;left:1412;top:1954;width:9419;height:0" coordorigin="1412,1954" coordsize="9419,0" path="m1412,1954r9419,e" filled="f" strokeweight=".58pt">
              <v:path arrowok="t"/>
            </v:shape>
            <w10:wrap anchorx="page" anchory="page"/>
          </v:group>
        </w:pict>
      </w:r>
      <w:r w:rsidR="00E6664F">
        <w:rPr>
          <w:position w:val="-2"/>
          <w:sz w:val="32"/>
          <w:szCs w:val="32"/>
        </w:rPr>
        <w:t>F</w:t>
      </w:r>
      <w:r w:rsidR="00E6664F">
        <w:rPr>
          <w:position w:val="-2"/>
          <w:sz w:val="26"/>
          <w:szCs w:val="26"/>
        </w:rPr>
        <w:t>ORM</w:t>
      </w:r>
      <w:r w:rsidR="00E6664F">
        <w:rPr>
          <w:spacing w:val="-8"/>
          <w:position w:val="-2"/>
          <w:sz w:val="26"/>
          <w:szCs w:val="26"/>
        </w:rPr>
        <w:t xml:space="preserve"> </w:t>
      </w:r>
      <w:r w:rsidR="00E6664F">
        <w:rPr>
          <w:spacing w:val="2"/>
          <w:position w:val="-2"/>
          <w:sz w:val="32"/>
          <w:szCs w:val="32"/>
        </w:rPr>
        <w:t>F</w:t>
      </w:r>
      <w:r w:rsidR="00E6664F">
        <w:rPr>
          <w:position w:val="-2"/>
          <w:sz w:val="32"/>
          <w:szCs w:val="32"/>
        </w:rPr>
        <w:t>IN</w:t>
      </w:r>
      <w:r w:rsidR="00E6664F">
        <w:rPr>
          <w:spacing w:val="-1"/>
          <w:position w:val="-2"/>
          <w:sz w:val="32"/>
          <w:szCs w:val="32"/>
        </w:rPr>
        <w:t>-</w:t>
      </w:r>
      <w:r w:rsidR="00E6664F">
        <w:rPr>
          <w:spacing w:val="1"/>
          <w:position w:val="-2"/>
          <w:sz w:val="32"/>
          <w:szCs w:val="32"/>
        </w:rPr>
        <w:t>4</w:t>
      </w:r>
      <w:r w:rsidR="00E6664F">
        <w:rPr>
          <w:position w:val="-2"/>
          <w:sz w:val="32"/>
          <w:szCs w:val="32"/>
        </w:rPr>
        <w:t>.</w:t>
      </w:r>
      <w:r w:rsidR="00F97051">
        <w:rPr>
          <w:position w:val="-2"/>
          <w:sz w:val="32"/>
          <w:szCs w:val="32"/>
        </w:rPr>
        <w:t xml:space="preserve">  </w:t>
      </w:r>
      <w:r w:rsidR="00E6664F">
        <w:rPr>
          <w:spacing w:val="56"/>
          <w:position w:val="-2"/>
          <w:sz w:val="32"/>
          <w:szCs w:val="32"/>
        </w:rPr>
        <w:t xml:space="preserve"> </w:t>
      </w:r>
      <w:r w:rsidR="00E6664F">
        <w:rPr>
          <w:spacing w:val="1"/>
          <w:position w:val="-2"/>
          <w:sz w:val="32"/>
          <w:szCs w:val="32"/>
        </w:rPr>
        <w:t>B</w:t>
      </w:r>
      <w:r w:rsidR="00E6664F">
        <w:rPr>
          <w:position w:val="-2"/>
          <w:sz w:val="26"/>
          <w:szCs w:val="26"/>
        </w:rPr>
        <w:t>REAKD</w:t>
      </w:r>
      <w:r w:rsidR="00E6664F">
        <w:rPr>
          <w:spacing w:val="2"/>
          <w:position w:val="-2"/>
          <w:sz w:val="26"/>
          <w:szCs w:val="26"/>
        </w:rPr>
        <w:t>O</w:t>
      </w:r>
      <w:r w:rsidR="00E6664F">
        <w:rPr>
          <w:position w:val="-2"/>
          <w:sz w:val="26"/>
          <w:szCs w:val="26"/>
        </w:rPr>
        <w:t>WN</w:t>
      </w:r>
      <w:r w:rsidR="00E6664F">
        <w:rPr>
          <w:spacing w:val="-17"/>
          <w:position w:val="-2"/>
          <w:sz w:val="26"/>
          <w:szCs w:val="26"/>
        </w:rPr>
        <w:t xml:space="preserve"> </w:t>
      </w:r>
      <w:r w:rsidR="00E6664F">
        <w:rPr>
          <w:position w:val="-2"/>
          <w:sz w:val="26"/>
          <w:szCs w:val="26"/>
        </w:rPr>
        <w:t xml:space="preserve">OF </w:t>
      </w:r>
      <w:r w:rsidR="00E6664F">
        <w:rPr>
          <w:spacing w:val="1"/>
          <w:position w:val="-2"/>
          <w:sz w:val="32"/>
          <w:szCs w:val="32"/>
        </w:rPr>
        <w:t>R</w:t>
      </w:r>
      <w:r w:rsidR="00E6664F">
        <w:rPr>
          <w:position w:val="-2"/>
          <w:sz w:val="26"/>
          <w:szCs w:val="26"/>
        </w:rPr>
        <w:t>EMUNE</w:t>
      </w:r>
      <w:r w:rsidR="00E6664F">
        <w:rPr>
          <w:spacing w:val="2"/>
          <w:position w:val="-2"/>
          <w:sz w:val="26"/>
          <w:szCs w:val="26"/>
        </w:rPr>
        <w:t>R</w:t>
      </w:r>
      <w:r w:rsidR="00E6664F">
        <w:rPr>
          <w:position w:val="-2"/>
          <w:sz w:val="26"/>
          <w:szCs w:val="26"/>
        </w:rPr>
        <w:t>ATIO</w:t>
      </w:r>
      <w:r w:rsidR="00E6664F">
        <w:rPr>
          <w:spacing w:val="1"/>
          <w:position w:val="-2"/>
          <w:sz w:val="26"/>
          <w:szCs w:val="26"/>
        </w:rPr>
        <w:t>N</w:t>
      </w:r>
      <w:r w:rsidR="00E6664F">
        <w:rPr>
          <w:b/>
          <w:position w:val="13"/>
          <w:sz w:val="21"/>
          <w:szCs w:val="21"/>
        </w:rPr>
        <w:t>1</w:t>
      </w:r>
    </w:p>
    <w:p w:rsidR="00D35201" w:rsidRDefault="00D35201">
      <w:pPr>
        <w:spacing w:before="9" w:line="240" w:lineRule="exact"/>
        <w:rPr>
          <w:sz w:val="24"/>
          <w:szCs w:val="24"/>
        </w:rPr>
      </w:pPr>
    </w:p>
    <w:p w:rsidR="00D35201" w:rsidRDefault="007E58FD">
      <w:pPr>
        <w:spacing w:before="29"/>
        <w:ind w:left="140" w:right="96"/>
        <w:jc w:val="both"/>
        <w:rPr>
          <w:sz w:val="24"/>
          <w:szCs w:val="24"/>
        </w:rPr>
      </w:pPr>
      <w:r>
        <w:pict>
          <v:shape id="_x0000_s1088" type="#_x0000_t75" style="position:absolute;left:0;text-align:left;margin-left:370.25pt;margin-top:128.95pt;width:126.5pt;height:.5pt;z-index:-251684352;mso-position-horizontal-relative:page">
            <v:imagedata r:id="rId42" o:title=""/>
            <w10:wrap anchorx="page"/>
          </v:shape>
        </w:pict>
      </w:r>
      <w:r>
        <w:pict>
          <v:shape id="_x0000_s1087" type="#_x0000_t75" style="position:absolute;left:0;text-align:left;margin-left:370.25pt;margin-top:151.15pt;width:126.5pt;height:.5pt;z-index:-251683328;mso-position-horizontal-relative:page">
            <v:imagedata r:id="rId42" o:title=""/>
            <w10:wrap anchorx="page"/>
          </v:shape>
        </w:pict>
      </w:r>
      <w:r>
        <w:pict>
          <v:shape id="_x0000_s1086" type="#_x0000_t75" style="position:absolute;left:0;text-align:left;margin-left:370.25pt;margin-top:175.65pt;width:126.5pt;height:.5pt;z-index:-251682304;mso-position-horizontal-relative:page">
            <v:imagedata r:id="rId42" o:title=""/>
            <w10:wrap anchorx="page"/>
          </v:shape>
        </w:pict>
      </w:r>
      <w:r>
        <w:pict>
          <v:shape id="_x0000_s1085" type="#_x0000_t75" style="position:absolute;left:0;text-align:left;margin-left:370.25pt;margin-top:188pt;width:126.5pt;height:.5pt;z-index:-251681280;mso-position-horizontal-relative:page">
            <v:imagedata r:id="rId42" o:title=""/>
            <w10:wrap anchorx="page"/>
          </v:shape>
        </w:pict>
      </w:r>
      <w:r>
        <w:pict>
          <v:shape id="_x0000_s1084" type="#_x0000_t75" style="position:absolute;left:0;text-align:left;margin-left:370.25pt;margin-top:200.25pt;width:126.5pt;height:.5pt;z-index:-251680256;mso-position-horizontal-relative:page">
            <v:imagedata r:id="rId42" o:title=""/>
            <w10:wrap anchorx="page"/>
          </v:shape>
        </w:pict>
      </w:r>
      <w:r>
        <w:pict>
          <v:shape id="_x0000_s1083" type="#_x0000_t75" style="position:absolute;left:0;text-align:left;margin-left:370.25pt;margin-top:212.5pt;width:126.5pt;height:.5pt;z-index:-251679232;mso-position-horizontal-relative:page">
            <v:imagedata r:id="rId42" o:title=""/>
            <w10:wrap anchorx="page"/>
          </v:shape>
        </w:pict>
      </w:r>
      <w:r>
        <w:pict>
          <v:shape id="_x0000_s1082" type="#_x0000_t75" style="position:absolute;left:0;text-align:left;margin-left:370.25pt;margin-top:224.7pt;width:126.5pt;height:.5pt;z-index:-251678208;mso-position-horizontal-relative:page">
            <v:imagedata r:id="rId42" o:title=""/>
            <w10:wrap anchorx="page"/>
          </v:shape>
        </w:pict>
      </w:r>
      <w:r>
        <w:pict>
          <v:shape id="_x0000_s1081" type="#_x0000_t75" style="position:absolute;left:0;text-align:left;margin-left:370.25pt;margin-top:236.95pt;width:126.5pt;height:.5pt;z-index:-251677184;mso-position-horizontal-relative:page">
            <v:imagedata r:id="rId42" o:title=""/>
            <w10:wrap anchorx="page"/>
          </v:shape>
        </w:pict>
      </w:r>
      <w:r>
        <w:pict>
          <v:shape id="_x0000_s1080" type="#_x0000_t75" style="position:absolute;left:0;text-align:left;margin-left:370.25pt;margin-top:249.2pt;width:126.5pt;height:.5pt;z-index:-251676160;mso-position-horizontal-relative:page">
            <v:imagedata r:id="rId42" o:title=""/>
            <w10:wrap anchorx="page"/>
          </v:shape>
        </w:pict>
      </w:r>
      <w:r>
        <w:pict>
          <v:shape id="_x0000_s1079" type="#_x0000_t75" style="position:absolute;left:0;text-align:left;margin-left:370.25pt;margin-top:273.7pt;width:126.5pt;height:.5pt;z-index:-251675136;mso-position-horizontal-relative:page">
            <v:imagedata r:id="rId42" o:title=""/>
            <w10:wrap anchorx="page"/>
          </v:shape>
        </w:pict>
      </w:r>
      <w:r>
        <w:pict>
          <v:shape id="_x0000_s1078" type="#_x0000_t75" style="position:absolute;left:0;text-align:left;margin-left:370.25pt;margin-top:298.15pt;width:126.5pt;height:.5pt;z-index:-251674112;mso-position-horizontal-relative:page">
            <v:imagedata r:id="rId42" o:title=""/>
            <w10:wrap anchorx="page"/>
          </v:shape>
        </w:pict>
      </w:r>
      <w:r>
        <w:pict>
          <v:shape id="_x0000_s1077" type="#_x0000_t75" style="position:absolute;left:0;text-align:left;margin-left:370.25pt;margin-top:310.4pt;width:126.5pt;height:.5pt;z-index:-251673088;mso-position-horizontal-relative:page">
            <v:imagedata r:id="rId42" o:title=""/>
            <w10:wrap anchorx="page"/>
          </v:shape>
        </w:pict>
      </w:r>
      <w:r>
        <w:pict>
          <v:shape id="_x0000_s1076" type="#_x0000_t75" style="position:absolute;left:0;text-align:left;margin-left:370.25pt;margin-top:322.65pt;width:126.5pt;height:.5pt;z-index:-251672064;mso-position-horizontal-relative:page">
            <v:imagedata r:id="rId42" o:title=""/>
            <w10:wrap anchorx="page"/>
          </v:shape>
        </w:pict>
      </w:r>
      <w:r>
        <w:pict>
          <v:shape id="_x0000_s1075" type="#_x0000_t75" style="position:absolute;left:0;text-align:left;margin-left:370.25pt;margin-top:472.85pt;width:126.5pt;height:.5pt;z-index:-251671040;mso-position-horizontal-relative:page;mso-position-vertical-relative:page">
            <v:imagedata r:id="rId42" o:title=""/>
            <w10:wrap anchorx="page" anchory="page"/>
          </v:shape>
        </w:pict>
      </w:r>
      <w:r>
        <w:pict>
          <v:shape id="_x0000_s1074" type="#_x0000_t75" style="position:absolute;left:0;text-align:left;margin-left:370.25pt;margin-top:495.05pt;width:126.5pt;height:.5pt;z-index:-251670016;mso-position-horizontal-relative:page;mso-position-vertical-relative:page">
            <v:imagedata r:id="rId42" o:title=""/>
            <w10:wrap anchorx="page" anchory="page"/>
          </v:shape>
        </w:pict>
      </w:r>
      <w:r>
        <w:pict>
          <v:shape id="_x0000_s1073" type="#_x0000_t75" style="position:absolute;left:0;text-align:left;margin-left:370.25pt;margin-top:507.3pt;width:126.5pt;height:.5pt;z-index:-251668992;mso-position-horizontal-relative:page;mso-position-vertical-relative:page">
            <v:imagedata r:id="rId42" o:title=""/>
            <w10:wrap anchorx="page" anchory="page"/>
          </v:shape>
        </w:pict>
      </w:r>
      <w:r>
        <w:pict>
          <v:shape id="_x0000_s1072" type="#_x0000_t75" style="position:absolute;left:0;text-align:left;margin-left:370.25pt;margin-top:519.55pt;width:126.5pt;height:.5pt;z-index:-251667968;mso-position-horizontal-relative:page;mso-position-vertical-relative:page">
            <v:imagedata r:id="rId42" o:title=""/>
            <w10:wrap anchorx="page" anchory="page"/>
          </v:shape>
        </w:pict>
      </w:r>
      <w:r>
        <w:pict>
          <v:shape id="_x0000_s1071" type="#_x0000_t75" style="position:absolute;left:0;text-align:left;margin-left:370.25pt;margin-top:531.8pt;width:126.5pt;height:.5pt;z-index:-251666944;mso-position-horizontal-relative:page;mso-position-vertical-relative:page">
            <v:imagedata r:id="rId42" o:title=""/>
            <w10:wrap anchorx="page" anchory="page"/>
          </v:shape>
        </w:pict>
      </w:r>
      <w:r>
        <w:pict>
          <v:shape id="_x0000_s1070" type="#_x0000_t75" style="position:absolute;left:0;text-align:left;margin-left:370.25pt;margin-top:544.05pt;width:126.5pt;height:.5pt;z-index:-251665920;mso-position-horizontal-relative:page;mso-position-vertical-relative:page">
            <v:imagedata r:id="rId42" o:title=""/>
            <w10:wrap anchorx="page" anchory="page"/>
          </v:shape>
        </w:pict>
      </w:r>
      <w:r>
        <w:pict>
          <v:shape id="_x0000_s1069" type="#_x0000_t75" style="position:absolute;left:0;text-align:left;margin-left:370.25pt;margin-top:556.25pt;width:126.5pt;height:.5pt;z-index:-251664896;mso-position-horizontal-relative:page;mso-position-vertical-relative:page">
            <v:imagedata r:id="rId42" o:title=""/>
            <w10:wrap anchorx="page" anchory="page"/>
          </v:shape>
        </w:pict>
      </w:r>
      <w:r>
        <w:pict>
          <v:shape id="_x0000_s1068" type="#_x0000_t75" style="position:absolute;left:0;text-align:left;margin-left:370.25pt;margin-top:568.5pt;width:126.5pt;height:.5pt;z-index:-251663872;mso-position-horizontal-relative:page;mso-position-vertical-relative:page">
            <v:imagedata r:id="rId42" o:title=""/>
            <w10:wrap anchorx="page" anchory="page"/>
          </v:shape>
        </w:pict>
      </w:r>
      <w:r>
        <w:pict>
          <v:shape id="_x0000_s1067" type="#_x0000_t75" style="position:absolute;left:0;text-align:left;margin-left:370.25pt;margin-top:580.75pt;width:126.5pt;height:.5pt;z-index:-251662848;mso-position-horizontal-relative:page;mso-position-vertical-relative:page">
            <v:imagedata r:id="rId42" o:title=""/>
            <w10:wrap anchorx="page" anchory="page"/>
          </v:shape>
        </w:pict>
      </w:r>
      <w:r>
        <w:pict>
          <v:shape id="_x0000_s1066" type="#_x0000_t75" style="position:absolute;left:0;text-align:left;margin-left:370.25pt;margin-top:593pt;width:126.5pt;height:.5pt;z-index:-251661824;mso-position-horizontal-relative:page;mso-position-vertical-relative:page">
            <v:imagedata r:id="rId42" o:title=""/>
            <w10:wrap anchorx="page" anchory="page"/>
          </v:shape>
        </w:pict>
      </w:r>
      <w:r>
        <w:pict>
          <v:shape id="_x0000_s1065" type="#_x0000_t75" style="position:absolute;left:0;text-align:left;margin-left:370.25pt;margin-top:617.6pt;width:126.5pt;height:.5pt;z-index:-251660800;mso-position-horizontal-relative:page;mso-position-vertical-relative:page">
            <v:imagedata r:id="rId42" o:title=""/>
            <w10:wrap anchorx="page" anchory="page"/>
          </v:shape>
        </w:pict>
      </w:r>
      <w:r w:rsidR="00E6664F">
        <w:rPr>
          <w:sz w:val="24"/>
          <w:szCs w:val="24"/>
        </w:rPr>
        <w:t>(</w:t>
      </w:r>
      <w:r w:rsidR="00E6664F">
        <w:rPr>
          <w:spacing w:val="-1"/>
          <w:sz w:val="24"/>
          <w:szCs w:val="24"/>
        </w:rPr>
        <w:t>T</w:t>
      </w:r>
      <w:r w:rsidR="00E6664F">
        <w:rPr>
          <w:sz w:val="24"/>
          <w:szCs w:val="24"/>
        </w:rPr>
        <w:t>his</w:t>
      </w:r>
      <w:r w:rsidR="00E6664F">
        <w:rPr>
          <w:spacing w:val="8"/>
          <w:sz w:val="24"/>
          <w:szCs w:val="24"/>
        </w:rPr>
        <w:t xml:space="preserve"> </w:t>
      </w:r>
      <w:r w:rsidR="00E6664F">
        <w:rPr>
          <w:spacing w:val="-1"/>
          <w:sz w:val="24"/>
          <w:szCs w:val="24"/>
        </w:rPr>
        <w:t>F</w:t>
      </w:r>
      <w:r w:rsidR="00E6664F">
        <w:rPr>
          <w:sz w:val="24"/>
          <w:szCs w:val="24"/>
        </w:rPr>
        <w:t>o</w:t>
      </w:r>
      <w:r w:rsidR="00E6664F">
        <w:rPr>
          <w:spacing w:val="-1"/>
          <w:sz w:val="24"/>
          <w:szCs w:val="24"/>
        </w:rPr>
        <w:t>r</w:t>
      </w:r>
      <w:r w:rsidR="00E6664F">
        <w:rPr>
          <w:sz w:val="24"/>
          <w:szCs w:val="24"/>
        </w:rPr>
        <w:t>m</w:t>
      </w:r>
      <w:r w:rsidR="00E6664F">
        <w:rPr>
          <w:spacing w:val="7"/>
          <w:sz w:val="24"/>
          <w:szCs w:val="24"/>
        </w:rPr>
        <w:t xml:space="preserve"> </w:t>
      </w:r>
      <w:r w:rsidR="00E6664F">
        <w:rPr>
          <w:spacing w:val="1"/>
          <w:sz w:val="24"/>
          <w:szCs w:val="24"/>
        </w:rPr>
        <w:t>F</w:t>
      </w:r>
      <w:r w:rsidR="00E6664F">
        <w:rPr>
          <w:spacing w:val="-3"/>
          <w:sz w:val="24"/>
          <w:szCs w:val="24"/>
        </w:rPr>
        <w:t>I</w:t>
      </w:r>
      <w:r w:rsidR="00E6664F">
        <w:rPr>
          <w:spacing w:val="3"/>
          <w:sz w:val="24"/>
          <w:szCs w:val="24"/>
        </w:rPr>
        <w:t>N</w:t>
      </w:r>
      <w:r w:rsidR="00E6664F">
        <w:rPr>
          <w:spacing w:val="-1"/>
          <w:sz w:val="24"/>
          <w:szCs w:val="24"/>
        </w:rPr>
        <w:t>-</w:t>
      </w:r>
      <w:r w:rsidR="00E6664F">
        <w:rPr>
          <w:sz w:val="24"/>
          <w:szCs w:val="24"/>
        </w:rPr>
        <w:t>4</w:t>
      </w:r>
      <w:r w:rsidR="00E6664F">
        <w:rPr>
          <w:spacing w:val="7"/>
          <w:sz w:val="24"/>
          <w:szCs w:val="24"/>
        </w:rPr>
        <w:t xml:space="preserve"> </w:t>
      </w:r>
      <w:r w:rsidR="00E6664F">
        <w:rPr>
          <w:sz w:val="24"/>
          <w:szCs w:val="24"/>
        </w:rPr>
        <w:t>shall</w:t>
      </w:r>
      <w:r w:rsidR="00E6664F">
        <w:rPr>
          <w:spacing w:val="7"/>
          <w:sz w:val="24"/>
          <w:szCs w:val="24"/>
        </w:rPr>
        <w:t xml:space="preserve"> </w:t>
      </w:r>
      <w:r w:rsidR="00E6664F">
        <w:rPr>
          <w:sz w:val="24"/>
          <w:szCs w:val="24"/>
        </w:rPr>
        <w:t>on</w:t>
      </w:r>
      <w:r w:rsidR="00E6664F">
        <w:rPr>
          <w:spacing w:val="3"/>
          <w:sz w:val="24"/>
          <w:szCs w:val="24"/>
        </w:rPr>
        <w:t>l</w:t>
      </w:r>
      <w:r w:rsidR="00E6664F">
        <w:rPr>
          <w:sz w:val="24"/>
          <w:szCs w:val="24"/>
        </w:rPr>
        <w:t xml:space="preserve">y </w:t>
      </w:r>
      <w:r w:rsidR="00E6664F">
        <w:rPr>
          <w:spacing w:val="2"/>
          <w:sz w:val="24"/>
          <w:szCs w:val="24"/>
        </w:rPr>
        <w:t>b</w:t>
      </w:r>
      <w:r w:rsidR="00E6664F">
        <w:rPr>
          <w:sz w:val="24"/>
          <w:szCs w:val="24"/>
        </w:rPr>
        <w:t>e</w:t>
      </w:r>
      <w:r w:rsidR="00E6664F">
        <w:rPr>
          <w:spacing w:val="6"/>
          <w:sz w:val="24"/>
          <w:szCs w:val="24"/>
        </w:rPr>
        <w:t xml:space="preserve"> </w:t>
      </w:r>
      <w:r w:rsidR="00E6664F">
        <w:rPr>
          <w:sz w:val="24"/>
          <w:szCs w:val="24"/>
        </w:rPr>
        <w:t>used</w:t>
      </w:r>
      <w:r w:rsidR="00E6664F">
        <w:rPr>
          <w:spacing w:val="6"/>
          <w:sz w:val="24"/>
          <w:szCs w:val="24"/>
        </w:rPr>
        <w:t xml:space="preserve"> </w:t>
      </w:r>
      <w:r w:rsidR="00E6664F">
        <w:rPr>
          <w:sz w:val="24"/>
          <w:szCs w:val="24"/>
        </w:rPr>
        <w:t>wh</w:t>
      </w:r>
      <w:r w:rsidR="00E6664F">
        <w:rPr>
          <w:spacing w:val="-1"/>
          <w:sz w:val="24"/>
          <w:szCs w:val="24"/>
        </w:rPr>
        <w:t>e</w:t>
      </w:r>
      <w:r w:rsidR="00E6664F">
        <w:rPr>
          <w:sz w:val="24"/>
          <w:szCs w:val="24"/>
        </w:rPr>
        <w:t>n</w:t>
      </w:r>
      <w:r w:rsidR="00E6664F">
        <w:rPr>
          <w:spacing w:val="7"/>
          <w:sz w:val="24"/>
          <w:szCs w:val="24"/>
        </w:rPr>
        <w:t xml:space="preserve"> </w:t>
      </w:r>
      <w:r w:rsidR="00E6664F">
        <w:rPr>
          <w:sz w:val="24"/>
          <w:szCs w:val="24"/>
        </w:rPr>
        <w:t>it</w:t>
      </w:r>
      <w:r w:rsidR="00E6664F">
        <w:rPr>
          <w:spacing w:val="8"/>
          <w:sz w:val="24"/>
          <w:szCs w:val="24"/>
        </w:rPr>
        <w:t xml:space="preserve"> </w:t>
      </w:r>
      <w:r w:rsidR="00E6664F">
        <w:rPr>
          <w:sz w:val="24"/>
          <w:szCs w:val="24"/>
        </w:rPr>
        <w:t>is</w:t>
      </w:r>
      <w:r w:rsidR="00E6664F">
        <w:rPr>
          <w:spacing w:val="8"/>
          <w:sz w:val="24"/>
          <w:szCs w:val="24"/>
        </w:rPr>
        <w:t xml:space="preserve"> </w:t>
      </w:r>
      <w:r w:rsidR="00E6664F">
        <w:rPr>
          <w:sz w:val="24"/>
          <w:szCs w:val="24"/>
        </w:rPr>
        <w:t>i</w:t>
      </w:r>
      <w:r w:rsidR="00E6664F">
        <w:rPr>
          <w:spacing w:val="-2"/>
          <w:sz w:val="24"/>
          <w:szCs w:val="24"/>
        </w:rPr>
        <w:t>n</w:t>
      </w:r>
      <w:r w:rsidR="00E6664F">
        <w:rPr>
          <w:sz w:val="24"/>
          <w:szCs w:val="24"/>
        </w:rPr>
        <w:t>dic</w:t>
      </w:r>
      <w:r w:rsidR="00E6664F">
        <w:rPr>
          <w:spacing w:val="-1"/>
          <w:sz w:val="24"/>
          <w:szCs w:val="24"/>
        </w:rPr>
        <w:t>a</w:t>
      </w:r>
      <w:r w:rsidR="00E6664F">
        <w:rPr>
          <w:sz w:val="24"/>
          <w:szCs w:val="24"/>
        </w:rPr>
        <w:t>ted</w:t>
      </w:r>
      <w:r w:rsidR="00E6664F">
        <w:rPr>
          <w:spacing w:val="6"/>
          <w:sz w:val="24"/>
          <w:szCs w:val="24"/>
        </w:rPr>
        <w:t xml:space="preserve"> </w:t>
      </w:r>
      <w:r w:rsidR="00E6664F">
        <w:rPr>
          <w:sz w:val="24"/>
          <w:szCs w:val="24"/>
        </w:rPr>
        <w:t>in</w:t>
      </w:r>
      <w:r w:rsidR="00E6664F">
        <w:rPr>
          <w:spacing w:val="7"/>
          <w:sz w:val="24"/>
          <w:szCs w:val="24"/>
        </w:rPr>
        <w:t xml:space="preserve"> </w:t>
      </w:r>
      <w:r w:rsidR="00E6664F">
        <w:rPr>
          <w:sz w:val="24"/>
          <w:szCs w:val="24"/>
        </w:rPr>
        <w:t>R</w:t>
      </w:r>
      <w:r w:rsidR="00E6664F">
        <w:rPr>
          <w:spacing w:val="-1"/>
          <w:sz w:val="24"/>
          <w:szCs w:val="24"/>
        </w:rPr>
        <w:t>e</w:t>
      </w:r>
      <w:r w:rsidR="00E6664F">
        <w:rPr>
          <w:sz w:val="24"/>
          <w:szCs w:val="24"/>
        </w:rPr>
        <w:t>f</w:t>
      </w:r>
      <w:r w:rsidR="00E6664F">
        <w:rPr>
          <w:spacing w:val="-2"/>
          <w:sz w:val="24"/>
          <w:szCs w:val="24"/>
        </w:rPr>
        <w:t>e</w:t>
      </w:r>
      <w:r w:rsidR="00E6664F">
        <w:rPr>
          <w:sz w:val="24"/>
          <w:szCs w:val="24"/>
        </w:rPr>
        <w:t>r</w:t>
      </w:r>
      <w:r w:rsidR="00E6664F">
        <w:rPr>
          <w:spacing w:val="-2"/>
          <w:sz w:val="24"/>
          <w:szCs w:val="24"/>
        </w:rPr>
        <w:t>e</w:t>
      </w:r>
      <w:r w:rsidR="00E6664F">
        <w:rPr>
          <w:spacing w:val="2"/>
          <w:sz w:val="24"/>
          <w:szCs w:val="24"/>
        </w:rPr>
        <w:t>n</w:t>
      </w:r>
      <w:r w:rsidR="00E6664F">
        <w:rPr>
          <w:spacing w:val="-1"/>
          <w:sz w:val="24"/>
          <w:szCs w:val="24"/>
        </w:rPr>
        <w:t>c</w:t>
      </w:r>
      <w:r w:rsidR="00E6664F">
        <w:rPr>
          <w:sz w:val="24"/>
          <w:szCs w:val="24"/>
        </w:rPr>
        <w:t>e</w:t>
      </w:r>
      <w:r w:rsidR="00E6664F">
        <w:rPr>
          <w:spacing w:val="6"/>
          <w:sz w:val="24"/>
          <w:szCs w:val="24"/>
        </w:rPr>
        <w:t xml:space="preserve"> </w:t>
      </w:r>
      <w:r w:rsidR="00E6664F">
        <w:rPr>
          <w:spacing w:val="1"/>
          <w:sz w:val="24"/>
          <w:szCs w:val="24"/>
        </w:rPr>
        <w:t>P</w:t>
      </w:r>
      <w:r w:rsidR="00E6664F">
        <w:rPr>
          <w:spacing w:val="-1"/>
          <w:sz w:val="24"/>
          <w:szCs w:val="24"/>
        </w:rPr>
        <w:t>a</w:t>
      </w:r>
      <w:r w:rsidR="00E6664F">
        <w:rPr>
          <w:spacing w:val="1"/>
          <w:sz w:val="24"/>
          <w:szCs w:val="24"/>
        </w:rPr>
        <w:t>r</w:t>
      </w:r>
      <w:r w:rsidR="00E6664F">
        <w:rPr>
          <w:spacing w:val="-1"/>
          <w:sz w:val="24"/>
          <w:szCs w:val="24"/>
        </w:rPr>
        <w:t>a</w:t>
      </w:r>
      <w:r w:rsidR="00E6664F">
        <w:rPr>
          <w:sz w:val="24"/>
          <w:szCs w:val="24"/>
        </w:rPr>
        <w:t>g</w:t>
      </w:r>
      <w:r w:rsidR="00E6664F">
        <w:rPr>
          <w:spacing w:val="-1"/>
          <w:sz w:val="24"/>
          <w:szCs w:val="24"/>
        </w:rPr>
        <w:t>ra</w:t>
      </w:r>
      <w:r w:rsidR="00E6664F">
        <w:rPr>
          <w:sz w:val="24"/>
          <w:szCs w:val="24"/>
        </w:rPr>
        <w:t>ph</w:t>
      </w:r>
      <w:r w:rsidR="00E6664F">
        <w:rPr>
          <w:spacing w:val="7"/>
          <w:sz w:val="24"/>
          <w:szCs w:val="24"/>
        </w:rPr>
        <w:t xml:space="preserve"> </w:t>
      </w:r>
      <w:r w:rsidR="00E6664F">
        <w:rPr>
          <w:sz w:val="24"/>
          <w:szCs w:val="24"/>
        </w:rPr>
        <w:t>5.6</w:t>
      </w:r>
      <w:r w:rsidR="00E6664F">
        <w:rPr>
          <w:spacing w:val="7"/>
          <w:sz w:val="24"/>
          <w:szCs w:val="24"/>
        </w:rPr>
        <w:t xml:space="preserve"> </w:t>
      </w:r>
      <w:r w:rsidR="00E6664F">
        <w:rPr>
          <w:sz w:val="24"/>
          <w:szCs w:val="24"/>
        </w:rPr>
        <w:t>of</w:t>
      </w:r>
      <w:r w:rsidR="00E6664F">
        <w:rPr>
          <w:spacing w:val="6"/>
          <w:sz w:val="24"/>
          <w:szCs w:val="24"/>
        </w:rPr>
        <w:t xml:space="preserve"> </w:t>
      </w:r>
      <w:r w:rsidR="00E6664F">
        <w:rPr>
          <w:sz w:val="24"/>
          <w:szCs w:val="24"/>
        </w:rPr>
        <w:t>the</w:t>
      </w:r>
      <w:r w:rsidR="00E6664F">
        <w:rPr>
          <w:spacing w:val="6"/>
          <w:sz w:val="24"/>
          <w:szCs w:val="24"/>
        </w:rPr>
        <w:t xml:space="preserve"> </w:t>
      </w:r>
      <w:r w:rsidR="00E6664F">
        <w:rPr>
          <w:sz w:val="24"/>
          <w:szCs w:val="24"/>
        </w:rPr>
        <w:t>D</w:t>
      </w:r>
      <w:r w:rsidR="00E6664F">
        <w:rPr>
          <w:spacing w:val="-1"/>
          <w:sz w:val="24"/>
          <w:szCs w:val="24"/>
        </w:rPr>
        <w:t>a</w:t>
      </w:r>
      <w:r w:rsidR="00E6664F">
        <w:rPr>
          <w:sz w:val="24"/>
          <w:szCs w:val="24"/>
        </w:rPr>
        <w:t xml:space="preserve">ta </w:t>
      </w:r>
      <w:r w:rsidR="00E6664F">
        <w:rPr>
          <w:spacing w:val="1"/>
          <w:sz w:val="24"/>
          <w:szCs w:val="24"/>
        </w:rPr>
        <w:t>S</w:t>
      </w:r>
      <w:r w:rsidR="00E6664F">
        <w:rPr>
          <w:sz w:val="24"/>
          <w:szCs w:val="24"/>
        </w:rPr>
        <w:t>h</w:t>
      </w:r>
      <w:r w:rsidR="00E6664F">
        <w:rPr>
          <w:spacing w:val="-1"/>
          <w:sz w:val="24"/>
          <w:szCs w:val="24"/>
        </w:rPr>
        <w:t>ee</w:t>
      </w:r>
      <w:r w:rsidR="00E6664F">
        <w:rPr>
          <w:sz w:val="24"/>
          <w:szCs w:val="24"/>
        </w:rPr>
        <w:t>t</w:t>
      </w:r>
      <w:r w:rsidR="00E6664F">
        <w:rPr>
          <w:spacing w:val="1"/>
          <w:sz w:val="24"/>
          <w:szCs w:val="24"/>
        </w:rPr>
        <w:t xml:space="preserve"> </w:t>
      </w:r>
      <w:r w:rsidR="00E6664F">
        <w:rPr>
          <w:sz w:val="24"/>
          <w:szCs w:val="24"/>
        </w:rPr>
        <w:t>that</w:t>
      </w:r>
      <w:r w:rsidR="00E6664F">
        <w:rPr>
          <w:spacing w:val="1"/>
          <w:sz w:val="24"/>
          <w:szCs w:val="24"/>
        </w:rPr>
        <w:t xml:space="preserve"> </w:t>
      </w:r>
      <w:r w:rsidR="00E6664F">
        <w:rPr>
          <w:sz w:val="24"/>
          <w:szCs w:val="24"/>
        </w:rPr>
        <w:t>r</w:t>
      </w:r>
      <w:r w:rsidR="00E6664F">
        <w:rPr>
          <w:spacing w:val="-2"/>
          <w:sz w:val="24"/>
          <w:szCs w:val="24"/>
        </w:rPr>
        <w:t>e</w:t>
      </w:r>
      <w:r w:rsidR="00E6664F">
        <w:rPr>
          <w:sz w:val="24"/>
          <w:szCs w:val="24"/>
        </w:rPr>
        <w:t>mune</w:t>
      </w:r>
      <w:r w:rsidR="00E6664F">
        <w:rPr>
          <w:spacing w:val="1"/>
          <w:sz w:val="24"/>
          <w:szCs w:val="24"/>
        </w:rPr>
        <w:t>r</w:t>
      </w:r>
      <w:r w:rsidR="00E6664F">
        <w:rPr>
          <w:spacing w:val="-1"/>
          <w:sz w:val="24"/>
          <w:szCs w:val="24"/>
        </w:rPr>
        <w:t>a</w:t>
      </w:r>
      <w:r w:rsidR="00E6664F">
        <w:rPr>
          <w:sz w:val="24"/>
          <w:szCs w:val="24"/>
        </w:rPr>
        <w:t>t</w:t>
      </w:r>
      <w:r w:rsidR="00E6664F">
        <w:rPr>
          <w:spacing w:val="1"/>
          <w:sz w:val="24"/>
          <w:szCs w:val="24"/>
        </w:rPr>
        <w:t>i</w:t>
      </w:r>
      <w:r w:rsidR="00E6664F">
        <w:rPr>
          <w:sz w:val="24"/>
          <w:szCs w:val="24"/>
        </w:rPr>
        <w:t>on</w:t>
      </w:r>
      <w:r w:rsidR="00E6664F">
        <w:rPr>
          <w:spacing w:val="1"/>
          <w:sz w:val="24"/>
          <w:szCs w:val="24"/>
        </w:rPr>
        <w:t xml:space="preserve"> </w:t>
      </w:r>
      <w:r w:rsidR="00E6664F">
        <w:rPr>
          <w:sz w:val="24"/>
          <w:szCs w:val="24"/>
        </w:rPr>
        <w:t>shall</w:t>
      </w:r>
      <w:r w:rsidR="00E6664F">
        <w:rPr>
          <w:spacing w:val="1"/>
          <w:sz w:val="24"/>
          <w:szCs w:val="24"/>
        </w:rPr>
        <w:t xml:space="preserve"> </w:t>
      </w:r>
      <w:r w:rsidR="00E6664F">
        <w:rPr>
          <w:spacing w:val="2"/>
          <w:sz w:val="24"/>
          <w:szCs w:val="24"/>
        </w:rPr>
        <w:t>b</w:t>
      </w:r>
      <w:r w:rsidR="00E6664F">
        <w:rPr>
          <w:sz w:val="24"/>
          <w:szCs w:val="24"/>
        </w:rPr>
        <w:t>e</w:t>
      </w:r>
      <w:r w:rsidR="00E6664F">
        <w:rPr>
          <w:spacing w:val="2"/>
          <w:sz w:val="24"/>
          <w:szCs w:val="24"/>
        </w:rPr>
        <w:t xml:space="preserve"> </w:t>
      </w:r>
      <w:r w:rsidR="00E6664F">
        <w:rPr>
          <w:spacing w:val="-5"/>
          <w:sz w:val="24"/>
          <w:szCs w:val="24"/>
        </w:rPr>
        <w:t>L</w:t>
      </w:r>
      <w:r w:rsidR="00E6664F">
        <w:rPr>
          <w:sz w:val="24"/>
          <w:szCs w:val="24"/>
        </w:rPr>
        <w:t>um</w:t>
      </w:r>
      <w:r w:rsidR="00E6664F">
        <w:rPr>
          <w:spacing w:val="1"/>
          <w:sz w:val="24"/>
          <w:szCs w:val="24"/>
        </w:rPr>
        <w:t>p</w:t>
      </w:r>
      <w:r w:rsidR="00E6664F">
        <w:rPr>
          <w:spacing w:val="-1"/>
          <w:sz w:val="24"/>
          <w:szCs w:val="24"/>
        </w:rPr>
        <w:t>-</w:t>
      </w:r>
      <w:r w:rsidR="00E6664F">
        <w:rPr>
          <w:spacing w:val="1"/>
          <w:sz w:val="24"/>
          <w:szCs w:val="24"/>
        </w:rPr>
        <w:t>S</w:t>
      </w:r>
      <w:r w:rsidR="00E6664F">
        <w:rPr>
          <w:sz w:val="24"/>
          <w:szCs w:val="24"/>
        </w:rPr>
        <w:t>um.</w:t>
      </w:r>
      <w:r w:rsidR="00F97051">
        <w:rPr>
          <w:sz w:val="24"/>
          <w:szCs w:val="24"/>
        </w:rPr>
        <w:t xml:space="preserve"> </w:t>
      </w:r>
      <w:r w:rsidR="00E6664F">
        <w:rPr>
          <w:spacing w:val="-3"/>
          <w:sz w:val="24"/>
          <w:szCs w:val="24"/>
        </w:rPr>
        <w:t>I</w:t>
      </w:r>
      <w:r w:rsidR="00E6664F">
        <w:rPr>
          <w:spacing w:val="2"/>
          <w:sz w:val="24"/>
          <w:szCs w:val="24"/>
        </w:rPr>
        <w:t>n</w:t>
      </w:r>
      <w:r w:rsidR="00E6664F">
        <w:rPr>
          <w:spacing w:val="1"/>
          <w:sz w:val="24"/>
          <w:szCs w:val="24"/>
        </w:rPr>
        <w:t>f</w:t>
      </w:r>
      <w:r w:rsidR="00E6664F">
        <w:rPr>
          <w:sz w:val="24"/>
          <w:szCs w:val="24"/>
        </w:rPr>
        <w:t>o</w:t>
      </w:r>
      <w:r w:rsidR="00E6664F">
        <w:rPr>
          <w:spacing w:val="-1"/>
          <w:sz w:val="24"/>
          <w:szCs w:val="24"/>
        </w:rPr>
        <w:t>r</w:t>
      </w:r>
      <w:r w:rsidR="00E6664F">
        <w:rPr>
          <w:sz w:val="24"/>
          <w:szCs w:val="24"/>
        </w:rPr>
        <w:t>mation</w:t>
      </w:r>
      <w:r w:rsidR="00E6664F">
        <w:rPr>
          <w:spacing w:val="1"/>
          <w:sz w:val="24"/>
          <w:szCs w:val="24"/>
        </w:rPr>
        <w:t xml:space="preserve"> </w:t>
      </w:r>
      <w:r w:rsidR="00E6664F">
        <w:rPr>
          <w:sz w:val="24"/>
          <w:szCs w:val="24"/>
        </w:rPr>
        <w:t>to</w:t>
      </w:r>
      <w:r w:rsidR="00E6664F">
        <w:rPr>
          <w:spacing w:val="1"/>
          <w:sz w:val="24"/>
          <w:szCs w:val="24"/>
        </w:rPr>
        <w:t xml:space="preserve"> </w:t>
      </w:r>
      <w:r w:rsidR="00E6664F">
        <w:rPr>
          <w:sz w:val="24"/>
          <w:szCs w:val="24"/>
        </w:rPr>
        <w:t>be p</w:t>
      </w:r>
      <w:r w:rsidR="00E6664F">
        <w:rPr>
          <w:spacing w:val="-1"/>
          <w:sz w:val="24"/>
          <w:szCs w:val="24"/>
        </w:rPr>
        <w:t>r</w:t>
      </w:r>
      <w:r w:rsidR="00E6664F">
        <w:rPr>
          <w:sz w:val="24"/>
          <w:szCs w:val="24"/>
        </w:rPr>
        <w:t>ovided</w:t>
      </w:r>
      <w:r w:rsidR="00E6664F">
        <w:rPr>
          <w:spacing w:val="3"/>
          <w:sz w:val="24"/>
          <w:szCs w:val="24"/>
        </w:rPr>
        <w:t xml:space="preserve"> </w:t>
      </w:r>
      <w:r w:rsidR="00E6664F">
        <w:rPr>
          <w:sz w:val="24"/>
          <w:szCs w:val="24"/>
        </w:rPr>
        <w:t>in</w:t>
      </w:r>
      <w:r w:rsidR="00E6664F">
        <w:rPr>
          <w:spacing w:val="1"/>
          <w:sz w:val="24"/>
          <w:szCs w:val="24"/>
        </w:rPr>
        <w:t xml:space="preserve"> </w:t>
      </w:r>
      <w:r w:rsidR="00E6664F">
        <w:rPr>
          <w:sz w:val="24"/>
          <w:szCs w:val="24"/>
        </w:rPr>
        <w:t>th</w:t>
      </w:r>
      <w:r w:rsidR="00E6664F">
        <w:rPr>
          <w:spacing w:val="1"/>
          <w:sz w:val="24"/>
          <w:szCs w:val="24"/>
        </w:rPr>
        <w:t>i</w:t>
      </w:r>
      <w:r w:rsidR="00E6664F">
        <w:rPr>
          <w:sz w:val="24"/>
          <w:szCs w:val="24"/>
        </w:rPr>
        <w:t>s</w:t>
      </w:r>
      <w:r w:rsidR="00E6664F">
        <w:rPr>
          <w:spacing w:val="1"/>
          <w:sz w:val="24"/>
          <w:szCs w:val="24"/>
        </w:rPr>
        <w:t xml:space="preserve"> </w:t>
      </w:r>
      <w:r w:rsidR="00E6664F">
        <w:rPr>
          <w:spacing w:val="-1"/>
          <w:sz w:val="24"/>
          <w:szCs w:val="24"/>
        </w:rPr>
        <w:t>F</w:t>
      </w:r>
      <w:r w:rsidR="00E6664F">
        <w:rPr>
          <w:sz w:val="24"/>
          <w:szCs w:val="24"/>
        </w:rPr>
        <w:t>o</w:t>
      </w:r>
      <w:r w:rsidR="00E6664F">
        <w:rPr>
          <w:spacing w:val="-1"/>
          <w:sz w:val="24"/>
          <w:szCs w:val="24"/>
        </w:rPr>
        <w:t>r</w:t>
      </w:r>
      <w:r w:rsidR="00E6664F">
        <w:rPr>
          <w:sz w:val="24"/>
          <w:szCs w:val="24"/>
        </w:rPr>
        <w:t>m</w:t>
      </w:r>
      <w:r w:rsidR="00E6664F">
        <w:rPr>
          <w:spacing w:val="1"/>
          <w:sz w:val="24"/>
          <w:szCs w:val="24"/>
        </w:rPr>
        <w:t xml:space="preserve"> </w:t>
      </w:r>
      <w:r w:rsidR="00E6664F">
        <w:rPr>
          <w:sz w:val="24"/>
          <w:szCs w:val="24"/>
        </w:rPr>
        <w:t>shall</w:t>
      </w:r>
      <w:r w:rsidR="00E6664F">
        <w:rPr>
          <w:spacing w:val="1"/>
          <w:sz w:val="24"/>
          <w:szCs w:val="24"/>
        </w:rPr>
        <w:t xml:space="preserve"> </w:t>
      </w:r>
      <w:r w:rsidR="00E6664F">
        <w:rPr>
          <w:sz w:val="24"/>
          <w:szCs w:val="24"/>
        </w:rPr>
        <w:t>on</w:t>
      </w:r>
      <w:r w:rsidR="00E6664F">
        <w:rPr>
          <w:spacing w:val="3"/>
          <w:sz w:val="24"/>
          <w:szCs w:val="24"/>
        </w:rPr>
        <w:t>l</w:t>
      </w:r>
      <w:r w:rsidR="00E6664F">
        <w:rPr>
          <w:sz w:val="24"/>
          <w:szCs w:val="24"/>
        </w:rPr>
        <w:t>y be</w:t>
      </w:r>
      <w:r w:rsidR="00E6664F">
        <w:rPr>
          <w:spacing w:val="3"/>
          <w:sz w:val="24"/>
          <w:szCs w:val="24"/>
        </w:rPr>
        <w:t xml:space="preserve"> </w:t>
      </w:r>
      <w:r w:rsidR="00E6664F">
        <w:rPr>
          <w:sz w:val="24"/>
          <w:szCs w:val="24"/>
        </w:rPr>
        <w:t>used</w:t>
      </w:r>
      <w:r w:rsidR="00E6664F">
        <w:rPr>
          <w:spacing w:val="4"/>
          <w:sz w:val="24"/>
          <w:szCs w:val="24"/>
        </w:rPr>
        <w:t xml:space="preserve"> </w:t>
      </w:r>
      <w:r w:rsidR="00E6664F">
        <w:rPr>
          <w:sz w:val="24"/>
          <w:szCs w:val="24"/>
        </w:rPr>
        <w:t>to</w:t>
      </w:r>
      <w:r w:rsidR="00E6664F">
        <w:rPr>
          <w:spacing w:val="5"/>
          <w:sz w:val="24"/>
          <w:szCs w:val="24"/>
        </w:rPr>
        <w:t xml:space="preserve"> </w:t>
      </w:r>
      <w:r w:rsidR="00E6664F">
        <w:rPr>
          <w:spacing w:val="-1"/>
          <w:sz w:val="24"/>
          <w:szCs w:val="24"/>
        </w:rPr>
        <w:t>e</w:t>
      </w:r>
      <w:r w:rsidR="00E6664F">
        <w:rPr>
          <w:sz w:val="24"/>
          <w:szCs w:val="24"/>
        </w:rPr>
        <w:t>stablish</w:t>
      </w:r>
      <w:r w:rsidR="00E6664F">
        <w:rPr>
          <w:spacing w:val="5"/>
          <w:sz w:val="24"/>
          <w:szCs w:val="24"/>
        </w:rPr>
        <w:t xml:space="preserve"> </w:t>
      </w:r>
      <w:r w:rsidR="00E6664F">
        <w:rPr>
          <w:sz w:val="24"/>
          <w:szCs w:val="24"/>
        </w:rPr>
        <w:t>p</w:t>
      </w:r>
      <w:r w:rsidR="00E6664F">
        <w:rPr>
          <w:spacing w:val="4"/>
          <w:sz w:val="24"/>
          <w:szCs w:val="24"/>
        </w:rPr>
        <w:t>a</w:t>
      </w:r>
      <w:r w:rsidR="00E6664F">
        <w:rPr>
          <w:spacing w:val="-2"/>
          <w:sz w:val="24"/>
          <w:szCs w:val="24"/>
        </w:rPr>
        <w:t>y</w:t>
      </w:r>
      <w:r w:rsidR="00E6664F">
        <w:rPr>
          <w:sz w:val="24"/>
          <w:szCs w:val="24"/>
        </w:rPr>
        <w:t>ments</w:t>
      </w:r>
      <w:r w:rsidR="00E6664F">
        <w:rPr>
          <w:spacing w:val="5"/>
          <w:sz w:val="24"/>
          <w:szCs w:val="24"/>
        </w:rPr>
        <w:t xml:space="preserve"> </w:t>
      </w:r>
      <w:r w:rsidR="00E6664F">
        <w:rPr>
          <w:sz w:val="24"/>
          <w:szCs w:val="24"/>
        </w:rPr>
        <w:t>to</w:t>
      </w:r>
      <w:r w:rsidR="00E6664F">
        <w:rPr>
          <w:spacing w:val="5"/>
          <w:sz w:val="24"/>
          <w:szCs w:val="24"/>
        </w:rPr>
        <w:t xml:space="preserve"> </w:t>
      </w:r>
      <w:r w:rsidR="00E6664F">
        <w:rPr>
          <w:sz w:val="24"/>
          <w:szCs w:val="24"/>
        </w:rPr>
        <w:t>the</w:t>
      </w:r>
      <w:r w:rsidR="00E6664F">
        <w:rPr>
          <w:spacing w:val="4"/>
          <w:sz w:val="24"/>
          <w:szCs w:val="24"/>
        </w:rPr>
        <w:t xml:space="preserve"> </w:t>
      </w:r>
      <w:r w:rsidR="00E6664F">
        <w:rPr>
          <w:sz w:val="24"/>
          <w:szCs w:val="24"/>
        </w:rPr>
        <w:t>Consultant</w:t>
      </w:r>
      <w:r w:rsidR="00E6664F">
        <w:rPr>
          <w:spacing w:val="4"/>
          <w:sz w:val="24"/>
          <w:szCs w:val="24"/>
        </w:rPr>
        <w:t xml:space="preserve"> </w:t>
      </w:r>
      <w:r w:rsidR="00E6664F">
        <w:rPr>
          <w:sz w:val="24"/>
          <w:szCs w:val="24"/>
        </w:rPr>
        <w:t>for</w:t>
      </w:r>
      <w:r w:rsidR="00E6664F">
        <w:rPr>
          <w:spacing w:val="3"/>
          <w:sz w:val="24"/>
          <w:szCs w:val="24"/>
        </w:rPr>
        <w:t xml:space="preserve"> </w:t>
      </w:r>
      <w:r w:rsidR="00E6664F">
        <w:rPr>
          <w:sz w:val="24"/>
          <w:szCs w:val="24"/>
        </w:rPr>
        <w:t>poss</w:t>
      </w:r>
      <w:r w:rsidR="00E6664F">
        <w:rPr>
          <w:spacing w:val="1"/>
          <w:sz w:val="24"/>
          <w:szCs w:val="24"/>
        </w:rPr>
        <w:t>i</w:t>
      </w:r>
      <w:r w:rsidR="00E6664F">
        <w:rPr>
          <w:sz w:val="24"/>
          <w:szCs w:val="24"/>
        </w:rPr>
        <w:t>ble</w:t>
      </w:r>
      <w:r w:rsidR="00E6664F">
        <w:rPr>
          <w:spacing w:val="4"/>
          <w:sz w:val="24"/>
          <w:szCs w:val="24"/>
        </w:rPr>
        <w:t xml:space="preserve"> </w:t>
      </w:r>
      <w:r w:rsidR="00E6664F">
        <w:rPr>
          <w:spacing w:val="-1"/>
          <w:sz w:val="24"/>
          <w:szCs w:val="24"/>
        </w:rPr>
        <w:t>a</w:t>
      </w:r>
      <w:r w:rsidR="00E6664F">
        <w:rPr>
          <w:sz w:val="24"/>
          <w:szCs w:val="24"/>
        </w:rPr>
        <w:t>ddi</w:t>
      </w:r>
      <w:r w:rsidR="00E6664F">
        <w:rPr>
          <w:spacing w:val="1"/>
          <w:sz w:val="24"/>
          <w:szCs w:val="24"/>
        </w:rPr>
        <w:t>t</w:t>
      </w:r>
      <w:r w:rsidR="00E6664F">
        <w:rPr>
          <w:sz w:val="24"/>
          <w:szCs w:val="24"/>
        </w:rPr>
        <w:t>ional</w:t>
      </w:r>
      <w:r w:rsidR="00E6664F">
        <w:rPr>
          <w:spacing w:val="4"/>
          <w:sz w:val="24"/>
          <w:szCs w:val="24"/>
        </w:rPr>
        <w:t xml:space="preserve"> </w:t>
      </w:r>
      <w:r w:rsidR="00E6664F">
        <w:rPr>
          <w:sz w:val="24"/>
          <w:szCs w:val="24"/>
        </w:rPr>
        <w:t>s</w:t>
      </w:r>
      <w:r w:rsidR="00E6664F">
        <w:rPr>
          <w:spacing w:val="-1"/>
          <w:sz w:val="24"/>
          <w:szCs w:val="24"/>
        </w:rPr>
        <w:t>e</w:t>
      </w:r>
      <w:r w:rsidR="00E6664F">
        <w:rPr>
          <w:spacing w:val="1"/>
          <w:sz w:val="24"/>
          <w:szCs w:val="24"/>
        </w:rPr>
        <w:t>r</w:t>
      </w:r>
      <w:r w:rsidR="00E6664F">
        <w:rPr>
          <w:sz w:val="24"/>
          <w:szCs w:val="24"/>
        </w:rPr>
        <w:t>vic</w:t>
      </w:r>
      <w:r w:rsidR="00E6664F">
        <w:rPr>
          <w:spacing w:val="-1"/>
          <w:sz w:val="24"/>
          <w:szCs w:val="24"/>
        </w:rPr>
        <w:t>e</w:t>
      </w:r>
      <w:r w:rsidR="00E6664F">
        <w:rPr>
          <w:sz w:val="24"/>
          <w:szCs w:val="24"/>
        </w:rPr>
        <w:t>s</w:t>
      </w:r>
      <w:r w:rsidR="00E6664F">
        <w:rPr>
          <w:spacing w:val="5"/>
          <w:sz w:val="24"/>
          <w:szCs w:val="24"/>
        </w:rPr>
        <w:t xml:space="preserve"> </w:t>
      </w:r>
      <w:r w:rsidR="00E6664F">
        <w:rPr>
          <w:sz w:val="24"/>
          <w:szCs w:val="24"/>
        </w:rPr>
        <w:t>r</w:t>
      </w:r>
      <w:r w:rsidR="00E6664F">
        <w:rPr>
          <w:spacing w:val="-2"/>
          <w:sz w:val="24"/>
          <w:szCs w:val="24"/>
        </w:rPr>
        <w:t>e</w:t>
      </w:r>
      <w:r w:rsidR="00E6664F">
        <w:rPr>
          <w:sz w:val="24"/>
          <w:szCs w:val="24"/>
        </w:rPr>
        <w:t>q</w:t>
      </w:r>
      <w:r w:rsidR="00E6664F">
        <w:rPr>
          <w:spacing w:val="2"/>
          <w:sz w:val="24"/>
          <w:szCs w:val="24"/>
        </w:rPr>
        <w:t>u</w:t>
      </w:r>
      <w:r w:rsidR="00E6664F">
        <w:rPr>
          <w:spacing w:val="-1"/>
          <w:sz w:val="24"/>
          <w:szCs w:val="24"/>
        </w:rPr>
        <w:t>e</w:t>
      </w:r>
      <w:r w:rsidR="00E6664F">
        <w:rPr>
          <w:sz w:val="24"/>
          <w:szCs w:val="24"/>
        </w:rPr>
        <w:t>sted</w:t>
      </w:r>
      <w:r w:rsidR="00E6664F">
        <w:rPr>
          <w:spacing w:val="4"/>
          <w:sz w:val="24"/>
          <w:szCs w:val="24"/>
        </w:rPr>
        <w:t xml:space="preserve"> </w:t>
      </w:r>
      <w:r w:rsidR="00E6664F">
        <w:rPr>
          <w:spacing w:val="5"/>
          <w:sz w:val="24"/>
          <w:szCs w:val="24"/>
        </w:rPr>
        <w:t>b</w:t>
      </w:r>
      <w:r w:rsidR="00E6664F">
        <w:rPr>
          <w:sz w:val="24"/>
          <w:szCs w:val="24"/>
        </w:rPr>
        <w:t xml:space="preserve">y the </w:t>
      </w:r>
      <w:r w:rsidR="00E6664F">
        <w:rPr>
          <w:spacing w:val="1"/>
          <w:sz w:val="24"/>
          <w:szCs w:val="24"/>
        </w:rPr>
        <w:t>P</w:t>
      </w:r>
      <w:r w:rsidR="00E6664F">
        <w:rPr>
          <w:sz w:val="24"/>
          <w:szCs w:val="24"/>
        </w:rPr>
        <w:t>A)</w:t>
      </w:r>
    </w:p>
    <w:p w:rsidR="00D35201" w:rsidRDefault="00D35201">
      <w:pPr>
        <w:spacing w:before="9" w:line="280" w:lineRule="exact"/>
        <w:rPr>
          <w:sz w:val="28"/>
          <w:szCs w:val="28"/>
        </w:rPr>
      </w:pPr>
    </w:p>
    <w:tbl>
      <w:tblPr>
        <w:tblW w:w="0" w:type="auto"/>
        <w:tblInd w:w="972" w:type="dxa"/>
        <w:tblLayout w:type="fixed"/>
        <w:tblCellMar>
          <w:left w:w="0" w:type="dxa"/>
          <w:right w:w="0" w:type="dxa"/>
        </w:tblCellMar>
        <w:tblLook w:val="01E0" w:firstRow="1" w:lastRow="1" w:firstColumn="1" w:lastColumn="1" w:noHBand="0" w:noVBand="0"/>
      </w:tblPr>
      <w:tblGrid>
        <w:gridCol w:w="2553"/>
        <w:gridCol w:w="2547"/>
        <w:gridCol w:w="2538"/>
      </w:tblGrid>
      <w:tr w:rsidR="00D35201">
        <w:trPr>
          <w:trHeight w:hRule="exact" w:val="566"/>
        </w:trPr>
        <w:tc>
          <w:tcPr>
            <w:tcW w:w="2553" w:type="dxa"/>
            <w:tcBorders>
              <w:top w:val="single" w:sz="5" w:space="0" w:color="000000"/>
              <w:left w:val="single" w:sz="5" w:space="0" w:color="000000"/>
              <w:bottom w:val="single" w:sz="12" w:space="0" w:color="000000"/>
              <w:right w:val="single" w:sz="7" w:space="0" w:color="000000"/>
            </w:tcBorders>
          </w:tcPr>
          <w:p w:rsidR="00D35201" w:rsidRDefault="00E6664F">
            <w:pPr>
              <w:spacing w:before="97"/>
              <w:ind w:left="890" w:right="888"/>
              <w:jc w:val="center"/>
              <w:rPr>
                <w:sz w:val="16"/>
                <w:szCs w:val="16"/>
              </w:rPr>
            </w:pPr>
            <w:r>
              <w:rPr>
                <w:b/>
                <w:sz w:val="24"/>
                <w:szCs w:val="24"/>
              </w:rPr>
              <w:t>N</w:t>
            </w:r>
            <w:r>
              <w:rPr>
                <w:b/>
                <w:spacing w:val="2"/>
                <w:sz w:val="24"/>
                <w:szCs w:val="24"/>
              </w:rPr>
              <w:t>a</w:t>
            </w:r>
            <w:r>
              <w:rPr>
                <w:b/>
                <w:spacing w:val="-3"/>
                <w:sz w:val="24"/>
                <w:szCs w:val="24"/>
              </w:rPr>
              <w:t>m</w:t>
            </w:r>
            <w:r>
              <w:rPr>
                <w:b/>
                <w:spacing w:val="-1"/>
                <w:sz w:val="24"/>
                <w:szCs w:val="24"/>
              </w:rPr>
              <w:t>e</w:t>
            </w:r>
            <w:r>
              <w:rPr>
                <w:position w:val="11"/>
                <w:sz w:val="16"/>
                <w:szCs w:val="16"/>
              </w:rPr>
              <w:t>2</w:t>
            </w:r>
          </w:p>
        </w:tc>
        <w:tc>
          <w:tcPr>
            <w:tcW w:w="2547" w:type="dxa"/>
            <w:tcBorders>
              <w:top w:val="single" w:sz="5" w:space="0" w:color="000000"/>
              <w:left w:val="single" w:sz="7" w:space="0" w:color="000000"/>
              <w:bottom w:val="single" w:sz="12" w:space="0" w:color="000000"/>
              <w:right w:val="single" w:sz="7" w:space="0" w:color="000000"/>
            </w:tcBorders>
          </w:tcPr>
          <w:p w:rsidR="00D35201" w:rsidRDefault="00E6664F">
            <w:pPr>
              <w:spacing w:before="97"/>
              <w:ind w:left="813"/>
              <w:rPr>
                <w:sz w:val="16"/>
                <w:szCs w:val="16"/>
              </w:rPr>
            </w:pPr>
            <w:r>
              <w:rPr>
                <w:b/>
                <w:spacing w:val="-3"/>
                <w:sz w:val="24"/>
                <w:szCs w:val="24"/>
              </w:rPr>
              <w:t>P</w:t>
            </w:r>
            <w:r>
              <w:rPr>
                <w:b/>
                <w:sz w:val="24"/>
                <w:szCs w:val="24"/>
              </w:rPr>
              <w:t>ositio</w:t>
            </w:r>
            <w:r>
              <w:rPr>
                <w:b/>
                <w:spacing w:val="1"/>
                <w:sz w:val="24"/>
                <w:szCs w:val="24"/>
              </w:rPr>
              <w:t>n</w:t>
            </w:r>
            <w:r>
              <w:rPr>
                <w:position w:val="11"/>
                <w:sz w:val="16"/>
                <w:szCs w:val="16"/>
              </w:rPr>
              <w:t>3</w:t>
            </w:r>
          </w:p>
        </w:tc>
        <w:tc>
          <w:tcPr>
            <w:tcW w:w="2538" w:type="dxa"/>
            <w:tcBorders>
              <w:top w:val="single" w:sz="5" w:space="0" w:color="000000"/>
              <w:left w:val="single" w:sz="7" w:space="0" w:color="000000"/>
              <w:bottom w:val="single" w:sz="12" w:space="0" w:color="000000"/>
              <w:right w:val="single" w:sz="5" w:space="0" w:color="000000"/>
            </w:tcBorders>
          </w:tcPr>
          <w:p w:rsidR="00D35201" w:rsidRDefault="00E6664F">
            <w:pPr>
              <w:spacing w:before="97"/>
              <w:ind w:left="337"/>
              <w:rPr>
                <w:sz w:val="16"/>
                <w:szCs w:val="16"/>
              </w:rPr>
            </w:pPr>
            <w:r>
              <w:rPr>
                <w:b/>
                <w:spacing w:val="1"/>
                <w:sz w:val="24"/>
                <w:szCs w:val="24"/>
              </w:rPr>
              <w:t>S</w:t>
            </w:r>
            <w:r>
              <w:rPr>
                <w:b/>
                <w:sz w:val="24"/>
                <w:szCs w:val="24"/>
              </w:rPr>
              <w:t>ta</w:t>
            </w:r>
            <w:r>
              <w:rPr>
                <w:b/>
                <w:spacing w:val="1"/>
                <w:sz w:val="24"/>
                <w:szCs w:val="24"/>
              </w:rPr>
              <w:t>f</w:t>
            </w:r>
            <w:r>
              <w:rPr>
                <w:b/>
                <w:spacing w:val="2"/>
                <w:sz w:val="24"/>
                <w:szCs w:val="24"/>
              </w:rPr>
              <w:t>f</w:t>
            </w:r>
            <w:r>
              <w:rPr>
                <w:b/>
                <w:spacing w:val="-1"/>
                <w:sz w:val="24"/>
                <w:szCs w:val="24"/>
              </w:rPr>
              <w:t>-</w:t>
            </w:r>
            <w:r>
              <w:rPr>
                <w:b/>
                <w:spacing w:val="-3"/>
                <w:sz w:val="24"/>
                <w:szCs w:val="24"/>
              </w:rPr>
              <w:t>m</w:t>
            </w:r>
            <w:r>
              <w:rPr>
                <w:b/>
                <w:sz w:val="24"/>
                <w:szCs w:val="24"/>
              </w:rPr>
              <w:t>o</w:t>
            </w:r>
            <w:r>
              <w:rPr>
                <w:b/>
                <w:spacing w:val="1"/>
                <w:sz w:val="24"/>
                <w:szCs w:val="24"/>
              </w:rPr>
              <w:t>n</w:t>
            </w:r>
            <w:r>
              <w:rPr>
                <w:b/>
                <w:sz w:val="24"/>
                <w:szCs w:val="24"/>
              </w:rPr>
              <w:t>th Ra</w:t>
            </w:r>
            <w:r>
              <w:rPr>
                <w:b/>
                <w:spacing w:val="-1"/>
                <w:sz w:val="24"/>
                <w:szCs w:val="24"/>
              </w:rPr>
              <w:t>te</w:t>
            </w:r>
            <w:r>
              <w:rPr>
                <w:position w:val="11"/>
                <w:sz w:val="16"/>
                <w:szCs w:val="16"/>
              </w:rPr>
              <w:t>4</w:t>
            </w:r>
          </w:p>
        </w:tc>
      </w:tr>
      <w:tr w:rsidR="00D35201">
        <w:trPr>
          <w:trHeight w:hRule="exact" w:val="389"/>
        </w:trPr>
        <w:tc>
          <w:tcPr>
            <w:tcW w:w="7638" w:type="dxa"/>
            <w:gridSpan w:val="3"/>
            <w:tcBorders>
              <w:top w:val="nil"/>
              <w:left w:val="single" w:sz="5" w:space="0" w:color="000000"/>
              <w:bottom w:val="nil"/>
              <w:right w:val="single" w:sz="5" w:space="0" w:color="000000"/>
            </w:tcBorders>
          </w:tcPr>
          <w:p w:rsidR="00D35201" w:rsidRDefault="00E6664F">
            <w:pPr>
              <w:spacing w:before="56"/>
              <w:ind w:left="104"/>
              <w:rPr>
                <w:sz w:val="24"/>
                <w:szCs w:val="24"/>
              </w:rPr>
            </w:pPr>
            <w:r>
              <w:rPr>
                <w:b/>
                <w:spacing w:val="-3"/>
                <w:sz w:val="24"/>
                <w:szCs w:val="24"/>
              </w:rPr>
              <w:t>F</w:t>
            </w:r>
            <w:r>
              <w:rPr>
                <w:b/>
                <w:sz w:val="24"/>
                <w:szCs w:val="24"/>
              </w:rPr>
              <w:t>o</w:t>
            </w:r>
            <w:r>
              <w:rPr>
                <w:b/>
                <w:spacing w:val="1"/>
                <w:sz w:val="24"/>
                <w:szCs w:val="24"/>
              </w:rPr>
              <w:t>r</w:t>
            </w:r>
            <w:r>
              <w:rPr>
                <w:b/>
                <w:spacing w:val="-1"/>
                <w:sz w:val="24"/>
                <w:szCs w:val="24"/>
              </w:rPr>
              <w:t>e</w:t>
            </w:r>
            <w:r>
              <w:rPr>
                <w:b/>
                <w:sz w:val="24"/>
                <w:szCs w:val="24"/>
              </w:rPr>
              <w:t>ign</w:t>
            </w:r>
            <w:r>
              <w:rPr>
                <w:b/>
                <w:spacing w:val="1"/>
                <w:sz w:val="24"/>
                <w:szCs w:val="24"/>
              </w:rPr>
              <w:t xml:space="preserve"> S</w:t>
            </w:r>
            <w:r>
              <w:rPr>
                <w:b/>
                <w:sz w:val="24"/>
                <w:szCs w:val="24"/>
              </w:rPr>
              <w:t>ta</w:t>
            </w:r>
            <w:r>
              <w:rPr>
                <w:b/>
                <w:spacing w:val="1"/>
                <w:sz w:val="24"/>
                <w:szCs w:val="24"/>
              </w:rPr>
              <w:t>f</w:t>
            </w:r>
            <w:r>
              <w:rPr>
                <w:b/>
                <w:sz w:val="24"/>
                <w:szCs w:val="24"/>
              </w:rPr>
              <w:t>f</w:t>
            </w:r>
          </w:p>
        </w:tc>
      </w:tr>
      <w:tr w:rsidR="00D35201">
        <w:trPr>
          <w:trHeight w:hRule="exact" w:val="398"/>
        </w:trPr>
        <w:tc>
          <w:tcPr>
            <w:tcW w:w="2553" w:type="dxa"/>
            <w:tcBorders>
              <w:top w:val="single" w:sz="7" w:space="0" w:color="000000"/>
              <w:left w:val="single" w:sz="5" w:space="0" w:color="000000"/>
              <w:bottom w:val="single" w:sz="7" w:space="0" w:color="000000"/>
              <w:right w:val="single" w:sz="8" w:space="0" w:color="000000"/>
            </w:tcBorders>
          </w:tcPr>
          <w:p w:rsidR="00D35201" w:rsidRDefault="00D35201"/>
        </w:tc>
        <w:tc>
          <w:tcPr>
            <w:tcW w:w="2547" w:type="dxa"/>
            <w:tcBorders>
              <w:top w:val="single" w:sz="7" w:space="0" w:color="000000"/>
              <w:left w:val="single" w:sz="8" w:space="0" w:color="000000"/>
              <w:bottom w:val="single" w:sz="7" w:space="0" w:color="000000"/>
              <w:right w:val="single" w:sz="8" w:space="0" w:color="000000"/>
            </w:tcBorders>
          </w:tcPr>
          <w:p w:rsidR="00D35201" w:rsidRDefault="00D35201">
            <w:pPr>
              <w:spacing w:before="2" w:line="180" w:lineRule="exact"/>
              <w:rPr>
                <w:sz w:val="18"/>
                <w:szCs w:val="18"/>
              </w:rPr>
            </w:pPr>
          </w:p>
          <w:p w:rsidR="00D35201" w:rsidRDefault="00D35201">
            <w:pPr>
              <w:spacing w:line="200" w:lineRule="exact"/>
            </w:pPr>
          </w:p>
        </w:tc>
        <w:tc>
          <w:tcPr>
            <w:tcW w:w="2538" w:type="dxa"/>
            <w:tcBorders>
              <w:top w:val="single" w:sz="7" w:space="0" w:color="000000"/>
              <w:left w:val="single" w:sz="8" w:space="0" w:color="000000"/>
              <w:bottom w:val="single" w:sz="7" w:space="0" w:color="000000"/>
              <w:right w:val="single" w:sz="5" w:space="0" w:color="000000"/>
            </w:tcBorders>
          </w:tcPr>
          <w:p w:rsidR="00D35201" w:rsidRDefault="00E6664F">
            <w:pPr>
              <w:spacing w:line="180" w:lineRule="exact"/>
              <w:ind w:left="6"/>
              <w:rPr>
                <w:sz w:val="16"/>
                <w:szCs w:val="16"/>
              </w:rPr>
            </w:pPr>
            <w:r>
              <w:rPr>
                <w:spacing w:val="2"/>
                <w:sz w:val="16"/>
                <w:szCs w:val="16"/>
              </w:rPr>
              <w:t>[</w:t>
            </w:r>
            <w:r>
              <w:rPr>
                <w:i/>
                <w:spacing w:val="-1"/>
                <w:sz w:val="16"/>
                <w:szCs w:val="16"/>
              </w:rPr>
              <w:t>H</w:t>
            </w:r>
            <w:r>
              <w:rPr>
                <w:i/>
                <w:spacing w:val="1"/>
                <w:sz w:val="16"/>
                <w:szCs w:val="16"/>
              </w:rPr>
              <w:t>o</w:t>
            </w:r>
            <w:r>
              <w:rPr>
                <w:i/>
                <w:spacing w:val="-3"/>
                <w:sz w:val="16"/>
                <w:szCs w:val="16"/>
              </w:rPr>
              <w:t>m</w:t>
            </w:r>
            <w:r>
              <w:rPr>
                <w:i/>
                <w:spacing w:val="1"/>
                <w:sz w:val="16"/>
                <w:szCs w:val="16"/>
              </w:rPr>
              <w:t>e</w:t>
            </w:r>
            <w:r>
              <w:rPr>
                <w:sz w:val="16"/>
                <w:szCs w:val="16"/>
              </w:rPr>
              <w:t>]</w:t>
            </w:r>
          </w:p>
          <w:p w:rsidR="00D35201" w:rsidRDefault="00E6664F">
            <w:pPr>
              <w:spacing w:before="15"/>
              <w:ind w:left="6"/>
              <w:rPr>
                <w:sz w:val="16"/>
                <w:szCs w:val="16"/>
              </w:rPr>
            </w:pPr>
            <w:r>
              <w:rPr>
                <w:spacing w:val="2"/>
                <w:sz w:val="16"/>
                <w:szCs w:val="16"/>
              </w:rPr>
              <w:t>[</w:t>
            </w:r>
            <w:r>
              <w:rPr>
                <w:i/>
                <w:spacing w:val="-2"/>
                <w:sz w:val="16"/>
                <w:szCs w:val="16"/>
              </w:rPr>
              <w:t>F</w:t>
            </w:r>
            <w:r>
              <w:rPr>
                <w:i/>
                <w:spacing w:val="1"/>
                <w:sz w:val="16"/>
                <w:szCs w:val="16"/>
              </w:rPr>
              <w:t>i</w:t>
            </w:r>
            <w:r>
              <w:rPr>
                <w:i/>
                <w:sz w:val="16"/>
                <w:szCs w:val="16"/>
              </w:rPr>
              <w:t>e</w:t>
            </w:r>
            <w:r>
              <w:rPr>
                <w:i/>
                <w:spacing w:val="-1"/>
                <w:sz w:val="16"/>
                <w:szCs w:val="16"/>
              </w:rPr>
              <w:t>ld</w:t>
            </w:r>
            <w:r>
              <w:rPr>
                <w:sz w:val="16"/>
                <w:szCs w:val="16"/>
              </w:rPr>
              <w:t>]</w:t>
            </w:r>
          </w:p>
        </w:tc>
      </w:tr>
      <w:tr w:rsidR="00D35201">
        <w:trPr>
          <w:trHeight w:hRule="exact" w:val="490"/>
        </w:trPr>
        <w:tc>
          <w:tcPr>
            <w:tcW w:w="2553" w:type="dxa"/>
            <w:tcBorders>
              <w:top w:val="single" w:sz="7" w:space="0" w:color="000000"/>
              <w:left w:val="single" w:sz="5" w:space="0" w:color="000000"/>
              <w:bottom w:val="single" w:sz="7" w:space="0" w:color="000000"/>
              <w:right w:val="single" w:sz="8" w:space="0" w:color="000000"/>
            </w:tcBorders>
          </w:tcPr>
          <w:p w:rsidR="00D35201" w:rsidRDefault="00D35201"/>
        </w:tc>
        <w:tc>
          <w:tcPr>
            <w:tcW w:w="2547" w:type="dxa"/>
            <w:tcBorders>
              <w:top w:val="single" w:sz="7" w:space="0" w:color="000000"/>
              <w:left w:val="single" w:sz="8" w:space="0" w:color="000000"/>
              <w:bottom w:val="single" w:sz="7" w:space="0" w:color="000000"/>
              <w:right w:val="single" w:sz="8" w:space="0" w:color="000000"/>
            </w:tcBorders>
          </w:tcPr>
          <w:p w:rsidR="00D35201" w:rsidRDefault="00D35201">
            <w:pPr>
              <w:spacing w:line="200" w:lineRule="exact"/>
            </w:pPr>
          </w:p>
          <w:p w:rsidR="00D35201" w:rsidRDefault="00D35201">
            <w:pPr>
              <w:spacing w:before="14" w:line="260" w:lineRule="exact"/>
              <w:rPr>
                <w:sz w:val="26"/>
                <w:szCs w:val="26"/>
              </w:rPr>
            </w:pPr>
          </w:p>
        </w:tc>
        <w:tc>
          <w:tcPr>
            <w:tcW w:w="2538" w:type="dxa"/>
            <w:tcBorders>
              <w:top w:val="single" w:sz="7" w:space="0" w:color="000000"/>
              <w:left w:val="single" w:sz="8" w:space="0" w:color="000000"/>
              <w:bottom w:val="single" w:sz="7" w:space="0" w:color="000000"/>
              <w:right w:val="single" w:sz="5" w:space="0" w:color="000000"/>
            </w:tcBorders>
          </w:tcPr>
          <w:p w:rsidR="00D35201" w:rsidRDefault="00D35201">
            <w:pPr>
              <w:spacing w:line="200" w:lineRule="exact"/>
            </w:pPr>
          </w:p>
          <w:p w:rsidR="00D35201" w:rsidRDefault="00D35201">
            <w:pPr>
              <w:spacing w:before="14" w:line="260" w:lineRule="exact"/>
              <w:rPr>
                <w:sz w:val="26"/>
                <w:szCs w:val="26"/>
              </w:rPr>
            </w:pPr>
          </w:p>
        </w:tc>
      </w:tr>
      <w:tr w:rsidR="00D35201">
        <w:trPr>
          <w:trHeight w:hRule="exact" w:val="492"/>
        </w:trPr>
        <w:tc>
          <w:tcPr>
            <w:tcW w:w="2553" w:type="dxa"/>
            <w:tcBorders>
              <w:top w:val="single" w:sz="7" w:space="0" w:color="000000"/>
              <w:left w:val="single" w:sz="5" w:space="0" w:color="000000"/>
              <w:bottom w:val="single" w:sz="7" w:space="0" w:color="000000"/>
              <w:right w:val="single" w:sz="8" w:space="0" w:color="000000"/>
            </w:tcBorders>
          </w:tcPr>
          <w:p w:rsidR="00D35201" w:rsidRDefault="00D35201"/>
        </w:tc>
        <w:tc>
          <w:tcPr>
            <w:tcW w:w="2547" w:type="dxa"/>
            <w:tcBorders>
              <w:top w:val="single" w:sz="7" w:space="0" w:color="000000"/>
              <w:left w:val="single" w:sz="8" w:space="0" w:color="000000"/>
              <w:bottom w:val="single" w:sz="7" w:space="0" w:color="000000"/>
              <w:right w:val="single" w:sz="8" w:space="0" w:color="000000"/>
            </w:tcBorders>
          </w:tcPr>
          <w:p w:rsidR="00D35201" w:rsidRDefault="00D35201">
            <w:pPr>
              <w:spacing w:line="200" w:lineRule="exact"/>
            </w:pPr>
          </w:p>
          <w:p w:rsidR="00D35201" w:rsidRDefault="00D35201">
            <w:pPr>
              <w:spacing w:before="16" w:line="260" w:lineRule="exact"/>
              <w:rPr>
                <w:sz w:val="26"/>
                <w:szCs w:val="26"/>
              </w:rPr>
            </w:pPr>
          </w:p>
        </w:tc>
        <w:tc>
          <w:tcPr>
            <w:tcW w:w="2538" w:type="dxa"/>
            <w:vMerge w:val="restart"/>
            <w:tcBorders>
              <w:top w:val="single" w:sz="7" w:space="0" w:color="000000"/>
              <w:left w:val="single" w:sz="8" w:space="0" w:color="000000"/>
              <w:right w:val="single" w:sz="5" w:space="0" w:color="000000"/>
            </w:tcBorders>
          </w:tcPr>
          <w:p w:rsidR="00D35201" w:rsidRDefault="00D35201">
            <w:pPr>
              <w:spacing w:before="4" w:line="140" w:lineRule="exact"/>
              <w:rPr>
                <w:sz w:val="14"/>
                <w:szCs w:val="14"/>
              </w:rPr>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tc>
      </w:tr>
      <w:tr w:rsidR="00D35201">
        <w:trPr>
          <w:trHeight w:hRule="exact" w:val="490"/>
        </w:trPr>
        <w:tc>
          <w:tcPr>
            <w:tcW w:w="2553" w:type="dxa"/>
            <w:tcBorders>
              <w:top w:val="single" w:sz="7" w:space="0" w:color="000000"/>
              <w:left w:val="single" w:sz="5" w:space="0" w:color="000000"/>
              <w:bottom w:val="single" w:sz="7" w:space="0" w:color="000000"/>
              <w:right w:val="single" w:sz="8" w:space="0" w:color="000000"/>
            </w:tcBorders>
          </w:tcPr>
          <w:p w:rsidR="00D35201" w:rsidRDefault="00D35201"/>
        </w:tc>
        <w:tc>
          <w:tcPr>
            <w:tcW w:w="2547" w:type="dxa"/>
            <w:tcBorders>
              <w:top w:val="single" w:sz="7" w:space="0" w:color="000000"/>
              <w:left w:val="single" w:sz="8" w:space="0" w:color="000000"/>
              <w:bottom w:val="single" w:sz="7" w:space="0" w:color="000000"/>
              <w:right w:val="single" w:sz="8" w:space="0" w:color="000000"/>
            </w:tcBorders>
          </w:tcPr>
          <w:p w:rsidR="00D35201" w:rsidRDefault="00D35201">
            <w:pPr>
              <w:spacing w:line="200" w:lineRule="exact"/>
            </w:pPr>
          </w:p>
          <w:p w:rsidR="00D35201" w:rsidRDefault="00D35201">
            <w:pPr>
              <w:spacing w:before="13" w:line="260" w:lineRule="exact"/>
              <w:rPr>
                <w:sz w:val="26"/>
                <w:szCs w:val="26"/>
              </w:rPr>
            </w:pPr>
          </w:p>
        </w:tc>
        <w:tc>
          <w:tcPr>
            <w:tcW w:w="2538" w:type="dxa"/>
            <w:vMerge/>
            <w:tcBorders>
              <w:left w:val="single" w:sz="8" w:space="0" w:color="000000"/>
              <w:right w:val="single" w:sz="5" w:space="0" w:color="000000"/>
            </w:tcBorders>
          </w:tcPr>
          <w:p w:rsidR="00D35201" w:rsidRDefault="00D35201"/>
        </w:tc>
      </w:tr>
      <w:tr w:rsidR="00D35201">
        <w:trPr>
          <w:trHeight w:hRule="exact" w:val="490"/>
        </w:trPr>
        <w:tc>
          <w:tcPr>
            <w:tcW w:w="2553" w:type="dxa"/>
            <w:tcBorders>
              <w:top w:val="single" w:sz="7" w:space="0" w:color="000000"/>
              <w:left w:val="single" w:sz="5" w:space="0" w:color="000000"/>
              <w:bottom w:val="single" w:sz="7" w:space="0" w:color="000000"/>
              <w:right w:val="single" w:sz="8" w:space="0" w:color="000000"/>
            </w:tcBorders>
          </w:tcPr>
          <w:p w:rsidR="00D35201" w:rsidRDefault="00D35201"/>
        </w:tc>
        <w:tc>
          <w:tcPr>
            <w:tcW w:w="2547" w:type="dxa"/>
            <w:tcBorders>
              <w:top w:val="single" w:sz="7" w:space="0" w:color="000000"/>
              <w:left w:val="single" w:sz="8" w:space="0" w:color="000000"/>
              <w:bottom w:val="single" w:sz="7" w:space="0" w:color="000000"/>
              <w:right w:val="single" w:sz="8" w:space="0" w:color="000000"/>
            </w:tcBorders>
          </w:tcPr>
          <w:p w:rsidR="00D35201" w:rsidRDefault="00D35201">
            <w:pPr>
              <w:spacing w:line="200" w:lineRule="exact"/>
            </w:pPr>
          </w:p>
          <w:p w:rsidR="00D35201" w:rsidRDefault="00D35201">
            <w:pPr>
              <w:spacing w:before="13" w:line="260" w:lineRule="exact"/>
              <w:rPr>
                <w:sz w:val="26"/>
                <w:szCs w:val="26"/>
              </w:rPr>
            </w:pPr>
          </w:p>
        </w:tc>
        <w:tc>
          <w:tcPr>
            <w:tcW w:w="2538" w:type="dxa"/>
            <w:vMerge/>
            <w:tcBorders>
              <w:left w:val="single" w:sz="8" w:space="0" w:color="000000"/>
              <w:right w:val="single" w:sz="5" w:space="0" w:color="000000"/>
            </w:tcBorders>
          </w:tcPr>
          <w:p w:rsidR="00D35201" w:rsidRDefault="00D35201"/>
        </w:tc>
      </w:tr>
      <w:tr w:rsidR="00D35201">
        <w:trPr>
          <w:trHeight w:hRule="exact" w:val="490"/>
        </w:trPr>
        <w:tc>
          <w:tcPr>
            <w:tcW w:w="2553" w:type="dxa"/>
            <w:tcBorders>
              <w:top w:val="single" w:sz="7" w:space="0" w:color="000000"/>
              <w:left w:val="single" w:sz="5" w:space="0" w:color="000000"/>
              <w:bottom w:val="single" w:sz="7" w:space="0" w:color="000000"/>
              <w:right w:val="single" w:sz="8" w:space="0" w:color="000000"/>
            </w:tcBorders>
          </w:tcPr>
          <w:p w:rsidR="00D35201" w:rsidRDefault="00D35201"/>
        </w:tc>
        <w:tc>
          <w:tcPr>
            <w:tcW w:w="2547" w:type="dxa"/>
            <w:tcBorders>
              <w:top w:val="single" w:sz="7" w:space="0" w:color="000000"/>
              <w:left w:val="single" w:sz="8" w:space="0" w:color="000000"/>
              <w:bottom w:val="single" w:sz="7" w:space="0" w:color="000000"/>
              <w:right w:val="single" w:sz="8" w:space="0" w:color="000000"/>
            </w:tcBorders>
          </w:tcPr>
          <w:p w:rsidR="00D35201" w:rsidRDefault="00D35201">
            <w:pPr>
              <w:spacing w:line="200" w:lineRule="exact"/>
            </w:pPr>
          </w:p>
          <w:p w:rsidR="00D35201" w:rsidRDefault="00D35201">
            <w:pPr>
              <w:spacing w:before="13" w:line="260" w:lineRule="exact"/>
              <w:rPr>
                <w:sz w:val="26"/>
                <w:szCs w:val="26"/>
              </w:rPr>
            </w:pPr>
          </w:p>
        </w:tc>
        <w:tc>
          <w:tcPr>
            <w:tcW w:w="2538" w:type="dxa"/>
            <w:vMerge/>
            <w:tcBorders>
              <w:left w:val="single" w:sz="8" w:space="0" w:color="000000"/>
              <w:bottom w:val="single" w:sz="7" w:space="0" w:color="000000"/>
              <w:right w:val="single" w:sz="5" w:space="0" w:color="000000"/>
            </w:tcBorders>
          </w:tcPr>
          <w:p w:rsidR="00D35201" w:rsidRDefault="00D35201"/>
        </w:tc>
      </w:tr>
      <w:tr w:rsidR="00D35201">
        <w:trPr>
          <w:trHeight w:hRule="exact" w:val="490"/>
        </w:trPr>
        <w:tc>
          <w:tcPr>
            <w:tcW w:w="2553" w:type="dxa"/>
            <w:tcBorders>
              <w:top w:val="single" w:sz="7" w:space="0" w:color="000000"/>
              <w:left w:val="single" w:sz="5" w:space="0" w:color="000000"/>
              <w:bottom w:val="single" w:sz="7" w:space="0" w:color="000000"/>
              <w:right w:val="single" w:sz="8" w:space="0" w:color="000000"/>
            </w:tcBorders>
          </w:tcPr>
          <w:p w:rsidR="00D35201" w:rsidRDefault="00D35201"/>
        </w:tc>
        <w:tc>
          <w:tcPr>
            <w:tcW w:w="2547" w:type="dxa"/>
            <w:tcBorders>
              <w:top w:val="single" w:sz="7" w:space="0" w:color="000000"/>
              <w:left w:val="single" w:sz="8" w:space="0" w:color="000000"/>
              <w:bottom w:val="single" w:sz="7" w:space="0" w:color="000000"/>
              <w:right w:val="single" w:sz="8" w:space="0" w:color="000000"/>
            </w:tcBorders>
          </w:tcPr>
          <w:p w:rsidR="00D35201" w:rsidRDefault="00D35201">
            <w:pPr>
              <w:spacing w:line="200" w:lineRule="exact"/>
            </w:pPr>
          </w:p>
          <w:p w:rsidR="00D35201" w:rsidRDefault="00D35201">
            <w:pPr>
              <w:spacing w:before="13" w:line="260" w:lineRule="exact"/>
              <w:rPr>
                <w:sz w:val="26"/>
                <w:szCs w:val="26"/>
              </w:rPr>
            </w:pPr>
          </w:p>
        </w:tc>
        <w:tc>
          <w:tcPr>
            <w:tcW w:w="2538" w:type="dxa"/>
            <w:tcBorders>
              <w:top w:val="single" w:sz="7" w:space="0" w:color="000000"/>
              <w:left w:val="single" w:sz="8" w:space="0" w:color="000000"/>
              <w:bottom w:val="single" w:sz="7" w:space="0" w:color="000000"/>
              <w:right w:val="single" w:sz="5" w:space="0" w:color="000000"/>
            </w:tcBorders>
          </w:tcPr>
          <w:p w:rsidR="00D35201" w:rsidRDefault="00D35201">
            <w:pPr>
              <w:spacing w:line="200" w:lineRule="exact"/>
            </w:pPr>
          </w:p>
          <w:p w:rsidR="00D35201" w:rsidRDefault="00D35201">
            <w:pPr>
              <w:spacing w:before="13" w:line="260" w:lineRule="exact"/>
              <w:rPr>
                <w:sz w:val="26"/>
                <w:szCs w:val="26"/>
              </w:rPr>
            </w:pPr>
          </w:p>
        </w:tc>
      </w:tr>
      <w:tr w:rsidR="00D35201">
        <w:trPr>
          <w:trHeight w:hRule="exact" w:val="490"/>
        </w:trPr>
        <w:tc>
          <w:tcPr>
            <w:tcW w:w="2553" w:type="dxa"/>
            <w:tcBorders>
              <w:top w:val="single" w:sz="7" w:space="0" w:color="000000"/>
              <w:left w:val="single" w:sz="5" w:space="0" w:color="000000"/>
              <w:bottom w:val="single" w:sz="7" w:space="0" w:color="000000"/>
              <w:right w:val="single" w:sz="8" w:space="0" w:color="000000"/>
            </w:tcBorders>
          </w:tcPr>
          <w:p w:rsidR="00D35201" w:rsidRDefault="00D35201"/>
        </w:tc>
        <w:tc>
          <w:tcPr>
            <w:tcW w:w="2547" w:type="dxa"/>
            <w:tcBorders>
              <w:top w:val="single" w:sz="7" w:space="0" w:color="000000"/>
              <w:left w:val="single" w:sz="8" w:space="0" w:color="000000"/>
              <w:bottom w:val="single" w:sz="7" w:space="0" w:color="000000"/>
              <w:right w:val="single" w:sz="8" w:space="0" w:color="000000"/>
            </w:tcBorders>
          </w:tcPr>
          <w:p w:rsidR="00D35201" w:rsidRDefault="00D35201">
            <w:pPr>
              <w:spacing w:line="200" w:lineRule="exact"/>
            </w:pPr>
          </w:p>
          <w:p w:rsidR="00D35201" w:rsidRDefault="00D35201">
            <w:pPr>
              <w:spacing w:before="13" w:line="260" w:lineRule="exact"/>
              <w:rPr>
                <w:sz w:val="26"/>
                <w:szCs w:val="26"/>
              </w:rPr>
            </w:pPr>
          </w:p>
        </w:tc>
        <w:tc>
          <w:tcPr>
            <w:tcW w:w="2538" w:type="dxa"/>
            <w:vMerge w:val="restart"/>
            <w:tcBorders>
              <w:top w:val="single" w:sz="7" w:space="0" w:color="000000"/>
              <w:left w:val="single" w:sz="8" w:space="0" w:color="000000"/>
              <w:right w:val="single" w:sz="5" w:space="0" w:color="000000"/>
            </w:tcBorders>
          </w:tcPr>
          <w:p w:rsidR="00D35201" w:rsidRDefault="00D35201">
            <w:pPr>
              <w:spacing w:before="3" w:line="160" w:lineRule="exact"/>
              <w:rPr>
                <w:sz w:val="16"/>
                <w:szCs w:val="16"/>
              </w:rPr>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tc>
      </w:tr>
      <w:tr w:rsidR="00D35201">
        <w:trPr>
          <w:trHeight w:hRule="exact" w:val="492"/>
        </w:trPr>
        <w:tc>
          <w:tcPr>
            <w:tcW w:w="2553" w:type="dxa"/>
            <w:tcBorders>
              <w:top w:val="single" w:sz="7" w:space="0" w:color="000000"/>
              <w:left w:val="single" w:sz="5" w:space="0" w:color="000000"/>
              <w:bottom w:val="single" w:sz="8" w:space="0" w:color="000000"/>
              <w:right w:val="single" w:sz="8" w:space="0" w:color="000000"/>
            </w:tcBorders>
          </w:tcPr>
          <w:p w:rsidR="00D35201" w:rsidRDefault="00D35201"/>
        </w:tc>
        <w:tc>
          <w:tcPr>
            <w:tcW w:w="2547" w:type="dxa"/>
            <w:tcBorders>
              <w:top w:val="single" w:sz="7" w:space="0" w:color="000000"/>
              <w:left w:val="single" w:sz="8" w:space="0" w:color="000000"/>
              <w:bottom w:val="single" w:sz="8" w:space="0" w:color="000000"/>
              <w:right w:val="single" w:sz="8" w:space="0" w:color="000000"/>
            </w:tcBorders>
          </w:tcPr>
          <w:p w:rsidR="00D35201" w:rsidRDefault="00D35201">
            <w:pPr>
              <w:spacing w:line="200" w:lineRule="exact"/>
            </w:pPr>
          </w:p>
          <w:p w:rsidR="00D35201" w:rsidRDefault="00D35201">
            <w:pPr>
              <w:spacing w:before="14" w:line="260" w:lineRule="exact"/>
              <w:rPr>
                <w:sz w:val="26"/>
                <w:szCs w:val="26"/>
              </w:rPr>
            </w:pPr>
          </w:p>
        </w:tc>
        <w:tc>
          <w:tcPr>
            <w:tcW w:w="2538" w:type="dxa"/>
            <w:vMerge/>
            <w:tcBorders>
              <w:left w:val="single" w:sz="8" w:space="0" w:color="000000"/>
              <w:bottom w:val="single" w:sz="8" w:space="0" w:color="000000"/>
              <w:right w:val="single" w:sz="5" w:space="0" w:color="000000"/>
            </w:tcBorders>
          </w:tcPr>
          <w:p w:rsidR="00D35201" w:rsidRDefault="00D35201"/>
        </w:tc>
      </w:tr>
      <w:tr w:rsidR="00D35201">
        <w:trPr>
          <w:trHeight w:hRule="exact" w:val="396"/>
        </w:trPr>
        <w:tc>
          <w:tcPr>
            <w:tcW w:w="7638" w:type="dxa"/>
            <w:gridSpan w:val="3"/>
            <w:tcBorders>
              <w:top w:val="nil"/>
              <w:left w:val="single" w:sz="5" w:space="0" w:color="000000"/>
              <w:bottom w:val="nil"/>
              <w:right w:val="single" w:sz="5" w:space="0" w:color="000000"/>
            </w:tcBorders>
          </w:tcPr>
          <w:p w:rsidR="00D35201" w:rsidRDefault="00E6664F">
            <w:pPr>
              <w:spacing w:before="59"/>
              <w:ind w:left="104"/>
              <w:rPr>
                <w:sz w:val="24"/>
                <w:szCs w:val="24"/>
              </w:rPr>
            </w:pPr>
            <w:r>
              <w:rPr>
                <w:b/>
                <w:sz w:val="24"/>
                <w:szCs w:val="24"/>
              </w:rPr>
              <w:t>Lo</w:t>
            </w:r>
            <w:r>
              <w:rPr>
                <w:b/>
                <w:spacing w:val="-1"/>
                <w:sz w:val="24"/>
                <w:szCs w:val="24"/>
              </w:rPr>
              <w:t>c</w:t>
            </w:r>
            <w:r>
              <w:rPr>
                <w:b/>
                <w:sz w:val="24"/>
                <w:szCs w:val="24"/>
              </w:rPr>
              <w:t xml:space="preserve">al </w:t>
            </w:r>
            <w:r>
              <w:rPr>
                <w:b/>
                <w:spacing w:val="1"/>
                <w:sz w:val="24"/>
                <w:szCs w:val="24"/>
              </w:rPr>
              <w:t>S</w:t>
            </w:r>
            <w:r>
              <w:rPr>
                <w:b/>
                <w:sz w:val="24"/>
                <w:szCs w:val="24"/>
              </w:rPr>
              <w:t>ta</w:t>
            </w:r>
            <w:r>
              <w:rPr>
                <w:b/>
                <w:spacing w:val="-1"/>
                <w:sz w:val="24"/>
                <w:szCs w:val="24"/>
              </w:rPr>
              <w:t>f</w:t>
            </w:r>
            <w:r>
              <w:rPr>
                <w:b/>
                <w:sz w:val="24"/>
                <w:szCs w:val="24"/>
              </w:rPr>
              <w:t>f</w:t>
            </w:r>
          </w:p>
        </w:tc>
      </w:tr>
      <w:tr w:rsidR="00D35201">
        <w:trPr>
          <w:trHeight w:hRule="exact" w:val="398"/>
        </w:trPr>
        <w:tc>
          <w:tcPr>
            <w:tcW w:w="2553" w:type="dxa"/>
            <w:tcBorders>
              <w:top w:val="single" w:sz="7" w:space="0" w:color="000000"/>
              <w:left w:val="single" w:sz="5" w:space="0" w:color="000000"/>
              <w:bottom w:val="single" w:sz="7" w:space="0" w:color="000000"/>
              <w:right w:val="single" w:sz="7" w:space="0" w:color="000000"/>
            </w:tcBorders>
          </w:tcPr>
          <w:p w:rsidR="00D35201" w:rsidRDefault="00D35201"/>
        </w:tc>
        <w:tc>
          <w:tcPr>
            <w:tcW w:w="2547" w:type="dxa"/>
            <w:tcBorders>
              <w:top w:val="single" w:sz="7" w:space="0" w:color="000000"/>
              <w:left w:val="single" w:sz="7" w:space="0" w:color="000000"/>
              <w:bottom w:val="single" w:sz="7" w:space="0" w:color="000000"/>
              <w:right w:val="single" w:sz="7" w:space="0" w:color="000000"/>
            </w:tcBorders>
          </w:tcPr>
          <w:p w:rsidR="00D35201" w:rsidRDefault="00D35201"/>
        </w:tc>
        <w:tc>
          <w:tcPr>
            <w:tcW w:w="2538" w:type="dxa"/>
            <w:tcBorders>
              <w:top w:val="single" w:sz="7" w:space="0" w:color="000000"/>
              <w:left w:val="single" w:sz="7" w:space="0" w:color="000000"/>
              <w:bottom w:val="single" w:sz="7" w:space="0" w:color="000000"/>
              <w:right w:val="single" w:sz="5" w:space="0" w:color="000000"/>
            </w:tcBorders>
          </w:tcPr>
          <w:p w:rsidR="00D35201" w:rsidRDefault="00E6664F">
            <w:pPr>
              <w:spacing w:line="160" w:lineRule="exact"/>
              <w:ind w:left="11"/>
              <w:rPr>
                <w:sz w:val="16"/>
                <w:szCs w:val="16"/>
              </w:rPr>
            </w:pPr>
            <w:r>
              <w:rPr>
                <w:spacing w:val="2"/>
                <w:sz w:val="16"/>
                <w:szCs w:val="16"/>
              </w:rPr>
              <w:t>[</w:t>
            </w:r>
            <w:r>
              <w:rPr>
                <w:i/>
                <w:spacing w:val="-1"/>
                <w:sz w:val="16"/>
                <w:szCs w:val="16"/>
              </w:rPr>
              <w:t>H</w:t>
            </w:r>
            <w:r>
              <w:rPr>
                <w:i/>
                <w:spacing w:val="1"/>
                <w:sz w:val="16"/>
                <w:szCs w:val="16"/>
              </w:rPr>
              <w:t>o</w:t>
            </w:r>
            <w:r>
              <w:rPr>
                <w:i/>
                <w:spacing w:val="-3"/>
                <w:sz w:val="16"/>
                <w:szCs w:val="16"/>
              </w:rPr>
              <w:t>m</w:t>
            </w:r>
            <w:r>
              <w:rPr>
                <w:i/>
                <w:spacing w:val="1"/>
                <w:sz w:val="16"/>
                <w:szCs w:val="16"/>
              </w:rPr>
              <w:t>e</w:t>
            </w:r>
            <w:r>
              <w:rPr>
                <w:sz w:val="16"/>
                <w:szCs w:val="16"/>
              </w:rPr>
              <w:t>]</w:t>
            </w:r>
          </w:p>
          <w:p w:rsidR="00D35201" w:rsidRDefault="00E6664F">
            <w:pPr>
              <w:spacing w:before="15"/>
              <w:ind w:left="11"/>
              <w:rPr>
                <w:sz w:val="16"/>
                <w:szCs w:val="16"/>
              </w:rPr>
            </w:pPr>
            <w:r>
              <w:rPr>
                <w:spacing w:val="2"/>
                <w:sz w:val="16"/>
                <w:szCs w:val="16"/>
              </w:rPr>
              <w:t>[</w:t>
            </w:r>
            <w:r>
              <w:rPr>
                <w:i/>
                <w:spacing w:val="-2"/>
                <w:sz w:val="16"/>
                <w:szCs w:val="16"/>
              </w:rPr>
              <w:t>F</w:t>
            </w:r>
            <w:r>
              <w:rPr>
                <w:i/>
                <w:spacing w:val="1"/>
                <w:sz w:val="16"/>
                <w:szCs w:val="16"/>
              </w:rPr>
              <w:t>i</w:t>
            </w:r>
            <w:r>
              <w:rPr>
                <w:i/>
                <w:sz w:val="16"/>
                <w:szCs w:val="16"/>
              </w:rPr>
              <w:t>e</w:t>
            </w:r>
            <w:r>
              <w:rPr>
                <w:i/>
                <w:spacing w:val="-1"/>
                <w:sz w:val="16"/>
                <w:szCs w:val="16"/>
              </w:rPr>
              <w:t>ld</w:t>
            </w:r>
            <w:r>
              <w:rPr>
                <w:sz w:val="16"/>
                <w:szCs w:val="16"/>
              </w:rPr>
              <w:t>]</w:t>
            </w:r>
          </w:p>
        </w:tc>
      </w:tr>
      <w:tr w:rsidR="00D35201">
        <w:trPr>
          <w:trHeight w:hRule="exact" w:val="490"/>
        </w:trPr>
        <w:tc>
          <w:tcPr>
            <w:tcW w:w="2553" w:type="dxa"/>
            <w:tcBorders>
              <w:top w:val="single" w:sz="7" w:space="0" w:color="000000"/>
              <w:left w:val="single" w:sz="5" w:space="0" w:color="000000"/>
              <w:bottom w:val="single" w:sz="7" w:space="0" w:color="000000"/>
              <w:right w:val="single" w:sz="7" w:space="0" w:color="000000"/>
            </w:tcBorders>
          </w:tcPr>
          <w:p w:rsidR="00D35201" w:rsidRDefault="00D35201"/>
        </w:tc>
        <w:tc>
          <w:tcPr>
            <w:tcW w:w="2547" w:type="dxa"/>
            <w:tcBorders>
              <w:top w:val="single" w:sz="7" w:space="0" w:color="000000"/>
              <w:left w:val="single" w:sz="7" w:space="0" w:color="000000"/>
              <w:bottom w:val="single" w:sz="7" w:space="0" w:color="000000"/>
              <w:right w:val="single" w:sz="7" w:space="0" w:color="000000"/>
            </w:tcBorders>
          </w:tcPr>
          <w:p w:rsidR="00D35201" w:rsidRDefault="00D35201"/>
        </w:tc>
        <w:tc>
          <w:tcPr>
            <w:tcW w:w="2538" w:type="dxa"/>
            <w:vMerge w:val="restart"/>
            <w:tcBorders>
              <w:top w:val="single" w:sz="7" w:space="0" w:color="000000"/>
              <w:left w:val="single" w:sz="7" w:space="0" w:color="000000"/>
              <w:right w:val="single" w:sz="5" w:space="0" w:color="000000"/>
            </w:tcBorders>
          </w:tcPr>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before="12" w:line="220" w:lineRule="exact"/>
              <w:rPr>
                <w:sz w:val="22"/>
                <w:szCs w:val="22"/>
              </w:rPr>
            </w:pPr>
          </w:p>
        </w:tc>
      </w:tr>
      <w:tr w:rsidR="00D35201">
        <w:trPr>
          <w:trHeight w:hRule="exact" w:val="490"/>
        </w:trPr>
        <w:tc>
          <w:tcPr>
            <w:tcW w:w="2553" w:type="dxa"/>
            <w:tcBorders>
              <w:top w:val="single" w:sz="7" w:space="0" w:color="000000"/>
              <w:left w:val="single" w:sz="5" w:space="0" w:color="000000"/>
              <w:bottom w:val="single" w:sz="7" w:space="0" w:color="000000"/>
              <w:right w:val="single" w:sz="7" w:space="0" w:color="000000"/>
            </w:tcBorders>
          </w:tcPr>
          <w:p w:rsidR="00D35201" w:rsidRDefault="00D35201"/>
        </w:tc>
        <w:tc>
          <w:tcPr>
            <w:tcW w:w="2547" w:type="dxa"/>
            <w:tcBorders>
              <w:top w:val="single" w:sz="7" w:space="0" w:color="000000"/>
              <w:left w:val="single" w:sz="7" w:space="0" w:color="000000"/>
              <w:bottom w:val="single" w:sz="7" w:space="0" w:color="000000"/>
              <w:right w:val="single" w:sz="7" w:space="0" w:color="000000"/>
            </w:tcBorders>
          </w:tcPr>
          <w:p w:rsidR="00D35201" w:rsidRDefault="00D35201"/>
        </w:tc>
        <w:tc>
          <w:tcPr>
            <w:tcW w:w="2538" w:type="dxa"/>
            <w:vMerge/>
            <w:tcBorders>
              <w:left w:val="single" w:sz="7" w:space="0" w:color="000000"/>
              <w:right w:val="single" w:sz="5" w:space="0" w:color="000000"/>
            </w:tcBorders>
          </w:tcPr>
          <w:p w:rsidR="00D35201" w:rsidRDefault="00D35201"/>
        </w:tc>
      </w:tr>
      <w:tr w:rsidR="00D35201">
        <w:trPr>
          <w:trHeight w:hRule="exact" w:val="490"/>
        </w:trPr>
        <w:tc>
          <w:tcPr>
            <w:tcW w:w="2553" w:type="dxa"/>
            <w:tcBorders>
              <w:top w:val="single" w:sz="7" w:space="0" w:color="000000"/>
              <w:left w:val="single" w:sz="5" w:space="0" w:color="000000"/>
              <w:bottom w:val="single" w:sz="7" w:space="0" w:color="000000"/>
              <w:right w:val="single" w:sz="7" w:space="0" w:color="000000"/>
            </w:tcBorders>
          </w:tcPr>
          <w:p w:rsidR="00D35201" w:rsidRDefault="00D35201"/>
        </w:tc>
        <w:tc>
          <w:tcPr>
            <w:tcW w:w="2547" w:type="dxa"/>
            <w:tcBorders>
              <w:top w:val="single" w:sz="7" w:space="0" w:color="000000"/>
              <w:left w:val="single" w:sz="7" w:space="0" w:color="000000"/>
              <w:bottom w:val="single" w:sz="7" w:space="0" w:color="000000"/>
              <w:right w:val="single" w:sz="7" w:space="0" w:color="000000"/>
            </w:tcBorders>
          </w:tcPr>
          <w:p w:rsidR="00D35201" w:rsidRDefault="00D35201"/>
        </w:tc>
        <w:tc>
          <w:tcPr>
            <w:tcW w:w="2538" w:type="dxa"/>
            <w:vMerge/>
            <w:tcBorders>
              <w:left w:val="single" w:sz="7" w:space="0" w:color="000000"/>
              <w:right w:val="single" w:sz="5" w:space="0" w:color="000000"/>
            </w:tcBorders>
          </w:tcPr>
          <w:p w:rsidR="00D35201" w:rsidRDefault="00D35201"/>
        </w:tc>
      </w:tr>
      <w:tr w:rsidR="00D35201">
        <w:trPr>
          <w:trHeight w:hRule="exact" w:val="490"/>
        </w:trPr>
        <w:tc>
          <w:tcPr>
            <w:tcW w:w="2553" w:type="dxa"/>
            <w:tcBorders>
              <w:top w:val="single" w:sz="7" w:space="0" w:color="000000"/>
              <w:left w:val="single" w:sz="5" w:space="0" w:color="000000"/>
              <w:bottom w:val="single" w:sz="7" w:space="0" w:color="000000"/>
              <w:right w:val="single" w:sz="7" w:space="0" w:color="000000"/>
            </w:tcBorders>
          </w:tcPr>
          <w:p w:rsidR="00D35201" w:rsidRDefault="00D35201"/>
        </w:tc>
        <w:tc>
          <w:tcPr>
            <w:tcW w:w="2547" w:type="dxa"/>
            <w:tcBorders>
              <w:top w:val="single" w:sz="7" w:space="0" w:color="000000"/>
              <w:left w:val="single" w:sz="7" w:space="0" w:color="000000"/>
              <w:bottom w:val="single" w:sz="7" w:space="0" w:color="000000"/>
              <w:right w:val="single" w:sz="7" w:space="0" w:color="000000"/>
            </w:tcBorders>
          </w:tcPr>
          <w:p w:rsidR="00D35201" w:rsidRDefault="00D35201"/>
        </w:tc>
        <w:tc>
          <w:tcPr>
            <w:tcW w:w="2538" w:type="dxa"/>
            <w:vMerge/>
            <w:tcBorders>
              <w:left w:val="single" w:sz="7" w:space="0" w:color="000000"/>
              <w:right w:val="single" w:sz="5" w:space="0" w:color="000000"/>
            </w:tcBorders>
          </w:tcPr>
          <w:p w:rsidR="00D35201" w:rsidRDefault="00D35201"/>
        </w:tc>
      </w:tr>
      <w:tr w:rsidR="00D35201">
        <w:trPr>
          <w:trHeight w:hRule="exact" w:val="490"/>
        </w:trPr>
        <w:tc>
          <w:tcPr>
            <w:tcW w:w="2553" w:type="dxa"/>
            <w:tcBorders>
              <w:top w:val="single" w:sz="7" w:space="0" w:color="000000"/>
              <w:left w:val="single" w:sz="5" w:space="0" w:color="000000"/>
              <w:bottom w:val="single" w:sz="7" w:space="0" w:color="000000"/>
              <w:right w:val="single" w:sz="7" w:space="0" w:color="000000"/>
            </w:tcBorders>
          </w:tcPr>
          <w:p w:rsidR="00D35201" w:rsidRDefault="00D35201"/>
        </w:tc>
        <w:tc>
          <w:tcPr>
            <w:tcW w:w="2547" w:type="dxa"/>
            <w:tcBorders>
              <w:top w:val="single" w:sz="7" w:space="0" w:color="000000"/>
              <w:left w:val="single" w:sz="7" w:space="0" w:color="000000"/>
              <w:bottom w:val="single" w:sz="7" w:space="0" w:color="000000"/>
              <w:right w:val="single" w:sz="7" w:space="0" w:color="000000"/>
            </w:tcBorders>
          </w:tcPr>
          <w:p w:rsidR="00D35201" w:rsidRDefault="00D35201"/>
        </w:tc>
        <w:tc>
          <w:tcPr>
            <w:tcW w:w="2538" w:type="dxa"/>
            <w:vMerge/>
            <w:tcBorders>
              <w:left w:val="single" w:sz="7" w:space="0" w:color="000000"/>
              <w:bottom w:val="single" w:sz="7" w:space="0" w:color="000000"/>
              <w:right w:val="single" w:sz="5" w:space="0" w:color="000000"/>
            </w:tcBorders>
          </w:tcPr>
          <w:p w:rsidR="00D35201" w:rsidRDefault="00D35201"/>
        </w:tc>
      </w:tr>
      <w:tr w:rsidR="00D35201">
        <w:trPr>
          <w:trHeight w:hRule="exact" w:val="514"/>
        </w:trPr>
        <w:tc>
          <w:tcPr>
            <w:tcW w:w="2553" w:type="dxa"/>
            <w:tcBorders>
              <w:top w:val="single" w:sz="7" w:space="0" w:color="000000"/>
              <w:left w:val="single" w:sz="5" w:space="0" w:color="000000"/>
              <w:bottom w:val="single" w:sz="5" w:space="0" w:color="000000"/>
              <w:right w:val="single" w:sz="7" w:space="0" w:color="000000"/>
            </w:tcBorders>
          </w:tcPr>
          <w:p w:rsidR="00D35201" w:rsidRDefault="00D35201"/>
        </w:tc>
        <w:tc>
          <w:tcPr>
            <w:tcW w:w="2547" w:type="dxa"/>
            <w:tcBorders>
              <w:top w:val="single" w:sz="7" w:space="0" w:color="000000"/>
              <w:left w:val="single" w:sz="7" w:space="0" w:color="000000"/>
              <w:bottom w:val="single" w:sz="5" w:space="0" w:color="000000"/>
              <w:right w:val="single" w:sz="7" w:space="0" w:color="000000"/>
            </w:tcBorders>
          </w:tcPr>
          <w:p w:rsidR="00D35201" w:rsidRDefault="00D35201"/>
        </w:tc>
        <w:tc>
          <w:tcPr>
            <w:tcW w:w="2538" w:type="dxa"/>
            <w:tcBorders>
              <w:top w:val="single" w:sz="7" w:space="0" w:color="000000"/>
              <w:left w:val="single" w:sz="7" w:space="0" w:color="000000"/>
              <w:bottom w:val="single" w:sz="5" w:space="0" w:color="000000"/>
              <w:right w:val="single" w:sz="5" w:space="0" w:color="000000"/>
            </w:tcBorders>
          </w:tcPr>
          <w:p w:rsidR="00D35201" w:rsidRDefault="00D35201">
            <w:pPr>
              <w:spacing w:line="200" w:lineRule="exact"/>
            </w:pPr>
          </w:p>
          <w:p w:rsidR="00D35201" w:rsidRDefault="00D35201">
            <w:pPr>
              <w:spacing w:before="20" w:line="280" w:lineRule="exact"/>
              <w:rPr>
                <w:sz w:val="28"/>
                <w:szCs w:val="28"/>
              </w:rPr>
            </w:pPr>
          </w:p>
        </w:tc>
      </w:tr>
    </w:tbl>
    <w:p w:rsidR="00D35201" w:rsidRPr="00904C99" w:rsidRDefault="00E6664F" w:rsidP="005C08C5">
      <w:pPr>
        <w:pStyle w:val="ListParagraph"/>
        <w:numPr>
          <w:ilvl w:val="0"/>
          <w:numId w:val="9"/>
        </w:numPr>
      </w:pPr>
      <w:r>
        <w:t>F</w:t>
      </w:r>
      <w:r w:rsidRPr="00904C99">
        <w:rPr>
          <w:spacing w:val="1"/>
        </w:rPr>
        <w:t>o</w:t>
      </w:r>
      <w:r w:rsidRPr="00904C99">
        <w:rPr>
          <w:spacing w:val="3"/>
        </w:rPr>
        <w:t>r</w:t>
      </w:r>
      <w:r>
        <w:t>m</w:t>
      </w:r>
      <w:r w:rsidRPr="00904C99">
        <w:rPr>
          <w:spacing w:val="-8"/>
        </w:rPr>
        <w:t xml:space="preserve"> </w:t>
      </w:r>
      <w:r>
        <w:t>FI</w:t>
      </w:r>
      <w:r w:rsidRPr="00904C99">
        <w:rPr>
          <w:spacing w:val="1"/>
        </w:rPr>
        <w:t>N</w:t>
      </w:r>
      <w:r w:rsidRPr="00904C99">
        <w:rPr>
          <w:spacing w:val="-2"/>
        </w:rPr>
        <w:t>-</w:t>
      </w:r>
      <w:r>
        <w:t>4</w:t>
      </w:r>
      <w:r w:rsidRPr="00904C99">
        <w:rPr>
          <w:spacing w:val="-4"/>
        </w:rPr>
        <w:t xml:space="preserve"> </w:t>
      </w:r>
      <w:r w:rsidRPr="00904C99">
        <w:rPr>
          <w:spacing w:val="2"/>
        </w:rPr>
        <w:t>s</w:t>
      </w:r>
      <w:r w:rsidRPr="00904C99">
        <w:rPr>
          <w:spacing w:val="-1"/>
        </w:rPr>
        <w:t>h</w:t>
      </w:r>
      <w:r>
        <w:t>all</w:t>
      </w:r>
      <w:r w:rsidRPr="00904C99">
        <w:rPr>
          <w:spacing w:val="-4"/>
        </w:rPr>
        <w:t xml:space="preserve"> </w:t>
      </w:r>
      <w:r w:rsidRPr="00904C99">
        <w:rPr>
          <w:spacing w:val="1"/>
        </w:rPr>
        <w:t>b</w:t>
      </w:r>
      <w:r>
        <w:t>e</w:t>
      </w:r>
      <w:r w:rsidRPr="00904C99">
        <w:rPr>
          <w:spacing w:val="-1"/>
        </w:rPr>
        <w:t xml:space="preserve"> </w:t>
      </w:r>
      <w:r w:rsidRPr="00904C99">
        <w:rPr>
          <w:spacing w:val="1"/>
        </w:rPr>
        <w:t>f</w:t>
      </w:r>
      <w:r>
        <w:t>illed</w:t>
      </w:r>
      <w:r w:rsidRPr="00904C99">
        <w:rPr>
          <w:spacing w:val="-3"/>
        </w:rPr>
        <w:t xml:space="preserve"> </w:t>
      </w:r>
      <w:r>
        <w:t>in</w:t>
      </w:r>
      <w:r w:rsidRPr="00904C99">
        <w:rPr>
          <w:spacing w:val="-1"/>
        </w:rPr>
        <w:t xml:space="preserve"> </w:t>
      </w:r>
      <w:r w:rsidRPr="00904C99">
        <w:rPr>
          <w:spacing w:val="1"/>
        </w:rPr>
        <w:t>fo</w:t>
      </w:r>
      <w:r>
        <w:t>r</w:t>
      </w:r>
      <w:r w:rsidRPr="00904C99">
        <w:rPr>
          <w:spacing w:val="-1"/>
        </w:rPr>
        <w:t xml:space="preserve"> </w:t>
      </w:r>
      <w:r>
        <w:t>t</w:t>
      </w:r>
      <w:r w:rsidRPr="00904C99">
        <w:rPr>
          <w:spacing w:val="-1"/>
        </w:rPr>
        <w:t>h</w:t>
      </w:r>
      <w:r>
        <w:t>e</w:t>
      </w:r>
      <w:r w:rsidRPr="00904C99">
        <w:rPr>
          <w:spacing w:val="-1"/>
        </w:rPr>
        <w:t xml:space="preserve"> s</w:t>
      </w:r>
      <w:r w:rsidRPr="00904C99">
        <w:rPr>
          <w:spacing w:val="3"/>
        </w:rPr>
        <w:t>a</w:t>
      </w:r>
      <w:r w:rsidRPr="00904C99">
        <w:rPr>
          <w:spacing w:val="-4"/>
        </w:rPr>
        <w:t>m</w:t>
      </w:r>
      <w:r>
        <w:t>e</w:t>
      </w:r>
      <w:r w:rsidRPr="00904C99">
        <w:rPr>
          <w:spacing w:val="-3"/>
        </w:rPr>
        <w:t xml:space="preserve"> </w:t>
      </w:r>
      <w:r w:rsidRPr="00904C99">
        <w:rPr>
          <w:spacing w:val="2"/>
        </w:rPr>
        <w:t>P</w:t>
      </w:r>
      <w:r w:rsidRPr="00904C99">
        <w:rPr>
          <w:spacing w:val="1"/>
        </w:rPr>
        <w:t>ro</w:t>
      </w:r>
      <w:r w:rsidRPr="00904C99">
        <w:rPr>
          <w:spacing w:val="-2"/>
        </w:rPr>
        <w:t>f</w:t>
      </w:r>
      <w:r>
        <w:t>es</w:t>
      </w:r>
      <w:r w:rsidRPr="00904C99">
        <w:rPr>
          <w:spacing w:val="1"/>
        </w:rPr>
        <w:t>s</w:t>
      </w:r>
      <w:r>
        <w:t>i</w:t>
      </w:r>
      <w:r w:rsidRPr="00904C99">
        <w:rPr>
          <w:spacing w:val="1"/>
        </w:rPr>
        <w:t>o</w:t>
      </w:r>
      <w:r w:rsidRPr="00904C99">
        <w:rPr>
          <w:spacing w:val="-1"/>
        </w:rPr>
        <w:t>n</w:t>
      </w:r>
      <w:r>
        <w:t>al</w:t>
      </w:r>
      <w:r w:rsidRPr="00904C99">
        <w:rPr>
          <w:spacing w:val="-10"/>
        </w:rPr>
        <w:t xml:space="preserve"> </w:t>
      </w:r>
      <w:r>
        <w:t>a</w:t>
      </w:r>
      <w:r w:rsidRPr="00904C99">
        <w:rPr>
          <w:spacing w:val="-1"/>
        </w:rPr>
        <w:t>n</w:t>
      </w:r>
      <w:r>
        <w:t>d</w:t>
      </w:r>
      <w:r w:rsidRPr="00904C99">
        <w:rPr>
          <w:spacing w:val="1"/>
        </w:rPr>
        <w:t xml:space="preserve"> </w:t>
      </w:r>
      <w:r>
        <w:t>S</w:t>
      </w:r>
      <w:r w:rsidRPr="00904C99">
        <w:rPr>
          <w:spacing w:val="-2"/>
        </w:rPr>
        <w:t>u</w:t>
      </w:r>
      <w:r w:rsidRPr="00904C99">
        <w:rPr>
          <w:spacing w:val="1"/>
        </w:rPr>
        <w:t>ppor</w:t>
      </w:r>
      <w:r>
        <w:t>t</w:t>
      </w:r>
      <w:r w:rsidRPr="00904C99">
        <w:rPr>
          <w:spacing w:val="-6"/>
        </w:rPr>
        <w:t xml:space="preserve"> </w:t>
      </w:r>
      <w:r>
        <w:t>Sta</w:t>
      </w:r>
      <w:r w:rsidRPr="00904C99">
        <w:rPr>
          <w:spacing w:val="1"/>
        </w:rPr>
        <w:t>f</w:t>
      </w:r>
      <w:r>
        <w:t>f</w:t>
      </w:r>
      <w:r w:rsidRPr="00904C99">
        <w:rPr>
          <w:spacing w:val="-5"/>
        </w:rPr>
        <w:t xml:space="preserve"> </w:t>
      </w:r>
      <w:r>
        <w:t>li</w:t>
      </w:r>
      <w:r w:rsidRPr="00904C99">
        <w:rPr>
          <w:spacing w:val="1"/>
        </w:rPr>
        <w:t>s</w:t>
      </w:r>
      <w:r>
        <w:t>ted</w:t>
      </w:r>
      <w:r w:rsidRPr="00904C99">
        <w:rPr>
          <w:spacing w:val="-3"/>
        </w:rPr>
        <w:t xml:space="preserve"> </w:t>
      </w:r>
      <w:r>
        <w:t>in</w:t>
      </w:r>
      <w:r w:rsidRPr="00904C99">
        <w:rPr>
          <w:spacing w:val="-3"/>
        </w:rPr>
        <w:t xml:space="preserve"> </w:t>
      </w:r>
      <w:r>
        <w:t>F</w:t>
      </w:r>
      <w:r w:rsidRPr="00904C99">
        <w:rPr>
          <w:spacing w:val="1"/>
        </w:rPr>
        <w:t>o</w:t>
      </w:r>
      <w:r w:rsidRPr="00904C99">
        <w:rPr>
          <w:spacing w:val="3"/>
        </w:rPr>
        <w:t>r</w:t>
      </w:r>
      <w:r>
        <w:t>m</w:t>
      </w:r>
      <w:r w:rsidRPr="00904C99">
        <w:rPr>
          <w:spacing w:val="-8"/>
        </w:rPr>
        <w:t xml:space="preserve"> </w:t>
      </w:r>
      <w:r w:rsidRPr="00904C99">
        <w:rPr>
          <w:spacing w:val="3"/>
        </w:rPr>
        <w:t>T</w:t>
      </w:r>
      <w:r>
        <w:t>E</w:t>
      </w:r>
      <w:r w:rsidRPr="00904C99">
        <w:rPr>
          <w:spacing w:val="-1"/>
        </w:rPr>
        <w:t>C</w:t>
      </w:r>
      <w:r w:rsidRPr="00904C99">
        <w:rPr>
          <w:spacing w:val="9"/>
        </w:rPr>
        <w:t>H</w:t>
      </w:r>
      <w:r w:rsidRPr="00904C99">
        <w:rPr>
          <w:spacing w:val="-2"/>
        </w:rPr>
        <w:t>-</w:t>
      </w:r>
      <w:r w:rsidRPr="00904C99">
        <w:rPr>
          <w:spacing w:val="1"/>
        </w:rPr>
        <w:t>7.</w:t>
      </w:r>
    </w:p>
    <w:p w:rsidR="00D35201" w:rsidRDefault="00E6664F" w:rsidP="005C08C5">
      <w:pPr>
        <w:pStyle w:val="ListParagraph"/>
        <w:numPr>
          <w:ilvl w:val="0"/>
          <w:numId w:val="9"/>
        </w:numPr>
      </w:pPr>
      <w:r w:rsidRPr="00904C99">
        <w:rPr>
          <w:spacing w:val="2"/>
        </w:rPr>
        <w:t>P</w:t>
      </w:r>
      <w:r w:rsidRPr="00904C99">
        <w:rPr>
          <w:spacing w:val="1"/>
        </w:rPr>
        <w:t>ro</w:t>
      </w:r>
      <w:r w:rsidRPr="00904C99">
        <w:rPr>
          <w:spacing w:val="-2"/>
        </w:rPr>
        <w:t>f</w:t>
      </w:r>
      <w:r>
        <w:t>es</w:t>
      </w:r>
      <w:r w:rsidRPr="00904C99">
        <w:rPr>
          <w:spacing w:val="-1"/>
        </w:rPr>
        <w:t>s</w:t>
      </w:r>
      <w:r>
        <w:t>i</w:t>
      </w:r>
      <w:r w:rsidRPr="00904C99">
        <w:rPr>
          <w:spacing w:val="1"/>
        </w:rPr>
        <w:t>o</w:t>
      </w:r>
      <w:r w:rsidRPr="00904C99">
        <w:rPr>
          <w:spacing w:val="-1"/>
        </w:rPr>
        <w:t>n</w:t>
      </w:r>
      <w:r>
        <w:t>al</w:t>
      </w:r>
      <w:r w:rsidRPr="00904C99">
        <w:rPr>
          <w:spacing w:val="-10"/>
        </w:rPr>
        <w:t xml:space="preserve"> </w:t>
      </w:r>
      <w:r>
        <w:t>St</w:t>
      </w:r>
      <w:r w:rsidRPr="00904C99">
        <w:rPr>
          <w:spacing w:val="2"/>
        </w:rPr>
        <w:t>a</w:t>
      </w:r>
      <w:r w:rsidRPr="00904C99">
        <w:rPr>
          <w:spacing w:val="1"/>
        </w:rPr>
        <w:t>f</w:t>
      </w:r>
      <w:r>
        <w:t>f</w:t>
      </w:r>
      <w:r w:rsidRPr="00904C99">
        <w:rPr>
          <w:spacing w:val="-5"/>
        </w:rPr>
        <w:t xml:space="preserve"> </w:t>
      </w:r>
      <w:r w:rsidRPr="00904C99">
        <w:rPr>
          <w:spacing w:val="2"/>
        </w:rPr>
        <w:t>s</w:t>
      </w:r>
      <w:r w:rsidRPr="00904C99">
        <w:rPr>
          <w:spacing w:val="-1"/>
        </w:rPr>
        <w:t>h</w:t>
      </w:r>
      <w:r w:rsidRPr="00904C99">
        <w:rPr>
          <w:spacing w:val="3"/>
        </w:rPr>
        <w:t>o</w:t>
      </w:r>
      <w:r w:rsidRPr="00904C99">
        <w:rPr>
          <w:spacing w:val="-1"/>
        </w:rPr>
        <w:t>u</w:t>
      </w:r>
      <w:r>
        <w:t>ld</w:t>
      </w:r>
      <w:r w:rsidRPr="00904C99">
        <w:rPr>
          <w:spacing w:val="-4"/>
        </w:rPr>
        <w:t xml:space="preserve"> </w:t>
      </w:r>
      <w:r w:rsidRPr="00904C99">
        <w:rPr>
          <w:spacing w:val="1"/>
        </w:rPr>
        <w:t>b</w:t>
      </w:r>
      <w:r>
        <w:t>e</w:t>
      </w:r>
      <w:r w:rsidRPr="00904C99">
        <w:rPr>
          <w:spacing w:val="-1"/>
        </w:rPr>
        <w:t xml:space="preserve"> </w:t>
      </w:r>
      <w:r>
        <w:t>i</w:t>
      </w:r>
      <w:r w:rsidRPr="00904C99">
        <w:rPr>
          <w:spacing w:val="1"/>
        </w:rPr>
        <w:t>nd</w:t>
      </w:r>
      <w:r>
        <w:t>icat</w:t>
      </w:r>
      <w:r w:rsidRPr="00904C99">
        <w:rPr>
          <w:spacing w:val="1"/>
        </w:rPr>
        <w:t>e</w:t>
      </w:r>
      <w:r>
        <w:t>d</w:t>
      </w:r>
      <w:r w:rsidRPr="00904C99">
        <w:rPr>
          <w:spacing w:val="-6"/>
        </w:rPr>
        <w:t xml:space="preserve"> </w:t>
      </w:r>
      <w:r>
        <w:t>i</w:t>
      </w:r>
      <w:r w:rsidRPr="00904C99">
        <w:rPr>
          <w:spacing w:val="-1"/>
        </w:rPr>
        <w:t>n</w:t>
      </w:r>
      <w:r w:rsidRPr="00904C99">
        <w:rPr>
          <w:spacing w:val="1"/>
        </w:rPr>
        <w:t>d</w:t>
      </w:r>
      <w:r>
        <w:t>i</w:t>
      </w:r>
      <w:r w:rsidRPr="00904C99">
        <w:rPr>
          <w:spacing w:val="-1"/>
        </w:rPr>
        <w:t>v</w:t>
      </w:r>
      <w:r>
        <w:t>i</w:t>
      </w:r>
      <w:r w:rsidRPr="00904C99">
        <w:rPr>
          <w:spacing w:val="1"/>
        </w:rPr>
        <w:t>d</w:t>
      </w:r>
      <w:r w:rsidRPr="00904C99">
        <w:rPr>
          <w:spacing w:val="-1"/>
        </w:rPr>
        <w:t>u</w:t>
      </w:r>
      <w:r>
        <w:t>a</w:t>
      </w:r>
      <w:r w:rsidRPr="00904C99">
        <w:rPr>
          <w:spacing w:val="2"/>
        </w:rPr>
        <w:t>ll</w:t>
      </w:r>
      <w:r w:rsidRPr="00904C99">
        <w:rPr>
          <w:spacing w:val="-4"/>
        </w:rPr>
        <w:t>y</w:t>
      </w:r>
      <w:r>
        <w:t>;</w:t>
      </w:r>
      <w:r w:rsidRPr="00904C99">
        <w:rPr>
          <w:spacing w:val="-8"/>
        </w:rPr>
        <w:t xml:space="preserve"> </w:t>
      </w:r>
      <w:r>
        <w:t>S</w:t>
      </w:r>
      <w:r w:rsidRPr="00904C99">
        <w:rPr>
          <w:spacing w:val="-2"/>
        </w:rPr>
        <w:t>u</w:t>
      </w:r>
      <w:r w:rsidRPr="00904C99">
        <w:rPr>
          <w:spacing w:val="1"/>
        </w:rPr>
        <w:t>ppor</w:t>
      </w:r>
      <w:r>
        <w:t>t</w:t>
      </w:r>
      <w:r w:rsidRPr="00904C99">
        <w:rPr>
          <w:spacing w:val="-6"/>
        </w:rPr>
        <w:t xml:space="preserve"> </w:t>
      </w:r>
      <w:r>
        <w:t>Sta</w:t>
      </w:r>
      <w:r w:rsidRPr="00904C99">
        <w:rPr>
          <w:spacing w:val="1"/>
        </w:rPr>
        <w:t>f</w:t>
      </w:r>
      <w:r>
        <w:t>f</w:t>
      </w:r>
      <w:r w:rsidRPr="00904C99">
        <w:rPr>
          <w:spacing w:val="-5"/>
        </w:rPr>
        <w:t xml:space="preserve"> </w:t>
      </w:r>
      <w:r w:rsidRPr="00904C99">
        <w:rPr>
          <w:spacing w:val="2"/>
        </w:rPr>
        <w:t>s</w:t>
      </w:r>
      <w:r w:rsidRPr="00904C99">
        <w:rPr>
          <w:spacing w:val="-1"/>
        </w:rPr>
        <w:t>h</w:t>
      </w:r>
      <w:r w:rsidRPr="00904C99">
        <w:rPr>
          <w:spacing w:val="1"/>
        </w:rPr>
        <w:t>o</w:t>
      </w:r>
      <w:r w:rsidRPr="00904C99">
        <w:rPr>
          <w:spacing w:val="-1"/>
        </w:rPr>
        <w:t>u</w:t>
      </w:r>
      <w:r>
        <w:t>ld</w:t>
      </w:r>
      <w:r w:rsidRPr="00904C99">
        <w:rPr>
          <w:spacing w:val="-4"/>
        </w:rPr>
        <w:t xml:space="preserve"> </w:t>
      </w:r>
      <w:r w:rsidRPr="00904C99">
        <w:rPr>
          <w:spacing w:val="1"/>
        </w:rPr>
        <w:t>b</w:t>
      </w:r>
      <w:r>
        <w:t>e</w:t>
      </w:r>
      <w:r w:rsidRPr="00904C99">
        <w:rPr>
          <w:spacing w:val="-1"/>
        </w:rPr>
        <w:t xml:space="preserve"> </w:t>
      </w:r>
      <w:r>
        <w:t>i</w:t>
      </w:r>
      <w:r w:rsidRPr="00904C99">
        <w:rPr>
          <w:spacing w:val="-1"/>
        </w:rPr>
        <w:t>n</w:t>
      </w:r>
      <w:r w:rsidRPr="00904C99">
        <w:rPr>
          <w:spacing w:val="1"/>
        </w:rPr>
        <w:t>d</w:t>
      </w:r>
      <w:r>
        <w:t>icat</w:t>
      </w:r>
      <w:r w:rsidRPr="00904C99">
        <w:rPr>
          <w:spacing w:val="1"/>
        </w:rPr>
        <w:t>e</w:t>
      </w:r>
      <w:r>
        <w:t>d</w:t>
      </w:r>
      <w:r w:rsidRPr="00904C99">
        <w:rPr>
          <w:spacing w:val="-6"/>
        </w:rPr>
        <w:t xml:space="preserve"> </w:t>
      </w:r>
      <w:r w:rsidRPr="00904C99">
        <w:rPr>
          <w:spacing w:val="1"/>
        </w:rPr>
        <w:t>p</w:t>
      </w:r>
      <w:r>
        <w:t>er</w:t>
      </w:r>
      <w:r w:rsidRPr="00904C99">
        <w:rPr>
          <w:spacing w:val="-2"/>
        </w:rPr>
        <w:t xml:space="preserve"> </w:t>
      </w:r>
      <w:r>
        <w:t>c</w:t>
      </w:r>
      <w:r w:rsidRPr="00904C99">
        <w:rPr>
          <w:spacing w:val="1"/>
        </w:rPr>
        <w:t>a</w:t>
      </w:r>
      <w:r>
        <w:t>te</w:t>
      </w:r>
      <w:r w:rsidRPr="00904C99">
        <w:rPr>
          <w:spacing w:val="-1"/>
        </w:rPr>
        <w:t>g</w:t>
      </w:r>
      <w:r w:rsidRPr="00904C99">
        <w:rPr>
          <w:spacing w:val="1"/>
        </w:rPr>
        <w:t>o</w:t>
      </w:r>
      <w:r w:rsidRPr="00904C99">
        <w:rPr>
          <w:spacing w:val="3"/>
        </w:rPr>
        <w:t>r</w:t>
      </w:r>
      <w:r>
        <w:t>y</w:t>
      </w:r>
      <w:r w:rsidRPr="00904C99">
        <w:rPr>
          <w:spacing w:val="-10"/>
        </w:rPr>
        <w:t xml:space="preserve"> </w:t>
      </w:r>
      <w:r w:rsidRPr="00904C99">
        <w:rPr>
          <w:spacing w:val="1"/>
        </w:rPr>
        <w:t>(</w:t>
      </w:r>
      <w:r>
        <w:t>e</w:t>
      </w:r>
      <w:r w:rsidRPr="00904C99">
        <w:rPr>
          <w:spacing w:val="1"/>
        </w:rPr>
        <w:t>.</w:t>
      </w:r>
      <w:r w:rsidRPr="00904C99">
        <w:rPr>
          <w:spacing w:val="-1"/>
        </w:rPr>
        <w:t>g</w:t>
      </w:r>
      <w:r>
        <w:t>.:</w:t>
      </w:r>
      <w:r w:rsidR="00904C99">
        <w:t xml:space="preserve"> </w:t>
      </w:r>
      <w:r w:rsidRPr="00904C99">
        <w:rPr>
          <w:spacing w:val="1"/>
        </w:rPr>
        <w:t>dr</w:t>
      </w:r>
      <w:r>
        <w:t>a</w:t>
      </w:r>
      <w:r w:rsidRPr="00904C99">
        <w:rPr>
          <w:spacing w:val="-1"/>
        </w:rPr>
        <w:t>f</w:t>
      </w:r>
      <w:r>
        <w:t>t</w:t>
      </w:r>
      <w:r w:rsidRPr="00904C99">
        <w:rPr>
          <w:spacing w:val="1"/>
        </w:rPr>
        <w:t>s</w:t>
      </w:r>
      <w:r w:rsidRPr="00904C99">
        <w:rPr>
          <w:spacing w:val="-1"/>
        </w:rPr>
        <w:t>m</w:t>
      </w:r>
      <w:r>
        <w:t>e</w:t>
      </w:r>
      <w:r w:rsidRPr="00904C99">
        <w:rPr>
          <w:spacing w:val="-1"/>
        </w:rPr>
        <w:t>n</w:t>
      </w:r>
      <w:r>
        <w:t>,</w:t>
      </w:r>
      <w:r w:rsidRPr="00904C99">
        <w:rPr>
          <w:spacing w:val="-7"/>
        </w:rPr>
        <w:t xml:space="preserve"> </w:t>
      </w:r>
      <w:r>
        <w:t>cle</w:t>
      </w:r>
      <w:r w:rsidRPr="00904C99">
        <w:rPr>
          <w:spacing w:val="1"/>
        </w:rPr>
        <w:t>r</w:t>
      </w:r>
      <w:r>
        <w:t>ical</w:t>
      </w:r>
      <w:r w:rsidRPr="00904C99">
        <w:rPr>
          <w:spacing w:val="-5"/>
        </w:rPr>
        <w:t xml:space="preserve"> </w:t>
      </w:r>
      <w:r w:rsidRPr="00904C99">
        <w:rPr>
          <w:spacing w:val="2"/>
        </w:rPr>
        <w:t>s</w:t>
      </w:r>
      <w:r>
        <w:t>ta</w:t>
      </w:r>
      <w:r w:rsidRPr="00904C99">
        <w:rPr>
          <w:spacing w:val="1"/>
        </w:rPr>
        <w:t>f</w:t>
      </w:r>
      <w:r w:rsidRPr="00904C99">
        <w:rPr>
          <w:spacing w:val="-2"/>
        </w:rPr>
        <w:t>f</w:t>
      </w:r>
      <w:r w:rsidRPr="00904C99">
        <w:rPr>
          <w:spacing w:val="1"/>
        </w:rPr>
        <w:t>)</w:t>
      </w:r>
      <w:r>
        <w:t>.</w:t>
      </w:r>
    </w:p>
    <w:p w:rsidR="00D35201" w:rsidRPr="00904C99" w:rsidRDefault="00E6664F" w:rsidP="005C08C5">
      <w:pPr>
        <w:pStyle w:val="ListParagraph"/>
        <w:numPr>
          <w:ilvl w:val="0"/>
          <w:numId w:val="9"/>
        </w:numPr>
      </w:pPr>
      <w:r w:rsidRPr="00904C99">
        <w:rPr>
          <w:spacing w:val="2"/>
        </w:rPr>
        <w:t>P</w:t>
      </w:r>
      <w:r w:rsidRPr="00904C99">
        <w:rPr>
          <w:spacing w:val="1"/>
        </w:rPr>
        <w:t>o</w:t>
      </w:r>
      <w:r w:rsidRPr="00904C99">
        <w:rPr>
          <w:spacing w:val="-1"/>
        </w:rPr>
        <w:t>s</w:t>
      </w:r>
      <w:r>
        <w:t>itio</w:t>
      </w:r>
      <w:r w:rsidRPr="00904C99">
        <w:rPr>
          <w:spacing w:val="-1"/>
        </w:rPr>
        <w:t>n</w:t>
      </w:r>
      <w:r>
        <w:t>s</w:t>
      </w:r>
      <w:r w:rsidRPr="00904C99">
        <w:rPr>
          <w:spacing w:val="-7"/>
        </w:rPr>
        <w:t xml:space="preserve"> </w:t>
      </w:r>
      <w:r w:rsidRPr="00904C99">
        <w:rPr>
          <w:spacing w:val="1"/>
        </w:rPr>
        <w:t>o</w:t>
      </w:r>
      <w:r>
        <w:t>f</w:t>
      </w:r>
      <w:r w:rsidRPr="00904C99">
        <w:rPr>
          <w:spacing w:val="-3"/>
        </w:rPr>
        <w:t xml:space="preserve"> </w:t>
      </w:r>
      <w:r w:rsidRPr="00904C99">
        <w:rPr>
          <w:spacing w:val="2"/>
        </w:rPr>
        <w:t>t</w:t>
      </w:r>
      <w:r w:rsidRPr="00904C99">
        <w:rPr>
          <w:spacing w:val="-1"/>
        </w:rPr>
        <w:t>h</w:t>
      </w:r>
      <w:r>
        <w:t>e</w:t>
      </w:r>
      <w:r w:rsidRPr="00904C99">
        <w:rPr>
          <w:spacing w:val="-1"/>
        </w:rPr>
        <w:t xml:space="preserve"> </w:t>
      </w:r>
      <w:r w:rsidRPr="00904C99">
        <w:rPr>
          <w:spacing w:val="2"/>
        </w:rPr>
        <w:t>P</w:t>
      </w:r>
      <w:r w:rsidRPr="00904C99">
        <w:rPr>
          <w:spacing w:val="1"/>
        </w:rPr>
        <w:t>ro</w:t>
      </w:r>
      <w:r w:rsidRPr="00904C99">
        <w:rPr>
          <w:spacing w:val="-2"/>
        </w:rPr>
        <w:t>f</w:t>
      </w:r>
      <w:r>
        <w:t>es</w:t>
      </w:r>
      <w:r w:rsidRPr="00904C99">
        <w:rPr>
          <w:spacing w:val="-1"/>
        </w:rPr>
        <w:t>s</w:t>
      </w:r>
      <w:r>
        <w:t>i</w:t>
      </w:r>
      <w:r w:rsidRPr="00904C99">
        <w:rPr>
          <w:spacing w:val="1"/>
        </w:rPr>
        <w:t>o</w:t>
      </w:r>
      <w:r w:rsidRPr="00904C99">
        <w:rPr>
          <w:spacing w:val="-1"/>
        </w:rPr>
        <w:t>n</w:t>
      </w:r>
      <w:r>
        <w:t>al</w:t>
      </w:r>
      <w:r w:rsidRPr="00904C99">
        <w:rPr>
          <w:spacing w:val="-7"/>
        </w:rPr>
        <w:t xml:space="preserve"> </w:t>
      </w:r>
      <w:r w:rsidRPr="00904C99">
        <w:rPr>
          <w:spacing w:val="2"/>
        </w:rPr>
        <w:t>S</w:t>
      </w:r>
      <w:r>
        <w:t>ta</w:t>
      </w:r>
      <w:r w:rsidRPr="00904C99">
        <w:rPr>
          <w:spacing w:val="1"/>
        </w:rPr>
        <w:t>f</w:t>
      </w:r>
      <w:r>
        <w:t>f</w:t>
      </w:r>
      <w:r w:rsidRPr="00904C99">
        <w:rPr>
          <w:spacing w:val="-5"/>
        </w:rPr>
        <w:t xml:space="preserve"> </w:t>
      </w:r>
      <w:r w:rsidRPr="00904C99">
        <w:rPr>
          <w:spacing w:val="2"/>
        </w:rPr>
        <w:t>s</w:t>
      </w:r>
      <w:r w:rsidRPr="00904C99">
        <w:rPr>
          <w:spacing w:val="-1"/>
        </w:rPr>
        <w:t>h</w:t>
      </w:r>
      <w:r>
        <w:t>all</w:t>
      </w:r>
      <w:r w:rsidRPr="00904C99">
        <w:rPr>
          <w:spacing w:val="-4"/>
        </w:rPr>
        <w:t xml:space="preserve"> </w:t>
      </w:r>
      <w:r>
        <w:t>c</w:t>
      </w:r>
      <w:r w:rsidRPr="00904C99">
        <w:rPr>
          <w:spacing w:val="1"/>
        </w:rPr>
        <w:t>o</w:t>
      </w:r>
      <w:r>
        <w:t>i</w:t>
      </w:r>
      <w:r w:rsidRPr="00904C99">
        <w:rPr>
          <w:spacing w:val="-1"/>
        </w:rPr>
        <w:t>n</w:t>
      </w:r>
      <w:r>
        <w:t>ci</w:t>
      </w:r>
      <w:r w:rsidRPr="00904C99">
        <w:rPr>
          <w:spacing w:val="1"/>
        </w:rPr>
        <w:t>d</w:t>
      </w:r>
      <w:r>
        <w:t>e</w:t>
      </w:r>
      <w:r w:rsidRPr="00904C99">
        <w:rPr>
          <w:spacing w:val="-4"/>
        </w:rPr>
        <w:t xml:space="preserve"> </w:t>
      </w:r>
      <w:r w:rsidRPr="00904C99">
        <w:rPr>
          <w:spacing w:val="-2"/>
        </w:rPr>
        <w:t>w</w:t>
      </w:r>
      <w:r>
        <w:t>i</w:t>
      </w:r>
      <w:r w:rsidRPr="00904C99">
        <w:rPr>
          <w:spacing w:val="2"/>
        </w:rPr>
        <w:t>t</w:t>
      </w:r>
      <w:r>
        <w:t>h</w:t>
      </w:r>
      <w:r w:rsidRPr="00904C99">
        <w:rPr>
          <w:spacing w:val="-5"/>
        </w:rPr>
        <w:t xml:space="preserve"> </w:t>
      </w:r>
      <w:r w:rsidRPr="00904C99">
        <w:rPr>
          <w:spacing w:val="2"/>
        </w:rPr>
        <w:t>t</w:t>
      </w:r>
      <w:r w:rsidRPr="00904C99">
        <w:rPr>
          <w:spacing w:val="-1"/>
        </w:rPr>
        <w:t>h</w:t>
      </w:r>
      <w:r>
        <w:t>e</w:t>
      </w:r>
      <w:r w:rsidRPr="00904C99">
        <w:rPr>
          <w:spacing w:val="-1"/>
        </w:rPr>
        <w:t xml:space="preserve"> </w:t>
      </w:r>
      <w:r w:rsidRPr="00904C99">
        <w:rPr>
          <w:spacing w:val="1"/>
        </w:rPr>
        <w:t>on</w:t>
      </w:r>
      <w:r>
        <w:t>es</w:t>
      </w:r>
      <w:r w:rsidRPr="00904C99">
        <w:rPr>
          <w:spacing w:val="-4"/>
        </w:rPr>
        <w:t xml:space="preserve"> </w:t>
      </w:r>
      <w:r>
        <w:t>i</w:t>
      </w:r>
      <w:r w:rsidRPr="00904C99">
        <w:rPr>
          <w:spacing w:val="-1"/>
        </w:rPr>
        <w:t>n</w:t>
      </w:r>
      <w:r w:rsidRPr="00904C99">
        <w:rPr>
          <w:spacing w:val="1"/>
        </w:rPr>
        <w:t>d</w:t>
      </w:r>
      <w:r>
        <w:t>icat</w:t>
      </w:r>
      <w:r w:rsidRPr="00904C99">
        <w:rPr>
          <w:spacing w:val="1"/>
        </w:rPr>
        <w:t>e</w:t>
      </w:r>
      <w:r>
        <w:t>d</w:t>
      </w:r>
      <w:r w:rsidRPr="00904C99">
        <w:rPr>
          <w:spacing w:val="-6"/>
        </w:rPr>
        <w:t xml:space="preserve"> </w:t>
      </w:r>
      <w:r>
        <w:t>in</w:t>
      </w:r>
      <w:r w:rsidRPr="00904C99">
        <w:rPr>
          <w:spacing w:val="-1"/>
        </w:rPr>
        <w:t xml:space="preserve"> </w:t>
      </w:r>
      <w:r>
        <w:t>F</w:t>
      </w:r>
      <w:r w:rsidRPr="00904C99">
        <w:rPr>
          <w:spacing w:val="1"/>
        </w:rPr>
        <w:t>o</w:t>
      </w:r>
      <w:r w:rsidRPr="00904C99">
        <w:rPr>
          <w:spacing w:val="3"/>
        </w:rPr>
        <w:t>r</w:t>
      </w:r>
      <w:r>
        <w:t>m</w:t>
      </w:r>
      <w:r w:rsidRPr="00904C99">
        <w:rPr>
          <w:spacing w:val="-8"/>
        </w:rPr>
        <w:t xml:space="preserve"> </w:t>
      </w:r>
      <w:r w:rsidRPr="00904C99">
        <w:rPr>
          <w:spacing w:val="3"/>
        </w:rPr>
        <w:t>T</w:t>
      </w:r>
      <w:r>
        <w:t>E</w:t>
      </w:r>
      <w:r w:rsidRPr="00904C99">
        <w:rPr>
          <w:spacing w:val="-1"/>
        </w:rPr>
        <w:t>C</w:t>
      </w:r>
      <w:r w:rsidRPr="00904C99">
        <w:rPr>
          <w:spacing w:val="9"/>
        </w:rPr>
        <w:t>H</w:t>
      </w:r>
      <w:r w:rsidRPr="00904C99">
        <w:rPr>
          <w:spacing w:val="-2"/>
        </w:rPr>
        <w:t>-</w:t>
      </w:r>
      <w:r w:rsidRPr="00904C99">
        <w:rPr>
          <w:spacing w:val="1"/>
        </w:rPr>
        <w:t>5.</w:t>
      </w:r>
    </w:p>
    <w:p w:rsidR="00D35201" w:rsidRDefault="00E6664F" w:rsidP="005C08C5">
      <w:pPr>
        <w:pStyle w:val="ListParagraph"/>
        <w:numPr>
          <w:ilvl w:val="0"/>
          <w:numId w:val="9"/>
        </w:numPr>
        <w:sectPr w:rsidR="00D35201">
          <w:headerReference w:type="default" r:id="rId43"/>
          <w:pgSz w:w="12240" w:h="15840"/>
          <w:pgMar w:top="760" w:right="1300" w:bottom="280" w:left="1300" w:header="569" w:footer="1047" w:gutter="0"/>
          <w:cols w:space="720"/>
        </w:sectPr>
      </w:pPr>
      <w:r w:rsidRPr="00904C99">
        <w:rPr>
          <w:spacing w:val="1"/>
        </w:rPr>
        <w:t>I</w:t>
      </w:r>
      <w:r w:rsidRPr="00904C99">
        <w:rPr>
          <w:spacing w:val="-1"/>
        </w:rPr>
        <w:t>n</w:t>
      </w:r>
      <w:r w:rsidRPr="00904C99">
        <w:rPr>
          <w:spacing w:val="1"/>
        </w:rPr>
        <w:t>d</w:t>
      </w:r>
      <w:r>
        <w:t>icate</w:t>
      </w:r>
      <w:r w:rsidRPr="00904C99">
        <w:rPr>
          <w:spacing w:val="-5"/>
        </w:rPr>
        <w:t xml:space="preserve"> </w:t>
      </w:r>
      <w:r w:rsidRPr="00904C99">
        <w:rPr>
          <w:spacing w:val="-1"/>
        </w:rPr>
        <w:t>s</w:t>
      </w:r>
      <w:r>
        <w:t>e</w:t>
      </w:r>
      <w:r w:rsidRPr="00904C99">
        <w:rPr>
          <w:spacing w:val="1"/>
        </w:rPr>
        <w:t>p</w:t>
      </w:r>
      <w:r>
        <w:t>a</w:t>
      </w:r>
      <w:r w:rsidRPr="00904C99">
        <w:rPr>
          <w:spacing w:val="1"/>
        </w:rPr>
        <w:t>r</w:t>
      </w:r>
      <w:r>
        <w:t>ate</w:t>
      </w:r>
      <w:r w:rsidRPr="00904C99">
        <w:rPr>
          <w:spacing w:val="3"/>
        </w:rPr>
        <w:t>l</w:t>
      </w:r>
      <w:r>
        <w:t>y</w:t>
      </w:r>
      <w:r w:rsidRPr="00904C99">
        <w:rPr>
          <w:spacing w:val="-11"/>
        </w:rPr>
        <w:t xml:space="preserve"> </w:t>
      </w:r>
      <w:r w:rsidRPr="00904C99">
        <w:rPr>
          <w:spacing w:val="-1"/>
        </w:rPr>
        <w:t>s</w:t>
      </w:r>
      <w:r>
        <w:t>t</w:t>
      </w:r>
      <w:r w:rsidRPr="00904C99">
        <w:rPr>
          <w:spacing w:val="2"/>
        </w:rPr>
        <w:t>a</w:t>
      </w:r>
      <w:r w:rsidRPr="00904C99">
        <w:rPr>
          <w:spacing w:val="1"/>
        </w:rPr>
        <w:t>f</w:t>
      </w:r>
      <w:r w:rsidRPr="00904C99">
        <w:rPr>
          <w:spacing w:val="3"/>
        </w:rPr>
        <w:t>f</w:t>
      </w:r>
      <w:r w:rsidRPr="00904C99">
        <w:rPr>
          <w:spacing w:val="1"/>
        </w:rPr>
        <w:t>-</w:t>
      </w:r>
      <w:r w:rsidRPr="00904C99">
        <w:rPr>
          <w:spacing w:val="-4"/>
        </w:rPr>
        <w:t>m</w:t>
      </w:r>
      <w:r w:rsidRPr="00904C99">
        <w:rPr>
          <w:spacing w:val="3"/>
        </w:rPr>
        <w:t>o</w:t>
      </w:r>
      <w:r w:rsidRPr="00904C99">
        <w:rPr>
          <w:spacing w:val="-1"/>
        </w:rPr>
        <w:t>n</w:t>
      </w:r>
      <w:r w:rsidRPr="00904C99">
        <w:rPr>
          <w:spacing w:val="2"/>
        </w:rPr>
        <w:t>t</w:t>
      </w:r>
      <w:r>
        <w:t>h</w:t>
      </w:r>
      <w:r w:rsidRPr="00904C99">
        <w:rPr>
          <w:spacing w:val="-10"/>
        </w:rPr>
        <w:t xml:space="preserve"> </w:t>
      </w:r>
      <w:r w:rsidRPr="00904C99">
        <w:rPr>
          <w:spacing w:val="1"/>
        </w:rPr>
        <w:t>r</w:t>
      </w:r>
      <w:r>
        <w:t>ate</w:t>
      </w:r>
      <w:r w:rsidRPr="00904C99">
        <w:rPr>
          <w:spacing w:val="-2"/>
        </w:rPr>
        <w:t xml:space="preserve"> </w:t>
      </w:r>
      <w:r>
        <w:t>a</w:t>
      </w:r>
      <w:r w:rsidRPr="00904C99">
        <w:rPr>
          <w:spacing w:val="-1"/>
        </w:rPr>
        <w:t>n</w:t>
      </w:r>
      <w:r>
        <w:t>d</w:t>
      </w:r>
      <w:r w:rsidRPr="00904C99">
        <w:rPr>
          <w:spacing w:val="-2"/>
        </w:rPr>
        <w:t xml:space="preserve"> </w:t>
      </w:r>
      <w:r>
        <w:t>c</w:t>
      </w:r>
      <w:r w:rsidRPr="00904C99">
        <w:rPr>
          <w:spacing w:val="-1"/>
        </w:rPr>
        <w:t>u</w:t>
      </w:r>
      <w:r w:rsidRPr="00904C99">
        <w:rPr>
          <w:spacing w:val="1"/>
        </w:rPr>
        <w:t>rr</w:t>
      </w:r>
      <w:r>
        <w:t>e</w:t>
      </w:r>
      <w:r w:rsidRPr="00904C99">
        <w:rPr>
          <w:spacing w:val="-1"/>
        </w:rPr>
        <w:t>n</w:t>
      </w:r>
      <w:r w:rsidRPr="00904C99">
        <w:rPr>
          <w:spacing w:val="5"/>
        </w:rPr>
        <w:t>c</w:t>
      </w:r>
      <w:r>
        <w:t>y</w:t>
      </w:r>
      <w:r w:rsidRPr="00904C99">
        <w:rPr>
          <w:spacing w:val="-8"/>
        </w:rPr>
        <w:t xml:space="preserve"> </w:t>
      </w:r>
      <w:r w:rsidRPr="00904C99">
        <w:rPr>
          <w:spacing w:val="-2"/>
        </w:rPr>
        <w:t>f</w:t>
      </w:r>
      <w:r w:rsidRPr="00904C99">
        <w:rPr>
          <w:spacing w:val="1"/>
        </w:rPr>
        <w:t>o</w:t>
      </w:r>
      <w:r>
        <w:t>r</w:t>
      </w:r>
      <w:r w:rsidRPr="00904C99">
        <w:rPr>
          <w:spacing w:val="-1"/>
        </w:rPr>
        <w:t xml:space="preserve"> h</w:t>
      </w:r>
      <w:r w:rsidRPr="00904C99">
        <w:rPr>
          <w:spacing w:val="3"/>
        </w:rPr>
        <w:t>o</w:t>
      </w:r>
      <w:r w:rsidRPr="00904C99">
        <w:rPr>
          <w:spacing w:val="-1"/>
        </w:rPr>
        <w:t>m</w:t>
      </w:r>
      <w:r>
        <w:t>e</w:t>
      </w:r>
      <w:r w:rsidRPr="00904C99">
        <w:rPr>
          <w:spacing w:val="-3"/>
        </w:rPr>
        <w:t xml:space="preserve"> </w:t>
      </w:r>
      <w:r w:rsidRPr="00904C99">
        <w:rPr>
          <w:spacing w:val="3"/>
        </w:rPr>
        <w:t>a</w:t>
      </w:r>
      <w:r w:rsidRPr="00904C99">
        <w:rPr>
          <w:spacing w:val="-1"/>
        </w:rPr>
        <w:t>n</w:t>
      </w:r>
      <w:r>
        <w:t>d</w:t>
      </w:r>
      <w:r w:rsidRPr="00904C99">
        <w:rPr>
          <w:spacing w:val="-2"/>
        </w:rPr>
        <w:t xml:space="preserve"> f</w:t>
      </w:r>
      <w:r>
        <w:t xml:space="preserve">ield </w:t>
      </w:r>
      <w:r w:rsidRPr="00904C99">
        <w:rPr>
          <w:spacing w:val="-2"/>
        </w:rPr>
        <w:t>w</w:t>
      </w:r>
      <w:r w:rsidRPr="00904C99">
        <w:rPr>
          <w:spacing w:val="1"/>
        </w:rPr>
        <w:t>or</w:t>
      </w:r>
      <w:r w:rsidRPr="00904C99">
        <w:rPr>
          <w:spacing w:val="-1"/>
        </w:rPr>
        <w:t>k</w:t>
      </w:r>
      <w:r>
        <w:t>.</w:t>
      </w:r>
    </w:p>
    <w:p w:rsidR="00D35201" w:rsidRDefault="007E58FD">
      <w:pPr>
        <w:spacing w:before="75" w:line="220" w:lineRule="exact"/>
        <w:ind w:left="120"/>
      </w:pPr>
      <w:r>
        <w:lastRenderedPageBreak/>
        <w:pict>
          <v:group id="_x0000_s1063" style="position:absolute;left:0;text-align:left;margin-left:70.55pt;margin-top:16.8pt;width:650.85pt;height:0;z-index:-251659776;mso-position-horizontal-relative:page" coordorigin="1411,336" coordsize="13017,0">
            <v:shape id="_x0000_s1064" style="position:absolute;left:1411;top:336;width:13017;height:0" coordorigin="1411,336" coordsize="13017,0" path="m1411,336r13017,e" filled="f" strokeweight=".82pt">
              <v:path arrowok="t"/>
            </v:shape>
            <w10:wrap anchorx="page"/>
          </v:group>
        </w:pict>
      </w:r>
      <w:r>
        <w:pict>
          <v:group id="_x0000_s1061" style="position:absolute;left:0;text-align:left;margin-left:70.55pt;margin-top:65.65pt;width:651pt;height:0;z-index:-251657728;mso-position-horizontal-relative:page" coordorigin="1411,1313" coordsize="13020,0">
            <v:shape id="_x0000_s1062" style="position:absolute;left:1411;top:1313;width:13020;height:0" coordorigin="1411,1313" coordsize="13020,0" path="m1411,1313r13020,e" filled="f" strokeweight=".58pt">
              <v:path arrowok="t"/>
            </v:shape>
            <w10:wrap anchorx="page"/>
          </v:group>
        </w:pict>
      </w:r>
      <w:r w:rsidR="00E6664F">
        <w:rPr>
          <w:position w:val="-1"/>
        </w:rPr>
        <w:t>Secti</w:t>
      </w:r>
      <w:r w:rsidR="00E6664F">
        <w:rPr>
          <w:spacing w:val="1"/>
          <w:position w:val="-1"/>
        </w:rPr>
        <w:t>o</w:t>
      </w:r>
      <w:r w:rsidR="00E6664F">
        <w:rPr>
          <w:position w:val="-1"/>
        </w:rPr>
        <w:t>n</w:t>
      </w:r>
      <w:r w:rsidR="00E6664F">
        <w:rPr>
          <w:spacing w:val="-7"/>
          <w:position w:val="-1"/>
        </w:rPr>
        <w:t xml:space="preserve"> </w:t>
      </w:r>
      <w:r w:rsidR="00E6664F">
        <w:rPr>
          <w:position w:val="-1"/>
        </w:rPr>
        <w:t>4</w:t>
      </w:r>
      <w:r w:rsidR="00E6664F">
        <w:rPr>
          <w:spacing w:val="1"/>
          <w:position w:val="-1"/>
        </w:rPr>
        <w:t xml:space="preserve"> </w:t>
      </w:r>
      <w:r w:rsidR="00E6664F">
        <w:rPr>
          <w:position w:val="-1"/>
        </w:rPr>
        <w:t>–</w:t>
      </w:r>
      <w:r w:rsidR="00E6664F">
        <w:rPr>
          <w:spacing w:val="1"/>
          <w:position w:val="-1"/>
        </w:rPr>
        <w:t xml:space="preserve"> </w:t>
      </w:r>
      <w:r w:rsidR="00E6664F">
        <w:rPr>
          <w:position w:val="-1"/>
        </w:rPr>
        <w:t>Fi</w:t>
      </w:r>
      <w:r w:rsidR="00E6664F">
        <w:rPr>
          <w:spacing w:val="-2"/>
          <w:position w:val="-1"/>
        </w:rPr>
        <w:t>n</w:t>
      </w:r>
      <w:r w:rsidR="00E6664F">
        <w:rPr>
          <w:spacing w:val="3"/>
          <w:position w:val="-1"/>
        </w:rPr>
        <w:t>a</w:t>
      </w:r>
      <w:r w:rsidR="00E6664F">
        <w:rPr>
          <w:spacing w:val="-1"/>
          <w:position w:val="-1"/>
        </w:rPr>
        <w:t>n</w:t>
      </w:r>
      <w:r w:rsidR="00E6664F">
        <w:rPr>
          <w:position w:val="-1"/>
        </w:rPr>
        <w:t>cial</w:t>
      </w:r>
      <w:r w:rsidR="00E6664F">
        <w:rPr>
          <w:spacing w:val="-6"/>
          <w:position w:val="-1"/>
        </w:rPr>
        <w:t xml:space="preserve"> </w:t>
      </w:r>
      <w:r w:rsidR="00E6664F">
        <w:rPr>
          <w:spacing w:val="2"/>
          <w:position w:val="-1"/>
        </w:rPr>
        <w:t>P</w:t>
      </w:r>
      <w:r w:rsidR="00E6664F">
        <w:rPr>
          <w:spacing w:val="1"/>
          <w:position w:val="-1"/>
        </w:rPr>
        <w:t>ropo</w:t>
      </w:r>
      <w:r w:rsidR="00E6664F">
        <w:rPr>
          <w:spacing w:val="-1"/>
          <w:position w:val="-1"/>
        </w:rPr>
        <w:t>s</w:t>
      </w:r>
      <w:r w:rsidR="00E6664F">
        <w:rPr>
          <w:position w:val="-1"/>
        </w:rPr>
        <w:t>al</w:t>
      </w:r>
      <w:r w:rsidR="00E6664F">
        <w:rPr>
          <w:spacing w:val="-7"/>
          <w:position w:val="-1"/>
        </w:rPr>
        <w:t xml:space="preserve"> </w:t>
      </w:r>
      <w:r w:rsidR="00E6664F">
        <w:rPr>
          <w:position w:val="-1"/>
        </w:rPr>
        <w:t>–</w:t>
      </w:r>
      <w:r w:rsidR="00E6664F">
        <w:rPr>
          <w:spacing w:val="1"/>
          <w:position w:val="-1"/>
        </w:rPr>
        <w:t xml:space="preserve"> </w:t>
      </w:r>
      <w:r w:rsidR="00E6664F">
        <w:rPr>
          <w:position w:val="-1"/>
        </w:rPr>
        <w:t>Sta</w:t>
      </w:r>
      <w:r w:rsidR="00E6664F">
        <w:rPr>
          <w:spacing w:val="-1"/>
          <w:position w:val="-1"/>
        </w:rPr>
        <w:t>n</w:t>
      </w:r>
      <w:r w:rsidR="00E6664F">
        <w:rPr>
          <w:spacing w:val="1"/>
          <w:position w:val="-1"/>
        </w:rPr>
        <w:t>d</w:t>
      </w:r>
      <w:r w:rsidR="00E6664F">
        <w:rPr>
          <w:position w:val="-1"/>
        </w:rPr>
        <w:t>a</w:t>
      </w:r>
      <w:r w:rsidR="00E6664F">
        <w:rPr>
          <w:spacing w:val="1"/>
          <w:position w:val="-1"/>
        </w:rPr>
        <w:t>r</w:t>
      </w:r>
      <w:r w:rsidR="00E6664F">
        <w:rPr>
          <w:position w:val="-1"/>
        </w:rPr>
        <w:t>d</w:t>
      </w:r>
      <w:r w:rsidR="00E6664F">
        <w:rPr>
          <w:spacing w:val="-6"/>
          <w:position w:val="-1"/>
        </w:rPr>
        <w:t xml:space="preserve"> </w:t>
      </w:r>
      <w:r w:rsidR="00E6664F">
        <w:rPr>
          <w:position w:val="-1"/>
        </w:rPr>
        <w:t>F</w:t>
      </w:r>
      <w:r w:rsidR="00E6664F">
        <w:rPr>
          <w:spacing w:val="1"/>
          <w:position w:val="-1"/>
        </w:rPr>
        <w:t>or</w:t>
      </w:r>
      <w:r w:rsidR="00E6664F">
        <w:rPr>
          <w:spacing w:val="-4"/>
          <w:position w:val="-1"/>
        </w:rPr>
        <w:t>m</w:t>
      </w:r>
      <w:r w:rsidR="00E6664F">
        <w:rPr>
          <w:position w:val="-1"/>
        </w:rPr>
        <w:t>s</w:t>
      </w:r>
    </w:p>
    <w:p w:rsidR="00D35201" w:rsidRDefault="00D35201">
      <w:pPr>
        <w:spacing w:before="8" w:line="120" w:lineRule="exact"/>
        <w:rPr>
          <w:sz w:val="12"/>
          <w:szCs w:val="12"/>
        </w:rPr>
      </w:pPr>
    </w:p>
    <w:p w:rsidR="00D35201" w:rsidRDefault="00D35201">
      <w:pPr>
        <w:spacing w:line="200" w:lineRule="exact"/>
      </w:pPr>
    </w:p>
    <w:p w:rsidR="00D35201" w:rsidRDefault="00D35201">
      <w:pPr>
        <w:spacing w:line="200" w:lineRule="exact"/>
      </w:pPr>
    </w:p>
    <w:p w:rsidR="00D35201" w:rsidRDefault="00E6664F">
      <w:pPr>
        <w:spacing w:before="35" w:line="400" w:lineRule="exact"/>
        <w:ind w:left="2652"/>
        <w:rPr>
          <w:sz w:val="21"/>
          <w:szCs w:val="21"/>
        </w:rPr>
      </w:pPr>
      <w:r>
        <w:rPr>
          <w:position w:val="-2"/>
          <w:sz w:val="32"/>
          <w:szCs w:val="32"/>
        </w:rPr>
        <w:t>F</w:t>
      </w:r>
      <w:r>
        <w:rPr>
          <w:position w:val="-2"/>
          <w:sz w:val="26"/>
          <w:szCs w:val="26"/>
        </w:rPr>
        <w:t>ORM</w:t>
      </w:r>
      <w:r>
        <w:rPr>
          <w:spacing w:val="-8"/>
          <w:position w:val="-2"/>
          <w:sz w:val="26"/>
          <w:szCs w:val="26"/>
        </w:rPr>
        <w:t xml:space="preserve"> </w:t>
      </w:r>
      <w:r>
        <w:rPr>
          <w:spacing w:val="2"/>
          <w:position w:val="-2"/>
          <w:sz w:val="32"/>
          <w:szCs w:val="32"/>
        </w:rPr>
        <w:t>F</w:t>
      </w:r>
      <w:r>
        <w:rPr>
          <w:position w:val="-2"/>
          <w:sz w:val="32"/>
          <w:szCs w:val="32"/>
        </w:rPr>
        <w:t>IN</w:t>
      </w:r>
      <w:r>
        <w:rPr>
          <w:spacing w:val="-1"/>
          <w:position w:val="-2"/>
          <w:sz w:val="32"/>
          <w:szCs w:val="32"/>
        </w:rPr>
        <w:t>-</w:t>
      </w:r>
      <w:r>
        <w:rPr>
          <w:spacing w:val="1"/>
          <w:position w:val="-2"/>
          <w:sz w:val="32"/>
          <w:szCs w:val="32"/>
        </w:rPr>
        <w:t>5</w:t>
      </w:r>
      <w:r>
        <w:rPr>
          <w:position w:val="-2"/>
          <w:sz w:val="32"/>
          <w:szCs w:val="32"/>
        </w:rPr>
        <w:t>.</w:t>
      </w:r>
      <w:r w:rsidR="00F97051">
        <w:rPr>
          <w:position w:val="-2"/>
          <w:sz w:val="32"/>
          <w:szCs w:val="32"/>
        </w:rPr>
        <w:t xml:space="preserve">  </w:t>
      </w:r>
      <w:r>
        <w:rPr>
          <w:spacing w:val="56"/>
          <w:position w:val="-2"/>
          <w:sz w:val="32"/>
          <w:szCs w:val="32"/>
        </w:rPr>
        <w:t xml:space="preserve"> </w:t>
      </w:r>
      <w:r>
        <w:rPr>
          <w:spacing w:val="1"/>
          <w:position w:val="-2"/>
          <w:sz w:val="32"/>
          <w:szCs w:val="32"/>
        </w:rPr>
        <w:t>B</w:t>
      </w:r>
      <w:r>
        <w:rPr>
          <w:position w:val="-2"/>
          <w:sz w:val="26"/>
          <w:szCs w:val="26"/>
        </w:rPr>
        <w:t>REAKD</w:t>
      </w:r>
      <w:r>
        <w:rPr>
          <w:spacing w:val="2"/>
          <w:position w:val="-2"/>
          <w:sz w:val="26"/>
          <w:szCs w:val="26"/>
        </w:rPr>
        <w:t>O</w:t>
      </w:r>
      <w:r>
        <w:rPr>
          <w:position w:val="-2"/>
          <w:sz w:val="26"/>
          <w:szCs w:val="26"/>
        </w:rPr>
        <w:t>WN</w:t>
      </w:r>
      <w:r>
        <w:rPr>
          <w:spacing w:val="-17"/>
          <w:position w:val="-2"/>
          <w:sz w:val="26"/>
          <w:szCs w:val="26"/>
        </w:rPr>
        <w:t xml:space="preserve"> </w:t>
      </w:r>
      <w:r>
        <w:rPr>
          <w:position w:val="-2"/>
          <w:sz w:val="26"/>
          <w:szCs w:val="26"/>
        </w:rPr>
        <w:t xml:space="preserve">OF </w:t>
      </w:r>
      <w:r>
        <w:rPr>
          <w:spacing w:val="1"/>
          <w:position w:val="-2"/>
          <w:sz w:val="32"/>
          <w:szCs w:val="32"/>
        </w:rPr>
        <w:t>R</w:t>
      </w:r>
      <w:r>
        <w:rPr>
          <w:position w:val="-2"/>
          <w:sz w:val="26"/>
          <w:szCs w:val="26"/>
        </w:rPr>
        <w:t>EIMBU</w:t>
      </w:r>
      <w:r>
        <w:rPr>
          <w:spacing w:val="2"/>
          <w:position w:val="-2"/>
          <w:sz w:val="26"/>
          <w:szCs w:val="26"/>
        </w:rPr>
        <w:t>R</w:t>
      </w:r>
      <w:r>
        <w:rPr>
          <w:position w:val="-2"/>
          <w:sz w:val="26"/>
          <w:szCs w:val="26"/>
        </w:rPr>
        <w:t>SABLE</w:t>
      </w:r>
      <w:r>
        <w:rPr>
          <w:spacing w:val="-18"/>
          <w:position w:val="-2"/>
          <w:sz w:val="26"/>
          <w:szCs w:val="26"/>
        </w:rPr>
        <w:t xml:space="preserve"> </w:t>
      </w:r>
      <w:r>
        <w:rPr>
          <w:spacing w:val="-1"/>
          <w:position w:val="-2"/>
          <w:sz w:val="32"/>
          <w:szCs w:val="32"/>
        </w:rPr>
        <w:t>E</w:t>
      </w:r>
      <w:r>
        <w:rPr>
          <w:spacing w:val="2"/>
          <w:position w:val="-2"/>
          <w:sz w:val="26"/>
          <w:szCs w:val="26"/>
        </w:rPr>
        <w:t>XP</w:t>
      </w:r>
      <w:r>
        <w:rPr>
          <w:position w:val="-2"/>
          <w:sz w:val="26"/>
          <w:szCs w:val="26"/>
        </w:rPr>
        <w:t>ENSE</w:t>
      </w:r>
      <w:r>
        <w:rPr>
          <w:spacing w:val="1"/>
          <w:position w:val="-2"/>
          <w:sz w:val="26"/>
          <w:szCs w:val="26"/>
        </w:rPr>
        <w:t>S</w:t>
      </w:r>
      <w:r>
        <w:rPr>
          <w:position w:val="13"/>
          <w:sz w:val="21"/>
          <w:szCs w:val="21"/>
        </w:rPr>
        <w:t>1</w:t>
      </w:r>
    </w:p>
    <w:p w:rsidR="00D35201" w:rsidRDefault="00D35201">
      <w:pPr>
        <w:spacing w:before="9" w:line="240" w:lineRule="exact"/>
        <w:rPr>
          <w:sz w:val="24"/>
          <w:szCs w:val="24"/>
        </w:rPr>
      </w:pPr>
    </w:p>
    <w:p w:rsidR="00D35201" w:rsidRDefault="00E6664F">
      <w:pPr>
        <w:spacing w:before="29"/>
        <w:ind w:left="75" w:right="78"/>
        <w:jc w:val="center"/>
        <w:rPr>
          <w:sz w:val="24"/>
          <w:szCs w:val="24"/>
        </w:rPr>
      </w:pPr>
      <w:r>
        <w:rPr>
          <w:sz w:val="24"/>
          <w:szCs w:val="24"/>
        </w:rPr>
        <w:t>(</w:t>
      </w:r>
      <w:r>
        <w:rPr>
          <w:spacing w:val="-1"/>
          <w:sz w:val="24"/>
          <w:szCs w:val="24"/>
        </w:rPr>
        <w:t>T</w:t>
      </w:r>
      <w:r>
        <w:rPr>
          <w:sz w:val="24"/>
          <w:szCs w:val="24"/>
        </w:rPr>
        <w:t xml:space="preserve">his </w:t>
      </w:r>
      <w:r>
        <w:rPr>
          <w:spacing w:val="-1"/>
          <w:sz w:val="24"/>
          <w:szCs w:val="24"/>
        </w:rPr>
        <w:t>F</w:t>
      </w:r>
      <w:r>
        <w:rPr>
          <w:sz w:val="24"/>
          <w:szCs w:val="24"/>
        </w:rPr>
        <w:t>o</w:t>
      </w:r>
      <w:r>
        <w:rPr>
          <w:spacing w:val="-1"/>
          <w:sz w:val="24"/>
          <w:szCs w:val="24"/>
        </w:rPr>
        <w:t>r</w:t>
      </w:r>
      <w:r>
        <w:rPr>
          <w:sz w:val="24"/>
          <w:szCs w:val="24"/>
        </w:rPr>
        <w:t xml:space="preserve">m </w:t>
      </w:r>
      <w:r>
        <w:rPr>
          <w:spacing w:val="4"/>
          <w:sz w:val="24"/>
          <w:szCs w:val="24"/>
        </w:rPr>
        <w:t>F</w:t>
      </w:r>
      <w:r>
        <w:rPr>
          <w:spacing w:val="-3"/>
          <w:sz w:val="24"/>
          <w:szCs w:val="24"/>
        </w:rPr>
        <w:t>I</w:t>
      </w:r>
      <w:r>
        <w:rPr>
          <w:sz w:val="24"/>
          <w:szCs w:val="24"/>
        </w:rPr>
        <w:t>N</w:t>
      </w:r>
      <w:r>
        <w:rPr>
          <w:spacing w:val="-1"/>
          <w:sz w:val="24"/>
          <w:szCs w:val="24"/>
        </w:rPr>
        <w:t>-</w:t>
      </w:r>
      <w:r>
        <w:rPr>
          <w:sz w:val="24"/>
          <w:szCs w:val="24"/>
        </w:rPr>
        <w:t>5 s</w:t>
      </w:r>
      <w:r>
        <w:rPr>
          <w:spacing w:val="2"/>
          <w:sz w:val="24"/>
          <w:szCs w:val="24"/>
        </w:rPr>
        <w:t>h</w:t>
      </w:r>
      <w:r>
        <w:rPr>
          <w:spacing w:val="-1"/>
          <w:sz w:val="24"/>
          <w:szCs w:val="24"/>
        </w:rPr>
        <w:t>a</w:t>
      </w:r>
      <w:r>
        <w:rPr>
          <w:sz w:val="24"/>
          <w:szCs w:val="24"/>
        </w:rPr>
        <w:t>ll</w:t>
      </w:r>
      <w:r>
        <w:rPr>
          <w:spacing w:val="1"/>
          <w:sz w:val="24"/>
          <w:szCs w:val="24"/>
        </w:rPr>
        <w:t xml:space="preserve"> </w:t>
      </w:r>
      <w:r>
        <w:rPr>
          <w:sz w:val="24"/>
          <w:szCs w:val="24"/>
        </w:rPr>
        <w:t>on</w:t>
      </w:r>
      <w:r>
        <w:rPr>
          <w:spacing w:val="3"/>
          <w:sz w:val="24"/>
          <w:szCs w:val="24"/>
        </w:rPr>
        <w:t>l</w:t>
      </w:r>
      <w:r>
        <w:rPr>
          <w:sz w:val="24"/>
          <w:szCs w:val="24"/>
        </w:rPr>
        <w:t>y</w:t>
      </w:r>
      <w:r>
        <w:rPr>
          <w:spacing w:val="-5"/>
          <w:sz w:val="24"/>
          <w:szCs w:val="24"/>
        </w:rPr>
        <w:t xml:space="preserve"> </w:t>
      </w:r>
      <w:r>
        <w:rPr>
          <w:sz w:val="24"/>
          <w:szCs w:val="24"/>
        </w:rPr>
        <w:t>be</w:t>
      </w:r>
      <w:r>
        <w:rPr>
          <w:spacing w:val="-1"/>
          <w:sz w:val="24"/>
          <w:szCs w:val="24"/>
        </w:rPr>
        <w:t xml:space="preserve"> </w:t>
      </w:r>
      <w:r>
        <w:rPr>
          <w:sz w:val="24"/>
          <w:szCs w:val="24"/>
        </w:rPr>
        <w:t>u</w:t>
      </w:r>
      <w:r>
        <w:rPr>
          <w:spacing w:val="2"/>
          <w:sz w:val="24"/>
          <w:szCs w:val="24"/>
        </w:rPr>
        <w:t>s</w:t>
      </w:r>
      <w:r>
        <w:rPr>
          <w:spacing w:val="-1"/>
          <w:sz w:val="24"/>
          <w:szCs w:val="24"/>
        </w:rPr>
        <w:t>e</w:t>
      </w:r>
      <w:r>
        <w:rPr>
          <w:sz w:val="24"/>
          <w:szCs w:val="24"/>
        </w:rPr>
        <w:t>d wh</w:t>
      </w:r>
      <w:r>
        <w:rPr>
          <w:spacing w:val="-1"/>
          <w:sz w:val="24"/>
          <w:szCs w:val="24"/>
        </w:rPr>
        <w:t>e</w:t>
      </w:r>
      <w:r>
        <w:rPr>
          <w:sz w:val="24"/>
          <w:szCs w:val="24"/>
        </w:rPr>
        <w:t>n it</w:t>
      </w:r>
      <w:r>
        <w:rPr>
          <w:spacing w:val="1"/>
          <w:sz w:val="24"/>
          <w:szCs w:val="24"/>
        </w:rPr>
        <w:t xml:space="preserve"> </w:t>
      </w:r>
      <w:r>
        <w:rPr>
          <w:sz w:val="24"/>
          <w:szCs w:val="24"/>
        </w:rPr>
        <w:t xml:space="preserve">is </w:t>
      </w:r>
      <w:r>
        <w:rPr>
          <w:spacing w:val="1"/>
          <w:sz w:val="24"/>
          <w:szCs w:val="24"/>
        </w:rPr>
        <w:t>i</w:t>
      </w:r>
      <w:r>
        <w:rPr>
          <w:sz w:val="24"/>
          <w:szCs w:val="24"/>
        </w:rPr>
        <w:t>ndic</w:t>
      </w:r>
      <w:r>
        <w:rPr>
          <w:spacing w:val="-1"/>
          <w:sz w:val="24"/>
          <w:szCs w:val="24"/>
        </w:rPr>
        <w:t>a</w:t>
      </w:r>
      <w:r>
        <w:rPr>
          <w:sz w:val="24"/>
          <w:szCs w:val="24"/>
        </w:rPr>
        <w:t>ted in</w:t>
      </w:r>
      <w:r>
        <w:rPr>
          <w:spacing w:val="2"/>
          <w:sz w:val="24"/>
          <w:szCs w:val="24"/>
        </w:rPr>
        <w:t xml:space="preserve"> </w:t>
      </w:r>
      <w:r>
        <w:rPr>
          <w:sz w:val="24"/>
          <w:szCs w:val="24"/>
        </w:rPr>
        <w:t>R</w:t>
      </w:r>
      <w:r>
        <w:rPr>
          <w:spacing w:val="-1"/>
          <w:sz w:val="24"/>
          <w:szCs w:val="24"/>
        </w:rPr>
        <w:t>e</w:t>
      </w:r>
      <w:r>
        <w:rPr>
          <w:sz w:val="24"/>
          <w:szCs w:val="24"/>
        </w:rPr>
        <w:t>fer</w:t>
      </w:r>
      <w:r>
        <w:rPr>
          <w:spacing w:val="-2"/>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P</w:t>
      </w:r>
      <w:r>
        <w:rPr>
          <w:spacing w:val="-1"/>
          <w:sz w:val="24"/>
          <w:szCs w:val="24"/>
        </w:rPr>
        <w:t>a</w:t>
      </w:r>
      <w:r>
        <w:rPr>
          <w:sz w:val="24"/>
          <w:szCs w:val="24"/>
        </w:rPr>
        <w:t>ra</w:t>
      </w:r>
      <w:r>
        <w:rPr>
          <w:spacing w:val="-2"/>
          <w:sz w:val="24"/>
          <w:szCs w:val="24"/>
        </w:rPr>
        <w:t>g</w:t>
      </w:r>
      <w:r>
        <w:rPr>
          <w:spacing w:val="1"/>
          <w:sz w:val="24"/>
          <w:szCs w:val="24"/>
        </w:rPr>
        <w:t>r</w:t>
      </w:r>
      <w:r>
        <w:rPr>
          <w:spacing w:val="-1"/>
          <w:sz w:val="24"/>
          <w:szCs w:val="24"/>
        </w:rPr>
        <w:t>a</w:t>
      </w:r>
      <w:r>
        <w:rPr>
          <w:sz w:val="24"/>
          <w:szCs w:val="24"/>
        </w:rPr>
        <w:t>ph 5.6 of</w:t>
      </w:r>
      <w:r>
        <w:rPr>
          <w:spacing w:val="-1"/>
          <w:sz w:val="24"/>
          <w:szCs w:val="24"/>
        </w:rPr>
        <w:t xml:space="preserve"> </w:t>
      </w:r>
      <w:r>
        <w:rPr>
          <w:sz w:val="24"/>
          <w:szCs w:val="24"/>
        </w:rPr>
        <w:t xml:space="preserve">the </w:t>
      </w:r>
      <w:r>
        <w:rPr>
          <w:spacing w:val="1"/>
          <w:sz w:val="24"/>
          <w:szCs w:val="24"/>
        </w:rPr>
        <w:t>D</w:t>
      </w:r>
      <w:r>
        <w:rPr>
          <w:spacing w:val="-1"/>
          <w:sz w:val="24"/>
          <w:szCs w:val="24"/>
        </w:rPr>
        <w:t>a</w:t>
      </w:r>
      <w:r>
        <w:rPr>
          <w:sz w:val="24"/>
          <w:szCs w:val="24"/>
        </w:rPr>
        <w:t>ta Sh</w:t>
      </w:r>
      <w:r>
        <w:rPr>
          <w:spacing w:val="2"/>
          <w:sz w:val="24"/>
          <w:szCs w:val="24"/>
        </w:rPr>
        <w:t>e</w:t>
      </w:r>
      <w:r>
        <w:rPr>
          <w:spacing w:val="-1"/>
          <w:sz w:val="24"/>
          <w:szCs w:val="24"/>
        </w:rPr>
        <w:t>e</w:t>
      </w:r>
      <w:r>
        <w:rPr>
          <w:sz w:val="24"/>
          <w:szCs w:val="24"/>
        </w:rPr>
        <w:t xml:space="preserve">t </w:t>
      </w:r>
      <w:r>
        <w:rPr>
          <w:spacing w:val="1"/>
          <w:sz w:val="24"/>
          <w:szCs w:val="24"/>
        </w:rPr>
        <w:t>t</w:t>
      </w:r>
      <w:r>
        <w:rPr>
          <w:sz w:val="24"/>
          <w:szCs w:val="24"/>
        </w:rPr>
        <w:t>h</w:t>
      </w:r>
      <w:r>
        <w:rPr>
          <w:spacing w:val="-1"/>
          <w:sz w:val="24"/>
          <w:szCs w:val="24"/>
        </w:rPr>
        <w:t>a</w:t>
      </w:r>
      <w:r>
        <w:rPr>
          <w:sz w:val="24"/>
          <w:szCs w:val="24"/>
        </w:rPr>
        <w:t>t r</w:t>
      </w:r>
      <w:r>
        <w:rPr>
          <w:spacing w:val="-1"/>
          <w:sz w:val="24"/>
          <w:szCs w:val="24"/>
        </w:rPr>
        <w:t>e</w:t>
      </w:r>
      <w:r>
        <w:rPr>
          <w:sz w:val="24"/>
          <w:szCs w:val="24"/>
        </w:rPr>
        <w:t>mune</w:t>
      </w:r>
      <w:r>
        <w:rPr>
          <w:spacing w:val="1"/>
          <w:sz w:val="24"/>
          <w:szCs w:val="24"/>
        </w:rPr>
        <w:t>r</w:t>
      </w:r>
      <w:r>
        <w:rPr>
          <w:spacing w:val="-1"/>
          <w:sz w:val="24"/>
          <w:szCs w:val="24"/>
        </w:rPr>
        <w:t>a</w:t>
      </w:r>
      <w:r>
        <w:rPr>
          <w:sz w:val="24"/>
          <w:szCs w:val="24"/>
        </w:rPr>
        <w:t>t</w:t>
      </w:r>
      <w:r>
        <w:rPr>
          <w:spacing w:val="1"/>
          <w:sz w:val="24"/>
          <w:szCs w:val="24"/>
        </w:rPr>
        <w:t>i</w:t>
      </w:r>
      <w:r>
        <w:rPr>
          <w:sz w:val="24"/>
          <w:szCs w:val="24"/>
        </w:rPr>
        <w:t>on sh</w:t>
      </w:r>
      <w:r>
        <w:rPr>
          <w:spacing w:val="-1"/>
          <w:sz w:val="24"/>
          <w:szCs w:val="24"/>
        </w:rPr>
        <w:t>a</w:t>
      </w:r>
      <w:r>
        <w:rPr>
          <w:sz w:val="24"/>
          <w:szCs w:val="24"/>
        </w:rPr>
        <w:t>ll</w:t>
      </w:r>
      <w:r>
        <w:rPr>
          <w:spacing w:val="1"/>
          <w:sz w:val="24"/>
          <w:szCs w:val="24"/>
        </w:rPr>
        <w:t xml:space="preserve"> </w:t>
      </w:r>
      <w:r>
        <w:rPr>
          <w:sz w:val="24"/>
          <w:szCs w:val="24"/>
        </w:rPr>
        <w:t>be</w:t>
      </w:r>
      <w:r>
        <w:rPr>
          <w:spacing w:val="-1"/>
          <w:sz w:val="24"/>
          <w:szCs w:val="24"/>
        </w:rPr>
        <w:t xml:space="preserve"> </w:t>
      </w:r>
      <w:r>
        <w:rPr>
          <w:sz w:val="24"/>
          <w:szCs w:val="24"/>
        </w:rPr>
        <w:t>Time</w:t>
      </w:r>
    </w:p>
    <w:p w:rsidR="00D35201" w:rsidRDefault="00E6664F">
      <w:pPr>
        <w:ind w:left="6227" w:right="6232"/>
        <w:jc w:val="center"/>
        <w:rPr>
          <w:sz w:val="24"/>
          <w:szCs w:val="24"/>
        </w:rPr>
      </w:pPr>
      <w:r>
        <w:rPr>
          <w:spacing w:val="-2"/>
          <w:sz w:val="24"/>
          <w:szCs w:val="24"/>
        </w:rPr>
        <w:t>B</w:t>
      </w:r>
      <w:r>
        <w:rPr>
          <w:spacing w:val="-1"/>
          <w:sz w:val="24"/>
          <w:szCs w:val="24"/>
        </w:rPr>
        <w:t>a</w:t>
      </w:r>
      <w:r>
        <w:rPr>
          <w:sz w:val="24"/>
          <w:szCs w:val="24"/>
        </w:rPr>
        <w:t>s</w:t>
      </w:r>
      <w:r>
        <w:rPr>
          <w:spacing w:val="-1"/>
          <w:sz w:val="24"/>
          <w:szCs w:val="24"/>
        </w:rPr>
        <w:t>e</w:t>
      </w:r>
      <w:r>
        <w:rPr>
          <w:spacing w:val="2"/>
          <w:sz w:val="24"/>
          <w:szCs w:val="24"/>
        </w:rPr>
        <w:t>d</w:t>
      </w:r>
      <w:r>
        <w:rPr>
          <w:sz w:val="24"/>
          <w:szCs w:val="24"/>
        </w:rPr>
        <w:t>)</w:t>
      </w:r>
    </w:p>
    <w:p w:rsidR="00D35201" w:rsidRDefault="00D35201">
      <w:pPr>
        <w:spacing w:before="3" w:line="120" w:lineRule="exact"/>
        <w:rPr>
          <w:sz w:val="13"/>
          <w:szCs w:val="13"/>
        </w:rPr>
      </w:pPr>
    </w:p>
    <w:tbl>
      <w:tblPr>
        <w:tblW w:w="0" w:type="auto"/>
        <w:tblInd w:w="342" w:type="dxa"/>
        <w:tblLayout w:type="fixed"/>
        <w:tblCellMar>
          <w:left w:w="0" w:type="dxa"/>
          <w:right w:w="0" w:type="dxa"/>
        </w:tblCellMar>
        <w:tblLook w:val="01E0" w:firstRow="1" w:lastRow="1" w:firstColumn="1" w:lastColumn="1" w:noHBand="0" w:noVBand="0"/>
      </w:tblPr>
      <w:tblGrid>
        <w:gridCol w:w="457"/>
        <w:gridCol w:w="2779"/>
        <w:gridCol w:w="852"/>
        <w:gridCol w:w="1133"/>
        <w:gridCol w:w="1141"/>
        <w:gridCol w:w="1529"/>
        <w:gridCol w:w="1531"/>
        <w:gridCol w:w="1532"/>
        <w:gridCol w:w="1517"/>
      </w:tblGrid>
      <w:tr w:rsidR="00D35201">
        <w:trPr>
          <w:trHeight w:hRule="exact" w:val="454"/>
        </w:trPr>
        <w:tc>
          <w:tcPr>
            <w:tcW w:w="12471" w:type="dxa"/>
            <w:gridSpan w:val="9"/>
            <w:tcBorders>
              <w:top w:val="single" w:sz="5" w:space="0" w:color="000000"/>
              <w:left w:val="single" w:sz="5" w:space="0" w:color="000000"/>
              <w:bottom w:val="nil"/>
              <w:right w:val="single" w:sz="5" w:space="0" w:color="000000"/>
            </w:tcBorders>
          </w:tcPr>
          <w:p w:rsidR="00D35201" w:rsidRDefault="00E6664F">
            <w:pPr>
              <w:tabs>
                <w:tab w:val="left" w:pos="4780"/>
              </w:tabs>
              <w:spacing w:before="79"/>
              <w:ind w:left="104"/>
              <w:rPr>
                <w:sz w:val="24"/>
                <w:szCs w:val="24"/>
              </w:rPr>
            </w:pPr>
            <w:r>
              <w:rPr>
                <w:b/>
                <w:spacing w:val="-2"/>
                <w:sz w:val="24"/>
                <w:szCs w:val="24"/>
              </w:rPr>
              <w:t>G</w:t>
            </w:r>
            <w:r>
              <w:rPr>
                <w:b/>
                <w:spacing w:val="-1"/>
                <w:sz w:val="24"/>
                <w:szCs w:val="24"/>
              </w:rPr>
              <w:t>r</w:t>
            </w:r>
            <w:r>
              <w:rPr>
                <w:b/>
                <w:sz w:val="24"/>
                <w:szCs w:val="24"/>
              </w:rPr>
              <w:t>o</w:t>
            </w:r>
            <w:r>
              <w:rPr>
                <w:b/>
                <w:spacing w:val="1"/>
                <w:sz w:val="24"/>
                <w:szCs w:val="24"/>
              </w:rPr>
              <w:t>u</w:t>
            </w:r>
            <w:r>
              <w:rPr>
                <w:b/>
                <w:sz w:val="24"/>
                <w:szCs w:val="24"/>
              </w:rPr>
              <w:t>p</w:t>
            </w:r>
            <w:r>
              <w:rPr>
                <w:b/>
                <w:spacing w:val="1"/>
                <w:sz w:val="24"/>
                <w:szCs w:val="24"/>
              </w:rPr>
              <w:t xml:space="preserve"> </w:t>
            </w:r>
            <w:r>
              <w:rPr>
                <w:b/>
                <w:sz w:val="24"/>
                <w:szCs w:val="24"/>
              </w:rPr>
              <w:t>of</w:t>
            </w:r>
            <w:r>
              <w:rPr>
                <w:b/>
                <w:spacing w:val="1"/>
                <w:sz w:val="24"/>
                <w:szCs w:val="24"/>
              </w:rPr>
              <w:t xml:space="preserve"> </w:t>
            </w:r>
            <w:r>
              <w:rPr>
                <w:b/>
                <w:sz w:val="24"/>
                <w:szCs w:val="24"/>
              </w:rPr>
              <w:t>A</w:t>
            </w:r>
            <w:r>
              <w:rPr>
                <w:b/>
                <w:spacing w:val="-1"/>
                <w:sz w:val="24"/>
                <w:szCs w:val="24"/>
              </w:rPr>
              <w:t>c</w:t>
            </w:r>
            <w:r>
              <w:rPr>
                <w:b/>
                <w:sz w:val="24"/>
                <w:szCs w:val="24"/>
              </w:rPr>
              <w:t>tiviti</w:t>
            </w:r>
            <w:r>
              <w:rPr>
                <w:b/>
                <w:spacing w:val="-1"/>
                <w:sz w:val="24"/>
                <w:szCs w:val="24"/>
              </w:rPr>
              <w:t>e</w:t>
            </w:r>
            <w:r>
              <w:rPr>
                <w:b/>
                <w:sz w:val="24"/>
                <w:szCs w:val="24"/>
              </w:rPr>
              <w:t xml:space="preserve">s </w:t>
            </w:r>
            <w:r>
              <w:rPr>
                <w:b/>
                <w:spacing w:val="2"/>
                <w:sz w:val="24"/>
                <w:szCs w:val="24"/>
              </w:rPr>
              <w:t>(</w:t>
            </w:r>
            <w:r>
              <w:rPr>
                <w:b/>
                <w:spacing w:val="-3"/>
                <w:sz w:val="24"/>
                <w:szCs w:val="24"/>
              </w:rPr>
              <w:t>P</w:t>
            </w:r>
            <w:r>
              <w:rPr>
                <w:b/>
                <w:spacing w:val="3"/>
                <w:sz w:val="24"/>
                <w:szCs w:val="24"/>
              </w:rPr>
              <w:t>h</w:t>
            </w:r>
            <w:r>
              <w:rPr>
                <w:b/>
                <w:sz w:val="24"/>
                <w:szCs w:val="24"/>
              </w:rPr>
              <w:t>ase</w:t>
            </w:r>
            <w:r>
              <w:rPr>
                <w:b/>
                <w:spacing w:val="-1"/>
                <w:sz w:val="24"/>
                <w:szCs w:val="24"/>
              </w:rPr>
              <w:t>)</w:t>
            </w:r>
            <w:r>
              <w:rPr>
                <w:b/>
                <w:sz w:val="24"/>
                <w:szCs w:val="24"/>
              </w:rPr>
              <w:t>:</w:t>
            </w:r>
            <w:r w:rsidR="00F97051">
              <w:rPr>
                <w:b/>
                <w:spacing w:val="3"/>
                <w:sz w:val="24"/>
                <w:szCs w:val="24"/>
              </w:rPr>
              <w:t xml:space="preserve"> </w:t>
            </w:r>
            <w:r>
              <w:rPr>
                <w:b/>
                <w:sz w:val="24"/>
                <w:szCs w:val="24"/>
                <w:u w:val="single" w:color="000000"/>
              </w:rPr>
              <w:tab/>
            </w:r>
          </w:p>
        </w:tc>
      </w:tr>
      <w:tr w:rsidR="00D35201">
        <w:trPr>
          <w:trHeight w:hRule="exact" w:val="845"/>
        </w:trPr>
        <w:tc>
          <w:tcPr>
            <w:tcW w:w="457" w:type="dxa"/>
            <w:tcBorders>
              <w:top w:val="single" w:sz="5" w:space="0" w:color="000000"/>
              <w:left w:val="single" w:sz="5" w:space="0" w:color="000000"/>
              <w:bottom w:val="single" w:sz="12" w:space="0" w:color="000000"/>
              <w:right w:val="single" w:sz="8" w:space="0" w:color="000000"/>
            </w:tcBorders>
          </w:tcPr>
          <w:p w:rsidR="00D35201" w:rsidRDefault="00D35201">
            <w:pPr>
              <w:spacing w:before="2" w:line="100" w:lineRule="exact"/>
              <w:rPr>
                <w:sz w:val="10"/>
                <w:szCs w:val="10"/>
              </w:rPr>
            </w:pPr>
          </w:p>
          <w:p w:rsidR="00D35201" w:rsidRDefault="00D35201">
            <w:pPr>
              <w:spacing w:line="200" w:lineRule="exact"/>
            </w:pPr>
          </w:p>
          <w:p w:rsidR="00D35201" w:rsidRDefault="00E6664F">
            <w:pPr>
              <w:ind w:left="109"/>
            </w:pPr>
            <w:r>
              <w:rPr>
                <w:b/>
              </w:rPr>
              <w:t>N°</w:t>
            </w:r>
          </w:p>
        </w:tc>
        <w:tc>
          <w:tcPr>
            <w:tcW w:w="2779" w:type="dxa"/>
            <w:tcBorders>
              <w:top w:val="single" w:sz="5" w:space="0" w:color="000000"/>
              <w:left w:val="single" w:sz="8" w:space="0" w:color="000000"/>
              <w:bottom w:val="single" w:sz="12" w:space="0" w:color="000000"/>
              <w:right w:val="single" w:sz="8" w:space="0" w:color="000000"/>
            </w:tcBorders>
          </w:tcPr>
          <w:p w:rsidR="00D35201" w:rsidRDefault="00D35201">
            <w:pPr>
              <w:spacing w:before="16" w:line="220" w:lineRule="exact"/>
              <w:rPr>
                <w:sz w:val="22"/>
                <w:szCs w:val="22"/>
              </w:rPr>
            </w:pPr>
          </w:p>
          <w:p w:rsidR="00D35201" w:rsidRDefault="00E6664F">
            <w:pPr>
              <w:ind w:left="843"/>
              <w:rPr>
                <w:sz w:val="16"/>
                <w:szCs w:val="16"/>
              </w:rPr>
            </w:pPr>
            <w:r>
              <w:rPr>
                <w:b/>
              </w:rPr>
              <w:t>De</w:t>
            </w:r>
            <w:r>
              <w:rPr>
                <w:b/>
                <w:spacing w:val="-1"/>
              </w:rPr>
              <w:t>s</w:t>
            </w:r>
            <w:r>
              <w:rPr>
                <w:b/>
              </w:rPr>
              <w:t>c</w:t>
            </w:r>
            <w:r>
              <w:rPr>
                <w:b/>
                <w:spacing w:val="1"/>
              </w:rPr>
              <w:t>r</w:t>
            </w:r>
            <w:r>
              <w:rPr>
                <w:b/>
              </w:rPr>
              <w:t>ipti</w:t>
            </w:r>
            <w:r>
              <w:rPr>
                <w:b/>
                <w:spacing w:val="1"/>
              </w:rPr>
              <w:t>o</w:t>
            </w:r>
            <w:r>
              <w:rPr>
                <w:b/>
              </w:rPr>
              <w:t>n</w:t>
            </w:r>
            <w:r>
              <w:rPr>
                <w:position w:val="11"/>
                <w:sz w:val="16"/>
                <w:szCs w:val="16"/>
              </w:rPr>
              <w:t>2</w:t>
            </w:r>
          </w:p>
        </w:tc>
        <w:tc>
          <w:tcPr>
            <w:tcW w:w="852" w:type="dxa"/>
            <w:tcBorders>
              <w:top w:val="single" w:sz="5" w:space="0" w:color="000000"/>
              <w:left w:val="single" w:sz="8" w:space="0" w:color="000000"/>
              <w:bottom w:val="single" w:sz="12" w:space="0" w:color="000000"/>
              <w:right w:val="single" w:sz="8" w:space="0" w:color="000000"/>
            </w:tcBorders>
          </w:tcPr>
          <w:p w:rsidR="00D35201" w:rsidRDefault="00D35201">
            <w:pPr>
              <w:spacing w:before="2" w:line="100" w:lineRule="exact"/>
              <w:rPr>
                <w:sz w:val="10"/>
                <w:szCs w:val="10"/>
              </w:rPr>
            </w:pPr>
          </w:p>
          <w:p w:rsidR="00D35201" w:rsidRDefault="00D35201">
            <w:pPr>
              <w:spacing w:line="200" w:lineRule="exact"/>
            </w:pPr>
          </w:p>
          <w:p w:rsidR="00D35201" w:rsidRDefault="00E6664F">
            <w:pPr>
              <w:ind w:left="227"/>
            </w:pPr>
            <w:r>
              <w:rPr>
                <w:b/>
              </w:rPr>
              <w:t>Unit</w:t>
            </w:r>
          </w:p>
        </w:tc>
        <w:tc>
          <w:tcPr>
            <w:tcW w:w="1133" w:type="dxa"/>
            <w:tcBorders>
              <w:top w:val="single" w:sz="5" w:space="0" w:color="000000"/>
              <w:left w:val="single" w:sz="8" w:space="0" w:color="000000"/>
              <w:bottom w:val="single" w:sz="12" w:space="0" w:color="000000"/>
              <w:right w:val="single" w:sz="8" w:space="0" w:color="000000"/>
            </w:tcBorders>
          </w:tcPr>
          <w:p w:rsidR="00D35201" w:rsidRDefault="00D35201">
            <w:pPr>
              <w:spacing w:before="16" w:line="220" w:lineRule="exact"/>
              <w:rPr>
                <w:sz w:val="22"/>
                <w:szCs w:val="22"/>
              </w:rPr>
            </w:pPr>
          </w:p>
          <w:p w:rsidR="00D35201" w:rsidRDefault="00E6664F">
            <w:pPr>
              <w:ind w:left="107"/>
              <w:rPr>
                <w:sz w:val="16"/>
                <w:szCs w:val="16"/>
              </w:rPr>
            </w:pPr>
            <w:r>
              <w:rPr>
                <w:b/>
              </w:rPr>
              <w:t>Unit</w:t>
            </w:r>
            <w:r>
              <w:rPr>
                <w:b/>
                <w:spacing w:val="-3"/>
              </w:rPr>
              <w:t xml:space="preserve"> </w:t>
            </w:r>
            <w:r>
              <w:rPr>
                <w:b/>
              </w:rPr>
              <w:t>C</w:t>
            </w:r>
            <w:r>
              <w:rPr>
                <w:b/>
                <w:spacing w:val="1"/>
              </w:rPr>
              <w:t>o</w:t>
            </w:r>
            <w:r>
              <w:rPr>
                <w:b/>
                <w:spacing w:val="-1"/>
              </w:rPr>
              <w:t>s</w:t>
            </w:r>
            <w:r>
              <w:rPr>
                <w:b/>
                <w:spacing w:val="1"/>
              </w:rPr>
              <w:t>t</w:t>
            </w:r>
            <w:r>
              <w:rPr>
                <w:position w:val="11"/>
                <w:sz w:val="16"/>
                <w:szCs w:val="16"/>
              </w:rPr>
              <w:t>3</w:t>
            </w:r>
          </w:p>
        </w:tc>
        <w:tc>
          <w:tcPr>
            <w:tcW w:w="1141" w:type="dxa"/>
            <w:tcBorders>
              <w:top w:val="single" w:sz="5" w:space="0" w:color="000000"/>
              <w:left w:val="single" w:sz="8" w:space="0" w:color="000000"/>
              <w:bottom w:val="single" w:sz="12" w:space="0" w:color="000000"/>
              <w:right w:val="single" w:sz="12" w:space="0" w:color="000000"/>
            </w:tcBorders>
          </w:tcPr>
          <w:p w:rsidR="00D35201" w:rsidRDefault="00D35201">
            <w:pPr>
              <w:spacing w:before="2" w:line="100" w:lineRule="exact"/>
              <w:rPr>
                <w:sz w:val="10"/>
                <w:szCs w:val="10"/>
              </w:rPr>
            </w:pPr>
          </w:p>
          <w:p w:rsidR="00D35201" w:rsidRDefault="00D35201">
            <w:pPr>
              <w:spacing w:line="200" w:lineRule="exact"/>
            </w:pPr>
          </w:p>
          <w:p w:rsidR="00D35201" w:rsidRDefault="00E6664F">
            <w:pPr>
              <w:ind w:left="172"/>
            </w:pPr>
            <w:r>
              <w:rPr>
                <w:b/>
                <w:spacing w:val="-1"/>
              </w:rPr>
              <w:t>Q</w:t>
            </w:r>
            <w:r>
              <w:rPr>
                <w:b/>
              </w:rPr>
              <w:t>u</w:t>
            </w:r>
            <w:r>
              <w:rPr>
                <w:b/>
                <w:spacing w:val="1"/>
              </w:rPr>
              <w:t>a</w:t>
            </w:r>
            <w:r>
              <w:rPr>
                <w:b/>
              </w:rPr>
              <w:t>nti</w:t>
            </w:r>
            <w:r>
              <w:rPr>
                <w:b/>
                <w:spacing w:val="1"/>
              </w:rPr>
              <w:t>t</w:t>
            </w:r>
            <w:r>
              <w:rPr>
                <w:b/>
              </w:rPr>
              <w:t>y</w:t>
            </w:r>
          </w:p>
        </w:tc>
        <w:tc>
          <w:tcPr>
            <w:tcW w:w="1529" w:type="dxa"/>
            <w:tcBorders>
              <w:top w:val="single" w:sz="5" w:space="0" w:color="000000"/>
              <w:left w:val="single" w:sz="12" w:space="0" w:color="000000"/>
              <w:bottom w:val="single" w:sz="12" w:space="0" w:color="000000"/>
              <w:right w:val="single" w:sz="12" w:space="0" w:color="000000"/>
            </w:tcBorders>
          </w:tcPr>
          <w:p w:rsidR="00D35201" w:rsidRDefault="00E6664F">
            <w:pPr>
              <w:spacing w:before="57" w:line="221" w:lineRule="auto"/>
              <w:ind w:left="120" w:right="132"/>
              <w:jc w:val="center"/>
              <w:rPr>
                <w:sz w:val="16"/>
                <w:szCs w:val="16"/>
              </w:rPr>
            </w:pPr>
            <w:r>
              <w:rPr>
                <w:spacing w:val="1"/>
                <w:w w:val="99"/>
              </w:rPr>
              <w:t>[</w:t>
            </w:r>
            <w:r>
              <w:rPr>
                <w:i/>
                <w:spacing w:val="1"/>
                <w:w w:val="99"/>
              </w:rPr>
              <w:t>Ind</w:t>
            </w:r>
            <w:r>
              <w:rPr>
                <w:i/>
                <w:w w:val="99"/>
              </w:rPr>
              <w:t>ic</w:t>
            </w:r>
            <w:r>
              <w:rPr>
                <w:i/>
                <w:spacing w:val="1"/>
                <w:w w:val="99"/>
              </w:rPr>
              <w:t>a</w:t>
            </w:r>
            <w:r>
              <w:rPr>
                <w:i/>
                <w:w w:val="99"/>
              </w:rPr>
              <w:t>te F</w:t>
            </w:r>
            <w:r>
              <w:rPr>
                <w:i/>
                <w:spacing w:val="1"/>
                <w:w w:val="99"/>
              </w:rPr>
              <w:t>o</w:t>
            </w:r>
            <w:r>
              <w:rPr>
                <w:i/>
                <w:spacing w:val="-1"/>
                <w:w w:val="99"/>
              </w:rPr>
              <w:t>r</w:t>
            </w:r>
            <w:r>
              <w:rPr>
                <w:i/>
                <w:w w:val="99"/>
              </w:rPr>
              <w:t>ei</w:t>
            </w:r>
            <w:r>
              <w:rPr>
                <w:i/>
                <w:spacing w:val="1"/>
                <w:w w:val="99"/>
              </w:rPr>
              <w:t>g</w:t>
            </w:r>
            <w:r>
              <w:rPr>
                <w:i/>
                <w:w w:val="99"/>
              </w:rPr>
              <w:t xml:space="preserve">n </w:t>
            </w:r>
            <w:r>
              <w:rPr>
                <w:i/>
                <w:spacing w:val="-1"/>
              </w:rPr>
              <w:t>C</w:t>
            </w:r>
            <w:r>
              <w:rPr>
                <w:i/>
                <w:spacing w:val="1"/>
              </w:rPr>
              <w:t>u</w:t>
            </w:r>
            <w:r>
              <w:rPr>
                <w:i/>
                <w:spacing w:val="-1"/>
              </w:rPr>
              <w:t>rr</w:t>
            </w:r>
            <w:r>
              <w:rPr>
                <w:i/>
              </w:rPr>
              <w:t>e</w:t>
            </w:r>
            <w:r>
              <w:rPr>
                <w:i/>
                <w:spacing w:val="1"/>
              </w:rPr>
              <w:t>n</w:t>
            </w:r>
            <w:r>
              <w:rPr>
                <w:i/>
              </w:rPr>
              <w:t>cy</w:t>
            </w:r>
            <w:r>
              <w:rPr>
                <w:i/>
                <w:spacing w:val="-7"/>
              </w:rPr>
              <w:t xml:space="preserve"> </w:t>
            </w:r>
            <w:r>
              <w:rPr>
                <w:i/>
              </w:rPr>
              <w:t>#</w:t>
            </w:r>
            <w:r>
              <w:rPr>
                <w:i/>
                <w:spacing w:val="3"/>
              </w:rPr>
              <w:t xml:space="preserve"> </w:t>
            </w:r>
            <w:r>
              <w:rPr>
                <w:i/>
                <w:spacing w:val="2"/>
                <w:w w:val="99"/>
              </w:rPr>
              <w:t>1</w:t>
            </w:r>
            <w:r>
              <w:rPr>
                <w:spacing w:val="-2"/>
                <w:w w:val="99"/>
              </w:rPr>
              <w:t>]</w:t>
            </w:r>
            <w:r>
              <w:rPr>
                <w:position w:val="11"/>
                <w:sz w:val="16"/>
                <w:szCs w:val="16"/>
              </w:rPr>
              <w:t>4</w:t>
            </w:r>
          </w:p>
        </w:tc>
        <w:tc>
          <w:tcPr>
            <w:tcW w:w="1531" w:type="dxa"/>
            <w:tcBorders>
              <w:top w:val="single" w:sz="5" w:space="0" w:color="000000"/>
              <w:left w:val="single" w:sz="12" w:space="0" w:color="000000"/>
              <w:bottom w:val="single" w:sz="12" w:space="0" w:color="000000"/>
              <w:right w:val="single" w:sz="12" w:space="0" w:color="000000"/>
            </w:tcBorders>
          </w:tcPr>
          <w:p w:rsidR="00D35201" w:rsidRDefault="00E6664F">
            <w:pPr>
              <w:spacing w:before="57" w:line="221" w:lineRule="auto"/>
              <w:ind w:left="120" w:right="134"/>
              <w:jc w:val="center"/>
              <w:rPr>
                <w:sz w:val="16"/>
                <w:szCs w:val="16"/>
              </w:rPr>
            </w:pPr>
            <w:r>
              <w:rPr>
                <w:spacing w:val="1"/>
                <w:w w:val="99"/>
              </w:rPr>
              <w:t>[</w:t>
            </w:r>
            <w:r>
              <w:rPr>
                <w:i/>
                <w:spacing w:val="1"/>
                <w:w w:val="99"/>
              </w:rPr>
              <w:t>Ind</w:t>
            </w:r>
            <w:r>
              <w:rPr>
                <w:i/>
                <w:w w:val="99"/>
              </w:rPr>
              <w:t>ic</w:t>
            </w:r>
            <w:r>
              <w:rPr>
                <w:i/>
                <w:spacing w:val="1"/>
                <w:w w:val="99"/>
              </w:rPr>
              <w:t>a</w:t>
            </w:r>
            <w:r>
              <w:rPr>
                <w:i/>
                <w:w w:val="99"/>
              </w:rPr>
              <w:t>te F</w:t>
            </w:r>
            <w:r>
              <w:rPr>
                <w:i/>
                <w:spacing w:val="1"/>
                <w:w w:val="99"/>
              </w:rPr>
              <w:t>o</w:t>
            </w:r>
            <w:r>
              <w:rPr>
                <w:i/>
                <w:spacing w:val="-1"/>
                <w:w w:val="99"/>
              </w:rPr>
              <w:t>r</w:t>
            </w:r>
            <w:r>
              <w:rPr>
                <w:i/>
                <w:w w:val="99"/>
              </w:rPr>
              <w:t>ei</w:t>
            </w:r>
            <w:r>
              <w:rPr>
                <w:i/>
                <w:spacing w:val="1"/>
                <w:w w:val="99"/>
              </w:rPr>
              <w:t>g</w:t>
            </w:r>
            <w:r>
              <w:rPr>
                <w:i/>
                <w:w w:val="99"/>
              </w:rPr>
              <w:t xml:space="preserve">n </w:t>
            </w:r>
            <w:r>
              <w:rPr>
                <w:i/>
                <w:spacing w:val="-1"/>
              </w:rPr>
              <w:t>C</w:t>
            </w:r>
            <w:r>
              <w:rPr>
                <w:i/>
                <w:spacing w:val="1"/>
              </w:rPr>
              <w:t>u</w:t>
            </w:r>
            <w:r>
              <w:rPr>
                <w:i/>
                <w:spacing w:val="-1"/>
              </w:rPr>
              <w:t>rr</w:t>
            </w:r>
            <w:r>
              <w:rPr>
                <w:i/>
              </w:rPr>
              <w:t>e</w:t>
            </w:r>
            <w:r>
              <w:rPr>
                <w:i/>
                <w:spacing w:val="1"/>
              </w:rPr>
              <w:t>n</w:t>
            </w:r>
            <w:r>
              <w:rPr>
                <w:i/>
              </w:rPr>
              <w:t>cy</w:t>
            </w:r>
            <w:r>
              <w:rPr>
                <w:i/>
                <w:spacing w:val="-7"/>
              </w:rPr>
              <w:t xml:space="preserve"> </w:t>
            </w:r>
            <w:r>
              <w:rPr>
                <w:i/>
              </w:rPr>
              <w:t>#</w:t>
            </w:r>
            <w:r>
              <w:rPr>
                <w:i/>
                <w:spacing w:val="3"/>
              </w:rPr>
              <w:t xml:space="preserve"> </w:t>
            </w:r>
            <w:r>
              <w:rPr>
                <w:i/>
                <w:spacing w:val="2"/>
                <w:w w:val="99"/>
              </w:rPr>
              <w:t>2</w:t>
            </w:r>
            <w:r>
              <w:rPr>
                <w:spacing w:val="-2"/>
                <w:w w:val="99"/>
              </w:rPr>
              <w:t>]</w:t>
            </w:r>
            <w:r>
              <w:rPr>
                <w:position w:val="11"/>
                <w:sz w:val="16"/>
                <w:szCs w:val="16"/>
              </w:rPr>
              <w:t>4</w:t>
            </w:r>
          </w:p>
        </w:tc>
        <w:tc>
          <w:tcPr>
            <w:tcW w:w="1532" w:type="dxa"/>
            <w:tcBorders>
              <w:top w:val="single" w:sz="5" w:space="0" w:color="000000"/>
              <w:left w:val="single" w:sz="12" w:space="0" w:color="000000"/>
              <w:bottom w:val="single" w:sz="12" w:space="0" w:color="000000"/>
              <w:right w:val="single" w:sz="12" w:space="0" w:color="000000"/>
            </w:tcBorders>
          </w:tcPr>
          <w:p w:rsidR="00D35201" w:rsidRDefault="00E6664F">
            <w:pPr>
              <w:spacing w:before="57" w:line="221" w:lineRule="auto"/>
              <w:ind w:left="120" w:right="134" w:firstLine="1"/>
              <w:jc w:val="center"/>
              <w:rPr>
                <w:sz w:val="16"/>
                <w:szCs w:val="16"/>
              </w:rPr>
            </w:pPr>
            <w:r>
              <w:rPr>
                <w:spacing w:val="1"/>
                <w:w w:val="99"/>
              </w:rPr>
              <w:t>[</w:t>
            </w:r>
            <w:r>
              <w:rPr>
                <w:i/>
                <w:spacing w:val="1"/>
                <w:w w:val="99"/>
              </w:rPr>
              <w:t>Ind</w:t>
            </w:r>
            <w:r>
              <w:rPr>
                <w:i/>
                <w:w w:val="99"/>
              </w:rPr>
              <w:t>ic</w:t>
            </w:r>
            <w:r>
              <w:rPr>
                <w:i/>
                <w:spacing w:val="1"/>
                <w:w w:val="99"/>
              </w:rPr>
              <w:t>a</w:t>
            </w:r>
            <w:r>
              <w:rPr>
                <w:i/>
                <w:w w:val="99"/>
              </w:rPr>
              <w:t>te F</w:t>
            </w:r>
            <w:r>
              <w:rPr>
                <w:i/>
                <w:spacing w:val="1"/>
                <w:w w:val="99"/>
              </w:rPr>
              <w:t>o</w:t>
            </w:r>
            <w:r>
              <w:rPr>
                <w:i/>
                <w:spacing w:val="-1"/>
                <w:w w:val="99"/>
              </w:rPr>
              <w:t>r</w:t>
            </w:r>
            <w:r>
              <w:rPr>
                <w:i/>
                <w:w w:val="99"/>
              </w:rPr>
              <w:t>ei</w:t>
            </w:r>
            <w:r>
              <w:rPr>
                <w:i/>
                <w:spacing w:val="1"/>
                <w:w w:val="99"/>
              </w:rPr>
              <w:t>g</w:t>
            </w:r>
            <w:r>
              <w:rPr>
                <w:i/>
                <w:w w:val="99"/>
              </w:rPr>
              <w:t xml:space="preserve">n </w:t>
            </w:r>
            <w:r>
              <w:rPr>
                <w:i/>
                <w:spacing w:val="-1"/>
              </w:rPr>
              <w:t>C</w:t>
            </w:r>
            <w:r>
              <w:rPr>
                <w:i/>
                <w:spacing w:val="2"/>
              </w:rPr>
              <w:t>u</w:t>
            </w:r>
            <w:r>
              <w:rPr>
                <w:i/>
                <w:spacing w:val="-1"/>
              </w:rPr>
              <w:t>rr</w:t>
            </w:r>
            <w:r>
              <w:rPr>
                <w:i/>
              </w:rPr>
              <w:t>e</w:t>
            </w:r>
            <w:r>
              <w:rPr>
                <w:i/>
                <w:spacing w:val="1"/>
              </w:rPr>
              <w:t>n</w:t>
            </w:r>
            <w:r>
              <w:rPr>
                <w:i/>
              </w:rPr>
              <w:t>cy</w:t>
            </w:r>
            <w:r>
              <w:rPr>
                <w:i/>
                <w:spacing w:val="-7"/>
              </w:rPr>
              <w:t xml:space="preserve"> </w:t>
            </w:r>
            <w:r>
              <w:rPr>
                <w:i/>
              </w:rPr>
              <w:t>#</w:t>
            </w:r>
            <w:r>
              <w:rPr>
                <w:i/>
                <w:spacing w:val="3"/>
              </w:rPr>
              <w:t xml:space="preserve"> </w:t>
            </w:r>
            <w:r>
              <w:rPr>
                <w:i/>
                <w:spacing w:val="2"/>
                <w:w w:val="99"/>
              </w:rPr>
              <w:t>3</w:t>
            </w:r>
            <w:r>
              <w:rPr>
                <w:spacing w:val="-2"/>
                <w:w w:val="99"/>
              </w:rPr>
              <w:t>]</w:t>
            </w:r>
            <w:r>
              <w:rPr>
                <w:position w:val="11"/>
                <w:sz w:val="16"/>
                <w:szCs w:val="16"/>
              </w:rPr>
              <w:t>4</w:t>
            </w:r>
          </w:p>
        </w:tc>
        <w:tc>
          <w:tcPr>
            <w:tcW w:w="1517" w:type="dxa"/>
            <w:tcBorders>
              <w:top w:val="single" w:sz="5" w:space="0" w:color="000000"/>
              <w:left w:val="single" w:sz="12" w:space="0" w:color="000000"/>
              <w:bottom w:val="single" w:sz="12" w:space="0" w:color="000000"/>
              <w:right w:val="single" w:sz="5" w:space="0" w:color="000000"/>
            </w:tcBorders>
          </w:tcPr>
          <w:p w:rsidR="00D35201" w:rsidRDefault="00D35201">
            <w:pPr>
              <w:spacing w:before="8" w:line="140" w:lineRule="exact"/>
              <w:rPr>
                <w:sz w:val="15"/>
                <w:szCs w:val="15"/>
              </w:rPr>
            </w:pPr>
          </w:p>
          <w:p w:rsidR="00D35201" w:rsidRDefault="00E6664F">
            <w:pPr>
              <w:spacing w:line="220" w:lineRule="exact"/>
              <w:ind w:left="84" w:right="92"/>
              <w:jc w:val="center"/>
            </w:pPr>
            <w:r>
              <w:rPr>
                <w:spacing w:val="1"/>
                <w:position w:val="-1"/>
              </w:rPr>
              <w:t>[</w:t>
            </w:r>
            <w:r>
              <w:rPr>
                <w:i/>
                <w:spacing w:val="1"/>
                <w:position w:val="-1"/>
              </w:rPr>
              <w:t>Ind</w:t>
            </w:r>
            <w:r>
              <w:rPr>
                <w:i/>
                <w:position w:val="-1"/>
              </w:rPr>
              <w:t>ic</w:t>
            </w:r>
            <w:r>
              <w:rPr>
                <w:i/>
                <w:spacing w:val="1"/>
                <w:position w:val="-1"/>
              </w:rPr>
              <w:t>a</w:t>
            </w:r>
            <w:r>
              <w:rPr>
                <w:i/>
                <w:position w:val="-1"/>
              </w:rPr>
              <w:t>te</w:t>
            </w:r>
            <w:r>
              <w:rPr>
                <w:i/>
                <w:spacing w:val="-7"/>
                <w:position w:val="-1"/>
              </w:rPr>
              <w:t xml:space="preserve"> </w:t>
            </w:r>
            <w:r>
              <w:rPr>
                <w:i/>
                <w:spacing w:val="1"/>
                <w:w w:val="99"/>
                <w:position w:val="-1"/>
              </w:rPr>
              <w:t>Lo</w:t>
            </w:r>
            <w:r>
              <w:rPr>
                <w:i/>
                <w:spacing w:val="-2"/>
                <w:w w:val="99"/>
                <w:position w:val="-1"/>
              </w:rPr>
              <w:t>c</w:t>
            </w:r>
            <w:r>
              <w:rPr>
                <w:i/>
                <w:spacing w:val="1"/>
                <w:w w:val="99"/>
                <w:position w:val="-1"/>
              </w:rPr>
              <w:t>a</w:t>
            </w:r>
            <w:r>
              <w:rPr>
                <w:i/>
                <w:w w:val="99"/>
                <w:position w:val="-1"/>
              </w:rPr>
              <w:t>l</w:t>
            </w:r>
          </w:p>
          <w:p w:rsidR="00D35201" w:rsidRDefault="00E6664F">
            <w:pPr>
              <w:spacing w:line="260" w:lineRule="exact"/>
              <w:ind w:left="252" w:right="261"/>
              <w:jc w:val="center"/>
              <w:rPr>
                <w:sz w:val="16"/>
                <w:szCs w:val="16"/>
              </w:rPr>
            </w:pPr>
            <w:r>
              <w:rPr>
                <w:i/>
                <w:spacing w:val="-1"/>
                <w:w w:val="99"/>
                <w:position w:val="-1"/>
              </w:rPr>
              <w:t>C</w:t>
            </w:r>
            <w:r>
              <w:rPr>
                <w:i/>
                <w:spacing w:val="1"/>
                <w:w w:val="99"/>
                <w:position w:val="-1"/>
              </w:rPr>
              <w:t>u</w:t>
            </w:r>
            <w:r>
              <w:rPr>
                <w:i/>
                <w:spacing w:val="-1"/>
                <w:w w:val="99"/>
                <w:position w:val="-1"/>
              </w:rPr>
              <w:t>rr</w:t>
            </w:r>
            <w:r>
              <w:rPr>
                <w:i/>
                <w:w w:val="99"/>
                <w:position w:val="-1"/>
              </w:rPr>
              <w:t>e</w:t>
            </w:r>
            <w:r>
              <w:rPr>
                <w:i/>
                <w:spacing w:val="1"/>
                <w:w w:val="99"/>
                <w:position w:val="-1"/>
              </w:rPr>
              <w:t>n</w:t>
            </w:r>
            <w:r>
              <w:rPr>
                <w:i/>
                <w:w w:val="99"/>
                <w:position w:val="-1"/>
              </w:rPr>
              <w:t>c</w:t>
            </w:r>
            <w:r>
              <w:rPr>
                <w:i/>
                <w:spacing w:val="1"/>
                <w:w w:val="99"/>
                <w:position w:val="-1"/>
              </w:rPr>
              <w:t>y</w:t>
            </w:r>
            <w:r>
              <w:rPr>
                <w:spacing w:val="1"/>
                <w:w w:val="99"/>
                <w:position w:val="-1"/>
              </w:rPr>
              <w:t>]</w:t>
            </w:r>
            <w:r>
              <w:rPr>
                <w:position w:val="10"/>
                <w:sz w:val="16"/>
                <w:szCs w:val="16"/>
              </w:rPr>
              <w:t>4</w:t>
            </w:r>
          </w:p>
        </w:tc>
      </w:tr>
      <w:tr w:rsidR="00D35201">
        <w:trPr>
          <w:trHeight w:hRule="exact" w:val="334"/>
        </w:trPr>
        <w:tc>
          <w:tcPr>
            <w:tcW w:w="457" w:type="dxa"/>
            <w:tcBorders>
              <w:top w:val="single" w:sz="12" w:space="0" w:color="000000"/>
              <w:left w:val="single" w:sz="5" w:space="0" w:color="000000"/>
              <w:bottom w:val="single" w:sz="7" w:space="0" w:color="000000"/>
              <w:right w:val="single" w:sz="8" w:space="0" w:color="000000"/>
            </w:tcBorders>
          </w:tcPr>
          <w:p w:rsidR="00D35201" w:rsidRDefault="00D35201"/>
        </w:tc>
        <w:tc>
          <w:tcPr>
            <w:tcW w:w="2779" w:type="dxa"/>
            <w:tcBorders>
              <w:top w:val="single" w:sz="12" w:space="0" w:color="000000"/>
              <w:left w:val="single" w:sz="8" w:space="0" w:color="000000"/>
              <w:bottom w:val="single" w:sz="7" w:space="0" w:color="000000"/>
              <w:right w:val="single" w:sz="8" w:space="0" w:color="000000"/>
            </w:tcBorders>
          </w:tcPr>
          <w:p w:rsidR="00D35201" w:rsidRDefault="00E6664F">
            <w:pPr>
              <w:spacing w:before="35"/>
              <w:ind w:left="97"/>
            </w:pPr>
            <w:r>
              <w:rPr>
                <w:spacing w:val="2"/>
              </w:rPr>
              <w:t>P</w:t>
            </w:r>
            <w:r>
              <w:t>er</w:t>
            </w:r>
            <w:r>
              <w:rPr>
                <w:spacing w:val="-2"/>
              </w:rPr>
              <w:t xml:space="preserve"> </w:t>
            </w:r>
            <w:r>
              <w:rPr>
                <w:spacing w:val="1"/>
              </w:rPr>
              <w:t>d</w:t>
            </w:r>
            <w:r>
              <w:t>iem</w:t>
            </w:r>
            <w:r>
              <w:rPr>
                <w:spacing w:val="-7"/>
              </w:rPr>
              <w:t xml:space="preserve"> </w:t>
            </w:r>
            <w:r>
              <w:t>all</w:t>
            </w:r>
            <w:r>
              <w:rPr>
                <w:spacing w:val="3"/>
              </w:rPr>
              <w:t>o</w:t>
            </w:r>
            <w:r>
              <w:rPr>
                <w:spacing w:val="-2"/>
              </w:rPr>
              <w:t>w</w:t>
            </w:r>
            <w:r>
              <w:t>a</w:t>
            </w:r>
            <w:r>
              <w:rPr>
                <w:spacing w:val="-1"/>
              </w:rPr>
              <w:t>n</w:t>
            </w:r>
            <w:r>
              <w:t>c</w:t>
            </w:r>
            <w:r>
              <w:rPr>
                <w:spacing w:val="3"/>
              </w:rPr>
              <w:t>e</w:t>
            </w:r>
            <w:r>
              <w:t>s</w:t>
            </w:r>
          </w:p>
        </w:tc>
        <w:tc>
          <w:tcPr>
            <w:tcW w:w="852" w:type="dxa"/>
            <w:tcBorders>
              <w:top w:val="single" w:sz="12" w:space="0" w:color="000000"/>
              <w:left w:val="single" w:sz="8" w:space="0" w:color="000000"/>
              <w:bottom w:val="single" w:sz="7" w:space="0" w:color="000000"/>
              <w:right w:val="single" w:sz="8" w:space="0" w:color="000000"/>
            </w:tcBorders>
          </w:tcPr>
          <w:p w:rsidR="00D35201" w:rsidRDefault="00E6664F">
            <w:pPr>
              <w:spacing w:before="35"/>
              <w:ind w:left="97"/>
            </w:pPr>
            <w:r>
              <w:t>D</w:t>
            </w:r>
            <w:r>
              <w:rPr>
                <w:spacing w:val="3"/>
              </w:rPr>
              <w:t>a</w:t>
            </w:r>
            <w:r>
              <w:t>y</w:t>
            </w:r>
          </w:p>
        </w:tc>
        <w:tc>
          <w:tcPr>
            <w:tcW w:w="1133" w:type="dxa"/>
            <w:tcBorders>
              <w:top w:val="single" w:sz="12" w:space="0" w:color="000000"/>
              <w:left w:val="single" w:sz="8" w:space="0" w:color="000000"/>
              <w:bottom w:val="single" w:sz="7" w:space="0" w:color="000000"/>
              <w:right w:val="single" w:sz="8" w:space="0" w:color="000000"/>
            </w:tcBorders>
          </w:tcPr>
          <w:p w:rsidR="00D35201" w:rsidRDefault="00D35201"/>
        </w:tc>
        <w:tc>
          <w:tcPr>
            <w:tcW w:w="1141" w:type="dxa"/>
            <w:tcBorders>
              <w:top w:val="single" w:sz="12" w:space="0" w:color="000000"/>
              <w:left w:val="single" w:sz="8" w:space="0" w:color="000000"/>
              <w:bottom w:val="single" w:sz="7" w:space="0" w:color="000000"/>
              <w:right w:val="single" w:sz="12" w:space="0" w:color="000000"/>
            </w:tcBorders>
          </w:tcPr>
          <w:p w:rsidR="00D35201" w:rsidRDefault="00D35201"/>
        </w:tc>
        <w:tc>
          <w:tcPr>
            <w:tcW w:w="1529" w:type="dxa"/>
            <w:tcBorders>
              <w:top w:val="single" w:sz="12" w:space="0" w:color="000000"/>
              <w:left w:val="single" w:sz="12" w:space="0" w:color="000000"/>
              <w:bottom w:val="single" w:sz="7" w:space="0" w:color="000000"/>
              <w:right w:val="single" w:sz="12" w:space="0" w:color="000000"/>
            </w:tcBorders>
          </w:tcPr>
          <w:p w:rsidR="00D35201" w:rsidRDefault="00D35201"/>
        </w:tc>
        <w:tc>
          <w:tcPr>
            <w:tcW w:w="1531" w:type="dxa"/>
            <w:tcBorders>
              <w:top w:val="single" w:sz="12" w:space="0" w:color="000000"/>
              <w:left w:val="single" w:sz="12" w:space="0" w:color="000000"/>
              <w:bottom w:val="single" w:sz="7" w:space="0" w:color="000000"/>
              <w:right w:val="single" w:sz="12" w:space="0" w:color="000000"/>
            </w:tcBorders>
          </w:tcPr>
          <w:p w:rsidR="00D35201" w:rsidRDefault="00D35201"/>
        </w:tc>
        <w:tc>
          <w:tcPr>
            <w:tcW w:w="1532" w:type="dxa"/>
            <w:tcBorders>
              <w:top w:val="single" w:sz="12" w:space="0" w:color="000000"/>
              <w:left w:val="single" w:sz="12" w:space="0" w:color="000000"/>
              <w:bottom w:val="single" w:sz="7" w:space="0" w:color="000000"/>
              <w:right w:val="single" w:sz="12" w:space="0" w:color="000000"/>
            </w:tcBorders>
          </w:tcPr>
          <w:p w:rsidR="00D35201" w:rsidRDefault="00D35201"/>
        </w:tc>
        <w:tc>
          <w:tcPr>
            <w:tcW w:w="1517" w:type="dxa"/>
            <w:tcBorders>
              <w:top w:val="single" w:sz="12" w:space="0" w:color="000000"/>
              <w:left w:val="single" w:sz="12" w:space="0" w:color="000000"/>
              <w:bottom w:val="single" w:sz="7" w:space="0" w:color="000000"/>
              <w:right w:val="single" w:sz="5" w:space="0" w:color="000000"/>
            </w:tcBorders>
          </w:tcPr>
          <w:p w:rsidR="00D35201" w:rsidRDefault="00D35201"/>
        </w:tc>
      </w:tr>
      <w:tr w:rsidR="00D35201">
        <w:trPr>
          <w:trHeight w:hRule="exact" w:val="343"/>
        </w:trPr>
        <w:tc>
          <w:tcPr>
            <w:tcW w:w="457" w:type="dxa"/>
            <w:tcBorders>
              <w:top w:val="single" w:sz="7" w:space="0" w:color="000000"/>
              <w:left w:val="single" w:sz="5" w:space="0" w:color="000000"/>
              <w:bottom w:val="single" w:sz="8" w:space="0" w:color="000000"/>
              <w:right w:val="single" w:sz="8" w:space="0" w:color="000000"/>
            </w:tcBorders>
          </w:tcPr>
          <w:p w:rsidR="00D35201" w:rsidRDefault="00D35201"/>
        </w:tc>
        <w:tc>
          <w:tcPr>
            <w:tcW w:w="2779" w:type="dxa"/>
            <w:tcBorders>
              <w:top w:val="single" w:sz="7" w:space="0" w:color="000000"/>
              <w:left w:val="single" w:sz="8" w:space="0" w:color="000000"/>
              <w:bottom w:val="single" w:sz="8" w:space="0" w:color="000000"/>
              <w:right w:val="single" w:sz="8" w:space="0" w:color="000000"/>
            </w:tcBorders>
          </w:tcPr>
          <w:p w:rsidR="00D35201" w:rsidRDefault="00E6664F">
            <w:pPr>
              <w:spacing w:before="15"/>
              <w:ind w:left="97"/>
              <w:rPr>
                <w:sz w:val="13"/>
                <w:szCs w:val="13"/>
              </w:rPr>
            </w:pPr>
            <w:r>
              <w:rPr>
                <w:spacing w:val="1"/>
              </w:rPr>
              <w:t>I</w:t>
            </w:r>
            <w:r>
              <w:rPr>
                <w:spacing w:val="-1"/>
              </w:rPr>
              <w:t>n</w:t>
            </w:r>
            <w:r>
              <w:t>te</w:t>
            </w:r>
            <w:r>
              <w:rPr>
                <w:spacing w:val="1"/>
              </w:rPr>
              <w:t>r</w:t>
            </w:r>
            <w:r>
              <w:rPr>
                <w:spacing w:val="-1"/>
              </w:rPr>
              <w:t>n</w:t>
            </w:r>
            <w:r>
              <w:t>ati</w:t>
            </w:r>
            <w:r>
              <w:rPr>
                <w:spacing w:val="3"/>
              </w:rPr>
              <w:t>o</w:t>
            </w:r>
            <w:r>
              <w:rPr>
                <w:spacing w:val="-1"/>
              </w:rPr>
              <w:t>n</w:t>
            </w:r>
            <w:r>
              <w:t>al</w:t>
            </w:r>
            <w:r>
              <w:rPr>
                <w:spacing w:val="-10"/>
              </w:rPr>
              <w:t xml:space="preserve"> </w:t>
            </w:r>
            <w:r>
              <w:rPr>
                <w:spacing w:val="1"/>
              </w:rPr>
              <w:t>f</w:t>
            </w:r>
            <w:r>
              <w:t>li</w:t>
            </w:r>
            <w:r>
              <w:rPr>
                <w:spacing w:val="1"/>
              </w:rPr>
              <w:t>g</w:t>
            </w:r>
            <w:r>
              <w:rPr>
                <w:spacing w:val="-1"/>
              </w:rPr>
              <w:t>h</w:t>
            </w:r>
            <w:r>
              <w:rPr>
                <w:spacing w:val="2"/>
              </w:rPr>
              <w:t>t</w:t>
            </w:r>
            <w:r>
              <w:rPr>
                <w:spacing w:val="1"/>
              </w:rPr>
              <w:t>s</w:t>
            </w:r>
            <w:r>
              <w:rPr>
                <w:position w:val="9"/>
                <w:sz w:val="13"/>
                <w:szCs w:val="13"/>
              </w:rPr>
              <w:t>5</w:t>
            </w:r>
          </w:p>
        </w:tc>
        <w:tc>
          <w:tcPr>
            <w:tcW w:w="852" w:type="dxa"/>
            <w:tcBorders>
              <w:top w:val="single" w:sz="7" w:space="0" w:color="000000"/>
              <w:left w:val="single" w:sz="8" w:space="0" w:color="000000"/>
              <w:bottom w:val="single" w:sz="8" w:space="0" w:color="000000"/>
              <w:right w:val="single" w:sz="8" w:space="0" w:color="000000"/>
            </w:tcBorders>
          </w:tcPr>
          <w:p w:rsidR="00D35201" w:rsidRDefault="00E6664F">
            <w:pPr>
              <w:spacing w:before="40"/>
              <w:ind w:left="97"/>
            </w:pPr>
            <w:r>
              <w:rPr>
                <w:spacing w:val="3"/>
              </w:rPr>
              <w:t>T</w:t>
            </w:r>
            <w:r>
              <w:rPr>
                <w:spacing w:val="1"/>
              </w:rPr>
              <w:t>r</w:t>
            </w:r>
            <w:r>
              <w:rPr>
                <w:spacing w:val="-3"/>
              </w:rPr>
              <w:t>i</w:t>
            </w:r>
            <w:r>
              <w:t>p</w:t>
            </w:r>
          </w:p>
        </w:tc>
        <w:tc>
          <w:tcPr>
            <w:tcW w:w="1133" w:type="dxa"/>
            <w:tcBorders>
              <w:top w:val="single" w:sz="7" w:space="0" w:color="000000"/>
              <w:left w:val="single" w:sz="8" w:space="0" w:color="000000"/>
              <w:bottom w:val="single" w:sz="8" w:space="0" w:color="000000"/>
              <w:right w:val="single" w:sz="8" w:space="0" w:color="000000"/>
            </w:tcBorders>
          </w:tcPr>
          <w:p w:rsidR="00D35201" w:rsidRDefault="00D35201"/>
        </w:tc>
        <w:tc>
          <w:tcPr>
            <w:tcW w:w="1141" w:type="dxa"/>
            <w:tcBorders>
              <w:top w:val="single" w:sz="7" w:space="0" w:color="000000"/>
              <w:left w:val="single" w:sz="8" w:space="0" w:color="000000"/>
              <w:bottom w:val="single" w:sz="8" w:space="0" w:color="000000"/>
              <w:right w:val="single" w:sz="12" w:space="0" w:color="000000"/>
            </w:tcBorders>
          </w:tcPr>
          <w:p w:rsidR="00D35201" w:rsidRDefault="00D35201"/>
        </w:tc>
        <w:tc>
          <w:tcPr>
            <w:tcW w:w="1529" w:type="dxa"/>
            <w:tcBorders>
              <w:top w:val="single" w:sz="7" w:space="0" w:color="000000"/>
              <w:left w:val="single" w:sz="12" w:space="0" w:color="000000"/>
              <w:bottom w:val="single" w:sz="8" w:space="0" w:color="000000"/>
              <w:right w:val="single" w:sz="12" w:space="0" w:color="000000"/>
            </w:tcBorders>
          </w:tcPr>
          <w:p w:rsidR="00D35201" w:rsidRDefault="00D35201"/>
        </w:tc>
        <w:tc>
          <w:tcPr>
            <w:tcW w:w="1531" w:type="dxa"/>
            <w:tcBorders>
              <w:top w:val="single" w:sz="7" w:space="0" w:color="000000"/>
              <w:left w:val="single" w:sz="12" w:space="0" w:color="000000"/>
              <w:bottom w:val="single" w:sz="8" w:space="0" w:color="000000"/>
              <w:right w:val="single" w:sz="12" w:space="0" w:color="000000"/>
            </w:tcBorders>
          </w:tcPr>
          <w:p w:rsidR="00D35201" w:rsidRDefault="00D35201"/>
        </w:tc>
        <w:tc>
          <w:tcPr>
            <w:tcW w:w="1532" w:type="dxa"/>
            <w:tcBorders>
              <w:top w:val="single" w:sz="7" w:space="0" w:color="000000"/>
              <w:left w:val="single" w:sz="12" w:space="0" w:color="000000"/>
              <w:bottom w:val="single" w:sz="8" w:space="0" w:color="000000"/>
              <w:right w:val="single" w:sz="12" w:space="0" w:color="000000"/>
            </w:tcBorders>
          </w:tcPr>
          <w:p w:rsidR="00D35201" w:rsidRDefault="00D35201"/>
        </w:tc>
        <w:tc>
          <w:tcPr>
            <w:tcW w:w="1517" w:type="dxa"/>
            <w:tcBorders>
              <w:top w:val="single" w:sz="7" w:space="0" w:color="000000"/>
              <w:left w:val="single" w:sz="12" w:space="0" w:color="000000"/>
              <w:bottom w:val="single" w:sz="8" w:space="0" w:color="000000"/>
              <w:right w:val="single" w:sz="5" w:space="0" w:color="000000"/>
            </w:tcBorders>
          </w:tcPr>
          <w:p w:rsidR="00D35201" w:rsidRDefault="00D35201"/>
        </w:tc>
      </w:tr>
      <w:tr w:rsidR="00D35201">
        <w:trPr>
          <w:trHeight w:hRule="exact" w:val="336"/>
        </w:trPr>
        <w:tc>
          <w:tcPr>
            <w:tcW w:w="457" w:type="dxa"/>
            <w:tcBorders>
              <w:top w:val="single" w:sz="8" w:space="0" w:color="000000"/>
              <w:left w:val="single" w:sz="5" w:space="0" w:color="000000"/>
              <w:bottom w:val="single" w:sz="8" w:space="0" w:color="000000"/>
              <w:right w:val="single" w:sz="8" w:space="0" w:color="000000"/>
            </w:tcBorders>
          </w:tcPr>
          <w:p w:rsidR="00D35201" w:rsidRDefault="00D35201"/>
        </w:tc>
        <w:tc>
          <w:tcPr>
            <w:tcW w:w="2779" w:type="dxa"/>
            <w:tcBorders>
              <w:top w:val="single" w:sz="8" w:space="0" w:color="000000"/>
              <w:left w:val="single" w:sz="8" w:space="0" w:color="000000"/>
              <w:bottom w:val="single" w:sz="7" w:space="0" w:color="000000"/>
              <w:right w:val="single" w:sz="8" w:space="0" w:color="000000"/>
            </w:tcBorders>
          </w:tcPr>
          <w:p w:rsidR="00D35201" w:rsidRDefault="00E6664F">
            <w:pPr>
              <w:spacing w:before="38"/>
              <w:ind w:left="97"/>
            </w:pPr>
            <w:r>
              <w:t>Miscell</w:t>
            </w:r>
            <w:r>
              <w:rPr>
                <w:spacing w:val="3"/>
              </w:rPr>
              <w:t>a</w:t>
            </w:r>
            <w:r>
              <w:rPr>
                <w:spacing w:val="-1"/>
              </w:rPr>
              <w:t>n</w:t>
            </w:r>
            <w:r>
              <w:t>e</w:t>
            </w:r>
            <w:r>
              <w:rPr>
                <w:spacing w:val="1"/>
              </w:rPr>
              <w:t>o</w:t>
            </w:r>
            <w:r>
              <w:rPr>
                <w:spacing w:val="-1"/>
              </w:rPr>
              <w:t>u</w:t>
            </w:r>
            <w:r>
              <w:t>s</w:t>
            </w:r>
            <w:r>
              <w:rPr>
                <w:spacing w:val="-12"/>
              </w:rPr>
              <w:t xml:space="preserve"> </w:t>
            </w:r>
            <w:r>
              <w:t>tr</w:t>
            </w:r>
            <w:r>
              <w:rPr>
                <w:spacing w:val="3"/>
              </w:rPr>
              <w:t>a</w:t>
            </w:r>
            <w:r>
              <w:rPr>
                <w:spacing w:val="-1"/>
              </w:rPr>
              <w:t>v</w:t>
            </w:r>
            <w:r>
              <w:t>el</w:t>
            </w:r>
            <w:r>
              <w:rPr>
                <w:spacing w:val="-5"/>
              </w:rPr>
              <w:t xml:space="preserve"> </w:t>
            </w:r>
            <w:r>
              <w:rPr>
                <w:spacing w:val="1"/>
              </w:rPr>
              <w:t>e</w:t>
            </w:r>
            <w:r>
              <w:rPr>
                <w:spacing w:val="-1"/>
              </w:rPr>
              <w:t>x</w:t>
            </w:r>
            <w:r>
              <w:rPr>
                <w:spacing w:val="1"/>
              </w:rPr>
              <w:t>p</w:t>
            </w:r>
            <w:r>
              <w:rPr>
                <w:spacing w:val="3"/>
              </w:rPr>
              <w:t>e</w:t>
            </w:r>
            <w:r>
              <w:rPr>
                <w:spacing w:val="-1"/>
              </w:rPr>
              <w:t>ns</w:t>
            </w:r>
            <w:r>
              <w:rPr>
                <w:spacing w:val="3"/>
              </w:rPr>
              <w:t>e</w:t>
            </w:r>
            <w:r>
              <w:t>s</w:t>
            </w:r>
          </w:p>
        </w:tc>
        <w:tc>
          <w:tcPr>
            <w:tcW w:w="852" w:type="dxa"/>
            <w:tcBorders>
              <w:top w:val="single" w:sz="8" w:space="0" w:color="000000"/>
              <w:left w:val="single" w:sz="8" w:space="0" w:color="000000"/>
              <w:bottom w:val="single" w:sz="7" w:space="0" w:color="000000"/>
              <w:right w:val="single" w:sz="8" w:space="0" w:color="000000"/>
            </w:tcBorders>
          </w:tcPr>
          <w:p w:rsidR="00D35201" w:rsidRDefault="00E6664F">
            <w:pPr>
              <w:spacing w:before="38"/>
              <w:ind w:left="97"/>
            </w:pPr>
            <w:r>
              <w:rPr>
                <w:spacing w:val="3"/>
              </w:rPr>
              <w:t>T</w:t>
            </w:r>
            <w:r>
              <w:rPr>
                <w:spacing w:val="1"/>
              </w:rPr>
              <w:t>r</w:t>
            </w:r>
            <w:r>
              <w:rPr>
                <w:spacing w:val="-3"/>
              </w:rPr>
              <w:t>i</w:t>
            </w:r>
            <w:r>
              <w:t>p</w:t>
            </w:r>
          </w:p>
        </w:tc>
        <w:tc>
          <w:tcPr>
            <w:tcW w:w="1133" w:type="dxa"/>
            <w:tcBorders>
              <w:top w:val="single" w:sz="8" w:space="0" w:color="000000"/>
              <w:left w:val="single" w:sz="8" w:space="0" w:color="000000"/>
              <w:bottom w:val="single" w:sz="8" w:space="0" w:color="000000"/>
              <w:right w:val="single" w:sz="8" w:space="0" w:color="000000"/>
            </w:tcBorders>
          </w:tcPr>
          <w:p w:rsidR="00D35201" w:rsidRDefault="00D35201"/>
        </w:tc>
        <w:tc>
          <w:tcPr>
            <w:tcW w:w="1141" w:type="dxa"/>
            <w:tcBorders>
              <w:top w:val="single" w:sz="8" w:space="0" w:color="000000"/>
              <w:left w:val="single" w:sz="8" w:space="0" w:color="000000"/>
              <w:bottom w:val="single" w:sz="8" w:space="0" w:color="000000"/>
              <w:right w:val="single" w:sz="12" w:space="0" w:color="000000"/>
            </w:tcBorders>
          </w:tcPr>
          <w:p w:rsidR="00D35201" w:rsidRDefault="00D35201"/>
        </w:tc>
        <w:tc>
          <w:tcPr>
            <w:tcW w:w="1529" w:type="dxa"/>
            <w:tcBorders>
              <w:top w:val="single" w:sz="8" w:space="0" w:color="000000"/>
              <w:left w:val="single" w:sz="12" w:space="0" w:color="000000"/>
              <w:bottom w:val="single" w:sz="8" w:space="0" w:color="000000"/>
              <w:right w:val="single" w:sz="12" w:space="0" w:color="000000"/>
            </w:tcBorders>
          </w:tcPr>
          <w:p w:rsidR="00D35201" w:rsidRDefault="00D35201"/>
        </w:tc>
        <w:tc>
          <w:tcPr>
            <w:tcW w:w="1531" w:type="dxa"/>
            <w:tcBorders>
              <w:top w:val="single" w:sz="8" w:space="0" w:color="000000"/>
              <w:left w:val="single" w:sz="12" w:space="0" w:color="000000"/>
              <w:bottom w:val="single" w:sz="8" w:space="0" w:color="000000"/>
              <w:right w:val="single" w:sz="12" w:space="0" w:color="000000"/>
            </w:tcBorders>
          </w:tcPr>
          <w:p w:rsidR="00D35201" w:rsidRDefault="00D35201"/>
        </w:tc>
        <w:tc>
          <w:tcPr>
            <w:tcW w:w="1532" w:type="dxa"/>
            <w:tcBorders>
              <w:top w:val="single" w:sz="8" w:space="0" w:color="000000"/>
              <w:left w:val="single" w:sz="12" w:space="0" w:color="000000"/>
              <w:bottom w:val="single" w:sz="8" w:space="0" w:color="000000"/>
              <w:right w:val="single" w:sz="12" w:space="0" w:color="000000"/>
            </w:tcBorders>
          </w:tcPr>
          <w:p w:rsidR="00D35201" w:rsidRDefault="00D35201"/>
        </w:tc>
        <w:tc>
          <w:tcPr>
            <w:tcW w:w="1517" w:type="dxa"/>
            <w:tcBorders>
              <w:top w:val="single" w:sz="8" w:space="0" w:color="000000"/>
              <w:left w:val="single" w:sz="12" w:space="0" w:color="000000"/>
              <w:bottom w:val="single" w:sz="8" w:space="0" w:color="000000"/>
              <w:right w:val="single" w:sz="5" w:space="0" w:color="000000"/>
            </w:tcBorders>
          </w:tcPr>
          <w:p w:rsidR="00D35201" w:rsidRDefault="00D35201"/>
        </w:tc>
      </w:tr>
      <w:tr w:rsidR="00D35201">
        <w:trPr>
          <w:trHeight w:hRule="exact" w:val="482"/>
        </w:trPr>
        <w:tc>
          <w:tcPr>
            <w:tcW w:w="457" w:type="dxa"/>
            <w:tcBorders>
              <w:top w:val="single" w:sz="8" w:space="0" w:color="000000"/>
              <w:left w:val="single" w:sz="5" w:space="0" w:color="000000"/>
              <w:bottom w:val="single" w:sz="8" w:space="0" w:color="000000"/>
              <w:right w:val="single" w:sz="8" w:space="0" w:color="000000"/>
            </w:tcBorders>
          </w:tcPr>
          <w:p w:rsidR="00D35201" w:rsidRDefault="00D35201"/>
        </w:tc>
        <w:tc>
          <w:tcPr>
            <w:tcW w:w="2779" w:type="dxa"/>
            <w:tcBorders>
              <w:top w:val="single" w:sz="7" w:space="0" w:color="000000"/>
              <w:left w:val="single" w:sz="8" w:space="0" w:color="000000"/>
              <w:bottom w:val="single" w:sz="8" w:space="0" w:color="000000"/>
              <w:right w:val="single" w:sz="8" w:space="0" w:color="000000"/>
            </w:tcBorders>
          </w:tcPr>
          <w:p w:rsidR="00D35201" w:rsidRDefault="00E6664F">
            <w:pPr>
              <w:spacing w:line="220" w:lineRule="exact"/>
              <w:ind w:left="97"/>
            </w:pPr>
            <w:r>
              <w:rPr>
                <w:spacing w:val="-1"/>
              </w:rPr>
              <w:t>C</w:t>
            </w:r>
            <w:r>
              <w:rPr>
                <w:spacing w:val="3"/>
              </w:rPr>
              <w:t>o</w:t>
            </w:r>
            <w:r>
              <w:rPr>
                <w:spacing w:val="-1"/>
              </w:rPr>
              <w:t>mm</w:t>
            </w:r>
            <w:r>
              <w:rPr>
                <w:spacing w:val="1"/>
              </w:rPr>
              <w:t>u</w:t>
            </w:r>
            <w:r>
              <w:rPr>
                <w:spacing w:val="-1"/>
              </w:rPr>
              <w:t>n</w:t>
            </w:r>
            <w:r>
              <w:t>ic</w:t>
            </w:r>
            <w:r>
              <w:rPr>
                <w:spacing w:val="3"/>
              </w:rPr>
              <w:t>a</w:t>
            </w:r>
            <w:r>
              <w:t>ti</w:t>
            </w:r>
            <w:r>
              <w:rPr>
                <w:spacing w:val="1"/>
              </w:rPr>
              <w:t>o</w:t>
            </w:r>
            <w:r>
              <w:t>n</w:t>
            </w:r>
            <w:r>
              <w:rPr>
                <w:spacing w:val="-14"/>
              </w:rPr>
              <w:t xml:space="preserve"> </w:t>
            </w:r>
            <w:r>
              <w:t>c</w:t>
            </w:r>
            <w:r>
              <w:rPr>
                <w:spacing w:val="1"/>
              </w:rPr>
              <w:t>o</w:t>
            </w:r>
            <w:r>
              <w:rPr>
                <w:spacing w:val="-1"/>
              </w:rPr>
              <w:t>s</w:t>
            </w:r>
            <w:r>
              <w:rPr>
                <w:spacing w:val="2"/>
              </w:rPr>
              <w:t>t</w:t>
            </w:r>
            <w:r>
              <w:t>s</w:t>
            </w:r>
            <w:r>
              <w:rPr>
                <w:spacing w:val="-4"/>
              </w:rPr>
              <w:t xml:space="preserve"> </w:t>
            </w:r>
            <w:r>
              <w:rPr>
                <w:spacing w:val="1"/>
              </w:rPr>
              <w:t>b</w:t>
            </w:r>
            <w:r>
              <w:t>e</w:t>
            </w:r>
            <w:r>
              <w:rPr>
                <w:spacing w:val="2"/>
              </w:rPr>
              <w:t>t</w:t>
            </w:r>
            <w:r>
              <w:rPr>
                <w:spacing w:val="-5"/>
              </w:rPr>
              <w:t>w</w:t>
            </w:r>
            <w:r>
              <w:t>e</w:t>
            </w:r>
            <w:r>
              <w:rPr>
                <w:spacing w:val="3"/>
              </w:rPr>
              <w:t>e</w:t>
            </w:r>
            <w:r>
              <w:t>n</w:t>
            </w:r>
          </w:p>
          <w:p w:rsidR="00D35201" w:rsidRDefault="00E6664F">
            <w:pPr>
              <w:ind w:left="97"/>
            </w:pPr>
            <w:r>
              <w:rPr>
                <w:spacing w:val="1"/>
              </w:rPr>
              <w:t>[</w:t>
            </w:r>
            <w:r>
              <w:rPr>
                <w:i/>
                <w:spacing w:val="1"/>
              </w:rPr>
              <w:t>In</w:t>
            </w:r>
            <w:r>
              <w:rPr>
                <w:i/>
                <w:spacing w:val="-1"/>
              </w:rPr>
              <w:t>s</w:t>
            </w:r>
            <w:r>
              <w:rPr>
                <w:i/>
              </w:rPr>
              <w:t>ert</w:t>
            </w:r>
            <w:r>
              <w:rPr>
                <w:i/>
                <w:spacing w:val="-5"/>
              </w:rPr>
              <w:t xml:space="preserve"> </w:t>
            </w:r>
            <w:r>
              <w:rPr>
                <w:i/>
                <w:spacing w:val="1"/>
              </w:rPr>
              <w:t>p</w:t>
            </w:r>
            <w:r>
              <w:rPr>
                <w:i/>
              </w:rPr>
              <w:t>l</w:t>
            </w:r>
            <w:r>
              <w:rPr>
                <w:i/>
                <w:spacing w:val="1"/>
              </w:rPr>
              <w:t>a</w:t>
            </w:r>
            <w:r>
              <w:rPr>
                <w:i/>
              </w:rPr>
              <w:t>c</w:t>
            </w:r>
            <w:r>
              <w:rPr>
                <w:i/>
                <w:spacing w:val="2"/>
              </w:rPr>
              <w:t>e</w:t>
            </w:r>
            <w:r>
              <w:t>]</w:t>
            </w:r>
            <w:r>
              <w:rPr>
                <w:spacing w:val="-4"/>
              </w:rPr>
              <w:t xml:space="preserve"> </w:t>
            </w:r>
            <w:r>
              <w:t>a</w:t>
            </w:r>
            <w:r>
              <w:rPr>
                <w:spacing w:val="-1"/>
              </w:rPr>
              <w:t>n</w:t>
            </w:r>
            <w:r>
              <w:t>d</w:t>
            </w:r>
            <w:r>
              <w:rPr>
                <w:spacing w:val="-2"/>
              </w:rPr>
              <w:t xml:space="preserve"> </w:t>
            </w:r>
            <w:r>
              <w:rPr>
                <w:spacing w:val="2"/>
              </w:rPr>
              <w:t>[</w:t>
            </w:r>
            <w:r>
              <w:rPr>
                <w:i/>
                <w:spacing w:val="-2"/>
              </w:rPr>
              <w:t>I</w:t>
            </w:r>
            <w:r>
              <w:rPr>
                <w:i/>
                <w:spacing w:val="1"/>
              </w:rPr>
              <w:t>n</w:t>
            </w:r>
            <w:r>
              <w:rPr>
                <w:i/>
                <w:spacing w:val="-1"/>
              </w:rPr>
              <w:t>s</w:t>
            </w:r>
            <w:r>
              <w:rPr>
                <w:i/>
              </w:rPr>
              <w:t>ert</w:t>
            </w:r>
            <w:r>
              <w:rPr>
                <w:i/>
                <w:spacing w:val="-5"/>
              </w:rPr>
              <w:t xml:space="preserve"> </w:t>
            </w:r>
            <w:r>
              <w:rPr>
                <w:i/>
                <w:spacing w:val="1"/>
              </w:rPr>
              <w:t>p</w:t>
            </w:r>
            <w:r>
              <w:rPr>
                <w:i/>
              </w:rPr>
              <w:t>l</w:t>
            </w:r>
            <w:r>
              <w:rPr>
                <w:i/>
                <w:spacing w:val="1"/>
              </w:rPr>
              <w:t>a</w:t>
            </w:r>
            <w:r>
              <w:rPr>
                <w:i/>
              </w:rPr>
              <w:t>c</w:t>
            </w:r>
            <w:r>
              <w:rPr>
                <w:i/>
                <w:spacing w:val="1"/>
              </w:rPr>
              <w:t>e</w:t>
            </w:r>
            <w:r>
              <w:t>]</w:t>
            </w:r>
          </w:p>
        </w:tc>
        <w:tc>
          <w:tcPr>
            <w:tcW w:w="852" w:type="dxa"/>
            <w:tcBorders>
              <w:top w:val="single" w:sz="7" w:space="0" w:color="000000"/>
              <w:left w:val="single" w:sz="8" w:space="0" w:color="000000"/>
              <w:bottom w:val="single" w:sz="8" w:space="0" w:color="000000"/>
              <w:right w:val="single" w:sz="8" w:space="0" w:color="000000"/>
            </w:tcBorders>
          </w:tcPr>
          <w:p w:rsidR="00D35201" w:rsidRDefault="00D35201"/>
        </w:tc>
        <w:tc>
          <w:tcPr>
            <w:tcW w:w="1133" w:type="dxa"/>
            <w:tcBorders>
              <w:top w:val="single" w:sz="8" w:space="0" w:color="000000"/>
              <w:left w:val="single" w:sz="8" w:space="0" w:color="000000"/>
              <w:bottom w:val="single" w:sz="8" w:space="0" w:color="000000"/>
              <w:right w:val="single" w:sz="8" w:space="0" w:color="000000"/>
            </w:tcBorders>
          </w:tcPr>
          <w:p w:rsidR="00D35201" w:rsidRDefault="00D35201"/>
        </w:tc>
        <w:tc>
          <w:tcPr>
            <w:tcW w:w="1141" w:type="dxa"/>
            <w:tcBorders>
              <w:top w:val="single" w:sz="8" w:space="0" w:color="000000"/>
              <w:left w:val="single" w:sz="8" w:space="0" w:color="000000"/>
              <w:bottom w:val="single" w:sz="8" w:space="0" w:color="000000"/>
              <w:right w:val="single" w:sz="12" w:space="0" w:color="000000"/>
            </w:tcBorders>
          </w:tcPr>
          <w:p w:rsidR="00D35201" w:rsidRDefault="00D35201"/>
        </w:tc>
        <w:tc>
          <w:tcPr>
            <w:tcW w:w="1529" w:type="dxa"/>
            <w:tcBorders>
              <w:top w:val="single" w:sz="8" w:space="0" w:color="000000"/>
              <w:left w:val="single" w:sz="12" w:space="0" w:color="000000"/>
              <w:bottom w:val="single" w:sz="8" w:space="0" w:color="000000"/>
              <w:right w:val="single" w:sz="12" w:space="0" w:color="000000"/>
            </w:tcBorders>
          </w:tcPr>
          <w:p w:rsidR="00D35201" w:rsidRDefault="00D35201"/>
        </w:tc>
        <w:tc>
          <w:tcPr>
            <w:tcW w:w="1531" w:type="dxa"/>
            <w:tcBorders>
              <w:top w:val="single" w:sz="8" w:space="0" w:color="000000"/>
              <w:left w:val="single" w:sz="12" w:space="0" w:color="000000"/>
              <w:bottom w:val="single" w:sz="8" w:space="0" w:color="000000"/>
              <w:right w:val="single" w:sz="12" w:space="0" w:color="000000"/>
            </w:tcBorders>
          </w:tcPr>
          <w:p w:rsidR="00D35201" w:rsidRDefault="00D35201"/>
        </w:tc>
        <w:tc>
          <w:tcPr>
            <w:tcW w:w="1532" w:type="dxa"/>
            <w:tcBorders>
              <w:top w:val="single" w:sz="8" w:space="0" w:color="000000"/>
              <w:left w:val="single" w:sz="12" w:space="0" w:color="000000"/>
              <w:bottom w:val="single" w:sz="8" w:space="0" w:color="000000"/>
              <w:right w:val="single" w:sz="12" w:space="0" w:color="000000"/>
            </w:tcBorders>
          </w:tcPr>
          <w:p w:rsidR="00D35201" w:rsidRDefault="00D35201"/>
        </w:tc>
        <w:tc>
          <w:tcPr>
            <w:tcW w:w="1517" w:type="dxa"/>
            <w:tcBorders>
              <w:top w:val="single" w:sz="8" w:space="0" w:color="000000"/>
              <w:left w:val="single" w:sz="12" w:space="0" w:color="000000"/>
              <w:bottom w:val="single" w:sz="8" w:space="0" w:color="000000"/>
              <w:right w:val="single" w:sz="5" w:space="0" w:color="000000"/>
            </w:tcBorders>
          </w:tcPr>
          <w:p w:rsidR="00D35201" w:rsidRDefault="00D35201"/>
        </w:tc>
      </w:tr>
      <w:tr w:rsidR="00D35201">
        <w:trPr>
          <w:trHeight w:hRule="exact" w:val="341"/>
        </w:trPr>
        <w:tc>
          <w:tcPr>
            <w:tcW w:w="457" w:type="dxa"/>
            <w:tcBorders>
              <w:top w:val="single" w:sz="8" w:space="0" w:color="000000"/>
              <w:left w:val="single" w:sz="5" w:space="0" w:color="000000"/>
              <w:bottom w:val="single" w:sz="8" w:space="0" w:color="000000"/>
              <w:right w:val="single" w:sz="8" w:space="0" w:color="000000"/>
            </w:tcBorders>
          </w:tcPr>
          <w:p w:rsidR="00D35201" w:rsidRDefault="00D35201"/>
        </w:tc>
        <w:tc>
          <w:tcPr>
            <w:tcW w:w="2779" w:type="dxa"/>
            <w:tcBorders>
              <w:top w:val="single" w:sz="8" w:space="0" w:color="000000"/>
              <w:left w:val="single" w:sz="8" w:space="0" w:color="000000"/>
              <w:bottom w:val="single" w:sz="8" w:space="0" w:color="000000"/>
              <w:right w:val="single" w:sz="8" w:space="0" w:color="000000"/>
            </w:tcBorders>
          </w:tcPr>
          <w:p w:rsidR="00D35201" w:rsidRDefault="00E6664F">
            <w:pPr>
              <w:spacing w:before="40"/>
              <w:ind w:left="97"/>
            </w:pPr>
            <w:r>
              <w:t>D</w:t>
            </w:r>
            <w:r>
              <w:rPr>
                <w:spacing w:val="1"/>
              </w:rPr>
              <w:t>r</w:t>
            </w:r>
            <w:r>
              <w:t>a</w:t>
            </w:r>
            <w:r>
              <w:rPr>
                <w:spacing w:val="-1"/>
              </w:rPr>
              <w:t>f</w:t>
            </w:r>
            <w:r>
              <w:t>t</w:t>
            </w:r>
            <w:r>
              <w:rPr>
                <w:spacing w:val="2"/>
              </w:rPr>
              <w:t>i</w:t>
            </w:r>
            <w:r>
              <w:rPr>
                <w:spacing w:val="-1"/>
              </w:rPr>
              <w:t>ng</w:t>
            </w:r>
            <w:r>
              <w:t>,</w:t>
            </w:r>
            <w:r>
              <w:rPr>
                <w:spacing w:val="-6"/>
              </w:rPr>
              <w:t xml:space="preserve"> </w:t>
            </w:r>
            <w:r>
              <w:rPr>
                <w:spacing w:val="1"/>
              </w:rPr>
              <w:t>r</w:t>
            </w:r>
            <w:r>
              <w:t>e</w:t>
            </w:r>
            <w:r>
              <w:rPr>
                <w:spacing w:val="1"/>
              </w:rPr>
              <w:t>prod</w:t>
            </w:r>
            <w:r>
              <w:rPr>
                <w:spacing w:val="-1"/>
              </w:rPr>
              <w:t>u</w:t>
            </w:r>
            <w:r>
              <w:t>cti</w:t>
            </w:r>
            <w:r>
              <w:rPr>
                <w:spacing w:val="1"/>
              </w:rPr>
              <w:t>o</w:t>
            </w:r>
            <w:r>
              <w:t>n</w:t>
            </w:r>
            <w:r>
              <w:rPr>
                <w:spacing w:val="-11"/>
              </w:rPr>
              <w:t xml:space="preserve"> </w:t>
            </w:r>
            <w:r>
              <w:rPr>
                <w:spacing w:val="1"/>
              </w:rPr>
              <w:t>o</w:t>
            </w:r>
            <w:r>
              <w:t>f</w:t>
            </w:r>
            <w:r>
              <w:rPr>
                <w:spacing w:val="-3"/>
              </w:rPr>
              <w:t xml:space="preserve"> </w:t>
            </w:r>
            <w:r>
              <w:rPr>
                <w:spacing w:val="4"/>
              </w:rPr>
              <w:t>r</w:t>
            </w:r>
            <w:r>
              <w:t>e</w:t>
            </w:r>
            <w:r>
              <w:rPr>
                <w:spacing w:val="1"/>
              </w:rPr>
              <w:t>por</w:t>
            </w:r>
            <w:r>
              <w:t>ts</w:t>
            </w:r>
          </w:p>
        </w:tc>
        <w:tc>
          <w:tcPr>
            <w:tcW w:w="852" w:type="dxa"/>
            <w:tcBorders>
              <w:top w:val="single" w:sz="8" w:space="0" w:color="000000"/>
              <w:left w:val="single" w:sz="8" w:space="0" w:color="000000"/>
              <w:bottom w:val="single" w:sz="8" w:space="0" w:color="000000"/>
              <w:right w:val="single" w:sz="8" w:space="0" w:color="000000"/>
            </w:tcBorders>
          </w:tcPr>
          <w:p w:rsidR="00D35201" w:rsidRDefault="00D35201"/>
        </w:tc>
        <w:tc>
          <w:tcPr>
            <w:tcW w:w="1133" w:type="dxa"/>
            <w:tcBorders>
              <w:top w:val="single" w:sz="8" w:space="0" w:color="000000"/>
              <w:left w:val="single" w:sz="8" w:space="0" w:color="000000"/>
              <w:bottom w:val="single" w:sz="8" w:space="0" w:color="000000"/>
              <w:right w:val="single" w:sz="8" w:space="0" w:color="000000"/>
            </w:tcBorders>
          </w:tcPr>
          <w:p w:rsidR="00D35201" w:rsidRDefault="00D35201"/>
        </w:tc>
        <w:tc>
          <w:tcPr>
            <w:tcW w:w="1141" w:type="dxa"/>
            <w:tcBorders>
              <w:top w:val="single" w:sz="8" w:space="0" w:color="000000"/>
              <w:left w:val="single" w:sz="8" w:space="0" w:color="000000"/>
              <w:bottom w:val="single" w:sz="8" w:space="0" w:color="000000"/>
              <w:right w:val="single" w:sz="12" w:space="0" w:color="000000"/>
            </w:tcBorders>
          </w:tcPr>
          <w:p w:rsidR="00D35201" w:rsidRDefault="00D35201"/>
        </w:tc>
        <w:tc>
          <w:tcPr>
            <w:tcW w:w="1529" w:type="dxa"/>
            <w:tcBorders>
              <w:top w:val="single" w:sz="8" w:space="0" w:color="000000"/>
              <w:left w:val="single" w:sz="12" w:space="0" w:color="000000"/>
              <w:bottom w:val="single" w:sz="8" w:space="0" w:color="000000"/>
              <w:right w:val="single" w:sz="12" w:space="0" w:color="000000"/>
            </w:tcBorders>
          </w:tcPr>
          <w:p w:rsidR="00D35201" w:rsidRDefault="00D35201"/>
        </w:tc>
        <w:tc>
          <w:tcPr>
            <w:tcW w:w="1531" w:type="dxa"/>
            <w:tcBorders>
              <w:top w:val="single" w:sz="8" w:space="0" w:color="000000"/>
              <w:left w:val="single" w:sz="12" w:space="0" w:color="000000"/>
              <w:bottom w:val="single" w:sz="8" w:space="0" w:color="000000"/>
              <w:right w:val="single" w:sz="12" w:space="0" w:color="000000"/>
            </w:tcBorders>
          </w:tcPr>
          <w:p w:rsidR="00D35201" w:rsidRDefault="00D35201"/>
        </w:tc>
        <w:tc>
          <w:tcPr>
            <w:tcW w:w="1532" w:type="dxa"/>
            <w:tcBorders>
              <w:top w:val="single" w:sz="8" w:space="0" w:color="000000"/>
              <w:left w:val="single" w:sz="12" w:space="0" w:color="000000"/>
              <w:bottom w:val="single" w:sz="8" w:space="0" w:color="000000"/>
              <w:right w:val="single" w:sz="12" w:space="0" w:color="000000"/>
            </w:tcBorders>
          </w:tcPr>
          <w:p w:rsidR="00D35201" w:rsidRDefault="00D35201"/>
        </w:tc>
        <w:tc>
          <w:tcPr>
            <w:tcW w:w="1517" w:type="dxa"/>
            <w:tcBorders>
              <w:top w:val="single" w:sz="8" w:space="0" w:color="000000"/>
              <w:left w:val="single" w:sz="12" w:space="0" w:color="000000"/>
              <w:bottom w:val="single" w:sz="8" w:space="0" w:color="000000"/>
              <w:right w:val="single" w:sz="5" w:space="0" w:color="000000"/>
            </w:tcBorders>
          </w:tcPr>
          <w:p w:rsidR="00D35201" w:rsidRDefault="00D35201"/>
        </w:tc>
      </w:tr>
      <w:tr w:rsidR="00D35201">
        <w:trPr>
          <w:trHeight w:hRule="exact" w:val="480"/>
        </w:trPr>
        <w:tc>
          <w:tcPr>
            <w:tcW w:w="457" w:type="dxa"/>
            <w:tcBorders>
              <w:top w:val="single" w:sz="8" w:space="0" w:color="000000"/>
              <w:left w:val="single" w:sz="5" w:space="0" w:color="000000"/>
              <w:bottom w:val="single" w:sz="8" w:space="0" w:color="000000"/>
              <w:right w:val="single" w:sz="8" w:space="0" w:color="000000"/>
            </w:tcBorders>
          </w:tcPr>
          <w:p w:rsidR="00D35201" w:rsidRDefault="00D35201"/>
        </w:tc>
        <w:tc>
          <w:tcPr>
            <w:tcW w:w="2779" w:type="dxa"/>
            <w:tcBorders>
              <w:top w:val="single" w:sz="8" w:space="0" w:color="000000"/>
              <w:left w:val="single" w:sz="8" w:space="0" w:color="000000"/>
              <w:bottom w:val="single" w:sz="8" w:space="0" w:color="000000"/>
              <w:right w:val="single" w:sz="8" w:space="0" w:color="000000"/>
            </w:tcBorders>
          </w:tcPr>
          <w:p w:rsidR="00D35201" w:rsidRDefault="00E6664F">
            <w:pPr>
              <w:spacing w:line="220" w:lineRule="exact"/>
              <w:ind w:left="97"/>
            </w:pPr>
            <w:r>
              <w:t>E</w:t>
            </w:r>
            <w:r>
              <w:rPr>
                <w:spacing w:val="1"/>
              </w:rPr>
              <w:t>q</w:t>
            </w:r>
            <w:r>
              <w:rPr>
                <w:spacing w:val="-1"/>
              </w:rPr>
              <w:t>u</w:t>
            </w:r>
            <w:r>
              <w:t>i</w:t>
            </w:r>
            <w:r>
              <w:rPr>
                <w:spacing w:val="3"/>
              </w:rPr>
              <w:t>p</w:t>
            </w:r>
            <w:r>
              <w:rPr>
                <w:spacing w:val="-4"/>
              </w:rPr>
              <w:t>m</w:t>
            </w:r>
            <w:r>
              <w:rPr>
                <w:spacing w:val="3"/>
              </w:rPr>
              <w:t>e</w:t>
            </w:r>
            <w:r>
              <w:rPr>
                <w:spacing w:val="-1"/>
              </w:rPr>
              <w:t>n</w:t>
            </w:r>
            <w:r>
              <w:t>t,</w:t>
            </w:r>
            <w:r>
              <w:rPr>
                <w:spacing w:val="-8"/>
              </w:rPr>
              <w:t xml:space="preserve"> </w:t>
            </w:r>
            <w:r>
              <w:t>i</w:t>
            </w:r>
            <w:r>
              <w:rPr>
                <w:spacing w:val="1"/>
              </w:rPr>
              <w:t>n</w:t>
            </w:r>
            <w:r>
              <w:rPr>
                <w:spacing w:val="-1"/>
              </w:rPr>
              <w:t>s</w:t>
            </w:r>
            <w:r>
              <w:t>tr</w:t>
            </w:r>
            <w:r>
              <w:rPr>
                <w:spacing w:val="1"/>
              </w:rPr>
              <w:t>u</w:t>
            </w:r>
            <w:r>
              <w:rPr>
                <w:spacing w:val="-1"/>
              </w:rPr>
              <w:t>m</w:t>
            </w:r>
            <w:r>
              <w:rPr>
                <w:spacing w:val="3"/>
              </w:rPr>
              <w:t>e</w:t>
            </w:r>
            <w:r>
              <w:rPr>
                <w:spacing w:val="-1"/>
              </w:rPr>
              <w:t>n</w:t>
            </w:r>
            <w:r>
              <w:t>t</w:t>
            </w:r>
            <w:r>
              <w:rPr>
                <w:spacing w:val="-1"/>
              </w:rPr>
              <w:t>s</w:t>
            </w:r>
            <w:r>
              <w:t>,</w:t>
            </w:r>
          </w:p>
          <w:p w:rsidR="00D35201" w:rsidRDefault="00E6664F">
            <w:pPr>
              <w:ind w:left="97"/>
            </w:pPr>
            <w:r>
              <w:rPr>
                <w:spacing w:val="-1"/>
              </w:rPr>
              <w:t>m</w:t>
            </w:r>
            <w:r>
              <w:t>ate</w:t>
            </w:r>
            <w:r>
              <w:rPr>
                <w:spacing w:val="1"/>
              </w:rPr>
              <w:t>r</w:t>
            </w:r>
            <w:r>
              <w:t>ials,</w:t>
            </w:r>
            <w:r>
              <w:rPr>
                <w:spacing w:val="-5"/>
              </w:rPr>
              <w:t xml:space="preserve"> </w:t>
            </w:r>
            <w:r>
              <w:rPr>
                <w:spacing w:val="-1"/>
              </w:rPr>
              <w:t>su</w:t>
            </w:r>
            <w:r>
              <w:rPr>
                <w:spacing w:val="1"/>
              </w:rPr>
              <w:t>pp</w:t>
            </w:r>
            <w:r>
              <w:t>lie</w:t>
            </w:r>
            <w:r>
              <w:rPr>
                <w:spacing w:val="-1"/>
              </w:rPr>
              <w:t>s</w:t>
            </w:r>
            <w:r>
              <w:t>,</w:t>
            </w:r>
            <w:r>
              <w:rPr>
                <w:spacing w:val="-6"/>
              </w:rPr>
              <w:t xml:space="preserve"> </w:t>
            </w:r>
            <w:r>
              <w:t>etc.</w:t>
            </w:r>
          </w:p>
        </w:tc>
        <w:tc>
          <w:tcPr>
            <w:tcW w:w="852" w:type="dxa"/>
            <w:tcBorders>
              <w:top w:val="single" w:sz="8" w:space="0" w:color="000000"/>
              <w:left w:val="single" w:sz="8" w:space="0" w:color="000000"/>
              <w:bottom w:val="single" w:sz="8" w:space="0" w:color="000000"/>
              <w:right w:val="single" w:sz="8" w:space="0" w:color="000000"/>
            </w:tcBorders>
          </w:tcPr>
          <w:p w:rsidR="00D35201" w:rsidRDefault="00D35201"/>
        </w:tc>
        <w:tc>
          <w:tcPr>
            <w:tcW w:w="1133" w:type="dxa"/>
            <w:tcBorders>
              <w:top w:val="single" w:sz="8" w:space="0" w:color="000000"/>
              <w:left w:val="single" w:sz="8" w:space="0" w:color="000000"/>
              <w:bottom w:val="single" w:sz="8" w:space="0" w:color="000000"/>
              <w:right w:val="single" w:sz="8" w:space="0" w:color="000000"/>
            </w:tcBorders>
          </w:tcPr>
          <w:p w:rsidR="00D35201" w:rsidRDefault="00D35201"/>
        </w:tc>
        <w:tc>
          <w:tcPr>
            <w:tcW w:w="1141" w:type="dxa"/>
            <w:tcBorders>
              <w:top w:val="single" w:sz="8" w:space="0" w:color="000000"/>
              <w:left w:val="single" w:sz="8" w:space="0" w:color="000000"/>
              <w:bottom w:val="single" w:sz="8" w:space="0" w:color="000000"/>
              <w:right w:val="single" w:sz="12" w:space="0" w:color="000000"/>
            </w:tcBorders>
          </w:tcPr>
          <w:p w:rsidR="00D35201" w:rsidRDefault="00D35201"/>
        </w:tc>
        <w:tc>
          <w:tcPr>
            <w:tcW w:w="1529" w:type="dxa"/>
            <w:tcBorders>
              <w:top w:val="single" w:sz="8" w:space="0" w:color="000000"/>
              <w:left w:val="single" w:sz="12" w:space="0" w:color="000000"/>
              <w:bottom w:val="single" w:sz="8" w:space="0" w:color="000000"/>
              <w:right w:val="single" w:sz="12" w:space="0" w:color="000000"/>
            </w:tcBorders>
          </w:tcPr>
          <w:p w:rsidR="00D35201" w:rsidRDefault="00D35201"/>
        </w:tc>
        <w:tc>
          <w:tcPr>
            <w:tcW w:w="1531" w:type="dxa"/>
            <w:tcBorders>
              <w:top w:val="single" w:sz="8" w:space="0" w:color="000000"/>
              <w:left w:val="single" w:sz="12" w:space="0" w:color="000000"/>
              <w:bottom w:val="single" w:sz="8" w:space="0" w:color="000000"/>
              <w:right w:val="single" w:sz="12" w:space="0" w:color="000000"/>
            </w:tcBorders>
          </w:tcPr>
          <w:p w:rsidR="00D35201" w:rsidRDefault="00D35201"/>
        </w:tc>
        <w:tc>
          <w:tcPr>
            <w:tcW w:w="1532" w:type="dxa"/>
            <w:tcBorders>
              <w:top w:val="single" w:sz="8" w:space="0" w:color="000000"/>
              <w:left w:val="single" w:sz="12" w:space="0" w:color="000000"/>
              <w:bottom w:val="single" w:sz="8" w:space="0" w:color="000000"/>
              <w:right w:val="single" w:sz="12" w:space="0" w:color="000000"/>
            </w:tcBorders>
          </w:tcPr>
          <w:p w:rsidR="00D35201" w:rsidRDefault="00D35201"/>
        </w:tc>
        <w:tc>
          <w:tcPr>
            <w:tcW w:w="1517" w:type="dxa"/>
            <w:tcBorders>
              <w:top w:val="single" w:sz="8" w:space="0" w:color="000000"/>
              <w:left w:val="single" w:sz="12" w:space="0" w:color="000000"/>
              <w:bottom w:val="single" w:sz="8" w:space="0" w:color="000000"/>
              <w:right w:val="single" w:sz="5" w:space="0" w:color="000000"/>
            </w:tcBorders>
          </w:tcPr>
          <w:p w:rsidR="00D35201" w:rsidRDefault="00D35201"/>
        </w:tc>
      </w:tr>
      <w:tr w:rsidR="00D35201">
        <w:trPr>
          <w:trHeight w:hRule="exact" w:val="341"/>
        </w:trPr>
        <w:tc>
          <w:tcPr>
            <w:tcW w:w="457" w:type="dxa"/>
            <w:tcBorders>
              <w:top w:val="single" w:sz="8" w:space="0" w:color="000000"/>
              <w:left w:val="single" w:sz="5" w:space="0" w:color="000000"/>
              <w:bottom w:val="single" w:sz="8" w:space="0" w:color="000000"/>
              <w:right w:val="single" w:sz="8" w:space="0" w:color="000000"/>
            </w:tcBorders>
          </w:tcPr>
          <w:p w:rsidR="00D35201" w:rsidRDefault="00D35201"/>
        </w:tc>
        <w:tc>
          <w:tcPr>
            <w:tcW w:w="2779" w:type="dxa"/>
            <w:tcBorders>
              <w:top w:val="single" w:sz="8" w:space="0" w:color="000000"/>
              <w:left w:val="single" w:sz="8" w:space="0" w:color="000000"/>
              <w:bottom w:val="single" w:sz="8" w:space="0" w:color="000000"/>
              <w:right w:val="single" w:sz="8" w:space="0" w:color="000000"/>
            </w:tcBorders>
          </w:tcPr>
          <w:p w:rsidR="00D35201" w:rsidRDefault="00E6664F">
            <w:pPr>
              <w:spacing w:before="38"/>
              <w:ind w:left="97"/>
            </w:pPr>
            <w:r>
              <w:t>S</w:t>
            </w:r>
            <w:r>
              <w:rPr>
                <w:spacing w:val="-2"/>
              </w:rPr>
              <w:t>h</w:t>
            </w:r>
            <w:r>
              <w:t>i</w:t>
            </w:r>
            <w:r>
              <w:rPr>
                <w:spacing w:val="3"/>
              </w:rPr>
              <w:t>p</w:t>
            </w:r>
            <w:r>
              <w:rPr>
                <w:spacing w:val="-1"/>
              </w:rPr>
              <w:t>m</w:t>
            </w:r>
            <w:r>
              <w:t>e</w:t>
            </w:r>
            <w:r>
              <w:rPr>
                <w:spacing w:val="-1"/>
              </w:rPr>
              <w:t>n</w:t>
            </w:r>
            <w:r>
              <w:t>t</w:t>
            </w:r>
            <w:r>
              <w:rPr>
                <w:spacing w:val="-8"/>
              </w:rPr>
              <w:t xml:space="preserve"> </w:t>
            </w:r>
            <w:r>
              <w:rPr>
                <w:spacing w:val="4"/>
              </w:rPr>
              <w:t>o</w:t>
            </w:r>
            <w:r>
              <w:t>f</w:t>
            </w:r>
            <w:r>
              <w:rPr>
                <w:spacing w:val="-3"/>
              </w:rPr>
              <w:t xml:space="preserve"> </w:t>
            </w:r>
            <w:r>
              <w:rPr>
                <w:spacing w:val="1"/>
              </w:rPr>
              <w:t>p</w:t>
            </w:r>
            <w:r>
              <w:t>e</w:t>
            </w:r>
            <w:r>
              <w:rPr>
                <w:spacing w:val="1"/>
              </w:rPr>
              <w:t>r</w:t>
            </w:r>
            <w:r>
              <w:rPr>
                <w:spacing w:val="-1"/>
              </w:rPr>
              <w:t>s</w:t>
            </w:r>
            <w:r>
              <w:rPr>
                <w:spacing w:val="1"/>
              </w:rPr>
              <w:t>o</w:t>
            </w:r>
            <w:r>
              <w:rPr>
                <w:spacing w:val="-1"/>
              </w:rPr>
              <w:t>n</w:t>
            </w:r>
            <w:r>
              <w:t>al</w:t>
            </w:r>
            <w:r>
              <w:rPr>
                <w:spacing w:val="-7"/>
              </w:rPr>
              <w:t xml:space="preserve"> </w:t>
            </w:r>
            <w:r>
              <w:t>e</w:t>
            </w:r>
            <w:r>
              <w:rPr>
                <w:spacing w:val="1"/>
              </w:rPr>
              <w:t>f</w:t>
            </w:r>
            <w:r>
              <w:rPr>
                <w:spacing w:val="-2"/>
              </w:rPr>
              <w:t>f</w:t>
            </w:r>
            <w:r>
              <w:t>e</w:t>
            </w:r>
            <w:r>
              <w:rPr>
                <w:spacing w:val="1"/>
              </w:rPr>
              <w:t>c</w:t>
            </w:r>
            <w:r>
              <w:rPr>
                <w:spacing w:val="2"/>
              </w:rPr>
              <w:t>t</w:t>
            </w:r>
            <w:r>
              <w:t>s</w:t>
            </w:r>
          </w:p>
        </w:tc>
        <w:tc>
          <w:tcPr>
            <w:tcW w:w="852" w:type="dxa"/>
            <w:tcBorders>
              <w:top w:val="single" w:sz="8" w:space="0" w:color="000000"/>
              <w:left w:val="single" w:sz="8" w:space="0" w:color="000000"/>
              <w:bottom w:val="single" w:sz="8" w:space="0" w:color="000000"/>
              <w:right w:val="single" w:sz="8" w:space="0" w:color="000000"/>
            </w:tcBorders>
          </w:tcPr>
          <w:p w:rsidR="00D35201" w:rsidRDefault="00E6664F">
            <w:pPr>
              <w:spacing w:before="38"/>
              <w:ind w:left="97"/>
            </w:pPr>
            <w:r>
              <w:rPr>
                <w:spacing w:val="3"/>
              </w:rPr>
              <w:t>T</w:t>
            </w:r>
            <w:r>
              <w:rPr>
                <w:spacing w:val="1"/>
              </w:rPr>
              <w:t>r</w:t>
            </w:r>
            <w:r>
              <w:rPr>
                <w:spacing w:val="-3"/>
              </w:rPr>
              <w:t>i</w:t>
            </w:r>
            <w:r>
              <w:t>p</w:t>
            </w:r>
          </w:p>
        </w:tc>
        <w:tc>
          <w:tcPr>
            <w:tcW w:w="1133" w:type="dxa"/>
            <w:tcBorders>
              <w:top w:val="single" w:sz="8" w:space="0" w:color="000000"/>
              <w:left w:val="single" w:sz="8" w:space="0" w:color="000000"/>
              <w:bottom w:val="single" w:sz="8" w:space="0" w:color="000000"/>
              <w:right w:val="single" w:sz="8" w:space="0" w:color="000000"/>
            </w:tcBorders>
          </w:tcPr>
          <w:p w:rsidR="00D35201" w:rsidRDefault="00D35201"/>
        </w:tc>
        <w:tc>
          <w:tcPr>
            <w:tcW w:w="1141" w:type="dxa"/>
            <w:tcBorders>
              <w:top w:val="single" w:sz="8" w:space="0" w:color="000000"/>
              <w:left w:val="single" w:sz="8" w:space="0" w:color="000000"/>
              <w:bottom w:val="single" w:sz="8" w:space="0" w:color="000000"/>
              <w:right w:val="single" w:sz="12" w:space="0" w:color="000000"/>
            </w:tcBorders>
          </w:tcPr>
          <w:p w:rsidR="00D35201" w:rsidRDefault="00D35201"/>
        </w:tc>
        <w:tc>
          <w:tcPr>
            <w:tcW w:w="1529" w:type="dxa"/>
            <w:tcBorders>
              <w:top w:val="single" w:sz="8" w:space="0" w:color="000000"/>
              <w:left w:val="single" w:sz="12" w:space="0" w:color="000000"/>
              <w:bottom w:val="single" w:sz="8" w:space="0" w:color="000000"/>
              <w:right w:val="single" w:sz="12" w:space="0" w:color="000000"/>
            </w:tcBorders>
          </w:tcPr>
          <w:p w:rsidR="00D35201" w:rsidRDefault="00D35201"/>
        </w:tc>
        <w:tc>
          <w:tcPr>
            <w:tcW w:w="1531" w:type="dxa"/>
            <w:tcBorders>
              <w:top w:val="single" w:sz="8" w:space="0" w:color="000000"/>
              <w:left w:val="single" w:sz="12" w:space="0" w:color="000000"/>
              <w:bottom w:val="single" w:sz="8" w:space="0" w:color="000000"/>
              <w:right w:val="single" w:sz="12" w:space="0" w:color="000000"/>
            </w:tcBorders>
          </w:tcPr>
          <w:p w:rsidR="00D35201" w:rsidRDefault="00D35201"/>
        </w:tc>
        <w:tc>
          <w:tcPr>
            <w:tcW w:w="1532" w:type="dxa"/>
            <w:tcBorders>
              <w:top w:val="single" w:sz="8" w:space="0" w:color="000000"/>
              <w:left w:val="single" w:sz="12" w:space="0" w:color="000000"/>
              <w:bottom w:val="single" w:sz="8" w:space="0" w:color="000000"/>
              <w:right w:val="single" w:sz="12" w:space="0" w:color="000000"/>
            </w:tcBorders>
          </w:tcPr>
          <w:p w:rsidR="00D35201" w:rsidRDefault="00D35201"/>
        </w:tc>
        <w:tc>
          <w:tcPr>
            <w:tcW w:w="1517" w:type="dxa"/>
            <w:tcBorders>
              <w:top w:val="single" w:sz="8" w:space="0" w:color="000000"/>
              <w:left w:val="single" w:sz="12" w:space="0" w:color="000000"/>
              <w:bottom w:val="single" w:sz="8" w:space="0" w:color="000000"/>
              <w:right w:val="single" w:sz="5" w:space="0" w:color="000000"/>
            </w:tcBorders>
          </w:tcPr>
          <w:p w:rsidR="00D35201" w:rsidRDefault="00D35201"/>
        </w:tc>
      </w:tr>
      <w:tr w:rsidR="00D35201">
        <w:trPr>
          <w:trHeight w:hRule="exact" w:val="338"/>
        </w:trPr>
        <w:tc>
          <w:tcPr>
            <w:tcW w:w="457" w:type="dxa"/>
            <w:tcBorders>
              <w:top w:val="single" w:sz="8" w:space="0" w:color="000000"/>
              <w:left w:val="single" w:sz="5" w:space="0" w:color="000000"/>
              <w:bottom w:val="single" w:sz="8" w:space="0" w:color="000000"/>
              <w:right w:val="single" w:sz="8" w:space="0" w:color="000000"/>
            </w:tcBorders>
          </w:tcPr>
          <w:p w:rsidR="00D35201" w:rsidRDefault="00D35201"/>
        </w:tc>
        <w:tc>
          <w:tcPr>
            <w:tcW w:w="2779" w:type="dxa"/>
            <w:tcBorders>
              <w:top w:val="single" w:sz="8" w:space="0" w:color="000000"/>
              <w:left w:val="single" w:sz="8" w:space="0" w:color="000000"/>
              <w:bottom w:val="single" w:sz="8" w:space="0" w:color="000000"/>
              <w:right w:val="single" w:sz="8" w:space="0" w:color="000000"/>
            </w:tcBorders>
          </w:tcPr>
          <w:p w:rsidR="00D35201" w:rsidRDefault="00E6664F">
            <w:pPr>
              <w:spacing w:before="38"/>
              <w:ind w:left="97"/>
            </w:pPr>
            <w:r>
              <w:t>Use</w:t>
            </w:r>
            <w:r>
              <w:rPr>
                <w:spacing w:val="-3"/>
              </w:rPr>
              <w:t xml:space="preserve"> </w:t>
            </w:r>
            <w:r>
              <w:rPr>
                <w:spacing w:val="1"/>
              </w:rPr>
              <w:t>o</w:t>
            </w:r>
            <w:r>
              <w:t>f</w:t>
            </w:r>
            <w:r>
              <w:rPr>
                <w:spacing w:val="-3"/>
              </w:rPr>
              <w:t xml:space="preserve"> </w:t>
            </w:r>
            <w:r>
              <w:t>c</w:t>
            </w:r>
            <w:r>
              <w:rPr>
                <w:spacing w:val="4"/>
              </w:rPr>
              <w:t>o</w:t>
            </w:r>
            <w:r>
              <w:rPr>
                <w:spacing w:val="-4"/>
              </w:rPr>
              <w:t>m</w:t>
            </w:r>
            <w:r>
              <w:rPr>
                <w:spacing w:val="3"/>
              </w:rPr>
              <w:t>p</w:t>
            </w:r>
            <w:r>
              <w:rPr>
                <w:spacing w:val="-1"/>
              </w:rPr>
              <w:t>u</w:t>
            </w:r>
            <w:r>
              <w:t>te</w:t>
            </w:r>
            <w:r>
              <w:rPr>
                <w:spacing w:val="1"/>
              </w:rPr>
              <w:t>r</w:t>
            </w:r>
            <w:r>
              <w:rPr>
                <w:spacing w:val="-1"/>
              </w:rPr>
              <w:t>s</w:t>
            </w:r>
            <w:r>
              <w:t>,</w:t>
            </w:r>
            <w:r>
              <w:rPr>
                <w:spacing w:val="-8"/>
              </w:rPr>
              <w:t xml:space="preserve"> </w:t>
            </w:r>
            <w:r>
              <w:rPr>
                <w:spacing w:val="-1"/>
              </w:rPr>
              <w:t>s</w:t>
            </w:r>
            <w:r>
              <w:rPr>
                <w:spacing w:val="1"/>
              </w:rPr>
              <w:t>of</w:t>
            </w:r>
            <w:r>
              <w:rPr>
                <w:spacing w:val="4"/>
              </w:rPr>
              <w:t>t</w:t>
            </w:r>
            <w:r>
              <w:rPr>
                <w:spacing w:val="-2"/>
              </w:rPr>
              <w:t>w</w:t>
            </w:r>
            <w:r>
              <w:t>a</w:t>
            </w:r>
            <w:r>
              <w:rPr>
                <w:spacing w:val="1"/>
              </w:rPr>
              <w:t>r</w:t>
            </w:r>
            <w:r>
              <w:t>e</w:t>
            </w:r>
          </w:p>
        </w:tc>
        <w:tc>
          <w:tcPr>
            <w:tcW w:w="852" w:type="dxa"/>
            <w:tcBorders>
              <w:top w:val="single" w:sz="8" w:space="0" w:color="000000"/>
              <w:left w:val="single" w:sz="8" w:space="0" w:color="000000"/>
              <w:bottom w:val="single" w:sz="8" w:space="0" w:color="000000"/>
              <w:right w:val="single" w:sz="8" w:space="0" w:color="000000"/>
            </w:tcBorders>
          </w:tcPr>
          <w:p w:rsidR="00D35201" w:rsidRDefault="00D35201"/>
        </w:tc>
        <w:tc>
          <w:tcPr>
            <w:tcW w:w="1133" w:type="dxa"/>
            <w:tcBorders>
              <w:top w:val="single" w:sz="8" w:space="0" w:color="000000"/>
              <w:left w:val="single" w:sz="8" w:space="0" w:color="000000"/>
              <w:bottom w:val="single" w:sz="8" w:space="0" w:color="000000"/>
              <w:right w:val="single" w:sz="8" w:space="0" w:color="000000"/>
            </w:tcBorders>
          </w:tcPr>
          <w:p w:rsidR="00D35201" w:rsidRDefault="00D35201"/>
        </w:tc>
        <w:tc>
          <w:tcPr>
            <w:tcW w:w="1141" w:type="dxa"/>
            <w:tcBorders>
              <w:top w:val="single" w:sz="8" w:space="0" w:color="000000"/>
              <w:left w:val="single" w:sz="8" w:space="0" w:color="000000"/>
              <w:bottom w:val="single" w:sz="8" w:space="0" w:color="000000"/>
              <w:right w:val="single" w:sz="12" w:space="0" w:color="000000"/>
            </w:tcBorders>
          </w:tcPr>
          <w:p w:rsidR="00D35201" w:rsidRDefault="00D35201"/>
        </w:tc>
        <w:tc>
          <w:tcPr>
            <w:tcW w:w="1529" w:type="dxa"/>
            <w:tcBorders>
              <w:top w:val="single" w:sz="8" w:space="0" w:color="000000"/>
              <w:left w:val="single" w:sz="12" w:space="0" w:color="000000"/>
              <w:bottom w:val="single" w:sz="8" w:space="0" w:color="000000"/>
              <w:right w:val="single" w:sz="12" w:space="0" w:color="000000"/>
            </w:tcBorders>
          </w:tcPr>
          <w:p w:rsidR="00D35201" w:rsidRDefault="00D35201"/>
        </w:tc>
        <w:tc>
          <w:tcPr>
            <w:tcW w:w="1531" w:type="dxa"/>
            <w:tcBorders>
              <w:top w:val="single" w:sz="8" w:space="0" w:color="000000"/>
              <w:left w:val="single" w:sz="12" w:space="0" w:color="000000"/>
              <w:bottom w:val="single" w:sz="8" w:space="0" w:color="000000"/>
              <w:right w:val="single" w:sz="12" w:space="0" w:color="000000"/>
            </w:tcBorders>
          </w:tcPr>
          <w:p w:rsidR="00D35201" w:rsidRDefault="00D35201"/>
        </w:tc>
        <w:tc>
          <w:tcPr>
            <w:tcW w:w="1532" w:type="dxa"/>
            <w:tcBorders>
              <w:top w:val="single" w:sz="8" w:space="0" w:color="000000"/>
              <w:left w:val="single" w:sz="12" w:space="0" w:color="000000"/>
              <w:bottom w:val="single" w:sz="8" w:space="0" w:color="000000"/>
              <w:right w:val="single" w:sz="12" w:space="0" w:color="000000"/>
            </w:tcBorders>
          </w:tcPr>
          <w:p w:rsidR="00D35201" w:rsidRDefault="00D35201"/>
        </w:tc>
        <w:tc>
          <w:tcPr>
            <w:tcW w:w="1517" w:type="dxa"/>
            <w:tcBorders>
              <w:top w:val="single" w:sz="8" w:space="0" w:color="000000"/>
              <w:left w:val="single" w:sz="12" w:space="0" w:color="000000"/>
              <w:bottom w:val="single" w:sz="8" w:space="0" w:color="000000"/>
              <w:right w:val="single" w:sz="5" w:space="0" w:color="000000"/>
            </w:tcBorders>
          </w:tcPr>
          <w:p w:rsidR="00D35201" w:rsidRDefault="00D35201"/>
        </w:tc>
      </w:tr>
      <w:tr w:rsidR="00D35201">
        <w:trPr>
          <w:trHeight w:hRule="exact" w:val="341"/>
        </w:trPr>
        <w:tc>
          <w:tcPr>
            <w:tcW w:w="457" w:type="dxa"/>
            <w:tcBorders>
              <w:top w:val="single" w:sz="8" w:space="0" w:color="000000"/>
              <w:left w:val="single" w:sz="5" w:space="0" w:color="000000"/>
              <w:bottom w:val="single" w:sz="8" w:space="0" w:color="000000"/>
              <w:right w:val="single" w:sz="8" w:space="0" w:color="000000"/>
            </w:tcBorders>
          </w:tcPr>
          <w:p w:rsidR="00D35201" w:rsidRDefault="00D35201"/>
        </w:tc>
        <w:tc>
          <w:tcPr>
            <w:tcW w:w="2779" w:type="dxa"/>
            <w:tcBorders>
              <w:top w:val="single" w:sz="8" w:space="0" w:color="000000"/>
              <w:left w:val="single" w:sz="8" w:space="0" w:color="000000"/>
              <w:bottom w:val="single" w:sz="8" w:space="0" w:color="000000"/>
              <w:right w:val="single" w:sz="8" w:space="0" w:color="000000"/>
            </w:tcBorders>
          </w:tcPr>
          <w:p w:rsidR="00D35201" w:rsidRDefault="00E6664F">
            <w:pPr>
              <w:spacing w:before="38"/>
              <w:ind w:left="97"/>
            </w:pPr>
            <w:r>
              <w:rPr>
                <w:spacing w:val="-2"/>
              </w:rPr>
              <w:t>L</w:t>
            </w:r>
            <w:r>
              <w:t>a</w:t>
            </w:r>
            <w:r>
              <w:rPr>
                <w:spacing w:val="1"/>
              </w:rPr>
              <w:t>bor</w:t>
            </w:r>
            <w:r>
              <w:t>at</w:t>
            </w:r>
            <w:r>
              <w:rPr>
                <w:spacing w:val="1"/>
              </w:rPr>
              <w:t>or</w:t>
            </w:r>
            <w:r>
              <w:t>y</w:t>
            </w:r>
            <w:r>
              <w:rPr>
                <w:spacing w:val="-12"/>
              </w:rPr>
              <w:t xml:space="preserve"> </w:t>
            </w:r>
            <w:r>
              <w:t>t</w:t>
            </w:r>
            <w:r>
              <w:rPr>
                <w:spacing w:val="2"/>
              </w:rPr>
              <w:t>e</w:t>
            </w:r>
            <w:r>
              <w:rPr>
                <w:spacing w:val="-1"/>
              </w:rPr>
              <w:t>s</w:t>
            </w:r>
            <w:r>
              <w:t>t</w:t>
            </w:r>
            <w:r>
              <w:rPr>
                <w:spacing w:val="-1"/>
              </w:rPr>
              <w:t>s</w:t>
            </w:r>
            <w:r>
              <w:t>.</w:t>
            </w:r>
          </w:p>
        </w:tc>
        <w:tc>
          <w:tcPr>
            <w:tcW w:w="852" w:type="dxa"/>
            <w:tcBorders>
              <w:top w:val="single" w:sz="8" w:space="0" w:color="000000"/>
              <w:left w:val="single" w:sz="8" w:space="0" w:color="000000"/>
              <w:bottom w:val="single" w:sz="8" w:space="0" w:color="000000"/>
              <w:right w:val="single" w:sz="8" w:space="0" w:color="000000"/>
            </w:tcBorders>
          </w:tcPr>
          <w:p w:rsidR="00D35201" w:rsidRDefault="00D35201"/>
        </w:tc>
        <w:tc>
          <w:tcPr>
            <w:tcW w:w="1133" w:type="dxa"/>
            <w:tcBorders>
              <w:top w:val="single" w:sz="8" w:space="0" w:color="000000"/>
              <w:left w:val="single" w:sz="8" w:space="0" w:color="000000"/>
              <w:bottom w:val="single" w:sz="8" w:space="0" w:color="000000"/>
              <w:right w:val="single" w:sz="8" w:space="0" w:color="000000"/>
            </w:tcBorders>
          </w:tcPr>
          <w:p w:rsidR="00D35201" w:rsidRDefault="00D35201"/>
        </w:tc>
        <w:tc>
          <w:tcPr>
            <w:tcW w:w="1141" w:type="dxa"/>
            <w:tcBorders>
              <w:top w:val="single" w:sz="8" w:space="0" w:color="000000"/>
              <w:left w:val="single" w:sz="8" w:space="0" w:color="000000"/>
              <w:bottom w:val="single" w:sz="8" w:space="0" w:color="000000"/>
              <w:right w:val="single" w:sz="12" w:space="0" w:color="000000"/>
            </w:tcBorders>
          </w:tcPr>
          <w:p w:rsidR="00D35201" w:rsidRDefault="00D35201"/>
        </w:tc>
        <w:tc>
          <w:tcPr>
            <w:tcW w:w="1529" w:type="dxa"/>
            <w:tcBorders>
              <w:top w:val="single" w:sz="8" w:space="0" w:color="000000"/>
              <w:left w:val="single" w:sz="12" w:space="0" w:color="000000"/>
              <w:bottom w:val="single" w:sz="8" w:space="0" w:color="000000"/>
              <w:right w:val="single" w:sz="12" w:space="0" w:color="000000"/>
            </w:tcBorders>
          </w:tcPr>
          <w:p w:rsidR="00D35201" w:rsidRDefault="00D35201"/>
        </w:tc>
        <w:tc>
          <w:tcPr>
            <w:tcW w:w="1531" w:type="dxa"/>
            <w:tcBorders>
              <w:top w:val="single" w:sz="8" w:space="0" w:color="000000"/>
              <w:left w:val="single" w:sz="12" w:space="0" w:color="000000"/>
              <w:bottom w:val="single" w:sz="8" w:space="0" w:color="000000"/>
              <w:right w:val="single" w:sz="12" w:space="0" w:color="000000"/>
            </w:tcBorders>
          </w:tcPr>
          <w:p w:rsidR="00D35201" w:rsidRDefault="00D35201"/>
        </w:tc>
        <w:tc>
          <w:tcPr>
            <w:tcW w:w="1532" w:type="dxa"/>
            <w:tcBorders>
              <w:top w:val="single" w:sz="8" w:space="0" w:color="000000"/>
              <w:left w:val="single" w:sz="12" w:space="0" w:color="000000"/>
              <w:bottom w:val="single" w:sz="8" w:space="0" w:color="000000"/>
              <w:right w:val="single" w:sz="12" w:space="0" w:color="000000"/>
            </w:tcBorders>
          </w:tcPr>
          <w:p w:rsidR="00D35201" w:rsidRDefault="00D35201"/>
        </w:tc>
        <w:tc>
          <w:tcPr>
            <w:tcW w:w="1517" w:type="dxa"/>
            <w:tcBorders>
              <w:top w:val="single" w:sz="8" w:space="0" w:color="000000"/>
              <w:left w:val="single" w:sz="12" w:space="0" w:color="000000"/>
              <w:bottom w:val="single" w:sz="8" w:space="0" w:color="000000"/>
              <w:right w:val="single" w:sz="5" w:space="0" w:color="000000"/>
            </w:tcBorders>
          </w:tcPr>
          <w:p w:rsidR="00D35201" w:rsidRDefault="00D35201"/>
        </w:tc>
      </w:tr>
      <w:tr w:rsidR="00D35201">
        <w:trPr>
          <w:trHeight w:hRule="exact" w:val="341"/>
        </w:trPr>
        <w:tc>
          <w:tcPr>
            <w:tcW w:w="457" w:type="dxa"/>
            <w:tcBorders>
              <w:top w:val="single" w:sz="8" w:space="0" w:color="000000"/>
              <w:left w:val="single" w:sz="5" w:space="0" w:color="000000"/>
              <w:bottom w:val="single" w:sz="8" w:space="0" w:color="000000"/>
              <w:right w:val="single" w:sz="8" w:space="0" w:color="000000"/>
            </w:tcBorders>
          </w:tcPr>
          <w:p w:rsidR="00D35201" w:rsidRDefault="00D35201"/>
        </w:tc>
        <w:tc>
          <w:tcPr>
            <w:tcW w:w="2779" w:type="dxa"/>
            <w:tcBorders>
              <w:top w:val="single" w:sz="8" w:space="0" w:color="000000"/>
              <w:left w:val="single" w:sz="8" w:space="0" w:color="000000"/>
              <w:bottom w:val="single" w:sz="8" w:space="0" w:color="000000"/>
              <w:right w:val="single" w:sz="8" w:space="0" w:color="000000"/>
            </w:tcBorders>
          </w:tcPr>
          <w:p w:rsidR="00D35201" w:rsidRDefault="00E6664F">
            <w:pPr>
              <w:spacing w:before="38"/>
              <w:ind w:left="97"/>
            </w:pPr>
            <w:r>
              <w:t>S</w:t>
            </w:r>
            <w:r>
              <w:rPr>
                <w:spacing w:val="-2"/>
              </w:rPr>
              <w:t>u</w:t>
            </w:r>
            <w:r>
              <w:rPr>
                <w:spacing w:val="1"/>
              </w:rPr>
              <w:t>b</w:t>
            </w:r>
            <w:r>
              <w:t>c</w:t>
            </w:r>
            <w:r>
              <w:rPr>
                <w:spacing w:val="1"/>
              </w:rPr>
              <w:t>o</w:t>
            </w:r>
            <w:r>
              <w:rPr>
                <w:spacing w:val="-1"/>
              </w:rPr>
              <w:t>n</w:t>
            </w:r>
            <w:r>
              <w:t>tra</w:t>
            </w:r>
            <w:r>
              <w:rPr>
                <w:spacing w:val="1"/>
              </w:rPr>
              <w:t>c</w:t>
            </w:r>
            <w:r>
              <w:t>ts</w:t>
            </w:r>
          </w:p>
        </w:tc>
        <w:tc>
          <w:tcPr>
            <w:tcW w:w="852" w:type="dxa"/>
            <w:tcBorders>
              <w:top w:val="single" w:sz="8" w:space="0" w:color="000000"/>
              <w:left w:val="single" w:sz="8" w:space="0" w:color="000000"/>
              <w:bottom w:val="single" w:sz="8" w:space="0" w:color="000000"/>
              <w:right w:val="single" w:sz="8" w:space="0" w:color="000000"/>
            </w:tcBorders>
          </w:tcPr>
          <w:p w:rsidR="00D35201" w:rsidRDefault="00D35201"/>
        </w:tc>
        <w:tc>
          <w:tcPr>
            <w:tcW w:w="1133" w:type="dxa"/>
            <w:tcBorders>
              <w:top w:val="single" w:sz="8" w:space="0" w:color="000000"/>
              <w:left w:val="single" w:sz="8" w:space="0" w:color="000000"/>
              <w:bottom w:val="single" w:sz="8" w:space="0" w:color="000000"/>
              <w:right w:val="single" w:sz="8" w:space="0" w:color="000000"/>
            </w:tcBorders>
          </w:tcPr>
          <w:p w:rsidR="00D35201" w:rsidRDefault="00D35201"/>
        </w:tc>
        <w:tc>
          <w:tcPr>
            <w:tcW w:w="1141" w:type="dxa"/>
            <w:tcBorders>
              <w:top w:val="single" w:sz="8" w:space="0" w:color="000000"/>
              <w:left w:val="single" w:sz="8" w:space="0" w:color="000000"/>
              <w:bottom w:val="single" w:sz="8" w:space="0" w:color="000000"/>
              <w:right w:val="single" w:sz="12" w:space="0" w:color="000000"/>
            </w:tcBorders>
          </w:tcPr>
          <w:p w:rsidR="00D35201" w:rsidRDefault="00D35201"/>
        </w:tc>
        <w:tc>
          <w:tcPr>
            <w:tcW w:w="1529" w:type="dxa"/>
            <w:tcBorders>
              <w:top w:val="single" w:sz="8" w:space="0" w:color="000000"/>
              <w:left w:val="single" w:sz="12" w:space="0" w:color="000000"/>
              <w:bottom w:val="single" w:sz="8" w:space="0" w:color="000000"/>
              <w:right w:val="single" w:sz="12" w:space="0" w:color="000000"/>
            </w:tcBorders>
          </w:tcPr>
          <w:p w:rsidR="00D35201" w:rsidRDefault="00D35201"/>
        </w:tc>
        <w:tc>
          <w:tcPr>
            <w:tcW w:w="1531" w:type="dxa"/>
            <w:tcBorders>
              <w:top w:val="single" w:sz="8" w:space="0" w:color="000000"/>
              <w:left w:val="single" w:sz="12" w:space="0" w:color="000000"/>
              <w:bottom w:val="single" w:sz="8" w:space="0" w:color="000000"/>
              <w:right w:val="single" w:sz="12" w:space="0" w:color="000000"/>
            </w:tcBorders>
          </w:tcPr>
          <w:p w:rsidR="00D35201" w:rsidRDefault="00D35201"/>
        </w:tc>
        <w:tc>
          <w:tcPr>
            <w:tcW w:w="1532" w:type="dxa"/>
            <w:tcBorders>
              <w:top w:val="single" w:sz="8" w:space="0" w:color="000000"/>
              <w:left w:val="single" w:sz="12" w:space="0" w:color="000000"/>
              <w:bottom w:val="single" w:sz="8" w:space="0" w:color="000000"/>
              <w:right w:val="single" w:sz="12" w:space="0" w:color="000000"/>
            </w:tcBorders>
          </w:tcPr>
          <w:p w:rsidR="00D35201" w:rsidRDefault="00D35201"/>
        </w:tc>
        <w:tc>
          <w:tcPr>
            <w:tcW w:w="1517" w:type="dxa"/>
            <w:tcBorders>
              <w:top w:val="single" w:sz="8" w:space="0" w:color="000000"/>
              <w:left w:val="single" w:sz="12" w:space="0" w:color="000000"/>
              <w:bottom w:val="single" w:sz="8" w:space="0" w:color="000000"/>
              <w:right w:val="single" w:sz="5" w:space="0" w:color="000000"/>
            </w:tcBorders>
          </w:tcPr>
          <w:p w:rsidR="00D35201" w:rsidRDefault="00D35201"/>
        </w:tc>
      </w:tr>
      <w:tr w:rsidR="00D35201">
        <w:trPr>
          <w:trHeight w:hRule="exact" w:val="338"/>
        </w:trPr>
        <w:tc>
          <w:tcPr>
            <w:tcW w:w="457" w:type="dxa"/>
            <w:tcBorders>
              <w:top w:val="single" w:sz="8" w:space="0" w:color="000000"/>
              <w:left w:val="single" w:sz="5" w:space="0" w:color="000000"/>
              <w:bottom w:val="single" w:sz="8" w:space="0" w:color="000000"/>
              <w:right w:val="single" w:sz="8" w:space="0" w:color="000000"/>
            </w:tcBorders>
          </w:tcPr>
          <w:p w:rsidR="00D35201" w:rsidRDefault="00D35201"/>
        </w:tc>
        <w:tc>
          <w:tcPr>
            <w:tcW w:w="2779" w:type="dxa"/>
            <w:tcBorders>
              <w:top w:val="single" w:sz="8" w:space="0" w:color="000000"/>
              <w:left w:val="single" w:sz="8" w:space="0" w:color="000000"/>
              <w:bottom w:val="single" w:sz="8" w:space="0" w:color="000000"/>
              <w:right w:val="single" w:sz="8" w:space="0" w:color="000000"/>
            </w:tcBorders>
          </w:tcPr>
          <w:p w:rsidR="00D35201" w:rsidRDefault="00E6664F">
            <w:pPr>
              <w:spacing w:before="38"/>
              <w:ind w:left="97"/>
            </w:pPr>
            <w:r>
              <w:rPr>
                <w:spacing w:val="-2"/>
              </w:rPr>
              <w:t>L</w:t>
            </w:r>
            <w:r>
              <w:rPr>
                <w:spacing w:val="1"/>
              </w:rPr>
              <w:t>o</w:t>
            </w:r>
            <w:r>
              <w:t>c</w:t>
            </w:r>
            <w:r>
              <w:rPr>
                <w:spacing w:val="1"/>
              </w:rPr>
              <w:t>a</w:t>
            </w:r>
            <w:r>
              <w:t>l</w:t>
            </w:r>
            <w:r>
              <w:rPr>
                <w:spacing w:val="-5"/>
              </w:rPr>
              <w:t xml:space="preserve"> </w:t>
            </w:r>
            <w:r>
              <w:t>t</w:t>
            </w:r>
            <w:r>
              <w:rPr>
                <w:spacing w:val="1"/>
              </w:rPr>
              <w:t>r</w:t>
            </w:r>
            <w:r>
              <w:t>a</w:t>
            </w:r>
            <w:r>
              <w:rPr>
                <w:spacing w:val="1"/>
              </w:rPr>
              <w:t>n</w:t>
            </w:r>
            <w:r>
              <w:rPr>
                <w:spacing w:val="-1"/>
              </w:rPr>
              <w:t>s</w:t>
            </w:r>
            <w:r>
              <w:rPr>
                <w:spacing w:val="1"/>
              </w:rPr>
              <w:t>por</w:t>
            </w:r>
            <w:r>
              <w:t>tati</w:t>
            </w:r>
            <w:r>
              <w:rPr>
                <w:spacing w:val="1"/>
              </w:rPr>
              <w:t>o</w:t>
            </w:r>
            <w:r>
              <w:t>n</w:t>
            </w:r>
            <w:r>
              <w:rPr>
                <w:spacing w:val="-12"/>
              </w:rPr>
              <w:t xml:space="preserve"> </w:t>
            </w:r>
            <w:r>
              <w:t>c</w:t>
            </w:r>
            <w:r>
              <w:rPr>
                <w:spacing w:val="1"/>
              </w:rPr>
              <w:t>o</w:t>
            </w:r>
            <w:r>
              <w:rPr>
                <w:spacing w:val="-1"/>
              </w:rPr>
              <w:t>s</w:t>
            </w:r>
            <w:r>
              <w:t>ts</w:t>
            </w:r>
          </w:p>
        </w:tc>
        <w:tc>
          <w:tcPr>
            <w:tcW w:w="852" w:type="dxa"/>
            <w:tcBorders>
              <w:top w:val="single" w:sz="8" w:space="0" w:color="000000"/>
              <w:left w:val="single" w:sz="8" w:space="0" w:color="000000"/>
              <w:bottom w:val="single" w:sz="8" w:space="0" w:color="000000"/>
              <w:right w:val="single" w:sz="8" w:space="0" w:color="000000"/>
            </w:tcBorders>
          </w:tcPr>
          <w:p w:rsidR="00D35201" w:rsidRDefault="00D35201"/>
        </w:tc>
        <w:tc>
          <w:tcPr>
            <w:tcW w:w="1133" w:type="dxa"/>
            <w:tcBorders>
              <w:top w:val="single" w:sz="8" w:space="0" w:color="000000"/>
              <w:left w:val="single" w:sz="8" w:space="0" w:color="000000"/>
              <w:bottom w:val="single" w:sz="8" w:space="0" w:color="000000"/>
              <w:right w:val="single" w:sz="8" w:space="0" w:color="000000"/>
            </w:tcBorders>
          </w:tcPr>
          <w:p w:rsidR="00D35201" w:rsidRDefault="00D35201"/>
        </w:tc>
        <w:tc>
          <w:tcPr>
            <w:tcW w:w="1141" w:type="dxa"/>
            <w:tcBorders>
              <w:top w:val="single" w:sz="8" w:space="0" w:color="000000"/>
              <w:left w:val="single" w:sz="8" w:space="0" w:color="000000"/>
              <w:bottom w:val="single" w:sz="8" w:space="0" w:color="000000"/>
              <w:right w:val="single" w:sz="12" w:space="0" w:color="000000"/>
            </w:tcBorders>
          </w:tcPr>
          <w:p w:rsidR="00D35201" w:rsidRDefault="00D35201"/>
        </w:tc>
        <w:tc>
          <w:tcPr>
            <w:tcW w:w="1529" w:type="dxa"/>
            <w:tcBorders>
              <w:top w:val="single" w:sz="8" w:space="0" w:color="000000"/>
              <w:left w:val="single" w:sz="12" w:space="0" w:color="000000"/>
              <w:bottom w:val="single" w:sz="8" w:space="0" w:color="000000"/>
              <w:right w:val="single" w:sz="12" w:space="0" w:color="000000"/>
            </w:tcBorders>
          </w:tcPr>
          <w:p w:rsidR="00D35201" w:rsidRDefault="00D35201"/>
        </w:tc>
        <w:tc>
          <w:tcPr>
            <w:tcW w:w="1531" w:type="dxa"/>
            <w:tcBorders>
              <w:top w:val="single" w:sz="8" w:space="0" w:color="000000"/>
              <w:left w:val="single" w:sz="12" w:space="0" w:color="000000"/>
              <w:bottom w:val="single" w:sz="8" w:space="0" w:color="000000"/>
              <w:right w:val="single" w:sz="12" w:space="0" w:color="000000"/>
            </w:tcBorders>
          </w:tcPr>
          <w:p w:rsidR="00D35201" w:rsidRDefault="00D35201"/>
        </w:tc>
        <w:tc>
          <w:tcPr>
            <w:tcW w:w="1532" w:type="dxa"/>
            <w:tcBorders>
              <w:top w:val="single" w:sz="8" w:space="0" w:color="000000"/>
              <w:left w:val="single" w:sz="12" w:space="0" w:color="000000"/>
              <w:bottom w:val="single" w:sz="8" w:space="0" w:color="000000"/>
              <w:right w:val="single" w:sz="12" w:space="0" w:color="000000"/>
            </w:tcBorders>
          </w:tcPr>
          <w:p w:rsidR="00D35201" w:rsidRDefault="00D35201"/>
        </w:tc>
        <w:tc>
          <w:tcPr>
            <w:tcW w:w="1517" w:type="dxa"/>
            <w:tcBorders>
              <w:top w:val="single" w:sz="8" w:space="0" w:color="000000"/>
              <w:left w:val="single" w:sz="12" w:space="0" w:color="000000"/>
              <w:bottom w:val="single" w:sz="8" w:space="0" w:color="000000"/>
              <w:right w:val="single" w:sz="5" w:space="0" w:color="000000"/>
            </w:tcBorders>
          </w:tcPr>
          <w:p w:rsidR="00D35201" w:rsidRDefault="00D35201"/>
        </w:tc>
      </w:tr>
      <w:tr w:rsidR="00D35201">
        <w:trPr>
          <w:trHeight w:hRule="exact" w:val="341"/>
        </w:trPr>
        <w:tc>
          <w:tcPr>
            <w:tcW w:w="457" w:type="dxa"/>
            <w:tcBorders>
              <w:top w:val="single" w:sz="8" w:space="0" w:color="000000"/>
              <w:left w:val="single" w:sz="5" w:space="0" w:color="000000"/>
              <w:bottom w:val="single" w:sz="8" w:space="0" w:color="000000"/>
              <w:right w:val="single" w:sz="8" w:space="0" w:color="000000"/>
            </w:tcBorders>
          </w:tcPr>
          <w:p w:rsidR="00D35201" w:rsidRDefault="00D35201"/>
        </w:tc>
        <w:tc>
          <w:tcPr>
            <w:tcW w:w="2779" w:type="dxa"/>
            <w:tcBorders>
              <w:top w:val="single" w:sz="8" w:space="0" w:color="000000"/>
              <w:left w:val="single" w:sz="8" w:space="0" w:color="000000"/>
              <w:bottom w:val="single" w:sz="8" w:space="0" w:color="000000"/>
              <w:right w:val="single" w:sz="8" w:space="0" w:color="000000"/>
            </w:tcBorders>
          </w:tcPr>
          <w:p w:rsidR="00D35201" w:rsidRDefault="00E6664F">
            <w:pPr>
              <w:spacing w:before="38"/>
              <w:ind w:left="97"/>
            </w:pPr>
            <w:r>
              <w:t>O</w:t>
            </w:r>
            <w:r>
              <w:rPr>
                <w:spacing w:val="1"/>
              </w:rPr>
              <w:t>f</w:t>
            </w:r>
            <w:r>
              <w:rPr>
                <w:spacing w:val="-2"/>
              </w:rPr>
              <w:t>f</w:t>
            </w:r>
            <w:r>
              <w:t>ice</w:t>
            </w:r>
            <w:r>
              <w:rPr>
                <w:spacing w:val="-4"/>
              </w:rPr>
              <w:t xml:space="preserve"> </w:t>
            </w:r>
            <w:r>
              <w:rPr>
                <w:spacing w:val="1"/>
              </w:rPr>
              <w:t>r</w:t>
            </w:r>
            <w:r>
              <w:t>e</w:t>
            </w:r>
            <w:r>
              <w:rPr>
                <w:spacing w:val="-1"/>
              </w:rPr>
              <w:t>n</w:t>
            </w:r>
            <w:r>
              <w:t>t,</w:t>
            </w:r>
            <w:r>
              <w:rPr>
                <w:spacing w:val="-3"/>
              </w:rPr>
              <w:t xml:space="preserve"> </w:t>
            </w:r>
            <w:r>
              <w:t>cle</w:t>
            </w:r>
            <w:r>
              <w:rPr>
                <w:spacing w:val="1"/>
              </w:rPr>
              <w:t>r</w:t>
            </w:r>
            <w:r>
              <w:t>ical</w:t>
            </w:r>
            <w:r>
              <w:rPr>
                <w:spacing w:val="-5"/>
              </w:rPr>
              <w:t xml:space="preserve"> </w:t>
            </w:r>
            <w:r>
              <w:t>a</w:t>
            </w:r>
            <w:r>
              <w:rPr>
                <w:spacing w:val="2"/>
              </w:rPr>
              <w:t>s</w:t>
            </w:r>
            <w:r>
              <w:rPr>
                <w:spacing w:val="-1"/>
              </w:rPr>
              <w:t>s</w:t>
            </w:r>
            <w:r>
              <w:t>i</w:t>
            </w:r>
            <w:r>
              <w:rPr>
                <w:spacing w:val="1"/>
              </w:rPr>
              <w:t>s</w:t>
            </w:r>
            <w:r>
              <w:t>ta</w:t>
            </w:r>
            <w:r>
              <w:rPr>
                <w:spacing w:val="-1"/>
              </w:rPr>
              <w:t>n</w:t>
            </w:r>
            <w:r>
              <w:t>ce</w:t>
            </w:r>
          </w:p>
        </w:tc>
        <w:tc>
          <w:tcPr>
            <w:tcW w:w="852" w:type="dxa"/>
            <w:tcBorders>
              <w:top w:val="single" w:sz="8" w:space="0" w:color="000000"/>
              <w:left w:val="single" w:sz="8" w:space="0" w:color="000000"/>
              <w:bottom w:val="single" w:sz="8" w:space="0" w:color="000000"/>
              <w:right w:val="single" w:sz="8" w:space="0" w:color="000000"/>
            </w:tcBorders>
          </w:tcPr>
          <w:p w:rsidR="00D35201" w:rsidRDefault="00D35201"/>
        </w:tc>
        <w:tc>
          <w:tcPr>
            <w:tcW w:w="1133" w:type="dxa"/>
            <w:tcBorders>
              <w:top w:val="single" w:sz="8" w:space="0" w:color="000000"/>
              <w:left w:val="single" w:sz="8" w:space="0" w:color="000000"/>
              <w:bottom w:val="single" w:sz="8" w:space="0" w:color="000000"/>
              <w:right w:val="single" w:sz="8" w:space="0" w:color="000000"/>
            </w:tcBorders>
          </w:tcPr>
          <w:p w:rsidR="00D35201" w:rsidRDefault="00D35201"/>
        </w:tc>
        <w:tc>
          <w:tcPr>
            <w:tcW w:w="1141" w:type="dxa"/>
            <w:tcBorders>
              <w:top w:val="single" w:sz="8" w:space="0" w:color="000000"/>
              <w:left w:val="single" w:sz="8" w:space="0" w:color="000000"/>
              <w:bottom w:val="single" w:sz="8" w:space="0" w:color="000000"/>
              <w:right w:val="single" w:sz="12" w:space="0" w:color="000000"/>
            </w:tcBorders>
          </w:tcPr>
          <w:p w:rsidR="00D35201" w:rsidRDefault="00D35201"/>
        </w:tc>
        <w:tc>
          <w:tcPr>
            <w:tcW w:w="1529" w:type="dxa"/>
            <w:tcBorders>
              <w:top w:val="single" w:sz="8" w:space="0" w:color="000000"/>
              <w:left w:val="single" w:sz="12" w:space="0" w:color="000000"/>
              <w:bottom w:val="single" w:sz="8" w:space="0" w:color="000000"/>
              <w:right w:val="single" w:sz="12" w:space="0" w:color="000000"/>
            </w:tcBorders>
          </w:tcPr>
          <w:p w:rsidR="00D35201" w:rsidRDefault="00D35201"/>
        </w:tc>
        <w:tc>
          <w:tcPr>
            <w:tcW w:w="1531" w:type="dxa"/>
            <w:tcBorders>
              <w:top w:val="single" w:sz="8" w:space="0" w:color="000000"/>
              <w:left w:val="single" w:sz="12" w:space="0" w:color="000000"/>
              <w:bottom w:val="single" w:sz="8" w:space="0" w:color="000000"/>
              <w:right w:val="single" w:sz="12" w:space="0" w:color="000000"/>
            </w:tcBorders>
          </w:tcPr>
          <w:p w:rsidR="00D35201" w:rsidRDefault="00D35201"/>
        </w:tc>
        <w:tc>
          <w:tcPr>
            <w:tcW w:w="1532" w:type="dxa"/>
            <w:tcBorders>
              <w:top w:val="single" w:sz="8" w:space="0" w:color="000000"/>
              <w:left w:val="single" w:sz="12" w:space="0" w:color="000000"/>
              <w:bottom w:val="single" w:sz="8" w:space="0" w:color="000000"/>
              <w:right w:val="single" w:sz="12" w:space="0" w:color="000000"/>
            </w:tcBorders>
          </w:tcPr>
          <w:p w:rsidR="00D35201" w:rsidRDefault="00D35201"/>
        </w:tc>
        <w:tc>
          <w:tcPr>
            <w:tcW w:w="1517" w:type="dxa"/>
            <w:tcBorders>
              <w:top w:val="single" w:sz="8" w:space="0" w:color="000000"/>
              <w:left w:val="single" w:sz="12" w:space="0" w:color="000000"/>
              <w:bottom w:val="single" w:sz="8" w:space="0" w:color="000000"/>
              <w:right w:val="single" w:sz="5" w:space="0" w:color="000000"/>
            </w:tcBorders>
          </w:tcPr>
          <w:p w:rsidR="00D35201" w:rsidRDefault="00D35201"/>
        </w:tc>
      </w:tr>
      <w:tr w:rsidR="00D35201">
        <w:trPr>
          <w:trHeight w:hRule="exact" w:val="250"/>
        </w:trPr>
        <w:tc>
          <w:tcPr>
            <w:tcW w:w="457" w:type="dxa"/>
            <w:tcBorders>
              <w:top w:val="single" w:sz="8" w:space="0" w:color="000000"/>
              <w:left w:val="single" w:sz="5" w:space="0" w:color="000000"/>
              <w:bottom w:val="single" w:sz="8" w:space="0" w:color="000000"/>
              <w:right w:val="single" w:sz="8" w:space="0" w:color="000000"/>
            </w:tcBorders>
          </w:tcPr>
          <w:p w:rsidR="00D35201" w:rsidRDefault="00D35201"/>
        </w:tc>
        <w:tc>
          <w:tcPr>
            <w:tcW w:w="2779" w:type="dxa"/>
            <w:tcBorders>
              <w:top w:val="single" w:sz="8" w:space="0" w:color="000000"/>
              <w:left w:val="single" w:sz="8" w:space="0" w:color="000000"/>
              <w:bottom w:val="single" w:sz="8" w:space="0" w:color="000000"/>
              <w:right w:val="single" w:sz="8" w:space="0" w:color="000000"/>
            </w:tcBorders>
          </w:tcPr>
          <w:p w:rsidR="00D35201" w:rsidRDefault="00E6664F">
            <w:pPr>
              <w:spacing w:line="220" w:lineRule="exact"/>
              <w:ind w:left="97"/>
              <w:rPr>
                <w:sz w:val="13"/>
                <w:szCs w:val="13"/>
              </w:rPr>
            </w:pPr>
            <w:r>
              <w:rPr>
                <w:spacing w:val="3"/>
              </w:rPr>
              <w:t>T</w:t>
            </w:r>
            <w:r>
              <w:rPr>
                <w:spacing w:val="1"/>
              </w:rPr>
              <w:t>r</w:t>
            </w:r>
            <w:r>
              <w:t>ai</w:t>
            </w:r>
            <w:r>
              <w:rPr>
                <w:spacing w:val="-1"/>
              </w:rPr>
              <w:t>n</w:t>
            </w:r>
            <w:r>
              <w:t>i</w:t>
            </w:r>
            <w:r>
              <w:rPr>
                <w:spacing w:val="-1"/>
              </w:rPr>
              <w:t>n</w:t>
            </w:r>
            <w:r>
              <w:t>g</w:t>
            </w:r>
            <w:r>
              <w:rPr>
                <w:spacing w:val="-8"/>
              </w:rPr>
              <w:t xml:space="preserve"> </w:t>
            </w:r>
            <w:r>
              <w:rPr>
                <w:spacing w:val="1"/>
              </w:rPr>
              <w:t>o</w:t>
            </w:r>
            <w:r>
              <w:t>f</w:t>
            </w:r>
            <w:r>
              <w:rPr>
                <w:spacing w:val="-3"/>
              </w:rPr>
              <w:t xml:space="preserve"> </w:t>
            </w:r>
            <w:r>
              <w:rPr>
                <w:spacing w:val="2"/>
              </w:rPr>
              <w:t>t</w:t>
            </w:r>
            <w:r>
              <w:rPr>
                <w:spacing w:val="-1"/>
              </w:rPr>
              <w:t>h</w:t>
            </w:r>
            <w:r>
              <w:t xml:space="preserve">e </w:t>
            </w:r>
            <w:r>
              <w:rPr>
                <w:spacing w:val="2"/>
              </w:rPr>
              <w:t>P</w:t>
            </w:r>
            <w:r>
              <w:t>A</w:t>
            </w:r>
            <w:r>
              <w:rPr>
                <w:spacing w:val="-2"/>
              </w:rPr>
              <w:t>’</w:t>
            </w:r>
            <w:r>
              <w:t>s</w:t>
            </w:r>
            <w:r>
              <w:rPr>
                <w:spacing w:val="-4"/>
              </w:rPr>
              <w:t xml:space="preserve"> </w:t>
            </w:r>
            <w:r>
              <w:rPr>
                <w:spacing w:val="1"/>
              </w:rPr>
              <w:t>p</w:t>
            </w:r>
            <w:r>
              <w:t>e</w:t>
            </w:r>
            <w:r>
              <w:rPr>
                <w:spacing w:val="1"/>
              </w:rPr>
              <w:t>r</w:t>
            </w:r>
            <w:r>
              <w:rPr>
                <w:spacing w:val="-1"/>
              </w:rPr>
              <w:t>s</w:t>
            </w:r>
            <w:r>
              <w:rPr>
                <w:spacing w:val="2"/>
              </w:rPr>
              <w:t>o</w:t>
            </w:r>
            <w:r>
              <w:rPr>
                <w:spacing w:val="1"/>
              </w:rPr>
              <w:t>n</w:t>
            </w:r>
            <w:r>
              <w:rPr>
                <w:spacing w:val="-1"/>
              </w:rPr>
              <w:t>n</w:t>
            </w:r>
            <w:r>
              <w:rPr>
                <w:spacing w:val="3"/>
              </w:rPr>
              <w:t>e</w:t>
            </w:r>
            <w:r>
              <w:t>l</w:t>
            </w:r>
            <w:r>
              <w:rPr>
                <w:spacing w:val="-8"/>
              </w:rPr>
              <w:t xml:space="preserve"> </w:t>
            </w:r>
            <w:r>
              <w:rPr>
                <w:position w:val="9"/>
                <w:sz w:val="13"/>
                <w:szCs w:val="13"/>
              </w:rPr>
              <w:t>6</w:t>
            </w:r>
          </w:p>
        </w:tc>
        <w:tc>
          <w:tcPr>
            <w:tcW w:w="852" w:type="dxa"/>
            <w:tcBorders>
              <w:top w:val="single" w:sz="8" w:space="0" w:color="000000"/>
              <w:left w:val="single" w:sz="8" w:space="0" w:color="000000"/>
              <w:bottom w:val="single" w:sz="8" w:space="0" w:color="000000"/>
              <w:right w:val="single" w:sz="8" w:space="0" w:color="000000"/>
            </w:tcBorders>
          </w:tcPr>
          <w:p w:rsidR="00D35201" w:rsidRDefault="00D35201"/>
        </w:tc>
        <w:tc>
          <w:tcPr>
            <w:tcW w:w="1133" w:type="dxa"/>
            <w:tcBorders>
              <w:top w:val="single" w:sz="8" w:space="0" w:color="000000"/>
              <w:left w:val="single" w:sz="8" w:space="0" w:color="000000"/>
              <w:bottom w:val="single" w:sz="8" w:space="0" w:color="000000"/>
              <w:right w:val="single" w:sz="8" w:space="0" w:color="000000"/>
            </w:tcBorders>
          </w:tcPr>
          <w:p w:rsidR="00D35201" w:rsidRDefault="00D35201"/>
        </w:tc>
        <w:tc>
          <w:tcPr>
            <w:tcW w:w="1141" w:type="dxa"/>
            <w:tcBorders>
              <w:top w:val="single" w:sz="8" w:space="0" w:color="000000"/>
              <w:left w:val="single" w:sz="8" w:space="0" w:color="000000"/>
              <w:bottom w:val="single" w:sz="8" w:space="0" w:color="000000"/>
              <w:right w:val="single" w:sz="12" w:space="0" w:color="000000"/>
            </w:tcBorders>
          </w:tcPr>
          <w:p w:rsidR="00D35201" w:rsidRDefault="00D35201"/>
        </w:tc>
        <w:tc>
          <w:tcPr>
            <w:tcW w:w="1529" w:type="dxa"/>
            <w:tcBorders>
              <w:top w:val="single" w:sz="8" w:space="0" w:color="000000"/>
              <w:left w:val="single" w:sz="12" w:space="0" w:color="000000"/>
              <w:bottom w:val="single" w:sz="8" w:space="0" w:color="000000"/>
              <w:right w:val="single" w:sz="12" w:space="0" w:color="000000"/>
            </w:tcBorders>
          </w:tcPr>
          <w:p w:rsidR="00D35201" w:rsidRDefault="00D35201"/>
        </w:tc>
        <w:tc>
          <w:tcPr>
            <w:tcW w:w="1531" w:type="dxa"/>
            <w:tcBorders>
              <w:top w:val="single" w:sz="8" w:space="0" w:color="000000"/>
              <w:left w:val="single" w:sz="12" w:space="0" w:color="000000"/>
              <w:bottom w:val="single" w:sz="8" w:space="0" w:color="000000"/>
              <w:right w:val="single" w:sz="12" w:space="0" w:color="000000"/>
            </w:tcBorders>
          </w:tcPr>
          <w:p w:rsidR="00D35201" w:rsidRDefault="00D35201"/>
        </w:tc>
        <w:tc>
          <w:tcPr>
            <w:tcW w:w="1532" w:type="dxa"/>
            <w:tcBorders>
              <w:top w:val="single" w:sz="8" w:space="0" w:color="000000"/>
              <w:left w:val="single" w:sz="12" w:space="0" w:color="000000"/>
              <w:bottom w:val="single" w:sz="8" w:space="0" w:color="000000"/>
              <w:right w:val="single" w:sz="12" w:space="0" w:color="000000"/>
            </w:tcBorders>
          </w:tcPr>
          <w:p w:rsidR="00D35201" w:rsidRDefault="00D35201"/>
        </w:tc>
        <w:tc>
          <w:tcPr>
            <w:tcW w:w="1517" w:type="dxa"/>
            <w:tcBorders>
              <w:top w:val="single" w:sz="8" w:space="0" w:color="000000"/>
              <w:left w:val="single" w:sz="12" w:space="0" w:color="000000"/>
              <w:bottom w:val="single" w:sz="8" w:space="0" w:color="000000"/>
              <w:right w:val="single" w:sz="5" w:space="0" w:color="000000"/>
            </w:tcBorders>
          </w:tcPr>
          <w:p w:rsidR="00D35201" w:rsidRDefault="00D35201"/>
        </w:tc>
      </w:tr>
      <w:tr w:rsidR="00D35201">
        <w:trPr>
          <w:trHeight w:hRule="exact" w:val="403"/>
        </w:trPr>
        <w:tc>
          <w:tcPr>
            <w:tcW w:w="6361" w:type="dxa"/>
            <w:gridSpan w:val="5"/>
            <w:tcBorders>
              <w:top w:val="nil"/>
              <w:left w:val="single" w:sz="5" w:space="0" w:color="000000"/>
              <w:bottom w:val="single" w:sz="5" w:space="0" w:color="000000"/>
              <w:right w:val="single" w:sz="12" w:space="0" w:color="000000"/>
            </w:tcBorders>
          </w:tcPr>
          <w:p w:rsidR="00D35201" w:rsidRDefault="00E6664F">
            <w:pPr>
              <w:spacing w:before="54"/>
              <w:ind w:right="1006"/>
              <w:jc w:val="right"/>
              <w:rPr>
                <w:sz w:val="24"/>
                <w:szCs w:val="24"/>
              </w:rPr>
            </w:pPr>
            <w:r>
              <w:rPr>
                <w:sz w:val="24"/>
                <w:szCs w:val="24"/>
              </w:rPr>
              <w:t>Tot</w:t>
            </w:r>
            <w:r>
              <w:rPr>
                <w:spacing w:val="-1"/>
                <w:sz w:val="24"/>
                <w:szCs w:val="24"/>
              </w:rPr>
              <w:t>a</w:t>
            </w:r>
            <w:r>
              <w:rPr>
                <w:sz w:val="24"/>
                <w:szCs w:val="24"/>
              </w:rPr>
              <w:t xml:space="preserve">l </w:t>
            </w:r>
            <w:r>
              <w:rPr>
                <w:spacing w:val="1"/>
                <w:sz w:val="24"/>
                <w:szCs w:val="24"/>
              </w:rPr>
              <w:t>C</w:t>
            </w:r>
            <w:r>
              <w:rPr>
                <w:sz w:val="24"/>
                <w:szCs w:val="24"/>
              </w:rPr>
              <w:t>osts</w:t>
            </w:r>
          </w:p>
        </w:tc>
        <w:tc>
          <w:tcPr>
            <w:tcW w:w="1529" w:type="dxa"/>
            <w:tcBorders>
              <w:top w:val="single" w:sz="8" w:space="0" w:color="000000"/>
              <w:left w:val="single" w:sz="12" w:space="0" w:color="000000"/>
              <w:bottom w:val="single" w:sz="5" w:space="0" w:color="000000"/>
              <w:right w:val="single" w:sz="12" w:space="0" w:color="000000"/>
            </w:tcBorders>
          </w:tcPr>
          <w:p w:rsidR="00D35201" w:rsidRDefault="00D35201"/>
        </w:tc>
        <w:tc>
          <w:tcPr>
            <w:tcW w:w="1531" w:type="dxa"/>
            <w:tcBorders>
              <w:top w:val="single" w:sz="8" w:space="0" w:color="000000"/>
              <w:left w:val="single" w:sz="12" w:space="0" w:color="000000"/>
              <w:bottom w:val="single" w:sz="5" w:space="0" w:color="000000"/>
              <w:right w:val="single" w:sz="12" w:space="0" w:color="000000"/>
            </w:tcBorders>
          </w:tcPr>
          <w:p w:rsidR="00D35201" w:rsidRDefault="00D35201"/>
        </w:tc>
        <w:tc>
          <w:tcPr>
            <w:tcW w:w="1532" w:type="dxa"/>
            <w:tcBorders>
              <w:top w:val="single" w:sz="8" w:space="0" w:color="000000"/>
              <w:left w:val="single" w:sz="12" w:space="0" w:color="000000"/>
              <w:bottom w:val="single" w:sz="5" w:space="0" w:color="000000"/>
              <w:right w:val="single" w:sz="12" w:space="0" w:color="000000"/>
            </w:tcBorders>
          </w:tcPr>
          <w:p w:rsidR="00D35201" w:rsidRDefault="00D35201"/>
        </w:tc>
        <w:tc>
          <w:tcPr>
            <w:tcW w:w="1517" w:type="dxa"/>
            <w:tcBorders>
              <w:top w:val="single" w:sz="8" w:space="0" w:color="000000"/>
              <w:left w:val="single" w:sz="12" w:space="0" w:color="000000"/>
              <w:bottom w:val="single" w:sz="5" w:space="0" w:color="000000"/>
              <w:right w:val="single" w:sz="5" w:space="0" w:color="000000"/>
            </w:tcBorders>
          </w:tcPr>
          <w:p w:rsidR="00D35201" w:rsidRDefault="00D35201"/>
        </w:tc>
      </w:tr>
    </w:tbl>
    <w:p w:rsidR="00D35201" w:rsidRDefault="00D35201">
      <w:pPr>
        <w:sectPr w:rsidR="00D35201">
          <w:headerReference w:type="default" r:id="rId44"/>
          <w:footerReference w:type="default" r:id="rId45"/>
          <w:pgSz w:w="15840" w:h="12240" w:orient="landscape"/>
          <w:pgMar w:top="640" w:right="1320" w:bottom="280" w:left="1320" w:header="0" w:footer="1047" w:gutter="0"/>
          <w:cols w:space="720"/>
        </w:sectPr>
      </w:pPr>
    </w:p>
    <w:p w:rsidR="00D35201" w:rsidRDefault="00D35201">
      <w:pPr>
        <w:spacing w:line="200" w:lineRule="exact"/>
      </w:pPr>
    </w:p>
    <w:p w:rsidR="00D35201" w:rsidRDefault="00D35201">
      <w:pPr>
        <w:spacing w:line="200" w:lineRule="exact"/>
      </w:pPr>
    </w:p>
    <w:p w:rsidR="00D35201" w:rsidRDefault="00E6664F" w:rsidP="005C08C5">
      <w:pPr>
        <w:pStyle w:val="ListParagraph"/>
        <w:numPr>
          <w:ilvl w:val="0"/>
          <w:numId w:val="14"/>
        </w:numPr>
        <w:spacing w:before="33"/>
      </w:pPr>
      <w:r>
        <w:t>F</w:t>
      </w:r>
      <w:r w:rsidRPr="009C15C3">
        <w:rPr>
          <w:spacing w:val="1"/>
        </w:rPr>
        <w:t>o</w:t>
      </w:r>
      <w:r w:rsidRPr="009C15C3">
        <w:rPr>
          <w:spacing w:val="3"/>
        </w:rPr>
        <w:t>r</w:t>
      </w:r>
      <w:r>
        <w:t>m</w:t>
      </w:r>
      <w:r w:rsidRPr="009C15C3">
        <w:rPr>
          <w:spacing w:val="-8"/>
        </w:rPr>
        <w:t xml:space="preserve"> </w:t>
      </w:r>
      <w:r>
        <w:t>FI</w:t>
      </w:r>
      <w:r w:rsidRPr="009C15C3">
        <w:rPr>
          <w:spacing w:val="1"/>
        </w:rPr>
        <w:t>N</w:t>
      </w:r>
      <w:r w:rsidRPr="009C15C3">
        <w:rPr>
          <w:spacing w:val="-2"/>
        </w:rPr>
        <w:t>-</w:t>
      </w:r>
      <w:r>
        <w:t>5</w:t>
      </w:r>
      <w:r w:rsidRPr="009C15C3">
        <w:rPr>
          <w:spacing w:val="-4"/>
        </w:rPr>
        <w:t xml:space="preserve"> </w:t>
      </w:r>
      <w:r w:rsidRPr="009C15C3">
        <w:rPr>
          <w:spacing w:val="2"/>
        </w:rPr>
        <w:t>s</w:t>
      </w:r>
      <w:r w:rsidRPr="009C15C3">
        <w:rPr>
          <w:spacing w:val="-1"/>
        </w:rPr>
        <w:t>h</w:t>
      </w:r>
      <w:r w:rsidRPr="009C15C3">
        <w:rPr>
          <w:spacing w:val="1"/>
        </w:rPr>
        <w:t>ou</w:t>
      </w:r>
      <w:r>
        <w:t>ld</w:t>
      </w:r>
      <w:r w:rsidRPr="009C15C3">
        <w:rPr>
          <w:spacing w:val="-4"/>
        </w:rPr>
        <w:t xml:space="preserve"> </w:t>
      </w:r>
      <w:r w:rsidRPr="009C15C3">
        <w:rPr>
          <w:spacing w:val="1"/>
        </w:rPr>
        <w:t>b</w:t>
      </w:r>
      <w:r>
        <w:t>e</w:t>
      </w:r>
      <w:r w:rsidRPr="009C15C3">
        <w:rPr>
          <w:spacing w:val="-1"/>
        </w:rPr>
        <w:t xml:space="preserve"> </w:t>
      </w:r>
      <w:r w:rsidRPr="009C15C3">
        <w:rPr>
          <w:spacing w:val="-2"/>
        </w:rPr>
        <w:t>f</w:t>
      </w:r>
      <w:r>
        <w:t>illed</w:t>
      </w:r>
      <w:r w:rsidRPr="009C15C3">
        <w:rPr>
          <w:spacing w:val="-3"/>
        </w:rPr>
        <w:t xml:space="preserve"> </w:t>
      </w:r>
      <w:r w:rsidRPr="009C15C3">
        <w:rPr>
          <w:spacing w:val="1"/>
        </w:rPr>
        <w:t>fo</w:t>
      </w:r>
      <w:r>
        <w:t>r</w:t>
      </w:r>
      <w:r w:rsidRPr="009C15C3">
        <w:rPr>
          <w:spacing w:val="-1"/>
        </w:rPr>
        <w:t xml:space="preserve"> </w:t>
      </w:r>
      <w:r>
        <w:t>e</w:t>
      </w:r>
      <w:r w:rsidRPr="009C15C3">
        <w:rPr>
          <w:spacing w:val="1"/>
        </w:rPr>
        <w:t>a</w:t>
      </w:r>
      <w:r>
        <w:t>ch</w:t>
      </w:r>
      <w:r w:rsidRPr="009C15C3">
        <w:rPr>
          <w:spacing w:val="-5"/>
        </w:rPr>
        <w:t xml:space="preserve"> </w:t>
      </w:r>
      <w:r w:rsidRPr="009C15C3">
        <w:rPr>
          <w:spacing w:val="1"/>
        </w:rPr>
        <w:t>o</w:t>
      </w:r>
      <w:r>
        <w:t>f</w:t>
      </w:r>
      <w:r w:rsidRPr="009C15C3">
        <w:rPr>
          <w:spacing w:val="-3"/>
        </w:rPr>
        <w:t xml:space="preserve"> </w:t>
      </w:r>
      <w:r>
        <w:t>t</w:t>
      </w:r>
      <w:r w:rsidRPr="009C15C3">
        <w:rPr>
          <w:spacing w:val="-1"/>
        </w:rPr>
        <w:t>h</w:t>
      </w:r>
      <w:r>
        <w:t>e</w:t>
      </w:r>
      <w:r w:rsidRPr="009C15C3">
        <w:rPr>
          <w:spacing w:val="-1"/>
        </w:rPr>
        <w:t xml:space="preserve"> </w:t>
      </w:r>
      <w:r>
        <w:t>F</w:t>
      </w:r>
      <w:r w:rsidRPr="009C15C3">
        <w:rPr>
          <w:spacing w:val="1"/>
        </w:rPr>
        <w:t>o</w:t>
      </w:r>
      <w:r w:rsidRPr="009C15C3">
        <w:rPr>
          <w:spacing w:val="8"/>
        </w:rPr>
        <w:t>r</w:t>
      </w:r>
      <w:r w:rsidRPr="009C15C3">
        <w:rPr>
          <w:spacing w:val="-1"/>
        </w:rPr>
        <w:t>m</w:t>
      </w:r>
      <w:r>
        <w:t>s</w:t>
      </w:r>
      <w:r w:rsidRPr="009C15C3">
        <w:rPr>
          <w:spacing w:val="-5"/>
        </w:rPr>
        <w:t xml:space="preserve"> </w:t>
      </w:r>
      <w:r>
        <w:t>FI</w:t>
      </w:r>
      <w:r w:rsidRPr="009C15C3">
        <w:rPr>
          <w:spacing w:val="3"/>
        </w:rPr>
        <w:t>N</w:t>
      </w:r>
      <w:r w:rsidRPr="009C15C3">
        <w:rPr>
          <w:spacing w:val="-2"/>
        </w:rPr>
        <w:t>-</w:t>
      </w:r>
      <w:r>
        <w:t>3</w:t>
      </w:r>
      <w:r w:rsidRPr="009C15C3">
        <w:rPr>
          <w:spacing w:val="-4"/>
        </w:rPr>
        <w:t xml:space="preserve"> </w:t>
      </w:r>
      <w:r w:rsidRPr="009C15C3">
        <w:rPr>
          <w:spacing w:val="1"/>
        </w:rPr>
        <w:t>p</w:t>
      </w:r>
      <w:r w:rsidRPr="009C15C3">
        <w:rPr>
          <w:spacing w:val="-2"/>
        </w:rPr>
        <w:t>r</w:t>
      </w:r>
      <w:r w:rsidRPr="009C15C3">
        <w:rPr>
          <w:spacing w:val="1"/>
        </w:rPr>
        <w:t>o</w:t>
      </w:r>
      <w:r w:rsidRPr="009C15C3">
        <w:rPr>
          <w:spacing w:val="-1"/>
        </w:rPr>
        <w:t>v</w:t>
      </w:r>
      <w:r>
        <w:t>i</w:t>
      </w:r>
      <w:r w:rsidRPr="009C15C3">
        <w:rPr>
          <w:spacing w:val="1"/>
        </w:rPr>
        <w:t>d</w:t>
      </w:r>
      <w:r>
        <w:t>e</w:t>
      </w:r>
      <w:r w:rsidRPr="009C15C3">
        <w:rPr>
          <w:spacing w:val="1"/>
        </w:rPr>
        <w:t>d</w:t>
      </w:r>
      <w:r>
        <w:t>,</w:t>
      </w:r>
      <w:r w:rsidRPr="009C15C3">
        <w:rPr>
          <w:spacing w:val="-7"/>
        </w:rPr>
        <w:t xml:space="preserve"> </w:t>
      </w:r>
      <w:r>
        <w:t>if</w:t>
      </w:r>
      <w:r w:rsidRPr="009C15C3">
        <w:rPr>
          <w:spacing w:val="-3"/>
        </w:rPr>
        <w:t xml:space="preserve"> </w:t>
      </w:r>
      <w:r w:rsidRPr="009C15C3">
        <w:rPr>
          <w:spacing w:val="-1"/>
        </w:rPr>
        <w:t>n</w:t>
      </w:r>
      <w:r>
        <w:t>e</w:t>
      </w:r>
      <w:r w:rsidRPr="009C15C3">
        <w:rPr>
          <w:spacing w:val="1"/>
        </w:rPr>
        <w:t>ed</w:t>
      </w:r>
      <w:r>
        <w:t>e</w:t>
      </w:r>
      <w:r w:rsidRPr="009C15C3">
        <w:rPr>
          <w:spacing w:val="1"/>
        </w:rPr>
        <w:t>d</w:t>
      </w:r>
      <w:r>
        <w:t>.</w:t>
      </w:r>
    </w:p>
    <w:p w:rsidR="00D35201" w:rsidRDefault="00E6664F" w:rsidP="005C08C5">
      <w:pPr>
        <w:pStyle w:val="ListParagraph"/>
        <w:numPr>
          <w:ilvl w:val="0"/>
          <w:numId w:val="14"/>
        </w:numPr>
        <w:spacing w:before="33"/>
      </w:pPr>
      <w:r>
        <w:t>Del</w:t>
      </w:r>
      <w:r w:rsidRPr="009C15C3">
        <w:rPr>
          <w:spacing w:val="1"/>
        </w:rPr>
        <w:t>e</w:t>
      </w:r>
      <w:r>
        <w:t>te</w:t>
      </w:r>
      <w:r w:rsidRPr="009C15C3">
        <w:rPr>
          <w:spacing w:val="-5"/>
        </w:rPr>
        <w:t xml:space="preserve"> </w:t>
      </w:r>
      <w:r>
        <w:t>it</w:t>
      </w:r>
      <w:r w:rsidRPr="009C15C3">
        <w:rPr>
          <w:spacing w:val="2"/>
        </w:rPr>
        <w:t>e</w:t>
      </w:r>
      <w:r w:rsidRPr="009C15C3">
        <w:rPr>
          <w:spacing w:val="-1"/>
        </w:rPr>
        <w:t>m</w:t>
      </w:r>
      <w:r>
        <w:t>s</w:t>
      </w:r>
      <w:r w:rsidRPr="009C15C3">
        <w:rPr>
          <w:spacing w:val="-4"/>
        </w:rPr>
        <w:t xml:space="preserve"> </w:t>
      </w:r>
      <w:r w:rsidRPr="009C15C3">
        <w:rPr>
          <w:spacing w:val="2"/>
        </w:rPr>
        <w:t>t</w:t>
      </w:r>
      <w:r w:rsidRPr="009C15C3">
        <w:rPr>
          <w:spacing w:val="-1"/>
        </w:rPr>
        <w:t>h</w:t>
      </w:r>
      <w:r>
        <w:t>at</w:t>
      </w:r>
      <w:r w:rsidRPr="009C15C3">
        <w:rPr>
          <w:spacing w:val="-3"/>
        </w:rPr>
        <w:t xml:space="preserve"> </w:t>
      </w:r>
      <w:r>
        <w:t>a</w:t>
      </w:r>
      <w:r w:rsidRPr="009C15C3">
        <w:rPr>
          <w:spacing w:val="1"/>
        </w:rPr>
        <w:t>r</w:t>
      </w:r>
      <w:r>
        <w:t>e</w:t>
      </w:r>
      <w:r w:rsidRPr="009C15C3">
        <w:rPr>
          <w:spacing w:val="-1"/>
        </w:rPr>
        <w:t xml:space="preserve"> n</w:t>
      </w:r>
      <w:r w:rsidRPr="009C15C3">
        <w:rPr>
          <w:spacing w:val="1"/>
        </w:rPr>
        <w:t>o</w:t>
      </w:r>
      <w:r>
        <w:t>t</w:t>
      </w:r>
      <w:r w:rsidRPr="009C15C3">
        <w:rPr>
          <w:spacing w:val="-3"/>
        </w:rPr>
        <w:t xml:space="preserve"> </w:t>
      </w:r>
      <w:r w:rsidRPr="009C15C3">
        <w:rPr>
          <w:spacing w:val="1"/>
        </w:rPr>
        <w:t>app</w:t>
      </w:r>
      <w:r>
        <w:t>lica</w:t>
      </w:r>
      <w:r w:rsidRPr="009C15C3">
        <w:rPr>
          <w:spacing w:val="1"/>
        </w:rPr>
        <w:t>b</w:t>
      </w:r>
      <w:r>
        <w:t>le</w:t>
      </w:r>
      <w:r w:rsidRPr="009C15C3">
        <w:rPr>
          <w:spacing w:val="-8"/>
        </w:rPr>
        <w:t xml:space="preserve"> </w:t>
      </w:r>
      <w:r w:rsidRPr="009C15C3">
        <w:rPr>
          <w:spacing w:val="1"/>
        </w:rPr>
        <w:t>o</w:t>
      </w:r>
      <w:r>
        <w:t>r</w:t>
      </w:r>
      <w:r w:rsidRPr="009C15C3">
        <w:rPr>
          <w:spacing w:val="-1"/>
        </w:rPr>
        <w:t xml:space="preserve"> </w:t>
      </w:r>
      <w:r>
        <w:t>a</w:t>
      </w:r>
      <w:r w:rsidRPr="009C15C3">
        <w:rPr>
          <w:spacing w:val="-1"/>
        </w:rPr>
        <w:t>d</w:t>
      </w:r>
      <w:r>
        <w:t>d</w:t>
      </w:r>
      <w:r w:rsidRPr="009C15C3">
        <w:rPr>
          <w:spacing w:val="-2"/>
        </w:rPr>
        <w:t xml:space="preserve"> </w:t>
      </w:r>
      <w:r w:rsidRPr="009C15C3">
        <w:rPr>
          <w:spacing w:val="1"/>
        </w:rPr>
        <w:t>o</w:t>
      </w:r>
      <w:r>
        <w:t>t</w:t>
      </w:r>
      <w:r w:rsidRPr="009C15C3">
        <w:rPr>
          <w:spacing w:val="-1"/>
        </w:rPr>
        <w:t>h</w:t>
      </w:r>
      <w:r>
        <w:t>er</w:t>
      </w:r>
      <w:r w:rsidRPr="009C15C3">
        <w:rPr>
          <w:spacing w:val="-3"/>
        </w:rPr>
        <w:t xml:space="preserve"> </w:t>
      </w:r>
      <w:r>
        <w:t>ite</w:t>
      </w:r>
      <w:r w:rsidRPr="009C15C3">
        <w:rPr>
          <w:spacing w:val="-1"/>
        </w:rPr>
        <w:t>m</w:t>
      </w:r>
      <w:r>
        <w:t>s</w:t>
      </w:r>
      <w:r w:rsidRPr="009C15C3">
        <w:rPr>
          <w:spacing w:val="-4"/>
        </w:rPr>
        <w:t xml:space="preserve"> </w:t>
      </w:r>
      <w:r>
        <w:t>a</w:t>
      </w:r>
      <w:r w:rsidRPr="009C15C3">
        <w:rPr>
          <w:spacing w:val="1"/>
        </w:rPr>
        <w:t>c</w:t>
      </w:r>
      <w:r>
        <w:t>c</w:t>
      </w:r>
      <w:r w:rsidRPr="009C15C3">
        <w:rPr>
          <w:spacing w:val="1"/>
        </w:rPr>
        <w:t>ord</w:t>
      </w:r>
      <w:r>
        <w:t>i</w:t>
      </w:r>
      <w:r w:rsidRPr="009C15C3">
        <w:rPr>
          <w:spacing w:val="-1"/>
        </w:rPr>
        <w:t>n</w:t>
      </w:r>
      <w:r>
        <w:t>g</w:t>
      </w:r>
      <w:r w:rsidRPr="009C15C3">
        <w:rPr>
          <w:spacing w:val="-9"/>
        </w:rPr>
        <w:t xml:space="preserve"> </w:t>
      </w:r>
      <w:r>
        <w:t>to</w:t>
      </w:r>
      <w:r w:rsidRPr="009C15C3">
        <w:rPr>
          <w:spacing w:val="-1"/>
        </w:rPr>
        <w:t xml:space="preserve"> </w:t>
      </w:r>
      <w:r w:rsidRPr="009C15C3">
        <w:rPr>
          <w:spacing w:val="2"/>
        </w:rPr>
        <w:t>P</w:t>
      </w:r>
      <w:r>
        <w:t>a</w:t>
      </w:r>
      <w:r w:rsidRPr="009C15C3">
        <w:rPr>
          <w:spacing w:val="1"/>
        </w:rPr>
        <w:t>r</w:t>
      </w:r>
      <w:r>
        <w:t>a</w:t>
      </w:r>
      <w:r w:rsidRPr="009C15C3">
        <w:rPr>
          <w:spacing w:val="-1"/>
        </w:rPr>
        <w:t>g</w:t>
      </w:r>
      <w:r w:rsidRPr="009C15C3">
        <w:rPr>
          <w:spacing w:val="1"/>
        </w:rPr>
        <w:t>r</w:t>
      </w:r>
      <w:r>
        <w:t>a</w:t>
      </w:r>
      <w:r w:rsidRPr="009C15C3">
        <w:rPr>
          <w:spacing w:val="1"/>
        </w:rPr>
        <w:t>p</w:t>
      </w:r>
      <w:r>
        <w:t>h</w:t>
      </w:r>
      <w:r w:rsidRPr="009C15C3">
        <w:rPr>
          <w:spacing w:val="-9"/>
        </w:rPr>
        <w:t xml:space="preserve"> </w:t>
      </w:r>
      <w:r w:rsidRPr="009C15C3">
        <w:rPr>
          <w:spacing w:val="-1"/>
        </w:rPr>
        <w:t>R</w:t>
      </w:r>
      <w:r w:rsidRPr="009C15C3">
        <w:rPr>
          <w:spacing w:val="3"/>
        </w:rPr>
        <w:t>e</w:t>
      </w:r>
      <w:r w:rsidRPr="009C15C3">
        <w:rPr>
          <w:spacing w:val="-2"/>
        </w:rPr>
        <w:t>f</w:t>
      </w:r>
      <w:r>
        <w:t>e</w:t>
      </w:r>
      <w:r w:rsidRPr="009C15C3">
        <w:rPr>
          <w:spacing w:val="1"/>
        </w:rPr>
        <w:t>r</w:t>
      </w:r>
      <w:r>
        <w:t>e</w:t>
      </w:r>
      <w:r w:rsidRPr="009C15C3">
        <w:rPr>
          <w:spacing w:val="-1"/>
        </w:rPr>
        <w:t>n</w:t>
      </w:r>
      <w:r>
        <w:t>ce</w:t>
      </w:r>
      <w:r w:rsidRPr="009C15C3">
        <w:rPr>
          <w:spacing w:val="-7"/>
        </w:rPr>
        <w:t xml:space="preserve"> </w:t>
      </w:r>
      <w:r w:rsidRPr="009C15C3">
        <w:rPr>
          <w:spacing w:val="3"/>
        </w:rPr>
        <w:t>3</w:t>
      </w:r>
      <w:r>
        <w:t>.6</w:t>
      </w:r>
      <w:r w:rsidRPr="009C15C3">
        <w:rPr>
          <w:spacing w:val="-2"/>
        </w:rPr>
        <w:t xml:space="preserve"> </w:t>
      </w:r>
      <w:r w:rsidRPr="009C15C3">
        <w:rPr>
          <w:spacing w:val="1"/>
        </w:rPr>
        <w:t>o</w:t>
      </w:r>
      <w:r>
        <w:t>f</w:t>
      </w:r>
      <w:r w:rsidRPr="009C15C3">
        <w:rPr>
          <w:spacing w:val="-3"/>
        </w:rPr>
        <w:t xml:space="preserve"> </w:t>
      </w:r>
      <w:r>
        <w:t>t</w:t>
      </w:r>
      <w:r w:rsidRPr="009C15C3">
        <w:rPr>
          <w:spacing w:val="-1"/>
        </w:rPr>
        <w:t>h</w:t>
      </w:r>
      <w:r>
        <w:t>e</w:t>
      </w:r>
      <w:r w:rsidRPr="009C15C3">
        <w:rPr>
          <w:spacing w:val="-1"/>
        </w:rPr>
        <w:t xml:space="preserve"> </w:t>
      </w:r>
      <w:r>
        <w:t>Data</w:t>
      </w:r>
      <w:r w:rsidRPr="009C15C3">
        <w:rPr>
          <w:spacing w:val="-3"/>
        </w:rPr>
        <w:t xml:space="preserve"> </w:t>
      </w:r>
      <w:r>
        <w:t>S</w:t>
      </w:r>
      <w:r w:rsidRPr="009C15C3">
        <w:rPr>
          <w:spacing w:val="-2"/>
        </w:rPr>
        <w:t>h</w:t>
      </w:r>
      <w:r>
        <w:t>e</w:t>
      </w:r>
      <w:r w:rsidRPr="009C15C3">
        <w:rPr>
          <w:spacing w:val="3"/>
        </w:rPr>
        <w:t>e</w:t>
      </w:r>
      <w:r>
        <w:t>t.</w:t>
      </w:r>
    </w:p>
    <w:p w:rsidR="00D35201" w:rsidRDefault="00E6664F" w:rsidP="005C08C5">
      <w:pPr>
        <w:pStyle w:val="ListParagraph"/>
        <w:numPr>
          <w:ilvl w:val="0"/>
          <w:numId w:val="14"/>
        </w:numPr>
        <w:spacing w:before="33"/>
      </w:pPr>
      <w:r w:rsidRPr="009C15C3">
        <w:rPr>
          <w:spacing w:val="1"/>
        </w:rPr>
        <w:t>I</w:t>
      </w:r>
      <w:r w:rsidRPr="009C15C3">
        <w:rPr>
          <w:spacing w:val="-1"/>
        </w:rPr>
        <w:t>n</w:t>
      </w:r>
      <w:r w:rsidRPr="009C15C3">
        <w:rPr>
          <w:spacing w:val="1"/>
        </w:rPr>
        <w:t>d</w:t>
      </w:r>
      <w:r>
        <w:t>icate</w:t>
      </w:r>
      <w:r w:rsidRPr="009C15C3">
        <w:rPr>
          <w:spacing w:val="-5"/>
        </w:rPr>
        <w:t xml:space="preserve"> </w:t>
      </w:r>
      <w:r w:rsidRPr="009C15C3">
        <w:rPr>
          <w:spacing w:val="1"/>
        </w:rPr>
        <w:t>u</w:t>
      </w:r>
      <w:r w:rsidRPr="009C15C3">
        <w:rPr>
          <w:spacing w:val="-1"/>
        </w:rPr>
        <w:t>n</w:t>
      </w:r>
      <w:r>
        <w:t>it</w:t>
      </w:r>
      <w:r w:rsidRPr="009C15C3">
        <w:rPr>
          <w:spacing w:val="-3"/>
        </w:rPr>
        <w:t xml:space="preserve"> </w:t>
      </w:r>
      <w:r>
        <w:t>c</w:t>
      </w:r>
      <w:r w:rsidRPr="009C15C3">
        <w:rPr>
          <w:spacing w:val="1"/>
        </w:rPr>
        <w:t>o</w:t>
      </w:r>
      <w:r w:rsidRPr="009C15C3">
        <w:rPr>
          <w:spacing w:val="-1"/>
        </w:rPr>
        <w:t>s</w:t>
      </w:r>
      <w:r>
        <w:t>t</w:t>
      </w:r>
      <w:r w:rsidRPr="009C15C3">
        <w:rPr>
          <w:spacing w:val="-3"/>
        </w:rPr>
        <w:t xml:space="preserve"> </w:t>
      </w:r>
      <w:r w:rsidRPr="009C15C3">
        <w:rPr>
          <w:spacing w:val="1"/>
        </w:rPr>
        <w:t>a</w:t>
      </w:r>
      <w:r w:rsidRPr="009C15C3">
        <w:rPr>
          <w:spacing w:val="-1"/>
        </w:rPr>
        <w:t>n</w:t>
      </w:r>
      <w:r>
        <w:t>d</w:t>
      </w:r>
      <w:r w:rsidRPr="009C15C3">
        <w:rPr>
          <w:spacing w:val="-2"/>
        </w:rPr>
        <w:t xml:space="preserve"> </w:t>
      </w:r>
      <w:r w:rsidRPr="009C15C3">
        <w:rPr>
          <w:spacing w:val="3"/>
        </w:rPr>
        <w:t>c</w:t>
      </w:r>
      <w:r w:rsidRPr="009C15C3">
        <w:rPr>
          <w:spacing w:val="-1"/>
        </w:rPr>
        <w:t>u</w:t>
      </w:r>
      <w:r w:rsidRPr="009C15C3">
        <w:rPr>
          <w:spacing w:val="1"/>
        </w:rPr>
        <w:t>rr</w:t>
      </w:r>
      <w:r>
        <w:t>e</w:t>
      </w:r>
      <w:r w:rsidRPr="009C15C3">
        <w:rPr>
          <w:spacing w:val="-1"/>
        </w:rPr>
        <w:t>n</w:t>
      </w:r>
      <w:r w:rsidRPr="009C15C3">
        <w:rPr>
          <w:spacing w:val="3"/>
        </w:rPr>
        <w:t>c</w:t>
      </w:r>
      <w:r w:rsidRPr="009C15C3">
        <w:rPr>
          <w:spacing w:val="-1"/>
        </w:rPr>
        <w:t>y</w:t>
      </w:r>
      <w:r>
        <w:t>.</w:t>
      </w:r>
    </w:p>
    <w:p w:rsidR="00D35201" w:rsidRDefault="00E6664F" w:rsidP="005C08C5">
      <w:pPr>
        <w:pStyle w:val="ListParagraph"/>
        <w:numPr>
          <w:ilvl w:val="0"/>
          <w:numId w:val="14"/>
        </w:numPr>
        <w:spacing w:before="33"/>
      </w:pPr>
      <w:r w:rsidRPr="009C15C3">
        <w:rPr>
          <w:spacing w:val="1"/>
        </w:rPr>
        <w:t>I</w:t>
      </w:r>
      <w:r w:rsidRPr="009C15C3">
        <w:rPr>
          <w:spacing w:val="-1"/>
        </w:rPr>
        <w:t>n</w:t>
      </w:r>
      <w:r w:rsidRPr="009C15C3">
        <w:rPr>
          <w:spacing w:val="1"/>
        </w:rPr>
        <w:t>d</w:t>
      </w:r>
      <w:r>
        <w:t>icate</w:t>
      </w:r>
      <w:r w:rsidRPr="009C15C3">
        <w:rPr>
          <w:spacing w:val="-5"/>
        </w:rPr>
        <w:t xml:space="preserve"> </w:t>
      </w:r>
      <w:r w:rsidRPr="009C15C3">
        <w:rPr>
          <w:spacing w:val="1"/>
        </w:rPr>
        <w:t>b</w:t>
      </w:r>
      <w:r>
        <w:t>e</w:t>
      </w:r>
      <w:r w:rsidRPr="009C15C3">
        <w:rPr>
          <w:spacing w:val="2"/>
        </w:rPr>
        <w:t>t</w:t>
      </w:r>
      <w:r w:rsidRPr="009C15C3">
        <w:rPr>
          <w:spacing w:val="-5"/>
        </w:rPr>
        <w:t>w</w:t>
      </w:r>
      <w:r>
        <w:t>e</w:t>
      </w:r>
      <w:r w:rsidRPr="009C15C3">
        <w:rPr>
          <w:spacing w:val="3"/>
        </w:rPr>
        <w:t>e</w:t>
      </w:r>
      <w:r>
        <w:t>n</w:t>
      </w:r>
      <w:r w:rsidRPr="009C15C3">
        <w:rPr>
          <w:spacing w:val="-8"/>
        </w:rPr>
        <w:t xml:space="preserve"> </w:t>
      </w:r>
      <w:r w:rsidRPr="009C15C3">
        <w:rPr>
          <w:spacing w:val="1"/>
        </w:rPr>
        <w:t>br</w:t>
      </w:r>
      <w:r>
        <w:t>a</w:t>
      </w:r>
      <w:r w:rsidRPr="009C15C3">
        <w:rPr>
          <w:spacing w:val="1"/>
        </w:rPr>
        <w:t>c</w:t>
      </w:r>
      <w:r w:rsidRPr="009C15C3">
        <w:rPr>
          <w:spacing w:val="-1"/>
        </w:rPr>
        <w:t>k</w:t>
      </w:r>
      <w:r>
        <w:t>ets</w:t>
      </w:r>
      <w:r w:rsidRPr="009C15C3">
        <w:rPr>
          <w:spacing w:val="-7"/>
        </w:rPr>
        <w:t xml:space="preserve"> </w:t>
      </w:r>
      <w:r w:rsidRPr="009C15C3">
        <w:rPr>
          <w:spacing w:val="2"/>
        </w:rPr>
        <w:t>t</w:t>
      </w:r>
      <w:r w:rsidRPr="009C15C3">
        <w:rPr>
          <w:spacing w:val="-1"/>
        </w:rPr>
        <w:t>h</w:t>
      </w:r>
      <w:r>
        <w:t>e</w:t>
      </w:r>
      <w:r w:rsidRPr="009C15C3">
        <w:rPr>
          <w:spacing w:val="1"/>
        </w:rPr>
        <w:t xml:space="preserve"> </w:t>
      </w:r>
      <w:r w:rsidRPr="009C15C3">
        <w:rPr>
          <w:spacing w:val="-1"/>
        </w:rPr>
        <w:t>n</w:t>
      </w:r>
      <w:r w:rsidRPr="009C15C3">
        <w:rPr>
          <w:spacing w:val="3"/>
        </w:rPr>
        <w:t>a</w:t>
      </w:r>
      <w:r w:rsidRPr="009C15C3">
        <w:rPr>
          <w:spacing w:val="-4"/>
        </w:rPr>
        <w:t>m</w:t>
      </w:r>
      <w:r>
        <w:t>e</w:t>
      </w:r>
      <w:r w:rsidRPr="009C15C3">
        <w:rPr>
          <w:spacing w:val="-3"/>
        </w:rPr>
        <w:t xml:space="preserve"> </w:t>
      </w:r>
      <w:r w:rsidRPr="009C15C3">
        <w:rPr>
          <w:spacing w:val="3"/>
        </w:rPr>
        <w:t>o</w:t>
      </w:r>
      <w:r>
        <w:t>f</w:t>
      </w:r>
      <w:r w:rsidRPr="009C15C3">
        <w:rPr>
          <w:spacing w:val="-3"/>
        </w:rPr>
        <w:t xml:space="preserve"> </w:t>
      </w:r>
      <w:r>
        <w:t>t</w:t>
      </w:r>
      <w:r w:rsidRPr="009C15C3">
        <w:rPr>
          <w:spacing w:val="-1"/>
        </w:rPr>
        <w:t>h</w:t>
      </w:r>
      <w:r>
        <w:t>e</w:t>
      </w:r>
      <w:r w:rsidRPr="009C15C3">
        <w:rPr>
          <w:spacing w:val="1"/>
        </w:rPr>
        <w:t xml:space="preserve"> </w:t>
      </w:r>
      <w:r w:rsidRPr="009C15C3">
        <w:rPr>
          <w:spacing w:val="-2"/>
        </w:rPr>
        <w:t>f</w:t>
      </w:r>
      <w:r w:rsidRPr="009C15C3">
        <w:rPr>
          <w:spacing w:val="1"/>
        </w:rPr>
        <w:t>or</w:t>
      </w:r>
      <w:r>
        <w:t>ei</w:t>
      </w:r>
      <w:r w:rsidRPr="009C15C3">
        <w:rPr>
          <w:spacing w:val="1"/>
        </w:rPr>
        <w:t>g</w:t>
      </w:r>
      <w:r>
        <w:t>n</w:t>
      </w:r>
      <w:r w:rsidRPr="009C15C3">
        <w:rPr>
          <w:spacing w:val="-7"/>
        </w:rPr>
        <w:t xml:space="preserve"> </w:t>
      </w:r>
      <w:r>
        <w:t>c</w:t>
      </w:r>
      <w:r w:rsidRPr="009C15C3">
        <w:rPr>
          <w:spacing w:val="-1"/>
        </w:rPr>
        <w:t>u</w:t>
      </w:r>
      <w:r w:rsidRPr="009C15C3">
        <w:rPr>
          <w:spacing w:val="1"/>
        </w:rPr>
        <w:t>rr</w:t>
      </w:r>
      <w:r w:rsidRPr="009C15C3">
        <w:rPr>
          <w:spacing w:val="3"/>
        </w:rPr>
        <w:t>e</w:t>
      </w:r>
      <w:r w:rsidRPr="009C15C3">
        <w:rPr>
          <w:spacing w:val="-1"/>
        </w:rPr>
        <w:t>n</w:t>
      </w:r>
      <w:r w:rsidRPr="009C15C3">
        <w:rPr>
          <w:spacing w:val="3"/>
        </w:rPr>
        <w:t>c</w:t>
      </w:r>
      <w:r w:rsidRPr="009C15C3">
        <w:rPr>
          <w:spacing w:val="-4"/>
        </w:rPr>
        <w:t>y</w:t>
      </w:r>
      <w:r>
        <w:t>.</w:t>
      </w:r>
      <w:r w:rsidRPr="009C15C3">
        <w:rPr>
          <w:spacing w:val="45"/>
        </w:rPr>
        <w:t xml:space="preserve"> </w:t>
      </w:r>
      <w:r>
        <w:t>Use</w:t>
      </w:r>
      <w:r w:rsidRPr="009C15C3">
        <w:rPr>
          <w:spacing w:val="-3"/>
        </w:rPr>
        <w:t xml:space="preserve"> </w:t>
      </w:r>
      <w:r>
        <w:t>t</w:t>
      </w:r>
      <w:r w:rsidRPr="009C15C3">
        <w:rPr>
          <w:spacing w:val="-1"/>
        </w:rPr>
        <w:t>h</w:t>
      </w:r>
      <w:r>
        <w:t>e</w:t>
      </w:r>
      <w:r w:rsidRPr="009C15C3">
        <w:rPr>
          <w:spacing w:val="-1"/>
        </w:rPr>
        <w:t xml:space="preserve"> s</w:t>
      </w:r>
      <w:r w:rsidRPr="009C15C3">
        <w:rPr>
          <w:spacing w:val="3"/>
        </w:rPr>
        <w:t>a</w:t>
      </w:r>
      <w:r w:rsidRPr="009C15C3">
        <w:rPr>
          <w:spacing w:val="-1"/>
        </w:rPr>
        <w:t>m</w:t>
      </w:r>
      <w:r>
        <w:t>e</w:t>
      </w:r>
      <w:r w:rsidRPr="009C15C3">
        <w:rPr>
          <w:spacing w:val="-3"/>
        </w:rPr>
        <w:t xml:space="preserve"> </w:t>
      </w:r>
      <w:r w:rsidRPr="009C15C3">
        <w:rPr>
          <w:spacing w:val="7"/>
        </w:rPr>
        <w:t>c</w:t>
      </w:r>
      <w:r w:rsidRPr="009C15C3">
        <w:rPr>
          <w:spacing w:val="1"/>
        </w:rPr>
        <w:t>o</w:t>
      </w:r>
      <w:r>
        <w:t>l</w:t>
      </w:r>
      <w:r w:rsidRPr="009C15C3">
        <w:rPr>
          <w:spacing w:val="1"/>
        </w:rPr>
        <w:t>u</w:t>
      </w:r>
      <w:r w:rsidRPr="009C15C3">
        <w:rPr>
          <w:spacing w:val="-1"/>
        </w:rPr>
        <w:t>m</w:t>
      </w:r>
      <w:r w:rsidRPr="009C15C3">
        <w:rPr>
          <w:spacing w:val="1"/>
        </w:rPr>
        <w:t>n</w:t>
      </w:r>
      <w:r>
        <w:t>s</w:t>
      </w:r>
      <w:r w:rsidRPr="009C15C3">
        <w:rPr>
          <w:spacing w:val="-7"/>
        </w:rPr>
        <w:t xml:space="preserve"> </w:t>
      </w:r>
      <w:r w:rsidRPr="009C15C3">
        <w:rPr>
          <w:spacing w:val="3"/>
        </w:rPr>
        <w:t>a</w:t>
      </w:r>
      <w:r w:rsidRPr="009C15C3">
        <w:rPr>
          <w:spacing w:val="-1"/>
        </w:rPr>
        <w:t>n</w:t>
      </w:r>
      <w:r>
        <w:t>d</w:t>
      </w:r>
      <w:r w:rsidRPr="009C15C3">
        <w:rPr>
          <w:spacing w:val="-2"/>
        </w:rPr>
        <w:t xml:space="preserve"> </w:t>
      </w:r>
      <w:r>
        <w:t>c</w:t>
      </w:r>
      <w:r w:rsidRPr="009C15C3">
        <w:rPr>
          <w:spacing w:val="1"/>
        </w:rPr>
        <w:t>urr</w:t>
      </w:r>
      <w:r>
        <w:t>e</w:t>
      </w:r>
      <w:r w:rsidRPr="009C15C3">
        <w:rPr>
          <w:spacing w:val="-1"/>
        </w:rPr>
        <w:t>n</w:t>
      </w:r>
      <w:r>
        <w:t>cies</w:t>
      </w:r>
      <w:r w:rsidRPr="009C15C3">
        <w:rPr>
          <w:spacing w:val="-8"/>
        </w:rPr>
        <w:t xml:space="preserve"> </w:t>
      </w:r>
      <w:r w:rsidRPr="009C15C3">
        <w:rPr>
          <w:spacing w:val="1"/>
        </w:rPr>
        <w:t>o</w:t>
      </w:r>
      <w:r>
        <w:t>f</w:t>
      </w:r>
      <w:r w:rsidRPr="009C15C3">
        <w:rPr>
          <w:spacing w:val="-3"/>
        </w:rPr>
        <w:t xml:space="preserve"> </w:t>
      </w:r>
      <w:r>
        <w:t>F</w:t>
      </w:r>
      <w:r w:rsidRPr="009C15C3">
        <w:rPr>
          <w:spacing w:val="1"/>
        </w:rPr>
        <w:t>o</w:t>
      </w:r>
      <w:r w:rsidRPr="009C15C3">
        <w:rPr>
          <w:spacing w:val="3"/>
        </w:rPr>
        <w:t>r</w:t>
      </w:r>
      <w:r>
        <w:t>m</w:t>
      </w:r>
      <w:r w:rsidRPr="009C15C3">
        <w:rPr>
          <w:spacing w:val="-5"/>
        </w:rPr>
        <w:t xml:space="preserve"> </w:t>
      </w:r>
      <w:r>
        <w:t>FI</w:t>
      </w:r>
      <w:r w:rsidRPr="009C15C3">
        <w:rPr>
          <w:spacing w:val="5"/>
        </w:rPr>
        <w:t>N</w:t>
      </w:r>
      <w:r>
        <w:t>-</w:t>
      </w:r>
    </w:p>
    <w:p w:rsidR="009C15C3" w:rsidRPr="009C15C3" w:rsidRDefault="00E6664F" w:rsidP="005C08C5">
      <w:pPr>
        <w:pStyle w:val="ListParagraph"/>
        <w:numPr>
          <w:ilvl w:val="0"/>
          <w:numId w:val="14"/>
        </w:numPr>
        <w:spacing w:before="33"/>
      </w:pPr>
      <w:r w:rsidRPr="009C15C3">
        <w:rPr>
          <w:spacing w:val="1"/>
        </w:rPr>
        <w:t>I</w:t>
      </w:r>
      <w:r w:rsidRPr="009C15C3">
        <w:rPr>
          <w:spacing w:val="-1"/>
        </w:rPr>
        <w:t>n</w:t>
      </w:r>
      <w:r w:rsidRPr="009C15C3">
        <w:rPr>
          <w:spacing w:val="1"/>
        </w:rPr>
        <w:t>d</w:t>
      </w:r>
      <w:r>
        <w:t>icate</w:t>
      </w:r>
      <w:r w:rsidRPr="009C15C3">
        <w:rPr>
          <w:spacing w:val="-5"/>
        </w:rPr>
        <w:t xml:space="preserve"> </w:t>
      </w:r>
      <w:r>
        <w:t>t</w:t>
      </w:r>
      <w:r w:rsidRPr="009C15C3">
        <w:rPr>
          <w:spacing w:val="-1"/>
        </w:rPr>
        <w:t>h</w:t>
      </w:r>
      <w:r>
        <w:t>e</w:t>
      </w:r>
      <w:r w:rsidRPr="009C15C3">
        <w:rPr>
          <w:spacing w:val="-1"/>
        </w:rPr>
        <w:t xml:space="preserve"> </w:t>
      </w:r>
      <w:r>
        <w:t>c</w:t>
      </w:r>
      <w:r w:rsidRPr="009C15C3">
        <w:rPr>
          <w:spacing w:val="1"/>
        </w:rPr>
        <w:t>o</w:t>
      </w:r>
      <w:r w:rsidRPr="009C15C3">
        <w:rPr>
          <w:spacing w:val="-1"/>
        </w:rPr>
        <w:t>s</w:t>
      </w:r>
      <w:r>
        <w:t>t</w:t>
      </w:r>
      <w:r w:rsidRPr="009C15C3">
        <w:rPr>
          <w:spacing w:val="-3"/>
        </w:rPr>
        <w:t xml:space="preserve"> </w:t>
      </w:r>
      <w:r w:rsidRPr="009C15C3">
        <w:rPr>
          <w:spacing w:val="1"/>
        </w:rPr>
        <w:t>o</w:t>
      </w:r>
      <w:r>
        <w:t>f</w:t>
      </w:r>
      <w:r w:rsidRPr="009C15C3">
        <w:rPr>
          <w:spacing w:val="-3"/>
        </w:rPr>
        <w:t xml:space="preserve"> </w:t>
      </w:r>
      <w:r>
        <w:t>e</w:t>
      </w:r>
      <w:r w:rsidRPr="009C15C3">
        <w:rPr>
          <w:spacing w:val="1"/>
        </w:rPr>
        <w:t>a</w:t>
      </w:r>
      <w:r>
        <w:t>ch</w:t>
      </w:r>
      <w:r w:rsidRPr="009C15C3">
        <w:rPr>
          <w:spacing w:val="-5"/>
        </w:rPr>
        <w:t xml:space="preserve"> </w:t>
      </w:r>
      <w:r w:rsidRPr="009C15C3">
        <w:rPr>
          <w:spacing w:val="1"/>
        </w:rPr>
        <w:t>r</w:t>
      </w:r>
      <w:r>
        <w:t>e</w:t>
      </w:r>
      <w:r w:rsidRPr="009C15C3">
        <w:rPr>
          <w:spacing w:val="2"/>
        </w:rPr>
        <w:t>i</w:t>
      </w:r>
      <w:r w:rsidRPr="009C15C3">
        <w:rPr>
          <w:spacing w:val="-4"/>
        </w:rPr>
        <w:t>m</w:t>
      </w:r>
      <w:r w:rsidRPr="009C15C3">
        <w:rPr>
          <w:spacing w:val="3"/>
        </w:rPr>
        <w:t>b</w:t>
      </w:r>
      <w:r w:rsidRPr="009C15C3">
        <w:rPr>
          <w:spacing w:val="-1"/>
        </w:rPr>
        <w:t>u</w:t>
      </w:r>
      <w:r w:rsidRPr="009C15C3">
        <w:rPr>
          <w:spacing w:val="1"/>
        </w:rPr>
        <w:t>r</w:t>
      </w:r>
      <w:r w:rsidRPr="009C15C3">
        <w:rPr>
          <w:spacing w:val="-1"/>
        </w:rPr>
        <w:t>s</w:t>
      </w:r>
      <w:r>
        <w:t>a</w:t>
      </w:r>
      <w:r w:rsidRPr="009C15C3">
        <w:rPr>
          <w:spacing w:val="1"/>
        </w:rPr>
        <w:t>b</w:t>
      </w:r>
      <w:r>
        <w:t>le</w:t>
      </w:r>
      <w:r w:rsidRPr="009C15C3">
        <w:rPr>
          <w:spacing w:val="-10"/>
        </w:rPr>
        <w:t xml:space="preserve"> </w:t>
      </w:r>
      <w:r>
        <w:t>it</w:t>
      </w:r>
      <w:r w:rsidRPr="009C15C3">
        <w:rPr>
          <w:spacing w:val="2"/>
        </w:rPr>
        <w:t>e</w:t>
      </w:r>
      <w:r>
        <w:t>m</w:t>
      </w:r>
      <w:r w:rsidRPr="009C15C3">
        <w:rPr>
          <w:spacing w:val="-5"/>
        </w:rPr>
        <w:t xml:space="preserve"> </w:t>
      </w:r>
      <w:r w:rsidRPr="009C15C3">
        <w:rPr>
          <w:spacing w:val="2"/>
        </w:rPr>
        <w:t>i</w:t>
      </w:r>
      <w:r>
        <w:t>n</w:t>
      </w:r>
      <w:r w:rsidRPr="009C15C3">
        <w:rPr>
          <w:spacing w:val="-3"/>
        </w:rPr>
        <w:t xml:space="preserve"> </w:t>
      </w:r>
      <w:r>
        <w:t>t</w:t>
      </w:r>
      <w:r w:rsidRPr="009C15C3">
        <w:rPr>
          <w:spacing w:val="-1"/>
        </w:rPr>
        <w:t>h</w:t>
      </w:r>
      <w:r>
        <w:t>e</w:t>
      </w:r>
      <w:r w:rsidRPr="009C15C3">
        <w:rPr>
          <w:spacing w:val="-1"/>
        </w:rPr>
        <w:t xml:space="preserve"> </w:t>
      </w:r>
      <w:r>
        <w:t>c</w:t>
      </w:r>
      <w:r w:rsidRPr="009C15C3">
        <w:rPr>
          <w:spacing w:val="1"/>
        </w:rPr>
        <w:t>o</w:t>
      </w:r>
      <w:r w:rsidRPr="009C15C3">
        <w:rPr>
          <w:spacing w:val="2"/>
        </w:rPr>
        <w:t>l</w:t>
      </w:r>
      <w:r w:rsidRPr="009C15C3">
        <w:rPr>
          <w:spacing w:val="1"/>
        </w:rPr>
        <w:t>u</w:t>
      </w:r>
      <w:r w:rsidRPr="009C15C3">
        <w:rPr>
          <w:spacing w:val="-1"/>
        </w:rPr>
        <w:t>m</w:t>
      </w:r>
      <w:r>
        <w:t>n</w:t>
      </w:r>
      <w:r w:rsidRPr="009C15C3">
        <w:rPr>
          <w:spacing w:val="-5"/>
        </w:rPr>
        <w:t xml:space="preserve"> </w:t>
      </w:r>
      <w:r w:rsidRPr="009C15C3">
        <w:rPr>
          <w:spacing w:val="1"/>
        </w:rPr>
        <w:t>o</w:t>
      </w:r>
      <w:r>
        <w:t>f</w:t>
      </w:r>
      <w:r w:rsidRPr="009C15C3">
        <w:rPr>
          <w:spacing w:val="-3"/>
        </w:rPr>
        <w:t xml:space="preserve"> </w:t>
      </w:r>
      <w:r>
        <w:t>t</w:t>
      </w:r>
      <w:r w:rsidRPr="009C15C3">
        <w:rPr>
          <w:spacing w:val="-1"/>
        </w:rPr>
        <w:t>h</w:t>
      </w:r>
      <w:r>
        <w:t>e</w:t>
      </w:r>
      <w:r w:rsidRPr="009C15C3">
        <w:rPr>
          <w:spacing w:val="-1"/>
        </w:rPr>
        <w:t xml:space="preserve"> </w:t>
      </w:r>
      <w:r w:rsidRPr="009C15C3">
        <w:rPr>
          <w:spacing w:val="1"/>
        </w:rPr>
        <w:t>r</w:t>
      </w:r>
      <w:r>
        <w:t>ele</w:t>
      </w:r>
      <w:r w:rsidRPr="009C15C3">
        <w:rPr>
          <w:spacing w:val="-1"/>
        </w:rPr>
        <w:t>v</w:t>
      </w:r>
      <w:r w:rsidRPr="009C15C3">
        <w:rPr>
          <w:spacing w:val="3"/>
        </w:rPr>
        <w:t>a</w:t>
      </w:r>
      <w:r w:rsidRPr="009C15C3">
        <w:rPr>
          <w:spacing w:val="-1"/>
        </w:rPr>
        <w:t>n</w:t>
      </w:r>
      <w:r>
        <w:t>t</w:t>
      </w:r>
      <w:r w:rsidRPr="009C15C3">
        <w:rPr>
          <w:spacing w:val="-6"/>
        </w:rPr>
        <w:t xml:space="preserve"> </w:t>
      </w:r>
      <w:r w:rsidRPr="009C15C3">
        <w:rPr>
          <w:spacing w:val="3"/>
        </w:rPr>
        <w:t>c</w:t>
      </w:r>
      <w:r w:rsidRPr="009C15C3">
        <w:rPr>
          <w:spacing w:val="-1"/>
        </w:rPr>
        <w:t>u</w:t>
      </w:r>
      <w:r w:rsidRPr="009C15C3">
        <w:rPr>
          <w:spacing w:val="1"/>
        </w:rPr>
        <w:t>rr</w:t>
      </w:r>
      <w:r>
        <w:t>e</w:t>
      </w:r>
      <w:r w:rsidRPr="009C15C3">
        <w:rPr>
          <w:spacing w:val="-1"/>
        </w:rPr>
        <w:t>n</w:t>
      </w:r>
      <w:r w:rsidRPr="009C15C3">
        <w:rPr>
          <w:spacing w:val="3"/>
        </w:rPr>
        <w:t>c</w:t>
      </w:r>
      <w:r w:rsidRPr="009C15C3">
        <w:rPr>
          <w:spacing w:val="-4"/>
        </w:rPr>
        <w:t>y</w:t>
      </w:r>
      <w:r>
        <w:t>.</w:t>
      </w:r>
      <w:r w:rsidRPr="009C15C3">
        <w:rPr>
          <w:spacing w:val="45"/>
        </w:rPr>
        <w:t xml:space="preserve"> </w:t>
      </w:r>
      <w:r w:rsidRPr="009C15C3">
        <w:rPr>
          <w:spacing w:val="-1"/>
        </w:rPr>
        <w:t>C</w:t>
      </w:r>
      <w:r w:rsidRPr="009C15C3">
        <w:rPr>
          <w:spacing w:val="1"/>
        </w:rPr>
        <w:t>o</w:t>
      </w:r>
      <w:r w:rsidRPr="009C15C3">
        <w:rPr>
          <w:spacing w:val="-1"/>
        </w:rPr>
        <w:t>s</w:t>
      </w:r>
      <w:r>
        <w:t>t</w:t>
      </w:r>
      <w:r w:rsidRPr="009C15C3">
        <w:rPr>
          <w:spacing w:val="-2"/>
        </w:rPr>
        <w:t xml:space="preserve"> </w:t>
      </w:r>
      <w:r>
        <w:t>= U</w:t>
      </w:r>
      <w:r w:rsidRPr="009C15C3">
        <w:rPr>
          <w:spacing w:val="-1"/>
        </w:rPr>
        <w:t>n</w:t>
      </w:r>
      <w:r>
        <w:t>it</w:t>
      </w:r>
      <w:r w:rsidRPr="009C15C3">
        <w:rPr>
          <w:spacing w:val="-4"/>
        </w:rPr>
        <w:t xml:space="preserve"> </w:t>
      </w:r>
      <w:r w:rsidRPr="009C15C3">
        <w:rPr>
          <w:spacing w:val="-1"/>
        </w:rPr>
        <w:t>C</w:t>
      </w:r>
      <w:r w:rsidRPr="009C15C3">
        <w:rPr>
          <w:spacing w:val="1"/>
        </w:rPr>
        <w:t>o</w:t>
      </w:r>
      <w:r w:rsidRPr="009C15C3">
        <w:rPr>
          <w:spacing w:val="2"/>
        </w:rPr>
        <w:t>s</w:t>
      </w:r>
      <w:r>
        <w:t>t</w:t>
      </w:r>
      <w:r w:rsidRPr="009C15C3">
        <w:rPr>
          <w:spacing w:val="-4"/>
        </w:rPr>
        <w:t xml:space="preserve"> </w:t>
      </w:r>
      <w:r>
        <w:t>x</w:t>
      </w:r>
      <w:r w:rsidR="009C15C3">
        <w:t xml:space="preserve"> </w:t>
      </w:r>
      <w:r>
        <w:t>Q</w:t>
      </w:r>
      <w:r w:rsidRPr="009C15C3">
        <w:rPr>
          <w:spacing w:val="-1"/>
        </w:rPr>
        <w:t>u</w:t>
      </w:r>
      <w:r w:rsidRPr="009C15C3">
        <w:rPr>
          <w:spacing w:val="3"/>
        </w:rPr>
        <w:t>a</w:t>
      </w:r>
      <w:r w:rsidRPr="009C15C3">
        <w:rPr>
          <w:spacing w:val="-1"/>
        </w:rPr>
        <w:t>n</w:t>
      </w:r>
      <w:r>
        <w:t>ti</w:t>
      </w:r>
      <w:r w:rsidRPr="009C15C3">
        <w:rPr>
          <w:spacing w:val="2"/>
        </w:rPr>
        <w:t>t</w:t>
      </w:r>
      <w:r w:rsidRPr="009C15C3">
        <w:rPr>
          <w:spacing w:val="-4"/>
        </w:rPr>
        <w:t>y</w:t>
      </w:r>
      <w:r w:rsidR="009C15C3">
        <w:rPr>
          <w:spacing w:val="-4"/>
        </w:rPr>
        <w:t>.</w:t>
      </w:r>
    </w:p>
    <w:p w:rsidR="00D35201" w:rsidRDefault="00E6664F" w:rsidP="005C08C5">
      <w:pPr>
        <w:pStyle w:val="ListParagraph"/>
        <w:numPr>
          <w:ilvl w:val="0"/>
          <w:numId w:val="14"/>
        </w:numPr>
        <w:spacing w:before="33"/>
      </w:pPr>
      <w:r w:rsidRPr="009C15C3">
        <w:rPr>
          <w:spacing w:val="1"/>
        </w:rPr>
        <w:t>I</w:t>
      </w:r>
      <w:r w:rsidRPr="009C15C3">
        <w:rPr>
          <w:spacing w:val="-1"/>
        </w:rPr>
        <w:t>n</w:t>
      </w:r>
      <w:r w:rsidRPr="009C15C3">
        <w:rPr>
          <w:spacing w:val="1"/>
        </w:rPr>
        <w:t>d</w:t>
      </w:r>
      <w:r>
        <w:t>icate</w:t>
      </w:r>
      <w:r w:rsidRPr="009C15C3">
        <w:rPr>
          <w:spacing w:val="-5"/>
        </w:rPr>
        <w:t xml:space="preserve"> </w:t>
      </w:r>
      <w:r w:rsidRPr="009C15C3">
        <w:rPr>
          <w:spacing w:val="1"/>
        </w:rPr>
        <w:t>ro</w:t>
      </w:r>
      <w:r w:rsidRPr="009C15C3">
        <w:rPr>
          <w:spacing w:val="-1"/>
        </w:rPr>
        <w:t>u</w:t>
      </w:r>
      <w:r>
        <w:t>te</w:t>
      </w:r>
      <w:r w:rsidRPr="009C15C3">
        <w:rPr>
          <w:spacing w:val="-4"/>
        </w:rPr>
        <w:t xml:space="preserve"> </w:t>
      </w:r>
      <w:r w:rsidRPr="009C15C3">
        <w:rPr>
          <w:spacing w:val="1"/>
        </w:rPr>
        <w:t>o</w:t>
      </w:r>
      <w:r>
        <w:t>f</w:t>
      </w:r>
      <w:r w:rsidRPr="009C15C3">
        <w:rPr>
          <w:spacing w:val="-3"/>
        </w:rPr>
        <w:t xml:space="preserve"> </w:t>
      </w:r>
      <w:r>
        <w:t>e</w:t>
      </w:r>
      <w:r w:rsidRPr="009C15C3">
        <w:rPr>
          <w:spacing w:val="1"/>
        </w:rPr>
        <w:t>a</w:t>
      </w:r>
      <w:r>
        <w:t>ch</w:t>
      </w:r>
      <w:r w:rsidRPr="009C15C3">
        <w:rPr>
          <w:spacing w:val="-2"/>
        </w:rPr>
        <w:t xml:space="preserve"> f</w:t>
      </w:r>
      <w:r>
        <w:t>l</w:t>
      </w:r>
      <w:r w:rsidRPr="009C15C3">
        <w:rPr>
          <w:spacing w:val="2"/>
        </w:rPr>
        <w:t>i</w:t>
      </w:r>
      <w:r w:rsidRPr="009C15C3">
        <w:rPr>
          <w:spacing w:val="-1"/>
        </w:rPr>
        <w:t>g</w:t>
      </w:r>
      <w:r w:rsidRPr="009C15C3">
        <w:rPr>
          <w:spacing w:val="1"/>
        </w:rPr>
        <w:t>h</w:t>
      </w:r>
      <w:r>
        <w:t>t,</w:t>
      </w:r>
      <w:r w:rsidRPr="009C15C3">
        <w:rPr>
          <w:spacing w:val="-4"/>
        </w:rPr>
        <w:t xml:space="preserve"> </w:t>
      </w:r>
      <w:r>
        <w:t>a</w:t>
      </w:r>
      <w:r w:rsidRPr="009C15C3">
        <w:rPr>
          <w:spacing w:val="-1"/>
        </w:rPr>
        <w:t>n</w:t>
      </w:r>
      <w:r>
        <w:t>d</w:t>
      </w:r>
      <w:r w:rsidRPr="009C15C3">
        <w:rPr>
          <w:spacing w:val="-2"/>
        </w:rPr>
        <w:t xml:space="preserve"> </w:t>
      </w:r>
      <w:r>
        <w:t>if</w:t>
      </w:r>
      <w:r w:rsidRPr="009C15C3">
        <w:rPr>
          <w:spacing w:val="-3"/>
        </w:rPr>
        <w:t xml:space="preserve"> </w:t>
      </w:r>
      <w:r w:rsidRPr="009C15C3">
        <w:rPr>
          <w:spacing w:val="2"/>
        </w:rPr>
        <w:t>t</w:t>
      </w:r>
      <w:r w:rsidRPr="009C15C3">
        <w:rPr>
          <w:spacing w:val="-1"/>
        </w:rPr>
        <w:t>h</w:t>
      </w:r>
      <w:r>
        <w:t>e</w:t>
      </w:r>
      <w:r w:rsidRPr="009C15C3">
        <w:rPr>
          <w:spacing w:val="-1"/>
        </w:rPr>
        <w:t xml:space="preserve"> </w:t>
      </w:r>
      <w:r>
        <w:t>trip</w:t>
      </w:r>
      <w:r w:rsidRPr="009C15C3">
        <w:rPr>
          <w:spacing w:val="-2"/>
        </w:rPr>
        <w:t xml:space="preserve"> </w:t>
      </w:r>
      <w:r>
        <w:t>is</w:t>
      </w:r>
      <w:r w:rsidRPr="009C15C3">
        <w:rPr>
          <w:spacing w:val="-2"/>
        </w:rPr>
        <w:t xml:space="preserve"> </w:t>
      </w:r>
      <w:r w:rsidRPr="009C15C3">
        <w:rPr>
          <w:spacing w:val="1"/>
        </w:rPr>
        <w:t>o</w:t>
      </w:r>
      <w:r w:rsidRPr="009C15C3">
        <w:rPr>
          <w:spacing w:val="-1"/>
        </w:rPr>
        <w:t>n</w:t>
      </w:r>
      <w:r w:rsidRPr="009C15C3">
        <w:rPr>
          <w:spacing w:val="8"/>
        </w:rPr>
        <w:t>e</w:t>
      </w:r>
      <w:r>
        <w:t>-</w:t>
      </w:r>
      <w:r w:rsidRPr="009C15C3">
        <w:rPr>
          <w:spacing w:val="-5"/>
        </w:rPr>
        <w:t xml:space="preserve"> </w:t>
      </w:r>
      <w:r w:rsidRPr="009C15C3">
        <w:rPr>
          <w:spacing w:val="1"/>
        </w:rPr>
        <w:t>o</w:t>
      </w:r>
      <w:r>
        <w:t>r</w:t>
      </w:r>
      <w:r w:rsidRPr="009C15C3">
        <w:rPr>
          <w:spacing w:val="-1"/>
        </w:rPr>
        <w:t xml:space="preserve"> </w:t>
      </w:r>
      <w:r w:rsidRPr="009C15C3">
        <w:rPr>
          <w:spacing w:val="2"/>
        </w:rPr>
        <w:t>t</w:t>
      </w:r>
      <w:r w:rsidRPr="009C15C3">
        <w:rPr>
          <w:spacing w:val="-5"/>
        </w:rPr>
        <w:t>w</w:t>
      </w:r>
      <w:r w:rsidRPr="009C15C3">
        <w:rPr>
          <w:spacing w:val="2"/>
        </w:rPr>
        <w:t>o</w:t>
      </w:r>
      <w:r w:rsidRPr="009C15C3">
        <w:rPr>
          <w:spacing w:val="3"/>
        </w:rPr>
        <w:t>-</w:t>
      </w:r>
      <w:r w:rsidRPr="009C15C3">
        <w:rPr>
          <w:spacing w:val="-2"/>
        </w:rPr>
        <w:t>w</w:t>
      </w:r>
      <w:r w:rsidRPr="009C15C3">
        <w:rPr>
          <w:spacing w:val="3"/>
        </w:rPr>
        <w:t>a</w:t>
      </w:r>
      <w:r w:rsidRPr="009C15C3">
        <w:rPr>
          <w:spacing w:val="-1"/>
        </w:rPr>
        <w:t>ys</w:t>
      </w:r>
      <w:r>
        <w:t>.</w:t>
      </w:r>
    </w:p>
    <w:p w:rsidR="00D35201" w:rsidRDefault="00E6664F" w:rsidP="005C08C5">
      <w:pPr>
        <w:pStyle w:val="ListParagraph"/>
        <w:numPr>
          <w:ilvl w:val="0"/>
          <w:numId w:val="14"/>
        </w:numPr>
        <w:spacing w:before="33"/>
        <w:sectPr w:rsidR="00D35201">
          <w:headerReference w:type="default" r:id="rId46"/>
          <w:footerReference w:type="default" r:id="rId47"/>
          <w:pgSz w:w="12240" w:h="15840"/>
          <w:pgMar w:top="760" w:right="1300" w:bottom="280" w:left="1300" w:header="569" w:footer="869" w:gutter="0"/>
          <w:pgNumType w:start="40"/>
          <w:cols w:space="720"/>
        </w:sectPr>
      </w:pPr>
      <w:r>
        <w:t>O</w:t>
      </w:r>
      <w:r w:rsidRPr="009C15C3">
        <w:rPr>
          <w:spacing w:val="-1"/>
        </w:rPr>
        <w:t>n</w:t>
      </w:r>
      <w:r w:rsidRPr="009C15C3">
        <w:rPr>
          <w:spacing w:val="2"/>
        </w:rPr>
        <w:t>l</w:t>
      </w:r>
      <w:r>
        <w:t>y</w:t>
      </w:r>
      <w:r w:rsidRPr="009C15C3">
        <w:rPr>
          <w:spacing w:val="-5"/>
        </w:rPr>
        <w:t xml:space="preserve"> </w:t>
      </w:r>
      <w:r>
        <w:t>if</w:t>
      </w:r>
      <w:r w:rsidRPr="009C15C3">
        <w:rPr>
          <w:spacing w:val="-3"/>
        </w:rPr>
        <w:t xml:space="preserve"> </w:t>
      </w:r>
      <w:r w:rsidRPr="009C15C3">
        <w:rPr>
          <w:spacing w:val="2"/>
        </w:rPr>
        <w:t>t</w:t>
      </w:r>
      <w:r w:rsidRPr="009C15C3">
        <w:rPr>
          <w:spacing w:val="-1"/>
        </w:rPr>
        <w:t>h</w:t>
      </w:r>
      <w:r>
        <w:t>e</w:t>
      </w:r>
      <w:r w:rsidRPr="009C15C3">
        <w:rPr>
          <w:spacing w:val="-1"/>
        </w:rPr>
        <w:t xml:space="preserve"> </w:t>
      </w:r>
      <w:r>
        <w:t>tra</w:t>
      </w:r>
      <w:r w:rsidRPr="009C15C3">
        <w:rPr>
          <w:spacing w:val="2"/>
        </w:rPr>
        <w:t>i</w:t>
      </w:r>
      <w:r w:rsidRPr="009C15C3">
        <w:rPr>
          <w:spacing w:val="-1"/>
        </w:rPr>
        <w:t>n</w:t>
      </w:r>
      <w:r>
        <w:t>i</w:t>
      </w:r>
      <w:r w:rsidRPr="009C15C3">
        <w:rPr>
          <w:spacing w:val="1"/>
        </w:rPr>
        <w:t>n</w:t>
      </w:r>
      <w:r>
        <w:t>g</w:t>
      </w:r>
      <w:r w:rsidRPr="009C15C3">
        <w:rPr>
          <w:spacing w:val="-7"/>
        </w:rPr>
        <w:t xml:space="preserve"> </w:t>
      </w:r>
      <w:r w:rsidRPr="009C15C3">
        <w:rPr>
          <w:spacing w:val="2"/>
        </w:rPr>
        <w:t>i</w:t>
      </w:r>
      <w:r>
        <w:t>s</w:t>
      </w:r>
      <w:r w:rsidRPr="009C15C3">
        <w:rPr>
          <w:spacing w:val="-1"/>
        </w:rPr>
        <w:t xml:space="preserve"> </w:t>
      </w:r>
      <w:r>
        <w:t>a</w:t>
      </w:r>
      <w:r w:rsidRPr="009C15C3">
        <w:rPr>
          <w:spacing w:val="2"/>
        </w:rPr>
        <w:t xml:space="preserve"> </w:t>
      </w:r>
      <w:r w:rsidRPr="009C15C3">
        <w:rPr>
          <w:spacing w:val="-4"/>
        </w:rPr>
        <w:t>m</w:t>
      </w:r>
      <w:r>
        <w:t>a</w:t>
      </w:r>
      <w:r w:rsidRPr="009C15C3">
        <w:rPr>
          <w:spacing w:val="2"/>
        </w:rPr>
        <w:t>j</w:t>
      </w:r>
      <w:r w:rsidRPr="009C15C3">
        <w:rPr>
          <w:spacing w:val="1"/>
        </w:rPr>
        <w:t>o</w:t>
      </w:r>
      <w:r>
        <w:t>r</w:t>
      </w:r>
      <w:r w:rsidRPr="009C15C3">
        <w:rPr>
          <w:spacing w:val="-3"/>
        </w:rPr>
        <w:t xml:space="preserve"> </w:t>
      </w:r>
      <w:r>
        <w:t>c</w:t>
      </w:r>
      <w:r w:rsidRPr="009C15C3">
        <w:rPr>
          <w:spacing w:val="1"/>
        </w:rPr>
        <w:t>o</w:t>
      </w:r>
      <w:r w:rsidRPr="009C15C3">
        <w:rPr>
          <w:spacing w:val="-4"/>
        </w:rPr>
        <w:t>m</w:t>
      </w:r>
      <w:r w:rsidRPr="009C15C3">
        <w:rPr>
          <w:spacing w:val="1"/>
        </w:rPr>
        <w:t>po</w:t>
      </w:r>
      <w:r w:rsidRPr="009C15C3">
        <w:rPr>
          <w:spacing w:val="-1"/>
        </w:rPr>
        <w:t>n</w:t>
      </w:r>
      <w:r w:rsidRPr="009C15C3">
        <w:rPr>
          <w:spacing w:val="3"/>
        </w:rPr>
        <w:t>e</w:t>
      </w:r>
      <w:r w:rsidRPr="009C15C3">
        <w:rPr>
          <w:spacing w:val="-1"/>
        </w:rPr>
        <w:t>n</w:t>
      </w:r>
      <w:r>
        <w:t>t</w:t>
      </w:r>
      <w:r w:rsidRPr="009C15C3">
        <w:rPr>
          <w:spacing w:val="-9"/>
        </w:rPr>
        <w:t xml:space="preserve"> </w:t>
      </w:r>
      <w:r w:rsidRPr="009C15C3">
        <w:rPr>
          <w:spacing w:val="4"/>
        </w:rPr>
        <w:t>o</w:t>
      </w:r>
      <w:r>
        <w:t>f</w:t>
      </w:r>
      <w:r w:rsidRPr="009C15C3">
        <w:rPr>
          <w:spacing w:val="-3"/>
        </w:rPr>
        <w:t xml:space="preserve"> </w:t>
      </w:r>
      <w:r>
        <w:t>t</w:t>
      </w:r>
      <w:r w:rsidRPr="009C15C3">
        <w:rPr>
          <w:spacing w:val="-1"/>
        </w:rPr>
        <w:t>h</w:t>
      </w:r>
      <w:r>
        <w:t>e</w:t>
      </w:r>
      <w:r w:rsidRPr="009C15C3">
        <w:rPr>
          <w:spacing w:val="-1"/>
        </w:rPr>
        <w:t xml:space="preserve"> </w:t>
      </w:r>
      <w:r>
        <w:t>a</w:t>
      </w:r>
      <w:r w:rsidRPr="009C15C3">
        <w:rPr>
          <w:spacing w:val="2"/>
        </w:rPr>
        <w:t>s</w:t>
      </w:r>
      <w:r w:rsidRPr="009C15C3">
        <w:rPr>
          <w:spacing w:val="-1"/>
        </w:rPr>
        <w:t>s</w:t>
      </w:r>
      <w:r w:rsidRPr="009C15C3">
        <w:rPr>
          <w:spacing w:val="2"/>
        </w:rPr>
        <w:t>i</w:t>
      </w:r>
      <w:r w:rsidRPr="009C15C3">
        <w:rPr>
          <w:spacing w:val="-1"/>
        </w:rPr>
        <w:t>g</w:t>
      </w:r>
      <w:r w:rsidRPr="009C15C3">
        <w:rPr>
          <w:spacing w:val="1"/>
        </w:rPr>
        <w:t>n</w:t>
      </w:r>
      <w:r w:rsidRPr="009C15C3">
        <w:rPr>
          <w:spacing w:val="-1"/>
        </w:rPr>
        <w:t>m</w:t>
      </w:r>
      <w:r w:rsidRPr="009C15C3">
        <w:rPr>
          <w:spacing w:val="3"/>
        </w:rPr>
        <w:t>e</w:t>
      </w:r>
      <w:r w:rsidRPr="009C15C3">
        <w:rPr>
          <w:spacing w:val="-1"/>
        </w:rPr>
        <w:t>n</w:t>
      </w:r>
      <w:r>
        <w:t>t,</w:t>
      </w:r>
      <w:r w:rsidRPr="009C15C3">
        <w:rPr>
          <w:spacing w:val="-6"/>
        </w:rPr>
        <w:t xml:space="preserve"> </w:t>
      </w:r>
      <w:r w:rsidRPr="009C15C3">
        <w:rPr>
          <w:spacing w:val="1"/>
        </w:rPr>
        <w:t>d</w:t>
      </w:r>
      <w:r>
        <w:t>e</w:t>
      </w:r>
      <w:r w:rsidRPr="009C15C3">
        <w:rPr>
          <w:spacing w:val="-1"/>
        </w:rPr>
        <w:t>f</w:t>
      </w:r>
      <w:r>
        <w:t>i</w:t>
      </w:r>
      <w:r w:rsidRPr="009C15C3">
        <w:rPr>
          <w:spacing w:val="-1"/>
        </w:rPr>
        <w:t>n</w:t>
      </w:r>
      <w:r>
        <w:t>ed</w:t>
      </w:r>
      <w:r w:rsidRPr="009C15C3">
        <w:rPr>
          <w:spacing w:val="-4"/>
        </w:rPr>
        <w:t xml:space="preserve"> </w:t>
      </w:r>
      <w:r>
        <w:t>as</w:t>
      </w:r>
      <w:r w:rsidRPr="009C15C3">
        <w:rPr>
          <w:spacing w:val="-2"/>
        </w:rPr>
        <w:t xml:space="preserve"> </w:t>
      </w:r>
      <w:r w:rsidRPr="009C15C3">
        <w:rPr>
          <w:spacing w:val="2"/>
        </w:rPr>
        <w:t>s</w:t>
      </w:r>
      <w:r w:rsidRPr="009C15C3">
        <w:rPr>
          <w:spacing w:val="-1"/>
        </w:rPr>
        <w:t>u</w:t>
      </w:r>
      <w:r w:rsidRPr="009C15C3">
        <w:rPr>
          <w:spacing w:val="3"/>
        </w:rPr>
        <w:t>c</w:t>
      </w:r>
      <w:r>
        <w:t>h</w:t>
      </w:r>
      <w:r w:rsidRPr="009C15C3">
        <w:rPr>
          <w:spacing w:val="-5"/>
        </w:rPr>
        <w:t xml:space="preserve"> </w:t>
      </w:r>
      <w:r>
        <w:t>in</w:t>
      </w:r>
      <w:r w:rsidRPr="009C15C3">
        <w:rPr>
          <w:spacing w:val="-3"/>
        </w:rPr>
        <w:t xml:space="preserve"> </w:t>
      </w:r>
      <w:r w:rsidRPr="009C15C3">
        <w:rPr>
          <w:spacing w:val="2"/>
        </w:rPr>
        <w:t>t</w:t>
      </w:r>
      <w:r w:rsidRPr="009C15C3">
        <w:rPr>
          <w:spacing w:val="-1"/>
        </w:rPr>
        <w:t>h</w:t>
      </w:r>
      <w:r>
        <w:t>e</w:t>
      </w:r>
      <w:r w:rsidRPr="009C15C3">
        <w:rPr>
          <w:spacing w:val="-1"/>
        </w:rPr>
        <w:t xml:space="preserve"> </w:t>
      </w:r>
      <w:r w:rsidRPr="009C15C3">
        <w:rPr>
          <w:spacing w:val="3"/>
        </w:rPr>
        <w:t>T</w:t>
      </w:r>
      <w:r>
        <w:t>O</w:t>
      </w:r>
      <w:r w:rsidRPr="009C15C3">
        <w:rPr>
          <w:spacing w:val="-1"/>
        </w:rPr>
        <w:t>R</w:t>
      </w:r>
      <w:r>
        <w:t>.</w:t>
      </w:r>
    </w:p>
    <w:p w:rsidR="00D35201" w:rsidRDefault="00D35201">
      <w:pPr>
        <w:spacing w:line="200" w:lineRule="exact"/>
      </w:pPr>
    </w:p>
    <w:p w:rsidR="00D35201" w:rsidRDefault="00D35201">
      <w:pPr>
        <w:spacing w:line="200" w:lineRule="exact"/>
      </w:pPr>
    </w:p>
    <w:p w:rsidR="00D35201" w:rsidRDefault="00D35201">
      <w:pPr>
        <w:spacing w:before="5" w:line="240" w:lineRule="exact"/>
        <w:rPr>
          <w:sz w:val="24"/>
          <w:szCs w:val="24"/>
        </w:rPr>
      </w:pPr>
    </w:p>
    <w:p w:rsidR="00D35201" w:rsidRDefault="007E58FD">
      <w:pPr>
        <w:spacing w:before="18" w:line="360" w:lineRule="exact"/>
        <w:ind w:left="925"/>
        <w:rPr>
          <w:sz w:val="26"/>
          <w:szCs w:val="26"/>
        </w:rPr>
      </w:pPr>
      <w:r>
        <w:pict>
          <v:group id="_x0000_s1053" style="position:absolute;left:0;text-align:left;margin-left:70.6pt;margin-top:21pt;width:470.95pt;height:0;z-index:-251655680;mso-position-horizontal-relative:page" coordorigin="1412,420" coordsize="9419,0">
            <v:shape id="_x0000_s1054" style="position:absolute;left:1412;top:420;width:9419;height:0" coordorigin="1412,420" coordsize="9419,0" path="m1412,420r9419,e" filled="f" strokeweight=".58pt">
              <v:path arrowok="t"/>
            </v:shape>
            <w10:wrap anchorx="page"/>
          </v:group>
        </w:pict>
      </w:r>
      <w:r w:rsidR="00E6664F">
        <w:rPr>
          <w:position w:val="-1"/>
          <w:sz w:val="32"/>
          <w:szCs w:val="32"/>
        </w:rPr>
        <w:t>F</w:t>
      </w:r>
      <w:r w:rsidR="00E6664F">
        <w:rPr>
          <w:position w:val="-1"/>
          <w:sz w:val="26"/>
          <w:szCs w:val="26"/>
        </w:rPr>
        <w:t>ORM</w:t>
      </w:r>
      <w:r w:rsidR="00E6664F">
        <w:rPr>
          <w:spacing w:val="-8"/>
          <w:position w:val="-1"/>
          <w:sz w:val="26"/>
          <w:szCs w:val="26"/>
        </w:rPr>
        <w:t xml:space="preserve"> </w:t>
      </w:r>
      <w:r w:rsidR="00E6664F">
        <w:rPr>
          <w:spacing w:val="2"/>
          <w:position w:val="-1"/>
          <w:sz w:val="32"/>
          <w:szCs w:val="32"/>
        </w:rPr>
        <w:t>F</w:t>
      </w:r>
      <w:r w:rsidR="00E6664F">
        <w:rPr>
          <w:position w:val="-1"/>
          <w:sz w:val="32"/>
          <w:szCs w:val="32"/>
        </w:rPr>
        <w:t>IN</w:t>
      </w:r>
      <w:r w:rsidR="00E6664F">
        <w:rPr>
          <w:spacing w:val="-1"/>
          <w:position w:val="-1"/>
          <w:sz w:val="32"/>
          <w:szCs w:val="32"/>
        </w:rPr>
        <w:t>-</w:t>
      </w:r>
      <w:r w:rsidR="00E6664F">
        <w:rPr>
          <w:spacing w:val="1"/>
          <w:position w:val="-1"/>
          <w:sz w:val="32"/>
          <w:szCs w:val="32"/>
        </w:rPr>
        <w:t>5</w:t>
      </w:r>
      <w:r w:rsidR="00E6664F">
        <w:rPr>
          <w:position w:val="-1"/>
          <w:sz w:val="32"/>
          <w:szCs w:val="32"/>
        </w:rPr>
        <w:t>.</w:t>
      </w:r>
      <w:r w:rsidR="00F97051">
        <w:rPr>
          <w:position w:val="-1"/>
          <w:sz w:val="32"/>
          <w:szCs w:val="32"/>
        </w:rPr>
        <w:t xml:space="preserve">  </w:t>
      </w:r>
      <w:r w:rsidR="00E6664F">
        <w:rPr>
          <w:spacing w:val="57"/>
          <w:position w:val="-1"/>
          <w:sz w:val="32"/>
          <w:szCs w:val="32"/>
        </w:rPr>
        <w:t xml:space="preserve"> </w:t>
      </w:r>
      <w:r w:rsidR="00E6664F">
        <w:rPr>
          <w:spacing w:val="1"/>
          <w:position w:val="-1"/>
          <w:sz w:val="32"/>
          <w:szCs w:val="32"/>
        </w:rPr>
        <w:t>B</w:t>
      </w:r>
      <w:r w:rsidR="00E6664F">
        <w:rPr>
          <w:position w:val="-1"/>
          <w:sz w:val="26"/>
          <w:szCs w:val="26"/>
        </w:rPr>
        <w:t>REAKD</w:t>
      </w:r>
      <w:r w:rsidR="00E6664F">
        <w:rPr>
          <w:spacing w:val="2"/>
          <w:position w:val="-1"/>
          <w:sz w:val="26"/>
          <w:szCs w:val="26"/>
        </w:rPr>
        <w:t>O</w:t>
      </w:r>
      <w:r w:rsidR="00E6664F">
        <w:rPr>
          <w:position w:val="-1"/>
          <w:sz w:val="26"/>
          <w:szCs w:val="26"/>
        </w:rPr>
        <w:t>WN</w:t>
      </w:r>
      <w:r w:rsidR="00E6664F">
        <w:rPr>
          <w:spacing w:val="-17"/>
          <w:position w:val="-1"/>
          <w:sz w:val="26"/>
          <w:szCs w:val="26"/>
        </w:rPr>
        <w:t xml:space="preserve"> </w:t>
      </w:r>
      <w:r w:rsidR="00E6664F">
        <w:rPr>
          <w:position w:val="-1"/>
          <w:sz w:val="26"/>
          <w:szCs w:val="26"/>
        </w:rPr>
        <w:t xml:space="preserve">OF </w:t>
      </w:r>
      <w:r w:rsidR="00E6664F">
        <w:rPr>
          <w:spacing w:val="1"/>
          <w:position w:val="-1"/>
          <w:sz w:val="32"/>
          <w:szCs w:val="32"/>
        </w:rPr>
        <w:t>R</w:t>
      </w:r>
      <w:r w:rsidR="00E6664F">
        <w:rPr>
          <w:position w:val="-1"/>
          <w:sz w:val="26"/>
          <w:szCs w:val="26"/>
        </w:rPr>
        <w:t>EIMBU</w:t>
      </w:r>
      <w:r w:rsidR="00E6664F">
        <w:rPr>
          <w:spacing w:val="2"/>
          <w:position w:val="-1"/>
          <w:sz w:val="26"/>
          <w:szCs w:val="26"/>
        </w:rPr>
        <w:t>R</w:t>
      </w:r>
      <w:r w:rsidR="00E6664F">
        <w:rPr>
          <w:position w:val="-1"/>
          <w:sz w:val="26"/>
          <w:szCs w:val="26"/>
        </w:rPr>
        <w:t>SABLE</w:t>
      </w:r>
      <w:r w:rsidR="00E6664F">
        <w:rPr>
          <w:spacing w:val="-17"/>
          <w:position w:val="-1"/>
          <w:sz w:val="26"/>
          <w:szCs w:val="26"/>
        </w:rPr>
        <w:t xml:space="preserve"> </w:t>
      </w:r>
      <w:r w:rsidR="00E6664F">
        <w:rPr>
          <w:spacing w:val="-1"/>
          <w:position w:val="-1"/>
          <w:sz w:val="32"/>
          <w:szCs w:val="32"/>
        </w:rPr>
        <w:t>E</w:t>
      </w:r>
      <w:r w:rsidR="00E6664F">
        <w:rPr>
          <w:spacing w:val="2"/>
          <w:position w:val="-1"/>
          <w:sz w:val="26"/>
          <w:szCs w:val="26"/>
        </w:rPr>
        <w:t>XP</w:t>
      </w:r>
      <w:r w:rsidR="00E6664F">
        <w:rPr>
          <w:position w:val="-1"/>
          <w:sz w:val="26"/>
          <w:szCs w:val="26"/>
        </w:rPr>
        <w:t>ENSES</w:t>
      </w:r>
    </w:p>
    <w:p w:rsidR="00D35201" w:rsidRDefault="00D35201">
      <w:pPr>
        <w:spacing w:before="9" w:line="240" w:lineRule="exact"/>
        <w:rPr>
          <w:sz w:val="24"/>
          <w:szCs w:val="24"/>
        </w:rPr>
      </w:pPr>
    </w:p>
    <w:p w:rsidR="00D35201" w:rsidRDefault="00E6664F">
      <w:pPr>
        <w:spacing w:before="29"/>
        <w:ind w:left="140" w:right="97"/>
        <w:jc w:val="both"/>
        <w:rPr>
          <w:sz w:val="24"/>
          <w:szCs w:val="24"/>
        </w:rPr>
      </w:pPr>
      <w:r>
        <w:rPr>
          <w:sz w:val="24"/>
          <w:szCs w:val="24"/>
        </w:rPr>
        <w:t>(</w:t>
      </w:r>
      <w:r>
        <w:rPr>
          <w:spacing w:val="-1"/>
          <w:sz w:val="24"/>
          <w:szCs w:val="24"/>
        </w:rPr>
        <w:t>T</w:t>
      </w:r>
      <w:r>
        <w:rPr>
          <w:sz w:val="24"/>
          <w:szCs w:val="24"/>
        </w:rPr>
        <w:t>his</w:t>
      </w:r>
      <w:r>
        <w:rPr>
          <w:spacing w:val="8"/>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7"/>
          <w:sz w:val="24"/>
          <w:szCs w:val="24"/>
        </w:rPr>
        <w:t xml:space="preserve"> </w:t>
      </w:r>
      <w:r>
        <w:rPr>
          <w:spacing w:val="1"/>
          <w:sz w:val="24"/>
          <w:szCs w:val="24"/>
        </w:rPr>
        <w:t>F</w:t>
      </w:r>
      <w:r>
        <w:rPr>
          <w:spacing w:val="-3"/>
          <w:sz w:val="24"/>
          <w:szCs w:val="24"/>
        </w:rPr>
        <w:t>I</w:t>
      </w:r>
      <w:r>
        <w:rPr>
          <w:spacing w:val="3"/>
          <w:sz w:val="24"/>
          <w:szCs w:val="24"/>
        </w:rPr>
        <w:t>N</w:t>
      </w:r>
      <w:r>
        <w:rPr>
          <w:spacing w:val="-1"/>
          <w:sz w:val="24"/>
          <w:szCs w:val="24"/>
        </w:rPr>
        <w:t>-</w:t>
      </w:r>
      <w:r>
        <w:rPr>
          <w:sz w:val="24"/>
          <w:szCs w:val="24"/>
        </w:rPr>
        <w:t>5</w:t>
      </w:r>
      <w:r>
        <w:rPr>
          <w:spacing w:val="7"/>
          <w:sz w:val="24"/>
          <w:szCs w:val="24"/>
        </w:rPr>
        <w:t xml:space="preserve"> </w:t>
      </w:r>
      <w:r>
        <w:rPr>
          <w:sz w:val="24"/>
          <w:szCs w:val="24"/>
        </w:rPr>
        <w:t>shall</w:t>
      </w:r>
      <w:r>
        <w:rPr>
          <w:spacing w:val="7"/>
          <w:sz w:val="24"/>
          <w:szCs w:val="24"/>
        </w:rPr>
        <w:t xml:space="preserve"> </w:t>
      </w:r>
      <w:r>
        <w:rPr>
          <w:sz w:val="24"/>
          <w:szCs w:val="24"/>
        </w:rPr>
        <w:t>on</w:t>
      </w:r>
      <w:r>
        <w:rPr>
          <w:spacing w:val="3"/>
          <w:sz w:val="24"/>
          <w:szCs w:val="24"/>
        </w:rPr>
        <w:t>l</w:t>
      </w:r>
      <w:r>
        <w:rPr>
          <w:sz w:val="24"/>
          <w:szCs w:val="24"/>
        </w:rPr>
        <w:t xml:space="preserve">y </w:t>
      </w:r>
      <w:r>
        <w:rPr>
          <w:spacing w:val="2"/>
          <w:sz w:val="24"/>
          <w:szCs w:val="24"/>
        </w:rPr>
        <w:t>b</w:t>
      </w:r>
      <w:r>
        <w:rPr>
          <w:sz w:val="24"/>
          <w:szCs w:val="24"/>
        </w:rPr>
        <w:t>e</w:t>
      </w:r>
      <w:r>
        <w:rPr>
          <w:spacing w:val="6"/>
          <w:sz w:val="24"/>
          <w:szCs w:val="24"/>
        </w:rPr>
        <w:t xml:space="preserve"> </w:t>
      </w:r>
      <w:r>
        <w:rPr>
          <w:sz w:val="24"/>
          <w:szCs w:val="24"/>
        </w:rPr>
        <w:t>used</w:t>
      </w:r>
      <w:r>
        <w:rPr>
          <w:spacing w:val="6"/>
          <w:sz w:val="24"/>
          <w:szCs w:val="24"/>
        </w:rPr>
        <w:t xml:space="preserve"> </w:t>
      </w:r>
      <w:r>
        <w:rPr>
          <w:sz w:val="24"/>
          <w:szCs w:val="24"/>
        </w:rPr>
        <w:t>wh</w:t>
      </w:r>
      <w:r>
        <w:rPr>
          <w:spacing w:val="-1"/>
          <w:sz w:val="24"/>
          <w:szCs w:val="24"/>
        </w:rPr>
        <w:t>e</w:t>
      </w:r>
      <w:r>
        <w:rPr>
          <w:sz w:val="24"/>
          <w:szCs w:val="24"/>
        </w:rPr>
        <w:t>n</w:t>
      </w:r>
      <w:r>
        <w:rPr>
          <w:spacing w:val="7"/>
          <w:sz w:val="24"/>
          <w:szCs w:val="24"/>
        </w:rPr>
        <w:t xml:space="preserve"> </w:t>
      </w:r>
      <w:r>
        <w:rPr>
          <w:sz w:val="24"/>
          <w:szCs w:val="24"/>
        </w:rPr>
        <w:t>it</w:t>
      </w:r>
      <w:r>
        <w:rPr>
          <w:spacing w:val="8"/>
          <w:sz w:val="24"/>
          <w:szCs w:val="24"/>
        </w:rPr>
        <w:t xml:space="preserve"> </w:t>
      </w:r>
      <w:r>
        <w:rPr>
          <w:sz w:val="24"/>
          <w:szCs w:val="24"/>
        </w:rPr>
        <w:t>is</w:t>
      </w:r>
      <w:r>
        <w:rPr>
          <w:spacing w:val="8"/>
          <w:sz w:val="24"/>
          <w:szCs w:val="24"/>
        </w:rPr>
        <w:t xml:space="preserve"> </w:t>
      </w:r>
      <w:r>
        <w:rPr>
          <w:sz w:val="24"/>
          <w:szCs w:val="24"/>
        </w:rPr>
        <w:t>i</w:t>
      </w:r>
      <w:r>
        <w:rPr>
          <w:spacing w:val="-2"/>
          <w:sz w:val="24"/>
          <w:szCs w:val="24"/>
        </w:rPr>
        <w:t>n</w:t>
      </w:r>
      <w:r>
        <w:rPr>
          <w:sz w:val="24"/>
          <w:szCs w:val="24"/>
        </w:rPr>
        <w:t>dic</w:t>
      </w:r>
      <w:r>
        <w:rPr>
          <w:spacing w:val="-1"/>
          <w:sz w:val="24"/>
          <w:szCs w:val="24"/>
        </w:rPr>
        <w:t>a</w:t>
      </w:r>
      <w:r>
        <w:rPr>
          <w:sz w:val="24"/>
          <w:szCs w:val="24"/>
        </w:rPr>
        <w:t>ted</w:t>
      </w:r>
      <w:r>
        <w:rPr>
          <w:spacing w:val="6"/>
          <w:sz w:val="24"/>
          <w:szCs w:val="24"/>
        </w:rPr>
        <w:t xml:space="preserve"> </w:t>
      </w:r>
      <w:r>
        <w:rPr>
          <w:sz w:val="24"/>
          <w:szCs w:val="24"/>
        </w:rPr>
        <w:t>in</w:t>
      </w:r>
      <w:r>
        <w:rPr>
          <w:spacing w:val="7"/>
          <w:sz w:val="24"/>
          <w:szCs w:val="24"/>
        </w:rPr>
        <w:t xml:space="preserve"> </w:t>
      </w:r>
      <w:r>
        <w:rPr>
          <w:sz w:val="24"/>
          <w:szCs w:val="24"/>
        </w:rPr>
        <w:t>R</w:t>
      </w:r>
      <w:r>
        <w:rPr>
          <w:spacing w:val="-1"/>
          <w:sz w:val="24"/>
          <w:szCs w:val="24"/>
        </w:rPr>
        <w:t>e</w:t>
      </w:r>
      <w:r>
        <w:rPr>
          <w:sz w:val="24"/>
          <w:szCs w:val="24"/>
        </w:rPr>
        <w:t>f</w:t>
      </w:r>
      <w:r>
        <w:rPr>
          <w:spacing w:val="-2"/>
          <w:sz w:val="24"/>
          <w:szCs w:val="24"/>
        </w:rPr>
        <w:t>e</w:t>
      </w:r>
      <w:r>
        <w:rPr>
          <w:sz w:val="24"/>
          <w:szCs w:val="24"/>
        </w:rPr>
        <w:t>r</w:t>
      </w:r>
      <w:r>
        <w:rPr>
          <w:spacing w:val="-2"/>
          <w:sz w:val="24"/>
          <w:szCs w:val="24"/>
        </w:rPr>
        <w:t>e</w:t>
      </w:r>
      <w:r>
        <w:rPr>
          <w:spacing w:val="2"/>
          <w:sz w:val="24"/>
          <w:szCs w:val="24"/>
        </w:rPr>
        <w:t>n</w:t>
      </w:r>
      <w:r>
        <w:rPr>
          <w:spacing w:val="-1"/>
          <w:sz w:val="24"/>
          <w:szCs w:val="24"/>
        </w:rPr>
        <w:t>c</w:t>
      </w:r>
      <w:r>
        <w:rPr>
          <w:sz w:val="24"/>
          <w:szCs w:val="24"/>
        </w:rPr>
        <w:t>e</w:t>
      </w:r>
      <w:r>
        <w:rPr>
          <w:spacing w:val="6"/>
          <w:sz w:val="24"/>
          <w:szCs w:val="24"/>
        </w:rPr>
        <w:t xml:space="preserve"> </w:t>
      </w:r>
      <w:r>
        <w:rPr>
          <w:spacing w:val="1"/>
          <w:sz w:val="24"/>
          <w:szCs w:val="24"/>
        </w:rPr>
        <w:t>P</w:t>
      </w:r>
      <w:r>
        <w:rPr>
          <w:spacing w:val="-1"/>
          <w:sz w:val="24"/>
          <w:szCs w:val="24"/>
        </w:rPr>
        <w:t>a</w:t>
      </w:r>
      <w:r>
        <w:rPr>
          <w:spacing w:val="1"/>
          <w:sz w:val="24"/>
          <w:szCs w:val="24"/>
        </w:rPr>
        <w:t>r</w:t>
      </w:r>
      <w:r>
        <w:rPr>
          <w:spacing w:val="-1"/>
          <w:sz w:val="24"/>
          <w:szCs w:val="24"/>
        </w:rPr>
        <w:t>a</w:t>
      </w:r>
      <w:r>
        <w:rPr>
          <w:sz w:val="24"/>
          <w:szCs w:val="24"/>
        </w:rPr>
        <w:t>g</w:t>
      </w:r>
      <w:r>
        <w:rPr>
          <w:spacing w:val="-1"/>
          <w:sz w:val="24"/>
          <w:szCs w:val="24"/>
        </w:rPr>
        <w:t>ra</w:t>
      </w:r>
      <w:r>
        <w:rPr>
          <w:sz w:val="24"/>
          <w:szCs w:val="24"/>
        </w:rPr>
        <w:t>ph</w:t>
      </w:r>
      <w:r>
        <w:rPr>
          <w:spacing w:val="7"/>
          <w:sz w:val="24"/>
          <w:szCs w:val="24"/>
        </w:rPr>
        <w:t xml:space="preserve"> </w:t>
      </w:r>
      <w:r>
        <w:rPr>
          <w:sz w:val="24"/>
          <w:szCs w:val="24"/>
        </w:rPr>
        <w:t>5.6</w:t>
      </w:r>
      <w:r>
        <w:rPr>
          <w:spacing w:val="7"/>
          <w:sz w:val="24"/>
          <w:szCs w:val="24"/>
        </w:rPr>
        <w:t xml:space="preserve"> </w:t>
      </w:r>
      <w:r>
        <w:rPr>
          <w:sz w:val="24"/>
          <w:szCs w:val="24"/>
        </w:rPr>
        <w:t>of</w:t>
      </w:r>
      <w:r>
        <w:rPr>
          <w:spacing w:val="6"/>
          <w:sz w:val="24"/>
          <w:szCs w:val="24"/>
        </w:rPr>
        <w:t xml:space="preserve"> </w:t>
      </w:r>
      <w:r>
        <w:rPr>
          <w:sz w:val="24"/>
          <w:szCs w:val="24"/>
        </w:rPr>
        <w:t>the</w:t>
      </w:r>
      <w:r>
        <w:rPr>
          <w:spacing w:val="6"/>
          <w:sz w:val="24"/>
          <w:szCs w:val="24"/>
        </w:rPr>
        <w:t xml:space="preserve"> </w:t>
      </w:r>
      <w:r>
        <w:rPr>
          <w:sz w:val="24"/>
          <w:szCs w:val="24"/>
        </w:rPr>
        <w:t>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ee</w:t>
      </w:r>
      <w:r>
        <w:rPr>
          <w:sz w:val="24"/>
          <w:szCs w:val="24"/>
        </w:rPr>
        <w:t>t</w:t>
      </w:r>
      <w:r>
        <w:rPr>
          <w:spacing w:val="1"/>
          <w:sz w:val="24"/>
          <w:szCs w:val="24"/>
        </w:rPr>
        <w:t xml:space="preserve"> </w:t>
      </w:r>
      <w:r>
        <w:rPr>
          <w:sz w:val="24"/>
          <w:szCs w:val="24"/>
        </w:rPr>
        <w:t>that</w:t>
      </w:r>
      <w:r>
        <w:rPr>
          <w:spacing w:val="1"/>
          <w:sz w:val="24"/>
          <w:szCs w:val="24"/>
        </w:rPr>
        <w:t xml:space="preserve"> r</w:t>
      </w:r>
      <w:r>
        <w:rPr>
          <w:spacing w:val="-1"/>
          <w:sz w:val="24"/>
          <w:szCs w:val="24"/>
        </w:rPr>
        <w:t>e</w:t>
      </w:r>
      <w:r>
        <w:rPr>
          <w:sz w:val="24"/>
          <w:szCs w:val="24"/>
        </w:rPr>
        <w:t>mune</w:t>
      </w:r>
      <w:r>
        <w:rPr>
          <w:spacing w:val="-1"/>
          <w:sz w:val="24"/>
          <w:szCs w:val="24"/>
        </w:rPr>
        <w:t>ra</w:t>
      </w:r>
      <w:r>
        <w:rPr>
          <w:sz w:val="24"/>
          <w:szCs w:val="24"/>
        </w:rPr>
        <w:t>t</w:t>
      </w:r>
      <w:r>
        <w:rPr>
          <w:spacing w:val="1"/>
          <w:sz w:val="24"/>
          <w:szCs w:val="24"/>
        </w:rPr>
        <w:t>i</w:t>
      </w:r>
      <w:r>
        <w:rPr>
          <w:sz w:val="24"/>
          <w:szCs w:val="24"/>
        </w:rPr>
        <w:t>on</w:t>
      </w:r>
      <w:r>
        <w:rPr>
          <w:spacing w:val="3"/>
          <w:sz w:val="24"/>
          <w:szCs w:val="24"/>
        </w:rPr>
        <w:t xml:space="preserve"> </w:t>
      </w:r>
      <w:r>
        <w:rPr>
          <w:sz w:val="24"/>
          <w:szCs w:val="24"/>
        </w:rPr>
        <w:t>shall</w:t>
      </w:r>
      <w:r>
        <w:rPr>
          <w:spacing w:val="1"/>
          <w:sz w:val="24"/>
          <w:szCs w:val="24"/>
        </w:rPr>
        <w:t xml:space="preserve"> </w:t>
      </w:r>
      <w:r>
        <w:rPr>
          <w:sz w:val="24"/>
          <w:szCs w:val="24"/>
        </w:rPr>
        <w:t>be</w:t>
      </w:r>
      <w:r>
        <w:rPr>
          <w:spacing w:val="2"/>
          <w:sz w:val="24"/>
          <w:szCs w:val="24"/>
        </w:rPr>
        <w:t xml:space="preserve"> </w:t>
      </w:r>
      <w:r>
        <w:rPr>
          <w:spacing w:val="-3"/>
          <w:sz w:val="24"/>
          <w:szCs w:val="24"/>
        </w:rPr>
        <w:t>L</w:t>
      </w:r>
      <w:r>
        <w:rPr>
          <w:sz w:val="24"/>
          <w:szCs w:val="24"/>
        </w:rPr>
        <w:t>ump</w:t>
      </w:r>
      <w:r>
        <w:rPr>
          <w:spacing w:val="1"/>
          <w:sz w:val="24"/>
          <w:szCs w:val="24"/>
        </w:rPr>
        <w:t xml:space="preserve"> S</w:t>
      </w:r>
      <w:r>
        <w:rPr>
          <w:sz w:val="24"/>
          <w:szCs w:val="24"/>
        </w:rPr>
        <w:t>um.</w:t>
      </w:r>
      <w:r w:rsidR="00F97051">
        <w:rPr>
          <w:sz w:val="24"/>
          <w:szCs w:val="24"/>
        </w:rPr>
        <w:t xml:space="preserve"> </w:t>
      </w:r>
      <w:r>
        <w:rPr>
          <w:spacing w:val="-3"/>
          <w:sz w:val="24"/>
          <w:szCs w:val="24"/>
        </w:rPr>
        <w:t>I</w:t>
      </w:r>
      <w:r>
        <w:rPr>
          <w:sz w:val="24"/>
          <w:szCs w:val="24"/>
        </w:rPr>
        <w:t>n</w:t>
      </w:r>
      <w:r>
        <w:rPr>
          <w:spacing w:val="1"/>
          <w:sz w:val="24"/>
          <w:szCs w:val="24"/>
        </w:rPr>
        <w:t>f</w:t>
      </w:r>
      <w:r>
        <w:rPr>
          <w:sz w:val="24"/>
          <w:szCs w:val="24"/>
        </w:rPr>
        <w:t>o</w:t>
      </w:r>
      <w:r>
        <w:rPr>
          <w:spacing w:val="-1"/>
          <w:sz w:val="24"/>
          <w:szCs w:val="24"/>
        </w:rPr>
        <w:t>r</w:t>
      </w:r>
      <w:r>
        <w:rPr>
          <w:sz w:val="24"/>
          <w:szCs w:val="24"/>
        </w:rPr>
        <w:t>mation</w:t>
      </w:r>
      <w:r>
        <w:rPr>
          <w:spacing w:val="6"/>
          <w:sz w:val="24"/>
          <w:szCs w:val="24"/>
        </w:rPr>
        <w:t xml:space="preserve"> </w:t>
      </w:r>
      <w:r>
        <w:rPr>
          <w:sz w:val="24"/>
          <w:szCs w:val="24"/>
        </w:rPr>
        <w:t>to</w:t>
      </w:r>
      <w:r>
        <w:rPr>
          <w:spacing w:val="1"/>
          <w:sz w:val="24"/>
          <w:szCs w:val="24"/>
        </w:rPr>
        <w:t xml:space="preserve"> </w:t>
      </w:r>
      <w:r>
        <w:rPr>
          <w:sz w:val="24"/>
          <w:szCs w:val="24"/>
        </w:rPr>
        <w:t xml:space="preserve">be </w:t>
      </w:r>
      <w:r>
        <w:rPr>
          <w:spacing w:val="2"/>
          <w:sz w:val="24"/>
          <w:szCs w:val="24"/>
        </w:rPr>
        <w:t>p</w:t>
      </w:r>
      <w:r>
        <w:rPr>
          <w:sz w:val="24"/>
          <w:szCs w:val="24"/>
        </w:rPr>
        <w:t>rovid</w:t>
      </w:r>
      <w:r>
        <w:rPr>
          <w:spacing w:val="-1"/>
          <w:sz w:val="24"/>
          <w:szCs w:val="24"/>
        </w:rPr>
        <w:t>e</w:t>
      </w:r>
      <w:r>
        <w:rPr>
          <w:sz w:val="24"/>
          <w:szCs w:val="24"/>
        </w:rPr>
        <w:t>d</w:t>
      </w:r>
      <w:r>
        <w:rPr>
          <w:spacing w:val="3"/>
          <w:sz w:val="24"/>
          <w:szCs w:val="24"/>
        </w:rPr>
        <w:t xml:space="preserve"> </w:t>
      </w:r>
      <w:r>
        <w:rPr>
          <w:sz w:val="24"/>
          <w:szCs w:val="24"/>
        </w:rPr>
        <w:t>in</w:t>
      </w:r>
      <w:r>
        <w:rPr>
          <w:spacing w:val="1"/>
          <w:sz w:val="24"/>
          <w:szCs w:val="24"/>
        </w:rPr>
        <w:t xml:space="preserve"> </w:t>
      </w:r>
      <w:r>
        <w:rPr>
          <w:sz w:val="24"/>
          <w:szCs w:val="24"/>
        </w:rPr>
        <w:t>th</w:t>
      </w:r>
      <w:r>
        <w:rPr>
          <w:spacing w:val="1"/>
          <w:sz w:val="24"/>
          <w:szCs w:val="24"/>
        </w:rPr>
        <w:t>i</w:t>
      </w:r>
      <w:r>
        <w:rPr>
          <w:sz w:val="24"/>
          <w:szCs w:val="24"/>
        </w:rPr>
        <w:t>s</w:t>
      </w:r>
      <w:r>
        <w:rPr>
          <w:spacing w:val="1"/>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shall</w:t>
      </w:r>
      <w:r>
        <w:rPr>
          <w:spacing w:val="1"/>
          <w:sz w:val="24"/>
          <w:szCs w:val="24"/>
        </w:rPr>
        <w:t xml:space="preserve"> </w:t>
      </w:r>
      <w:r>
        <w:rPr>
          <w:sz w:val="24"/>
          <w:szCs w:val="24"/>
        </w:rPr>
        <w:t>on</w:t>
      </w:r>
      <w:r>
        <w:rPr>
          <w:spacing w:val="5"/>
          <w:sz w:val="24"/>
          <w:szCs w:val="24"/>
        </w:rPr>
        <w:t>l</w:t>
      </w:r>
      <w:r>
        <w:rPr>
          <w:sz w:val="24"/>
          <w:szCs w:val="24"/>
        </w:rPr>
        <w:t>y be</w:t>
      </w:r>
      <w:r>
        <w:rPr>
          <w:spacing w:val="3"/>
          <w:sz w:val="24"/>
          <w:szCs w:val="24"/>
        </w:rPr>
        <w:t xml:space="preserve"> </w:t>
      </w:r>
      <w:r>
        <w:rPr>
          <w:sz w:val="24"/>
          <w:szCs w:val="24"/>
        </w:rPr>
        <w:t>used</w:t>
      </w:r>
      <w:r>
        <w:rPr>
          <w:spacing w:val="4"/>
          <w:sz w:val="24"/>
          <w:szCs w:val="24"/>
        </w:rPr>
        <w:t xml:space="preserve"> </w:t>
      </w:r>
      <w:r>
        <w:rPr>
          <w:sz w:val="24"/>
          <w:szCs w:val="24"/>
        </w:rPr>
        <w:t>to</w:t>
      </w:r>
      <w:r>
        <w:rPr>
          <w:spacing w:val="5"/>
          <w:sz w:val="24"/>
          <w:szCs w:val="24"/>
        </w:rPr>
        <w:t xml:space="preserve"> </w:t>
      </w:r>
      <w:r>
        <w:rPr>
          <w:spacing w:val="-1"/>
          <w:sz w:val="24"/>
          <w:szCs w:val="24"/>
        </w:rPr>
        <w:t>e</w:t>
      </w:r>
      <w:r>
        <w:rPr>
          <w:sz w:val="24"/>
          <w:szCs w:val="24"/>
        </w:rPr>
        <w:t>stablish</w:t>
      </w:r>
      <w:r>
        <w:rPr>
          <w:spacing w:val="5"/>
          <w:sz w:val="24"/>
          <w:szCs w:val="24"/>
        </w:rPr>
        <w:t xml:space="preserve"> </w:t>
      </w:r>
      <w:r>
        <w:rPr>
          <w:sz w:val="24"/>
          <w:szCs w:val="24"/>
        </w:rPr>
        <w:t>p</w:t>
      </w:r>
      <w:r>
        <w:rPr>
          <w:spacing w:val="4"/>
          <w:sz w:val="24"/>
          <w:szCs w:val="24"/>
        </w:rPr>
        <w:t>a</w:t>
      </w:r>
      <w:r>
        <w:rPr>
          <w:spacing w:val="-2"/>
          <w:sz w:val="24"/>
          <w:szCs w:val="24"/>
        </w:rPr>
        <w:t>y</w:t>
      </w:r>
      <w:r>
        <w:rPr>
          <w:sz w:val="24"/>
          <w:szCs w:val="24"/>
        </w:rPr>
        <w:t>ments</w:t>
      </w:r>
      <w:r>
        <w:rPr>
          <w:spacing w:val="5"/>
          <w:sz w:val="24"/>
          <w:szCs w:val="24"/>
        </w:rPr>
        <w:t xml:space="preserve"> </w:t>
      </w:r>
      <w:r>
        <w:rPr>
          <w:sz w:val="24"/>
          <w:szCs w:val="24"/>
        </w:rPr>
        <w:t>to</w:t>
      </w:r>
      <w:r>
        <w:rPr>
          <w:spacing w:val="5"/>
          <w:sz w:val="24"/>
          <w:szCs w:val="24"/>
        </w:rPr>
        <w:t xml:space="preserve"> </w:t>
      </w:r>
      <w:r>
        <w:rPr>
          <w:sz w:val="24"/>
          <w:szCs w:val="24"/>
        </w:rPr>
        <w:t>the</w:t>
      </w:r>
      <w:r>
        <w:rPr>
          <w:spacing w:val="4"/>
          <w:sz w:val="24"/>
          <w:szCs w:val="24"/>
        </w:rPr>
        <w:t xml:space="preserve"> </w:t>
      </w:r>
      <w:r>
        <w:rPr>
          <w:sz w:val="24"/>
          <w:szCs w:val="24"/>
        </w:rPr>
        <w:t>Consultant</w:t>
      </w:r>
      <w:r>
        <w:rPr>
          <w:spacing w:val="4"/>
          <w:sz w:val="24"/>
          <w:szCs w:val="24"/>
        </w:rPr>
        <w:t xml:space="preserve"> </w:t>
      </w:r>
      <w:r>
        <w:rPr>
          <w:sz w:val="24"/>
          <w:szCs w:val="24"/>
        </w:rPr>
        <w:t>for</w:t>
      </w:r>
      <w:r>
        <w:rPr>
          <w:spacing w:val="3"/>
          <w:sz w:val="24"/>
          <w:szCs w:val="24"/>
        </w:rPr>
        <w:t xml:space="preserve"> </w:t>
      </w:r>
      <w:r>
        <w:rPr>
          <w:sz w:val="24"/>
          <w:szCs w:val="24"/>
        </w:rPr>
        <w:t>poss</w:t>
      </w:r>
      <w:r>
        <w:rPr>
          <w:spacing w:val="1"/>
          <w:sz w:val="24"/>
          <w:szCs w:val="24"/>
        </w:rPr>
        <w:t>i</w:t>
      </w:r>
      <w:r>
        <w:rPr>
          <w:sz w:val="24"/>
          <w:szCs w:val="24"/>
        </w:rPr>
        <w:t>ble</w:t>
      </w:r>
      <w:r>
        <w:rPr>
          <w:spacing w:val="4"/>
          <w:sz w:val="24"/>
          <w:szCs w:val="24"/>
        </w:rPr>
        <w:t xml:space="preserve"> </w:t>
      </w:r>
      <w:r>
        <w:rPr>
          <w:spacing w:val="-1"/>
          <w:sz w:val="24"/>
          <w:szCs w:val="24"/>
        </w:rPr>
        <w:t>a</w:t>
      </w:r>
      <w:r>
        <w:rPr>
          <w:sz w:val="24"/>
          <w:szCs w:val="24"/>
        </w:rPr>
        <w:t>ddi</w:t>
      </w:r>
      <w:r>
        <w:rPr>
          <w:spacing w:val="1"/>
          <w:sz w:val="24"/>
          <w:szCs w:val="24"/>
        </w:rPr>
        <w:t>t</w:t>
      </w:r>
      <w:r>
        <w:rPr>
          <w:sz w:val="24"/>
          <w:szCs w:val="24"/>
        </w:rPr>
        <w:t>ional</w:t>
      </w:r>
      <w:r>
        <w:rPr>
          <w:spacing w:val="4"/>
          <w:sz w:val="24"/>
          <w:szCs w:val="24"/>
        </w:rPr>
        <w:t xml:space="preserve"> </w:t>
      </w:r>
      <w:r>
        <w:rPr>
          <w:sz w:val="24"/>
          <w:szCs w:val="24"/>
        </w:rPr>
        <w:t>s</w:t>
      </w:r>
      <w:r>
        <w:rPr>
          <w:spacing w:val="-1"/>
          <w:sz w:val="24"/>
          <w:szCs w:val="24"/>
        </w:rPr>
        <w:t>e</w:t>
      </w:r>
      <w:r>
        <w:rPr>
          <w:spacing w:val="1"/>
          <w:sz w:val="24"/>
          <w:szCs w:val="24"/>
        </w:rPr>
        <w:t>r</w:t>
      </w:r>
      <w:r>
        <w:rPr>
          <w:sz w:val="24"/>
          <w:szCs w:val="24"/>
        </w:rPr>
        <w:t>vic</w:t>
      </w:r>
      <w:r>
        <w:rPr>
          <w:spacing w:val="-1"/>
          <w:sz w:val="24"/>
          <w:szCs w:val="24"/>
        </w:rPr>
        <w:t>e</w:t>
      </w:r>
      <w:r>
        <w:rPr>
          <w:sz w:val="24"/>
          <w:szCs w:val="24"/>
        </w:rPr>
        <w:t>s</w:t>
      </w:r>
      <w:r>
        <w:rPr>
          <w:spacing w:val="5"/>
          <w:sz w:val="24"/>
          <w:szCs w:val="24"/>
        </w:rPr>
        <w:t xml:space="preserve"> </w:t>
      </w:r>
      <w:r>
        <w:rPr>
          <w:sz w:val="24"/>
          <w:szCs w:val="24"/>
        </w:rPr>
        <w:t>r</w:t>
      </w:r>
      <w:r>
        <w:rPr>
          <w:spacing w:val="-2"/>
          <w:sz w:val="24"/>
          <w:szCs w:val="24"/>
        </w:rPr>
        <w:t>e</w:t>
      </w:r>
      <w:r>
        <w:rPr>
          <w:sz w:val="24"/>
          <w:szCs w:val="24"/>
        </w:rPr>
        <w:t>q</w:t>
      </w:r>
      <w:r>
        <w:rPr>
          <w:spacing w:val="2"/>
          <w:sz w:val="24"/>
          <w:szCs w:val="24"/>
        </w:rPr>
        <w:t>u</w:t>
      </w:r>
      <w:r>
        <w:rPr>
          <w:spacing w:val="-1"/>
          <w:sz w:val="24"/>
          <w:szCs w:val="24"/>
        </w:rPr>
        <w:t>e</w:t>
      </w:r>
      <w:r>
        <w:rPr>
          <w:sz w:val="24"/>
          <w:szCs w:val="24"/>
        </w:rPr>
        <w:t>sted</w:t>
      </w:r>
      <w:r>
        <w:rPr>
          <w:spacing w:val="4"/>
          <w:sz w:val="24"/>
          <w:szCs w:val="24"/>
        </w:rPr>
        <w:t xml:space="preserve"> </w:t>
      </w:r>
      <w:r>
        <w:rPr>
          <w:spacing w:val="5"/>
          <w:sz w:val="24"/>
          <w:szCs w:val="24"/>
        </w:rPr>
        <w:t>b</w:t>
      </w:r>
      <w:r>
        <w:rPr>
          <w:sz w:val="24"/>
          <w:szCs w:val="24"/>
        </w:rPr>
        <w:t xml:space="preserve">y the </w:t>
      </w:r>
      <w:r>
        <w:rPr>
          <w:spacing w:val="1"/>
          <w:sz w:val="24"/>
          <w:szCs w:val="24"/>
        </w:rPr>
        <w:t>P</w:t>
      </w:r>
      <w:r>
        <w:rPr>
          <w:sz w:val="24"/>
          <w:szCs w:val="24"/>
        </w:rPr>
        <w:t>A)</w:t>
      </w:r>
    </w:p>
    <w:p w:rsidR="00D35201" w:rsidRDefault="00D35201">
      <w:pPr>
        <w:spacing w:before="5" w:line="160" w:lineRule="exact"/>
        <w:rPr>
          <w:sz w:val="16"/>
          <w:szCs w:val="16"/>
        </w:rPr>
      </w:pPr>
    </w:p>
    <w:p w:rsidR="00D35201" w:rsidRDefault="00D35201">
      <w:pPr>
        <w:spacing w:line="200" w:lineRule="exact"/>
      </w:pPr>
    </w:p>
    <w:p w:rsidR="00D35201" w:rsidRDefault="00D35201">
      <w:pPr>
        <w:spacing w:line="200" w:lineRule="exact"/>
      </w:pPr>
    </w:p>
    <w:tbl>
      <w:tblPr>
        <w:tblW w:w="0" w:type="auto"/>
        <w:tblInd w:w="830" w:type="dxa"/>
        <w:tblLayout w:type="fixed"/>
        <w:tblCellMar>
          <w:left w:w="0" w:type="dxa"/>
          <w:right w:w="0" w:type="dxa"/>
        </w:tblCellMar>
        <w:tblLook w:val="01E0" w:firstRow="1" w:lastRow="1" w:firstColumn="1" w:lastColumn="1" w:noHBand="0" w:noVBand="0"/>
      </w:tblPr>
      <w:tblGrid>
        <w:gridCol w:w="570"/>
        <w:gridCol w:w="3408"/>
        <w:gridCol w:w="1702"/>
        <w:gridCol w:w="2255"/>
      </w:tblGrid>
      <w:tr w:rsidR="00D35201">
        <w:trPr>
          <w:trHeight w:hRule="exact" w:val="566"/>
        </w:trPr>
        <w:tc>
          <w:tcPr>
            <w:tcW w:w="570" w:type="dxa"/>
            <w:tcBorders>
              <w:top w:val="single" w:sz="5" w:space="0" w:color="000000"/>
              <w:left w:val="single" w:sz="5" w:space="0" w:color="000000"/>
              <w:bottom w:val="single" w:sz="12" w:space="0" w:color="000000"/>
              <w:right w:val="single" w:sz="7" w:space="0" w:color="000000"/>
            </w:tcBorders>
          </w:tcPr>
          <w:p w:rsidR="00D35201" w:rsidRDefault="00D35201">
            <w:pPr>
              <w:spacing w:before="7" w:line="120" w:lineRule="exact"/>
              <w:rPr>
                <w:sz w:val="13"/>
                <w:szCs w:val="13"/>
              </w:rPr>
            </w:pPr>
          </w:p>
          <w:p w:rsidR="00D35201" w:rsidRDefault="00E6664F">
            <w:pPr>
              <w:ind w:left="145"/>
              <w:rPr>
                <w:sz w:val="24"/>
                <w:szCs w:val="24"/>
              </w:rPr>
            </w:pPr>
            <w:r>
              <w:rPr>
                <w:b/>
                <w:sz w:val="24"/>
                <w:szCs w:val="24"/>
              </w:rPr>
              <w:t>N°</w:t>
            </w:r>
          </w:p>
        </w:tc>
        <w:tc>
          <w:tcPr>
            <w:tcW w:w="3408" w:type="dxa"/>
            <w:tcBorders>
              <w:top w:val="single" w:sz="5" w:space="0" w:color="000000"/>
              <w:left w:val="single" w:sz="7" w:space="0" w:color="000000"/>
              <w:bottom w:val="single" w:sz="12" w:space="0" w:color="000000"/>
              <w:right w:val="single" w:sz="12" w:space="0" w:color="000000"/>
            </w:tcBorders>
          </w:tcPr>
          <w:p w:rsidR="00D35201" w:rsidRDefault="00D35201">
            <w:pPr>
              <w:spacing w:before="2" w:line="100" w:lineRule="exact"/>
              <w:rPr>
                <w:sz w:val="10"/>
                <w:szCs w:val="10"/>
              </w:rPr>
            </w:pPr>
          </w:p>
          <w:p w:rsidR="00D35201" w:rsidRDefault="00E6664F">
            <w:pPr>
              <w:ind w:left="1060"/>
              <w:rPr>
                <w:sz w:val="16"/>
                <w:szCs w:val="16"/>
              </w:rPr>
            </w:pPr>
            <w:r>
              <w:rPr>
                <w:b/>
                <w:sz w:val="24"/>
                <w:szCs w:val="24"/>
              </w:rPr>
              <w:t>D</w:t>
            </w:r>
            <w:r>
              <w:rPr>
                <w:b/>
                <w:spacing w:val="-1"/>
                <w:sz w:val="24"/>
                <w:szCs w:val="24"/>
              </w:rPr>
              <w:t>e</w:t>
            </w:r>
            <w:r>
              <w:rPr>
                <w:b/>
                <w:sz w:val="24"/>
                <w:szCs w:val="24"/>
              </w:rPr>
              <w:t>s</w:t>
            </w:r>
            <w:r>
              <w:rPr>
                <w:b/>
                <w:spacing w:val="-1"/>
                <w:sz w:val="24"/>
                <w:szCs w:val="24"/>
              </w:rPr>
              <w:t>cr</w:t>
            </w:r>
            <w:r>
              <w:rPr>
                <w:b/>
                <w:sz w:val="24"/>
                <w:szCs w:val="24"/>
              </w:rPr>
              <w:t>i</w:t>
            </w:r>
            <w:r>
              <w:rPr>
                <w:b/>
                <w:spacing w:val="1"/>
                <w:sz w:val="24"/>
                <w:szCs w:val="24"/>
              </w:rPr>
              <w:t>p</w:t>
            </w:r>
            <w:r>
              <w:rPr>
                <w:b/>
                <w:sz w:val="24"/>
                <w:szCs w:val="24"/>
              </w:rPr>
              <w:t>tio</w:t>
            </w:r>
            <w:r>
              <w:rPr>
                <w:b/>
                <w:spacing w:val="2"/>
                <w:sz w:val="24"/>
                <w:szCs w:val="24"/>
              </w:rPr>
              <w:t>n</w:t>
            </w:r>
            <w:r>
              <w:rPr>
                <w:b/>
                <w:position w:val="11"/>
                <w:sz w:val="16"/>
                <w:szCs w:val="16"/>
              </w:rPr>
              <w:t>1</w:t>
            </w:r>
          </w:p>
        </w:tc>
        <w:tc>
          <w:tcPr>
            <w:tcW w:w="1702" w:type="dxa"/>
            <w:tcBorders>
              <w:top w:val="single" w:sz="5" w:space="0" w:color="000000"/>
              <w:left w:val="single" w:sz="12" w:space="0" w:color="000000"/>
              <w:bottom w:val="single" w:sz="12" w:space="0" w:color="000000"/>
              <w:right w:val="single" w:sz="12" w:space="0" w:color="000000"/>
            </w:tcBorders>
          </w:tcPr>
          <w:p w:rsidR="00D35201" w:rsidRDefault="00D35201">
            <w:pPr>
              <w:spacing w:before="7" w:line="120" w:lineRule="exact"/>
              <w:rPr>
                <w:sz w:val="13"/>
                <w:szCs w:val="13"/>
              </w:rPr>
            </w:pPr>
          </w:p>
          <w:p w:rsidR="00D35201" w:rsidRDefault="00E6664F">
            <w:pPr>
              <w:ind w:left="565" w:right="578"/>
              <w:jc w:val="center"/>
              <w:rPr>
                <w:sz w:val="24"/>
                <w:szCs w:val="24"/>
              </w:rPr>
            </w:pPr>
            <w:r>
              <w:rPr>
                <w:b/>
                <w:sz w:val="24"/>
                <w:szCs w:val="24"/>
              </w:rPr>
              <w:t>Un</w:t>
            </w:r>
            <w:r>
              <w:rPr>
                <w:b/>
                <w:spacing w:val="1"/>
                <w:sz w:val="24"/>
                <w:szCs w:val="24"/>
              </w:rPr>
              <w:t>i</w:t>
            </w:r>
            <w:r>
              <w:rPr>
                <w:b/>
                <w:sz w:val="24"/>
                <w:szCs w:val="24"/>
              </w:rPr>
              <w:t>t</w:t>
            </w:r>
          </w:p>
        </w:tc>
        <w:tc>
          <w:tcPr>
            <w:tcW w:w="2255" w:type="dxa"/>
            <w:tcBorders>
              <w:top w:val="single" w:sz="5" w:space="0" w:color="000000"/>
              <w:left w:val="single" w:sz="12" w:space="0" w:color="000000"/>
              <w:bottom w:val="single" w:sz="12" w:space="0" w:color="000000"/>
              <w:right w:val="single" w:sz="5" w:space="0" w:color="000000"/>
            </w:tcBorders>
          </w:tcPr>
          <w:p w:rsidR="00D35201" w:rsidRDefault="00D35201">
            <w:pPr>
              <w:spacing w:before="2" w:line="100" w:lineRule="exact"/>
              <w:rPr>
                <w:sz w:val="10"/>
                <w:szCs w:val="10"/>
              </w:rPr>
            </w:pPr>
          </w:p>
          <w:p w:rsidR="00D35201" w:rsidRDefault="00E6664F">
            <w:pPr>
              <w:ind w:left="581"/>
              <w:rPr>
                <w:sz w:val="16"/>
                <w:szCs w:val="16"/>
              </w:rPr>
            </w:pPr>
            <w:r>
              <w:rPr>
                <w:b/>
                <w:sz w:val="24"/>
                <w:szCs w:val="24"/>
              </w:rPr>
              <w:t>Un</w:t>
            </w:r>
            <w:r>
              <w:rPr>
                <w:b/>
                <w:spacing w:val="1"/>
                <w:sz w:val="24"/>
                <w:szCs w:val="24"/>
              </w:rPr>
              <w:t>i</w:t>
            </w:r>
            <w:r>
              <w:rPr>
                <w:b/>
                <w:sz w:val="24"/>
                <w:szCs w:val="24"/>
              </w:rPr>
              <w:t xml:space="preserve">t </w:t>
            </w:r>
            <w:r>
              <w:rPr>
                <w:b/>
                <w:spacing w:val="-1"/>
                <w:sz w:val="24"/>
                <w:szCs w:val="24"/>
              </w:rPr>
              <w:t>C</w:t>
            </w:r>
            <w:r>
              <w:rPr>
                <w:b/>
                <w:sz w:val="24"/>
                <w:szCs w:val="24"/>
              </w:rPr>
              <w:t>ost</w:t>
            </w:r>
            <w:r>
              <w:rPr>
                <w:b/>
                <w:position w:val="11"/>
                <w:sz w:val="16"/>
                <w:szCs w:val="16"/>
              </w:rPr>
              <w:t>2</w:t>
            </w:r>
          </w:p>
        </w:tc>
      </w:tr>
      <w:tr w:rsidR="00D35201">
        <w:trPr>
          <w:trHeight w:hRule="exact" w:val="420"/>
        </w:trPr>
        <w:tc>
          <w:tcPr>
            <w:tcW w:w="570" w:type="dxa"/>
            <w:tcBorders>
              <w:top w:val="single" w:sz="12" w:space="0" w:color="000000"/>
              <w:left w:val="single" w:sz="5" w:space="0" w:color="000000"/>
              <w:bottom w:val="single" w:sz="7" w:space="0" w:color="000000"/>
              <w:right w:val="single" w:sz="7" w:space="0" w:color="000000"/>
            </w:tcBorders>
          </w:tcPr>
          <w:p w:rsidR="00D35201" w:rsidRDefault="00D35201"/>
        </w:tc>
        <w:tc>
          <w:tcPr>
            <w:tcW w:w="3408" w:type="dxa"/>
            <w:tcBorders>
              <w:top w:val="single" w:sz="12" w:space="0" w:color="000000"/>
              <w:left w:val="single" w:sz="7" w:space="0" w:color="000000"/>
              <w:bottom w:val="single" w:sz="7" w:space="0" w:color="000000"/>
              <w:right w:val="single" w:sz="12" w:space="0" w:color="000000"/>
            </w:tcBorders>
          </w:tcPr>
          <w:p w:rsidR="00D35201" w:rsidRDefault="00E6664F">
            <w:pPr>
              <w:spacing w:before="53"/>
              <w:ind w:left="100"/>
              <w:rPr>
                <w:sz w:val="24"/>
                <w:szCs w:val="24"/>
              </w:rPr>
            </w:pPr>
            <w:r>
              <w:rPr>
                <w:spacing w:val="1"/>
                <w:sz w:val="24"/>
                <w:szCs w:val="24"/>
              </w:rPr>
              <w:t>P</w:t>
            </w:r>
            <w:r>
              <w:rPr>
                <w:spacing w:val="-1"/>
                <w:sz w:val="24"/>
                <w:szCs w:val="24"/>
              </w:rPr>
              <w:t>e</w:t>
            </w:r>
            <w:r>
              <w:rPr>
                <w:sz w:val="24"/>
                <w:szCs w:val="24"/>
              </w:rPr>
              <w:t>r di</w:t>
            </w:r>
            <w:r>
              <w:rPr>
                <w:spacing w:val="-1"/>
                <w:sz w:val="24"/>
                <w:szCs w:val="24"/>
              </w:rPr>
              <w:t>e</w:t>
            </w:r>
            <w:r>
              <w:rPr>
                <w:sz w:val="24"/>
                <w:szCs w:val="24"/>
              </w:rPr>
              <w:t>m allow</w:t>
            </w:r>
            <w:r>
              <w:rPr>
                <w:spacing w:val="-1"/>
                <w:sz w:val="24"/>
                <w:szCs w:val="24"/>
              </w:rPr>
              <w:t>a</w:t>
            </w:r>
            <w:r>
              <w:rPr>
                <w:sz w:val="24"/>
                <w:szCs w:val="24"/>
              </w:rPr>
              <w:t>n</w:t>
            </w:r>
            <w:r>
              <w:rPr>
                <w:spacing w:val="1"/>
                <w:sz w:val="24"/>
                <w:szCs w:val="24"/>
              </w:rPr>
              <w:t>c</w:t>
            </w:r>
            <w:r>
              <w:rPr>
                <w:spacing w:val="-1"/>
                <w:sz w:val="24"/>
                <w:szCs w:val="24"/>
              </w:rPr>
              <w:t>e</w:t>
            </w:r>
            <w:r>
              <w:rPr>
                <w:sz w:val="24"/>
                <w:szCs w:val="24"/>
              </w:rPr>
              <w:t>s</w:t>
            </w:r>
          </w:p>
        </w:tc>
        <w:tc>
          <w:tcPr>
            <w:tcW w:w="1702" w:type="dxa"/>
            <w:tcBorders>
              <w:top w:val="single" w:sz="12" w:space="0" w:color="000000"/>
              <w:left w:val="single" w:sz="12" w:space="0" w:color="000000"/>
              <w:bottom w:val="single" w:sz="7" w:space="0" w:color="000000"/>
              <w:right w:val="single" w:sz="12" w:space="0" w:color="000000"/>
            </w:tcBorders>
          </w:tcPr>
          <w:p w:rsidR="00D35201" w:rsidRDefault="00E6664F">
            <w:pPr>
              <w:spacing w:before="53"/>
              <w:ind w:left="591" w:right="603"/>
              <w:jc w:val="center"/>
              <w:rPr>
                <w:sz w:val="24"/>
                <w:szCs w:val="24"/>
              </w:rPr>
            </w:pPr>
            <w:r>
              <w:rPr>
                <w:sz w:val="24"/>
                <w:szCs w:val="24"/>
              </w:rPr>
              <w:t>D</w:t>
            </w:r>
            <w:r>
              <w:rPr>
                <w:spacing w:val="3"/>
                <w:sz w:val="24"/>
                <w:szCs w:val="24"/>
              </w:rPr>
              <w:t>a</w:t>
            </w:r>
            <w:r>
              <w:rPr>
                <w:sz w:val="24"/>
                <w:szCs w:val="24"/>
              </w:rPr>
              <w:t>y</w:t>
            </w:r>
          </w:p>
        </w:tc>
        <w:tc>
          <w:tcPr>
            <w:tcW w:w="2255" w:type="dxa"/>
            <w:tcBorders>
              <w:top w:val="single" w:sz="12" w:space="0" w:color="000000"/>
              <w:left w:val="single" w:sz="12" w:space="0" w:color="000000"/>
              <w:bottom w:val="single" w:sz="7" w:space="0" w:color="000000"/>
              <w:right w:val="single" w:sz="5" w:space="0" w:color="000000"/>
            </w:tcBorders>
          </w:tcPr>
          <w:p w:rsidR="00D35201" w:rsidRDefault="00D35201"/>
        </w:tc>
      </w:tr>
      <w:tr w:rsidR="00D35201">
        <w:trPr>
          <w:trHeight w:hRule="exact" w:val="413"/>
        </w:trPr>
        <w:tc>
          <w:tcPr>
            <w:tcW w:w="570" w:type="dxa"/>
            <w:tcBorders>
              <w:top w:val="single" w:sz="7" w:space="0" w:color="000000"/>
              <w:left w:val="single" w:sz="5" w:space="0" w:color="000000"/>
              <w:bottom w:val="single" w:sz="8" w:space="0" w:color="000000"/>
              <w:right w:val="single" w:sz="7" w:space="0" w:color="000000"/>
            </w:tcBorders>
          </w:tcPr>
          <w:p w:rsidR="00D35201" w:rsidRDefault="00D35201"/>
        </w:tc>
        <w:tc>
          <w:tcPr>
            <w:tcW w:w="3408" w:type="dxa"/>
            <w:tcBorders>
              <w:top w:val="single" w:sz="7" w:space="0" w:color="000000"/>
              <w:left w:val="single" w:sz="7" w:space="0" w:color="000000"/>
              <w:bottom w:val="single" w:sz="8" w:space="0" w:color="000000"/>
              <w:right w:val="single" w:sz="12" w:space="0" w:color="000000"/>
            </w:tcBorders>
          </w:tcPr>
          <w:p w:rsidR="00D35201" w:rsidRDefault="00E6664F">
            <w:pPr>
              <w:spacing w:before="15"/>
              <w:ind w:left="100"/>
              <w:rPr>
                <w:sz w:val="16"/>
                <w:szCs w:val="16"/>
              </w:rPr>
            </w:pPr>
            <w:r>
              <w:rPr>
                <w:spacing w:val="-3"/>
                <w:sz w:val="24"/>
                <w:szCs w:val="24"/>
              </w:rPr>
              <w:t>I</w:t>
            </w:r>
            <w:r>
              <w:rPr>
                <w:sz w:val="24"/>
                <w:szCs w:val="24"/>
              </w:rPr>
              <w:t>nt</w:t>
            </w:r>
            <w:r>
              <w:rPr>
                <w:spacing w:val="2"/>
                <w:sz w:val="24"/>
                <w:szCs w:val="24"/>
              </w:rPr>
              <w:t>e</w:t>
            </w:r>
            <w:r>
              <w:rPr>
                <w:sz w:val="24"/>
                <w:szCs w:val="24"/>
              </w:rPr>
              <w:t>rn</w:t>
            </w:r>
            <w:r>
              <w:rPr>
                <w:spacing w:val="-2"/>
                <w:sz w:val="24"/>
                <w:szCs w:val="24"/>
              </w:rPr>
              <w:t>a</w:t>
            </w:r>
            <w:r>
              <w:rPr>
                <w:sz w:val="24"/>
                <w:szCs w:val="24"/>
              </w:rPr>
              <w:t>t</w:t>
            </w:r>
            <w:r>
              <w:rPr>
                <w:spacing w:val="1"/>
                <w:sz w:val="24"/>
                <w:szCs w:val="24"/>
              </w:rPr>
              <w:t>i</w:t>
            </w:r>
            <w:r>
              <w:rPr>
                <w:sz w:val="24"/>
                <w:szCs w:val="24"/>
              </w:rPr>
              <w:t>on</w:t>
            </w:r>
            <w:r>
              <w:rPr>
                <w:spacing w:val="-1"/>
                <w:sz w:val="24"/>
                <w:szCs w:val="24"/>
              </w:rPr>
              <w:t>a</w:t>
            </w:r>
            <w:r>
              <w:rPr>
                <w:sz w:val="24"/>
                <w:szCs w:val="24"/>
              </w:rPr>
              <w:t>l fl</w:t>
            </w:r>
            <w:r>
              <w:rPr>
                <w:spacing w:val="3"/>
                <w:sz w:val="24"/>
                <w:szCs w:val="24"/>
              </w:rPr>
              <w:t>i</w:t>
            </w:r>
            <w:r>
              <w:rPr>
                <w:spacing w:val="-2"/>
                <w:sz w:val="24"/>
                <w:szCs w:val="24"/>
              </w:rPr>
              <w:t>g</w:t>
            </w:r>
            <w:r>
              <w:rPr>
                <w:sz w:val="24"/>
                <w:szCs w:val="24"/>
              </w:rPr>
              <w:t>ht</w:t>
            </w:r>
            <w:r>
              <w:rPr>
                <w:spacing w:val="2"/>
                <w:sz w:val="24"/>
                <w:szCs w:val="24"/>
              </w:rPr>
              <w:t>s</w:t>
            </w:r>
            <w:r>
              <w:rPr>
                <w:position w:val="11"/>
                <w:sz w:val="16"/>
                <w:szCs w:val="16"/>
              </w:rPr>
              <w:t>3</w:t>
            </w:r>
          </w:p>
        </w:tc>
        <w:tc>
          <w:tcPr>
            <w:tcW w:w="1702" w:type="dxa"/>
            <w:tcBorders>
              <w:top w:val="single" w:sz="7" w:space="0" w:color="000000"/>
              <w:left w:val="single" w:sz="12" w:space="0" w:color="000000"/>
              <w:bottom w:val="single" w:sz="8" w:space="0" w:color="000000"/>
              <w:right w:val="single" w:sz="12" w:space="0" w:color="000000"/>
            </w:tcBorders>
          </w:tcPr>
          <w:p w:rsidR="00D35201" w:rsidRDefault="00E6664F">
            <w:pPr>
              <w:spacing w:before="51"/>
              <w:ind w:left="581" w:right="597"/>
              <w:jc w:val="center"/>
              <w:rPr>
                <w:sz w:val="24"/>
                <w:szCs w:val="24"/>
              </w:rPr>
            </w:pPr>
            <w:r>
              <w:rPr>
                <w:sz w:val="24"/>
                <w:szCs w:val="24"/>
              </w:rPr>
              <w:t>T</w:t>
            </w:r>
            <w:r>
              <w:rPr>
                <w:spacing w:val="-1"/>
                <w:sz w:val="24"/>
                <w:szCs w:val="24"/>
              </w:rPr>
              <w:t>r</w:t>
            </w:r>
            <w:r>
              <w:rPr>
                <w:sz w:val="24"/>
                <w:szCs w:val="24"/>
              </w:rPr>
              <w:t>ip</w:t>
            </w:r>
          </w:p>
        </w:tc>
        <w:tc>
          <w:tcPr>
            <w:tcW w:w="2255" w:type="dxa"/>
            <w:tcBorders>
              <w:top w:val="single" w:sz="7" w:space="0" w:color="000000"/>
              <w:left w:val="single" w:sz="12" w:space="0" w:color="000000"/>
              <w:bottom w:val="single" w:sz="8" w:space="0" w:color="000000"/>
              <w:right w:val="single" w:sz="5" w:space="0" w:color="000000"/>
            </w:tcBorders>
          </w:tcPr>
          <w:p w:rsidR="00D35201" w:rsidRDefault="00D35201"/>
        </w:tc>
      </w:tr>
      <w:tr w:rsidR="00D35201">
        <w:trPr>
          <w:trHeight w:hRule="exact" w:val="413"/>
        </w:trPr>
        <w:tc>
          <w:tcPr>
            <w:tcW w:w="570" w:type="dxa"/>
            <w:tcBorders>
              <w:top w:val="single" w:sz="8" w:space="0" w:color="000000"/>
              <w:left w:val="single" w:sz="5" w:space="0" w:color="000000"/>
              <w:bottom w:val="single" w:sz="8" w:space="0" w:color="000000"/>
              <w:right w:val="single" w:sz="7" w:space="0" w:color="000000"/>
            </w:tcBorders>
          </w:tcPr>
          <w:p w:rsidR="00D35201" w:rsidRDefault="00D35201"/>
        </w:tc>
        <w:tc>
          <w:tcPr>
            <w:tcW w:w="3408" w:type="dxa"/>
            <w:tcBorders>
              <w:top w:val="single" w:sz="8" w:space="0" w:color="000000"/>
              <w:left w:val="single" w:sz="7" w:space="0" w:color="000000"/>
              <w:bottom w:val="single" w:sz="7" w:space="0" w:color="000000"/>
              <w:right w:val="single" w:sz="12" w:space="0" w:color="000000"/>
            </w:tcBorders>
          </w:tcPr>
          <w:p w:rsidR="00D35201" w:rsidRDefault="00E6664F">
            <w:pPr>
              <w:spacing w:before="51"/>
              <w:ind w:left="100"/>
              <w:rPr>
                <w:sz w:val="24"/>
                <w:szCs w:val="24"/>
              </w:rPr>
            </w:pPr>
            <w:r>
              <w:rPr>
                <w:sz w:val="24"/>
                <w:szCs w:val="24"/>
              </w:rPr>
              <w:t>Mis</w:t>
            </w:r>
            <w:r>
              <w:rPr>
                <w:spacing w:val="-1"/>
                <w:sz w:val="24"/>
                <w:szCs w:val="24"/>
              </w:rPr>
              <w:t>ce</w:t>
            </w:r>
            <w:r>
              <w:rPr>
                <w:sz w:val="24"/>
                <w:szCs w:val="24"/>
              </w:rPr>
              <w:t>l</w:t>
            </w:r>
            <w:r>
              <w:rPr>
                <w:spacing w:val="1"/>
                <w:sz w:val="24"/>
                <w:szCs w:val="24"/>
              </w:rPr>
              <w:t>l</w:t>
            </w:r>
            <w:r>
              <w:rPr>
                <w:spacing w:val="-1"/>
                <w:sz w:val="24"/>
                <w:szCs w:val="24"/>
              </w:rPr>
              <w:t>a</w:t>
            </w:r>
            <w:r>
              <w:rPr>
                <w:sz w:val="24"/>
                <w:szCs w:val="24"/>
              </w:rPr>
              <w:t>n</w:t>
            </w:r>
            <w:r>
              <w:rPr>
                <w:spacing w:val="-1"/>
                <w:sz w:val="24"/>
                <w:szCs w:val="24"/>
              </w:rPr>
              <w:t>e</w:t>
            </w:r>
            <w:r>
              <w:rPr>
                <w:sz w:val="24"/>
                <w:szCs w:val="24"/>
              </w:rPr>
              <w:t>ous tr</w:t>
            </w:r>
            <w:r>
              <w:rPr>
                <w:spacing w:val="-2"/>
                <w:sz w:val="24"/>
                <w:szCs w:val="24"/>
              </w:rPr>
              <w:t>a</w:t>
            </w:r>
            <w:r>
              <w:rPr>
                <w:spacing w:val="2"/>
                <w:sz w:val="24"/>
                <w:szCs w:val="24"/>
              </w:rPr>
              <w:t>v</w:t>
            </w:r>
            <w:r>
              <w:rPr>
                <w:spacing w:val="-1"/>
                <w:sz w:val="24"/>
                <w:szCs w:val="24"/>
              </w:rPr>
              <w:t>e</w:t>
            </w:r>
            <w:r>
              <w:rPr>
                <w:sz w:val="24"/>
                <w:szCs w:val="24"/>
              </w:rPr>
              <w:t>l</w:t>
            </w:r>
            <w:r>
              <w:rPr>
                <w:spacing w:val="2"/>
                <w:sz w:val="24"/>
                <w:szCs w:val="24"/>
              </w:rPr>
              <w:t xml:space="preserve"> </w:t>
            </w:r>
            <w:r>
              <w:rPr>
                <w:spacing w:val="-1"/>
                <w:sz w:val="24"/>
                <w:szCs w:val="24"/>
              </w:rPr>
              <w:t>e</w:t>
            </w:r>
            <w:r>
              <w:rPr>
                <w:spacing w:val="2"/>
                <w:sz w:val="24"/>
                <w:szCs w:val="24"/>
              </w:rPr>
              <w:t>x</w:t>
            </w:r>
            <w:r>
              <w:rPr>
                <w:sz w:val="24"/>
                <w:szCs w:val="24"/>
              </w:rPr>
              <w:t>p</w:t>
            </w:r>
            <w:r>
              <w:rPr>
                <w:spacing w:val="-1"/>
                <w:sz w:val="24"/>
                <w:szCs w:val="24"/>
              </w:rPr>
              <w:t>e</w:t>
            </w:r>
            <w:r>
              <w:rPr>
                <w:sz w:val="24"/>
                <w:szCs w:val="24"/>
              </w:rPr>
              <w:t>nses</w:t>
            </w:r>
          </w:p>
        </w:tc>
        <w:tc>
          <w:tcPr>
            <w:tcW w:w="1702" w:type="dxa"/>
            <w:tcBorders>
              <w:top w:val="single" w:sz="8" w:space="0" w:color="000000"/>
              <w:left w:val="single" w:sz="12" w:space="0" w:color="000000"/>
              <w:bottom w:val="single" w:sz="7" w:space="0" w:color="000000"/>
              <w:right w:val="single" w:sz="12" w:space="0" w:color="000000"/>
            </w:tcBorders>
          </w:tcPr>
          <w:p w:rsidR="00D35201" w:rsidRDefault="00E6664F">
            <w:pPr>
              <w:spacing w:before="51"/>
              <w:ind w:left="584" w:right="601"/>
              <w:jc w:val="center"/>
              <w:rPr>
                <w:sz w:val="24"/>
                <w:szCs w:val="24"/>
              </w:rPr>
            </w:pPr>
            <w:r>
              <w:rPr>
                <w:sz w:val="24"/>
                <w:szCs w:val="24"/>
              </w:rPr>
              <w:t>T</w:t>
            </w:r>
            <w:r>
              <w:rPr>
                <w:spacing w:val="-1"/>
                <w:sz w:val="24"/>
                <w:szCs w:val="24"/>
              </w:rPr>
              <w:t>r</w:t>
            </w:r>
            <w:r>
              <w:rPr>
                <w:sz w:val="24"/>
                <w:szCs w:val="24"/>
              </w:rPr>
              <w:t>ip</w:t>
            </w:r>
          </w:p>
        </w:tc>
        <w:tc>
          <w:tcPr>
            <w:tcW w:w="2255" w:type="dxa"/>
            <w:tcBorders>
              <w:top w:val="single" w:sz="8" w:space="0" w:color="000000"/>
              <w:left w:val="single" w:sz="12" w:space="0" w:color="000000"/>
              <w:bottom w:val="single" w:sz="8" w:space="0" w:color="000000"/>
              <w:right w:val="single" w:sz="5" w:space="0" w:color="000000"/>
            </w:tcBorders>
          </w:tcPr>
          <w:p w:rsidR="00D35201" w:rsidRDefault="00D35201"/>
        </w:tc>
      </w:tr>
      <w:tr w:rsidR="00D35201">
        <w:trPr>
          <w:trHeight w:hRule="exact" w:val="694"/>
        </w:trPr>
        <w:tc>
          <w:tcPr>
            <w:tcW w:w="570" w:type="dxa"/>
            <w:tcBorders>
              <w:top w:val="single" w:sz="8" w:space="0" w:color="000000"/>
              <w:left w:val="single" w:sz="5" w:space="0" w:color="000000"/>
              <w:bottom w:val="single" w:sz="8" w:space="0" w:color="000000"/>
              <w:right w:val="single" w:sz="7" w:space="0" w:color="000000"/>
            </w:tcBorders>
          </w:tcPr>
          <w:p w:rsidR="00D35201" w:rsidRDefault="00D35201"/>
        </w:tc>
        <w:tc>
          <w:tcPr>
            <w:tcW w:w="3408" w:type="dxa"/>
            <w:tcBorders>
              <w:top w:val="single" w:sz="7" w:space="0" w:color="000000"/>
              <w:left w:val="single" w:sz="7" w:space="0" w:color="000000"/>
              <w:bottom w:val="single" w:sz="8" w:space="0" w:color="000000"/>
              <w:right w:val="single" w:sz="12" w:space="0" w:color="000000"/>
            </w:tcBorders>
          </w:tcPr>
          <w:p w:rsidR="00D35201" w:rsidRDefault="00E6664F">
            <w:pPr>
              <w:spacing w:before="55"/>
              <w:ind w:left="100"/>
              <w:rPr>
                <w:sz w:val="24"/>
                <w:szCs w:val="24"/>
              </w:rPr>
            </w:pPr>
            <w:r>
              <w:rPr>
                <w:sz w:val="24"/>
                <w:szCs w:val="24"/>
              </w:rPr>
              <w:t>Com</w:t>
            </w:r>
            <w:r>
              <w:rPr>
                <w:spacing w:val="1"/>
                <w:sz w:val="24"/>
                <w:szCs w:val="24"/>
              </w:rPr>
              <w:t>m</w:t>
            </w:r>
            <w:r>
              <w:rPr>
                <w:sz w:val="24"/>
                <w:szCs w:val="24"/>
              </w:rPr>
              <w:t>unic</w:t>
            </w:r>
            <w:r>
              <w:rPr>
                <w:spacing w:val="-1"/>
                <w:sz w:val="24"/>
                <w:szCs w:val="24"/>
              </w:rPr>
              <w:t>a</w:t>
            </w:r>
            <w:r>
              <w:rPr>
                <w:sz w:val="24"/>
                <w:szCs w:val="24"/>
              </w:rPr>
              <w:t>t</w:t>
            </w:r>
            <w:r>
              <w:rPr>
                <w:spacing w:val="1"/>
                <w:sz w:val="24"/>
                <w:szCs w:val="24"/>
              </w:rPr>
              <w:t>i</w:t>
            </w:r>
            <w:r>
              <w:rPr>
                <w:sz w:val="24"/>
                <w:szCs w:val="24"/>
              </w:rPr>
              <w:t xml:space="preserve">on </w:t>
            </w:r>
            <w:r>
              <w:rPr>
                <w:spacing w:val="-1"/>
                <w:sz w:val="24"/>
                <w:szCs w:val="24"/>
              </w:rPr>
              <w:t>c</w:t>
            </w:r>
            <w:r>
              <w:rPr>
                <w:sz w:val="24"/>
                <w:szCs w:val="24"/>
              </w:rPr>
              <w:t>osts</w:t>
            </w:r>
            <w:r>
              <w:rPr>
                <w:spacing w:val="1"/>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p>
          <w:p w:rsidR="00D35201" w:rsidRDefault="00E6664F">
            <w:pPr>
              <w:ind w:left="100"/>
              <w:rPr>
                <w:sz w:val="24"/>
                <w:szCs w:val="24"/>
              </w:rPr>
            </w:pPr>
            <w:r>
              <w:rPr>
                <w:spacing w:val="2"/>
                <w:sz w:val="24"/>
                <w:szCs w:val="24"/>
              </w:rPr>
              <w:t>[</w:t>
            </w:r>
            <w:r>
              <w:rPr>
                <w:i/>
                <w:sz w:val="24"/>
                <w:szCs w:val="24"/>
              </w:rPr>
              <w:t>Ins</w:t>
            </w:r>
            <w:r>
              <w:rPr>
                <w:i/>
                <w:spacing w:val="-1"/>
                <w:sz w:val="24"/>
                <w:szCs w:val="24"/>
              </w:rPr>
              <w:t>e</w:t>
            </w:r>
            <w:r>
              <w:rPr>
                <w:i/>
                <w:sz w:val="24"/>
                <w:szCs w:val="24"/>
              </w:rPr>
              <w:t>rt p</w:t>
            </w:r>
            <w:r>
              <w:rPr>
                <w:i/>
                <w:spacing w:val="1"/>
                <w:sz w:val="24"/>
                <w:szCs w:val="24"/>
              </w:rPr>
              <w:t>l</w:t>
            </w:r>
            <w:r>
              <w:rPr>
                <w:i/>
                <w:sz w:val="24"/>
                <w:szCs w:val="24"/>
              </w:rPr>
              <w:t>a</w:t>
            </w:r>
            <w:r>
              <w:rPr>
                <w:i/>
                <w:spacing w:val="-1"/>
                <w:sz w:val="24"/>
                <w:szCs w:val="24"/>
              </w:rPr>
              <w:t>ce</w:t>
            </w:r>
            <w:r>
              <w:rPr>
                <w:sz w:val="24"/>
                <w:szCs w:val="24"/>
              </w:rPr>
              <w:t>]</w:t>
            </w:r>
            <w:r>
              <w:rPr>
                <w:spacing w:val="1"/>
                <w:sz w:val="24"/>
                <w:szCs w:val="24"/>
              </w:rPr>
              <w:t xml:space="preserve"> </w:t>
            </w:r>
            <w:r>
              <w:rPr>
                <w:spacing w:val="-1"/>
                <w:sz w:val="24"/>
                <w:szCs w:val="24"/>
              </w:rPr>
              <w:t>a</w:t>
            </w:r>
            <w:r>
              <w:rPr>
                <w:sz w:val="24"/>
                <w:szCs w:val="24"/>
              </w:rPr>
              <w:t xml:space="preserve">nd </w:t>
            </w:r>
            <w:r>
              <w:rPr>
                <w:spacing w:val="3"/>
                <w:sz w:val="24"/>
                <w:szCs w:val="24"/>
              </w:rPr>
              <w:t>[</w:t>
            </w:r>
            <w:r>
              <w:rPr>
                <w:i/>
                <w:sz w:val="24"/>
                <w:szCs w:val="24"/>
              </w:rPr>
              <w:t>Ins</w:t>
            </w:r>
            <w:r>
              <w:rPr>
                <w:i/>
                <w:spacing w:val="-1"/>
                <w:sz w:val="24"/>
                <w:szCs w:val="24"/>
              </w:rPr>
              <w:t>e</w:t>
            </w:r>
            <w:r>
              <w:rPr>
                <w:i/>
                <w:sz w:val="24"/>
                <w:szCs w:val="24"/>
              </w:rPr>
              <w:t>rt p</w:t>
            </w:r>
            <w:r>
              <w:rPr>
                <w:i/>
                <w:spacing w:val="1"/>
                <w:sz w:val="24"/>
                <w:szCs w:val="24"/>
              </w:rPr>
              <w:t>l</w:t>
            </w:r>
            <w:r>
              <w:rPr>
                <w:i/>
                <w:sz w:val="24"/>
                <w:szCs w:val="24"/>
              </w:rPr>
              <w:t>a</w:t>
            </w:r>
            <w:r>
              <w:rPr>
                <w:i/>
                <w:spacing w:val="-1"/>
                <w:sz w:val="24"/>
                <w:szCs w:val="24"/>
              </w:rPr>
              <w:t>ce</w:t>
            </w:r>
            <w:r>
              <w:rPr>
                <w:sz w:val="24"/>
                <w:szCs w:val="24"/>
              </w:rPr>
              <w:t>]</w:t>
            </w:r>
          </w:p>
        </w:tc>
        <w:tc>
          <w:tcPr>
            <w:tcW w:w="1702" w:type="dxa"/>
            <w:tcBorders>
              <w:top w:val="single" w:sz="7" w:space="0" w:color="000000"/>
              <w:left w:val="single" w:sz="12" w:space="0" w:color="000000"/>
              <w:bottom w:val="single" w:sz="8" w:space="0" w:color="000000"/>
              <w:right w:val="single" w:sz="12" w:space="0" w:color="000000"/>
            </w:tcBorders>
          </w:tcPr>
          <w:p w:rsidR="00D35201" w:rsidRDefault="00D35201"/>
        </w:tc>
        <w:tc>
          <w:tcPr>
            <w:tcW w:w="2255" w:type="dxa"/>
            <w:tcBorders>
              <w:top w:val="single" w:sz="8" w:space="0" w:color="000000"/>
              <w:left w:val="single" w:sz="12" w:space="0" w:color="000000"/>
              <w:bottom w:val="single" w:sz="8" w:space="0" w:color="000000"/>
              <w:right w:val="single" w:sz="5" w:space="0" w:color="000000"/>
            </w:tcBorders>
          </w:tcPr>
          <w:p w:rsidR="00D35201" w:rsidRDefault="00D35201"/>
        </w:tc>
      </w:tr>
      <w:tr w:rsidR="00D35201">
        <w:trPr>
          <w:trHeight w:hRule="exact" w:val="418"/>
        </w:trPr>
        <w:tc>
          <w:tcPr>
            <w:tcW w:w="570" w:type="dxa"/>
            <w:tcBorders>
              <w:top w:val="single" w:sz="8" w:space="0" w:color="000000"/>
              <w:left w:val="single" w:sz="5" w:space="0" w:color="000000"/>
              <w:bottom w:val="single" w:sz="8" w:space="0" w:color="000000"/>
              <w:right w:val="single" w:sz="7" w:space="0" w:color="000000"/>
            </w:tcBorders>
          </w:tcPr>
          <w:p w:rsidR="00D35201" w:rsidRDefault="00D35201"/>
        </w:tc>
        <w:tc>
          <w:tcPr>
            <w:tcW w:w="3408" w:type="dxa"/>
            <w:tcBorders>
              <w:top w:val="single" w:sz="8" w:space="0" w:color="000000"/>
              <w:left w:val="single" w:sz="7" w:space="0" w:color="000000"/>
              <w:bottom w:val="single" w:sz="8" w:space="0" w:color="000000"/>
              <w:right w:val="single" w:sz="12" w:space="0" w:color="000000"/>
            </w:tcBorders>
          </w:tcPr>
          <w:p w:rsidR="00D35201" w:rsidRDefault="00E6664F">
            <w:pPr>
              <w:spacing w:before="53"/>
              <w:ind w:left="100"/>
              <w:rPr>
                <w:sz w:val="24"/>
                <w:szCs w:val="24"/>
              </w:rPr>
            </w:pPr>
            <w:r>
              <w:rPr>
                <w:sz w:val="24"/>
                <w:szCs w:val="24"/>
              </w:rPr>
              <w:t>D</w:t>
            </w:r>
            <w:r>
              <w:rPr>
                <w:spacing w:val="-1"/>
                <w:sz w:val="24"/>
                <w:szCs w:val="24"/>
              </w:rPr>
              <w:t>ra</w:t>
            </w:r>
            <w:r>
              <w:rPr>
                <w:sz w:val="24"/>
                <w:szCs w:val="24"/>
              </w:rPr>
              <w:t>fti</w:t>
            </w:r>
            <w:r>
              <w:rPr>
                <w:spacing w:val="2"/>
                <w:sz w:val="24"/>
                <w:szCs w:val="24"/>
              </w:rPr>
              <w:t>n</w:t>
            </w:r>
            <w:r>
              <w:rPr>
                <w:spacing w:val="-2"/>
                <w:sz w:val="24"/>
                <w:szCs w:val="24"/>
              </w:rPr>
              <w:t>g</w:t>
            </w:r>
            <w:r>
              <w:rPr>
                <w:sz w:val="24"/>
                <w:szCs w:val="24"/>
              </w:rPr>
              <w:t xml:space="preserve">, </w:t>
            </w:r>
            <w:r>
              <w:rPr>
                <w:spacing w:val="-1"/>
                <w:sz w:val="24"/>
                <w:szCs w:val="24"/>
              </w:rPr>
              <w:t>re</w:t>
            </w:r>
            <w:r>
              <w:rPr>
                <w:spacing w:val="2"/>
                <w:sz w:val="24"/>
                <w:szCs w:val="24"/>
              </w:rPr>
              <w:t>p</w:t>
            </w:r>
            <w:r>
              <w:rPr>
                <w:sz w:val="24"/>
                <w:szCs w:val="24"/>
              </w:rPr>
              <w:t>rodu</w:t>
            </w:r>
            <w:r>
              <w:rPr>
                <w:spacing w:val="-2"/>
                <w:sz w:val="24"/>
                <w:szCs w:val="24"/>
              </w:rPr>
              <w:t>c</w:t>
            </w:r>
            <w:r>
              <w:rPr>
                <w:sz w:val="24"/>
                <w:szCs w:val="24"/>
              </w:rPr>
              <w:t>t</w:t>
            </w:r>
            <w:r>
              <w:rPr>
                <w:spacing w:val="1"/>
                <w:sz w:val="24"/>
                <w:szCs w:val="24"/>
              </w:rPr>
              <w:t>i</w:t>
            </w:r>
            <w:r>
              <w:rPr>
                <w:sz w:val="24"/>
                <w:szCs w:val="24"/>
              </w:rPr>
              <w:t>on of</w:t>
            </w:r>
            <w:r>
              <w:rPr>
                <w:spacing w:val="1"/>
                <w:sz w:val="24"/>
                <w:szCs w:val="24"/>
              </w:rPr>
              <w:t xml:space="preserve"> r</w:t>
            </w:r>
            <w:r>
              <w:rPr>
                <w:spacing w:val="-1"/>
                <w:sz w:val="24"/>
                <w:szCs w:val="24"/>
              </w:rPr>
              <w:t>e</w:t>
            </w:r>
            <w:r>
              <w:rPr>
                <w:sz w:val="24"/>
                <w:szCs w:val="24"/>
              </w:rPr>
              <w:t>ports</w:t>
            </w:r>
          </w:p>
        </w:tc>
        <w:tc>
          <w:tcPr>
            <w:tcW w:w="1702" w:type="dxa"/>
            <w:tcBorders>
              <w:top w:val="single" w:sz="8" w:space="0" w:color="000000"/>
              <w:left w:val="single" w:sz="12" w:space="0" w:color="000000"/>
              <w:bottom w:val="single" w:sz="8" w:space="0" w:color="000000"/>
              <w:right w:val="single" w:sz="12" w:space="0" w:color="000000"/>
            </w:tcBorders>
          </w:tcPr>
          <w:p w:rsidR="00D35201" w:rsidRDefault="00D35201"/>
        </w:tc>
        <w:tc>
          <w:tcPr>
            <w:tcW w:w="2255" w:type="dxa"/>
            <w:tcBorders>
              <w:top w:val="single" w:sz="8" w:space="0" w:color="000000"/>
              <w:left w:val="single" w:sz="12" w:space="0" w:color="000000"/>
              <w:bottom w:val="single" w:sz="8" w:space="0" w:color="000000"/>
              <w:right w:val="single" w:sz="5" w:space="0" w:color="000000"/>
            </w:tcBorders>
          </w:tcPr>
          <w:p w:rsidR="00D35201" w:rsidRDefault="00D35201"/>
        </w:tc>
      </w:tr>
      <w:tr w:rsidR="00D35201">
        <w:trPr>
          <w:trHeight w:hRule="exact" w:val="691"/>
        </w:trPr>
        <w:tc>
          <w:tcPr>
            <w:tcW w:w="570" w:type="dxa"/>
            <w:tcBorders>
              <w:top w:val="single" w:sz="8" w:space="0" w:color="000000"/>
              <w:left w:val="single" w:sz="5" w:space="0" w:color="000000"/>
              <w:bottom w:val="single" w:sz="8" w:space="0" w:color="000000"/>
              <w:right w:val="single" w:sz="7" w:space="0" w:color="000000"/>
            </w:tcBorders>
          </w:tcPr>
          <w:p w:rsidR="00D35201" w:rsidRDefault="00D35201"/>
        </w:tc>
        <w:tc>
          <w:tcPr>
            <w:tcW w:w="3408" w:type="dxa"/>
            <w:tcBorders>
              <w:top w:val="single" w:sz="8" w:space="0" w:color="000000"/>
              <w:left w:val="single" w:sz="7" w:space="0" w:color="000000"/>
              <w:bottom w:val="single" w:sz="8" w:space="0" w:color="000000"/>
              <w:right w:val="single" w:sz="12" w:space="0" w:color="000000"/>
            </w:tcBorders>
          </w:tcPr>
          <w:p w:rsidR="00D35201" w:rsidRDefault="00E6664F">
            <w:pPr>
              <w:spacing w:before="51"/>
              <w:ind w:left="100" w:right="891"/>
              <w:rPr>
                <w:sz w:val="24"/>
                <w:szCs w:val="24"/>
              </w:rPr>
            </w:pPr>
            <w:r>
              <w:rPr>
                <w:sz w:val="24"/>
                <w:szCs w:val="24"/>
              </w:rPr>
              <w:t>Equipm</w:t>
            </w:r>
            <w:r>
              <w:rPr>
                <w:spacing w:val="-1"/>
                <w:sz w:val="24"/>
                <w:szCs w:val="24"/>
              </w:rPr>
              <w:t>e</w:t>
            </w:r>
            <w:r>
              <w:rPr>
                <w:sz w:val="24"/>
                <w:szCs w:val="24"/>
              </w:rPr>
              <w:t xml:space="preserve">nt, </w:t>
            </w:r>
            <w:r>
              <w:rPr>
                <w:spacing w:val="1"/>
                <w:sz w:val="24"/>
                <w:szCs w:val="24"/>
              </w:rPr>
              <w:t>i</w:t>
            </w:r>
            <w:r>
              <w:rPr>
                <w:sz w:val="24"/>
                <w:szCs w:val="24"/>
              </w:rPr>
              <w:t>nstruments, mat</w:t>
            </w:r>
            <w:r>
              <w:rPr>
                <w:spacing w:val="-1"/>
                <w:sz w:val="24"/>
                <w:szCs w:val="24"/>
              </w:rPr>
              <w:t>er</w:t>
            </w:r>
            <w:r>
              <w:rPr>
                <w:sz w:val="24"/>
                <w:szCs w:val="24"/>
              </w:rPr>
              <w:t>i</w:t>
            </w:r>
            <w:r>
              <w:rPr>
                <w:spacing w:val="-1"/>
                <w:sz w:val="24"/>
                <w:szCs w:val="24"/>
              </w:rPr>
              <w:t>a</w:t>
            </w:r>
            <w:r>
              <w:rPr>
                <w:sz w:val="24"/>
                <w:szCs w:val="24"/>
              </w:rPr>
              <w:t xml:space="preserve">ls, </w:t>
            </w:r>
            <w:r>
              <w:rPr>
                <w:spacing w:val="1"/>
                <w:sz w:val="24"/>
                <w:szCs w:val="24"/>
              </w:rPr>
              <w:t>s</w:t>
            </w:r>
            <w:r>
              <w:rPr>
                <w:sz w:val="24"/>
                <w:szCs w:val="24"/>
              </w:rPr>
              <w:t>uppl</w:t>
            </w:r>
            <w:r>
              <w:rPr>
                <w:spacing w:val="1"/>
                <w:sz w:val="24"/>
                <w:szCs w:val="24"/>
              </w:rPr>
              <w:t>i</w:t>
            </w:r>
            <w:r>
              <w:rPr>
                <w:spacing w:val="-1"/>
                <w:sz w:val="24"/>
                <w:szCs w:val="24"/>
              </w:rPr>
              <w:t>e</w:t>
            </w:r>
            <w:r>
              <w:rPr>
                <w:sz w:val="24"/>
                <w:szCs w:val="24"/>
              </w:rPr>
              <w:t>s, et</w:t>
            </w:r>
            <w:r>
              <w:rPr>
                <w:spacing w:val="-1"/>
                <w:sz w:val="24"/>
                <w:szCs w:val="24"/>
              </w:rPr>
              <w:t>c</w:t>
            </w:r>
            <w:r>
              <w:rPr>
                <w:sz w:val="24"/>
                <w:szCs w:val="24"/>
              </w:rPr>
              <w:t>.</w:t>
            </w:r>
          </w:p>
        </w:tc>
        <w:tc>
          <w:tcPr>
            <w:tcW w:w="1702" w:type="dxa"/>
            <w:tcBorders>
              <w:top w:val="single" w:sz="8" w:space="0" w:color="000000"/>
              <w:left w:val="single" w:sz="12" w:space="0" w:color="000000"/>
              <w:bottom w:val="single" w:sz="8" w:space="0" w:color="000000"/>
              <w:right w:val="single" w:sz="12" w:space="0" w:color="000000"/>
            </w:tcBorders>
          </w:tcPr>
          <w:p w:rsidR="00D35201" w:rsidRDefault="00D35201"/>
        </w:tc>
        <w:tc>
          <w:tcPr>
            <w:tcW w:w="2255" w:type="dxa"/>
            <w:tcBorders>
              <w:top w:val="single" w:sz="8" w:space="0" w:color="000000"/>
              <w:left w:val="single" w:sz="12" w:space="0" w:color="000000"/>
              <w:bottom w:val="single" w:sz="8" w:space="0" w:color="000000"/>
              <w:right w:val="single" w:sz="5" w:space="0" w:color="000000"/>
            </w:tcBorders>
          </w:tcPr>
          <w:p w:rsidR="00D35201" w:rsidRDefault="00D35201"/>
        </w:tc>
      </w:tr>
      <w:tr w:rsidR="00D35201">
        <w:trPr>
          <w:trHeight w:hRule="exact" w:val="415"/>
        </w:trPr>
        <w:tc>
          <w:tcPr>
            <w:tcW w:w="570" w:type="dxa"/>
            <w:tcBorders>
              <w:top w:val="single" w:sz="8" w:space="0" w:color="000000"/>
              <w:left w:val="single" w:sz="5" w:space="0" w:color="000000"/>
              <w:bottom w:val="single" w:sz="8" w:space="0" w:color="000000"/>
              <w:right w:val="single" w:sz="7" w:space="0" w:color="000000"/>
            </w:tcBorders>
          </w:tcPr>
          <w:p w:rsidR="00D35201" w:rsidRDefault="00D35201"/>
        </w:tc>
        <w:tc>
          <w:tcPr>
            <w:tcW w:w="3408" w:type="dxa"/>
            <w:tcBorders>
              <w:top w:val="single" w:sz="8" w:space="0" w:color="000000"/>
              <w:left w:val="single" w:sz="7" w:space="0" w:color="000000"/>
              <w:bottom w:val="single" w:sz="8" w:space="0" w:color="000000"/>
              <w:right w:val="single" w:sz="12" w:space="0" w:color="000000"/>
            </w:tcBorders>
          </w:tcPr>
          <w:p w:rsidR="00D35201" w:rsidRDefault="00E6664F">
            <w:pPr>
              <w:spacing w:before="51"/>
              <w:ind w:left="100"/>
              <w:rPr>
                <w:sz w:val="24"/>
                <w:szCs w:val="24"/>
              </w:rPr>
            </w:pPr>
            <w:r>
              <w:rPr>
                <w:spacing w:val="1"/>
                <w:sz w:val="24"/>
                <w:szCs w:val="24"/>
              </w:rPr>
              <w:t>S</w:t>
            </w:r>
            <w:r>
              <w:rPr>
                <w:sz w:val="24"/>
                <w:szCs w:val="24"/>
              </w:rPr>
              <w:t>hip</w:t>
            </w:r>
            <w:r>
              <w:rPr>
                <w:spacing w:val="1"/>
                <w:sz w:val="24"/>
                <w:szCs w:val="24"/>
              </w:rPr>
              <w:t>m</w:t>
            </w:r>
            <w:r>
              <w:rPr>
                <w:spacing w:val="-1"/>
                <w:sz w:val="24"/>
                <w:szCs w:val="24"/>
              </w:rPr>
              <w:t>e</w:t>
            </w:r>
            <w:r>
              <w:rPr>
                <w:sz w:val="24"/>
                <w:szCs w:val="24"/>
              </w:rPr>
              <w:t>nt of p</w:t>
            </w:r>
            <w:r>
              <w:rPr>
                <w:spacing w:val="-1"/>
                <w:sz w:val="24"/>
                <w:szCs w:val="24"/>
              </w:rPr>
              <w:t>e</w:t>
            </w:r>
            <w:r>
              <w:rPr>
                <w:sz w:val="24"/>
                <w:szCs w:val="24"/>
              </w:rPr>
              <w:t>rson</w:t>
            </w:r>
            <w:r>
              <w:rPr>
                <w:spacing w:val="-1"/>
                <w:sz w:val="24"/>
                <w:szCs w:val="24"/>
              </w:rPr>
              <w:t>a</w:t>
            </w:r>
            <w:r>
              <w:rPr>
                <w:sz w:val="24"/>
                <w:szCs w:val="24"/>
              </w:rPr>
              <w:t>l e</w:t>
            </w:r>
            <w:r>
              <w:rPr>
                <w:spacing w:val="-1"/>
                <w:sz w:val="24"/>
                <w:szCs w:val="24"/>
              </w:rPr>
              <w:t>f</w:t>
            </w:r>
            <w:r>
              <w:rPr>
                <w:spacing w:val="1"/>
                <w:sz w:val="24"/>
                <w:szCs w:val="24"/>
              </w:rPr>
              <w:t>f</w:t>
            </w:r>
            <w:r>
              <w:rPr>
                <w:spacing w:val="-1"/>
                <w:sz w:val="24"/>
                <w:szCs w:val="24"/>
              </w:rPr>
              <w:t>ec</w:t>
            </w:r>
            <w:r>
              <w:rPr>
                <w:sz w:val="24"/>
                <w:szCs w:val="24"/>
              </w:rPr>
              <w:t>ts</w:t>
            </w:r>
          </w:p>
        </w:tc>
        <w:tc>
          <w:tcPr>
            <w:tcW w:w="1702" w:type="dxa"/>
            <w:tcBorders>
              <w:top w:val="single" w:sz="8" w:space="0" w:color="000000"/>
              <w:left w:val="single" w:sz="12" w:space="0" w:color="000000"/>
              <w:bottom w:val="single" w:sz="8" w:space="0" w:color="000000"/>
              <w:right w:val="single" w:sz="12" w:space="0" w:color="000000"/>
            </w:tcBorders>
          </w:tcPr>
          <w:p w:rsidR="00D35201" w:rsidRDefault="00E6664F">
            <w:pPr>
              <w:spacing w:before="51"/>
              <w:ind w:left="584" w:right="601"/>
              <w:jc w:val="center"/>
              <w:rPr>
                <w:sz w:val="24"/>
                <w:szCs w:val="24"/>
              </w:rPr>
            </w:pPr>
            <w:r>
              <w:rPr>
                <w:sz w:val="24"/>
                <w:szCs w:val="24"/>
              </w:rPr>
              <w:t>T</w:t>
            </w:r>
            <w:r>
              <w:rPr>
                <w:spacing w:val="-1"/>
                <w:sz w:val="24"/>
                <w:szCs w:val="24"/>
              </w:rPr>
              <w:t>r</w:t>
            </w:r>
            <w:r>
              <w:rPr>
                <w:sz w:val="24"/>
                <w:szCs w:val="24"/>
              </w:rPr>
              <w:t>ip</w:t>
            </w:r>
          </w:p>
        </w:tc>
        <w:tc>
          <w:tcPr>
            <w:tcW w:w="2255" w:type="dxa"/>
            <w:tcBorders>
              <w:top w:val="single" w:sz="8" w:space="0" w:color="000000"/>
              <w:left w:val="single" w:sz="12" w:space="0" w:color="000000"/>
              <w:bottom w:val="single" w:sz="8" w:space="0" w:color="000000"/>
              <w:right w:val="single" w:sz="5" w:space="0" w:color="000000"/>
            </w:tcBorders>
          </w:tcPr>
          <w:p w:rsidR="00D35201" w:rsidRDefault="00D35201"/>
        </w:tc>
      </w:tr>
      <w:tr w:rsidR="00D35201">
        <w:trPr>
          <w:trHeight w:hRule="exact" w:val="418"/>
        </w:trPr>
        <w:tc>
          <w:tcPr>
            <w:tcW w:w="570" w:type="dxa"/>
            <w:tcBorders>
              <w:top w:val="single" w:sz="8" w:space="0" w:color="000000"/>
              <w:left w:val="single" w:sz="5" w:space="0" w:color="000000"/>
              <w:bottom w:val="single" w:sz="8" w:space="0" w:color="000000"/>
              <w:right w:val="single" w:sz="7" w:space="0" w:color="000000"/>
            </w:tcBorders>
          </w:tcPr>
          <w:p w:rsidR="00D35201" w:rsidRDefault="00D35201"/>
        </w:tc>
        <w:tc>
          <w:tcPr>
            <w:tcW w:w="3408" w:type="dxa"/>
            <w:tcBorders>
              <w:top w:val="single" w:sz="8" w:space="0" w:color="000000"/>
              <w:left w:val="single" w:sz="7" w:space="0" w:color="000000"/>
              <w:bottom w:val="single" w:sz="8" w:space="0" w:color="000000"/>
              <w:right w:val="single" w:sz="12" w:space="0" w:color="000000"/>
            </w:tcBorders>
          </w:tcPr>
          <w:p w:rsidR="00D35201" w:rsidRDefault="00E6664F">
            <w:pPr>
              <w:spacing w:before="53"/>
              <w:ind w:left="100"/>
              <w:rPr>
                <w:sz w:val="24"/>
                <w:szCs w:val="24"/>
              </w:rPr>
            </w:pPr>
            <w:r>
              <w:rPr>
                <w:sz w:val="24"/>
                <w:szCs w:val="24"/>
              </w:rPr>
              <w:t>Use</w:t>
            </w:r>
            <w:r>
              <w:rPr>
                <w:spacing w:val="-1"/>
                <w:sz w:val="24"/>
                <w:szCs w:val="24"/>
              </w:rPr>
              <w:t xml:space="preserve"> </w:t>
            </w:r>
            <w:r>
              <w:rPr>
                <w:sz w:val="24"/>
                <w:szCs w:val="24"/>
              </w:rPr>
              <w:t xml:space="preserve">of </w:t>
            </w:r>
            <w:r>
              <w:rPr>
                <w:spacing w:val="-2"/>
                <w:sz w:val="24"/>
                <w:szCs w:val="24"/>
              </w:rPr>
              <w:t>c</w:t>
            </w:r>
            <w:r>
              <w:rPr>
                <w:sz w:val="24"/>
                <w:szCs w:val="24"/>
              </w:rPr>
              <w:t>ompu</w:t>
            </w:r>
            <w:r>
              <w:rPr>
                <w:spacing w:val="1"/>
                <w:sz w:val="24"/>
                <w:szCs w:val="24"/>
              </w:rPr>
              <w:t>te</w:t>
            </w:r>
            <w:r>
              <w:rPr>
                <w:sz w:val="24"/>
                <w:szCs w:val="24"/>
              </w:rPr>
              <w:t>rs, so</w:t>
            </w:r>
            <w:r>
              <w:rPr>
                <w:spacing w:val="-1"/>
                <w:sz w:val="24"/>
                <w:szCs w:val="24"/>
              </w:rPr>
              <w:t>f</w:t>
            </w:r>
            <w:r>
              <w:rPr>
                <w:sz w:val="24"/>
                <w:szCs w:val="24"/>
              </w:rPr>
              <w:t>tw</w:t>
            </w:r>
            <w:r>
              <w:rPr>
                <w:spacing w:val="1"/>
                <w:sz w:val="24"/>
                <w:szCs w:val="24"/>
              </w:rPr>
              <w:t>a</w:t>
            </w:r>
            <w:r>
              <w:rPr>
                <w:sz w:val="24"/>
                <w:szCs w:val="24"/>
              </w:rPr>
              <w:t>re</w:t>
            </w:r>
          </w:p>
        </w:tc>
        <w:tc>
          <w:tcPr>
            <w:tcW w:w="1702" w:type="dxa"/>
            <w:tcBorders>
              <w:top w:val="single" w:sz="8" w:space="0" w:color="000000"/>
              <w:left w:val="single" w:sz="12" w:space="0" w:color="000000"/>
              <w:bottom w:val="single" w:sz="8" w:space="0" w:color="000000"/>
              <w:right w:val="single" w:sz="12" w:space="0" w:color="000000"/>
            </w:tcBorders>
          </w:tcPr>
          <w:p w:rsidR="00D35201" w:rsidRDefault="00D35201"/>
        </w:tc>
        <w:tc>
          <w:tcPr>
            <w:tcW w:w="2255" w:type="dxa"/>
            <w:tcBorders>
              <w:top w:val="single" w:sz="8" w:space="0" w:color="000000"/>
              <w:left w:val="single" w:sz="12" w:space="0" w:color="000000"/>
              <w:bottom w:val="single" w:sz="8" w:space="0" w:color="000000"/>
              <w:right w:val="single" w:sz="5" w:space="0" w:color="000000"/>
            </w:tcBorders>
          </w:tcPr>
          <w:p w:rsidR="00D35201" w:rsidRDefault="00D35201"/>
        </w:tc>
      </w:tr>
      <w:tr w:rsidR="00D35201">
        <w:trPr>
          <w:trHeight w:hRule="exact" w:val="415"/>
        </w:trPr>
        <w:tc>
          <w:tcPr>
            <w:tcW w:w="570" w:type="dxa"/>
            <w:tcBorders>
              <w:top w:val="single" w:sz="8" w:space="0" w:color="000000"/>
              <w:left w:val="single" w:sz="5" w:space="0" w:color="000000"/>
              <w:bottom w:val="single" w:sz="8" w:space="0" w:color="000000"/>
              <w:right w:val="single" w:sz="7" w:space="0" w:color="000000"/>
            </w:tcBorders>
          </w:tcPr>
          <w:p w:rsidR="00D35201" w:rsidRDefault="00D35201"/>
        </w:tc>
        <w:tc>
          <w:tcPr>
            <w:tcW w:w="3408" w:type="dxa"/>
            <w:tcBorders>
              <w:top w:val="single" w:sz="8" w:space="0" w:color="000000"/>
              <w:left w:val="single" w:sz="7" w:space="0" w:color="000000"/>
              <w:bottom w:val="single" w:sz="8" w:space="0" w:color="000000"/>
              <w:right w:val="single" w:sz="12" w:space="0" w:color="000000"/>
            </w:tcBorders>
          </w:tcPr>
          <w:p w:rsidR="00D35201" w:rsidRDefault="00E6664F">
            <w:pPr>
              <w:spacing w:before="51"/>
              <w:ind w:left="100"/>
              <w:rPr>
                <w:sz w:val="24"/>
                <w:szCs w:val="24"/>
              </w:rPr>
            </w:pPr>
            <w:r>
              <w:rPr>
                <w:spacing w:val="-3"/>
                <w:sz w:val="24"/>
                <w:szCs w:val="24"/>
              </w:rPr>
              <w:t>L</w:t>
            </w:r>
            <w:r>
              <w:rPr>
                <w:spacing w:val="-1"/>
                <w:sz w:val="24"/>
                <w:szCs w:val="24"/>
              </w:rPr>
              <w:t>a</w:t>
            </w:r>
            <w:r>
              <w:rPr>
                <w:sz w:val="24"/>
                <w:szCs w:val="24"/>
              </w:rPr>
              <w:t>b</w:t>
            </w:r>
            <w:r>
              <w:rPr>
                <w:spacing w:val="2"/>
                <w:sz w:val="24"/>
                <w:szCs w:val="24"/>
              </w:rPr>
              <w:t>o</w:t>
            </w:r>
            <w:r>
              <w:rPr>
                <w:sz w:val="24"/>
                <w:szCs w:val="24"/>
              </w:rPr>
              <w:t>r</w:t>
            </w:r>
            <w:r>
              <w:rPr>
                <w:spacing w:val="-2"/>
                <w:sz w:val="24"/>
                <w:szCs w:val="24"/>
              </w:rPr>
              <w:t>a</w:t>
            </w:r>
            <w:r>
              <w:rPr>
                <w:sz w:val="24"/>
                <w:szCs w:val="24"/>
              </w:rPr>
              <w:t>to</w:t>
            </w:r>
            <w:r>
              <w:rPr>
                <w:spacing w:val="4"/>
                <w:sz w:val="24"/>
                <w:szCs w:val="24"/>
              </w:rPr>
              <w:t>r</w:t>
            </w:r>
            <w:r>
              <w:rPr>
                <w:sz w:val="24"/>
                <w:szCs w:val="24"/>
              </w:rPr>
              <w:t>y</w:t>
            </w:r>
            <w:r>
              <w:rPr>
                <w:spacing w:val="-5"/>
                <w:sz w:val="24"/>
                <w:szCs w:val="24"/>
              </w:rPr>
              <w:t xml:space="preserve"> </w:t>
            </w:r>
            <w:r>
              <w:rPr>
                <w:spacing w:val="1"/>
                <w:sz w:val="24"/>
                <w:szCs w:val="24"/>
              </w:rPr>
              <w:t>t</w:t>
            </w:r>
            <w:r>
              <w:rPr>
                <w:spacing w:val="-1"/>
                <w:sz w:val="24"/>
                <w:szCs w:val="24"/>
              </w:rPr>
              <w:t>e</w:t>
            </w:r>
            <w:r>
              <w:rPr>
                <w:sz w:val="24"/>
                <w:szCs w:val="24"/>
              </w:rPr>
              <w:t>st</w:t>
            </w:r>
            <w:r>
              <w:rPr>
                <w:spacing w:val="1"/>
                <w:sz w:val="24"/>
                <w:szCs w:val="24"/>
              </w:rPr>
              <w:t>s</w:t>
            </w:r>
            <w:r>
              <w:rPr>
                <w:sz w:val="24"/>
                <w:szCs w:val="24"/>
              </w:rPr>
              <w:t>.</w:t>
            </w:r>
          </w:p>
        </w:tc>
        <w:tc>
          <w:tcPr>
            <w:tcW w:w="1702" w:type="dxa"/>
            <w:tcBorders>
              <w:top w:val="single" w:sz="8" w:space="0" w:color="000000"/>
              <w:left w:val="single" w:sz="12" w:space="0" w:color="000000"/>
              <w:bottom w:val="single" w:sz="8" w:space="0" w:color="000000"/>
              <w:right w:val="single" w:sz="12" w:space="0" w:color="000000"/>
            </w:tcBorders>
          </w:tcPr>
          <w:p w:rsidR="00D35201" w:rsidRDefault="00D35201"/>
        </w:tc>
        <w:tc>
          <w:tcPr>
            <w:tcW w:w="2255" w:type="dxa"/>
            <w:tcBorders>
              <w:top w:val="single" w:sz="8" w:space="0" w:color="000000"/>
              <w:left w:val="single" w:sz="12" w:space="0" w:color="000000"/>
              <w:bottom w:val="single" w:sz="8" w:space="0" w:color="000000"/>
              <w:right w:val="single" w:sz="5" w:space="0" w:color="000000"/>
            </w:tcBorders>
          </w:tcPr>
          <w:p w:rsidR="00D35201" w:rsidRDefault="00D35201"/>
        </w:tc>
      </w:tr>
      <w:tr w:rsidR="00D35201">
        <w:trPr>
          <w:trHeight w:hRule="exact" w:val="416"/>
        </w:trPr>
        <w:tc>
          <w:tcPr>
            <w:tcW w:w="570" w:type="dxa"/>
            <w:tcBorders>
              <w:top w:val="single" w:sz="8" w:space="0" w:color="000000"/>
              <w:left w:val="single" w:sz="5" w:space="0" w:color="000000"/>
              <w:bottom w:val="single" w:sz="8" w:space="0" w:color="000000"/>
              <w:right w:val="single" w:sz="7" w:space="0" w:color="000000"/>
            </w:tcBorders>
          </w:tcPr>
          <w:p w:rsidR="00D35201" w:rsidRDefault="00D35201"/>
        </w:tc>
        <w:tc>
          <w:tcPr>
            <w:tcW w:w="3408" w:type="dxa"/>
            <w:tcBorders>
              <w:top w:val="single" w:sz="8" w:space="0" w:color="000000"/>
              <w:left w:val="single" w:sz="7" w:space="0" w:color="000000"/>
              <w:bottom w:val="single" w:sz="8" w:space="0" w:color="000000"/>
              <w:right w:val="single" w:sz="12" w:space="0" w:color="000000"/>
            </w:tcBorders>
          </w:tcPr>
          <w:p w:rsidR="00D35201" w:rsidRDefault="00E6664F">
            <w:pPr>
              <w:spacing w:before="51"/>
              <w:ind w:left="100"/>
              <w:rPr>
                <w:sz w:val="24"/>
                <w:szCs w:val="24"/>
              </w:rPr>
            </w:pPr>
            <w:r>
              <w:rPr>
                <w:spacing w:val="1"/>
                <w:sz w:val="24"/>
                <w:szCs w:val="24"/>
              </w:rPr>
              <w:t>S</w:t>
            </w:r>
            <w:r>
              <w:rPr>
                <w:sz w:val="24"/>
                <w:szCs w:val="24"/>
              </w:rPr>
              <w:t>ub</w:t>
            </w:r>
            <w:r>
              <w:rPr>
                <w:spacing w:val="-1"/>
                <w:sz w:val="24"/>
                <w:szCs w:val="24"/>
              </w:rPr>
              <w:t>c</w:t>
            </w:r>
            <w:r>
              <w:rPr>
                <w:sz w:val="24"/>
                <w:szCs w:val="24"/>
              </w:rPr>
              <w:t>ontr</w:t>
            </w:r>
            <w:r>
              <w:rPr>
                <w:spacing w:val="-1"/>
                <w:sz w:val="24"/>
                <w:szCs w:val="24"/>
              </w:rPr>
              <w:t>ac</w:t>
            </w:r>
            <w:r>
              <w:rPr>
                <w:sz w:val="24"/>
                <w:szCs w:val="24"/>
              </w:rPr>
              <w:t>ts</w:t>
            </w:r>
          </w:p>
        </w:tc>
        <w:tc>
          <w:tcPr>
            <w:tcW w:w="1702" w:type="dxa"/>
            <w:tcBorders>
              <w:top w:val="single" w:sz="8" w:space="0" w:color="000000"/>
              <w:left w:val="single" w:sz="12" w:space="0" w:color="000000"/>
              <w:bottom w:val="single" w:sz="8" w:space="0" w:color="000000"/>
              <w:right w:val="single" w:sz="12" w:space="0" w:color="000000"/>
            </w:tcBorders>
          </w:tcPr>
          <w:p w:rsidR="00D35201" w:rsidRDefault="00D35201"/>
        </w:tc>
        <w:tc>
          <w:tcPr>
            <w:tcW w:w="2255" w:type="dxa"/>
            <w:tcBorders>
              <w:top w:val="single" w:sz="8" w:space="0" w:color="000000"/>
              <w:left w:val="single" w:sz="12" w:space="0" w:color="000000"/>
              <w:bottom w:val="single" w:sz="8" w:space="0" w:color="000000"/>
              <w:right w:val="single" w:sz="5" w:space="0" w:color="000000"/>
            </w:tcBorders>
          </w:tcPr>
          <w:p w:rsidR="00D35201" w:rsidRDefault="00D35201"/>
        </w:tc>
      </w:tr>
      <w:tr w:rsidR="00D35201">
        <w:trPr>
          <w:trHeight w:hRule="exact" w:val="418"/>
        </w:trPr>
        <w:tc>
          <w:tcPr>
            <w:tcW w:w="570" w:type="dxa"/>
            <w:tcBorders>
              <w:top w:val="single" w:sz="8" w:space="0" w:color="000000"/>
              <w:left w:val="single" w:sz="5" w:space="0" w:color="000000"/>
              <w:bottom w:val="single" w:sz="8" w:space="0" w:color="000000"/>
              <w:right w:val="single" w:sz="7" w:space="0" w:color="000000"/>
            </w:tcBorders>
          </w:tcPr>
          <w:p w:rsidR="00D35201" w:rsidRDefault="00D35201"/>
        </w:tc>
        <w:tc>
          <w:tcPr>
            <w:tcW w:w="3408" w:type="dxa"/>
            <w:tcBorders>
              <w:top w:val="single" w:sz="8" w:space="0" w:color="000000"/>
              <w:left w:val="single" w:sz="7" w:space="0" w:color="000000"/>
              <w:bottom w:val="single" w:sz="8" w:space="0" w:color="000000"/>
              <w:right w:val="single" w:sz="12" w:space="0" w:color="000000"/>
            </w:tcBorders>
          </w:tcPr>
          <w:p w:rsidR="00D35201" w:rsidRDefault="00E6664F">
            <w:pPr>
              <w:spacing w:before="53"/>
              <w:ind w:left="100"/>
              <w:rPr>
                <w:sz w:val="24"/>
                <w:szCs w:val="24"/>
              </w:rPr>
            </w:pPr>
            <w:r>
              <w:rPr>
                <w:spacing w:val="-3"/>
                <w:sz w:val="24"/>
                <w:szCs w:val="24"/>
              </w:rPr>
              <w:t>L</w:t>
            </w:r>
            <w:r>
              <w:rPr>
                <w:sz w:val="24"/>
                <w:szCs w:val="24"/>
              </w:rPr>
              <w:t>o</w:t>
            </w:r>
            <w:r>
              <w:rPr>
                <w:spacing w:val="1"/>
                <w:sz w:val="24"/>
                <w:szCs w:val="24"/>
              </w:rPr>
              <w:t>c</w:t>
            </w:r>
            <w:r>
              <w:rPr>
                <w:spacing w:val="-1"/>
                <w:sz w:val="24"/>
                <w:szCs w:val="24"/>
              </w:rPr>
              <w:t>a</w:t>
            </w:r>
            <w:r>
              <w:rPr>
                <w:sz w:val="24"/>
                <w:szCs w:val="24"/>
              </w:rPr>
              <w:t xml:space="preserve">l </w:t>
            </w:r>
            <w:r>
              <w:rPr>
                <w:spacing w:val="1"/>
                <w:sz w:val="24"/>
                <w:szCs w:val="24"/>
              </w:rPr>
              <w:t>t</w:t>
            </w:r>
            <w:r>
              <w:rPr>
                <w:sz w:val="24"/>
                <w:szCs w:val="24"/>
              </w:rPr>
              <w:t>r</w:t>
            </w:r>
            <w:r>
              <w:rPr>
                <w:spacing w:val="-2"/>
                <w:sz w:val="24"/>
                <w:szCs w:val="24"/>
              </w:rPr>
              <w:t>a</w:t>
            </w:r>
            <w:r>
              <w:rPr>
                <w:sz w:val="24"/>
                <w:szCs w:val="24"/>
              </w:rPr>
              <w:t>nspor</w:t>
            </w:r>
            <w:r>
              <w:rPr>
                <w:spacing w:val="2"/>
                <w:sz w:val="24"/>
                <w:szCs w:val="24"/>
              </w:rPr>
              <w:t>t</w:t>
            </w:r>
            <w:r>
              <w:rPr>
                <w:spacing w:val="-1"/>
                <w:sz w:val="24"/>
                <w:szCs w:val="24"/>
              </w:rPr>
              <w:t>a</w:t>
            </w:r>
            <w:r>
              <w:rPr>
                <w:sz w:val="24"/>
                <w:szCs w:val="24"/>
              </w:rPr>
              <w:t>t</w:t>
            </w:r>
            <w:r>
              <w:rPr>
                <w:spacing w:val="1"/>
                <w:sz w:val="24"/>
                <w:szCs w:val="24"/>
              </w:rPr>
              <w:t>i</w:t>
            </w:r>
            <w:r>
              <w:rPr>
                <w:sz w:val="24"/>
                <w:szCs w:val="24"/>
              </w:rPr>
              <w:t xml:space="preserve">on </w:t>
            </w:r>
            <w:r>
              <w:rPr>
                <w:spacing w:val="-1"/>
                <w:sz w:val="24"/>
                <w:szCs w:val="24"/>
              </w:rPr>
              <w:t>c</w:t>
            </w:r>
            <w:r>
              <w:rPr>
                <w:sz w:val="24"/>
                <w:szCs w:val="24"/>
              </w:rPr>
              <w:t>osts</w:t>
            </w:r>
          </w:p>
        </w:tc>
        <w:tc>
          <w:tcPr>
            <w:tcW w:w="1702" w:type="dxa"/>
            <w:tcBorders>
              <w:top w:val="single" w:sz="8" w:space="0" w:color="000000"/>
              <w:left w:val="single" w:sz="12" w:space="0" w:color="000000"/>
              <w:bottom w:val="single" w:sz="8" w:space="0" w:color="000000"/>
              <w:right w:val="single" w:sz="12" w:space="0" w:color="000000"/>
            </w:tcBorders>
          </w:tcPr>
          <w:p w:rsidR="00D35201" w:rsidRDefault="00D35201"/>
        </w:tc>
        <w:tc>
          <w:tcPr>
            <w:tcW w:w="2255" w:type="dxa"/>
            <w:tcBorders>
              <w:top w:val="single" w:sz="8" w:space="0" w:color="000000"/>
              <w:left w:val="single" w:sz="12" w:space="0" w:color="000000"/>
              <w:bottom w:val="single" w:sz="8" w:space="0" w:color="000000"/>
              <w:right w:val="single" w:sz="5" w:space="0" w:color="000000"/>
            </w:tcBorders>
          </w:tcPr>
          <w:p w:rsidR="00D35201" w:rsidRDefault="00D35201"/>
        </w:tc>
      </w:tr>
      <w:tr w:rsidR="00D35201">
        <w:trPr>
          <w:trHeight w:hRule="exact" w:val="415"/>
        </w:trPr>
        <w:tc>
          <w:tcPr>
            <w:tcW w:w="570" w:type="dxa"/>
            <w:tcBorders>
              <w:top w:val="single" w:sz="8" w:space="0" w:color="000000"/>
              <w:left w:val="single" w:sz="5" w:space="0" w:color="000000"/>
              <w:bottom w:val="single" w:sz="8" w:space="0" w:color="000000"/>
              <w:right w:val="single" w:sz="7" w:space="0" w:color="000000"/>
            </w:tcBorders>
          </w:tcPr>
          <w:p w:rsidR="00D35201" w:rsidRDefault="00D35201"/>
        </w:tc>
        <w:tc>
          <w:tcPr>
            <w:tcW w:w="3408" w:type="dxa"/>
            <w:tcBorders>
              <w:top w:val="single" w:sz="8" w:space="0" w:color="000000"/>
              <w:left w:val="single" w:sz="7" w:space="0" w:color="000000"/>
              <w:bottom w:val="single" w:sz="8" w:space="0" w:color="000000"/>
              <w:right w:val="single" w:sz="12" w:space="0" w:color="000000"/>
            </w:tcBorders>
          </w:tcPr>
          <w:p w:rsidR="00D35201" w:rsidRDefault="00E6664F">
            <w:pPr>
              <w:spacing w:before="51"/>
              <w:ind w:left="100"/>
              <w:rPr>
                <w:sz w:val="24"/>
                <w:szCs w:val="24"/>
              </w:rPr>
            </w:pPr>
            <w:r>
              <w:rPr>
                <w:sz w:val="24"/>
                <w:szCs w:val="24"/>
              </w:rPr>
              <w:t>O</w:t>
            </w:r>
            <w:r>
              <w:rPr>
                <w:spacing w:val="-1"/>
                <w:sz w:val="24"/>
                <w:szCs w:val="24"/>
              </w:rPr>
              <w:t>f</w:t>
            </w:r>
            <w:r>
              <w:rPr>
                <w:sz w:val="24"/>
                <w:szCs w:val="24"/>
              </w:rPr>
              <w:t>fi</w:t>
            </w:r>
            <w:r>
              <w:rPr>
                <w:spacing w:val="-1"/>
                <w:sz w:val="24"/>
                <w:szCs w:val="24"/>
              </w:rPr>
              <w:t>c</w:t>
            </w:r>
            <w:r>
              <w:rPr>
                <w:sz w:val="24"/>
                <w:szCs w:val="24"/>
              </w:rPr>
              <w:t>e</w:t>
            </w:r>
            <w:r>
              <w:rPr>
                <w:spacing w:val="1"/>
                <w:sz w:val="24"/>
                <w:szCs w:val="24"/>
              </w:rPr>
              <w:t xml:space="preserve"> </w:t>
            </w:r>
            <w:r>
              <w:rPr>
                <w:sz w:val="24"/>
                <w:szCs w:val="24"/>
              </w:rPr>
              <w:t>r</w:t>
            </w:r>
            <w:r>
              <w:rPr>
                <w:spacing w:val="-2"/>
                <w:sz w:val="24"/>
                <w:szCs w:val="24"/>
              </w:rPr>
              <w:t>e</w:t>
            </w:r>
            <w:r>
              <w:rPr>
                <w:sz w:val="24"/>
                <w:szCs w:val="24"/>
              </w:rPr>
              <w:t>nt, cl</w:t>
            </w:r>
            <w:r>
              <w:rPr>
                <w:spacing w:val="1"/>
                <w:sz w:val="24"/>
                <w:szCs w:val="24"/>
              </w:rPr>
              <w:t>e</w:t>
            </w:r>
            <w:r>
              <w:rPr>
                <w:sz w:val="24"/>
                <w:szCs w:val="24"/>
              </w:rPr>
              <w:t>ri</w:t>
            </w:r>
            <w:r>
              <w:rPr>
                <w:spacing w:val="-1"/>
                <w:sz w:val="24"/>
                <w:szCs w:val="24"/>
              </w:rPr>
              <w:t>ca</w:t>
            </w:r>
            <w:r>
              <w:rPr>
                <w:sz w:val="24"/>
                <w:szCs w:val="24"/>
              </w:rPr>
              <w:t>l assis</w:t>
            </w:r>
            <w:r>
              <w:rPr>
                <w:spacing w:val="3"/>
                <w:sz w:val="24"/>
                <w:szCs w:val="24"/>
              </w:rPr>
              <w:t>t</w:t>
            </w:r>
            <w:r>
              <w:rPr>
                <w:spacing w:val="-1"/>
                <w:sz w:val="24"/>
                <w:szCs w:val="24"/>
              </w:rPr>
              <w:t>a</w:t>
            </w:r>
            <w:r>
              <w:rPr>
                <w:sz w:val="24"/>
                <w:szCs w:val="24"/>
              </w:rPr>
              <w:t>n</w:t>
            </w:r>
            <w:r>
              <w:rPr>
                <w:spacing w:val="-1"/>
                <w:sz w:val="24"/>
                <w:szCs w:val="24"/>
              </w:rPr>
              <w:t>c</w:t>
            </w:r>
            <w:r>
              <w:rPr>
                <w:sz w:val="24"/>
                <w:szCs w:val="24"/>
              </w:rPr>
              <w:t>e</w:t>
            </w:r>
          </w:p>
        </w:tc>
        <w:tc>
          <w:tcPr>
            <w:tcW w:w="1702" w:type="dxa"/>
            <w:tcBorders>
              <w:top w:val="single" w:sz="8" w:space="0" w:color="000000"/>
              <w:left w:val="single" w:sz="12" w:space="0" w:color="000000"/>
              <w:bottom w:val="single" w:sz="8" w:space="0" w:color="000000"/>
              <w:right w:val="single" w:sz="12" w:space="0" w:color="000000"/>
            </w:tcBorders>
          </w:tcPr>
          <w:p w:rsidR="00D35201" w:rsidRDefault="00D35201"/>
        </w:tc>
        <w:tc>
          <w:tcPr>
            <w:tcW w:w="2255" w:type="dxa"/>
            <w:tcBorders>
              <w:top w:val="single" w:sz="8" w:space="0" w:color="000000"/>
              <w:left w:val="single" w:sz="12" w:space="0" w:color="000000"/>
              <w:bottom w:val="single" w:sz="8" w:space="0" w:color="000000"/>
              <w:right w:val="single" w:sz="5" w:space="0" w:color="000000"/>
            </w:tcBorders>
          </w:tcPr>
          <w:p w:rsidR="00D35201" w:rsidRDefault="00D35201"/>
        </w:tc>
      </w:tr>
      <w:tr w:rsidR="00D35201">
        <w:trPr>
          <w:trHeight w:hRule="exact" w:val="422"/>
        </w:trPr>
        <w:tc>
          <w:tcPr>
            <w:tcW w:w="570" w:type="dxa"/>
            <w:tcBorders>
              <w:top w:val="single" w:sz="8" w:space="0" w:color="000000"/>
              <w:left w:val="single" w:sz="5" w:space="0" w:color="000000"/>
              <w:bottom w:val="single" w:sz="5" w:space="0" w:color="000000"/>
              <w:right w:val="single" w:sz="7" w:space="0" w:color="000000"/>
            </w:tcBorders>
          </w:tcPr>
          <w:p w:rsidR="00D35201" w:rsidRDefault="00D35201"/>
        </w:tc>
        <w:tc>
          <w:tcPr>
            <w:tcW w:w="3408" w:type="dxa"/>
            <w:tcBorders>
              <w:top w:val="single" w:sz="8" w:space="0" w:color="000000"/>
              <w:left w:val="single" w:sz="7" w:space="0" w:color="000000"/>
              <w:bottom w:val="single" w:sz="5" w:space="0" w:color="000000"/>
              <w:right w:val="single" w:sz="12" w:space="0" w:color="000000"/>
            </w:tcBorders>
          </w:tcPr>
          <w:p w:rsidR="00D35201" w:rsidRDefault="00E6664F">
            <w:pPr>
              <w:spacing w:before="15"/>
              <w:ind w:left="100"/>
              <w:rPr>
                <w:sz w:val="16"/>
                <w:szCs w:val="16"/>
              </w:rPr>
            </w:pPr>
            <w:r>
              <w:rPr>
                <w:sz w:val="24"/>
                <w:szCs w:val="24"/>
              </w:rPr>
              <w:t>T</w:t>
            </w:r>
            <w:r>
              <w:rPr>
                <w:spacing w:val="-1"/>
                <w:sz w:val="24"/>
                <w:szCs w:val="24"/>
              </w:rPr>
              <w:t>ra</w:t>
            </w:r>
            <w:r>
              <w:rPr>
                <w:sz w:val="24"/>
                <w:szCs w:val="24"/>
              </w:rPr>
              <w:t>in</w:t>
            </w:r>
            <w:r>
              <w:rPr>
                <w:spacing w:val="1"/>
                <w:sz w:val="24"/>
                <w:szCs w:val="24"/>
              </w:rPr>
              <w:t>i</w:t>
            </w:r>
            <w:r>
              <w:rPr>
                <w:sz w:val="24"/>
                <w:szCs w:val="24"/>
              </w:rPr>
              <w:t>ng</w:t>
            </w:r>
            <w:r>
              <w:rPr>
                <w:spacing w:val="-2"/>
                <w:sz w:val="24"/>
                <w:szCs w:val="24"/>
              </w:rPr>
              <w:t xml:space="preserve"> </w:t>
            </w:r>
            <w:r>
              <w:rPr>
                <w:spacing w:val="2"/>
                <w:sz w:val="24"/>
                <w:szCs w:val="24"/>
              </w:rPr>
              <w:t>o</w:t>
            </w:r>
            <w:r>
              <w:rPr>
                <w:sz w:val="24"/>
                <w:szCs w:val="24"/>
              </w:rPr>
              <w:t xml:space="preserve">f the </w:t>
            </w:r>
            <w:r>
              <w:rPr>
                <w:spacing w:val="1"/>
                <w:sz w:val="24"/>
                <w:szCs w:val="24"/>
              </w:rPr>
              <w:t>P</w:t>
            </w:r>
            <w:r>
              <w:rPr>
                <w:sz w:val="24"/>
                <w:szCs w:val="24"/>
              </w:rPr>
              <w:t>A’s p</w:t>
            </w:r>
            <w:r>
              <w:rPr>
                <w:spacing w:val="1"/>
                <w:sz w:val="24"/>
                <w:szCs w:val="24"/>
              </w:rPr>
              <w:t>e</w:t>
            </w:r>
            <w:r>
              <w:rPr>
                <w:sz w:val="24"/>
                <w:szCs w:val="24"/>
              </w:rPr>
              <w:t>r</w:t>
            </w:r>
            <w:r>
              <w:rPr>
                <w:spacing w:val="2"/>
                <w:sz w:val="24"/>
                <w:szCs w:val="24"/>
              </w:rPr>
              <w:t>s</w:t>
            </w:r>
            <w:r>
              <w:rPr>
                <w:sz w:val="24"/>
                <w:szCs w:val="24"/>
              </w:rPr>
              <w:t>onn</w:t>
            </w:r>
            <w:r>
              <w:rPr>
                <w:spacing w:val="-1"/>
                <w:sz w:val="24"/>
                <w:szCs w:val="24"/>
              </w:rPr>
              <w:t>e</w:t>
            </w:r>
            <w:r>
              <w:rPr>
                <w:sz w:val="24"/>
                <w:szCs w:val="24"/>
              </w:rPr>
              <w:t xml:space="preserve">l </w:t>
            </w:r>
            <w:r>
              <w:rPr>
                <w:position w:val="11"/>
                <w:sz w:val="16"/>
                <w:szCs w:val="16"/>
              </w:rPr>
              <w:t>4</w:t>
            </w:r>
          </w:p>
        </w:tc>
        <w:tc>
          <w:tcPr>
            <w:tcW w:w="1702" w:type="dxa"/>
            <w:tcBorders>
              <w:top w:val="single" w:sz="8" w:space="0" w:color="000000"/>
              <w:left w:val="single" w:sz="12" w:space="0" w:color="000000"/>
              <w:bottom w:val="single" w:sz="5" w:space="0" w:color="000000"/>
              <w:right w:val="single" w:sz="12" w:space="0" w:color="000000"/>
            </w:tcBorders>
          </w:tcPr>
          <w:p w:rsidR="00D35201" w:rsidRDefault="00D35201"/>
        </w:tc>
        <w:tc>
          <w:tcPr>
            <w:tcW w:w="2255" w:type="dxa"/>
            <w:tcBorders>
              <w:top w:val="single" w:sz="8" w:space="0" w:color="000000"/>
              <w:left w:val="single" w:sz="12" w:space="0" w:color="000000"/>
              <w:bottom w:val="single" w:sz="5" w:space="0" w:color="000000"/>
              <w:right w:val="single" w:sz="5" w:space="0" w:color="000000"/>
            </w:tcBorders>
          </w:tcPr>
          <w:p w:rsidR="00D35201" w:rsidRDefault="00D35201"/>
        </w:tc>
      </w:tr>
    </w:tbl>
    <w:p w:rsidR="00D35201" w:rsidRDefault="00E6664F" w:rsidP="005C08C5">
      <w:pPr>
        <w:pStyle w:val="ListParagraph"/>
        <w:numPr>
          <w:ilvl w:val="0"/>
          <w:numId w:val="15"/>
        </w:numPr>
        <w:spacing w:before="98"/>
      </w:pPr>
      <w:r>
        <w:t>Del</w:t>
      </w:r>
      <w:r w:rsidRPr="0032733D">
        <w:rPr>
          <w:spacing w:val="1"/>
        </w:rPr>
        <w:t>e</w:t>
      </w:r>
      <w:r>
        <w:t>te</w:t>
      </w:r>
      <w:r w:rsidRPr="0032733D">
        <w:rPr>
          <w:spacing w:val="-5"/>
        </w:rPr>
        <w:t xml:space="preserve"> </w:t>
      </w:r>
      <w:r>
        <w:t>it</w:t>
      </w:r>
      <w:r w:rsidRPr="0032733D">
        <w:rPr>
          <w:spacing w:val="2"/>
        </w:rPr>
        <w:t>e</w:t>
      </w:r>
      <w:r w:rsidRPr="0032733D">
        <w:rPr>
          <w:spacing w:val="-1"/>
        </w:rPr>
        <w:t>m</w:t>
      </w:r>
      <w:r>
        <w:t>s</w:t>
      </w:r>
      <w:r w:rsidRPr="0032733D">
        <w:rPr>
          <w:spacing w:val="-4"/>
        </w:rPr>
        <w:t xml:space="preserve"> </w:t>
      </w:r>
      <w:r w:rsidRPr="0032733D">
        <w:rPr>
          <w:spacing w:val="2"/>
        </w:rPr>
        <w:t>t</w:t>
      </w:r>
      <w:r w:rsidRPr="0032733D">
        <w:rPr>
          <w:spacing w:val="-1"/>
        </w:rPr>
        <w:t>h</w:t>
      </w:r>
      <w:r>
        <w:t>at</w:t>
      </w:r>
      <w:r w:rsidRPr="0032733D">
        <w:rPr>
          <w:spacing w:val="-3"/>
        </w:rPr>
        <w:t xml:space="preserve"> </w:t>
      </w:r>
      <w:r>
        <w:t>a</w:t>
      </w:r>
      <w:r w:rsidRPr="0032733D">
        <w:rPr>
          <w:spacing w:val="1"/>
        </w:rPr>
        <w:t>r</w:t>
      </w:r>
      <w:r>
        <w:t>e</w:t>
      </w:r>
      <w:r w:rsidRPr="0032733D">
        <w:rPr>
          <w:spacing w:val="-1"/>
        </w:rPr>
        <w:t xml:space="preserve"> n</w:t>
      </w:r>
      <w:r w:rsidRPr="0032733D">
        <w:rPr>
          <w:spacing w:val="1"/>
        </w:rPr>
        <w:t>o</w:t>
      </w:r>
      <w:r>
        <w:t>t</w:t>
      </w:r>
      <w:r w:rsidRPr="0032733D">
        <w:rPr>
          <w:spacing w:val="-3"/>
        </w:rPr>
        <w:t xml:space="preserve"> </w:t>
      </w:r>
      <w:r w:rsidRPr="0032733D">
        <w:rPr>
          <w:spacing w:val="1"/>
        </w:rPr>
        <w:t>app</w:t>
      </w:r>
      <w:r>
        <w:t>lica</w:t>
      </w:r>
      <w:r w:rsidRPr="0032733D">
        <w:rPr>
          <w:spacing w:val="1"/>
        </w:rPr>
        <w:t>b</w:t>
      </w:r>
      <w:r>
        <w:t>le</w:t>
      </w:r>
      <w:r w:rsidRPr="0032733D">
        <w:rPr>
          <w:spacing w:val="-8"/>
        </w:rPr>
        <w:t xml:space="preserve"> </w:t>
      </w:r>
      <w:r w:rsidRPr="0032733D">
        <w:rPr>
          <w:spacing w:val="1"/>
        </w:rPr>
        <w:t>o</w:t>
      </w:r>
      <w:r>
        <w:t>r</w:t>
      </w:r>
      <w:r w:rsidRPr="0032733D">
        <w:rPr>
          <w:spacing w:val="-1"/>
        </w:rPr>
        <w:t xml:space="preserve"> </w:t>
      </w:r>
      <w:r>
        <w:t>a</w:t>
      </w:r>
      <w:r w:rsidRPr="0032733D">
        <w:rPr>
          <w:spacing w:val="-1"/>
        </w:rPr>
        <w:t>d</w:t>
      </w:r>
      <w:r>
        <w:t>d</w:t>
      </w:r>
      <w:r w:rsidRPr="0032733D">
        <w:rPr>
          <w:spacing w:val="-2"/>
        </w:rPr>
        <w:t xml:space="preserve"> </w:t>
      </w:r>
      <w:r w:rsidRPr="0032733D">
        <w:rPr>
          <w:spacing w:val="1"/>
        </w:rPr>
        <w:t>o</w:t>
      </w:r>
      <w:r>
        <w:t>t</w:t>
      </w:r>
      <w:r w:rsidRPr="0032733D">
        <w:rPr>
          <w:spacing w:val="-1"/>
        </w:rPr>
        <w:t>h</w:t>
      </w:r>
      <w:r>
        <w:t>er</w:t>
      </w:r>
      <w:r w:rsidRPr="0032733D">
        <w:rPr>
          <w:spacing w:val="-3"/>
        </w:rPr>
        <w:t xml:space="preserve"> </w:t>
      </w:r>
      <w:r>
        <w:t>ite</w:t>
      </w:r>
      <w:r w:rsidRPr="0032733D">
        <w:rPr>
          <w:spacing w:val="-1"/>
        </w:rPr>
        <w:t>m</w:t>
      </w:r>
      <w:r>
        <w:t>s</w:t>
      </w:r>
      <w:r w:rsidRPr="0032733D">
        <w:rPr>
          <w:spacing w:val="-4"/>
        </w:rPr>
        <w:t xml:space="preserve"> </w:t>
      </w:r>
      <w:r>
        <w:t>a</w:t>
      </w:r>
      <w:r w:rsidRPr="0032733D">
        <w:rPr>
          <w:spacing w:val="1"/>
        </w:rPr>
        <w:t>c</w:t>
      </w:r>
      <w:r>
        <w:t>c</w:t>
      </w:r>
      <w:r w:rsidRPr="0032733D">
        <w:rPr>
          <w:spacing w:val="1"/>
        </w:rPr>
        <w:t>ord</w:t>
      </w:r>
      <w:r>
        <w:t>i</w:t>
      </w:r>
      <w:r w:rsidRPr="0032733D">
        <w:rPr>
          <w:spacing w:val="-1"/>
        </w:rPr>
        <w:t>n</w:t>
      </w:r>
      <w:r>
        <w:t>g</w:t>
      </w:r>
      <w:r w:rsidRPr="0032733D">
        <w:rPr>
          <w:spacing w:val="-9"/>
        </w:rPr>
        <w:t xml:space="preserve"> </w:t>
      </w:r>
      <w:r>
        <w:t>to</w:t>
      </w:r>
      <w:r w:rsidRPr="0032733D">
        <w:rPr>
          <w:spacing w:val="-1"/>
        </w:rPr>
        <w:t xml:space="preserve"> </w:t>
      </w:r>
      <w:r w:rsidRPr="0032733D">
        <w:rPr>
          <w:spacing w:val="2"/>
        </w:rPr>
        <w:t>P</w:t>
      </w:r>
      <w:r>
        <w:t>a</w:t>
      </w:r>
      <w:r w:rsidRPr="0032733D">
        <w:rPr>
          <w:spacing w:val="1"/>
        </w:rPr>
        <w:t>r</w:t>
      </w:r>
      <w:r>
        <w:t>a</w:t>
      </w:r>
      <w:r w:rsidRPr="0032733D">
        <w:rPr>
          <w:spacing w:val="-1"/>
        </w:rPr>
        <w:t>g</w:t>
      </w:r>
      <w:r w:rsidRPr="0032733D">
        <w:rPr>
          <w:spacing w:val="1"/>
        </w:rPr>
        <w:t>r</w:t>
      </w:r>
      <w:r>
        <w:t>a</w:t>
      </w:r>
      <w:r w:rsidRPr="0032733D">
        <w:rPr>
          <w:spacing w:val="1"/>
        </w:rPr>
        <w:t>p</w:t>
      </w:r>
      <w:r>
        <w:t>h</w:t>
      </w:r>
      <w:r w:rsidRPr="0032733D">
        <w:rPr>
          <w:spacing w:val="-9"/>
        </w:rPr>
        <w:t xml:space="preserve"> </w:t>
      </w:r>
      <w:r w:rsidRPr="0032733D">
        <w:rPr>
          <w:spacing w:val="-1"/>
        </w:rPr>
        <w:t>R</w:t>
      </w:r>
      <w:r w:rsidRPr="0032733D">
        <w:rPr>
          <w:spacing w:val="3"/>
        </w:rPr>
        <w:t>e</w:t>
      </w:r>
      <w:r w:rsidRPr="0032733D">
        <w:rPr>
          <w:spacing w:val="-2"/>
        </w:rPr>
        <w:t>f</w:t>
      </w:r>
      <w:r>
        <w:t>e</w:t>
      </w:r>
      <w:r w:rsidRPr="0032733D">
        <w:rPr>
          <w:spacing w:val="1"/>
        </w:rPr>
        <w:t>r</w:t>
      </w:r>
      <w:r>
        <w:t>e</w:t>
      </w:r>
      <w:r w:rsidRPr="0032733D">
        <w:rPr>
          <w:spacing w:val="-1"/>
        </w:rPr>
        <w:t>n</w:t>
      </w:r>
      <w:r>
        <w:t>ce</w:t>
      </w:r>
      <w:r w:rsidRPr="0032733D">
        <w:rPr>
          <w:spacing w:val="-7"/>
        </w:rPr>
        <w:t xml:space="preserve"> </w:t>
      </w:r>
      <w:r w:rsidRPr="0032733D">
        <w:rPr>
          <w:spacing w:val="3"/>
        </w:rPr>
        <w:t>3</w:t>
      </w:r>
      <w:r>
        <w:t>.6</w:t>
      </w:r>
      <w:r w:rsidRPr="0032733D">
        <w:rPr>
          <w:spacing w:val="-2"/>
        </w:rPr>
        <w:t xml:space="preserve"> </w:t>
      </w:r>
      <w:r w:rsidRPr="0032733D">
        <w:rPr>
          <w:spacing w:val="1"/>
        </w:rPr>
        <w:t>o</w:t>
      </w:r>
      <w:r>
        <w:t>f</w:t>
      </w:r>
      <w:r w:rsidRPr="0032733D">
        <w:rPr>
          <w:spacing w:val="-3"/>
        </w:rPr>
        <w:t xml:space="preserve"> </w:t>
      </w:r>
      <w:r>
        <w:t>t</w:t>
      </w:r>
      <w:r w:rsidRPr="0032733D">
        <w:rPr>
          <w:spacing w:val="-1"/>
        </w:rPr>
        <w:t>h</w:t>
      </w:r>
      <w:r>
        <w:t>e</w:t>
      </w:r>
      <w:r w:rsidRPr="0032733D">
        <w:rPr>
          <w:spacing w:val="-1"/>
        </w:rPr>
        <w:t xml:space="preserve"> </w:t>
      </w:r>
      <w:r>
        <w:t>Data</w:t>
      </w:r>
      <w:r w:rsidRPr="0032733D">
        <w:rPr>
          <w:spacing w:val="-3"/>
        </w:rPr>
        <w:t xml:space="preserve"> </w:t>
      </w:r>
      <w:r>
        <w:t>S</w:t>
      </w:r>
      <w:r w:rsidRPr="0032733D">
        <w:rPr>
          <w:spacing w:val="-2"/>
        </w:rPr>
        <w:t>h</w:t>
      </w:r>
      <w:r>
        <w:t>e</w:t>
      </w:r>
      <w:r w:rsidRPr="0032733D">
        <w:rPr>
          <w:spacing w:val="3"/>
        </w:rPr>
        <w:t>e</w:t>
      </w:r>
      <w:r>
        <w:t>t.</w:t>
      </w:r>
    </w:p>
    <w:p w:rsidR="00D35201" w:rsidRDefault="00E6664F" w:rsidP="005C08C5">
      <w:pPr>
        <w:pStyle w:val="ListParagraph"/>
        <w:numPr>
          <w:ilvl w:val="0"/>
          <w:numId w:val="15"/>
        </w:numPr>
        <w:spacing w:before="98"/>
      </w:pPr>
      <w:r w:rsidRPr="0032733D">
        <w:rPr>
          <w:spacing w:val="1"/>
        </w:rPr>
        <w:t>I</w:t>
      </w:r>
      <w:r w:rsidRPr="0032733D">
        <w:rPr>
          <w:spacing w:val="-1"/>
        </w:rPr>
        <w:t>n</w:t>
      </w:r>
      <w:r w:rsidRPr="0032733D">
        <w:rPr>
          <w:spacing w:val="1"/>
        </w:rPr>
        <w:t>d</w:t>
      </w:r>
      <w:r>
        <w:t>icate</w:t>
      </w:r>
      <w:r w:rsidRPr="0032733D">
        <w:rPr>
          <w:spacing w:val="-5"/>
        </w:rPr>
        <w:t xml:space="preserve"> </w:t>
      </w:r>
      <w:r w:rsidRPr="0032733D">
        <w:rPr>
          <w:spacing w:val="1"/>
        </w:rPr>
        <w:t>u</w:t>
      </w:r>
      <w:r w:rsidRPr="0032733D">
        <w:rPr>
          <w:spacing w:val="-1"/>
        </w:rPr>
        <w:t>n</w:t>
      </w:r>
      <w:r>
        <w:t>it</w:t>
      </w:r>
      <w:r w:rsidRPr="0032733D">
        <w:rPr>
          <w:spacing w:val="-3"/>
        </w:rPr>
        <w:t xml:space="preserve"> </w:t>
      </w:r>
      <w:r>
        <w:t>c</w:t>
      </w:r>
      <w:r w:rsidRPr="0032733D">
        <w:rPr>
          <w:spacing w:val="1"/>
        </w:rPr>
        <w:t>o</w:t>
      </w:r>
      <w:r w:rsidRPr="0032733D">
        <w:rPr>
          <w:spacing w:val="-1"/>
        </w:rPr>
        <w:t>s</w:t>
      </w:r>
      <w:r>
        <w:t>t</w:t>
      </w:r>
      <w:r w:rsidRPr="0032733D">
        <w:rPr>
          <w:spacing w:val="-3"/>
        </w:rPr>
        <w:t xml:space="preserve"> </w:t>
      </w:r>
      <w:r w:rsidRPr="0032733D">
        <w:rPr>
          <w:spacing w:val="1"/>
        </w:rPr>
        <w:t>a</w:t>
      </w:r>
      <w:r w:rsidRPr="0032733D">
        <w:rPr>
          <w:spacing w:val="-1"/>
        </w:rPr>
        <w:t>n</w:t>
      </w:r>
      <w:r>
        <w:t>d</w:t>
      </w:r>
      <w:r w:rsidRPr="0032733D">
        <w:rPr>
          <w:spacing w:val="-2"/>
        </w:rPr>
        <w:t xml:space="preserve"> </w:t>
      </w:r>
      <w:r w:rsidRPr="0032733D">
        <w:rPr>
          <w:spacing w:val="3"/>
        </w:rPr>
        <w:t>c</w:t>
      </w:r>
      <w:r w:rsidRPr="0032733D">
        <w:rPr>
          <w:spacing w:val="-1"/>
        </w:rPr>
        <w:t>u</w:t>
      </w:r>
      <w:r w:rsidRPr="0032733D">
        <w:rPr>
          <w:spacing w:val="1"/>
        </w:rPr>
        <w:t>rr</w:t>
      </w:r>
      <w:r>
        <w:t>e</w:t>
      </w:r>
      <w:r w:rsidRPr="0032733D">
        <w:rPr>
          <w:spacing w:val="-1"/>
        </w:rPr>
        <w:t>n</w:t>
      </w:r>
      <w:r w:rsidRPr="0032733D">
        <w:rPr>
          <w:spacing w:val="3"/>
        </w:rPr>
        <w:t>c</w:t>
      </w:r>
      <w:r w:rsidRPr="0032733D">
        <w:rPr>
          <w:spacing w:val="-1"/>
        </w:rPr>
        <w:t>y</w:t>
      </w:r>
      <w:r>
        <w:t>.</w:t>
      </w:r>
    </w:p>
    <w:p w:rsidR="00D35201" w:rsidRDefault="00E6664F" w:rsidP="005C08C5">
      <w:pPr>
        <w:pStyle w:val="ListParagraph"/>
        <w:numPr>
          <w:ilvl w:val="0"/>
          <w:numId w:val="15"/>
        </w:numPr>
        <w:spacing w:before="98"/>
      </w:pPr>
      <w:r w:rsidRPr="0032733D">
        <w:rPr>
          <w:spacing w:val="1"/>
        </w:rPr>
        <w:t>I</w:t>
      </w:r>
      <w:r w:rsidRPr="0032733D">
        <w:rPr>
          <w:spacing w:val="-1"/>
        </w:rPr>
        <w:t>n</w:t>
      </w:r>
      <w:r w:rsidRPr="0032733D">
        <w:rPr>
          <w:spacing w:val="1"/>
        </w:rPr>
        <w:t>d</w:t>
      </w:r>
      <w:r>
        <w:t>icate</w:t>
      </w:r>
      <w:r w:rsidRPr="0032733D">
        <w:rPr>
          <w:spacing w:val="-5"/>
        </w:rPr>
        <w:t xml:space="preserve"> </w:t>
      </w:r>
      <w:r w:rsidRPr="0032733D">
        <w:rPr>
          <w:spacing w:val="1"/>
        </w:rPr>
        <w:t>ro</w:t>
      </w:r>
      <w:r w:rsidRPr="0032733D">
        <w:rPr>
          <w:spacing w:val="-1"/>
        </w:rPr>
        <w:t>u</w:t>
      </w:r>
      <w:r>
        <w:t>te</w:t>
      </w:r>
      <w:r w:rsidRPr="0032733D">
        <w:rPr>
          <w:spacing w:val="-4"/>
        </w:rPr>
        <w:t xml:space="preserve"> </w:t>
      </w:r>
      <w:r w:rsidRPr="0032733D">
        <w:rPr>
          <w:spacing w:val="1"/>
        </w:rPr>
        <w:t>o</w:t>
      </w:r>
      <w:r>
        <w:t>f</w:t>
      </w:r>
      <w:r w:rsidRPr="0032733D">
        <w:rPr>
          <w:spacing w:val="-3"/>
        </w:rPr>
        <w:t xml:space="preserve"> </w:t>
      </w:r>
      <w:r>
        <w:t>e</w:t>
      </w:r>
      <w:r w:rsidRPr="0032733D">
        <w:rPr>
          <w:spacing w:val="1"/>
        </w:rPr>
        <w:t>a</w:t>
      </w:r>
      <w:r>
        <w:t>ch</w:t>
      </w:r>
      <w:r w:rsidRPr="0032733D">
        <w:rPr>
          <w:spacing w:val="-2"/>
        </w:rPr>
        <w:t xml:space="preserve"> f</w:t>
      </w:r>
      <w:r>
        <w:t>l</w:t>
      </w:r>
      <w:r w:rsidRPr="0032733D">
        <w:rPr>
          <w:spacing w:val="2"/>
        </w:rPr>
        <w:t>i</w:t>
      </w:r>
      <w:r w:rsidRPr="0032733D">
        <w:rPr>
          <w:spacing w:val="-1"/>
        </w:rPr>
        <w:t>g</w:t>
      </w:r>
      <w:r w:rsidRPr="0032733D">
        <w:rPr>
          <w:spacing w:val="1"/>
        </w:rPr>
        <w:t>h</w:t>
      </w:r>
      <w:r>
        <w:t>t,</w:t>
      </w:r>
      <w:r w:rsidRPr="0032733D">
        <w:rPr>
          <w:spacing w:val="-4"/>
        </w:rPr>
        <w:t xml:space="preserve"> </w:t>
      </w:r>
      <w:r>
        <w:t>a</w:t>
      </w:r>
      <w:r w:rsidRPr="0032733D">
        <w:rPr>
          <w:spacing w:val="-1"/>
        </w:rPr>
        <w:t>n</w:t>
      </w:r>
      <w:r>
        <w:t>d</w:t>
      </w:r>
      <w:r w:rsidRPr="0032733D">
        <w:rPr>
          <w:spacing w:val="-2"/>
        </w:rPr>
        <w:t xml:space="preserve"> </w:t>
      </w:r>
      <w:r>
        <w:t>if</w:t>
      </w:r>
      <w:r w:rsidRPr="0032733D">
        <w:rPr>
          <w:spacing w:val="-3"/>
        </w:rPr>
        <w:t xml:space="preserve"> </w:t>
      </w:r>
      <w:r w:rsidRPr="0032733D">
        <w:rPr>
          <w:spacing w:val="2"/>
        </w:rPr>
        <w:t>t</w:t>
      </w:r>
      <w:r w:rsidRPr="0032733D">
        <w:rPr>
          <w:spacing w:val="-1"/>
        </w:rPr>
        <w:t>h</w:t>
      </w:r>
      <w:r>
        <w:t>e</w:t>
      </w:r>
      <w:r w:rsidRPr="0032733D">
        <w:rPr>
          <w:spacing w:val="-1"/>
        </w:rPr>
        <w:t xml:space="preserve"> </w:t>
      </w:r>
      <w:r>
        <w:t>trip</w:t>
      </w:r>
      <w:r w:rsidRPr="0032733D">
        <w:rPr>
          <w:spacing w:val="-2"/>
        </w:rPr>
        <w:t xml:space="preserve"> </w:t>
      </w:r>
      <w:r>
        <w:t>is</w:t>
      </w:r>
      <w:r w:rsidRPr="0032733D">
        <w:rPr>
          <w:spacing w:val="-2"/>
        </w:rPr>
        <w:t xml:space="preserve"> </w:t>
      </w:r>
      <w:r w:rsidRPr="0032733D">
        <w:rPr>
          <w:spacing w:val="1"/>
        </w:rPr>
        <w:t>o</w:t>
      </w:r>
      <w:r w:rsidRPr="0032733D">
        <w:rPr>
          <w:spacing w:val="-1"/>
        </w:rPr>
        <w:t>n</w:t>
      </w:r>
      <w:r w:rsidRPr="0032733D">
        <w:rPr>
          <w:spacing w:val="8"/>
        </w:rPr>
        <w:t>e</w:t>
      </w:r>
      <w:r>
        <w:t>-</w:t>
      </w:r>
      <w:r w:rsidRPr="0032733D">
        <w:rPr>
          <w:spacing w:val="-5"/>
        </w:rPr>
        <w:t xml:space="preserve"> </w:t>
      </w:r>
      <w:r w:rsidRPr="0032733D">
        <w:rPr>
          <w:spacing w:val="1"/>
        </w:rPr>
        <w:t>o</w:t>
      </w:r>
      <w:r>
        <w:t>r</w:t>
      </w:r>
      <w:r w:rsidRPr="0032733D">
        <w:rPr>
          <w:spacing w:val="-1"/>
        </w:rPr>
        <w:t xml:space="preserve"> </w:t>
      </w:r>
      <w:r w:rsidRPr="0032733D">
        <w:rPr>
          <w:spacing w:val="2"/>
        </w:rPr>
        <w:t>t</w:t>
      </w:r>
      <w:r w:rsidRPr="0032733D">
        <w:rPr>
          <w:spacing w:val="-5"/>
        </w:rPr>
        <w:t>w</w:t>
      </w:r>
      <w:r w:rsidRPr="0032733D">
        <w:rPr>
          <w:spacing w:val="2"/>
        </w:rPr>
        <w:t>o</w:t>
      </w:r>
      <w:r w:rsidRPr="0032733D">
        <w:rPr>
          <w:spacing w:val="3"/>
        </w:rPr>
        <w:t>-</w:t>
      </w:r>
      <w:r w:rsidRPr="0032733D">
        <w:rPr>
          <w:spacing w:val="-2"/>
        </w:rPr>
        <w:t>w</w:t>
      </w:r>
      <w:r w:rsidRPr="0032733D">
        <w:rPr>
          <w:spacing w:val="3"/>
        </w:rPr>
        <w:t>a</w:t>
      </w:r>
      <w:r w:rsidRPr="0032733D">
        <w:rPr>
          <w:spacing w:val="-1"/>
        </w:rPr>
        <w:t>ys</w:t>
      </w:r>
      <w:r>
        <w:t>.</w:t>
      </w:r>
    </w:p>
    <w:p w:rsidR="00D35201" w:rsidRDefault="00E6664F" w:rsidP="005C08C5">
      <w:pPr>
        <w:pStyle w:val="ListParagraph"/>
        <w:numPr>
          <w:ilvl w:val="0"/>
          <w:numId w:val="15"/>
        </w:numPr>
        <w:spacing w:before="98"/>
        <w:sectPr w:rsidR="00D35201">
          <w:pgSz w:w="12240" w:h="15840"/>
          <w:pgMar w:top="760" w:right="1300" w:bottom="280" w:left="1300" w:header="569" w:footer="869" w:gutter="0"/>
          <w:cols w:space="720"/>
        </w:sectPr>
      </w:pPr>
      <w:r w:rsidRPr="0032733D">
        <w:rPr>
          <w:spacing w:val="-2"/>
        </w:rPr>
        <w:t>O</w:t>
      </w:r>
      <w:r w:rsidRPr="0032733D">
        <w:rPr>
          <w:spacing w:val="-4"/>
        </w:rPr>
        <w:t>n</w:t>
      </w:r>
      <w:r>
        <w:t>ly</w:t>
      </w:r>
      <w:r w:rsidRPr="0032733D">
        <w:rPr>
          <w:spacing w:val="-12"/>
        </w:rPr>
        <w:t xml:space="preserve"> </w:t>
      </w:r>
      <w:r w:rsidRPr="0032733D">
        <w:rPr>
          <w:spacing w:val="-3"/>
        </w:rPr>
        <w:t>i</w:t>
      </w:r>
      <w:r>
        <w:t>f</w:t>
      </w:r>
      <w:r w:rsidRPr="0032733D">
        <w:rPr>
          <w:spacing w:val="-7"/>
        </w:rPr>
        <w:t xml:space="preserve"> </w:t>
      </w:r>
      <w:r w:rsidRPr="0032733D">
        <w:rPr>
          <w:spacing w:val="-3"/>
        </w:rPr>
        <w:t>t</w:t>
      </w:r>
      <w:r w:rsidRPr="0032733D">
        <w:rPr>
          <w:spacing w:val="-4"/>
        </w:rPr>
        <w:t>h</w:t>
      </w:r>
      <w:r>
        <w:t>e</w:t>
      </w:r>
      <w:r w:rsidRPr="0032733D">
        <w:rPr>
          <w:spacing w:val="-6"/>
        </w:rPr>
        <w:t xml:space="preserve"> </w:t>
      </w:r>
      <w:r w:rsidRPr="0032733D">
        <w:rPr>
          <w:spacing w:val="-3"/>
        </w:rPr>
        <w:t>t</w:t>
      </w:r>
      <w:r w:rsidRPr="0032733D">
        <w:rPr>
          <w:spacing w:val="-2"/>
        </w:rPr>
        <w:t>ra</w:t>
      </w:r>
      <w:r w:rsidRPr="0032733D">
        <w:rPr>
          <w:spacing w:val="-3"/>
        </w:rPr>
        <w:t>i</w:t>
      </w:r>
      <w:r w:rsidRPr="0032733D">
        <w:rPr>
          <w:spacing w:val="-4"/>
        </w:rPr>
        <w:t>n</w:t>
      </w:r>
      <w:r w:rsidRPr="0032733D">
        <w:rPr>
          <w:spacing w:val="-3"/>
        </w:rPr>
        <w:t>i</w:t>
      </w:r>
      <w:r w:rsidRPr="0032733D">
        <w:rPr>
          <w:spacing w:val="-4"/>
        </w:rPr>
        <w:t>n</w:t>
      </w:r>
      <w:r>
        <w:t>g</w:t>
      </w:r>
      <w:r w:rsidRPr="0032733D">
        <w:rPr>
          <w:spacing w:val="-12"/>
        </w:rPr>
        <w:t xml:space="preserve"> </w:t>
      </w:r>
      <w:r w:rsidRPr="0032733D">
        <w:rPr>
          <w:spacing w:val="-3"/>
        </w:rPr>
        <w:t>i</w:t>
      </w:r>
      <w:r>
        <w:t>s</w:t>
      </w:r>
      <w:r w:rsidRPr="0032733D">
        <w:rPr>
          <w:spacing w:val="-6"/>
        </w:rPr>
        <w:t xml:space="preserve"> </w:t>
      </w:r>
      <w:r>
        <w:t>a</w:t>
      </w:r>
      <w:r w:rsidRPr="0032733D">
        <w:rPr>
          <w:spacing w:val="-5"/>
        </w:rPr>
        <w:t xml:space="preserve"> </w:t>
      </w:r>
      <w:r w:rsidRPr="0032733D">
        <w:rPr>
          <w:spacing w:val="-6"/>
        </w:rPr>
        <w:t>m</w:t>
      </w:r>
      <w:r w:rsidRPr="0032733D">
        <w:rPr>
          <w:spacing w:val="-2"/>
        </w:rPr>
        <w:t>a</w:t>
      </w:r>
      <w:r w:rsidRPr="0032733D">
        <w:rPr>
          <w:spacing w:val="-3"/>
        </w:rPr>
        <w:t>j</w:t>
      </w:r>
      <w:r w:rsidRPr="0032733D">
        <w:rPr>
          <w:spacing w:val="-1"/>
        </w:rPr>
        <w:t>o</w:t>
      </w:r>
      <w:r>
        <w:t>r</w:t>
      </w:r>
      <w:r w:rsidRPr="0032733D">
        <w:rPr>
          <w:spacing w:val="-11"/>
        </w:rPr>
        <w:t xml:space="preserve"> </w:t>
      </w:r>
      <w:r w:rsidRPr="0032733D">
        <w:rPr>
          <w:spacing w:val="-4"/>
        </w:rPr>
        <w:t>c</w:t>
      </w:r>
      <w:r w:rsidRPr="0032733D">
        <w:rPr>
          <w:spacing w:val="-1"/>
        </w:rPr>
        <w:t>o</w:t>
      </w:r>
      <w:r w:rsidRPr="0032733D">
        <w:rPr>
          <w:spacing w:val="-6"/>
        </w:rPr>
        <w:t>m</w:t>
      </w:r>
      <w:r w:rsidRPr="0032733D">
        <w:rPr>
          <w:spacing w:val="-1"/>
        </w:rPr>
        <w:t>po</w:t>
      </w:r>
      <w:r w:rsidRPr="0032733D">
        <w:rPr>
          <w:spacing w:val="-4"/>
        </w:rPr>
        <w:t>n</w:t>
      </w:r>
      <w:r w:rsidRPr="0032733D">
        <w:rPr>
          <w:spacing w:val="-2"/>
        </w:rPr>
        <w:t>e</w:t>
      </w:r>
      <w:r w:rsidRPr="0032733D">
        <w:rPr>
          <w:spacing w:val="-4"/>
        </w:rPr>
        <w:t>n</w:t>
      </w:r>
      <w:r>
        <w:t>t</w:t>
      </w:r>
      <w:r w:rsidRPr="0032733D">
        <w:rPr>
          <w:spacing w:val="-14"/>
        </w:rPr>
        <w:t xml:space="preserve"> </w:t>
      </w:r>
      <w:r w:rsidRPr="0032733D">
        <w:rPr>
          <w:spacing w:val="-1"/>
        </w:rPr>
        <w:t>o</w:t>
      </w:r>
      <w:r>
        <w:t>f</w:t>
      </w:r>
      <w:r w:rsidRPr="0032733D">
        <w:rPr>
          <w:spacing w:val="-8"/>
        </w:rPr>
        <w:t xml:space="preserve"> </w:t>
      </w:r>
      <w:r w:rsidRPr="0032733D">
        <w:rPr>
          <w:spacing w:val="-3"/>
        </w:rPr>
        <w:t>t</w:t>
      </w:r>
      <w:r w:rsidRPr="0032733D">
        <w:rPr>
          <w:spacing w:val="-4"/>
        </w:rPr>
        <w:t>h</w:t>
      </w:r>
      <w:r>
        <w:t>e</w:t>
      </w:r>
      <w:r w:rsidRPr="0032733D">
        <w:rPr>
          <w:spacing w:val="-6"/>
        </w:rPr>
        <w:t xml:space="preserve"> </w:t>
      </w:r>
      <w:r w:rsidRPr="0032733D">
        <w:rPr>
          <w:spacing w:val="-2"/>
        </w:rPr>
        <w:t>a</w:t>
      </w:r>
      <w:r w:rsidRPr="0032733D">
        <w:rPr>
          <w:spacing w:val="-3"/>
        </w:rPr>
        <w:t>ssi</w:t>
      </w:r>
      <w:r w:rsidRPr="0032733D">
        <w:rPr>
          <w:spacing w:val="-4"/>
        </w:rPr>
        <w:t>g</w:t>
      </w:r>
      <w:r w:rsidRPr="0032733D">
        <w:rPr>
          <w:spacing w:val="-1"/>
        </w:rPr>
        <w:t>n</w:t>
      </w:r>
      <w:r w:rsidRPr="0032733D">
        <w:rPr>
          <w:spacing w:val="-6"/>
        </w:rPr>
        <w:t>m</w:t>
      </w:r>
      <w:r w:rsidRPr="0032733D">
        <w:rPr>
          <w:spacing w:val="-2"/>
        </w:rPr>
        <w:t>e</w:t>
      </w:r>
      <w:r w:rsidRPr="0032733D">
        <w:rPr>
          <w:spacing w:val="-4"/>
        </w:rPr>
        <w:t>n</w:t>
      </w:r>
      <w:r w:rsidRPr="0032733D">
        <w:rPr>
          <w:spacing w:val="-3"/>
        </w:rPr>
        <w:t>t</w:t>
      </w:r>
      <w:r>
        <w:t>,</w:t>
      </w:r>
      <w:r w:rsidRPr="0032733D">
        <w:rPr>
          <w:spacing w:val="-13"/>
        </w:rPr>
        <w:t xml:space="preserve"> </w:t>
      </w:r>
      <w:r w:rsidRPr="0032733D">
        <w:rPr>
          <w:spacing w:val="-4"/>
        </w:rPr>
        <w:t>d</w:t>
      </w:r>
      <w:r w:rsidRPr="0032733D">
        <w:rPr>
          <w:spacing w:val="-2"/>
        </w:rPr>
        <w:t>e</w:t>
      </w:r>
      <w:r w:rsidRPr="0032733D">
        <w:rPr>
          <w:spacing w:val="-4"/>
        </w:rPr>
        <w:t>f</w:t>
      </w:r>
      <w:r w:rsidRPr="0032733D">
        <w:rPr>
          <w:spacing w:val="-3"/>
        </w:rPr>
        <w:t>i</w:t>
      </w:r>
      <w:r w:rsidRPr="0032733D">
        <w:rPr>
          <w:spacing w:val="-4"/>
        </w:rPr>
        <w:t>n</w:t>
      </w:r>
      <w:r w:rsidRPr="0032733D">
        <w:rPr>
          <w:spacing w:val="-2"/>
        </w:rPr>
        <w:t>e</w:t>
      </w:r>
      <w:r>
        <w:t>d</w:t>
      </w:r>
      <w:r w:rsidRPr="0032733D">
        <w:rPr>
          <w:spacing w:val="-9"/>
        </w:rPr>
        <w:t xml:space="preserve"> </w:t>
      </w:r>
      <w:r w:rsidRPr="0032733D">
        <w:rPr>
          <w:spacing w:val="-2"/>
        </w:rPr>
        <w:t>a</w:t>
      </w:r>
      <w:r>
        <w:t>s</w:t>
      </w:r>
      <w:r w:rsidRPr="0032733D">
        <w:rPr>
          <w:spacing w:val="-7"/>
        </w:rPr>
        <w:t xml:space="preserve"> </w:t>
      </w:r>
      <w:r w:rsidRPr="0032733D">
        <w:rPr>
          <w:spacing w:val="-3"/>
        </w:rPr>
        <w:t>s</w:t>
      </w:r>
      <w:r w:rsidRPr="0032733D">
        <w:rPr>
          <w:spacing w:val="-4"/>
        </w:rPr>
        <w:t>u</w:t>
      </w:r>
      <w:r w:rsidRPr="0032733D">
        <w:rPr>
          <w:spacing w:val="-2"/>
        </w:rPr>
        <w:t>c</w:t>
      </w:r>
      <w:r>
        <w:t>h</w:t>
      </w:r>
      <w:r w:rsidRPr="0032733D">
        <w:rPr>
          <w:spacing w:val="-10"/>
        </w:rPr>
        <w:t xml:space="preserve"> </w:t>
      </w:r>
      <w:r w:rsidRPr="0032733D">
        <w:rPr>
          <w:spacing w:val="-3"/>
        </w:rPr>
        <w:t>i</w:t>
      </w:r>
      <w:r>
        <w:t>n</w:t>
      </w:r>
      <w:r w:rsidRPr="0032733D">
        <w:rPr>
          <w:spacing w:val="-8"/>
        </w:rPr>
        <w:t xml:space="preserve"> </w:t>
      </w:r>
      <w:r w:rsidRPr="0032733D">
        <w:rPr>
          <w:spacing w:val="-3"/>
        </w:rPr>
        <w:t>t</w:t>
      </w:r>
      <w:r w:rsidRPr="0032733D">
        <w:rPr>
          <w:spacing w:val="-4"/>
        </w:rPr>
        <w:t>h</w:t>
      </w:r>
      <w:r>
        <w:t>e</w:t>
      </w:r>
      <w:r w:rsidRPr="0032733D">
        <w:rPr>
          <w:spacing w:val="-8"/>
        </w:rPr>
        <w:t xml:space="preserve"> </w:t>
      </w:r>
      <w:r w:rsidRPr="0032733D">
        <w:rPr>
          <w:spacing w:val="-2"/>
        </w:rPr>
        <w:t>TO</w:t>
      </w:r>
      <w:r w:rsidRPr="0032733D">
        <w:rPr>
          <w:spacing w:val="-3"/>
        </w:rPr>
        <w:t>R</w:t>
      </w:r>
      <w:r>
        <w:t>.</w:t>
      </w:r>
    </w:p>
    <w:p w:rsidR="00D35201" w:rsidRDefault="00D35201">
      <w:pPr>
        <w:spacing w:before="5" w:line="160" w:lineRule="exact"/>
        <w:rPr>
          <w:sz w:val="16"/>
          <w:szCs w:val="16"/>
        </w:rPr>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7E58FD">
      <w:pPr>
        <w:spacing w:before="18"/>
        <w:ind w:left="779" w:right="780"/>
        <w:jc w:val="center"/>
        <w:rPr>
          <w:sz w:val="26"/>
          <w:szCs w:val="26"/>
        </w:rPr>
      </w:pPr>
      <w:r>
        <w:pict>
          <v:group id="_x0000_s1051" style="position:absolute;left:0;text-align:left;margin-left:70.6pt;margin-top:39.35pt;width:470.95pt;height:0;z-index:-251654656;mso-position-horizontal-relative:page" coordorigin="1412,787" coordsize="9419,0">
            <v:shape id="_x0000_s1052" style="position:absolute;left:1412;top:787;width:9419;height:0" coordorigin="1412,787" coordsize="9419,0" path="m1412,787r9419,e" filled="f" strokeweight=".58pt">
              <v:path arrowok="t"/>
            </v:shape>
            <w10:wrap anchorx="page"/>
          </v:group>
        </w:pict>
      </w:r>
      <w:r w:rsidR="00E6664F">
        <w:rPr>
          <w:b/>
          <w:sz w:val="32"/>
          <w:szCs w:val="32"/>
        </w:rPr>
        <w:t>A</w:t>
      </w:r>
      <w:r w:rsidR="00E6664F">
        <w:rPr>
          <w:b/>
          <w:sz w:val="26"/>
          <w:szCs w:val="26"/>
        </w:rPr>
        <w:t>PPEN</w:t>
      </w:r>
      <w:r w:rsidR="00E6664F">
        <w:rPr>
          <w:b/>
          <w:spacing w:val="2"/>
          <w:sz w:val="26"/>
          <w:szCs w:val="26"/>
        </w:rPr>
        <w:t>DI</w:t>
      </w:r>
      <w:r w:rsidR="00E6664F">
        <w:rPr>
          <w:b/>
          <w:spacing w:val="-2"/>
          <w:sz w:val="26"/>
          <w:szCs w:val="26"/>
        </w:rPr>
        <w:t>X</w:t>
      </w:r>
      <w:r w:rsidR="00E6664F">
        <w:rPr>
          <w:b/>
          <w:sz w:val="32"/>
          <w:szCs w:val="32"/>
        </w:rPr>
        <w:t>.</w:t>
      </w:r>
      <w:r w:rsidR="00F97051">
        <w:rPr>
          <w:b/>
          <w:sz w:val="32"/>
          <w:szCs w:val="32"/>
        </w:rPr>
        <w:t xml:space="preserve">    </w:t>
      </w:r>
      <w:r w:rsidR="00E6664F">
        <w:rPr>
          <w:sz w:val="32"/>
          <w:szCs w:val="32"/>
        </w:rPr>
        <w:t>F</w:t>
      </w:r>
      <w:r w:rsidR="00E6664F">
        <w:rPr>
          <w:sz w:val="26"/>
          <w:szCs w:val="26"/>
        </w:rPr>
        <w:t>INANC</w:t>
      </w:r>
      <w:r w:rsidR="00E6664F">
        <w:rPr>
          <w:spacing w:val="2"/>
          <w:sz w:val="26"/>
          <w:szCs w:val="26"/>
        </w:rPr>
        <w:t>I</w:t>
      </w:r>
      <w:r w:rsidR="00E6664F">
        <w:rPr>
          <w:sz w:val="26"/>
          <w:szCs w:val="26"/>
        </w:rPr>
        <w:t>AL</w:t>
      </w:r>
      <w:r w:rsidR="00E6664F">
        <w:rPr>
          <w:spacing w:val="-14"/>
          <w:sz w:val="26"/>
          <w:szCs w:val="26"/>
        </w:rPr>
        <w:t xml:space="preserve"> </w:t>
      </w:r>
      <w:r w:rsidR="00E6664F">
        <w:rPr>
          <w:sz w:val="32"/>
          <w:szCs w:val="32"/>
        </w:rPr>
        <w:t>N</w:t>
      </w:r>
      <w:r w:rsidR="00E6664F">
        <w:rPr>
          <w:spacing w:val="2"/>
          <w:sz w:val="26"/>
          <w:szCs w:val="26"/>
        </w:rPr>
        <w:t>E</w:t>
      </w:r>
      <w:r w:rsidR="00E6664F">
        <w:rPr>
          <w:sz w:val="26"/>
          <w:szCs w:val="26"/>
        </w:rPr>
        <w:t>GO</w:t>
      </w:r>
      <w:r w:rsidR="00E6664F">
        <w:rPr>
          <w:spacing w:val="2"/>
          <w:sz w:val="26"/>
          <w:szCs w:val="26"/>
        </w:rPr>
        <w:t>T</w:t>
      </w:r>
      <w:r w:rsidR="00E6664F">
        <w:rPr>
          <w:sz w:val="26"/>
          <w:szCs w:val="26"/>
        </w:rPr>
        <w:t>IATIONS</w:t>
      </w:r>
      <w:r w:rsidR="00E6664F">
        <w:rPr>
          <w:spacing w:val="-17"/>
          <w:sz w:val="26"/>
          <w:szCs w:val="26"/>
        </w:rPr>
        <w:t xml:space="preserve"> </w:t>
      </w:r>
      <w:r w:rsidR="00E6664F">
        <w:rPr>
          <w:sz w:val="32"/>
          <w:szCs w:val="32"/>
        </w:rPr>
        <w:t>-</w:t>
      </w:r>
      <w:r w:rsidR="00E6664F">
        <w:rPr>
          <w:spacing w:val="-17"/>
          <w:sz w:val="32"/>
          <w:szCs w:val="32"/>
        </w:rPr>
        <w:t xml:space="preserve"> </w:t>
      </w:r>
      <w:r w:rsidR="00E6664F">
        <w:rPr>
          <w:spacing w:val="1"/>
          <w:sz w:val="32"/>
          <w:szCs w:val="32"/>
        </w:rPr>
        <w:t>B</w:t>
      </w:r>
      <w:r w:rsidR="00E6664F">
        <w:rPr>
          <w:sz w:val="26"/>
          <w:szCs w:val="26"/>
        </w:rPr>
        <w:t>R</w:t>
      </w:r>
      <w:r w:rsidR="00E6664F">
        <w:rPr>
          <w:spacing w:val="2"/>
          <w:sz w:val="26"/>
          <w:szCs w:val="26"/>
        </w:rPr>
        <w:t>E</w:t>
      </w:r>
      <w:r w:rsidR="00E6664F">
        <w:rPr>
          <w:sz w:val="26"/>
          <w:szCs w:val="26"/>
        </w:rPr>
        <w:t>AK</w:t>
      </w:r>
      <w:r w:rsidR="00E6664F">
        <w:rPr>
          <w:spacing w:val="2"/>
          <w:sz w:val="26"/>
          <w:szCs w:val="26"/>
        </w:rPr>
        <w:t>D</w:t>
      </w:r>
      <w:r w:rsidR="00E6664F">
        <w:rPr>
          <w:sz w:val="26"/>
          <w:szCs w:val="26"/>
        </w:rPr>
        <w:t>OWN</w:t>
      </w:r>
      <w:r w:rsidR="00E6664F">
        <w:rPr>
          <w:spacing w:val="-17"/>
          <w:sz w:val="26"/>
          <w:szCs w:val="26"/>
        </w:rPr>
        <w:t xml:space="preserve"> </w:t>
      </w:r>
      <w:r w:rsidR="00E6664F">
        <w:rPr>
          <w:w w:val="99"/>
          <w:sz w:val="26"/>
          <w:szCs w:val="26"/>
        </w:rPr>
        <w:t>OF</w:t>
      </w:r>
    </w:p>
    <w:p w:rsidR="00D35201" w:rsidRDefault="00E6664F">
      <w:pPr>
        <w:spacing w:line="360" w:lineRule="exact"/>
        <w:ind w:left="3253" w:right="3253"/>
        <w:jc w:val="center"/>
        <w:rPr>
          <w:sz w:val="26"/>
          <w:szCs w:val="26"/>
        </w:rPr>
      </w:pPr>
      <w:r>
        <w:rPr>
          <w:spacing w:val="1"/>
          <w:position w:val="-1"/>
          <w:sz w:val="32"/>
          <w:szCs w:val="32"/>
        </w:rPr>
        <w:t>R</w:t>
      </w:r>
      <w:r>
        <w:rPr>
          <w:position w:val="-1"/>
          <w:sz w:val="26"/>
          <w:szCs w:val="26"/>
        </w:rPr>
        <w:t>EMUNE</w:t>
      </w:r>
      <w:r>
        <w:rPr>
          <w:spacing w:val="2"/>
          <w:position w:val="-1"/>
          <w:sz w:val="26"/>
          <w:szCs w:val="26"/>
        </w:rPr>
        <w:t>R</w:t>
      </w:r>
      <w:r>
        <w:rPr>
          <w:position w:val="-1"/>
          <w:sz w:val="26"/>
          <w:szCs w:val="26"/>
        </w:rPr>
        <w:t>ATION</w:t>
      </w:r>
      <w:r>
        <w:rPr>
          <w:spacing w:val="-21"/>
          <w:position w:val="-1"/>
          <w:sz w:val="26"/>
          <w:szCs w:val="26"/>
        </w:rPr>
        <w:t xml:space="preserve"> </w:t>
      </w:r>
      <w:r>
        <w:rPr>
          <w:spacing w:val="3"/>
          <w:w w:val="99"/>
          <w:position w:val="-1"/>
          <w:sz w:val="32"/>
          <w:szCs w:val="32"/>
        </w:rPr>
        <w:t>R</w:t>
      </w:r>
      <w:r>
        <w:rPr>
          <w:w w:val="99"/>
          <w:position w:val="-1"/>
          <w:sz w:val="26"/>
          <w:szCs w:val="26"/>
        </w:rPr>
        <w:t>ATES</w:t>
      </w:r>
    </w:p>
    <w:p w:rsidR="00D35201" w:rsidRDefault="00D35201">
      <w:pPr>
        <w:spacing w:before="9" w:line="240" w:lineRule="exact"/>
        <w:rPr>
          <w:sz w:val="24"/>
          <w:szCs w:val="24"/>
        </w:rPr>
      </w:pPr>
    </w:p>
    <w:p w:rsidR="00D35201" w:rsidRDefault="00E6664F">
      <w:pPr>
        <w:spacing w:before="29"/>
        <w:ind w:left="1640" w:right="1603"/>
        <w:jc w:val="both"/>
        <w:rPr>
          <w:sz w:val="24"/>
          <w:szCs w:val="24"/>
        </w:rPr>
      </w:pPr>
      <w:r>
        <w:rPr>
          <w:spacing w:val="-3"/>
          <w:sz w:val="24"/>
          <w:szCs w:val="24"/>
        </w:rPr>
        <w:t>(N</w:t>
      </w:r>
      <w:r>
        <w:rPr>
          <w:spacing w:val="-2"/>
          <w:sz w:val="24"/>
          <w:szCs w:val="24"/>
        </w:rPr>
        <w:t>o</w:t>
      </w:r>
      <w:r>
        <w:rPr>
          <w:sz w:val="24"/>
          <w:szCs w:val="24"/>
        </w:rPr>
        <w:t>t</w:t>
      </w:r>
      <w:r>
        <w:rPr>
          <w:spacing w:val="-4"/>
          <w:sz w:val="24"/>
          <w:szCs w:val="24"/>
        </w:rPr>
        <w:t xml:space="preserve"> </w:t>
      </w:r>
      <w:r>
        <w:rPr>
          <w:spacing w:val="-2"/>
          <w:sz w:val="24"/>
          <w:szCs w:val="24"/>
        </w:rPr>
        <w:t>t</w:t>
      </w:r>
      <w:r>
        <w:rPr>
          <w:sz w:val="24"/>
          <w:szCs w:val="24"/>
        </w:rPr>
        <w:t>o</w:t>
      </w:r>
      <w:r>
        <w:rPr>
          <w:spacing w:val="-2"/>
          <w:sz w:val="24"/>
          <w:szCs w:val="24"/>
        </w:rPr>
        <w:t xml:space="preserve"> b</w:t>
      </w:r>
      <w:r>
        <w:rPr>
          <w:sz w:val="24"/>
          <w:szCs w:val="24"/>
        </w:rPr>
        <w:t>e</w:t>
      </w:r>
      <w:r>
        <w:rPr>
          <w:spacing w:val="-6"/>
          <w:sz w:val="24"/>
          <w:szCs w:val="24"/>
        </w:rPr>
        <w:t xml:space="preserve"> </w:t>
      </w:r>
      <w:r>
        <w:rPr>
          <w:sz w:val="24"/>
          <w:szCs w:val="24"/>
        </w:rPr>
        <w:t>u</w:t>
      </w:r>
      <w:r>
        <w:rPr>
          <w:spacing w:val="-2"/>
          <w:sz w:val="24"/>
          <w:szCs w:val="24"/>
        </w:rPr>
        <w:t>s</w:t>
      </w:r>
      <w:r>
        <w:rPr>
          <w:spacing w:val="-3"/>
          <w:sz w:val="24"/>
          <w:szCs w:val="24"/>
        </w:rPr>
        <w:t>e</w:t>
      </w:r>
      <w:r>
        <w:rPr>
          <w:sz w:val="24"/>
          <w:szCs w:val="24"/>
        </w:rPr>
        <w:t>d</w:t>
      </w:r>
      <w:r>
        <w:rPr>
          <w:spacing w:val="-2"/>
          <w:sz w:val="24"/>
          <w:szCs w:val="24"/>
        </w:rPr>
        <w:t xml:space="preserve"> </w:t>
      </w:r>
      <w:r>
        <w:rPr>
          <w:spacing w:val="-3"/>
          <w:sz w:val="24"/>
          <w:szCs w:val="24"/>
        </w:rPr>
        <w:t>w</w:t>
      </w:r>
      <w:r>
        <w:rPr>
          <w:sz w:val="24"/>
          <w:szCs w:val="24"/>
        </w:rPr>
        <w:t>h</w:t>
      </w:r>
      <w:r>
        <w:rPr>
          <w:spacing w:val="-3"/>
          <w:sz w:val="24"/>
          <w:szCs w:val="24"/>
        </w:rPr>
        <w:t>e</w:t>
      </w:r>
      <w:r>
        <w:rPr>
          <w:sz w:val="24"/>
          <w:szCs w:val="24"/>
        </w:rPr>
        <w:t>n</w:t>
      </w:r>
      <w:r>
        <w:rPr>
          <w:spacing w:val="-5"/>
          <w:sz w:val="24"/>
          <w:szCs w:val="24"/>
        </w:rPr>
        <w:t xml:space="preserve"> </w:t>
      </w:r>
      <w:r>
        <w:rPr>
          <w:spacing w:val="-1"/>
          <w:sz w:val="24"/>
          <w:szCs w:val="24"/>
        </w:rPr>
        <w:t>c</w:t>
      </w:r>
      <w:r>
        <w:rPr>
          <w:spacing w:val="-2"/>
          <w:sz w:val="24"/>
          <w:szCs w:val="24"/>
        </w:rPr>
        <w:t>os</w:t>
      </w:r>
      <w:r>
        <w:rPr>
          <w:sz w:val="24"/>
          <w:szCs w:val="24"/>
        </w:rPr>
        <w:t>t</w:t>
      </w:r>
      <w:r>
        <w:rPr>
          <w:spacing w:val="-2"/>
          <w:sz w:val="24"/>
          <w:szCs w:val="24"/>
        </w:rPr>
        <w:t xml:space="preserve"> i</w:t>
      </w:r>
      <w:r>
        <w:rPr>
          <w:sz w:val="24"/>
          <w:szCs w:val="24"/>
        </w:rPr>
        <w:t>s</w:t>
      </w:r>
      <w:r>
        <w:rPr>
          <w:spacing w:val="-5"/>
          <w:sz w:val="24"/>
          <w:szCs w:val="24"/>
        </w:rPr>
        <w:t xml:space="preserve"> </w:t>
      </w:r>
      <w:r>
        <w:rPr>
          <w:sz w:val="24"/>
          <w:szCs w:val="24"/>
        </w:rPr>
        <w:t>a</w:t>
      </w:r>
      <w:r>
        <w:rPr>
          <w:spacing w:val="-3"/>
          <w:sz w:val="24"/>
          <w:szCs w:val="24"/>
        </w:rPr>
        <w:t xml:space="preserve"> f</w:t>
      </w:r>
      <w:r>
        <w:rPr>
          <w:spacing w:val="-1"/>
          <w:sz w:val="24"/>
          <w:szCs w:val="24"/>
        </w:rPr>
        <w:t>a</w:t>
      </w:r>
      <w:r>
        <w:rPr>
          <w:spacing w:val="-3"/>
          <w:sz w:val="24"/>
          <w:szCs w:val="24"/>
        </w:rPr>
        <w:t>c</w:t>
      </w:r>
      <w:r>
        <w:rPr>
          <w:spacing w:val="-2"/>
          <w:sz w:val="24"/>
          <w:szCs w:val="24"/>
        </w:rPr>
        <w:t>to</w:t>
      </w:r>
      <w:r>
        <w:rPr>
          <w:sz w:val="24"/>
          <w:szCs w:val="24"/>
        </w:rPr>
        <w:t>r</w:t>
      </w:r>
      <w:r>
        <w:rPr>
          <w:spacing w:val="-6"/>
          <w:sz w:val="24"/>
          <w:szCs w:val="24"/>
        </w:rPr>
        <w:t xml:space="preserve"> </w:t>
      </w:r>
      <w:r>
        <w:rPr>
          <w:sz w:val="24"/>
          <w:szCs w:val="24"/>
        </w:rPr>
        <w:t>in</w:t>
      </w:r>
      <w:r>
        <w:rPr>
          <w:spacing w:val="-4"/>
          <w:sz w:val="24"/>
          <w:szCs w:val="24"/>
        </w:rPr>
        <w:t xml:space="preserve"> </w:t>
      </w:r>
      <w:r>
        <w:rPr>
          <w:spacing w:val="-2"/>
          <w:sz w:val="24"/>
          <w:szCs w:val="24"/>
        </w:rPr>
        <w:t>th</w:t>
      </w:r>
      <w:r>
        <w:rPr>
          <w:sz w:val="24"/>
          <w:szCs w:val="24"/>
        </w:rPr>
        <w:t>e</w:t>
      </w:r>
      <w:r>
        <w:rPr>
          <w:spacing w:val="-3"/>
          <w:sz w:val="24"/>
          <w:szCs w:val="24"/>
        </w:rPr>
        <w:t xml:space="preserve"> e</w:t>
      </w:r>
      <w:r>
        <w:rPr>
          <w:sz w:val="24"/>
          <w:szCs w:val="24"/>
        </w:rPr>
        <w:t>v</w:t>
      </w:r>
      <w:r>
        <w:rPr>
          <w:spacing w:val="-3"/>
          <w:sz w:val="24"/>
          <w:szCs w:val="24"/>
        </w:rPr>
        <w:t>a</w:t>
      </w:r>
      <w:r>
        <w:rPr>
          <w:spacing w:val="-2"/>
          <w:sz w:val="24"/>
          <w:szCs w:val="24"/>
        </w:rPr>
        <w:t>l</w:t>
      </w:r>
      <w:r>
        <w:rPr>
          <w:sz w:val="24"/>
          <w:szCs w:val="24"/>
        </w:rPr>
        <w:t>u</w:t>
      </w:r>
      <w:r>
        <w:rPr>
          <w:spacing w:val="-3"/>
          <w:sz w:val="24"/>
          <w:szCs w:val="24"/>
        </w:rPr>
        <w:t>a</w:t>
      </w:r>
      <w:r>
        <w:rPr>
          <w:spacing w:val="-2"/>
          <w:sz w:val="24"/>
          <w:szCs w:val="24"/>
        </w:rPr>
        <w:t>tio</w:t>
      </w:r>
      <w:r>
        <w:rPr>
          <w:sz w:val="24"/>
          <w:szCs w:val="24"/>
        </w:rPr>
        <w:t>n</w:t>
      </w:r>
      <w:r>
        <w:rPr>
          <w:spacing w:val="-5"/>
          <w:sz w:val="24"/>
          <w:szCs w:val="24"/>
        </w:rPr>
        <w:t xml:space="preserve"> </w:t>
      </w:r>
      <w:r>
        <w:rPr>
          <w:spacing w:val="-2"/>
          <w:sz w:val="24"/>
          <w:szCs w:val="24"/>
        </w:rPr>
        <w:t>o</w:t>
      </w:r>
      <w:r>
        <w:rPr>
          <w:sz w:val="24"/>
          <w:szCs w:val="24"/>
        </w:rPr>
        <w:t>f</w:t>
      </w:r>
      <w:r>
        <w:rPr>
          <w:spacing w:val="-6"/>
          <w:sz w:val="24"/>
          <w:szCs w:val="24"/>
        </w:rPr>
        <w:t xml:space="preserve"> </w:t>
      </w:r>
      <w:r>
        <w:rPr>
          <w:spacing w:val="1"/>
          <w:sz w:val="24"/>
          <w:szCs w:val="24"/>
        </w:rPr>
        <w:t>P</w:t>
      </w:r>
      <w:r>
        <w:rPr>
          <w:spacing w:val="-3"/>
          <w:sz w:val="24"/>
          <w:szCs w:val="24"/>
        </w:rPr>
        <w:t>r</w:t>
      </w:r>
      <w:r>
        <w:rPr>
          <w:spacing w:val="-2"/>
          <w:sz w:val="24"/>
          <w:szCs w:val="24"/>
        </w:rPr>
        <w:t>opo</w:t>
      </w:r>
      <w:r>
        <w:rPr>
          <w:sz w:val="24"/>
          <w:szCs w:val="24"/>
        </w:rPr>
        <w:t>s</w:t>
      </w:r>
      <w:r>
        <w:rPr>
          <w:spacing w:val="-3"/>
          <w:sz w:val="24"/>
          <w:szCs w:val="24"/>
        </w:rPr>
        <w:t>a</w:t>
      </w:r>
      <w:r>
        <w:rPr>
          <w:spacing w:val="-2"/>
          <w:sz w:val="24"/>
          <w:szCs w:val="24"/>
        </w:rPr>
        <w:t>ls</w:t>
      </w:r>
      <w:r>
        <w:rPr>
          <w:sz w:val="24"/>
          <w:szCs w:val="24"/>
        </w:rPr>
        <w:t>)</w:t>
      </w:r>
    </w:p>
    <w:p w:rsidR="00D35201" w:rsidRDefault="00D35201">
      <w:pPr>
        <w:spacing w:line="200" w:lineRule="exact"/>
      </w:pPr>
    </w:p>
    <w:p w:rsidR="00D35201" w:rsidRDefault="00D35201">
      <w:pPr>
        <w:spacing w:line="220" w:lineRule="exact"/>
        <w:rPr>
          <w:sz w:val="22"/>
          <w:szCs w:val="22"/>
        </w:rPr>
      </w:pPr>
    </w:p>
    <w:p w:rsidR="00D35201" w:rsidRDefault="00E6664F">
      <w:pPr>
        <w:ind w:left="140"/>
        <w:rPr>
          <w:sz w:val="24"/>
          <w:szCs w:val="24"/>
        </w:rPr>
      </w:pPr>
      <w:r>
        <w:rPr>
          <w:b/>
          <w:sz w:val="24"/>
          <w:szCs w:val="24"/>
        </w:rPr>
        <w:t>1.</w:t>
      </w:r>
      <w:r w:rsidR="00F97051">
        <w:rPr>
          <w:b/>
          <w:sz w:val="24"/>
          <w:szCs w:val="24"/>
        </w:rPr>
        <w:t xml:space="preserve">    </w:t>
      </w:r>
      <w:r>
        <w:rPr>
          <w:b/>
          <w:sz w:val="24"/>
          <w:szCs w:val="24"/>
        </w:rPr>
        <w:t xml:space="preserve"> R</w:t>
      </w:r>
      <w:r>
        <w:rPr>
          <w:b/>
          <w:spacing w:val="-1"/>
          <w:sz w:val="24"/>
          <w:szCs w:val="24"/>
        </w:rPr>
        <w:t>e</w:t>
      </w:r>
      <w:r>
        <w:rPr>
          <w:b/>
          <w:sz w:val="24"/>
          <w:szCs w:val="24"/>
        </w:rPr>
        <w:t>view</w:t>
      </w:r>
      <w:r>
        <w:rPr>
          <w:b/>
          <w:spacing w:val="1"/>
          <w:sz w:val="24"/>
          <w:szCs w:val="24"/>
        </w:rPr>
        <w:t xml:space="preserve"> </w:t>
      </w:r>
      <w:r>
        <w:rPr>
          <w:b/>
          <w:sz w:val="24"/>
          <w:szCs w:val="24"/>
        </w:rPr>
        <w:t>of</w:t>
      </w:r>
      <w:r>
        <w:rPr>
          <w:b/>
          <w:spacing w:val="1"/>
          <w:sz w:val="24"/>
          <w:szCs w:val="24"/>
        </w:rPr>
        <w:t xml:space="preserve"> </w:t>
      </w:r>
      <w:r>
        <w:rPr>
          <w:b/>
          <w:sz w:val="24"/>
          <w:szCs w:val="24"/>
        </w:rPr>
        <w:t>R</w:t>
      </w:r>
      <w:r>
        <w:rPr>
          <w:b/>
          <w:spacing w:val="-1"/>
          <w:sz w:val="24"/>
          <w:szCs w:val="24"/>
        </w:rPr>
        <w:t>e</w:t>
      </w:r>
      <w:r>
        <w:rPr>
          <w:b/>
          <w:spacing w:val="-3"/>
          <w:sz w:val="24"/>
          <w:szCs w:val="24"/>
        </w:rPr>
        <w:t>m</w:t>
      </w:r>
      <w:r>
        <w:rPr>
          <w:b/>
          <w:spacing w:val="1"/>
          <w:sz w:val="24"/>
          <w:szCs w:val="24"/>
        </w:rPr>
        <w:t>un</w:t>
      </w:r>
      <w:r>
        <w:rPr>
          <w:b/>
          <w:spacing w:val="-1"/>
          <w:sz w:val="24"/>
          <w:szCs w:val="24"/>
        </w:rPr>
        <w:t>er</w:t>
      </w:r>
      <w:r>
        <w:rPr>
          <w:b/>
          <w:spacing w:val="2"/>
          <w:sz w:val="24"/>
          <w:szCs w:val="24"/>
        </w:rPr>
        <w:t>a</w:t>
      </w:r>
      <w:r>
        <w:rPr>
          <w:b/>
          <w:sz w:val="24"/>
          <w:szCs w:val="24"/>
        </w:rPr>
        <w:t>tion Rat</w:t>
      </w:r>
      <w:r>
        <w:rPr>
          <w:b/>
          <w:spacing w:val="-1"/>
          <w:sz w:val="24"/>
          <w:szCs w:val="24"/>
        </w:rPr>
        <w:t>e</w:t>
      </w:r>
      <w:r>
        <w:rPr>
          <w:b/>
          <w:sz w:val="24"/>
          <w:szCs w:val="24"/>
        </w:rPr>
        <w:t>s</w:t>
      </w:r>
    </w:p>
    <w:p w:rsidR="00D35201" w:rsidRDefault="00D35201">
      <w:pPr>
        <w:spacing w:before="11" w:line="260" w:lineRule="exact"/>
        <w:rPr>
          <w:sz w:val="26"/>
          <w:szCs w:val="26"/>
        </w:rPr>
      </w:pPr>
    </w:p>
    <w:p w:rsidR="00D35201" w:rsidRDefault="00E6664F">
      <w:pPr>
        <w:tabs>
          <w:tab w:val="left" w:pos="860"/>
        </w:tabs>
        <w:ind w:left="860" w:right="96" w:hanging="720"/>
        <w:jc w:val="both"/>
        <w:rPr>
          <w:sz w:val="24"/>
          <w:szCs w:val="24"/>
        </w:rPr>
      </w:pPr>
      <w:r>
        <w:rPr>
          <w:spacing w:val="-2"/>
          <w:sz w:val="24"/>
          <w:szCs w:val="24"/>
        </w:rPr>
        <w:t>1.</w:t>
      </w:r>
      <w:r>
        <w:rPr>
          <w:sz w:val="24"/>
          <w:szCs w:val="24"/>
        </w:rPr>
        <w:t>1</w:t>
      </w:r>
      <w:r>
        <w:rPr>
          <w:sz w:val="24"/>
          <w:szCs w:val="24"/>
        </w:rPr>
        <w:tab/>
      </w:r>
      <w:r>
        <w:rPr>
          <w:spacing w:val="-3"/>
          <w:sz w:val="24"/>
          <w:szCs w:val="24"/>
        </w:rPr>
        <w:t>T</w:t>
      </w:r>
      <w:r>
        <w:rPr>
          <w:spacing w:val="-2"/>
          <w:sz w:val="24"/>
          <w:szCs w:val="24"/>
        </w:rPr>
        <w:t>h</w:t>
      </w:r>
      <w:r>
        <w:rPr>
          <w:sz w:val="24"/>
          <w:szCs w:val="24"/>
        </w:rPr>
        <w:t>e</w:t>
      </w:r>
      <w:r>
        <w:rPr>
          <w:spacing w:val="13"/>
          <w:sz w:val="24"/>
          <w:szCs w:val="24"/>
        </w:rPr>
        <w:t xml:space="preserve"> </w:t>
      </w:r>
      <w:r>
        <w:rPr>
          <w:sz w:val="24"/>
          <w:szCs w:val="24"/>
        </w:rPr>
        <w:t>r</w:t>
      </w:r>
      <w:r>
        <w:rPr>
          <w:spacing w:val="-4"/>
          <w:sz w:val="24"/>
          <w:szCs w:val="24"/>
        </w:rPr>
        <w:t>e</w:t>
      </w:r>
      <w:r>
        <w:rPr>
          <w:spacing w:val="-2"/>
          <w:sz w:val="24"/>
          <w:szCs w:val="24"/>
        </w:rPr>
        <w:t>mu</w:t>
      </w:r>
      <w:r>
        <w:rPr>
          <w:sz w:val="24"/>
          <w:szCs w:val="24"/>
        </w:rPr>
        <w:t>n</w:t>
      </w:r>
      <w:r>
        <w:rPr>
          <w:spacing w:val="-3"/>
          <w:sz w:val="24"/>
          <w:szCs w:val="24"/>
        </w:rPr>
        <w:t>e</w:t>
      </w:r>
      <w:r>
        <w:rPr>
          <w:sz w:val="24"/>
          <w:szCs w:val="24"/>
        </w:rPr>
        <w:t>r</w:t>
      </w:r>
      <w:r>
        <w:rPr>
          <w:spacing w:val="-4"/>
          <w:sz w:val="24"/>
          <w:szCs w:val="24"/>
        </w:rPr>
        <w:t>a</w:t>
      </w:r>
      <w:r>
        <w:rPr>
          <w:spacing w:val="-2"/>
          <w:sz w:val="24"/>
          <w:szCs w:val="24"/>
        </w:rPr>
        <w:t>tio</w:t>
      </w:r>
      <w:r>
        <w:rPr>
          <w:sz w:val="24"/>
          <w:szCs w:val="24"/>
        </w:rPr>
        <w:t>n</w:t>
      </w:r>
      <w:r>
        <w:rPr>
          <w:spacing w:val="17"/>
          <w:sz w:val="24"/>
          <w:szCs w:val="24"/>
        </w:rPr>
        <w:t xml:space="preserve"> </w:t>
      </w:r>
      <w:r>
        <w:rPr>
          <w:spacing w:val="-3"/>
          <w:sz w:val="24"/>
          <w:szCs w:val="24"/>
        </w:rPr>
        <w:t>ra</w:t>
      </w:r>
      <w:r>
        <w:rPr>
          <w:sz w:val="24"/>
          <w:szCs w:val="24"/>
        </w:rPr>
        <w:t>t</w:t>
      </w:r>
      <w:r>
        <w:rPr>
          <w:spacing w:val="-3"/>
          <w:sz w:val="24"/>
          <w:szCs w:val="24"/>
        </w:rPr>
        <w:t>e</w:t>
      </w:r>
      <w:r>
        <w:rPr>
          <w:sz w:val="24"/>
          <w:szCs w:val="24"/>
        </w:rPr>
        <w:t>s</w:t>
      </w:r>
      <w:r>
        <w:rPr>
          <w:spacing w:val="14"/>
          <w:sz w:val="24"/>
          <w:szCs w:val="24"/>
        </w:rPr>
        <w:t xml:space="preserve"> </w:t>
      </w:r>
      <w:r>
        <w:rPr>
          <w:sz w:val="24"/>
          <w:szCs w:val="24"/>
        </w:rPr>
        <w:t>f</w:t>
      </w:r>
      <w:r>
        <w:rPr>
          <w:spacing w:val="-3"/>
          <w:sz w:val="24"/>
          <w:szCs w:val="24"/>
        </w:rPr>
        <w:t>o</w:t>
      </w:r>
      <w:r>
        <w:rPr>
          <w:sz w:val="24"/>
          <w:szCs w:val="24"/>
        </w:rPr>
        <w:t>r</w:t>
      </w:r>
      <w:r>
        <w:rPr>
          <w:spacing w:val="13"/>
          <w:sz w:val="24"/>
          <w:szCs w:val="24"/>
        </w:rPr>
        <w:t xml:space="preserve"> </w:t>
      </w:r>
      <w:r>
        <w:rPr>
          <w:spacing w:val="-2"/>
          <w:sz w:val="24"/>
          <w:szCs w:val="24"/>
        </w:rPr>
        <w:t>st</w:t>
      </w:r>
      <w:r>
        <w:rPr>
          <w:spacing w:val="-1"/>
          <w:sz w:val="24"/>
          <w:szCs w:val="24"/>
        </w:rPr>
        <w:t>a</w:t>
      </w:r>
      <w:r>
        <w:rPr>
          <w:spacing w:val="-3"/>
          <w:sz w:val="24"/>
          <w:szCs w:val="24"/>
        </w:rPr>
        <w:t>f</w:t>
      </w:r>
      <w:r>
        <w:rPr>
          <w:sz w:val="24"/>
          <w:szCs w:val="24"/>
        </w:rPr>
        <w:t>f</w:t>
      </w:r>
      <w:r>
        <w:rPr>
          <w:spacing w:val="16"/>
          <w:sz w:val="24"/>
          <w:szCs w:val="24"/>
        </w:rPr>
        <w:t xml:space="preserve"> </w:t>
      </w:r>
      <w:r>
        <w:rPr>
          <w:spacing w:val="-3"/>
          <w:sz w:val="24"/>
          <w:szCs w:val="24"/>
        </w:rPr>
        <w:t>a</w:t>
      </w:r>
      <w:r>
        <w:rPr>
          <w:sz w:val="24"/>
          <w:szCs w:val="24"/>
        </w:rPr>
        <w:t>re</w:t>
      </w:r>
      <w:r>
        <w:rPr>
          <w:spacing w:val="12"/>
          <w:sz w:val="24"/>
          <w:szCs w:val="24"/>
        </w:rPr>
        <w:t xml:space="preserve"> </w:t>
      </w:r>
      <w:r>
        <w:rPr>
          <w:spacing w:val="-2"/>
          <w:sz w:val="24"/>
          <w:szCs w:val="24"/>
        </w:rPr>
        <w:t>m</w:t>
      </w:r>
      <w:r>
        <w:rPr>
          <w:spacing w:val="-3"/>
          <w:sz w:val="24"/>
          <w:szCs w:val="24"/>
        </w:rPr>
        <w:t>a</w:t>
      </w:r>
      <w:r>
        <w:rPr>
          <w:sz w:val="24"/>
          <w:szCs w:val="24"/>
        </w:rPr>
        <w:t>de</w:t>
      </w:r>
      <w:r>
        <w:rPr>
          <w:spacing w:val="13"/>
          <w:sz w:val="24"/>
          <w:szCs w:val="24"/>
        </w:rPr>
        <w:t xml:space="preserve"> </w:t>
      </w:r>
      <w:r>
        <w:rPr>
          <w:spacing w:val="-2"/>
          <w:sz w:val="24"/>
          <w:szCs w:val="24"/>
        </w:rPr>
        <w:t>u</w:t>
      </w:r>
      <w:r>
        <w:rPr>
          <w:sz w:val="24"/>
          <w:szCs w:val="24"/>
        </w:rPr>
        <w:t>p</w:t>
      </w:r>
      <w:r>
        <w:rPr>
          <w:spacing w:val="14"/>
          <w:sz w:val="24"/>
          <w:szCs w:val="24"/>
        </w:rPr>
        <w:t xml:space="preserve"> </w:t>
      </w:r>
      <w:r>
        <w:rPr>
          <w:sz w:val="24"/>
          <w:szCs w:val="24"/>
        </w:rPr>
        <w:t>of</w:t>
      </w:r>
      <w:r>
        <w:rPr>
          <w:spacing w:val="13"/>
          <w:sz w:val="24"/>
          <w:szCs w:val="24"/>
        </w:rPr>
        <w:t xml:space="preserve"> </w:t>
      </w:r>
      <w:r>
        <w:rPr>
          <w:sz w:val="24"/>
          <w:szCs w:val="24"/>
        </w:rPr>
        <w:t>s</w:t>
      </w:r>
      <w:r>
        <w:rPr>
          <w:spacing w:val="-3"/>
          <w:sz w:val="24"/>
          <w:szCs w:val="24"/>
        </w:rPr>
        <w:t>a</w:t>
      </w:r>
      <w:r>
        <w:rPr>
          <w:spacing w:val="-2"/>
          <w:sz w:val="24"/>
          <w:szCs w:val="24"/>
        </w:rPr>
        <w:t>l</w:t>
      </w:r>
      <w:r>
        <w:rPr>
          <w:spacing w:val="-1"/>
          <w:sz w:val="24"/>
          <w:szCs w:val="24"/>
        </w:rPr>
        <w:t>a</w:t>
      </w:r>
      <w:r>
        <w:rPr>
          <w:spacing w:val="1"/>
          <w:sz w:val="24"/>
          <w:szCs w:val="24"/>
        </w:rPr>
        <w:t>r</w:t>
      </w:r>
      <w:r>
        <w:rPr>
          <w:spacing w:val="-7"/>
          <w:sz w:val="24"/>
          <w:szCs w:val="24"/>
        </w:rPr>
        <w:t>y</w:t>
      </w:r>
      <w:r>
        <w:rPr>
          <w:sz w:val="24"/>
          <w:szCs w:val="24"/>
        </w:rPr>
        <w:t>,</w:t>
      </w:r>
      <w:r>
        <w:rPr>
          <w:spacing w:val="14"/>
          <w:sz w:val="24"/>
          <w:szCs w:val="24"/>
        </w:rPr>
        <w:t xml:space="preserve"> </w:t>
      </w:r>
      <w:r>
        <w:rPr>
          <w:spacing w:val="-2"/>
          <w:sz w:val="24"/>
          <w:szCs w:val="24"/>
        </w:rPr>
        <w:t>s</w:t>
      </w:r>
      <w:r>
        <w:rPr>
          <w:sz w:val="24"/>
          <w:szCs w:val="24"/>
        </w:rPr>
        <w:t>o</w:t>
      </w:r>
      <w:r>
        <w:rPr>
          <w:spacing w:val="-3"/>
          <w:sz w:val="24"/>
          <w:szCs w:val="24"/>
        </w:rPr>
        <w:t>c</w:t>
      </w:r>
      <w:r>
        <w:rPr>
          <w:spacing w:val="-2"/>
          <w:sz w:val="24"/>
          <w:szCs w:val="24"/>
        </w:rPr>
        <w:t>i</w:t>
      </w:r>
      <w:r>
        <w:rPr>
          <w:spacing w:val="-3"/>
          <w:sz w:val="24"/>
          <w:szCs w:val="24"/>
        </w:rPr>
        <w:t>a</w:t>
      </w:r>
      <w:r>
        <w:rPr>
          <w:sz w:val="24"/>
          <w:szCs w:val="24"/>
        </w:rPr>
        <w:t>l</w:t>
      </w:r>
      <w:r>
        <w:rPr>
          <w:spacing w:val="17"/>
          <w:sz w:val="24"/>
          <w:szCs w:val="24"/>
        </w:rPr>
        <w:t xml:space="preserve"> </w:t>
      </w:r>
      <w:r>
        <w:rPr>
          <w:spacing w:val="-3"/>
          <w:sz w:val="24"/>
          <w:szCs w:val="24"/>
        </w:rPr>
        <w:t>c</w:t>
      </w:r>
      <w:r>
        <w:rPr>
          <w:spacing w:val="-2"/>
          <w:sz w:val="24"/>
          <w:szCs w:val="24"/>
        </w:rPr>
        <w:t>osts</w:t>
      </w:r>
      <w:r>
        <w:rPr>
          <w:sz w:val="24"/>
          <w:szCs w:val="24"/>
        </w:rPr>
        <w:t>,</w:t>
      </w:r>
      <w:r>
        <w:rPr>
          <w:spacing w:val="14"/>
          <w:sz w:val="24"/>
          <w:szCs w:val="24"/>
        </w:rPr>
        <w:t xml:space="preserve"> </w:t>
      </w:r>
      <w:r>
        <w:rPr>
          <w:spacing w:val="-2"/>
          <w:sz w:val="24"/>
          <w:szCs w:val="24"/>
        </w:rPr>
        <w:t>o</w:t>
      </w:r>
      <w:r>
        <w:rPr>
          <w:sz w:val="24"/>
          <w:szCs w:val="24"/>
        </w:rPr>
        <w:t>v</w:t>
      </w:r>
      <w:r>
        <w:rPr>
          <w:spacing w:val="-3"/>
          <w:sz w:val="24"/>
          <w:szCs w:val="24"/>
        </w:rPr>
        <w:t>e</w:t>
      </w:r>
      <w:r>
        <w:rPr>
          <w:sz w:val="24"/>
          <w:szCs w:val="24"/>
        </w:rPr>
        <w:t>rh</w:t>
      </w:r>
      <w:r>
        <w:rPr>
          <w:spacing w:val="-4"/>
          <w:sz w:val="24"/>
          <w:szCs w:val="24"/>
        </w:rPr>
        <w:t>e</w:t>
      </w:r>
      <w:r>
        <w:rPr>
          <w:spacing w:val="-3"/>
          <w:sz w:val="24"/>
          <w:szCs w:val="24"/>
        </w:rPr>
        <w:t>a</w:t>
      </w:r>
      <w:r>
        <w:rPr>
          <w:spacing w:val="-2"/>
          <w:sz w:val="24"/>
          <w:szCs w:val="24"/>
        </w:rPr>
        <w:t>d</w:t>
      </w:r>
      <w:r>
        <w:rPr>
          <w:sz w:val="24"/>
          <w:szCs w:val="24"/>
        </w:rPr>
        <w:t>s,</w:t>
      </w:r>
      <w:r>
        <w:rPr>
          <w:spacing w:val="14"/>
          <w:sz w:val="24"/>
          <w:szCs w:val="24"/>
        </w:rPr>
        <w:t xml:space="preserve"> </w:t>
      </w:r>
      <w:r>
        <w:rPr>
          <w:sz w:val="24"/>
          <w:szCs w:val="24"/>
        </w:rPr>
        <w:t>f</w:t>
      </w:r>
      <w:r>
        <w:rPr>
          <w:spacing w:val="-4"/>
          <w:sz w:val="24"/>
          <w:szCs w:val="24"/>
        </w:rPr>
        <w:t>e</w:t>
      </w:r>
      <w:r>
        <w:rPr>
          <w:sz w:val="24"/>
          <w:szCs w:val="24"/>
        </w:rPr>
        <w:t>e</w:t>
      </w:r>
      <w:r>
        <w:rPr>
          <w:spacing w:val="13"/>
          <w:sz w:val="24"/>
          <w:szCs w:val="24"/>
        </w:rPr>
        <w:t xml:space="preserve"> </w:t>
      </w:r>
      <w:r>
        <w:rPr>
          <w:spacing w:val="-2"/>
          <w:sz w:val="24"/>
          <w:szCs w:val="24"/>
        </w:rPr>
        <w:t>t</w:t>
      </w:r>
      <w:r>
        <w:rPr>
          <w:sz w:val="24"/>
          <w:szCs w:val="24"/>
        </w:rPr>
        <w:t>h</w:t>
      </w:r>
      <w:r>
        <w:rPr>
          <w:spacing w:val="-3"/>
          <w:sz w:val="24"/>
          <w:szCs w:val="24"/>
        </w:rPr>
        <w:t>a</w:t>
      </w:r>
      <w:r>
        <w:rPr>
          <w:sz w:val="24"/>
          <w:szCs w:val="24"/>
        </w:rPr>
        <w:t>t</w:t>
      </w:r>
      <w:r>
        <w:rPr>
          <w:spacing w:val="15"/>
          <w:sz w:val="24"/>
          <w:szCs w:val="24"/>
        </w:rPr>
        <w:t xml:space="preserve"> </w:t>
      </w:r>
      <w:r>
        <w:rPr>
          <w:spacing w:val="-2"/>
          <w:sz w:val="24"/>
          <w:szCs w:val="24"/>
        </w:rPr>
        <w:t>i</w:t>
      </w:r>
      <w:r>
        <w:rPr>
          <w:sz w:val="24"/>
          <w:szCs w:val="24"/>
        </w:rPr>
        <w:t xml:space="preserve">s </w:t>
      </w:r>
      <w:r>
        <w:rPr>
          <w:spacing w:val="-2"/>
          <w:sz w:val="24"/>
          <w:szCs w:val="24"/>
        </w:rPr>
        <w:t>p</w:t>
      </w:r>
      <w:r>
        <w:rPr>
          <w:spacing w:val="-3"/>
          <w:sz w:val="24"/>
          <w:szCs w:val="24"/>
        </w:rPr>
        <w:t>r</w:t>
      </w:r>
      <w:r>
        <w:rPr>
          <w:spacing w:val="-2"/>
          <w:sz w:val="24"/>
          <w:szCs w:val="24"/>
        </w:rPr>
        <w:t>o</w:t>
      </w:r>
      <w:r>
        <w:rPr>
          <w:spacing w:val="-3"/>
          <w:sz w:val="24"/>
          <w:szCs w:val="24"/>
        </w:rPr>
        <w:t>f</w:t>
      </w:r>
      <w:r>
        <w:rPr>
          <w:spacing w:val="-2"/>
          <w:sz w:val="24"/>
          <w:szCs w:val="24"/>
        </w:rPr>
        <w:t>it</w:t>
      </w:r>
      <w:r>
        <w:rPr>
          <w:sz w:val="24"/>
          <w:szCs w:val="24"/>
        </w:rPr>
        <w:t>,</w:t>
      </w:r>
      <w:r>
        <w:rPr>
          <w:spacing w:val="4"/>
          <w:sz w:val="24"/>
          <w:szCs w:val="24"/>
        </w:rPr>
        <w:t xml:space="preserve"> </w:t>
      </w:r>
      <w:r>
        <w:rPr>
          <w:spacing w:val="-3"/>
          <w:sz w:val="24"/>
          <w:szCs w:val="24"/>
        </w:rPr>
        <w:t>a</w:t>
      </w:r>
      <w:r>
        <w:rPr>
          <w:spacing w:val="-2"/>
          <w:sz w:val="24"/>
          <w:szCs w:val="24"/>
        </w:rPr>
        <w:t>n</w:t>
      </w:r>
      <w:r>
        <w:rPr>
          <w:sz w:val="24"/>
          <w:szCs w:val="24"/>
        </w:rPr>
        <w:t>d</w:t>
      </w:r>
      <w:r>
        <w:rPr>
          <w:spacing w:val="4"/>
          <w:sz w:val="24"/>
          <w:szCs w:val="24"/>
        </w:rPr>
        <w:t xml:space="preserve"> </w:t>
      </w:r>
      <w:r>
        <w:rPr>
          <w:spacing w:val="-3"/>
          <w:sz w:val="24"/>
          <w:szCs w:val="24"/>
        </w:rPr>
        <w:t>a</w:t>
      </w:r>
      <w:r>
        <w:rPr>
          <w:spacing w:val="2"/>
          <w:sz w:val="24"/>
          <w:szCs w:val="24"/>
        </w:rPr>
        <w:t>n</w:t>
      </w:r>
      <w:r>
        <w:rPr>
          <w:sz w:val="24"/>
          <w:szCs w:val="24"/>
        </w:rPr>
        <w:t xml:space="preserve">y </w:t>
      </w:r>
      <w:r>
        <w:rPr>
          <w:spacing w:val="-2"/>
          <w:sz w:val="24"/>
          <w:szCs w:val="24"/>
        </w:rPr>
        <w:t>p</w:t>
      </w:r>
      <w:r>
        <w:rPr>
          <w:sz w:val="24"/>
          <w:szCs w:val="24"/>
        </w:rPr>
        <w:t>r</w:t>
      </w:r>
      <w:r>
        <w:rPr>
          <w:spacing w:val="-4"/>
          <w:sz w:val="24"/>
          <w:szCs w:val="24"/>
        </w:rPr>
        <w:t>e</w:t>
      </w:r>
      <w:r>
        <w:rPr>
          <w:spacing w:val="-2"/>
          <w:sz w:val="24"/>
          <w:szCs w:val="24"/>
        </w:rPr>
        <w:t>miu</w:t>
      </w:r>
      <w:r>
        <w:rPr>
          <w:sz w:val="24"/>
          <w:szCs w:val="24"/>
        </w:rPr>
        <w:t>m</w:t>
      </w:r>
      <w:r>
        <w:rPr>
          <w:spacing w:val="5"/>
          <w:sz w:val="24"/>
          <w:szCs w:val="24"/>
        </w:rPr>
        <w:t xml:space="preserve"> </w:t>
      </w:r>
      <w:r>
        <w:rPr>
          <w:spacing w:val="-2"/>
          <w:sz w:val="24"/>
          <w:szCs w:val="24"/>
        </w:rPr>
        <w:t>o</w:t>
      </w:r>
      <w:r>
        <w:rPr>
          <w:sz w:val="24"/>
          <w:szCs w:val="24"/>
        </w:rPr>
        <w:t>r</w:t>
      </w:r>
      <w:r>
        <w:rPr>
          <w:spacing w:val="1"/>
          <w:sz w:val="24"/>
          <w:szCs w:val="24"/>
        </w:rPr>
        <w:t xml:space="preserve"> </w:t>
      </w:r>
      <w:r>
        <w:rPr>
          <w:spacing w:val="-3"/>
          <w:sz w:val="24"/>
          <w:szCs w:val="24"/>
        </w:rPr>
        <w:t>a</w:t>
      </w:r>
      <w:r>
        <w:rPr>
          <w:spacing w:val="-2"/>
          <w:sz w:val="24"/>
          <w:szCs w:val="24"/>
        </w:rPr>
        <w:t>ll</w:t>
      </w:r>
      <w:r>
        <w:rPr>
          <w:sz w:val="24"/>
          <w:szCs w:val="24"/>
        </w:rPr>
        <w:t>o</w:t>
      </w:r>
      <w:r>
        <w:rPr>
          <w:spacing w:val="-3"/>
          <w:sz w:val="24"/>
          <w:szCs w:val="24"/>
        </w:rPr>
        <w:t>w</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p</w:t>
      </w:r>
      <w:r>
        <w:rPr>
          <w:spacing w:val="-3"/>
          <w:sz w:val="24"/>
          <w:szCs w:val="24"/>
        </w:rPr>
        <w:t>a</w:t>
      </w:r>
      <w:r>
        <w:rPr>
          <w:spacing w:val="-2"/>
          <w:sz w:val="24"/>
          <w:szCs w:val="24"/>
        </w:rPr>
        <w:t>i</w:t>
      </w:r>
      <w:r>
        <w:rPr>
          <w:sz w:val="24"/>
          <w:szCs w:val="24"/>
        </w:rPr>
        <w:t>d</w:t>
      </w:r>
      <w:r>
        <w:rPr>
          <w:spacing w:val="2"/>
          <w:sz w:val="24"/>
          <w:szCs w:val="24"/>
        </w:rPr>
        <w:t xml:space="preserve"> </w:t>
      </w:r>
      <w:r>
        <w:rPr>
          <w:sz w:val="24"/>
          <w:szCs w:val="24"/>
        </w:rPr>
        <w:t>f</w:t>
      </w:r>
      <w:r>
        <w:rPr>
          <w:spacing w:val="-3"/>
          <w:sz w:val="24"/>
          <w:szCs w:val="24"/>
        </w:rPr>
        <w:t>o</w:t>
      </w:r>
      <w:r>
        <w:rPr>
          <w:sz w:val="24"/>
          <w:szCs w:val="24"/>
        </w:rPr>
        <w:t>r</w:t>
      </w:r>
      <w:r>
        <w:rPr>
          <w:spacing w:val="4"/>
          <w:sz w:val="24"/>
          <w:szCs w:val="24"/>
        </w:rPr>
        <w:t xml:space="preserve"> </w:t>
      </w:r>
      <w:r>
        <w:rPr>
          <w:spacing w:val="-3"/>
          <w:sz w:val="24"/>
          <w:szCs w:val="24"/>
        </w:rPr>
        <w:t>a</w:t>
      </w:r>
      <w:r>
        <w:rPr>
          <w:spacing w:val="-2"/>
          <w:sz w:val="24"/>
          <w:szCs w:val="24"/>
        </w:rPr>
        <w:t>s</w:t>
      </w:r>
      <w:r>
        <w:rPr>
          <w:sz w:val="24"/>
          <w:szCs w:val="24"/>
        </w:rPr>
        <w:t>s</w:t>
      </w:r>
      <w:r>
        <w:rPr>
          <w:spacing w:val="-2"/>
          <w:sz w:val="24"/>
          <w:szCs w:val="24"/>
        </w:rPr>
        <w:t>i</w:t>
      </w:r>
      <w:r>
        <w:rPr>
          <w:spacing w:val="-5"/>
          <w:sz w:val="24"/>
          <w:szCs w:val="24"/>
        </w:rPr>
        <w:t>g</w:t>
      </w:r>
      <w:r>
        <w:rPr>
          <w:spacing w:val="-2"/>
          <w:sz w:val="24"/>
          <w:szCs w:val="24"/>
        </w:rPr>
        <w:t>n</w:t>
      </w:r>
      <w:r>
        <w:rPr>
          <w:sz w:val="24"/>
          <w:szCs w:val="24"/>
        </w:rPr>
        <w:t>m</w:t>
      </w:r>
      <w:r>
        <w:rPr>
          <w:spacing w:val="-3"/>
          <w:sz w:val="24"/>
          <w:szCs w:val="24"/>
        </w:rPr>
        <w:t>e</w:t>
      </w:r>
      <w:r>
        <w:rPr>
          <w:spacing w:val="-2"/>
          <w:sz w:val="24"/>
          <w:szCs w:val="24"/>
        </w:rPr>
        <w:t>n</w:t>
      </w:r>
      <w:r>
        <w:rPr>
          <w:spacing w:val="1"/>
          <w:sz w:val="24"/>
          <w:szCs w:val="24"/>
        </w:rPr>
        <w:t>t</w:t>
      </w:r>
      <w:r>
        <w:rPr>
          <w:sz w:val="24"/>
          <w:szCs w:val="24"/>
        </w:rPr>
        <w:t>s</w:t>
      </w:r>
      <w:r>
        <w:rPr>
          <w:spacing w:val="5"/>
          <w:sz w:val="24"/>
          <w:szCs w:val="24"/>
        </w:rPr>
        <w:t xml:space="preserve"> </w:t>
      </w:r>
      <w:r>
        <w:rPr>
          <w:spacing w:val="-3"/>
          <w:sz w:val="24"/>
          <w:szCs w:val="24"/>
        </w:rPr>
        <w:t>a</w:t>
      </w:r>
      <w:r>
        <w:rPr>
          <w:sz w:val="24"/>
          <w:szCs w:val="24"/>
        </w:rPr>
        <w:t>w</w:t>
      </w:r>
      <w:r>
        <w:rPr>
          <w:spacing w:val="1"/>
          <w:sz w:val="24"/>
          <w:szCs w:val="24"/>
        </w:rPr>
        <w:t>a</w:t>
      </w:r>
      <w:r>
        <w:rPr>
          <w:sz w:val="24"/>
          <w:szCs w:val="24"/>
        </w:rPr>
        <w:t xml:space="preserve">y </w:t>
      </w:r>
      <w:r>
        <w:rPr>
          <w:spacing w:val="-3"/>
          <w:sz w:val="24"/>
          <w:szCs w:val="24"/>
        </w:rPr>
        <w:t>fr</w:t>
      </w:r>
      <w:r>
        <w:rPr>
          <w:spacing w:val="-2"/>
          <w:sz w:val="24"/>
          <w:szCs w:val="24"/>
        </w:rPr>
        <w:t>o</w:t>
      </w:r>
      <w:r>
        <w:rPr>
          <w:sz w:val="24"/>
          <w:szCs w:val="24"/>
        </w:rPr>
        <w:t>m</w:t>
      </w:r>
      <w:r>
        <w:rPr>
          <w:spacing w:val="2"/>
          <w:sz w:val="24"/>
          <w:szCs w:val="24"/>
        </w:rPr>
        <w:t xml:space="preserve"> </w:t>
      </w:r>
      <w:r>
        <w:rPr>
          <w:sz w:val="24"/>
          <w:szCs w:val="24"/>
        </w:rPr>
        <w:t>h</w:t>
      </w:r>
      <w:r>
        <w:rPr>
          <w:spacing w:val="-1"/>
          <w:sz w:val="24"/>
          <w:szCs w:val="24"/>
        </w:rPr>
        <w:t>ea</w:t>
      </w:r>
      <w:r>
        <w:rPr>
          <w:spacing w:val="-2"/>
          <w:sz w:val="24"/>
          <w:szCs w:val="24"/>
        </w:rPr>
        <w:t>dqu</w:t>
      </w:r>
      <w:r>
        <w:rPr>
          <w:spacing w:val="-1"/>
          <w:sz w:val="24"/>
          <w:szCs w:val="24"/>
        </w:rPr>
        <w:t>a</w:t>
      </w:r>
      <w:r>
        <w:rPr>
          <w:spacing w:val="-3"/>
          <w:sz w:val="24"/>
          <w:szCs w:val="24"/>
        </w:rPr>
        <w:t>r</w:t>
      </w:r>
      <w:r>
        <w:rPr>
          <w:spacing w:val="-2"/>
          <w:sz w:val="24"/>
          <w:szCs w:val="24"/>
        </w:rPr>
        <w:t>t</w:t>
      </w:r>
      <w:r>
        <w:rPr>
          <w:spacing w:val="-1"/>
          <w:sz w:val="24"/>
          <w:szCs w:val="24"/>
        </w:rPr>
        <w:t>e</w:t>
      </w:r>
      <w:r>
        <w:rPr>
          <w:spacing w:val="-3"/>
          <w:sz w:val="24"/>
          <w:szCs w:val="24"/>
        </w:rPr>
        <w:t>r</w:t>
      </w:r>
      <w:r>
        <w:rPr>
          <w:spacing w:val="-2"/>
          <w:sz w:val="24"/>
          <w:szCs w:val="24"/>
        </w:rPr>
        <w:t>s</w:t>
      </w:r>
      <w:r>
        <w:rPr>
          <w:sz w:val="24"/>
          <w:szCs w:val="24"/>
        </w:rPr>
        <w:t>.</w:t>
      </w:r>
      <w:r w:rsidR="00F97051">
        <w:rPr>
          <w:sz w:val="24"/>
          <w:szCs w:val="24"/>
        </w:rPr>
        <w:t xml:space="preserve"> </w:t>
      </w:r>
      <w:r>
        <w:rPr>
          <w:sz w:val="24"/>
          <w:szCs w:val="24"/>
        </w:rPr>
        <w:t xml:space="preserve">To </w:t>
      </w:r>
      <w:r>
        <w:rPr>
          <w:spacing w:val="-3"/>
          <w:sz w:val="24"/>
          <w:szCs w:val="24"/>
        </w:rPr>
        <w:t>a</w:t>
      </w:r>
      <w:r>
        <w:rPr>
          <w:spacing w:val="-2"/>
          <w:sz w:val="24"/>
          <w:szCs w:val="24"/>
        </w:rPr>
        <w:t>ssis</w:t>
      </w:r>
      <w:r>
        <w:rPr>
          <w:sz w:val="24"/>
          <w:szCs w:val="24"/>
        </w:rPr>
        <w:t>t</w:t>
      </w:r>
      <w:r>
        <w:rPr>
          <w:spacing w:val="1"/>
          <w:sz w:val="24"/>
          <w:szCs w:val="24"/>
        </w:rPr>
        <w:t xml:space="preserve"> </w:t>
      </w:r>
      <w:r>
        <w:rPr>
          <w:spacing w:val="-2"/>
          <w:sz w:val="24"/>
          <w:szCs w:val="24"/>
        </w:rPr>
        <w:t>th</w:t>
      </w:r>
      <w:r>
        <w:rPr>
          <w:sz w:val="24"/>
          <w:szCs w:val="24"/>
        </w:rPr>
        <w:t xml:space="preserve">e </w:t>
      </w:r>
      <w:r>
        <w:rPr>
          <w:spacing w:val="-3"/>
          <w:sz w:val="24"/>
          <w:szCs w:val="24"/>
        </w:rPr>
        <w:t>f</w:t>
      </w:r>
      <w:r>
        <w:rPr>
          <w:sz w:val="24"/>
          <w:szCs w:val="24"/>
        </w:rPr>
        <w:t>i</w:t>
      </w:r>
      <w:r>
        <w:rPr>
          <w:spacing w:val="-3"/>
          <w:sz w:val="24"/>
          <w:szCs w:val="24"/>
        </w:rPr>
        <w:t>r</w:t>
      </w:r>
      <w:r>
        <w:rPr>
          <w:sz w:val="24"/>
          <w:szCs w:val="24"/>
        </w:rPr>
        <w:t>m</w:t>
      </w:r>
      <w:r>
        <w:rPr>
          <w:spacing w:val="1"/>
          <w:sz w:val="24"/>
          <w:szCs w:val="24"/>
        </w:rPr>
        <w:t xml:space="preserve"> </w:t>
      </w:r>
      <w:r>
        <w:rPr>
          <w:spacing w:val="-2"/>
          <w:sz w:val="24"/>
          <w:szCs w:val="24"/>
        </w:rPr>
        <w:t>i</w:t>
      </w:r>
      <w:r>
        <w:rPr>
          <w:sz w:val="24"/>
          <w:szCs w:val="24"/>
        </w:rPr>
        <w:t>n</w:t>
      </w:r>
      <w:r>
        <w:rPr>
          <w:spacing w:val="1"/>
          <w:sz w:val="24"/>
          <w:szCs w:val="24"/>
        </w:rPr>
        <w:t xml:space="preserve"> </w:t>
      </w:r>
      <w:r>
        <w:rPr>
          <w:spacing w:val="-2"/>
          <w:sz w:val="24"/>
          <w:szCs w:val="24"/>
        </w:rPr>
        <w:t>p</w:t>
      </w:r>
      <w:r>
        <w:rPr>
          <w:spacing w:val="-3"/>
          <w:sz w:val="24"/>
          <w:szCs w:val="24"/>
        </w:rPr>
        <w:t>r</w:t>
      </w:r>
      <w:r>
        <w:rPr>
          <w:spacing w:val="-1"/>
          <w:sz w:val="24"/>
          <w:szCs w:val="24"/>
        </w:rPr>
        <w:t>e</w:t>
      </w:r>
      <w:r>
        <w:rPr>
          <w:spacing w:val="-2"/>
          <w:sz w:val="24"/>
          <w:szCs w:val="24"/>
        </w:rPr>
        <w:t>p</w:t>
      </w:r>
      <w:r>
        <w:rPr>
          <w:spacing w:val="-1"/>
          <w:sz w:val="24"/>
          <w:szCs w:val="24"/>
        </w:rPr>
        <w:t>a</w:t>
      </w:r>
      <w:r>
        <w:rPr>
          <w:spacing w:val="-3"/>
          <w:sz w:val="24"/>
          <w:szCs w:val="24"/>
        </w:rPr>
        <w:t>r</w:t>
      </w:r>
      <w:r>
        <w:rPr>
          <w:sz w:val="24"/>
          <w:szCs w:val="24"/>
        </w:rPr>
        <w:t>i</w:t>
      </w:r>
      <w:r>
        <w:rPr>
          <w:spacing w:val="-2"/>
          <w:sz w:val="24"/>
          <w:szCs w:val="24"/>
        </w:rPr>
        <w:t>n</w:t>
      </w:r>
      <w:r>
        <w:rPr>
          <w:sz w:val="24"/>
          <w:szCs w:val="24"/>
        </w:rPr>
        <w:t>g</w:t>
      </w:r>
      <w:r>
        <w:rPr>
          <w:spacing w:val="1"/>
          <w:sz w:val="24"/>
          <w:szCs w:val="24"/>
        </w:rPr>
        <w:t xml:space="preserve"> </w:t>
      </w:r>
      <w:r>
        <w:rPr>
          <w:spacing w:val="-3"/>
          <w:sz w:val="24"/>
          <w:szCs w:val="24"/>
        </w:rPr>
        <w:t>f</w:t>
      </w:r>
      <w:r>
        <w:rPr>
          <w:spacing w:val="-2"/>
          <w:sz w:val="24"/>
          <w:szCs w:val="24"/>
        </w:rPr>
        <w:t>in</w:t>
      </w:r>
      <w:r>
        <w:rPr>
          <w:spacing w:val="-3"/>
          <w:sz w:val="24"/>
          <w:szCs w:val="24"/>
        </w:rPr>
        <w:t>a</w:t>
      </w:r>
      <w:r>
        <w:rPr>
          <w:sz w:val="24"/>
          <w:szCs w:val="24"/>
        </w:rPr>
        <w:t>n</w:t>
      </w:r>
      <w:r>
        <w:rPr>
          <w:spacing w:val="-3"/>
          <w:sz w:val="24"/>
          <w:szCs w:val="24"/>
        </w:rPr>
        <w:t>c</w:t>
      </w:r>
      <w:r>
        <w:rPr>
          <w:spacing w:val="-2"/>
          <w:sz w:val="24"/>
          <w:szCs w:val="24"/>
        </w:rPr>
        <w:t>i</w:t>
      </w:r>
      <w:r>
        <w:rPr>
          <w:spacing w:val="-3"/>
          <w:sz w:val="24"/>
          <w:szCs w:val="24"/>
        </w:rPr>
        <w:t>a</w:t>
      </w:r>
      <w:r>
        <w:rPr>
          <w:sz w:val="24"/>
          <w:szCs w:val="24"/>
        </w:rPr>
        <w:t>l</w:t>
      </w:r>
      <w:r>
        <w:rPr>
          <w:spacing w:val="1"/>
          <w:sz w:val="24"/>
          <w:szCs w:val="24"/>
        </w:rPr>
        <w:t xml:space="preserve"> </w:t>
      </w:r>
      <w:r>
        <w:rPr>
          <w:sz w:val="24"/>
          <w:szCs w:val="24"/>
        </w:rPr>
        <w:t>n</w:t>
      </w:r>
      <w:r>
        <w:rPr>
          <w:spacing w:val="-1"/>
          <w:sz w:val="24"/>
          <w:szCs w:val="24"/>
        </w:rPr>
        <w:t>e</w:t>
      </w:r>
      <w:r>
        <w:rPr>
          <w:spacing w:val="-5"/>
          <w:sz w:val="24"/>
          <w:szCs w:val="24"/>
        </w:rPr>
        <w:t>g</w:t>
      </w:r>
      <w:r>
        <w:rPr>
          <w:spacing w:val="-2"/>
          <w:sz w:val="24"/>
          <w:szCs w:val="24"/>
        </w:rPr>
        <w:t>ot</w:t>
      </w:r>
      <w:r>
        <w:rPr>
          <w:sz w:val="24"/>
          <w:szCs w:val="24"/>
        </w:rPr>
        <w:t>i</w:t>
      </w:r>
      <w:r>
        <w:rPr>
          <w:spacing w:val="-3"/>
          <w:sz w:val="24"/>
          <w:szCs w:val="24"/>
        </w:rPr>
        <w:t>a</w:t>
      </w:r>
      <w:r>
        <w:rPr>
          <w:spacing w:val="-2"/>
          <w:sz w:val="24"/>
          <w:szCs w:val="24"/>
        </w:rPr>
        <w:t>tions</w:t>
      </w:r>
      <w:r>
        <w:rPr>
          <w:sz w:val="24"/>
          <w:szCs w:val="24"/>
        </w:rPr>
        <w:t>,</w:t>
      </w:r>
      <w:r>
        <w:rPr>
          <w:spacing w:val="3"/>
          <w:sz w:val="24"/>
          <w:szCs w:val="24"/>
        </w:rPr>
        <w:t xml:space="preserve"> </w:t>
      </w:r>
      <w:r>
        <w:rPr>
          <w:sz w:val="24"/>
          <w:szCs w:val="24"/>
        </w:rPr>
        <w:t xml:space="preserve">a </w:t>
      </w:r>
      <w:r>
        <w:rPr>
          <w:spacing w:val="-1"/>
          <w:sz w:val="24"/>
          <w:szCs w:val="24"/>
        </w:rPr>
        <w:t>S</w:t>
      </w:r>
      <w:r>
        <w:rPr>
          <w:spacing w:val="-3"/>
          <w:sz w:val="24"/>
          <w:szCs w:val="24"/>
        </w:rPr>
        <w:t>a</w:t>
      </w:r>
      <w:r>
        <w:rPr>
          <w:spacing w:val="-2"/>
          <w:sz w:val="24"/>
          <w:szCs w:val="24"/>
        </w:rPr>
        <w:t>mpl</w:t>
      </w:r>
      <w:r>
        <w:rPr>
          <w:sz w:val="24"/>
          <w:szCs w:val="24"/>
        </w:rPr>
        <w:t xml:space="preserve">e </w:t>
      </w:r>
      <w:r>
        <w:rPr>
          <w:spacing w:val="-1"/>
          <w:sz w:val="24"/>
          <w:szCs w:val="24"/>
        </w:rPr>
        <w:t>F</w:t>
      </w:r>
      <w:r>
        <w:rPr>
          <w:spacing w:val="-2"/>
          <w:sz w:val="24"/>
          <w:szCs w:val="24"/>
        </w:rPr>
        <w:t>o</w:t>
      </w:r>
      <w:r>
        <w:rPr>
          <w:spacing w:val="-3"/>
          <w:sz w:val="24"/>
          <w:szCs w:val="24"/>
        </w:rPr>
        <w:t>r</w:t>
      </w:r>
      <w:r>
        <w:rPr>
          <w:sz w:val="24"/>
          <w:szCs w:val="24"/>
        </w:rPr>
        <w:t>m</w:t>
      </w:r>
      <w:r>
        <w:rPr>
          <w:spacing w:val="4"/>
          <w:sz w:val="24"/>
          <w:szCs w:val="24"/>
        </w:rPr>
        <w:t xml:space="preserve"> </w:t>
      </w:r>
      <w:r>
        <w:rPr>
          <w:spacing w:val="-5"/>
          <w:sz w:val="24"/>
          <w:szCs w:val="24"/>
        </w:rPr>
        <w:t>g</w:t>
      </w:r>
      <w:r>
        <w:rPr>
          <w:spacing w:val="-2"/>
          <w:sz w:val="24"/>
          <w:szCs w:val="24"/>
        </w:rPr>
        <w:t>ivi</w:t>
      </w:r>
      <w:r>
        <w:rPr>
          <w:sz w:val="24"/>
          <w:szCs w:val="24"/>
        </w:rPr>
        <w:t>ng</w:t>
      </w:r>
      <w:r>
        <w:rPr>
          <w:spacing w:val="1"/>
          <w:sz w:val="24"/>
          <w:szCs w:val="24"/>
        </w:rPr>
        <w:t xml:space="preserve"> </w:t>
      </w:r>
      <w:r>
        <w:rPr>
          <w:sz w:val="24"/>
          <w:szCs w:val="24"/>
        </w:rPr>
        <w:t>a</w:t>
      </w:r>
      <w:r>
        <w:rPr>
          <w:spacing w:val="2"/>
          <w:sz w:val="24"/>
          <w:szCs w:val="24"/>
        </w:rPr>
        <w:t xml:space="preserve"> </w:t>
      </w:r>
      <w:r>
        <w:rPr>
          <w:spacing w:val="-2"/>
          <w:sz w:val="24"/>
          <w:szCs w:val="24"/>
        </w:rPr>
        <w:t>b</w:t>
      </w:r>
      <w:r>
        <w:rPr>
          <w:spacing w:val="-3"/>
          <w:sz w:val="24"/>
          <w:szCs w:val="24"/>
        </w:rPr>
        <w:t>re</w:t>
      </w:r>
      <w:r>
        <w:rPr>
          <w:spacing w:val="-1"/>
          <w:sz w:val="24"/>
          <w:szCs w:val="24"/>
        </w:rPr>
        <w:t>a</w:t>
      </w:r>
      <w:r>
        <w:rPr>
          <w:spacing w:val="-2"/>
          <w:sz w:val="24"/>
          <w:szCs w:val="24"/>
        </w:rPr>
        <w:t>kdo</w:t>
      </w:r>
      <w:r>
        <w:rPr>
          <w:sz w:val="24"/>
          <w:szCs w:val="24"/>
        </w:rPr>
        <w:t xml:space="preserve">wn </w:t>
      </w:r>
      <w:r>
        <w:rPr>
          <w:spacing w:val="-2"/>
          <w:sz w:val="24"/>
          <w:szCs w:val="24"/>
        </w:rPr>
        <w:t>o</w:t>
      </w:r>
      <w:r>
        <w:rPr>
          <w:sz w:val="24"/>
          <w:szCs w:val="24"/>
        </w:rPr>
        <w:t xml:space="preserve">f </w:t>
      </w:r>
      <w:r>
        <w:rPr>
          <w:spacing w:val="-3"/>
          <w:sz w:val="24"/>
          <w:szCs w:val="24"/>
        </w:rPr>
        <w:t>ra</w:t>
      </w:r>
      <w:r>
        <w:rPr>
          <w:sz w:val="24"/>
          <w:szCs w:val="24"/>
        </w:rPr>
        <w:t>t</w:t>
      </w:r>
      <w:r>
        <w:rPr>
          <w:spacing w:val="-3"/>
          <w:sz w:val="24"/>
          <w:szCs w:val="24"/>
        </w:rPr>
        <w:t>e</w:t>
      </w:r>
      <w:r>
        <w:rPr>
          <w:sz w:val="24"/>
          <w:szCs w:val="24"/>
        </w:rPr>
        <w:t>s</w:t>
      </w:r>
      <w:r>
        <w:rPr>
          <w:spacing w:val="1"/>
          <w:sz w:val="24"/>
          <w:szCs w:val="24"/>
        </w:rPr>
        <w:t xml:space="preserve"> </w:t>
      </w:r>
      <w:r>
        <w:rPr>
          <w:spacing w:val="-2"/>
          <w:sz w:val="24"/>
          <w:szCs w:val="24"/>
        </w:rPr>
        <w:t>i</w:t>
      </w:r>
      <w:r>
        <w:rPr>
          <w:sz w:val="24"/>
          <w:szCs w:val="24"/>
        </w:rPr>
        <w:t>s</w:t>
      </w:r>
      <w:r>
        <w:rPr>
          <w:spacing w:val="4"/>
          <w:sz w:val="24"/>
          <w:szCs w:val="24"/>
        </w:rPr>
        <w:t xml:space="preserve"> </w:t>
      </w:r>
      <w:r>
        <w:rPr>
          <w:spacing w:val="-3"/>
          <w:sz w:val="24"/>
          <w:szCs w:val="24"/>
        </w:rPr>
        <w:t>a</w:t>
      </w:r>
      <w:r>
        <w:rPr>
          <w:spacing w:val="-2"/>
          <w:sz w:val="24"/>
          <w:szCs w:val="24"/>
        </w:rPr>
        <w:t>t</w:t>
      </w:r>
      <w:r>
        <w:rPr>
          <w:sz w:val="24"/>
          <w:szCs w:val="24"/>
        </w:rPr>
        <w:t>t</w:t>
      </w:r>
      <w:r>
        <w:rPr>
          <w:spacing w:val="-3"/>
          <w:sz w:val="24"/>
          <w:szCs w:val="24"/>
        </w:rPr>
        <w:t>ac</w:t>
      </w:r>
      <w:r>
        <w:rPr>
          <w:sz w:val="24"/>
          <w:szCs w:val="24"/>
        </w:rPr>
        <w:t>h</w:t>
      </w:r>
      <w:r>
        <w:rPr>
          <w:spacing w:val="-3"/>
          <w:sz w:val="24"/>
          <w:szCs w:val="24"/>
        </w:rPr>
        <w:t>e</w:t>
      </w:r>
      <w:r>
        <w:rPr>
          <w:sz w:val="24"/>
          <w:szCs w:val="24"/>
        </w:rPr>
        <w:t>d</w:t>
      </w:r>
      <w:r>
        <w:rPr>
          <w:spacing w:val="3"/>
          <w:sz w:val="24"/>
          <w:szCs w:val="24"/>
        </w:rPr>
        <w:t xml:space="preserve"> </w:t>
      </w:r>
      <w:r>
        <w:rPr>
          <w:spacing w:val="-3"/>
          <w:sz w:val="24"/>
          <w:szCs w:val="24"/>
        </w:rPr>
        <w:t>(</w:t>
      </w:r>
      <w:r>
        <w:rPr>
          <w:spacing w:val="-2"/>
          <w:sz w:val="24"/>
          <w:szCs w:val="24"/>
        </w:rPr>
        <w:t>n</w:t>
      </w:r>
      <w:r>
        <w:rPr>
          <w:sz w:val="24"/>
          <w:szCs w:val="24"/>
        </w:rPr>
        <w:t>o</w:t>
      </w:r>
      <w:r>
        <w:rPr>
          <w:spacing w:val="3"/>
          <w:sz w:val="24"/>
          <w:szCs w:val="24"/>
        </w:rPr>
        <w:t xml:space="preserve"> </w:t>
      </w:r>
      <w:r>
        <w:rPr>
          <w:spacing w:val="-3"/>
          <w:sz w:val="24"/>
          <w:szCs w:val="24"/>
        </w:rPr>
        <w:t>f</w:t>
      </w:r>
      <w:r>
        <w:rPr>
          <w:spacing w:val="-2"/>
          <w:sz w:val="24"/>
          <w:szCs w:val="24"/>
        </w:rPr>
        <w:t>i</w:t>
      </w:r>
      <w:r>
        <w:rPr>
          <w:sz w:val="24"/>
          <w:szCs w:val="24"/>
        </w:rPr>
        <w:t>n</w:t>
      </w:r>
      <w:r>
        <w:rPr>
          <w:spacing w:val="-1"/>
          <w:sz w:val="24"/>
          <w:szCs w:val="24"/>
        </w:rPr>
        <w:t>a</w:t>
      </w:r>
      <w:r>
        <w:rPr>
          <w:spacing w:val="-2"/>
          <w:sz w:val="24"/>
          <w:szCs w:val="24"/>
        </w:rPr>
        <w:t>n</w:t>
      </w:r>
      <w:r>
        <w:rPr>
          <w:spacing w:val="-3"/>
          <w:sz w:val="24"/>
          <w:szCs w:val="24"/>
        </w:rPr>
        <w:t>c</w:t>
      </w:r>
      <w:r>
        <w:rPr>
          <w:spacing w:val="-2"/>
          <w:sz w:val="24"/>
          <w:szCs w:val="24"/>
        </w:rPr>
        <w:t>i</w:t>
      </w:r>
      <w:r>
        <w:rPr>
          <w:spacing w:val="-3"/>
          <w:sz w:val="24"/>
          <w:szCs w:val="24"/>
        </w:rPr>
        <w:t>a</w:t>
      </w:r>
      <w:r>
        <w:rPr>
          <w:sz w:val="24"/>
          <w:szCs w:val="24"/>
        </w:rPr>
        <w:t>l</w:t>
      </w:r>
      <w:r>
        <w:rPr>
          <w:spacing w:val="4"/>
          <w:sz w:val="24"/>
          <w:szCs w:val="24"/>
        </w:rPr>
        <w:t xml:space="preserve"> </w:t>
      </w:r>
      <w:r>
        <w:rPr>
          <w:spacing w:val="-2"/>
          <w:sz w:val="24"/>
          <w:szCs w:val="24"/>
        </w:rPr>
        <w:t>in</w:t>
      </w:r>
      <w:r>
        <w:rPr>
          <w:spacing w:val="-3"/>
          <w:sz w:val="24"/>
          <w:szCs w:val="24"/>
        </w:rPr>
        <w:t>f</w:t>
      </w:r>
      <w:r>
        <w:rPr>
          <w:sz w:val="24"/>
          <w:szCs w:val="24"/>
        </w:rPr>
        <w:t>o</w:t>
      </w:r>
      <w:r>
        <w:rPr>
          <w:spacing w:val="-3"/>
          <w:sz w:val="24"/>
          <w:szCs w:val="24"/>
        </w:rPr>
        <w:t>r</w:t>
      </w:r>
      <w:r>
        <w:rPr>
          <w:spacing w:val="-2"/>
          <w:sz w:val="24"/>
          <w:szCs w:val="24"/>
        </w:rPr>
        <w:t>m</w:t>
      </w:r>
      <w:r>
        <w:rPr>
          <w:spacing w:val="-3"/>
          <w:sz w:val="24"/>
          <w:szCs w:val="24"/>
        </w:rPr>
        <w:t>a</w:t>
      </w:r>
      <w:r>
        <w:rPr>
          <w:spacing w:val="-2"/>
          <w:sz w:val="24"/>
          <w:szCs w:val="24"/>
        </w:rPr>
        <w:t>ti</w:t>
      </w:r>
      <w:r>
        <w:rPr>
          <w:sz w:val="24"/>
          <w:szCs w:val="24"/>
        </w:rPr>
        <w:t>on</w:t>
      </w:r>
      <w:r>
        <w:rPr>
          <w:spacing w:val="1"/>
          <w:sz w:val="24"/>
          <w:szCs w:val="24"/>
        </w:rPr>
        <w:t xml:space="preserve"> </w:t>
      </w:r>
      <w:r>
        <w:rPr>
          <w:spacing w:val="-2"/>
          <w:sz w:val="24"/>
          <w:szCs w:val="24"/>
        </w:rPr>
        <w:t>sh</w:t>
      </w:r>
      <w:r>
        <w:rPr>
          <w:sz w:val="24"/>
          <w:szCs w:val="24"/>
        </w:rPr>
        <w:t>o</w:t>
      </w:r>
      <w:r>
        <w:rPr>
          <w:spacing w:val="-2"/>
          <w:sz w:val="24"/>
          <w:szCs w:val="24"/>
        </w:rPr>
        <w:t>ul</w:t>
      </w:r>
      <w:r>
        <w:rPr>
          <w:sz w:val="24"/>
          <w:szCs w:val="24"/>
        </w:rPr>
        <w:t>d</w:t>
      </w:r>
      <w:r>
        <w:rPr>
          <w:spacing w:val="3"/>
          <w:sz w:val="24"/>
          <w:szCs w:val="24"/>
        </w:rPr>
        <w:t xml:space="preserve"> </w:t>
      </w:r>
      <w:r>
        <w:rPr>
          <w:spacing w:val="-2"/>
          <w:sz w:val="24"/>
          <w:szCs w:val="24"/>
        </w:rPr>
        <w:t>b</w:t>
      </w:r>
      <w:r>
        <w:rPr>
          <w:sz w:val="24"/>
          <w:szCs w:val="24"/>
        </w:rPr>
        <w:t xml:space="preserve">e </w:t>
      </w:r>
      <w:r>
        <w:rPr>
          <w:spacing w:val="-2"/>
          <w:sz w:val="24"/>
          <w:szCs w:val="24"/>
        </w:rPr>
        <w:t>i</w:t>
      </w:r>
      <w:r>
        <w:rPr>
          <w:sz w:val="24"/>
          <w:szCs w:val="24"/>
        </w:rPr>
        <w:t>n</w:t>
      </w:r>
      <w:r>
        <w:rPr>
          <w:spacing w:val="-3"/>
          <w:sz w:val="24"/>
          <w:szCs w:val="24"/>
        </w:rPr>
        <w:t>c</w:t>
      </w:r>
      <w:r>
        <w:rPr>
          <w:spacing w:val="-2"/>
          <w:sz w:val="24"/>
          <w:szCs w:val="24"/>
        </w:rPr>
        <w:t>lu</w:t>
      </w:r>
      <w:r>
        <w:rPr>
          <w:sz w:val="24"/>
          <w:szCs w:val="24"/>
        </w:rPr>
        <w:t>d</w:t>
      </w:r>
      <w:r>
        <w:rPr>
          <w:spacing w:val="-3"/>
          <w:sz w:val="24"/>
          <w:szCs w:val="24"/>
        </w:rPr>
        <w:t>e</w:t>
      </w:r>
      <w:r>
        <w:rPr>
          <w:sz w:val="24"/>
          <w:szCs w:val="24"/>
        </w:rPr>
        <w:t>d</w:t>
      </w:r>
      <w:r>
        <w:rPr>
          <w:spacing w:val="1"/>
          <w:sz w:val="24"/>
          <w:szCs w:val="24"/>
        </w:rPr>
        <w:t xml:space="preserve"> </w:t>
      </w:r>
      <w:r>
        <w:rPr>
          <w:spacing w:val="-2"/>
          <w:sz w:val="24"/>
          <w:szCs w:val="24"/>
        </w:rPr>
        <w:t>i</w:t>
      </w:r>
      <w:r>
        <w:rPr>
          <w:sz w:val="24"/>
          <w:szCs w:val="24"/>
        </w:rPr>
        <w:t>n</w:t>
      </w:r>
      <w:r>
        <w:rPr>
          <w:spacing w:val="3"/>
          <w:sz w:val="24"/>
          <w:szCs w:val="24"/>
        </w:rPr>
        <w:t xml:space="preserve"> </w:t>
      </w:r>
      <w:r>
        <w:rPr>
          <w:spacing w:val="-2"/>
          <w:sz w:val="24"/>
          <w:szCs w:val="24"/>
        </w:rPr>
        <w:t>t</w:t>
      </w:r>
      <w:r>
        <w:rPr>
          <w:sz w:val="24"/>
          <w:szCs w:val="24"/>
        </w:rPr>
        <w:t>he T</w:t>
      </w:r>
      <w:r>
        <w:rPr>
          <w:spacing w:val="-4"/>
          <w:sz w:val="24"/>
          <w:szCs w:val="24"/>
        </w:rPr>
        <w:t>e</w:t>
      </w:r>
      <w:r>
        <w:rPr>
          <w:spacing w:val="-1"/>
          <w:sz w:val="24"/>
          <w:szCs w:val="24"/>
        </w:rPr>
        <w:t>c</w:t>
      </w:r>
      <w:r>
        <w:rPr>
          <w:spacing w:val="-2"/>
          <w:sz w:val="24"/>
          <w:szCs w:val="24"/>
        </w:rPr>
        <w:t>h</w:t>
      </w:r>
      <w:r>
        <w:rPr>
          <w:sz w:val="24"/>
          <w:szCs w:val="24"/>
        </w:rPr>
        <w:t>n</w:t>
      </w:r>
      <w:r>
        <w:rPr>
          <w:spacing w:val="-2"/>
          <w:sz w:val="24"/>
          <w:szCs w:val="24"/>
        </w:rPr>
        <w:t>i</w:t>
      </w:r>
      <w:r>
        <w:rPr>
          <w:spacing w:val="-3"/>
          <w:sz w:val="24"/>
          <w:szCs w:val="24"/>
        </w:rPr>
        <w:t>ca</w:t>
      </w:r>
      <w:r>
        <w:rPr>
          <w:sz w:val="24"/>
          <w:szCs w:val="24"/>
        </w:rPr>
        <w:t>l</w:t>
      </w:r>
      <w:r>
        <w:rPr>
          <w:spacing w:val="1"/>
          <w:sz w:val="24"/>
          <w:szCs w:val="24"/>
        </w:rPr>
        <w:t xml:space="preserve"> P</w:t>
      </w:r>
      <w:r>
        <w:rPr>
          <w:spacing w:val="2"/>
          <w:sz w:val="24"/>
          <w:szCs w:val="24"/>
        </w:rPr>
        <w:t>r</w:t>
      </w:r>
      <w:r>
        <w:rPr>
          <w:spacing w:val="-2"/>
          <w:sz w:val="24"/>
          <w:szCs w:val="24"/>
        </w:rPr>
        <w:t>opo</w:t>
      </w:r>
      <w:r>
        <w:rPr>
          <w:sz w:val="24"/>
          <w:szCs w:val="24"/>
        </w:rPr>
        <w:t>s</w:t>
      </w:r>
      <w:r>
        <w:rPr>
          <w:spacing w:val="-3"/>
          <w:sz w:val="24"/>
          <w:szCs w:val="24"/>
        </w:rPr>
        <w:t>a</w:t>
      </w:r>
      <w:r>
        <w:rPr>
          <w:spacing w:val="-2"/>
          <w:sz w:val="24"/>
          <w:szCs w:val="24"/>
        </w:rPr>
        <w:t>l</w:t>
      </w:r>
      <w:r>
        <w:rPr>
          <w:spacing w:val="-3"/>
          <w:sz w:val="24"/>
          <w:szCs w:val="24"/>
        </w:rPr>
        <w:t>)</w:t>
      </w:r>
      <w:r>
        <w:rPr>
          <w:sz w:val="24"/>
          <w:szCs w:val="24"/>
        </w:rPr>
        <w:t>. A</w:t>
      </w:r>
      <w:r>
        <w:rPr>
          <w:spacing w:val="-5"/>
          <w:sz w:val="24"/>
          <w:szCs w:val="24"/>
        </w:rPr>
        <w:t>g</w:t>
      </w:r>
      <w:r>
        <w:rPr>
          <w:sz w:val="24"/>
          <w:szCs w:val="24"/>
        </w:rPr>
        <w:t>r</w:t>
      </w:r>
      <w:r>
        <w:rPr>
          <w:spacing w:val="-4"/>
          <w:sz w:val="24"/>
          <w:szCs w:val="24"/>
        </w:rPr>
        <w:t>e</w:t>
      </w:r>
      <w:r>
        <w:rPr>
          <w:spacing w:val="-3"/>
          <w:sz w:val="24"/>
          <w:szCs w:val="24"/>
        </w:rPr>
        <w:t>e</w:t>
      </w:r>
      <w:r>
        <w:rPr>
          <w:sz w:val="24"/>
          <w:szCs w:val="24"/>
        </w:rPr>
        <w:t>d</w:t>
      </w:r>
      <w:r>
        <w:rPr>
          <w:spacing w:val="-2"/>
          <w:sz w:val="24"/>
          <w:szCs w:val="24"/>
        </w:rPr>
        <w:t xml:space="preserve"> b</w:t>
      </w:r>
      <w:r>
        <w:rPr>
          <w:sz w:val="24"/>
          <w:szCs w:val="24"/>
        </w:rPr>
        <w:t>r</w:t>
      </w:r>
      <w:r>
        <w:rPr>
          <w:spacing w:val="-4"/>
          <w:sz w:val="24"/>
          <w:szCs w:val="24"/>
        </w:rPr>
        <w:t>e</w:t>
      </w:r>
      <w:r>
        <w:rPr>
          <w:spacing w:val="-3"/>
          <w:sz w:val="24"/>
          <w:szCs w:val="24"/>
        </w:rPr>
        <w:t>a</w:t>
      </w:r>
      <w:r>
        <w:rPr>
          <w:sz w:val="24"/>
          <w:szCs w:val="24"/>
        </w:rPr>
        <w:t>k</w:t>
      </w:r>
      <w:r>
        <w:rPr>
          <w:spacing w:val="-2"/>
          <w:sz w:val="24"/>
          <w:szCs w:val="24"/>
        </w:rPr>
        <w:t>do</w:t>
      </w:r>
      <w:r>
        <w:rPr>
          <w:spacing w:val="-3"/>
          <w:sz w:val="24"/>
          <w:szCs w:val="24"/>
        </w:rPr>
        <w:t>w</w:t>
      </w:r>
      <w:r>
        <w:rPr>
          <w:sz w:val="24"/>
          <w:szCs w:val="24"/>
        </w:rPr>
        <w:t>n</w:t>
      </w:r>
      <w:r>
        <w:rPr>
          <w:spacing w:val="-2"/>
          <w:sz w:val="24"/>
          <w:szCs w:val="24"/>
        </w:rPr>
        <w:t xml:space="preserve"> sh</w:t>
      </w:r>
      <w:r>
        <w:rPr>
          <w:spacing w:val="-1"/>
          <w:sz w:val="24"/>
          <w:szCs w:val="24"/>
        </w:rPr>
        <w:t>e</w:t>
      </w:r>
      <w:r>
        <w:rPr>
          <w:spacing w:val="-3"/>
          <w:sz w:val="24"/>
          <w:szCs w:val="24"/>
        </w:rPr>
        <w:t>e</w:t>
      </w:r>
      <w:r>
        <w:rPr>
          <w:spacing w:val="-2"/>
          <w:sz w:val="24"/>
          <w:szCs w:val="24"/>
        </w:rPr>
        <w:t>t</w:t>
      </w:r>
      <w:r>
        <w:rPr>
          <w:sz w:val="24"/>
          <w:szCs w:val="24"/>
        </w:rPr>
        <w:t>s</w:t>
      </w:r>
      <w:r>
        <w:rPr>
          <w:spacing w:val="-2"/>
          <w:sz w:val="24"/>
          <w:szCs w:val="24"/>
        </w:rPr>
        <w:t xml:space="preserve"> sh</w:t>
      </w:r>
      <w:r>
        <w:rPr>
          <w:spacing w:val="-3"/>
          <w:sz w:val="24"/>
          <w:szCs w:val="24"/>
        </w:rPr>
        <w:t>a</w:t>
      </w:r>
      <w:r>
        <w:rPr>
          <w:spacing w:val="-2"/>
          <w:sz w:val="24"/>
          <w:szCs w:val="24"/>
        </w:rPr>
        <w:t>l</w:t>
      </w:r>
      <w:r>
        <w:rPr>
          <w:sz w:val="24"/>
          <w:szCs w:val="24"/>
        </w:rPr>
        <w:t>l</w:t>
      </w:r>
      <w:r>
        <w:rPr>
          <w:spacing w:val="-2"/>
          <w:sz w:val="24"/>
          <w:szCs w:val="24"/>
        </w:rPr>
        <w:t xml:space="preserve"> </w:t>
      </w:r>
      <w:r>
        <w:rPr>
          <w:spacing w:val="-3"/>
          <w:sz w:val="24"/>
          <w:szCs w:val="24"/>
        </w:rPr>
        <w:t>f</w:t>
      </w:r>
      <w:r>
        <w:rPr>
          <w:spacing w:val="-2"/>
          <w:sz w:val="24"/>
          <w:szCs w:val="24"/>
        </w:rPr>
        <w:t>o</w:t>
      </w:r>
      <w:r>
        <w:rPr>
          <w:spacing w:val="-3"/>
          <w:sz w:val="24"/>
          <w:szCs w:val="24"/>
        </w:rPr>
        <w:t>r</w:t>
      </w:r>
      <w:r>
        <w:rPr>
          <w:sz w:val="24"/>
          <w:szCs w:val="24"/>
        </w:rPr>
        <w:t>m</w:t>
      </w:r>
      <w:r>
        <w:rPr>
          <w:spacing w:val="-4"/>
          <w:sz w:val="24"/>
          <w:szCs w:val="24"/>
        </w:rPr>
        <w:t xml:space="preserve"> </w:t>
      </w:r>
      <w:r>
        <w:rPr>
          <w:sz w:val="24"/>
          <w:szCs w:val="24"/>
        </w:rPr>
        <w:t>p</w:t>
      </w:r>
      <w:r>
        <w:rPr>
          <w:spacing w:val="-3"/>
          <w:sz w:val="24"/>
          <w:szCs w:val="24"/>
        </w:rPr>
        <w:t>ar</w:t>
      </w:r>
      <w:r>
        <w:rPr>
          <w:sz w:val="24"/>
          <w:szCs w:val="24"/>
        </w:rPr>
        <w:t>t</w:t>
      </w:r>
      <w:r>
        <w:rPr>
          <w:spacing w:val="-2"/>
          <w:sz w:val="24"/>
          <w:szCs w:val="24"/>
        </w:rPr>
        <w:t xml:space="preserve"> o</w:t>
      </w:r>
      <w:r>
        <w:rPr>
          <w:sz w:val="24"/>
          <w:szCs w:val="24"/>
        </w:rPr>
        <w:t>f</w:t>
      </w:r>
      <w:r>
        <w:rPr>
          <w:spacing w:val="-6"/>
          <w:sz w:val="24"/>
          <w:szCs w:val="24"/>
        </w:rPr>
        <w:t xml:space="preserve"> </w:t>
      </w:r>
      <w:r>
        <w:rPr>
          <w:sz w:val="24"/>
          <w:szCs w:val="24"/>
        </w:rPr>
        <w:t>t</w:t>
      </w:r>
      <w:r>
        <w:rPr>
          <w:spacing w:val="-1"/>
          <w:sz w:val="24"/>
          <w:szCs w:val="24"/>
        </w:rPr>
        <w:t>h</w:t>
      </w:r>
      <w:r>
        <w:rPr>
          <w:sz w:val="24"/>
          <w:szCs w:val="24"/>
        </w:rPr>
        <w:t>e</w:t>
      </w:r>
      <w:r>
        <w:rPr>
          <w:spacing w:val="-6"/>
          <w:sz w:val="24"/>
          <w:szCs w:val="24"/>
        </w:rPr>
        <w:t xml:space="preserve"> </w:t>
      </w:r>
      <w:r>
        <w:rPr>
          <w:sz w:val="24"/>
          <w:szCs w:val="24"/>
        </w:rPr>
        <w:t>n</w:t>
      </w:r>
      <w:r>
        <w:rPr>
          <w:spacing w:val="-1"/>
          <w:sz w:val="24"/>
          <w:szCs w:val="24"/>
        </w:rPr>
        <w:t>e</w:t>
      </w:r>
      <w:r>
        <w:rPr>
          <w:spacing w:val="-2"/>
          <w:sz w:val="24"/>
          <w:szCs w:val="24"/>
        </w:rPr>
        <w:t>goti</w:t>
      </w:r>
      <w:r>
        <w:rPr>
          <w:spacing w:val="-3"/>
          <w:sz w:val="24"/>
          <w:szCs w:val="24"/>
        </w:rPr>
        <w:t>a</w:t>
      </w:r>
      <w:r>
        <w:rPr>
          <w:spacing w:val="-2"/>
          <w:sz w:val="24"/>
          <w:szCs w:val="24"/>
        </w:rPr>
        <w:t>t</w:t>
      </w:r>
      <w:r>
        <w:rPr>
          <w:spacing w:val="-3"/>
          <w:sz w:val="24"/>
          <w:szCs w:val="24"/>
        </w:rPr>
        <w:t>e</w:t>
      </w:r>
      <w:r>
        <w:rPr>
          <w:sz w:val="24"/>
          <w:szCs w:val="24"/>
        </w:rPr>
        <w:t>d</w:t>
      </w:r>
      <w:r>
        <w:rPr>
          <w:spacing w:val="-2"/>
          <w:sz w:val="24"/>
          <w:szCs w:val="24"/>
        </w:rPr>
        <w:t xml:space="preserve"> </w:t>
      </w:r>
      <w:r>
        <w:rPr>
          <w:spacing w:val="-3"/>
          <w:sz w:val="24"/>
          <w:szCs w:val="24"/>
        </w:rPr>
        <w:t>c</w:t>
      </w:r>
      <w:r>
        <w:rPr>
          <w:spacing w:val="-2"/>
          <w:sz w:val="24"/>
          <w:szCs w:val="24"/>
        </w:rPr>
        <w:t>on</w:t>
      </w:r>
      <w:r>
        <w:rPr>
          <w:sz w:val="24"/>
          <w:szCs w:val="24"/>
        </w:rPr>
        <w:t>t</w:t>
      </w:r>
      <w:r>
        <w:rPr>
          <w:spacing w:val="-3"/>
          <w:sz w:val="24"/>
          <w:szCs w:val="24"/>
        </w:rPr>
        <w:t>r</w:t>
      </w:r>
      <w:r>
        <w:rPr>
          <w:spacing w:val="-1"/>
          <w:sz w:val="24"/>
          <w:szCs w:val="24"/>
        </w:rPr>
        <w:t>a</w:t>
      </w:r>
      <w:r>
        <w:rPr>
          <w:spacing w:val="-3"/>
          <w:sz w:val="24"/>
          <w:szCs w:val="24"/>
        </w:rPr>
        <w:t>c</w:t>
      </w:r>
      <w:r>
        <w:rPr>
          <w:spacing w:val="-2"/>
          <w:sz w:val="24"/>
          <w:szCs w:val="24"/>
        </w:rPr>
        <w:t>t</w:t>
      </w:r>
      <w:r>
        <w:rPr>
          <w:sz w:val="24"/>
          <w:szCs w:val="24"/>
        </w:rPr>
        <w:t>.</w:t>
      </w:r>
    </w:p>
    <w:p w:rsidR="00D35201" w:rsidRDefault="00D35201">
      <w:pPr>
        <w:spacing w:before="17" w:line="260" w:lineRule="exact"/>
        <w:rPr>
          <w:sz w:val="26"/>
          <w:szCs w:val="26"/>
        </w:rPr>
      </w:pPr>
    </w:p>
    <w:p w:rsidR="00D35201" w:rsidRDefault="00E6664F">
      <w:pPr>
        <w:tabs>
          <w:tab w:val="left" w:pos="860"/>
        </w:tabs>
        <w:ind w:left="860" w:right="97" w:hanging="720"/>
        <w:jc w:val="both"/>
        <w:rPr>
          <w:sz w:val="24"/>
          <w:szCs w:val="24"/>
        </w:rPr>
      </w:pPr>
      <w:r>
        <w:rPr>
          <w:spacing w:val="-2"/>
          <w:sz w:val="24"/>
          <w:szCs w:val="24"/>
        </w:rPr>
        <w:t>1.</w:t>
      </w:r>
      <w:r>
        <w:rPr>
          <w:sz w:val="24"/>
          <w:szCs w:val="24"/>
        </w:rPr>
        <w:t>2</w:t>
      </w:r>
      <w:r>
        <w:rPr>
          <w:sz w:val="24"/>
          <w:szCs w:val="24"/>
        </w:rPr>
        <w:tab/>
      </w:r>
      <w:r>
        <w:rPr>
          <w:spacing w:val="-3"/>
          <w:sz w:val="24"/>
          <w:szCs w:val="24"/>
        </w:rPr>
        <w:t>T</w:t>
      </w:r>
      <w:r>
        <w:rPr>
          <w:spacing w:val="-2"/>
          <w:sz w:val="24"/>
          <w:szCs w:val="24"/>
        </w:rPr>
        <w:t>h</w:t>
      </w:r>
      <w:r>
        <w:rPr>
          <w:sz w:val="24"/>
          <w:szCs w:val="24"/>
        </w:rPr>
        <w:t>e</w:t>
      </w:r>
      <w:r>
        <w:rPr>
          <w:spacing w:val="-1"/>
          <w:sz w:val="24"/>
          <w:szCs w:val="24"/>
        </w:rPr>
        <w:t xml:space="preserve"> P</w:t>
      </w:r>
      <w:r>
        <w:rPr>
          <w:sz w:val="24"/>
          <w:szCs w:val="24"/>
        </w:rPr>
        <w:t>A</w:t>
      </w:r>
      <w:r>
        <w:rPr>
          <w:spacing w:val="2"/>
          <w:sz w:val="24"/>
          <w:szCs w:val="24"/>
        </w:rPr>
        <w:t xml:space="preserve"> </w:t>
      </w:r>
      <w:r>
        <w:rPr>
          <w:spacing w:val="-2"/>
          <w:sz w:val="24"/>
          <w:szCs w:val="24"/>
        </w:rPr>
        <w:t>i</w:t>
      </w:r>
      <w:r>
        <w:rPr>
          <w:sz w:val="24"/>
          <w:szCs w:val="24"/>
        </w:rPr>
        <w:t>s</w:t>
      </w:r>
      <w:r>
        <w:rPr>
          <w:spacing w:val="2"/>
          <w:sz w:val="24"/>
          <w:szCs w:val="24"/>
        </w:rPr>
        <w:t xml:space="preserve"> </w:t>
      </w:r>
      <w:r>
        <w:rPr>
          <w:spacing w:val="-3"/>
          <w:sz w:val="24"/>
          <w:szCs w:val="24"/>
        </w:rPr>
        <w:t>c</w:t>
      </w:r>
      <w:r>
        <w:rPr>
          <w:spacing w:val="-2"/>
          <w:sz w:val="24"/>
          <w:szCs w:val="24"/>
        </w:rPr>
        <w:t>h</w:t>
      </w:r>
      <w:r>
        <w:rPr>
          <w:spacing w:val="-1"/>
          <w:sz w:val="24"/>
          <w:szCs w:val="24"/>
        </w:rPr>
        <w:t>a</w:t>
      </w:r>
      <w:r>
        <w:rPr>
          <w:sz w:val="24"/>
          <w:szCs w:val="24"/>
        </w:rPr>
        <w:t>r</w:t>
      </w:r>
      <w:r>
        <w:rPr>
          <w:spacing w:val="-3"/>
          <w:sz w:val="24"/>
          <w:szCs w:val="24"/>
        </w:rPr>
        <w:t>ge</w:t>
      </w:r>
      <w:r>
        <w:rPr>
          <w:sz w:val="24"/>
          <w:szCs w:val="24"/>
        </w:rPr>
        <w:t xml:space="preserve">d </w:t>
      </w:r>
      <w:r>
        <w:rPr>
          <w:spacing w:val="-3"/>
          <w:sz w:val="24"/>
          <w:szCs w:val="24"/>
        </w:rPr>
        <w:t>w</w:t>
      </w:r>
      <w:r>
        <w:rPr>
          <w:spacing w:val="-2"/>
          <w:sz w:val="24"/>
          <w:szCs w:val="24"/>
        </w:rPr>
        <w:t>i</w:t>
      </w:r>
      <w:r>
        <w:rPr>
          <w:sz w:val="24"/>
          <w:szCs w:val="24"/>
        </w:rPr>
        <w:t>th t</w:t>
      </w:r>
      <w:r>
        <w:rPr>
          <w:spacing w:val="-2"/>
          <w:sz w:val="24"/>
          <w:szCs w:val="24"/>
        </w:rPr>
        <w:t>h</w:t>
      </w:r>
      <w:r>
        <w:rPr>
          <w:sz w:val="24"/>
          <w:szCs w:val="24"/>
        </w:rPr>
        <w:t>e</w:t>
      </w:r>
      <w:r>
        <w:rPr>
          <w:spacing w:val="1"/>
          <w:sz w:val="24"/>
          <w:szCs w:val="24"/>
        </w:rPr>
        <w:t xml:space="preserve"> </w:t>
      </w:r>
      <w:r>
        <w:rPr>
          <w:spacing w:val="-3"/>
          <w:sz w:val="24"/>
          <w:szCs w:val="24"/>
        </w:rPr>
        <w:t>c</w:t>
      </w:r>
      <w:r>
        <w:rPr>
          <w:spacing w:val="-2"/>
          <w:sz w:val="24"/>
          <w:szCs w:val="24"/>
        </w:rPr>
        <w:t>usto</w:t>
      </w:r>
      <w:r>
        <w:rPr>
          <w:spacing w:val="2"/>
          <w:sz w:val="24"/>
          <w:szCs w:val="24"/>
        </w:rPr>
        <w:t>d</w:t>
      </w:r>
      <w:r>
        <w:rPr>
          <w:sz w:val="24"/>
          <w:szCs w:val="24"/>
        </w:rPr>
        <w:t>y</w:t>
      </w:r>
      <w:r>
        <w:rPr>
          <w:spacing w:val="-3"/>
          <w:sz w:val="24"/>
          <w:szCs w:val="24"/>
        </w:rPr>
        <w:t xml:space="preserve"> </w:t>
      </w:r>
      <w:r>
        <w:rPr>
          <w:spacing w:val="-2"/>
          <w:sz w:val="24"/>
          <w:szCs w:val="24"/>
        </w:rPr>
        <w:t>o</w:t>
      </w:r>
      <w:r>
        <w:rPr>
          <w:sz w:val="24"/>
          <w:szCs w:val="24"/>
        </w:rPr>
        <w:t>f</w:t>
      </w:r>
      <w:r>
        <w:rPr>
          <w:spacing w:val="1"/>
          <w:sz w:val="24"/>
          <w:szCs w:val="24"/>
        </w:rPr>
        <w:t xml:space="preserve"> </w:t>
      </w:r>
      <w:r>
        <w:rPr>
          <w:spacing w:val="-3"/>
          <w:sz w:val="24"/>
          <w:szCs w:val="24"/>
        </w:rPr>
        <w:t>f</w:t>
      </w:r>
      <w:r>
        <w:rPr>
          <w:spacing w:val="-2"/>
          <w:sz w:val="24"/>
          <w:szCs w:val="24"/>
        </w:rPr>
        <w:t>u</w:t>
      </w:r>
      <w:r>
        <w:rPr>
          <w:sz w:val="24"/>
          <w:szCs w:val="24"/>
        </w:rPr>
        <w:t>n</w:t>
      </w:r>
      <w:r>
        <w:rPr>
          <w:spacing w:val="-2"/>
          <w:sz w:val="24"/>
          <w:szCs w:val="24"/>
        </w:rPr>
        <w:t>d</w:t>
      </w:r>
      <w:r>
        <w:rPr>
          <w:sz w:val="24"/>
          <w:szCs w:val="24"/>
        </w:rPr>
        <w:t>s f</w:t>
      </w:r>
      <w:r>
        <w:rPr>
          <w:spacing w:val="-4"/>
          <w:sz w:val="24"/>
          <w:szCs w:val="24"/>
        </w:rPr>
        <w:t>r</w:t>
      </w:r>
      <w:r>
        <w:rPr>
          <w:spacing w:val="-2"/>
          <w:sz w:val="24"/>
          <w:szCs w:val="24"/>
        </w:rPr>
        <w:t>o</w:t>
      </w:r>
      <w:r>
        <w:rPr>
          <w:sz w:val="24"/>
          <w:szCs w:val="24"/>
        </w:rPr>
        <w:t>m</w:t>
      </w:r>
      <w:r>
        <w:rPr>
          <w:spacing w:val="3"/>
          <w:sz w:val="24"/>
          <w:szCs w:val="24"/>
        </w:rPr>
        <w:t xml:space="preserve"> </w:t>
      </w:r>
      <w:r>
        <w:rPr>
          <w:spacing w:val="-3"/>
          <w:sz w:val="24"/>
          <w:szCs w:val="24"/>
        </w:rPr>
        <w:t>G</w:t>
      </w:r>
      <w:r>
        <w:rPr>
          <w:spacing w:val="-2"/>
          <w:sz w:val="24"/>
          <w:szCs w:val="24"/>
        </w:rPr>
        <w:t>ov</w:t>
      </w:r>
      <w:r>
        <w:rPr>
          <w:spacing w:val="-1"/>
          <w:sz w:val="24"/>
          <w:szCs w:val="24"/>
        </w:rPr>
        <w:t>e</w:t>
      </w:r>
      <w:r>
        <w:rPr>
          <w:spacing w:val="-3"/>
          <w:sz w:val="24"/>
          <w:szCs w:val="24"/>
        </w:rPr>
        <w:t>r</w:t>
      </w:r>
      <w:r>
        <w:rPr>
          <w:spacing w:val="-2"/>
          <w:sz w:val="24"/>
          <w:szCs w:val="24"/>
        </w:rPr>
        <w:t>nm</w:t>
      </w:r>
      <w:r>
        <w:rPr>
          <w:spacing w:val="-1"/>
          <w:sz w:val="24"/>
          <w:szCs w:val="24"/>
        </w:rPr>
        <w:t>e</w:t>
      </w:r>
      <w:r>
        <w:rPr>
          <w:spacing w:val="-2"/>
          <w:sz w:val="24"/>
          <w:szCs w:val="24"/>
        </w:rPr>
        <w:t>n</w:t>
      </w:r>
      <w:r>
        <w:rPr>
          <w:sz w:val="24"/>
          <w:szCs w:val="24"/>
        </w:rPr>
        <w:t>t of</w:t>
      </w:r>
      <w:r>
        <w:rPr>
          <w:spacing w:val="-1"/>
          <w:sz w:val="24"/>
          <w:szCs w:val="24"/>
        </w:rPr>
        <w:t xml:space="preserve"> S</w:t>
      </w:r>
      <w:r>
        <w:rPr>
          <w:spacing w:val="-2"/>
          <w:sz w:val="24"/>
          <w:szCs w:val="24"/>
        </w:rPr>
        <w:t>ind</w:t>
      </w:r>
      <w:r>
        <w:rPr>
          <w:sz w:val="24"/>
          <w:szCs w:val="24"/>
        </w:rPr>
        <w:t>h</w:t>
      </w:r>
      <w:r>
        <w:rPr>
          <w:spacing w:val="2"/>
          <w:sz w:val="24"/>
          <w:szCs w:val="24"/>
        </w:rPr>
        <w:t xml:space="preserve"> </w:t>
      </w:r>
      <w:r>
        <w:rPr>
          <w:spacing w:val="-3"/>
          <w:sz w:val="24"/>
          <w:szCs w:val="24"/>
        </w:rPr>
        <w:t>a</w:t>
      </w:r>
      <w:r>
        <w:rPr>
          <w:spacing w:val="-2"/>
          <w:sz w:val="24"/>
          <w:szCs w:val="24"/>
        </w:rPr>
        <w:t>n</w:t>
      </w:r>
      <w:r>
        <w:rPr>
          <w:sz w:val="24"/>
          <w:szCs w:val="24"/>
        </w:rPr>
        <w:t>d</w:t>
      </w:r>
      <w:r>
        <w:rPr>
          <w:spacing w:val="2"/>
          <w:sz w:val="24"/>
          <w:szCs w:val="24"/>
        </w:rPr>
        <w:t xml:space="preserve"> </w:t>
      </w:r>
      <w:r>
        <w:rPr>
          <w:spacing w:val="-2"/>
          <w:sz w:val="24"/>
          <w:szCs w:val="24"/>
        </w:rPr>
        <w:t>i</w:t>
      </w:r>
      <w:r>
        <w:rPr>
          <w:sz w:val="24"/>
          <w:szCs w:val="24"/>
        </w:rPr>
        <w:t xml:space="preserve">s </w:t>
      </w:r>
      <w:r>
        <w:rPr>
          <w:spacing w:val="-3"/>
          <w:sz w:val="24"/>
          <w:szCs w:val="24"/>
        </w:rPr>
        <w:t>e</w:t>
      </w:r>
      <w:r>
        <w:rPr>
          <w:sz w:val="24"/>
          <w:szCs w:val="24"/>
        </w:rPr>
        <w:t>x</w:t>
      </w:r>
      <w:r>
        <w:rPr>
          <w:spacing w:val="-2"/>
          <w:sz w:val="24"/>
          <w:szCs w:val="24"/>
        </w:rPr>
        <w:t>p</w:t>
      </w:r>
      <w:r>
        <w:rPr>
          <w:spacing w:val="-1"/>
          <w:sz w:val="24"/>
          <w:szCs w:val="24"/>
        </w:rPr>
        <w:t>e</w:t>
      </w:r>
      <w:r>
        <w:rPr>
          <w:spacing w:val="-3"/>
          <w:sz w:val="24"/>
          <w:szCs w:val="24"/>
        </w:rPr>
        <w:t>c</w:t>
      </w:r>
      <w:r>
        <w:rPr>
          <w:spacing w:val="-2"/>
          <w:sz w:val="24"/>
          <w:szCs w:val="24"/>
        </w:rPr>
        <w:t>t</w:t>
      </w:r>
      <w:r>
        <w:rPr>
          <w:spacing w:val="-3"/>
          <w:sz w:val="24"/>
          <w:szCs w:val="24"/>
        </w:rPr>
        <w:t>e</w:t>
      </w:r>
      <w:r>
        <w:rPr>
          <w:sz w:val="24"/>
          <w:szCs w:val="24"/>
        </w:rPr>
        <w:t>d</w:t>
      </w:r>
      <w:r>
        <w:rPr>
          <w:spacing w:val="2"/>
          <w:sz w:val="24"/>
          <w:szCs w:val="24"/>
        </w:rPr>
        <w:t xml:space="preserve"> </w:t>
      </w:r>
      <w:r>
        <w:rPr>
          <w:spacing w:val="-2"/>
          <w:sz w:val="24"/>
          <w:szCs w:val="24"/>
        </w:rPr>
        <w:t>t</w:t>
      </w:r>
      <w:r>
        <w:rPr>
          <w:sz w:val="24"/>
          <w:szCs w:val="24"/>
        </w:rPr>
        <w:t xml:space="preserve">o </w:t>
      </w:r>
      <w:r>
        <w:rPr>
          <w:spacing w:val="-3"/>
          <w:sz w:val="24"/>
          <w:szCs w:val="24"/>
        </w:rPr>
        <w:t>e</w:t>
      </w:r>
      <w:r>
        <w:rPr>
          <w:sz w:val="24"/>
          <w:szCs w:val="24"/>
        </w:rPr>
        <w:t>x</w:t>
      </w:r>
      <w:r>
        <w:rPr>
          <w:spacing w:val="-3"/>
          <w:sz w:val="24"/>
          <w:szCs w:val="24"/>
        </w:rPr>
        <w:t>erc</w:t>
      </w:r>
      <w:r>
        <w:rPr>
          <w:spacing w:val="-2"/>
          <w:sz w:val="24"/>
          <w:szCs w:val="24"/>
        </w:rPr>
        <w:t>i</w:t>
      </w:r>
      <w:r>
        <w:rPr>
          <w:sz w:val="24"/>
          <w:szCs w:val="24"/>
        </w:rPr>
        <w:t>se</w:t>
      </w:r>
      <w:r>
        <w:rPr>
          <w:spacing w:val="1"/>
          <w:sz w:val="24"/>
          <w:szCs w:val="24"/>
        </w:rPr>
        <w:t xml:space="preserve"> </w:t>
      </w:r>
      <w:r>
        <w:rPr>
          <w:sz w:val="24"/>
          <w:szCs w:val="24"/>
        </w:rPr>
        <w:t>p</w:t>
      </w:r>
      <w:r>
        <w:rPr>
          <w:spacing w:val="-3"/>
          <w:sz w:val="24"/>
          <w:szCs w:val="24"/>
        </w:rPr>
        <w:t>r</w:t>
      </w:r>
      <w:r>
        <w:rPr>
          <w:spacing w:val="-2"/>
          <w:sz w:val="24"/>
          <w:szCs w:val="24"/>
        </w:rPr>
        <w:t>u</w:t>
      </w:r>
      <w:r>
        <w:rPr>
          <w:sz w:val="24"/>
          <w:szCs w:val="24"/>
        </w:rPr>
        <w:t>d</w:t>
      </w:r>
      <w:r>
        <w:rPr>
          <w:spacing w:val="-3"/>
          <w:sz w:val="24"/>
          <w:szCs w:val="24"/>
        </w:rPr>
        <w:t>e</w:t>
      </w:r>
      <w:r>
        <w:rPr>
          <w:sz w:val="24"/>
          <w:szCs w:val="24"/>
        </w:rPr>
        <w:t>n</w:t>
      </w:r>
      <w:r>
        <w:rPr>
          <w:spacing w:val="-3"/>
          <w:sz w:val="24"/>
          <w:szCs w:val="24"/>
        </w:rPr>
        <w:t>c</w:t>
      </w:r>
      <w:r>
        <w:rPr>
          <w:sz w:val="24"/>
          <w:szCs w:val="24"/>
        </w:rPr>
        <w:t>e</w:t>
      </w:r>
      <w:r>
        <w:rPr>
          <w:spacing w:val="3"/>
          <w:sz w:val="24"/>
          <w:szCs w:val="24"/>
        </w:rPr>
        <w:t xml:space="preserve"> </w:t>
      </w:r>
      <w:r>
        <w:rPr>
          <w:spacing w:val="-2"/>
          <w:sz w:val="24"/>
          <w:szCs w:val="24"/>
        </w:rPr>
        <w:t>i</w:t>
      </w:r>
      <w:r>
        <w:rPr>
          <w:sz w:val="24"/>
          <w:szCs w:val="24"/>
        </w:rPr>
        <w:t>n</w:t>
      </w:r>
      <w:r>
        <w:rPr>
          <w:spacing w:val="2"/>
          <w:sz w:val="24"/>
          <w:szCs w:val="24"/>
        </w:rPr>
        <w:t xml:space="preserve"> </w:t>
      </w:r>
      <w:r>
        <w:rPr>
          <w:spacing w:val="-2"/>
          <w:sz w:val="24"/>
          <w:szCs w:val="24"/>
        </w:rPr>
        <w:t>t</w:t>
      </w:r>
      <w:r>
        <w:rPr>
          <w:sz w:val="24"/>
          <w:szCs w:val="24"/>
        </w:rPr>
        <w:t>he</w:t>
      </w:r>
      <w:r>
        <w:rPr>
          <w:spacing w:val="3"/>
          <w:sz w:val="24"/>
          <w:szCs w:val="24"/>
        </w:rPr>
        <w:t xml:space="preserve"> </w:t>
      </w:r>
      <w:r>
        <w:rPr>
          <w:spacing w:val="-3"/>
          <w:sz w:val="24"/>
          <w:szCs w:val="24"/>
        </w:rPr>
        <w:t>e</w:t>
      </w:r>
      <w:r>
        <w:rPr>
          <w:sz w:val="24"/>
          <w:szCs w:val="24"/>
        </w:rPr>
        <w:t>x</w:t>
      </w:r>
      <w:r>
        <w:rPr>
          <w:spacing w:val="-2"/>
          <w:sz w:val="24"/>
          <w:szCs w:val="24"/>
        </w:rPr>
        <w:t>p</w:t>
      </w:r>
      <w:r>
        <w:rPr>
          <w:spacing w:val="-3"/>
          <w:sz w:val="24"/>
          <w:szCs w:val="24"/>
        </w:rPr>
        <w:t>e</w:t>
      </w:r>
      <w:r>
        <w:rPr>
          <w:spacing w:val="-2"/>
          <w:sz w:val="24"/>
          <w:szCs w:val="24"/>
        </w:rPr>
        <w:t>nditu</w:t>
      </w:r>
      <w:r>
        <w:rPr>
          <w:sz w:val="24"/>
          <w:szCs w:val="24"/>
        </w:rPr>
        <w:t>re of</w:t>
      </w:r>
      <w:r>
        <w:rPr>
          <w:spacing w:val="1"/>
          <w:sz w:val="24"/>
          <w:szCs w:val="24"/>
        </w:rPr>
        <w:t xml:space="preserve"> </w:t>
      </w:r>
      <w:r>
        <w:rPr>
          <w:sz w:val="24"/>
          <w:szCs w:val="24"/>
        </w:rPr>
        <w:t>t</w:t>
      </w:r>
      <w:r>
        <w:rPr>
          <w:spacing w:val="-2"/>
          <w:sz w:val="24"/>
          <w:szCs w:val="24"/>
        </w:rPr>
        <w:t>h</w:t>
      </w:r>
      <w:r>
        <w:rPr>
          <w:spacing w:val="-3"/>
          <w:sz w:val="24"/>
          <w:szCs w:val="24"/>
        </w:rPr>
        <w:t>e</w:t>
      </w:r>
      <w:r>
        <w:rPr>
          <w:sz w:val="24"/>
          <w:szCs w:val="24"/>
        </w:rPr>
        <w:t>se</w:t>
      </w:r>
      <w:r>
        <w:rPr>
          <w:spacing w:val="4"/>
          <w:sz w:val="24"/>
          <w:szCs w:val="24"/>
        </w:rPr>
        <w:t xml:space="preserve"> </w:t>
      </w:r>
      <w:r>
        <w:rPr>
          <w:spacing w:val="-3"/>
          <w:sz w:val="24"/>
          <w:szCs w:val="24"/>
        </w:rPr>
        <w:t>f</w:t>
      </w:r>
      <w:r>
        <w:rPr>
          <w:spacing w:val="-2"/>
          <w:sz w:val="24"/>
          <w:szCs w:val="24"/>
        </w:rPr>
        <w:t>un</w:t>
      </w:r>
      <w:r>
        <w:rPr>
          <w:sz w:val="24"/>
          <w:szCs w:val="24"/>
        </w:rPr>
        <w:t>d</w:t>
      </w:r>
      <w:r>
        <w:rPr>
          <w:spacing w:val="-2"/>
          <w:sz w:val="24"/>
          <w:szCs w:val="24"/>
        </w:rPr>
        <w:t>s</w:t>
      </w:r>
      <w:r>
        <w:rPr>
          <w:sz w:val="24"/>
          <w:szCs w:val="24"/>
        </w:rPr>
        <w:t>.</w:t>
      </w:r>
      <w:r w:rsidR="00F97051">
        <w:rPr>
          <w:sz w:val="24"/>
          <w:szCs w:val="24"/>
        </w:rPr>
        <w:t xml:space="preserve"> </w:t>
      </w:r>
      <w:r>
        <w:rPr>
          <w:sz w:val="24"/>
          <w:szCs w:val="24"/>
        </w:rPr>
        <w:t>T</w:t>
      </w:r>
      <w:r>
        <w:rPr>
          <w:spacing w:val="-3"/>
          <w:sz w:val="24"/>
          <w:szCs w:val="24"/>
        </w:rPr>
        <w:t>h</w:t>
      </w:r>
      <w:r>
        <w:rPr>
          <w:sz w:val="24"/>
          <w:szCs w:val="24"/>
        </w:rPr>
        <w:t>e</w:t>
      </w:r>
      <w:r>
        <w:rPr>
          <w:spacing w:val="3"/>
          <w:sz w:val="24"/>
          <w:szCs w:val="24"/>
        </w:rPr>
        <w:t xml:space="preserve"> </w:t>
      </w:r>
      <w:r>
        <w:rPr>
          <w:spacing w:val="-1"/>
          <w:sz w:val="24"/>
          <w:szCs w:val="24"/>
        </w:rPr>
        <w:t>P</w:t>
      </w:r>
      <w:r>
        <w:rPr>
          <w:sz w:val="24"/>
          <w:szCs w:val="24"/>
        </w:rPr>
        <w:t>A</w:t>
      </w:r>
      <w:r>
        <w:rPr>
          <w:spacing w:val="1"/>
          <w:sz w:val="24"/>
          <w:szCs w:val="24"/>
        </w:rPr>
        <w:t xml:space="preserve"> </w:t>
      </w:r>
      <w:r>
        <w:rPr>
          <w:spacing w:val="-2"/>
          <w:sz w:val="24"/>
          <w:szCs w:val="24"/>
        </w:rPr>
        <w:t>is</w:t>
      </w:r>
      <w:r>
        <w:rPr>
          <w:sz w:val="24"/>
          <w:szCs w:val="24"/>
        </w:rPr>
        <w:t>,</w:t>
      </w:r>
      <w:r>
        <w:rPr>
          <w:spacing w:val="4"/>
          <w:sz w:val="24"/>
          <w:szCs w:val="24"/>
        </w:rPr>
        <w:t xml:space="preserve"> </w:t>
      </w:r>
      <w:r>
        <w:rPr>
          <w:spacing w:val="-2"/>
          <w:sz w:val="24"/>
          <w:szCs w:val="24"/>
        </w:rPr>
        <w:t>th</w:t>
      </w:r>
      <w:r>
        <w:rPr>
          <w:spacing w:val="-1"/>
          <w:sz w:val="24"/>
          <w:szCs w:val="24"/>
        </w:rPr>
        <w:t>e</w:t>
      </w:r>
      <w:r>
        <w:rPr>
          <w:spacing w:val="-3"/>
          <w:sz w:val="24"/>
          <w:szCs w:val="24"/>
        </w:rPr>
        <w:t>r</w:t>
      </w:r>
      <w:r>
        <w:rPr>
          <w:spacing w:val="-1"/>
          <w:sz w:val="24"/>
          <w:szCs w:val="24"/>
        </w:rPr>
        <w:t>e</w:t>
      </w:r>
      <w:r>
        <w:rPr>
          <w:spacing w:val="-3"/>
          <w:sz w:val="24"/>
          <w:szCs w:val="24"/>
        </w:rPr>
        <w:t>f</w:t>
      </w:r>
      <w:r>
        <w:rPr>
          <w:sz w:val="24"/>
          <w:szCs w:val="24"/>
        </w:rPr>
        <w:t>o</w:t>
      </w:r>
      <w:r>
        <w:rPr>
          <w:spacing w:val="-3"/>
          <w:sz w:val="24"/>
          <w:szCs w:val="24"/>
        </w:rPr>
        <w:t>re</w:t>
      </w:r>
      <w:r>
        <w:rPr>
          <w:sz w:val="24"/>
          <w:szCs w:val="24"/>
        </w:rPr>
        <w:t>,</w:t>
      </w:r>
      <w:r>
        <w:rPr>
          <w:spacing w:val="7"/>
          <w:sz w:val="24"/>
          <w:szCs w:val="24"/>
        </w:rPr>
        <w:t xml:space="preserve"> </w:t>
      </w:r>
      <w:r>
        <w:rPr>
          <w:spacing w:val="-3"/>
          <w:sz w:val="24"/>
          <w:szCs w:val="24"/>
        </w:rPr>
        <w:t>c</w:t>
      </w:r>
      <w:r>
        <w:rPr>
          <w:spacing w:val="-2"/>
          <w:sz w:val="24"/>
          <w:szCs w:val="24"/>
        </w:rPr>
        <w:t>on</w:t>
      </w:r>
      <w:r>
        <w:rPr>
          <w:spacing w:val="-1"/>
          <w:sz w:val="24"/>
          <w:szCs w:val="24"/>
        </w:rPr>
        <w:t>c</w:t>
      </w:r>
      <w:r>
        <w:rPr>
          <w:spacing w:val="-3"/>
          <w:sz w:val="24"/>
          <w:szCs w:val="24"/>
        </w:rPr>
        <w:t>e</w:t>
      </w:r>
      <w:r>
        <w:rPr>
          <w:sz w:val="24"/>
          <w:szCs w:val="24"/>
        </w:rPr>
        <w:t>r</w:t>
      </w:r>
      <w:r>
        <w:rPr>
          <w:spacing w:val="-3"/>
          <w:sz w:val="24"/>
          <w:szCs w:val="24"/>
        </w:rPr>
        <w:t>ne</w:t>
      </w:r>
      <w:r>
        <w:rPr>
          <w:sz w:val="24"/>
          <w:szCs w:val="24"/>
        </w:rPr>
        <w:t>d</w:t>
      </w:r>
      <w:r>
        <w:rPr>
          <w:spacing w:val="4"/>
          <w:sz w:val="24"/>
          <w:szCs w:val="24"/>
        </w:rPr>
        <w:t xml:space="preserve"> </w:t>
      </w:r>
      <w:r>
        <w:rPr>
          <w:spacing w:val="-3"/>
          <w:sz w:val="24"/>
          <w:szCs w:val="24"/>
        </w:rPr>
        <w:t>w</w:t>
      </w:r>
      <w:r>
        <w:rPr>
          <w:spacing w:val="-2"/>
          <w:sz w:val="24"/>
          <w:szCs w:val="24"/>
        </w:rPr>
        <w:t>it</w:t>
      </w:r>
      <w:r>
        <w:rPr>
          <w:sz w:val="24"/>
          <w:szCs w:val="24"/>
        </w:rPr>
        <w:t xml:space="preserve">h </w:t>
      </w:r>
      <w:r>
        <w:rPr>
          <w:spacing w:val="-2"/>
          <w:sz w:val="24"/>
          <w:szCs w:val="24"/>
        </w:rPr>
        <w:t>th</w:t>
      </w:r>
      <w:r>
        <w:rPr>
          <w:sz w:val="24"/>
          <w:szCs w:val="24"/>
        </w:rPr>
        <w:t>e</w:t>
      </w:r>
      <w:r>
        <w:rPr>
          <w:spacing w:val="2"/>
          <w:sz w:val="24"/>
          <w:szCs w:val="24"/>
        </w:rPr>
        <w:t xml:space="preserve"> </w:t>
      </w:r>
      <w:r>
        <w:rPr>
          <w:sz w:val="24"/>
          <w:szCs w:val="24"/>
        </w:rPr>
        <w:t>r</w:t>
      </w:r>
      <w:r>
        <w:rPr>
          <w:spacing w:val="-4"/>
          <w:sz w:val="24"/>
          <w:szCs w:val="24"/>
        </w:rPr>
        <w:t>e</w:t>
      </w:r>
      <w:r>
        <w:rPr>
          <w:spacing w:val="-3"/>
          <w:sz w:val="24"/>
          <w:szCs w:val="24"/>
        </w:rPr>
        <w:t>a</w:t>
      </w:r>
      <w:r>
        <w:rPr>
          <w:spacing w:val="-2"/>
          <w:sz w:val="24"/>
          <w:szCs w:val="24"/>
        </w:rPr>
        <w:t>s</w:t>
      </w:r>
      <w:r>
        <w:rPr>
          <w:sz w:val="24"/>
          <w:szCs w:val="24"/>
        </w:rPr>
        <w:t>o</w:t>
      </w:r>
      <w:r>
        <w:rPr>
          <w:spacing w:val="-2"/>
          <w:sz w:val="24"/>
          <w:szCs w:val="24"/>
        </w:rPr>
        <w:t>n</w:t>
      </w:r>
      <w:r>
        <w:rPr>
          <w:spacing w:val="-3"/>
          <w:sz w:val="24"/>
          <w:szCs w:val="24"/>
        </w:rPr>
        <w:t>a</w:t>
      </w:r>
      <w:r>
        <w:rPr>
          <w:spacing w:val="-2"/>
          <w:sz w:val="24"/>
          <w:szCs w:val="24"/>
        </w:rPr>
        <w:t>b</w:t>
      </w:r>
      <w:r>
        <w:rPr>
          <w:sz w:val="24"/>
          <w:szCs w:val="24"/>
        </w:rPr>
        <w:t>l</w:t>
      </w:r>
      <w:r>
        <w:rPr>
          <w:spacing w:val="-3"/>
          <w:sz w:val="24"/>
          <w:szCs w:val="24"/>
        </w:rPr>
        <w:t>e</w:t>
      </w:r>
      <w:r>
        <w:rPr>
          <w:spacing w:val="-2"/>
          <w:sz w:val="24"/>
          <w:szCs w:val="24"/>
        </w:rPr>
        <w:t>n</w:t>
      </w:r>
      <w:r>
        <w:rPr>
          <w:spacing w:val="-1"/>
          <w:sz w:val="24"/>
          <w:szCs w:val="24"/>
        </w:rPr>
        <w:t>e</w:t>
      </w:r>
      <w:r>
        <w:rPr>
          <w:spacing w:val="-2"/>
          <w:sz w:val="24"/>
          <w:szCs w:val="24"/>
        </w:rPr>
        <w:t>s</w:t>
      </w:r>
      <w:r>
        <w:rPr>
          <w:sz w:val="24"/>
          <w:szCs w:val="24"/>
        </w:rPr>
        <w:t>s</w:t>
      </w:r>
      <w:r>
        <w:rPr>
          <w:spacing w:val="3"/>
          <w:sz w:val="24"/>
          <w:szCs w:val="24"/>
        </w:rPr>
        <w:t xml:space="preserve"> </w:t>
      </w:r>
      <w:r>
        <w:rPr>
          <w:spacing w:val="-2"/>
          <w:sz w:val="24"/>
          <w:szCs w:val="24"/>
        </w:rPr>
        <w:t>o</w:t>
      </w:r>
      <w:r>
        <w:rPr>
          <w:sz w:val="24"/>
          <w:szCs w:val="24"/>
        </w:rPr>
        <w:t>f</w:t>
      </w:r>
      <w:r>
        <w:rPr>
          <w:spacing w:val="2"/>
          <w:sz w:val="24"/>
          <w:szCs w:val="24"/>
        </w:rPr>
        <w:t xml:space="preserve"> </w:t>
      </w:r>
      <w:r>
        <w:rPr>
          <w:spacing w:val="-2"/>
          <w:sz w:val="24"/>
          <w:szCs w:val="24"/>
        </w:rPr>
        <w:t>t</w:t>
      </w:r>
      <w:r>
        <w:rPr>
          <w:sz w:val="24"/>
          <w:szCs w:val="24"/>
        </w:rPr>
        <w:t>he</w:t>
      </w:r>
      <w:r>
        <w:rPr>
          <w:spacing w:val="4"/>
          <w:sz w:val="24"/>
          <w:szCs w:val="24"/>
        </w:rPr>
        <w:t xml:space="preserve"> </w:t>
      </w:r>
      <w:r>
        <w:rPr>
          <w:spacing w:val="-3"/>
          <w:sz w:val="24"/>
          <w:szCs w:val="24"/>
        </w:rPr>
        <w:t>f</w:t>
      </w:r>
      <w:r>
        <w:rPr>
          <w:spacing w:val="-2"/>
          <w:sz w:val="24"/>
          <w:szCs w:val="24"/>
        </w:rPr>
        <w:t>i</w:t>
      </w:r>
      <w:r>
        <w:rPr>
          <w:spacing w:val="-3"/>
          <w:sz w:val="24"/>
          <w:szCs w:val="24"/>
        </w:rPr>
        <w:t>r</w:t>
      </w:r>
      <w:r>
        <w:rPr>
          <w:spacing w:val="-2"/>
          <w:sz w:val="24"/>
          <w:szCs w:val="24"/>
        </w:rPr>
        <w:t>m</w:t>
      </w:r>
      <w:r>
        <w:rPr>
          <w:spacing w:val="-3"/>
          <w:sz w:val="24"/>
          <w:szCs w:val="24"/>
        </w:rPr>
        <w:t>’</w:t>
      </w:r>
      <w:r>
        <w:rPr>
          <w:sz w:val="24"/>
          <w:szCs w:val="24"/>
        </w:rPr>
        <w:t>s</w:t>
      </w:r>
      <w:r>
        <w:rPr>
          <w:spacing w:val="5"/>
          <w:sz w:val="24"/>
          <w:szCs w:val="24"/>
        </w:rPr>
        <w:t xml:space="preserve"> </w:t>
      </w:r>
      <w:r>
        <w:rPr>
          <w:spacing w:val="-4"/>
          <w:sz w:val="24"/>
          <w:szCs w:val="24"/>
        </w:rPr>
        <w:t>F</w:t>
      </w:r>
      <w:r>
        <w:rPr>
          <w:spacing w:val="-2"/>
          <w:sz w:val="24"/>
          <w:szCs w:val="24"/>
        </w:rPr>
        <w:t>i</w:t>
      </w:r>
      <w:r>
        <w:rPr>
          <w:sz w:val="24"/>
          <w:szCs w:val="24"/>
        </w:rPr>
        <w:t>n</w:t>
      </w:r>
      <w:r>
        <w:rPr>
          <w:spacing w:val="-3"/>
          <w:sz w:val="24"/>
          <w:szCs w:val="24"/>
        </w:rPr>
        <w:t>a</w:t>
      </w:r>
      <w:r>
        <w:rPr>
          <w:spacing w:val="-2"/>
          <w:sz w:val="24"/>
          <w:szCs w:val="24"/>
        </w:rPr>
        <w:t>n</w:t>
      </w:r>
      <w:r>
        <w:rPr>
          <w:spacing w:val="-3"/>
          <w:sz w:val="24"/>
          <w:szCs w:val="24"/>
        </w:rPr>
        <w:t>c</w:t>
      </w:r>
      <w:r>
        <w:rPr>
          <w:sz w:val="24"/>
          <w:szCs w:val="24"/>
        </w:rPr>
        <w:t>i</w:t>
      </w:r>
      <w:r>
        <w:rPr>
          <w:spacing w:val="-3"/>
          <w:sz w:val="24"/>
          <w:szCs w:val="24"/>
        </w:rPr>
        <w:t>a</w:t>
      </w:r>
      <w:r>
        <w:rPr>
          <w:sz w:val="24"/>
          <w:szCs w:val="24"/>
        </w:rPr>
        <w:t>l</w:t>
      </w:r>
      <w:r>
        <w:rPr>
          <w:spacing w:val="3"/>
          <w:sz w:val="24"/>
          <w:szCs w:val="24"/>
        </w:rPr>
        <w:t xml:space="preserve"> </w:t>
      </w:r>
      <w:r>
        <w:rPr>
          <w:spacing w:val="-1"/>
          <w:sz w:val="24"/>
          <w:szCs w:val="24"/>
        </w:rPr>
        <w:t>P</w:t>
      </w:r>
      <w:r>
        <w:rPr>
          <w:spacing w:val="-3"/>
          <w:sz w:val="24"/>
          <w:szCs w:val="24"/>
        </w:rPr>
        <w:t>r</w:t>
      </w:r>
      <w:r>
        <w:rPr>
          <w:spacing w:val="-2"/>
          <w:sz w:val="24"/>
          <w:szCs w:val="24"/>
        </w:rPr>
        <w:t>opo</w:t>
      </w:r>
      <w:r>
        <w:rPr>
          <w:spacing w:val="2"/>
          <w:sz w:val="24"/>
          <w:szCs w:val="24"/>
        </w:rPr>
        <w:t>s</w:t>
      </w:r>
      <w:r>
        <w:rPr>
          <w:spacing w:val="-1"/>
          <w:sz w:val="24"/>
          <w:szCs w:val="24"/>
        </w:rPr>
        <w:t>a</w:t>
      </w:r>
      <w:r>
        <w:rPr>
          <w:spacing w:val="-2"/>
          <w:sz w:val="24"/>
          <w:szCs w:val="24"/>
        </w:rPr>
        <w:t>l</w:t>
      </w:r>
      <w:r>
        <w:rPr>
          <w:sz w:val="24"/>
          <w:szCs w:val="24"/>
        </w:rPr>
        <w:t>,</w:t>
      </w:r>
      <w:r>
        <w:rPr>
          <w:spacing w:val="3"/>
          <w:sz w:val="24"/>
          <w:szCs w:val="24"/>
        </w:rPr>
        <w:t xml:space="preserve"> </w:t>
      </w:r>
      <w:r>
        <w:rPr>
          <w:spacing w:val="-3"/>
          <w:sz w:val="24"/>
          <w:szCs w:val="24"/>
        </w:rPr>
        <w:t>a</w:t>
      </w:r>
      <w:r>
        <w:rPr>
          <w:spacing w:val="-2"/>
          <w:sz w:val="24"/>
          <w:szCs w:val="24"/>
        </w:rPr>
        <w:t>nd</w:t>
      </w:r>
      <w:r>
        <w:rPr>
          <w:sz w:val="24"/>
          <w:szCs w:val="24"/>
        </w:rPr>
        <w:t>,</w:t>
      </w:r>
      <w:r>
        <w:rPr>
          <w:spacing w:val="3"/>
          <w:sz w:val="24"/>
          <w:szCs w:val="24"/>
        </w:rPr>
        <w:t xml:space="preserve"> </w:t>
      </w:r>
      <w:r>
        <w:rPr>
          <w:spacing w:val="-2"/>
          <w:sz w:val="24"/>
          <w:szCs w:val="24"/>
        </w:rPr>
        <w:t>d</w:t>
      </w:r>
      <w:r>
        <w:rPr>
          <w:sz w:val="24"/>
          <w:szCs w:val="24"/>
        </w:rPr>
        <w:t>u</w:t>
      </w:r>
      <w:r>
        <w:rPr>
          <w:spacing w:val="-3"/>
          <w:sz w:val="24"/>
          <w:szCs w:val="24"/>
        </w:rPr>
        <w:t>r</w:t>
      </w:r>
      <w:r>
        <w:rPr>
          <w:spacing w:val="-2"/>
          <w:sz w:val="24"/>
          <w:szCs w:val="24"/>
        </w:rPr>
        <w:t>i</w:t>
      </w:r>
      <w:r>
        <w:rPr>
          <w:sz w:val="24"/>
          <w:szCs w:val="24"/>
        </w:rPr>
        <w:t>ng n</w:t>
      </w:r>
      <w:r>
        <w:rPr>
          <w:spacing w:val="-1"/>
          <w:sz w:val="24"/>
          <w:szCs w:val="24"/>
        </w:rPr>
        <w:t>e</w:t>
      </w:r>
      <w:r>
        <w:rPr>
          <w:spacing w:val="-5"/>
          <w:sz w:val="24"/>
          <w:szCs w:val="24"/>
        </w:rPr>
        <w:t>g</w:t>
      </w:r>
      <w:r>
        <w:rPr>
          <w:spacing w:val="-2"/>
          <w:sz w:val="24"/>
          <w:szCs w:val="24"/>
        </w:rPr>
        <w:t>oti</w:t>
      </w:r>
      <w:r>
        <w:rPr>
          <w:spacing w:val="-3"/>
          <w:sz w:val="24"/>
          <w:szCs w:val="24"/>
        </w:rPr>
        <w:t>a</w:t>
      </w:r>
      <w:r>
        <w:rPr>
          <w:spacing w:val="-2"/>
          <w:sz w:val="24"/>
          <w:szCs w:val="24"/>
        </w:rPr>
        <w:t>ti</w:t>
      </w:r>
      <w:r>
        <w:rPr>
          <w:sz w:val="24"/>
          <w:szCs w:val="24"/>
        </w:rPr>
        <w:t>on</w:t>
      </w:r>
      <w:r>
        <w:rPr>
          <w:spacing w:val="-2"/>
          <w:sz w:val="24"/>
          <w:szCs w:val="24"/>
        </w:rPr>
        <w:t>s</w:t>
      </w:r>
      <w:r>
        <w:rPr>
          <w:sz w:val="24"/>
          <w:szCs w:val="24"/>
        </w:rPr>
        <w:t>,</w:t>
      </w:r>
      <w:r>
        <w:rPr>
          <w:spacing w:val="3"/>
          <w:sz w:val="24"/>
          <w:szCs w:val="24"/>
        </w:rPr>
        <w:t xml:space="preserve"> </w:t>
      </w:r>
      <w:r>
        <w:rPr>
          <w:spacing w:val="-2"/>
          <w:sz w:val="24"/>
          <w:szCs w:val="24"/>
        </w:rPr>
        <w:t>i</w:t>
      </w:r>
      <w:r>
        <w:rPr>
          <w:sz w:val="24"/>
          <w:szCs w:val="24"/>
        </w:rPr>
        <w:t>t</w:t>
      </w:r>
      <w:r>
        <w:rPr>
          <w:spacing w:val="3"/>
          <w:sz w:val="24"/>
          <w:szCs w:val="24"/>
        </w:rPr>
        <w:t xml:space="preserve"> </w:t>
      </w:r>
      <w:r>
        <w:rPr>
          <w:spacing w:val="-3"/>
          <w:sz w:val="24"/>
          <w:szCs w:val="24"/>
        </w:rPr>
        <w:t>e</w:t>
      </w:r>
      <w:r>
        <w:rPr>
          <w:sz w:val="24"/>
          <w:szCs w:val="24"/>
        </w:rPr>
        <w:t>x</w:t>
      </w:r>
      <w:r>
        <w:rPr>
          <w:spacing w:val="-2"/>
          <w:sz w:val="24"/>
          <w:szCs w:val="24"/>
        </w:rPr>
        <w:t>p</w:t>
      </w:r>
      <w:r>
        <w:rPr>
          <w:spacing w:val="-3"/>
          <w:sz w:val="24"/>
          <w:szCs w:val="24"/>
        </w:rPr>
        <w:t>ec</w:t>
      </w:r>
      <w:r>
        <w:rPr>
          <w:spacing w:val="-2"/>
          <w:sz w:val="24"/>
          <w:szCs w:val="24"/>
        </w:rPr>
        <w:t>t</w:t>
      </w:r>
      <w:r>
        <w:rPr>
          <w:sz w:val="24"/>
          <w:szCs w:val="24"/>
        </w:rPr>
        <w:t>s</w:t>
      </w:r>
      <w:r>
        <w:rPr>
          <w:spacing w:val="3"/>
          <w:sz w:val="24"/>
          <w:szCs w:val="24"/>
        </w:rPr>
        <w:t xml:space="preserve"> </w:t>
      </w:r>
      <w:r>
        <w:rPr>
          <w:spacing w:val="-2"/>
          <w:sz w:val="24"/>
          <w:szCs w:val="24"/>
        </w:rPr>
        <w:t>t</w:t>
      </w:r>
      <w:r>
        <w:rPr>
          <w:sz w:val="24"/>
          <w:szCs w:val="24"/>
        </w:rPr>
        <w:t xml:space="preserve">o </w:t>
      </w:r>
      <w:r>
        <w:rPr>
          <w:spacing w:val="-2"/>
          <w:sz w:val="24"/>
          <w:szCs w:val="24"/>
        </w:rPr>
        <w:t>b</w:t>
      </w:r>
      <w:r>
        <w:rPr>
          <w:sz w:val="24"/>
          <w:szCs w:val="24"/>
        </w:rPr>
        <w:t>e</w:t>
      </w:r>
      <w:r>
        <w:rPr>
          <w:spacing w:val="2"/>
          <w:sz w:val="24"/>
          <w:szCs w:val="24"/>
        </w:rPr>
        <w:t xml:space="preserve"> </w:t>
      </w:r>
      <w:r>
        <w:rPr>
          <w:spacing w:val="-3"/>
          <w:sz w:val="24"/>
          <w:szCs w:val="24"/>
        </w:rPr>
        <w:t>a</w:t>
      </w:r>
      <w:r>
        <w:rPr>
          <w:spacing w:val="-2"/>
          <w:sz w:val="24"/>
          <w:szCs w:val="24"/>
        </w:rPr>
        <w:t>b</w:t>
      </w:r>
      <w:r>
        <w:rPr>
          <w:sz w:val="24"/>
          <w:szCs w:val="24"/>
        </w:rPr>
        <w:t>le</w:t>
      </w:r>
      <w:r>
        <w:rPr>
          <w:spacing w:val="2"/>
          <w:sz w:val="24"/>
          <w:szCs w:val="24"/>
        </w:rPr>
        <w:t xml:space="preserve"> </w:t>
      </w:r>
      <w:r>
        <w:rPr>
          <w:spacing w:val="-2"/>
          <w:sz w:val="24"/>
          <w:szCs w:val="24"/>
        </w:rPr>
        <w:t>t</w:t>
      </w:r>
      <w:r>
        <w:rPr>
          <w:sz w:val="24"/>
          <w:szCs w:val="24"/>
        </w:rPr>
        <w:t>o</w:t>
      </w:r>
      <w:r>
        <w:rPr>
          <w:spacing w:val="5"/>
          <w:sz w:val="24"/>
          <w:szCs w:val="24"/>
        </w:rPr>
        <w:t xml:space="preserve"> </w:t>
      </w:r>
      <w:r>
        <w:rPr>
          <w:spacing w:val="-3"/>
          <w:sz w:val="24"/>
          <w:szCs w:val="24"/>
        </w:rPr>
        <w:t>re</w:t>
      </w:r>
      <w:r>
        <w:rPr>
          <w:spacing w:val="-2"/>
          <w:sz w:val="24"/>
          <w:szCs w:val="24"/>
        </w:rPr>
        <w:t>v</w:t>
      </w:r>
      <w:r>
        <w:rPr>
          <w:sz w:val="24"/>
          <w:szCs w:val="24"/>
        </w:rPr>
        <w:t>i</w:t>
      </w:r>
      <w:r>
        <w:rPr>
          <w:spacing w:val="-3"/>
          <w:sz w:val="24"/>
          <w:szCs w:val="24"/>
        </w:rPr>
        <w:t>e</w:t>
      </w:r>
      <w:r>
        <w:rPr>
          <w:sz w:val="24"/>
          <w:szCs w:val="24"/>
        </w:rPr>
        <w:t>w</w:t>
      </w:r>
      <w:r>
        <w:rPr>
          <w:spacing w:val="4"/>
          <w:sz w:val="24"/>
          <w:szCs w:val="24"/>
        </w:rPr>
        <w:t xml:space="preserve"> </w:t>
      </w:r>
      <w:r>
        <w:rPr>
          <w:spacing w:val="-3"/>
          <w:sz w:val="24"/>
          <w:szCs w:val="24"/>
        </w:rPr>
        <w:t>a</w:t>
      </w:r>
      <w:r>
        <w:rPr>
          <w:spacing w:val="-2"/>
          <w:sz w:val="24"/>
          <w:szCs w:val="24"/>
        </w:rPr>
        <w:t>udi</w:t>
      </w:r>
      <w:r>
        <w:rPr>
          <w:sz w:val="24"/>
          <w:szCs w:val="24"/>
        </w:rPr>
        <w:t>ted</w:t>
      </w:r>
      <w:r>
        <w:rPr>
          <w:spacing w:val="2"/>
          <w:sz w:val="24"/>
          <w:szCs w:val="24"/>
        </w:rPr>
        <w:t xml:space="preserve"> </w:t>
      </w:r>
      <w:r>
        <w:rPr>
          <w:spacing w:val="-3"/>
          <w:sz w:val="24"/>
          <w:szCs w:val="24"/>
        </w:rPr>
        <w:t>f</w:t>
      </w:r>
      <w:r>
        <w:rPr>
          <w:spacing w:val="-2"/>
          <w:sz w:val="24"/>
          <w:szCs w:val="24"/>
        </w:rPr>
        <w:t>in</w:t>
      </w:r>
      <w:r>
        <w:rPr>
          <w:spacing w:val="-1"/>
          <w:sz w:val="24"/>
          <w:szCs w:val="24"/>
        </w:rPr>
        <w:t>a</w:t>
      </w:r>
      <w:r>
        <w:rPr>
          <w:spacing w:val="-2"/>
          <w:sz w:val="24"/>
          <w:szCs w:val="24"/>
        </w:rPr>
        <w:t>n</w:t>
      </w:r>
      <w:r>
        <w:rPr>
          <w:spacing w:val="-3"/>
          <w:sz w:val="24"/>
          <w:szCs w:val="24"/>
        </w:rPr>
        <w:t>c</w:t>
      </w:r>
      <w:r>
        <w:rPr>
          <w:sz w:val="24"/>
          <w:szCs w:val="24"/>
        </w:rPr>
        <w:t>i</w:t>
      </w:r>
      <w:r>
        <w:rPr>
          <w:spacing w:val="-3"/>
          <w:sz w:val="24"/>
          <w:szCs w:val="24"/>
        </w:rPr>
        <w:t>a</w:t>
      </w:r>
      <w:r>
        <w:rPr>
          <w:sz w:val="24"/>
          <w:szCs w:val="24"/>
        </w:rPr>
        <w:t>l</w:t>
      </w:r>
      <w:r>
        <w:rPr>
          <w:spacing w:val="3"/>
          <w:sz w:val="24"/>
          <w:szCs w:val="24"/>
        </w:rPr>
        <w:t xml:space="preserve"> </w:t>
      </w:r>
      <w:r>
        <w:rPr>
          <w:spacing w:val="-2"/>
          <w:sz w:val="24"/>
          <w:szCs w:val="24"/>
        </w:rPr>
        <w:t>st</w:t>
      </w:r>
      <w:r>
        <w:rPr>
          <w:spacing w:val="-3"/>
          <w:sz w:val="24"/>
          <w:szCs w:val="24"/>
        </w:rPr>
        <w:t>a</w:t>
      </w:r>
      <w:r>
        <w:rPr>
          <w:sz w:val="24"/>
          <w:szCs w:val="24"/>
        </w:rPr>
        <w:t>t</w:t>
      </w:r>
      <w:r>
        <w:rPr>
          <w:spacing w:val="-3"/>
          <w:sz w:val="24"/>
          <w:szCs w:val="24"/>
        </w:rPr>
        <w:t>e</w:t>
      </w:r>
      <w:r>
        <w:rPr>
          <w:spacing w:val="-2"/>
          <w:sz w:val="24"/>
          <w:szCs w:val="24"/>
        </w:rPr>
        <w:t>m</w:t>
      </w:r>
      <w:r>
        <w:rPr>
          <w:spacing w:val="-3"/>
          <w:sz w:val="24"/>
          <w:szCs w:val="24"/>
        </w:rPr>
        <w:t>e</w:t>
      </w:r>
      <w:r>
        <w:rPr>
          <w:spacing w:val="-2"/>
          <w:sz w:val="24"/>
          <w:szCs w:val="24"/>
        </w:rPr>
        <w:t>nt</w:t>
      </w:r>
      <w:r>
        <w:rPr>
          <w:sz w:val="24"/>
          <w:szCs w:val="24"/>
        </w:rPr>
        <w:t>s</w:t>
      </w:r>
      <w:r>
        <w:rPr>
          <w:spacing w:val="5"/>
          <w:sz w:val="24"/>
          <w:szCs w:val="24"/>
        </w:rPr>
        <w:t xml:space="preserve"> </w:t>
      </w:r>
      <w:r>
        <w:rPr>
          <w:spacing w:val="-2"/>
          <w:sz w:val="24"/>
          <w:szCs w:val="24"/>
        </w:rPr>
        <w:t>b</w:t>
      </w:r>
      <w:r>
        <w:rPr>
          <w:spacing w:val="-1"/>
          <w:sz w:val="24"/>
          <w:szCs w:val="24"/>
        </w:rPr>
        <w:t>a</w:t>
      </w:r>
      <w:r>
        <w:rPr>
          <w:spacing w:val="-3"/>
          <w:sz w:val="24"/>
          <w:szCs w:val="24"/>
        </w:rPr>
        <w:t>c</w:t>
      </w:r>
      <w:r>
        <w:rPr>
          <w:spacing w:val="-2"/>
          <w:sz w:val="24"/>
          <w:szCs w:val="24"/>
        </w:rPr>
        <w:t>ki</w:t>
      </w:r>
      <w:r>
        <w:rPr>
          <w:sz w:val="24"/>
          <w:szCs w:val="24"/>
        </w:rPr>
        <w:t xml:space="preserve">ng </w:t>
      </w:r>
      <w:r>
        <w:rPr>
          <w:spacing w:val="-2"/>
          <w:sz w:val="24"/>
          <w:szCs w:val="24"/>
        </w:rPr>
        <w:t>u</w:t>
      </w:r>
      <w:r>
        <w:rPr>
          <w:sz w:val="24"/>
          <w:szCs w:val="24"/>
        </w:rPr>
        <w:t>p</w:t>
      </w:r>
      <w:r>
        <w:rPr>
          <w:spacing w:val="3"/>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pacing w:val="-3"/>
          <w:sz w:val="24"/>
          <w:szCs w:val="24"/>
        </w:rPr>
        <w:t>f</w:t>
      </w:r>
      <w:r>
        <w:rPr>
          <w:spacing w:val="-2"/>
          <w:sz w:val="24"/>
          <w:szCs w:val="24"/>
        </w:rPr>
        <w:t>i</w:t>
      </w:r>
      <w:r>
        <w:rPr>
          <w:spacing w:val="-3"/>
          <w:sz w:val="24"/>
          <w:szCs w:val="24"/>
        </w:rPr>
        <w:t>r</w:t>
      </w:r>
      <w:r>
        <w:rPr>
          <w:spacing w:val="-2"/>
          <w:sz w:val="24"/>
          <w:szCs w:val="24"/>
        </w:rPr>
        <w:t>m</w:t>
      </w:r>
      <w:r>
        <w:rPr>
          <w:sz w:val="24"/>
          <w:szCs w:val="24"/>
        </w:rPr>
        <w:t>’s</w:t>
      </w:r>
      <w:r>
        <w:rPr>
          <w:spacing w:val="2"/>
          <w:sz w:val="24"/>
          <w:szCs w:val="24"/>
        </w:rPr>
        <w:t xml:space="preserve"> </w:t>
      </w:r>
      <w:r>
        <w:rPr>
          <w:sz w:val="24"/>
          <w:szCs w:val="24"/>
        </w:rPr>
        <w:t>r</w:t>
      </w:r>
      <w:r>
        <w:rPr>
          <w:spacing w:val="-4"/>
          <w:sz w:val="24"/>
          <w:szCs w:val="24"/>
        </w:rPr>
        <w:t>e</w:t>
      </w:r>
      <w:r>
        <w:rPr>
          <w:sz w:val="24"/>
          <w:szCs w:val="24"/>
        </w:rPr>
        <w:t>m</w:t>
      </w:r>
      <w:r>
        <w:rPr>
          <w:spacing w:val="-2"/>
          <w:sz w:val="24"/>
          <w:szCs w:val="24"/>
        </w:rPr>
        <w:t>un</w:t>
      </w:r>
      <w:r>
        <w:rPr>
          <w:spacing w:val="-3"/>
          <w:sz w:val="24"/>
          <w:szCs w:val="24"/>
        </w:rPr>
        <w:t>e</w:t>
      </w:r>
      <w:r>
        <w:rPr>
          <w:sz w:val="24"/>
          <w:szCs w:val="24"/>
        </w:rPr>
        <w:t>r</w:t>
      </w:r>
      <w:r>
        <w:rPr>
          <w:spacing w:val="-4"/>
          <w:sz w:val="24"/>
          <w:szCs w:val="24"/>
        </w:rPr>
        <w:t>a</w:t>
      </w:r>
      <w:r>
        <w:rPr>
          <w:spacing w:val="-2"/>
          <w:sz w:val="24"/>
          <w:szCs w:val="24"/>
        </w:rPr>
        <w:t>tio</w:t>
      </w:r>
      <w:r>
        <w:rPr>
          <w:sz w:val="24"/>
          <w:szCs w:val="24"/>
        </w:rPr>
        <w:t>n</w:t>
      </w:r>
      <w:r>
        <w:rPr>
          <w:spacing w:val="5"/>
          <w:sz w:val="24"/>
          <w:szCs w:val="24"/>
        </w:rPr>
        <w:t xml:space="preserve"> </w:t>
      </w:r>
      <w:r>
        <w:rPr>
          <w:spacing w:val="-3"/>
          <w:sz w:val="24"/>
          <w:szCs w:val="24"/>
        </w:rPr>
        <w:t>ra</w:t>
      </w:r>
      <w:r>
        <w:rPr>
          <w:sz w:val="24"/>
          <w:szCs w:val="24"/>
        </w:rPr>
        <w:t>t</w:t>
      </w:r>
      <w:r>
        <w:rPr>
          <w:spacing w:val="-3"/>
          <w:sz w:val="24"/>
          <w:szCs w:val="24"/>
        </w:rPr>
        <w:t>e</w:t>
      </w:r>
      <w:r>
        <w:rPr>
          <w:spacing w:val="-2"/>
          <w:sz w:val="24"/>
          <w:szCs w:val="24"/>
        </w:rPr>
        <w:t>s</w:t>
      </w:r>
      <w:r>
        <w:rPr>
          <w:sz w:val="24"/>
          <w:szCs w:val="24"/>
        </w:rPr>
        <w:t xml:space="preserve">, </w:t>
      </w:r>
      <w:r>
        <w:rPr>
          <w:spacing w:val="-3"/>
          <w:sz w:val="24"/>
          <w:szCs w:val="24"/>
        </w:rPr>
        <w:t>c</w:t>
      </w:r>
      <w:r>
        <w:rPr>
          <w:spacing w:val="-1"/>
          <w:sz w:val="24"/>
          <w:szCs w:val="24"/>
        </w:rPr>
        <w:t>e</w:t>
      </w:r>
      <w:r>
        <w:rPr>
          <w:spacing w:val="-3"/>
          <w:sz w:val="24"/>
          <w:szCs w:val="24"/>
        </w:rPr>
        <w:t>r</w:t>
      </w:r>
      <w:r>
        <w:rPr>
          <w:spacing w:val="-2"/>
          <w:sz w:val="24"/>
          <w:szCs w:val="24"/>
        </w:rPr>
        <w:t>ti</w:t>
      </w:r>
      <w:r>
        <w:rPr>
          <w:spacing w:val="-3"/>
          <w:sz w:val="24"/>
          <w:szCs w:val="24"/>
        </w:rPr>
        <w:t>f</w:t>
      </w:r>
      <w:r>
        <w:rPr>
          <w:spacing w:val="-2"/>
          <w:sz w:val="24"/>
          <w:szCs w:val="24"/>
        </w:rPr>
        <w:t>i</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 xml:space="preserve">y </w:t>
      </w:r>
      <w:r>
        <w:rPr>
          <w:spacing w:val="-3"/>
          <w:sz w:val="24"/>
          <w:szCs w:val="24"/>
        </w:rPr>
        <w:t>a</w:t>
      </w:r>
      <w:r>
        <w:rPr>
          <w:sz w:val="24"/>
          <w:szCs w:val="24"/>
        </w:rPr>
        <w:t>n</w:t>
      </w:r>
      <w:r>
        <w:rPr>
          <w:spacing w:val="5"/>
          <w:sz w:val="24"/>
          <w:szCs w:val="24"/>
        </w:rPr>
        <w:t xml:space="preserve"> </w:t>
      </w:r>
      <w:r>
        <w:rPr>
          <w:spacing w:val="-2"/>
          <w:sz w:val="24"/>
          <w:szCs w:val="24"/>
        </w:rPr>
        <w:t>in</w:t>
      </w:r>
      <w:r>
        <w:rPr>
          <w:sz w:val="24"/>
          <w:szCs w:val="24"/>
        </w:rPr>
        <w:t>d</w:t>
      </w:r>
      <w:r>
        <w:rPr>
          <w:spacing w:val="-3"/>
          <w:sz w:val="24"/>
          <w:szCs w:val="24"/>
        </w:rPr>
        <w:t>e</w:t>
      </w:r>
      <w:r>
        <w:rPr>
          <w:spacing w:val="-2"/>
          <w:sz w:val="24"/>
          <w:szCs w:val="24"/>
        </w:rPr>
        <w:t>p</w:t>
      </w:r>
      <w:r>
        <w:rPr>
          <w:spacing w:val="-1"/>
          <w:sz w:val="24"/>
          <w:szCs w:val="24"/>
        </w:rPr>
        <w:t>e</w:t>
      </w:r>
      <w:r>
        <w:rPr>
          <w:spacing w:val="-2"/>
          <w:sz w:val="24"/>
          <w:szCs w:val="24"/>
        </w:rPr>
        <w:t>n</w:t>
      </w:r>
      <w:r>
        <w:rPr>
          <w:sz w:val="24"/>
          <w:szCs w:val="24"/>
        </w:rPr>
        <w:t>d</w:t>
      </w:r>
      <w:r>
        <w:rPr>
          <w:spacing w:val="-3"/>
          <w:sz w:val="24"/>
          <w:szCs w:val="24"/>
        </w:rPr>
        <w:t>e</w:t>
      </w:r>
      <w:r>
        <w:rPr>
          <w:spacing w:val="-2"/>
          <w:sz w:val="24"/>
          <w:szCs w:val="24"/>
        </w:rPr>
        <w:t>n</w:t>
      </w:r>
      <w:r>
        <w:rPr>
          <w:sz w:val="24"/>
          <w:szCs w:val="24"/>
        </w:rPr>
        <w:t>t</w:t>
      </w:r>
      <w:r>
        <w:rPr>
          <w:spacing w:val="5"/>
          <w:sz w:val="24"/>
          <w:szCs w:val="24"/>
        </w:rPr>
        <w:t xml:space="preserve"> </w:t>
      </w:r>
      <w:r>
        <w:rPr>
          <w:spacing w:val="-3"/>
          <w:sz w:val="24"/>
          <w:szCs w:val="24"/>
        </w:rPr>
        <w:t>a</w:t>
      </w:r>
      <w:r>
        <w:rPr>
          <w:spacing w:val="-2"/>
          <w:sz w:val="24"/>
          <w:szCs w:val="24"/>
        </w:rPr>
        <w:t>udit</w:t>
      </w:r>
      <w:r>
        <w:rPr>
          <w:sz w:val="24"/>
          <w:szCs w:val="24"/>
        </w:rPr>
        <w:t>o</w:t>
      </w:r>
      <w:r>
        <w:rPr>
          <w:spacing w:val="-3"/>
          <w:sz w:val="24"/>
          <w:szCs w:val="24"/>
        </w:rPr>
        <w:t>r</w:t>
      </w:r>
      <w:r>
        <w:rPr>
          <w:sz w:val="24"/>
          <w:szCs w:val="24"/>
        </w:rPr>
        <w:t>.</w:t>
      </w:r>
      <w:r w:rsidR="00F97051">
        <w:rPr>
          <w:sz w:val="24"/>
          <w:szCs w:val="24"/>
        </w:rPr>
        <w:t xml:space="preserve"> </w:t>
      </w:r>
      <w:r>
        <w:rPr>
          <w:spacing w:val="-3"/>
          <w:sz w:val="24"/>
          <w:szCs w:val="24"/>
        </w:rPr>
        <w:t>T</w:t>
      </w:r>
      <w:r>
        <w:rPr>
          <w:spacing w:val="-2"/>
          <w:sz w:val="24"/>
          <w:szCs w:val="24"/>
        </w:rPr>
        <w:t>h</w:t>
      </w:r>
      <w:r>
        <w:rPr>
          <w:sz w:val="24"/>
          <w:szCs w:val="24"/>
        </w:rPr>
        <w:t>e</w:t>
      </w:r>
      <w:r>
        <w:rPr>
          <w:spacing w:val="6"/>
          <w:sz w:val="24"/>
          <w:szCs w:val="24"/>
        </w:rPr>
        <w:t xml:space="preserve"> </w:t>
      </w:r>
      <w:r>
        <w:rPr>
          <w:spacing w:val="-3"/>
          <w:sz w:val="24"/>
          <w:szCs w:val="24"/>
        </w:rPr>
        <w:t>f</w:t>
      </w:r>
      <w:r>
        <w:rPr>
          <w:spacing w:val="-2"/>
          <w:sz w:val="24"/>
          <w:szCs w:val="24"/>
        </w:rPr>
        <w:t>i</w:t>
      </w:r>
      <w:r>
        <w:rPr>
          <w:spacing w:val="-3"/>
          <w:sz w:val="24"/>
          <w:szCs w:val="24"/>
        </w:rPr>
        <w:t>r</w:t>
      </w:r>
      <w:r>
        <w:rPr>
          <w:sz w:val="24"/>
          <w:szCs w:val="24"/>
        </w:rPr>
        <w:t>m</w:t>
      </w:r>
      <w:r>
        <w:rPr>
          <w:spacing w:val="5"/>
          <w:sz w:val="24"/>
          <w:szCs w:val="24"/>
        </w:rPr>
        <w:t xml:space="preserve"> </w:t>
      </w:r>
      <w:r>
        <w:rPr>
          <w:spacing w:val="-2"/>
          <w:sz w:val="24"/>
          <w:szCs w:val="24"/>
        </w:rPr>
        <w:t>s</w:t>
      </w:r>
      <w:r>
        <w:rPr>
          <w:sz w:val="24"/>
          <w:szCs w:val="24"/>
        </w:rPr>
        <w:t>h</w:t>
      </w:r>
      <w:r>
        <w:rPr>
          <w:spacing w:val="-3"/>
          <w:sz w:val="24"/>
          <w:szCs w:val="24"/>
        </w:rPr>
        <w:t>a</w:t>
      </w:r>
      <w:r>
        <w:rPr>
          <w:spacing w:val="-2"/>
          <w:sz w:val="24"/>
          <w:szCs w:val="24"/>
        </w:rPr>
        <w:t>l</w:t>
      </w:r>
      <w:r>
        <w:rPr>
          <w:sz w:val="24"/>
          <w:szCs w:val="24"/>
        </w:rPr>
        <w:t>l</w:t>
      </w:r>
      <w:r>
        <w:rPr>
          <w:spacing w:val="5"/>
          <w:sz w:val="24"/>
          <w:szCs w:val="24"/>
        </w:rPr>
        <w:t xml:space="preserve"> </w:t>
      </w:r>
      <w:r>
        <w:rPr>
          <w:spacing w:val="-2"/>
          <w:sz w:val="24"/>
          <w:szCs w:val="24"/>
        </w:rPr>
        <w:t>b</w:t>
      </w:r>
      <w:r>
        <w:rPr>
          <w:sz w:val="24"/>
          <w:szCs w:val="24"/>
        </w:rPr>
        <w:t>e</w:t>
      </w:r>
      <w:r>
        <w:rPr>
          <w:spacing w:val="4"/>
          <w:sz w:val="24"/>
          <w:szCs w:val="24"/>
        </w:rPr>
        <w:t xml:space="preserve"> </w:t>
      </w:r>
      <w:r>
        <w:rPr>
          <w:spacing w:val="-2"/>
          <w:sz w:val="24"/>
          <w:szCs w:val="24"/>
        </w:rPr>
        <w:t>p</w:t>
      </w:r>
      <w:r>
        <w:rPr>
          <w:sz w:val="24"/>
          <w:szCs w:val="24"/>
        </w:rPr>
        <w:t>r</w:t>
      </w:r>
      <w:r>
        <w:rPr>
          <w:spacing w:val="-4"/>
          <w:sz w:val="24"/>
          <w:szCs w:val="24"/>
        </w:rPr>
        <w:t>e</w:t>
      </w:r>
      <w:r>
        <w:rPr>
          <w:sz w:val="24"/>
          <w:szCs w:val="24"/>
        </w:rPr>
        <w:t>p</w:t>
      </w:r>
      <w:r>
        <w:rPr>
          <w:spacing w:val="-3"/>
          <w:sz w:val="24"/>
          <w:szCs w:val="24"/>
        </w:rPr>
        <w:t>a</w:t>
      </w:r>
      <w:r>
        <w:rPr>
          <w:sz w:val="24"/>
          <w:szCs w:val="24"/>
        </w:rPr>
        <w:t>r</w:t>
      </w:r>
      <w:r>
        <w:rPr>
          <w:spacing w:val="-4"/>
          <w:sz w:val="24"/>
          <w:szCs w:val="24"/>
        </w:rPr>
        <w:t>e</w:t>
      </w:r>
      <w:r>
        <w:rPr>
          <w:sz w:val="24"/>
          <w:szCs w:val="24"/>
        </w:rPr>
        <w:t>d</w:t>
      </w:r>
      <w:r>
        <w:rPr>
          <w:spacing w:val="5"/>
          <w:sz w:val="24"/>
          <w:szCs w:val="24"/>
        </w:rPr>
        <w:t xml:space="preserve"> </w:t>
      </w:r>
      <w:r>
        <w:rPr>
          <w:spacing w:val="-2"/>
          <w:sz w:val="24"/>
          <w:szCs w:val="24"/>
        </w:rPr>
        <w:t>t</w:t>
      </w:r>
      <w:r>
        <w:rPr>
          <w:sz w:val="24"/>
          <w:szCs w:val="24"/>
        </w:rPr>
        <w:t>o</w:t>
      </w:r>
      <w:r>
        <w:rPr>
          <w:spacing w:val="5"/>
          <w:sz w:val="24"/>
          <w:szCs w:val="24"/>
        </w:rPr>
        <w:t xml:space="preserve"> </w:t>
      </w:r>
      <w:r>
        <w:rPr>
          <w:spacing w:val="-2"/>
          <w:sz w:val="24"/>
          <w:szCs w:val="24"/>
        </w:rPr>
        <w:t>dis</w:t>
      </w:r>
      <w:r>
        <w:rPr>
          <w:spacing w:val="-3"/>
          <w:sz w:val="24"/>
          <w:szCs w:val="24"/>
        </w:rPr>
        <w:t>c</w:t>
      </w:r>
      <w:r>
        <w:rPr>
          <w:spacing w:val="-2"/>
          <w:sz w:val="24"/>
          <w:szCs w:val="24"/>
        </w:rPr>
        <w:t>l</w:t>
      </w:r>
      <w:r>
        <w:rPr>
          <w:sz w:val="24"/>
          <w:szCs w:val="24"/>
        </w:rPr>
        <w:t>o</w:t>
      </w:r>
      <w:r>
        <w:rPr>
          <w:spacing w:val="-2"/>
          <w:sz w:val="24"/>
          <w:szCs w:val="24"/>
        </w:rPr>
        <w:t>s</w:t>
      </w:r>
      <w:r>
        <w:rPr>
          <w:sz w:val="24"/>
          <w:szCs w:val="24"/>
        </w:rPr>
        <w:t>e</w:t>
      </w:r>
      <w:r>
        <w:rPr>
          <w:spacing w:val="4"/>
          <w:sz w:val="24"/>
          <w:szCs w:val="24"/>
        </w:rPr>
        <w:t xml:space="preserve"> </w:t>
      </w:r>
      <w:r>
        <w:rPr>
          <w:spacing w:val="-2"/>
          <w:sz w:val="24"/>
          <w:szCs w:val="24"/>
        </w:rPr>
        <w:t>su</w:t>
      </w:r>
      <w:r>
        <w:rPr>
          <w:spacing w:val="-3"/>
          <w:sz w:val="24"/>
          <w:szCs w:val="24"/>
        </w:rPr>
        <w:t>c</w:t>
      </w:r>
      <w:r>
        <w:rPr>
          <w:sz w:val="24"/>
          <w:szCs w:val="24"/>
        </w:rPr>
        <w:t>h</w:t>
      </w:r>
      <w:r>
        <w:rPr>
          <w:spacing w:val="7"/>
          <w:sz w:val="24"/>
          <w:szCs w:val="24"/>
        </w:rPr>
        <w:t xml:space="preserve"> </w:t>
      </w:r>
      <w:r>
        <w:rPr>
          <w:spacing w:val="-3"/>
          <w:sz w:val="24"/>
          <w:szCs w:val="24"/>
        </w:rPr>
        <w:t>a</w:t>
      </w:r>
      <w:r>
        <w:rPr>
          <w:spacing w:val="-2"/>
          <w:sz w:val="24"/>
          <w:szCs w:val="24"/>
        </w:rPr>
        <w:t>udit</w:t>
      </w:r>
      <w:r>
        <w:rPr>
          <w:spacing w:val="-1"/>
          <w:sz w:val="24"/>
          <w:szCs w:val="24"/>
        </w:rPr>
        <w:t>e</w:t>
      </w:r>
      <w:r>
        <w:rPr>
          <w:sz w:val="24"/>
          <w:szCs w:val="24"/>
        </w:rPr>
        <w:t xml:space="preserve">d </w:t>
      </w:r>
      <w:r>
        <w:rPr>
          <w:spacing w:val="-3"/>
          <w:sz w:val="24"/>
          <w:szCs w:val="24"/>
        </w:rPr>
        <w:t>f</w:t>
      </w:r>
      <w:r>
        <w:rPr>
          <w:spacing w:val="-2"/>
          <w:sz w:val="24"/>
          <w:szCs w:val="24"/>
        </w:rPr>
        <w:t>in</w:t>
      </w:r>
      <w:r>
        <w:rPr>
          <w:spacing w:val="-3"/>
          <w:sz w:val="24"/>
          <w:szCs w:val="24"/>
        </w:rPr>
        <w:t>a</w:t>
      </w:r>
      <w:r>
        <w:rPr>
          <w:sz w:val="24"/>
          <w:szCs w:val="24"/>
        </w:rPr>
        <w:t>n</w:t>
      </w:r>
      <w:r>
        <w:rPr>
          <w:spacing w:val="-3"/>
          <w:sz w:val="24"/>
          <w:szCs w:val="24"/>
        </w:rPr>
        <w:t>c</w:t>
      </w:r>
      <w:r>
        <w:rPr>
          <w:spacing w:val="-2"/>
          <w:sz w:val="24"/>
          <w:szCs w:val="24"/>
        </w:rPr>
        <w:t>i</w:t>
      </w:r>
      <w:r>
        <w:rPr>
          <w:spacing w:val="-3"/>
          <w:sz w:val="24"/>
          <w:szCs w:val="24"/>
        </w:rPr>
        <w:t>a</w:t>
      </w:r>
      <w:r>
        <w:rPr>
          <w:sz w:val="24"/>
          <w:szCs w:val="24"/>
        </w:rPr>
        <w:t>l</w:t>
      </w:r>
      <w:r>
        <w:rPr>
          <w:spacing w:val="4"/>
          <w:sz w:val="24"/>
          <w:szCs w:val="24"/>
        </w:rPr>
        <w:t xml:space="preserve"> </w:t>
      </w:r>
      <w:r>
        <w:rPr>
          <w:spacing w:val="-2"/>
          <w:sz w:val="24"/>
          <w:szCs w:val="24"/>
        </w:rPr>
        <w:t>st</w:t>
      </w:r>
      <w:r>
        <w:rPr>
          <w:spacing w:val="-3"/>
          <w:sz w:val="24"/>
          <w:szCs w:val="24"/>
        </w:rPr>
        <w:t>a</w:t>
      </w:r>
      <w:r>
        <w:rPr>
          <w:sz w:val="24"/>
          <w:szCs w:val="24"/>
        </w:rPr>
        <w:t>t</w:t>
      </w:r>
      <w:r>
        <w:rPr>
          <w:spacing w:val="-3"/>
          <w:sz w:val="24"/>
          <w:szCs w:val="24"/>
        </w:rPr>
        <w:t>e</w:t>
      </w:r>
      <w:r>
        <w:rPr>
          <w:spacing w:val="-2"/>
          <w:sz w:val="24"/>
          <w:szCs w:val="24"/>
        </w:rPr>
        <w:t>m</w:t>
      </w:r>
      <w:r>
        <w:rPr>
          <w:spacing w:val="-3"/>
          <w:sz w:val="24"/>
          <w:szCs w:val="24"/>
        </w:rPr>
        <w:t>e</w:t>
      </w:r>
      <w:r>
        <w:rPr>
          <w:spacing w:val="-2"/>
          <w:sz w:val="24"/>
          <w:szCs w:val="24"/>
        </w:rPr>
        <w:t>nt</w:t>
      </w:r>
      <w:r>
        <w:rPr>
          <w:sz w:val="24"/>
          <w:szCs w:val="24"/>
        </w:rPr>
        <w:t>s</w:t>
      </w:r>
      <w:r>
        <w:rPr>
          <w:spacing w:val="3"/>
          <w:sz w:val="24"/>
          <w:szCs w:val="24"/>
        </w:rPr>
        <w:t xml:space="preserve"> </w:t>
      </w:r>
      <w:r>
        <w:rPr>
          <w:spacing w:val="-3"/>
          <w:sz w:val="24"/>
          <w:szCs w:val="24"/>
        </w:rPr>
        <w:t>f</w:t>
      </w:r>
      <w:r>
        <w:rPr>
          <w:sz w:val="24"/>
          <w:szCs w:val="24"/>
        </w:rPr>
        <w:t>or t</w:t>
      </w:r>
      <w:r>
        <w:rPr>
          <w:spacing w:val="-2"/>
          <w:sz w:val="24"/>
          <w:szCs w:val="24"/>
        </w:rPr>
        <w:t>h</w:t>
      </w:r>
      <w:r>
        <w:rPr>
          <w:sz w:val="24"/>
          <w:szCs w:val="24"/>
        </w:rPr>
        <w:t>e l</w:t>
      </w:r>
      <w:r>
        <w:rPr>
          <w:spacing w:val="-3"/>
          <w:sz w:val="24"/>
          <w:szCs w:val="24"/>
        </w:rPr>
        <w:t>a</w:t>
      </w:r>
      <w:r>
        <w:rPr>
          <w:spacing w:val="-2"/>
          <w:sz w:val="24"/>
          <w:szCs w:val="24"/>
        </w:rPr>
        <w:t>s</w:t>
      </w:r>
      <w:r>
        <w:rPr>
          <w:sz w:val="24"/>
          <w:szCs w:val="24"/>
        </w:rPr>
        <w:t>t</w:t>
      </w:r>
      <w:r>
        <w:rPr>
          <w:spacing w:val="3"/>
          <w:sz w:val="24"/>
          <w:szCs w:val="24"/>
        </w:rPr>
        <w:t xml:space="preserve"> </w:t>
      </w:r>
      <w:r>
        <w:rPr>
          <w:spacing w:val="-2"/>
          <w:sz w:val="24"/>
          <w:szCs w:val="24"/>
        </w:rPr>
        <w:t>th</w:t>
      </w:r>
      <w:r>
        <w:rPr>
          <w:sz w:val="24"/>
          <w:szCs w:val="24"/>
        </w:rPr>
        <w:t>r</w:t>
      </w:r>
      <w:r>
        <w:rPr>
          <w:spacing w:val="-2"/>
          <w:sz w:val="24"/>
          <w:szCs w:val="24"/>
        </w:rPr>
        <w:t>e</w:t>
      </w:r>
      <w:r>
        <w:rPr>
          <w:sz w:val="24"/>
          <w:szCs w:val="24"/>
        </w:rPr>
        <w:t>e</w:t>
      </w:r>
      <w:r>
        <w:rPr>
          <w:spacing w:val="5"/>
          <w:sz w:val="24"/>
          <w:szCs w:val="24"/>
        </w:rPr>
        <w:t xml:space="preserve"> </w:t>
      </w:r>
      <w:r>
        <w:rPr>
          <w:spacing w:val="-7"/>
          <w:sz w:val="24"/>
          <w:szCs w:val="24"/>
        </w:rPr>
        <w:t>y</w:t>
      </w:r>
      <w:r>
        <w:rPr>
          <w:spacing w:val="-1"/>
          <w:sz w:val="24"/>
          <w:szCs w:val="24"/>
        </w:rPr>
        <w:t>ea</w:t>
      </w:r>
      <w:r>
        <w:rPr>
          <w:spacing w:val="-3"/>
          <w:sz w:val="24"/>
          <w:szCs w:val="24"/>
        </w:rPr>
        <w:t>r</w:t>
      </w:r>
      <w:r>
        <w:rPr>
          <w:spacing w:val="-2"/>
          <w:sz w:val="24"/>
          <w:szCs w:val="24"/>
        </w:rPr>
        <w:t>s</w:t>
      </w:r>
      <w:r>
        <w:rPr>
          <w:sz w:val="24"/>
          <w:szCs w:val="24"/>
        </w:rPr>
        <w:t>,</w:t>
      </w:r>
      <w:r>
        <w:rPr>
          <w:spacing w:val="1"/>
          <w:sz w:val="24"/>
          <w:szCs w:val="24"/>
        </w:rPr>
        <w:t xml:space="preserve"> </w:t>
      </w:r>
      <w:r>
        <w:rPr>
          <w:spacing w:val="-2"/>
          <w:sz w:val="24"/>
          <w:szCs w:val="24"/>
        </w:rPr>
        <w:t>t</w:t>
      </w:r>
      <w:r>
        <w:rPr>
          <w:sz w:val="24"/>
          <w:szCs w:val="24"/>
        </w:rPr>
        <w:t>o</w:t>
      </w:r>
      <w:r>
        <w:rPr>
          <w:spacing w:val="3"/>
          <w:sz w:val="24"/>
          <w:szCs w:val="24"/>
        </w:rPr>
        <w:t xml:space="preserve"> </w:t>
      </w:r>
      <w:r>
        <w:rPr>
          <w:sz w:val="24"/>
          <w:szCs w:val="24"/>
        </w:rPr>
        <w:t>s</w:t>
      </w:r>
      <w:r>
        <w:rPr>
          <w:spacing w:val="-2"/>
          <w:sz w:val="24"/>
          <w:szCs w:val="24"/>
        </w:rPr>
        <w:t>ubst</w:t>
      </w:r>
      <w:r>
        <w:rPr>
          <w:spacing w:val="-3"/>
          <w:sz w:val="24"/>
          <w:szCs w:val="24"/>
        </w:rPr>
        <w:t>a</w:t>
      </w:r>
      <w:r>
        <w:rPr>
          <w:spacing w:val="-2"/>
          <w:sz w:val="24"/>
          <w:szCs w:val="24"/>
        </w:rPr>
        <w:t>nt</w:t>
      </w:r>
      <w:r>
        <w:rPr>
          <w:sz w:val="24"/>
          <w:szCs w:val="24"/>
        </w:rPr>
        <w:t>i</w:t>
      </w:r>
      <w:r>
        <w:rPr>
          <w:spacing w:val="-3"/>
          <w:sz w:val="24"/>
          <w:szCs w:val="24"/>
        </w:rPr>
        <w:t>a</w:t>
      </w:r>
      <w:r>
        <w:rPr>
          <w:spacing w:val="-2"/>
          <w:sz w:val="24"/>
          <w:szCs w:val="24"/>
        </w:rPr>
        <w:t>t</w:t>
      </w:r>
      <w:r>
        <w:rPr>
          <w:sz w:val="24"/>
          <w:szCs w:val="24"/>
        </w:rPr>
        <w:t xml:space="preserve">e </w:t>
      </w:r>
      <w:r>
        <w:rPr>
          <w:spacing w:val="-2"/>
          <w:sz w:val="24"/>
          <w:szCs w:val="24"/>
        </w:rPr>
        <w:t>it</w:t>
      </w:r>
      <w:r>
        <w:rPr>
          <w:sz w:val="24"/>
          <w:szCs w:val="24"/>
        </w:rPr>
        <w:t>s</w:t>
      </w:r>
      <w:r>
        <w:rPr>
          <w:spacing w:val="3"/>
          <w:sz w:val="24"/>
          <w:szCs w:val="24"/>
        </w:rPr>
        <w:t xml:space="preserve"> </w:t>
      </w:r>
      <w:r>
        <w:rPr>
          <w:sz w:val="24"/>
          <w:szCs w:val="24"/>
        </w:rPr>
        <w:t>r</w:t>
      </w:r>
      <w:r>
        <w:rPr>
          <w:spacing w:val="-4"/>
          <w:sz w:val="24"/>
          <w:szCs w:val="24"/>
        </w:rPr>
        <w:t>a</w:t>
      </w:r>
      <w:r>
        <w:rPr>
          <w:spacing w:val="-2"/>
          <w:sz w:val="24"/>
          <w:szCs w:val="24"/>
        </w:rPr>
        <w:t>t</w:t>
      </w:r>
      <w:r>
        <w:rPr>
          <w:spacing w:val="-3"/>
          <w:sz w:val="24"/>
          <w:szCs w:val="24"/>
        </w:rPr>
        <w:t>e</w:t>
      </w:r>
      <w:r>
        <w:rPr>
          <w:spacing w:val="-2"/>
          <w:sz w:val="24"/>
          <w:szCs w:val="24"/>
        </w:rPr>
        <w:t>s</w:t>
      </w:r>
      <w:r>
        <w:rPr>
          <w:sz w:val="24"/>
          <w:szCs w:val="24"/>
        </w:rPr>
        <w:t>,</w:t>
      </w:r>
      <w:r>
        <w:rPr>
          <w:spacing w:val="3"/>
          <w:sz w:val="24"/>
          <w:szCs w:val="24"/>
        </w:rPr>
        <w:t xml:space="preserve"> </w:t>
      </w:r>
      <w:r>
        <w:rPr>
          <w:spacing w:val="-3"/>
          <w:sz w:val="24"/>
          <w:szCs w:val="24"/>
        </w:rPr>
        <w:t>a</w:t>
      </w:r>
      <w:r>
        <w:rPr>
          <w:sz w:val="24"/>
          <w:szCs w:val="24"/>
        </w:rPr>
        <w:t>nd</w:t>
      </w:r>
      <w:r>
        <w:rPr>
          <w:spacing w:val="3"/>
          <w:sz w:val="24"/>
          <w:szCs w:val="24"/>
        </w:rPr>
        <w:t xml:space="preserve"> </w:t>
      </w:r>
      <w:r>
        <w:rPr>
          <w:spacing w:val="-3"/>
          <w:sz w:val="24"/>
          <w:szCs w:val="24"/>
        </w:rPr>
        <w:t>a</w:t>
      </w:r>
      <w:r>
        <w:rPr>
          <w:spacing w:val="-1"/>
          <w:sz w:val="24"/>
          <w:szCs w:val="24"/>
        </w:rPr>
        <w:t>cc</w:t>
      </w:r>
      <w:r>
        <w:rPr>
          <w:spacing w:val="-3"/>
          <w:sz w:val="24"/>
          <w:szCs w:val="24"/>
        </w:rPr>
        <w:t>e</w:t>
      </w:r>
      <w:r>
        <w:rPr>
          <w:spacing w:val="-2"/>
          <w:sz w:val="24"/>
          <w:szCs w:val="24"/>
        </w:rPr>
        <w:t>p</w:t>
      </w:r>
      <w:r>
        <w:rPr>
          <w:sz w:val="24"/>
          <w:szCs w:val="24"/>
        </w:rPr>
        <w:t>t</w:t>
      </w:r>
      <w:r>
        <w:rPr>
          <w:spacing w:val="1"/>
          <w:sz w:val="24"/>
          <w:szCs w:val="24"/>
        </w:rPr>
        <w:t xml:space="preserve"> </w:t>
      </w:r>
      <w:r>
        <w:rPr>
          <w:spacing w:val="-2"/>
          <w:sz w:val="24"/>
          <w:szCs w:val="24"/>
        </w:rPr>
        <w:t>t</w:t>
      </w:r>
      <w:r>
        <w:rPr>
          <w:sz w:val="24"/>
          <w:szCs w:val="24"/>
        </w:rPr>
        <w:t>h</w:t>
      </w:r>
      <w:r>
        <w:rPr>
          <w:spacing w:val="-3"/>
          <w:sz w:val="24"/>
          <w:szCs w:val="24"/>
        </w:rPr>
        <w:t>a</w:t>
      </w:r>
      <w:r>
        <w:rPr>
          <w:sz w:val="24"/>
          <w:szCs w:val="24"/>
        </w:rPr>
        <w:t>t</w:t>
      </w:r>
      <w:r>
        <w:rPr>
          <w:spacing w:val="1"/>
          <w:sz w:val="24"/>
          <w:szCs w:val="24"/>
        </w:rPr>
        <w:t xml:space="preserve"> </w:t>
      </w:r>
      <w:r>
        <w:rPr>
          <w:spacing w:val="-2"/>
          <w:sz w:val="24"/>
          <w:szCs w:val="24"/>
        </w:rPr>
        <w:t>it</w:t>
      </w:r>
      <w:r>
        <w:rPr>
          <w:sz w:val="24"/>
          <w:szCs w:val="24"/>
        </w:rPr>
        <w:t xml:space="preserve">s </w:t>
      </w:r>
      <w:r>
        <w:rPr>
          <w:spacing w:val="-2"/>
          <w:sz w:val="24"/>
          <w:szCs w:val="24"/>
        </w:rPr>
        <w:t>p</w:t>
      </w:r>
      <w:r>
        <w:rPr>
          <w:spacing w:val="-3"/>
          <w:sz w:val="24"/>
          <w:szCs w:val="24"/>
        </w:rPr>
        <w:t>r</w:t>
      </w:r>
      <w:r>
        <w:rPr>
          <w:spacing w:val="-2"/>
          <w:sz w:val="24"/>
          <w:szCs w:val="24"/>
        </w:rPr>
        <w:t>opo</w:t>
      </w:r>
      <w:r>
        <w:rPr>
          <w:sz w:val="24"/>
          <w:szCs w:val="24"/>
        </w:rPr>
        <w:t>s</w:t>
      </w:r>
      <w:r>
        <w:rPr>
          <w:spacing w:val="-3"/>
          <w:sz w:val="24"/>
          <w:szCs w:val="24"/>
        </w:rPr>
        <w:t>e</w:t>
      </w:r>
      <w:r>
        <w:rPr>
          <w:sz w:val="24"/>
          <w:szCs w:val="24"/>
        </w:rPr>
        <w:t>d</w:t>
      </w:r>
      <w:r w:rsidR="00F97051">
        <w:rPr>
          <w:sz w:val="24"/>
          <w:szCs w:val="24"/>
        </w:rPr>
        <w:t xml:space="preserve"> </w:t>
      </w:r>
      <w:r>
        <w:rPr>
          <w:sz w:val="24"/>
          <w:szCs w:val="24"/>
        </w:rPr>
        <w:t>r</w:t>
      </w:r>
      <w:r>
        <w:rPr>
          <w:spacing w:val="-4"/>
          <w:sz w:val="24"/>
          <w:szCs w:val="24"/>
        </w:rPr>
        <w:t>a</w:t>
      </w:r>
      <w:r>
        <w:rPr>
          <w:spacing w:val="-2"/>
          <w:sz w:val="24"/>
          <w:szCs w:val="24"/>
        </w:rPr>
        <w:t>t</w:t>
      </w:r>
      <w:r>
        <w:rPr>
          <w:spacing w:val="-1"/>
          <w:sz w:val="24"/>
          <w:szCs w:val="24"/>
        </w:rPr>
        <w:t>e</w:t>
      </w:r>
      <w:r>
        <w:rPr>
          <w:sz w:val="24"/>
          <w:szCs w:val="24"/>
        </w:rPr>
        <w:t>s</w:t>
      </w:r>
      <w:r w:rsidR="00F97051">
        <w:rPr>
          <w:sz w:val="24"/>
          <w:szCs w:val="24"/>
        </w:rPr>
        <w:t xml:space="preserve"> </w:t>
      </w:r>
      <w:r>
        <w:rPr>
          <w:spacing w:val="-3"/>
          <w:sz w:val="24"/>
          <w:szCs w:val="24"/>
        </w:rPr>
        <w:t>a</w:t>
      </w:r>
      <w:r>
        <w:rPr>
          <w:spacing w:val="-2"/>
          <w:sz w:val="24"/>
          <w:szCs w:val="24"/>
        </w:rPr>
        <w:t>n</w:t>
      </w:r>
      <w:r>
        <w:rPr>
          <w:sz w:val="24"/>
          <w:szCs w:val="24"/>
        </w:rPr>
        <w:t>d</w:t>
      </w:r>
      <w:r w:rsidR="00F97051">
        <w:rPr>
          <w:sz w:val="24"/>
          <w:szCs w:val="24"/>
        </w:rPr>
        <w:t xml:space="preserve"> </w:t>
      </w:r>
      <w:r>
        <w:rPr>
          <w:spacing w:val="-2"/>
          <w:sz w:val="24"/>
          <w:szCs w:val="24"/>
        </w:rPr>
        <w:t>o</w:t>
      </w:r>
      <w:r>
        <w:rPr>
          <w:sz w:val="24"/>
          <w:szCs w:val="24"/>
        </w:rPr>
        <w:t>t</w:t>
      </w:r>
      <w:r>
        <w:rPr>
          <w:spacing w:val="-2"/>
          <w:sz w:val="24"/>
          <w:szCs w:val="24"/>
        </w:rPr>
        <w:t>h</w:t>
      </w:r>
      <w:r>
        <w:rPr>
          <w:spacing w:val="-1"/>
          <w:sz w:val="24"/>
          <w:szCs w:val="24"/>
        </w:rPr>
        <w:t>e</w:t>
      </w:r>
      <w:r>
        <w:rPr>
          <w:sz w:val="24"/>
          <w:szCs w:val="24"/>
        </w:rPr>
        <w:t>r</w:t>
      </w:r>
      <w:r w:rsidR="00F97051">
        <w:rPr>
          <w:sz w:val="24"/>
          <w:szCs w:val="24"/>
        </w:rPr>
        <w:t xml:space="preserve"> </w:t>
      </w:r>
      <w:r>
        <w:rPr>
          <w:spacing w:val="-3"/>
          <w:sz w:val="24"/>
          <w:szCs w:val="24"/>
        </w:rPr>
        <w:t>f</w:t>
      </w:r>
      <w:r>
        <w:rPr>
          <w:spacing w:val="-2"/>
          <w:sz w:val="24"/>
          <w:szCs w:val="24"/>
        </w:rPr>
        <w:t>i</w:t>
      </w:r>
      <w:r>
        <w:rPr>
          <w:sz w:val="24"/>
          <w:szCs w:val="24"/>
        </w:rPr>
        <w:t>n</w:t>
      </w:r>
      <w:r>
        <w:rPr>
          <w:spacing w:val="-3"/>
          <w:sz w:val="24"/>
          <w:szCs w:val="24"/>
        </w:rPr>
        <w:t>a</w:t>
      </w:r>
      <w:r>
        <w:rPr>
          <w:spacing w:val="-2"/>
          <w:sz w:val="24"/>
          <w:szCs w:val="24"/>
        </w:rPr>
        <w:t>n</w:t>
      </w:r>
      <w:r>
        <w:rPr>
          <w:spacing w:val="-3"/>
          <w:sz w:val="24"/>
          <w:szCs w:val="24"/>
        </w:rPr>
        <w:t>c</w:t>
      </w:r>
      <w:r>
        <w:rPr>
          <w:sz w:val="24"/>
          <w:szCs w:val="24"/>
        </w:rPr>
        <w:t>i</w:t>
      </w:r>
      <w:r>
        <w:rPr>
          <w:spacing w:val="-3"/>
          <w:sz w:val="24"/>
          <w:szCs w:val="24"/>
        </w:rPr>
        <w:t>a</w:t>
      </w:r>
      <w:r>
        <w:rPr>
          <w:sz w:val="24"/>
          <w:szCs w:val="24"/>
        </w:rPr>
        <w:t>l</w:t>
      </w:r>
      <w:r w:rsidR="00F97051">
        <w:rPr>
          <w:sz w:val="24"/>
          <w:szCs w:val="24"/>
        </w:rPr>
        <w:t xml:space="preserve"> </w:t>
      </w:r>
      <w:r>
        <w:rPr>
          <w:spacing w:val="-2"/>
          <w:sz w:val="24"/>
          <w:szCs w:val="24"/>
        </w:rPr>
        <w:t>m</w:t>
      </w:r>
      <w:r>
        <w:rPr>
          <w:spacing w:val="-3"/>
          <w:sz w:val="24"/>
          <w:szCs w:val="24"/>
        </w:rPr>
        <w:t>a</w:t>
      </w:r>
      <w:r>
        <w:rPr>
          <w:spacing w:val="-2"/>
          <w:sz w:val="24"/>
          <w:szCs w:val="24"/>
        </w:rPr>
        <w:t>t</w:t>
      </w:r>
      <w:r>
        <w:rPr>
          <w:sz w:val="24"/>
          <w:szCs w:val="24"/>
        </w:rPr>
        <w:t>t</w:t>
      </w:r>
      <w:r>
        <w:rPr>
          <w:spacing w:val="-3"/>
          <w:sz w:val="24"/>
          <w:szCs w:val="24"/>
        </w:rPr>
        <w:t>er</w:t>
      </w:r>
      <w:r>
        <w:rPr>
          <w:sz w:val="24"/>
          <w:szCs w:val="24"/>
        </w:rPr>
        <w:t>s</w:t>
      </w:r>
      <w:r w:rsidR="00F97051">
        <w:rPr>
          <w:sz w:val="24"/>
          <w:szCs w:val="24"/>
        </w:rPr>
        <w:t xml:space="preserve"> </w:t>
      </w:r>
      <w:r>
        <w:rPr>
          <w:spacing w:val="-3"/>
          <w:sz w:val="24"/>
          <w:szCs w:val="24"/>
        </w:rPr>
        <w:t>a</w:t>
      </w:r>
      <w:r>
        <w:rPr>
          <w:sz w:val="24"/>
          <w:szCs w:val="24"/>
        </w:rPr>
        <w:t>re</w:t>
      </w:r>
      <w:r w:rsidR="00F97051">
        <w:rPr>
          <w:sz w:val="24"/>
          <w:szCs w:val="24"/>
        </w:rPr>
        <w:t xml:space="preserve"> </w:t>
      </w:r>
      <w:r>
        <w:rPr>
          <w:spacing w:val="-2"/>
          <w:sz w:val="24"/>
          <w:szCs w:val="24"/>
        </w:rPr>
        <w:t>subj</w:t>
      </w:r>
      <w:r>
        <w:rPr>
          <w:spacing w:val="-3"/>
          <w:sz w:val="24"/>
          <w:szCs w:val="24"/>
        </w:rPr>
        <w:t>ec</w:t>
      </w:r>
      <w:r>
        <w:rPr>
          <w:sz w:val="24"/>
          <w:szCs w:val="24"/>
        </w:rPr>
        <w:t>t</w:t>
      </w:r>
      <w:r w:rsidR="00F97051">
        <w:rPr>
          <w:sz w:val="24"/>
          <w:szCs w:val="24"/>
        </w:rPr>
        <w:t xml:space="preserve"> </w:t>
      </w:r>
      <w:r>
        <w:rPr>
          <w:spacing w:val="-2"/>
          <w:sz w:val="24"/>
          <w:szCs w:val="24"/>
        </w:rPr>
        <w:t>t</w:t>
      </w:r>
      <w:r>
        <w:rPr>
          <w:sz w:val="24"/>
          <w:szCs w:val="24"/>
        </w:rPr>
        <w:t>o</w:t>
      </w:r>
      <w:r w:rsidR="00F97051">
        <w:rPr>
          <w:sz w:val="24"/>
          <w:szCs w:val="24"/>
        </w:rPr>
        <w:t xml:space="preserve"> </w:t>
      </w:r>
      <w:r>
        <w:rPr>
          <w:spacing w:val="-2"/>
          <w:sz w:val="24"/>
          <w:szCs w:val="24"/>
        </w:rPr>
        <w:t>s</w:t>
      </w:r>
      <w:r>
        <w:rPr>
          <w:spacing w:val="-1"/>
          <w:sz w:val="24"/>
          <w:szCs w:val="24"/>
        </w:rPr>
        <w:t>c</w:t>
      </w:r>
      <w:r>
        <w:rPr>
          <w:spacing w:val="-3"/>
          <w:sz w:val="24"/>
          <w:szCs w:val="24"/>
        </w:rPr>
        <w:t>r</w:t>
      </w:r>
      <w:r>
        <w:rPr>
          <w:spacing w:val="-2"/>
          <w:sz w:val="24"/>
          <w:szCs w:val="24"/>
        </w:rPr>
        <w:t>uti</w:t>
      </w:r>
      <w:r>
        <w:rPr>
          <w:spacing w:val="2"/>
          <w:sz w:val="24"/>
          <w:szCs w:val="24"/>
        </w:rPr>
        <w:t>n</w:t>
      </w:r>
      <w:r>
        <w:rPr>
          <w:spacing w:val="-7"/>
          <w:sz w:val="24"/>
          <w:szCs w:val="24"/>
        </w:rPr>
        <w:t>y</w:t>
      </w:r>
      <w:r>
        <w:rPr>
          <w:sz w:val="24"/>
          <w:szCs w:val="24"/>
        </w:rPr>
        <w:t>.</w:t>
      </w:r>
      <w:r w:rsidR="00F97051">
        <w:rPr>
          <w:sz w:val="24"/>
          <w:szCs w:val="24"/>
        </w:rPr>
        <w:t xml:space="preserve">  </w:t>
      </w:r>
      <w:r>
        <w:rPr>
          <w:spacing w:val="-2"/>
          <w:sz w:val="24"/>
          <w:szCs w:val="24"/>
        </w:rPr>
        <w:t>R</w:t>
      </w:r>
      <w:r>
        <w:rPr>
          <w:spacing w:val="-1"/>
          <w:sz w:val="24"/>
          <w:szCs w:val="24"/>
        </w:rPr>
        <w:t>a</w:t>
      </w:r>
      <w:r>
        <w:rPr>
          <w:spacing w:val="-2"/>
          <w:sz w:val="24"/>
          <w:szCs w:val="24"/>
        </w:rPr>
        <w:t>t</w:t>
      </w:r>
      <w:r>
        <w:rPr>
          <w:sz w:val="24"/>
          <w:szCs w:val="24"/>
        </w:rPr>
        <w:t>e</w:t>
      </w:r>
      <w:r w:rsidR="00F97051">
        <w:rPr>
          <w:sz w:val="24"/>
          <w:szCs w:val="24"/>
        </w:rPr>
        <w:t xml:space="preserve"> </w:t>
      </w:r>
      <w:r>
        <w:rPr>
          <w:spacing w:val="-2"/>
          <w:sz w:val="24"/>
          <w:szCs w:val="24"/>
        </w:rPr>
        <w:t>d</w:t>
      </w:r>
      <w:r>
        <w:rPr>
          <w:spacing w:val="-3"/>
          <w:sz w:val="24"/>
          <w:szCs w:val="24"/>
        </w:rPr>
        <w:t>e</w:t>
      </w:r>
      <w:r>
        <w:rPr>
          <w:sz w:val="24"/>
          <w:szCs w:val="24"/>
        </w:rPr>
        <w:t>t</w:t>
      </w:r>
      <w:r>
        <w:rPr>
          <w:spacing w:val="-3"/>
          <w:sz w:val="24"/>
          <w:szCs w:val="24"/>
        </w:rPr>
        <w:t>a</w:t>
      </w:r>
      <w:r>
        <w:rPr>
          <w:spacing w:val="-2"/>
          <w:sz w:val="24"/>
          <w:szCs w:val="24"/>
        </w:rPr>
        <w:t>il</w:t>
      </w:r>
      <w:r>
        <w:rPr>
          <w:sz w:val="24"/>
          <w:szCs w:val="24"/>
        </w:rPr>
        <w:t>s</w:t>
      </w:r>
      <w:r w:rsidR="00F97051">
        <w:rPr>
          <w:sz w:val="24"/>
          <w:szCs w:val="24"/>
        </w:rPr>
        <w:t xml:space="preserve"> </w:t>
      </w:r>
      <w:r>
        <w:rPr>
          <w:spacing w:val="-1"/>
          <w:sz w:val="24"/>
          <w:szCs w:val="24"/>
        </w:rPr>
        <w:t>a</w:t>
      </w:r>
      <w:r>
        <w:rPr>
          <w:spacing w:val="-3"/>
          <w:sz w:val="24"/>
          <w:szCs w:val="24"/>
        </w:rPr>
        <w:t>r</w:t>
      </w:r>
      <w:r>
        <w:rPr>
          <w:sz w:val="24"/>
          <w:szCs w:val="24"/>
        </w:rPr>
        <w:t xml:space="preserve">e </w:t>
      </w:r>
      <w:r>
        <w:rPr>
          <w:spacing w:val="-2"/>
          <w:sz w:val="24"/>
          <w:szCs w:val="24"/>
        </w:rPr>
        <w:t>dis</w:t>
      </w:r>
      <w:r>
        <w:rPr>
          <w:spacing w:val="-3"/>
          <w:sz w:val="24"/>
          <w:szCs w:val="24"/>
        </w:rPr>
        <w:t>c</w:t>
      </w:r>
      <w:r>
        <w:rPr>
          <w:spacing w:val="-2"/>
          <w:sz w:val="24"/>
          <w:szCs w:val="24"/>
        </w:rPr>
        <w:t>us</w:t>
      </w:r>
      <w:r>
        <w:rPr>
          <w:sz w:val="24"/>
          <w:szCs w:val="24"/>
        </w:rPr>
        <w:t>s</w:t>
      </w:r>
      <w:r>
        <w:rPr>
          <w:spacing w:val="-3"/>
          <w:sz w:val="24"/>
          <w:szCs w:val="24"/>
        </w:rPr>
        <w:t>e</w:t>
      </w:r>
      <w:r>
        <w:rPr>
          <w:sz w:val="24"/>
          <w:szCs w:val="24"/>
        </w:rPr>
        <w:t>d</w:t>
      </w:r>
      <w:r>
        <w:rPr>
          <w:spacing w:val="-5"/>
          <w:sz w:val="24"/>
          <w:szCs w:val="24"/>
        </w:rPr>
        <w:t xml:space="preserve"> </w:t>
      </w:r>
      <w:r>
        <w:rPr>
          <w:sz w:val="24"/>
          <w:szCs w:val="24"/>
        </w:rPr>
        <w:t>b</w:t>
      </w:r>
      <w:r>
        <w:rPr>
          <w:spacing w:val="-3"/>
          <w:sz w:val="24"/>
          <w:szCs w:val="24"/>
        </w:rPr>
        <w:t>e</w:t>
      </w:r>
      <w:r>
        <w:rPr>
          <w:spacing w:val="-2"/>
          <w:sz w:val="24"/>
          <w:szCs w:val="24"/>
        </w:rPr>
        <w:t>lo</w:t>
      </w:r>
      <w:r>
        <w:rPr>
          <w:spacing w:val="-3"/>
          <w:sz w:val="24"/>
          <w:szCs w:val="24"/>
        </w:rPr>
        <w:t>w</w:t>
      </w:r>
      <w:r>
        <w:rPr>
          <w:sz w:val="24"/>
          <w:szCs w:val="24"/>
        </w:rPr>
        <w:t>.</w:t>
      </w:r>
    </w:p>
    <w:p w:rsidR="00D35201" w:rsidRDefault="00D35201">
      <w:pPr>
        <w:spacing w:before="1" w:line="280" w:lineRule="exact"/>
        <w:rPr>
          <w:sz w:val="28"/>
          <w:szCs w:val="28"/>
        </w:rPr>
      </w:pPr>
    </w:p>
    <w:p w:rsidR="00D35201" w:rsidRPr="002B1CEF" w:rsidRDefault="00E6664F" w:rsidP="005C08C5">
      <w:pPr>
        <w:pStyle w:val="ListParagraph"/>
        <w:numPr>
          <w:ilvl w:val="0"/>
          <w:numId w:val="16"/>
        </w:numPr>
        <w:rPr>
          <w:sz w:val="24"/>
          <w:szCs w:val="24"/>
        </w:rPr>
      </w:pPr>
      <w:r w:rsidRPr="002B1CEF">
        <w:rPr>
          <w:b/>
          <w:spacing w:val="1"/>
          <w:sz w:val="24"/>
          <w:szCs w:val="24"/>
        </w:rPr>
        <w:t>S</w:t>
      </w:r>
      <w:r w:rsidRPr="002B1CEF">
        <w:rPr>
          <w:b/>
          <w:sz w:val="24"/>
          <w:szCs w:val="24"/>
        </w:rPr>
        <w:t>alary</w:t>
      </w:r>
    </w:p>
    <w:p w:rsidR="00D35201" w:rsidRDefault="00E6664F">
      <w:pPr>
        <w:spacing w:line="260" w:lineRule="exact"/>
        <w:ind w:left="1580" w:right="102"/>
        <w:jc w:val="both"/>
        <w:rPr>
          <w:sz w:val="24"/>
          <w:szCs w:val="24"/>
        </w:rPr>
      </w:pPr>
      <w:r>
        <w:rPr>
          <w:spacing w:val="-3"/>
          <w:sz w:val="24"/>
          <w:szCs w:val="24"/>
        </w:rPr>
        <w:t>T</w:t>
      </w:r>
      <w:r>
        <w:rPr>
          <w:spacing w:val="-2"/>
          <w:sz w:val="24"/>
          <w:szCs w:val="24"/>
        </w:rPr>
        <w:t>hi</w:t>
      </w:r>
      <w:r>
        <w:rPr>
          <w:sz w:val="24"/>
          <w:szCs w:val="24"/>
        </w:rPr>
        <w:t>s</w:t>
      </w:r>
      <w:r>
        <w:rPr>
          <w:spacing w:val="-2"/>
          <w:sz w:val="24"/>
          <w:szCs w:val="24"/>
        </w:rPr>
        <w:t xml:space="preserve"> i</w:t>
      </w:r>
      <w:r>
        <w:rPr>
          <w:sz w:val="24"/>
          <w:szCs w:val="24"/>
        </w:rPr>
        <w:t>s</w:t>
      </w:r>
      <w:r>
        <w:rPr>
          <w:spacing w:val="-2"/>
          <w:sz w:val="24"/>
          <w:szCs w:val="24"/>
        </w:rPr>
        <w:t xml:space="preserve"> t</w:t>
      </w:r>
      <w:r>
        <w:rPr>
          <w:sz w:val="24"/>
          <w:szCs w:val="24"/>
        </w:rPr>
        <w:t>he</w:t>
      </w:r>
      <w:r>
        <w:rPr>
          <w:spacing w:val="-1"/>
          <w:sz w:val="24"/>
          <w:szCs w:val="24"/>
        </w:rPr>
        <w:t xml:space="preserve"> </w:t>
      </w:r>
      <w:r>
        <w:rPr>
          <w:spacing w:val="-2"/>
          <w:sz w:val="24"/>
          <w:szCs w:val="24"/>
        </w:rPr>
        <w:t>g</w:t>
      </w:r>
      <w:r>
        <w:rPr>
          <w:spacing w:val="-3"/>
          <w:sz w:val="24"/>
          <w:szCs w:val="24"/>
        </w:rPr>
        <w:t>r</w:t>
      </w:r>
      <w:r>
        <w:rPr>
          <w:spacing w:val="-2"/>
          <w:sz w:val="24"/>
          <w:szCs w:val="24"/>
        </w:rPr>
        <w:t>os</w:t>
      </w:r>
      <w:r>
        <w:rPr>
          <w:sz w:val="24"/>
          <w:szCs w:val="24"/>
        </w:rPr>
        <w:t>s r</w:t>
      </w:r>
      <w:r>
        <w:rPr>
          <w:spacing w:val="-1"/>
          <w:sz w:val="24"/>
          <w:szCs w:val="24"/>
        </w:rPr>
        <w:t>e</w:t>
      </w:r>
      <w:r>
        <w:rPr>
          <w:spacing w:val="-5"/>
          <w:sz w:val="24"/>
          <w:szCs w:val="24"/>
        </w:rPr>
        <w:t>g</w:t>
      </w:r>
      <w:r>
        <w:rPr>
          <w:spacing w:val="-2"/>
          <w:sz w:val="24"/>
          <w:szCs w:val="24"/>
        </w:rPr>
        <w:t>ul</w:t>
      </w:r>
      <w:r>
        <w:rPr>
          <w:spacing w:val="-1"/>
          <w:sz w:val="24"/>
          <w:szCs w:val="24"/>
        </w:rPr>
        <w:t>a</w:t>
      </w:r>
      <w:r>
        <w:rPr>
          <w:sz w:val="24"/>
          <w:szCs w:val="24"/>
        </w:rPr>
        <w:t>r</w:t>
      </w:r>
      <w:r>
        <w:rPr>
          <w:spacing w:val="-1"/>
          <w:sz w:val="24"/>
          <w:szCs w:val="24"/>
        </w:rPr>
        <w:t xml:space="preserve"> c</w:t>
      </w:r>
      <w:r>
        <w:rPr>
          <w:spacing w:val="-3"/>
          <w:sz w:val="24"/>
          <w:szCs w:val="24"/>
        </w:rPr>
        <w:t>a</w:t>
      </w:r>
      <w:r>
        <w:rPr>
          <w:spacing w:val="-2"/>
          <w:sz w:val="24"/>
          <w:szCs w:val="24"/>
        </w:rPr>
        <w:t>s</w:t>
      </w:r>
      <w:r>
        <w:rPr>
          <w:sz w:val="24"/>
          <w:szCs w:val="24"/>
        </w:rPr>
        <w:t>h</w:t>
      </w:r>
      <w:r>
        <w:rPr>
          <w:spacing w:val="-2"/>
          <w:sz w:val="24"/>
          <w:szCs w:val="24"/>
        </w:rPr>
        <w:t xml:space="preserve"> </w:t>
      </w:r>
      <w:r>
        <w:rPr>
          <w:sz w:val="24"/>
          <w:szCs w:val="24"/>
        </w:rPr>
        <w:t>s</w:t>
      </w:r>
      <w:r>
        <w:rPr>
          <w:spacing w:val="-3"/>
          <w:sz w:val="24"/>
          <w:szCs w:val="24"/>
        </w:rPr>
        <w:t>a</w:t>
      </w:r>
      <w:r>
        <w:rPr>
          <w:spacing w:val="-2"/>
          <w:sz w:val="24"/>
          <w:szCs w:val="24"/>
        </w:rPr>
        <w:t>l</w:t>
      </w:r>
      <w:r>
        <w:rPr>
          <w:spacing w:val="-1"/>
          <w:sz w:val="24"/>
          <w:szCs w:val="24"/>
        </w:rPr>
        <w:t>a</w:t>
      </w:r>
      <w:r>
        <w:rPr>
          <w:spacing w:val="1"/>
          <w:sz w:val="24"/>
          <w:szCs w:val="24"/>
        </w:rPr>
        <w:t>r</w:t>
      </w:r>
      <w:r>
        <w:rPr>
          <w:sz w:val="24"/>
          <w:szCs w:val="24"/>
        </w:rPr>
        <w:t>y</w:t>
      </w:r>
      <w:r>
        <w:rPr>
          <w:spacing w:val="-7"/>
          <w:sz w:val="24"/>
          <w:szCs w:val="24"/>
        </w:rPr>
        <w:t xml:space="preserve"> </w:t>
      </w:r>
      <w:r>
        <w:rPr>
          <w:sz w:val="24"/>
          <w:szCs w:val="24"/>
        </w:rPr>
        <w:t>p</w:t>
      </w:r>
      <w:r>
        <w:rPr>
          <w:spacing w:val="-3"/>
          <w:sz w:val="24"/>
          <w:szCs w:val="24"/>
        </w:rPr>
        <w:t>a</w:t>
      </w:r>
      <w:r>
        <w:rPr>
          <w:spacing w:val="-2"/>
          <w:sz w:val="24"/>
          <w:szCs w:val="24"/>
        </w:rPr>
        <w:t>i</w:t>
      </w:r>
      <w:r>
        <w:rPr>
          <w:sz w:val="24"/>
          <w:szCs w:val="24"/>
        </w:rPr>
        <w:t xml:space="preserve">d </w:t>
      </w:r>
      <w:r>
        <w:rPr>
          <w:spacing w:val="-2"/>
          <w:sz w:val="24"/>
          <w:szCs w:val="24"/>
        </w:rPr>
        <w:t>t</w:t>
      </w:r>
      <w:r>
        <w:rPr>
          <w:sz w:val="24"/>
          <w:szCs w:val="24"/>
        </w:rPr>
        <w:t>o</w:t>
      </w:r>
      <w:r>
        <w:rPr>
          <w:spacing w:val="-2"/>
          <w:sz w:val="24"/>
          <w:szCs w:val="24"/>
        </w:rPr>
        <w:t xml:space="preserve"> t</w:t>
      </w:r>
      <w:r>
        <w:rPr>
          <w:sz w:val="24"/>
          <w:szCs w:val="24"/>
        </w:rPr>
        <w:t>he</w:t>
      </w:r>
      <w:r>
        <w:rPr>
          <w:spacing w:val="-3"/>
          <w:sz w:val="24"/>
          <w:szCs w:val="24"/>
        </w:rPr>
        <w:t xml:space="preserve"> </w:t>
      </w:r>
      <w:r>
        <w:rPr>
          <w:spacing w:val="-2"/>
          <w:sz w:val="24"/>
          <w:szCs w:val="24"/>
        </w:rPr>
        <w:t>ind</w:t>
      </w:r>
      <w:r>
        <w:rPr>
          <w:sz w:val="24"/>
          <w:szCs w:val="24"/>
        </w:rPr>
        <w:t>i</w:t>
      </w:r>
      <w:r>
        <w:rPr>
          <w:spacing w:val="-2"/>
          <w:sz w:val="24"/>
          <w:szCs w:val="24"/>
        </w:rPr>
        <w:t>vidu</w:t>
      </w:r>
      <w:r>
        <w:rPr>
          <w:spacing w:val="-3"/>
          <w:sz w:val="24"/>
          <w:szCs w:val="24"/>
        </w:rPr>
        <w:t>a</w:t>
      </w:r>
      <w:r>
        <w:rPr>
          <w:sz w:val="24"/>
          <w:szCs w:val="24"/>
        </w:rPr>
        <w:t>l</w:t>
      </w:r>
      <w:r>
        <w:rPr>
          <w:spacing w:val="-2"/>
          <w:sz w:val="24"/>
          <w:szCs w:val="24"/>
        </w:rPr>
        <w:t xml:space="preserve"> i</w:t>
      </w:r>
      <w:r>
        <w:rPr>
          <w:sz w:val="24"/>
          <w:szCs w:val="24"/>
        </w:rPr>
        <w:t xml:space="preserve">n </w:t>
      </w:r>
      <w:r>
        <w:rPr>
          <w:spacing w:val="-2"/>
          <w:sz w:val="24"/>
          <w:szCs w:val="24"/>
        </w:rPr>
        <w:t>th</w:t>
      </w:r>
      <w:r>
        <w:rPr>
          <w:sz w:val="24"/>
          <w:szCs w:val="24"/>
        </w:rPr>
        <w:t>e</w:t>
      </w:r>
      <w:r>
        <w:rPr>
          <w:spacing w:val="-1"/>
          <w:sz w:val="24"/>
          <w:szCs w:val="24"/>
        </w:rPr>
        <w:t xml:space="preserve"> </w:t>
      </w:r>
      <w:r>
        <w:rPr>
          <w:spacing w:val="-3"/>
          <w:sz w:val="24"/>
          <w:szCs w:val="24"/>
        </w:rPr>
        <w:t>f</w:t>
      </w:r>
      <w:r>
        <w:rPr>
          <w:sz w:val="24"/>
          <w:szCs w:val="24"/>
        </w:rPr>
        <w:t>i</w:t>
      </w:r>
      <w:r>
        <w:rPr>
          <w:spacing w:val="-3"/>
          <w:sz w:val="24"/>
          <w:szCs w:val="24"/>
        </w:rPr>
        <w:t>r</w:t>
      </w:r>
      <w:r>
        <w:rPr>
          <w:spacing w:val="-2"/>
          <w:sz w:val="24"/>
          <w:szCs w:val="24"/>
        </w:rPr>
        <w:t>m</w:t>
      </w:r>
      <w:r>
        <w:rPr>
          <w:spacing w:val="-3"/>
          <w:sz w:val="24"/>
          <w:szCs w:val="24"/>
        </w:rPr>
        <w:t>’</w:t>
      </w:r>
      <w:r>
        <w:rPr>
          <w:sz w:val="24"/>
          <w:szCs w:val="24"/>
        </w:rPr>
        <w:t xml:space="preserve">s </w:t>
      </w:r>
      <w:r>
        <w:rPr>
          <w:spacing w:val="-2"/>
          <w:sz w:val="24"/>
          <w:szCs w:val="24"/>
        </w:rPr>
        <w:t>ho</w:t>
      </w:r>
      <w:r>
        <w:rPr>
          <w:sz w:val="24"/>
          <w:szCs w:val="24"/>
        </w:rPr>
        <w:t>me</w:t>
      </w:r>
      <w:r>
        <w:rPr>
          <w:spacing w:val="-1"/>
          <w:sz w:val="24"/>
          <w:szCs w:val="24"/>
        </w:rPr>
        <w:t xml:space="preserve"> </w:t>
      </w:r>
      <w:r>
        <w:rPr>
          <w:spacing w:val="-2"/>
          <w:sz w:val="24"/>
          <w:szCs w:val="24"/>
        </w:rPr>
        <w:t>o</w:t>
      </w:r>
      <w:r>
        <w:rPr>
          <w:spacing w:val="-3"/>
          <w:sz w:val="24"/>
          <w:szCs w:val="24"/>
        </w:rPr>
        <w:t>ff</w:t>
      </w:r>
      <w:r>
        <w:rPr>
          <w:sz w:val="24"/>
          <w:szCs w:val="24"/>
        </w:rPr>
        <w:t>ic</w:t>
      </w:r>
      <w:r>
        <w:rPr>
          <w:spacing w:val="-4"/>
          <w:sz w:val="24"/>
          <w:szCs w:val="24"/>
        </w:rPr>
        <w:t>e</w:t>
      </w:r>
      <w:r>
        <w:rPr>
          <w:sz w:val="24"/>
          <w:szCs w:val="24"/>
        </w:rPr>
        <w:t>.</w:t>
      </w:r>
    </w:p>
    <w:p w:rsidR="00D35201" w:rsidRDefault="00E6664F">
      <w:pPr>
        <w:ind w:left="1580" w:right="820"/>
        <w:jc w:val="both"/>
        <w:rPr>
          <w:sz w:val="24"/>
          <w:szCs w:val="24"/>
        </w:rPr>
      </w:pPr>
      <w:r>
        <w:rPr>
          <w:spacing w:val="-6"/>
          <w:sz w:val="24"/>
          <w:szCs w:val="24"/>
        </w:rPr>
        <w:t>I</w:t>
      </w:r>
      <w:r>
        <w:rPr>
          <w:sz w:val="24"/>
          <w:szCs w:val="24"/>
        </w:rPr>
        <w:t>t</w:t>
      </w:r>
      <w:r>
        <w:rPr>
          <w:spacing w:val="-2"/>
          <w:sz w:val="24"/>
          <w:szCs w:val="24"/>
        </w:rPr>
        <w:t xml:space="preserve"> sh</w:t>
      </w:r>
      <w:r>
        <w:rPr>
          <w:spacing w:val="-3"/>
          <w:sz w:val="24"/>
          <w:szCs w:val="24"/>
        </w:rPr>
        <w:t>a</w:t>
      </w:r>
      <w:r>
        <w:rPr>
          <w:spacing w:val="-2"/>
          <w:sz w:val="24"/>
          <w:szCs w:val="24"/>
        </w:rPr>
        <w:t>l</w:t>
      </w:r>
      <w:r>
        <w:rPr>
          <w:sz w:val="24"/>
          <w:szCs w:val="24"/>
        </w:rPr>
        <w:t>l</w:t>
      </w:r>
      <w:r>
        <w:rPr>
          <w:spacing w:val="-2"/>
          <w:sz w:val="24"/>
          <w:szCs w:val="24"/>
        </w:rPr>
        <w:t xml:space="preserve"> no</w:t>
      </w:r>
      <w:r>
        <w:rPr>
          <w:sz w:val="24"/>
          <w:szCs w:val="24"/>
        </w:rPr>
        <w:t>t</w:t>
      </w:r>
      <w:r>
        <w:rPr>
          <w:spacing w:val="-4"/>
          <w:sz w:val="24"/>
          <w:szCs w:val="24"/>
        </w:rPr>
        <w:t xml:space="preserve"> </w:t>
      </w:r>
      <w:r>
        <w:rPr>
          <w:spacing w:val="-1"/>
          <w:sz w:val="24"/>
          <w:szCs w:val="24"/>
        </w:rPr>
        <w:t>c</w:t>
      </w:r>
      <w:r>
        <w:rPr>
          <w:spacing w:val="-2"/>
          <w:sz w:val="24"/>
          <w:szCs w:val="24"/>
        </w:rPr>
        <w:t>ont</w:t>
      </w:r>
      <w:r>
        <w:rPr>
          <w:spacing w:val="-3"/>
          <w:sz w:val="24"/>
          <w:szCs w:val="24"/>
        </w:rPr>
        <w:t>a</w:t>
      </w:r>
      <w:r>
        <w:rPr>
          <w:spacing w:val="-2"/>
          <w:sz w:val="24"/>
          <w:szCs w:val="24"/>
        </w:rPr>
        <w:t>i</w:t>
      </w:r>
      <w:r>
        <w:rPr>
          <w:sz w:val="24"/>
          <w:szCs w:val="24"/>
        </w:rPr>
        <w:t>n</w:t>
      </w:r>
      <w:r>
        <w:rPr>
          <w:spacing w:val="-2"/>
          <w:sz w:val="24"/>
          <w:szCs w:val="24"/>
        </w:rPr>
        <w:t xml:space="preserve"> </w:t>
      </w:r>
      <w:r>
        <w:rPr>
          <w:spacing w:val="-3"/>
          <w:sz w:val="24"/>
          <w:szCs w:val="24"/>
        </w:rPr>
        <w:t>a</w:t>
      </w:r>
      <w:r>
        <w:rPr>
          <w:spacing w:val="2"/>
          <w:sz w:val="24"/>
          <w:szCs w:val="24"/>
        </w:rPr>
        <w:t>n</w:t>
      </w:r>
      <w:r>
        <w:rPr>
          <w:sz w:val="24"/>
          <w:szCs w:val="24"/>
        </w:rPr>
        <w:t>y</w:t>
      </w:r>
      <w:r>
        <w:rPr>
          <w:spacing w:val="-7"/>
          <w:sz w:val="24"/>
          <w:szCs w:val="24"/>
        </w:rPr>
        <w:t xml:space="preserve"> </w:t>
      </w:r>
      <w:r>
        <w:rPr>
          <w:spacing w:val="-2"/>
          <w:sz w:val="24"/>
          <w:szCs w:val="24"/>
        </w:rPr>
        <w:t>p</w:t>
      </w:r>
      <w:r>
        <w:rPr>
          <w:sz w:val="24"/>
          <w:szCs w:val="24"/>
        </w:rPr>
        <w:t>r</w:t>
      </w:r>
      <w:r>
        <w:rPr>
          <w:spacing w:val="-4"/>
          <w:sz w:val="24"/>
          <w:szCs w:val="24"/>
        </w:rPr>
        <w:t>e</w:t>
      </w:r>
      <w:r>
        <w:rPr>
          <w:spacing w:val="-2"/>
          <w:sz w:val="24"/>
          <w:szCs w:val="24"/>
        </w:rPr>
        <w:t>miu</w:t>
      </w:r>
      <w:r>
        <w:rPr>
          <w:sz w:val="24"/>
          <w:szCs w:val="24"/>
        </w:rPr>
        <w:t>m</w:t>
      </w:r>
      <w:r>
        <w:rPr>
          <w:spacing w:val="-4"/>
          <w:sz w:val="24"/>
          <w:szCs w:val="24"/>
        </w:rPr>
        <w:t xml:space="preserve"> </w:t>
      </w:r>
      <w:r>
        <w:rPr>
          <w:spacing w:val="-3"/>
          <w:sz w:val="24"/>
          <w:szCs w:val="24"/>
        </w:rPr>
        <w:t>f</w:t>
      </w:r>
      <w:r>
        <w:rPr>
          <w:sz w:val="24"/>
          <w:szCs w:val="24"/>
        </w:rPr>
        <w:t>or</w:t>
      </w:r>
      <w:r>
        <w:rPr>
          <w:spacing w:val="-6"/>
          <w:sz w:val="24"/>
          <w:szCs w:val="24"/>
        </w:rPr>
        <w:t xml:space="preserve"> </w:t>
      </w:r>
      <w:r>
        <w:rPr>
          <w:sz w:val="24"/>
          <w:szCs w:val="24"/>
        </w:rPr>
        <w:t>w</w:t>
      </w:r>
      <w:r>
        <w:rPr>
          <w:spacing w:val="-3"/>
          <w:sz w:val="24"/>
          <w:szCs w:val="24"/>
        </w:rPr>
        <w:t>or</w:t>
      </w:r>
      <w:r>
        <w:rPr>
          <w:sz w:val="24"/>
          <w:szCs w:val="24"/>
        </w:rPr>
        <w:t>k</w:t>
      </w:r>
      <w:r>
        <w:rPr>
          <w:spacing w:val="-2"/>
          <w:sz w:val="24"/>
          <w:szCs w:val="24"/>
        </w:rPr>
        <w:t xml:space="preserve"> </w:t>
      </w:r>
      <w:r>
        <w:rPr>
          <w:spacing w:val="-3"/>
          <w:sz w:val="24"/>
          <w:szCs w:val="24"/>
        </w:rPr>
        <w:t>a</w:t>
      </w:r>
      <w:r>
        <w:rPr>
          <w:sz w:val="24"/>
          <w:szCs w:val="24"/>
        </w:rPr>
        <w:t>w</w:t>
      </w:r>
      <w:r>
        <w:rPr>
          <w:spacing w:val="1"/>
          <w:sz w:val="24"/>
          <w:szCs w:val="24"/>
        </w:rPr>
        <w:t>a</w:t>
      </w:r>
      <w:r>
        <w:rPr>
          <w:sz w:val="24"/>
          <w:szCs w:val="24"/>
        </w:rPr>
        <w:t>y</w:t>
      </w:r>
      <w:r>
        <w:rPr>
          <w:spacing w:val="-7"/>
          <w:sz w:val="24"/>
          <w:szCs w:val="24"/>
        </w:rPr>
        <w:t xml:space="preserve"> </w:t>
      </w:r>
      <w:r>
        <w:rPr>
          <w:spacing w:val="-3"/>
          <w:sz w:val="24"/>
          <w:szCs w:val="24"/>
        </w:rPr>
        <w:t>fr</w:t>
      </w:r>
      <w:r>
        <w:rPr>
          <w:sz w:val="24"/>
          <w:szCs w:val="24"/>
        </w:rPr>
        <w:t>om</w:t>
      </w:r>
      <w:r>
        <w:rPr>
          <w:spacing w:val="-4"/>
          <w:sz w:val="24"/>
          <w:szCs w:val="24"/>
        </w:rPr>
        <w:t xml:space="preserve"> </w:t>
      </w:r>
      <w:r>
        <w:rPr>
          <w:spacing w:val="-2"/>
          <w:sz w:val="24"/>
          <w:szCs w:val="24"/>
        </w:rPr>
        <w:t>h</w:t>
      </w:r>
      <w:r>
        <w:rPr>
          <w:spacing w:val="-3"/>
          <w:sz w:val="24"/>
          <w:szCs w:val="24"/>
        </w:rPr>
        <w:t>e</w:t>
      </w:r>
      <w:r>
        <w:rPr>
          <w:spacing w:val="-1"/>
          <w:sz w:val="24"/>
          <w:szCs w:val="24"/>
        </w:rPr>
        <w:t>a</w:t>
      </w:r>
      <w:r>
        <w:rPr>
          <w:spacing w:val="-2"/>
          <w:sz w:val="24"/>
          <w:szCs w:val="24"/>
        </w:rPr>
        <w:t>dqu</w:t>
      </w:r>
      <w:r>
        <w:rPr>
          <w:spacing w:val="-1"/>
          <w:sz w:val="24"/>
          <w:szCs w:val="24"/>
        </w:rPr>
        <w:t>a</w:t>
      </w:r>
      <w:r>
        <w:rPr>
          <w:spacing w:val="-3"/>
          <w:sz w:val="24"/>
          <w:szCs w:val="24"/>
        </w:rPr>
        <w:t>r</w:t>
      </w:r>
      <w:r>
        <w:rPr>
          <w:spacing w:val="-2"/>
          <w:sz w:val="24"/>
          <w:szCs w:val="24"/>
        </w:rPr>
        <w:t>t</w:t>
      </w:r>
      <w:r>
        <w:rPr>
          <w:spacing w:val="-1"/>
          <w:sz w:val="24"/>
          <w:szCs w:val="24"/>
        </w:rPr>
        <w:t>e</w:t>
      </w:r>
      <w:r>
        <w:rPr>
          <w:spacing w:val="-3"/>
          <w:sz w:val="24"/>
          <w:szCs w:val="24"/>
        </w:rPr>
        <w:t>r</w:t>
      </w:r>
      <w:r>
        <w:rPr>
          <w:sz w:val="24"/>
          <w:szCs w:val="24"/>
        </w:rPr>
        <w:t>s</w:t>
      </w:r>
      <w:r>
        <w:rPr>
          <w:spacing w:val="-5"/>
          <w:sz w:val="24"/>
          <w:szCs w:val="24"/>
        </w:rPr>
        <w:t xml:space="preserve"> </w:t>
      </w:r>
      <w:r>
        <w:rPr>
          <w:sz w:val="24"/>
          <w:szCs w:val="24"/>
        </w:rPr>
        <w:t>or</w:t>
      </w:r>
      <w:r>
        <w:rPr>
          <w:spacing w:val="-6"/>
          <w:sz w:val="24"/>
          <w:szCs w:val="24"/>
        </w:rPr>
        <w:t xml:space="preserve"> </w:t>
      </w:r>
      <w:r>
        <w:rPr>
          <w:spacing w:val="-1"/>
          <w:sz w:val="24"/>
          <w:szCs w:val="24"/>
        </w:rPr>
        <w:t>b</w:t>
      </w:r>
      <w:r>
        <w:rPr>
          <w:spacing w:val="-2"/>
          <w:sz w:val="24"/>
          <w:szCs w:val="24"/>
        </w:rPr>
        <w:t>o</w:t>
      </w:r>
      <w:r>
        <w:rPr>
          <w:sz w:val="24"/>
          <w:szCs w:val="24"/>
        </w:rPr>
        <w:t>n</w:t>
      </w:r>
      <w:r>
        <w:rPr>
          <w:spacing w:val="-2"/>
          <w:sz w:val="24"/>
          <w:szCs w:val="24"/>
        </w:rPr>
        <w:t>us</w:t>
      </w:r>
      <w:r>
        <w:rPr>
          <w:sz w:val="24"/>
          <w:szCs w:val="24"/>
        </w:rPr>
        <w:t>.</w:t>
      </w:r>
    </w:p>
    <w:p w:rsidR="00D35201" w:rsidRDefault="00D35201">
      <w:pPr>
        <w:spacing w:before="1" w:line="280" w:lineRule="exact"/>
        <w:rPr>
          <w:sz w:val="28"/>
          <w:szCs w:val="28"/>
        </w:rPr>
      </w:pPr>
    </w:p>
    <w:p w:rsidR="00D35201" w:rsidRPr="002B1CEF" w:rsidRDefault="00E6664F" w:rsidP="005C08C5">
      <w:pPr>
        <w:pStyle w:val="ListParagraph"/>
        <w:numPr>
          <w:ilvl w:val="0"/>
          <w:numId w:val="16"/>
        </w:numPr>
        <w:rPr>
          <w:sz w:val="24"/>
          <w:szCs w:val="24"/>
        </w:rPr>
      </w:pPr>
      <w:r w:rsidRPr="002B1CEF">
        <w:rPr>
          <w:b/>
          <w:spacing w:val="1"/>
          <w:sz w:val="24"/>
          <w:szCs w:val="24"/>
        </w:rPr>
        <w:t>S</w:t>
      </w:r>
      <w:r w:rsidRPr="002B1CEF">
        <w:rPr>
          <w:b/>
          <w:sz w:val="24"/>
          <w:szCs w:val="24"/>
        </w:rPr>
        <w:t>o</w:t>
      </w:r>
      <w:r w:rsidRPr="002B1CEF">
        <w:rPr>
          <w:b/>
          <w:spacing w:val="-1"/>
          <w:sz w:val="24"/>
          <w:szCs w:val="24"/>
        </w:rPr>
        <w:t>c</w:t>
      </w:r>
      <w:r w:rsidRPr="002B1CEF">
        <w:rPr>
          <w:b/>
          <w:sz w:val="24"/>
          <w:szCs w:val="24"/>
        </w:rPr>
        <w:t>ial</w:t>
      </w:r>
      <w:r w:rsidRPr="002B1CEF">
        <w:rPr>
          <w:b/>
          <w:spacing w:val="1"/>
          <w:sz w:val="24"/>
          <w:szCs w:val="24"/>
        </w:rPr>
        <w:t xml:space="preserve"> </w:t>
      </w:r>
      <w:r w:rsidRPr="002B1CEF">
        <w:rPr>
          <w:b/>
          <w:sz w:val="24"/>
          <w:szCs w:val="24"/>
        </w:rPr>
        <w:t>Cos</w:t>
      </w:r>
      <w:r w:rsidRPr="002B1CEF">
        <w:rPr>
          <w:b/>
          <w:spacing w:val="-1"/>
          <w:sz w:val="24"/>
          <w:szCs w:val="24"/>
        </w:rPr>
        <w:t>t</w:t>
      </w:r>
      <w:r w:rsidRPr="002B1CEF">
        <w:rPr>
          <w:b/>
          <w:sz w:val="24"/>
          <w:szCs w:val="24"/>
        </w:rPr>
        <w:t>s</w:t>
      </w:r>
    </w:p>
    <w:p w:rsidR="00D35201" w:rsidRDefault="00E6664F">
      <w:pPr>
        <w:spacing w:line="260" w:lineRule="exact"/>
        <w:ind w:left="1580" w:right="104"/>
        <w:jc w:val="both"/>
        <w:rPr>
          <w:sz w:val="24"/>
          <w:szCs w:val="24"/>
        </w:rPr>
      </w:pPr>
      <w:r>
        <w:rPr>
          <w:spacing w:val="-1"/>
          <w:sz w:val="24"/>
          <w:szCs w:val="24"/>
        </w:rPr>
        <w:t>S</w:t>
      </w:r>
      <w:r>
        <w:rPr>
          <w:spacing w:val="-2"/>
          <w:sz w:val="24"/>
          <w:szCs w:val="24"/>
        </w:rPr>
        <w:t>o</w:t>
      </w:r>
      <w:r>
        <w:rPr>
          <w:spacing w:val="-3"/>
          <w:sz w:val="24"/>
          <w:szCs w:val="24"/>
        </w:rPr>
        <w:t>c</w:t>
      </w:r>
      <w:r>
        <w:rPr>
          <w:spacing w:val="-2"/>
          <w:sz w:val="24"/>
          <w:szCs w:val="24"/>
        </w:rPr>
        <w:t>i</w:t>
      </w:r>
      <w:r>
        <w:rPr>
          <w:spacing w:val="-3"/>
          <w:sz w:val="24"/>
          <w:szCs w:val="24"/>
        </w:rPr>
        <w:t>a</w:t>
      </w:r>
      <w:r>
        <w:rPr>
          <w:sz w:val="24"/>
          <w:szCs w:val="24"/>
        </w:rPr>
        <w:t>l</w:t>
      </w:r>
      <w:r>
        <w:rPr>
          <w:spacing w:val="7"/>
          <w:sz w:val="24"/>
          <w:szCs w:val="24"/>
        </w:rPr>
        <w:t xml:space="preserve"> </w:t>
      </w:r>
      <w:r>
        <w:rPr>
          <w:spacing w:val="-3"/>
          <w:sz w:val="24"/>
          <w:szCs w:val="24"/>
        </w:rPr>
        <w:t>c</w:t>
      </w:r>
      <w:r>
        <w:rPr>
          <w:spacing w:val="-2"/>
          <w:sz w:val="24"/>
          <w:szCs w:val="24"/>
        </w:rPr>
        <w:t>os</w:t>
      </w:r>
      <w:r>
        <w:rPr>
          <w:sz w:val="24"/>
          <w:szCs w:val="24"/>
        </w:rPr>
        <w:t>ts</w:t>
      </w:r>
      <w:r>
        <w:rPr>
          <w:spacing w:val="8"/>
          <w:sz w:val="24"/>
          <w:szCs w:val="24"/>
        </w:rPr>
        <w:t xml:space="preserve"> </w:t>
      </w:r>
      <w:r>
        <w:rPr>
          <w:spacing w:val="-3"/>
          <w:sz w:val="24"/>
          <w:szCs w:val="24"/>
        </w:rPr>
        <w:t>a</w:t>
      </w:r>
      <w:r>
        <w:rPr>
          <w:sz w:val="24"/>
          <w:szCs w:val="24"/>
        </w:rPr>
        <w:t>re</w:t>
      </w:r>
      <w:r>
        <w:rPr>
          <w:spacing w:val="5"/>
          <w:sz w:val="24"/>
          <w:szCs w:val="24"/>
        </w:rPr>
        <w:t xml:space="preserve"> </w:t>
      </w:r>
      <w:r>
        <w:rPr>
          <w:spacing w:val="-2"/>
          <w:sz w:val="24"/>
          <w:szCs w:val="24"/>
        </w:rPr>
        <w:t>th</w:t>
      </w:r>
      <w:r>
        <w:rPr>
          <w:sz w:val="24"/>
          <w:szCs w:val="24"/>
        </w:rPr>
        <w:t>e</w:t>
      </w:r>
      <w:r>
        <w:rPr>
          <w:spacing w:val="6"/>
          <w:sz w:val="24"/>
          <w:szCs w:val="24"/>
        </w:rPr>
        <w:t xml:space="preserve"> </w:t>
      </w:r>
      <w:r>
        <w:rPr>
          <w:spacing w:val="-1"/>
          <w:sz w:val="24"/>
          <w:szCs w:val="24"/>
        </w:rPr>
        <w:t>c</w:t>
      </w:r>
      <w:r>
        <w:rPr>
          <w:spacing w:val="-2"/>
          <w:sz w:val="24"/>
          <w:szCs w:val="24"/>
        </w:rPr>
        <w:t>ost</w:t>
      </w:r>
      <w:r>
        <w:rPr>
          <w:sz w:val="24"/>
          <w:szCs w:val="24"/>
        </w:rPr>
        <w:t>s</w:t>
      </w:r>
      <w:r>
        <w:rPr>
          <w:spacing w:val="7"/>
          <w:sz w:val="24"/>
          <w:szCs w:val="24"/>
        </w:rPr>
        <w:t xml:space="preserve"> </w:t>
      </w:r>
      <w:r>
        <w:rPr>
          <w:spacing w:val="-2"/>
          <w:sz w:val="24"/>
          <w:szCs w:val="24"/>
        </w:rPr>
        <w:t>t</w:t>
      </w:r>
      <w:r>
        <w:rPr>
          <w:sz w:val="24"/>
          <w:szCs w:val="24"/>
        </w:rPr>
        <w:t>o</w:t>
      </w:r>
      <w:r>
        <w:rPr>
          <w:spacing w:val="7"/>
          <w:sz w:val="24"/>
          <w:szCs w:val="24"/>
        </w:rPr>
        <w:t xml:space="preserve"> </w:t>
      </w:r>
      <w:r>
        <w:rPr>
          <w:spacing w:val="-2"/>
          <w:sz w:val="24"/>
          <w:szCs w:val="24"/>
        </w:rPr>
        <w:t>th</w:t>
      </w:r>
      <w:r>
        <w:rPr>
          <w:sz w:val="24"/>
          <w:szCs w:val="24"/>
        </w:rPr>
        <w:t>e</w:t>
      </w:r>
      <w:r>
        <w:rPr>
          <w:spacing w:val="6"/>
          <w:sz w:val="24"/>
          <w:szCs w:val="24"/>
        </w:rPr>
        <w:t xml:space="preserve"> </w:t>
      </w:r>
      <w:r>
        <w:rPr>
          <w:spacing w:val="-3"/>
          <w:sz w:val="24"/>
          <w:szCs w:val="24"/>
        </w:rPr>
        <w:t>f</w:t>
      </w:r>
      <w:r>
        <w:rPr>
          <w:spacing w:val="-2"/>
          <w:sz w:val="24"/>
          <w:szCs w:val="24"/>
        </w:rPr>
        <w:t>i</w:t>
      </w:r>
      <w:r>
        <w:rPr>
          <w:spacing w:val="-3"/>
          <w:sz w:val="24"/>
          <w:szCs w:val="24"/>
        </w:rPr>
        <w:t>r</w:t>
      </w:r>
      <w:r>
        <w:rPr>
          <w:sz w:val="24"/>
          <w:szCs w:val="24"/>
        </w:rPr>
        <w:t>m</w:t>
      </w:r>
      <w:r>
        <w:rPr>
          <w:spacing w:val="7"/>
          <w:sz w:val="24"/>
          <w:szCs w:val="24"/>
        </w:rPr>
        <w:t xml:space="preserve"> </w:t>
      </w:r>
      <w:r>
        <w:rPr>
          <w:spacing w:val="-2"/>
          <w:sz w:val="24"/>
          <w:szCs w:val="24"/>
        </w:rPr>
        <w:t>o</w:t>
      </w:r>
      <w:r>
        <w:rPr>
          <w:sz w:val="24"/>
          <w:szCs w:val="24"/>
        </w:rPr>
        <w:t>f</w:t>
      </w:r>
      <w:r>
        <w:rPr>
          <w:spacing w:val="6"/>
          <w:sz w:val="24"/>
          <w:szCs w:val="24"/>
        </w:rPr>
        <w:t xml:space="preserve"> </w:t>
      </w:r>
      <w:r>
        <w:rPr>
          <w:spacing w:val="-2"/>
          <w:sz w:val="24"/>
          <w:szCs w:val="24"/>
        </w:rPr>
        <w:t>s</w:t>
      </w:r>
      <w:r>
        <w:rPr>
          <w:sz w:val="24"/>
          <w:szCs w:val="24"/>
        </w:rPr>
        <w:t>t</w:t>
      </w:r>
      <w:r>
        <w:rPr>
          <w:spacing w:val="-3"/>
          <w:sz w:val="24"/>
          <w:szCs w:val="24"/>
        </w:rPr>
        <w:t>a</w:t>
      </w:r>
      <w:r>
        <w:rPr>
          <w:sz w:val="24"/>
          <w:szCs w:val="24"/>
        </w:rPr>
        <w:t>f</w:t>
      </w:r>
      <w:r>
        <w:rPr>
          <w:spacing w:val="-4"/>
          <w:sz w:val="24"/>
          <w:szCs w:val="24"/>
        </w:rPr>
        <w:t>f</w:t>
      </w:r>
      <w:r>
        <w:rPr>
          <w:spacing w:val="-3"/>
          <w:sz w:val="24"/>
          <w:szCs w:val="24"/>
        </w:rPr>
        <w:t>’</w:t>
      </w:r>
      <w:r>
        <w:rPr>
          <w:sz w:val="24"/>
          <w:szCs w:val="24"/>
        </w:rPr>
        <w:t>s</w:t>
      </w:r>
      <w:r>
        <w:rPr>
          <w:spacing w:val="7"/>
          <w:sz w:val="24"/>
          <w:szCs w:val="24"/>
        </w:rPr>
        <w:t xml:space="preserve"> </w:t>
      </w:r>
      <w:r>
        <w:rPr>
          <w:spacing w:val="-2"/>
          <w:sz w:val="24"/>
          <w:szCs w:val="24"/>
        </w:rPr>
        <w:t>no</w:t>
      </w:r>
      <w:r>
        <w:rPr>
          <w:spacing w:val="3"/>
          <w:sz w:val="24"/>
          <w:szCs w:val="24"/>
        </w:rPr>
        <w:t>n</w:t>
      </w:r>
      <w:r>
        <w:rPr>
          <w:spacing w:val="-1"/>
          <w:sz w:val="24"/>
          <w:szCs w:val="24"/>
        </w:rPr>
        <w:t>-</w:t>
      </w:r>
      <w:r>
        <w:rPr>
          <w:spacing w:val="-2"/>
          <w:sz w:val="24"/>
          <w:szCs w:val="24"/>
        </w:rPr>
        <w:t>mon</w:t>
      </w:r>
      <w:r>
        <w:rPr>
          <w:spacing w:val="-3"/>
          <w:sz w:val="24"/>
          <w:szCs w:val="24"/>
        </w:rPr>
        <w:t>e</w:t>
      </w:r>
      <w:r>
        <w:rPr>
          <w:spacing w:val="-2"/>
          <w:sz w:val="24"/>
          <w:szCs w:val="24"/>
        </w:rPr>
        <w:t>t</w:t>
      </w:r>
      <w:r>
        <w:rPr>
          <w:spacing w:val="-1"/>
          <w:sz w:val="24"/>
          <w:szCs w:val="24"/>
        </w:rPr>
        <w:t>a</w:t>
      </w:r>
      <w:r>
        <w:rPr>
          <w:spacing w:val="1"/>
          <w:sz w:val="24"/>
          <w:szCs w:val="24"/>
        </w:rPr>
        <w:t>r</w:t>
      </w:r>
      <w:r>
        <w:rPr>
          <w:sz w:val="24"/>
          <w:szCs w:val="24"/>
        </w:rPr>
        <w:t>y</w:t>
      </w:r>
      <w:r>
        <w:rPr>
          <w:spacing w:val="2"/>
          <w:sz w:val="24"/>
          <w:szCs w:val="24"/>
        </w:rPr>
        <w:t xml:space="preserve"> </w:t>
      </w:r>
      <w:r>
        <w:rPr>
          <w:spacing w:val="-2"/>
          <w:sz w:val="24"/>
          <w:szCs w:val="24"/>
        </w:rPr>
        <w:t>b</w:t>
      </w:r>
      <w:r>
        <w:rPr>
          <w:spacing w:val="-1"/>
          <w:sz w:val="24"/>
          <w:szCs w:val="24"/>
        </w:rPr>
        <w:t>e</w:t>
      </w:r>
      <w:r>
        <w:rPr>
          <w:spacing w:val="-2"/>
          <w:sz w:val="24"/>
          <w:szCs w:val="24"/>
        </w:rPr>
        <w:t>n</w:t>
      </w:r>
      <w:r>
        <w:rPr>
          <w:spacing w:val="-1"/>
          <w:sz w:val="24"/>
          <w:szCs w:val="24"/>
        </w:rPr>
        <w:t>e</w:t>
      </w:r>
      <w:r>
        <w:rPr>
          <w:spacing w:val="-3"/>
          <w:sz w:val="24"/>
          <w:szCs w:val="24"/>
        </w:rPr>
        <w:t>f</w:t>
      </w:r>
      <w:r>
        <w:rPr>
          <w:spacing w:val="-2"/>
          <w:sz w:val="24"/>
          <w:szCs w:val="24"/>
        </w:rPr>
        <w:t>its</w:t>
      </w:r>
      <w:r>
        <w:rPr>
          <w:sz w:val="24"/>
          <w:szCs w:val="24"/>
        </w:rPr>
        <w:t>.</w:t>
      </w:r>
      <w:r w:rsidR="00F97051">
        <w:rPr>
          <w:sz w:val="24"/>
          <w:szCs w:val="24"/>
        </w:rPr>
        <w:t xml:space="preserve"> </w:t>
      </w:r>
      <w:r>
        <w:rPr>
          <w:spacing w:val="-3"/>
          <w:sz w:val="24"/>
          <w:szCs w:val="24"/>
        </w:rPr>
        <w:t>T</w:t>
      </w:r>
      <w:r>
        <w:rPr>
          <w:spacing w:val="-2"/>
          <w:sz w:val="24"/>
          <w:szCs w:val="24"/>
        </w:rPr>
        <w:t>h</w:t>
      </w:r>
      <w:r>
        <w:rPr>
          <w:spacing w:val="-3"/>
          <w:sz w:val="24"/>
          <w:szCs w:val="24"/>
        </w:rPr>
        <w:t>e</w:t>
      </w:r>
      <w:r>
        <w:rPr>
          <w:sz w:val="24"/>
          <w:szCs w:val="24"/>
        </w:rPr>
        <w:t>se</w:t>
      </w:r>
      <w:r>
        <w:rPr>
          <w:spacing w:val="6"/>
          <w:sz w:val="24"/>
          <w:szCs w:val="24"/>
        </w:rPr>
        <w:t xml:space="preserve"> </w:t>
      </w:r>
      <w:r>
        <w:rPr>
          <w:spacing w:val="-2"/>
          <w:sz w:val="24"/>
          <w:szCs w:val="24"/>
        </w:rPr>
        <w:t>it</w:t>
      </w:r>
      <w:r>
        <w:rPr>
          <w:spacing w:val="-3"/>
          <w:sz w:val="24"/>
          <w:szCs w:val="24"/>
        </w:rPr>
        <w:t>e</w:t>
      </w:r>
      <w:r>
        <w:rPr>
          <w:spacing w:val="-2"/>
          <w:sz w:val="24"/>
          <w:szCs w:val="24"/>
        </w:rPr>
        <w:t>m</w:t>
      </w:r>
      <w:r>
        <w:rPr>
          <w:sz w:val="24"/>
          <w:szCs w:val="24"/>
        </w:rPr>
        <w:t>s</w:t>
      </w:r>
    </w:p>
    <w:p w:rsidR="00D35201" w:rsidRDefault="00E6664F">
      <w:pPr>
        <w:ind w:left="1580" w:right="95"/>
        <w:jc w:val="both"/>
        <w:rPr>
          <w:sz w:val="24"/>
          <w:szCs w:val="24"/>
        </w:rPr>
      </w:pPr>
      <w:proofErr w:type="gramStart"/>
      <w:r>
        <w:rPr>
          <w:spacing w:val="-2"/>
          <w:sz w:val="24"/>
          <w:szCs w:val="24"/>
        </w:rPr>
        <w:t>in</w:t>
      </w:r>
      <w:r>
        <w:rPr>
          <w:spacing w:val="-3"/>
          <w:sz w:val="24"/>
          <w:szCs w:val="24"/>
        </w:rPr>
        <w:t>c</w:t>
      </w:r>
      <w:r>
        <w:rPr>
          <w:spacing w:val="-2"/>
          <w:sz w:val="24"/>
          <w:szCs w:val="24"/>
        </w:rPr>
        <w:t>lu</w:t>
      </w:r>
      <w:r>
        <w:rPr>
          <w:sz w:val="24"/>
          <w:szCs w:val="24"/>
        </w:rPr>
        <w:t>d</w:t>
      </w:r>
      <w:r>
        <w:rPr>
          <w:spacing w:val="-3"/>
          <w:sz w:val="24"/>
          <w:szCs w:val="24"/>
        </w:rPr>
        <w:t>e</w:t>
      </w:r>
      <w:proofErr w:type="gramEnd"/>
      <w:r>
        <w:rPr>
          <w:sz w:val="24"/>
          <w:szCs w:val="24"/>
        </w:rPr>
        <w:t>,</w:t>
      </w:r>
      <w:r>
        <w:rPr>
          <w:spacing w:val="5"/>
          <w:sz w:val="24"/>
          <w:szCs w:val="24"/>
        </w:rPr>
        <w:t xml:space="preserve"> </w:t>
      </w:r>
      <w:r>
        <w:rPr>
          <w:i/>
          <w:spacing w:val="-2"/>
          <w:sz w:val="24"/>
          <w:szCs w:val="24"/>
        </w:rPr>
        <w:t>int</w:t>
      </w:r>
      <w:r>
        <w:rPr>
          <w:i/>
          <w:spacing w:val="-3"/>
          <w:sz w:val="24"/>
          <w:szCs w:val="24"/>
        </w:rPr>
        <w:t>e</w:t>
      </w:r>
      <w:r>
        <w:rPr>
          <w:i/>
          <w:sz w:val="24"/>
          <w:szCs w:val="24"/>
        </w:rPr>
        <w:t>r</w:t>
      </w:r>
      <w:r>
        <w:rPr>
          <w:i/>
          <w:spacing w:val="7"/>
          <w:sz w:val="24"/>
          <w:szCs w:val="24"/>
        </w:rPr>
        <w:t xml:space="preserve"> </w:t>
      </w:r>
      <w:r>
        <w:rPr>
          <w:i/>
          <w:spacing w:val="-2"/>
          <w:sz w:val="24"/>
          <w:szCs w:val="24"/>
        </w:rPr>
        <w:t>alia</w:t>
      </w:r>
      <w:r>
        <w:rPr>
          <w:sz w:val="24"/>
          <w:szCs w:val="24"/>
        </w:rPr>
        <w:t>,</w:t>
      </w:r>
      <w:r>
        <w:rPr>
          <w:spacing w:val="5"/>
          <w:sz w:val="24"/>
          <w:szCs w:val="24"/>
        </w:rPr>
        <w:t xml:space="preserve"> </w:t>
      </w:r>
      <w:r>
        <w:rPr>
          <w:spacing w:val="-2"/>
          <w:sz w:val="24"/>
          <w:szCs w:val="24"/>
        </w:rPr>
        <w:t>s</w:t>
      </w:r>
      <w:r>
        <w:rPr>
          <w:sz w:val="24"/>
          <w:szCs w:val="24"/>
        </w:rPr>
        <w:t>o</w:t>
      </w:r>
      <w:r>
        <w:rPr>
          <w:spacing w:val="-3"/>
          <w:sz w:val="24"/>
          <w:szCs w:val="24"/>
        </w:rPr>
        <w:t>c</w:t>
      </w:r>
      <w:r>
        <w:rPr>
          <w:spacing w:val="-2"/>
          <w:sz w:val="24"/>
          <w:szCs w:val="24"/>
        </w:rPr>
        <w:t>i</w:t>
      </w:r>
      <w:r>
        <w:rPr>
          <w:spacing w:val="-1"/>
          <w:sz w:val="24"/>
          <w:szCs w:val="24"/>
        </w:rPr>
        <w:t>a</w:t>
      </w:r>
      <w:r>
        <w:rPr>
          <w:sz w:val="24"/>
          <w:szCs w:val="24"/>
        </w:rPr>
        <w:t>l</w:t>
      </w:r>
      <w:r>
        <w:rPr>
          <w:spacing w:val="5"/>
          <w:sz w:val="24"/>
          <w:szCs w:val="24"/>
        </w:rPr>
        <w:t xml:space="preserve"> </w:t>
      </w:r>
      <w:r>
        <w:rPr>
          <w:spacing w:val="-2"/>
          <w:sz w:val="24"/>
          <w:szCs w:val="24"/>
        </w:rPr>
        <w:t>s</w:t>
      </w:r>
      <w:r>
        <w:rPr>
          <w:spacing w:val="-3"/>
          <w:sz w:val="24"/>
          <w:szCs w:val="24"/>
        </w:rPr>
        <w:t>ec</w:t>
      </w:r>
      <w:r>
        <w:rPr>
          <w:sz w:val="24"/>
          <w:szCs w:val="24"/>
        </w:rPr>
        <w:t>u</w:t>
      </w:r>
      <w:r>
        <w:rPr>
          <w:spacing w:val="-3"/>
          <w:sz w:val="24"/>
          <w:szCs w:val="24"/>
        </w:rPr>
        <w:t>r</w:t>
      </w:r>
      <w:r>
        <w:rPr>
          <w:spacing w:val="-2"/>
          <w:sz w:val="24"/>
          <w:szCs w:val="24"/>
        </w:rPr>
        <w:t>i</w:t>
      </w:r>
      <w:r>
        <w:rPr>
          <w:spacing w:val="3"/>
          <w:sz w:val="24"/>
          <w:szCs w:val="24"/>
        </w:rPr>
        <w:t>t</w:t>
      </w:r>
      <w:r>
        <w:rPr>
          <w:sz w:val="24"/>
          <w:szCs w:val="24"/>
        </w:rPr>
        <w:t xml:space="preserve">y </w:t>
      </w:r>
      <w:r>
        <w:rPr>
          <w:spacing w:val="-2"/>
          <w:sz w:val="24"/>
          <w:szCs w:val="24"/>
        </w:rPr>
        <w:t>i</w:t>
      </w:r>
      <w:r>
        <w:rPr>
          <w:sz w:val="24"/>
          <w:szCs w:val="24"/>
        </w:rPr>
        <w:t>n</w:t>
      </w:r>
      <w:r>
        <w:rPr>
          <w:spacing w:val="-3"/>
          <w:sz w:val="24"/>
          <w:szCs w:val="24"/>
        </w:rPr>
        <w:t>c</w:t>
      </w:r>
      <w:r>
        <w:rPr>
          <w:spacing w:val="-2"/>
          <w:sz w:val="24"/>
          <w:szCs w:val="24"/>
        </w:rPr>
        <w:t>ludi</w:t>
      </w:r>
      <w:r>
        <w:rPr>
          <w:sz w:val="24"/>
          <w:szCs w:val="24"/>
        </w:rPr>
        <w:t>ng</w:t>
      </w:r>
      <w:r>
        <w:rPr>
          <w:spacing w:val="2"/>
          <w:sz w:val="24"/>
          <w:szCs w:val="24"/>
        </w:rPr>
        <w:t xml:space="preserve"> </w:t>
      </w:r>
      <w:r>
        <w:rPr>
          <w:sz w:val="24"/>
          <w:szCs w:val="24"/>
        </w:rPr>
        <w:t>p</w:t>
      </w:r>
      <w:r>
        <w:rPr>
          <w:spacing w:val="-3"/>
          <w:sz w:val="24"/>
          <w:szCs w:val="24"/>
        </w:rPr>
        <w:t>e</w:t>
      </w:r>
      <w:r>
        <w:rPr>
          <w:spacing w:val="-2"/>
          <w:sz w:val="24"/>
          <w:szCs w:val="24"/>
        </w:rPr>
        <w:t>n</w:t>
      </w:r>
      <w:r>
        <w:rPr>
          <w:sz w:val="24"/>
          <w:szCs w:val="24"/>
        </w:rPr>
        <w:t>s</w:t>
      </w:r>
      <w:r>
        <w:rPr>
          <w:spacing w:val="-2"/>
          <w:sz w:val="24"/>
          <w:szCs w:val="24"/>
        </w:rPr>
        <w:t>ion</w:t>
      </w:r>
      <w:r>
        <w:rPr>
          <w:sz w:val="24"/>
          <w:szCs w:val="24"/>
        </w:rPr>
        <w:t>,</w:t>
      </w:r>
      <w:r>
        <w:rPr>
          <w:spacing w:val="5"/>
          <w:sz w:val="24"/>
          <w:szCs w:val="24"/>
        </w:rPr>
        <w:t xml:space="preserve"> </w:t>
      </w:r>
      <w:r>
        <w:rPr>
          <w:spacing w:val="-2"/>
          <w:sz w:val="24"/>
          <w:szCs w:val="24"/>
        </w:rPr>
        <w:t>m</w:t>
      </w:r>
      <w:r>
        <w:rPr>
          <w:spacing w:val="-3"/>
          <w:sz w:val="24"/>
          <w:szCs w:val="24"/>
        </w:rPr>
        <w:t>e</w:t>
      </w:r>
      <w:r>
        <w:rPr>
          <w:spacing w:val="-2"/>
          <w:sz w:val="24"/>
          <w:szCs w:val="24"/>
        </w:rPr>
        <w:t>d</w:t>
      </w:r>
      <w:r>
        <w:rPr>
          <w:sz w:val="24"/>
          <w:szCs w:val="24"/>
        </w:rPr>
        <w:t>i</w:t>
      </w:r>
      <w:r>
        <w:rPr>
          <w:spacing w:val="-3"/>
          <w:sz w:val="24"/>
          <w:szCs w:val="24"/>
        </w:rPr>
        <w:t>c</w:t>
      </w:r>
      <w:r>
        <w:rPr>
          <w:spacing w:val="-2"/>
          <w:sz w:val="24"/>
          <w:szCs w:val="24"/>
        </w:rPr>
        <w:t>a</w:t>
      </w:r>
      <w:r>
        <w:rPr>
          <w:sz w:val="24"/>
          <w:szCs w:val="24"/>
        </w:rPr>
        <w:t>l</w:t>
      </w:r>
      <w:r>
        <w:rPr>
          <w:spacing w:val="7"/>
          <w:sz w:val="24"/>
          <w:szCs w:val="24"/>
        </w:rPr>
        <w:t xml:space="preserve"> </w:t>
      </w:r>
      <w:r>
        <w:rPr>
          <w:spacing w:val="-3"/>
          <w:sz w:val="24"/>
          <w:szCs w:val="24"/>
        </w:rPr>
        <w:t>a</w:t>
      </w:r>
      <w:r>
        <w:rPr>
          <w:spacing w:val="-2"/>
          <w:sz w:val="24"/>
          <w:szCs w:val="24"/>
        </w:rPr>
        <w:t>n</w:t>
      </w:r>
      <w:r>
        <w:rPr>
          <w:sz w:val="24"/>
          <w:szCs w:val="24"/>
        </w:rPr>
        <w:t>d</w:t>
      </w:r>
      <w:r>
        <w:rPr>
          <w:spacing w:val="5"/>
          <w:sz w:val="24"/>
          <w:szCs w:val="24"/>
        </w:rPr>
        <w:t xml:space="preserve"> </w:t>
      </w:r>
      <w:r>
        <w:rPr>
          <w:spacing w:val="-2"/>
          <w:sz w:val="24"/>
          <w:szCs w:val="24"/>
        </w:rPr>
        <w:t>l</w:t>
      </w:r>
      <w:r>
        <w:rPr>
          <w:sz w:val="24"/>
          <w:szCs w:val="24"/>
        </w:rPr>
        <w:t>i</w:t>
      </w:r>
      <w:r>
        <w:rPr>
          <w:spacing w:val="-3"/>
          <w:sz w:val="24"/>
          <w:szCs w:val="24"/>
        </w:rPr>
        <w:t>f</w:t>
      </w:r>
      <w:r>
        <w:rPr>
          <w:sz w:val="24"/>
          <w:szCs w:val="24"/>
        </w:rPr>
        <w:t>e</w:t>
      </w:r>
      <w:r>
        <w:rPr>
          <w:spacing w:val="4"/>
          <w:sz w:val="24"/>
          <w:szCs w:val="24"/>
        </w:rPr>
        <w:t xml:space="preserve"> </w:t>
      </w:r>
      <w:r>
        <w:rPr>
          <w:spacing w:val="-1"/>
          <w:sz w:val="24"/>
          <w:szCs w:val="24"/>
        </w:rPr>
        <w:t>i</w:t>
      </w:r>
      <w:r>
        <w:rPr>
          <w:spacing w:val="-2"/>
          <w:sz w:val="24"/>
          <w:szCs w:val="24"/>
        </w:rPr>
        <w:t>n</w:t>
      </w:r>
      <w:r>
        <w:rPr>
          <w:sz w:val="24"/>
          <w:szCs w:val="24"/>
        </w:rPr>
        <w:t>s</w:t>
      </w:r>
      <w:r>
        <w:rPr>
          <w:spacing w:val="-2"/>
          <w:sz w:val="24"/>
          <w:szCs w:val="24"/>
        </w:rPr>
        <w:t>u</w:t>
      </w:r>
      <w:r>
        <w:rPr>
          <w:spacing w:val="-3"/>
          <w:sz w:val="24"/>
          <w:szCs w:val="24"/>
        </w:rPr>
        <w:t>ra</w:t>
      </w:r>
      <w:r>
        <w:rPr>
          <w:sz w:val="24"/>
          <w:szCs w:val="24"/>
        </w:rPr>
        <w:t>n</w:t>
      </w:r>
      <w:r>
        <w:rPr>
          <w:spacing w:val="-3"/>
          <w:sz w:val="24"/>
          <w:szCs w:val="24"/>
        </w:rPr>
        <w:t>c</w:t>
      </w:r>
      <w:r>
        <w:rPr>
          <w:sz w:val="24"/>
          <w:szCs w:val="24"/>
        </w:rPr>
        <w:t xml:space="preserve">e </w:t>
      </w:r>
      <w:r>
        <w:rPr>
          <w:spacing w:val="-3"/>
          <w:sz w:val="24"/>
          <w:szCs w:val="24"/>
        </w:rPr>
        <w:t>c</w:t>
      </w:r>
      <w:r>
        <w:rPr>
          <w:spacing w:val="-2"/>
          <w:sz w:val="24"/>
          <w:szCs w:val="24"/>
        </w:rPr>
        <w:t>osts</w:t>
      </w:r>
      <w:r>
        <w:rPr>
          <w:sz w:val="24"/>
          <w:szCs w:val="24"/>
        </w:rPr>
        <w:t>,</w:t>
      </w:r>
      <w:r>
        <w:rPr>
          <w:spacing w:val="5"/>
          <w:sz w:val="24"/>
          <w:szCs w:val="24"/>
        </w:rPr>
        <w:t xml:space="preserve"> </w:t>
      </w:r>
      <w:r>
        <w:rPr>
          <w:spacing w:val="-3"/>
          <w:sz w:val="24"/>
          <w:szCs w:val="24"/>
        </w:rPr>
        <w:t>a</w:t>
      </w:r>
      <w:r>
        <w:rPr>
          <w:spacing w:val="-2"/>
          <w:sz w:val="24"/>
          <w:szCs w:val="24"/>
        </w:rPr>
        <w:t>n</w:t>
      </w:r>
      <w:r>
        <w:rPr>
          <w:sz w:val="24"/>
          <w:szCs w:val="24"/>
        </w:rPr>
        <w:t>d</w:t>
      </w:r>
      <w:r>
        <w:rPr>
          <w:spacing w:val="2"/>
          <w:sz w:val="24"/>
          <w:szCs w:val="24"/>
        </w:rPr>
        <w:t xml:space="preserve"> </w:t>
      </w:r>
      <w:r>
        <w:rPr>
          <w:spacing w:val="-2"/>
          <w:sz w:val="24"/>
          <w:szCs w:val="24"/>
        </w:rPr>
        <w:t>t</w:t>
      </w:r>
      <w:r>
        <w:rPr>
          <w:sz w:val="24"/>
          <w:szCs w:val="24"/>
        </w:rPr>
        <w:t>he</w:t>
      </w:r>
      <w:r>
        <w:rPr>
          <w:spacing w:val="1"/>
          <w:sz w:val="24"/>
          <w:szCs w:val="24"/>
        </w:rPr>
        <w:t xml:space="preserve"> </w:t>
      </w:r>
      <w:r>
        <w:rPr>
          <w:spacing w:val="-3"/>
          <w:sz w:val="24"/>
          <w:szCs w:val="24"/>
        </w:rPr>
        <w:t>c</w:t>
      </w:r>
      <w:r>
        <w:rPr>
          <w:spacing w:val="-2"/>
          <w:sz w:val="24"/>
          <w:szCs w:val="24"/>
        </w:rPr>
        <w:t>os</w:t>
      </w:r>
      <w:r>
        <w:rPr>
          <w:sz w:val="24"/>
          <w:szCs w:val="24"/>
        </w:rPr>
        <w:t>t</w:t>
      </w:r>
      <w:r>
        <w:rPr>
          <w:spacing w:val="5"/>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a</w:t>
      </w:r>
      <w:r>
        <w:rPr>
          <w:spacing w:val="1"/>
          <w:sz w:val="24"/>
          <w:szCs w:val="24"/>
        </w:rPr>
        <w:t xml:space="preserve"> </w:t>
      </w:r>
      <w:r>
        <w:rPr>
          <w:spacing w:val="-2"/>
          <w:sz w:val="24"/>
          <w:szCs w:val="24"/>
        </w:rPr>
        <w:t>s</w:t>
      </w:r>
      <w:r>
        <w:rPr>
          <w:sz w:val="24"/>
          <w:szCs w:val="24"/>
        </w:rPr>
        <w:t>t</w:t>
      </w:r>
      <w:r>
        <w:rPr>
          <w:spacing w:val="-3"/>
          <w:sz w:val="24"/>
          <w:szCs w:val="24"/>
        </w:rPr>
        <w:t>af</w:t>
      </w:r>
      <w:r>
        <w:rPr>
          <w:sz w:val="24"/>
          <w:szCs w:val="24"/>
        </w:rPr>
        <w:t>f</w:t>
      </w:r>
      <w:r>
        <w:rPr>
          <w:spacing w:val="4"/>
          <w:sz w:val="24"/>
          <w:szCs w:val="24"/>
        </w:rPr>
        <w:t xml:space="preserve"> </w:t>
      </w:r>
      <w:r>
        <w:rPr>
          <w:spacing w:val="-2"/>
          <w:sz w:val="24"/>
          <w:szCs w:val="24"/>
        </w:rPr>
        <w:t>m</w:t>
      </w:r>
      <w:r>
        <w:rPr>
          <w:spacing w:val="-3"/>
          <w:sz w:val="24"/>
          <w:szCs w:val="24"/>
        </w:rPr>
        <w:t>e</w:t>
      </w:r>
      <w:r>
        <w:rPr>
          <w:spacing w:val="-2"/>
          <w:sz w:val="24"/>
          <w:szCs w:val="24"/>
        </w:rPr>
        <w:t>m</w:t>
      </w:r>
      <w:r>
        <w:rPr>
          <w:sz w:val="24"/>
          <w:szCs w:val="24"/>
        </w:rPr>
        <w:t>b</w:t>
      </w:r>
      <w:r>
        <w:rPr>
          <w:spacing w:val="-3"/>
          <w:sz w:val="24"/>
          <w:szCs w:val="24"/>
        </w:rPr>
        <w:t>e</w:t>
      </w:r>
      <w:r>
        <w:rPr>
          <w:sz w:val="24"/>
          <w:szCs w:val="24"/>
        </w:rPr>
        <w:t>r</w:t>
      </w:r>
      <w:r>
        <w:rPr>
          <w:spacing w:val="2"/>
          <w:sz w:val="24"/>
          <w:szCs w:val="24"/>
        </w:rPr>
        <w:t xml:space="preserve"> </w:t>
      </w:r>
      <w:r>
        <w:rPr>
          <w:sz w:val="24"/>
          <w:szCs w:val="24"/>
        </w:rPr>
        <w:t>b</w:t>
      </w:r>
      <w:r>
        <w:rPr>
          <w:spacing w:val="-3"/>
          <w:sz w:val="24"/>
          <w:szCs w:val="24"/>
        </w:rPr>
        <w:t>e</w:t>
      </w:r>
      <w:r>
        <w:rPr>
          <w:spacing w:val="-2"/>
          <w:sz w:val="24"/>
          <w:szCs w:val="24"/>
        </w:rPr>
        <w:t>i</w:t>
      </w:r>
      <w:r>
        <w:rPr>
          <w:sz w:val="24"/>
          <w:szCs w:val="24"/>
        </w:rPr>
        <w:t xml:space="preserve">ng </w:t>
      </w:r>
      <w:r>
        <w:rPr>
          <w:spacing w:val="-2"/>
          <w:sz w:val="24"/>
          <w:szCs w:val="24"/>
        </w:rPr>
        <w:t>s</w:t>
      </w:r>
      <w:r>
        <w:rPr>
          <w:sz w:val="24"/>
          <w:szCs w:val="24"/>
        </w:rPr>
        <w:t>i</w:t>
      </w:r>
      <w:r>
        <w:rPr>
          <w:spacing w:val="-3"/>
          <w:sz w:val="24"/>
          <w:szCs w:val="24"/>
        </w:rPr>
        <w:t>c</w:t>
      </w:r>
      <w:r>
        <w:rPr>
          <w:sz w:val="24"/>
          <w:szCs w:val="24"/>
        </w:rPr>
        <w:t>k</w:t>
      </w:r>
      <w:r>
        <w:rPr>
          <w:spacing w:val="2"/>
          <w:sz w:val="24"/>
          <w:szCs w:val="24"/>
        </w:rPr>
        <w:t xml:space="preserve"> </w:t>
      </w:r>
      <w:r>
        <w:rPr>
          <w:sz w:val="24"/>
          <w:szCs w:val="24"/>
        </w:rPr>
        <w:t>or</w:t>
      </w:r>
      <w:r>
        <w:rPr>
          <w:spacing w:val="4"/>
          <w:sz w:val="24"/>
          <w:szCs w:val="24"/>
        </w:rPr>
        <w:t xml:space="preserve"> </w:t>
      </w:r>
      <w:r>
        <w:rPr>
          <w:spacing w:val="-2"/>
          <w:sz w:val="24"/>
          <w:szCs w:val="24"/>
        </w:rPr>
        <w:t>o</w:t>
      </w:r>
      <w:r>
        <w:rPr>
          <w:sz w:val="24"/>
          <w:szCs w:val="24"/>
        </w:rPr>
        <w:t>n</w:t>
      </w:r>
      <w:r>
        <w:rPr>
          <w:spacing w:val="2"/>
          <w:sz w:val="24"/>
          <w:szCs w:val="24"/>
        </w:rPr>
        <w:t xml:space="preserve"> </w:t>
      </w:r>
      <w:r>
        <w:rPr>
          <w:spacing w:val="-2"/>
          <w:sz w:val="24"/>
          <w:szCs w:val="24"/>
        </w:rPr>
        <w:t>v</w:t>
      </w:r>
      <w:r>
        <w:rPr>
          <w:spacing w:val="-1"/>
          <w:sz w:val="24"/>
          <w:szCs w:val="24"/>
        </w:rPr>
        <w:t>a</w:t>
      </w:r>
      <w:r>
        <w:rPr>
          <w:spacing w:val="-3"/>
          <w:sz w:val="24"/>
          <w:szCs w:val="24"/>
        </w:rPr>
        <w:t>ca</w:t>
      </w:r>
      <w:r>
        <w:rPr>
          <w:spacing w:val="-2"/>
          <w:sz w:val="24"/>
          <w:szCs w:val="24"/>
        </w:rPr>
        <w:t>tio</w:t>
      </w:r>
      <w:r>
        <w:rPr>
          <w:sz w:val="24"/>
          <w:szCs w:val="24"/>
        </w:rPr>
        <w:t>n.</w:t>
      </w:r>
      <w:r w:rsidR="00F97051">
        <w:rPr>
          <w:sz w:val="24"/>
          <w:szCs w:val="24"/>
        </w:rPr>
        <w:t xml:space="preserve"> </w:t>
      </w:r>
      <w:r>
        <w:rPr>
          <w:spacing w:val="-6"/>
          <w:sz w:val="24"/>
          <w:szCs w:val="24"/>
        </w:rPr>
        <w:t>I</w:t>
      </w:r>
      <w:r>
        <w:rPr>
          <w:sz w:val="24"/>
          <w:szCs w:val="24"/>
        </w:rPr>
        <w:t>n</w:t>
      </w:r>
      <w:r>
        <w:rPr>
          <w:spacing w:val="2"/>
          <w:sz w:val="24"/>
          <w:szCs w:val="24"/>
        </w:rPr>
        <w:t xml:space="preserve"> </w:t>
      </w:r>
      <w:r>
        <w:rPr>
          <w:spacing w:val="-2"/>
          <w:sz w:val="24"/>
          <w:szCs w:val="24"/>
        </w:rPr>
        <w:t>th</w:t>
      </w:r>
      <w:r>
        <w:rPr>
          <w:sz w:val="24"/>
          <w:szCs w:val="24"/>
        </w:rPr>
        <w:t>is</w:t>
      </w:r>
      <w:r>
        <w:rPr>
          <w:spacing w:val="3"/>
          <w:sz w:val="24"/>
          <w:szCs w:val="24"/>
        </w:rPr>
        <w:t xml:space="preserve"> </w:t>
      </w:r>
      <w:r>
        <w:rPr>
          <w:sz w:val="24"/>
          <w:szCs w:val="24"/>
        </w:rPr>
        <w:t>r</w:t>
      </w:r>
      <w:r>
        <w:rPr>
          <w:spacing w:val="-2"/>
          <w:sz w:val="24"/>
          <w:szCs w:val="24"/>
        </w:rPr>
        <w:t>eg</w:t>
      </w:r>
      <w:r>
        <w:rPr>
          <w:spacing w:val="-3"/>
          <w:sz w:val="24"/>
          <w:szCs w:val="24"/>
        </w:rPr>
        <w:t>ar</w:t>
      </w:r>
      <w:r>
        <w:rPr>
          <w:spacing w:val="-2"/>
          <w:sz w:val="24"/>
          <w:szCs w:val="24"/>
        </w:rPr>
        <w:t>d</w:t>
      </w:r>
      <w:r>
        <w:rPr>
          <w:sz w:val="24"/>
          <w:szCs w:val="24"/>
        </w:rPr>
        <w:t>,</w:t>
      </w:r>
      <w:r>
        <w:rPr>
          <w:spacing w:val="2"/>
          <w:sz w:val="24"/>
          <w:szCs w:val="24"/>
        </w:rPr>
        <w:t xml:space="preserve"> </w:t>
      </w:r>
      <w:r>
        <w:rPr>
          <w:sz w:val="24"/>
          <w:szCs w:val="24"/>
        </w:rPr>
        <w:t>t</w:t>
      </w:r>
      <w:r>
        <w:rPr>
          <w:spacing w:val="-2"/>
          <w:sz w:val="24"/>
          <w:szCs w:val="24"/>
        </w:rPr>
        <w:t>h</w:t>
      </w:r>
      <w:r>
        <w:rPr>
          <w:sz w:val="24"/>
          <w:szCs w:val="24"/>
        </w:rPr>
        <w:t xml:space="preserve">e </w:t>
      </w:r>
      <w:r>
        <w:rPr>
          <w:spacing w:val="-3"/>
          <w:sz w:val="24"/>
          <w:szCs w:val="24"/>
        </w:rPr>
        <w:t>c</w:t>
      </w:r>
      <w:r>
        <w:rPr>
          <w:spacing w:val="-2"/>
          <w:sz w:val="24"/>
          <w:szCs w:val="24"/>
        </w:rPr>
        <w:t>os</w:t>
      </w:r>
      <w:r>
        <w:rPr>
          <w:sz w:val="24"/>
          <w:szCs w:val="24"/>
        </w:rPr>
        <w:t>t</w:t>
      </w:r>
      <w:r>
        <w:rPr>
          <w:spacing w:val="1"/>
          <w:sz w:val="24"/>
          <w:szCs w:val="24"/>
        </w:rPr>
        <w:t xml:space="preserve"> </w:t>
      </w:r>
      <w:r>
        <w:rPr>
          <w:spacing w:val="-2"/>
          <w:sz w:val="24"/>
          <w:szCs w:val="24"/>
        </w:rPr>
        <w:t>o</w:t>
      </w:r>
      <w:r>
        <w:rPr>
          <w:sz w:val="24"/>
          <w:szCs w:val="24"/>
        </w:rPr>
        <w:t>f l</w:t>
      </w:r>
      <w:r>
        <w:rPr>
          <w:spacing w:val="-3"/>
          <w:sz w:val="24"/>
          <w:szCs w:val="24"/>
        </w:rPr>
        <w:t>ea</w:t>
      </w:r>
      <w:r>
        <w:rPr>
          <w:sz w:val="24"/>
          <w:szCs w:val="24"/>
        </w:rPr>
        <w:t xml:space="preserve">ve </w:t>
      </w:r>
      <w:r>
        <w:rPr>
          <w:spacing w:val="-3"/>
          <w:sz w:val="24"/>
          <w:szCs w:val="24"/>
        </w:rPr>
        <w:t>f</w:t>
      </w:r>
      <w:r>
        <w:rPr>
          <w:sz w:val="24"/>
          <w:szCs w:val="24"/>
        </w:rPr>
        <w:t xml:space="preserve">or </w:t>
      </w:r>
      <w:r>
        <w:rPr>
          <w:spacing w:val="-2"/>
          <w:sz w:val="24"/>
          <w:szCs w:val="24"/>
        </w:rPr>
        <w:t>publ</w:t>
      </w:r>
      <w:r>
        <w:rPr>
          <w:sz w:val="24"/>
          <w:szCs w:val="24"/>
        </w:rPr>
        <w:t>ic h</w:t>
      </w:r>
      <w:r>
        <w:rPr>
          <w:spacing w:val="-2"/>
          <w:sz w:val="24"/>
          <w:szCs w:val="24"/>
        </w:rPr>
        <w:t>olid</w:t>
      </w:r>
      <w:r>
        <w:rPr>
          <w:spacing w:val="1"/>
          <w:sz w:val="24"/>
          <w:szCs w:val="24"/>
        </w:rPr>
        <w:t>a</w:t>
      </w:r>
      <w:r>
        <w:rPr>
          <w:spacing w:val="-7"/>
          <w:sz w:val="24"/>
          <w:szCs w:val="24"/>
        </w:rPr>
        <w:t>y</w:t>
      </w:r>
      <w:r>
        <w:rPr>
          <w:sz w:val="24"/>
          <w:szCs w:val="24"/>
        </w:rPr>
        <w:t>s</w:t>
      </w:r>
      <w:r>
        <w:rPr>
          <w:spacing w:val="1"/>
          <w:sz w:val="24"/>
          <w:szCs w:val="24"/>
        </w:rPr>
        <w:t xml:space="preserve"> </w:t>
      </w:r>
      <w:r>
        <w:rPr>
          <w:spacing w:val="-2"/>
          <w:sz w:val="24"/>
          <w:szCs w:val="24"/>
        </w:rPr>
        <w:t>i</w:t>
      </w:r>
      <w:r>
        <w:rPr>
          <w:sz w:val="24"/>
          <w:szCs w:val="24"/>
        </w:rPr>
        <w:t>s</w:t>
      </w:r>
      <w:r>
        <w:rPr>
          <w:spacing w:val="1"/>
          <w:sz w:val="24"/>
          <w:szCs w:val="24"/>
        </w:rPr>
        <w:t xml:space="preserve"> </w:t>
      </w:r>
      <w:r>
        <w:rPr>
          <w:spacing w:val="-2"/>
          <w:sz w:val="24"/>
          <w:szCs w:val="24"/>
        </w:rPr>
        <w:t>no</w:t>
      </w:r>
      <w:r>
        <w:rPr>
          <w:sz w:val="24"/>
          <w:szCs w:val="24"/>
        </w:rPr>
        <w:t>t</w:t>
      </w:r>
      <w:r>
        <w:rPr>
          <w:spacing w:val="1"/>
          <w:sz w:val="24"/>
          <w:szCs w:val="24"/>
        </w:rPr>
        <w:t xml:space="preserve"> </w:t>
      </w:r>
      <w:r>
        <w:rPr>
          <w:spacing w:val="-1"/>
          <w:sz w:val="24"/>
          <w:szCs w:val="24"/>
        </w:rPr>
        <w:t>a</w:t>
      </w:r>
      <w:r>
        <w:rPr>
          <w:sz w:val="24"/>
          <w:szCs w:val="24"/>
        </w:rPr>
        <w:t>n</w:t>
      </w:r>
      <w:r>
        <w:rPr>
          <w:spacing w:val="1"/>
          <w:sz w:val="24"/>
          <w:szCs w:val="24"/>
        </w:rPr>
        <w:t xml:space="preserve"> </w:t>
      </w:r>
      <w:r>
        <w:rPr>
          <w:spacing w:val="-1"/>
          <w:sz w:val="24"/>
          <w:szCs w:val="24"/>
        </w:rPr>
        <w:t>a</w:t>
      </w:r>
      <w:r>
        <w:rPr>
          <w:spacing w:val="-3"/>
          <w:sz w:val="24"/>
          <w:szCs w:val="24"/>
        </w:rPr>
        <w:t>c</w:t>
      </w:r>
      <w:r>
        <w:rPr>
          <w:spacing w:val="-1"/>
          <w:sz w:val="24"/>
          <w:szCs w:val="24"/>
        </w:rPr>
        <w:t>c</w:t>
      </w:r>
      <w:r>
        <w:rPr>
          <w:spacing w:val="-3"/>
          <w:sz w:val="24"/>
          <w:szCs w:val="24"/>
        </w:rPr>
        <w:t>e</w:t>
      </w:r>
      <w:r>
        <w:rPr>
          <w:spacing w:val="-2"/>
          <w:sz w:val="24"/>
          <w:szCs w:val="24"/>
        </w:rPr>
        <w:t>pt</w:t>
      </w:r>
      <w:r>
        <w:rPr>
          <w:spacing w:val="-1"/>
          <w:sz w:val="24"/>
          <w:szCs w:val="24"/>
        </w:rPr>
        <w:t>a</w:t>
      </w:r>
      <w:r>
        <w:rPr>
          <w:spacing w:val="-2"/>
          <w:sz w:val="24"/>
          <w:szCs w:val="24"/>
        </w:rPr>
        <w:t>bl</w:t>
      </w:r>
      <w:r>
        <w:rPr>
          <w:sz w:val="24"/>
          <w:szCs w:val="24"/>
        </w:rPr>
        <w:t xml:space="preserve">e </w:t>
      </w:r>
      <w:r>
        <w:rPr>
          <w:spacing w:val="-2"/>
          <w:sz w:val="24"/>
          <w:szCs w:val="24"/>
        </w:rPr>
        <w:t>so</w:t>
      </w:r>
      <w:r>
        <w:rPr>
          <w:spacing w:val="-3"/>
          <w:sz w:val="24"/>
          <w:szCs w:val="24"/>
        </w:rPr>
        <w:t>c</w:t>
      </w:r>
      <w:r>
        <w:rPr>
          <w:sz w:val="24"/>
          <w:szCs w:val="24"/>
        </w:rPr>
        <w:t>i</w:t>
      </w:r>
      <w:r>
        <w:rPr>
          <w:spacing w:val="-3"/>
          <w:sz w:val="24"/>
          <w:szCs w:val="24"/>
        </w:rPr>
        <w:t>a</w:t>
      </w:r>
      <w:r>
        <w:rPr>
          <w:sz w:val="24"/>
          <w:szCs w:val="24"/>
        </w:rPr>
        <w:t>l</w:t>
      </w:r>
      <w:r>
        <w:rPr>
          <w:spacing w:val="1"/>
          <w:sz w:val="24"/>
          <w:szCs w:val="24"/>
        </w:rPr>
        <w:t xml:space="preserve"> </w:t>
      </w:r>
      <w:r>
        <w:rPr>
          <w:spacing w:val="-3"/>
          <w:sz w:val="24"/>
          <w:szCs w:val="24"/>
        </w:rPr>
        <w:t>c</w:t>
      </w:r>
      <w:r>
        <w:rPr>
          <w:spacing w:val="-2"/>
          <w:sz w:val="24"/>
          <w:szCs w:val="24"/>
        </w:rPr>
        <w:t>os</w:t>
      </w:r>
      <w:r>
        <w:rPr>
          <w:sz w:val="24"/>
          <w:szCs w:val="24"/>
        </w:rPr>
        <w:t>t</w:t>
      </w:r>
      <w:r>
        <w:rPr>
          <w:spacing w:val="1"/>
          <w:sz w:val="24"/>
          <w:szCs w:val="24"/>
        </w:rPr>
        <w:t xml:space="preserve"> </w:t>
      </w:r>
      <w:r>
        <w:rPr>
          <w:sz w:val="24"/>
          <w:szCs w:val="24"/>
        </w:rPr>
        <w:t>n</w:t>
      </w:r>
      <w:r>
        <w:rPr>
          <w:spacing w:val="-2"/>
          <w:sz w:val="24"/>
          <w:szCs w:val="24"/>
        </w:rPr>
        <w:t>o</w:t>
      </w:r>
      <w:r>
        <w:rPr>
          <w:sz w:val="24"/>
          <w:szCs w:val="24"/>
        </w:rPr>
        <w:t xml:space="preserve">r </w:t>
      </w:r>
      <w:r>
        <w:rPr>
          <w:spacing w:val="-2"/>
          <w:sz w:val="24"/>
          <w:szCs w:val="24"/>
        </w:rPr>
        <w:t>i</w:t>
      </w:r>
      <w:r>
        <w:rPr>
          <w:sz w:val="24"/>
          <w:szCs w:val="24"/>
        </w:rPr>
        <w:t>s</w:t>
      </w:r>
      <w:r>
        <w:rPr>
          <w:spacing w:val="1"/>
          <w:sz w:val="24"/>
          <w:szCs w:val="24"/>
        </w:rPr>
        <w:t xml:space="preserve"> </w:t>
      </w:r>
      <w:r>
        <w:rPr>
          <w:spacing w:val="-2"/>
          <w:sz w:val="24"/>
          <w:szCs w:val="24"/>
        </w:rPr>
        <w:t>th</w:t>
      </w:r>
      <w:r>
        <w:rPr>
          <w:sz w:val="24"/>
          <w:szCs w:val="24"/>
        </w:rPr>
        <w:t>e</w:t>
      </w:r>
      <w:r>
        <w:rPr>
          <w:spacing w:val="2"/>
          <w:sz w:val="24"/>
          <w:szCs w:val="24"/>
        </w:rPr>
        <w:t xml:space="preserve"> </w:t>
      </w:r>
      <w:r>
        <w:rPr>
          <w:spacing w:val="-3"/>
          <w:sz w:val="24"/>
          <w:szCs w:val="24"/>
        </w:rPr>
        <w:t>c</w:t>
      </w:r>
      <w:r>
        <w:rPr>
          <w:spacing w:val="-2"/>
          <w:sz w:val="24"/>
          <w:szCs w:val="24"/>
        </w:rPr>
        <w:t>os</w:t>
      </w:r>
      <w:r>
        <w:rPr>
          <w:sz w:val="24"/>
          <w:szCs w:val="24"/>
        </w:rPr>
        <w:t>t</w:t>
      </w:r>
      <w:r>
        <w:rPr>
          <w:spacing w:val="1"/>
          <w:sz w:val="24"/>
          <w:szCs w:val="24"/>
        </w:rPr>
        <w:t xml:space="preserve"> </w:t>
      </w:r>
      <w:r>
        <w:rPr>
          <w:spacing w:val="-2"/>
          <w:sz w:val="24"/>
          <w:szCs w:val="24"/>
        </w:rPr>
        <w:t>o</w:t>
      </w:r>
      <w:r>
        <w:rPr>
          <w:sz w:val="24"/>
          <w:szCs w:val="24"/>
        </w:rPr>
        <w:t xml:space="preserve">f </w:t>
      </w:r>
      <w:r>
        <w:rPr>
          <w:spacing w:val="-2"/>
          <w:sz w:val="24"/>
          <w:szCs w:val="24"/>
        </w:rPr>
        <w:t>l</w:t>
      </w:r>
      <w:r>
        <w:rPr>
          <w:spacing w:val="-3"/>
          <w:sz w:val="24"/>
          <w:szCs w:val="24"/>
        </w:rPr>
        <w:t>ea</w:t>
      </w:r>
      <w:r>
        <w:rPr>
          <w:sz w:val="24"/>
          <w:szCs w:val="24"/>
        </w:rPr>
        <w:t xml:space="preserve">ve </w:t>
      </w:r>
      <w:r>
        <w:rPr>
          <w:spacing w:val="-2"/>
          <w:sz w:val="24"/>
          <w:szCs w:val="24"/>
        </w:rPr>
        <w:t>t</w:t>
      </w:r>
      <w:r>
        <w:rPr>
          <w:spacing w:val="-3"/>
          <w:sz w:val="24"/>
          <w:szCs w:val="24"/>
        </w:rPr>
        <w:t>a</w:t>
      </w:r>
      <w:r>
        <w:rPr>
          <w:sz w:val="24"/>
          <w:szCs w:val="24"/>
        </w:rPr>
        <w:t>k</w:t>
      </w:r>
      <w:r>
        <w:rPr>
          <w:spacing w:val="-3"/>
          <w:sz w:val="24"/>
          <w:szCs w:val="24"/>
        </w:rPr>
        <w:t>e</w:t>
      </w:r>
      <w:r>
        <w:rPr>
          <w:sz w:val="24"/>
          <w:szCs w:val="24"/>
        </w:rPr>
        <w:t>n</w:t>
      </w:r>
      <w:r>
        <w:rPr>
          <w:spacing w:val="1"/>
          <w:sz w:val="24"/>
          <w:szCs w:val="24"/>
        </w:rPr>
        <w:t xml:space="preserve"> </w:t>
      </w:r>
      <w:r>
        <w:rPr>
          <w:sz w:val="24"/>
          <w:szCs w:val="24"/>
        </w:rPr>
        <w:t>d</w:t>
      </w:r>
      <w:r>
        <w:rPr>
          <w:spacing w:val="-2"/>
          <w:sz w:val="24"/>
          <w:szCs w:val="24"/>
        </w:rPr>
        <w:t>u</w:t>
      </w:r>
      <w:r>
        <w:rPr>
          <w:spacing w:val="-3"/>
          <w:sz w:val="24"/>
          <w:szCs w:val="24"/>
        </w:rPr>
        <w:t>r</w:t>
      </w:r>
      <w:r>
        <w:rPr>
          <w:spacing w:val="-2"/>
          <w:sz w:val="24"/>
          <w:szCs w:val="24"/>
        </w:rPr>
        <w:t>i</w:t>
      </w:r>
      <w:r>
        <w:rPr>
          <w:sz w:val="24"/>
          <w:szCs w:val="24"/>
        </w:rPr>
        <w:t>ng</w:t>
      </w:r>
      <w:r>
        <w:rPr>
          <w:spacing w:val="1"/>
          <w:sz w:val="24"/>
          <w:szCs w:val="24"/>
        </w:rPr>
        <w:t xml:space="preserve"> </w:t>
      </w:r>
      <w:r>
        <w:rPr>
          <w:spacing w:val="-3"/>
          <w:sz w:val="24"/>
          <w:szCs w:val="24"/>
        </w:rPr>
        <w:t>a</w:t>
      </w:r>
      <w:r>
        <w:rPr>
          <w:sz w:val="24"/>
          <w:szCs w:val="24"/>
        </w:rPr>
        <w:t>n</w:t>
      </w:r>
      <w:r>
        <w:rPr>
          <w:spacing w:val="4"/>
          <w:sz w:val="24"/>
          <w:szCs w:val="24"/>
        </w:rPr>
        <w:t xml:space="preserve"> </w:t>
      </w:r>
      <w:r>
        <w:rPr>
          <w:spacing w:val="-1"/>
          <w:sz w:val="24"/>
          <w:szCs w:val="24"/>
        </w:rPr>
        <w:t>a</w:t>
      </w:r>
      <w:r>
        <w:rPr>
          <w:spacing w:val="-2"/>
          <w:sz w:val="24"/>
          <w:szCs w:val="24"/>
        </w:rPr>
        <w:t>ssi</w:t>
      </w:r>
      <w:r>
        <w:rPr>
          <w:spacing w:val="-5"/>
          <w:sz w:val="24"/>
          <w:szCs w:val="24"/>
        </w:rPr>
        <w:t>g</w:t>
      </w:r>
      <w:r>
        <w:rPr>
          <w:spacing w:val="-2"/>
          <w:sz w:val="24"/>
          <w:szCs w:val="24"/>
        </w:rPr>
        <w:t>n</w:t>
      </w:r>
      <w:r>
        <w:rPr>
          <w:sz w:val="24"/>
          <w:szCs w:val="24"/>
        </w:rPr>
        <w:t>m</w:t>
      </w:r>
      <w:r>
        <w:rPr>
          <w:spacing w:val="-3"/>
          <w:sz w:val="24"/>
          <w:szCs w:val="24"/>
        </w:rPr>
        <w:t>e</w:t>
      </w:r>
      <w:r>
        <w:rPr>
          <w:spacing w:val="-2"/>
          <w:sz w:val="24"/>
          <w:szCs w:val="24"/>
        </w:rPr>
        <w:t>n</w:t>
      </w:r>
      <w:r>
        <w:rPr>
          <w:sz w:val="24"/>
          <w:szCs w:val="24"/>
        </w:rPr>
        <w:t>t</w:t>
      </w:r>
      <w:r>
        <w:rPr>
          <w:spacing w:val="2"/>
          <w:sz w:val="24"/>
          <w:szCs w:val="24"/>
        </w:rPr>
        <w:t xml:space="preserve"> </w:t>
      </w:r>
      <w:r>
        <w:rPr>
          <w:sz w:val="24"/>
          <w:szCs w:val="24"/>
        </w:rPr>
        <w:t>if</w:t>
      </w:r>
      <w:r>
        <w:rPr>
          <w:spacing w:val="1"/>
          <w:sz w:val="24"/>
          <w:szCs w:val="24"/>
        </w:rPr>
        <w:t xml:space="preserve"> </w:t>
      </w:r>
      <w:r>
        <w:rPr>
          <w:spacing w:val="-2"/>
          <w:sz w:val="24"/>
          <w:szCs w:val="24"/>
        </w:rPr>
        <w:t>n</w:t>
      </w:r>
      <w:r>
        <w:rPr>
          <w:sz w:val="24"/>
          <w:szCs w:val="24"/>
        </w:rPr>
        <w:t>o</w:t>
      </w:r>
      <w:r>
        <w:rPr>
          <w:spacing w:val="1"/>
          <w:sz w:val="24"/>
          <w:szCs w:val="24"/>
        </w:rPr>
        <w:t xml:space="preserve"> </w:t>
      </w:r>
      <w:r>
        <w:rPr>
          <w:spacing w:val="-1"/>
          <w:sz w:val="24"/>
          <w:szCs w:val="24"/>
        </w:rPr>
        <w:t>a</w:t>
      </w:r>
      <w:r>
        <w:rPr>
          <w:spacing w:val="-2"/>
          <w:sz w:val="24"/>
          <w:szCs w:val="24"/>
        </w:rPr>
        <w:t>dditi</w:t>
      </w:r>
      <w:r>
        <w:rPr>
          <w:sz w:val="24"/>
          <w:szCs w:val="24"/>
        </w:rPr>
        <w:t>o</w:t>
      </w:r>
      <w:r>
        <w:rPr>
          <w:spacing w:val="-2"/>
          <w:sz w:val="24"/>
          <w:szCs w:val="24"/>
        </w:rPr>
        <w:t>n</w:t>
      </w:r>
      <w:r>
        <w:rPr>
          <w:spacing w:val="-3"/>
          <w:sz w:val="24"/>
          <w:szCs w:val="24"/>
        </w:rPr>
        <w:t>a</w:t>
      </w:r>
      <w:r>
        <w:rPr>
          <w:sz w:val="24"/>
          <w:szCs w:val="24"/>
        </w:rPr>
        <w:t>l</w:t>
      </w:r>
      <w:r>
        <w:rPr>
          <w:spacing w:val="2"/>
          <w:sz w:val="24"/>
          <w:szCs w:val="24"/>
        </w:rPr>
        <w:t xml:space="preserve"> </w:t>
      </w:r>
      <w:r>
        <w:rPr>
          <w:spacing w:val="-2"/>
          <w:sz w:val="24"/>
          <w:szCs w:val="24"/>
        </w:rPr>
        <w:t>st</w:t>
      </w:r>
      <w:r>
        <w:rPr>
          <w:spacing w:val="-1"/>
          <w:sz w:val="24"/>
          <w:szCs w:val="24"/>
        </w:rPr>
        <w:t>a</w:t>
      </w:r>
      <w:r>
        <w:rPr>
          <w:spacing w:val="-3"/>
          <w:sz w:val="24"/>
          <w:szCs w:val="24"/>
        </w:rPr>
        <w:t>f</w:t>
      </w:r>
      <w:r>
        <w:rPr>
          <w:sz w:val="24"/>
          <w:szCs w:val="24"/>
        </w:rPr>
        <w:t>f</w:t>
      </w:r>
      <w:r>
        <w:rPr>
          <w:spacing w:val="3"/>
          <w:sz w:val="24"/>
          <w:szCs w:val="24"/>
        </w:rPr>
        <w:t xml:space="preserve"> </w:t>
      </w:r>
      <w:r>
        <w:rPr>
          <w:spacing w:val="-3"/>
          <w:sz w:val="24"/>
          <w:szCs w:val="24"/>
        </w:rPr>
        <w:t>re</w:t>
      </w:r>
      <w:r>
        <w:rPr>
          <w:spacing w:val="-2"/>
          <w:sz w:val="24"/>
          <w:szCs w:val="24"/>
        </w:rPr>
        <w:t>p</w:t>
      </w:r>
      <w:r>
        <w:rPr>
          <w:sz w:val="24"/>
          <w:szCs w:val="24"/>
        </w:rPr>
        <w:t>l</w:t>
      </w:r>
      <w:r>
        <w:rPr>
          <w:spacing w:val="-3"/>
          <w:sz w:val="24"/>
          <w:szCs w:val="24"/>
        </w:rPr>
        <w:t>a</w:t>
      </w:r>
      <w:r>
        <w:rPr>
          <w:spacing w:val="-1"/>
          <w:sz w:val="24"/>
          <w:szCs w:val="24"/>
        </w:rPr>
        <w:t>c</w:t>
      </w:r>
      <w:r>
        <w:rPr>
          <w:sz w:val="24"/>
          <w:szCs w:val="24"/>
        </w:rPr>
        <w:t>em</w:t>
      </w:r>
      <w:r>
        <w:rPr>
          <w:spacing w:val="-3"/>
          <w:sz w:val="24"/>
          <w:szCs w:val="24"/>
        </w:rPr>
        <w:t>e</w:t>
      </w:r>
      <w:r>
        <w:rPr>
          <w:spacing w:val="-2"/>
          <w:sz w:val="24"/>
          <w:szCs w:val="24"/>
        </w:rPr>
        <w:t>n</w:t>
      </w:r>
      <w:r>
        <w:rPr>
          <w:sz w:val="24"/>
          <w:szCs w:val="24"/>
        </w:rPr>
        <w:t>t</w:t>
      </w:r>
      <w:r>
        <w:rPr>
          <w:spacing w:val="2"/>
          <w:sz w:val="24"/>
          <w:szCs w:val="24"/>
        </w:rPr>
        <w:t xml:space="preserve"> </w:t>
      </w:r>
      <w:r>
        <w:rPr>
          <w:spacing w:val="-2"/>
          <w:sz w:val="24"/>
          <w:szCs w:val="24"/>
        </w:rPr>
        <w:t>h</w:t>
      </w:r>
      <w:r>
        <w:rPr>
          <w:spacing w:val="-1"/>
          <w:sz w:val="24"/>
          <w:szCs w:val="24"/>
        </w:rPr>
        <w:t>a</w:t>
      </w:r>
      <w:r>
        <w:rPr>
          <w:sz w:val="24"/>
          <w:szCs w:val="24"/>
        </w:rPr>
        <w:t>s</w:t>
      </w:r>
      <w:r>
        <w:rPr>
          <w:spacing w:val="1"/>
          <w:sz w:val="24"/>
          <w:szCs w:val="24"/>
        </w:rPr>
        <w:t xml:space="preserve"> </w:t>
      </w:r>
      <w:r>
        <w:rPr>
          <w:spacing w:val="-2"/>
          <w:sz w:val="24"/>
          <w:szCs w:val="24"/>
        </w:rPr>
        <w:t>b</w:t>
      </w:r>
      <w:r>
        <w:rPr>
          <w:spacing w:val="-3"/>
          <w:sz w:val="24"/>
          <w:szCs w:val="24"/>
        </w:rPr>
        <w:t>e</w:t>
      </w:r>
      <w:r>
        <w:rPr>
          <w:spacing w:val="-1"/>
          <w:sz w:val="24"/>
          <w:szCs w:val="24"/>
        </w:rPr>
        <w:t>e</w:t>
      </w:r>
      <w:r>
        <w:rPr>
          <w:sz w:val="24"/>
          <w:szCs w:val="24"/>
        </w:rPr>
        <w:t xml:space="preserve">n </w:t>
      </w:r>
      <w:r>
        <w:rPr>
          <w:spacing w:val="-2"/>
          <w:sz w:val="24"/>
          <w:szCs w:val="24"/>
        </w:rPr>
        <w:t>p</w:t>
      </w:r>
      <w:r>
        <w:rPr>
          <w:spacing w:val="-3"/>
          <w:sz w:val="24"/>
          <w:szCs w:val="24"/>
        </w:rPr>
        <w:t>r</w:t>
      </w:r>
      <w:r>
        <w:rPr>
          <w:spacing w:val="-2"/>
          <w:sz w:val="24"/>
          <w:szCs w:val="24"/>
        </w:rPr>
        <w:t>ovi</w:t>
      </w:r>
      <w:r>
        <w:rPr>
          <w:sz w:val="24"/>
          <w:szCs w:val="24"/>
        </w:rPr>
        <w:t>d</w:t>
      </w:r>
      <w:r>
        <w:rPr>
          <w:spacing w:val="-3"/>
          <w:sz w:val="24"/>
          <w:szCs w:val="24"/>
        </w:rPr>
        <w:t>e</w:t>
      </w:r>
      <w:r>
        <w:rPr>
          <w:spacing w:val="-2"/>
          <w:sz w:val="24"/>
          <w:szCs w:val="24"/>
        </w:rPr>
        <w:t>d</w:t>
      </w:r>
      <w:r>
        <w:rPr>
          <w:sz w:val="24"/>
          <w:szCs w:val="24"/>
        </w:rPr>
        <w:t>.</w:t>
      </w:r>
      <w:r w:rsidR="00F97051">
        <w:rPr>
          <w:sz w:val="24"/>
          <w:szCs w:val="24"/>
        </w:rPr>
        <w:t xml:space="preserve"> </w:t>
      </w:r>
      <w:r>
        <w:rPr>
          <w:spacing w:val="-3"/>
          <w:sz w:val="24"/>
          <w:szCs w:val="24"/>
        </w:rPr>
        <w:t>A</w:t>
      </w:r>
      <w:r>
        <w:rPr>
          <w:spacing w:val="-2"/>
          <w:sz w:val="24"/>
          <w:szCs w:val="24"/>
        </w:rPr>
        <w:t>ddition</w:t>
      </w:r>
      <w:r>
        <w:rPr>
          <w:spacing w:val="-3"/>
          <w:sz w:val="24"/>
          <w:szCs w:val="24"/>
        </w:rPr>
        <w:t>a</w:t>
      </w:r>
      <w:r>
        <w:rPr>
          <w:sz w:val="24"/>
          <w:szCs w:val="24"/>
        </w:rPr>
        <w:t>l</w:t>
      </w:r>
      <w:r>
        <w:rPr>
          <w:spacing w:val="22"/>
          <w:sz w:val="24"/>
          <w:szCs w:val="24"/>
        </w:rPr>
        <w:t xml:space="preserve"> </w:t>
      </w:r>
      <w:r>
        <w:rPr>
          <w:spacing w:val="-2"/>
          <w:sz w:val="24"/>
          <w:szCs w:val="24"/>
        </w:rPr>
        <w:t>l</w:t>
      </w:r>
      <w:r>
        <w:rPr>
          <w:spacing w:val="-1"/>
          <w:sz w:val="24"/>
          <w:szCs w:val="24"/>
        </w:rPr>
        <w:t>ea</w:t>
      </w:r>
      <w:r>
        <w:rPr>
          <w:spacing w:val="-2"/>
          <w:sz w:val="24"/>
          <w:szCs w:val="24"/>
        </w:rPr>
        <w:t>v</w:t>
      </w:r>
      <w:r>
        <w:rPr>
          <w:sz w:val="24"/>
          <w:szCs w:val="24"/>
        </w:rPr>
        <w:t>e</w:t>
      </w:r>
      <w:r>
        <w:rPr>
          <w:spacing w:val="20"/>
          <w:sz w:val="24"/>
          <w:szCs w:val="24"/>
        </w:rPr>
        <w:t xml:space="preserve"> </w:t>
      </w:r>
      <w:r>
        <w:rPr>
          <w:spacing w:val="-2"/>
          <w:sz w:val="24"/>
          <w:szCs w:val="24"/>
        </w:rPr>
        <w:t>t</w:t>
      </w:r>
      <w:r>
        <w:rPr>
          <w:spacing w:val="-3"/>
          <w:sz w:val="24"/>
          <w:szCs w:val="24"/>
        </w:rPr>
        <w:t>a</w:t>
      </w:r>
      <w:r>
        <w:rPr>
          <w:spacing w:val="-2"/>
          <w:sz w:val="24"/>
          <w:szCs w:val="24"/>
        </w:rPr>
        <w:t>k</w:t>
      </w:r>
      <w:r>
        <w:rPr>
          <w:spacing w:val="-1"/>
          <w:sz w:val="24"/>
          <w:szCs w:val="24"/>
        </w:rPr>
        <w:t>e</w:t>
      </w:r>
      <w:r>
        <w:rPr>
          <w:sz w:val="24"/>
          <w:szCs w:val="24"/>
        </w:rPr>
        <w:t>n</w:t>
      </w:r>
      <w:r>
        <w:rPr>
          <w:spacing w:val="21"/>
          <w:sz w:val="24"/>
          <w:szCs w:val="24"/>
        </w:rPr>
        <w:t xml:space="preserve"> </w:t>
      </w:r>
      <w:r>
        <w:rPr>
          <w:spacing w:val="-3"/>
          <w:sz w:val="24"/>
          <w:szCs w:val="24"/>
        </w:rPr>
        <w:t>a</w:t>
      </w:r>
      <w:r>
        <w:rPr>
          <w:sz w:val="24"/>
          <w:szCs w:val="24"/>
        </w:rPr>
        <w:t>t</w:t>
      </w:r>
      <w:r>
        <w:rPr>
          <w:spacing w:val="22"/>
          <w:sz w:val="24"/>
          <w:szCs w:val="24"/>
        </w:rPr>
        <w:t xml:space="preserve"> </w:t>
      </w:r>
      <w:r>
        <w:rPr>
          <w:spacing w:val="-2"/>
          <w:sz w:val="24"/>
          <w:szCs w:val="24"/>
        </w:rPr>
        <w:t>th</w:t>
      </w:r>
      <w:r>
        <w:rPr>
          <w:sz w:val="24"/>
          <w:szCs w:val="24"/>
        </w:rPr>
        <w:t>e</w:t>
      </w:r>
      <w:r>
        <w:rPr>
          <w:spacing w:val="20"/>
          <w:sz w:val="24"/>
          <w:szCs w:val="24"/>
        </w:rPr>
        <w:t xml:space="preserve"> </w:t>
      </w:r>
      <w:r>
        <w:rPr>
          <w:spacing w:val="-3"/>
          <w:sz w:val="24"/>
          <w:szCs w:val="24"/>
        </w:rPr>
        <w:t>e</w:t>
      </w:r>
      <w:r>
        <w:rPr>
          <w:spacing w:val="-2"/>
          <w:sz w:val="24"/>
          <w:szCs w:val="24"/>
        </w:rPr>
        <w:t>n</w:t>
      </w:r>
      <w:r>
        <w:rPr>
          <w:sz w:val="24"/>
          <w:szCs w:val="24"/>
        </w:rPr>
        <w:t>d</w:t>
      </w:r>
      <w:r>
        <w:rPr>
          <w:spacing w:val="21"/>
          <w:sz w:val="24"/>
          <w:szCs w:val="24"/>
        </w:rPr>
        <w:t xml:space="preserve"> </w:t>
      </w:r>
      <w:r>
        <w:rPr>
          <w:spacing w:val="-2"/>
          <w:sz w:val="24"/>
          <w:szCs w:val="24"/>
        </w:rPr>
        <w:t>o</w:t>
      </w:r>
      <w:r>
        <w:rPr>
          <w:sz w:val="24"/>
          <w:szCs w:val="24"/>
        </w:rPr>
        <w:t>f</w:t>
      </w:r>
      <w:r>
        <w:rPr>
          <w:spacing w:val="21"/>
          <w:sz w:val="24"/>
          <w:szCs w:val="24"/>
        </w:rPr>
        <w:t xml:space="preserve"> </w:t>
      </w:r>
      <w:r>
        <w:rPr>
          <w:spacing w:val="-1"/>
          <w:sz w:val="24"/>
          <w:szCs w:val="24"/>
        </w:rPr>
        <w:t>a</w:t>
      </w:r>
      <w:r>
        <w:rPr>
          <w:sz w:val="24"/>
          <w:szCs w:val="24"/>
        </w:rPr>
        <w:t>n</w:t>
      </w:r>
      <w:r>
        <w:rPr>
          <w:spacing w:val="24"/>
          <w:sz w:val="24"/>
          <w:szCs w:val="24"/>
        </w:rPr>
        <w:t xml:space="preserve"> </w:t>
      </w:r>
      <w:r>
        <w:rPr>
          <w:spacing w:val="-3"/>
          <w:sz w:val="24"/>
          <w:szCs w:val="24"/>
        </w:rPr>
        <w:t>a</w:t>
      </w:r>
      <w:r>
        <w:rPr>
          <w:spacing w:val="-2"/>
          <w:sz w:val="24"/>
          <w:szCs w:val="24"/>
        </w:rPr>
        <w:t>ssignm</w:t>
      </w:r>
      <w:r>
        <w:rPr>
          <w:spacing w:val="-3"/>
          <w:sz w:val="24"/>
          <w:szCs w:val="24"/>
        </w:rPr>
        <w:t>e</w:t>
      </w:r>
      <w:r>
        <w:rPr>
          <w:spacing w:val="-2"/>
          <w:sz w:val="24"/>
          <w:szCs w:val="24"/>
        </w:rPr>
        <w:t>n</w:t>
      </w:r>
      <w:r>
        <w:rPr>
          <w:sz w:val="24"/>
          <w:szCs w:val="24"/>
        </w:rPr>
        <w:t>t</w:t>
      </w:r>
      <w:r>
        <w:rPr>
          <w:spacing w:val="22"/>
          <w:sz w:val="24"/>
          <w:szCs w:val="24"/>
        </w:rPr>
        <w:t xml:space="preserve"> </w:t>
      </w:r>
      <w:r>
        <w:rPr>
          <w:spacing w:val="-2"/>
          <w:sz w:val="24"/>
          <w:szCs w:val="24"/>
        </w:rPr>
        <w:t>i</w:t>
      </w:r>
      <w:r>
        <w:rPr>
          <w:sz w:val="24"/>
          <w:szCs w:val="24"/>
        </w:rPr>
        <w:t>n</w:t>
      </w:r>
      <w:r>
        <w:rPr>
          <w:spacing w:val="21"/>
          <w:sz w:val="24"/>
          <w:szCs w:val="24"/>
        </w:rPr>
        <w:t xml:space="preserve"> </w:t>
      </w:r>
      <w:r>
        <w:rPr>
          <w:spacing w:val="-3"/>
          <w:sz w:val="24"/>
          <w:szCs w:val="24"/>
        </w:rPr>
        <w:t>a</w:t>
      </w:r>
      <w:r>
        <w:rPr>
          <w:spacing w:val="-1"/>
          <w:sz w:val="24"/>
          <w:szCs w:val="24"/>
        </w:rPr>
        <w:t>c</w:t>
      </w:r>
      <w:r>
        <w:rPr>
          <w:spacing w:val="-3"/>
          <w:sz w:val="24"/>
          <w:szCs w:val="24"/>
        </w:rPr>
        <w:t>c</w:t>
      </w:r>
      <w:r>
        <w:rPr>
          <w:sz w:val="24"/>
          <w:szCs w:val="24"/>
        </w:rPr>
        <w:t>o</w:t>
      </w:r>
      <w:r>
        <w:rPr>
          <w:spacing w:val="-3"/>
          <w:sz w:val="24"/>
          <w:szCs w:val="24"/>
        </w:rPr>
        <w:t>r</w:t>
      </w:r>
      <w:r>
        <w:rPr>
          <w:spacing w:val="-2"/>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20"/>
          <w:sz w:val="24"/>
          <w:szCs w:val="24"/>
        </w:rPr>
        <w:t xml:space="preserve"> </w:t>
      </w:r>
      <w:r>
        <w:rPr>
          <w:spacing w:val="-3"/>
          <w:sz w:val="24"/>
          <w:szCs w:val="24"/>
        </w:rPr>
        <w:t>w</w:t>
      </w:r>
      <w:r>
        <w:rPr>
          <w:spacing w:val="-2"/>
          <w:sz w:val="24"/>
          <w:szCs w:val="24"/>
        </w:rPr>
        <w:t>it</w:t>
      </w:r>
      <w:r>
        <w:rPr>
          <w:sz w:val="24"/>
          <w:szCs w:val="24"/>
        </w:rPr>
        <w:t xml:space="preserve">h </w:t>
      </w:r>
      <w:r>
        <w:rPr>
          <w:spacing w:val="-2"/>
          <w:sz w:val="24"/>
          <w:szCs w:val="24"/>
        </w:rPr>
        <w:t>th</w:t>
      </w:r>
      <w:r>
        <w:rPr>
          <w:sz w:val="24"/>
          <w:szCs w:val="24"/>
        </w:rPr>
        <w:t>e</w:t>
      </w:r>
      <w:r>
        <w:rPr>
          <w:spacing w:val="-6"/>
          <w:sz w:val="24"/>
          <w:szCs w:val="24"/>
        </w:rPr>
        <w:t xml:space="preserve"> </w:t>
      </w:r>
      <w:r>
        <w:rPr>
          <w:spacing w:val="-3"/>
          <w:sz w:val="24"/>
          <w:szCs w:val="24"/>
        </w:rPr>
        <w:t>f</w:t>
      </w:r>
      <w:r>
        <w:rPr>
          <w:sz w:val="24"/>
          <w:szCs w:val="24"/>
        </w:rPr>
        <w:t>i</w:t>
      </w:r>
      <w:r>
        <w:rPr>
          <w:spacing w:val="-3"/>
          <w:sz w:val="24"/>
          <w:szCs w:val="24"/>
        </w:rPr>
        <w:t>r</w:t>
      </w:r>
      <w:r>
        <w:rPr>
          <w:spacing w:val="-2"/>
          <w:sz w:val="24"/>
          <w:szCs w:val="24"/>
        </w:rPr>
        <w:t>m</w:t>
      </w:r>
      <w:r>
        <w:rPr>
          <w:spacing w:val="-3"/>
          <w:sz w:val="24"/>
          <w:szCs w:val="24"/>
        </w:rPr>
        <w:t>’</w:t>
      </w:r>
      <w:r>
        <w:rPr>
          <w:sz w:val="24"/>
          <w:szCs w:val="24"/>
        </w:rPr>
        <w:t>s</w:t>
      </w:r>
      <w:r>
        <w:rPr>
          <w:spacing w:val="-5"/>
          <w:sz w:val="24"/>
          <w:szCs w:val="24"/>
        </w:rPr>
        <w:t xml:space="preserve"> </w:t>
      </w:r>
      <w:r>
        <w:rPr>
          <w:sz w:val="24"/>
          <w:szCs w:val="24"/>
        </w:rPr>
        <w:t>l</w:t>
      </w:r>
      <w:r>
        <w:rPr>
          <w:spacing w:val="-3"/>
          <w:sz w:val="24"/>
          <w:szCs w:val="24"/>
        </w:rPr>
        <w:t>e</w:t>
      </w:r>
      <w:r>
        <w:rPr>
          <w:spacing w:val="-1"/>
          <w:sz w:val="24"/>
          <w:szCs w:val="24"/>
        </w:rPr>
        <w:t>a</w:t>
      </w:r>
      <w:r>
        <w:rPr>
          <w:spacing w:val="-2"/>
          <w:sz w:val="24"/>
          <w:szCs w:val="24"/>
        </w:rPr>
        <w:t>v</w:t>
      </w:r>
      <w:r>
        <w:rPr>
          <w:sz w:val="24"/>
          <w:szCs w:val="24"/>
        </w:rPr>
        <w:t>e</w:t>
      </w:r>
      <w:r>
        <w:rPr>
          <w:spacing w:val="-3"/>
          <w:sz w:val="24"/>
          <w:szCs w:val="24"/>
        </w:rPr>
        <w:t xml:space="preserve"> </w:t>
      </w:r>
      <w:r>
        <w:rPr>
          <w:spacing w:val="-2"/>
          <w:sz w:val="24"/>
          <w:szCs w:val="24"/>
        </w:rPr>
        <w:t>poli</w:t>
      </w:r>
      <w:r>
        <w:rPr>
          <w:spacing w:val="1"/>
          <w:sz w:val="24"/>
          <w:szCs w:val="24"/>
        </w:rPr>
        <w:t>c</w:t>
      </w:r>
      <w:r>
        <w:rPr>
          <w:sz w:val="24"/>
          <w:szCs w:val="24"/>
        </w:rPr>
        <w:t>y</w:t>
      </w:r>
      <w:r>
        <w:rPr>
          <w:spacing w:val="-10"/>
          <w:sz w:val="24"/>
          <w:szCs w:val="24"/>
        </w:rPr>
        <w:t xml:space="preserve"> </w:t>
      </w:r>
      <w:r>
        <w:rPr>
          <w:sz w:val="24"/>
          <w:szCs w:val="24"/>
        </w:rPr>
        <w:t>is</w:t>
      </w:r>
      <w:r>
        <w:rPr>
          <w:spacing w:val="-2"/>
          <w:sz w:val="24"/>
          <w:szCs w:val="24"/>
        </w:rPr>
        <w:t xml:space="preserve"> </w:t>
      </w:r>
      <w:r>
        <w:rPr>
          <w:spacing w:val="-3"/>
          <w:sz w:val="24"/>
          <w:szCs w:val="24"/>
        </w:rPr>
        <w:t>a</w:t>
      </w:r>
      <w:r>
        <w:rPr>
          <w:spacing w:val="-1"/>
          <w:sz w:val="24"/>
          <w:szCs w:val="24"/>
        </w:rPr>
        <w:t>c</w:t>
      </w:r>
      <w:r>
        <w:rPr>
          <w:spacing w:val="-3"/>
          <w:sz w:val="24"/>
          <w:szCs w:val="24"/>
        </w:rPr>
        <w:t>ce</w:t>
      </w:r>
      <w:r>
        <w:rPr>
          <w:spacing w:val="-2"/>
          <w:sz w:val="24"/>
          <w:szCs w:val="24"/>
        </w:rPr>
        <w:t>p</w:t>
      </w:r>
      <w:r>
        <w:rPr>
          <w:sz w:val="24"/>
          <w:szCs w:val="24"/>
        </w:rPr>
        <w:t>t</w:t>
      </w:r>
      <w:r>
        <w:rPr>
          <w:spacing w:val="-3"/>
          <w:sz w:val="24"/>
          <w:szCs w:val="24"/>
        </w:rPr>
        <w:t>a</w:t>
      </w:r>
      <w:r>
        <w:rPr>
          <w:spacing w:val="-2"/>
          <w:sz w:val="24"/>
          <w:szCs w:val="24"/>
        </w:rPr>
        <w:t>b</w:t>
      </w:r>
      <w:r>
        <w:rPr>
          <w:sz w:val="24"/>
          <w:szCs w:val="24"/>
        </w:rPr>
        <w:t>le</w:t>
      </w:r>
      <w:r>
        <w:rPr>
          <w:spacing w:val="-5"/>
          <w:sz w:val="24"/>
          <w:szCs w:val="24"/>
        </w:rPr>
        <w:t xml:space="preserve"> </w:t>
      </w:r>
      <w:r>
        <w:rPr>
          <w:spacing w:val="-3"/>
          <w:sz w:val="24"/>
          <w:szCs w:val="24"/>
        </w:rPr>
        <w:t>a</w:t>
      </w:r>
      <w:r>
        <w:rPr>
          <w:sz w:val="24"/>
          <w:szCs w:val="24"/>
        </w:rPr>
        <w:t>s</w:t>
      </w:r>
      <w:r>
        <w:rPr>
          <w:spacing w:val="-2"/>
          <w:sz w:val="24"/>
          <w:szCs w:val="24"/>
        </w:rPr>
        <w:t xml:space="preserve"> </w:t>
      </w:r>
      <w:r>
        <w:rPr>
          <w:sz w:val="24"/>
          <w:szCs w:val="24"/>
        </w:rPr>
        <w:t>a</w:t>
      </w:r>
      <w:r>
        <w:rPr>
          <w:spacing w:val="-6"/>
          <w:sz w:val="24"/>
          <w:szCs w:val="24"/>
        </w:rPr>
        <w:t xml:space="preserve"> </w:t>
      </w:r>
      <w:r>
        <w:rPr>
          <w:sz w:val="24"/>
          <w:szCs w:val="24"/>
        </w:rPr>
        <w:t>s</w:t>
      </w:r>
      <w:r>
        <w:rPr>
          <w:spacing w:val="-2"/>
          <w:sz w:val="24"/>
          <w:szCs w:val="24"/>
        </w:rPr>
        <w:t>o</w:t>
      </w:r>
      <w:r>
        <w:rPr>
          <w:spacing w:val="-3"/>
          <w:sz w:val="24"/>
          <w:szCs w:val="24"/>
        </w:rPr>
        <w:t>c</w:t>
      </w:r>
      <w:r>
        <w:rPr>
          <w:sz w:val="24"/>
          <w:szCs w:val="24"/>
        </w:rPr>
        <w:t>i</w:t>
      </w:r>
      <w:r>
        <w:rPr>
          <w:spacing w:val="-3"/>
          <w:sz w:val="24"/>
          <w:szCs w:val="24"/>
        </w:rPr>
        <w:t>a</w:t>
      </w:r>
      <w:r>
        <w:rPr>
          <w:sz w:val="24"/>
          <w:szCs w:val="24"/>
        </w:rPr>
        <w:t>l</w:t>
      </w:r>
      <w:r>
        <w:rPr>
          <w:spacing w:val="-4"/>
          <w:sz w:val="24"/>
          <w:szCs w:val="24"/>
        </w:rPr>
        <w:t xml:space="preserve"> </w:t>
      </w:r>
      <w:r>
        <w:rPr>
          <w:spacing w:val="-3"/>
          <w:sz w:val="24"/>
          <w:szCs w:val="24"/>
        </w:rPr>
        <w:t>c</w:t>
      </w:r>
      <w:r>
        <w:rPr>
          <w:sz w:val="24"/>
          <w:szCs w:val="24"/>
        </w:rPr>
        <w:t>o</w:t>
      </w:r>
      <w:r>
        <w:rPr>
          <w:spacing w:val="-2"/>
          <w:sz w:val="24"/>
          <w:szCs w:val="24"/>
        </w:rPr>
        <w:t>st</w:t>
      </w:r>
      <w:r>
        <w:rPr>
          <w:sz w:val="24"/>
          <w:szCs w:val="24"/>
        </w:rPr>
        <w:t>.</w:t>
      </w:r>
    </w:p>
    <w:p w:rsidR="00D35201" w:rsidRDefault="00D35201">
      <w:pPr>
        <w:spacing w:before="1" w:line="280" w:lineRule="exact"/>
        <w:rPr>
          <w:sz w:val="28"/>
          <w:szCs w:val="28"/>
        </w:rPr>
      </w:pPr>
    </w:p>
    <w:p w:rsidR="00D35201" w:rsidRPr="002B1CEF" w:rsidRDefault="00E6664F" w:rsidP="005C08C5">
      <w:pPr>
        <w:pStyle w:val="ListParagraph"/>
        <w:numPr>
          <w:ilvl w:val="0"/>
          <w:numId w:val="16"/>
        </w:numPr>
        <w:rPr>
          <w:sz w:val="24"/>
          <w:szCs w:val="24"/>
        </w:rPr>
      </w:pPr>
      <w:r w:rsidRPr="002B1CEF">
        <w:rPr>
          <w:b/>
          <w:sz w:val="24"/>
          <w:szCs w:val="24"/>
        </w:rPr>
        <w:t>Cost</w:t>
      </w:r>
      <w:r w:rsidRPr="002B1CEF">
        <w:rPr>
          <w:b/>
          <w:spacing w:val="-1"/>
          <w:sz w:val="24"/>
          <w:szCs w:val="24"/>
        </w:rPr>
        <w:t xml:space="preserve"> </w:t>
      </w:r>
      <w:r w:rsidRPr="002B1CEF">
        <w:rPr>
          <w:b/>
          <w:sz w:val="24"/>
          <w:szCs w:val="24"/>
        </w:rPr>
        <w:t>of</w:t>
      </w:r>
      <w:r w:rsidRPr="002B1CEF">
        <w:rPr>
          <w:b/>
          <w:spacing w:val="1"/>
          <w:sz w:val="24"/>
          <w:szCs w:val="24"/>
        </w:rPr>
        <w:t xml:space="preserve"> </w:t>
      </w:r>
      <w:r w:rsidRPr="002B1CEF">
        <w:rPr>
          <w:b/>
          <w:sz w:val="24"/>
          <w:szCs w:val="24"/>
        </w:rPr>
        <w:t>L</w:t>
      </w:r>
      <w:r w:rsidRPr="002B1CEF">
        <w:rPr>
          <w:b/>
          <w:spacing w:val="-1"/>
          <w:sz w:val="24"/>
          <w:szCs w:val="24"/>
        </w:rPr>
        <w:t>e</w:t>
      </w:r>
      <w:r w:rsidRPr="002B1CEF">
        <w:rPr>
          <w:b/>
          <w:sz w:val="24"/>
          <w:szCs w:val="24"/>
        </w:rPr>
        <w:t>ave</w:t>
      </w:r>
    </w:p>
    <w:p w:rsidR="00D35201" w:rsidRDefault="00E6664F">
      <w:pPr>
        <w:spacing w:line="260" w:lineRule="exact"/>
        <w:ind w:left="1580" w:right="99"/>
        <w:jc w:val="both"/>
        <w:rPr>
          <w:sz w:val="24"/>
          <w:szCs w:val="24"/>
        </w:rPr>
      </w:pPr>
      <w:r>
        <w:rPr>
          <w:spacing w:val="-3"/>
          <w:sz w:val="24"/>
          <w:szCs w:val="24"/>
        </w:rPr>
        <w:t>T</w:t>
      </w:r>
      <w:r>
        <w:rPr>
          <w:spacing w:val="-2"/>
          <w:sz w:val="24"/>
          <w:szCs w:val="24"/>
        </w:rPr>
        <w:t>h</w:t>
      </w:r>
      <w:r>
        <w:rPr>
          <w:sz w:val="24"/>
          <w:szCs w:val="24"/>
        </w:rPr>
        <w:t>e</w:t>
      </w:r>
      <w:r>
        <w:rPr>
          <w:spacing w:val="4"/>
          <w:sz w:val="24"/>
          <w:szCs w:val="24"/>
        </w:rPr>
        <w:t xml:space="preserve"> </w:t>
      </w:r>
      <w:r>
        <w:rPr>
          <w:spacing w:val="-2"/>
          <w:sz w:val="24"/>
          <w:szCs w:val="24"/>
        </w:rPr>
        <w:t>p</w:t>
      </w:r>
      <w:r>
        <w:rPr>
          <w:spacing w:val="-3"/>
          <w:sz w:val="24"/>
          <w:szCs w:val="24"/>
        </w:rPr>
        <w:t>r</w:t>
      </w:r>
      <w:r>
        <w:rPr>
          <w:spacing w:val="-2"/>
          <w:sz w:val="24"/>
          <w:szCs w:val="24"/>
        </w:rPr>
        <w:t>i</w:t>
      </w:r>
      <w:r>
        <w:rPr>
          <w:sz w:val="24"/>
          <w:szCs w:val="24"/>
        </w:rPr>
        <w:t>n</w:t>
      </w:r>
      <w:r>
        <w:rPr>
          <w:spacing w:val="-3"/>
          <w:sz w:val="24"/>
          <w:szCs w:val="24"/>
        </w:rPr>
        <w:t>c</w:t>
      </w:r>
      <w:r>
        <w:rPr>
          <w:spacing w:val="-2"/>
          <w:sz w:val="24"/>
          <w:szCs w:val="24"/>
        </w:rPr>
        <w:t>ip</w:t>
      </w:r>
      <w:r>
        <w:rPr>
          <w:sz w:val="24"/>
          <w:szCs w:val="24"/>
        </w:rPr>
        <w:t>l</w:t>
      </w:r>
      <w:r>
        <w:rPr>
          <w:spacing w:val="-3"/>
          <w:sz w:val="24"/>
          <w:szCs w:val="24"/>
        </w:rPr>
        <w:t>e</w:t>
      </w:r>
      <w:r>
        <w:rPr>
          <w:sz w:val="24"/>
          <w:szCs w:val="24"/>
        </w:rPr>
        <w:t>s</w:t>
      </w:r>
      <w:r>
        <w:rPr>
          <w:spacing w:val="5"/>
          <w:sz w:val="24"/>
          <w:szCs w:val="24"/>
        </w:rPr>
        <w:t xml:space="preserve"> </w:t>
      </w:r>
      <w:r>
        <w:rPr>
          <w:spacing w:val="-2"/>
          <w:sz w:val="24"/>
          <w:szCs w:val="24"/>
        </w:rPr>
        <w:t>o</w:t>
      </w:r>
      <w:r>
        <w:rPr>
          <w:sz w:val="24"/>
          <w:szCs w:val="24"/>
        </w:rPr>
        <w:t>f</w:t>
      </w:r>
      <w:r>
        <w:rPr>
          <w:spacing w:val="4"/>
          <w:sz w:val="24"/>
          <w:szCs w:val="24"/>
        </w:rPr>
        <w:t xml:space="preserve"> </w:t>
      </w:r>
      <w:r>
        <w:rPr>
          <w:spacing w:val="-1"/>
          <w:sz w:val="24"/>
          <w:szCs w:val="24"/>
        </w:rPr>
        <w:t>c</w:t>
      </w:r>
      <w:r>
        <w:rPr>
          <w:spacing w:val="-3"/>
          <w:sz w:val="24"/>
          <w:szCs w:val="24"/>
        </w:rPr>
        <w:t>a</w:t>
      </w:r>
      <w:r>
        <w:rPr>
          <w:spacing w:val="-2"/>
          <w:sz w:val="24"/>
          <w:szCs w:val="24"/>
        </w:rPr>
        <w:t>l</w:t>
      </w:r>
      <w:r>
        <w:rPr>
          <w:spacing w:val="-3"/>
          <w:sz w:val="24"/>
          <w:szCs w:val="24"/>
        </w:rPr>
        <w:t>c</w:t>
      </w:r>
      <w:r>
        <w:rPr>
          <w:spacing w:val="-2"/>
          <w:sz w:val="24"/>
          <w:szCs w:val="24"/>
        </w:rPr>
        <w:t>u</w:t>
      </w:r>
      <w:r>
        <w:rPr>
          <w:sz w:val="24"/>
          <w:szCs w:val="24"/>
        </w:rPr>
        <w:t>l</w:t>
      </w:r>
      <w:r>
        <w:rPr>
          <w:spacing w:val="-3"/>
          <w:sz w:val="24"/>
          <w:szCs w:val="24"/>
        </w:rPr>
        <w:t>a</w:t>
      </w:r>
      <w:r>
        <w:rPr>
          <w:sz w:val="24"/>
          <w:szCs w:val="24"/>
        </w:rPr>
        <w:t>t</w:t>
      </w:r>
      <w:r>
        <w:rPr>
          <w:spacing w:val="-1"/>
          <w:sz w:val="24"/>
          <w:szCs w:val="24"/>
        </w:rPr>
        <w:t>i</w:t>
      </w:r>
      <w:r>
        <w:rPr>
          <w:spacing w:val="-2"/>
          <w:sz w:val="24"/>
          <w:szCs w:val="24"/>
        </w:rPr>
        <w:t>n</w:t>
      </w:r>
      <w:r>
        <w:rPr>
          <w:sz w:val="24"/>
          <w:szCs w:val="24"/>
        </w:rPr>
        <w:t>g</w:t>
      </w:r>
      <w:r>
        <w:rPr>
          <w:spacing w:val="2"/>
          <w:sz w:val="24"/>
          <w:szCs w:val="24"/>
        </w:rPr>
        <w:t xml:space="preserve"> </w:t>
      </w:r>
      <w:r>
        <w:rPr>
          <w:spacing w:val="-2"/>
          <w:sz w:val="24"/>
          <w:szCs w:val="24"/>
        </w:rPr>
        <w:t>t</w:t>
      </w:r>
      <w:r>
        <w:rPr>
          <w:sz w:val="24"/>
          <w:szCs w:val="24"/>
        </w:rPr>
        <w:t>he</w:t>
      </w:r>
      <w:r>
        <w:rPr>
          <w:spacing w:val="4"/>
          <w:sz w:val="24"/>
          <w:szCs w:val="24"/>
        </w:rPr>
        <w:t xml:space="preserve"> </w:t>
      </w:r>
      <w:r>
        <w:rPr>
          <w:spacing w:val="-3"/>
          <w:sz w:val="24"/>
          <w:szCs w:val="24"/>
        </w:rPr>
        <w:t>c</w:t>
      </w:r>
      <w:r>
        <w:rPr>
          <w:spacing w:val="-2"/>
          <w:sz w:val="24"/>
          <w:szCs w:val="24"/>
        </w:rPr>
        <w:t>os</w:t>
      </w:r>
      <w:r>
        <w:rPr>
          <w:sz w:val="24"/>
          <w:szCs w:val="24"/>
        </w:rPr>
        <w:t>t</w:t>
      </w:r>
      <w:r>
        <w:rPr>
          <w:spacing w:val="5"/>
          <w:sz w:val="24"/>
          <w:szCs w:val="24"/>
        </w:rPr>
        <w:t xml:space="preserve"> </w:t>
      </w:r>
      <w:r>
        <w:rPr>
          <w:spacing w:val="-2"/>
          <w:sz w:val="24"/>
          <w:szCs w:val="24"/>
        </w:rPr>
        <w:t>o</w:t>
      </w:r>
      <w:r>
        <w:rPr>
          <w:sz w:val="24"/>
          <w:szCs w:val="24"/>
        </w:rPr>
        <w:t>f</w:t>
      </w:r>
      <w:r>
        <w:rPr>
          <w:spacing w:val="4"/>
          <w:sz w:val="24"/>
          <w:szCs w:val="24"/>
        </w:rPr>
        <w:t xml:space="preserve"> </w:t>
      </w:r>
      <w:r>
        <w:rPr>
          <w:spacing w:val="-2"/>
          <w:sz w:val="24"/>
          <w:szCs w:val="24"/>
        </w:rPr>
        <w:t>to</w:t>
      </w:r>
      <w:r>
        <w:rPr>
          <w:sz w:val="24"/>
          <w:szCs w:val="24"/>
        </w:rPr>
        <w:t>t</w:t>
      </w:r>
      <w:r>
        <w:rPr>
          <w:spacing w:val="-3"/>
          <w:sz w:val="24"/>
          <w:szCs w:val="24"/>
        </w:rPr>
        <w:t>a</w:t>
      </w:r>
      <w:r>
        <w:rPr>
          <w:sz w:val="24"/>
          <w:szCs w:val="24"/>
        </w:rPr>
        <w:t>l</w:t>
      </w:r>
      <w:r>
        <w:rPr>
          <w:spacing w:val="5"/>
          <w:sz w:val="24"/>
          <w:szCs w:val="24"/>
        </w:rPr>
        <w:t xml:space="preserve"> </w:t>
      </w:r>
      <w:r>
        <w:rPr>
          <w:spacing w:val="-2"/>
          <w:sz w:val="24"/>
          <w:szCs w:val="24"/>
        </w:rPr>
        <w:t>d</w:t>
      </w:r>
      <w:r>
        <w:rPr>
          <w:spacing w:val="1"/>
          <w:sz w:val="24"/>
          <w:szCs w:val="24"/>
        </w:rPr>
        <w:t>a</w:t>
      </w:r>
      <w:r>
        <w:rPr>
          <w:spacing w:val="-7"/>
          <w:sz w:val="24"/>
          <w:szCs w:val="24"/>
        </w:rPr>
        <w:t>y</w:t>
      </w:r>
      <w:r>
        <w:rPr>
          <w:sz w:val="24"/>
          <w:szCs w:val="24"/>
        </w:rPr>
        <w:t>s</w:t>
      </w:r>
      <w:r>
        <w:rPr>
          <w:spacing w:val="7"/>
          <w:sz w:val="24"/>
          <w:szCs w:val="24"/>
        </w:rPr>
        <w:t xml:space="preserve"> </w:t>
      </w:r>
      <w:r>
        <w:rPr>
          <w:spacing w:val="-2"/>
          <w:sz w:val="24"/>
          <w:szCs w:val="24"/>
        </w:rPr>
        <w:t>l</w:t>
      </w:r>
      <w:r>
        <w:rPr>
          <w:spacing w:val="-3"/>
          <w:sz w:val="24"/>
          <w:szCs w:val="24"/>
        </w:rPr>
        <w:t>ea</w:t>
      </w:r>
      <w:r>
        <w:rPr>
          <w:sz w:val="24"/>
          <w:szCs w:val="24"/>
        </w:rPr>
        <w:t>ve</w:t>
      </w:r>
      <w:r>
        <w:rPr>
          <w:spacing w:val="4"/>
          <w:sz w:val="24"/>
          <w:szCs w:val="24"/>
        </w:rPr>
        <w:t xml:space="preserve"> </w:t>
      </w:r>
      <w:r>
        <w:rPr>
          <w:spacing w:val="-2"/>
          <w:sz w:val="24"/>
          <w:szCs w:val="24"/>
        </w:rPr>
        <w:t>p</w:t>
      </w:r>
      <w:r>
        <w:rPr>
          <w:spacing w:val="-1"/>
          <w:sz w:val="24"/>
          <w:szCs w:val="24"/>
        </w:rPr>
        <w:t>e</w:t>
      </w:r>
      <w:r>
        <w:rPr>
          <w:sz w:val="24"/>
          <w:szCs w:val="24"/>
        </w:rPr>
        <w:t>r</w:t>
      </w:r>
      <w:r>
        <w:rPr>
          <w:spacing w:val="4"/>
          <w:sz w:val="24"/>
          <w:szCs w:val="24"/>
        </w:rPr>
        <w:t xml:space="preserve"> </w:t>
      </w:r>
      <w:r>
        <w:rPr>
          <w:spacing w:val="-3"/>
          <w:sz w:val="24"/>
          <w:szCs w:val="24"/>
        </w:rPr>
        <w:t>a</w:t>
      </w:r>
      <w:r>
        <w:rPr>
          <w:spacing w:val="-2"/>
          <w:sz w:val="24"/>
          <w:szCs w:val="24"/>
        </w:rPr>
        <w:t>nnu</w:t>
      </w:r>
      <w:r>
        <w:rPr>
          <w:sz w:val="24"/>
          <w:szCs w:val="24"/>
        </w:rPr>
        <w:t>m</w:t>
      </w:r>
      <w:r>
        <w:rPr>
          <w:spacing w:val="7"/>
          <w:sz w:val="24"/>
          <w:szCs w:val="24"/>
        </w:rPr>
        <w:t xml:space="preserve"> </w:t>
      </w:r>
      <w:r>
        <w:rPr>
          <w:spacing w:val="-3"/>
          <w:sz w:val="24"/>
          <w:szCs w:val="24"/>
        </w:rPr>
        <w:t>a</w:t>
      </w:r>
      <w:r>
        <w:rPr>
          <w:sz w:val="24"/>
          <w:szCs w:val="24"/>
        </w:rPr>
        <w:t>s</w:t>
      </w:r>
      <w:r>
        <w:rPr>
          <w:spacing w:val="5"/>
          <w:sz w:val="24"/>
          <w:szCs w:val="24"/>
        </w:rPr>
        <w:t xml:space="preserve"> </w:t>
      </w:r>
      <w:r>
        <w:rPr>
          <w:sz w:val="24"/>
          <w:szCs w:val="24"/>
        </w:rPr>
        <w:t>a</w:t>
      </w:r>
      <w:r>
        <w:rPr>
          <w:spacing w:val="4"/>
          <w:sz w:val="24"/>
          <w:szCs w:val="24"/>
        </w:rPr>
        <w:t xml:space="preserve"> </w:t>
      </w:r>
      <w:r>
        <w:rPr>
          <w:spacing w:val="-2"/>
          <w:sz w:val="24"/>
          <w:szCs w:val="24"/>
        </w:rPr>
        <w:t>p</w:t>
      </w:r>
      <w:r>
        <w:rPr>
          <w:spacing w:val="-1"/>
          <w:sz w:val="24"/>
          <w:szCs w:val="24"/>
        </w:rPr>
        <w:t>e</w:t>
      </w:r>
      <w:r>
        <w:rPr>
          <w:sz w:val="24"/>
          <w:szCs w:val="24"/>
        </w:rPr>
        <w:t>r</w:t>
      </w:r>
      <w:r>
        <w:rPr>
          <w:spacing w:val="-4"/>
          <w:sz w:val="24"/>
          <w:szCs w:val="24"/>
        </w:rPr>
        <w:t>c</w:t>
      </w:r>
      <w:r>
        <w:rPr>
          <w:spacing w:val="-3"/>
          <w:sz w:val="24"/>
          <w:szCs w:val="24"/>
        </w:rPr>
        <w:t>e</w:t>
      </w:r>
      <w:r>
        <w:rPr>
          <w:spacing w:val="3"/>
          <w:sz w:val="24"/>
          <w:szCs w:val="24"/>
        </w:rPr>
        <w:t>n</w:t>
      </w:r>
      <w:r>
        <w:rPr>
          <w:sz w:val="24"/>
          <w:szCs w:val="24"/>
        </w:rPr>
        <w:t>t</w:t>
      </w:r>
      <w:r>
        <w:rPr>
          <w:spacing w:val="-1"/>
          <w:sz w:val="24"/>
          <w:szCs w:val="24"/>
        </w:rPr>
        <w:t>a</w:t>
      </w:r>
      <w:r>
        <w:rPr>
          <w:spacing w:val="-2"/>
          <w:sz w:val="24"/>
          <w:szCs w:val="24"/>
        </w:rPr>
        <w:t>g</w:t>
      </w:r>
      <w:r>
        <w:rPr>
          <w:sz w:val="24"/>
          <w:szCs w:val="24"/>
        </w:rPr>
        <w:t>e</w:t>
      </w:r>
    </w:p>
    <w:p w:rsidR="00D35201" w:rsidRDefault="00E6664F">
      <w:pPr>
        <w:ind w:left="1580" w:right="3894"/>
        <w:jc w:val="both"/>
        <w:rPr>
          <w:sz w:val="24"/>
          <w:szCs w:val="24"/>
        </w:rPr>
      </w:pPr>
      <w:proofErr w:type="gramStart"/>
      <w:r>
        <w:rPr>
          <w:spacing w:val="-2"/>
          <w:sz w:val="24"/>
          <w:szCs w:val="24"/>
        </w:rPr>
        <w:t>o</w:t>
      </w:r>
      <w:r>
        <w:rPr>
          <w:sz w:val="24"/>
          <w:szCs w:val="24"/>
        </w:rPr>
        <w:t>f</w:t>
      </w:r>
      <w:proofErr w:type="gramEnd"/>
      <w:r>
        <w:rPr>
          <w:spacing w:val="-6"/>
          <w:sz w:val="24"/>
          <w:szCs w:val="24"/>
        </w:rPr>
        <w:t xml:space="preserve"> </w:t>
      </w:r>
      <w:r>
        <w:rPr>
          <w:sz w:val="24"/>
          <w:szCs w:val="24"/>
        </w:rPr>
        <w:t>b</w:t>
      </w:r>
      <w:r>
        <w:rPr>
          <w:spacing w:val="-3"/>
          <w:sz w:val="24"/>
          <w:szCs w:val="24"/>
        </w:rPr>
        <w:t>a</w:t>
      </w:r>
      <w:r>
        <w:rPr>
          <w:spacing w:val="-2"/>
          <w:sz w:val="24"/>
          <w:szCs w:val="24"/>
        </w:rPr>
        <w:t>si</w:t>
      </w:r>
      <w:r>
        <w:rPr>
          <w:sz w:val="24"/>
          <w:szCs w:val="24"/>
        </w:rPr>
        <w:t>c</w:t>
      </w:r>
      <w:r>
        <w:rPr>
          <w:spacing w:val="-6"/>
          <w:sz w:val="24"/>
          <w:szCs w:val="24"/>
        </w:rPr>
        <w:t xml:space="preserve"> </w:t>
      </w:r>
      <w:r>
        <w:rPr>
          <w:sz w:val="24"/>
          <w:szCs w:val="24"/>
        </w:rPr>
        <w:t>s</w:t>
      </w:r>
      <w:r>
        <w:rPr>
          <w:spacing w:val="-3"/>
          <w:sz w:val="24"/>
          <w:szCs w:val="24"/>
        </w:rPr>
        <w:t>a</w:t>
      </w:r>
      <w:r>
        <w:rPr>
          <w:spacing w:val="-2"/>
          <w:sz w:val="24"/>
          <w:szCs w:val="24"/>
        </w:rPr>
        <w:t>l</w:t>
      </w:r>
      <w:r>
        <w:rPr>
          <w:spacing w:val="-1"/>
          <w:sz w:val="24"/>
          <w:szCs w:val="24"/>
        </w:rPr>
        <w:t>a</w:t>
      </w:r>
      <w:r>
        <w:rPr>
          <w:spacing w:val="1"/>
          <w:sz w:val="24"/>
          <w:szCs w:val="24"/>
        </w:rPr>
        <w:t>r</w:t>
      </w:r>
      <w:r>
        <w:rPr>
          <w:sz w:val="24"/>
          <w:szCs w:val="24"/>
        </w:rPr>
        <w:t>y</w:t>
      </w:r>
      <w:r>
        <w:rPr>
          <w:spacing w:val="-10"/>
          <w:sz w:val="24"/>
          <w:szCs w:val="24"/>
        </w:rPr>
        <w:t xml:space="preserve"> </w:t>
      </w:r>
      <w:r>
        <w:rPr>
          <w:spacing w:val="-2"/>
          <w:sz w:val="24"/>
          <w:szCs w:val="24"/>
        </w:rPr>
        <w:t>s</w:t>
      </w:r>
      <w:r>
        <w:rPr>
          <w:sz w:val="24"/>
          <w:szCs w:val="24"/>
        </w:rPr>
        <w:t>h</w:t>
      </w:r>
      <w:r>
        <w:rPr>
          <w:spacing w:val="-3"/>
          <w:sz w:val="24"/>
          <w:szCs w:val="24"/>
        </w:rPr>
        <w:t>a</w:t>
      </w:r>
      <w:r>
        <w:rPr>
          <w:spacing w:val="-2"/>
          <w:sz w:val="24"/>
          <w:szCs w:val="24"/>
        </w:rPr>
        <w:t>l</w:t>
      </w:r>
      <w:r>
        <w:rPr>
          <w:sz w:val="24"/>
          <w:szCs w:val="24"/>
        </w:rPr>
        <w:t>l</w:t>
      </w:r>
      <w:r>
        <w:rPr>
          <w:spacing w:val="-4"/>
          <w:sz w:val="24"/>
          <w:szCs w:val="24"/>
        </w:rPr>
        <w:t xml:space="preserve"> </w:t>
      </w:r>
      <w:r>
        <w:rPr>
          <w:spacing w:val="-2"/>
          <w:sz w:val="24"/>
          <w:szCs w:val="24"/>
        </w:rPr>
        <w:t>n</w:t>
      </w:r>
      <w:r>
        <w:rPr>
          <w:sz w:val="24"/>
          <w:szCs w:val="24"/>
        </w:rPr>
        <w:t>o</w:t>
      </w:r>
      <w:r>
        <w:rPr>
          <w:spacing w:val="-3"/>
          <w:sz w:val="24"/>
          <w:szCs w:val="24"/>
        </w:rPr>
        <w:t>r</w:t>
      </w:r>
      <w:r>
        <w:rPr>
          <w:sz w:val="24"/>
          <w:szCs w:val="24"/>
        </w:rPr>
        <w:t>m</w:t>
      </w:r>
      <w:r>
        <w:rPr>
          <w:spacing w:val="-3"/>
          <w:sz w:val="24"/>
          <w:szCs w:val="24"/>
        </w:rPr>
        <w:t>a</w:t>
      </w:r>
      <w:r>
        <w:rPr>
          <w:spacing w:val="-2"/>
          <w:sz w:val="24"/>
          <w:szCs w:val="24"/>
        </w:rPr>
        <w:t>l</w:t>
      </w:r>
      <w:r>
        <w:rPr>
          <w:spacing w:val="3"/>
          <w:sz w:val="24"/>
          <w:szCs w:val="24"/>
        </w:rPr>
        <w:t>l</w:t>
      </w:r>
      <w:r>
        <w:rPr>
          <w:sz w:val="24"/>
          <w:szCs w:val="24"/>
        </w:rPr>
        <w:t>y</w:t>
      </w:r>
      <w:r>
        <w:rPr>
          <w:spacing w:val="-10"/>
          <w:sz w:val="24"/>
          <w:szCs w:val="24"/>
        </w:rPr>
        <w:t xml:space="preserve"> </w:t>
      </w:r>
      <w:r>
        <w:rPr>
          <w:sz w:val="24"/>
          <w:szCs w:val="24"/>
        </w:rPr>
        <w:t>be</w:t>
      </w:r>
      <w:r>
        <w:rPr>
          <w:spacing w:val="-6"/>
          <w:sz w:val="24"/>
          <w:szCs w:val="24"/>
        </w:rPr>
        <w:t xml:space="preserve"> </w:t>
      </w:r>
      <w:r>
        <w:rPr>
          <w:spacing w:val="-3"/>
          <w:sz w:val="24"/>
          <w:szCs w:val="24"/>
        </w:rPr>
        <w:t>a</w:t>
      </w:r>
      <w:r>
        <w:rPr>
          <w:sz w:val="24"/>
          <w:szCs w:val="24"/>
        </w:rPr>
        <w:t>s</w:t>
      </w:r>
      <w:r>
        <w:rPr>
          <w:spacing w:val="-2"/>
          <w:sz w:val="24"/>
          <w:szCs w:val="24"/>
        </w:rPr>
        <w:t xml:space="preserve"> </w:t>
      </w:r>
      <w:r>
        <w:rPr>
          <w:spacing w:val="-3"/>
          <w:sz w:val="24"/>
          <w:szCs w:val="24"/>
        </w:rPr>
        <w:t>f</w:t>
      </w:r>
      <w:r>
        <w:rPr>
          <w:spacing w:val="-2"/>
          <w:sz w:val="24"/>
          <w:szCs w:val="24"/>
        </w:rPr>
        <w:t>oll</w:t>
      </w:r>
      <w:r>
        <w:rPr>
          <w:sz w:val="24"/>
          <w:szCs w:val="24"/>
        </w:rPr>
        <w:t>o</w:t>
      </w:r>
      <w:r>
        <w:rPr>
          <w:spacing w:val="-3"/>
          <w:sz w:val="24"/>
          <w:szCs w:val="24"/>
        </w:rPr>
        <w:t>w</w:t>
      </w:r>
      <w:r>
        <w:rPr>
          <w:spacing w:val="-2"/>
          <w:sz w:val="24"/>
          <w:szCs w:val="24"/>
        </w:rPr>
        <w:t>s</w:t>
      </w:r>
      <w:r>
        <w:rPr>
          <w:sz w:val="24"/>
          <w:szCs w:val="24"/>
        </w:rPr>
        <w:t>:</w:t>
      </w:r>
    </w:p>
    <w:p w:rsidR="00D35201" w:rsidRDefault="00D35201">
      <w:pPr>
        <w:spacing w:before="7" w:line="140" w:lineRule="exact"/>
        <w:rPr>
          <w:sz w:val="15"/>
          <w:szCs w:val="15"/>
        </w:rPr>
      </w:pPr>
    </w:p>
    <w:p w:rsidR="00D35201" w:rsidRDefault="00D35201">
      <w:pPr>
        <w:spacing w:line="200" w:lineRule="exact"/>
      </w:pPr>
    </w:p>
    <w:p w:rsidR="00D35201" w:rsidRDefault="007E58FD">
      <w:pPr>
        <w:spacing w:line="191" w:lineRule="auto"/>
        <w:ind w:left="5301" w:right="1958" w:hanging="3721"/>
        <w:rPr>
          <w:sz w:val="24"/>
          <w:szCs w:val="24"/>
        </w:rPr>
      </w:pPr>
      <w:r>
        <w:pict>
          <v:group id="_x0000_s1049" style="position:absolute;left:0;text-align:left;margin-left:1in;margin-top:56.15pt;width:2in;height:0;z-index:-251653632;mso-position-horizontal-relative:page" coordorigin="1440,1123" coordsize="2880,0">
            <v:shape id="_x0000_s1050" style="position:absolute;left:1440;top:1123;width:2880;height:0" coordorigin="1440,1123" coordsize="2880,0" path="m1440,1123r2881,e" filled="f" strokeweight=".7pt">
              <v:path arrowok="t"/>
            </v:shape>
            <w10:wrap anchorx="page"/>
          </v:group>
        </w:pict>
      </w:r>
      <w:r w:rsidR="00E6664F">
        <w:rPr>
          <w:spacing w:val="-5"/>
          <w:sz w:val="24"/>
          <w:szCs w:val="24"/>
        </w:rPr>
        <w:t>L</w:t>
      </w:r>
      <w:r w:rsidR="00E6664F">
        <w:rPr>
          <w:spacing w:val="-1"/>
          <w:sz w:val="24"/>
          <w:szCs w:val="24"/>
        </w:rPr>
        <w:t>ea</w:t>
      </w:r>
      <w:r w:rsidR="00E6664F">
        <w:rPr>
          <w:spacing w:val="-2"/>
          <w:sz w:val="24"/>
          <w:szCs w:val="24"/>
        </w:rPr>
        <w:t>v</w:t>
      </w:r>
      <w:r w:rsidR="00E6664F">
        <w:rPr>
          <w:sz w:val="24"/>
          <w:szCs w:val="24"/>
        </w:rPr>
        <w:t>e</w:t>
      </w:r>
      <w:r w:rsidR="00E6664F">
        <w:rPr>
          <w:spacing w:val="-3"/>
          <w:sz w:val="24"/>
          <w:szCs w:val="24"/>
        </w:rPr>
        <w:t xml:space="preserve"> c</w:t>
      </w:r>
      <w:r w:rsidR="00E6664F">
        <w:rPr>
          <w:spacing w:val="-2"/>
          <w:sz w:val="24"/>
          <w:szCs w:val="24"/>
        </w:rPr>
        <w:t>os</w:t>
      </w:r>
      <w:r w:rsidR="00E6664F">
        <w:rPr>
          <w:sz w:val="24"/>
          <w:szCs w:val="24"/>
        </w:rPr>
        <w:t>t</w:t>
      </w:r>
      <w:r w:rsidR="00E6664F">
        <w:rPr>
          <w:spacing w:val="-2"/>
          <w:sz w:val="24"/>
          <w:szCs w:val="24"/>
        </w:rPr>
        <w:t xml:space="preserve"> </w:t>
      </w:r>
      <w:r w:rsidR="00E6664F">
        <w:rPr>
          <w:spacing w:val="-3"/>
          <w:sz w:val="24"/>
          <w:szCs w:val="24"/>
        </w:rPr>
        <w:t>a</w:t>
      </w:r>
      <w:r w:rsidR="00E6664F">
        <w:rPr>
          <w:sz w:val="24"/>
          <w:szCs w:val="24"/>
        </w:rPr>
        <w:t>s</w:t>
      </w:r>
      <w:r w:rsidR="00E6664F">
        <w:rPr>
          <w:spacing w:val="-5"/>
          <w:sz w:val="24"/>
          <w:szCs w:val="24"/>
        </w:rPr>
        <w:t xml:space="preserve"> </w:t>
      </w:r>
      <w:r w:rsidR="00E6664F">
        <w:rPr>
          <w:sz w:val="24"/>
          <w:szCs w:val="24"/>
        </w:rPr>
        <w:t>p</w:t>
      </w:r>
      <w:r w:rsidR="00E6664F">
        <w:rPr>
          <w:spacing w:val="-3"/>
          <w:sz w:val="24"/>
          <w:szCs w:val="24"/>
        </w:rPr>
        <w:t>e</w:t>
      </w:r>
      <w:r w:rsidR="00E6664F">
        <w:rPr>
          <w:sz w:val="24"/>
          <w:szCs w:val="24"/>
        </w:rPr>
        <w:t>r</w:t>
      </w:r>
      <w:r w:rsidR="00E6664F">
        <w:rPr>
          <w:spacing w:val="-4"/>
          <w:sz w:val="24"/>
          <w:szCs w:val="24"/>
        </w:rPr>
        <w:t>c</w:t>
      </w:r>
      <w:r w:rsidR="00E6664F">
        <w:rPr>
          <w:spacing w:val="-3"/>
          <w:sz w:val="24"/>
          <w:szCs w:val="24"/>
        </w:rPr>
        <w:t>e</w:t>
      </w:r>
      <w:r w:rsidR="00E6664F">
        <w:rPr>
          <w:spacing w:val="-2"/>
          <w:sz w:val="24"/>
          <w:szCs w:val="24"/>
        </w:rPr>
        <w:t>n</w:t>
      </w:r>
      <w:r w:rsidR="00E6664F">
        <w:rPr>
          <w:sz w:val="24"/>
          <w:szCs w:val="24"/>
        </w:rPr>
        <w:t>ta</w:t>
      </w:r>
      <w:r w:rsidR="00E6664F">
        <w:rPr>
          <w:spacing w:val="-3"/>
          <w:sz w:val="24"/>
          <w:szCs w:val="24"/>
        </w:rPr>
        <w:t>g</w:t>
      </w:r>
      <w:r w:rsidR="00E6664F">
        <w:rPr>
          <w:sz w:val="24"/>
          <w:szCs w:val="24"/>
        </w:rPr>
        <w:t>e</w:t>
      </w:r>
      <w:r w:rsidR="00E6664F">
        <w:rPr>
          <w:spacing w:val="-3"/>
          <w:sz w:val="24"/>
          <w:szCs w:val="24"/>
        </w:rPr>
        <w:t xml:space="preserve"> </w:t>
      </w:r>
      <w:r w:rsidR="00E6664F">
        <w:rPr>
          <w:spacing w:val="-2"/>
          <w:sz w:val="24"/>
          <w:szCs w:val="24"/>
        </w:rPr>
        <w:t>o</w:t>
      </w:r>
      <w:r w:rsidR="00E6664F">
        <w:rPr>
          <w:sz w:val="24"/>
          <w:szCs w:val="24"/>
        </w:rPr>
        <w:t>f</w:t>
      </w:r>
      <w:r w:rsidR="00E6664F">
        <w:rPr>
          <w:spacing w:val="-6"/>
          <w:sz w:val="24"/>
          <w:szCs w:val="24"/>
        </w:rPr>
        <w:t xml:space="preserve"> </w:t>
      </w:r>
      <w:r w:rsidR="00E6664F">
        <w:rPr>
          <w:spacing w:val="-2"/>
          <w:sz w:val="24"/>
          <w:szCs w:val="24"/>
        </w:rPr>
        <w:t>s</w:t>
      </w:r>
      <w:r w:rsidR="00E6664F">
        <w:rPr>
          <w:spacing w:val="-3"/>
          <w:sz w:val="24"/>
          <w:szCs w:val="24"/>
        </w:rPr>
        <w:t>a</w:t>
      </w:r>
      <w:r w:rsidR="00E6664F">
        <w:rPr>
          <w:sz w:val="24"/>
          <w:szCs w:val="24"/>
        </w:rPr>
        <w:t>l</w:t>
      </w:r>
      <w:r w:rsidR="00E6664F">
        <w:rPr>
          <w:spacing w:val="-3"/>
          <w:sz w:val="24"/>
          <w:szCs w:val="24"/>
        </w:rPr>
        <w:t>a</w:t>
      </w:r>
      <w:r w:rsidR="00E6664F">
        <w:rPr>
          <w:spacing w:val="1"/>
          <w:sz w:val="24"/>
          <w:szCs w:val="24"/>
        </w:rPr>
        <w:t>r</w:t>
      </w:r>
      <w:r w:rsidR="00E6664F">
        <w:rPr>
          <w:sz w:val="24"/>
          <w:szCs w:val="24"/>
        </w:rPr>
        <w:t>y</w:t>
      </w:r>
      <w:r w:rsidR="00E6664F">
        <w:rPr>
          <w:spacing w:val="-9"/>
          <w:sz w:val="24"/>
          <w:szCs w:val="24"/>
        </w:rPr>
        <w:t xml:space="preserve"> </w:t>
      </w:r>
      <w:r w:rsidR="00E6664F">
        <w:rPr>
          <w:position w:val="11"/>
          <w:sz w:val="16"/>
          <w:szCs w:val="16"/>
        </w:rPr>
        <w:t>1</w:t>
      </w:r>
      <w:r w:rsidR="00E6664F">
        <w:rPr>
          <w:spacing w:val="19"/>
          <w:position w:val="11"/>
          <w:sz w:val="16"/>
          <w:szCs w:val="16"/>
        </w:rPr>
        <w:t xml:space="preserve"> </w:t>
      </w:r>
      <w:proofErr w:type="gramStart"/>
      <w:r w:rsidR="00E6664F">
        <w:rPr>
          <w:sz w:val="24"/>
          <w:szCs w:val="24"/>
        </w:rPr>
        <w:t>=</w:t>
      </w:r>
      <w:r w:rsidR="00F97051">
        <w:rPr>
          <w:sz w:val="24"/>
          <w:szCs w:val="24"/>
        </w:rPr>
        <w:t xml:space="preserve">  </w:t>
      </w:r>
      <w:r w:rsidR="00E6664F">
        <w:rPr>
          <w:i/>
          <w:spacing w:val="-1"/>
          <w:position w:val="16"/>
          <w:sz w:val="24"/>
          <w:szCs w:val="24"/>
          <w:u w:val="single" w:color="000000"/>
        </w:rPr>
        <w:t>t</w:t>
      </w:r>
      <w:r w:rsidR="00E6664F">
        <w:rPr>
          <w:i/>
          <w:spacing w:val="-3"/>
          <w:position w:val="16"/>
          <w:sz w:val="24"/>
          <w:szCs w:val="24"/>
          <w:u w:val="single" w:color="000000"/>
        </w:rPr>
        <w:t>o</w:t>
      </w:r>
      <w:r w:rsidR="00E6664F">
        <w:rPr>
          <w:i/>
          <w:spacing w:val="-1"/>
          <w:position w:val="16"/>
          <w:sz w:val="24"/>
          <w:szCs w:val="24"/>
          <w:u w:val="single" w:color="000000"/>
        </w:rPr>
        <w:t>t</w:t>
      </w:r>
      <w:r w:rsidR="00E6664F">
        <w:rPr>
          <w:i/>
          <w:spacing w:val="-3"/>
          <w:position w:val="16"/>
          <w:sz w:val="24"/>
          <w:szCs w:val="24"/>
          <w:u w:val="single" w:color="000000"/>
        </w:rPr>
        <w:t>a</w:t>
      </w:r>
      <w:r w:rsidR="00E6664F">
        <w:rPr>
          <w:i/>
          <w:position w:val="16"/>
          <w:sz w:val="24"/>
          <w:szCs w:val="24"/>
          <w:u w:val="single" w:color="000000"/>
        </w:rPr>
        <w:t>l</w:t>
      </w:r>
      <w:proofErr w:type="gramEnd"/>
      <w:r w:rsidR="00E6664F">
        <w:rPr>
          <w:i/>
          <w:spacing w:val="7"/>
          <w:position w:val="16"/>
          <w:sz w:val="24"/>
          <w:szCs w:val="24"/>
          <w:u w:val="single" w:color="000000"/>
        </w:rPr>
        <w:t xml:space="preserve"> </w:t>
      </w:r>
      <w:r w:rsidR="00E6664F">
        <w:rPr>
          <w:i/>
          <w:spacing w:val="-3"/>
          <w:position w:val="16"/>
          <w:sz w:val="24"/>
          <w:szCs w:val="24"/>
          <w:u w:val="single" w:color="000000"/>
        </w:rPr>
        <w:t>day</w:t>
      </w:r>
      <w:r w:rsidR="00E6664F">
        <w:rPr>
          <w:i/>
          <w:position w:val="16"/>
          <w:sz w:val="24"/>
          <w:szCs w:val="24"/>
          <w:u w:val="single" w:color="000000"/>
        </w:rPr>
        <w:t>s</w:t>
      </w:r>
      <w:r w:rsidR="00E6664F">
        <w:rPr>
          <w:i/>
          <w:spacing w:val="5"/>
          <w:position w:val="16"/>
          <w:sz w:val="24"/>
          <w:szCs w:val="24"/>
          <w:u w:val="single" w:color="000000"/>
        </w:rPr>
        <w:t xml:space="preserve"> </w:t>
      </w:r>
      <w:r w:rsidR="00E6664F">
        <w:rPr>
          <w:i/>
          <w:spacing w:val="-1"/>
          <w:position w:val="16"/>
          <w:sz w:val="24"/>
          <w:szCs w:val="24"/>
          <w:u w:val="single" w:color="000000"/>
        </w:rPr>
        <w:t>l</w:t>
      </w:r>
      <w:r w:rsidR="00E6664F">
        <w:rPr>
          <w:i/>
          <w:spacing w:val="-3"/>
          <w:position w:val="16"/>
          <w:sz w:val="24"/>
          <w:szCs w:val="24"/>
          <w:u w:val="single" w:color="000000"/>
        </w:rPr>
        <w:t>eav</w:t>
      </w:r>
      <w:r w:rsidR="00E6664F">
        <w:rPr>
          <w:i/>
          <w:position w:val="16"/>
          <w:sz w:val="24"/>
          <w:szCs w:val="24"/>
          <w:u w:val="single" w:color="000000"/>
        </w:rPr>
        <w:t>e</w:t>
      </w:r>
      <w:r w:rsidR="00E6664F">
        <w:rPr>
          <w:i/>
          <w:spacing w:val="7"/>
          <w:position w:val="16"/>
          <w:sz w:val="24"/>
          <w:szCs w:val="24"/>
          <w:u w:val="single" w:color="000000"/>
        </w:rPr>
        <w:t xml:space="preserve"> </w:t>
      </w:r>
      <w:r w:rsidR="00E6664F">
        <w:rPr>
          <w:i/>
          <w:position w:val="16"/>
          <w:sz w:val="24"/>
          <w:szCs w:val="24"/>
          <w:u w:val="single" w:color="000000"/>
        </w:rPr>
        <w:t>x</w:t>
      </w:r>
      <w:r w:rsidR="00E6664F">
        <w:rPr>
          <w:i/>
          <w:spacing w:val="-1"/>
          <w:position w:val="16"/>
          <w:sz w:val="24"/>
          <w:szCs w:val="24"/>
          <w:u w:val="single" w:color="000000"/>
        </w:rPr>
        <w:t xml:space="preserve"> </w:t>
      </w:r>
      <w:r w:rsidR="00E6664F">
        <w:rPr>
          <w:i/>
          <w:spacing w:val="-2"/>
          <w:position w:val="16"/>
          <w:sz w:val="24"/>
          <w:szCs w:val="24"/>
          <w:u w:val="single" w:color="000000"/>
        </w:rPr>
        <w:t>1</w:t>
      </w:r>
      <w:r w:rsidR="00E6664F">
        <w:rPr>
          <w:i/>
          <w:spacing w:val="-3"/>
          <w:position w:val="16"/>
          <w:sz w:val="24"/>
          <w:szCs w:val="24"/>
          <w:u w:val="single" w:color="000000"/>
        </w:rPr>
        <w:t>00</w:t>
      </w:r>
      <w:r w:rsidR="00F97051">
        <w:rPr>
          <w:i/>
          <w:position w:val="16"/>
          <w:sz w:val="24"/>
          <w:szCs w:val="24"/>
          <w:u w:val="single" w:color="000000"/>
        </w:rPr>
        <w:t xml:space="preserve"> </w:t>
      </w:r>
      <w:r w:rsidR="00E6664F">
        <w:rPr>
          <w:i/>
          <w:spacing w:val="3"/>
          <w:position w:val="16"/>
          <w:sz w:val="24"/>
          <w:szCs w:val="24"/>
        </w:rPr>
        <w:t xml:space="preserve"> </w:t>
      </w:r>
      <w:r w:rsidR="00E6664F">
        <w:rPr>
          <w:i/>
          <w:spacing w:val="-2"/>
          <w:sz w:val="24"/>
          <w:szCs w:val="24"/>
        </w:rPr>
        <w:t>[</w:t>
      </w:r>
      <w:r w:rsidR="00E6664F">
        <w:rPr>
          <w:i/>
          <w:spacing w:val="-3"/>
          <w:sz w:val="24"/>
          <w:szCs w:val="24"/>
        </w:rPr>
        <w:t>36</w:t>
      </w:r>
      <w:r w:rsidR="00E6664F">
        <w:rPr>
          <w:i/>
          <w:sz w:val="24"/>
          <w:szCs w:val="24"/>
        </w:rPr>
        <w:t>5</w:t>
      </w:r>
      <w:r w:rsidR="00E6664F">
        <w:rPr>
          <w:i/>
          <w:spacing w:val="52"/>
          <w:sz w:val="24"/>
          <w:szCs w:val="24"/>
        </w:rPr>
        <w:t xml:space="preserve"> </w:t>
      </w:r>
      <w:r w:rsidR="00E6664F">
        <w:rPr>
          <w:i/>
          <w:sz w:val="24"/>
          <w:szCs w:val="24"/>
        </w:rPr>
        <w:t>-</w:t>
      </w:r>
      <w:r w:rsidR="00E6664F">
        <w:rPr>
          <w:i/>
          <w:spacing w:val="45"/>
          <w:sz w:val="24"/>
          <w:szCs w:val="24"/>
        </w:rPr>
        <w:t xml:space="preserve"> </w:t>
      </w:r>
      <w:r w:rsidR="00E6664F">
        <w:rPr>
          <w:i/>
          <w:sz w:val="24"/>
          <w:szCs w:val="24"/>
        </w:rPr>
        <w:t>w</w:t>
      </w:r>
      <w:r w:rsidR="00E6664F">
        <w:rPr>
          <w:i/>
          <w:spacing w:val="45"/>
          <w:sz w:val="24"/>
          <w:szCs w:val="24"/>
        </w:rPr>
        <w:t xml:space="preserve"> </w:t>
      </w:r>
      <w:r w:rsidR="00E6664F">
        <w:rPr>
          <w:i/>
          <w:sz w:val="24"/>
          <w:szCs w:val="24"/>
        </w:rPr>
        <w:t>-</w:t>
      </w:r>
      <w:r w:rsidR="00E6664F">
        <w:rPr>
          <w:i/>
          <w:spacing w:val="45"/>
          <w:sz w:val="24"/>
          <w:szCs w:val="24"/>
        </w:rPr>
        <w:t xml:space="preserve"> </w:t>
      </w:r>
      <w:proofErr w:type="spellStart"/>
      <w:r w:rsidR="00E6664F">
        <w:rPr>
          <w:i/>
          <w:spacing w:val="-3"/>
          <w:sz w:val="24"/>
          <w:szCs w:val="24"/>
        </w:rPr>
        <w:t>p</w:t>
      </w:r>
      <w:r w:rsidR="00E6664F">
        <w:rPr>
          <w:i/>
          <w:sz w:val="24"/>
          <w:szCs w:val="24"/>
        </w:rPr>
        <w:t>h</w:t>
      </w:r>
      <w:proofErr w:type="spellEnd"/>
      <w:r w:rsidR="00E6664F">
        <w:rPr>
          <w:i/>
          <w:spacing w:val="48"/>
          <w:sz w:val="24"/>
          <w:szCs w:val="24"/>
        </w:rPr>
        <w:t xml:space="preserve"> </w:t>
      </w:r>
      <w:r w:rsidR="00E6664F">
        <w:rPr>
          <w:i/>
          <w:sz w:val="24"/>
          <w:szCs w:val="24"/>
        </w:rPr>
        <w:t>-</w:t>
      </w:r>
      <w:r w:rsidR="00E6664F">
        <w:rPr>
          <w:i/>
          <w:spacing w:val="45"/>
          <w:sz w:val="24"/>
          <w:szCs w:val="24"/>
        </w:rPr>
        <w:t xml:space="preserve"> </w:t>
      </w:r>
      <w:r w:rsidR="00E6664F">
        <w:rPr>
          <w:i/>
          <w:sz w:val="24"/>
          <w:szCs w:val="24"/>
        </w:rPr>
        <w:t>v</w:t>
      </w:r>
      <w:r w:rsidR="00E6664F">
        <w:rPr>
          <w:i/>
          <w:spacing w:val="45"/>
          <w:sz w:val="24"/>
          <w:szCs w:val="24"/>
        </w:rPr>
        <w:t xml:space="preserve"> </w:t>
      </w:r>
      <w:r w:rsidR="00E6664F">
        <w:rPr>
          <w:i/>
          <w:sz w:val="24"/>
          <w:szCs w:val="24"/>
        </w:rPr>
        <w:t>-</w:t>
      </w:r>
      <w:r w:rsidR="00E6664F">
        <w:rPr>
          <w:i/>
          <w:spacing w:val="45"/>
          <w:sz w:val="24"/>
          <w:szCs w:val="24"/>
        </w:rPr>
        <w:t xml:space="preserve"> </w:t>
      </w:r>
      <w:r w:rsidR="00E6664F">
        <w:rPr>
          <w:i/>
          <w:spacing w:val="-2"/>
          <w:w w:val="102"/>
          <w:sz w:val="24"/>
          <w:szCs w:val="24"/>
        </w:rPr>
        <w:t>s</w:t>
      </w:r>
      <w:r w:rsidR="00E6664F">
        <w:rPr>
          <w:i/>
          <w:w w:val="102"/>
          <w:sz w:val="24"/>
          <w:szCs w:val="24"/>
        </w:rPr>
        <w:t>]</w:t>
      </w:r>
    </w:p>
    <w:p w:rsidR="00D35201" w:rsidRDefault="00D35201">
      <w:pPr>
        <w:spacing w:line="200" w:lineRule="exact"/>
      </w:pPr>
    </w:p>
    <w:p w:rsidR="00D35201" w:rsidRDefault="00D35201">
      <w:pPr>
        <w:spacing w:line="200" w:lineRule="exact"/>
      </w:pPr>
    </w:p>
    <w:p w:rsidR="00D35201" w:rsidRDefault="00D35201">
      <w:pPr>
        <w:spacing w:before="1" w:line="220" w:lineRule="exact"/>
        <w:rPr>
          <w:sz w:val="22"/>
          <w:szCs w:val="22"/>
        </w:rPr>
      </w:pPr>
    </w:p>
    <w:p w:rsidR="00D35201" w:rsidRDefault="00E6664F">
      <w:pPr>
        <w:spacing w:before="40"/>
        <w:ind w:left="140"/>
        <w:sectPr w:rsidR="00D35201">
          <w:pgSz w:w="12240" w:h="15840"/>
          <w:pgMar w:top="760" w:right="1300" w:bottom="280" w:left="1300" w:header="569" w:footer="869" w:gutter="0"/>
          <w:cols w:space="720"/>
        </w:sectPr>
      </w:pPr>
      <w:r>
        <w:rPr>
          <w:position w:val="11"/>
          <w:sz w:val="16"/>
          <w:szCs w:val="16"/>
        </w:rPr>
        <w:t>1</w:t>
      </w:r>
      <w:r w:rsidR="00F97051">
        <w:rPr>
          <w:position w:val="11"/>
          <w:sz w:val="16"/>
          <w:szCs w:val="16"/>
        </w:rPr>
        <w:t xml:space="preserve"> </w:t>
      </w:r>
      <w:r>
        <w:rPr>
          <w:spacing w:val="1"/>
        </w:rPr>
        <w:t>W</w:t>
      </w:r>
      <w:r>
        <w:rPr>
          <w:spacing w:val="-1"/>
        </w:rPr>
        <w:t>h</w:t>
      </w:r>
      <w:r>
        <w:t>e</w:t>
      </w:r>
      <w:r>
        <w:rPr>
          <w:spacing w:val="1"/>
        </w:rPr>
        <w:t>r</w:t>
      </w:r>
      <w:r>
        <w:t>e</w:t>
      </w:r>
      <w:r>
        <w:rPr>
          <w:spacing w:val="-4"/>
        </w:rPr>
        <w:t xml:space="preserve"> </w:t>
      </w:r>
      <w:r>
        <w:rPr>
          <w:i/>
        </w:rPr>
        <w:t>w</w:t>
      </w:r>
      <w:r>
        <w:rPr>
          <w:i/>
          <w:spacing w:val="-1"/>
        </w:rPr>
        <w:t xml:space="preserve"> </w:t>
      </w:r>
      <w:r>
        <w:t>=</w:t>
      </w:r>
      <w:r>
        <w:rPr>
          <w:spacing w:val="2"/>
        </w:rPr>
        <w:t xml:space="preserve"> </w:t>
      </w:r>
      <w:r>
        <w:rPr>
          <w:spacing w:val="-5"/>
        </w:rPr>
        <w:t>w</w:t>
      </w:r>
      <w:r>
        <w:t>e</w:t>
      </w:r>
      <w:r>
        <w:rPr>
          <w:spacing w:val="3"/>
        </w:rPr>
        <w:t>e</w:t>
      </w:r>
      <w:r>
        <w:rPr>
          <w:spacing w:val="-1"/>
        </w:rPr>
        <w:t>k</w:t>
      </w:r>
      <w:r>
        <w:rPr>
          <w:spacing w:val="3"/>
        </w:rPr>
        <w:t>e</w:t>
      </w:r>
      <w:r>
        <w:rPr>
          <w:spacing w:val="-1"/>
        </w:rPr>
        <w:t>n</w:t>
      </w:r>
      <w:r>
        <w:rPr>
          <w:spacing w:val="1"/>
        </w:rPr>
        <w:t>d</w:t>
      </w:r>
      <w:r>
        <w:rPr>
          <w:spacing w:val="-1"/>
        </w:rPr>
        <w:t>s</w:t>
      </w:r>
      <w:r>
        <w:t>,</w:t>
      </w:r>
      <w:r>
        <w:rPr>
          <w:spacing w:val="-6"/>
        </w:rPr>
        <w:t xml:space="preserve"> </w:t>
      </w:r>
      <w:proofErr w:type="spellStart"/>
      <w:r>
        <w:rPr>
          <w:i/>
          <w:spacing w:val="1"/>
        </w:rPr>
        <w:t>p</w:t>
      </w:r>
      <w:r>
        <w:rPr>
          <w:i/>
        </w:rPr>
        <w:t>h</w:t>
      </w:r>
      <w:proofErr w:type="spellEnd"/>
      <w:r>
        <w:rPr>
          <w:i/>
        </w:rPr>
        <w:t xml:space="preserve"> </w:t>
      </w:r>
      <w:r>
        <w:t xml:space="preserve">= </w:t>
      </w:r>
      <w:r>
        <w:rPr>
          <w:spacing w:val="1"/>
        </w:rPr>
        <w:t>p</w:t>
      </w:r>
      <w:r>
        <w:rPr>
          <w:spacing w:val="-1"/>
        </w:rPr>
        <w:t>u</w:t>
      </w:r>
      <w:r>
        <w:rPr>
          <w:spacing w:val="1"/>
        </w:rPr>
        <w:t>b</w:t>
      </w:r>
      <w:r>
        <w:t>lic</w:t>
      </w:r>
      <w:r>
        <w:rPr>
          <w:spacing w:val="-5"/>
        </w:rPr>
        <w:t xml:space="preserve"> </w:t>
      </w:r>
      <w:r>
        <w:rPr>
          <w:spacing w:val="-1"/>
        </w:rPr>
        <w:t>h</w:t>
      </w:r>
      <w:r>
        <w:rPr>
          <w:spacing w:val="1"/>
        </w:rPr>
        <w:t>o</w:t>
      </w:r>
      <w:r>
        <w:t>li</w:t>
      </w:r>
      <w:r>
        <w:rPr>
          <w:spacing w:val="1"/>
        </w:rPr>
        <w:t>d</w:t>
      </w:r>
      <w:r>
        <w:rPr>
          <w:spacing w:val="3"/>
        </w:rPr>
        <w:t>a</w:t>
      </w:r>
      <w:r>
        <w:rPr>
          <w:spacing w:val="-4"/>
        </w:rPr>
        <w:t>y</w:t>
      </w:r>
      <w:r>
        <w:rPr>
          <w:spacing w:val="-1"/>
        </w:rPr>
        <w:t>s</w:t>
      </w:r>
      <w:r>
        <w:t>,</w:t>
      </w:r>
      <w:r>
        <w:rPr>
          <w:spacing w:val="-4"/>
        </w:rPr>
        <w:t xml:space="preserve"> </w:t>
      </w:r>
      <w:r>
        <w:rPr>
          <w:i/>
        </w:rPr>
        <w:t xml:space="preserve">v </w:t>
      </w:r>
      <w:r>
        <w:t xml:space="preserve">= </w:t>
      </w:r>
      <w:r>
        <w:rPr>
          <w:spacing w:val="-1"/>
        </w:rPr>
        <w:t>v</w:t>
      </w:r>
      <w:r>
        <w:t>a</w:t>
      </w:r>
      <w:r>
        <w:rPr>
          <w:spacing w:val="1"/>
        </w:rPr>
        <w:t>c</w:t>
      </w:r>
      <w:r>
        <w:t>ati</w:t>
      </w:r>
      <w:r>
        <w:rPr>
          <w:spacing w:val="3"/>
        </w:rPr>
        <w:t>o</w:t>
      </w:r>
      <w:r>
        <w:rPr>
          <w:spacing w:val="-1"/>
        </w:rPr>
        <w:t>n</w:t>
      </w:r>
      <w:r>
        <w:t>,</w:t>
      </w:r>
      <w:r>
        <w:rPr>
          <w:spacing w:val="-6"/>
        </w:rPr>
        <w:t xml:space="preserve"> </w:t>
      </w:r>
      <w:r>
        <w:t>a</w:t>
      </w:r>
      <w:r>
        <w:rPr>
          <w:spacing w:val="1"/>
        </w:rPr>
        <w:t>n</w:t>
      </w:r>
      <w:r>
        <w:t xml:space="preserve">d </w:t>
      </w:r>
      <w:r>
        <w:rPr>
          <w:i/>
        </w:rPr>
        <w:t>s</w:t>
      </w:r>
      <w:r>
        <w:rPr>
          <w:i/>
          <w:spacing w:val="-1"/>
        </w:rPr>
        <w:t xml:space="preserve"> </w:t>
      </w:r>
      <w:r>
        <w:t xml:space="preserve">= </w:t>
      </w:r>
      <w:r>
        <w:rPr>
          <w:spacing w:val="-1"/>
        </w:rPr>
        <w:t>s</w:t>
      </w:r>
      <w:r>
        <w:t>ick</w:t>
      </w:r>
      <w:r>
        <w:rPr>
          <w:spacing w:val="-4"/>
        </w:rPr>
        <w:t xml:space="preserve"> </w:t>
      </w:r>
      <w:r>
        <w:t>lea</w:t>
      </w:r>
      <w:r>
        <w:rPr>
          <w:spacing w:val="-1"/>
        </w:rPr>
        <w:t>v</w:t>
      </w:r>
      <w:r>
        <w:t>e.</w:t>
      </w:r>
    </w:p>
    <w:p w:rsidR="00D35201" w:rsidRDefault="00D35201">
      <w:pPr>
        <w:spacing w:line="200" w:lineRule="exact"/>
      </w:pPr>
    </w:p>
    <w:p w:rsidR="00D35201" w:rsidRDefault="00D35201">
      <w:pPr>
        <w:spacing w:line="200" w:lineRule="exact"/>
      </w:pPr>
    </w:p>
    <w:p w:rsidR="00D35201" w:rsidRDefault="00D35201">
      <w:pPr>
        <w:spacing w:before="14" w:line="220" w:lineRule="exact"/>
        <w:rPr>
          <w:sz w:val="22"/>
          <w:szCs w:val="22"/>
        </w:rPr>
      </w:pPr>
    </w:p>
    <w:p w:rsidR="00D35201" w:rsidRDefault="00E6664F">
      <w:pPr>
        <w:spacing w:before="29"/>
        <w:ind w:left="1580" w:right="97"/>
        <w:jc w:val="both"/>
        <w:rPr>
          <w:sz w:val="24"/>
          <w:szCs w:val="24"/>
        </w:rPr>
      </w:pPr>
      <w:r>
        <w:rPr>
          <w:spacing w:val="-6"/>
          <w:sz w:val="24"/>
          <w:szCs w:val="24"/>
        </w:rPr>
        <w:t>I</w:t>
      </w:r>
      <w:r>
        <w:rPr>
          <w:sz w:val="24"/>
          <w:szCs w:val="24"/>
        </w:rPr>
        <w:t>t</w:t>
      </w:r>
      <w:r>
        <w:rPr>
          <w:spacing w:val="-2"/>
          <w:sz w:val="24"/>
          <w:szCs w:val="24"/>
        </w:rPr>
        <w:t xml:space="preserve"> i</w:t>
      </w:r>
      <w:r>
        <w:rPr>
          <w:sz w:val="24"/>
          <w:szCs w:val="24"/>
        </w:rPr>
        <w:t>s</w:t>
      </w:r>
      <w:r>
        <w:rPr>
          <w:spacing w:val="-2"/>
          <w:sz w:val="24"/>
          <w:szCs w:val="24"/>
        </w:rPr>
        <w:t xml:space="preserve"> impo</w:t>
      </w:r>
      <w:r>
        <w:rPr>
          <w:spacing w:val="-3"/>
          <w:sz w:val="24"/>
          <w:szCs w:val="24"/>
        </w:rPr>
        <w:t>r</w:t>
      </w:r>
      <w:r>
        <w:rPr>
          <w:sz w:val="24"/>
          <w:szCs w:val="24"/>
        </w:rPr>
        <w:t>t</w:t>
      </w:r>
      <w:r>
        <w:rPr>
          <w:spacing w:val="-3"/>
          <w:sz w:val="24"/>
          <w:szCs w:val="24"/>
        </w:rPr>
        <w:t>a</w:t>
      </w:r>
      <w:r>
        <w:rPr>
          <w:spacing w:val="-2"/>
          <w:sz w:val="24"/>
          <w:szCs w:val="24"/>
        </w:rPr>
        <w:t>n</w:t>
      </w:r>
      <w:r>
        <w:rPr>
          <w:sz w:val="24"/>
          <w:szCs w:val="24"/>
        </w:rPr>
        <w:t>t</w:t>
      </w:r>
      <w:r>
        <w:rPr>
          <w:spacing w:val="-2"/>
          <w:sz w:val="24"/>
          <w:szCs w:val="24"/>
        </w:rPr>
        <w:t xml:space="preserve"> t</w:t>
      </w:r>
      <w:r>
        <w:rPr>
          <w:sz w:val="24"/>
          <w:szCs w:val="24"/>
        </w:rPr>
        <w:t>o</w:t>
      </w:r>
      <w:r>
        <w:rPr>
          <w:spacing w:val="-2"/>
          <w:sz w:val="24"/>
          <w:szCs w:val="24"/>
        </w:rPr>
        <w:t xml:space="preserve"> not</w:t>
      </w:r>
      <w:r>
        <w:rPr>
          <w:sz w:val="24"/>
          <w:szCs w:val="24"/>
        </w:rPr>
        <w:t>e</w:t>
      </w:r>
      <w:r>
        <w:rPr>
          <w:spacing w:val="-3"/>
          <w:sz w:val="24"/>
          <w:szCs w:val="24"/>
        </w:rPr>
        <w:t xml:space="preserve"> </w:t>
      </w:r>
      <w:r>
        <w:rPr>
          <w:spacing w:val="-2"/>
          <w:sz w:val="24"/>
          <w:szCs w:val="24"/>
        </w:rPr>
        <w:t>th</w:t>
      </w:r>
      <w:r>
        <w:rPr>
          <w:spacing w:val="-3"/>
          <w:sz w:val="24"/>
          <w:szCs w:val="24"/>
        </w:rPr>
        <w:t>a</w:t>
      </w:r>
      <w:r>
        <w:rPr>
          <w:sz w:val="24"/>
          <w:szCs w:val="24"/>
        </w:rPr>
        <w:t xml:space="preserve">t </w:t>
      </w:r>
      <w:r>
        <w:rPr>
          <w:spacing w:val="-1"/>
          <w:sz w:val="24"/>
          <w:szCs w:val="24"/>
        </w:rPr>
        <w:t>l</w:t>
      </w:r>
      <w:r>
        <w:rPr>
          <w:spacing w:val="-3"/>
          <w:sz w:val="24"/>
          <w:szCs w:val="24"/>
        </w:rPr>
        <w:t>ea</w:t>
      </w:r>
      <w:r>
        <w:rPr>
          <w:spacing w:val="-2"/>
          <w:sz w:val="24"/>
          <w:szCs w:val="24"/>
        </w:rPr>
        <w:t>v</w:t>
      </w:r>
      <w:r>
        <w:rPr>
          <w:sz w:val="24"/>
          <w:szCs w:val="24"/>
        </w:rPr>
        <w:t>e</w:t>
      </w:r>
      <w:r>
        <w:rPr>
          <w:spacing w:val="-1"/>
          <w:sz w:val="24"/>
          <w:szCs w:val="24"/>
        </w:rPr>
        <w:t xml:space="preserve"> </w:t>
      </w:r>
      <w:r>
        <w:rPr>
          <w:spacing w:val="-3"/>
          <w:sz w:val="24"/>
          <w:szCs w:val="24"/>
        </w:rPr>
        <w:t>ca</w:t>
      </w:r>
      <w:r>
        <w:rPr>
          <w:sz w:val="24"/>
          <w:szCs w:val="24"/>
        </w:rPr>
        <w:t>n</w:t>
      </w:r>
      <w:r>
        <w:rPr>
          <w:spacing w:val="-2"/>
          <w:sz w:val="24"/>
          <w:szCs w:val="24"/>
        </w:rPr>
        <w:t xml:space="preserve"> </w:t>
      </w:r>
      <w:r>
        <w:rPr>
          <w:sz w:val="24"/>
          <w:szCs w:val="24"/>
        </w:rPr>
        <w:t>be</w:t>
      </w:r>
      <w:r>
        <w:rPr>
          <w:spacing w:val="-3"/>
          <w:sz w:val="24"/>
          <w:szCs w:val="24"/>
        </w:rPr>
        <w:t xml:space="preserve"> c</w:t>
      </w:r>
      <w:r>
        <w:rPr>
          <w:spacing w:val="-2"/>
          <w:sz w:val="24"/>
          <w:szCs w:val="24"/>
        </w:rPr>
        <w:t>onsi</w:t>
      </w:r>
      <w:r>
        <w:rPr>
          <w:sz w:val="24"/>
          <w:szCs w:val="24"/>
        </w:rPr>
        <w:t>d</w:t>
      </w:r>
      <w:r>
        <w:rPr>
          <w:spacing w:val="-3"/>
          <w:sz w:val="24"/>
          <w:szCs w:val="24"/>
        </w:rPr>
        <w:t>e</w:t>
      </w:r>
      <w:r>
        <w:rPr>
          <w:sz w:val="24"/>
          <w:szCs w:val="24"/>
        </w:rPr>
        <w:t>r</w:t>
      </w:r>
      <w:r>
        <w:rPr>
          <w:spacing w:val="-4"/>
          <w:sz w:val="24"/>
          <w:szCs w:val="24"/>
        </w:rPr>
        <w:t>e</w:t>
      </w:r>
      <w:r>
        <w:rPr>
          <w:sz w:val="24"/>
          <w:szCs w:val="24"/>
        </w:rPr>
        <w:t>d a</w:t>
      </w:r>
      <w:r>
        <w:rPr>
          <w:spacing w:val="-3"/>
          <w:sz w:val="24"/>
          <w:szCs w:val="24"/>
        </w:rPr>
        <w:t xml:space="preserve"> </w:t>
      </w:r>
      <w:r>
        <w:rPr>
          <w:spacing w:val="-2"/>
          <w:sz w:val="24"/>
          <w:szCs w:val="24"/>
        </w:rPr>
        <w:t>so</w:t>
      </w:r>
      <w:r>
        <w:rPr>
          <w:spacing w:val="-3"/>
          <w:sz w:val="24"/>
          <w:szCs w:val="24"/>
        </w:rPr>
        <w:t>c</w:t>
      </w:r>
      <w:r>
        <w:rPr>
          <w:spacing w:val="-2"/>
          <w:sz w:val="24"/>
          <w:szCs w:val="24"/>
        </w:rPr>
        <w:t>i</w:t>
      </w:r>
      <w:r>
        <w:rPr>
          <w:spacing w:val="-3"/>
          <w:sz w:val="24"/>
          <w:szCs w:val="24"/>
        </w:rPr>
        <w:t>a</w:t>
      </w:r>
      <w:r>
        <w:rPr>
          <w:sz w:val="24"/>
          <w:szCs w:val="24"/>
        </w:rPr>
        <w:t xml:space="preserve">l </w:t>
      </w:r>
      <w:r>
        <w:rPr>
          <w:spacing w:val="-3"/>
          <w:sz w:val="24"/>
          <w:szCs w:val="24"/>
        </w:rPr>
        <w:t>c</w:t>
      </w:r>
      <w:r>
        <w:rPr>
          <w:spacing w:val="-2"/>
          <w:sz w:val="24"/>
          <w:szCs w:val="24"/>
        </w:rPr>
        <w:t>os</w:t>
      </w:r>
      <w:r>
        <w:rPr>
          <w:sz w:val="24"/>
          <w:szCs w:val="24"/>
        </w:rPr>
        <w:t>t</w:t>
      </w:r>
      <w:r>
        <w:rPr>
          <w:spacing w:val="-2"/>
          <w:sz w:val="24"/>
          <w:szCs w:val="24"/>
        </w:rPr>
        <w:t xml:space="preserve"> on</w:t>
      </w:r>
      <w:r>
        <w:rPr>
          <w:spacing w:val="3"/>
          <w:sz w:val="24"/>
          <w:szCs w:val="24"/>
        </w:rPr>
        <w:t>l</w:t>
      </w:r>
      <w:r>
        <w:rPr>
          <w:sz w:val="24"/>
          <w:szCs w:val="24"/>
        </w:rPr>
        <w:t>y</w:t>
      </w:r>
      <w:r>
        <w:rPr>
          <w:spacing w:val="-10"/>
          <w:sz w:val="24"/>
          <w:szCs w:val="24"/>
        </w:rPr>
        <w:t xml:space="preserve"> </w:t>
      </w:r>
      <w:r>
        <w:rPr>
          <w:sz w:val="24"/>
          <w:szCs w:val="24"/>
        </w:rPr>
        <w:t>if</w:t>
      </w:r>
      <w:r>
        <w:rPr>
          <w:spacing w:val="-3"/>
          <w:sz w:val="24"/>
          <w:szCs w:val="24"/>
        </w:rPr>
        <w:t xml:space="preserve"> </w:t>
      </w:r>
      <w:r>
        <w:rPr>
          <w:spacing w:val="-2"/>
          <w:sz w:val="24"/>
          <w:szCs w:val="24"/>
        </w:rPr>
        <w:t>th</w:t>
      </w:r>
      <w:r>
        <w:rPr>
          <w:sz w:val="24"/>
          <w:szCs w:val="24"/>
        </w:rPr>
        <w:t>e</w:t>
      </w:r>
      <w:r>
        <w:rPr>
          <w:spacing w:val="-3"/>
          <w:sz w:val="24"/>
          <w:szCs w:val="24"/>
        </w:rPr>
        <w:t xml:space="preserve"> </w:t>
      </w:r>
      <w:r>
        <w:rPr>
          <w:spacing w:val="-1"/>
          <w:sz w:val="24"/>
          <w:szCs w:val="24"/>
        </w:rPr>
        <w:t>P</w:t>
      </w:r>
      <w:r>
        <w:rPr>
          <w:sz w:val="24"/>
          <w:szCs w:val="24"/>
        </w:rPr>
        <w:t>A</w:t>
      </w:r>
      <w:r>
        <w:rPr>
          <w:spacing w:val="-3"/>
          <w:sz w:val="24"/>
          <w:szCs w:val="24"/>
        </w:rPr>
        <w:t xml:space="preserve"> </w:t>
      </w:r>
      <w:r>
        <w:rPr>
          <w:spacing w:val="-2"/>
          <w:sz w:val="24"/>
          <w:szCs w:val="24"/>
        </w:rPr>
        <w:t>i</w:t>
      </w:r>
      <w:r>
        <w:rPr>
          <w:sz w:val="24"/>
          <w:szCs w:val="24"/>
        </w:rPr>
        <w:t>s</w:t>
      </w:r>
      <w:r>
        <w:rPr>
          <w:spacing w:val="-2"/>
          <w:sz w:val="24"/>
          <w:szCs w:val="24"/>
        </w:rPr>
        <w:t xml:space="preserve"> no</w:t>
      </w:r>
      <w:r>
        <w:rPr>
          <w:sz w:val="24"/>
          <w:szCs w:val="24"/>
        </w:rPr>
        <w:t xml:space="preserve">t </w:t>
      </w:r>
      <w:r>
        <w:rPr>
          <w:spacing w:val="-3"/>
          <w:sz w:val="24"/>
          <w:szCs w:val="24"/>
        </w:rPr>
        <w:t>c</w:t>
      </w:r>
      <w:r>
        <w:rPr>
          <w:spacing w:val="-2"/>
          <w:sz w:val="24"/>
          <w:szCs w:val="24"/>
        </w:rPr>
        <w:t>h</w:t>
      </w:r>
      <w:r>
        <w:rPr>
          <w:spacing w:val="-1"/>
          <w:sz w:val="24"/>
          <w:szCs w:val="24"/>
        </w:rPr>
        <w:t>a</w:t>
      </w:r>
      <w:r>
        <w:rPr>
          <w:sz w:val="24"/>
          <w:szCs w:val="24"/>
        </w:rPr>
        <w:t>r</w:t>
      </w:r>
      <w:r>
        <w:rPr>
          <w:spacing w:val="-6"/>
          <w:sz w:val="24"/>
          <w:szCs w:val="24"/>
        </w:rPr>
        <w:t>g</w:t>
      </w:r>
      <w:r>
        <w:rPr>
          <w:spacing w:val="-1"/>
          <w:sz w:val="24"/>
          <w:szCs w:val="24"/>
        </w:rPr>
        <w:t>e</w:t>
      </w:r>
      <w:r>
        <w:rPr>
          <w:sz w:val="24"/>
          <w:szCs w:val="24"/>
        </w:rPr>
        <w:t>d</w:t>
      </w:r>
      <w:r>
        <w:rPr>
          <w:spacing w:val="-5"/>
          <w:sz w:val="24"/>
          <w:szCs w:val="24"/>
        </w:rPr>
        <w:t xml:space="preserve"> </w:t>
      </w:r>
      <w:r>
        <w:rPr>
          <w:spacing w:val="-3"/>
          <w:sz w:val="24"/>
          <w:szCs w:val="24"/>
        </w:rPr>
        <w:t>f</w:t>
      </w:r>
      <w:r>
        <w:rPr>
          <w:sz w:val="24"/>
          <w:szCs w:val="24"/>
        </w:rPr>
        <w:t>or</w:t>
      </w:r>
      <w:r>
        <w:rPr>
          <w:spacing w:val="-6"/>
          <w:sz w:val="24"/>
          <w:szCs w:val="24"/>
        </w:rPr>
        <w:t xml:space="preserve"> </w:t>
      </w:r>
      <w:r>
        <w:rPr>
          <w:spacing w:val="-2"/>
          <w:sz w:val="24"/>
          <w:szCs w:val="24"/>
        </w:rPr>
        <w:t>t</w:t>
      </w:r>
      <w:r>
        <w:rPr>
          <w:sz w:val="24"/>
          <w:szCs w:val="24"/>
        </w:rPr>
        <w:t>he</w:t>
      </w:r>
      <w:r>
        <w:rPr>
          <w:spacing w:val="-6"/>
          <w:sz w:val="24"/>
          <w:szCs w:val="24"/>
        </w:rPr>
        <w:t xml:space="preserve"> </w:t>
      </w:r>
      <w:r>
        <w:rPr>
          <w:spacing w:val="-2"/>
          <w:sz w:val="24"/>
          <w:szCs w:val="24"/>
        </w:rPr>
        <w:t>l</w:t>
      </w:r>
      <w:r>
        <w:rPr>
          <w:spacing w:val="-1"/>
          <w:sz w:val="24"/>
          <w:szCs w:val="24"/>
        </w:rPr>
        <w:t>e</w:t>
      </w:r>
      <w:r>
        <w:rPr>
          <w:spacing w:val="-3"/>
          <w:sz w:val="24"/>
          <w:szCs w:val="24"/>
        </w:rPr>
        <w:t>a</w:t>
      </w:r>
      <w:r>
        <w:rPr>
          <w:sz w:val="24"/>
          <w:szCs w:val="24"/>
        </w:rPr>
        <w:t>ve</w:t>
      </w:r>
      <w:r>
        <w:rPr>
          <w:spacing w:val="-6"/>
          <w:sz w:val="24"/>
          <w:szCs w:val="24"/>
        </w:rPr>
        <w:t xml:space="preserve"> </w:t>
      </w:r>
      <w:r>
        <w:rPr>
          <w:spacing w:val="-2"/>
          <w:sz w:val="24"/>
          <w:szCs w:val="24"/>
        </w:rPr>
        <w:t>t</w:t>
      </w:r>
      <w:r>
        <w:rPr>
          <w:spacing w:val="-1"/>
          <w:sz w:val="24"/>
          <w:szCs w:val="24"/>
        </w:rPr>
        <w:t>a</w:t>
      </w:r>
      <w:r>
        <w:rPr>
          <w:spacing w:val="-2"/>
          <w:sz w:val="24"/>
          <w:szCs w:val="24"/>
        </w:rPr>
        <w:t>k</w:t>
      </w:r>
      <w:r>
        <w:rPr>
          <w:spacing w:val="-1"/>
          <w:sz w:val="24"/>
          <w:szCs w:val="24"/>
        </w:rPr>
        <w:t>e</w:t>
      </w:r>
      <w:r>
        <w:rPr>
          <w:spacing w:val="-2"/>
          <w:sz w:val="24"/>
          <w:szCs w:val="24"/>
        </w:rPr>
        <w:t>n</w:t>
      </w:r>
      <w:r>
        <w:rPr>
          <w:sz w:val="24"/>
          <w:szCs w:val="24"/>
        </w:rPr>
        <w:t>.</w:t>
      </w:r>
    </w:p>
    <w:p w:rsidR="00D35201" w:rsidRDefault="00D35201">
      <w:pPr>
        <w:spacing w:line="280" w:lineRule="exact"/>
        <w:rPr>
          <w:sz w:val="28"/>
          <w:szCs w:val="28"/>
        </w:rPr>
      </w:pPr>
    </w:p>
    <w:p w:rsidR="00D35201" w:rsidRPr="002B1CEF" w:rsidRDefault="00E6664F" w:rsidP="005C08C5">
      <w:pPr>
        <w:pStyle w:val="ListParagraph"/>
        <w:numPr>
          <w:ilvl w:val="0"/>
          <w:numId w:val="16"/>
        </w:numPr>
        <w:rPr>
          <w:sz w:val="24"/>
          <w:szCs w:val="24"/>
        </w:rPr>
      </w:pPr>
      <w:r w:rsidRPr="002B1CEF">
        <w:rPr>
          <w:b/>
          <w:sz w:val="24"/>
          <w:szCs w:val="24"/>
        </w:rPr>
        <w:t>Ove</w:t>
      </w:r>
      <w:r w:rsidRPr="002B1CEF">
        <w:rPr>
          <w:b/>
          <w:spacing w:val="-1"/>
          <w:sz w:val="24"/>
          <w:szCs w:val="24"/>
        </w:rPr>
        <w:t>r</w:t>
      </w:r>
      <w:r w:rsidRPr="002B1CEF">
        <w:rPr>
          <w:b/>
          <w:spacing w:val="1"/>
          <w:sz w:val="24"/>
          <w:szCs w:val="24"/>
        </w:rPr>
        <w:t>h</w:t>
      </w:r>
      <w:r w:rsidRPr="002B1CEF">
        <w:rPr>
          <w:b/>
          <w:spacing w:val="-1"/>
          <w:sz w:val="24"/>
          <w:szCs w:val="24"/>
        </w:rPr>
        <w:t>e</w:t>
      </w:r>
      <w:r w:rsidRPr="002B1CEF">
        <w:rPr>
          <w:b/>
          <w:sz w:val="24"/>
          <w:szCs w:val="24"/>
        </w:rPr>
        <w:t>a</w:t>
      </w:r>
      <w:r w:rsidRPr="002B1CEF">
        <w:rPr>
          <w:b/>
          <w:spacing w:val="1"/>
          <w:sz w:val="24"/>
          <w:szCs w:val="24"/>
        </w:rPr>
        <w:t>d</w:t>
      </w:r>
      <w:r w:rsidRPr="002B1CEF">
        <w:rPr>
          <w:b/>
          <w:sz w:val="24"/>
          <w:szCs w:val="24"/>
        </w:rPr>
        <w:t>s</w:t>
      </w:r>
    </w:p>
    <w:p w:rsidR="00D35201" w:rsidRDefault="00E6664F">
      <w:pPr>
        <w:spacing w:line="260" w:lineRule="exact"/>
        <w:ind w:left="1580" w:right="106"/>
        <w:jc w:val="both"/>
        <w:rPr>
          <w:sz w:val="24"/>
          <w:szCs w:val="24"/>
        </w:rPr>
      </w:pPr>
      <w:r>
        <w:rPr>
          <w:spacing w:val="-3"/>
          <w:sz w:val="24"/>
          <w:szCs w:val="24"/>
        </w:rPr>
        <w:t>O</w:t>
      </w:r>
      <w:r>
        <w:rPr>
          <w:spacing w:val="-2"/>
          <w:sz w:val="24"/>
          <w:szCs w:val="24"/>
        </w:rPr>
        <w:t>v</w:t>
      </w:r>
      <w:r>
        <w:rPr>
          <w:spacing w:val="-1"/>
          <w:sz w:val="24"/>
          <w:szCs w:val="24"/>
        </w:rPr>
        <w:t>e</w:t>
      </w:r>
      <w:r>
        <w:rPr>
          <w:spacing w:val="-3"/>
          <w:sz w:val="24"/>
          <w:szCs w:val="24"/>
        </w:rPr>
        <w:t>r</w:t>
      </w:r>
      <w:r>
        <w:rPr>
          <w:spacing w:val="-2"/>
          <w:sz w:val="24"/>
          <w:szCs w:val="24"/>
        </w:rPr>
        <w:t>h</w:t>
      </w:r>
      <w:r>
        <w:rPr>
          <w:spacing w:val="-1"/>
          <w:sz w:val="24"/>
          <w:szCs w:val="24"/>
        </w:rPr>
        <w:t>e</w:t>
      </w:r>
      <w:r>
        <w:rPr>
          <w:spacing w:val="-3"/>
          <w:sz w:val="24"/>
          <w:szCs w:val="24"/>
        </w:rPr>
        <w:t>a</w:t>
      </w:r>
      <w:r>
        <w:rPr>
          <w:sz w:val="24"/>
          <w:szCs w:val="24"/>
        </w:rPr>
        <w:t>d</w:t>
      </w:r>
      <w:r>
        <w:rPr>
          <w:spacing w:val="14"/>
          <w:sz w:val="24"/>
          <w:szCs w:val="24"/>
        </w:rPr>
        <w:t xml:space="preserve"> </w:t>
      </w:r>
      <w:r>
        <w:rPr>
          <w:spacing w:val="-3"/>
          <w:sz w:val="24"/>
          <w:szCs w:val="24"/>
        </w:rPr>
        <w:t>e</w:t>
      </w:r>
      <w:r>
        <w:rPr>
          <w:sz w:val="24"/>
          <w:szCs w:val="24"/>
        </w:rPr>
        <w:t>x</w:t>
      </w:r>
      <w:r>
        <w:rPr>
          <w:spacing w:val="-2"/>
          <w:sz w:val="24"/>
          <w:szCs w:val="24"/>
        </w:rPr>
        <w:t>p</w:t>
      </w:r>
      <w:r>
        <w:rPr>
          <w:spacing w:val="-3"/>
          <w:sz w:val="24"/>
          <w:szCs w:val="24"/>
        </w:rPr>
        <w:t>e</w:t>
      </w:r>
      <w:r>
        <w:rPr>
          <w:spacing w:val="-2"/>
          <w:sz w:val="24"/>
          <w:szCs w:val="24"/>
        </w:rPr>
        <w:t>ns</w:t>
      </w:r>
      <w:r>
        <w:rPr>
          <w:spacing w:val="-1"/>
          <w:sz w:val="24"/>
          <w:szCs w:val="24"/>
        </w:rPr>
        <w:t>e</w:t>
      </w:r>
      <w:r>
        <w:rPr>
          <w:sz w:val="24"/>
          <w:szCs w:val="24"/>
        </w:rPr>
        <w:t>s</w:t>
      </w:r>
      <w:r>
        <w:rPr>
          <w:spacing w:val="12"/>
          <w:sz w:val="24"/>
          <w:szCs w:val="24"/>
        </w:rPr>
        <w:t xml:space="preserve"> </w:t>
      </w:r>
      <w:r>
        <w:rPr>
          <w:spacing w:val="-1"/>
          <w:sz w:val="24"/>
          <w:szCs w:val="24"/>
        </w:rPr>
        <w:t>a</w:t>
      </w:r>
      <w:r>
        <w:rPr>
          <w:spacing w:val="-3"/>
          <w:sz w:val="24"/>
          <w:szCs w:val="24"/>
        </w:rPr>
        <w:t>r</w:t>
      </w:r>
      <w:r>
        <w:rPr>
          <w:sz w:val="24"/>
          <w:szCs w:val="24"/>
        </w:rPr>
        <w:t>e</w:t>
      </w:r>
      <w:r>
        <w:rPr>
          <w:spacing w:val="11"/>
          <w:sz w:val="24"/>
          <w:szCs w:val="24"/>
        </w:rPr>
        <w:t xml:space="preserve"> </w:t>
      </w:r>
      <w:r>
        <w:rPr>
          <w:sz w:val="24"/>
          <w:szCs w:val="24"/>
        </w:rPr>
        <w:t>t</w:t>
      </w:r>
      <w:r>
        <w:rPr>
          <w:spacing w:val="-2"/>
          <w:sz w:val="24"/>
          <w:szCs w:val="24"/>
        </w:rPr>
        <w:t>h</w:t>
      </w:r>
      <w:r>
        <w:rPr>
          <w:sz w:val="24"/>
          <w:szCs w:val="24"/>
        </w:rPr>
        <w:t>e</w:t>
      </w:r>
      <w:r>
        <w:rPr>
          <w:spacing w:val="11"/>
          <w:sz w:val="24"/>
          <w:szCs w:val="24"/>
        </w:rPr>
        <w:t xml:space="preserve"> </w:t>
      </w:r>
      <w:r>
        <w:rPr>
          <w:spacing w:val="-3"/>
          <w:sz w:val="24"/>
          <w:szCs w:val="24"/>
        </w:rPr>
        <w:t>f</w:t>
      </w:r>
      <w:r>
        <w:rPr>
          <w:sz w:val="24"/>
          <w:szCs w:val="24"/>
        </w:rPr>
        <w:t>i</w:t>
      </w:r>
      <w:r>
        <w:rPr>
          <w:spacing w:val="-3"/>
          <w:sz w:val="24"/>
          <w:szCs w:val="24"/>
        </w:rPr>
        <w:t>r</w:t>
      </w:r>
      <w:r>
        <w:rPr>
          <w:spacing w:val="-2"/>
          <w:sz w:val="24"/>
          <w:szCs w:val="24"/>
        </w:rPr>
        <w:t>m</w:t>
      </w:r>
      <w:r>
        <w:rPr>
          <w:spacing w:val="-3"/>
          <w:sz w:val="24"/>
          <w:szCs w:val="24"/>
        </w:rPr>
        <w:t>’</w:t>
      </w:r>
      <w:r>
        <w:rPr>
          <w:sz w:val="24"/>
          <w:szCs w:val="24"/>
        </w:rPr>
        <w:t>s</w:t>
      </w:r>
      <w:r>
        <w:rPr>
          <w:spacing w:val="14"/>
          <w:sz w:val="24"/>
          <w:szCs w:val="24"/>
        </w:rPr>
        <w:t xml:space="preserve"> </w:t>
      </w:r>
      <w:r>
        <w:rPr>
          <w:spacing w:val="-2"/>
          <w:sz w:val="24"/>
          <w:szCs w:val="24"/>
        </w:rPr>
        <w:t>busi</w:t>
      </w:r>
      <w:r>
        <w:rPr>
          <w:sz w:val="24"/>
          <w:szCs w:val="24"/>
        </w:rPr>
        <w:t>n</w:t>
      </w:r>
      <w:r>
        <w:rPr>
          <w:spacing w:val="-3"/>
          <w:sz w:val="24"/>
          <w:szCs w:val="24"/>
        </w:rPr>
        <w:t>e</w:t>
      </w:r>
      <w:r>
        <w:rPr>
          <w:spacing w:val="-2"/>
          <w:sz w:val="24"/>
          <w:szCs w:val="24"/>
        </w:rPr>
        <w:t>s</w:t>
      </w:r>
      <w:r>
        <w:rPr>
          <w:sz w:val="24"/>
          <w:szCs w:val="24"/>
        </w:rPr>
        <w:t>s</w:t>
      </w:r>
      <w:r>
        <w:rPr>
          <w:spacing w:val="12"/>
          <w:sz w:val="24"/>
          <w:szCs w:val="24"/>
        </w:rPr>
        <w:t xml:space="preserve"> </w:t>
      </w:r>
      <w:r>
        <w:rPr>
          <w:spacing w:val="-1"/>
          <w:sz w:val="24"/>
          <w:szCs w:val="24"/>
        </w:rPr>
        <w:t>c</w:t>
      </w:r>
      <w:r>
        <w:rPr>
          <w:spacing w:val="-2"/>
          <w:sz w:val="24"/>
          <w:szCs w:val="24"/>
        </w:rPr>
        <w:t>ost</w:t>
      </w:r>
      <w:r>
        <w:rPr>
          <w:sz w:val="24"/>
          <w:szCs w:val="24"/>
        </w:rPr>
        <w:t>s</w:t>
      </w:r>
      <w:r>
        <w:rPr>
          <w:spacing w:val="12"/>
          <w:sz w:val="24"/>
          <w:szCs w:val="24"/>
        </w:rPr>
        <w:t xml:space="preserve"> </w:t>
      </w:r>
      <w:r>
        <w:rPr>
          <w:sz w:val="24"/>
          <w:szCs w:val="24"/>
        </w:rPr>
        <w:t>t</w:t>
      </w:r>
      <w:r>
        <w:rPr>
          <w:spacing w:val="-2"/>
          <w:sz w:val="24"/>
          <w:szCs w:val="24"/>
        </w:rPr>
        <w:t>h</w:t>
      </w:r>
      <w:r>
        <w:rPr>
          <w:spacing w:val="-3"/>
          <w:sz w:val="24"/>
          <w:szCs w:val="24"/>
        </w:rPr>
        <w:t>a</w:t>
      </w:r>
      <w:r>
        <w:rPr>
          <w:sz w:val="24"/>
          <w:szCs w:val="24"/>
        </w:rPr>
        <w:t>t</w:t>
      </w:r>
      <w:r>
        <w:rPr>
          <w:spacing w:val="12"/>
          <w:sz w:val="24"/>
          <w:szCs w:val="24"/>
        </w:rPr>
        <w:t xml:space="preserve"> </w:t>
      </w:r>
      <w:r>
        <w:rPr>
          <w:spacing w:val="-1"/>
          <w:sz w:val="24"/>
          <w:szCs w:val="24"/>
        </w:rPr>
        <w:t>a</w:t>
      </w:r>
      <w:r>
        <w:rPr>
          <w:spacing w:val="-3"/>
          <w:sz w:val="24"/>
          <w:szCs w:val="24"/>
        </w:rPr>
        <w:t>r</w:t>
      </w:r>
      <w:r>
        <w:rPr>
          <w:sz w:val="24"/>
          <w:szCs w:val="24"/>
        </w:rPr>
        <w:t>e</w:t>
      </w:r>
      <w:r>
        <w:rPr>
          <w:spacing w:val="13"/>
          <w:sz w:val="24"/>
          <w:szCs w:val="24"/>
        </w:rPr>
        <w:t xml:space="preserve"> </w:t>
      </w:r>
      <w:r>
        <w:rPr>
          <w:spacing w:val="-2"/>
          <w:sz w:val="24"/>
          <w:szCs w:val="24"/>
        </w:rPr>
        <w:t>no</w:t>
      </w:r>
      <w:r>
        <w:rPr>
          <w:sz w:val="24"/>
          <w:szCs w:val="24"/>
        </w:rPr>
        <w:t>t</w:t>
      </w:r>
      <w:r>
        <w:rPr>
          <w:spacing w:val="12"/>
          <w:sz w:val="24"/>
          <w:szCs w:val="24"/>
        </w:rPr>
        <w:t xml:space="preserve"> </w:t>
      </w:r>
      <w:r>
        <w:rPr>
          <w:spacing w:val="-2"/>
          <w:sz w:val="24"/>
          <w:szCs w:val="24"/>
        </w:rPr>
        <w:t>d</w:t>
      </w:r>
      <w:r>
        <w:rPr>
          <w:sz w:val="24"/>
          <w:szCs w:val="24"/>
        </w:rPr>
        <w:t>i</w:t>
      </w:r>
      <w:r>
        <w:rPr>
          <w:spacing w:val="-3"/>
          <w:sz w:val="24"/>
          <w:szCs w:val="24"/>
        </w:rPr>
        <w:t>r</w:t>
      </w:r>
      <w:r>
        <w:rPr>
          <w:spacing w:val="-1"/>
          <w:sz w:val="24"/>
          <w:szCs w:val="24"/>
        </w:rPr>
        <w:t>e</w:t>
      </w:r>
      <w:r>
        <w:rPr>
          <w:spacing w:val="-3"/>
          <w:sz w:val="24"/>
          <w:szCs w:val="24"/>
        </w:rPr>
        <w:t>c</w:t>
      </w:r>
      <w:r>
        <w:rPr>
          <w:spacing w:val="-2"/>
          <w:sz w:val="24"/>
          <w:szCs w:val="24"/>
        </w:rPr>
        <w:t>t</w:t>
      </w:r>
      <w:r>
        <w:rPr>
          <w:spacing w:val="3"/>
          <w:sz w:val="24"/>
          <w:szCs w:val="24"/>
        </w:rPr>
        <w:t>l</w:t>
      </w:r>
      <w:r>
        <w:rPr>
          <w:sz w:val="24"/>
          <w:szCs w:val="24"/>
        </w:rPr>
        <w:t>y</w:t>
      </w:r>
      <w:r>
        <w:rPr>
          <w:spacing w:val="7"/>
          <w:sz w:val="24"/>
          <w:szCs w:val="24"/>
        </w:rPr>
        <w:t xml:space="preserve"> </w:t>
      </w:r>
      <w:r>
        <w:rPr>
          <w:sz w:val="24"/>
          <w:szCs w:val="24"/>
        </w:rPr>
        <w:t>r</w:t>
      </w:r>
      <w:r>
        <w:rPr>
          <w:spacing w:val="-4"/>
          <w:sz w:val="24"/>
          <w:szCs w:val="24"/>
        </w:rPr>
        <w:t>e</w:t>
      </w:r>
      <w:r>
        <w:rPr>
          <w:spacing w:val="-2"/>
          <w:sz w:val="24"/>
          <w:szCs w:val="24"/>
        </w:rPr>
        <w:t>l</w:t>
      </w:r>
      <w:r>
        <w:rPr>
          <w:spacing w:val="-3"/>
          <w:sz w:val="24"/>
          <w:szCs w:val="24"/>
        </w:rPr>
        <w:t>a</w:t>
      </w:r>
      <w:r>
        <w:rPr>
          <w:sz w:val="24"/>
          <w:szCs w:val="24"/>
        </w:rPr>
        <w:t>ted</w:t>
      </w:r>
      <w:r>
        <w:rPr>
          <w:spacing w:val="11"/>
          <w:sz w:val="24"/>
          <w:szCs w:val="24"/>
        </w:rPr>
        <w:t xml:space="preserve"> </w:t>
      </w:r>
      <w:r>
        <w:rPr>
          <w:spacing w:val="-2"/>
          <w:sz w:val="24"/>
          <w:szCs w:val="24"/>
        </w:rPr>
        <w:t>t</w:t>
      </w:r>
      <w:r>
        <w:rPr>
          <w:sz w:val="24"/>
          <w:szCs w:val="24"/>
        </w:rPr>
        <w:t>o</w:t>
      </w:r>
      <w:r>
        <w:rPr>
          <w:spacing w:val="12"/>
          <w:sz w:val="24"/>
          <w:szCs w:val="24"/>
        </w:rPr>
        <w:t xml:space="preserve"> </w:t>
      </w:r>
      <w:r>
        <w:rPr>
          <w:spacing w:val="-2"/>
          <w:sz w:val="24"/>
          <w:szCs w:val="24"/>
        </w:rPr>
        <w:t>th</w:t>
      </w:r>
      <w:r>
        <w:rPr>
          <w:sz w:val="24"/>
          <w:szCs w:val="24"/>
        </w:rPr>
        <w:t>e</w:t>
      </w:r>
    </w:p>
    <w:p w:rsidR="00D35201" w:rsidRDefault="00E6664F">
      <w:pPr>
        <w:ind w:left="1580" w:right="94"/>
        <w:jc w:val="both"/>
        <w:rPr>
          <w:sz w:val="24"/>
          <w:szCs w:val="24"/>
        </w:rPr>
      </w:pPr>
      <w:proofErr w:type="gramStart"/>
      <w:r>
        <w:rPr>
          <w:spacing w:val="-3"/>
          <w:sz w:val="24"/>
          <w:szCs w:val="24"/>
        </w:rPr>
        <w:t>e</w:t>
      </w:r>
      <w:r>
        <w:rPr>
          <w:sz w:val="24"/>
          <w:szCs w:val="24"/>
        </w:rPr>
        <w:t>x</w:t>
      </w:r>
      <w:r>
        <w:rPr>
          <w:spacing w:val="-3"/>
          <w:sz w:val="24"/>
          <w:szCs w:val="24"/>
        </w:rPr>
        <w:t>ec</w:t>
      </w:r>
      <w:r>
        <w:rPr>
          <w:spacing w:val="-2"/>
          <w:sz w:val="24"/>
          <w:szCs w:val="24"/>
        </w:rPr>
        <w:t>utio</w:t>
      </w:r>
      <w:r>
        <w:rPr>
          <w:sz w:val="24"/>
          <w:szCs w:val="24"/>
        </w:rPr>
        <w:t>n</w:t>
      </w:r>
      <w:proofErr w:type="gramEnd"/>
      <w:r>
        <w:rPr>
          <w:sz w:val="24"/>
          <w:szCs w:val="24"/>
        </w:rPr>
        <w:t xml:space="preserve"> </w:t>
      </w:r>
      <w:r>
        <w:rPr>
          <w:spacing w:val="-2"/>
          <w:sz w:val="24"/>
          <w:szCs w:val="24"/>
        </w:rPr>
        <w:t>o</w:t>
      </w:r>
      <w:r>
        <w:rPr>
          <w:sz w:val="24"/>
          <w:szCs w:val="24"/>
        </w:rPr>
        <w:t>f</w:t>
      </w:r>
      <w:r>
        <w:rPr>
          <w:spacing w:val="-1"/>
          <w:sz w:val="24"/>
          <w:szCs w:val="24"/>
        </w:rPr>
        <w:t xml:space="preserve"> </w:t>
      </w:r>
      <w:r>
        <w:rPr>
          <w:spacing w:val="-2"/>
          <w:sz w:val="24"/>
          <w:szCs w:val="24"/>
        </w:rPr>
        <w:t>t</w:t>
      </w:r>
      <w:r>
        <w:rPr>
          <w:sz w:val="24"/>
          <w:szCs w:val="24"/>
        </w:rPr>
        <w:t>he</w:t>
      </w:r>
      <w:r>
        <w:rPr>
          <w:spacing w:val="-1"/>
          <w:sz w:val="24"/>
          <w:szCs w:val="24"/>
        </w:rPr>
        <w:t xml:space="preserve"> </w:t>
      </w:r>
      <w:r>
        <w:rPr>
          <w:spacing w:val="-3"/>
          <w:sz w:val="24"/>
          <w:szCs w:val="24"/>
        </w:rPr>
        <w:t>a</w:t>
      </w:r>
      <w:r>
        <w:rPr>
          <w:spacing w:val="-2"/>
          <w:sz w:val="24"/>
          <w:szCs w:val="24"/>
        </w:rPr>
        <w:t>ss</w:t>
      </w:r>
      <w:r>
        <w:rPr>
          <w:sz w:val="24"/>
          <w:szCs w:val="24"/>
        </w:rPr>
        <w:t>i</w:t>
      </w:r>
      <w:r>
        <w:rPr>
          <w:spacing w:val="-4"/>
          <w:sz w:val="24"/>
          <w:szCs w:val="24"/>
        </w:rPr>
        <w:t>g</w:t>
      </w:r>
      <w:r>
        <w:rPr>
          <w:spacing w:val="-2"/>
          <w:sz w:val="24"/>
          <w:szCs w:val="24"/>
        </w:rPr>
        <w:t>n</w:t>
      </w:r>
      <w:r>
        <w:rPr>
          <w:sz w:val="24"/>
          <w:szCs w:val="24"/>
        </w:rPr>
        <w:t>m</w:t>
      </w:r>
      <w:r>
        <w:rPr>
          <w:spacing w:val="-3"/>
          <w:sz w:val="24"/>
          <w:szCs w:val="24"/>
        </w:rPr>
        <w:t>e</w:t>
      </w:r>
      <w:r>
        <w:rPr>
          <w:spacing w:val="-2"/>
          <w:sz w:val="24"/>
          <w:szCs w:val="24"/>
        </w:rPr>
        <w:t>n</w:t>
      </w:r>
      <w:r>
        <w:rPr>
          <w:sz w:val="24"/>
          <w:szCs w:val="24"/>
        </w:rPr>
        <w:t xml:space="preserve">t </w:t>
      </w:r>
      <w:r>
        <w:rPr>
          <w:spacing w:val="-3"/>
          <w:sz w:val="24"/>
          <w:szCs w:val="24"/>
        </w:rPr>
        <w:t>a</w:t>
      </w:r>
      <w:r>
        <w:rPr>
          <w:spacing w:val="-2"/>
          <w:sz w:val="24"/>
          <w:szCs w:val="24"/>
        </w:rPr>
        <w:t>n</w:t>
      </w:r>
      <w:r>
        <w:rPr>
          <w:sz w:val="24"/>
          <w:szCs w:val="24"/>
        </w:rPr>
        <w:t xml:space="preserve">d </w:t>
      </w:r>
      <w:r>
        <w:rPr>
          <w:spacing w:val="-2"/>
          <w:sz w:val="24"/>
          <w:szCs w:val="24"/>
        </w:rPr>
        <w:t>sh</w:t>
      </w:r>
      <w:r>
        <w:rPr>
          <w:spacing w:val="-3"/>
          <w:sz w:val="24"/>
          <w:szCs w:val="24"/>
        </w:rPr>
        <w:t>a</w:t>
      </w:r>
      <w:r>
        <w:rPr>
          <w:spacing w:val="-2"/>
          <w:sz w:val="24"/>
          <w:szCs w:val="24"/>
        </w:rPr>
        <w:t>l</w:t>
      </w:r>
      <w:r>
        <w:rPr>
          <w:sz w:val="24"/>
          <w:szCs w:val="24"/>
        </w:rPr>
        <w:t xml:space="preserve">l </w:t>
      </w:r>
      <w:r>
        <w:rPr>
          <w:spacing w:val="-2"/>
          <w:sz w:val="24"/>
          <w:szCs w:val="24"/>
        </w:rPr>
        <w:t>no</w:t>
      </w:r>
      <w:r>
        <w:rPr>
          <w:sz w:val="24"/>
          <w:szCs w:val="24"/>
        </w:rPr>
        <w:t xml:space="preserve">t </w:t>
      </w:r>
      <w:r>
        <w:rPr>
          <w:spacing w:val="-2"/>
          <w:sz w:val="24"/>
          <w:szCs w:val="24"/>
        </w:rPr>
        <w:t>b</w:t>
      </w:r>
      <w:r>
        <w:rPr>
          <w:sz w:val="24"/>
          <w:szCs w:val="24"/>
        </w:rPr>
        <w:t>e</w:t>
      </w:r>
      <w:r>
        <w:rPr>
          <w:spacing w:val="-1"/>
          <w:sz w:val="24"/>
          <w:szCs w:val="24"/>
        </w:rPr>
        <w:t xml:space="preserve"> </w:t>
      </w:r>
      <w:r>
        <w:rPr>
          <w:sz w:val="24"/>
          <w:szCs w:val="24"/>
        </w:rPr>
        <w:t>r</w:t>
      </w:r>
      <w:r>
        <w:rPr>
          <w:spacing w:val="-4"/>
          <w:sz w:val="24"/>
          <w:szCs w:val="24"/>
        </w:rPr>
        <w:t>e</w:t>
      </w:r>
      <w:r>
        <w:rPr>
          <w:spacing w:val="-2"/>
          <w:sz w:val="24"/>
          <w:szCs w:val="24"/>
        </w:rPr>
        <w:t>im</w:t>
      </w:r>
      <w:r>
        <w:rPr>
          <w:sz w:val="24"/>
          <w:szCs w:val="24"/>
        </w:rPr>
        <w:t>b</w:t>
      </w:r>
      <w:r>
        <w:rPr>
          <w:spacing w:val="-2"/>
          <w:sz w:val="24"/>
          <w:szCs w:val="24"/>
        </w:rPr>
        <w:t>u</w:t>
      </w:r>
      <w:r>
        <w:rPr>
          <w:spacing w:val="-3"/>
          <w:sz w:val="24"/>
          <w:szCs w:val="24"/>
        </w:rPr>
        <w:t>r</w:t>
      </w:r>
      <w:r>
        <w:rPr>
          <w:spacing w:val="-2"/>
          <w:sz w:val="24"/>
          <w:szCs w:val="24"/>
        </w:rPr>
        <w:t>s</w:t>
      </w:r>
      <w:r>
        <w:rPr>
          <w:spacing w:val="-3"/>
          <w:sz w:val="24"/>
          <w:szCs w:val="24"/>
        </w:rPr>
        <w:t>e</w:t>
      </w:r>
      <w:r>
        <w:rPr>
          <w:sz w:val="24"/>
          <w:szCs w:val="24"/>
        </w:rPr>
        <w:t>d</w:t>
      </w:r>
      <w:r>
        <w:rPr>
          <w:spacing w:val="2"/>
          <w:sz w:val="24"/>
          <w:szCs w:val="24"/>
        </w:rPr>
        <w:t xml:space="preserve"> </w:t>
      </w:r>
      <w:r>
        <w:rPr>
          <w:spacing w:val="-3"/>
          <w:sz w:val="24"/>
          <w:szCs w:val="24"/>
        </w:rPr>
        <w:t>a</w:t>
      </w:r>
      <w:r>
        <w:rPr>
          <w:sz w:val="24"/>
          <w:szCs w:val="24"/>
        </w:rPr>
        <w:t xml:space="preserve">s </w:t>
      </w:r>
      <w:r>
        <w:rPr>
          <w:spacing w:val="-2"/>
          <w:sz w:val="24"/>
          <w:szCs w:val="24"/>
        </w:rPr>
        <w:t>s</w:t>
      </w:r>
      <w:r>
        <w:rPr>
          <w:spacing w:val="-3"/>
          <w:sz w:val="24"/>
          <w:szCs w:val="24"/>
        </w:rPr>
        <w:t>e</w:t>
      </w:r>
      <w:r>
        <w:rPr>
          <w:spacing w:val="-2"/>
          <w:sz w:val="24"/>
          <w:szCs w:val="24"/>
        </w:rPr>
        <w:t>p</w:t>
      </w:r>
      <w:r>
        <w:rPr>
          <w:spacing w:val="-1"/>
          <w:sz w:val="24"/>
          <w:szCs w:val="24"/>
        </w:rPr>
        <w:t>a</w:t>
      </w:r>
      <w:r>
        <w:rPr>
          <w:spacing w:val="-3"/>
          <w:sz w:val="24"/>
          <w:szCs w:val="24"/>
        </w:rPr>
        <w:t>ra</w:t>
      </w:r>
      <w:r>
        <w:rPr>
          <w:sz w:val="24"/>
          <w:szCs w:val="24"/>
        </w:rPr>
        <w:t>te</w:t>
      </w:r>
      <w:r>
        <w:rPr>
          <w:spacing w:val="-1"/>
          <w:sz w:val="24"/>
          <w:szCs w:val="24"/>
        </w:rPr>
        <w:t xml:space="preserve"> </w:t>
      </w:r>
      <w:r>
        <w:rPr>
          <w:spacing w:val="-2"/>
          <w:sz w:val="24"/>
          <w:szCs w:val="24"/>
        </w:rPr>
        <w:t>it</w:t>
      </w:r>
      <w:r>
        <w:rPr>
          <w:spacing w:val="-3"/>
          <w:sz w:val="24"/>
          <w:szCs w:val="24"/>
        </w:rPr>
        <w:t>e</w:t>
      </w:r>
      <w:r>
        <w:rPr>
          <w:spacing w:val="-2"/>
          <w:sz w:val="24"/>
          <w:szCs w:val="24"/>
        </w:rPr>
        <w:t>m</w:t>
      </w:r>
      <w:r>
        <w:rPr>
          <w:sz w:val="24"/>
          <w:szCs w:val="24"/>
        </w:rPr>
        <w:t>s u</w:t>
      </w:r>
      <w:r>
        <w:rPr>
          <w:spacing w:val="-2"/>
          <w:sz w:val="24"/>
          <w:szCs w:val="24"/>
        </w:rPr>
        <w:t>nd</w:t>
      </w:r>
      <w:r>
        <w:rPr>
          <w:spacing w:val="-3"/>
          <w:sz w:val="24"/>
          <w:szCs w:val="24"/>
        </w:rPr>
        <w:t>e</w:t>
      </w:r>
      <w:r>
        <w:rPr>
          <w:sz w:val="24"/>
          <w:szCs w:val="24"/>
        </w:rPr>
        <w:t>r</w:t>
      </w:r>
      <w:r>
        <w:rPr>
          <w:spacing w:val="-1"/>
          <w:sz w:val="24"/>
          <w:szCs w:val="24"/>
        </w:rPr>
        <w:t xml:space="preserve"> </w:t>
      </w:r>
      <w:r>
        <w:rPr>
          <w:spacing w:val="-2"/>
          <w:sz w:val="24"/>
          <w:szCs w:val="24"/>
        </w:rPr>
        <w:t>t</w:t>
      </w:r>
      <w:r>
        <w:rPr>
          <w:sz w:val="24"/>
          <w:szCs w:val="24"/>
        </w:rPr>
        <w:t xml:space="preserve">he </w:t>
      </w:r>
      <w:r>
        <w:rPr>
          <w:spacing w:val="-3"/>
          <w:sz w:val="24"/>
          <w:szCs w:val="24"/>
        </w:rPr>
        <w:t>c</w:t>
      </w:r>
      <w:r>
        <w:rPr>
          <w:spacing w:val="-2"/>
          <w:sz w:val="24"/>
          <w:szCs w:val="24"/>
        </w:rPr>
        <w:t>ont</w:t>
      </w:r>
      <w:r>
        <w:rPr>
          <w:sz w:val="24"/>
          <w:szCs w:val="24"/>
        </w:rPr>
        <w:t>r</w:t>
      </w:r>
      <w:r>
        <w:rPr>
          <w:spacing w:val="-4"/>
          <w:sz w:val="24"/>
          <w:szCs w:val="24"/>
        </w:rPr>
        <w:t>a</w:t>
      </w:r>
      <w:r>
        <w:rPr>
          <w:spacing w:val="-3"/>
          <w:sz w:val="24"/>
          <w:szCs w:val="24"/>
        </w:rPr>
        <w:t>c</w:t>
      </w:r>
      <w:r>
        <w:rPr>
          <w:sz w:val="24"/>
          <w:szCs w:val="24"/>
        </w:rPr>
        <w:t>t.</w:t>
      </w:r>
      <w:r>
        <w:rPr>
          <w:spacing w:val="56"/>
          <w:sz w:val="24"/>
          <w:szCs w:val="24"/>
        </w:rPr>
        <w:t xml:space="preserve"> </w:t>
      </w:r>
      <w:r>
        <w:rPr>
          <w:spacing w:val="2"/>
          <w:sz w:val="24"/>
          <w:szCs w:val="24"/>
        </w:rPr>
        <w:t>T</w:t>
      </w:r>
      <w:r>
        <w:rPr>
          <w:spacing w:val="-7"/>
          <w:sz w:val="24"/>
          <w:szCs w:val="24"/>
        </w:rPr>
        <w:t>y</w:t>
      </w:r>
      <w:r>
        <w:rPr>
          <w:spacing w:val="-2"/>
          <w:sz w:val="24"/>
          <w:szCs w:val="24"/>
        </w:rPr>
        <w:t>p</w:t>
      </w:r>
      <w:r>
        <w:rPr>
          <w:sz w:val="24"/>
          <w:szCs w:val="24"/>
        </w:rPr>
        <w:t>i</w:t>
      </w:r>
      <w:r>
        <w:rPr>
          <w:spacing w:val="-3"/>
          <w:sz w:val="24"/>
          <w:szCs w:val="24"/>
        </w:rPr>
        <w:t>ca</w:t>
      </w:r>
      <w:r>
        <w:rPr>
          <w:sz w:val="24"/>
          <w:szCs w:val="24"/>
        </w:rPr>
        <w:t>l</w:t>
      </w:r>
      <w:r>
        <w:rPr>
          <w:spacing w:val="-2"/>
          <w:sz w:val="24"/>
          <w:szCs w:val="24"/>
        </w:rPr>
        <w:t xml:space="preserve"> it</w:t>
      </w:r>
      <w:r>
        <w:rPr>
          <w:spacing w:val="-3"/>
          <w:sz w:val="24"/>
          <w:szCs w:val="24"/>
        </w:rPr>
        <w:t>e</w:t>
      </w:r>
      <w:r>
        <w:rPr>
          <w:spacing w:val="-2"/>
          <w:sz w:val="24"/>
          <w:szCs w:val="24"/>
        </w:rPr>
        <w:t>m</w:t>
      </w:r>
      <w:r>
        <w:rPr>
          <w:sz w:val="24"/>
          <w:szCs w:val="24"/>
        </w:rPr>
        <w:t>s</w:t>
      </w:r>
      <w:r>
        <w:rPr>
          <w:spacing w:val="-2"/>
          <w:sz w:val="24"/>
          <w:szCs w:val="24"/>
        </w:rPr>
        <w:t xml:space="preserve"> </w:t>
      </w:r>
      <w:r>
        <w:rPr>
          <w:spacing w:val="-1"/>
          <w:sz w:val="24"/>
          <w:szCs w:val="24"/>
        </w:rPr>
        <w:t>a</w:t>
      </w:r>
      <w:r>
        <w:rPr>
          <w:spacing w:val="-3"/>
          <w:sz w:val="24"/>
          <w:szCs w:val="24"/>
        </w:rPr>
        <w:t>r</w:t>
      </w:r>
      <w:r>
        <w:rPr>
          <w:sz w:val="24"/>
          <w:szCs w:val="24"/>
        </w:rPr>
        <w:t>e</w:t>
      </w:r>
      <w:r>
        <w:rPr>
          <w:spacing w:val="-3"/>
          <w:sz w:val="24"/>
          <w:szCs w:val="24"/>
        </w:rPr>
        <w:t xml:space="preserve"> </w:t>
      </w:r>
      <w:r>
        <w:rPr>
          <w:spacing w:val="-2"/>
          <w:sz w:val="24"/>
          <w:szCs w:val="24"/>
        </w:rPr>
        <w:t>hom</w:t>
      </w:r>
      <w:r>
        <w:rPr>
          <w:sz w:val="24"/>
          <w:szCs w:val="24"/>
        </w:rPr>
        <w:t>e</w:t>
      </w:r>
      <w:r>
        <w:rPr>
          <w:spacing w:val="-3"/>
          <w:sz w:val="24"/>
          <w:szCs w:val="24"/>
        </w:rPr>
        <w:t xml:space="preserve"> </w:t>
      </w:r>
      <w:r>
        <w:rPr>
          <w:spacing w:val="-2"/>
          <w:sz w:val="24"/>
          <w:szCs w:val="24"/>
        </w:rPr>
        <w:t>o</w:t>
      </w:r>
      <w:r>
        <w:rPr>
          <w:sz w:val="24"/>
          <w:szCs w:val="24"/>
        </w:rPr>
        <w:t>f</w:t>
      </w:r>
      <w:r>
        <w:rPr>
          <w:spacing w:val="-4"/>
          <w:sz w:val="24"/>
          <w:szCs w:val="24"/>
        </w:rPr>
        <w:t>f</w:t>
      </w:r>
      <w:r>
        <w:rPr>
          <w:spacing w:val="-2"/>
          <w:sz w:val="24"/>
          <w:szCs w:val="24"/>
        </w:rPr>
        <w:t>i</w:t>
      </w:r>
      <w:r>
        <w:rPr>
          <w:spacing w:val="-1"/>
          <w:sz w:val="24"/>
          <w:szCs w:val="24"/>
        </w:rPr>
        <w:t>c</w:t>
      </w:r>
      <w:r>
        <w:rPr>
          <w:sz w:val="24"/>
          <w:szCs w:val="24"/>
        </w:rPr>
        <w:t>e</w:t>
      </w:r>
      <w:r>
        <w:rPr>
          <w:spacing w:val="-3"/>
          <w:sz w:val="24"/>
          <w:szCs w:val="24"/>
        </w:rPr>
        <w:t xml:space="preserve"> c</w:t>
      </w:r>
      <w:r>
        <w:rPr>
          <w:spacing w:val="-2"/>
          <w:sz w:val="24"/>
          <w:szCs w:val="24"/>
        </w:rPr>
        <w:t>ost</w:t>
      </w:r>
      <w:r>
        <w:rPr>
          <w:sz w:val="24"/>
          <w:szCs w:val="24"/>
        </w:rPr>
        <w:t>s</w:t>
      </w:r>
      <w:r>
        <w:rPr>
          <w:spacing w:val="-2"/>
          <w:sz w:val="24"/>
          <w:szCs w:val="24"/>
        </w:rPr>
        <w:t xml:space="preserve"> </w:t>
      </w:r>
      <w:r>
        <w:rPr>
          <w:spacing w:val="-3"/>
          <w:sz w:val="24"/>
          <w:szCs w:val="24"/>
        </w:rPr>
        <w:t>(</w:t>
      </w:r>
      <w:r>
        <w:rPr>
          <w:sz w:val="24"/>
          <w:szCs w:val="24"/>
        </w:rPr>
        <w:t>p</w:t>
      </w:r>
      <w:r>
        <w:rPr>
          <w:spacing w:val="-3"/>
          <w:sz w:val="24"/>
          <w:szCs w:val="24"/>
        </w:rPr>
        <w:t>ar</w:t>
      </w:r>
      <w:r>
        <w:rPr>
          <w:sz w:val="24"/>
          <w:szCs w:val="24"/>
        </w:rPr>
        <w:t>t</w:t>
      </w:r>
      <w:r>
        <w:rPr>
          <w:spacing w:val="-2"/>
          <w:sz w:val="24"/>
          <w:szCs w:val="24"/>
        </w:rPr>
        <w:t>n</w:t>
      </w:r>
      <w:r>
        <w:rPr>
          <w:spacing w:val="-3"/>
          <w:sz w:val="24"/>
          <w:szCs w:val="24"/>
        </w:rPr>
        <w:t>e</w:t>
      </w:r>
      <w:r>
        <w:rPr>
          <w:sz w:val="24"/>
          <w:szCs w:val="24"/>
        </w:rPr>
        <w:t>r</w:t>
      </w:r>
      <w:r>
        <w:rPr>
          <w:spacing w:val="-4"/>
          <w:sz w:val="24"/>
          <w:szCs w:val="24"/>
        </w:rPr>
        <w:t>’</w:t>
      </w:r>
      <w:r>
        <w:rPr>
          <w:sz w:val="24"/>
          <w:szCs w:val="24"/>
        </w:rPr>
        <w:t>s</w:t>
      </w:r>
      <w:r>
        <w:rPr>
          <w:spacing w:val="-5"/>
          <w:sz w:val="24"/>
          <w:szCs w:val="24"/>
        </w:rPr>
        <w:t xml:space="preserve"> </w:t>
      </w:r>
      <w:r>
        <w:rPr>
          <w:spacing w:val="-2"/>
          <w:sz w:val="24"/>
          <w:szCs w:val="24"/>
        </w:rPr>
        <w:t>ti</w:t>
      </w:r>
      <w:r>
        <w:rPr>
          <w:sz w:val="24"/>
          <w:szCs w:val="24"/>
        </w:rPr>
        <w:t>m</w:t>
      </w:r>
      <w:r>
        <w:rPr>
          <w:spacing w:val="-3"/>
          <w:sz w:val="24"/>
          <w:szCs w:val="24"/>
        </w:rPr>
        <w:t>e</w:t>
      </w:r>
      <w:r>
        <w:rPr>
          <w:sz w:val="24"/>
          <w:szCs w:val="24"/>
        </w:rPr>
        <w:t>,</w:t>
      </w:r>
      <w:r>
        <w:rPr>
          <w:spacing w:val="-5"/>
          <w:sz w:val="24"/>
          <w:szCs w:val="24"/>
        </w:rPr>
        <w:t xml:space="preserve"> </w:t>
      </w:r>
      <w:r w:rsidR="002B1CEF">
        <w:rPr>
          <w:sz w:val="24"/>
          <w:szCs w:val="24"/>
        </w:rPr>
        <w:t>n</w:t>
      </w:r>
      <w:r w:rsidR="002B1CEF">
        <w:rPr>
          <w:spacing w:val="-2"/>
          <w:sz w:val="24"/>
          <w:szCs w:val="24"/>
        </w:rPr>
        <w:t>onbail</w:t>
      </w:r>
      <w:r w:rsidR="002B1CEF">
        <w:rPr>
          <w:spacing w:val="-3"/>
          <w:sz w:val="24"/>
          <w:szCs w:val="24"/>
        </w:rPr>
        <w:t>a</w:t>
      </w:r>
      <w:r w:rsidR="002B1CEF">
        <w:rPr>
          <w:spacing w:val="-2"/>
          <w:sz w:val="24"/>
          <w:szCs w:val="24"/>
        </w:rPr>
        <w:t>b</w:t>
      </w:r>
      <w:r w:rsidR="002B1CEF">
        <w:rPr>
          <w:sz w:val="24"/>
          <w:szCs w:val="24"/>
        </w:rPr>
        <w:t>le</w:t>
      </w:r>
      <w:r>
        <w:rPr>
          <w:spacing w:val="-5"/>
          <w:sz w:val="24"/>
          <w:szCs w:val="24"/>
        </w:rPr>
        <w:t xml:space="preserve"> </w:t>
      </w:r>
      <w:r>
        <w:rPr>
          <w:spacing w:val="-2"/>
          <w:sz w:val="24"/>
          <w:szCs w:val="24"/>
        </w:rPr>
        <w:t>t</w:t>
      </w:r>
      <w:r>
        <w:rPr>
          <w:sz w:val="24"/>
          <w:szCs w:val="24"/>
        </w:rPr>
        <w:t>i</w:t>
      </w:r>
      <w:r>
        <w:rPr>
          <w:spacing w:val="-1"/>
          <w:sz w:val="24"/>
          <w:szCs w:val="24"/>
        </w:rPr>
        <w:t>m</w:t>
      </w:r>
      <w:r>
        <w:rPr>
          <w:spacing w:val="-3"/>
          <w:sz w:val="24"/>
          <w:szCs w:val="24"/>
        </w:rPr>
        <w:t>e</w:t>
      </w:r>
      <w:r>
        <w:rPr>
          <w:sz w:val="24"/>
          <w:szCs w:val="24"/>
        </w:rPr>
        <w:t>,</w:t>
      </w:r>
      <w:r>
        <w:rPr>
          <w:spacing w:val="-5"/>
          <w:sz w:val="24"/>
          <w:szCs w:val="24"/>
        </w:rPr>
        <w:t xml:space="preserve"> </w:t>
      </w:r>
      <w:r>
        <w:rPr>
          <w:spacing w:val="-2"/>
          <w:sz w:val="24"/>
          <w:szCs w:val="24"/>
        </w:rPr>
        <w:t>ti</w:t>
      </w:r>
      <w:r>
        <w:rPr>
          <w:sz w:val="24"/>
          <w:szCs w:val="24"/>
        </w:rPr>
        <w:t xml:space="preserve">me </w:t>
      </w:r>
      <w:r>
        <w:rPr>
          <w:spacing w:val="-2"/>
          <w:sz w:val="24"/>
          <w:szCs w:val="24"/>
        </w:rPr>
        <w:t>o</w:t>
      </w:r>
      <w:r>
        <w:rPr>
          <w:sz w:val="24"/>
          <w:szCs w:val="24"/>
        </w:rPr>
        <w:t>f s</w:t>
      </w:r>
      <w:r>
        <w:rPr>
          <w:spacing w:val="-3"/>
          <w:sz w:val="24"/>
          <w:szCs w:val="24"/>
        </w:rPr>
        <w:t>e</w:t>
      </w:r>
      <w:r>
        <w:rPr>
          <w:spacing w:val="-2"/>
          <w:sz w:val="24"/>
          <w:szCs w:val="24"/>
        </w:rPr>
        <w:t>nio</w:t>
      </w:r>
      <w:r>
        <w:rPr>
          <w:sz w:val="24"/>
          <w:szCs w:val="24"/>
        </w:rPr>
        <w:t>r</w:t>
      </w:r>
      <w:r>
        <w:rPr>
          <w:spacing w:val="3"/>
          <w:sz w:val="24"/>
          <w:szCs w:val="24"/>
        </w:rPr>
        <w:t xml:space="preserve"> </w:t>
      </w:r>
      <w:r>
        <w:rPr>
          <w:spacing w:val="-2"/>
          <w:sz w:val="24"/>
          <w:szCs w:val="24"/>
        </w:rPr>
        <w:t>st</w:t>
      </w:r>
      <w:r>
        <w:rPr>
          <w:spacing w:val="-1"/>
          <w:sz w:val="24"/>
          <w:szCs w:val="24"/>
        </w:rPr>
        <w:t>a</w:t>
      </w:r>
      <w:r>
        <w:rPr>
          <w:spacing w:val="-3"/>
          <w:sz w:val="24"/>
          <w:szCs w:val="24"/>
        </w:rPr>
        <w:t>f</w:t>
      </w:r>
      <w:r>
        <w:rPr>
          <w:sz w:val="24"/>
          <w:szCs w:val="24"/>
        </w:rPr>
        <w:t>f</w:t>
      </w:r>
      <w:r>
        <w:rPr>
          <w:spacing w:val="3"/>
          <w:sz w:val="24"/>
          <w:szCs w:val="24"/>
        </w:rPr>
        <w:t xml:space="preserve"> </w:t>
      </w:r>
      <w:r>
        <w:rPr>
          <w:spacing w:val="-2"/>
          <w:sz w:val="24"/>
          <w:szCs w:val="24"/>
        </w:rPr>
        <w:t>monit</w:t>
      </w:r>
      <w:r>
        <w:rPr>
          <w:sz w:val="24"/>
          <w:szCs w:val="24"/>
        </w:rPr>
        <w:t>o</w:t>
      </w:r>
      <w:r>
        <w:rPr>
          <w:spacing w:val="-3"/>
          <w:sz w:val="24"/>
          <w:szCs w:val="24"/>
        </w:rPr>
        <w:t>r</w:t>
      </w:r>
      <w:r>
        <w:rPr>
          <w:spacing w:val="-2"/>
          <w:sz w:val="24"/>
          <w:szCs w:val="24"/>
        </w:rPr>
        <w:t>i</w:t>
      </w:r>
      <w:r>
        <w:rPr>
          <w:sz w:val="24"/>
          <w:szCs w:val="24"/>
        </w:rPr>
        <w:t>ng</w:t>
      </w:r>
      <w:r>
        <w:rPr>
          <w:spacing w:val="1"/>
          <w:sz w:val="24"/>
          <w:szCs w:val="24"/>
        </w:rPr>
        <w:t xml:space="preserve"> </w:t>
      </w:r>
      <w:r>
        <w:rPr>
          <w:spacing w:val="-2"/>
          <w:sz w:val="24"/>
          <w:szCs w:val="24"/>
        </w:rPr>
        <w:t>th</w:t>
      </w:r>
      <w:r>
        <w:rPr>
          <w:sz w:val="24"/>
          <w:szCs w:val="24"/>
        </w:rPr>
        <w:t>e</w:t>
      </w:r>
      <w:r>
        <w:rPr>
          <w:spacing w:val="2"/>
          <w:sz w:val="24"/>
          <w:szCs w:val="24"/>
        </w:rPr>
        <w:t xml:space="preserve"> </w:t>
      </w:r>
      <w:r>
        <w:rPr>
          <w:spacing w:val="-2"/>
          <w:sz w:val="24"/>
          <w:szCs w:val="24"/>
        </w:rPr>
        <w:t>p</w:t>
      </w:r>
      <w:r>
        <w:rPr>
          <w:spacing w:val="-3"/>
          <w:sz w:val="24"/>
          <w:szCs w:val="24"/>
        </w:rPr>
        <w:t>r</w:t>
      </w:r>
      <w:r>
        <w:rPr>
          <w:spacing w:val="-2"/>
          <w:sz w:val="24"/>
          <w:szCs w:val="24"/>
        </w:rPr>
        <w:t>o</w:t>
      </w:r>
      <w:r>
        <w:rPr>
          <w:sz w:val="24"/>
          <w:szCs w:val="24"/>
        </w:rPr>
        <w:t>j</w:t>
      </w:r>
      <w:r>
        <w:rPr>
          <w:spacing w:val="-3"/>
          <w:sz w:val="24"/>
          <w:szCs w:val="24"/>
        </w:rPr>
        <w:t>ec</w:t>
      </w:r>
      <w:r>
        <w:rPr>
          <w:sz w:val="24"/>
          <w:szCs w:val="24"/>
        </w:rPr>
        <w:t>t,</w:t>
      </w:r>
      <w:r>
        <w:rPr>
          <w:spacing w:val="1"/>
          <w:sz w:val="24"/>
          <w:szCs w:val="24"/>
        </w:rPr>
        <w:t xml:space="preserve"> </w:t>
      </w:r>
      <w:r>
        <w:rPr>
          <w:sz w:val="24"/>
          <w:szCs w:val="24"/>
        </w:rPr>
        <w:t>r</w:t>
      </w:r>
      <w:r>
        <w:rPr>
          <w:spacing w:val="-4"/>
          <w:sz w:val="24"/>
          <w:szCs w:val="24"/>
        </w:rPr>
        <w:t>e</w:t>
      </w:r>
      <w:r>
        <w:rPr>
          <w:spacing w:val="-2"/>
          <w:sz w:val="24"/>
          <w:szCs w:val="24"/>
        </w:rPr>
        <w:t>nt</w:t>
      </w:r>
      <w:r>
        <w:rPr>
          <w:sz w:val="24"/>
          <w:szCs w:val="24"/>
        </w:rPr>
        <w:t>,</w:t>
      </w:r>
      <w:r>
        <w:rPr>
          <w:spacing w:val="3"/>
          <w:sz w:val="24"/>
          <w:szCs w:val="24"/>
        </w:rPr>
        <w:t xml:space="preserve"> </w:t>
      </w:r>
      <w:r>
        <w:rPr>
          <w:spacing w:val="-2"/>
          <w:sz w:val="24"/>
          <w:szCs w:val="24"/>
        </w:rPr>
        <w:t>sup</w:t>
      </w:r>
      <w:r>
        <w:rPr>
          <w:sz w:val="24"/>
          <w:szCs w:val="24"/>
        </w:rPr>
        <w:t>p</w:t>
      </w:r>
      <w:r>
        <w:rPr>
          <w:spacing w:val="-2"/>
          <w:sz w:val="24"/>
          <w:szCs w:val="24"/>
        </w:rPr>
        <w:t>o</w:t>
      </w:r>
      <w:r>
        <w:rPr>
          <w:spacing w:val="-3"/>
          <w:sz w:val="24"/>
          <w:szCs w:val="24"/>
        </w:rPr>
        <w:t>r</w:t>
      </w:r>
      <w:r>
        <w:rPr>
          <w:sz w:val="24"/>
          <w:szCs w:val="24"/>
        </w:rPr>
        <w:t>t</w:t>
      </w:r>
      <w:r>
        <w:rPr>
          <w:spacing w:val="1"/>
          <w:sz w:val="24"/>
          <w:szCs w:val="24"/>
        </w:rPr>
        <w:t xml:space="preserve"> </w:t>
      </w:r>
      <w:r>
        <w:rPr>
          <w:spacing w:val="-2"/>
          <w:sz w:val="24"/>
          <w:szCs w:val="24"/>
        </w:rPr>
        <w:t>s</w:t>
      </w:r>
      <w:r>
        <w:rPr>
          <w:sz w:val="24"/>
          <w:szCs w:val="24"/>
        </w:rPr>
        <w:t>t</w:t>
      </w:r>
      <w:r>
        <w:rPr>
          <w:spacing w:val="-3"/>
          <w:sz w:val="24"/>
          <w:szCs w:val="24"/>
        </w:rPr>
        <w:t>af</w:t>
      </w:r>
      <w:r>
        <w:rPr>
          <w:sz w:val="24"/>
          <w:szCs w:val="24"/>
        </w:rPr>
        <w:t xml:space="preserve">f, </w:t>
      </w:r>
      <w:r>
        <w:rPr>
          <w:spacing w:val="2"/>
          <w:sz w:val="24"/>
          <w:szCs w:val="24"/>
        </w:rPr>
        <w:t>r</w:t>
      </w:r>
      <w:r>
        <w:rPr>
          <w:spacing w:val="-3"/>
          <w:sz w:val="24"/>
          <w:szCs w:val="24"/>
        </w:rPr>
        <w:t>e</w:t>
      </w:r>
      <w:r>
        <w:rPr>
          <w:sz w:val="24"/>
          <w:szCs w:val="24"/>
        </w:rPr>
        <w:t>s</w:t>
      </w:r>
      <w:r>
        <w:rPr>
          <w:spacing w:val="-3"/>
          <w:sz w:val="24"/>
          <w:szCs w:val="24"/>
        </w:rPr>
        <w:t>e</w:t>
      </w:r>
      <w:r>
        <w:rPr>
          <w:spacing w:val="-1"/>
          <w:sz w:val="24"/>
          <w:szCs w:val="24"/>
        </w:rPr>
        <w:t>a</w:t>
      </w:r>
      <w:r>
        <w:rPr>
          <w:spacing w:val="-3"/>
          <w:sz w:val="24"/>
          <w:szCs w:val="24"/>
        </w:rPr>
        <w:t>rc</w:t>
      </w:r>
      <w:r>
        <w:rPr>
          <w:sz w:val="24"/>
          <w:szCs w:val="24"/>
        </w:rPr>
        <w:t>h,</w:t>
      </w:r>
      <w:r>
        <w:rPr>
          <w:spacing w:val="1"/>
          <w:sz w:val="24"/>
          <w:szCs w:val="24"/>
        </w:rPr>
        <w:t xml:space="preserve"> </w:t>
      </w:r>
      <w:r>
        <w:rPr>
          <w:spacing w:val="-2"/>
          <w:sz w:val="24"/>
          <w:szCs w:val="24"/>
        </w:rPr>
        <w:t>s</w:t>
      </w:r>
      <w:r>
        <w:rPr>
          <w:sz w:val="24"/>
          <w:szCs w:val="24"/>
        </w:rPr>
        <w:t>t</w:t>
      </w:r>
      <w:r>
        <w:rPr>
          <w:spacing w:val="-3"/>
          <w:sz w:val="24"/>
          <w:szCs w:val="24"/>
        </w:rPr>
        <w:t>af</w:t>
      </w:r>
      <w:r>
        <w:rPr>
          <w:sz w:val="24"/>
          <w:szCs w:val="24"/>
        </w:rPr>
        <w:t>f</w:t>
      </w:r>
      <w:r>
        <w:rPr>
          <w:spacing w:val="3"/>
          <w:sz w:val="24"/>
          <w:szCs w:val="24"/>
        </w:rPr>
        <w:t xml:space="preserve"> </w:t>
      </w:r>
      <w:r>
        <w:rPr>
          <w:sz w:val="24"/>
          <w:szCs w:val="24"/>
        </w:rPr>
        <w:t>t</w:t>
      </w:r>
      <w:r>
        <w:rPr>
          <w:spacing w:val="-3"/>
          <w:sz w:val="24"/>
          <w:szCs w:val="24"/>
        </w:rPr>
        <w:t>ra</w:t>
      </w:r>
      <w:r>
        <w:rPr>
          <w:spacing w:val="-2"/>
          <w:sz w:val="24"/>
          <w:szCs w:val="24"/>
        </w:rPr>
        <w:t>ini</w:t>
      </w:r>
      <w:r>
        <w:rPr>
          <w:sz w:val="24"/>
          <w:szCs w:val="24"/>
        </w:rPr>
        <w:t>n</w:t>
      </w:r>
      <w:r>
        <w:rPr>
          <w:spacing w:val="-2"/>
          <w:sz w:val="24"/>
          <w:szCs w:val="24"/>
        </w:rPr>
        <w:t>g</w:t>
      </w:r>
      <w:r>
        <w:rPr>
          <w:sz w:val="24"/>
          <w:szCs w:val="24"/>
        </w:rPr>
        <w:t xml:space="preserve">, </w:t>
      </w:r>
      <w:r>
        <w:rPr>
          <w:spacing w:val="-2"/>
          <w:sz w:val="24"/>
          <w:szCs w:val="24"/>
        </w:rPr>
        <w:t>m</w:t>
      </w:r>
      <w:r>
        <w:rPr>
          <w:spacing w:val="-3"/>
          <w:sz w:val="24"/>
          <w:szCs w:val="24"/>
        </w:rPr>
        <w:t>ar</w:t>
      </w:r>
      <w:r>
        <w:rPr>
          <w:sz w:val="24"/>
          <w:szCs w:val="24"/>
        </w:rPr>
        <w:t>k</w:t>
      </w:r>
      <w:r>
        <w:rPr>
          <w:spacing w:val="-3"/>
          <w:sz w:val="24"/>
          <w:szCs w:val="24"/>
        </w:rPr>
        <w:t>e</w:t>
      </w:r>
      <w:r>
        <w:rPr>
          <w:spacing w:val="-2"/>
          <w:sz w:val="24"/>
          <w:szCs w:val="24"/>
        </w:rPr>
        <w:t>ti</w:t>
      </w:r>
      <w:r>
        <w:rPr>
          <w:sz w:val="24"/>
          <w:szCs w:val="24"/>
        </w:rPr>
        <w:t>n</w:t>
      </w:r>
      <w:r>
        <w:rPr>
          <w:spacing w:val="-5"/>
          <w:sz w:val="24"/>
          <w:szCs w:val="24"/>
        </w:rPr>
        <w:t>g</w:t>
      </w:r>
      <w:r>
        <w:rPr>
          <w:sz w:val="24"/>
          <w:szCs w:val="24"/>
        </w:rPr>
        <w:t>,</w:t>
      </w:r>
      <w:r>
        <w:rPr>
          <w:spacing w:val="5"/>
          <w:sz w:val="24"/>
          <w:szCs w:val="24"/>
        </w:rPr>
        <w:t xml:space="preserve"> </w:t>
      </w:r>
      <w:r>
        <w:rPr>
          <w:spacing w:val="-3"/>
          <w:sz w:val="24"/>
          <w:szCs w:val="24"/>
        </w:rPr>
        <w:t>e</w:t>
      </w:r>
      <w:r>
        <w:rPr>
          <w:spacing w:val="-2"/>
          <w:sz w:val="24"/>
          <w:szCs w:val="24"/>
        </w:rPr>
        <w:t>t</w:t>
      </w:r>
      <w:r>
        <w:rPr>
          <w:spacing w:val="-3"/>
          <w:sz w:val="24"/>
          <w:szCs w:val="24"/>
        </w:rPr>
        <w:t>c</w:t>
      </w:r>
      <w:r>
        <w:rPr>
          <w:sz w:val="24"/>
          <w:szCs w:val="24"/>
        </w:rPr>
        <w:t>.</w:t>
      </w:r>
      <w:r>
        <w:rPr>
          <w:spacing w:val="-3"/>
          <w:sz w:val="24"/>
          <w:szCs w:val="24"/>
        </w:rPr>
        <w:t>)</w:t>
      </w:r>
      <w:r>
        <w:rPr>
          <w:sz w:val="24"/>
          <w:szCs w:val="24"/>
        </w:rPr>
        <w:t>,</w:t>
      </w:r>
      <w:r>
        <w:rPr>
          <w:spacing w:val="2"/>
          <w:sz w:val="24"/>
          <w:szCs w:val="24"/>
        </w:rPr>
        <w:t xml:space="preserve"> </w:t>
      </w:r>
      <w:r>
        <w:rPr>
          <w:spacing w:val="-2"/>
          <w:sz w:val="24"/>
          <w:szCs w:val="24"/>
        </w:rPr>
        <w:t>th</w:t>
      </w:r>
      <w:r>
        <w:rPr>
          <w:sz w:val="24"/>
          <w:szCs w:val="24"/>
        </w:rPr>
        <w:t>e</w:t>
      </w:r>
      <w:r>
        <w:rPr>
          <w:spacing w:val="4"/>
          <w:sz w:val="24"/>
          <w:szCs w:val="24"/>
        </w:rPr>
        <w:t xml:space="preserve"> </w:t>
      </w:r>
      <w:r>
        <w:rPr>
          <w:spacing w:val="-3"/>
          <w:sz w:val="24"/>
          <w:szCs w:val="24"/>
        </w:rPr>
        <w:t>c</w:t>
      </w:r>
      <w:r>
        <w:rPr>
          <w:sz w:val="24"/>
          <w:szCs w:val="24"/>
        </w:rPr>
        <w:t>o</w:t>
      </w:r>
      <w:r>
        <w:rPr>
          <w:spacing w:val="-2"/>
          <w:sz w:val="24"/>
          <w:szCs w:val="24"/>
        </w:rPr>
        <w:t>s</w:t>
      </w:r>
      <w:r>
        <w:rPr>
          <w:sz w:val="24"/>
          <w:szCs w:val="24"/>
        </w:rPr>
        <w:t>t</w:t>
      </w:r>
      <w:r>
        <w:rPr>
          <w:spacing w:val="3"/>
          <w:sz w:val="24"/>
          <w:szCs w:val="24"/>
        </w:rPr>
        <w:t xml:space="preserve"> </w:t>
      </w:r>
      <w:r>
        <w:rPr>
          <w:spacing w:val="-2"/>
          <w:sz w:val="24"/>
          <w:szCs w:val="24"/>
        </w:rPr>
        <w:t>o</w:t>
      </w:r>
      <w:r>
        <w:rPr>
          <w:sz w:val="24"/>
          <w:szCs w:val="24"/>
        </w:rPr>
        <w:t>f</w:t>
      </w:r>
      <w:r>
        <w:rPr>
          <w:spacing w:val="2"/>
          <w:sz w:val="24"/>
          <w:szCs w:val="24"/>
        </w:rPr>
        <w:t xml:space="preserve"> </w:t>
      </w:r>
      <w:r>
        <w:rPr>
          <w:spacing w:val="-2"/>
          <w:sz w:val="24"/>
          <w:szCs w:val="24"/>
        </w:rPr>
        <w:t>st</w:t>
      </w:r>
      <w:r>
        <w:rPr>
          <w:spacing w:val="-3"/>
          <w:sz w:val="24"/>
          <w:szCs w:val="24"/>
        </w:rPr>
        <w:t>a</w:t>
      </w:r>
      <w:r>
        <w:rPr>
          <w:sz w:val="24"/>
          <w:szCs w:val="24"/>
        </w:rPr>
        <w:t>ff</w:t>
      </w:r>
      <w:r>
        <w:rPr>
          <w:spacing w:val="1"/>
          <w:sz w:val="24"/>
          <w:szCs w:val="24"/>
        </w:rPr>
        <w:t xml:space="preserve"> </w:t>
      </w:r>
      <w:r>
        <w:rPr>
          <w:spacing w:val="-2"/>
          <w:sz w:val="24"/>
          <w:szCs w:val="24"/>
        </w:rPr>
        <w:t>no</w:t>
      </w:r>
      <w:r>
        <w:rPr>
          <w:sz w:val="24"/>
          <w:szCs w:val="24"/>
        </w:rPr>
        <w:t>t</w:t>
      </w:r>
      <w:r>
        <w:rPr>
          <w:spacing w:val="5"/>
          <w:sz w:val="24"/>
          <w:szCs w:val="24"/>
        </w:rPr>
        <w:t xml:space="preserve"> </w:t>
      </w:r>
      <w:r>
        <w:rPr>
          <w:spacing w:val="-3"/>
          <w:sz w:val="24"/>
          <w:szCs w:val="24"/>
        </w:rPr>
        <w:t>c</w:t>
      </w:r>
      <w:r>
        <w:rPr>
          <w:spacing w:val="-2"/>
          <w:sz w:val="24"/>
          <w:szCs w:val="24"/>
        </w:rPr>
        <w:t>u</w:t>
      </w:r>
      <w:r>
        <w:rPr>
          <w:sz w:val="24"/>
          <w:szCs w:val="24"/>
        </w:rPr>
        <w:t>r</w:t>
      </w:r>
      <w:r>
        <w:rPr>
          <w:spacing w:val="-4"/>
          <w:sz w:val="24"/>
          <w:szCs w:val="24"/>
        </w:rPr>
        <w:t>r</w:t>
      </w:r>
      <w:r>
        <w:rPr>
          <w:spacing w:val="-3"/>
          <w:sz w:val="24"/>
          <w:szCs w:val="24"/>
        </w:rPr>
        <w:t>e</w:t>
      </w:r>
      <w:r>
        <w:rPr>
          <w:spacing w:val="-2"/>
          <w:sz w:val="24"/>
          <w:szCs w:val="24"/>
        </w:rPr>
        <w:t>nt</w:t>
      </w:r>
      <w:r>
        <w:rPr>
          <w:spacing w:val="3"/>
          <w:sz w:val="24"/>
          <w:szCs w:val="24"/>
        </w:rPr>
        <w:t>l</w:t>
      </w:r>
      <w:r>
        <w:rPr>
          <w:sz w:val="24"/>
          <w:szCs w:val="24"/>
        </w:rPr>
        <w:t xml:space="preserve">y </w:t>
      </w:r>
      <w:r>
        <w:rPr>
          <w:spacing w:val="-3"/>
          <w:sz w:val="24"/>
          <w:szCs w:val="24"/>
        </w:rPr>
        <w:t>e</w:t>
      </w:r>
      <w:r>
        <w:rPr>
          <w:spacing w:val="-2"/>
          <w:sz w:val="24"/>
          <w:szCs w:val="24"/>
        </w:rPr>
        <w:t>mpl</w:t>
      </w:r>
      <w:r>
        <w:rPr>
          <w:spacing w:val="2"/>
          <w:sz w:val="24"/>
          <w:szCs w:val="24"/>
        </w:rPr>
        <w:t>o</w:t>
      </w:r>
      <w:r>
        <w:rPr>
          <w:spacing w:val="-7"/>
          <w:sz w:val="24"/>
          <w:szCs w:val="24"/>
        </w:rPr>
        <w:t>y</w:t>
      </w:r>
      <w:r>
        <w:rPr>
          <w:spacing w:val="-1"/>
          <w:sz w:val="24"/>
          <w:szCs w:val="24"/>
        </w:rPr>
        <w:t>e</w:t>
      </w:r>
      <w:r>
        <w:rPr>
          <w:sz w:val="24"/>
          <w:szCs w:val="24"/>
        </w:rPr>
        <w:t>d</w:t>
      </w:r>
      <w:r>
        <w:rPr>
          <w:spacing w:val="2"/>
          <w:sz w:val="24"/>
          <w:szCs w:val="24"/>
        </w:rPr>
        <w:t xml:space="preserve"> </w:t>
      </w:r>
      <w:r>
        <w:rPr>
          <w:spacing w:val="-2"/>
          <w:sz w:val="24"/>
          <w:szCs w:val="24"/>
        </w:rPr>
        <w:t>o</w:t>
      </w:r>
      <w:r>
        <w:rPr>
          <w:sz w:val="24"/>
          <w:szCs w:val="24"/>
        </w:rPr>
        <w:t>n</w:t>
      </w:r>
      <w:r>
        <w:rPr>
          <w:spacing w:val="2"/>
          <w:sz w:val="24"/>
          <w:szCs w:val="24"/>
        </w:rPr>
        <w:t xml:space="preserve"> </w:t>
      </w:r>
      <w:r>
        <w:rPr>
          <w:sz w:val="24"/>
          <w:szCs w:val="24"/>
        </w:rPr>
        <w:t>r</w:t>
      </w:r>
      <w:r>
        <w:rPr>
          <w:spacing w:val="-4"/>
          <w:sz w:val="24"/>
          <w:szCs w:val="24"/>
        </w:rPr>
        <w:t>e</w:t>
      </w:r>
      <w:r>
        <w:rPr>
          <w:spacing w:val="-2"/>
          <w:sz w:val="24"/>
          <w:szCs w:val="24"/>
        </w:rPr>
        <w:t>v</w:t>
      </w:r>
      <w:r>
        <w:rPr>
          <w:spacing w:val="-1"/>
          <w:sz w:val="24"/>
          <w:szCs w:val="24"/>
        </w:rPr>
        <w:t>e</w:t>
      </w:r>
      <w:r>
        <w:rPr>
          <w:spacing w:val="-2"/>
          <w:sz w:val="24"/>
          <w:szCs w:val="24"/>
        </w:rPr>
        <w:t>nu</w:t>
      </w:r>
      <w:r>
        <w:rPr>
          <w:spacing w:val="4"/>
          <w:sz w:val="24"/>
          <w:szCs w:val="24"/>
        </w:rPr>
        <w:t>e</w:t>
      </w:r>
      <w:r>
        <w:rPr>
          <w:spacing w:val="-1"/>
          <w:sz w:val="24"/>
          <w:szCs w:val="24"/>
        </w:rPr>
        <w:t>-</w:t>
      </w:r>
      <w:r>
        <w:rPr>
          <w:spacing w:val="-3"/>
          <w:sz w:val="24"/>
          <w:szCs w:val="24"/>
        </w:rPr>
        <w:t>e</w:t>
      </w:r>
      <w:r>
        <w:rPr>
          <w:spacing w:val="-1"/>
          <w:sz w:val="24"/>
          <w:szCs w:val="24"/>
        </w:rPr>
        <w:t>a</w:t>
      </w:r>
      <w:r>
        <w:rPr>
          <w:spacing w:val="-3"/>
          <w:sz w:val="24"/>
          <w:szCs w:val="24"/>
        </w:rPr>
        <w:t>r</w:t>
      </w:r>
      <w:r>
        <w:rPr>
          <w:spacing w:val="-2"/>
          <w:sz w:val="24"/>
          <w:szCs w:val="24"/>
        </w:rPr>
        <w:t>ni</w:t>
      </w:r>
      <w:r>
        <w:rPr>
          <w:sz w:val="24"/>
          <w:szCs w:val="24"/>
        </w:rPr>
        <w:t xml:space="preserve">ng </w:t>
      </w:r>
      <w:r>
        <w:rPr>
          <w:spacing w:val="-2"/>
          <w:sz w:val="24"/>
          <w:szCs w:val="24"/>
        </w:rPr>
        <w:t>p</w:t>
      </w:r>
      <w:r>
        <w:rPr>
          <w:spacing w:val="-3"/>
          <w:sz w:val="24"/>
          <w:szCs w:val="24"/>
        </w:rPr>
        <w:t>r</w:t>
      </w:r>
      <w:r>
        <w:rPr>
          <w:spacing w:val="-2"/>
          <w:sz w:val="24"/>
          <w:szCs w:val="24"/>
        </w:rPr>
        <w:t>oj</w:t>
      </w:r>
      <w:r>
        <w:rPr>
          <w:spacing w:val="-1"/>
          <w:sz w:val="24"/>
          <w:szCs w:val="24"/>
        </w:rPr>
        <w:t>e</w:t>
      </w:r>
      <w:r>
        <w:rPr>
          <w:spacing w:val="-3"/>
          <w:sz w:val="24"/>
          <w:szCs w:val="24"/>
        </w:rPr>
        <w:t>c</w:t>
      </w:r>
      <w:r>
        <w:rPr>
          <w:spacing w:val="-2"/>
          <w:sz w:val="24"/>
          <w:szCs w:val="24"/>
        </w:rPr>
        <w:t>ts</w:t>
      </w:r>
      <w:r>
        <w:rPr>
          <w:sz w:val="24"/>
          <w:szCs w:val="24"/>
        </w:rPr>
        <w:t>, t</w:t>
      </w:r>
      <w:r>
        <w:rPr>
          <w:spacing w:val="-3"/>
          <w:sz w:val="24"/>
          <w:szCs w:val="24"/>
        </w:rPr>
        <w:t>a</w:t>
      </w:r>
      <w:r>
        <w:rPr>
          <w:sz w:val="24"/>
          <w:szCs w:val="24"/>
        </w:rPr>
        <w:t>x</w:t>
      </w:r>
      <w:r>
        <w:rPr>
          <w:spacing w:val="-3"/>
          <w:sz w:val="24"/>
          <w:szCs w:val="24"/>
        </w:rPr>
        <w:t>e</w:t>
      </w:r>
      <w:r>
        <w:rPr>
          <w:sz w:val="24"/>
          <w:szCs w:val="24"/>
        </w:rPr>
        <w:t>s</w:t>
      </w:r>
      <w:r>
        <w:rPr>
          <w:spacing w:val="1"/>
          <w:sz w:val="24"/>
          <w:szCs w:val="24"/>
        </w:rPr>
        <w:t xml:space="preserve"> </w:t>
      </w:r>
      <w:r>
        <w:rPr>
          <w:spacing w:val="-2"/>
          <w:sz w:val="24"/>
          <w:szCs w:val="24"/>
        </w:rPr>
        <w:t>o</w:t>
      </w:r>
      <w:r>
        <w:rPr>
          <w:sz w:val="24"/>
          <w:szCs w:val="24"/>
        </w:rPr>
        <w:t xml:space="preserve">n </w:t>
      </w:r>
      <w:r>
        <w:rPr>
          <w:spacing w:val="-2"/>
          <w:sz w:val="24"/>
          <w:szCs w:val="24"/>
        </w:rPr>
        <w:t>bus</w:t>
      </w:r>
      <w:r>
        <w:rPr>
          <w:sz w:val="24"/>
          <w:szCs w:val="24"/>
        </w:rPr>
        <w:t>i</w:t>
      </w:r>
      <w:r>
        <w:rPr>
          <w:spacing w:val="-2"/>
          <w:sz w:val="24"/>
          <w:szCs w:val="24"/>
        </w:rPr>
        <w:t>n</w:t>
      </w:r>
      <w:r>
        <w:rPr>
          <w:spacing w:val="-3"/>
          <w:sz w:val="24"/>
          <w:szCs w:val="24"/>
        </w:rPr>
        <w:t>e</w:t>
      </w:r>
      <w:r>
        <w:rPr>
          <w:spacing w:val="-2"/>
          <w:sz w:val="24"/>
          <w:szCs w:val="24"/>
        </w:rPr>
        <w:t>s</w:t>
      </w:r>
      <w:r>
        <w:rPr>
          <w:sz w:val="24"/>
          <w:szCs w:val="24"/>
        </w:rPr>
        <w:t>s</w:t>
      </w:r>
      <w:r>
        <w:rPr>
          <w:spacing w:val="1"/>
          <w:sz w:val="24"/>
          <w:szCs w:val="24"/>
        </w:rPr>
        <w:t xml:space="preserve"> </w:t>
      </w:r>
      <w:r>
        <w:rPr>
          <w:spacing w:val="-1"/>
          <w:sz w:val="24"/>
          <w:szCs w:val="24"/>
        </w:rPr>
        <w:t>a</w:t>
      </w:r>
      <w:r>
        <w:rPr>
          <w:spacing w:val="-3"/>
          <w:sz w:val="24"/>
          <w:szCs w:val="24"/>
        </w:rPr>
        <w:t>c</w:t>
      </w:r>
      <w:r>
        <w:rPr>
          <w:spacing w:val="-2"/>
          <w:sz w:val="24"/>
          <w:szCs w:val="24"/>
        </w:rPr>
        <w:t>tiviti</w:t>
      </w:r>
      <w:r>
        <w:rPr>
          <w:spacing w:val="-1"/>
          <w:sz w:val="24"/>
          <w:szCs w:val="24"/>
        </w:rPr>
        <w:t>e</w:t>
      </w:r>
      <w:r>
        <w:rPr>
          <w:sz w:val="24"/>
          <w:szCs w:val="24"/>
        </w:rPr>
        <w:t>s</w:t>
      </w:r>
      <w:r>
        <w:rPr>
          <w:spacing w:val="1"/>
          <w:sz w:val="24"/>
          <w:szCs w:val="24"/>
        </w:rPr>
        <w:t xml:space="preserve"> </w:t>
      </w:r>
      <w:r>
        <w:rPr>
          <w:spacing w:val="-3"/>
          <w:sz w:val="24"/>
          <w:szCs w:val="24"/>
        </w:rPr>
        <w:t>a</w:t>
      </w:r>
      <w:r>
        <w:rPr>
          <w:spacing w:val="-2"/>
          <w:sz w:val="24"/>
          <w:szCs w:val="24"/>
        </w:rPr>
        <w:t>n</w:t>
      </w:r>
      <w:r>
        <w:rPr>
          <w:sz w:val="24"/>
          <w:szCs w:val="24"/>
        </w:rPr>
        <w:t>d</w:t>
      </w:r>
      <w:r>
        <w:rPr>
          <w:spacing w:val="3"/>
          <w:sz w:val="24"/>
          <w:szCs w:val="24"/>
        </w:rPr>
        <w:t xml:space="preserve"> </w:t>
      </w:r>
      <w:r>
        <w:rPr>
          <w:spacing w:val="-2"/>
          <w:sz w:val="24"/>
          <w:szCs w:val="24"/>
        </w:rPr>
        <w:t>bus</w:t>
      </w:r>
      <w:r>
        <w:rPr>
          <w:sz w:val="24"/>
          <w:szCs w:val="24"/>
        </w:rPr>
        <w:t>i</w:t>
      </w:r>
      <w:r>
        <w:rPr>
          <w:spacing w:val="-2"/>
          <w:sz w:val="24"/>
          <w:szCs w:val="24"/>
        </w:rPr>
        <w:t>n</w:t>
      </w:r>
      <w:r>
        <w:rPr>
          <w:spacing w:val="-3"/>
          <w:sz w:val="24"/>
          <w:szCs w:val="24"/>
        </w:rPr>
        <w:t>e</w:t>
      </w:r>
      <w:r>
        <w:rPr>
          <w:spacing w:val="-2"/>
          <w:sz w:val="24"/>
          <w:szCs w:val="24"/>
        </w:rPr>
        <w:t>s</w:t>
      </w:r>
      <w:r>
        <w:rPr>
          <w:sz w:val="24"/>
          <w:szCs w:val="24"/>
        </w:rPr>
        <w:t>s</w:t>
      </w:r>
      <w:r>
        <w:rPr>
          <w:spacing w:val="1"/>
          <w:sz w:val="24"/>
          <w:szCs w:val="24"/>
        </w:rPr>
        <w:t xml:space="preserve"> </w:t>
      </w:r>
      <w:r>
        <w:rPr>
          <w:sz w:val="24"/>
          <w:szCs w:val="24"/>
        </w:rPr>
        <w:t>p</w:t>
      </w:r>
      <w:r>
        <w:rPr>
          <w:spacing w:val="-3"/>
          <w:sz w:val="24"/>
          <w:szCs w:val="24"/>
        </w:rPr>
        <w:t>r</w:t>
      </w:r>
      <w:r>
        <w:rPr>
          <w:spacing w:val="-2"/>
          <w:sz w:val="24"/>
          <w:szCs w:val="24"/>
        </w:rPr>
        <w:t>omotio</w:t>
      </w:r>
      <w:r>
        <w:rPr>
          <w:sz w:val="24"/>
          <w:szCs w:val="24"/>
        </w:rPr>
        <w:t>n</w:t>
      </w:r>
      <w:r>
        <w:rPr>
          <w:spacing w:val="3"/>
          <w:sz w:val="24"/>
          <w:szCs w:val="24"/>
        </w:rPr>
        <w:t xml:space="preserve"> </w:t>
      </w:r>
      <w:r>
        <w:rPr>
          <w:spacing w:val="-3"/>
          <w:sz w:val="24"/>
          <w:szCs w:val="24"/>
        </w:rPr>
        <w:t>c</w:t>
      </w:r>
      <w:r>
        <w:rPr>
          <w:spacing w:val="-2"/>
          <w:sz w:val="24"/>
          <w:szCs w:val="24"/>
        </w:rPr>
        <w:t>osts</w:t>
      </w:r>
      <w:r>
        <w:rPr>
          <w:sz w:val="24"/>
          <w:szCs w:val="24"/>
        </w:rPr>
        <w:t>.</w:t>
      </w:r>
      <w:r w:rsidR="00F97051">
        <w:rPr>
          <w:sz w:val="24"/>
          <w:szCs w:val="24"/>
        </w:rPr>
        <w:t xml:space="preserve"> </w:t>
      </w:r>
      <w:r>
        <w:rPr>
          <w:spacing w:val="27"/>
          <w:sz w:val="24"/>
          <w:szCs w:val="24"/>
        </w:rPr>
        <w:t xml:space="preserve"> </w:t>
      </w:r>
      <w:r>
        <w:rPr>
          <w:spacing w:val="-3"/>
          <w:sz w:val="24"/>
          <w:szCs w:val="24"/>
        </w:rPr>
        <w:t>D</w:t>
      </w:r>
      <w:r>
        <w:rPr>
          <w:spacing w:val="-2"/>
          <w:sz w:val="24"/>
          <w:szCs w:val="24"/>
        </w:rPr>
        <w:t>u</w:t>
      </w:r>
      <w:r>
        <w:rPr>
          <w:spacing w:val="-3"/>
          <w:sz w:val="24"/>
          <w:szCs w:val="24"/>
        </w:rPr>
        <w:t>r</w:t>
      </w:r>
      <w:r>
        <w:rPr>
          <w:spacing w:val="-2"/>
          <w:sz w:val="24"/>
          <w:szCs w:val="24"/>
        </w:rPr>
        <w:t>i</w:t>
      </w:r>
      <w:r>
        <w:rPr>
          <w:sz w:val="24"/>
          <w:szCs w:val="24"/>
        </w:rPr>
        <w:t xml:space="preserve">ng </w:t>
      </w:r>
      <w:r>
        <w:rPr>
          <w:spacing w:val="-2"/>
          <w:sz w:val="24"/>
          <w:szCs w:val="24"/>
        </w:rPr>
        <w:t>n</w:t>
      </w:r>
      <w:r>
        <w:rPr>
          <w:spacing w:val="-1"/>
          <w:sz w:val="24"/>
          <w:szCs w:val="24"/>
        </w:rPr>
        <w:t>e</w:t>
      </w:r>
      <w:r>
        <w:rPr>
          <w:spacing w:val="-5"/>
          <w:sz w:val="24"/>
          <w:szCs w:val="24"/>
        </w:rPr>
        <w:t>g</w:t>
      </w:r>
      <w:r>
        <w:rPr>
          <w:spacing w:val="-2"/>
          <w:sz w:val="24"/>
          <w:szCs w:val="24"/>
        </w:rPr>
        <w:t>ot</w:t>
      </w:r>
      <w:r>
        <w:rPr>
          <w:sz w:val="24"/>
          <w:szCs w:val="24"/>
        </w:rPr>
        <w:t>i</w:t>
      </w:r>
      <w:r>
        <w:rPr>
          <w:spacing w:val="-3"/>
          <w:sz w:val="24"/>
          <w:szCs w:val="24"/>
        </w:rPr>
        <w:t>a</w:t>
      </w:r>
      <w:r>
        <w:rPr>
          <w:spacing w:val="-2"/>
          <w:sz w:val="24"/>
          <w:szCs w:val="24"/>
        </w:rPr>
        <w:t>tions</w:t>
      </w:r>
      <w:r>
        <w:rPr>
          <w:sz w:val="24"/>
          <w:szCs w:val="24"/>
        </w:rPr>
        <w:t>,</w:t>
      </w:r>
      <w:r>
        <w:rPr>
          <w:spacing w:val="8"/>
          <w:sz w:val="24"/>
          <w:szCs w:val="24"/>
        </w:rPr>
        <w:t xml:space="preserve"> </w:t>
      </w:r>
      <w:r>
        <w:rPr>
          <w:spacing w:val="-3"/>
          <w:sz w:val="24"/>
          <w:szCs w:val="24"/>
        </w:rPr>
        <w:t>a</w:t>
      </w:r>
      <w:r>
        <w:rPr>
          <w:spacing w:val="-2"/>
          <w:sz w:val="24"/>
          <w:szCs w:val="24"/>
        </w:rPr>
        <w:t>udit</w:t>
      </w:r>
      <w:r>
        <w:rPr>
          <w:sz w:val="24"/>
          <w:szCs w:val="24"/>
        </w:rPr>
        <w:t>ed</w:t>
      </w:r>
      <w:r>
        <w:rPr>
          <w:spacing w:val="5"/>
          <w:sz w:val="24"/>
          <w:szCs w:val="24"/>
        </w:rPr>
        <w:t xml:space="preserve"> </w:t>
      </w:r>
      <w:r>
        <w:rPr>
          <w:spacing w:val="-3"/>
          <w:sz w:val="24"/>
          <w:szCs w:val="24"/>
        </w:rPr>
        <w:t>f</w:t>
      </w:r>
      <w:r>
        <w:rPr>
          <w:spacing w:val="-2"/>
          <w:sz w:val="24"/>
          <w:szCs w:val="24"/>
        </w:rPr>
        <w:t>i</w:t>
      </w:r>
      <w:r>
        <w:rPr>
          <w:sz w:val="24"/>
          <w:szCs w:val="24"/>
        </w:rPr>
        <w:t>n</w:t>
      </w:r>
      <w:r>
        <w:rPr>
          <w:spacing w:val="-3"/>
          <w:sz w:val="24"/>
          <w:szCs w:val="24"/>
        </w:rPr>
        <w:t>a</w:t>
      </w:r>
      <w:r>
        <w:rPr>
          <w:spacing w:val="-2"/>
          <w:sz w:val="24"/>
          <w:szCs w:val="24"/>
        </w:rPr>
        <w:t>n</w:t>
      </w:r>
      <w:r>
        <w:rPr>
          <w:spacing w:val="-3"/>
          <w:sz w:val="24"/>
          <w:szCs w:val="24"/>
        </w:rPr>
        <w:t>c</w:t>
      </w:r>
      <w:r>
        <w:rPr>
          <w:sz w:val="24"/>
          <w:szCs w:val="24"/>
        </w:rPr>
        <w:t>i</w:t>
      </w:r>
      <w:r>
        <w:rPr>
          <w:spacing w:val="-3"/>
          <w:sz w:val="24"/>
          <w:szCs w:val="24"/>
        </w:rPr>
        <w:t>a</w:t>
      </w:r>
      <w:r>
        <w:rPr>
          <w:sz w:val="24"/>
          <w:szCs w:val="24"/>
        </w:rPr>
        <w:t>l</w:t>
      </w:r>
      <w:r>
        <w:rPr>
          <w:spacing w:val="6"/>
          <w:sz w:val="24"/>
          <w:szCs w:val="24"/>
        </w:rPr>
        <w:t xml:space="preserve"> </w:t>
      </w:r>
      <w:r>
        <w:rPr>
          <w:spacing w:val="-2"/>
          <w:sz w:val="24"/>
          <w:szCs w:val="24"/>
        </w:rPr>
        <w:t>st</w:t>
      </w:r>
      <w:r>
        <w:rPr>
          <w:spacing w:val="-3"/>
          <w:sz w:val="24"/>
          <w:szCs w:val="24"/>
        </w:rPr>
        <w:t>a</w:t>
      </w:r>
      <w:r>
        <w:rPr>
          <w:sz w:val="24"/>
          <w:szCs w:val="24"/>
        </w:rPr>
        <w:t>t</w:t>
      </w:r>
      <w:r>
        <w:rPr>
          <w:spacing w:val="-3"/>
          <w:sz w:val="24"/>
          <w:szCs w:val="24"/>
        </w:rPr>
        <w:t>e</w:t>
      </w:r>
      <w:r>
        <w:rPr>
          <w:spacing w:val="-2"/>
          <w:sz w:val="24"/>
          <w:szCs w:val="24"/>
        </w:rPr>
        <w:t>m</w:t>
      </w:r>
      <w:r>
        <w:rPr>
          <w:spacing w:val="-1"/>
          <w:sz w:val="24"/>
          <w:szCs w:val="24"/>
        </w:rPr>
        <w:t>e</w:t>
      </w:r>
      <w:r>
        <w:rPr>
          <w:spacing w:val="-2"/>
          <w:sz w:val="24"/>
          <w:szCs w:val="24"/>
        </w:rPr>
        <w:t>nts</w:t>
      </w:r>
      <w:r>
        <w:rPr>
          <w:sz w:val="24"/>
          <w:szCs w:val="24"/>
        </w:rPr>
        <w:t>,</w:t>
      </w:r>
      <w:r>
        <w:rPr>
          <w:spacing w:val="5"/>
          <w:sz w:val="24"/>
          <w:szCs w:val="24"/>
        </w:rPr>
        <w:t xml:space="preserve"> </w:t>
      </w:r>
      <w:r>
        <w:rPr>
          <w:spacing w:val="-1"/>
          <w:sz w:val="24"/>
          <w:szCs w:val="24"/>
        </w:rPr>
        <w:t>c</w:t>
      </w:r>
      <w:r>
        <w:rPr>
          <w:spacing w:val="-3"/>
          <w:sz w:val="24"/>
          <w:szCs w:val="24"/>
        </w:rPr>
        <w:t>er</w:t>
      </w:r>
      <w:r>
        <w:rPr>
          <w:spacing w:val="-2"/>
          <w:sz w:val="24"/>
          <w:szCs w:val="24"/>
        </w:rPr>
        <w:t>t</w:t>
      </w:r>
      <w:r>
        <w:rPr>
          <w:sz w:val="24"/>
          <w:szCs w:val="24"/>
        </w:rPr>
        <w:t>i</w:t>
      </w:r>
      <w:r>
        <w:rPr>
          <w:spacing w:val="-3"/>
          <w:sz w:val="24"/>
          <w:szCs w:val="24"/>
        </w:rPr>
        <w:t>f</w:t>
      </w:r>
      <w:r>
        <w:rPr>
          <w:sz w:val="24"/>
          <w:szCs w:val="24"/>
        </w:rPr>
        <w:t>i</w:t>
      </w:r>
      <w:r>
        <w:rPr>
          <w:spacing w:val="-3"/>
          <w:sz w:val="24"/>
          <w:szCs w:val="24"/>
        </w:rPr>
        <w:t>e</w:t>
      </w:r>
      <w:r>
        <w:rPr>
          <w:sz w:val="24"/>
          <w:szCs w:val="24"/>
        </w:rPr>
        <w:t>d</w:t>
      </w:r>
      <w:r>
        <w:rPr>
          <w:spacing w:val="5"/>
          <w:sz w:val="24"/>
          <w:szCs w:val="24"/>
        </w:rPr>
        <w:t xml:space="preserve"> </w:t>
      </w:r>
      <w:r>
        <w:rPr>
          <w:spacing w:val="-3"/>
          <w:sz w:val="24"/>
          <w:szCs w:val="24"/>
        </w:rPr>
        <w:t>a</w:t>
      </w:r>
      <w:r>
        <w:rPr>
          <w:sz w:val="24"/>
          <w:szCs w:val="24"/>
        </w:rPr>
        <w:t>s</w:t>
      </w:r>
      <w:r>
        <w:rPr>
          <w:spacing w:val="8"/>
          <w:sz w:val="24"/>
          <w:szCs w:val="24"/>
        </w:rPr>
        <w:t xml:space="preserve"> </w:t>
      </w:r>
      <w:r>
        <w:rPr>
          <w:spacing w:val="-3"/>
          <w:sz w:val="24"/>
          <w:szCs w:val="24"/>
        </w:rPr>
        <w:t>c</w:t>
      </w:r>
      <w:r>
        <w:rPr>
          <w:sz w:val="24"/>
          <w:szCs w:val="24"/>
        </w:rPr>
        <w:t>o</w:t>
      </w:r>
      <w:r>
        <w:rPr>
          <w:spacing w:val="-3"/>
          <w:sz w:val="24"/>
          <w:szCs w:val="24"/>
        </w:rPr>
        <w:t>r</w:t>
      </w:r>
      <w:r>
        <w:rPr>
          <w:sz w:val="24"/>
          <w:szCs w:val="24"/>
        </w:rPr>
        <w:t>r</w:t>
      </w:r>
      <w:r>
        <w:rPr>
          <w:spacing w:val="-4"/>
          <w:sz w:val="24"/>
          <w:szCs w:val="24"/>
        </w:rPr>
        <w:t>e</w:t>
      </w:r>
      <w:r>
        <w:rPr>
          <w:spacing w:val="-3"/>
          <w:sz w:val="24"/>
          <w:szCs w:val="24"/>
        </w:rPr>
        <w:t>c</w:t>
      </w:r>
      <w:r>
        <w:rPr>
          <w:sz w:val="24"/>
          <w:szCs w:val="24"/>
        </w:rPr>
        <w:t>t</w:t>
      </w:r>
      <w:r>
        <w:rPr>
          <w:spacing w:val="8"/>
          <w:sz w:val="24"/>
          <w:szCs w:val="24"/>
        </w:rPr>
        <w:t xml:space="preserve"> </w:t>
      </w:r>
      <w:r>
        <w:rPr>
          <w:spacing w:val="2"/>
          <w:sz w:val="24"/>
          <w:szCs w:val="24"/>
        </w:rPr>
        <w:t>b</w:t>
      </w:r>
      <w:r>
        <w:rPr>
          <w:sz w:val="24"/>
          <w:szCs w:val="24"/>
        </w:rPr>
        <w:t xml:space="preserve">y </w:t>
      </w:r>
      <w:r>
        <w:rPr>
          <w:spacing w:val="-3"/>
          <w:sz w:val="24"/>
          <w:szCs w:val="24"/>
        </w:rPr>
        <w:t>a</w:t>
      </w:r>
      <w:r>
        <w:rPr>
          <w:sz w:val="24"/>
          <w:szCs w:val="24"/>
        </w:rPr>
        <w:t>n</w:t>
      </w:r>
      <w:r>
        <w:rPr>
          <w:spacing w:val="8"/>
          <w:sz w:val="24"/>
          <w:szCs w:val="24"/>
        </w:rPr>
        <w:t xml:space="preserve"> </w:t>
      </w:r>
      <w:r>
        <w:rPr>
          <w:spacing w:val="-2"/>
          <w:sz w:val="24"/>
          <w:szCs w:val="24"/>
        </w:rPr>
        <w:t>ind</w:t>
      </w:r>
      <w:r>
        <w:rPr>
          <w:spacing w:val="-1"/>
          <w:sz w:val="24"/>
          <w:szCs w:val="24"/>
        </w:rPr>
        <w:t>e</w:t>
      </w:r>
      <w:r>
        <w:rPr>
          <w:spacing w:val="-2"/>
          <w:sz w:val="24"/>
          <w:szCs w:val="24"/>
        </w:rPr>
        <w:t>p</w:t>
      </w:r>
      <w:r>
        <w:rPr>
          <w:spacing w:val="-3"/>
          <w:sz w:val="24"/>
          <w:szCs w:val="24"/>
        </w:rPr>
        <w:t>e</w:t>
      </w:r>
      <w:r>
        <w:rPr>
          <w:spacing w:val="-2"/>
          <w:sz w:val="24"/>
          <w:szCs w:val="24"/>
        </w:rPr>
        <w:t>n</w:t>
      </w:r>
      <w:r>
        <w:rPr>
          <w:sz w:val="24"/>
          <w:szCs w:val="24"/>
        </w:rPr>
        <w:t>d</w:t>
      </w:r>
      <w:r>
        <w:rPr>
          <w:spacing w:val="-3"/>
          <w:sz w:val="24"/>
          <w:szCs w:val="24"/>
        </w:rPr>
        <w:t>e</w:t>
      </w:r>
      <w:r>
        <w:rPr>
          <w:spacing w:val="-2"/>
          <w:sz w:val="24"/>
          <w:szCs w:val="24"/>
        </w:rPr>
        <w:t>n</w:t>
      </w:r>
      <w:r>
        <w:rPr>
          <w:sz w:val="24"/>
          <w:szCs w:val="24"/>
        </w:rPr>
        <w:t xml:space="preserve">t </w:t>
      </w:r>
      <w:r>
        <w:rPr>
          <w:spacing w:val="-3"/>
          <w:sz w:val="24"/>
          <w:szCs w:val="24"/>
        </w:rPr>
        <w:t>a</w:t>
      </w:r>
      <w:r>
        <w:rPr>
          <w:spacing w:val="-2"/>
          <w:sz w:val="24"/>
          <w:szCs w:val="24"/>
        </w:rPr>
        <w:t>udito</w:t>
      </w:r>
      <w:r>
        <w:rPr>
          <w:sz w:val="24"/>
          <w:szCs w:val="24"/>
        </w:rPr>
        <w:t>r</w:t>
      </w:r>
      <w:r>
        <w:rPr>
          <w:spacing w:val="3"/>
          <w:sz w:val="24"/>
          <w:szCs w:val="24"/>
        </w:rPr>
        <w:t xml:space="preserve"> </w:t>
      </w:r>
      <w:r>
        <w:rPr>
          <w:spacing w:val="-3"/>
          <w:sz w:val="24"/>
          <w:szCs w:val="24"/>
        </w:rPr>
        <w:t>a</w:t>
      </w:r>
      <w:r>
        <w:rPr>
          <w:spacing w:val="-2"/>
          <w:sz w:val="24"/>
          <w:szCs w:val="24"/>
        </w:rPr>
        <w:t>n</w:t>
      </w:r>
      <w:r>
        <w:rPr>
          <w:sz w:val="24"/>
          <w:szCs w:val="24"/>
        </w:rPr>
        <w:t>d</w:t>
      </w:r>
      <w:r>
        <w:rPr>
          <w:spacing w:val="1"/>
          <w:sz w:val="24"/>
          <w:szCs w:val="24"/>
        </w:rPr>
        <w:t xml:space="preserve"> </w:t>
      </w:r>
      <w:r>
        <w:rPr>
          <w:spacing w:val="-2"/>
          <w:sz w:val="24"/>
          <w:szCs w:val="24"/>
        </w:rPr>
        <w:t>s</w:t>
      </w:r>
      <w:r>
        <w:rPr>
          <w:sz w:val="24"/>
          <w:szCs w:val="24"/>
        </w:rPr>
        <w:t>u</w:t>
      </w:r>
      <w:r>
        <w:rPr>
          <w:spacing w:val="-2"/>
          <w:sz w:val="24"/>
          <w:szCs w:val="24"/>
        </w:rPr>
        <w:t>ppo</w:t>
      </w:r>
      <w:r>
        <w:rPr>
          <w:spacing w:val="-3"/>
          <w:sz w:val="24"/>
          <w:szCs w:val="24"/>
        </w:rPr>
        <w:t>r</w:t>
      </w:r>
      <w:r>
        <w:rPr>
          <w:spacing w:val="-2"/>
          <w:sz w:val="24"/>
          <w:szCs w:val="24"/>
        </w:rPr>
        <w:t>ti</w:t>
      </w:r>
      <w:r>
        <w:rPr>
          <w:sz w:val="24"/>
          <w:szCs w:val="24"/>
        </w:rPr>
        <w:t>ng</w:t>
      </w:r>
      <w:r>
        <w:rPr>
          <w:spacing w:val="4"/>
          <w:sz w:val="24"/>
          <w:szCs w:val="24"/>
        </w:rPr>
        <w:t xml:space="preserve"> </w:t>
      </w:r>
      <w:r>
        <w:rPr>
          <w:spacing w:val="-2"/>
          <w:sz w:val="24"/>
          <w:szCs w:val="24"/>
        </w:rPr>
        <w:t>th</w:t>
      </w:r>
      <w:r>
        <w:rPr>
          <w:sz w:val="24"/>
          <w:szCs w:val="24"/>
        </w:rPr>
        <w:t xml:space="preserve">e </w:t>
      </w:r>
      <w:r>
        <w:rPr>
          <w:spacing w:val="-2"/>
          <w:sz w:val="24"/>
          <w:szCs w:val="24"/>
        </w:rPr>
        <w:t>l</w:t>
      </w:r>
      <w:r>
        <w:rPr>
          <w:spacing w:val="-3"/>
          <w:sz w:val="24"/>
          <w:szCs w:val="24"/>
        </w:rPr>
        <w:t>a</w:t>
      </w:r>
      <w:r>
        <w:rPr>
          <w:spacing w:val="-2"/>
          <w:sz w:val="24"/>
          <w:szCs w:val="24"/>
        </w:rPr>
        <w:t>s</w:t>
      </w:r>
      <w:r>
        <w:rPr>
          <w:sz w:val="24"/>
          <w:szCs w:val="24"/>
        </w:rPr>
        <w:t>t</w:t>
      </w:r>
      <w:r>
        <w:rPr>
          <w:spacing w:val="2"/>
          <w:sz w:val="24"/>
          <w:szCs w:val="24"/>
        </w:rPr>
        <w:t xml:space="preserve"> </w:t>
      </w:r>
      <w:r>
        <w:rPr>
          <w:spacing w:val="-2"/>
          <w:sz w:val="24"/>
          <w:szCs w:val="24"/>
        </w:rPr>
        <w:t>t</w:t>
      </w:r>
      <w:r>
        <w:rPr>
          <w:sz w:val="24"/>
          <w:szCs w:val="24"/>
        </w:rPr>
        <w:t>h</w:t>
      </w:r>
      <w:r>
        <w:rPr>
          <w:spacing w:val="-3"/>
          <w:sz w:val="24"/>
          <w:szCs w:val="24"/>
        </w:rPr>
        <w:t>r</w:t>
      </w:r>
      <w:r>
        <w:rPr>
          <w:spacing w:val="-1"/>
          <w:sz w:val="24"/>
          <w:szCs w:val="24"/>
        </w:rPr>
        <w:t>e</w:t>
      </w:r>
      <w:r>
        <w:rPr>
          <w:sz w:val="24"/>
          <w:szCs w:val="24"/>
        </w:rPr>
        <w:t>e</w:t>
      </w:r>
      <w:r>
        <w:rPr>
          <w:spacing w:val="5"/>
          <w:sz w:val="24"/>
          <w:szCs w:val="24"/>
        </w:rPr>
        <w:t xml:space="preserve"> </w:t>
      </w:r>
      <w:r>
        <w:rPr>
          <w:spacing w:val="-7"/>
          <w:sz w:val="24"/>
          <w:szCs w:val="24"/>
        </w:rPr>
        <w:t>y</w:t>
      </w:r>
      <w:r>
        <w:rPr>
          <w:spacing w:val="-1"/>
          <w:sz w:val="24"/>
          <w:szCs w:val="24"/>
        </w:rPr>
        <w:t>e</w:t>
      </w:r>
      <w:r>
        <w:rPr>
          <w:spacing w:val="-3"/>
          <w:sz w:val="24"/>
          <w:szCs w:val="24"/>
        </w:rPr>
        <w:t>a</w:t>
      </w:r>
      <w:r>
        <w:rPr>
          <w:sz w:val="24"/>
          <w:szCs w:val="24"/>
        </w:rPr>
        <w:t>r</w:t>
      </w:r>
      <w:r>
        <w:rPr>
          <w:spacing w:val="-3"/>
          <w:sz w:val="24"/>
          <w:szCs w:val="24"/>
        </w:rPr>
        <w:t>s</w:t>
      </w:r>
      <w:r>
        <w:rPr>
          <w:sz w:val="24"/>
          <w:szCs w:val="24"/>
        </w:rPr>
        <w:t>’</w:t>
      </w:r>
      <w:r>
        <w:rPr>
          <w:spacing w:val="1"/>
          <w:sz w:val="24"/>
          <w:szCs w:val="24"/>
        </w:rPr>
        <w:t xml:space="preserve"> </w:t>
      </w:r>
      <w:r>
        <w:rPr>
          <w:spacing w:val="-2"/>
          <w:sz w:val="24"/>
          <w:szCs w:val="24"/>
        </w:rPr>
        <w:t>o</w:t>
      </w:r>
      <w:r>
        <w:rPr>
          <w:sz w:val="24"/>
          <w:szCs w:val="24"/>
        </w:rPr>
        <w:t>v</w:t>
      </w:r>
      <w:r>
        <w:rPr>
          <w:spacing w:val="-3"/>
          <w:sz w:val="24"/>
          <w:szCs w:val="24"/>
        </w:rPr>
        <w:t>er</w:t>
      </w:r>
      <w:r>
        <w:rPr>
          <w:sz w:val="24"/>
          <w:szCs w:val="24"/>
        </w:rPr>
        <w:t>h</w:t>
      </w:r>
      <w:r>
        <w:rPr>
          <w:spacing w:val="-3"/>
          <w:sz w:val="24"/>
          <w:szCs w:val="24"/>
        </w:rPr>
        <w:t>ea</w:t>
      </w:r>
      <w:r>
        <w:rPr>
          <w:sz w:val="24"/>
          <w:szCs w:val="24"/>
        </w:rPr>
        <w:t>d</w:t>
      </w:r>
      <w:r>
        <w:rPr>
          <w:spacing w:val="-2"/>
          <w:sz w:val="24"/>
          <w:szCs w:val="24"/>
        </w:rPr>
        <w:t>s</w:t>
      </w:r>
      <w:r>
        <w:rPr>
          <w:sz w:val="24"/>
          <w:szCs w:val="24"/>
        </w:rPr>
        <w:t>,</w:t>
      </w:r>
      <w:r>
        <w:rPr>
          <w:spacing w:val="1"/>
          <w:sz w:val="24"/>
          <w:szCs w:val="24"/>
        </w:rPr>
        <w:t xml:space="preserve"> </w:t>
      </w:r>
      <w:r>
        <w:rPr>
          <w:spacing w:val="-2"/>
          <w:sz w:val="24"/>
          <w:szCs w:val="24"/>
        </w:rPr>
        <w:t>sh</w:t>
      </w:r>
      <w:r>
        <w:rPr>
          <w:spacing w:val="-3"/>
          <w:sz w:val="24"/>
          <w:szCs w:val="24"/>
        </w:rPr>
        <w:t>a</w:t>
      </w:r>
      <w:r>
        <w:rPr>
          <w:spacing w:val="-2"/>
          <w:sz w:val="24"/>
          <w:szCs w:val="24"/>
        </w:rPr>
        <w:t>l</w:t>
      </w:r>
      <w:r>
        <w:rPr>
          <w:sz w:val="24"/>
          <w:szCs w:val="24"/>
        </w:rPr>
        <w:t>l</w:t>
      </w:r>
      <w:r>
        <w:rPr>
          <w:spacing w:val="2"/>
          <w:sz w:val="24"/>
          <w:szCs w:val="24"/>
        </w:rPr>
        <w:t xml:space="preserve"> </w:t>
      </w:r>
      <w:r>
        <w:rPr>
          <w:sz w:val="24"/>
          <w:szCs w:val="24"/>
        </w:rPr>
        <w:t>be</w:t>
      </w:r>
      <w:r>
        <w:rPr>
          <w:spacing w:val="3"/>
          <w:sz w:val="24"/>
          <w:szCs w:val="24"/>
        </w:rPr>
        <w:t xml:space="preserve"> </w:t>
      </w:r>
      <w:r>
        <w:rPr>
          <w:spacing w:val="-3"/>
          <w:sz w:val="24"/>
          <w:szCs w:val="24"/>
        </w:rPr>
        <w:t>a</w:t>
      </w:r>
      <w:r>
        <w:rPr>
          <w:spacing w:val="-2"/>
          <w:sz w:val="24"/>
          <w:szCs w:val="24"/>
        </w:rPr>
        <w:t>v</w:t>
      </w:r>
      <w:r>
        <w:rPr>
          <w:spacing w:val="-3"/>
          <w:sz w:val="24"/>
          <w:szCs w:val="24"/>
        </w:rPr>
        <w:t>a</w:t>
      </w:r>
      <w:r>
        <w:rPr>
          <w:spacing w:val="-2"/>
          <w:sz w:val="24"/>
          <w:szCs w:val="24"/>
        </w:rPr>
        <w:t>i</w:t>
      </w:r>
      <w:r>
        <w:rPr>
          <w:sz w:val="24"/>
          <w:szCs w:val="24"/>
        </w:rPr>
        <w:t>la</w:t>
      </w:r>
      <w:r>
        <w:rPr>
          <w:spacing w:val="-3"/>
          <w:sz w:val="24"/>
          <w:szCs w:val="24"/>
        </w:rPr>
        <w:t>b</w:t>
      </w:r>
      <w:r>
        <w:rPr>
          <w:spacing w:val="-2"/>
          <w:sz w:val="24"/>
          <w:szCs w:val="24"/>
        </w:rPr>
        <w:t>l</w:t>
      </w:r>
      <w:r>
        <w:rPr>
          <w:sz w:val="24"/>
          <w:szCs w:val="24"/>
        </w:rPr>
        <w:t xml:space="preserve">e </w:t>
      </w:r>
      <w:r>
        <w:rPr>
          <w:spacing w:val="-3"/>
          <w:sz w:val="24"/>
          <w:szCs w:val="24"/>
        </w:rPr>
        <w:t>f</w:t>
      </w:r>
      <w:r>
        <w:rPr>
          <w:sz w:val="24"/>
          <w:szCs w:val="24"/>
        </w:rPr>
        <w:t xml:space="preserve">or </w:t>
      </w:r>
      <w:r>
        <w:rPr>
          <w:spacing w:val="-2"/>
          <w:sz w:val="24"/>
          <w:szCs w:val="24"/>
        </w:rPr>
        <w:t>dis</w:t>
      </w:r>
      <w:r>
        <w:rPr>
          <w:spacing w:val="-3"/>
          <w:sz w:val="24"/>
          <w:szCs w:val="24"/>
        </w:rPr>
        <w:t>c</w:t>
      </w:r>
      <w:r>
        <w:rPr>
          <w:spacing w:val="-2"/>
          <w:sz w:val="24"/>
          <w:szCs w:val="24"/>
        </w:rPr>
        <w:t>ussio</w:t>
      </w:r>
      <w:r>
        <w:rPr>
          <w:sz w:val="24"/>
          <w:szCs w:val="24"/>
        </w:rPr>
        <w:t>n,</w:t>
      </w:r>
      <w:r>
        <w:rPr>
          <w:spacing w:val="2"/>
          <w:sz w:val="24"/>
          <w:szCs w:val="24"/>
        </w:rPr>
        <w:t xml:space="preserve"> </w:t>
      </w:r>
      <w:r>
        <w:rPr>
          <w:spacing w:val="-2"/>
          <w:sz w:val="24"/>
          <w:szCs w:val="24"/>
        </w:rPr>
        <w:t>tog</w:t>
      </w:r>
      <w:r>
        <w:rPr>
          <w:spacing w:val="-3"/>
          <w:sz w:val="24"/>
          <w:szCs w:val="24"/>
        </w:rPr>
        <w:t>e</w:t>
      </w:r>
      <w:r>
        <w:rPr>
          <w:spacing w:val="-2"/>
          <w:sz w:val="24"/>
          <w:szCs w:val="24"/>
        </w:rPr>
        <w:t>t</w:t>
      </w:r>
      <w:r>
        <w:rPr>
          <w:sz w:val="24"/>
          <w:szCs w:val="24"/>
        </w:rPr>
        <w:t>h</w:t>
      </w:r>
      <w:r>
        <w:rPr>
          <w:spacing w:val="-3"/>
          <w:sz w:val="24"/>
          <w:szCs w:val="24"/>
        </w:rPr>
        <w:t>e</w:t>
      </w:r>
      <w:r>
        <w:rPr>
          <w:sz w:val="24"/>
          <w:szCs w:val="24"/>
        </w:rPr>
        <w:t>r</w:t>
      </w:r>
      <w:r>
        <w:rPr>
          <w:spacing w:val="1"/>
          <w:sz w:val="24"/>
          <w:szCs w:val="24"/>
        </w:rPr>
        <w:t xml:space="preserve"> </w:t>
      </w:r>
      <w:r>
        <w:rPr>
          <w:spacing w:val="-3"/>
          <w:sz w:val="24"/>
          <w:szCs w:val="24"/>
        </w:rPr>
        <w:t>w</w:t>
      </w:r>
      <w:r>
        <w:rPr>
          <w:spacing w:val="-2"/>
          <w:sz w:val="24"/>
          <w:szCs w:val="24"/>
        </w:rPr>
        <w:t>it</w:t>
      </w:r>
      <w:r>
        <w:rPr>
          <w:sz w:val="24"/>
          <w:szCs w:val="24"/>
        </w:rPr>
        <w:t>h</w:t>
      </w:r>
      <w:r>
        <w:rPr>
          <w:spacing w:val="5"/>
          <w:sz w:val="24"/>
          <w:szCs w:val="24"/>
        </w:rPr>
        <w:t xml:space="preserve"> </w:t>
      </w:r>
      <w:r>
        <w:rPr>
          <w:spacing w:val="-2"/>
          <w:sz w:val="24"/>
          <w:szCs w:val="24"/>
        </w:rPr>
        <w:t>d</w:t>
      </w:r>
      <w:r>
        <w:rPr>
          <w:spacing w:val="-3"/>
          <w:sz w:val="24"/>
          <w:szCs w:val="24"/>
        </w:rPr>
        <w:t>e</w:t>
      </w:r>
      <w:r>
        <w:rPr>
          <w:spacing w:val="-2"/>
          <w:sz w:val="24"/>
          <w:szCs w:val="24"/>
        </w:rPr>
        <w:t>t</w:t>
      </w:r>
      <w:r>
        <w:rPr>
          <w:spacing w:val="-3"/>
          <w:sz w:val="24"/>
          <w:szCs w:val="24"/>
        </w:rPr>
        <w:t>a</w:t>
      </w:r>
      <w:r>
        <w:rPr>
          <w:spacing w:val="-2"/>
          <w:sz w:val="24"/>
          <w:szCs w:val="24"/>
        </w:rPr>
        <w:t>il</w:t>
      </w:r>
      <w:r>
        <w:rPr>
          <w:spacing w:val="-3"/>
          <w:sz w:val="24"/>
          <w:szCs w:val="24"/>
        </w:rPr>
        <w:t>e</w:t>
      </w:r>
      <w:r>
        <w:rPr>
          <w:sz w:val="24"/>
          <w:szCs w:val="24"/>
        </w:rPr>
        <w:t>d</w:t>
      </w:r>
      <w:r>
        <w:rPr>
          <w:spacing w:val="2"/>
          <w:sz w:val="24"/>
          <w:szCs w:val="24"/>
        </w:rPr>
        <w:t xml:space="preserve"> </w:t>
      </w:r>
      <w:r>
        <w:rPr>
          <w:spacing w:val="-2"/>
          <w:sz w:val="24"/>
          <w:szCs w:val="24"/>
        </w:rPr>
        <w:t>list</w:t>
      </w:r>
      <w:r>
        <w:rPr>
          <w:sz w:val="24"/>
          <w:szCs w:val="24"/>
        </w:rPr>
        <w:t>s</w:t>
      </w:r>
      <w:r>
        <w:rPr>
          <w:spacing w:val="2"/>
          <w:sz w:val="24"/>
          <w:szCs w:val="24"/>
        </w:rPr>
        <w:t xml:space="preserve"> </w:t>
      </w:r>
      <w:r>
        <w:rPr>
          <w:spacing w:val="-2"/>
          <w:sz w:val="24"/>
          <w:szCs w:val="24"/>
        </w:rPr>
        <w:t>o</w:t>
      </w:r>
      <w:r>
        <w:rPr>
          <w:sz w:val="24"/>
          <w:szCs w:val="24"/>
        </w:rPr>
        <w:t>f</w:t>
      </w:r>
      <w:r>
        <w:rPr>
          <w:spacing w:val="1"/>
          <w:sz w:val="24"/>
          <w:szCs w:val="24"/>
        </w:rPr>
        <w:t xml:space="preserve"> </w:t>
      </w:r>
      <w:r>
        <w:rPr>
          <w:spacing w:val="-2"/>
          <w:sz w:val="24"/>
          <w:szCs w:val="24"/>
        </w:rPr>
        <w:t>it</w:t>
      </w:r>
      <w:r>
        <w:rPr>
          <w:spacing w:val="-3"/>
          <w:sz w:val="24"/>
          <w:szCs w:val="24"/>
        </w:rPr>
        <w:t>e</w:t>
      </w:r>
      <w:r>
        <w:rPr>
          <w:spacing w:val="-2"/>
          <w:sz w:val="24"/>
          <w:szCs w:val="24"/>
        </w:rPr>
        <w:t>m</w:t>
      </w:r>
      <w:r>
        <w:rPr>
          <w:sz w:val="24"/>
          <w:szCs w:val="24"/>
        </w:rPr>
        <w:t>s</w:t>
      </w:r>
      <w:r>
        <w:rPr>
          <w:spacing w:val="2"/>
          <w:sz w:val="24"/>
          <w:szCs w:val="24"/>
        </w:rPr>
        <w:t xml:space="preserve"> </w:t>
      </w:r>
      <w:r>
        <w:rPr>
          <w:sz w:val="24"/>
          <w:szCs w:val="24"/>
        </w:rPr>
        <w:t>m</w:t>
      </w:r>
      <w:r>
        <w:rPr>
          <w:spacing w:val="-3"/>
          <w:sz w:val="24"/>
          <w:szCs w:val="24"/>
        </w:rPr>
        <w:t>a</w:t>
      </w:r>
      <w:r>
        <w:rPr>
          <w:spacing w:val="-2"/>
          <w:sz w:val="24"/>
          <w:szCs w:val="24"/>
        </w:rPr>
        <w:t>ki</w:t>
      </w:r>
      <w:r>
        <w:rPr>
          <w:sz w:val="24"/>
          <w:szCs w:val="24"/>
        </w:rPr>
        <w:t xml:space="preserve">ng </w:t>
      </w:r>
      <w:r>
        <w:rPr>
          <w:spacing w:val="-2"/>
          <w:sz w:val="24"/>
          <w:szCs w:val="24"/>
        </w:rPr>
        <w:t>u</w:t>
      </w:r>
      <w:r>
        <w:rPr>
          <w:sz w:val="24"/>
          <w:szCs w:val="24"/>
        </w:rPr>
        <w:t>p</w:t>
      </w:r>
      <w:r>
        <w:rPr>
          <w:spacing w:val="2"/>
          <w:sz w:val="24"/>
          <w:szCs w:val="24"/>
        </w:rPr>
        <w:t xml:space="preserve"> </w:t>
      </w:r>
      <w:r>
        <w:rPr>
          <w:spacing w:val="-2"/>
          <w:sz w:val="24"/>
          <w:szCs w:val="24"/>
        </w:rPr>
        <w:t>th</w:t>
      </w:r>
      <w:r>
        <w:rPr>
          <w:sz w:val="24"/>
          <w:szCs w:val="24"/>
        </w:rPr>
        <w:t>e</w:t>
      </w:r>
      <w:r>
        <w:rPr>
          <w:spacing w:val="1"/>
          <w:sz w:val="24"/>
          <w:szCs w:val="24"/>
        </w:rPr>
        <w:t xml:space="preserve"> </w:t>
      </w:r>
      <w:r>
        <w:rPr>
          <w:spacing w:val="-2"/>
          <w:sz w:val="24"/>
          <w:szCs w:val="24"/>
        </w:rPr>
        <w:t>o</w:t>
      </w:r>
      <w:r>
        <w:rPr>
          <w:sz w:val="24"/>
          <w:szCs w:val="24"/>
        </w:rPr>
        <w:t>v</w:t>
      </w:r>
      <w:r>
        <w:rPr>
          <w:spacing w:val="-3"/>
          <w:sz w:val="24"/>
          <w:szCs w:val="24"/>
        </w:rPr>
        <w:t>er</w:t>
      </w:r>
      <w:r>
        <w:rPr>
          <w:sz w:val="24"/>
          <w:szCs w:val="24"/>
        </w:rPr>
        <w:t>h</w:t>
      </w:r>
      <w:r>
        <w:rPr>
          <w:spacing w:val="-3"/>
          <w:sz w:val="24"/>
          <w:szCs w:val="24"/>
        </w:rPr>
        <w:t>e</w:t>
      </w:r>
      <w:r>
        <w:rPr>
          <w:spacing w:val="-1"/>
          <w:sz w:val="24"/>
          <w:szCs w:val="24"/>
        </w:rPr>
        <w:t>a</w:t>
      </w:r>
      <w:r>
        <w:rPr>
          <w:spacing w:val="-2"/>
          <w:sz w:val="24"/>
          <w:szCs w:val="24"/>
        </w:rPr>
        <w:t>d</w:t>
      </w:r>
      <w:r>
        <w:rPr>
          <w:sz w:val="24"/>
          <w:szCs w:val="24"/>
        </w:rPr>
        <w:t>s</w:t>
      </w:r>
      <w:r>
        <w:rPr>
          <w:spacing w:val="2"/>
          <w:sz w:val="24"/>
          <w:szCs w:val="24"/>
        </w:rPr>
        <w:t xml:space="preserve"> </w:t>
      </w:r>
      <w:r>
        <w:rPr>
          <w:spacing w:val="-3"/>
          <w:sz w:val="24"/>
          <w:szCs w:val="24"/>
        </w:rPr>
        <w:t>a</w:t>
      </w:r>
      <w:r>
        <w:rPr>
          <w:spacing w:val="-2"/>
          <w:sz w:val="24"/>
          <w:szCs w:val="24"/>
        </w:rPr>
        <w:t>n</w:t>
      </w:r>
      <w:r>
        <w:rPr>
          <w:sz w:val="24"/>
          <w:szCs w:val="24"/>
        </w:rPr>
        <w:t>d</w:t>
      </w:r>
      <w:r>
        <w:rPr>
          <w:spacing w:val="2"/>
          <w:sz w:val="24"/>
          <w:szCs w:val="24"/>
        </w:rPr>
        <w:t xml:space="preserve"> </w:t>
      </w:r>
      <w:r>
        <w:rPr>
          <w:spacing w:val="-2"/>
          <w:sz w:val="24"/>
          <w:szCs w:val="24"/>
        </w:rPr>
        <w:t>th</w:t>
      </w:r>
      <w:r>
        <w:rPr>
          <w:sz w:val="24"/>
          <w:szCs w:val="24"/>
        </w:rPr>
        <w:t xml:space="preserve">e </w:t>
      </w:r>
      <w:r>
        <w:rPr>
          <w:spacing w:val="-2"/>
          <w:sz w:val="24"/>
          <w:szCs w:val="24"/>
        </w:rPr>
        <w:t>p</w:t>
      </w:r>
      <w:r>
        <w:rPr>
          <w:spacing w:val="-3"/>
          <w:sz w:val="24"/>
          <w:szCs w:val="24"/>
        </w:rPr>
        <w:t>e</w:t>
      </w:r>
      <w:r>
        <w:rPr>
          <w:sz w:val="24"/>
          <w:szCs w:val="24"/>
        </w:rPr>
        <w:t>r</w:t>
      </w:r>
      <w:r>
        <w:rPr>
          <w:spacing w:val="-4"/>
          <w:sz w:val="24"/>
          <w:szCs w:val="24"/>
        </w:rPr>
        <w:t>c</w:t>
      </w:r>
      <w:r>
        <w:rPr>
          <w:spacing w:val="-3"/>
          <w:sz w:val="24"/>
          <w:szCs w:val="24"/>
        </w:rPr>
        <w:t>e</w:t>
      </w:r>
      <w:r>
        <w:rPr>
          <w:spacing w:val="-2"/>
          <w:sz w:val="24"/>
          <w:szCs w:val="24"/>
        </w:rPr>
        <w:t>n</w:t>
      </w:r>
      <w:r>
        <w:rPr>
          <w:sz w:val="24"/>
          <w:szCs w:val="24"/>
        </w:rPr>
        <w:t>ta</w:t>
      </w:r>
      <w:r>
        <w:rPr>
          <w:spacing w:val="-3"/>
          <w:sz w:val="24"/>
          <w:szCs w:val="24"/>
        </w:rPr>
        <w:t>g</w:t>
      </w:r>
      <w:r>
        <w:rPr>
          <w:sz w:val="24"/>
          <w:szCs w:val="24"/>
        </w:rPr>
        <w:t>e</w:t>
      </w:r>
      <w:r>
        <w:rPr>
          <w:spacing w:val="-6"/>
          <w:sz w:val="24"/>
          <w:szCs w:val="24"/>
        </w:rPr>
        <w:t xml:space="preserve"> </w:t>
      </w:r>
      <w:r>
        <w:rPr>
          <w:spacing w:val="2"/>
          <w:sz w:val="24"/>
          <w:szCs w:val="24"/>
        </w:rPr>
        <w:t>b</w:t>
      </w:r>
      <w:r>
        <w:rPr>
          <w:sz w:val="24"/>
          <w:szCs w:val="24"/>
        </w:rPr>
        <w:t>y</w:t>
      </w:r>
      <w:r>
        <w:rPr>
          <w:spacing w:val="-7"/>
          <w:sz w:val="24"/>
          <w:szCs w:val="24"/>
        </w:rPr>
        <w:t xml:space="preserve"> </w:t>
      </w:r>
      <w:r>
        <w:rPr>
          <w:spacing w:val="-3"/>
          <w:sz w:val="24"/>
          <w:szCs w:val="24"/>
        </w:rPr>
        <w:t>w</w:t>
      </w:r>
      <w:r>
        <w:rPr>
          <w:spacing w:val="-2"/>
          <w:sz w:val="24"/>
          <w:szCs w:val="24"/>
        </w:rPr>
        <w:t>h</w:t>
      </w:r>
      <w:r>
        <w:rPr>
          <w:sz w:val="24"/>
          <w:szCs w:val="24"/>
        </w:rPr>
        <w:t>i</w:t>
      </w:r>
      <w:r>
        <w:rPr>
          <w:spacing w:val="-3"/>
          <w:sz w:val="24"/>
          <w:szCs w:val="24"/>
        </w:rPr>
        <w:t>c</w:t>
      </w:r>
      <w:r>
        <w:rPr>
          <w:sz w:val="24"/>
          <w:szCs w:val="24"/>
        </w:rPr>
        <w:t>h</w:t>
      </w:r>
      <w:r>
        <w:rPr>
          <w:spacing w:val="-2"/>
          <w:sz w:val="24"/>
          <w:szCs w:val="24"/>
        </w:rPr>
        <w:t xml:space="preserve"> </w:t>
      </w:r>
      <w:r>
        <w:rPr>
          <w:spacing w:val="-1"/>
          <w:sz w:val="24"/>
          <w:szCs w:val="24"/>
        </w:rPr>
        <w:t>e</w:t>
      </w:r>
      <w:r>
        <w:rPr>
          <w:spacing w:val="-3"/>
          <w:sz w:val="24"/>
          <w:szCs w:val="24"/>
        </w:rPr>
        <w:t>ac</w:t>
      </w:r>
      <w:r>
        <w:rPr>
          <w:sz w:val="24"/>
          <w:szCs w:val="24"/>
        </w:rPr>
        <w:t>h</w:t>
      </w:r>
      <w:r>
        <w:rPr>
          <w:spacing w:val="-2"/>
          <w:sz w:val="24"/>
          <w:szCs w:val="24"/>
        </w:rPr>
        <w:t xml:space="preserve"> </w:t>
      </w:r>
      <w:r>
        <w:rPr>
          <w:spacing w:val="-3"/>
          <w:sz w:val="24"/>
          <w:szCs w:val="24"/>
        </w:rPr>
        <w:t>re</w:t>
      </w:r>
      <w:r>
        <w:rPr>
          <w:sz w:val="24"/>
          <w:szCs w:val="24"/>
        </w:rPr>
        <w:t>l</w:t>
      </w:r>
      <w:r>
        <w:rPr>
          <w:spacing w:val="-3"/>
          <w:sz w:val="24"/>
          <w:szCs w:val="24"/>
        </w:rPr>
        <w:t>a</w:t>
      </w:r>
      <w:r>
        <w:rPr>
          <w:spacing w:val="-2"/>
          <w:sz w:val="24"/>
          <w:szCs w:val="24"/>
        </w:rPr>
        <w:t>t</w:t>
      </w:r>
      <w:r>
        <w:rPr>
          <w:spacing w:val="-1"/>
          <w:sz w:val="24"/>
          <w:szCs w:val="24"/>
        </w:rPr>
        <w:t>e</w:t>
      </w:r>
      <w:r>
        <w:rPr>
          <w:sz w:val="24"/>
          <w:szCs w:val="24"/>
        </w:rPr>
        <w:t>s</w:t>
      </w:r>
      <w:r>
        <w:rPr>
          <w:spacing w:val="-4"/>
          <w:sz w:val="24"/>
          <w:szCs w:val="24"/>
        </w:rPr>
        <w:t xml:space="preserve"> </w:t>
      </w:r>
      <w:r>
        <w:rPr>
          <w:spacing w:val="-2"/>
          <w:sz w:val="24"/>
          <w:szCs w:val="24"/>
        </w:rPr>
        <w:t>t</w:t>
      </w:r>
      <w:r>
        <w:rPr>
          <w:sz w:val="24"/>
          <w:szCs w:val="24"/>
        </w:rPr>
        <w:t>o</w:t>
      </w:r>
      <w:r>
        <w:rPr>
          <w:spacing w:val="-2"/>
          <w:sz w:val="24"/>
          <w:szCs w:val="24"/>
        </w:rPr>
        <w:t xml:space="preserve"> b</w:t>
      </w:r>
      <w:r>
        <w:rPr>
          <w:spacing w:val="-3"/>
          <w:sz w:val="24"/>
          <w:szCs w:val="24"/>
        </w:rPr>
        <w:t>a</w:t>
      </w:r>
      <w:r>
        <w:rPr>
          <w:spacing w:val="-2"/>
          <w:sz w:val="24"/>
          <w:szCs w:val="24"/>
        </w:rPr>
        <w:t>s</w:t>
      </w:r>
      <w:r>
        <w:rPr>
          <w:sz w:val="24"/>
          <w:szCs w:val="24"/>
        </w:rPr>
        <w:t>ic</w:t>
      </w:r>
      <w:r>
        <w:rPr>
          <w:spacing w:val="-5"/>
          <w:sz w:val="24"/>
          <w:szCs w:val="24"/>
        </w:rPr>
        <w:t xml:space="preserve"> </w:t>
      </w:r>
      <w:r>
        <w:rPr>
          <w:sz w:val="24"/>
          <w:szCs w:val="24"/>
        </w:rPr>
        <w:t>s</w:t>
      </w:r>
      <w:r>
        <w:rPr>
          <w:spacing w:val="-3"/>
          <w:sz w:val="24"/>
          <w:szCs w:val="24"/>
        </w:rPr>
        <w:t>a</w:t>
      </w:r>
      <w:r>
        <w:rPr>
          <w:spacing w:val="-2"/>
          <w:sz w:val="24"/>
          <w:szCs w:val="24"/>
        </w:rPr>
        <w:t>l</w:t>
      </w:r>
      <w:r>
        <w:rPr>
          <w:spacing w:val="-1"/>
          <w:sz w:val="24"/>
          <w:szCs w:val="24"/>
        </w:rPr>
        <w:t>a</w:t>
      </w:r>
      <w:r>
        <w:rPr>
          <w:spacing w:val="1"/>
          <w:sz w:val="24"/>
          <w:szCs w:val="24"/>
        </w:rPr>
        <w:t>r</w:t>
      </w:r>
      <w:r>
        <w:rPr>
          <w:spacing w:val="-7"/>
          <w:sz w:val="24"/>
          <w:szCs w:val="24"/>
        </w:rPr>
        <w:t>y</w:t>
      </w:r>
      <w:r>
        <w:rPr>
          <w:sz w:val="24"/>
          <w:szCs w:val="24"/>
        </w:rPr>
        <w:t>.</w:t>
      </w:r>
      <w:r>
        <w:rPr>
          <w:spacing w:val="55"/>
          <w:sz w:val="24"/>
          <w:szCs w:val="24"/>
        </w:rPr>
        <w:t xml:space="preserve"> </w:t>
      </w:r>
      <w:r>
        <w:rPr>
          <w:sz w:val="24"/>
          <w:szCs w:val="24"/>
        </w:rPr>
        <w:t>T</w:t>
      </w:r>
      <w:r>
        <w:rPr>
          <w:spacing w:val="-3"/>
          <w:sz w:val="24"/>
          <w:szCs w:val="24"/>
        </w:rPr>
        <w:t>h</w:t>
      </w:r>
      <w:r>
        <w:rPr>
          <w:sz w:val="24"/>
          <w:szCs w:val="24"/>
        </w:rPr>
        <w:t>e</w:t>
      </w:r>
      <w:r>
        <w:rPr>
          <w:spacing w:val="-6"/>
          <w:sz w:val="24"/>
          <w:szCs w:val="24"/>
        </w:rPr>
        <w:t xml:space="preserve"> </w:t>
      </w:r>
      <w:r>
        <w:rPr>
          <w:spacing w:val="-1"/>
          <w:sz w:val="24"/>
          <w:szCs w:val="24"/>
        </w:rPr>
        <w:t>P</w:t>
      </w:r>
      <w:r>
        <w:rPr>
          <w:sz w:val="24"/>
          <w:szCs w:val="24"/>
        </w:rPr>
        <w:t>A</w:t>
      </w:r>
      <w:r>
        <w:rPr>
          <w:spacing w:val="-3"/>
          <w:sz w:val="24"/>
          <w:szCs w:val="24"/>
        </w:rPr>
        <w:t xml:space="preserve"> </w:t>
      </w:r>
      <w:r>
        <w:rPr>
          <w:spacing w:val="-2"/>
          <w:sz w:val="24"/>
          <w:szCs w:val="24"/>
        </w:rPr>
        <w:t>d</w:t>
      </w:r>
      <w:r>
        <w:rPr>
          <w:sz w:val="24"/>
          <w:szCs w:val="24"/>
        </w:rPr>
        <w:t>o</w:t>
      </w:r>
      <w:r>
        <w:rPr>
          <w:spacing w:val="-3"/>
          <w:sz w:val="24"/>
          <w:szCs w:val="24"/>
        </w:rPr>
        <w:t>e</w:t>
      </w:r>
      <w:r>
        <w:rPr>
          <w:sz w:val="24"/>
          <w:szCs w:val="24"/>
        </w:rPr>
        <w:t>s</w:t>
      </w:r>
      <w:r>
        <w:rPr>
          <w:spacing w:val="-5"/>
          <w:sz w:val="24"/>
          <w:szCs w:val="24"/>
        </w:rPr>
        <w:t xml:space="preserve"> </w:t>
      </w:r>
      <w:r>
        <w:rPr>
          <w:sz w:val="24"/>
          <w:szCs w:val="24"/>
        </w:rPr>
        <w:t>n</w:t>
      </w:r>
      <w:r>
        <w:rPr>
          <w:spacing w:val="-2"/>
          <w:sz w:val="24"/>
          <w:szCs w:val="24"/>
        </w:rPr>
        <w:t>o</w:t>
      </w:r>
      <w:r>
        <w:rPr>
          <w:sz w:val="24"/>
          <w:szCs w:val="24"/>
        </w:rPr>
        <w:t>t</w:t>
      </w:r>
      <w:r>
        <w:rPr>
          <w:spacing w:val="-4"/>
          <w:sz w:val="24"/>
          <w:szCs w:val="24"/>
        </w:rPr>
        <w:t xml:space="preserve"> </w:t>
      </w:r>
      <w:r>
        <w:rPr>
          <w:spacing w:val="-1"/>
          <w:sz w:val="24"/>
          <w:szCs w:val="24"/>
        </w:rPr>
        <w:t>ac</w:t>
      </w:r>
      <w:r>
        <w:rPr>
          <w:spacing w:val="-3"/>
          <w:sz w:val="24"/>
          <w:szCs w:val="24"/>
        </w:rPr>
        <w:t>ce</w:t>
      </w:r>
      <w:r>
        <w:rPr>
          <w:spacing w:val="-2"/>
          <w:sz w:val="24"/>
          <w:szCs w:val="24"/>
        </w:rPr>
        <w:t>p</w:t>
      </w:r>
      <w:r>
        <w:rPr>
          <w:sz w:val="24"/>
          <w:szCs w:val="24"/>
        </w:rPr>
        <w:t>t</w:t>
      </w:r>
      <w:r>
        <w:rPr>
          <w:spacing w:val="-2"/>
          <w:sz w:val="24"/>
          <w:szCs w:val="24"/>
        </w:rPr>
        <w:t xml:space="preserve"> </w:t>
      </w:r>
      <w:r>
        <w:rPr>
          <w:spacing w:val="-3"/>
          <w:sz w:val="24"/>
          <w:szCs w:val="24"/>
        </w:rPr>
        <w:t>a</w:t>
      </w:r>
      <w:r>
        <w:rPr>
          <w:sz w:val="24"/>
          <w:szCs w:val="24"/>
        </w:rPr>
        <w:t xml:space="preserve">n </w:t>
      </w:r>
      <w:r>
        <w:rPr>
          <w:spacing w:val="-3"/>
          <w:sz w:val="24"/>
          <w:szCs w:val="24"/>
        </w:rPr>
        <w:t>a</w:t>
      </w:r>
      <w:r>
        <w:rPr>
          <w:spacing w:val="-2"/>
          <w:sz w:val="24"/>
          <w:szCs w:val="24"/>
        </w:rPr>
        <w:t>d</w:t>
      </w:r>
      <w:r>
        <w:rPr>
          <w:spacing w:val="-1"/>
          <w:sz w:val="24"/>
          <w:szCs w:val="24"/>
        </w:rPr>
        <w:t>d-</w:t>
      </w:r>
      <w:r>
        <w:rPr>
          <w:spacing w:val="-2"/>
          <w:sz w:val="24"/>
          <w:szCs w:val="24"/>
        </w:rPr>
        <w:t>o</w:t>
      </w:r>
      <w:r>
        <w:rPr>
          <w:sz w:val="24"/>
          <w:szCs w:val="24"/>
        </w:rPr>
        <w:t xml:space="preserve">n </w:t>
      </w:r>
      <w:r>
        <w:rPr>
          <w:spacing w:val="-2"/>
          <w:sz w:val="24"/>
          <w:szCs w:val="24"/>
        </w:rPr>
        <w:t>m</w:t>
      </w:r>
      <w:r>
        <w:rPr>
          <w:spacing w:val="-3"/>
          <w:sz w:val="24"/>
          <w:szCs w:val="24"/>
        </w:rPr>
        <w:t>a</w:t>
      </w:r>
      <w:r>
        <w:rPr>
          <w:sz w:val="24"/>
          <w:szCs w:val="24"/>
        </w:rPr>
        <w:t>r</w:t>
      </w:r>
      <w:r>
        <w:rPr>
          <w:spacing w:val="-6"/>
          <w:sz w:val="24"/>
          <w:szCs w:val="24"/>
        </w:rPr>
        <w:t>g</w:t>
      </w:r>
      <w:r>
        <w:rPr>
          <w:spacing w:val="-2"/>
          <w:sz w:val="24"/>
          <w:szCs w:val="24"/>
        </w:rPr>
        <w:t>i</w:t>
      </w:r>
      <w:r>
        <w:rPr>
          <w:sz w:val="24"/>
          <w:szCs w:val="24"/>
        </w:rPr>
        <w:t>n</w:t>
      </w:r>
      <w:r>
        <w:rPr>
          <w:spacing w:val="4"/>
          <w:sz w:val="24"/>
          <w:szCs w:val="24"/>
        </w:rPr>
        <w:t xml:space="preserve"> </w:t>
      </w:r>
      <w:r>
        <w:rPr>
          <w:spacing w:val="-3"/>
          <w:sz w:val="24"/>
          <w:szCs w:val="24"/>
        </w:rPr>
        <w:t>f</w:t>
      </w:r>
      <w:r>
        <w:rPr>
          <w:sz w:val="24"/>
          <w:szCs w:val="24"/>
        </w:rPr>
        <w:t>or</w:t>
      </w:r>
      <w:r>
        <w:rPr>
          <w:spacing w:val="1"/>
          <w:sz w:val="24"/>
          <w:szCs w:val="24"/>
        </w:rPr>
        <w:t xml:space="preserve"> </w:t>
      </w:r>
      <w:r>
        <w:rPr>
          <w:spacing w:val="-2"/>
          <w:sz w:val="24"/>
          <w:szCs w:val="24"/>
        </w:rPr>
        <w:t>s</w:t>
      </w:r>
      <w:r>
        <w:rPr>
          <w:sz w:val="24"/>
          <w:szCs w:val="24"/>
        </w:rPr>
        <w:t>o</w:t>
      </w:r>
      <w:r>
        <w:rPr>
          <w:spacing w:val="-3"/>
          <w:sz w:val="24"/>
          <w:szCs w:val="24"/>
        </w:rPr>
        <w:t>c</w:t>
      </w:r>
      <w:r>
        <w:rPr>
          <w:spacing w:val="-2"/>
          <w:sz w:val="24"/>
          <w:szCs w:val="24"/>
        </w:rPr>
        <w:t>i</w:t>
      </w:r>
      <w:r>
        <w:rPr>
          <w:spacing w:val="-3"/>
          <w:sz w:val="24"/>
          <w:szCs w:val="24"/>
        </w:rPr>
        <w:t>a</w:t>
      </w:r>
      <w:r>
        <w:rPr>
          <w:sz w:val="24"/>
          <w:szCs w:val="24"/>
        </w:rPr>
        <w:t>l</w:t>
      </w:r>
      <w:r>
        <w:rPr>
          <w:spacing w:val="4"/>
          <w:sz w:val="24"/>
          <w:szCs w:val="24"/>
        </w:rPr>
        <w:t xml:space="preserve"> </w:t>
      </w:r>
      <w:r>
        <w:rPr>
          <w:spacing w:val="-3"/>
          <w:sz w:val="24"/>
          <w:szCs w:val="24"/>
        </w:rPr>
        <w:t>c</w:t>
      </w:r>
      <w:r>
        <w:rPr>
          <w:sz w:val="24"/>
          <w:szCs w:val="24"/>
        </w:rPr>
        <w:t>h</w:t>
      </w:r>
      <w:r>
        <w:rPr>
          <w:spacing w:val="-3"/>
          <w:sz w:val="24"/>
          <w:szCs w:val="24"/>
        </w:rPr>
        <w:t>a</w:t>
      </w:r>
      <w:r>
        <w:rPr>
          <w:sz w:val="24"/>
          <w:szCs w:val="24"/>
        </w:rPr>
        <w:t>r</w:t>
      </w:r>
      <w:r>
        <w:rPr>
          <w:spacing w:val="-3"/>
          <w:sz w:val="24"/>
          <w:szCs w:val="24"/>
        </w:rPr>
        <w:t>ge</w:t>
      </w:r>
      <w:r>
        <w:rPr>
          <w:sz w:val="24"/>
          <w:szCs w:val="24"/>
        </w:rPr>
        <w:t>s,</w:t>
      </w:r>
      <w:r>
        <w:rPr>
          <w:spacing w:val="2"/>
          <w:sz w:val="24"/>
          <w:szCs w:val="24"/>
        </w:rPr>
        <w:t xml:space="preserve"> </w:t>
      </w:r>
      <w:r>
        <w:rPr>
          <w:spacing w:val="-2"/>
          <w:sz w:val="24"/>
          <w:szCs w:val="24"/>
        </w:rPr>
        <w:t>ov</w:t>
      </w:r>
      <w:r>
        <w:rPr>
          <w:spacing w:val="-1"/>
          <w:sz w:val="24"/>
          <w:szCs w:val="24"/>
        </w:rPr>
        <w:t>e</w:t>
      </w:r>
      <w:r>
        <w:rPr>
          <w:spacing w:val="-3"/>
          <w:sz w:val="24"/>
          <w:szCs w:val="24"/>
        </w:rPr>
        <w:t>r</w:t>
      </w:r>
      <w:r>
        <w:rPr>
          <w:spacing w:val="-2"/>
          <w:sz w:val="24"/>
          <w:szCs w:val="24"/>
        </w:rPr>
        <w:t>h</w:t>
      </w:r>
      <w:r>
        <w:rPr>
          <w:spacing w:val="-1"/>
          <w:sz w:val="24"/>
          <w:szCs w:val="24"/>
        </w:rPr>
        <w:t>e</w:t>
      </w:r>
      <w:r>
        <w:rPr>
          <w:spacing w:val="-3"/>
          <w:sz w:val="24"/>
          <w:szCs w:val="24"/>
        </w:rPr>
        <w:t>a</w:t>
      </w:r>
      <w:r>
        <w:rPr>
          <w:sz w:val="24"/>
          <w:szCs w:val="24"/>
        </w:rPr>
        <w:t>d</w:t>
      </w:r>
      <w:r>
        <w:rPr>
          <w:spacing w:val="4"/>
          <w:sz w:val="24"/>
          <w:szCs w:val="24"/>
        </w:rPr>
        <w:t xml:space="preserve"> </w:t>
      </w:r>
      <w:r>
        <w:rPr>
          <w:spacing w:val="-3"/>
          <w:sz w:val="24"/>
          <w:szCs w:val="24"/>
        </w:rPr>
        <w:t>e</w:t>
      </w:r>
      <w:r>
        <w:rPr>
          <w:sz w:val="24"/>
          <w:szCs w:val="24"/>
        </w:rPr>
        <w:t>x</w:t>
      </w:r>
      <w:r>
        <w:rPr>
          <w:spacing w:val="-2"/>
          <w:sz w:val="24"/>
          <w:szCs w:val="24"/>
        </w:rPr>
        <w:t>p</w:t>
      </w:r>
      <w:r>
        <w:rPr>
          <w:spacing w:val="-3"/>
          <w:sz w:val="24"/>
          <w:szCs w:val="24"/>
        </w:rPr>
        <w:t>e</w:t>
      </w:r>
      <w:r>
        <w:rPr>
          <w:spacing w:val="-2"/>
          <w:sz w:val="24"/>
          <w:szCs w:val="24"/>
        </w:rPr>
        <w:t>n</w:t>
      </w:r>
      <w:r>
        <w:rPr>
          <w:sz w:val="24"/>
          <w:szCs w:val="24"/>
        </w:rPr>
        <w:t>s</w:t>
      </w:r>
      <w:r>
        <w:rPr>
          <w:spacing w:val="-3"/>
          <w:sz w:val="24"/>
          <w:szCs w:val="24"/>
        </w:rPr>
        <w:t>e</w:t>
      </w:r>
      <w:r>
        <w:rPr>
          <w:spacing w:val="-2"/>
          <w:sz w:val="24"/>
          <w:szCs w:val="24"/>
        </w:rPr>
        <w:t>s</w:t>
      </w:r>
      <w:r>
        <w:rPr>
          <w:sz w:val="24"/>
          <w:szCs w:val="24"/>
        </w:rPr>
        <w:t>,</w:t>
      </w:r>
      <w:r>
        <w:rPr>
          <w:spacing w:val="4"/>
          <w:sz w:val="24"/>
          <w:szCs w:val="24"/>
        </w:rPr>
        <w:t xml:space="preserve"> </w:t>
      </w:r>
      <w:r>
        <w:rPr>
          <w:spacing w:val="-3"/>
          <w:sz w:val="24"/>
          <w:szCs w:val="24"/>
        </w:rPr>
        <w:t>e</w:t>
      </w:r>
      <w:r>
        <w:rPr>
          <w:spacing w:val="-2"/>
          <w:sz w:val="24"/>
          <w:szCs w:val="24"/>
        </w:rPr>
        <w:t>t</w:t>
      </w:r>
      <w:r>
        <w:rPr>
          <w:spacing w:val="-3"/>
          <w:sz w:val="24"/>
          <w:szCs w:val="24"/>
        </w:rPr>
        <w:t>c</w:t>
      </w:r>
      <w:r>
        <w:rPr>
          <w:spacing w:val="-2"/>
          <w:sz w:val="24"/>
          <w:szCs w:val="24"/>
        </w:rPr>
        <w:t>.</w:t>
      </w:r>
      <w:r>
        <w:rPr>
          <w:sz w:val="24"/>
          <w:szCs w:val="24"/>
        </w:rPr>
        <w:t>,</w:t>
      </w:r>
      <w:r>
        <w:rPr>
          <w:spacing w:val="4"/>
          <w:sz w:val="24"/>
          <w:szCs w:val="24"/>
        </w:rPr>
        <w:t xml:space="preserve"> </w:t>
      </w:r>
      <w:r>
        <w:rPr>
          <w:spacing w:val="-3"/>
          <w:sz w:val="24"/>
          <w:szCs w:val="24"/>
        </w:rPr>
        <w:t>f</w:t>
      </w:r>
      <w:r>
        <w:rPr>
          <w:spacing w:val="-2"/>
          <w:sz w:val="24"/>
          <w:szCs w:val="24"/>
        </w:rPr>
        <w:t>o</w:t>
      </w:r>
      <w:r>
        <w:rPr>
          <w:sz w:val="24"/>
          <w:szCs w:val="24"/>
        </w:rPr>
        <w:t>r</w:t>
      </w:r>
      <w:r>
        <w:rPr>
          <w:spacing w:val="3"/>
          <w:sz w:val="24"/>
          <w:szCs w:val="24"/>
        </w:rPr>
        <w:t xml:space="preserve"> </w:t>
      </w:r>
      <w:r>
        <w:rPr>
          <w:spacing w:val="-2"/>
          <w:sz w:val="24"/>
          <w:szCs w:val="24"/>
        </w:rPr>
        <w:t>st</w:t>
      </w:r>
      <w:r>
        <w:rPr>
          <w:spacing w:val="-1"/>
          <w:sz w:val="24"/>
          <w:szCs w:val="24"/>
        </w:rPr>
        <w:t>a</w:t>
      </w:r>
      <w:r>
        <w:rPr>
          <w:spacing w:val="-3"/>
          <w:sz w:val="24"/>
          <w:szCs w:val="24"/>
        </w:rPr>
        <w:t>f</w:t>
      </w:r>
      <w:r>
        <w:rPr>
          <w:sz w:val="24"/>
          <w:szCs w:val="24"/>
        </w:rPr>
        <w:t>f</w:t>
      </w:r>
      <w:r>
        <w:rPr>
          <w:spacing w:val="3"/>
          <w:sz w:val="24"/>
          <w:szCs w:val="24"/>
        </w:rPr>
        <w:t xml:space="preserve"> </w:t>
      </w:r>
      <w:r>
        <w:rPr>
          <w:spacing w:val="-3"/>
          <w:sz w:val="24"/>
          <w:szCs w:val="24"/>
        </w:rPr>
        <w:t>w</w:t>
      </w:r>
      <w:r>
        <w:rPr>
          <w:spacing w:val="-2"/>
          <w:sz w:val="24"/>
          <w:szCs w:val="24"/>
        </w:rPr>
        <w:t>h</w:t>
      </w:r>
      <w:r>
        <w:rPr>
          <w:sz w:val="24"/>
          <w:szCs w:val="24"/>
        </w:rPr>
        <w:t>o</w:t>
      </w:r>
      <w:r>
        <w:rPr>
          <w:spacing w:val="4"/>
          <w:sz w:val="24"/>
          <w:szCs w:val="24"/>
        </w:rPr>
        <w:t xml:space="preserve"> </w:t>
      </w:r>
      <w:r>
        <w:rPr>
          <w:spacing w:val="-3"/>
          <w:sz w:val="24"/>
          <w:szCs w:val="24"/>
        </w:rPr>
        <w:t>a</w:t>
      </w:r>
      <w:r>
        <w:rPr>
          <w:sz w:val="24"/>
          <w:szCs w:val="24"/>
        </w:rPr>
        <w:t xml:space="preserve">re </w:t>
      </w:r>
      <w:r>
        <w:rPr>
          <w:spacing w:val="-2"/>
          <w:sz w:val="24"/>
          <w:szCs w:val="24"/>
        </w:rPr>
        <w:t>no</w:t>
      </w:r>
      <w:r>
        <w:rPr>
          <w:sz w:val="24"/>
          <w:szCs w:val="24"/>
        </w:rPr>
        <w:t>t</w:t>
      </w:r>
      <w:r>
        <w:rPr>
          <w:spacing w:val="4"/>
          <w:sz w:val="24"/>
          <w:szCs w:val="24"/>
        </w:rPr>
        <w:t xml:space="preserve"> </w:t>
      </w:r>
      <w:r>
        <w:rPr>
          <w:spacing w:val="-2"/>
          <w:sz w:val="24"/>
          <w:szCs w:val="24"/>
        </w:rPr>
        <w:t>p</w:t>
      </w:r>
      <w:r>
        <w:rPr>
          <w:spacing w:val="-1"/>
          <w:sz w:val="24"/>
          <w:szCs w:val="24"/>
        </w:rPr>
        <w:t>e</w:t>
      </w:r>
      <w:r>
        <w:rPr>
          <w:sz w:val="24"/>
          <w:szCs w:val="24"/>
        </w:rPr>
        <w:t>r</w:t>
      </w:r>
      <w:r>
        <w:rPr>
          <w:spacing w:val="2"/>
          <w:sz w:val="24"/>
          <w:szCs w:val="24"/>
        </w:rPr>
        <w:t>m</w:t>
      </w:r>
      <w:r>
        <w:rPr>
          <w:spacing w:val="-3"/>
          <w:sz w:val="24"/>
          <w:szCs w:val="24"/>
        </w:rPr>
        <w:t>a</w:t>
      </w:r>
      <w:r>
        <w:rPr>
          <w:spacing w:val="-2"/>
          <w:sz w:val="24"/>
          <w:szCs w:val="24"/>
        </w:rPr>
        <w:t>n</w:t>
      </w:r>
      <w:r>
        <w:rPr>
          <w:spacing w:val="-3"/>
          <w:sz w:val="24"/>
          <w:szCs w:val="24"/>
        </w:rPr>
        <w:t>e</w:t>
      </w:r>
      <w:r>
        <w:rPr>
          <w:spacing w:val="-2"/>
          <w:sz w:val="24"/>
          <w:szCs w:val="24"/>
        </w:rPr>
        <w:t>n</w:t>
      </w:r>
      <w:r>
        <w:rPr>
          <w:sz w:val="24"/>
          <w:szCs w:val="24"/>
        </w:rPr>
        <w:t xml:space="preserve">t </w:t>
      </w:r>
      <w:r>
        <w:rPr>
          <w:spacing w:val="-3"/>
          <w:sz w:val="24"/>
          <w:szCs w:val="24"/>
        </w:rPr>
        <w:t>e</w:t>
      </w:r>
      <w:r>
        <w:rPr>
          <w:spacing w:val="-2"/>
          <w:sz w:val="24"/>
          <w:szCs w:val="24"/>
        </w:rPr>
        <w:t>mpl</w:t>
      </w:r>
      <w:r>
        <w:rPr>
          <w:spacing w:val="2"/>
          <w:sz w:val="24"/>
          <w:szCs w:val="24"/>
        </w:rPr>
        <w:t>o</w:t>
      </w:r>
      <w:r>
        <w:rPr>
          <w:spacing w:val="-7"/>
          <w:sz w:val="24"/>
          <w:szCs w:val="24"/>
        </w:rPr>
        <w:t>y</w:t>
      </w:r>
      <w:r>
        <w:rPr>
          <w:spacing w:val="-1"/>
          <w:sz w:val="24"/>
          <w:szCs w:val="24"/>
        </w:rPr>
        <w:t>e</w:t>
      </w:r>
      <w:r>
        <w:rPr>
          <w:spacing w:val="-3"/>
          <w:sz w:val="24"/>
          <w:szCs w:val="24"/>
        </w:rPr>
        <w:t>e</w:t>
      </w:r>
      <w:r>
        <w:rPr>
          <w:sz w:val="24"/>
          <w:szCs w:val="24"/>
        </w:rPr>
        <w:t>s</w:t>
      </w:r>
      <w:r w:rsidR="00F97051">
        <w:rPr>
          <w:sz w:val="24"/>
          <w:szCs w:val="24"/>
        </w:rPr>
        <w:t xml:space="preserve"> </w:t>
      </w:r>
      <w:r>
        <w:rPr>
          <w:sz w:val="24"/>
          <w:szCs w:val="24"/>
        </w:rPr>
        <w:t>of</w:t>
      </w:r>
      <w:r w:rsidR="00F97051">
        <w:rPr>
          <w:sz w:val="24"/>
          <w:szCs w:val="24"/>
        </w:rPr>
        <w:t xml:space="preserve"> </w:t>
      </w:r>
      <w:r>
        <w:rPr>
          <w:spacing w:val="-2"/>
          <w:sz w:val="24"/>
          <w:szCs w:val="24"/>
        </w:rPr>
        <w:t>th</w:t>
      </w:r>
      <w:r>
        <w:rPr>
          <w:sz w:val="24"/>
          <w:szCs w:val="24"/>
        </w:rPr>
        <w:t>e</w:t>
      </w:r>
      <w:r w:rsidR="00F97051">
        <w:rPr>
          <w:sz w:val="24"/>
          <w:szCs w:val="24"/>
        </w:rPr>
        <w:t xml:space="preserve"> </w:t>
      </w:r>
      <w:r>
        <w:rPr>
          <w:spacing w:val="-3"/>
          <w:sz w:val="24"/>
          <w:szCs w:val="24"/>
        </w:rPr>
        <w:t>f</w:t>
      </w:r>
      <w:r>
        <w:rPr>
          <w:sz w:val="24"/>
          <w:szCs w:val="24"/>
        </w:rPr>
        <w:t>i</w:t>
      </w:r>
      <w:r>
        <w:rPr>
          <w:spacing w:val="-3"/>
          <w:sz w:val="24"/>
          <w:szCs w:val="24"/>
        </w:rPr>
        <w:t>r</w:t>
      </w:r>
      <w:r>
        <w:rPr>
          <w:spacing w:val="-2"/>
          <w:sz w:val="24"/>
          <w:szCs w:val="24"/>
        </w:rPr>
        <w:t>m</w:t>
      </w:r>
      <w:r>
        <w:rPr>
          <w:sz w:val="24"/>
          <w:szCs w:val="24"/>
        </w:rPr>
        <w:t>.</w:t>
      </w:r>
      <w:r w:rsidR="00F97051">
        <w:rPr>
          <w:sz w:val="24"/>
          <w:szCs w:val="24"/>
        </w:rPr>
        <w:t xml:space="preserve">  </w:t>
      </w:r>
      <w:r>
        <w:rPr>
          <w:sz w:val="24"/>
          <w:szCs w:val="24"/>
        </w:rPr>
        <w:t xml:space="preserve"> </w:t>
      </w:r>
      <w:r>
        <w:rPr>
          <w:spacing w:val="-8"/>
          <w:sz w:val="24"/>
          <w:szCs w:val="24"/>
        </w:rPr>
        <w:t>I</w:t>
      </w:r>
      <w:r>
        <w:rPr>
          <w:sz w:val="24"/>
          <w:szCs w:val="24"/>
        </w:rPr>
        <w:t>n</w:t>
      </w:r>
      <w:r w:rsidR="00F97051">
        <w:rPr>
          <w:sz w:val="24"/>
          <w:szCs w:val="24"/>
        </w:rPr>
        <w:t xml:space="preserve"> </w:t>
      </w:r>
      <w:r>
        <w:rPr>
          <w:spacing w:val="-2"/>
          <w:sz w:val="24"/>
          <w:szCs w:val="24"/>
        </w:rPr>
        <w:t>s</w:t>
      </w:r>
      <w:r>
        <w:rPr>
          <w:sz w:val="24"/>
          <w:szCs w:val="24"/>
        </w:rPr>
        <w:t>u</w:t>
      </w:r>
      <w:r>
        <w:rPr>
          <w:spacing w:val="-3"/>
          <w:sz w:val="24"/>
          <w:szCs w:val="24"/>
        </w:rPr>
        <w:t>c</w:t>
      </w:r>
      <w:r>
        <w:rPr>
          <w:sz w:val="24"/>
          <w:szCs w:val="24"/>
        </w:rPr>
        <w:t>h</w:t>
      </w:r>
      <w:r w:rsidR="00F97051">
        <w:rPr>
          <w:sz w:val="24"/>
          <w:szCs w:val="24"/>
        </w:rPr>
        <w:t xml:space="preserve"> </w:t>
      </w:r>
      <w:r>
        <w:rPr>
          <w:spacing w:val="-1"/>
          <w:sz w:val="24"/>
          <w:szCs w:val="24"/>
        </w:rPr>
        <w:t>c</w:t>
      </w:r>
      <w:r>
        <w:rPr>
          <w:spacing w:val="-3"/>
          <w:sz w:val="24"/>
          <w:szCs w:val="24"/>
        </w:rPr>
        <w:t>a</w:t>
      </w:r>
      <w:r>
        <w:rPr>
          <w:sz w:val="24"/>
          <w:szCs w:val="24"/>
        </w:rPr>
        <w:t>s</w:t>
      </w:r>
      <w:r>
        <w:rPr>
          <w:spacing w:val="-3"/>
          <w:sz w:val="24"/>
          <w:szCs w:val="24"/>
        </w:rPr>
        <w:t>e</w:t>
      </w:r>
      <w:r>
        <w:rPr>
          <w:sz w:val="24"/>
          <w:szCs w:val="24"/>
        </w:rPr>
        <w:t>,</w:t>
      </w:r>
      <w:r w:rsidR="00F97051">
        <w:rPr>
          <w:sz w:val="24"/>
          <w:szCs w:val="24"/>
        </w:rPr>
        <w:t xml:space="preserve"> </w:t>
      </w:r>
      <w:r>
        <w:rPr>
          <w:spacing w:val="-2"/>
          <w:sz w:val="24"/>
          <w:szCs w:val="24"/>
        </w:rPr>
        <w:t>th</w:t>
      </w:r>
      <w:r>
        <w:rPr>
          <w:sz w:val="24"/>
          <w:szCs w:val="24"/>
        </w:rPr>
        <w:t>e</w:t>
      </w:r>
      <w:r w:rsidR="00F97051">
        <w:rPr>
          <w:sz w:val="24"/>
          <w:szCs w:val="24"/>
        </w:rPr>
        <w:t xml:space="preserve"> </w:t>
      </w:r>
      <w:r>
        <w:rPr>
          <w:sz w:val="24"/>
          <w:szCs w:val="24"/>
        </w:rPr>
        <w:t>f</w:t>
      </w:r>
      <w:r>
        <w:rPr>
          <w:spacing w:val="-3"/>
          <w:sz w:val="24"/>
          <w:szCs w:val="24"/>
        </w:rPr>
        <w:t>ir</w:t>
      </w:r>
      <w:r>
        <w:rPr>
          <w:sz w:val="24"/>
          <w:szCs w:val="24"/>
        </w:rPr>
        <w:t>m</w:t>
      </w:r>
      <w:r w:rsidR="00F97051">
        <w:rPr>
          <w:sz w:val="24"/>
          <w:szCs w:val="24"/>
        </w:rPr>
        <w:t xml:space="preserve"> </w:t>
      </w:r>
      <w:r>
        <w:rPr>
          <w:spacing w:val="-2"/>
          <w:sz w:val="24"/>
          <w:szCs w:val="24"/>
        </w:rPr>
        <w:t>sh</w:t>
      </w:r>
      <w:r>
        <w:rPr>
          <w:spacing w:val="-3"/>
          <w:sz w:val="24"/>
          <w:szCs w:val="24"/>
        </w:rPr>
        <w:t>a</w:t>
      </w:r>
      <w:r>
        <w:rPr>
          <w:spacing w:val="-2"/>
          <w:sz w:val="24"/>
          <w:szCs w:val="24"/>
        </w:rPr>
        <w:t>l</w:t>
      </w:r>
      <w:r>
        <w:rPr>
          <w:sz w:val="24"/>
          <w:szCs w:val="24"/>
        </w:rPr>
        <w:t>l</w:t>
      </w:r>
      <w:r w:rsidR="00F97051">
        <w:rPr>
          <w:sz w:val="24"/>
          <w:szCs w:val="24"/>
        </w:rPr>
        <w:t xml:space="preserve"> </w:t>
      </w:r>
      <w:r>
        <w:rPr>
          <w:spacing w:val="-2"/>
          <w:sz w:val="24"/>
          <w:szCs w:val="24"/>
        </w:rPr>
        <w:t>b</w:t>
      </w:r>
      <w:r>
        <w:rPr>
          <w:sz w:val="24"/>
          <w:szCs w:val="24"/>
        </w:rPr>
        <w:t>e</w:t>
      </w:r>
      <w:r w:rsidR="00F97051">
        <w:rPr>
          <w:sz w:val="24"/>
          <w:szCs w:val="24"/>
        </w:rPr>
        <w:t xml:space="preserve"> </w:t>
      </w:r>
      <w:r>
        <w:rPr>
          <w:spacing w:val="-3"/>
          <w:sz w:val="24"/>
          <w:szCs w:val="24"/>
        </w:rPr>
        <w:t>e</w:t>
      </w:r>
      <w:r>
        <w:rPr>
          <w:spacing w:val="-2"/>
          <w:sz w:val="24"/>
          <w:szCs w:val="24"/>
        </w:rPr>
        <w:t>ntitl</w:t>
      </w:r>
      <w:r>
        <w:rPr>
          <w:spacing w:val="-1"/>
          <w:sz w:val="24"/>
          <w:szCs w:val="24"/>
        </w:rPr>
        <w:t>e</w:t>
      </w:r>
      <w:r>
        <w:rPr>
          <w:sz w:val="24"/>
          <w:szCs w:val="24"/>
        </w:rPr>
        <w:t>d</w:t>
      </w:r>
      <w:r w:rsidR="00F97051">
        <w:rPr>
          <w:sz w:val="24"/>
          <w:szCs w:val="24"/>
        </w:rPr>
        <w:t xml:space="preserve"> </w:t>
      </w:r>
      <w:r>
        <w:rPr>
          <w:sz w:val="24"/>
          <w:szCs w:val="24"/>
        </w:rPr>
        <w:t>o</w:t>
      </w:r>
      <w:r>
        <w:rPr>
          <w:spacing w:val="-2"/>
          <w:sz w:val="24"/>
          <w:szCs w:val="24"/>
        </w:rPr>
        <w:t>n</w:t>
      </w:r>
      <w:r>
        <w:rPr>
          <w:sz w:val="24"/>
          <w:szCs w:val="24"/>
        </w:rPr>
        <w:t>ly</w:t>
      </w:r>
      <w:r w:rsidR="00F97051">
        <w:rPr>
          <w:sz w:val="24"/>
          <w:szCs w:val="24"/>
        </w:rPr>
        <w:t xml:space="preserve"> </w:t>
      </w:r>
      <w:r>
        <w:rPr>
          <w:spacing w:val="-2"/>
          <w:sz w:val="24"/>
          <w:szCs w:val="24"/>
        </w:rPr>
        <w:t>t</w:t>
      </w:r>
      <w:r>
        <w:rPr>
          <w:sz w:val="24"/>
          <w:szCs w:val="24"/>
        </w:rPr>
        <w:t xml:space="preserve">o </w:t>
      </w:r>
      <w:r>
        <w:rPr>
          <w:spacing w:val="-3"/>
          <w:sz w:val="24"/>
          <w:szCs w:val="24"/>
        </w:rPr>
        <w:t>a</w:t>
      </w:r>
      <w:r>
        <w:rPr>
          <w:spacing w:val="-2"/>
          <w:sz w:val="24"/>
          <w:szCs w:val="24"/>
        </w:rPr>
        <w:t>dminist</w:t>
      </w:r>
      <w:r>
        <w:rPr>
          <w:sz w:val="24"/>
          <w:szCs w:val="24"/>
        </w:rPr>
        <w:t>r</w:t>
      </w:r>
      <w:r>
        <w:rPr>
          <w:spacing w:val="-4"/>
          <w:sz w:val="24"/>
          <w:szCs w:val="24"/>
        </w:rPr>
        <w:t>a</w:t>
      </w:r>
      <w:r>
        <w:rPr>
          <w:spacing w:val="-2"/>
          <w:sz w:val="24"/>
          <w:szCs w:val="24"/>
        </w:rPr>
        <w:t>tiv</w:t>
      </w:r>
      <w:r>
        <w:rPr>
          <w:sz w:val="24"/>
          <w:szCs w:val="24"/>
        </w:rPr>
        <w:t>e</w:t>
      </w:r>
      <w:r>
        <w:rPr>
          <w:spacing w:val="3"/>
          <w:sz w:val="24"/>
          <w:szCs w:val="24"/>
        </w:rPr>
        <w:t xml:space="preserve"> </w:t>
      </w:r>
      <w:r>
        <w:rPr>
          <w:spacing w:val="-3"/>
          <w:sz w:val="24"/>
          <w:szCs w:val="24"/>
        </w:rPr>
        <w:t>c</w:t>
      </w:r>
      <w:r>
        <w:rPr>
          <w:spacing w:val="-2"/>
          <w:sz w:val="24"/>
          <w:szCs w:val="24"/>
        </w:rPr>
        <w:t>ost</w:t>
      </w:r>
      <w:r>
        <w:rPr>
          <w:sz w:val="24"/>
          <w:szCs w:val="24"/>
        </w:rPr>
        <w:t>s</w:t>
      </w:r>
      <w:r>
        <w:rPr>
          <w:spacing w:val="5"/>
          <w:sz w:val="24"/>
          <w:szCs w:val="24"/>
        </w:rPr>
        <w:t xml:space="preserve"> </w:t>
      </w:r>
      <w:r>
        <w:rPr>
          <w:spacing w:val="-3"/>
          <w:sz w:val="24"/>
          <w:szCs w:val="24"/>
        </w:rPr>
        <w:t>a</w:t>
      </w:r>
      <w:r>
        <w:rPr>
          <w:spacing w:val="-2"/>
          <w:sz w:val="24"/>
          <w:szCs w:val="24"/>
        </w:rPr>
        <w:t>n</w:t>
      </w:r>
      <w:r>
        <w:rPr>
          <w:sz w:val="24"/>
          <w:szCs w:val="24"/>
        </w:rPr>
        <w:t>d</w:t>
      </w:r>
      <w:r>
        <w:rPr>
          <w:spacing w:val="4"/>
          <w:sz w:val="24"/>
          <w:szCs w:val="24"/>
        </w:rPr>
        <w:t xml:space="preserve"> </w:t>
      </w:r>
      <w:r>
        <w:rPr>
          <w:spacing w:val="-3"/>
          <w:sz w:val="24"/>
          <w:szCs w:val="24"/>
        </w:rPr>
        <w:t>f</w:t>
      </w:r>
      <w:r>
        <w:rPr>
          <w:spacing w:val="-1"/>
          <w:sz w:val="24"/>
          <w:szCs w:val="24"/>
        </w:rPr>
        <w:t>e</w:t>
      </w:r>
      <w:r>
        <w:rPr>
          <w:sz w:val="24"/>
          <w:szCs w:val="24"/>
        </w:rPr>
        <w:t>e</w:t>
      </w:r>
      <w:r>
        <w:rPr>
          <w:spacing w:val="1"/>
          <w:sz w:val="24"/>
          <w:szCs w:val="24"/>
        </w:rPr>
        <w:t xml:space="preserve"> </w:t>
      </w:r>
      <w:r>
        <w:rPr>
          <w:spacing w:val="-2"/>
          <w:sz w:val="24"/>
          <w:szCs w:val="24"/>
        </w:rPr>
        <w:t>o</w:t>
      </w:r>
      <w:r>
        <w:rPr>
          <w:sz w:val="24"/>
          <w:szCs w:val="24"/>
        </w:rPr>
        <w:t>n</w:t>
      </w:r>
      <w:r>
        <w:rPr>
          <w:spacing w:val="2"/>
          <w:sz w:val="24"/>
          <w:szCs w:val="24"/>
        </w:rPr>
        <w:t xml:space="preserve"> </w:t>
      </w:r>
      <w:r>
        <w:rPr>
          <w:spacing w:val="-2"/>
          <w:sz w:val="24"/>
          <w:szCs w:val="24"/>
        </w:rPr>
        <w:t>t</w:t>
      </w:r>
      <w:r>
        <w:rPr>
          <w:sz w:val="24"/>
          <w:szCs w:val="24"/>
        </w:rPr>
        <w:t>he</w:t>
      </w:r>
      <w:r>
        <w:rPr>
          <w:spacing w:val="1"/>
          <w:sz w:val="24"/>
          <w:szCs w:val="24"/>
        </w:rPr>
        <w:t xml:space="preserve"> </w:t>
      </w:r>
      <w:r>
        <w:rPr>
          <w:spacing w:val="-2"/>
          <w:sz w:val="24"/>
          <w:szCs w:val="24"/>
        </w:rPr>
        <w:t>month</w:t>
      </w:r>
      <w:r>
        <w:rPr>
          <w:spacing w:val="3"/>
          <w:sz w:val="24"/>
          <w:szCs w:val="24"/>
        </w:rPr>
        <w:t>l</w:t>
      </w:r>
      <w:r>
        <w:rPr>
          <w:sz w:val="24"/>
          <w:szCs w:val="24"/>
        </w:rPr>
        <w:t xml:space="preserve">y </w:t>
      </w:r>
      <w:r>
        <w:rPr>
          <w:spacing w:val="-2"/>
          <w:sz w:val="24"/>
          <w:szCs w:val="24"/>
        </w:rPr>
        <w:t>p</w:t>
      </w:r>
      <w:r>
        <w:rPr>
          <w:spacing w:val="1"/>
          <w:sz w:val="24"/>
          <w:szCs w:val="24"/>
        </w:rPr>
        <w:t>a</w:t>
      </w:r>
      <w:r>
        <w:rPr>
          <w:spacing w:val="-2"/>
          <w:sz w:val="24"/>
          <w:szCs w:val="24"/>
        </w:rPr>
        <w:t>ym</w:t>
      </w:r>
      <w:r>
        <w:rPr>
          <w:spacing w:val="-3"/>
          <w:sz w:val="24"/>
          <w:szCs w:val="24"/>
        </w:rPr>
        <w:t>e</w:t>
      </w:r>
      <w:r>
        <w:rPr>
          <w:spacing w:val="-2"/>
          <w:sz w:val="24"/>
          <w:szCs w:val="24"/>
        </w:rPr>
        <w:t>nt</w:t>
      </w:r>
      <w:r>
        <w:rPr>
          <w:sz w:val="24"/>
          <w:szCs w:val="24"/>
        </w:rPr>
        <w:t>s</w:t>
      </w:r>
      <w:r>
        <w:rPr>
          <w:spacing w:val="2"/>
          <w:sz w:val="24"/>
          <w:szCs w:val="24"/>
        </w:rPr>
        <w:t xml:space="preserve"> </w:t>
      </w:r>
      <w:r>
        <w:rPr>
          <w:spacing w:val="-1"/>
          <w:sz w:val="24"/>
          <w:szCs w:val="24"/>
        </w:rPr>
        <w:t>c</w:t>
      </w:r>
      <w:r>
        <w:rPr>
          <w:spacing w:val="-2"/>
          <w:sz w:val="24"/>
          <w:szCs w:val="24"/>
        </w:rPr>
        <w:t>h</w:t>
      </w:r>
      <w:r>
        <w:rPr>
          <w:spacing w:val="-1"/>
          <w:sz w:val="24"/>
          <w:szCs w:val="24"/>
        </w:rPr>
        <w:t>a</w:t>
      </w:r>
      <w:r>
        <w:rPr>
          <w:sz w:val="24"/>
          <w:szCs w:val="24"/>
        </w:rPr>
        <w:t>r</w:t>
      </w:r>
      <w:r>
        <w:rPr>
          <w:spacing w:val="-6"/>
          <w:sz w:val="24"/>
          <w:szCs w:val="24"/>
        </w:rPr>
        <w:t>g</w:t>
      </w:r>
      <w:r>
        <w:rPr>
          <w:spacing w:val="-3"/>
          <w:sz w:val="24"/>
          <w:szCs w:val="24"/>
        </w:rPr>
        <w:t>e</w:t>
      </w:r>
      <w:r>
        <w:rPr>
          <w:sz w:val="24"/>
          <w:szCs w:val="24"/>
        </w:rPr>
        <w:t>d</w:t>
      </w:r>
      <w:r>
        <w:rPr>
          <w:spacing w:val="4"/>
          <w:sz w:val="24"/>
          <w:szCs w:val="24"/>
        </w:rPr>
        <w:t xml:space="preserve"> </w:t>
      </w:r>
      <w:r>
        <w:rPr>
          <w:spacing w:val="-3"/>
          <w:sz w:val="24"/>
          <w:szCs w:val="24"/>
        </w:rPr>
        <w:t>f</w:t>
      </w:r>
      <w:r>
        <w:rPr>
          <w:sz w:val="24"/>
          <w:szCs w:val="24"/>
        </w:rPr>
        <w:t>or</w:t>
      </w:r>
      <w:r>
        <w:rPr>
          <w:spacing w:val="1"/>
          <w:sz w:val="24"/>
          <w:szCs w:val="24"/>
        </w:rPr>
        <w:t xml:space="preserve"> </w:t>
      </w:r>
      <w:r>
        <w:rPr>
          <w:spacing w:val="-2"/>
          <w:sz w:val="24"/>
          <w:szCs w:val="24"/>
        </w:rPr>
        <w:t>su</w:t>
      </w:r>
      <w:r>
        <w:rPr>
          <w:sz w:val="24"/>
          <w:szCs w:val="24"/>
        </w:rPr>
        <w:t>b</w:t>
      </w:r>
      <w:r>
        <w:rPr>
          <w:spacing w:val="-3"/>
          <w:sz w:val="24"/>
          <w:szCs w:val="24"/>
        </w:rPr>
        <w:t>c</w:t>
      </w:r>
      <w:r>
        <w:rPr>
          <w:sz w:val="24"/>
          <w:szCs w:val="24"/>
        </w:rPr>
        <w:t>o</w:t>
      </w:r>
      <w:r>
        <w:rPr>
          <w:spacing w:val="-2"/>
          <w:sz w:val="24"/>
          <w:szCs w:val="24"/>
        </w:rPr>
        <w:t>nt</w:t>
      </w:r>
      <w:r>
        <w:rPr>
          <w:spacing w:val="-3"/>
          <w:sz w:val="24"/>
          <w:szCs w:val="24"/>
        </w:rPr>
        <w:t>r</w:t>
      </w:r>
      <w:r>
        <w:rPr>
          <w:spacing w:val="-1"/>
          <w:sz w:val="24"/>
          <w:szCs w:val="24"/>
        </w:rPr>
        <w:t>a</w:t>
      </w:r>
      <w:r>
        <w:rPr>
          <w:spacing w:val="-3"/>
          <w:sz w:val="24"/>
          <w:szCs w:val="24"/>
        </w:rPr>
        <w:t>c</w:t>
      </w:r>
      <w:r>
        <w:rPr>
          <w:spacing w:val="-2"/>
          <w:sz w:val="24"/>
          <w:szCs w:val="24"/>
        </w:rPr>
        <w:t>t</w:t>
      </w:r>
      <w:r>
        <w:rPr>
          <w:spacing w:val="-3"/>
          <w:sz w:val="24"/>
          <w:szCs w:val="24"/>
        </w:rPr>
        <w:t>e</w:t>
      </w:r>
      <w:r>
        <w:rPr>
          <w:sz w:val="24"/>
          <w:szCs w:val="24"/>
        </w:rPr>
        <w:t xml:space="preserve">d </w:t>
      </w:r>
      <w:r>
        <w:rPr>
          <w:spacing w:val="-2"/>
          <w:sz w:val="24"/>
          <w:szCs w:val="24"/>
        </w:rPr>
        <w:t>st</w:t>
      </w:r>
      <w:r>
        <w:rPr>
          <w:spacing w:val="-3"/>
          <w:sz w:val="24"/>
          <w:szCs w:val="24"/>
        </w:rPr>
        <w:t>a</w:t>
      </w:r>
      <w:r>
        <w:rPr>
          <w:sz w:val="24"/>
          <w:szCs w:val="24"/>
        </w:rPr>
        <w:t>f</w:t>
      </w:r>
      <w:r>
        <w:rPr>
          <w:spacing w:val="-4"/>
          <w:sz w:val="24"/>
          <w:szCs w:val="24"/>
        </w:rPr>
        <w:t>f</w:t>
      </w:r>
      <w:r>
        <w:rPr>
          <w:sz w:val="24"/>
          <w:szCs w:val="24"/>
        </w:rPr>
        <w:t>.</w:t>
      </w:r>
    </w:p>
    <w:p w:rsidR="00D35201" w:rsidRDefault="00D35201">
      <w:pPr>
        <w:spacing w:before="1" w:line="280" w:lineRule="exact"/>
        <w:rPr>
          <w:sz w:val="28"/>
          <w:szCs w:val="28"/>
        </w:rPr>
      </w:pPr>
    </w:p>
    <w:p w:rsidR="00D35201" w:rsidRPr="002B1CEF" w:rsidRDefault="00E6664F" w:rsidP="005C08C5">
      <w:pPr>
        <w:pStyle w:val="ListParagraph"/>
        <w:numPr>
          <w:ilvl w:val="0"/>
          <w:numId w:val="16"/>
        </w:numPr>
        <w:rPr>
          <w:sz w:val="24"/>
          <w:szCs w:val="24"/>
        </w:rPr>
      </w:pPr>
      <w:r w:rsidRPr="002B1CEF">
        <w:rPr>
          <w:b/>
          <w:spacing w:val="-3"/>
          <w:sz w:val="24"/>
          <w:szCs w:val="24"/>
        </w:rPr>
        <w:t>F</w:t>
      </w:r>
      <w:r w:rsidRPr="002B1CEF">
        <w:rPr>
          <w:b/>
          <w:spacing w:val="1"/>
          <w:sz w:val="24"/>
          <w:szCs w:val="24"/>
        </w:rPr>
        <w:t>e</w:t>
      </w:r>
      <w:r w:rsidRPr="002B1CEF">
        <w:rPr>
          <w:b/>
          <w:sz w:val="24"/>
          <w:szCs w:val="24"/>
        </w:rPr>
        <w:t>e</w:t>
      </w:r>
      <w:r w:rsidRPr="002B1CEF">
        <w:rPr>
          <w:b/>
          <w:spacing w:val="-1"/>
          <w:sz w:val="24"/>
          <w:szCs w:val="24"/>
        </w:rPr>
        <w:t xml:space="preserve"> </w:t>
      </w:r>
      <w:r w:rsidRPr="002B1CEF">
        <w:rPr>
          <w:b/>
          <w:sz w:val="24"/>
          <w:szCs w:val="24"/>
        </w:rPr>
        <w:t>or</w:t>
      </w:r>
      <w:r w:rsidRPr="002B1CEF">
        <w:rPr>
          <w:b/>
          <w:spacing w:val="1"/>
          <w:sz w:val="24"/>
          <w:szCs w:val="24"/>
        </w:rPr>
        <w:t xml:space="preserve"> </w:t>
      </w:r>
      <w:r w:rsidRPr="002B1CEF">
        <w:rPr>
          <w:b/>
          <w:sz w:val="24"/>
          <w:szCs w:val="24"/>
        </w:rPr>
        <w:t>P</w:t>
      </w:r>
      <w:r w:rsidRPr="002B1CEF">
        <w:rPr>
          <w:b/>
          <w:spacing w:val="-1"/>
          <w:sz w:val="24"/>
          <w:szCs w:val="24"/>
        </w:rPr>
        <w:t>r</w:t>
      </w:r>
      <w:r w:rsidRPr="002B1CEF">
        <w:rPr>
          <w:b/>
          <w:sz w:val="24"/>
          <w:szCs w:val="24"/>
        </w:rPr>
        <w:t>o</w:t>
      </w:r>
      <w:r w:rsidRPr="002B1CEF">
        <w:rPr>
          <w:b/>
          <w:spacing w:val="1"/>
          <w:sz w:val="24"/>
          <w:szCs w:val="24"/>
        </w:rPr>
        <w:t>f</w:t>
      </w:r>
      <w:r w:rsidRPr="002B1CEF">
        <w:rPr>
          <w:b/>
          <w:sz w:val="24"/>
          <w:szCs w:val="24"/>
        </w:rPr>
        <w:t>it</w:t>
      </w:r>
    </w:p>
    <w:p w:rsidR="00D35201" w:rsidRDefault="00E6664F">
      <w:pPr>
        <w:spacing w:line="260" w:lineRule="exact"/>
        <w:ind w:left="1580" w:right="108"/>
        <w:jc w:val="both"/>
        <w:rPr>
          <w:sz w:val="24"/>
          <w:szCs w:val="24"/>
        </w:rPr>
      </w:pPr>
      <w:r>
        <w:rPr>
          <w:spacing w:val="-3"/>
          <w:sz w:val="24"/>
          <w:szCs w:val="24"/>
        </w:rPr>
        <w:t>T</w:t>
      </w:r>
      <w:r>
        <w:rPr>
          <w:spacing w:val="-2"/>
          <w:sz w:val="24"/>
          <w:szCs w:val="24"/>
        </w:rPr>
        <w:t>h</w:t>
      </w:r>
      <w:r>
        <w:rPr>
          <w:sz w:val="24"/>
          <w:szCs w:val="24"/>
        </w:rPr>
        <w:t>e</w:t>
      </w:r>
      <w:r>
        <w:rPr>
          <w:spacing w:val="-1"/>
          <w:sz w:val="24"/>
          <w:szCs w:val="24"/>
        </w:rPr>
        <w:t xml:space="preserve"> </w:t>
      </w:r>
      <w:r>
        <w:rPr>
          <w:sz w:val="24"/>
          <w:szCs w:val="24"/>
        </w:rPr>
        <w:t>f</w:t>
      </w:r>
      <w:r>
        <w:rPr>
          <w:spacing w:val="-4"/>
          <w:sz w:val="24"/>
          <w:szCs w:val="24"/>
        </w:rPr>
        <w:t>e</w:t>
      </w:r>
      <w:r>
        <w:rPr>
          <w:sz w:val="24"/>
          <w:szCs w:val="24"/>
        </w:rPr>
        <w:t>e</w:t>
      </w:r>
      <w:r>
        <w:rPr>
          <w:spacing w:val="-1"/>
          <w:sz w:val="24"/>
          <w:szCs w:val="24"/>
        </w:rPr>
        <w:t xml:space="preserve"> </w:t>
      </w:r>
      <w:r>
        <w:rPr>
          <w:sz w:val="24"/>
          <w:szCs w:val="24"/>
        </w:rPr>
        <w:t>or</w:t>
      </w:r>
      <w:r>
        <w:rPr>
          <w:spacing w:val="-1"/>
          <w:sz w:val="24"/>
          <w:szCs w:val="24"/>
        </w:rPr>
        <w:t xml:space="preserve"> </w:t>
      </w:r>
      <w:r>
        <w:rPr>
          <w:spacing w:val="-2"/>
          <w:sz w:val="24"/>
          <w:szCs w:val="24"/>
        </w:rPr>
        <w:t>p</w:t>
      </w:r>
      <w:r>
        <w:rPr>
          <w:spacing w:val="-3"/>
          <w:sz w:val="24"/>
          <w:szCs w:val="24"/>
        </w:rPr>
        <w:t>r</w:t>
      </w:r>
      <w:r>
        <w:rPr>
          <w:sz w:val="24"/>
          <w:szCs w:val="24"/>
        </w:rPr>
        <w:t>o</w:t>
      </w:r>
      <w:r>
        <w:rPr>
          <w:spacing w:val="-3"/>
          <w:sz w:val="24"/>
          <w:szCs w:val="24"/>
        </w:rPr>
        <w:t>f</w:t>
      </w:r>
      <w:r>
        <w:rPr>
          <w:spacing w:val="-2"/>
          <w:sz w:val="24"/>
          <w:szCs w:val="24"/>
        </w:rPr>
        <w:t>i</w:t>
      </w:r>
      <w:r>
        <w:rPr>
          <w:sz w:val="24"/>
          <w:szCs w:val="24"/>
        </w:rPr>
        <w:t xml:space="preserve">t </w:t>
      </w:r>
      <w:r>
        <w:rPr>
          <w:spacing w:val="-2"/>
          <w:sz w:val="24"/>
          <w:szCs w:val="24"/>
        </w:rPr>
        <w:t>sh</w:t>
      </w:r>
      <w:r>
        <w:rPr>
          <w:spacing w:val="-3"/>
          <w:sz w:val="24"/>
          <w:szCs w:val="24"/>
        </w:rPr>
        <w:t>a</w:t>
      </w:r>
      <w:r>
        <w:rPr>
          <w:spacing w:val="-2"/>
          <w:sz w:val="24"/>
          <w:szCs w:val="24"/>
        </w:rPr>
        <w:t>l</w:t>
      </w:r>
      <w:r>
        <w:rPr>
          <w:sz w:val="24"/>
          <w:szCs w:val="24"/>
        </w:rPr>
        <w:t>l be</w:t>
      </w:r>
      <w:r>
        <w:rPr>
          <w:spacing w:val="-1"/>
          <w:sz w:val="24"/>
          <w:szCs w:val="24"/>
        </w:rPr>
        <w:t xml:space="preserve"> </w:t>
      </w:r>
      <w:r>
        <w:rPr>
          <w:spacing w:val="-2"/>
          <w:sz w:val="24"/>
          <w:szCs w:val="24"/>
        </w:rPr>
        <w:t>b</w:t>
      </w:r>
      <w:r>
        <w:rPr>
          <w:spacing w:val="-3"/>
          <w:sz w:val="24"/>
          <w:szCs w:val="24"/>
        </w:rPr>
        <w:t>a</w:t>
      </w:r>
      <w:r>
        <w:rPr>
          <w:spacing w:val="-2"/>
          <w:sz w:val="24"/>
          <w:szCs w:val="24"/>
        </w:rPr>
        <w:t>s</w:t>
      </w:r>
      <w:r>
        <w:rPr>
          <w:spacing w:val="-1"/>
          <w:sz w:val="24"/>
          <w:szCs w:val="24"/>
        </w:rPr>
        <w:t>e</w:t>
      </w:r>
      <w:r>
        <w:rPr>
          <w:sz w:val="24"/>
          <w:szCs w:val="24"/>
        </w:rPr>
        <w:t xml:space="preserve">d </w:t>
      </w:r>
      <w:r>
        <w:rPr>
          <w:spacing w:val="-2"/>
          <w:sz w:val="24"/>
          <w:szCs w:val="24"/>
        </w:rPr>
        <w:t>o</w:t>
      </w:r>
      <w:r>
        <w:rPr>
          <w:sz w:val="24"/>
          <w:szCs w:val="24"/>
        </w:rPr>
        <w:t xml:space="preserve">n </w:t>
      </w:r>
      <w:r>
        <w:rPr>
          <w:spacing w:val="-2"/>
          <w:sz w:val="24"/>
          <w:szCs w:val="24"/>
        </w:rPr>
        <w:t>th</w:t>
      </w:r>
      <w:r>
        <w:rPr>
          <w:sz w:val="24"/>
          <w:szCs w:val="24"/>
        </w:rPr>
        <w:t>e</w:t>
      </w:r>
      <w:r>
        <w:rPr>
          <w:spacing w:val="-1"/>
          <w:sz w:val="24"/>
          <w:szCs w:val="24"/>
        </w:rPr>
        <w:t xml:space="preserve"> </w:t>
      </w:r>
      <w:r>
        <w:rPr>
          <w:spacing w:val="-2"/>
          <w:sz w:val="24"/>
          <w:szCs w:val="24"/>
        </w:rPr>
        <w:t>su</w:t>
      </w:r>
      <w:r>
        <w:rPr>
          <w:sz w:val="24"/>
          <w:szCs w:val="24"/>
        </w:rPr>
        <w:t xml:space="preserve">m </w:t>
      </w:r>
      <w:r>
        <w:rPr>
          <w:spacing w:val="-2"/>
          <w:sz w:val="24"/>
          <w:szCs w:val="24"/>
        </w:rPr>
        <w:t>o</w:t>
      </w:r>
      <w:r>
        <w:rPr>
          <w:sz w:val="24"/>
          <w:szCs w:val="24"/>
        </w:rPr>
        <w:t>f</w:t>
      </w:r>
      <w:r>
        <w:rPr>
          <w:spacing w:val="-1"/>
          <w:sz w:val="24"/>
          <w:szCs w:val="24"/>
        </w:rPr>
        <w:t xml:space="preserve"> </w:t>
      </w:r>
      <w:r>
        <w:rPr>
          <w:spacing w:val="-2"/>
          <w:sz w:val="24"/>
          <w:szCs w:val="24"/>
        </w:rPr>
        <w:t>t</w:t>
      </w:r>
      <w:r>
        <w:rPr>
          <w:sz w:val="24"/>
          <w:szCs w:val="24"/>
        </w:rPr>
        <w:t>he</w:t>
      </w:r>
      <w:r>
        <w:rPr>
          <w:spacing w:val="-1"/>
          <w:sz w:val="24"/>
          <w:szCs w:val="24"/>
        </w:rPr>
        <w:t xml:space="preserve"> </w:t>
      </w:r>
      <w:r>
        <w:rPr>
          <w:sz w:val="24"/>
          <w:szCs w:val="24"/>
        </w:rPr>
        <w:t>s</w:t>
      </w:r>
      <w:r>
        <w:rPr>
          <w:spacing w:val="-3"/>
          <w:sz w:val="24"/>
          <w:szCs w:val="24"/>
        </w:rPr>
        <w:t>a</w:t>
      </w:r>
      <w:r>
        <w:rPr>
          <w:spacing w:val="-2"/>
          <w:sz w:val="24"/>
          <w:szCs w:val="24"/>
        </w:rPr>
        <w:t>l</w:t>
      </w:r>
      <w:r>
        <w:rPr>
          <w:spacing w:val="-1"/>
          <w:sz w:val="24"/>
          <w:szCs w:val="24"/>
        </w:rPr>
        <w:t>a</w:t>
      </w:r>
      <w:r>
        <w:rPr>
          <w:spacing w:val="1"/>
          <w:sz w:val="24"/>
          <w:szCs w:val="24"/>
        </w:rPr>
        <w:t>r</w:t>
      </w:r>
      <w:r>
        <w:rPr>
          <w:spacing w:val="-7"/>
          <w:sz w:val="24"/>
          <w:szCs w:val="24"/>
        </w:rPr>
        <w:t>y</w:t>
      </w:r>
      <w:r>
        <w:rPr>
          <w:sz w:val="24"/>
          <w:szCs w:val="24"/>
        </w:rPr>
        <w:t xml:space="preserve">, </w:t>
      </w:r>
      <w:r>
        <w:rPr>
          <w:spacing w:val="-2"/>
          <w:sz w:val="24"/>
          <w:szCs w:val="24"/>
        </w:rPr>
        <w:t>so</w:t>
      </w:r>
      <w:r>
        <w:rPr>
          <w:spacing w:val="-3"/>
          <w:sz w:val="24"/>
          <w:szCs w:val="24"/>
        </w:rPr>
        <w:t>c</w:t>
      </w:r>
      <w:r>
        <w:rPr>
          <w:sz w:val="24"/>
          <w:szCs w:val="24"/>
        </w:rPr>
        <w:t>i</w:t>
      </w:r>
      <w:r>
        <w:rPr>
          <w:spacing w:val="-3"/>
          <w:sz w:val="24"/>
          <w:szCs w:val="24"/>
        </w:rPr>
        <w:t>a</w:t>
      </w:r>
      <w:r>
        <w:rPr>
          <w:sz w:val="24"/>
          <w:szCs w:val="24"/>
        </w:rPr>
        <w:t xml:space="preserve">l </w:t>
      </w:r>
      <w:r>
        <w:rPr>
          <w:spacing w:val="-3"/>
          <w:sz w:val="24"/>
          <w:szCs w:val="24"/>
        </w:rPr>
        <w:t>c</w:t>
      </w:r>
      <w:r>
        <w:rPr>
          <w:spacing w:val="-2"/>
          <w:sz w:val="24"/>
          <w:szCs w:val="24"/>
        </w:rPr>
        <w:t>os</w:t>
      </w:r>
      <w:r>
        <w:rPr>
          <w:sz w:val="24"/>
          <w:szCs w:val="24"/>
        </w:rPr>
        <w:t>t</w:t>
      </w:r>
      <w:r>
        <w:rPr>
          <w:spacing w:val="-2"/>
          <w:sz w:val="24"/>
          <w:szCs w:val="24"/>
        </w:rPr>
        <w:t>s</w:t>
      </w:r>
      <w:r>
        <w:rPr>
          <w:sz w:val="24"/>
          <w:szCs w:val="24"/>
        </w:rPr>
        <w:t xml:space="preserve">, </w:t>
      </w:r>
      <w:r>
        <w:rPr>
          <w:spacing w:val="-3"/>
          <w:sz w:val="24"/>
          <w:szCs w:val="24"/>
        </w:rPr>
        <w:t>a</w:t>
      </w:r>
      <w:r>
        <w:rPr>
          <w:spacing w:val="-2"/>
          <w:sz w:val="24"/>
          <w:szCs w:val="24"/>
        </w:rPr>
        <w:t>n</w:t>
      </w:r>
      <w:r>
        <w:rPr>
          <w:sz w:val="24"/>
          <w:szCs w:val="24"/>
        </w:rPr>
        <w:t xml:space="preserve">d </w:t>
      </w:r>
      <w:r>
        <w:rPr>
          <w:spacing w:val="-2"/>
          <w:sz w:val="24"/>
          <w:szCs w:val="24"/>
        </w:rPr>
        <w:t>o</w:t>
      </w:r>
      <w:r>
        <w:rPr>
          <w:sz w:val="24"/>
          <w:szCs w:val="24"/>
        </w:rPr>
        <w:t>v</w:t>
      </w:r>
      <w:r>
        <w:rPr>
          <w:spacing w:val="-3"/>
          <w:sz w:val="24"/>
          <w:szCs w:val="24"/>
        </w:rPr>
        <w:t>er</w:t>
      </w:r>
      <w:r>
        <w:rPr>
          <w:sz w:val="24"/>
          <w:szCs w:val="24"/>
        </w:rPr>
        <w:t>h</w:t>
      </w:r>
      <w:r>
        <w:rPr>
          <w:spacing w:val="-3"/>
          <w:sz w:val="24"/>
          <w:szCs w:val="24"/>
        </w:rPr>
        <w:t>ea</w:t>
      </w:r>
      <w:r>
        <w:rPr>
          <w:sz w:val="24"/>
          <w:szCs w:val="24"/>
        </w:rPr>
        <w:t>d.</w:t>
      </w:r>
    </w:p>
    <w:p w:rsidR="00D35201" w:rsidRDefault="00E6664F">
      <w:pPr>
        <w:ind w:left="1580" w:right="94"/>
        <w:jc w:val="both"/>
        <w:rPr>
          <w:sz w:val="24"/>
          <w:szCs w:val="24"/>
        </w:rPr>
      </w:pPr>
      <w:r>
        <w:rPr>
          <w:spacing w:val="-6"/>
          <w:sz w:val="24"/>
          <w:szCs w:val="24"/>
        </w:rPr>
        <w:t>I</w:t>
      </w:r>
      <w:r>
        <w:rPr>
          <w:sz w:val="24"/>
          <w:szCs w:val="24"/>
        </w:rPr>
        <w:t>f</w:t>
      </w:r>
      <w:r>
        <w:rPr>
          <w:spacing w:val="7"/>
          <w:sz w:val="24"/>
          <w:szCs w:val="24"/>
        </w:rPr>
        <w:t xml:space="preserve"> </w:t>
      </w:r>
      <w:r>
        <w:rPr>
          <w:spacing w:val="-3"/>
          <w:sz w:val="24"/>
          <w:szCs w:val="24"/>
        </w:rPr>
        <w:t>a</w:t>
      </w:r>
      <w:r>
        <w:rPr>
          <w:spacing w:val="2"/>
          <w:sz w:val="24"/>
          <w:szCs w:val="24"/>
        </w:rPr>
        <w:t>n</w:t>
      </w:r>
      <w:r>
        <w:rPr>
          <w:sz w:val="24"/>
          <w:szCs w:val="24"/>
        </w:rPr>
        <w:t xml:space="preserve">y </w:t>
      </w:r>
      <w:r>
        <w:rPr>
          <w:spacing w:val="-2"/>
          <w:sz w:val="24"/>
          <w:szCs w:val="24"/>
        </w:rPr>
        <w:t>bonu</w:t>
      </w:r>
      <w:r>
        <w:rPr>
          <w:sz w:val="24"/>
          <w:szCs w:val="24"/>
        </w:rPr>
        <w:t>s</w:t>
      </w:r>
      <w:r>
        <w:rPr>
          <w:spacing w:val="-3"/>
          <w:sz w:val="24"/>
          <w:szCs w:val="24"/>
        </w:rPr>
        <w:t>e</w:t>
      </w:r>
      <w:r>
        <w:rPr>
          <w:sz w:val="24"/>
          <w:szCs w:val="24"/>
        </w:rPr>
        <w:t>s</w:t>
      </w:r>
      <w:r>
        <w:rPr>
          <w:spacing w:val="3"/>
          <w:sz w:val="24"/>
          <w:szCs w:val="24"/>
        </w:rPr>
        <w:t xml:space="preserve"> </w:t>
      </w:r>
      <w:r>
        <w:rPr>
          <w:sz w:val="24"/>
          <w:szCs w:val="24"/>
        </w:rPr>
        <w:t>p</w:t>
      </w:r>
      <w:r>
        <w:rPr>
          <w:spacing w:val="-3"/>
          <w:sz w:val="24"/>
          <w:szCs w:val="24"/>
        </w:rPr>
        <w:t>a</w:t>
      </w:r>
      <w:r>
        <w:rPr>
          <w:spacing w:val="-2"/>
          <w:sz w:val="24"/>
          <w:szCs w:val="24"/>
        </w:rPr>
        <w:t>i</w:t>
      </w:r>
      <w:r>
        <w:rPr>
          <w:sz w:val="24"/>
          <w:szCs w:val="24"/>
        </w:rPr>
        <w:t>d</w:t>
      </w:r>
      <w:r>
        <w:rPr>
          <w:spacing w:val="5"/>
          <w:sz w:val="24"/>
          <w:szCs w:val="24"/>
        </w:rPr>
        <w:t xml:space="preserve"> </w:t>
      </w:r>
      <w:r>
        <w:rPr>
          <w:spacing w:val="-2"/>
          <w:sz w:val="24"/>
          <w:szCs w:val="24"/>
        </w:rPr>
        <w:t>o</w:t>
      </w:r>
      <w:r>
        <w:rPr>
          <w:sz w:val="24"/>
          <w:szCs w:val="24"/>
        </w:rPr>
        <w:t>n</w:t>
      </w:r>
      <w:r>
        <w:rPr>
          <w:spacing w:val="5"/>
          <w:sz w:val="24"/>
          <w:szCs w:val="24"/>
        </w:rPr>
        <w:t xml:space="preserve"> </w:t>
      </w:r>
      <w:r>
        <w:rPr>
          <w:sz w:val="24"/>
          <w:szCs w:val="24"/>
        </w:rPr>
        <w:t>a</w:t>
      </w:r>
      <w:r>
        <w:rPr>
          <w:spacing w:val="4"/>
          <w:sz w:val="24"/>
          <w:szCs w:val="24"/>
        </w:rPr>
        <w:t xml:space="preserve"> </w:t>
      </w:r>
      <w:r>
        <w:rPr>
          <w:spacing w:val="-3"/>
          <w:sz w:val="24"/>
          <w:szCs w:val="24"/>
        </w:rPr>
        <w:t>r</w:t>
      </w:r>
      <w:r>
        <w:rPr>
          <w:spacing w:val="-1"/>
          <w:sz w:val="24"/>
          <w:szCs w:val="24"/>
        </w:rPr>
        <w:t>e</w:t>
      </w:r>
      <w:r>
        <w:rPr>
          <w:spacing w:val="-2"/>
          <w:sz w:val="24"/>
          <w:szCs w:val="24"/>
        </w:rPr>
        <w:t>gul</w:t>
      </w:r>
      <w:r>
        <w:rPr>
          <w:spacing w:val="-1"/>
          <w:sz w:val="24"/>
          <w:szCs w:val="24"/>
        </w:rPr>
        <w:t>a</w:t>
      </w:r>
      <w:r>
        <w:rPr>
          <w:sz w:val="24"/>
          <w:szCs w:val="24"/>
        </w:rPr>
        <w:t>r</w:t>
      </w:r>
      <w:r>
        <w:rPr>
          <w:spacing w:val="2"/>
          <w:sz w:val="24"/>
          <w:szCs w:val="24"/>
        </w:rPr>
        <w:t xml:space="preserve"> </w:t>
      </w:r>
      <w:r>
        <w:rPr>
          <w:sz w:val="24"/>
          <w:szCs w:val="24"/>
        </w:rPr>
        <w:t>b</w:t>
      </w:r>
      <w:r>
        <w:rPr>
          <w:spacing w:val="-3"/>
          <w:sz w:val="24"/>
          <w:szCs w:val="24"/>
        </w:rPr>
        <w:t>a</w:t>
      </w:r>
      <w:r>
        <w:rPr>
          <w:spacing w:val="-2"/>
          <w:sz w:val="24"/>
          <w:szCs w:val="24"/>
        </w:rPr>
        <w:t>si</w:t>
      </w:r>
      <w:r>
        <w:rPr>
          <w:sz w:val="24"/>
          <w:szCs w:val="24"/>
        </w:rPr>
        <w:t>s</w:t>
      </w:r>
      <w:r>
        <w:rPr>
          <w:spacing w:val="5"/>
          <w:sz w:val="24"/>
          <w:szCs w:val="24"/>
        </w:rPr>
        <w:t xml:space="preserve"> </w:t>
      </w:r>
      <w:r>
        <w:rPr>
          <w:spacing w:val="-3"/>
          <w:sz w:val="24"/>
          <w:szCs w:val="24"/>
        </w:rPr>
        <w:t>a</w:t>
      </w:r>
      <w:r>
        <w:rPr>
          <w:sz w:val="24"/>
          <w:szCs w:val="24"/>
        </w:rPr>
        <w:t>re</w:t>
      </w:r>
      <w:r>
        <w:rPr>
          <w:spacing w:val="1"/>
          <w:sz w:val="24"/>
          <w:szCs w:val="24"/>
        </w:rPr>
        <w:t xml:space="preserve"> </w:t>
      </w:r>
      <w:r>
        <w:rPr>
          <w:spacing w:val="-2"/>
          <w:sz w:val="24"/>
          <w:szCs w:val="24"/>
        </w:rPr>
        <w:t>lis</w:t>
      </w:r>
      <w:r>
        <w:rPr>
          <w:sz w:val="24"/>
          <w:szCs w:val="24"/>
        </w:rPr>
        <w:t>t</w:t>
      </w:r>
      <w:r>
        <w:rPr>
          <w:spacing w:val="-3"/>
          <w:sz w:val="24"/>
          <w:szCs w:val="24"/>
        </w:rPr>
        <w:t>e</w:t>
      </w:r>
      <w:r>
        <w:rPr>
          <w:spacing w:val="-2"/>
          <w:sz w:val="24"/>
          <w:szCs w:val="24"/>
        </w:rPr>
        <w:t>d</w:t>
      </w:r>
      <w:r>
        <w:rPr>
          <w:sz w:val="24"/>
          <w:szCs w:val="24"/>
        </w:rPr>
        <w:t>,</w:t>
      </w:r>
      <w:r>
        <w:rPr>
          <w:spacing w:val="5"/>
          <w:sz w:val="24"/>
          <w:szCs w:val="24"/>
        </w:rPr>
        <w:t xml:space="preserve"> </w:t>
      </w:r>
      <w:r>
        <w:rPr>
          <w:sz w:val="24"/>
          <w:szCs w:val="24"/>
        </w:rPr>
        <w:t>a</w:t>
      </w:r>
      <w:r>
        <w:rPr>
          <w:spacing w:val="2"/>
          <w:sz w:val="24"/>
          <w:szCs w:val="24"/>
        </w:rPr>
        <w:t xml:space="preserve"> </w:t>
      </w:r>
      <w:r>
        <w:rPr>
          <w:spacing w:val="-1"/>
          <w:sz w:val="24"/>
          <w:szCs w:val="24"/>
        </w:rPr>
        <w:t>c</w:t>
      </w:r>
      <w:r>
        <w:rPr>
          <w:spacing w:val="-2"/>
          <w:sz w:val="24"/>
          <w:szCs w:val="24"/>
        </w:rPr>
        <w:t>o</w:t>
      </w:r>
      <w:r>
        <w:rPr>
          <w:sz w:val="24"/>
          <w:szCs w:val="24"/>
        </w:rPr>
        <w:t>r</w:t>
      </w:r>
      <w:r>
        <w:rPr>
          <w:spacing w:val="-4"/>
          <w:sz w:val="24"/>
          <w:szCs w:val="24"/>
        </w:rPr>
        <w:t>r</w:t>
      </w:r>
      <w:r>
        <w:rPr>
          <w:spacing w:val="-3"/>
          <w:sz w:val="24"/>
          <w:szCs w:val="24"/>
        </w:rPr>
        <w:t>e</w:t>
      </w:r>
      <w:r>
        <w:rPr>
          <w:spacing w:val="-2"/>
          <w:sz w:val="24"/>
          <w:szCs w:val="24"/>
        </w:rPr>
        <w:t>s</w:t>
      </w:r>
      <w:r>
        <w:rPr>
          <w:sz w:val="24"/>
          <w:szCs w:val="24"/>
        </w:rPr>
        <w:t>p</w:t>
      </w:r>
      <w:r>
        <w:rPr>
          <w:spacing w:val="-2"/>
          <w:sz w:val="24"/>
          <w:szCs w:val="24"/>
        </w:rPr>
        <w:t>ondi</w:t>
      </w:r>
      <w:r>
        <w:rPr>
          <w:sz w:val="24"/>
          <w:szCs w:val="24"/>
        </w:rPr>
        <w:t>ng</w:t>
      </w:r>
      <w:r>
        <w:rPr>
          <w:spacing w:val="3"/>
          <w:sz w:val="24"/>
          <w:szCs w:val="24"/>
        </w:rPr>
        <w:t xml:space="preserve"> </w:t>
      </w:r>
      <w:r>
        <w:rPr>
          <w:sz w:val="24"/>
          <w:szCs w:val="24"/>
        </w:rPr>
        <w:t>r</w:t>
      </w:r>
      <w:r>
        <w:rPr>
          <w:spacing w:val="-4"/>
          <w:sz w:val="24"/>
          <w:szCs w:val="24"/>
        </w:rPr>
        <w:t>e</w:t>
      </w:r>
      <w:r>
        <w:rPr>
          <w:spacing w:val="-2"/>
          <w:sz w:val="24"/>
          <w:szCs w:val="24"/>
        </w:rPr>
        <w:t>d</w:t>
      </w:r>
      <w:r>
        <w:rPr>
          <w:spacing w:val="2"/>
          <w:sz w:val="24"/>
          <w:szCs w:val="24"/>
        </w:rPr>
        <w:t>u</w:t>
      </w:r>
      <w:r>
        <w:rPr>
          <w:spacing w:val="-3"/>
          <w:sz w:val="24"/>
          <w:szCs w:val="24"/>
        </w:rPr>
        <w:t>c</w:t>
      </w:r>
      <w:r>
        <w:rPr>
          <w:spacing w:val="-2"/>
          <w:sz w:val="24"/>
          <w:szCs w:val="24"/>
        </w:rPr>
        <w:t>t</w:t>
      </w:r>
      <w:r>
        <w:rPr>
          <w:sz w:val="24"/>
          <w:szCs w:val="24"/>
        </w:rPr>
        <w:t>ion</w:t>
      </w:r>
      <w:r>
        <w:rPr>
          <w:spacing w:val="3"/>
          <w:sz w:val="24"/>
          <w:szCs w:val="24"/>
        </w:rPr>
        <w:t xml:space="preserve"> </w:t>
      </w:r>
      <w:r>
        <w:rPr>
          <w:spacing w:val="-2"/>
          <w:sz w:val="24"/>
          <w:szCs w:val="24"/>
        </w:rPr>
        <w:t>i</w:t>
      </w:r>
      <w:r>
        <w:rPr>
          <w:sz w:val="24"/>
          <w:szCs w:val="24"/>
        </w:rPr>
        <w:t>n</w:t>
      </w:r>
      <w:r>
        <w:rPr>
          <w:spacing w:val="3"/>
          <w:sz w:val="24"/>
          <w:szCs w:val="24"/>
        </w:rPr>
        <w:t xml:space="preserve"> </w:t>
      </w:r>
      <w:r>
        <w:rPr>
          <w:spacing w:val="-2"/>
          <w:sz w:val="24"/>
          <w:szCs w:val="24"/>
        </w:rPr>
        <w:t>t</w:t>
      </w:r>
      <w:r>
        <w:rPr>
          <w:sz w:val="24"/>
          <w:szCs w:val="24"/>
        </w:rPr>
        <w:t xml:space="preserve">he </w:t>
      </w:r>
      <w:r>
        <w:rPr>
          <w:spacing w:val="-2"/>
          <w:sz w:val="24"/>
          <w:szCs w:val="24"/>
        </w:rPr>
        <w:t>p</w:t>
      </w:r>
      <w:r>
        <w:rPr>
          <w:spacing w:val="-3"/>
          <w:sz w:val="24"/>
          <w:szCs w:val="24"/>
        </w:rPr>
        <w:t>r</w:t>
      </w:r>
      <w:r>
        <w:rPr>
          <w:spacing w:val="-2"/>
          <w:sz w:val="24"/>
          <w:szCs w:val="24"/>
        </w:rPr>
        <w:t>o</w:t>
      </w:r>
      <w:r>
        <w:rPr>
          <w:spacing w:val="-3"/>
          <w:sz w:val="24"/>
          <w:szCs w:val="24"/>
        </w:rPr>
        <w:t>f</w:t>
      </w:r>
      <w:r>
        <w:rPr>
          <w:spacing w:val="-2"/>
          <w:sz w:val="24"/>
          <w:szCs w:val="24"/>
        </w:rPr>
        <w:t>i</w:t>
      </w:r>
      <w:r>
        <w:rPr>
          <w:sz w:val="24"/>
          <w:szCs w:val="24"/>
        </w:rPr>
        <w:t>t</w:t>
      </w:r>
      <w:r>
        <w:rPr>
          <w:spacing w:val="29"/>
          <w:sz w:val="24"/>
          <w:szCs w:val="24"/>
        </w:rPr>
        <w:t xml:space="preserve"> </w:t>
      </w:r>
      <w:r>
        <w:rPr>
          <w:spacing w:val="-3"/>
          <w:sz w:val="24"/>
          <w:szCs w:val="24"/>
        </w:rPr>
        <w:t>e</w:t>
      </w:r>
      <w:r>
        <w:rPr>
          <w:sz w:val="24"/>
          <w:szCs w:val="24"/>
        </w:rPr>
        <w:t>l</w:t>
      </w:r>
      <w:r>
        <w:rPr>
          <w:spacing w:val="-3"/>
          <w:sz w:val="24"/>
          <w:szCs w:val="24"/>
        </w:rPr>
        <w:t>e</w:t>
      </w:r>
      <w:r>
        <w:rPr>
          <w:spacing w:val="-2"/>
          <w:sz w:val="24"/>
          <w:szCs w:val="24"/>
        </w:rPr>
        <w:t>m</w:t>
      </w:r>
      <w:r>
        <w:rPr>
          <w:spacing w:val="-1"/>
          <w:sz w:val="24"/>
          <w:szCs w:val="24"/>
        </w:rPr>
        <w:t>e</w:t>
      </w:r>
      <w:r>
        <w:rPr>
          <w:spacing w:val="-2"/>
          <w:sz w:val="24"/>
          <w:szCs w:val="24"/>
        </w:rPr>
        <w:t>n</w:t>
      </w:r>
      <w:r>
        <w:rPr>
          <w:sz w:val="24"/>
          <w:szCs w:val="24"/>
        </w:rPr>
        <w:t>t</w:t>
      </w:r>
      <w:r>
        <w:rPr>
          <w:spacing w:val="29"/>
          <w:sz w:val="24"/>
          <w:szCs w:val="24"/>
        </w:rPr>
        <w:t xml:space="preserve"> </w:t>
      </w:r>
      <w:r>
        <w:rPr>
          <w:spacing w:val="-2"/>
          <w:sz w:val="24"/>
          <w:szCs w:val="24"/>
        </w:rPr>
        <w:t>sh</w:t>
      </w:r>
      <w:r>
        <w:rPr>
          <w:spacing w:val="-3"/>
          <w:sz w:val="24"/>
          <w:szCs w:val="24"/>
        </w:rPr>
        <w:t>a</w:t>
      </w:r>
      <w:r>
        <w:rPr>
          <w:spacing w:val="-2"/>
          <w:sz w:val="24"/>
          <w:szCs w:val="24"/>
        </w:rPr>
        <w:t>l</w:t>
      </w:r>
      <w:r>
        <w:rPr>
          <w:sz w:val="24"/>
          <w:szCs w:val="24"/>
        </w:rPr>
        <w:t>l</w:t>
      </w:r>
      <w:r>
        <w:rPr>
          <w:spacing w:val="29"/>
          <w:sz w:val="24"/>
          <w:szCs w:val="24"/>
        </w:rPr>
        <w:t xml:space="preserve"> </w:t>
      </w:r>
      <w:r>
        <w:rPr>
          <w:spacing w:val="-2"/>
          <w:sz w:val="24"/>
          <w:szCs w:val="24"/>
        </w:rPr>
        <w:t>b</w:t>
      </w:r>
      <w:r>
        <w:rPr>
          <w:sz w:val="24"/>
          <w:szCs w:val="24"/>
        </w:rPr>
        <w:t>e</w:t>
      </w:r>
      <w:r>
        <w:rPr>
          <w:spacing w:val="32"/>
          <w:sz w:val="24"/>
          <w:szCs w:val="24"/>
        </w:rPr>
        <w:t xml:space="preserve"> </w:t>
      </w:r>
      <w:r>
        <w:rPr>
          <w:spacing w:val="-1"/>
          <w:sz w:val="24"/>
          <w:szCs w:val="24"/>
        </w:rPr>
        <w:t>e</w:t>
      </w:r>
      <w:r>
        <w:rPr>
          <w:sz w:val="24"/>
          <w:szCs w:val="24"/>
        </w:rPr>
        <w:t>x</w:t>
      </w:r>
      <w:r>
        <w:rPr>
          <w:spacing w:val="-2"/>
          <w:sz w:val="24"/>
          <w:szCs w:val="24"/>
        </w:rPr>
        <w:t>p</w:t>
      </w:r>
      <w:r>
        <w:rPr>
          <w:spacing w:val="-3"/>
          <w:sz w:val="24"/>
          <w:szCs w:val="24"/>
        </w:rPr>
        <w:t>ec</w:t>
      </w:r>
      <w:r>
        <w:rPr>
          <w:spacing w:val="-2"/>
          <w:sz w:val="24"/>
          <w:szCs w:val="24"/>
        </w:rPr>
        <w:t>t</w:t>
      </w:r>
      <w:r>
        <w:rPr>
          <w:spacing w:val="-3"/>
          <w:sz w:val="24"/>
          <w:szCs w:val="24"/>
        </w:rPr>
        <w:t>e</w:t>
      </w:r>
      <w:r>
        <w:rPr>
          <w:spacing w:val="-2"/>
          <w:sz w:val="24"/>
          <w:szCs w:val="24"/>
        </w:rPr>
        <w:t>d</w:t>
      </w:r>
      <w:r>
        <w:rPr>
          <w:sz w:val="24"/>
          <w:szCs w:val="24"/>
        </w:rPr>
        <w:t>.</w:t>
      </w:r>
      <w:r w:rsidR="00F97051">
        <w:rPr>
          <w:sz w:val="24"/>
          <w:szCs w:val="24"/>
        </w:rPr>
        <w:t xml:space="preserve"> </w:t>
      </w:r>
      <w:r>
        <w:rPr>
          <w:sz w:val="24"/>
          <w:szCs w:val="24"/>
        </w:rPr>
        <w:t xml:space="preserve"> </w:t>
      </w:r>
      <w:r>
        <w:rPr>
          <w:spacing w:val="-1"/>
          <w:sz w:val="24"/>
          <w:szCs w:val="24"/>
        </w:rPr>
        <w:t>Fe</w:t>
      </w:r>
      <w:r>
        <w:rPr>
          <w:sz w:val="24"/>
          <w:szCs w:val="24"/>
        </w:rPr>
        <w:t>e</w:t>
      </w:r>
      <w:r>
        <w:rPr>
          <w:spacing w:val="28"/>
          <w:sz w:val="24"/>
          <w:szCs w:val="24"/>
        </w:rPr>
        <w:t xml:space="preserve"> </w:t>
      </w:r>
      <w:r>
        <w:rPr>
          <w:spacing w:val="-2"/>
          <w:sz w:val="24"/>
          <w:szCs w:val="24"/>
        </w:rPr>
        <w:t>o</w:t>
      </w:r>
      <w:r>
        <w:rPr>
          <w:sz w:val="24"/>
          <w:szCs w:val="24"/>
        </w:rPr>
        <w:t>r</w:t>
      </w:r>
      <w:r>
        <w:rPr>
          <w:spacing w:val="28"/>
          <w:sz w:val="24"/>
          <w:szCs w:val="24"/>
        </w:rPr>
        <w:t xml:space="preserve"> </w:t>
      </w:r>
      <w:r>
        <w:rPr>
          <w:spacing w:val="-2"/>
          <w:sz w:val="24"/>
          <w:szCs w:val="24"/>
        </w:rPr>
        <w:t>p</w:t>
      </w:r>
      <w:r>
        <w:rPr>
          <w:spacing w:val="-3"/>
          <w:sz w:val="24"/>
          <w:szCs w:val="24"/>
        </w:rPr>
        <w:t>r</w:t>
      </w:r>
      <w:r>
        <w:rPr>
          <w:sz w:val="24"/>
          <w:szCs w:val="24"/>
        </w:rPr>
        <w:t>o</w:t>
      </w:r>
      <w:r>
        <w:rPr>
          <w:spacing w:val="-3"/>
          <w:sz w:val="24"/>
          <w:szCs w:val="24"/>
        </w:rPr>
        <w:t>f</w:t>
      </w:r>
      <w:r>
        <w:rPr>
          <w:spacing w:val="-2"/>
          <w:sz w:val="24"/>
          <w:szCs w:val="24"/>
        </w:rPr>
        <w:t>i</w:t>
      </w:r>
      <w:r>
        <w:rPr>
          <w:sz w:val="24"/>
          <w:szCs w:val="24"/>
        </w:rPr>
        <w:t>t</w:t>
      </w:r>
      <w:r>
        <w:rPr>
          <w:spacing w:val="29"/>
          <w:sz w:val="24"/>
          <w:szCs w:val="24"/>
        </w:rPr>
        <w:t xml:space="preserve"> </w:t>
      </w:r>
      <w:r>
        <w:rPr>
          <w:sz w:val="24"/>
          <w:szCs w:val="24"/>
        </w:rPr>
        <w:t>s</w:t>
      </w:r>
      <w:r>
        <w:rPr>
          <w:spacing w:val="-2"/>
          <w:sz w:val="24"/>
          <w:szCs w:val="24"/>
        </w:rPr>
        <w:t>h</w:t>
      </w:r>
      <w:r>
        <w:rPr>
          <w:spacing w:val="-3"/>
          <w:sz w:val="24"/>
          <w:szCs w:val="24"/>
        </w:rPr>
        <w:t>a</w:t>
      </w:r>
      <w:r>
        <w:rPr>
          <w:spacing w:val="-2"/>
          <w:sz w:val="24"/>
          <w:szCs w:val="24"/>
        </w:rPr>
        <w:t>l</w:t>
      </w:r>
      <w:r>
        <w:rPr>
          <w:sz w:val="24"/>
          <w:szCs w:val="24"/>
        </w:rPr>
        <w:t>l</w:t>
      </w:r>
      <w:r>
        <w:rPr>
          <w:spacing w:val="29"/>
          <w:sz w:val="24"/>
          <w:szCs w:val="24"/>
        </w:rPr>
        <w:t xml:space="preserve"> </w:t>
      </w:r>
      <w:r>
        <w:rPr>
          <w:spacing w:val="-2"/>
          <w:sz w:val="24"/>
          <w:szCs w:val="24"/>
        </w:rPr>
        <w:t>no</w:t>
      </w:r>
      <w:r>
        <w:rPr>
          <w:sz w:val="24"/>
          <w:szCs w:val="24"/>
        </w:rPr>
        <w:t>t</w:t>
      </w:r>
      <w:r>
        <w:rPr>
          <w:spacing w:val="29"/>
          <w:sz w:val="24"/>
          <w:szCs w:val="24"/>
        </w:rPr>
        <w:t xml:space="preserve"> </w:t>
      </w:r>
      <w:r>
        <w:rPr>
          <w:spacing w:val="-2"/>
          <w:sz w:val="24"/>
          <w:szCs w:val="24"/>
        </w:rPr>
        <w:t>b</w:t>
      </w:r>
      <w:r>
        <w:rPr>
          <w:sz w:val="24"/>
          <w:szCs w:val="24"/>
        </w:rPr>
        <w:t>e</w:t>
      </w:r>
      <w:r>
        <w:rPr>
          <w:spacing w:val="28"/>
          <w:sz w:val="24"/>
          <w:szCs w:val="24"/>
        </w:rPr>
        <w:t xml:space="preserve"> </w:t>
      </w:r>
      <w:r>
        <w:rPr>
          <w:spacing w:val="-3"/>
          <w:sz w:val="24"/>
          <w:szCs w:val="24"/>
        </w:rPr>
        <w:t>a</w:t>
      </w:r>
      <w:r>
        <w:rPr>
          <w:spacing w:val="-2"/>
          <w:sz w:val="24"/>
          <w:szCs w:val="24"/>
        </w:rPr>
        <w:t>ll</w:t>
      </w:r>
      <w:r>
        <w:rPr>
          <w:sz w:val="24"/>
          <w:szCs w:val="24"/>
        </w:rPr>
        <w:t>o</w:t>
      </w:r>
      <w:r>
        <w:rPr>
          <w:spacing w:val="-3"/>
          <w:sz w:val="24"/>
          <w:szCs w:val="24"/>
        </w:rPr>
        <w:t>we</w:t>
      </w:r>
      <w:r>
        <w:rPr>
          <w:sz w:val="24"/>
          <w:szCs w:val="24"/>
        </w:rPr>
        <w:t>d</w:t>
      </w:r>
      <w:r>
        <w:rPr>
          <w:spacing w:val="29"/>
          <w:sz w:val="24"/>
          <w:szCs w:val="24"/>
        </w:rPr>
        <w:t xml:space="preserve"> </w:t>
      </w:r>
      <w:r>
        <w:rPr>
          <w:spacing w:val="-2"/>
          <w:sz w:val="24"/>
          <w:szCs w:val="24"/>
        </w:rPr>
        <w:t>o</w:t>
      </w:r>
      <w:r>
        <w:rPr>
          <w:sz w:val="24"/>
          <w:szCs w:val="24"/>
        </w:rPr>
        <w:t>n</w:t>
      </w:r>
      <w:r>
        <w:rPr>
          <w:spacing w:val="29"/>
          <w:sz w:val="24"/>
          <w:szCs w:val="24"/>
        </w:rPr>
        <w:t xml:space="preserve"> </w:t>
      </w:r>
      <w:r>
        <w:rPr>
          <w:sz w:val="24"/>
          <w:szCs w:val="24"/>
        </w:rPr>
        <w:t>tr</w:t>
      </w:r>
      <w:r>
        <w:rPr>
          <w:spacing w:val="-4"/>
          <w:sz w:val="24"/>
          <w:szCs w:val="24"/>
        </w:rPr>
        <w:t>a</w:t>
      </w:r>
      <w:r>
        <w:rPr>
          <w:spacing w:val="-2"/>
          <w:sz w:val="24"/>
          <w:szCs w:val="24"/>
        </w:rPr>
        <w:t>v</w:t>
      </w:r>
      <w:r>
        <w:rPr>
          <w:spacing w:val="-3"/>
          <w:sz w:val="24"/>
          <w:szCs w:val="24"/>
        </w:rPr>
        <w:t>e</w:t>
      </w:r>
      <w:r>
        <w:rPr>
          <w:sz w:val="24"/>
          <w:szCs w:val="24"/>
        </w:rPr>
        <w:t>l</w:t>
      </w:r>
      <w:r>
        <w:rPr>
          <w:spacing w:val="29"/>
          <w:sz w:val="24"/>
          <w:szCs w:val="24"/>
        </w:rPr>
        <w:t xml:space="preserve"> </w:t>
      </w:r>
      <w:r>
        <w:rPr>
          <w:sz w:val="24"/>
          <w:szCs w:val="24"/>
        </w:rPr>
        <w:t xml:space="preserve">or </w:t>
      </w:r>
      <w:r>
        <w:rPr>
          <w:spacing w:val="-2"/>
          <w:sz w:val="24"/>
          <w:szCs w:val="24"/>
        </w:rPr>
        <w:t>oth</w:t>
      </w:r>
      <w:r>
        <w:rPr>
          <w:spacing w:val="-3"/>
          <w:sz w:val="24"/>
          <w:szCs w:val="24"/>
        </w:rPr>
        <w:t>e</w:t>
      </w:r>
      <w:r>
        <w:rPr>
          <w:sz w:val="24"/>
          <w:szCs w:val="24"/>
        </w:rPr>
        <w:t>r</w:t>
      </w:r>
      <w:r>
        <w:rPr>
          <w:spacing w:val="4"/>
          <w:sz w:val="24"/>
          <w:szCs w:val="24"/>
        </w:rPr>
        <w:t xml:space="preserve"> </w:t>
      </w:r>
      <w:r>
        <w:rPr>
          <w:sz w:val="24"/>
          <w:szCs w:val="24"/>
        </w:rPr>
        <w:t>r</w:t>
      </w:r>
      <w:r>
        <w:rPr>
          <w:spacing w:val="-4"/>
          <w:sz w:val="24"/>
          <w:szCs w:val="24"/>
        </w:rPr>
        <w:t>e</w:t>
      </w:r>
      <w:r>
        <w:rPr>
          <w:spacing w:val="-2"/>
          <w:sz w:val="24"/>
          <w:szCs w:val="24"/>
        </w:rPr>
        <w:t>imbu</w:t>
      </w:r>
      <w:r>
        <w:rPr>
          <w:spacing w:val="-3"/>
          <w:sz w:val="24"/>
          <w:szCs w:val="24"/>
        </w:rPr>
        <w:t>r</w:t>
      </w:r>
      <w:r>
        <w:rPr>
          <w:sz w:val="24"/>
          <w:szCs w:val="24"/>
        </w:rPr>
        <w:t>s</w:t>
      </w:r>
      <w:r>
        <w:rPr>
          <w:spacing w:val="-3"/>
          <w:sz w:val="24"/>
          <w:szCs w:val="24"/>
        </w:rPr>
        <w:t>a</w:t>
      </w:r>
      <w:r>
        <w:rPr>
          <w:spacing w:val="-2"/>
          <w:sz w:val="24"/>
          <w:szCs w:val="24"/>
        </w:rPr>
        <w:t>b</w:t>
      </w:r>
      <w:r>
        <w:rPr>
          <w:sz w:val="24"/>
          <w:szCs w:val="24"/>
        </w:rPr>
        <w:t>le</w:t>
      </w:r>
      <w:r>
        <w:rPr>
          <w:spacing w:val="4"/>
          <w:sz w:val="24"/>
          <w:szCs w:val="24"/>
        </w:rPr>
        <w:t xml:space="preserve"> </w:t>
      </w:r>
      <w:r>
        <w:rPr>
          <w:spacing w:val="-3"/>
          <w:sz w:val="24"/>
          <w:szCs w:val="24"/>
        </w:rPr>
        <w:t>e</w:t>
      </w:r>
      <w:r>
        <w:rPr>
          <w:sz w:val="24"/>
          <w:szCs w:val="24"/>
        </w:rPr>
        <w:t>x</w:t>
      </w:r>
      <w:r>
        <w:rPr>
          <w:spacing w:val="-2"/>
          <w:sz w:val="24"/>
          <w:szCs w:val="24"/>
        </w:rPr>
        <w:t>p</w:t>
      </w:r>
      <w:r>
        <w:rPr>
          <w:spacing w:val="-3"/>
          <w:sz w:val="24"/>
          <w:szCs w:val="24"/>
        </w:rPr>
        <w:t>e</w:t>
      </w:r>
      <w:r>
        <w:rPr>
          <w:sz w:val="24"/>
          <w:szCs w:val="24"/>
        </w:rPr>
        <w:t>n</w:t>
      </w:r>
      <w:r>
        <w:rPr>
          <w:spacing w:val="-2"/>
          <w:sz w:val="24"/>
          <w:szCs w:val="24"/>
        </w:rPr>
        <w:t>s</w:t>
      </w:r>
      <w:r>
        <w:rPr>
          <w:spacing w:val="-3"/>
          <w:sz w:val="24"/>
          <w:szCs w:val="24"/>
        </w:rPr>
        <w:t>e</w:t>
      </w:r>
      <w:r>
        <w:rPr>
          <w:spacing w:val="-2"/>
          <w:sz w:val="24"/>
          <w:szCs w:val="24"/>
        </w:rPr>
        <w:t>s</w:t>
      </w:r>
      <w:r>
        <w:rPr>
          <w:sz w:val="24"/>
          <w:szCs w:val="24"/>
        </w:rPr>
        <w:t>,</w:t>
      </w:r>
      <w:r>
        <w:rPr>
          <w:spacing w:val="2"/>
          <w:sz w:val="24"/>
          <w:szCs w:val="24"/>
        </w:rPr>
        <w:t xml:space="preserve"> </w:t>
      </w:r>
      <w:r>
        <w:rPr>
          <w:sz w:val="24"/>
          <w:szCs w:val="24"/>
        </w:rPr>
        <w:t>u</w:t>
      </w:r>
      <w:r>
        <w:rPr>
          <w:spacing w:val="-2"/>
          <w:sz w:val="24"/>
          <w:szCs w:val="24"/>
        </w:rPr>
        <w:t>nl</w:t>
      </w:r>
      <w:r>
        <w:rPr>
          <w:spacing w:val="-3"/>
          <w:sz w:val="24"/>
          <w:szCs w:val="24"/>
        </w:rPr>
        <w:t>e</w:t>
      </w:r>
      <w:r>
        <w:rPr>
          <w:spacing w:val="-2"/>
          <w:sz w:val="24"/>
          <w:szCs w:val="24"/>
        </w:rPr>
        <w:t>s</w:t>
      </w:r>
      <w:r>
        <w:rPr>
          <w:sz w:val="24"/>
          <w:szCs w:val="24"/>
        </w:rPr>
        <w:t>s</w:t>
      </w:r>
      <w:r>
        <w:rPr>
          <w:spacing w:val="5"/>
          <w:sz w:val="24"/>
          <w:szCs w:val="24"/>
        </w:rPr>
        <w:t xml:space="preserve"> </w:t>
      </w:r>
      <w:r>
        <w:rPr>
          <w:spacing w:val="-2"/>
          <w:sz w:val="24"/>
          <w:szCs w:val="24"/>
        </w:rPr>
        <w:t>i</w:t>
      </w:r>
      <w:r>
        <w:rPr>
          <w:sz w:val="24"/>
          <w:szCs w:val="24"/>
        </w:rPr>
        <w:t>n</w:t>
      </w:r>
      <w:r>
        <w:rPr>
          <w:spacing w:val="2"/>
          <w:sz w:val="24"/>
          <w:szCs w:val="24"/>
        </w:rPr>
        <w:t xml:space="preserve"> </w:t>
      </w:r>
      <w:r>
        <w:rPr>
          <w:spacing w:val="-2"/>
          <w:sz w:val="24"/>
          <w:szCs w:val="24"/>
        </w:rPr>
        <w:t>t</w:t>
      </w:r>
      <w:r>
        <w:rPr>
          <w:sz w:val="24"/>
          <w:szCs w:val="24"/>
        </w:rPr>
        <w:t>he</w:t>
      </w:r>
      <w:r>
        <w:rPr>
          <w:spacing w:val="1"/>
          <w:sz w:val="24"/>
          <w:szCs w:val="24"/>
        </w:rPr>
        <w:t xml:space="preserve"> </w:t>
      </w:r>
      <w:r>
        <w:rPr>
          <w:sz w:val="24"/>
          <w:szCs w:val="24"/>
        </w:rPr>
        <w:t>l</w:t>
      </w:r>
      <w:r>
        <w:rPr>
          <w:spacing w:val="-3"/>
          <w:sz w:val="24"/>
          <w:szCs w:val="24"/>
        </w:rPr>
        <w:t>a</w:t>
      </w:r>
      <w:r>
        <w:rPr>
          <w:spacing w:val="-2"/>
          <w:sz w:val="24"/>
          <w:szCs w:val="24"/>
        </w:rPr>
        <w:t>tt</w:t>
      </w:r>
      <w:r>
        <w:rPr>
          <w:spacing w:val="-3"/>
          <w:sz w:val="24"/>
          <w:szCs w:val="24"/>
        </w:rPr>
        <w:t>e</w:t>
      </w:r>
      <w:r>
        <w:rPr>
          <w:sz w:val="24"/>
          <w:szCs w:val="24"/>
        </w:rPr>
        <w:t>r</w:t>
      </w:r>
      <w:r>
        <w:rPr>
          <w:spacing w:val="4"/>
          <w:sz w:val="24"/>
          <w:szCs w:val="24"/>
        </w:rPr>
        <w:t xml:space="preserve"> </w:t>
      </w:r>
      <w:r>
        <w:rPr>
          <w:spacing w:val="-1"/>
          <w:sz w:val="24"/>
          <w:szCs w:val="24"/>
        </w:rPr>
        <w:t>ca</w:t>
      </w:r>
      <w:r>
        <w:rPr>
          <w:spacing w:val="-2"/>
          <w:sz w:val="24"/>
          <w:szCs w:val="24"/>
        </w:rPr>
        <w:t>s</w:t>
      </w:r>
      <w:r>
        <w:rPr>
          <w:sz w:val="24"/>
          <w:szCs w:val="24"/>
        </w:rPr>
        <w:t>e</w:t>
      </w:r>
      <w:r>
        <w:rPr>
          <w:spacing w:val="3"/>
          <w:sz w:val="24"/>
          <w:szCs w:val="24"/>
        </w:rPr>
        <w:t xml:space="preserve"> </w:t>
      </w:r>
      <w:r>
        <w:rPr>
          <w:spacing w:val="-3"/>
          <w:sz w:val="24"/>
          <w:szCs w:val="24"/>
        </w:rPr>
        <w:t>a</w:t>
      </w:r>
      <w:r>
        <w:rPr>
          <w:sz w:val="24"/>
          <w:szCs w:val="24"/>
        </w:rPr>
        <w:t>n</w:t>
      </w:r>
      <w:r>
        <w:rPr>
          <w:spacing w:val="2"/>
          <w:sz w:val="24"/>
          <w:szCs w:val="24"/>
        </w:rPr>
        <w:t xml:space="preserve"> </w:t>
      </w:r>
      <w:r>
        <w:rPr>
          <w:spacing w:val="-2"/>
          <w:sz w:val="24"/>
          <w:szCs w:val="24"/>
        </w:rPr>
        <w:t>u</w:t>
      </w:r>
      <w:r>
        <w:rPr>
          <w:sz w:val="24"/>
          <w:szCs w:val="24"/>
        </w:rPr>
        <w:t>n</w:t>
      </w:r>
      <w:r>
        <w:rPr>
          <w:spacing w:val="-2"/>
          <w:sz w:val="24"/>
          <w:szCs w:val="24"/>
        </w:rPr>
        <w:t>usu</w:t>
      </w:r>
      <w:r>
        <w:rPr>
          <w:spacing w:val="-3"/>
          <w:sz w:val="24"/>
          <w:szCs w:val="24"/>
        </w:rPr>
        <w:t>a</w:t>
      </w:r>
      <w:r>
        <w:rPr>
          <w:spacing w:val="-2"/>
          <w:sz w:val="24"/>
          <w:szCs w:val="24"/>
        </w:rPr>
        <w:t>l</w:t>
      </w:r>
      <w:r>
        <w:rPr>
          <w:spacing w:val="3"/>
          <w:sz w:val="24"/>
          <w:szCs w:val="24"/>
        </w:rPr>
        <w:t>l</w:t>
      </w:r>
      <w:r>
        <w:rPr>
          <w:sz w:val="24"/>
          <w:szCs w:val="24"/>
        </w:rPr>
        <w:t xml:space="preserve">y </w:t>
      </w:r>
      <w:r>
        <w:rPr>
          <w:spacing w:val="-2"/>
          <w:sz w:val="24"/>
          <w:szCs w:val="24"/>
        </w:rPr>
        <w:t>l</w:t>
      </w:r>
      <w:r>
        <w:rPr>
          <w:spacing w:val="-1"/>
          <w:sz w:val="24"/>
          <w:szCs w:val="24"/>
        </w:rPr>
        <w:t>a</w:t>
      </w:r>
      <w:r>
        <w:rPr>
          <w:sz w:val="24"/>
          <w:szCs w:val="24"/>
        </w:rPr>
        <w:t>r</w:t>
      </w:r>
      <w:r>
        <w:rPr>
          <w:spacing w:val="-6"/>
          <w:sz w:val="24"/>
          <w:szCs w:val="24"/>
        </w:rPr>
        <w:t>g</w:t>
      </w:r>
      <w:r>
        <w:rPr>
          <w:sz w:val="24"/>
          <w:szCs w:val="24"/>
        </w:rPr>
        <w:t>e</w:t>
      </w:r>
      <w:r>
        <w:rPr>
          <w:spacing w:val="3"/>
          <w:sz w:val="24"/>
          <w:szCs w:val="24"/>
        </w:rPr>
        <w:t xml:space="preserve"> </w:t>
      </w:r>
      <w:r>
        <w:rPr>
          <w:spacing w:val="-3"/>
          <w:sz w:val="24"/>
          <w:szCs w:val="24"/>
        </w:rPr>
        <w:t>a</w:t>
      </w:r>
      <w:r>
        <w:rPr>
          <w:sz w:val="24"/>
          <w:szCs w:val="24"/>
        </w:rPr>
        <w:t>m</w:t>
      </w:r>
      <w:r>
        <w:rPr>
          <w:spacing w:val="-2"/>
          <w:sz w:val="24"/>
          <w:szCs w:val="24"/>
        </w:rPr>
        <w:t>oun</w:t>
      </w:r>
      <w:r>
        <w:rPr>
          <w:sz w:val="24"/>
          <w:szCs w:val="24"/>
        </w:rPr>
        <w:t>t</w:t>
      </w:r>
      <w:r>
        <w:rPr>
          <w:spacing w:val="2"/>
          <w:sz w:val="24"/>
          <w:szCs w:val="24"/>
        </w:rPr>
        <w:t xml:space="preserve"> </w:t>
      </w:r>
      <w:r>
        <w:rPr>
          <w:spacing w:val="-2"/>
          <w:sz w:val="24"/>
          <w:szCs w:val="24"/>
        </w:rPr>
        <w:t>o</w:t>
      </w:r>
      <w:r>
        <w:rPr>
          <w:sz w:val="24"/>
          <w:szCs w:val="24"/>
        </w:rPr>
        <w:t xml:space="preserve">f </w:t>
      </w:r>
      <w:r>
        <w:rPr>
          <w:spacing w:val="-2"/>
          <w:sz w:val="24"/>
          <w:szCs w:val="24"/>
        </w:rPr>
        <w:t>p</w:t>
      </w:r>
      <w:r>
        <w:rPr>
          <w:spacing w:val="-3"/>
          <w:sz w:val="24"/>
          <w:szCs w:val="24"/>
        </w:rPr>
        <w:t>r</w:t>
      </w:r>
      <w:r>
        <w:rPr>
          <w:spacing w:val="-2"/>
          <w:sz w:val="24"/>
          <w:szCs w:val="24"/>
        </w:rPr>
        <w:t>o</w:t>
      </w:r>
      <w:r>
        <w:rPr>
          <w:spacing w:val="-1"/>
          <w:sz w:val="24"/>
          <w:szCs w:val="24"/>
        </w:rPr>
        <w:t>c</w:t>
      </w:r>
      <w:r>
        <w:rPr>
          <w:spacing w:val="-2"/>
          <w:sz w:val="24"/>
          <w:szCs w:val="24"/>
        </w:rPr>
        <w:t>u</w:t>
      </w:r>
      <w:r>
        <w:rPr>
          <w:sz w:val="24"/>
          <w:szCs w:val="24"/>
        </w:rPr>
        <w:t>r</w:t>
      </w:r>
      <w:r>
        <w:rPr>
          <w:spacing w:val="-4"/>
          <w:sz w:val="24"/>
          <w:szCs w:val="24"/>
        </w:rPr>
        <w:t>e</w:t>
      </w:r>
      <w:r>
        <w:rPr>
          <w:spacing w:val="-2"/>
          <w:sz w:val="24"/>
          <w:szCs w:val="24"/>
        </w:rPr>
        <w:t>m</w:t>
      </w:r>
      <w:r>
        <w:rPr>
          <w:spacing w:val="-3"/>
          <w:sz w:val="24"/>
          <w:szCs w:val="24"/>
        </w:rPr>
        <w:t>e</w:t>
      </w:r>
      <w:r>
        <w:rPr>
          <w:spacing w:val="-2"/>
          <w:sz w:val="24"/>
          <w:szCs w:val="24"/>
        </w:rPr>
        <w:t>n</w:t>
      </w:r>
      <w:r>
        <w:rPr>
          <w:sz w:val="24"/>
          <w:szCs w:val="24"/>
        </w:rPr>
        <w:t>t</w:t>
      </w:r>
      <w:r>
        <w:rPr>
          <w:spacing w:val="2"/>
          <w:sz w:val="24"/>
          <w:szCs w:val="24"/>
        </w:rPr>
        <w:t xml:space="preserve"> </w:t>
      </w:r>
      <w:r>
        <w:rPr>
          <w:sz w:val="24"/>
          <w:szCs w:val="24"/>
        </w:rPr>
        <w:t xml:space="preserve">of </w:t>
      </w:r>
      <w:r>
        <w:rPr>
          <w:spacing w:val="-1"/>
          <w:sz w:val="24"/>
          <w:szCs w:val="24"/>
        </w:rPr>
        <w:t>e</w:t>
      </w:r>
      <w:r>
        <w:rPr>
          <w:spacing w:val="-2"/>
          <w:sz w:val="24"/>
          <w:szCs w:val="24"/>
        </w:rPr>
        <w:t>quipm</w:t>
      </w:r>
      <w:r>
        <w:rPr>
          <w:spacing w:val="-1"/>
          <w:sz w:val="24"/>
          <w:szCs w:val="24"/>
        </w:rPr>
        <w:t>e</w:t>
      </w:r>
      <w:r>
        <w:rPr>
          <w:spacing w:val="-2"/>
          <w:sz w:val="24"/>
          <w:szCs w:val="24"/>
        </w:rPr>
        <w:t>n</w:t>
      </w:r>
      <w:r>
        <w:rPr>
          <w:sz w:val="24"/>
          <w:szCs w:val="24"/>
        </w:rPr>
        <w:t>t</w:t>
      </w:r>
      <w:r>
        <w:rPr>
          <w:spacing w:val="2"/>
          <w:sz w:val="24"/>
          <w:szCs w:val="24"/>
        </w:rPr>
        <w:t xml:space="preserve"> </w:t>
      </w:r>
      <w:r>
        <w:rPr>
          <w:spacing w:val="-2"/>
          <w:sz w:val="24"/>
          <w:szCs w:val="24"/>
        </w:rPr>
        <w:t>i</w:t>
      </w:r>
      <w:r>
        <w:rPr>
          <w:sz w:val="24"/>
          <w:szCs w:val="24"/>
        </w:rPr>
        <w:t>s</w:t>
      </w:r>
      <w:r>
        <w:rPr>
          <w:spacing w:val="1"/>
          <w:sz w:val="24"/>
          <w:szCs w:val="24"/>
        </w:rPr>
        <w:t xml:space="preserve"> </w:t>
      </w:r>
      <w:r>
        <w:rPr>
          <w:spacing w:val="-3"/>
          <w:sz w:val="24"/>
          <w:szCs w:val="24"/>
        </w:rPr>
        <w:t>re</w:t>
      </w:r>
      <w:r>
        <w:rPr>
          <w:sz w:val="24"/>
          <w:szCs w:val="24"/>
        </w:rPr>
        <w:t>q</w:t>
      </w:r>
      <w:r>
        <w:rPr>
          <w:spacing w:val="-2"/>
          <w:sz w:val="24"/>
          <w:szCs w:val="24"/>
        </w:rPr>
        <w:t>ui</w:t>
      </w:r>
      <w:r>
        <w:rPr>
          <w:sz w:val="24"/>
          <w:szCs w:val="24"/>
        </w:rPr>
        <w:t>r</w:t>
      </w:r>
      <w:r>
        <w:rPr>
          <w:spacing w:val="-4"/>
          <w:sz w:val="24"/>
          <w:szCs w:val="24"/>
        </w:rPr>
        <w:t>e</w:t>
      </w:r>
      <w:r>
        <w:rPr>
          <w:spacing w:val="-2"/>
          <w:sz w:val="24"/>
          <w:szCs w:val="24"/>
        </w:rPr>
        <w:t>d</w:t>
      </w:r>
      <w:r>
        <w:rPr>
          <w:sz w:val="24"/>
          <w:szCs w:val="24"/>
        </w:rPr>
        <w:t>.</w:t>
      </w:r>
      <w:r w:rsidR="00F97051">
        <w:rPr>
          <w:sz w:val="24"/>
          <w:szCs w:val="24"/>
        </w:rPr>
        <w:t xml:space="preserve"> </w:t>
      </w:r>
      <w:r>
        <w:rPr>
          <w:spacing w:val="-3"/>
          <w:sz w:val="24"/>
          <w:szCs w:val="24"/>
        </w:rPr>
        <w:t>T</w:t>
      </w:r>
      <w:r>
        <w:rPr>
          <w:sz w:val="24"/>
          <w:szCs w:val="24"/>
        </w:rPr>
        <w:t xml:space="preserve">he </w:t>
      </w:r>
      <w:r>
        <w:rPr>
          <w:spacing w:val="-3"/>
          <w:sz w:val="24"/>
          <w:szCs w:val="24"/>
        </w:rPr>
        <w:t>f</w:t>
      </w:r>
      <w:r>
        <w:rPr>
          <w:sz w:val="24"/>
          <w:szCs w:val="24"/>
        </w:rPr>
        <w:t>i</w:t>
      </w:r>
      <w:r>
        <w:rPr>
          <w:spacing w:val="-3"/>
          <w:sz w:val="24"/>
          <w:szCs w:val="24"/>
        </w:rPr>
        <w:t>r</w:t>
      </w:r>
      <w:r>
        <w:rPr>
          <w:sz w:val="24"/>
          <w:szCs w:val="24"/>
        </w:rPr>
        <w:t>m</w:t>
      </w:r>
      <w:r>
        <w:rPr>
          <w:spacing w:val="4"/>
          <w:sz w:val="24"/>
          <w:szCs w:val="24"/>
        </w:rPr>
        <w:t xml:space="preserve"> </w:t>
      </w:r>
      <w:r>
        <w:rPr>
          <w:spacing w:val="-2"/>
          <w:sz w:val="24"/>
          <w:szCs w:val="24"/>
        </w:rPr>
        <w:t>sh</w:t>
      </w:r>
      <w:r>
        <w:rPr>
          <w:spacing w:val="-3"/>
          <w:sz w:val="24"/>
          <w:szCs w:val="24"/>
        </w:rPr>
        <w:t>a</w:t>
      </w:r>
      <w:r>
        <w:rPr>
          <w:spacing w:val="-2"/>
          <w:sz w:val="24"/>
          <w:szCs w:val="24"/>
        </w:rPr>
        <w:t>l</w:t>
      </w:r>
      <w:r>
        <w:rPr>
          <w:sz w:val="24"/>
          <w:szCs w:val="24"/>
        </w:rPr>
        <w:t>l</w:t>
      </w:r>
      <w:r>
        <w:rPr>
          <w:spacing w:val="2"/>
          <w:sz w:val="24"/>
          <w:szCs w:val="24"/>
        </w:rPr>
        <w:t xml:space="preserve"> </w:t>
      </w:r>
      <w:r>
        <w:rPr>
          <w:spacing w:val="-2"/>
          <w:sz w:val="24"/>
          <w:szCs w:val="24"/>
        </w:rPr>
        <w:t>no</w:t>
      </w:r>
      <w:r>
        <w:rPr>
          <w:sz w:val="24"/>
          <w:szCs w:val="24"/>
        </w:rPr>
        <w:t>te</w:t>
      </w:r>
      <w:r>
        <w:rPr>
          <w:spacing w:val="1"/>
          <w:sz w:val="24"/>
          <w:szCs w:val="24"/>
        </w:rPr>
        <w:t xml:space="preserve"> </w:t>
      </w:r>
      <w:r>
        <w:rPr>
          <w:spacing w:val="-2"/>
          <w:sz w:val="24"/>
          <w:szCs w:val="24"/>
        </w:rPr>
        <w:t>th</w:t>
      </w:r>
      <w:r>
        <w:rPr>
          <w:spacing w:val="-3"/>
          <w:sz w:val="24"/>
          <w:szCs w:val="24"/>
        </w:rPr>
        <w:t>a</w:t>
      </w:r>
      <w:r>
        <w:rPr>
          <w:sz w:val="24"/>
          <w:szCs w:val="24"/>
        </w:rPr>
        <w:t>t</w:t>
      </w:r>
      <w:r>
        <w:rPr>
          <w:spacing w:val="2"/>
          <w:sz w:val="24"/>
          <w:szCs w:val="24"/>
        </w:rPr>
        <w:t xml:space="preserve"> </w:t>
      </w:r>
      <w:r>
        <w:rPr>
          <w:sz w:val="24"/>
          <w:szCs w:val="24"/>
        </w:rPr>
        <w:t>p</w:t>
      </w:r>
      <w:r>
        <w:rPr>
          <w:spacing w:val="1"/>
          <w:sz w:val="24"/>
          <w:szCs w:val="24"/>
        </w:rPr>
        <w:t>a</w:t>
      </w:r>
      <w:r>
        <w:rPr>
          <w:spacing w:val="-7"/>
          <w:sz w:val="24"/>
          <w:szCs w:val="24"/>
        </w:rPr>
        <w:t>y</w:t>
      </w:r>
      <w:r>
        <w:rPr>
          <w:sz w:val="24"/>
          <w:szCs w:val="24"/>
        </w:rPr>
        <w:t>m</w:t>
      </w:r>
      <w:r>
        <w:rPr>
          <w:spacing w:val="-3"/>
          <w:sz w:val="24"/>
          <w:szCs w:val="24"/>
        </w:rPr>
        <w:t>e</w:t>
      </w:r>
      <w:r>
        <w:rPr>
          <w:spacing w:val="-2"/>
          <w:sz w:val="24"/>
          <w:szCs w:val="24"/>
        </w:rPr>
        <w:t>nt</w:t>
      </w:r>
      <w:r>
        <w:rPr>
          <w:sz w:val="24"/>
          <w:szCs w:val="24"/>
        </w:rPr>
        <w:t>s</w:t>
      </w:r>
      <w:r>
        <w:rPr>
          <w:spacing w:val="4"/>
          <w:sz w:val="24"/>
          <w:szCs w:val="24"/>
        </w:rPr>
        <w:t xml:space="preserve"> </w:t>
      </w:r>
      <w:r>
        <w:rPr>
          <w:spacing w:val="-2"/>
          <w:sz w:val="24"/>
          <w:szCs w:val="24"/>
        </w:rPr>
        <w:t>sh</w:t>
      </w:r>
      <w:r>
        <w:rPr>
          <w:spacing w:val="-3"/>
          <w:sz w:val="24"/>
          <w:szCs w:val="24"/>
        </w:rPr>
        <w:t>a</w:t>
      </w:r>
      <w:r>
        <w:rPr>
          <w:spacing w:val="-2"/>
          <w:sz w:val="24"/>
          <w:szCs w:val="24"/>
        </w:rPr>
        <w:t>l</w:t>
      </w:r>
      <w:r>
        <w:rPr>
          <w:sz w:val="24"/>
          <w:szCs w:val="24"/>
        </w:rPr>
        <w:t>l</w:t>
      </w:r>
      <w:r>
        <w:rPr>
          <w:spacing w:val="2"/>
          <w:sz w:val="24"/>
          <w:szCs w:val="24"/>
        </w:rPr>
        <w:t xml:space="preserve"> </w:t>
      </w:r>
      <w:r>
        <w:rPr>
          <w:spacing w:val="-2"/>
          <w:sz w:val="24"/>
          <w:szCs w:val="24"/>
        </w:rPr>
        <w:t>b</w:t>
      </w:r>
      <w:r>
        <w:rPr>
          <w:sz w:val="24"/>
          <w:szCs w:val="24"/>
        </w:rPr>
        <w:t xml:space="preserve">e </w:t>
      </w:r>
      <w:r>
        <w:rPr>
          <w:spacing w:val="-2"/>
          <w:sz w:val="24"/>
          <w:szCs w:val="24"/>
        </w:rPr>
        <w:t>m</w:t>
      </w:r>
      <w:r>
        <w:rPr>
          <w:spacing w:val="-3"/>
          <w:sz w:val="24"/>
          <w:szCs w:val="24"/>
        </w:rPr>
        <w:t>a</w:t>
      </w:r>
      <w:r>
        <w:rPr>
          <w:spacing w:val="-2"/>
          <w:sz w:val="24"/>
          <w:szCs w:val="24"/>
        </w:rPr>
        <w:t>d</w:t>
      </w:r>
      <w:r>
        <w:rPr>
          <w:sz w:val="24"/>
          <w:szCs w:val="24"/>
        </w:rPr>
        <w:t>e</w:t>
      </w:r>
      <w:r>
        <w:rPr>
          <w:spacing w:val="2"/>
          <w:sz w:val="24"/>
          <w:szCs w:val="24"/>
        </w:rPr>
        <w:t xml:space="preserve"> </w:t>
      </w:r>
      <w:r>
        <w:rPr>
          <w:spacing w:val="-1"/>
          <w:sz w:val="24"/>
          <w:szCs w:val="24"/>
        </w:rPr>
        <w:t>a</w:t>
      </w:r>
      <w:r>
        <w:rPr>
          <w:spacing w:val="-5"/>
          <w:sz w:val="24"/>
          <w:szCs w:val="24"/>
        </w:rPr>
        <w:t>g</w:t>
      </w:r>
      <w:r>
        <w:rPr>
          <w:spacing w:val="-3"/>
          <w:sz w:val="24"/>
          <w:szCs w:val="24"/>
        </w:rPr>
        <w:t>a</w:t>
      </w:r>
      <w:r>
        <w:rPr>
          <w:spacing w:val="-2"/>
          <w:sz w:val="24"/>
          <w:szCs w:val="24"/>
        </w:rPr>
        <w:t>ins</w:t>
      </w:r>
      <w:r>
        <w:rPr>
          <w:sz w:val="24"/>
          <w:szCs w:val="24"/>
        </w:rPr>
        <w:t>t</w:t>
      </w:r>
      <w:r>
        <w:rPr>
          <w:spacing w:val="4"/>
          <w:sz w:val="24"/>
          <w:szCs w:val="24"/>
        </w:rPr>
        <w:t xml:space="preserve"> </w:t>
      </w:r>
      <w:r>
        <w:rPr>
          <w:spacing w:val="-3"/>
          <w:sz w:val="24"/>
          <w:szCs w:val="24"/>
        </w:rPr>
        <w:t>a</w:t>
      </w:r>
      <w:r>
        <w:rPr>
          <w:sz w:val="24"/>
          <w:szCs w:val="24"/>
        </w:rPr>
        <w:t>n</w:t>
      </w:r>
      <w:r>
        <w:rPr>
          <w:spacing w:val="1"/>
          <w:sz w:val="24"/>
          <w:szCs w:val="24"/>
        </w:rPr>
        <w:t xml:space="preserve"> </w:t>
      </w:r>
      <w:r>
        <w:rPr>
          <w:spacing w:val="-1"/>
          <w:sz w:val="24"/>
          <w:szCs w:val="24"/>
        </w:rPr>
        <w:t>a</w:t>
      </w:r>
      <w:r>
        <w:rPr>
          <w:spacing w:val="-2"/>
          <w:sz w:val="24"/>
          <w:szCs w:val="24"/>
        </w:rPr>
        <w:t>g</w:t>
      </w:r>
      <w:r>
        <w:rPr>
          <w:spacing w:val="-3"/>
          <w:sz w:val="24"/>
          <w:szCs w:val="24"/>
        </w:rPr>
        <w:t>r</w:t>
      </w:r>
      <w:r>
        <w:rPr>
          <w:spacing w:val="-1"/>
          <w:sz w:val="24"/>
          <w:szCs w:val="24"/>
        </w:rPr>
        <w:t>e</w:t>
      </w:r>
      <w:r>
        <w:rPr>
          <w:spacing w:val="-3"/>
          <w:sz w:val="24"/>
          <w:szCs w:val="24"/>
        </w:rPr>
        <w:t>e</w:t>
      </w:r>
      <w:r>
        <w:rPr>
          <w:sz w:val="24"/>
          <w:szCs w:val="24"/>
        </w:rPr>
        <w:t>d</w:t>
      </w:r>
      <w:r>
        <w:rPr>
          <w:spacing w:val="1"/>
          <w:sz w:val="24"/>
          <w:szCs w:val="24"/>
        </w:rPr>
        <w:t xml:space="preserve"> </w:t>
      </w:r>
      <w:r>
        <w:rPr>
          <w:spacing w:val="-1"/>
          <w:sz w:val="24"/>
          <w:szCs w:val="24"/>
        </w:rPr>
        <w:t>e</w:t>
      </w:r>
      <w:r>
        <w:rPr>
          <w:spacing w:val="-2"/>
          <w:sz w:val="24"/>
          <w:szCs w:val="24"/>
        </w:rPr>
        <w:t>stim</w:t>
      </w:r>
      <w:r>
        <w:rPr>
          <w:spacing w:val="-3"/>
          <w:sz w:val="24"/>
          <w:szCs w:val="24"/>
        </w:rPr>
        <w:t>a</w:t>
      </w:r>
      <w:r>
        <w:rPr>
          <w:spacing w:val="-2"/>
          <w:sz w:val="24"/>
          <w:szCs w:val="24"/>
        </w:rPr>
        <w:t>te</w:t>
      </w:r>
      <w:r>
        <w:rPr>
          <w:sz w:val="24"/>
          <w:szCs w:val="24"/>
        </w:rPr>
        <w:t>d</w:t>
      </w:r>
      <w:r>
        <w:rPr>
          <w:spacing w:val="1"/>
          <w:sz w:val="24"/>
          <w:szCs w:val="24"/>
        </w:rPr>
        <w:t xml:space="preserve"> </w:t>
      </w:r>
      <w:r>
        <w:rPr>
          <w:sz w:val="24"/>
          <w:szCs w:val="24"/>
        </w:rPr>
        <w:t>p</w:t>
      </w:r>
      <w:r>
        <w:rPr>
          <w:spacing w:val="1"/>
          <w:sz w:val="24"/>
          <w:szCs w:val="24"/>
        </w:rPr>
        <w:t>a</w:t>
      </w:r>
      <w:r>
        <w:rPr>
          <w:spacing w:val="-7"/>
          <w:sz w:val="24"/>
          <w:szCs w:val="24"/>
        </w:rPr>
        <w:t>y</w:t>
      </w:r>
      <w:r>
        <w:rPr>
          <w:spacing w:val="-2"/>
          <w:sz w:val="24"/>
          <w:szCs w:val="24"/>
        </w:rPr>
        <w:t>m</w:t>
      </w:r>
      <w:r>
        <w:rPr>
          <w:spacing w:val="-1"/>
          <w:sz w:val="24"/>
          <w:szCs w:val="24"/>
        </w:rPr>
        <w:t>e</w:t>
      </w:r>
      <w:r>
        <w:rPr>
          <w:spacing w:val="-2"/>
          <w:sz w:val="24"/>
          <w:szCs w:val="24"/>
        </w:rPr>
        <w:t>n</w:t>
      </w:r>
      <w:r>
        <w:rPr>
          <w:sz w:val="24"/>
          <w:szCs w:val="24"/>
        </w:rPr>
        <w:t>t</w:t>
      </w:r>
      <w:r>
        <w:rPr>
          <w:spacing w:val="1"/>
          <w:sz w:val="24"/>
          <w:szCs w:val="24"/>
        </w:rPr>
        <w:t xml:space="preserve"> </w:t>
      </w:r>
      <w:r>
        <w:rPr>
          <w:spacing w:val="-2"/>
          <w:sz w:val="24"/>
          <w:szCs w:val="24"/>
        </w:rPr>
        <w:t>s</w:t>
      </w:r>
      <w:r>
        <w:rPr>
          <w:spacing w:val="-3"/>
          <w:sz w:val="24"/>
          <w:szCs w:val="24"/>
        </w:rPr>
        <w:t>c</w:t>
      </w:r>
      <w:r>
        <w:rPr>
          <w:sz w:val="24"/>
          <w:szCs w:val="24"/>
        </w:rPr>
        <w:t>h</w:t>
      </w:r>
      <w:r>
        <w:rPr>
          <w:spacing w:val="-3"/>
          <w:sz w:val="24"/>
          <w:szCs w:val="24"/>
        </w:rPr>
        <w:t>e</w:t>
      </w:r>
      <w:r>
        <w:rPr>
          <w:spacing w:val="-2"/>
          <w:sz w:val="24"/>
          <w:szCs w:val="24"/>
        </w:rPr>
        <w:t>d</w:t>
      </w:r>
      <w:r>
        <w:rPr>
          <w:sz w:val="24"/>
          <w:szCs w:val="24"/>
        </w:rPr>
        <w:t>u</w:t>
      </w:r>
      <w:r>
        <w:rPr>
          <w:spacing w:val="-2"/>
          <w:sz w:val="24"/>
          <w:szCs w:val="24"/>
        </w:rPr>
        <w:t>l</w:t>
      </w:r>
      <w:r>
        <w:rPr>
          <w:sz w:val="24"/>
          <w:szCs w:val="24"/>
        </w:rPr>
        <w:t xml:space="preserve">e </w:t>
      </w:r>
      <w:r>
        <w:rPr>
          <w:spacing w:val="-3"/>
          <w:sz w:val="24"/>
          <w:szCs w:val="24"/>
        </w:rPr>
        <w:t>a</w:t>
      </w:r>
      <w:r>
        <w:rPr>
          <w:sz w:val="24"/>
          <w:szCs w:val="24"/>
        </w:rPr>
        <w:t>s</w:t>
      </w:r>
      <w:r>
        <w:rPr>
          <w:spacing w:val="1"/>
          <w:sz w:val="24"/>
          <w:szCs w:val="24"/>
        </w:rPr>
        <w:t xml:space="preserve"> </w:t>
      </w:r>
      <w:r>
        <w:rPr>
          <w:spacing w:val="-1"/>
          <w:sz w:val="24"/>
          <w:szCs w:val="24"/>
        </w:rPr>
        <w:t>d</w:t>
      </w:r>
      <w:r>
        <w:rPr>
          <w:spacing w:val="-3"/>
          <w:sz w:val="24"/>
          <w:szCs w:val="24"/>
        </w:rPr>
        <w:t>e</w:t>
      </w:r>
      <w:r>
        <w:rPr>
          <w:sz w:val="24"/>
          <w:szCs w:val="24"/>
        </w:rPr>
        <w:t>s</w:t>
      </w:r>
      <w:r>
        <w:rPr>
          <w:spacing w:val="-3"/>
          <w:sz w:val="24"/>
          <w:szCs w:val="24"/>
        </w:rPr>
        <w:t>cr</w:t>
      </w:r>
      <w:r>
        <w:rPr>
          <w:sz w:val="24"/>
          <w:szCs w:val="24"/>
        </w:rPr>
        <w:t>i</w:t>
      </w:r>
      <w:r>
        <w:rPr>
          <w:spacing w:val="-2"/>
          <w:sz w:val="24"/>
          <w:szCs w:val="24"/>
        </w:rPr>
        <w:t>b</w:t>
      </w:r>
      <w:r>
        <w:rPr>
          <w:spacing w:val="-3"/>
          <w:sz w:val="24"/>
          <w:szCs w:val="24"/>
        </w:rPr>
        <w:t>e</w:t>
      </w:r>
      <w:r>
        <w:rPr>
          <w:sz w:val="24"/>
          <w:szCs w:val="24"/>
        </w:rPr>
        <w:t>d</w:t>
      </w:r>
      <w:r>
        <w:rPr>
          <w:spacing w:val="1"/>
          <w:sz w:val="24"/>
          <w:szCs w:val="24"/>
        </w:rPr>
        <w:t xml:space="preserve"> </w:t>
      </w:r>
      <w:r>
        <w:rPr>
          <w:spacing w:val="-2"/>
          <w:sz w:val="24"/>
          <w:szCs w:val="24"/>
        </w:rPr>
        <w:t>i</w:t>
      </w:r>
      <w:r>
        <w:rPr>
          <w:sz w:val="24"/>
          <w:szCs w:val="24"/>
        </w:rPr>
        <w:t>n</w:t>
      </w:r>
      <w:r>
        <w:rPr>
          <w:spacing w:val="1"/>
          <w:sz w:val="24"/>
          <w:szCs w:val="24"/>
        </w:rPr>
        <w:t xml:space="preserve"> </w:t>
      </w:r>
      <w:r>
        <w:rPr>
          <w:spacing w:val="-2"/>
          <w:sz w:val="24"/>
          <w:szCs w:val="24"/>
        </w:rPr>
        <w:t>t</w:t>
      </w:r>
      <w:r>
        <w:rPr>
          <w:sz w:val="24"/>
          <w:szCs w:val="24"/>
        </w:rPr>
        <w:t xml:space="preserve">he </w:t>
      </w:r>
      <w:r>
        <w:rPr>
          <w:spacing w:val="-2"/>
          <w:sz w:val="24"/>
          <w:szCs w:val="24"/>
        </w:rPr>
        <w:t>d</w:t>
      </w:r>
      <w:r>
        <w:rPr>
          <w:sz w:val="24"/>
          <w:szCs w:val="24"/>
        </w:rPr>
        <w:t>r</w:t>
      </w:r>
      <w:r>
        <w:rPr>
          <w:spacing w:val="-2"/>
          <w:sz w:val="24"/>
          <w:szCs w:val="24"/>
        </w:rPr>
        <w:t>a</w:t>
      </w:r>
      <w:r>
        <w:rPr>
          <w:spacing w:val="-3"/>
          <w:sz w:val="24"/>
          <w:szCs w:val="24"/>
        </w:rPr>
        <w:t>f</w:t>
      </w:r>
      <w:r>
        <w:rPr>
          <w:sz w:val="24"/>
          <w:szCs w:val="24"/>
        </w:rPr>
        <w:t>t</w:t>
      </w:r>
      <w:r>
        <w:rPr>
          <w:spacing w:val="1"/>
          <w:sz w:val="24"/>
          <w:szCs w:val="24"/>
        </w:rPr>
        <w:t xml:space="preserve"> </w:t>
      </w:r>
      <w:r>
        <w:rPr>
          <w:spacing w:val="-3"/>
          <w:sz w:val="24"/>
          <w:szCs w:val="24"/>
        </w:rPr>
        <w:t>f</w:t>
      </w:r>
      <w:r>
        <w:rPr>
          <w:spacing w:val="-2"/>
          <w:sz w:val="24"/>
          <w:szCs w:val="24"/>
        </w:rPr>
        <w:t>o</w:t>
      </w:r>
      <w:r>
        <w:rPr>
          <w:spacing w:val="-3"/>
          <w:sz w:val="24"/>
          <w:szCs w:val="24"/>
        </w:rPr>
        <w:t>r</w:t>
      </w:r>
      <w:r>
        <w:rPr>
          <w:sz w:val="24"/>
          <w:szCs w:val="24"/>
        </w:rPr>
        <w:t xml:space="preserve">m </w:t>
      </w:r>
      <w:r>
        <w:rPr>
          <w:spacing w:val="-2"/>
          <w:sz w:val="24"/>
          <w:szCs w:val="24"/>
        </w:rPr>
        <w:t>o</w:t>
      </w:r>
      <w:r>
        <w:rPr>
          <w:sz w:val="24"/>
          <w:szCs w:val="24"/>
        </w:rPr>
        <w:t>f</w:t>
      </w:r>
      <w:r>
        <w:rPr>
          <w:spacing w:val="-6"/>
          <w:sz w:val="24"/>
          <w:szCs w:val="24"/>
        </w:rPr>
        <w:t xml:space="preserve"> </w:t>
      </w:r>
      <w:r>
        <w:rPr>
          <w:spacing w:val="-2"/>
          <w:sz w:val="24"/>
          <w:szCs w:val="24"/>
        </w:rPr>
        <w:t>th</w:t>
      </w:r>
      <w:r>
        <w:rPr>
          <w:sz w:val="24"/>
          <w:szCs w:val="24"/>
        </w:rPr>
        <w:t>e</w:t>
      </w:r>
      <w:r>
        <w:rPr>
          <w:spacing w:val="-3"/>
          <w:sz w:val="24"/>
          <w:szCs w:val="24"/>
        </w:rPr>
        <w:t xml:space="preserve"> c</w:t>
      </w:r>
      <w:r>
        <w:rPr>
          <w:sz w:val="24"/>
          <w:szCs w:val="24"/>
        </w:rPr>
        <w:t>o</w:t>
      </w:r>
      <w:r>
        <w:rPr>
          <w:spacing w:val="-2"/>
          <w:sz w:val="24"/>
          <w:szCs w:val="24"/>
        </w:rPr>
        <w:t>nt</w:t>
      </w:r>
      <w:r>
        <w:rPr>
          <w:sz w:val="24"/>
          <w:szCs w:val="24"/>
        </w:rPr>
        <w:t>r</w:t>
      </w:r>
      <w:r>
        <w:rPr>
          <w:spacing w:val="-4"/>
          <w:sz w:val="24"/>
          <w:szCs w:val="24"/>
        </w:rPr>
        <w:t>a</w:t>
      </w:r>
      <w:r>
        <w:rPr>
          <w:spacing w:val="-3"/>
          <w:sz w:val="24"/>
          <w:szCs w:val="24"/>
        </w:rPr>
        <w:t>c</w:t>
      </w:r>
      <w:r>
        <w:rPr>
          <w:spacing w:val="-2"/>
          <w:sz w:val="24"/>
          <w:szCs w:val="24"/>
        </w:rPr>
        <w:t>t</w:t>
      </w:r>
      <w:r>
        <w:rPr>
          <w:sz w:val="24"/>
          <w:szCs w:val="24"/>
        </w:rPr>
        <w:t>.</w:t>
      </w:r>
    </w:p>
    <w:p w:rsidR="00D35201" w:rsidRDefault="00D35201">
      <w:pPr>
        <w:spacing w:before="1" w:line="280" w:lineRule="exact"/>
        <w:rPr>
          <w:sz w:val="28"/>
          <w:szCs w:val="28"/>
        </w:rPr>
      </w:pPr>
    </w:p>
    <w:p w:rsidR="00D35201" w:rsidRPr="002B1CEF" w:rsidRDefault="00E6664F" w:rsidP="005C08C5">
      <w:pPr>
        <w:pStyle w:val="ListParagraph"/>
        <w:numPr>
          <w:ilvl w:val="0"/>
          <w:numId w:val="16"/>
        </w:numPr>
        <w:rPr>
          <w:sz w:val="24"/>
          <w:szCs w:val="24"/>
        </w:rPr>
      </w:pPr>
      <w:r w:rsidRPr="002B1CEF">
        <w:rPr>
          <w:b/>
          <w:sz w:val="24"/>
          <w:szCs w:val="24"/>
        </w:rPr>
        <w:t>A</w:t>
      </w:r>
      <w:r w:rsidRPr="002B1CEF">
        <w:rPr>
          <w:b/>
          <w:spacing w:val="1"/>
          <w:sz w:val="24"/>
          <w:szCs w:val="24"/>
        </w:rPr>
        <w:t>w</w:t>
      </w:r>
      <w:r w:rsidRPr="002B1CEF">
        <w:rPr>
          <w:b/>
          <w:sz w:val="24"/>
          <w:szCs w:val="24"/>
        </w:rPr>
        <w:t xml:space="preserve">ay </w:t>
      </w:r>
      <w:r w:rsidRPr="002B1CEF">
        <w:rPr>
          <w:b/>
          <w:spacing w:val="1"/>
          <w:sz w:val="24"/>
          <w:szCs w:val="24"/>
        </w:rPr>
        <w:t>f</w:t>
      </w:r>
      <w:r w:rsidRPr="002B1CEF">
        <w:rPr>
          <w:b/>
          <w:spacing w:val="-1"/>
          <w:sz w:val="24"/>
          <w:szCs w:val="24"/>
        </w:rPr>
        <w:t>r</w:t>
      </w:r>
      <w:r w:rsidRPr="002B1CEF">
        <w:rPr>
          <w:b/>
          <w:sz w:val="24"/>
          <w:szCs w:val="24"/>
        </w:rPr>
        <w:t>om</w:t>
      </w:r>
      <w:r w:rsidRPr="002B1CEF">
        <w:rPr>
          <w:b/>
          <w:spacing w:val="-3"/>
          <w:sz w:val="24"/>
          <w:szCs w:val="24"/>
        </w:rPr>
        <w:t xml:space="preserve"> </w:t>
      </w:r>
      <w:r w:rsidRPr="002B1CEF">
        <w:rPr>
          <w:b/>
          <w:sz w:val="24"/>
          <w:szCs w:val="24"/>
        </w:rPr>
        <w:t>Head</w:t>
      </w:r>
      <w:r w:rsidRPr="002B1CEF">
        <w:rPr>
          <w:b/>
          <w:spacing w:val="1"/>
          <w:sz w:val="24"/>
          <w:szCs w:val="24"/>
        </w:rPr>
        <w:t>qu</w:t>
      </w:r>
      <w:r w:rsidRPr="002B1CEF">
        <w:rPr>
          <w:b/>
          <w:sz w:val="24"/>
          <w:szCs w:val="24"/>
        </w:rPr>
        <w:t>a</w:t>
      </w:r>
      <w:r w:rsidRPr="002B1CEF">
        <w:rPr>
          <w:b/>
          <w:spacing w:val="-1"/>
          <w:sz w:val="24"/>
          <w:szCs w:val="24"/>
        </w:rPr>
        <w:t>r</w:t>
      </w:r>
      <w:r w:rsidRPr="002B1CEF">
        <w:rPr>
          <w:b/>
          <w:sz w:val="24"/>
          <w:szCs w:val="24"/>
        </w:rPr>
        <w:t>te</w:t>
      </w:r>
      <w:r w:rsidRPr="002B1CEF">
        <w:rPr>
          <w:b/>
          <w:spacing w:val="-1"/>
          <w:sz w:val="24"/>
          <w:szCs w:val="24"/>
        </w:rPr>
        <w:t>r</w:t>
      </w:r>
      <w:r w:rsidRPr="002B1CEF">
        <w:rPr>
          <w:b/>
          <w:sz w:val="24"/>
          <w:szCs w:val="24"/>
        </w:rPr>
        <w:t>s Allo</w:t>
      </w:r>
      <w:r w:rsidRPr="002B1CEF">
        <w:rPr>
          <w:b/>
          <w:spacing w:val="2"/>
          <w:sz w:val="24"/>
          <w:szCs w:val="24"/>
        </w:rPr>
        <w:t>w</w:t>
      </w:r>
      <w:r w:rsidRPr="002B1CEF">
        <w:rPr>
          <w:b/>
          <w:sz w:val="24"/>
          <w:szCs w:val="24"/>
        </w:rPr>
        <w:t>a</w:t>
      </w:r>
      <w:r w:rsidRPr="002B1CEF">
        <w:rPr>
          <w:b/>
          <w:spacing w:val="1"/>
          <w:sz w:val="24"/>
          <w:szCs w:val="24"/>
        </w:rPr>
        <w:t>n</w:t>
      </w:r>
      <w:r w:rsidRPr="002B1CEF">
        <w:rPr>
          <w:b/>
          <w:spacing w:val="-1"/>
          <w:sz w:val="24"/>
          <w:szCs w:val="24"/>
        </w:rPr>
        <w:t>c</w:t>
      </w:r>
      <w:r w:rsidRPr="002B1CEF">
        <w:rPr>
          <w:b/>
          <w:sz w:val="24"/>
          <w:szCs w:val="24"/>
        </w:rPr>
        <w:t>e</w:t>
      </w:r>
      <w:r w:rsidRPr="002B1CEF">
        <w:rPr>
          <w:b/>
          <w:spacing w:val="-1"/>
          <w:sz w:val="24"/>
          <w:szCs w:val="24"/>
        </w:rPr>
        <w:t xml:space="preserve"> </w:t>
      </w:r>
      <w:r w:rsidRPr="002B1CEF">
        <w:rPr>
          <w:b/>
          <w:sz w:val="24"/>
          <w:szCs w:val="24"/>
        </w:rPr>
        <w:t>or</w:t>
      </w:r>
      <w:r w:rsidRPr="002B1CEF">
        <w:rPr>
          <w:b/>
          <w:spacing w:val="-1"/>
          <w:sz w:val="24"/>
          <w:szCs w:val="24"/>
        </w:rPr>
        <w:t xml:space="preserve"> </w:t>
      </w:r>
      <w:r w:rsidRPr="002B1CEF">
        <w:rPr>
          <w:b/>
          <w:sz w:val="24"/>
          <w:szCs w:val="24"/>
        </w:rPr>
        <w:t>P</w:t>
      </w:r>
      <w:r w:rsidRPr="002B1CEF">
        <w:rPr>
          <w:b/>
          <w:spacing w:val="-1"/>
          <w:sz w:val="24"/>
          <w:szCs w:val="24"/>
        </w:rPr>
        <w:t>r</w:t>
      </w:r>
      <w:r w:rsidRPr="002B1CEF">
        <w:rPr>
          <w:b/>
          <w:spacing w:val="1"/>
          <w:sz w:val="24"/>
          <w:szCs w:val="24"/>
        </w:rPr>
        <w:t>e</w:t>
      </w:r>
      <w:r w:rsidRPr="002B1CEF">
        <w:rPr>
          <w:b/>
          <w:spacing w:val="-3"/>
          <w:sz w:val="24"/>
          <w:szCs w:val="24"/>
        </w:rPr>
        <w:t>m</w:t>
      </w:r>
      <w:r w:rsidRPr="002B1CEF">
        <w:rPr>
          <w:b/>
          <w:sz w:val="24"/>
          <w:szCs w:val="24"/>
        </w:rPr>
        <w:t>i</w:t>
      </w:r>
      <w:r w:rsidRPr="002B1CEF">
        <w:rPr>
          <w:b/>
          <w:spacing w:val="4"/>
          <w:sz w:val="24"/>
          <w:szCs w:val="24"/>
        </w:rPr>
        <w:t>u</w:t>
      </w:r>
      <w:r w:rsidRPr="002B1CEF">
        <w:rPr>
          <w:b/>
          <w:sz w:val="24"/>
          <w:szCs w:val="24"/>
        </w:rPr>
        <w:t>m</w:t>
      </w:r>
    </w:p>
    <w:p w:rsidR="00D35201" w:rsidRDefault="00E6664F">
      <w:pPr>
        <w:spacing w:line="260" w:lineRule="exact"/>
        <w:ind w:left="1580" w:right="102"/>
        <w:jc w:val="both"/>
        <w:rPr>
          <w:sz w:val="24"/>
          <w:szCs w:val="24"/>
        </w:rPr>
      </w:pPr>
      <w:r>
        <w:rPr>
          <w:spacing w:val="-1"/>
          <w:sz w:val="24"/>
          <w:szCs w:val="24"/>
        </w:rPr>
        <w:t>S</w:t>
      </w:r>
      <w:r>
        <w:rPr>
          <w:spacing w:val="-2"/>
          <w:sz w:val="24"/>
          <w:szCs w:val="24"/>
        </w:rPr>
        <w:t>om</w:t>
      </w:r>
      <w:r>
        <w:rPr>
          <w:sz w:val="24"/>
          <w:szCs w:val="24"/>
        </w:rPr>
        <w:t>e</w:t>
      </w:r>
      <w:r>
        <w:rPr>
          <w:spacing w:val="11"/>
          <w:sz w:val="24"/>
          <w:szCs w:val="24"/>
        </w:rPr>
        <w:t xml:space="preserve"> </w:t>
      </w:r>
      <w:r>
        <w:rPr>
          <w:spacing w:val="-2"/>
          <w:sz w:val="24"/>
          <w:szCs w:val="24"/>
        </w:rPr>
        <w:t>Consult</w:t>
      </w:r>
      <w:r>
        <w:rPr>
          <w:spacing w:val="-3"/>
          <w:sz w:val="24"/>
          <w:szCs w:val="24"/>
        </w:rPr>
        <w:t>a</w:t>
      </w:r>
      <w:r>
        <w:rPr>
          <w:spacing w:val="-2"/>
          <w:sz w:val="24"/>
          <w:szCs w:val="24"/>
        </w:rPr>
        <w:t>nt</w:t>
      </w:r>
      <w:r>
        <w:rPr>
          <w:sz w:val="24"/>
          <w:szCs w:val="24"/>
        </w:rPr>
        <w:t>s</w:t>
      </w:r>
      <w:r>
        <w:rPr>
          <w:spacing w:val="12"/>
          <w:sz w:val="24"/>
          <w:szCs w:val="24"/>
        </w:rPr>
        <w:t xml:space="preserve"> </w:t>
      </w:r>
      <w:r>
        <w:rPr>
          <w:sz w:val="24"/>
          <w:szCs w:val="24"/>
        </w:rPr>
        <w:t>p</w:t>
      </w:r>
      <w:r>
        <w:rPr>
          <w:spacing w:val="1"/>
          <w:sz w:val="24"/>
          <w:szCs w:val="24"/>
        </w:rPr>
        <w:t>a</w:t>
      </w:r>
      <w:r>
        <w:rPr>
          <w:sz w:val="24"/>
          <w:szCs w:val="24"/>
        </w:rPr>
        <w:t>y</w:t>
      </w:r>
      <w:r>
        <w:rPr>
          <w:spacing w:val="7"/>
          <w:sz w:val="24"/>
          <w:szCs w:val="24"/>
        </w:rPr>
        <w:t xml:space="preserve"> </w:t>
      </w:r>
      <w:r>
        <w:rPr>
          <w:spacing w:val="-3"/>
          <w:sz w:val="24"/>
          <w:szCs w:val="24"/>
        </w:rPr>
        <w:t>a</w:t>
      </w:r>
      <w:r>
        <w:rPr>
          <w:spacing w:val="-2"/>
          <w:sz w:val="24"/>
          <w:szCs w:val="24"/>
        </w:rPr>
        <w:t>l</w:t>
      </w:r>
      <w:r>
        <w:rPr>
          <w:sz w:val="24"/>
          <w:szCs w:val="24"/>
        </w:rPr>
        <w:t>l</w:t>
      </w:r>
      <w:r>
        <w:rPr>
          <w:spacing w:val="-2"/>
          <w:sz w:val="24"/>
          <w:szCs w:val="24"/>
        </w:rPr>
        <w:t>o</w:t>
      </w:r>
      <w:r>
        <w:rPr>
          <w:spacing w:val="-3"/>
          <w:sz w:val="24"/>
          <w:szCs w:val="24"/>
        </w:rPr>
        <w:t>wa</w:t>
      </w:r>
      <w:r>
        <w:rPr>
          <w:sz w:val="24"/>
          <w:szCs w:val="24"/>
        </w:rPr>
        <w:t>n</w:t>
      </w:r>
      <w:r>
        <w:rPr>
          <w:spacing w:val="-3"/>
          <w:sz w:val="24"/>
          <w:szCs w:val="24"/>
        </w:rPr>
        <w:t>ce</w:t>
      </w:r>
      <w:r>
        <w:rPr>
          <w:sz w:val="24"/>
          <w:szCs w:val="24"/>
        </w:rPr>
        <w:t>s</w:t>
      </w:r>
      <w:r>
        <w:rPr>
          <w:spacing w:val="12"/>
          <w:sz w:val="24"/>
          <w:szCs w:val="24"/>
        </w:rPr>
        <w:t xml:space="preserve"> </w:t>
      </w:r>
      <w:r>
        <w:rPr>
          <w:spacing w:val="-2"/>
          <w:sz w:val="24"/>
          <w:szCs w:val="24"/>
        </w:rPr>
        <w:t>t</w:t>
      </w:r>
      <w:r>
        <w:rPr>
          <w:sz w:val="24"/>
          <w:szCs w:val="24"/>
        </w:rPr>
        <w:t>o</w:t>
      </w:r>
      <w:r>
        <w:rPr>
          <w:spacing w:val="12"/>
          <w:sz w:val="24"/>
          <w:szCs w:val="24"/>
        </w:rPr>
        <w:t xml:space="preserve"> </w:t>
      </w:r>
      <w:r>
        <w:rPr>
          <w:spacing w:val="-2"/>
          <w:sz w:val="24"/>
          <w:szCs w:val="24"/>
        </w:rPr>
        <w:t>s</w:t>
      </w:r>
      <w:r>
        <w:rPr>
          <w:sz w:val="24"/>
          <w:szCs w:val="24"/>
        </w:rPr>
        <w:t>t</w:t>
      </w:r>
      <w:r>
        <w:rPr>
          <w:spacing w:val="-3"/>
          <w:sz w:val="24"/>
          <w:szCs w:val="24"/>
        </w:rPr>
        <w:t>af</w:t>
      </w:r>
      <w:r>
        <w:rPr>
          <w:sz w:val="24"/>
          <w:szCs w:val="24"/>
        </w:rPr>
        <w:t>f</w:t>
      </w:r>
      <w:r>
        <w:rPr>
          <w:spacing w:val="11"/>
          <w:sz w:val="24"/>
          <w:szCs w:val="24"/>
        </w:rPr>
        <w:t xml:space="preserve"> </w:t>
      </w:r>
      <w:r>
        <w:rPr>
          <w:sz w:val="24"/>
          <w:szCs w:val="24"/>
        </w:rPr>
        <w:t>w</w:t>
      </w:r>
      <w:r>
        <w:rPr>
          <w:spacing w:val="-3"/>
          <w:sz w:val="24"/>
          <w:szCs w:val="24"/>
        </w:rPr>
        <w:t>or</w:t>
      </w:r>
      <w:r>
        <w:rPr>
          <w:spacing w:val="-2"/>
          <w:sz w:val="24"/>
          <w:szCs w:val="24"/>
        </w:rPr>
        <w:t>ki</w:t>
      </w:r>
      <w:r>
        <w:rPr>
          <w:sz w:val="24"/>
          <w:szCs w:val="24"/>
        </w:rPr>
        <w:t>ng</w:t>
      </w:r>
      <w:r>
        <w:rPr>
          <w:spacing w:val="14"/>
          <w:sz w:val="24"/>
          <w:szCs w:val="24"/>
        </w:rPr>
        <w:t xml:space="preserve"> </w:t>
      </w:r>
      <w:r>
        <w:rPr>
          <w:spacing w:val="-3"/>
          <w:sz w:val="24"/>
          <w:szCs w:val="24"/>
        </w:rPr>
        <w:t>aw</w:t>
      </w:r>
      <w:r>
        <w:rPr>
          <w:spacing w:val="1"/>
          <w:sz w:val="24"/>
          <w:szCs w:val="24"/>
        </w:rPr>
        <w:t>a</w:t>
      </w:r>
      <w:r>
        <w:rPr>
          <w:sz w:val="24"/>
          <w:szCs w:val="24"/>
        </w:rPr>
        <w:t>y</w:t>
      </w:r>
      <w:r>
        <w:rPr>
          <w:spacing w:val="7"/>
          <w:sz w:val="24"/>
          <w:szCs w:val="24"/>
        </w:rPr>
        <w:t xml:space="preserve"> </w:t>
      </w:r>
      <w:r>
        <w:rPr>
          <w:sz w:val="24"/>
          <w:szCs w:val="24"/>
        </w:rPr>
        <w:t>f</w:t>
      </w:r>
      <w:r>
        <w:rPr>
          <w:spacing w:val="-4"/>
          <w:sz w:val="24"/>
          <w:szCs w:val="24"/>
        </w:rPr>
        <w:t>r</w:t>
      </w:r>
      <w:r>
        <w:rPr>
          <w:spacing w:val="-2"/>
          <w:sz w:val="24"/>
          <w:szCs w:val="24"/>
        </w:rPr>
        <w:t>o</w:t>
      </w:r>
      <w:r>
        <w:rPr>
          <w:sz w:val="24"/>
          <w:szCs w:val="24"/>
        </w:rPr>
        <w:t>m</w:t>
      </w:r>
      <w:r>
        <w:rPr>
          <w:spacing w:val="12"/>
          <w:sz w:val="24"/>
          <w:szCs w:val="24"/>
        </w:rPr>
        <w:t xml:space="preserve"> </w:t>
      </w:r>
      <w:r>
        <w:rPr>
          <w:spacing w:val="-2"/>
          <w:sz w:val="24"/>
          <w:szCs w:val="24"/>
        </w:rPr>
        <w:t>h</w:t>
      </w:r>
      <w:r>
        <w:rPr>
          <w:spacing w:val="-1"/>
          <w:sz w:val="24"/>
          <w:szCs w:val="24"/>
        </w:rPr>
        <w:t>e</w:t>
      </w:r>
      <w:r>
        <w:rPr>
          <w:spacing w:val="-3"/>
          <w:sz w:val="24"/>
          <w:szCs w:val="24"/>
        </w:rPr>
        <w:t>a</w:t>
      </w:r>
      <w:r>
        <w:rPr>
          <w:spacing w:val="-2"/>
          <w:sz w:val="24"/>
          <w:szCs w:val="24"/>
        </w:rPr>
        <w:t>dq</w:t>
      </w:r>
      <w:r>
        <w:rPr>
          <w:sz w:val="24"/>
          <w:szCs w:val="24"/>
        </w:rPr>
        <w:t>u</w:t>
      </w:r>
      <w:r>
        <w:rPr>
          <w:spacing w:val="-1"/>
          <w:sz w:val="24"/>
          <w:szCs w:val="24"/>
        </w:rPr>
        <w:t>a</w:t>
      </w:r>
      <w:r>
        <w:rPr>
          <w:spacing w:val="-3"/>
          <w:sz w:val="24"/>
          <w:szCs w:val="24"/>
        </w:rPr>
        <w:t>r</w:t>
      </w:r>
      <w:r>
        <w:rPr>
          <w:spacing w:val="-2"/>
          <w:sz w:val="24"/>
          <w:szCs w:val="24"/>
        </w:rPr>
        <w:t>t</w:t>
      </w:r>
      <w:r>
        <w:rPr>
          <w:spacing w:val="-3"/>
          <w:sz w:val="24"/>
          <w:szCs w:val="24"/>
        </w:rPr>
        <w:t>e</w:t>
      </w:r>
      <w:r>
        <w:rPr>
          <w:sz w:val="24"/>
          <w:szCs w:val="24"/>
        </w:rPr>
        <w:t>r</w:t>
      </w:r>
      <w:r>
        <w:rPr>
          <w:spacing w:val="-3"/>
          <w:sz w:val="24"/>
          <w:szCs w:val="24"/>
        </w:rPr>
        <w:t>s</w:t>
      </w:r>
      <w:r>
        <w:rPr>
          <w:sz w:val="24"/>
          <w:szCs w:val="24"/>
        </w:rPr>
        <w:t>.</w:t>
      </w:r>
      <w:r w:rsidR="00F97051">
        <w:rPr>
          <w:sz w:val="24"/>
          <w:szCs w:val="24"/>
        </w:rPr>
        <w:t xml:space="preserve"> </w:t>
      </w:r>
      <w:r>
        <w:rPr>
          <w:spacing w:val="-1"/>
          <w:sz w:val="24"/>
          <w:szCs w:val="24"/>
        </w:rPr>
        <w:t>S</w:t>
      </w:r>
      <w:r>
        <w:rPr>
          <w:spacing w:val="-2"/>
          <w:sz w:val="24"/>
          <w:szCs w:val="24"/>
        </w:rPr>
        <w:t>u</w:t>
      </w:r>
      <w:r>
        <w:rPr>
          <w:spacing w:val="-3"/>
          <w:sz w:val="24"/>
          <w:szCs w:val="24"/>
        </w:rPr>
        <w:t>c</w:t>
      </w:r>
      <w:r>
        <w:rPr>
          <w:sz w:val="24"/>
          <w:szCs w:val="24"/>
        </w:rPr>
        <w:t>h</w:t>
      </w:r>
    </w:p>
    <w:p w:rsidR="00D35201" w:rsidRDefault="00E6664F">
      <w:pPr>
        <w:ind w:left="1580" w:right="96"/>
        <w:jc w:val="both"/>
        <w:rPr>
          <w:sz w:val="24"/>
          <w:szCs w:val="24"/>
        </w:rPr>
      </w:pPr>
      <w:proofErr w:type="gramStart"/>
      <w:r>
        <w:rPr>
          <w:spacing w:val="-3"/>
          <w:sz w:val="24"/>
          <w:szCs w:val="24"/>
        </w:rPr>
        <w:t>a</w:t>
      </w:r>
      <w:r>
        <w:rPr>
          <w:spacing w:val="-2"/>
          <w:sz w:val="24"/>
          <w:szCs w:val="24"/>
        </w:rPr>
        <w:t>llo</w:t>
      </w:r>
      <w:r>
        <w:rPr>
          <w:sz w:val="24"/>
          <w:szCs w:val="24"/>
        </w:rPr>
        <w:t>w</w:t>
      </w:r>
      <w:r>
        <w:rPr>
          <w:spacing w:val="-4"/>
          <w:sz w:val="24"/>
          <w:szCs w:val="24"/>
        </w:rPr>
        <w:t>a</w:t>
      </w:r>
      <w:r>
        <w:rPr>
          <w:spacing w:val="-2"/>
          <w:sz w:val="24"/>
          <w:szCs w:val="24"/>
        </w:rPr>
        <w:t>n</w:t>
      </w:r>
      <w:r>
        <w:rPr>
          <w:spacing w:val="-1"/>
          <w:sz w:val="24"/>
          <w:szCs w:val="24"/>
        </w:rPr>
        <w:t>c</w:t>
      </w:r>
      <w:r>
        <w:rPr>
          <w:spacing w:val="-3"/>
          <w:sz w:val="24"/>
          <w:szCs w:val="24"/>
        </w:rPr>
        <w:t>e</w:t>
      </w:r>
      <w:r>
        <w:rPr>
          <w:sz w:val="24"/>
          <w:szCs w:val="24"/>
        </w:rPr>
        <w:t>s</w:t>
      </w:r>
      <w:proofErr w:type="gramEnd"/>
      <w:r>
        <w:rPr>
          <w:spacing w:val="4"/>
          <w:sz w:val="24"/>
          <w:szCs w:val="24"/>
        </w:rPr>
        <w:t xml:space="preserve"> </w:t>
      </w:r>
      <w:r>
        <w:rPr>
          <w:spacing w:val="-3"/>
          <w:sz w:val="24"/>
          <w:szCs w:val="24"/>
        </w:rPr>
        <w:t>a</w:t>
      </w:r>
      <w:r>
        <w:rPr>
          <w:sz w:val="24"/>
          <w:szCs w:val="24"/>
        </w:rPr>
        <w:t>re</w:t>
      </w:r>
      <w:r>
        <w:rPr>
          <w:spacing w:val="2"/>
          <w:sz w:val="24"/>
          <w:szCs w:val="24"/>
        </w:rPr>
        <w:t xml:space="preserve"> </w:t>
      </w:r>
      <w:r>
        <w:rPr>
          <w:spacing w:val="-3"/>
          <w:sz w:val="24"/>
          <w:szCs w:val="24"/>
        </w:rPr>
        <w:t>ca</w:t>
      </w:r>
      <w:r>
        <w:rPr>
          <w:sz w:val="24"/>
          <w:szCs w:val="24"/>
        </w:rPr>
        <w:t>l</w:t>
      </w:r>
      <w:r>
        <w:rPr>
          <w:spacing w:val="-3"/>
          <w:sz w:val="24"/>
          <w:szCs w:val="24"/>
        </w:rPr>
        <w:t>c</w:t>
      </w:r>
      <w:r>
        <w:rPr>
          <w:spacing w:val="-2"/>
          <w:sz w:val="24"/>
          <w:szCs w:val="24"/>
        </w:rPr>
        <w:t>ul</w:t>
      </w:r>
      <w:r>
        <w:rPr>
          <w:spacing w:val="-3"/>
          <w:sz w:val="24"/>
          <w:szCs w:val="24"/>
        </w:rPr>
        <w:t>a</w:t>
      </w:r>
      <w:r>
        <w:rPr>
          <w:sz w:val="24"/>
          <w:szCs w:val="24"/>
        </w:rPr>
        <w:t>t</w:t>
      </w:r>
      <w:r>
        <w:rPr>
          <w:spacing w:val="-3"/>
          <w:sz w:val="24"/>
          <w:szCs w:val="24"/>
        </w:rPr>
        <w:t>e</w:t>
      </w:r>
      <w:r>
        <w:rPr>
          <w:sz w:val="24"/>
          <w:szCs w:val="24"/>
        </w:rPr>
        <w:t>d</w:t>
      </w:r>
      <w:r>
        <w:rPr>
          <w:spacing w:val="4"/>
          <w:sz w:val="24"/>
          <w:szCs w:val="24"/>
        </w:rPr>
        <w:t xml:space="preserve"> </w:t>
      </w:r>
      <w:r>
        <w:rPr>
          <w:spacing w:val="-3"/>
          <w:sz w:val="24"/>
          <w:szCs w:val="24"/>
        </w:rPr>
        <w:t>a</w:t>
      </w:r>
      <w:r>
        <w:rPr>
          <w:sz w:val="24"/>
          <w:szCs w:val="24"/>
        </w:rPr>
        <w:t>s</w:t>
      </w:r>
      <w:r>
        <w:rPr>
          <w:spacing w:val="4"/>
          <w:sz w:val="24"/>
          <w:szCs w:val="24"/>
        </w:rPr>
        <w:t xml:space="preserve"> </w:t>
      </w:r>
      <w:r>
        <w:rPr>
          <w:sz w:val="24"/>
          <w:szCs w:val="24"/>
        </w:rPr>
        <w:t>a p</w:t>
      </w:r>
      <w:r>
        <w:rPr>
          <w:spacing w:val="-3"/>
          <w:sz w:val="24"/>
          <w:szCs w:val="24"/>
        </w:rPr>
        <w:t>e</w:t>
      </w:r>
      <w:r>
        <w:rPr>
          <w:sz w:val="24"/>
          <w:szCs w:val="24"/>
        </w:rPr>
        <w:t>r</w:t>
      </w:r>
      <w:r>
        <w:rPr>
          <w:spacing w:val="-4"/>
          <w:sz w:val="24"/>
          <w:szCs w:val="24"/>
        </w:rPr>
        <w:t>c</w:t>
      </w:r>
      <w:r>
        <w:rPr>
          <w:spacing w:val="-3"/>
          <w:sz w:val="24"/>
          <w:szCs w:val="24"/>
        </w:rPr>
        <w:t>e</w:t>
      </w:r>
      <w:r>
        <w:rPr>
          <w:spacing w:val="-2"/>
          <w:sz w:val="24"/>
          <w:szCs w:val="24"/>
        </w:rPr>
        <w:t>n</w:t>
      </w:r>
      <w:r>
        <w:rPr>
          <w:sz w:val="24"/>
          <w:szCs w:val="24"/>
        </w:rPr>
        <w:t>ta</w:t>
      </w:r>
      <w:r>
        <w:rPr>
          <w:spacing w:val="-3"/>
          <w:sz w:val="24"/>
          <w:szCs w:val="24"/>
        </w:rPr>
        <w:t>g</w:t>
      </w:r>
      <w:r>
        <w:rPr>
          <w:sz w:val="24"/>
          <w:szCs w:val="24"/>
        </w:rPr>
        <w:t>e of s</w:t>
      </w:r>
      <w:r>
        <w:rPr>
          <w:spacing w:val="-3"/>
          <w:sz w:val="24"/>
          <w:szCs w:val="24"/>
        </w:rPr>
        <w:t>a</w:t>
      </w:r>
      <w:r>
        <w:rPr>
          <w:spacing w:val="-2"/>
          <w:sz w:val="24"/>
          <w:szCs w:val="24"/>
        </w:rPr>
        <w:t>l</w:t>
      </w:r>
      <w:r>
        <w:rPr>
          <w:spacing w:val="-3"/>
          <w:sz w:val="24"/>
          <w:szCs w:val="24"/>
        </w:rPr>
        <w:t>a</w:t>
      </w:r>
      <w:r>
        <w:rPr>
          <w:spacing w:val="1"/>
          <w:sz w:val="24"/>
          <w:szCs w:val="24"/>
        </w:rPr>
        <w:t>r</w:t>
      </w:r>
      <w:r>
        <w:rPr>
          <w:sz w:val="24"/>
          <w:szCs w:val="24"/>
        </w:rPr>
        <w:t>y</w:t>
      </w:r>
      <w:r>
        <w:rPr>
          <w:spacing w:val="1"/>
          <w:sz w:val="24"/>
          <w:szCs w:val="24"/>
        </w:rPr>
        <w:t xml:space="preserve"> </w:t>
      </w:r>
      <w:r>
        <w:rPr>
          <w:spacing w:val="-3"/>
          <w:sz w:val="24"/>
          <w:szCs w:val="24"/>
        </w:rPr>
        <w:t>a</w:t>
      </w:r>
      <w:r>
        <w:rPr>
          <w:spacing w:val="-2"/>
          <w:sz w:val="24"/>
          <w:szCs w:val="24"/>
        </w:rPr>
        <w:t>n</w:t>
      </w:r>
      <w:r>
        <w:rPr>
          <w:sz w:val="24"/>
          <w:szCs w:val="24"/>
        </w:rPr>
        <w:t>d</w:t>
      </w:r>
      <w:r>
        <w:rPr>
          <w:spacing w:val="4"/>
          <w:sz w:val="24"/>
          <w:szCs w:val="24"/>
        </w:rPr>
        <w:t xml:space="preserve"> </w:t>
      </w:r>
      <w:r>
        <w:rPr>
          <w:spacing w:val="-2"/>
          <w:sz w:val="24"/>
          <w:szCs w:val="24"/>
        </w:rPr>
        <w:t>s</w:t>
      </w:r>
      <w:r>
        <w:rPr>
          <w:spacing w:val="1"/>
          <w:sz w:val="24"/>
          <w:szCs w:val="24"/>
        </w:rPr>
        <w:t>h</w:t>
      </w:r>
      <w:r>
        <w:rPr>
          <w:spacing w:val="-3"/>
          <w:sz w:val="24"/>
          <w:szCs w:val="24"/>
        </w:rPr>
        <w:t>a</w:t>
      </w:r>
      <w:r>
        <w:rPr>
          <w:spacing w:val="-2"/>
          <w:sz w:val="24"/>
          <w:szCs w:val="24"/>
        </w:rPr>
        <w:t>l</w:t>
      </w:r>
      <w:r>
        <w:rPr>
          <w:sz w:val="24"/>
          <w:szCs w:val="24"/>
        </w:rPr>
        <w:t>l</w:t>
      </w:r>
      <w:r>
        <w:rPr>
          <w:spacing w:val="4"/>
          <w:sz w:val="24"/>
          <w:szCs w:val="24"/>
        </w:rPr>
        <w:t xml:space="preserve"> </w:t>
      </w:r>
      <w:r>
        <w:rPr>
          <w:spacing w:val="-2"/>
          <w:sz w:val="24"/>
          <w:szCs w:val="24"/>
        </w:rPr>
        <w:t>no</w:t>
      </w:r>
      <w:r>
        <w:rPr>
          <w:sz w:val="24"/>
          <w:szCs w:val="24"/>
        </w:rPr>
        <w:t>t</w:t>
      </w:r>
      <w:r>
        <w:rPr>
          <w:spacing w:val="2"/>
          <w:sz w:val="24"/>
          <w:szCs w:val="24"/>
        </w:rPr>
        <w:t xml:space="preserve"> </w:t>
      </w:r>
      <w:r>
        <w:rPr>
          <w:sz w:val="24"/>
          <w:szCs w:val="24"/>
        </w:rPr>
        <w:t>d</w:t>
      </w:r>
      <w:r>
        <w:rPr>
          <w:spacing w:val="-3"/>
          <w:sz w:val="24"/>
          <w:szCs w:val="24"/>
        </w:rPr>
        <w:t>r</w:t>
      </w:r>
      <w:r>
        <w:rPr>
          <w:spacing w:val="-1"/>
          <w:sz w:val="24"/>
          <w:szCs w:val="24"/>
        </w:rPr>
        <w:t>a</w:t>
      </w:r>
      <w:r>
        <w:rPr>
          <w:sz w:val="24"/>
          <w:szCs w:val="24"/>
        </w:rPr>
        <w:t>w</w:t>
      </w:r>
      <w:r>
        <w:rPr>
          <w:spacing w:val="1"/>
          <w:sz w:val="24"/>
          <w:szCs w:val="24"/>
        </w:rPr>
        <w:t xml:space="preserve"> </w:t>
      </w:r>
      <w:r>
        <w:rPr>
          <w:spacing w:val="-2"/>
          <w:sz w:val="24"/>
          <w:szCs w:val="24"/>
        </w:rPr>
        <w:t>o</w:t>
      </w:r>
      <w:r>
        <w:rPr>
          <w:sz w:val="24"/>
          <w:szCs w:val="24"/>
        </w:rPr>
        <w:t>v</w:t>
      </w:r>
      <w:r>
        <w:rPr>
          <w:spacing w:val="-3"/>
          <w:sz w:val="24"/>
          <w:szCs w:val="24"/>
        </w:rPr>
        <w:t>er</w:t>
      </w:r>
      <w:r>
        <w:rPr>
          <w:sz w:val="24"/>
          <w:szCs w:val="24"/>
        </w:rPr>
        <w:t>h</w:t>
      </w:r>
      <w:r>
        <w:rPr>
          <w:spacing w:val="-3"/>
          <w:sz w:val="24"/>
          <w:szCs w:val="24"/>
        </w:rPr>
        <w:t>ea</w:t>
      </w:r>
      <w:r>
        <w:rPr>
          <w:spacing w:val="-2"/>
          <w:sz w:val="24"/>
          <w:szCs w:val="24"/>
        </w:rPr>
        <w:t>d</w:t>
      </w:r>
      <w:r>
        <w:rPr>
          <w:sz w:val="24"/>
          <w:szCs w:val="24"/>
        </w:rPr>
        <w:t>s</w:t>
      </w:r>
      <w:r>
        <w:rPr>
          <w:spacing w:val="4"/>
          <w:sz w:val="24"/>
          <w:szCs w:val="24"/>
        </w:rPr>
        <w:t xml:space="preserve"> </w:t>
      </w:r>
      <w:r>
        <w:rPr>
          <w:spacing w:val="-2"/>
          <w:sz w:val="24"/>
          <w:szCs w:val="24"/>
        </w:rPr>
        <w:t>o</w:t>
      </w:r>
      <w:r>
        <w:rPr>
          <w:sz w:val="24"/>
          <w:szCs w:val="24"/>
        </w:rPr>
        <w:t xml:space="preserve">r </w:t>
      </w:r>
      <w:r>
        <w:rPr>
          <w:spacing w:val="-2"/>
          <w:sz w:val="24"/>
          <w:szCs w:val="24"/>
        </w:rPr>
        <w:t>p</w:t>
      </w:r>
      <w:r>
        <w:rPr>
          <w:spacing w:val="-3"/>
          <w:sz w:val="24"/>
          <w:szCs w:val="24"/>
        </w:rPr>
        <w:t>r</w:t>
      </w:r>
      <w:r>
        <w:rPr>
          <w:spacing w:val="-2"/>
          <w:sz w:val="24"/>
          <w:szCs w:val="24"/>
        </w:rPr>
        <w:t>o</w:t>
      </w:r>
      <w:r>
        <w:rPr>
          <w:spacing w:val="-3"/>
          <w:sz w:val="24"/>
          <w:szCs w:val="24"/>
        </w:rPr>
        <w:t>f</w:t>
      </w:r>
      <w:r>
        <w:rPr>
          <w:spacing w:val="-2"/>
          <w:sz w:val="24"/>
          <w:szCs w:val="24"/>
        </w:rPr>
        <w:t>it</w:t>
      </w:r>
      <w:r>
        <w:rPr>
          <w:sz w:val="24"/>
          <w:szCs w:val="24"/>
        </w:rPr>
        <w:t>.</w:t>
      </w:r>
    </w:p>
    <w:p w:rsidR="00D35201" w:rsidRDefault="00D35201">
      <w:pPr>
        <w:spacing w:before="1" w:line="280" w:lineRule="exact"/>
        <w:rPr>
          <w:sz w:val="28"/>
          <w:szCs w:val="28"/>
        </w:rPr>
      </w:pPr>
    </w:p>
    <w:p w:rsidR="00D35201" w:rsidRPr="002B1CEF" w:rsidRDefault="00E6664F" w:rsidP="005C08C5">
      <w:pPr>
        <w:pStyle w:val="ListParagraph"/>
        <w:numPr>
          <w:ilvl w:val="0"/>
          <w:numId w:val="16"/>
        </w:numPr>
        <w:rPr>
          <w:sz w:val="24"/>
          <w:szCs w:val="24"/>
        </w:rPr>
      </w:pPr>
      <w:r w:rsidRPr="002B1CEF">
        <w:rPr>
          <w:b/>
          <w:spacing w:val="1"/>
          <w:sz w:val="24"/>
          <w:szCs w:val="24"/>
        </w:rPr>
        <w:t>Sub</w:t>
      </w:r>
      <w:r w:rsidRPr="002B1CEF">
        <w:rPr>
          <w:b/>
          <w:sz w:val="24"/>
          <w:szCs w:val="24"/>
        </w:rPr>
        <w:t>s</w:t>
      </w:r>
      <w:r w:rsidRPr="002B1CEF">
        <w:rPr>
          <w:b/>
          <w:spacing w:val="-2"/>
          <w:sz w:val="24"/>
          <w:szCs w:val="24"/>
        </w:rPr>
        <w:t>i</w:t>
      </w:r>
      <w:r w:rsidRPr="002B1CEF">
        <w:rPr>
          <w:b/>
          <w:sz w:val="24"/>
          <w:szCs w:val="24"/>
        </w:rPr>
        <w:t>st</w:t>
      </w:r>
      <w:r w:rsidRPr="002B1CEF">
        <w:rPr>
          <w:b/>
          <w:spacing w:val="-1"/>
          <w:sz w:val="24"/>
          <w:szCs w:val="24"/>
        </w:rPr>
        <w:t>e</w:t>
      </w:r>
      <w:r w:rsidRPr="002B1CEF">
        <w:rPr>
          <w:b/>
          <w:spacing w:val="1"/>
          <w:sz w:val="24"/>
          <w:szCs w:val="24"/>
        </w:rPr>
        <w:t>n</w:t>
      </w:r>
      <w:r w:rsidRPr="002B1CEF">
        <w:rPr>
          <w:b/>
          <w:spacing w:val="-1"/>
          <w:sz w:val="24"/>
          <w:szCs w:val="24"/>
        </w:rPr>
        <w:t>c</w:t>
      </w:r>
      <w:r w:rsidRPr="002B1CEF">
        <w:rPr>
          <w:b/>
          <w:sz w:val="24"/>
          <w:szCs w:val="24"/>
        </w:rPr>
        <w:t>e</w:t>
      </w:r>
      <w:r w:rsidRPr="002B1CEF">
        <w:rPr>
          <w:b/>
          <w:spacing w:val="-1"/>
          <w:sz w:val="24"/>
          <w:szCs w:val="24"/>
        </w:rPr>
        <w:t xml:space="preserve"> </w:t>
      </w:r>
      <w:r w:rsidRPr="002B1CEF">
        <w:rPr>
          <w:b/>
          <w:sz w:val="24"/>
          <w:szCs w:val="24"/>
        </w:rPr>
        <w:t>Allo</w:t>
      </w:r>
      <w:r w:rsidRPr="002B1CEF">
        <w:rPr>
          <w:b/>
          <w:spacing w:val="2"/>
          <w:sz w:val="24"/>
          <w:szCs w:val="24"/>
        </w:rPr>
        <w:t>w</w:t>
      </w:r>
      <w:r w:rsidRPr="002B1CEF">
        <w:rPr>
          <w:b/>
          <w:sz w:val="24"/>
          <w:szCs w:val="24"/>
        </w:rPr>
        <w:t>a</w:t>
      </w:r>
      <w:r w:rsidRPr="002B1CEF">
        <w:rPr>
          <w:b/>
          <w:spacing w:val="1"/>
          <w:sz w:val="24"/>
          <w:szCs w:val="24"/>
        </w:rPr>
        <w:t>n</w:t>
      </w:r>
      <w:r w:rsidRPr="002B1CEF">
        <w:rPr>
          <w:b/>
          <w:spacing w:val="-1"/>
          <w:sz w:val="24"/>
          <w:szCs w:val="24"/>
        </w:rPr>
        <w:t>ce</w:t>
      </w:r>
      <w:r w:rsidRPr="002B1CEF">
        <w:rPr>
          <w:b/>
          <w:sz w:val="24"/>
          <w:szCs w:val="24"/>
        </w:rPr>
        <w:t>s</w:t>
      </w:r>
    </w:p>
    <w:p w:rsidR="00D35201" w:rsidRDefault="00E6664F">
      <w:pPr>
        <w:spacing w:line="260" w:lineRule="exact"/>
        <w:ind w:left="1580" w:right="104"/>
        <w:jc w:val="both"/>
        <w:rPr>
          <w:sz w:val="24"/>
          <w:szCs w:val="24"/>
        </w:rPr>
      </w:pPr>
      <w:r>
        <w:rPr>
          <w:spacing w:val="-1"/>
          <w:sz w:val="24"/>
          <w:szCs w:val="24"/>
        </w:rPr>
        <w:t>S</w:t>
      </w:r>
      <w:r>
        <w:rPr>
          <w:spacing w:val="-2"/>
          <w:sz w:val="24"/>
          <w:szCs w:val="24"/>
        </w:rPr>
        <w:t>ubsist</w:t>
      </w:r>
      <w:r>
        <w:rPr>
          <w:spacing w:val="-3"/>
          <w:sz w:val="24"/>
          <w:szCs w:val="24"/>
        </w:rPr>
        <w:t>e</w:t>
      </w:r>
      <w:r>
        <w:rPr>
          <w:spacing w:val="-2"/>
          <w:sz w:val="24"/>
          <w:szCs w:val="24"/>
        </w:rPr>
        <w:t>n</w:t>
      </w:r>
      <w:r>
        <w:rPr>
          <w:spacing w:val="-1"/>
          <w:sz w:val="24"/>
          <w:szCs w:val="24"/>
        </w:rPr>
        <w:t>c</w:t>
      </w:r>
      <w:r>
        <w:rPr>
          <w:sz w:val="24"/>
          <w:szCs w:val="24"/>
        </w:rPr>
        <w:t>e</w:t>
      </w:r>
      <w:r>
        <w:rPr>
          <w:spacing w:val="8"/>
          <w:sz w:val="24"/>
          <w:szCs w:val="24"/>
        </w:rPr>
        <w:t xml:space="preserve"> </w:t>
      </w:r>
      <w:r>
        <w:rPr>
          <w:spacing w:val="-3"/>
          <w:sz w:val="24"/>
          <w:szCs w:val="24"/>
        </w:rPr>
        <w:t>a</w:t>
      </w:r>
      <w:r>
        <w:rPr>
          <w:spacing w:val="-2"/>
          <w:sz w:val="24"/>
          <w:szCs w:val="24"/>
        </w:rPr>
        <w:t>ll</w:t>
      </w:r>
      <w:r>
        <w:rPr>
          <w:sz w:val="24"/>
          <w:szCs w:val="24"/>
        </w:rPr>
        <w:t>o</w:t>
      </w:r>
      <w:r>
        <w:rPr>
          <w:spacing w:val="-3"/>
          <w:sz w:val="24"/>
          <w:szCs w:val="24"/>
        </w:rPr>
        <w:t>wa</w:t>
      </w:r>
      <w:r>
        <w:rPr>
          <w:sz w:val="24"/>
          <w:szCs w:val="24"/>
        </w:rPr>
        <w:t>n</w:t>
      </w:r>
      <w:r>
        <w:rPr>
          <w:spacing w:val="-1"/>
          <w:sz w:val="24"/>
          <w:szCs w:val="24"/>
        </w:rPr>
        <w:t>c</w:t>
      </w:r>
      <w:r>
        <w:rPr>
          <w:spacing w:val="-3"/>
          <w:sz w:val="24"/>
          <w:szCs w:val="24"/>
        </w:rPr>
        <w:t>e</w:t>
      </w:r>
      <w:r>
        <w:rPr>
          <w:sz w:val="24"/>
          <w:szCs w:val="24"/>
        </w:rPr>
        <w:t>s</w:t>
      </w:r>
      <w:r>
        <w:rPr>
          <w:spacing w:val="10"/>
          <w:sz w:val="24"/>
          <w:szCs w:val="24"/>
        </w:rPr>
        <w:t xml:space="preserve"> </w:t>
      </w:r>
      <w:r>
        <w:rPr>
          <w:spacing w:val="-1"/>
          <w:sz w:val="24"/>
          <w:szCs w:val="24"/>
        </w:rPr>
        <w:t>a</w:t>
      </w:r>
      <w:r>
        <w:rPr>
          <w:spacing w:val="-3"/>
          <w:sz w:val="24"/>
          <w:szCs w:val="24"/>
        </w:rPr>
        <w:t>r</w:t>
      </w:r>
      <w:r>
        <w:rPr>
          <w:sz w:val="24"/>
          <w:szCs w:val="24"/>
        </w:rPr>
        <w:t>e</w:t>
      </w:r>
      <w:r>
        <w:rPr>
          <w:spacing w:val="8"/>
          <w:sz w:val="24"/>
          <w:szCs w:val="24"/>
        </w:rPr>
        <w:t xml:space="preserve"> </w:t>
      </w:r>
      <w:r>
        <w:rPr>
          <w:spacing w:val="-2"/>
          <w:sz w:val="24"/>
          <w:szCs w:val="24"/>
        </w:rPr>
        <w:t>no</w:t>
      </w:r>
      <w:r>
        <w:rPr>
          <w:sz w:val="24"/>
          <w:szCs w:val="24"/>
        </w:rPr>
        <w:t>t</w:t>
      </w:r>
      <w:r>
        <w:rPr>
          <w:spacing w:val="10"/>
          <w:sz w:val="24"/>
          <w:szCs w:val="24"/>
        </w:rPr>
        <w:t xml:space="preserve"> </w:t>
      </w:r>
      <w:r>
        <w:rPr>
          <w:spacing w:val="-2"/>
          <w:sz w:val="24"/>
          <w:szCs w:val="24"/>
        </w:rPr>
        <w:t>in</w:t>
      </w:r>
      <w:r>
        <w:rPr>
          <w:spacing w:val="-3"/>
          <w:sz w:val="24"/>
          <w:szCs w:val="24"/>
        </w:rPr>
        <w:t>c</w:t>
      </w:r>
      <w:r>
        <w:rPr>
          <w:spacing w:val="-2"/>
          <w:sz w:val="24"/>
          <w:szCs w:val="24"/>
        </w:rPr>
        <w:t>l</w:t>
      </w:r>
      <w:r>
        <w:rPr>
          <w:sz w:val="24"/>
          <w:szCs w:val="24"/>
        </w:rPr>
        <w:t>u</w:t>
      </w:r>
      <w:r>
        <w:rPr>
          <w:spacing w:val="-2"/>
          <w:sz w:val="24"/>
          <w:szCs w:val="24"/>
        </w:rPr>
        <w:t>d</w:t>
      </w:r>
      <w:r>
        <w:rPr>
          <w:spacing w:val="-3"/>
          <w:sz w:val="24"/>
          <w:szCs w:val="24"/>
        </w:rPr>
        <w:t>e</w:t>
      </w:r>
      <w:r>
        <w:rPr>
          <w:sz w:val="24"/>
          <w:szCs w:val="24"/>
        </w:rPr>
        <w:t>d</w:t>
      </w:r>
      <w:r>
        <w:rPr>
          <w:spacing w:val="9"/>
          <w:sz w:val="24"/>
          <w:szCs w:val="24"/>
        </w:rPr>
        <w:t xml:space="preserve"> </w:t>
      </w:r>
      <w:r>
        <w:rPr>
          <w:spacing w:val="-2"/>
          <w:sz w:val="24"/>
          <w:szCs w:val="24"/>
        </w:rPr>
        <w:t>i</w:t>
      </w:r>
      <w:r>
        <w:rPr>
          <w:sz w:val="24"/>
          <w:szCs w:val="24"/>
        </w:rPr>
        <w:t>n</w:t>
      </w:r>
      <w:r>
        <w:rPr>
          <w:spacing w:val="9"/>
          <w:sz w:val="24"/>
          <w:szCs w:val="24"/>
        </w:rPr>
        <w:t xml:space="preserve"> </w:t>
      </w:r>
      <w:r>
        <w:rPr>
          <w:spacing w:val="-2"/>
          <w:sz w:val="24"/>
          <w:szCs w:val="24"/>
        </w:rPr>
        <w:t>th</w:t>
      </w:r>
      <w:r>
        <w:rPr>
          <w:sz w:val="24"/>
          <w:szCs w:val="24"/>
        </w:rPr>
        <w:t>e</w:t>
      </w:r>
      <w:r>
        <w:rPr>
          <w:spacing w:val="11"/>
          <w:sz w:val="24"/>
          <w:szCs w:val="24"/>
        </w:rPr>
        <w:t xml:space="preserve"> </w:t>
      </w:r>
      <w:r>
        <w:rPr>
          <w:spacing w:val="-3"/>
          <w:sz w:val="24"/>
          <w:szCs w:val="24"/>
        </w:rPr>
        <w:t>ra</w:t>
      </w:r>
      <w:r>
        <w:rPr>
          <w:sz w:val="24"/>
          <w:szCs w:val="24"/>
        </w:rPr>
        <w:t>t</w:t>
      </w:r>
      <w:r>
        <w:rPr>
          <w:spacing w:val="-3"/>
          <w:sz w:val="24"/>
          <w:szCs w:val="24"/>
        </w:rPr>
        <w:t>e</w:t>
      </w:r>
      <w:r>
        <w:rPr>
          <w:spacing w:val="-2"/>
          <w:sz w:val="24"/>
          <w:szCs w:val="24"/>
        </w:rPr>
        <w:t>s</w:t>
      </w:r>
      <w:r>
        <w:rPr>
          <w:sz w:val="24"/>
          <w:szCs w:val="24"/>
        </w:rPr>
        <w:t>,</w:t>
      </w:r>
      <w:r>
        <w:rPr>
          <w:spacing w:val="9"/>
          <w:sz w:val="24"/>
          <w:szCs w:val="24"/>
        </w:rPr>
        <w:t xml:space="preserve"> </w:t>
      </w:r>
      <w:r>
        <w:rPr>
          <w:spacing w:val="-2"/>
          <w:sz w:val="24"/>
          <w:szCs w:val="24"/>
        </w:rPr>
        <w:t>bu</w:t>
      </w:r>
      <w:r>
        <w:rPr>
          <w:sz w:val="24"/>
          <w:szCs w:val="24"/>
        </w:rPr>
        <w:t>t</w:t>
      </w:r>
      <w:r>
        <w:rPr>
          <w:spacing w:val="10"/>
          <w:sz w:val="24"/>
          <w:szCs w:val="24"/>
        </w:rPr>
        <w:t xml:space="preserve"> </w:t>
      </w:r>
      <w:r>
        <w:rPr>
          <w:spacing w:val="-3"/>
          <w:sz w:val="24"/>
          <w:szCs w:val="24"/>
        </w:rPr>
        <w:t>a</w:t>
      </w:r>
      <w:r>
        <w:rPr>
          <w:sz w:val="24"/>
          <w:szCs w:val="24"/>
        </w:rPr>
        <w:t>re</w:t>
      </w:r>
      <w:r>
        <w:rPr>
          <w:spacing w:val="8"/>
          <w:sz w:val="24"/>
          <w:szCs w:val="24"/>
        </w:rPr>
        <w:t xml:space="preserve"> </w:t>
      </w:r>
      <w:r>
        <w:rPr>
          <w:spacing w:val="-2"/>
          <w:sz w:val="24"/>
          <w:szCs w:val="24"/>
        </w:rPr>
        <w:t>p</w:t>
      </w:r>
      <w:r>
        <w:rPr>
          <w:spacing w:val="-3"/>
          <w:sz w:val="24"/>
          <w:szCs w:val="24"/>
        </w:rPr>
        <w:t>a</w:t>
      </w:r>
      <w:r>
        <w:rPr>
          <w:spacing w:val="-2"/>
          <w:sz w:val="24"/>
          <w:szCs w:val="24"/>
        </w:rPr>
        <w:t>i</w:t>
      </w:r>
      <w:r>
        <w:rPr>
          <w:sz w:val="24"/>
          <w:szCs w:val="24"/>
        </w:rPr>
        <w:t>d</w:t>
      </w:r>
      <w:r>
        <w:rPr>
          <w:spacing w:val="9"/>
          <w:sz w:val="24"/>
          <w:szCs w:val="24"/>
        </w:rPr>
        <w:t xml:space="preserve"> </w:t>
      </w:r>
      <w:r>
        <w:rPr>
          <w:sz w:val="24"/>
          <w:szCs w:val="24"/>
        </w:rPr>
        <w:t>s</w:t>
      </w:r>
      <w:r>
        <w:rPr>
          <w:spacing w:val="-3"/>
          <w:sz w:val="24"/>
          <w:szCs w:val="24"/>
        </w:rPr>
        <w:t>e</w:t>
      </w:r>
      <w:r>
        <w:rPr>
          <w:spacing w:val="-2"/>
          <w:sz w:val="24"/>
          <w:szCs w:val="24"/>
        </w:rPr>
        <w:t>p</w:t>
      </w:r>
      <w:r>
        <w:rPr>
          <w:spacing w:val="-1"/>
          <w:sz w:val="24"/>
          <w:szCs w:val="24"/>
        </w:rPr>
        <w:t>a</w:t>
      </w:r>
      <w:r>
        <w:rPr>
          <w:spacing w:val="-3"/>
          <w:sz w:val="24"/>
          <w:szCs w:val="24"/>
        </w:rPr>
        <w:t>ra</w:t>
      </w:r>
      <w:r>
        <w:rPr>
          <w:sz w:val="24"/>
          <w:szCs w:val="24"/>
        </w:rPr>
        <w:t>t</w:t>
      </w:r>
      <w:r>
        <w:rPr>
          <w:spacing w:val="-3"/>
          <w:sz w:val="24"/>
          <w:szCs w:val="24"/>
        </w:rPr>
        <w:t>e</w:t>
      </w:r>
      <w:r>
        <w:rPr>
          <w:sz w:val="24"/>
          <w:szCs w:val="24"/>
        </w:rPr>
        <w:t>ly</w:t>
      </w:r>
      <w:r>
        <w:rPr>
          <w:spacing w:val="7"/>
          <w:sz w:val="24"/>
          <w:szCs w:val="24"/>
        </w:rPr>
        <w:t xml:space="preserve"> </w:t>
      </w:r>
      <w:r>
        <w:rPr>
          <w:spacing w:val="-1"/>
          <w:sz w:val="24"/>
          <w:szCs w:val="24"/>
        </w:rPr>
        <w:t>a</w:t>
      </w:r>
      <w:r>
        <w:rPr>
          <w:spacing w:val="-2"/>
          <w:sz w:val="24"/>
          <w:szCs w:val="24"/>
        </w:rPr>
        <w:t>n</w:t>
      </w:r>
      <w:r>
        <w:rPr>
          <w:sz w:val="24"/>
          <w:szCs w:val="24"/>
        </w:rPr>
        <w:t>d</w:t>
      </w:r>
      <w:r>
        <w:rPr>
          <w:spacing w:val="9"/>
          <w:sz w:val="24"/>
          <w:szCs w:val="24"/>
        </w:rPr>
        <w:t xml:space="preserve"> </w:t>
      </w:r>
      <w:r>
        <w:rPr>
          <w:spacing w:val="-2"/>
          <w:sz w:val="24"/>
          <w:szCs w:val="24"/>
        </w:rPr>
        <w:t>i</w:t>
      </w:r>
      <w:r>
        <w:rPr>
          <w:sz w:val="24"/>
          <w:szCs w:val="24"/>
        </w:rPr>
        <w:t>n</w:t>
      </w:r>
    </w:p>
    <w:p w:rsidR="00D35201" w:rsidRDefault="00E6664F">
      <w:pPr>
        <w:spacing w:before="24" w:line="260" w:lineRule="exact"/>
        <w:ind w:left="1580" w:right="93"/>
        <w:jc w:val="both"/>
        <w:rPr>
          <w:sz w:val="24"/>
          <w:szCs w:val="24"/>
        </w:rPr>
      </w:pPr>
      <w:proofErr w:type="gramStart"/>
      <w:r>
        <w:rPr>
          <w:spacing w:val="-2"/>
          <w:sz w:val="24"/>
          <w:szCs w:val="24"/>
        </w:rPr>
        <w:t>lo</w:t>
      </w:r>
      <w:r>
        <w:rPr>
          <w:spacing w:val="-3"/>
          <w:sz w:val="24"/>
          <w:szCs w:val="24"/>
        </w:rPr>
        <w:t>ca</w:t>
      </w:r>
      <w:r>
        <w:rPr>
          <w:sz w:val="24"/>
          <w:szCs w:val="24"/>
        </w:rPr>
        <w:t>l</w:t>
      </w:r>
      <w:proofErr w:type="gramEnd"/>
      <w:r>
        <w:rPr>
          <w:spacing w:val="3"/>
          <w:sz w:val="24"/>
          <w:szCs w:val="24"/>
        </w:rPr>
        <w:t xml:space="preserve"> </w:t>
      </w:r>
      <w:r>
        <w:rPr>
          <w:spacing w:val="-3"/>
          <w:sz w:val="24"/>
          <w:szCs w:val="24"/>
        </w:rPr>
        <w:t>c</w:t>
      </w:r>
      <w:r>
        <w:rPr>
          <w:spacing w:val="-2"/>
          <w:sz w:val="24"/>
          <w:szCs w:val="24"/>
        </w:rPr>
        <w:t>u</w:t>
      </w:r>
      <w:r>
        <w:rPr>
          <w:sz w:val="24"/>
          <w:szCs w:val="24"/>
        </w:rPr>
        <w:t>r</w:t>
      </w:r>
      <w:r>
        <w:rPr>
          <w:spacing w:val="-4"/>
          <w:sz w:val="24"/>
          <w:szCs w:val="24"/>
        </w:rPr>
        <w:t>r</w:t>
      </w:r>
      <w:r>
        <w:rPr>
          <w:spacing w:val="-1"/>
          <w:sz w:val="24"/>
          <w:szCs w:val="24"/>
        </w:rPr>
        <w:t>e</w:t>
      </w:r>
      <w:r>
        <w:rPr>
          <w:spacing w:val="-2"/>
          <w:sz w:val="24"/>
          <w:szCs w:val="24"/>
        </w:rPr>
        <w:t>n</w:t>
      </w:r>
      <w:r>
        <w:rPr>
          <w:spacing w:val="1"/>
          <w:sz w:val="24"/>
          <w:szCs w:val="24"/>
        </w:rPr>
        <w:t>c</w:t>
      </w:r>
      <w:r>
        <w:rPr>
          <w:spacing w:val="-7"/>
          <w:sz w:val="24"/>
          <w:szCs w:val="24"/>
        </w:rPr>
        <w:t>y</w:t>
      </w:r>
      <w:r>
        <w:rPr>
          <w:sz w:val="24"/>
          <w:szCs w:val="24"/>
        </w:rPr>
        <w:t>.</w:t>
      </w:r>
      <w:r w:rsidR="00F97051">
        <w:rPr>
          <w:sz w:val="24"/>
          <w:szCs w:val="24"/>
        </w:rPr>
        <w:t xml:space="preserve"> </w:t>
      </w:r>
      <w:r>
        <w:rPr>
          <w:spacing w:val="52"/>
          <w:sz w:val="24"/>
          <w:szCs w:val="24"/>
        </w:rPr>
        <w:t xml:space="preserve"> </w:t>
      </w:r>
      <w:r>
        <w:rPr>
          <w:spacing w:val="-3"/>
          <w:sz w:val="24"/>
          <w:szCs w:val="24"/>
        </w:rPr>
        <w:t>N</w:t>
      </w:r>
      <w:r>
        <w:rPr>
          <w:sz w:val="24"/>
          <w:szCs w:val="24"/>
        </w:rPr>
        <w:t>o</w:t>
      </w:r>
      <w:r>
        <w:rPr>
          <w:spacing w:val="2"/>
          <w:sz w:val="24"/>
          <w:szCs w:val="24"/>
        </w:rPr>
        <w:t xml:space="preserve"> </w:t>
      </w:r>
      <w:r>
        <w:rPr>
          <w:spacing w:val="-1"/>
          <w:sz w:val="24"/>
          <w:szCs w:val="24"/>
        </w:rPr>
        <w:t>a</w:t>
      </w:r>
      <w:r>
        <w:rPr>
          <w:spacing w:val="-2"/>
          <w:sz w:val="24"/>
          <w:szCs w:val="24"/>
        </w:rPr>
        <w:t>ddition</w:t>
      </w:r>
      <w:r>
        <w:rPr>
          <w:spacing w:val="-3"/>
          <w:sz w:val="24"/>
          <w:szCs w:val="24"/>
        </w:rPr>
        <w:t>a</w:t>
      </w:r>
      <w:r>
        <w:rPr>
          <w:sz w:val="24"/>
          <w:szCs w:val="24"/>
        </w:rPr>
        <w:t xml:space="preserve">l </w:t>
      </w:r>
      <w:r>
        <w:rPr>
          <w:spacing w:val="-2"/>
          <w:sz w:val="24"/>
          <w:szCs w:val="24"/>
        </w:rPr>
        <w:t>s</w:t>
      </w:r>
      <w:r>
        <w:rPr>
          <w:sz w:val="24"/>
          <w:szCs w:val="24"/>
        </w:rPr>
        <w:t>u</w:t>
      </w:r>
      <w:r>
        <w:rPr>
          <w:spacing w:val="-2"/>
          <w:sz w:val="24"/>
          <w:szCs w:val="24"/>
        </w:rPr>
        <w:t>bsist</w:t>
      </w:r>
      <w:r>
        <w:rPr>
          <w:spacing w:val="-3"/>
          <w:sz w:val="24"/>
          <w:szCs w:val="24"/>
        </w:rPr>
        <w:t>e</w:t>
      </w:r>
      <w:r>
        <w:rPr>
          <w:sz w:val="24"/>
          <w:szCs w:val="24"/>
        </w:rPr>
        <w:t>n</w:t>
      </w:r>
      <w:r>
        <w:rPr>
          <w:spacing w:val="-3"/>
          <w:sz w:val="24"/>
          <w:szCs w:val="24"/>
        </w:rPr>
        <w:t>c</w:t>
      </w:r>
      <w:r>
        <w:rPr>
          <w:sz w:val="24"/>
          <w:szCs w:val="24"/>
        </w:rPr>
        <w:t>e</w:t>
      </w:r>
      <w:r>
        <w:rPr>
          <w:spacing w:val="1"/>
          <w:sz w:val="24"/>
          <w:szCs w:val="24"/>
        </w:rPr>
        <w:t xml:space="preserve"> </w:t>
      </w:r>
      <w:r>
        <w:rPr>
          <w:spacing w:val="-2"/>
          <w:sz w:val="24"/>
          <w:szCs w:val="24"/>
        </w:rPr>
        <w:t>i</w:t>
      </w:r>
      <w:r>
        <w:rPr>
          <w:sz w:val="24"/>
          <w:szCs w:val="24"/>
        </w:rPr>
        <w:t>s</w:t>
      </w:r>
      <w:r>
        <w:rPr>
          <w:spacing w:val="2"/>
          <w:sz w:val="24"/>
          <w:szCs w:val="24"/>
        </w:rPr>
        <w:t xml:space="preserve"> </w:t>
      </w:r>
      <w:r>
        <w:rPr>
          <w:spacing w:val="-2"/>
          <w:sz w:val="24"/>
          <w:szCs w:val="24"/>
        </w:rPr>
        <w:t>p</w:t>
      </w:r>
      <w:r>
        <w:rPr>
          <w:spacing w:val="1"/>
          <w:sz w:val="24"/>
          <w:szCs w:val="24"/>
        </w:rPr>
        <w:t>a</w:t>
      </w:r>
      <w:r>
        <w:rPr>
          <w:spacing w:val="-7"/>
          <w:sz w:val="24"/>
          <w:szCs w:val="24"/>
        </w:rPr>
        <w:t>y</w:t>
      </w:r>
      <w:r>
        <w:rPr>
          <w:spacing w:val="-1"/>
          <w:sz w:val="24"/>
          <w:szCs w:val="24"/>
        </w:rPr>
        <w:t>a</w:t>
      </w:r>
      <w:r>
        <w:rPr>
          <w:spacing w:val="-2"/>
          <w:sz w:val="24"/>
          <w:szCs w:val="24"/>
        </w:rPr>
        <w:t>bl</w:t>
      </w:r>
      <w:r>
        <w:rPr>
          <w:sz w:val="24"/>
          <w:szCs w:val="24"/>
        </w:rPr>
        <w:t>e</w:t>
      </w:r>
      <w:r>
        <w:rPr>
          <w:spacing w:val="1"/>
          <w:sz w:val="24"/>
          <w:szCs w:val="24"/>
        </w:rPr>
        <w:t xml:space="preserve"> </w:t>
      </w:r>
      <w:r>
        <w:rPr>
          <w:spacing w:val="-3"/>
          <w:sz w:val="24"/>
          <w:szCs w:val="24"/>
        </w:rPr>
        <w:t>f</w:t>
      </w:r>
      <w:r>
        <w:rPr>
          <w:spacing w:val="-2"/>
          <w:sz w:val="24"/>
          <w:szCs w:val="24"/>
        </w:rPr>
        <w:t>o</w:t>
      </w:r>
      <w:r>
        <w:rPr>
          <w:sz w:val="24"/>
          <w:szCs w:val="24"/>
        </w:rPr>
        <w:t>r</w:t>
      </w:r>
      <w:r>
        <w:rPr>
          <w:spacing w:val="1"/>
          <w:sz w:val="24"/>
          <w:szCs w:val="24"/>
        </w:rPr>
        <w:t xml:space="preserve"> </w:t>
      </w:r>
      <w:proofErr w:type="spellStart"/>
      <w:r>
        <w:rPr>
          <w:spacing w:val="-2"/>
          <w:sz w:val="24"/>
          <w:szCs w:val="24"/>
        </w:rPr>
        <w:t>d</w:t>
      </w:r>
      <w:r>
        <w:rPr>
          <w:spacing w:val="-3"/>
          <w:sz w:val="24"/>
          <w:szCs w:val="24"/>
        </w:rPr>
        <w:t>e</w:t>
      </w:r>
      <w:r>
        <w:rPr>
          <w:sz w:val="24"/>
          <w:szCs w:val="24"/>
        </w:rPr>
        <w:t>p</w:t>
      </w:r>
      <w:r>
        <w:rPr>
          <w:spacing w:val="-3"/>
          <w:sz w:val="24"/>
          <w:szCs w:val="24"/>
        </w:rPr>
        <w:t>e</w:t>
      </w:r>
      <w:r>
        <w:rPr>
          <w:spacing w:val="-2"/>
          <w:sz w:val="24"/>
          <w:szCs w:val="24"/>
        </w:rPr>
        <w:t>n</w:t>
      </w:r>
      <w:r>
        <w:rPr>
          <w:sz w:val="24"/>
          <w:szCs w:val="24"/>
        </w:rPr>
        <w:t>d</w:t>
      </w:r>
      <w:r>
        <w:rPr>
          <w:spacing w:val="-3"/>
          <w:sz w:val="24"/>
          <w:szCs w:val="24"/>
        </w:rPr>
        <w:t>e</w:t>
      </w:r>
      <w:r>
        <w:rPr>
          <w:sz w:val="24"/>
          <w:szCs w:val="24"/>
        </w:rPr>
        <w:t>n</w:t>
      </w:r>
      <w:r>
        <w:rPr>
          <w:spacing w:val="-2"/>
          <w:sz w:val="24"/>
          <w:szCs w:val="24"/>
        </w:rPr>
        <w:t>t</w:t>
      </w:r>
      <w:r>
        <w:rPr>
          <w:spacing w:val="2"/>
          <w:sz w:val="24"/>
          <w:szCs w:val="24"/>
        </w:rPr>
        <w:t>s</w:t>
      </w:r>
      <w:r>
        <w:rPr>
          <w:rFonts w:ascii="Symbol" w:eastAsia="Symbol" w:hAnsi="Symbol" w:cs="Symbol"/>
          <w:spacing w:val="-2"/>
          <w:sz w:val="24"/>
          <w:szCs w:val="24"/>
        </w:rPr>
        <w:t></w:t>
      </w:r>
      <w:r>
        <w:rPr>
          <w:spacing w:val="-2"/>
          <w:sz w:val="24"/>
          <w:szCs w:val="24"/>
        </w:rPr>
        <w:t>th</w:t>
      </w:r>
      <w:r>
        <w:rPr>
          <w:sz w:val="24"/>
          <w:szCs w:val="24"/>
        </w:rPr>
        <w:t>e</w:t>
      </w:r>
      <w:proofErr w:type="spellEnd"/>
      <w:r>
        <w:rPr>
          <w:sz w:val="24"/>
          <w:szCs w:val="24"/>
        </w:rPr>
        <w:t xml:space="preserve"> </w:t>
      </w:r>
      <w:r>
        <w:rPr>
          <w:spacing w:val="-2"/>
          <w:sz w:val="24"/>
          <w:szCs w:val="24"/>
        </w:rPr>
        <w:t>subsist</w:t>
      </w:r>
      <w:r>
        <w:rPr>
          <w:spacing w:val="-3"/>
          <w:sz w:val="24"/>
          <w:szCs w:val="24"/>
        </w:rPr>
        <w:t>e</w:t>
      </w:r>
      <w:r>
        <w:rPr>
          <w:sz w:val="24"/>
          <w:szCs w:val="24"/>
        </w:rPr>
        <w:t>n</w:t>
      </w:r>
      <w:r>
        <w:rPr>
          <w:spacing w:val="-3"/>
          <w:sz w:val="24"/>
          <w:szCs w:val="24"/>
        </w:rPr>
        <w:t>c</w:t>
      </w:r>
      <w:r>
        <w:rPr>
          <w:sz w:val="24"/>
          <w:szCs w:val="24"/>
        </w:rPr>
        <w:t>e</w:t>
      </w:r>
      <w:r>
        <w:rPr>
          <w:spacing w:val="-3"/>
          <w:sz w:val="24"/>
          <w:szCs w:val="24"/>
        </w:rPr>
        <w:t xml:space="preserve"> </w:t>
      </w:r>
      <w:r>
        <w:rPr>
          <w:spacing w:val="-1"/>
          <w:sz w:val="24"/>
          <w:szCs w:val="24"/>
        </w:rPr>
        <w:t>r</w:t>
      </w:r>
      <w:r>
        <w:rPr>
          <w:spacing w:val="-3"/>
          <w:sz w:val="24"/>
          <w:szCs w:val="24"/>
        </w:rPr>
        <w:t>a</w:t>
      </w:r>
      <w:r>
        <w:rPr>
          <w:spacing w:val="-2"/>
          <w:sz w:val="24"/>
          <w:szCs w:val="24"/>
        </w:rPr>
        <w:t>t</w:t>
      </w:r>
      <w:r>
        <w:rPr>
          <w:sz w:val="24"/>
          <w:szCs w:val="24"/>
        </w:rPr>
        <w:t>e</w:t>
      </w:r>
      <w:r>
        <w:rPr>
          <w:spacing w:val="-6"/>
          <w:sz w:val="24"/>
          <w:szCs w:val="24"/>
        </w:rPr>
        <w:t xml:space="preserve"> </w:t>
      </w:r>
      <w:r>
        <w:rPr>
          <w:spacing w:val="-2"/>
          <w:sz w:val="24"/>
          <w:szCs w:val="24"/>
        </w:rPr>
        <w:t>s</w:t>
      </w:r>
      <w:r>
        <w:rPr>
          <w:sz w:val="24"/>
          <w:szCs w:val="24"/>
        </w:rPr>
        <w:t>h</w:t>
      </w:r>
      <w:r>
        <w:rPr>
          <w:spacing w:val="-3"/>
          <w:sz w:val="24"/>
          <w:szCs w:val="24"/>
        </w:rPr>
        <w:t>a</w:t>
      </w:r>
      <w:r>
        <w:rPr>
          <w:spacing w:val="-2"/>
          <w:sz w:val="24"/>
          <w:szCs w:val="24"/>
        </w:rPr>
        <w:t>l</w:t>
      </w:r>
      <w:r>
        <w:rPr>
          <w:sz w:val="24"/>
          <w:szCs w:val="24"/>
        </w:rPr>
        <w:t>l</w:t>
      </w:r>
      <w:r>
        <w:rPr>
          <w:spacing w:val="-4"/>
          <w:sz w:val="24"/>
          <w:szCs w:val="24"/>
        </w:rPr>
        <w:t xml:space="preserve"> </w:t>
      </w:r>
      <w:r>
        <w:rPr>
          <w:sz w:val="24"/>
          <w:szCs w:val="24"/>
        </w:rPr>
        <w:t>be</w:t>
      </w:r>
      <w:r>
        <w:rPr>
          <w:spacing w:val="-6"/>
          <w:sz w:val="24"/>
          <w:szCs w:val="24"/>
        </w:rPr>
        <w:t xml:space="preserve"> </w:t>
      </w:r>
      <w:r>
        <w:rPr>
          <w:sz w:val="24"/>
          <w:szCs w:val="24"/>
        </w:rPr>
        <w:t>t</w:t>
      </w:r>
      <w:r>
        <w:rPr>
          <w:spacing w:val="-2"/>
          <w:sz w:val="24"/>
          <w:szCs w:val="24"/>
        </w:rPr>
        <w:t>h</w:t>
      </w:r>
      <w:r>
        <w:rPr>
          <w:sz w:val="24"/>
          <w:szCs w:val="24"/>
        </w:rPr>
        <w:t>e</w:t>
      </w:r>
      <w:r>
        <w:rPr>
          <w:spacing w:val="-5"/>
          <w:sz w:val="24"/>
          <w:szCs w:val="24"/>
        </w:rPr>
        <w:t xml:space="preserve"> </w:t>
      </w:r>
      <w:r>
        <w:rPr>
          <w:sz w:val="24"/>
          <w:szCs w:val="24"/>
        </w:rPr>
        <w:t>s</w:t>
      </w:r>
      <w:r>
        <w:rPr>
          <w:spacing w:val="-3"/>
          <w:sz w:val="24"/>
          <w:szCs w:val="24"/>
        </w:rPr>
        <w:t>a</w:t>
      </w:r>
      <w:r>
        <w:rPr>
          <w:spacing w:val="-2"/>
          <w:sz w:val="24"/>
          <w:szCs w:val="24"/>
        </w:rPr>
        <w:t>m</w:t>
      </w:r>
      <w:r>
        <w:rPr>
          <w:sz w:val="24"/>
          <w:szCs w:val="24"/>
        </w:rPr>
        <w:t>e</w:t>
      </w:r>
      <w:r>
        <w:rPr>
          <w:spacing w:val="-3"/>
          <w:sz w:val="24"/>
          <w:szCs w:val="24"/>
        </w:rPr>
        <w:t xml:space="preserve"> f</w:t>
      </w:r>
      <w:r>
        <w:rPr>
          <w:spacing w:val="-2"/>
          <w:sz w:val="24"/>
          <w:szCs w:val="24"/>
        </w:rPr>
        <w:t>o</w:t>
      </w:r>
      <w:r>
        <w:rPr>
          <w:sz w:val="24"/>
          <w:szCs w:val="24"/>
        </w:rPr>
        <w:t>r</w:t>
      </w:r>
      <w:r>
        <w:rPr>
          <w:spacing w:val="-6"/>
          <w:sz w:val="24"/>
          <w:szCs w:val="24"/>
        </w:rPr>
        <w:t xml:space="preserve"> </w:t>
      </w:r>
      <w:r>
        <w:rPr>
          <w:sz w:val="24"/>
          <w:szCs w:val="24"/>
        </w:rPr>
        <w:t>m</w:t>
      </w:r>
      <w:r>
        <w:rPr>
          <w:spacing w:val="-3"/>
          <w:sz w:val="24"/>
          <w:szCs w:val="24"/>
        </w:rPr>
        <w:t>a</w:t>
      </w:r>
      <w:r>
        <w:rPr>
          <w:sz w:val="24"/>
          <w:szCs w:val="24"/>
        </w:rPr>
        <w:t>r</w:t>
      </w:r>
      <w:r>
        <w:rPr>
          <w:spacing w:val="-4"/>
          <w:sz w:val="24"/>
          <w:szCs w:val="24"/>
        </w:rPr>
        <w:t>r</w:t>
      </w:r>
      <w:r>
        <w:rPr>
          <w:spacing w:val="-2"/>
          <w:sz w:val="24"/>
          <w:szCs w:val="24"/>
        </w:rPr>
        <w:t>i</w:t>
      </w:r>
      <w:r>
        <w:rPr>
          <w:spacing w:val="-1"/>
          <w:sz w:val="24"/>
          <w:szCs w:val="24"/>
        </w:rPr>
        <w:t>e</w:t>
      </w:r>
      <w:r>
        <w:rPr>
          <w:sz w:val="24"/>
          <w:szCs w:val="24"/>
        </w:rPr>
        <w:t>d</w:t>
      </w:r>
      <w:r>
        <w:rPr>
          <w:spacing w:val="-5"/>
          <w:sz w:val="24"/>
          <w:szCs w:val="24"/>
        </w:rPr>
        <w:t xml:space="preserve"> </w:t>
      </w:r>
      <w:r>
        <w:rPr>
          <w:spacing w:val="-3"/>
          <w:sz w:val="24"/>
          <w:szCs w:val="24"/>
        </w:rPr>
        <w:t>a</w:t>
      </w:r>
      <w:r>
        <w:rPr>
          <w:sz w:val="24"/>
          <w:szCs w:val="24"/>
        </w:rPr>
        <w:t>nd</w:t>
      </w:r>
      <w:r>
        <w:rPr>
          <w:spacing w:val="-5"/>
          <w:sz w:val="24"/>
          <w:szCs w:val="24"/>
        </w:rPr>
        <w:t xml:space="preserve"> </w:t>
      </w:r>
      <w:r>
        <w:rPr>
          <w:sz w:val="24"/>
          <w:szCs w:val="24"/>
        </w:rPr>
        <w:t>s</w:t>
      </w:r>
      <w:r>
        <w:rPr>
          <w:spacing w:val="-2"/>
          <w:sz w:val="24"/>
          <w:szCs w:val="24"/>
        </w:rPr>
        <w:t>in</w:t>
      </w:r>
      <w:r>
        <w:rPr>
          <w:spacing w:val="-5"/>
          <w:sz w:val="24"/>
          <w:szCs w:val="24"/>
        </w:rPr>
        <w:t>g</w:t>
      </w:r>
      <w:r>
        <w:rPr>
          <w:sz w:val="24"/>
          <w:szCs w:val="24"/>
        </w:rPr>
        <w:t>le</w:t>
      </w:r>
      <w:r>
        <w:rPr>
          <w:spacing w:val="-5"/>
          <w:sz w:val="24"/>
          <w:szCs w:val="24"/>
        </w:rPr>
        <w:t xml:space="preserve"> </w:t>
      </w:r>
      <w:r>
        <w:rPr>
          <w:spacing w:val="-2"/>
          <w:sz w:val="24"/>
          <w:szCs w:val="24"/>
        </w:rPr>
        <w:t>t</w:t>
      </w:r>
      <w:r>
        <w:rPr>
          <w:spacing w:val="-1"/>
          <w:sz w:val="24"/>
          <w:szCs w:val="24"/>
        </w:rPr>
        <w:t>e</w:t>
      </w:r>
      <w:r>
        <w:rPr>
          <w:spacing w:val="-3"/>
          <w:sz w:val="24"/>
          <w:szCs w:val="24"/>
        </w:rPr>
        <w:t>a</w:t>
      </w:r>
      <w:r>
        <w:rPr>
          <w:sz w:val="24"/>
          <w:szCs w:val="24"/>
        </w:rPr>
        <w:t>m</w:t>
      </w:r>
      <w:r>
        <w:rPr>
          <w:spacing w:val="-4"/>
          <w:sz w:val="24"/>
          <w:szCs w:val="24"/>
        </w:rPr>
        <w:t xml:space="preserve"> </w:t>
      </w:r>
      <w:r>
        <w:rPr>
          <w:sz w:val="24"/>
          <w:szCs w:val="24"/>
        </w:rPr>
        <w:t>m</w:t>
      </w:r>
      <w:r>
        <w:rPr>
          <w:spacing w:val="-3"/>
          <w:sz w:val="24"/>
          <w:szCs w:val="24"/>
        </w:rPr>
        <w:t>e</w:t>
      </w:r>
      <w:r>
        <w:rPr>
          <w:spacing w:val="-2"/>
          <w:sz w:val="24"/>
          <w:szCs w:val="24"/>
        </w:rPr>
        <w:t>mb</w:t>
      </w:r>
      <w:r>
        <w:rPr>
          <w:spacing w:val="-1"/>
          <w:sz w:val="24"/>
          <w:szCs w:val="24"/>
        </w:rPr>
        <w:t>e</w:t>
      </w:r>
      <w:r>
        <w:rPr>
          <w:spacing w:val="-3"/>
          <w:sz w:val="24"/>
          <w:szCs w:val="24"/>
        </w:rPr>
        <w:t>r</w:t>
      </w:r>
      <w:r>
        <w:rPr>
          <w:spacing w:val="-2"/>
          <w:sz w:val="24"/>
          <w:szCs w:val="24"/>
        </w:rPr>
        <w:t>s</w:t>
      </w:r>
      <w:r>
        <w:rPr>
          <w:sz w:val="24"/>
          <w:szCs w:val="24"/>
        </w:rPr>
        <w:t>.</w:t>
      </w:r>
    </w:p>
    <w:p w:rsidR="00D35201" w:rsidRDefault="00D35201">
      <w:pPr>
        <w:spacing w:before="14" w:line="260" w:lineRule="exact"/>
        <w:rPr>
          <w:sz w:val="26"/>
          <w:szCs w:val="26"/>
        </w:rPr>
      </w:pPr>
    </w:p>
    <w:p w:rsidR="00D35201" w:rsidRDefault="00E6664F">
      <w:pPr>
        <w:ind w:left="1580" w:right="93"/>
        <w:jc w:val="both"/>
        <w:rPr>
          <w:sz w:val="24"/>
          <w:szCs w:val="24"/>
        </w:rPr>
      </w:pPr>
      <w:r>
        <w:rPr>
          <w:spacing w:val="-1"/>
          <w:sz w:val="24"/>
          <w:szCs w:val="24"/>
        </w:rPr>
        <w:t>S</w:t>
      </w:r>
      <w:r>
        <w:rPr>
          <w:spacing w:val="-2"/>
          <w:sz w:val="24"/>
          <w:szCs w:val="24"/>
        </w:rPr>
        <w:t>t</w:t>
      </w:r>
      <w:r>
        <w:rPr>
          <w:spacing w:val="-3"/>
          <w:sz w:val="24"/>
          <w:szCs w:val="24"/>
        </w:rPr>
        <w:t>a</w:t>
      </w:r>
      <w:r>
        <w:rPr>
          <w:spacing w:val="-2"/>
          <w:sz w:val="24"/>
          <w:szCs w:val="24"/>
        </w:rPr>
        <w:t>nd</w:t>
      </w:r>
      <w:r>
        <w:rPr>
          <w:spacing w:val="-1"/>
          <w:sz w:val="24"/>
          <w:szCs w:val="24"/>
        </w:rPr>
        <w:t>a</w:t>
      </w:r>
      <w:r>
        <w:rPr>
          <w:spacing w:val="-3"/>
          <w:sz w:val="24"/>
          <w:szCs w:val="24"/>
        </w:rPr>
        <w:t>r</w:t>
      </w:r>
      <w:r>
        <w:rPr>
          <w:sz w:val="24"/>
          <w:szCs w:val="24"/>
        </w:rPr>
        <w:t>d</w:t>
      </w:r>
      <w:r>
        <w:rPr>
          <w:spacing w:val="5"/>
          <w:sz w:val="24"/>
          <w:szCs w:val="24"/>
        </w:rPr>
        <w:t xml:space="preserve"> </w:t>
      </w:r>
      <w:r>
        <w:rPr>
          <w:sz w:val="24"/>
          <w:szCs w:val="24"/>
        </w:rPr>
        <w:t>r</w:t>
      </w:r>
      <w:r>
        <w:rPr>
          <w:spacing w:val="-4"/>
          <w:sz w:val="24"/>
          <w:szCs w:val="24"/>
        </w:rPr>
        <w:t>a</w:t>
      </w:r>
      <w:r>
        <w:rPr>
          <w:spacing w:val="-2"/>
          <w:sz w:val="24"/>
          <w:szCs w:val="24"/>
        </w:rPr>
        <w:t>t</w:t>
      </w:r>
      <w:r>
        <w:rPr>
          <w:spacing w:val="-3"/>
          <w:sz w:val="24"/>
          <w:szCs w:val="24"/>
        </w:rPr>
        <w:t>e</w:t>
      </w:r>
      <w:r>
        <w:rPr>
          <w:sz w:val="24"/>
          <w:szCs w:val="24"/>
        </w:rPr>
        <w:t>s</w:t>
      </w:r>
      <w:r>
        <w:rPr>
          <w:spacing w:val="8"/>
          <w:sz w:val="24"/>
          <w:szCs w:val="24"/>
        </w:rPr>
        <w:t xml:space="preserve"> </w:t>
      </w:r>
      <w:r>
        <w:rPr>
          <w:spacing w:val="-3"/>
          <w:sz w:val="24"/>
          <w:szCs w:val="24"/>
        </w:rPr>
        <w:t>f</w:t>
      </w:r>
      <w:r>
        <w:rPr>
          <w:spacing w:val="-2"/>
          <w:sz w:val="24"/>
          <w:szCs w:val="24"/>
        </w:rPr>
        <w:t>o</w:t>
      </w:r>
      <w:r>
        <w:rPr>
          <w:sz w:val="24"/>
          <w:szCs w:val="24"/>
        </w:rPr>
        <w:t>r</w:t>
      </w:r>
      <w:r>
        <w:rPr>
          <w:spacing w:val="4"/>
          <w:sz w:val="24"/>
          <w:szCs w:val="24"/>
        </w:rPr>
        <w:t xml:space="preserve"> </w:t>
      </w:r>
      <w:r>
        <w:rPr>
          <w:spacing w:val="-2"/>
          <w:sz w:val="24"/>
          <w:szCs w:val="24"/>
        </w:rPr>
        <w:t>t</w:t>
      </w:r>
      <w:r>
        <w:rPr>
          <w:sz w:val="24"/>
          <w:szCs w:val="24"/>
        </w:rPr>
        <w:t>he</w:t>
      </w:r>
      <w:r>
        <w:rPr>
          <w:spacing w:val="4"/>
          <w:sz w:val="24"/>
          <w:szCs w:val="24"/>
        </w:rPr>
        <w:t xml:space="preserve"> </w:t>
      </w:r>
      <w:r>
        <w:rPr>
          <w:sz w:val="24"/>
          <w:szCs w:val="24"/>
        </w:rPr>
        <w:t>p</w:t>
      </w:r>
      <w:r>
        <w:rPr>
          <w:spacing w:val="-3"/>
          <w:sz w:val="24"/>
          <w:szCs w:val="24"/>
        </w:rPr>
        <w:t>ar</w:t>
      </w:r>
      <w:r>
        <w:rPr>
          <w:spacing w:val="-2"/>
          <w:sz w:val="24"/>
          <w:szCs w:val="24"/>
        </w:rPr>
        <w:t>ti</w:t>
      </w:r>
      <w:r>
        <w:rPr>
          <w:spacing w:val="-1"/>
          <w:sz w:val="24"/>
          <w:szCs w:val="24"/>
        </w:rPr>
        <w:t>c</w:t>
      </w:r>
      <w:r>
        <w:rPr>
          <w:spacing w:val="-2"/>
          <w:sz w:val="24"/>
          <w:szCs w:val="24"/>
        </w:rPr>
        <w:t>ul</w:t>
      </w:r>
      <w:r>
        <w:rPr>
          <w:spacing w:val="-1"/>
          <w:sz w:val="24"/>
          <w:szCs w:val="24"/>
        </w:rPr>
        <w:t>a</w:t>
      </w:r>
      <w:r>
        <w:rPr>
          <w:sz w:val="24"/>
          <w:szCs w:val="24"/>
        </w:rPr>
        <w:t>r</w:t>
      </w:r>
      <w:r>
        <w:rPr>
          <w:spacing w:val="4"/>
          <w:sz w:val="24"/>
          <w:szCs w:val="24"/>
        </w:rPr>
        <w:t xml:space="preserve"> </w:t>
      </w:r>
      <w:r>
        <w:rPr>
          <w:spacing w:val="-3"/>
          <w:sz w:val="24"/>
          <w:szCs w:val="24"/>
        </w:rPr>
        <w:t>c</w:t>
      </w:r>
      <w:r>
        <w:rPr>
          <w:spacing w:val="-2"/>
          <w:sz w:val="24"/>
          <w:szCs w:val="24"/>
        </w:rPr>
        <w:t>o</w:t>
      </w:r>
      <w:r>
        <w:rPr>
          <w:sz w:val="24"/>
          <w:szCs w:val="24"/>
        </w:rPr>
        <w:t>u</w:t>
      </w:r>
      <w:r>
        <w:rPr>
          <w:spacing w:val="-2"/>
          <w:sz w:val="24"/>
          <w:szCs w:val="24"/>
        </w:rPr>
        <w:t>nt</w:t>
      </w:r>
      <w:r>
        <w:rPr>
          <w:spacing w:val="1"/>
          <w:sz w:val="24"/>
          <w:szCs w:val="24"/>
        </w:rPr>
        <w:t>r</w:t>
      </w:r>
      <w:r>
        <w:rPr>
          <w:sz w:val="24"/>
          <w:szCs w:val="24"/>
        </w:rPr>
        <w:t xml:space="preserve">y </w:t>
      </w:r>
      <w:r>
        <w:rPr>
          <w:spacing w:val="-2"/>
          <w:sz w:val="24"/>
          <w:szCs w:val="24"/>
        </w:rPr>
        <w:t>m</w:t>
      </w:r>
      <w:r>
        <w:rPr>
          <w:spacing w:val="1"/>
          <w:sz w:val="24"/>
          <w:szCs w:val="24"/>
        </w:rPr>
        <w:t>a</w:t>
      </w:r>
      <w:r>
        <w:rPr>
          <w:sz w:val="24"/>
          <w:szCs w:val="24"/>
        </w:rPr>
        <w:t>y</w:t>
      </w:r>
      <w:r>
        <w:rPr>
          <w:spacing w:val="3"/>
          <w:sz w:val="24"/>
          <w:szCs w:val="24"/>
        </w:rPr>
        <w:t xml:space="preserve"> </w:t>
      </w:r>
      <w:r>
        <w:rPr>
          <w:spacing w:val="-2"/>
          <w:sz w:val="24"/>
          <w:szCs w:val="24"/>
        </w:rPr>
        <w:t>b</w:t>
      </w:r>
      <w:r>
        <w:rPr>
          <w:sz w:val="24"/>
          <w:szCs w:val="24"/>
        </w:rPr>
        <w:t>e</w:t>
      </w:r>
      <w:r>
        <w:rPr>
          <w:spacing w:val="7"/>
          <w:sz w:val="24"/>
          <w:szCs w:val="24"/>
        </w:rPr>
        <w:t xml:space="preserve"> </w:t>
      </w:r>
      <w:r>
        <w:rPr>
          <w:spacing w:val="-2"/>
          <w:sz w:val="24"/>
          <w:szCs w:val="24"/>
        </w:rPr>
        <w:t>us</w:t>
      </w:r>
      <w:r>
        <w:rPr>
          <w:spacing w:val="-3"/>
          <w:sz w:val="24"/>
          <w:szCs w:val="24"/>
        </w:rPr>
        <w:t>e</w:t>
      </w:r>
      <w:r>
        <w:rPr>
          <w:sz w:val="24"/>
          <w:szCs w:val="24"/>
        </w:rPr>
        <w:t>d</w:t>
      </w:r>
      <w:r>
        <w:rPr>
          <w:spacing w:val="5"/>
          <w:sz w:val="24"/>
          <w:szCs w:val="24"/>
        </w:rPr>
        <w:t xml:space="preserve"> </w:t>
      </w:r>
      <w:r>
        <w:rPr>
          <w:spacing w:val="-3"/>
          <w:sz w:val="24"/>
          <w:szCs w:val="24"/>
        </w:rPr>
        <w:t>a</w:t>
      </w:r>
      <w:r>
        <w:rPr>
          <w:sz w:val="24"/>
          <w:szCs w:val="24"/>
        </w:rPr>
        <w:t>s</w:t>
      </w:r>
      <w:r>
        <w:rPr>
          <w:spacing w:val="8"/>
          <w:sz w:val="24"/>
          <w:szCs w:val="24"/>
        </w:rPr>
        <w:t xml:space="preserve"> </w:t>
      </w:r>
      <w:r>
        <w:rPr>
          <w:spacing w:val="-3"/>
          <w:sz w:val="24"/>
          <w:szCs w:val="24"/>
        </w:rPr>
        <w:t>r</w:t>
      </w:r>
      <w:r>
        <w:rPr>
          <w:spacing w:val="-1"/>
          <w:sz w:val="24"/>
          <w:szCs w:val="24"/>
        </w:rPr>
        <w:t>e</w:t>
      </w:r>
      <w:r>
        <w:rPr>
          <w:spacing w:val="-3"/>
          <w:sz w:val="24"/>
          <w:szCs w:val="24"/>
        </w:rPr>
        <w:t>f</w:t>
      </w:r>
      <w:r>
        <w:rPr>
          <w:spacing w:val="-1"/>
          <w:sz w:val="24"/>
          <w:szCs w:val="24"/>
        </w:rPr>
        <w:t>e</w:t>
      </w:r>
      <w:r>
        <w:rPr>
          <w:spacing w:val="-3"/>
          <w:sz w:val="24"/>
          <w:szCs w:val="24"/>
        </w:rPr>
        <w:t>re</w:t>
      </w:r>
      <w:r>
        <w:rPr>
          <w:sz w:val="24"/>
          <w:szCs w:val="24"/>
        </w:rPr>
        <w:t>n</w:t>
      </w:r>
      <w:r>
        <w:rPr>
          <w:spacing w:val="-3"/>
          <w:sz w:val="24"/>
          <w:szCs w:val="24"/>
        </w:rPr>
        <w:t>c</w:t>
      </w:r>
      <w:r>
        <w:rPr>
          <w:sz w:val="24"/>
          <w:szCs w:val="24"/>
        </w:rPr>
        <w:t>e</w:t>
      </w:r>
      <w:r>
        <w:rPr>
          <w:spacing w:val="4"/>
          <w:sz w:val="24"/>
          <w:szCs w:val="24"/>
        </w:rPr>
        <w:t xml:space="preserve"> </w:t>
      </w:r>
      <w:r>
        <w:rPr>
          <w:spacing w:val="-2"/>
          <w:sz w:val="24"/>
          <w:szCs w:val="24"/>
        </w:rPr>
        <w:t>t</w:t>
      </w:r>
      <w:r>
        <w:rPr>
          <w:sz w:val="24"/>
          <w:szCs w:val="24"/>
        </w:rPr>
        <w:t>o</w:t>
      </w:r>
      <w:r>
        <w:rPr>
          <w:spacing w:val="5"/>
          <w:sz w:val="24"/>
          <w:szCs w:val="24"/>
        </w:rPr>
        <w:t xml:space="preserve"> d</w:t>
      </w:r>
      <w:r>
        <w:rPr>
          <w:spacing w:val="-1"/>
          <w:sz w:val="24"/>
          <w:szCs w:val="24"/>
        </w:rPr>
        <w:t>e</w:t>
      </w:r>
      <w:r>
        <w:rPr>
          <w:spacing w:val="-2"/>
          <w:sz w:val="24"/>
          <w:szCs w:val="24"/>
        </w:rPr>
        <w:t>t</w:t>
      </w:r>
      <w:r>
        <w:rPr>
          <w:spacing w:val="-3"/>
          <w:sz w:val="24"/>
          <w:szCs w:val="24"/>
        </w:rPr>
        <w:t>er</w:t>
      </w:r>
      <w:r>
        <w:rPr>
          <w:spacing w:val="-2"/>
          <w:sz w:val="24"/>
          <w:szCs w:val="24"/>
        </w:rPr>
        <w:t>mi</w:t>
      </w:r>
      <w:r>
        <w:rPr>
          <w:sz w:val="24"/>
          <w:szCs w:val="24"/>
        </w:rPr>
        <w:t xml:space="preserve">ne </w:t>
      </w:r>
      <w:r>
        <w:rPr>
          <w:spacing w:val="-2"/>
          <w:sz w:val="24"/>
          <w:szCs w:val="24"/>
        </w:rPr>
        <w:t>subsist</w:t>
      </w:r>
      <w:r>
        <w:rPr>
          <w:spacing w:val="-3"/>
          <w:sz w:val="24"/>
          <w:szCs w:val="24"/>
        </w:rPr>
        <w:t>e</w:t>
      </w:r>
      <w:r>
        <w:rPr>
          <w:sz w:val="24"/>
          <w:szCs w:val="24"/>
        </w:rPr>
        <w:t>n</w:t>
      </w:r>
      <w:r>
        <w:rPr>
          <w:spacing w:val="-3"/>
          <w:sz w:val="24"/>
          <w:szCs w:val="24"/>
        </w:rPr>
        <w:t>c</w:t>
      </w:r>
      <w:r>
        <w:rPr>
          <w:sz w:val="24"/>
          <w:szCs w:val="24"/>
        </w:rPr>
        <w:t>e</w:t>
      </w:r>
      <w:r>
        <w:rPr>
          <w:spacing w:val="-3"/>
          <w:sz w:val="24"/>
          <w:szCs w:val="24"/>
        </w:rPr>
        <w:t xml:space="preserve"> a</w:t>
      </w:r>
      <w:r>
        <w:rPr>
          <w:spacing w:val="-2"/>
          <w:sz w:val="24"/>
          <w:szCs w:val="24"/>
        </w:rPr>
        <w:t>ll</w:t>
      </w:r>
      <w:r>
        <w:rPr>
          <w:sz w:val="24"/>
          <w:szCs w:val="24"/>
        </w:rPr>
        <w:t>o</w:t>
      </w:r>
      <w:r>
        <w:rPr>
          <w:spacing w:val="-3"/>
          <w:sz w:val="24"/>
          <w:szCs w:val="24"/>
        </w:rPr>
        <w:t>wa</w:t>
      </w:r>
      <w:r>
        <w:rPr>
          <w:sz w:val="24"/>
          <w:szCs w:val="24"/>
        </w:rPr>
        <w:t>n</w:t>
      </w:r>
      <w:r>
        <w:rPr>
          <w:spacing w:val="-3"/>
          <w:sz w:val="24"/>
          <w:szCs w:val="24"/>
        </w:rPr>
        <w:t>ce</w:t>
      </w:r>
      <w:r>
        <w:rPr>
          <w:sz w:val="24"/>
          <w:szCs w:val="24"/>
        </w:rPr>
        <w:t>s.</w:t>
      </w:r>
    </w:p>
    <w:p w:rsidR="00D35201" w:rsidRDefault="00D35201">
      <w:pPr>
        <w:spacing w:before="1" w:line="280" w:lineRule="exact"/>
        <w:rPr>
          <w:sz w:val="28"/>
          <w:szCs w:val="28"/>
        </w:rPr>
      </w:pPr>
    </w:p>
    <w:p w:rsidR="00D35201" w:rsidRDefault="00E6664F">
      <w:pPr>
        <w:ind w:left="102" w:right="6350"/>
        <w:jc w:val="center"/>
        <w:rPr>
          <w:sz w:val="24"/>
          <w:szCs w:val="24"/>
        </w:rPr>
      </w:pPr>
      <w:r>
        <w:rPr>
          <w:b/>
          <w:sz w:val="24"/>
          <w:szCs w:val="24"/>
        </w:rPr>
        <w:t>2.</w:t>
      </w:r>
      <w:r w:rsidR="00F97051">
        <w:rPr>
          <w:b/>
          <w:sz w:val="24"/>
          <w:szCs w:val="24"/>
        </w:rPr>
        <w:t xml:space="preserve">    </w:t>
      </w:r>
      <w:r>
        <w:rPr>
          <w:b/>
          <w:sz w:val="24"/>
          <w:szCs w:val="24"/>
        </w:rPr>
        <w:t xml:space="preserve"> R</w:t>
      </w:r>
      <w:r>
        <w:rPr>
          <w:b/>
          <w:spacing w:val="-1"/>
          <w:sz w:val="24"/>
          <w:szCs w:val="24"/>
        </w:rPr>
        <w:t>e</w:t>
      </w:r>
      <w:r>
        <w:rPr>
          <w:b/>
          <w:spacing w:val="3"/>
          <w:sz w:val="24"/>
          <w:szCs w:val="24"/>
        </w:rPr>
        <w:t>i</w:t>
      </w:r>
      <w:r>
        <w:rPr>
          <w:b/>
          <w:spacing w:val="-3"/>
          <w:sz w:val="24"/>
          <w:szCs w:val="24"/>
        </w:rPr>
        <w:t>m</w:t>
      </w:r>
      <w:r>
        <w:rPr>
          <w:b/>
          <w:spacing w:val="1"/>
          <w:sz w:val="24"/>
          <w:szCs w:val="24"/>
        </w:rPr>
        <w:t>bu</w:t>
      </w:r>
      <w:r>
        <w:rPr>
          <w:b/>
          <w:spacing w:val="-1"/>
          <w:sz w:val="24"/>
          <w:szCs w:val="24"/>
        </w:rPr>
        <w:t>r</w:t>
      </w:r>
      <w:r>
        <w:rPr>
          <w:b/>
          <w:sz w:val="24"/>
          <w:szCs w:val="24"/>
        </w:rPr>
        <w:t>sa</w:t>
      </w:r>
      <w:r>
        <w:rPr>
          <w:b/>
          <w:spacing w:val="1"/>
          <w:sz w:val="24"/>
          <w:szCs w:val="24"/>
        </w:rPr>
        <w:t>b</w:t>
      </w:r>
      <w:r>
        <w:rPr>
          <w:b/>
          <w:sz w:val="24"/>
          <w:szCs w:val="24"/>
        </w:rPr>
        <w:t xml:space="preserve">le </w:t>
      </w:r>
      <w:r>
        <w:rPr>
          <w:b/>
          <w:spacing w:val="-1"/>
          <w:sz w:val="24"/>
          <w:szCs w:val="24"/>
        </w:rPr>
        <w:t>e</w:t>
      </w:r>
      <w:r>
        <w:rPr>
          <w:b/>
          <w:sz w:val="24"/>
          <w:szCs w:val="24"/>
        </w:rPr>
        <w:t>x</w:t>
      </w:r>
      <w:r>
        <w:rPr>
          <w:b/>
          <w:spacing w:val="1"/>
          <w:sz w:val="24"/>
          <w:szCs w:val="24"/>
        </w:rPr>
        <w:t>p</w:t>
      </w:r>
      <w:r>
        <w:rPr>
          <w:b/>
          <w:spacing w:val="-1"/>
          <w:sz w:val="24"/>
          <w:szCs w:val="24"/>
        </w:rPr>
        <w:t>e</w:t>
      </w:r>
      <w:r>
        <w:rPr>
          <w:b/>
          <w:spacing w:val="1"/>
          <w:sz w:val="24"/>
          <w:szCs w:val="24"/>
        </w:rPr>
        <w:t>n</w:t>
      </w:r>
      <w:r>
        <w:rPr>
          <w:b/>
          <w:sz w:val="24"/>
          <w:szCs w:val="24"/>
        </w:rPr>
        <w:t>s</w:t>
      </w:r>
      <w:r>
        <w:rPr>
          <w:b/>
          <w:spacing w:val="-1"/>
          <w:sz w:val="24"/>
          <w:szCs w:val="24"/>
        </w:rPr>
        <w:t>e</w:t>
      </w:r>
      <w:r>
        <w:rPr>
          <w:b/>
          <w:sz w:val="24"/>
          <w:szCs w:val="24"/>
        </w:rPr>
        <w:t>s</w:t>
      </w:r>
    </w:p>
    <w:p w:rsidR="00D35201" w:rsidRDefault="00D35201">
      <w:pPr>
        <w:spacing w:before="11" w:line="260" w:lineRule="exact"/>
        <w:rPr>
          <w:sz w:val="26"/>
          <w:szCs w:val="26"/>
        </w:rPr>
      </w:pPr>
    </w:p>
    <w:p w:rsidR="00D35201" w:rsidRDefault="00E6664F">
      <w:pPr>
        <w:tabs>
          <w:tab w:val="left" w:pos="860"/>
        </w:tabs>
        <w:ind w:left="860" w:right="99" w:hanging="720"/>
        <w:jc w:val="both"/>
        <w:rPr>
          <w:sz w:val="24"/>
          <w:szCs w:val="24"/>
        </w:rPr>
        <w:sectPr w:rsidR="00D35201">
          <w:pgSz w:w="12240" w:h="15840"/>
          <w:pgMar w:top="760" w:right="1300" w:bottom="280" w:left="1300" w:header="569" w:footer="869" w:gutter="0"/>
          <w:cols w:space="720"/>
        </w:sectPr>
      </w:pPr>
      <w:r>
        <w:rPr>
          <w:sz w:val="24"/>
          <w:szCs w:val="24"/>
        </w:rPr>
        <w:t>2.1</w:t>
      </w:r>
      <w:r>
        <w:rPr>
          <w:sz w:val="24"/>
          <w:szCs w:val="24"/>
        </w:rPr>
        <w:tab/>
        <w:t>The</w:t>
      </w:r>
      <w:r>
        <w:rPr>
          <w:spacing w:val="35"/>
          <w:sz w:val="24"/>
          <w:szCs w:val="24"/>
        </w:rPr>
        <w:t xml:space="preserve"> </w:t>
      </w:r>
      <w:r>
        <w:rPr>
          <w:sz w:val="24"/>
          <w:szCs w:val="24"/>
        </w:rPr>
        <w:t>fin</w:t>
      </w:r>
      <w:r>
        <w:rPr>
          <w:spacing w:val="-1"/>
          <w:sz w:val="24"/>
          <w:szCs w:val="24"/>
        </w:rPr>
        <w:t>a</w:t>
      </w:r>
      <w:r>
        <w:rPr>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36"/>
          <w:sz w:val="24"/>
          <w:szCs w:val="24"/>
        </w:rPr>
        <w:t xml:space="preserve"> </w:t>
      </w:r>
      <w:r>
        <w:rPr>
          <w:sz w:val="24"/>
          <w:szCs w:val="24"/>
        </w:rPr>
        <w:t>n</w:t>
      </w:r>
      <w:r>
        <w:rPr>
          <w:spacing w:val="1"/>
          <w:sz w:val="24"/>
          <w:szCs w:val="24"/>
        </w:rPr>
        <w:t>e</w:t>
      </w:r>
      <w:r>
        <w:rPr>
          <w:spacing w:val="-2"/>
          <w:sz w:val="24"/>
          <w:szCs w:val="24"/>
        </w:rPr>
        <w:t>g</w:t>
      </w:r>
      <w:r>
        <w:rPr>
          <w:sz w:val="24"/>
          <w:szCs w:val="24"/>
        </w:rPr>
        <w:t>ot</w:t>
      </w:r>
      <w:r>
        <w:rPr>
          <w:spacing w:val="1"/>
          <w:sz w:val="24"/>
          <w:szCs w:val="24"/>
        </w:rPr>
        <w:t>i</w:t>
      </w:r>
      <w:r>
        <w:rPr>
          <w:spacing w:val="-1"/>
          <w:sz w:val="24"/>
          <w:szCs w:val="24"/>
        </w:rPr>
        <w:t>a</w:t>
      </w:r>
      <w:r>
        <w:rPr>
          <w:sz w:val="24"/>
          <w:szCs w:val="24"/>
        </w:rPr>
        <w:t>t</w:t>
      </w:r>
      <w:r>
        <w:rPr>
          <w:spacing w:val="1"/>
          <w:sz w:val="24"/>
          <w:szCs w:val="24"/>
        </w:rPr>
        <w:t>i</w:t>
      </w:r>
      <w:r>
        <w:rPr>
          <w:sz w:val="24"/>
          <w:szCs w:val="24"/>
        </w:rPr>
        <w:t>ons</w:t>
      </w:r>
      <w:r>
        <w:rPr>
          <w:spacing w:val="36"/>
          <w:sz w:val="24"/>
          <w:szCs w:val="24"/>
        </w:rPr>
        <w:t xml:space="preserve"> </w:t>
      </w:r>
      <w:r>
        <w:rPr>
          <w:sz w:val="24"/>
          <w:szCs w:val="24"/>
        </w:rPr>
        <w:t>shall</w:t>
      </w:r>
      <w:r>
        <w:rPr>
          <w:spacing w:val="36"/>
          <w:sz w:val="24"/>
          <w:szCs w:val="24"/>
        </w:rPr>
        <w:t xml:space="preserve"> </w:t>
      </w:r>
      <w:r>
        <w:rPr>
          <w:sz w:val="24"/>
          <w:szCs w:val="24"/>
        </w:rPr>
        <w:t>fu</w:t>
      </w:r>
      <w:r>
        <w:rPr>
          <w:spacing w:val="-1"/>
          <w:sz w:val="24"/>
          <w:szCs w:val="24"/>
        </w:rPr>
        <w:t>r</w:t>
      </w:r>
      <w:r>
        <w:rPr>
          <w:sz w:val="24"/>
          <w:szCs w:val="24"/>
        </w:rPr>
        <w:t>ther</w:t>
      </w:r>
      <w:r>
        <w:rPr>
          <w:spacing w:val="35"/>
          <w:sz w:val="24"/>
          <w:szCs w:val="24"/>
        </w:rPr>
        <w:t xml:space="preserve"> </w:t>
      </w:r>
      <w:r>
        <w:rPr>
          <w:sz w:val="24"/>
          <w:szCs w:val="24"/>
        </w:rPr>
        <w:t>f</w:t>
      </w:r>
      <w:r>
        <w:rPr>
          <w:spacing w:val="1"/>
          <w:sz w:val="24"/>
          <w:szCs w:val="24"/>
        </w:rPr>
        <w:t>o</w:t>
      </w:r>
      <w:r>
        <w:rPr>
          <w:spacing w:val="-1"/>
          <w:sz w:val="24"/>
          <w:szCs w:val="24"/>
        </w:rPr>
        <w:t>c</w:t>
      </w:r>
      <w:r>
        <w:rPr>
          <w:sz w:val="24"/>
          <w:szCs w:val="24"/>
        </w:rPr>
        <w:t>us</w:t>
      </w:r>
      <w:r>
        <w:rPr>
          <w:spacing w:val="36"/>
          <w:sz w:val="24"/>
          <w:szCs w:val="24"/>
        </w:rPr>
        <w:t xml:space="preserve"> </w:t>
      </w:r>
      <w:r>
        <w:rPr>
          <w:sz w:val="24"/>
          <w:szCs w:val="24"/>
        </w:rPr>
        <w:t>on</w:t>
      </w:r>
      <w:r>
        <w:rPr>
          <w:spacing w:val="36"/>
          <w:sz w:val="24"/>
          <w:szCs w:val="24"/>
        </w:rPr>
        <w:t xml:space="preserve"> </w:t>
      </w:r>
      <w:r>
        <w:rPr>
          <w:sz w:val="24"/>
          <w:szCs w:val="24"/>
        </w:rPr>
        <w:t>such</w:t>
      </w:r>
      <w:r>
        <w:rPr>
          <w:spacing w:val="35"/>
          <w:sz w:val="24"/>
          <w:szCs w:val="24"/>
        </w:rPr>
        <w:t xml:space="preserve"> </w:t>
      </w:r>
      <w:r>
        <w:rPr>
          <w:sz w:val="24"/>
          <w:szCs w:val="24"/>
        </w:rPr>
        <w:t>i</w:t>
      </w:r>
      <w:r>
        <w:rPr>
          <w:spacing w:val="1"/>
          <w:sz w:val="24"/>
          <w:szCs w:val="24"/>
        </w:rPr>
        <w:t>t</w:t>
      </w:r>
      <w:r>
        <w:rPr>
          <w:spacing w:val="-1"/>
          <w:sz w:val="24"/>
          <w:szCs w:val="24"/>
        </w:rPr>
        <w:t>e</w:t>
      </w:r>
      <w:r>
        <w:rPr>
          <w:sz w:val="24"/>
          <w:szCs w:val="24"/>
        </w:rPr>
        <w:t>ms</w:t>
      </w:r>
      <w:r>
        <w:rPr>
          <w:spacing w:val="36"/>
          <w:sz w:val="24"/>
          <w:szCs w:val="24"/>
        </w:rPr>
        <w:t xml:space="preserve"> </w:t>
      </w:r>
      <w:r>
        <w:rPr>
          <w:spacing w:val="-1"/>
          <w:sz w:val="24"/>
          <w:szCs w:val="24"/>
        </w:rPr>
        <w:t>a</w:t>
      </w:r>
      <w:r>
        <w:rPr>
          <w:sz w:val="24"/>
          <w:szCs w:val="24"/>
        </w:rPr>
        <w:t>s</w:t>
      </w:r>
      <w:r>
        <w:rPr>
          <w:spacing w:val="36"/>
          <w:sz w:val="24"/>
          <w:szCs w:val="24"/>
        </w:rPr>
        <w:t xml:space="preserve"> </w:t>
      </w:r>
      <w:r>
        <w:rPr>
          <w:sz w:val="24"/>
          <w:szCs w:val="24"/>
        </w:rPr>
        <w:t>ou</w:t>
      </w:r>
      <w:r>
        <w:rPr>
          <w:spacing w:val="5"/>
          <w:sz w:val="24"/>
          <w:szCs w:val="24"/>
        </w:rPr>
        <w:t>t</w:t>
      </w:r>
      <w:r>
        <w:rPr>
          <w:spacing w:val="-1"/>
          <w:sz w:val="24"/>
          <w:szCs w:val="24"/>
        </w:rPr>
        <w:t>-</w:t>
      </w:r>
      <w:r>
        <w:rPr>
          <w:sz w:val="24"/>
          <w:szCs w:val="24"/>
        </w:rPr>
        <w:t>o</w:t>
      </w:r>
      <w:r>
        <w:rPr>
          <w:spacing w:val="-1"/>
          <w:sz w:val="24"/>
          <w:szCs w:val="24"/>
        </w:rPr>
        <w:t>f-</w:t>
      </w:r>
      <w:r>
        <w:rPr>
          <w:spacing w:val="2"/>
          <w:sz w:val="24"/>
          <w:szCs w:val="24"/>
        </w:rPr>
        <w:t>p</w:t>
      </w:r>
      <w:r>
        <w:rPr>
          <w:sz w:val="24"/>
          <w:szCs w:val="24"/>
        </w:rPr>
        <w:t>o</w:t>
      </w:r>
      <w:r>
        <w:rPr>
          <w:spacing w:val="-1"/>
          <w:sz w:val="24"/>
          <w:szCs w:val="24"/>
        </w:rPr>
        <w:t>c</w:t>
      </w:r>
      <w:r>
        <w:rPr>
          <w:sz w:val="24"/>
          <w:szCs w:val="24"/>
        </w:rPr>
        <w:t>ket</w:t>
      </w:r>
      <w:r>
        <w:rPr>
          <w:spacing w:val="36"/>
          <w:sz w:val="24"/>
          <w:szCs w:val="24"/>
        </w:rPr>
        <w:t xml:space="preserve"> </w:t>
      </w:r>
      <w:r>
        <w:rPr>
          <w:spacing w:val="-1"/>
          <w:sz w:val="24"/>
          <w:szCs w:val="24"/>
        </w:rPr>
        <w:t>e</w:t>
      </w:r>
      <w:r>
        <w:rPr>
          <w:spacing w:val="2"/>
          <w:sz w:val="24"/>
          <w:szCs w:val="24"/>
        </w:rPr>
        <w:t>x</w:t>
      </w:r>
      <w:r>
        <w:rPr>
          <w:sz w:val="24"/>
          <w:szCs w:val="24"/>
        </w:rPr>
        <w:t>p</w:t>
      </w:r>
      <w:r>
        <w:rPr>
          <w:spacing w:val="-1"/>
          <w:sz w:val="24"/>
          <w:szCs w:val="24"/>
        </w:rPr>
        <w:t>e</w:t>
      </w:r>
      <w:r>
        <w:rPr>
          <w:sz w:val="24"/>
          <w:szCs w:val="24"/>
        </w:rPr>
        <w:t xml:space="preserve">nses </w:t>
      </w:r>
      <w:r>
        <w:rPr>
          <w:spacing w:val="-1"/>
          <w:sz w:val="24"/>
          <w:szCs w:val="24"/>
        </w:rPr>
        <w:t>a</w:t>
      </w:r>
      <w:r>
        <w:rPr>
          <w:sz w:val="24"/>
          <w:szCs w:val="24"/>
        </w:rPr>
        <w:t>nd</w:t>
      </w:r>
      <w:r>
        <w:rPr>
          <w:spacing w:val="2"/>
          <w:sz w:val="24"/>
          <w:szCs w:val="24"/>
        </w:rPr>
        <w:t xml:space="preserve"> </w:t>
      </w:r>
      <w:r>
        <w:rPr>
          <w:sz w:val="24"/>
          <w:szCs w:val="24"/>
        </w:rPr>
        <w:t>other</w:t>
      </w:r>
      <w:r>
        <w:rPr>
          <w:spacing w:val="3"/>
          <w:sz w:val="24"/>
          <w:szCs w:val="24"/>
        </w:rPr>
        <w:t xml:space="preserve"> </w:t>
      </w:r>
      <w:r>
        <w:rPr>
          <w:sz w:val="24"/>
          <w:szCs w:val="24"/>
        </w:rPr>
        <w:t>r</w:t>
      </w:r>
      <w:r>
        <w:rPr>
          <w:spacing w:val="-2"/>
          <w:sz w:val="24"/>
          <w:szCs w:val="24"/>
        </w:rPr>
        <w:t>e</w:t>
      </w:r>
      <w:r>
        <w:rPr>
          <w:sz w:val="24"/>
          <w:szCs w:val="24"/>
        </w:rPr>
        <w:t>i</w:t>
      </w:r>
      <w:r>
        <w:rPr>
          <w:spacing w:val="1"/>
          <w:sz w:val="24"/>
          <w:szCs w:val="24"/>
        </w:rPr>
        <w:t>m</w:t>
      </w:r>
      <w:r>
        <w:rPr>
          <w:sz w:val="24"/>
          <w:szCs w:val="24"/>
        </w:rPr>
        <w:t>bur</w:t>
      </w:r>
      <w:r>
        <w:rPr>
          <w:spacing w:val="2"/>
          <w:sz w:val="24"/>
          <w:szCs w:val="24"/>
        </w:rPr>
        <w:t>s</w:t>
      </w:r>
      <w:r>
        <w:rPr>
          <w:spacing w:val="-1"/>
          <w:sz w:val="24"/>
          <w:szCs w:val="24"/>
        </w:rPr>
        <w:t>a</w:t>
      </w:r>
      <w:r>
        <w:rPr>
          <w:sz w:val="24"/>
          <w:szCs w:val="24"/>
        </w:rPr>
        <w:t>ble</w:t>
      </w:r>
      <w:r>
        <w:rPr>
          <w:spacing w:val="4"/>
          <w:sz w:val="24"/>
          <w:szCs w:val="24"/>
        </w:rPr>
        <w:t xml:space="preserve"> </w:t>
      </w:r>
      <w:r>
        <w:rPr>
          <w:spacing w:val="1"/>
          <w:sz w:val="24"/>
          <w:szCs w:val="24"/>
        </w:rPr>
        <w:t>e</w:t>
      </w:r>
      <w:r>
        <w:rPr>
          <w:spacing w:val="2"/>
          <w:sz w:val="24"/>
          <w:szCs w:val="24"/>
        </w:rPr>
        <w:t>x</w:t>
      </w:r>
      <w:r>
        <w:rPr>
          <w:sz w:val="24"/>
          <w:szCs w:val="24"/>
        </w:rPr>
        <w:t>p</w:t>
      </w:r>
      <w:r>
        <w:rPr>
          <w:spacing w:val="-1"/>
          <w:sz w:val="24"/>
          <w:szCs w:val="24"/>
        </w:rPr>
        <w:t>e</w:t>
      </w:r>
      <w:r>
        <w:rPr>
          <w:sz w:val="24"/>
          <w:szCs w:val="24"/>
        </w:rPr>
        <w:t>nses.</w:t>
      </w:r>
      <w:r w:rsidR="00F97051">
        <w:rPr>
          <w:sz w:val="24"/>
          <w:szCs w:val="24"/>
        </w:rPr>
        <w:t xml:space="preserve"> </w:t>
      </w:r>
      <w:r>
        <w:rPr>
          <w:sz w:val="24"/>
          <w:szCs w:val="24"/>
        </w:rPr>
        <w:t>Th</w:t>
      </w:r>
      <w:r>
        <w:rPr>
          <w:spacing w:val="-1"/>
          <w:sz w:val="24"/>
          <w:szCs w:val="24"/>
        </w:rPr>
        <w:t>e</w:t>
      </w:r>
      <w:r>
        <w:rPr>
          <w:sz w:val="24"/>
          <w:szCs w:val="24"/>
        </w:rPr>
        <w:t>se</w:t>
      </w:r>
      <w:r>
        <w:rPr>
          <w:spacing w:val="3"/>
          <w:sz w:val="24"/>
          <w:szCs w:val="24"/>
        </w:rPr>
        <w:t xml:space="preserve"> </w:t>
      </w:r>
      <w:r>
        <w:rPr>
          <w:spacing w:val="-1"/>
          <w:sz w:val="24"/>
          <w:szCs w:val="24"/>
        </w:rPr>
        <w:t>c</w:t>
      </w:r>
      <w:r>
        <w:rPr>
          <w:sz w:val="24"/>
          <w:szCs w:val="24"/>
        </w:rPr>
        <w:t>osts</w:t>
      </w:r>
      <w:r>
        <w:rPr>
          <w:spacing w:val="3"/>
          <w:sz w:val="24"/>
          <w:szCs w:val="24"/>
        </w:rPr>
        <w:t xml:space="preserve"> </w:t>
      </w:r>
      <w:r>
        <w:rPr>
          <w:sz w:val="24"/>
          <w:szCs w:val="24"/>
        </w:rPr>
        <w:t>m</w:t>
      </w:r>
      <w:r>
        <w:rPr>
          <w:spacing w:val="2"/>
          <w:sz w:val="24"/>
          <w:szCs w:val="24"/>
        </w:rPr>
        <w:t>a</w:t>
      </w:r>
      <w:r>
        <w:rPr>
          <w:sz w:val="24"/>
          <w:szCs w:val="24"/>
        </w:rPr>
        <w:t xml:space="preserve">y </w:t>
      </w:r>
      <w:r>
        <w:rPr>
          <w:spacing w:val="5"/>
          <w:sz w:val="24"/>
          <w:szCs w:val="24"/>
        </w:rPr>
        <w:t>i</w:t>
      </w:r>
      <w:r>
        <w:rPr>
          <w:spacing w:val="2"/>
          <w:sz w:val="24"/>
          <w:szCs w:val="24"/>
        </w:rPr>
        <w:t>n</w:t>
      </w:r>
      <w:r>
        <w:rPr>
          <w:spacing w:val="-1"/>
          <w:sz w:val="24"/>
          <w:szCs w:val="24"/>
        </w:rPr>
        <w:t>c</w:t>
      </w:r>
      <w:r>
        <w:rPr>
          <w:sz w:val="24"/>
          <w:szCs w:val="24"/>
        </w:rPr>
        <w:t>lude,</w:t>
      </w:r>
      <w:r>
        <w:rPr>
          <w:spacing w:val="1"/>
          <w:sz w:val="24"/>
          <w:szCs w:val="24"/>
        </w:rPr>
        <w:t xml:space="preserve"> </w:t>
      </w:r>
      <w:r>
        <w:rPr>
          <w:sz w:val="24"/>
          <w:szCs w:val="24"/>
        </w:rPr>
        <w:t>but</w:t>
      </w:r>
      <w:r>
        <w:rPr>
          <w:spacing w:val="5"/>
          <w:sz w:val="24"/>
          <w:szCs w:val="24"/>
        </w:rPr>
        <w:t xml:space="preserve"> </w:t>
      </w:r>
      <w:r>
        <w:rPr>
          <w:spacing w:val="-1"/>
          <w:sz w:val="24"/>
          <w:szCs w:val="24"/>
        </w:rPr>
        <w:t>a</w:t>
      </w:r>
      <w:r>
        <w:rPr>
          <w:spacing w:val="1"/>
          <w:sz w:val="24"/>
          <w:szCs w:val="24"/>
        </w:rPr>
        <w:t>r</w:t>
      </w:r>
      <w:r>
        <w:rPr>
          <w:sz w:val="24"/>
          <w:szCs w:val="24"/>
        </w:rPr>
        <w:t>e</w:t>
      </w:r>
      <w:r>
        <w:rPr>
          <w:spacing w:val="1"/>
          <w:sz w:val="24"/>
          <w:szCs w:val="24"/>
        </w:rPr>
        <w:t xml:space="preserve"> </w:t>
      </w:r>
      <w:r>
        <w:rPr>
          <w:sz w:val="24"/>
          <w:szCs w:val="24"/>
        </w:rPr>
        <w:t>not</w:t>
      </w:r>
      <w:r>
        <w:rPr>
          <w:spacing w:val="5"/>
          <w:sz w:val="24"/>
          <w:szCs w:val="24"/>
        </w:rPr>
        <w:t xml:space="preserve"> </w:t>
      </w:r>
      <w:r>
        <w:rPr>
          <w:sz w:val="24"/>
          <w:szCs w:val="24"/>
        </w:rPr>
        <w:t>r</w:t>
      </w:r>
      <w:r>
        <w:rPr>
          <w:spacing w:val="-2"/>
          <w:sz w:val="24"/>
          <w:szCs w:val="24"/>
        </w:rPr>
        <w:t>e</w:t>
      </w:r>
      <w:r>
        <w:rPr>
          <w:spacing w:val="2"/>
          <w:sz w:val="24"/>
          <w:szCs w:val="24"/>
        </w:rPr>
        <w:t>s</w:t>
      </w:r>
      <w:r>
        <w:rPr>
          <w:sz w:val="24"/>
          <w:szCs w:val="24"/>
        </w:rPr>
        <w:t>trict</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pacing w:val="-1"/>
          <w:sz w:val="24"/>
          <w:szCs w:val="24"/>
        </w:rPr>
        <w:t>c</w:t>
      </w:r>
      <w:r>
        <w:rPr>
          <w:sz w:val="24"/>
          <w:szCs w:val="24"/>
        </w:rPr>
        <w:t>ost of</w:t>
      </w:r>
      <w:r>
        <w:rPr>
          <w:spacing w:val="59"/>
          <w:sz w:val="24"/>
          <w:szCs w:val="24"/>
        </w:rPr>
        <w:t xml:space="preserve"> </w:t>
      </w:r>
      <w:r>
        <w:rPr>
          <w:sz w:val="24"/>
          <w:szCs w:val="24"/>
        </w:rPr>
        <w:t>surv</w:t>
      </w:r>
      <w:r>
        <w:rPr>
          <w:spacing w:val="3"/>
          <w:sz w:val="24"/>
          <w:szCs w:val="24"/>
        </w:rPr>
        <w:t>e</w:t>
      </w:r>
      <w:r>
        <w:rPr>
          <w:spacing w:val="-5"/>
          <w:sz w:val="24"/>
          <w:szCs w:val="24"/>
        </w:rPr>
        <w:t>y</w:t>
      </w:r>
      <w:r>
        <w:rPr>
          <w:sz w:val="24"/>
          <w:szCs w:val="24"/>
        </w:rPr>
        <w:t>s,</w:t>
      </w:r>
      <w:r w:rsidR="00F97051">
        <w:rPr>
          <w:sz w:val="24"/>
          <w:szCs w:val="24"/>
        </w:rPr>
        <w:t xml:space="preserve"> </w:t>
      </w:r>
      <w:r>
        <w:rPr>
          <w:spacing w:val="-1"/>
          <w:sz w:val="24"/>
          <w:szCs w:val="24"/>
        </w:rPr>
        <w:t>e</w:t>
      </w:r>
      <w:r>
        <w:rPr>
          <w:sz w:val="24"/>
          <w:szCs w:val="24"/>
        </w:rPr>
        <w:t>quip</w:t>
      </w:r>
      <w:r>
        <w:rPr>
          <w:spacing w:val="1"/>
          <w:sz w:val="24"/>
          <w:szCs w:val="24"/>
        </w:rPr>
        <w:t>m</w:t>
      </w:r>
      <w:r>
        <w:rPr>
          <w:spacing w:val="-1"/>
          <w:sz w:val="24"/>
          <w:szCs w:val="24"/>
        </w:rPr>
        <w:t>e</w:t>
      </w:r>
      <w:r>
        <w:rPr>
          <w:sz w:val="24"/>
          <w:szCs w:val="24"/>
        </w:rPr>
        <w:t>nt,</w:t>
      </w:r>
      <w:r w:rsidR="00F97051">
        <w:rPr>
          <w:sz w:val="24"/>
          <w:szCs w:val="24"/>
        </w:rPr>
        <w:t xml:space="preserve"> </w:t>
      </w:r>
      <w:r>
        <w:rPr>
          <w:sz w:val="24"/>
          <w:szCs w:val="24"/>
        </w:rPr>
        <w:t>o</w:t>
      </w:r>
      <w:r>
        <w:rPr>
          <w:spacing w:val="-1"/>
          <w:sz w:val="24"/>
          <w:szCs w:val="24"/>
        </w:rPr>
        <w:t>f</w:t>
      </w:r>
      <w:r>
        <w:rPr>
          <w:sz w:val="24"/>
          <w:szCs w:val="24"/>
        </w:rPr>
        <w:t>fi</w:t>
      </w:r>
      <w:r>
        <w:rPr>
          <w:spacing w:val="-1"/>
          <w:sz w:val="24"/>
          <w:szCs w:val="24"/>
        </w:rPr>
        <w:t>c</w:t>
      </w:r>
      <w:r>
        <w:rPr>
          <w:sz w:val="24"/>
          <w:szCs w:val="24"/>
        </w:rPr>
        <w:t>e</w:t>
      </w:r>
      <w:r>
        <w:rPr>
          <w:spacing w:val="59"/>
          <w:sz w:val="24"/>
          <w:szCs w:val="24"/>
        </w:rPr>
        <w:t xml:space="preserve"> </w:t>
      </w:r>
      <w:r>
        <w:rPr>
          <w:spacing w:val="1"/>
          <w:sz w:val="24"/>
          <w:szCs w:val="24"/>
        </w:rPr>
        <w:t>r</w:t>
      </w:r>
      <w:r>
        <w:rPr>
          <w:spacing w:val="-1"/>
          <w:sz w:val="24"/>
          <w:szCs w:val="24"/>
        </w:rPr>
        <w:t>e</w:t>
      </w:r>
      <w:r>
        <w:rPr>
          <w:sz w:val="24"/>
          <w:szCs w:val="24"/>
        </w:rPr>
        <w:t>nt,</w:t>
      </w:r>
      <w:r w:rsidR="00F97051">
        <w:rPr>
          <w:sz w:val="24"/>
          <w:szCs w:val="24"/>
        </w:rPr>
        <w:t xml:space="preserve"> </w:t>
      </w:r>
      <w:r>
        <w:rPr>
          <w:sz w:val="24"/>
          <w:szCs w:val="24"/>
        </w:rPr>
        <w:t>supplies,</w:t>
      </w:r>
      <w:r w:rsidR="00F97051">
        <w:rPr>
          <w:sz w:val="24"/>
          <w:szCs w:val="24"/>
        </w:rPr>
        <w:t xml:space="preserve"> </w:t>
      </w:r>
      <w:r>
        <w:rPr>
          <w:sz w:val="24"/>
          <w:szCs w:val="24"/>
        </w:rPr>
        <w:t>in</w:t>
      </w:r>
      <w:r>
        <w:rPr>
          <w:spacing w:val="1"/>
          <w:sz w:val="24"/>
          <w:szCs w:val="24"/>
        </w:rPr>
        <w:t>t</w:t>
      </w:r>
      <w:r>
        <w:rPr>
          <w:spacing w:val="-1"/>
          <w:sz w:val="24"/>
          <w:szCs w:val="24"/>
        </w:rPr>
        <w:t>e</w:t>
      </w:r>
      <w:r>
        <w:rPr>
          <w:sz w:val="24"/>
          <w:szCs w:val="24"/>
        </w:rPr>
        <w:t>rn</w:t>
      </w:r>
      <w:r>
        <w:rPr>
          <w:spacing w:val="-2"/>
          <w:sz w:val="24"/>
          <w:szCs w:val="24"/>
        </w:rPr>
        <w:t>a</w:t>
      </w:r>
      <w:r>
        <w:rPr>
          <w:sz w:val="24"/>
          <w:szCs w:val="24"/>
        </w:rPr>
        <w:t>t</w:t>
      </w:r>
      <w:r>
        <w:rPr>
          <w:spacing w:val="1"/>
          <w:sz w:val="24"/>
          <w:szCs w:val="24"/>
        </w:rPr>
        <w:t>i</w:t>
      </w:r>
      <w:r>
        <w:rPr>
          <w:sz w:val="24"/>
          <w:szCs w:val="24"/>
        </w:rPr>
        <w:t>on</w:t>
      </w:r>
      <w:r>
        <w:rPr>
          <w:spacing w:val="-1"/>
          <w:sz w:val="24"/>
          <w:szCs w:val="24"/>
        </w:rPr>
        <w:t>a</w:t>
      </w:r>
      <w:r>
        <w:rPr>
          <w:sz w:val="24"/>
          <w:szCs w:val="24"/>
        </w:rPr>
        <w:t>l</w:t>
      </w:r>
      <w:r w:rsidR="00F97051">
        <w:rPr>
          <w:sz w:val="24"/>
          <w:szCs w:val="24"/>
        </w:rPr>
        <w:t xml:space="preserve"> </w:t>
      </w:r>
      <w:r>
        <w:rPr>
          <w:spacing w:val="-1"/>
          <w:sz w:val="24"/>
          <w:szCs w:val="24"/>
        </w:rPr>
        <w:t>a</w:t>
      </w:r>
      <w:r>
        <w:rPr>
          <w:sz w:val="24"/>
          <w:szCs w:val="24"/>
        </w:rPr>
        <w:t>nd</w:t>
      </w:r>
      <w:r w:rsidR="00F97051">
        <w:rPr>
          <w:sz w:val="24"/>
          <w:szCs w:val="24"/>
        </w:rPr>
        <w:t xml:space="preserve"> </w:t>
      </w:r>
      <w:r>
        <w:rPr>
          <w:sz w:val="24"/>
          <w:szCs w:val="24"/>
        </w:rPr>
        <w:t>loc</w:t>
      </w:r>
      <w:r>
        <w:rPr>
          <w:spacing w:val="-1"/>
          <w:sz w:val="24"/>
          <w:szCs w:val="24"/>
        </w:rPr>
        <w:t>a</w:t>
      </w:r>
      <w:r>
        <w:rPr>
          <w:sz w:val="24"/>
          <w:szCs w:val="24"/>
        </w:rPr>
        <w:t>l</w:t>
      </w:r>
      <w:r w:rsidR="00F97051">
        <w:rPr>
          <w:sz w:val="24"/>
          <w:szCs w:val="24"/>
        </w:rPr>
        <w:t xml:space="preserve"> </w:t>
      </w:r>
      <w:r>
        <w:rPr>
          <w:sz w:val="24"/>
          <w:szCs w:val="24"/>
        </w:rPr>
        <w:t>t</w:t>
      </w:r>
      <w:r>
        <w:rPr>
          <w:spacing w:val="2"/>
          <w:sz w:val="24"/>
          <w:szCs w:val="24"/>
        </w:rPr>
        <w:t>r</w:t>
      </w:r>
      <w:r>
        <w:rPr>
          <w:spacing w:val="1"/>
          <w:sz w:val="24"/>
          <w:szCs w:val="24"/>
        </w:rPr>
        <w:t>a</w:t>
      </w:r>
      <w:r>
        <w:rPr>
          <w:sz w:val="24"/>
          <w:szCs w:val="24"/>
        </w:rPr>
        <w:t>v</w:t>
      </w:r>
      <w:r>
        <w:rPr>
          <w:spacing w:val="-1"/>
          <w:sz w:val="24"/>
          <w:szCs w:val="24"/>
        </w:rPr>
        <w:t>e</w:t>
      </w:r>
      <w:r>
        <w:rPr>
          <w:sz w:val="24"/>
          <w:szCs w:val="24"/>
        </w:rPr>
        <w:t>l,</w:t>
      </w:r>
      <w:r w:rsidR="00F97051">
        <w:rPr>
          <w:sz w:val="24"/>
          <w:szCs w:val="24"/>
        </w:rPr>
        <w:t xml:space="preserve"> </w:t>
      </w:r>
      <w:r>
        <w:rPr>
          <w:spacing w:val="-1"/>
          <w:sz w:val="24"/>
          <w:szCs w:val="24"/>
        </w:rPr>
        <w:t>c</w:t>
      </w:r>
      <w:r>
        <w:rPr>
          <w:sz w:val="24"/>
          <w:szCs w:val="24"/>
        </w:rPr>
        <w:t>ompu</w:t>
      </w:r>
      <w:r>
        <w:rPr>
          <w:spacing w:val="1"/>
          <w:sz w:val="24"/>
          <w:szCs w:val="24"/>
        </w:rPr>
        <w:t>t</w:t>
      </w:r>
      <w:r>
        <w:rPr>
          <w:spacing w:val="-1"/>
          <w:sz w:val="24"/>
          <w:szCs w:val="24"/>
        </w:rPr>
        <w:t>e</w:t>
      </w:r>
      <w:r>
        <w:rPr>
          <w:sz w:val="24"/>
          <w:szCs w:val="24"/>
        </w:rPr>
        <w:t>r</w:t>
      </w:r>
    </w:p>
    <w:p w:rsidR="00D35201" w:rsidRDefault="00D35201">
      <w:pPr>
        <w:spacing w:line="200" w:lineRule="exact"/>
      </w:pPr>
    </w:p>
    <w:p w:rsidR="00D35201" w:rsidRDefault="00D35201">
      <w:pPr>
        <w:spacing w:line="200" w:lineRule="exact"/>
      </w:pPr>
    </w:p>
    <w:p w:rsidR="00D35201" w:rsidRDefault="00D35201">
      <w:pPr>
        <w:spacing w:before="14" w:line="220" w:lineRule="exact"/>
        <w:rPr>
          <w:sz w:val="22"/>
          <w:szCs w:val="22"/>
        </w:rPr>
      </w:pPr>
    </w:p>
    <w:p w:rsidR="00D35201" w:rsidRDefault="00E6664F">
      <w:pPr>
        <w:spacing w:before="29"/>
        <w:ind w:left="860" w:right="98"/>
        <w:jc w:val="both"/>
        <w:rPr>
          <w:sz w:val="24"/>
          <w:szCs w:val="24"/>
        </w:rPr>
      </w:pPr>
      <w:proofErr w:type="gramStart"/>
      <w:r>
        <w:rPr>
          <w:sz w:val="24"/>
          <w:szCs w:val="24"/>
        </w:rPr>
        <w:t>r</w:t>
      </w:r>
      <w:r>
        <w:rPr>
          <w:spacing w:val="-2"/>
          <w:sz w:val="24"/>
          <w:szCs w:val="24"/>
        </w:rPr>
        <w:t>e</w:t>
      </w:r>
      <w:r>
        <w:rPr>
          <w:sz w:val="24"/>
          <w:szCs w:val="24"/>
        </w:rPr>
        <w:t>ntal</w:t>
      </w:r>
      <w:proofErr w:type="gramEnd"/>
      <w:r>
        <w:rPr>
          <w:sz w:val="24"/>
          <w:szCs w:val="24"/>
        </w:rPr>
        <w:t>,</w:t>
      </w:r>
      <w:r>
        <w:rPr>
          <w:spacing w:val="12"/>
          <w:sz w:val="24"/>
          <w:szCs w:val="24"/>
        </w:rPr>
        <w:t xml:space="preserve"> </w:t>
      </w:r>
      <w:r>
        <w:rPr>
          <w:sz w:val="24"/>
          <w:szCs w:val="24"/>
        </w:rPr>
        <w:t>mob</w:t>
      </w:r>
      <w:r>
        <w:rPr>
          <w:spacing w:val="1"/>
          <w:sz w:val="24"/>
          <w:szCs w:val="24"/>
        </w:rPr>
        <w:t>i</w:t>
      </w:r>
      <w:r>
        <w:rPr>
          <w:sz w:val="24"/>
          <w:szCs w:val="24"/>
        </w:rPr>
        <w:t>l</w:t>
      </w:r>
      <w:r>
        <w:rPr>
          <w:spacing w:val="1"/>
          <w:sz w:val="24"/>
          <w:szCs w:val="24"/>
        </w:rPr>
        <w:t>iz</w:t>
      </w:r>
      <w:r>
        <w:rPr>
          <w:spacing w:val="-1"/>
          <w:sz w:val="24"/>
          <w:szCs w:val="24"/>
        </w:rPr>
        <w:t>a</w:t>
      </w:r>
      <w:r>
        <w:rPr>
          <w:sz w:val="24"/>
          <w:szCs w:val="24"/>
        </w:rPr>
        <w:t>t</w:t>
      </w:r>
      <w:r>
        <w:rPr>
          <w:spacing w:val="1"/>
          <w:sz w:val="24"/>
          <w:szCs w:val="24"/>
        </w:rPr>
        <w:t>i</w:t>
      </w:r>
      <w:r>
        <w:rPr>
          <w:sz w:val="24"/>
          <w:szCs w:val="24"/>
        </w:rPr>
        <w:t>on</w:t>
      </w:r>
      <w:r>
        <w:rPr>
          <w:spacing w:val="12"/>
          <w:sz w:val="24"/>
          <w:szCs w:val="24"/>
        </w:rPr>
        <w:t xml:space="preserve"> </w:t>
      </w:r>
      <w:r>
        <w:rPr>
          <w:spacing w:val="-1"/>
          <w:sz w:val="24"/>
          <w:szCs w:val="24"/>
        </w:rPr>
        <w:t>a</w:t>
      </w:r>
      <w:r>
        <w:rPr>
          <w:sz w:val="24"/>
          <w:szCs w:val="24"/>
        </w:rPr>
        <w:t>nd</w:t>
      </w:r>
      <w:r>
        <w:rPr>
          <w:spacing w:val="12"/>
          <w:sz w:val="24"/>
          <w:szCs w:val="24"/>
        </w:rPr>
        <w:t xml:space="preserve"> </w:t>
      </w:r>
      <w:r>
        <w:rPr>
          <w:sz w:val="24"/>
          <w:szCs w:val="24"/>
        </w:rPr>
        <w:t>d</w:t>
      </w:r>
      <w:r>
        <w:rPr>
          <w:spacing w:val="-1"/>
          <w:sz w:val="24"/>
          <w:szCs w:val="24"/>
        </w:rPr>
        <w:t>e</w:t>
      </w:r>
      <w:r>
        <w:rPr>
          <w:sz w:val="24"/>
          <w:szCs w:val="24"/>
        </w:rPr>
        <w:t>mob</w:t>
      </w:r>
      <w:r>
        <w:rPr>
          <w:spacing w:val="1"/>
          <w:sz w:val="24"/>
          <w:szCs w:val="24"/>
        </w:rPr>
        <w:t>i</w:t>
      </w:r>
      <w:r>
        <w:rPr>
          <w:sz w:val="24"/>
          <w:szCs w:val="24"/>
        </w:rPr>
        <w:t>l</w:t>
      </w:r>
      <w:r>
        <w:rPr>
          <w:spacing w:val="1"/>
          <w:sz w:val="24"/>
          <w:szCs w:val="24"/>
        </w:rPr>
        <w:t>iz</w:t>
      </w:r>
      <w:r>
        <w:rPr>
          <w:spacing w:val="-1"/>
          <w:sz w:val="24"/>
          <w:szCs w:val="24"/>
        </w:rPr>
        <w:t>a</w:t>
      </w:r>
      <w:r>
        <w:rPr>
          <w:sz w:val="24"/>
          <w:szCs w:val="24"/>
        </w:rPr>
        <w:t>t</w:t>
      </w:r>
      <w:r>
        <w:rPr>
          <w:spacing w:val="1"/>
          <w:sz w:val="24"/>
          <w:szCs w:val="24"/>
        </w:rPr>
        <w:t>i</w:t>
      </w:r>
      <w:r>
        <w:rPr>
          <w:sz w:val="24"/>
          <w:szCs w:val="24"/>
        </w:rPr>
        <w:t>on,</w:t>
      </w:r>
      <w:r>
        <w:rPr>
          <w:spacing w:val="12"/>
          <w:sz w:val="24"/>
          <w:szCs w:val="24"/>
        </w:rPr>
        <w:t xml:space="preserve"> </w:t>
      </w:r>
      <w:r>
        <w:rPr>
          <w:sz w:val="24"/>
          <w:szCs w:val="24"/>
        </w:rPr>
        <w:t>insur</w:t>
      </w:r>
      <w:r>
        <w:rPr>
          <w:spacing w:val="-1"/>
          <w:sz w:val="24"/>
          <w:szCs w:val="24"/>
        </w:rPr>
        <w:t>a</w:t>
      </w:r>
      <w:r>
        <w:rPr>
          <w:spacing w:val="-2"/>
          <w:sz w:val="24"/>
          <w:szCs w:val="24"/>
        </w:rPr>
        <w:t>n</w:t>
      </w:r>
      <w:r>
        <w:rPr>
          <w:spacing w:val="-1"/>
          <w:sz w:val="24"/>
          <w:szCs w:val="24"/>
        </w:rPr>
        <w:t>ce</w:t>
      </w:r>
      <w:r>
        <w:rPr>
          <w:sz w:val="24"/>
          <w:szCs w:val="24"/>
        </w:rPr>
        <w:t>,</w:t>
      </w:r>
      <w:r>
        <w:rPr>
          <w:spacing w:val="12"/>
          <w:sz w:val="24"/>
          <w:szCs w:val="24"/>
        </w:rPr>
        <w:t xml:space="preserve"> </w:t>
      </w:r>
      <w:r>
        <w:rPr>
          <w:spacing w:val="-1"/>
          <w:sz w:val="24"/>
          <w:szCs w:val="24"/>
        </w:rPr>
        <w:t>a</w:t>
      </w:r>
      <w:r>
        <w:rPr>
          <w:sz w:val="24"/>
          <w:szCs w:val="24"/>
        </w:rPr>
        <w:t>nd</w:t>
      </w:r>
      <w:r>
        <w:rPr>
          <w:spacing w:val="12"/>
          <w:sz w:val="24"/>
          <w:szCs w:val="24"/>
        </w:rPr>
        <w:t xml:space="preserve"> </w:t>
      </w:r>
      <w:r>
        <w:rPr>
          <w:spacing w:val="2"/>
          <w:sz w:val="24"/>
          <w:szCs w:val="24"/>
        </w:rPr>
        <w:t>p</w:t>
      </w:r>
      <w:r>
        <w:rPr>
          <w:sz w:val="24"/>
          <w:szCs w:val="24"/>
        </w:rPr>
        <w:t>rintin</w:t>
      </w:r>
      <w:r>
        <w:rPr>
          <w:spacing w:val="-2"/>
          <w:sz w:val="24"/>
          <w:szCs w:val="24"/>
        </w:rPr>
        <w:t>g</w:t>
      </w:r>
      <w:r>
        <w:rPr>
          <w:sz w:val="24"/>
          <w:szCs w:val="24"/>
        </w:rPr>
        <w:t>.</w:t>
      </w:r>
      <w:r w:rsidR="00F97051">
        <w:rPr>
          <w:sz w:val="24"/>
          <w:szCs w:val="24"/>
        </w:rPr>
        <w:t xml:space="preserve"> </w:t>
      </w:r>
      <w:r>
        <w:rPr>
          <w:sz w:val="24"/>
          <w:szCs w:val="24"/>
        </w:rPr>
        <w:t xml:space="preserve"> Th</w:t>
      </w:r>
      <w:r>
        <w:rPr>
          <w:spacing w:val="-1"/>
          <w:sz w:val="24"/>
          <w:szCs w:val="24"/>
        </w:rPr>
        <w:t>e</w:t>
      </w:r>
      <w:r>
        <w:rPr>
          <w:spacing w:val="2"/>
          <w:sz w:val="24"/>
          <w:szCs w:val="24"/>
        </w:rPr>
        <w:t>s</w:t>
      </w:r>
      <w:r>
        <w:rPr>
          <w:sz w:val="24"/>
          <w:szCs w:val="24"/>
        </w:rPr>
        <w:t>e</w:t>
      </w:r>
      <w:r>
        <w:rPr>
          <w:spacing w:val="13"/>
          <w:sz w:val="24"/>
          <w:szCs w:val="24"/>
        </w:rPr>
        <w:t xml:space="preserve"> </w:t>
      </w:r>
      <w:r>
        <w:rPr>
          <w:spacing w:val="-1"/>
          <w:sz w:val="24"/>
          <w:szCs w:val="24"/>
        </w:rPr>
        <w:t>c</w:t>
      </w:r>
      <w:r>
        <w:rPr>
          <w:sz w:val="24"/>
          <w:szCs w:val="24"/>
        </w:rPr>
        <w:t>osts</w:t>
      </w:r>
      <w:r>
        <w:rPr>
          <w:spacing w:val="13"/>
          <w:sz w:val="24"/>
          <w:szCs w:val="24"/>
        </w:rPr>
        <w:t xml:space="preserve"> </w:t>
      </w:r>
      <w:r>
        <w:rPr>
          <w:sz w:val="24"/>
          <w:szCs w:val="24"/>
        </w:rPr>
        <w:t>m</w:t>
      </w:r>
      <w:r>
        <w:rPr>
          <w:spacing w:val="2"/>
          <w:sz w:val="24"/>
          <w:szCs w:val="24"/>
        </w:rPr>
        <w:t>a</w:t>
      </w:r>
      <w:r>
        <w:rPr>
          <w:sz w:val="24"/>
          <w:szCs w:val="24"/>
        </w:rPr>
        <w:t>y</w:t>
      </w:r>
      <w:r>
        <w:rPr>
          <w:spacing w:val="7"/>
          <w:sz w:val="24"/>
          <w:szCs w:val="24"/>
        </w:rPr>
        <w:t xml:space="preserve"> </w:t>
      </w:r>
      <w:r>
        <w:rPr>
          <w:spacing w:val="2"/>
          <w:sz w:val="24"/>
          <w:szCs w:val="24"/>
        </w:rPr>
        <w:t>b</w:t>
      </w:r>
      <w:r>
        <w:rPr>
          <w:sz w:val="24"/>
          <w:szCs w:val="24"/>
        </w:rPr>
        <w:t xml:space="preserve">e </w:t>
      </w:r>
      <w:r>
        <w:rPr>
          <w:spacing w:val="-1"/>
          <w:sz w:val="24"/>
          <w:szCs w:val="24"/>
        </w:rPr>
        <w:t>e</w:t>
      </w:r>
      <w:r>
        <w:rPr>
          <w:sz w:val="24"/>
          <w:szCs w:val="24"/>
        </w:rPr>
        <w:t>ither unit</w:t>
      </w:r>
      <w:r>
        <w:rPr>
          <w:spacing w:val="2"/>
          <w:sz w:val="24"/>
          <w:szCs w:val="24"/>
        </w:rPr>
        <w:t xml:space="preserve"> </w:t>
      </w:r>
      <w:r>
        <w:rPr>
          <w:sz w:val="24"/>
          <w:szCs w:val="24"/>
        </w:rPr>
        <w:t>r</w:t>
      </w:r>
      <w:r>
        <w:rPr>
          <w:spacing w:val="-2"/>
          <w:sz w:val="24"/>
          <w:szCs w:val="24"/>
        </w:rPr>
        <w:t>a</w:t>
      </w:r>
      <w:r>
        <w:rPr>
          <w:sz w:val="24"/>
          <w:szCs w:val="24"/>
        </w:rPr>
        <w:t>tes</w:t>
      </w:r>
      <w:r>
        <w:rPr>
          <w:spacing w:val="3"/>
          <w:sz w:val="24"/>
          <w:szCs w:val="24"/>
        </w:rPr>
        <w:t xml:space="preserve"> </w:t>
      </w:r>
      <w:r>
        <w:rPr>
          <w:sz w:val="24"/>
          <w:szCs w:val="24"/>
        </w:rPr>
        <w:t xml:space="preserve">or </w:t>
      </w:r>
      <w:r>
        <w:rPr>
          <w:spacing w:val="1"/>
          <w:sz w:val="24"/>
          <w:szCs w:val="24"/>
        </w:rPr>
        <w:t>r</w:t>
      </w:r>
      <w:r>
        <w:rPr>
          <w:spacing w:val="-1"/>
          <w:sz w:val="24"/>
          <w:szCs w:val="24"/>
        </w:rPr>
        <w:t>e</w:t>
      </w:r>
      <w:r>
        <w:rPr>
          <w:sz w:val="24"/>
          <w:szCs w:val="24"/>
        </w:rPr>
        <w:t>i</w:t>
      </w:r>
      <w:r>
        <w:rPr>
          <w:spacing w:val="1"/>
          <w:sz w:val="24"/>
          <w:szCs w:val="24"/>
        </w:rPr>
        <w:t>m</w:t>
      </w:r>
      <w:r>
        <w:rPr>
          <w:sz w:val="24"/>
          <w:szCs w:val="24"/>
        </w:rPr>
        <w:t>burs</w:t>
      </w:r>
      <w:r>
        <w:rPr>
          <w:spacing w:val="-1"/>
          <w:sz w:val="24"/>
          <w:szCs w:val="24"/>
        </w:rPr>
        <w:t>a</w:t>
      </w:r>
      <w:r>
        <w:rPr>
          <w:sz w:val="24"/>
          <w:szCs w:val="24"/>
        </w:rPr>
        <w:t>ble on</w:t>
      </w:r>
      <w:r>
        <w:rPr>
          <w:spacing w:val="1"/>
          <w:sz w:val="24"/>
          <w:szCs w:val="24"/>
        </w:rPr>
        <w:t xml:space="preserve"> </w:t>
      </w:r>
      <w:r>
        <w:rPr>
          <w:sz w:val="24"/>
          <w:szCs w:val="24"/>
        </w:rPr>
        <w:t xml:space="preserve">the </w:t>
      </w:r>
      <w:r>
        <w:rPr>
          <w:spacing w:val="2"/>
          <w:sz w:val="24"/>
          <w:szCs w:val="24"/>
        </w:rPr>
        <w:t>p</w:t>
      </w:r>
      <w:r>
        <w:rPr>
          <w:sz w:val="24"/>
          <w:szCs w:val="24"/>
        </w:rPr>
        <w:t>r</w:t>
      </w:r>
      <w:r>
        <w:rPr>
          <w:spacing w:val="-2"/>
          <w:sz w:val="24"/>
          <w:szCs w:val="24"/>
        </w:rPr>
        <w:t>e</w:t>
      </w:r>
      <w:r>
        <w:rPr>
          <w:sz w:val="24"/>
          <w:szCs w:val="24"/>
        </w:rPr>
        <w:t>s</w:t>
      </w:r>
      <w:r>
        <w:rPr>
          <w:spacing w:val="1"/>
          <w:sz w:val="24"/>
          <w:szCs w:val="24"/>
        </w:rPr>
        <w:t>e</w:t>
      </w:r>
      <w:r>
        <w:rPr>
          <w:sz w:val="24"/>
          <w:szCs w:val="24"/>
        </w:rPr>
        <w:t>ntation</w:t>
      </w:r>
      <w:r>
        <w:rPr>
          <w:spacing w:val="1"/>
          <w:sz w:val="24"/>
          <w:szCs w:val="24"/>
        </w:rPr>
        <w:t xml:space="preserve"> </w:t>
      </w:r>
      <w:r>
        <w:rPr>
          <w:sz w:val="24"/>
          <w:szCs w:val="24"/>
        </w:rPr>
        <w:t>of invo</w:t>
      </w:r>
      <w:r>
        <w:rPr>
          <w:spacing w:val="1"/>
          <w:sz w:val="24"/>
          <w:szCs w:val="24"/>
        </w:rPr>
        <w:t>i</w:t>
      </w:r>
      <w:r>
        <w:rPr>
          <w:spacing w:val="-1"/>
          <w:sz w:val="24"/>
          <w:szCs w:val="24"/>
        </w:rPr>
        <w:t>ce</w:t>
      </w:r>
      <w:r>
        <w:rPr>
          <w:sz w:val="24"/>
          <w:szCs w:val="24"/>
        </w:rPr>
        <w:t>s,</w:t>
      </w:r>
      <w:r>
        <w:rPr>
          <w:spacing w:val="1"/>
          <w:sz w:val="24"/>
          <w:szCs w:val="24"/>
        </w:rPr>
        <w:t xml:space="preserve"> </w:t>
      </w:r>
      <w:r>
        <w:rPr>
          <w:sz w:val="24"/>
          <w:szCs w:val="24"/>
        </w:rPr>
        <w:t>in</w:t>
      </w:r>
      <w:r>
        <w:rPr>
          <w:spacing w:val="1"/>
          <w:sz w:val="24"/>
          <w:szCs w:val="24"/>
        </w:rPr>
        <w:t xml:space="preserve"> f</w:t>
      </w:r>
      <w:r>
        <w:rPr>
          <w:sz w:val="24"/>
          <w:szCs w:val="24"/>
        </w:rPr>
        <w:t>o</w:t>
      </w:r>
      <w:r>
        <w:rPr>
          <w:spacing w:val="-1"/>
          <w:sz w:val="24"/>
          <w:szCs w:val="24"/>
        </w:rPr>
        <w:t>re</w:t>
      </w:r>
      <w:r>
        <w:rPr>
          <w:sz w:val="24"/>
          <w:szCs w:val="24"/>
        </w:rPr>
        <w:t>i</w:t>
      </w:r>
      <w:r>
        <w:rPr>
          <w:spacing w:val="-2"/>
          <w:sz w:val="24"/>
          <w:szCs w:val="24"/>
        </w:rPr>
        <w:t>g</w:t>
      </w:r>
      <w:r>
        <w:rPr>
          <w:sz w:val="24"/>
          <w:szCs w:val="24"/>
        </w:rPr>
        <w:t>n</w:t>
      </w:r>
      <w:r>
        <w:rPr>
          <w:spacing w:val="3"/>
          <w:sz w:val="24"/>
          <w:szCs w:val="24"/>
        </w:rPr>
        <w:t xml:space="preserve"> </w:t>
      </w:r>
      <w:r>
        <w:rPr>
          <w:sz w:val="24"/>
          <w:szCs w:val="24"/>
        </w:rPr>
        <w:t>or lo</w:t>
      </w:r>
      <w:r>
        <w:rPr>
          <w:spacing w:val="2"/>
          <w:sz w:val="24"/>
          <w:szCs w:val="24"/>
        </w:rPr>
        <w:t>c</w:t>
      </w:r>
      <w:r>
        <w:rPr>
          <w:spacing w:val="-1"/>
          <w:sz w:val="24"/>
          <w:szCs w:val="24"/>
        </w:rPr>
        <w:t>a</w:t>
      </w:r>
      <w:r>
        <w:rPr>
          <w:sz w:val="24"/>
          <w:szCs w:val="24"/>
        </w:rPr>
        <w:t xml:space="preserve">l </w:t>
      </w:r>
      <w:r>
        <w:rPr>
          <w:spacing w:val="-1"/>
          <w:sz w:val="24"/>
          <w:szCs w:val="24"/>
        </w:rPr>
        <w:t>c</w:t>
      </w:r>
      <w:r>
        <w:rPr>
          <w:sz w:val="24"/>
          <w:szCs w:val="24"/>
        </w:rPr>
        <w:t>u</w:t>
      </w:r>
      <w:r>
        <w:rPr>
          <w:spacing w:val="-1"/>
          <w:sz w:val="24"/>
          <w:szCs w:val="24"/>
        </w:rPr>
        <w:t>r</w:t>
      </w:r>
      <w:r>
        <w:rPr>
          <w:sz w:val="24"/>
          <w:szCs w:val="24"/>
        </w:rPr>
        <w:t>r</w:t>
      </w:r>
      <w:r>
        <w:rPr>
          <w:spacing w:val="-2"/>
          <w:sz w:val="24"/>
          <w:szCs w:val="24"/>
        </w:rPr>
        <w:t>e</w:t>
      </w:r>
      <w:r>
        <w:rPr>
          <w:spacing w:val="2"/>
          <w:sz w:val="24"/>
          <w:szCs w:val="24"/>
        </w:rPr>
        <w:t>n</w:t>
      </w:r>
      <w:r>
        <w:rPr>
          <w:spacing w:val="4"/>
          <w:sz w:val="24"/>
          <w:szCs w:val="24"/>
        </w:rPr>
        <w:t>c</w:t>
      </w:r>
      <w:r>
        <w:rPr>
          <w:spacing w:val="-5"/>
          <w:sz w:val="24"/>
          <w:szCs w:val="24"/>
        </w:rPr>
        <w:t>y</w:t>
      </w:r>
      <w:r>
        <w:rPr>
          <w:sz w:val="24"/>
          <w:szCs w:val="24"/>
        </w:rPr>
        <w:t>.</w:t>
      </w:r>
    </w:p>
    <w:p w:rsidR="00D35201" w:rsidRDefault="00D35201">
      <w:pPr>
        <w:spacing w:line="200" w:lineRule="exact"/>
      </w:pPr>
    </w:p>
    <w:p w:rsidR="00D35201" w:rsidRDefault="00D35201">
      <w:pPr>
        <w:spacing w:before="1" w:line="200" w:lineRule="exact"/>
      </w:pPr>
    </w:p>
    <w:p w:rsidR="00D35201" w:rsidRDefault="00E6664F">
      <w:pPr>
        <w:ind w:left="140"/>
        <w:rPr>
          <w:sz w:val="24"/>
          <w:szCs w:val="24"/>
        </w:rPr>
      </w:pPr>
      <w:r>
        <w:rPr>
          <w:b/>
          <w:sz w:val="24"/>
          <w:szCs w:val="24"/>
        </w:rPr>
        <w:t>3.</w:t>
      </w:r>
      <w:r w:rsidR="00F97051">
        <w:rPr>
          <w:b/>
          <w:sz w:val="24"/>
          <w:szCs w:val="24"/>
        </w:rPr>
        <w:t xml:space="preserve">    </w:t>
      </w:r>
      <w:r>
        <w:rPr>
          <w:b/>
          <w:sz w:val="24"/>
          <w:szCs w:val="24"/>
        </w:rPr>
        <w:t xml:space="preserve"> </w:t>
      </w:r>
      <w:r>
        <w:rPr>
          <w:b/>
          <w:spacing w:val="-3"/>
          <w:sz w:val="24"/>
          <w:szCs w:val="24"/>
        </w:rPr>
        <w:t>P</w:t>
      </w:r>
      <w:r>
        <w:rPr>
          <w:b/>
          <w:sz w:val="24"/>
          <w:szCs w:val="24"/>
        </w:rPr>
        <w:t>A</w:t>
      </w:r>
      <w:r>
        <w:rPr>
          <w:b/>
          <w:spacing w:val="2"/>
          <w:sz w:val="24"/>
          <w:szCs w:val="24"/>
        </w:rPr>
        <w:t xml:space="preserve"> </w:t>
      </w:r>
      <w:r>
        <w:rPr>
          <w:b/>
          <w:spacing w:val="-2"/>
          <w:sz w:val="24"/>
          <w:szCs w:val="24"/>
        </w:rPr>
        <w:t>G</w:t>
      </w:r>
      <w:r>
        <w:rPr>
          <w:b/>
          <w:spacing w:val="1"/>
          <w:sz w:val="24"/>
          <w:szCs w:val="24"/>
        </w:rPr>
        <w:t>u</w:t>
      </w:r>
      <w:r>
        <w:rPr>
          <w:b/>
          <w:sz w:val="24"/>
          <w:szCs w:val="24"/>
        </w:rPr>
        <w:t>a</w:t>
      </w:r>
      <w:r>
        <w:rPr>
          <w:b/>
          <w:spacing w:val="-1"/>
          <w:sz w:val="24"/>
          <w:szCs w:val="24"/>
        </w:rPr>
        <w:t>r</w:t>
      </w:r>
      <w:r>
        <w:rPr>
          <w:b/>
          <w:sz w:val="24"/>
          <w:szCs w:val="24"/>
        </w:rPr>
        <w:t>a</w:t>
      </w:r>
      <w:r>
        <w:rPr>
          <w:b/>
          <w:spacing w:val="1"/>
          <w:sz w:val="24"/>
          <w:szCs w:val="24"/>
        </w:rPr>
        <w:t>n</w:t>
      </w:r>
      <w:r>
        <w:rPr>
          <w:b/>
          <w:sz w:val="24"/>
          <w:szCs w:val="24"/>
        </w:rPr>
        <w:t>tee</w:t>
      </w:r>
    </w:p>
    <w:p w:rsidR="00D35201" w:rsidRDefault="00D35201">
      <w:pPr>
        <w:spacing w:before="1" w:line="180" w:lineRule="exact"/>
        <w:rPr>
          <w:sz w:val="19"/>
          <w:szCs w:val="19"/>
        </w:rPr>
      </w:pPr>
    </w:p>
    <w:p w:rsidR="00D35201" w:rsidRDefault="00D35201">
      <w:pPr>
        <w:spacing w:line="200" w:lineRule="exact"/>
      </w:pPr>
    </w:p>
    <w:p w:rsidR="00D35201" w:rsidRDefault="00E6664F">
      <w:pPr>
        <w:tabs>
          <w:tab w:val="left" w:pos="860"/>
        </w:tabs>
        <w:ind w:left="860" w:right="102" w:hanging="720"/>
        <w:jc w:val="both"/>
        <w:rPr>
          <w:sz w:val="24"/>
          <w:szCs w:val="24"/>
        </w:rPr>
        <w:sectPr w:rsidR="00D35201">
          <w:pgSz w:w="12240" w:h="15840"/>
          <w:pgMar w:top="760" w:right="1300" w:bottom="280" w:left="1300" w:header="569" w:footer="869" w:gutter="0"/>
          <w:cols w:space="720"/>
        </w:sectPr>
      </w:pPr>
      <w:r>
        <w:rPr>
          <w:sz w:val="24"/>
          <w:szCs w:val="24"/>
        </w:rPr>
        <w:t>3.1</w:t>
      </w:r>
      <w:r>
        <w:rPr>
          <w:sz w:val="24"/>
          <w:szCs w:val="24"/>
        </w:rPr>
        <w:tab/>
      </w:r>
      <w:r>
        <w:rPr>
          <w:spacing w:val="1"/>
          <w:sz w:val="24"/>
          <w:szCs w:val="24"/>
        </w:rPr>
        <w:t>Pa</w:t>
      </w:r>
      <w:r>
        <w:rPr>
          <w:spacing w:val="-5"/>
          <w:sz w:val="24"/>
          <w:szCs w:val="24"/>
        </w:rPr>
        <w:t>y</w:t>
      </w:r>
      <w:r>
        <w:rPr>
          <w:sz w:val="24"/>
          <w:szCs w:val="24"/>
        </w:rPr>
        <w:t>ments</w:t>
      </w:r>
      <w:r>
        <w:rPr>
          <w:spacing w:val="14"/>
          <w:sz w:val="24"/>
          <w:szCs w:val="24"/>
        </w:rPr>
        <w:t xml:space="preserve"> </w:t>
      </w:r>
      <w:r>
        <w:rPr>
          <w:sz w:val="24"/>
          <w:szCs w:val="24"/>
        </w:rPr>
        <w:t>to</w:t>
      </w:r>
      <w:r>
        <w:rPr>
          <w:spacing w:val="15"/>
          <w:sz w:val="24"/>
          <w:szCs w:val="24"/>
        </w:rPr>
        <w:t xml:space="preserve"> </w:t>
      </w:r>
      <w:r>
        <w:rPr>
          <w:sz w:val="24"/>
          <w:szCs w:val="24"/>
        </w:rPr>
        <w:t>the</w:t>
      </w:r>
      <w:r>
        <w:rPr>
          <w:spacing w:val="14"/>
          <w:sz w:val="24"/>
          <w:szCs w:val="24"/>
        </w:rPr>
        <w:t xml:space="preserve"> </w:t>
      </w:r>
      <w:r>
        <w:rPr>
          <w:sz w:val="24"/>
          <w:szCs w:val="24"/>
        </w:rPr>
        <w:t>fi</w:t>
      </w:r>
      <w:r>
        <w:rPr>
          <w:spacing w:val="-1"/>
          <w:sz w:val="24"/>
          <w:szCs w:val="24"/>
        </w:rPr>
        <w:t>r</w:t>
      </w:r>
      <w:r>
        <w:rPr>
          <w:sz w:val="24"/>
          <w:szCs w:val="24"/>
        </w:rPr>
        <w:t>m,</w:t>
      </w:r>
      <w:r>
        <w:rPr>
          <w:spacing w:val="15"/>
          <w:sz w:val="24"/>
          <w:szCs w:val="24"/>
        </w:rPr>
        <w:t xml:space="preserve"> </w:t>
      </w:r>
      <w:r>
        <w:rPr>
          <w:sz w:val="24"/>
          <w:szCs w:val="24"/>
        </w:rPr>
        <w:t>i</w:t>
      </w:r>
      <w:r>
        <w:rPr>
          <w:spacing w:val="3"/>
          <w:sz w:val="24"/>
          <w:szCs w:val="24"/>
        </w:rPr>
        <w:t>n</w:t>
      </w:r>
      <w:r>
        <w:rPr>
          <w:spacing w:val="-1"/>
          <w:sz w:val="24"/>
          <w:szCs w:val="24"/>
        </w:rPr>
        <w:t>c</w:t>
      </w:r>
      <w:r>
        <w:rPr>
          <w:sz w:val="24"/>
          <w:szCs w:val="24"/>
        </w:rPr>
        <w:t>lud</w:t>
      </w:r>
      <w:r>
        <w:rPr>
          <w:spacing w:val="1"/>
          <w:sz w:val="24"/>
          <w:szCs w:val="24"/>
        </w:rPr>
        <w:t>i</w:t>
      </w:r>
      <w:r>
        <w:rPr>
          <w:sz w:val="24"/>
          <w:szCs w:val="24"/>
        </w:rPr>
        <w:t>ng</w:t>
      </w:r>
      <w:r>
        <w:rPr>
          <w:spacing w:val="12"/>
          <w:sz w:val="24"/>
          <w:szCs w:val="24"/>
        </w:rPr>
        <w:t xml:space="preserve"> </w:t>
      </w:r>
      <w:r>
        <w:rPr>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15"/>
          <w:sz w:val="24"/>
          <w:szCs w:val="24"/>
        </w:rPr>
        <w:t xml:space="preserve"> </w:t>
      </w:r>
      <w:r>
        <w:rPr>
          <w:sz w:val="24"/>
          <w:szCs w:val="24"/>
        </w:rPr>
        <w:t>of</w:t>
      </w:r>
      <w:r>
        <w:rPr>
          <w:spacing w:val="13"/>
          <w:sz w:val="24"/>
          <w:szCs w:val="24"/>
        </w:rPr>
        <w:t xml:space="preserve"> </w:t>
      </w:r>
      <w:r>
        <w:rPr>
          <w:spacing w:val="-1"/>
          <w:sz w:val="24"/>
          <w:szCs w:val="24"/>
        </w:rPr>
        <w:t>a</w:t>
      </w:r>
      <w:r>
        <w:rPr>
          <w:spacing w:val="5"/>
          <w:sz w:val="24"/>
          <w:szCs w:val="24"/>
        </w:rPr>
        <w:t>n</w:t>
      </w:r>
      <w:r>
        <w:rPr>
          <w:sz w:val="24"/>
          <w:szCs w:val="24"/>
        </w:rPr>
        <w:t>y</w:t>
      </w:r>
      <w:r>
        <w:rPr>
          <w:spacing w:val="12"/>
          <w:sz w:val="24"/>
          <w:szCs w:val="24"/>
        </w:rPr>
        <w:t xml:space="preserve"> </w:t>
      </w:r>
      <w:r>
        <w:rPr>
          <w:spacing w:val="-1"/>
          <w:sz w:val="24"/>
          <w:szCs w:val="24"/>
        </w:rPr>
        <w:t>a</w:t>
      </w:r>
      <w:r>
        <w:rPr>
          <w:sz w:val="24"/>
          <w:szCs w:val="24"/>
        </w:rPr>
        <w:t>dv</w:t>
      </w:r>
      <w:r>
        <w:rPr>
          <w:spacing w:val="-1"/>
          <w:sz w:val="24"/>
          <w:szCs w:val="24"/>
        </w:rPr>
        <w:t>a</w:t>
      </w:r>
      <w:r>
        <w:rPr>
          <w:sz w:val="24"/>
          <w:szCs w:val="24"/>
        </w:rPr>
        <w:t>n</w:t>
      </w:r>
      <w:r>
        <w:rPr>
          <w:spacing w:val="1"/>
          <w:sz w:val="24"/>
          <w:szCs w:val="24"/>
        </w:rPr>
        <w:t>c</w:t>
      </w:r>
      <w:r>
        <w:rPr>
          <w:sz w:val="24"/>
          <w:szCs w:val="24"/>
        </w:rPr>
        <w:t>e</w:t>
      </w:r>
      <w:r>
        <w:rPr>
          <w:spacing w:val="13"/>
          <w:sz w:val="24"/>
          <w:szCs w:val="24"/>
        </w:rPr>
        <w:t xml:space="preserve"> </w:t>
      </w:r>
      <w:r>
        <w:rPr>
          <w:sz w:val="24"/>
          <w:szCs w:val="24"/>
        </w:rPr>
        <w:t>b</w:t>
      </w:r>
      <w:r>
        <w:rPr>
          <w:spacing w:val="-1"/>
          <w:sz w:val="24"/>
          <w:szCs w:val="24"/>
        </w:rPr>
        <w:t>a</w:t>
      </w:r>
      <w:r>
        <w:rPr>
          <w:sz w:val="24"/>
          <w:szCs w:val="24"/>
        </w:rPr>
        <w:t>s</w:t>
      </w:r>
      <w:r>
        <w:rPr>
          <w:spacing w:val="-1"/>
          <w:sz w:val="24"/>
          <w:szCs w:val="24"/>
        </w:rPr>
        <w:t>e</w:t>
      </w:r>
      <w:r>
        <w:rPr>
          <w:sz w:val="24"/>
          <w:szCs w:val="24"/>
        </w:rPr>
        <w:t>d</w:t>
      </w:r>
      <w:r>
        <w:rPr>
          <w:spacing w:val="14"/>
          <w:sz w:val="24"/>
          <w:szCs w:val="24"/>
        </w:rPr>
        <w:t xml:space="preserve"> </w:t>
      </w:r>
      <w:r>
        <w:rPr>
          <w:sz w:val="24"/>
          <w:szCs w:val="24"/>
        </w:rPr>
        <w:t>on</w:t>
      </w:r>
      <w:r>
        <w:rPr>
          <w:spacing w:val="17"/>
          <w:sz w:val="24"/>
          <w:szCs w:val="24"/>
        </w:rPr>
        <w:t xml:space="preserve"> </w:t>
      </w:r>
      <w:r>
        <w:rPr>
          <w:spacing w:val="-1"/>
          <w:sz w:val="24"/>
          <w:szCs w:val="24"/>
        </w:rPr>
        <w:t>ca</w:t>
      </w:r>
      <w:r>
        <w:rPr>
          <w:sz w:val="24"/>
          <w:szCs w:val="24"/>
        </w:rPr>
        <w:t>sh</w:t>
      </w:r>
      <w:r>
        <w:rPr>
          <w:spacing w:val="17"/>
          <w:sz w:val="24"/>
          <w:szCs w:val="24"/>
        </w:rPr>
        <w:t xml:space="preserve"> </w:t>
      </w:r>
      <w:r>
        <w:rPr>
          <w:sz w:val="24"/>
          <w:szCs w:val="24"/>
        </w:rPr>
        <w:t>flow</w:t>
      </w:r>
      <w:r>
        <w:rPr>
          <w:spacing w:val="13"/>
          <w:sz w:val="24"/>
          <w:szCs w:val="24"/>
        </w:rPr>
        <w:t xml:space="preserve"> </w:t>
      </w:r>
      <w:r>
        <w:rPr>
          <w:sz w:val="24"/>
          <w:szCs w:val="24"/>
        </w:rPr>
        <w:t>p</w:t>
      </w:r>
      <w:r>
        <w:rPr>
          <w:spacing w:val="-1"/>
          <w:sz w:val="24"/>
          <w:szCs w:val="24"/>
        </w:rPr>
        <w:t>r</w:t>
      </w:r>
      <w:r>
        <w:rPr>
          <w:sz w:val="24"/>
          <w:szCs w:val="24"/>
        </w:rPr>
        <w:t>oje</w:t>
      </w:r>
      <w:r>
        <w:rPr>
          <w:spacing w:val="-1"/>
          <w:sz w:val="24"/>
          <w:szCs w:val="24"/>
        </w:rPr>
        <w:t>c</w:t>
      </w:r>
      <w:r>
        <w:rPr>
          <w:sz w:val="24"/>
          <w:szCs w:val="24"/>
        </w:rPr>
        <w:t>t</w:t>
      </w:r>
      <w:r>
        <w:rPr>
          <w:spacing w:val="1"/>
          <w:sz w:val="24"/>
          <w:szCs w:val="24"/>
        </w:rPr>
        <w:t>i</w:t>
      </w:r>
      <w:r>
        <w:rPr>
          <w:sz w:val="24"/>
          <w:szCs w:val="24"/>
        </w:rPr>
        <w:t xml:space="preserve">ons </w:t>
      </w:r>
      <w:r>
        <w:rPr>
          <w:spacing w:val="-1"/>
          <w:sz w:val="24"/>
          <w:szCs w:val="24"/>
        </w:rPr>
        <w:t>c</w:t>
      </w:r>
      <w:r>
        <w:rPr>
          <w:sz w:val="24"/>
          <w:szCs w:val="24"/>
        </w:rPr>
        <w:t>ov</w:t>
      </w:r>
      <w:r>
        <w:rPr>
          <w:spacing w:val="-1"/>
          <w:sz w:val="24"/>
          <w:szCs w:val="24"/>
        </w:rPr>
        <w:t>e</w:t>
      </w:r>
      <w:r>
        <w:rPr>
          <w:sz w:val="24"/>
          <w:szCs w:val="24"/>
        </w:rPr>
        <w:t>r</w:t>
      </w:r>
      <w:r>
        <w:rPr>
          <w:spacing w:val="-2"/>
          <w:sz w:val="24"/>
          <w:szCs w:val="24"/>
        </w:rPr>
        <w:t>e</w:t>
      </w:r>
      <w:r>
        <w:rPr>
          <w:sz w:val="24"/>
          <w:szCs w:val="24"/>
        </w:rPr>
        <w:t>d</w:t>
      </w:r>
      <w:r>
        <w:rPr>
          <w:spacing w:val="2"/>
          <w:sz w:val="24"/>
          <w:szCs w:val="24"/>
        </w:rPr>
        <w:t xml:space="preserve"> </w:t>
      </w:r>
      <w:r>
        <w:rPr>
          <w:spacing w:val="5"/>
          <w:sz w:val="24"/>
          <w:szCs w:val="24"/>
        </w:rPr>
        <w:t>b</w:t>
      </w:r>
      <w:r>
        <w:rPr>
          <w:sz w:val="24"/>
          <w:szCs w:val="24"/>
        </w:rPr>
        <w:t>y a</w:t>
      </w:r>
      <w:r>
        <w:rPr>
          <w:spacing w:val="2"/>
          <w:sz w:val="24"/>
          <w:szCs w:val="24"/>
        </w:rPr>
        <w:t xml:space="preserve"> </w:t>
      </w:r>
      <w:r>
        <w:rPr>
          <w:spacing w:val="1"/>
          <w:sz w:val="24"/>
          <w:szCs w:val="24"/>
        </w:rPr>
        <w:t>P</w:t>
      </w:r>
      <w:r>
        <w:rPr>
          <w:sz w:val="24"/>
          <w:szCs w:val="24"/>
        </w:rPr>
        <w:t>A</w:t>
      </w:r>
      <w:r>
        <w:rPr>
          <w:spacing w:val="2"/>
          <w:sz w:val="24"/>
          <w:szCs w:val="24"/>
        </w:rPr>
        <w:t xml:space="preserve"> </w:t>
      </w:r>
      <w:r>
        <w:rPr>
          <w:spacing w:val="-2"/>
          <w:sz w:val="24"/>
          <w:szCs w:val="24"/>
        </w:rPr>
        <w:t>g</w:t>
      </w:r>
      <w:r>
        <w:rPr>
          <w:spacing w:val="2"/>
          <w:sz w:val="24"/>
          <w:szCs w:val="24"/>
        </w:rPr>
        <w:t>u</w:t>
      </w:r>
      <w:r>
        <w:rPr>
          <w:spacing w:val="-1"/>
          <w:sz w:val="24"/>
          <w:szCs w:val="24"/>
        </w:rPr>
        <w:t>a</w:t>
      </w:r>
      <w:r>
        <w:rPr>
          <w:spacing w:val="1"/>
          <w:sz w:val="24"/>
          <w:szCs w:val="24"/>
        </w:rPr>
        <w:t>ra</w:t>
      </w:r>
      <w:r>
        <w:rPr>
          <w:sz w:val="24"/>
          <w:szCs w:val="24"/>
        </w:rPr>
        <w:t>nte</w:t>
      </w:r>
      <w:r>
        <w:rPr>
          <w:spacing w:val="-1"/>
          <w:sz w:val="24"/>
          <w:szCs w:val="24"/>
        </w:rPr>
        <w:t>e</w:t>
      </w:r>
      <w:r>
        <w:rPr>
          <w:sz w:val="24"/>
          <w:szCs w:val="24"/>
        </w:rPr>
        <w:t>,</w:t>
      </w:r>
      <w:r>
        <w:rPr>
          <w:spacing w:val="2"/>
          <w:sz w:val="24"/>
          <w:szCs w:val="24"/>
        </w:rPr>
        <w:t xml:space="preserve"> </w:t>
      </w:r>
      <w:r>
        <w:rPr>
          <w:sz w:val="24"/>
          <w:szCs w:val="24"/>
        </w:rPr>
        <w:t>shall</w:t>
      </w:r>
      <w:r>
        <w:rPr>
          <w:spacing w:val="4"/>
          <w:sz w:val="24"/>
          <w:szCs w:val="24"/>
        </w:rPr>
        <w:t xml:space="preserve"> </w:t>
      </w:r>
      <w:r>
        <w:rPr>
          <w:sz w:val="24"/>
          <w:szCs w:val="24"/>
        </w:rPr>
        <w:t>be</w:t>
      </w:r>
      <w:r>
        <w:rPr>
          <w:spacing w:val="1"/>
          <w:sz w:val="24"/>
          <w:szCs w:val="24"/>
        </w:rPr>
        <w:t xml:space="preserve"> </w:t>
      </w:r>
      <w:r>
        <w:rPr>
          <w:sz w:val="24"/>
          <w:szCs w:val="24"/>
        </w:rPr>
        <w:t>made</w:t>
      </w:r>
      <w:r>
        <w:rPr>
          <w:spacing w:val="3"/>
          <w:sz w:val="24"/>
          <w:szCs w:val="24"/>
        </w:rPr>
        <w:t xml:space="preserve"> </w:t>
      </w:r>
      <w:r>
        <w:rPr>
          <w:spacing w:val="-1"/>
          <w:sz w:val="24"/>
          <w:szCs w:val="24"/>
        </w:rPr>
        <w:t>ac</w:t>
      </w:r>
      <w:r>
        <w:rPr>
          <w:spacing w:val="1"/>
          <w:sz w:val="24"/>
          <w:szCs w:val="24"/>
        </w:rPr>
        <w:t>c</w:t>
      </w:r>
      <w:r>
        <w:rPr>
          <w:sz w:val="24"/>
          <w:szCs w:val="24"/>
        </w:rPr>
        <w:t>o</w:t>
      </w:r>
      <w:r>
        <w:rPr>
          <w:spacing w:val="-1"/>
          <w:sz w:val="24"/>
          <w:szCs w:val="24"/>
        </w:rPr>
        <w:t>r</w:t>
      </w:r>
      <w:r>
        <w:rPr>
          <w:sz w:val="24"/>
          <w:szCs w:val="24"/>
        </w:rPr>
        <w:t>ding to</w:t>
      </w:r>
      <w:r>
        <w:rPr>
          <w:spacing w:val="3"/>
          <w:sz w:val="24"/>
          <w:szCs w:val="24"/>
        </w:rPr>
        <w:t xml:space="preserve"> </w:t>
      </w:r>
      <w:r>
        <w:rPr>
          <w:spacing w:val="-1"/>
          <w:sz w:val="24"/>
          <w:szCs w:val="24"/>
        </w:rPr>
        <w:t>a</w:t>
      </w:r>
      <w:r>
        <w:rPr>
          <w:sz w:val="24"/>
          <w:szCs w:val="24"/>
        </w:rPr>
        <w:t>n</w:t>
      </w:r>
      <w:r>
        <w:rPr>
          <w:spacing w:val="2"/>
          <w:sz w:val="24"/>
          <w:szCs w:val="24"/>
        </w:rPr>
        <w:t xml:space="preserve"> </w:t>
      </w:r>
      <w:r>
        <w:rPr>
          <w:spacing w:val="1"/>
          <w:sz w:val="24"/>
          <w:szCs w:val="24"/>
        </w:rPr>
        <w:t>a</w:t>
      </w:r>
      <w:r>
        <w:rPr>
          <w:sz w:val="24"/>
          <w:szCs w:val="24"/>
        </w:rPr>
        <w:t>g</w:t>
      </w:r>
      <w:r>
        <w:rPr>
          <w:spacing w:val="-1"/>
          <w:sz w:val="24"/>
          <w:szCs w:val="24"/>
        </w:rPr>
        <w:t>r</w:t>
      </w:r>
      <w:r>
        <w:rPr>
          <w:spacing w:val="1"/>
          <w:sz w:val="24"/>
          <w:szCs w:val="24"/>
        </w:rPr>
        <w:t>e</w:t>
      </w:r>
      <w:r>
        <w:rPr>
          <w:spacing w:val="-1"/>
          <w:sz w:val="24"/>
          <w:szCs w:val="24"/>
        </w:rPr>
        <w:t>e</w:t>
      </w:r>
      <w:r>
        <w:rPr>
          <w:sz w:val="24"/>
          <w:szCs w:val="24"/>
        </w:rPr>
        <w:t>d</w:t>
      </w:r>
      <w:r>
        <w:rPr>
          <w:spacing w:val="2"/>
          <w:sz w:val="24"/>
          <w:szCs w:val="24"/>
        </w:rPr>
        <w:t xml:space="preserve"> </w:t>
      </w:r>
      <w:r>
        <w:rPr>
          <w:spacing w:val="-1"/>
          <w:sz w:val="24"/>
          <w:szCs w:val="24"/>
        </w:rPr>
        <w:t>e</w:t>
      </w:r>
      <w:r>
        <w:rPr>
          <w:sz w:val="24"/>
          <w:szCs w:val="24"/>
        </w:rPr>
        <w:t>st</w:t>
      </w:r>
      <w:r>
        <w:rPr>
          <w:spacing w:val="1"/>
          <w:sz w:val="24"/>
          <w:szCs w:val="24"/>
        </w:rPr>
        <w:t>i</w:t>
      </w:r>
      <w:r>
        <w:rPr>
          <w:sz w:val="24"/>
          <w:szCs w:val="24"/>
        </w:rPr>
        <w:t>mat</w:t>
      </w:r>
      <w:r>
        <w:rPr>
          <w:spacing w:val="-1"/>
          <w:sz w:val="24"/>
          <w:szCs w:val="24"/>
        </w:rPr>
        <w:t>e</w:t>
      </w:r>
      <w:r>
        <w:rPr>
          <w:sz w:val="24"/>
          <w:szCs w:val="24"/>
        </w:rPr>
        <w:t>d</w:t>
      </w:r>
      <w:r>
        <w:rPr>
          <w:spacing w:val="2"/>
          <w:sz w:val="24"/>
          <w:szCs w:val="24"/>
        </w:rPr>
        <w:t xml:space="preserve"> </w:t>
      </w:r>
      <w:r>
        <w:rPr>
          <w:sz w:val="24"/>
          <w:szCs w:val="24"/>
        </w:rPr>
        <w:t>s</w:t>
      </w:r>
      <w:r>
        <w:rPr>
          <w:spacing w:val="-1"/>
          <w:sz w:val="24"/>
          <w:szCs w:val="24"/>
        </w:rPr>
        <w:t>c</w:t>
      </w:r>
      <w:r>
        <w:rPr>
          <w:sz w:val="24"/>
          <w:szCs w:val="24"/>
        </w:rPr>
        <w:t>h</w:t>
      </w:r>
      <w:r>
        <w:rPr>
          <w:spacing w:val="-1"/>
          <w:sz w:val="24"/>
          <w:szCs w:val="24"/>
        </w:rPr>
        <w:t>e</w:t>
      </w:r>
      <w:r>
        <w:rPr>
          <w:sz w:val="24"/>
          <w:szCs w:val="24"/>
        </w:rPr>
        <w:t xml:space="preserve">dule </w:t>
      </w:r>
      <w:r>
        <w:rPr>
          <w:spacing w:val="-1"/>
          <w:sz w:val="24"/>
          <w:szCs w:val="24"/>
        </w:rPr>
        <w:t>e</w:t>
      </w:r>
      <w:r>
        <w:rPr>
          <w:sz w:val="24"/>
          <w:szCs w:val="24"/>
        </w:rPr>
        <w:t>nsuring</w:t>
      </w:r>
      <w:r>
        <w:rPr>
          <w:spacing w:val="1"/>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onsultant</w:t>
      </w:r>
      <w:r>
        <w:rPr>
          <w:spacing w:val="5"/>
          <w:sz w:val="24"/>
          <w:szCs w:val="24"/>
        </w:rPr>
        <w:t xml:space="preserve"> </w:t>
      </w:r>
      <w:r>
        <w:rPr>
          <w:sz w:val="24"/>
          <w:szCs w:val="24"/>
        </w:rPr>
        <w:t>re</w:t>
      </w:r>
      <w:r>
        <w:rPr>
          <w:spacing w:val="-2"/>
          <w:sz w:val="24"/>
          <w:szCs w:val="24"/>
        </w:rPr>
        <w:t>g</w:t>
      </w:r>
      <w:r>
        <w:rPr>
          <w:sz w:val="24"/>
          <w:szCs w:val="24"/>
        </w:rPr>
        <w:t xml:space="preserve">ular </w:t>
      </w:r>
      <w:r>
        <w:rPr>
          <w:spacing w:val="2"/>
          <w:sz w:val="24"/>
          <w:szCs w:val="24"/>
        </w:rPr>
        <w:t>p</w:t>
      </w:r>
      <w:r>
        <w:rPr>
          <w:spacing w:val="4"/>
          <w:sz w:val="24"/>
          <w:szCs w:val="24"/>
        </w:rPr>
        <w:t>a</w:t>
      </w:r>
      <w:r>
        <w:rPr>
          <w:spacing w:val="-5"/>
          <w:sz w:val="24"/>
          <w:szCs w:val="24"/>
        </w:rPr>
        <w:t>y</w:t>
      </w:r>
      <w:r>
        <w:rPr>
          <w:sz w:val="24"/>
          <w:szCs w:val="24"/>
        </w:rPr>
        <w:t>ments</w:t>
      </w:r>
      <w:r>
        <w:rPr>
          <w:spacing w:val="2"/>
          <w:sz w:val="24"/>
          <w:szCs w:val="24"/>
        </w:rPr>
        <w:t xml:space="preserve"> </w:t>
      </w:r>
      <w:r>
        <w:rPr>
          <w:sz w:val="24"/>
          <w:szCs w:val="24"/>
        </w:rPr>
        <w:t>in</w:t>
      </w:r>
      <w:r>
        <w:rPr>
          <w:spacing w:val="2"/>
          <w:sz w:val="24"/>
          <w:szCs w:val="24"/>
        </w:rPr>
        <w:t xml:space="preserve"> </w:t>
      </w:r>
      <w:r>
        <w:rPr>
          <w:sz w:val="24"/>
          <w:szCs w:val="24"/>
        </w:rPr>
        <w:t>lo</w:t>
      </w:r>
      <w:r>
        <w:rPr>
          <w:spacing w:val="2"/>
          <w:sz w:val="24"/>
          <w:szCs w:val="24"/>
        </w:rPr>
        <w:t>c</w:t>
      </w:r>
      <w:r>
        <w:rPr>
          <w:spacing w:val="-1"/>
          <w:sz w:val="24"/>
          <w:szCs w:val="24"/>
        </w:rPr>
        <w:t>a</w:t>
      </w:r>
      <w:r>
        <w:rPr>
          <w:sz w:val="24"/>
          <w:szCs w:val="24"/>
        </w:rPr>
        <w:t>l</w:t>
      </w:r>
      <w:r>
        <w:rPr>
          <w:spacing w:val="2"/>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f</w:t>
      </w:r>
      <w:r>
        <w:rPr>
          <w:spacing w:val="1"/>
          <w:sz w:val="24"/>
          <w:szCs w:val="24"/>
        </w:rPr>
        <w:t>o</w:t>
      </w:r>
      <w:r>
        <w:rPr>
          <w:sz w:val="24"/>
          <w:szCs w:val="24"/>
        </w:rPr>
        <w:t>r</w:t>
      </w:r>
      <w:r>
        <w:rPr>
          <w:spacing w:val="-2"/>
          <w:sz w:val="24"/>
          <w:szCs w:val="24"/>
        </w:rPr>
        <w:t>e</w:t>
      </w:r>
      <w:r>
        <w:rPr>
          <w:spacing w:val="3"/>
          <w:sz w:val="24"/>
          <w:szCs w:val="24"/>
        </w:rPr>
        <w:t>i</w:t>
      </w:r>
      <w:r>
        <w:rPr>
          <w:spacing w:val="-2"/>
          <w:sz w:val="24"/>
          <w:szCs w:val="24"/>
        </w:rPr>
        <w:t>g</w:t>
      </w:r>
      <w:r>
        <w:rPr>
          <w:sz w:val="24"/>
          <w:szCs w:val="24"/>
        </w:rPr>
        <w:t>n</w:t>
      </w:r>
      <w:r>
        <w:rPr>
          <w:spacing w:val="1"/>
          <w:sz w:val="24"/>
          <w:szCs w:val="24"/>
        </w:rPr>
        <w:t xml:space="preserve"> </w:t>
      </w:r>
      <w:r>
        <w:rPr>
          <w:spacing w:val="-1"/>
          <w:sz w:val="24"/>
          <w:szCs w:val="24"/>
        </w:rPr>
        <w:t>c</w:t>
      </w:r>
      <w:r>
        <w:rPr>
          <w:spacing w:val="2"/>
          <w:sz w:val="24"/>
          <w:szCs w:val="24"/>
        </w:rPr>
        <w:t>u</w:t>
      </w:r>
      <w:r>
        <w:rPr>
          <w:sz w:val="24"/>
          <w:szCs w:val="24"/>
        </w:rPr>
        <w:t>r</w:t>
      </w:r>
      <w:r>
        <w:rPr>
          <w:spacing w:val="-1"/>
          <w:sz w:val="24"/>
          <w:szCs w:val="24"/>
        </w:rPr>
        <w:t>re</w:t>
      </w:r>
      <w:r>
        <w:rPr>
          <w:spacing w:val="2"/>
          <w:sz w:val="24"/>
          <w:szCs w:val="24"/>
        </w:rPr>
        <w:t>n</w:t>
      </w:r>
      <w:r>
        <w:rPr>
          <w:spacing w:val="4"/>
          <w:sz w:val="24"/>
          <w:szCs w:val="24"/>
        </w:rPr>
        <w:t>c</w:t>
      </w:r>
      <w:r>
        <w:rPr>
          <w:spacing w:val="-5"/>
          <w:sz w:val="24"/>
          <w:szCs w:val="24"/>
        </w:rPr>
        <w:t>y</w:t>
      </w:r>
      <w:r>
        <w:rPr>
          <w:sz w:val="24"/>
          <w:szCs w:val="24"/>
        </w:rPr>
        <w:t>,</w:t>
      </w:r>
      <w:r>
        <w:rPr>
          <w:spacing w:val="4"/>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long</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the s</w:t>
      </w:r>
      <w:r>
        <w:rPr>
          <w:spacing w:val="-1"/>
          <w:sz w:val="24"/>
          <w:szCs w:val="24"/>
        </w:rPr>
        <w:t>e</w:t>
      </w:r>
      <w:r>
        <w:rPr>
          <w:sz w:val="24"/>
          <w:szCs w:val="24"/>
        </w:rPr>
        <w:t>rvi</w:t>
      </w:r>
      <w:r>
        <w:rPr>
          <w:spacing w:val="-1"/>
          <w:sz w:val="24"/>
          <w:szCs w:val="24"/>
        </w:rPr>
        <w:t>ce</w:t>
      </w:r>
      <w:r>
        <w:rPr>
          <w:sz w:val="24"/>
          <w:szCs w:val="24"/>
        </w:rPr>
        <w:t>s pr</w:t>
      </w:r>
      <w:r>
        <w:rPr>
          <w:spacing w:val="2"/>
          <w:sz w:val="24"/>
          <w:szCs w:val="24"/>
        </w:rPr>
        <w:t>o</w:t>
      </w:r>
      <w:r>
        <w:rPr>
          <w:spacing w:val="-1"/>
          <w:sz w:val="24"/>
          <w:szCs w:val="24"/>
        </w:rPr>
        <w:t>c</w:t>
      </w:r>
      <w:r>
        <w:rPr>
          <w:spacing w:val="1"/>
          <w:sz w:val="24"/>
          <w:szCs w:val="24"/>
        </w:rPr>
        <w:t>e</w:t>
      </w:r>
      <w:r>
        <w:rPr>
          <w:spacing w:val="-1"/>
          <w:sz w:val="24"/>
          <w:szCs w:val="24"/>
        </w:rPr>
        <w:t>e</w:t>
      </w:r>
      <w:r>
        <w:rPr>
          <w:sz w:val="24"/>
          <w:szCs w:val="24"/>
        </w:rPr>
        <w:t xml:space="preserve">d </w:t>
      </w:r>
      <w:r>
        <w:rPr>
          <w:spacing w:val="-1"/>
          <w:sz w:val="24"/>
          <w:szCs w:val="24"/>
        </w:rPr>
        <w:t>a</w:t>
      </w:r>
      <w:r>
        <w:rPr>
          <w:sz w:val="24"/>
          <w:szCs w:val="24"/>
        </w:rPr>
        <w:t>s pl</w:t>
      </w:r>
      <w:r>
        <w:rPr>
          <w:spacing w:val="-1"/>
          <w:sz w:val="24"/>
          <w:szCs w:val="24"/>
        </w:rPr>
        <w:t>a</w:t>
      </w:r>
      <w:r>
        <w:rPr>
          <w:sz w:val="24"/>
          <w:szCs w:val="24"/>
        </w:rPr>
        <w:t>n</w:t>
      </w:r>
      <w:r>
        <w:rPr>
          <w:spacing w:val="2"/>
          <w:sz w:val="24"/>
          <w:szCs w:val="24"/>
        </w:rPr>
        <w:t>n</w:t>
      </w:r>
      <w:r>
        <w:rPr>
          <w:spacing w:val="-1"/>
          <w:sz w:val="24"/>
          <w:szCs w:val="24"/>
        </w:rPr>
        <w:t>e</w:t>
      </w:r>
      <w:r>
        <w:rPr>
          <w:sz w:val="24"/>
          <w:szCs w:val="24"/>
        </w:rPr>
        <w:t>d.</w:t>
      </w:r>
    </w:p>
    <w:p w:rsidR="00D35201" w:rsidRDefault="00D35201">
      <w:pPr>
        <w:spacing w:line="200" w:lineRule="exact"/>
      </w:pPr>
    </w:p>
    <w:p w:rsidR="00D35201" w:rsidRDefault="00D35201">
      <w:pPr>
        <w:spacing w:line="200" w:lineRule="exact"/>
      </w:pPr>
    </w:p>
    <w:p w:rsidR="00D35201" w:rsidRDefault="00D35201">
      <w:pPr>
        <w:spacing w:before="5" w:line="240" w:lineRule="exact"/>
        <w:rPr>
          <w:sz w:val="24"/>
          <w:szCs w:val="24"/>
        </w:rPr>
      </w:pPr>
    </w:p>
    <w:p w:rsidR="00D35201" w:rsidRDefault="00E6664F">
      <w:pPr>
        <w:spacing w:before="24"/>
        <w:ind w:left="3966" w:right="3964"/>
        <w:jc w:val="center"/>
        <w:rPr>
          <w:sz w:val="28"/>
          <w:szCs w:val="28"/>
        </w:rPr>
      </w:pPr>
      <w:r>
        <w:rPr>
          <w:b/>
          <w:sz w:val="28"/>
          <w:szCs w:val="28"/>
        </w:rPr>
        <w:t>S</w:t>
      </w:r>
      <w:r>
        <w:rPr>
          <w:b/>
          <w:spacing w:val="1"/>
          <w:sz w:val="28"/>
          <w:szCs w:val="28"/>
        </w:rPr>
        <w:t>a</w:t>
      </w:r>
      <w:r>
        <w:rPr>
          <w:b/>
          <w:spacing w:val="-3"/>
          <w:sz w:val="28"/>
          <w:szCs w:val="28"/>
        </w:rPr>
        <w:t>m</w:t>
      </w:r>
      <w:r>
        <w:rPr>
          <w:b/>
          <w:sz w:val="28"/>
          <w:szCs w:val="28"/>
        </w:rPr>
        <w:t>p</w:t>
      </w:r>
      <w:r>
        <w:rPr>
          <w:b/>
          <w:spacing w:val="1"/>
          <w:sz w:val="28"/>
          <w:szCs w:val="28"/>
        </w:rPr>
        <w:t>l</w:t>
      </w:r>
      <w:r>
        <w:rPr>
          <w:b/>
          <w:sz w:val="28"/>
          <w:szCs w:val="28"/>
        </w:rPr>
        <w:t xml:space="preserve">e </w:t>
      </w:r>
      <w:r>
        <w:rPr>
          <w:b/>
          <w:spacing w:val="-2"/>
          <w:sz w:val="28"/>
          <w:szCs w:val="28"/>
        </w:rPr>
        <w:t>F</w:t>
      </w:r>
      <w:r>
        <w:rPr>
          <w:b/>
          <w:spacing w:val="1"/>
          <w:sz w:val="28"/>
          <w:szCs w:val="28"/>
        </w:rPr>
        <w:t>o</w:t>
      </w:r>
      <w:r>
        <w:rPr>
          <w:b/>
          <w:sz w:val="28"/>
          <w:szCs w:val="28"/>
        </w:rPr>
        <w:t>rm</w:t>
      </w: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before="2" w:line="220" w:lineRule="exact"/>
        <w:rPr>
          <w:sz w:val="22"/>
          <w:szCs w:val="22"/>
        </w:rPr>
      </w:pPr>
    </w:p>
    <w:p w:rsidR="00D35201" w:rsidRDefault="00E6664F">
      <w:pPr>
        <w:ind w:left="140" w:right="2867"/>
        <w:rPr>
          <w:sz w:val="24"/>
          <w:szCs w:val="24"/>
        </w:rPr>
      </w:pPr>
      <w:r>
        <w:rPr>
          <w:spacing w:val="-2"/>
          <w:sz w:val="24"/>
          <w:szCs w:val="24"/>
        </w:rPr>
        <w:t>Con</w:t>
      </w:r>
      <w:r>
        <w:rPr>
          <w:spacing w:val="-5"/>
          <w:sz w:val="24"/>
          <w:szCs w:val="24"/>
        </w:rPr>
        <w:t>s</w:t>
      </w:r>
      <w:r>
        <w:rPr>
          <w:spacing w:val="-2"/>
          <w:sz w:val="24"/>
          <w:szCs w:val="24"/>
        </w:rPr>
        <w:t>u</w:t>
      </w:r>
      <w:r>
        <w:rPr>
          <w:spacing w:val="-4"/>
          <w:sz w:val="24"/>
          <w:szCs w:val="24"/>
        </w:rPr>
        <w:t>l</w:t>
      </w:r>
      <w:r>
        <w:rPr>
          <w:spacing w:val="-2"/>
          <w:sz w:val="24"/>
          <w:szCs w:val="24"/>
        </w:rPr>
        <w:t>tin</w:t>
      </w:r>
      <w:r>
        <w:rPr>
          <w:sz w:val="24"/>
          <w:szCs w:val="24"/>
        </w:rPr>
        <w:t>g</w:t>
      </w:r>
      <w:r>
        <w:rPr>
          <w:spacing w:val="-7"/>
          <w:sz w:val="24"/>
          <w:szCs w:val="24"/>
        </w:rPr>
        <w:t xml:space="preserve"> </w:t>
      </w:r>
      <w:r>
        <w:rPr>
          <w:spacing w:val="-4"/>
          <w:sz w:val="24"/>
          <w:szCs w:val="24"/>
        </w:rPr>
        <w:t>F</w:t>
      </w:r>
      <w:r>
        <w:rPr>
          <w:spacing w:val="-2"/>
          <w:sz w:val="24"/>
          <w:szCs w:val="24"/>
        </w:rPr>
        <w:t>i</w:t>
      </w:r>
      <w:r>
        <w:rPr>
          <w:spacing w:val="-3"/>
          <w:sz w:val="24"/>
          <w:szCs w:val="24"/>
        </w:rPr>
        <w:t>r</w:t>
      </w:r>
      <w:r>
        <w:rPr>
          <w:spacing w:val="-4"/>
          <w:sz w:val="24"/>
          <w:szCs w:val="24"/>
        </w:rPr>
        <w:t>m</w:t>
      </w:r>
      <w:r>
        <w:rPr>
          <w:sz w:val="24"/>
          <w:szCs w:val="24"/>
        </w:rPr>
        <w:t>:</w:t>
      </w:r>
      <w:r w:rsidR="00F97051">
        <w:rPr>
          <w:sz w:val="24"/>
          <w:szCs w:val="24"/>
        </w:rPr>
        <w:t xml:space="preserve">                                  </w:t>
      </w:r>
      <w:r>
        <w:rPr>
          <w:spacing w:val="18"/>
          <w:sz w:val="24"/>
          <w:szCs w:val="24"/>
        </w:rPr>
        <w:t xml:space="preserve"> </w:t>
      </w:r>
      <w:r>
        <w:rPr>
          <w:spacing w:val="-2"/>
          <w:sz w:val="24"/>
          <w:szCs w:val="24"/>
        </w:rPr>
        <w:t>Cou</w:t>
      </w:r>
      <w:r>
        <w:rPr>
          <w:spacing w:val="-5"/>
          <w:sz w:val="24"/>
          <w:szCs w:val="24"/>
        </w:rPr>
        <w:t>n</w:t>
      </w:r>
      <w:r>
        <w:rPr>
          <w:spacing w:val="-2"/>
          <w:sz w:val="24"/>
          <w:szCs w:val="24"/>
        </w:rPr>
        <w:t>t</w:t>
      </w:r>
      <w:r>
        <w:rPr>
          <w:sz w:val="24"/>
          <w:szCs w:val="24"/>
        </w:rPr>
        <w:t>r</w:t>
      </w:r>
      <w:r>
        <w:rPr>
          <w:spacing w:val="-10"/>
          <w:sz w:val="24"/>
          <w:szCs w:val="24"/>
        </w:rPr>
        <w:t>y</w:t>
      </w:r>
      <w:r>
        <w:rPr>
          <w:sz w:val="24"/>
          <w:szCs w:val="24"/>
        </w:rPr>
        <w:t xml:space="preserve">: </w:t>
      </w:r>
      <w:r>
        <w:rPr>
          <w:spacing w:val="-3"/>
          <w:sz w:val="24"/>
          <w:szCs w:val="24"/>
        </w:rPr>
        <w:t>A</w:t>
      </w:r>
      <w:r>
        <w:rPr>
          <w:spacing w:val="-2"/>
          <w:sz w:val="24"/>
          <w:szCs w:val="24"/>
        </w:rPr>
        <w:t>ssi</w:t>
      </w:r>
      <w:r>
        <w:rPr>
          <w:spacing w:val="-5"/>
          <w:sz w:val="24"/>
          <w:szCs w:val="24"/>
        </w:rPr>
        <w:t>g</w:t>
      </w:r>
      <w:r>
        <w:rPr>
          <w:spacing w:val="-2"/>
          <w:sz w:val="24"/>
          <w:szCs w:val="24"/>
        </w:rPr>
        <w:t>nm</w:t>
      </w:r>
      <w:r>
        <w:rPr>
          <w:spacing w:val="-3"/>
          <w:sz w:val="24"/>
          <w:szCs w:val="24"/>
        </w:rPr>
        <w:t>e</w:t>
      </w:r>
      <w:r>
        <w:rPr>
          <w:spacing w:val="-5"/>
          <w:sz w:val="24"/>
          <w:szCs w:val="24"/>
        </w:rPr>
        <w:t>n</w:t>
      </w:r>
      <w:r>
        <w:rPr>
          <w:spacing w:val="-2"/>
          <w:sz w:val="24"/>
          <w:szCs w:val="24"/>
        </w:rPr>
        <w:t>t</w:t>
      </w:r>
      <w:r>
        <w:rPr>
          <w:sz w:val="24"/>
          <w:szCs w:val="24"/>
        </w:rPr>
        <w:t>:</w:t>
      </w:r>
      <w:r w:rsidR="00F97051">
        <w:rPr>
          <w:sz w:val="24"/>
          <w:szCs w:val="24"/>
        </w:rPr>
        <w:t xml:space="preserve">                                      </w:t>
      </w:r>
      <w:r>
        <w:rPr>
          <w:spacing w:val="-3"/>
          <w:sz w:val="24"/>
          <w:szCs w:val="24"/>
        </w:rPr>
        <w:t>Da</w:t>
      </w:r>
      <w:r>
        <w:rPr>
          <w:spacing w:val="-2"/>
          <w:sz w:val="24"/>
          <w:szCs w:val="24"/>
        </w:rPr>
        <w:t>t</w:t>
      </w:r>
      <w:r>
        <w:rPr>
          <w:spacing w:val="-3"/>
          <w:sz w:val="24"/>
          <w:szCs w:val="24"/>
        </w:rPr>
        <w:t>e</w:t>
      </w:r>
      <w:r>
        <w:rPr>
          <w:sz w:val="24"/>
          <w:szCs w:val="24"/>
        </w:rPr>
        <w:t>:</w:t>
      </w:r>
    </w:p>
    <w:p w:rsidR="00D35201" w:rsidRDefault="00D35201">
      <w:pPr>
        <w:spacing w:before="7" w:line="140" w:lineRule="exact"/>
        <w:rPr>
          <w:sz w:val="15"/>
          <w:szCs w:val="15"/>
        </w:rPr>
      </w:pPr>
    </w:p>
    <w:p w:rsidR="00D35201" w:rsidRDefault="00D35201">
      <w:pPr>
        <w:spacing w:line="200" w:lineRule="exact"/>
      </w:pPr>
    </w:p>
    <w:p w:rsidR="00D35201" w:rsidRDefault="00D35201">
      <w:pPr>
        <w:spacing w:line="200" w:lineRule="exact"/>
      </w:pPr>
    </w:p>
    <w:p w:rsidR="00D35201" w:rsidRDefault="00E6664F">
      <w:pPr>
        <w:ind w:left="1794" w:right="1788"/>
        <w:jc w:val="center"/>
        <w:rPr>
          <w:sz w:val="24"/>
          <w:szCs w:val="24"/>
        </w:rPr>
      </w:pPr>
      <w:r>
        <w:rPr>
          <w:b/>
          <w:spacing w:val="-3"/>
          <w:sz w:val="24"/>
          <w:szCs w:val="24"/>
        </w:rPr>
        <w:t>C</w:t>
      </w:r>
      <w:r>
        <w:rPr>
          <w:b/>
          <w:spacing w:val="-2"/>
          <w:sz w:val="24"/>
          <w:szCs w:val="24"/>
        </w:rPr>
        <w:t>o</w:t>
      </w:r>
      <w:r>
        <w:rPr>
          <w:b/>
          <w:spacing w:val="-1"/>
          <w:sz w:val="24"/>
          <w:szCs w:val="24"/>
        </w:rPr>
        <w:t>n</w:t>
      </w:r>
      <w:r>
        <w:rPr>
          <w:b/>
          <w:spacing w:val="-5"/>
          <w:sz w:val="24"/>
          <w:szCs w:val="24"/>
        </w:rPr>
        <w:t>s</w:t>
      </w:r>
      <w:r>
        <w:rPr>
          <w:b/>
          <w:spacing w:val="-1"/>
          <w:sz w:val="24"/>
          <w:szCs w:val="24"/>
        </w:rPr>
        <w:t>u</w:t>
      </w:r>
      <w:r>
        <w:rPr>
          <w:b/>
          <w:spacing w:val="-2"/>
          <w:sz w:val="24"/>
          <w:szCs w:val="24"/>
        </w:rPr>
        <w:t>l</w:t>
      </w:r>
      <w:r>
        <w:rPr>
          <w:b/>
          <w:spacing w:val="-6"/>
          <w:sz w:val="24"/>
          <w:szCs w:val="24"/>
        </w:rPr>
        <w:t>t</w:t>
      </w:r>
      <w:r>
        <w:rPr>
          <w:b/>
          <w:spacing w:val="-2"/>
          <w:sz w:val="24"/>
          <w:szCs w:val="24"/>
        </w:rPr>
        <w:t>a</w:t>
      </w:r>
      <w:r>
        <w:rPr>
          <w:b/>
          <w:spacing w:val="-1"/>
          <w:sz w:val="24"/>
          <w:szCs w:val="24"/>
        </w:rPr>
        <w:t>n</w:t>
      </w:r>
      <w:r>
        <w:rPr>
          <w:b/>
          <w:spacing w:val="-3"/>
          <w:sz w:val="24"/>
          <w:szCs w:val="24"/>
        </w:rPr>
        <w:t>t’</w:t>
      </w:r>
      <w:r>
        <w:rPr>
          <w:b/>
          <w:sz w:val="24"/>
          <w:szCs w:val="24"/>
        </w:rPr>
        <w:t>s</w:t>
      </w:r>
      <w:r>
        <w:rPr>
          <w:b/>
          <w:spacing w:val="-7"/>
          <w:sz w:val="24"/>
          <w:szCs w:val="24"/>
        </w:rPr>
        <w:t xml:space="preserve"> </w:t>
      </w:r>
      <w:r>
        <w:rPr>
          <w:b/>
          <w:spacing w:val="-3"/>
          <w:sz w:val="24"/>
          <w:szCs w:val="24"/>
        </w:rPr>
        <w:t>Re</w:t>
      </w:r>
      <w:r>
        <w:rPr>
          <w:b/>
          <w:spacing w:val="-1"/>
          <w:sz w:val="24"/>
          <w:szCs w:val="24"/>
        </w:rPr>
        <w:t>p</w:t>
      </w:r>
      <w:r>
        <w:rPr>
          <w:b/>
          <w:spacing w:val="-3"/>
          <w:sz w:val="24"/>
          <w:szCs w:val="24"/>
        </w:rPr>
        <w:t>re</w:t>
      </w:r>
      <w:r>
        <w:rPr>
          <w:b/>
          <w:spacing w:val="-2"/>
          <w:sz w:val="24"/>
          <w:szCs w:val="24"/>
        </w:rPr>
        <w:t>s</w:t>
      </w:r>
      <w:r>
        <w:rPr>
          <w:b/>
          <w:spacing w:val="-6"/>
          <w:sz w:val="24"/>
          <w:szCs w:val="24"/>
        </w:rPr>
        <w:t>e</w:t>
      </w:r>
      <w:r>
        <w:rPr>
          <w:b/>
          <w:spacing w:val="-1"/>
          <w:sz w:val="24"/>
          <w:szCs w:val="24"/>
        </w:rPr>
        <w:t>n</w:t>
      </w:r>
      <w:r>
        <w:rPr>
          <w:b/>
          <w:spacing w:val="-6"/>
          <w:sz w:val="24"/>
          <w:szCs w:val="24"/>
        </w:rPr>
        <w:t>t</w:t>
      </w:r>
      <w:r>
        <w:rPr>
          <w:b/>
          <w:spacing w:val="-2"/>
          <w:sz w:val="24"/>
          <w:szCs w:val="24"/>
        </w:rPr>
        <w:t>a</w:t>
      </w:r>
      <w:r>
        <w:rPr>
          <w:b/>
          <w:spacing w:val="-3"/>
          <w:sz w:val="24"/>
          <w:szCs w:val="24"/>
        </w:rPr>
        <w:t>t</w:t>
      </w:r>
      <w:r>
        <w:rPr>
          <w:b/>
          <w:spacing w:val="-2"/>
          <w:sz w:val="24"/>
          <w:szCs w:val="24"/>
        </w:rPr>
        <w:t>i</w:t>
      </w:r>
      <w:r>
        <w:rPr>
          <w:b/>
          <w:spacing w:val="-4"/>
          <w:sz w:val="24"/>
          <w:szCs w:val="24"/>
        </w:rPr>
        <w:t>o</w:t>
      </w:r>
      <w:r>
        <w:rPr>
          <w:b/>
          <w:spacing w:val="-1"/>
          <w:sz w:val="24"/>
          <w:szCs w:val="24"/>
        </w:rPr>
        <w:t>n</w:t>
      </w:r>
      <w:r>
        <w:rPr>
          <w:b/>
          <w:sz w:val="24"/>
          <w:szCs w:val="24"/>
        </w:rPr>
        <w:t>s</w:t>
      </w:r>
      <w:r>
        <w:rPr>
          <w:b/>
          <w:spacing w:val="-5"/>
          <w:sz w:val="24"/>
          <w:szCs w:val="24"/>
        </w:rPr>
        <w:t xml:space="preserve"> </w:t>
      </w:r>
      <w:r>
        <w:rPr>
          <w:b/>
          <w:spacing w:val="-3"/>
          <w:sz w:val="24"/>
          <w:szCs w:val="24"/>
        </w:rPr>
        <w:t>Re</w:t>
      </w:r>
      <w:r>
        <w:rPr>
          <w:b/>
          <w:spacing w:val="-2"/>
          <w:sz w:val="24"/>
          <w:szCs w:val="24"/>
        </w:rPr>
        <w:t>ga</w:t>
      </w:r>
      <w:r>
        <w:rPr>
          <w:b/>
          <w:spacing w:val="-6"/>
          <w:sz w:val="24"/>
          <w:szCs w:val="24"/>
        </w:rPr>
        <w:t>r</w:t>
      </w:r>
      <w:r>
        <w:rPr>
          <w:b/>
          <w:spacing w:val="-1"/>
          <w:sz w:val="24"/>
          <w:szCs w:val="24"/>
        </w:rPr>
        <w:t>d</w:t>
      </w:r>
      <w:r>
        <w:rPr>
          <w:b/>
          <w:spacing w:val="-4"/>
          <w:sz w:val="24"/>
          <w:szCs w:val="24"/>
        </w:rPr>
        <w:t>i</w:t>
      </w:r>
      <w:r>
        <w:rPr>
          <w:b/>
          <w:spacing w:val="-1"/>
          <w:sz w:val="24"/>
          <w:szCs w:val="24"/>
        </w:rPr>
        <w:t>n</w:t>
      </w:r>
      <w:r>
        <w:rPr>
          <w:b/>
          <w:sz w:val="24"/>
          <w:szCs w:val="24"/>
        </w:rPr>
        <w:t>g</w:t>
      </w:r>
      <w:r>
        <w:rPr>
          <w:b/>
          <w:spacing w:val="-7"/>
          <w:sz w:val="24"/>
          <w:szCs w:val="24"/>
        </w:rPr>
        <w:t xml:space="preserve"> </w:t>
      </w:r>
      <w:r>
        <w:rPr>
          <w:b/>
          <w:spacing w:val="-3"/>
          <w:sz w:val="24"/>
          <w:szCs w:val="24"/>
        </w:rPr>
        <w:t>C</w:t>
      </w:r>
      <w:r>
        <w:rPr>
          <w:b/>
          <w:spacing w:val="-2"/>
          <w:sz w:val="24"/>
          <w:szCs w:val="24"/>
        </w:rPr>
        <w:t>os</w:t>
      </w:r>
      <w:r>
        <w:rPr>
          <w:b/>
          <w:spacing w:val="-3"/>
          <w:sz w:val="24"/>
          <w:szCs w:val="24"/>
        </w:rPr>
        <w:t>t</w:t>
      </w:r>
      <w:r>
        <w:rPr>
          <w:b/>
          <w:sz w:val="24"/>
          <w:szCs w:val="24"/>
        </w:rPr>
        <w:t>s</w:t>
      </w:r>
      <w:r>
        <w:rPr>
          <w:b/>
          <w:spacing w:val="-9"/>
          <w:sz w:val="24"/>
          <w:szCs w:val="24"/>
        </w:rPr>
        <w:t xml:space="preserve"> </w:t>
      </w:r>
      <w:r>
        <w:rPr>
          <w:b/>
          <w:spacing w:val="-2"/>
          <w:sz w:val="24"/>
          <w:szCs w:val="24"/>
        </w:rPr>
        <w:t>a</w:t>
      </w:r>
      <w:r>
        <w:rPr>
          <w:b/>
          <w:spacing w:val="-4"/>
          <w:sz w:val="24"/>
          <w:szCs w:val="24"/>
        </w:rPr>
        <w:t>n</w:t>
      </w:r>
      <w:r>
        <w:rPr>
          <w:b/>
          <w:sz w:val="24"/>
          <w:szCs w:val="24"/>
        </w:rPr>
        <w:t>d</w:t>
      </w:r>
      <w:r>
        <w:rPr>
          <w:b/>
          <w:spacing w:val="-4"/>
          <w:sz w:val="24"/>
          <w:szCs w:val="24"/>
        </w:rPr>
        <w:t xml:space="preserve"> </w:t>
      </w:r>
      <w:r>
        <w:rPr>
          <w:b/>
          <w:spacing w:val="-3"/>
          <w:sz w:val="24"/>
          <w:szCs w:val="24"/>
        </w:rPr>
        <w:t>C</w:t>
      </w:r>
      <w:r>
        <w:rPr>
          <w:b/>
          <w:spacing w:val="-4"/>
          <w:sz w:val="24"/>
          <w:szCs w:val="24"/>
        </w:rPr>
        <w:t>h</w:t>
      </w:r>
      <w:r>
        <w:rPr>
          <w:b/>
          <w:spacing w:val="-2"/>
          <w:sz w:val="24"/>
          <w:szCs w:val="24"/>
        </w:rPr>
        <w:t>a</w:t>
      </w:r>
      <w:r>
        <w:rPr>
          <w:b/>
          <w:spacing w:val="-3"/>
          <w:sz w:val="24"/>
          <w:szCs w:val="24"/>
        </w:rPr>
        <w:t>r</w:t>
      </w:r>
      <w:r>
        <w:rPr>
          <w:b/>
          <w:spacing w:val="-2"/>
          <w:sz w:val="24"/>
          <w:szCs w:val="24"/>
        </w:rPr>
        <w:t>g</w:t>
      </w:r>
      <w:r>
        <w:rPr>
          <w:b/>
          <w:spacing w:val="-3"/>
          <w:sz w:val="24"/>
          <w:szCs w:val="24"/>
        </w:rPr>
        <w:t>e</w:t>
      </w:r>
      <w:r>
        <w:rPr>
          <w:b/>
          <w:sz w:val="24"/>
          <w:szCs w:val="24"/>
        </w:rPr>
        <w:t>s</w:t>
      </w:r>
    </w:p>
    <w:p w:rsidR="00D35201" w:rsidRDefault="00D35201">
      <w:pPr>
        <w:spacing w:before="7" w:line="140" w:lineRule="exact"/>
        <w:rPr>
          <w:sz w:val="14"/>
          <w:szCs w:val="14"/>
        </w:rPr>
      </w:pPr>
    </w:p>
    <w:p w:rsidR="00D35201" w:rsidRDefault="00D35201">
      <w:pPr>
        <w:spacing w:line="200" w:lineRule="exact"/>
      </w:pPr>
    </w:p>
    <w:p w:rsidR="00D35201" w:rsidRDefault="00D35201">
      <w:pPr>
        <w:spacing w:line="200" w:lineRule="exact"/>
      </w:pPr>
    </w:p>
    <w:p w:rsidR="00D35201" w:rsidRDefault="00E6664F">
      <w:pPr>
        <w:ind w:left="140" w:right="7177"/>
        <w:jc w:val="both"/>
        <w:rPr>
          <w:sz w:val="24"/>
          <w:szCs w:val="24"/>
        </w:rPr>
      </w:pPr>
      <w:r>
        <w:rPr>
          <w:spacing w:val="-1"/>
          <w:sz w:val="24"/>
          <w:szCs w:val="24"/>
        </w:rPr>
        <w:t>W</w:t>
      </w:r>
      <w:r>
        <w:rPr>
          <w:sz w:val="24"/>
          <w:szCs w:val="24"/>
        </w:rPr>
        <w:t>e</w:t>
      </w:r>
      <w:r>
        <w:rPr>
          <w:spacing w:val="-6"/>
          <w:sz w:val="24"/>
          <w:szCs w:val="24"/>
        </w:rPr>
        <w:t xml:space="preserve"> </w:t>
      </w:r>
      <w:r>
        <w:rPr>
          <w:spacing w:val="-2"/>
          <w:sz w:val="24"/>
          <w:szCs w:val="24"/>
        </w:rPr>
        <w:t>h</w:t>
      </w:r>
      <w:r>
        <w:rPr>
          <w:spacing w:val="-3"/>
          <w:sz w:val="24"/>
          <w:szCs w:val="24"/>
        </w:rPr>
        <w:t>ere</w:t>
      </w:r>
      <w:r>
        <w:rPr>
          <w:sz w:val="24"/>
          <w:szCs w:val="24"/>
        </w:rPr>
        <w:t>by</w:t>
      </w:r>
      <w:r>
        <w:rPr>
          <w:spacing w:val="-12"/>
          <w:sz w:val="24"/>
          <w:szCs w:val="24"/>
        </w:rPr>
        <w:t xml:space="preserve"> </w:t>
      </w:r>
      <w:r>
        <w:rPr>
          <w:spacing w:val="-3"/>
          <w:sz w:val="24"/>
          <w:szCs w:val="24"/>
        </w:rPr>
        <w:t>c</w:t>
      </w:r>
      <w:r>
        <w:rPr>
          <w:spacing w:val="-2"/>
          <w:sz w:val="24"/>
          <w:szCs w:val="24"/>
        </w:rPr>
        <w:t>on</w:t>
      </w:r>
      <w:r>
        <w:rPr>
          <w:spacing w:val="-3"/>
          <w:sz w:val="24"/>
          <w:szCs w:val="24"/>
        </w:rPr>
        <w:t>f</w:t>
      </w:r>
      <w:r>
        <w:rPr>
          <w:spacing w:val="-2"/>
          <w:sz w:val="24"/>
          <w:szCs w:val="24"/>
        </w:rPr>
        <w:t>i</w:t>
      </w:r>
      <w:r>
        <w:rPr>
          <w:spacing w:val="-3"/>
          <w:sz w:val="24"/>
          <w:szCs w:val="24"/>
        </w:rPr>
        <w:t>r</w:t>
      </w:r>
      <w:r>
        <w:rPr>
          <w:sz w:val="24"/>
          <w:szCs w:val="24"/>
        </w:rPr>
        <w:t>m</w:t>
      </w:r>
      <w:r>
        <w:rPr>
          <w:spacing w:val="-4"/>
          <w:sz w:val="24"/>
          <w:szCs w:val="24"/>
        </w:rPr>
        <w:t xml:space="preserve"> t</w:t>
      </w:r>
      <w:r>
        <w:rPr>
          <w:spacing w:val="-2"/>
          <w:sz w:val="24"/>
          <w:szCs w:val="24"/>
        </w:rPr>
        <w:t>h</w:t>
      </w:r>
      <w:r>
        <w:rPr>
          <w:spacing w:val="-3"/>
          <w:sz w:val="24"/>
          <w:szCs w:val="24"/>
        </w:rPr>
        <w:t>a</w:t>
      </w:r>
      <w:r>
        <w:rPr>
          <w:spacing w:val="-4"/>
          <w:sz w:val="24"/>
          <w:szCs w:val="24"/>
        </w:rPr>
        <w:t>t</w:t>
      </w:r>
      <w:r>
        <w:rPr>
          <w:sz w:val="24"/>
          <w:szCs w:val="24"/>
        </w:rPr>
        <w:t>:</w:t>
      </w:r>
    </w:p>
    <w:p w:rsidR="00D35201" w:rsidRDefault="00D35201">
      <w:pPr>
        <w:spacing w:before="17" w:line="260" w:lineRule="exact"/>
        <w:rPr>
          <w:sz w:val="26"/>
          <w:szCs w:val="26"/>
        </w:rPr>
      </w:pPr>
    </w:p>
    <w:p w:rsidR="00D35201" w:rsidRDefault="00E6664F" w:rsidP="005C08C5">
      <w:pPr>
        <w:pStyle w:val="ListParagraph"/>
        <w:numPr>
          <w:ilvl w:val="0"/>
          <w:numId w:val="27"/>
        </w:numPr>
        <w:ind w:right="92"/>
        <w:jc w:val="both"/>
        <w:rPr>
          <w:sz w:val="24"/>
          <w:szCs w:val="24"/>
        </w:rPr>
      </w:pPr>
      <w:r w:rsidRPr="00AB1BD3">
        <w:rPr>
          <w:spacing w:val="-2"/>
          <w:sz w:val="24"/>
          <w:szCs w:val="24"/>
        </w:rPr>
        <w:t>th</w:t>
      </w:r>
      <w:r w:rsidRPr="00AB1BD3">
        <w:rPr>
          <w:sz w:val="24"/>
          <w:szCs w:val="24"/>
        </w:rPr>
        <w:t>e</w:t>
      </w:r>
      <w:r w:rsidRPr="00AB1BD3">
        <w:rPr>
          <w:spacing w:val="-6"/>
          <w:sz w:val="24"/>
          <w:szCs w:val="24"/>
        </w:rPr>
        <w:t xml:space="preserve"> </w:t>
      </w:r>
      <w:r w:rsidRPr="00AB1BD3">
        <w:rPr>
          <w:spacing w:val="-2"/>
          <w:sz w:val="24"/>
          <w:szCs w:val="24"/>
        </w:rPr>
        <w:t>b</w:t>
      </w:r>
      <w:r w:rsidRPr="00AB1BD3">
        <w:rPr>
          <w:spacing w:val="-3"/>
          <w:sz w:val="24"/>
          <w:szCs w:val="24"/>
        </w:rPr>
        <w:t>a</w:t>
      </w:r>
      <w:r w:rsidRPr="00AB1BD3">
        <w:rPr>
          <w:spacing w:val="-5"/>
          <w:sz w:val="24"/>
          <w:szCs w:val="24"/>
        </w:rPr>
        <w:t>s</w:t>
      </w:r>
      <w:r w:rsidRPr="00AB1BD3">
        <w:rPr>
          <w:spacing w:val="-2"/>
          <w:sz w:val="24"/>
          <w:szCs w:val="24"/>
        </w:rPr>
        <w:t>i</w:t>
      </w:r>
      <w:r w:rsidRPr="00AB1BD3">
        <w:rPr>
          <w:sz w:val="24"/>
          <w:szCs w:val="24"/>
        </w:rPr>
        <w:t>c</w:t>
      </w:r>
      <w:r w:rsidRPr="00AB1BD3">
        <w:rPr>
          <w:spacing w:val="-6"/>
          <w:sz w:val="24"/>
          <w:szCs w:val="24"/>
        </w:rPr>
        <w:t xml:space="preserve"> </w:t>
      </w:r>
      <w:r w:rsidRPr="00AB1BD3">
        <w:rPr>
          <w:spacing w:val="-2"/>
          <w:sz w:val="24"/>
          <w:szCs w:val="24"/>
        </w:rPr>
        <w:t>s</w:t>
      </w:r>
      <w:r w:rsidRPr="00AB1BD3">
        <w:rPr>
          <w:spacing w:val="-3"/>
          <w:sz w:val="24"/>
          <w:szCs w:val="24"/>
        </w:rPr>
        <w:t>a</w:t>
      </w:r>
      <w:r w:rsidRPr="00AB1BD3">
        <w:rPr>
          <w:spacing w:val="-2"/>
          <w:sz w:val="24"/>
          <w:szCs w:val="24"/>
        </w:rPr>
        <w:t>l</w:t>
      </w:r>
      <w:r w:rsidRPr="00AB1BD3">
        <w:rPr>
          <w:spacing w:val="-3"/>
          <w:sz w:val="24"/>
          <w:szCs w:val="24"/>
        </w:rPr>
        <w:t>ar</w:t>
      </w:r>
      <w:r w:rsidRPr="00AB1BD3">
        <w:rPr>
          <w:spacing w:val="-2"/>
          <w:sz w:val="24"/>
          <w:szCs w:val="24"/>
        </w:rPr>
        <w:t>i</w:t>
      </w:r>
      <w:r w:rsidRPr="00AB1BD3">
        <w:rPr>
          <w:spacing w:val="-6"/>
          <w:sz w:val="24"/>
          <w:szCs w:val="24"/>
        </w:rPr>
        <w:t>e</w:t>
      </w:r>
      <w:r w:rsidRPr="00AB1BD3">
        <w:rPr>
          <w:sz w:val="24"/>
          <w:szCs w:val="24"/>
        </w:rPr>
        <w:t>s</w:t>
      </w:r>
      <w:r w:rsidRPr="00AB1BD3">
        <w:rPr>
          <w:spacing w:val="-5"/>
          <w:sz w:val="24"/>
          <w:szCs w:val="24"/>
        </w:rPr>
        <w:t xml:space="preserve"> </w:t>
      </w:r>
      <w:r w:rsidRPr="00AB1BD3">
        <w:rPr>
          <w:spacing w:val="-2"/>
          <w:sz w:val="24"/>
          <w:szCs w:val="24"/>
        </w:rPr>
        <w:t>i</w:t>
      </w:r>
      <w:r w:rsidRPr="00AB1BD3">
        <w:rPr>
          <w:spacing w:val="-5"/>
          <w:sz w:val="24"/>
          <w:szCs w:val="24"/>
        </w:rPr>
        <w:t>n</w:t>
      </w:r>
      <w:r w:rsidRPr="00AB1BD3">
        <w:rPr>
          <w:spacing w:val="-2"/>
          <w:sz w:val="24"/>
          <w:szCs w:val="24"/>
        </w:rPr>
        <w:t>di</w:t>
      </w:r>
      <w:r w:rsidRPr="00AB1BD3">
        <w:rPr>
          <w:spacing w:val="-3"/>
          <w:sz w:val="24"/>
          <w:szCs w:val="24"/>
        </w:rPr>
        <w:t>ca</w:t>
      </w:r>
      <w:r w:rsidRPr="00AB1BD3">
        <w:rPr>
          <w:spacing w:val="-2"/>
          <w:sz w:val="24"/>
          <w:szCs w:val="24"/>
        </w:rPr>
        <w:t>t</w:t>
      </w:r>
      <w:r w:rsidRPr="00AB1BD3">
        <w:rPr>
          <w:spacing w:val="-6"/>
          <w:sz w:val="24"/>
          <w:szCs w:val="24"/>
        </w:rPr>
        <w:t>e</w:t>
      </w:r>
      <w:r w:rsidRPr="00AB1BD3">
        <w:rPr>
          <w:sz w:val="24"/>
          <w:szCs w:val="24"/>
        </w:rPr>
        <w:t>d</w:t>
      </w:r>
      <w:r w:rsidRPr="00AB1BD3">
        <w:rPr>
          <w:spacing w:val="-5"/>
          <w:sz w:val="24"/>
          <w:szCs w:val="24"/>
        </w:rPr>
        <w:t xml:space="preserve"> </w:t>
      </w:r>
      <w:r w:rsidRPr="00AB1BD3">
        <w:rPr>
          <w:spacing w:val="-2"/>
          <w:sz w:val="24"/>
          <w:szCs w:val="24"/>
        </w:rPr>
        <w:t>i</w:t>
      </w:r>
      <w:r w:rsidRPr="00AB1BD3">
        <w:rPr>
          <w:sz w:val="24"/>
          <w:szCs w:val="24"/>
        </w:rPr>
        <w:t>n</w:t>
      </w:r>
      <w:r w:rsidRPr="00AB1BD3">
        <w:rPr>
          <w:spacing w:val="-7"/>
          <w:sz w:val="24"/>
          <w:szCs w:val="24"/>
        </w:rPr>
        <w:t xml:space="preserve"> </w:t>
      </w:r>
      <w:r w:rsidRPr="00AB1BD3">
        <w:rPr>
          <w:spacing w:val="-2"/>
          <w:sz w:val="24"/>
          <w:szCs w:val="24"/>
        </w:rPr>
        <w:t>th</w:t>
      </w:r>
      <w:r w:rsidRPr="00AB1BD3">
        <w:rPr>
          <w:sz w:val="24"/>
          <w:szCs w:val="24"/>
        </w:rPr>
        <w:t>e</w:t>
      </w:r>
      <w:r w:rsidRPr="00AB1BD3">
        <w:rPr>
          <w:spacing w:val="-6"/>
          <w:sz w:val="24"/>
          <w:szCs w:val="24"/>
        </w:rPr>
        <w:t xml:space="preserve"> </w:t>
      </w:r>
      <w:r w:rsidRPr="00AB1BD3">
        <w:rPr>
          <w:spacing w:val="-3"/>
          <w:sz w:val="24"/>
          <w:szCs w:val="24"/>
        </w:rPr>
        <w:t>a</w:t>
      </w:r>
      <w:r w:rsidRPr="00AB1BD3">
        <w:rPr>
          <w:spacing w:val="-4"/>
          <w:sz w:val="24"/>
          <w:szCs w:val="24"/>
        </w:rPr>
        <w:t>t</w:t>
      </w:r>
      <w:r w:rsidRPr="00AB1BD3">
        <w:rPr>
          <w:spacing w:val="-2"/>
          <w:sz w:val="24"/>
          <w:szCs w:val="24"/>
        </w:rPr>
        <w:t>t</w:t>
      </w:r>
      <w:r w:rsidRPr="00AB1BD3">
        <w:rPr>
          <w:spacing w:val="-3"/>
          <w:sz w:val="24"/>
          <w:szCs w:val="24"/>
        </w:rPr>
        <w:t>ac</w:t>
      </w:r>
      <w:r w:rsidRPr="00AB1BD3">
        <w:rPr>
          <w:spacing w:val="-2"/>
          <w:sz w:val="24"/>
          <w:szCs w:val="24"/>
        </w:rPr>
        <w:t>h</w:t>
      </w:r>
      <w:r w:rsidRPr="00AB1BD3">
        <w:rPr>
          <w:spacing w:val="-3"/>
          <w:sz w:val="24"/>
          <w:szCs w:val="24"/>
        </w:rPr>
        <w:t>e</w:t>
      </w:r>
      <w:r w:rsidRPr="00AB1BD3">
        <w:rPr>
          <w:sz w:val="24"/>
          <w:szCs w:val="24"/>
        </w:rPr>
        <w:t>d</w:t>
      </w:r>
      <w:r w:rsidRPr="00AB1BD3">
        <w:rPr>
          <w:spacing w:val="-5"/>
          <w:sz w:val="24"/>
          <w:szCs w:val="24"/>
        </w:rPr>
        <w:t xml:space="preserve"> </w:t>
      </w:r>
      <w:r w:rsidRPr="00AB1BD3">
        <w:rPr>
          <w:spacing w:val="-2"/>
          <w:sz w:val="24"/>
          <w:szCs w:val="24"/>
        </w:rPr>
        <w:t>t</w:t>
      </w:r>
      <w:r w:rsidRPr="00AB1BD3">
        <w:rPr>
          <w:spacing w:val="-3"/>
          <w:sz w:val="24"/>
          <w:szCs w:val="24"/>
        </w:rPr>
        <w:t>a</w:t>
      </w:r>
      <w:r w:rsidRPr="00AB1BD3">
        <w:rPr>
          <w:spacing w:val="-5"/>
          <w:sz w:val="24"/>
          <w:szCs w:val="24"/>
        </w:rPr>
        <w:t>b</w:t>
      </w:r>
      <w:r w:rsidRPr="00AB1BD3">
        <w:rPr>
          <w:spacing w:val="-2"/>
          <w:sz w:val="24"/>
          <w:szCs w:val="24"/>
        </w:rPr>
        <w:t>l</w:t>
      </w:r>
      <w:r w:rsidRPr="00AB1BD3">
        <w:rPr>
          <w:sz w:val="24"/>
          <w:szCs w:val="24"/>
        </w:rPr>
        <w:t>e</w:t>
      </w:r>
      <w:r w:rsidRPr="00AB1BD3">
        <w:rPr>
          <w:spacing w:val="-6"/>
          <w:sz w:val="24"/>
          <w:szCs w:val="24"/>
        </w:rPr>
        <w:t xml:space="preserve"> </w:t>
      </w:r>
      <w:r w:rsidRPr="00AB1BD3">
        <w:rPr>
          <w:spacing w:val="-3"/>
          <w:sz w:val="24"/>
          <w:szCs w:val="24"/>
        </w:rPr>
        <w:t>ar</w:t>
      </w:r>
      <w:r w:rsidRPr="00AB1BD3">
        <w:rPr>
          <w:sz w:val="24"/>
          <w:szCs w:val="24"/>
        </w:rPr>
        <w:t>e</w:t>
      </w:r>
      <w:r w:rsidRPr="00AB1BD3">
        <w:rPr>
          <w:spacing w:val="-8"/>
          <w:sz w:val="24"/>
          <w:szCs w:val="24"/>
        </w:rPr>
        <w:t xml:space="preserve"> </w:t>
      </w:r>
      <w:r w:rsidRPr="00AB1BD3">
        <w:rPr>
          <w:spacing w:val="-2"/>
          <w:sz w:val="24"/>
          <w:szCs w:val="24"/>
        </w:rPr>
        <w:t>t</w:t>
      </w:r>
      <w:r w:rsidRPr="00AB1BD3">
        <w:rPr>
          <w:spacing w:val="-3"/>
          <w:sz w:val="24"/>
          <w:szCs w:val="24"/>
        </w:rPr>
        <w:t>a</w:t>
      </w:r>
      <w:r w:rsidRPr="00AB1BD3">
        <w:rPr>
          <w:spacing w:val="-2"/>
          <w:sz w:val="24"/>
          <w:szCs w:val="24"/>
        </w:rPr>
        <w:t>k</w:t>
      </w:r>
      <w:r w:rsidRPr="00AB1BD3">
        <w:rPr>
          <w:spacing w:val="-3"/>
          <w:sz w:val="24"/>
          <w:szCs w:val="24"/>
        </w:rPr>
        <w:t>e</w:t>
      </w:r>
      <w:r w:rsidRPr="00AB1BD3">
        <w:rPr>
          <w:sz w:val="24"/>
          <w:szCs w:val="24"/>
        </w:rPr>
        <w:t>n</w:t>
      </w:r>
      <w:r w:rsidRPr="00AB1BD3">
        <w:rPr>
          <w:spacing w:val="-5"/>
          <w:sz w:val="24"/>
          <w:szCs w:val="24"/>
        </w:rPr>
        <w:t xml:space="preserve"> </w:t>
      </w:r>
      <w:r w:rsidRPr="00AB1BD3">
        <w:rPr>
          <w:spacing w:val="-3"/>
          <w:sz w:val="24"/>
          <w:szCs w:val="24"/>
        </w:rPr>
        <w:t>fr</w:t>
      </w:r>
      <w:r w:rsidRPr="00AB1BD3">
        <w:rPr>
          <w:spacing w:val="-2"/>
          <w:sz w:val="24"/>
          <w:szCs w:val="24"/>
        </w:rPr>
        <w:t>o</w:t>
      </w:r>
      <w:r w:rsidRPr="00AB1BD3">
        <w:rPr>
          <w:sz w:val="24"/>
          <w:szCs w:val="24"/>
        </w:rPr>
        <w:t>m</w:t>
      </w:r>
      <w:r w:rsidRPr="00AB1BD3">
        <w:rPr>
          <w:spacing w:val="-7"/>
          <w:sz w:val="24"/>
          <w:szCs w:val="24"/>
        </w:rPr>
        <w:t xml:space="preserve"> </w:t>
      </w:r>
      <w:r w:rsidRPr="00AB1BD3">
        <w:rPr>
          <w:spacing w:val="-2"/>
          <w:sz w:val="24"/>
          <w:szCs w:val="24"/>
        </w:rPr>
        <w:t>th</w:t>
      </w:r>
      <w:r w:rsidRPr="00AB1BD3">
        <w:rPr>
          <w:sz w:val="24"/>
          <w:szCs w:val="24"/>
        </w:rPr>
        <w:t>e</w:t>
      </w:r>
      <w:r w:rsidRPr="00AB1BD3">
        <w:rPr>
          <w:spacing w:val="-6"/>
          <w:sz w:val="24"/>
          <w:szCs w:val="24"/>
        </w:rPr>
        <w:t xml:space="preserve"> f</w:t>
      </w:r>
      <w:r w:rsidRPr="00AB1BD3">
        <w:rPr>
          <w:spacing w:val="-2"/>
          <w:sz w:val="24"/>
          <w:szCs w:val="24"/>
        </w:rPr>
        <w:t>i</w:t>
      </w:r>
      <w:r w:rsidRPr="00AB1BD3">
        <w:rPr>
          <w:spacing w:val="-3"/>
          <w:sz w:val="24"/>
          <w:szCs w:val="24"/>
        </w:rPr>
        <w:t>r</w:t>
      </w:r>
      <w:r w:rsidRPr="00AB1BD3">
        <w:rPr>
          <w:spacing w:val="-2"/>
          <w:sz w:val="24"/>
          <w:szCs w:val="24"/>
        </w:rPr>
        <w:t>m</w:t>
      </w:r>
      <w:r w:rsidRPr="00AB1BD3">
        <w:rPr>
          <w:spacing w:val="-3"/>
          <w:sz w:val="24"/>
          <w:szCs w:val="24"/>
        </w:rPr>
        <w:t>’</w:t>
      </w:r>
      <w:r w:rsidRPr="00AB1BD3">
        <w:rPr>
          <w:sz w:val="24"/>
          <w:szCs w:val="24"/>
        </w:rPr>
        <w:t>s</w:t>
      </w:r>
      <w:r w:rsidRPr="00AB1BD3">
        <w:rPr>
          <w:spacing w:val="-7"/>
          <w:sz w:val="24"/>
          <w:szCs w:val="24"/>
        </w:rPr>
        <w:t xml:space="preserve"> </w:t>
      </w:r>
      <w:r w:rsidRPr="00AB1BD3">
        <w:rPr>
          <w:spacing w:val="-2"/>
          <w:sz w:val="24"/>
          <w:szCs w:val="24"/>
        </w:rPr>
        <w:t>p</w:t>
      </w:r>
      <w:r w:rsidRPr="00AB1BD3">
        <w:rPr>
          <w:spacing w:val="-1"/>
          <w:sz w:val="24"/>
          <w:szCs w:val="24"/>
        </w:rPr>
        <w:t>a</w:t>
      </w:r>
      <w:r w:rsidRPr="00AB1BD3">
        <w:rPr>
          <w:spacing w:val="-10"/>
          <w:sz w:val="24"/>
          <w:szCs w:val="24"/>
        </w:rPr>
        <w:t>y</w:t>
      </w:r>
      <w:r w:rsidRPr="00AB1BD3">
        <w:rPr>
          <w:sz w:val="24"/>
          <w:szCs w:val="24"/>
        </w:rPr>
        <w:t>r</w:t>
      </w:r>
      <w:r w:rsidRPr="00AB1BD3">
        <w:rPr>
          <w:spacing w:val="-3"/>
          <w:sz w:val="24"/>
          <w:szCs w:val="24"/>
        </w:rPr>
        <w:t>o</w:t>
      </w:r>
      <w:r w:rsidRPr="00AB1BD3">
        <w:rPr>
          <w:spacing w:val="-2"/>
          <w:sz w:val="24"/>
          <w:szCs w:val="24"/>
        </w:rPr>
        <w:t>l</w:t>
      </w:r>
      <w:r w:rsidRPr="00AB1BD3">
        <w:rPr>
          <w:sz w:val="24"/>
          <w:szCs w:val="24"/>
        </w:rPr>
        <w:t>l</w:t>
      </w:r>
      <w:r w:rsidRPr="00AB1BD3">
        <w:rPr>
          <w:spacing w:val="-4"/>
          <w:sz w:val="24"/>
          <w:szCs w:val="24"/>
        </w:rPr>
        <w:t xml:space="preserve"> </w:t>
      </w:r>
      <w:r w:rsidRPr="00AB1BD3">
        <w:rPr>
          <w:spacing w:val="-2"/>
          <w:sz w:val="24"/>
          <w:szCs w:val="24"/>
        </w:rPr>
        <w:t>r</w:t>
      </w:r>
      <w:r w:rsidRPr="00AB1BD3">
        <w:rPr>
          <w:spacing w:val="-3"/>
          <w:sz w:val="24"/>
          <w:szCs w:val="24"/>
        </w:rPr>
        <w:t>ec</w:t>
      </w:r>
      <w:r w:rsidRPr="00AB1BD3">
        <w:rPr>
          <w:spacing w:val="-2"/>
          <w:sz w:val="24"/>
          <w:szCs w:val="24"/>
        </w:rPr>
        <w:t>o</w:t>
      </w:r>
      <w:r w:rsidRPr="00AB1BD3">
        <w:rPr>
          <w:spacing w:val="-3"/>
          <w:sz w:val="24"/>
          <w:szCs w:val="24"/>
        </w:rPr>
        <w:t>r</w:t>
      </w:r>
      <w:r w:rsidRPr="00AB1BD3">
        <w:rPr>
          <w:spacing w:val="-5"/>
          <w:sz w:val="24"/>
          <w:szCs w:val="24"/>
        </w:rPr>
        <w:t>d</w:t>
      </w:r>
      <w:r w:rsidRPr="00AB1BD3">
        <w:rPr>
          <w:sz w:val="24"/>
          <w:szCs w:val="24"/>
        </w:rPr>
        <w:t>s</w:t>
      </w:r>
      <w:r w:rsidRPr="00AB1BD3">
        <w:rPr>
          <w:spacing w:val="-5"/>
          <w:sz w:val="24"/>
          <w:szCs w:val="24"/>
        </w:rPr>
        <w:t xml:space="preserve"> </w:t>
      </w:r>
      <w:r w:rsidRPr="00AB1BD3">
        <w:rPr>
          <w:spacing w:val="-3"/>
          <w:sz w:val="24"/>
          <w:szCs w:val="24"/>
        </w:rPr>
        <w:t>a</w:t>
      </w:r>
      <w:r w:rsidRPr="00AB1BD3">
        <w:rPr>
          <w:spacing w:val="-2"/>
          <w:sz w:val="24"/>
          <w:szCs w:val="24"/>
        </w:rPr>
        <w:t>n</w:t>
      </w:r>
      <w:r w:rsidRPr="00AB1BD3">
        <w:rPr>
          <w:sz w:val="24"/>
          <w:szCs w:val="24"/>
        </w:rPr>
        <w:t xml:space="preserve">d </w:t>
      </w:r>
      <w:r w:rsidRPr="00AB1BD3">
        <w:rPr>
          <w:spacing w:val="-3"/>
          <w:sz w:val="24"/>
          <w:szCs w:val="24"/>
        </w:rPr>
        <w:t>ref</w:t>
      </w:r>
      <w:r w:rsidRPr="00AB1BD3">
        <w:rPr>
          <w:spacing w:val="-2"/>
          <w:sz w:val="24"/>
          <w:szCs w:val="24"/>
        </w:rPr>
        <w:t>l</w:t>
      </w:r>
      <w:r w:rsidRPr="00AB1BD3">
        <w:rPr>
          <w:spacing w:val="-3"/>
          <w:sz w:val="24"/>
          <w:szCs w:val="24"/>
        </w:rPr>
        <w:t>ec</w:t>
      </w:r>
      <w:r w:rsidRPr="00AB1BD3">
        <w:rPr>
          <w:sz w:val="24"/>
          <w:szCs w:val="24"/>
        </w:rPr>
        <w:t>t</w:t>
      </w:r>
      <w:r w:rsidRPr="00AB1BD3">
        <w:rPr>
          <w:spacing w:val="3"/>
          <w:sz w:val="24"/>
          <w:szCs w:val="24"/>
        </w:rPr>
        <w:t xml:space="preserve"> </w:t>
      </w:r>
      <w:r w:rsidRPr="00AB1BD3">
        <w:rPr>
          <w:spacing w:val="-4"/>
          <w:sz w:val="24"/>
          <w:szCs w:val="24"/>
        </w:rPr>
        <w:t>t</w:t>
      </w:r>
      <w:r w:rsidRPr="00AB1BD3">
        <w:rPr>
          <w:spacing w:val="-2"/>
          <w:sz w:val="24"/>
          <w:szCs w:val="24"/>
        </w:rPr>
        <w:t>h</w:t>
      </w:r>
      <w:r w:rsidRPr="00AB1BD3">
        <w:rPr>
          <w:sz w:val="24"/>
          <w:szCs w:val="24"/>
        </w:rPr>
        <w:t>e</w:t>
      </w:r>
      <w:r w:rsidRPr="00AB1BD3">
        <w:rPr>
          <w:spacing w:val="2"/>
          <w:sz w:val="24"/>
          <w:szCs w:val="24"/>
        </w:rPr>
        <w:t xml:space="preserve"> </w:t>
      </w:r>
      <w:r w:rsidRPr="00AB1BD3">
        <w:rPr>
          <w:spacing w:val="-3"/>
          <w:sz w:val="24"/>
          <w:szCs w:val="24"/>
        </w:rPr>
        <w:t>c</w:t>
      </w:r>
      <w:r w:rsidRPr="00AB1BD3">
        <w:rPr>
          <w:spacing w:val="-2"/>
          <w:sz w:val="24"/>
          <w:szCs w:val="24"/>
        </w:rPr>
        <w:t>u</w:t>
      </w:r>
      <w:r w:rsidRPr="00AB1BD3">
        <w:rPr>
          <w:spacing w:val="-3"/>
          <w:sz w:val="24"/>
          <w:szCs w:val="24"/>
        </w:rPr>
        <w:t>rre</w:t>
      </w:r>
      <w:r w:rsidRPr="00AB1BD3">
        <w:rPr>
          <w:spacing w:val="-2"/>
          <w:sz w:val="24"/>
          <w:szCs w:val="24"/>
        </w:rPr>
        <w:t>n</w:t>
      </w:r>
      <w:r w:rsidRPr="00AB1BD3">
        <w:rPr>
          <w:sz w:val="24"/>
          <w:szCs w:val="24"/>
        </w:rPr>
        <w:t>t</w:t>
      </w:r>
      <w:r w:rsidRPr="00AB1BD3">
        <w:rPr>
          <w:spacing w:val="1"/>
          <w:sz w:val="24"/>
          <w:szCs w:val="24"/>
        </w:rPr>
        <w:t xml:space="preserve"> </w:t>
      </w:r>
      <w:r w:rsidRPr="00AB1BD3">
        <w:rPr>
          <w:spacing w:val="-2"/>
          <w:sz w:val="24"/>
          <w:szCs w:val="24"/>
        </w:rPr>
        <w:t>s</w:t>
      </w:r>
      <w:r w:rsidRPr="00AB1BD3">
        <w:rPr>
          <w:spacing w:val="-3"/>
          <w:sz w:val="24"/>
          <w:szCs w:val="24"/>
        </w:rPr>
        <w:t>a</w:t>
      </w:r>
      <w:r w:rsidRPr="00AB1BD3">
        <w:rPr>
          <w:spacing w:val="-2"/>
          <w:sz w:val="24"/>
          <w:szCs w:val="24"/>
        </w:rPr>
        <w:t>l</w:t>
      </w:r>
      <w:r w:rsidRPr="00AB1BD3">
        <w:rPr>
          <w:spacing w:val="-3"/>
          <w:sz w:val="24"/>
          <w:szCs w:val="24"/>
        </w:rPr>
        <w:t>a</w:t>
      </w:r>
      <w:r w:rsidRPr="00AB1BD3">
        <w:rPr>
          <w:spacing w:val="-6"/>
          <w:sz w:val="24"/>
          <w:szCs w:val="24"/>
        </w:rPr>
        <w:t>r</w:t>
      </w:r>
      <w:r w:rsidRPr="00AB1BD3">
        <w:rPr>
          <w:spacing w:val="-2"/>
          <w:sz w:val="24"/>
          <w:szCs w:val="24"/>
        </w:rPr>
        <w:t>i</w:t>
      </w:r>
      <w:r w:rsidRPr="00AB1BD3">
        <w:rPr>
          <w:spacing w:val="-3"/>
          <w:sz w:val="24"/>
          <w:szCs w:val="24"/>
        </w:rPr>
        <w:t>e</w:t>
      </w:r>
      <w:r w:rsidRPr="00AB1BD3">
        <w:rPr>
          <w:sz w:val="24"/>
          <w:szCs w:val="24"/>
        </w:rPr>
        <w:t>s</w:t>
      </w:r>
      <w:r w:rsidRPr="00AB1BD3">
        <w:rPr>
          <w:spacing w:val="1"/>
          <w:sz w:val="24"/>
          <w:szCs w:val="24"/>
        </w:rPr>
        <w:t xml:space="preserve"> </w:t>
      </w:r>
      <w:r w:rsidRPr="00AB1BD3">
        <w:rPr>
          <w:spacing w:val="-2"/>
          <w:sz w:val="24"/>
          <w:szCs w:val="24"/>
        </w:rPr>
        <w:t>o</w:t>
      </w:r>
      <w:r w:rsidRPr="00AB1BD3">
        <w:rPr>
          <w:sz w:val="24"/>
          <w:szCs w:val="24"/>
        </w:rPr>
        <w:t>f</w:t>
      </w:r>
      <w:r w:rsidRPr="00AB1BD3">
        <w:rPr>
          <w:spacing w:val="2"/>
          <w:sz w:val="24"/>
          <w:szCs w:val="24"/>
        </w:rPr>
        <w:t xml:space="preserve"> </w:t>
      </w:r>
      <w:r w:rsidRPr="00AB1BD3">
        <w:rPr>
          <w:spacing w:val="-4"/>
          <w:sz w:val="24"/>
          <w:szCs w:val="24"/>
        </w:rPr>
        <w:t>t</w:t>
      </w:r>
      <w:r w:rsidRPr="00AB1BD3">
        <w:rPr>
          <w:spacing w:val="-2"/>
          <w:sz w:val="24"/>
          <w:szCs w:val="24"/>
        </w:rPr>
        <w:t>h</w:t>
      </w:r>
      <w:r w:rsidRPr="00AB1BD3">
        <w:rPr>
          <w:sz w:val="24"/>
          <w:szCs w:val="24"/>
        </w:rPr>
        <w:t>e</w:t>
      </w:r>
      <w:r w:rsidRPr="00AB1BD3">
        <w:rPr>
          <w:spacing w:val="2"/>
          <w:sz w:val="24"/>
          <w:szCs w:val="24"/>
        </w:rPr>
        <w:t xml:space="preserve"> </w:t>
      </w:r>
      <w:r w:rsidRPr="00AB1BD3">
        <w:rPr>
          <w:spacing w:val="-5"/>
          <w:sz w:val="24"/>
          <w:szCs w:val="24"/>
        </w:rPr>
        <w:t>s</w:t>
      </w:r>
      <w:r w:rsidRPr="00AB1BD3">
        <w:rPr>
          <w:spacing w:val="-2"/>
          <w:sz w:val="24"/>
          <w:szCs w:val="24"/>
        </w:rPr>
        <w:t>t</w:t>
      </w:r>
      <w:r w:rsidRPr="00AB1BD3">
        <w:rPr>
          <w:spacing w:val="-3"/>
          <w:sz w:val="24"/>
          <w:szCs w:val="24"/>
        </w:rPr>
        <w:t>af</w:t>
      </w:r>
      <w:r w:rsidRPr="00AB1BD3">
        <w:rPr>
          <w:sz w:val="24"/>
          <w:szCs w:val="24"/>
        </w:rPr>
        <w:t>f</w:t>
      </w:r>
      <w:r w:rsidRPr="00AB1BD3">
        <w:rPr>
          <w:spacing w:val="2"/>
          <w:sz w:val="24"/>
          <w:szCs w:val="24"/>
        </w:rPr>
        <w:t xml:space="preserve"> </w:t>
      </w:r>
      <w:r w:rsidRPr="00AB1BD3">
        <w:rPr>
          <w:spacing w:val="-2"/>
          <w:sz w:val="24"/>
          <w:szCs w:val="24"/>
        </w:rPr>
        <w:t>m</w:t>
      </w:r>
      <w:r w:rsidRPr="00AB1BD3">
        <w:rPr>
          <w:spacing w:val="-6"/>
          <w:sz w:val="24"/>
          <w:szCs w:val="24"/>
        </w:rPr>
        <w:t>e</w:t>
      </w:r>
      <w:r w:rsidRPr="00AB1BD3">
        <w:rPr>
          <w:spacing w:val="-2"/>
          <w:sz w:val="24"/>
          <w:szCs w:val="24"/>
        </w:rPr>
        <w:t>mb</w:t>
      </w:r>
      <w:r w:rsidRPr="00AB1BD3">
        <w:rPr>
          <w:spacing w:val="-3"/>
          <w:sz w:val="24"/>
          <w:szCs w:val="24"/>
        </w:rPr>
        <w:t>er</w:t>
      </w:r>
      <w:r w:rsidRPr="00AB1BD3">
        <w:rPr>
          <w:sz w:val="24"/>
          <w:szCs w:val="24"/>
        </w:rPr>
        <w:t>s</w:t>
      </w:r>
      <w:r w:rsidRPr="00AB1BD3">
        <w:rPr>
          <w:spacing w:val="1"/>
          <w:sz w:val="24"/>
          <w:szCs w:val="24"/>
        </w:rPr>
        <w:t xml:space="preserve"> </w:t>
      </w:r>
      <w:r w:rsidRPr="00AB1BD3">
        <w:rPr>
          <w:spacing w:val="-2"/>
          <w:sz w:val="24"/>
          <w:szCs w:val="24"/>
        </w:rPr>
        <w:t>l</w:t>
      </w:r>
      <w:r w:rsidRPr="00AB1BD3">
        <w:rPr>
          <w:spacing w:val="-4"/>
          <w:sz w:val="24"/>
          <w:szCs w:val="24"/>
        </w:rPr>
        <w:t>i</w:t>
      </w:r>
      <w:r w:rsidRPr="00AB1BD3">
        <w:rPr>
          <w:spacing w:val="-2"/>
          <w:sz w:val="24"/>
          <w:szCs w:val="24"/>
        </w:rPr>
        <w:t>s</w:t>
      </w:r>
      <w:r w:rsidRPr="00AB1BD3">
        <w:rPr>
          <w:spacing w:val="-4"/>
          <w:sz w:val="24"/>
          <w:szCs w:val="24"/>
        </w:rPr>
        <w:t>t</w:t>
      </w:r>
      <w:r w:rsidRPr="00AB1BD3">
        <w:rPr>
          <w:spacing w:val="-3"/>
          <w:sz w:val="24"/>
          <w:szCs w:val="24"/>
        </w:rPr>
        <w:t>e</w:t>
      </w:r>
      <w:r w:rsidRPr="00AB1BD3">
        <w:rPr>
          <w:sz w:val="24"/>
          <w:szCs w:val="24"/>
        </w:rPr>
        <w:t>d</w:t>
      </w:r>
      <w:r w:rsidRPr="00AB1BD3">
        <w:rPr>
          <w:spacing w:val="3"/>
          <w:sz w:val="24"/>
          <w:szCs w:val="24"/>
        </w:rPr>
        <w:t xml:space="preserve"> </w:t>
      </w:r>
      <w:r w:rsidRPr="00AB1BD3">
        <w:rPr>
          <w:spacing w:val="-3"/>
          <w:sz w:val="24"/>
          <w:szCs w:val="24"/>
        </w:rPr>
        <w:t>w</w:t>
      </w:r>
      <w:r w:rsidRPr="00AB1BD3">
        <w:rPr>
          <w:spacing w:val="-2"/>
          <w:sz w:val="24"/>
          <w:szCs w:val="24"/>
        </w:rPr>
        <w:t>hi</w:t>
      </w:r>
      <w:r w:rsidRPr="00AB1BD3">
        <w:rPr>
          <w:spacing w:val="-3"/>
          <w:sz w:val="24"/>
          <w:szCs w:val="24"/>
        </w:rPr>
        <w:t>c</w:t>
      </w:r>
      <w:r w:rsidRPr="00AB1BD3">
        <w:rPr>
          <w:sz w:val="24"/>
          <w:szCs w:val="24"/>
        </w:rPr>
        <w:t>h</w:t>
      </w:r>
      <w:r w:rsidRPr="00AB1BD3">
        <w:rPr>
          <w:spacing w:val="1"/>
          <w:sz w:val="24"/>
          <w:szCs w:val="24"/>
        </w:rPr>
        <w:t xml:space="preserve"> </w:t>
      </w:r>
      <w:r w:rsidRPr="00AB1BD3">
        <w:rPr>
          <w:spacing w:val="-2"/>
          <w:sz w:val="24"/>
          <w:szCs w:val="24"/>
        </w:rPr>
        <w:t>h</w:t>
      </w:r>
      <w:r w:rsidRPr="00AB1BD3">
        <w:rPr>
          <w:spacing w:val="-3"/>
          <w:sz w:val="24"/>
          <w:szCs w:val="24"/>
        </w:rPr>
        <w:t>a</w:t>
      </w:r>
      <w:r w:rsidRPr="00AB1BD3">
        <w:rPr>
          <w:spacing w:val="-2"/>
          <w:sz w:val="24"/>
          <w:szCs w:val="24"/>
        </w:rPr>
        <w:t>v</w:t>
      </w:r>
      <w:r w:rsidRPr="00AB1BD3">
        <w:rPr>
          <w:sz w:val="24"/>
          <w:szCs w:val="24"/>
        </w:rPr>
        <w:t xml:space="preserve">e </w:t>
      </w:r>
      <w:r w:rsidRPr="00AB1BD3">
        <w:rPr>
          <w:spacing w:val="-2"/>
          <w:sz w:val="24"/>
          <w:szCs w:val="24"/>
        </w:rPr>
        <w:t>no</w:t>
      </w:r>
      <w:r w:rsidRPr="00AB1BD3">
        <w:rPr>
          <w:sz w:val="24"/>
          <w:szCs w:val="24"/>
        </w:rPr>
        <w:t>t</w:t>
      </w:r>
      <w:r w:rsidRPr="00AB1BD3">
        <w:rPr>
          <w:spacing w:val="1"/>
          <w:sz w:val="24"/>
          <w:szCs w:val="24"/>
        </w:rPr>
        <w:t xml:space="preserve"> </w:t>
      </w:r>
      <w:r w:rsidRPr="00AB1BD3">
        <w:rPr>
          <w:spacing w:val="-2"/>
          <w:sz w:val="24"/>
          <w:szCs w:val="24"/>
        </w:rPr>
        <w:t>b</w:t>
      </w:r>
      <w:r w:rsidRPr="00AB1BD3">
        <w:rPr>
          <w:spacing w:val="-3"/>
          <w:sz w:val="24"/>
          <w:szCs w:val="24"/>
        </w:rPr>
        <w:t>ee</w:t>
      </w:r>
      <w:r w:rsidRPr="00AB1BD3">
        <w:rPr>
          <w:sz w:val="24"/>
          <w:szCs w:val="24"/>
        </w:rPr>
        <w:t>n</w:t>
      </w:r>
      <w:r w:rsidRPr="00AB1BD3">
        <w:rPr>
          <w:spacing w:val="3"/>
          <w:sz w:val="24"/>
          <w:szCs w:val="24"/>
        </w:rPr>
        <w:t xml:space="preserve"> </w:t>
      </w:r>
      <w:r w:rsidRPr="00AB1BD3">
        <w:rPr>
          <w:spacing w:val="-6"/>
          <w:sz w:val="24"/>
          <w:szCs w:val="24"/>
        </w:rPr>
        <w:t>r</w:t>
      </w:r>
      <w:r w:rsidRPr="00AB1BD3">
        <w:rPr>
          <w:spacing w:val="-3"/>
          <w:sz w:val="24"/>
          <w:szCs w:val="24"/>
        </w:rPr>
        <w:t>a</w:t>
      </w:r>
      <w:r w:rsidRPr="00AB1BD3">
        <w:rPr>
          <w:spacing w:val="-2"/>
          <w:sz w:val="24"/>
          <w:szCs w:val="24"/>
        </w:rPr>
        <w:t>is</w:t>
      </w:r>
      <w:r w:rsidRPr="00AB1BD3">
        <w:rPr>
          <w:spacing w:val="-3"/>
          <w:sz w:val="24"/>
          <w:szCs w:val="24"/>
        </w:rPr>
        <w:t>e</w:t>
      </w:r>
      <w:r w:rsidRPr="00AB1BD3">
        <w:rPr>
          <w:sz w:val="24"/>
          <w:szCs w:val="24"/>
        </w:rPr>
        <w:t>d</w:t>
      </w:r>
      <w:r w:rsidRPr="00AB1BD3">
        <w:rPr>
          <w:spacing w:val="3"/>
          <w:sz w:val="24"/>
          <w:szCs w:val="24"/>
        </w:rPr>
        <w:t xml:space="preserve"> </w:t>
      </w:r>
      <w:r w:rsidRPr="00AB1BD3">
        <w:rPr>
          <w:spacing w:val="-5"/>
          <w:sz w:val="24"/>
          <w:szCs w:val="24"/>
        </w:rPr>
        <w:t>o</w:t>
      </w:r>
      <w:r w:rsidRPr="00AB1BD3">
        <w:rPr>
          <w:spacing w:val="-2"/>
          <w:sz w:val="24"/>
          <w:szCs w:val="24"/>
        </w:rPr>
        <w:t>th</w:t>
      </w:r>
      <w:r w:rsidRPr="00AB1BD3">
        <w:rPr>
          <w:spacing w:val="-3"/>
          <w:sz w:val="24"/>
          <w:szCs w:val="24"/>
        </w:rPr>
        <w:t>e</w:t>
      </w:r>
      <w:r w:rsidRPr="00AB1BD3">
        <w:rPr>
          <w:sz w:val="24"/>
          <w:szCs w:val="24"/>
        </w:rPr>
        <w:t xml:space="preserve">r </w:t>
      </w:r>
      <w:r w:rsidRPr="00AB1BD3">
        <w:rPr>
          <w:spacing w:val="-2"/>
          <w:sz w:val="24"/>
          <w:szCs w:val="24"/>
        </w:rPr>
        <w:t>th</w:t>
      </w:r>
      <w:r w:rsidRPr="00AB1BD3">
        <w:rPr>
          <w:spacing w:val="-3"/>
          <w:sz w:val="24"/>
          <w:szCs w:val="24"/>
        </w:rPr>
        <w:t>a</w:t>
      </w:r>
      <w:r w:rsidRPr="00AB1BD3">
        <w:rPr>
          <w:sz w:val="24"/>
          <w:szCs w:val="24"/>
        </w:rPr>
        <w:t>n</w:t>
      </w:r>
      <w:r w:rsidRPr="00AB1BD3">
        <w:rPr>
          <w:spacing w:val="1"/>
          <w:sz w:val="24"/>
          <w:szCs w:val="24"/>
        </w:rPr>
        <w:t xml:space="preserve"> </w:t>
      </w:r>
      <w:r w:rsidRPr="00AB1BD3">
        <w:rPr>
          <w:spacing w:val="2"/>
          <w:sz w:val="24"/>
          <w:szCs w:val="24"/>
        </w:rPr>
        <w:t>w</w:t>
      </w:r>
      <w:r w:rsidRPr="00AB1BD3">
        <w:rPr>
          <w:spacing w:val="-2"/>
          <w:sz w:val="24"/>
          <w:szCs w:val="24"/>
        </w:rPr>
        <w:t>i</w:t>
      </w:r>
      <w:r w:rsidRPr="00AB1BD3">
        <w:rPr>
          <w:spacing w:val="-4"/>
          <w:sz w:val="24"/>
          <w:szCs w:val="24"/>
        </w:rPr>
        <w:t>t</w:t>
      </w:r>
      <w:r w:rsidRPr="00AB1BD3">
        <w:rPr>
          <w:spacing w:val="-2"/>
          <w:sz w:val="24"/>
          <w:szCs w:val="24"/>
        </w:rPr>
        <w:t>h</w:t>
      </w:r>
      <w:r w:rsidRPr="00AB1BD3">
        <w:rPr>
          <w:spacing w:val="-4"/>
          <w:sz w:val="24"/>
          <w:szCs w:val="24"/>
        </w:rPr>
        <w:t>i</w:t>
      </w:r>
      <w:r w:rsidRPr="00AB1BD3">
        <w:rPr>
          <w:sz w:val="24"/>
          <w:szCs w:val="24"/>
        </w:rPr>
        <w:t xml:space="preserve">n </w:t>
      </w:r>
      <w:r w:rsidRPr="00AB1BD3">
        <w:rPr>
          <w:spacing w:val="-2"/>
          <w:sz w:val="24"/>
          <w:szCs w:val="24"/>
        </w:rPr>
        <w:t>th</w:t>
      </w:r>
      <w:r w:rsidRPr="00AB1BD3">
        <w:rPr>
          <w:sz w:val="24"/>
          <w:szCs w:val="24"/>
        </w:rPr>
        <w:t>e</w:t>
      </w:r>
      <w:r w:rsidRPr="00AB1BD3">
        <w:rPr>
          <w:spacing w:val="-6"/>
          <w:sz w:val="24"/>
          <w:szCs w:val="24"/>
        </w:rPr>
        <w:t xml:space="preserve"> </w:t>
      </w:r>
      <w:r w:rsidRPr="00AB1BD3">
        <w:rPr>
          <w:spacing w:val="-2"/>
          <w:sz w:val="24"/>
          <w:szCs w:val="24"/>
        </w:rPr>
        <w:t>no</w:t>
      </w:r>
      <w:r w:rsidRPr="00AB1BD3">
        <w:rPr>
          <w:spacing w:val="-6"/>
          <w:sz w:val="24"/>
          <w:szCs w:val="24"/>
        </w:rPr>
        <w:t>r</w:t>
      </w:r>
      <w:r w:rsidRPr="00AB1BD3">
        <w:rPr>
          <w:spacing w:val="-2"/>
          <w:sz w:val="24"/>
          <w:szCs w:val="24"/>
        </w:rPr>
        <w:t>m</w:t>
      </w:r>
      <w:r w:rsidRPr="00AB1BD3">
        <w:rPr>
          <w:spacing w:val="-3"/>
          <w:sz w:val="24"/>
          <w:szCs w:val="24"/>
        </w:rPr>
        <w:t>a</w:t>
      </w:r>
      <w:r w:rsidRPr="00AB1BD3">
        <w:rPr>
          <w:sz w:val="24"/>
          <w:szCs w:val="24"/>
        </w:rPr>
        <w:t>l</w:t>
      </w:r>
      <w:r w:rsidRPr="00AB1BD3">
        <w:rPr>
          <w:spacing w:val="-4"/>
          <w:sz w:val="24"/>
          <w:szCs w:val="24"/>
        </w:rPr>
        <w:t xml:space="preserve"> </w:t>
      </w:r>
      <w:r w:rsidRPr="00AB1BD3">
        <w:rPr>
          <w:spacing w:val="-3"/>
          <w:sz w:val="24"/>
          <w:szCs w:val="24"/>
        </w:rPr>
        <w:t>a</w:t>
      </w:r>
      <w:r w:rsidRPr="00AB1BD3">
        <w:rPr>
          <w:spacing w:val="-5"/>
          <w:sz w:val="24"/>
          <w:szCs w:val="24"/>
        </w:rPr>
        <w:t>n</w:t>
      </w:r>
      <w:r w:rsidRPr="00AB1BD3">
        <w:rPr>
          <w:spacing w:val="-2"/>
          <w:sz w:val="24"/>
          <w:szCs w:val="24"/>
        </w:rPr>
        <w:t>nu</w:t>
      </w:r>
      <w:r w:rsidRPr="00AB1BD3">
        <w:rPr>
          <w:spacing w:val="-3"/>
          <w:sz w:val="24"/>
          <w:szCs w:val="24"/>
        </w:rPr>
        <w:t>a</w:t>
      </w:r>
      <w:r w:rsidRPr="00AB1BD3">
        <w:rPr>
          <w:sz w:val="24"/>
          <w:szCs w:val="24"/>
        </w:rPr>
        <w:t>l</w:t>
      </w:r>
      <w:r w:rsidRPr="00AB1BD3">
        <w:rPr>
          <w:spacing w:val="-7"/>
          <w:sz w:val="24"/>
          <w:szCs w:val="24"/>
        </w:rPr>
        <w:t xml:space="preserve"> </w:t>
      </w:r>
      <w:r w:rsidRPr="00AB1BD3">
        <w:rPr>
          <w:spacing w:val="-2"/>
          <w:sz w:val="24"/>
          <w:szCs w:val="24"/>
        </w:rPr>
        <w:t>s</w:t>
      </w:r>
      <w:r w:rsidRPr="00AB1BD3">
        <w:rPr>
          <w:spacing w:val="-3"/>
          <w:sz w:val="24"/>
          <w:szCs w:val="24"/>
        </w:rPr>
        <w:t>a</w:t>
      </w:r>
      <w:r w:rsidRPr="00AB1BD3">
        <w:rPr>
          <w:spacing w:val="-2"/>
          <w:sz w:val="24"/>
          <w:szCs w:val="24"/>
        </w:rPr>
        <w:t>l</w:t>
      </w:r>
      <w:r w:rsidRPr="00AB1BD3">
        <w:rPr>
          <w:spacing w:val="-3"/>
          <w:sz w:val="24"/>
          <w:szCs w:val="24"/>
        </w:rPr>
        <w:t>a</w:t>
      </w:r>
      <w:r w:rsidRPr="00AB1BD3">
        <w:rPr>
          <w:sz w:val="24"/>
          <w:szCs w:val="24"/>
        </w:rPr>
        <w:t>ry</w:t>
      </w:r>
      <w:r w:rsidRPr="00AB1BD3">
        <w:rPr>
          <w:spacing w:val="-13"/>
          <w:sz w:val="24"/>
          <w:szCs w:val="24"/>
        </w:rPr>
        <w:t xml:space="preserve"> </w:t>
      </w:r>
      <w:r w:rsidRPr="00AB1BD3">
        <w:rPr>
          <w:spacing w:val="-2"/>
          <w:sz w:val="24"/>
          <w:szCs w:val="24"/>
        </w:rPr>
        <w:t>in</w:t>
      </w:r>
      <w:r w:rsidRPr="00AB1BD3">
        <w:rPr>
          <w:spacing w:val="-3"/>
          <w:sz w:val="24"/>
          <w:szCs w:val="24"/>
        </w:rPr>
        <w:t>crea</w:t>
      </w:r>
      <w:r w:rsidRPr="00AB1BD3">
        <w:rPr>
          <w:spacing w:val="-2"/>
          <w:sz w:val="24"/>
          <w:szCs w:val="24"/>
        </w:rPr>
        <w:t>s</w:t>
      </w:r>
      <w:r w:rsidRPr="00AB1BD3">
        <w:rPr>
          <w:sz w:val="24"/>
          <w:szCs w:val="24"/>
        </w:rPr>
        <w:t>e</w:t>
      </w:r>
      <w:r w:rsidRPr="00AB1BD3">
        <w:rPr>
          <w:spacing w:val="-6"/>
          <w:sz w:val="24"/>
          <w:szCs w:val="24"/>
        </w:rPr>
        <w:t xml:space="preserve"> </w:t>
      </w:r>
      <w:r w:rsidRPr="00AB1BD3">
        <w:rPr>
          <w:spacing w:val="-2"/>
          <w:sz w:val="24"/>
          <w:szCs w:val="24"/>
        </w:rPr>
        <w:t>po</w:t>
      </w:r>
      <w:r w:rsidRPr="00AB1BD3">
        <w:rPr>
          <w:spacing w:val="-4"/>
          <w:sz w:val="24"/>
          <w:szCs w:val="24"/>
        </w:rPr>
        <w:t>l</w:t>
      </w:r>
      <w:r w:rsidRPr="00AB1BD3">
        <w:rPr>
          <w:spacing w:val="-2"/>
          <w:sz w:val="24"/>
          <w:szCs w:val="24"/>
        </w:rPr>
        <w:t>i</w:t>
      </w:r>
      <w:r w:rsidRPr="00AB1BD3">
        <w:rPr>
          <w:spacing w:val="-1"/>
          <w:sz w:val="24"/>
          <w:szCs w:val="24"/>
        </w:rPr>
        <w:t>c</w:t>
      </w:r>
      <w:r w:rsidRPr="00AB1BD3">
        <w:rPr>
          <w:sz w:val="24"/>
          <w:szCs w:val="24"/>
        </w:rPr>
        <w:t>y</w:t>
      </w:r>
      <w:r w:rsidRPr="00AB1BD3">
        <w:rPr>
          <w:spacing w:val="-12"/>
          <w:sz w:val="24"/>
          <w:szCs w:val="24"/>
        </w:rPr>
        <w:t xml:space="preserve"> </w:t>
      </w:r>
      <w:r w:rsidRPr="00AB1BD3">
        <w:rPr>
          <w:spacing w:val="-3"/>
          <w:sz w:val="24"/>
          <w:szCs w:val="24"/>
        </w:rPr>
        <w:t>a</w:t>
      </w:r>
      <w:r w:rsidRPr="00AB1BD3">
        <w:rPr>
          <w:sz w:val="24"/>
          <w:szCs w:val="24"/>
        </w:rPr>
        <w:t>s</w:t>
      </w:r>
      <w:r w:rsidRPr="00AB1BD3">
        <w:rPr>
          <w:spacing w:val="-5"/>
          <w:sz w:val="24"/>
          <w:szCs w:val="24"/>
        </w:rPr>
        <w:t xml:space="preserve"> </w:t>
      </w:r>
      <w:r w:rsidRPr="00AB1BD3">
        <w:rPr>
          <w:spacing w:val="-3"/>
          <w:sz w:val="24"/>
          <w:szCs w:val="24"/>
        </w:rPr>
        <w:t>a</w:t>
      </w:r>
      <w:r w:rsidRPr="00AB1BD3">
        <w:rPr>
          <w:spacing w:val="-2"/>
          <w:sz w:val="24"/>
          <w:szCs w:val="24"/>
        </w:rPr>
        <w:t>ppli</w:t>
      </w:r>
      <w:r w:rsidRPr="00AB1BD3">
        <w:rPr>
          <w:spacing w:val="-3"/>
          <w:sz w:val="24"/>
          <w:szCs w:val="24"/>
        </w:rPr>
        <w:t>e</w:t>
      </w:r>
      <w:r w:rsidRPr="00AB1BD3">
        <w:rPr>
          <w:sz w:val="24"/>
          <w:szCs w:val="24"/>
        </w:rPr>
        <w:t>d</w:t>
      </w:r>
      <w:r w:rsidRPr="00AB1BD3">
        <w:rPr>
          <w:spacing w:val="-7"/>
          <w:sz w:val="24"/>
          <w:szCs w:val="24"/>
        </w:rPr>
        <w:t xml:space="preserve"> </w:t>
      </w:r>
      <w:r w:rsidRPr="00AB1BD3">
        <w:rPr>
          <w:spacing w:val="-4"/>
          <w:sz w:val="24"/>
          <w:szCs w:val="24"/>
        </w:rPr>
        <w:t>t</w:t>
      </w:r>
      <w:r w:rsidRPr="00AB1BD3">
        <w:rPr>
          <w:sz w:val="24"/>
          <w:szCs w:val="24"/>
        </w:rPr>
        <w:t>o</w:t>
      </w:r>
      <w:r w:rsidRPr="00AB1BD3">
        <w:rPr>
          <w:spacing w:val="-5"/>
          <w:sz w:val="24"/>
          <w:szCs w:val="24"/>
        </w:rPr>
        <w:t xml:space="preserve"> </w:t>
      </w:r>
      <w:r w:rsidRPr="00AB1BD3">
        <w:rPr>
          <w:spacing w:val="-3"/>
          <w:sz w:val="24"/>
          <w:szCs w:val="24"/>
        </w:rPr>
        <w:t>a</w:t>
      </w:r>
      <w:r w:rsidRPr="00AB1BD3">
        <w:rPr>
          <w:spacing w:val="-2"/>
          <w:sz w:val="24"/>
          <w:szCs w:val="24"/>
        </w:rPr>
        <w:t>l</w:t>
      </w:r>
      <w:r w:rsidRPr="00AB1BD3">
        <w:rPr>
          <w:sz w:val="24"/>
          <w:szCs w:val="24"/>
        </w:rPr>
        <w:t>l</w:t>
      </w:r>
      <w:r w:rsidRPr="00AB1BD3">
        <w:rPr>
          <w:spacing w:val="-7"/>
          <w:sz w:val="24"/>
          <w:szCs w:val="24"/>
        </w:rPr>
        <w:t xml:space="preserve"> </w:t>
      </w:r>
      <w:r w:rsidRPr="00AB1BD3">
        <w:rPr>
          <w:spacing w:val="-2"/>
          <w:sz w:val="24"/>
          <w:szCs w:val="24"/>
        </w:rPr>
        <w:t>th</w:t>
      </w:r>
      <w:r w:rsidRPr="00AB1BD3">
        <w:rPr>
          <w:sz w:val="24"/>
          <w:szCs w:val="24"/>
        </w:rPr>
        <w:t>e</w:t>
      </w:r>
      <w:r w:rsidRPr="00AB1BD3">
        <w:rPr>
          <w:spacing w:val="-6"/>
          <w:sz w:val="24"/>
          <w:szCs w:val="24"/>
        </w:rPr>
        <w:t xml:space="preserve"> f</w:t>
      </w:r>
      <w:r w:rsidRPr="00AB1BD3">
        <w:rPr>
          <w:spacing w:val="-2"/>
          <w:sz w:val="24"/>
          <w:szCs w:val="24"/>
        </w:rPr>
        <w:t>i</w:t>
      </w:r>
      <w:r w:rsidRPr="00AB1BD3">
        <w:rPr>
          <w:spacing w:val="-3"/>
          <w:sz w:val="24"/>
          <w:szCs w:val="24"/>
        </w:rPr>
        <w:t>r</w:t>
      </w:r>
      <w:r w:rsidRPr="00AB1BD3">
        <w:rPr>
          <w:spacing w:val="-2"/>
          <w:sz w:val="24"/>
          <w:szCs w:val="24"/>
        </w:rPr>
        <w:t>m</w:t>
      </w:r>
      <w:r w:rsidRPr="00AB1BD3">
        <w:rPr>
          <w:spacing w:val="-3"/>
          <w:sz w:val="24"/>
          <w:szCs w:val="24"/>
        </w:rPr>
        <w:t>’</w:t>
      </w:r>
      <w:r w:rsidRPr="00AB1BD3">
        <w:rPr>
          <w:sz w:val="24"/>
          <w:szCs w:val="24"/>
        </w:rPr>
        <w:t>s</w:t>
      </w:r>
      <w:r w:rsidRPr="00AB1BD3">
        <w:rPr>
          <w:spacing w:val="-7"/>
          <w:sz w:val="24"/>
          <w:szCs w:val="24"/>
        </w:rPr>
        <w:t xml:space="preserve"> </w:t>
      </w:r>
      <w:r w:rsidRPr="00AB1BD3">
        <w:rPr>
          <w:spacing w:val="-2"/>
          <w:sz w:val="24"/>
          <w:szCs w:val="24"/>
        </w:rPr>
        <w:t>st</w:t>
      </w:r>
      <w:r w:rsidRPr="00AB1BD3">
        <w:rPr>
          <w:spacing w:val="-3"/>
          <w:sz w:val="24"/>
          <w:szCs w:val="24"/>
        </w:rPr>
        <w:t>af</w:t>
      </w:r>
      <w:r w:rsidRPr="00AB1BD3">
        <w:rPr>
          <w:spacing w:val="-6"/>
          <w:sz w:val="24"/>
          <w:szCs w:val="24"/>
        </w:rPr>
        <w:t>f</w:t>
      </w:r>
      <w:r w:rsidRPr="00AB1BD3">
        <w:rPr>
          <w:sz w:val="24"/>
          <w:szCs w:val="24"/>
        </w:rPr>
        <w:t>;</w:t>
      </w:r>
    </w:p>
    <w:p w:rsidR="00AB1BD3" w:rsidRDefault="00AB1BD3" w:rsidP="00AB1BD3">
      <w:pPr>
        <w:pStyle w:val="ListParagraph"/>
        <w:ind w:left="500" w:right="92"/>
        <w:jc w:val="both"/>
        <w:rPr>
          <w:sz w:val="24"/>
          <w:szCs w:val="24"/>
        </w:rPr>
      </w:pPr>
    </w:p>
    <w:p w:rsidR="00D35201" w:rsidRDefault="00E6664F" w:rsidP="005C08C5">
      <w:pPr>
        <w:pStyle w:val="ListParagraph"/>
        <w:numPr>
          <w:ilvl w:val="0"/>
          <w:numId w:val="27"/>
        </w:numPr>
        <w:ind w:right="92"/>
        <w:jc w:val="both"/>
        <w:rPr>
          <w:sz w:val="24"/>
          <w:szCs w:val="24"/>
        </w:rPr>
      </w:pPr>
      <w:r w:rsidRPr="00AB1BD3">
        <w:rPr>
          <w:spacing w:val="-3"/>
          <w:sz w:val="24"/>
          <w:szCs w:val="24"/>
        </w:rPr>
        <w:t>a</w:t>
      </w:r>
      <w:r w:rsidRPr="00AB1BD3">
        <w:rPr>
          <w:spacing w:val="-2"/>
          <w:sz w:val="24"/>
          <w:szCs w:val="24"/>
        </w:rPr>
        <w:t>tt</w:t>
      </w:r>
      <w:r w:rsidRPr="00AB1BD3">
        <w:rPr>
          <w:spacing w:val="-3"/>
          <w:sz w:val="24"/>
          <w:szCs w:val="24"/>
        </w:rPr>
        <w:t>ac</w:t>
      </w:r>
      <w:r w:rsidRPr="00AB1BD3">
        <w:rPr>
          <w:spacing w:val="-2"/>
          <w:sz w:val="24"/>
          <w:szCs w:val="24"/>
        </w:rPr>
        <w:t>h</w:t>
      </w:r>
      <w:r w:rsidRPr="00AB1BD3">
        <w:rPr>
          <w:spacing w:val="-3"/>
          <w:sz w:val="24"/>
          <w:szCs w:val="24"/>
        </w:rPr>
        <w:t>e</w:t>
      </w:r>
      <w:r w:rsidRPr="00AB1BD3">
        <w:rPr>
          <w:sz w:val="24"/>
          <w:szCs w:val="24"/>
        </w:rPr>
        <w:t>d</w:t>
      </w:r>
      <w:r w:rsidRPr="00AB1BD3">
        <w:rPr>
          <w:spacing w:val="-5"/>
          <w:sz w:val="24"/>
          <w:szCs w:val="24"/>
        </w:rPr>
        <w:t xml:space="preserve"> </w:t>
      </w:r>
      <w:r w:rsidRPr="00AB1BD3">
        <w:rPr>
          <w:spacing w:val="-3"/>
          <w:sz w:val="24"/>
          <w:szCs w:val="24"/>
        </w:rPr>
        <w:t>ar</w:t>
      </w:r>
      <w:r w:rsidRPr="00AB1BD3">
        <w:rPr>
          <w:sz w:val="24"/>
          <w:szCs w:val="24"/>
        </w:rPr>
        <w:t>e</w:t>
      </w:r>
      <w:r w:rsidRPr="00AB1BD3">
        <w:rPr>
          <w:spacing w:val="-6"/>
          <w:sz w:val="24"/>
          <w:szCs w:val="24"/>
        </w:rPr>
        <w:t xml:space="preserve"> </w:t>
      </w:r>
      <w:r w:rsidRPr="00AB1BD3">
        <w:rPr>
          <w:spacing w:val="-2"/>
          <w:sz w:val="24"/>
          <w:szCs w:val="24"/>
        </w:rPr>
        <w:t>t</w:t>
      </w:r>
      <w:r w:rsidRPr="00AB1BD3">
        <w:rPr>
          <w:spacing w:val="-6"/>
          <w:sz w:val="24"/>
          <w:szCs w:val="24"/>
        </w:rPr>
        <w:t>r</w:t>
      </w:r>
      <w:r w:rsidRPr="00AB1BD3">
        <w:rPr>
          <w:spacing w:val="-2"/>
          <w:sz w:val="24"/>
          <w:szCs w:val="24"/>
        </w:rPr>
        <w:t>u</w:t>
      </w:r>
      <w:r w:rsidRPr="00AB1BD3">
        <w:rPr>
          <w:sz w:val="24"/>
          <w:szCs w:val="24"/>
        </w:rPr>
        <w:t>e</w:t>
      </w:r>
      <w:r w:rsidRPr="00AB1BD3">
        <w:rPr>
          <w:spacing w:val="-6"/>
          <w:sz w:val="24"/>
          <w:szCs w:val="24"/>
        </w:rPr>
        <w:t xml:space="preserve"> </w:t>
      </w:r>
      <w:r w:rsidRPr="00AB1BD3">
        <w:rPr>
          <w:spacing w:val="-3"/>
          <w:sz w:val="24"/>
          <w:szCs w:val="24"/>
        </w:rPr>
        <w:t>c</w:t>
      </w:r>
      <w:r w:rsidRPr="00AB1BD3">
        <w:rPr>
          <w:spacing w:val="-2"/>
          <w:sz w:val="24"/>
          <w:szCs w:val="24"/>
        </w:rPr>
        <w:t>o</w:t>
      </w:r>
      <w:r w:rsidRPr="00AB1BD3">
        <w:rPr>
          <w:spacing w:val="-5"/>
          <w:sz w:val="24"/>
          <w:szCs w:val="24"/>
        </w:rPr>
        <w:t>p</w:t>
      </w:r>
      <w:r w:rsidRPr="00AB1BD3">
        <w:rPr>
          <w:spacing w:val="-2"/>
          <w:sz w:val="24"/>
          <w:szCs w:val="24"/>
        </w:rPr>
        <w:t>i</w:t>
      </w:r>
      <w:r w:rsidRPr="00AB1BD3">
        <w:rPr>
          <w:spacing w:val="-3"/>
          <w:sz w:val="24"/>
          <w:szCs w:val="24"/>
        </w:rPr>
        <w:t>e</w:t>
      </w:r>
      <w:r w:rsidRPr="00AB1BD3">
        <w:rPr>
          <w:sz w:val="24"/>
          <w:szCs w:val="24"/>
        </w:rPr>
        <w:t>s</w:t>
      </w:r>
      <w:r w:rsidRPr="00AB1BD3">
        <w:rPr>
          <w:spacing w:val="-5"/>
          <w:sz w:val="24"/>
          <w:szCs w:val="24"/>
        </w:rPr>
        <w:t xml:space="preserve"> </w:t>
      </w:r>
      <w:r w:rsidRPr="00AB1BD3">
        <w:rPr>
          <w:spacing w:val="-2"/>
          <w:sz w:val="24"/>
          <w:szCs w:val="24"/>
        </w:rPr>
        <w:t>o</w:t>
      </w:r>
      <w:r w:rsidRPr="00AB1BD3">
        <w:rPr>
          <w:sz w:val="24"/>
          <w:szCs w:val="24"/>
        </w:rPr>
        <w:t>f</w:t>
      </w:r>
      <w:r w:rsidRPr="00AB1BD3">
        <w:rPr>
          <w:spacing w:val="-8"/>
          <w:sz w:val="24"/>
          <w:szCs w:val="24"/>
        </w:rPr>
        <w:t xml:space="preserve"> </w:t>
      </w:r>
      <w:r w:rsidRPr="00AB1BD3">
        <w:rPr>
          <w:spacing w:val="-2"/>
          <w:sz w:val="24"/>
          <w:szCs w:val="24"/>
        </w:rPr>
        <w:t>th</w:t>
      </w:r>
      <w:r w:rsidRPr="00AB1BD3">
        <w:rPr>
          <w:sz w:val="24"/>
          <w:szCs w:val="24"/>
        </w:rPr>
        <w:t>e</w:t>
      </w:r>
      <w:r w:rsidRPr="00AB1BD3">
        <w:rPr>
          <w:spacing w:val="-8"/>
          <w:sz w:val="24"/>
          <w:szCs w:val="24"/>
        </w:rPr>
        <w:t xml:space="preserve"> </w:t>
      </w:r>
      <w:r w:rsidRPr="00AB1BD3">
        <w:rPr>
          <w:spacing w:val="-2"/>
          <w:sz w:val="24"/>
          <w:szCs w:val="24"/>
        </w:rPr>
        <w:t>l</w:t>
      </w:r>
      <w:r w:rsidRPr="00AB1BD3">
        <w:rPr>
          <w:spacing w:val="-3"/>
          <w:sz w:val="24"/>
          <w:szCs w:val="24"/>
        </w:rPr>
        <w:t>a</w:t>
      </w:r>
      <w:r w:rsidRPr="00AB1BD3">
        <w:rPr>
          <w:spacing w:val="-2"/>
          <w:sz w:val="24"/>
          <w:szCs w:val="24"/>
        </w:rPr>
        <w:t>t</w:t>
      </w:r>
      <w:r w:rsidRPr="00AB1BD3">
        <w:rPr>
          <w:spacing w:val="-3"/>
          <w:sz w:val="24"/>
          <w:szCs w:val="24"/>
        </w:rPr>
        <w:t>e</w:t>
      </w:r>
      <w:r w:rsidRPr="00AB1BD3">
        <w:rPr>
          <w:spacing w:val="-5"/>
          <w:sz w:val="24"/>
          <w:szCs w:val="24"/>
        </w:rPr>
        <w:t>s</w:t>
      </w:r>
      <w:r w:rsidRPr="00AB1BD3">
        <w:rPr>
          <w:sz w:val="24"/>
          <w:szCs w:val="24"/>
        </w:rPr>
        <w:t>t</w:t>
      </w:r>
      <w:r w:rsidRPr="00AB1BD3">
        <w:rPr>
          <w:spacing w:val="-4"/>
          <w:sz w:val="24"/>
          <w:szCs w:val="24"/>
        </w:rPr>
        <w:t xml:space="preserve"> </w:t>
      </w:r>
      <w:r w:rsidRPr="00AB1BD3">
        <w:rPr>
          <w:spacing w:val="-2"/>
          <w:sz w:val="24"/>
          <w:szCs w:val="24"/>
        </w:rPr>
        <w:t>s</w:t>
      </w:r>
      <w:r w:rsidRPr="00AB1BD3">
        <w:rPr>
          <w:spacing w:val="-3"/>
          <w:sz w:val="24"/>
          <w:szCs w:val="24"/>
        </w:rPr>
        <w:t>a</w:t>
      </w:r>
      <w:r w:rsidRPr="00AB1BD3">
        <w:rPr>
          <w:spacing w:val="-2"/>
          <w:sz w:val="24"/>
          <w:szCs w:val="24"/>
        </w:rPr>
        <w:t>l</w:t>
      </w:r>
      <w:r w:rsidRPr="00AB1BD3">
        <w:rPr>
          <w:spacing w:val="-3"/>
          <w:sz w:val="24"/>
          <w:szCs w:val="24"/>
        </w:rPr>
        <w:t>a</w:t>
      </w:r>
      <w:r w:rsidRPr="00AB1BD3">
        <w:rPr>
          <w:sz w:val="24"/>
          <w:szCs w:val="24"/>
        </w:rPr>
        <w:t>ry</w:t>
      </w:r>
      <w:r w:rsidRPr="00AB1BD3">
        <w:rPr>
          <w:spacing w:val="-13"/>
          <w:sz w:val="24"/>
          <w:szCs w:val="24"/>
        </w:rPr>
        <w:t xml:space="preserve"> </w:t>
      </w:r>
      <w:r w:rsidRPr="00AB1BD3">
        <w:rPr>
          <w:spacing w:val="-2"/>
          <w:sz w:val="24"/>
          <w:szCs w:val="24"/>
        </w:rPr>
        <w:t>sli</w:t>
      </w:r>
      <w:r w:rsidRPr="00AB1BD3">
        <w:rPr>
          <w:spacing w:val="-5"/>
          <w:sz w:val="24"/>
          <w:szCs w:val="24"/>
        </w:rPr>
        <w:t>p</w:t>
      </w:r>
      <w:r w:rsidRPr="00AB1BD3">
        <w:rPr>
          <w:sz w:val="24"/>
          <w:szCs w:val="24"/>
        </w:rPr>
        <w:t>s</w:t>
      </w:r>
      <w:r w:rsidRPr="00AB1BD3">
        <w:rPr>
          <w:spacing w:val="-5"/>
          <w:sz w:val="24"/>
          <w:szCs w:val="24"/>
        </w:rPr>
        <w:t xml:space="preserve"> </w:t>
      </w:r>
      <w:r w:rsidRPr="00AB1BD3">
        <w:rPr>
          <w:spacing w:val="-2"/>
          <w:sz w:val="24"/>
          <w:szCs w:val="24"/>
        </w:rPr>
        <w:t>o</w:t>
      </w:r>
      <w:r w:rsidRPr="00AB1BD3">
        <w:rPr>
          <w:sz w:val="24"/>
          <w:szCs w:val="24"/>
        </w:rPr>
        <w:t>f</w:t>
      </w:r>
      <w:r w:rsidRPr="00AB1BD3">
        <w:rPr>
          <w:spacing w:val="-8"/>
          <w:sz w:val="24"/>
          <w:szCs w:val="24"/>
        </w:rPr>
        <w:t xml:space="preserve"> </w:t>
      </w:r>
      <w:r w:rsidRPr="00AB1BD3">
        <w:rPr>
          <w:spacing w:val="-4"/>
          <w:sz w:val="24"/>
          <w:szCs w:val="24"/>
        </w:rPr>
        <w:t>t</w:t>
      </w:r>
      <w:r w:rsidRPr="00AB1BD3">
        <w:rPr>
          <w:spacing w:val="-2"/>
          <w:sz w:val="24"/>
          <w:szCs w:val="24"/>
        </w:rPr>
        <w:t>h</w:t>
      </w:r>
      <w:r w:rsidRPr="00AB1BD3">
        <w:rPr>
          <w:sz w:val="24"/>
          <w:szCs w:val="24"/>
        </w:rPr>
        <w:t>e</w:t>
      </w:r>
      <w:r w:rsidRPr="00AB1BD3">
        <w:rPr>
          <w:spacing w:val="-6"/>
          <w:sz w:val="24"/>
          <w:szCs w:val="24"/>
        </w:rPr>
        <w:t xml:space="preserve"> </w:t>
      </w:r>
      <w:r w:rsidRPr="00AB1BD3">
        <w:rPr>
          <w:spacing w:val="-2"/>
          <w:sz w:val="24"/>
          <w:szCs w:val="24"/>
        </w:rPr>
        <w:t>st</w:t>
      </w:r>
      <w:r w:rsidRPr="00AB1BD3">
        <w:rPr>
          <w:spacing w:val="-3"/>
          <w:sz w:val="24"/>
          <w:szCs w:val="24"/>
        </w:rPr>
        <w:t>af</w:t>
      </w:r>
      <w:r w:rsidRPr="00AB1BD3">
        <w:rPr>
          <w:sz w:val="24"/>
          <w:szCs w:val="24"/>
        </w:rPr>
        <w:t>f</w:t>
      </w:r>
      <w:r w:rsidRPr="00AB1BD3">
        <w:rPr>
          <w:spacing w:val="-8"/>
          <w:sz w:val="24"/>
          <w:szCs w:val="24"/>
        </w:rPr>
        <w:t xml:space="preserve"> </w:t>
      </w:r>
      <w:r w:rsidRPr="00AB1BD3">
        <w:rPr>
          <w:spacing w:val="-2"/>
          <w:sz w:val="24"/>
          <w:szCs w:val="24"/>
        </w:rPr>
        <w:t>m</w:t>
      </w:r>
      <w:r w:rsidRPr="00AB1BD3">
        <w:rPr>
          <w:spacing w:val="-3"/>
          <w:sz w:val="24"/>
          <w:szCs w:val="24"/>
        </w:rPr>
        <w:t>e</w:t>
      </w:r>
      <w:r w:rsidRPr="00AB1BD3">
        <w:rPr>
          <w:spacing w:val="-2"/>
          <w:sz w:val="24"/>
          <w:szCs w:val="24"/>
        </w:rPr>
        <w:t>mb</w:t>
      </w:r>
      <w:r w:rsidRPr="00AB1BD3">
        <w:rPr>
          <w:spacing w:val="-3"/>
          <w:sz w:val="24"/>
          <w:szCs w:val="24"/>
        </w:rPr>
        <w:t>er</w:t>
      </w:r>
      <w:r w:rsidRPr="00AB1BD3">
        <w:rPr>
          <w:sz w:val="24"/>
          <w:szCs w:val="24"/>
        </w:rPr>
        <w:t>s</w:t>
      </w:r>
      <w:r w:rsidRPr="00AB1BD3">
        <w:rPr>
          <w:spacing w:val="-7"/>
          <w:sz w:val="24"/>
          <w:szCs w:val="24"/>
        </w:rPr>
        <w:t xml:space="preserve"> </w:t>
      </w:r>
      <w:r w:rsidRPr="00AB1BD3">
        <w:rPr>
          <w:spacing w:val="-2"/>
          <w:sz w:val="24"/>
          <w:szCs w:val="24"/>
        </w:rPr>
        <w:t>l</w:t>
      </w:r>
      <w:r w:rsidRPr="00AB1BD3">
        <w:rPr>
          <w:spacing w:val="-4"/>
          <w:sz w:val="24"/>
          <w:szCs w:val="24"/>
        </w:rPr>
        <w:t>i</w:t>
      </w:r>
      <w:r w:rsidRPr="00AB1BD3">
        <w:rPr>
          <w:spacing w:val="-2"/>
          <w:sz w:val="24"/>
          <w:szCs w:val="24"/>
        </w:rPr>
        <w:t>st</w:t>
      </w:r>
      <w:r w:rsidRPr="00AB1BD3">
        <w:rPr>
          <w:spacing w:val="-3"/>
          <w:sz w:val="24"/>
          <w:szCs w:val="24"/>
        </w:rPr>
        <w:t>e</w:t>
      </w:r>
      <w:r w:rsidRPr="00AB1BD3">
        <w:rPr>
          <w:spacing w:val="-5"/>
          <w:sz w:val="24"/>
          <w:szCs w:val="24"/>
        </w:rPr>
        <w:t>d</w:t>
      </w:r>
      <w:r w:rsidRPr="00AB1BD3">
        <w:rPr>
          <w:sz w:val="24"/>
          <w:szCs w:val="24"/>
        </w:rPr>
        <w:t>;</w:t>
      </w:r>
    </w:p>
    <w:p w:rsidR="00AB1BD3" w:rsidRPr="00AB1BD3" w:rsidRDefault="00AB1BD3" w:rsidP="00AB1BD3">
      <w:pPr>
        <w:pStyle w:val="ListParagraph"/>
        <w:rPr>
          <w:sz w:val="24"/>
          <w:szCs w:val="24"/>
        </w:rPr>
      </w:pPr>
    </w:p>
    <w:p w:rsidR="00AB1BD3" w:rsidRDefault="00AB1BD3" w:rsidP="00AB1BD3">
      <w:pPr>
        <w:pStyle w:val="ListParagraph"/>
        <w:ind w:left="500" w:right="92"/>
        <w:jc w:val="both"/>
        <w:rPr>
          <w:sz w:val="24"/>
          <w:szCs w:val="24"/>
        </w:rPr>
      </w:pPr>
    </w:p>
    <w:p w:rsidR="00D35201" w:rsidRDefault="00E6664F" w:rsidP="005C08C5">
      <w:pPr>
        <w:pStyle w:val="ListParagraph"/>
        <w:numPr>
          <w:ilvl w:val="0"/>
          <w:numId w:val="27"/>
        </w:numPr>
        <w:ind w:right="92"/>
        <w:jc w:val="both"/>
        <w:rPr>
          <w:sz w:val="24"/>
          <w:szCs w:val="24"/>
        </w:rPr>
      </w:pPr>
      <w:r w:rsidRPr="00AB1BD3">
        <w:rPr>
          <w:spacing w:val="-2"/>
          <w:sz w:val="24"/>
          <w:szCs w:val="24"/>
        </w:rPr>
        <w:t>th</w:t>
      </w:r>
      <w:r w:rsidRPr="00AB1BD3">
        <w:rPr>
          <w:sz w:val="24"/>
          <w:szCs w:val="24"/>
        </w:rPr>
        <w:t>e</w:t>
      </w:r>
      <w:r w:rsidRPr="00AB1BD3">
        <w:rPr>
          <w:spacing w:val="4"/>
          <w:sz w:val="24"/>
          <w:szCs w:val="24"/>
        </w:rPr>
        <w:t xml:space="preserve"> </w:t>
      </w:r>
      <w:r w:rsidRPr="00AB1BD3">
        <w:rPr>
          <w:spacing w:val="-3"/>
          <w:sz w:val="24"/>
          <w:szCs w:val="24"/>
        </w:rPr>
        <w:t>aw</w:t>
      </w:r>
      <w:r w:rsidRPr="00AB1BD3">
        <w:rPr>
          <w:spacing w:val="-1"/>
          <w:sz w:val="24"/>
          <w:szCs w:val="24"/>
        </w:rPr>
        <w:t>a</w:t>
      </w:r>
      <w:r w:rsidRPr="00AB1BD3">
        <w:rPr>
          <w:sz w:val="24"/>
          <w:szCs w:val="24"/>
        </w:rPr>
        <w:t xml:space="preserve">y </w:t>
      </w:r>
      <w:r w:rsidRPr="00AB1BD3">
        <w:rPr>
          <w:spacing w:val="-3"/>
          <w:sz w:val="24"/>
          <w:szCs w:val="24"/>
        </w:rPr>
        <w:t>fr</w:t>
      </w:r>
      <w:r w:rsidRPr="00AB1BD3">
        <w:rPr>
          <w:spacing w:val="-2"/>
          <w:sz w:val="24"/>
          <w:szCs w:val="24"/>
        </w:rPr>
        <w:t>o</w:t>
      </w:r>
      <w:r w:rsidRPr="00AB1BD3">
        <w:rPr>
          <w:sz w:val="24"/>
          <w:szCs w:val="24"/>
        </w:rPr>
        <w:t>m</w:t>
      </w:r>
      <w:r w:rsidRPr="00AB1BD3">
        <w:rPr>
          <w:spacing w:val="5"/>
          <w:sz w:val="24"/>
          <w:szCs w:val="24"/>
        </w:rPr>
        <w:t xml:space="preserve"> </w:t>
      </w:r>
      <w:r w:rsidRPr="00AB1BD3">
        <w:rPr>
          <w:spacing w:val="-2"/>
          <w:sz w:val="24"/>
          <w:szCs w:val="24"/>
        </w:rPr>
        <w:t>h</w:t>
      </w:r>
      <w:r w:rsidRPr="00AB1BD3">
        <w:rPr>
          <w:spacing w:val="-3"/>
          <w:sz w:val="24"/>
          <w:szCs w:val="24"/>
        </w:rPr>
        <w:t>ea</w:t>
      </w:r>
      <w:r w:rsidRPr="00AB1BD3">
        <w:rPr>
          <w:spacing w:val="-2"/>
          <w:sz w:val="24"/>
          <w:szCs w:val="24"/>
        </w:rPr>
        <w:t>dqua</w:t>
      </w:r>
      <w:r w:rsidRPr="00AB1BD3">
        <w:rPr>
          <w:spacing w:val="-3"/>
          <w:sz w:val="24"/>
          <w:szCs w:val="24"/>
        </w:rPr>
        <w:t>r</w:t>
      </w:r>
      <w:r w:rsidRPr="00AB1BD3">
        <w:rPr>
          <w:spacing w:val="-4"/>
          <w:sz w:val="24"/>
          <w:szCs w:val="24"/>
        </w:rPr>
        <w:t>t</w:t>
      </w:r>
      <w:r w:rsidRPr="00AB1BD3">
        <w:rPr>
          <w:spacing w:val="-3"/>
          <w:sz w:val="24"/>
          <w:szCs w:val="24"/>
        </w:rPr>
        <w:t>er</w:t>
      </w:r>
      <w:r w:rsidRPr="00AB1BD3">
        <w:rPr>
          <w:sz w:val="24"/>
          <w:szCs w:val="24"/>
        </w:rPr>
        <w:t>s</w:t>
      </w:r>
      <w:r w:rsidRPr="00AB1BD3">
        <w:rPr>
          <w:spacing w:val="5"/>
          <w:sz w:val="24"/>
          <w:szCs w:val="24"/>
        </w:rPr>
        <w:t xml:space="preserve"> </w:t>
      </w:r>
      <w:r w:rsidRPr="00AB1BD3">
        <w:rPr>
          <w:spacing w:val="-3"/>
          <w:sz w:val="24"/>
          <w:szCs w:val="24"/>
        </w:rPr>
        <w:t>a</w:t>
      </w:r>
      <w:r w:rsidRPr="00AB1BD3">
        <w:rPr>
          <w:spacing w:val="-2"/>
          <w:sz w:val="24"/>
          <w:szCs w:val="24"/>
        </w:rPr>
        <w:t>llo</w:t>
      </w:r>
      <w:r w:rsidRPr="00AB1BD3">
        <w:rPr>
          <w:spacing w:val="-3"/>
          <w:sz w:val="24"/>
          <w:szCs w:val="24"/>
        </w:rPr>
        <w:t>wa</w:t>
      </w:r>
      <w:r w:rsidRPr="00AB1BD3">
        <w:rPr>
          <w:spacing w:val="-2"/>
          <w:sz w:val="24"/>
          <w:szCs w:val="24"/>
        </w:rPr>
        <w:t>n</w:t>
      </w:r>
      <w:r w:rsidRPr="00AB1BD3">
        <w:rPr>
          <w:spacing w:val="-3"/>
          <w:sz w:val="24"/>
          <w:szCs w:val="24"/>
        </w:rPr>
        <w:t>ce</w:t>
      </w:r>
      <w:r w:rsidRPr="00AB1BD3">
        <w:rPr>
          <w:sz w:val="24"/>
          <w:szCs w:val="24"/>
        </w:rPr>
        <w:t>s</w:t>
      </w:r>
      <w:r w:rsidRPr="00AB1BD3">
        <w:rPr>
          <w:spacing w:val="2"/>
          <w:sz w:val="24"/>
          <w:szCs w:val="24"/>
        </w:rPr>
        <w:t xml:space="preserve"> </w:t>
      </w:r>
      <w:r w:rsidRPr="00AB1BD3">
        <w:rPr>
          <w:spacing w:val="-2"/>
          <w:sz w:val="24"/>
          <w:szCs w:val="24"/>
        </w:rPr>
        <w:t>in</w:t>
      </w:r>
      <w:r w:rsidRPr="00AB1BD3">
        <w:rPr>
          <w:spacing w:val="-5"/>
          <w:sz w:val="24"/>
          <w:szCs w:val="24"/>
        </w:rPr>
        <w:t>d</w:t>
      </w:r>
      <w:r w:rsidRPr="00AB1BD3">
        <w:rPr>
          <w:spacing w:val="-2"/>
          <w:sz w:val="24"/>
          <w:szCs w:val="24"/>
        </w:rPr>
        <w:t>i</w:t>
      </w:r>
      <w:r w:rsidRPr="00AB1BD3">
        <w:rPr>
          <w:spacing w:val="-3"/>
          <w:sz w:val="24"/>
          <w:szCs w:val="24"/>
        </w:rPr>
        <w:t>ca</w:t>
      </w:r>
      <w:r w:rsidRPr="00AB1BD3">
        <w:rPr>
          <w:spacing w:val="-2"/>
          <w:sz w:val="24"/>
          <w:szCs w:val="24"/>
        </w:rPr>
        <w:t>t</w:t>
      </w:r>
      <w:r w:rsidRPr="00AB1BD3">
        <w:rPr>
          <w:spacing w:val="-3"/>
          <w:sz w:val="24"/>
          <w:szCs w:val="24"/>
        </w:rPr>
        <w:t>e</w:t>
      </w:r>
      <w:r w:rsidRPr="00AB1BD3">
        <w:rPr>
          <w:sz w:val="24"/>
          <w:szCs w:val="24"/>
        </w:rPr>
        <w:t>d</w:t>
      </w:r>
      <w:r w:rsidRPr="00AB1BD3">
        <w:rPr>
          <w:spacing w:val="2"/>
          <w:sz w:val="24"/>
          <w:szCs w:val="24"/>
        </w:rPr>
        <w:t xml:space="preserve"> </w:t>
      </w:r>
      <w:r w:rsidRPr="00AB1BD3">
        <w:rPr>
          <w:spacing w:val="-2"/>
          <w:sz w:val="24"/>
          <w:szCs w:val="24"/>
        </w:rPr>
        <w:t>b</w:t>
      </w:r>
      <w:r w:rsidRPr="00AB1BD3">
        <w:rPr>
          <w:spacing w:val="-3"/>
          <w:sz w:val="24"/>
          <w:szCs w:val="24"/>
        </w:rPr>
        <w:t>e</w:t>
      </w:r>
      <w:r w:rsidRPr="00AB1BD3">
        <w:rPr>
          <w:spacing w:val="-2"/>
          <w:sz w:val="24"/>
          <w:szCs w:val="24"/>
        </w:rPr>
        <w:t>lo</w:t>
      </w:r>
      <w:r w:rsidRPr="00AB1BD3">
        <w:rPr>
          <w:sz w:val="24"/>
          <w:szCs w:val="24"/>
        </w:rPr>
        <w:t>w</w:t>
      </w:r>
      <w:r w:rsidRPr="00AB1BD3">
        <w:rPr>
          <w:spacing w:val="4"/>
          <w:sz w:val="24"/>
          <w:szCs w:val="24"/>
        </w:rPr>
        <w:t xml:space="preserve"> </w:t>
      </w:r>
      <w:r w:rsidRPr="00AB1BD3">
        <w:rPr>
          <w:spacing w:val="-3"/>
          <w:sz w:val="24"/>
          <w:szCs w:val="24"/>
        </w:rPr>
        <w:t>ar</w:t>
      </w:r>
      <w:r w:rsidRPr="00AB1BD3">
        <w:rPr>
          <w:sz w:val="24"/>
          <w:szCs w:val="24"/>
        </w:rPr>
        <w:t>e</w:t>
      </w:r>
      <w:r w:rsidRPr="00AB1BD3">
        <w:rPr>
          <w:spacing w:val="4"/>
          <w:sz w:val="24"/>
          <w:szCs w:val="24"/>
        </w:rPr>
        <w:t xml:space="preserve"> </w:t>
      </w:r>
      <w:r w:rsidRPr="00AB1BD3">
        <w:rPr>
          <w:spacing w:val="-2"/>
          <w:sz w:val="24"/>
          <w:szCs w:val="24"/>
        </w:rPr>
        <w:t>th</w:t>
      </w:r>
      <w:r w:rsidRPr="00AB1BD3">
        <w:rPr>
          <w:spacing w:val="-5"/>
          <w:sz w:val="24"/>
          <w:szCs w:val="24"/>
        </w:rPr>
        <w:t>o</w:t>
      </w:r>
      <w:r w:rsidRPr="00AB1BD3">
        <w:rPr>
          <w:spacing w:val="-2"/>
          <w:sz w:val="24"/>
          <w:szCs w:val="24"/>
        </w:rPr>
        <w:t>s</w:t>
      </w:r>
      <w:r w:rsidRPr="00AB1BD3">
        <w:rPr>
          <w:sz w:val="24"/>
          <w:szCs w:val="24"/>
        </w:rPr>
        <w:t>e</w:t>
      </w:r>
      <w:r w:rsidRPr="00AB1BD3">
        <w:rPr>
          <w:spacing w:val="4"/>
          <w:sz w:val="24"/>
          <w:szCs w:val="24"/>
        </w:rPr>
        <w:t xml:space="preserve"> </w:t>
      </w:r>
      <w:r w:rsidRPr="00AB1BD3">
        <w:rPr>
          <w:spacing w:val="-2"/>
          <w:sz w:val="24"/>
          <w:szCs w:val="24"/>
        </w:rPr>
        <w:t>th</w:t>
      </w:r>
      <w:r w:rsidRPr="00AB1BD3">
        <w:rPr>
          <w:spacing w:val="-6"/>
          <w:sz w:val="24"/>
          <w:szCs w:val="24"/>
        </w:rPr>
        <w:t>a</w:t>
      </w:r>
      <w:r w:rsidRPr="00AB1BD3">
        <w:rPr>
          <w:sz w:val="24"/>
          <w:szCs w:val="24"/>
        </w:rPr>
        <w:t>t</w:t>
      </w:r>
      <w:r w:rsidRPr="00AB1BD3">
        <w:rPr>
          <w:spacing w:val="5"/>
          <w:sz w:val="24"/>
          <w:szCs w:val="24"/>
        </w:rPr>
        <w:t xml:space="preserve"> </w:t>
      </w:r>
      <w:r w:rsidRPr="00AB1BD3">
        <w:rPr>
          <w:spacing w:val="-2"/>
          <w:sz w:val="24"/>
          <w:szCs w:val="24"/>
        </w:rPr>
        <w:t>th</w:t>
      </w:r>
      <w:r w:rsidRPr="00AB1BD3">
        <w:rPr>
          <w:sz w:val="24"/>
          <w:szCs w:val="24"/>
        </w:rPr>
        <w:t>e</w:t>
      </w:r>
      <w:r w:rsidRPr="00AB1BD3">
        <w:rPr>
          <w:spacing w:val="1"/>
          <w:sz w:val="24"/>
          <w:szCs w:val="24"/>
        </w:rPr>
        <w:t xml:space="preserve"> </w:t>
      </w:r>
      <w:r w:rsidRPr="00AB1BD3">
        <w:rPr>
          <w:spacing w:val="-2"/>
          <w:sz w:val="24"/>
          <w:szCs w:val="24"/>
        </w:rPr>
        <w:t>Con</w:t>
      </w:r>
      <w:r w:rsidRPr="00AB1BD3">
        <w:rPr>
          <w:spacing w:val="-5"/>
          <w:sz w:val="24"/>
          <w:szCs w:val="24"/>
        </w:rPr>
        <w:t>s</w:t>
      </w:r>
      <w:r w:rsidRPr="00AB1BD3">
        <w:rPr>
          <w:spacing w:val="-2"/>
          <w:sz w:val="24"/>
          <w:szCs w:val="24"/>
        </w:rPr>
        <w:t>u</w:t>
      </w:r>
      <w:r w:rsidRPr="00AB1BD3">
        <w:rPr>
          <w:spacing w:val="-4"/>
          <w:sz w:val="24"/>
          <w:szCs w:val="24"/>
        </w:rPr>
        <w:t>l</w:t>
      </w:r>
      <w:r w:rsidRPr="00AB1BD3">
        <w:rPr>
          <w:spacing w:val="-2"/>
          <w:sz w:val="24"/>
          <w:szCs w:val="24"/>
        </w:rPr>
        <w:t>t</w:t>
      </w:r>
      <w:r w:rsidRPr="00AB1BD3">
        <w:rPr>
          <w:spacing w:val="-3"/>
          <w:sz w:val="24"/>
          <w:szCs w:val="24"/>
        </w:rPr>
        <w:t>a</w:t>
      </w:r>
      <w:r w:rsidRPr="00AB1BD3">
        <w:rPr>
          <w:spacing w:val="-2"/>
          <w:sz w:val="24"/>
          <w:szCs w:val="24"/>
        </w:rPr>
        <w:t>n</w:t>
      </w:r>
      <w:r w:rsidRPr="00AB1BD3">
        <w:rPr>
          <w:spacing w:val="1"/>
          <w:sz w:val="24"/>
          <w:szCs w:val="24"/>
        </w:rPr>
        <w:t>t</w:t>
      </w:r>
      <w:r w:rsidRPr="00AB1BD3">
        <w:rPr>
          <w:sz w:val="24"/>
          <w:szCs w:val="24"/>
        </w:rPr>
        <w:t>s</w:t>
      </w:r>
      <w:r w:rsidRPr="00AB1BD3">
        <w:rPr>
          <w:spacing w:val="2"/>
          <w:sz w:val="24"/>
          <w:szCs w:val="24"/>
        </w:rPr>
        <w:t xml:space="preserve"> </w:t>
      </w:r>
      <w:r w:rsidRPr="00AB1BD3">
        <w:rPr>
          <w:spacing w:val="-2"/>
          <w:sz w:val="24"/>
          <w:szCs w:val="24"/>
        </w:rPr>
        <w:t>h</w:t>
      </w:r>
      <w:r w:rsidRPr="00AB1BD3">
        <w:rPr>
          <w:spacing w:val="-3"/>
          <w:sz w:val="24"/>
          <w:szCs w:val="24"/>
        </w:rPr>
        <w:t>a</w:t>
      </w:r>
      <w:r w:rsidRPr="00AB1BD3">
        <w:rPr>
          <w:spacing w:val="-2"/>
          <w:sz w:val="24"/>
          <w:szCs w:val="24"/>
        </w:rPr>
        <w:t>v</w:t>
      </w:r>
      <w:r w:rsidRPr="00AB1BD3">
        <w:rPr>
          <w:sz w:val="24"/>
          <w:szCs w:val="24"/>
        </w:rPr>
        <w:t xml:space="preserve">e </w:t>
      </w:r>
      <w:r w:rsidRPr="00AB1BD3">
        <w:rPr>
          <w:spacing w:val="-3"/>
          <w:sz w:val="24"/>
          <w:szCs w:val="24"/>
        </w:rPr>
        <w:t>a</w:t>
      </w:r>
      <w:r w:rsidRPr="00AB1BD3">
        <w:rPr>
          <w:spacing w:val="-5"/>
          <w:sz w:val="24"/>
          <w:szCs w:val="24"/>
        </w:rPr>
        <w:t>g</w:t>
      </w:r>
      <w:r w:rsidRPr="00AB1BD3">
        <w:rPr>
          <w:spacing w:val="-3"/>
          <w:sz w:val="24"/>
          <w:szCs w:val="24"/>
        </w:rPr>
        <w:t>ree</w:t>
      </w:r>
      <w:r w:rsidRPr="00AB1BD3">
        <w:rPr>
          <w:sz w:val="24"/>
          <w:szCs w:val="24"/>
        </w:rPr>
        <w:t>d</w:t>
      </w:r>
      <w:r w:rsidRPr="00AB1BD3">
        <w:rPr>
          <w:spacing w:val="-5"/>
          <w:sz w:val="24"/>
          <w:szCs w:val="24"/>
        </w:rPr>
        <w:t xml:space="preserve"> </w:t>
      </w:r>
      <w:r w:rsidRPr="00AB1BD3">
        <w:rPr>
          <w:spacing w:val="-2"/>
          <w:sz w:val="24"/>
          <w:szCs w:val="24"/>
        </w:rPr>
        <w:t>t</w:t>
      </w:r>
      <w:r w:rsidRPr="00AB1BD3">
        <w:rPr>
          <w:sz w:val="24"/>
          <w:szCs w:val="24"/>
        </w:rPr>
        <w:t>o</w:t>
      </w:r>
      <w:r w:rsidRPr="00AB1BD3">
        <w:rPr>
          <w:spacing w:val="-5"/>
          <w:sz w:val="24"/>
          <w:szCs w:val="24"/>
        </w:rPr>
        <w:t xml:space="preserve"> </w:t>
      </w:r>
      <w:r w:rsidRPr="00AB1BD3">
        <w:rPr>
          <w:spacing w:val="-2"/>
          <w:sz w:val="24"/>
          <w:szCs w:val="24"/>
        </w:rPr>
        <w:t>p</w:t>
      </w:r>
      <w:r w:rsidRPr="00AB1BD3">
        <w:rPr>
          <w:spacing w:val="-1"/>
          <w:sz w:val="24"/>
          <w:szCs w:val="24"/>
        </w:rPr>
        <w:t>a</w:t>
      </w:r>
      <w:r w:rsidRPr="00AB1BD3">
        <w:rPr>
          <w:sz w:val="24"/>
          <w:szCs w:val="24"/>
        </w:rPr>
        <w:t>y</w:t>
      </w:r>
      <w:r w:rsidRPr="00AB1BD3">
        <w:rPr>
          <w:spacing w:val="-12"/>
          <w:sz w:val="24"/>
          <w:szCs w:val="24"/>
        </w:rPr>
        <w:t xml:space="preserve"> </w:t>
      </w:r>
      <w:r w:rsidRPr="00AB1BD3">
        <w:rPr>
          <w:spacing w:val="-3"/>
          <w:sz w:val="24"/>
          <w:szCs w:val="24"/>
        </w:rPr>
        <w:t>f</w:t>
      </w:r>
      <w:r w:rsidRPr="00AB1BD3">
        <w:rPr>
          <w:spacing w:val="-2"/>
          <w:sz w:val="24"/>
          <w:szCs w:val="24"/>
        </w:rPr>
        <w:t>o</w:t>
      </w:r>
      <w:r w:rsidRPr="00AB1BD3">
        <w:rPr>
          <w:sz w:val="24"/>
          <w:szCs w:val="24"/>
        </w:rPr>
        <w:t>r</w:t>
      </w:r>
      <w:r w:rsidRPr="00AB1BD3">
        <w:rPr>
          <w:spacing w:val="-6"/>
          <w:sz w:val="24"/>
          <w:szCs w:val="24"/>
        </w:rPr>
        <w:t xml:space="preserve"> </w:t>
      </w:r>
      <w:r w:rsidRPr="00AB1BD3">
        <w:rPr>
          <w:spacing w:val="-2"/>
          <w:sz w:val="24"/>
          <w:szCs w:val="24"/>
        </w:rPr>
        <w:t>thi</w:t>
      </w:r>
      <w:r w:rsidRPr="00AB1BD3">
        <w:rPr>
          <w:sz w:val="24"/>
          <w:szCs w:val="24"/>
        </w:rPr>
        <w:t>s</w:t>
      </w:r>
      <w:r w:rsidRPr="00AB1BD3">
        <w:rPr>
          <w:spacing w:val="-5"/>
          <w:sz w:val="24"/>
          <w:szCs w:val="24"/>
        </w:rPr>
        <w:t xml:space="preserve"> </w:t>
      </w:r>
      <w:r w:rsidRPr="00AB1BD3">
        <w:rPr>
          <w:spacing w:val="-3"/>
          <w:sz w:val="24"/>
          <w:szCs w:val="24"/>
        </w:rPr>
        <w:t>a</w:t>
      </w:r>
      <w:r w:rsidRPr="00AB1BD3">
        <w:rPr>
          <w:spacing w:val="-2"/>
          <w:sz w:val="24"/>
          <w:szCs w:val="24"/>
        </w:rPr>
        <w:t>s</w:t>
      </w:r>
      <w:r w:rsidRPr="00AB1BD3">
        <w:rPr>
          <w:spacing w:val="-5"/>
          <w:sz w:val="24"/>
          <w:szCs w:val="24"/>
        </w:rPr>
        <w:t>s</w:t>
      </w:r>
      <w:r w:rsidRPr="00AB1BD3">
        <w:rPr>
          <w:spacing w:val="-4"/>
          <w:sz w:val="24"/>
          <w:szCs w:val="24"/>
        </w:rPr>
        <w:t>i</w:t>
      </w:r>
      <w:r w:rsidRPr="00AB1BD3">
        <w:rPr>
          <w:spacing w:val="-5"/>
          <w:sz w:val="24"/>
          <w:szCs w:val="24"/>
        </w:rPr>
        <w:t>g</w:t>
      </w:r>
      <w:r w:rsidRPr="00AB1BD3">
        <w:rPr>
          <w:spacing w:val="-2"/>
          <w:sz w:val="24"/>
          <w:szCs w:val="24"/>
        </w:rPr>
        <w:t>nm</w:t>
      </w:r>
      <w:r w:rsidRPr="00AB1BD3">
        <w:rPr>
          <w:spacing w:val="-3"/>
          <w:sz w:val="24"/>
          <w:szCs w:val="24"/>
        </w:rPr>
        <w:t>e</w:t>
      </w:r>
      <w:r w:rsidRPr="00AB1BD3">
        <w:rPr>
          <w:spacing w:val="-2"/>
          <w:sz w:val="24"/>
          <w:szCs w:val="24"/>
        </w:rPr>
        <w:t>n</w:t>
      </w:r>
      <w:r w:rsidRPr="00AB1BD3">
        <w:rPr>
          <w:sz w:val="24"/>
          <w:szCs w:val="24"/>
        </w:rPr>
        <w:t>t</w:t>
      </w:r>
      <w:r w:rsidRPr="00AB1BD3">
        <w:rPr>
          <w:spacing w:val="-4"/>
          <w:sz w:val="24"/>
          <w:szCs w:val="24"/>
        </w:rPr>
        <w:t xml:space="preserve"> </w:t>
      </w:r>
      <w:r w:rsidRPr="00AB1BD3">
        <w:rPr>
          <w:spacing w:val="-2"/>
          <w:sz w:val="24"/>
          <w:szCs w:val="24"/>
        </w:rPr>
        <w:t>t</w:t>
      </w:r>
      <w:r w:rsidRPr="00AB1BD3">
        <w:rPr>
          <w:sz w:val="24"/>
          <w:szCs w:val="24"/>
        </w:rPr>
        <w:t>o</w:t>
      </w:r>
      <w:r w:rsidRPr="00AB1BD3">
        <w:rPr>
          <w:spacing w:val="-7"/>
          <w:sz w:val="24"/>
          <w:szCs w:val="24"/>
        </w:rPr>
        <w:t xml:space="preserve"> </w:t>
      </w:r>
      <w:r w:rsidRPr="00AB1BD3">
        <w:rPr>
          <w:spacing w:val="-2"/>
          <w:sz w:val="24"/>
          <w:szCs w:val="24"/>
        </w:rPr>
        <w:t>th</w:t>
      </w:r>
      <w:r w:rsidRPr="00AB1BD3">
        <w:rPr>
          <w:sz w:val="24"/>
          <w:szCs w:val="24"/>
        </w:rPr>
        <w:t>e</w:t>
      </w:r>
      <w:r w:rsidRPr="00AB1BD3">
        <w:rPr>
          <w:spacing w:val="-8"/>
          <w:sz w:val="24"/>
          <w:szCs w:val="24"/>
        </w:rPr>
        <w:t xml:space="preserve"> </w:t>
      </w:r>
      <w:r w:rsidRPr="00AB1BD3">
        <w:rPr>
          <w:spacing w:val="-2"/>
          <w:sz w:val="24"/>
          <w:szCs w:val="24"/>
        </w:rPr>
        <w:t>st</w:t>
      </w:r>
      <w:r w:rsidRPr="00AB1BD3">
        <w:rPr>
          <w:spacing w:val="-3"/>
          <w:sz w:val="24"/>
          <w:szCs w:val="24"/>
        </w:rPr>
        <w:t>af</w:t>
      </w:r>
      <w:r w:rsidRPr="00AB1BD3">
        <w:rPr>
          <w:sz w:val="24"/>
          <w:szCs w:val="24"/>
        </w:rPr>
        <w:t>f</w:t>
      </w:r>
      <w:r w:rsidRPr="00AB1BD3">
        <w:rPr>
          <w:spacing w:val="-8"/>
          <w:sz w:val="24"/>
          <w:szCs w:val="24"/>
        </w:rPr>
        <w:t xml:space="preserve"> </w:t>
      </w:r>
      <w:r w:rsidRPr="00AB1BD3">
        <w:rPr>
          <w:spacing w:val="-2"/>
          <w:sz w:val="24"/>
          <w:szCs w:val="24"/>
        </w:rPr>
        <w:t>m</w:t>
      </w:r>
      <w:r w:rsidRPr="00AB1BD3">
        <w:rPr>
          <w:spacing w:val="-3"/>
          <w:sz w:val="24"/>
          <w:szCs w:val="24"/>
        </w:rPr>
        <w:t>e</w:t>
      </w:r>
      <w:r w:rsidRPr="00AB1BD3">
        <w:rPr>
          <w:spacing w:val="-2"/>
          <w:sz w:val="24"/>
          <w:szCs w:val="24"/>
        </w:rPr>
        <w:t>m</w:t>
      </w:r>
      <w:r w:rsidRPr="00AB1BD3">
        <w:rPr>
          <w:spacing w:val="-5"/>
          <w:sz w:val="24"/>
          <w:szCs w:val="24"/>
        </w:rPr>
        <w:t>b</w:t>
      </w:r>
      <w:r w:rsidRPr="00AB1BD3">
        <w:rPr>
          <w:spacing w:val="-3"/>
          <w:sz w:val="24"/>
          <w:szCs w:val="24"/>
        </w:rPr>
        <w:t>er</w:t>
      </w:r>
      <w:r w:rsidRPr="00AB1BD3">
        <w:rPr>
          <w:sz w:val="24"/>
          <w:szCs w:val="24"/>
        </w:rPr>
        <w:t>s</w:t>
      </w:r>
      <w:r w:rsidRPr="00AB1BD3">
        <w:rPr>
          <w:spacing w:val="-5"/>
          <w:sz w:val="24"/>
          <w:szCs w:val="24"/>
        </w:rPr>
        <w:t xml:space="preserve"> </w:t>
      </w:r>
      <w:r w:rsidRPr="00AB1BD3">
        <w:rPr>
          <w:spacing w:val="-2"/>
          <w:sz w:val="24"/>
          <w:szCs w:val="24"/>
        </w:rPr>
        <w:t>l</w:t>
      </w:r>
      <w:r w:rsidRPr="00AB1BD3">
        <w:rPr>
          <w:spacing w:val="-4"/>
          <w:sz w:val="24"/>
          <w:szCs w:val="24"/>
        </w:rPr>
        <w:t>i</w:t>
      </w:r>
      <w:r w:rsidRPr="00AB1BD3">
        <w:rPr>
          <w:spacing w:val="-2"/>
          <w:sz w:val="24"/>
          <w:szCs w:val="24"/>
        </w:rPr>
        <w:t>st</w:t>
      </w:r>
      <w:r w:rsidRPr="00AB1BD3">
        <w:rPr>
          <w:spacing w:val="-3"/>
          <w:sz w:val="24"/>
          <w:szCs w:val="24"/>
        </w:rPr>
        <w:t>e</w:t>
      </w:r>
      <w:r w:rsidRPr="00AB1BD3">
        <w:rPr>
          <w:spacing w:val="-5"/>
          <w:sz w:val="24"/>
          <w:szCs w:val="24"/>
        </w:rPr>
        <w:t>d</w:t>
      </w:r>
      <w:r w:rsidRPr="00AB1BD3">
        <w:rPr>
          <w:sz w:val="24"/>
          <w:szCs w:val="24"/>
        </w:rPr>
        <w:t>;</w:t>
      </w:r>
    </w:p>
    <w:p w:rsidR="00AB1BD3" w:rsidRDefault="00AB1BD3" w:rsidP="00AB1BD3">
      <w:pPr>
        <w:pStyle w:val="ListParagraph"/>
        <w:ind w:left="500" w:right="92"/>
        <w:jc w:val="both"/>
        <w:rPr>
          <w:sz w:val="24"/>
          <w:szCs w:val="24"/>
        </w:rPr>
      </w:pPr>
    </w:p>
    <w:p w:rsidR="00D35201" w:rsidRDefault="00E6664F" w:rsidP="005C08C5">
      <w:pPr>
        <w:pStyle w:val="ListParagraph"/>
        <w:numPr>
          <w:ilvl w:val="0"/>
          <w:numId w:val="27"/>
        </w:numPr>
        <w:ind w:right="92"/>
        <w:jc w:val="both"/>
        <w:rPr>
          <w:sz w:val="24"/>
          <w:szCs w:val="24"/>
        </w:rPr>
      </w:pPr>
      <w:r w:rsidRPr="00AB1BD3">
        <w:rPr>
          <w:spacing w:val="-2"/>
          <w:sz w:val="24"/>
          <w:szCs w:val="24"/>
        </w:rPr>
        <w:t>th</w:t>
      </w:r>
      <w:r w:rsidRPr="00AB1BD3">
        <w:rPr>
          <w:sz w:val="24"/>
          <w:szCs w:val="24"/>
        </w:rPr>
        <w:t>e</w:t>
      </w:r>
      <w:r w:rsidRPr="00AB1BD3">
        <w:rPr>
          <w:spacing w:val="35"/>
          <w:sz w:val="24"/>
          <w:szCs w:val="24"/>
        </w:rPr>
        <w:t xml:space="preserve"> </w:t>
      </w:r>
      <w:r w:rsidRPr="00AB1BD3">
        <w:rPr>
          <w:spacing w:val="-3"/>
          <w:sz w:val="24"/>
          <w:szCs w:val="24"/>
        </w:rPr>
        <w:t>fac</w:t>
      </w:r>
      <w:r w:rsidRPr="00AB1BD3">
        <w:rPr>
          <w:spacing w:val="-2"/>
          <w:sz w:val="24"/>
          <w:szCs w:val="24"/>
        </w:rPr>
        <w:t>to</w:t>
      </w:r>
      <w:r w:rsidRPr="00AB1BD3">
        <w:rPr>
          <w:spacing w:val="-3"/>
          <w:sz w:val="24"/>
          <w:szCs w:val="24"/>
        </w:rPr>
        <w:t>r</w:t>
      </w:r>
      <w:r w:rsidRPr="00AB1BD3">
        <w:rPr>
          <w:sz w:val="24"/>
          <w:szCs w:val="24"/>
        </w:rPr>
        <w:t>s</w:t>
      </w:r>
      <w:r w:rsidRPr="00AB1BD3">
        <w:rPr>
          <w:spacing w:val="34"/>
          <w:sz w:val="24"/>
          <w:szCs w:val="24"/>
        </w:rPr>
        <w:t xml:space="preserve"> </w:t>
      </w:r>
      <w:r w:rsidRPr="00AB1BD3">
        <w:rPr>
          <w:spacing w:val="-2"/>
          <w:sz w:val="24"/>
          <w:szCs w:val="24"/>
        </w:rPr>
        <w:t>li</w:t>
      </w:r>
      <w:r w:rsidRPr="00AB1BD3">
        <w:rPr>
          <w:spacing w:val="-5"/>
          <w:sz w:val="24"/>
          <w:szCs w:val="24"/>
        </w:rPr>
        <w:t>s</w:t>
      </w:r>
      <w:r w:rsidRPr="00AB1BD3">
        <w:rPr>
          <w:spacing w:val="-2"/>
          <w:sz w:val="24"/>
          <w:szCs w:val="24"/>
        </w:rPr>
        <w:t>t</w:t>
      </w:r>
      <w:r w:rsidRPr="00AB1BD3">
        <w:rPr>
          <w:spacing w:val="-3"/>
          <w:sz w:val="24"/>
          <w:szCs w:val="24"/>
        </w:rPr>
        <w:t>e</w:t>
      </w:r>
      <w:r w:rsidRPr="00AB1BD3">
        <w:rPr>
          <w:sz w:val="24"/>
          <w:szCs w:val="24"/>
        </w:rPr>
        <w:t>d</w:t>
      </w:r>
      <w:r w:rsidRPr="00AB1BD3">
        <w:rPr>
          <w:spacing w:val="36"/>
          <w:sz w:val="24"/>
          <w:szCs w:val="24"/>
        </w:rPr>
        <w:t xml:space="preserve"> </w:t>
      </w:r>
      <w:r w:rsidRPr="00AB1BD3">
        <w:rPr>
          <w:spacing w:val="-4"/>
          <w:sz w:val="24"/>
          <w:szCs w:val="24"/>
        </w:rPr>
        <w:t>i</w:t>
      </w:r>
      <w:r w:rsidRPr="00AB1BD3">
        <w:rPr>
          <w:sz w:val="24"/>
          <w:szCs w:val="24"/>
        </w:rPr>
        <w:t>n</w:t>
      </w:r>
      <w:r w:rsidRPr="00AB1BD3">
        <w:rPr>
          <w:spacing w:val="36"/>
          <w:sz w:val="24"/>
          <w:szCs w:val="24"/>
        </w:rPr>
        <w:t xml:space="preserve"> </w:t>
      </w:r>
      <w:r w:rsidRPr="00AB1BD3">
        <w:rPr>
          <w:spacing w:val="-2"/>
          <w:sz w:val="24"/>
          <w:szCs w:val="24"/>
        </w:rPr>
        <w:t>th</w:t>
      </w:r>
      <w:r w:rsidRPr="00AB1BD3">
        <w:rPr>
          <w:sz w:val="24"/>
          <w:szCs w:val="24"/>
        </w:rPr>
        <w:t>e</w:t>
      </w:r>
      <w:r w:rsidRPr="00AB1BD3">
        <w:rPr>
          <w:spacing w:val="32"/>
          <w:sz w:val="24"/>
          <w:szCs w:val="24"/>
        </w:rPr>
        <w:t xml:space="preserve"> </w:t>
      </w:r>
      <w:r w:rsidRPr="00AB1BD3">
        <w:rPr>
          <w:spacing w:val="-3"/>
          <w:sz w:val="24"/>
          <w:szCs w:val="24"/>
        </w:rPr>
        <w:t>a</w:t>
      </w:r>
      <w:r w:rsidRPr="00AB1BD3">
        <w:rPr>
          <w:spacing w:val="-2"/>
          <w:sz w:val="24"/>
          <w:szCs w:val="24"/>
        </w:rPr>
        <w:t>tt</w:t>
      </w:r>
      <w:r w:rsidRPr="00AB1BD3">
        <w:rPr>
          <w:spacing w:val="-3"/>
          <w:sz w:val="24"/>
          <w:szCs w:val="24"/>
        </w:rPr>
        <w:t>ac</w:t>
      </w:r>
      <w:r w:rsidRPr="00AB1BD3">
        <w:rPr>
          <w:spacing w:val="-2"/>
          <w:sz w:val="24"/>
          <w:szCs w:val="24"/>
        </w:rPr>
        <w:t>h</w:t>
      </w:r>
      <w:r w:rsidRPr="00AB1BD3">
        <w:rPr>
          <w:spacing w:val="-3"/>
          <w:sz w:val="24"/>
          <w:szCs w:val="24"/>
        </w:rPr>
        <w:t>e</w:t>
      </w:r>
      <w:r w:rsidRPr="00AB1BD3">
        <w:rPr>
          <w:sz w:val="24"/>
          <w:szCs w:val="24"/>
        </w:rPr>
        <w:t>d</w:t>
      </w:r>
      <w:r w:rsidRPr="00AB1BD3">
        <w:rPr>
          <w:spacing w:val="36"/>
          <w:sz w:val="24"/>
          <w:szCs w:val="24"/>
        </w:rPr>
        <w:t xml:space="preserve"> </w:t>
      </w:r>
      <w:r w:rsidRPr="00AB1BD3">
        <w:rPr>
          <w:spacing w:val="-2"/>
          <w:sz w:val="24"/>
          <w:szCs w:val="24"/>
        </w:rPr>
        <w:t>t</w:t>
      </w:r>
      <w:r w:rsidRPr="00AB1BD3">
        <w:rPr>
          <w:spacing w:val="-3"/>
          <w:sz w:val="24"/>
          <w:szCs w:val="24"/>
        </w:rPr>
        <w:t>a</w:t>
      </w:r>
      <w:r w:rsidRPr="00AB1BD3">
        <w:rPr>
          <w:spacing w:val="-5"/>
          <w:sz w:val="24"/>
          <w:szCs w:val="24"/>
        </w:rPr>
        <w:t>b</w:t>
      </w:r>
      <w:r w:rsidRPr="00AB1BD3">
        <w:rPr>
          <w:spacing w:val="-2"/>
          <w:sz w:val="24"/>
          <w:szCs w:val="24"/>
        </w:rPr>
        <w:t>l</w:t>
      </w:r>
      <w:r w:rsidRPr="00AB1BD3">
        <w:rPr>
          <w:sz w:val="24"/>
          <w:szCs w:val="24"/>
        </w:rPr>
        <w:t>e</w:t>
      </w:r>
      <w:r w:rsidRPr="00AB1BD3">
        <w:rPr>
          <w:spacing w:val="35"/>
          <w:sz w:val="24"/>
          <w:szCs w:val="24"/>
        </w:rPr>
        <w:t xml:space="preserve"> </w:t>
      </w:r>
      <w:r w:rsidRPr="00AB1BD3">
        <w:rPr>
          <w:spacing w:val="-3"/>
          <w:sz w:val="24"/>
          <w:szCs w:val="24"/>
        </w:rPr>
        <w:t>f</w:t>
      </w:r>
      <w:r w:rsidRPr="00AB1BD3">
        <w:rPr>
          <w:spacing w:val="-2"/>
          <w:sz w:val="24"/>
          <w:szCs w:val="24"/>
        </w:rPr>
        <w:t>o</w:t>
      </w:r>
      <w:r w:rsidRPr="00AB1BD3">
        <w:rPr>
          <w:sz w:val="24"/>
          <w:szCs w:val="24"/>
        </w:rPr>
        <w:t>r</w:t>
      </w:r>
      <w:r w:rsidRPr="00AB1BD3">
        <w:rPr>
          <w:spacing w:val="35"/>
          <w:sz w:val="24"/>
          <w:szCs w:val="24"/>
        </w:rPr>
        <w:t xml:space="preserve"> </w:t>
      </w:r>
      <w:r w:rsidRPr="00AB1BD3">
        <w:rPr>
          <w:sz w:val="24"/>
          <w:szCs w:val="24"/>
        </w:rPr>
        <w:t>s</w:t>
      </w:r>
      <w:r w:rsidRPr="00AB1BD3">
        <w:rPr>
          <w:spacing w:val="-2"/>
          <w:sz w:val="24"/>
          <w:szCs w:val="24"/>
        </w:rPr>
        <w:t>o</w:t>
      </w:r>
      <w:r w:rsidRPr="00AB1BD3">
        <w:rPr>
          <w:spacing w:val="-6"/>
          <w:sz w:val="24"/>
          <w:szCs w:val="24"/>
        </w:rPr>
        <w:t>c</w:t>
      </w:r>
      <w:r w:rsidRPr="00AB1BD3">
        <w:rPr>
          <w:spacing w:val="-2"/>
          <w:sz w:val="24"/>
          <w:szCs w:val="24"/>
        </w:rPr>
        <w:t>i</w:t>
      </w:r>
      <w:r w:rsidRPr="00AB1BD3">
        <w:rPr>
          <w:spacing w:val="-3"/>
          <w:sz w:val="24"/>
          <w:szCs w:val="24"/>
        </w:rPr>
        <w:t>a</w:t>
      </w:r>
      <w:r w:rsidRPr="00AB1BD3">
        <w:rPr>
          <w:sz w:val="24"/>
          <w:szCs w:val="24"/>
        </w:rPr>
        <w:t>l</w:t>
      </w:r>
      <w:r w:rsidRPr="00AB1BD3">
        <w:rPr>
          <w:spacing w:val="34"/>
          <w:sz w:val="24"/>
          <w:szCs w:val="24"/>
        </w:rPr>
        <w:t xml:space="preserve"> </w:t>
      </w:r>
      <w:r w:rsidRPr="00AB1BD3">
        <w:rPr>
          <w:spacing w:val="-3"/>
          <w:sz w:val="24"/>
          <w:szCs w:val="24"/>
        </w:rPr>
        <w:t>c</w:t>
      </w:r>
      <w:r w:rsidRPr="00AB1BD3">
        <w:rPr>
          <w:spacing w:val="-2"/>
          <w:sz w:val="24"/>
          <w:szCs w:val="24"/>
        </w:rPr>
        <w:t>h</w:t>
      </w:r>
      <w:r w:rsidRPr="00AB1BD3">
        <w:rPr>
          <w:spacing w:val="-3"/>
          <w:sz w:val="24"/>
          <w:szCs w:val="24"/>
        </w:rPr>
        <w:t>ar</w:t>
      </w:r>
      <w:r w:rsidRPr="00AB1BD3">
        <w:rPr>
          <w:spacing w:val="-5"/>
          <w:sz w:val="24"/>
          <w:szCs w:val="24"/>
        </w:rPr>
        <w:t>g</w:t>
      </w:r>
      <w:r w:rsidRPr="00AB1BD3">
        <w:rPr>
          <w:spacing w:val="-3"/>
          <w:sz w:val="24"/>
          <w:szCs w:val="24"/>
        </w:rPr>
        <w:t>e</w:t>
      </w:r>
      <w:r w:rsidRPr="00AB1BD3">
        <w:rPr>
          <w:sz w:val="24"/>
          <w:szCs w:val="24"/>
        </w:rPr>
        <w:t>s</w:t>
      </w:r>
      <w:r w:rsidRPr="00AB1BD3">
        <w:rPr>
          <w:spacing w:val="36"/>
          <w:sz w:val="24"/>
          <w:szCs w:val="24"/>
        </w:rPr>
        <w:t xml:space="preserve"> </w:t>
      </w:r>
      <w:r w:rsidRPr="00AB1BD3">
        <w:rPr>
          <w:spacing w:val="-3"/>
          <w:sz w:val="24"/>
          <w:szCs w:val="24"/>
        </w:rPr>
        <w:t>a</w:t>
      </w:r>
      <w:r w:rsidRPr="00AB1BD3">
        <w:rPr>
          <w:spacing w:val="-2"/>
          <w:sz w:val="24"/>
          <w:szCs w:val="24"/>
        </w:rPr>
        <w:t>n</w:t>
      </w:r>
      <w:r w:rsidRPr="00AB1BD3">
        <w:rPr>
          <w:sz w:val="24"/>
          <w:szCs w:val="24"/>
        </w:rPr>
        <w:t>d</w:t>
      </w:r>
      <w:r w:rsidRPr="00AB1BD3">
        <w:rPr>
          <w:spacing w:val="36"/>
          <w:sz w:val="24"/>
          <w:szCs w:val="24"/>
        </w:rPr>
        <w:t xml:space="preserve"> </w:t>
      </w:r>
      <w:r w:rsidRPr="00AB1BD3">
        <w:rPr>
          <w:spacing w:val="-2"/>
          <w:sz w:val="24"/>
          <w:szCs w:val="24"/>
        </w:rPr>
        <w:t>ov</w:t>
      </w:r>
      <w:r w:rsidRPr="00AB1BD3">
        <w:rPr>
          <w:spacing w:val="-3"/>
          <w:sz w:val="24"/>
          <w:szCs w:val="24"/>
        </w:rPr>
        <w:t>er</w:t>
      </w:r>
      <w:r w:rsidRPr="00AB1BD3">
        <w:rPr>
          <w:spacing w:val="-2"/>
          <w:sz w:val="24"/>
          <w:szCs w:val="24"/>
        </w:rPr>
        <w:t>h</w:t>
      </w:r>
      <w:r w:rsidRPr="00AB1BD3">
        <w:rPr>
          <w:spacing w:val="-3"/>
          <w:sz w:val="24"/>
          <w:szCs w:val="24"/>
        </w:rPr>
        <w:t>ea</w:t>
      </w:r>
      <w:r w:rsidRPr="00AB1BD3">
        <w:rPr>
          <w:sz w:val="24"/>
          <w:szCs w:val="24"/>
        </w:rPr>
        <w:t>d</w:t>
      </w:r>
      <w:r w:rsidRPr="00AB1BD3">
        <w:rPr>
          <w:spacing w:val="36"/>
          <w:sz w:val="24"/>
          <w:szCs w:val="24"/>
        </w:rPr>
        <w:t xml:space="preserve"> </w:t>
      </w:r>
      <w:r w:rsidRPr="00AB1BD3">
        <w:rPr>
          <w:spacing w:val="-3"/>
          <w:sz w:val="24"/>
          <w:szCs w:val="24"/>
        </w:rPr>
        <w:t>ar</w:t>
      </w:r>
      <w:r w:rsidRPr="00AB1BD3">
        <w:rPr>
          <w:sz w:val="24"/>
          <w:szCs w:val="24"/>
        </w:rPr>
        <w:t>e</w:t>
      </w:r>
      <w:r w:rsidRPr="00AB1BD3">
        <w:rPr>
          <w:spacing w:val="35"/>
          <w:sz w:val="24"/>
          <w:szCs w:val="24"/>
        </w:rPr>
        <w:t xml:space="preserve"> </w:t>
      </w:r>
      <w:r w:rsidRPr="00AB1BD3">
        <w:rPr>
          <w:spacing w:val="-2"/>
          <w:sz w:val="24"/>
          <w:szCs w:val="24"/>
        </w:rPr>
        <w:t>b</w:t>
      </w:r>
      <w:r w:rsidRPr="00AB1BD3">
        <w:rPr>
          <w:spacing w:val="-3"/>
          <w:sz w:val="24"/>
          <w:szCs w:val="24"/>
        </w:rPr>
        <w:t>a</w:t>
      </w:r>
      <w:r w:rsidRPr="00AB1BD3">
        <w:rPr>
          <w:spacing w:val="-2"/>
          <w:sz w:val="24"/>
          <w:szCs w:val="24"/>
        </w:rPr>
        <w:t>s</w:t>
      </w:r>
      <w:r w:rsidRPr="00AB1BD3">
        <w:rPr>
          <w:spacing w:val="-3"/>
          <w:sz w:val="24"/>
          <w:szCs w:val="24"/>
        </w:rPr>
        <w:t>e</w:t>
      </w:r>
      <w:r w:rsidRPr="00AB1BD3">
        <w:rPr>
          <w:sz w:val="24"/>
          <w:szCs w:val="24"/>
        </w:rPr>
        <w:t>d</w:t>
      </w:r>
      <w:r w:rsidRPr="00AB1BD3">
        <w:rPr>
          <w:spacing w:val="36"/>
          <w:sz w:val="24"/>
          <w:szCs w:val="24"/>
        </w:rPr>
        <w:t xml:space="preserve"> </w:t>
      </w:r>
      <w:r w:rsidRPr="00AB1BD3">
        <w:rPr>
          <w:spacing w:val="-2"/>
          <w:sz w:val="24"/>
          <w:szCs w:val="24"/>
        </w:rPr>
        <w:t>o</w:t>
      </w:r>
      <w:r w:rsidRPr="00AB1BD3">
        <w:rPr>
          <w:sz w:val="24"/>
          <w:szCs w:val="24"/>
        </w:rPr>
        <w:t>n</w:t>
      </w:r>
      <w:r w:rsidRPr="00AB1BD3">
        <w:rPr>
          <w:spacing w:val="36"/>
          <w:sz w:val="24"/>
          <w:szCs w:val="24"/>
        </w:rPr>
        <w:t xml:space="preserve"> </w:t>
      </w:r>
      <w:r w:rsidRPr="00AB1BD3">
        <w:rPr>
          <w:spacing w:val="-2"/>
          <w:sz w:val="24"/>
          <w:szCs w:val="24"/>
        </w:rPr>
        <w:t>th</w:t>
      </w:r>
      <w:r w:rsidRPr="00AB1BD3">
        <w:rPr>
          <w:sz w:val="24"/>
          <w:szCs w:val="24"/>
        </w:rPr>
        <w:t xml:space="preserve">e </w:t>
      </w:r>
      <w:r w:rsidRPr="00AB1BD3">
        <w:rPr>
          <w:spacing w:val="-3"/>
          <w:sz w:val="24"/>
          <w:szCs w:val="24"/>
        </w:rPr>
        <w:t>f</w:t>
      </w:r>
      <w:r w:rsidRPr="00AB1BD3">
        <w:rPr>
          <w:spacing w:val="-2"/>
          <w:sz w:val="24"/>
          <w:szCs w:val="24"/>
        </w:rPr>
        <w:t>i</w:t>
      </w:r>
      <w:r w:rsidRPr="00AB1BD3">
        <w:rPr>
          <w:spacing w:val="-3"/>
          <w:sz w:val="24"/>
          <w:szCs w:val="24"/>
        </w:rPr>
        <w:t>r</w:t>
      </w:r>
      <w:r w:rsidRPr="00AB1BD3">
        <w:rPr>
          <w:spacing w:val="-2"/>
          <w:sz w:val="24"/>
          <w:szCs w:val="24"/>
        </w:rPr>
        <w:t>m</w:t>
      </w:r>
      <w:r w:rsidRPr="00AB1BD3">
        <w:rPr>
          <w:spacing w:val="-3"/>
          <w:sz w:val="24"/>
          <w:szCs w:val="24"/>
        </w:rPr>
        <w:t>’</w:t>
      </w:r>
      <w:r w:rsidRPr="00AB1BD3">
        <w:rPr>
          <w:sz w:val="24"/>
          <w:szCs w:val="24"/>
        </w:rPr>
        <w:t>s</w:t>
      </w:r>
      <w:r w:rsidRPr="00AB1BD3">
        <w:rPr>
          <w:spacing w:val="5"/>
          <w:sz w:val="24"/>
          <w:szCs w:val="24"/>
        </w:rPr>
        <w:t xml:space="preserve"> </w:t>
      </w:r>
      <w:r w:rsidRPr="00AB1BD3">
        <w:rPr>
          <w:spacing w:val="-3"/>
          <w:sz w:val="24"/>
          <w:szCs w:val="24"/>
        </w:rPr>
        <w:t>a</w:t>
      </w:r>
      <w:r w:rsidRPr="00AB1BD3">
        <w:rPr>
          <w:spacing w:val="-2"/>
          <w:sz w:val="24"/>
          <w:szCs w:val="24"/>
        </w:rPr>
        <w:t>v</w:t>
      </w:r>
      <w:r w:rsidRPr="00AB1BD3">
        <w:rPr>
          <w:spacing w:val="-3"/>
          <w:sz w:val="24"/>
          <w:szCs w:val="24"/>
        </w:rPr>
        <w:t>era</w:t>
      </w:r>
      <w:r w:rsidRPr="00AB1BD3">
        <w:rPr>
          <w:spacing w:val="-5"/>
          <w:sz w:val="24"/>
          <w:szCs w:val="24"/>
        </w:rPr>
        <w:t>g</w:t>
      </w:r>
      <w:r w:rsidRPr="00AB1BD3">
        <w:rPr>
          <w:sz w:val="24"/>
          <w:szCs w:val="24"/>
        </w:rPr>
        <w:t>e</w:t>
      </w:r>
      <w:r w:rsidRPr="00AB1BD3">
        <w:rPr>
          <w:spacing w:val="4"/>
          <w:sz w:val="24"/>
          <w:szCs w:val="24"/>
        </w:rPr>
        <w:t xml:space="preserve"> </w:t>
      </w:r>
      <w:r w:rsidRPr="00AB1BD3">
        <w:rPr>
          <w:spacing w:val="-3"/>
          <w:sz w:val="24"/>
          <w:szCs w:val="24"/>
        </w:rPr>
        <w:t>c</w:t>
      </w:r>
      <w:r w:rsidRPr="00AB1BD3">
        <w:rPr>
          <w:spacing w:val="-2"/>
          <w:sz w:val="24"/>
          <w:szCs w:val="24"/>
        </w:rPr>
        <w:t>os</w:t>
      </w:r>
      <w:r w:rsidRPr="00AB1BD3">
        <w:rPr>
          <w:sz w:val="24"/>
          <w:szCs w:val="24"/>
        </w:rPr>
        <w:t>t</w:t>
      </w:r>
      <w:r w:rsidRPr="00AB1BD3">
        <w:rPr>
          <w:spacing w:val="6"/>
          <w:sz w:val="24"/>
          <w:szCs w:val="24"/>
        </w:rPr>
        <w:t xml:space="preserve"> </w:t>
      </w:r>
      <w:r w:rsidRPr="00AB1BD3">
        <w:rPr>
          <w:spacing w:val="-3"/>
          <w:sz w:val="24"/>
          <w:szCs w:val="24"/>
        </w:rPr>
        <w:t>e</w:t>
      </w:r>
      <w:r w:rsidRPr="00AB1BD3">
        <w:rPr>
          <w:sz w:val="24"/>
          <w:szCs w:val="24"/>
        </w:rPr>
        <w:t>x</w:t>
      </w:r>
      <w:r w:rsidRPr="00AB1BD3">
        <w:rPr>
          <w:spacing w:val="-2"/>
          <w:sz w:val="24"/>
          <w:szCs w:val="24"/>
        </w:rPr>
        <w:t>p</w:t>
      </w:r>
      <w:r w:rsidRPr="00AB1BD3">
        <w:rPr>
          <w:spacing w:val="-6"/>
          <w:sz w:val="24"/>
          <w:szCs w:val="24"/>
        </w:rPr>
        <w:t>e</w:t>
      </w:r>
      <w:r w:rsidRPr="00AB1BD3">
        <w:rPr>
          <w:spacing w:val="-3"/>
          <w:sz w:val="24"/>
          <w:szCs w:val="24"/>
        </w:rPr>
        <w:t>r</w:t>
      </w:r>
      <w:r w:rsidRPr="00AB1BD3">
        <w:rPr>
          <w:spacing w:val="-2"/>
          <w:sz w:val="24"/>
          <w:szCs w:val="24"/>
        </w:rPr>
        <w:t>i</w:t>
      </w:r>
      <w:r w:rsidRPr="00AB1BD3">
        <w:rPr>
          <w:spacing w:val="-3"/>
          <w:sz w:val="24"/>
          <w:szCs w:val="24"/>
        </w:rPr>
        <w:t>e</w:t>
      </w:r>
      <w:r w:rsidRPr="00AB1BD3">
        <w:rPr>
          <w:spacing w:val="-2"/>
          <w:sz w:val="24"/>
          <w:szCs w:val="24"/>
        </w:rPr>
        <w:t>n</w:t>
      </w:r>
      <w:r w:rsidRPr="00AB1BD3">
        <w:rPr>
          <w:spacing w:val="-3"/>
          <w:sz w:val="24"/>
          <w:szCs w:val="24"/>
        </w:rPr>
        <w:t>ce</w:t>
      </w:r>
      <w:r w:rsidRPr="00AB1BD3">
        <w:rPr>
          <w:sz w:val="24"/>
          <w:szCs w:val="24"/>
        </w:rPr>
        <w:t>s</w:t>
      </w:r>
      <w:r w:rsidRPr="00AB1BD3">
        <w:rPr>
          <w:spacing w:val="5"/>
          <w:sz w:val="24"/>
          <w:szCs w:val="24"/>
        </w:rPr>
        <w:t xml:space="preserve"> </w:t>
      </w:r>
      <w:r w:rsidRPr="00AB1BD3">
        <w:rPr>
          <w:spacing w:val="-3"/>
          <w:sz w:val="24"/>
          <w:szCs w:val="24"/>
        </w:rPr>
        <w:t>f</w:t>
      </w:r>
      <w:r w:rsidRPr="00AB1BD3">
        <w:rPr>
          <w:spacing w:val="-2"/>
          <w:sz w:val="24"/>
          <w:szCs w:val="24"/>
        </w:rPr>
        <w:t>o</w:t>
      </w:r>
      <w:r w:rsidRPr="00AB1BD3">
        <w:rPr>
          <w:sz w:val="24"/>
          <w:szCs w:val="24"/>
        </w:rPr>
        <w:t>r</w:t>
      </w:r>
      <w:r w:rsidRPr="00AB1BD3">
        <w:rPr>
          <w:spacing w:val="4"/>
          <w:sz w:val="24"/>
          <w:szCs w:val="24"/>
        </w:rPr>
        <w:t xml:space="preserve"> </w:t>
      </w:r>
      <w:r w:rsidRPr="00AB1BD3">
        <w:rPr>
          <w:spacing w:val="-2"/>
          <w:sz w:val="24"/>
          <w:szCs w:val="24"/>
        </w:rPr>
        <w:t>th</w:t>
      </w:r>
      <w:r w:rsidRPr="00AB1BD3">
        <w:rPr>
          <w:sz w:val="24"/>
          <w:szCs w:val="24"/>
        </w:rPr>
        <w:t>e</w:t>
      </w:r>
      <w:r w:rsidRPr="00AB1BD3">
        <w:rPr>
          <w:spacing w:val="4"/>
          <w:sz w:val="24"/>
          <w:szCs w:val="24"/>
        </w:rPr>
        <w:t xml:space="preserve"> </w:t>
      </w:r>
      <w:r w:rsidRPr="00AB1BD3">
        <w:rPr>
          <w:spacing w:val="-2"/>
          <w:sz w:val="24"/>
          <w:szCs w:val="24"/>
        </w:rPr>
        <w:t>l</w:t>
      </w:r>
      <w:r w:rsidRPr="00AB1BD3">
        <w:rPr>
          <w:spacing w:val="-3"/>
          <w:sz w:val="24"/>
          <w:szCs w:val="24"/>
        </w:rPr>
        <w:t>a</w:t>
      </w:r>
      <w:r w:rsidRPr="00AB1BD3">
        <w:rPr>
          <w:spacing w:val="-2"/>
          <w:sz w:val="24"/>
          <w:szCs w:val="24"/>
        </w:rPr>
        <w:t>t</w:t>
      </w:r>
      <w:r w:rsidRPr="00AB1BD3">
        <w:rPr>
          <w:spacing w:val="-3"/>
          <w:sz w:val="24"/>
          <w:szCs w:val="24"/>
        </w:rPr>
        <w:t>e</w:t>
      </w:r>
      <w:r w:rsidRPr="00AB1BD3">
        <w:rPr>
          <w:spacing w:val="-2"/>
          <w:sz w:val="24"/>
          <w:szCs w:val="24"/>
        </w:rPr>
        <w:t>s</w:t>
      </w:r>
      <w:r w:rsidRPr="00AB1BD3">
        <w:rPr>
          <w:sz w:val="24"/>
          <w:szCs w:val="24"/>
        </w:rPr>
        <w:t>t</w:t>
      </w:r>
      <w:r w:rsidRPr="00AB1BD3">
        <w:rPr>
          <w:spacing w:val="6"/>
          <w:sz w:val="24"/>
          <w:szCs w:val="24"/>
        </w:rPr>
        <w:t xml:space="preserve"> </w:t>
      </w:r>
      <w:r w:rsidRPr="00AB1BD3">
        <w:rPr>
          <w:spacing w:val="-4"/>
          <w:sz w:val="24"/>
          <w:szCs w:val="24"/>
        </w:rPr>
        <w:t>t</w:t>
      </w:r>
      <w:r w:rsidRPr="00AB1BD3">
        <w:rPr>
          <w:spacing w:val="-2"/>
          <w:sz w:val="24"/>
          <w:szCs w:val="24"/>
        </w:rPr>
        <w:t>h</w:t>
      </w:r>
      <w:r w:rsidRPr="00AB1BD3">
        <w:rPr>
          <w:spacing w:val="-6"/>
          <w:sz w:val="24"/>
          <w:szCs w:val="24"/>
        </w:rPr>
        <w:t>r</w:t>
      </w:r>
      <w:r w:rsidRPr="00AB1BD3">
        <w:rPr>
          <w:spacing w:val="-3"/>
          <w:sz w:val="24"/>
          <w:szCs w:val="24"/>
        </w:rPr>
        <w:t>e</w:t>
      </w:r>
      <w:r w:rsidRPr="00AB1BD3">
        <w:rPr>
          <w:sz w:val="24"/>
          <w:szCs w:val="24"/>
        </w:rPr>
        <w:t>e</w:t>
      </w:r>
      <w:r w:rsidRPr="00AB1BD3">
        <w:rPr>
          <w:spacing w:val="7"/>
          <w:sz w:val="24"/>
          <w:szCs w:val="24"/>
        </w:rPr>
        <w:t xml:space="preserve"> </w:t>
      </w:r>
      <w:r w:rsidRPr="00AB1BD3">
        <w:rPr>
          <w:spacing w:val="-7"/>
          <w:sz w:val="24"/>
          <w:szCs w:val="24"/>
        </w:rPr>
        <w:t>y</w:t>
      </w:r>
      <w:r w:rsidRPr="00AB1BD3">
        <w:rPr>
          <w:spacing w:val="-1"/>
          <w:sz w:val="24"/>
          <w:szCs w:val="24"/>
        </w:rPr>
        <w:t>e</w:t>
      </w:r>
      <w:r w:rsidRPr="00AB1BD3">
        <w:rPr>
          <w:spacing w:val="-3"/>
          <w:sz w:val="24"/>
          <w:szCs w:val="24"/>
        </w:rPr>
        <w:t>ar</w:t>
      </w:r>
      <w:r w:rsidRPr="00AB1BD3">
        <w:rPr>
          <w:sz w:val="24"/>
          <w:szCs w:val="24"/>
        </w:rPr>
        <w:t>s</w:t>
      </w:r>
      <w:r w:rsidRPr="00AB1BD3">
        <w:rPr>
          <w:spacing w:val="5"/>
          <w:sz w:val="24"/>
          <w:szCs w:val="24"/>
        </w:rPr>
        <w:t xml:space="preserve"> </w:t>
      </w:r>
      <w:r w:rsidRPr="00AB1BD3">
        <w:rPr>
          <w:spacing w:val="-3"/>
          <w:sz w:val="24"/>
          <w:szCs w:val="24"/>
        </w:rPr>
        <w:t>a</w:t>
      </w:r>
      <w:r w:rsidRPr="00AB1BD3">
        <w:rPr>
          <w:sz w:val="24"/>
          <w:szCs w:val="24"/>
        </w:rPr>
        <w:t>s</w:t>
      </w:r>
      <w:r w:rsidRPr="00AB1BD3">
        <w:rPr>
          <w:spacing w:val="5"/>
          <w:sz w:val="24"/>
          <w:szCs w:val="24"/>
        </w:rPr>
        <w:t xml:space="preserve"> </w:t>
      </w:r>
      <w:r w:rsidRPr="00AB1BD3">
        <w:rPr>
          <w:spacing w:val="-3"/>
          <w:sz w:val="24"/>
          <w:szCs w:val="24"/>
        </w:rPr>
        <w:t>re</w:t>
      </w:r>
      <w:r w:rsidRPr="00AB1BD3">
        <w:rPr>
          <w:spacing w:val="-2"/>
          <w:sz w:val="24"/>
          <w:szCs w:val="24"/>
        </w:rPr>
        <w:t>p</w:t>
      </w:r>
      <w:r w:rsidRPr="00AB1BD3">
        <w:rPr>
          <w:spacing w:val="-3"/>
          <w:sz w:val="24"/>
          <w:szCs w:val="24"/>
        </w:rPr>
        <w:t>re</w:t>
      </w:r>
      <w:r w:rsidRPr="00AB1BD3">
        <w:rPr>
          <w:spacing w:val="-2"/>
          <w:sz w:val="24"/>
          <w:szCs w:val="24"/>
        </w:rPr>
        <w:t>s</w:t>
      </w:r>
      <w:r w:rsidRPr="00AB1BD3">
        <w:rPr>
          <w:spacing w:val="-3"/>
          <w:sz w:val="24"/>
          <w:szCs w:val="24"/>
        </w:rPr>
        <w:t>e</w:t>
      </w:r>
      <w:r w:rsidRPr="00AB1BD3">
        <w:rPr>
          <w:spacing w:val="-2"/>
          <w:sz w:val="24"/>
          <w:szCs w:val="24"/>
        </w:rPr>
        <w:t>nt</w:t>
      </w:r>
      <w:r w:rsidRPr="00AB1BD3">
        <w:rPr>
          <w:spacing w:val="-3"/>
          <w:sz w:val="24"/>
          <w:szCs w:val="24"/>
        </w:rPr>
        <w:t>e</w:t>
      </w:r>
      <w:r w:rsidRPr="00AB1BD3">
        <w:rPr>
          <w:sz w:val="24"/>
          <w:szCs w:val="24"/>
        </w:rPr>
        <w:t>d</w:t>
      </w:r>
      <w:r w:rsidRPr="00AB1BD3">
        <w:rPr>
          <w:spacing w:val="8"/>
          <w:sz w:val="24"/>
          <w:szCs w:val="24"/>
        </w:rPr>
        <w:t xml:space="preserve"> </w:t>
      </w:r>
      <w:r w:rsidRPr="00AB1BD3">
        <w:rPr>
          <w:sz w:val="24"/>
          <w:szCs w:val="24"/>
        </w:rPr>
        <w:t xml:space="preserve">by </w:t>
      </w:r>
      <w:r w:rsidRPr="00AB1BD3">
        <w:rPr>
          <w:spacing w:val="-2"/>
          <w:sz w:val="24"/>
          <w:szCs w:val="24"/>
        </w:rPr>
        <w:t>th</w:t>
      </w:r>
      <w:r w:rsidRPr="00AB1BD3">
        <w:rPr>
          <w:sz w:val="24"/>
          <w:szCs w:val="24"/>
        </w:rPr>
        <w:t>e</w:t>
      </w:r>
      <w:r w:rsidRPr="00AB1BD3">
        <w:rPr>
          <w:spacing w:val="4"/>
          <w:sz w:val="24"/>
          <w:szCs w:val="24"/>
        </w:rPr>
        <w:t xml:space="preserve"> </w:t>
      </w:r>
      <w:r w:rsidRPr="00AB1BD3">
        <w:rPr>
          <w:spacing w:val="-3"/>
          <w:sz w:val="24"/>
          <w:szCs w:val="24"/>
        </w:rPr>
        <w:t>f</w:t>
      </w:r>
      <w:r w:rsidRPr="00AB1BD3">
        <w:rPr>
          <w:spacing w:val="-2"/>
          <w:sz w:val="24"/>
          <w:szCs w:val="24"/>
        </w:rPr>
        <w:t>i</w:t>
      </w:r>
      <w:r w:rsidRPr="00AB1BD3">
        <w:rPr>
          <w:spacing w:val="-3"/>
          <w:sz w:val="24"/>
          <w:szCs w:val="24"/>
        </w:rPr>
        <w:t>r</w:t>
      </w:r>
      <w:r w:rsidRPr="00AB1BD3">
        <w:rPr>
          <w:spacing w:val="-2"/>
          <w:sz w:val="24"/>
          <w:szCs w:val="24"/>
        </w:rPr>
        <w:t>m</w:t>
      </w:r>
      <w:r w:rsidRPr="00AB1BD3">
        <w:rPr>
          <w:spacing w:val="-3"/>
          <w:sz w:val="24"/>
          <w:szCs w:val="24"/>
        </w:rPr>
        <w:t>’</w:t>
      </w:r>
      <w:r w:rsidRPr="00AB1BD3">
        <w:rPr>
          <w:sz w:val="24"/>
          <w:szCs w:val="24"/>
        </w:rPr>
        <w:t>s</w:t>
      </w:r>
      <w:r w:rsidRPr="00AB1BD3">
        <w:rPr>
          <w:spacing w:val="5"/>
          <w:sz w:val="24"/>
          <w:szCs w:val="24"/>
        </w:rPr>
        <w:t xml:space="preserve"> </w:t>
      </w:r>
      <w:r w:rsidRPr="00AB1BD3">
        <w:rPr>
          <w:spacing w:val="-3"/>
          <w:sz w:val="24"/>
          <w:szCs w:val="24"/>
        </w:rPr>
        <w:t>f</w:t>
      </w:r>
      <w:r w:rsidRPr="00AB1BD3">
        <w:rPr>
          <w:spacing w:val="-2"/>
          <w:sz w:val="24"/>
          <w:szCs w:val="24"/>
        </w:rPr>
        <w:t>i</w:t>
      </w:r>
      <w:r w:rsidRPr="00AB1BD3">
        <w:rPr>
          <w:spacing w:val="2"/>
          <w:sz w:val="24"/>
          <w:szCs w:val="24"/>
        </w:rPr>
        <w:t>n</w:t>
      </w:r>
      <w:r w:rsidRPr="00AB1BD3">
        <w:rPr>
          <w:spacing w:val="-3"/>
          <w:sz w:val="24"/>
          <w:szCs w:val="24"/>
        </w:rPr>
        <w:t>a</w:t>
      </w:r>
      <w:r w:rsidRPr="00AB1BD3">
        <w:rPr>
          <w:spacing w:val="-2"/>
          <w:sz w:val="24"/>
          <w:szCs w:val="24"/>
        </w:rPr>
        <w:t>n</w:t>
      </w:r>
      <w:r w:rsidRPr="00AB1BD3">
        <w:rPr>
          <w:spacing w:val="-3"/>
          <w:sz w:val="24"/>
          <w:szCs w:val="24"/>
        </w:rPr>
        <w:t>c</w:t>
      </w:r>
      <w:r w:rsidRPr="00AB1BD3">
        <w:rPr>
          <w:spacing w:val="-2"/>
          <w:sz w:val="24"/>
          <w:szCs w:val="24"/>
        </w:rPr>
        <w:t>i</w:t>
      </w:r>
      <w:r w:rsidRPr="00AB1BD3">
        <w:rPr>
          <w:spacing w:val="-3"/>
          <w:sz w:val="24"/>
          <w:szCs w:val="24"/>
        </w:rPr>
        <w:t>a</w:t>
      </w:r>
      <w:r w:rsidRPr="00AB1BD3">
        <w:rPr>
          <w:sz w:val="24"/>
          <w:szCs w:val="24"/>
        </w:rPr>
        <w:t xml:space="preserve">l </w:t>
      </w:r>
      <w:r w:rsidRPr="00AB1BD3">
        <w:rPr>
          <w:spacing w:val="-2"/>
          <w:sz w:val="24"/>
          <w:szCs w:val="24"/>
        </w:rPr>
        <w:t>st</w:t>
      </w:r>
      <w:r w:rsidRPr="00AB1BD3">
        <w:rPr>
          <w:spacing w:val="-3"/>
          <w:sz w:val="24"/>
          <w:szCs w:val="24"/>
        </w:rPr>
        <w:t>a</w:t>
      </w:r>
      <w:r w:rsidRPr="00AB1BD3">
        <w:rPr>
          <w:spacing w:val="-2"/>
          <w:sz w:val="24"/>
          <w:szCs w:val="24"/>
        </w:rPr>
        <w:t>t</w:t>
      </w:r>
      <w:r w:rsidRPr="00AB1BD3">
        <w:rPr>
          <w:spacing w:val="-3"/>
          <w:sz w:val="24"/>
          <w:szCs w:val="24"/>
        </w:rPr>
        <w:t>e</w:t>
      </w:r>
      <w:r w:rsidRPr="00AB1BD3">
        <w:rPr>
          <w:spacing w:val="-2"/>
          <w:sz w:val="24"/>
          <w:szCs w:val="24"/>
        </w:rPr>
        <w:t>m</w:t>
      </w:r>
      <w:r w:rsidRPr="00AB1BD3">
        <w:rPr>
          <w:spacing w:val="-6"/>
          <w:sz w:val="24"/>
          <w:szCs w:val="24"/>
        </w:rPr>
        <w:t>e</w:t>
      </w:r>
      <w:r w:rsidRPr="00AB1BD3">
        <w:rPr>
          <w:spacing w:val="-2"/>
          <w:sz w:val="24"/>
          <w:szCs w:val="24"/>
        </w:rPr>
        <w:t>nt</w:t>
      </w:r>
      <w:r w:rsidRPr="00AB1BD3">
        <w:rPr>
          <w:spacing w:val="-5"/>
          <w:sz w:val="24"/>
          <w:szCs w:val="24"/>
        </w:rPr>
        <w:t>s</w:t>
      </w:r>
      <w:r w:rsidRPr="00AB1BD3">
        <w:rPr>
          <w:sz w:val="24"/>
          <w:szCs w:val="24"/>
        </w:rPr>
        <w:t>;</w:t>
      </w:r>
      <w:r w:rsidRPr="00AB1BD3">
        <w:rPr>
          <w:spacing w:val="-4"/>
          <w:sz w:val="24"/>
          <w:szCs w:val="24"/>
        </w:rPr>
        <w:t xml:space="preserve"> </w:t>
      </w:r>
      <w:r w:rsidRPr="00AB1BD3">
        <w:rPr>
          <w:spacing w:val="-3"/>
          <w:sz w:val="24"/>
          <w:szCs w:val="24"/>
        </w:rPr>
        <w:t>a</w:t>
      </w:r>
      <w:r w:rsidRPr="00AB1BD3">
        <w:rPr>
          <w:spacing w:val="-2"/>
          <w:sz w:val="24"/>
          <w:szCs w:val="24"/>
        </w:rPr>
        <w:t>n</w:t>
      </w:r>
      <w:r w:rsidRPr="00AB1BD3">
        <w:rPr>
          <w:sz w:val="24"/>
          <w:szCs w:val="24"/>
        </w:rPr>
        <w:t>d</w:t>
      </w:r>
    </w:p>
    <w:p w:rsidR="00AB1BD3" w:rsidRPr="00AB1BD3" w:rsidRDefault="00AB1BD3" w:rsidP="00AB1BD3">
      <w:pPr>
        <w:pStyle w:val="ListParagraph"/>
        <w:rPr>
          <w:sz w:val="24"/>
          <w:szCs w:val="24"/>
        </w:rPr>
      </w:pPr>
    </w:p>
    <w:p w:rsidR="00AB1BD3" w:rsidRDefault="00AB1BD3" w:rsidP="00AB1BD3">
      <w:pPr>
        <w:pStyle w:val="ListParagraph"/>
        <w:ind w:left="500" w:right="92"/>
        <w:jc w:val="both"/>
        <w:rPr>
          <w:sz w:val="24"/>
          <w:szCs w:val="24"/>
        </w:rPr>
      </w:pPr>
    </w:p>
    <w:p w:rsidR="00D35201" w:rsidRPr="00AB1BD3" w:rsidRDefault="007E58FD" w:rsidP="005C08C5">
      <w:pPr>
        <w:pStyle w:val="ListParagraph"/>
        <w:numPr>
          <w:ilvl w:val="0"/>
          <w:numId w:val="27"/>
        </w:numPr>
        <w:ind w:right="92"/>
        <w:jc w:val="both"/>
        <w:rPr>
          <w:sz w:val="24"/>
          <w:szCs w:val="24"/>
        </w:rPr>
      </w:pPr>
      <w:r>
        <w:pict>
          <v:group id="_x0000_s1047" style="position:absolute;left:0;text-align:left;margin-left:1in;margin-top:55.65pt;width:252pt;height:0;z-index:-251652608;mso-position-horizontal-relative:page" coordorigin="1440,1113" coordsize="5040,0">
            <v:shape id="_x0000_s1048" style="position:absolute;left:1440;top:1113;width:5040;height:0" coordorigin="1440,1113" coordsize="5040,0" path="m1440,1113r5041,e" filled="f" strokeweight=".7pt">
              <v:path arrowok="t"/>
            </v:shape>
            <w10:wrap anchorx="page"/>
          </v:group>
        </w:pict>
      </w:r>
      <w:r>
        <w:pict>
          <v:group id="_x0000_s1045" style="position:absolute;left:0;text-align:left;margin-left:360.05pt;margin-top:94.65pt;width:2in;height:0;z-index:-251650560;mso-position-horizontal-relative:page" coordorigin="7201,1893" coordsize="2880,0">
            <v:shape id="_x0000_s1046" style="position:absolute;left:7201;top:1893;width:2880;height:0" coordorigin="7201,1893" coordsize="2880,0" path="m7201,1893r2881,e" filled="f" strokeweight=".7pt">
              <v:path arrowok="t"/>
            </v:shape>
            <w10:wrap anchorx="page"/>
          </v:group>
        </w:pict>
      </w:r>
      <w:proofErr w:type="gramStart"/>
      <w:r w:rsidR="00E6664F" w:rsidRPr="00AB1BD3">
        <w:rPr>
          <w:spacing w:val="-2"/>
          <w:sz w:val="24"/>
          <w:szCs w:val="24"/>
        </w:rPr>
        <w:t>s</w:t>
      </w:r>
      <w:r w:rsidR="00E6664F" w:rsidRPr="00AB1BD3">
        <w:rPr>
          <w:spacing w:val="-3"/>
          <w:sz w:val="24"/>
          <w:szCs w:val="24"/>
        </w:rPr>
        <w:t>a</w:t>
      </w:r>
      <w:r w:rsidR="00E6664F" w:rsidRPr="00AB1BD3">
        <w:rPr>
          <w:spacing w:val="-2"/>
          <w:sz w:val="24"/>
          <w:szCs w:val="24"/>
        </w:rPr>
        <w:t>i</w:t>
      </w:r>
      <w:r w:rsidR="00E6664F" w:rsidRPr="00AB1BD3">
        <w:rPr>
          <w:sz w:val="24"/>
          <w:szCs w:val="24"/>
        </w:rPr>
        <w:t>d</w:t>
      </w:r>
      <w:proofErr w:type="gramEnd"/>
      <w:r w:rsidR="00E6664F" w:rsidRPr="00AB1BD3">
        <w:rPr>
          <w:spacing w:val="7"/>
          <w:sz w:val="24"/>
          <w:szCs w:val="24"/>
        </w:rPr>
        <w:t xml:space="preserve"> </w:t>
      </w:r>
      <w:r w:rsidR="00E6664F" w:rsidRPr="00AB1BD3">
        <w:rPr>
          <w:spacing w:val="-3"/>
          <w:sz w:val="24"/>
          <w:szCs w:val="24"/>
        </w:rPr>
        <w:t>fac</w:t>
      </w:r>
      <w:r w:rsidR="00E6664F" w:rsidRPr="00AB1BD3">
        <w:rPr>
          <w:spacing w:val="-2"/>
          <w:sz w:val="24"/>
          <w:szCs w:val="24"/>
        </w:rPr>
        <w:t>to</w:t>
      </w:r>
      <w:r w:rsidR="00E6664F" w:rsidRPr="00AB1BD3">
        <w:rPr>
          <w:spacing w:val="-6"/>
          <w:sz w:val="24"/>
          <w:szCs w:val="24"/>
        </w:rPr>
        <w:t>r</w:t>
      </w:r>
      <w:r w:rsidR="00E6664F" w:rsidRPr="00AB1BD3">
        <w:rPr>
          <w:sz w:val="24"/>
          <w:szCs w:val="24"/>
        </w:rPr>
        <w:t>s</w:t>
      </w:r>
      <w:r w:rsidR="00E6664F" w:rsidRPr="00AB1BD3">
        <w:rPr>
          <w:spacing w:val="7"/>
          <w:sz w:val="24"/>
          <w:szCs w:val="24"/>
        </w:rPr>
        <w:t xml:space="preserve"> </w:t>
      </w:r>
      <w:r w:rsidR="00E6664F" w:rsidRPr="00AB1BD3">
        <w:rPr>
          <w:spacing w:val="-3"/>
          <w:sz w:val="24"/>
          <w:szCs w:val="24"/>
        </w:rPr>
        <w:t>f</w:t>
      </w:r>
      <w:r w:rsidR="00E6664F" w:rsidRPr="00AB1BD3">
        <w:rPr>
          <w:spacing w:val="-2"/>
          <w:sz w:val="24"/>
          <w:szCs w:val="24"/>
        </w:rPr>
        <w:t>o</w:t>
      </w:r>
      <w:r w:rsidR="00E6664F" w:rsidRPr="00AB1BD3">
        <w:rPr>
          <w:sz w:val="24"/>
          <w:szCs w:val="24"/>
        </w:rPr>
        <w:t>r</w:t>
      </w:r>
      <w:r w:rsidR="00E6664F" w:rsidRPr="00AB1BD3">
        <w:rPr>
          <w:spacing w:val="4"/>
          <w:sz w:val="24"/>
          <w:szCs w:val="24"/>
        </w:rPr>
        <w:t xml:space="preserve"> </w:t>
      </w:r>
      <w:r w:rsidR="00E6664F" w:rsidRPr="00AB1BD3">
        <w:rPr>
          <w:spacing w:val="-2"/>
          <w:sz w:val="24"/>
          <w:szCs w:val="24"/>
        </w:rPr>
        <w:t>ov</w:t>
      </w:r>
      <w:r w:rsidR="00E6664F" w:rsidRPr="00AB1BD3">
        <w:rPr>
          <w:spacing w:val="-3"/>
          <w:sz w:val="24"/>
          <w:szCs w:val="24"/>
        </w:rPr>
        <w:t>er</w:t>
      </w:r>
      <w:r w:rsidR="00E6664F" w:rsidRPr="00AB1BD3">
        <w:rPr>
          <w:spacing w:val="-2"/>
          <w:sz w:val="24"/>
          <w:szCs w:val="24"/>
        </w:rPr>
        <w:t>h</w:t>
      </w:r>
      <w:r w:rsidR="00E6664F" w:rsidRPr="00AB1BD3">
        <w:rPr>
          <w:spacing w:val="-3"/>
          <w:sz w:val="24"/>
          <w:szCs w:val="24"/>
        </w:rPr>
        <w:t>ea</w:t>
      </w:r>
      <w:r w:rsidR="00E6664F" w:rsidRPr="00AB1BD3">
        <w:rPr>
          <w:sz w:val="24"/>
          <w:szCs w:val="24"/>
        </w:rPr>
        <w:t>d</w:t>
      </w:r>
      <w:r w:rsidR="00E6664F" w:rsidRPr="00AB1BD3">
        <w:rPr>
          <w:spacing w:val="5"/>
          <w:sz w:val="24"/>
          <w:szCs w:val="24"/>
        </w:rPr>
        <w:t xml:space="preserve"> </w:t>
      </w:r>
      <w:r w:rsidR="00E6664F" w:rsidRPr="00AB1BD3">
        <w:rPr>
          <w:spacing w:val="-3"/>
          <w:sz w:val="24"/>
          <w:szCs w:val="24"/>
        </w:rPr>
        <w:t>a</w:t>
      </w:r>
      <w:r w:rsidR="00E6664F" w:rsidRPr="00AB1BD3">
        <w:rPr>
          <w:spacing w:val="-2"/>
          <w:sz w:val="24"/>
          <w:szCs w:val="24"/>
        </w:rPr>
        <w:t>n</w:t>
      </w:r>
      <w:r w:rsidR="00E6664F" w:rsidRPr="00AB1BD3">
        <w:rPr>
          <w:sz w:val="24"/>
          <w:szCs w:val="24"/>
        </w:rPr>
        <w:t>d</w:t>
      </w:r>
      <w:r w:rsidR="00E6664F" w:rsidRPr="00AB1BD3">
        <w:rPr>
          <w:spacing w:val="7"/>
          <w:sz w:val="24"/>
          <w:szCs w:val="24"/>
        </w:rPr>
        <w:t xml:space="preserve"> </w:t>
      </w:r>
      <w:r w:rsidR="00E6664F" w:rsidRPr="00AB1BD3">
        <w:rPr>
          <w:spacing w:val="-2"/>
          <w:sz w:val="24"/>
          <w:szCs w:val="24"/>
        </w:rPr>
        <w:t>so</w:t>
      </w:r>
      <w:r w:rsidR="00E6664F" w:rsidRPr="00AB1BD3">
        <w:rPr>
          <w:spacing w:val="-3"/>
          <w:sz w:val="24"/>
          <w:szCs w:val="24"/>
        </w:rPr>
        <w:t>c</w:t>
      </w:r>
      <w:r w:rsidR="00E6664F" w:rsidRPr="00AB1BD3">
        <w:rPr>
          <w:spacing w:val="-2"/>
          <w:sz w:val="24"/>
          <w:szCs w:val="24"/>
        </w:rPr>
        <w:t>i</w:t>
      </w:r>
      <w:r w:rsidR="00E6664F" w:rsidRPr="00AB1BD3">
        <w:rPr>
          <w:spacing w:val="-6"/>
          <w:sz w:val="24"/>
          <w:szCs w:val="24"/>
        </w:rPr>
        <w:t>a</w:t>
      </w:r>
      <w:r w:rsidR="00E6664F" w:rsidRPr="00AB1BD3">
        <w:rPr>
          <w:sz w:val="24"/>
          <w:szCs w:val="24"/>
        </w:rPr>
        <w:t>l</w:t>
      </w:r>
      <w:r w:rsidR="00E6664F" w:rsidRPr="00AB1BD3">
        <w:rPr>
          <w:spacing w:val="8"/>
          <w:sz w:val="24"/>
          <w:szCs w:val="24"/>
        </w:rPr>
        <w:t xml:space="preserve"> </w:t>
      </w:r>
      <w:r w:rsidR="00E6664F" w:rsidRPr="00AB1BD3">
        <w:rPr>
          <w:spacing w:val="-3"/>
          <w:sz w:val="24"/>
          <w:szCs w:val="24"/>
        </w:rPr>
        <w:t>c</w:t>
      </w:r>
      <w:r w:rsidR="00E6664F" w:rsidRPr="00AB1BD3">
        <w:rPr>
          <w:spacing w:val="-2"/>
          <w:sz w:val="24"/>
          <w:szCs w:val="24"/>
        </w:rPr>
        <w:t>h</w:t>
      </w:r>
      <w:r w:rsidR="00E6664F" w:rsidRPr="00AB1BD3">
        <w:rPr>
          <w:spacing w:val="-3"/>
          <w:sz w:val="24"/>
          <w:szCs w:val="24"/>
        </w:rPr>
        <w:t>ar</w:t>
      </w:r>
      <w:r w:rsidR="00E6664F" w:rsidRPr="00AB1BD3">
        <w:rPr>
          <w:spacing w:val="-5"/>
          <w:sz w:val="24"/>
          <w:szCs w:val="24"/>
        </w:rPr>
        <w:t>g</w:t>
      </w:r>
      <w:r w:rsidR="00E6664F" w:rsidRPr="00AB1BD3">
        <w:rPr>
          <w:spacing w:val="-3"/>
          <w:sz w:val="24"/>
          <w:szCs w:val="24"/>
        </w:rPr>
        <w:t>e</w:t>
      </w:r>
      <w:r w:rsidR="00E6664F" w:rsidRPr="00AB1BD3">
        <w:rPr>
          <w:sz w:val="24"/>
          <w:szCs w:val="24"/>
        </w:rPr>
        <w:t>s</w:t>
      </w:r>
      <w:r w:rsidR="00E6664F" w:rsidRPr="00AB1BD3">
        <w:rPr>
          <w:spacing w:val="7"/>
          <w:sz w:val="24"/>
          <w:szCs w:val="24"/>
        </w:rPr>
        <w:t xml:space="preserve"> </w:t>
      </w:r>
      <w:r w:rsidR="00E6664F" w:rsidRPr="00AB1BD3">
        <w:rPr>
          <w:spacing w:val="-2"/>
          <w:sz w:val="24"/>
          <w:szCs w:val="24"/>
        </w:rPr>
        <w:t>d</w:t>
      </w:r>
      <w:r w:rsidR="00E6664F" w:rsidRPr="00AB1BD3">
        <w:rPr>
          <w:sz w:val="24"/>
          <w:szCs w:val="24"/>
        </w:rPr>
        <w:t>o</w:t>
      </w:r>
      <w:r w:rsidR="00E6664F" w:rsidRPr="00AB1BD3">
        <w:rPr>
          <w:spacing w:val="7"/>
          <w:sz w:val="24"/>
          <w:szCs w:val="24"/>
        </w:rPr>
        <w:t xml:space="preserve"> </w:t>
      </w:r>
      <w:r w:rsidR="00E6664F" w:rsidRPr="00AB1BD3">
        <w:rPr>
          <w:spacing w:val="-5"/>
          <w:sz w:val="24"/>
          <w:szCs w:val="24"/>
        </w:rPr>
        <w:t>n</w:t>
      </w:r>
      <w:r w:rsidR="00E6664F" w:rsidRPr="00AB1BD3">
        <w:rPr>
          <w:spacing w:val="-2"/>
          <w:sz w:val="24"/>
          <w:szCs w:val="24"/>
        </w:rPr>
        <w:t>o</w:t>
      </w:r>
      <w:r w:rsidR="00E6664F" w:rsidRPr="00AB1BD3">
        <w:rPr>
          <w:sz w:val="24"/>
          <w:szCs w:val="24"/>
        </w:rPr>
        <w:t>t</w:t>
      </w:r>
      <w:r w:rsidR="00E6664F" w:rsidRPr="00AB1BD3">
        <w:rPr>
          <w:spacing w:val="5"/>
          <w:sz w:val="24"/>
          <w:szCs w:val="24"/>
        </w:rPr>
        <w:t xml:space="preserve"> </w:t>
      </w:r>
      <w:r w:rsidR="00E6664F" w:rsidRPr="00AB1BD3">
        <w:rPr>
          <w:spacing w:val="-2"/>
          <w:sz w:val="24"/>
          <w:szCs w:val="24"/>
        </w:rPr>
        <w:t>in</w:t>
      </w:r>
      <w:r w:rsidR="00E6664F" w:rsidRPr="00AB1BD3">
        <w:rPr>
          <w:spacing w:val="-3"/>
          <w:sz w:val="24"/>
          <w:szCs w:val="24"/>
        </w:rPr>
        <w:t>c</w:t>
      </w:r>
      <w:r w:rsidR="00E6664F" w:rsidRPr="00AB1BD3">
        <w:rPr>
          <w:spacing w:val="-2"/>
          <w:sz w:val="24"/>
          <w:szCs w:val="24"/>
        </w:rPr>
        <w:t>l</w:t>
      </w:r>
      <w:r w:rsidR="00E6664F" w:rsidRPr="00AB1BD3">
        <w:rPr>
          <w:spacing w:val="-5"/>
          <w:sz w:val="24"/>
          <w:szCs w:val="24"/>
        </w:rPr>
        <w:t>u</w:t>
      </w:r>
      <w:r w:rsidR="00E6664F" w:rsidRPr="00AB1BD3">
        <w:rPr>
          <w:spacing w:val="-2"/>
          <w:sz w:val="24"/>
          <w:szCs w:val="24"/>
        </w:rPr>
        <w:t>d</w:t>
      </w:r>
      <w:r w:rsidR="00E6664F" w:rsidRPr="00AB1BD3">
        <w:rPr>
          <w:sz w:val="24"/>
          <w:szCs w:val="24"/>
        </w:rPr>
        <w:t>e</w:t>
      </w:r>
      <w:r w:rsidR="00E6664F" w:rsidRPr="00AB1BD3">
        <w:rPr>
          <w:spacing w:val="6"/>
          <w:sz w:val="24"/>
          <w:szCs w:val="24"/>
        </w:rPr>
        <w:t xml:space="preserve"> </w:t>
      </w:r>
      <w:r w:rsidR="00E6664F" w:rsidRPr="00AB1BD3">
        <w:rPr>
          <w:spacing w:val="-3"/>
          <w:sz w:val="24"/>
          <w:szCs w:val="24"/>
        </w:rPr>
        <w:t>a</w:t>
      </w:r>
      <w:r w:rsidR="00E6664F" w:rsidRPr="00AB1BD3">
        <w:rPr>
          <w:sz w:val="24"/>
          <w:szCs w:val="24"/>
        </w:rPr>
        <w:t xml:space="preserve">ny </w:t>
      </w:r>
      <w:r w:rsidR="00E6664F" w:rsidRPr="00AB1BD3">
        <w:rPr>
          <w:spacing w:val="-2"/>
          <w:sz w:val="24"/>
          <w:szCs w:val="24"/>
        </w:rPr>
        <w:t>bonus</w:t>
      </w:r>
      <w:r w:rsidR="00E6664F" w:rsidRPr="00AB1BD3">
        <w:rPr>
          <w:spacing w:val="-3"/>
          <w:sz w:val="24"/>
          <w:szCs w:val="24"/>
        </w:rPr>
        <w:t>e</w:t>
      </w:r>
      <w:r w:rsidR="00E6664F" w:rsidRPr="00AB1BD3">
        <w:rPr>
          <w:sz w:val="24"/>
          <w:szCs w:val="24"/>
        </w:rPr>
        <w:t>s</w:t>
      </w:r>
      <w:r w:rsidR="00E6664F" w:rsidRPr="00AB1BD3">
        <w:rPr>
          <w:spacing w:val="7"/>
          <w:sz w:val="24"/>
          <w:szCs w:val="24"/>
        </w:rPr>
        <w:t xml:space="preserve"> </w:t>
      </w:r>
      <w:r w:rsidR="00E6664F" w:rsidRPr="00AB1BD3">
        <w:rPr>
          <w:spacing w:val="-2"/>
          <w:sz w:val="24"/>
          <w:szCs w:val="24"/>
        </w:rPr>
        <w:t>o</w:t>
      </w:r>
      <w:r w:rsidR="00E6664F" w:rsidRPr="00AB1BD3">
        <w:rPr>
          <w:sz w:val="24"/>
          <w:szCs w:val="24"/>
        </w:rPr>
        <w:t>r</w:t>
      </w:r>
      <w:r w:rsidR="00E6664F" w:rsidRPr="00AB1BD3">
        <w:rPr>
          <w:spacing w:val="4"/>
          <w:sz w:val="24"/>
          <w:szCs w:val="24"/>
        </w:rPr>
        <w:t xml:space="preserve"> </w:t>
      </w:r>
      <w:r w:rsidR="00E6664F" w:rsidRPr="00AB1BD3">
        <w:rPr>
          <w:spacing w:val="-2"/>
          <w:sz w:val="24"/>
          <w:szCs w:val="24"/>
        </w:rPr>
        <w:t>oth</w:t>
      </w:r>
      <w:r w:rsidR="00E6664F" w:rsidRPr="00AB1BD3">
        <w:rPr>
          <w:spacing w:val="-3"/>
          <w:sz w:val="24"/>
          <w:szCs w:val="24"/>
        </w:rPr>
        <w:t>e</w:t>
      </w:r>
      <w:r w:rsidR="00E6664F" w:rsidRPr="00AB1BD3">
        <w:rPr>
          <w:sz w:val="24"/>
          <w:szCs w:val="24"/>
        </w:rPr>
        <w:t>r</w:t>
      </w:r>
      <w:r w:rsidR="00E6664F" w:rsidRPr="00AB1BD3">
        <w:rPr>
          <w:spacing w:val="6"/>
          <w:sz w:val="24"/>
          <w:szCs w:val="24"/>
        </w:rPr>
        <w:t xml:space="preserve"> </w:t>
      </w:r>
      <w:r w:rsidR="00E6664F" w:rsidRPr="00AB1BD3">
        <w:rPr>
          <w:spacing w:val="-2"/>
          <w:sz w:val="24"/>
          <w:szCs w:val="24"/>
        </w:rPr>
        <w:t>m</w:t>
      </w:r>
      <w:r w:rsidR="00E6664F" w:rsidRPr="00AB1BD3">
        <w:rPr>
          <w:spacing w:val="-3"/>
          <w:sz w:val="24"/>
          <w:szCs w:val="24"/>
        </w:rPr>
        <w:t>ea</w:t>
      </w:r>
      <w:r w:rsidR="00E6664F" w:rsidRPr="00AB1BD3">
        <w:rPr>
          <w:spacing w:val="-5"/>
          <w:sz w:val="24"/>
          <w:szCs w:val="24"/>
        </w:rPr>
        <w:t>n</w:t>
      </w:r>
      <w:r w:rsidR="00E6664F" w:rsidRPr="00AB1BD3">
        <w:rPr>
          <w:sz w:val="24"/>
          <w:szCs w:val="24"/>
        </w:rPr>
        <w:t>s</w:t>
      </w:r>
      <w:r w:rsidR="00E6664F" w:rsidRPr="00AB1BD3">
        <w:rPr>
          <w:spacing w:val="7"/>
          <w:sz w:val="24"/>
          <w:szCs w:val="24"/>
        </w:rPr>
        <w:t xml:space="preserve"> </w:t>
      </w:r>
      <w:r w:rsidR="00E6664F" w:rsidRPr="00AB1BD3">
        <w:rPr>
          <w:spacing w:val="-5"/>
          <w:sz w:val="24"/>
          <w:szCs w:val="24"/>
        </w:rPr>
        <w:t>o</w:t>
      </w:r>
      <w:r w:rsidR="00E6664F" w:rsidRPr="00AB1BD3">
        <w:rPr>
          <w:sz w:val="24"/>
          <w:szCs w:val="24"/>
        </w:rPr>
        <w:t xml:space="preserve">f </w:t>
      </w:r>
      <w:r w:rsidR="00E6664F" w:rsidRPr="00AB1BD3">
        <w:rPr>
          <w:spacing w:val="-2"/>
          <w:sz w:val="24"/>
          <w:szCs w:val="24"/>
        </w:rPr>
        <w:t>p</w:t>
      </w:r>
      <w:r w:rsidR="00E6664F" w:rsidRPr="00AB1BD3">
        <w:rPr>
          <w:spacing w:val="-3"/>
          <w:sz w:val="24"/>
          <w:szCs w:val="24"/>
        </w:rPr>
        <w:t>r</w:t>
      </w:r>
      <w:r w:rsidR="00E6664F" w:rsidRPr="00AB1BD3">
        <w:rPr>
          <w:spacing w:val="-2"/>
          <w:sz w:val="24"/>
          <w:szCs w:val="24"/>
        </w:rPr>
        <w:t>o</w:t>
      </w:r>
      <w:r w:rsidR="00E6664F" w:rsidRPr="00AB1BD3">
        <w:rPr>
          <w:spacing w:val="-3"/>
          <w:sz w:val="24"/>
          <w:szCs w:val="24"/>
        </w:rPr>
        <w:t>f</w:t>
      </w:r>
      <w:r w:rsidR="00E6664F" w:rsidRPr="00AB1BD3">
        <w:rPr>
          <w:spacing w:val="-2"/>
          <w:sz w:val="24"/>
          <w:szCs w:val="24"/>
        </w:rPr>
        <w:t>it</w:t>
      </w:r>
      <w:r w:rsidR="00E6664F" w:rsidRPr="00AB1BD3">
        <w:rPr>
          <w:spacing w:val="-6"/>
          <w:sz w:val="24"/>
          <w:szCs w:val="24"/>
        </w:rPr>
        <w:t>-</w:t>
      </w:r>
      <w:r w:rsidR="00E6664F" w:rsidRPr="00AB1BD3">
        <w:rPr>
          <w:spacing w:val="-2"/>
          <w:sz w:val="24"/>
          <w:szCs w:val="24"/>
        </w:rPr>
        <w:t>sh</w:t>
      </w:r>
      <w:r w:rsidR="00E6664F" w:rsidRPr="00AB1BD3">
        <w:rPr>
          <w:spacing w:val="-3"/>
          <w:sz w:val="24"/>
          <w:szCs w:val="24"/>
        </w:rPr>
        <w:t>ar</w:t>
      </w:r>
      <w:r w:rsidR="00E6664F" w:rsidRPr="00AB1BD3">
        <w:rPr>
          <w:spacing w:val="-2"/>
          <w:sz w:val="24"/>
          <w:szCs w:val="24"/>
        </w:rPr>
        <w:t>in</w:t>
      </w:r>
      <w:r w:rsidR="00E6664F" w:rsidRPr="00AB1BD3">
        <w:rPr>
          <w:spacing w:val="-5"/>
          <w:sz w:val="24"/>
          <w:szCs w:val="24"/>
        </w:rPr>
        <w:t>g</w:t>
      </w:r>
      <w:r w:rsidR="00E6664F" w:rsidRPr="00AB1BD3">
        <w:rPr>
          <w:sz w:val="24"/>
          <w:szCs w:val="24"/>
        </w:rPr>
        <w:t>.</w:t>
      </w:r>
    </w:p>
    <w:p w:rsidR="00D35201" w:rsidRDefault="00D35201">
      <w:pPr>
        <w:spacing w:before="9" w:line="140" w:lineRule="exact"/>
        <w:rPr>
          <w:sz w:val="14"/>
          <w:szCs w:val="14"/>
        </w:rPr>
      </w:pPr>
    </w:p>
    <w:p w:rsidR="00D35201" w:rsidRDefault="00D35201">
      <w:pPr>
        <w:spacing w:line="200" w:lineRule="exact"/>
      </w:pPr>
    </w:p>
    <w:p w:rsidR="00D35201" w:rsidRDefault="00D35201">
      <w:pPr>
        <w:spacing w:line="200" w:lineRule="exact"/>
      </w:pPr>
    </w:p>
    <w:p w:rsidR="00D35201" w:rsidRDefault="007E58FD">
      <w:pPr>
        <w:spacing w:before="33" w:line="220" w:lineRule="exact"/>
        <w:ind w:left="140"/>
      </w:pPr>
      <w:r>
        <w:pict>
          <v:group id="_x0000_s1043" style="position:absolute;left:0;text-align:left;margin-left:1in;margin-top:39.6pt;width:252pt;height:0;z-index:-251651584;mso-position-horizontal-relative:page" coordorigin="1440,792" coordsize="5040,0">
            <v:shape id="_x0000_s1044" style="position:absolute;left:1440;top:792;width:5040;height:0" coordorigin="1440,792" coordsize="5040,0" path="m1440,792r5041,e" filled="f" strokeweight=".7pt">
              <v:path arrowok="t"/>
            </v:shape>
            <w10:wrap anchorx="page"/>
          </v:group>
        </w:pict>
      </w:r>
      <w:r w:rsidR="00E6664F">
        <w:rPr>
          <w:i/>
          <w:spacing w:val="-1"/>
          <w:position w:val="-1"/>
        </w:rPr>
        <w:t>[</w:t>
      </w:r>
      <w:r w:rsidR="00E6664F">
        <w:rPr>
          <w:i/>
          <w:spacing w:val="-3"/>
          <w:position w:val="-1"/>
        </w:rPr>
        <w:t>N</w:t>
      </w:r>
      <w:r w:rsidR="00E6664F">
        <w:rPr>
          <w:i/>
          <w:spacing w:val="-1"/>
          <w:position w:val="-1"/>
        </w:rPr>
        <w:t>a</w:t>
      </w:r>
      <w:r w:rsidR="00E6664F">
        <w:rPr>
          <w:i/>
          <w:spacing w:val="-2"/>
          <w:position w:val="-1"/>
        </w:rPr>
        <w:t>m</w:t>
      </w:r>
      <w:r w:rsidR="00E6664F">
        <w:rPr>
          <w:i/>
          <w:position w:val="-1"/>
        </w:rPr>
        <w:t>e</w:t>
      </w:r>
      <w:r w:rsidR="00E6664F">
        <w:rPr>
          <w:i/>
          <w:spacing w:val="-11"/>
          <w:position w:val="-1"/>
        </w:rPr>
        <w:t xml:space="preserve"> </w:t>
      </w:r>
      <w:r w:rsidR="00E6664F">
        <w:rPr>
          <w:i/>
          <w:spacing w:val="-1"/>
          <w:position w:val="-1"/>
        </w:rPr>
        <w:t>o</w:t>
      </w:r>
      <w:r w:rsidR="00E6664F">
        <w:rPr>
          <w:i/>
          <w:position w:val="-1"/>
        </w:rPr>
        <w:t>f</w:t>
      </w:r>
      <w:r w:rsidR="00E6664F">
        <w:rPr>
          <w:i/>
          <w:spacing w:val="-9"/>
          <w:position w:val="-1"/>
        </w:rPr>
        <w:t xml:space="preserve"> </w:t>
      </w:r>
      <w:r w:rsidR="00E6664F">
        <w:rPr>
          <w:i/>
          <w:spacing w:val="-3"/>
          <w:position w:val="-1"/>
        </w:rPr>
        <w:t>C</w:t>
      </w:r>
      <w:r w:rsidR="00E6664F">
        <w:rPr>
          <w:i/>
          <w:spacing w:val="-4"/>
          <w:position w:val="-1"/>
        </w:rPr>
        <w:t>o</w:t>
      </w:r>
      <w:r w:rsidR="00E6664F">
        <w:rPr>
          <w:i/>
          <w:spacing w:val="-1"/>
          <w:position w:val="-1"/>
        </w:rPr>
        <w:t>n</w:t>
      </w:r>
      <w:r w:rsidR="00E6664F">
        <w:rPr>
          <w:i/>
          <w:spacing w:val="-3"/>
          <w:position w:val="-1"/>
        </w:rPr>
        <w:t>s</w:t>
      </w:r>
      <w:r w:rsidR="00E6664F">
        <w:rPr>
          <w:i/>
          <w:spacing w:val="-1"/>
          <w:position w:val="-1"/>
        </w:rPr>
        <w:t>u</w:t>
      </w:r>
      <w:r w:rsidR="00E6664F">
        <w:rPr>
          <w:i/>
          <w:spacing w:val="-3"/>
          <w:position w:val="-1"/>
        </w:rPr>
        <w:t>lt</w:t>
      </w:r>
      <w:r w:rsidR="00E6664F">
        <w:rPr>
          <w:i/>
          <w:spacing w:val="-5"/>
          <w:position w:val="-1"/>
        </w:rPr>
        <w:t>i</w:t>
      </w:r>
      <w:r w:rsidR="00E6664F">
        <w:rPr>
          <w:i/>
          <w:spacing w:val="-4"/>
          <w:position w:val="-1"/>
        </w:rPr>
        <w:t>n</w:t>
      </w:r>
      <w:r w:rsidR="00E6664F">
        <w:rPr>
          <w:i/>
          <w:position w:val="-1"/>
        </w:rPr>
        <w:t>g</w:t>
      </w:r>
      <w:r w:rsidR="00E6664F">
        <w:rPr>
          <w:i/>
          <w:spacing w:val="-12"/>
          <w:position w:val="-1"/>
        </w:rPr>
        <w:t xml:space="preserve"> </w:t>
      </w:r>
      <w:r w:rsidR="00E6664F">
        <w:rPr>
          <w:i/>
          <w:spacing w:val="-2"/>
          <w:position w:val="-1"/>
        </w:rPr>
        <w:t>F</w:t>
      </w:r>
      <w:r w:rsidR="00E6664F">
        <w:rPr>
          <w:i/>
          <w:spacing w:val="-3"/>
          <w:position w:val="-1"/>
        </w:rPr>
        <w:t>ir</w:t>
      </w:r>
      <w:r w:rsidR="00E6664F">
        <w:rPr>
          <w:i/>
          <w:spacing w:val="-7"/>
          <w:position w:val="-1"/>
        </w:rPr>
        <w:t>m</w:t>
      </w:r>
      <w:r w:rsidR="00E6664F">
        <w:rPr>
          <w:i/>
          <w:position w:val="-1"/>
        </w:rPr>
        <w:t>]</w:t>
      </w:r>
    </w:p>
    <w:p w:rsidR="00D35201" w:rsidRDefault="00D35201">
      <w:pPr>
        <w:spacing w:before="4" w:line="120" w:lineRule="exact"/>
        <w:rPr>
          <w:sz w:val="12"/>
          <w:szCs w:val="12"/>
        </w:rPr>
      </w:pPr>
    </w:p>
    <w:p w:rsidR="00D35201" w:rsidRDefault="00D35201">
      <w:pPr>
        <w:spacing w:line="200" w:lineRule="exact"/>
      </w:pPr>
    </w:p>
    <w:p w:rsidR="00D35201" w:rsidRDefault="00D35201">
      <w:pPr>
        <w:spacing w:line="200" w:lineRule="exact"/>
      </w:pPr>
    </w:p>
    <w:p w:rsidR="00D35201" w:rsidRDefault="00E6664F">
      <w:pPr>
        <w:spacing w:before="29"/>
        <w:ind w:left="140"/>
        <w:rPr>
          <w:sz w:val="24"/>
          <w:szCs w:val="24"/>
        </w:rPr>
      </w:pPr>
      <w:r>
        <w:rPr>
          <w:spacing w:val="-1"/>
          <w:sz w:val="24"/>
          <w:szCs w:val="24"/>
        </w:rPr>
        <w:t>S</w:t>
      </w:r>
      <w:r>
        <w:rPr>
          <w:spacing w:val="-2"/>
          <w:sz w:val="24"/>
          <w:szCs w:val="24"/>
        </w:rPr>
        <w:t>i</w:t>
      </w:r>
      <w:r>
        <w:rPr>
          <w:spacing w:val="-5"/>
          <w:sz w:val="24"/>
          <w:szCs w:val="24"/>
        </w:rPr>
        <w:t>g</w:t>
      </w:r>
      <w:r>
        <w:rPr>
          <w:spacing w:val="-2"/>
          <w:sz w:val="24"/>
          <w:szCs w:val="24"/>
        </w:rPr>
        <w:t>n</w:t>
      </w:r>
      <w:r>
        <w:rPr>
          <w:spacing w:val="-3"/>
          <w:sz w:val="24"/>
          <w:szCs w:val="24"/>
        </w:rPr>
        <w:t>a</w:t>
      </w:r>
      <w:r>
        <w:rPr>
          <w:spacing w:val="-2"/>
          <w:sz w:val="24"/>
          <w:szCs w:val="24"/>
        </w:rPr>
        <w:t>tu</w:t>
      </w:r>
      <w:r>
        <w:rPr>
          <w:spacing w:val="-3"/>
          <w:sz w:val="24"/>
          <w:szCs w:val="24"/>
        </w:rPr>
        <w:t>r</w:t>
      </w:r>
      <w:r>
        <w:rPr>
          <w:sz w:val="24"/>
          <w:szCs w:val="24"/>
        </w:rPr>
        <w:t>e</w:t>
      </w:r>
      <w:r>
        <w:rPr>
          <w:spacing w:val="-6"/>
          <w:sz w:val="24"/>
          <w:szCs w:val="24"/>
        </w:rPr>
        <w:t xml:space="preserve"> </w:t>
      </w:r>
      <w:r>
        <w:rPr>
          <w:spacing w:val="-2"/>
          <w:sz w:val="24"/>
          <w:szCs w:val="24"/>
        </w:rPr>
        <w:t>o</w:t>
      </w:r>
      <w:r>
        <w:rPr>
          <w:sz w:val="24"/>
          <w:szCs w:val="24"/>
        </w:rPr>
        <w:t>f</w:t>
      </w:r>
      <w:r>
        <w:rPr>
          <w:spacing w:val="-8"/>
          <w:sz w:val="24"/>
          <w:szCs w:val="24"/>
        </w:rPr>
        <w:t xml:space="preserve"> </w:t>
      </w:r>
      <w:r>
        <w:rPr>
          <w:spacing w:val="-3"/>
          <w:sz w:val="24"/>
          <w:szCs w:val="24"/>
        </w:rPr>
        <w:t>A</w:t>
      </w:r>
      <w:r>
        <w:rPr>
          <w:spacing w:val="-2"/>
          <w:sz w:val="24"/>
          <w:szCs w:val="24"/>
        </w:rPr>
        <w:t>u</w:t>
      </w:r>
      <w:r>
        <w:rPr>
          <w:spacing w:val="-4"/>
          <w:sz w:val="24"/>
          <w:szCs w:val="24"/>
        </w:rPr>
        <w:t>t</w:t>
      </w:r>
      <w:r>
        <w:rPr>
          <w:spacing w:val="-2"/>
          <w:sz w:val="24"/>
          <w:szCs w:val="24"/>
        </w:rPr>
        <w:t>ho</w:t>
      </w:r>
      <w:r>
        <w:rPr>
          <w:spacing w:val="-3"/>
          <w:sz w:val="24"/>
          <w:szCs w:val="24"/>
        </w:rPr>
        <w:t>r</w:t>
      </w:r>
      <w:r>
        <w:rPr>
          <w:spacing w:val="-4"/>
          <w:sz w:val="24"/>
          <w:szCs w:val="24"/>
        </w:rPr>
        <w:t>i</w:t>
      </w:r>
      <w:r>
        <w:rPr>
          <w:spacing w:val="-1"/>
          <w:sz w:val="24"/>
          <w:szCs w:val="24"/>
        </w:rPr>
        <w:t>z</w:t>
      </w:r>
      <w:r>
        <w:rPr>
          <w:spacing w:val="-3"/>
          <w:sz w:val="24"/>
          <w:szCs w:val="24"/>
        </w:rPr>
        <w:t>e</w:t>
      </w:r>
      <w:r>
        <w:rPr>
          <w:sz w:val="24"/>
          <w:szCs w:val="24"/>
        </w:rPr>
        <w:t>d</w:t>
      </w:r>
      <w:r>
        <w:rPr>
          <w:spacing w:val="-7"/>
          <w:sz w:val="24"/>
          <w:szCs w:val="24"/>
        </w:rPr>
        <w:t xml:space="preserve"> </w:t>
      </w:r>
      <w:r>
        <w:rPr>
          <w:spacing w:val="-2"/>
          <w:sz w:val="24"/>
          <w:szCs w:val="24"/>
        </w:rPr>
        <w:t>R</w:t>
      </w:r>
      <w:r>
        <w:rPr>
          <w:spacing w:val="-3"/>
          <w:sz w:val="24"/>
          <w:szCs w:val="24"/>
        </w:rPr>
        <w:t>e</w:t>
      </w:r>
      <w:r>
        <w:rPr>
          <w:spacing w:val="-2"/>
          <w:sz w:val="24"/>
          <w:szCs w:val="24"/>
        </w:rPr>
        <w:t>p</w:t>
      </w:r>
      <w:r>
        <w:rPr>
          <w:spacing w:val="-3"/>
          <w:sz w:val="24"/>
          <w:szCs w:val="24"/>
        </w:rPr>
        <w:t>re</w:t>
      </w:r>
      <w:r>
        <w:rPr>
          <w:spacing w:val="-2"/>
          <w:sz w:val="24"/>
          <w:szCs w:val="24"/>
        </w:rPr>
        <w:t>s</w:t>
      </w:r>
      <w:r>
        <w:rPr>
          <w:spacing w:val="-3"/>
          <w:sz w:val="24"/>
          <w:szCs w:val="24"/>
        </w:rPr>
        <w:t>e</w:t>
      </w:r>
      <w:r>
        <w:rPr>
          <w:spacing w:val="-2"/>
          <w:sz w:val="24"/>
          <w:szCs w:val="24"/>
        </w:rPr>
        <w:t>nt</w:t>
      </w:r>
      <w:r>
        <w:rPr>
          <w:spacing w:val="-6"/>
          <w:sz w:val="24"/>
          <w:szCs w:val="24"/>
        </w:rPr>
        <w:t>a</w:t>
      </w:r>
      <w:r>
        <w:rPr>
          <w:spacing w:val="-2"/>
          <w:sz w:val="24"/>
          <w:szCs w:val="24"/>
        </w:rPr>
        <w:t>tiv</w:t>
      </w:r>
      <w:r>
        <w:rPr>
          <w:sz w:val="24"/>
          <w:szCs w:val="24"/>
        </w:rPr>
        <w:t>e</w:t>
      </w:r>
      <w:r w:rsidR="00F97051">
        <w:rPr>
          <w:sz w:val="24"/>
          <w:szCs w:val="24"/>
        </w:rPr>
        <w:t xml:space="preserve">                 </w:t>
      </w:r>
      <w:r>
        <w:rPr>
          <w:spacing w:val="-3"/>
          <w:sz w:val="24"/>
          <w:szCs w:val="24"/>
        </w:rPr>
        <w:t>Da</w:t>
      </w:r>
      <w:r>
        <w:rPr>
          <w:spacing w:val="-2"/>
          <w:sz w:val="24"/>
          <w:szCs w:val="24"/>
        </w:rPr>
        <w:t>t</w:t>
      </w:r>
      <w:r>
        <w:rPr>
          <w:sz w:val="24"/>
          <w:szCs w:val="24"/>
        </w:rPr>
        <w:t>e</w:t>
      </w:r>
    </w:p>
    <w:p w:rsidR="00D35201" w:rsidRDefault="00D35201">
      <w:pPr>
        <w:spacing w:before="16" w:line="260" w:lineRule="exact"/>
        <w:rPr>
          <w:sz w:val="26"/>
          <w:szCs w:val="26"/>
        </w:rPr>
      </w:pPr>
    </w:p>
    <w:p w:rsidR="00D35201" w:rsidRDefault="00E6664F">
      <w:pPr>
        <w:tabs>
          <w:tab w:val="left" w:pos="5180"/>
        </w:tabs>
        <w:spacing w:line="260" w:lineRule="exact"/>
        <w:ind w:left="140"/>
        <w:rPr>
          <w:sz w:val="24"/>
          <w:szCs w:val="24"/>
        </w:rPr>
      </w:pPr>
      <w:r>
        <w:rPr>
          <w:spacing w:val="-3"/>
          <w:position w:val="-1"/>
          <w:sz w:val="24"/>
          <w:szCs w:val="24"/>
        </w:rPr>
        <w:t>Na</w:t>
      </w:r>
      <w:r>
        <w:rPr>
          <w:spacing w:val="-2"/>
          <w:position w:val="-1"/>
          <w:sz w:val="24"/>
          <w:szCs w:val="24"/>
        </w:rPr>
        <w:t>m</w:t>
      </w:r>
      <w:r>
        <w:rPr>
          <w:spacing w:val="-3"/>
          <w:position w:val="-1"/>
          <w:sz w:val="24"/>
          <w:szCs w:val="24"/>
        </w:rPr>
        <w:t>e</w:t>
      </w:r>
      <w:r>
        <w:rPr>
          <w:position w:val="-1"/>
          <w:sz w:val="24"/>
          <w:szCs w:val="24"/>
        </w:rPr>
        <w:t>:</w:t>
      </w:r>
      <w:r w:rsidR="00F97051">
        <w:rPr>
          <w:position w:val="-1"/>
          <w:sz w:val="24"/>
          <w:szCs w:val="24"/>
        </w:rPr>
        <w:t xml:space="preserve"> </w:t>
      </w:r>
      <w:r>
        <w:rPr>
          <w:position w:val="-1"/>
          <w:sz w:val="24"/>
          <w:szCs w:val="24"/>
          <w:u w:val="single" w:color="000000"/>
        </w:rPr>
        <w:t xml:space="preserve"> </w:t>
      </w:r>
      <w:r>
        <w:rPr>
          <w:position w:val="-1"/>
          <w:sz w:val="24"/>
          <w:szCs w:val="24"/>
          <w:u w:val="single" w:color="000000"/>
        </w:rPr>
        <w:tab/>
      </w:r>
    </w:p>
    <w:p w:rsidR="00D35201" w:rsidRDefault="00D35201">
      <w:pPr>
        <w:spacing w:before="12" w:line="240" w:lineRule="exact"/>
        <w:rPr>
          <w:sz w:val="24"/>
          <w:szCs w:val="24"/>
        </w:rPr>
      </w:pPr>
    </w:p>
    <w:p w:rsidR="00D35201" w:rsidRDefault="00E6664F">
      <w:pPr>
        <w:tabs>
          <w:tab w:val="left" w:pos="5180"/>
        </w:tabs>
        <w:spacing w:before="29"/>
        <w:ind w:left="140"/>
        <w:rPr>
          <w:sz w:val="24"/>
          <w:szCs w:val="24"/>
        </w:rPr>
        <w:sectPr w:rsidR="00D35201">
          <w:pgSz w:w="12240" w:h="15840"/>
          <w:pgMar w:top="760" w:right="1300" w:bottom="280" w:left="1300" w:header="569" w:footer="869" w:gutter="0"/>
          <w:cols w:space="720"/>
        </w:sectPr>
      </w:pPr>
      <w:r>
        <w:rPr>
          <w:spacing w:val="-3"/>
          <w:sz w:val="24"/>
          <w:szCs w:val="24"/>
        </w:rPr>
        <w:t>T</w:t>
      </w:r>
      <w:r>
        <w:rPr>
          <w:spacing w:val="-2"/>
          <w:sz w:val="24"/>
          <w:szCs w:val="24"/>
        </w:rPr>
        <w:t>i</w:t>
      </w:r>
      <w:r>
        <w:rPr>
          <w:spacing w:val="-4"/>
          <w:sz w:val="24"/>
          <w:szCs w:val="24"/>
        </w:rPr>
        <w:t>t</w:t>
      </w:r>
      <w:r>
        <w:rPr>
          <w:spacing w:val="-2"/>
          <w:sz w:val="24"/>
          <w:szCs w:val="24"/>
        </w:rPr>
        <w:t>l</w:t>
      </w:r>
      <w:r>
        <w:rPr>
          <w:spacing w:val="-3"/>
          <w:sz w:val="24"/>
          <w:szCs w:val="24"/>
        </w:rPr>
        <w:t>e</w:t>
      </w:r>
      <w:r>
        <w:rPr>
          <w:sz w:val="24"/>
          <w:szCs w:val="24"/>
        </w:rPr>
        <w:t>:</w:t>
      </w:r>
      <w:r w:rsidR="00F97051">
        <w:rPr>
          <w:sz w:val="24"/>
          <w:szCs w:val="24"/>
        </w:rPr>
        <w:t xml:space="preserve"> </w:t>
      </w:r>
      <w:r>
        <w:rPr>
          <w:sz w:val="24"/>
          <w:szCs w:val="24"/>
          <w:u w:val="single" w:color="000000"/>
        </w:rPr>
        <w:t xml:space="preserve"> </w:t>
      </w:r>
      <w:r>
        <w:rPr>
          <w:sz w:val="24"/>
          <w:szCs w:val="24"/>
          <w:u w:val="single" w:color="000000"/>
        </w:rPr>
        <w:tab/>
      </w:r>
    </w:p>
    <w:p w:rsidR="00D35201" w:rsidRDefault="007E58FD">
      <w:pPr>
        <w:spacing w:before="75" w:line="220" w:lineRule="exact"/>
        <w:ind w:left="100"/>
      </w:pPr>
      <w:r>
        <w:lastRenderedPageBreak/>
        <w:pict>
          <v:group id="_x0000_s1038" style="position:absolute;left:0;text-align:left;margin-left:70.55pt;margin-top:48.7pt;width:651pt;height:0;z-index:-251649536;mso-position-horizontal-relative:page;mso-position-vertical-relative:page" coordorigin="1411,974" coordsize="13020,0">
            <v:shape id="_x0000_s1039" style="position:absolute;left:1411;top:974;width:13020;height:0" coordorigin="1411,974" coordsize="13020,0" path="m1411,974r13020,e" filled="f" strokeweight=".58pt">
              <v:path arrowok="t"/>
            </v:shape>
            <w10:wrap anchorx="page" anchory="page"/>
          </v:group>
        </w:pict>
      </w:r>
      <w:r w:rsidR="00E6664F">
        <w:rPr>
          <w:b/>
          <w:position w:val="-1"/>
        </w:rPr>
        <w:t>Sec</w:t>
      </w:r>
      <w:r w:rsidR="00E6664F">
        <w:rPr>
          <w:b/>
          <w:spacing w:val="1"/>
          <w:position w:val="-1"/>
        </w:rPr>
        <w:t>t</w:t>
      </w:r>
      <w:r w:rsidR="00E6664F">
        <w:rPr>
          <w:b/>
          <w:position w:val="-1"/>
        </w:rPr>
        <w:t>i</w:t>
      </w:r>
      <w:r w:rsidR="00E6664F">
        <w:rPr>
          <w:b/>
          <w:spacing w:val="1"/>
          <w:position w:val="-1"/>
        </w:rPr>
        <w:t>o</w:t>
      </w:r>
      <w:r w:rsidR="00E6664F">
        <w:rPr>
          <w:b/>
          <w:position w:val="-1"/>
        </w:rPr>
        <w:t>n</w:t>
      </w:r>
      <w:r w:rsidR="00E6664F">
        <w:rPr>
          <w:b/>
          <w:spacing w:val="-6"/>
          <w:position w:val="-1"/>
        </w:rPr>
        <w:t xml:space="preserve"> </w:t>
      </w:r>
      <w:r w:rsidR="00E6664F">
        <w:rPr>
          <w:b/>
          <w:spacing w:val="1"/>
          <w:position w:val="-1"/>
        </w:rPr>
        <w:t>4</w:t>
      </w:r>
      <w:r w:rsidR="00E6664F">
        <w:rPr>
          <w:b/>
          <w:position w:val="-1"/>
        </w:rPr>
        <w:t>.</w:t>
      </w:r>
      <w:r w:rsidR="00F97051">
        <w:rPr>
          <w:b/>
          <w:position w:val="-1"/>
        </w:rPr>
        <w:t xml:space="preserve"> </w:t>
      </w:r>
      <w:r w:rsidR="00E6664F">
        <w:rPr>
          <w:position w:val="-1"/>
        </w:rPr>
        <w:t>Fi</w:t>
      </w:r>
      <w:r w:rsidR="00E6664F">
        <w:rPr>
          <w:spacing w:val="-2"/>
          <w:position w:val="-1"/>
        </w:rPr>
        <w:t>n</w:t>
      </w:r>
      <w:r w:rsidR="00E6664F">
        <w:rPr>
          <w:position w:val="-1"/>
        </w:rPr>
        <w:t>a</w:t>
      </w:r>
      <w:r w:rsidR="00E6664F">
        <w:rPr>
          <w:spacing w:val="-1"/>
          <w:position w:val="-1"/>
        </w:rPr>
        <w:t>n</w:t>
      </w:r>
      <w:r w:rsidR="00E6664F">
        <w:rPr>
          <w:position w:val="-1"/>
        </w:rPr>
        <w:t>cial</w:t>
      </w:r>
      <w:r w:rsidR="00E6664F">
        <w:rPr>
          <w:spacing w:val="-6"/>
          <w:position w:val="-1"/>
        </w:rPr>
        <w:t xml:space="preserve"> </w:t>
      </w:r>
      <w:r w:rsidR="00E6664F">
        <w:rPr>
          <w:spacing w:val="2"/>
          <w:position w:val="-1"/>
        </w:rPr>
        <w:t>P</w:t>
      </w:r>
      <w:r w:rsidR="00E6664F">
        <w:rPr>
          <w:spacing w:val="1"/>
          <w:position w:val="-1"/>
        </w:rPr>
        <w:t>ropo</w:t>
      </w:r>
      <w:r w:rsidR="00E6664F">
        <w:rPr>
          <w:spacing w:val="-1"/>
          <w:position w:val="-1"/>
        </w:rPr>
        <w:t>s</w:t>
      </w:r>
      <w:r w:rsidR="00E6664F">
        <w:rPr>
          <w:position w:val="-1"/>
        </w:rPr>
        <w:t>al</w:t>
      </w:r>
      <w:r w:rsidR="00E6664F">
        <w:rPr>
          <w:spacing w:val="-5"/>
          <w:position w:val="-1"/>
        </w:rPr>
        <w:t xml:space="preserve"> </w:t>
      </w:r>
      <w:r w:rsidR="00E6664F">
        <w:rPr>
          <w:position w:val="-1"/>
        </w:rPr>
        <w:t>-</w:t>
      </w:r>
      <w:r w:rsidR="00E6664F">
        <w:rPr>
          <w:spacing w:val="-2"/>
          <w:position w:val="-1"/>
        </w:rPr>
        <w:t xml:space="preserve"> </w:t>
      </w:r>
      <w:r w:rsidR="00E6664F">
        <w:rPr>
          <w:position w:val="-1"/>
        </w:rPr>
        <w:t>St</w:t>
      </w:r>
      <w:r w:rsidR="00E6664F">
        <w:rPr>
          <w:spacing w:val="2"/>
          <w:position w:val="-1"/>
        </w:rPr>
        <w:t>a</w:t>
      </w:r>
      <w:r w:rsidR="00E6664F">
        <w:rPr>
          <w:spacing w:val="-1"/>
          <w:position w:val="-1"/>
        </w:rPr>
        <w:t>n</w:t>
      </w:r>
      <w:r w:rsidR="00E6664F">
        <w:rPr>
          <w:spacing w:val="1"/>
          <w:position w:val="-1"/>
        </w:rPr>
        <w:t>d</w:t>
      </w:r>
      <w:r w:rsidR="00E6664F">
        <w:rPr>
          <w:position w:val="-1"/>
        </w:rPr>
        <w:t>a</w:t>
      </w:r>
      <w:r w:rsidR="00E6664F">
        <w:rPr>
          <w:spacing w:val="1"/>
          <w:position w:val="-1"/>
        </w:rPr>
        <w:t>r</w:t>
      </w:r>
      <w:r w:rsidR="00E6664F">
        <w:rPr>
          <w:position w:val="-1"/>
        </w:rPr>
        <w:t>d</w:t>
      </w:r>
      <w:r w:rsidR="00E6664F">
        <w:rPr>
          <w:spacing w:val="-6"/>
          <w:position w:val="-1"/>
        </w:rPr>
        <w:t xml:space="preserve"> </w:t>
      </w:r>
      <w:r w:rsidR="00E6664F">
        <w:rPr>
          <w:position w:val="-1"/>
        </w:rPr>
        <w:t>F</w:t>
      </w:r>
      <w:r w:rsidR="00E6664F">
        <w:rPr>
          <w:spacing w:val="1"/>
          <w:position w:val="-1"/>
        </w:rPr>
        <w:t>or</w:t>
      </w:r>
      <w:r w:rsidR="00E6664F">
        <w:rPr>
          <w:spacing w:val="-1"/>
          <w:position w:val="-1"/>
        </w:rPr>
        <w:t>m</w:t>
      </w:r>
      <w:r w:rsidR="00E6664F">
        <w:rPr>
          <w:position w:val="-1"/>
        </w:rPr>
        <w:t>s</w:t>
      </w:r>
    </w:p>
    <w:p w:rsidR="00D35201" w:rsidRDefault="00D35201">
      <w:pPr>
        <w:spacing w:before="3" w:line="140" w:lineRule="exact"/>
        <w:rPr>
          <w:sz w:val="14"/>
          <w:szCs w:val="14"/>
        </w:rPr>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E6664F">
      <w:pPr>
        <w:spacing w:before="29"/>
        <w:ind w:left="3595"/>
        <w:rPr>
          <w:sz w:val="24"/>
          <w:szCs w:val="24"/>
        </w:rPr>
      </w:pPr>
      <w:r>
        <w:rPr>
          <w:b/>
          <w:spacing w:val="-3"/>
          <w:sz w:val="24"/>
          <w:szCs w:val="24"/>
        </w:rPr>
        <w:t>C</w:t>
      </w:r>
      <w:r>
        <w:rPr>
          <w:b/>
          <w:spacing w:val="-2"/>
          <w:sz w:val="24"/>
          <w:szCs w:val="24"/>
        </w:rPr>
        <w:t>o</w:t>
      </w:r>
      <w:r>
        <w:rPr>
          <w:b/>
          <w:spacing w:val="-1"/>
          <w:sz w:val="24"/>
          <w:szCs w:val="24"/>
        </w:rPr>
        <w:t>n</w:t>
      </w:r>
      <w:r>
        <w:rPr>
          <w:b/>
          <w:spacing w:val="-5"/>
          <w:sz w:val="24"/>
          <w:szCs w:val="24"/>
        </w:rPr>
        <w:t>s</w:t>
      </w:r>
      <w:r>
        <w:rPr>
          <w:b/>
          <w:spacing w:val="-1"/>
          <w:sz w:val="24"/>
          <w:szCs w:val="24"/>
        </w:rPr>
        <w:t>u</w:t>
      </w:r>
      <w:r>
        <w:rPr>
          <w:b/>
          <w:spacing w:val="-2"/>
          <w:sz w:val="24"/>
          <w:szCs w:val="24"/>
        </w:rPr>
        <w:t>l</w:t>
      </w:r>
      <w:r>
        <w:rPr>
          <w:b/>
          <w:spacing w:val="-6"/>
          <w:sz w:val="24"/>
          <w:szCs w:val="24"/>
        </w:rPr>
        <w:t>t</w:t>
      </w:r>
      <w:r>
        <w:rPr>
          <w:b/>
          <w:spacing w:val="-2"/>
          <w:sz w:val="24"/>
          <w:szCs w:val="24"/>
        </w:rPr>
        <w:t>a</w:t>
      </w:r>
      <w:r>
        <w:rPr>
          <w:b/>
          <w:spacing w:val="-1"/>
          <w:sz w:val="24"/>
          <w:szCs w:val="24"/>
        </w:rPr>
        <w:t>n</w:t>
      </w:r>
      <w:r>
        <w:rPr>
          <w:b/>
          <w:spacing w:val="-3"/>
          <w:sz w:val="24"/>
          <w:szCs w:val="24"/>
        </w:rPr>
        <w:t>t’</w:t>
      </w:r>
      <w:r>
        <w:rPr>
          <w:b/>
          <w:sz w:val="24"/>
          <w:szCs w:val="24"/>
        </w:rPr>
        <w:t>s</w:t>
      </w:r>
      <w:r>
        <w:rPr>
          <w:b/>
          <w:spacing w:val="-7"/>
          <w:sz w:val="24"/>
          <w:szCs w:val="24"/>
        </w:rPr>
        <w:t xml:space="preserve"> </w:t>
      </w:r>
      <w:r>
        <w:rPr>
          <w:b/>
          <w:spacing w:val="-3"/>
          <w:sz w:val="24"/>
          <w:szCs w:val="24"/>
        </w:rPr>
        <w:t>Re</w:t>
      </w:r>
      <w:r>
        <w:rPr>
          <w:b/>
          <w:spacing w:val="-1"/>
          <w:sz w:val="24"/>
          <w:szCs w:val="24"/>
        </w:rPr>
        <w:t>p</w:t>
      </w:r>
      <w:r>
        <w:rPr>
          <w:b/>
          <w:spacing w:val="-3"/>
          <w:sz w:val="24"/>
          <w:szCs w:val="24"/>
        </w:rPr>
        <w:t>re</w:t>
      </w:r>
      <w:r>
        <w:rPr>
          <w:b/>
          <w:spacing w:val="-2"/>
          <w:sz w:val="24"/>
          <w:szCs w:val="24"/>
        </w:rPr>
        <w:t>s</w:t>
      </w:r>
      <w:r>
        <w:rPr>
          <w:b/>
          <w:spacing w:val="-6"/>
          <w:sz w:val="24"/>
          <w:szCs w:val="24"/>
        </w:rPr>
        <w:t>e</w:t>
      </w:r>
      <w:r>
        <w:rPr>
          <w:b/>
          <w:spacing w:val="-1"/>
          <w:sz w:val="24"/>
          <w:szCs w:val="24"/>
        </w:rPr>
        <w:t>n</w:t>
      </w:r>
      <w:r>
        <w:rPr>
          <w:b/>
          <w:spacing w:val="-6"/>
          <w:sz w:val="24"/>
          <w:szCs w:val="24"/>
        </w:rPr>
        <w:t>t</w:t>
      </w:r>
      <w:r>
        <w:rPr>
          <w:b/>
          <w:spacing w:val="-2"/>
          <w:sz w:val="24"/>
          <w:szCs w:val="24"/>
        </w:rPr>
        <w:t>a</w:t>
      </w:r>
      <w:r>
        <w:rPr>
          <w:b/>
          <w:spacing w:val="-3"/>
          <w:sz w:val="24"/>
          <w:szCs w:val="24"/>
        </w:rPr>
        <w:t>t</w:t>
      </w:r>
      <w:r>
        <w:rPr>
          <w:b/>
          <w:spacing w:val="-2"/>
          <w:sz w:val="24"/>
          <w:szCs w:val="24"/>
        </w:rPr>
        <w:t>i</w:t>
      </w:r>
      <w:r>
        <w:rPr>
          <w:b/>
          <w:spacing w:val="-5"/>
          <w:sz w:val="24"/>
          <w:szCs w:val="24"/>
        </w:rPr>
        <w:t>o</w:t>
      </w:r>
      <w:r>
        <w:rPr>
          <w:b/>
          <w:spacing w:val="-1"/>
          <w:sz w:val="24"/>
          <w:szCs w:val="24"/>
        </w:rPr>
        <w:t>n</w:t>
      </w:r>
      <w:r>
        <w:rPr>
          <w:b/>
          <w:sz w:val="24"/>
          <w:szCs w:val="24"/>
        </w:rPr>
        <w:t>s</w:t>
      </w:r>
      <w:r>
        <w:rPr>
          <w:b/>
          <w:spacing w:val="-5"/>
          <w:sz w:val="24"/>
          <w:szCs w:val="24"/>
        </w:rPr>
        <w:t xml:space="preserve"> </w:t>
      </w:r>
      <w:r>
        <w:rPr>
          <w:b/>
          <w:spacing w:val="-3"/>
          <w:sz w:val="24"/>
          <w:szCs w:val="24"/>
        </w:rPr>
        <w:t>Re</w:t>
      </w:r>
      <w:r>
        <w:rPr>
          <w:b/>
          <w:spacing w:val="-2"/>
          <w:sz w:val="24"/>
          <w:szCs w:val="24"/>
        </w:rPr>
        <w:t>ga</w:t>
      </w:r>
      <w:r>
        <w:rPr>
          <w:b/>
          <w:spacing w:val="-6"/>
          <w:sz w:val="24"/>
          <w:szCs w:val="24"/>
        </w:rPr>
        <w:t>r</w:t>
      </w:r>
      <w:r>
        <w:rPr>
          <w:b/>
          <w:spacing w:val="-1"/>
          <w:sz w:val="24"/>
          <w:szCs w:val="24"/>
        </w:rPr>
        <w:t>d</w:t>
      </w:r>
      <w:r>
        <w:rPr>
          <w:b/>
          <w:spacing w:val="-4"/>
          <w:sz w:val="24"/>
          <w:szCs w:val="24"/>
        </w:rPr>
        <w:t>i</w:t>
      </w:r>
      <w:r>
        <w:rPr>
          <w:b/>
          <w:spacing w:val="-1"/>
          <w:sz w:val="24"/>
          <w:szCs w:val="24"/>
        </w:rPr>
        <w:t>n</w:t>
      </w:r>
      <w:r>
        <w:rPr>
          <w:b/>
          <w:sz w:val="24"/>
          <w:szCs w:val="24"/>
        </w:rPr>
        <w:t>g</w:t>
      </w:r>
      <w:r>
        <w:rPr>
          <w:b/>
          <w:spacing w:val="-7"/>
          <w:sz w:val="24"/>
          <w:szCs w:val="24"/>
        </w:rPr>
        <w:t xml:space="preserve"> </w:t>
      </w:r>
      <w:r>
        <w:rPr>
          <w:b/>
          <w:spacing w:val="-3"/>
          <w:sz w:val="24"/>
          <w:szCs w:val="24"/>
        </w:rPr>
        <w:t>C</w:t>
      </w:r>
      <w:r>
        <w:rPr>
          <w:b/>
          <w:spacing w:val="-2"/>
          <w:sz w:val="24"/>
          <w:szCs w:val="24"/>
        </w:rPr>
        <w:t>os</w:t>
      </w:r>
      <w:r>
        <w:rPr>
          <w:b/>
          <w:spacing w:val="-3"/>
          <w:sz w:val="24"/>
          <w:szCs w:val="24"/>
        </w:rPr>
        <w:t>t</w:t>
      </w:r>
      <w:r>
        <w:rPr>
          <w:b/>
          <w:sz w:val="24"/>
          <w:szCs w:val="24"/>
        </w:rPr>
        <w:t>s</w:t>
      </w:r>
      <w:r>
        <w:rPr>
          <w:b/>
          <w:spacing w:val="-9"/>
          <w:sz w:val="24"/>
          <w:szCs w:val="24"/>
        </w:rPr>
        <w:t xml:space="preserve"> </w:t>
      </w:r>
      <w:r>
        <w:rPr>
          <w:b/>
          <w:spacing w:val="-2"/>
          <w:sz w:val="24"/>
          <w:szCs w:val="24"/>
        </w:rPr>
        <w:t>a</w:t>
      </w:r>
      <w:r>
        <w:rPr>
          <w:b/>
          <w:spacing w:val="-4"/>
          <w:sz w:val="24"/>
          <w:szCs w:val="24"/>
        </w:rPr>
        <w:t>n</w:t>
      </w:r>
      <w:r>
        <w:rPr>
          <w:b/>
          <w:sz w:val="24"/>
          <w:szCs w:val="24"/>
        </w:rPr>
        <w:t>d</w:t>
      </w:r>
      <w:r>
        <w:rPr>
          <w:b/>
          <w:spacing w:val="-4"/>
          <w:sz w:val="24"/>
          <w:szCs w:val="24"/>
        </w:rPr>
        <w:t xml:space="preserve"> </w:t>
      </w:r>
      <w:r>
        <w:rPr>
          <w:b/>
          <w:spacing w:val="-3"/>
          <w:sz w:val="24"/>
          <w:szCs w:val="24"/>
        </w:rPr>
        <w:t>C</w:t>
      </w:r>
      <w:r>
        <w:rPr>
          <w:b/>
          <w:spacing w:val="-4"/>
          <w:sz w:val="24"/>
          <w:szCs w:val="24"/>
        </w:rPr>
        <w:t>h</w:t>
      </w:r>
      <w:r>
        <w:rPr>
          <w:b/>
          <w:spacing w:val="-2"/>
          <w:sz w:val="24"/>
          <w:szCs w:val="24"/>
        </w:rPr>
        <w:t>a</w:t>
      </w:r>
      <w:r>
        <w:rPr>
          <w:b/>
          <w:spacing w:val="-3"/>
          <w:sz w:val="24"/>
          <w:szCs w:val="24"/>
        </w:rPr>
        <w:t>r</w:t>
      </w:r>
      <w:r>
        <w:rPr>
          <w:b/>
          <w:spacing w:val="-2"/>
          <w:sz w:val="24"/>
          <w:szCs w:val="24"/>
        </w:rPr>
        <w:t>g</w:t>
      </w:r>
      <w:r>
        <w:rPr>
          <w:b/>
          <w:spacing w:val="-3"/>
          <w:sz w:val="24"/>
          <w:szCs w:val="24"/>
        </w:rPr>
        <w:t>e</w:t>
      </w:r>
      <w:r>
        <w:rPr>
          <w:b/>
          <w:sz w:val="24"/>
          <w:szCs w:val="24"/>
        </w:rPr>
        <w:t>s</w:t>
      </w:r>
    </w:p>
    <w:p w:rsidR="00D35201" w:rsidRDefault="00D35201">
      <w:pPr>
        <w:spacing w:before="11" w:line="260" w:lineRule="exact"/>
        <w:rPr>
          <w:sz w:val="26"/>
          <w:szCs w:val="26"/>
        </w:rPr>
      </w:pPr>
    </w:p>
    <w:p w:rsidR="00D35201" w:rsidRDefault="00E6664F">
      <w:pPr>
        <w:spacing w:line="260" w:lineRule="exact"/>
        <w:ind w:left="4465" w:right="4999"/>
        <w:jc w:val="center"/>
        <w:rPr>
          <w:sz w:val="24"/>
          <w:szCs w:val="24"/>
        </w:rPr>
      </w:pPr>
      <w:r>
        <w:rPr>
          <w:spacing w:val="-3"/>
          <w:position w:val="-1"/>
          <w:sz w:val="24"/>
          <w:szCs w:val="24"/>
        </w:rPr>
        <w:t>(E</w:t>
      </w:r>
      <w:r>
        <w:rPr>
          <w:position w:val="-1"/>
          <w:sz w:val="24"/>
          <w:szCs w:val="24"/>
        </w:rPr>
        <w:t>x</w:t>
      </w:r>
      <w:r>
        <w:rPr>
          <w:spacing w:val="-2"/>
          <w:position w:val="-1"/>
          <w:sz w:val="24"/>
          <w:szCs w:val="24"/>
        </w:rPr>
        <w:t>p</w:t>
      </w:r>
      <w:r>
        <w:rPr>
          <w:spacing w:val="-3"/>
          <w:position w:val="-1"/>
          <w:sz w:val="24"/>
          <w:szCs w:val="24"/>
        </w:rPr>
        <w:t>re</w:t>
      </w:r>
      <w:r>
        <w:rPr>
          <w:spacing w:val="-2"/>
          <w:position w:val="-1"/>
          <w:sz w:val="24"/>
          <w:szCs w:val="24"/>
        </w:rPr>
        <w:t>s</w:t>
      </w:r>
      <w:r>
        <w:rPr>
          <w:position w:val="-1"/>
          <w:sz w:val="24"/>
          <w:szCs w:val="24"/>
        </w:rPr>
        <w:t>s</w:t>
      </w:r>
      <w:r>
        <w:rPr>
          <w:spacing w:val="-3"/>
          <w:position w:val="-1"/>
          <w:sz w:val="24"/>
          <w:szCs w:val="24"/>
        </w:rPr>
        <w:t>e</w:t>
      </w:r>
      <w:r>
        <w:rPr>
          <w:position w:val="-1"/>
          <w:sz w:val="24"/>
          <w:szCs w:val="24"/>
        </w:rPr>
        <w:t>d</w:t>
      </w:r>
      <w:r>
        <w:rPr>
          <w:spacing w:val="-5"/>
          <w:position w:val="-1"/>
          <w:sz w:val="24"/>
          <w:szCs w:val="24"/>
        </w:rPr>
        <w:t xml:space="preserve"> </w:t>
      </w:r>
      <w:r>
        <w:rPr>
          <w:spacing w:val="-2"/>
          <w:position w:val="-1"/>
          <w:sz w:val="24"/>
          <w:szCs w:val="24"/>
        </w:rPr>
        <w:t>i</w:t>
      </w:r>
      <w:r>
        <w:rPr>
          <w:position w:val="-1"/>
          <w:sz w:val="24"/>
          <w:szCs w:val="24"/>
        </w:rPr>
        <w:t>n</w:t>
      </w:r>
      <w:r>
        <w:rPr>
          <w:spacing w:val="-5"/>
          <w:position w:val="-1"/>
          <w:sz w:val="24"/>
          <w:szCs w:val="24"/>
        </w:rPr>
        <w:t xml:space="preserve"> </w:t>
      </w:r>
      <w:r>
        <w:rPr>
          <w:i/>
          <w:spacing w:val="-1"/>
          <w:position w:val="-1"/>
        </w:rPr>
        <w:t>[</w:t>
      </w:r>
      <w:r>
        <w:rPr>
          <w:i/>
          <w:spacing w:val="-3"/>
          <w:position w:val="-1"/>
        </w:rPr>
        <w:t>i</w:t>
      </w:r>
      <w:r>
        <w:rPr>
          <w:i/>
          <w:spacing w:val="1"/>
          <w:position w:val="-1"/>
        </w:rPr>
        <w:t>n</w:t>
      </w:r>
      <w:r>
        <w:rPr>
          <w:i/>
          <w:spacing w:val="-3"/>
          <w:position w:val="-1"/>
        </w:rPr>
        <w:t>s</w:t>
      </w:r>
      <w:r>
        <w:rPr>
          <w:i/>
          <w:position w:val="-1"/>
        </w:rPr>
        <w:t>e</w:t>
      </w:r>
      <w:r>
        <w:rPr>
          <w:i/>
          <w:spacing w:val="-3"/>
          <w:position w:val="-1"/>
        </w:rPr>
        <w:t>r</w:t>
      </w:r>
      <w:r>
        <w:rPr>
          <w:i/>
          <w:position w:val="-1"/>
        </w:rPr>
        <w:t>t</w:t>
      </w:r>
      <w:r>
        <w:rPr>
          <w:i/>
          <w:spacing w:val="-10"/>
          <w:position w:val="-1"/>
        </w:rPr>
        <w:t xml:space="preserve"> </w:t>
      </w:r>
      <w:r>
        <w:rPr>
          <w:i/>
          <w:spacing w:val="-1"/>
          <w:position w:val="-1"/>
        </w:rPr>
        <w:t>na</w:t>
      </w:r>
      <w:r>
        <w:rPr>
          <w:i/>
          <w:spacing w:val="-2"/>
          <w:position w:val="-1"/>
        </w:rPr>
        <w:t>m</w:t>
      </w:r>
      <w:r>
        <w:rPr>
          <w:i/>
          <w:position w:val="-1"/>
        </w:rPr>
        <w:t>e</w:t>
      </w:r>
      <w:r>
        <w:rPr>
          <w:i/>
          <w:spacing w:val="-6"/>
          <w:position w:val="-1"/>
        </w:rPr>
        <w:t xml:space="preserve"> </w:t>
      </w:r>
      <w:r>
        <w:rPr>
          <w:i/>
          <w:spacing w:val="-1"/>
          <w:position w:val="-1"/>
        </w:rPr>
        <w:t>o</w:t>
      </w:r>
      <w:r>
        <w:rPr>
          <w:i/>
          <w:position w:val="-1"/>
        </w:rPr>
        <w:t>f</w:t>
      </w:r>
      <w:r>
        <w:rPr>
          <w:i/>
          <w:spacing w:val="-7"/>
          <w:position w:val="-1"/>
        </w:rPr>
        <w:t xml:space="preserve"> </w:t>
      </w:r>
      <w:r>
        <w:rPr>
          <w:i/>
          <w:spacing w:val="-2"/>
          <w:w w:val="99"/>
          <w:position w:val="-1"/>
        </w:rPr>
        <w:t>c</w:t>
      </w:r>
      <w:r>
        <w:rPr>
          <w:i/>
          <w:spacing w:val="-1"/>
          <w:w w:val="99"/>
          <w:position w:val="-1"/>
        </w:rPr>
        <w:t>u</w:t>
      </w:r>
      <w:r>
        <w:rPr>
          <w:i/>
          <w:spacing w:val="-3"/>
          <w:w w:val="99"/>
          <w:position w:val="-1"/>
        </w:rPr>
        <w:t>r</w:t>
      </w:r>
      <w:r>
        <w:rPr>
          <w:i/>
          <w:spacing w:val="-1"/>
          <w:w w:val="99"/>
          <w:position w:val="-1"/>
        </w:rPr>
        <w:t>r</w:t>
      </w:r>
      <w:r>
        <w:rPr>
          <w:i/>
          <w:spacing w:val="-2"/>
          <w:w w:val="99"/>
          <w:position w:val="-1"/>
        </w:rPr>
        <w:t>e</w:t>
      </w:r>
      <w:r>
        <w:rPr>
          <w:i/>
          <w:spacing w:val="-1"/>
          <w:w w:val="99"/>
          <w:position w:val="-1"/>
        </w:rPr>
        <w:t>n</w:t>
      </w:r>
      <w:r>
        <w:rPr>
          <w:i/>
          <w:spacing w:val="-2"/>
          <w:w w:val="99"/>
          <w:position w:val="-1"/>
        </w:rPr>
        <w:t>c</w:t>
      </w:r>
      <w:r>
        <w:rPr>
          <w:i/>
          <w:spacing w:val="-4"/>
          <w:w w:val="99"/>
          <w:position w:val="-1"/>
        </w:rPr>
        <w:t>y</w:t>
      </w:r>
      <w:r>
        <w:rPr>
          <w:i/>
          <w:spacing w:val="7"/>
          <w:w w:val="99"/>
          <w:position w:val="-1"/>
        </w:rPr>
        <w:t>]</w:t>
      </w:r>
      <w:r>
        <w:rPr>
          <w:position w:val="-1"/>
          <w:sz w:val="24"/>
          <w:szCs w:val="24"/>
        </w:rPr>
        <w:t>)</w:t>
      </w:r>
    </w:p>
    <w:p w:rsidR="00D35201" w:rsidRDefault="00D35201">
      <w:pPr>
        <w:spacing w:before="14" w:line="280" w:lineRule="exact"/>
        <w:rPr>
          <w:sz w:val="28"/>
          <w:szCs w:val="28"/>
        </w:rPr>
      </w:pPr>
    </w:p>
    <w:tbl>
      <w:tblPr>
        <w:tblW w:w="0" w:type="auto"/>
        <w:tblInd w:w="293" w:type="dxa"/>
        <w:tblLayout w:type="fixed"/>
        <w:tblCellMar>
          <w:left w:w="0" w:type="dxa"/>
          <w:right w:w="0" w:type="dxa"/>
        </w:tblCellMar>
        <w:tblLook w:val="01E0" w:firstRow="1" w:lastRow="1" w:firstColumn="1" w:lastColumn="1" w:noHBand="0" w:noVBand="0"/>
      </w:tblPr>
      <w:tblGrid>
        <w:gridCol w:w="1249"/>
        <w:gridCol w:w="1246"/>
        <w:gridCol w:w="1589"/>
        <w:gridCol w:w="965"/>
        <w:gridCol w:w="962"/>
        <w:gridCol w:w="965"/>
        <w:gridCol w:w="852"/>
        <w:gridCol w:w="1303"/>
        <w:gridCol w:w="1702"/>
        <w:gridCol w:w="1692"/>
      </w:tblGrid>
      <w:tr w:rsidR="00D35201">
        <w:trPr>
          <w:trHeight w:hRule="exact" w:val="478"/>
        </w:trPr>
        <w:tc>
          <w:tcPr>
            <w:tcW w:w="2495" w:type="dxa"/>
            <w:gridSpan w:val="2"/>
            <w:tcBorders>
              <w:top w:val="single" w:sz="5" w:space="0" w:color="000000"/>
              <w:left w:val="single" w:sz="5" w:space="0" w:color="000000"/>
              <w:bottom w:val="nil"/>
              <w:right w:val="single" w:sz="7" w:space="0" w:color="000000"/>
            </w:tcBorders>
          </w:tcPr>
          <w:p w:rsidR="00D35201" w:rsidRDefault="00D35201">
            <w:pPr>
              <w:spacing w:before="5" w:line="100" w:lineRule="exact"/>
              <w:rPr>
                <w:sz w:val="11"/>
                <w:szCs w:val="11"/>
              </w:rPr>
            </w:pPr>
          </w:p>
          <w:p w:rsidR="00D35201" w:rsidRDefault="00E6664F">
            <w:pPr>
              <w:ind w:left="822" w:right="818"/>
              <w:jc w:val="center"/>
            </w:pPr>
            <w:r>
              <w:rPr>
                <w:w w:val="99"/>
              </w:rPr>
              <w:t>P</w:t>
            </w:r>
            <w:r>
              <w:rPr>
                <w:spacing w:val="-2"/>
                <w:w w:val="99"/>
              </w:rPr>
              <w:t>er</w:t>
            </w:r>
            <w:r>
              <w:rPr>
                <w:spacing w:val="-3"/>
                <w:w w:val="99"/>
              </w:rPr>
              <w:t>s</w:t>
            </w:r>
            <w:r>
              <w:rPr>
                <w:spacing w:val="-1"/>
                <w:w w:val="99"/>
              </w:rPr>
              <w:t>on</w:t>
            </w:r>
            <w:r>
              <w:rPr>
                <w:spacing w:val="-4"/>
                <w:w w:val="99"/>
              </w:rPr>
              <w:t>n</w:t>
            </w:r>
            <w:r>
              <w:rPr>
                <w:spacing w:val="-2"/>
                <w:w w:val="99"/>
              </w:rPr>
              <w:t>e</w:t>
            </w:r>
            <w:r>
              <w:rPr>
                <w:w w:val="99"/>
              </w:rPr>
              <w:t>l</w:t>
            </w:r>
          </w:p>
        </w:tc>
        <w:tc>
          <w:tcPr>
            <w:tcW w:w="1589" w:type="dxa"/>
            <w:tcBorders>
              <w:top w:val="single" w:sz="5" w:space="0" w:color="000000"/>
              <w:left w:val="single" w:sz="7" w:space="0" w:color="000000"/>
              <w:bottom w:val="single" w:sz="7" w:space="0" w:color="000000"/>
              <w:right w:val="single" w:sz="7" w:space="0" w:color="000000"/>
            </w:tcBorders>
          </w:tcPr>
          <w:p w:rsidR="00D35201" w:rsidRDefault="00D35201">
            <w:pPr>
              <w:spacing w:before="5" w:line="100" w:lineRule="exact"/>
              <w:rPr>
                <w:sz w:val="11"/>
                <w:szCs w:val="11"/>
              </w:rPr>
            </w:pPr>
          </w:p>
          <w:p w:rsidR="00D35201" w:rsidRDefault="00E6664F">
            <w:pPr>
              <w:ind w:left="701" w:right="703"/>
              <w:jc w:val="center"/>
            </w:pPr>
            <w:r>
              <w:rPr>
                <w:w w:val="99"/>
              </w:rPr>
              <w:t>1</w:t>
            </w:r>
          </w:p>
        </w:tc>
        <w:tc>
          <w:tcPr>
            <w:tcW w:w="965" w:type="dxa"/>
            <w:tcBorders>
              <w:top w:val="single" w:sz="5" w:space="0" w:color="000000"/>
              <w:left w:val="single" w:sz="7" w:space="0" w:color="000000"/>
              <w:bottom w:val="single" w:sz="7" w:space="0" w:color="000000"/>
              <w:right w:val="single" w:sz="7" w:space="0" w:color="000000"/>
            </w:tcBorders>
          </w:tcPr>
          <w:p w:rsidR="00D35201" w:rsidRDefault="00D35201">
            <w:pPr>
              <w:spacing w:before="5" w:line="100" w:lineRule="exact"/>
              <w:rPr>
                <w:sz w:val="11"/>
                <w:szCs w:val="11"/>
              </w:rPr>
            </w:pPr>
          </w:p>
          <w:p w:rsidR="00D35201" w:rsidRDefault="00E6664F">
            <w:pPr>
              <w:ind w:left="389" w:right="390"/>
              <w:jc w:val="center"/>
            </w:pPr>
            <w:r>
              <w:rPr>
                <w:w w:val="99"/>
              </w:rPr>
              <w:t>2</w:t>
            </w:r>
          </w:p>
        </w:tc>
        <w:tc>
          <w:tcPr>
            <w:tcW w:w="962" w:type="dxa"/>
            <w:tcBorders>
              <w:top w:val="single" w:sz="5" w:space="0" w:color="000000"/>
              <w:left w:val="single" w:sz="7" w:space="0" w:color="000000"/>
              <w:bottom w:val="single" w:sz="7" w:space="0" w:color="000000"/>
              <w:right w:val="single" w:sz="7" w:space="0" w:color="000000"/>
            </w:tcBorders>
          </w:tcPr>
          <w:p w:rsidR="00D35201" w:rsidRDefault="00D35201">
            <w:pPr>
              <w:spacing w:before="5" w:line="100" w:lineRule="exact"/>
              <w:rPr>
                <w:sz w:val="11"/>
                <w:szCs w:val="11"/>
              </w:rPr>
            </w:pPr>
          </w:p>
          <w:p w:rsidR="00D35201" w:rsidRDefault="00E6664F">
            <w:pPr>
              <w:ind w:left="430" w:right="347"/>
              <w:jc w:val="center"/>
            </w:pPr>
            <w:r>
              <w:rPr>
                <w:w w:val="99"/>
              </w:rPr>
              <w:t>3</w:t>
            </w:r>
          </w:p>
        </w:tc>
        <w:tc>
          <w:tcPr>
            <w:tcW w:w="965" w:type="dxa"/>
            <w:tcBorders>
              <w:top w:val="single" w:sz="5" w:space="0" w:color="000000"/>
              <w:left w:val="single" w:sz="7" w:space="0" w:color="000000"/>
              <w:bottom w:val="single" w:sz="7" w:space="0" w:color="000000"/>
              <w:right w:val="single" w:sz="7" w:space="0" w:color="000000"/>
            </w:tcBorders>
          </w:tcPr>
          <w:p w:rsidR="00D35201" w:rsidRDefault="00D35201">
            <w:pPr>
              <w:spacing w:before="5" w:line="100" w:lineRule="exact"/>
              <w:rPr>
                <w:sz w:val="11"/>
                <w:szCs w:val="11"/>
              </w:rPr>
            </w:pPr>
          </w:p>
          <w:p w:rsidR="00D35201" w:rsidRDefault="00E6664F">
            <w:pPr>
              <w:ind w:left="389" w:right="390"/>
              <w:jc w:val="center"/>
            </w:pPr>
            <w:r>
              <w:rPr>
                <w:w w:val="99"/>
              </w:rPr>
              <w:t>4</w:t>
            </w:r>
          </w:p>
        </w:tc>
        <w:tc>
          <w:tcPr>
            <w:tcW w:w="852" w:type="dxa"/>
            <w:tcBorders>
              <w:top w:val="single" w:sz="5" w:space="0" w:color="000000"/>
              <w:left w:val="single" w:sz="7" w:space="0" w:color="000000"/>
              <w:bottom w:val="single" w:sz="7" w:space="0" w:color="000000"/>
              <w:right w:val="single" w:sz="7" w:space="0" w:color="000000"/>
            </w:tcBorders>
          </w:tcPr>
          <w:p w:rsidR="00D35201" w:rsidRDefault="00D35201">
            <w:pPr>
              <w:spacing w:before="5" w:line="100" w:lineRule="exact"/>
              <w:rPr>
                <w:sz w:val="11"/>
                <w:szCs w:val="11"/>
              </w:rPr>
            </w:pPr>
          </w:p>
          <w:p w:rsidR="00D35201" w:rsidRDefault="00E6664F">
            <w:pPr>
              <w:ind w:left="334" w:right="332"/>
              <w:jc w:val="center"/>
            </w:pPr>
            <w:r>
              <w:rPr>
                <w:w w:val="99"/>
              </w:rPr>
              <w:t>5</w:t>
            </w:r>
          </w:p>
        </w:tc>
        <w:tc>
          <w:tcPr>
            <w:tcW w:w="1303" w:type="dxa"/>
            <w:tcBorders>
              <w:top w:val="single" w:sz="5" w:space="0" w:color="000000"/>
              <w:left w:val="single" w:sz="7" w:space="0" w:color="000000"/>
              <w:bottom w:val="single" w:sz="7" w:space="0" w:color="000000"/>
              <w:right w:val="single" w:sz="7" w:space="0" w:color="000000"/>
            </w:tcBorders>
          </w:tcPr>
          <w:p w:rsidR="00D35201" w:rsidRDefault="00D35201">
            <w:pPr>
              <w:spacing w:before="5" w:line="100" w:lineRule="exact"/>
              <w:rPr>
                <w:sz w:val="11"/>
                <w:szCs w:val="11"/>
              </w:rPr>
            </w:pPr>
          </w:p>
          <w:p w:rsidR="00D35201" w:rsidRDefault="00E6664F">
            <w:pPr>
              <w:ind w:left="559" w:right="558"/>
              <w:jc w:val="center"/>
            </w:pPr>
            <w:r>
              <w:rPr>
                <w:w w:val="99"/>
              </w:rPr>
              <w:t>6</w:t>
            </w:r>
          </w:p>
        </w:tc>
        <w:tc>
          <w:tcPr>
            <w:tcW w:w="1702" w:type="dxa"/>
            <w:tcBorders>
              <w:top w:val="single" w:sz="5" w:space="0" w:color="000000"/>
              <w:left w:val="single" w:sz="7" w:space="0" w:color="000000"/>
              <w:bottom w:val="single" w:sz="7" w:space="0" w:color="000000"/>
              <w:right w:val="single" w:sz="7" w:space="0" w:color="000000"/>
            </w:tcBorders>
          </w:tcPr>
          <w:p w:rsidR="00D35201" w:rsidRDefault="00D35201">
            <w:pPr>
              <w:spacing w:before="5" w:line="100" w:lineRule="exact"/>
              <w:rPr>
                <w:sz w:val="11"/>
                <w:szCs w:val="11"/>
              </w:rPr>
            </w:pPr>
          </w:p>
          <w:p w:rsidR="00D35201" w:rsidRDefault="00E6664F">
            <w:pPr>
              <w:ind w:left="759" w:right="757"/>
              <w:jc w:val="center"/>
            </w:pPr>
            <w:r>
              <w:rPr>
                <w:w w:val="99"/>
              </w:rPr>
              <w:t>7</w:t>
            </w:r>
          </w:p>
        </w:tc>
        <w:tc>
          <w:tcPr>
            <w:tcW w:w="1692" w:type="dxa"/>
            <w:tcBorders>
              <w:top w:val="single" w:sz="5" w:space="0" w:color="000000"/>
              <w:left w:val="single" w:sz="7" w:space="0" w:color="000000"/>
              <w:bottom w:val="single" w:sz="7" w:space="0" w:color="000000"/>
              <w:right w:val="single" w:sz="5" w:space="0" w:color="000000"/>
            </w:tcBorders>
          </w:tcPr>
          <w:p w:rsidR="00D35201" w:rsidRDefault="00D35201">
            <w:pPr>
              <w:spacing w:before="5" w:line="100" w:lineRule="exact"/>
              <w:rPr>
                <w:sz w:val="11"/>
                <w:szCs w:val="11"/>
              </w:rPr>
            </w:pPr>
          </w:p>
          <w:p w:rsidR="00D35201" w:rsidRDefault="00E6664F">
            <w:pPr>
              <w:ind w:left="758" w:right="750"/>
              <w:jc w:val="center"/>
            </w:pPr>
            <w:r>
              <w:rPr>
                <w:w w:val="99"/>
              </w:rPr>
              <w:t>8</w:t>
            </w:r>
          </w:p>
        </w:tc>
      </w:tr>
      <w:tr w:rsidR="00D35201">
        <w:trPr>
          <w:trHeight w:hRule="exact" w:val="929"/>
        </w:trPr>
        <w:tc>
          <w:tcPr>
            <w:tcW w:w="1249" w:type="dxa"/>
            <w:tcBorders>
              <w:top w:val="single" w:sz="7" w:space="0" w:color="000000"/>
              <w:left w:val="single" w:sz="5" w:space="0" w:color="000000"/>
              <w:bottom w:val="single" w:sz="5" w:space="0" w:color="000000"/>
              <w:right w:val="single" w:sz="7" w:space="0" w:color="000000"/>
            </w:tcBorders>
          </w:tcPr>
          <w:p w:rsidR="00D35201" w:rsidRDefault="00D35201">
            <w:pPr>
              <w:spacing w:before="1" w:line="120" w:lineRule="exact"/>
              <w:rPr>
                <w:sz w:val="13"/>
                <w:szCs w:val="13"/>
              </w:rPr>
            </w:pPr>
          </w:p>
          <w:p w:rsidR="00D35201" w:rsidRDefault="00D35201">
            <w:pPr>
              <w:spacing w:line="200" w:lineRule="exact"/>
            </w:pPr>
          </w:p>
          <w:p w:rsidR="00D35201" w:rsidRDefault="00E6664F">
            <w:pPr>
              <w:ind w:left="384"/>
            </w:pPr>
            <w:r>
              <w:rPr>
                <w:spacing w:val="-2"/>
              </w:rPr>
              <w:t>N</w:t>
            </w:r>
            <w:r>
              <w:t>a</w:t>
            </w:r>
            <w:r>
              <w:rPr>
                <w:spacing w:val="-3"/>
              </w:rPr>
              <w:t>m</w:t>
            </w:r>
            <w:r>
              <w:t>e</w:t>
            </w:r>
          </w:p>
        </w:tc>
        <w:tc>
          <w:tcPr>
            <w:tcW w:w="1246" w:type="dxa"/>
            <w:tcBorders>
              <w:top w:val="single" w:sz="7" w:space="0" w:color="000000"/>
              <w:left w:val="single" w:sz="7" w:space="0" w:color="000000"/>
              <w:bottom w:val="single" w:sz="5" w:space="0" w:color="000000"/>
              <w:right w:val="single" w:sz="7" w:space="0" w:color="000000"/>
            </w:tcBorders>
          </w:tcPr>
          <w:p w:rsidR="00D35201" w:rsidRDefault="00D35201">
            <w:pPr>
              <w:spacing w:before="1" w:line="120" w:lineRule="exact"/>
              <w:rPr>
                <w:sz w:val="13"/>
                <w:szCs w:val="13"/>
              </w:rPr>
            </w:pPr>
          </w:p>
          <w:p w:rsidR="00D35201" w:rsidRDefault="00D35201">
            <w:pPr>
              <w:spacing w:line="200" w:lineRule="exact"/>
            </w:pPr>
          </w:p>
          <w:p w:rsidR="00D35201" w:rsidRDefault="00E6664F">
            <w:pPr>
              <w:ind w:left="294"/>
            </w:pPr>
            <w:r>
              <w:t>P</w:t>
            </w:r>
            <w:r>
              <w:rPr>
                <w:spacing w:val="-2"/>
              </w:rPr>
              <w:t>o</w:t>
            </w:r>
            <w:r>
              <w:rPr>
                <w:spacing w:val="-3"/>
              </w:rPr>
              <w:t>siti</w:t>
            </w:r>
            <w:r>
              <w:rPr>
                <w:spacing w:val="1"/>
              </w:rPr>
              <w:t>o</w:t>
            </w:r>
            <w:r>
              <w:t>n</w:t>
            </w:r>
          </w:p>
        </w:tc>
        <w:tc>
          <w:tcPr>
            <w:tcW w:w="1589" w:type="dxa"/>
            <w:tcBorders>
              <w:top w:val="single" w:sz="7" w:space="0" w:color="000000"/>
              <w:left w:val="single" w:sz="7" w:space="0" w:color="000000"/>
              <w:bottom w:val="single" w:sz="5" w:space="0" w:color="000000"/>
              <w:right w:val="single" w:sz="7" w:space="0" w:color="000000"/>
            </w:tcBorders>
          </w:tcPr>
          <w:p w:rsidR="00D35201" w:rsidRDefault="00D35201">
            <w:pPr>
              <w:spacing w:line="100" w:lineRule="exact"/>
              <w:rPr>
                <w:sz w:val="10"/>
                <w:szCs w:val="10"/>
              </w:rPr>
            </w:pPr>
          </w:p>
          <w:p w:rsidR="00D35201" w:rsidRDefault="00E6664F">
            <w:pPr>
              <w:ind w:left="99" w:right="101" w:firstLine="2"/>
              <w:jc w:val="center"/>
            </w:pPr>
            <w:r>
              <w:rPr>
                <w:spacing w:val="-1"/>
              </w:rPr>
              <w:t>B</w:t>
            </w:r>
            <w:r>
              <w:rPr>
                <w:spacing w:val="-2"/>
              </w:rPr>
              <w:t>a</w:t>
            </w:r>
            <w:r>
              <w:rPr>
                <w:spacing w:val="-3"/>
              </w:rPr>
              <w:t>si</w:t>
            </w:r>
            <w:r>
              <w:t>c</w:t>
            </w:r>
            <w:r>
              <w:rPr>
                <w:spacing w:val="-8"/>
              </w:rPr>
              <w:t xml:space="preserve"> </w:t>
            </w:r>
            <w:r>
              <w:t>S</w:t>
            </w:r>
            <w:r>
              <w:rPr>
                <w:spacing w:val="-2"/>
              </w:rPr>
              <w:t>a</w:t>
            </w:r>
            <w:r>
              <w:rPr>
                <w:spacing w:val="-3"/>
              </w:rPr>
              <w:t>l</w:t>
            </w:r>
            <w:r>
              <w:rPr>
                <w:spacing w:val="-2"/>
              </w:rPr>
              <w:t>a</w:t>
            </w:r>
            <w:r>
              <w:rPr>
                <w:spacing w:val="1"/>
              </w:rPr>
              <w:t>r</w:t>
            </w:r>
            <w:r>
              <w:t>y</w:t>
            </w:r>
            <w:r>
              <w:rPr>
                <w:spacing w:val="-11"/>
              </w:rPr>
              <w:t xml:space="preserve"> </w:t>
            </w:r>
            <w:r>
              <w:rPr>
                <w:spacing w:val="-1"/>
                <w:w w:val="99"/>
              </w:rPr>
              <w:t>p</w:t>
            </w:r>
            <w:r>
              <w:rPr>
                <w:spacing w:val="-2"/>
                <w:w w:val="99"/>
              </w:rPr>
              <w:t>e</w:t>
            </w:r>
            <w:r>
              <w:rPr>
                <w:w w:val="99"/>
              </w:rPr>
              <w:t xml:space="preserve">r </w:t>
            </w:r>
            <w:r>
              <w:rPr>
                <w:spacing w:val="-1"/>
                <w:w w:val="99"/>
              </w:rPr>
              <w:t>Wo</w:t>
            </w:r>
            <w:r>
              <w:rPr>
                <w:spacing w:val="-2"/>
                <w:w w:val="99"/>
              </w:rPr>
              <w:t>r</w:t>
            </w:r>
            <w:r>
              <w:rPr>
                <w:spacing w:val="-4"/>
                <w:w w:val="99"/>
              </w:rPr>
              <w:t>k</w:t>
            </w:r>
            <w:r>
              <w:rPr>
                <w:w w:val="99"/>
              </w:rPr>
              <w:t>i</w:t>
            </w:r>
            <w:r>
              <w:rPr>
                <w:spacing w:val="-4"/>
                <w:w w:val="99"/>
              </w:rPr>
              <w:t>n</w:t>
            </w:r>
            <w:r>
              <w:rPr>
                <w:w w:val="99"/>
              </w:rPr>
              <w:t xml:space="preserve">g </w:t>
            </w:r>
            <w:r>
              <w:rPr>
                <w:spacing w:val="-2"/>
                <w:w w:val="99"/>
              </w:rPr>
              <w:t>M</w:t>
            </w:r>
            <w:r>
              <w:rPr>
                <w:spacing w:val="-1"/>
                <w:w w:val="99"/>
              </w:rPr>
              <w:t>o</w:t>
            </w:r>
            <w:r>
              <w:rPr>
                <w:spacing w:val="-4"/>
                <w:w w:val="99"/>
              </w:rPr>
              <w:t>n</w:t>
            </w:r>
            <w:r>
              <w:rPr>
                <w:w w:val="99"/>
              </w:rPr>
              <w:t>t</w:t>
            </w:r>
            <w:r>
              <w:rPr>
                <w:spacing w:val="-4"/>
                <w:w w:val="99"/>
              </w:rPr>
              <w:t>h</w:t>
            </w:r>
            <w:r>
              <w:rPr>
                <w:w w:val="99"/>
              </w:rPr>
              <w:t>/</w:t>
            </w:r>
            <w:r>
              <w:rPr>
                <w:spacing w:val="-2"/>
                <w:w w:val="99"/>
              </w:rPr>
              <w:t>D</w:t>
            </w:r>
            <w:r>
              <w:rPr>
                <w:w w:val="99"/>
              </w:rPr>
              <w:t>a</w:t>
            </w:r>
            <w:r>
              <w:rPr>
                <w:spacing w:val="-3"/>
                <w:w w:val="99"/>
              </w:rPr>
              <w:t>y/</w:t>
            </w:r>
            <w:r>
              <w:rPr>
                <w:w w:val="99"/>
              </w:rPr>
              <w:t>Y</w:t>
            </w:r>
            <w:r>
              <w:rPr>
                <w:spacing w:val="-2"/>
                <w:w w:val="99"/>
              </w:rPr>
              <w:t>ea</w:t>
            </w:r>
            <w:r>
              <w:rPr>
                <w:w w:val="99"/>
              </w:rPr>
              <w:t>r</w:t>
            </w:r>
          </w:p>
        </w:tc>
        <w:tc>
          <w:tcPr>
            <w:tcW w:w="965" w:type="dxa"/>
            <w:tcBorders>
              <w:top w:val="single" w:sz="7" w:space="0" w:color="000000"/>
              <w:left w:val="single" w:sz="7" w:space="0" w:color="000000"/>
              <w:bottom w:val="single" w:sz="5" w:space="0" w:color="000000"/>
              <w:right w:val="single" w:sz="7" w:space="0" w:color="000000"/>
            </w:tcBorders>
          </w:tcPr>
          <w:p w:rsidR="00D35201" w:rsidRDefault="00D35201">
            <w:pPr>
              <w:spacing w:before="1" w:line="180" w:lineRule="exact"/>
              <w:rPr>
                <w:sz w:val="19"/>
                <w:szCs w:val="19"/>
              </w:rPr>
            </w:pPr>
          </w:p>
          <w:p w:rsidR="00D35201" w:rsidRDefault="00E6664F">
            <w:pPr>
              <w:spacing w:line="220" w:lineRule="exact"/>
              <w:ind w:left="197" w:right="194"/>
              <w:jc w:val="center"/>
            </w:pPr>
            <w:r>
              <w:rPr>
                <w:spacing w:val="-3"/>
                <w:w w:val="99"/>
                <w:position w:val="-1"/>
              </w:rPr>
              <w:t>S</w:t>
            </w:r>
            <w:r>
              <w:rPr>
                <w:spacing w:val="-1"/>
                <w:w w:val="99"/>
                <w:position w:val="-1"/>
              </w:rPr>
              <w:t>o</w:t>
            </w:r>
            <w:r>
              <w:rPr>
                <w:spacing w:val="-2"/>
                <w:w w:val="99"/>
                <w:position w:val="-1"/>
              </w:rPr>
              <w:t>c</w:t>
            </w:r>
            <w:r>
              <w:rPr>
                <w:spacing w:val="-3"/>
                <w:w w:val="99"/>
                <w:position w:val="-1"/>
              </w:rPr>
              <w:t>i</w:t>
            </w:r>
            <w:r>
              <w:rPr>
                <w:spacing w:val="-2"/>
                <w:w w:val="99"/>
                <w:position w:val="-1"/>
              </w:rPr>
              <w:t>a</w:t>
            </w:r>
            <w:r>
              <w:rPr>
                <w:w w:val="99"/>
                <w:position w:val="-1"/>
              </w:rPr>
              <w:t>l</w:t>
            </w:r>
          </w:p>
          <w:p w:rsidR="00D35201" w:rsidRDefault="00E6664F">
            <w:pPr>
              <w:spacing w:line="100" w:lineRule="exact"/>
              <w:ind w:right="115"/>
              <w:jc w:val="right"/>
              <w:rPr>
                <w:sz w:val="16"/>
                <w:szCs w:val="16"/>
              </w:rPr>
            </w:pPr>
            <w:r>
              <w:rPr>
                <w:position w:val="-3"/>
                <w:sz w:val="16"/>
                <w:szCs w:val="16"/>
              </w:rPr>
              <w:t>1</w:t>
            </w:r>
          </w:p>
          <w:p w:rsidR="00D35201" w:rsidRDefault="00E6664F" w:rsidP="00E0132E">
            <w:pPr>
              <w:spacing w:line="160" w:lineRule="exact"/>
              <w:ind w:left="0" w:right="193"/>
            </w:pPr>
            <w:r>
              <w:rPr>
                <w:spacing w:val="-1"/>
                <w:w w:val="99"/>
                <w:position w:val="1"/>
              </w:rPr>
              <w:t>C</w:t>
            </w:r>
            <w:r>
              <w:rPr>
                <w:spacing w:val="-4"/>
                <w:w w:val="99"/>
                <w:position w:val="1"/>
              </w:rPr>
              <w:t>h</w:t>
            </w:r>
            <w:r>
              <w:rPr>
                <w:spacing w:val="-2"/>
                <w:w w:val="99"/>
                <w:position w:val="1"/>
              </w:rPr>
              <w:t>ar</w:t>
            </w:r>
            <w:r>
              <w:rPr>
                <w:spacing w:val="-1"/>
                <w:w w:val="99"/>
                <w:position w:val="1"/>
              </w:rPr>
              <w:t>g</w:t>
            </w:r>
            <w:r>
              <w:rPr>
                <w:spacing w:val="-2"/>
                <w:w w:val="99"/>
                <w:position w:val="1"/>
              </w:rPr>
              <w:t>e</w:t>
            </w:r>
            <w:r>
              <w:rPr>
                <w:w w:val="99"/>
                <w:position w:val="1"/>
              </w:rPr>
              <w:t>s</w:t>
            </w:r>
          </w:p>
        </w:tc>
        <w:tc>
          <w:tcPr>
            <w:tcW w:w="962" w:type="dxa"/>
            <w:tcBorders>
              <w:top w:val="single" w:sz="7" w:space="0" w:color="000000"/>
              <w:left w:val="single" w:sz="7" w:space="0" w:color="000000"/>
              <w:bottom w:val="single" w:sz="5" w:space="0" w:color="000000"/>
              <w:right w:val="single" w:sz="7" w:space="0" w:color="000000"/>
            </w:tcBorders>
          </w:tcPr>
          <w:p w:rsidR="00D35201" w:rsidRDefault="00D35201">
            <w:pPr>
              <w:spacing w:before="6" w:line="100" w:lineRule="exact"/>
              <w:rPr>
                <w:sz w:val="10"/>
                <w:szCs w:val="10"/>
              </w:rPr>
            </w:pPr>
          </w:p>
          <w:p w:rsidR="00D35201" w:rsidRDefault="00D35201">
            <w:pPr>
              <w:spacing w:line="200" w:lineRule="exact"/>
            </w:pPr>
          </w:p>
          <w:p w:rsidR="00D35201" w:rsidRDefault="00E6664F">
            <w:pPr>
              <w:ind w:left="102" w:right="-35"/>
              <w:rPr>
                <w:sz w:val="13"/>
                <w:szCs w:val="13"/>
              </w:rPr>
            </w:pPr>
            <w:r>
              <w:rPr>
                <w:spacing w:val="-2"/>
              </w:rPr>
              <w:t>O</w:t>
            </w:r>
            <w:r>
              <w:rPr>
                <w:spacing w:val="-4"/>
              </w:rPr>
              <w:t>v</w:t>
            </w:r>
            <w:r>
              <w:rPr>
                <w:spacing w:val="-2"/>
              </w:rPr>
              <w:t>e</w:t>
            </w:r>
            <w:r>
              <w:rPr>
                <w:spacing w:val="1"/>
              </w:rPr>
              <w:t>r</w:t>
            </w:r>
            <w:r>
              <w:rPr>
                <w:spacing w:val="-4"/>
              </w:rPr>
              <w:t>h</w:t>
            </w:r>
            <w:r>
              <w:rPr>
                <w:spacing w:val="-2"/>
              </w:rPr>
              <w:t>ea</w:t>
            </w:r>
            <w:r>
              <w:rPr>
                <w:spacing w:val="-1"/>
              </w:rPr>
              <w:t>d</w:t>
            </w:r>
            <w:r>
              <w:rPr>
                <w:position w:val="9"/>
                <w:sz w:val="13"/>
                <w:szCs w:val="13"/>
              </w:rPr>
              <w:t>1</w:t>
            </w:r>
          </w:p>
        </w:tc>
        <w:tc>
          <w:tcPr>
            <w:tcW w:w="965" w:type="dxa"/>
            <w:tcBorders>
              <w:top w:val="single" w:sz="7" w:space="0" w:color="000000"/>
              <w:left w:val="single" w:sz="7" w:space="0" w:color="000000"/>
              <w:bottom w:val="single" w:sz="5" w:space="0" w:color="000000"/>
              <w:right w:val="single" w:sz="7" w:space="0" w:color="000000"/>
            </w:tcBorders>
          </w:tcPr>
          <w:p w:rsidR="00D35201" w:rsidRDefault="00D35201">
            <w:pPr>
              <w:spacing w:before="1" w:line="120" w:lineRule="exact"/>
              <w:rPr>
                <w:sz w:val="13"/>
                <w:szCs w:val="13"/>
              </w:rPr>
            </w:pPr>
          </w:p>
          <w:p w:rsidR="00D35201" w:rsidRDefault="00D35201">
            <w:pPr>
              <w:spacing w:line="200" w:lineRule="exact"/>
            </w:pPr>
          </w:p>
          <w:p w:rsidR="00D35201" w:rsidRDefault="00E6664F">
            <w:pPr>
              <w:ind w:left="148"/>
            </w:pPr>
            <w:r>
              <w:rPr>
                <w:spacing w:val="-3"/>
              </w:rPr>
              <w:t>S</w:t>
            </w:r>
            <w:r>
              <w:rPr>
                <w:spacing w:val="-4"/>
              </w:rPr>
              <w:t>u</w:t>
            </w:r>
            <w:r>
              <w:rPr>
                <w:spacing w:val="1"/>
              </w:rPr>
              <w:t>b</w:t>
            </w:r>
            <w:r>
              <w:rPr>
                <w:spacing w:val="-3"/>
              </w:rPr>
              <w:t>t</w:t>
            </w:r>
            <w:r>
              <w:rPr>
                <w:spacing w:val="-1"/>
              </w:rPr>
              <w:t>o</w:t>
            </w:r>
            <w:r>
              <w:rPr>
                <w:spacing w:val="-3"/>
              </w:rPr>
              <w:t>t</w:t>
            </w:r>
            <w:r>
              <w:rPr>
                <w:spacing w:val="-2"/>
              </w:rPr>
              <w:t>a</w:t>
            </w:r>
            <w:r>
              <w:t>l</w:t>
            </w:r>
          </w:p>
        </w:tc>
        <w:tc>
          <w:tcPr>
            <w:tcW w:w="852" w:type="dxa"/>
            <w:tcBorders>
              <w:top w:val="single" w:sz="7" w:space="0" w:color="000000"/>
              <w:left w:val="single" w:sz="7" w:space="0" w:color="000000"/>
              <w:bottom w:val="single" w:sz="5" w:space="0" w:color="000000"/>
              <w:right w:val="single" w:sz="7" w:space="0" w:color="000000"/>
            </w:tcBorders>
          </w:tcPr>
          <w:p w:rsidR="00D35201" w:rsidRDefault="00D35201">
            <w:pPr>
              <w:spacing w:before="10" w:line="260" w:lineRule="exact"/>
              <w:rPr>
                <w:sz w:val="26"/>
                <w:szCs w:val="26"/>
              </w:rPr>
            </w:pPr>
          </w:p>
          <w:p w:rsidR="00D35201" w:rsidRDefault="00E6664F">
            <w:pPr>
              <w:ind w:left="237"/>
              <w:rPr>
                <w:sz w:val="16"/>
                <w:szCs w:val="16"/>
              </w:rPr>
            </w:pPr>
            <w:r>
              <w:rPr>
                <w:spacing w:val="-3"/>
              </w:rPr>
              <w:t>F</w:t>
            </w:r>
            <w:r>
              <w:rPr>
                <w:spacing w:val="-2"/>
              </w:rPr>
              <w:t>ee</w:t>
            </w:r>
            <w:r>
              <w:rPr>
                <w:position w:val="11"/>
                <w:sz w:val="16"/>
                <w:szCs w:val="16"/>
              </w:rPr>
              <w:t>2</w:t>
            </w:r>
          </w:p>
        </w:tc>
        <w:tc>
          <w:tcPr>
            <w:tcW w:w="1303" w:type="dxa"/>
            <w:tcBorders>
              <w:top w:val="single" w:sz="7" w:space="0" w:color="000000"/>
              <w:left w:val="single" w:sz="7" w:space="0" w:color="000000"/>
              <w:bottom w:val="single" w:sz="5" w:space="0" w:color="000000"/>
              <w:right w:val="single" w:sz="7" w:space="0" w:color="000000"/>
            </w:tcBorders>
          </w:tcPr>
          <w:p w:rsidR="00D35201" w:rsidRDefault="00D35201">
            <w:pPr>
              <w:spacing w:line="100" w:lineRule="exact"/>
              <w:rPr>
                <w:sz w:val="10"/>
                <w:szCs w:val="10"/>
              </w:rPr>
            </w:pPr>
          </w:p>
          <w:p w:rsidR="00D35201" w:rsidRDefault="00E6664F">
            <w:pPr>
              <w:ind w:left="107" w:right="104" w:firstLine="3"/>
              <w:jc w:val="center"/>
            </w:pPr>
            <w:r>
              <w:t>A</w:t>
            </w:r>
            <w:r>
              <w:rPr>
                <w:spacing w:val="-4"/>
              </w:rPr>
              <w:t>w</w:t>
            </w:r>
            <w:r>
              <w:t>ay</w:t>
            </w:r>
            <w:r>
              <w:rPr>
                <w:spacing w:val="-8"/>
              </w:rPr>
              <w:t xml:space="preserve"> </w:t>
            </w:r>
            <w:r>
              <w:rPr>
                <w:spacing w:val="-4"/>
                <w:w w:val="99"/>
              </w:rPr>
              <w:t>f</w:t>
            </w:r>
            <w:r>
              <w:rPr>
                <w:spacing w:val="-2"/>
                <w:w w:val="99"/>
              </w:rPr>
              <w:t>r</w:t>
            </w:r>
            <w:r>
              <w:rPr>
                <w:spacing w:val="1"/>
                <w:w w:val="99"/>
              </w:rPr>
              <w:t>o</w:t>
            </w:r>
            <w:r>
              <w:rPr>
                <w:w w:val="99"/>
              </w:rPr>
              <w:t xml:space="preserve">m </w:t>
            </w:r>
            <w:r>
              <w:rPr>
                <w:spacing w:val="-2"/>
                <w:w w:val="99"/>
              </w:rPr>
              <w:t>Hea</w:t>
            </w:r>
            <w:r>
              <w:rPr>
                <w:spacing w:val="-1"/>
                <w:w w:val="99"/>
              </w:rPr>
              <w:t>dq</w:t>
            </w:r>
            <w:r>
              <w:rPr>
                <w:spacing w:val="-4"/>
                <w:w w:val="99"/>
              </w:rPr>
              <w:t>u</w:t>
            </w:r>
            <w:r>
              <w:rPr>
                <w:spacing w:val="-2"/>
                <w:w w:val="99"/>
              </w:rPr>
              <w:t>a</w:t>
            </w:r>
            <w:r>
              <w:rPr>
                <w:spacing w:val="1"/>
                <w:w w:val="99"/>
              </w:rPr>
              <w:t>r</w:t>
            </w:r>
            <w:r>
              <w:rPr>
                <w:spacing w:val="-3"/>
                <w:w w:val="99"/>
              </w:rPr>
              <w:t>t</w:t>
            </w:r>
            <w:r>
              <w:rPr>
                <w:spacing w:val="-2"/>
                <w:w w:val="99"/>
              </w:rPr>
              <w:t>er</w:t>
            </w:r>
            <w:r>
              <w:rPr>
                <w:w w:val="99"/>
              </w:rPr>
              <w:t xml:space="preserve">s </w:t>
            </w:r>
            <w:r>
              <w:rPr>
                <w:spacing w:val="-2"/>
                <w:w w:val="99"/>
              </w:rPr>
              <w:t>A</w:t>
            </w:r>
            <w:r>
              <w:rPr>
                <w:spacing w:val="-3"/>
                <w:w w:val="99"/>
              </w:rPr>
              <w:t>ll</w:t>
            </w:r>
            <w:r>
              <w:rPr>
                <w:spacing w:val="1"/>
                <w:w w:val="99"/>
              </w:rPr>
              <w:t>o</w:t>
            </w:r>
            <w:r>
              <w:rPr>
                <w:spacing w:val="-5"/>
                <w:w w:val="99"/>
              </w:rPr>
              <w:t>w</w:t>
            </w:r>
            <w:r>
              <w:rPr>
                <w:w w:val="99"/>
              </w:rPr>
              <w:t>a</w:t>
            </w:r>
            <w:r>
              <w:rPr>
                <w:spacing w:val="-3"/>
                <w:w w:val="99"/>
              </w:rPr>
              <w:t>n</w:t>
            </w:r>
            <w:r>
              <w:rPr>
                <w:spacing w:val="-2"/>
                <w:w w:val="99"/>
              </w:rPr>
              <w:t>c</w:t>
            </w:r>
            <w:r>
              <w:rPr>
                <w:w w:val="99"/>
              </w:rPr>
              <w:t>e</w:t>
            </w:r>
          </w:p>
        </w:tc>
        <w:tc>
          <w:tcPr>
            <w:tcW w:w="1702" w:type="dxa"/>
            <w:tcBorders>
              <w:top w:val="single" w:sz="7" w:space="0" w:color="000000"/>
              <w:left w:val="single" w:sz="7" w:space="0" w:color="000000"/>
              <w:bottom w:val="single" w:sz="5" w:space="0" w:color="000000"/>
              <w:right w:val="single" w:sz="7" w:space="0" w:color="000000"/>
            </w:tcBorders>
          </w:tcPr>
          <w:p w:rsidR="00D35201" w:rsidRDefault="00D35201">
            <w:pPr>
              <w:spacing w:line="100" w:lineRule="exact"/>
              <w:rPr>
                <w:sz w:val="10"/>
                <w:szCs w:val="10"/>
              </w:rPr>
            </w:pPr>
          </w:p>
          <w:p w:rsidR="00D35201" w:rsidRDefault="00E6664F">
            <w:pPr>
              <w:ind w:left="143" w:right="105" w:firstLine="89"/>
            </w:pPr>
            <w:r>
              <w:t>P</w:t>
            </w:r>
            <w:r>
              <w:rPr>
                <w:spacing w:val="-2"/>
              </w:rPr>
              <w:t>r</w:t>
            </w:r>
            <w:r>
              <w:rPr>
                <w:spacing w:val="-1"/>
              </w:rPr>
              <w:t>opo</w:t>
            </w:r>
            <w:r>
              <w:rPr>
                <w:spacing w:val="-3"/>
              </w:rPr>
              <w:t>s</w:t>
            </w:r>
            <w:r>
              <w:rPr>
                <w:spacing w:val="-2"/>
              </w:rPr>
              <w:t>e</w:t>
            </w:r>
            <w:r>
              <w:t>d</w:t>
            </w:r>
            <w:r>
              <w:rPr>
                <w:spacing w:val="-10"/>
              </w:rPr>
              <w:t xml:space="preserve"> </w:t>
            </w:r>
            <w:r>
              <w:rPr>
                <w:spacing w:val="-3"/>
              </w:rPr>
              <w:t>Fi</w:t>
            </w:r>
            <w:r>
              <w:rPr>
                <w:spacing w:val="-4"/>
              </w:rPr>
              <w:t>x</w:t>
            </w:r>
            <w:r>
              <w:rPr>
                <w:spacing w:val="-2"/>
              </w:rPr>
              <w:t>e</w:t>
            </w:r>
            <w:r>
              <w:t xml:space="preserve">d </w:t>
            </w:r>
            <w:r>
              <w:rPr>
                <w:spacing w:val="-3"/>
              </w:rPr>
              <w:t>R</w:t>
            </w:r>
            <w:r>
              <w:rPr>
                <w:spacing w:val="-2"/>
              </w:rPr>
              <w:t>a</w:t>
            </w:r>
            <w:r>
              <w:rPr>
                <w:spacing w:val="-3"/>
              </w:rPr>
              <w:t>t</w:t>
            </w:r>
            <w:r>
              <w:t>e</w:t>
            </w:r>
            <w:r>
              <w:rPr>
                <w:spacing w:val="-8"/>
              </w:rPr>
              <w:t xml:space="preserve"> </w:t>
            </w:r>
            <w:r>
              <w:rPr>
                <w:spacing w:val="-1"/>
              </w:rPr>
              <w:t>p</w:t>
            </w:r>
            <w:r>
              <w:rPr>
                <w:spacing w:val="-2"/>
              </w:rPr>
              <w:t>e</w:t>
            </w:r>
            <w:r>
              <w:t>r</w:t>
            </w:r>
            <w:r>
              <w:rPr>
                <w:spacing w:val="-7"/>
              </w:rPr>
              <w:t xml:space="preserve"> </w:t>
            </w:r>
            <w:r>
              <w:rPr>
                <w:spacing w:val="-1"/>
              </w:rPr>
              <w:t>Wo</w:t>
            </w:r>
            <w:r>
              <w:rPr>
                <w:spacing w:val="1"/>
              </w:rPr>
              <w:t>r</w:t>
            </w:r>
            <w:r>
              <w:rPr>
                <w:spacing w:val="-4"/>
              </w:rPr>
              <w:t>k</w:t>
            </w:r>
            <w:r>
              <w:t>i</w:t>
            </w:r>
            <w:r>
              <w:rPr>
                <w:spacing w:val="-1"/>
              </w:rPr>
              <w:t>n</w:t>
            </w:r>
            <w:r>
              <w:t xml:space="preserve">g </w:t>
            </w:r>
            <w:r>
              <w:rPr>
                <w:spacing w:val="-2"/>
              </w:rPr>
              <w:t>M</w:t>
            </w:r>
            <w:r>
              <w:rPr>
                <w:spacing w:val="-1"/>
              </w:rPr>
              <w:t>o</w:t>
            </w:r>
            <w:r>
              <w:rPr>
                <w:spacing w:val="-4"/>
              </w:rPr>
              <w:t>n</w:t>
            </w:r>
            <w:r>
              <w:t>t</w:t>
            </w:r>
            <w:r>
              <w:rPr>
                <w:spacing w:val="-4"/>
              </w:rPr>
              <w:t>h</w:t>
            </w:r>
            <w:r>
              <w:t>/</w:t>
            </w:r>
            <w:r>
              <w:rPr>
                <w:spacing w:val="-2"/>
              </w:rPr>
              <w:t>D</w:t>
            </w:r>
            <w:r>
              <w:t>a</w:t>
            </w:r>
            <w:r>
              <w:rPr>
                <w:spacing w:val="-3"/>
              </w:rPr>
              <w:t>y/</w:t>
            </w:r>
            <w:r>
              <w:rPr>
                <w:spacing w:val="-2"/>
              </w:rPr>
              <w:t>H</w:t>
            </w:r>
            <w:r>
              <w:rPr>
                <w:spacing w:val="1"/>
              </w:rPr>
              <w:t>o</w:t>
            </w:r>
            <w:r>
              <w:rPr>
                <w:spacing w:val="-4"/>
              </w:rPr>
              <w:t>u</w:t>
            </w:r>
            <w:r>
              <w:t>r</w:t>
            </w:r>
          </w:p>
        </w:tc>
        <w:tc>
          <w:tcPr>
            <w:tcW w:w="1692" w:type="dxa"/>
            <w:tcBorders>
              <w:top w:val="single" w:sz="7" w:space="0" w:color="000000"/>
              <w:left w:val="single" w:sz="7" w:space="0" w:color="000000"/>
              <w:bottom w:val="single" w:sz="5" w:space="0" w:color="000000"/>
              <w:right w:val="single" w:sz="5" w:space="0" w:color="000000"/>
            </w:tcBorders>
          </w:tcPr>
          <w:p w:rsidR="00D35201" w:rsidRDefault="00E6664F">
            <w:pPr>
              <w:spacing w:before="94" w:line="220" w:lineRule="auto"/>
              <w:ind w:left="121" w:right="71" w:firstLine="110"/>
              <w:rPr>
                <w:sz w:val="16"/>
                <w:szCs w:val="16"/>
              </w:rPr>
            </w:pPr>
            <w:r>
              <w:t>P</w:t>
            </w:r>
            <w:r>
              <w:rPr>
                <w:spacing w:val="-2"/>
              </w:rPr>
              <w:t>r</w:t>
            </w:r>
            <w:r>
              <w:rPr>
                <w:spacing w:val="-1"/>
              </w:rPr>
              <w:t>opo</w:t>
            </w:r>
            <w:r>
              <w:rPr>
                <w:spacing w:val="-3"/>
              </w:rPr>
              <w:t>s</w:t>
            </w:r>
            <w:r>
              <w:rPr>
                <w:spacing w:val="-2"/>
              </w:rPr>
              <w:t>e</w:t>
            </w:r>
            <w:r>
              <w:t>d</w:t>
            </w:r>
            <w:r>
              <w:rPr>
                <w:spacing w:val="-10"/>
              </w:rPr>
              <w:t xml:space="preserve"> </w:t>
            </w:r>
            <w:r>
              <w:rPr>
                <w:spacing w:val="-3"/>
              </w:rPr>
              <w:t>Fi</w:t>
            </w:r>
            <w:r>
              <w:rPr>
                <w:spacing w:val="-4"/>
              </w:rPr>
              <w:t>x</w:t>
            </w:r>
            <w:r>
              <w:rPr>
                <w:spacing w:val="-2"/>
              </w:rPr>
              <w:t>e</w:t>
            </w:r>
            <w:r>
              <w:t xml:space="preserve">d </w:t>
            </w:r>
            <w:r>
              <w:rPr>
                <w:spacing w:val="-3"/>
              </w:rPr>
              <w:t>R</w:t>
            </w:r>
            <w:r>
              <w:rPr>
                <w:spacing w:val="-2"/>
              </w:rPr>
              <w:t>a</w:t>
            </w:r>
            <w:r>
              <w:rPr>
                <w:spacing w:val="-3"/>
              </w:rPr>
              <w:t>t</w:t>
            </w:r>
            <w:r>
              <w:t>e</w:t>
            </w:r>
            <w:r>
              <w:rPr>
                <w:spacing w:val="-8"/>
              </w:rPr>
              <w:t xml:space="preserve"> </w:t>
            </w:r>
            <w:r>
              <w:rPr>
                <w:spacing w:val="-1"/>
              </w:rPr>
              <w:t>p</w:t>
            </w:r>
            <w:r>
              <w:rPr>
                <w:spacing w:val="-2"/>
              </w:rPr>
              <w:t>e</w:t>
            </w:r>
            <w:r>
              <w:t>r</w:t>
            </w:r>
            <w:r>
              <w:rPr>
                <w:spacing w:val="-7"/>
              </w:rPr>
              <w:t xml:space="preserve"> </w:t>
            </w:r>
            <w:r>
              <w:rPr>
                <w:spacing w:val="-1"/>
              </w:rPr>
              <w:t>Wo</w:t>
            </w:r>
            <w:r>
              <w:rPr>
                <w:spacing w:val="1"/>
              </w:rPr>
              <w:t>r</w:t>
            </w:r>
            <w:r>
              <w:rPr>
                <w:spacing w:val="-4"/>
              </w:rPr>
              <w:t>k</w:t>
            </w:r>
            <w:r>
              <w:t>i</w:t>
            </w:r>
            <w:r>
              <w:rPr>
                <w:spacing w:val="-1"/>
              </w:rPr>
              <w:t>n</w:t>
            </w:r>
            <w:r>
              <w:t xml:space="preserve">g </w:t>
            </w:r>
            <w:r>
              <w:rPr>
                <w:spacing w:val="-2"/>
              </w:rPr>
              <w:t>M</w:t>
            </w:r>
            <w:r>
              <w:rPr>
                <w:spacing w:val="-1"/>
              </w:rPr>
              <w:t>o</w:t>
            </w:r>
            <w:r>
              <w:rPr>
                <w:spacing w:val="-4"/>
              </w:rPr>
              <w:t>n</w:t>
            </w:r>
            <w:r>
              <w:t>t</w:t>
            </w:r>
            <w:r>
              <w:rPr>
                <w:spacing w:val="-4"/>
              </w:rPr>
              <w:t>h</w:t>
            </w:r>
            <w:r>
              <w:t>/</w:t>
            </w:r>
            <w:r>
              <w:rPr>
                <w:spacing w:val="-2"/>
              </w:rPr>
              <w:t>D</w:t>
            </w:r>
            <w:r>
              <w:t>a</w:t>
            </w:r>
            <w:r>
              <w:rPr>
                <w:spacing w:val="-3"/>
              </w:rPr>
              <w:t>y/</w:t>
            </w:r>
            <w:r>
              <w:rPr>
                <w:spacing w:val="-2"/>
              </w:rPr>
              <w:t>H</w:t>
            </w:r>
            <w:r>
              <w:rPr>
                <w:spacing w:val="1"/>
              </w:rPr>
              <w:t>o</w:t>
            </w:r>
            <w:r>
              <w:rPr>
                <w:spacing w:val="-4"/>
              </w:rPr>
              <w:t>u</w:t>
            </w:r>
            <w:r>
              <w:rPr>
                <w:spacing w:val="-2"/>
              </w:rPr>
              <w:t>r</w:t>
            </w:r>
            <w:r>
              <w:rPr>
                <w:position w:val="11"/>
                <w:sz w:val="16"/>
                <w:szCs w:val="16"/>
              </w:rPr>
              <w:t>1</w:t>
            </w:r>
          </w:p>
        </w:tc>
      </w:tr>
      <w:tr w:rsidR="00D35201">
        <w:trPr>
          <w:trHeight w:hRule="exact" w:val="389"/>
        </w:trPr>
        <w:tc>
          <w:tcPr>
            <w:tcW w:w="2495" w:type="dxa"/>
            <w:gridSpan w:val="2"/>
            <w:tcBorders>
              <w:top w:val="nil"/>
              <w:left w:val="single" w:sz="5" w:space="0" w:color="000000"/>
              <w:bottom w:val="nil"/>
              <w:right w:val="single" w:sz="7" w:space="0" w:color="000000"/>
            </w:tcBorders>
          </w:tcPr>
          <w:p w:rsidR="00D35201" w:rsidRDefault="00E6664F">
            <w:pPr>
              <w:spacing w:before="77"/>
              <w:ind w:left="728"/>
            </w:pPr>
            <w:r>
              <w:rPr>
                <w:spacing w:val="-2"/>
              </w:rPr>
              <w:t>H</w:t>
            </w:r>
            <w:r>
              <w:rPr>
                <w:spacing w:val="1"/>
              </w:rPr>
              <w:t>o</w:t>
            </w:r>
            <w:r>
              <w:rPr>
                <w:spacing w:val="-6"/>
              </w:rPr>
              <w:t>m</w:t>
            </w:r>
            <w:r>
              <w:t>e</w:t>
            </w:r>
            <w:r>
              <w:rPr>
                <w:spacing w:val="-7"/>
              </w:rPr>
              <w:t xml:space="preserve"> </w:t>
            </w:r>
            <w:r>
              <w:t>O</w:t>
            </w:r>
            <w:r>
              <w:rPr>
                <w:spacing w:val="-1"/>
              </w:rPr>
              <w:t>f</w:t>
            </w:r>
            <w:r>
              <w:rPr>
                <w:spacing w:val="-4"/>
              </w:rPr>
              <w:t>f</w:t>
            </w:r>
            <w:r>
              <w:rPr>
                <w:spacing w:val="-3"/>
              </w:rPr>
              <w:t>i</w:t>
            </w:r>
            <w:r>
              <w:rPr>
                <w:spacing w:val="-2"/>
              </w:rPr>
              <w:t>c</w:t>
            </w:r>
            <w:r>
              <w:t>e</w:t>
            </w:r>
          </w:p>
        </w:tc>
        <w:tc>
          <w:tcPr>
            <w:tcW w:w="1589" w:type="dxa"/>
            <w:tcBorders>
              <w:top w:val="single" w:sz="5" w:space="0" w:color="000000"/>
              <w:left w:val="single" w:sz="7" w:space="0" w:color="000000"/>
              <w:bottom w:val="single" w:sz="7" w:space="0" w:color="000000"/>
              <w:right w:val="single" w:sz="7" w:space="0" w:color="000000"/>
            </w:tcBorders>
          </w:tcPr>
          <w:p w:rsidR="00D35201" w:rsidRDefault="00D35201"/>
        </w:tc>
        <w:tc>
          <w:tcPr>
            <w:tcW w:w="965" w:type="dxa"/>
            <w:tcBorders>
              <w:top w:val="single" w:sz="5" w:space="0" w:color="000000"/>
              <w:left w:val="single" w:sz="7" w:space="0" w:color="000000"/>
              <w:bottom w:val="single" w:sz="7" w:space="0" w:color="000000"/>
              <w:right w:val="single" w:sz="7" w:space="0" w:color="000000"/>
            </w:tcBorders>
          </w:tcPr>
          <w:p w:rsidR="00D35201" w:rsidRDefault="00D35201"/>
        </w:tc>
        <w:tc>
          <w:tcPr>
            <w:tcW w:w="962" w:type="dxa"/>
            <w:tcBorders>
              <w:top w:val="single" w:sz="5" w:space="0" w:color="000000"/>
              <w:left w:val="single" w:sz="7" w:space="0" w:color="000000"/>
              <w:bottom w:val="single" w:sz="7" w:space="0" w:color="000000"/>
              <w:right w:val="single" w:sz="7" w:space="0" w:color="000000"/>
            </w:tcBorders>
          </w:tcPr>
          <w:p w:rsidR="00D35201" w:rsidRDefault="00D35201"/>
        </w:tc>
        <w:tc>
          <w:tcPr>
            <w:tcW w:w="965" w:type="dxa"/>
            <w:tcBorders>
              <w:top w:val="single" w:sz="5" w:space="0" w:color="000000"/>
              <w:left w:val="single" w:sz="7" w:space="0" w:color="000000"/>
              <w:bottom w:val="single" w:sz="7" w:space="0" w:color="000000"/>
              <w:right w:val="single" w:sz="7" w:space="0" w:color="000000"/>
            </w:tcBorders>
          </w:tcPr>
          <w:p w:rsidR="00D35201" w:rsidRDefault="00D35201"/>
        </w:tc>
        <w:tc>
          <w:tcPr>
            <w:tcW w:w="852" w:type="dxa"/>
            <w:tcBorders>
              <w:top w:val="single" w:sz="5" w:space="0" w:color="000000"/>
              <w:left w:val="single" w:sz="7" w:space="0" w:color="000000"/>
              <w:bottom w:val="single" w:sz="7" w:space="0" w:color="000000"/>
              <w:right w:val="single" w:sz="7" w:space="0" w:color="000000"/>
            </w:tcBorders>
          </w:tcPr>
          <w:p w:rsidR="00D35201" w:rsidRDefault="00D35201"/>
        </w:tc>
        <w:tc>
          <w:tcPr>
            <w:tcW w:w="1303" w:type="dxa"/>
            <w:tcBorders>
              <w:top w:val="single" w:sz="5" w:space="0" w:color="000000"/>
              <w:left w:val="single" w:sz="7" w:space="0" w:color="000000"/>
              <w:bottom w:val="single" w:sz="7" w:space="0" w:color="000000"/>
              <w:right w:val="single" w:sz="7" w:space="0" w:color="000000"/>
            </w:tcBorders>
          </w:tcPr>
          <w:p w:rsidR="00D35201" w:rsidRDefault="00D35201"/>
        </w:tc>
        <w:tc>
          <w:tcPr>
            <w:tcW w:w="1702" w:type="dxa"/>
            <w:tcBorders>
              <w:top w:val="single" w:sz="5" w:space="0" w:color="000000"/>
              <w:left w:val="single" w:sz="7" w:space="0" w:color="000000"/>
              <w:bottom w:val="single" w:sz="7" w:space="0" w:color="000000"/>
              <w:right w:val="single" w:sz="7" w:space="0" w:color="000000"/>
            </w:tcBorders>
          </w:tcPr>
          <w:p w:rsidR="00D35201" w:rsidRDefault="00D35201"/>
        </w:tc>
        <w:tc>
          <w:tcPr>
            <w:tcW w:w="1692" w:type="dxa"/>
            <w:tcBorders>
              <w:top w:val="single" w:sz="5" w:space="0" w:color="000000"/>
              <w:left w:val="single" w:sz="7" w:space="0" w:color="000000"/>
              <w:bottom w:val="single" w:sz="7" w:space="0" w:color="000000"/>
              <w:right w:val="single" w:sz="5" w:space="0" w:color="000000"/>
            </w:tcBorders>
          </w:tcPr>
          <w:p w:rsidR="00D35201" w:rsidRDefault="00D35201"/>
        </w:tc>
      </w:tr>
      <w:tr w:rsidR="00D35201">
        <w:trPr>
          <w:trHeight w:hRule="exact" w:val="398"/>
        </w:trPr>
        <w:tc>
          <w:tcPr>
            <w:tcW w:w="1249" w:type="dxa"/>
            <w:tcBorders>
              <w:top w:val="single" w:sz="7" w:space="0" w:color="000000"/>
              <w:left w:val="single" w:sz="5" w:space="0" w:color="000000"/>
              <w:bottom w:val="single" w:sz="7" w:space="0" w:color="000000"/>
              <w:right w:val="single" w:sz="7" w:space="0" w:color="000000"/>
            </w:tcBorders>
          </w:tcPr>
          <w:p w:rsidR="00D35201" w:rsidRDefault="00D35201"/>
        </w:tc>
        <w:tc>
          <w:tcPr>
            <w:tcW w:w="1246" w:type="dxa"/>
            <w:tcBorders>
              <w:top w:val="single" w:sz="7" w:space="0" w:color="000000"/>
              <w:left w:val="single" w:sz="7" w:space="0" w:color="000000"/>
              <w:bottom w:val="single" w:sz="7" w:space="0" w:color="000000"/>
              <w:right w:val="single" w:sz="7" w:space="0" w:color="000000"/>
            </w:tcBorders>
          </w:tcPr>
          <w:p w:rsidR="00D35201" w:rsidRDefault="00D35201"/>
        </w:tc>
        <w:tc>
          <w:tcPr>
            <w:tcW w:w="1589" w:type="dxa"/>
            <w:tcBorders>
              <w:top w:val="single" w:sz="7" w:space="0" w:color="000000"/>
              <w:left w:val="single" w:sz="7" w:space="0" w:color="000000"/>
              <w:bottom w:val="single" w:sz="7" w:space="0" w:color="000000"/>
              <w:right w:val="single" w:sz="7" w:space="0" w:color="000000"/>
            </w:tcBorders>
          </w:tcPr>
          <w:p w:rsidR="00D35201" w:rsidRDefault="00D35201"/>
        </w:tc>
        <w:tc>
          <w:tcPr>
            <w:tcW w:w="965" w:type="dxa"/>
            <w:tcBorders>
              <w:top w:val="single" w:sz="7" w:space="0" w:color="000000"/>
              <w:left w:val="single" w:sz="7" w:space="0" w:color="000000"/>
              <w:bottom w:val="single" w:sz="7" w:space="0" w:color="000000"/>
              <w:right w:val="single" w:sz="7" w:space="0" w:color="000000"/>
            </w:tcBorders>
          </w:tcPr>
          <w:p w:rsidR="00D35201" w:rsidRDefault="00D35201"/>
        </w:tc>
        <w:tc>
          <w:tcPr>
            <w:tcW w:w="962" w:type="dxa"/>
            <w:tcBorders>
              <w:top w:val="single" w:sz="7" w:space="0" w:color="000000"/>
              <w:left w:val="single" w:sz="7" w:space="0" w:color="000000"/>
              <w:bottom w:val="single" w:sz="7" w:space="0" w:color="000000"/>
              <w:right w:val="single" w:sz="7" w:space="0" w:color="000000"/>
            </w:tcBorders>
          </w:tcPr>
          <w:p w:rsidR="00D35201" w:rsidRDefault="00D35201"/>
        </w:tc>
        <w:tc>
          <w:tcPr>
            <w:tcW w:w="965" w:type="dxa"/>
            <w:tcBorders>
              <w:top w:val="single" w:sz="7" w:space="0" w:color="000000"/>
              <w:left w:val="single" w:sz="7" w:space="0" w:color="000000"/>
              <w:bottom w:val="single" w:sz="7" w:space="0" w:color="000000"/>
              <w:right w:val="single" w:sz="7" w:space="0" w:color="000000"/>
            </w:tcBorders>
          </w:tcPr>
          <w:p w:rsidR="00D35201" w:rsidRDefault="00D35201"/>
        </w:tc>
        <w:tc>
          <w:tcPr>
            <w:tcW w:w="852" w:type="dxa"/>
            <w:tcBorders>
              <w:top w:val="single" w:sz="7" w:space="0" w:color="000000"/>
              <w:left w:val="single" w:sz="7" w:space="0" w:color="000000"/>
              <w:bottom w:val="single" w:sz="7" w:space="0" w:color="000000"/>
              <w:right w:val="single" w:sz="7" w:space="0" w:color="000000"/>
            </w:tcBorders>
          </w:tcPr>
          <w:p w:rsidR="00D35201" w:rsidRDefault="00D35201"/>
        </w:tc>
        <w:tc>
          <w:tcPr>
            <w:tcW w:w="1303" w:type="dxa"/>
            <w:tcBorders>
              <w:top w:val="single" w:sz="7" w:space="0" w:color="000000"/>
              <w:left w:val="single" w:sz="7" w:space="0" w:color="000000"/>
              <w:bottom w:val="single" w:sz="7" w:space="0" w:color="000000"/>
              <w:right w:val="single" w:sz="7" w:space="0" w:color="000000"/>
            </w:tcBorders>
          </w:tcPr>
          <w:p w:rsidR="00D35201" w:rsidRDefault="00D35201"/>
        </w:tc>
        <w:tc>
          <w:tcPr>
            <w:tcW w:w="1702" w:type="dxa"/>
            <w:tcBorders>
              <w:top w:val="single" w:sz="7" w:space="0" w:color="000000"/>
              <w:left w:val="single" w:sz="7" w:space="0" w:color="000000"/>
              <w:bottom w:val="single" w:sz="7" w:space="0" w:color="000000"/>
              <w:right w:val="single" w:sz="7" w:space="0" w:color="000000"/>
            </w:tcBorders>
          </w:tcPr>
          <w:p w:rsidR="00D35201" w:rsidRDefault="00D35201"/>
        </w:tc>
        <w:tc>
          <w:tcPr>
            <w:tcW w:w="1692" w:type="dxa"/>
            <w:tcBorders>
              <w:top w:val="single" w:sz="7" w:space="0" w:color="000000"/>
              <w:left w:val="single" w:sz="7" w:space="0" w:color="000000"/>
              <w:bottom w:val="single" w:sz="7" w:space="0" w:color="000000"/>
              <w:right w:val="single" w:sz="5" w:space="0" w:color="000000"/>
            </w:tcBorders>
          </w:tcPr>
          <w:p w:rsidR="00D35201" w:rsidRDefault="00D35201"/>
        </w:tc>
      </w:tr>
      <w:tr w:rsidR="00D35201">
        <w:trPr>
          <w:trHeight w:hRule="exact" w:val="396"/>
        </w:trPr>
        <w:tc>
          <w:tcPr>
            <w:tcW w:w="1249" w:type="dxa"/>
            <w:tcBorders>
              <w:top w:val="single" w:sz="7" w:space="0" w:color="000000"/>
              <w:left w:val="single" w:sz="5" w:space="0" w:color="000000"/>
              <w:bottom w:val="single" w:sz="7" w:space="0" w:color="000000"/>
              <w:right w:val="single" w:sz="7" w:space="0" w:color="000000"/>
            </w:tcBorders>
          </w:tcPr>
          <w:p w:rsidR="00D35201" w:rsidRDefault="00D35201"/>
        </w:tc>
        <w:tc>
          <w:tcPr>
            <w:tcW w:w="1246" w:type="dxa"/>
            <w:tcBorders>
              <w:top w:val="single" w:sz="7" w:space="0" w:color="000000"/>
              <w:left w:val="single" w:sz="7" w:space="0" w:color="000000"/>
              <w:bottom w:val="single" w:sz="7" w:space="0" w:color="000000"/>
              <w:right w:val="single" w:sz="7" w:space="0" w:color="000000"/>
            </w:tcBorders>
          </w:tcPr>
          <w:p w:rsidR="00D35201" w:rsidRDefault="00D35201"/>
        </w:tc>
        <w:tc>
          <w:tcPr>
            <w:tcW w:w="1589" w:type="dxa"/>
            <w:tcBorders>
              <w:top w:val="single" w:sz="7" w:space="0" w:color="000000"/>
              <w:left w:val="single" w:sz="7" w:space="0" w:color="000000"/>
              <w:bottom w:val="single" w:sz="7" w:space="0" w:color="000000"/>
              <w:right w:val="single" w:sz="7" w:space="0" w:color="000000"/>
            </w:tcBorders>
          </w:tcPr>
          <w:p w:rsidR="00D35201" w:rsidRDefault="00D35201"/>
        </w:tc>
        <w:tc>
          <w:tcPr>
            <w:tcW w:w="965" w:type="dxa"/>
            <w:tcBorders>
              <w:top w:val="single" w:sz="7" w:space="0" w:color="000000"/>
              <w:left w:val="single" w:sz="7" w:space="0" w:color="000000"/>
              <w:bottom w:val="single" w:sz="7" w:space="0" w:color="000000"/>
              <w:right w:val="single" w:sz="7" w:space="0" w:color="000000"/>
            </w:tcBorders>
          </w:tcPr>
          <w:p w:rsidR="00D35201" w:rsidRDefault="00D35201"/>
        </w:tc>
        <w:tc>
          <w:tcPr>
            <w:tcW w:w="962" w:type="dxa"/>
            <w:tcBorders>
              <w:top w:val="single" w:sz="7" w:space="0" w:color="000000"/>
              <w:left w:val="single" w:sz="7" w:space="0" w:color="000000"/>
              <w:bottom w:val="single" w:sz="7" w:space="0" w:color="000000"/>
              <w:right w:val="single" w:sz="7" w:space="0" w:color="000000"/>
            </w:tcBorders>
          </w:tcPr>
          <w:p w:rsidR="00D35201" w:rsidRDefault="00D35201"/>
        </w:tc>
        <w:tc>
          <w:tcPr>
            <w:tcW w:w="965" w:type="dxa"/>
            <w:tcBorders>
              <w:top w:val="single" w:sz="7" w:space="0" w:color="000000"/>
              <w:left w:val="single" w:sz="7" w:space="0" w:color="000000"/>
              <w:bottom w:val="single" w:sz="7" w:space="0" w:color="000000"/>
              <w:right w:val="single" w:sz="7" w:space="0" w:color="000000"/>
            </w:tcBorders>
          </w:tcPr>
          <w:p w:rsidR="00D35201" w:rsidRDefault="00D35201"/>
        </w:tc>
        <w:tc>
          <w:tcPr>
            <w:tcW w:w="852" w:type="dxa"/>
            <w:tcBorders>
              <w:top w:val="single" w:sz="7" w:space="0" w:color="000000"/>
              <w:left w:val="single" w:sz="7" w:space="0" w:color="000000"/>
              <w:bottom w:val="single" w:sz="7" w:space="0" w:color="000000"/>
              <w:right w:val="single" w:sz="7" w:space="0" w:color="000000"/>
            </w:tcBorders>
          </w:tcPr>
          <w:p w:rsidR="00D35201" w:rsidRDefault="00D35201"/>
        </w:tc>
        <w:tc>
          <w:tcPr>
            <w:tcW w:w="1303" w:type="dxa"/>
            <w:tcBorders>
              <w:top w:val="single" w:sz="7" w:space="0" w:color="000000"/>
              <w:left w:val="single" w:sz="7" w:space="0" w:color="000000"/>
              <w:bottom w:val="single" w:sz="7" w:space="0" w:color="000000"/>
              <w:right w:val="single" w:sz="7" w:space="0" w:color="000000"/>
            </w:tcBorders>
          </w:tcPr>
          <w:p w:rsidR="00D35201" w:rsidRDefault="00D35201"/>
        </w:tc>
        <w:tc>
          <w:tcPr>
            <w:tcW w:w="1702" w:type="dxa"/>
            <w:tcBorders>
              <w:top w:val="single" w:sz="7" w:space="0" w:color="000000"/>
              <w:left w:val="single" w:sz="7" w:space="0" w:color="000000"/>
              <w:bottom w:val="single" w:sz="7" w:space="0" w:color="000000"/>
              <w:right w:val="single" w:sz="7" w:space="0" w:color="000000"/>
            </w:tcBorders>
          </w:tcPr>
          <w:p w:rsidR="00D35201" w:rsidRDefault="00D35201"/>
        </w:tc>
        <w:tc>
          <w:tcPr>
            <w:tcW w:w="1692" w:type="dxa"/>
            <w:tcBorders>
              <w:top w:val="single" w:sz="7" w:space="0" w:color="000000"/>
              <w:left w:val="single" w:sz="7" w:space="0" w:color="000000"/>
              <w:bottom w:val="single" w:sz="7" w:space="0" w:color="000000"/>
              <w:right w:val="single" w:sz="5" w:space="0" w:color="000000"/>
            </w:tcBorders>
          </w:tcPr>
          <w:p w:rsidR="00D35201" w:rsidRDefault="00D35201"/>
        </w:tc>
      </w:tr>
      <w:tr w:rsidR="00D35201">
        <w:trPr>
          <w:trHeight w:hRule="exact" w:val="396"/>
        </w:trPr>
        <w:tc>
          <w:tcPr>
            <w:tcW w:w="1249" w:type="dxa"/>
            <w:tcBorders>
              <w:top w:val="single" w:sz="7" w:space="0" w:color="000000"/>
              <w:left w:val="single" w:sz="5" w:space="0" w:color="000000"/>
              <w:bottom w:val="single" w:sz="7" w:space="0" w:color="000000"/>
              <w:right w:val="single" w:sz="7" w:space="0" w:color="000000"/>
            </w:tcBorders>
          </w:tcPr>
          <w:p w:rsidR="00D35201" w:rsidRDefault="00D35201"/>
        </w:tc>
        <w:tc>
          <w:tcPr>
            <w:tcW w:w="1246" w:type="dxa"/>
            <w:tcBorders>
              <w:top w:val="single" w:sz="7" w:space="0" w:color="000000"/>
              <w:left w:val="single" w:sz="7" w:space="0" w:color="000000"/>
              <w:bottom w:val="single" w:sz="7" w:space="0" w:color="000000"/>
              <w:right w:val="single" w:sz="7" w:space="0" w:color="000000"/>
            </w:tcBorders>
          </w:tcPr>
          <w:p w:rsidR="00D35201" w:rsidRDefault="00D35201"/>
        </w:tc>
        <w:tc>
          <w:tcPr>
            <w:tcW w:w="1589" w:type="dxa"/>
            <w:tcBorders>
              <w:top w:val="single" w:sz="7" w:space="0" w:color="000000"/>
              <w:left w:val="single" w:sz="7" w:space="0" w:color="000000"/>
              <w:bottom w:val="single" w:sz="7" w:space="0" w:color="000000"/>
              <w:right w:val="single" w:sz="7" w:space="0" w:color="000000"/>
            </w:tcBorders>
          </w:tcPr>
          <w:p w:rsidR="00D35201" w:rsidRDefault="00D35201"/>
        </w:tc>
        <w:tc>
          <w:tcPr>
            <w:tcW w:w="965" w:type="dxa"/>
            <w:tcBorders>
              <w:top w:val="single" w:sz="7" w:space="0" w:color="000000"/>
              <w:left w:val="single" w:sz="7" w:space="0" w:color="000000"/>
              <w:bottom w:val="single" w:sz="7" w:space="0" w:color="000000"/>
              <w:right w:val="single" w:sz="7" w:space="0" w:color="000000"/>
            </w:tcBorders>
          </w:tcPr>
          <w:p w:rsidR="00D35201" w:rsidRDefault="00D35201"/>
        </w:tc>
        <w:tc>
          <w:tcPr>
            <w:tcW w:w="962" w:type="dxa"/>
            <w:tcBorders>
              <w:top w:val="single" w:sz="7" w:space="0" w:color="000000"/>
              <w:left w:val="single" w:sz="7" w:space="0" w:color="000000"/>
              <w:bottom w:val="single" w:sz="7" w:space="0" w:color="000000"/>
              <w:right w:val="single" w:sz="7" w:space="0" w:color="000000"/>
            </w:tcBorders>
          </w:tcPr>
          <w:p w:rsidR="00D35201" w:rsidRDefault="00D35201"/>
        </w:tc>
        <w:tc>
          <w:tcPr>
            <w:tcW w:w="965" w:type="dxa"/>
            <w:tcBorders>
              <w:top w:val="single" w:sz="7" w:space="0" w:color="000000"/>
              <w:left w:val="single" w:sz="7" w:space="0" w:color="000000"/>
              <w:bottom w:val="single" w:sz="7" w:space="0" w:color="000000"/>
              <w:right w:val="single" w:sz="7" w:space="0" w:color="000000"/>
            </w:tcBorders>
          </w:tcPr>
          <w:p w:rsidR="00D35201" w:rsidRDefault="00D35201"/>
        </w:tc>
        <w:tc>
          <w:tcPr>
            <w:tcW w:w="852" w:type="dxa"/>
            <w:tcBorders>
              <w:top w:val="single" w:sz="7" w:space="0" w:color="000000"/>
              <w:left w:val="single" w:sz="7" w:space="0" w:color="000000"/>
              <w:bottom w:val="single" w:sz="7" w:space="0" w:color="000000"/>
              <w:right w:val="single" w:sz="7" w:space="0" w:color="000000"/>
            </w:tcBorders>
          </w:tcPr>
          <w:p w:rsidR="00D35201" w:rsidRDefault="00D35201"/>
        </w:tc>
        <w:tc>
          <w:tcPr>
            <w:tcW w:w="1303" w:type="dxa"/>
            <w:tcBorders>
              <w:top w:val="single" w:sz="7" w:space="0" w:color="000000"/>
              <w:left w:val="single" w:sz="7" w:space="0" w:color="000000"/>
              <w:bottom w:val="single" w:sz="7" w:space="0" w:color="000000"/>
              <w:right w:val="single" w:sz="7" w:space="0" w:color="000000"/>
            </w:tcBorders>
          </w:tcPr>
          <w:p w:rsidR="00D35201" w:rsidRDefault="00D35201"/>
        </w:tc>
        <w:tc>
          <w:tcPr>
            <w:tcW w:w="1702" w:type="dxa"/>
            <w:tcBorders>
              <w:top w:val="single" w:sz="7" w:space="0" w:color="000000"/>
              <w:left w:val="single" w:sz="7" w:space="0" w:color="000000"/>
              <w:bottom w:val="single" w:sz="7" w:space="0" w:color="000000"/>
              <w:right w:val="single" w:sz="7" w:space="0" w:color="000000"/>
            </w:tcBorders>
          </w:tcPr>
          <w:p w:rsidR="00D35201" w:rsidRDefault="00D35201"/>
        </w:tc>
        <w:tc>
          <w:tcPr>
            <w:tcW w:w="1692" w:type="dxa"/>
            <w:tcBorders>
              <w:top w:val="single" w:sz="7" w:space="0" w:color="000000"/>
              <w:left w:val="single" w:sz="7" w:space="0" w:color="000000"/>
              <w:bottom w:val="single" w:sz="7" w:space="0" w:color="000000"/>
              <w:right w:val="single" w:sz="5" w:space="0" w:color="000000"/>
            </w:tcBorders>
          </w:tcPr>
          <w:p w:rsidR="00D35201" w:rsidRDefault="00D35201"/>
        </w:tc>
      </w:tr>
      <w:tr w:rsidR="00D35201">
        <w:trPr>
          <w:trHeight w:hRule="exact" w:val="398"/>
        </w:trPr>
        <w:tc>
          <w:tcPr>
            <w:tcW w:w="1249" w:type="dxa"/>
            <w:tcBorders>
              <w:top w:val="single" w:sz="7" w:space="0" w:color="000000"/>
              <w:left w:val="single" w:sz="5" w:space="0" w:color="000000"/>
              <w:bottom w:val="single" w:sz="7" w:space="0" w:color="000000"/>
              <w:right w:val="single" w:sz="7" w:space="0" w:color="000000"/>
            </w:tcBorders>
          </w:tcPr>
          <w:p w:rsidR="00D35201" w:rsidRDefault="00D35201"/>
        </w:tc>
        <w:tc>
          <w:tcPr>
            <w:tcW w:w="1246" w:type="dxa"/>
            <w:tcBorders>
              <w:top w:val="single" w:sz="7" w:space="0" w:color="000000"/>
              <w:left w:val="single" w:sz="7" w:space="0" w:color="000000"/>
              <w:bottom w:val="single" w:sz="7" w:space="0" w:color="000000"/>
              <w:right w:val="single" w:sz="7" w:space="0" w:color="000000"/>
            </w:tcBorders>
          </w:tcPr>
          <w:p w:rsidR="00D35201" w:rsidRDefault="00D35201"/>
        </w:tc>
        <w:tc>
          <w:tcPr>
            <w:tcW w:w="1589" w:type="dxa"/>
            <w:tcBorders>
              <w:top w:val="single" w:sz="7" w:space="0" w:color="000000"/>
              <w:left w:val="single" w:sz="7" w:space="0" w:color="000000"/>
              <w:bottom w:val="single" w:sz="7" w:space="0" w:color="000000"/>
              <w:right w:val="single" w:sz="7" w:space="0" w:color="000000"/>
            </w:tcBorders>
          </w:tcPr>
          <w:p w:rsidR="00D35201" w:rsidRDefault="00D35201"/>
        </w:tc>
        <w:tc>
          <w:tcPr>
            <w:tcW w:w="965" w:type="dxa"/>
            <w:tcBorders>
              <w:top w:val="single" w:sz="7" w:space="0" w:color="000000"/>
              <w:left w:val="single" w:sz="7" w:space="0" w:color="000000"/>
              <w:bottom w:val="single" w:sz="7" w:space="0" w:color="000000"/>
              <w:right w:val="single" w:sz="7" w:space="0" w:color="000000"/>
            </w:tcBorders>
          </w:tcPr>
          <w:p w:rsidR="00D35201" w:rsidRDefault="00D35201"/>
        </w:tc>
        <w:tc>
          <w:tcPr>
            <w:tcW w:w="962" w:type="dxa"/>
            <w:tcBorders>
              <w:top w:val="single" w:sz="7" w:space="0" w:color="000000"/>
              <w:left w:val="single" w:sz="7" w:space="0" w:color="000000"/>
              <w:bottom w:val="single" w:sz="7" w:space="0" w:color="000000"/>
              <w:right w:val="single" w:sz="7" w:space="0" w:color="000000"/>
            </w:tcBorders>
          </w:tcPr>
          <w:p w:rsidR="00D35201" w:rsidRDefault="00D35201"/>
        </w:tc>
        <w:tc>
          <w:tcPr>
            <w:tcW w:w="965" w:type="dxa"/>
            <w:tcBorders>
              <w:top w:val="single" w:sz="7" w:space="0" w:color="000000"/>
              <w:left w:val="single" w:sz="7" w:space="0" w:color="000000"/>
              <w:bottom w:val="single" w:sz="7" w:space="0" w:color="000000"/>
              <w:right w:val="single" w:sz="7" w:space="0" w:color="000000"/>
            </w:tcBorders>
          </w:tcPr>
          <w:p w:rsidR="00D35201" w:rsidRDefault="00D35201"/>
        </w:tc>
        <w:tc>
          <w:tcPr>
            <w:tcW w:w="852" w:type="dxa"/>
            <w:tcBorders>
              <w:top w:val="single" w:sz="7" w:space="0" w:color="000000"/>
              <w:left w:val="single" w:sz="7" w:space="0" w:color="000000"/>
              <w:bottom w:val="single" w:sz="7" w:space="0" w:color="000000"/>
              <w:right w:val="single" w:sz="7" w:space="0" w:color="000000"/>
            </w:tcBorders>
          </w:tcPr>
          <w:p w:rsidR="00D35201" w:rsidRDefault="00D35201"/>
        </w:tc>
        <w:tc>
          <w:tcPr>
            <w:tcW w:w="1303" w:type="dxa"/>
            <w:tcBorders>
              <w:top w:val="single" w:sz="7" w:space="0" w:color="000000"/>
              <w:left w:val="single" w:sz="7" w:space="0" w:color="000000"/>
              <w:bottom w:val="single" w:sz="7" w:space="0" w:color="000000"/>
              <w:right w:val="single" w:sz="7" w:space="0" w:color="000000"/>
            </w:tcBorders>
          </w:tcPr>
          <w:p w:rsidR="00D35201" w:rsidRDefault="00D35201"/>
        </w:tc>
        <w:tc>
          <w:tcPr>
            <w:tcW w:w="1702" w:type="dxa"/>
            <w:tcBorders>
              <w:top w:val="single" w:sz="7" w:space="0" w:color="000000"/>
              <w:left w:val="single" w:sz="7" w:space="0" w:color="000000"/>
              <w:bottom w:val="single" w:sz="7" w:space="0" w:color="000000"/>
              <w:right w:val="single" w:sz="7" w:space="0" w:color="000000"/>
            </w:tcBorders>
          </w:tcPr>
          <w:p w:rsidR="00D35201" w:rsidRDefault="00D35201"/>
        </w:tc>
        <w:tc>
          <w:tcPr>
            <w:tcW w:w="1692" w:type="dxa"/>
            <w:tcBorders>
              <w:top w:val="single" w:sz="7" w:space="0" w:color="000000"/>
              <w:left w:val="single" w:sz="7" w:space="0" w:color="000000"/>
              <w:bottom w:val="single" w:sz="7" w:space="0" w:color="000000"/>
              <w:right w:val="single" w:sz="5" w:space="0" w:color="000000"/>
            </w:tcBorders>
          </w:tcPr>
          <w:p w:rsidR="00D35201" w:rsidRDefault="00D35201"/>
        </w:tc>
      </w:tr>
      <w:tr w:rsidR="00D35201">
        <w:trPr>
          <w:trHeight w:hRule="exact" w:val="396"/>
        </w:trPr>
        <w:tc>
          <w:tcPr>
            <w:tcW w:w="2495" w:type="dxa"/>
            <w:gridSpan w:val="2"/>
            <w:tcBorders>
              <w:top w:val="nil"/>
              <w:left w:val="single" w:sz="5" w:space="0" w:color="000000"/>
              <w:bottom w:val="nil"/>
              <w:right w:val="single" w:sz="7" w:space="0" w:color="000000"/>
            </w:tcBorders>
          </w:tcPr>
          <w:p w:rsidR="00D35201" w:rsidRDefault="00E6664F">
            <w:pPr>
              <w:spacing w:before="77"/>
              <w:ind w:left="1007" w:right="1004"/>
              <w:jc w:val="center"/>
            </w:pPr>
            <w:r>
              <w:rPr>
                <w:spacing w:val="-3"/>
                <w:w w:val="99"/>
              </w:rPr>
              <w:t>Fi</w:t>
            </w:r>
            <w:r>
              <w:rPr>
                <w:spacing w:val="-2"/>
                <w:w w:val="99"/>
              </w:rPr>
              <w:t>e</w:t>
            </w:r>
            <w:r>
              <w:rPr>
                <w:spacing w:val="-3"/>
                <w:w w:val="99"/>
              </w:rPr>
              <w:t>l</w:t>
            </w:r>
            <w:r>
              <w:rPr>
                <w:w w:val="99"/>
              </w:rPr>
              <w:t>d</w:t>
            </w:r>
          </w:p>
        </w:tc>
        <w:tc>
          <w:tcPr>
            <w:tcW w:w="1589" w:type="dxa"/>
            <w:tcBorders>
              <w:top w:val="single" w:sz="7" w:space="0" w:color="000000"/>
              <w:left w:val="single" w:sz="7" w:space="0" w:color="000000"/>
              <w:bottom w:val="single" w:sz="7" w:space="0" w:color="000000"/>
              <w:right w:val="single" w:sz="7" w:space="0" w:color="000000"/>
            </w:tcBorders>
          </w:tcPr>
          <w:p w:rsidR="00D35201" w:rsidRDefault="00D35201"/>
        </w:tc>
        <w:tc>
          <w:tcPr>
            <w:tcW w:w="965" w:type="dxa"/>
            <w:tcBorders>
              <w:top w:val="single" w:sz="7" w:space="0" w:color="000000"/>
              <w:left w:val="single" w:sz="7" w:space="0" w:color="000000"/>
              <w:bottom w:val="single" w:sz="7" w:space="0" w:color="000000"/>
              <w:right w:val="single" w:sz="7" w:space="0" w:color="000000"/>
            </w:tcBorders>
          </w:tcPr>
          <w:p w:rsidR="00D35201" w:rsidRDefault="00D35201"/>
        </w:tc>
        <w:tc>
          <w:tcPr>
            <w:tcW w:w="962" w:type="dxa"/>
            <w:tcBorders>
              <w:top w:val="single" w:sz="7" w:space="0" w:color="000000"/>
              <w:left w:val="single" w:sz="7" w:space="0" w:color="000000"/>
              <w:bottom w:val="single" w:sz="7" w:space="0" w:color="000000"/>
              <w:right w:val="single" w:sz="7" w:space="0" w:color="000000"/>
            </w:tcBorders>
          </w:tcPr>
          <w:p w:rsidR="00D35201" w:rsidRDefault="00D35201"/>
        </w:tc>
        <w:tc>
          <w:tcPr>
            <w:tcW w:w="965" w:type="dxa"/>
            <w:tcBorders>
              <w:top w:val="single" w:sz="7" w:space="0" w:color="000000"/>
              <w:left w:val="single" w:sz="7" w:space="0" w:color="000000"/>
              <w:bottom w:val="single" w:sz="7" w:space="0" w:color="000000"/>
              <w:right w:val="single" w:sz="7" w:space="0" w:color="000000"/>
            </w:tcBorders>
          </w:tcPr>
          <w:p w:rsidR="00D35201" w:rsidRDefault="00D35201"/>
        </w:tc>
        <w:tc>
          <w:tcPr>
            <w:tcW w:w="852" w:type="dxa"/>
            <w:tcBorders>
              <w:top w:val="single" w:sz="7" w:space="0" w:color="000000"/>
              <w:left w:val="single" w:sz="7" w:space="0" w:color="000000"/>
              <w:bottom w:val="single" w:sz="7" w:space="0" w:color="000000"/>
              <w:right w:val="single" w:sz="7" w:space="0" w:color="000000"/>
            </w:tcBorders>
          </w:tcPr>
          <w:p w:rsidR="00D35201" w:rsidRDefault="00D35201"/>
        </w:tc>
        <w:tc>
          <w:tcPr>
            <w:tcW w:w="1303" w:type="dxa"/>
            <w:tcBorders>
              <w:top w:val="single" w:sz="7" w:space="0" w:color="000000"/>
              <w:left w:val="single" w:sz="7" w:space="0" w:color="000000"/>
              <w:bottom w:val="single" w:sz="7" w:space="0" w:color="000000"/>
              <w:right w:val="single" w:sz="7" w:space="0" w:color="000000"/>
            </w:tcBorders>
          </w:tcPr>
          <w:p w:rsidR="00D35201" w:rsidRDefault="00D35201"/>
        </w:tc>
        <w:tc>
          <w:tcPr>
            <w:tcW w:w="1702" w:type="dxa"/>
            <w:tcBorders>
              <w:top w:val="single" w:sz="7" w:space="0" w:color="000000"/>
              <w:left w:val="single" w:sz="7" w:space="0" w:color="000000"/>
              <w:bottom w:val="single" w:sz="7" w:space="0" w:color="000000"/>
              <w:right w:val="single" w:sz="7" w:space="0" w:color="000000"/>
            </w:tcBorders>
          </w:tcPr>
          <w:p w:rsidR="00D35201" w:rsidRDefault="00D35201"/>
        </w:tc>
        <w:tc>
          <w:tcPr>
            <w:tcW w:w="1692" w:type="dxa"/>
            <w:tcBorders>
              <w:top w:val="single" w:sz="7" w:space="0" w:color="000000"/>
              <w:left w:val="single" w:sz="7" w:space="0" w:color="000000"/>
              <w:bottom w:val="single" w:sz="7" w:space="0" w:color="000000"/>
              <w:right w:val="single" w:sz="5" w:space="0" w:color="000000"/>
            </w:tcBorders>
          </w:tcPr>
          <w:p w:rsidR="00D35201" w:rsidRDefault="00D35201"/>
        </w:tc>
      </w:tr>
      <w:tr w:rsidR="00D35201">
        <w:trPr>
          <w:trHeight w:hRule="exact" w:val="399"/>
        </w:trPr>
        <w:tc>
          <w:tcPr>
            <w:tcW w:w="1249" w:type="dxa"/>
            <w:tcBorders>
              <w:top w:val="single" w:sz="7" w:space="0" w:color="000000"/>
              <w:left w:val="single" w:sz="5" w:space="0" w:color="000000"/>
              <w:bottom w:val="single" w:sz="7" w:space="0" w:color="000000"/>
              <w:right w:val="single" w:sz="7" w:space="0" w:color="000000"/>
            </w:tcBorders>
          </w:tcPr>
          <w:p w:rsidR="00D35201" w:rsidRDefault="00D35201"/>
        </w:tc>
        <w:tc>
          <w:tcPr>
            <w:tcW w:w="1246" w:type="dxa"/>
            <w:tcBorders>
              <w:top w:val="single" w:sz="7" w:space="0" w:color="000000"/>
              <w:left w:val="single" w:sz="7" w:space="0" w:color="000000"/>
              <w:bottom w:val="single" w:sz="7" w:space="0" w:color="000000"/>
              <w:right w:val="single" w:sz="7" w:space="0" w:color="000000"/>
            </w:tcBorders>
          </w:tcPr>
          <w:p w:rsidR="00D35201" w:rsidRDefault="00D35201"/>
        </w:tc>
        <w:tc>
          <w:tcPr>
            <w:tcW w:w="1589" w:type="dxa"/>
            <w:tcBorders>
              <w:top w:val="single" w:sz="7" w:space="0" w:color="000000"/>
              <w:left w:val="single" w:sz="7" w:space="0" w:color="000000"/>
              <w:bottom w:val="single" w:sz="7" w:space="0" w:color="000000"/>
              <w:right w:val="single" w:sz="7" w:space="0" w:color="000000"/>
            </w:tcBorders>
          </w:tcPr>
          <w:p w:rsidR="00D35201" w:rsidRDefault="00D35201"/>
        </w:tc>
        <w:tc>
          <w:tcPr>
            <w:tcW w:w="965" w:type="dxa"/>
            <w:tcBorders>
              <w:top w:val="single" w:sz="7" w:space="0" w:color="000000"/>
              <w:left w:val="single" w:sz="7" w:space="0" w:color="000000"/>
              <w:bottom w:val="single" w:sz="7" w:space="0" w:color="000000"/>
              <w:right w:val="single" w:sz="7" w:space="0" w:color="000000"/>
            </w:tcBorders>
          </w:tcPr>
          <w:p w:rsidR="00D35201" w:rsidRDefault="00D35201"/>
        </w:tc>
        <w:tc>
          <w:tcPr>
            <w:tcW w:w="962" w:type="dxa"/>
            <w:tcBorders>
              <w:top w:val="single" w:sz="7" w:space="0" w:color="000000"/>
              <w:left w:val="single" w:sz="7" w:space="0" w:color="000000"/>
              <w:bottom w:val="single" w:sz="7" w:space="0" w:color="000000"/>
              <w:right w:val="single" w:sz="7" w:space="0" w:color="000000"/>
            </w:tcBorders>
          </w:tcPr>
          <w:p w:rsidR="00D35201" w:rsidRDefault="00D35201"/>
        </w:tc>
        <w:tc>
          <w:tcPr>
            <w:tcW w:w="965" w:type="dxa"/>
            <w:tcBorders>
              <w:top w:val="single" w:sz="7" w:space="0" w:color="000000"/>
              <w:left w:val="single" w:sz="7" w:space="0" w:color="000000"/>
              <w:bottom w:val="single" w:sz="7" w:space="0" w:color="000000"/>
              <w:right w:val="single" w:sz="7" w:space="0" w:color="000000"/>
            </w:tcBorders>
          </w:tcPr>
          <w:p w:rsidR="00D35201" w:rsidRDefault="00D35201"/>
        </w:tc>
        <w:tc>
          <w:tcPr>
            <w:tcW w:w="852" w:type="dxa"/>
            <w:tcBorders>
              <w:top w:val="single" w:sz="7" w:space="0" w:color="000000"/>
              <w:left w:val="single" w:sz="7" w:space="0" w:color="000000"/>
              <w:bottom w:val="single" w:sz="7" w:space="0" w:color="000000"/>
              <w:right w:val="single" w:sz="7" w:space="0" w:color="000000"/>
            </w:tcBorders>
          </w:tcPr>
          <w:p w:rsidR="00D35201" w:rsidRDefault="00D35201"/>
        </w:tc>
        <w:tc>
          <w:tcPr>
            <w:tcW w:w="1303" w:type="dxa"/>
            <w:tcBorders>
              <w:top w:val="single" w:sz="7" w:space="0" w:color="000000"/>
              <w:left w:val="single" w:sz="7" w:space="0" w:color="000000"/>
              <w:bottom w:val="single" w:sz="7" w:space="0" w:color="000000"/>
              <w:right w:val="single" w:sz="7" w:space="0" w:color="000000"/>
            </w:tcBorders>
          </w:tcPr>
          <w:p w:rsidR="00D35201" w:rsidRDefault="00D35201"/>
        </w:tc>
        <w:tc>
          <w:tcPr>
            <w:tcW w:w="1702" w:type="dxa"/>
            <w:tcBorders>
              <w:top w:val="single" w:sz="7" w:space="0" w:color="000000"/>
              <w:left w:val="single" w:sz="7" w:space="0" w:color="000000"/>
              <w:bottom w:val="single" w:sz="7" w:space="0" w:color="000000"/>
              <w:right w:val="single" w:sz="7" w:space="0" w:color="000000"/>
            </w:tcBorders>
          </w:tcPr>
          <w:p w:rsidR="00D35201" w:rsidRDefault="00D35201"/>
        </w:tc>
        <w:tc>
          <w:tcPr>
            <w:tcW w:w="1692" w:type="dxa"/>
            <w:tcBorders>
              <w:top w:val="single" w:sz="7" w:space="0" w:color="000000"/>
              <w:left w:val="single" w:sz="7" w:space="0" w:color="000000"/>
              <w:bottom w:val="single" w:sz="7" w:space="0" w:color="000000"/>
              <w:right w:val="single" w:sz="5" w:space="0" w:color="000000"/>
            </w:tcBorders>
          </w:tcPr>
          <w:p w:rsidR="00D35201" w:rsidRDefault="00D35201"/>
        </w:tc>
      </w:tr>
      <w:tr w:rsidR="00D35201">
        <w:trPr>
          <w:trHeight w:hRule="exact" w:val="396"/>
        </w:trPr>
        <w:tc>
          <w:tcPr>
            <w:tcW w:w="1249" w:type="dxa"/>
            <w:tcBorders>
              <w:top w:val="single" w:sz="7" w:space="0" w:color="000000"/>
              <w:left w:val="single" w:sz="5" w:space="0" w:color="000000"/>
              <w:bottom w:val="single" w:sz="7" w:space="0" w:color="000000"/>
              <w:right w:val="single" w:sz="7" w:space="0" w:color="000000"/>
            </w:tcBorders>
          </w:tcPr>
          <w:p w:rsidR="00D35201" w:rsidRDefault="00D35201"/>
        </w:tc>
        <w:tc>
          <w:tcPr>
            <w:tcW w:w="1246" w:type="dxa"/>
            <w:tcBorders>
              <w:top w:val="single" w:sz="7" w:space="0" w:color="000000"/>
              <w:left w:val="single" w:sz="7" w:space="0" w:color="000000"/>
              <w:bottom w:val="single" w:sz="7" w:space="0" w:color="000000"/>
              <w:right w:val="single" w:sz="7" w:space="0" w:color="000000"/>
            </w:tcBorders>
          </w:tcPr>
          <w:p w:rsidR="00D35201" w:rsidRDefault="00D35201"/>
        </w:tc>
        <w:tc>
          <w:tcPr>
            <w:tcW w:w="1589" w:type="dxa"/>
            <w:tcBorders>
              <w:top w:val="single" w:sz="7" w:space="0" w:color="000000"/>
              <w:left w:val="single" w:sz="7" w:space="0" w:color="000000"/>
              <w:bottom w:val="single" w:sz="7" w:space="0" w:color="000000"/>
              <w:right w:val="single" w:sz="7" w:space="0" w:color="000000"/>
            </w:tcBorders>
          </w:tcPr>
          <w:p w:rsidR="00D35201" w:rsidRDefault="00D35201"/>
        </w:tc>
        <w:tc>
          <w:tcPr>
            <w:tcW w:w="965" w:type="dxa"/>
            <w:tcBorders>
              <w:top w:val="single" w:sz="7" w:space="0" w:color="000000"/>
              <w:left w:val="single" w:sz="7" w:space="0" w:color="000000"/>
              <w:bottom w:val="single" w:sz="7" w:space="0" w:color="000000"/>
              <w:right w:val="single" w:sz="7" w:space="0" w:color="000000"/>
            </w:tcBorders>
          </w:tcPr>
          <w:p w:rsidR="00D35201" w:rsidRDefault="00D35201"/>
        </w:tc>
        <w:tc>
          <w:tcPr>
            <w:tcW w:w="962" w:type="dxa"/>
            <w:tcBorders>
              <w:top w:val="single" w:sz="7" w:space="0" w:color="000000"/>
              <w:left w:val="single" w:sz="7" w:space="0" w:color="000000"/>
              <w:bottom w:val="single" w:sz="7" w:space="0" w:color="000000"/>
              <w:right w:val="single" w:sz="7" w:space="0" w:color="000000"/>
            </w:tcBorders>
          </w:tcPr>
          <w:p w:rsidR="00D35201" w:rsidRDefault="00D35201"/>
        </w:tc>
        <w:tc>
          <w:tcPr>
            <w:tcW w:w="965" w:type="dxa"/>
            <w:tcBorders>
              <w:top w:val="single" w:sz="7" w:space="0" w:color="000000"/>
              <w:left w:val="single" w:sz="7" w:space="0" w:color="000000"/>
              <w:bottom w:val="single" w:sz="7" w:space="0" w:color="000000"/>
              <w:right w:val="single" w:sz="7" w:space="0" w:color="000000"/>
            </w:tcBorders>
          </w:tcPr>
          <w:p w:rsidR="00D35201" w:rsidRDefault="00D35201"/>
        </w:tc>
        <w:tc>
          <w:tcPr>
            <w:tcW w:w="852" w:type="dxa"/>
            <w:tcBorders>
              <w:top w:val="single" w:sz="7" w:space="0" w:color="000000"/>
              <w:left w:val="single" w:sz="7" w:space="0" w:color="000000"/>
              <w:bottom w:val="single" w:sz="7" w:space="0" w:color="000000"/>
              <w:right w:val="single" w:sz="7" w:space="0" w:color="000000"/>
            </w:tcBorders>
          </w:tcPr>
          <w:p w:rsidR="00D35201" w:rsidRDefault="00D35201"/>
        </w:tc>
        <w:tc>
          <w:tcPr>
            <w:tcW w:w="1303" w:type="dxa"/>
            <w:tcBorders>
              <w:top w:val="single" w:sz="7" w:space="0" w:color="000000"/>
              <w:left w:val="single" w:sz="7" w:space="0" w:color="000000"/>
              <w:bottom w:val="single" w:sz="7" w:space="0" w:color="000000"/>
              <w:right w:val="single" w:sz="7" w:space="0" w:color="000000"/>
            </w:tcBorders>
          </w:tcPr>
          <w:p w:rsidR="00D35201" w:rsidRDefault="00D35201"/>
        </w:tc>
        <w:tc>
          <w:tcPr>
            <w:tcW w:w="1702" w:type="dxa"/>
            <w:tcBorders>
              <w:top w:val="single" w:sz="7" w:space="0" w:color="000000"/>
              <w:left w:val="single" w:sz="7" w:space="0" w:color="000000"/>
              <w:bottom w:val="single" w:sz="7" w:space="0" w:color="000000"/>
              <w:right w:val="single" w:sz="7" w:space="0" w:color="000000"/>
            </w:tcBorders>
          </w:tcPr>
          <w:p w:rsidR="00D35201" w:rsidRDefault="00D35201"/>
        </w:tc>
        <w:tc>
          <w:tcPr>
            <w:tcW w:w="1692" w:type="dxa"/>
            <w:tcBorders>
              <w:top w:val="single" w:sz="7" w:space="0" w:color="000000"/>
              <w:left w:val="single" w:sz="7" w:space="0" w:color="000000"/>
              <w:bottom w:val="single" w:sz="7" w:space="0" w:color="000000"/>
              <w:right w:val="single" w:sz="5" w:space="0" w:color="000000"/>
            </w:tcBorders>
          </w:tcPr>
          <w:p w:rsidR="00D35201" w:rsidRDefault="00D35201"/>
        </w:tc>
      </w:tr>
      <w:tr w:rsidR="00D35201">
        <w:trPr>
          <w:trHeight w:hRule="exact" w:val="398"/>
        </w:trPr>
        <w:tc>
          <w:tcPr>
            <w:tcW w:w="1249" w:type="dxa"/>
            <w:tcBorders>
              <w:top w:val="single" w:sz="7" w:space="0" w:color="000000"/>
              <w:left w:val="single" w:sz="5" w:space="0" w:color="000000"/>
              <w:bottom w:val="single" w:sz="7" w:space="0" w:color="000000"/>
              <w:right w:val="single" w:sz="7" w:space="0" w:color="000000"/>
            </w:tcBorders>
          </w:tcPr>
          <w:p w:rsidR="00D35201" w:rsidRDefault="00D35201"/>
        </w:tc>
        <w:tc>
          <w:tcPr>
            <w:tcW w:w="1246" w:type="dxa"/>
            <w:tcBorders>
              <w:top w:val="single" w:sz="7" w:space="0" w:color="000000"/>
              <w:left w:val="single" w:sz="7" w:space="0" w:color="000000"/>
              <w:bottom w:val="single" w:sz="7" w:space="0" w:color="000000"/>
              <w:right w:val="single" w:sz="7" w:space="0" w:color="000000"/>
            </w:tcBorders>
          </w:tcPr>
          <w:p w:rsidR="00D35201" w:rsidRDefault="00D35201"/>
        </w:tc>
        <w:tc>
          <w:tcPr>
            <w:tcW w:w="1589" w:type="dxa"/>
            <w:tcBorders>
              <w:top w:val="single" w:sz="7" w:space="0" w:color="000000"/>
              <w:left w:val="single" w:sz="7" w:space="0" w:color="000000"/>
              <w:bottom w:val="single" w:sz="7" w:space="0" w:color="000000"/>
              <w:right w:val="single" w:sz="7" w:space="0" w:color="000000"/>
            </w:tcBorders>
          </w:tcPr>
          <w:p w:rsidR="00D35201" w:rsidRDefault="00D35201"/>
        </w:tc>
        <w:tc>
          <w:tcPr>
            <w:tcW w:w="965" w:type="dxa"/>
            <w:tcBorders>
              <w:top w:val="single" w:sz="7" w:space="0" w:color="000000"/>
              <w:left w:val="single" w:sz="7" w:space="0" w:color="000000"/>
              <w:bottom w:val="single" w:sz="7" w:space="0" w:color="000000"/>
              <w:right w:val="single" w:sz="7" w:space="0" w:color="000000"/>
            </w:tcBorders>
          </w:tcPr>
          <w:p w:rsidR="00D35201" w:rsidRDefault="00D35201"/>
        </w:tc>
        <w:tc>
          <w:tcPr>
            <w:tcW w:w="962" w:type="dxa"/>
            <w:tcBorders>
              <w:top w:val="single" w:sz="7" w:space="0" w:color="000000"/>
              <w:left w:val="single" w:sz="7" w:space="0" w:color="000000"/>
              <w:bottom w:val="single" w:sz="7" w:space="0" w:color="000000"/>
              <w:right w:val="single" w:sz="7" w:space="0" w:color="000000"/>
            </w:tcBorders>
          </w:tcPr>
          <w:p w:rsidR="00D35201" w:rsidRDefault="00D35201"/>
        </w:tc>
        <w:tc>
          <w:tcPr>
            <w:tcW w:w="965" w:type="dxa"/>
            <w:tcBorders>
              <w:top w:val="single" w:sz="7" w:space="0" w:color="000000"/>
              <w:left w:val="single" w:sz="7" w:space="0" w:color="000000"/>
              <w:bottom w:val="single" w:sz="7" w:space="0" w:color="000000"/>
              <w:right w:val="single" w:sz="7" w:space="0" w:color="000000"/>
            </w:tcBorders>
          </w:tcPr>
          <w:p w:rsidR="00D35201" w:rsidRDefault="00D35201"/>
        </w:tc>
        <w:tc>
          <w:tcPr>
            <w:tcW w:w="852" w:type="dxa"/>
            <w:tcBorders>
              <w:top w:val="single" w:sz="7" w:space="0" w:color="000000"/>
              <w:left w:val="single" w:sz="7" w:space="0" w:color="000000"/>
              <w:bottom w:val="single" w:sz="7" w:space="0" w:color="000000"/>
              <w:right w:val="single" w:sz="7" w:space="0" w:color="000000"/>
            </w:tcBorders>
          </w:tcPr>
          <w:p w:rsidR="00D35201" w:rsidRDefault="00D35201"/>
        </w:tc>
        <w:tc>
          <w:tcPr>
            <w:tcW w:w="1303" w:type="dxa"/>
            <w:tcBorders>
              <w:top w:val="single" w:sz="7" w:space="0" w:color="000000"/>
              <w:left w:val="single" w:sz="7" w:space="0" w:color="000000"/>
              <w:bottom w:val="single" w:sz="7" w:space="0" w:color="000000"/>
              <w:right w:val="single" w:sz="7" w:space="0" w:color="000000"/>
            </w:tcBorders>
          </w:tcPr>
          <w:p w:rsidR="00D35201" w:rsidRDefault="00D35201"/>
        </w:tc>
        <w:tc>
          <w:tcPr>
            <w:tcW w:w="1702" w:type="dxa"/>
            <w:tcBorders>
              <w:top w:val="single" w:sz="7" w:space="0" w:color="000000"/>
              <w:left w:val="single" w:sz="7" w:space="0" w:color="000000"/>
              <w:bottom w:val="single" w:sz="7" w:space="0" w:color="000000"/>
              <w:right w:val="single" w:sz="7" w:space="0" w:color="000000"/>
            </w:tcBorders>
          </w:tcPr>
          <w:p w:rsidR="00D35201" w:rsidRDefault="00D35201"/>
        </w:tc>
        <w:tc>
          <w:tcPr>
            <w:tcW w:w="1692" w:type="dxa"/>
            <w:tcBorders>
              <w:top w:val="single" w:sz="7" w:space="0" w:color="000000"/>
              <w:left w:val="single" w:sz="7" w:space="0" w:color="000000"/>
              <w:bottom w:val="single" w:sz="7" w:space="0" w:color="000000"/>
              <w:right w:val="single" w:sz="5" w:space="0" w:color="000000"/>
            </w:tcBorders>
          </w:tcPr>
          <w:p w:rsidR="00D35201" w:rsidRDefault="00D35201"/>
        </w:tc>
      </w:tr>
      <w:tr w:rsidR="00D35201">
        <w:trPr>
          <w:trHeight w:hRule="exact" w:val="403"/>
        </w:trPr>
        <w:tc>
          <w:tcPr>
            <w:tcW w:w="1249" w:type="dxa"/>
            <w:tcBorders>
              <w:top w:val="single" w:sz="7" w:space="0" w:color="000000"/>
              <w:left w:val="single" w:sz="5" w:space="0" w:color="000000"/>
              <w:bottom w:val="single" w:sz="5" w:space="0" w:color="000000"/>
              <w:right w:val="single" w:sz="7" w:space="0" w:color="000000"/>
            </w:tcBorders>
          </w:tcPr>
          <w:p w:rsidR="00D35201" w:rsidRDefault="00D35201"/>
        </w:tc>
        <w:tc>
          <w:tcPr>
            <w:tcW w:w="1246" w:type="dxa"/>
            <w:tcBorders>
              <w:top w:val="single" w:sz="7" w:space="0" w:color="000000"/>
              <w:left w:val="single" w:sz="7" w:space="0" w:color="000000"/>
              <w:bottom w:val="single" w:sz="5" w:space="0" w:color="000000"/>
              <w:right w:val="single" w:sz="7" w:space="0" w:color="000000"/>
            </w:tcBorders>
          </w:tcPr>
          <w:p w:rsidR="00D35201" w:rsidRDefault="00D35201"/>
        </w:tc>
        <w:tc>
          <w:tcPr>
            <w:tcW w:w="1589" w:type="dxa"/>
            <w:tcBorders>
              <w:top w:val="single" w:sz="7" w:space="0" w:color="000000"/>
              <w:left w:val="single" w:sz="7" w:space="0" w:color="000000"/>
              <w:bottom w:val="single" w:sz="5" w:space="0" w:color="000000"/>
              <w:right w:val="single" w:sz="7" w:space="0" w:color="000000"/>
            </w:tcBorders>
          </w:tcPr>
          <w:p w:rsidR="00D35201" w:rsidRDefault="00D35201"/>
        </w:tc>
        <w:tc>
          <w:tcPr>
            <w:tcW w:w="965" w:type="dxa"/>
            <w:tcBorders>
              <w:top w:val="single" w:sz="7" w:space="0" w:color="000000"/>
              <w:left w:val="single" w:sz="7" w:space="0" w:color="000000"/>
              <w:bottom w:val="single" w:sz="5" w:space="0" w:color="000000"/>
              <w:right w:val="single" w:sz="7" w:space="0" w:color="000000"/>
            </w:tcBorders>
          </w:tcPr>
          <w:p w:rsidR="00D35201" w:rsidRDefault="00D35201"/>
        </w:tc>
        <w:tc>
          <w:tcPr>
            <w:tcW w:w="962" w:type="dxa"/>
            <w:tcBorders>
              <w:top w:val="single" w:sz="7" w:space="0" w:color="000000"/>
              <w:left w:val="single" w:sz="7" w:space="0" w:color="000000"/>
              <w:bottom w:val="single" w:sz="5" w:space="0" w:color="000000"/>
              <w:right w:val="single" w:sz="7" w:space="0" w:color="000000"/>
            </w:tcBorders>
          </w:tcPr>
          <w:p w:rsidR="00D35201" w:rsidRDefault="00D35201"/>
        </w:tc>
        <w:tc>
          <w:tcPr>
            <w:tcW w:w="965" w:type="dxa"/>
            <w:tcBorders>
              <w:top w:val="single" w:sz="7" w:space="0" w:color="000000"/>
              <w:left w:val="single" w:sz="7" w:space="0" w:color="000000"/>
              <w:bottom w:val="single" w:sz="5" w:space="0" w:color="000000"/>
              <w:right w:val="single" w:sz="7" w:space="0" w:color="000000"/>
            </w:tcBorders>
          </w:tcPr>
          <w:p w:rsidR="00D35201" w:rsidRDefault="00D35201"/>
        </w:tc>
        <w:tc>
          <w:tcPr>
            <w:tcW w:w="852" w:type="dxa"/>
            <w:tcBorders>
              <w:top w:val="single" w:sz="7" w:space="0" w:color="000000"/>
              <w:left w:val="single" w:sz="7" w:space="0" w:color="000000"/>
              <w:bottom w:val="single" w:sz="5" w:space="0" w:color="000000"/>
              <w:right w:val="single" w:sz="7" w:space="0" w:color="000000"/>
            </w:tcBorders>
          </w:tcPr>
          <w:p w:rsidR="00D35201" w:rsidRDefault="00D35201"/>
        </w:tc>
        <w:tc>
          <w:tcPr>
            <w:tcW w:w="1303" w:type="dxa"/>
            <w:tcBorders>
              <w:top w:val="single" w:sz="7" w:space="0" w:color="000000"/>
              <w:left w:val="single" w:sz="7" w:space="0" w:color="000000"/>
              <w:bottom w:val="single" w:sz="5" w:space="0" w:color="000000"/>
              <w:right w:val="single" w:sz="7" w:space="0" w:color="000000"/>
            </w:tcBorders>
          </w:tcPr>
          <w:p w:rsidR="00D35201" w:rsidRDefault="00D35201"/>
        </w:tc>
        <w:tc>
          <w:tcPr>
            <w:tcW w:w="1702" w:type="dxa"/>
            <w:tcBorders>
              <w:top w:val="single" w:sz="7" w:space="0" w:color="000000"/>
              <w:left w:val="single" w:sz="7" w:space="0" w:color="000000"/>
              <w:bottom w:val="single" w:sz="5" w:space="0" w:color="000000"/>
              <w:right w:val="single" w:sz="7" w:space="0" w:color="000000"/>
            </w:tcBorders>
          </w:tcPr>
          <w:p w:rsidR="00D35201" w:rsidRDefault="00D35201"/>
        </w:tc>
        <w:tc>
          <w:tcPr>
            <w:tcW w:w="1692" w:type="dxa"/>
            <w:tcBorders>
              <w:top w:val="single" w:sz="7" w:space="0" w:color="000000"/>
              <w:left w:val="single" w:sz="7" w:space="0" w:color="000000"/>
              <w:bottom w:val="single" w:sz="5" w:space="0" w:color="000000"/>
              <w:right w:val="single" w:sz="5" w:space="0" w:color="000000"/>
            </w:tcBorders>
          </w:tcPr>
          <w:p w:rsidR="00D35201" w:rsidRDefault="00D35201"/>
        </w:tc>
      </w:tr>
    </w:tbl>
    <w:p w:rsidR="00D35201" w:rsidRDefault="00D35201">
      <w:pPr>
        <w:spacing w:before="3" w:line="240" w:lineRule="exact"/>
        <w:rPr>
          <w:sz w:val="24"/>
          <w:szCs w:val="24"/>
        </w:rPr>
      </w:pPr>
    </w:p>
    <w:p w:rsidR="00D35201" w:rsidRDefault="00E6664F">
      <w:pPr>
        <w:spacing w:before="29"/>
        <w:ind w:left="100"/>
        <w:rPr>
          <w:sz w:val="24"/>
          <w:szCs w:val="24"/>
        </w:rPr>
      </w:pPr>
      <w:r>
        <w:rPr>
          <w:spacing w:val="-2"/>
          <w:sz w:val="24"/>
          <w:szCs w:val="24"/>
        </w:rPr>
        <w:t>1</w:t>
      </w:r>
      <w:r>
        <w:rPr>
          <w:sz w:val="24"/>
          <w:szCs w:val="24"/>
        </w:rPr>
        <w:t>.</w:t>
      </w:r>
      <w:r w:rsidR="00F97051">
        <w:rPr>
          <w:sz w:val="24"/>
          <w:szCs w:val="24"/>
        </w:rPr>
        <w:t xml:space="preserve"> </w:t>
      </w:r>
      <w:r>
        <w:rPr>
          <w:spacing w:val="3"/>
          <w:sz w:val="24"/>
          <w:szCs w:val="24"/>
        </w:rPr>
        <w:t xml:space="preserve"> </w:t>
      </w:r>
      <w:r>
        <w:rPr>
          <w:spacing w:val="-3"/>
          <w:sz w:val="24"/>
          <w:szCs w:val="24"/>
        </w:rPr>
        <w:t>E</w:t>
      </w:r>
      <w:r>
        <w:rPr>
          <w:spacing w:val="-2"/>
          <w:sz w:val="24"/>
          <w:szCs w:val="24"/>
        </w:rPr>
        <w:t>xp</w:t>
      </w:r>
      <w:r>
        <w:rPr>
          <w:spacing w:val="-3"/>
          <w:sz w:val="24"/>
          <w:szCs w:val="24"/>
        </w:rPr>
        <w:t>re</w:t>
      </w:r>
      <w:r>
        <w:rPr>
          <w:spacing w:val="-2"/>
          <w:sz w:val="24"/>
          <w:szCs w:val="24"/>
        </w:rPr>
        <w:t>ss</w:t>
      </w:r>
      <w:r>
        <w:rPr>
          <w:spacing w:val="-3"/>
          <w:sz w:val="24"/>
          <w:szCs w:val="24"/>
        </w:rPr>
        <w:t>e</w:t>
      </w:r>
      <w:r>
        <w:rPr>
          <w:sz w:val="24"/>
          <w:szCs w:val="24"/>
        </w:rPr>
        <w:t>d</w:t>
      </w:r>
      <w:r>
        <w:rPr>
          <w:spacing w:val="-5"/>
          <w:sz w:val="24"/>
          <w:szCs w:val="24"/>
        </w:rPr>
        <w:t xml:space="preserve"> </w:t>
      </w:r>
      <w:r>
        <w:rPr>
          <w:spacing w:val="-6"/>
          <w:sz w:val="24"/>
          <w:szCs w:val="24"/>
        </w:rPr>
        <w:t>a</w:t>
      </w:r>
      <w:r>
        <w:rPr>
          <w:sz w:val="24"/>
          <w:szCs w:val="24"/>
        </w:rPr>
        <w:t>s</w:t>
      </w:r>
      <w:r>
        <w:rPr>
          <w:spacing w:val="-5"/>
          <w:sz w:val="24"/>
          <w:szCs w:val="24"/>
        </w:rPr>
        <w:t xml:space="preserve"> </w:t>
      </w:r>
      <w:r>
        <w:rPr>
          <w:spacing w:val="-2"/>
          <w:sz w:val="24"/>
          <w:szCs w:val="24"/>
        </w:rPr>
        <w:t>p</w:t>
      </w:r>
      <w:r>
        <w:rPr>
          <w:spacing w:val="-3"/>
          <w:sz w:val="24"/>
          <w:szCs w:val="24"/>
        </w:rPr>
        <w:t>erce</w:t>
      </w:r>
      <w:r>
        <w:rPr>
          <w:spacing w:val="-2"/>
          <w:sz w:val="24"/>
          <w:szCs w:val="24"/>
        </w:rPr>
        <w:t>nt</w:t>
      </w:r>
      <w:r>
        <w:rPr>
          <w:spacing w:val="-3"/>
          <w:sz w:val="24"/>
          <w:szCs w:val="24"/>
        </w:rPr>
        <w:t>a</w:t>
      </w:r>
      <w:r>
        <w:rPr>
          <w:spacing w:val="-5"/>
          <w:sz w:val="24"/>
          <w:szCs w:val="24"/>
        </w:rPr>
        <w:t>g</w:t>
      </w:r>
      <w:r>
        <w:rPr>
          <w:sz w:val="24"/>
          <w:szCs w:val="24"/>
        </w:rPr>
        <w:t>e</w:t>
      </w:r>
      <w:r>
        <w:rPr>
          <w:spacing w:val="-6"/>
          <w:sz w:val="24"/>
          <w:szCs w:val="24"/>
        </w:rPr>
        <w:t xml:space="preserve"> </w:t>
      </w:r>
      <w:r>
        <w:rPr>
          <w:spacing w:val="-5"/>
          <w:sz w:val="24"/>
          <w:szCs w:val="24"/>
        </w:rPr>
        <w:t>o</w:t>
      </w:r>
      <w:r>
        <w:rPr>
          <w:sz w:val="24"/>
          <w:szCs w:val="24"/>
        </w:rPr>
        <w:t>f</w:t>
      </w:r>
      <w:r>
        <w:rPr>
          <w:spacing w:val="-6"/>
          <w:sz w:val="24"/>
          <w:szCs w:val="24"/>
        </w:rPr>
        <w:t xml:space="preserve"> </w:t>
      </w:r>
      <w:r>
        <w:rPr>
          <w:sz w:val="24"/>
          <w:szCs w:val="24"/>
        </w:rPr>
        <w:t>1</w:t>
      </w:r>
    </w:p>
    <w:p w:rsidR="00D35201" w:rsidRDefault="00E6664F">
      <w:pPr>
        <w:ind w:left="100"/>
        <w:rPr>
          <w:sz w:val="24"/>
          <w:szCs w:val="24"/>
        </w:rPr>
        <w:sectPr w:rsidR="00D35201">
          <w:headerReference w:type="default" r:id="rId48"/>
          <w:footerReference w:type="default" r:id="rId49"/>
          <w:pgSz w:w="15840" w:h="12240" w:orient="landscape"/>
          <w:pgMar w:top="640" w:right="1520" w:bottom="280" w:left="1340" w:header="0" w:footer="1047" w:gutter="0"/>
          <w:cols w:space="720"/>
        </w:sectPr>
      </w:pPr>
      <w:r>
        <w:rPr>
          <w:spacing w:val="-2"/>
          <w:sz w:val="24"/>
          <w:szCs w:val="24"/>
        </w:rPr>
        <w:t>2</w:t>
      </w:r>
      <w:r>
        <w:rPr>
          <w:sz w:val="24"/>
          <w:szCs w:val="24"/>
        </w:rPr>
        <w:t>.</w:t>
      </w:r>
      <w:r w:rsidR="00F97051">
        <w:rPr>
          <w:sz w:val="24"/>
          <w:szCs w:val="24"/>
        </w:rPr>
        <w:t xml:space="preserve"> </w:t>
      </w:r>
      <w:r>
        <w:rPr>
          <w:spacing w:val="3"/>
          <w:sz w:val="24"/>
          <w:szCs w:val="24"/>
        </w:rPr>
        <w:t xml:space="preserve"> </w:t>
      </w:r>
      <w:r>
        <w:rPr>
          <w:spacing w:val="-3"/>
          <w:sz w:val="24"/>
          <w:szCs w:val="24"/>
        </w:rPr>
        <w:t>E</w:t>
      </w:r>
      <w:r>
        <w:rPr>
          <w:spacing w:val="-2"/>
          <w:sz w:val="24"/>
          <w:szCs w:val="24"/>
        </w:rPr>
        <w:t>xp</w:t>
      </w:r>
      <w:r>
        <w:rPr>
          <w:spacing w:val="-3"/>
          <w:sz w:val="24"/>
          <w:szCs w:val="24"/>
        </w:rPr>
        <w:t>re</w:t>
      </w:r>
      <w:r>
        <w:rPr>
          <w:spacing w:val="-2"/>
          <w:sz w:val="24"/>
          <w:szCs w:val="24"/>
        </w:rPr>
        <w:t>ss</w:t>
      </w:r>
      <w:r>
        <w:rPr>
          <w:spacing w:val="-3"/>
          <w:sz w:val="24"/>
          <w:szCs w:val="24"/>
        </w:rPr>
        <w:t>e</w:t>
      </w:r>
      <w:r>
        <w:rPr>
          <w:sz w:val="24"/>
          <w:szCs w:val="24"/>
        </w:rPr>
        <w:t>d</w:t>
      </w:r>
      <w:r>
        <w:rPr>
          <w:spacing w:val="-5"/>
          <w:sz w:val="24"/>
          <w:szCs w:val="24"/>
        </w:rPr>
        <w:t xml:space="preserve"> </w:t>
      </w:r>
      <w:r>
        <w:rPr>
          <w:spacing w:val="-6"/>
          <w:sz w:val="24"/>
          <w:szCs w:val="24"/>
        </w:rPr>
        <w:t>a</w:t>
      </w:r>
      <w:r>
        <w:rPr>
          <w:sz w:val="24"/>
          <w:szCs w:val="24"/>
        </w:rPr>
        <w:t>s</w:t>
      </w:r>
      <w:r>
        <w:rPr>
          <w:spacing w:val="-5"/>
          <w:sz w:val="24"/>
          <w:szCs w:val="24"/>
        </w:rPr>
        <w:t xml:space="preserve"> </w:t>
      </w:r>
      <w:r>
        <w:rPr>
          <w:spacing w:val="-2"/>
          <w:sz w:val="24"/>
          <w:szCs w:val="24"/>
        </w:rPr>
        <w:t>p</w:t>
      </w:r>
      <w:r>
        <w:rPr>
          <w:spacing w:val="-3"/>
          <w:sz w:val="24"/>
          <w:szCs w:val="24"/>
        </w:rPr>
        <w:t>erce</w:t>
      </w:r>
      <w:r>
        <w:rPr>
          <w:spacing w:val="-2"/>
          <w:sz w:val="24"/>
          <w:szCs w:val="24"/>
        </w:rPr>
        <w:t>nt</w:t>
      </w:r>
      <w:r>
        <w:rPr>
          <w:spacing w:val="-3"/>
          <w:sz w:val="24"/>
          <w:szCs w:val="24"/>
        </w:rPr>
        <w:t>a</w:t>
      </w:r>
      <w:r>
        <w:rPr>
          <w:spacing w:val="-5"/>
          <w:sz w:val="24"/>
          <w:szCs w:val="24"/>
        </w:rPr>
        <w:t>g</w:t>
      </w:r>
      <w:r>
        <w:rPr>
          <w:sz w:val="24"/>
          <w:szCs w:val="24"/>
        </w:rPr>
        <w:t>e</w:t>
      </w:r>
      <w:r>
        <w:rPr>
          <w:spacing w:val="-6"/>
          <w:sz w:val="24"/>
          <w:szCs w:val="24"/>
        </w:rPr>
        <w:t xml:space="preserve"> </w:t>
      </w:r>
      <w:r>
        <w:rPr>
          <w:spacing w:val="-5"/>
          <w:sz w:val="24"/>
          <w:szCs w:val="24"/>
        </w:rPr>
        <w:t>o</w:t>
      </w:r>
      <w:r>
        <w:rPr>
          <w:sz w:val="24"/>
          <w:szCs w:val="24"/>
        </w:rPr>
        <w:t>f</w:t>
      </w:r>
      <w:r>
        <w:rPr>
          <w:spacing w:val="-6"/>
          <w:sz w:val="24"/>
          <w:szCs w:val="24"/>
        </w:rPr>
        <w:t xml:space="preserve"> </w:t>
      </w:r>
      <w:r>
        <w:rPr>
          <w:sz w:val="24"/>
          <w:szCs w:val="24"/>
        </w:rPr>
        <w:t>4</w:t>
      </w:r>
    </w:p>
    <w:p w:rsidR="00D35201" w:rsidRDefault="00D35201">
      <w:pPr>
        <w:spacing w:line="200" w:lineRule="exact"/>
      </w:pPr>
    </w:p>
    <w:p w:rsidR="00D35201" w:rsidRDefault="00D35201">
      <w:pPr>
        <w:spacing w:line="200" w:lineRule="exact"/>
      </w:pPr>
    </w:p>
    <w:p w:rsidR="00D35201" w:rsidRDefault="00D35201">
      <w:pPr>
        <w:spacing w:before="13" w:line="240" w:lineRule="exact"/>
        <w:rPr>
          <w:sz w:val="24"/>
          <w:szCs w:val="24"/>
        </w:rPr>
      </w:pPr>
    </w:p>
    <w:p w:rsidR="00D35201" w:rsidRDefault="00E6664F">
      <w:pPr>
        <w:spacing w:before="18"/>
        <w:ind w:left="2411"/>
        <w:rPr>
          <w:sz w:val="32"/>
          <w:szCs w:val="32"/>
        </w:rPr>
      </w:pPr>
      <w:r>
        <w:rPr>
          <w:b/>
          <w:sz w:val="32"/>
          <w:szCs w:val="32"/>
        </w:rPr>
        <w:t>I</w:t>
      </w:r>
      <w:r>
        <w:rPr>
          <w:b/>
          <w:spacing w:val="1"/>
          <w:sz w:val="32"/>
          <w:szCs w:val="32"/>
        </w:rPr>
        <w:t>I</w:t>
      </w:r>
      <w:r>
        <w:rPr>
          <w:b/>
          <w:sz w:val="32"/>
          <w:szCs w:val="32"/>
        </w:rPr>
        <w:t>.</w:t>
      </w:r>
      <w:r>
        <w:rPr>
          <w:b/>
          <w:spacing w:val="75"/>
          <w:sz w:val="32"/>
          <w:szCs w:val="32"/>
        </w:rPr>
        <w:t xml:space="preserve"> </w:t>
      </w:r>
      <w:r>
        <w:rPr>
          <w:b/>
          <w:sz w:val="32"/>
          <w:szCs w:val="32"/>
        </w:rPr>
        <w:t>Gener</w:t>
      </w:r>
      <w:r>
        <w:rPr>
          <w:b/>
          <w:spacing w:val="1"/>
          <w:sz w:val="32"/>
          <w:szCs w:val="32"/>
        </w:rPr>
        <w:t>a</w:t>
      </w:r>
      <w:r>
        <w:rPr>
          <w:b/>
          <w:sz w:val="32"/>
          <w:szCs w:val="32"/>
        </w:rPr>
        <w:t>l</w:t>
      </w:r>
      <w:r>
        <w:rPr>
          <w:b/>
          <w:spacing w:val="-9"/>
          <w:sz w:val="32"/>
          <w:szCs w:val="32"/>
        </w:rPr>
        <w:t xml:space="preserve"> </w:t>
      </w:r>
      <w:r>
        <w:rPr>
          <w:b/>
          <w:sz w:val="32"/>
          <w:szCs w:val="32"/>
        </w:rPr>
        <w:t>C</w:t>
      </w:r>
      <w:r>
        <w:rPr>
          <w:b/>
          <w:spacing w:val="1"/>
          <w:sz w:val="32"/>
          <w:szCs w:val="32"/>
        </w:rPr>
        <w:t>o</w:t>
      </w:r>
      <w:r>
        <w:rPr>
          <w:b/>
          <w:sz w:val="32"/>
          <w:szCs w:val="32"/>
        </w:rPr>
        <w:t>n</w:t>
      </w:r>
      <w:r>
        <w:rPr>
          <w:b/>
          <w:spacing w:val="2"/>
          <w:sz w:val="32"/>
          <w:szCs w:val="32"/>
        </w:rPr>
        <w:t>d</w:t>
      </w:r>
      <w:r>
        <w:rPr>
          <w:b/>
          <w:sz w:val="32"/>
          <w:szCs w:val="32"/>
        </w:rPr>
        <w:t>itions</w:t>
      </w:r>
      <w:r>
        <w:rPr>
          <w:b/>
          <w:spacing w:val="-15"/>
          <w:sz w:val="32"/>
          <w:szCs w:val="32"/>
        </w:rPr>
        <w:t xml:space="preserve"> </w:t>
      </w:r>
      <w:r>
        <w:rPr>
          <w:b/>
          <w:sz w:val="32"/>
          <w:szCs w:val="32"/>
        </w:rPr>
        <w:t>of</w:t>
      </w:r>
      <w:r>
        <w:rPr>
          <w:b/>
          <w:spacing w:val="-3"/>
          <w:sz w:val="32"/>
          <w:szCs w:val="32"/>
        </w:rPr>
        <w:t xml:space="preserve"> </w:t>
      </w:r>
      <w:r>
        <w:rPr>
          <w:b/>
          <w:sz w:val="32"/>
          <w:szCs w:val="32"/>
        </w:rPr>
        <w:t>Con</w:t>
      </w:r>
      <w:r>
        <w:rPr>
          <w:b/>
          <w:spacing w:val="2"/>
          <w:sz w:val="32"/>
          <w:szCs w:val="32"/>
        </w:rPr>
        <w:t>t</w:t>
      </w:r>
      <w:r>
        <w:rPr>
          <w:b/>
          <w:sz w:val="32"/>
          <w:szCs w:val="32"/>
        </w:rPr>
        <w:t>r</w:t>
      </w:r>
      <w:r>
        <w:rPr>
          <w:b/>
          <w:spacing w:val="1"/>
          <w:sz w:val="32"/>
          <w:szCs w:val="32"/>
        </w:rPr>
        <w:t>a</w:t>
      </w:r>
      <w:r>
        <w:rPr>
          <w:b/>
          <w:sz w:val="32"/>
          <w:szCs w:val="32"/>
        </w:rPr>
        <w:t>ct</w:t>
      </w:r>
    </w:p>
    <w:p w:rsidR="00D35201" w:rsidRDefault="00D35201">
      <w:pPr>
        <w:spacing w:before="10" w:line="180" w:lineRule="exact"/>
        <w:rPr>
          <w:sz w:val="19"/>
          <w:szCs w:val="19"/>
        </w:rPr>
      </w:pPr>
    </w:p>
    <w:p w:rsidR="00D35201" w:rsidRPr="001D40D1" w:rsidRDefault="00E6664F" w:rsidP="005C08C5">
      <w:pPr>
        <w:pStyle w:val="ListParagraph"/>
        <w:numPr>
          <w:ilvl w:val="0"/>
          <w:numId w:val="18"/>
        </w:numPr>
        <w:ind w:right="3319"/>
        <w:jc w:val="center"/>
        <w:rPr>
          <w:b/>
          <w:sz w:val="22"/>
          <w:szCs w:val="22"/>
        </w:rPr>
      </w:pPr>
      <w:r w:rsidRPr="001D40D1">
        <w:rPr>
          <w:b/>
          <w:sz w:val="28"/>
          <w:szCs w:val="28"/>
        </w:rPr>
        <w:t>G</w:t>
      </w:r>
      <w:r w:rsidRPr="001D40D1">
        <w:rPr>
          <w:b/>
          <w:spacing w:val="-1"/>
          <w:sz w:val="22"/>
          <w:szCs w:val="22"/>
        </w:rPr>
        <w:t>ENERA</w:t>
      </w:r>
      <w:r w:rsidRPr="001D40D1">
        <w:rPr>
          <w:b/>
          <w:sz w:val="22"/>
          <w:szCs w:val="22"/>
        </w:rPr>
        <w:t>L</w:t>
      </w:r>
      <w:r w:rsidRPr="001D40D1">
        <w:rPr>
          <w:b/>
          <w:spacing w:val="-1"/>
          <w:sz w:val="22"/>
          <w:szCs w:val="22"/>
        </w:rPr>
        <w:t xml:space="preserve"> </w:t>
      </w:r>
      <w:r w:rsidRPr="001D40D1">
        <w:rPr>
          <w:b/>
          <w:spacing w:val="-1"/>
          <w:sz w:val="28"/>
          <w:szCs w:val="28"/>
        </w:rPr>
        <w:t>P</w:t>
      </w:r>
      <w:r w:rsidRPr="001D40D1">
        <w:rPr>
          <w:b/>
          <w:spacing w:val="-1"/>
          <w:sz w:val="22"/>
          <w:szCs w:val="22"/>
        </w:rPr>
        <w:t>R</w:t>
      </w:r>
      <w:r w:rsidRPr="001D40D1">
        <w:rPr>
          <w:b/>
          <w:spacing w:val="1"/>
          <w:sz w:val="22"/>
          <w:szCs w:val="22"/>
        </w:rPr>
        <w:t>O</w:t>
      </w:r>
      <w:r w:rsidRPr="001D40D1">
        <w:rPr>
          <w:b/>
          <w:spacing w:val="-1"/>
          <w:sz w:val="22"/>
          <w:szCs w:val="22"/>
        </w:rPr>
        <w:t>V</w:t>
      </w:r>
      <w:r w:rsidRPr="001D40D1">
        <w:rPr>
          <w:b/>
          <w:sz w:val="22"/>
          <w:szCs w:val="22"/>
        </w:rPr>
        <w:t>ISI</w:t>
      </w:r>
      <w:r w:rsidRPr="001D40D1">
        <w:rPr>
          <w:b/>
          <w:spacing w:val="2"/>
          <w:sz w:val="22"/>
          <w:szCs w:val="22"/>
        </w:rPr>
        <w:t>O</w:t>
      </w:r>
      <w:r w:rsidRPr="001D40D1">
        <w:rPr>
          <w:b/>
          <w:spacing w:val="-1"/>
          <w:sz w:val="22"/>
          <w:szCs w:val="22"/>
        </w:rPr>
        <w:t>N</w:t>
      </w:r>
      <w:r w:rsidRPr="001D40D1">
        <w:rPr>
          <w:b/>
          <w:sz w:val="22"/>
          <w:szCs w:val="22"/>
        </w:rPr>
        <w:t>S</w:t>
      </w:r>
    </w:p>
    <w:tbl>
      <w:tblPr>
        <w:tblStyle w:val="TableGrid"/>
        <w:tblW w:w="9287" w:type="dxa"/>
        <w:tblInd w:w="518" w:type="dxa"/>
        <w:tblLayout w:type="fixed"/>
        <w:tblLook w:val="04A0" w:firstRow="1" w:lastRow="0" w:firstColumn="1" w:lastColumn="0" w:noHBand="0" w:noVBand="1"/>
      </w:tblPr>
      <w:tblGrid>
        <w:gridCol w:w="2267"/>
        <w:gridCol w:w="7020"/>
      </w:tblGrid>
      <w:tr w:rsidR="001D40D1" w:rsidTr="001D40D1">
        <w:tc>
          <w:tcPr>
            <w:tcW w:w="2267" w:type="dxa"/>
          </w:tcPr>
          <w:p w:rsidR="001D40D1" w:rsidRDefault="001D40D1" w:rsidP="001D40D1">
            <w:pPr>
              <w:ind w:left="0" w:right="-108"/>
              <w:rPr>
                <w:sz w:val="22"/>
                <w:szCs w:val="22"/>
              </w:rPr>
            </w:pPr>
            <w:r>
              <w:rPr>
                <w:b/>
                <w:sz w:val="24"/>
                <w:szCs w:val="24"/>
              </w:rPr>
              <w:t xml:space="preserve">1.1 Definitions    </w:t>
            </w:r>
          </w:p>
        </w:tc>
        <w:tc>
          <w:tcPr>
            <w:tcW w:w="7020" w:type="dxa"/>
          </w:tcPr>
          <w:p w:rsidR="001D40D1" w:rsidRDefault="001D40D1" w:rsidP="001D40D1">
            <w:pPr>
              <w:ind w:left="0" w:right="-108"/>
              <w:rPr>
                <w:sz w:val="24"/>
                <w:szCs w:val="24"/>
              </w:rPr>
            </w:pPr>
            <w:r>
              <w:rPr>
                <w:sz w:val="24"/>
                <w:szCs w:val="24"/>
              </w:rPr>
              <w:t>Unl</w:t>
            </w:r>
            <w:r>
              <w:rPr>
                <w:spacing w:val="-1"/>
                <w:sz w:val="24"/>
                <w:szCs w:val="24"/>
              </w:rPr>
              <w:t>e</w:t>
            </w:r>
            <w:r>
              <w:rPr>
                <w:sz w:val="24"/>
                <w:szCs w:val="24"/>
              </w:rPr>
              <w:t>ss</w:t>
            </w:r>
            <w:r>
              <w:rPr>
                <w:spacing w:val="58"/>
                <w:sz w:val="24"/>
                <w:szCs w:val="24"/>
              </w:rPr>
              <w:t xml:space="preserve"> </w:t>
            </w:r>
            <w:r>
              <w:rPr>
                <w:sz w:val="24"/>
                <w:szCs w:val="24"/>
              </w:rPr>
              <w:t>the</w:t>
            </w:r>
            <w:r>
              <w:rPr>
                <w:spacing w:val="57"/>
                <w:sz w:val="24"/>
                <w:szCs w:val="24"/>
              </w:rPr>
              <w:t xml:space="preserve"> </w:t>
            </w:r>
            <w:r>
              <w:rPr>
                <w:spacing w:val="-1"/>
                <w:sz w:val="24"/>
                <w:szCs w:val="24"/>
              </w:rPr>
              <w:t>c</w:t>
            </w:r>
            <w:r>
              <w:rPr>
                <w:sz w:val="24"/>
                <w:szCs w:val="24"/>
              </w:rPr>
              <w:t>onte</w:t>
            </w:r>
            <w:r>
              <w:rPr>
                <w:spacing w:val="2"/>
                <w:sz w:val="24"/>
                <w:szCs w:val="24"/>
              </w:rPr>
              <w:t>x</w:t>
            </w:r>
            <w:r>
              <w:rPr>
                <w:sz w:val="24"/>
                <w:szCs w:val="24"/>
              </w:rPr>
              <w:t>t</w:t>
            </w:r>
            <w:r>
              <w:rPr>
                <w:spacing w:val="58"/>
                <w:sz w:val="24"/>
                <w:szCs w:val="24"/>
              </w:rPr>
              <w:t xml:space="preserve"> </w:t>
            </w:r>
            <w:r>
              <w:rPr>
                <w:sz w:val="24"/>
                <w:szCs w:val="24"/>
              </w:rPr>
              <w:t>oth</w:t>
            </w:r>
            <w:r>
              <w:rPr>
                <w:spacing w:val="2"/>
                <w:sz w:val="24"/>
                <w:szCs w:val="24"/>
              </w:rPr>
              <w:t>e</w:t>
            </w:r>
            <w:r>
              <w:rPr>
                <w:sz w:val="24"/>
                <w:szCs w:val="24"/>
              </w:rPr>
              <w:t>r</w:t>
            </w:r>
            <w:r>
              <w:rPr>
                <w:spacing w:val="-1"/>
                <w:sz w:val="24"/>
                <w:szCs w:val="24"/>
              </w:rPr>
              <w:t>w</w:t>
            </w:r>
            <w:r>
              <w:rPr>
                <w:sz w:val="24"/>
                <w:szCs w:val="24"/>
              </w:rPr>
              <w:t>ise</w:t>
            </w:r>
            <w:r>
              <w:rPr>
                <w:spacing w:val="57"/>
                <w:sz w:val="24"/>
                <w:szCs w:val="24"/>
              </w:rPr>
              <w:t xml:space="preserve"> </w:t>
            </w:r>
            <w:r>
              <w:rPr>
                <w:spacing w:val="1"/>
                <w:sz w:val="24"/>
                <w:szCs w:val="24"/>
              </w:rPr>
              <w:t>r</w:t>
            </w:r>
            <w:r>
              <w:rPr>
                <w:spacing w:val="-1"/>
                <w:sz w:val="24"/>
                <w:szCs w:val="24"/>
              </w:rPr>
              <w:t>e</w:t>
            </w:r>
            <w:r>
              <w:rPr>
                <w:sz w:val="24"/>
                <w:szCs w:val="24"/>
              </w:rPr>
              <w:t>quir</w:t>
            </w:r>
            <w:r>
              <w:rPr>
                <w:spacing w:val="-1"/>
                <w:sz w:val="24"/>
                <w:szCs w:val="24"/>
              </w:rPr>
              <w:t>e</w:t>
            </w:r>
            <w:r>
              <w:rPr>
                <w:sz w:val="24"/>
                <w:szCs w:val="24"/>
              </w:rPr>
              <w:t>s,</w:t>
            </w:r>
            <w:r>
              <w:rPr>
                <w:spacing w:val="58"/>
                <w:sz w:val="24"/>
                <w:szCs w:val="24"/>
              </w:rPr>
              <w:t xml:space="preserve"> </w:t>
            </w:r>
            <w:r>
              <w:rPr>
                <w:sz w:val="24"/>
                <w:szCs w:val="24"/>
              </w:rPr>
              <w:t>the</w:t>
            </w:r>
            <w:r>
              <w:rPr>
                <w:spacing w:val="59"/>
                <w:sz w:val="24"/>
                <w:szCs w:val="24"/>
              </w:rPr>
              <w:t xml:space="preserve"> </w:t>
            </w:r>
            <w:r>
              <w:rPr>
                <w:sz w:val="24"/>
                <w:szCs w:val="24"/>
              </w:rPr>
              <w:t>following</w:t>
            </w:r>
            <w:r>
              <w:rPr>
                <w:spacing w:val="55"/>
                <w:sz w:val="24"/>
                <w:szCs w:val="24"/>
              </w:rPr>
              <w:t xml:space="preserve"> </w:t>
            </w:r>
            <w:r>
              <w:rPr>
                <w:sz w:val="24"/>
                <w:szCs w:val="24"/>
              </w:rPr>
              <w:t>t</w:t>
            </w:r>
            <w:r>
              <w:rPr>
                <w:spacing w:val="2"/>
                <w:sz w:val="24"/>
                <w:szCs w:val="24"/>
              </w:rPr>
              <w:t>e</w:t>
            </w:r>
            <w:r>
              <w:rPr>
                <w:sz w:val="24"/>
                <w:szCs w:val="24"/>
              </w:rPr>
              <w:t>rms</w:t>
            </w:r>
            <w:r>
              <w:rPr>
                <w:spacing w:val="57"/>
                <w:sz w:val="24"/>
                <w:szCs w:val="24"/>
              </w:rPr>
              <w:t xml:space="preserve"> </w:t>
            </w:r>
            <w:r>
              <w:rPr>
                <w:sz w:val="24"/>
                <w:szCs w:val="24"/>
              </w:rPr>
              <w:t>wh</w:t>
            </w:r>
            <w:r>
              <w:rPr>
                <w:spacing w:val="-1"/>
                <w:sz w:val="24"/>
                <w:szCs w:val="24"/>
              </w:rPr>
              <w:t>e</w:t>
            </w:r>
            <w:r>
              <w:rPr>
                <w:spacing w:val="2"/>
                <w:sz w:val="24"/>
                <w:szCs w:val="24"/>
              </w:rPr>
              <w:t>n</w:t>
            </w:r>
            <w:r>
              <w:rPr>
                <w:spacing w:val="-1"/>
                <w:sz w:val="24"/>
                <w:szCs w:val="24"/>
              </w:rPr>
              <w:t>e</w:t>
            </w:r>
            <w:r>
              <w:rPr>
                <w:spacing w:val="5"/>
                <w:sz w:val="24"/>
                <w:szCs w:val="24"/>
              </w:rPr>
              <w:t>v</w:t>
            </w:r>
            <w:r>
              <w:rPr>
                <w:spacing w:val="-1"/>
                <w:sz w:val="24"/>
                <w:szCs w:val="24"/>
              </w:rPr>
              <w:t>e</w:t>
            </w:r>
            <w:r>
              <w:rPr>
                <w:sz w:val="24"/>
                <w:szCs w:val="24"/>
              </w:rPr>
              <w:t>r used</w:t>
            </w:r>
            <w:r>
              <w:rPr>
                <w:spacing w:val="-1"/>
                <w:sz w:val="24"/>
                <w:szCs w:val="24"/>
              </w:rPr>
              <w:t xml:space="preserve"> </w:t>
            </w:r>
            <w:r>
              <w:rPr>
                <w:sz w:val="24"/>
                <w:szCs w:val="24"/>
              </w:rPr>
              <w:t xml:space="preserve">in </w:t>
            </w:r>
            <w:r>
              <w:rPr>
                <w:spacing w:val="1"/>
                <w:sz w:val="24"/>
                <w:szCs w:val="24"/>
              </w:rPr>
              <w:t>t</w:t>
            </w:r>
            <w:r>
              <w:rPr>
                <w:sz w:val="24"/>
                <w:szCs w:val="24"/>
              </w:rPr>
              <w:t xml:space="preserve">his </w:t>
            </w:r>
            <w:r>
              <w:rPr>
                <w:spacing w:val="1"/>
                <w:sz w:val="24"/>
                <w:szCs w:val="24"/>
              </w:rPr>
              <w:t>C</w:t>
            </w:r>
            <w:r>
              <w:rPr>
                <w:sz w:val="24"/>
                <w:szCs w:val="24"/>
              </w:rPr>
              <w:t>ontr</w:t>
            </w:r>
            <w:r>
              <w:rPr>
                <w:spacing w:val="-1"/>
                <w:sz w:val="24"/>
                <w:szCs w:val="24"/>
              </w:rPr>
              <w:t>ac</w:t>
            </w:r>
            <w:r>
              <w:rPr>
                <w:sz w:val="24"/>
                <w:szCs w:val="24"/>
              </w:rPr>
              <w:t>t have</w:t>
            </w:r>
            <w:r>
              <w:rPr>
                <w:spacing w:val="-1"/>
                <w:sz w:val="24"/>
                <w:szCs w:val="24"/>
              </w:rPr>
              <w:t xml:space="preserve"> </w:t>
            </w:r>
            <w:r>
              <w:rPr>
                <w:sz w:val="24"/>
                <w:szCs w:val="24"/>
              </w:rPr>
              <w:t xml:space="preserve">the </w:t>
            </w:r>
            <w:r>
              <w:rPr>
                <w:spacing w:val="-1"/>
                <w:sz w:val="24"/>
                <w:szCs w:val="24"/>
              </w:rPr>
              <w:t>f</w:t>
            </w:r>
            <w:r>
              <w:rPr>
                <w:sz w:val="24"/>
                <w:szCs w:val="24"/>
              </w:rPr>
              <w:t>ol</w:t>
            </w:r>
            <w:r>
              <w:rPr>
                <w:spacing w:val="1"/>
                <w:sz w:val="24"/>
                <w:szCs w:val="24"/>
              </w:rPr>
              <w:t>l</w:t>
            </w:r>
            <w:r>
              <w:rPr>
                <w:sz w:val="24"/>
                <w:szCs w:val="24"/>
              </w:rPr>
              <w:t>owing</w:t>
            </w:r>
            <w:r>
              <w:rPr>
                <w:spacing w:val="-2"/>
                <w:sz w:val="24"/>
                <w:szCs w:val="24"/>
              </w:rPr>
              <w:t xml:space="preserve"> </w:t>
            </w:r>
            <w:r>
              <w:rPr>
                <w:spacing w:val="3"/>
                <w:sz w:val="24"/>
                <w:szCs w:val="24"/>
              </w:rPr>
              <w:t>m</w:t>
            </w:r>
            <w:r>
              <w:rPr>
                <w:spacing w:val="-1"/>
                <w:sz w:val="24"/>
                <w:szCs w:val="24"/>
              </w:rPr>
              <w:t>ea</w:t>
            </w:r>
            <w:r>
              <w:rPr>
                <w:sz w:val="24"/>
                <w:szCs w:val="24"/>
              </w:rPr>
              <w:t>ni</w:t>
            </w:r>
            <w:r>
              <w:rPr>
                <w:spacing w:val="3"/>
                <w:sz w:val="24"/>
                <w:szCs w:val="24"/>
              </w:rPr>
              <w:t>n</w:t>
            </w:r>
            <w:r>
              <w:rPr>
                <w:spacing w:val="-2"/>
                <w:sz w:val="24"/>
                <w:szCs w:val="24"/>
              </w:rPr>
              <w:t>g</w:t>
            </w:r>
            <w:r>
              <w:rPr>
                <w:spacing w:val="2"/>
                <w:sz w:val="24"/>
                <w:szCs w:val="24"/>
              </w:rPr>
              <w:t>s</w:t>
            </w:r>
            <w:r>
              <w:rPr>
                <w:sz w:val="24"/>
                <w:szCs w:val="24"/>
              </w:rPr>
              <w:t>:</w:t>
            </w:r>
          </w:p>
          <w:p w:rsidR="001D40D1" w:rsidRDefault="001D40D1" w:rsidP="005C08C5">
            <w:pPr>
              <w:pStyle w:val="ListParagraph"/>
              <w:numPr>
                <w:ilvl w:val="0"/>
                <w:numId w:val="17"/>
              </w:numPr>
              <w:spacing w:line="260" w:lineRule="exact"/>
              <w:ind w:right="155"/>
              <w:rPr>
                <w:sz w:val="24"/>
                <w:szCs w:val="24"/>
              </w:rPr>
            </w:pPr>
            <w:r w:rsidRPr="00687D4A">
              <w:rPr>
                <w:spacing w:val="-1"/>
                <w:sz w:val="24"/>
                <w:szCs w:val="24"/>
              </w:rPr>
              <w:t>“</w:t>
            </w:r>
            <w:r w:rsidRPr="00687D4A">
              <w:rPr>
                <w:sz w:val="24"/>
                <w:szCs w:val="24"/>
              </w:rPr>
              <w:t>Applic</w:t>
            </w:r>
            <w:r w:rsidRPr="00687D4A">
              <w:rPr>
                <w:spacing w:val="-1"/>
                <w:sz w:val="24"/>
                <w:szCs w:val="24"/>
              </w:rPr>
              <w:t>a</w:t>
            </w:r>
            <w:r w:rsidRPr="00687D4A">
              <w:rPr>
                <w:sz w:val="24"/>
                <w:szCs w:val="24"/>
              </w:rPr>
              <w:t>ble</w:t>
            </w:r>
            <w:r w:rsidRPr="00687D4A">
              <w:rPr>
                <w:spacing w:val="3"/>
                <w:sz w:val="24"/>
                <w:szCs w:val="24"/>
              </w:rPr>
              <w:t xml:space="preserve"> </w:t>
            </w:r>
            <w:r w:rsidRPr="00687D4A">
              <w:rPr>
                <w:spacing w:val="-3"/>
                <w:sz w:val="24"/>
                <w:szCs w:val="24"/>
              </w:rPr>
              <w:t>L</w:t>
            </w:r>
            <w:r w:rsidRPr="00687D4A">
              <w:rPr>
                <w:spacing w:val="1"/>
                <w:sz w:val="24"/>
                <w:szCs w:val="24"/>
              </w:rPr>
              <w:t>a</w:t>
            </w:r>
            <w:r w:rsidRPr="00687D4A">
              <w:rPr>
                <w:sz w:val="24"/>
                <w:szCs w:val="24"/>
              </w:rPr>
              <w:t>w”</w:t>
            </w:r>
            <w:r w:rsidRPr="00687D4A">
              <w:rPr>
                <w:spacing w:val="2"/>
                <w:sz w:val="24"/>
                <w:szCs w:val="24"/>
              </w:rPr>
              <w:t xml:space="preserve"> </w:t>
            </w:r>
            <w:r w:rsidRPr="00687D4A">
              <w:rPr>
                <w:sz w:val="24"/>
                <w:szCs w:val="24"/>
              </w:rPr>
              <w:t>me</w:t>
            </w:r>
            <w:r w:rsidRPr="00687D4A">
              <w:rPr>
                <w:spacing w:val="1"/>
                <w:sz w:val="24"/>
                <w:szCs w:val="24"/>
              </w:rPr>
              <w:t>a</w:t>
            </w:r>
            <w:r w:rsidRPr="00687D4A">
              <w:rPr>
                <w:sz w:val="24"/>
                <w:szCs w:val="24"/>
              </w:rPr>
              <w:t>ns</w:t>
            </w:r>
            <w:r w:rsidRPr="00687D4A">
              <w:rPr>
                <w:spacing w:val="1"/>
                <w:sz w:val="24"/>
                <w:szCs w:val="24"/>
              </w:rPr>
              <w:t xml:space="preserve"> </w:t>
            </w:r>
            <w:r w:rsidRPr="00687D4A">
              <w:rPr>
                <w:sz w:val="24"/>
                <w:szCs w:val="24"/>
              </w:rPr>
              <w:t>the</w:t>
            </w:r>
            <w:r w:rsidRPr="00687D4A">
              <w:rPr>
                <w:spacing w:val="3"/>
                <w:sz w:val="24"/>
                <w:szCs w:val="24"/>
              </w:rPr>
              <w:t xml:space="preserve"> </w:t>
            </w:r>
            <w:r w:rsidRPr="00687D4A">
              <w:rPr>
                <w:spacing w:val="1"/>
                <w:sz w:val="24"/>
                <w:szCs w:val="24"/>
              </w:rPr>
              <w:t>S</w:t>
            </w:r>
            <w:r w:rsidRPr="00687D4A">
              <w:rPr>
                <w:sz w:val="24"/>
                <w:szCs w:val="24"/>
              </w:rPr>
              <w:t>indh</w:t>
            </w:r>
            <w:r w:rsidRPr="00687D4A">
              <w:rPr>
                <w:spacing w:val="2"/>
                <w:sz w:val="24"/>
                <w:szCs w:val="24"/>
              </w:rPr>
              <w:t xml:space="preserve"> </w:t>
            </w:r>
            <w:r w:rsidRPr="00687D4A">
              <w:rPr>
                <w:spacing w:val="1"/>
                <w:sz w:val="24"/>
                <w:szCs w:val="24"/>
              </w:rPr>
              <w:t>P</w:t>
            </w:r>
            <w:r w:rsidRPr="00687D4A">
              <w:rPr>
                <w:sz w:val="24"/>
                <w:szCs w:val="24"/>
              </w:rPr>
              <w:t>ubl</w:t>
            </w:r>
            <w:r w:rsidRPr="00687D4A">
              <w:rPr>
                <w:spacing w:val="1"/>
                <w:sz w:val="24"/>
                <w:szCs w:val="24"/>
              </w:rPr>
              <w:t>i</w:t>
            </w:r>
            <w:r w:rsidRPr="00687D4A">
              <w:rPr>
                <w:sz w:val="24"/>
                <w:szCs w:val="24"/>
              </w:rPr>
              <w:t xml:space="preserve">c </w:t>
            </w:r>
            <w:r w:rsidRPr="00687D4A">
              <w:rPr>
                <w:spacing w:val="-1"/>
                <w:sz w:val="24"/>
                <w:szCs w:val="24"/>
              </w:rPr>
              <w:t>P</w:t>
            </w:r>
            <w:r w:rsidRPr="00687D4A">
              <w:rPr>
                <w:sz w:val="24"/>
                <w:szCs w:val="24"/>
              </w:rPr>
              <w:t>ro</w:t>
            </w:r>
            <w:r w:rsidRPr="00687D4A">
              <w:rPr>
                <w:spacing w:val="-2"/>
                <w:sz w:val="24"/>
                <w:szCs w:val="24"/>
              </w:rPr>
              <w:t>c</w:t>
            </w:r>
            <w:r w:rsidRPr="00687D4A">
              <w:rPr>
                <w:sz w:val="24"/>
                <w:szCs w:val="24"/>
              </w:rPr>
              <w:t>u</w:t>
            </w:r>
            <w:r w:rsidRPr="00687D4A">
              <w:rPr>
                <w:spacing w:val="-1"/>
                <w:sz w:val="24"/>
                <w:szCs w:val="24"/>
              </w:rPr>
              <w:t>re</w:t>
            </w:r>
            <w:r w:rsidRPr="00687D4A">
              <w:rPr>
                <w:spacing w:val="3"/>
                <w:sz w:val="24"/>
                <w:szCs w:val="24"/>
              </w:rPr>
              <w:t>m</w:t>
            </w:r>
            <w:r w:rsidRPr="00687D4A">
              <w:rPr>
                <w:spacing w:val="-1"/>
                <w:sz w:val="24"/>
                <w:szCs w:val="24"/>
              </w:rPr>
              <w:t>e</w:t>
            </w:r>
            <w:r w:rsidRPr="00687D4A">
              <w:rPr>
                <w:sz w:val="24"/>
                <w:szCs w:val="24"/>
              </w:rPr>
              <w:t>nt</w:t>
            </w:r>
            <w:r w:rsidRPr="00687D4A">
              <w:rPr>
                <w:spacing w:val="2"/>
                <w:sz w:val="24"/>
                <w:szCs w:val="24"/>
              </w:rPr>
              <w:t xml:space="preserve"> </w:t>
            </w:r>
            <w:r w:rsidRPr="00687D4A">
              <w:rPr>
                <w:sz w:val="24"/>
                <w:szCs w:val="24"/>
              </w:rPr>
              <w:t>A</w:t>
            </w:r>
            <w:r w:rsidRPr="00687D4A">
              <w:rPr>
                <w:spacing w:val="-1"/>
                <w:sz w:val="24"/>
                <w:szCs w:val="24"/>
              </w:rPr>
              <w:t>c</w:t>
            </w:r>
            <w:r w:rsidRPr="00687D4A">
              <w:rPr>
                <w:sz w:val="24"/>
                <w:szCs w:val="24"/>
              </w:rPr>
              <w:t>t, the</w:t>
            </w:r>
            <w:r w:rsidRPr="00687D4A">
              <w:rPr>
                <w:spacing w:val="-1"/>
                <w:sz w:val="24"/>
                <w:szCs w:val="24"/>
              </w:rPr>
              <w:t>re</w:t>
            </w:r>
            <w:r w:rsidRPr="00687D4A">
              <w:rPr>
                <w:sz w:val="24"/>
                <w:szCs w:val="24"/>
              </w:rPr>
              <w:t>und</w:t>
            </w:r>
            <w:r w:rsidRPr="00687D4A">
              <w:rPr>
                <w:spacing w:val="1"/>
                <w:sz w:val="24"/>
                <w:szCs w:val="24"/>
              </w:rPr>
              <w:t>e</w:t>
            </w:r>
            <w:r w:rsidRPr="00687D4A">
              <w:rPr>
                <w:sz w:val="24"/>
                <w:szCs w:val="24"/>
              </w:rPr>
              <w:t>r Rules 2010.</w:t>
            </w:r>
          </w:p>
          <w:p w:rsidR="001D40D1" w:rsidRDefault="001D40D1" w:rsidP="005C08C5">
            <w:pPr>
              <w:pStyle w:val="ListParagraph"/>
              <w:numPr>
                <w:ilvl w:val="0"/>
                <w:numId w:val="17"/>
              </w:numPr>
              <w:spacing w:line="260" w:lineRule="exact"/>
              <w:ind w:right="155"/>
              <w:rPr>
                <w:sz w:val="24"/>
                <w:szCs w:val="24"/>
              </w:rPr>
            </w:pPr>
            <w:r w:rsidRPr="00687D4A">
              <w:rPr>
                <w:spacing w:val="-1"/>
                <w:sz w:val="24"/>
                <w:szCs w:val="24"/>
              </w:rPr>
              <w:t>“</w:t>
            </w:r>
            <w:r w:rsidRPr="00687D4A">
              <w:rPr>
                <w:spacing w:val="1"/>
                <w:sz w:val="24"/>
                <w:szCs w:val="24"/>
              </w:rPr>
              <w:t>P</w:t>
            </w:r>
            <w:r w:rsidRPr="00687D4A">
              <w:rPr>
                <w:sz w:val="24"/>
                <w:szCs w:val="24"/>
              </w:rPr>
              <w:t>ro</w:t>
            </w:r>
            <w:r w:rsidRPr="00687D4A">
              <w:rPr>
                <w:spacing w:val="-2"/>
                <w:sz w:val="24"/>
                <w:szCs w:val="24"/>
              </w:rPr>
              <w:t>c</w:t>
            </w:r>
            <w:r w:rsidRPr="00687D4A">
              <w:rPr>
                <w:sz w:val="24"/>
                <w:szCs w:val="24"/>
              </w:rPr>
              <w:t>u</w:t>
            </w:r>
            <w:r w:rsidRPr="00687D4A">
              <w:rPr>
                <w:spacing w:val="-1"/>
                <w:sz w:val="24"/>
                <w:szCs w:val="24"/>
              </w:rPr>
              <w:t>r</w:t>
            </w:r>
            <w:r w:rsidRPr="00687D4A">
              <w:rPr>
                <w:sz w:val="24"/>
                <w:szCs w:val="24"/>
              </w:rPr>
              <w:t>i</w:t>
            </w:r>
            <w:r w:rsidRPr="00687D4A">
              <w:rPr>
                <w:spacing w:val="3"/>
                <w:sz w:val="24"/>
                <w:szCs w:val="24"/>
              </w:rPr>
              <w:t>n</w:t>
            </w:r>
            <w:r w:rsidRPr="00687D4A">
              <w:rPr>
                <w:sz w:val="24"/>
                <w:szCs w:val="24"/>
              </w:rPr>
              <w:t xml:space="preserve">g </w:t>
            </w:r>
            <w:r w:rsidRPr="00687D4A">
              <w:rPr>
                <w:spacing w:val="2"/>
                <w:sz w:val="24"/>
                <w:szCs w:val="24"/>
              </w:rPr>
              <w:t>A</w:t>
            </w:r>
            <w:r w:rsidRPr="00687D4A">
              <w:rPr>
                <w:sz w:val="24"/>
                <w:szCs w:val="24"/>
              </w:rPr>
              <w:t>g</w:t>
            </w:r>
            <w:r w:rsidRPr="00687D4A">
              <w:rPr>
                <w:spacing w:val="-1"/>
                <w:sz w:val="24"/>
                <w:szCs w:val="24"/>
              </w:rPr>
              <w:t>e</w:t>
            </w:r>
            <w:r w:rsidRPr="00687D4A">
              <w:rPr>
                <w:sz w:val="24"/>
                <w:szCs w:val="24"/>
              </w:rPr>
              <w:t>n</w:t>
            </w:r>
            <w:r w:rsidRPr="00687D4A">
              <w:rPr>
                <w:spacing w:val="4"/>
                <w:sz w:val="24"/>
                <w:szCs w:val="24"/>
              </w:rPr>
              <w:t>c</w:t>
            </w:r>
            <w:r w:rsidRPr="00687D4A">
              <w:rPr>
                <w:sz w:val="24"/>
                <w:szCs w:val="24"/>
              </w:rPr>
              <w:t xml:space="preserve">y </w:t>
            </w:r>
            <w:r w:rsidRPr="00687D4A">
              <w:rPr>
                <w:spacing w:val="1"/>
                <w:sz w:val="24"/>
                <w:szCs w:val="24"/>
              </w:rPr>
              <w:t>P</w:t>
            </w:r>
            <w:r w:rsidRPr="00687D4A">
              <w:rPr>
                <w:spacing w:val="2"/>
                <w:sz w:val="24"/>
                <w:szCs w:val="24"/>
              </w:rPr>
              <w:t>A</w:t>
            </w:r>
            <w:r w:rsidRPr="00687D4A">
              <w:rPr>
                <w:sz w:val="24"/>
                <w:szCs w:val="24"/>
              </w:rPr>
              <w:t>” me</w:t>
            </w:r>
            <w:r w:rsidRPr="00687D4A">
              <w:rPr>
                <w:spacing w:val="-1"/>
                <w:sz w:val="24"/>
                <w:szCs w:val="24"/>
              </w:rPr>
              <w:t>a</w:t>
            </w:r>
            <w:r w:rsidRPr="00687D4A">
              <w:rPr>
                <w:sz w:val="24"/>
                <w:szCs w:val="24"/>
              </w:rPr>
              <w:t>ns the i</w:t>
            </w:r>
            <w:r w:rsidRPr="00687D4A">
              <w:rPr>
                <w:spacing w:val="1"/>
                <w:sz w:val="24"/>
                <w:szCs w:val="24"/>
              </w:rPr>
              <w:t>m</w:t>
            </w:r>
            <w:r w:rsidRPr="00687D4A">
              <w:rPr>
                <w:sz w:val="24"/>
                <w:szCs w:val="24"/>
              </w:rPr>
              <w:t>plem</w:t>
            </w:r>
            <w:r w:rsidRPr="00687D4A">
              <w:rPr>
                <w:spacing w:val="1"/>
                <w:sz w:val="24"/>
                <w:szCs w:val="24"/>
              </w:rPr>
              <w:t>e</w:t>
            </w:r>
            <w:r w:rsidRPr="00687D4A">
              <w:rPr>
                <w:sz w:val="24"/>
                <w:szCs w:val="24"/>
              </w:rPr>
              <w:t>nt</w:t>
            </w:r>
            <w:r w:rsidRPr="00687D4A">
              <w:rPr>
                <w:spacing w:val="1"/>
                <w:sz w:val="24"/>
                <w:szCs w:val="24"/>
              </w:rPr>
              <w:t>i</w:t>
            </w:r>
            <w:r w:rsidRPr="00687D4A">
              <w:rPr>
                <w:sz w:val="24"/>
                <w:szCs w:val="24"/>
              </w:rPr>
              <w:t>ng d</w:t>
            </w:r>
            <w:r w:rsidRPr="00687D4A">
              <w:rPr>
                <w:spacing w:val="-1"/>
                <w:sz w:val="24"/>
                <w:szCs w:val="24"/>
              </w:rPr>
              <w:t>e</w:t>
            </w:r>
            <w:r w:rsidRPr="00687D4A">
              <w:rPr>
                <w:spacing w:val="2"/>
                <w:sz w:val="24"/>
                <w:szCs w:val="24"/>
              </w:rPr>
              <w:t>p</w:t>
            </w:r>
            <w:r w:rsidRPr="00687D4A">
              <w:rPr>
                <w:spacing w:val="-1"/>
                <w:sz w:val="24"/>
                <w:szCs w:val="24"/>
              </w:rPr>
              <w:t>a</w:t>
            </w:r>
            <w:r w:rsidRPr="00687D4A">
              <w:rPr>
                <w:sz w:val="24"/>
                <w:szCs w:val="24"/>
              </w:rPr>
              <w:t>rtme</w:t>
            </w:r>
            <w:r w:rsidRPr="00687D4A">
              <w:rPr>
                <w:spacing w:val="-1"/>
                <w:sz w:val="24"/>
                <w:szCs w:val="24"/>
              </w:rPr>
              <w:t>n</w:t>
            </w:r>
            <w:r w:rsidRPr="00687D4A">
              <w:rPr>
                <w:sz w:val="24"/>
                <w:szCs w:val="24"/>
              </w:rPr>
              <w:t>t whi</w:t>
            </w:r>
            <w:r w:rsidRPr="00687D4A">
              <w:rPr>
                <w:spacing w:val="-1"/>
                <w:sz w:val="24"/>
                <w:szCs w:val="24"/>
              </w:rPr>
              <w:t>c</w:t>
            </w:r>
            <w:r w:rsidRPr="00687D4A">
              <w:rPr>
                <w:sz w:val="24"/>
                <w:szCs w:val="24"/>
              </w:rPr>
              <w:t>h si</w:t>
            </w:r>
            <w:r w:rsidRPr="00687D4A">
              <w:rPr>
                <w:spacing w:val="-2"/>
                <w:sz w:val="24"/>
                <w:szCs w:val="24"/>
              </w:rPr>
              <w:t>g</w:t>
            </w:r>
            <w:r w:rsidRPr="00687D4A">
              <w:rPr>
                <w:sz w:val="24"/>
                <w:szCs w:val="24"/>
              </w:rPr>
              <w:t>ns the</w:t>
            </w:r>
            <w:r w:rsidRPr="00687D4A">
              <w:rPr>
                <w:spacing w:val="1"/>
                <w:sz w:val="24"/>
                <w:szCs w:val="24"/>
              </w:rPr>
              <w:t xml:space="preserve"> </w:t>
            </w:r>
            <w:r w:rsidRPr="00687D4A">
              <w:rPr>
                <w:spacing w:val="-1"/>
                <w:sz w:val="24"/>
                <w:szCs w:val="24"/>
              </w:rPr>
              <w:t>c</w:t>
            </w:r>
            <w:r w:rsidRPr="00687D4A">
              <w:rPr>
                <w:sz w:val="24"/>
                <w:szCs w:val="24"/>
              </w:rPr>
              <w:t>ontr</w:t>
            </w:r>
            <w:r w:rsidRPr="00687D4A">
              <w:rPr>
                <w:spacing w:val="-1"/>
                <w:sz w:val="24"/>
                <w:szCs w:val="24"/>
              </w:rPr>
              <w:t>ac</w:t>
            </w:r>
            <w:r w:rsidRPr="00687D4A">
              <w:rPr>
                <w:sz w:val="24"/>
                <w:szCs w:val="24"/>
              </w:rPr>
              <w:t>t</w:t>
            </w:r>
            <w:r>
              <w:rPr>
                <w:sz w:val="24"/>
                <w:szCs w:val="24"/>
              </w:rPr>
              <w:t>.</w:t>
            </w:r>
          </w:p>
          <w:p w:rsidR="001D40D1" w:rsidRDefault="001D40D1" w:rsidP="005C08C5">
            <w:pPr>
              <w:pStyle w:val="ListParagraph"/>
              <w:numPr>
                <w:ilvl w:val="0"/>
                <w:numId w:val="17"/>
              </w:numPr>
              <w:spacing w:line="260" w:lineRule="exact"/>
              <w:ind w:right="155"/>
              <w:rPr>
                <w:sz w:val="24"/>
                <w:szCs w:val="24"/>
              </w:rPr>
            </w:pPr>
            <w:r w:rsidRPr="00687D4A">
              <w:rPr>
                <w:spacing w:val="-1"/>
                <w:sz w:val="24"/>
                <w:szCs w:val="24"/>
              </w:rPr>
              <w:t>“</w:t>
            </w:r>
            <w:r w:rsidRPr="00687D4A">
              <w:rPr>
                <w:sz w:val="24"/>
                <w:szCs w:val="24"/>
              </w:rPr>
              <w:t>Consultant”  me</w:t>
            </w:r>
            <w:r w:rsidRPr="00687D4A">
              <w:rPr>
                <w:spacing w:val="-1"/>
                <w:sz w:val="24"/>
                <w:szCs w:val="24"/>
              </w:rPr>
              <w:t>a</w:t>
            </w:r>
            <w:r w:rsidRPr="00687D4A">
              <w:rPr>
                <w:sz w:val="24"/>
                <w:szCs w:val="24"/>
              </w:rPr>
              <w:t xml:space="preserve">ns </w:t>
            </w:r>
            <w:r w:rsidRPr="00687D4A">
              <w:rPr>
                <w:spacing w:val="2"/>
                <w:sz w:val="24"/>
                <w:szCs w:val="24"/>
              </w:rPr>
              <w:t xml:space="preserve"> </w:t>
            </w:r>
            <w:r w:rsidRPr="00687D4A">
              <w:rPr>
                <w:sz w:val="24"/>
                <w:szCs w:val="24"/>
              </w:rPr>
              <w:t xml:space="preserve">a </w:t>
            </w:r>
            <w:r w:rsidRPr="00687D4A">
              <w:rPr>
                <w:spacing w:val="2"/>
                <w:sz w:val="24"/>
                <w:szCs w:val="24"/>
              </w:rPr>
              <w:t xml:space="preserve"> </w:t>
            </w:r>
            <w:r w:rsidRPr="00687D4A">
              <w:rPr>
                <w:sz w:val="24"/>
                <w:szCs w:val="24"/>
              </w:rPr>
              <w:t>p</w:t>
            </w:r>
            <w:r w:rsidRPr="00687D4A">
              <w:rPr>
                <w:spacing w:val="-1"/>
                <w:sz w:val="24"/>
                <w:szCs w:val="24"/>
              </w:rPr>
              <w:t>r</w:t>
            </w:r>
            <w:r w:rsidRPr="00687D4A">
              <w:rPr>
                <w:sz w:val="24"/>
                <w:szCs w:val="24"/>
              </w:rPr>
              <w:t>o</w:t>
            </w:r>
            <w:r w:rsidRPr="00687D4A">
              <w:rPr>
                <w:spacing w:val="-1"/>
                <w:sz w:val="24"/>
                <w:szCs w:val="24"/>
              </w:rPr>
              <w:t>fe</w:t>
            </w:r>
            <w:r w:rsidRPr="00687D4A">
              <w:rPr>
                <w:spacing w:val="1"/>
                <w:sz w:val="24"/>
                <w:szCs w:val="24"/>
              </w:rPr>
              <w:t>s</w:t>
            </w:r>
            <w:r w:rsidRPr="00687D4A">
              <w:rPr>
                <w:sz w:val="24"/>
                <w:szCs w:val="24"/>
              </w:rPr>
              <w:t xml:space="preserve">sional </w:t>
            </w:r>
            <w:r w:rsidRPr="00687D4A">
              <w:rPr>
                <w:spacing w:val="1"/>
                <w:sz w:val="24"/>
                <w:szCs w:val="24"/>
              </w:rPr>
              <w:t xml:space="preserve"> </w:t>
            </w:r>
            <w:r w:rsidRPr="00687D4A">
              <w:rPr>
                <w:sz w:val="24"/>
                <w:szCs w:val="24"/>
              </w:rPr>
              <w:t xml:space="preserve">who </w:t>
            </w:r>
            <w:r w:rsidRPr="00687D4A">
              <w:rPr>
                <w:spacing w:val="1"/>
                <w:sz w:val="24"/>
                <w:szCs w:val="24"/>
              </w:rPr>
              <w:t xml:space="preserve"> </w:t>
            </w:r>
            <w:r w:rsidRPr="00687D4A">
              <w:rPr>
                <w:spacing w:val="-1"/>
                <w:sz w:val="24"/>
                <w:szCs w:val="24"/>
              </w:rPr>
              <w:t>c</w:t>
            </w:r>
            <w:r w:rsidRPr="00687D4A">
              <w:rPr>
                <w:spacing w:val="1"/>
                <w:sz w:val="24"/>
                <w:szCs w:val="24"/>
              </w:rPr>
              <w:t>a</w:t>
            </w:r>
            <w:r w:rsidRPr="00687D4A">
              <w:rPr>
                <w:sz w:val="24"/>
                <w:szCs w:val="24"/>
              </w:rPr>
              <w:t xml:space="preserve">n </w:t>
            </w:r>
            <w:r w:rsidRPr="00687D4A">
              <w:rPr>
                <w:spacing w:val="1"/>
                <w:sz w:val="24"/>
                <w:szCs w:val="24"/>
              </w:rPr>
              <w:t xml:space="preserve"> </w:t>
            </w:r>
            <w:r w:rsidRPr="00687D4A">
              <w:rPr>
                <w:sz w:val="24"/>
                <w:szCs w:val="24"/>
              </w:rPr>
              <w:t>stu</w:t>
            </w:r>
            <w:r w:rsidRPr="00687D4A">
              <w:rPr>
                <w:spacing w:val="3"/>
                <w:sz w:val="24"/>
                <w:szCs w:val="24"/>
              </w:rPr>
              <w:t>d</w:t>
            </w:r>
            <w:r w:rsidRPr="00687D4A">
              <w:rPr>
                <w:spacing w:val="-5"/>
                <w:sz w:val="24"/>
                <w:szCs w:val="24"/>
              </w:rPr>
              <w:t>y</w:t>
            </w:r>
            <w:r w:rsidRPr="00687D4A">
              <w:rPr>
                <w:sz w:val="24"/>
                <w:szCs w:val="24"/>
              </w:rPr>
              <w:t xml:space="preserve">, </w:t>
            </w:r>
            <w:r w:rsidRPr="00687D4A">
              <w:rPr>
                <w:spacing w:val="1"/>
                <w:sz w:val="24"/>
                <w:szCs w:val="24"/>
              </w:rPr>
              <w:t xml:space="preserve"> </w:t>
            </w:r>
            <w:r w:rsidRPr="00687D4A">
              <w:rPr>
                <w:sz w:val="24"/>
                <w:szCs w:val="24"/>
              </w:rPr>
              <w:t>d</w:t>
            </w:r>
            <w:r w:rsidRPr="00687D4A">
              <w:rPr>
                <w:spacing w:val="-1"/>
                <w:sz w:val="24"/>
                <w:szCs w:val="24"/>
              </w:rPr>
              <w:t>e</w:t>
            </w:r>
            <w:r w:rsidRPr="00687D4A">
              <w:rPr>
                <w:sz w:val="24"/>
                <w:szCs w:val="24"/>
              </w:rPr>
              <w:t>si</w:t>
            </w:r>
            <w:r w:rsidRPr="00687D4A">
              <w:rPr>
                <w:spacing w:val="-2"/>
                <w:sz w:val="24"/>
                <w:szCs w:val="24"/>
              </w:rPr>
              <w:t>g</w:t>
            </w:r>
            <w:r w:rsidRPr="00687D4A">
              <w:rPr>
                <w:sz w:val="24"/>
                <w:szCs w:val="24"/>
              </w:rPr>
              <w:t>n, o</w:t>
            </w:r>
            <w:r w:rsidRPr="00687D4A">
              <w:rPr>
                <w:spacing w:val="-1"/>
                <w:sz w:val="24"/>
                <w:szCs w:val="24"/>
              </w:rPr>
              <w:t>r</w:t>
            </w:r>
            <w:r w:rsidRPr="00687D4A">
              <w:rPr>
                <w:sz w:val="24"/>
                <w:szCs w:val="24"/>
              </w:rPr>
              <w:t>g</w:t>
            </w:r>
            <w:r w:rsidRPr="00687D4A">
              <w:rPr>
                <w:spacing w:val="-1"/>
                <w:sz w:val="24"/>
                <w:szCs w:val="24"/>
              </w:rPr>
              <w:t>a</w:t>
            </w:r>
            <w:r w:rsidRPr="00687D4A">
              <w:rPr>
                <w:sz w:val="24"/>
                <w:szCs w:val="24"/>
              </w:rPr>
              <w:t>ni</w:t>
            </w:r>
            <w:r w:rsidRPr="00687D4A">
              <w:rPr>
                <w:spacing w:val="2"/>
                <w:sz w:val="24"/>
                <w:szCs w:val="24"/>
              </w:rPr>
              <w:t>z</w:t>
            </w:r>
            <w:r w:rsidRPr="00687D4A">
              <w:rPr>
                <w:spacing w:val="-1"/>
                <w:sz w:val="24"/>
                <w:szCs w:val="24"/>
              </w:rPr>
              <w:t>e</w:t>
            </w:r>
            <w:r w:rsidRPr="00687D4A">
              <w:rPr>
                <w:sz w:val="24"/>
                <w:szCs w:val="24"/>
              </w:rPr>
              <w:t>,</w:t>
            </w:r>
            <w:r w:rsidRPr="00687D4A">
              <w:rPr>
                <w:spacing w:val="1"/>
                <w:sz w:val="24"/>
                <w:szCs w:val="24"/>
              </w:rPr>
              <w:t xml:space="preserve"> </w:t>
            </w:r>
            <w:r w:rsidRPr="00687D4A">
              <w:rPr>
                <w:spacing w:val="-1"/>
                <w:sz w:val="24"/>
                <w:szCs w:val="24"/>
              </w:rPr>
              <w:t>e</w:t>
            </w:r>
            <w:r w:rsidRPr="00687D4A">
              <w:rPr>
                <w:sz w:val="24"/>
                <w:szCs w:val="24"/>
              </w:rPr>
              <w:t>v</w:t>
            </w:r>
            <w:r w:rsidRPr="00687D4A">
              <w:rPr>
                <w:spacing w:val="-1"/>
                <w:sz w:val="24"/>
                <w:szCs w:val="24"/>
              </w:rPr>
              <w:t>a</w:t>
            </w:r>
            <w:r w:rsidRPr="00687D4A">
              <w:rPr>
                <w:sz w:val="24"/>
                <w:szCs w:val="24"/>
              </w:rPr>
              <w:t>luate</w:t>
            </w:r>
            <w:r w:rsidRPr="00687D4A">
              <w:rPr>
                <w:spacing w:val="3"/>
                <w:sz w:val="24"/>
                <w:szCs w:val="24"/>
              </w:rPr>
              <w:t xml:space="preserve"> </w:t>
            </w:r>
            <w:r w:rsidRPr="00687D4A">
              <w:rPr>
                <w:spacing w:val="-1"/>
                <w:sz w:val="24"/>
                <w:szCs w:val="24"/>
              </w:rPr>
              <w:t>a</w:t>
            </w:r>
            <w:r w:rsidRPr="00687D4A">
              <w:rPr>
                <w:sz w:val="24"/>
                <w:szCs w:val="24"/>
              </w:rPr>
              <w:t>nd</w:t>
            </w:r>
            <w:r w:rsidRPr="00687D4A">
              <w:rPr>
                <w:spacing w:val="4"/>
                <w:sz w:val="24"/>
                <w:szCs w:val="24"/>
              </w:rPr>
              <w:t xml:space="preserve"> </w:t>
            </w:r>
            <w:r w:rsidRPr="00687D4A">
              <w:rPr>
                <w:sz w:val="24"/>
                <w:szCs w:val="24"/>
              </w:rPr>
              <w:t>man</w:t>
            </w:r>
            <w:r w:rsidRPr="00687D4A">
              <w:rPr>
                <w:spacing w:val="1"/>
                <w:sz w:val="24"/>
                <w:szCs w:val="24"/>
              </w:rPr>
              <w:t>a</w:t>
            </w:r>
            <w:r w:rsidRPr="00687D4A">
              <w:rPr>
                <w:spacing w:val="-2"/>
                <w:sz w:val="24"/>
                <w:szCs w:val="24"/>
              </w:rPr>
              <w:t>g</w:t>
            </w:r>
            <w:r w:rsidRPr="00687D4A">
              <w:rPr>
                <w:sz w:val="24"/>
                <w:szCs w:val="24"/>
              </w:rPr>
              <w:t>e p</w:t>
            </w:r>
            <w:r w:rsidRPr="00687D4A">
              <w:rPr>
                <w:spacing w:val="-1"/>
                <w:sz w:val="24"/>
                <w:szCs w:val="24"/>
              </w:rPr>
              <w:t>r</w:t>
            </w:r>
            <w:r w:rsidRPr="00687D4A">
              <w:rPr>
                <w:sz w:val="24"/>
                <w:szCs w:val="24"/>
              </w:rPr>
              <w:t>oj</w:t>
            </w:r>
            <w:r w:rsidRPr="00687D4A">
              <w:rPr>
                <w:spacing w:val="2"/>
                <w:sz w:val="24"/>
                <w:szCs w:val="24"/>
              </w:rPr>
              <w:t>e</w:t>
            </w:r>
            <w:r w:rsidRPr="00687D4A">
              <w:rPr>
                <w:spacing w:val="-1"/>
                <w:sz w:val="24"/>
                <w:szCs w:val="24"/>
              </w:rPr>
              <w:t>c</w:t>
            </w:r>
            <w:r w:rsidRPr="00687D4A">
              <w:rPr>
                <w:sz w:val="24"/>
                <w:szCs w:val="24"/>
              </w:rPr>
              <w:t>ts</w:t>
            </w:r>
            <w:r w:rsidRPr="00687D4A">
              <w:rPr>
                <w:spacing w:val="2"/>
                <w:sz w:val="24"/>
                <w:szCs w:val="24"/>
              </w:rPr>
              <w:t xml:space="preserve"> </w:t>
            </w:r>
            <w:r w:rsidRPr="00687D4A">
              <w:rPr>
                <w:sz w:val="24"/>
                <w:szCs w:val="24"/>
              </w:rPr>
              <w:t xml:space="preserve">or </w:t>
            </w:r>
            <w:r w:rsidRPr="00687D4A">
              <w:rPr>
                <w:spacing w:val="-1"/>
                <w:sz w:val="24"/>
                <w:szCs w:val="24"/>
              </w:rPr>
              <w:t>a</w:t>
            </w:r>
            <w:r w:rsidRPr="00687D4A">
              <w:rPr>
                <w:sz w:val="24"/>
                <w:szCs w:val="24"/>
              </w:rPr>
              <w:t>s</w:t>
            </w:r>
            <w:r w:rsidRPr="00687D4A">
              <w:rPr>
                <w:spacing w:val="3"/>
                <w:sz w:val="24"/>
                <w:szCs w:val="24"/>
              </w:rPr>
              <w:t>s</w:t>
            </w:r>
            <w:r w:rsidRPr="00687D4A">
              <w:rPr>
                <w:spacing w:val="-1"/>
                <w:sz w:val="24"/>
                <w:szCs w:val="24"/>
              </w:rPr>
              <w:t>e</w:t>
            </w:r>
            <w:r w:rsidRPr="00687D4A">
              <w:rPr>
                <w:sz w:val="24"/>
                <w:szCs w:val="24"/>
              </w:rPr>
              <w:t>ss,</w:t>
            </w:r>
            <w:r w:rsidRPr="00687D4A">
              <w:rPr>
                <w:spacing w:val="2"/>
                <w:sz w:val="24"/>
                <w:szCs w:val="24"/>
              </w:rPr>
              <w:t xml:space="preserve"> </w:t>
            </w:r>
            <w:r w:rsidRPr="00687D4A">
              <w:rPr>
                <w:spacing w:val="-1"/>
                <w:sz w:val="24"/>
                <w:szCs w:val="24"/>
              </w:rPr>
              <w:t>e</w:t>
            </w:r>
            <w:r w:rsidRPr="00687D4A">
              <w:rPr>
                <w:sz w:val="24"/>
                <w:szCs w:val="24"/>
              </w:rPr>
              <w:t>v</w:t>
            </w:r>
            <w:r w:rsidRPr="00687D4A">
              <w:rPr>
                <w:spacing w:val="-1"/>
                <w:sz w:val="24"/>
                <w:szCs w:val="24"/>
              </w:rPr>
              <w:t>a</w:t>
            </w:r>
            <w:r w:rsidRPr="00687D4A">
              <w:rPr>
                <w:sz w:val="24"/>
                <w:szCs w:val="24"/>
              </w:rPr>
              <w:t>luate</w:t>
            </w:r>
            <w:r w:rsidRPr="00687D4A">
              <w:rPr>
                <w:spacing w:val="3"/>
                <w:sz w:val="24"/>
                <w:szCs w:val="24"/>
              </w:rPr>
              <w:t xml:space="preserve"> </w:t>
            </w:r>
            <w:r w:rsidRPr="00687D4A">
              <w:rPr>
                <w:spacing w:val="-1"/>
                <w:sz w:val="24"/>
                <w:szCs w:val="24"/>
              </w:rPr>
              <w:t>a</w:t>
            </w:r>
            <w:r w:rsidRPr="00687D4A">
              <w:rPr>
                <w:sz w:val="24"/>
                <w:szCs w:val="24"/>
              </w:rPr>
              <w:t>nd p</w:t>
            </w:r>
            <w:r w:rsidRPr="00687D4A">
              <w:rPr>
                <w:spacing w:val="-1"/>
                <w:sz w:val="24"/>
                <w:szCs w:val="24"/>
              </w:rPr>
              <w:t>r</w:t>
            </w:r>
            <w:r w:rsidRPr="00687D4A">
              <w:rPr>
                <w:sz w:val="24"/>
                <w:szCs w:val="24"/>
              </w:rPr>
              <w:t>ovide</w:t>
            </w:r>
            <w:r w:rsidRPr="00687D4A">
              <w:rPr>
                <w:spacing w:val="2"/>
                <w:sz w:val="24"/>
                <w:szCs w:val="24"/>
              </w:rPr>
              <w:t xml:space="preserve"> </w:t>
            </w:r>
            <w:r w:rsidRPr="00687D4A">
              <w:rPr>
                <w:sz w:val="24"/>
                <w:szCs w:val="24"/>
              </w:rPr>
              <w:t>spe</w:t>
            </w:r>
            <w:r w:rsidRPr="00687D4A">
              <w:rPr>
                <w:spacing w:val="-2"/>
                <w:sz w:val="24"/>
                <w:szCs w:val="24"/>
              </w:rPr>
              <w:t>c</w:t>
            </w:r>
            <w:r w:rsidRPr="00687D4A">
              <w:rPr>
                <w:sz w:val="24"/>
                <w:szCs w:val="24"/>
              </w:rPr>
              <w:t>ialist</w:t>
            </w:r>
            <w:r w:rsidRPr="00687D4A">
              <w:rPr>
                <w:spacing w:val="3"/>
                <w:sz w:val="24"/>
                <w:szCs w:val="24"/>
              </w:rPr>
              <w:t xml:space="preserve"> </w:t>
            </w:r>
            <w:r w:rsidRPr="00687D4A">
              <w:rPr>
                <w:spacing w:val="-1"/>
                <w:sz w:val="24"/>
                <w:szCs w:val="24"/>
              </w:rPr>
              <w:t>a</w:t>
            </w:r>
            <w:r w:rsidRPr="00687D4A">
              <w:rPr>
                <w:sz w:val="24"/>
                <w:szCs w:val="24"/>
              </w:rPr>
              <w:t>dvice</w:t>
            </w:r>
            <w:r w:rsidRPr="00687D4A">
              <w:rPr>
                <w:spacing w:val="3"/>
                <w:sz w:val="24"/>
                <w:szCs w:val="24"/>
              </w:rPr>
              <w:t xml:space="preserve"> </w:t>
            </w:r>
            <w:r w:rsidRPr="00687D4A">
              <w:rPr>
                <w:sz w:val="24"/>
                <w:szCs w:val="24"/>
              </w:rPr>
              <w:t>or</w:t>
            </w:r>
            <w:r w:rsidRPr="00687D4A">
              <w:rPr>
                <w:spacing w:val="2"/>
                <w:sz w:val="24"/>
                <w:szCs w:val="24"/>
              </w:rPr>
              <w:t xml:space="preserve"> </w:t>
            </w:r>
            <w:r w:rsidRPr="00687D4A">
              <w:rPr>
                <w:spacing w:val="-2"/>
                <w:sz w:val="24"/>
                <w:szCs w:val="24"/>
              </w:rPr>
              <w:t>g</w:t>
            </w:r>
            <w:r w:rsidRPr="00687D4A">
              <w:rPr>
                <w:sz w:val="24"/>
                <w:szCs w:val="24"/>
              </w:rPr>
              <w:t>ive</w:t>
            </w:r>
            <w:r w:rsidRPr="00687D4A">
              <w:rPr>
                <w:spacing w:val="2"/>
                <w:sz w:val="24"/>
                <w:szCs w:val="24"/>
              </w:rPr>
              <w:t xml:space="preserve"> </w:t>
            </w:r>
            <w:r w:rsidRPr="00687D4A">
              <w:rPr>
                <w:sz w:val="24"/>
                <w:szCs w:val="24"/>
              </w:rPr>
              <w:t>te</w:t>
            </w:r>
            <w:r w:rsidRPr="00687D4A">
              <w:rPr>
                <w:spacing w:val="-1"/>
                <w:sz w:val="24"/>
                <w:szCs w:val="24"/>
              </w:rPr>
              <w:t>c</w:t>
            </w:r>
            <w:r w:rsidRPr="00687D4A">
              <w:rPr>
                <w:sz w:val="24"/>
                <w:szCs w:val="24"/>
              </w:rPr>
              <w:t>hnic</w:t>
            </w:r>
            <w:r w:rsidRPr="00687D4A">
              <w:rPr>
                <w:spacing w:val="-1"/>
                <w:sz w:val="24"/>
                <w:szCs w:val="24"/>
              </w:rPr>
              <w:t>a</w:t>
            </w:r>
            <w:r w:rsidRPr="00687D4A">
              <w:rPr>
                <w:sz w:val="24"/>
                <w:szCs w:val="24"/>
              </w:rPr>
              <w:t>l</w:t>
            </w:r>
            <w:r w:rsidRPr="00687D4A">
              <w:rPr>
                <w:spacing w:val="3"/>
                <w:sz w:val="24"/>
                <w:szCs w:val="24"/>
              </w:rPr>
              <w:t xml:space="preserve"> </w:t>
            </w:r>
            <w:r w:rsidRPr="00687D4A">
              <w:rPr>
                <w:spacing w:val="-1"/>
                <w:sz w:val="24"/>
                <w:szCs w:val="24"/>
              </w:rPr>
              <w:t>a</w:t>
            </w:r>
            <w:r w:rsidRPr="00687D4A">
              <w:rPr>
                <w:sz w:val="24"/>
                <w:szCs w:val="24"/>
              </w:rPr>
              <w:t>ss</w:t>
            </w:r>
            <w:r w:rsidRPr="00687D4A">
              <w:rPr>
                <w:spacing w:val="1"/>
                <w:sz w:val="24"/>
                <w:szCs w:val="24"/>
              </w:rPr>
              <w:t>i</w:t>
            </w:r>
            <w:r w:rsidRPr="00687D4A">
              <w:rPr>
                <w:sz w:val="24"/>
                <w:szCs w:val="24"/>
              </w:rPr>
              <w:t>st</w:t>
            </w:r>
            <w:r w:rsidRPr="00687D4A">
              <w:rPr>
                <w:spacing w:val="2"/>
                <w:sz w:val="24"/>
                <w:szCs w:val="24"/>
              </w:rPr>
              <w:t>a</w:t>
            </w:r>
            <w:r w:rsidRPr="00687D4A">
              <w:rPr>
                <w:sz w:val="24"/>
                <w:szCs w:val="24"/>
              </w:rPr>
              <w:t>n</w:t>
            </w:r>
            <w:r w:rsidRPr="00687D4A">
              <w:rPr>
                <w:spacing w:val="-1"/>
                <w:sz w:val="24"/>
                <w:szCs w:val="24"/>
              </w:rPr>
              <w:t>c</w:t>
            </w:r>
            <w:r w:rsidRPr="00687D4A">
              <w:rPr>
                <w:sz w:val="24"/>
                <w:szCs w:val="24"/>
              </w:rPr>
              <w:t>e</w:t>
            </w:r>
            <w:r w:rsidRPr="00687D4A">
              <w:rPr>
                <w:spacing w:val="1"/>
                <w:sz w:val="24"/>
                <w:szCs w:val="24"/>
              </w:rPr>
              <w:t xml:space="preserve"> </w:t>
            </w:r>
            <w:r w:rsidRPr="00687D4A">
              <w:rPr>
                <w:sz w:val="24"/>
                <w:szCs w:val="24"/>
              </w:rPr>
              <w:t>for</w:t>
            </w:r>
            <w:r w:rsidRPr="00687D4A">
              <w:rPr>
                <w:spacing w:val="1"/>
                <w:sz w:val="24"/>
                <w:szCs w:val="24"/>
              </w:rPr>
              <w:t xml:space="preserve"> </w:t>
            </w:r>
            <w:r w:rsidRPr="00687D4A">
              <w:rPr>
                <w:sz w:val="24"/>
                <w:szCs w:val="24"/>
              </w:rPr>
              <w:t>maki</w:t>
            </w:r>
            <w:r w:rsidRPr="00687D4A">
              <w:rPr>
                <w:spacing w:val="2"/>
                <w:sz w:val="24"/>
                <w:szCs w:val="24"/>
              </w:rPr>
              <w:t>n</w:t>
            </w:r>
            <w:r w:rsidRPr="00687D4A">
              <w:rPr>
                <w:sz w:val="24"/>
                <w:szCs w:val="24"/>
              </w:rPr>
              <w:t>g or d</w:t>
            </w:r>
            <w:r w:rsidRPr="00687D4A">
              <w:rPr>
                <w:spacing w:val="-1"/>
                <w:sz w:val="24"/>
                <w:szCs w:val="24"/>
              </w:rPr>
              <w:t>ra</w:t>
            </w:r>
            <w:r w:rsidRPr="00687D4A">
              <w:rPr>
                <w:sz w:val="24"/>
                <w:szCs w:val="24"/>
              </w:rPr>
              <w:t>fti</w:t>
            </w:r>
            <w:r w:rsidRPr="00687D4A">
              <w:rPr>
                <w:spacing w:val="2"/>
                <w:sz w:val="24"/>
                <w:szCs w:val="24"/>
              </w:rPr>
              <w:t>n</w:t>
            </w:r>
            <w:r w:rsidRPr="00687D4A">
              <w:rPr>
                <w:sz w:val="24"/>
                <w:szCs w:val="24"/>
              </w:rPr>
              <w:t>g pol</w:t>
            </w:r>
            <w:r w:rsidRPr="00687D4A">
              <w:rPr>
                <w:spacing w:val="1"/>
                <w:sz w:val="24"/>
                <w:szCs w:val="24"/>
              </w:rPr>
              <w:t>i</w:t>
            </w:r>
            <w:r w:rsidRPr="00687D4A">
              <w:rPr>
                <w:spacing w:val="-1"/>
                <w:sz w:val="24"/>
                <w:szCs w:val="24"/>
              </w:rPr>
              <w:t>c</w:t>
            </w:r>
            <w:r w:rsidRPr="00687D4A">
              <w:rPr>
                <w:sz w:val="24"/>
                <w:szCs w:val="24"/>
              </w:rPr>
              <w:t>ies,</w:t>
            </w:r>
            <w:r w:rsidRPr="00687D4A">
              <w:rPr>
                <w:spacing w:val="2"/>
                <w:sz w:val="24"/>
                <w:szCs w:val="24"/>
              </w:rPr>
              <w:t xml:space="preserve"> </w:t>
            </w:r>
            <w:r w:rsidRPr="00687D4A">
              <w:rPr>
                <w:sz w:val="24"/>
                <w:szCs w:val="24"/>
              </w:rPr>
              <w:t>ins</w:t>
            </w:r>
            <w:r w:rsidRPr="00687D4A">
              <w:rPr>
                <w:spacing w:val="1"/>
                <w:sz w:val="24"/>
                <w:szCs w:val="24"/>
              </w:rPr>
              <w:t>t</w:t>
            </w:r>
            <w:r w:rsidRPr="00687D4A">
              <w:rPr>
                <w:sz w:val="24"/>
                <w:szCs w:val="24"/>
              </w:rPr>
              <w:t>i</w:t>
            </w:r>
            <w:r w:rsidRPr="00687D4A">
              <w:rPr>
                <w:spacing w:val="1"/>
                <w:sz w:val="24"/>
                <w:szCs w:val="24"/>
              </w:rPr>
              <w:t>t</w:t>
            </w:r>
            <w:r w:rsidRPr="00687D4A">
              <w:rPr>
                <w:sz w:val="24"/>
                <w:szCs w:val="24"/>
              </w:rPr>
              <w:t>ut</w:t>
            </w:r>
            <w:r w:rsidRPr="00687D4A">
              <w:rPr>
                <w:spacing w:val="-1"/>
                <w:sz w:val="24"/>
                <w:szCs w:val="24"/>
              </w:rPr>
              <w:t>i</w:t>
            </w:r>
            <w:r w:rsidRPr="00687D4A">
              <w:rPr>
                <w:sz w:val="24"/>
                <w:szCs w:val="24"/>
              </w:rPr>
              <w:t>on</w:t>
            </w:r>
            <w:r w:rsidRPr="00687D4A">
              <w:rPr>
                <w:spacing w:val="-1"/>
                <w:sz w:val="24"/>
                <w:szCs w:val="24"/>
              </w:rPr>
              <w:t>a</w:t>
            </w:r>
            <w:r w:rsidRPr="00687D4A">
              <w:rPr>
                <w:sz w:val="24"/>
                <w:szCs w:val="24"/>
              </w:rPr>
              <w:t>l</w:t>
            </w:r>
            <w:r w:rsidRPr="00687D4A">
              <w:rPr>
                <w:spacing w:val="3"/>
                <w:sz w:val="24"/>
                <w:szCs w:val="24"/>
              </w:rPr>
              <w:t xml:space="preserve"> </w:t>
            </w:r>
            <w:r w:rsidRPr="00687D4A">
              <w:rPr>
                <w:sz w:val="24"/>
                <w:szCs w:val="24"/>
              </w:rPr>
              <w:t>r</w:t>
            </w:r>
            <w:r w:rsidRPr="00687D4A">
              <w:rPr>
                <w:spacing w:val="-2"/>
                <w:sz w:val="24"/>
                <w:szCs w:val="24"/>
              </w:rPr>
              <w:t>e</w:t>
            </w:r>
            <w:r w:rsidRPr="00687D4A">
              <w:rPr>
                <w:sz w:val="24"/>
                <w:szCs w:val="24"/>
              </w:rPr>
              <w:t>fo</w:t>
            </w:r>
            <w:r w:rsidRPr="00687D4A">
              <w:rPr>
                <w:spacing w:val="-1"/>
                <w:sz w:val="24"/>
                <w:szCs w:val="24"/>
              </w:rPr>
              <w:t>r</w:t>
            </w:r>
            <w:r w:rsidRPr="00687D4A">
              <w:rPr>
                <w:sz w:val="24"/>
                <w:szCs w:val="24"/>
              </w:rPr>
              <w:t>ms</w:t>
            </w:r>
            <w:r w:rsidRPr="00687D4A">
              <w:rPr>
                <w:spacing w:val="3"/>
                <w:sz w:val="24"/>
                <w:szCs w:val="24"/>
              </w:rPr>
              <w:t xml:space="preserve"> </w:t>
            </w:r>
            <w:r w:rsidRPr="00687D4A">
              <w:rPr>
                <w:spacing w:val="-1"/>
                <w:sz w:val="24"/>
                <w:szCs w:val="24"/>
              </w:rPr>
              <w:t>a</w:t>
            </w:r>
            <w:r w:rsidRPr="00687D4A">
              <w:rPr>
                <w:sz w:val="24"/>
                <w:szCs w:val="24"/>
              </w:rPr>
              <w:t>nd</w:t>
            </w:r>
            <w:r w:rsidRPr="00687D4A">
              <w:rPr>
                <w:spacing w:val="2"/>
                <w:sz w:val="24"/>
                <w:szCs w:val="24"/>
              </w:rPr>
              <w:t xml:space="preserve"> </w:t>
            </w:r>
            <w:r w:rsidRPr="00687D4A">
              <w:rPr>
                <w:sz w:val="24"/>
                <w:szCs w:val="24"/>
              </w:rPr>
              <w:t>includ</w:t>
            </w:r>
            <w:r w:rsidRPr="00687D4A">
              <w:rPr>
                <w:spacing w:val="1"/>
                <w:sz w:val="24"/>
                <w:szCs w:val="24"/>
              </w:rPr>
              <w:t>e</w:t>
            </w:r>
            <w:r w:rsidRPr="00687D4A">
              <w:rPr>
                <w:sz w:val="24"/>
                <w:szCs w:val="24"/>
              </w:rPr>
              <w:t>s</w:t>
            </w:r>
            <w:r w:rsidRPr="00687D4A">
              <w:rPr>
                <w:spacing w:val="3"/>
                <w:sz w:val="24"/>
                <w:szCs w:val="24"/>
              </w:rPr>
              <w:t xml:space="preserve"> </w:t>
            </w:r>
            <w:r w:rsidRPr="00687D4A">
              <w:rPr>
                <w:sz w:val="24"/>
                <w:szCs w:val="24"/>
              </w:rPr>
              <w:t>p</w:t>
            </w:r>
            <w:r w:rsidRPr="00687D4A">
              <w:rPr>
                <w:spacing w:val="-1"/>
                <w:sz w:val="24"/>
                <w:szCs w:val="24"/>
              </w:rPr>
              <w:t>r</w:t>
            </w:r>
            <w:r w:rsidRPr="00687D4A">
              <w:rPr>
                <w:sz w:val="24"/>
                <w:szCs w:val="24"/>
              </w:rPr>
              <w:t>ivate</w:t>
            </w:r>
            <w:r w:rsidRPr="00687D4A">
              <w:rPr>
                <w:spacing w:val="1"/>
                <w:sz w:val="24"/>
                <w:szCs w:val="24"/>
              </w:rPr>
              <w:t xml:space="preserve"> </w:t>
            </w:r>
            <w:r w:rsidRPr="00687D4A">
              <w:rPr>
                <w:spacing w:val="-1"/>
                <w:sz w:val="24"/>
                <w:szCs w:val="24"/>
              </w:rPr>
              <w:t>e</w:t>
            </w:r>
            <w:r w:rsidRPr="00687D4A">
              <w:rPr>
                <w:sz w:val="24"/>
                <w:szCs w:val="24"/>
              </w:rPr>
              <w:t>nt</w:t>
            </w:r>
            <w:r w:rsidRPr="00687D4A">
              <w:rPr>
                <w:spacing w:val="1"/>
                <w:sz w:val="24"/>
                <w:szCs w:val="24"/>
              </w:rPr>
              <w:t>i</w:t>
            </w:r>
            <w:r w:rsidRPr="00687D4A">
              <w:rPr>
                <w:sz w:val="24"/>
                <w:szCs w:val="24"/>
              </w:rPr>
              <w:t>t</w:t>
            </w:r>
            <w:r w:rsidRPr="00687D4A">
              <w:rPr>
                <w:spacing w:val="1"/>
                <w:sz w:val="24"/>
                <w:szCs w:val="24"/>
              </w:rPr>
              <w:t>i</w:t>
            </w:r>
            <w:r w:rsidRPr="00687D4A">
              <w:rPr>
                <w:spacing w:val="-1"/>
                <w:sz w:val="24"/>
                <w:szCs w:val="24"/>
              </w:rPr>
              <w:t>e</w:t>
            </w:r>
            <w:r w:rsidRPr="00687D4A">
              <w:rPr>
                <w:sz w:val="24"/>
                <w:szCs w:val="24"/>
              </w:rPr>
              <w:t xml:space="preserve">s, </w:t>
            </w:r>
            <w:r w:rsidRPr="00687D4A">
              <w:rPr>
                <w:spacing w:val="-1"/>
                <w:sz w:val="24"/>
                <w:szCs w:val="24"/>
              </w:rPr>
              <w:t>c</w:t>
            </w:r>
            <w:r w:rsidRPr="00687D4A">
              <w:rPr>
                <w:sz w:val="24"/>
                <w:szCs w:val="24"/>
              </w:rPr>
              <w:t>onsult</w:t>
            </w:r>
            <w:r w:rsidRPr="00687D4A">
              <w:rPr>
                <w:spacing w:val="1"/>
                <w:sz w:val="24"/>
                <w:szCs w:val="24"/>
              </w:rPr>
              <w:t>i</w:t>
            </w:r>
            <w:r w:rsidRPr="00687D4A">
              <w:rPr>
                <w:sz w:val="24"/>
                <w:szCs w:val="24"/>
              </w:rPr>
              <w:t>ng fi</w:t>
            </w:r>
            <w:r w:rsidRPr="00687D4A">
              <w:rPr>
                <w:spacing w:val="-1"/>
                <w:sz w:val="24"/>
                <w:szCs w:val="24"/>
              </w:rPr>
              <w:t>r</w:t>
            </w:r>
            <w:r w:rsidRPr="00687D4A">
              <w:rPr>
                <w:sz w:val="24"/>
                <w:szCs w:val="24"/>
              </w:rPr>
              <w:t>ms,</w:t>
            </w:r>
            <w:r w:rsidRPr="00687D4A">
              <w:rPr>
                <w:spacing w:val="3"/>
                <w:sz w:val="24"/>
                <w:szCs w:val="24"/>
              </w:rPr>
              <w:t xml:space="preserve"> </w:t>
            </w:r>
            <w:r w:rsidRPr="00687D4A">
              <w:rPr>
                <w:sz w:val="24"/>
                <w:szCs w:val="24"/>
              </w:rPr>
              <w:t>legal</w:t>
            </w:r>
            <w:r w:rsidRPr="00687D4A">
              <w:rPr>
                <w:spacing w:val="3"/>
                <w:sz w:val="24"/>
                <w:szCs w:val="24"/>
              </w:rPr>
              <w:t xml:space="preserve"> </w:t>
            </w:r>
            <w:r w:rsidRPr="00687D4A">
              <w:rPr>
                <w:spacing w:val="-1"/>
                <w:sz w:val="24"/>
                <w:szCs w:val="24"/>
              </w:rPr>
              <w:t>a</w:t>
            </w:r>
            <w:r w:rsidRPr="00687D4A">
              <w:rPr>
                <w:sz w:val="24"/>
                <w:szCs w:val="24"/>
              </w:rPr>
              <w:t>dvisors,</w:t>
            </w:r>
            <w:r w:rsidRPr="00687D4A">
              <w:rPr>
                <w:spacing w:val="2"/>
                <w:sz w:val="24"/>
                <w:szCs w:val="24"/>
              </w:rPr>
              <w:t xml:space="preserve"> </w:t>
            </w:r>
            <w:r w:rsidRPr="00687D4A">
              <w:rPr>
                <w:spacing w:val="-1"/>
                <w:sz w:val="24"/>
                <w:szCs w:val="24"/>
              </w:rPr>
              <w:t>e</w:t>
            </w:r>
            <w:r w:rsidRPr="00687D4A">
              <w:rPr>
                <w:sz w:val="24"/>
                <w:szCs w:val="24"/>
              </w:rPr>
              <w:t>n</w:t>
            </w:r>
            <w:r w:rsidRPr="00687D4A">
              <w:rPr>
                <w:spacing w:val="-2"/>
                <w:sz w:val="24"/>
                <w:szCs w:val="24"/>
              </w:rPr>
              <w:t>g</w:t>
            </w:r>
            <w:r w:rsidRPr="00687D4A">
              <w:rPr>
                <w:sz w:val="24"/>
                <w:szCs w:val="24"/>
              </w:rPr>
              <w:t>i</w:t>
            </w:r>
            <w:r w:rsidRPr="00687D4A">
              <w:rPr>
                <w:spacing w:val="3"/>
                <w:sz w:val="24"/>
                <w:szCs w:val="24"/>
              </w:rPr>
              <w:t>n</w:t>
            </w:r>
            <w:r w:rsidRPr="00687D4A">
              <w:rPr>
                <w:spacing w:val="-1"/>
                <w:sz w:val="24"/>
                <w:szCs w:val="24"/>
              </w:rPr>
              <w:t>ee</w:t>
            </w:r>
            <w:r w:rsidRPr="00687D4A">
              <w:rPr>
                <w:sz w:val="24"/>
                <w:szCs w:val="24"/>
              </w:rPr>
              <w:t>ri</w:t>
            </w:r>
            <w:r w:rsidRPr="00687D4A">
              <w:rPr>
                <w:spacing w:val="2"/>
                <w:sz w:val="24"/>
                <w:szCs w:val="24"/>
              </w:rPr>
              <w:t>n</w:t>
            </w:r>
            <w:r w:rsidRPr="00687D4A">
              <w:rPr>
                <w:sz w:val="24"/>
                <w:szCs w:val="24"/>
              </w:rPr>
              <w:t>g f</w:t>
            </w:r>
            <w:r w:rsidRPr="00687D4A">
              <w:rPr>
                <w:spacing w:val="2"/>
                <w:sz w:val="24"/>
                <w:szCs w:val="24"/>
              </w:rPr>
              <w:t>i</w:t>
            </w:r>
            <w:r w:rsidRPr="00687D4A">
              <w:rPr>
                <w:sz w:val="24"/>
                <w:szCs w:val="24"/>
              </w:rPr>
              <w:t>rms,</w:t>
            </w:r>
            <w:r w:rsidRPr="00687D4A">
              <w:rPr>
                <w:spacing w:val="2"/>
                <w:sz w:val="24"/>
                <w:szCs w:val="24"/>
              </w:rPr>
              <w:t xml:space="preserve"> </w:t>
            </w:r>
            <w:r w:rsidRPr="00687D4A">
              <w:rPr>
                <w:spacing w:val="-1"/>
                <w:sz w:val="24"/>
                <w:szCs w:val="24"/>
              </w:rPr>
              <w:t>c</w:t>
            </w:r>
            <w:r w:rsidRPr="00687D4A">
              <w:rPr>
                <w:sz w:val="24"/>
                <w:szCs w:val="24"/>
              </w:rPr>
              <w:t>onstru</w:t>
            </w:r>
            <w:r w:rsidRPr="00687D4A">
              <w:rPr>
                <w:spacing w:val="-2"/>
                <w:sz w:val="24"/>
                <w:szCs w:val="24"/>
              </w:rPr>
              <w:t>c</w:t>
            </w:r>
            <w:r w:rsidRPr="00687D4A">
              <w:rPr>
                <w:sz w:val="24"/>
                <w:szCs w:val="24"/>
              </w:rPr>
              <w:t>t</w:t>
            </w:r>
            <w:r w:rsidRPr="00687D4A">
              <w:rPr>
                <w:spacing w:val="1"/>
                <w:sz w:val="24"/>
                <w:szCs w:val="24"/>
              </w:rPr>
              <w:t>i</w:t>
            </w:r>
            <w:r w:rsidRPr="00687D4A">
              <w:rPr>
                <w:sz w:val="24"/>
                <w:szCs w:val="24"/>
              </w:rPr>
              <w:t>on man</w:t>
            </w:r>
            <w:r w:rsidRPr="00687D4A">
              <w:rPr>
                <w:spacing w:val="1"/>
                <w:sz w:val="24"/>
                <w:szCs w:val="24"/>
              </w:rPr>
              <w:t>a</w:t>
            </w:r>
            <w:r w:rsidRPr="00687D4A">
              <w:rPr>
                <w:spacing w:val="-2"/>
                <w:sz w:val="24"/>
                <w:szCs w:val="24"/>
              </w:rPr>
              <w:t>g</w:t>
            </w:r>
            <w:r w:rsidRPr="00687D4A">
              <w:rPr>
                <w:spacing w:val="-1"/>
                <w:sz w:val="24"/>
                <w:szCs w:val="24"/>
              </w:rPr>
              <w:t>e</w:t>
            </w:r>
            <w:r w:rsidRPr="00687D4A">
              <w:rPr>
                <w:sz w:val="24"/>
                <w:szCs w:val="24"/>
              </w:rPr>
              <w:t>rs, ma</w:t>
            </w:r>
            <w:r w:rsidRPr="00687D4A">
              <w:rPr>
                <w:spacing w:val="2"/>
                <w:sz w:val="24"/>
                <w:szCs w:val="24"/>
              </w:rPr>
              <w:t>n</w:t>
            </w:r>
            <w:r w:rsidRPr="00687D4A">
              <w:rPr>
                <w:spacing w:val="1"/>
                <w:sz w:val="24"/>
                <w:szCs w:val="24"/>
              </w:rPr>
              <w:t>a</w:t>
            </w:r>
            <w:r w:rsidRPr="00687D4A">
              <w:rPr>
                <w:spacing w:val="-2"/>
                <w:sz w:val="24"/>
                <w:szCs w:val="24"/>
              </w:rPr>
              <w:t>g</w:t>
            </w:r>
            <w:r w:rsidRPr="00687D4A">
              <w:rPr>
                <w:spacing w:val="-1"/>
                <w:sz w:val="24"/>
                <w:szCs w:val="24"/>
              </w:rPr>
              <w:t>e</w:t>
            </w:r>
            <w:r w:rsidRPr="00687D4A">
              <w:rPr>
                <w:sz w:val="24"/>
                <w:szCs w:val="24"/>
              </w:rPr>
              <w:t>ment</w:t>
            </w:r>
            <w:r w:rsidRPr="00687D4A">
              <w:rPr>
                <w:spacing w:val="3"/>
                <w:sz w:val="24"/>
                <w:szCs w:val="24"/>
              </w:rPr>
              <w:t xml:space="preserve"> </w:t>
            </w:r>
            <w:r w:rsidRPr="00687D4A">
              <w:rPr>
                <w:sz w:val="24"/>
                <w:szCs w:val="24"/>
              </w:rPr>
              <w:t>fi</w:t>
            </w:r>
            <w:r w:rsidRPr="00687D4A">
              <w:rPr>
                <w:spacing w:val="-1"/>
                <w:sz w:val="24"/>
                <w:szCs w:val="24"/>
              </w:rPr>
              <w:t>r</w:t>
            </w:r>
            <w:r w:rsidRPr="00687D4A">
              <w:rPr>
                <w:sz w:val="24"/>
                <w:szCs w:val="24"/>
              </w:rPr>
              <w:t>ms,</w:t>
            </w:r>
            <w:r w:rsidRPr="00687D4A">
              <w:rPr>
                <w:spacing w:val="1"/>
                <w:sz w:val="24"/>
                <w:szCs w:val="24"/>
              </w:rPr>
              <w:t xml:space="preserve"> </w:t>
            </w:r>
            <w:r w:rsidRPr="00687D4A">
              <w:rPr>
                <w:sz w:val="24"/>
                <w:szCs w:val="24"/>
              </w:rPr>
              <w:t>p</w:t>
            </w:r>
            <w:r w:rsidRPr="00687D4A">
              <w:rPr>
                <w:spacing w:val="-1"/>
                <w:sz w:val="24"/>
                <w:szCs w:val="24"/>
              </w:rPr>
              <w:t>r</w:t>
            </w:r>
            <w:r w:rsidRPr="00687D4A">
              <w:rPr>
                <w:sz w:val="24"/>
                <w:szCs w:val="24"/>
              </w:rPr>
              <w:t>o</w:t>
            </w:r>
            <w:r w:rsidRPr="00687D4A">
              <w:rPr>
                <w:spacing w:val="-1"/>
                <w:sz w:val="24"/>
                <w:szCs w:val="24"/>
              </w:rPr>
              <w:t>c</w:t>
            </w:r>
            <w:r w:rsidRPr="00687D4A">
              <w:rPr>
                <w:sz w:val="24"/>
                <w:szCs w:val="24"/>
              </w:rPr>
              <w:t>u</w:t>
            </w:r>
            <w:r w:rsidRPr="00687D4A">
              <w:rPr>
                <w:spacing w:val="1"/>
                <w:sz w:val="24"/>
                <w:szCs w:val="24"/>
              </w:rPr>
              <w:t>r</w:t>
            </w:r>
            <w:r w:rsidRPr="00687D4A">
              <w:rPr>
                <w:spacing w:val="-1"/>
                <w:sz w:val="24"/>
                <w:szCs w:val="24"/>
              </w:rPr>
              <w:t>e</w:t>
            </w:r>
            <w:r w:rsidRPr="00687D4A">
              <w:rPr>
                <w:sz w:val="24"/>
                <w:szCs w:val="24"/>
              </w:rPr>
              <w:t>ment</w:t>
            </w:r>
            <w:r w:rsidRPr="00687D4A">
              <w:rPr>
                <w:spacing w:val="1"/>
                <w:sz w:val="24"/>
                <w:szCs w:val="24"/>
              </w:rPr>
              <w:t xml:space="preserve"> a</w:t>
            </w:r>
            <w:r w:rsidRPr="00687D4A">
              <w:rPr>
                <w:spacing w:val="-2"/>
                <w:sz w:val="24"/>
                <w:szCs w:val="24"/>
              </w:rPr>
              <w:t>g</w:t>
            </w:r>
            <w:r w:rsidRPr="00687D4A">
              <w:rPr>
                <w:spacing w:val="-1"/>
                <w:sz w:val="24"/>
                <w:szCs w:val="24"/>
              </w:rPr>
              <w:t>e</w:t>
            </w:r>
            <w:r w:rsidRPr="00687D4A">
              <w:rPr>
                <w:sz w:val="24"/>
                <w:szCs w:val="24"/>
              </w:rPr>
              <w:t>nts,</w:t>
            </w:r>
            <w:r w:rsidRPr="00687D4A">
              <w:rPr>
                <w:spacing w:val="1"/>
                <w:sz w:val="24"/>
                <w:szCs w:val="24"/>
              </w:rPr>
              <w:t xml:space="preserve"> </w:t>
            </w:r>
            <w:r w:rsidRPr="00687D4A">
              <w:rPr>
                <w:sz w:val="24"/>
                <w:szCs w:val="24"/>
              </w:rPr>
              <w:t>insp</w:t>
            </w:r>
            <w:r w:rsidRPr="00687D4A">
              <w:rPr>
                <w:spacing w:val="2"/>
                <w:sz w:val="24"/>
                <w:szCs w:val="24"/>
              </w:rPr>
              <w:t>e</w:t>
            </w:r>
            <w:r w:rsidRPr="00687D4A">
              <w:rPr>
                <w:spacing w:val="-1"/>
                <w:sz w:val="24"/>
                <w:szCs w:val="24"/>
              </w:rPr>
              <w:t>c</w:t>
            </w:r>
            <w:r w:rsidRPr="00687D4A">
              <w:rPr>
                <w:sz w:val="24"/>
                <w:szCs w:val="24"/>
              </w:rPr>
              <w:t>t</w:t>
            </w:r>
            <w:r w:rsidRPr="00687D4A">
              <w:rPr>
                <w:spacing w:val="1"/>
                <w:sz w:val="24"/>
                <w:szCs w:val="24"/>
              </w:rPr>
              <w:t>i</w:t>
            </w:r>
            <w:r w:rsidRPr="00687D4A">
              <w:rPr>
                <w:sz w:val="24"/>
                <w:szCs w:val="24"/>
              </w:rPr>
              <w:t xml:space="preserve">on </w:t>
            </w:r>
            <w:r w:rsidRPr="00687D4A">
              <w:rPr>
                <w:spacing w:val="-1"/>
                <w:sz w:val="24"/>
                <w:szCs w:val="24"/>
              </w:rPr>
              <w:t>a</w:t>
            </w:r>
            <w:r w:rsidRPr="00687D4A">
              <w:rPr>
                <w:sz w:val="24"/>
                <w:szCs w:val="24"/>
              </w:rPr>
              <w:t>g</w:t>
            </w:r>
            <w:r w:rsidRPr="00687D4A">
              <w:rPr>
                <w:spacing w:val="-1"/>
                <w:sz w:val="24"/>
                <w:szCs w:val="24"/>
              </w:rPr>
              <w:t>e</w:t>
            </w:r>
            <w:r w:rsidRPr="00687D4A">
              <w:rPr>
                <w:sz w:val="24"/>
                <w:szCs w:val="24"/>
              </w:rPr>
              <w:t>nts,</w:t>
            </w:r>
            <w:r w:rsidRPr="00687D4A">
              <w:rPr>
                <w:spacing w:val="1"/>
                <w:sz w:val="24"/>
                <w:szCs w:val="24"/>
              </w:rPr>
              <w:t xml:space="preserve"> </w:t>
            </w:r>
            <w:r w:rsidRPr="00687D4A">
              <w:rPr>
                <w:spacing w:val="-1"/>
                <w:sz w:val="24"/>
                <w:szCs w:val="24"/>
              </w:rPr>
              <w:t>a</w:t>
            </w:r>
            <w:r w:rsidRPr="00687D4A">
              <w:rPr>
                <w:sz w:val="24"/>
                <w:szCs w:val="24"/>
              </w:rPr>
              <w:t>udi</w:t>
            </w:r>
            <w:r w:rsidRPr="00687D4A">
              <w:rPr>
                <w:spacing w:val="1"/>
                <w:sz w:val="24"/>
                <w:szCs w:val="24"/>
              </w:rPr>
              <w:t>t</w:t>
            </w:r>
            <w:r w:rsidRPr="00687D4A">
              <w:rPr>
                <w:sz w:val="24"/>
                <w:szCs w:val="24"/>
              </w:rPr>
              <w:t>o</w:t>
            </w:r>
            <w:r w:rsidRPr="00687D4A">
              <w:rPr>
                <w:spacing w:val="-1"/>
                <w:sz w:val="24"/>
                <w:szCs w:val="24"/>
              </w:rPr>
              <w:t>r</w:t>
            </w:r>
            <w:r w:rsidRPr="00687D4A">
              <w:rPr>
                <w:sz w:val="24"/>
                <w:szCs w:val="24"/>
              </w:rPr>
              <w:t>s, in</w:t>
            </w:r>
            <w:r w:rsidRPr="00687D4A">
              <w:rPr>
                <w:spacing w:val="1"/>
                <w:sz w:val="24"/>
                <w:szCs w:val="24"/>
              </w:rPr>
              <w:t>t</w:t>
            </w:r>
            <w:r w:rsidRPr="00687D4A">
              <w:rPr>
                <w:spacing w:val="-1"/>
                <w:sz w:val="24"/>
                <w:szCs w:val="24"/>
              </w:rPr>
              <w:t>e</w:t>
            </w:r>
            <w:r w:rsidRPr="00687D4A">
              <w:rPr>
                <w:sz w:val="24"/>
                <w:szCs w:val="24"/>
              </w:rPr>
              <w:t>rn</w:t>
            </w:r>
            <w:r w:rsidRPr="00687D4A">
              <w:rPr>
                <w:spacing w:val="-2"/>
                <w:sz w:val="24"/>
                <w:szCs w:val="24"/>
              </w:rPr>
              <w:t>a</w:t>
            </w:r>
            <w:r w:rsidRPr="00687D4A">
              <w:rPr>
                <w:sz w:val="24"/>
                <w:szCs w:val="24"/>
              </w:rPr>
              <w:t>t</w:t>
            </w:r>
            <w:r w:rsidRPr="00687D4A">
              <w:rPr>
                <w:spacing w:val="1"/>
                <w:sz w:val="24"/>
                <w:szCs w:val="24"/>
              </w:rPr>
              <w:t>i</w:t>
            </w:r>
            <w:r w:rsidRPr="00687D4A">
              <w:rPr>
                <w:sz w:val="24"/>
                <w:szCs w:val="24"/>
              </w:rPr>
              <w:t>on</w:t>
            </w:r>
            <w:r w:rsidRPr="00687D4A">
              <w:rPr>
                <w:spacing w:val="-1"/>
                <w:sz w:val="24"/>
                <w:szCs w:val="24"/>
              </w:rPr>
              <w:t>a</w:t>
            </w:r>
            <w:r w:rsidRPr="00687D4A">
              <w:rPr>
                <w:sz w:val="24"/>
                <w:szCs w:val="24"/>
              </w:rPr>
              <w:t xml:space="preserve">l </w:t>
            </w:r>
            <w:r w:rsidRPr="00687D4A">
              <w:rPr>
                <w:spacing w:val="-1"/>
                <w:sz w:val="24"/>
                <w:szCs w:val="24"/>
              </w:rPr>
              <w:t>a</w:t>
            </w:r>
            <w:r w:rsidRPr="00687D4A">
              <w:rPr>
                <w:sz w:val="24"/>
                <w:szCs w:val="24"/>
              </w:rPr>
              <w:t>nd mu</w:t>
            </w:r>
            <w:r w:rsidRPr="00687D4A">
              <w:rPr>
                <w:spacing w:val="1"/>
                <w:sz w:val="24"/>
                <w:szCs w:val="24"/>
              </w:rPr>
              <w:t>l</w:t>
            </w:r>
            <w:r w:rsidRPr="00687D4A">
              <w:rPr>
                <w:sz w:val="24"/>
                <w:szCs w:val="24"/>
              </w:rPr>
              <w:t>t</w:t>
            </w:r>
            <w:r w:rsidRPr="00687D4A">
              <w:rPr>
                <w:spacing w:val="1"/>
                <w:sz w:val="24"/>
                <w:szCs w:val="24"/>
              </w:rPr>
              <w:t>i</w:t>
            </w:r>
            <w:r w:rsidRPr="00687D4A">
              <w:rPr>
                <w:sz w:val="24"/>
                <w:szCs w:val="24"/>
              </w:rPr>
              <w:t>n</w:t>
            </w:r>
            <w:r w:rsidRPr="00687D4A">
              <w:rPr>
                <w:spacing w:val="-1"/>
                <w:sz w:val="24"/>
                <w:szCs w:val="24"/>
              </w:rPr>
              <w:t>a</w:t>
            </w:r>
            <w:r w:rsidRPr="00687D4A">
              <w:rPr>
                <w:sz w:val="24"/>
                <w:szCs w:val="24"/>
              </w:rPr>
              <w:t>t</w:t>
            </w:r>
            <w:r w:rsidRPr="00687D4A">
              <w:rPr>
                <w:spacing w:val="1"/>
                <w:sz w:val="24"/>
                <w:szCs w:val="24"/>
              </w:rPr>
              <w:t>i</w:t>
            </w:r>
            <w:r w:rsidRPr="00687D4A">
              <w:rPr>
                <w:sz w:val="24"/>
                <w:szCs w:val="24"/>
              </w:rPr>
              <w:t>o</w:t>
            </w:r>
            <w:r w:rsidRPr="00687D4A">
              <w:rPr>
                <w:spacing w:val="-2"/>
                <w:sz w:val="24"/>
                <w:szCs w:val="24"/>
              </w:rPr>
              <w:t>n</w:t>
            </w:r>
            <w:r w:rsidRPr="00687D4A">
              <w:rPr>
                <w:spacing w:val="-1"/>
                <w:sz w:val="24"/>
                <w:szCs w:val="24"/>
              </w:rPr>
              <w:t>a</w:t>
            </w:r>
            <w:r w:rsidRPr="00687D4A">
              <w:rPr>
                <w:sz w:val="24"/>
                <w:szCs w:val="24"/>
              </w:rPr>
              <w:t>l o</w:t>
            </w:r>
            <w:r w:rsidRPr="00687D4A">
              <w:rPr>
                <w:spacing w:val="-1"/>
                <w:sz w:val="24"/>
                <w:szCs w:val="24"/>
              </w:rPr>
              <w:t>r</w:t>
            </w:r>
            <w:r w:rsidRPr="00687D4A">
              <w:rPr>
                <w:spacing w:val="-2"/>
                <w:sz w:val="24"/>
                <w:szCs w:val="24"/>
              </w:rPr>
              <w:t>g</w:t>
            </w:r>
            <w:r w:rsidRPr="00687D4A">
              <w:rPr>
                <w:spacing w:val="-1"/>
                <w:sz w:val="24"/>
                <w:szCs w:val="24"/>
              </w:rPr>
              <w:t>a</w:t>
            </w:r>
            <w:r w:rsidRPr="00687D4A">
              <w:rPr>
                <w:sz w:val="24"/>
                <w:szCs w:val="24"/>
              </w:rPr>
              <w:t>ni</w:t>
            </w:r>
            <w:r w:rsidRPr="00687D4A">
              <w:rPr>
                <w:spacing w:val="2"/>
                <w:sz w:val="24"/>
                <w:szCs w:val="24"/>
              </w:rPr>
              <w:t>z</w:t>
            </w:r>
            <w:r w:rsidRPr="00687D4A">
              <w:rPr>
                <w:spacing w:val="-1"/>
                <w:sz w:val="24"/>
                <w:szCs w:val="24"/>
              </w:rPr>
              <w:t>a</w:t>
            </w:r>
            <w:r w:rsidRPr="00687D4A">
              <w:rPr>
                <w:sz w:val="24"/>
                <w:szCs w:val="24"/>
              </w:rPr>
              <w:t>t</w:t>
            </w:r>
            <w:r w:rsidRPr="00687D4A">
              <w:rPr>
                <w:spacing w:val="1"/>
                <w:sz w:val="24"/>
                <w:szCs w:val="24"/>
              </w:rPr>
              <w:t>i</w:t>
            </w:r>
            <w:r w:rsidRPr="00687D4A">
              <w:rPr>
                <w:sz w:val="24"/>
                <w:szCs w:val="24"/>
              </w:rPr>
              <w:t>ons, investm</w:t>
            </w:r>
            <w:r w:rsidRPr="00687D4A">
              <w:rPr>
                <w:spacing w:val="-1"/>
                <w:sz w:val="24"/>
                <w:szCs w:val="24"/>
              </w:rPr>
              <w:t>e</w:t>
            </w:r>
            <w:r w:rsidRPr="00687D4A">
              <w:rPr>
                <w:sz w:val="24"/>
                <w:szCs w:val="24"/>
              </w:rPr>
              <w:t xml:space="preserve">nt </w:t>
            </w:r>
            <w:r w:rsidRPr="00687D4A">
              <w:rPr>
                <w:spacing w:val="-1"/>
                <w:sz w:val="24"/>
                <w:szCs w:val="24"/>
              </w:rPr>
              <w:t>a</w:t>
            </w:r>
            <w:r w:rsidRPr="00687D4A">
              <w:rPr>
                <w:sz w:val="24"/>
                <w:szCs w:val="24"/>
              </w:rPr>
              <w:t>nd me</w:t>
            </w:r>
            <w:r w:rsidRPr="00687D4A">
              <w:rPr>
                <w:spacing w:val="-1"/>
                <w:sz w:val="24"/>
                <w:szCs w:val="24"/>
              </w:rPr>
              <w:t>rc</w:t>
            </w:r>
            <w:r w:rsidRPr="00687D4A">
              <w:rPr>
                <w:sz w:val="24"/>
                <w:szCs w:val="24"/>
              </w:rPr>
              <w:t>h</w:t>
            </w:r>
            <w:r w:rsidRPr="00687D4A">
              <w:rPr>
                <w:spacing w:val="-1"/>
                <w:sz w:val="24"/>
                <w:szCs w:val="24"/>
              </w:rPr>
              <w:t>a</w:t>
            </w:r>
            <w:r w:rsidRPr="00687D4A">
              <w:rPr>
                <w:spacing w:val="2"/>
                <w:sz w:val="24"/>
                <w:szCs w:val="24"/>
              </w:rPr>
              <w:t>n</w:t>
            </w:r>
            <w:r w:rsidRPr="00687D4A">
              <w:rPr>
                <w:sz w:val="24"/>
                <w:szCs w:val="24"/>
              </w:rPr>
              <w:t>t b</w:t>
            </w:r>
            <w:r w:rsidRPr="00687D4A">
              <w:rPr>
                <w:spacing w:val="-1"/>
                <w:sz w:val="24"/>
                <w:szCs w:val="24"/>
              </w:rPr>
              <w:t>a</w:t>
            </w:r>
            <w:r w:rsidRPr="00687D4A">
              <w:rPr>
                <w:sz w:val="24"/>
                <w:szCs w:val="24"/>
              </w:rPr>
              <w:t>nks, unive</w:t>
            </w:r>
            <w:r w:rsidRPr="00687D4A">
              <w:rPr>
                <w:spacing w:val="-1"/>
                <w:sz w:val="24"/>
                <w:szCs w:val="24"/>
              </w:rPr>
              <w:t>r</w:t>
            </w:r>
            <w:r w:rsidRPr="00687D4A">
              <w:rPr>
                <w:sz w:val="24"/>
                <w:szCs w:val="24"/>
              </w:rPr>
              <w:t>si</w:t>
            </w:r>
            <w:r w:rsidRPr="00687D4A">
              <w:rPr>
                <w:spacing w:val="1"/>
                <w:sz w:val="24"/>
                <w:szCs w:val="24"/>
              </w:rPr>
              <w:t>t</w:t>
            </w:r>
            <w:r w:rsidRPr="00687D4A">
              <w:rPr>
                <w:sz w:val="24"/>
                <w:szCs w:val="24"/>
              </w:rPr>
              <w:t>ies, r</w:t>
            </w:r>
            <w:r w:rsidRPr="00687D4A">
              <w:rPr>
                <w:spacing w:val="-2"/>
                <w:sz w:val="24"/>
                <w:szCs w:val="24"/>
              </w:rPr>
              <w:t>e</w:t>
            </w:r>
            <w:r w:rsidRPr="00687D4A">
              <w:rPr>
                <w:spacing w:val="2"/>
                <w:sz w:val="24"/>
                <w:szCs w:val="24"/>
              </w:rPr>
              <w:t>s</w:t>
            </w:r>
            <w:r w:rsidRPr="00687D4A">
              <w:rPr>
                <w:spacing w:val="-1"/>
                <w:sz w:val="24"/>
                <w:szCs w:val="24"/>
              </w:rPr>
              <w:t>ea</w:t>
            </w:r>
            <w:r w:rsidRPr="00687D4A">
              <w:rPr>
                <w:sz w:val="24"/>
                <w:szCs w:val="24"/>
              </w:rPr>
              <w:t>r</w:t>
            </w:r>
            <w:r w:rsidRPr="00687D4A">
              <w:rPr>
                <w:spacing w:val="-2"/>
                <w:sz w:val="24"/>
                <w:szCs w:val="24"/>
              </w:rPr>
              <w:t>c</w:t>
            </w:r>
            <w:r w:rsidRPr="00687D4A">
              <w:rPr>
                <w:sz w:val="24"/>
                <w:szCs w:val="24"/>
              </w:rPr>
              <w:t>h ins</w:t>
            </w:r>
            <w:r w:rsidRPr="00687D4A">
              <w:rPr>
                <w:spacing w:val="1"/>
                <w:sz w:val="24"/>
                <w:szCs w:val="24"/>
              </w:rPr>
              <w:t>t</w:t>
            </w:r>
            <w:r w:rsidRPr="00687D4A">
              <w:rPr>
                <w:sz w:val="24"/>
                <w:szCs w:val="24"/>
              </w:rPr>
              <w:t>i</w:t>
            </w:r>
            <w:r w:rsidRPr="00687D4A">
              <w:rPr>
                <w:spacing w:val="1"/>
                <w:sz w:val="24"/>
                <w:szCs w:val="24"/>
              </w:rPr>
              <w:t>t</w:t>
            </w:r>
            <w:r w:rsidRPr="00687D4A">
              <w:rPr>
                <w:sz w:val="24"/>
                <w:szCs w:val="24"/>
              </w:rPr>
              <w:t>ut</w:t>
            </w:r>
            <w:r w:rsidRPr="00687D4A">
              <w:rPr>
                <w:spacing w:val="1"/>
                <w:sz w:val="24"/>
                <w:szCs w:val="24"/>
              </w:rPr>
              <w:t>i</w:t>
            </w:r>
            <w:r w:rsidRPr="00687D4A">
              <w:rPr>
                <w:sz w:val="24"/>
                <w:szCs w:val="24"/>
              </w:rPr>
              <w:t xml:space="preserve">ons, </w:t>
            </w:r>
            <w:r w:rsidRPr="00687D4A">
              <w:rPr>
                <w:spacing w:val="-2"/>
                <w:sz w:val="24"/>
                <w:szCs w:val="24"/>
              </w:rPr>
              <w:t>g</w:t>
            </w:r>
            <w:r w:rsidRPr="00687D4A">
              <w:rPr>
                <w:sz w:val="24"/>
                <w:szCs w:val="24"/>
              </w:rPr>
              <w:t>ov</w:t>
            </w:r>
            <w:r w:rsidRPr="00687D4A">
              <w:rPr>
                <w:spacing w:val="1"/>
                <w:sz w:val="24"/>
                <w:szCs w:val="24"/>
              </w:rPr>
              <w:t>e</w:t>
            </w:r>
            <w:r w:rsidRPr="00687D4A">
              <w:rPr>
                <w:sz w:val="24"/>
                <w:szCs w:val="24"/>
              </w:rPr>
              <w:t>rnm</w:t>
            </w:r>
            <w:r w:rsidRPr="00687D4A">
              <w:rPr>
                <w:spacing w:val="-1"/>
                <w:sz w:val="24"/>
                <w:szCs w:val="24"/>
              </w:rPr>
              <w:t>e</w:t>
            </w:r>
            <w:r w:rsidRPr="00687D4A">
              <w:rPr>
                <w:sz w:val="24"/>
                <w:szCs w:val="24"/>
              </w:rPr>
              <w:t xml:space="preserve">nt </w:t>
            </w:r>
            <w:r w:rsidRPr="00687D4A">
              <w:rPr>
                <w:spacing w:val="1"/>
                <w:sz w:val="24"/>
                <w:szCs w:val="24"/>
              </w:rPr>
              <w:t>a</w:t>
            </w:r>
            <w:r w:rsidRPr="00687D4A">
              <w:rPr>
                <w:sz w:val="24"/>
                <w:szCs w:val="24"/>
              </w:rPr>
              <w:t>g</w:t>
            </w:r>
            <w:r w:rsidRPr="00687D4A">
              <w:rPr>
                <w:spacing w:val="-1"/>
                <w:sz w:val="24"/>
                <w:szCs w:val="24"/>
              </w:rPr>
              <w:t>e</w:t>
            </w:r>
            <w:r w:rsidRPr="00687D4A">
              <w:rPr>
                <w:sz w:val="24"/>
                <w:szCs w:val="24"/>
              </w:rPr>
              <w:t>n</w:t>
            </w:r>
            <w:r w:rsidRPr="00687D4A">
              <w:rPr>
                <w:spacing w:val="-1"/>
                <w:sz w:val="24"/>
                <w:szCs w:val="24"/>
              </w:rPr>
              <w:t>c</w:t>
            </w:r>
            <w:r w:rsidRPr="00687D4A">
              <w:rPr>
                <w:sz w:val="24"/>
                <w:szCs w:val="24"/>
              </w:rPr>
              <w:t>ies,</w:t>
            </w:r>
            <w:r w:rsidRPr="00687D4A">
              <w:rPr>
                <w:spacing w:val="2"/>
                <w:sz w:val="24"/>
                <w:szCs w:val="24"/>
              </w:rPr>
              <w:t xml:space="preserve"> </w:t>
            </w:r>
            <w:r w:rsidRPr="00687D4A">
              <w:rPr>
                <w:sz w:val="24"/>
                <w:szCs w:val="24"/>
              </w:rPr>
              <w:t>non</w:t>
            </w:r>
            <w:r w:rsidRPr="00687D4A">
              <w:rPr>
                <w:spacing w:val="-2"/>
                <w:sz w:val="24"/>
                <w:szCs w:val="24"/>
              </w:rPr>
              <w:t>g</w:t>
            </w:r>
            <w:r w:rsidRPr="00687D4A">
              <w:rPr>
                <w:sz w:val="24"/>
                <w:szCs w:val="24"/>
              </w:rPr>
              <w:t>o</w:t>
            </w:r>
            <w:r w:rsidRPr="00687D4A">
              <w:rPr>
                <w:spacing w:val="2"/>
                <w:sz w:val="24"/>
                <w:szCs w:val="24"/>
              </w:rPr>
              <w:t>v</w:t>
            </w:r>
            <w:r w:rsidRPr="00687D4A">
              <w:rPr>
                <w:spacing w:val="-1"/>
                <w:sz w:val="24"/>
                <w:szCs w:val="24"/>
              </w:rPr>
              <w:t>e</w:t>
            </w:r>
            <w:r w:rsidRPr="00687D4A">
              <w:rPr>
                <w:sz w:val="24"/>
                <w:szCs w:val="24"/>
              </w:rPr>
              <w:t>rnm</w:t>
            </w:r>
            <w:r w:rsidRPr="00687D4A">
              <w:rPr>
                <w:spacing w:val="-1"/>
                <w:sz w:val="24"/>
                <w:szCs w:val="24"/>
              </w:rPr>
              <w:t>e</w:t>
            </w:r>
            <w:r w:rsidRPr="00687D4A">
              <w:rPr>
                <w:sz w:val="24"/>
                <w:szCs w:val="24"/>
              </w:rPr>
              <w:t>ntal</w:t>
            </w:r>
            <w:r w:rsidRPr="00687D4A">
              <w:rPr>
                <w:spacing w:val="2"/>
                <w:sz w:val="24"/>
                <w:szCs w:val="24"/>
              </w:rPr>
              <w:t xml:space="preserve"> </w:t>
            </w:r>
            <w:r w:rsidRPr="00687D4A">
              <w:rPr>
                <w:sz w:val="24"/>
                <w:szCs w:val="24"/>
              </w:rPr>
              <w:t>o</w:t>
            </w:r>
            <w:r w:rsidRPr="00687D4A">
              <w:rPr>
                <w:spacing w:val="1"/>
                <w:sz w:val="24"/>
                <w:szCs w:val="24"/>
              </w:rPr>
              <w:t>r</w:t>
            </w:r>
            <w:r w:rsidRPr="00687D4A">
              <w:rPr>
                <w:spacing w:val="-2"/>
                <w:sz w:val="24"/>
                <w:szCs w:val="24"/>
              </w:rPr>
              <w:t>g</w:t>
            </w:r>
            <w:r w:rsidRPr="00687D4A">
              <w:rPr>
                <w:spacing w:val="-1"/>
                <w:sz w:val="24"/>
                <w:szCs w:val="24"/>
              </w:rPr>
              <w:t>a</w:t>
            </w:r>
            <w:r w:rsidRPr="00687D4A">
              <w:rPr>
                <w:sz w:val="24"/>
                <w:szCs w:val="24"/>
              </w:rPr>
              <w:t>ni</w:t>
            </w:r>
            <w:r w:rsidRPr="00687D4A">
              <w:rPr>
                <w:spacing w:val="2"/>
                <w:sz w:val="24"/>
                <w:szCs w:val="24"/>
              </w:rPr>
              <w:t>z</w:t>
            </w:r>
            <w:r w:rsidRPr="00687D4A">
              <w:rPr>
                <w:spacing w:val="-1"/>
                <w:sz w:val="24"/>
                <w:szCs w:val="24"/>
              </w:rPr>
              <w:t>a</w:t>
            </w:r>
            <w:r w:rsidRPr="00687D4A">
              <w:rPr>
                <w:sz w:val="24"/>
                <w:szCs w:val="24"/>
              </w:rPr>
              <w:t>t</w:t>
            </w:r>
            <w:r w:rsidRPr="00687D4A">
              <w:rPr>
                <w:spacing w:val="1"/>
                <w:sz w:val="24"/>
                <w:szCs w:val="24"/>
              </w:rPr>
              <w:t>i</w:t>
            </w:r>
            <w:r w:rsidRPr="00687D4A">
              <w:rPr>
                <w:sz w:val="24"/>
                <w:szCs w:val="24"/>
              </w:rPr>
              <w:t xml:space="preserve">ons, </w:t>
            </w:r>
            <w:r w:rsidRPr="00687D4A">
              <w:rPr>
                <w:spacing w:val="-1"/>
                <w:sz w:val="24"/>
                <w:szCs w:val="24"/>
              </w:rPr>
              <w:t>a</w:t>
            </w:r>
            <w:r w:rsidRPr="00687D4A">
              <w:rPr>
                <w:sz w:val="24"/>
                <w:szCs w:val="24"/>
              </w:rPr>
              <w:t>nd ind</w:t>
            </w:r>
            <w:r w:rsidRPr="00687D4A">
              <w:rPr>
                <w:spacing w:val="1"/>
                <w:sz w:val="24"/>
                <w:szCs w:val="24"/>
              </w:rPr>
              <w:t>i</w:t>
            </w:r>
            <w:r w:rsidRPr="00687D4A">
              <w:rPr>
                <w:sz w:val="24"/>
                <w:szCs w:val="24"/>
              </w:rPr>
              <w:t>viduals.</w:t>
            </w:r>
          </w:p>
          <w:p w:rsidR="001D40D1" w:rsidRDefault="001D40D1" w:rsidP="005C08C5">
            <w:pPr>
              <w:pStyle w:val="ListParagraph"/>
              <w:numPr>
                <w:ilvl w:val="0"/>
                <w:numId w:val="17"/>
              </w:numPr>
              <w:spacing w:line="260" w:lineRule="exact"/>
              <w:ind w:right="155"/>
              <w:rPr>
                <w:sz w:val="24"/>
                <w:szCs w:val="24"/>
              </w:rPr>
            </w:pPr>
            <w:r w:rsidRPr="00687D4A">
              <w:rPr>
                <w:spacing w:val="-1"/>
                <w:sz w:val="24"/>
                <w:szCs w:val="24"/>
              </w:rPr>
              <w:t>“</w:t>
            </w:r>
            <w:r w:rsidRPr="00687D4A">
              <w:rPr>
                <w:sz w:val="24"/>
                <w:szCs w:val="24"/>
              </w:rPr>
              <w:t>Contr</w:t>
            </w:r>
            <w:r w:rsidRPr="00687D4A">
              <w:rPr>
                <w:spacing w:val="-1"/>
                <w:sz w:val="24"/>
                <w:szCs w:val="24"/>
              </w:rPr>
              <w:t>ac</w:t>
            </w:r>
            <w:r w:rsidRPr="00687D4A">
              <w:rPr>
                <w:sz w:val="24"/>
                <w:szCs w:val="24"/>
              </w:rPr>
              <w:t>t”</w:t>
            </w:r>
            <w:r w:rsidRPr="00687D4A">
              <w:rPr>
                <w:spacing w:val="45"/>
                <w:sz w:val="24"/>
                <w:szCs w:val="24"/>
              </w:rPr>
              <w:t xml:space="preserve"> </w:t>
            </w:r>
            <w:r w:rsidRPr="00687D4A">
              <w:rPr>
                <w:sz w:val="24"/>
                <w:szCs w:val="24"/>
              </w:rPr>
              <w:t>m</w:t>
            </w:r>
            <w:r w:rsidRPr="00687D4A">
              <w:rPr>
                <w:spacing w:val="2"/>
                <w:sz w:val="24"/>
                <w:szCs w:val="24"/>
              </w:rPr>
              <w:t>e</w:t>
            </w:r>
            <w:r w:rsidRPr="00687D4A">
              <w:rPr>
                <w:spacing w:val="-1"/>
                <w:sz w:val="24"/>
                <w:szCs w:val="24"/>
              </w:rPr>
              <w:t>a</w:t>
            </w:r>
            <w:r w:rsidRPr="00687D4A">
              <w:rPr>
                <w:sz w:val="24"/>
                <w:szCs w:val="24"/>
              </w:rPr>
              <w:t>ns</w:t>
            </w:r>
            <w:r w:rsidRPr="00687D4A">
              <w:rPr>
                <w:spacing w:val="46"/>
                <w:sz w:val="24"/>
                <w:szCs w:val="24"/>
              </w:rPr>
              <w:t xml:space="preserve"> </w:t>
            </w:r>
            <w:r w:rsidRPr="00687D4A">
              <w:rPr>
                <w:sz w:val="24"/>
                <w:szCs w:val="24"/>
              </w:rPr>
              <w:t>the</w:t>
            </w:r>
            <w:r w:rsidRPr="00687D4A">
              <w:rPr>
                <w:spacing w:val="45"/>
                <w:sz w:val="24"/>
                <w:szCs w:val="24"/>
              </w:rPr>
              <w:t xml:space="preserve"> </w:t>
            </w:r>
            <w:r w:rsidRPr="00687D4A">
              <w:rPr>
                <w:sz w:val="24"/>
                <w:szCs w:val="24"/>
              </w:rPr>
              <w:t>Contr</w:t>
            </w:r>
            <w:r w:rsidRPr="00687D4A">
              <w:rPr>
                <w:spacing w:val="-1"/>
                <w:sz w:val="24"/>
                <w:szCs w:val="24"/>
              </w:rPr>
              <w:t>ac</w:t>
            </w:r>
            <w:r w:rsidRPr="00687D4A">
              <w:rPr>
                <w:sz w:val="24"/>
                <w:szCs w:val="24"/>
              </w:rPr>
              <w:t>t</w:t>
            </w:r>
            <w:r w:rsidRPr="00687D4A">
              <w:rPr>
                <w:spacing w:val="46"/>
                <w:sz w:val="24"/>
                <w:szCs w:val="24"/>
              </w:rPr>
              <w:t xml:space="preserve"> </w:t>
            </w:r>
            <w:r w:rsidRPr="00687D4A">
              <w:rPr>
                <w:sz w:val="24"/>
                <w:szCs w:val="24"/>
              </w:rPr>
              <w:t>si</w:t>
            </w:r>
            <w:r w:rsidRPr="00687D4A">
              <w:rPr>
                <w:spacing w:val="-2"/>
                <w:sz w:val="24"/>
                <w:szCs w:val="24"/>
              </w:rPr>
              <w:t>g</w:t>
            </w:r>
            <w:r w:rsidRPr="00687D4A">
              <w:rPr>
                <w:spacing w:val="2"/>
                <w:sz w:val="24"/>
                <w:szCs w:val="24"/>
              </w:rPr>
              <w:t>n</w:t>
            </w:r>
            <w:r w:rsidRPr="00687D4A">
              <w:rPr>
                <w:spacing w:val="-1"/>
                <w:sz w:val="24"/>
                <w:szCs w:val="24"/>
              </w:rPr>
              <w:t>e</w:t>
            </w:r>
            <w:r w:rsidRPr="00687D4A">
              <w:rPr>
                <w:sz w:val="24"/>
                <w:szCs w:val="24"/>
              </w:rPr>
              <w:t>d</w:t>
            </w:r>
            <w:r w:rsidRPr="00687D4A">
              <w:rPr>
                <w:spacing w:val="45"/>
                <w:sz w:val="24"/>
                <w:szCs w:val="24"/>
              </w:rPr>
              <w:t xml:space="preserve"> </w:t>
            </w:r>
            <w:r w:rsidRPr="00687D4A">
              <w:rPr>
                <w:spacing w:val="2"/>
                <w:sz w:val="24"/>
                <w:szCs w:val="24"/>
              </w:rPr>
              <w:t>b</w:t>
            </w:r>
            <w:r w:rsidRPr="00687D4A">
              <w:rPr>
                <w:sz w:val="24"/>
                <w:szCs w:val="24"/>
              </w:rPr>
              <w:t>y</w:t>
            </w:r>
            <w:r w:rsidRPr="00687D4A">
              <w:rPr>
                <w:spacing w:val="41"/>
                <w:sz w:val="24"/>
                <w:szCs w:val="24"/>
              </w:rPr>
              <w:t xml:space="preserve"> </w:t>
            </w:r>
            <w:r w:rsidRPr="00687D4A">
              <w:rPr>
                <w:sz w:val="24"/>
                <w:szCs w:val="24"/>
              </w:rPr>
              <w:t>the</w:t>
            </w:r>
            <w:r w:rsidRPr="00687D4A">
              <w:rPr>
                <w:spacing w:val="45"/>
                <w:sz w:val="24"/>
                <w:szCs w:val="24"/>
              </w:rPr>
              <w:t xml:space="preserve"> </w:t>
            </w:r>
            <w:r w:rsidRPr="00687D4A">
              <w:rPr>
                <w:spacing w:val="3"/>
                <w:sz w:val="24"/>
                <w:szCs w:val="24"/>
              </w:rPr>
              <w:t>P</w:t>
            </w:r>
            <w:r w:rsidRPr="00687D4A">
              <w:rPr>
                <w:spacing w:val="-1"/>
                <w:sz w:val="24"/>
                <w:szCs w:val="24"/>
              </w:rPr>
              <w:t>a</w:t>
            </w:r>
            <w:r w:rsidRPr="00687D4A">
              <w:rPr>
                <w:sz w:val="24"/>
                <w:szCs w:val="24"/>
              </w:rPr>
              <w:t>rties</w:t>
            </w:r>
            <w:r w:rsidRPr="00687D4A">
              <w:rPr>
                <w:spacing w:val="45"/>
                <w:sz w:val="24"/>
                <w:szCs w:val="24"/>
              </w:rPr>
              <w:t xml:space="preserve"> </w:t>
            </w:r>
            <w:r w:rsidRPr="00687D4A">
              <w:rPr>
                <w:spacing w:val="-1"/>
                <w:sz w:val="24"/>
                <w:szCs w:val="24"/>
              </w:rPr>
              <w:t>a</w:t>
            </w:r>
            <w:r w:rsidRPr="00687D4A">
              <w:rPr>
                <w:sz w:val="24"/>
                <w:szCs w:val="24"/>
              </w:rPr>
              <w:t>nd</w:t>
            </w:r>
            <w:r w:rsidRPr="00687D4A">
              <w:rPr>
                <w:spacing w:val="45"/>
                <w:sz w:val="24"/>
                <w:szCs w:val="24"/>
              </w:rPr>
              <w:t xml:space="preserve"> </w:t>
            </w:r>
            <w:r w:rsidRPr="00687D4A">
              <w:rPr>
                <w:spacing w:val="-1"/>
                <w:sz w:val="24"/>
                <w:szCs w:val="24"/>
              </w:rPr>
              <w:t>a</w:t>
            </w:r>
            <w:r w:rsidRPr="00687D4A">
              <w:rPr>
                <w:sz w:val="24"/>
                <w:szCs w:val="24"/>
              </w:rPr>
              <w:t>ll</w:t>
            </w:r>
            <w:r w:rsidRPr="00687D4A">
              <w:rPr>
                <w:spacing w:val="46"/>
                <w:sz w:val="24"/>
                <w:szCs w:val="24"/>
              </w:rPr>
              <w:t xml:space="preserve"> </w:t>
            </w:r>
            <w:r w:rsidRPr="00687D4A">
              <w:rPr>
                <w:sz w:val="24"/>
                <w:szCs w:val="24"/>
              </w:rPr>
              <w:t xml:space="preserve">the </w:t>
            </w:r>
            <w:r w:rsidRPr="00687D4A">
              <w:rPr>
                <w:spacing w:val="-1"/>
                <w:sz w:val="24"/>
                <w:szCs w:val="24"/>
              </w:rPr>
              <w:t>a</w:t>
            </w:r>
            <w:r w:rsidRPr="00687D4A">
              <w:rPr>
                <w:sz w:val="24"/>
                <w:szCs w:val="24"/>
              </w:rPr>
              <w:t>t</w:t>
            </w:r>
            <w:r w:rsidRPr="00687D4A">
              <w:rPr>
                <w:spacing w:val="1"/>
                <w:sz w:val="24"/>
                <w:szCs w:val="24"/>
              </w:rPr>
              <w:t>t</w:t>
            </w:r>
            <w:r w:rsidRPr="00687D4A">
              <w:rPr>
                <w:spacing w:val="-1"/>
                <w:sz w:val="24"/>
                <w:szCs w:val="24"/>
              </w:rPr>
              <w:t>ac</w:t>
            </w:r>
            <w:r w:rsidRPr="00687D4A">
              <w:rPr>
                <w:sz w:val="24"/>
                <w:szCs w:val="24"/>
              </w:rPr>
              <w:t>h</w:t>
            </w:r>
            <w:r w:rsidRPr="00687D4A">
              <w:rPr>
                <w:spacing w:val="-1"/>
                <w:sz w:val="24"/>
                <w:szCs w:val="24"/>
              </w:rPr>
              <w:t>e</w:t>
            </w:r>
            <w:r w:rsidRPr="00687D4A">
              <w:rPr>
                <w:sz w:val="24"/>
                <w:szCs w:val="24"/>
              </w:rPr>
              <w:t xml:space="preserve">d </w:t>
            </w:r>
            <w:r>
              <w:rPr>
                <w:sz w:val="24"/>
                <w:szCs w:val="24"/>
              </w:rPr>
              <w:t xml:space="preserve">documents </w:t>
            </w:r>
            <w:r w:rsidR="0027349E" w:rsidRPr="00687D4A">
              <w:rPr>
                <w:sz w:val="24"/>
                <w:szCs w:val="24"/>
              </w:rPr>
              <w:t>listed in its Clause</w:t>
            </w:r>
            <w:r w:rsidR="0027349E">
              <w:rPr>
                <w:sz w:val="24"/>
                <w:szCs w:val="24"/>
              </w:rPr>
              <w:t xml:space="preserve"> 1 that is </w:t>
            </w:r>
            <w:r w:rsidRPr="00687D4A">
              <w:rPr>
                <w:sz w:val="24"/>
                <w:szCs w:val="24"/>
              </w:rPr>
              <w:t>G</w:t>
            </w:r>
            <w:r w:rsidRPr="00687D4A">
              <w:rPr>
                <w:spacing w:val="-1"/>
                <w:sz w:val="24"/>
                <w:szCs w:val="24"/>
              </w:rPr>
              <w:t>e</w:t>
            </w:r>
            <w:r w:rsidRPr="00687D4A">
              <w:rPr>
                <w:sz w:val="24"/>
                <w:szCs w:val="24"/>
              </w:rPr>
              <w:t>n</w:t>
            </w:r>
            <w:r w:rsidRPr="00687D4A">
              <w:rPr>
                <w:spacing w:val="-1"/>
                <w:sz w:val="24"/>
                <w:szCs w:val="24"/>
              </w:rPr>
              <w:t>e</w:t>
            </w:r>
            <w:r w:rsidRPr="00687D4A">
              <w:rPr>
                <w:spacing w:val="1"/>
                <w:sz w:val="24"/>
                <w:szCs w:val="24"/>
              </w:rPr>
              <w:t>r</w:t>
            </w:r>
            <w:r w:rsidRPr="00687D4A">
              <w:rPr>
                <w:spacing w:val="-1"/>
                <w:sz w:val="24"/>
                <w:szCs w:val="24"/>
              </w:rPr>
              <w:t>a</w:t>
            </w:r>
            <w:r w:rsidRPr="00687D4A">
              <w:rPr>
                <w:sz w:val="24"/>
                <w:szCs w:val="24"/>
              </w:rPr>
              <w:t>l Condi</w:t>
            </w:r>
            <w:r w:rsidRPr="00687D4A">
              <w:rPr>
                <w:spacing w:val="1"/>
                <w:sz w:val="24"/>
                <w:szCs w:val="24"/>
              </w:rPr>
              <w:t>t</w:t>
            </w:r>
            <w:r w:rsidRPr="00687D4A">
              <w:rPr>
                <w:sz w:val="24"/>
                <w:szCs w:val="24"/>
              </w:rPr>
              <w:t>ions (GC), the</w:t>
            </w:r>
            <w:r w:rsidRPr="00687D4A">
              <w:rPr>
                <w:spacing w:val="-1"/>
                <w:sz w:val="24"/>
                <w:szCs w:val="24"/>
              </w:rPr>
              <w:t xml:space="preserve"> </w:t>
            </w:r>
            <w:r w:rsidRPr="00687D4A">
              <w:rPr>
                <w:spacing w:val="1"/>
                <w:sz w:val="24"/>
                <w:szCs w:val="24"/>
              </w:rPr>
              <w:t>S</w:t>
            </w:r>
            <w:r w:rsidRPr="00687D4A">
              <w:rPr>
                <w:sz w:val="24"/>
                <w:szCs w:val="24"/>
              </w:rPr>
              <w:t>p</w:t>
            </w:r>
            <w:r w:rsidRPr="00687D4A">
              <w:rPr>
                <w:spacing w:val="-1"/>
                <w:sz w:val="24"/>
                <w:szCs w:val="24"/>
              </w:rPr>
              <w:t>ec</w:t>
            </w:r>
            <w:r w:rsidRPr="00687D4A">
              <w:rPr>
                <w:sz w:val="24"/>
                <w:szCs w:val="24"/>
              </w:rPr>
              <w:t>ial Condi</w:t>
            </w:r>
            <w:r w:rsidRPr="00687D4A">
              <w:rPr>
                <w:spacing w:val="1"/>
                <w:sz w:val="24"/>
                <w:szCs w:val="24"/>
              </w:rPr>
              <w:t>t</w:t>
            </w:r>
            <w:r w:rsidRPr="00687D4A">
              <w:rPr>
                <w:sz w:val="24"/>
                <w:szCs w:val="24"/>
              </w:rPr>
              <w:t>ions (</w:t>
            </w:r>
            <w:r w:rsidRPr="00687D4A">
              <w:rPr>
                <w:spacing w:val="1"/>
                <w:sz w:val="24"/>
                <w:szCs w:val="24"/>
              </w:rPr>
              <w:t>S</w:t>
            </w:r>
            <w:r w:rsidRPr="00687D4A">
              <w:rPr>
                <w:sz w:val="24"/>
                <w:szCs w:val="24"/>
              </w:rPr>
              <w:t xml:space="preserve">C), </w:t>
            </w:r>
            <w:r w:rsidRPr="00687D4A">
              <w:rPr>
                <w:spacing w:val="-2"/>
                <w:sz w:val="24"/>
                <w:szCs w:val="24"/>
              </w:rPr>
              <w:t>a</w:t>
            </w:r>
            <w:r w:rsidRPr="00687D4A">
              <w:rPr>
                <w:sz w:val="24"/>
                <w:szCs w:val="24"/>
              </w:rPr>
              <w:t xml:space="preserve">nd the </w:t>
            </w:r>
            <w:r w:rsidRPr="00687D4A">
              <w:rPr>
                <w:spacing w:val="-1"/>
                <w:sz w:val="24"/>
                <w:szCs w:val="24"/>
              </w:rPr>
              <w:t>A</w:t>
            </w:r>
            <w:r w:rsidRPr="00687D4A">
              <w:rPr>
                <w:sz w:val="24"/>
                <w:szCs w:val="24"/>
              </w:rPr>
              <w:t>pp</w:t>
            </w:r>
            <w:r w:rsidRPr="00687D4A">
              <w:rPr>
                <w:spacing w:val="-1"/>
                <w:sz w:val="24"/>
                <w:szCs w:val="24"/>
              </w:rPr>
              <w:t>e</w:t>
            </w:r>
            <w:r w:rsidRPr="00687D4A">
              <w:rPr>
                <w:sz w:val="24"/>
                <w:szCs w:val="24"/>
              </w:rPr>
              <w:t>ndic</w:t>
            </w:r>
            <w:r w:rsidRPr="00687D4A">
              <w:rPr>
                <w:spacing w:val="-1"/>
                <w:sz w:val="24"/>
                <w:szCs w:val="24"/>
              </w:rPr>
              <w:t>e</w:t>
            </w:r>
            <w:r w:rsidRPr="00687D4A">
              <w:rPr>
                <w:sz w:val="24"/>
                <w:szCs w:val="24"/>
              </w:rPr>
              <w:t>s.</w:t>
            </w:r>
          </w:p>
          <w:p w:rsidR="001D40D1" w:rsidRDefault="001D40D1" w:rsidP="005C08C5">
            <w:pPr>
              <w:pStyle w:val="ListParagraph"/>
              <w:numPr>
                <w:ilvl w:val="0"/>
                <w:numId w:val="17"/>
              </w:numPr>
              <w:spacing w:line="260" w:lineRule="exact"/>
              <w:ind w:right="155"/>
              <w:rPr>
                <w:sz w:val="24"/>
                <w:szCs w:val="24"/>
              </w:rPr>
            </w:pPr>
            <w:r w:rsidRPr="00687D4A">
              <w:rPr>
                <w:spacing w:val="-1"/>
                <w:sz w:val="24"/>
                <w:szCs w:val="24"/>
              </w:rPr>
              <w:t>“</w:t>
            </w:r>
            <w:r w:rsidRPr="00687D4A">
              <w:rPr>
                <w:sz w:val="24"/>
                <w:szCs w:val="24"/>
              </w:rPr>
              <w:t>Contr</w:t>
            </w:r>
            <w:r w:rsidRPr="00687D4A">
              <w:rPr>
                <w:spacing w:val="-1"/>
                <w:sz w:val="24"/>
                <w:szCs w:val="24"/>
              </w:rPr>
              <w:t>ac</w:t>
            </w:r>
            <w:r w:rsidRPr="00687D4A">
              <w:rPr>
                <w:sz w:val="24"/>
                <w:szCs w:val="24"/>
              </w:rPr>
              <w:t>t</w:t>
            </w:r>
            <w:r w:rsidRPr="00687D4A">
              <w:rPr>
                <w:spacing w:val="13"/>
                <w:sz w:val="24"/>
                <w:szCs w:val="24"/>
              </w:rPr>
              <w:t xml:space="preserve"> </w:t>
            </w:r>
            <w:r w:rsidRPr="00687D4A">
              <w:rPr>
                <w:spacing w:val="1"/>
                <w:sz w:val="24"/>
                <w:szCs w:val="24"/>
              </w:rPr>
              <w:t>P</w:t>
            </w:r>
            <w:r w:rsidRPr="00687D4A">
              <w:rPr>
                <w:sz w:val="24"/>
                <w:szCs w:val="24"/>
              </w:rPr>
              <w:t>ri</w:t>
            </w:r>
            <w:r w:rsidRPr="00687D4A">
              <w:rPr>
                <w:spacing w:val="-1"/>
                <w:sz w:val="24"/>
                <w:szCs w:val="24"/>
              </w:rPr>
              <w:t>ce</w:t>
            </w:r>
            <w:r w:rsidRPr="00687D4A">
              <w:rPr>
                <w:sz w:val="24"/>
                <w:szCs w:val="24"/>
              </w:rPr>
              <w:t>”</w:t>
            </w:r>
            <w:r w:rsidRPr="00687D4A">
              <w:rPr>
                <w:spacing w:val="11"/>
                <w:sz w:val="24"/>
                <w:szCs w:val="24"/>
              </w:rPr>
              <w:t xml:space="preserve"> </w:t>
            </w:r>
            <w:r w:rsidRPr="00687D4A">
              <w:rPr>
                <w:sz w:val="24"/>
                <w:szCs w:val="24"/>
              </w:rPr>
              <w:t>m</w:t>
            </w:r>
            <w:r w:rsidRPr="00687D4A">
              <w:rPr>
                <w:spacing w:val="2"/>
                <w:sz w:val="24"/>
                <w:szCs w:val="24"/>
              </w:rPr>
              <w:t>e</w:t>
            </w:r>
            <w:r w:rsidRPr="00687D4A">
              <w:rPr>
                <w:spacing w:val="-1"/>
                <w:sz w:val="24"/>
                <w:szCs w:val="24"/>
              </w:rPr>
              <w:t>a</w:t>
            </w:r>
            <w:r w:rsidRPr="00687D4A">
              <w:rPr>
                <w:sz w:val="24"/>
                <w:szCs w:val="24"/>
              </w:rPr>
              <w:t>ns</w:t>
            </w:r>
            <w:r w:rsidRPr="00687D4A">
              <w:rPr>
                <w:spacing w:val="12"/>
                <w:sz w:val="24"/>
                <w:szCs w:val="24"/>
              </w:rPr>
              <w:t xml:space="preserve"> </w:t>
            </w:r>
            <w:r w:rsidRPr="00687D4A">
              <w:rPr>
                <w:sz w:val="24"/>
                <w:szCs w:val="24"/>
              </w:rPr>
              <w:t>the</w:t>
            </w:r>
            <w:r w:rsidRPr="00687D4A">
              <w:rPr>
                <w:spacing w:val="11"/>
                <w:sz w:val="24"/>
                <w:szCs w:val="24"/>
              </w:rPr>
              <w:t xml:space="preserve"> </w:t>
            </w:r>
            <w:r w:rsidRPr="00687D4A">
              <w:rPr>
                <w:sz w:val="24"/>
                <w:szCs w:val="24"/>
              </w:rPr>
              <w:t>p</w:t>
            </w:r>
            <w:r w:rsidRPr="00687D4A">
              <w:rPr>
                <w:spacing w:val="-1"/>
                <w:sz w:val="24"/>
                <w:szCs w:val="24"/>
              </w:rPr>
              <w:t>r</w:t>
            </w:r>
            <w:r w:rsidRPr="00687D4A">
              <w:rPr>
                <w:sz w:val="24"/>
                <w:szCs w:val="24"/>
              </w:rPr>
              <w:t>ice</w:t>
            </w:r>
            <w:r w:rsidRPr="00687D4A">
              <w:rPr>
                <w:spacing w:val="10"/>
                <w:sz w:val="24"/>
                <w:szCs w:val="24"/>
              </w:rPr>
              <w:t xml:space="preserve"> </w:t>
            </w:r>
            <w:r w:rsidRPr="00687D4A">
              <w:rPr>
                <w:sz w:val="24"/>
                <w:szCs w:val="24"/>
              </w:rPr>
              <w:t>to</w:t>
            </w:r>
            <w:r w:rsidRPr="00687D4A">
              <w:rPr>
                <w:spacing w:val="12"/>
                <w:sz w:val="24"/>
                <w:szCs w:val="24"/>
              </w:rPr>
              <w:t xml:space="preserve"> </w:t>
            </w:r>
            <w:r w:rsidRPr="00687D4A">
              <w:rPr>
                <w:sz w:val="24"/>
                <w:szCs w:val="24"/>
              </w:rPr>
              <w:t>be</w:t>
            </w:r>
            <w:r w:rsidRPr="00687D4A">
              <w:rPr>
                <w:spacing w:val="11"/>
                <w:sz w:val="24"/>
                <w:szCs w:val="24"/>
              </w:rPr>
              <w:t xml:space="preserve"> </w:t>
            </w:r>
            <w:r w:rsidRPr="00687D4A">
              <w:rPr>
                <w:sz w:val="24"/>
                <w:szCs w:val="24"/>
              </w:rPr>
              <w:t>p</w:t>
            </w:r>
            <w:r w:rsidRPr="00687D4A">
              <w:rPr>
                <w:spacing w:val="-1"/>
                <w:sz w:val="24"/>
                <w:szCs w:val="24"/>
              </w:rPr>
              <w:t>a</w:t>
            </w:r>
            <w:r w:rsidRPr="00687D4A">
              <w:rPr>
                <w:sz w:val="24"/>
                <w:szCs w:val="24"/>
              </w:rPr>
              <w:t>id</w:t>
            </w:r>
            <w:r w:rsidRPr="00687D4A">
              <w:rPr>
                <w:spacing w:val="12"/>
                <w:sz w:val="24"/>
                <w:szCs w:val="24"/>
              </w:rPr>
              <w:t xml:space="preserve"> </w:t>
            </w:r>
            <w:r w:rsidRPr="00687D4A">
              <w:rPr>
                <w:sz w:val="24"/>
                <w:szCs w:val="24"/>
              </w:rPr>
              <w:t>for</w:t>
            </w:r>
            <w:r w:rsidRPr="00687D4A">
              <w:rPr>
                <w:spacing w:val="10"/>
                <w:sz w:val="24"/>
                <w:szCs w:val="24"/>
              </w:rPr>
              <w:t xml:space="preserve"> </w:t>
            </w:r>
            <w:r w:rsidRPr="00687D4A">
              <w:rPr>
                <w:sz w:val="24"/>
                <w:szCs w:val="24"/>
              </w:rPr>
              <w:t>t</w:t>
            </w:r>
            <w:r w:rsidRPr="00687D4A">
              <w:rPr>
                <w:spacing w:val="3"/>
                <w:sz w:val="24"/>
                <w:szCs w:val="24"/>
              </w:rPr>
              <w:t>h</w:t>
            </w:r>
            <w:r w:rsidRPr="00687D4A">
              <w:rPr>
                <w:sz w:val="24"/>
                <w:szCs w:val="24"/>
              </w:rPr>
              <w:t>e</w:t>
            </w:r>
            <w:r w:rsidRPr="00687D4A">
              <w:rPr>
                <w:spacing w:val="11"/>
                <w:sz w:val="24"/>
                <w:szCs w:val="24"/>
              </w:rPr>
              <w:t xml:space="preserve"> </w:t>
            </w:r>
            <w:r w:rsidRPr="00687D4A">
              <w:rPr>
                <w:sz w:val="24"/>
                <w:szCs w:val="24"/>
              </w:rPr>
              <w:t>p</w:t>
            </w:r>
            <w:r w:rsidRPr="00687D4A">
              <w:rPr>
                <w:spacing w:val="-1"/>
                <w:sz w:val="24"/>
                <w:szCs w:val="24"/>
              </w:rPr>
              <w:t>e</w:t>
            </w:r>
            <w:r w:rsidRPr="00687D4A">
              <w:rPr>
                <w:sz w:val="24"/>
                <w:szCs w:val="24"/>
              </w:rPr>
              <w:t>r</w:t>
            </w:r>
            <w:r w:rsidRPr="00687D4A">
              <w:rPr>
                <w:spacing w:val="-1"/>
                <w:sz w:val="24"/>
                <w:szCs w:val="24"/>
              </w:rPr>
              <w:t>f</w:t>
            </w:r>
            <w:r w:rsidRPr="00687D4A">
              <w:rPr>
                <w:sz w:val="24"/>
                <w:szCs w:val="24"/>
              </w:rPr>
              <w:t>o</w:t>
            </w:r>
            <w:r w:rsidRPr="00687D4A">
              <w:rPr>
                <w:spacing w:val="-1"/>
                <w:sz w:val="24"/>
                <w:szCs w:val="24"/>
              </w:rPr>
              <w:t>r</w:t>
            </w:r>
            <w:r w:rsidRPr="00687D4A">
              <w:rPr>
                <w:spacing w:val="3"/>
                <w:sz w:val="24"/>
                <w:szCs w:val="24"/>
              </w:rPr>
              <w:t>m</w:t>
            </w:r>
            <w:r w:rsidRPr="00687D4A">
              <w:rPr>
                <w:spacing w:val="-1"/>
                <w:sz w:val="24"/>
                <w:szCs w:val="24"/>
              </w:rPr>
              <w:t>a</w:t>
            </w:r>
            <w:r w:rsidRPr="00687D4A">
              <w:rPr>
                <w:sz w:val="24"/>
                <w:szCs w:val="24"/>
              </w:rPr>
              <w:t>n</w:t>
            </w:r>
            <w:r w:rsidRPr="00687D4A">
              <w:rPr>
                <w:spacing w:val="-1"/>
                <w:sz w:val="24"/>
                <w:szCs w:val="24"/>
              </w:rPr>
              <w:t>c</w:t>
            </w:r>
            <w:r w:rsidRPr="00687D4A">
              <w:rPr>
                <w:sz w:val="24"/>
                <w:szCs w:val="24"/>
              </w:rPr>
              <w:t>e</w:t>
            </w:r>
            <w:r w:rsidRPr="00687D4A">
              <w:rPr>
                <w:spacing w:val="11"/>
                <w:sz w:val="24"/>
                <w:szCs w:val="24"/>
              </w:rPr>
              <w:t xml:space="preserve"> </w:t>
            </w:r>
            <w:r w:rsidRPr="00687D4A">
              <w:rPr>
                <w:sz w:val="24"/>
                <w:szCs w:val="24"/>
              </w:rPr>
              <w:t>of</w:t>
            </w:r>
            <w:r>
              <w:rPr>
                <w:sz w:val="24"/>
                <w:szCs w:val="24"/>
              </w:rPr>
              <w:t xml:space="preserve"> </w:t>
            </w:r>
            <w:r w:rsidRPr="00687D4A">
              <w:rPr>
                <w:sz w:val="24"/>
                <w:szCs w:val="24"/>
              </w:rPr>
              <w:t>the Se</w:t>
            </w:r>
            <w:r w:rsidRPr="00687D4A">
              <w:rPr>
                <w:spacing w:val="-1"/>
                <w:sz w:val="24"/>
                <w:szCs w:val="24"/>
              </w:rPr>
              <w:t>r</w:t>
            </w:r>
            <w:r w:rsidRPr="00687D4A">
              <w:rPr>
                <w:sz w:val="24"/>
                <w:szCs w:val="24"/>
              </w:rPr>
              <w:t>vic</w:t>
            </w:r>
            <w:r w:rsidRPr="00687D4A">
              <w:rPr>
                <w:spacing w:val="-1"/>
                <w:sz w:val="24"/>
                <w:szCs w:val="24"/>
              </w:rPr>
              <w:t>e</w:t>
            </w:r>
            <w:r w:rsidRPr="00687D4A">
              <w:rPr>
                <w:sz w:val="24"/>
                <w:szCs w:val="24"/>
              </w:rPr>
              <w:t xml:space="preserve">s, in </w:t>
            </w:r>
            <w:r w:rsidRPr="00687D4A">
              <w:rPr>
                <w:spacing w:val="2"/>
                <w:sz w:val="24"/>
                <w:szCs w:val="24"/>
              </w:rPr>
              <w:t>a</w:t>
            </w:r>
            <w:r w:rsidRPr="00687D4A">
              <w:rPr>
                <w:spacing w:val="-1"/>
                <w:sz w:val="24"/>
                <w:szCs w:val="24"/>
              </w:rPr>
              <w:t>cc</w:t>
            </w:r>
            <w:r w:rsidRPr="00687D4A">
              <w:rPr>
                <w:sz w:val="24"/>
                <w:szCs w:val="24"/>
              </w:rPr>
              <w:t>o</w:t>
            </w:r>
            <w:r w:rsidRPr="00687D4A">
              <w:rPr>
                <w:spacing w:val="-1"/>
                <w:sz w:val="24"/>
                <w:szCs w:val="24"/>
              </w:rPr>
              <w:t>r</w:t>
            </w:r>
            <w:r w:rsidRPr="00687D4A">
              <w:rPr>
                <w:spacing w:val="2"/>
                <w:sz w:val="24"/>
                <w:szCs w:val="24"/>
              </w:rPr>
              <w:t>d</w:t>
            </w:r>
            <w:r w:rsidRPr="00687D4A">
              <w:rPr>
                <w:spacing w:val="-1"/>
                <w:sz w:val="24"/>
                <w:szCs w:val="24"/>
              </w:rPr>
              <w:t>a</w:t>
            </w:r>
            <w:r w:rsidRPr="00687D4A">
              <w:rPr>
                <w:spacing w:val="2"/>
                <w:sz w:val="24"/>
                <w:szCs w:val="24"/>
              </w:rPr>
              <w:t>n</w:t>
            </w:r>
            <w:r w:rsidRPr="00687D4A">
              <w:rPr>
                <w:spacing w:val="-1"/>
                <w:sz w:val="24"/>
                <w:szCs w:val="24"/>
              </w:rPr>
              <w:t>c</w:t>
            </w:r>
            <w:r w:rsidRPr="00687D4A">
              <w:rPr>
                <w:sz w:val="24"/>
                <w:szCs w:val="24"/>
              </w:rPr>
              <w:t>e</w:t>
            </w:r>
            <w:r w:rsidRPr="00687D4A">
              <w:rPr>
                <w:spacing w:val="-1"/>
                <w:sz w:val="24"/>
                <w:szCs w:val="24"/>
              </w:rPr>
              <w:t xml:space="preserve"> </w:t>
            </w:r>
            <w:r w:rsidRPr="00687D4A">
              <w:rPr>
                <w:sz w:val="24"/>
                <w:szCs w:val="24"/>
              </w:rPr>
              <w:t xml:space="preserve">with </w:t>
            </w:r>
            <w:r w:rsidRPr="00687D4A">
              <w:rPr>
                <w:spacing w:val="1"/>
                <w:sz w:val="24"/>
                <w:szCs w:val="24"/>
              </w:rPr>
              <w:t>C</w:t>
            </w:r>
            <w:r w:rsidRPr="00687D4A">
              <w:rPr>
                <w:sz w:val="24"/>
                <w:szCs w:val="24"/>
              </w:rPr>
              <w:t>lause</w:t>
            </w:r>
            <w:r w:rsidRPr="00687D4A">
              <w:rPr>
                <w:spacing w:val="-1"/>
                <w:sz w:val="24"/>
                <w:szCs w:val="24"/>
              </w:rPr>
              <w:t xml:space="preserve"> </w:t>
            </w:r>
            <w:r w:rsidRPr="00687D4A">
              <w:rPr>
                <w:sz w:val="24"/>
                <w:szCs w:val="24"/>
              </w:rPr>
              <w:t>6;</w:t>
            </w:r>
          </w:p>
          <w:p w:rsidR="001D40D1" w:rsidRDefault="001D40D1" w:rsidP="005C08C5">
            <w:pPr>
              <w:pStyle w:val="ListParagraph"/>
              <w:numPr>
                <w:ilvl w:val="0"/>
                <w:numId w:val="17"/>
              </w:numPr>
              <w:spacing w:line="260" w:lineRule="exact"/>
              <w:ind w:right="155"/>
              <w:rPr>
                <w:sz w:val="24"/>
                <w:szCs w:val="24"/>
              </w:rPr>
            </w:pPr>
            <w:r w:rsidRPr="00687D4A">
              <w:rPr>
                <w:spacing w:val="-1"/>
                <w:sz w:val="24"/>
                <w:szCs w:val="24"/>
              </w:rPr>
              <w:t>“</w:t>
            </w:r>
            <w:r w:rsidRPr="00687D4A">
              <w:rPr>
                <w:sz w:val="24"/>
                <w:szCs w:val="24"/>
              </w:rPr>
              <w:t>E</w:t>
            </w:r>
            <w:r w:rsidRPr="00687D4A">
              <w:rPr>
                <w:spacing w:val="-1"/>
                <w:sz w:val="24"/>
                <w:szCs w:val="24"/>
              </w:rPr>
              <w:t>f</w:t>
            </w:r>
            <w:r w:rsidRPr="00687D4A">
              <w:rPr>
                <w:sz w:val="24"/>
                <w:szCs w:val="24"/>
              </w:rPr>
              <w:t>fe</w:t>
            </w:r>
            <w:r w:rsidRPr="00687D4A">
              <w:rPr>
                <w:spacing w:val="-1"/>
                <w:sz w:val="24"/>
                <w:szCs w:val="24"/>
              </w:rPr>
              <w:t>c</w:t>
            </w:r>
            <w:r w:rsidRPr="00687D4A">
              <w:rPr>
                <w:sz w:val="24"/>
                <w:szCs w:val="24"/>
              </w:rPr>
              <w:t>t</w:t>
            </w:r>
            <w:r w:rsidRPr="00687D4A">
              <w:rPr>
                <w:spacing w:val="1"/>
                <w:sz w:val="24"/>
                <w:szCs w:val="24"/>
              </w:rPr>
              <w:t>i</w:t>
            </w:r>
            <w:r w:rsidRPr="00687D4A">
              <w:rPr>
                <w:sz w:val="24"/>
                <w:szCs w:val="24"/>
              </w:rPr>
              <w:t>ve</w:t>
            </w:r>
            <w:r w:rsidRPr="00687D4A">
              <w:rPr>
                <w:spacing w:val="6"/>
                <w:sz w:val="24"/>
                <w:szCs w:val="24"/>
              </w:rPr>
              <w:t xml:space="preserve"> </w:t>
            </w:r>
            <w:r w:rsidRPr="00687D4A">
              <w:rPr>
                <w:spacing w:val="2"/>
                <w:sz w:val="24"/>
                <w:szCs w:val="24"/>
              </w:rPr>
              <w:t>D</w:t>
            </w:r>
            <w:r w:rsidRPr="00687D4A">
              <w:rPr>
                <w:spacing w:val="-1"/>
                <w:sz w:val="24"/>
                <w:szCs w:val="24"/>
              </w:rPr>
              <w:t>a</w:t>
            </w:r>
            <w:r w:rsidRPr="00687D4A">
              <w:rPr>
                <w:sz w:val="24"/>
                <w:szCs w:val="24"/>
              </w:rPr>
              <w:t>te”</w:t>
            </w:r>
            <w:r w:rsidRPr="00687D4A">
              <w:rPr>
                <w:spacing w:val="8"/>
                <w:sz w:val="24"/>
                <w:szCs w:val="24"/>
              </w:rPr>
              <w:t xml:space="preserve"> </w:t>
            </w:r>
            <w:r w:rsidRPr="00687D4A">
              <w:rPr>
                <w:sz w:val="24"/>
                <w:szCs w:val="24"/>
              </w:rPr>
              <w:t>me</w:t>
            </w:r>
            <w:r w:rsidRPr="00687D4A">
              <w:rPr>
                <w:spacing w:val="-1"/>
                <w:sz w:val="24"/>
                <w:szCs w:val="24"/>
              </w:rPr>
              <w:t>a</w:t>
            </w:r>
            <w:r w:rsidRPr="00687D4A">
              <w:rPr>
                <w:sz w:val="24"/>
                <w:szCs w:val="24"/>
              </w:rPr>
              <w:t>ns</w:t>
            </w:r>
            <w:r w:rsidRPr="00687D4A">
              <w:rPr>
                <w:spacing w:val="7"/>
                <w:sz w:val="24"/>
                <w:szCs w:val="24"/>
              </w:rPr>
              <w:t xml:space="preserve"> </w:t>
            </w:r>
            <w:r w:rsidRPr="00687D4A">
              <w:rPr>
                <w:spacing w:val="3"/>
                <w:sz w:val="24"/>
                <w:szCs w:val="24"/>
              </w:rPr>
              <w:t>t</w:t>
            </w:r>
            <w:r w:rsidRPr="00687D4A">
              <w:rPr>
                <w:sz w:val="24"/>
                <w:szCs w:val="24"/>
              </w:rPr>
              <w:t>he</w:t>
            </w:r>
            <w:r w:rsidRPr="00687D4A">
              <w:rPr>
                <w:spacing w:val="6"/>
                <w:sz w:val="24"/>
                <w:szCs w:val="24"/>
              </w:rPr>
              <w:t xml:space="preserve"> </w:t>
            </w:r>
            <w:r w:rsidRPr="00687D4A">
              <w:rPr>
                <w:sz w:val="24"/>
                <w:szCs w:val="24"/>
              </w:rPr>
              <w:t>d</w:t>
            </w:r>
            <w:r w:rsidRPr="00687D4A">
              <w:rPr>
                <w:spacing w:val="-1"/>
                <w:sz w:val="24"/>
                <w:szCs w:val="24"/>
              </w:rPr>
              <w:t>a</w:t>
            </w:r>
            <w:r w:rsidRPr="00687D4A">
              <w:rPr>
                <w:sz w:val="24"/>
                <w:szCs w:val="24"/>
              </w:rPr>
              <w:t>te</w:t>
            </w:r>
            <w:r w:rsidRPr="00687D4A">
              <w:rPr>
                <w:spacing w:val="6"/>
                <w:sz w:val="24"/>
                <w:szCs w:val="24"/>
              </w:rPr>
              <w:t xml:space="preserve"> </w:t>
            </w:r>
            <w:r w:rsidRPr="00687D4A">
              <w:rPr>
                <w:sz w:val="24"/>
                <w:szCs w:val="24"/>
              </w:rPr>
              <w:t>on</w:t>
            </w:r>
            <w:r w:rsidRPr="00687D4A">
              <w:rPr>
                <w:spacing w:val="9"/>
                <w:sz w:val="24"/>
                <w:szCs w:val="24"/>
              </w:rPr>
              <w:t xml:space="preserve"> </w:t>
            </w:r>
            <w:r w:rsidRPr="00687D4A">
              <w:rPr>
                <w:sz w:val="24"/>
                <w:szCs w:val="24"/>
              </w:rPr>
              <w:t>whi</w:t>
            </w:r>
            <w:r w:rsidRPr="00687D4A">
              <w:rPr>
                <w:spacing w:val="-1"/>
                <w:sz w:val="24"/>
                <w:szCs w:val="24"/>
              </w:rPr>
              <w:t>c</w:t>
            </w:r>
            <w:r w:rsidRPr="00687D4A">
              <w:rPr>
                <w:sz w:val="24"/>
                <w:szCs w:val="24"/>
              </w:rPr>
              <w:t>h</w:t>
            </w:r>
            <w:r w:rsidRPr="00687D4A">
              <w:rPr>
                <w:spacing w:val="7"/>
                <w:sz w:val="24"/>
                <w:szCs w:val="24"/>
              </w:rPr>
              <w:t xml:space="preserve"> </w:t>
            </w:r>
            <w:r w:rsidRPr="00687D4A">
              <w:rPr>
                <w:sz w:val="24"/>
                <w:szCs w:val="24"/>
              </w:rPr>
              <w:t>th</w:t>
            </w:r>
            <w:r w:rsidRPr="00687D4A">
              <w:rPr>
                <w:spacing w:val="1"/>
                <w:sz w:val="24"/>
                <w:szCs w:val="24"/>
              </w:rPr>
              <w:t>i</w:t>
            </w:r>
            <w:r w:rsidRPr="00687D4A">
              <w:rPr>
                <w:sz w:val="24"/>
                <w:szCs w:val="24"/>
              </w:rPr>
              <w:t>s</w:t>
            </w:r>
            <w:r w:rsidRPr="00687D4A">
              <w:rPr>
                <w:spacing w:val="7"/>
                <w:sz w:val="24"/>
                <w:szCs w:val="24"/>
              </w:rPr>
              <w:t xml:space="preserve"> </w:t>
            </w:r>
            <w:r w:rsidRPr="00687D4A">
              <w:rPr>
                <w:sz w:val="24"/>
                <w:szCs w:val="24"/>
              </w:rPr>
              <w:t>C</w:t>
            </w:r>
            <w:r w:rsidRPr="00687D4A">
              <w:rPr>
                <w:spacing w:val="2"/>
                <w:sz w:val="24"/>
                <w:szCs w:val="24"/>
              </w:rPr>
              <w:t>o</w:t>
            </w:r>
            <w:r w:rsidRPr="00687D4A">
              <w:rPr>
                <w:sz w:val="24"/>
                <w:szCs w:val="24"/>
              </w:rPr>
              <w:t>ntr</w:t>
            </w:r>
            <w:r w:rsidRPr="00687D4A">
              <w:rPr>
                <w:spacing w:val="-1"/>
                <w:sz w:val="24"/>
                <w:szCs w:val="24"/>
              </w:rPr>
              <w:t>ac</w:t>
            </w:r>
            <w:r w:rsidRPr="00687D4A">
              <w:rPr>
                <w:sz w:val="24"/>
                <w:szCs w:val="24"/>
              </w:rPr>
              <w:t>t</w:t>
            </w:r>
            <w:r w:rsidRPr="00687D4A">
              <w:rPr>
                <w:spacing w:val="7"/>
                <w:sz w:val="24"/>
                <w:szCs w:val="24"/>
              </w:rPr>
              <w:t xml:space="preserve"> </w:t>
            </w:r>
            <w:r w:rsidRPr="00687D4A">
              <w:rPr>
                <w:spacing w:val="-1"/>
                <w:sz w:val="24"/>
                <w:szCs w:val="24"/>
              </w:rPr>
              <w:t>c</w:t>
            </w:r>
            <w:r w:rsidRPr="00687D4A">
              <w:rPr>
                <w:sz w:val="24"/>
                <w:szCs w:val="24"/>
              </w:rPr>
              <w:t>omes</w:t>
            </w:r>
            <w:r w:rsidRPr="00687D4A">
              <w:rPr>
                <w:spacing w:val="9"/>
                <w:sz w:val="24"/>
                <w:szCs w:val="24"/>
              </w:rPr>
              <w:t xml:space="preserve"> </w:t>
            </w:r>
            <w:r w:rsidRPr="00687D4A">
              <w:rPr>
                <w:sz w:val="24"/>
                <w:szCs w:val="24"/>
              </w:rPr>
              <w:t>in</w:t>
            </w:r>
            <w:r w:rsidRPr="00687D4A">
              <w:rPr>
                <w:spacing w:val="1"/>
                <w:sz w:val="24"/>
                <w:szCs w:val="24"/>
              </w:rPr>
              <w:t>t</w:t>
            </w:r>
            <w:r w:rsidRPr="00687D4A">
              <w:rPr>
                <w:sz w:val="24"/>
                <w:szCs w:val="24"/>
              </w:rPr>
              <w:t>o</w:t>
            </w:r>
            <w:r>
              <w:rPr>
                <w:sz w:val="24"/>
                <w:szCs w:val="24"/>
              </w:rPr>
              <w:t xml:space="preserve"> </w:t>
            </w:r>
            <w:r w:rsidRPr="00687D4A">
              <w:rPr>
                <w:sz w:val="24"/>
                <w:szCs w:val="24"/>
              </w:rPr>
              <w:t>fo</w:t>
            </w:r>
            <w:r w:rsidRPr="00687D4A">
              <w:rPr>
                <w:spacing w:val="-1"/>
                <w:sz w:val="24"/>
                <w:szCs w:val="24"/>
              </w:rPr>
              <w:t>rc</w:t>
            </w:r>
            <w:r w:rsidRPr="00687D4A">
              <w:rPr>
                <w:sz w:val="24"/>
                <w:szCs w:val="24"/>
              </w:rPr>
              <w:t>e</w:t>
            </w:r>
            <w:r w:rsidRPr="00687D4A">
              <w:rPr>
                <w:spacing w:val="1"/>
                <w:sz w:val="24"/>
                <w:szCs w:val="24"/>
              </w:rPr>
              <w:t xml:space="preserve"> </w:t>
            </w:r>
            <w:r w:rsidRPr="00687D4A">
              <w:rPr>
                <w:spacing w:val="-1"/>
                <w:sz w:val="24"/>
                <w:szCs w:val="24"/>
              </w:rPr>
              <w:t>a</w:t>
            </w:r>
            <w:r w:rsidRPr="00687D4A">
              <w:rPr>
                <w:sz w:val="24"/>
                <w:szCs w:val="24"/>
              </w:rPr>
              <w:t xml:space="preserve">nd </w:t>
            </w:r>
            <w:r w:rsidRPr="00687D4A">
              <w:rPr>
                <w:spacing w:val="-1"/>
                <w:sz w:val="24"/>
                <w:szCs w:val="24"/>
              </w:rPr>
              <w:t>e</w:t>
            </w:r>
            <w:r w:rsidRPr="00687D4A">
              <w:rPr>
                <w:spacing w:val="1"/>
                <w:sz w:val="24"/>
                <w:szCs w:val="24"/>
              </w:rPr>
              <w:t>f</w:t>
            </w:r>
            <w:r w:rsidRPr="00687D4A">
              <w:rPr>
                <w:sz w:val="24"/>
                <w:szCs w:val="24"/>
              </w:rPr>
              <w:t>fe</w:t>
            </w:r>
            <w:r w:rsidRPr="00687D4A">
              <w:rPr>
                <w:spacing w:val="-1"/>
                <w:sz w:val="24"/>
                <w:szCs w:val="24"/>
              </w:rPr>
              <w:t>c</w:t>
            </w:r>
            <w:r w:rsidRPr="00687D4A">
              <w:rPr>
                <w:sz w:val="24"/>
                <w:szCs w:val="24"/>
              </w:rPr>
              <w:t>t pursu</w:t>
            </w:r>
            <w:r w:rsidRPr="00687D4A">
              <w:rPr>
                <w:spacing w:val="-1"/>
                <w:sz w:val="24"/>
                <w:szCs w:val="24"/>
              </w:rPr>
              <w:t>a</w:t>
            </w:r>
            <w:r w:rsidRPr="00687D4A">
              <w:rPr>
                <w:sz w:val="24"/>
                <w:szCs w:val="24"/>
              </w:rPr>
              <w:t>nt</w:t>
            </w:r>
            <w:r w:rsidRPr="00687D4A">
              <w:rPr>
                <w:spacing w:val="3"/>
                <w:sz w:val="24"/>
                <w:szCs w:val="24"/>
              </w:rPr>
              <w:t xml:space="preserve"> </w:t>
            </w:r>
            <w:r w:rsidRPr="00687D4A">
              <w:rPr>
                <w:sz w:val="24"/>
                <w:szCs w:val="24"/>
              </w:rPr>
              <w:t xml:space="preserve">to </w:t>
            </w:r>
            <w:r w:rsidRPr="00687D4A">
              <w:rPr>
                <w:spacing w:val="1"/>
                <w:sz w:val="24"/>
                <w:szCs w:val="24"/>
              </w:rPr>
              <w:t>C</w:t>
            </w:r>
            <w:r w:rsidRPr="00687D4A">
              <w:rPr>
                <w:sz w:val="24"/>
                <w:szCs w:val="24"/>
              </w:rPr>
              <w:t>lause</w:t>
            </w:r>
            <w:r w:rsidRPr="00687D4A">
              <w:rPr>
                <w:spacing w:val="-1"/>
                <w:sz w:val="24"/>
                <w:szCs w:val="24"/>
              </w:rPr>
              <w:t xml:space="preserve"> </w:t>
            </w:r>
            <w:r w:rsidRPr="00687D4A">
              <w:rPr>
                <w:sz w:val="24"/>
                <w:szCs w:val="24"/>
              </w:rPr>
              <w:t>GC 2.1.</w:t>
            </w:r>
          </w:p>
          <w:p w:rsidR="001D40D1" w:rsidRDefault="001D40D1" w:rsidP="005C08C5">
            <w:pPr>
              <w:pStyle w:val="ListParagraph"/>
              <w:numPr>
                <w:ilvl w:val="0"/>
                <w:numId w:val="17"/>
              </w:numPr>
              <w:spacing w:line="260" w:lineRule="exact"/>
              <w:ind w:right="155"/>
              <w:rPr>
                <w:sz w:val="24"/>
                <w:szCs w:val="24"/>
              </w:rPr>
            </w:pPr>
            <w:r w:rsidRPr="00687D4A">
              <w:rPr>
                <w:spacing w:val="-1"/>
                <w:sz w:val="24"/>
                <w:szCs w:val="24"/>
              </w:rPr>
              <w:t>“F</w:t>
            </w:r>
            <w:r w:rsidRPr="00687D4A">
              <w:rPr>
                <w:sz w:val="24"/>
                <w:szCs w:val="24"/>
              </w:rPr>
              <w:t>o</w:t>
            </w:r>
            <w:r w:rsidRPr="00687D4A">
              <w:rPr>
                <w:spacing w:val="1"/>
                <w:sz w:val="24"/>
                <w:szCs w:val="24"/>
              </w:rPr>
              <w:t>r</w:t>
            </w:r>
            <w:r w:rsidRPr="00687D4A">
              <w:rPr>
                <w:spacing w:val="-1"/>
                <w:sz w:val="24"/>
                <w:szCs w:val="24"/>
              </w:rPr>
              <w:t>e</w:t>
            </w:r>
            <w:r w:rsidRPr="00687D4A">
              <w:rPr>
                <w:sz w:val="24"/>
                <w:szCs w:val="24"/>
              </w:rPr>
              <w:t>i</w:t>
            </w:r>
            <w:r w:rsidRPr="00687D4A">
              <w:rPr>
                <w:spacing w:val="-2"/>
                <w:sz w:val="24"/>
                <w:szCs w:val="24"/>
              </w:rPr>
              <w:t>g</w:t>
            </w:r>
            <w:r w:rsidRPr="00687D4A">
              <w:rPr>
                <w:sz w:val="24"/>
                <w:szCs w:val="24"/>
              </w:rPr>
              <w:t>n</w:t>
            </w:r>
            <w:r w:rsidRPr="00687D4A">
              <w:rPr>
                <w:spacing w:val="9"/>
                <w:sz w:val="24"/>
                <w:szCs w:val="24"/>
              </w:rPr>
              <w:t xml:space="preserve"> </w:t>
            </w:r>
            <w:r w:rsidRPr="00687D4A">
              <w:rPr>
                <w:sz w:val="24"/>
                <w:szCs w:val="24"/>
              </w:rPr>
              <w:t>Cu</w:t>
            </w:r>
            <w:r w:rsidRPr="00687D4A">
              <w:rPr>
                <w:spacing w:val="1"/>
                <w:sz w:val="24"/>
                <w:szCs w:val="24"/>
              </w:rPr>
              <w:t>r</w:t>
            </w:r>
            <w:r w:rsidRPr="00687D4A">
              <w:rPr>
                <w:sz w:val="24"/>
                <w:szCs w:val="24"/>
              </w:rPr>
              <w:t>r</w:t>
            </w:r>
            <w:r w:rsidRPr="00687D4A">
              <w:rPr>
                <w:spacing w:val="-2"/>
                <w:sz w:val="24"/>
                <w:szCs w:val="24"/>
              </w:rPr>
              <w:t>e</w:t>
            </w:r>
            <w:r w:rsidRPr="00687D4A">
              <w:rPr>
                <w:spacing w:val="2"/>
                <w:sz w:val="24"/>
                <w:szCs w:val="24"/>
              </w:rPr>
              <w:t>n</w:t>
            </w:r>
            <w:r w:rsidRPr="00687D4A">
              <w:rPr>
                <w:spacing w:val="4"/>
                <w:sz w:val="24"/>
                <w:szCs w:val="24"/>
              </w:rPr>
              <w:t>c</w:t>
            </w:r>
            <w:r w:rsidRPr="00687D4A">
              <w:rPr>
                <w:spacing w:val="-5"/>
                <w:sz w:val="24"/>
                <w:szCs w:val="24"/>
              </w:rPr>
              <w:t>y</w:t>
            </w:r>
            <w:r w:rsidRPr="00687D4A">
              <w:rPr>
                <w:sz w:val="24"/>
                <w:szCs w:val="24"/>
              </w:rPr>
              <w:t>”</w:t>
            </w:r>
            <w:r w:rsidRPr="00687D4A">
              <w:rPr>
                <w:spacing w:val="8"/>
                <w:sz w:val="24"/>
                <w:szCs w:val="24"/>
              </w:rPr>
              <w:t xml:space="preserve"> </w:t>
            </w:r>
            <w:r w:rsidRPr="00687D4A">
              <w:rPr>
                <w:sz w:val="24"/>
                <w:szCs w:val="24"/>
              </w:rPr>
              <w:t>me</w:t>
            </w:r>
            <w:r w:rsidRPr="00687D4A">
              <w:rPr>
                <w:spacing w:val="1"/>
                <w:sz w:val="24"/>
                <w:szCs w:val="24"/>
              </w:rPr>
              <w:t>a</w:t>
            </w:r>
            <w:r w:rsidRPr="00687D4A">
              <w:rPr>
                <w:sz w:val="24"/>
                <w:szCs w:val="24"/>
              </w:rPr>
              <w:t>ns</w:t>
            </w:r>
            <w:r w:rsidRPr="00687D4A">
              <w:rPr>
                <w:spacing w:val="10"/>
                <w:sz w:val="24"/>
                <w:szCs w:val="24"/>
              </w:rPr>
              <w:t xml:space="preserve"> </w:t>
            </w:r>
            <w:r w:rsidRPr="00687D4A">
              <w:rPr>
                <w:spacing w:val="-1"/>
                <w:sz w:val="24"/>
                <w:szCs w:val="24"/>
              </w:rPr>
              <w:t>a</w:t>
            </w:r>
            <w:r w:rsidRPr="00687D4A">
              <w:rPr>
                <w:spacing w:val="2"/>
                <w:sz w:val="24"/>
                <w:szCs w:val="24"/>
              </w:rPr>
              <w:t>n</w:t>
            </w:r>
            <w:r w:rsidRPr="00687D4A">
              <w:rPr>
                <w:sz w:val="24"/>
                <w:szCs w:val="24"/>
              </w:rPr>
              <w:t>y</w:t>
            </w:r>
            <w:r w:rsidRPr="00687D4A">
              <w:rPr>
                <w:spacing w:val="7"/>
                <w:sz w:val="24"/>
                <w:szCs w:val="24"/>
              </w:rPr>
              <w:t xml:space="preserve"> </w:t>
            </w:r>
            <w:r w:rsidRPr="00687D4A">
              <w:rPr>
                <w:spacing w:val="-1"/>
                <w:sz w:val="24"/>
                <w:szCs w:val="24"/>
              </w:rPr>
              <w:t>c</w:t>
            </w:r>
            <w:r w:rsidRPr="00687D4A">
              <w:rPr>
                <w:sz w:val="24"/>
                <w:szCs w:val="24"/>
              </w:rPr>
              <w:t>u</w:t>
            </w:r>
            <w:r w:rsidRPr="00687D4A">
              <w:rPr>
                <w:spacing w:val="-1"/>
                <w:sz w:val="24"/>
                <w:szCs w:val="24"/>
              </w:rPr>
              <w:t>r</w:t>
            </w:r>
            <w:r w:rsidRPr="00687D4A">
              <w:rPr>
                <w:spacing w:val="1"/>
                <w:sz w:val="24"/>
                <w:szCs w:val="24"/>
              </w:rPr>
              <w:t>r</w:t>
            </w:r>
            <w:r w:rsidRPr="00687D4A">
              <w:rPr>
                <w:spacing w:val="-1"/>
                <w:sz w:val="24"/>
                <w:szCs w:val="24"/>
              </w:rPr>
              <w:t>e</w:t>
            </w:r>
            <w:r w:rsidRPr="00687D4A">
              <w:rPr>
                <w:sz w:val="24"/>
                <w:szCs w:val="24"/>
              </w:rPr>
              <w:t>n</w:t>
            </w:r>
            <w:r w:rsidRPr="00687D4A">
              <w:rPr>
                <w:spacing w:val="4"/>
                <w:sz w:val="24"/>
                <w:szCs w:val="24"/>
              </w:rPr>
              <w:t>c</w:t>
            </w:r>
            <w:r w:rsidRPr="00687D4A">
              <w:rPr>
                <w:sz w:val="24"/>
                <w:szCs w:val="24"/>
              </w:rPr>
              <w:t>y</w:t>
            </w:r>
            <w:r w:rsidRPr="00687D4A">
              <w:rPr>
                <w:spacing w:val="8"/>
                <w:sz w:val="24"/>
                <w:szCs w:val="24"/>
              </w:rPr>
              <w:t xml:space="preserve"> </w:t>
            </w:r>
            <w:r w:rsidRPr="00687D4A">
              <w:rPr>
                <w:sz w:val="24"/>
                <w:szCs w:val="24"/>
              </w:rPr>
              <w:t>other</w:t>
            </w:r>
            <w:r w:rsidRPr="00687D4A">
              <w:rPr>
                <w:spacing w:val="8"/>
                <w:sz w:val="24"/>
                <w:szCs w:val="24"/>
              </w:rPr>
              <w:t xml:space="preserve"> </w:t>
            </w:r>
            <w:r w:rsidRPr="00687D4A">
              <w:rPr>
                <w:sz w:val="24"/>
                <w:szCs w:val="24"/>
              </w:rPr>
              <w:t>t</w:t>
            </w:r>
            <w:r w:rsidRPr="00687D4A">
              <w:rPr>
                <w:spacing w:val="3"/>
                <w:sz w:val="24"/>
                <w:szCs w:val="24"/>
              </w:rPr>
              <w:t>h</w:t>
            </w:r>
            <w:r w:rsidRPr="00687D4A">
              <w:rPr>
                <w:spacing w:val="-1"/>
                <w:sz w:val="24"/>
                <w:szCs w:val="24"/>
              </w:rPr>
              <w:t>a</w:t>
            </w:r>
            <w:r w:rsidRPr="00687D4A">
              <w:rPr>
                <w:sz w:val="24"/>
                <w:szCs w:val="24"/>
              </w:rPr>
              <w:t>n</w:t>
            </w:r>
            <w:r w:rsidRPr="00687D4A">
              <w:rPr>
                <w:spacing w:val="9"/>
                <w:sz w:val="24"/>
                <w:szCs w:val="24"/>
              </w:rPr>
              <w:t xml:space="preserve"> </w:t>
            </w:r>
            <w:r w:rsidRPr="00687D4A">
              <w:rPr>
                <w:sz w:val="24"/>
                <w:szCs w:val="24"/>
              </w:rPr>
              <w:t>the</w:t>
            </w:r>
            <w:r w:rsidRPr="00687D4A">
              <w:rPr>
                <w:spacing w:val="9"/>
                <w:sz w:val="24"/>
                <w:szCs w:val="24"/>
              </w:rPr>
              <w:t xml:space="preserve"> </w:t>
            </w:r>
            <w:r w:rsidRPr="00687D4A">
              <w:rPr>
                <w:spacing w:val="-1"/>
                <w:sz w:val="24"/>
                <w:szCs w:val="24"/>
              </w:rPr>
              <w:t>c</w:t>
            </w:r>
            <w:r w:rsidRPr="00687D4A">
              <w:rPr>
                <w:sz w:val="24"/>
                <w:szCs w:val="24"/>
              </w:rPr>
              <w:t>u</w:t>
            </w:r>
            <w:r w:rsidRPr="00687D4A">
              <w:rPr>
                <w:spacing w:val="-1"/>
                <w:sz w:val="24"/>
                <w:szCs w:val="24"/>
              </w:rPr>
              <w:t>r</w:t>
            </w:r>
            <w:r w:rsidRPr="00687D4A">
              <w:rPr>
                <w:spacing w:val="1"/>
                <w:sz w:val="24"/>
                <w:szCs w:val="24"/>
              </w:rPr>
              <w:t>r</w:t>
            </w:r>
            <w:r w:rsidRPr="00687D4A">
              <w:rPr>
                <w:spacing w:val="-1"/>
                <w:sz w:val="24"/>
                <w:szCs w:val="24"/>
              </w:rPr>
              <w:t>e</w:t>
            </w:r>
            <w:r w:rsidRPr="00687D4A">
              <w:rPr>
                <w:sz w:val="24"/>
                <w:szCs w:val="24"/>
              </w:rPr>
              <w:t>n</w:t>
            </w:r>
            <w:r w:rsidRPr="00687D4A">
              <w:rPr>
                <w:spacing w:val="4"/>
                <w:sz w:val="24"/>
                <w:szCs w:val="24"/>
              </w:rPr>
              <w:t>c</w:t>
            </w:r>
            <w:r w:rsidRPr="00687D4A">
              <w:rPr>
                <w:sz w:val="24"/>
                <w:szCs w:val="24"/>
              </w:rPr>
              <w:t>y</w:t>
            </w:r>
            <w:r w:rsidRPr="00687D4A">
              <w:rPr>
                <w:spacing w:val="5"/>
                <w:sz w:val="24"/>
                <w:szCs w:val="24"/>
              </w:rPr>
              <w:t xml:space="preserve"> </w:t>
            </w:r>
            <w:r w:rsidRPr="00687D4A">
              <w:rPr>
                <w:spacing w:val="2"/>
                <w:sz w:val="24"/>
                <w:szCs w:val="24"/>
              </w:rPr>
              <w:t>o</w:t>
            </w:r>
            <w:r w:rsidRPr="00687D4A">
              <w:rPr>
                <w:sz w:val="24"/>
                <w:szCs w:val="24"/>
              </w:rPr>
              <w:t>f</w:t>
            </w:r>
            <w:r>
              <w:rPr>
                <w:sz w:val="24"/>
                <w:szCs w:val="24"/>
              </w:rPr>
              <w:t xml:space="preserve"> </w:t>
            </w:r>
            <w:r w:rsidRPr="00687D4A">
              <w:rPr>
                <w:sz w:val="24"/>
                <w:szCs w:val="24"/>
              </w:rPr>
              <w:t>the PA</w:t>
            </w:r>
            <w:r w:rsidRPr="00687D4A">
              <w:rPr>
                <w:spacing w:val="-1"/>
                <w:sz w:val="24"/>
                <w:szCs w:val="24"/>
              </w:rPr>
              <w:t>’</w:t>
            </w:r>
            <w:r w:rsidRPr="00687D4A">
              <w:rPr>
                <w:sz w:val="24"/>
                <w:szCs w:val="24"/>
              </w:rPr>
              <w:t>s co</w:t>
            </w:r>
            <w:r w:rsidRPr="00687D4A">
              <w:rPr>
                <w:spacing w:val="-1"/>
                <w:sz w:val="24"/>
                <w:szCs w:val="24"/>
              </w:rPr>
              <w:t>u</w:t>
            </w:r>
            <w:r w:rsidRPr="00687D4A">
              <w:rPr>
                <w:sz w:val="24"/>
                <w:szCs w:val="24"/>
              </w:rPr>
              <w:t>nt</w:t>
            </w:r>
            <w:r w:rsidRPr="00687D4A">
              <w:rPr>
                <w:spacing w:val="4"/>
                <w:sz w:val="24"/>
                <w:szCs w:val="24"/>
              </w:rPr>
              <w:t>r</w:t>
            </w:r>
            <w:r w:rsidRPr="00687D4A">
              <w:rPr>
                <w:spacing w:val="-5"/>
                <w:sz w:val="24"/>
                <w:szCs w:val="24"/>
              </w:rPr>
              <w:t>y</w:t>
            </w:r>
            <w:r w:rsidRPr="00687D4A">
              <w:rPr>
                <w:sz w:val="24"/>
                <w:szCs w:val="24"/>
              </w:rPr>
              <w:t>.</w:t>
            </w:r>
          </w:p>
          <w:p w:rsidR="001D40D1" w:rsidRDefault="001D40D1" w:rsidP="005C08C5">
            <w:pPr>
              <w:pStyle w:val="ListParagraph"/>
              <w:numPr>
                <w:ilvl w:val="0"/>
                <w:numId w:val="17"/>
              </w:numPr>
              <w:spacing w:line="260" w:lineRule="exact"/>
              <w:ind w:right="155"/>
              <w:rPr>
                <w:sz w:val="24"/>
                <w:szCs w:val="24"/>
              </w:rPr>
            </w:pPr>
            <w:r w:rsidRPr="00687D4A">
              <w:rPr>
                <w:spacing w:val="-1"/>
                <w:sz w:val="24"/>
                <w:szCs w:val="24"/>
              </w:rPr>
              <w:t>“</w:t>
            </w:r>
            <w:r w:rsidRPr="00687D4A">
              <w:rPr>
                <w:sz w:val="24"/>
                <w:szCs w:val="24"/>
              </w:rPr>
              <w:t>GC”</w:t>
            </w:r>
            <w:r w:rsidRPr="00687D4A">
              <w:rPr>
                <w:spacing w:val="-1"/>
                <w:sz w:val="24"/>
                <w:szCs w:val="24"/>
              </w:rPr>
              <w:t xml:space="preserve"> </w:t>
            </w:r>
            <w:r w:rsidRPr="00687D4A">
              <w:rPr>
                <w:sz w:val="24"/>
                <w:szCs w:val="24"/>
              </w:rPr>
              <w:t>me</w:t>
            </w:r>
            <w:r w:rsidRPr="00687D4A">
              <w:rPr>
                <w:spacing w:val="-1"/>
                <w:sz w:val="24"/>
                <w:szCs w:val="24"/>
              </w:rPr>
              <w:t>a</w:t>
            </w:r>
            <w:r w:rsidRPr="00687D4A">
              <w:rPr>
                <w:sz w:val="24"/>
                <w:szCs w:val="24"/>
              </w:rPr>
              <w:t>ns th</w:t>
            </w:r>
            <w:r w:rsidRPr="00687D4A">
              <w:rPr>
                <w:spacing w:val="-1"/>
                <w:sz w:val="24"/>
                <w:szCs w:val="24"/>
              </w:rPr>
              <w:t>e</w:t>
            </w:r>
            <w:r w:rsidRPr="00687D4A">
              <w:rPr>
                <w:spacing w:val="2"/>
                <w:sz w:val="24"/>
                <w:szCs w:val="24"/>
              </w:rPr>
              <w:t>s</w:t>
            </w:r>
            <w:r w:rsidRPr="00687D4A">
              <w:rPr>
                <w:sz w:val="24"/>
                <w:szCs w:val="24"/>
              </w:rPr>
              <w:t>e</w:t>
            </w:r>
            <w:r w:rsidRPr="00687D4A">
              <w:rPr>
                <w:spacing w:val="-1"/>
                <w:sz w:val="24"/>
                <w:szCs w:val="24"/>
              </w:rPr>
              <w:t xml:space="preserve"> </w:t>
            </w:r>
            <w:r w:rsidRPr="00687D4A">
              <w:rPr>
                <w:sz w:val="24"/>
                <w:szCs w:val="24"/>
              </w:rPr>
              <w:t>G</w:t>
            </w:r>
            <w:r w:rsidRPr="00687D4A">
              <w:rPr>
                <w:spacing w:val="-1"/>
                <w:sz w:val="24"/>
                <w:szCs w:val="24"/>
              </w:rPr>
              <w:t>e</w:t>
            </w:r>
            <w:r w:rsidRPr="00687D4A">
              <w:rPr>
                <w:spacing w:val="2"/>
                <w:sz w:val="24"/>
                <w:szCs w:val="24"/>
              </w:rPr>
              <w:t>n</w:t>
            </w:r>
            <w:r w:rsidRPr="00687D4A">
              <w:rPr>
                <w:spacing w:val="-1"/>
                <w:sz w:val="24"/>
                <w:szCs w:val="24"/>
              </w:rPr>
              <w:t>e</w:t>
            </w:r>
            <w:r w:rsidRPr="00687D4A">
              <w:rPr>
                <w:spacing w:val="1"/>
                <w:sz w:val="24"/>
                <w:szCs w:val="24"/>
              </w:rPr>
              <w:t>r</w:t>
            </w:r>
            <w:r w:rsidRPr="00687D4A">
              <w:rPr>
                <w:spacing w:val="-1"/>
                <w:sz w:val="24"/>
                <w:szCs w:val="24"/>
              </w:rPr>
              <w:t>a</w:t>
            </w:r>
            <w:r w:rsidRPr="00687D4A">
              <w:rPr>
                <w:sz w:val="24"/>
                <w:szCs w:val="24"/>
              </w:rPr>
              <w:t xml:space="preserve">l </w:t>
            </w:r>
            <w:r w:rsidRPr="00687D4A">
              <w:rPr>
                <w:spacing w:val="1"/>
                <w:sz w:val="24"/>
                <w:szCs w:val="24"/>
              </w:rPr>
              <w:t>C</w:t>
            </w:r>
            <w:r w:rsidRPr="00687D4A">
              <w:rPr>
                <w:sz w:val="24"/>
                <w:szCs w:val="24"/>
              </w:rPr>
              <w:t>ondi</w:t>
            </w:r>
            <w:r w:rsidRPr="00687D4A">
              <w:rPr>
                <w:spacing w:val="1"/>
                <w:sz w:val="24"/>
                <w:szCs w:val="24"/>
              </w:rPr>
              <w:t>t</w:t>
            </w:r>
            <w:r w:rsidRPr="00687D4A">
              <w:rPr>
                <w:sz w:val="24"/>
                <w:szCs w:val="24"/>
              </w:rPr>
              <w:t>ions of Contr</w:t>
            </w:r>
            <w:r w:rsidRPr="00687D4A">
              <w:rPr>
                <w:spacing w:val="-1"/>
                <w:sz w:val="24"/>
                <w:szCs w:val="24"/>
              </w:rPr>
              <w:t>ac</w:t>
            </w:r>
            <w:r w:rsidRPr="00687D4A">
              <w:rPr>
                <w:sz w:val="24"/>
                <w:szCs w:val="24"/>
              </w:rPr>
              <w:t>t.</w:t>
            </w:r>
          </w:p>
          <w:p w:rsidR="001D40D1" w:rsidRDefault="001D40D1" w:rsidP="005C08C5">
            <w:pPr>
              <w:pStyle w:val="ListParagraph"/>
              <w:numPr>
                <w:ilvl w:val="0"/>
                <w:numId w:val="17"/>
              </w:numPr>
              <w:spacing w:line="260" w:lineRule="exact"/>
              <w:ind w:right="155"/>
              <w:rPr>
                <w:sz w:val="24"/>
                <w:szCs w:val="24"/>
              </w:rPr>
            </w:pPr>
            <w:r w:rsidRPr="00687D4A">
              <w:rPr>
                <w:spacing w:val="-1"/>
                <w:sz w:val="24"/>
                <w:szCs w:val="24"/>
              </w:rPr>
              <w:t>“</w:t>
            </w:r>
            <w:r w:rsidRPr="00687D4A">
              <w:rPr>
                <w:sz w:val="24"/>
                <w:szCs w:val="24"/>
              </w:rPr>
              <w:t>Gov</w:t>
            </w:r>
            <w:r w:rsidRPr="00687D4A">
              <w:rPr>
                <w:spacing w:val="-1"/>
                <w:sz w:val="24"/>
                <w:szCs w:val="24"/>
              </w:rPr>
              <w:t>e</w:t>
            </w:r>
            <w:r w:rsidRPr="00687D4A">
              <w:rPr>
                <w:sz w:val="24"/>
                <w:szCs w:val="24"/>
              </w:rPr>
              <w:t>rnm</w:t>
            </w:r>
            <w:r w:rsidRPr="00687D4A">
              <w:rPr>
                <w:spacing w:val="-1"/>
                <w:sz w:val="24"/>
                <w:szCs w:val="24"/>
              </w:rPr>
              <w:t>e</w:t>
            </w:r>
            <w:r w:rsidRPr="00687D4A">
              <w:rPr>
                <w:sz w:val="24"/>
                <w:szCs w:val="24"/>
              </w:rPr>
              <w:t>n</w:t>
            </w:r>
            <w:r w:rsidRPr="00687D4A">
              <w:rPr>
                <w:spacing w:val="3"/>
                <w:sz w:val="24"/>
                <w:szCs w:val="24"/>
              </w:rPr>
              <w:t>t</w:t>
            </w:r>
            <w:r w:rsidRPr="00687D4A">
              <w:rPr>
                <w:sz w:val="24"/>
                <w:szCs w:val="24"/>
              </w:rPr>
              <w:t>”</w:t>
            </w:r>
            <w:r w:rsidRPr="00687D4A">
              <w:rPr>
                <w:spacing w:val="-1"/>
                <w:sz w:val="24"/>
                <w:szCs w:val="24"/>
              </w:rPr>
              <w:t xml:space="preserve"> </w:t>
            </w:r>
            <w:r w:rsidRPr="00687D4A">
              <w:rPr>
                <w:sz w:val="24"/>
                <w:szCs w:val="24"/>
              </w:rPr>
              <w:t>me</w:t>
            </w:r>
            <w:r w:rsidRPr="00687D4A">
              <w:rPr>
                <w:spacing w:val="-1"/>
                <w:sz w:val="24"/>
                <w:szCs w:val="24"/>
              </w:rPr>
              <w:t>a</w:t>
            </w:r>
            <w:r w:rsidRPr="00687D4A">
              <w:rPr>
                <w:sz w:val="24"/>
                <w:szCs w:val="24"/>
              </w:rPr>
              <w:t>ns the</w:t>
            </w:r>
            <w:r w:rsidRPr="00687D4A">
              <w:rPr>
                <w:spacing w:val="1"/>
                <w:sz w:val="24"/>
                <w:szCs w:val="24"/>
              </w:rPr>
              <w:t xml:space="preserve"> </w:t>
            </w:r>
            <w:r w:rsidRPr="00687D4A">
              <w:rPr>
                <w:sz w:val="24"/>
                <w:szCs w:val="24"/>
              </w:rPr>
              <w:t>Gov</w:t>
            </w:r>
            <w:r w:rsidRPr="00687D4A">
              <w:rPr>
                <w:spacing w:val="-1"/>
                <w:sz w:val="24"/>
                <w:szCs w:val="24"/>
              </w:rPr>
              <w:t>e</w:t>
            </w:r>
            <w:r w:rsidRPr="00687D4A">
              <w:rPr>
                <w:sz w:val="24"/>
                <w:szCs w:val="24"/>
              </w:rPr>
              <w:t>rnm</w:t>
            </w:r>
            <w:r w:rsidRPr="00687D4A">
              <w:rPr>
                <w:spacing w:val="-1"/>
                <w:sz w:val="24"/>
                <w:szCs w:val="24"/>
              </w:rPr>
              <w:t>e</w:t>
            </w:r>
            <w:r w:rsidRPr="00687D4A">
              <w:rPr>
                <w:sz w:val="24"/>
                <w:szCs w:val="24"/>
              </w:rPr>
              <w:t>nt of Sindh.</w:t>
            </w:r>
          </w:p>
          <w:p w:rsidR="001D40D1" w:rsidRDefault="001D40D1" w:rsidP="005C08C5">
            <w:pPr>
              <w:pStyle w:val="ListParagraph"/>
              <w:numPr>
                <w:ilvl w:val="0"/>
                <w:numId w:val="17"/>
              </w:numPr>
              <w:spacing w:line="260" w:lineRule="exact"/>
              <w:ind w:right="155"/>
              <w:rPr>
                <w:sz w:val="24"/>
                <w:szCs w:val="24"/>
              </w:rPr>
            </w:pPr>
            <w:r w:rsidRPr="00687D4A">
              <w:rPr>
                <w:spacing w:val="1"/>
                <w:sz w:val="24"/>
                <w:szCs w:val="24"/>
              </w:rPr>
              <w:t>“</w:t>
            </w:r>
            <w:r w:rsidRPr="00687D4A">
              <w:rPr>
                <w:spacing w:val="-5"/>
                <w:sz w:val="24"/>
                <w:szCs w:val="24"/>
              </w:rPr>
              <w:t>L</w:t>
            </w:r>
            <w:r w:rsidRPr="00687D4A">
              <w:rPr>
                <w:spacing w:val="2"/>
                <w:sz w:val="24"/>
                <w:szCs w:val="24"/>
              </w:rPr>
              <w:t>o</w:t>
            </w:r>
            <w:r w:rsidRPr="00687D4A">
              <w:rPr>
                <w:spacing w:val="-1"/>
                <w:sz w:val="24"/>
                <w:szCs w:val="24"/>
              </w:rPr>
              <w:t>ca</w:t>
            </w:r>
            <w:r w:rsidRPr="00687D4A">
              <w:rPr>
                <w:sz w:val="24"/>
                <w:szCs w:val="24"/>
              </w:rPr>
              <w:t xml:space="preserve">l </w:t>
            </w:r>
            <w:r w:rsidRPr="00687D4A">
              <w:rPr>
                <w:spacing w:val="1"/>
                <w:sz w:val="24"/>
                <w:szCs w:val="24"/>
              </w:rPr>
              <w:t>C</w:t>
            </w:r>
            <w:r w:rsidRPr="00687D4A">
              <w:rPr>
                <w:sz w:val="24"/>
                <w:szCs w:val="24"/>
              </w:rPr>
              <w:t>u</w:t>
            </w:r>
            <w:r w:rsidRPr="00687D4A">
              <w:rPr>
                <w:spacing w:val="-1"/>
                <w:sz w:val="24"/>
                <w:szCs w:val="24"/>
              </w:rPr>
              <w:t>r</w:t>
            </w:r>
            <w:r w:rsidRPr="00687D4A">
              <w:rPr>
                <w:spacing w:val="1"/>
                <w:sz w:val="24"/>
                <w:szCs w:val="24"/>
              </w:rPr>
              <w:t>r</w:t>
            </w:r>
            <w:r w:rsidRPr="00687D4A">
              <w:rPr>
                <w:spacing w:val="-1"/>
                <w:sz w:val="24"/>
                <w:szCs w:val="24"/>
              </w:rPr>
              <w:t>e</w:t>
            </w:r>
            <w:r w:rsidRPr="00687D4A">
              <w:rPr>
                <w:sz w:val="24"/>
                <w:szCs w:val="24"/>
              </w:rPr>
              <w:t>n</w:t>
            </w:r>
            <w:r w:rsidRPr="00687D4A">
              <w:rPr>
                <w:spacing w:val="4"/>
                <w:sz w:val="24"/>
                <w:szCs w:val="24"/>
              </w:rPr>
              <w:t>c</w:t>
            </w:r>
            <w:r w:rsidRPr="00687D4A">
              <w:rPr>
                <w:spacing w:val="-5"/>
                <w:sz w:val="24"/>
                <w:szCs w:val="24"/>
              </w:rPr>
              <w:t>y</w:t>
            </w:r>
            <w:r w:rsidRPr="00687D4A">
              <w:rPr>
                <w:sz w:val="24"/>
                <w:szCs w:val="24"/>
              </w:rPr>
              <w:t>”</w:t>
            </w:r>
            <w:r w:rsidRPr="00687D4A">
              <w:rPr>
                <w:spacing w:val="1"/>
                <w:sz w:val="24"/>
                <w:szCs w:val="24"/>
              </w:rPr>
              <w:t xml:space="preserve"> </w:t>
            </w:r>
            <w:r w:rsidRPr="00687D4A">
              <w:rPr>
                <w:sz w:val="24"/>
                <w:szCs w:val="24"/>
              </w:rPr>
              <w:t>me</w:t>
            </w:r>
            <w:r w:rsidRPr="00687D4A">
              <w:rPr>
                <w:spacing w:val="-1"/>
                <w:sz w:val="24"/>
                <w:szCs w:val="24"/>
              </w:rPr>
              <w:t>a</w:t>
            </w:r>
            <w:r w:rsidRPr="00687D4A">
              <w:rPr>
                <w:sz w:val="24"/>
                <w:szCs w:val="24"/>
              </w:rPr>
              <w:t>ns</w:t>
            </w:r>
            <w:r w:rsidRPr="00687D4A">
              <w:rPr>
                <w:spacing w:val="2"/>
                <w:sz w:val="24"/>
                <w:szCs w:val="24"/>
              </w:rPr>
              <w:t xml:space="preserve"> </w:t>
            </w:r>
            <w:r w:rsidRPr="00687D4A">
              <w:rPr>
                <w:spacing w:val="1"/>
                <w:sz w:val="24"/>
                <w:szCs w:val="24"/>
              </w:rPr>
              <w:t>P</w:t>
            </w:r>
            <w:r w:rsidRPr="00687D4A">
              <w:rPr>
                <w:spacing w:val="-1"/>
                <w:sz w:val="24"/>
                <w:szCs w:val="24"/>
              </w:rPr>
              <w:t>a</w:t>
            </w:r>
            <w:r w:rsidRPr="00687D4A">
              <w:rPr>
                <w:sz w:val="24"/>
                <w:szCs w:val="24"/>
              </w:rPr>
              <w:t>k Rup</w:t>
            </w:r>
            <w:r w:rsidRPr="00687D4A">
              <w:rPr>
                <w:spacing w:val="-1"/>
                <w:sz w:val="24"/>
                <w:szCs w:val="24"/>
              </w:rPr>
              <w:t>ee</w:t>
            </w:r>
            <w:r w:rsidRPr="00687D4A">
              <w:rPr>
                <w:sz w:val="24"/>
                <w:szCs w:val="24"/>
              </w:rPr>
              <w:t>s.</w:t>
            </w:r>
          </w:p>
          <w:p w:rsidR="001D40D1" w:rsidRDefault="001D40D1" w:rsidP="005C08C5">
            <w:pPr>
              <w:pStyle w:val="ListParagraph"/>
              <w:numPr>
                <w:ilvl w:val="0"/>
                <w:numId w:val="17"/>
              </w:numPr>
              <w:spacing w:line="260" w:lineRule="exact"/>
              <w:ind w:right="155"/>
              <w:rPr>
                <w:sz w:val="24"/>
                <w:szCs w:val="24"/>
              </w:rPr>
            </w:pPr>
            <w:r w:rsidRPr="00687D4A">
              <w:rPr>
                <w:spacing w:val="-1"/>
                <w:sz w:val="24"/>
                <w:szCs w:val="24"/>
              </w:rPr>
              <w:t>“</w:t>
            </w:r>
            <w:r w:rsidRPr="00687D4A">
              <w:rPr>
                <w:sz w:val="24"/>
                <w:szCs w:val="24"/>
              </w:rPr>
              <w:t>Memb</w:t>
            </w:r>
            <w:r w:rsidRPr="00687D4A">
              <w:rPr>
                <w:spacing w:val="-1"/>
                <w:sz w:val="24"/>
                <w:szCs w:val="24"/>
              </w:rPr>
              <w:t>e</w:t>
            </w:r>
            <w:r w:rsidRPr="00687D4A">
              <w:rPr>
                <w:spacing w:val="1"/>
                <w:sz w:val="24"/>
                <w:szCs w:val="24"/>
              </w:rPr>
              <w:t>r</w:t>
            </w:r>
            <w:r w:rsidRPr="00687D4A">
              <w:rPr>
                <w:sz w:val="24"/>
                <w:szCs w:val="24"/>
              </w:rPr>
              <w:t>” me</w:t>
            </w:r>
            <w:r w:rsidRPr="00687D4A">
              <w:rPr>
                <w:spacing w:val="-1"/>
                <w:sz w:val="24"/>
                <w:szCs w:val="24"/>
              </w:rPr>
              <w:t>a</w:t>
            </w:r>
            <w:r w:rsidRPr="00687D4A">
              <w:rPr>
                <w:sz w:val="24"/>
                <w:szCs w:val="24"/>
              </w:rPr>
              <w:t xml:space="preserve">ns </w:t>
            </w:r>
            <w:r w:rsidRPr="00687D4A">
              <w:rPr>
                <w:spacing w:val="-1"/>
                <w:sz w:val="24"/>
                <w:szCs w:val="24"/>
              </w:rPr>
              <w:t>a</w:t>
            </w:r>
            <w:r w:rsidRPr="00687D4A">
              <w:rPr>
                <w:spacing w:val="5"/>
                <w:sz w:val="24"/>
                <w:szCs w:val="24"/>
              </w:rPr>
              <w:t>n</w:t>
            </w:r>
            <w:r w:rsidRPr="00687D4A">
              <w:rPr>
                <w:sz w:val="24"/>
                <w:szCs w:val="24"/>
              </w:rPr>
              <w:t xml:space="preserve">y of the </w:t>
            </w:r>
            <w:r w:rsidRPr="00687D4A">
              <w:rPr>
                <w:spacing w:val="-1"/>
                <w:sz w:val="24"/>
                <w:szCs w:val="24"/>
              </w:rPr>
              <w:t>e</w:t>
            </w:r>
            <w:r w:rsidRPr="00687D4A">
              <w:rPr>
                <w:sz w:val="24"/>
                <w:szCs w:val="24"/>
              </w:rPr>
              <w:t>nt</w:t>
            </w:r>
            <w:r w:rsidRPr="00687D4A">
              <w:rPr>
                <w:spacing w:val="1"/>
                <w:sz w:val="24"/>
                <w:szCs w:val="24"/>
              </w:rPr>
              <w:t>i</w:t>
            </w:r>
            <w:r w:rsidRPr="00687D4A">
              <w:rPr>
                <w:sz w:val="24"/>
                <w:szCs w:val="24"/>
              </w:rPr>
              <w:t>t</w:t>
            </w:r>
            <w:r w:rsidRPr="00687D4A">
              <w:rPr>
                <w:spacing w:val="1"/>
                <w:sz w:val="24"/>
                <w:szCs w:val="24"/>
              </w:rPr>
              <w:t>i</w:t>
            </w:r>
            <w:r w:rsidRPr="00687D4A">
              <w:rPr>
                <w:spacing w:val="-1"/>
                <w:sz w:val="24"/>
                <w:szCs w:val="24"/>
              </w:rPr>
              <w:t>e</w:t>
            </w:r>
            <w:r w:rsidRPr="00687D4A">
              <w:rPr>
                <w:sz w:val="24"/>
                <w:szCs w:val="24"/>
              </w:rPr>
              <w:t>s that m</w:t>
            </w:r>
            <w:r w:rsidRPr="00687D4A">
              <w:rPr>
                <w:spacing w:val="2"/>
                <w:sz w:val="24"/>
                <w:szCs w:val="24"/>
              </w:rPr>
              <w:t>a</w:t>
            </w:r>
            <w:r w:rsidRPr="00687D4A">
              <w:rPr>
                <w:sz w:val="24"/>
                <w:szCs w:val="24"/>
              </w:rPr>
              <w:t>ke up the jo</w:t>
            </w:r>
            <w:r w:rsidRPr="00687D4A">
              <w:rPr>
                <w:spacing w:val="1"/>
                <w:sz w:val="24"/>
                <w:szCs w:val="24"/>
              </w:rPr>
              <w:t>i</w:t>
            </w:r>
            <w:r>
              <w:rPr>
                <w:sz w:val="24"/>
                <w:szCs w:val="24"/>
              </w:rPr>
              <w:t xml:space="preserve">nt </w:t>
            </w:r>
            <w:r w:rsidRPr="00687D4A">
              <w:rPr>
                <w:sz w:val="24"/>
                <w:szCs w:val="24"/>
              </w:rPr>
              <w:t>v</w:t>
            </w:r>
            <w:r w:rsidRPr="00687D4A">
              <w:rPr>
                <w:spacing w:val="-1"/>
                <w:sz w:val="24"/>
                <w:szCs w:val="24"/>
              </w:rPr>
              <w:t>e</w:t>
            </w:r>
            <w:r w:rsidRPr="00687D4A">
              <w:rPr>
                <w:sz w:val="24"/>
                <w:szCs w:val="24"/>
              </w:rPr>
              <w:t>ntur</w:t>
            </w:r>
            <w:r w:rsidRPr="00687D4A">
              <w:rPr>
                <w:spacing w:val="-1"/>
                <w:sz w:val="24"/>
                <w:szCs w:val="24"/>
              </w:rPr>
              <w:t>e</w:t>
            </w:r>
            <w:r w:rsidRPr="00687D4A">
              <w:rPr>
                <w:sz w:val="24"/>
                <w:szCs w:val="24"/>
              </w:rPr>
              <w:t>/consortiu</w:t>
            </w:r>
            <w:r w:rsidRPr="00687D4A">
              <w:rPr>
                <w:spacing w:val="1"/>
                <w:sz w:val="24"/>
                <w:szCs w:val="24"/>
              </w:rPr>
              <w:t>m</w:t>
            </w:r>
            <w:r>
              <w:rPr>
                <w:spacing w:val="1"/>
                <w:sz w:val="24"/>
                <w:szCs w:val="24"/>
              </w:rPr>
              <w:t xml:space="preserve"> </w:t>
            </w:r>
            <w:r w:rsidRPr="00687D4A">
              <w:rPr>
                <w:sz w:val="24"/>
                <w:szCs w:val="24"/>
              </w:rPr>
              <w:t>/</w:t>
            </w:r>
            <w:r>
              <w:rPr>
                <w:sz w:val="24"/>
                <w:szCs w:val="24"/>
              </w:rPr>
              <w:t xml:space="preserve"> </w:t>
            </w:r>
            <w:r w:rsidRPr="00687D4A">
              <w:rPr>
                <w:sz w:val="24"/>
                <w:szCs w:val="24"/>
              </w:rPr>
              <w:t>asso</w:t>
            </w:r>
            <w:r w:rsidRPr="00687D4A">
              <w:rPr>
                <w:spacing w:val="1"/>
                <w:sz w:val="24"/>
                <w:szCs w:val="24"/>
              </w:rPr>
              <w:t>c</w:t>
            </w:r>
            <w:r w:rsidRPr="00687D4A">
              <w:rPr>
                <w:sz w:val="24"/>
                <w:szCs w:val="24"/>
              </w:rPr>
              <w:t xml:space="preserve">iation, </w:t>
            </w:r>
            <w:r>
              <w:rPr>
                <w:sz w:val="24"/>
                <w:szCs w:val="24"/>
              </w:rPr>
              <w:t>and</w:t>
            </w:r>
            <w:r w:rsidRPr="00687D4A">
              <w:rPr>
                <w:sz w:val="24"/>
                <w:szCs w:val="24"/>
              </w:rPr>
              <w:t xml:space="preserve"> </w:t>
            </w:r>
            <w:r w:rsidRPr="00687D4A">
              <w:rPr>
                <w:spacing w:val="-1"/>
                <w:sz w:val="24"/>
                <w:szCs w:val="24"/>
              </w:rPr>
              <w:t>“</w:t>
            </w:r>
            <w:r w:rsidRPr="00687D4A">
              <w:rPr>
                <w:sz w:val="24"/>
                <w:szCs w:val="24"/>
              </w:rPr>
              <w:t>Memb</w:t>
            </w:r>
            <w:r w:rsidRPr="00687D4A">
              <w:rPr>
                <w:spacing w:val="1"/>
                <w:sz w:val="24"/>
                <w:szCs w:val="24"/>
              </w:rPr>
              <w:t>e</w:t>
            </w:r>
            <w:r w:rsidRPr="00687D4A">
              <w:rPr>
                <w:sz w:val="24"/>
                <w:szCs w:val="24"/>
              </w:rPr>
              <w:t>rs”</w:t>
            </w:r>
            <w:r w:rsidRPr="00687D4A">
              <w:rPr>
                <w:spacing w:val="1"/>
                <w:sz w:val="24"/>
                <w:szCs w:val="24"/>
              </w:rPr>
              <w:t xml:space="preserve"> </w:t>
            </w:r>
            <w:r w:rsidRPr="00687D4A">
              <w:rPr>
                <w:sz w:val="24"/>
                <w:szCs w:val="24"/>
              </w:rPr>
              <w:t>me</w:t>
            </w:r>
            <w:r w:rsidRPr="00687D4A">
              <w:rPr>
                <w:spacing w:val="-1"/>
                <w:sz w:val="24"/>
                <w:szCs w:val="24"/>
              </w:rPr>
              <w:t>a</w:t>
            </w:r>
            <w:r w:rsidRPr="00687D4A">
              <w:rPr>
                <w:sz w:val="24"/>
                <w:szCs w:val="24"/>
              </w:rPr>
              <w:t xml:space="preserve">ns </w:t>
            </w:r>
            <w:r w:rsidRPr="00687D4A">
              <w:rPr>
                <w:spacing w:val="-1"/>
                <w:sz w:val="24"/>
                <w:szCs w:val="24"/>
              </w:rPr>
              <w:t>a</w:t>
            </w:r>
            <w:r w:rsidRPr="00687D4A">
              <w:rPr>
                <w:sz w:val="24"/>
                <w:szCs w:val="24"/>
              </w:rPr>
              <w:t>ll</w:t>
            </w:r>
            <w:r w:rsidRPr="00687D4A">
              <w:rPr>
                <w:spacing w:val="1"/>
                <w:sz w:val="24"/>
                <w:szCs w:val="24"/>
              </w:rPr>
              <w:t xml:space="preserve"> </w:t>
            </w:r>
            <w:r w:rsidRPr="00687D4A">
              <w:rPr>
                <w:sz w:val="24"/>
                <w:szCs w:val="24"/>
              </w:rPr>
              <w:t xml:space="preserve">these </w:t>
            </w:r>
            <w:r w:rsidRPr="00687D4A">
              <w:rPr>
                <w:spacing w:val="-1"/>
                <w:sz w:val="24"/>
                <w:szCs w:val="24"/>
              </w:rPr>
              <w:t>e</w:t>
            </w:r>
            <w:r w:rsidRPr="00687D4A">
              <w:rPr>
                <w:sz w:val="24"/>
                <w:szCs w:val="24"/>
              </w:rPr>
              <w:t>nt</w:t>
            </w:r>
            <w:r w:rsidRPr="00687D4A">
              <w:rPr>
                <w:spacing w:val="1"/>
                <w:sz w:val="24"/>
                <w:szCs w:val="24"/>
              </w:rPr>
              <w:t>i</w:t>
            </w:r>
            <w:r w:rsidRPr="00687D4A">
              <w:rPr>
                <w:sz w:val="24"/>
                <w:szCs w:val="24"/>
              </w:rPr>
              <w:t>t</w:t>
            </w:r>
            <w:r w:rsidRPr="00687D4A">
              <w:rPr>
                <w:spacing w:val="1"/>
                <w:sz w:val="24"/>
                <w:szCs w:val="24"/>
              </w:rPr>
              <w:t>i</w:t>
            </w:r>
            <w:r w:rsidRPr="00687D4A">
              <w:rPr>
                <w:spacing w:val="-1"/>
                <w:sz w:val="24"/>
                <w:szCs w:val="24"/>
              </w:rPr>
              <w:t>e</w:t>
            </w:r>
            <w:r w:rsidRPr="00687D4A">
              <w:rPr>
                <w:sz w:val="24"/>
                <w:szCs w:val="24"/>
              </w:rPr>
              <w:t>s.</w:t>
            </w:r>
          </w:p>
          <w:p w:rsidR="001D40D1" w:rsidRDefault="001D40D1" w:rsidP="005C08C5">
            <w:pPr>
              <w:pStyle w:val="ListParagraph"/>
              <w:numPr>
                <w:ilvl w:val="0"/>
                <w:numId w:val="17"/>
              </w:numPr>
              <w:spacing w:line="260" w:lineRule="exact"/>
              <w:ind w:right="155"/>
              <w:rPr>
                <w:sz w:val="24"/>
                <w:szCs w:val="24"/>
              </w:rPr>
            </w:pPr>
            <w:r w:rsidRPr="00687D4A">
              <w:rPr>
                <w:spacing w:val="-1"/>
                <w:sz w:val="24"/>
                <w:szCs w:val="24"/>
              </w:rPr>
              <w:t>“</w:t>
            </w:r>
            <w:r w:rsidRPr="00687D4A">
              <w:rPr>
                <w:spacing w:val="1"/>
                <w:sz w:val="24"/>
                <w:szCs w:val="24"/>
              </w:rPr>
              <w:t>P</w:t>
            </w:r>
            <w:r w:rsidRPr="00687D4A">
              <w:rPr>
                <w:spacing w:val="-1"/>
                <w:sz w:val="24"/>
                <w:szCs w:val="24"/>
              </w:rPr>
              <w:t>a</w:t>
            </w:r>
            <w:r w:rsidRPr="00687D4A">
              <w:rPr>
                <w:sz w:val="24"/>
                <w:szCs w:val="24"/>
              </w:rPr>
              <w:t>r</w:t>
            </w:r>
            <w:r w:rsidRPr="00687D4A">
              <w:rPr>
                <w:spacing w:val="2"/>
                <w:sz w:val="24"/>
                <w:szCs w:val="24"/>
              </w:rPr>
              <w:t>t</w:t>
            </w:r>
            <w:r w:rsidRPr="00687D4A">
              <w:rPr>
                <w:spacing w:val="-5"/>
                <w:sz w:val="24"/>
                <w:szCs w:val="24"/>
              </w:rPr>
              <w:t>y</w:t>
            </w:r>
            <w:r w:rsidRPr="00687D4A">
              <w:rPr>
                <w:sz w:val="24"/>
                <w:szCs w:val="24"/>
              </w:rPr>
              <w:t>”</w:t>
            </w:r>
            <w:r w:rsidRPr="00687D4A">
              <w:rPr>
                <w:spacing w:val="27"/>
                <w:sz w:val="24"/>
                <w:szCs w:val="24"/>
              </w:rPr>
              <w:t xml:space="preserve"> </w:t>
            </w:r>
            <w:r w:rsidRPr="00687D4A">
              <w:rPr>
                <w:sz w:val="24"/>
                <w:szCs w:val="24"/>
              </w:rPr>
              <w:t>me</w:t>
            </w:r>
            <w:r w:rsidRPr="00687D4A">
              <w:rPr>
                <w:spacing w:val="-1"/>
                <w:sz w:val="24"/>
                <w:szCs w:val="24"/>
              </w:rPr>
              <w:t>a</w:t>
            </w:r>
            <w:r w:rsidRPr="00687D4A">
              <w:rPr>
                <w:sz w:val="24"/>
                <w:szCs w:val="24"/>
              </w:rPr>
              <w:t>ns</w:t>
            </w:r>
            <w:r w:rsidRPr="00687D4A">
              <w:rPr>
                <w:spacing w:val="26"/>
                <w:sz w:val="24"/>
                <w:szCs w:val="24"/>
              </w:rPr>
              <w:t xml:space="preserve"> </w:t>
            </w:r>
            <w:r w:rsidRPr="00687D4A">
              <w:rPr>
                <w:sz w:val="24"/>
                <w:szCs w:val="24"/>
              </w:rPr>
              <w:t>t</w:t>
            </w:r>
            <w:r w:rsidRPr="00687D4A">
              <w:rPr>
                <w:spacing w:val="3"/>
                <w:sz w:val="24"/>
                <w:szCs w:val="24"/>
              </w:rPr>
              <w:t>h</w:t>
            </w:r>
            <w:r w:rsidRPr="00687D4A">
              <w:rPr>
                <w:sz w:val="24"/>
                <w:szCs w:val="24"/>
              </w:rPr>
              <w:t>e</w:t>
            </w:r>
            <w:r w:rsidRPr="00687D4A">
              <w:rPr>
                <w:spacing w:val="25"/>
                <w:sz w:val="24"/>
                <w:szCs w:val="24"/>
              </w:rPr>
              <w:t xml:space="preserve"> </w:t>
            </w:r>
            <w:r w:rsidRPr="00687D4A">
              <w:rPr>
                <w:spacing w:val="1"/>
                <w:sz w:val="24"/>
                <w:szCs w:val="24"/>
              </w:rPr>
              <w:t>P</w:t>
            </w:r>
            <w:r w:rsidRPr="00687D4A">
              <w:rPr>
                <w:sz w:val="24"/>
                <w:szCs w:val="24"/>
              </w:rPr>
              <w:t>A</w:t>
            </w:r>
            <w:r w:rsidRPr="00687D4A">
              <w:rPr>
                <w:spacing w:val="26"/>
                <w:sz w:val="24"/>
                <w:szCs w:val="24"/>
              </w:rPr>
              <w:t xml:space="preserve"> </w:t>
            </w:r>
            <w:r w:rsidRPr="00687D4A">
              <w:rPr>
                <w:spacing w:val="2"/>
                <w:sz w:val="24"/>
                <w:szCs w:val="24"/>
              </w:rPr>
              <w:t>o</w:t>
            </w:r>
            <w:r w:rsidRPr="00687D4A">
              <w:rPr>
                <w:sz w:val="24"/>
                <w:szCs w:val="24"/>
              </w:rPr>
              <w:t>r</w:t>
            </w:r>
            <w:r w:rsidRPr="00687D4A">
              <w:rPr>
                <w:spacing w:val="25"/>
                <w:sz w:val="24"/>
                <w:szCs w:val="24"/>
              </w:rPr>
              <w:t xml:space="preserve"> </w:t>
            </w:r>
            <w:r w:rsidRPr="00687D4A">
              <w:rPr>
                <w:sz w:val="24"/>
                <w:szCs w:val="24"/>
              </w:rPr>
              <w:t>the</w:t>
            </w:r>
            <w:r w:rsidRPr="00687D4A">
              <w:rPr>
                <w:spacing w:val="26"/>
                <w:sz w:val="24"/>
                <w:szCs w:val="24"/>
              </w:rPr>
              <w:t xml:space="preserve"> </w:t>
            </w:r>
            <w:r w:rsidRPr="00687D4A">
              <w:rPr>
                <w:sz w:val="24"/>
                <w:szCs w:val="24"/>
              </w:rPr>
              <w:t>Consultant,</w:t>
            </w:r>
            <w:r w:rsidRPr="00687D4A">
              <w:rPr>
                <w:spacing w:val="26"/>
                <w:sz w:val="24"/>
                <w:szCs w:val="24"/>
              </w:rPr>
              <w:t xml:space="preserve"> </w:t>
            </w:r>
            <w:r w:rsidRPr="00687D4A">
              <w:rPr>
                <w:spacing w:val="-1"/>
                <w:sz w:val="24"/>
                <w:szCs w:val="24"/>
              </w:rPr>
              <w:t>a</w:t>
            </w:r>
            <w:r w:rsidRPr="00687D4A">
              <w:rPr>
                <w:sz w:val="24"/>
                <w:szCs w:val="24"/>
              </w:rPr>
              <w:t>s</w:t>
            </w:r>
            <w:r w:rsidRPr="00687D4A">
              <w:rPr>
                <w:spacing w:val="26"/>
                <w:sz w:val="24"/>
                <w:szCs w:val="24"/>
              </w:rPr>
              <w:t xml:space="preserve"> </w:t>
            </w:r>
            <w:r w:rsidRPr="00687D4A">
              <w:rPr>
                <w:sz w:val="24"/>
                <w:szCs w:val="24"/>
              </w:rPr>
              <w:t>the</w:t>
            </w:r>
            <w:r w:rsidRPr="00687D4A">
              <w:rPr>
                <w:spacing w:val="28"/>
                <w:sz w:val="24"/>
                <w:szCs w:val="24"/>
              </w:rPr>
              <w:t xml:space="preserve"> </w:t>
            </w:r>
            <w:r w:rsidRPr="00687D4A">
              <w:rPr>
                <w:spacing w:val="-1"/>
                <w:sz w:val="24"/>
                <w:szCs w:val="24"/>
              </w:rPr>
              <w:t>ca</w:t>
            </w:r>
            <w:r w:rsidRPr="00687D4A">
              <w:rPr>
                <w:sz w:val="24"/>
                <w:szCs w:val="24"/>
              </w:rPr>
              <w:t>se</w:t>
            </w:r>
            <w:r w:rsidRPr="00687D4A">
              <w:rPr>
                <w:spacing w:val="25"/>
                <w:sz w:val="24"/>
                <w:szCs w:val="24"/>
              </w:rPr>
              <w:t xml:space="preserve"> </w:t>
            </w:r>
            <w:r w:rsidRPr="00687D4A">
              <w:rPr>
                <w:sz w:val="24"/>
                <w:szCs w:val="24"/>
              </w:rPr>
              <w:t>m</w:t>
            </w:r>
            <w:r w:rsidRPr="00687D4A">
              <w:rPr>
                <w:spacing w:val="4"/>
                <w:sz w:val="24"/>
                <w:szCs w:val="24"/>
              </w:rPr>
              <w:t>a</w:t>
            </w:r>
            <w:r w:rsidRPr="00687D4A">
              <w:rPr>
                <w:sz w:val="24"/>
                <w:szCs w:val="24"/>
              </w:rPr>
              <w:t>y</w:t>
            </w:r>
            <w:r w:rsidRPr="00687D4A">
              <w:rPr>
                <w:spacing w:val="21"/>
                <w:sz w:val="24"/>
                <w:szCs w:val="24"/>
              </w:rPr>
              <w:t xml:space="preserve"> </w:t>
            </w:r>
            <w:r w:rsidRPr="00687D4A">
              <w:rPr>
                <w:spacing w:val="2"/>
                <w:sz w:val="24"/>
                <w:szCs w:val="24"/>
              </w:rPr>
              <w:t>b</w:t>
            </w:r>
            <w:r w:rsidRPr="00687D4A">
              <w:rPr>
                <w:spacing w:val="-1"/>
                <w:sz w:val="24"/>
                <w:szCs w:val="24"/>
              </w:rPr>
              <w:t>e</w:t>
            </w:r>
            <w:r w:rsidRPr="00687D4A">
              <w:rPr>
                <w:sz w:val="24"/>
                <w:szCs w:val="24"/>
              </w:rPr>
              <w:t>,</w:t>
            </w:r>
            <w:r w:rsidRPr="00687D4A">
              <w:rPr>
                <w:spacing w:val="26"/>
                <w:sz w:val="24"/>
                <w:szCs w:val="24"/>
              </w:rPr>
              <w:t xml:space="preserve"> </w:t>
            </w:r>
            <w:r w:rsidRPr="00687D4A">
              <w:rPr>
                <w:spacing w:val="-1"/>
                <w:sz w:val="24"/>
                <w:szCs w:val="24"/>
              </w:rPr>
              <w:t>a</w:t>
            </w:r>
            <w:r w:rsidRPr="00687D4A">
              <w:rPr>
                <w:sz w:val="24"/>
                <w:szCs w:val="24"/>
              </w:rPr>
              <w:t>nd</w:t>
            </w:r>
            <w:r>
              <w:rPr>
                <w:sz w:val="24"/>
                <w:szCs w:val="24"/>
              </w:rPr>
              <w:t xml:space="preserve"> </w:t>
            </w:r>
            <w:r w:rsidRPr="00687D4A">
              <w:rPr>
                <w:spacing w:val="-1"/>
                <w:sz w:val="24"/>
                <w:szCs w:val="24"/>
              </w:rPr>
              <w:t>“</w:t>
            </w:r>
            <w:r w:rsidRPr="00687D4A">
              <w:rPr>
                <w:spacing w:val="1"/>
                <w:sz w:val="24"/>
                <w:szCs w:val="24"/>
              </w:rPr>
              <w:t>P</w:t>
            </w:r>
            <w:r w:rsidRPr="00687D4A">
              <w:rPr>
                <w:spacing w:val="-1"/>
                <w:sz w:val="24"/>
                <w:szCs w:val="24"/>
              </w:rPr>
              <w:t>a</w:t>
            </w:r>
            <w:r w:rsidRPr="00687D4A">
              <w:rPr>
                <w:sz w:val="24"/>
                <w:szCs w:val="24"/>
              </w:rPr>
              <w:t>rties”</w:t>
            </w:r>
            <w:r w:rsidRPr="00687D4A">
              <w:rPr>
                <w:spacing w:val="-1"/>
                <w:sz w:val="24"/>
                <w:szCs w:val="24"/>
              </w:rPr>
              <w:t xml:space="preserve"> </w:t>
            </w:r>
            <w:r w:rsidRPr="00687D4A">
              <w:rPr>
                <w:sz w:val="24"/>
                <w:szCs w:val="24"/>
              </w:rPr>
              <w:t>m</w:t>
            </w:r>
            <w:r w:rsidRPr="00687D4A">
              <w:rPr>
                <w:spacing w:val="2"/>
                <w:sz w:val="24"/>
                <w:szCs w:val="24"/>
              </w:rPr>
              <w:t>e</w:t>
            </w:r>
            <w:r w:rsidRPr="00687D4A">
              <w:rPr>
                <w:spacing w:val="-1"/>
                <w:sz w:val="24"/>
                <w:szCs w:val="24"/>
              </w:rPr>
              <w:t>a</w:t>
            </w:r>
            <w:r w:rsidRPr="00687D4A">
              <w:rPr>
                <w:sz w:val="24"/>
                <w:szCs w:val="24"/>
              </w:rPr>
              <w:t>ns both of th</w:t>
            </w:r>
            <w:r w:rsidRPr="00687D4A">
              <w:rPr>
                <w:spacing w:val="-1"/>
                <w:sz w:val="24"/>
                <w:szCs w:val="24"/>
              </w:rPr>
              <w:t>e</w:t>
            </w:r>
            <w:r w:rsidRPr="00687D4A">
              <w:rPr>
                <w:sz w:val="24"/>
                <w:szCs w:val="24"/>
              </w:rPr>
              <w:t>m.</w:t>
            </w:r>
          </w:p>
          <w:p w:rsidR="001D40D1" w:rsidRDefault="001D40D1" w:rsidP="005C08C5">
            <w:pPr>
              <w:pStyle w:val="ListParagraph"/>
              <w:numPr>
                <w:ilvl w:val="0"/>
                <w:numId w:val="17"/>
              </w:numPr>
              <w:spacing w:line="260" w:lineRule="exact"/>
              <w:ind w:right="155"/>
              <w:rPr>
                <w:sz w:val="24"/>
                <w:szCs w:val="24"/>
              </w:rPr>
            </w:pPr>
            <w:r w:rsidRPr="001D40D1">
              <w:rPr>
                <w:spacing w:val="1"/>
                <w:sz w:val="24"/>
                <w:szCs w:val="24"/>
              </w:rPr>
              <w:t>P</w:t>
            </w:r>
            <w:r w:rsidRPr="001D40D1">
              <w:rPr>
                <w:spacing w:val="-1"/>
                <w:sz w:val="24"/>
                <w:szCs w:val="24"/>
              </w:rPr>
              <w:t>e</w:t>
            </w:r>
            <w:r w:rsidRPr="001D40D1">
              <w:rPr>
                <w:sz w:val="24"/>
                <w:szCs w:val="24"/>
              </w:rPr>
              <w:t>rsonn</w:t>
            </w:r>
            <w:r w:rsidRPr="001D40D1">
              <w:rPr>
                <w:spacing w:val="-1"/>
                <w:sz w:val="24"/>
                <w:szCs w:val="24"/>
              </w:rPr>
              <w:t>e</w:t>
            </w:r>
            <w:r w:rsidRPr="001D40D1">
              <w:rPr>
                <w:sz w:val="24"/>
                <w:szCs w:val="24"/>
              </w:rPr>
              <w:t>l”</w:t>
            </w:r>
            <w:r w:rsidRPr="001D40D1">
              <w:rPr>
                <w:spacing w:val="6"/>
                <w:sz w:val="24"/>
                <w:szCs w:val="24"/>
              </w:rPr>
              <w:t xml:space="preserve"> </w:t>
            </w:r>
            <w:r w:rsidRPr="001D40D1">
              <w:rPr>
                <w:sz w:val="24"/>
                <w:szCs w:val="24"/>
              </w:rPr>
              <w:t>me</w:t>
            </w:r>
            <w:r w:rsidRPr="001D40D1">
              <w:rPr>
                <w:spacing w:val="-1"/>
                <w:sz w:val="24"/>
                <w:szCs w:val="24"/>
              </w:rPr>
              <w:t>a</w:t>
            </w:r>
            <w:r w:rsidRPr="001D40D1">
              <w:rPr>
                <w:sz w:val="24"/>
                <w:szCs w:val="24"/>
              </w:rPr>
              <w:t>ns</w:t>
            </w:r>
            <w:r w:rsidRPr="001D40D1">
              <w:rPr>
                <w:spacing w:val="5"/>
                <w:sz w:val="24"/>
                <w:szCs w:val="24"/>
              </w:rPr>
              <w:t xml:space="preserve"> </w:t>
            </w:r>
            <w:r w:rsidRPr="001D40D1">
              <w:rPr>
                <w:spacing w:val="2"/>
                <w:sz w:val="24"/>
                <w:szCs w:val="24"/>
              </w:rPr>
              <w:t>p</w:t>
            </w:r>
            <w:r w:rsidRPr="001D40D1">
              <w:rPr>
                <w:spacing w:val="-1"/>
                <w:sz w:val="24"/>
                <w:szCs w:val="24"/>
              </w:rPr>
              <w:t>e</w:t>
            </w:r>
            <w:r w:rsidRPr="001D40D1">
              <w:rPr>
                <w:sz w:val="24"/>
                <w:szCs w:val="24"/>
              </w:rPr>
              <w:t>rs</w:t>
            </w:r>
            <w:r w:rsidRPr="001D40D1">
              <w:rPr>
                <w:spacing w:val="2"/>
                <w:sz w:val="24"/>
                <w:szCs w:val="24"/>
              </w:rPr>
              <w:t>o</w:t>
            </w:r>
            <w:r w:rsidRPr="001D40D1">
              <w:rPr>
                <w:sz w:val="24"/>
                <w:szCs w:val="24"/>
              </w:rPr>
              <w:t>ns</w:t>
            </w:r>
            <w:r w:rsidRPr="001D40D1">
              <w:rPr>
                <w:spacing w:val="5"/>
                <w:sz w:val="24"/>
                <w:szCs w:val="24"/>
              </w:rPr>
              <w:t xml:space="preserve"> </w:t>
            </w:r>
            <w:r w:rsidRPr="001D40D1">
              <w:rPr>
                <w:sz w:val="24"/>
                <w:szCs w:val="24"/>
              </w:rPr>
              <w:t>hir</w:t>
            </w:r>
            <w:r w:rsidRPr="001D40D1">
              <w:rPr>
                <w:spacing w:val="-1"/>
                <w:sz w:val="24"/>
                <w:szCs w:val="24"/>
              </w:rPr>
              <w:t>e</w:t>
            </w:r>
            <w:r w:rsidRPr="001D40D1">
              <w:rPr>
                <w:sz w:val="24"/>
                <w:szCs w:val="24"/>
              </w:rPr>
              <w:t>d</w:t>
            </w:r>
            <w:r w:rsidRPr="001D40D1">
              <w:rPr>
                <w:spacing w:val="4"/>
                <w:sz w:val="24"/>
                <w:szCs w:val="24"/>
              </w:rPr>
              <w:t xml:space="preserve"> </w:t>
            </w:r>
            <w:r w:rsidRPr="001D40D1">
              <w:rPr>
                <w:spacing w:val="5"/>
                <w:sz w:val="24"/>
                <w:szCs w:val="24"/>
              </w:rPr>
              <w:t>b</w:t>
            </w:r>
            <w:r w:rsidRPr="001D40D1">
              <w:rPr>
                <w:sz w:val="24"/>
                <w:szCs w:val="24"/>
              </w:rPr>
              <w:t>y t</w:t>
            </w:r>
            <w:r w:rsidRPr="001D40D1">
              <w:rPr>
                <w:spacing w:val="3"/>
                <w:sz w:val="24"/>
                <w:szCs w:val="24"/>
              </w:rPr>
              <w:t>h</w:t>
            </w:r>
            <w:r w:rsidRPr="001D40D1">
              <w:rPr>
                <w:sz w:val="24"/>
                <w:szCs w:val="24"/>
              </w:rPr>
              <w:t>e</w:t>
            </w:r>
            <w:r w:rsidRPr="001D40D1">
              <w:rPr>
                <w:spacing w:val="3"/>
                <w:sz w:val="24"/>
                <w:szCs w:val="24"/>
              </w:rPr>
              <w:t xml:space="preserve"> </w:t>
            </w:r>
            <w:r w:rsidRPr="001D40D1">
              <w:rPr>
                <w:sz w:val="24"/>
                <w:szCs w:val="24"/>
              </w:rPr>
              <w:t>Consult</w:t>
            </w:r>
            <w:r w:rsidRPr="001D40D1">
              <w:rPr>
                <w:spacing w:val="2"/>
                <w:sz w:val="24"/>
                <w:szCs w:val="24"/>
              </w:rPr>
              <w:t>a</w:t>
            </w:r>
            <w:r w:rsidRPr="001D40D1">
              <w:rPr>
                <w:sz w:val="24"/>
                <w:szCs w:val="24"/>
              </w:rPr>
              <w:t>nt</w:t>
            </w:r>
            <w:r w:rsidRPr="001D40D1">
              <w:rPr>
                <w:spacing w:val="5"/>
                <w:sz w:val="24"/>
                <w:szCs w:val="24"/>
              </w:rPr>
              <w:t xml:space="preserve"> </w:t>
            </w:r>
            <w:r w:rsidRPr="001D40D1">
              <w:rPr>
                <w:sz w:val="24"/>
                <w:szCs w:val="24"/>
              </w:rPr>
              <w:t>or</w:t>
            </w:r>
            <w:r w:rsidRPr="001D40D1">
              <w:rPr>
                <w:spacing w:val="4"/>
                <w:sz w:val="24"/>
                <w:szCs w:val="24"/>
              </w:rPr>
              <w:t xml:space="preserve"> </w:t>
            </w:r>
            <w:r w:rsidRPr="001D40D1">
              <w:rPr>
                <w:spacing w:val="5"/>
                <w:sz w:val="24"/>
                <w:szCs w:val="24"/>
              </w:rPr>
              <w:t>b</w:t>
            </w:r>
            <w:r w:rsidRPr="001D40D1">
              <w:rPr>
                <w:sz w:val="24"/>
                <w:szCs w:val="24"/>
              </w:rPr>
              <w:t xml:space="preserve">y </w:t>
            </w:r>
            <w:r w:rsidRPr="001D40D1">
              <w:rPr>
                <w:spacing w:val="-1"/>
                <w:sz w:val="24"/>
                <w:szCs w:val="24"/>
              </w:rPr>
              <w:t>a</w:t>
            </w:r>
            <w:r w:rsidRPr="001D40D1">
              <w:rPr>
                <w:spacing w:val="5"/>
                <w:sz w:val="24"/>
                <w:szCs w:val="24"/>
              </w:rPr>
              <w:t>n</w:t>
            </w:r>
            <w:r w:rsidRPr="001D40D1">
              <w:rPr>
                <w:sz w:val="24"/>
                <w:szCs w:val="24"/>
              </w:rPr>
              <w:t xml:space="preserve">y </w:t>
            </w:r>
            <w:r w:rsidRPr="001D40D1">
              <w:rPr>
                <w:spacing w:val="1"/>
                <w:sz w:val="24"/>
                <w:szCs w:val="24"/>
              </w:rPr>
              <w:t>S</w:t>
            </w:r>
            <w:r w:rsidRPr="001D40D1">
              <w:rPr>
                <w:sz w:val="24"/>
                <w:szCs w:val="24"/>
              </w:rPr>
              <w:t>u</w:t>
            </w:r>
            <w:r w:rsidRPr="001D40D1">
              <w:rPr>
                <w:spacing w:val="9"/>
                <w:sz w:val="24"/>
                <w:szCs w:val="24"/>
              </w:rPr>
              <w:t>b</w:t>
            </w:r>
            <w:r w:rsidRPr="001D40D1">
              <w:rPr>
                <w:sz w:val="24"/>
                <w:szCs w:val="24"/>
              </w:rPr>
              <w:t>- Consultants</w:t>
            </w:r>
            <w:r w:rsidRPr="001D40D1">
              <w:rPr>
                <w:spacing w:val="1"/>
                <w:sz w:val="24"/>
                <w:szCs w:val="24"/>
              </w:rPr>
              <w:t xml:space="preserve"> </w:t>
            </w:r>
            <w:r w:rsidRPr="001D40D1">
              <w:rPr>
                <w:spacing w:val="-1"/>
                <w:sz w:val="24"/>
                <w:szCs w:val="24"/>
              </w:rPr>
              <w:t>a</w:t>
            </w:r>
            <w:r w:rsidRPr="001D40D1">
              <w:rPr>
                <w:sz w:val="24"/>
                <w:szCs w:val="24"/>
              </w:rPr>
              <w:t>nd</w:t>
            </w:r>
            <w:r w:rsidRPr="001D40D1">
              <w:rPr>
                <w:spacing w:val="1"/>
                <w:sz w:val="24"/>
                <w:szCs w:val="24"/>
              </w:rPr>
              <w:t xml:space="preserve"> </w:t>
            </w:r>
            <w:r w:rsidRPr="001D40D1">
              <w:rPr>
                <w:spacing w:val="-1"/>
                <w:sz w:val="24"/>
                <w:szCs w:val="24"/>
              </w:rPr>
              <w:t>a</w:t>
            </w:r>
            <w:r w:rsidRPr="001D40D1">
              <w:rPr>
                <w:sz w:val="24"/>
                <w:szCs w:val="24"/>
              </w:rPr>
              <w:t>ss</w:t>
            </w:r>
            <w:r w:rsidRPr="001D40D1">
              <w:rPr>
                <w:spacing w:val="1"/>
                <w:sz w:val="24"/>
                <w:szCs w:val="24"/>
              </w:rPr>
              <w:t>i</w:t>
            </w:r>
            <w:r w:rsidRPr="001D40D1">
              <w:rPr>
                <w:spacing w:val="-2"/>
                <w:sz w:val="24"/>
                <w:szCs w:val="24"/>
              </w:rPr>
              <w:t>g</w:t>
            </w:r>
            <w:r w:rsidRPr="001D40D1">
              <w:rPr>
                <w:sz w:val="24"/>
                <w:szCs w:val="24"/>
              </w:rPr>
              <w:t>n</w:t>
            </w:r>
            <w:r w:rsidRPr="001D40D1">
              <w:rPr>
                <w:spacing w:val="-1"/>
                <w:sz w:val="24"/>
                <w:szCs w:val="24"/>
              </w:rPr>
              <w:t>e</w:t>
            </w:r>
            <w:r w:rsidRPr="001D40D1">
              <w:rPr>
                <w:sz w:val="24"/>
                <w:szCs w:val="24"/>
              </w:rPr>
              <w:t>d</w:t>
            </w:r>
            <w:r w:rsidRPr="001D40D1">
              <w:rPr>
                <w:spacing w:val="1"/>
                <w:sz w:val="24"/>
                <w:szCs w:val="24"/>
              </w:rPr>
              <w:t xml:space="preserve"> </w:t>
            </w:r>
            <w:r w:rsidRPr="001D40D1">
              <w:rPr>
                <w:sz w:val="24"/>
                <w:szCs w:val="24"/>
              </w:rPr>
              <w:t>to</w:t>
            </w:r>
            <w:r w:rsidRPr="001D40D1">
              <w:rPr>
                <w:spacing w:val="4"/>
                <w:sz w:val="24"/>
                <w:szCs w:val="24"/>
              </w:rPr>
              <w:t xml:space="preserve"> </w:t>
            </w:r>
            <w:r w:rsidRPr="001D40D1">
              <w:rPr>
                <w:sz w:val="24"/>
                <w:szCs w:val="24"/>
              </w:rPr>
              <w:t>the p</w:t>
            </w:r>
            <w:r w:rsidRPr="001D40D1">
              <w:rPr>
                <w:spacing w:val="-1"/>
                <w:sz w:val="24"/>
                <w:szCs w:val="24"/>
              </w:rPr>
              <w:t>e</w:t>
            </w:r>
            <w:r w:rsidRPr="001D40D1">
              <w:rPr>
                <w:sz w:val="24"/>
                <w:szCs w:val="24"/>
              </w:rPr>
              <w:t>r</w:t>
            </w:r>
            <w:r w:rsidRPr="001D40D1">
              <w:rPr>
                <w:spacing w:val="-1"/>
                <w:sz w:val="24"/>
                <w:szCs w:val="24"/>
              </w:rPr>
              <w:t>f</w:t>
            </w:r>
            <w:r w:rsidRPr="001D40D1">
              <w:rPr>
                <w:sz w:val="24"/>
                <w:szCs w:val="24"/>
              </w:rPr>
              <w:t>o</w:t>
            </w:r>
            <w:r w:rsidRPr="001D40D1">
              <w:rPr>
                <w:spacing w:val="-1"/>
                <w:sz w:val="24"/>
                <w:szCs w:val="24"/>
              </w:rPr>
              <w:t>r</w:t>
            </w:r>
            <w:r w:rsidRPr="001D40D1">
              <w:rPr>
                <w:sz w:val="24"/>
                <w:szCs w:val="24"/>
              </w:rPr>
              <w:t>man</w:t>
            </w:r>
            <w:r w:rsidRPr="001D40D1">
              <w:rPr>
                <w:spacing w:val="-1"/>
                <w:sz w:val="24"/>
                <w:szCs w:val="24"/>
              </w:rPr>
              <w:t>c</w:t>
            </w:r>
            <w:r w:rsidRPr="001D40D1">
              <w:rPr>
                <w:sz w:val="24"/>
                <w:szCs w:val="24"/>
              </w:rPr>
              <w:t>e of t</w:t>
            </w:r>
            <w:r w:rsidRPr="001D40D1">
              <w:rPr>
                <w:spacing w:val="3"/>
                <w:sz w:val="24"/>
                <w:szCs w:val="24"/>
              </w:rPr>
              <w:t>h</w:t>
            </w:r>
            <w:r w:rsidRPr="001D40D1">
              <w:rPr>
                <w:sz w:val="24"/>
                <w:szCs w:val="24"/>
              </w:rPr>
              <w:t xml:space="preserve">e </w:t>
            </w:r>
            <w:r w:rsidRPr="001D40D1">
              <w:rPr>
                <w:spacing w:val="1"/>
                <w:sz w:val="24"/>
                <w:szCs w:val="24"/>
              </w:rPr>
              <w:t>S</w:t>
            </w:r>
            <w:r w:rsidRPr="001D40D1">
              <w:rPr>
                <w:spacing w:val="-1"/>
                <w:sz w:val="24"/>
                <w:szCs w:val="24"/>
              </w:rPr>
              <w:t>e</w:t>
            </w:r>
            <w:r w:rsidRPr="001D40D1">
              <w:rPr>
                <w:sz w:val="24"/>
                <w:szCs w:val="24"/>
              </w:rPr>
              <w:t>rvi</w:t>
            </w:r>
            <w:r w:rsidRPr="001D40D1">
              <w:rPr>
                <w:spacing w:val="-1"/>
                <w:sz w:val="24"/>
                <w:szCs w:val="24"/>
              </w:rPr>
              <w:t>ce</w:t>
            </w:r>
            <w:r w:rsidRPr="001D40D1">
              <w:rPr>
                <w:sz w:val="24"/>
                <w:szCs w:val="24"/>
              </w:rPr>
              <w:t>s</w:t>
            </w:r>
            <w:r w:rsidRPr="001D40D1">
              <w:rPr>
                <w:spacing w:val="1"/>
                <w:sz w:val="24"/>
                <w:szCs w:val="24"/>
              </w:rPr>
              <w:t xml:space="preserve"> </w:t>
            </w:r>
            <w:r w:rsidRPr="001D40D1">
              <w:rPr>
                <w:sz w:val="24"/>
                <w:szCs w:val="24"/>
              </w:rPr>
              <w:t xml:space="preserve">or </w:t>
            </w:r>
            <w:r w:rsidRPr="001D40D1">
              <w:rPr>
                <w:spacing w:val="-1"/>
                <w:sz w:val="24"/>
                <w:szCs w:val="24"/>
              </w:rPr>
              <w:t>a</w:t>
            </w:r>
            <w:r w:rsidRPr="001D40D1">
              <w:rPr>
                <w:spacing w:val="5"/>
                <w:sz w:val="24"/>
                <w:szCs w:val="24"/>
              </w:rPr>
              <w:t>n</w:t>
            </w:r>
            <w:r w:rsidRPr="001D40D1">
              <w:rPr>
                <w:sz w:val="24"/>
                <w:szCs w:val="24"/>
              </w:rPr>
              <w:t>y p</w:t>
            </w:r>
            <w:r w:rsidRPr="001D40D1">
              <w:rPr>
                <w:spacing w:val="-1"/>
                <w:sz w:val="24"/>
                <w:szCs w:val="24"/>
              </w:rPr>
              <w:t>a</w:t>
            </w:r>
            <w:r w:rsidRPr="001D40D1">
              <w:rPr>
                <w:sz w:val="24"/>
                <w:szCs w:val="24"/>
              </w:rPr>
              <w:t>rt th</w:t>
            </w:r>
            <w:r w:rsidRPr="001D40D1">
              <w:rPr>
                <w:spacing w:val="-1"/>
                <w:sz w:val="24"/>
                <w:szCs w:val="24"/>
              </w:rPr>
              <w:t>e</w:t>
            </w:r>
            <w:r w:rsidRPr="001D40D1">
              <w:rPr>
                <w:sz w:val="24"/>
                <w:szCs w:val="24"/>
              </w:rPr>
              <w:t>r</w:t>
            </w:r>
            <w:r w:rsidRPr="001D40D1">
              <w:rPr>
                <w:spacing w:val="-2"/>
                <w:sz w:val="24"/>
                <w:szCs w:val="24"/>
              </w:rPr>
              <w:t>e</w:t>
            </w:r>
            <w:r w:rsidRPr="001D40D1">
              <w:rPr>
                <w:spacing w:val="2"/>
                <w:sz w:val="24"/>
                <w:szCs w:val="24"/>
              </w:rPr>
              <w:t>o</w:t>
            </w:r>
            <w:r w:rsidRPr="001D40D1">
              <w:rPr>
                <w:sz w:val="24"/>
                <w:szCs w:val="24"/>
              </w:rPr>
              <w:t>f.</w:t>
            </w:r>
          </w:p>
          <w:p w:rsidR="001D40D1" w:rsidRPr="001D40D1" w:rsidRDefault="001D40D1" w:rsidP="005C08C5">
            <w:pPr>
              <w:pStyle w:val="ListParagraph"/>
              <w:numPr>
                <w:ilvl w:val="0"/>
                <w:numId w:val="17"/>
              </w:numPr>
              <w:rPr>
                <w:sz w:val="24"/>
                <w:szCs w:val="24"/>
              </w:rPr>
            </w:pPr>
            <w:r w:rsidRPr="001D40D1">
              <w:rPr>
                <w:spacing w:val="-1"/>
                <w:sz w:val="24"/>
                <w:szCs w:val="24"/>
              </w:rPr>
              <w:t>“</w:t>
            </w:r>
            <w:r w:rsidRPr="001D40D1">
              <w:rPr>
                <w:spacing w:val="1"/>
                <w:sz w:val="24"/>
                <w:szCs w:val="24"/>
              </w:rPr>
              <w:t>S</w:t>
            </w:r>
            <w:r w:rsidRPr="001D40D1">
              <w:rPr>
                <w:sz w:val="24"/>
                <w:szCs w:val="24"/>
              </w:rPr>
              <w:t>C”</w:t>
            </w:r>
            <w:r w:rsidRPr="001D40D1">
              <w:rPr>
                <w:spacing w:val="25"/>
                <w:sz w:val="24"/>
                <w:szCs w:val="24"/>
              </w:rPr>
              <w:t xml:space="preserve"> </w:t>
            </w:r>
            <w:r w:rsidRPr="001D40D1">
              <w:rPr>
                <w:sz w:val="24"/>
                <w:szCs w:val="24"/>
              </w:rPr>
              <w:t>me</w:t>
            </w:r>
            <w:r w:rsidRPr="001D40D1">
              <w:rPr>
                <w:spacing w:val="-1"/>
                <w:sz w:val="24"/>
                <w:szCs w:val="24"/>
              </w:rPr>
              <w:t>a</w:t>
            </w:r>
            <w:r w:rsidRPr="001D40D1">
              <w:rPr>
                <w:sz w:val="24"/>
                <w:szCs w:val="24"/>
              </w:rPr>
              <w:t>ns</w:t>
            </w:r>
            <w:r w:rsidRPr="001D40D1">
              <w:rPr>
                <w:spacing w:val="26"/>
                <w:sz w:val="24"/>
                <w:szCs w:val="24"/>
              </w:rPr>
              <w:t xml:space="preserve"> </w:t>
            </w:r>
            <w:r w:rsidRPr="001D40D1">
              <w:rPr>
                <w:sz w:val="24"/>
                <w:szCs w:val="24"/>
              </w:rPr>
              <w:t>the</w:t>
            </w:r>
            <w:r w:rsidRPr="001D40D1">
              <w:rPr>
                <w:spacing w:val="26"/>
                <w:sz w:val="24"/>
                <w:szCs w:val="24"/>
              </w:rPr>
              <w:t xml:space="preserve"> </w:t>
            </w:r>
            <w:r w:rsidRPr="001D40D1">
              <w:rPr>
                <w:spacing w:val="1"/>
                <w:sz w:val="24"/>
                <w:szCs w:val="24"/>
              </w:rPr>
              <w:t>S</w:t>
            </w:r>
            <w:r w:rsidRPr="001D40D1">
              <w:rPr>
                <w:sz w:val="24"/>
                <w:szCs w:val="24"/>
              </w:rPr>
              <w:t>p</w:t>
            </w:r>
            <w:r w:rsidRPr="001D40D1">
              <w:rPr>
                <w:spacing w:val="1"/>
                <w:sz w:val="24"/>
                <w:szCs w:val="24"/>
              </w:rPr>
              <w:t>e</w:t>
            </w:r>
            <w:r w:rsidRPr="001D40D1">
              <w:rPr>
                <w:spacing w:val="-1"/>
                <w:sz w:val="24"/>
                <w:szCs w:val="24"/>
              </w:rPr>
              <w:t>c</w:t>
            </w:r>
            <w:r w:rsidRPr="001D40D1">
              <w:rPr>
                <w:sz w:val="24"/>
                <w:szCs w:val="24"/>
              </w:rPr>
              <w:t>ial</w:t>
            </w:r>
            <w:r w:rsidRPr="001D40D1">
              <w:rPr>
                <w:spacing w:val="26"/>
                <w:sz w:val="24"/>
                <w:szCs w:val="24"/>
              </w:rPr>
              <w:t xml:space="preserve"> </w:t>
            </w:r>
            <w:r w:rsidRPr="001D40D1">
              <w:rPr>
                <w:sz w:val="24"/>
                <w:szCs w:val="24"/>
              </w:rPr>
              <w:t>Condi</w:t>
            </w:r>
            <w:r w:rsidRPr="001D40D1">
              <w:rPr>
                <w:spacing w:val="1"/>
                <w:sz w:val="24"/>
                <w:szCs w:val="24"/>
              </w:rPr>
              <w:t>t</w:t>
            </w:r>
            <w:r w:rsidRPr="001D40D1">
              <w:rPr>
                <w:sz w:val="24"/>
                <w:szCs w:val="24"/>
              </w:rPr>
              <w:t>ions</w:t>
            </w:r>
            <w:r w:rsidRPr="001D40D1">
              <w:rPr>
                <w:spacing w:val="27"/>
                <w:sz w:val="24"/>
                <w:szCs w:val="24"/>
              </w:rPr>
              <w:t xml:space="preserve"> </w:t>
            </w:r>
            <w:r w:rsidRPr="001D40D1">
              <w:rPr>
                <w:sz w:val="24"/>
                <w:szCs w:val="24"/>
              </w:rPr>
              <w:t>of</w:t>
            </w:r>
            <w:r w:rsidRPr="001D40D1">
              <w:rPr>
                <w:spacing w:val="25"/>
                <w:sz w:val="24"/>
                <w:szCs w:val="24"/>
              </w:rPr>
              <w:t xml:space="preserve"> </w:t>
            </w:r>
            <w:r w:rsidRPr="001D40D1">
              <w:rPr>
                <w:sz w:val="24"/>
                <w:szCs w:val="24"/>
              </w:rPr>
              <w:t>Contr</w:t>
            </w:r>
            <w:r w:rsidRPr="001D40D1">
              <w:rPr>
                <w:spacing w:val="-1"/>
                <w:sz w:val="24"/>
                <w:szCs w:val="24"/>
              </w:rPr>
              <w:t>ac</w:t>
            </w:r>
            <w:r w:rsidRPr="001D40D1">
              <w:rPr>
                <w:sz w:val="24"/>
                <w:szCs w:val="24"/>
              </w:rPr>
              <w:t>t</w:t>
            </w:r>
            <w:r w:rsidRPr="001D40D1">
              <w:rPr>
                <w:spacing w:val="27"/>
                <w:sz w:val="24"/>
                <w:szCs w:val="24"/>
              </w:rPr>
              <w:t xml:space="preserve"> </w:t>
            </w:r>
            <w:r w:rsidRPr="001D40D1">
              <w:rPr>
                <w:spacing w:val="2"/>
                <w:sz w:val="24"/>
                <w:szCs w:val="24"/>
              </w:rPr>
              <w:t>b</w:t>
            </w:r>
            <w:r w:rsidRPr="001D40D1">
              <w:rPr>
                <w:sz w:val="24"/>
                <w:szCs w:val="24"/>
              </w:rPr>
              <w:t>y</w:t>
            </w:r>
            <w:r w:rsidRPr="001D40D1">
              <w:rPr>
                <w:spacing w:val="21"/>
                <w:sz w:val="24"/>
                <w:szCs w:val="24"/>
              </w:rPr>
              <w:t xml:space="preserve"> </w:t>
            </w:r>
            <w:r w:rsidRPr="001D40D1">
              <w:rPr>
                <w:sz w:val="24"/>
                <w:szCs w:val="24"/>
              </w:rPr>
              <w:t>wh</w:t>
            </w:r>
            <w:r w:rsidRPr="001D40D1">
              <w:rPr>
                <w:spacing w:val="2"/>
                <w:sz w:val="24"/>
                <w:szCs w:val="24"/>
              </w:rPr>
              <w:t>i</w:t>
            </w:r>
            <w:r w:rsidRPr="001D40D1">
              <w:rPr>
                <w:spacing w:val="-1"/>
                <w:sz w:val="24"/>
                <w:szCs w:val="24"/>
              </w:rPr>
              <w:t>c</w:t>
            </w:r>
            <w:r w:rsidRPr="001D40D1">
              <w:rPr>
                <w:sz w:val="24"/>
                <w:szCs w:val="24"/>
              </w:rPr>
              <w:t>h</w:t>
            </w:r>
            <w:r w:rsidRPr="001D40D1">
              <w:rPr>
                <w:spacing w:val="26"/>
                <w:sz w:val="24"/>
                <w:szCs w:val="24"/>
              </w:rPr>
              <w:t xml:space="preserve"> </w:t>
            </w:r>
            <w:r w:rsidRPr="001D40D1">
              <w:rPr>
                <w:sz w:val="24"/>
                <w:szCs w:val="24"/>
              </w:rPr>
              <w:t>the</w:t>
            </w:r>
            <w:r w:rsidRPr="001D40D1">
              <w:rPr>
                <w:spacing w:val="26"/>
                <w:sz w:val="24"/>
                <w:szCs w:val="24"/>
              </w:rPr>
              <w:t xml:space="preserve"> </w:t>
            </w:r>
            <w:r w:rsidRPr="001D40D1">
              <w:rPr>
                <w:sz w:val="24"/>
                <w:szCs w:val="24"/>
              </w:rPr>
              <w:t>GC m</w:t>
            </w:r>
            <w:r w:rsidRPr="001D40D1">
              <w:rPr>
                <w:spacing w:val="2"/>
                <w:sz w:val="24"/>
                <w:szCs w:val="24"/>
              </w:rPr>
              <w:t>a</w:t>
            </w:r>
            <w:r w:rsidRPr="001D40D1">
              <w:rPr>
                <w:sz w:val="24"/>
                <w:szCs w:val="24"/>
              </w:rPr>
              <w:t>y</w:t>
            </w:r>
            <w:r w:rsidRPr="001D40D1">
              <w:rPr>
                <w:spacing w:val="-5"/>
                <w:sz w:val="24"/>
                <w:szCs w:val="24"/>
              </w:rPr>
              <w:t xml:space="preserve"> </w:t>
            </w:r>
            <w:r w:rsidRPr="001D40D1">
              <w:rPr>
                <w:spacing w:val="2"/>
                <w:sz w:val="24"/>
                <w:szCs w:val="24"/>
              </w:rPr>
              <w:t>b</w:t>
            </w:r>
            <w:r w:rsidRPr="001D40D1">
              <w:rPr>
                <w:sz w:val="24"/>
                <w:szCs w:val="24"/>
              </w:rPr>
              <w:t>e</w:t>
            </w:r>
            <w:r w:rsidRPr="001D40D1">
              <w:rPr>
                <w:spacing w:val="-1"/>
                <w:sz w:val="24"/>
                <w:szCs w:val="24"/>
              </w:rPr>
              <w:t xml:space="preserve"> a</w:t>
            </w:r>
            <w:r w:rsidRPr="001D40D1">
              <w:rPr>
                <w:sz w:val="24"/>
                <w:szCs w:val="24"/>
              </w:rPr>
              <w:t>men</w:t>
            </w:r>
            <w:r w:rsidRPr="001D40D1">
              <w:rPr>
                <w:spacing w:val="2"/>
                <w:sz w:val="24"/>
                <w:szCs w:val="24"/>
              </w:rPr>
              <w:t>d</w:t>
            </w:r>
            <w:r w:rsidRPr="001D40D1">
              <w:rPr>
                <w:spacing w:val="-1"/>
                <w:sz w:val="24"/>
                <w:szCs w:val="24"/>
              </w:rPr>
              <w:t>e</w:t>
            </w:r>
            <w:r w:rsidRPr="001D40D1">
              <w:rPr>
                <w:sz w:val="24"/>
                <w:szCs w:val="24"/>
              </w:rPr>
              <w:t>d or sup</w:t>
            </w:r>
            <w:r w:rsidRPr="001D40D1">
              <w:rPr>
                <w:spacing w:val="2"/>
                <w:sz w:val="24"/>
                <w:szCs w:val="24"/>
              </w:rPr>
              <w:t>p</w:t>
            </w:r>
            <w:r w:rsidRPr="001D40D1">
              <w:rPr>
                <w:sz w:val="24"/>
                <w:szCs w:val="24"/>
              </w:rPr>
              <w:t>lem</w:t>
            </w:r>
            <w:r w:rsidRPr="001D40D1">
              <w:rPr>
                <w:spacing w:val="-1"/>
                <w:sz w:val="24"/>
                <w:szCs w:val="24"/>
              </w:rPr>
              <w:t>e</w:t>
            </w:r>
            <w:r w:rsidRPr="001D40D1">
              <w:rPr>
                <w:sz w:val="24"/>
                <w:szCs w:val="24"/>
              </w:rPr>
              <w:t>nted.</w:t>
            </w:r>
          </w:p>
          <w:p w:rsidR="001D40D1" w:rsidRDefault="001D40D1" w:rsidP="005C08C5">
            <w:pPr>
              <w:pStyle w:val="ListParagraph"/>
              <w:numPr>
                <w:ilvl w:val="0"/>
                <w:numId w:val="17"/>
              </w:numPr>
              <w:spacing w:line="260" w:lineRule="exact"/>
              <w:ind w:right="155"/>
              <w:rPr>
                <w:sz w:val="24"/>
                <w:szCs w:val="24"/>
              </w:rPr>
            </w:pPr>
            <w:r w:rsidRPr="001D40D1">
              <w:rPr>
                <w:spacing w:val="-1"/>
                <w:sz w:val="24"/>
                <w:szCs w:val="24"/>
              </w:rPr>
              <w:t>“</w:t>
            </w:r>
            <w:r w:rsidRPr="001D40D1">
              <w:rPr>
                <w:spacing w:val="1"/>
                <w:sz w:val="24"/>
                <w:szCs w:val="24"/>
              </w:rPr>
              <w:t>S</w:t>
            </w:r>
            <w:r w:rsidRPr="001D40D1">
              <w:rPr>
                <w:spacing w:val="-1"/>
                <w:sz w:val="24"/>
                <w:szCs w:val="24"/>
              </w:rPr>
              <w:t>e</w:t>
            </w:r>
            <w:r w:rsidRPr="001D40D1">
              <w:rPr>
                <w:sz w:val="24"/>
                <w:szCs w:val="24"/>
              </w:rPr>
              <w:t>rvi</w:t>
            </w:r>
            <w:r w:rsidRPr="001D40D1">
              <w:rPr>
                <w:spacing w:val="-1"/>
                <w:sz w:val="24"/>
                <w:szCs w:val="24"/>
              </w:rPr>
              <w:t>ce</w:t>
            </w:r>
            <w:r w:rsidRPr="001D40D1">
              <w:rPr>
                <w:spacing w:val="2"/>
                <w:sz w:val="24"/>
                <w:szCs w:val="24"/>
              </w:rPr>
              <w:t>s</w:t>
            </w:r>
            <w:r w:rsidRPr="001D40D1">
              <w:rPr>
                <w:sz w:val="24"/>
                <w:szCs w:val="24"/>
              </w:rPr>
              <w:t>”</w:t>
            </w:r>
            <w:r w:rsidRPr="001D40D1">
              <w:rPr>
                <w:spacing w:val="35"/>
                <w:sz w:val="24"/>
                <w:szCs w:val="24"/>
              </w:rPr>
              <w:t xml:space="preserve"> </w:t>
            </w:r>
            <w:r w:rsidRPr="001D40D1">
              <w:rPr>
                <w:sz w:val="24"/>
                <w:szCs w:val="24"/>
              </w:rPr>
              <w:t>me</w:t>
            </w:r>
            <w:r w:rsidRPr="001D40D1">
              <w:rPr>
                <w:spacing w:val="-1"/>
                <w:sz w:val="24"/>
                <w:szCs w:val="24"/>
              </w:rPr>
              <w:t>a</w:t>
            </w:r>
            <w:r w:rsidRPr="001D40D1">
              <w:rPr>
                <w:sz w:val="24"/>
                <w:szCs w:val="24"/>
              </w:rPr>
              <w:t>ns</w:t>
            </w:r>
            <w:r w:rsidRPr="001D40D1">
              <w:rPr>
                <w:spacing w:val="36"/>
                <w:sz w:val="24"/>
                <w:szCs w:val="24"/>
              </w:rPr>
              <w:t xml:space="preserve"> </w:t>
            </w:r>
            <w:r w:rsidRPr="001D40D1">
              <w:rPr>
                <w:sz w:val="24"/>
                <w:szCs w:val="24"/>
              </w:rPr>
              <w:t>t</w:t>
            </w:r>
            <w:r w:rsidRPr="001D40D1">
              <w:rPr>
                <w:spacing w:val="3"/>
                <w:sz w:val="24"/>
                <w:szCs w:val="24"/>
              </w:rPr>
              <w:t>h</w:t>
            </w:r>
            <w:r w:rsidRPr="001D40D1">
              <w:rPr>
                <w:sz w:val="24"/>
                <w:szCs w:val="24"/>
              </w:rPr>
              <w:t>e</w:t>
            </w:r>
            <w:r w:rsidRPr="001D40D1">
              <w:rPr>
                <w:spacing w:val="36"/>
                <w:sz w:val="24"/>
                <w:szCs w:val="24"/>
              </w:rPr>
              <w:t xml:space="preserve"> </w:t>
            </w:r>
            <w:r w:rsidRPr="001D40D1">
              <w:rPr>
                <w:spacing w:val="-1"/>
                <w:sz w:val="24"/>
                <w:szCs w:val="24"/>
              </w:rPr>
              <w:t>c</w:t>
            </w:r>
            <w:r w:rsidRPr="001D40D1">
              <w:rPr>
                <w:spacing w:val="2"/>
                <w:sz w:val="24"/>
                <w:szCs w:val="24"/>
              </w:rPr>
              <w:t>o</w:t>
            </w:r>
            <w:r w:rsidRPr="001D40D1">
              <w:rPr>
                <w:sz w:val="24"/>
                <w:szCs w:val="24"/>
              </w:rPr>
              <w:t>nsult</w:t>
            </w:r>
            <w:r w:rsidRPr="001D40D1">
              <w:rPr>
                <w:spacing w:val="1"/>
                <w:sz w:val="24"/>
                <w:szCs w:val="24"/>
              </w:rPr>
              <w:t>i</w:t>
            </w:r>
            <w:r w:rsidRPr="001D40D1">
              <w:rPr>
                <w:sz w:val="24"/>
                <w:szCs w:val="24"/>
              </w:rPr>
              <w:t>ng</w:t>
            </w:r>
            <w:r w:rsidRPr="001D40D1">
              <w:rPr>
                <w:spacing w:val="33"/>
                <w:sz w:val="24"/>
                <w:szCs w:val="24"/>
              </w:rPr>
              <w:t xml:space="preserve"> </w:t>
            </w:r>
            <w:r w:rsidRPr="001D40D1">
              <w:rPr>
                <w:sz w:val="24"/>
                <w:szCs w:val="24"/>
              </w:rPr>
              <w:t>s</w:t>
            </w:r>
            <w:r w:rsidRPr="001D40D1">
              <w:rPr>
                <w:spacing w:val="-1"/>
                <w:sz w:val="24"/>
                <w:szCs w:val="24"/>
              </w:rPr>
              <w:t>e</w:t>
            </w:r>
            <w:r w:rsidRPr="001D40D1">
              <w:rPr>
                <w:sz w:val="24"/>
                <w:szCs w:val="24"/>
              </w:rPr>
              <w:t>rvi</w:t>
            </w:r>
            <w:r w:rsidRPr="001D40D1">
              <w:rPr>
                <w:spacing w:val="1"/>
                <w:sz w:val="24"/>
                <w:szCs w:val="24"/>
              </w:rPr>
              <w:t>c</w:t>
            </w:r>
            <w:r w:rsidRPr="001D40D1">
              <w:rPr>
                <w:spacing w:val="-1"/>
                <w:sz w:val="24"/>
                <w:szCs w:val="24"/>
              </w:rPr>
              <w:t>e</w:t>
            </w:r>
            <w:r w:rsidRPr="001D40D1">
              <w:rPr>
                <w:sz w:val="24"/>
                <w:szCs w:val="24"/>
              </w:rPr>
              <w:t>s</w:t>
            </w:r>
            <w:r w:rsidRPr="001D40D1">
              <w:rPr>
                <w:spacing w:val="36"/>
                <w:sz w:val="24"/>
                <w:szCs w:val="24"/>
              </w:rPr>
              <w:t xml:space="preserve"> </w:t>
            </w:r>
            <w:r w:rsidRPr="001D40D1">
              <w:rPr>
                <w:spacing w:val="2"/>
                <w:sz w:val="24"/>
                <w:szCs w:val="24"/>
              </w:rPr>
              <w:t>t</w:t>
            </w:r>
            <w:r w:rsidRPr="001D40D1">
              <w:rPr>
                <w:sz w:val="24"/>
                <w:szCs w:val="24"/>
              </w:rPr>
              <w:t>o</w:t>
            </w:r>
            <w:r w:rsidRPr="001D40D1">
              <w:rPr>
                <w:spacing w:val="36"/>
                <w:sz w:val="24"/>
                <w:szCs w:val="24"/>
              </w:rPr>
              <w:t xml:space="preserve"> </w:t>
            </w:r>
            <w:r w:rsidRPr="001D40D1">
              <w:rPr>
                <w:sz w:val="24"/>
                <w:szCs w:val="24"/>
              </w:rPr>
              <w:t>be</w:t>
            </w:r>
            <w:r w:rsidRPr="001D40D1">
              <w:rPr>
                <w:spacing w:val="37"/>
                <w:sz w:val="24"/>
                <w:szCs w:val="24"/>
              </w:rPr>
              <w:t xml:space="preserve"> </w:t>
            </w:r>
            <w:r w:rsidRPr="001D40D1">
              <w:rPr>
                <w:sz w:val="24"/>
                <w:szCs w:val="24"/>
              </w:rPr>
              <w:t>p</w:t>
            </w:r>
            <w:r w:rsidRPr="001D40D1">
              <w:rPr>
                <w:spacing w:val="-1"/>
                <w:sz w:val="24"/>
                <w:szCs w:val="24"/>
              </w:rPr>
              <w:t>e</w:t>
            </w:r>
            <w:r w:rsidRPr="001D40D1">
              <w:rPr>
                <w:sz w:val="24"/>
                <w:szCs w:val="24"/>
              </w:rPr>
              <w:t>r</w:t>
            </w:r>
            <w:r w:rsidRPr="001D40D1">
              <w:rPr>
                <w:spacing w:val="-1"/>
                <w:sz w:val="24"/>
                <w:szCs w:val="24"/>
              </w:rPr>
              <w:t>f</w:t>
            </w:r>
            <w:r w:rsidRPr="001D40D1">
              <w:rPr>
                <w:sz w:val="24"/>
                <w:szCs w:val="24"/>
              </w:rPr>
              <w:t>o</w:t>
            </w:r>
            <w:r w:rsidRPr="001D40D1">
              <w:rPr>
                <w:spacing w:val="-1"/>
                <w:sz w:val="24"/>
                <w:szCs w:val="24"/>
              </w:rPr>
              <w:t>r</w:t>
            </w:r>
            <w:r w:rsidRPr="001D40D1">
              <w:rPr>
                <w:sz w:val="24"/>
                <w:szCs w:val="24"/>
              </w:rPr>
              <w:t>med</w:t>
            </w:r>
            <w:r w:rsidRPr="001D40D1">
              <w:rPr>
                <w:spacing w:val="37"/>
                <w:sz w:val="24"/>
                <w:szCs w:val="24"/>
              </w:rPr>
              <w:t xml:space="preserve"> </w:t>
            </w:r>
            <w:r w:rsidRPr="001D40D1">
              <w:rPr>
                <w:spacing w:val="5"/>
                <w:sz w:val="24"/>
                <w:szCs w:val="24"/>
              </w:rPr>
              <w:t>b</w:t>
            </w:r>
            <w:r w:rsidRPr="001D40D1">
              <w:rPr>
                <w:sz w:val="24"/>
                <w:szCs w:val="24"/>
              </w:rPr>
              <w:t>y</w:t>
            </w:r>
            <w:r w:rsidRPr="001D40D1">
              <w:rPr>
                <w:spacing w:val="31"/>
                <w:sz w:val="24"/>
                <w:szCs w:val="24"/>
              </w:rPr>
              <w:t xml:space="preserve"> </w:t>
            </w:r>
            <w:r w:rsidRPr="001D40D1">
              <w:rPr>
                <w:sz w:val="24"/>
                <w:szCs w:val="24"/>
              </w:rPr>
              <w:t>the Consultant pursu</w:t>
            </w:r>
            <w:r w:rsidRPr="001D40D1">
              <w:rPr>
                <w:spacing w:val="-1"/>
                <w:sz w:val="24"/>
                <w:szCs w:val="24"/>
              </w:rPr>
              <w:t>a</w:t>
            </w:r>
            <w:r w:rsidRPr="001D40D1">
              <w:rPr>
                <w:sz w:val="24"/>
                <w:szCs w:val="24"/>
              </w:rPr>
              <w:t>nt</w:t>
            </w:r>
            <w:r w:rsidRPr="001D40D1">
              <w:rPr>
                <w:spacing w:val="1"/>
                <w:sz w:val="24"/>
                <w:szCs w:val="24"/>
              </w:rPr>
              <w:t xml:space="preserve"> </w:t>
            </w:r>
            <w:r w:rsidRPr="001D40D1">
              <w:rPr>
                <w:sz w:val="24"/>
                <w:szCs w:val="24"/>
              </w:rPr>
              <w:t>to</w:t>
            </w:r>
            <w:r w:rsidRPr="001D40D1">
              <w:rPr>
                <w:spacing w:val="1"/>
                <w:sz w:val="24"/>
                <w:szCs w:val="24"/>
              </w:rPr>
              <w:t xml:space="preserve"> </w:t>
            </w:r>
            <w:r w:rsidRPr="001D40D1">
              <w:rPr>
                <w:sz w:val="24"/>
                <w:szCs w:val="24"/>
              </w:rPr>
              <w:t>th</w:t>
            </w:r>
            <w:r w:rsidRPr="001D40D1">
              <w:rPr>
                <w:spacing w:val="1"/>
                <w:sz w:val="24"/>
                <w:szCs w:val="24"/>
              </w:rPr>
              <w:t>i</w:t>
            </w:r>
            <w:r w:rsidRPr="001D40D1">
              <w:rPr>
                <w:sz w:val="24"/>
                <w:szCs w:val="24"/>
              </w:rPr>
              <w:t>s</w:t>
            </w:r>
            <w:r w:rsidRPr="001D40D1">
              <w:rPr>
                <w:spacing w:val="1"/>
                <w:sz w:val="24"/>
                <w:szCs w:val="24"/>
              </w:rPr>
              <w:t xml:space="preserve"> </w:t>
            </w:r>
            <w:r w:rsidRPr="001D40D1">
              <w:rPr>
                <w:sz w:val="24"/>
                <w:szCs w:val="24"/>
              </w:rPr>
              <w:t>Contr</w:t>
            </w:r>
            <w:r w:rsidRPr="001D40D1">
              <w:rPr>
                <w:spacing w:val="-1"/>
                <w:sz w:val="24"/>
                <w:szCs w:val="24"/>
              </w:rPr>
              <w:t>ac</w:t>
            </w:r>
            <w:r w:rsidRPr="001D40D1">
              <w:rPr>
                <w:spacing w:val="3"/>
                <w:sz w:val="24"/>
                <w:szCs w:val="24"/>
              </w:rPr>
              <w:t>t</w:t>
            </w:r>
            <w:r w:rsidRPr="001D40D1">
              <w:rPr>
                <w:sz w:val="24"/>
                <w:szCs w:val="24"/>
              </w:rPr>
              <w:t xml:space="preserve">, </w:t>
            </w:r>
            <w:r w:rsidRPr="001D40D1">
              <w:rPr>
                <w:spacing w:val="-1"/>
                <w:sz w:val="24"/>
                <w:szCs w:val="24"/>
              </w:rPr>
              <w:t>a</w:t>
            </w:r>
            <w:r w:rsidRPr="001D40D1">
              <w:rPr>
                <w:sz w:val="24"/>
                <w:szCs w:val="24"/>
              </w:rPr>
              <w:t>s</w:t>
            </w:r>
            <w:r w:rsidRPr="001D40D1">
              <w:rPr>
                <w:spacing w:val="1"/>
                <w:sz w:val="24"/>
                <w:szCs w:val="24"/>
              </w:rPr>
              <w:t xml:space="preserve"> </w:t>
            </w:r>
            <w:r w:rsidRPr="001D40D1">
              <w:rPr>
                <w:sz w:val="24"/>
                <w:szCs w:val="24"/>
              </w:rPr>
              <w:t>d</w:t>
            </w:r>
            <w:r w:rsidRPr="001D40D1">
              <w:rPr>
                <w:spacing w:val="-1"/>
                <w:sz w:val="24"/>
                <w:szCs w:val="24"/>
              </w:rPr>
              <w:t>e</w:t>
            </w:r>
            <w:r w:rsidRPr="001D40D1">
              <w:rPr>
                <w:spacing w:val="2"/>
                <w:sz w:val="24"/>
                <w:szCs w:val="24"/>
              </w:rPr>
              <w:t>s</w:t>
            </w:r>
            <w:r w:rsidRPr="001D40D1">
              <w:rPr>
                <w:spacing w:val="-1"/>
                <w:sz w:val="24"/>
                <w:szCs w:val="24"/>
              </w:rPr>
              <w:t>c</w:t>
            </w:r>
            <w:r w:rsidRPr="001D40D1">
              <w:rPr>
                <w:sz w:val="24"/>
                <w:szCs w:val="24"/>
              </w:rPr>
              <w:t>rib</w:t>
            </w:r>
            <w:r w:rsidRPr="001D40D1">
              <w:rPr>
                <w:spacing w:val="1"/>
                <w:sz w:val="24"/>
                <w:szCs w:val="24"/>
              </w:rPr>
              <w:t>e</w:t>
            </w:r>
            <w:r w:rsidRPr="001D40D1">
              <w:rPr>
                <w:sz w:val="24"/>
                <w:szCs w:val="24"/>
              </w:rPr>
              <w:t>d in</w:t>
            </w:r>
            <w:r w:rsidRPr="001D40D1">
              <w:rPr>
                <w:spacing w:val="2"/>
                <w:sz w:val="24"/>
                <w:szCs w:val="24"/>
              </w:rPr>
              <w:t xml:space="preserve"> </w:t>
            </w:r>
            <w:r w:rsidRPr="001D40D1">
              <w:rPr>
                <w:sz w:val="24"/>
                <w:szCs w:val="24"/>
              </w:rPr>
              <w:t>the T</w:t>
            </w:r>
            <w:r w:rsidRPr="001D40D1">
              <w:rPr>
                <w:spacing w:val="-1"/>
                <w:sz w:val="24"/>
                <w:szCs w:val="24"/>
              </w:rPr>
              <w:t>e</w:t>
            </w:r>
            <w:r w:rsidRPr="001D40D1">
              <w:rPr>
                <w:sz w:val="24"/>
                <w:szCs w:val="24"/>
              </w:rPr>
              <w:t>rms of R</w:t>
            </w:r>
            <w:r w:rsidRPr="001D40D1">
              <w:rPr>
                <w:spacing w:val="-1"/>
                <w:sz w:val="24"/>
                <w:szCs w:val="24"/>
              </w:rPr>
              <w:t>e</w:t>
            </w:r>
            <w:r w:rsidRPr="001D40D1">
              <w:rPr>
                <w:sz w:val="24"/>
                <w:szCs w:val="24"/>
              </w:rPr>
              <w:t>f</w:t>
            </w:r>
            <w:r w:rsidRPr="001D40D1">
              <w:rPr>
                <w:spacing w:val="-2"/>
                <w:sz w:val="24"/>
                <w:szCs w:val="24"/>
              </w:rPr>
              <w:t>e</w:t>
            </w:r>
            <w:r w:rsidRPr="001D40D1">
              <w:rPr>
                <w:sz w:val="24"/>
                <w:szCs w:val="24"/>
              </w:rPr>
              <w:t>r</w:t>
            </w:r>
            <w:r w:rsidRPr="001D40D1">
              <w:rPr>
                <w:spacing w:val="-2"/>
                <w:sz w:val="24"/>
                <w:szCs w:val="24"/>
              </w:rPr>
              <w:t>e</w:t>
            </w:r>
            <w:r w:rsidRPr="001D40D1">
              <w:rPr>
                <w:spacing w:val="2"/>
                <w:sz w:val="24"/>
                <w:szCs w:val="24"/>
              </w:rPr>
              <w:t>n</w:t>
            </w:r>
            <w:r w:rsidRPr="001D40D1">
              <w:rPr>
                <w:spacing w:val="-1"/>
                <w:sz w:val="24"/>
                <w:szCs w:val="24"/>
              </w:rPr>
              <w:t>ce</w:t>
            </w:r>
            <w:r w:rsidRPr="001D40D1">
              <w:rPr>
                <w:spacing w:val="1"/>
                <w:sz w:val="24"/>
                <w:szCs w:val="24"/>
              </w:rPr>
              <w:t>s</w:t>
            </w:r>
            <w:r w:rsidRPr="001D40D1">
              <w:rPr>
                <w:sz w:val="24"/>
                <w:szCs w:val="24"/>
              </w:rPr>
              <w:t>.</w:t>
            </w:r>
          </w:p>
          <w:p w:rsidR="001D40D1" w:rsidRDefault="001D40D1" w:rsidP="005C08C5">
            <w:pPr>
              <w:pStyle w:val="ListParagraph"/>
              <w:numPr>
                <w:ilvl w:val="0"/>
                <w:numId w:val="17"/>
              </w:numPr>
              <w:spacing w:line="260" w:lineRule="exact"/>
              <w:ind w:right="155"/>
              <w:rPr>
                <w:sz w:val="24"/>
                <w:szCs w:val="24"/>
              </w:rPr>
            </w:pPr>
            <w:r w:rsidRPr="001D40D1">
              <w:rPr>
                <w:spacing w:val="-1"/>
                <w:sz w:val="24"/>
                <w:szCs w:val="24"/>
              </w:rPr>
              <w:t>“</w:t>
            </w:r>
            <w:r w:rsidRPr="001D40D1">
              <w:rPr>
                <w:spacing w:val="1"/>
                <w:sz w:val="24"/>
                <w:szCs w:val="24"/>
              </w:rPr>
              <w:t>S</w:t>
            </w:r>
            <w:r w:rsidRPr="001D40D1">
              <w:rPr>
                <w:sz w:val="24"/>
                <w:szCs w:val="24"/>
              </w:rPr>
              <w:t>ub</w:t>
            </w:r>
            <w:r w:rsidRPr="001D40D1">
              <w:rPr>
                <w:spacing w:val="-1"/>
                <w:sz w:val="24"/>
                <w:szCs w:val="24"/>
              </w:rPr>
              <w:t>-</w:t>
            </w:r>
            <w:r w:rsidRPr="001D40D1">
              <w:rPr>
                <w:sz w:val="24"/>
                <w:szCs w:val="24"/>
              </w:rPr>
              <w:t>Consultants”</w:t>
            </w:r>
            <w:r w:rsidRPr="001D40D1">
              <w:rPr>
                <w:spacing w:val="18"/>
                <w:sz w:val="24"/>
                <w:szCs w:val="24"/>
              </w:rPr>
              <w:t xml:space="preserve"> </w:t>
            </w:r>
            <w:r w:rsidRPr="001D40D1">
              <w:rPr>
                <w:sz w:val="24"/>
                <w:szCs w:val="24"/>
              </w:rPr>
              <w:t>me</w:t>
            </w:r>
            <w:r w:rsidRPr="001D40D1">
              <w:rPr>
                <w:spacing w:val="-1"/>
                <w:sz w:val="24"/>
                <w:szCs w:val="24"/>
              </w:rPr>
              <w:t>a</w:t>
            </w:r>
            <w:r w:rsidRPr="001D40D1">
              <w:rPr>
                <w:spacing w:val="2"/>
                <w:sz w:val="24"/>
                <w:szCs w:val="24"/>
              </w:rPr>
              <w:t>n</w:t>
            </w:r>
            <w:r w:rsidRPr="001D40D1">
              <w:rPr>
                <w:sz w:val="24"/>
                <w:szCs w:val="24"/>
              </w:rPr>
              <w:t>s</w:t>
            </w:r>
            <w:r w:rsidRPr="001D40D1">
              <w:rPr>
                <w:spacing w:val="19"/>
                <w:sz w:val="24"/>
                <w:szCs w:val="24"/>
              </w:rPr>
              <w:t xml:space="preserve"> </w:t>
            </w:r>
            <w:r w:rsidRPr="001D40D1">
              <w:rPr>
                <w:spacing w:val="-1"/>
                <w:sz w:val="24"/>
                <w:szCs w:val="24"/>
              </w:rPr>
              <w:t>a</w:t>
            </w:r>
            <w:r w:rsidRPr="001D40D1">
              <w:rPr>
                <w:spacing w:val="2"/>
                <w:sz w:val="24"/>
                <w:szCs w:val="24"/>
              </w:rPr>
              <w:t>n</w:t>
            </w:r>
            <w:r w:rsidRPr="001D40D1">
              <w:rPr>
                <w:sz w:val="24"/>
                <w:szCs w:val="24"/>
              </w:rPr>
              <w:t>y</w:t>
            </w:r>
            <w:r w:rsidRPr="001D40D1">
              <w:rPr>
                <w:spacing w:val="17"/>
                <w:sz w:val="24"/>
                <w:szCs w:val="24"/>
              </w:rPr>
              <w:t xml:space="preserve"> </w:t>
            </w:r>
            <w:r w:rsidRPr="001D40D1">
              <w:rPr>
                <w:sz w:val="24"/>
                <w:szCs w:val="24"/>
              </w:rPr>
              <w:t>p</w:t>
            </w:r>
            <w:r w:rsidRPr="001D40D1">
              <w:rPr>
                <w:spacing w:val="-1"/>
                <w:sz w:val="24"/>
                <w:szCs w:val="24"/>
              </w:rPr>
              <w:t>e</w:t>
            </w:r>
            <w:r w:rsidRPr="001D40D1">
              <w:rPr>
                <w:sz w:val="24"/>
                <w:szCs w:val="24"/>
              </w:rPr>
              <w:t>rson</w:t>
            </w:r>
            <w:r w:rsidRPr="001D40D1">
              <w:rPr>
                <w:spacing w:val="18"/>
                <w:sz w:val="24"/>
                <w:szCs w:val="24"/>
              </w:rPr>
              <w:t xml:space="preserve"> </w:t>
            </w:r>
            <w:r w:rsidRPr="001D40D1">
              <w:rPr>
                <w:spacing w:val="2"/>
                <w:sz w:val="24"/>
                <w:szCs w:val="24"/>
              </w:rPr>
              <w:t>o</w:t>
            </w:r>
            <w:r w:rsidRPr="001D40D1">
              <w:rPr>
                <w:sz w:val="24"/>
                <w:szCs w:val="24"/>
              </w:rPr>
              <w:t>r</w:t>
            </w:r>
            <w:r w:rsidRPr="001D40D1">
              <w:rPr>
                <w:spacing w:val="18"/>
                <w:sz w:val="24"/>
                <w:szCs w:val="24"/>
              </w:rPr>
              <w:t xml:space="preserve"> </w:t>
            </w:r>
            <w:r w:rsidRPr="001D40D1">
              <w:rPr>
                <w:spacing w:val="-1"/>
                <w:sz w:val="24"/>
                <w:szCs w:val="24"/>
              </w:rPr>
              <w:t>e</w:t>
            </w:r>
            <w:r w:rsidRPr="001D40D1">
              <w:rPr>
                <w:sz w:val="24"/>
                <w:szCs w:val="24"/>
              </w:rPr>
              <w:t>nt</w:t>
            </w:r>
            <w:r w:rsidRPr="001D40D1">
              <w:rPr>
                <w:spacing w:val="1"/>
                <w:sz w:val="24"/>
                <w:szCs w:val="24"/>
              </w:rPr>
              <w:t>i</w:t>
            </w:r>
            <w:r w:rsidRPr="001D40D1">
              <w:rPr>
                <w:spacing w:val="5"/>
                <w:sz w:val="24"/>
                <w:szCs w:val="24"/>
              </w:rPr>
              <w:t>t</w:t>
            </w:r>
            <w:r w:rsidRPr="001D40D1">
              <w:rPr>
                <w:sz w:val="24"/>
                <w:szCs w:val="24"/>
              </w:rPr>
              <w:t>y</w:t>
            </w:r>
            <w:r w:rsidRPr="001D40D1">
              <w:rPr>
                <w:spacing w:val="14"/>
                <w:sz w:val="24"/>
                <w:szCs w:val="24"/>
              </w:rPr>
              <w:t xml:space="preserve"> </w:t>
            </w:r>
            <w:r w:rsidRPr="001D40D1">
              <w:rPr>
                <w:sz w:val="24"/>
                <w:szCs w:val="24"/>
              </w:rPr>
              <w:t>to</w:t>
            </w:r>
            <w:r w:rsidRPr="001D40D1">
              <w:rPr>
                <w:spacing w:val="22"/>
                <w:sz w:val="24"/>
                <w:szCs w:val="24"/>
              </w:rPr>
              <w:t xml:space="preserve"> </w:t>
            </w:r>
            <w:r w:rsidRPr="001D40D1">
              <w:rPr>
                <w:sz w:val="24"/>
                <w:szCs w:val="24"/>
              </w:rPr>
              <w:t>whom/which</w:t>
            </w:r>
            <w:r w:rsidRPr="001D40D1">
              <w:rPr>
                <w:spacing w:val="18"/>
                <w:sz w:val="24"/>
                <w:szCs w:val="24"/>
              </w:rPr>
              <w:t xml:space="preserve"> </w:t>
            </w:r>
            <w:r w:rsidRPr="001D40D1">
              <w:rPr>
                <w:sz w:val="24"/>
                <w:szCs w:val="24"/>
              </w:rPr>
              <w:t>the Consultant sub</w:t>
            </w:r>
            <w:r w:rsidRPr="001D40D1">
              <w:rPr>
                <w:spacing w:val="-1"/>
                <w:sz w:val="24"/>
                <w:szCs w:val="24"/>
              </w:rPr>
              <w:t>c</w:t>
            </w:r>
            <w:r w:rsidRPr="001D40D1">
              <w:rPr>
                <w:sz w:val="24"/>
                <w:szCs w:val="24"/>
              </w:rPr>
              <w:t>ontr</w:t>
            </w:r>
            <w:r w:rsidRPr="001D40D1">
              <w:rPr>
                <w:spacing w:val="-1"/>
                <w:sz w:val="24"/>
                <w:szCs w:val="24"/>
              </w:rPr>
              <w:t>ac</w:t>
            </w:r>
            <w:r w:rsidRPr="001D40D1">
              <w:rPr>
                <w:sz w:val="24"/>
                <w:szCs w:val="24"/>
              </w:rPr>
              <w:t>ts a</w:t>
            </w:r>
            <w:r w:rsidRPr="001D40D1">
              <w:rPr>
                <w:spacing w:val="2"/>
                <w:sz w:val="24"/>
                <w:szCs w:val="24"/>
              </w:rPr>
              <w:t>n</w:t>
            </w:r>
            <w:r w:rsidRPr="001D40D1">
              <w:rPr>
                <w:sz w:val="24"/>
                <w:szCs w:val="24"/>
              </w:rPr>
              <w:t>y</w:t>
            </w:r>
            <w:r w:rsidRPr="001D40D1">
              <w:rPr>
                <w:spacing w:val="-5"/>
                <w:sz w:val="24"/>
                <w:szCs w:val="24"/>
              </w:rPr>
              <w:t xml:space="preserve"> </w:t>
            </w:r>
            <w:r w:rsidRPr="001D40D1">
              <w:rPr>
                <w:spacing w:val="2"/>
                <w:sz w:val="24"/>
                <w:szCs w:val="24"/>
              </w:rPr>
              <w:t>p</w:t>
            </w:r>
            <w:r w:rsidRPr="001D40D1">
              <w:rPr>
                <w:spacing w:val="-1"/>
                <w:sz w:val="24"/>
                <w:szCs w:val="24"/>
              </w:rPr>
              <w:t>a</w:t>
            </w:r>
            <w:r w:rsidRPr="001D40D1">
              <w:rPr>
                <w:sz w:val="24"/>
                <w:szCs w:val="24"/>
              </w:rPr>
              <w:t>rt of</w:t>
            </w:r>
            <w:r w:rsidRPr="001D40D1">
              <w:rPr>
                <w:spacing w:val="-1"/>
                <w:sz w:val="24"/>
                <w:szCs w:val="24"/>
              </w:rPr>
              <w:t xml:space="preserve"> </w:t>
            </w:r>
            <w:r w:rsidRPr="001D40D1">
              <w:rPr>
                <w:sz w:val="24"/>
                <w:szCs w:val="24"/>
              </w:rPr>
              <w:t>the S</w:t>
            </w:r>
            <w:r w:rsidRPr="001D40D1">
              <w:rPr>
                <w:spacing w:val="2"/>
                <w:sz w:val="24"/>
                <w:szCs w:val="24"/>
              </w:rPr>
              <w:t>e</w:t>
            </w:r>
            <w:r w:rsidRPr="001D40D1">
              <w:rPr>
                <w:sz w:val="24"/>
                <w:szCs w:val="24"/>
              </w:rPr>
              <w:t>rvi</w:t>
            </w:r>
            <w:r w:rsidRPr="001D40D1">
              <w:rPr>
                <w:spacing w:val="-1"/>
                <w:sz w:val="24"/>
                <w:szCs w:val="24"/>
              </w:rPr>
              <w:t>ce</w:t>
            </w:r>
            <w:r w:rsidRPr="001D40D1">
              <w:rPr>
                <w:sz w:val="24"/>
                <w:szCs w:val="24"/>
              </w:rPr>
              <w:t>s.</w:t>
            </w:r>
          </w:p>
          <w:p w:rsidR="001D40D1" w:rsidRDefault="001D40D1" w:rsidP="001D40D1">
            <w:pPr>
              <w:ind w:left="0" w:right="-108"/>
              <w:rPr>
                <w:sz w:val="22"/>
                <w:szCs w:val="22"/>
              </w:rPr>
            </w:pPr>
            <w:r w:rsidRPr="001D40D1">
              <w:rPr>
                <w:spacing w:val="1"/>
                <w:sz w:val="24"/>
                <w:szCs w:val="24"/>
              </w:rPr>
              <w:lastRenderedPageBreak/>
              <w:t>“</w:t>
            </w:r>
            <w:r w:rsidRPr="001D40D1">
              <w:rPr>
                <w:spacing w:val="-3"/>
                <w:sz w:val="24"/>
                <w:szCs w:val="24"/>
              </w:rPr>
              <w:t>I</w:t>
            </w:r>
            <w:r w:rsidRPr="001D40D1">
              <w:rPr>
                <w:sz w:val="24"/>
                <w:szCs w:val="24"/>
              </w:rPr>
              <w:t>n</w:t>
            </w:r>
            <w:r w:rsidRPr="001D40D1">
              <w:rPr>
                <w:spacing w:val="41"/>
                <w:sz w:val="24"/>
                <w:szCs w:val="24"/>
              </w:rPr>
              <w:t xml:space="preserve"> </w:t>
            </w:r>
            <w:r w:rsidRPr="001D40D1">
              <w:rPr>
                <w:sz w:val="24"/>
                <w:szCs w:val="24"/>
              </w:rPr>
              <w:t>w</w:t>
            </w:r>
            <w:r w:rsidRPr="001D40D1">
              <w:rPr>
                <w:spacing w:val="-1"/>
                <w:sz w:val="24"/>
                <w:szCs w:val="24"/>
              </w:rPr>
              <w:t>r</w:t>
            </w:r>
            <w:r w:rsidRPr="001D40D1">
              <w:rPr>
                <w:sz w:val="24"/>
                <w:szCs w:val="24"/>
              </w:rPr>
              <w:t>i</w:t>
            </w:r>
            <w:r w:rsidRPr="001D40D1">
              <w:rPr>
                <w:spacing w:val="1"/>
                <w:sz w:val="24"/>
                <w:szCs w:val="24"/>
              </w:rPr>
              <w:t>t</w:t>
            </w:r>
            <w:r w:rsidRPr="001D40D1">
              <w:rPr>
                <w:sz w:val="24"/>
                <w:szCs w:val="24"/>
              </w:rPr>
              <w:t>ing”</w:t>
            </w:r>
            <w:r w:rsidRPr="001D40D1">
              <w:rPr>
                <w:spacing w:val="40"/>
                <w:sz w:val="24"/>
                <w:szCs w:val="24"/>
              </w:rPr>
              <w:t xml:space="preserve"> </w:t>
            </w:r>
            <w:r w:rsidRPr="001D40D1">
              <w:rPr>
                <w:sz w:val="24"/>
                <w:szCs w:val="24"/>
              </w:rPr>
              <w:t>me</w:t>
            </w:r>
            <w:r w:rsidRPr="001D40D1">
              <w:rPr>
                <w:spacing w:val="-1"/>
                <w:sz w:val="24"/>
                <w:szCs w:val="24"/>
              </w:rPr>
              <w:t>a</w:t>
            </w:r>
            <w:r w:rsidRPr="001D40D1">
              <w:rPr>
                <w:sz w:val="24"/>
                <w:szCs w:val="24"/>
              </w:rPr>
              <w:t>ns</w:t>
            </w:r>
            <w:r w:rsidRPr="001D40D1">
              <w:rPr>
                <w:spacing w:val="41"/>
                <w:sz w:val="24"/>
                <w:szCs w:val="24"/>
              </w:rPr>
              <w:t xml:space="preserve"> </w:t>
            </w:r>
            <w:r w:rsidRPr="001D40D1">
              <w:rPr>
                <w:spacing w:val="-1"/>
                <w:sz w:val="24"/>
                <w:szCs w:val="24"/>
              </w:rPr>
              <w:t>c</w:t>
            </w:r>
            <w:r w:rsidRPr="001D40D1">
              <w:rPr>
                <w:sz w:val="24"/>
                <w:szCs w:val="24"/>
              </w:rPr>
              <w:t>o</w:t>
            </w:r>
            <w:r w:rsidRPr="001D40D1">
              <w:rPr>
                <w:spacing w:val="3"/>
                <w:sz w:val="24"/>
                <w:szCs w:val="24"/>
              </w:rPr>
              <w:t>m</w:t>
            </w:r>
            <w:r w:rsidRPr="001D40D1">
              <w:rPr>
                <w:sz w:val="24"/>
                <w:szCs w:val="24"/>
              </w:rPr>
              <w:t>mun</w:t>
            </w:r>
            <w:r w:rsidRPr="001D40D1">
              <w:rPr>
                <w:spacing w:val="1"/>
                <w:sz w:val="24"/>
                <w:szCs w:val="24"/>
              </w:rPr>
              <w:t>i</w:t>
            </w:r>
            <w:r w:rsidRPr="001D40D1">
              <w:rPr>
                <w:spacing w:val="-1"/>
                <w:sz w:val="24"/>
                <w:szCs w:val="24"/>
              </w:rPr>
              <w:t>ca</w:t>
            </w:r>
            <w:r w:rsidRPr="001D40D1">
              <w:rPr>
                <w:sz w:val="24"/>
                <w:szCs w:val="24"/>
              </w:rPr>
              <w:t>ted</w:t>
            </w:r>
            <w:r w:rsidRPr="001D40D1">
              <w:rPr>
                <w:spacing w:val="40"/>
                <w:sz w:val="24"/>
                <w:szCs w:val="24"/>
              </w:rPr>
              <w:t xml:space="preserve"> </w:t>
            </w:r>
            <w:r w:rsidRPr="001D40D1">
              <w:rPr>
                <w:sz w:val="24"/>
                <w:szCs w:val="24"/>
              </w:rPr>
              <w:t>in</w:t>
            </w:r>
            <w:r w:rsidRPr="001D40D1">
              <w:rPr>
                <w:spacing w:val="41"/>
                <w:sz w:val="24"/>
                <w:szCs w:val="24"/>
              </w:rPr>
              <w:t xml:space="preserve"> </w:t>
            </w:r>
            <w:r w:rsidRPr="001D40D1">
              <w:rPr>
                <w:sz w:val="24"/>
                <w:szCs w:val="24"/>
              </w:rPr>
              <w:t>w</w:t>
            </w:r>
            <w:r w:rsidRPr="001D40D1">
              <w:rPr>
                <w:spacing w:val="-1"/>
                <w:sz w:val="24"/>
                <w:szCs w:val="24"/>
              </w:rPr>
              <w:t>r</w:t>
            </w:r>
            <w:r w:rsidRPr="001D40D1">
              <w:rPr>
                <w:sz w:val="24"/>
                <w:szCs w:val="24"/>
              </w:rPr>
              <w:t>i</w:t>
            </w:r>
            <w:r w:rsidRPr="001D40D1">
              <w:rPr>
                <w:spacing w:val="1"/>
                <w:sz w:val="24"/>
                <w:szCs w:val="24"/>
              </w:rPr>
              <w:t>t</w:t>
            </w:r>
            <w:r w:rsidRPr="001D40D1">
              <w:rPr>
                <w:sz w:val="24"/>
                <w:szCs w:val="24"/>
              </w:rPr>
              <w:t>ten</w:t>
            </w:r>
            <w:r w:rsidRPr="001D40D1">
              <w:rPr>
                <w:spacing w:val="40"/>
                <w:sz w:val="24"/>
                <w:szCs w:val="24"/>
              </w:rPr>
              <w:t xml:space="preserve"> </w:t>
            </w:r>
            <w:r w:rsidRPr="001D40D1">
              <w:rPr>
                <w:sz w:val="24"/>
                <w:szCs w:val="24"/>
              </w:rPr>
              <w:t>fo</w:t>
            </w:r>
            <w:r w:rsidRPr="001D40D1">
              <w:rPr>
                <w:spacing w:val="1"/>
                <w:sz w:val="24"/>
                <w:szCs w:val="24"/>
              </w:rPr>
              <w:t>r</w:t>
            </w:r>
            <w:r w:rsidRPr="001D40D1">
              <w:rPr>
                <w:sz w:val="24"/>
                <w:szCs w:val="24"/>
              </w:rPr>
              <w:t>m</w:t>
            </w:r>
            <w:r w:rsidRPr="001D40D1">
              <w:rPr>
                <w:spacing w:val="41"/>
                <w:sz w:val="24"/>
                <w:szCs w:val="24"/>
              </w:rPr>
              <w:t xml:space="preserve"> </w:t>
            </w:r>
            <w:r w:rsidRPr="001D40D1">
              <w:rPr>
                <w:sz w:val="24"/>
                <w:szCs w:val="24"/>
              </w:rPr>
              <w:t>with</w:t>
            </w:r>
            <w:r w:rsidRPr="001D40D1">
              <w:rPr>
                <w:spacing w:val="41"/>
                <w:sz w:val="24"/>
                <w:szCs w:val="24"/>
              </w:rPr>
              <w:t xml:space="preserve"> </w:t>
            </w:r>
            <w:r w:rsidRPr="001D40D1">
              <w:rPr>
                <w:sz w:val="24"/>
                <w:szCs w:val="24"/>
              </w:rPr>
              <w:t>p</w:t>
            </w:r>
            <w:r w:rsidRPr="001D40D1">
              <w:rPr>
                <w:spacing w:val="-1"/>
                <w:sz w:val="24"/>
                <w:szCs w:val="24"/>
              </w:rPr>
              <w:t>r</w:t>
            </w:r>
            <w:r w:rsidRPr="001D40D1">
              <w:rPr>
                <w:sz w:val="24"/>
                <w:szCs w:val="24"/>
              </w:rPr>
              <w:t>oof</w:t>
            </w:r>
            <w:r w:rsidRPr="001D40D1">
              <w:rPr>
                <w:spacing w:val="40"/>
                <w:sz w:val="24"/>
                <w:szCs w:val="24"/>
              </w:rPr>
              <w:t xml:space="preserve"> </w:t>
            </w:r>
            <w:r w:rsidRPr="001D40D1">
              <w:rPr>
                <w:sz w:val="24"/>
                <w:szCs w:val="24"/>
              </w:rPr>
              <w:t>of r</w:t>
            </w:r>
            <w:r w:rsidRPr="001D40D1">
              <w:rPr>
                <w:spacing w:val="-2"/>
                <w:sz w:val="24"/>
                <w:szCs w:val="24"/>
              </w:rPr>
              <w:t>e</w:t>
            </w:r>
            <w:r w:rsidRPr="001D40D1">
              <w:rPr>
                <w:spacing w:val="-1"/>
                <w:sz w:val="24"/>
                <w:szCs w:val="24"/>
              </w:rPr>
              <w:t>ce</w:t>
            </w:r>
            <w:r w:rsidRPr="001D40D1">
              <w:rPr>
                <w:sz w:val="24"/>
                <w:szCs w:val="24"/>
              </w:rPr>
              <w:t>ip</w:t>
            </w:r>
            <w:r w:rsidRPr="001D40D1">
              <w:rPr>
                <w:spacing w:val="1"/>
                <w:sz w:val="24"/>
                <w:szCs w:val="24"/>
              </w:rPr>
              <w:t>t</w:t>
            </w:r>
          </w:p>
        </w:tc>
      </w:tr>
      <w:tr w:rsidR="0027349E" w:rsidTr="001D40D1">
        <w:tc>
          <w:tcPr>
            <w:tcW w:w="2267" w:type="dxa"/>
          </w:tcPr>
          <w:p w:rsidR="0027349E" w:rsidRDefault="0027349E" w:rsidP="0027349E">
            <w:pPr>
              <w:ind w:left="0" w:right="-61"/>
              <w:rPr>
                <w:sz w:val="24"/>
                <w:szCs w:val="24"/>
              </w:rPr>
            </w:pPr>
            <w:r>
              <w:rPr>
                <w:b/>
                <w:sz w:val="24"/>
                <w:szCs w:val="24"/>
              </w:rPr>
              <w:lastRenderedPageBreak/>
              <w:t>1.2 Law</w:t>
            </w:r>
            <w:r>
              <w:rPr>
                <w:b/>
                <w:spacing w:val="2"/>
                <w:sz w:val="24"/>
                <w:szCs w:val="24"/>
              </w:rPr>
              <w:t xml:space="preserve"> </w:t>
            </w:r>
            <w:r>
              <w:rPr>
                <w:b/>
                <w:spacing w:val="-2"/>
                <w:sz w:val="24"/>
                <w:szCs w:val="24"/>
              </w:rPr>
              <w:t>G</w:t>
            </w:r>
            <w:r>
              <w:rPr>
                <w:b/>
                <w:sz w:val="24"/>
                <w:szCs w:val="24"/>
              </w:rPr>
              <w:t>ov</w:t>
            </w:r>
            <w:r>
              <w:rPr>
                <w:b/>
                <w:spacing w:val="-1"/>
                <w:sz w:val="24"/>
                <w:szCs w:val="24"/>
              </w:rPr>
              <w:t>er</w:t>
            </w:r>
            <w:r>
              <w:rPr>
                <w:b/>
                <w:spacing w:val="1"/>
                <w:sz w:val="24"/>
                <w:szCs w:val="24"/>
              </w:rPr>
              <w:t>n</w:t>
            </w:r>
            <w:r>
              <w:rPr>
                <w:b/>
                <w:sz w:val="24"/>
                <w:szCs w:val="24"/>
              </w:rPr>
              <w:t>i</w:t>
            </w:r>
            <w:r>
              <w:rPr>
                <w:b/>
                <w:spacing w:val="1"/>
                <w:sz w:val="24"/>
                <w:szCs w:val="24"/>
              </w:rPr>
              <w:t>n</w:t>
            </w:r>
            <w:r>
              <w:rPr>
                <w:b/>
                <w:sz w:val="24"/>
                <w:szCs w:val="24"/>
              </w:rPr>
              <w:t>g</w:t>
            </w:r>
          </w:p>
          <w:p w:rsidR="0027349E" w:rsidRPr="0027349E" w:rsidRDefault="0027349E" w:rsidP="0027349E">
            <w:pPr>
              <w:spacing w:line="260" w:lineRule="exact"/>
              <w:ind w:left="248"/>
              <w:rPr>
                <w:sz w:val="24"/>
                <w:szCs w:val="24"/>
              </w:rPr>
            </w:pPr>
            <w:r>
              <w:rPr>
                <w:b/>
                <w:position w:val="-1"/>
                <w:sz w:val="24"/>
                <w:szCs w:val="24"/>
              </w:rPr>
              <w:t>Co</w:t>
            </w:r>
            <w:r>
              <w:rPr>
                <w:b/>
                <w:spacing w:val="1"/>
                <w:position w:val="-1"/>
                <w:sz w:val="24"/>
                <w:szCs w:val="24"/>
              </w:rPr>
              <w:t>n</w:t>
            </w:r>
            <w:r>
              <w:rPr>
                <w:b/>
                <w:position w:val="-1"/>
                <w:sz w:val="24"/>
                <w:szCs w:val="24"/>
              </w:rPr>
              <w:t>t</w:t>
            </w:r>
            <w:r>
              <w:rPr>
                <w:b/>
                <w:spacing w:val="-2"/>
                <w:position w:val="-1"/>
                <w:sz w:val="24"/>
                <w:szCs w:val="24"/>
              </w:rPr>
              <w:t>r</w:t>
            </w:r>
            <w:r>
              <w:rPr>
                <w:b/>
                <w:position w:val="-1"/>
                <w:sz w:val="24"/>
                <w:szCs w:val="24"/>
              </w:rPr>
              <w:t>a</w:t>
            </w:r>
            <w:r>
              <w:rPr>
                <w:b/>
                <w:spacing w:val="-1"/>
                <w:position w:val="-1"/>
                <w:sz w:val="24"/>
                <w:szCs w:val="24"/>
              </w:rPr>
              <w:t>c</w:t>
            </w:r>
            <w:r>
              <w:rPr>
                <w:b/>
                <w:position w:val="-1"/>
                <w:sz w:val="24"/>
                <w:szCs w:val="24"/>
              </w:rPr>
              <w:t>t</w:t>
            </w:r>
          </w:p>
        </w:tc>
        <w:tc>
          <w:tcPr>
            <w:tcW w:w="7020" w:type="dxa"/>
          </w:tcPr>
          <w:p w:rsidR="0027349E" w:rsidRPr="007000CC" w:rsidRDefault="0027349E" w:rsidP="007000CC">
            <w:pPr>
              <w:pStyle w:val="ListParagraph"/>
              <w:ind w:right="-108"/>
              <w:rPr>
                <w:sz w:val="24"/>
                <w:szCs w:val="24"/>
              </w:rPr>
            </w:pPr>
            <w:r w:rsidRPr="007000CC">
              <w:rPr>
                <w:sz w:val="24"/>
                <w:szCs w:val="24"/>
              </w:rPr>
              <w:t>This</w:t>
            </w:r>
            <w:r w:rsidRPr="007000CC">
              <w:rPr>
                <w:spacing w:val="31"/>
                <w:sz w:val="24"/>
                <w:szCs w:val="24"/>
              </w:rPr>
              <w:t xml:space="preserve"> </w:t>
            </w:r>
            <w:r w:rsidRPr="007000CC">
              <w:rPr>
                <w:sz w:val="24"/>
                <w:szCs w:val="24"/>
              </w:rPr>
              <w:t>Contr</w:t>
            </w:r>
            <w:r w:rsidRPr="007000CC">
              <w:rPr>
                <w:spacing w:val="-1"/>
                <w:sz w:val="24"/>
                <w:szCs w:val="24"/>
              </w:rPr>
              <w:t>ac</w:t>
            </w:r>
            <w:r w:rsidRPr="007000CC">
              <w:rPr>
                <w:sz w:val="24"/>
                <w:szCs w:val="24"/>
              </w:rPr>
              <w:t>t,</w:t>
            </w:r>
            <w:r w:rsidRPr="007000CC">
              <w:rPr>
                <w:spacing w:val="31"/>
                <w:sz w:val="24"/>
                <w:szCs w:val="24"/>
              </w:rPr>
              <w:t xml:space="preserve"> </w:t>
            </w:r>
            <w:r w:rsidRPr="007000CC">
              <w:rPr>
                <w:sz w:val="24"/>
                <w:szCs w:val="24"/>
              </w:rPr>
              <w:t>i</w:t>
            </w:r>
            <w:r w:rsidRPr="007000CC">
              <w:rPr>
                <w:spacing w:val="1"/>
                <w:sz w:val="24"/>
                <w:szCs w:val="24"/>
              </w:rPr>
              <w:t>t</w:t>
            </w:r>
            <w:r w:rsidRPr="007000CC">
              <w:rPr>
                <w:sz w:val="24"/>
                <w:szCs w:val="24"/>
              </w:rPr>
              <w:t>s</w:t>
            </w:r>
            <w:r w:rsidRPr="007000CC">
              <w:rPr>
                <w:spacing w:val="31"/>
                <w:sz w:val="24"/>
                <w:szCs w:val="24"/>
              </w:rPr>
              <w:t xml:space="preserve"> </w:t>
            </w:r>
            <w:r w:rsidRPr="007000CC">
              <w:rPr>
                <w:sz w:val="24"/>
                <w:szCs w:val="24"/>
              </w:rPr>
              <w:t>me</w:t>
            </w:r>
            <w:r w:rsidRPr="007000CC">
              <w:rPr>
                <w:spacing w:val="-1"/>
                <w:sz w:val="24"/>
                <w:szCs w:val="24"/>
              </w:rPr>
              <w:t>a</w:t>
            </w:r>
            <w:r w:rsidRPr="007000CC">
              <w:rPr>
                <w:sz w:val="24"/>
                <w:szCs w:val="24"/>
              </w:rPr>
              <w:t>ning</w:t>
            </w:r>
            <w:r w:rsidRPr="007000CC">
              <w:rPr>
                <w:spacing w:val="29"/>
                <w:sz w:val="24"/>
                <w:szCs w:val="24"/>
              </w:rPr>
              <w:t xml:space="preserve"> </w:t>
            </w:r>
            <w:r w:rsidRPr="007000CC">
              <w:rPr>
                <w:spacing w:val="-1"/>
                <w:sz w:val="24"/>
                <w:szCs w:val="24"/>
              </w:rPr>
              <w:t>a</w:t>
            </w:r>
            <w:r w:rsidRPr="007000CC">
              <w:rPr>
                <w:sz w:val="24"/>
                <w:szCs w:val="24"/>
              </w:rPr>
              <w:t>nd</w:t>
            </w:r>
            <w:r w:rsidRPr="007000CC">
              <w:rPr>
                <w:spacing w:val="31"/>
                <w:sz w:val="24"/>
                <w:szCs w:val="24"/>
              </w:rPr>
              <w:t xml:space="preserve"> </w:t>
            </w:r>
            <w:r w:rsidRPr="007000CC">
              <w:rPr>
                <w:sz w:val="24"/>
                <w:szCs w:val="24"/>
              </w:rPr>
              <w:t>in</w:t>
            </w:r>
            <w:r w:rsidRPr="007000CC">
              <w:rPr>
                <w:spacing w:val="1"/>
                <w:sz w:val="24"/>
                <w:szCs w:val="24"/>
              </w:rPr>
              <w:t>t</w:t>
            </w:r>
            <w:r w:rsidRPr="007000CC">
              <w:rPr>
                <w:spacing w:val="-1"/>
                <w:sz w:val="24"/>
                <w:szCs w:val="24"/>
              </w:rPr>
              <w:t>e</w:t>
            </w:r>
            <w:r w:rsidRPr="007000CC">
              <w:rPr>
                <w:sz w:val="24"/>
                <w:szCs w:val="24"/>
              </w:rPr>
              <w:t>r</w:t>
            </w:r>
            <w:r w:rsidRPr="007000CC">
              <w:rPr>
                <w:spacing w:val="1"/>
                <w:sz w:val="24"/>
                <w:szCs w:val="24"/>
              </w:rPr>
              <w:t>p</w:t>
            </w:r>
            <w:r w:rsidRPr="007000CC">
              <w:rPr>
                <w:sz w:val="24"/>
                <w:szCs w:val="24"/>
              </w:rPr>
              <w:t>r</w:t>
            </w:r>
            <w:r w:rsidRPr="007000CC">
              <w:rPr>
                <w:spacing w:val="-2"/>
                <w:sz w:val="24"/>
                <w:szCs w:val="24"/>
              </w:rPr>
              <w:t>e</w:t>
            </w:r>
            <w:r w:rsidRPr="007000CC">
              <w:rPr>
                <w:sz w:val="24"/>
                <w:szCs w:val="24"/>
              </w:rPr>
              <w:t>tation,</w:t>
            </w:r>
            <w:r w:rsidRPr="007000CC">
              <w:rPr>
                <w:spacing w:val="31"/>
                <w:sz w:val="24"/>
                <w:szCs w:val="24"/>
              </w:rPr>
              <w:t xml:space="preserve"> </w:t>
            </w:r>
            <w:r w:rsidRPr="007000CC">
              <w:rPr>
                <w:spacing w:val="-1"/>
                <w:sz w:val="24"/>
                <w:szCs w:val="24"/>
              </w:rPr>
              <w:t>a</w:t>
            </w:r>
            <w:r w:rsidRPr="007000CC">
              <w:rPr>
                <w:spacing w:val="2"/>
                <w:sz w:val="24"/>
                <w:szCs w:val="24"/>
              </w:rPr>
              <w:t>n</w:t>
            </w:r>
            <w:r w:rsidRPr="007000CC">
              <w:rPr>
                <w:sz w:val="24"/>
                <w:szCs w:val="24"/>
              </w:rPr>
              <w:t>d</w:t>
            </w:r>
            <w:r w:rsidRPr="007000CC">
              <w:rPr>
                <w:spacing w:val="31"/>
                <w:sz w:val="24"/>
                <w:szCs w:val="24"/>
              </w:rPr>
              <w:t xml:space="preserve"> </w:t>
            </w:r>
            <w:r w:rsidRPr="007000CC">
              <w:rPr>
                <w:sz w:val="24"/>
                <w:szCs w:val="24"/>
              </w:rPr>
              <w:t>the</w:t>
            </w:r>
            <w:r w:rsidRPr="007000CC">
              <w:rPr>
                <w:spacing w:val="30"/>
                <w:sz w:val="24"/>
                <w:szCs w:val="24"/>
              </w:rPr>
              <w:t xml:space="preserve"> </w:t>
            </w:r>
            <w:r w:rsidRPr="007000CC">
              <w:rPr>
                <w:sz w:val="24"/>
                <w:szCs w:val="24"/>
              </w:rPr>
              <w:t>r</w:t>
            </w:r>
            <w:r w:rsidRPr="007000CC">
              <w:rPr>
                <w:spacing w:val="-2"/>
                <w:sz w:val="24"/>
                <w:szCs w:val="24"/>
              </w:rPr>
              <w:t>e</w:t>
            </w:r>
            <w:r w:rsidRPr="007000CC">
              <w:rPr>
                <w:sz w:val="24"/>
                <w:szCs w:val="24"/>
              </w:rPr>
              <w:t>lation</w:t>
            </w:r>
            <w:r w:rsidRPr="007000CC">
              <w:rPr>
                <w:spacing w:val="31"/>
                <w:sz w:val="24"/>
                <w:szCs w:val="24"/>
              </w:rPr>
              <w:t xml:space="preserve"> </w:t>
            </w:r>
            <w:r w:rsidRPr="007000CC">
              <w:rPr>
                <w:sz w:val="24"/>
                <w:szCs w:val="24"/>
              </w:rPr>
              <w:t>b</w:t>
            </w:r>
            <w:r w:rsidRPr="007000CC">
              <w:rPr>
                <w:spacing w:val="-1"/>
                <w:sz w:val="24"/>
                <w:szCs w:val="24"/>
              </w:rPr>
              <w:t>e</w:t>
            </w:r>
            <w:r w:rsidRPr="007000CC">
              <w:rPr>
                <w:sz w:val="24"/>
                <w:szCs w:val="24"/>
              </w:rPr>
              <w:t>tw</w:t>
            </w:r>
            <w:r w:rsidRPr="007000CC">
              <w:rPr>
                <w:spacing w:val="-1"/>
                <w:sz w:val="24"/>
                <w:szCs w:val="24"/>
              </w:rPr>
              <w:t>ee</w:t>
            </w:r>
            <w:r w:rsidRPr="007000CC">
              <w:rPr>
                <w:sz w:val="24"/>
                <w:szCs w:val="24"/>
              </w:rPr>
              <w:t>n the Pa</w:t>
            </w:r>
            <w:r w:rsidRPr="007000CC">
              <w:rPr>
                <w:spacing w:val="-1"/>
                <w:sz w:val="24"/>
                <w:szCs w:val="24"/>
              </w:rPr>
              <w:t>r</w:t>
            </w:r>
            <w:r w:rsidRPr="007000CC">
              <w:rPr>
                <w:sz w:val="24"/>
                <w:szCs w:val="24"/>
              </w:rPr>
              <w:t>t</w:t>
            </w:r>
            <w:r w:rsidRPr="007000CC">
              <w:rPr>
                <w:spacing w:val="1"/>
                <w:sz w:val="24"/>
                <w:szCs w:val="24"/>
              </w:rPr>
              <w:t>i</w:t>
            </w:r>
            <w:r w:rsidRPr="007000CC">
              <w:rPr>
                <w:spacing w:val="-1"/>
                <w:sz w:val="24"/>
                <w:szCs w:val="24"/>
              </w:rPr>
              <w:t>e</w:t>
            </w:r>
            <w:r w:rsidRPr="007000CC">
              <w:rPr>
                <w:sz w:val="24"/>
                <w:szCs w:val="24"/>
              </w:rPr>
              <w:t>s shall be</w:t>
            </w:r>
            <w:r w:rsidRPr="007000CC">
              <w:rPr>
                <w:spacing w:val="2"/>
                <w:sz w:val="24"/>
                <w:szCs w:val="24"/>
              </w:rPr>
              <w:t xml:space="preserve"> </w:t>
            </w:r>
            <w:r w:rsidRPr="007000CC">
              <w:rPr>
                <w:spacing w:val="-2"/>
                <w:sz w:val="24"/>
                <w:szCs w:val="24"/>
              </w:rPr>
              <w:t>g</w:t>
            </w:r>
            <w:r w:rsidRPr="007000CC">
              <w:rPr>
                <w:sz w:val="24"/>
                <w:szCs w:val="24"/>
              </w:rPr>
              <w:t>ov</w:t>
            </w:r>
            <w:r w:rsidRPr="007000CC">
              <w:rPr>
                <w:spacing w:val="-1"/>
                <w:sz w:val="24"/>
                <w:szCs w:val="24"/>
              </w:rPr>
              <w:t>e</w:t>
            </w:r>
            <w:r w:rsidRPr="007000CC">
              <w:rPr>
                <w:spacing w:val="1"/>
                <w:sz w:val="24"/>
                <w:szCs w:val="24"/>
              </w:rPr>
              <w:t>r</w:t>
            </w:r>
            <w:r w:rsidRPr="007000CC">
              <w:rPr>
                <w:sz w:val="24"/>
                <w:szCs w:val="24"/>
              </w:rPr>
              <w:t>n</w:t>
            </w:r>
            <w:r w:rsidRPr="007000CC">
              <w:rPr>
                <w:spacing w:val="-1"/>
                <w:sz w:val="24"/>
                <w:szCs w:val="24"/>
              </w:rPr>
              <w:t>e</w:t>
            </w:r>
            <w:r w:rsidRPr="007000CC">
              <w:rPr>
                <w:sz w:val="24"/>
                <w:szCs w:val="24"/>
              </w:rPr>
              <w:t xml:space="preserve">d </w:t>
            </w:r>
            <w:r w:rsidRPr="007000CC">
              <w:rPr>
                <w:spacing w:val="2"/>
                <w:sz w:val="24"/>
                <w:szCs w:val="24"/>
              </w:rPr>
              <w:t>b</w:t>
            </w:r>
            <w:r w:rsidRPr="007000CC">
              <w:rPr>
                <w:sz w:val="24"/>
                <w:szCs w:val="24"/>
              </w:rPr>
              <w:t>y</w:t>
            </w:r>
            <w:r w:rsidRPr="007000CC">
              <w:rPr>
                <w:spacing w:val="-5"/>
                <w:sz w:val="24"/>
                <w:szCs w:val="24"/>
              </w:rPr>
              <w:t xml:space="preserve"> </w:t>
            </w:r>
            <w:r w:rsidRPr="007000CC">
              <w:rPr>
                <w:sz w:val="24"/>
                <w:szCs w:val="24"/>
              </w:rPr>
              <w:t>t</w:t>
            </w:r>
            <w:r w:rsidRPr="007000CC">
              <w:rPr>
                <w:spacing w:val="3"/>
                <w:sz w:val="24"/>
                <w:szCs w:val="24"/>
              </w:rPr>
              <w:t>h</w:t>
            </w:r>
            <w:r w:rsidRPr="007000CC">
              <w:rPr>
                <w:sz w:val="24"/>
                <w:szCs w:val="24"/>
              </w:rPr>
              <w:t>e</w:t>
            </w:r>
            <w:r w:rsidRPr="007000CC">
              <w:rPr>
                <w:spacing w:val="-1"/>
                <w:sz w:val="24"/>
                <w:szCs w:val="24"/>
              </w:rPr>
              <w:t xml:space="preserve"> a</w:t>
            </w:r>
            <w:r w:rsidRPr="007000CC">
              <w:rPr>
                <w:sz w:val="24"/>
                <w:szCs w:val="24"/>
              </w:rPr>
              <w:t>ppl</w:t>
            </w:r>
            <w:r w:rsidRPr="007000CC">
              <w:rPr>
                <w:spacing w:val="1"/>
                <w:sz w:val="24"/>
                <w:szCs w:val="24"/>
              </w:rPr>
              <w:t>i</w:t>
            </w:r>
            <w:r w:rsidRPr="007000CC">
              <w:rPr>
                <w:spacing w:val="-1"/>
                <w:sz w:val="24"/>
                <w:szCs w:val="24"/>
              </w:rPr>
              <w:t>ca</w:t>
            </w:r>
            <w:r w:rsidRPr="007000CC">
              <w:rPr>
                <w:sz w:val="24"/>
                <w:szCs w:val="24"/>
              </w:rPr>
              <w:t>b</w:t>
            </w:r>
            <w:r w:rsidRPr="007000CC">
              <w:rPr>
                <w:spacing w:val="3"/>
                <w:sz w:val="24"/>
                <w:szCs w:val="24"/>
              </w:rPr>
              <w:t>l</w:t>
            </w:r>
            <w:r w:rsidRPr="007000CC">
              <w:rPr>
                <w:sz w:val="24"/>
                <w:szCs w:val="24"/>
              </w:rPr>
              <w:t>e</w:t>
            </w:r>
            <w:r w:rsidRPr="007000CC">
              <w:rPr>
                <w:spacing w:val="-1"/>
                <w:sz w:val="24"/>
                <w:szCs w:val="24"/>
              </w:rPr>
              <w:t xml:space="preserve"> </w:t>
            </w:r>
            <w:r w:rsidRPr="007000CC">
              <w:rPr>
                <w:sz w:val="24"/>
                <w:szCs w:val="24"/>
              </w:rPr>
              <w:t>la</w:t>
            </w:r>
            <w:r w:rsidRPr="007000CC">
              <w:rPr>
                <w:spacing w:val="1"/>
                <w:sz w:val="24"/>
                <w:szCs w:val="24"/>
              </w:rPr>
              <w:t>w.</w:t>
            </w:r>
          </w:p>
        </w:tc>
      </w:tr>
      <w:tr w:rsidR="0027349E" w:rsidTr="001D40D1">
        <w:tc>
          <w:tcPr>
            <w:tcW w:w="2267" w:type="dxa"/>
          </w:tcPr>
          <w:p w:rsidR="0027349E" w:rsidRDefault="0027349E" w:rsidP="0027349E">
            <w:pPr>
              <w:ind w:left="0" w:right="-61"/>
              <w:rPr>
                <w:b/>
                <w:sz w:val="24"/>
                <w:szCs w:val="24"/>
              </w:rPr>
            </w:pPr>
            <w:r>
              <w:rPr>
                <w:b/>
                <w:sz w:val="24"/>
                <w:szCs w:val="24"/>
              </w:rPr>
              <w:t>1.3 La</w:t>
            </w:r>
            <w:r>
              <w:rPr>
                <w:b/>
                <w:spacing w:val="1"/>
                <w:sz w:val="24"/>
                <w:szCs w:val="24"/>
              </w:rPr>
              <w:t>n</w:t>
            </w:r>
            <w:r>
              <w:rPr>
                <w:b/>
                <w:sz w:val="24"/>
                <w:szCs w:val="24"/>
              </w:rPr>
              <w:t>g</w:t>
            </w:r>
            <w:r>
              <w:rPr>
                <w:b/>
                <w:spacing w:val="1"/>
                <w:sz w:val="24"/>
                <w:szCs w:val="24"/>
              </w:rPr>
              <w:t>u</w:t>
            </w:r>
            <w:r>
              <w:rPr>
                <w:b/>
                <w:sz w:val="24"/>
                <w:szCs w:val="24"/>
              </w:rPr>
              <w:t>age</w:t>
            </w:r>
          </w:p>
        </w:tc>
        <w:tc>
          <w:tcPr>
            <w:tcW w:w="7020" w:type="dxa"/>
          </w:tcPr>
          <w:p w:rsidR="0027349E" w:rsidRDefault="0027349E" w:rsidP="007000CC">
            <w:pPr>
              <w:pStyle w:val="ListParagraph"/>
              <w:ind w:right="-108"/>
              <w:rPr>
                <w:sz w:val="24"/>
                <w:szCs w:val="24"/>
              </w:rPr>
            </w:pPr>
            <w:r>
              <w:rPr>
                <w:sz w:val="24"/>
                <w:szCs w:val="24"/>
              </w:rPr>
              <w:t>This</w:t>
            </w:r>
            <w:r w:rsidRPr="007000CC">
              <w:rPr>
                <w:sz w:val="24"/>
                <w:szCs w:val="24"/>
              </w:rPr>
              <w:t xml:space="preserve"> </w:t>
            </w:r>
            <w:r>
              <w:rPr>
                <w:sz w:val="24"/>
                <w:szCs w:val="24"/>
              </w:rPr>
              <w:t>Contr</w:t>
            </w:r>
            <w:r w:rsidRPr="007000CC">
              <w:rPr>
                <w:sz w:val="24"/>
                <w:szCs w:val="24"/>
              </w:rPr>
              <w:t>ac</w:t>
            </w:r>
            <w:r>
              <w:rPr>
                <w:sz w:val="24"/>
                <w:szCs w:val="24"/>
              </w:rPr>
              <w:t>t</w:t>
            </w:r>
            <w:r w:rsidRPr="007000CC">
              <w:rPr>
                <w:sz w:val="24"/>
                <w:szCs w:val="24"/>
              </w:rPr>
              <w:t xml:space="preserve"> </w:t>
            </w:r>
            <w:r>
              <w:rPr>
                <w:sz w:val="24"/>
                <w:szCs w:val="24"/>
              </w:rPr>
              <w:t>is</w:t>
            </w:r>
            <w:r w:rsidRPr="007000CC">
              <w:rPr>
                <w:sz w:val="24"/>
                <w:szCs w:val="24"/>
              </w:rPr>
              <w:t xml:space="preserve"> exec</w:t>
            </w:r>
            <w:r>
              <w:rPr>
                <w:sz w:val="24"/>
                <w:szCs w:val="24"/>
              </w:rPr>
              <w:t>u</w:t>
            </w:r>
            <w:r w:rsidRPr="007000CC">
              <w:rPr>
                <w:sz w:val="24"/>
                <w:szCs w:val="24"/>
              </w:rPr>
              <w:t>te</w:t>
            </w:r>
            <w:r>
              <w:rPr>
                <w:sz w:val="24"/>
                <w:szCs w:val="24"/>
              </w:rPr>
              <w:t>d</w:t>
            </w:r>
            <w:r w:rsidRPr="007000CC">
              <w:rPr>
                <w:sz w:val="24"/>
                <w:szCs w:val="24"/>
              </w:rPr>
              <w:t xml:space="preserve"> </w:t>
            </w:r>
            <w:r>
              <w:rPr>
                <w:sz w:val="24"/>
                <w:szCs w:val="24"/>
              </w:rPr>
              <w:t>in</w:t>
            </w:r>
            <w:r w:rsidRPr="007000CC">
              <w:rPr>
                <w:sz w:val="24"/>
                <w:szCs w:val="24"/>
              </w:rPr>
              <w:t xml:space="preserve"> </w:t>
            </w:r>
            <w:r>
              <w:rPr>
                <w:sz w:val="24"/>
                <w:szCs w:val="24"/>
              </w:rPr>
              <w:t>the</w:t>
            </w:r>
            <w:r w:rsidRPr="007000CC">
              <w:rPr>
                <w:sz w:val="24"/>
                <w:szCs w:val="24"/>
              </w:rPr>
              <w:t xml:space="preserve"> </w:t>
            </w:r>
            <w:r>
              <w:rPr>
                <w:sz w:val="24"/>
                <w:szCs w:val="24"/>
              </w:rPr>
              <w:t>lan</w:t>
            </w:r>
            <w:r w:rsidRPr="007000CC">
              <w:rPr>
                <w:sz w:val="24"/>
                <w:szCs w:val="24"/>
              </w:rPr>
              <w:t>guag</w:t>
            </w:r>
            <w:r>
              <w:rPr>
                <w:sz w:val="24"/>
                <w:szCs w:val="24"/>
              </w:rPr>
              <w:t>e</w:t>
            </w:r>
            <w:r w:rsidRPr="007000CC">
              <w:rPr>
                <w:sz w:val="24"/>
                <w:szCs w:val="24"/>
              </w:rPr>
              <w:t xml:space="preserve"> </w:t>
            </w:r>
            <w:r>
              <w:rPr>
                <w:sz w:val="24"/>
                <w:szCs w:val="24"/>
              </w:rPr>
              <w:t>specified</w:t>
            </w:r>
            <w:r w:rsidRPr="007000CC">
              <w:rPr>
                <w:sz w:val="24"/>
                <w:szCs w:val="24"/>
              </w:rPr>
              <w:t xml:space="preserve"> </w:t>
            </w:r>
            <w:r>
              <w:rPr>
                <w:sz w:val="24"/>
                <w:szCs w:val="24"/>
              </w:rPr>
              <w:t>in</w:t>
            </w:r>
            <w:r w:rsidRPr="007000CC">
              <w:rPr>
                <w:sz w:val="24"/>
                <w:szCs w:val="24"/>
              </w:rPr>
              <w:t xml:space="preserve"> </w:t>
            </w:r>
            <w:r>
              <w:rPr>
                <w:sz w:val="24"/>
                <w:szCs w:val="24"/>
              </w:rPr>
              <w:t>the</w:t>
            </w:r>
            <w:r w:rsidRPr="007000CC">
              <w:rPr>
                <w:sz w:val="24"/>
                <w:szCs w:val="24"/>
              </w:rPr>
              <w:t xml:space="preserve"> S</w:t>
            </w:r>
            <w:r>
              <w:rPr>
                <w:sz w:val="24"/>
                <w:szCs w:val="24"/>
              </w:rPr>
              <w:t>C,</w:t>
            </w:r>
            <w:r w:rsidRPr="007000CC">
              <w:rPr>
                <w:sz w:val="24"/>
                <w:szCs w:val="24"/>
              </w:rPr>
              <w:t xml:space="preserve"> </w:t>
            </w:r>
            <w:r>
              <w:rPr>
                <w:sz w:val="24"/>
                <w:szCs w:val="24"/>
              </w:rPr>
              <w:t>whi</w:t>
            </w:r>
            <w:r w:rsidRPr="007000CC">
              <w:rPr>
                <w:sz w:val="24"/>
                <w:szCs w:val="24"/>
              </w:rPr>
              <w:t>c</w:t>
            </w:r>
            <w:r>
              <w:rPr>
                <w:sz w:val="24"/>
                <w:szCs w:val="24"/>
              </w:rPr>
              <w:t>h shall</w:t>
            </w:r>
            <w:r w:rsidRPr="007000CC">
              <w:rPr>
                <w:sz w:val="24"/>
                <w:szCs w:val="24"/>
              </w:rPr>
              <w:t xml:space="preserve"> </w:t>
            </w:r>
            <w:r>
              <w:rPr>
                <w:sz w:val="24"/>
                <w:szCs w:val="24"/>
              </w:rPr>
              <w:t>be</w:t>
            </w:r>
            <w:r w:rsidRPr="007000CC">
              <w:rPr>
                <w:sz w:val="24"/>
                <w:szCs w:val="24"/>
              </w:rPr>
              <w:t xml:space="preserve"> </w:t>
            </w:r>
            <w:r>
              <w:rPr>
                <w:sz w:val="24"/>
                <w:szCs w:val="24"/>
              </w:rPr>
              <w:t>the</w:t>
            </w:r>
            <w:r w:rsidRPr="007000CC">
              <w:rPr>
                <w:sz w:val="24"/>
                <w:szCs w:val="24"/>
              </w:rPr>
              <w:t xml:space="preserve"> </w:t>
            </w:r>
            <w:r>
              <w:rPr>
                <w:sz w:val="24"/>
                <w:szCs w:val="24"/>
              </w:rPr>
              <w:t>bind</w:t>
            </w:r>
            <w:r w:rsidRPr="007000CC">
              <w:rPr>
                <w:sz w:val="24"/>
                <w:szCs w:val="24"/>
              </w:rPr>
              <w:t>i</w:t>
            </w:r>
            <w:r>
              <w:rPr>
                <w:sz w:val="24"/>
                <w:szCs w:val="24"/>
              </w:rPr>
              <w:t>ng</w:t>
            </w:r>
            <w:r w:rsidRPr="007000CC">
              <w:rPr>
                <w:sz w:val="24"/>
                <w:szCs w:val="24"/>
              </w:rPr>
              <w:t xml:space="preserve"> a</w:t>
            </w:r>
            <w:r>
              <w:rPr>
                <w:sz w:val="24"/>
                <w:szCs w:val="24"/>
              </w:rPr>
              <w:t>nd</w:t>
            </w:r>
            <w:r w:rsidRPr="007000CC">
              <w:rPr>
                <w:sz w:val="24"/>
                <w:szCs w:val="24"/>
              </w:rPr>
              <w:t xml:space="preserve"> c</w:t>
            </w:r>
            <w:r>
              <w:rPr>
                <w:sz w:val="24"/>
                <w:szCs w:val="24"/>
              </w:rPr>
              <w:t>ontrolling</w:t>
            </w:r>
            <w:r w:rsidRPr="007000CC">
              <w:rPr>
                <w:sz w:val="24"/>
                <w:szCs w:val="24"/>
              </w:rPr>
              <w:t xml:space="preserve"> </w:t>
            </w:r>
            <w:r>
              <w:rPr>
                <w:sz w:val="24"/>
                <w:szCs w:val="24"/>
              </w:rPr>
              <w:t>langu</w:t>
            </w:r>
            <w:r w:rsidRPr="007000CC">
              <w:rPr>
                <w:sz w:val="24"/>
                <w:szCs w:val="24"/>
              </w:rPr>
              <w:t>a</w:t>
            </w:r>
            <w:r>
              <w:rPr>
                <w:sz w:val="24"/>
                <w:szCs w:val="24"/>
              </w:rPr>
              <w:t>ge</w:t>
            </w:r>
            <w:r w:rsidRPr="007000CC">
              <w:rPr>
                <w:sz w:val="24"/>
                <w:szCs w:val="24"/>
              </w:rPr>
              <w:t xml:space="preserve"> </w:t>
            </w:r>
            <w:r>
              <w:rPr>
                <w:sz w:val="24"/>
                <w:szCs w:val="24"/>
              </w:rPr>
              <w:t>for</w:t>
            </w:r>
            <w:r w:rsidRPr="007000CC">
              <w:rPr>
                <w:sz w:val="24"/>
                <w:szCs w:val="24"/>
              </w:rPr>
              <w:t xml:space="preserve"> a</w:t>
            </w:r>
            <w:r>
              <w:rPr>
                <w:sz w:val="24"/>
                <w:szCs w:val="24"/>
              </w:rPr>
              <w:t>ll</w:t>
            </w:r>
            <w:r w:rsidRPr="007000CC">
              <w:rPr>
                <w:sz w:val="24"/>
                <w:szCs w:val="24"/>
              </w:rPr>
              <w:t xml:space="preserve"> </w:t>
            </w:r>
            <w:r>
              <w:rPr>
                <w:sz w:val="24"/>
                <w:szCs w:val="24"/>
              </w:rPr>
              <w:t>matte</w:t>
            </w:r>
            <w:r w:rsidRPr="007000CC">
              <w:rPr>
                <w:sz w:val="24"/>
                <w:szCs w:val="24"/>
              </w:rPr>
              <w:t>r</w:t>
            </w:r>
            <w:r>
              <w:rPr>
                <w:sz w:val="24"/>
                <w:szCs w:val="24"/>
              </w:rPr>
              <w:t>s</w:t>
            </w:r>
            <w:r w:rsidRPr="007000CC">
              <w:rPr>
                <w:sz w:val="24"/>
                <w:szCs w:val="24"/>
              </w:rPr>
              <w:t xml:space="preserve"> </w:t>
            </w:r>
            <w:r>
              <w:rPr>
                <w:sz w:val="24"/>
                <w:szCs w:val="24"/>
              </w:rPr>
              <w:t>r</w:t>
            </w:r>
            <w:r w:rsidRPr="007000CC">
              <w:rPr>
                <w:sz w:val="24"/>
                <w:szCs w:val="24"/>
              </w:rPr>
              <w:t>e</w:t>
            </w:r>
            <w:r>
              <w:rPr>
                <w:sz w:val="24"/>
                <w:szCs w:val="24"/>
              </w:rPr>
              <w:t>lating</w:t>
            </w:r>
            <w:r w:rsidRPr="007000CC">
              <w:rPr>
                <w:sz w:val="24"/>
                <w:szCs w:val="24"/>
              </w:rPr>
              <w:t xml:space="preserve"> </w:t>
            </w:r>
            <w:r>
              <w:rPr>
                <w:sz w:val="24"/>
                <w:szCs w:val="24"/>
              </w:rPr>
              <w:t>to the m</w:t>
            </w:r>
            <w:r w:rsidRPr="007000CC">
              <w:rPr>
                <w:sz w:val="24"/>
                <w:szCs w:val="24"/>
              </w:rPr>
              <w:t>ea</w:t>
            </w:r>
            <w:r>
              <w:rPr>
                <w:sz w:val="24"/>
                <w:szCs w:val="24"/>
              </w:rPr>
              <w:t>ni</w:t>
            </w:r>
            <w:r w:rsidRPr="007000CC">
              <w:rPr>
                <w:sz w:val="24"/>
                <w:szCs w:val="24"/>
              </w:rPr>
              <w:t>n</w:t>
            </w:r>
            <w:r>
              <w:rPr>
                <w:sz w:val="24"/>
                <w:szCs w:val="24"/>
              </w:rPr>
              <w:t>g</w:t>
            </w:r>
            <w:r w:rsidRPr="007000CC">
              <w:rPr>
                <w:sz w:val="24"/>
                <w:szCs w:val="24"/>
              </w:rPr>
              <w:t xml:space="preserve"> </w:t>
            </w:r>
            <w:r>
              <w:rPr>
                <w:sz w:val="24"/>
                <w:szCs w:val="24"/>
              </w:rPr>
              <w:t>or inte</w:t>
            </w:r>
            <w:r w:rsidRPr="007000CC">
              <w:rPr>
                <w:sz w:val="24"/>
                <w:szCs w:val="24"/>
              </w:rPr>
              <w:t>r</w:t>
            </w:r>
            <w:r>
              <w:rPr>
                <w:sz w:val="24"/>
                <w:szCs w:val="24"/>
              </w:rPr>
              <w:t>p</w:t>
            </w:r>
            <w:r w:rsidRPr="007000CC">
              <w:rPr>
                <w:sz w:val="24"/>
                <w:szCs w:val="24"/>
              </w:rPr>
              <w:t>re</w:t>
            </w:r>
            <w:r>
              <w:rPr>
                <w:sz w:val="24"/>
                <w:szCs w:val="24"/>
              </w:rPr>
              <w:t>t</w:t>
            </w:r>
            <w:r w:rsidRPr="007000CC">
              <w:rPr>
                <w:sz w:val="24"/>
                <w:szCs w:val="24"/>
              </w:rPr>
              <w:t>a</w:t>
            </w:r>
            <w:r>
              <w:rPr>
                <w:sz w:val="24"/>
                <w:szCs w:val="24"/>
              </w:rPr>
              <w:t>t</w:t>
            </w:r>
            <w:r w:rsidRPr="007000CC">
              <w:rPr>
                <w:sz w:val="24"/>
                <w:szCs w:val="24"/>
              </w:rPr>
              <w:t>i</w:t>
            </w:r>
            <w:r>
              <w:rPr>
                <w:sz w:val="24"/>
                <w:szCs w:val="24"/>
              </w:rPr>
              <w:t>on of</w:t>
            </w:r>
            <w:r w:rsidRPr="007000CC">
              <w:rPr>
                <w:sz w:val="24"/>
                <w:szCs w:val="24"/>
              </w:rPr>
              <w:t xml:space="preserve"> </w:t>
            </w:r>
            <w:r>
              <w:rPr>
                <w:sz w:val="24"/>
                <w:szCs w:val="24"/>
              </w:rPr>
              <w:t>th</w:t>
            </w:r>
            <w:r w:rsidRPr="007000CC">
              <w:rPr>
                <w:sz w:val="24"/>
                <w:szCs w:val="24"/>
              </w:rPr>
              <w:t>i</w:t>
            </w:r>
            <w:r>
              <w:rPr>
                <w:sz w:val="24"/>
                <w:szCs w:val="24"/>
              </w:rPr>
              <w:t xml:space="preserve">s </w:t>
            </w:r>
            <w:r w:rsidRPr="007000CC">
              <w:rPr>
                <w:sz w:val="24"/>
                <w:szCs w:val="24"/>
              </w:rPr>
              <w:t>C</w:t>
            </w:r>
            <w:r>
              <w:rPr>
                <w:sz w:val="24"/>
                <w:szCs w:val="24"/>
              </w:rPr>
              <w:t>ontr</w:t>
            </w:r>
            <w:r w:rsidRPr="007000CC">
              <w:rPr>
                <w:sz w:val="24"/>
                <w:szCs w:val="24"/>
              </w:rPr>
              <w:t>ac</w:t>
            </w:r>
            <w:r>
              <w:rPr>
                <w:sz w:val="24"/>
                <w:szCs w:val="24"/>
              </w:rPr>
              <w:t>t.</w:t>
            </w:r>
          </w:p>
        </w:tc>
      </w:tr>
      <w:tr w:rsidR="0027349E" w:rsidTr="001D40D1">
        <w:tc>
          <w:tcPr>
            <w:tcW w:w="2267" w:type="dxa"/>
          </w:tcPr>
          <w:p w:rsidR="0027349E" w:rsidRDefault="0027349E" w:rsidP="0027349E">
            <w:pPr>
              <w:spacing w:before="74"/>
              <w:ind w:left="40"/>
              <w:rPr>
                <w:sz w:val="24"/>
                <w:szCs w:val="24"/>
              </w:rPr>
            </w:pPr>
            <w:r>
              <w:rPr>
                <w:b/>
                <w:sz w:val="24"/>
                <w:szCs w:val="24"/>
              </w:rPr>
              <w:t>1.4 Notices</w:t>
            </w:r>
          </w:p>
        </w:tc>
        <w:tc>
          <w:tcPr>
            <w:tcW w:w="7020" w:type="dxa"/>
          </w:tcPr>
          <w:p w:rsidR="0027349E" w:rsidRDefault="00AB1BD3" w:rsidP="007000CC">
            <w:pPr>
              <w:pStyle w:val="ListParagraph"/>
              <w:ind w:right="-108"/>
              <w:rPr>
                <w:sz w:val="24"/>
                <w:szCs w:val="24"/>
              </w:rPr>
            </w:pPr>
            <w:r>
              <w:rPr>
                <w:sz w:val="24"/>
                <w:szCs w:val="24"/>
              </w:rPr>
              <w:t xml:space="preserve">1.4.1 </w:t>
            </w:r>
            <w:r w:rsidR="0027349E">
              <w:rPr>
                <w:sz w:val="24"/>
                <w:szCs w:val="24"/>
              </w:rPr>
              <w:t>A</w:t>
            </w:r>
            <w:r w:rsidR="0027349E" w:rsidRPr="007000CC">
              <w:rPr>
                <w:sz w:val="24"/>
                <w:szCs w:val="24"/>
              </w:rPr>
              <w:t>n</w:t>
            </w:r>
            <w:r w:rsidR="0027349E">
              <w:rPr>
                <w:sz w:val="24"/>
                <w:szCs w:val="24"/>
              </w:rPr>
              <w:t>y</w:t>
            </w:r>
            <w:r w:rsidR="0027349E" w:rsidRPr="007000CC">
              <w:rPr>
                <w:sz w:val="24"/>
                <w:szCs w:val="24"/>
              </w:rPr>
              <w:t xml:space="preserve"> </w:t>
            </w:r>
            <w:r w:rsidR="0027349E">
              <w:rPr>
                <w:sz w:val="24"/>
                <w:szCs w:val="24"/>
              </w:rPr>
              <w:t>not</w:t>
            </w:r>
            <w:r w:rsidR="0027349E" w:rsidRPr="007000CC">
              <w:rPr>
                <w:sz w:val="24"/>
                <w:szCs w:val="24"/>
              </w:rPr>
              <w:t>ice</w:t>
            </w:r>
            <w:r w:rsidR="0027349E">
              <w:rPr>
                <w:sz w:val="24"/>
                <w:szCs w:val="24"/>
              </w:rPr>
              <w:t>,</w:t>
            </w:r>
            <w:r w:rsidR="0027349E" w:rsidRPr="007000CC">
              <w:rPr>
                <w:sz w:val="24"/>
                <w:szCs w:val="24"/>
              </w:rPr>
              <w:t xml:space="preserve"> </w:t>
            </w:r>
            <w:r w:rsidR="0027349E">
              <w:rPr>
                <w:sz w:val="24"/>
                <w:szCs w:val="24"/>
              </w:rPr>
              <w:t>r</w:t>
            </w:r>
            <w:r w:rsidR="0027349E" w:rsidRPr="007000CC">
              <w:rPr>
                <w:sz w:val="24"/>
                <w:szCs w:val="24"/>
              </w:rPr>
              <w:t>e</w:t>
            </w:r>
            <w:r w:rsidR="0027349E">
              <w:rPr>
                <w:sz w:val="24"/>
                <w:szCs w:val="24"/>
              </w:rPr>
              <w:t>q</w:t>
            </w:r>
            <w:r w:rsidR="0027349E" w:rsidRPr="007000CC">
              <w:rPr>
                <w:sz w:val="24"/>
                <w:szCs w:val="24"/>
              </w:rPr>
              <w:t>ue</w:t>
            </w:r>
            <w:r w:rsidR="0027349E">
              <w:rPr>
                <w:sz w:val="24"/>
                <w:szCs w:val="24"/>
              </w:rPr>
              <w:t>st</w:t>
            </w:r>
            <w:r w:rsidR="0027349E" w:rsidRPr="007000CC">
              <w:rPr>
                <w:sz w:val="24"/>
                <w:szCs w:val="24"/>
              </w:rPr>
              <w:t xml:space="preserve"> </w:t>
            </w:r>
            <w:r w:rsidR="0027349E">
              <w:rPr>
                <w:sz w:val="24"/>
                <w:szCs w:val="24"/>
              </w:rPr>
              <w:t>or</w:t>
            </w:r>
            <w:r w:rsidR="0027349E" w:rsidRPr="007000CC">
              <w:rPr>
                <w:sz w:val="24"/>
                <w:szCs w:val="24"/>
              </w:rPr>
              <w:t xml:space="preserve"> c</w:t>
            </w:r>
            <w:r w:rsidR="0027349E">
              <w:rPr>
                <w:sz w:val="24"/>
                <w:szCs w:val="24"/>
              </w:rPr>
              <w:t>onse</w:t>
            </w:r>
            <w:r w:rsidR="0027349E" w:rsidRPr="007000CC">
              <w:rPr>
                <w:sz w:val="24"/>
                <w:szCs w:val="24"/>
              </w:rPr>
              <w:t>n</w:t>
            </w:r>
            <w:r w:rsidR="0027349E">
              <w:rPr>
                <w:sz w:val="24"/>
                <w:szCs w:val="24"/>
              </w:rPr>
              <w:t>t</w:t>
            </w:r>
            <w:r w:rsidR="0027349E" w:rsidRPr="007000CC">
              <w:rPr>
                <w:sz w:val="24"/>
                <w:szCs w:val="24"/>
              </w:rPr>
              <w:t xml:space="preserve"> </w:t>
            </w:r>
            <w:r w:rsidR="0027349E">
              <w:rPr>
                <w:sz w:val="24"/>
                <w:szCs w:val="24"/>
              </w:rPr>
              <w:t>r</w:t>
            </w:r>
            <w:r w:rsidR="0027349E" w:rsidRPr="007000CC">
              <w:rPr>
                <w:sz w:val="24"/>
                <w:szCs w:val="24"/>
              </w:rPr>
              <w:t>e</w:t>
            </w:r>
            <w:r w:rsidR="0027349E">
              <w:rPr>
                <w:sz w:val="24"/>
                <w:szCs w:val="24"/>
              </w:rPr>
              <w:t>qui</w:t>
            </w:r>
            <w:r w:rsidR="0027349E" w:rsidRPr="007000CC">
              <w:rPr>
                <w:sz w:val="24"/>
                <w:szCs w:val="24"/>
              </w:rPr>
              <w:t>re</w:t>
            </w:r>
            <w:r w:rsidR="0027349E">
              <w:rPr>
                <w:sz w:val="24"/>
                <w:szCs w:val="24"/>
              </w:rPr>
              <w:t>d</w:t>
            </w:r>
            <w:r w:rsidR="0027349E" w:rsidRPr="007000CC">
              <w:rPr>
                <w:sz w:val="24"/>
                <w:szCs w:val="24"/>
              </w:rPr>
              <w:t xml:space="preserve"> </w:t>
            </w:r>
            <w:r w:rsidR="0027349E">
              <w:rPr>
                <w:sz w:val="24"/>
                <w:szCs w:val="24"/>
              </w:rPr>
              <w:t>or</w:t>
            </w:r>
            <w:r w:rsidR="0027349E" w:rsidRPr="007000CC">
              <w:rPr>
                <w:sz w:val="24"/>
                <w:szCs w:val="24"/>
              </w:rPr>
              <w:t xml:space="preserve"> </w:t>
            </w:r>
            <w:r w:rsidR="0027349E">
              <w:rPr>
                <w:sz w:val="24"/>
                <w:szCs w:val="24"/>
              </w:rPr>
              <w:t>p</w:t>
            </w:r>
            <w:r w:rsidR="0027349E" w:rsidRPr="007000CC">
              <w:rPr>
                <w:sz w:val="24"/>
                <w:szCs w:val="24"/>
              </w:rPr>
              <w:t>e</w:t>
            </w:r>
            <w:r w:rsidR="0027349E">
              <w:rPr>
                <w:sz w:val="24"/>
                <w:szCs w:val="24"/>
              </w:rPr>
              <w:t>rmit</w:t>
            </w:r>
            <w:r w:rsidR="0027349E" w:rsidRPr="007000CC">
              <w:rPr>
                <w:sz w:val="24"/>
                <w:szCs w:val="24"/>
              </w:rPr>
              <w:t>te</w:t>
            </w:r>
            <w:r w:rsidR="0027349E">
              <w:rPr>
                <w:sz w:val="24"/>
                <w:szCs w:val="24"/>
              </w:rPr>
              <w:t>d</w:t>
            </w:r>
            <w:r w:rsidR="0027349E" w:rsidRPr="007000CC">
              <w:rPr>
                <w:sz w:val="24"/>
                <w:szCs w:val="24"/>
              </w:rPr>
              <w:t xml:space="preserve"> </w:t>
            </w:r>
            <w:r w:rsidR="0027349E">
              <w:rPr>
                <w:sz w:val="24"/>
                <w:szCs w:val="24"/>
              </w:rPr>
              <w:t>to</w:t>
            </w:r>
            <w:r w:rsidR="0027349E" w:rsidRPr="007000CC">
              <w:rPr>
                <w:sz w:val="24"/>
                <w:szCs w:val="24"/>
              </w:rPr>
              <w:t xml:space="preserve"> </w:t>
            </w:r>
            <w:r w:rsidR="0027349E">
              <w:rPr>
                <w:sz w:val="24"/>
                <w:szCs w:val="24"/>
              </w:rPr>
              <w:t>be</w:t>
            </w:r>
            <w:r w:rsidR="0027349E" w:rsidRPr="007000CC">
              <w:rPr>
                <w:sz w:val="24"/>
                <w:szCs w:val="24"/>
              </w:rPr>
              <w:t xml:space="preserve"> g</w:t>
            </w:r>
            <w:r w:rsidR="0027349E">
              <w:rPr>
                <w:sz w:val="24"/>
                <w:szCs w:val="24"/>
              </w:rPr>
              <w:t>i</w:t>
            </w:r>
            <w:r w:rsidR="0027349E" w:rsidRPr="007000CC">
              <w:rPr>
                <w:sz w:val="24"/>
                <w:szCs w:val="24"/>
              </w:rPr>
              <w:t>ve</w:t>
            </w:r>
            <w:r w:rsidR="0027349E">
              <w:rPr>
                <w:sz w:val="24"/>
                <w:szCs w:val="24"/>
              </w:rPr>
              <w:t>n or</w:t>
            </w:r>
            <w:r w:rsidR="0027349E" w:rsidRPr="007000CC">
              <w:rPr>
                <w:sz w:val="24"/>
                <w:szCs w:val="24"/>
              </w:rPr>
              <w:t xml:space="preserve"> </w:t>
            </w:r>
            <w:r w:rsidR="0027349E">
              <w:rPr>
                <w:sz w:val="24"/>
                <w:szCs w:val="24"/>
              </w:rPr>
              <w:t>made</w:t>
            </w:r>
            <w:r w:rsidR="0027349E" w:rsidRPr="007000CC">
              <w:rPr>
                <w:sz w:val="24"/>
                <w:szCs w:val="24"/>
              </w:rPr>
              <w:t xml:space="preserve"> </w:t>
            </w:r>
            <w:r w:rsidR="0027349E">
              <w:rPr>
                <w:sz w:val="24"/>
                <w:szCs w:val="24"/>
              </w:rPr>
              <w:t>pursu</w:t>
            </w:r>
            <w:r w:rsidR="0027349E" w:rsidRPr="007000CC">
              <w:rPr>
                <w:sz w:val="24"/>
                <w:szCs w:val="24"/>
              </w:rPr>
              <w:t>a</w:t>
            </w:r>
            <w:r w:rsidR="0027349E">
              <w:rPr>
                <w:sz w:val="24"/>
                <w:szCs w:val="24"/>
              </w:rPr>
              <w:t>nt</w:t>
            </w:r>
            <w:r w:rsidR="0027349E" w:rsidRPr="007000CC">
              <w:rPr>
                <w:sz w:val="24"/>
                <w:szCs w:val="24"/>
              </w:rPr>
              <w:t xml:space="preserve"> </w:t>
            </w:r>
            <w:r w:rsidR="0027349E">
              <w:rPr>
                <w:sz w:val="24"/>
                <w:szCs w:val="24"/>
              </w:rPr>
              <w:t>to</w:t>
            </w:r>
            <w:r w:rsidR="0027349E" w:rsidRPr="007000CC">
              <w:rPr>
                <w:sz w:val="24"/>
                <w:szCs w:val="24"/>
              </w:rPr>
              <w:t xml:space="preserve"> </w:t>
            </w:r>
            <w:r w:rsidR="0027349E">
              <w:rPr>
                <w:sz w:val="24"/>
                <w:szCs w:val="24"/>
              </w:rPr>
              <w:t>th</w:t>
            </w:r>
            <w:r w:rsidR="0027349E" w:rsidRPr="007000CC">
              <w:rPr>
                <w:sz w:val="24"/>
                <w:szCs w:val="24"/>
              </w:rPr>
              <w:t>i</w:t>
            </w:r>
            <w:r w:rsidR="0027349E">
              <w:rPr>
                <w:sz w:val="24"/>
                <w:szCs w:val="24"/>
              </w:rPr>
              <w:t>s</w:t>
            </w:r>
            <w:r w:rsidR="0027349E" w:rsidRPr="007000CC">
              <w:rPr>
                <w:sz w:val="24"/>
                <w:szCs w:val="24"/>
              </w:rPr>
              <w:t xml:space="preserve"> </w:t>
            </w:r>
            <w:r w:rsidR="0027349E">
              <w:rPr>
                <w:sz w:val="24"/>
                <w:szCs w:val="24"/>
              </w:rPr>
              <w:t>Contr</w:t>
            </w:r>
            <w:r w:rsidR="0027349E" w:rsidRPr="007000CC">
              <w:rPr>
                <w:sz w:val="24"/>
                <w:szCs w:val="24"/>
              </w:rPr>
              <w:t>ac</w:t>
            </w:r>
            <w:r w:rsidR="0027349E">
              <w:rPr>
                <w:sz w:val="24"/>
                <w:szCs w:val="24"/>
              </w:rPr>
              <w:t>t</w:t>
            </w:r>
            <w:r w:rsidR="0027349E" w:rsidRPr="007000CC">
              <w:rPr>
                <w:sz w:val="24"/>
                <w:szCs w:val="24"/>
              </w:rPr>
              <w:t xml:space="preserve"> </w:t>
            </w:r>
            <w:r w:rsidR="0027349E">
              <w:rPr>
                <w:sz w:val="24"/>
                <w:szCs w:val="24"/>
              </w:rPr>
              <w:t>shall</w:t>
            </w:r>
            <w:r w:rsidR="0027349E" w:rsidRPr="007000CC">
              <w:rPr>
                <w:sz w:val="24"/>
                <w:szCs w:val="24"/>
              </w:rPr>
              <w:t xml:space="preserve"> </w:t>
            </w:r>
            <w:r w:rsidR="0027349E">
              <w:rPr>
                <w:sz w:val="24"/>
                <w:szCs w:val="24"/>
              </w:rPr>
              <w:t>be</w:t>
            </w:r>
            <w:r w:rsidR="0027349E" w:rsidRPr="007000CC">
              <w:rPr>
                <w:sz w:val="24"/>
                <w:szCs w:val="24"/>
              </w:rPr>
              <w:t xml:space="preserve"> </w:t>
            </w:r>
            <w:r w:rsidR="0027349E">
              <w:rPr>
                <w:sz w:val="24"/>
                <w:szCs w:val="24"/>
              </w:rPr>
              <w:t>in</w:t>
            </w:r>
            <w:r w:rsidR="0027349E" w:rsidRPr="007000CC">
              <w:rPr>
                <w:sz w:val="24"/>
                <w:szCs w:val="24"/>
              </w:rPr>
              <w:t xml:space="preserve"> </w:t>
            </w:r>
            <w:r w:rsidR="0027349E">
              <w:rPr>
                <w:sz w:val="24"/>
                <w:szCs w:val="24"/>
              </w:rPr>
              <w:t>w</w:t>
            </w:r>
            <w:r w:rsidR="0027349E" w:rsidRPr="007000CC">
              <w:rPr>
                <w:sz w:val="24"/>
                <w:szCs w:val="24"/>
              </w:rPr>
              <w:t>r</w:t>
            </w:r>
            <w:r w:rsidR="0027349E">
              <w:rPr>
                <w:sz w:val="24"/>
                <w:szCs w:val="24"/>
              </w:rPr>
              <w:t>i</w:t>
            </w:r>
            <w:r w:rsidR="0027349E" w:rsidRPr="007000CC">
              <w:rPr>
                <w:sz w:val="24"/>
                <w:szCs w:val="24"/>
              </w:rPr>
              <w:t>ti</w:t>
            </w:r>
            <w:r w:rsidR="0027349E">
              <w:rPr>
                <w:sz w:val="24"/>
                <w:szCs w:val="24"/>
              </w:rPr>
              <w:t>n</w:t>
            </w:r>
            <w:r w:rsidR="0027349E" w:rsidRPr="007000CC">
              <w:rPr>
                <w:sz w:val="24"/>
                <w:szCs w:val="24"/>
              </w:rPr>
              <w:t>g</w:t>
            </w:r>
            <w:r w:rsidR="0027349E">
              <w:rPr>
                <w:sz w:val="24"/>
                <w:szCs w:val="24"/>
              </w:rPr>
              <w:t>. A</w:t>
            </w:r>
            <w:r w:rsidR="0027349E" w:rsidRPr="007000CC">
              <w:rPr>
                <w:sz w:val="24"/>
                <w:szCs w:val="24"/>
              </w:rPr>
              <w:t>n</w:t>
            </w:r>
            <w:r w:rsidR="0027349E">
              <w:rPr>
                <w:sz w:val="24"/>
                <w:szCs w:val="24"/>
              </w:rPr>
              <w:t>y</w:t>
            </w:r>
            <w:r w:rsidR="0027349E" w:rsidRPr="007000CC">
              <w:rPr>
                <w:sz w:val="24"/>
                <w:szCs w:val="24"/>
              </w:rPr>
              <w:t xml:space="preserve"> </w:t>
            </w:r>
            <w:r w:rsidR="0027349E">
              <w:rPr>
                <w:sz w:val="24"/>
                <w:szCs w:val="24"/>
              </w:rPr>
              <w:t>s</w:t>
            </w:r>
            <w:r w:rsidR="0027349E" w:rsidRPr="007000CC">
              <w:rPr>
                <w:sz w:val="24"/>
                <w:szCs w:val="24"/>
              </w:rPr>
              <w:t>uc</w:t>
            </w:r>
            <w:r w:rsidR="0027349E">
              <w:rPr>
                <w:sz w:val="24"/>
                <w:szCs w:val="24"/>
              </w:rPr>
              <w:t>h not</w:t>
            </w:r>
            <w:r w:rsidR="0027349E" w:rsidRPr="007000CC">
              <w:rPr>
                <w:sz w:val="24"/>
                <w:szCs w:val="24"/>
              </w:rPr>
              <w:t>ice</w:t>
            </w:r>
            <w:r w:rsidR="0027349E">
              <w:rPr>
                <w:sz w:val="24"/>
                <w:szCs w:val="24"/>
              </w:rPr>
              <w:t>,</w:t>
            </w:r>
            <w:r w:rsidR="0027349E" w:rsidRPr="007000CC">
              <w:rPr>
                <w:sz w:val="24"/>
                <w:szCs w:val="24"/>
              </w:rPr>
              <w:t xml:space="preserve"> </w:t>
            </w:r>
            <w:r w:rsidR="0027349E">
              <w:rPr>
                <w:sz w:val="24"/>
                <w:szCs w:val="24"/>
              </w:rPr>
              <w:t>r</w:t>
            </w:r>
            <w:r w:rsidR="0027349E" w:rsidRPr="007000CC">
              <w:rPr>
                <w:sz w:val="24"/>
                <w:szCs w:val="24"/>
              </w:rPr>
              <w:t>e</w:t>
            </w:r>
            <w:r w:rsidR="0027349E">
              <w:rPr>
                <w:sz w:val="24"/>
                <w:szCs w:val="24"/>
              </w:rPr>
              <w:t>qu</w:t>
            </w:r>
            <w:r w:rsidR="0027349E" w:rsidRPr="007000CC">
              <w:rPr>
                <w:sz w:val="24"/>
                <w:szCs w:val="24"/>
              </w:rPr>
              <w:t>e</w:t>
            </w:r>
            <w:r w:rsidR="0027349E">
              <w:rPr>
                <w:sz w:val="24"/>
                <w:szCs w:val="24"/>
              </w:rPr>
              <w:t>st</w:t>
            </w:r>
            <w:r w:rsidR="0027349E" w:rsidRPr="007000CC">
              <w:rPr>
                <w:sz w:val="24"/>
                <w:szCs w:val="24"/>
              </w:rPr>
              <w:t xml:space="preserve"> </w:t>
            </w:r>
            <w:r w:rsidR="0027349E">
              <w:rPr>
                <w:sz w:val="24"/>
                <w:szCs w:val="24"/>
              </w:rPr>
              <w:t>or</w:t>
            </w:r>
            <w:r w:rsidR="0027349E" w:rsidRPr="007000CC">
              <w:rPr>
                <w:sz w:val="24"/>
                <w:szCs w:val="24"/>
              </w:rPr>
              <w:t xml:space="preserve"> c</w:t>
            </w:r>
            <w:r w:rsidR="0027349E">
              <w:rPr>
                <w:sz w:val="24"/>
                <w:szCs w:val="24"/>
              </w:rPr>
              <w:t>on</w:t>
            </w:r>
            <w:r w:rsidR="0027349E" w:rsidRPr="007000CC">
              <w:rPr>
                <w:sz w:val="24"/>
                <w:szCs w:val="24"/>
              </w:rPr>
              <w:t>sen</w:t>
            </w:r>
            <w:r w:rsidR="0027349E">
              <w:rPr>
                <w:sz w:val="24"/>
                <w:szCs w:val="24"/>
              </w:rPr>
              <w:t>t</w:t>
            </w:r>
            <w:r w:rsidR="0027349E" w:rsidRPr="007000CC">
              <w:rPr>
                <w:sz w:val="24"/>
                <w:szCs w:val="24"/>
              </w:rPr>
              <w:t xml:space="preserve"> </w:t>
            </w:r>
            <w:r w:rsidR="0027349E">
              <w:rPr>
                <w:sz w:val="24"/>
                <w:szCs w:val="24"/>
              </w:rPr>
              <w:t>shall</w:t>
            </w:r>
            <w:r w:rsidR="0027349E" w:rsidRPr="007000CC">
              <w:rPr>
                <w:sz w:val="24"/>
                <w:szCs w:val="24"/>
              </w:rPr>
              <w:t xml:space="preserve"> </w:t>
            </w:r>
            <w:r w:rsidR="0027349E">
              <w:rPr>
                <w:sz w:val="24"/>
                <w:szCs w:val="24"/>
              </w:rPr>
              <w:t>be d</w:t>
            </w:r>
            <w:r w:rsidR="0027349E" w:rsidRPr="007000CC">
              <w:rPr>
                <w:sz w:val="24"/>
                <w:szCs w:val="24"/>
              </w:rPr>
              <w:t>ee</w:t>
            </w:r>
            <w:r w:rsidR="0027349E">
              <w:rPr>
                <w:sz w:val="24"/>
                <w:szCs w:val="24"/>
              </w:rPr>
              <w:t>med</w:t>
            </w:r>
            <w:r w:rsidR="0027349E" w:rsidRPr="007000CC">
              <w:rPr>
                <w:sz w:val="24"/>
                <w:szCs w:val="24"/>
              </w:rPr>
              <w:t xml:space="preserve"> </w:t>
            </w:r>
            <w:r w:rsidR="0027349E">
              <w:rPr>
                <w:sz w:val="24"/>
                <w:szCs w:val="24"/>
              </w:rPr>
              <w:t>to</w:t>
            </w:r>
            <w:r w:rsidR="0027349E" w:rsidRPr="007000CC">
              <w:rPr>
                <w:sz w:val="24"/>
                <w:szCs w:val="24"/>
              </w:rPr>
              <w:t xml:space="preserve"> </w:t>
            </w:r>
            <w:r w:rsidR="0027349E">
              <w:rPr>
                <w:sz w:val="24"/>
                <w:szCs w:val="24"/>
              </w:rPr>
              <w:t>h</w:t>
            </w:r>
            <w:r w:rsidR="0027349E" w:rsidRPr="007000CC">
              <w:rPr>
                <w:sz w:val="24"/>
                <w:szCs w:val="24"/>
              </w:rPr>
              <w:t>a</w:t>
            </w:r>
            <w:r w:rsidR="0027349E">
              <w:rPr>
                <w:sz w:val="24"/>
                <w:szCs w:val="24"/>
              </w:rPr>
              <w:t>ve b</w:t>
            </w:r>
            <w:r w:rsidR="0027349E" w:rsidRPr="007000CC">
              <w:rPr>
                <w:sz w:val="24"/>
                <w:szCs w:val="24"/>
              </w:rPr>
              <w:t>ee</w:t>
            </w:r>
            <w:r w:rsidR="0027349E">
              <w:rPr>
                <w:sz w:val="24"/>
                <w:szCs w:val="24"/>
              </w:rPr>
              <w:t>n</w:t>
            </w:r>
            <w:r w:rsidR="0027349E" w:rsidRPr="007000CC">
              <w:rPr>
                <w:sz w:val="24"/>
                <w:szCs w:val="24"/>
              </w:rPr>
              <w:t xml:space="preserve"> g</w:t>
            </w:r>
            <w:r w:rsidR="0027349E">
              <w:rPr>
                <w:sz w:val="24"/>
                <w:szCs w:val="24"/>
              </w:rPr>
              <w:t>iven</w:t>
            </w:r>
            <w:r w:rsidR="0027349E" w:rsidRPr="007000CC">
              <w:rPr>
                <w:sz w:val="24"/>
                <w:szCs w:val="24"/>
              </w:rPr>
              <w:t xml:space="preserve"> </w:t>
            </w:r>
            <w:r w:rsidR="0027349E">
              <w:rPr>
                <w:sz w:val="24"/>
                <w:szCs w:val="24"/>
              </w:rPr>
              <w:t>or made wh</w:t>
            </w:r>
            <w:r w:rsidR="0027349E" w:rsidRPr="007000CC">
              <w:rPr>
                <w:sz w:val="24"/>
                <w:szCs w:val="24"/>
              </w:rPr>
              <w:t>e</w:t>
            </w:r>
            <w:r w:rsidR="0027349E">
              <w:rPr>
                <w:sz w:val="24"/>
                <w:szCs w:val="24"/>
              </w:rPr>
              <w:t>n</w:t>
            </w:r>
            <w:r w:rsidR="0027349E" w:rsidRPr="007000CC">
              <w:rPr>
                <w:sz w:val="24"/>
                <w:szCs w:val="24"/>
              </w:rPr>
              <w:t xml:space="preserve"> </w:t>
            </w:r>
            <w:r w:rsidR="0027349E">
              <w:rPr>
                <w:sz w:val="24"/>
                <w:szCs w:val="24"/>
              </w:rPr>
              <w:t>d</w:t>
            </w:r>
            <w:r w:rsidR="0027349E" w:rsidRPr="007000CC">
              <w:rPr>
                <w:sz w:val="24"/>
                <w:szCs w:val="24"/>
              </w:rPr>
              <w:t>e</w:t>
            </w:r>
            <w:r w:rsidR="0027349E">
              <w:rPr>
                <w:sz w:val="24"/>
                <w:szCs w:val="24"/>
              </w:rPr>
              <w:t>l</w:t>
            </w:r>
            <w:r w:rsidR="0027349E" w:rsidRPr="007000CC">
              <w:rPr>
                <w:sz w:val="24"/>
                <w:szCs w:val="24"/>
              </w:rPr>
              <w:t>i</w:t>
            </w:r>
            <w:r w:rsidR="0027349E">
              <w:rPr>
                <w:sz w:val="24"/>
                <w:szCs w:val="24"/>
              </w:rPr>
              <w:t>v</w:t>
            </w:r>
            <w:r w:rsidR="0027349E" w:rsidRPr="007000CC">
              <w:rPr>
                <w:sz w:val="24"/>
                <w:szCs w:val="24"/>
              </w:rPr>
              <w:t>e</w:t>
            </w:r>
            <w:r w:rsidR="0027349E">
              <w:rPr>
                <w:sz w:val="24"/>
                <w:szCs w:val="24"/>
              </w:rPr>
              <w:t>r</w:t>
            </w:r>
            <w:r w:rsidR="0027349E" w:rsidRPr="007000CC">
              <w:rPr>
                <w:sz w:val="24"/>
                <w:szCs w:val="24"/>
              </w:rPr>
              <w:t>e</w:t>
            </w:r>
            <w:r w:rsidR="0027349E">
              <w:rPr>
                <w:sz w:val="24"/>
                <w:szCs w:val="24"/>
              </w:rPr>
              <w:t>d</w:t>
            </w:r>
            <w:r w:rsidR="0027349E" w:rsidRPr="007000CC">
              <w:rPr>
                <w:sz w:val="24"/>
                <w:szCs w:val="24"/>
              </w:rPr>
              <w:t xml:space="preserve"> </w:t>
            </w:r>
            <w:r w:rsidR="0027349E">
              <w:rPr>
                <w:sz w:val="24"/>
                <w:szCs w:val="24"/>
              </w:rPr>
              <w:t>in</w:t>
            </w:r>
            <w:r w:rsidR="0027349E" w:rsidRPr="007000CC">
              <w:rPr>
                <w:sz w:val="24"/>
                <w:szCs w:val="24"/>
              </w:rPr>
              <w:t xml:space="preserve"> </w:t>
            </w:r>
            <w:r w:rsidR="0027349E">
              <w:rPr>
                <w:sz w:val="24"/>
                <w:szCs w:val="24"/>
              </w:rPr>
              <w:t>p</w:t>
            </w:r>
            <w:r w:rsidR="0027349E" w:rsidRPr="007000CC">
              <w:rPr>
                <w:sz w:val="24"/>
                <w:szCs w:val="24"/>
              </w:rPr>
              <w:t>e</w:t>
            </w:r>
            <w:r w:rsidR="0027349E">
              <w:rPr>
                <w:sz w:val="24"/>
                <w:szCs w:val="24"/>
              </w:rPr>
              <w:t>rson</w:t>
            </w:r>
            <w:r w:rsidR="0027349E" w:rsidRPr="007000CC">
              <w:rPr>
                <w:sz w:val="24"/>
                <w:szCs w:val="24"/>
              </w:rPr>
              <w:t xml:space="preserve"> </w:t>
            </w:r>
            <w:r w:rsidR="0027349E">
              <w:rPr>
                <w:sz w:val="24"/>
                <w:szCs w:val="24"/>
              </w:rPr>
              <w:t>to</w:t>
            </w:r>
            <w:r w:rsidR="0027349E" w:rsidRPr="007000CC">
              <w:rPr>
                <w:sz w:val="24"/>
                <w:szCs w:val="24"/>
              </w:rPr>
              <w:t xml:space="preserve"> a</w:t>
            </w:r>
            <w:r w:rsidR="0027349E">
              <w:rPr>
                <w:sz w:val="24"/>
                <w:szCs w:val="24"/>
              </w:rPr>
              <w:t>n</w:t>
            </w:r>
            <w:r w:rsidR="0027349E" w:rsidRPr="007000CC">
              <w:rPr>
                <w:sz w:val="24"/>
                <w:szCs w:val="24"/>
              </w:rPr>
              <w:t xml:space="preserve"> a</w:t>
            </w:r>
            <w:r w:rsidR="0027349E">
              <w:rPr>
                <w:sz w:val="24"/>
                <w:szCs w:val="24"/>
              </w:rPr>
              <w:t>uthori</w:t>
            </w:r>
            <w:r w:rsidR="0027349E" w:rsidRPr="007000CC">
              <w:rPr>
                <w:sz w:val="24"/>
                <w:szCs w:val="24"/>
              </w:rPr>
              <w:t>ze</w:t>
            </w:r>
            <w:r w:rsidR="0027349E">
              <w:rPr>
                <w:sz w:val="24"/>
                <w:szCs w:val="24"/>
              </w:rPr>
              <w:t>d</w:t>
            </w:r>
            <w:r w:rsidR="0027349E" w:rsidRPr="007000CC">
              <w:rPr>
                <w:sz w:val="24"/>
                <w:szCs w:val="24"/>
              </w:rPr>
              <w:t xml:space="preserve"> re</w:t>
            </w:r>
            <w:r w:rsidR="0027349E">
              <w:rPr>
                <w:sz w:val="24"/>
                <w:szCs w:val="24"/>
              </w:rPr>
              <w:t>p</w:t>
            </w:r>
            <w:r w:rsidR="0027349E" w:rsidRPr="007000CC">
              <w:rPr>
                <w:sz w:val="24"/>
                <w:szCs w:val="24"/>
              </w:rPr>
              <w:t>re</w:t>
            </w:r>
            <w:r w:rsidR="0027349E">
              <w:rPr>
                <w:sz w:val="24"/>
                <w:szCs w:val="24"/>
              </w:rPr>
              <w:t>s</w:t>
            </w:r>
            <w:r w:rsidR="0027349E" w:rsidRPr="007000CC">
              <w:rPr>
                <w:sz w:val="24"/>
                <w:szCs w:val="24"/>
              </w:rPr>
              <w:t>e</w:t>
            </w:r>
            <w:r w:rsidR="0027349E">
              <w:rPr>
                <w:sz w:val="24"/>
                <w:szCs w:val="24"/>
              </w:rPr>
              <w:t>n</w:t>
            </w:r>
            <w:r w:rsidR="0027349E" w:rsidRPr="007000CC">
              <w:rPr>
                <w:sz w:val="24"/>
                <w:szCs w:val="24"/>
              </w:rPr>
              <w:t>ta</w:t>
            </w:r>
            <w:r w:rsidR="0027349E">
              <w:rPr>
                <w:sz w:val="24"/>
                <w:szCs w:val="24"/>
              </w:rPr>
              <w:t>t</w:t>
            </w:r>
            <w:r w:rsidR="0027349E" w:rsidRPr="007000CC">
              <w:rPr>
                <w:sz w:val="24"/>
                <w:szCs w:val="24"/>
              </w:rPr>
              <w:t>i</w:t>
            </w:r>
            <w:r w:rsidR="0027349E">
              <w:rPr>
                <w:sz w:val="24"/>
                <w:szCs w:val="24"/>
              </w:rPr>
              <w:t>ve of the</w:t>
            </w:r>
            <w:r w:rsidR="0027349E" w:rsidRPr="007000CC">
              <w:rPr>
                <w:sz w:val="24"/>
                <w:szCs w:val="24"/>
              </w:rPr>
              <w:t xml:space="preserve"> Pa</w:t>
            </w:r>
            <w:r w:rsidR="0027349E">
              <w:rPr>
                <w:sz w:val="24"/>
                <w:szCs w:val="24"/>
              </w:rPr>
              <w:t>r</w:t>
            </w:r>
            <w:r w:rsidR="0027349E" w:rsidRPr="007000CC">
              <w:rPr>
                <w:sz w:val="24"/>
                <w:szCs w:val="24"/>
              </w:rPr>
              <w:t>t</w:t>
            </w:r>
            <w:r w:rsidR="0027349E">
              <w:rPr>
                <w:sz w:val="24"/>
                <w:szCs w:val="24"/>
              </w:rPr>
              <w:t>y</w:t>
            </w:r>
            <w:r w:rsidR="0027349E" w:rsidRPr="007000CC">
              <w:rPr>
                <w:sz w:val="24"/>
                <w:szCs w:val="24"/>
              </w:rPr>
              <w:t xml:space="preserve"> </w:t>
            </w:r>
            <w:r w:rsidR="0027349E">
              <w:rPr>
                <w:sz w:val="24"/>
                <w:szCs w:val="24"/>
              </w:rPr>
              <w:t>to</w:t>
            </w:r>
            <w:r w:rsidR="0027349E" w:rsidRPr="007000CC">
              <w:rPr>
                <w:sz w:val="24"/>
                <w:szCs w:val="24"/>
              </w:rPr>
              <w:t xml:space="preserve"> </w:t>
            </w:r>
            <w:r w:rsidR="0027349E">
              <w:rPr>
                <w:sz w:val="24"/>
                <w:szCs w:val="24"/>
              </w:rPr>
              <w:t>whom</w:t>
            </w:r>
            <w:r w:rsidR="0027349E" w:rsidRPr="007000CC">
              <w:rPr>
                <w:sz w:val="24"/>
                <w:szCs w:val="24"/>
              </w:rPr>
              <w:t xml:space="preserve"> </w:t>
            </w:r>
            <w:r w:rsidR="0027349E">
              <w:rPr>
                <w:sz w:val="24"/>
                <w:szCs w:val="24"/>
              </w:rPr>
              <w:t>the</w:t>
            </w:r>
            <w:r w:rsidR="0027349E" w:rsidRPr="007000CC">
              <w:rPr>
                <w:sz w:val="24"/>
                <w:szCs w:val="24"/>
              </w:rPr>
              <w:t xml:space="preserve"> c</w:t>
            </w:r>
            <w:r w:rsidR="0027349E">
              <w:rPr>
                <w:sz w:val="24"/>
                <w:szCs w:val="24"/>
              </w:rPr>
              <w:t>om</w:t>
            </w:r>
            <w:r w:rsidR="0027349E" w:rsidRPr="007000CC">
              <w:rPr>
                <w:sz w:val="24"/>
                <w:szCs w:val="24"/>
              </w:rPr>
              <w:t>m</w:t>
            </w:r>
            <w:r w:rsidR="0027349E">
              <w:rPr>
                <w:sz w:val="24"/>
                <w:szCs w:val="24"/>
              </w:rPr>
              <w:t>unic</w:t>
            </w:r>
            <w:r w:rsidR="0027349E" w:rsidRPr="007000CC">
              <w:rPr>
                <w:sz w:val="24"/>
                <w:szCs w:val="24"/>
              </w:rPr>
              <w:t>a</w:t>
            </w:r>
            <w:r w:rsidR="0027349E">
              <w:rPr>
                <w:sz w:val="24"/>
                <w:szCs w:val="24"/>
              </w:rPr>
              <w:t>t</w:t>
            </w:r>
            <w:r w:rsidR="0027349E" w:rsidRPr="007000CC">
              <w:rPr>
                <w:sz w:val="24"/>
                <w:szCs w:val="24"/>
              </w:rPr>
              <w:t>i</w:t>
            </w:r>
            <w:r w:rsidR="0027349E">
              <w:rPr>
                <w:sz w:val="24"/>
                <w:szCs w:val="24"/>
              </w:rPr>
              <w:t>on</w:t>
            </w:r>
            <w:r w:rsidR="0027349E" w:rsidRPr="007000CC">
              <w:rPr>
                <w:sz w:val="24"/>
                <w:szCs w:val="24"/>
              </w:rPr>
              <w:t xml:space="preserve"> </w:t>
            </w:r>
            <w:r w:rsidR="0027349E">
              <w:rPr>
                <w:sz w:val="24"/>
                <w:szCs w:val="24"/>
              </w:rPr>
              <w:t>is</w:t>
            </w:r>
            <w:r w:rsidR="0027349E" w:rsidRPr="007000CC">
              <w:rPr>
                <w:sz w:val="24"/>
                <w:szCs w:val="24"/>
              </w:rPr>
              <w:t xml:space="preserve"> a</w:t>
            </w:r>
            <w:r w:rsidR="0027349E">
              <w:rPr>
                <w:sz w:val="24"/>
                <w:szCs w:val="24"/>
              </w:rPr>
              <w:t>ddr</w:t>
            </w:r>
            <w:r w:rsidR="0027349E" w:rsidRPr="007000CC">
              <w:rPr>
                <w:sz w:val="24"/>
                <w:szCs w:val="24"/>
              </w:rPr>
              <w:t>e</w:t>
            </w:r>
            <w:r w:rsidR="0027349E">
              <w:rPr>
                <w:sz w:val="24"/>
                <w:szCs w:val="24"/>
              </w:rPr>
              <w:t>ss</w:t>
            </w:r>
            <w:r w:rsidR="0027349E" w:rsidRPr="007000CC">
              <w:rPr>
                <w:sz w:val="24"/>
                <w:szCs w:val="24"/>
              </w:rPr>
              <w:t>e</w:t>
            </w:r>
            <w:r w:rsidR="0027349E">
              <w:rPr>
                <w:sz w:val="24"/>
                <w:szCs w:val="24"/>
              </w:rPr>
              <w:t>d,</w:t>
            </w:r>
            <w:r w:rsidR="0027349E" w:rsidRPr="007000CC">
              <w:rPr>
                <w:sz w:val="24"/>
                <w:szCs w:val="24"/>
              </w:rPr>
              <w:t xml:space="preserve"> </w:t>
            </w:r>
            <w:r w:rsidR="0027349E">
              <w:rPr>
                <w:sz w:val="24"/>
                <w:szCs w:val="24"/>
              </w:rPr>
              <w:t>or</w:t>
            </w:r>
            <w:r w:rsidR="0027349E" w:rsidRPr="007000CC">
              <w:rPr>
                <w:sz w:val="24"/>
                <w:szCs w:val="24"/>
              </w:rPr>
              <w:t xml:space="preserve"> </w:t>
            </w:r>
            <w:r w:rsidR="0027349E">
              <w:rPr>
                <w:sz w:val="24"/>
                <w:szCs w:val="24"/>
              </w:rPr>
              <w:t>wh</w:t>
            </w:r>
            <w:r w:rsidR="0027349E" w:rsidRPr="007000CC">
              <w:rPr>
                <w:sz w:val="24"/>
                <w:szCs w:val="24"/>
              </w:rPr>
              <w:t>e</w:t>
            </w:r>
            <w:r w:rsidR="0027349E">
              <w:rPr>
                <w:sz w:val="24"/>
                <w:szCs w:val="24"/>
              </w:rPr>
              <w:t>n</w:t>
            </w:r>
            <w:r w:rsidR="0027349E" w:rsidRPr="007000CC">
              <w:rPr>
                <w:sz w:val="24"/>
                <w:szCs w:val="24"/>
              </w:rPr>
              <w:t xml:space="preserve"> </w:t>
            </w:r>
            <w:r w:rsidR="0027349E">
              <w:rPr>
                <w:sz w:val="24"/>
                <w:szCs w:val="24"/>
              </w:rPr>
              <w:t>s</w:t>
            </w:r>
            <w:r w:rsidR="0027349E" w:rsidRPr="007000CC">
              <w:rPr>
                <w:sz w:val="24"/>
                <w:szCs w:val="24"/>
              </w:rPr>
              <w:t>e</w:t>
            </w:r>
            <w:r w:rsidR="0027349E">
              <w:rPr>
                <w:sz w:val="24"/>
                <w:szCs w:val="24"/>
              </w:rPr>
              <w:t>nt to such Pa</w:t>
            </w:r>
            <w:r w:rsidR="0027349E" w:rsidRPr="007000CC">
              <w:rPr>
                <w:sz w:val="24"/>
                <w:szCs w:val="24"/>
              </w:rPr>
              <w:t>rt</w:t>
            </w:r>
            <w:r w:rsidR="0027349E">
              <w:rPr>
                <w:sz w:val="24"/>
                <w:szCs w:val="24"/>
              </w:rPr>
              <w:t>y</w:t>
            </w:r>
            <w:r w:rsidR="0027349E" w:rsidRPr="007000CC">
              <w:rPr>
                <w:sz w:val="24"/>
                <w:szCs w:val="24"/>
              </w:rPr>
              <w:t xml:space="preserve"> a</w:t>
            </w:r>
            <w:r w:rsidR="0027349E">
              <w:rPr>
                <w:sz w:val="24"/>
                <w:szCs w:val="24"/>
              </w:rPr>
              <w:t xml:space="preserve">t </w:t>
            </w:r>
            <w:r w:rsidR="0027349E" w:rsidRPr="007000CC">
              <w:rPr>
                <w:sz w:val="24"/>
                <w:szCs w:val="24"/>
              </w:rPr>
              <w:t>t</w:t>
            </w:r>
            <w:r w:rsidR="0027349E">
              <w:rPr>
                <w:sz w:val="24"/>
                <w:szCs w:val="24"/>
              </w:rPr>
              <w:t>he</w:t>
            </w:r>
            <w:r w:rsidR="0027349E" w:rsidRPr="007000CC">
              <w:rPr>
                <w:sz w:val="24"/>
                <w:szCs w:val="24"/>
              </w:rPr>
              <w:t xml:space="preserve"> a</w:t>
            </w:r>
            <w:r w:rsidR="0027349E">
              <w:rPr>
                <w:sz w:val="24"/>
                <w:szCs w:val="24"/>
              </w:rPr>
              <w:t>dd</w:t>
            </w:r>
            <w:r w:rsidR="0027349E" w:rsidRPr="007000CC">
              <w:rPr>
                <w:sz w:val="24"/>
                <w:szCs w:val="24"/>
              </w:rPr>
              <w:t>re</w:t>
            </w:r>
            <w:r w:rsidR="0027349E">
              <w:rPr>
                <w:sz w:val="24"/>
                <w:szCs w:val="24"/>
              </w:rPr>
              <w:t>ss spe</w:t>
            </w:r>
            <w:r w:rsidR="0027349E" w:rsidRPr="007000CC">
              <w:rPr>
                <w:sz w:val="24"/>
                <w:szCs w:val="24"/>
              </w:rPr>
              <w:t>c</w:t>
            </w:r>
            <w:r w:rsidR="0027349E">
              <w:rPr>
                <w:sz w:val="24"/>
                <w:szCs w:val="24"/>
              </w:rPr>
              <w:t>ified</w:t>
            </w:r>
            <w:r w:rsidR="0027349E" w:rsidRPr="007000CC">
              <w:rPr>
                <w:sz w:val="24"/>
                <w:szCs w:val="24"/>
              </w:rPr>
              <w:t xml:space="preserve"> </w:t>
            </w:r>
            <w:r w:rsidR="0027349E">
              <w:rPr>
                <w:sz w:val="24"/>
                <w:szCs w:val="24"/>
              </w:rPr>
              <w:t xml:space="preserve">in </w:t>
            </w:r>
            <w:r w:rsidR="0027349E" w:rsidRPr="007000CC">
              <w:rPr>
                <w:sz w:val="24"/>
                <w:szCs w:val="24"/>
              </w:rPr>
              <w:t>t</w:t>
            </w:r>
            <w:r w:rsidR="0027349E">
              <w:rPr>
                <w:sz w:val="24"/>
                <w:szCs w:val="24"/>
              </w:rPr>
              <w:t>he</w:t>
            </w:r>
            <w:r w:rsidR="0027349E" w:rsidRPr="007000CC">
              <w:rPr>
                <w:sz w:val="24"/>
                <w:szCs w:val="24"/>
              </w:rPr>
              <w:t xml:space="preserve"> S</w:t>
            </w:r>
            <w:r w:rsidR="0027349E">
              <w:rPr>
                <w:sz w:val="24"/>
                <w:szCs w:val="24"/>
              </w:rPr>
              <w:t>C</w:t>
            </w:r>
          </w:p>
          <w:p w:rsidR="0027349E" w:rsidRDefault="0027349E" w:rsidP="007000CC">
            <w:pPr>
              <w:pStyle w:val="ListParagraph"/>
              <w:ind w:right="-108"/>
              <w:rPr>
                <w:sz w:val="24"/>
                <w:szCs w:val="24"/>
              </w:rPr>
            </w:pPr>
            <w:r>
              <w:rPr>
                <w:sz w:val="24"/>
                <w:szCs w:val="24"/>
              </w:rPr>
              <w:t>1.4.2 A Pa</w:t>
            </w:r>
            <w:r w:rsidRPr="007000CC">
              <w:rPr>
                <w:sz w:val="24"/>
                <w:szCs w:val="24"/>
              </w:rPr>
              <w:t>rt</w:t>
            </w:r>
            <w:r>
              <w:rPr>
                <w:sz w:val="24"/>
                <w:szCs w:val="24"/>
              </w:rPr>
              <w:t>y</w:t>
            </w:r>
            <w:r w:rsidRPr="007000CC">
              <w:rPr>
                <w:sz w:val="24"/>
                <w:szCs w:val="24"/>
              </w:rPr>
              <w:t xml:space="preserve"> ma</w:t>
            </w:r>
            <w:r>
              <w:rPr>
                <w:sz w:val="24"/>
                <w:szCs w:val="24"/>
              </w:rPr>
              <w:t>y</w:t>
            </w:r>
            <w:r w:rsidRPr="007000CC">
              <w:rPr>
                <w:sz w:val="24"/>
                <w:szCs w:val="24"/>
              </w:rPr>
              <w:t xml:space="preserve"> c</w:t>
            </w:r>
            <w:r>
              <w:rPr>
                <w:sz w:val="24"/>
                <w:szCs w:val="24"/>
              </w:rPr>
              <w:t>h</w:t>
            </w:r>
            <w:r w:rsidRPr="007000CC">
              <w:rPr>
                <w:sz w:val="24"/>
                <w:szCs w:val="24"/>
              </w:rPr>
              <w:t>an</w:t>
            </w:r>
            <w:r>
              <w:rPr>
                <w:sz w:val="24"/>
                <w:szCs w:val="24"/>
              </w:rPr>
              <w:t>ge</w:t>
            </w:r>
            <w:r w:rsidRPr="007000CC">
              <w:rPr>
                <w:sz w:val="24"/>
                <w:szCs w:val="24"/>
              </w:rPr>
              <w:t xml:space="preserve"> </w:t>
            </w:r>
            <w:r>
              <w:rPr>
                <w:sz w:val="24"/>
                <w:szCs w:val="24"/>
              </w:rPr>
              <w:t>i</w:t>
            </w:r>
            <w:r w:rsidRPr="007000CC">
              <w:rPr>
                <w:sz w:val="24"/>
                <w:szCs w:val="24"/>
              </w:rPr>
              <w:t>t</w:t>
            </w:r>
            <w:r>
              <w:rPr>
                <w:sz w:val="24"/>
                <w:szCs w:val="24"/>
              </w:rPr>
              <w:t xml:space="preserve">s </w:t>
            </w:r>
            <w:r w:rsidRPr="007000CC">
              <w:rPr>
                <w:sz w:val="24"/>
                <w:szCs w:val="24"/>
              </w:rPr>
              <w:t>a</w:t>
            </w:r>
            <w:r>
              <w:rPr>
                <w:sz w:val="24"/>
                <w:szCs w:val="24"/>
              </w:rPr>
              <w:t>dd</w:t>
            </w:r>
            <w:r w:rsidRPr="007000CC">
              <w:rPr>
                <w:sz w:val="24"/>
                <w:szCs w:val="24"/>
              </w:rPr>
              <w:t>re</w:t>
            </w:r>
            <w:r>
              <w:rPr>
                <w:sz w:val="24"/>
                <w:szCs w:val="24"/>
              </w:rPr>
              <w:t>ss for</w:t>
            </w:r>
            <w:r w:rsidRPr="007000CC">
              <w:rPr>
                <w:sz w:val="24"/>
                <w:szCs w:val="24"/>
              </w:rPr>
              <w:t xml:space="preserve"> </w:t>
            </w:r>
            <w:r>
              <w:rPr>
                <w:sz w:val="24"/>
                <w:szCs w:val="24"/>
              </w:rPr>
              <w:t>not</w:t>
            </w:r>
            <w:r w:rsidRPr="007000CC">
              <w:rPr>
                <w:sz w:val="24"/>
                <w:szCs w:val="24"/>
              </w:rPr>
              <w:t>ic</w:t>
            </w:r>
            <w:r>
              <w:rPr>
                <w:sz w:val="24"/>
                <w:szCs w:val="24"/>
              </w:rPr>
              <w:t>e</w:t>
            </w:r>
            <w:r w:rsidRPr="007000CC">
              <w:rPr>
                <w:sz w:val="24"/>
                <w:szCs w:val="24"/>
              </w:rPr>
              <w:t xml:space="preserve"> </w:t>
            </w:r>
            <w:r>
              <w:rPr>
                <w:sz w:val="24"/>
                <w:szCs w:val="24"/>
              </w:rPr>
              <w:t>h</w:t>
            </w:r>
            <w:r w:rsidRPr="007000CC">
              <w:rPr>
                <w:sz w:val="24"/>
                <w:szCs w:val="24"/>
              </w:rPr>
              <w:t>ere</w:t>
            </w:r>
            <w:r>
              <w:rPr>
                <w:sz w:val="24"/>
                <w:szCs w:val="24"/>
              </w:rPr>
              <w:t>un</w:t>
            </w:r>
            <w:r w:rsidRPr="007000CC">
              <w:rPr>
                <w:sz w:val="24"/>
                <w:szCs w:val="24"/>
              </w:rPr>
              <w:t>de</w:t>
            </w:r>
            <w:r>
              <w:rPr>
                <w:sz w:val="24"/>
                <w:szCs w:val="24"/>
              </w:rPr>
              <w:t xml:space="preserve">r </w:t>
            </w:r>
            <w:r w:rsidRPr="007000CC">
              <w:rPr>
                <w:sz w:val="24"/>
                <w:szCs w:val="24"/>
              </w:rPr>
              <w:t>b</w:t>
            </w:r>
            <w:r>
              <w:rPr>
                <w:sz w:val="24"/>
                <w:szCs w:val="24"/>
              </w:rPr>
              <w:t>y</w:t>
            </w:r>
            <w:r w:rsidRPr="007000CC">
              <w:rPr>
                <w:sz w:val="24"/>
                <w:szCs w:val="24"/>
              </w:rPr>
              <w:t xml:space="preserve"> g</w:t>
            </w:r>
            <w:r>
              <w:rPr>
                <w:sz w:val="24"/>
                <w:szCs w:val="24"/>
              </w:rPr>
              <w:t>iv</w:t>
            </w:r>
            <w:r w:rsidRPr="007000CC">
              <w:rPr>
                <w:sz w:val="24"/>
                <w:szCs w:val="24"/>
              </w:rPr>
              <w:t>i</w:t>
            </w:r>
            <w:r>
              <w:rPr>
                <w:sz w:val="24"/>
                <w:szCs w:val="24"/>
              </w:rPr>
              <w:t>ng the oth</w:t>
            </w:r>
            <w:r w:rsidRPr="007000CC">
              <w:rPr>
                <w:sz w:val="24"/>
                <w:szCs w:val="24"/>
              </w:rPr>
              <w:t>e</w:t>
            </w:r>
            <w:r>
              <w:rPr>
                <w:sz w:val="24"/>
                <w:szCs w:val="24"/>
              </w:rPr>
              <w:t>r Pa</w:t>
            </w:r>
            <w:r w:rsidRPr="007000CC">
              <w:rPr>
                <w:sz w:val="24"/>
                <w:szCs w:val="24"/>
              </w:rPr>
              <w:t>rt</w:t>
            </w:r>
            <w:r>
              <w:rPr>
                <w:sz w:val="24"/>
                <w:szCs w:val="24"/>
              </w:rPr>
              <w:t>y</w:t>
            </w:r>
            <w:r w:rsidRPr="007000CC">
              <w:rPr>
                <w:sz w:val="24"/>
                <w:szCs w:val="24"/>
              </w:rPr>
              <w:t xml:space="preserve"> </w:t>
            </w:r>
            <w:r>
              <w:rPr>
                <w:sz w:val="24"/>
                <w:szCs w:val="24"/>
              </w:rPr>
              <w:t>not</w:t>
            </w:r>
            <w:r w:rsidRPr="007000CC">
              <w:rPr>
                <w:sz w:val="24"/>
                <w:szCs w:val="24"/>
              </w:rPr>
              <w:t>ic</w:t>
            </w:r>
            <w:r>
              <w:rPr>
                <w:sz w:val="24"/>
                <w:szCs w:val="24"/>
              </w:rPr>
              <w:t>e</w:t>
            </w:r>
            <w:r w:rsidRPr="007000CC">
              <w:rPr>
                <w:sz w:val="24"/>
                <w:szCs w:val="24"/>
              </w:rPr>
              <w:t xml:space="preserve"> </w:t>
            </w:r>
            <w:r>
              <w:rPr>
                <w:sz w:val="24"/>
                <w:szCs w:val="24"/>
              </w:rPr>
              <w:t>in</w:t>
            </w:r>
            <w:r w:rsidRPr="007000CC">
              <w:rPr>
                <w:sz w:val="24"/>
                <w:szCs w:val="24"/>
              </w:rPr>
              <w:t xml:space="preserve"> </w:t>
            </w:r>
            <w:r>
              <w:rPr>
                <w:sz w:val="24"/>
                <w:szCs w:val="24"/>
              </w:rPr>
              <w:t>w</w:t>
            </w:r>
            <w:r w:rsidRPr="007000CC">
              <w:rPr>
                <w:sz w:val="24"/>
                <w:szCs w:val="24"/>
              </w:rPr>
              <w:t>r</w:t>
            </w:r>
            <w:r>
              <w:rPr>
                <w:sz w:val="24"/>
                <w:szCs w:val="24"/>
              </w:rPr>
              <w:t>i</w:t>
            </w:r>
            <w:r w:rsidRPr="007000CC">
              <w:rPr>
                <w:sz w:val="24"/>
                <w:szCs w:val="24"/>
              </w:rPr>
              <w:t>t</w:t>
            </w:r>
            <w:r>
              <w:rPr>
                <w:sz w:val="24"/>
                <w:szCs w:val="24"/>
              </w:rPr>
              <w:t>ing</w:t>
            </w:r>
            <w:r w:rsidRPr="007000CC">
              <w:rPr>
                <w:sz w:val="24"/>
                <w:szCs w:val="24"/>
              </w:rPr>
              <w:t xml:space="preserve"> </w:t>
            </w:r>
            <w:r>
              <w:rPr>
                <w:sz w:val="24"/>
                <w:szCs w:val="24"/>
              </w:rPr>
              <w:t>of s</w:t>
            </w:r>
            <w:r w:rsidRPr="007000CC">
              <w:rPr>
                <w:sz w:val="24"/>
                <w:szCs w:val="24"/>
              </w:rPr>
              <w:t>uc</w:t>
            </w:r>
            <w:r>
              <w:rPr>
                <w:sz w:val="24"/>
                <w:szCs w:val="24"/>
              </w:rPr>
              <w:t xml:space="preserve">h </w:t>
            </w:r>
            <w:r w:rsidRPr="007000CC">
              <w:rPr>
                <w:sz w:val="24"/>
                <w:szCs w:val="24"/>
              </w:rPr>
              <w:t>c</w:t>
            </w:r>
            <w:r>
              <w:rPr>
                <w:sz w:val="24"/>
                <w:szCs w:val="24"/>
              </w:rPr>
              <w:t>h</w:t>
            </w:r>
            <w:r w:rsidRPr="007000CC">
              <w:rPr>
                <w:sz w:val="24"/>
                <w:szCs w:val="24"/>
              </w:rPr>
              <w:t>an</w:t>
            </w:r>
            <w:r>
              <w:rPr>
                <w:sz w:val="24"/>
                <w:szCs w:val="24"/>
              </w:rPr>
              <w:t>ge</w:t>
            </w:r>
            <w:r w:rsidRPr="007000CC">
              <w:rPr>
                <w:sz w:val="24"/>
                <w:szCs w:val="24"/>
              </w:rPr>
              <w:t xml:space="preserve"> </w:t>
            </w:r>
            <w:r>
              <w:rPr>
                <w:sz w:val="24"/>
                <w:szCs w:val="24"/>
              </w:rPr>
              <w:t xml:space="preserve">to </w:t>
            </w:r>
            <w:r w:rsidRPr="007000CC">
              <w:rPr>
                <w:sz w:val="24"/>
                <w:szCs w:val="24"/>
              </w:rPr>
              <w:t>t</w:t>
            </w:r>
            <w:r>
              <w:rPr>
                <w:sz w:val="24"/>
                <w:szCs w:val="24"/>
              </w:rPr>
              <w:t>he</w:t>
            </w:r>
            <w:r w:rsidRPr="007000CC">
              <w:rPr>
                <w:sz w:val="24"/>
                <w:szCs w:val="24"/>
              </w:rPr>
              <w:t xml:space="preserve"> a</w:t>
            </w:r>
            <w:r>
              <w:rPr>
                <w:sz w:val="24"/>
                <w:szCs w:val="24"/>
              </w:rPr>
              <w:t>ddr</w:t>
            </w:r>
            <w:r w:rsidRPr="007000CC">
              <w:rPr>
                <w:sz w:val="24"/>
                <w:szCs w:val="24"/>
              </w:rPr>
              <w:t>e</w:t>
            </w:r>
            <w:r>
              <w:rPr>
                <w:sz w:val="24"/>
                <w:szCs w:val="24"/>
              </w:rPr>
              <w:t>ss spe</w:t>
            </w:r>
            <w:r w:rsidRPr="007000CC">
              <w:rPr>
                <w:sz w:val="24"/>
                <w:szCs w:val="24"/>
              </w:rPr>
              <w:t>c</w:t>
            </w:r>
            <w:r>
              <w:rPr>
                <w:sz w:val="24"/>
                <w:szCs w:val="24"/>
              </w:rPr>
              <w:t>ified</w:t>
            </w:r>
            <w:r w:rsidRPr="007000CC">
              <w:rPr>
                <w:sz w:val="24"/>
                <w:szCs w:val="24"/>
              </w:rPr>
              <w:t xml:space="preserve"> </w:t>
            </w:r>
            <w:r>
              <w:rPr>
                <w:sz w:val="24"/>
                <w:szCs w:val="24"/>
              </w:rPr>
              <w:t xml:space="preserve">in </w:t>
            </w:r>
            <w:r w:rsidRPr="007000CC">
              <w:rPr>
                <w:sz w:val="24"/>
                <w:szCs w:val="24"/>
              </w:rPr>
              <w:t>t</w:t>
            </w:r>
            <w:r>
              <w:rPr>
                <w:sz w:val="24"/>
                <w:szCs w:val="24"/>
              </w:rPr>
              <w:t>he</w:t>
            </w:r>
            <w:r w:rsidRPr="007000CC">
              <w:rPr>
                <w:sz w:val="24"/>
                <w:szCs w:val="24"/>
              </w:rPr>
              <w:t xml:space="preserve"> S</w:t>
            </w:r>
            <w:r>
              <w:rPr>
                <w:sz w:val="24"/>
                <w:szCs w:val="24"/>
              </w:rPr>
              <w:t>C.</w:t>
            </w:r>
          </w:p>
        </w:tc>
      </w:tr>
      <w:tr w:rsidR="0085332A" w:rsidTr="001D40D1">
        <w:tc>
          <w:tcPr>
            <w:tcW w:w="2267" w:type="dxa"/>
          </w:tcPr>
          <w:p w:rsidR="0085332A" w:rsidRDefault="0085332A" w:rsidP="0085332A">
            <w:pPr>
              <w:spacing w:before="74"/>
              <w:ind w:left="40"/>
              <w:rPr>
                <w:sz w:val="24"/>
                <w:szCs w:val="24"/>
              </w:rPr>
            </w:pPr>
            <w:r>
              <w:rPr>
                <w:b/>
                <w:sz w:val="24"/>
                <w:szCs w:val="24"/>
              </w:rPr>
              <w:t>1.5 Location</w:t>
            </w:r>
          </w:p>
        </w:tc>
        <w:tc>
          <w:tcPr>
            <w:tcW w:w="7020" w:type="dxa"/>
          </w:tcPr>
          <w:p w:rsidR="0085332A" w:rsidRDefault="0085332A" w:rsidP="007000CC">
            <w:pPr>
              <w:pStyle w:val="ListParagraph"/>
              <w:ind w:right="-108"/>
              <w:rPr>
                <w:sz w:val="24"/>
                <w:szCs w:val="24"/>
              </w:rPr>
            </w:pPr>
            <w:r>
              <w:rPr>
                <w:sz w:val="24"/>
                <w:szCs w:val="24"/>
              </w:rPr>
              <w:t>The</w:t>
            </w:r>
            <w:r w:rsidRPr="007000CC">
              <w:rPr>
                <w:sz w:val="24"/>
                <w:szCs w:val="24"/>
              </w:rPr>
              <w:t xml:space="preserve"> Se</w:t>
            </w:r>
            <w:r>
              <w:rPr>
                <w:sz w:val="24"/>
                <w:szCs w:val="24"/>
              </w:rPr>
              <w:t>rvi</w:t>
            </w:r>
            <w:r w:rsidRPr="007000CC">
              <w:rPr>
                <w:sz w:val="24"/>
                <w:szCs w:val="24"/>
              </w:rPr>
              <w:t>ce</w:t>
            </w:r>
            <w:r>
              <w:rPr>
                <w:sz w:val="24"/>
                <w:szCs w:val="24"/>
              </w:rPr>
              <w:t>s</w:t>
            </w:r>
            <w:r w:rsidRPr="007000CC">
              <w:rPr>
                <w:sz w:val="24"/>
                <w:szCs w:val="24"/>
              </w:rPr>
              <w:t xml:space="preserve"> </w:t>
            </w:r>
            <w:r>
              <w:rPr>
                <w:sz w:val="24"/>
                <w:szCs w:val="24"/>
              </w:rPr>
              <w:t>shall</w:t>
            </w:r>
            <w:r w:rsidRPr="007000CC">
              <w:rPr>
                <w:sz w:val="24"/>
                <w:szCs w:val="24"/>
              </w:rPr>
              <w:t xml:space="preserve"> </w:t>
            </w:r>
            <w:r>
              <w:rPr>
                <w:sz w:val="24"/>
                <w:szCs w:val="24"/>
              </w:rPr>
              <w:t>be</w:t>
            </w:r>
            <w:r w:rsidRPr="007000CC">
              <w:rPr>
                <w:sz w:val="24"/>
                <w:szCs w:val="24"/>
              </w:rPr>
              <w:t xml:space="preserve"> pe</w:t>
            </w:r>
            <w:r>
              <w:rPr>
                <w:sz w:val="24"/>
                <w:szCs w:val="24"/>
              </w:rPr>
              <w:t>r</w:t>
            </w:r>
            <w:r w:rsidRPr="007000CC">
              <w:rPr>
                <w:sz w:val="24"/>
                <w:szCs w:val="24"/>
              </w:rPr>
              <w:t>f</w:t>
            </w:r>
            <w:r>
              <w:rPr>
                <w:sz w:val="24"/>
                <w:szCs w:val="24"/>
              </w:rPr>
              <w:t>o</w:t>
            </w:r>
            <w:r w:rsidRPr="007000CC">
              <w:rPr>
                <w:sz w:val="24"/>
                <w:szCs w:val="24"/>
              </w:rPr>
              <w:t>r</w:t>
            </w:r>
            <w:r>
              <w:rPr>
                <w:sz w:val="24"/>
                <w:szCs w:val="24"/>
              </w:rPr>
              <w:t>med</w:t>
            </w:r>
            <w:r w:rsidRPr="007000CC">
              <w:rPr>
                <w:sz w:val="24"/>
                <w:szCs w:val="24"/>
              </w:rPr>
              <w:t xml:space="preserve"> a</w:t>
            </w:r>
            <w:r>
              <w:rPr>
                <w:sz w:val="24"/>
                <w:szCs w:val="24"/>
              </w:rPr>
              <w:t>t</w:t>
            </w:r>
            <w:r w:rsidRPr="007000CC">
              <w:rPr>
                <w:sz w:val="24"/>
                <w:szCs w:val="24"/>
              </w:rPr>
              <w:t xml:space="preserve"> </w:t>
            </w:r>
            <w:r>
              <w:rPr>
                <w:sz w:val="24"/>
                <w:szCs w:val="24"/>
              </w:rPr>
              <w:t>such</w:t>
            </w:r>
            <w:r w:rsidRPr="007000CC">
              <w:rPr>
                <w:sz w:val="24"/>
                <w:szCs w:val="24"/>
              </w:rPr>
              <w:t xml:space="preserve"> </w:t>
            </w:r>
            <w:r>
              <w:rPr>
                <w:sz w:val="24"/>
                <w:szCs w:val="24"/>
              </w:rPr>
              <w:t>l</w:t>
            </w:r>
            <w:r w:rsidRPr="007000CC">
              <w:rPr>
                <w:sz w:val="24"/>
                <w:szCs w:val="24"/>
              </w:rPr>
              <w:t>oca</w:t>
            </w:r>
            <w:r>
              <w:rPr>
                <w:sz w:val="24"/>
                <w:szCs w:val="24"/>
              </w:rPr>
              <w:t>t</w:t>
            </w:r>
            <w:r w:rsidRPr="007000CC">
              <w:rPr>
                <w:sz w:val="24"/>
                <w:szCs w:val="24"/>
              </w:rPr>
              <w:t>i</w:t>
            </w:r>
            <w:r>
              <w:rPr>
                <w:sz w:val="24"/>
                <w:szCs w:val="24"/>
              </w:rPr>
              <w:t>ons</w:t>
            </w:r>
            <w:r w:rsidRPr="007000CC">
              <w:rPr>
                <w:sz w:val="24"/>
                <w:szCs w:val="24"/>
              </w:rPr>
              <w:t xml:space="preserve"> a</w:t>
            </w:r>
            <w:r>
              <w:rPr>
                <w:sz w:val="24"/>
                <w:szCs w:val="24"/>
              </w:rPr>
              <w:t>s</w:t>
            </w:r>
            <w:r w:rsidRPr="007000CC">
              <w:rPr>
                <w:sz w:val="24"/>
                <w:szCs w:val="24"/>
              </w:rPr>
              <w:t xml:space="preserve"> ar</w:t>
            </w:r>
            <w:r>
              <w:rPr>
                <w:sz w:val="24"/>
                <w:szCs w:val="24"/>
              </w:rPr>
              <w:t>e</w:t>
            </w:r>
            <w:r w:rsidRPr="007000CC">
              <w:rPr>
                <w:sz w:val="24"/>
                <w:szCs w:val="24"/>
              </w:rPr>
              <w:t xml:space="preserve"> </w:t>
            </w:r>
            <w:r>
              <w:rPr>
                <w:sz w:val="24"/>
                <w:szCs w:val="24"/>
              </w:rPr>
              <w:t>spe</w:t>
            </w:r>
            <w:r w:rsidRPr="007000CC">
              <w:rPr>
                <w:sz w:val="24"/>
                <w:szCs w:val="24"/>
              </w:rPr>
              <w:t>ci</w:t>
            </w:r>
            <w:r>
              <w:rPr>
                <w:sz w:val="24"/>
                <w:szCs w:val="24"/>
              </w:rPr>
              <w:t>fi</w:t>
            </w:r>
            <w:r w:rsidRPr="007000CC">
              <w:rPr>
                <w:sz w:val="24"/>
                <w:szCs w:val="24"/>
              </w:rPr>
              <w:t>e</w:t>
            </w:r>
            <w:r>
              <w:rPr>
                <w:sz w:val="24"/>
                <w:szCs w:val="24"/>
              </w:rPr>
              <w:t>d</w:t>
            </w:r>
            <w:r w:rsidRPr="007000CC">
              <w:rPr>
                <w:sz w:val="24"/>
                <w:szCs w:val="24"/>
              </w:rPr>
              <w:t xml:space="preserve"> </w:t>
            </w:r>
            <w:r>
              <w:rPr>
                <w:sz w:val="24"/>
                <w:szCs w:val="24"/>
              </w:rPr>
              <w:t>in spe</w:t>
            </w:r>
            <w:r w:rsidRPr="007000CC">
              <w:rPr>
                <w:sz w:val="24"/>
                <w:szCs w:val="24"/>
              </w:rPr>
              <w:t>c</w:t>
            </w:r>
            <w:r>
              <w:rPr>
                <w:sz w:val="24"/>
                <w:szCs w:val="24"/>
              </w:rPr>
              <w:t>ial</w:t>
            </w:r>
            <w:r w:rsidRPr="007000CC">
              <w:rPr>
                <w:sz w:val="24"/>
                <w:szCs w:val="24"/>
              </w:rPr>
              <w:t xml:space="preserve"> c</w:t>
            </w:r>
            <w:r>
              <w:rPr>
                <w:sz w:val="24"/>
                <w:szCs w:val="24"/>
              </w:rPr>
              <w:t>ondi</w:t>
            </w:r>
            <w:r w:rsidRPr="007000CC">
              <w:rPr>
                <w:sz w:val="24"/>
                <w:szCs w:val="24"/>
              </w:rPr>
              <w:t>t</w:t>
            </w:r>
            <w:r>
              <w:rPr>
                <w:sz w:val="24"/>
                <w:szCs w:val="24"/>
              </w:rPr>
              <w:t>ion</w:t>
            </w:r>
            <w:r w:rsidRPr="007000CC">
              <w:rPr>
                <w:sz w:val="24"/>
                <w:szCs w:val="24"/>
              </w:rPr>
              <w:t xml:space="preserve"> </w:t>
            </w:r>
            <w:r>
              <w:rPr>
                <w:sz w:val="24"/>
                <w:szCs w:val="24"/>
              </w:rPr>
              <w:t>of</w:t>
            </w:r>
            <w:r w:rsidRPr="007000CC">
              <w:rPr>
                <w:sz w:val="24"/>
                <w:szCs w:val="24"/>
              </w:rPr>
              <w:t xml:space="preserve"> c</w:t>
            </w:r>
            <w:r>
              <w:rPr>
                <w:sz w:val="24"/>
                <w:szCs w:val="24"/>
              </w:rPr>
              <w:t>ontr</w:t>
            </w:r>
            <w:r w:rsidRPr="007000CC">
              <w:rPr>
                <w:sz w:val="24"/>
                <w:szCs w:val="24"/>
              </w:rPr>
              <w:t>ac</w:t>
            </w:r>
            <w:r>
              <w:rPr>
                <w:sz w:val="24"/>
                <w:szCs w:val="24"/>
              </w:rPr>
              <w:t>t</w:t>
            </w:r>
            <w:r w:rsidRPr="007000CC">
              <w:rPr>
                <w:sz w:val="24"/>
                <w:szCs w:val="24"/>
              </w:rPr>
              <w:t xml:space="preserve"> a</w:t>
            </w:r>
            <w:r>
              <w:rPr>
                <w:sz w:val="24"/>
                <w:szCs w:val="24"/>
              </w:rPr>
              <w:t>nd,</w:t>
            </w:r>
            <w:r w:rsidRPr="007000CC">
              <w:rPr>
                <w:sz w:val="24"/>
                <w:szCs w:val="24"/>
              </w:rPr>
              <w:t xml:space="preserve"> </w:t>
            </w:r>
            <w:r>
              <w:rPr>
                <w:sz w:val="24"/>
                <w:szCs w:val="24"/>
              </w:rPr>
              <w:t>wh</w:t>
            </w:r>
            <w:r w:rsidRPr="007000CC">
              <w:rPr>
                <w:sz w:val="24"/>
                <w:szCs w:val="24"/>
              </w:rPr>
              <w:t>e</w:t>
            </w:r>
            <w:r>
              <w:rPr>
                <w:sz w:val="24"/>
                <w:szCs w:val="24"/>
              </w:rPr>
              <w:t>re</w:t>
            </w:r>
            <w:r w:rsidRPr="007000CC">
              <w:rPr>
                <w:sz w:val="24"/>
                <w:szCs w:val="24"/>
              </w:rPr>
              <w:t xml:space="preserve"> </w:t>
            </w:r>
            <w:r>
              <w:rPr>
                <w:sz w:val="24"/>
                <w:szCs w:val="24"/>
              </w:rPr>
              <w:t>the</w:t>
            </w:r>
            <w:r w:rsidRPr="007000CC">
              <w:rPr>
                <w:sz w:val="24"/>
                <w:szCs w:val="24"/>
              </w:rPr>
              <w:t xml:space="preserve"> </w:t>
            </w:r>
            <w:r>
              <w:rPr>
                <w:sz w:val="24"/>
                <w:szCs w:val="24"/>
              </w:rPr>
              <w:t>loc</w:t>
            </w:r>
            <w:r w:rsidRPr="007000CC">
              <w:rPr>
                <w:sz w:val="24"/>
                <w:szCs w:val="24"/>
              </w:rPr>
              <w:t>ati</w:t>
            </w:r>
            <w:r>
              <w:rPr>
                <w:sz w:val="24"/>
                <w:szCs w:val="24"/>
              </w:rPr>
              <w:t>on</w:t>
            </w:r>
            <w:r w:rsidRPr="007000CC">
              <w:rPr>
                <w:sz w:val="24"/>
                <w:szCs w:val="24"/>
              </w:rPr>
              <w:t xml:space="preserve"> </w:t>
            </w:r>
            <w:r>
              <w:rPr>
                <w:sz w:val="24"/>
                <w:szCs w:val="24"/>
              </w:rPr>
              <w:t>of</w:t>
            </w:r>
            <w:r w:rsidRPr="007000CC">
              <w:rPr>
                <w:sz w:val="24"/>
                <w:szCs w:val="24"/>
              </w:rPr>
              <w:t xml:space="preserve"> </w:t>
            </w:r>
            <w:r>
              <w:rPr>
                <w:sz w:val="24"/>
                <w:szCs w:val="24"/>
              </w:rPr>
              <w:t>a</w:t>
            </w:r>
            <w:r w:rsidRPr="007000CC">
              <w:rPr>
                <w:sz w:val="24"/>
                <w:szCs w:val="24"/>
              </w:rPr>
              <w:t xml:space="preserve"> </w:t>
            </w:r>
            <w:r>
              <w:rPr>
                <w:sz w:val="24"/>
                <w:szCs w:val="24"/>
              </w:rPr>
              <w:t>p</w:t>
            </w:r>
            <w:r w:rsidRPr="007000CC">
              <w:rPr>
                <w:sz w:val="24"/>
                <w:szCs w:val="24"/>
              </w:rPr>
              <w:t>a</w:t>
            </w:r>
            <w:r>
              <w:rPr>
                <w:sz w:val="24"/>
                <w:szCs w:val="24"/>
              </w:rPr>
              <w:t>rticul</w:t>
            </w:r>
            <w:r w:rsidRPr="007000CC">
              <w:rPr>
                <w:sz w:val="24"/>
                <w:szCs w:val="24"/>
              </w:rPr>
              <w:t>a</w:t>
            </w:r>
            <w:r>
              <w:rPr>
                <w:sz w:val="24"/>
                <w:szCs w:val="24"/>
              </w:rPr>
              <w:t>r</w:t>
            </w:r>
            <w:r w:rsidRPr="007000CC">
              <w:rPr>
                <w:sz w:val="24"/>
                <w:szCs w:val="24"/>
              </w:rPr>
              <w:t xml:space="preserve"> </w:t>
            </w:r>
            <w:r>
              <w:rPr>
                <w:sz w:val="24"/>
                <w:szCs w:val="24"/>
              </w:rPr>
              <w:t>task is not so spe</w:t>
            </w:r>
            <w:r w:rsidRPr="007000CC">
              <w:rPr>
                <w:sz w:val="24"/>
                <w:szCs w:val="24"/>
              </w:rPr>
              <w:t>c</w:t>
            </w:r>
            <w:r>
              <w:rPr>
                <w:sz w:val="24"/>
                <w:szCs w:val="24"/>
              </w:rPr>
              <w:t xml:space="preserve">ified, </w:t>
            </w:r>
            <w:r w:rsidRPr="007000CC">
              <w:rPr>
                <w:sz w:val="24"/>
                <w:szCs w:val="24"/>
              </w:rPr>
              <w:t>a</w:t>
            </w:r>
            <w:r>
              <w:rPr>
                <w:sz w:val="24"/>
                <w:szCs w:val="24"/>
              </w:rPr>
              <w:t>t such loc</w:t>
            </w:r>
            <w:r w:rsidRPr="007000CC">
              <w:rPr>
                <w:sz w:val="24"/>
                <w:szCs w:val="24"/>
              </w:rPr>
              <w:t>a</w:t>
            </w:r>
            <w:r>
              <w:rPr>
                <w:sz w:val="24"/>
                <w:szCs w:val="24"/>
              </w:rPr>
              <w:t>t</w:t>
            </w:r>
            <w:r w:rsidRPr="007000CC">
              <w:rPr>
                <w:sz w:val="24"/>
                <w:szCs w:val="24"/>
              </w:rPr>
              <w:t>i</w:t>
            </w:r>
            <w:r>
              <w:rPr>
                <w:sz w:val="24"/>
                <w:szCs w:val="24"/>
              </w:rPr>
              <w:t>ons, wh</w:t>
            </w:r>
            <w:r w:rsidRPr="007000CC">
              <w:rPr>
                <w:sz w:val="24"/>
                <w:szCs w:val="24"/>
              </w:rPr>
              <w:t>e</w:t>
            </w:r>
            <w:r>
              <w:rPr>
                <w:sz w:val="24"/>
                <w:szCs w:val="24"/>
              </w:rPr>
              <w:t>ther in the Gov</w:t>
            </w:r>
            <w:r w:rsidRPr="007000CC">
              <w:rPr>
                <w:sz w:val="24"/>
                <w:szCs w:val="24"/>
              </w:rPr>
              <w:t>e</w:t>
            </w:r>
            <w:r>
              <w:rPr>
                <w:sz w:val="24"/>
                <w:szCs w:val="24"/>
              </w:rPr>
              <w:t>rnm</w:t>
            </w:r>
            <w:r w:rsidRPr="007000CC">
              <w:rPr>
                <w:sz w:val="24"/>
                <w:szCs w:val="24"/>
              </w:rPr>
              <w:t>e</w:t>
            </w:r>
            <w:r>
              <w:rPr>
                <w:sz w:val="24"/>
                <w:szCs w:val="24"/>
              </w:rPr>
              <w:t xml:space="preserve">nt’s </w:t>
            </w:r>
            <w:r w:rsidRPr="007000CC">
              <w:rPr>
                <w:sz w:val="24"/>
                <w:szCs w:val="24"/>
              </w:rPr>
              <w:t>c</w:t>
            </w:r>
            <w:r>
              <w:rPr>
                <w:sz w:val="24"/>
                <w:szCs w:val="24"/>
              </w:rPr>
              <w:t>ount</w:t>
            </w:r>
            <w:r w:rsidRPr="007000CC">
              <w:rPr>
                <w:sz w:val="24"/>
                <w:szCs w:val="24"/>
              </w:rPr>
              <w:t>r</w:t>
            </w:r>
            <w:r>
              <w:rPr>
                <w:sz w:val="24"/>
                <w:szCs w:val="24"/>
              </w:rPr>
              <w:t>y</w:t>
            </w:r>
            <w:r w:rsidRPr="007000CC">
              <w:rPr>
                <w:sz w:val="24"/>
                <w:szCs w:val="24"/>
              </w:rPr>
              <w:t xml:space="preserve"> o</w:t>
            </w:r>
            <w:r>
              <w:rPr>
                <w:sz w:val="24"/>
                <w:szCs w:val="24"/>
              </w:rPr>
              <w:t xml:space="preserve">r </w:t>
            </w:r>
            <w:r w:rsidRPr="007000CC">
              <w:rPr>
                <w:sz w:val="24"/>
                <w:szCs w:val="24"/>
              </w:rPr>
              <w:t>e</w:t>
            </w:r>
            <w:r>
              <w:rPr>
                <w:sz w:val="24"/>
                <w:szCs w:val="24"/>
              </w:rPr>
              <w:t>ls</w:t>
            </w:r>
            <w:r w:rsidRPr="007000CC">
              <w:rPr>
                <w:sz w:val="24"/>
                <w:szCs w:val="24"/>
              </w:rPr>
              <w:t>e</w:t>
            </w:r>
            <w:r>
              <w:rPr>
                <w:sz w:val="24"/>
                <w:szCs w:val="24"/>
              </w:rPr>
              <w:t>wh</w:t>
            </w:r>
            <w:r w:rsidRPr="007000CC">
              <w:rPr>
                <w:sz w:val="24"/>
                <w:szCs w:val="24"/>
              </w:rPr>
              <w:t>ere</w:t>
            </w:r>
            <w:r>
              <w:rPr>
                <w:sz w:val="24"/>
                <w:szCs w:val="24"/>
              </w:rPr>
              <w:t xml:space="preserve">, </w:t>
            </w:r>
            <w:r w:rsidRPr="007000CC">
              <w:rPr>
                <w:sz w:val="24"/>
                <w:szCs w:val="24"/>
              </w:rPr>
              <w:t>a</w:t>
            </w:r>
            <w:r>
              <w:rPr>
                <w:sz w:val="24"/>
                <w:szCs w:val="24"/>
              </w:rPr>
              <w:t>s</w:t>
            </w:r>
            <w:r w:rsidRPr="007000CC">
              <w:rPr>
                <w:sz w:val="24"/>
                <w:szCs w:val="24"/>
              </w:rPr>
              <w:t xml:space="preserve"> </w:t>
            </w:r>
            <w:r>
              <w:rPr>
                <w:sz w:val="24"/>
                <w:szCs w:val="24"/>
              </w:rPr>
              <w:t>the PA m</w:t>
            </w:r>
            <w:r w:rsidRPr="007000CC">
              <w:rPr>
                <w:sz w:val="24"/>
                <w:szCs w:val="24"/>
              </w:rPr>
              <w:t>a</w:t>
            </w:r>
            <w:r>
              <w:rPr>
                <w:sz w:val="24"/>
                <w:szCs w:val="24"/>
              </w:rPr>
              <w:t>y</w:t>
            </w:r>
            <w:r w:rsidRPr="007000CC">
              <w:rPr>
                <w:sz w:val="24"/>
                <w:szCs w:val="24"/>
              </w:rPr>
              <w:t xml:space="preserve"> a</w:t>
            </w:r>
            <w:r>
              <w:rPr>
                <w:sz w:val="24"/>
                <w:szCs w:val="24"/>
              </w:rPr>
              <w:t>ppro</w:t>
            </w:r>
            <w:r w:rsidRPr="007000CC">
              <w:rPr>
                <w:sz w:val="24"/>
                <w:szCs w:val="24"/>
              </w:rPr>
              <w:t>ve</w:t>
            </w:r>
            <w:r>
              <w:rPr>
                <w:sz w:val="24"/>
                <w:szCs w:val="24"/>
              </w:rPr>
              <w:t>.</w:t>
            </w:r>
          </w:p>
        </w:tc>
      </w:tr>
      <w:tr w:rsidR="0085332A" w:rsidTr="001D40D1">
        <w:tc>
          <w:tcPr>
            <w:tcW w:w="2267" w:type="dxa"/>
          </w:tcPr>
          <w:p w:rsidR="0085332A" w:rsidRDefault="0085332A" w:rsidP="0085332A">
            <w:pPr>
              <w:spacing w:before="90"/>
              <w:ind w:left="40"/>
              <w:rPr>
                <w:sz w:val="24"/>
                <w:szCs w:val="24"/>
              </w:rPr>
            </w:pPr>
            <w:r>
              <w:rPr>
                <w:b/>
                <w:sz w:val="24"/>
                <w:szCs w:val="24"/>
              </w:rPr>
              <w:t>1.6 Authority of Member in Charge</w:t>
            </w:r>
          </w:p>
        </w:tc>
        <w:tc>
          <w:tcPr>
            <w:tcW w:w="7020" w:type="dxa"/>
          </w:tcPr>
          <w:p w:rsidR="0085332A" w:rsidRDefault="0085332A" w:rsidP="005C78BC">
            <w:pPr>
              <w:pStyle w:val="ListParagraph"/>
              <w:ind w:right="-108"/>
              <w:rPr>
                <w:sz w:val="24"/>
                <w:szCs w:val="24"/>
              </w:rPr>
            </w:pPr>
            <w:r w:rsidRPr="005C78BC">
              <w:rPr>
                <w:sz w:val="24"/>
                <w:szCs w:val="24"/>
              </w:rPr>
              <w:t>I</w:t>
            </w:r>
            <w:r>
              <w:rPr>
                <w:sz w:val="24"/>
                <w:szCs w:val="24"/>
              </w:rPr>
              <w:t>n</w:t>
            </w:r>
            <w:r w:rsidRPr="005C78BC">
              <w:rPr>
                <w:sz w:val="24"/>
                <w:szCs w:val="24"/>
              </w:rPr>
              <w:t xml:space="preserve"> cas</w:t>
            </w:r>
            <w:r>
              <w:rPr>
                <w:sz w:val="24"/>
                <w:szCs w:val="24"/>
              </w:rPr>
              <w:t>e</w:t>
            </w:r>
            <w:r w:rsidRPr="005C78BC">
              <w:rPr>
                <w:sz w:val="24"/>
                <w:szCs w:val="24"/>
              </w:rPr>
              <w:t xml:space="preserve"> </w:t>
            </w:r>
            <w:r>
              <w:rPr>
                <w:sz w:val="24"/>
                <w:szCs w:val="24"/>
              </w:rPr>
              <w:t>the Consu</w:t>
            </w:r>
            <w:r w:rsidRPr="005C78BC">
              <w:rPr>
                <w:sz w:val="24"/>
                <w:szCs w:val="24"/>
              </w:rPr>
              <w:t>l</w:t>
            </w:r>
            <w:r>
              <w:rPr>
                <w:sz w:val="24"/>
                <w:szCs w:val="24"/>
              </w:rPr>
              <w:t xml:space="preserve">tant </w:t>
            </w:r>
            <w:r w:rsidRPr="005C78BC">
              <w:rPr>
                <w:sz w:val="24"/>
                <w:szCs w:val="24"/>
              </w:rPr>
              <w:t>co</w:t>
            </w:r>
            <w:r>
              <w:rPr>
                <w:sz w:val="24"/>
                <w:szCs w:val="24"/>
              </w:rPr>
              <w:t>nsi</w:t>
            </w:r>
            <w:r w:rsidRPr="005C78BC">
              <w:rPr>
                <w:sz w:val="24"/>
                <w:szCs w:val="24"/>
              </w:rPr>
              <w:t>s</w:t>
            </w:r>
            <w:r>
              <w:rPr>
                <w:sz w:val="24"/>
                <w:szCs w:val="24"/>
              </w:rPr>
              <w:t>ts of a</w:t>
            </w:r>
            <w:r w:rsidRPr="005C78BC">
              <w:rPr>
                <w:sz w:val="24"/>
                <w:szCs w:val="24"/>
              </w:rPr>
              <w:t xml:space="preserve"> </w:t>
            </w:r>
            <w:r>
              <w:rPr>
                <w:sz w:val="24"/>
                <w:szCs w:val="24"/>
              </w:rPr>
              <w:t>jo</w:t>
            </w:r>
            <w:r w:rsidRPr="005C78BC">
              <w:rPr>
                <w:sz w:val="24"/>
                <w:szCs w:val="24"/>
              </w:rPr>
              <w:t>i</w:t>
            </w:r>
            <w:r>
              <w:rPr>
                <w:sz w:val="24"/>
                <w:szCs w:val="24"/>
              </w:rPr>
              <w:t>nt ventu</w:t>
            </w:r>
            <w:r w:rsidRPr="005C78BC">
              <w:rPr>
                <w:sz w:val="24"/>
                <w:szCs w:val="24"/>
              </w:rPr>
              <w:t>re</w:t>
            </w:r>
            <w:r>
              <w:rPr>
                <w:sz w:val="24"/>
                <w:szCs w:val="24"/>
              </w:rPr>
              <w:t>/</w:t>
            </w:r>
            <w:r w:rsidRPr="005C78BC">
              <w:rPr>
                <w:sz w:val="24"/>
                <w:szCs w:val="24"/>
              </w:rPr>
              <w:t xml:space="preserve"> c</w:t>
            </w:r>
            <w:r>
              <w:rPr>
                <w:sz w:val="24"/>
                <w:szCs w:val="24"/>
              </w:rPr>
              <w:t>onsortiu</w:t>
            </w:r>
            <w:r w:rsidRPr="005C78BC">
              <w:rPr>
                <w:sz w:val="24"/>
                <w:szCs w:val="24"/>
              </w:rPr>
              <w:t>m</w:t>
            </w:r>
            <w:r>
              <w:rPr>
                <w:sz w:val="24"/>
                <w:szCs w:val="24"/>
              </w:rPr>
              <w:t>/ asso</w:t>
            </w:r>
            <w:r w:rsidRPr="005C78BC">
              <w:rPr>
                <w:sz w:val="24"/>
                <w:szCs w:val="24"/>
              </w:rPr>
              <w:t>c</w:t>
            </w:r>
            <w:r>
              <w:rPr>
                <w:sz w:val="24"/>
                <w:szCs w:val="24"/>
              </w:rPr>
              <w:t>iation of</w:t>
            </w:r>
            <w:r w:rsidRPr="005C78BC">
              <w:rPr>
                <w:sz w:val="24"/>
                <w:szCs w:val="24"/>
              </w:rPr>
              <w:t xml:space="preserve"> </w:t>
            </w:r>
            <w:r>
              <w:rPr>
                <w:sz w:val="24"/>
                <w:szCs w:val="24"/>
              </w:rPr>
              <w:t>more</w:t>
            </w:r>
            <w:r w:rsidRPr="005C78BC">
              <w:rPr>
                <w:sz w:val="24"/>
                <w:szCs w:val="24"/>
              </w:rPr>
              <w:t xml:space="preserve"> </w:t>
            </w:r>
            <w:r>
              <w:rPr>
                <w:sz w:val="24"/>
                <w:szCs w:val="24"/>
              </w:rPr>
              <w:t>than</w:t>
            </w:r>
            <w:r w:rsidRPr="005C78BC">
              <w:rPr>
                <w:sz w:val="24"/>
                <w:szCs w:val="24"/>
              </w:rPr>
              <w:t xml:space="preserve"> </w:t>
            </w:r>
            <w:r>
              <w:rPr>
                <w:sz w:val="24"/>
                <w:szCs w:val="24"/>
              </w:rPr>
              <w:t>one</w:t>
            </w:r>
            <w:r w:rsidRPr="005C78BC">
              <w:rPr>
                <w:sz w:val="24"/>
                <w:szCs w:val="24"/>
              </w:rPr>
              <w:t xml:space="preserve"> </w:t>
            </w:r>
            <w:r>
              <w:rPr>
                <w:sz w:val="24"/>
                <w:szCs w:val="24"/>
              </w:rPr>
              <w:t>ind</w:t>
            </w:r>
            <w:r w:rsidRPr="005C78BC">
              <w:rPr>
                <w:sz w:val="24"/>
                <w:szCs w:val="24"/>
              </w:rPr>
              <w:t>i</w:t>
            </w:r>
            <w:r>
              <w:rPr>
                <w:sz w:val="24"/>
                <w:szCs w:val="24"/>
              </w:rPr>
              <w:t>vidual</w:t>
            </w:r>
            <w:r w:rsidRPr="005C78BC">
              <w:rPr>
                <w:sz w:val="24"/>
                <w:szCs w:val="24"/>
              </w:rPr>
              <w:t xml:space="preserve"> </w:t>
            </w:r>
            <w:r>
              <w:rPr>
                <w:sz w:val="24"/>
                <w:szCs w:val="24"/>
              </w:rPr>
              <w:t>fi</w:t>
            </w:r>
            <w:r w:rsidRPr="005C78BC">
              <w:rPr>
                <w:sz w:val="24"/>
                <w:szCs w:val="24"/>
              </w:rPr>
              <w:t>r</w:t>
            </w:r>
            <w:r>
              <w:rPr>
                <w:sz w:val="24"/>
                <w:szCs w:val="24"/>
              </w:rPr>
              <w:t>ms,</w:t>
            </w:r>
            <w:r w:rsidRPr="005C78BC">
              <w:rPr>
                <w:sz w:val="24"/>
                <w:szCs w:val="24"/>
              </w:rPr>
              <w:t xml:space="preserve"> </w:t>
            </w:r>
            <w:r>
              <w:rPr>
                <w:sz w:val="24"/>
                <w:szCs w:val="24"/>
              </w:rPr>
              <w:t>the</w:t>
            </w:r>
            <w:r w:rsidRPr="005C78BC">
              <w:rPr>
                <w:sz w:val="24"/>
                <w:szCs w:val="24"/>
              </w:rPr>
              <w:t xml:space="preserve"> </w:t>
            </w:r>
            <w:r>
              <w:rPr>
                <w:sz w:val="24"/>
                <w:szCs w:val="24"/>
              </w:rPr>
              <w:t>Memb</w:t>
            </w:r>
            <w:r w:rsidRPr="005C78BC">
              <w:rPr>
                <w:sz w:val="24"/>
                <w:szCs w:val="24"/>
              </w:rPr>
              <w:t>e</w:t>
            </w:r>
            <w:r>
              <w:rPr>
                <w:sz w:val="24"/>
                <w:szCs w:val="24"/>
              </w:rPr>
              <w:t>rs</w:t>
            </w:r>
            <w:r w:rsidRPr="005C78BC">
              <w:rPr>
                <w:sz w:val="24"/>
                <w:szCs w:val="24"/>
              </w:rPr>
              <w:t xml:space="preserve"> </w:t>
            </w:r>
            <w:r>
              <w:rPr>
                <w:sz w:val="24"/>
                <w:szCs w:val="24"/>
              </w:rPr>
              <w:t>h</w:t>
            </w:r>
            <w:r w:rsidRPr="005C78BC">
              <w:rPr>
                <w:sz w:val="24"/>
                <w:szCs w:val="24"/>
              </w:rPr>
              <w:t>e</w:t>
            </w:r>
            <w:r>
              <w:rPr>
                <w:sz w:val="24"/>
                <w:szCs w:val="24"/>
              </w:rPr>
              <w:t>r</w:t>
            </w:r>
            <w:r w:rsidRPr="005C78BC">
              <w:rPr>
                <w:sz w:val="24"/>
                <w:szCs w:val="24"/>
              </w:rPr>
              <w:t>eb</w:t>
            </w:r>
            <w:r>
              <w:rPr>
                <w:sz w:val="24"/>
                <w:szCs w:val="24"/>
              </w:rPr>
              <w:t xml:space="preserve">y </w:t>
            </w:r>
            <w:r w:rsidRPr="005C78BC">
              <w:rPr>
                <w:sz w:val="24"/>
                <w:szCs w:val="24"/>
              </w:rPr>
              <w:t>a</w:t>
            </w:r>
            <w:r>
              <w:rPr>
                <w:sz w:val="24"/>
                <w:szCs w:val="24"/>
              </w:rPr>
              <w:t>uthori</w:t>
            </w:r>
            <w:r w:rsidRPr="005C78BC">
              <w:rPr>
                <w:sz w:val="24"/>
                <w:szCs w:val="24"/>
              </w:rPr>
              <w:t>z</w:t>
            </w:r>
            <w:r>
              <w:rPr>
                <w:sz w:val="24"/>
                <w:szCs w:val="24"/>
              </w:rPr>
              <w:t>e</w:t>
            </w:r>
            <w:r w:rsidRPr="005C78BC">
              <w:rPr>
                <w:sz w:val="24"/>
                <w:szCs w:val="24"/>
              </w:rPr>
              <w:t xml:space="preserve"> </w:t>
            </w:r>
            <w:r>
              <w:rPr>
                <w:sz w:val="24"/>
                <w:szCs w:val="24"/>
              </w:rPr>
              <w:t>the ind</w:t>
            </w:r>
            <w:r w:rsidRPr="005C78BC">
              <w:rPr>
                <w:sz w:val="24"/>
                <w:szCs w:val="24"/>
              </w:rPr>
              <w:t>i</w:t>
            </w:r>
            <w:r>
              <w:rPr>
                <w:sz w:val="24"/>
                <w:szCs w:val="24"/>
              </w:rPr>
              <w:t>vidual</w:t>
            </w:r>
            <w:r w:rsidRPr="005C78BC">
              <w:rPr>
                <w:sz w:val="24"/>
                <w:szCs w:val="24"/>
              </w:rPr>
              <w:t xml:space="preserve"> </w:t>
            </w:r>
            <w:r>
              <w:rPr>
                <w:sz w:val="24"/>
                <w:szCs w:val="24"/>
              </w:rPr>
              <w:t>fi</w:t>
            </w:r>
            <w:r w:rsidRPr="005C78BC">
              <w:rPr>
                <w:sz w:val="24"/>
                <w:szCs w:val="24"/>
              </w:rPr>
              <w:t>r</w:t>
            </w:r>
            <w:r>
              <w:rPr>
                <w:sz w:val="24"/>
                <w:szCs w:val="24"/>
              </w:rPr>
              <w:t>ms</w:t>
            </w:r>
            <w:r w:rsidRPr="005C78BC">
              <w:rPr>
                <w:sz w:val="24"/>
                <w:szCs w:val="24"/>
              </w:rPr>
              <w:t xml:space="preserve"> </w:t>
            </w:r>
            <w:r>
              <w:rPr>
                <w:sz w:val="24"/>
                <w:szCs w:val="24"/>
              </w:rPr>
              <w:t>or spe</w:t>
            </w:r>
            <w:r w:rsidRPr="005C78BC">
              <w:rPr>
                <w:sz w:val="24"/>
                <w:szCs w:val="24"/>
              </w:rPr>
              <w:t>c</w:t>
            </w:r>
            <w:r>
              <w:rPr>
                <w:sz w:val="24"/>
                <w:szCs w:val="24"/>
              </w:rPr>
              <w:t>i</w:t>
            </w:r>
            <w:r w:rsidRPr="005C78BC">
              <w:rPr>
                <w:sz w:val="24"/>
                <w:szCs w:val="24"/>
              </w:rPr>
              <w:t>f</w:t>
            </w:r>
            <w:r>
              <w:rPr>
                <w:sz w:val="24"/>
                <w:szCs w:val="24"/>
              </w:rPr>
              <w:t>ied</w:t>
            </w:r>
            <w:r w:rsidRPr="005C78BC">
              <w:rPr>
                <w:sz w:val="24"/>
                <w:szCs w:val="24"/>
              </w:rPr>
              <w:t xml:space="preserve"> </w:t>
            </w:r>
            <w:r>
              <w:rPr>
                <w:sz w:val="24"/>
                <w:szCs w:val="24"/>
              </w:rPr>
              <w:t>in</w:t>
            </w:r>
            <w:r w:rsidRPr="005C78BC">
              <w:rPr>
                <w:sz w:val="24"/>
                <w:szCs w:val="24"/>
              </w:rPr>
              <w:t xml:space="preserve"> </w:t>
            </w:r>
            <w:r>
              <w:rPr>
                <w:sz w:val="24"/>
                <w:szCs w:val="24"/>
              </w:rPr>
              <w:t>the</w:t>
            </w:r>
            <w:r w:rsidRPr="005C78BC">
              <w:rPr>
                <w:sz w:val="24"/>
                <w:szCs w:val="24"/>
              </w:rPr>
              <w:t xml:space="preserve"> S</w:t>
            </w:r>
            <w:r>
              <w:rPr>
                <w:sz w:val="24"/>
                <w:szCs w:val="24"/>
              </w:rPr>
              <w:t>C</w:t>
            </w:r>
            <w:r w:rsidRPr="005C78BC">
              <w:rPr>
                <w:sz w:val="24"/>
                <w:szCs w:val="24"/>
              </w:rPr>
              <w:t xml:space="preserve"> </w:t>
            </w:r>
            <w:r>
              <w:rPr>
                <w:sz w:val="24"/>
                <w:szCs w:val="24"/>
              </w:rPr>
              <w:t>to</w:t>
            </w:r>
            <w:r w:rsidRPr="005C78BC">
              <w:rPr>
                <w:sz w:val="24"/>
                <w:szCs w:val="24"/>
              </w:rPr>
              <w:t xml:space="preserve"> ac</w:t>
            </w:r>
            <w:r>
              <w:rPr>
                <w:sz w:val="24"/>
                <w:szCs w:val="24"/>
              </w:rPr>
              <w:t>t</w:t>
            </w:r>
            <w:r w:rsidRPr="005C78BC">
              <w:rPr>
                <w:sz w:val="24"/>
                <w:szCs w:val="24"/>
              </w:rPr>
              <w:t xml:space="preserve"> </w:t>
            </w:r>
            <w:r>
              <w:rPr>
                <w:sz w:val="24"/>
                <w:szCs w:val="24"/>
              </w:rPr>
              <w:t>on</w:t>
            </w:r>
            <w:r w:rsidRPr="005C78BC">
              <w:rPr>
                <w:sz w:val="24"/>
                <w:szCs w:val="24"/>
              </w:rPr>
              <w:t xml:space="preserve"> </w:t>
            </w:r>
            <w:r>
              <w:rPr>
                <w:sz w:val="24"/>
                <w:szCs w:val="24"/>
              </w:rPr>
              <w:t>t</w:t>
            </w:r>
            <w:r w:rsidRPr="005C78BC">
              <w:rPr>
                <w:sz w:val="24"/>
                <w:szCs w:val="24"/>
              </w:rPr>
              <w:t>he</w:t>
            </w:r>
            <w:r>
              <w:rPr>
                <w:sz w:val="24"/>
                <w:szCs w:val="24"/>
              </w:rPr>
              <w:t>ir</w:t>
            </w:r>
            <w:r w:rsidRPr="005C78BC">
              <w:rPr>
                <w:sz w:val="24"/>
                <w:szCs w:val="24"/>
              </w:rPr>
              <w:t xml:space="preserve"> </w:t>
            </w:r>
            <w:r>
              <w:rPr>
                <w:sz w:val="24"/>
                <w:szCs w:val="24"/>
              </w:rPr>
              <w:t>b</w:t>
            </w:r>
            <w:r w:rsidRPr="005C78BC">
              <w:rPr>
                <w:sz w:val="24"/>
                <w:szCs w:val="24"/>
              </w:rPr>
              <w:t>e</w:t>
            </w:r>
            <w:r>
              <w:rPr>
                <w:sz w:val="24"/>
                <w:szCs w:val="24"/>
              </w:rPr>
              <w:t>h</w:t>
            </w:r>
            <w:r w:rsidRPr="005C78BC">
              <w:rPr>
                <w:sz w:val="24"/>
                <w:szCs w:val="24"/>
              </w:rPr>
              <w:t>al</w:t>
            </w:r>
            <w:r>
              <w:rPr>
                <w:sz w:val="24"/>
                <w:szCs w:val="24"/>
              </w:rPr>
              <w:t>f in</w:t>
            </w:r>
            <w:r w:rsidRPr="005C78BC">
              <w:rPr>
                <w:sz w:val="24"/>
                <w:szCs w:val="24"/>
              </w:rPr>
              <w:t xml:space="preserve"> exe</w:t>
            </w:r>
            <w:r>
              <w:rPr>
                <w:sz w:val="24"/>
                <w:szCs w:val="24"/>
              </w:rPr>
              <w:t>r</w:t>
            </w:r>
            <w:r w:rsidRPr="005C78BC">
              <w:rPr>
                <w:sz w:val="24"/>
                <w:szCs w:val="24"/>
              </w:rPr>
              <w:t>c</w:t>
            </w:r>
            <w:r>
              <w:rPr>
                <w:sz w:val="24"/>
                <w:szCs w:val="24"/>
              </w:rPr>
              <w:t>is</w:t>
            </w:r>
            <w:r w:rsidRPr="005C78BC">
              <w:rPr>
                <w:sz w:val="24"/>
                <w:szCs w:val="24"/>
              </w:rPr>
              <w:t>in</w:t>
            </w:r>
            <w:r>
              <w:rPr>
                <w:sz w:val="24"/>
                <w:szCs w:val="24"/>
              </w:rPr>
              <w:t xml:space="preserve">g </w:t>
            </w:r>
            <w:r w:rsidRPr="005C78BC">
              <w:rPr>
                <w:sz w:val="24"/>
                <w:szCs w:val="24"/>
              </w:rPr>
              <w:t>a</w:t>
            </w:r>
            <w:r>
              <w:rPr>
                <w:sz w:val="24"/>
                <w:szCs w:val="24"/>
              </w:rPr>
              <w:t>ll</w:t>
            </w:r>
            <w:r w:rsidRPr="005C78BC">
              <w:rPr>
                <w:sz w:val="24"/>
                <w:szCs w:val="24"/>
              </w:rPr>
              <w:t xml:space="preserve"> </w:t>
            </w:r>
            <w:r>
              <w:rPr>
                <w:sz w:val="24"/>
                <w:szCs w:val="24"/>
              </w:rPr>
              <w:t>the</w:t>
            </w:r>
            <w:r w:rsidRPr="005C78BC">
              <w:rPr>
                <w:sz w:val="24"/>
                <w:szCs w:val="24"/>
              </w:rPr>
              <w:t xml:space="preserve"> </w:t>
            </w:r>
            <w:r>
              <w:rPr>
                <w:sz w:val="24"/>
                <w:szCs w:val="24"/>
              </w:rPr>
              <w:t>Consultant’s</w:t>
            </w:r>
            <w:r w:rsidRPr="005C78BC">
              <w:rPr>
                <w:sz w:val="24"/>
                <w:szCs w:val="24"/>
              </w:rPr>
              <w:t xml:space="preserve"> </w:t>
            </w:r>
            <w:r>
              <w:rPr>
                <w:sz w:val="24"/>
                <w:szCs w:val="24"/>
              </w:rPr>
              <w:t>ri</w:t>
            </w:r>
            <w:r w:rsidRPr="005C78BC">
              <w:rPr>
                <w:sz w:val="24"/>
                <w:szCs w:val="24"/>
              </w:rPr>
              <w:t>g</w:t>
            </w:r>
            <w:r>
              <w:rPr>
                <w:sz w:val="24"/>
                <w:szCs w:val="24"/>
              </w:rPr>
              <w:t>hts</w:t>
            </w:r>
            <w:r w:rsidRPr="005C78BC">
              <w:rPr>
                <w:sz w:val="24"/>
                <w:szCs w:val="24"/>
              </w:rPr>
              <w:t xml:space="preserve"> a</w:t>
            </w:r>
            <w:r>
              <w:rPr>
                <w:sz w:val="24"/>
                <w:szCs w:val="24"/>
              </w:rPr>
              <w:t>nd</w:t>
            </w:r>
            <w:r w:rsidRPr="005C78BC">
              <w:rPr>
                <w:sz w:val="24"/>
                <w:szCs w:val="24"/>
              </w:rPr>
              <w:t xml:space="preserve"> </w:t>
            </w:r>
            <w:r>
              <w:rPr>
                <w:sz w:val="24"/>
                <w:szCs w:val="24"/>
              </w:rPr>
              <w:t>obl</w:t>
            </w:r>
            <w:r w:rsidRPr="005C78BC">
              <w:rPr>
                <w:sz w:val="24"/>
                <w:szCs w:val="24"/>
              </w:rPr>
              <w:t>iga</w:t>
            </w:r>
            <w:r>
              <w:rPr>
                <w:sz w:val="24"/>
                <w:szCs w:val="24"/>
              </w:rPr>
              <w:t>t</w:t>
            </w:r>
            <w:r w:rsidRPr="005C78BC">
              <w:rPr>
                <w:sz w:val="24"/>
                <w:szCs w:val="24"/>
              </w:rPr>
              <w:t>i</w:t>
            </w:r>
            <w:r>
              <w:rPr>
                <w:sz w:val="24"/>
                <w:szCs w:val="24"/>
              </w:rPr>
              <w:t>ons</w:t>
            </w:r>
            <w:r w:rsidRPr="005C78BC">
              <w:rPr>
                <w:sz w:val="24"/>
                <w:szCs w:val="24"/>
              </w:rPr>
              <w:t xml:space="preserve"> </w:t>
            </w:r>
            <w:r>
              <w:rPr>
                <w:sz w:val="24"/>
                <w:szCs w:val="24"/>
              </w:rPr>
              <w:t>tow</w:t>
            </w:r>
            <w:r w:rsidRPr="005C78BC">
              <w:rPr>
                <w:sz w:val="24"/>
                <w:szCs w:val="24"/>
              </w:rPr>
              <w:t>a</w:t>
            </w:r>
            <w:r>
              <w:rPr>
                <w:sz w:val="24"/>
                <w:szCs w:val="24"/>
              </w:rPr>
              <w:t>rds</w:t>
            </w:r>
            <w:r w:rsidRPr="005C78BC">
              <w:rPr>
                <w:sz w:val="24"/>
                <w:szCs w:val="24"/>
              </w:rPr>
              <w:t xml:space="preserve"> </w:t>
            </w:r>
            <w:r>
              <w:rPr>
                <w:sz w:val="24"/>
                <w:szCs w:val="24"/>
              </w:rPr>
              <w:t>the</w:t>
            </w:r>
            <w:r w:rsidRPr="005C78BC">
              <w:rPr>
                <w:sz w:val="24"/>
                <w:szCs w:val="24"/>
              </w:rPr>
              <w:t xml:space="preserve"> P</w:t>
            </w:r>
            <w:r>
              <w:rPr>
                <w:sz w:val="24"/>
                <w:szCs w:val="24"/>
              </w:rPr>
              <w:t>A</w:t>
            </w:r>
            <w:r w:rsidRPr="005C78BC">
              <w:rPr>
                <w:sz w:val="24"/>
                <w:szCs w:val="24"/>
              </w:rPr>
              <w:t xml:space="preserve"> </w:t>
            </w:r>
            <w:r>
              <w:rPr>
                <w:sz w:val="24"/>
                <w:szCs w:val="24"/>
              </w:rPr>
              <w:t>und</w:t>
            </w:r>
            <w:r w:rsidRPr="005C78BC">
              <w:rPr>
                <w:sz w:val="24"/>
                <w:szCs w:val="24"/>
              </w:rPr>
              <w:t>e</w:t>
            </w:r>
            <w:r>
              <w:rPr>
                <w:sz w:val="24"/>
                <w:szCs w:val="24"/>
              </w:rPr>
              <w:t>r</w:t>
            </w:r>
            <w:r w:rsidRPr="005C78BC">
              <w:rPr>
                <w:sz w:val="24"/>
                <w:szCs w:val="24"/>
              </w:rPr>
              <w:t xml:space="preserve"> </w:t>
            </w:r>
            <w:r>
              <w:rPr>
                <w:sz w:val="24"/>
                <w:szCs w:val="24"/>
              </w:rPr>
              <w:t>th</w:t>
            </w:r>
            <w:r w:rsidRPr="005C78BC">
              <w:rPr>
                <w:sz w:val="24"/>
                <w:szCs w:val="24"/>
              </w:rPr>
              <w:t>i</w:t>
            </w:r>
            <w:r>
              <w:rPr>
                <w:sz w:val="24"/>
                <w:szCs w:val="24"/>
              </w:rPr>
              <w:t>s Contr</w:t>
            </w:r>
            <w:r w:rsidRPr="005C78BC">
              <w:rPr>
                <w:sz w:val="24"/>
                <w:szCs w:val="24"/>
              </w:rPr>
              <w:t>ac</w:t>
            </w:r>
            <w:r>
              <w:rPr>
                <w:sz w:val="24"/>
                <w:szCs w:val="24"/>
              </w:rPr>
              <w:t>t,</w:t>
            </w:r>
            <w:r w:rsidRPr="005C78BC">
              <w:rPr>
                <w:sz w:val="24"/>
                <w:szCs w:val="24"/>
              </w:rPr>
              <w:t xml:space="preserve"> </w:t>
            </w:r>
            <w:r>
              <w:rPr>
                <w:sz w:val="24"/>
                <w:szCs w:val="24"/>
              </w:rPr>
              <w:t>including</w:t>
            </w:r>
            <w:r w:rsidRPr="005C78BC">
              <w:rPr>
                <w:sz w:val="24"/>
                <w:szCs w:val="24"/>
              </w:rPr>
              <w:t xml:space="preserve"> </w:t>
            </w:r>
            <w:r>
              <w:rPr>
                <w:sz w:val="24"/>
                <w:szCs w:val="24"/>
              </w:rPr>
              <w:t>without</w:t>
            </w:r>
            <w:r w:rsidRPr="005C78BC">
              <w:rPr>
                <w:sz w:val="24"/>
                <w:szCs w:val="24"/>
              </w:rPr>
              <w:t xml:space="preserve"> </w:t>
            </w:r>
            <w:r>
              <w:rPr>
                <w:sz w:val="24"/>
                <w:szCs w:val="24"/>
              </w:rPr>
              <w:t>l</w:t>
            </w:r>
            <w:r w:rsidRPr="005C78BC">
              <w:rPr>
                <w:sz w:val="24"/>
                <w:szCs w:val="24"/>
              </w:rPr>
              <w:t>i</w:t>
            </w:r>
            <w:r>
              <w:rPr>
                <w:sz w:val="24"/>
                <w:szCs w:val="24"/>
              </w:rPr>
              <w:t>m</w:t>
            </w:r>
            <w:r w:rsidRPr="005C78BC">
              <w:rPr>
                <w:sz w:val="24"/>
                <w:szCs w:val="24"/>
              </w:rPr>
              <w:t>i</w:t>
            </w:r>
            <w:r>
              <w:rPr>
                <w:sz w:val="24"/>
                <w:szCs w:val="24"/>
              </w:rPr>
              <w:t>tation</w:t>
            </w:r>
            <w:r w:rsidRPr="005C78BC">
              <w:rPr>
                <w:sz w:val="24"/>
                <w:szCs w:val="24"/>
              </w:rPr>
              <w:t xml:space="preserve"> </w:t>
            </w:r>
            <w:r>
              <w:rPr>
                <w:sz w:val="24"/>
                <w:szCs w:val="24"/>
              </w:rPr>
              <w:t>the</w:t>
            </w:r>
            <w:r w:rsidRPr="005C78BC">
              <w:rPr>
                <w:sz w:val="24"/>
                <w:szCs w:val="24"/>
              </w:rPr>
              <w:t xml:space="preserve"> </w:t>
            </w:r>
            <w:r>
              <w:rPr>
                <w:sz w:val="24"/>
                <w:szCs w:val="24"/>
              </w:rPr>
              <w:t>r</w:t>
            </w:r>
            <w:r w:rsidRPr="005C78BC">
              <w:rPr>
                <w:sz w:val="24"/>
                <w:szCs w:val="24"/>
              </w:rPr>
              <w:t>ecei</w:t>
            </w:r>
            <w:r>
              <w:rPr>
                <w:sz w:val="24"/>
                <w:szCs w:val="24"/>
              </w:rPr>
              <w:t>ving</w:t>
            </w:r>
            <w:r w:rsidRPr="005C78BC">
              <w:rPr>
                <w:sz w:val="24"/>
                <w:szCs w:val="24"/>
              </w:rPr>
              <w:t xml:space="preserve"> </w:t>
            </w:r>
            <w:r>
              <w:rPr>
                <w:sz w:val="24"/>
                <w:szCs w:val="24"/>
              </w:rPr>
              <w:t>of</w:t>
            </w:r>
            <w:r w:rsidRPr="005C78BC">
              <w:rPr>
                <w:sz w:val="24"/>
                <w:szCs w:val="24"/>
              </w:rPr>
              <w:t xml:space="preserve"> </w:t>
            </w:r>
            <w:r>
              <w:rPr>
                <w:sz w:val="24"/>
                <w:szCs w:val="24"/>
              </w:rPr>
              <w:t>ins</w:t>
            </w:r>
            <w:r w:rsidRPr="005C78BC">
              <w:rPr>
                <w:sz w:val="24"/>
                <w:szCs w:val="24"/>
              </w:rPr>
              <w:t>t</w:t>
            </w:r>
            <w:r>
              <w:rPr>
                <w:sz w:val="24"/>
                <w:szCs w:val="24"/>
              </w:rPr>
              <w:t>ru</w:t>
            </w:r>
            <w:r w:rsidRPr="005C78BC">
              <w:rPr>
                <w:sz w:val="24"/>
                <w:szCs w:val="24"/>
              </w:rPr>
              <w:t>c</w:t>
            </w:r>
            <w:r>
              <w:rPr>
                <w:sz w:val="24"/>
                <w:szCs w:val="24"/>
              </w:rPr>
              <w:t>t</w:t>
            </w:r>
            <w:r w:rsidRPr="005C78BC">
              <w:rPr>
                <w:sz w:val="24"/>
                <w:szCs w:val="24"/>
              </w:rPr>
              <w:t>i</w:t>
            </w:r>
            <w:r>
              <w:rPr>
                <w:sz w:val="24"/>
                <w:szCs w:val="24"/>
              </w:rPr>
              <w:t>ons</w:t>
            </w:r>
            <w:r w:rsidRPr="005C78BC">
              <w:rPr>
                <w:sz w:val="24"/>
                <w:szCs w:val="24"/>
              </w:rPr>
              <w:t xml:space="preserve"> a</w:t>
            </w:r>
            <w:r>
              <w:rPr>
                <w:sz w:val="24"/>
                <w:szCs w:val="24"/>
              </w:rPr>
              <w:t>nd p</w:t>
            </w:r>
            <w:r w:rsidRPr="005C78BC">
              <w:rPr>
                <w:sz w:val="24"/>
                <w:szCs w:val="24"/>
              </w:rPr>
              <w:t>ayme</w:t>
            </w:r>
            <w:r>
              <w:rPr>
                <w:sz w:val="24"/>
                <w:szCs w:val="24"/>
              </w:rPr>
              <w:t>nts f</w:t>
            </w:r>
            <w:r w:rsidRPr="005C78BC">
              <w:rPr>
                <w:sz w:val="24"/>
                <w:szCs w:val="24"/>
              </w:rPr>
              <w:t>r</w:t>
            </w:r>
            <w:r>
              <w:rPr>
                <w:sz w:val="24"/>
                <w:szCs w:val="24"/>
              </w:rPr>
              <w:t xml:space="preserve">om </w:t>
            </w:r>
            <w:r w:rsidRPr="005C78BC">
              <w:rPr>
                <w:sz w:val="24"/>
                <w:szCs w:val="24"/>
              </w:rPr>
              <w:t>t</w:t>
            </w:r>
            <w:r>
              <w:rPr>
                <w:sz w:val="24"/>
                <w:szCs w:val="24"/>
              </w:rPr>
              <w:t>he</w:t>
            </w:r>
            <w:r w:rsidRPr="005C78BC">
              <w:rPr>
                <w:sz w:val="24"/>
                <w:szCs w:val="24"/>
              </w:rPr>
              <w:t xml:space="preserve"> P</w:t>
            </w:r>
            <w:r>
              <w:rPr>
                <w:sz w:val="24"/>
                <w:szCs w:val="24"/>
              </w:rPr>
              <w:t>A.</w:t>
            </w:r>
          </w:p>
        </w:tc>
      </w:tr>
      <w:tr w:rsidR="0085332A" w:rsidTr="001D40D1">
        <w:tc>
          <w:tcPr>
            <w:tcW w:w="2267" w:type="dxa"/>
          </w:tcPr>
          <w:p w:rsidR="0085332A" w:rsidRDefault="0085332A" w:rsidP="0085332A">
            <w:pPr>
              <w:spacing w:before="34"/>
              <w:ind w:left="0"/>
              <w:rPr>
                <w:sz w:val="24"/>
                <w:szCs w:val="24"/>
              </w:rPr>
            </w:pPr>
            <w:r>
              <w:rPr>
                <w:b/>
                <w:sz w:val="24"/>
                <w:szCs w:val="24"/>
              </w:rPr>
              <w:t>1.7 Autho</w:t>
            </w:r>
            <w:r>
              <w:rPr>
                <w:b/>
                <w:spacing w:val="-1"/>
                <w:sz w:val="24"/>
                <w:szCs w:val="24"/>
              </w:rPr>
              <w:t>r</w:t>
            </w:r>
            <w:r>
              <w:rPr>
                <w:b/>
                <w:sz w:val="24"/>
                <w:szCs w:val="24"/>
              </w:rPr>
              <w:t>iz</w:t>
            </w:r>
            <w:r>
              <w:rPr>
                <w:b/>
                <w:spacing w:val="-1"/>
                <w:sz w:val="24"/>
                <w:szCs w:val="24"/>
              </w:rPr>
              <w:t>e</w:t>
            </w:r>
            <w:r>
              <w:rPr>
                <w:b/>
                <w:sz w:val="24"/>
                <w:szCs w:val="24"/>
              </w:rPr>
              <w:t>d</w:t>
            </w:r>
          </w:p>
          <w:p w:rsidR="0085332A" w:rsidRPr="0085332A" w:rsidRDefault="0085332A" w:rsidP="0085332A">
            <w:pPr>
              <w:ind w:left="0" w:right="-56"/>
              <w:rPr>
                <w:sz w:val="24"/>
                <w:szCs w:val="24"/>
              </w:rPr>
            </w:pPr>
            <w:r>
              <w:rPr>
                <w:b/>
                <w:sz w:val="24"/>
                <w:szCs w:val="24"/>
              </w:rPr>
              <w:t>R</w:t>
            </w:r>
            <w:r>
              <w:rPr>
                <w:b/>
                <w:spacing w:val="-1"/>
                <w:sz w:val="24"/>
                <w:szCs w:val="24"/>
              </w:rPr>
              <w:t>e</w:t>
            </w:r>
            <w:r>
              <w:rPr>
                <w:b/>
                <w:spacing w:val="1"/>
                <w:sz w:val="24"/>
                <w:szCs w:val="24"/>
              </w:rPr>
              <w:t>p</w:t>
            </w:r>
            <w:r>
              <w:rPr>
                <w:b/>
                <w:spacing w:val="-1"/>
                <w:sz w:val="24"/>
                <w:szCs w:val="24"/>
              </w:rPr>
              <w:t>re</w:t>
            </w:r>
            <w:r>
              <w:rPr>
                <w:b/>
                <w:sz w:val="24"/>
                <w:szCs w:val="24"/>
              </w:rPr>
              <w:t>s</w:t>
            </w:r>
            <w:r>
              <w:rPr>
                <w:b/>
                <w:spacing w:val="-1"/>
                <w:sz w:val="24"/>
                <w:szCs w:val="24"/>
              </w:rPr>
              <w:t>e</w:t>
            </w:r>
            <w:r>
              <w:rPr>
                <w:b/>
                <w:spacing w:val="1"/>
                <w:sz w:val="24"/>
                <w:szCs w:val="24"/>
              </w:rPr>
              <w:t>n</w:t>
            </w:r>
            <w:r>
              <w:rPr>
                <w:b/>
                <w:sz w:val="24"/>
                <w:szCs w:val="24"/>
              </w:rPr>
              <w:t>t</w:t>
            </w:r>
            <w:r>
              <w:rPr>
                <w:b/>
                <w:spacing w:val="2"/>
                <w:sz w:val="24"/>
                <w:szCs w:val="24"/>
              </w:rPr>
              <w:t>a</w:t>
            </w:r>
            <w:r>
              <w:rPr>
                <w:b/>
                <w:sz w:val="24"/>
                <w:szCs w:val="24"/>
              </w:rPr>
              <w:t>tiv</w:t>
            </w:r>
            <w:r>
              <w:rPr>
                <w:b/>
                <w:spacing w:val="-1"/>
                <w:sz w:val="24"/>
                <w:szCs w:val="24"/>
              </w:rPr>
              <w:t>e</w:t>
            </w:r>
            <w:r>
              <w:rPr>
                <w:b/>
                <w:sz w:val="24"/>
                <w:szCs w:val="24"/>
              </w:rPr>
              <w:t>s</w:t>
            </w:r>
          </w:p>
        </w:tc>
        <w:tc>
          <w:tcPr>
            <w:tcW w:w="7020" w:type="dxa"/>
          </w:tcPr>
          <w:p w:rsidR="0085332A" w:rsidRDefault="009338B2" w:rsidP="005C78BC">
            <w:pPr>
              <w:pStyle w:val="ListParagraph"/>
              <w:ind w:right="-108"/>
              <w:rPr>
                <w:sz w:val="24"/>
                <w:szCs w:val="24"/>
              </w:rPr>
            </w:pPr>
            <w:r>
              <w:rPr>
                <w:sz w:val="24"/>
                <w:szCs w:val="24"/>
              </w:rPr>
              <w:t>A</w:t>
            </w:r>
            <w:r w:rsidRPr="005C78BC">
              <w:rPr>
                <w:sz w:val="24"/>
                <w:szCs w:val="24"/>
              </w:rPr>
              <w:t>n</w:t>
            </w:r>
            <w:r>
              <w:rPr>
                <w:sz w:val="24"/>
                <w:szCs w:val="24"/>
              </w:rPr>
              <w:t xml:space="preserve">y </w:t>
            </w:r>
            <w:r w:rsidRPr="005C78BC">
              <w:rPr>
                <w:sz w:val="24"/>
                <w:szCs w:val="24"/>
              </w:rPr>
              <w:t>ac</w:t>
            </w:r>
            <w:r>
              <w:rPr>
                <w:sz w:val="24"/>
                <w:szCs w:val="24"/>
              </w:rPr>
              <w:t>t</w:t>
            </w:r>
            <w:r w:rsidRPr="005C78BC">
              <w:rPr>
                <w:sz w:val="24"/>
                <w:szCs w:val="24"/>
              </w:rPr>
              <w:t>i</w:t>
            </w:r>
            <w:r>
              <w:rPr>
                <w:sz w:val="24"/>
                <w:szCs w:val="24"/>
              </w:rPr>
              <w:t>on</w:t>
            </w:r>
            <w:r w:rsidRPr="005C78BC">
              <w:rPr>
                <w:sz w:val="24"/>
                <w:szCs w:val="24"/>
              </w:rPr>
              <w:t xml:space="preserve"> </w:t>
            </w:r>
            <w:r>
              <w:rPr>
                <w:sz w:val="24"/>
                <w:szCs w:val="24"/>
              </w:rPr>
              <w:t>r</w:t>
            </w:r>
            <w:r w:rsidRPr="005C78BC">
              <w:rPr>
                <w:sz w:val="24"/>
                <w:szCs w:val="24"/>
              </w:rPr>
              <w:t>e</w:t>
            </w:r>
            <w:r>
              <w:rPr>
                <w:sz w:val="24"/>
                <w:szCs w:val="24"/>
              </w:rPr>
              <w:t>quir</w:t>
            </w:r>
            <w:r w:rsidRPr="005C78BC">
              <w:rPr>
                <w:sz w:val="24"/>
                <w:szCs w:val="24"/>
              </w:rPr>
              <w:t>e</w:t>
            </w:r>
            <w:r>
              <w:rPr>
                <w:sz w:val="24"/>
                <w:szCs w:val="24"/>
              </w:rPr>
              <w:t>d</w:t>
            </w:r>
            <w:r w:rsidRPr="005C78BC">
              <w:rPr>
                <w:sz w:val="24"/>
                <w:szCs w:val="24"/>
              </w:rPr>
              <w:t xml:space="preserve"> </w:t>
            </w:r>
            <w:r>
              <w:rPr>
                <w:sz w:val="24"/>
                <w:szCs w:val="24"/>
              </w:rPr>
              <w:t>or</w:t>
            </w:r>
            <w:r w:rsidRPr="005C78BC">
              <w:rPr>
                <w:sz w:val="24"/>
                <w:szCs w:val="24"/>
              </w:rPr>
              <w:t xml:space="preserve"> pe</w:t>
            </w:r>
            <w:r>
              <w:rPr>
                <w:sz w:val="24"/>
                <w:szCs w:val="24"/>
              </w:rPr>
              <w:t>rmit</w:t>
            </w:r>
            <w:r w:rsidRPr="005C78BC">
              <w:rPr>
                <w:sz w:val="24"/>
                <w:szCs w:val="24"/>
              </w:rPr>
              <w:t>te</w:t>
            </w:r>
            <w:r>
              <w:rPr>
                <w:sz w:val="24"/>
                <w:szCs w:val="24"/>
              </w:rPr>
              <w:t>d</w:t>
            </w:r>
            <w:r w:rsidRPr="005C78BC">
              <w:rPr>
                <w:sz w:val="24"/>
                <w:szCs w:val="24"/>
              </w:rPr>
              <w:t xml:space="preserve"> </w:t>
            </w:r>
            <w:r>
              <w:rPr>
                <w:sz w:val="24"/>
                <w:szCs w:val="24"/>
              </w:rPr>
              <w:t>to</w:t>
            </w:r>
            <w:r w:rsidRPr="005C78BC">
              <w:rPr>
                <w:sz w:val="24"/>
                <w:szCs w:val="24"/>
              </w:rPr>
              <w:t xml:space="preserve"> </w:t>
            </w:r>
            <w:r>
              <w:rPr>
                <w:sz w:val="24"/>
                <w:szCs w:val="24"/>
              </w:rPr>
              <w:t>be</w:t>
            </w:r>
            <w:r w:rsidRPr="005C78BC">
              <w:rPr>
                <w:sz w:val="24"/>
                <w:szCs w:val="24"/>
              </w:rPr>
              <w:t xml:space="preserve"> </w:t>
            </w:r>
            <w:r>
              <w:rPr>
                <w:sz w:val="24"/>
                <w:szCs w:val="24"/>
              </w:rPr>
              <w:t>tak</w:t>
            </w:r>
            <w:r w:rsidRPr="005C78BC">
              <w:rPr>
                <w:sz w:val="24"/>
                <w:szCs w:val="24"/>
              </w:rPr>
              <w:t>e</w:t>
            </w:r>
            <w:r>
              <w:rPr>
                <w:sz w:val="24"/>
                <w:szCs w:val="24"/>
              </w:rPr>
              <w:t>n,</w:t>
            </w:r>
            <w:r w:rsidRPr="005C78BC">
              <w:rPr>
                <w:sz w:val="24"/>
                <w:szCs w:val="24"/>
              </w:rPr>
              <w:t xml:space="preserve"> a</w:t>
            </w:r>
            <w:r>
              <w:rPr>
                <w:sz w:val="24"/>
                <w:szCs w:val="24"/>
              </w:rPr>
              <w:t>nd</w:t>
            </w:r>
            <w:r w:rsidRPr="005C78BC">
              <w:rPr>
                <w:sz w:val="24"/>
                <w:szCs w:val="24"/>
              </w:rPr>
              <w:t xml:space="preserve"> an</w:t>
            </w:r>
            <w:r>
              <w:rPr>
                <w:sz w:val="24"/>
                <w:szCs w:val="24"/>
              </w:rPr>
              <w:t>y do</w:t>
            </w:r>
            <w:r w:rsidRPr="005C78BC">
              <w:rPr>
                <w:sz w:val="24"/>
                <w:szCs w:val="24"/>
              </w:rPr>
              <w:t>c</w:t>
            </w:r>
            <w:r>
              <w:rPr>
                <w:sz w:val="24"/>
                <w:szCs w:val="24"/>
              </w:rPr>
              <w:t>ument</w:t>
            </w:r>
            <w:r w:rsidRPr="005C78BC">
              <w:rPr>
                <w:sz w:val="24"/>
                <w:szCs w:val="24"/>
              </w:rPr>
              <w:t xml:space="preserve"> re</w:t>
            </w:r>
            <w:r>
              <w:rPr>
                <w:sz w:val="24"/>
                <w:szCs w:val="24"/>
              </w:rPr>
              <w:t>quir</w:t>
            </w:r>
            <w:r w:rsidRPr="005C78BC">
              <w:rPr>
                <w:sz w:val="24"/>
                <w:szCs w:val="24"/>
              </w:rPr>
              <w:t>e</w:t>
            </w:r>
            <w:r>
              <w:rPr>
                <w:sz w:val="24"/>
                <w:szCs w:val="24"/>
              </w:rPr>
              <w:t>d or</w:t>
            </w:r>
            <w:r w:rsidRPr="005C78BC">
              <w:rPr>
                <w:sz w:val="24"/>
                <w:szCs w:val="24"/>
              </w:rPr>
              <w:t xml:space="preserve"> </w:t>
            </w:r>
            <w:r>
              <w:rPr>
                <w:sz w:val="24"/>
                <w:szCs w:val="24"/>
              </w:rPr>
              <w:t>p</w:t>
            </w:r>
            <w:r w:rsidRPr="005C78BC">
              <w:rPr>
                <w:sz w:val="24"/>
                <w:szCs w:val="24"/>
              </w:rPr>
              <w:t>e</w:t>
            </w:r>
            <w:r>
              <w:rPr>
                <w:sz w:val="24"/>
                <w:szCs w:val="24"/>
              </w:rPr>
              <w:t>rmit</w:t>
            </w:r>
            <w:r w:rsidRPr="005C78BC">
              <w:rPr>
                <w:sz w:val="24"/>
                <w:szCs w:val="24"/>
              </w:rPr>
              <w:t>te</w:t>
            </w:r>
            <w:r>
              <w:rPr>
                <w:sz w:val="24"/>
                <w:szCs w:val="24"/>
              </w:rPr>
              <w:t>d</w:t>
            </w:r>
            <w:r w:rsidRPr="005C78BC">
              <w:rPr>
                <w:sz w:val="24"/>
                <w:szCs w:val="24"/>
              </w:rPr>
              <w:t xml:space="preserve"> </w:t>
            </w:r>
            <w:r>
              <w:rPr>
                <w:sz w:val="24"/>
                <w:szCs w:val="24"/>
              </w:rPr>
              <w:t>to</w:t>
            </w:r>
            <w:r w:rsidRPr="005C78BC">
              <w:rPr>
                <w:sz w:val="24"/>
                <w:szCs w:val="24"/>
              </w:rPr>
              <w:t xml:space="preserve"> </w:t>
            </w:r>
            <w:r>
              <w:rPr>
                <w:sz w:val="24"/>
                <w:szCs w:val="24"/>
              </w:rPr>
              <w:t>be</w:t>
            </w:r>
            <w:r w:rsidRPr="005C78BC">
              <w:rPr>
                <w:sz w:val="24"/>
                <w:szCs w:val="24"/>
              </w:rPr>
              <w:t xml:space="preserve"> exec</w:t>
            </w:r>
            <w:r>
              <w:rPr>
                <w:sz w:val="24"/>
                <w:szCs w:val="24"/>
              </w:rPr>
              <w:t>uted</w:t>
            </w:r>
            <w:r w:rsidRPr="005C78BC">
              <w:rPr>
                <w:sz w:val="24"/>
                <w:szCs w:val="24"/>
              </w:rPr>
              <w:t xml:space="preserve"> </w:t>
            </w:r>
            <w:r>
              <w:rPr>
                <w:sz w:val="24"/>
                <w:szCs w:val="24"/>
              </w:rPr>
              <w:t>und</w:t>
            </w:r>
            <w:r w:rsidRPr="005C78BC">
              <w:rPr>
                <w:sz w:val="24"/>
                <w:szCs w:val="24"/>
              </w:rPr>
              <w:t>e</w:t>
            </w:r>
            <w:r>
              <w:rPr>
                <w:sz w:val="24"/>
                <w:szCs w:val="24"/>
              </w:rPr>
              <w:t>r</w:t>
            </w:r>
            <w:r w:rsidRPr="005C78BC">
              <w:rPr>
                <w:sz w:val="24"/>
                <w:szCs w:val="24"/>
              </w:rPr>
              <w:t xml:space="preserve"> </w:t>
            </w:r>
            <w:r>
              <w:rPr>
                <w:sz w:val="24"/>
                <w:szCs w:val="24"/>
              </w:rPr>
              <w:t>th</w:t>
            </w:r>
            <w:r w:rsidRPr="005C78BC">
              <w:rPr>
                <w:sz w:val="24"/>
                <w:szCs w:val="24"/>
              </w:rPr>
              <w:t>i</w:t>
            </w:r>
            <w:r>
              <w:rPr>
                <w:sz w:val="24"/>
                <w:szCs w:val="24"/>
              </w:rPr>
              <w:t>s</w:t>
            </w:r>
            <w:r w:rsidRPr="005C78BC">
              <w:rPr>
                <w:sz w:val="24"/>
                <w:szCs w:val="24"/>
              </w:rPr>
              <w:t xml:space="preserve"> </w:t>
            </w:r>
            <w:r>
              <w:rPr>
                <w:sz w:val="24"/>
                <w:szCs w:val="24"/>
              </w:rPr>
              <w:t>Contr</w:t>
            </w:r>
            <w:r w:rsidRPr="005C78BC">
              <w:rPr>
                <w:sz w:val="24"/>
                <w:szCs w:val="24"/>
              </w:rPr>
              <w:t>ac</w:t>
            </w:r>
            <w:r>
              <w:rPr>
                <w:sz w:val="24"/>
                <w:szCs w:val="24"/>
              </w:rPr>
              <w:t>t</w:t>
            </w:r>
            <w:r w:rsidRPr="005C78BC">
              <w:rPr>
                <w:sz w:val="24"/>
                <w:szCs w:val="24"/>
              </w:rPr>
              <w:t xml:space="preserve"> b</w:t>
            </w:r>
            <w:r>
              <w:rPr>
                <w:sz w:val="24"/>
                <w:szCs w:val="24"/>
              </w:rPr>
              <w:t>y the</w:t>
            </w:r>
            <w:r w:rsidRPr="005C78BC">
              <w:rPr>
                <w:sz w:val="24"/>
                <w:szCs w:val="24"/>
              </w:rPr>
              <w:t xml:space="preserve"> P</w:t>
            </w:r>
            <w:r>
              <w:rPr>
                <w:sz w:val="24"/>
                <w:szCs w:val="24"/>
              </w:rPr>
              <w:t>A</w:t>
            </w:r>
            <w:r w:rsidRPr="005C78BC">
              <w:rPr>
                <w:sz w:val="24"/>
                <w:szCs w:val="24"/>
              </w:rPr>
              <w:t xml:space="preserve"> o</w:t>
            </w:r>
            <w:r>
              <w:rPr>
                <w:sz w:val="24"/>
                <w:szCs w:val="24"/>
              </w:rPr>
              <w:t>r</w:t>
            </w:r>
            <w:r w:rsidRPr="005C78BC">
              <w:rPr>
                <w:sz w:val="24"/>
                <w:szCs w:val="24"/>
              </w:rPr>
              <w:t xml:space="preserve"> </w:t>
            </w:r>
            <w:r>
              <w:rPr>
                <w:sz w:val="24"/>
                <w:szCs w:val="24"/>
              </w:rPr>
              <w:t>the Consultant m</w:t>
            </w:r>
            <w:r w:rsidRPr="005C78BC">
              <w:rPr>
                <w:sz w:val="24"/>
                <w:szCs w:val="24"/>
              </w:rPr>
              <w:t>a</w:t>
            </w:r>
            <w:r>
              <w:rPr>
                <w:sz w:val="24"/>
                <w:szCs w:val="24"/>
              </w:rPr>
              <w:t>y</w:t>
            </w:r>
            <w:r w:rsidRPr="005C78BC">
              <w:rPr>
                <w:sz w:val="24"/>
                <w:szCs w:val="24"/>
              </w:rPr>
              <w:t xml:space="preserve"> </w:t>
            </w:r>
            <w:r>
              <w:rPr>
                <w:sz w:val="24"/>
                <w:szCs w:val="24"/>
              </w:rPr>
              <w:t>be</w:t>
            </w:r>
            <w:r w:rsidRPr="005C78BC">
              <w:rPr>
                <w:sz w:val="24"/>
                <w:szCs w:val="24"/>
              </w:rPr>
              <w:t xml:space="preserve"> </w:t>
            </w:r>
            <w:r>
              <w:rPr>
                <w:sz w:val="24"/>
                <w:szCs w:val="24"/>
              </w:rPr>
              <w:t>ta</w:t>
            </w:r>
            <w:r w:rsidRPr="005C78BC">
              <w:rPr>
                <w:sz w:val="24"/>
                <w:szCs w:val="24"/>
              </w:rPr>
              <w:t>ke</w:t>
            </w:r>
            <w:r>
              <w:rPr>
                <w:sz w:val="24"/>
                <w:szCs w:val="24"/>
              </w:rPr>
              <w:t>n</w:t>
            </w:r>
            <w:r w:rsidRPr="005C78BC">
              <w:rPr>
                <w:sz w:val="24"/>
                <w:szCs w:val="24"/>
              </w:rPr>
              <w:t xml:space="preserve"> </w:t>
            </w:r>
            <w:r>
              <w:rPr>
                <w:sz w:val="24"/>
                <w:szCs w:val="24"/>
              </w:rPr>
              <w:t>or</w:t>
            </w:r>
            <w:r w:rsidRPr="005C78BC">
              <w:rPr>
                <w:sz w:val="24"/>
                <w:szCs w:val="24"/>
              </w:rPr>
              <w:t xml:space="preserve"> exec</w:t>
            </w:r>
            <w:r>
              <w:rPr>
                <w:sz w:val="24"/>
                <w:szCs w:val="24"/>
              </w:rPr>
              <w:t xml:space="preserve">uted </w:t>
            </w:r>
            <w:r w:rsidRPr="005C78BC">
              <w:rPr>
                <w:sz w:val="24"/>
                <w:szCs w:val="24"/>
              </w:rPr>
              <w:t>b</w:t>
            </w:r>
            <w:r>
              <w:rPr>
                <w:sz w:val="24"/>
                <w:szCs w:val="24"/>
              </w:rPr>
              <w:t>y</w:t>
            </w:r>
            <w:r w:rsidRPr="005C78BC">
              <w:rPr>
                <w:sz w:val="24"/>
                <w:szCs w:val="24"/>
              </w:rPr>
              <w:t xml:space="preserve"> </w:t>
            </w:r>
            <w:r>
              <w:rPr>
                <w:sz w:val="24"/>
                <w:szCs w:val="24"/>
              </w:rPr>
              <w:t>the o</w:t>
            </w:r>
            <w:r w:rsidRPr="005C78BC">
              <w:rPr>
                <w:sz w:val="24"/>
                <w:szCs w:val="24"/>
              </w:rPr>
              <w:t>f</w:t>
            </w:r>
            <w:r>
              <w:rPr>
                <w:sz w:val="24"/>
                <w:szCs w:val="24"/>
              </w:rPr>
              <w:t>f</w:t>
            </w:r>
            <w:r w:rsidRPr="005C78BC">
              <w:rPr>
                <w:sz w:val="24"/>
                <w:szCs w:val="24"/>
              </w:rPr>
              <w:t>ic</w:t>
            </w:r>
            <w:r>
              <w:rPr>
                <w:sz w:val="24"/>
                <w:szCs w:val="24"/>
              </w:rPr>
              <w:t>i</w:t>
            </w:r>
            <w:r w:rsidRPr="005C78BC">
              <w:rPr>
                <w:sz w:val="24"/>
                <w:szCs w:val="24"/>
              </w:rPr>
              <w:t>a</w:t>
            </w:r>
            <w:r>
              <w:rPr>
                <w:sz w:val="24"/>
                <w:szCs w:val="24"/>
              </w:rPr>
              <w:t xml:space="preserve">ls </w:t>
            </w:r>
            <w:r w:rsidRPr="005C78BC">
              <w:rPr>
                <w:sz w:val="24"/>
                <w:szCs w:val="24"/>
              </w:rPr>
              <w:t>s</w:t>
            </w:r>
            <w:r>
              <w:rPr>
                <w:sz w:val="24"/>
                <w:szCs w:val="24"/>
              </w:rPr>
              <w:t>p</w:t>
            </w:r>
            <w:r w:rsidRPr="005C78BC">
              <w:rPr>
                <w:sz w:val="24"/>
                <w:szCs w:val="24"/>
              </w:rPr>
              <w:t>ec</w:t>
            </w:r>
            <w:r>
              <w:rPr>
                <w:sz w:val="24"/>
                <w:szCs w:val="24"/>
              </w:rPr>
              <w:t>ified</w:t>
            </w:r>
            <w:r w:rsidRPr="005C78BC">
              <w:rPr>
                <w:sz w:val="24"/>
                <w:szCs w:val="24"/>
              </w:rPr>
              <w:t xml:space="preserve"> </w:t>
            </w:r>
            <w:r>
              <w:rPr>
                <w:sz w:val="24"/>
                <w:szCs w:val="24"/>
              </w:rPr>
              <w:t xml:space="preserve">in </w:t>
            </w:r>
            <w:r w:rsidRPr="005C78BC">
              <w:rPr>
                <w:sz w:val="24"/>
                <w:szCs w:val="24"/>
              </w:rPr>
              <w:t>t</w:t>
            </w:r>
            <w:r>
              <w:rPr>
                <w:sz w:val="24"/>
                <w:szCs w:val="24"/>
              </w:rPr>
              <w:t>he</w:t>
            </w:r>
            <w:r w:rsidRPr="005C78BC">
              <w:rPr>
                <w:sz w:val="24"/>
                <w:szCs w:val="24"/>
              </w:rPr>
              <w:t xml:space="preserve"> S</w:t>
            </w:r>
            <w:r>
              <w:rPr>
                <w:sz w:val="24"/>
                <w:szCs w:val="24"/>
              </w:rPr>
              <w:t>C.</w:t>
            </w:r>
          </w:p>
        </w:tc>
      </w:tr>
      <w:tr w:rsidR="0085332A" w:rsidTr="001D40D1">
        <w:tc>
          <w:tcPr>
            <w:tcW w:w="2267" w:type="dxa"/>
          </w:tcPr>
          <w:p w:rsidR="009338B2" w:rsidRDefault="009338B2" w:rsidP="009338B2">
            <w:pPr>
              <w:ind w:left="0"/>
              <w:rPr>
                <w:sz w:val="24"/>
                <w:szCs w:val="24"/>
              </w:rPr>
            </w:pPr>
            <w:r>
              <w:rPr>
                <w:b/>
                <w:sz w:val="24"/>
                <w:szCs w:val="24"/>
              </w:rPr>
              <w:t>1.8 Tax</w:t>
            </w:r>
            <w:r>
              <w:rPr>
                <w:b/>
                <w:spacing w:val="-1"/>
                <w:sz w:val="24"/>
                <w:szCs w:val="24"/>
              </w:rPr>
              <w:t>e</w:t>
            </w:r>
            <w:r>
              <w:rPr>
                <w:b/>
                <w:sz w:val="24"/>
                <w:szCs w:val="24"/>
              </w:rPr>
              <w:t>s a</w:t>
            </w:r>
            <w:r>
              <w:rPr>
                <w:b/>
                <w:spacing w:val="1"/>
                <w:sz w:val="24"/>
                <w:szCs w:val="24"/>
              </w:rPr>
              <w:t>n</w:t>
            </w:r>
            <w:r>
              <w:rPr>
                <w:b/>
                <w:sz w:val="24"/>
                <w:szCs w:val="24"/>
              </w:rPr>
              <w:t>d</w:t>
            </w:r>
          </w:p>
          <w:p w:rsidR="0085332A" w:rsidRPr="009338B2" w:rsidRDefault="009338B2" w:rsidP="009338B2">
            <w:pPr>
              <w:ind w:left="0"/>
              <w:rPr>
                <w:sz w:val="24"/>
                <w:szCs w:val="24"/>
              </w:rPr>
            </w:pPr>
            <w:r>
              <w:rPr>
                <w:b/>
                <w:sz w:val="24"/>
                <w:szCs w:val="24"/>
              </w:rPr>
              <w:t>Duti</w:t>
            </w:r>
            <w:r>
              <w:rPr>
                <w:b/>
                <w:spacing w:val="-1"/>
                <w:sz w:val="24"/>
                <w:szCs w:val="24"/>
              </w:rPr>
              <w:t>e</w:t>
            </w:r>
            <w:r>
              <w:rPr>
                <w:b/>
                <w:sz w:val="24"/>
                <w:szCs w:val="24"/>
              </w:rPr>
              <w:t>s</w:t>
            </w:r>
          </w:p>
        </w:tc>
        <w:tc>
          <w:tcPr>
            <w:tcW w:w="7020" w:type="dxa"/>
          </w:tcPr>
          <w:p w:rsidR="0085332A" w:rsidRDefault="009338B2" w:rsidP="005C78BC">
            <w:pPr>
              <w:pStyle w:val="ListParagraph"/>
              <w:ind w:right="-108"/>
              <w:rPr>
                <w:sz w:val="24"/>
                <w:szCs w:val="24"/>
              </w:rPr>
            </w:pPr>
            <w:r>
              <w:rPr>
                <w:sz w:val="24"/>
                <w:szCs w:val="24"/>
              </w:rPr>
              <w:t>The</w:t>
            </w:r>
            <w:r w:rsidRPr="005C78BC">
              <w:rPr>
                <w:sz w:val="24"/>
                <w:szCs w:val="24"/>
              </w:rPr>
              <w:t xml:space="preserve"> </w:t>
            </w:r>
            <w:r>
              <w:rPr>
                <w:sz w:val="24"/>
                <w:szCs w:val="24"/>
              </w:rPr>
              <w:t xml:space="preserve">Consultant, </w:t>
            </w:r>
            <w:r w:rsidRPr="005C78BC">
              <w:rPr>
                <w:sz w:val="24"/>
                <w:szCs w:val="24"/>
              </w:rPr>
              <w:t>S</w:t>
            </w:r>
            <w:r>
              <w:rPr>
                <w:sz w:val="24"/>
                <w:szCs w:val="24"/>
              </w:rPr>
              <w:t>u</w:t>
            </w:r>
            <w:r w:rsidRPr="005C78BC">
              <w:rPr>
                <w:sz w:val="24"/>
                <w:szCs w:val="24"/>
              </w:rPr>
              <w:t>b-</w:t>
            </w:r>
            <w:r>
              <w:rPr>
                <w:sz w:val="24"/>
                <w:szCs w:val="24"/>
              </w:rPr>
              <w:t xml:space="preserve">Consultants, </w:t>
            </w:r>
            <w:r w:rsidRPr="005C78BC">
              <w:rPr>
                <w:sz w:val="24"/>
                <w:szCs w:val="24"/>
              </w:rPr>
              <w:t>a</w:t>
            </w:r>
            <w:r>
              <w:rPr>
                <w:sz w:val="24"/>
                <w:szCs w:val="24"/>
              </w:rPr>
              <w:t>nd their</w:t>
            </w:r>
            <w:r w:rsidRPr="005C78BC">
              <w:rPr>
                <w:sz w:val="24"/>
                <w:szCs w:val="24"/>
              </w:rPr>
              <w:t xml:space="preserve"> Per</w:t>
            </w:r>
            <w:r>
              <w:rPr>
                <w:sz w:val="24"/>
                <w:szCs w:val="24"/>
              </w:rPr>
              <w:t>sonn</w:t>
            </w:r>
            <w:r w:rsidRPr="005C78BC">
              <w:rPr>
                <w:sz w:val="24"/>
                <w:szCs w:val="24"/>
              </w:rPr>
              <w:t>e</w:t>
            </w:r>
            <w:r>
              <w:rPr>
                <w:sz w:val="24"/>
                <w:szCs w:val="24"/>
              </w:rPr>
              <w:t>l shall p</w:t>
            </w:r>
            <w:r w:rsidRPr="005C78BC">
              <w:rPr>
                <w:sz w:val="24"/>
                <w:szCs w:val="24"/>
              </w:rPr>
              <w:t>a</w:t>
            </w:r>
            <w:r>
              <w:rPr>
                <w:sz w:val="24"/>
                <w:szCs w:val="24"/>
              </w:rPr>
              <w:t>y</w:t>
            </w:r>
            <w:r w:rsidRPr="005C78BC">
              <w:rPr>
                <w:sz w:val="24"/>
                <w:szCs w:val="24"/>
              </w:rPr>
              <w:t xml:space="preserve"> </w:t>
            </w:r>
            <w:r>
              <w:rPr>
                <w:sz w:val="24"/>
                <w:szCs w:val="24"/>
              </w:rPr>
              <w:t>such dir</w:t>
            </w:r>
            <w:r w:rsidRPr="005C78BC">
              <w:rPr>
                <w:sz w:val="24"/>
                <w:szCs w:val="24"/>
              </w:rPr>
              <w:t>ec</w:t>
            </w:r>
            <w:r>
              <w:rPr>
                <w:sz w:val="24"/>
                <w:szCs w:val="24"/>
              </w:rPr>
              <w:t>t</w:t>
            </w:r>
            <w:r w:rsidRPr="005C78BC">
              <w:rPr>
                <w:sz w:val="24"/>
                <w:szCs w:val="24"/>
              </w:rPr>
              <w:t xml:space="preserve"> </w:t>
            </w:r>
            <w:r>
              <w:rPr>
                <w:sz w:val="24"/>
                <w:szCs w:val="24"/>
              </w:rPr>
              <w:t>or ind</w:t>
            </w:r>
            <w:r w:rsidRPr="005C78BC">
              <w:rPr>
                <w:sz w:val="24"/>
                <w:szCs w:val="24"/>
              </w:rPr>
              <w:t>i</w:t>
            </w:r>
            <w:r>
              <w:rPr>
                <w:sz w:val="24"/>
                <w:szCs w:val="24"/>
              </w:rPr>
              <w:t>r</w:t>
            </w:r>
            <w:r w:rsidRPr="005C78BC">
              <w:rPr>
                <w:sz w:val="24"/>
                <w:szCs w:val="24"/>
              </w:rPr>
              <w:t>ec</w:t>
            </w:r>
            <w:r>
              <w:rPr>
                <w:sz w:val="24"/>
                <w:szCs w:val="24"/>
              </w:rPr>
              <w:t>t</w:t>
            </w:r>
            <w:r w:rsidRPr="005C78BC">
              <w:rPr>
                <w:sz w:val="24"/>
                <w:szCs w:val="24"/>
              </w:rPr>
              <w:t xml:space="preserve"> taxe</w:t>
            </w:r>
            <w:r>
              <w:rPr>
                <w:sz w:val="24"/>
                <w:szCs w:val="24"/>
              </w:rPr>
              <w:t>s,</w:t>
            </w:r>
            <w:r w:rsidRPr="005C78BC">
              <w:rPr>
                <w:sz w:val="24"/>
                <w:szCs w:val="24"/>
              </w:rPr>
              <w:t xml:space="preserve"> </w:t>
            </w:r>
            <w:r>
              <w:rPr>
                <w:sz w:val="24"/>
                <w:szCs w:val="24"/>
              </w:rPr>
              <w:t>dut</w:t>
            </w:r>
            <w:r w:rsidRPr="005C78BC">
              <w:rPr>
                <w:sz w:val="24"/>
                <w:szCs w:val="24"/>
              </w:rPr>
              <w:t>ie</w:t>
            </w:r>
            <w:r>
              <w:rPr>
                <w:sz w:val="24"/>
                <w:szCs w:val="24"/>
              </w:rPr>
              <w:t>s,</w:t>
            </w:r>
            <w:r w:rsidRPr="005C78BC">
              <w:rPr>
                <w:sz w:val="24"/>
                <w:szCs w:val="24"/>
              </w:rPr>
              <w:t xml:space="preserve"> </w:t>
            </w:r>
            <w:r>
              <w:rPr>
                <w:sz w:val="24"/>
                <w:szCs w:val="24"/>
              </w:rPr>
              <w:t>f</w:t>
            </w:r>
            <w:r w:rsidRPr="005C78BC">
              <w:rPr>
                <w:sz w:val="24"/>
                <w:szCs w:val="24"/>
              </w:rPr>
              <w:t>ee</w:t>
            </w:r>
            <w:r>
              <w:rPr>
                <w:sz w:val="24"/>
                <w:szCs w:val="24"/>
              </w:rPr>
              <w:t>s,</w:t>
            </w:r>
            <w:r w:rsidRPr="005C78BC">
              <w:rPr>
                <w:sz w:val="24"/>
                <w:szCs w:val="24"/>
              </w:rPr>
              <w:t xml:space="preserve"> a</w:t>
            </w:r>
            <w:r>
              <w:rPr>
                <w:sz w:val="24"/>
                <w:szCs w:val="24"/>
              </w:rPr>
              <w:t>nd</w:t>
            </w:r>
            <w:r w:rsidRPr="005C78BC">
              <w:rPr>
                <w:sz w:val="24"/>
                <w:szCs w:val="24"/>
              </w:rPr>
              <w:t xml:space="preserve"> </w:t>
            </w:r>
            <w:r>
              <w:rPr>
                <w:sz w:val="24"/>
                <w:szCs w:val="24"/>
              </w:rPr>
              <w:t>oth</w:t>
            </w:r>
            <w:r w:rsidRPr="005C78BC">
              <w:rPr>
                <w:sz w:val="24"/>
                <w:szCs w:val="24"/>
              </w:rPr>
              <w:t>e</w:t>
            </w:r>
            <w:r>
              <w:rPr>
                <w:sz w:val="24"/>
                <w:szCs w:val="24"/>
              </w:rPr>
              <w:t xml:space="preserve">r </w:t>
            </w:r>
            <w:r w:rsidRPr="005C78BC">
              <w:rPr>
                <w:sz w:val="24"/>
                <w:szCs w:val="24"/>
              </w:rPr>
              <w:t>i</w:t>
            </w:r>
            <w:r>
              <w:rPr>
                <w:sz w:val="24"/>
                <w:szCs w:val="24"/>
              </w:rPr>
              <w:t>mposi</w:t>
            </w:r>
            <w:r w:rsidRPr="005C78BC">
              <w:rPr>
                <w:sz w:val="24"/>
                <w:szCs w:val="24"/>
              </w:rPr>
              <w:t>t</w:t>
            </w:r>
            <w:r>
              <w:rPr>
                <w:sz w:val="24"/>
                <w:szCs w:val="24"/>
              </w:rPr>
              <w:t>ions</w:t>
            </w:r>
            <w:r w:rsidRPr="005C78BC">
              <w:rPr>
                <w:sz w:val="24"/>
                <w:szCs w:val="24"/>
              </w:rPr>
              <w:t xml:space="preserve"> </w:t>
            </w:r>
            <w:r>
              <w:rPr>
                <w:sz w:val="24"/>
                <w:szCs w:val="24"/>
              </w:rPr>
              <w:t>levi</w:t>
            </w:r>
            <w:r w:rsidRPr="005C78BC">
              <w:rPr>
                <w:sz w:val="24"/>
                <w:szCs w:val="24"/>
              </w:rPr>
              <w:t>e</w:t>
            </w:r>
            <w:r>
              <w:rPr>
                <w:sz w:val="24"/>
                <w:szCs w:val="24"/>
              </w:rPr>
              <w:t>d</w:t>
            </w:r>
            <w:r w:rsidRPr="005C78BC">
              <w:rPr>
                <w:sz w:val="24"/>
                <w:szCs w:val="24"/>
              </w:rPr>
              <w:t xml:space="preserve"> </w:t>
            </w:r>
            <w:r>
              <w:rPr>
                <w:sz w:val="24"/>
                <w:szCs w:val="24"/>
              </w:rPr>
              <w:t>und</w:t>
            </w:r>
            <w:r w:rsidRPr="005C78BC">
              <w:rPr>
                <w:sz w:val="24"/>
                <w:szCs w:val="24"/>
              </w:rPr>
              <w:t>e</w:t>
            </w:r>
            <w:r>
              <w:rPr>
                <w:sz w:val="24"/>
                <w:szCs w:val="24"/>
              </w:rPr>
              <w:t>r the</w:t>
            </w:r>
            <w:r w:rsidRPr="005C78BC">
              <w:rPr>
                <w:sz w:val="24"/>
                <w:szCs w:val="24"/>
              </w:rPr>
              <w:t xml:space="preserve"> </w:t>
            </w:r>
            <w:r>
              <w:rPr>
                <w:sz w:val="24"/>
                <w:szCs w:val="24"/>
              </w:rPr>
              <w:t>Applic</w:t>
            </w:r>
            <w:r w:rsidRPr="005C78BC">
              <w:rPr>
                <w:sz w:val="24"/>
                <w:szCs w:val="24"/>
              </w:rPr>
              <w:t>a</w:t>
            </w:r>
            <w:r>
              <w:rPr>
                <w:sz w:val="24"/>
                <w:szCs w:val="24"/>
              </w:rPr>
              <w:t xml:space="preserve">ble </w:t>
            </w:r>
            <w:r w:rsidRPr="005C78BC">
              <w:rPr>
                <w:sz w:val="24"/>
                <w:szCs w:val="24"/>
              </w:rPr>
              <w:t>La</w:t>
            </w:r>
            <w:r>
              <w:rPr>
                <w:sz w:val="24"/>
                <w:szCs w:val="24"/>
              </w:rPr>
              <w:t>w</w:t>
            </w:r>
            <w:r w:rsidRPr="005C78BC">
              <w:rPr>
                <w:sz w:val="24"/>
                <w:szCs w:val="24"/>
              </w:rPr>
              <w:t xml:space="preserve"> a</w:t>
            </w:r>
            <w:r>
              <w:rPr>
                <w:sz w:val="24"/>
                <w:szCs w:val="24"/>
              </w:rPr>
              <w:t>s spe</w:t>
            </w:r>
            <w:r w:rsidRPr="005C78BC">
              <w:rPr>
                <w:sz w:val="24"/>
                <w:szCs w:val="24"/>
              </w:rPr>
              <w:t>c</w:t>
            </w:r>
            <w:r>
              <w:rPr>
                <w:sz w:val="24"/>
                <w:szCs w:val="24"/>
              </w:rPr>
              <w:t>ified</w:t>
            </w:r>
            <w:r w:rsidRPr="005C78BC">
              <w:rPr>
                <w:sz w:val="24"/>
                <w:szCs w:val="24"/>
              </w:rPr>
              <w:t xml:space="preserve"> </w:t>
            </w:r>
            <w:r>
              <w:rPr>
                <w:sz w:val="24"/>
                <w:szCs w:val="24"/>
              </w:rPr>
              <w:t>in the</w:t>
            </w:r>
            <w:r w:rsidRPr="005C78BC">
              <w:rPr>
                <w:sz w:val="24"/>
                <w:szCs w:val="24"/>
              </w:rPr>
              <w:t xml:space="preserve"> S</w:t>
            </w:r>
            <w:r>
              <w:rPr>
                <w:sz w:val="24"/>
                <w:szCs w:val="24"/>
              </w:rPr>
              <w:t>C,</w:t>
            </w:r>
            <w:r w:rsidRPr="005C78BC">
              <w:rPr>
                <w:sz w:val="24"/>
                <w:szCs w:val="24"/>
              </w:rPr>
              <w:t xml:space="preserve"> </w:t>
            </w:r>
            <w:r>
              <w:rPr>
                <w:sz w:val="24"/>
                <w:szCs w:val="24"/>
              </w:rPr>
              <w:t>t</w:t>
            </w:r>
            <w:r w:rsidRPr="005C78BC">
              <w:rPr>
                <w:sz w:val="24"/>
                <w:szCs w:val="24"/>
              </w:rPr>
              <w:t>h</w:t>
            </w:r>
            <w:r>
              <w:rPr>
                <w:sz w:val="24"/>
                <w:szCs w:val="24"/>
              </w:rPr>
              <w:t>e</w:t>
            </w:r>
            <w:r w:rsidRPr="005C78BC">
              <w:rPr>
                <w:sz w:val="24"/>
                <w:szCs w:val="24"/>
              </w:rPr>
              <w:t xml:space="preserve"> a</w:t>
            </w:r>
            <w:r>
              <w:rPr>
                <w:sz w:val="24"/>
                <w:szCs w:val="24"/>
              </w:rPr>
              <w:t>mount</w:t>
            </w:r>
            <w:r w:rsidRPr="005C78BC">
              <w:rPr>
                <w:sz w:val="24"/>
                <w:szCs w:val="24"/>
              </w:rPr>
              <w:t xml:space="preserve"> o</w:t>
            </w:r>
            <w:r>
              <w:rPr>
                <w:sz w:val="24"/>
                <w:szCs w:val="24"/>
              </w:rPr>
              <w:t>f</w:t>
            </w:r>
            <w:r w:rsidRPr="005C78BC">
              <w:rPr>
                <w:sz w:val="24"/>
                <w:szCs w:val="24"/>
              </w:rPr>
              <w:t xml:space="preserve"> </w:t>
            </w:r>
            <w:r>
              <w:rPr>
                <w:sz w:val="24"/>
                <w:szCs w:val="24"/>
              </w:rPr>
              <w:t>whi</w:t>
            </w:r>
            <w:r w:rsidRPr="005C78BC">
              <w:rPr>
                <w:sz w:val="24"/>
                <w:szCs w:val="24"/>
              </w:rPr>
              <w:t>c</w:t>
            </w:r>
            <w:r>
              <w:rPr>
                <w:sz w:val="24"/>
                <w:szCs w:val="24"/>
              </w:rPr>
              <w:t>h is d</w:t>
            </w:r>
            <w:r w:rsidRPr="005C78BC">
              <w:rPr>
                <w:sz w:val="24"/>
                <w:szCs w:val="24"/>
              </w:rPr>
              <w:t>ee</w:t>
            </w:r>
            <w:r>
              <w:rPr>
                <w:sz w:val="24"/>
                <w:szCs w:val="24"/>
              </w:rPr>
              <w:t>med to h</w:t>
            </w:r>
            <w:r w:rsidRPr="005C78BC">
              <w:rPr>
                <w:sz w:val="24"/>
                <w:szCs w:val="24"/>
              </w:rPr>
              <w:t>av</w:t>
            </w:r>
            <w:r>
              <w:rPr>
                <w:sz w:val="24"/>
                <w:szCs w:val="24"/>
              </w:rPr>
              <w:t>e</w:t>
            </w:r>
            <w:r w:rsidRPr="005C78BC">
              <w:rPr>
                <w:sz w:val="24"/>
                <w:szCs w:val="24"/>
              </w:rPr>
              <w:t xml:space="preserve"> </w:t>
            </w:r>
            <w:r>
              <w:rPr>
                <w:sz w:val="24"/>
                <w:szCs w:val="24"/>
              </w:rPr>
              <w:t>b</w:t>
            </w:r>
            <w:r w:rsidRPr="005C78BC">
              <w:rPr>
                <w:sz w:val="24"/>
                <w:szCs w:val="24"/>
              </w:rPr>
              <w:t>ee</w:t>
            </w:r>
            <w:r>
              <w:rPr>
                <w:sz w:val="24"/>
                <w:szCs w:val="24"/>
              </w:rPr>
              <w:t>n i</w:t>
            </w:r>
            <w:r w:rsidRPr="005C78BC">
              <w:rPr>
                <w:sz w:val="24"/>
                <w:szCs w:val="24"/>
              </w:rPr>
              <w:t>nc</w:t>
            </w:r>
            <w:r>
              <w:rPr>
                <w:sz w:val="24"/>
                <w:szCs w:val="24"/>
              </w:rPr>
              <w:t>luded in the Contr</w:t>
            </w:r>
            <w:r w:rsidRPr="005C78BC">
              <w:rPr>
                <w:sz w:val="24"/>
                <w:szCs w:val="24"/>
              </w:rPr>
              <w:t>ac</w:t>
            </w:r>
            <w:r>
              <w:rPr>
                <w:sz w:val="24"/>
                <w:szCs w:val="24"/>
              </w:rPr>
              <w:t xml:space="preserve">t </w:t>
            </w:r>
            <w:r w:rsidRPr="005C78BC">
              <w:rPr>
                <w:sz w:val="24"/>
                <w:szCs w:val="24"/>
              </w:rPr>
              <w:t>P</w:t>
            </w:r>
            <w:r>
              <w:rPr>
                <w:sz w:val="24"/>
                <w:szCs w:val="24"/>
              </w:rPr>
              <w:t>ri</w:t>
            </w:r>
            <w:r w:rsidRPr="005C78BC">
              <w:rPr>
                <w:sz w:val="24"/>
                <w:szCs w:val="24"/>
              </w:rPr>
              <w:t>ce</w:t>
            </w:r>
            <w:r>
              <w:rPr>
                <w:sz w:val="24"/>
                <w:szCs w:val="24"/>
              </w:rPr>
              <w:t>.</w:t>
            </w:r>
          </w:p>
        </w:tc>
      </w:tr>
      <w:tr w:rsidR="009338B2" w:rsidTr="00772811">
        <w:trPr>
          <w:trHeight w:val="3874"/>
        </w:trPr>
        <w:tc>
          <w:tcPr>
            <w:tcW w:w="2267" w:type="dxa"/>
          </w:tcPr>
          <w:p w:rsidR="009338B2" w:rsidRDefault="009338B2" w:rsidP="009338B2">
            <w:pPr>
              <w:ind w:left="0"/>
              <w:rPr>
                <w:sz w:val="24"/>
                <w:szCs w:val="24"/>
              </w:rPr>
            </w:pPr>
            <w:r>
              <w:rPr>
                <w:b/>
                <w:sz w:val="24"/>
                <w:szCs w:val="24"/>
              </w:rPr>
              <w:lastRenderedPageBreak/>
              <w:t xml:space="preserve">1.9 </w:t>
            </w:r>
            <w:r>
              <w:rPr>
                <w:b/>
                <w:spacing w:val="-3"/>
                <w:sz w:val="24"/>
                <w:szCs w:val="24"/>
              </w:rPr>
              <w:t>F</w:t>
            </w:r>
            <w:r>
              <w:rPr>
                <w:b/>
                <w:spacing w:val="-1"/>
                <w:sz w:val="24"/>
                <w:szCs w:val="24"/>
              </w:rPr>
              <w:t>r</w:t>
            </w:r>
            <w:r>
              <w:rPr>
                <w:b/>
                <w:sz w:val="24"/>
                <w:szCs w:val="24"/>
              </w:rPr>
              <w:t>a</w:t>
            </w:r>
            <w:r>
              <w:rPr>
                <w:b/>
                <w:spacing w:val="1"/>
                <w:sz w:val="24"/>
                <w:szCs w:val="24"/>
              </w:rPr>
              <w:t>u</w:t>
            </w:r>
            <w:r>
              <w:rPr>
                <w:b/>
                <w:sz w:val="24"/>
                <w:szCs w:val="24"/>
              </w:rPr>
              <w:t>d</w:t>
            </w:r>
            <w:r>
              <w:rPr>
                <w:b/>
                <w:spacing w:val="1"/>
                <w:sz w:val="24"/>
                <w:szCs w:val="24"/>
              </w:rPr>
              <w:t xml:space="preserve"> </w:t>
            </w:r>
            <w:r>
              <w:rPr>
                <w:b/>
                <w:sz w:val="24"/>
                <w:szCs w:val="24"/>
              </w:rPr>
              <w:t>a</w:t>
            </w:r>
            <w:r>
              <w:rPr>
                <w:b/>
                <w:spacing w:val="1"/>
                <w:sz w:val="24"/>
                <w:szCs w:val="24"/>
              </w:rPr>
              <w:t>n</w:t>
            </w:r>
            <w:r>
              <w:rPr>
                <w:b/>
                <w:sz w:val="24"/>
                <w:szCs w:val="24"/>
              </w:rPr>
              <w:t>d</w:t>
            </w:r>
          </w:p>
          <w:p w:rsidR="009338B2" w:rsidRPr="009338B2" w:rsidRDefault="009338B2" w:rsidP="009338B2">
            <w:pPr>
              <w:ind w:left="0"/>
              <w:rPr>
                <w:sz w:val="24"/>
                <w:szCs w:val="24"/>
              </w:rPr>
            </w:pPr>
            <w:r>
              <w:rPr>
                <w:b/>
                <w:sz w:val="24"/>
                <w:szCs w:val="24"/>
              </w:rPr>
              <w:t>Co</w:t>
            </w:r>
            <w:r>
              <w:rPr>
                <w:b/>
                <w:spacing w:val="-1"/>
                <w:sz w:val="24"/>
                <w:szCs w:val="24"/>
              </w:rPr>
              <w:t>rr</w:t>
            </w:r>
            <w:r>
              <w:rPr>
                <w:b/>
                <w:spacing w:val="1"/>
                <w:sz w:val="24"/>
                <w:szCs w:val="24"/>
              </w:rPr>
              <w:t>up</w:t>
            </w:r>
            <w:r>
              <w:rPr>
                <w:b/>
                <w:sz w:val="24"/>
                <w:szCs w:val="24"/>
              </w:rPr>
              <w:t>tion</w:t>
            </w:r>
          </w:p>
        </w:tc>
        <w:tc>
          <w:tcPr>
            <w:tcW w:w="7020" w:type="dxa"/>
          </w:tcPr>
          <w:p w:rsidR="009338B2" w:rsidRPr="009338B2" w:rsidRDefault="009338B2" w:rsidP="005C08C5">
            <w:pPr>
              <w:pStyle w:val="ListParagraph"/>
              <w:numPr>
                <w:ilvl w:val="0"/>
                <w:numId w:val="19"/>
              </w:numPr>
              <w:tabs>
                <w:tab w:val="left" w:pos="720"/>
              </w:tabs>
              <w:ind w:right="134"/>
              <w:jc w:val="both"/>
              <w:rPr>
                <w:sz w:val="24"/>
                <w:szCs w:val="24"/>
              </w:rPr>
            </w:pPr>
            <w:r w:rsidRPr="009338B2">
              <w:rPr>
                <w:spacing w:val="-3"/>
                <w:sz w:val="24"/>
                <w:szCs w:val="24"/>
              </w:rPr>
              <w:t>I</w:t>
            </w:r>
            <w:r w:rsidRPr="009338B2">
              <w:rPr>
                <w:sz w:val="24"/>
                <w:szCs w:val="24"/>
              </w:rPr>
              <w:t>f</w:t>
            </w:r>
            <w:r w:rsidRPr="009338B2">
              <w:rPr>
                <w:spacing w:val="49"/>
                <w:sz w:val="24"/>
                <w:szCs w:val="24"/>
              </w:rPr>
              <w:t xml:space="preserve"> </w:t>
            </w:r>
            <w:r w:rsidRPr="009338B2">
              <w:rPr>
                <w:sz w:val="24"/>
                <w:szCs w:val="24"/>
              </w:rPr>
              <w:t>the</w:t>
            </w:r>
            <w:r w:rsidRPr="009338B2">
              <w:rPr>
                <w:spacing w:val="50"/>
                <w:sz w:val="24"/>
                <w:szCs w:val="24"/>
              </w:rPr>
              <w:t xml:space="preserve"> </w:t>
            </w:r>
            <w:r w:rsidRPr="009338B2">
              <w:rPr>
                <w:spacing w:val="1"/>
                <w:sz w:val="24"/>
                <w:szCs w:val="24"/>
              </w:rPr>
              <w:t>P</w:t>
            </w:r>
            <w:r w:rsidRPr="009338B2">
              <w:rPr>
                <w:sz w:val="24"/>
                <w:szCs w:val="24"/>
              </w:rPr>
              <w:t>A</w:t>
            </w:r>
            <w:r w:rsidRPr="009338B2">
              <w:rPr>
                <w:spacing w:val="50"/>
                <w:sz w:val="24"/>
                <w:szCs w:val="24"/>
              </w:rPr>
              <w:t xml:space="preserve"> </w:t>
            </w:r>
            <w:r w:rsidRPr="009338B2">
              <w:rPr>
                <w:sz w:val="24"/>
                <w:szCs w:val="24"/>
              </w:rPr>
              <w:t>d</w:t>
            </w:r>
            <w:r w:rsidRPr="009338B2">
              <w:rPr>
                <w:spacing w:val="-1"/>
                <w:sz w:val="24"/>
                <w:szCs w:val="24"/>
              </w:rPr>
              <w:t>e</w:t>
            </w:r>
            <w:r w:rsidRPr="009338B2">
              <w:rPr>
                <w:sz w:val="24"/>
                <w:szCs w:val="24"/>
              </w:rPr>
              <w:t>te</w:t>
            </w:r>
            <w:r w:rsidRPr="009338B2">
              <w:rPr>
                <w:spacing w:val="-1"/>
                <w:sz w:val="24"/>
                <w:szCs w:val="24"/>
              </w:rPr>
              <w:t>r</w:t>
            </w:r>
            <w:r w:rsidRPr="009338B2">
              <w:rPr>
                <w:sz w:val="24"/>
                <w:szCs w:val="24"/>
              </w:rPr>
              <w:t>m</w:t>
            </w:r>
            <w:r w:rsidRPr="009338B2">
              <w:rPr>
                <w:spacing w:val="1"/>
                <w:sz w:val="24"/>
                <w:szCs w:val="24"/>
              </w:rPr>
              <w:t>i</w:t>
            </w:r>
            <w:r w:rsidRPr="009338B2">
              <w:rPr>
                <w:sz w:val="24"/>
                <w:szCs w:val="24"/>
              </w:rPr>
              <w:t>n</w:t>
            </w:r>
            <w:r w:rsidRPr="009338B2">
              <w:rPr>
                <w:spacing w:val="-1"/>
                <w:sz w:val="24"/>
                <w:szCs w:val="24"/>
              </w:rPr>
              <w:t>e</w:t>
            </w:r>
            <w:r w:rsidRPr="009338B2">
              <w:rPr>
                <w:sz w:val="24"/>
                <w:szCs w:val="24"/>
              </w:rPr>
              <w:t>s</w:t>
            </w:r>
            <w:r w:rsidRPr="009338B2">
              <w:rPr>
                <w:spacing w:val="50"/>
                <w:sz w:val="24"/>
                <w:szCs w:val="24"/>
              </w:rPr>
              <w:t xml:space="preserve"> </w:t>
            </w:r>
            <w:r w:rsidRPr="009338B2">
              <w:rPr>
                <w:sz w:val="24"/>
                <w:szCs w:val="24"/>
              </w:rPr>
              <w:t>that</w:t>
            </w:r>
            <w:r w:rsidRPr="009338B2">
              <w:rPr>
                <w:spacing w:val="50"/>
                <w:sz w:val="24"/>
                <w:szCs w:val="24"/>
              </w:rPr>
              <w:t xml:space="preserve"> </w:t>
            </w:r>
            <w:r w:rsidRPr="009338B2">
              <w:rPr>
                <w:sz w:val="24"/>
                <w:szCs w:val="24"/>
              </w:rPr>
              <w:t>the</w:t>
            </w:r>
            <w:r w:rsidRPr="009338B2">
              <w:rPr>
                <w:spacing w:val="50"/>
                <w:sz w:val="24"/>
                <w:szCs w:val="24"/>
              </w:rPr>
              <w:t xml:space="preserve"> </w:t>
            </w:r>
            <w:r w:rsidRPr="009338B2">
              <w:rPr>
                <w:sz w:val="24"/>
                <w:szCs w:val="24"/>
              </w:rPr>
              <w:t>Consultant</w:t>
            </w:r>
            <w:r w:rsidRPr="009338B2">
              <w:rPr>
                <w:spacing w:val="48"/>
                <w:sz w:val="24"/>
                <w:szCs w:val="24"/>
              </w:rPr>
              <w:t xml:space="preserve"> </w:t>
            </w:r>
            <w:r w:rsidRPr="009338B2">
              <w:rPr>
                <w:spacing w:val="-1"/>
                <w:sz w:val="24"/>
                <w:szCs w:val="24"/>
              </w:rPr>
              <w:t>a</w:t>
            </w:r>
            <w:r w:rsidRPr="009338B2">
              <w:rPr>
                <w:sz w:val="24"/>
                <w:szCs w:val="24"/>
              </w:rPr>
              <w:t>nd/or</w:t>
            </w:r>
            <w:r w:rsidRPr="009338B2">
              <w:rPr>
                <w:spacing w:val="50"/>
                <w:sz w:val="24"/>
                <w:szCs w:val="24"/>
              </w:rPr>
              <w:t xml:space="preserve"> </w:t>
            </w:r>
            <w:r w:rsidRPr="009338B2">
              <w:rPr>
                <w:sz w:val="24"/>
                <w:szCs w:val="24"/>
              </w:rPr>
              <w:t>i</w:t>
            </w:r>
            <w:r w:rsidRPr="009338B2">
              <w:rPr>
                <w:spacing w:val="1"/>
                <w:sz w:val="24"/>
                <w:szCs w:val="24"/>
              </w:rPr>
              <w:t>t</w:t>
            </w:r>
            <w:r w:rsidRPr="009338B2">
              <w:rPr>
                <w:sz w:val="24"/>
                <w:szCs w:val="24"/>
              </w:rPr>
              <w:t>s</w:t>
            </w:r>
            <w:r w:rsidRPr="009338B2">
              <w:rPr>
                <w:spacing w:val="48"/>
                <w:sz w:val="24"/>
                <w:szCs w:val="24"/>
              </w:rPr>
              <w:t xml:space="preserve"> </w:t>
            </w:r>
            <w:r w:rsidRPr="009338B2">
              <w:rPr>
                <w:spacing w:val="1"/>
                <w:sz w:val="24"/>
                <w:szCs w:val="24"/>
              </w:rPr>
              <w:t>P</w:t>
            </w:r>
            <w:r w:rsidRPr="009338B2">
              <w:rPr>
                <w:spacing w:val="-1"/>
                <w:sz w:val="24"/>
                <w:szCs w:val="24"/>
              </w:rPr>
              <w:t>e</w:t>
            </w:r>
            <w:r w:rsidRPr="009338B2">
              <w:rPr>
                <w:sz w:val="24"/>
                <w:szCs w:val="24"/>
              </w:rPr>
              <w:t>rsonn</w:t>
            </w:r>
            <w:r w:rsidRPr="009338B2">
              <w:rPr>
                <w:spacing w:val="-1"/>
                <w:sz w:val="24"/>
                <w:szCs w:val="24"/>
              </w:rPr>
              <w:t>e</w:t>
            </w:r>
            <w:r w:rsidRPr="009338B2">
              <w:rPr>
                <w:sz w:val="24"/>
                <w:szCs w:val="24"/>
              </w:rPr>
              <w:t>l, sub</w:t>
            </w:r>
            <w:r w:rsidRPr="009338B2">
              <w:rPr>
                <w:spacing w:val="-1"/>
                <w:sz w:val="24"/>
                <w:szCs w:val="24"/>
              </w:rPr>
              <w:t>-c</w:t>
            </w:r>
            <w:r w:rsidRPr="009338B2">
              <w:rPr>
                <w:sz w:val="24"/>
                <w:szCs w:val="24"/>
              </w:rPr>
              <w:t>ontr</w:t>
            </w:r>
            <w:r w:rsidRPr="009338B2">
              <w:rPr>
                <w:spacing w:val="-1"/>
                <w:sz w:val="24"/>
                <w:szCs w:val="24"/>
              </w:rPr>
              <w:t>ac</w:t>
            </w:r>
            <w:r w:rsidRPr="009338B2">
              <w:rPr>
                <w:sz w:val="24"/>
                <w:szCs w:val="24"/>
              </w:rPr>
              <w:t>t</w:t>
            </w:r>
            <w:r w:rsidRPr="009338B2">
              <w:rPr>
                <w:spacing w:val="3"/>
                <w:sz w:val="24"/>
                <w:szCs w:val="24"/>
              </w:rPr>
              <w:t>o</w:t>
            </w:r>
            <w:r w:rsidRPr="009338B2">
              <w:rPr>
                <w:sz w:val="24"/>
                <w:szCs w:val="24"/>
              </w:rPr>
              <w:t>rs, su</w:t>
            </w:r>
            <w:r w:rsidRPr="009338B2">
              <w:rPr>
                <w:spacing w:val="1"/>
                <w:sz w:val="24"/>
                <w:szCs w:val="24"/>
              </w:rPr>
              <w:t>b</w:t>
            </w:r>
            <w:r w:rsidRPr="009338B2">
              <w:rPr>
                <w:spacing w:val="-1"/>
                <w:sz w:val="24"/>
                <w:szCs w:val="24"/>
              </w:rPr>
              <w:t>-c</w:t>
            </w:r>
            <w:r w:rsidRPr="009338B2">
              <w:rPr>
                <w:sz w:val="24"/>
                <w:szCs w:val="24"/>
              </w:rPr>
              <w:t>o</w:t>
            </w:r>
            <w:r w:rsidRPr="009338B2">
              <w:rPr>
                <w:spacing w:val="2"/>
                <w:sz w:val="24"/>
                <w:szCs w:val="24"/>
              </w:rPr>
              <w:t>n</w:t>
            </w:r>
            <w:r w:rsidRPr="009338B2">
              <w:rPr>
                <w:sz w:val="24"/>
                <w:szCs w:val="24"/>
              </w:rPr>
              <w:t>sul</w:t>
            </w:r>
            <w:r w:rsidRPr="009338B2">
              <w:rPr>
                <w:spacing w:val="1"/>
                <w:sz w:val="24"/>
                <w:szCs w:val="24"/>
              </w:rPr>
              <w:t>t</w:t>
            </w:r>
            <w:r w:rsidRPr="009338B2">
              <w:rPr>
                <w:spacing w:val="-1"/>
                <w:sz w:val="24"/>
                <w:szCs w:val="24"/>
              </w:rPr>
              <w:t>a</w:t>
            </w:r>
            <w:r w:rsidRPr="009338B2">
              <w:rPr>
                <w:sz w:val="24"/>
                <w:szCs w:val="24"/>
              </w:rPr>
              <w:t>nts,</w:t>
            </w:r>
            <w:r w:rsidRPr="009338B2">
              <w:rPr>
                <w:spacing w:val="1"/>
                <w:sz w:val="24"/>
                <w:szCs w:val="24"/>
              </w:rPr>
              <w:t xml:space="preserve"> </w:t>
            </w:r>
            <w:r w:rsidRPr="009338B2">
              <w:rPr>
                <w:sz w:val="24"/>
                <w:szCs w:val="24"/>
              </w:rPr>
              <w:t>s</w:t>
            </w:r>
            <w:r w:rsidRPr="009338B2">
              <w:rPr>
                <w:spacing w:val="-1"/>
                <w:sz w:val="24"/>
                <w:szCs w:val="24"/>
              </w:rPr>
              <w:t>e</w:t>
            </w:r>
            <w:r w:rsidRPr="009338B2">
              <w:rPr>
                <w:sz w:val="24"/>
                <w:szCs w:val="24"/>
              </w:rPr>
              <w:t>rvi</w:t>
            </w:r>
            <w:r w:rsidRPr="009338B2">
              <w:rPr>
                <w:spacing w:val="-1"/>
                <w:sz w:val="24"/>
                <w:szCs w:val="24"/>
              </w:rPr>
              <w:t>ce</w:t>
            </w:r>
            <w:r w:rsidRPr="009338B2">
              <w:rPr>
                <w:sz w:val="24"/>
                <w:szCs w:val="24"/>
              </w:rPr>
              <w:t>s</w:t>
            </w:r>
            <w:r w:rsidRPr="009338B2">
              <w:rPr>
                <w:spacing w:val="1"/>
                <w:sz w:val="24"/>
                <w:szCs w:val="24"/>
              </w:rPr>
              <w:t xml:space="preserve"> </w:t>
            </w:r>
            <w:r w:rsidRPr="009338B2">
              <w:rPr>
                <w:sz w:val="24"/>
                <w:szCs w:val="24"/>
              </w:rPr>
              <w:t>p</w:t>
            </w:r>
            <w:r w:rsidRPr="009338B2">
              <w:rPr>
                <w:spacing w:val="-1"/>
                <w:sz w:val="24"/>
                <w:szCs w:val="24"/>
              </w:rPr>
              <w:t>r</w:t>
            </w:r>
            <w:r w:rsidRPr="009338B2">
              <w:rPr>
                <w:sz w:val="24"/>
                <w:szCs w:val="24"/>
              </w:rPr>
              <w:t>ovi</w:t>
            </w:r>
            <w:r w:rsidRPr="009338B2">
              <w:rPr>
                <w:spacing w:val="3"/>
                <w:sz w:val="24"/>
                <w:szCs w:val="24"/>
              </w:rPr>
              <w:t>d</w:t>
            </w:r>
            <w:r w:rsidRPr="009338B2">
              <w:rPr>
                <w:spacing w:val="1"/>
                <w:sz w:val="24"/>
                <w:szCs w:val="24"/>
              </w:rPr>
              <w:t>e</w:t>
            </w:r>
            <w:r w:rsidRPr="009338B2">
              <w:rPr>
                <w:sz w:val="24"/>
                <w:szCs w:val="24"/>
              </w:rPr>
              <w:t xml:space="preserve">rs </w:t>
            </w:r>
            <w:r w:rsidRPr="009338B2">
              <w:rPr>
                <w:spacing w:val="-1"/>
                <w:sz w:val="24"/>
                <w:szCs w:val="24"/>
              </w:rPr>
              <w:t>a</w:t>
            </w:r>
            <w:r w:rsidRPr="009338B2">
              <w:rPr>
                <w:sz w:val="24"/>
                <w:szCs w:val="24"/>
              </w:rPr>
              <w:t>nd supplie</w:t>
            </w:r>
            <w:r w:rsidRPr="009338B2">
              <w:rPr>
                <w:spacing w:val="-1"/>
                <w:sz w:val="24"/>
                <w:szCs w:val="24"/>
              </w:rPr>
              <w:t>r</w:t>
            </w:r>
            <w:r w:rsidRPr="009338B2">
              <w:rPr>
                <w:sz w:val="24"/>
                <w:szCs w:val="24"/>
              </w:rPr>
              <w:t>s h</w:t>
            </w:r>
            <w:r w:rsidRPr="009338B2">
              <w:rPr>
                <w:spacing w:val="-1"/>
                <w:sz w:val="24"/>
                <w:szCs w:val="24"/>
              </w:rPr>
              <w:t>a</w:t>
            </w:r>
            <w:r w:rsidRPr="009338B2">
              <w:rPr>
                <w:sz w:val="24"/>
                <w:szCs w:val="24"/>
              </w:rPr>
              <w:t xml:space="preserve">s </w:t>
            </w:r>
            <w:r w:rsidRPr="009338B2">
              <w:rPr>
                <w:spacing w:val="-1"/>
                <w:sz w:val="24"/>
                <w:szCs w:val="24"/>
              </w:rPr>
              <w:t>e</w:t>
            </w:r>
            <w:r w:rsidRPr="009338B2">
              <w:rPr>
                <w:spacing w:val="2"/>
                <w:sz w:val="24"/>
                <w:szCs w:val="24"/>
              </w:rPr>
              <w:t>n</w:t>
            </w:r>
            <w:r w:rsidRPr="009338B2">
              <w:rPr>
                <w:spacing w:val="-2"/>
                <w:sz w:val="24"/>
                <w:szCs w:val="24"/>
              </w:rPr>
              <w:t>g</w:t>
            </w:r>
            <w:r w:rsidRPr="009338B2">
              <w:rPr>
                <w:spacing w:val="1"/>
                <w:sz w:val="24"/>
                <w:szCs w:val="24"/>
              </w:rPr>
              <w:t>a</w:t>
            </w:r>
            <w:r w:rsidRPr="009338B2">
              <w:rPr>
                <w:sz w:val="24"/>
                <w:szCs w:val="24"/>
              </w:rPr>
              <w:t>g</w:t>
            </w:r>
            <w:r w:rsidRPr="009338B2">
              <w:rPr>
                <w:spacing w:val="-1"/>
                <w:sz w:val="24"/>
                <w:szCs w:val="24"/>
              </w:rPr>
              <w:t>e</w:t>
            </w:r>
            <w:r w:rsidRPr="009338B2">
              <w:rPr>
                <w:sz w:val="24"/>
                <w:szCs w:val="24"/>
              </w:rPr>
              <w:t>d in</w:t>
            </w:r>
            <w:r w:rsidRPr="009338B2">
              <w:rPr>
                <w:spacing w:val="3"/>
                <w:sz w:val="24"/>
                <w:szCs w:val="24"/>
              </w:rPr>
              <w:t xml:space="preserve"> </w:t>
            </w:r>
            <w:r w:rsidRPr="009338B2">
              <w:rPr>
                <w:spacing w:val="-1"/>
                <w:sz w:val="24"/>
                <w:szCs w:val="24"/>
              </w:rPr>
              <w:t>c</w:t>
            </w:r>
            <w:r w:rsidRPr="009338B2">
              <w:rPr>
                <w:sz w:val="24"/>
                <w:szCs w:val="24"/>
              </w:rPr>
              <w:t>o</w:t>
            </w:r>
            <w:r w:rsidRPr="009338B2">
              <w:rPr>
                <w:spacing w:val="-1"/>
                <w:sz w:val="24"/>
                <w:szCs w:val="24"/>
              </w:rPr>
              <w:t>r</w:t>
            </w:r>
            <w:r w:rsidRPr="009338B2">
              <w:rPr>
                <w:sz w:val="24"/>
                <w:szCs w:val="24"/>
              </w:rPr>
              <w:t>r</w:t>
            </w:r>
            <w:r w:rsidRPr="009338B2">
              <w:rPr>
                <w:spacing w:val="1"/>
                <w:sz w:val="24"/>
                <w:szCs w:val="24"/>
              </w:rPr>
              <w:t>u</w:t>
            </w:r>
            <w:r w:rsidRPr="009338B2">
              <w:rPr>
                <w:sz w:val="24"/>
                <w:szCs w:val="24"/>
              </w:rPr>
              <w:t xml:space="preserve">pt, </w:t>
            </w:r>
            <w:r w:rsidRPr="009338B2">
              <w:rPr>
                <w:spacing w:val="1"/>
                <w:sz w:val="24"/>
                <w:szCs w:val="24"/>
              </w:rPr>
              <w:t>f</w:t>
            </w:r>
            <w:r w:rsidRPr="009338B2">
              <w:rPr>
                <w:sz w:val="24"/>
                <w:szCs w:val="24"/>
              </w:rPr>
              <w:t>r</w:t>
            </w:r>
            <w:r w:rsidRPr="009338B2">
              <w:rPr>
                <w:spacing w:val="-2"/>
                <w:sz w:val="24"/>
                <w:szCs w:val="24"/>
              </w:rPr>
              <w:t>a</w:t>
            </w:r>
            <w:r w:rsidRPr="009338B2">
              <w:rPr>
                <w:sz w:val="24"/>
                <w:szCs w:val="24"/>
              </w:rPr>
              <w:t>udulent,</w:t>
            </w:r>
            <w:r w:rsidRPr="009338B2">
              <w:rPr>
                <w:spacing w:val="2"/>
                <w:sz w:val="24"/>
                <w:szCs w:val="24"/>
              </w:rPr>
              <w:t xml:space="preserve"> </w:t>
            </w:r>
            <w:r w:rsidRPr="009338B2">
              <w:rPr>
                <w:spacing w:val="-1"/>
                <w:sz w:val="24"/>
                <w:szCs w:val="24"/>
              </w:rPr>
              <w:t>c</w:t>
            </w:r>
            <w:r w:rsidRPr="009338B2">
              <w:rPr>
                <w:sz w:val="24"/>
                <w:szCs w:val="24"/>
              </w:rPr>
              <w:t>ol</w:t>
            </w:r>
            <w:r w:rsidRPr="009338B2">
              <w:rPr>
                <w:spacing w:val="1"/>
                <w:sz w:val="24"/>
                <w:szCs w:val="24"/>
              </w:rPr>
              <w:t>l</w:t>
            </w:r>
            <w:r w:rsidRPr="009338B2">
              <w:rPr>
                <w:sz w:val="24"/>
                <w:szCs w:val="24"/>
              </w:rPr>
              <w:t xml:space="preserve">usive, </w:t>
            </w:r>
            <w:r w:rsidRPr="009338B2">
              <w:rPr>
                <w:spacing w:val="-1"/>
                <w:sz w:val="24"/>
                <w:szCs w:val="24"/>
              </w:rPr>
              <w:t>c</w:t>
            </w:r>
            <w:r w:rsidRPr="009338B2">
              <w:rPr>
                <w:sz w:val="24"/>
                <w:szCs w:val="24"/>
              </w:rPr>
              <w:t>o</w:t>
            </w:r>
            <w:r w:rsidRPr="009338B2">
              <w:rPr>
                <w:spacing w:val="1"/>
                <w:sz w:val="24"/>
                <w:szCs w:val="24"/>
              </w:rPr>
              <w:t>e</w:t>
            </w:r>
            <w:r w:rsidRPr="009338B2">
              <w:rPr>
                <w:sz w:val="24"/>
                <w:szCs w:val="24"/>
              </w:rPr>
              <w:t>r</w:t>
            </w:r>
            <w:r w:rsidRPr="009338B2">
              <w:rPr>
                <w:spacing w:val="-2"/>
                <w:sz w:val="24"/>
                <w:szCs w:val="24"/>
              </w:rPr>
              <w:t>c</w:t>
            </w:r>
            <w:r w:rsidRPr="009338B2">
              <w:rPr>
                <w:sz w:val="24"/>
                <w:szCs w:val="24"/>
              </w:rPr>
              <w:t>ive,</w:t>
            </w:r>
            <w:r w:rsidRPr="009338B2">
              <w:rPr>
                <w:spacing w:val="2"/>
                <w:sz w:val="24"/>
                <w:szCs w:val="24"/>
              </w:rPr>
              <w:t xml:space="preserve"> </w:t>
            </w:r>
            <w:r w:rsidRPr="009338B2">
              <w:rPr>
                <w:sz w:val="24"/>
                <w:szCs w:val="24"/>
              </w:rPr>
              <w:t>or obstru</w:t>
            </w:r>
            <w:r w:rsidRPr="009338B2">
              <w:rPr>
                <w:spacing w:val="-2"/>
                <w:sz w:val="24"/>
                <w:szCs w:val="24"/>
              </w:rPr>
              <w:t>c</w:t>
            </w:r>
            <w:r w:rsidRPr="009338B2">
              <w:rPr>
                <w:sz w:val="24"/>
                <w:szCs w:val="24"/>
              </w:rPr>
              <w:t>t</w:t>
            </w:r>
            <w:r w:rsidRPr="009338B2">
              <w:rPr>
                <w:spacing w:val="1"/>
                <w:sz w:val="24"/>
                <w:szCs w:val="24"/>
              </w:rPr>
              <w:t>i</w:t>
            </w:r>
            <w:r w:rsidRPr="009338B2">
              <w:rPr>
                <w:sz w:val="24"/>
                <w:szCs w:val="24"/>
              </w:rPr>
              <w:t>ve</w:t>
            </w:r>
            <w:r w:rsidRPr="009338B2">
              <w:rPr>
                <w:spacing w:val="1"/>
                <w:sz w:val="24"/>
                <w:szCs w:val="24"/>
              </w:rPr>
              <w:t xml:space="preserve"> </w:t>
            </w:r>
            <w:r w:rsidRPr="009338B2">
              <w:rPr>
                <w:sz w:val="24"/>
                <w:szCs w:val="24"/>
              </w:rPr>
              <w:t>p</w:t>
            </w:r>
            <w:r w:rsidRPr="009338B2">
              <w:rPr>
                <w:spacing w:val="-1"/>
                <w:sz w:val="24"/>
                <w:szCs w:val="24"/>
              </w:rPr>
              <w:t>rac</w:t>
            </w:r>
            <w:r w:rsidRPr="009338B2">
              <w:rPr>
                <w:sz w:val="24"/>
                <w:szCs w:val="24"/>
              </w:rPr>
              <w:t>t</w:t>
            </w:r>
            <w:r w:rsidRPr="009338B2">
              <w:rPr>
                <w:spacing w:val="1"/>
                <w:sz w:val="24"/>
                <w:szCs w:val="24"/>
              </w:rPr>
              <w:t>ic</w:t>
            </w:r>
            <w:r w:rsidRPr="009338B2">
              <w:rPr>
                <w:spacing w:val="-1"/>
                <w:sz w:val="24"/>
                <w:szCs w:val="24"/>
              </w:rPr>
              <w:t>e</w:t>
            </w:r>
            <w:r w:rsidRPr="009338B2">
              <w:rPr>
                <w:sz w:val="24"/>
                <w:szCs w:val="24"/>
              </w:rPr>
              <w:t>s,</w:t>
            </w:r>
            <w:r w:rsidRPr="009338B2">
              <w:rPr>
                <w:spacing w:val="2"/>
                <w:sz w:val="24"/>
                <w:szCs w:val="24"/>
              </w:rPr>
              <w:t xml:space="preserve"> </w:t>
            </w:r>
            <w:r w:rsidRPr="009338B2">
              <w:rPr>
                <w:sz w:val="24"/>
                <w:szCs w:val="24"/>
              </w:rPr>
              <w:t>in</w:t>
            </w:r>
            <w:r w:rsidRPr="009338B2">
              <w:rPr>
                <w:spacing w:val="3"/>
                <w:sz w:val="24"/>
                <w:szCs w:val="24"/>
              </w:rPr>
              <w:t xml:space="preserve"> </w:t>
            </w:r>
            <w:r w:rsidRPr="009338B2">
              <w:rPr>
                <w:spacing w:val="-1"/>
                <w:sz w:val="24"/>
                <w:szCs w:val="24"/>
              </w:rPr>
              <w:t>c</w:t>
            </w:r>
            <w:r w:rsidRPr="009338B2">
              <w:rPr>
                <w:sz w:val="24"/>
                <w:szCs w:val="24"/>
              </w:rPr>
              <w:t>ompeting for</w:t>
            </w:r>
            <w:r w:rsidRPr="009338B2">
              <w:rPr>
                <w:spacing w:val="1"/>
                <w:sz w:val="24"/>
                <w:szCs w:val="24"/>
              </w:rPr>
              <w:t xml:space="preserve"> </w:t>
            </w:r>
            <w:r w:rsidRPr="009338B2">
              <w:rPr>
                <w:spacing w:val="2"/>
                <w:sz w:val="24"/>
                <w:szCs w:val="24"/>
              </w:rPr>
              <w:t>o</w:t>
            </w:r>
            <w:r w:rsidRPr="009338B2">
              <w:rPr>
                <w:sz w:val="24"/>
                <w:szCs w:val="24"/>
              </w:rPr>
              <w:t>r</w:t>
            </w:r>
            <w:r w:rsidRPr="009338B2">
              <w:rPr>
                <w:spacing w:val="1"/>
                <w:sz w:val="24"/>
                <w:szCs w:val="24"/>
              </w:rPr>
              <w:t xml:space="preserve"> </w:t>
            </w:r>
            <w:r w:rsidRPr="009338B2">
              <w:rPr>
                <w:sz w:val="24"/>
                <w:szCs w:val="24"/>
              </w:rPr>
              <w:t>in</w:t>
            </w:r>
            <w:r w:rsidRPr="009338B2">
              <w:rPr>
                <w:spacing w:val="3"/>
                <w:sz w:val="24"/>
                <w:szCs w:val="24"/>
              </w:rPr>
              <w:t xml:space="preserve"> </w:t>
            </w:r>
            <w:r w:rsidRPr="009338B2">
              <w:rPr>
                <w:spacing w:val="-1"/>
                <w:sz w:val="24"/>
                <w:szCs w:val="24"/>
              </w:rPr>
              <w:t>e</w:t>
            </w:r>
            <w:r w:rsidRPr="009338B2">
              <w:rPr>
                <w:spacing w:val="2"/>
                <w:sz w:val="24"/>
                <w:szCs w:val="24"/>
              </w:rPr>
              <w:t>x</w:t>
            </w:r>
            <w:r w:rsidRPr="009338B2">
              <w:rPr>
                <w:spacing w:val="-1"/>
                <w:sz w:val="24"/>
                <w:szCs w:val="24"/>
              </w:rPr>
              <w:t>ec</w:t>
            </w:r>
            <w:r w:rsidRPr="009338B2">
              <w:rPr>
                <w:sz w:val="24"/>
                <w:szCs w:val="24"/>
              </w:rPr>
              <w:t>ut</w:t>
            </w:r>
            <w:r w:rsidRPr="009338B2">
              <w:rPr>
                <w:spacing w:val="1"/>
                <w:sz w:val="24"/>
                <w:szCs w:val="24"/>
              </w:rPr>
              <w:t>i</w:t>
            </w:r>
            <w:r w:rsidRPr="009338B2">
              <w:rPr>
                <w:sz w:val="24"/>
                <w:szCs w:val="24"/>
              </w:rPr>
              <w:t>ng the Contr</w:t>
            </w:r>
            <w:r w:rsidRPr="009338B2">
              <w:rPr>
                <w:spacing w:val="-1"/>
                <w:sz w:val="24"/>
                <w:szCs w:val="24"/>
              </w:rPr>
              <w:t>ac</w:t>
            </w:r>
            <w:r w:rsidRPr="009338B2">
              <w:rPr>
                <w:sz w:val="24"/>
                <w:szCs w:val="24"/>
              </w:rPr>
              <w:t>t,</w:t>
            </w:r>
            <w:r w:rsidRPr="009338B2">
              <w:rPr>
                <w:spacing w:val="3"/>
                <w:sz w:val="24"/>
                <w:szCs w:val="24"/>
              </w:rPr>
              <w:t xml:space="preserve"> </w:t>
            </w:r>
            <w:r w:rsidRPr="009338B2">
              <w:rPr>
                <w:sz w:val="24"/>
                <w:szCs w:val="24"/>
              </w:rPr>
              <w:t>then</w:t>
            </w:r>
            <w:r w:rsidRPr="009338B2">
              <w:rPr>
                <w:spacing w:val="2"/>
                <w:sz w:val="24"/>
                <w:szCs w:val="24"/>
              </w:rPr>
              <w:t xml:space="preserve"> </w:t>
            </w:r>
            <w:r w:rsidRPr="009338B2">
              <w:rPr>
                <w:sz w:val="24"/>
                <w:szCs w:val="24"/>
              </w:rPr>
              <w:t>the</w:t>
            </w:r>
            <w:r w:rsidRPr="009338B2">
              <w:rPr>
                <w:spacing w:val="2"/>
                <w:sz w:val="24"/>
                <w:szCs w:val="24"/>
              </w:rPr>
              <w:t xml:space="preserve"> </w:t>
            </w:r>
            <w:r w:rsidRPr="009338B2">
              <w:rPr>
                <w:spacing w:val="1"/>
                <w:sz w:val="24"/>
                <w:szCs w:val="24"/>
              </w:rPr>
              <w:t>P</w:t>
            </w:r>
            <w:r w:rsidRPr="009338B2">
              <w:rPr>
                <w:sz w:val="24"/>
                <w:szCs w:val="24"/>
              </w:rPr>
              <w:t>A</w:t>
            </w:r>
            <w:r w:rsidRPr="009338B2">
              <w:rPr>
                <w:spacing w:val="4"/>
                <w:sz w:val="24"/>
                <w:szCs w:val="24"/>
              </w:rPr>
              <w:t xml:space="preserve"> </w:t>
            </w:r>
            <w:r w:rsidRPr="009338B2">
              <w:rPr>
                <w:sz w:val="24"/>
                <w:szCs w:val="24"/>
              </w:rPr>
              <w:t>m</w:t>
            </w:r>
            <w:r w:rsidRPr="009338B2">
              <w:rPr>
                <w:spacing w:val="2"/>
                <w:sz w:val="24"/>
                <w:szCs w:val="24"/>
              </w:rPr>
              <w:t>a</w:t>
            </w:r>
            <w:r w:rsidRPr="009338B2">
              <w:rPr>
                <w:spacing w:val="-5"/>
                <w:sz w:val="24"/>
                <w:szCs w:val="24"/>
              </w:rPr>
              <w:t>y</w:t>
            </w:r>
            <w:r w:rsidRPr="009338B2">
              <w:rPr>
                <w:sz w:val="24"/>
                <w:szCs w:val="24"/>
              </w:rPr>
              <w:t>,</w:t>
            </w:r>
            <w:r w:rsidRPr="009338B2">
              <w:rPr>
                <w:spacing w:val="5"/>
                <w:sz w:val="24"/>
                <w:szCs w:val="24"/>
              </w:rPr>
              <w:t xml:space="preserve"> </w:t>
            </w:r>
            <w:r w:rsidRPr="009338B2">
              <w:rPr>
                <w:spacing w:val="-1"/>
                <w:sz w:val="24"/>
                <w:szCs w:val="24"/>
              </w:rPr>
              <w:t>a</w:t>
            </w:r>
            <w:r w:rsidRPr="009338B2">
              <w:rPr>
                <w:sz w:val="24"/>
                <w:szCs w:val="24"/>
              </w:rPr>
              <w:t>ft</w:t>
            </w:r>
            <w:r w:rsidRPr="009338B2">
              <w:rPr>
                <w:spacing w:val="-1"/>
                <w:sz w:val="24"/>
                <w:szCs w:val="24"/>
              </w:rPr>
              <w:t>e</w:t>
            </w:r>
            <w:r w:rsidRPr="009338B2">
              <w:rPr>
                <w:sz w:val="24"/>
                <w:szCs w:val="24"/>
              </w:rPr>
              <w:t>r</w:t>
            </w:r>
            <w:r w:rsidRPr="009338B2">
              <w:rPr>
                <w:spacing w:val="6"/>
                <w:sz w:val="24"/>
                <w:szCs w:val="24"/>
              </w:rPr>
              <w:t xml:space="preserve"> </w:t>
            </w:r>
            <w:r w:rsidRPr="009338B2">
              <w:rPr>
                <w:spacing w:val="-2"/>
                <w:sz w:val="24"/>
                <w:szCs w:val="24"/>
              </w:rPr>
              <w:t>g</w:t>
            </w:r>
            <w:r w:rsidRPr="009338B2">
              <w:rPr>
                <w:sz w:val="24"/>
                <w:szCs w:val="24"/>
              </w:rPr>
              <w:t>iv</w:t>
            </w:r>
            <w:r w:rsidRPr="009338B2">
              <w:rPr>
                <w:spacing w:val="1"/>
                <w:sz w:val="24"/>
                <w:szCs w:val="24"/>
              </w:rPr>
              <w:t>i</w:t>
            </w:r>
            <w:r w:rsidRPr="009338B2">
              <w:rPr>
                <w:sz w:val="24"/>
                <w:szCs w:val="24"/>
              </w:rPr>
              <w:t>ng 14</w:t>
            </w:r>
            <w:r w:rsidRPr="009338B2">
              <w:rPr>
                <w:spacing w:val="2"/>
                <w:sz w:val="24"/>
                <w:szCs w:val="24"/>
              </w:rPr>
              <w:t xml:space="preserve"> </w:t>
            </w:r>
            <w:r w:rsidR="00772811" w:rsidRPr="009338B2">
              <w:rPr>
                <w:spacing w:val="2"/>
                <w:sz w:val="24"/>
                <w:szCs w:val="24"/>
              </w:rPr>
              <w:t>d</w:t>
            </w:r>
            <w:r w:rsidR="00772811" w:rsidRPr="009338B2">
              <w:rPr>
                <w:spacing w:val="1"/>
                <w:sz w:val="24"/>
                <w:szCs w:val="24"/>
              </w:rPr>
              <w:t>a</w:t>
            </w:r>
            <w:r w:rsidR="00772811" w:rsidRPr="009338B2">
              <w:rPr>
                <w:spacing w:val="-5"/>
                <w:sz w:val="24"/>
                <w:szCs w:val="24"/>
              </w:rPr>
              <w:t>y</w:t>
            </w:r>
            <w:r w:rsidR="00772811" w:rsidRPr="009338B2">
              <w:rPr>
                <w:sz w:val="24"/>
                <w:szCs w:val="24"/>
              </w:rPr>
              <w:t>s</w:t>
            </w:r>
            <w:r w:rsidR="00772811" w:rsidRPr="009338B2">
              <w:rPr>
                <w:spacing w:val="5"/>
                <w:sz w:val="24"/>
                <w:szCs w:val="24"/>
              </w:rPr>
              <w:t>’</w:t>
            </w:r>
            <w:r w:rsidR="00772811" w:rsidRPr="009338B2">
              <w:rPr>
                <w:sz w:val="24"/>
                <w:szCs w:val="24"/>
              </w:rPr>
              <w:t xml:space="preserve"> no</w:t>
            </w:r>
            <w:r w:rsidR="00772811" w:rsidRPr="009338B2">
              <w:rPr>
                <w:spacing w:val="1"/>
                <w:sz w:val="24"/>
                <w:szCs w:val="24"/>
              </w:rPr>
              <w:t>t</w:t>
            </w:r>
            <w:r w:rsidR="00772811" w:rsidRPr="009338B2">
              <w:rPr>
                <w:spacing w:val="-1"/>
                <w:sz w:val="24"/>
                <w:szCs w:val="24"/>
              </w:rPr>
              <w:t>i</w:t>
            </w:r>
            <w:r w:rsidR="00772811" w:rsidRPr="009338B2">
              <w:rPr>
                <w:sz w:val="24"/>
                <w:szCs w:val="24"/>
              </w:rPr>
              <w:t>ce</w:t>
            </w:r>
            <w:r w:rsidRPr="009338B2">
              <w:rPr>
                <w:spacing w:val="1"/>
                <w:sz w:val="24"/>
                <w:szCs w:val="24"/>
              </w:rPr>
              <w:t xml:space="preserve"> </w:t>
            </w:r>
            <w:r w:rsidRPr="009338B2">
              <w:rPr>
                <w:sz w:val="24"/>
                <w:szCs w:val="24"/>
              </w:rPr>
              <w:t>to</w:t>
            </w:r>
            <w:r w:rsidRPr="009338B2">
              <w:rPr>
                <w:spacing w:val="3"/>
                <w:sz w:val="24"/>
                <w:szCs w:val="24"/>
              </w:rPr>
              <w:t xml:space="preserve"> </w:t>
            </w:r>
            <w:r w:rsidRPr="009338B2">
              <w:rPr>
                <w:sz w:val="24"/>
                <w:szCs w:val="24"/>
              </w:rPr>
              <w:t>t</w:t>
            </w:r>
            <w:r w:rsidRPr="009338B2">
              <w:rPr>
                <w:spacing w:val="3"/>
                <w:sz w:val="24"/>
                <w:szCs w:val="24"/>
              </w:rPr>
              <w:t>h</w:t>
            </w:r>
            <w:r w:rsidRPr="009338B2">
              <w:rPr>
                <w:sz w:val="24"/>
                <w:szCs w:val="24"/>
              </w:rPr>
              <w:t>e Consultant,</w:t>
            </w:r>
            <w:r w:rsidRPr="009338B2">
              <w:rPr>
                <w:spacing w:val="1"/>
                <w:sz w:val="24"/>
                <w:szCs w:val="24"/>
              </w:rPr>
              <w:t xml:space="preserve"> </w:t>
            </w:r>
            <w:r w:rsidRPr="009338B2">
              <w:rPr>
                <w:sz w:val="24"/>
                <w:szCs w:val="24"/>
              </w:rPr>
              <w:t>te</w:t>
            </w:r>
            <w:r w:rsidRPr="009338B2">
              <w:rPr>
                <w:spacing w:val="-1"/>
                <w:sz w:val="24"/>
                <w:szCs w:val="24"/>
              </w:rPr>
              <w:t>r</w:t>
            </w:r>
            <w:r w:rsidRPr="009338B2">
              <w:rPr>
                <w:sz w:val="24"/>
                <w:szCs w:val="24"/>
              </w:rPr>
              <w:t>m</w:t>
            </w:r>
            <w:r w:rsidRPr="009338B2">
              <w:rPr>
                <w:spacing w:val="1"/>
                <w:sz w:val="24"/>
                <w:szCs w:val="24"/>
              </w:rPr>
              <w:t>i</w:t>
            </w:r>
            <w:r w:rsidRPr="009338B2">
              <w:rPr>
                <w:sz w:val="24"/>
                <w:szCs w:val="24"/>
              </w:rPr>
              <w:t>n</w:t>
            </w:r>
            <w:r w:rsidRPr="009338B2">
              <w:rPr>
                <w:spacing w:val="-1"/>
                <w:sz w:val="24"/>
                <w:szCs w:val="24"/>
              </w:rPr>
              <w:t>a</w:t>
            </w:r>
            <w:r w:rsidRPr="009338B2">
              <w:rPr>
                <w:sz w:val="24"/>
                <w:szCs w:val="24"/>
              </w:rPr>
              <w:t>te the Consultant</w:t>
            </w:r>
            <w:r w:rsidRPr="009338B2">
              <w:rPr>
                <w:spacing w:val="-2"/>
                <w:sz w:val="24"/>
                <w:szCs w:val="24"/>
              </w:rPr>
              <w:t>'</w:t>
            </w:r>
            <w:r w:rsidRPr="009338B2">
              <w:rPr>
                <w:sz w:val="24"/>
                <w:szCs w:val="24"/>
              </w:rPr>
              <w:t>s</w:t>
            </w:r>
            <w:r w:rsidRPr="009338B2">
              <w:rPr>
                <w:spacing w:val="1"/>
                <w:sz w:val="24"/>
                <w:szCs w:val="24"/>
              </w:rPr>
              <w:t xml:space="preserve"> </w:t>
            </w:r>
            <w:r w:rsidRPr="009338B2">
              <w:rPr>
                <w:spacing w:val="-1"/>
                <w:sz w:val="24"/>
                <w:szCs w:val="24"/>
              </w:rPr>
              <w:t>e</w:t>
            </w:r>
            <w:r w:rsidRPr="009338B2">
              <w:rPr>
                <w:sz w:val="24"/>
                <w:szCs w:val="24"/>
              </w:rPr>
              <w:t>mp</w:t>
            </w:r>
            <w:r w:rsidRPr="009338B2">
              <w:rPr>
                <w:spacing w:val="1"/>
                <w:sz w:val="24"/>
                <w:szCs w:val="24"/>
              </w:rPr>
              <w:t>l</w:t>
            </w:r>
            <w:r w:rsidRPr="009338B2">
              <w:rPr>
                <w:spacing w:val="5"/>
                <w:sz w:val="24"/>
                <w:szCs w:val="24"/>
              </w:rPr>
              <w:t>o</w:t>
            </w:r>
            <w:r w:rsidRPr="009338B2">
              <w:rPr>
                <w:spacing w:val="-2"/>
                <w:sz w:val="24"/>
                <w:szCs w:val="24"/>
              </w:rPr>
              <w:t>y</w:t>
            </w:r>
            <w:r w:rsidRPr="009338B2">
              <w:rPr>
                <w:sz w:val="24"/>
                <w:szCs w:val="24"/>
              </w:rPr>
              <w:t>ment</w:t>
            </w:r>
            <w:r w:rsidRPr="009338B2">
              <w:rPr>
                <w:spacing w:val="1"/>
                <w:sz w:val="24"/>
                <w:szCs w:val="24"/>
              </w:rPr>
              <w:t xml:space="preserve"> </w:t>
            </w:r>
            <w:r w:rsidRPr="009338B2">
              <w:rPr>
                <w:sz w:val="24"/>
                <w:szCs w:val="24"/>
              </w:rPr>
              <w:t>und</w:t>
            </w:r>
            <w:r w:rsidRPr="009338B2">
              <w:rPr>
                <w:spacing w:val="-1"/>
                <w:sz w:val="24"/>
                <w:szCs w:val="24"/>
              </w:rPr>
              <w:t>e</w:t>
            </w:r>
            <w:r w:rsidRPr="009338B2">
              <w:rPr>
                <w:sz w:val="24"/>
                <w:szCs w:val="24"/>
              </w:rPr>
              <w:t>r the Contr</w:t>
            </w:r>
            <w:r w:rsidRPr="009338B2">
              <w:rPr>
                <w:spacing w:val="-1"/>
                <w:sz w:val="24"/>
                <w:szCs w:val="24"/>
              </w:rPr>
              <w:t>ac</w:t>
            </w:r>
            <w:r w:rsidRPr="009338B2">
              <w:rPr>
                <w:sz w:val="24"/>
                <w:szCs w:val="24"/>
              </w:rPr>
              <w:t>t,</w:t>
            </w:r>
            <w:r w:rsidRPr="009338B2">
              <w:rPr>
                <w:spacing w:val="6"/>
                <w:sz w:val="24"/>
                <w:szCs w:val="24"/>
              </w:rPr>
              <w:t xml:space="preserve"> </w:t>
            </w:r>
            <w:r w:rsidRPr="009338B2">
              <w:rPr>
                <w:spacing w:val="-1"/>
                <w:sz w:val="24"/>
                <w:szCs w:val="24"/>
              </w:rPr>
              <w:t>a</w:t>
            </w:r>
            <w:r w:rsidRPr="009338B2">
              <w:rPr>
                <w:sz w:val="24"/>
                <w:szCs w:val="24"/>
              </w:rPr>
              <w:t>nd</w:t>
            </w:r>
            <w:r w:rsidRPr="009338B2">
              <w:rPr>
                <w:spacing w:val="5"/>
                <w:sz w:val="24"/>
                <w:szCs w:val="24"/>
              </w:rPr>
              <w:t xml:space="preserve"> </w:t>
            </w:r>
            <w:r w:rsidRPr="009338B2">
              <w:rPr>
                <w:sz w:val="24"/>
                <w:szCs w:val="24"/>
              </w:rPr>
              <w:t>m</w:t>
            </w:r>
            <w:r w:rsidRPr="009338B2">
              <w:rPr>
                <w:spacing w:val="2"/>
                <w:sz w:val="24"/>
                <w:szCs w:val="24"/>
              </w:rPr>
              <w:t>a</w:t>
            </w:r>
            <w:r w:rsidRPr="009338B2">
              <w:rPr>
                <w:sz w:val="24"/>
                <w:szCs w:val="24"/>
              </w:rPr>
              <w:t xml:space="preserve">y </w:t>
            </w:r>
            <w:r w:rsidRPr="009338B2">
              <w:rPr>
                <w:spacing w:val="1"/>
                <w:sz w:val="24"/>
                <w:szCs w:val="24"/>
              </w:rPr>
              <w:t>r</w:t>
            </w:r>
            <w:r w:rsidRPr="009338B2">
              <w:rPr>
                <w:spacing w:val="-1"/>
                <w:sz w:val="24"/>
                <w:szCs w:val="24"/>
              </w:rPr>
              <w:t>e</w:t>
            </w:r>
            <w:r w:rsidRPr="009338B2">
              <w:rPr>
                <w:sz w:val="24"/>
                <w:szCs w:val="24"/>
              </w:rPr>
              <w:t>sort</w:t>
            </w:r>
            <w:r w:rsidRPr="009338B2">
              <w:rPr>
                <w:spacing w:val="5"/>
                <w:sz w:val="24"/>
                <w:szCs w:val="24"/>
              </w:rPr>
              <w:t xml:space="preserve"> </w:t>
            </w:r>
            <w:r w:rsidRPr="009338B2">
              <w:rPr>
                <w:sz w:val="24"/>
                <w:szCs w:val="24"/>
              </w:rPr>
              <w:t>to</w:t>
            </w:r>
            <w:r w:rsidRPr="009338B2">
              <w:rPr>
                <w:spacing w:val="6"/>
                <w:sz w:val="24"/>
                <w:szCs w:val="24"/>
              </w:rPr>
              <w:t xml:space="preserve"> </w:t>
            </w:r>
            <w:r w:rsidRPr="009338B2">
              <w:rPr>
                <w:sz w:val="24"/>
                <w:szCs w:val="24"/>
              </w:rPr>
              <w:t>other</w:t>
            </w:r>
            <w:r w:rsidRPr="009338B2">
              <w:rPr>
                <w:spacing w:val="4"/>
                <w:sz w:val="24"/>
                <w:szCs w:val="24"/>
              </w:rPr>
              <w:t xml:space="preserve"> </w:t>
            </w:r>
            <w:r w:rsidRPr="009338B2">
              <w:rPr>
                <w:sz w:val="24"/>
                <w:szCs w:val="24"/>
              </w:rPr>
              <w:t>r</w:t>
            </w:r>
            <w:r w:rsidRPr="009338B2">
              <w:rPr>
                <w:spacing w:val="-2"/>
                <w:sz w:val="24"/>
                <w:szCs w:val="24"/>
              </w:rPr>
              <w:t>e</w:t>
            </w:r>
            <w:r w:rsidRPr="009338B2">
              <w:rPr>
                <w:sz w:val="24"/>
                <w:szCs w:val="24"/>
              </w:rPr>
              <w:t>me</w:t>
            </w:r>
            <w:r w:rsidRPr="009338B2">
              <w:rPr>
                <w:spacing w:val="2"/>
                <w:sz w:val="24"/>
                <w:szCs w:val="24"/>
              </w:rPr>
              <w:t>d</w:t>
            </w:r>
            <w:r w:rsidRPr="009338B2">
              <w:rPr>
                <w:sz w:val="24"/>
                <w:szCs w:val="24"/>
              </w:rPr>
              <w:t>ies</w:t>
            </w:r>
            <w:r w:rsidRPr="009338B2">
              <w:rPr>
                <w:spacing w:val="5"/>
                <w:sz w:val="24"/>
                <w:szCs w:val="24"/>
              </w:rPr>
              <w:t xml:space="preserve"> </w:t>
            </w:r>
            <w:r w:rsidRPr="009338B2">
              <w:rPr>
                <w:sz w:val="24"/>
                <w:szCs w:val="24"/>
              </w:rPr>
              <w:t>including bla</w:t>
            </w:r>
            <w:r w:rsidRPr="009338B2">
              <w:rPr>
                <w:spacing w:val="-1"/>
                <w:sz w:val="24"/>
                <w:szCs w:val="24"/>
              </w:rPr>
              <w:t>c</w:t>
            </w:r>
            <w:r w:rsidRPr="009338B2">
              <w:rPr>
                <w:sz w:val="24"/>
                <w:szCs w:val="24"/>
              </w:rPr>
              <w:t>kl</w:t>
            </w:r>
            <w:r w:rsidRPr="009338B2">
              <w:rPr>
                <w:spacing w:val="1"/>
                <w:sz w:val="24"/>
                <w:szCs w:val="24"/>
              </w:rPr>
              <w:t>i</w:t>
            </w:r>
            <w:r w:rsidRPr="009338B2">
              <w:rPr>
                <w:sz w:val="24"/>
                <w:szCs w:val="24"/>
              </w:rPr>
              <w:t>st</w:t>
            </w:r>
            <w:r w:rsidRPr="009338B2">
              <w:rPr>
                <w:spacing w:val="1"/>
                <w:sz w:val="24"/>
                <w:szCs w:val="24"/>
              </w:rPr>
              <w:t>i</w:t>
            </w:r>
            <w:r w:rsidRPr="009338B2">
              <w:rPr>
                <w:sz w:val="24"/>
                <w:szCs w:val="24"/>
              </w:rPr>
              <w:t>n</w:t>
            </w:r>
            <w:r w:rsidRPr="009338B2">
              <w:rPr>
                <w:spacing w:val="-2"/>
                <w:sz w:val="24"/>
                <w:szCs w:val="24"/>
              </w:rPr>
              <w:t>g</w:t>
            </w:r>
            <w:r w:rsidRPr="009338B2">
              <w:rPr>
                <w:sz w:val="24"/>
                <w:szCs w:val="24"/>
              </w:rPr>
              <w:t>/d</w:t>
            </w:r>
            <w:r w:rsidRPr="009338B2">
              <w:rPr>
                <w:spacing w:val="1"/>
                <w:sz w:val="24"/>
                <w:szCs w:val="24"/>
              </w:rPr>
              <w:t>i</w:t>
            </w:r>
            <w:r w:rsidRPr="009338B2">
              <w:rPr>
                <w:sz w:val="24"/>
                <w:szCs w:val="24"/>
              </w:rPr>
              <w:t>squalifi</w:t>
            </w:r>
            <w:r w:rsidRPr="009338B2">
              <w:rPr>
                <w:spacing w:val="-1"/>
                <w:sz w:val="24"/>
                <w:szCs w:val="24"/>
              </w:rPr>
              <w:t>ca</w:t>
            </w:r>
            <w:r w:rsidRPr="009338B2">
              <w:rPr>
                <w:sz w:val="24"/>
                <w:szCs w:val="24"/>
              </w:rPr>
              <w:t>t</w:t>
            </w:r>
            <w:r w:rsidRPr="009338B2">
              <w:rPr>
                <w:spacing w:val="3"/>
                <w:sz w:val="24"/>
                <w:szCs w:val="24"/>
              </w:rPr>
              <w:t>i</w:t>
            </w:r>
            <w:r w:rsidRPr="009338B2">
              <w:rPr>
                <w:sz w:val="24"/>
                <w:szCs w:val="24"/>
              </w:rPr>
              <w:t xml:space="preserve">on </w:t>
            </w:r>
            <w:r w:rsidRPr="009338B2">
              <w:rPr>
                <w:spacing w:val="-1"/>
                <w:sz w:val="24"/>
                <w:szCs w:val="24"/>
              </w:rPr>
              <w:t>a</w:t>
            </w:r>
            <w:r w:rsidRPr="009338B2">
              <w:rPr>
                <w:sz w:val="24"/>
                <w:szCs w:val="24"/>
              </w:rPr>
              <w:t>s provid</w:t>
            </w:r>
            <w:r w:rsidRPr="009338B2">
              <w:rPr>
                <w:spacing w:val="-1"/>
                <w:sz w:val="24"/>
                <w:szCs w:val="24"/>
              </w:rPr>
              <w:t>e</w:t>
            </w:r>
            <w:r w:rsidRPr="009338B2">
              <w:rPr>
                <w:sz w:val="24"/>
                <w:szCs w:val="24"/>
              </w:rPr>
              <w:t xml:space="preserve">d in </w:t>
            </w:r>
            <w:r w:rsidRPr="009338B2">
              <w:rPr>
                <w:spacing w:val="1"/>
                <w:sz w:val="24"/>
                <w:szCs w:val="24"/>
              </w:rPr>
              <w:t>SPP</w:t>
            </w:r>
            <w:r w:rsidRPr="009338B2">
              <w:rPr>
                <w:sz w:val="24"/>
                <w:szCs w:val="24"/>
              </w:rPr>
              <w:t>R</w:t>
            </w:r>
            <w:r w:rsidRPr="009338B2">
              <w:rPr>
                <w:spacing w:val="-2"/>
                <w:sz w:val="24"/>
                <w:szCs w:val="24"/>
              </w:rPr>
              <w:t xml:space="preserve"> </w:t>
            </w:r>
            <w:r w:rsidRPr="009338B2">
              <w:rPr>
                <w:sz w:val="24"/>
                <w:szCs w:val="24"/>
              </w:rPr>
              <w:t>2010.</w:t>
            </w:r>
            <w:r>
              <w:rPr>
                <w:sz w:val="24"/>
                <w:szCs w:val="24"/>
              </w:rPr>
              <w:t xml:space="preserve"> </w:t>
            </w:r>
            <w:r w:rsidRPr="009338B2">
              <w:rPr>
                <w:sz w:val="24"/>
                <w:szCs w:val="24"/>
              </w:rPr>
              <w:t>A</w:t>
            </w:r>
            <w:r w:rsidRPr="009338B2">
              <w:rPr>
                <w:spacing w:val="2"/>
                <w:sz w:val="24"/>
                <w:szCs w:val="24"/>
              </w:rPr>
              <w:t>n</w:t>
            </w:r>
            <w:r w:rsidRPr="009338B2">
              <w:rPr>
                <w:sz w:val="24"/>
                <w:szCs w:val="24"/>
              </w:rPr>
              <w:t>y p</w:t>
            </w:r>
            <w:r w:rsidRPr="009338B2">
              <w:rPr>
                <w:spacing w:val="-1"/>
                <w:sz w:val="24"/>
                <w:szCs w:val="24"/>
              </w:rPr>
              <w:t>e</w:t>
            </w:r>
            <w:r w:rsidRPr="009338B2">
              <w:rPr>
                <w:sz w:val="24"/>
                <w:szCs w:val="24"/>
              </w:rPr>
              <w:t>rson</w:t>
            </w:r>
            <w:r w:rsidRPr="009338B2">
              <w:rPr>
                <w:spacing w:val="2"/>
                <w:sz w:val="24"/>
                <w:szCs w:val="24"/>
              </w:rPr>
              <w:t>n</w:t>
            </w:r>
            <w:r w:rsidRPr="009338B2">
              <w:rPr>
                <w:spacing w:val="-1"/>
                <w:sz w:val="24"/>
                <w:szCs w:val="24"/>
              </w:rPr>
              <w:t>e</w:t>
            </w:r>
            <w:r w:rsidRPr="009338B2">
              <w:rPr>
                <w:sz w:val="24"/>
                <w:szCs w:val="24"/>
              </w:rPr>
              <w:t>l</w:t>
            </w:r>
            <w:r w:rsidRPr="009338B2">
              <w:rPr>
                <w:spacing w:val="3"/>
                <w:sz w:val="24"/>
                <w:szCs w:val="24"/>
              </w:rPr>
              <w:t xml:space="preserve"> </w:t>
            </w:r>
            <w:r w:rsidRPr="009338B2">
              <w:rPr>
                <w:sz w:val="24"/>
                <w:szCs w:val="24"/>
              </w:rPr>
              <w:t>of</w:t>
            </w:r>
            <w:r w:rsidRPr="009338B2">
              <w:rPr>
                <w:spacing w:val="4"/>
                <w:sz w:val="24"/>
                <w:szCs w:val="24"/>
              </w:rPr>
              <w:t xml:space="preserve"> </w:t>
            </w:r>
            <w:r w:rsidRPr="009338B2">
              <w:rPr>
                <w:sz w:val="24"/>
                <w:szCs w:val="24"/>
              </w:rPr>
              <w:t>the</w:t>
            </w:r>
            <w:r w:rsidRPr="009338B2">
              <w:rPr>
                <w:spacing w:val="2"/>
                <w:sz w:val="24"/>
                <w:szCs w:val="24"/>
              </w:rPr>
              <w:t xml:space="preserve"> </w:t>
            </w:r>
            <w:r w:rsidRPr="009338B2">
              <w:rPr>
                <w:spacing w:val="3"/>
                <w:sz w:val="24"/>
                <w:szCs w:val="24"/>
              </w:rPr>
              <w:t>C</w:t>
            </w:r>
            <w:r w:rsidRPr="009338B2">
              <w:rPr>
                <w:sz w:val="24"/>
                <w:szCs w:val="24"/>
              </w:rPr>
              <w:t>onsultant</w:t>
            </w:r>
            <w:r w:rsidRPr="009338B2">
              <w:rPr>
                <w:spacing w:val="6"/>
                <w:sz w:val="24"/>
                <w:szCs w:val="24"/>
              </w:rPr>
              <w:t xml:space="preserve"> </w:t>
            </w:r>
            <w:r w:rsidRPr="009338B2">
              <w:rPr>
                <w:sz w:val="24"/>
                <w:szCs w:val="24"/>
              </w:rPr>
              <w:t>who</w:t>
            </w:r>
            <w:r w:rsidRPr="009338B2">
              <w:rPr>
                <w:spacing w:val="2"/>
                <w:sz w:val="24"/>
                <w:szCs w:val="24"/>
              </w:rPr>
              <w:t xml:space="preserve"> </w:t>
            </w:r>
            <w:r w:rsidRPr="009338B2">
              <w:rPr>
                <w:spacing w:val="-1"/>
                <w:sz w:val="24"/>
                <w:szCs w:val="24"/>
              </w:rPr>
              <w:t>e</w:t>
            </w:r>
            <w:r w:rsidRPr="009338B2">
              <w:rPr>
                <w:spacing w:val="2"/>
                <w:sz w:val="24"/>
                <w:szCs w:val="24"/>
              </w:rPr>
              <w:t>n</w:t>
            </w:r>
            <w:r w:rsidRPr="009338B2">
              <w:rPr>
                <w:sz w:val="24"/>
                <w:szCs w:val="24"/>
              </w:rPr>
              <w:t>g</w:t>
            </w:r>
            <w:r w:rsidRPr="009338B2">
              <w:rPr>
                <w:spacing w:val="1"/>
                <w:sz w:val="24"/>
                <w:szCs w:val="24"/>
              </w:rPr>
              <w:t>a</w:t>
            </w:r>
            <w:r w:rsidRPr="009338B2">
              <w:rPr>
                <w:spacing w:val="-2"/>
                <w:sz w:val="24"/>
                <w:szCs w:val="24"/>
              </w:rPr>
              <w:t>g</w:t>
            </w:r>
            <w:r w:rsidRPr="009338B2">
              <w:rPr>
                <w:sz w:val="24"/>
                <w:szCs w:val="24"/>
              </w:rPr>
              <w:t>es</w:t>
            </w:r>
            <w:r w:rsidRPr="009338B2">
              <w:rPr>
                <w:spacing w:val="5"/>
                <w:sz w:val="24"/>
                <w:szCs w:val="24"/>
              </w:rPr>
              <w:t xml:space="preserve"> </w:t>
            </w:r>
            <w:r w:rsidRPr="009338B2">
              <w:rPr>
                <w:sz w:val="24"/>
                <w:szCs w:val="24"/>
              </w:rPr>
              <w:t>in</w:t>
            </w:r>
            <w:r w:rsidRPr="009338B2">
              <w:rPr>
                <w:spacing w:val="3"/>
                <w:sz w:val="24"/>
                <w:szCs w:val="24"/>
              </w:rPr>
              <w:t xml:space="preserve"> </w:t>
            </w:r>
            <w:r w:rsidRPr="009338B2">
              <w:rPr>
                <w:spacing w:val="-1"/>
                <w:sz w:val="24"/>
                <w:szCs w:val="24"/>
              </w:rPr>
              <w:t>c</w:t>
            </w:r>
            <w:r w:rsidRPr="009338B2">
              <w:rPr>
                <w:sz w:val="24"/>
                <w:szCs w:val="24"/>
              </w:rPr>
              <w:t>o</w:t>
            </w:r>
            <w:r w:rsidRPr="009338B2">
              <w:rPr>
                <w:spacing w:val="-1"/>
                <w:sz w:val="24"/>
                <w:szCs w:val="24"/>
              </w:rPr>
              <w:t>r</w:t>
            </w:r>
            <w:r w:rsidRPr="009338B2">
              <w:rPr>
                <w:sz w:val="24"/>
                <w:szCs w:val="24"/>
              </w:rPr>
              <w:t>rupt,</w:t>
            </w:r>
            <w:r w:rsidRPr="009338B2">
              <w:rPr>
                <w:spacing w:val="4"/>
                <w:sz w:val="24"/>
                <w:szCs w:val="24"/>
              </w:rPr>
              <w:t xml:space="preserve"> </w:t>
            </w:r>
            <w:r w:rsidRPr="009338B2">
              <w:rPr>
                <w:sz w:val="24"/>
                <w:szCs w:val="24"/>
              </w:rPr>
              <w:t>f</w:t>
            </w:r>
            <w:r w:rsidRPr="009338B2">
              <w:rPr>
                <w:spacing w:val="1"/>
                <w:sz w:val="24"/>
                <w:szCs w:val="24"/>
              </w:rPr>
              <w:t>r</w:t>
            </w:r>
            <w:r w:rsidRPr="009338B2">
              <w:rPr>
                <w:spacing w:val="-1"/>
                <w:sz w:val="24"/>
                <w:szCs w:val="24"/>
              </w:rPr>
              <w:t>a</w:t>
            </w:r>
            <w:r w:rsidRPr="009338B2">
              <w:rPr>
                <w:sz w:val="24"/>
                <w:szCs w:val="24"/>
              </w:rPr>
              <w:t xml:space="preserve">udulent, </w:t>
            </w:r>
            <w:r w:rsidRPr="009338B2">
              <w:rPr>
                <w:spacing w:val="-1"/>
                <w:sz w:val="24"/>
                <w:szCs w:val="24"/>
              </w:rPr>
              <w:t>c</w:t>
            </w:r>
            <w:r w:rsidRPr="009338B2">
              <w:rPr>
                <w:sz w:val="24"/>
                <w:szCs w:val="24"/>
              </w:rPr>
              <w:t>ol</w:t>
            </w:r>
            <w:r w:rsidRPr="009338B2">
              <w:rPr>
                <w:spacing w:val="1"/>
                <w:sz w:val="24"/>
                <w:szCs w:val="24"/>
              </w:rPr>
              <w:t>l</w:t>
            </w:r>
            <w:r w:rsidRPr="009338B2">
              <w:rPr>
                <w:sz w:val="24"/>
                <w:szCs w:val="24"/>
              </w:rPr>
              <w:t>usive,</w:t>
            </w:r>
            <w:r w:rsidRPr="009338B2">
              <w:rPr>
                <w:spacing w:val="2"/>
                <w:sz w:val="24"/>
                <w:szCs w:val="24"/>
              </w:rPr>
              <w:t xml:space="preserve"> </w:t>
            </w:r>
            <w:r w:rsidRPr="009338B2">
              <w:rPr>
                <w:spacing w:val="-1"/>
                <w:sz w:val="24"/>
                <w:szCs w:val="24"/>
              </w:rPr>
              <w:t>c</w:t>
            </w:r>
            <w:r w:rsidRPr="009338B2">
              <w:rPr>
                <w:sz w:val="24"/>
                <w:szCs w:val="24"/>
              </w:rPr>
              <w:t>o</w:t>
            </w:r>
            <w:r w:rsidRPr="009338B2">
              <w:rPr>
                <w:spacing w:val="-1"/>
                <w:sz w:val="24"/>
                <w:szCs w:val="24"/>
              </w:rPr>
              <w:t>e</w:t>
            </w:r>
            <w:r w:rsidRPr="009338B2">
              <w:rPr>
                <w:spacing w:val="1"/>
                <w:sz w:val="24"/>
                <w:szCs w:val="24"/>
              </w:rPr>
              <w:t>r</w:t>
            </w:r>
            <w:r w:rsidRPr="009338B2">
              <w:rPr>
                <w:spacing w:val="-1"/>
                <w:sz w:val="24"/>
                <w:szCs w:val="24"/>
              </w:rPr>
              <w:t>c</w:t>
            </w:r>
            <w:r w:rsidRPr="009338B2">
              <w:rPr>
                <w:sz w:val="24"/>
                <w:szCs w:val="24"/>
              </w:rPr>
              <w:t>ive,</w:t>
            </w:r>
            <w:r w:rsidRPr="009338B2">
              <w:rPr>
                <w:spacing w:val="2"/>
                <w:sz w:val="24"/>
                <w:szCs w:val="24"/>
              </w:rPr>
              <w:t xml:space="preserve"> </w:t>
            </w:r>
            <w:r w:rsidRPr="009338B2">
              <w:rPr>
                <w:sz w:val="24"/>
                <w:szCs w:val="24"/>
              </w:rPr>
              <w:t>or</w:t>
            </w:r>
            <w:r w:rsidRPr="009338B2">
              <w:rPr>
                <w:spacing w:val="1"/>
                <w:sz w:val="24"/>
                <w:szCs w:val="24"/>
              </w:rPr>
              <w:t xml:space="preserve"> </w:t>
            </w:r>
            <w:r w:rsidRPr="009338B2">
              <w:rPr>
                <w:spacing w:val="2"/>
                <w:sz w:val="24"/>
                <w:szCs w:val="24"/>
              </w:rPr>
              <w:t>o</w:t>
            </w:r>
            <w:r w:rsidRPr="009338B2">
              <w:rPr>
                <w:sz w:val="24"/>
                <w:szCs w:val="24"/>
              </w:rPr>
              <w:t>bstru</w:t>
            </w:r>
            <w:r w:rsidRPr="009338B2">
              <w:rPr>
                <w:spacing w:val="-1"/>
                <w:sz w:val="24"/>
                <w:szCs w:val="24"/>
              </w:rPr>
              <w:t>c</w:t>
            </w:r>
            <w:r w:rsidRPr="009338B2">
              <w:rPr>
                <w:sz w:val="24"/>
                <w:szCs w:val="24"/>
              </w:rPr>
              <w:t>t</w:t>
            </w:r>
            <w:r w:rsidRPr="009338B2">
              <w:rPr>
                <w:spacing w:val="1"/>
                <w:sz w:val="24"/>
                <w:szCs w:val="24"/>
              </w:rPr>
              <w:t>i</w:t>
            </w:r>
            <w:r w:rsidRPr="009338B2">
              <w:rPr>
                <w:sz w:val="24"/>
                <w:szCs w:val="24"/>
              </w:rPr>
              <w:t>ve</w:t>
            </w:r>
            <w:r w:rsidRPr="009338B2">
              <w:rPr>
                <w:spacing w:val="1"/>
                <w:sz w:val="24"/>
                <w:szCs w:val="24"/>
              </w:rPr>
              <w:t xml:space="preserve"> </w:t>
            </w:r>
            <w:r w:rsidRPr="009338B2">
              <w:rPr>
                <w:sz w:val="24"/>
                <w:szCs w:val="24"/>
              </w:rPr>
              <w:t>p</w:t>
            </w:r>
            <w:r w:rsidRPr="009338B2">
              <w:rPr>
                <w:spacing w:val="-1"/>
                <w:sz w:val="24"/>
                <w:szCs w:val="24"/>
              </w:rPr>
              <w:t>rac</w:t>
            </w:r>
            <w:r w:rsidRPr="009338B2">
              <w:rPr>
                <w:sz w:val="24"/>
                <w:szCs w:val="24"/>
              </w:rPr>
              <w:t>t</w:t>
            </w:r>
            <w:r w:rsidRPr="009338B2">
              <w:rPr>
                <w:spacing w:val="1"/>
                <w:sz w:val="24"/>
                <w:szCs w:val="24"/>
              </w:rPr>
              <w:t>ic</w:t>
            </w:r>
            <w:r w:rsidRPr="009338B2">
              <w:rPr>
                <w:sz w:val="24"/>
                <w:szCs w:val="24"/>
              </w:rPr>
              <w:t>e</w:t>
            </w:r>
            <w:r w:rsidRPr="009338B2">
              <w:rPr>
                <w:spacing w:val="1"/>
                <w:sz w:val="24"/>
                <w:szCs w:val="24"/>
              </w:rPr>
              <w:t xml:space="preserve"> </w:t>
            </w:r>
            <w:r w:rsidRPr="009338B2">
              <w:rPr>
                <w:sz w:val="24"/>
                <w:szCs w:val="24"/>
              </w:rPr>
              <w:t>duri</w:t>
            </w:r>
            <w:r w:rsidRPr="009338B2">
              <w:rPr>
                <w:spacing w:val="2"/>
                <w:sz w:val="24"/>
                <w:szCs w:val="24"/>
              </w:rPr>
              <w:t>n</w:t>
            </w:r>
            <w:r w:rsidRPr="009338B2">
              <w:rPr>
                <w:sz w:val="24"/>
                <w:szCs w:val="24"/>
              </w:rPr>
              <w:t>g the</w:t>
            </w:r>
            <w:r w:rsidRPr="009338B2">
              <w:rPr>
                <w:spacing w:val="4"/>
                <w:sz w:val="24"/>
                <w:szCs w:val="24"/>
              </w:rPr>
              <w:t xml:space="preserve"> </w:t>
            </w:r>
            <w:r w:rsidRPr="009338B2">
              <w:rPr>
                <w:spacing w:val="-1"/>
                <w:sz w:val="24"/>
                <w:szCs w:val="24"/>
              </w:rPr>
              <w:t>e</w:t>
            </w:r>
            <w:r w:rsidRPr="009338B2">
              <w:rPr>
                <w:spacing w:val="2"/>
                <w:sz w:val="24"/>
                <w:szCs w:val="24"/>
              </w:rPr>
              <w:t>x</w:t>
            </w:r>
            <w:r w:rsidRPr="009338B2">
              <w:rPr>
                <w:spacing w:val="-1"/>
                <w:sz w:val="24"/>
                <w:szCs w:val="24"/>
              </w:rPr>
              <w:t>ec</w:t>
            </w:r>
            <w:r w:rsidRPr="009338B2">
              <w:rPr>
                <w:sz w:val="24"/>
                <w:szCs w:val="24"/>
              </w:rPr>
              <w:t>ut</w:t>
            </w:r>
            <w:r w:rsidRPr="009338B2">
              <w:rPr>
                <w:spacing w:val="1"/>
                <w:sz w:val="24"/>
                <w:szCs w:val="24"/>
              </w:rPr>
              <w:t>i</w:t>
            </w:r>
            <w:r w:rsidRPr="009338B2">
              <w:rPr>
                <w:sz w:val="24"/>
                <w:szCs w:val="24"/>
              </w:rPr>
              <w:t>on</w:t>
            </w:r>
            <w:r w:rsidRPr="009338B2">
              <w:rPr>
                <w:spacing w:val="2"/>
                <w:sz w:val="24"/>
                <w:szCs w:val="24"/>
              </w:rPr>
              <w:t xml:space="preserve"> </w:t>
            </w:r>
            <w:r w:rsidRPr="009338B2">
              <w:rPr>
                <w:sz w:val="24"/>
                <w:szCs w:val="24"/>
              </w:rPr>
              <w:t>of</w:t>
            </w:r>
            <w:r w:rsidRPr="009338B2">
              <w:rPr>
                <w:spacing w:val="1"/>
                <w:sz w:val="24"/>
                <w:szCs w:val="24"/>
              </w:rPr>
              <w:t xml:space="preserve"> </w:t>
            </w:r>
            <w:r w:rsidRPr="009338B2">
              <w:rPr>
                <w:sz w:val="24"/>
                <w:szCs w:val="24"/>
              </w:rPr>
              <w:t>the Contr</w:t>
            </w:r>
            <w:r w:rsidRPr="009338B2">
              <w:rPr>
                <w:spacing w:val="-1"/>
                <w:sz w:val="24"/>
                <w:szCs w:val="24"/>
              </w:rPr>
              <w:t>ac</w:t>
            </w:r>
            <w:r w:rsidRPr="009338B2">
              <w:rPr>
                <w:sz w:val="24"/>
                <w:szCs w:val="24"/>
              </w:rPr>
              <w:t>t, shall be</w:t>
            </w:r>
            <w:r w:rsidRPr="009338B2">
              <w:rPr>
                <w:spacing w:val="-1"/>
                <w:sz w:val="24"/>
                <w:szCs w:val="24"/>
              </w:rPr>
              <w:t xml:space="preserve"> re</w:t>
            </w:r>
            <w:r w:rsidRPr="009338B2">
              <w:rPr>
                <w:sz w:val="24"/>
                <w:szCs w:val="24"/>
              </w:rPr>
              <w:t>mo</w:t>
            </w:r>
            <w:r w:rsidRPr="009338B2">
              <w:rPr>
                <w:spacing w:val="3"/>
                <w:sz w:val="24"/>
                <w:szCs w:val="24"/>
              </w:rPr>
              <w:t>v</w:t>
            </w:r>
            <w:r w:rsidRPr="009338B2">
              <w:rPr>
                <w:spacing w:val="-1"/>
                <w:sz w:val="24"/>
                <w:szCs w:val="24"/>
              </w:rPr>
              <w:t>e</w:t>
            </w:r>
            <w:r w:rsidRPr="009338B2">
              <w:rPr>
                <w:sz w:val="24"/>
                <w:szCs w:val="24"/>
              </w:rPr>
              <w:t>d in a</w:t>
            </w:r>
            <w:r w:rsidRPr="009338B2">
              <w:rPr>
                <w:spacing w:val="-1"/>
                <w:sz w:val="24"/>
                <w:szCs w:val="24"/>
              </w:rPr>
              <w:t>cc</w:t>
            </w:r>
            <w:r w:rsidRPr="009338B2">
              <w:rPr>
                <w:spacing w:val="2"/>
                <w:sz w:val="24"/>
                <w:szCs w:val="24"/>
              </w:rPr>
              <w:t>o</w:t>
            </w:r>
            <w:r w:rsidRPr="009338B2">
              <w:rPr>
                <w:sz w:val="24"/>
                <w:szCs w:val="24"/>
              </w:rPr>
              <w:t>rd</w:t>
            </w:r>
            <w:r w:rsidRPr="009338B2">
              <w:rPr>
                <w:spacing w:val="-2"/>
                <w:sz w:val="24"/>
                <w:szCs w:val="24"/>
              </w:rPr>
              <w:t>a</w:t>
            </w:r>
            <w:r w:rsidRPr="009338B2">
              <w:rPr>
                <w:sz w:val="24"/>
                <w:szCs w:val="24"/>
              </w:rPr>
              <w:t>n</w:t>
            </w:r>
            <w:r w:rsidRPr="009338B2">
              <w:rPr>
                <w:spacing w:val="1"/>
                <w:sz w:val="24"/>
                <w:szCs w:val="24"/>
              </w:rPr>
              <w:t>c</w:t>
            </w:r>
            <w:r w:rsidRPr="009338B2">
              <w:rPr>
                <w:sz w:val="24"/>
                <w:szCs w:val="24"/>
              </w:rPr>
              <w:t>e</w:t>
            </w:r>
            <w:r w:rsidRPr="009338B2">
              <w:rPr>
                <w:spacing w:val="-1"/>
                <w:sz w:val="24"/>
                <w:szCs w:val="24"/>
              </w:rPr>
              <w:t xml:space="preserve"> </w:t>
            </w:r>
            <w:r w:rsidRPr="009338B2">
              <w:rPr>
                <w:sz w:val="24"/>
                <w:szCs w:val="24"/>
              </w:rPr>
              <w:t>wi</w:t>
            </w:r>
            <w:r w:rsidRPr="009338B2">
              <w:rPr>
                <w:spacing w:val="3"/>
                <w:sz w:val="24"/>
                <w:szCs w:val="24"/>
              </w:rPr>
              <w:t>t</w:t>
            </w:r>
            <w:r w:rsidRPr="009338B2">
              <w:rPr>
                <w:sz w:val="24"/>
                <w:szCs w:val="24"/>
              </w:rPr>
              <w:t xml:space="preserve">h </w:t>
            </w:r>
            <w:r w:rsidRPr="009338B2">
              <w:rPr>
                <w:spacing w:val="1"/>
                <w:sz w:val="24"/>
                <w:szCs w:val="24"/>
              </w:rPr>
              <w:t>S</w:t>
            </w:r>
            <w:r w:rsidRPr="009338B2">
              <w:rPr>
                <w:sz w:val="24"/>
                <w:szCs w:val="24"/>
              </w:rPr>
              <w:t>ub</w:t>
            </w:r>
            <w:r w:rsidRPr="009338B2">
              <w:rPr>
                <w:spacing w:val="-1"/>
                <w:sz w:val="24"/>
                <w:szCs w:val="24"/>
              </w:rPr>
              <w:t>-</w:t>
            </w:r>
            <w:r w:rsidRPr="009338B2">
              <w:rPr>
                <w:sz w:val="24"/>
                <w:szCs w:val="24"/>
              </w:rPr>
              <w:t>Clause</w:t>
            </w:r>
            <w:r w:rsidRPr="009338B2">
              <w:rPr>
                <w:spacing w:val="-1"/>
                <w:sz w:val="24"/>
                <w:szCs w:val="24"/>
              </w:rPr>
              <w:t xml:space="preserve"> </w:t>
            </w:r>
            <w:r w:rsidRPr="009338B2">
              <w:rPr>
                <w:sz w:val="24"/>
                <w:szCs w:val="24"/>
              </w:rPr>
              <w:t>4.2.</w:t>
            </w:r>
            <w:r w:rsidRPr="009338B2">
              <w:rPr>
                <w:b/>
                <w:sz w:val="24"/>
                <w:szCs w:val="24"/>
              </w:rPr>
              <w:t>I</w:t>
            </w:r>
            <w:r w:rsidRPr="009338B2">
              <w:rPr>
                <w:b/>
                <w:spacing w:val="1"/>
                <w:sz w:val="24"/>
                <w:szCs w:val="24"/>
              </w:rPr>
              <w:t>n</w:t>
            </w:r>
            <w:r w:rsidRPr="009338B2">
              <w:rPr>
                <w:b/>
                <w:sz w:val="24"/>
                <w:szCs w:val="24"/>
              </w:rPr>
              <w:t>t</w:t>
            </w:r>
            <w:r w:rsidRPr="009338B2">
              <w:rPr>
                <w:b/>
                <w:spacing w:val="-2"/>
                <w:sz w:val="24"/>
                <w:szCs w:val="24"/>
              </w:rPr>
              <w:t>e</w:t>
            </w:r>
            <w:r w:rsidRPr="009338B2">
              <w:rPr>
                <w:b/>
                <w:sz w:val="24"/>
                <w:szCs w:val="24"/>
              </w:rPr>
              <w:t>g</w:t>
            </w:r>
            <w:r w:rsidRPr="009338B2">
              <w:rPr>
                <w:b/>
                <w:spacing w:val="-1"/>
                <w:sz w:val="24"/>
                <w:szCs w:val="24"/>
              </w:rPr>
              <w:t>r</w:t>
            </w:r>
            <w:r w:rsidRPr="009338B2">
              <w:rPr>
                <w:b/>
                <w:sz w:val="24"/>
                <w:szCs w:val="24"/>
              </w:rPr>
              <w:t>ity</w:t>
            </w:r>
            <w:r w:rsidRPr="009338B2">
              <w:rPr>
                <w:b/>
                <w:spacing w:val="2"/>
                <w:sz w:val="24"/>
                <w:szCs w:val="24"/>
              </w:rPr>
              <w:t xml:space="preserve"> </w:t>
            </w:r>
            <w:r w:rsidRPr="009338B2">
              <w:rPr>
                <w:b/>
                <w:spacing w:val="-3"/>
                <w:sz w:val="24"/>
                <w:szCs w:val="24"/>
              </w:rPr>
              <w:t>P</w:t>
            </w:r>
            <w:r w:rsidRPr="009338B2">
              <w:rPr>
                <w:b/>
                <w:sz w:val="24"/>
                <w:szCs w:val="24"/>
              </w:rPr>
              <w:t>a</w:t>
            </w:r>
            <w:r w:rsidRPr="009338B2">
              <w:rPr>
                <w:b/>
                <w:spacing w:val="1"/>
                <w:sz w:val="24"/>
                <w:szCs w:val="24"/>
              </w:rPr>
              <w:t>c</w:t>
            </w:r>
            <w:r w:rsidRPr="009338B2">
              <w:rPr>
                <w:b/>
                <w:sz w:val="24"/>
                <w:szCs w:val="24"/>
              </w:rPr>
              <w:t>t</w:t>
            </w:r>
            <w:r>
              <w:rPr>
                <w:b/>
                <w:sz w:val="24"/>
                <w:szCs w:val="24"/>
              </w:rPr>
              <w:t>.</w:t>
            </w:r>
          </w:p>
          <w:p w:rsidR="00772811" w:rsidRDefault="009338B2" w:rsidP="005C08C5">
            <w:pPr>
              <w:pStyle w:val="ListParagraph"/>
              <w:numPr>
                <w:ilvl w:val="0"/>
                <w:numId w:val="19"/>
              </w:numPr>
              <w:tabs>
                <w:tab w:val="left" w:pos="720"/>
              </w:tabs>
              <w:ind w:right="134"/>
              <w:jc w:val="both"/>
              <w:rPr>
                <w:sz w:val="24"/>
                <w:szCs w:val="24"/>
              </w:rPr>
            </w:pPr>
            <w:r>
              <w:rPr>
                <w:spacing w:val="-3"/>
                <w:sz w:val="24"/>
                <w:szCs w:val="24"/>
              </w:rPr>
              <w:t>I</w:t>
            </w:r>
            <w:r>
              <w:rPr>
                <w:sz w:val="24"/>
                <w:szCs w:val="24"/>
              </w:rPr>
              <w:t xml:space="preserve">f the Consultant or </w:t>
            </w:r>
            <w:r>
              <w:rPr>
                <w:spacing w:val="1"/>
                <w:sz w:val="24"/>
                <w:szCs w:val="24"/>
              </w:rPr>
              <w:t>a</w:t>
            </w:r>
            <w:r>
              <w:rPr>
                <w:spacing w:val="2"/>
                <w:sz w:val="24"/>
                <w:szCs w:val="24"/>
              </w:rPr>
              <w:t>n</w:t>
            </w:r>
            <w:r>
              <w:rPr>
                <w:sz w:val="24"/>
                <w:szCs w:val="24"/>
              </w:rPr>
              <w:t xml:space="preserve">y of his </w:t>
            </w:r>
            <w:r>
              <w:rPr>
                <w:spacing w:val="1"/>
                <w:sz w:val="24"/>
                <w:szCs w:val="24"/>
              </w:rPr>
              <w:t>S</w:t>
            </w:r>
            <w:r>
              <w:rPr>
                <w:sz w:val="24"/>
                <w:szCs w:val="24"/>
              </w:rPr>
              <w:t>u</w:t>
            </w:r>
            <w:r>
              <w:rPr>
                <w:spacing w:val="4"/>
                <w:sz w:val="24"/>
                <w:szCs w:val="24"/>
              </w:rPr>
              <w:t>b</w:t>
            </w:r>
            <w:r>
              <w:rPr>
                <w:spacing w:val="-1"/>
                <w:sz w:val="24"/>
                <w:szCs w:val="24"/>
              </w:rPr>
              <w:t>-c</w:t>
            </w:r>
            <w:r>
              <w:rPr>
                <w:sz w:val="24"/>
                <w:szCs w:val="24"/>
              </w:rPr>
              <w:t>onsult</w:t>
            </w:r>
            <w:r>
              <w:rPr>
                <w:spacing w:val="2"/>
                <w:sz w:val="24"/>
                <w:szCs w:val="24"/>
              </w:rPr>
              <w:t>a</w:t>
            </w:r>
            <w:r>
              <w:rPr>
                <w:sz w:val="24"/>
                <w:szCs w:val="24"/>
              </w:rPr>
              <w:t xml:space="preserve">nts, </w:t>
            </w:r>
            <w:r>
              <w:rPr>
                <w:spacing w:val="-1"/>
                <w:sz w:val="24"/>
                <w:szCs w:val="24"/>
              </w:rPr>
              <w:t>a</w:t>
            </w:r>
            <w:r>
              <w:rPr>
                <w:spacing w:val="-2"/>
                <w:sz w:val="24"/>
                <w:szCs w:val="24"/>
              </w:rPr>
              <w:t>g</w:t>
            </w:r>
            <w:r>
              <w:rPr>
                <w:spacing w:val="-1"/>
                <w:sz w:val="24"/>
                <w:szCs w:val="24"/>
              </w:rPr>
              <w:t>e</w:t>
            </w:r>
            <w:r>
              <w:rPr>
                <w:sz w:val="24"/>
                <w:szCs w:val="24"/>
              </w:rPr>
              <w:t>nts or s</w:t>
            </w:r>
            <w:r>
              <w:rPr>
                <w:spacing w:val="-1"/>
                <w:sz w:val="24"/>
                <w:szCs w:val="24"/>
              </w:rPr>
              <w:t>e</w:t>
            </w:r>
            <w:r>
              <w:rPr>
                <w:sz w:val="24"/>
                <w:szCs w:val="24"/>
              </w:rPr>
              <w:t>rv</w:t>
            </w:r>
            <w:r>
              <w:rPr>
                <w:spacing w:val="-2"/>
                <w:sz w:val="24"/>
                <w:szCs w:val="24"/>
              </w:rPr>
              <w:t>a</w:t>
            </w:r>
            <w:r>
              <w:rPr>
                <w:sz w:val="24"/>
                <w:szCs w:val="24"/>
              </w:rPr>
              <w:t>nts</w:t>
            </w:r>
            <w:r>
              <w:rPr>
                <w:spacing w:val="1"/>
                <w:sz w:val="24"/>
                <w:szCs w:val="24"/>
              </w:rPr>
              <w:t xml:space="preserve"> </w:t>
            </w:r>
            <w:r>
              <w:rPr>
                <w:sz w:val="24"/>
                <w:szCs w:val="24"/>
              </w:rPr>
              <w:t>is</w:t>
            </w:r>
            <w:r>
              <w:rPr>
                <w:spacing w:val="1"/>
                <w:sz w:val="24"/>
                <w:szCs w:val="24"/>
              </w:rPr>
              <w:t xml:space="preserve"> </w:t>
            </w:r>
            <w:r>
              <w:rPr>
                <w:sz w:val="24"/>
                <w:szCs w:val="24"/>
              </w:rPr>
              <w:t>found to</w:t>
            </w:r>
            <w:r>
              <w:rPr>
                <w:spacing w:val="1"/>
                <w:sz w:val="24"/>
                <w:szCs w:val="24"/>
              </w:rPr>
              <w:t xml:space="preserve"> </w:t>
            </w:r>
            <w:r>
              <w:rPr>
                <w:spacing w:val="2"/>
                <w:sz w:val="24"/>
                <w:szCs w:val="24"/>
              </w:rPr>
              <w:t>h</w:t>
            </w:r>
            <w:r>
              <w:rPr>
                <w:spacing w:val="-1"/>
                <w:sz w:val="24"/>
                <w:szCs w:val="24"/>
              </w:rPr>
              <w:t>a</w:t>
            </w:r>
            <w:r>
              <w:rPr>
                <w:sz w:val="24"/>
                <w:szCs w:val="24"/>
              </w:rPr>
              <w:t>ve</w:t>
            </w:r>
            <w:r>
              <w:rPr>
                <w:spacing w:val="2"/>
                <w:sz w:val="24"/>
                <w:szCs w:val="24"/>
              </w:rPr>
              <w:t xml:space="preserve"> </w:t>
            </w:r>
            <w:r>
              <w:rPr>
                <w:sz w:val="24"/>
                <w:szCs w:val="24"/>
              </w:rPr>
              <w:t>vio</w:t>
            </w:r>
            <w:r>
              <w:rPr>
                <w:spacing w:val="1"/>
                <w:sz w:val="24"/>
                <w:szCs w:val="24"/>
              </w:rPr>
              <w:t>l</w:t>
            </w:r>
            <w:r>
              <w:rPr>
                <w:spacing w:val="-1"/>
                <w:sz w:val="24"/>
                <w:szCs w:val="24"/>
              </w:rPr>
              <w:t>a</w:t>
            </w:r>
            <w:r>
              <w:rPr>
                <w:sz w:val="24"/>
                <w:szCs w:val="24"/>
              </w:rPr>
              <w:t>ted or invo</w:t>
            </w:r>
            <w:r>
              <w:rPr>
                <w:spacing w:val="1"/>
                <w:sz w:val="24"/>
                <w:szCs w:val="24"/>
              </w:rPr>
              <w:t>l</w:t>
            </w:r>
            <w:r>
              <w:rPr>
                <w:sz w:val="24"/>
                <w:szCs w:val="24"/>
              </w:rPr>
              <w:t>v</w:t>
            </w:r>
            <w:r>
              <w:rPr>
                <w:spacing w:val="-1"/>
                <w:sz w:val="24"/>
                <w:szCs w:val="24"/>
              </w:rPr>
              <w:t>e</w:t>
            </w:r>
            <w:r>
              <w:rPr>
                <w:sz w:val="24"/>
                <w:szCs w:val="24"/>
              </w:rPr>
              <w:t>d in</w:t>
            </w:r>
            <w:r>
              <w:rPr>
                <w:spacing w:val="3"/>
                <w:sz w:val="24"/>
                <w:szCs w:val="24"/>
              </w:rPr>
              <w:t xml:space="preserve"> </w:t>
            </w:r>
            <w:r>
              <w:rPr>
                <w:sz w:val="24"/>
                <w:szCs w:val="24"/>
              </w:rPr>
              <w:t>vio</w:t>
            </w:r>
            <w:r>
              <w:rPr>
                <w:spacing w:val="1"/>
                <w:sz w:val="24"/>
                <w:szCs w:val="24"/>
              </w:rPr>
              <w:t>l</w:t>
            </w:r>
            <w:r>
              <w:rPr>
                <w:spacing w:val="-1"/>
                <w:sz w:val="24"/>
                <w:szCs w:val="24"/>
              </w:rPr>
              <w:t>a</w:t>
            </w:r>
            <w:r>
              <w:rPr>
                <w:sz w:val="24"/>
                <w:szCs w:val="24"/>
              </w:rPr>
              <w:t>t</w:t>
            </w:r>
            <w:r>
              <w:rPr>
                <w:spacing w:val="1"/>
                <w:sz w:val="24"/>
                <w:szCs w:val="24"/>
              </w:rPr>
              <w:t>i</w:t>
            </w:r>
            <w:r>
              <w:rPr>
                <w:sz w:val="24"/>
                <w:szCs w:val="24"/>
              </w:rPr>
              <w:t xml:space="preserve">on of the </w:t>
            </w:r>
            <w:r>
              <w:rPr>
                <w:spacing w:val="-3"/>
                <w:sz w:val="24"/>
                <w:szCs w:val="24"/>
              </w:rPr>
              <w:t>I</w:t>
            </w:r>
            <w:r>
              <w:rPr>
                <w:sz w:val="24"/>
                <w:szCs w:val="24"/>
              </w:rPr>
              <w:t>nt</w:t>
            </w:r>
            <w:r>
              <w:rPr>
                <w:spacing w:val="2"/>
                <w:sz w:val="24"/>
                <w:szCs w:val="24"/>
              </w:rPr>
              <w:t>e</w:t>
            </w:r>
            <w:r>
              <w:rPr>
                <w:sz w:val="24"/>
                <w:szCs w:val="24"/>
              </w:rPr>
              <w:t>g</w:t>
            </w:r>
            <w:r>
              <w:rPr>
                <w:spacing w:val="-1"/>
                <w:sz w:val="24"/>
                <w:szCs w:val="24"/>
              </w:rPr>
              <w:t>r</w:t>
            </w:r>
            <w:r>
              <w:rPr>
                <w:sz w:val="24"/>
                <w:szCs w:val="24"/>
              </w:rPr>
              <w:t>i</w:t>
            </w:r>
            <w:r>
              <w:rPr>
                <w:spacing w:val="3"/>
                <w:sz w:val="24"/>
                <w:szCs w:val="24"/>
              </w:rPr>
              <w:t>t</w:t>
            </w:r>
            <w:r>
              <w:rPr>
                <w:sz w:val="24"/>
                <w:szCs w:val="24"/>
              </w:rPr>
              <w:t xml:space="preserve">y </w:t>
            </w:r>
            <w:r>
              <w:rPr>
                <w:spacing w:val="3"/>
                <w:sz w:val="24"/>
                <w:szCs w:val="24"/>
              </w:rPr>
              <w:t>P</w:t>
            </w:r>
            <w:r>
              <w:rPr>
                <w:spacing w:val="-1"/>
                <w:sz w:val="24"/>
                <w:szCs w:val="24"/>
              </w:rPr>
              <w:t>ac</w:t>
            </w:r>
            <w:r>
              <w:rPr>
                <w:sz w:val="24"/>
                <w:szCs w:val="24"/>
              </w:rPr>
              <w:t>t</w:t>
            </w:r>
            <w:r>
              <w:rPr>
                <w:spacing w:val="6"/>
                <w:sz w:val="24"/>
                <w:szCs w:val="24"/>
              </w:rPr>
              <w:t xml:space="preserve"> </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w:t>
            </w:r>
            <w:r>
              <w:rPr>
                <w:spacing w:val="5"/>
                <w:sz w:val="24"/>
                <w:szCs w:val="24"/>
              </w:rPr>
              <w:t xml:space="preserve"> b</w:t>
            </w:r>
            <w:r>
              <w:rPr>
                <w:sz w:val="24"/>
                <w:szCs w:val="24"/>
              </w:rPr>
              <w:t>y</w:t>
            </w:r>
            <w:r>
              <w:rPr>
                <w:spacing w:val="3"/>
                <w:sz w:val="24"/>
                <w:szCs w:val="24"/>
              </w:rPr>
              <w:t xml:space="preserve"> </w:t>
            </w:r>
            <w:r>
              <w:rPr>
                <w:sz w:val="24"/>
                <w:szCs w:val="24"/>
              </w:rPr>
              <w:t>the</w:t>
            </w:r>
            <w:r>
              <w:rPr>
                <w:spacing w:val="5"/>
                <w:sz w:val="24"/>
                <w:szCs w:val="24"/>
              </w:rPr>
              <w:t xml:space="preserve"> </w:t>
            </w:r>
            <w:r>
              <w:rPr>
                <w:sz w:val="24"/>
                <w:szCs w:val="24"/>
              </w:rPr>
              <w:t>Consultant</w:t>
            </w:r>
            <w:r>
              <w:rPr>
                <w:spacing w:val="5"/>
                <w:sz w:val="24"/>
                <w:szCs w:val="24"/>
              </w:rPr>
              <w:t xml:space="preserve"> </w:t>
            </w:r>
            <w:r>
              <w:rPr>
                <w:spacing w:val="-1"/>
                <w:sz w:val="24"/>
                <w:szCs w:val="24"/>
              </w:rPr>
              <w:t>a</w:t>
            </w:r>
            <w:r>
              <w:rPr>
                <w:sz w:val="24"/>
                <w:szCs w:val="24"/>
              </w:rPr>
              <w:t>s</w:t>
            </w:r>
            <w:r>
              <w:rPr>
                <w:spacing w:val="5"/>
                <w:sz w:val="24"/>
                <w:szCs w:val="24"/>
              </w:rPr>
              <w:t xml:space="preserve"> </w:t>
            </w:r>
            <w:r>
              <w:rPr>
                <w:sz w:val="24"/>
                <w:szCs w:val="24"/>
              </w:rPr>
              <w:t>Ap</w:t>
            </w:r>
            <w:r>
              <w:rPr>
                <w:spacing w:val="2"/>
                <w:sz w:val="24"/>
                <w:szCs w:val="24"/>
              </w:rPr>
              <w:t>p</w:t>
            </w:r>
            <w:r>
              <w:rPr>
                <w:spacing w:val="1"/>
                <w:sz w:val="24"/>
                <w:szCs w:val="24"/>
              </w:rPr>
              <w:t>e</w:t>
            </w:r>
            <w:r>
              <w:rPr>
                <w:sz w:val="24"/>
                <w:szCs w:val="24"/>
              </w:rPr>
              <w:t>ndi</w:t>
            </w:r>
            <w:r>
              <w:rPr>
                <w:spacing w:val="8"/>
                <w:sz w:val="24"/>
                <w:szCs w:val="24"/>
              </w:rPr>
              <w:t>x</w:t>
            </w:r>
            <w:r>
              <w:rPr>
                <w:spacing w:val="-1"/>
                <w:sz w:val="24"/>
                <w:szCs w:val="24"/>
              </w:rPr>
              <w:t>-</w:t>
            </w:r>
            <w:r>
              <w:rPr>
                <w:sz w:val="24"/>
                <w:szCs w:val="24"/>
              </w:rPr>
              <w:t>G</w:t>
            </w:r>
            <w:r>
              <w:rPr>
                <w:spacing w:val="5"/>
                <w:sz w:val="24"/>
                <w:szCs w:val="24"/>
              </w:rPr>
              <w:t xml:space="preserve"> </w:t>
            </w:r>
            <w:r>
              <w:rPr>
                <w:sz w:val="24"/>
                <w:szCs w:val="24"/>
              </w:rPr>
              <w:t>to</w:t>
            </w:r>
            <w:r>
              <w:rPr>
                <w:spacing w:val="6"/>
                <w:sz w:val="24"/>
                <w:szCs w:val="24"/>
              </w:rPr>
              <w:t xml:space="preserve"> </w:t>
            </w:r>
            <w:r>
              <w:rPr>
                <w:sz w:val="24"/>
                <w:szCs w:val="24"/>
              </w:rPr>
              <w:t>th</w:t>
            </w:r>
            <w:r>
              <w:rPr>
                <w:spacing w:val="1"/>
                <w:sz w:val="24"/>
                <w:szCs w:val="24"/>
              </w:rPr>
              <w:t>i</w:t>
            </w:r>
            <w:r>
              <w:rPr>
                <w:sz w:val="24"/>
                <w:szCs w:val="24"/>
              </w:rPr>
              <w:t xml:space="preserve">s </w:t>
            </w:r>
            <w:r>
              <w:rPr>
                <w:spacing w:val="-1"/>
                <w:sz w:val="24"/>
                <w:szCs w:val="24"/>
              </w:rPr>
              <w:t>F</w:t>
            </w:r>
            <w:r>
              <w:rPr>
                <w:sz w:val="24"/>
                <w:szCs w:val="24"/>
              </w:rPr>
              <w:t>o</w:t>
            </w:r>
            <w:r>
              <w:rPr>
                <w:spacing w:val="-1"/>
                <w:sz w:val="24"/>
                <w:szCs w:val="24"/>
              </w:rPr>
              <w:t>r</w:t>
            </w:r>
            <w:r>
              <w:rPr>
                <w:sz w:val="24"/>
                <w:szCs w:val="24"/>
              </w:rPr>
              <w:t>m of Con</w:t>
            </w:r>
            <w:r>
              <w:rPr>
                <w:spacing w:val="1"/>
                <w:sz w:val="24"/>
                <w:szCs w:val="24"/>
              </w:rPr>
              <w:t>t</w:t>
            </w:r>
            <w:r>
              <w:rPr>
                <w:sz w:val="24"/>
                <w:szCs w:val="24"/>
              </w:rPr>
              <w:t>ra</w:t>
            </w:r>
            <w:r>
              <w:rPr>
                <w:spacing w:val="-1"/>
                <w:sz w:val="24"/>
                <w:szCs w:val="24"/>
              </w:rPr>
              <w:t>c</w:t>
            </w:r>
            <w:r>
              <w:rPr>
                <w:sz w:val="24"/>
                <w:szCs w:val="24"/>
              </w:rPr>
              <w:t xml:space="preserve">t, </w:t>
            </w:r>
            <w:r>
              <w:rPr>
                <w:spacing w:val="1"/>
                <w:sz w:val="24"/>
                <w:szCs w:val="24"/>
              </w:rPr>
              <w:t>t</w:t>
            </w:r>
            <w:r>
              <w:rPr>
                <w:sz w:val="24"/>
                <w:szCs w:val="24"/>
              </w:rPr>
              <w:t>h</w:t>
            </w:r>
            <w:r>
              <w:rPr>
                <w:spacing w:val="-1"/>
                <w:sz w:val="24"/>
                <w:szCs w:val="24"/>
              </w:rPr>
              <w:t>e</w:t>
            </w:r>
            <w:r>
              <w:rPr>
                <w:sz w:val="24"/>
                <w:szCs w:val="24"/>
              </w:rPr>
              <w:t>n the Cl</w:t>
            </w:r>
            <w:r>
              <w:rPr>
                <w:spacing w:val="1"/>
                <w:sz w:val="24"/>
                <w:szCs w:val="24"/>
              </w:rPr>
              <w:t>i</w:t>
            </w:r>
            <w:r>
              <w:rPr>
                <w:spacing w:val="-1"/>
                <w:sz w:val="24"/>
                <w:szCs w:val="24"/>
              </w:rPr>
              <w:t>e</w:t>
            </w:r>
            <w:r>
              <w:rPr>
                <w:sz w:val="24"/>
                <w:szCs w:val="24"/>
              </w:rPr>
              <w:t xml:space="preserve">nt </w:t>
            </w:r>
            <w:r>
              <w:rPr>
                <w:spacing w:val="2"/>
                <w:sz w:val="24"/>
                <w:szCs w:val="24"/>
              </w:rPr>
              <w:t>s</w:t>
            </w:r>
            <w:r>
              <w:rPr>
                <w:sz w:val="24"/>
                <w:szCs w:val="24"/>
              </w:rPr>
              <w:t>h</w:t>
            </w:r>
            <w:r>
              <w:rPr>
                <w:spacing w:val="-1"/>
                <w:sz w:val="24"/>
                <w:szCs w:val="24"/>
              </w:rPr>
              <w:t>a</w:t>
            </w:r>
            <w:r>
              <w:rPr>
                <w:sz w:val="24"/>
                <w:szCs w:val="24"/>
              </w:rPr>
              <w:t>ll</w:t>
            </w:r>
            <w:r>
              <w:rPr>
                <w:spacing w:val="1"/>
                <w:sz w:val="24"/>
                <w:szCs w:val="24"/>
              </w:rPr>
              <w:t xml:space="preserve"> </w:t>
            </w:r>
            <w:r>
              <w:rPr>
                <w:sz w:val="24"/>
                <w:szCs w:val="24"/>
              </w:rPr>
              <w:t>be</w:t>
            </w:r>
            <w:r>
              <w:rPr>
                <w:spacing w:val="-1"/>
                <w:sz w:val="24"/>
                <w:szCs w:val="24"/>
              </w:rPr>
              <w:t xml:space="preserve"> e</w:t>
            </w:r>
            <w:r>
              <w:rPr>
                <w:sz w:val="24"/>
                <w:szCs w:val="24"/>
              </w:rPr>
              <w:t>nt</w:t>
            </w:r>
            <w:r>
              <w:rPr>
                <w:spacing w:val="1"/>
                <w:sz w:val="24"/>
                <w:szCs w:val="24"/>
              </w:rPr>
              <w:t>i</w:t>
            </w:r>
            <w:r>
              <w:rPr>
                <w:sz w:val="24"/>
                <w:szCs w:val="24"/>
              </w:rPr>
              <w:t>t</w:t>
            </w:r>
            <w:r>
              <w:rPr>
                <w:spacing w:val="1"/>
                <w:sz w:val="24"/>
                <w:szCs w:val="24"/>
              </w:rPr>
              <w:t>l</w:t>
            </w:r>
            <w:r>
              <w:rPr>
                <w:spacing w:val="-1"/>
                <w:sz w:val="24"/>
                <w:szCs w:val="24"/>
              </w:rPr>
              <w:t>e</w:t>
            </w:r>
            <w:r>
              <w:rPr>
                <w:sz w:val="24"/>
                <w:szCs w:val="24"/>
              </w:rPr>
              <w:t>d to:</w:t>
            </w:r>
          </w:p>
          <w:p w:rsidR="00772811" w:rsidRDefault="00772811" w:rsidP="005C08C5">
            <w:pPr>
              <w:pStyle w:val="ListParagraph"/>
              <w:numPr>
                <w:ilvl w:val="0"/>
                <w:numId w:val="20"/>
              </w:numPr>
              <w:tabs>
                <w:tab w:val="left" w:pos="720"/>
              </w:tabs>
              <w:ind w:right="134"/>
              <w:jc w:val="both"/>
              <w:rPr>
                <w:sz w:val="24"/>
                <w:szCs w:val="24"/>
              </w:rPr>
            </w:pPr>
            <w:r w:rsidRPr="00772811">
              <w:rPr>
                <w:sz w:val="24"/>
                <w:szCs w:val="24"/>
              </w:rPr>
              <w:t>r</w:t>
            </w:r>
            <w:r w:rsidRPr="00772811">
              <w:rPr>
                <w:spacing w:val="-2"/>
                <w:sz w:val="24"/>
                <w:szCs w:val="24"/>
              </w:rPr>
              <w:t>e</w:t>
            </w:r>
            <w:r w:rsidRPr="00772811">
              <w:rPr>
                <w:spacing w:val="-1"/>
                <w:sz w:val="24"/>
                <w:szCs w:val="24"/>
              </w:rPr>
              <w:t>c</w:t>
            </w:r>
            <w:r w:rsidRPr="00772811">
              <w:rPr>
                <w:sz w:val="24"/>
                <w:szCs w:val="24"/>
              </w:rPr>
              <w:t>ov</w:t>
            </w:r>
            <w:r w:rsidRPr="00772811">
              <w:rPr>
                <w:spacing w:val="1"/>
                <w:sz w:val="24"/>
                <w:szCs w:val="24"/>
              </w:rPr>
              <w:t>e</w:t>
            </w:r>
            <w:r w:rsidRPr="00772811">
              <w:rPr>
                <w:sz w:val="24"/>
                <w:szCs w:val="24"/>
              </w:rPr>
              <w:t xml:space="preserve">r </w:t>
            </w:r>
            <w:r w:rsidRPr="00772811">
              <w:rPr>
                <w:spacing w:val="1"/>
                <w:sz w:val="24"/>
                <w:szCs w:val="24"/>
              </w:rPr>
              <w:t>f</w:t>
            </w:r>
            <w:r w:rsidRPr="00772811">
              <w:rPr>
                <w:sz w:val="24"/>
                <w:szCs w:val="24"/>
              </w:rPr>
              <w:t>rom</w:t>
            </w:r>
            <w:r w:rsidRPr="00772811">
              <w:rPr>
                <w:spacing w:val="1"/>
                <w:sz w:val="24"/>
                <w:szCs w:val="24"/>
              </w:rPr>
              <w:t xml:space="preserve"> </w:t>
            </w:r>
            <w:r w:rsidRPr="00772811">
              <w:rPr>
                <w:sz w:val="24"/>
                <w:szCs w:val="24"/>
              </w:rPr>
              <w:t>the</w:t>
            </w:r>
            <w:r w:rsidRPr="00772811">
              <w:rPr>
                <w:spacing w:val="1"/>
                <w:sz w:val="24"/>
                <w:szCs w:val="24"/>
              </w:rPr>
              <w:t xml:space="preserve"> </w:t>
            </w:r>
            <w:r w:rsidRPr="00772811">
              <w:rPr>
                <w:sz w:val="24"/>
                <w:szCs w:val="24"/>
              </w:rPr>
              <w:t>Consultant</w:t>
            </w:r>
            <w:r w:rsidRPr="00772811">
              <w:rPr>
                <w:spacing w:val="1"/>
                <w:sz w:val="24"/>
                <w:szCs w:val="24"/>
              </w:rPr>
              <w:t xml:space="preserve"> </w:t>
            </w:r>
            <w:r w:rsidRPr="00772811">
              <w:rPr>
                <w:spacing w:val="-1"/>
                <w:sz w:val="24"/>
                <w:szCs w:val="24"/>
              </w:rPr>
              <w:t>a</w:t>
            </w:r>
            <w:r w:rsidRPr="00772811">
              <w:rPr>
                <w:sz w:val="24"/>
                <w:szCs w:val="24"/>
              </w:rPr>
              <w:t>n</w:t>
            </w:r>
            <w:r w:rsidRPr="00772811">
              <w:rPr>
                <w:spacing w:val="1"/>
                <w:sz w:val="24"/>
                <w:szCs w:val="24"/>
              </w:rPr>
              <w:t xml:space="preserve"> </w:t>
            </w:r>
            <w:r w:rsidRPr="00772811">
              <w:rPr>
                <w:spacing w:val="-1"/>
                <w:sz w:val="24"/>
                <w:szCs w:val="24"/>
              </w:rPr>
              <w:t>a</w:t>
            </w:r>
            <w:r w:rsidRPr="00772811">
              <w:rPr>
                <w:sz w:val="24"/>
                <w:szCs w:val="24"/>
              </w:rPr>
              <w:t>mount</w:t>
            </w:r>
            <w:r w:rsidRPr="00772811">
              <w:rPr>
                <w:spacing w:val="4"/>
                <w:sz w:val="24"/>
                <w:szCs w:val="24"/>
              </w:rPr>
              <w:t xml:space="preserve"> </w:t>
            </w:r>
            <w:r w:rsidRPr="00772811">
              <w:rPr>
                <w:spacing w:val="-1"/>
                <w:sz w:val="24"/>
                <w:szCs w:val="24"/>
              </w:rPr>
              <w:t>e</w:t>
            </w:r>
            <w:r w:rsidRPr="00772811">
              <w:rPr>
                <w:sz w:val="24"/>
                <w:szCs w:val="24"/>
              </w:rPr>
              <w:t>quival</w:t>
            </w:r>
            <w:r w:rsidRPr="00772811">
              <w:rPr>
                <w:spacing w:val="-1"/>
                <w:sz w:val="24"/>
                <w:szCs w:val="24"/>
              </w:rPr>
              <w:t>e</w:t>
            </w:r>
            <w:r w:rsidRPr="00772811">
              <w:rPr>
                <w:spacing w:val="2"/>
                <w:sz w:val="24"/>
                <w:szCs w:val="24"/>
              </w:rPr>
              <w:t>n</w:t>
            </w:r>
            <w:r w:rsidRPr="00772811">
              <w:rPr>
                <w:sz w:val="24"/>
                <w:szCs w:val="24"/>
              </w:rPr>
              <w:t>t</w:t>
            </w:r>
            <w:r w:rsidRPr="00772811">
              <w:rPr>
                <w:spacing w:val="2"/>
                <w:sz w:val="24"/>
                <w:szCs w:val="24"/>
              </w:rPr>
              <w:t xml:space="preserve"> </w:t>
            </w:r>
            <w:r w:rsidRPr="00772811">
              <w:rPr>
                <w:sz w:val="24"/>
                <w:szCs w:val="24"/>
              </w:rPr>
              <w:t>to</w:t>
            </w:r>
            <w:r w:rsidRPr="00772811">
              <w:rPr>
                <w:spacing w:val="2"/>
                <w:sz w:val="24"/>
                <w:szCs w:val="24"/>
              </w:rPr>
              <w:t xml:space="preserve"> </w:t>
            </w:r>
            <w:r w:rsidRPr="00772811">
              <w:rPr>
                <w:sz w:val="24"/>
                <w:szCs w:val="24"/>
              </w:rPr>
              <w:t>ten t</w:t>
            </w:r>
            <w:r w:rsidRPr="00772811">
              <w:rPr>
                <w:spacing w:val="1"/>
                <w:sz w:val="24"/>
                <w:szCs w:val="24"/>
              </w:rPr>
              <w:t>i</w:t>
            </w:r>
            <w:r w:rsidRPr="00772811">
              <w:rPr>
                <w:sz w:val="24"/>
                <w:szCs w:val="24"/>
              </w:rPr>
              <w:t>mes</w:t>
            </w:r>
            <w:r w:rsidRPr="00772811">
              <w:rPr>
                <w:spacing w:val="5"/>
                <w:sz w:val="24"/>
                <w:szCs w:val="24"/>
              </w:rPr>
              <w:t xml:space="preserve"> </w:t>
            </w:r>
            <w:r w:rsidRPr="00772811">
              <w:rPr>
                <w:sz w:val="24"/>
                <w:szCs w:val="24"/>
              </w:rPr>
              <w:t>the</w:t>
            </w:r>
            <w:r w:rsidRPr="00772811">
              <w:rPr>
                <w:spacing w:val="5"/>
                <w:sz w:val="24"/>
                <w:szCs w:val="24"/>
              </w:rPr>
              <w:t xml:space="preserve"> </w:t>
            </w:r>
            <w:r w:rsidRPr="00772811">
              <w:rPr>
                <w:sz w:val="24"/>
                <w:szCs w:val="24"/>
              </w:rPr>
              <w:t>sum</w:t>
            </w:r>
            <w:r w:rsidRPr="00772811">
              <w:rPr>
                <w:spacing w:val="6"/>
                <w:sz w:val="24"/>
                <w:szCs w:val="24"/>
              </w:rPr>
              <w:t xml:space="preserve"> </w:t>
            </w:r>
            <w:r w:rsidRPr="00772811">
              <w:rPr>
                <w:sz w:val="24"/>
                <w:szCs w:val="24"/>
              </w:rPr>
              <w:t>of</w:t>
            </w:r>
            <w:r w:rsidRPr="00772811">
              <w:rPr>
                <w:spacing w:val="7"/>
                <w:sz w:val="24"/>
                <w:szCs w:val="24"/>
              </w:rPr>
              <w:t xml:space="preserve"> </w:t>
            </w:r>
            <w:r w:rsidRPr="00772811">
              <w:rPr>
                <w:spacing w:val="-1"/>
                <w:sz w:val="24"/>
                <w:szCs w:val="24"/>
              </w:rPr>
              <w:t>a</w:t>
            </w:r>
            <w:r w:rsidRPr="00772811">
              <w:rPr>
                <w:spacing w:val="5"/>
                <w:sz w:val="24"/>
                <w:szCs w:val="24"/>
              </w:rPr>
              <w:t>n</w:t>
            </w:r>
            <w:r w:rsidRPr="00772811">
              <w:rPr>
                <w:sz w:val="24"/>
                <w:szCs w:val="24"/>
              </w:rPr>
              <w:t xml:space="preserve">y </w:t>
            </w:r>
            <w:r w:rsidRPr="00772811">
              <w:rPr>
                <w:spacing w:val="1"/>
                <w:sz w:val="24"/>
                <w:szCs w:val="24"/>
              </w:rPr>
              <w:t>c</w:t>
            </w:r>
            <w:r w:rsidRPr="00772811">
              <w:rPr>
                <w:sz w:val="24"/>
                <w:szCs w:val="24"/>
              </w:rPr>
              <w:t>om</w:t>
            </w:r>
            <w:r w:rsidRPr="00772811">
              <w:rPr>
                <w:spacing w:val="1"/>
                <w:sz w:val="24"/>
                <w:szCs w:val="24"/>
              </w:rPr>
              <w:t>m</w:t>
            </w:r>
            <w:r w:rsidRPr="00772811">
              <w:rPr>
                <w:sz w:val="24"/>
                <w:szCs w:val="24"/>
              </w:rPr>
              <w:t>is</w:t>
            </w:r>
            <w:r w:rsidRPr="00772811">
              <w:rPr>
                <w:spacing w:val="1"/>
                <w:sz w:val="24"/>
                <w:szCs w:val="24"/>
              </w:rPr>
              <w:t>s</w:t>
            </w:r>
            <w:r w:rsidRPr="00772811">
              <w:rPr>
                <w:sz w:val="24"/>
                <w:szCs w:val="24"/>
              </w:rPr>
              <w:t>ion,</w:t>
            </w:r>
            <w:r w:rsidRPr="00772811">
              <w:rPr>
                <w:spacing w:val="6"/>
                <w:sz w:val="24"/>
                <w:szCs w:val="24"/>
              </w:rPr>
              <w:t xml:space="preserve"> </w:t>
            </w:r>
            <w:r w:rsidRPr="00772811">
              <w:rPr>
                <w:spacing w:val="-2"/>
                <w:sz w:val="24"/>
                <w:szCs w:val="24"/>
              </w:rPr>
              <w:t>g</w:t>
            </w:r>
            <w:r w:rsidRPr="00772811">
              <w:rPr>
                <w:sz w:val="24"/>
                <w:szCs w:val="24"/>
              </w:rPr>
              <w:t>r</w:t>
            </w:r>
            <w:r w:rsidRPr="00772811">
              <w:rPr>
                <w:spacing w:val="-2"/>
                <w:sz w:val="24"/>
                <w:szCs w:val="24"/>
              </w:rPr>
              <w:t>a</w:t>
            </w:r>
            <w:r w:rsidRPr="00772811">
              <w:rPr>
                <w:sz w:val="24"/>
                <w:szCs w:val="24"/>
              </w:rPr>
              <w:t>t</w:t>
            </w:r>
            <w:r w:rsidRPr="00772811">
              <w:rPr>
                <w:spacing w:val="1"/>
                <w:sz w:val="24"/>
                <w:szCs w:val="24"/>
              </w:rPr>
              <w:t>i</w:t>
            </w:r>
            <w:r w:rsidRPr="00772811">
              <w:rPr>
                <w:sz w:val="24"/>
                <w:szCs w:val="24"/>
              </w:rPr>
              <w:t>fi</w:t>
            </w:r>
            <w:r w:rsidRPr="00772811">
              <w:rPr>
                <w:spacing w:val="-1"/>
                <w:sz w:val="24"/>
                <w:szCs w:val="24"/>
              </w:rPr>
              <w:t>ca</w:t>
            </w:r>
            <w:r w:rsidRPr="00772811">
              <w:rPr>
                <w:sz w:val="24"/>
                <w:szCs w:val="24"/>
              </w:rPr>
              <w:t>t</w:t>
            </w:r>
            <w:r w:rsidRPr="00772811">
              <w:rPr>
                <w:spacing w:val="1"/>
                <w:sz w:val="24"/>
                <w:szCs w:val="24"/>
              </w:rPr>
              <w:t>i</w:t>
            </w:r>
            <w:r w:rsidRPr="00772811">
              <w:rPr>
                <w:sz w:val="24"/>
                <w:szCs w:val="24"/>
              </w:rPr>
              <w:t>o</w:t>
            </w:r>
            <w:r w:rsidRPr="00772811">
              <w:rPr>
                <w:spacing w:val="2"/>
                <w:sz w:val="24"/>
                <w:szCs w:val="24"/>
              </w:rPr>
              <w:t>n</w:t>
            </w:r>
            <w:r w:rsidRPr="00772811">
              <w:rPr>
                <w:sz w:val="24"/>
                <w:szCs w:val="24"/>
              </w:rPr>
              <w:t>,</w:t>
            </w:r>
            <w:r w:rsidRPr="00772811">
              <w:rPr>
                <w:spacing w:val="5"/>
                <w:sz w:val="24"/>
                <w:szCs w:val="24"/>
              </w:rPr>
              <w:t xml:space="preserve"> </w:t>
            </w:r>
            <w:r w:rsidRPr="00772811">
              <w:rPr>
                <w:sz w:val="24"/>
                <w:szCs w:val="24"/>
              </w:rPr>
              <w:t>b</w:t>
            </w:r>
            <w:r w:rsidRPr="00772811">
              <w:rPr>
                <w:spacing w:val="-1"/>
                <w:sz w:val="24"/>
                <w:szCs w:val="24"/>
              </w:rPr>
              <w:t>r</w:t>
            </w:r>
            <w:r w:rsidRPr="00772811">
              <w:rPr>
                <w:sz w:val="24"/>
                <w:szCs w:val="24"/>
              </w:rPr>
              <w:t>ibe, find</w:t>
            </w:r>
            <w:r w:rsidRPr="00772811">
              <w:rPr>
                <w:spacing w:val="-1"/>
                <w:sz w:val="24"/>
                <w:szCs w:val="24"/>
              </w:rPr>
              <w:t>e</w:t>
            </w:r>
            <w:r w:rsidRPr="00772811">
              <w:rPr>
                <w:sz w:val="24"/>
                <w:szCs w:val="24"/>
              </w:rPr>
              <w:t>r</w:t>
            </w:r>
            <w:r w:rsidRPr="00772811">
              <w:rPr>
                <w:spacing w:val="-1"/>
                <w:sz w:val="24"/>
                <w:szCs w:val="24"/>
              </w:rPr>
              <w:t>’</w:t>
            </w:r>
            <w:r w:rsidRPr="00772811">
              <w:rPr>
                <w:sz w:val="24"/>
                <w:szCs w:val="24"/>
              </w:rPr>
              <w:t>s</w:t>
            </w:r>
            <w:r w:rsidRPr="00772811">
              <w:rPr>
                <w:spacing w:val="29"/>
                <w:sz w:val="24"/>
                <w:szCs w:val="24"/>
              </w:rPr>
              <w:t xml:space="preserve"> </w:t>
            </w:r>
            <w:r w:rsidRPr="00772811">
              <w:rPr>
                <w:sz w:val="24"/>
                <w:szCs w:val="24"/>
              </w:rPr>
              <w:t>f</w:t>
            </w:r>
            <w:r w:rsidRPr="00772811">
              <w:rPr>
                <w:spacing w:val="-2"/>
                <w:sz w:val="24"/>
                <w:szCs w:val="24"/>
              </w:rPr>
              <w:t>e</w:t>
            </w:r>
            <w:r w:rsidRPr="00772811">
              <w:rPr>
                <w:sz w:val="24"/>
                <w:szCs w:val="24"/>
              </w:rPr>
              <w:t>e</w:t>
            </w:r>
            <w:r w:rsidRPr="00772811">
              <w:rPr>
                <w:spacing w:val="27"/>
                <w:sz w:val="24"/>
                <w:szCs w:val="24"/>
              </w:rPr>
              <w:t xml:space="preserve"> </w:t>
            </w:r>
            <w:r w:rsidRPr="00772811">
              <w:rPr>
                <w:sz w:val="24"/>
                <w:szCs w:val="24"/>
              </w:rPr>
              <w:t>or</w:t>
            </w:r>
            <w:r w:rsidRPr="00772811">
              <w:rPr>
                <w:spacing w:val="28"/>
                <w:sz w:val="24"/>
                <w:szCs w:val="24"/>
              </w:rPr>
              <w:t xml:space="preserve"> </w:t>
            </w:r>
            <w:r w:rsidRPr="00772811">
              <w:rPr>
                <w:sz w:val="24"/>
                <w:szCs w:val="24"/>
              </w:rPr>
              <w:t>kickb</w:t>
            </w:r>
            <w:r w:rsidRPr="00772811">
              <w:rPr>
                <w:spacing w:val="-1"/>
                <w:sz w:val="24"/>
                <w:szCs w:val="24"/>
              </w:rPr>
              <w:t>ac</w:t>
            </w:r>
            <w:r w:rsidRPr="00772811">
              <w:rPr>
                <w:sz w:val="24"/>
                <w:szCs w:val="24"/>
              </w:rPr>
              <w:t>k</w:t>
            </w:r>
            <w:r w:rsidRPr="00772811">
              <w:rPr>
                <w:spacing w:val="31"/>
                <w:sz w:val="24"/>
                <w:szCs w:val="24"/>
              </w:rPr>
              <w:t xml:space="preserve"> </w:t>
            </w:r>
            <w:r w:rsidRPr="00772811">
              <w:rPr>
                <w:spacing w:val="-2"/>
                <w:sz w:val="24"/>
                <w:szCs w:val="24"/>
              </w:rPr>
              <w:t>g</w:t>
            </w:r>
            <w:r w:rsidRPr="00772811">
              <w:rPr>
                <w:sz w:val="24"/>
                <w:szCs w:val="24"/>
              </w:rPr>
              <w:t>iven</w:t>
            </w:r>
            <w:r w:rsidRPr="00772811">
              <w:rPr>
                <w:spacing w:val="28"/>
                <w:sz w:val="24"/>
                <w:szCs w:val="24"/>
              </w:rPr>
              <w:t xml:space="preserve"> </w:t>
            </w:r>
            <w:r w:rsidRPr="00772811">
              <w:rPr>
                <w:spacing w:val="5"/>
                <w:sz w:val="24"/>
                <w:szCs w:val="24"/>
              </w:rPr>
              <w:t>b</w:t>
            </w:r>
            <w:r w:rsidRPr="00772811">
              <w:rPr>
                <w:sz w:val="24"/>
                <w:szCs w:val="24"/>
              </w:rPr>
              <w:t>y</w:t>
            </w:r>
            <w:r w:rsidRPr="00772811">
              <w:rPr>
                <w:spacing w:val="21"/>
                <w:sz w:val="24"/>
                <w:szCs w:val="24"/>
              </w:rPr>
              <w:t xml:space="preserve"> </w:t>
            </w:r>
            <w:r w:rsidRPr="00772811">
              <w:rPr>
                <w:sz w:val="24"/>
                <w:szCs w:val="24"/>
              </w:rPr>
              <w:t>the</w:t>
            </w:r>
            <w:r w:rsidRPr="00772811">
              <w:rPr>
                <w:spacing w:val="26"/>
                <w:sz w:val="24"/>
                <w:szCs w:val="24"/>
              </w:rPr>
              <w:t xml:space="preserve"> </w:t>
            </w:r>
            <w:r w:rsidRPr="00772811">
              <w:rPr>
                <w:sz w:val="24"/>
                <w:szCs w:val="24"/>
              </w:rPr>
              <w:t>Consultant</w:t>
            </w:r>
            <w:r w:rsidRPr="00772811">
              <w:rPr>
                <w:spacing w:val="29"/>
                <w:sz w:val="24"/>
                <w:szCs w:val="24"/>
              </w:rPr>
              <w:t xml:space="preserve"> </w:t>
            </w:r>
            <w:r w:rsidRPr="00772811">
              <w:rPr>
                <w:sz w:val="24"/>
                <w:szCs w:val="24"/>
              </w:rPr>
              <w:t>or</w:t>
            </w:r>
            <w:r w:rsidRPr="00772811">
              <w:rPr>
                <w:spacing w:val="25"/>
                <w:sz w:val="24"/>
                <w:szCs w:val="24"/>
              </w:rPr>
              <w:t xml:space="preserve"> </w:t>
            </w:r>
            <w:r w:rsidRPr="00772811">
              <w:rPr>
                <w:spacing w:val="-1"/>
                <w:sz w:val="24"/>
                <w:szCs w:val="24"/>
              </w:rPr>
              <w:t>a</w:t>
            </w:r>
            <w:r w:rsidRPr="00772811">
              <w:rPr>
                <w:spacing w:val="5"/>
                <w:sz w:val="24"/>
                <w:szCs w:val="24"/>
              </w:rPr>
              <w:t>n</w:t>
            </w:r>
            <w:r w:rsidRPr="00772811">
              <w:rPr>
                <w:sz w:val="24"/>
                <w:szCs w:val="24"/>
              </w:rPr>
              <w:t>y of</w:t>
            </w:r>
            <w:r w:rsidRPr="00772811">
              <w:rPr>
                <w:spacing w:val="-1"/>
                <w:sz w:val="24"/>
                <w:szCs w:val="24"/>
              </w:rPr>
              <w:t xml:space="preserve"> </w:t>
            </w:r>
            <w:r w:rsidRPr="00772811">
              <w:rPr>
                <w:sz w:val="24"/>
                <w:szCs w:val="24"/>
              </w:rPr>
              <w:t xml:space="preserve">his </w:t>
            </w:r>
            <w:r w:rsidRPr="00772811">
              <w:rPr>
                <w:spacing w:val="1"/>
                <w:sz w:val="24"/>
                <w:szCs w:val="24"/>
              </w:rPr>
              <w:t>S</w:t>
            </w:r>
            <w:r w:rsidRPr="00772811">
              <w:rPr>
                <w:sz w:val="24"/>
                <w:szCs w:val="24"/>
              </w:rPr>
              <w:t>ub</w:t>
            </w:r>
            <w:r w:rsidRPr="00772811">
              <w:rPr>
                <w:spacing w:val="-1"/>
                <w:sz w:val="24"/>
                <w:szCs w:val="24"/>
              </w:rPr>
              <w:t>-c</w:t>
            </w:r>
            <w:r w:rsidRPr="00772811">
              <w:rPr>
                <w:sz w:val="24"/>
                <w:szCs w:val="24"/>
              </w:rPr>
              <w:t xml:space="preserve">onsultant, </w:t>
            </w:r>
            <w:r w:rsidRPr="00772811">
              <w:rPr>
                <w:spacing w:val="-1"/>
                <w:sz w:val="24"/>
                <w:szCs w:val="24"/>
              </w:rPr>
              <w:t>a</w:t>
            </w:r>
            <w:r w:rsidRPr="00772811">
              <w:rPr>
                <w:sz w:val="24"/>
                <w:szCs w:val="24"/>
              </w:rPr>
              <w:t>g</w:t>
            </w:r>
            <w:r w:rsidRPr="00772811">
              <w:rPr>
                <w:spacing w:val="-1"/>
                <w:sz w:val="24"/>
                <w:szCs w:val="24"/>
              </w:rPr>
              <w:t>e</w:t>
            </w:r>
            <w:r w:rsidRPr="00772811">
              <w:rPr>
                <w:sz w:val="24"/>
                <w:szCs w:val="24"/>
              </w:rPr>
              <w:t>nts or s</w:t>
            </w:r>
            <w:r w:rsidRPr="00772811">
              <w:rPr>
                <w:spacing w:val="-1"/>
                <w:sz w:val="24"/>
                <w:szCs w:val="24"/>
              </w:rPr>
              <w:t>e</w:t>
            </w:r>
            <w:r w:rsidRPr="00772811">
              <w:rPr>
                <w:sz w:val="24"/>
                <w:szCs w:val="24"/>
              </w:rPr>
              <w:t>rv</w:t>
            </w:r>
            <w:r w:rsidRPr="00772811">
              <w:rPr>
                <w:spacing w:val="-2"/>
                <w:sz w:val="24"/>
                <w:szCs w:val="24"/>
              </w:rPr>
              <w:t>a</w:t>
            </w:r>
            <w:r w:rsidRPr="00772811">
              <w:rPr>
                <w:sz w:val="24"/>
                <w:szCs w:val="24"/>
              </w:rPr>
              <w:t>nts;</w:t>
            </w:r>
          </w:p>
          <w:p w:rsidR="00772811" w:rsidRPr="00772811" w:rsidRDefault="00772811" w:rsidP="005C08C5">
            <w:pPr>
              <w:pStyle w:val="ListParagraph"/>
              <w:numPr>
                <w:ilvl w:val="0"/>
                <w:numId w:val="20"/>
              </w:numPr>
              <w:tabs>
                <w:tab w:val="left" w:pos="720"/>
              </w:tabs>
              <w:ind w:right="134"/>
              <w:jc w:val="both"/>
              <w:rPr>
                <w:sz w:val="24"/>
                <w:szCs w:val="24"/>
              </w:rPr>
            </w:pPr>
            <w:r w:rsidRPr="00772811">
              <w:rPr>
                <w:sz w:val="24"/>
                <w:szCs w:val="24"/>
              </w:rPr>
              <w:t>te</w:t>
            </w:r>
            <w:r w:rsidRPr="00772811">
              <w:rPr>
                <w:spacing w:val="-1"/>
                <w:sz w:val="24"/>
                <w:szCs w:val="24"/>
              </w:rPr>
              <w:t>r</w:t>
            </w:r>
            <w:r w:rsidRPr="00772811">
              <w:rPr>
                <w:sz w:val="24"/>
                <w:szCs w:val="24"/>
              </w:rPr>
              <w:t>m</w:t>
            </w:r>
            <w:r w:rsidRPr="00772811">
              <w:rPr>
                <w:spacing w:val="1"/>
                <w:sz w:val="24"/>
                <w:szCs w:val="24"/>
              </w:rPr>
              <w:t>i</w:t>
            </w:r>
            <w:r w:rsidRPr="00772811">
              <w:rPr>
                <w:sz w:val="24"/>
                <w:szCs w:val="24"/>
              </w:rPr>
              <w:t>n</w:t>
            </w:r>
            <w:r w:rsidRPr="00772811">
              <w:rPr>
                <w:spacing w:val="-1"/>
                <w:sz w:val="24"/>
                <w:szCs w:val="24"/>
              </w:rPr>
              <w:t>a</w:t>
            </w:r>
            <w:r w:rsidRPr="00772811">
              <w:rPr>
                <w:sz w:val="24"/>
                <w:szCs w:val="24"/>
              </w:rPr>
              <w:t>te the</w:t>
            </w:r>
            <w:r w:rsidRPr="00772811">
              <w:rPr>
                <w:spacing w:val="-1"/>
                <w:sz w:val="24"/>
                <w:szCs w:val="24"/>
              </w:rPr>
              <w:t xml:space="preserve"> </w:t>
            </w:r>
            <w:r w:rsidRPr="00772811">
              <w:rPr>
                <w:sz w:val="24"/>
                <w:szCs w:val="24"/>
              </w:rPr>
              <w:t>Contr</w:t>
            </w:r>
            <w:r w:rsidRPr="00772811">
              <w:rPr>
                <w:spacing w:val="-1"/>
                <w:sz w:val="24"/>
                <w:szCs w:val="24"/>
              </w:rPr>
              <w:t>ac</w:t>
            </w:r>
            <w:r w:rsidRPr="00772811">
              <w:rPr>
                <w:sz w:val="24"/>
                <w:szCs w:val="24"/>
              </w:rPr>
              <w:t>t;</w:t>
            </w:r>
            <w:r w:rsidRPr="00772811">
              <w:rPr>
                <w:spacing w:val="2"/>
                <w:sz w:val="24"/>
                <w:szCs w:val="24"/>
              </w:rPr>
              <w:t xml:space="preserve"> </w:t>
            </w:r>
            <w:r w:rsidRPr="00772811">
              <w:rPr>
                <w:spacing w:val="1"/>
                <w:sz w:val="24"/>
                <w:szCs w:val="24"/>
              </w:rPr>
              <w:t>a</w:t>
            </w:r>
            <w:r w:rsidRPr="00772811">
              <w:rPr>
                <w:sz w:val="24"/>
                <w:szCs w:val="24"/>
              </w:rPr>
              <w:t>nd</w:t>
            </w:r>
          </w:p>
          <w:p w:rsidR="00772811" w:rsidRDefault="00772811" w:rsidP="005C08C5">
            <w:pPr>
              <w:pStyle w:val="ListParagraph"/>
              <w:numPr>
                <w:ilvl w:val="0"/>
                <w:numId w:val="20"/>
              </w:numPr>
              <w:tabs>
                <w:tab w:val="left" w:pos="720"/>
              </w:tabs>
              <w:ind w:right="134"/>
              <w:jc w:val="both"/>
              <w:rPr>
                <w:sz w:val="24"/>
                <w:szCs w:val="24"/>
              </w:rPr>
            </w:pPr>
            <w:r>
              <w:rPr>
                <w:sz w:val="24"/>
                <w:szCs w:val="24"/>
              </w:rPr>
              <w:t>Recover</w:t>
            </w:r>
            <w:r>
              <w:rPr>
                <w:spacing w:val="4"/>
                <w:sz w:val="24"/>
                <w:szCs w:val="24"/>
              </w:rPr>
              <w:t xml:space="preserve"> </w:t>
            </w:r>
            <w:r>
              <w:rPr>
                <w:sz w:val="24"/>
                <w:szCs w:val="24"/>
              </w:rPr>
              <w:t>f</w:t>
            </w:r>
            <w:r>
              <w:rPr>
                <w:spacing w:val="-1"/>
                <w:sz w:val="24"/>
                <w:szCs w:val="24"/>
              </w:rPr>
              <w:t>r</w:t>
            </w:r>
            <w:r>
              <w:rPr>
                <w:sz w:val="24"/>
                <w:szCs w:val="24"/>
              </w:rPr>
              <w:t>om</w:t>
            </w:r>
            <w:r>
              <w:rPr>
                <w:spacing w:val="6"/>
                <w:sz w:val="24"/>
                <w:szCs w:val="24"/>
              </w:rPr>
              <w:t xml:space="preserve"> </w:t>
            </w:r>
            <w:r>
              <w:rPr>
                <w:sz w:val="24"/>
                <w:szCs w:val="24"/>
              </w:rPr>
              <w:t>the</w:t>
            </w:r>
            <w:r>
              <w:rPr>
                <w:spacing w:val="5"/>
                <w:sz w:val="24"/>
                <w:szCs w:val="24"/>
              </w:rPr>
              <w:t xml:space="preserve"> </w:t>
            </w:r>
            <w:r>
              <w:rPr>
                <w:sz w:val="24"/>
                <w:szCs w:val="24"/>
              </w:rPr>
              <w:t>Consultant</w:t>
            </w:r>
            <w:r>
              <w:rPr>
                <w:spacing w:val="5"/>
                <w:sz w:val="24"/>
                <w:szCs w:val="24"/>
              </w:rPr>
              <w:t xml:space="preserve"> </w:t>
            </w:r>
            <w:r>
              <w:rPr>
                <w:spacing w:val="-1"/>
                <w:sz w:val="24"/>
                <w:szCs w:val="24"/>
              </w:rPr>
              <w:t>a</w:t>
            </w:r>
            <w:r>
              <w:rPr>
                <w:spacing w:val="2"/>
                <w:sz w:val="24"/>
                <w:szCs w:val="24"/>
              </w:rPr>
              <w:t>n</w:t>
            </w:r>
            <w:r>
              <w:rPr>
                <w:sz w:val="24"/>
                <w:szCs w:val="24"/>
              </w:rPr>
              <w:t>y loss</w:t>
            </w:r>
            <w:r>
              <w:rPr>
                <w:spacing w:val="6"/>
                <w:sz w:val="24"/>
                <w:szCs w:val="24"/>
              </w:rPr>
              <w:t xml:space="preserve"> </w:t>
            </w:r>
            <w:r>
              <w:rPr>
                <w:sz w:val="24"/>
                <w:szCs w:val="24"/>
              </w:rPr>
              <w:t>or</w:t>
            </w:r>
            <w:r>
              <w:rPr>
                <w:spacing w:val="4"/>
                <w:sz w:val="24"/>
                <w:szCs w:val="24"/>
              </w:rPr>
              <w:t xml:space="preserve"> </w:t>
            </w:r>
            <w:r>
              <w:rPr>
                <w:sz w:val="24"/>
                <w:szCs w:val="24"/>
              </w:rPr>
              <w:t>d</w:t>
            </w:r>
            <w:r>
              <w:rPr>
                <w:spacing w:val="-1"/>
                <w:sz w:val="24"/>
                <w:szCs w:val="24"/>
              </w:rPr>
              <w:t>a</w:t>
            </w:r>
            <w:r>
              <w:rPr>
                <w:sz w:val="24"/>
                <w:szCs w:val="24"/>
              </w:rPr>
              <w:t>m</w:t>
            </w:r>
            <w:r>
              <w:rPr>
                <w:spacing w:val="2"/>
                <w:sz w:val="24"/>
                <w:szCs w:val="24"/>
              </w:rPr>
              <w:t>a</w:t>
            </w:r>
            <w:r>
              <w:rPr>
                <w:spacing w:val="-2"/>
                <w:sz w:val="24"/>
                <w:szCs w:val="24"/>
              </w:rPr>
              <w:t>g</w:t>
            </w:r>
            <w:r>
              <w:rPr>
                <w:sz w:val="24"/>
                <w:szCs w:val="24"/>
              </w:rPr>
              <w:t>e</w:t>
            </w:r>
            <w:r>
              <w:rPr>
                <w:spacing w:val="6"/>
                <w:sz w:val="24"/>
                <w:szCs w:val="24"/>
              </w:rPr>
              <w:t xml:space="preserve"> </w:t>
            </w:r>
            <w:r>
              <w:rPr>
                <w:sz w:val="24"/>
                <w:szCs w:val="24"/>
              </w:rPr>
              <w:t>to</w:t>
            </w:r>
            <w:r>
              <w:rPr>
                <w:spacing w:val="6"/>
                <w:sz w:val="24"/>
                <w:szCs w:val="24"/>
              </w:rPr>
              <w:t xml:space="preserve"> </w:t>
            </w:r>
            <w:r>
              <w:rPr>
                <w:sz w:val="24"/>
                <w:szCs w:val="24"/>
              </w:rPr>
              <w:t>the Cl</w:t>
            </w:r>
            <w:r>
              <w:rPr>
                <w:spacing w:val="1"/>
                <w:sz w:val="24"/>
                <w:szCs w:val="24"/>
              </w:rPr>
              <w:t>i</w:t>
            </w:r>
            <w:r>
              <w:rPr>
                <w:spacing w:val="-1"/>
                <w:sz w:val="24"/>
                <w:szCs w:val="24"/>
              </w:rPr>
              <w:t>e</w:t>
            </w:r>
            <w:r>
              <w:rPr>
                <w:sz w:val="24"/>
                <w:szCs w:val="24"/>
              </w:rPr>
              <w:t>nt</w:t>
            </w:r>
            <w:r>
              <w:rPr>
                <w:spacing w:val="3"/>
                <w:sz w:val="24"/>
                <w:szCs w:val="24"/>
              </w:rPr>
              <w:t xml:space="preserve"> </w:t>
            </w:r>
            <w:r>
              <w:rPr>
                <w:spacing w:val="-1"/>
                <w:sz w:val="24"/>
                <w:szCs w:val="24"/>
              </w:rPr>
              <w:t>a</w:t>
            </w:r>
            <w:r>
              <w:rPr>
                <w:sz w:val="24"/>
                <w:szCs w:val="24"/>
              </w:rPr>
              <w:t>s</w:t>
            </w:r>
            <w:r>
              <w:rPr>
                <w:spacing w:val="3"/>
                <w:sz w:val="24"/>
                <w:szCs w:val="24"/>
              </w:rPr>
              <w:t xml:space="preserve"> </w:t>
            </w:r>
            <w:r>
              <w:rPr>
                <w:sz w:val="24"/>
                <w:szCs w:val="24"/>
              </w:rPr>
              <w:t>a</w:t>
            </w:r>
            <w:r>
              <w:rPr>
                <w:spacing w:val="2"/>
                <w:sz w:val="24"/>
                <w:szCs w:val="24"/>
              </w:rPr>
              <w:t xml:space="preserve"> </w:t>
            </w:r>
            <w:r>
              <w:rPr>
                <w:sz w:val="24"/>
                <w:szCs w:val="24"/>
              </w:rPr>
              <w:t>r</w:t>
            </w:r>
            <w:r>
              <w:rPr>
                <w:spacing w:val="-2"/>
                <w:sz w:val="24"/>
                <w:szCs w:val="24"/>
              </w:rPr>
              <w:t>e</w:t>
            </w:r>
            <w:r>
              <w:rPr>
                <w:sz w:val="24"/>
                <w:szCs w:val="24"/>
              </w:rPr>
              <w:t>sult</w:t>
            </w:r>
            <w:r>
              <w:rPr>
                <w:spacing w:val="4"/>
                <w:sz w:val="24"/>
                <w:szCs w:val="24"/>
              </w:rPr>
              <w:t xml:space="preserve"> </w:t>
            </w:r>
            <w:r>
              <w:rPr>
                <w:sz w:val="24"/>
                <w:szCs w:val="24"/>
              </w:rPr>
              <w:t>of</w:t>
            </w:r>
            <w:r>
              <w:rPr>
                <w:spacing w:val="2"/>
                <w:sz w:val="24"/>
                <w:szCs w:val="24"/>
              </w:rPr>
              <w:t xml:space="preserve"> </w:t>
            </w:r>
            <w:r>
              <w:rPr>
                <w:sz w:val="24"/>
                <w:szCs w:val="24"/>
              </w:rPr>
              <w:t>s</w:t>
            </w:r>
            <w:r>
              <w:rPr>
                <w:spacing w:val="2"/>
                <w:sz w:val="24"/>
                <w:szCs w:val="24"/>
              </w:rPr>
              <w:t>u</w:t>
            </w:r>
            <w:r>
              <w:rPr>
                <w:spacing w:val="-1"/>
                <w:sz w:val="24"/>
                <w:szCs w:val="24"/>
              </w:rPr>
              <w:t>c</w:t>
            </w:r>
            <w:r>
              <w:rPr>
                <w:sz w:val="24"/>
                <w:szCs w:val="24"/>
              </w:rPr>
              <w:t>h</w:t>
            </w:r>
            <w:r>
              <w:rPr>
                <w:spacing w:val="3"/>
                <w:sz w:val="24"/>
                <w:szCs w:val="24"/>
              </w:rPr>
              <w:t xml:space="preserve"> </w:t>
            </w:r>
            <w:r>
              <w:rPr>
                <w:sz w:val="24"/>
                <w:szCs w:val="24"/>
              </w:rPr>
              <w:t>te</w:t>
            </w:r>
            <w:r>
              <w:rPr>
                <w:spacing w:val="-1"/>
                <w:sz w:val="24"/>
                <w:szCs w:val="24"/>
              </w:rPr>
              <w:t>r</w:t>
            </w:r>
            <w:r>
              <w:rPr>
                <w:sz w:val="24"/>
                <w:szCs w:val="24"/>
              </w:rPr>
              <w:t>m</w:t>
            </w:r>
            <w:r>
              <w:rPr>
                <w:spacing w:val="1"/>
                <w:sz w:val="24"/>
                <w:szCs w:val="24"/>
              </w:rPr>
              <w:t>i</w:t>
            </w:r>
            <w:r>
              <w:rPr>
                <w:sz w:val="24"/>
                <w:szCs w:val="24"/>
              </w:rPr>
              <w:t>n</w:t>
            </w:r>
            <w:r>
              <w:rPr>
                <w:spacing w:val="-1"/>
                <w:sz w:val="24"/>
                <w:szCs w:val="24"/>
              </w:rPr>
              <w:t>a</w:t>
            </w:r>
            <w:r>
              <w:rPr>
                <w:sz w:val="24"/>
                <w:szCs w:val="24"/>
              </w:rPr>
              <w:t>t</w:t>
            </w:r>
            <w:r>
              <w:rPr>
                <w:spacing w:val="1"/>
                <w:sz w:val="24"/>
                <w:szCs w:val="24"/>
              </w:rPr>
              <w:t>i</w:t>
            </w:r>
            <w:r>
              <w:rPr>
                <w:sz w:val="24"/>
                <w:szCs w:val="24"/>
              </w:rPr>
              <w:t>on</w:t>
            </w:r>
            <w:r>
              <w:rPr>
                <w:spacing w:val="3"/>
                <w:sz w:val="24"/>
                <w:szCs w:val="24"/>
              </w:rPr>
              <w:t xml:space="preserve"> </w:t>
            </w:r>
            <w:r>
              <w:rPr>
                <w:sz w:val="24"/>
                <w:szCs w:val="24"/>
              </w:rPr>
              <w:t>or</w:t>
            </w:r>
            <w:r>
              <w:rPr>
                <w:spacing w:val="2"/>
                <w:sz w:val="24"/>
                <w:szCs w:val="24"/>
              </w:rPr>
              <w:t xml:space="preserve"> o</w:t>
            </w:r>
            <w:r>
              <w:rPr>
                <w:sz w:val="24"/>
                <w:szCs w:val="24"/>
              </w:rPr>
              <w:t>f</w:t>
            </w:r>
            <w:r>
              <w:rPr>
                <w:spacing w:val="2"/>
                <w:sz w:val="24"/>
                <w:szCs w:val="24"/>
              </w:rPr>
              <w:t xml:space="preserve"> </w:t>
            </w:r>
            <w:r>
              <w:rPr>
                <w:spacing w:val="-1"/>
                <w:sz w:val="24"/>
                <w:szCs w:val="24"/>
              </w:rPr>
              <w:t>a</w:t>
            </w:r>
            <w:r>
              <w:rPr>
                <w:spacing w:val="2"/>
                <w:sz w:val="24"/>
                <w:szCs w:val="24"/>
              </w:rPr>
              <w:t>n</w:t>
            </w:r>
            <w:r>
              <w:rPr>
                <w:sz w:val="24"/>
                <w:szCs w:val="24"/>
              </w:rPr>
              <w:t>y oth</w:t>
            </w:r>
            <w:r>
              <w:rPr>
                <w:spacing w:val="2"/>
                <w:sz w:val="24"/>
                <w:szCs w:val="24"/>
              </w:rPr>
              <w:t>e</w:t>
            </w:r>
            <w:r>
              <w:rPr>
                <w:sz w:val="24"/>
                <w:szCs w:val="24"/>
              </w:rPr>
              <w:t xml:space="preserve">r </w:t>
            </w:r>
            <w:r>
              <w:rPr>
                <w:spacing w:val="-1"/>
                <w:sz w:val="24"/>
                <w:szCs w:val="24"/>
              </w:rPr>
              <w:t>c</w:t>
            </w:r>
            <w:r>
              <w:rPr>
                <w:sz w:val="24"/>
                <w:szCs w:val="24"/>
              </w:rPr>
              <w:t>o</w:t>
            </w:r>
            <w:r>
              <w:rPr>
                <w:spacing w:val="-1"/>
                <w:sz w:val="24"/>
                <w:szCs w:val="24"/>
              </w:rPr>
              <w:t>r</w:t>
            </w:r>
            <w:r>
              <w:rPr>
                <w:sz w:val="24"/>
                <w:szCs w:val="24"/>
              </w:rPr>
              <w:t>rupt</w:t>
            </w:r>
            <w:r>
              <w:rPr>
                <w:spacing w:val="2"/>
                <w:sz w:val="24"/>
                <w:szCs w:val="24"/>
              </w:rPr>
              <w:t xml:space="preserve"> </w:t>
            </w:r>
            <w:r>
              <w:rPr>
                <w:sz w:val="24"/>
                <w:szCs w:val="24"/>
              </w:rPr>
              <w:t>busin</w:t>
            </w:r>
            <w:r>
              <w:rPr>
                <w:spacing w:val="-1"/>
                <w:sz w:val="24"/>
                <w:szCs w:val="24"/>
              </w:rPr>
              <w:t>e</w:t>
            </w:r>
            <w:r>
              <w:rPr>
                <w:sz w:val="24"/>
                <w:szCs w:val="24"/>
              </w:rPr>
              <w:t>ss</w:t>
            </w:r>
            <w:r>
              <w:rPr>
                <w:spacing w:val="3"/>
                <w:sz w:val="24"/>
                <w:szCs w:val="24"/>
              </w:rPr>
              <w:t xml:space="preserve"> </w:t>
            </w:r>
            <w:r>
              <w:rPr>
                <w:sz w:val="24"/>
                <w:szCs w:val="24"/>
              </w:rPr>
              <w:t>p</w:t>
            </w:r>
            <w:r>
              <w:rPr>
                <w:spacing w:val="-1"/>
                <w:sz w:val="24"/>
                <w:szCs w:val="24"/>
              </w:rPr>
              <w:t>r</w:t>
            </w:r>
            <w:r>
              <w:rPr>
                <w:spacing w:val="1"/>
                <w:sz w:val="24"/>
                <w:szCs w:val="24"/>
              </w:rPr>
              <w:t>a</w:t>
            </w:r>
            <w:r>
              <w:rPr>
                <w:spacing w:val="-1"/>
                <w:sz w:val="24"/>
                <w:szCs w:val="24"/>
              </w:rPr>
              <w:t>c</w:t>
            </w:r>
            <w:r>
              <w:rPr>
                <w:sz w:val="24"/>
                <w:szCs w:val="24"/>
              </w:rPr>
              <w:t>t</w:t>
            </w:r>
            <w:r>
              <w:rPr>
                <w:spacing w:val="1"/>
                <w:sz w:val="24"/>
                <w:szCs w:val="24"/>
              </w:rPr>
              <w:t>i</w:t>
            </w:r>
            <w:r>
              <w:rPr>
                <w:spacing w:val="-1"/>
                <w:sz w:val="24"/>
                <w:szCs w:val="24"/>
              </w:rPr>
              <w:t>c</w:t>
            </w:r>
            <w:r>
              <w:rPr>
                <w:spacing w:val="1"/>
                <w:sz w:val="24"/>
                <w:szCs w:val="24"/>
              </w:rPr>
              <w:t>e</w:t>
            </w:r>
            <w:r>
              <w:rPr>
                <w:sz w:val="24"/>
                <w:szCs w:val="24"/>
              </w:rPr>
              <w:t>s</w:t>
            </w:r>
            <w:r>
              <w:rPr>
                <w:spacing w:val="3"/>
                <w:sz w:val="24"/>
                <w:szCs w:val="24"/>
              </w:rPr>
              <w:t xml:space="preserve"> </w:t>
            </w:r>
            <w:r>
              <w:rPr>
                <w:sz w:val="24"/>
                <w:szCs w:val="24"/>
              </w:rPr>
              <w:t>of</w:t>
            </w:r>
            <w:r>
              <w:rPr>
                <w:spacing w:val="2"/>
                <w:sz w:val="24"/>
                <w:szCs w:val="24"/>
              </w:rPr>
              <w:t xml:space="preserve"> </w:t>
            </w:r>
            <w:r>
              <w:rPr>
                <w:sz w:val="24"/>
                <w:szCs w:val="24"/>
              </w:rPr>
              <w:t>the</w:t>
            </w:r>
            <w:r>
              <w:rPr>
                <w:spacing w:val="2"/>
                <w:sz w:val="24"/>
                <w:szCs w:val="24"/>
              </w:rPr>
              <w:t xml:space="preserve"> </w:t>
            </w:r>
            <w:r>
              <w:rPr>
                <w:sz w:val="24"/>
                <w:szCs w:val="24"/>
              </w:rPr>
              <w:t>Consultant</w:t>
            </w:r>
            <w:r>
              <w:rPr>
                <w:spacing w:val="2"/>
                <w:sz w:val="24"/>
                <w:szCs w:val="24"/>
              </w:rPr>
              <w:t xml:space="preserve"> </w:t>
            </w:r>
            <w:r>
              <w:rPr>
                <w:sz w:val="24"/>
                <w:szCs w:val="24"/>
              </w:rPr>
              <w:t>or</w:t>
            </w:r>
            <w:r>
              <w:rPr>
                <w:spacing w:val="2"/>
                <w:sz w:val="24"/>
                <w:szCs w:val="24"/>
              </w:rPr>
              <w:t xml:space="preserve"> </w:t>
            </w:r>
            <w:r>
              <w:rPr>
                <w:spacing w:val="-1"/>
                <w:sz w:val="24"/>
                <w:szCs w:val="24"/>
              </w:rPr>
              <w:t>a</w:t>
            </w:r>
            <w:r>
              <w:rPr>
                <w:sz w:val="24"/>
                <w:szCs w:val="24"/>
              </w:rPr>
              <w:t>ny of</w:t>
            </w:r>
            <w:r>
              <w:rPr>
                <w:spacing w:val="2"/>
                <w:sz w:val="24"/>
                <w:szCs w:val="24"/>
              </w:rPr>
              <w:t xml:space="preserve"> </w:t>
            </w:r>
            <w:r>
              <w:rPr>
                <w:sz w:val="24"/>
                <w:szCs w:val="24"/>
              </w:rPr>
              <w:t xml:space="preserve">his </w:t>
            </w:r>
            <w:r>
              <w:rPr>
                <w:spacing w:val="1"/>
                <w:sz w:val="24"/>
                <w:szCs w:val="24"/>
              </w:rPr>
              <w:t>S</w:t>
            </w:r>
            <w:r>
              <w:rPr>
                <w:sz w:val="24"/>
                <w:szCs w:val="24"/>
              </w:rPr>
              <w:t>ub</w:t>
            </w:r>
            <w:r>
              <w:rPr>
                <w:spacing w:val="-1"/>
                <w:sz w:val="24"/>
                <w:szCs w:val="24"/>
              </w:rPr>
              <w:t>-c</w:t>
            </w:r>
            <w:r>
              <w:rPr>
                <w:sz w:val="24"/>
                <w:szCs w:val="24"/>
              </w:rPr>
              <w:t xml:space="preserve">onsultant, </w:t>
            </w:r>
            <w:r>
              <w:rPr>
                <w:spacing w:val="-1"/>
                <w:sz w:val="24"/>
                <w:szCs w:val="24"/>
              </w:rPr>
              <w:t>a</w:t>
            </w:r>
            <w:r>
              <w:rPr>
                <w:sz w:val="24"/>
                <w:szCs w:val="24"/>
              </w:rPr>
              <w:t>g</w:t>
            </w:r>
            <w:r>
              <w:rPr>
                <w:spacing w:val="-1"/>
                <w:sz w:val="24"/>
                <w:szCs w:val="24"/>
              </w:rPr>
              <w:t>e</w:t>
            </w:r>
            <w:r>
              <w:rPr>
                <w:sz w:val="24"/>
                <w:szCs w:val="24"/>
              </w:rPr>
              <w:t>nts or</w:t>
            </w:r>
            <w:r>
              <w:rPr>
                <w:spacing w:val="2"/>
                <w:sz w:val="24"/>
                <w:szCs w:val="24"/>
              </w:rPr>
              <w:t xml:space="preserve"> </w:t>
            </w:r>
            <w:r>
              <w:rPr>
                <w:sz w:val="24"/>
                <w:szCs w:val="24"/>
              </w:rPr>
              <w:t>se</w:t>
            </w:r>
            <w:r>
              <w:rPr>
                <w:spacing w:val="-1"/>
                <w:sz w:val="24"/>
                <w:szCs w:val="24"/>
              </w:rPr>
              <w:t>r</w:t>
            </w:r>
            <w:r>
              <w:rPr>
                <w:sz w:val="24"/>
                <w:szCs w:val="24"/>
              </w:rPr>
              <w:t>v</w:t>
            </w:r>
            <w:r>
              <w:rPr>
                <w:spacing w:val="-1"/>
                <w:sz w:val="24"/>
                <w:szCs w:val="24"/>
              </w:rPr>
              <w:t>a</w:t>
            </w:r>
            <w:r>
              <w:rPr>
                <w:sz w:val="24"/>
                <w:szCs w:val="24"/>
              </w:rPr>
              <w:t>nts.</w:t>
            </w:r>
          </w:p>
          <w:p w:rsidR="00772811" w:rsidRPr="00772811" w:rsidRDefault="00772811" w:rsidP="00772811">
            <w:pPr>
              <w:pStyle w:val="ListParagraph"/>
              <w:tabs>
                <w:tab w:val="left" w:pos="720"/>
              </w:tabs>
              <w:ind w:right="134"/>
              <w:jc w:val="both"/>
              <w:rPr>
                <w:sz w:val="24"/>
                <w:szCs w:val="24"/>
              </w:rPr>
            </w:pPr>
            <w:r>
              <w:rPr>
                <w:sz w:val="24"/>
                <w:szCs w:val="24"/>
              </w:rPr>
              <w:t>On te</w:t>
            </w:r>
            <w:r>
              <w:rPr>
                <w:spacing w:val="-1"/>
                <w:sz w:val="24"/>
                <w:szCs w:val="24"/>
              </w:rPr>
              <w:t>r</w:t>
            </w:r>
            <w:r>
              <w:rPr>
                <w:sz w:val="24"/>
                <w:szCs w:val="24"/>
              </w:rPr>
              <w:t>m</w:t>
            </w:r>
            <w:r>
              <w:rPr>
                <w:spacing w:val="1"/>
                <w:sz w:val="24"/>
                <w:szCs w:val="24"/>
              </w:rPr>
              <w:t>i</w:t>
            </w:r>
            <w:r>
              <w:rPr>
                <w:sz w:val="24"/>
                <w:szCs w:val="24"/>
              </w:rPr>
              <w:t>n</w:t>
            </w:r>
            <w:r>
              <w:rPr>
                <w:spacing w:val="-1"/>
                <w:sz w:val="24"/>
                <w:szCs w:val="24"/>
              </w:rPr>
              <w:t>a</w:t>
            </w:r>
            <w:r>
              <w:rPr>
                <w:sz w:val="24"/>
                <w:szCs w:val="24"/>
              </w:rPr>
              <w:t>t</w:t>
            </w:r>
            <w:r>
              <w:rPr>
                <w:spacing w:val="1"/>
                <w:sz w:val="24"/>
                <w:szCs w:val="24"/>
              </w:rPr>
              <w:t>i</w:t>
            </w:r>
            <w:r>
              <w:rPr>
                <w:sz w:val="24"/>
                <w:szCs w:val="24"/>
              </w:rPr>
              <w:t>on</w:t>
            </w:r>
            <w:r>
              <w:rPr>
                <w:spacing w:val="1"/>
                <w:sz w:val="24"/>
                <w:szCs w:val="24"/>
              </w:rPr>
              <w:t xml:space="preserve"> </w:t>
            </w:r>
            <w:r>
              <w:rPr>
                <w:sz w:val="24"/>
                <w:szCs w:val="24"/>
              </w:rPr>
              <w:t>of the Contr</w:t>
            </w:r>
            <w:r>
              <w:rPr>
                <w:spacing w:val="-1"/>
                <w:sz w:val="24"/>
                <w:szCs w:val="24"/>
              </w:rPr>
              <w:t>ac</w:t>
            </w:r>
            <w:r>
              <w:rPr>
                <w:sz w:val="24"/>
                <w:szCs w:val="24"/>
              </w:rPr>
              <w:t>t</w:t>
            </w:r>
            <w:r>
              <w:rPr>
                <w:spacing w:val="1"/>
                <w:sz w:val="24"/>
                <w:szCs w:val="24"/>
              </w:rPr>
              <w:t xml:space="preserve"> </w:t>
            </w:r>
            <w:r>
              <w:rPr>
                <w:sz w:val="24"/>
                <w:szCs w:val="24"/>
              </w:rPr>
              <w:t>und</w:t>
            </w:r>
            <w:r>
              <w:rPr>
                <w:spacing w:val="-1"/>
                <w:sz w:val="24"/>
                <w:szCs w:val="24"/>
              </w:rPr>
              <w:t>e</w:t>
            </w:r>
            <w:r>
              <w:rPr>
                <w:sz w:val="24"/>
                <w:szCs w:val="24"/>
              </w:rPr>
              <w:t xml:space="preserve">r </w:t>
            </w:r>
            <w:r>
              <w:rPr>
                <w:spacing w:val="1"/>
                <w:sz w:val="24"/>
                <w:szCs w:val="24"/>
              </w:rPr>
              <w:t>S</w:t>
            </w:r>
            <w:r>
              <w:rPr>
                <w:sz w:val="24"/>
                <w:szCs w:val="24"/>
              </w:rPr>
              <w:t>u</w:t>
            </w:r>
            <w:r>
              <w:rPr>
                <w:spacing w:val="3"/>
                <w:sz w:val="24"/>
                <w:szCs w:val="24"/>
              </w:rPr>
              <w:t>b</w:t>
            </w:r>
            <w:r>
              <w:rPr>
                <w:spacing w:val="-1"/>
                <w:sz w:val="24"/>
                <w:szCs w:val="24"/>
              </w:rPr>
              <w:t>-</w:t>
            </w:r>
            <w:r>
              <w:rPr>
                <w:spacing w:val="1"/>
                <w:sz w:val="24"/>
                <w:szCs w:val="24"/>
              </w:rPr>
              <w:t>P</w:t>
            </w:r>
            <w:r>
              <w:rPr>
                <w:spacing w:val="-1"/>
                <w:sz w:val="24"/>
                <w:szCs w:val="24"/>
              </w:rPr>
              <w:t>a</w:t>
            </w:r>
            <w:r>
              <w:rPr>
                <w:spacing w:val="1"/>
                <w:sz w:val="24"/>
                <w:szCs w:val="24"/>
              </w:rPr>
              <w:t>r</w:t>
            </w:r>
            <w:r>
              <w:rPr>
                <w:sz w:val="24"/>
                <w:szCs w:val="24"/>
              </w:rPr>
              <w:t>a</w:t>
            </w:r>
            <w:r>
              <w:rPr>
                <w:spacing w:val="1"/>
                <w:sz w:val="24"/>
                <w:szCs w:val="24"/>
              </w:rPr>
              <w:t xml:space="preserve"> (</w:t>
            </w:r>
            <w:r>
              <w:rPr>
                <w:sz w:val="24"/>
                <w:szCs w:val="24"/>
              </w:rPr>
              <w:t>b) of th</w:t>
            </w:r>
            <w:r>
              <w:rPr>
                <w:spacing w:val="1"/>
                <w:sz w:val="24"/>
                <w:szCs w:val="24"/>
              </w:rPr>
              <w:t>i</w:t>
            </w:r>
            <w:r>
              <w:rPr>
                <w:sz w:val="24"/>
                <w:szCs w:val="24"/>
              </w:rPr>
              <w:t>s</w:t>
            </w:r>
            <w:r>
              <w:rPr>
                <w:spacing w:val="1"/>
                <w:sz w:val="24"/>
                <w:szCs w:val="24"/>
              </w:rPr>
              <w:t xml:space="preserve"> S</w:t>
            </w:r>
            <w:r>
              <w:rPr>
                <w:sz w:val="24"/>
                <w:szCs w:val="24"/>
              </w:rPr>
              <w:t>u</w:t>
            </w:r>
            <w:r>
              <w:rPr>
                <w:spacing w:val="2"/>
                <w:sz w:val="24"/>
                <w:szCs w:val="24"/>
              </w:rPr>
              <w:t>b</w:t>
            </w:r>
            <w:r>
              <w:rPr>
                <w:sz w:val="24"/>
                <w:szCs w:val="24"/>
              </w:rPr>
              <w:t>- Claus</w:t>
            </w:r>
            <w:r>
              <w:rPr>
                <w:spacing w:val="-1"/>
                <w:sz w:val="24"/>
                <w:szCs w:val="24"/>
              </w:rPr>
              <w:t>e</w:t>
            </w:r>
            <w:r>
              <w:rPr>
                <w:sz w:val="24"/>
                <w:szCs w:val="24"/>
              </w:rPr>
              <w:t>,</w:t>
            </w:r>
            <w:r>
              <w:rPr>
                <w:spacing w:val="3"/>
                <w:sz w:val="24"/>
                <w:szCs w:val="24"/>
              </w:rPr>
              <w:t xml:space="preserve"> </w:t>
            </w:r>
            <w:r>
              <w:rPr>
                <w:sz w:val="24"/>
                <w:szCs w:val="24"/>
              </w:rPr>
              <w:t>the</w:t>
            </w:r>
            <w:r>
              <w:rPr>
                <w:spacing w:val="2"/>
                <w:sz w:val="24"/>
                <w:szCs w:val="24"/>
              </w:rPr>
              <w:t xml:space="preserve"> </w:t>
            </w:r>
            <w:r>
              <w:rPr>
                <w:sz w:val="24"/>
                <w:szCs w:val="24"/>
              </w:rPr>
              <w:t>Consultant shall</w:t>
            </w:r>
            <w:r>
              <w:rPr>
                <w:spacing w:val="3"/>
                <w:sz w:val="24"/>
                <w:szCs w:val="24"/>
              </w:rPr>
              <w:t xml:space="preserve"> </w:t>
            </w:r>
            <w:r>
              <w:rPr>
                <w:sz w:val="24"/>
                <w:szCs w:val="24"/>
              </w:rPr>
              <w:t>p</w:t>
            </w:r>
            <w:r>
              <w:rPr>
                <w:spacing w:val="-1"/>
                <w:sz w:val="24"/>
                <w:szCs w:val="24"/>
              </w:rPr>
              <w:t>r</w:t>
            </w:r>
            <w:r>
              <w:rPr>
                <w:sz w:val="24"/>
                <w:szCs w:val="24"/>
              </w:rPr>
              <w:t>o</w:t>
            </w:r>
            <w:r>
              <w:rPr>
                <w:spacing w:val="-1"/>
                <w:sz w:val="24"/>
                <w:szCs w:val="24"/>
              </w:rPr>
              <w:t>cee</w:t>
            </w:r>
            <w:r>
              <w:rPr>
                <w:sz w:val="24"/>
                <w:szCs w:val="24"/>
              </w:rPr>
              <w:t>d</w:t>
            </w:r>
            <w:r>
              <w:rPr>
                <w:spacing w:val="3"/>
                <w:sz w:val="24"/>
                <w:szCs w:val="24"/>
              </w:rPr>
              <w:t xml:space="preserve"> </w:t>
            </w:r>
            <w:r>
              <w:rPr>
                <w:sz w:val="24"/>
                <w:szCs w:val="24"/>
              </w:rPr>
              <w:t>in</w:t>
            </w:r>
            <w:r>
              <w:rPr>
                <w:spacing w:val="3"/>
                <w:sz w:val="24"/>
                <w:szCs w:val="24"/>
              </w:rPr>
              <w:t xml:space="preserve">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2"/>
                <w:sz w:val="24"/>
                <w:szCs w:val="24"/>
              </w:rPr>
              <w:t xml:space="preserve"> </w:t>
            </w:r>
            <w:r>
              <w:rPr>
                <w:sz w:val="24"/>
                <w:szCs w:val="24"/>
              </w:rPr>
              <w:t>with</w:t>
            </w:r>
            <w:r>
              <w:rPr>
                <w:spacing w:val="3"/>
                <w:sz w:val="24"/>
                <w:szCs w:val="24"/>
              </w:rPr>
              <w:t xml:space="preserve"> </w:t>
            </w:r>
            <w:r>
              <w:rPr>
                <w:spacing w:val="1"/>
                <w:sz w:val="24"/>
                <w:szCs w:val="24"/>
              </w:rPr>
              <w:t>S</w:t>
            </w:r>
            <w:r>
              <w:rPr>
                <w:sz w:val="24"/>
                <w:szCs w:val="24"/>
              </w:rPr>
              <w:t>u</w:t>
            </w:r>
            <w:r>
              <w:rPr>
                <w:spacing w:val="4"/>
                <w:sz w:val="24"/>
                <w:szCs w:val="24"/>
              </w:rPr>
              <w:t>b</w:t>
            </w:r>
            <w:r>
              <w:rPr>
                <w:sz w:val="24"/>
                <w:szCs w:val="24"/>
              </w:rPr>
              <w:t>- Clause 1.9</w:t>
            </w:r>
            <w:r>
              <w:rPr>
                <w:spacing w:val="1"/>
                <w:sz w:val="24"/>
                <w:szCs w:val="24"/>
              </w:rPr>
              <w:t xml:space="preserve"> </w:t>
            </w:r>
            <w:r>
              <w:rPr>
                <w:sz w:val="24"/>
                <w:szCs w:val="24"/>
              </w:rPr>
              <w:t xml:space="preserve">A. </w:t>
            </w:r>
            <w:r>
              <w:rPr>
                <w:spacing w:val="1"/>
                <w:sz w:val="24"/>
                <w:szCs w:val="24"/>
              </w:rPr>
              <w:t>Pa</w:t>
            </w:r>
            <w:r>
              <w:rPr>
                <w:spacing w:val="-5"/>
                <w:sz w:val="24"/>
                <w:szCs w:val="24"/>
              </w:rPr>
              <w:t>y</w:t>
            </w:r>
            <w:r>
              <w:rPr>
                <w:sz w:val="24"/>
                <w:szCs w:val="24"/>
              </w:rPr>
              <w:t>ment</w:t>
            </w:r>
            <w:r>
              <w:rPr>
                <w:spacing w:val="3"/>
                <w:sz w:val="24"/>
                <w:szCs w:val="24"/>
              </w:rPr>
              <w:t xml:space="preserve"> </w:t>
            </w:r>
            <w:r>
              <w:rPr>
                <w:sz w:val="24"/>
                <w:szCs w:val="24"/>
              </w:rPr>
              <w:t>upon</w:t>
            </w:r>
            <w:r>
              <w:rPr>
                <w:spacing w:val="1"/>
                <w:sz w:val="24"/>
                <w:szCs w:val="24"/>
              </w:rPr>
              <w:t xml:space="preserve"> </w:t>
            </w:r>
            <w:r>
              <w:rPr>
                <w:sz w:val="24"/>
                <w:szCs w:val="24"/>
              </w:rPr>
              <w:t>such te</w:t>
            </w:r>
            <w:r>
              <w:rPr>
                <w:spacing w:val="-1"/>
                <w:sz w:val="24"/>
                <w:szCs w:val="24"/>
              </w:rPr>
              <w:t>r</w:t>
            </w:r>
            <w:r>
              <w:rPr>
                <w:sz w:val="24"/>
                <w:szCs w:val="24"/>
              </w:rPr>
              <w:t>m</w:t>
            </w:r>
            <w:r>
              <w:rPr>
                <w:spacing w:val="1"/>
                <w:sz w:val="24"/>
                <w:szCs w:val="24"/>
              </w:rPr>
              <w:t>i</w:t>
            </w:r>
            <w:r>
              <w:rPr>
                <w:sz w:val="24"/>
                <w:szCs w:val="24"/>
              </w:rPr>
              <w:t>n</w:t>
            </w:r>
            <w:r>
              <w:rPr>
                <w:spacing w:val="-1"/>
                <w:sz w:val="24"/>
                <w:szCs w:val="24"/>
              </w:rPr>
              <w:t>a</w:t>
            </w:r>
            <w:r>
              <w:rPr>
                <w:sz w:val="24"/>
                <w:szCs w:val="24"/>
              </w:rPr>
              <w:t>t</w:t>
            </w:r>
            <w:r>
              <w:rPr>
                <w:spacing w:val="1"/>
                <w:sz w:val="24"/>
                <w:szCs w:val="24"/>
              </w:rPr>
              <w:t>i</w:t>
            </w:r>
            <w:r>
              <w:rPr>
                <w:sz w:val="24"/>
                <w:szCs w:val="24"/>
              </w:rPr>
              <w:t>on</w:t>
            </w:r>
            <w:r>
              <w:rPr>
                <w:spacing w:val="1"/>
                <w:sz w:val="24"/>
                <w:szCs w:val="24"/>
              </w:rPr>
              <w:t xml:space="preserve"> </w:t>
            </w:r>
            <w:r>
              <w:rPr>
                <w:sz w:val="24"/>
                <w:szCs w:val="24"/>
              </w:rPr>
              <w:t>shall</w:t>
            </w:r>
            <w:r>
              <w:rPr>
                <w:spacing w:val="1"/>
                <w:sz w:val="24"/>
                <w:szCs w:val="24"/>
              </w:rPr>
              <w:t xml:space="preserve"> </w:t>
            </w:r>
            <w:r>
              <w:rPr>
                <w:sz w:val="24"/>
                <w:szCs w:val="24"/>
              </w:rPr>
              <w:t>be made und</w:t>
            </w:r>
            <w:r>
              <w:rPr>
                <w:spacing w:val="-1"/>
                <w:sz w:val="24"/>
                <w:szCs w:val="24"/>
              </w:rPr>
              <w:t>e</w:t>
            </w:r>
            <w:r>
              <w:rPr>
                <w:sz w:val="24"/>
                <w:szCs w:val="24"/>
              </w:rPr>
              <w:t>r</w:t>
            </w:r>
            <w:r>
              <w:rPr>
                <w:spacing w:val="21"/>
                <w:sz w:val="24"/>
                <w:szCs w:val="24"/>
              </w:rPr>
              <w:t xml:space="preserve"> </w:t>
            </w:r>
            <w:r>
              <w:rPr>
                <w:spacing w:val="1"/>
                <w:sz w:val="24"/>
                <w:szCs w:val="24"/>
              </w:rPr>
              <w:t>S</w:t>
            </w:r>
            <w:r>
              <w:rPr>
                <w:sz w:val="24"/>
                <w:szCs w:val="24"/>
              </w:rPr>
              <w:t>ub</w:t>
            </w:r>
            <w:r>
              <w:rPr>
                <w:spacing w:val="-1"/>
                <w:sz w:val="24"/>
                <w:szCs w:val="24"/>
              </w:rPr>
              <w:t>-</w:t>
            </w:r>
            <w:r>
              <w:rPr>
                <w:sz w:val="24"/>
                <w:szCs w:val="24"/>
              </w:rPr>
              <w:t>Clause</w:t>
            </w:r>
            <w:r>
              <w:rPr>
                <w:spacing w:val="21"/>
                <w:sz w:val="24"/>
                <w:szCs w:val="24"/>
              </w:rPr>
              <w:t xml:space="preserve"> </w:t>
            </w:r>
            <w:r>
              <w:rPr>
                <w:sz w:val="24"/>
                <w:szCs w:val="24"/>
              </w:rPr>
              <w:t>1.9</w:t>
            </w:r>
            <w:r>
              <w:rPr>
                <w:spacing w:val="21"/>
                <w:sz w:val="24"/>
                <w:szCs w:val="24"/>
              </w:rPr>
              <w:t xml:space="preserve"> </w:t>
            </w:r>
            <w:r>
              <w:rPr>
                <w:sz w:val="24"/>
                <w:szCs w:val="24"/>
              </w:rPr>
              <w:t>A</w:t>
            </w:r>
            <w:r>
              <w:rPr>
                <w:spacing w:val="19"/>
                <w:sz w:val="24"/>
                <w:szCs w:val="24"/>
              </w:rPr>
              <w:t xml:space="preserve"> </w:t>
            </w:r>
            <w:r>
              <w:rPr>
                <w:spacing w:val="-1"/>
                <w:sz w:val="24"/>
                <w:szCs w:val="24"/>
              </w:rPr>
              <w:t>a</w:t>
            </w:r>
            <w:r>
              <w:rPr>
                <w:sz w:val="24"/>
                <w:szCs w:val="24"/>
              </w:rPr>
              <w:t>ft</w:t>
            </w:r>
            <w:r>
              <w:rPr>
                <w:spacing w:val="-1"/>
                <w:sz w:val="24"/>
                <w:szCs w:val="24"/>
              </w:rPr>
              <w:t>e</w:t>
            </w:r>
            <w:r>
              <w:rPr>
                <w:sz w:val="24"/>
                <w:szCs w:val="24"/>
              </w:rPr>
              <w:t>r</w:t>
            </w:r>
            <w:r>
              <w:rPr>
                <w:spacing w:val="21"/>
                <w:sz w:val="24"/>
                <w:szCs w:val="24"/>
              </w:rPr>
              <w:t xml:space="preserve"> </w:t>
            </w:r>
            <w:r>
              <w:rPr>
                <w:sz w:val="24"/>
                <w:szCs w:val="24"/>
              </w:rPr>
              <w:t>h</w:t>
            </w:r>
            <w:r>
              <w:rPr>
                <w:spacing w:val="-1"/>
                <w:sz w:val="24"/>
                <w:szCs w:val="24"/>
              </w:rPr>
              <w:t>a</w:t>
            </w:r>
            <w:r>
              <w:rPr>
                <w:sz w:val="24"/>
                <w:szCs w:val="24"/>
              </w:rPr>
              <w:t>vi</w:t>
            </w:r>
            <w:r>
              <w:rPr>
                <w:spacing w:val="3"/>
                <w:sz w:val="24"/>
                <w:szCs w:val="24"/>
              </w:rPr>
              <w:t>n</w:t>
            </w:r>
            <w:r>
              <w:rPr>
                <w:sz w:val="24"/>
                <w:szCs w:val="24"/>
              </w:rPr>
              <w:t>g</w:t>
            </w:r>
            <w:r>
              <w:rPr>
                <w:spacing w:val="19"/>
                <w:sz w:val="24"/>
                <w:szCs w:val="24"/>
              </w:rPr>
              <w:t xml:space="preserve"> </w:t>
            </w:r>
            <w:r>
              <w:rPr>
                <w:sz w:val="24"/>
                <w:szCs w:val="24"/>
              </w:rPr>
              <w:t>d</w:t>
            </w:r>
            <w:r>
              <w:rPr>
                <w:spacing w:val="-1"/>
                <w:sz w:val="24"/>
                <w:szCs w:val="24"/>
              </w:rPr>
              <w:t>e</w:t>
            </w:r>
            <w:r>
              <w:rPr>
                <w:sz w:val="24"/>
                <w:szCs w:val="24"/>
              </w:rPr>
              <w:t>du</w:t>
            </w:r>
            <w:r>
              <w:rPr>
                <w:spacing w:val="-1"/>
                <w:sz w:val="24"/>
                <w:szCs w:val="24"/>
              </w:rPr>
              <w:t>c</w:t>
            </w:r>
            <w:r>
              <w:rPr>
                <w:spacing w:val="3"/>
                <w:sz w:val="24"/>
                <w:szCs w:val="24"/>
              </w:rPr>
              <w:t>t</w:t>
            </w:r>
            <w:r>
              <w:rPr>
                <w:spacing w:val="-1"/>
                <w:sz w:val="24"/>
                <w:szCs w:val="24"/>
              </w:rPr>
              <w:t>e</w:t>
            </w:r>
            <w:r>
              <w:rPr>
                <w:sz w:val="24"/>
                <w:szCs w:val="24"/>
              </w:rPr>
              <w:t>d</w:t>
            </w:r>
            <w:r>
              <w:rPr>
                <w:spacing w:val="21"/>
                <w:sz w:val="24"/>
                <w:szCs w:val="24"/>
              </w:rPr>
              <w:t xml:space="preserve"> </w:t>
            </w:r>
            <w:r>
              <w:rPr>
                <w:sz w:val="24"/>
                <w:szCs w:val="24"/>
              </w:rPr>
              <w:t>the</w:t>
            </w:r>
            <w:r>
              <w:rPr>
                <w:spacing w:val="21"/>
                <w:sz w:val="24"/>
                <w:szCs w:val="24"/>
              </w:rPr>
              <w:t xml:space="preserve"> </w:t>
            </w:r>
            <w:r>
              <w:rPr>
                <w:spacing w:val="-1"/>
                <w:sz w:val="24"/>
                <w:szCs w:val="24"/>
              </w:rPr>
              <w:t>a</w:t>
            </w:r>
            <w:r>
              <w:rPr>
                <w:sz w:val="24"/>
                <w:szCs w:val="24"/>
              </w:rPr>
              <w:t>moun</w:t>
            </w:r>
            <w:r>
              <w:rPr>
                <w:spacing w:val="1"/>
                <w:sz w:val="24"/>
                <w:szCs w:val="24"/>
              </w:rPr>
              <w:t>t</w:t>
            </w:r>
            <w:r>
              <w:rPr>
                <w:sz w:val="24"/>
                <w:szCs w:val="24"/>
              </w:rPr>
              <w:t>s</w:t>
            </w:r>
            <w:r>
              <w:rPr>
                <w:spacing w:val="22"/>
                <w:sz w:val="24"/>
                <w:szCs w:val="24"/>
              </w:rPr>
              <w:t xml:space="preserve"> </w:t>
            </w:r>
            <w:r>
              <w:rPr>
                <w:sz w:val="24"/>
                <w:szCs w:val="24"/>
              </w:rPr>
              <w:t xml:space="preserve">due to </w:t>
            </w:r>
            <w:r>
              <w:rPr>
                <w:spacing w:val="1"/>
                <w:sz w:val="24"/>
                <w:szCs w:val="24"/>
              </w:rPr>
              <w:t>t</w:t>
            </w:r>
            <w:r>
              <w:rPr>
                <w:sz w:val="24"/>
                <w:szCs w:val="24"/>
              </w:rPr>
              <w:t>he</w:t>
            </w:r>
            <w:r>
              <w:rPr>
                <w:spacing w:val="-1"/>
                <w:sz w:val="24"/>
                <w:szCs w:val="24"/>
              </w:rPr>
              <w:t xml:space="preserve"> </w:t>
            </w:r>
            <w:r>
              <w:rPr>
                <w:sz w:val="24"/>
                <w:szCs w:val="24"/>
              </w:rPr>
              <w:t>Cl</w:t>
            </w:r>
            <w:r>
              <w:rPr>
                <w:spacing w:val="1"/>
                <w:sz w:val="24"/>
                <w:szCs w:val="24"/>
              </w:rPr>
              <w:t>i</w:t>
            </w:r>
            <w:r>
              <w:rPr>
                <w:spacing w:val="-1"/>
                <w:sz w:val="24"/>
                <w:szCs w:val="24"/>
              </w:rPr>
              <w:t>e</w:t>
            </w:r>
            <w:r>
              <w:rPr>
                <w:sz w:val="24"/>
                <w:szCs w:val="24"/>
              </w:rPr>
              <w:t>nt under 19 B</w:t>
            </w:r>
            <w:r>
              <w:rPr>
                <w:spacing w:val="1"/>
                <w:sz w:val="24"/>
                <w:szCs w:val="24"/>
              </w:rPr>
              <w:t xml:space="preserve"> S</w:t>
            </w:r>
            <w:r>
              <w:rPr>
                <w:sz w:val="24"/>
                <w:szCs w:val="24"/>
              </w:rPr>
              <w:t>u</w:t>
            </w:r>
            <w:r>
              <w:rPr>
                <w:spacing w:val="1"/>
                <w:sz w:val="24"/>
                <w:szCs w:val="24"/>
              </w:rPr>
              <w:t>b</w:t>
            </w:r>
            <w:r>
              <w:rPr>
                <w:spacing w:val="-1"/>
                <w:sz w:val="24"/>
                <w:szCs w:val="24"/>
              </w:rPr>
              <w:t>-</w:t>
            </w:r>
            <w:r>
              <w:rPr>
                <w:spacing w:val="1"/>
                <w:sz w:val="24"/>
                <w:szCs w:val="24"/>
              </w:rPr>
              <w:t>P</w:t>
            </w:r>
            <w:r>
              <w:rPr>
                <w:spacing w:val="-1"/>
                <w:sz w:val="24"/>
                <w:szCs w:val="24"/>
              </w:rPr>
              <w:t>a</w:t>
            </w:r>
            <w:r>
              <w:rPr>
                <w:sz w:val="24"/>
                <w:szCs w:val="24"/>
              </w:rPr>
              <w:t>ra</w:t>
            </w:r>
            <w:r>
              <w:rPr>
                <w:spacing w:val="-2"/>
                <w:sz w:val="24"/>
                <w:szCs w:val="24"/>
              </w:rPr>
              <w:t xml:space="preserve"> </w:t>
            </w:r>
            <w:r>
              <w:rPr>
                <w:spacing w:val="-1"/>
                <w:sz w:val="24"/>
                <w:szCs w:val="24"/>
              </w:rPr>
              <w:t>(</w:t>
            </w:r>
            <w:r>
              <w:rPr>
                <w:spacing w:val="1"/>
                <w:sz w:val="24"/>
                <w:szCs w:val="24"/>
              </w:rPr>
              <w:t>a</w:t>
            </w:r>
            <w:r>
              <w:rPr>
                <w:sz w:val="24"/>
                <w:szCs w:val="24"/>
              </w:rPr>
              <w:t xml:space="preserve">) </w:t>
            </w:r>
            <w:r>
              <w:rPr>
                <w:spacing w:val="-2"/>
                <w:sz w:val="24"/>
                <w:szCs w:val="24"/>
              </w:rPr>
              <w:t>a</w:t>
            </w:r>
            <w:r>
              <w:rPr>
                <w:sz w:val="24"/>
                <w:szCs w:val="24"/>
              </w:rPr>
              <w:t xml:space="preserve">nd </w:t>
            </w:r>
            <w:r>
              <w:rPr>
                <w:spacing w:val="1"/>
                <w:sz w:val="24"/>
                <w:szCs w:val="24"/>
              </w:rPr>
              <w:t>(</w:t>
            </w:r>
            <w:r>
              <w:rPr>
                <w:spacing w:val="-1"/>
                <w:sz w:val="24"/>
                <w:szCs w:val="24"/>
              </w:rPr>
              <w:t>c</w:t>
            </w:r>
            <w:r>
              <w:rPr>
                <w:sz w:val="24"/>
                <w:szCs w:val="24"/>
              </w:rPr>
              <w:t>).</w:t>
            </w:r>
          </w:p>
        </w:tc>
      </w:tr>
      <w:tr w:rsidR="00772811" w:rsidTr="0090140F">
        <w:trPr>
          <w:trHeight w:val="418"/>
        </w:trPr>
        <w:tc>
          <w:tcPr>
            <w:tcW w:w="9287" w:type="dxa"/>
            <w:gridSpan w:val="2"/>
          </w:tcPr>
          <w:p w:rsidR="00772811" w:rsidRPr="00772811" w:rsidRDefault="00772811" w:rsidP="005C08C5">
            <w:pPr>
              <w:pStyle w:val="ListParagraph"/>
              <w:numPr>
                <w:ilvl w:val="0"/>
                <w:numId w:val="18"/>
              </w:numPr>
              <w:spacing w:before="24"/>
              <w:ind w:left="179" w:hanging="90"/>
              <w:rPr>
                <w:sz w:val="22"/>
                <w:szCs w:val="22"/>
              </w:rPr>
            </w:pPr>
            <w:r w:rsidRPr="00772811">
              <w:rPr>
                <w:b/>
                <w:spacing w:val="-1"/>
                <w:sz w:val="28"/>
                <w:szCs w:val="28"/>
              </w:rPr>
              <w:t>C</w:t>
            </w:r>
            <w:r w:rsidRPr="00772811">
              <w:rPr>
                <w:b/>
                <w:spacing w:val="-1"/>
                <w:sz w:val="22"/>
                <w:szCs w:val="22"/>
              </w:rPr>
              <w:t>O</w:t>
            </w:r>
            <w:r w:rsidRPr="00772811">
              <w:rPr>
                <w:b/>
                <w:sz w:val="22"/>
                <w:szCs w:val="22"/>
              </w:rPr>
              <w:t>MM</w:t>
            </w:r>
            <w:r w:rsidRPr="00772811">
              <w:rPr>
                <w:b/>
                <w:spacing w:val="-1"/>
                <w:sz w:val="22"/>
                <w:szCs w:val="22"/>
              </w:rPr>
              <w:t>ENCE</w:t>
            </w:r>
            <w:r w:rsidRPr="00772811">
              <w:rPr>
                <w:b/>
                <w:sz w:val="22"/>
                <w:szCs w:val="22"/>
              </w:rPr>
              <w:t>ME</w:t>
            </w:r>
            <w:r w:rsidRPr="00772811">
              <w:rPr>
                <w:b/>
                <w:spacing w:val="-2"/>
                <w:sz w:val="22"/>
                <w:szCs w:val="22"/>
              </w:rPr>
              <w:t>N</w:t>
            </w:r>
            <w:r w:rsidRPr="00772811">
              <w:rPr>
                <w:b/>
                <w:sz w:val="22"/>
                <w:szCs w:val="22"/>
              </w:rPr>
              <w:t>T</w:t>
            </w:r>
            <w:r w:rsidRPr="00772811">
              <w:rPr>
                <w:b/>
                <w:sz w:val="28"/>
                <w:szCs w:val="28"/>
              </w:rPr>
              <w:t>,</w:t>
            </w:r>
            <w:r w:rsidRPr="00772811">
              <w:rPr>
                <w:b/>
                <w:spacing w:val="-15"/>
                <w:sz w:val="28"/>
                <w:szCs w:val="28"/>
              </w:rPr>
              <w:t xml:space="preserve"> </w:t>
            </w:r>
            <w:r w:rsidRPr="00772811">
              <w:rPr>
                <w:b/>
                <w:spacing w:val="-1"/>
                <w:sz w:val="28"/>
                <w:szCs w:val="28"/>
              </w:rPr>
              <w:t>C</w:t>
            </w:r>
            <w:r w:rsidRPr="00772811">
              <w:rPr>
                <w:b/>
                <w:spacing w:val="1"/>
                <w:sz w:val="22"/>
                <w:szCs w:val="22"/>
              </w:rPr>
              <w:t>O</w:t>
            </w:r>
            <w:r w:rsidRPr="00772811">
              <w:rPr>
                <w:b/>
                <w:spacing w:val="-2"/>
                <w:sz w:val="22"/>
                <w:szCs w:val="22"/>
              </w:rPr>
              <w:t>M</w:t>
            </w:r>
            <w:r w:rsidRPr="00772811">
              <w:rPr>
                <w:b/>
                <w:spacing w:val="2"/>
                <w:sz w:val="22"/>
                <w:szCs w:val="22"/>
              </w:rPr>
              <w:t>P</w:t>
            </w:r>
            <w:r w:rsidRPr="00772811">
              <w:rPr>
                <w:b/>
                <w:spacing w:val="-1"/>
                <w:sz w:val="22"/>
                <w:szCs w:val="22"/>
              </w:rPr>
              <w:t>LET</w:t>
            </w:r>
            <w:r w:rsidRPr="00772811">
              <w:rPr>
                <w:b/>
                <w:spacing w:val="-2"/>
                <w:sz w:val="22"/>
                <w:szCs w:val="22"/>
              </w:rPr>
              <w:t>I</w:t>
            </w:r>
            <w:r w:rsidRPr="00772811">
              <w:rPr>
                <w:b/>
                <w:spacing w:val="1"/>
                <w:sz w:val="22"/>
                <w:szCs w:val="22"/>
              </w:rPr>
              <w:t>O</w:t>
            </w:r>
            <w:r w:rsidRPr="00772811">
              <w:rPr>
                <w:b/>
                <w:spacing w:val="-1"/>
                <w:sz w:val="22"/>
                <w:szCs w:val="22"/>
              </w:rPr>
              <w:t>N</w:t>
            </w:r>
            <w:r w:rsidRPr="00772811">
              <w:rPr>
                <w:b/>
                <w:sz w:val="28"/>
                <w:szCs w:val="28"/>
              </w:rPr>
              <w:t>,</w:t>
            </w:r>
            <w:r w:rsidRPr="00772811">
              <w:rPr>
                <w:b/>
                <w:spacing w:val="-15"/>
                <w:sz w:val="28"/>
                <w:szCs w:val="28"/>
              </w:rPr>
              <w:t xml:space="preserve"> </w:t>
            </w:r>
            <w:r w:rsidRPr="00772811">
              <w:rPr>
                <w:b/>
                <w:spacing w:val="-1"/>
                <w:sz w:val="28"/>
                <w:szCs w:val="28"/>
              </w:rPr>
              <w:t>M</w:t>
            </w:r>
            <w:r w:rsidRPr="00772811">
              <w:rPr>
                <w:b/>
                <w:spacing w:val="1"/>
                <w:sz w:val="22"/>
                <w:szCs w:val="22"/>
              </w:rPr>
              <w:t>O</w:t>
            </w:r>
            <w:r w:rsidRPr="00772811">
              <w:rPr>
                <w:b/>
                <w:spacing w:val="-1"/>
                <w:sz w:val="22"/>
                <w:szCs w:val="22"/>
              </w:rPr>
              <w:t>D</w:t>
            </w:r>
            <w:r w:rsidRPr="00772811">
              <w:rPr>
                <w:b/>
                <w:spacing w:val="-2"/>
                <w:sz w:val="22"/>
                <w:szCs w:val="22"/>
              </w:rPr>
              <w:t>I</w:t>
            </w:r>
            <w:r w:rsidRPr="00772811">
              <w:rPr>
                <w:b/>
                <w:spacing w:val="2"/>
                <w:sz w:val="22"/>
                <w:szCs w:val="22"/>
              </w:rPr>
              <w:t>F</w:t>
            </w:r>
            <w:r w:rsidRPr="00772811">
              <w:rPr>
                <w:b/>
                <w:sz w:val="22"/>
                <w:szCs w:val="22"/>
              </w:rPr>
              <w:t>IC</w:t>
            </w:r>
            <w:r w:rsidRPr="00772811">
              <w:rPr>
                <w:b/>
                <w:spacing w:val="-2"/>
                <w:sz w:val="22"/>
                <w:szCs w:val="22"/>
              </w:rPr>
              <w:t>A</w:t>
            </w:r>
            <w:r w:rsidRPr="00772811">
              <w:rPr>
                <w:b/>
                <w:spacing w:val="-1"/>
                <w:sz w:val="22"/>
                <w:szCs w:val="22"/>
              </w:rPr>
              <w:t>T</w:t>
            </w:r>
            <w:r w:rsidRPr="00772811">
              <w:rPr>
                <w:b/>
                <w:spacing w:val="-2"/>
                <w:sz w:val="22"/>
                <w:szCs w:val="22"/>
              </w:rPr>
              <w:t>I</w:t>
            </w:r>
            <w:r w:rsidRPr="00772811">
              <w:rPr>
                <w:b/>
                <w:spacing w:val="1"/>
                <w:sz w:val="22"/>
                <w:szCs w:val="22"/>
              </w:rPr>
              <w:t>O</w:t>
            </w:r>
            <w:r w:rsidRPr="00772811">
              <w:rPr>
                <w:b/>
                <w:sz w:val="22"/>
                <w:szCs w:val="22"/>
              </w:rPr>
              <w:t>N</w:t>
            </w:r>
            <w:r w:rsidRPr="00772811">
              <w:rPr>
                <w:b/>
                <w:spacing w:val="-1"/>
                <w:sz w:val="22"/>
                <w:szCs w:val="22"/>
              </w:rPr>
              <w:t xml:space="preserve"> AN</w:t>
            </w:r>
            <w:r w:rsidRPr="00772811">
              <w:rPr>
                <w:b/>
                <w:sz w:val="22"/>
                <w:szCs w:val="22"/>
              </w:rPr>
              <w:t xml:space="preserve">D </w:t>
            </w:r>
            <w:r w:rsidRPr="00772811">
              <w:rPr>
                <w:b/>
                <w:sz w:val="28"/>
                <w:szCs w:val="28"/>
              </w:rPr>
              <w:t>T</w:t>
            </w:r>
            <w:r w:rsidRPr="00772811">
              <w:rPr>
                <w:b/>
                <w:spacing w:val="-1"/>
                <w:sz w:val="22"/>
                <w:szCs w:val="22"/>
              </w:rPr>
              <w:t>ER</w:t>
            </w:r>
            <w:r w:rsidRPr="00772811">
              <w:rPr>
                <w:b/>
                <w:sz w:val="22"/>
                <w:szCs w:val="22"/>
              </w:rPr>
              <w:t>M</w:t>
            </w:r>
            <w:r w:rsidRPr="00772811">
              <w:rPr>
                <w:b/>
                <w:spacing w:val="1"/>
                <w:sz w:val="22"/>
                <w:szCs w:val="22"/>
              </w:rPr>
              <w:t>I</w:t>
            </w:r>
            <w:r w:rsidRPr="00772811">
              <w:rPr>
                <w:b/>
                <w:spacing w:val="-1"/>
                <w:sz w:val="22"/>
                <w:szCs w:val="22"/>
              </w:rPr>
              <w:t>NAT</w:t>
            </w:r>
            <w:r w:rsidRPr="00772811">
              <w:rPr>
                <w:b/>
                <w:sz w:val="22"/>
                <w:szCs w:val="22"/>
              </w:rPr>
              <w:t>I</w:t>
            </w:r>
            <w:r w:rsidRPr="00772811">
              <w:rPr>
                <w:b/>
                <w:spacing w:val="1"/>
                <w:sz w:val="22"/>
                <w:szCs w:val="22"/>
              </w:rPr>
              <w:t>O</w:t>
            </w:r>
            <w:r w:rsidRPr="00772811">
              <w:rPr>
                <w:b/>
                <w:sz w:val="22"/>
                <w:szCs w:val="22"/>
              </w:rPr>
              <w:t>N</w:t>
            </w:r>
            <w:r w:rsidRPr="00772811">
              <w:rPr>
                <w:b/>
                <w:spacing w:val="-1"/>
                <w:sz w:val="22"/>
                <w:szCs w:val="22"/>
              </w:rPr>
              <w:t xml:space="preserve"> O</w:t>
            </w:r>
            <w:r w:rsidRPr="00772811">
              <w:rPr>
                <w:b/>
                <w:sz w:val="22"/>
                <w:szCs w:val="22"/>
              </w:rPr>
              <w:t>F</w:t>
            </w:r>
          </w:p>
          <w:p w:rsidR="00772811" w:rsidRPr="00772811" w:rsidRDefault="00772811" w:rsidP="00772811">
            <w:pPr>
              <w:spacing w:line="300" w:lineRule="exact"/>
              <w:ind w:left="0" w:right="3770"/>
              <w:rPr>
                <w:sz w:val="22"/>
                <w:szCs w:val="22"/>
              </w:rPr>
            </w:pPr>
            <w:r>
              <w:rPr>
                <w:b/>
                <w:spacing w:val="-1"/>
                <w:position w:val="-1"/>
                <w:sz w:val="28"/>
                <w:szCs w:val="28"/>
              </w:rPr>
              <w:t>C</w:t>
            </w:r>
            <w:r>
              <w:rPr>
                <w:b/>
                <w:spacing w:val="1"/>
                <w:position w:val="-1"/>
                <w:sz w:val="22"/>
                <w:szCs w:val="22"/>
              </w:rPr>
              <w:t>O</w:t>
            </w:r>
            <w:r>
              <w:rPr>
                <w:b/>
                <w:spacing w:val="-1"/>
                <w:position w:val="-1"/>
                <w:sz w:val="22"/>
                <w:szCs w:val="22"/>
              </w:rPr>
              <w:t>NTRAC</w:t>
            </w:r>
            <w:r>
              <w:rPr>
                <w:b/>
                <w:position w:val="-1"/>
                <w:sz w:val="22"/>
                <w:szCs w:val="22"/>
              </w:rPr>
              <w:t>T</w:t>
            </w:r>
          </w:p>
        </w:tc>
      </w:tr>
      <w:tr w:rsidR="00772811" w:rsidTr="00772811">
        <w:trPr>
          <w:trHeight w:val="418"/>
        </w:trPr>
        <w:tc>
          <w:tcPr>
            <w:tcW w:w="2267" w:type="dxa"/>
          </w:tcPr>
          <w:p w:rsidR="00921C3E" w:rsidRDefault="00921C3E" w:rsidP="00921C3E">
            <w:pPr>
              <w:spacing w:before="34"/>
              <w:ind w:left="0"/>
              <w:rPr>
                <w:sz w:val="24"/>
                <w:szCs w:val="24"/>
              </w:rPr>
            </w:pPr>
            <w:r>
              <w:rPr>
                <w:b/>
                <w:sz w:val="24"/>
                <w:szCs w:val="24"/>
              </w:rPr>
              <w:t>2.1 Ef</w:t>
            </w:r>
            <w:r>
              <w:rPr>
                <w:b/>
                <w:spacing w:val="1"/>
                <w:sz w:val="24"/>
                <w:szCs w:val="24"/>
              </w:rPr>
              <w:t>f</w:t>
            </w:r>
            <w:r>
              <w:rPr>
                <w:b/>
                <w:spacing w:val="-1"/>
                <w:sz w:val="24"/>
                <w:szCs w:val="24"/>
              </w:rPr>
              <w:t>ec</w:t>
            </w:r>
            <w:r>
              <w:rPr>
                <w:b/>
                <w:sz w:val="24"/>
                <w:szCs w:val="24"/>
              </w:rPr>
              <w:t>tiv</w:t>
            </w:r>
            <w:r>
              <w:rPr>
                <w:b/>
                <w:spacing w:val="-1"/>
                <w:sz w:val="24"/>
                <w:szCs w:val="24"/>
              </w:rPr>
              <w:t>e</w:t>
            </w:r>
            <w:r>
              <w:rPr>
                <w:b/>
                <w:spacing w:val="1"/>
                <w:sz w:val="24"/>
                <w:szCs w:val="24"/>
              </w:rPr>
              <w:t>n</w:t>
            </w:r>
            <w:r>
              <w:rPr>
                <w:b/>
                <w:spacing w:val="-1"/>
                <w:sz w:val="24"/>
                <w:szCs w:val="24"/>
              </w:rPr>
              <w:t>e</w:t>
            </w:r>
            <w:r>
              <w:rPr>
                <w:b/>
                <w:sz w:val="24"/>
                <w:szCs w:val="24"/>
              </w:rPr>
              <w:t>ss of</w:t>
            </w:r>
          </w:p>
          <w:p w:rsidR="00921C3E" w:rsidRDefault="00921C3E" w:rsidP="00921C3E">
            <w:pPr>
              <w:ind w:left="0"/>
              <w:rPr>
                <w:sz w:val="24"/>
                <w:szCs w:val="24"/>
              </w:rPr>
            </w:pPr>
            <w:r>
              <w:rPr>
                <w:b/>
                <w:sz w:val="24"/>
                <w:szCs w:val="24"/>
              </w:rPr>
              <w:t>Cont</w:t>
            </w:r>
            <w:r>
              <w:rPr>
                <w:b/>
                <w:spacing w:val="-1"/>
                <w:sz w:val="24"/>
                <w:szCs w:val="24"/>
              </w:rPr>
              <w:t>r</w:t>
            </w:r>
            <w:r>
              <w:rPr>
                <w:b/>
                <w:sz w:val="24"/>
                <w:szCs w:val="24"/>
              </w:rPr>
              <w:t>a</w:t>
            </w:r>
            <w:r>
              <w:rPr>
                <w:b/>
                <w:spacing w:val="-1"/>
                <w:sz w:val="24"/>
                <w:szCs w:val="24"/>
              </w:rPr>
              <w:t>c</w:t>
            </w:r>
            <w:r>
              <w:rPr>
                <w:b/>
                <w:sz w:val="24"/>
                <w:szCs w:val="24"/>
              </w:rPr>
              <w:t>t</w:t>
            </w:r>
          </w:p>
          <w:p w:rsidR="00772811" w:rsidRDefault="00772811" w:rsidP="009338B2">
            <w:pPr>
              <w:ind w:left="0"/>
              <w:rPr>
                <w:b/>
                <w:sz w:val="24"/>
                <w:szCs w:val="24"/>
              </w:rPr>
            </w:pPr>
          </w:p>
        </w:tc>
        <w:tc>
          <w:tcPr>
            <w:tcW w:w="7020" w:type="dxa"/>
          </w:tcPr>
          <w:p w:rsidR="00772811" w:rsidRPr="00772811" w:rsidRDefault="00921C3E" w:rsidP="005C78BC">
            <w:pPr>
              <w:pStyle w:val="ListParagraph"/>
              <w:ind w:right="-108"/>
              <w:rPr>
                <w:spacing w:val="-3"/>
                <w:sz w:val="24"/>
                <w:szCs w:val="24"/>
              </w:rPr>
            </w:pPr>
            <w:r>
              <w:rPr>
                <w:sz w:val="24"/>
                <w:szCs w:val="24"/>
              </w:rPr>
              <w:t>This</w:t>
            </w:r>
            <w:r w:rsidRPr="005C78BC">
              <w:rPr>
                <w:sz w:val="24"/>
                <w:szCs w:val="24"/>
              </w:rPr>
              <w:t xml:space="preserve"> </w:t>
            </w:r>
            <w:r>
              <w:rPr>
                <w:sz w:val="24"/>
                <w:szCs w:val="24"/>
              </w:rPr>
              <w:t>Contr</w:t>
            </w:r>
            <w:r w:rsidRPr="005C78BC">
              <w:rPr>
                <w:sz w:val="24"/>
                <w:szCs w:val="24"/>
              </w:rPr>
              <w:t>ac</w:t>
            </w:r>
            <w:r>
              <w:rPr>
                <w:sz w:val="24"/>
                <w:szCs w:val="24"/>
              </w:rPr>
              <w:t>t</w:t>
            </w:r>
            <w:r w:rsidRPr="005C78BC">
              <w:rPr>
                <w:sz w:val="24"/>
                <w:szCs w:val="24"/>
              </w:rPr>
              <w:t xml:space="preserve"> </w:t>
            </w:r>
            <w:r>
              <w:rPr>
                <w:sz w:val="24"/>
                <w:szCs w:val="24"/>
              </w:rPr>
              <w:t>shall</w:t>
            </w:r>
            <w:r w:rsidRPr="005C78BC">
              <w:rPr>
                <w:sz w:val="24"/>
                <w:szCs w:val="24"/>
              </w:rPr>
              <w:t xml:space="preserve"> c</w:t>
            </w:r>
            <w:r>
              <w:rPr>
                <w:sz w:val="24"/>
                <w:szCs w:val="24"/>
              </w:rPr>
              <w:t>o</w:t>
            </w:r>
            <w:r w:rsidRPr="005C78BC">
              <w:rPr>
                <w:sz w:val="24"/>
                <w:szCs w:val="24"/>
              </w:rPr>
              <w:t>m</w:t>
            </w:r>
            <w:r>
              <w:rPr>
                <w:sz w:val="24"/>
                <w:szCs w:val="24"/>
              </w:rPr>
              <w:t>e</w:t>
            </w:r>
            <w:r w:rsidRPr="005C78BC">
              <w:rPr>
                <w:sz w:val="24"/>
                <w:szCs w:val="24"/>
              </w:rPr>
              <w:t xml:space="preserve"> </w:t>
            </w:r>
            <w:r>
              <w:rPr>
                <w:sz w:val="24"/>
                <w:szCs w:val="24"/>
              </w:rPr>
              <w:t>in</w:t>
            </w:r>
            <w:r w:rsidRPr="005C78BC">
              <w:rPr>
                <w:sz w:val="24"/>
                <w:szCs w:val="24"/>
              </w:rPr>
              <w:t>t</w:t>
            </w:r>
            <w:r>
              <w:rPr>
                <w:sz w:val="24"/>
                <w:szCs w:val="24"/>
              </w:rPr>
              <w:t>o</w:t>
            </w:r>
            <w:r w:rsidRPr="005C78BC">
              <w:rPr>
                <w:sz w:val="24"/>
                <w:szCs w:val="24"/>
              </w:rPr>
              <w:t xml:space="preserve"> e</w:t>
            </w:r>
            <w:r>
              <w:rPr>
                <w:sz w:val="24"/>
                <w:szCs w:val="24"/>
              </w:rPr>
              <w:t>f</w:t>
            </w:r>
            <w:r w:rsidRPr="005C78BC">
              <w:rPr>
                <w:sz w:val="24"/>
                <w:szCs w:val="24"/>
              </w:rPr>
              <w:t>fec</w:t>
            </w:r>
            <w:r>
              <w:rPr>
                <w:sz w:val="24"/>
                <w:szCs w:val="24"/>
              </w:rPr>
              <w:t>t</w:t>
            </w:r>
            <w:r w:rsidRPr="005C78BC">
              <w:rPr>
                <w:sz w:val="24"/>
                <w:szCs w:val="24"/>
              </w:rPr>
              <w:t xml:space="preserve"> </w:t>
            </w:r>
            <w:r>
              <w:rPr>
                <w:sz w:val="24"/>
                <w:szCs w:val="24"/>
              </w:rPr>
              <w:t>on</w:t>
            </w:r>
            <w:r w:rsidRPr="005C78BC">
              <w:rPr>
                <w:sz w:val="24"/>
                <w:szCs w:val="24"/>
              </w:rPr>
              <w:t xml:space="preserve"> </w:t>
            </w:r>
            <w:r>
              <w:rPr>
                <w:sz w:val="24"/>
                <w:szCs w:val="24"/>
              </w:rPr>
              <w:t>the</w:t>
            </w:r>
            <w:r w:rsidRPr="005C78BC">
              <w:rPr>
                <w:sz w:val="24"/>
                <w:szCs w:val="24"/>
              </w:rPr>
              <w:t xml:space="preserve"> </w:t>
            </w:r>
            <w:r>
              <w:rPr>
                <w:sz w:val="24"/>
                <w:szCs w:val="24"/>
              </w:rPr>
              <w:t>d</w:t>
            </w:r>
            <w:r w:rsidRPr="005C78BC">
              <w:rPr>
                <w:sz w:val="24"/>
                <w:szCs w:val="24"/>
              </w:rPr>
              <w:t>a</w:t>
            </w:r>
            <w:r>
              <w:rPr>
                <w:sz w:val="24"/>
                <w:szCs w:val="24"/>
              </w:rPr>
              <w:t>te</w:t>
            </w:r>
            <w:r w:rsidRPr="005C78BC">
              <w:rPr>
                <w:sz w:val="24"/>
                <w:szCs w:val="24"/>
              </w:rPr>
              <w:t xml:space="preserve"> </w:t>
            </w:r>
            <w:r>
              <w:rPr>
                <w:sz w:val="24"/>
                <w:szCs w:val="24"/>
              </w:rPr>
              <w:t>the</w:t>
            </w:r>
            <w:r w:rsidRPr="005C78BC">
              <w:rPr>
                <w:sz w:val="24"/>
                <w:szCs w:val="24"/>
              </w:rPr>
              <w:t xml:space="preserve"> </w:t>
            </w:r>
            <w:r>
              <w:rPr>
                <w:sz w:val="24"/>
                <w:szCs w:val="24"/>
              </w:rPr>
              <w:t>Contr</w:t>
            </w:r>
            <w:r w:rsidRPr="005C78BC">
              <w:rPr>
                <w:sz w:val="24"/>
                <w:szCs w:val="24"/>
              </w:rPr>
              <w:t>ac</w:t>
            </w:r>
            <w:r>
              <w:rPr>
                <w:sz w:val="24"/>
                <w:szCs w:val="24"/>
              </w:rPr>
              <w:t>t</w:t>
            </w:r>
            <w:r w:rsidRPr="005C78BC">
              <w:rPr>
                <w:sz w:val="24"/>
                <w:szCs w:val="24"/>
              </w:rPr>
              <w:t xml:space="preserve"> </w:t>
            </w:r>
            <w:r>
              <w:rPr>
                <w:sz w:val="24"/>
                <w:szCs w:val="24"/>
              </w:rPr>
              <w:t>is</w:t>
            </w:r>
            <w:r w:rsidRPr="005C78BC">
              <w:rPr>
                <w:sz w:val="24"/>
                <w:szCs w:val="24"/>
              </w:rPr>
              <w:t xml:space="preserve"> </w:t>
            </w:r>
            <w:r>
              <w:rPr>
                <w:sz w:val="24"/>
                <w:szCs w:val="24"/>
              </w:rPr>
              <w:t>si</w:t>
            </w:r>
            <w:r w:rsidRPr="005C78BC">
              <w:rPr>
                <w:sz w:val="24"/>
                <w:szCs w:val="24"/>
              </w:rPr>
              <w:t>g</w:t>
            </w:r>
            <w:r>
              <w:rPr>
                <w:sz w:val="24"/>
                <w:szCs w:val="24"/>
              </w:rPr>
              <w:t>n</w:t>
            </w:r>
            <w:r w:rsidRPr="005C78BC">
              <w:rPr>
                <w:sz w:val="24"/>
                <w:szCs w:val="24"/>
              </w:rPr>
              <w:t>e</w:t>
            </w:r>
            <w:r>
              <w:rPr>
                <w:sz w:val="24"/>
                <w:szCs w:val="24"/>
              </w:rPr>
              <w:t xml:space="preserve">d </w:t>
            </w:r>
            <w:r w:rsidRPr="005C78BC">
              <w:rPr>
                <w:sz w:val="24"/>
                <w:szCs w:val="24"/>
              </w:rPr>
              <w:t>b</w:t>
            </w:r>
            <w:r>
              <w:rPr>
                <w:sz w:val="24"/>
                <w:szCs w:val="24"/>
              </w:rPr>
              <w:t>y</w:t>
            </w:r>
            <w:r w:rsidRPr="005C78BC">
              <w:rPr>
                <w:sz w:val="24"/>
                <w:szCs w:val="24"/>
              </w:rPr>
              <w:t xml:space="preserve"> </w:t>
            </w:r>
            <w:r>
              <w:rPr>
                <w:sz w:val="24"/>
                <w:szCs w:val="24"/>
              </w:rPr>
              <w:t>both</w:t>
            </w:r>
            <w:r w:rsidRPr="005C78BC">
              <w:rPr>
                <w:sz w:val="24"/>
                <w:szCs w:val="24"/>
              </w:rPr>
              <w:t xml:space="preserve"> Pa</w:t>
            </w:r>
            <w:r>
              <w:rPr>
                <w:sz w:val="24"/>
                <w:szCs w:val="24"/>
              </w:rPr>
              <w:t>rties</w:t>
            </w:r>
            <w:r w:rsidRPr="005C78BC">
              <w:rPr>
                <w:sz w:val="24"/>
                <w:szCs w:val="24"/>
              </w:rPr>
              <w:t xml:space="preserve"> </w:t>
            </w:r>
            <w:r>
              <w:rPr>
                <w:sz w:val="24"/>
                <w:szCs w:val="24"/>
              </w:rPr>
              <w:t>and</w:t>
            </w:r>
            <w:r w:rsidRPr="005C78BC">
              <w:rPr>
                <w:sz w:val="24"/>
                <w:szCs w:val="24"/>
              </w:rPr>
              <w:t xml:space="preserve"> </w:t>
            </w:r>
            <w:r>
              <w:rPr>
                <w:sz w:val="24"/>
                <w:szCs w:val="24"/>
              </w:rPr>
              <w:t>such</w:t>
            </w:r>
            <w:r w:rsidRPr="005C78BC">
              <w:rPr>
                <w:sz w:val="24"/>
                <w:szCs w:val="24"/>
              </w:rPr>
              <w:t xml:space="preserve"> </w:t>
            </w:r>
            <w:r>
              <w:rPr>
                <w:sz w:val="24"/>
                <w:szCs w:val="24"/>
              </w:rPr>
              <w:t>other</w:t>
            </w:r>
            <w:r w:rsidRPr="005C78BC">
              <w:rPr>
                <w:sz w:val="24"/>
                <w:szCs w:val="24"/>
              </w:rPr>
              <w:t xml:space="preserve"> </w:t>
            </w:r>
            <w:r>
              <w:rPr>
                <w:sz w:val="24"/>
                <w:szCs w:val="24"/>
              </w:rPr>
              <w:t>lat</w:t>
            </w:r>
            <w:r w:rsidRPr="005C78BC">
              <w:rPr>
                <w:sz w:val="24"/>
                <w:szCs w:val="24"/>
              </w:rPr>
              <w:t>e</w:t>
            </w:r>
            <w:r>
              <w:rPr>
                <w:sz w:val="24"/>
                <w:szCs w:val="24"/>
              </w:rPr>
              <w:t>r</w:t>
            </w:r>
            <w:r w:rsidRPr="005C78BC">
              <w:rPr>
                <w:sz w:val="24"/>
                <w:szCs w:val="24"/>
              </w:rPr>
              <w:t xml:space="preserve"> </w:t>
            </w:r>
            <w:r>
              <w:rPr>
                <w:sz w:val="24"/>
                <w:szCs w:val="24"/>
              </w:rPr>
              <w:t>d</w:t>
            </w:r>
            <w:r w:rsidRPr="005C78BC">
              <w:rPr>
                <w:sz w:val="24"/>
                <w:szCs w:val="24"/>
              </w:rPr>
              <w:t>a</w:t>
            </w:r>
            <w:r>
              <w:rPr>
                <w:sz w:val="24"/>
                <w:szCs w:val="24"/>
              </w:rPr>
              <w:t>te</w:t>
            </w:r>
            <w:r w:rsidRPr="005C78BC">
              <w:rPr>
                <w:sz w:val="24"/>
                <w:szCs w:val="24"/>
              </w:rPr>
              <w:t xml:space="preserve"> a</w:t>
            </w:r>
            <w:r>
              <w:rPr>
                <w:sz w:val="24"/>
                <w:szCs w:val="24"/>
              </w:rPr>
              <w:t>s</w:t>
            </w:r>
            <w:r w:rsidRPr="005C78BC">
              <w:rPr>
                <w:sz w:val="24"/>
                <w:szCs w:val="24"/>
              </w:rPr>
              <w:t xml:space="preserve"> </w:t>
            </w:r>
            <w:r>
              <w:rPr>
                <w:sz w:val="24"/>
                <w:szCs w:val="24"/>
              </w:rPr>
              <w:t>m</w:t>
            </w:r>
            <w:r w:rsidRPr="005C78BC">
              <w:rPr>
                <w:sz w:val="24"/>
                <w:szCs w:val="24"/>
              </w:rPr>
              <w:t>a</w:t>
            </w:r>
            <w:r>
              <w:rPr>
                <w:sz w:val="24"/>
                <w:szCs w:val="24"/>
              </w:rPr>
              <w:t xml:space="preserve">y </w:t>
            </w:r>
            <w:r w:rsidRPr="005C78BC">
              <w:rPr>
                <w:sz w:val="24"/>
                <w:szCs w:val="24"/>
              </w:rPr>
              <w:t>b</w:t>
            </w:r>
            <w:r>
              <w:rPr>
                <w:sz w:val="24"/>
                <w:szCs w:val="24"/>
              </w:rPr>
              <w:t>e</w:t>
            </w:r>
            <w:r w:rsidRPr="005C78BC">
              <w:rPr>
                <w:sz w:val="24"/>
                <w:szCs w:val="24"/>
              </w:rPr>
              <w:t xml:space="preserve"> </w:t>
            </w:r>
            <w:r>
              <w:rPr>
                <w:sz w:val="24"/>
                <w:szCs w:val="24"/>
              </w:rPr>
              <w:t>stat</w:t>
            </w:r>
            <w:r w:rsidRPr="005C78BC">
              <w:rPr>
                <w:sz w:val="24"/>
                <w:szCs w:val="24"/>
              </w:rPr>
              <w:t>e</w:t>
            </w:r>
            <w:r>
              <w:rPr>
                <w:sz w:val="24"/>
                <w:szCs w:val="24"/>
              </w:rPr>
              <w:t>d</w:t>
            </w:r>
            <w:r w:rsidRPr="005C78BC">
              <w:rPr>
                <w:sz w:val="24"/>
                <w:szCs w:val="24"/>
              </w:rPr>
              <w:t xml:space="preserve"> </w:t>
            </w:r>
            <w:r>
              <w:rPr>
                <w:sz w:val="24"/>
                <w:szCs w:val="24"/>
              </w:rPr>
              <w:t>in</w:t>
            </w:r>
            <w:r w:rsidRPr="005C78BC">
              <w:rPr>
                <w:sz w:val="24"/>
                <w:szCs w:val="24"/>
              </w:rPr>
              <w:t xml:space="preserve"> </w:t>
            </w:r>
            <w:r>
              <w:rPr>
                <w:sz w:val="24"/>
                <w:szCs w:val="24"/>
              </w:rPr>
              <w:t>the</w:t>
            </w:r>
            <w:r w:rsidRPr="005C78BC">
              <w:rPr>
                <w:sz w:val="24"/>
                <w:szCs w:val="24"/>
              </w:rPr>
              <w:t xml:space="preserve"> S</w:t>
            </w:r>
            <w:r>
              <w:rPr>
                <w:sz w:val="24"/>
                <w:szCs w:val="24"/>
              </w:rPr>
              <w:t>C. The d</w:t>
            </w:r>
            <w:r w:rsidRPr="005C78BC">
              <w:rPr>
                <w:sz w:val="24"/>
                <w:szCs w:val="24"/>
              </w:rPr>
              <w:t>a</w:t>
            </w:r>
            <w:r>
              <w:rPr>
                <w:sz w:val="24"/>
                <w:szCs w:val="24"/>
              </w:rPr>
              <w:t>te the</w:t>
            </w:r>
            <w:r w:rsidRPr="005C78BC">
              <w:rPr>
                <w:sz w:val="24"/>
                <w:szCs w:val="24"/>
              </w:rPr>
              <w:t xml:space="preserve"> </w:t>
            </w:r>
            <w:r>
              <w:rPr>
                <w:sz w:val="24"/>
                <w:szCs w:val="24"/>
              </w:rPr>
              <w:t>Contr</w:t>
            </w:r>
            <w:r w:rsidRPr="005C78BC">
              <w:rPr>
                <w:sz w:val="24"/>
                <w:szCs w:val="24"/>
              </w:rPr>
              <w:t>ac</w:t>
            </w:r>
            <w:r>
              <w:rPr>
                <w:sz w:val="24"/>
                <w:szCs w:val="24"/>
              </w:rPr>
              <w:t>t</w:t>
            </w:r>
            <w:r w:rsidRPr="005C78BC">
              <w:rPr>
                <w:sz w:val="24"/>
                <w:szCs w:val="24"/>
              </w:rPr>
              <w:t xml:space="preserve"> c</w:t>
            </w:r>
            <w:r>
              <w:rPr>
                <w:sz w:val="24"/>
                <w:szCs w:val="24"/>
              </w:rPr>
              <w:t xml:space="preserve">omes into </w:t>
            </w:r>
            <w:r w:rsidRPr="005C78BC">
              <w:rPr>
                <w:sz w:val="24"/>
                <w:szCs w:val="24"/>
              </w:rPr>
              <w:t>e</w:t>
            </w:r>
            <w:r>
              <w:rPr>
                <w:sz w:val="24"/>
                <w:szCs w:val="24"/>
              </w:rPr>
              <w:t>f</w:t>
            </w:r>
            <w:r w:rsidRPr="005C78BC">
              <w:rPr>
                <w:sz w:val="24"/>
                <w:szCs w:val="24"/>
              </w:rPr>
              <w:t>fec</w:t>
            </w:r>
            <w:r>
              <w:rPr>
                <w:sz w:val="24"/>
                <w:szCs w:val="24"/>
              </w:rPr>
              <w:t xml:space="preserve">t </w:t>
            </w:r>
            <w:r w:rsidRPr="005C78BC">
              <w:rPr>
                <w:sz w:val="24"/>
                <w:szCs w:val="24"/>
              </w:rPr>
              <w:t>i</w:t>
            </w:r>
            <w:r>
              <w:rPr>
                <w:sz w:val="24"/>
                <w:szCs w:val="24"/>
              </w:rPr>
              <w:t>s de</w:t>
            </w:r>
            <w:r w:rsidRPr="005C78BC">
              <w:rPr>
                <w:sz w:val="24"/>
                <w:szCs w:val="24"/>
              </w:rPr>
              <w:t>f</w:t>
            </w:r>
            <w:r>
              <w:rPr>
                <w:sz w:val="24"/>
                <w:szCs w:val="24"/>
              </w:rPr>
              <w:t xml:space="preserve">ined </w:t>
            </w:r>
            <w:r w:rsidRPr="005C78BC">
              <w:rPr>
                <w:sz w:val="24"/>
                <w:szCs w:val="24"/>
              </w:rPr>
              <w:t>a</w:t>
            </w:r>
            <w:r>
              <w:rPr>
                <w:sz w:val="24"/>
                <w:szCs w:val="24"/>
              </w:rPr>
              <w:t>s t</w:t>
            </w:r>
            <w:r w:rsidRPr="005C78BC">
              <w:rPr>
                <w:sz w:val="24"/>
                <w:szCs w:val="24"/>
              </w:rPr>
              <w:t>h</w:t>
            </w:r>
            <w:r>
              <w:rPr>
                <w:sz w:val="24"/>
                <w:szCs w:val="24"/>
              </w:rPr>
              <w:t>e</w:t>
            </w:r>
            <w:r w:rsidRPr="005C78BC">
              <w:rPr>
                <w:sz w:val="24"/>
                <w:szCs w:val="24"/>
              </w:rPr>
              <w:t xml:space="preserve"> </w:t>
            </w:r>
            <w:r>
              <w:rPr>
                <w:sz w:val="24"/>
                <w:szCs w:val="24"/>
              </w:rPr>
              <w:t>E</w:t>
            </w:r>
            <w:r w:rsidRPr="005C78BC">
              <w:rPr>
                <w:sz w:val="24"/>
                <w:szCs w:val="24"/>
              </w:rPr>
              <w:t>f</w:t>
            </w:r>
            <w:r>
              <w:rPr>
                <w:sz w:val="24"/>
                <w:szCs w:val="24"/>
              </w:rPr>
              <w:t>fe</w:t>
            </w:r>
            <w:r w:rsidRPr="005C78BC">
              <w:rPr>
                <w:sz w:val="24"/>
                <w:szCs w:val="24"/>
              </w:rPr>
              <w:t>c</w:t>
            </w:r>
            <w:r>
              <w:rPr>
                <w:sz w:val="24"/>
                <w:szCs w:val="24"/>
              </w:rPr>
              <w:t>t</w:t>
            </w:r>
            <w:r w:rsidRPr="005C78BC">
              <w:rPr>
                <w:sz w:val="24"/>
                <w:szCs w:val="24"/>
              </w:rPr>
              <w:t>i</w:t>
            </w:r>
            <w:r>
              <w:rPr>
                <w:sz w:val="24"/>
                <w:szCs w:val="24"/>
              </w:rPr>
              <w:t>ve</w:t>
            </w:r>
            <w:r w:rsidRPr="005C78BC">
              <w:rPr>
                <w:sz w:val="24"/>
                <w:szCs w:val="24"/>
              </w:rPr>
              <w:t xml:space="preserve"> </w:t>
            </w:r>
            <w:r>
              <w:rPr>
                <w:sz w:val="24"/>
                <w:szCs w:val="24"/>
              </w:rPr>
              <w:t>D</w:t>
            </w:r>
            <w:r w:rsidRPr="005C78BC">
              <w:rPr>
                <w:sz w:val="24"/>
                <w:szCs w:val="24"/>
              </w:rPr>
              <w:t>ate</w:t>
            </w:r>
            <w:r>
              <w:rPr>
                <w:sz w:val="24"/>
                <w:szCs w:val="24"/>
              </w:rPr>
              <w:t>.</w:t>
            </w:r>
          </w:p>
        </w:tc>
      </w:tr>
      <w:tr w:rsidR="00176D70" w:rsidTr="00772811">
        <w:trPr>
          <w:trHeight w:val="418"/>
        </w:trPr>
        <w:tc>
          <w:tcPr>
            <w:tcW w:w="2267" w:type="dxa"/>
          </w:tcPr>
          <w:p w:rsidR="00176D70" w:rsidRPr="00921C3E" w:rsidRDefault="00921C3E" w:rsidP="00921C3E">
            <w:pPr>
              <w:ind w:left="0" w:right="-3"/>
              <w:rPr>
                <w:sz w:val="24"/>
                <w:szCs w:val="24"/>
              </w:rPr>
            </w:pPr>
            <w:r>
              <w:rPr>
                <w:b/>
                <w:sz w:val="24"/>
                <w:szCs w:val="24"/>
              </w:rPr>
              <w:t>2.2 C</w:t>
            </w:r>
            <w:r>
              <w:rPr>
                <w:b/>
                <w:spacing w:val="2"/>
                <w:sz w:val="24"/>
                <w:szCs w:val="24"/>
              </w:rPr>
              <w:t>o</w:t>
            </w:r>
            <w:r>
              <w:rPr>
                <w:b/>
                <w:spacing w:val="-1"/>
                <w:sz w:val="24"/>
                <w:szCs w:val="24"/>
              </w:rPr>
              <w:t>m</w:t>
            </w:r>
            <w:r>
              <w:rPr>
                <w:b/>
                <w:spacing w:val="-3"/>
                <w:sz w:val="24"/>
                <w:szCs w:val="24"/>
              </w:rPr>
              <w:t>m</w:t>
            </w:r>
            <w:r>
              <w:rPr>
                <w:b/>
                <w:spacing w:val="-1"/>
                <w:sz w:val="24"/>
                <w:szCs w:val="24"/>
              </w:rPr>
              <w:t>e</w:t>
            </w:r>
            <w:r>
              <w:rPr>
                <w:b/>
                <w:spacing w:val="1"/>
                <w:sz w:val="24"/>
                <w:szCs w:val="24"/>
              </w:rPr>
              <w:t>nc</w:t>
            </w:r>
            <w:r>
              <w:rPr>
                <w:b/>
                <w:spacing w:val="2"/>
                <w:sz w:val="24"/>
                <w:szCs w:val="24"/>
              </w:rPr>
              <w:t>e</w:t>
            </w:r>
            <w:r>
              <w:rPr>
                <w:b/>
                <w:spacing w:val="-3"/>
                <w:sz w:val="24"/>
                <w:szCs w:val="24"/>
              </w:rPr>
              <w:t>m</w:t>
            </w:r>
            <w:r>
              <w:rPr>
                <w:b/>
                <w:spacing w:val="-1"/>
                <w:sz w:val="24"/>
                <w:szCs w:val="24"/>
              </w:rPr>
              <w:t>e</w:t>
            </w:r>
            <w:r>
              <w:rPr>
                <w:b/>
                <w:spacing w:val="1"/>
                <w:sz w:val="24"/>
                <w:szCs w:val="24"/>
              </w:rPr>
              <w:t>n</w:t>
            </w:r>
            <w:r>
              <w:rPr>
                <w:b/>
                <w:sz w:val="24"/>
                <w:szCs w:val="24"/>
              </w:rPr>
              <w:t>t of</w:t>
            </w:r>
            <w:r>
              <w:rPr>
                <w:b/>
                <w:spacing w:val="1"/>
                <w:sz w:val="24"/>
                <w:szCs w:val="24"/>
              </w:rPr>
              <w:t xml:space="preserve"> S</w:t>
            </w:r>
            <w:r>
              <w:rPr>
                <w:b/>
                <w:spacing w:val="-1"/>
                <w:sz w:val="24"/>
                <w:szCs w:val="24"/>
              </w:rPr>
              <w:t>er</w:t>
            </w:r>
            <w:r>
              <w:rPr>
                <w:b/>
                <w:sz w:val="24"/>
                <w:szCs w:val="24"/>
              </w:rPr>
              <w:t>vic</w:t>
            </w:r>
            <w:r>
              <w:rPr>
                <w:b/>
                <w:spacing w:val="-1"/>
                <w:sz w:val="24"/>
                <w:szCs w:val="24"/>
              </w:rPr>
              <w:t>e</w:t>
            </w:r>
            <w:r>
              <w:rPr>
                <w:b/>
                <w:sz w:val="24"/>
                <w:szCs w:val="24"/>
              </w:rPr>
              <w:t>s</w:t>
            </w:r>
          </w:p>
        </w:tc>
        <w:tc>
          <w:tcPr>
            <w:tcW w:w="7020" w:type="dxa"/>
          </w:tcPr>
          <w:p w:rsidR="00176D70" w:rsidRPr="00921C3E" w:rsidRDefault="00921C3E" w:rsidP="005C78BC">
            <w:pPr>
              <w:pStyle w:val="ListParagraph"/>
              <w:ind w:right="-108"/>
              <w:rPr>
                <w:sz w:val="24"/>
                <w:szCs w:val="24"/>
              </w:rPr>
            </w:pPr>
            <w:r>
              <w:rPr>
                <w:sz w:val="24"/>
                <w:szCs w:val="24"/>
              </w:rPr>
              <w:t>The</w:t>
            </w:r>
            <w:r w:rsidRPr="005C78BC">
              <w:rPr>
                <w:sz w:val="24"/>
                <w:szCs w:val="24"/>
              </w:rPr>
              <w:t xml:space="preserve"> </w:t>
            </w:r>
            <w:r>
              <w:rPr>
                <w:sz w:val="24"/>
                <w:szCs w:val="24"/>
              </w:rPr>
              <w:t>Consultant</w:t>
            </w:r>
            <w:r w:rsidRPr="005C78BC">
              <w:rPr>
                <w:sz w:val="24"/>
                <w:szCs w:val="24"/>
              </w:rPr>
              <w:t xml:space="preserve"> </w:t>
            </w:r>
            <w:r>
              <w:rPr>
                <w:sz w:val="24"/>
                <w:szCs w:val="24"/>
              </w:rPr>
              <w:t>shall</w:t>
            </w:r>
            <w:r w:rsidRPr="005C78BC">
              <w:rPr>
                <w:sz w:val="24"/>
                <w:szCs w:val="24"/>
              </w:rPr>
              <w:t xml:space="preserve"> </w:t>
            </w:r>
            <w:r>
              <w:rPr>
                <w:sz w:val="24"/>
                <w:szCs w:val="24"/>
              </w:rPr>
              <w:t>b</w:t>
            </w:r>
            <w:r w:rsidRPr="005C78BC">
              <w:rPr>
                <w:sz w:val="24"/>
                <w:szCs w:val="24"/>
              </w:rPr>
              <w:t>eg</w:t>
            </w:r>
            <w:r>
              <w:rPr>
                <w:sz w:val="24"/>
                <w:szCs w:val="24"/>
              </w:rPr>
              <w:t>in</w:t>
            </w:r>
            <w:r w:rsidRPr="005C78BC">
              <w:rPr>
                <w:sz w:val="24"/>
                <w:szCs w:val="24"/>
              </w:rPr>
              <w:t xml:space="preserve"> ca</w:t>
            </w:r>
            <w:r>
              <w:rPr>
                <w:sz w:val="24"/>
                <w:szCs w:val="24"/>
              </w:rPr>
              <w:t>r</w:t>
            </w:r>
            <w:r w:rsidRPr="005C78BC">
              <w:rPr>
                <w:sz w:val="24"/>
                <w:szCs w:val="24"/>
              </w:rPr>
              <w:t>ry</w:t>
            </w:r>
            <w:r>
              <w:rPr>
                <w:sz w:val="24"/>
                <w:szCs w:val="24"/>
              </w:rPr>
              <w:t>i</w:t>
            </w:r>
            <w:r w:rsidRPr="005C78BC">
              <w:rPr>
                <w:sz w:val="24"/>
                <w:szCs w:val="24"/>
              </w:rPr>
              <w:t>n</w:t>
            </w:r>
            <w:r>
              <w:rPr>
                <w:sz w:val="24"/>
                <w:szCs w:val="24"/>
              </w:rPr>
              <w:t>g out</w:t>
            </w:r>
            <w:r w:rsidRPr="005C78BC">
              <w:rPr>
                <w:sz w:val="24"/>
                <w:szCs w:val="24"/>
              </w:rPr>
              <w:t xml:space="preserve"> </w:t>
            </w:r>
            <w:r>
              <w:rPr>
                <w:sz w:val="24"/>
                <w:szCs w:val="24"/>
              </w:rPr>
              <w:t>the</w:t>
            </w:r>
            <w:r w:rsidRPr="005C78BC">
              <w:rPr>
                <w:sz w:val="24"/>
                <w:szCs w:val="24"/>
              </w:rPr>
              <w:t xml:space="preserve"> Ser</w:t>
            </w:r>
            <w:r>
              <w:rPr>
                <w:sz w:val="24"/>
                <w:szCs w:val="24"/>
              </w:rPr>
              <w:t>vic</w:t>
            </w:r>
            <w:r w:rsidRPr="005C78BC">
              <w:rPr>
                <w:sz w:val="24"/>
                <w:szCs w:val="24"/>
              </w:rPr>
              <w:t>e</w:t>
            </w:r>
            <w:r>
              <w:rPr>
                <w:sz w:val="24"/>
                <w:szCs w:val="24"/>
              </w:rPr>
              <w:t>s</w:t>
            </w:r>
            <w:r w:rsidRPr="005C78BC">
              <w:rPr>
                <w:sz w:val="24"/>
                <w:szCs w:val="24"/>
              </w:rPr>
              <w:t xml:space="preserve"> </w:t>
            </w:r>
            <w:r>
              <w:rPr>
                <w:sz w:val="24"/>
                <w:szCs w:val="24"/>
              </w:rPr>
              <w:t>not</w:t>
            </w:r>
            <w:r w:rsidRPr="005C78BC">
              <w:rPr>
                <w:sz w:val="24"/>
                <w:szCs w:val="24"/>
              </w:rPr>
              <w:t xml:space="preserve"> </w:t>
            </w:r>
            <w:r>
              <w:rPr>
                <w:sz w:val="24"/>
                <w:szCs w:val="24"/>
              </w:rPr>
              <w:t>lat</w:t>
            </w:r>
            <w:r w:rsidRPr="005C78BC">
              <w:rPr>
                <w:sz w:val="24"/>
                <w:szCs w:val="24"/>
              </w:rPr>
              <w:t>e</w:t>
            </w:r>
            <w:r>
              <w:rPr>
                <w:sz w:val="24"/>
                <w:szCs w:val="24"/>
              </w:rPr>
              <w:t>r</w:t>
            </w:r>
            <w:r w:rsidRPr="005C78BC">
              <w:rPr>
                <w:sz w:val="24"/>
                <w:szCs w:val="24"/>
              </w:rPr>
              <w:t xml:space="preserve"> </w:t>
            </w:r>
            <w:r>
              <w:rPr>
                <w:sz w:val="24"/>
                <w:szCs w:val="24"/>
              </w:rPr>
              <w:t>than</w:t>
            </w:r>
            <w:r w:rsidRPr="005C78BC">
              <w:rPr>
                <w:sz w:val="24"/>
                <w:szCs w:val="24"/>
              </w:rPr>
              <w:t xml:space="preserve"> </w:t>
            </w:r>
            <w:r>
              <w:rPr>
                <w:sz w:val="24"/>
                <w:szCs w:val="24"/>
              </w:rPr>
              <w:t>t</w:t>
            </w:r>
            <w:r w:rsidRPr="005C78BC">
              <w:rPr>
                <w:sz w:val="24"/>
                <w:szCs w:val="24"/>
              </w:rPr>
              <w:t>h</w:t>
            </w:r>
            <w:r>
              <w:rPr>
                <w:sz w:val="24"/>
                <w:szCs w:val="24"/>
              </w:rPr>
              <w:t>e number</w:t>
            </w:r>
            <w:r w:rsidRPr="005C78BC">
              <w:rPr>
                <w:sz w:val="24"/>
                <w:szCs w:val="24"/>
              </w:rPr>
              <w:t xml:space="preserve"> </w:t>
            </w:r>
            <w:r>
              <w:rPr>
                <w:sz w:val="24"/>
                <w:szCs w:val="24"/>
              </w:rPr>
              <w:t>of d</w:t>
            </w:r>
            <w:r w:rsidRPr="005C78BC">
              <w:rPr>
                <w:sz w:val="24"/>
                <w:szCs w:val="24"/>
              </w:rPr>
              <w:t>ay</w:t>
            </w:r>
            <w:r>
              <w:rPr>
                <w:sz w:val="24"/>
                <w:szCs w:val="24"/>
              </w:rPr>
              <w:t>s</w:t>
            </w:r>
            <w:r w:rsidRPr="005C78BC">
              <w:rPr>
                <w:sz w:val="24"/>
                <w:szCs w:val="24"/>
              </w:rPr>
              <w:t xml:space="preserve"> a</w:t>
            </w:r>
            <w:r>
              <w:rPr>
                <w:sz w:val="24"/>
                <w:szCs w:val="24"/>
              </w:rPr>
              <w:t>ft</w:t>
            </w:r>
            <w:r w:rsidRPr="005C78BC">
              <w:rPr>
                <w:sz w:val="24"/>
                <w:szCs w:val="24"/>
              </w:rPr>
              <w:t>e</w:t>
            </w:r>
            <w:r>
              <w:rPr>
                <w:sz w:val="24"/>
                <w:szCs w:val="24"/>
              </w:rPr>
              <w:t>r the</w:t>
            </w:r>
            <w:r w:rsidRPr="005C78BC">
              <w:rPr>
                <w:sz w:val="24"/>
                <w:szCs w:val="24"/>
              </w:rPr>
              <w:t xml:space="preserve"> </w:t>
            </w:r>
            <w:r>
              <w:rPr>
                <w:sz w:val="24"/>
                <w:szCs w:val="24"/>
              </w:rPr>
              <w:t>E</w:t>
            </w:r>
            <w:r w:rsidRPr="005C78BC">
              <w:rPr>
                <w:sz w:val="24"/>
                <w:szCs w:val="24"/>
              </w:rPr>
              <w:t>f</w:t>
            </w:r>
            <w:r>
              <w:rPr>
                <w:sz w:val="24"/>
                <w:szCs w:val="24"/>
              </w:rPr>
              <w:t>f</w:t>
            </w:r>
            <w:r w:rsidRPr="005C78BC">
              <w:rPr>
                <w:sz w:val="24"/>
                <w:szCs w:val="24"/>
              </w:rPr>
              <w:t>ec</w:t>
            </w:r>
            <w:r>
              <w:rPr>
                <w:sz w:val="24"/>
                <w:szCs w:val="24"/>
              </w:rPr>
              <w:t>t</w:t>
            </w:r>
            <w:r w:rsidRPr="005C78BC">
              <w:rPr>
                <w:sz w:val="24"/>
                <w:szCs w:val="24"/>
              </w:rPr>
              <w:t>i</w:t>
            </w:r>
            <w:r>
              <w:rPr>
                <w:sz w:val="24"/>
                <w:szCs w:val="24"/>
              </w:rPr>
              <w:t>ve</w:t>
            </w:r>
            <w:r w:rsidRPr="005C78BC">
              <w:rPr>
                <w:sz w:val="24"/>
                <w:szCs w:val="24"/>
              </w:rPr>
              <w:t xml:space="preserve"> </w:t>
            </w:r>
            <w:r>
              <w:rPr>
                <w:sz w:val="24"/>
                <w:szCs w:val="24"/>
              </w:rPr>
              <w:t>D</w:t>
            </w:r>
            <w:r w:rsidRPr="005C78BC">
              <w:rPr>
                <w:sz w:val="24"/>
                <w:szCs w:val="24"/>
              </w:rPr>
              <w:t>a</w:t>
            </w:r>
            <w:r>
              <w:rPr>
                <w:sz w:val="24"/>
                <w:szCs w:val="24"/>
              </w:rPr>
              <w:t>te s</w:t>
            </w:r>
            <w:r w:rsidRPr="005C78BC">
              <w:rPr>
                <w:sz w:val="24"/>
                <w:szCs w:val="24"/>
              </w:rPr>
              <w:t>pec</w:t>
            </w:r>
            <w:r>
              <w:rPr>
                <w:sz w:val="24"/>
                <w:szCs w:val="24"/>
              </w:rPr>
              <w:t>ified</w:t>
            </w:r>
            <w:r w:rsidRPr="005C78BC">
              <w:rPr>
                <w:sz w:val="24"/>
                <w:szCs w:val="24"/>
              </w:rPr>
              <w:t xml:space="preserve"> i</w:t>
            </w:r>
            <w:r>
              <w:rPr>
                <w:sz w:val="24"/>
                <w:szCs w:val="24"/>
              </w:rPr>
              <w:t>n the S</w:t>
            </w:r>
            <w:r w:rsidRPr="005C78BC">
              <w:rPr>
                <w:sz w:val="24"/>
                <w:szCs w:val="24"/>
              </w:rPr>
              <w:t>C</w:t>
            </w:r>
            <w:r>
              <w:rPr>
                <w:sz w:val="24"/>
                <w:szCs w:val="24"/>
              </w:rPr>
              <w:t>.</w:t>
            </w:r>
          </w:p>
        </w:tc>
      </w:tr>
      <w:tr w:rsidR="00176D70" w:rsidTr="00772811">
        <w:trPr>
          <w:trHeight w:val="418"/>
        </w:trPr>
        <w:tc>
          <w:tcPr>
            <w:tcW w:w="2267" w:type="dxa"/>
          </w:tcPr>
          <w:p w:rsidR="00921C3E" w:rsidRDefault="00921C3E" w:rsidP="00921C3E">
            <w:pPr>
              <w:ind w:left="0"/>
              <w:rPr>
                <w:sz w:val="24"/>
                <w:szCs w:val="24"/>
              </w:rPr>
            </w:pPr>
            <w:r>
              <w:rPr>
                <w:b/>
                <w:sz w:val="24"/>
                <w:szCs w:val="24"/>
              </w:rPr>
              <w:t>2.3 Ex</w:t>
            </w:r>
            <w:r>
              <w:rPr>
                <w:b/>
                <w:spacing w:val="1"/>
                <w:sz w:val="24"/>
                <w:szCs w:val="24"/>
              </w:rPr>
              <w:t>p</w:t>
            </w:r>
            <w:r>
              <w:rPr>
                <w:b/>
                <w:sz w:val="24"/>
                <w:szCs w:val="24"/>
              </w:rPr>
              <w:t>ira</w:t>
            </w:r>
            <w:r>
              <w:rPr>
                <w:b/>
                <w:spacing w:val="-1"/>
                <w:sz w:val="24"/>
                <w:szCs w:val="24"/>
              </w:rPr>
              <w:t>t</w:t>
            </w:r>
            <w:r>
              <w:rPr>
                <w:b/>
                <w:sz w:val="24"/>
                <w:szCs w:val="24"/>
              </w:rPr>
              <w:t>ion</w:t>
            </w:r>
            <w:r>
              <w:rPr>
                <w:b/>
                <w:spacing w:val="1"/>
                <w:sz w:val="24"/>
                <w:szCs w:val="24"/>
              </w:rPr>
              <w:t xml:space="preserve"> </w:t>
            </w:r>
            <w:r>
              <w:rPr>
                <w:b/>
                <w:sz w:val="24"/>
                <w:szCs w:val="24"/>
              </w:rPr>
              <w:t>of</w:t>
            </w:r>
          </w:p>
          <w:p w:rsidR="00921C3E" w:rsidRDefault="00921C3E" w:rsidP="00921C3E">
            <w:pPr>
              <w:ind w:left="0"/>
              <w:rPr>
                <w:sz w:val="24"/>
                <w:szCs w:val="24"/>
              </w:rPr>
            </w:pPr>
            <w:r>
              <w:rPr>
                <w:b/>
                <w:sz w:val="24"/>
                <w:szCs w:val="24"/>
              </w:rPr>
              <w:t>Cont</w:t>
            </w:r>
            <w:r>
              <w:rPr>
                <w:b/>
                <w:spacing w:val="-1"/>
                <w:sz w:val="24"/>
                <w:szCs w:val="24"/>
              </w:rPr>
              <w:t>r</w:t>
            </w:r>
            <w:r>
              <w:rPr>
                <w:b/>
                <w:sz w:val="24"/>
                <w:szCs w:val="24"/>
              </w:rPr>
              <w:t>a</w:t>
            </w:r>
            <w:r>
              <w:rPr>
                <w:b/>
                <w:spacing w:val="-1"/>
                <w:sz w:val="24"/>
                <w:szCs w:val="24"/>
              </w:rPr>
              <w:t>c</w:t>
            </w:r>
            <w:r>
              <w:rPr>
                <w:b/>
                <w:sz w:val="24"/>
                <w:szCs w:val="24"/>
              </w:rPr>
              <w:t>t</w:t>
            </w:r>
          </w:p>
          <w:p w:rsidR="00176D70" w:rsidRDefault="00176D70" w:rsidP="009338B2">
            <w:pPr>
              <w:ind w:left="0"/>
              <w:rPr>
                <w:b/>
                <w:sz w:val="24"/>
                <w:szCs w:val="24"/>
              </w:rPr>
            </w:pPr>
          </w:p>
        </w:tc>
        <w:tc>
          <w:tcPr>
            <w:tcW w:w="7020" w:type="dxa"/>
          </w:tcPr>
          <w:p w:rsidR="00176D70" w:rsidRPr="00921C3E" w:rsidRDefault="00921C3E" w:rsidP="005C78BC">
            <w:pPr>
              <w:pStyle w:val="ListParagraph"/>
              <w:ind w:right="-108"/>
              <w:rPr>
                <w:sz w:val="24"/>
                <w:szCs w:val="24"/>
              </w:rPr>
            </w:pPr>
            <w:r>
              <w:rPr>
                <w:sz w:val="24"/>
                <w:szCs w:val="24"/>
              </w:rPr>
              <w:t>Unl</w:t>
            </w:r>
            <w:r w:rsidRPr="005C78BC">
              <w:rPr>
                <w:sz w:val="24"/>
                <w:szCs w:val="24"/>
              </w:rPr>
              <w:t>e</w:t>
            </w:r>
            <w:r>
              <w:rPr>
                <w:sz w:val="24"/>
                <w:szCs w:val="24"/>
              </w:rPr>
              <w:t>ss</w:t>
            </w:r>
            <w:r w:rsidRPr="005C78BC">
              <w:rPr>
                <w:sz w:val="24"/>
                <w:szCs w:val="24"/>
              </w:rPr>
              <w:t xml:space="preserve"> </w:t>
            </w:r>
            <w:r>
              <w:rPr>
                <w:sz w:val="24"/>
                <w:szCs w:val="24"/>
              </w:rPr>
              <w:t>te</w:t>
            </w:r>
            <w:r w:rsidRPr="005C78BC">
              <w:rPr>
                <w:sz w:val="24"/>
                <w:szCs w:val="24"/>
              </w:rPr>
              <w:t>r</w:t>
            </w:r>
            <w:r>
              <w:rPr>
                <w:sz w:val="24"/>
                <w:szCs w:val="24"/>
              </w:rPr>
              <w:t>m</w:t>
            </w:r>
            <w:r w:rsidRPr="005C78BC">
              <w:rPr>
                <w:sz w:val="24"/>
                <w:szCs w:val="24"/>
              </w:rPr>
              <w:t>i</w:t>
            </w:r>
            <w:r>
              <w:rPr>
                <w:sz w:val="24"/>
                <w:szCs w:val="24"/>
              </w:rPr>
              <w:t>n</w:t>
            </w:r>
            <w:r w:rsidRPr="005C78BC">
              <w:rPr>
                <w:sz w:val="24"/>
                <w:szCs w:val="24"/>
              </w:rPr>
              <w:t>a</w:t>
            </w:r>
            <w:r>
              <w:rPr>
                <w:sz w:val="24"/>
                <w:szCs w:val="24"/>
              </w:rPr>
              <w:t>ted</w:t>
            </w:r>
            <w:r w:rsidRPr="005C78BC">
              <w:rPr>
                <w:sz w:val="24"/>
                <w:szCs w:val="24"/>
              </w:rPr>
              <w:t xml:space="preserve"> ea</w:t>
            </w:r>
            <w:r>
              <w:rPr>
                <w:sz w:val="24"/>
                <w:szCs w:val="24"/>
              </w:rPr>
              <w:t>rli</w:t>
            </w:r>
            <w:r w:rsidRPr="005C78BC">
              <w:rPr>
                <w:sz w:val="24"/>
                <w:szCs w:val="24"/>
              </w:rPr>
              <w:t>e</w:t>
            </w:r>
            <w:r>
              <w:rPr>
                <w:sz w:val="24"/>
                <w:szCs w:val="24"/>
              </w:rPr>
              <w:t>r</w:t>
            </w:r>
            <w:r w:rsidRPr="005C78BC">
              <w:rPr>
                <w:sz w:val="24"/>
                <w:szCs w:val="24"/>
              </w:rPr>
              <w:t xml:space="preserve"> </w:t>
            </w:r>
            <w:r>
              <w:rPr>
                <w:sz w:val="24"/>
                <w:szCs w:val="24"/>
              </w:rPr>
              <w:t>pursu</w:t>
            </w:r>
            <w:r w:rsidRPr="005C78BC">
              <w:rPr>
                <w:sz w:val="24"/>
                <w:szCs w:val="24"/>
              </w:rPr>
              <w:t>a</w:t>
            </w:r>
            <w:r>
              <w:rPr>
                <w:sz w:val="24"/>
                <w:szCs w:val="24"/>
              </w:rPr>
              <w:t>nt</w:t>
            </w:r>
            <w:r w:rsidRPr="005C78BC">
              <w:rPr>
                <w:sz w:val="24"/>
                <w:szCs w:val="24"/>
              </w:rPr>
              <w:t xml:space="preserve"> </w:t>
            </w:r>
            <w:r>
              <w:rPr>
                <w:sz w:val="24"/>
                <w:szCs w:val="24"/>
              </w:rPr>
              <w:t>to</w:t>
            </w:r>
            <w:r w:rsidRPr="005C78BC">
              <w:rPr>
                <w:sz w:val="24"/>
                <w:szCs w:val="24"/>
              </w:rPr>
              <w:t xml:space="preserve"> </w:t>
            </w:r>
            <w:r>
              <w:rPr>
                <w:sz w:val="24"/>
                <w:szCs w:val="24"/>
              </w:rPr>
              <w:t>Clause GC</w:t>
            </w:r>
            <w:r w:rsidRPr="005C78BC">
              <w:rPr>
                <w:sz w:val="24"/>
                <w:szCs w:val="24"/>
              </w:rPr>
              <w:t xml:space="preserve"> 2</w:t>
            </w:r>
            <w:r>
              <w:rPr>
                <w:sz w:val="24"/>
                <w:szCs w:val="24"/>
              </w:rPr>
              <w:t>.6</w:t>
            </w:r>
            <w:r w:rsidRPr="005C78BC">
              <w:rPr>
                <w:sz w:val="24"/>
                <w:szCs w:val="24"/>
              </w:rPr>
              <w:t xml:space="preserve"> </w:t>
            </w:r>
            <w:r>
              <w:rPr>
                <w:sz w:val="24"/>
                <w:szCs w:val="24"/>
              </w:rPr>
              <w:t>h</w:t>
            </w:r>
            <w:r w:rsidRPr="005C78BC">
              <w:rPr>
                <w:sz w:val="24"/>
                <w:szCs w:val="24"/>
              </w:rPr>
              <w:t>e</w:t>
            </w:r>
            <w:r>
              <w:rPr>
                <w:sz w:val="24"/>
                <w:szCs w:val="24"/>
              </w:rPr>
              <w:t>r</w:t>
            </w:r>
            <w:r w:rsidRPr="005C78BC">
              <w:rPr>
                <w:sz w:val="24"/>
                <w:szCs w:val="24"/>
              </w:rPr>
              <w:t>e</w:t>
            </w:r>
            <w:r>
              <w:rPr>
                <w:sz w:val="24"/>
                <w:szCs w:val="24"/>
              </w:rPr>
              <w:t>o</w:t>
            </w:r>
            <w:r w:rsidRPr="005C78BC">
              <w:rPr>
                <w:sz w:val="24"/>
                <w:szCs w:val="24"/>
              </w:rPr>
              <w:t>f</w:t>
            </w:r>
            <w:r>
              <w:rPr>
                <w:sz w:val="24"/>
                <w:szCs w:val="24"/>
              </w:rPr>
              <w:t>,</w:t>
            </w:r>
            <w:r w:rsidRPr="005C78BC">
              <w:rPr>
                <w:sz w:val="24"/>
                <w:szCs w:val="24"/>
              </w:rPr>
              <w:t xml:space="preserve"> </w:t>
            </w:r>
            <w:r>
              <w:rPr>
                <w:sz w:val="24"/>
                <w:szCs w:val="24"/>
              </w:rPr>
              <w:t>th</w:t>
            </w:r>
            <w:r w:rsidRPr="005C78BC">
              <w:rPr>
                <w:sz w:val="24"/>
                <w:szCs w:val="24"/>
              </w:rPr>
              <w:t>i</w:t>
            </w:r>
            <w:r>
              <w:rPr>
                <w:sz w:val="24"/>
                <w:szCs w:val="24"/>
              </w:rPr>
              <w:t>s</w:t>
            </w:r>
            <w:r w:rsidRPr="005C78BC">
              <w:rPr>
                <w:sz w:val="24"/>
                <w:szCs w:val="24"/>
              </w:rPr>
              <w:t xml:space="preserve"> </w:t>
            </w:r>
            <w:r>
              <w:rPr>
                <w:sz w:val="24"/>
                <w:szCs w:val="24"/>
              </w:rPr>
              <w:t>Contr</w:t>
            </w:r>
            <w:r w:rsidRPr="005C78BC">
              <w:rPr>
                <w:sz w:val="24"/>
                <w:szCs w:val="24"/>
              </w:rPr>
              <w:t>ac</w:t>
            </w:r>
            <w:r>
              <w:rPr>
                <w:sz w:val="24"/>
                <w:szCs w:val="24"/>
              </w:rPr>
              <w:t>t shall</w:t>
            </w:r>
            <w:r w:rsidRPr="005C78BC">
              <w:rPr>
                <w:sz w:val="24"/>
                <w:szCs w:val="24"/>
              </w:rPr>
              <w:t xml:space="preserve"> ex</w:t>
            </w:r>
            <w:r>
              <w:rPr>
                <w:sz w:val="24"/>
                <w:szCs w:val="24"/>
              </w:rPr>
              <w:t xml:space="preserve">pire </w:t>
            </w:r>
            <w:r w:rsidRPr="005C78BC">
              <w:rPr>
                <w:sz w:val="24"/>
                <w:szCs w:val="24"/>
              </w:rPr>
              <w:t>a</w:t>
            </w:r>
            <w:r>
              <w:rPr>
                <w:sz w:val="24"/>
                <w:szCs w:val="24"/>
              </w:rPr>
              <w:t>t</w:t>
            </w:r>
            <w:r w:rsidRPr="005C78BC">
              <w:rPr>
                <w:sz w:val="24"/>
                <w:szCs w:val="24"/>
              </w:rPr>
              <w:t xml:space="preserve"> </w:t>
            </w:r>
            <w:r>
              <w:rPr>
                <w:sz w:val="24"/>
                <w:szCs w:val="24"/>
              </w:rPr>
              <w:t xml:space="preserve">the </w:t>
            </w:r>
            <w:r w:rsidRPr="005C78BC">
              <w:rPr>
                <w:sz w:val="24"/>
                <w:szCs w:val="24"/>
              </w:rPr>
              <w:t>e</w:t>
            </w:r>
            <w:r>
              <w:rPr>
                <w:sz w:val="24"/>
                <w:szCs w:val="24"/>
              </w:rPr>
              <w:t>nd</w:t>
            </w:r>
            <w:r w:rsidRPr="005C78BC">
              <w:rPr>
                <w:sz w:val="24"/>
                <w:szCs w:val="24"/>
              </w:rPr>
              <w:t xml:space="preserve"> </w:t>
            </w:r>
            <w:r>
              <w:rPr>
                <w:sz w:val="24"/>
                <w:szCs w:val="24"/>
              </w:rPr>
              <w:t>of such t</w:t>
            </w:r>
            <w:r w:rsidRPr="005C78BC">
              <w:rPr>
                <w:sz w:val="24"/>
                <w:szCs w:val="24"/>
              </w:rPr>
              <w:t>i</w:t>
            </w:r>
            <w:r>
              <w:rPr>
                <w:sz w:val="24"/>
                <w:szCs w:val="24"/>
              </w:rPr>
              <w:t>me p</w:t>
            </w:r>
            <w:r w:rsidRPr="005C78BC">
              <w:rPr>
                <w:sz w:val="24"/>
                <w:szCs w:val="24"/>
              </w:rPr>
              <w:t>e</w:t>
            </w:r>
            <w:r>
              <w:rPr>
                <w:sz w:val="24"/>
                <w:szCs w:val="24"/>
              </w:rPr>
              <w:t>riod</w:t>
            </w:r>
            <w:r w:rsidRPr="005C78BC">
              <w:rPr>
                <w:sz w:val="24"/>
                <w:szCs w:val="24"/>
              </w:rPr>
              <w:t xml:space="preserve"> a</w:t>
            </w:r>
            <w:r>
              <w:rPr>
                <w:sz w:val="24"/>
                <w:szCs w:val="24"/>
              </w:rPr>
              <w:t>ft</w:t>
            </w:r>
            <w:r w:rsidRPr="005C78BC">
              <w:rPr>
                <w:sz w:val="24"/>
                <w:szCs w:val="24"/>
              </w:rPr>
              <w:t>e</w:t>
            </w:r>
            <w:r>
              <w:rPr>
                <w:sz w:val="24"/>
                <w:szCs w:val="24"/>
              </w:rPr>
              <w:t>r the E</w:t>
            </w:r>
            <w:r w:rsidRPr="005C78BC">
              <w:rPr>
                <w:sz w:val="24"/>
                <w:szCs w:val="24"/>
              </w:rPr>
              <w:t>f</w:t>
            </w:r>
            <w:r>
              <w:rPr>
                <w:sz w:val="24"/>
                <w:szCs w:val="24"/>
              </w:rPr>
              <w:t>fe</w:t>
            </w:r>
            <w:r w:rsidRPr="005C78BC">
              <w:rPr>
                <w:sz w:val="24"/>
                <w:szCs w:val="24"/>
              </w:rPr>
              <w:t>c</w:t>
            </w:r>
            <w:r>
              <w:rPr>
                <w:sz w:val="24"/>
                <w:szCs w:val="24"/>
              </w:rPr>
              <w:t>t</w:t>
            </w:r>
            <w:r w:rsidRPr="005C78BC">
              <w:rPr>
                <w:sz w:val="24"/>
                <w:szCs w:val="24"/>
              </w:rPr>
              <w:t>i</w:t>
            </w:r>
            <w:r>
              <w:rPr>
                <w:sz w:val="24"/>
                <w:szCs w:val="24"/>
              </w:rPr>
              <w:t>ve D</w:t>
            </w:r>
            <w:r w:rsidRPr="005C78BC">
              <w:rPr>
                <w:sz w:val="24"/>
                <w:szCs w:val="24"/>
              </w:rPr>
              <w:t>a</w:t>
            </w:r>
            <w:r>
              <w:rPr>
                <w:sz w:val="24"/>
                <w:szCs w:val="24"/>
              </w:rPr>
              <w:t>te</w:t>
            </w:r>
            <w:r w:rsidRPr="005C78BC">
              <w:rPr>
                <w:sz w:val="24"/>
                <w:szCs w:val="24"/>
              </w:rPr>
              <w:t xml:space="preserve"> a</w:t>
            </w:r>
            <w:r>
              <w:rPr>
                <w:sz w:val="24"/>
                <w:szCs w:val="24"/>
              </w:rPr>
              <w:t>s spe</w:t>
            </w:r>
            <w:r w:rsidRPr="005C78BC">
              <w:rPr>
                <w:sz w:val="24"/>
                <w:szCs w:val="24"/>
              </w:rPr>
              <w:t>c</w:t>
            </w:r>
            <w:r>
              <w:rPr>
                <w:sz w:val="24"/>
                <w:szCs w:val="24"/>
              </w:rPr>
              <w:t>ified</w:t>
            </w:r>
            <w:r w:rsidRPr="005C78BC">
              <w:rPr>
                <w:sz w:val="24"/>
                <w:szCs w:val="24"/>
              </w:rPr>
              <w:t xml:space="preserve"> </w:t>
            </w:r>
            <w:r>
              <w:rPr>
                <w:sz w:val="24"/>
                <w:szCs w:val="24"/>
              </w:rPr>
              <w:t xml:space="preserve">in </w:t>
            </w:r>
            <w:r w:rsidRPr="005C78BC">
              <w:rPr>
                <w:sz w:val="24"/>
                <w:szCs w:val="24"/>
              </w:rPr>
              <w:t>t</w:t>
            </w:r>
            <w:r>
              <w:rPr>
                <w:sz w:val="24"/>
                <w:szCs w:val="24"/>
              </w:rPr>
              <w:t>he</w:t>
            </w:r>
            <w:r w:rsidRPr="005C78BC">
              <w:rPr>
                <w:sz w:val="24"/>
                <w:szCs w:val="24"/>
              </w:rPr>
              <w:t xml:space="preserve"> S</w:t>
            </w:r>
            <w:r>
              <w:rPr>
                <w:sz w:val="24"/>
                <w:szCs w:val="24"/>
              </w:rPr>
              <w:t>C.</w:t>
            </w:r>
          </w:p>
        </w:tc>
      </w:tr>
      <w:tr w:rsidR="00921C3E" w:rsidTr="00921C3E">
        <w:trPr>
          <w:trHeight w:val="1399"/>
        </w:trPr>
        <w:tc>
          <w:tcPr>
            <w:tcW w:w="2267" w:type="dxa"/>
          </w:tcPr>
          <w:p w:rsidR="00921C3E" w:rsidRDefault="00921C3E" w:rsidP="00921C3E">
            <w:pPr>
              <w:ind w:left="0" w:right="-61"/>
              <w:rPr>
                <w:sz w:val="24"/>
                <w:szCs w:val="24"/>
              </w:rPr>
            </w:pPr>
            <w:r>
              <w:rPr>
                <w:b/>
                <w:sz w:val="24"/>
                <w:szCs w:val="24"/>
              </w:rPr>
              <w:t xml:space="preserve">2.4 </w:t>
            </w:r>
            <w:r>
              <w:rPr>
                <w:b/>
                <w:spacing w:val="-1"/>
                <w:sz w:val="24"/>
                <w:szCs w:val="24"/>
              </w:rPr>
              <w:t>M</w:t>
            </w:r>
            <w:r>
              <w:rPr>
                <w:b/>
                <w:sz w:val="24"/>
                <w:szCs w:val="24"/>
              </w:rPr>
              <w:t>o</w:t>
            </w:r>
            <w:r>
              <w:rPr>
                <w:b/>
                <w:spacing w:val="1"/>
                <w:sz w:val="24"/>
                <w:szCs w:val="24"/>
              </w:rPr>
              <w:t>d</w:t>
            </w:r>
            <w:r>
              <w:rPr>
                <w:b/>
                <w:sz w:val="24"/>
                <w:szCs w:val="24"/>
              </w:rPr>
              <w:t>i</w:t>
            </w:r>
            <w:r>
              <w:rPr>
                <w:b/>
                <w:spacing w:val="2"/>
                <w:sz w:val="24"/>
                <w:szCs w:val="24"/>
              </w:rPr>
              <w:t>f</w:t>
            </w:r>
            <w:r>
              <w:rPr>
                <w:b/>
                <w:sz w:val="24"/>
                <w:szCs w:val="24"/>
              </w:rPr>
              <w:t>ica</w:t>
            </w:r>
            <w:r>
              <w:rPr>
                <w:b/>
                <w:spacing w:val="-1"/>
                <w:sz w:val="24"/>
                <w:szCs w:val="24"/>
              </w:rPr>
              <w:t>t</w:t>
            </w:r>
            <w:r>
              <w:rPr>
                <w:b/>
                <w:sz w:val="24"/>
                <w:szCs w:val="24"/>
              </w:rPr>
              <w:t>io</w:t>
            </w:r>
            <w:r>
              <w:rPr>
                <w:b/>
                <w:spacing w:val="1"/>
                <w:sz w:val="24"/>
                <w:szCs w:val="24"/>
              </w:rPr>
              <w:t>n</w:t>
            </w:r>
            <w:r>
              <w:rPr>
                <w:b/>
                <w:sz w:val="24"/>
                <w:szCs w:val="24"/>
              </w:rPr>
              <w:t>s or</w:t>
            </w:r>
          </w:p>
          <w:p w:rsidR="00921C3E" w:rsidRDefault="00921C3E" w:rsidP="00921C3E">
            <w:pPr>
              <w:ind w:left="0"/>
              <w:rPr>
                <w:sz w:val="24"/>
                <w:szCs w:val="24"/>
              </w:rPr>
            </w:pPr>
            <w:r>
              <w:rPr>
                <w:b/>
                <w:sz w:val="24"/>
                <w:szCs w:val="24"/>
              </w:rPr>
              <w:t>Va</w:t>
            </w:r>
            <w:r>
              <w:rPr>
                <w:b/>
                <w:spacing w:val="-1"/>
                <w:sz w:val="24"/>
                <w:szCs w:val="24"/>
              </w:rPr>
              <w:t>r</w:t>
            </w:r>
            <w:r>
              <w:rPr>
                <w:b/>
                <w:sz w:val="24"/>
                <w:szCs w:val="24"/>
              </w:rPr>
              <w:t>iatio</w:t>
            </w:r>
            <w:r>
              <w:rPr>
                <w:b/>
                <w:spacing w:val="1"/>
                <w:sz w:val="24"/>
                <w:szCs w:val="24"/>
              </w:rPr>
              <w:t>n</w:t>
            </w:r>
            <w:r>
              <w:rPr>
                <w:b/>
                <w:sz w:val="24"/>
                <w:szCs w:val="24"/>
              </w:rPr>
              <w:t>s</w:t>
            </w:r>
          </w:p>
          <w:p w:rsidR="00921C3E" w:rsidRDefault="00921C3E" w:rsidP="009338B2">
            <w:pPr>
              <w:ind w:left="0"/>
              <w:rPr>
                <w:b/>
                <w:sz w:val="24"/>
                <w:szCs w:val="24"/>
              </w:rPr>
            </w:pPr>
          </w:p>
          <w:p w:rsidR="00921C3E" w:rsidRPr="00921C3E" w:rsidRDefault="00921C3E" w:rsidP="00921C3E">
            <w:pPr>
              <w:ind w:left="0"/>
              <w:rPr>
                <w:sz w:val="24"/>
                <w:szCs w:val="24"/>
              </w:rPr>
            </w:pPr>
          </w:p>
        </w:tc>
        <w:tc>
          <w:tcPr>
            <w:tcW w:w="7020" w:type="dxa"/>
          </w:tcPr>
          <w:p w:rsidR="00921C3E" w:rsidRPr="00772811" w:rsidRDefault="00921C3E" w:rsidP="005C78BC">
            <w:pPr>
              <w:pStyle w:val="ListParagraph"/>
              <w:ind w:right="-108"/>
              <w:rPr>
                <w:spacing w:val="-3"/>
                <w:sz w:val="24"/>
                <w:szCs w:val="24"/>
              </w:rPr>
            </w:pPr>
            <w:r>
              <w:rPr>
                <w:sz w:val="24"/>
                <w:szCs w:val="24"/>
              </w:rPr>
              <w:t>A</w:t>
            </w:r>
            <w:r w:rsidRPr="005C78BC">
              <w:rPr>
                <w:sz w:val="24"/>
                <w:szCs w:val="24"/>
              </w:rPr>
              <w:t>n</w:t>
            </w:r>
            <w:r>
              <w:rPr>
                <w:sz w:val="24"/>
                <w:szCs w:val="24"/>
              </w:rPr>
              <w:t>y mod</w:t>
            </w:r>
            <w:r w:rsidRPr="005C78BC">
              <w:rPr>
                <w:sz w:val="24"/>
                <w:szCs w:val="24"/>
              </w:rPr>
              <w:t>i</w:t>
            </w:r>
            <w:r>
              <w:rPr>
                <w:sz w:val="24"/>
                <w:szCs w:val="24"/>
              </w:rPr>
              <w:t>fi</w:t>
            </w:r>
            <w:r w:rsidRPr="005C78BC">
              <w:rPr>
                <w:sz w:val="24"/>
                <w:szCs w:val="24"/>
              </w:rPr>
              <w:t>ca</w:t>
            </w:r>
            <w:r>
              <w:rPr>
                <w:sz w:val="24"/>
                <w:szCs w:val="24"/>
              </w:rPr>
              <w:t>t</w:t>
            </w:r>
            <w:r w:rsidRPr="005C78BC">
              <w:rPr>
                <w:sz w:val="24"/>
                <w:szCs w:val="24"/>
              </w:rPr>
              <w:t>i</w:t>
            </w:r>
            <w:r>
              <w:rPr>
                <w:sz w:val="24"/>
                <w:szCs w:val="24"/>
              </w:rPr>
              <w:t>on</w:t>
            </w:r>
            <w:r w:rsidRPr="005C78BC">
              <w:rPr>
                <w:sz w:val="24"/>
                <w:szCs w:val="24"/>
              </w:rPr>
              <w:t xml:space="preserve"> </w:t>
            </w:r>
            <w:r>
              <w:rPr>
                <w:sz w:val="24"/>
                <w:szCs w:val="24"/>
              </w:rPr>
              <w:t>or</w:t>
            </w:r>
            <w:r w:rsidRPr="005C78BC">
              <w:rPr>
                <w:sz w:val="24"/>
                <w:szCs w:val="24"/>
              </w:rPr>
              <w:t xml:space="preserve"> va</w:t>
            </w:r>
            <w:r>
              <w:rPr>
                <w:sz w:val="24"/>
                <w:szCs w:val="24"/>
              </w:rPr>
              <w:t>ri</w:t>
            </w:r>
            <w:r w:rsidRPr="005C78BC">
              <w:rPr>
                <w:sz w:val="24"/>
                <w:szCs w:val="24"/>
              </w:rPr>
              <w:t>a</w:t>
            </w:r>
            <w:r>
              <w:rPr>
                <w:sz w:val="24"/>
                <w:szCs w:val="24"/>
              </w:rPr>
              <w:t>t</w:t>
            </w:r>
            <w:r w:rsidRPr="005C78BC">
              <w:rPr>
                <w:sz w:val="24"/>
                <w:szCs w:val="24"/>
              </w:rPr>
              <w:t>i</w:t>
            </w:r>
            <w:r>
              <w:rPr>
                <w:sz w:val="24"/>
                <w:szCs w:val="24"/>
              </w:rPr>
              <w:t>on</w:t>
            </w:r>
            <w:r w:rsidRPr="005C78BC">
              <w:rPr>
                <w:sz w:val="24"/>
                <w:szCs w:val="24"/>
              </w:rPr>
              <w:t xml:space="preserve"> </w:t>
            </w:r>
            <w:r>
              <w:rPr>
                <w:sz w:val="24"/>
                <w:szCs w:val="24"/>
              </w:rPr>
              <w:t>of</w:t>
            </w:r>
            <w:r w:rsidRPr="005C78BC">
              <w:rPr>
                <w:sz w:val="24"/>
                <w:szCs w:val="24"/>
              </w:rPr>
              <w:t xml:space="preserve"> </w:t>
            </w:r>
            <w:r>
              <w:rPr>
                <w:sz w:val="24"/>
                <w:szCs w:val="24"/>
              </w:rPr>
              <w:t>the</w:t>
            </w:r>
            <w:r w:rsidRPr="005C78BC">
              <w:rPr>
                <w:sz w:val="24"/>
                <w:szCs w:val="24"/>
              </w:rPr>
              <w:t xml:space="preserve"> te</w:t>
            </w:r>
            <w:r>
              <w:rPr>
                <w:sz w:val="24"/>
                <w:szCs w:val="24"/>
              </w:rPr>
              <w:t>rms</w:t>
            </w:r>
            <w:r w:rsidRPr="005C78BC">
              <w:rPr>
                <w:sz w:val="24"/>
                <w:szCs w:val="24"/>
              </w:rPr>
              <w:t xml:space="preserve"> a</w:t>
            </w:r>
            <w:r>
              <w:rPr>
                <w:sz w:val="24"/>
                <w:szCs w:val="24"/>
              </w:rPr>
              <w:t>nd</w:t>
            </w:r>
            <w:r w:rsidRPr="005C78BC">
              <w:rPr>
                <w:sz w:val="24"/>
                <w:szCs w:val="24"/>
              </w:rPr>
              <w:t xml:space="preserve"> c</w:t>
            </w:r>
            <w:r>
              <w:rPr>
                <w:sz w:val="24"/>
                <w:szCs w:val="24"/>
              </w:rPr>
              <w:t>ondi</w:t>
            </w:r>
            <w:r w:rsidRPr="005C78BC">
              <w:rPr>
                <w:sz w:val="24"/>
                <w:szCs w:val="24"/>
              </w:rPr>
              <w:t>t</w:t>
            </w:r>
            <w:r>
              <w:rPr>
                <w:sz w:val="24"/>
                <w:szCs w:val="24"/>
              </w:rPr>
              <w:t>ions</w:t>
            </w:r>
            <w:r w:rsidRPr="005C78BC">
              <w:rPr>
                <w:sz w:val="24"/>
                <w:szCs w:val="24"/>
              </w:rPr>
              <w:t xml:space="preserve"> </w:t>
            </w:r>
            <w:r>
              <w:rPr>
                <w:sz w:val="24"/>
                <w:szCs w:val="24"/>
              </w:rPr>
              <w:t>of</w:t>
            </w:r>
            <w:r w:rsidRPr="005C78BC">
              <w:rPr>
                <w:sz w:val="24"/>
                <w:szCs w:val="24"/>
              </w:rPr>
              <w:t xml:space="preserve"> </w:t>
            </w:r>
            <w:r>
              <w:rPr>
                <w:sz w:val="24"/>
                <w:szCs w:val="24"/>
              </w:rPr>
              <w:t>th</w:t>
            </w:r>
            <w:r w:rsidRPr="005C78BC">
              <w:rPr>
                <w:sz w:val="24"/>
                <w:szCs w:val="24"/>
              </w:rPr>
              <w:t>i</w:t>
            </w:r>
            <w:r>
              <w:rPr>
                <w:sz w:val="24"/>
                <w:szCs w:val="24"/>
              </w:rPr>
              <w:t xml:space="preserve">s </w:t>
            </w:r>
            <w:r w:rsidRPr="005C78BC">
              <w:rPr>
                <w:sz w:val="24"/>
                <w:szCs w:val="24"/>
              </w:rPr>
              <w:t>C</w:t>
            </w:r>
            <w:r>
              <w:rPr>
                <w:sz w:val="24"/>
                <w:szCs w:val="24"/>
              </w:rPr>
              <w:t>ontr</w:t>
            </w:r>
            <w:r w:rsidRPr="005C78BC">
              <w:rPr>
                <w:sz w:val="24"/>
                <w:szCs w:val="24"/>
              </w:rPr>
              <w:t>ac</w:t>
            </w:r>
            <w:r>
              <w:rPr>
                <w:sz w:val="24"/>
                <w:szCs w:val="24"/>
              </w:rPr>
              <w:t>t,</w:t>
            </w:r>
            <w:r w:rsidRPr="005C78BC">
              <w:rPr>
                <w:sz w:val="24"/>
                <w:szCs w:val="24"/>
              </w:rPr>
              <w:t xml:space="preserve"> </w:t>
            </w:r>
            <w:r>
              <w:rPr>
                <w:sz w:val="24"/>
                <w:szCs w:val="24"/>
              </w:rPr>
              <w:t>including</w:t>
            </w:r>
            <w:r w:rsidRPr="005C78BC">
              <w:rPr>
                <w:sz w:val="24"/>
                <w:szCs w:val="24"/>
              </w:rPr>
              <w:t xml:space="preserve"> an</w:t>
            </w:r>
            <w:r>
              <w:rPr>
                <w:sz w:val="24"/>
                <w:szCs w:val="24"/>
              </w:rPr>
              <w:t>y mod</w:t>
            </w:r>
            <w:r w:rsidRPr="005C78BC">
              <w:rPr>
                <w:sz w:val="24"/>
                <w:szCs w:val="24"/>
              </w:rPr>
              <w:t>i</w:t>
            </w:r>
            <w:r>
              <w:rPr>
                <w:sz w:val="24"/>
                <w:szCs w:val="24"/>
              </w:rPr>
              <w:t>fi</w:t>
            </w:r>
            <w:r w:rsidRPr="005C78BC">
              <w:rPr>
                <w:sz w:val="24"/>
                <w:szCs w:val="24"/>
              </w:rPr>
              <w:t>ca</w:t>
            </w:r>
            <w:r>
              <w:rPr>
                <w:sz w:val="24"/>
                <w:szCs w:val="24"/>
              </w:rPr>
              <w:t>t</w:t>
            </w:r>
            <w:r w:rsidRPr="005C78BC">
              <w:rPr>
                <w:sz w:val="24"/>
                <w:szCs w:val="24"/>
              </w:rPr>
              <w:t>i</w:t>
            </w:r>
            <w:r>
              <w:rPr>
                <w:sz w:val="24"/>
                <w:szCs w:val="24"/>
              </w:rPr>
              <w:t>on</w:t>
            </w:r>
            <w:r w:rsidRPr="005C78BC">
              <w:rPr>
                <w:sz w:val="24"/>
                <w:szCs w:val="24"/>
              </w:rPr>
              <w:t xml:space="preserve"> </w:t>
            </w:r>
            <w:r>
              <w:rPr>
                <w:sz w:val="24"/>
                <w:szCs w:val="24"/>
              </w:rPr>
              <w:t>or</w:t>
            </w:r>
            <w:r w:rsidRPr="005C78BC">
              <w:rPr>
                <w:sz w:val="24"/>
                <w:szCs w:val="24"/>
              </w:rPr>
              <w:t xml:space="preserve"> </w:t>
            </w:r>
            <w:r>
              <w:rPr>
                <w:sz w:val="24"/>
                <w:szCs w:val="24"/>
              </w:rPr>
              <w:t>v</w:t>
            </w:r>
            <w:r w:rsidRPr="005C78BC">
              <w:rPr>
                <w:sz w:val="24"/>
                <w:szCs w:val="24"/>
              </w:rPr>
              <w:t>a</w:t>
            </w:r>
            <w:r>
              <w:rPr>
                <w:sz w:val="24"/>
                <w:szCs w:val="24"/>
              </w:rPr>
              <w:t>ri</w:t>
            </w:r>
            <w:r w:rsidRPr="005C78BC">
              <w:rPr>
                <w:sz w:val="24"/>
                <w:szCs w:val="24"/>
              </w:rPr>
              <w:t>a</w:t>
            </w:r>
            <w:r>
              <w:rPr>
                <w:sz w:val="24"/>
                <w:szCs w:val="24"/>
              </w:rPr>
              <w:t>t</w:t>
            </w:r>
            <w:r w:rsidRPr="005C78BC">
              <w:rPr>
                <w:sz w:val="24"/>
                <w:szCs w:val="24"/>
              </w:rPr>
              <w:t>i</w:t>
            </w:r>
            <w:r>
              <w:rPr>
                <w:sz w:val="24"/>
                <w:szCs w:val="24"/>
              </w:rPr>
              <w:t>on</w:t>
            </w:r>
            <w:r w:rsidRPr="005C78BC">
              <w:rPr>
                <w:sz w:val="24"/>
                <w:szCs w:val="24"/>
              </w:rPr>
              <w:t xml:space="preserve"> </w:t>
            </w:r>
            <w:r>
              <w:rPr>
                <w:sz w:val="24"/>
                <w:szCs w:val="24"/>
              </w:rPr>
              <w:t>of</w:t>
            </w:r>
            <w:r w:rsidRPr="005C78BC">
              <w:rPr>
                <w:sz w:val="24"/>
                <w:szCs w:val="24"/>
              </w:rPr>
              <w:t xml:space="preserve"> </w:t>
            </w:r>
            <w:r>
              <w:rPr>
                <w:sz w:val="24"/>
                <w:szCs w:val="24"/>
              </w:rPr>
              <w:t>the</w:t>
            </w:r>
            <w:r w:rsidRPr="005C78BC">
              <w:rPr>
                <w:sz w:val="24"/>
                <w:szCs w:val="24"/>
              </w:rPr>
              <w:t xml:space="preserve"> </w:t>
            </w:r>
            <w:r>
              <w:rPr>
                <w:sz w:val="24"/>
                <w:szCs w:val="24"/>
              </w:rPr>
              <w:t>s</w:t>
            </w:r>
            <w:r w:rsidRPr="005C78BC">
              <w:rPr>
                <w:sz w:val="24"/>
                <w:szCs w:val="24"/>
              </w:rPr>
              <w:t>c</w:t>
            </w:r>
            <w:r>
              <w:rPr>
                <w:sz w:val="24"/>
                <w:szCs w:val="24"/>
              </w:rPr>
              <w:t>ope</w:t>
            </w:r>
            <w:r w:rsidRPr="005C78BC">
              <w:rPr>
                <w:sz w:val="24"/>
                <w:szCs w:val="24"/>
              </w:rPr>
              <w:t xml:space="preserve"> o</w:t>
            </w:r>
            <w:r>
              <w:rPr>
                <w:sz w:val="24"/>
                <w:szCs w:val="24"/>
              </w:rPr>
              <w:t>f</w:t>
            </w:r>
            <w:r w:rsidRPr="005C78BC">
              <w:rPr>
                <w:sz w:val="24"/>
                <w:szCs w:val="24"/>
              </w:rPr>
              <w:t xml:space="preserve"> </w:t>
            </w:r>
            <w:r>
              <w:rPr>
                <w:sz w:val="24"/>
                <w:szCs w:val="24"/>
              </w:rPr>
              <w:t xml:space="preserve">the </w:t>
            </w:r>
            <w:r w:rsidRPr="005C78BC">
              <w:rPr>
                <w:sz w:val="24"/>
                <w:szCs w:val="24"/>
              </w:rPr>
              <w:t>Se</w:t>
            </w:r>
            <w:r>
              <w:rPr>
                <w:sz w:val="24"/>
                <w:szCs w:val="24"/>
              </w:rPr>
              <w:t>rvi</w:t>
            </w:r>
            <w:r w:rsidRPr="005C78BC">
              <w:rPr>
                <w:sz w:val="24"/>
                <w:szCs w:val="24"/>
              </w:rPr>
              <w:t>ce</w:t>
            </w:r>
            <w:r>
              <w:rPr>
                <w:sz w:val="24"/>
                <w:szCs w:val="24"/>
              </w:rPr>
              <w:t>s,</w:t>
            </w:r>
            <w:r w:rsidRPr="005C78BC">
              <w:rPr>
                <w:sz w:val="24"/>
                <w:szCs w:val="24"/>
              </w:rPr>
              <w:t xml:space="preserve"> </w:t>
            </w:r>
            <w:r>
              <w:rPr>
                <w:sz w:val="24"/>
                <w:szCs w:val="24"/>
              </w:rPr>
              <w:t>m</w:t>
            </w:r>
            <w:r w:rsidRPr="005C78BC">
              <w:rPr>
                <w:sz w:val="24"/>
                <w:szCs w:val="24"/>
              </w:rPr>
              <w:t>a</w:t>
            </w:r>
            <w:r>
              <w:rPr>
                <w:sz w:val="24"/>
                <w:szCs w:val="24"/>
              </w:rPr>
              <w:t>y</w:t>
            </w:r>
            <w:r w:rsidRPr="005C78BC">
              <w:rPr>
                <w:sz w:val="24"/>
                <w:szCs w:val="24"/>
              </w:rPr>
              <w:t xml:space="preserve"> </w:t>
            </w:r>
            <w:r>
              <w:rPr>
                <w:sz w:val="24"/>
                <w:szCs w:val="24"/>
              </w:rPr>
              <w:t>on</w:t>
            </w:r>
            <w:r w:rsidRPr="005C78BC">
              <w:rPr>
                <w:sz w:val="24"/>
                <w:szCs w:val="24"/>
              </w:rPr>
              <w:t>l</w:t>
            </w:r>
            <w:r>
              <w:rPr>
                <w:sz w:val="24"/>
                <w:szCs w:val="24"/>
              </w:rPr>
              <w:t>y</w:t>
            </w:r>
            <w:r w:rsidRPr="005C78BC">
              <w:rPr>
                <w:sz w:val="24"/>
                <w:szCs w:val="24"/>
              </w:rPr>
              <w:t xml:space="preserve"> </w:t>
            </w:r>
            <w:r>
              <w:rPr>
                <w:sz w:val="24"/>
                <w:szCs w:val="24"/>
              </w:rPr>
              <w:t>be</w:t>
            </w:r>
            <w:r w:rsidRPr="005C78BC">
              <w:rPr>
                <w:sz w:val="24"/>
                <w:szCs w:val="24"/>
              </w:rPr>
              <w:t xml:space="preserve"> </w:t>
            </w:r>
            <w:r>
              <w:rPr>
                <w:sz w:val="24"/>
                <w:szCs w:val="24"/>
              </w:rPr>
              <w:t>made</w:t>
            </w:r>
            <w:r w:rsidRPr="005C78BC">
              <w:rPr>
                <w:sz w:val="24"/>
                <w:szCs w:val="24"/>
              </w:rPr>
              <w:t xml:space="preserve"> b</w:t>
            </w:r>
            <w:r>
              <w:rPr>
                <w:sz w:val="24"/>
                <w:szCs w:val="24"/>
              </w:rPr>
              <w:t xml:space="preserve">y </w:t>
            </w:r>
            <w:r w:rsidRPr="005C78BC">
              <w:rPr>
                <w:sz w:val="24"/>
                <w:szCs w:val="24"/>
              </w:rPr>
              <w:t>w</w:t>
            </w:r>
            <w:r>
              <w:rPr>
                <w:sz w:val="24"/>
                <w:szCs w:val="24"/>
              </w:rPr>
              <w:t>ritten</w:t>
            </w:r>
            <w:r w:rsidRPr="005C78BC">
              <w:rPr>
                <w:sz w:val="24"/>
                <w:szCs w:val="24"/>
              </w:rPr>
              <w:t xml:space="preserve"> a</w:t>
            </w:r>
            <w:r>
              <w:rPr>
                <w:sz w:val="24"/>
                <w:szCs w:val="24"/>
              </w:rPr>
              <w:t>g</w:t>
            </w:r>
            <w:r w:rsidRPr="005C78BC">
              <w:rPr>
                <w:sz w:val="24"/>
                <w:szCs w:val="24"/>
              </w:rPr>
              <w:t>reeme</w:t>
            </w:r>
            <w:r>
              <w:rPr>
                <w:sz w:val="24"/>
                <w:szCs w:val="24"/>
              </w:rPr>
              <w:t>nt</w:t>
            </w:r>
            <w:r w:rsidRPr="005C78BC">
              <w:rPr>
                <w:sz w:val="24"/>
                <w:szCs w:val="24"/>
              </w:rPr>
              <w:t xml:space="preserve"> </w:t>
            </w:r>
            <w:r>
              <w:rPr>
                <w:sz w:val="24"/>
                <w:szCs w:val="24"/>
              </w:rPr>
              <w:t>b</w:t>
            </w:r>
            <w:r w:rsidRPr="005C78BC">
              <w:rPr>
                <w:sz w:val="24"/>
                <w:szCs w:val="24"/>
              </w:rPr>
              <w:t>e</w:t>
            </w:r>
            <w:r>
              <w:rPr>
                <w:sz w:val="24"/>
                <w:szCs w:val="24"/>
              </w:rPr>
              <w:t>tw</w:t>
            </w:r>
            <w:r w:rsidRPr="005C78BC">
              <w:rPr>
                <w:sz w:val="24"/>
                <w:szCs w:val="24"/>
              </w:rPr>
              <w:t>ee</w:t>
            </w:r>
            <w:r>
              <w:rPr>
                <w:sz w:val="24"/>
                <w:szCs w:val="24"/>
              </w:rPr>
              <w:t>n</w:t>
            </w:r>
            <w:r w:rsidRPr="005C78BC">
              <w:rPr>
                <w:sz w:val="24"/>
                <w:szCs w:val="24"/>
              </w:rPr>
              <w:t xml:space="preserve"> </w:t>
            </w:r>
            <w:r>
              <w:rPr>
                <w:sz w:val="24"/>
                <w:szCs w:val="24"/>
              </w:rPr>
              <w:t>the</w:t>
            </w:r>
            <w:r w:rsidRPr="005C78BC">
              <w:rPr>
                <w:sz w:val="24"/>
                <w:szCs w:val="24"/>
              </w:rPr>
              <w:t xml:space="preserve"> Pa</w:t>
            </w:r>
            <w:r>
              <w:rPr>
                <w:sz w:val="24"/>
                <w:szCs w:val="24"/>
              </w:rPr>
              <w:t>rties. Ho</w:t>
            </w:r>
            <w:r w:rsidRPr="005C78BC">
              <w:rPr>
                <w:sz w:val="24"/>
                <w:szCs w:val="24"/>
              </w:rPr>
              <w:t>we</w:t>
            </w:r>
            <w:r>
              <w:rPr>
                <w:sz w:val="24"/>
                <w:szCs w:val="24"/>
              </w:rPr>
              <w:t>v</w:t>
            </w:r>
            <w:r w:rsidRPr="005C78BC">
              <w:rPr>
                <w:sz w:val="24"/>
                <w:szCs w:val="24"/>
              </w:rPr>
              <w:t>e</w:t>
            </w:r>
            <w:r>
              <w:rPr>
                <w:sz w:val="24"/>
                <w:szCs w:val="24"/>
              </w:rPr>
              <w:t>r,</w:t>
            </w:r>
            <w:r w:rsidRPr="005C78BC">
              <w:rPr>
                <w:sz w:val="24"/>
                <w:szCs w:val="24"/>
              </w:rPr>
              <w:t xml:space="preserve"> eac</w:t>
            </w:r>
            <w:r>
              <w:rPr>
                <w:sz w:val="24"/>
                <w:szCs w:val="24"/>
              </w:rPr>
              <w:t>h</w:t>
            </w:r>
            <w:r w:rsidRPr="005C78BC">
              <w:rPr>
                <w:sz w:val="24"/>
                <w:szCs w:val="24"/>
              </w:rPr>
              <w:t xml:space="preserve"> Pa</w:t>
            </w:r>
            <w:r>
              <w:rPr>
                <w:sz w:val="24"/>
                <w:szCs w:val="24"/>
              </w:rPr>
              <w:t>r</w:t>
            </w:r>
            <w:r w:rsidRPr="005C78BC">
              <w:rPr>
                <w:sz w:val="24"/>
                <w:szCs w:val="24"/>
              </w:rPr>
              <w:t>t</w:t>
            </w:r>
            <w:r>
              <w:rPr>
                <w:sz w:val="24"/>
                <w:szCs w:val="24"/>
              </w:rPr>
              <w:t>y s</w:t>
            </w:r>
            <w:r w:rsidRPr="005C78BC">
              <w:rPr>
                <w:sz w:val="24"/>
                <w:szCs w:val="24"/>
              </w:rPr>
              <w:t>ha</w:t>
            </w:r>
            <w:r>
              <w:rPr>
                <w:sz w:val="24"/>
                <w:szCs w:val="24"/>
              </w:rPr>
              <w:t>ll</w:t>
            </w:r>
            <w:r w:rsidRPr="005C78BC">
              <w:rPr>
                <w:sz w:val="24"/>
                <w:szCs w:val="24"/>
              </w:rPr>
              <w:t xml:space="preserve"> g</w:t>
            </w:r>
            <w:r>
              <w:rPr>
                <w:sz w:val="24"/>
                <w:szCs w:val="24"/>
              </w:rPr>
              <w:t>ive</w:t>
            </w:r>
            <w:r w:rsidRPr="005C78BC">
              <w:rPr>
                <w:sz w:val="24"/>
                <w:szCs w:val="24"/>
              </w:rPr>
              <w:t xml:space="preserve"> </w:t>
            </w:r>
            <w:r>
              <w:rPr>
                <w:sz w:val="24"/>
                <w:szCs w:val="24"/>
              </w:rPr>
              <w:t>due</w:t>
            </w:r>
            <w:r w:rsidRPr="005C78BC">
              <w:rPr>
                <w:sz w:val="24"/>
                <w:szCs w:val="24"/>
              </w:rPr>
              <w:t xml:space="preserve"> c</w:t>
            </w:r>
            <w:r>
              <w:rPr>
                <w:sz w:val="24"/>
                <w:szCs w:val="24"/>
              </w:rPr>
              <w:t>onsid</w:t>
            </w:r>
            <w:r w:rsidRPr="005C78BC">
              <w:rPr>
                <w:sz w:val="24"/>
                <w:szCs w:val="24"/>
              </w:rPr>
              <w:t>e</w:t>
            </w:r>
            <w:r>
              <w:rPr>
                <w:sz w:val="24"/>
                <w:szCs w:val="24"/>
              </w:rPr>
              <w:t>r</w:t>
            </w:r>
            <w:r w:rsidRPr="005C78BC">
              <w:rPr>
                <w:sz w:val="24"/>
                <w:szCs w:val="24"/>
              </w:rPr>
              <w:t>a</w:t>
            </w:r>
            <w:r>
              <w:rPr>
                <w:sz w:val="24"/>
                <w:szCs w:val="24"/>
              </w:rPr>
              <w:t>t</w:t>
            </w:r>
            <w:r w:rsidRPr="005C78BC">
              <w:rPr>
                <w:sz w:val="24"/>
                <w:szCs w:val="24"/>
              </w:rPr>
              <w:t>io</w:t>
            </w:r>
            <w:r>
              <w:rPr>
                <w:sz w:val="24"/>
                <w:szCs w:val="24"/>
              </w:rPr>
              <w:t>n</w:t>
            </w:r>
            <w:r w:rsidRPr="005C78BC">
              <w:rPr>
                <w:sz w:val="24"/>
                <w:szCs w:val="24"/>
              </w:rPr>
              <w:t xml:space="preserve"> </w:t>
            </w:r>
            <w:r>
              <w:rPr>
                <w:sz w:val="24"/>
                <w:szCs w:val="24"/>
              </w:rPr>
              <w:t>to</w:t>
            </w:r>
            <w:r w:rsidRPr="005C78BC">
              <w:rPr>
                <w:sz w:val="24"/>
                <w:szCs w:val="24"/>
              </w:rPr>
              <w:t xml:space="preserve"> an</w:t>
            </w:r>
            <w:r>
              <w:rPr>
                <w:sz w:val="24"/>
                <w:szCs w:val="24"/>
              </w:rPr>
              <w:t>y p</w:t>
            </w:r>
            <w:r w:rsidRPr="005C78BC">
              <w:rPr>
                <w:sz w:val="24"/>
                <w:szCs w:val="24"/>
              </w:rPr>
              <w:t>r</w:t>
            </w:r>
            <w:r>
              <w:rPr>
                <w:sz w:val="24"/>
                <w:szCs w:val="24"/>
              </w:rPr>
              <w:t>opos</w:t>
            </w:r>
            <w:r w:rsidRPr="005C78BC">
              <w:rPr>
                <w:sz w:val="24"/>
                <w:szCs w:val="24"/>
              </w:rPr>
              <w:t>a</w:t>
            </w:r>
            <w:r>
              <w:rPr>
                <w:sz w:val="24"/>
                <w:szCs w:val="24"/>
              </w:rPr>
              <w:t>ls</w:t>
            </w:r>
            <w:r w:rsidRPr="005C78BC">
              <w:rPr>
                <w:sz w:val="24"/>
                <w:szCs w:val="24"/>
              </w:rPr>
              <w:t xml:space="preserve"> </w:t>
            </w:r>
            <w:r>
              <w:rPr>
                <w:sz w:val="24"/>
                <w:szCs w:val="24"/>
              </w:rPr>
              <w:t>for mod</w:t>
            </w:r>
            <w:r w:rsidRPr="005C78BC">
              <w:rPr>
                <w:sz w:val="24"/>
                <w:szCs w:val="24"/>
              </w:rPr>
              <w:t>i</w:t>
            </w:r>
            <w:r>
              <w:rPr>
                <w:sz w:val="24"/>
                <w:szCs w:val="24"/>
              </w:rPr>
              <w:t>fi</w:t>
            </w:r>
            <w:r w:rsidRPr="005C78BC">
              <w:rPr>
                <w:sz w:val="24"/>
                <w:szCs w:val="24"/>
              </w:rPr>
              <w:t>ca</w:t>
            </w:r>
            <w:r>
              <w:rPr>
                <w:sz w:val="24"/>
                <w:szCs w:val="24"/>
              </w:rPr>
              <w:t>t</w:t>
            </w:r>
            <w:r w:rsidRPr="005C78BC">
              <w:rPr>
                <w:sz w:val="24"/>
                <w:szCs w:val="24"/>
              </w:rPr>
              <w:t>i</w:t>
            </w:r>
            <w:r>
              <w:rPr>
                <w:sz w:val="24"/>
                <w:szCs w:val="24"/>
              </w:rPr>
              <w:t>on or</w:t>
            </w:r>
            <w:r w:rsidRPr="005C78BC">
              <w:rPr>
                <w:sz w:val="24"/>
                <w:szCs w:val="24"/>
              </w:rPr>
              <w:t xml:space="preserve"> </w:t>
            </w:r>
            <w:r>
              <w:rPr>
                <w:sz w:val="24"/>
                <w:szCs w:val="24"/>
              </w:rPr>
              <w:t>v</w:t>
            </w:r>
            <w:r w:rsidRPr="005C78BC">
              <w:rPr>
                <w:sz w:val="24"/>
                <w:szCs w:val="24"/>
              </w:rPr>
              <w:t>a</w:t>
            </w:r>
            <w:r>
              <w:rPr>
                <w:sz w:val="24"/>
                <w:szCs w:val="24"/>
              </w:rPr>
              <w:t>ri</w:t>
            </w:r>
            <w:r w:rsidRPr="005C78BC">
              <w:rPr>
                <w:sz w:val="24"/>
                <w:szCs w:val="24"/>
              </w:rPr>
              <w:t>a</w:t>
            </w:r>
            <w:r>
              <w:rPr>
                <w:sz w:val="24"/>
                <w:szCs w:val="24"/>
              </w:rPr>
              <w:t>t</w:t>
            </w:r>
            <w:r w:rsidRPr="005C78BC">
              <w:rPr>
                <w:sz w:val="24"/>
                <w:szCs w:val="24"/>
              </w:rPr>
              <w:t>i</w:t>
            </w:r>
            <w:r>
              <w:rPr>
                <w:sz w:val="24"/>
                <w:szCs w:val="24"/>
              </w:rPr>
              <w:t>on</w:t>
            </w:r>
            <w:r w:rsidRPr="005C78BC">
              <w:rPr>
                <w:sz w:val="24"/>
                <w:szCs w:val="24"/>
              </w:rPr>
              <w:t xml:space="preserve"> </w:t>
            </w:r>
            <w:r>
              <w:rPr>
                <w:sz w:val="24"/>
                <w:szCs w:val="24"/>
              </w:rPr>
              <w:t>made</w:t>
            </w:r>
            <w:r w:rsidRPr="005C78BC">
              <w:rPr>
                <w:sz w:val="24"/>
                <w:szCs w:val="24"/>
              </w:rPr>
              <w:t xml:space="preserve"> b</w:t>
            </w:r>
            <w:r>
              <w:rPr>
                <w:sz w:val="24"/>
                <w:szCs w:val="24"/>
              </w:rPr>
              <w:t>y</w:t>
            </w:r>
            <w:r w:rsidRPr="005C78BC">
              <w:rPr>
                <w:sz w:val="24"/>
                <w:szCs w:val="24"/>
              </w:rPr>
              <w:t xml:space="preserve"> </w:t>
            </w:r>
            <w:r>
              <w:rPr>
                <w:sz w:val="24"/>
                <w:szCs w:val="24"/>
              </w:rPr>
              <w:t>the oth</w:t>
            </w:r>
            <w:r w:rsidRPr="005C78BC">
              <w:rPr>
                <w:sz w:val="24"/>
                <w:szCs w:val="24"/>
              </w:rPr>
              <w:t>e</w:t>
            </w:r>
            <w:r>
              <w:rPr>
                <w:sz w:val="24"/>
                <w:szCs w:val="24"/>
              </w:rPr>
              <w:t>r P</w:t>
            </w:r>
            <w:r w:rsidRPr="005C78BC">
              <w:rPr>
                <w:sz w:val="24"/>
                <w:szCs w:val="24"/>
              </w:rPr>
              <w:t>a</w:t>
            </w:r>
            <w:r>
              <w:rPr>
                <w:sz w:val="24"/>
                <w:szCs w:val="24"/>
              </w:rPr>
              <w:t>r</w:t>
            </w:r>
            <w:r w:rsidRPr="005C78BC">
              <w:rPr>
                <w:sz w:val="24"/>
                <w:szCs w:val="24"/>
              </w:rPr>
              <w:t>ty.</w:t>
            </w:r>
          </w:p>
        </w:tc>
      </w:tr>
      <w:tr w:rsidR="00921C3E" w:rsidTr="00772811">
        <w:trPr>
          <w:trHeight w:val="418"/>
        </w:trPr>
        <w:tc>
          <w:tcPr>
            <w:tcW w:w="2267" w:type="dxa"/>
          </w:tcPr>
          <w:p w:rsidR="00921C3E" w:rsidRDefault="00921C3E" w:rsidP="009338B2">
            <w:pPr>
              <w:ind w:left="0"/>
              <w:rPr>
                <w:b/>
                <w:sz w:val="24"/>
                <w:szCs w:val="24"/>
              </w:rPr>
            </w:pPr>
            <w:r>
              <w:rPr>
                <w:b/>
                <w:sz w:val="24"/>
                <w:szCs w:val="24"/>
              </w:rPr>
              <w:t xml:space="preserve">2.5 </w:t>
            </w:r>
            <w:r>
              <w:rPr>
                <w:b/>
                <w:spacing w:val="-3"/>
                <w:sz w:val="24"/>
                <w:szCs w:val="24"/>
              </w:rPr>
              <w:t>F</w:t>
            </w:r>
            <w:r>
              <w:rPr>
                <w:b/>
                <w:sz w:val="24"/>
                <w:szCs w:val="24"/>
              </w:rPr>
              <w:t>o</w:t>
            </w:r>
            <w:r>
              <w:rPr>
                <w:b/>
                <w:spacing w:val="1"/>
                <w:sz w:val="24"/>
                <w:szCs w:val="24"/>
              </w:rPr>
              <w:t>r</w:t>
            </w:r>
            <w:r>
              <w:rPr>
                <w:b/>
                <w:spacing w:val="-1"/>
                <w:sz w:val="24"/>
                <w:szCs w:val="24"/>
              </w:rPr>
              <w:t>c</w:t>
            </w:r>
            <w:r>
              <w:rPr>
                <w:b/>
                <w:sz w:val="24"/>
                <w:szCs w:val="24"/>
              </w:rPr>
              <w:t>e</w:t>
            </w:r>
            <w:r>
              <w:rPr>
                <w:b/>
                <w:spacing w:val="1"/>
                <w:sz w:val="24"/>
                <w:szCs w:val="24"/>
              </w:rPr>
              <w:t xml:space="preserve"> </w:t>
            </w:r>
            <w:r>
              <w:rPr>
                <w:b/>
                <w:spacing w:val="-1"/>
                <w:sz w:val="24"/>
                <w:szCs w:val="24"/>
              </w:rPr>
              <w:t>M</w:t>
            </w:r>
            <w:r>
              <w:rPr>
                <w:b/>
                <w:sz w:val="24"/>
                <w:szCs w:val="24"/>
              </w:rPr>
              <w:t>a</w:t>
            </w:r>
            <w:r>
              <w:rPr>
                <w:b/>
                <w:spacing w:val="-1"/>
                <w:sz w:val="24"/>
                <w:szCs w:val="24"/>
              </w:rPr>
              <w:t>je</w:t>
            </w:r>
            <w:r>
              <w:rPr>
                <w:b/>
                <w:spacing w:val="1"/>
                <w:sz w:val="24"/>
                <w:szCs w:val="24"/>
              </w:rPr>
              <w:t>ur</w:t>
            </w:r>
            <w:r>
              <w:rPr>
                <w:b/>
                <w:sz w:val="24"/>
                <w:szCs w:val="24"/>
              </w:rPr>
              <w:t>e</w:t>
            </w:r>
          </w:p>
        </w:tc>
        <w:tc>
          <w:tcPr>
            <w:tcW w:w="7020" w:type="dxa"/>
          </w:tcPr>
          <w:p w:rsidR="00921C3E" w:rsidRPr="00772811" w:rsidRDefault="00921C3E" w:rsidP="005C78BC">
            <w:pPr>
              <w:pStyle w:val="ListParagraph"/>
              <w:ind w:right="-108"/>
              <w:rPr>
                <w:spacing w:val="-3"/>
                <w:sz w:val="24"/>
                <w:szCs w:val="24"/>
              </w:rPr>
            </w:pPr>
            <w:r>
              <w:rPr>
                <w:sz w:val="24"/>
                <w:szCs w:val="24"/>
              </w:rPr>
              <w:t>The</w:t>
            </w:r>
            <w:r w:rsidRPr="005C78BC">
              <w:rPr>
                <w:sz w:val="24"/>
                <w:szCs w:val="24"/>
              </w:rPr>
              <w:t xml:space="preserve"> </w:t>
            </w:r>
            <w:r>
              <w:rPr>
                <w:sz w:val="24"/>
                <w:szCs w:val="24"/>
              </w:rPr>
              <w:t>f</w:t>
            </w:r>
            <w:r w:rsidRPr="005C78BC">
              <w:rPr>
                <w:sz w:val="24"/>
                <w:szCs w:val="24"/>
              </w:rPr>
              <w:t>a</w:t>
            </w:r>
            <w:r>
              <w:rPr>
                <w:sz w:val="24"/>
                <w:szCs w:val="24"/>
              </w:rPr>
              <w:t>i</w:t>
            </w:r>
            <w:r w:rsidRPr="005C78BC">
              <w:rPr>
                <w:sz w:val="24"/>
                <w:szCs w:val="24"/>
              </w:rPr>
              <w:t>l</w:t>
            </w:r>
            <w:r>
              <w:rPr>
                <w:sz w:val="24"/>
                <w:szCs w:val="24"/>
              </w:rPr>
              <w:t>u</w:t>
            </w:r>
            <w:r w:rsidRPr="005C78BC">
              <w:rPr>
                <w:sz w:val="24"/>
                <w:szCs w:val="24"/>
              </w:rPr>
              <w:t>r</w:t>
            </w:r>
            <w:r>
              <w:rPr>
                <w:sz w:val="24"/>
                <w:szCs w:val="24"/>
              </w:rPr>
              <w:t>e</w:t>
            </w:r>
            <w:r w:rsidRPr="005C78BC">
              <w:rPr>
                <w:sz w:val="24"/>
                <w:szCs w:val="24"/>
              </w:rPr>
              <w:t xml:space="preserve"> </w:t>
            </w:r>
            <w:r>
              <w:rPr>
                <w:sz w:val="24"/>
                <w:szCs w:val="24"/>
              </w:rPr>
              <w:t>on</w:t>
            </w:r>
            <w:r w:rsidRPr="005C78BC">
              <w:rPr>
                <w:sz w:val="24"/>
                <w:szCs w:val="24"/>
              </w:rPr>
              <w:t xml:space="preserve"> </w:t>
            </w:r>
            <w:r>
              <w:rPr>
                <w:sz w:val="24"/>
                <w:szCs w:val="24"/>
              </w:rPr>
              <w:t>the</w:t>
            </w:r>
            <w:r w:rsidRPr="005C78BC">
              <w:rPr>
                <w:sz w:val="24"/>
                <w:szCs w:val="24"/>
              </w:rPr>
              <w:t xml:space="preserve"> </w:t>
            </w:r>
            <w:r>
              <w:rPr>
                <w:sz w:val="24"/>
                <w:szCs w:val="24"/>
              </w:rPr>
              <w:t>p</w:t>
            </w:r>
            <w:r w:rsidRPr="005C78BC">
              <w:rPr>
                <w:sz w:val="24"/>
                <w:szCs w:val="24"/>
              </w:rPr>
              <w:t>a</w:t>
            </w:r>
            <w:r>
              <w:rPr>
                <w:sz w:val="24"/>
                <w:szCs w:val="24"/>
              </w:rPr>
              <w:t>rt</w:t>
            </w:r>
            <w:r w:rsidRPr="005C78BC">
              <w:rPr>
                <w:sz w:val="24"/>
                <w:szCs w:val="24"/>
              </w:rPr>
              <w:t xml:space="preserve"> </w:t>
            </w:r>
            <w:r>
              <w:rPr>
                <w:sz w:val="24"/>
                <w:szCs w:val="24"/>
              </w:rPr>
              <w:t>of</w:t>
            </w:r>
            <w:r w:rsidRPr="005C78BC">
              <w:rPr>
                <w:sz w:val="24"/>
                <w:szCs w:val="24"/>
              </w:rPr>
              <w:t xml:space="preserve"> </w:t>
            </w:r>
            <w:r>
              <w:rPr>
                <w:sz w:val="24"/>
                <w:szCs w:val="24"/>
              </w:rPr>
              <w:t>the</w:t>
            </w:r>
            <w:r w:rsidRPr="005C78BC">
              <w:rPr>
                <w:sz w:val="24"/>
                <w:szCs w:val="24"/>
              </w:rPr>
              <w:t xml:space="preserve"> </w:t>
            </w:r>
            <w:r>
              <w:rPr>
                <w:sz w:val="24"/>
                <w:szCs w:val="24"/>
              </w:rPr>
              <w:t>p</w:t>
            </w:r>
            <w:r w:rsidRPr="005C78BC">
              <w:rPr>
                <w:sz w:val="24"/>
                <w:szCs w:val="24"/>
              </w:rPr>
              <w:t>a</w:t>
            </w:r>
            <w:r>
              <w:rPr>
                <w:sz w:val="24"/>
                <w:szCs w:val="24"/>
              </w:rPr>
              <w:t>rties</w:t>
            </w:r>
            <w:r w:rsidRPr="005C78BC">
              <w:rPr>
                <w:sz w:val="24"/>
                <w:szCs w:val="24"/>
              </w:rPr>
              <w:t xml:space="preserve"> </w:t>
            </w:r>
            <w:r>
              <w:rPr>
                <w:sz w:val="24"/>
                <w:szCs w:val="24"/>
              </w:rPr>
              <w:t>to</w:t>
            </w:r>
            <w:r w:rsidRPr="005C78BC">
              <w:rPr>
                <w:sz w:val="24"/>
                <w:szCs w:val="24"/>
              </w:rPr>
              <w:t xml:space="preserve"> </w:t>
            </w:r>
            <w:r>
              <w:rPr>
                <w:sz w:val="24"/>
                <w:szCs w:val="24"/>
              </w:rPr>
              <w:t>p</w:t>
            </w:r>
            <w:r w:rsidRPr="005C78BC">
              <w:rPr>
                <w:sz w:val="24"/>
                <w:szCs w:val="24"/>
              </w:rPr>
              <w:t>e</w:t>
            </w:r>
            <w:r>
              <w:rPr>
                <w:sz w:val="24"/>
                <w:szCs w:val="24"/>
              </w:rPr>
              <w:t>r</w:t>
            </w:r>
            <w:r w:rsidRPr="005C78BC">
              <w:rPr>
                <w:sz w:val="24"/>
                <w:szCs w:val="24"/>
              </w:rPr>
              <w:t>f</w:t>
            </w:r>
            <w:r>
              <w:rPr>
                <w:sz w:val="24"/>
                <w:szCs w:val="24"/>
              </w:rPr>
              <w:t>o</w:t>
            </w:r>
            <w:r w:rsidRPr="005C78BC">
              <w:rPr>
                <w:sz w:val="24"/>
                <w:szCs w:val="24"/>
              </w:rPr>
              <w:t>r</w:t>
            </w:r>
            <w:r>
              <w:rPr>
                <w:sz w:val="24"/>
                <w:szCs w:val="24"/>
              </w:rPr>
              <w:t>m</w:t>
            </w:r>
            <w:r w:rsidRPr="005C78BC">
              <w:rPr>
                <w:sz w:val="24"/>
                <w:szCs w:val="24"/>
              </w:rPr>
              <w:t xml:space="preserve"> </w:t>
            </w:r>
            <w:r>
              <w:rPr>
                <w:sz w:val="24"/>
                <w:szCs w:val="24"/>
              </w:rPr>
              <w:t>their</w:t>
            </w:r>
            <w:r w:rsidRPr="005C78BC">
              <w:rPr>
                <w:sz w:val="24"/>
                <w:szCs w:val="24"/>
              </w:rPr>
              <w:t xml:space="preserve"> </w:t>
            </w:r>
            <w:r>
              <w:rPr>
                <w:sz w:val="24"/>
                <w:szCs w:val="24"/>
              </w:rPr>
              <w:t>obl</w:t>
            </w:r>
            <w:r w:rsidRPr="005C78BC">
              <w:rPr>
                <w:sz w:val="24"/>
                <w:szCs w:val="24"/>
              </w:rPr>
              <w:t>iga</w:t>
            </w:r>
            <w:r>
              <w:rPr>
                <w:sz w:val="24"/>
                <w:szCs w:val="24"/>
              </w:rPr>
              <w:t>t</w:t>
            </w:r>
            <w:r w:rsidRPr="005C78BC">
              <w:rPr>
                <w:sz w:val="24"/>
                <w:szCs w:val="24"/>
              </w:rPr>
              <w:t>i</w:t>
            </w:r>
            <w:r>
              <w:rPr>
                <w:sz w:val="24"/>
                <w:szCs w:val="24"/>
              </w:rPr>
              <w:t>on</w:t>
            </w:r>
            <w:r w:rsidRPr="005C78BC">
              <w:rPr>
                <w:sz w:val="24"/>
                <w:szCs w:val="24"/>
              </w:rPr>
              <w:t xml:space="preserve"> </w:t>
            </w:r>
            <w:r>
              <w:rPr>
                <w:sz w:val="24"/>
                <w:szCs w:val="24"/>
              </w:rPr>
              <w:t>und</w:t>
            </w:r>
            <w:r w:rsidRPr="005C78BC">
              <w:rPr>
                <w:sz w:val="24"/>
                <w:szCs w:val="24"/>
              </w:rPr>
              <w:t>e</w:t>
            </w:r>
            <w:r>
              <w:rPr>
                <w:sz w:val="24"/>
                <w:szCs w:val="24"/>
              </w:rPr>
              <w:t>r</w:t>
            </w:r>
            <w:r w:rsidRPr="005C78BC">
              <w:rPr>
                <w:sz w:val="24"/>
                <w:szCs w:val="24"/>
              </w:rPr>
              <w:t xml:space="preserve"> </w:t>
            </w:r>
            <w:r>
              <w:rPr>
                <w:sz w:val="24"/>
                <w:szCs w:val="24"/>
              </w:rPr>
              <w:t>t</w:t>
            </w:r>
            <w:r w:rsidRPr="005C78BC">
              <w:rPr>
                <w:sz w:val="24"/>
                <w:szCs w:val="24"/>
              </w:rPr>
              <w:t>h</w:t>
            </w:r>
            <w:r>
              <w:rPr>
                <w:sz w:val="24"/>
                <w:szCs w:val="24"/>
              </w:rPr>
              <w:t xml:space="preserve">e </w:t>
            </w:r>
            <w:r w:rsidRPr="005C78BC">
              <w:rPr>
                <w:sz w:val="24"/>
                <w:szCs w:val="24"/>
              </w:rPr>
              <w:t>c</w:t>
            </w:r>
            <w:r>
              <w:rPr>
                <w:sz w:val="24"/>
                <w:szCs w:val="24"/>
              </w:rPr>
              <w:t>ontr</w:t>
            </w:r>
            <w:r w:rsidRPr="005C78BC">
              <w:rPr>
                <w:sz w:val="24"/>
                <w:szCs w:val="24"/>
              </w:rPr>
              <w:t>ac</w:t>
            </w:r>
            <w:r>
              <w:rPr>
                <w:sz w:val="24"/>
                <w:szCs w:val="24"/>
              </w:rPr>
              <w:t>t</w:t>
            </w:r>
            <w:r w:rsidRPr="005C78BC">
              <w:rPr>
                <w:sz w:val="24"/>
                <w:szCs w:val="24"/>
              </w:rPr>
              <w:t xml:space="preserve"> </w:t>
            </w:r>
            <w:r>
              <w:rPr>
                <w:sz w:val="24"/>
                <w:szCs w:val="24"/>
              </w:rPr>
              <w:t>will</w:t>
            </w:r>
            <w:r w:rsidRPr="005C78BC">
              <w:rPr>
                <w:sz w:val="24"/>
                <w:szCs w:val="24"/>
              </w:rPr>
              <w:t xml:space="preserve"> </w:t>
            </w:r>
            <w:r>
              <w:rPr>
                <w:sz w:val="24"/>
                <w:szCs w:val="24"/>
              </w:rPr>
              <w:t>not</w:t>
            </w:r>
            <w:r w:rsidRPr="005C78BC">
              <w:rPr>
                <w:sz w:val="24"/>
                <w:szCs w:val="24"/>
              </w:rPr>
              <w:t xml:space="preserve"> </w:t>
            </w:r>
            <w:r>
              <w:rPr>
                <w:sz w:val="24"/>
                <w:szCs w:val="24"/>
              </w:rPr>
              <w:t>be</w:t>
            </w:r>
            <w:r w:rsidRPr="005C78BC">
              <w:rPr>
                <w:sz w:val="24"/>
                <w:szCs w:val="24"/>
              </w:rPr>
              <w:t xml:space="preserve"> c</w:t>
            </w:r>
            <w:r>
              <w:rPr>
                <w:sz w:val="24"/>
                <w:szCs w:val="24"/>
              </w:rPr>
              <w:t>o</w:t>
            </w:r>
            <w:r w:rsidRPr="005C78BC">
              <w:rPr>
                <w:sz w:val="24"/>
                <w:szCs w:val="24"/>
              </w:rPr>
              <w:t>n</w:t>
            </w:r>
            <w:r>
              <w:rPr>
                <w:sz w:val="24"/>
                <w:szCs w:val="24"/>
              </w:rPr>
              <w:t>side</w:t>
            </w:r>
            <w:r w:rsidRPr="005C78BC">
              <w:rPr>
                <w:sz w:val="24"/>
                <w:szCs w:val="24"/>
              </w:rPr>
              <w:t>re</w:t>
            </w:r>
            <w:r>
              <w:rPr>
                <w:sz w:val="24"/>
                <w:szCs w:val="24"/>
              </w:rPr>
              <w:t>d</w:t>
            </w:r>
            <w:r w:rsidRPr="005C78BC">
              <w:rPr>
                <w:sz w:val="24"/>
                <w:szCs w:val="24"/>
              </w:rPr>
              <w:t xml:space="preserve"> </w:t>
            </w:r>
            <w:r>
              <w:rPr>
                <w:sz w:val="24"/>
                <w:szCs w:val="24"/>
              </w:rPr>
              <w:t>a d</w:t>
            </w:r>
            <w:r w:rsidRPr="005C78BC">
              <w:rPr>
                <w:sz w:val="24"/>
                <w:szCs w:val="24"/>
              </w:rPr>
              <w:t>e</w:t>
            </w:r>
            <w:r>
              <w:rPr>
                <w:sz w:val="24"/>
                <w:szCs w:val="24"/>
              </w:rPr>
              <w:t>f</w:t>
            </w:r>
            <w:r w:rsidRPr="005C78BC">
              <w:rPr>
                <w:sz w:val="24"/>
                <w:szCs w:val="24"/>
              </w:rPr>
              <w:t>a</w:t>
            </w:r>
            <w:r>
              <w:rPr>
                <w:sz w:val="24"/>
                <w:szCs w:val="24"/>
              </w:rPr>
              <w:t>ult</w:t>
            </w:r>
            <w:r w:rsidRPr="005C78BC">
              <w:rPr>
                <w:sz w:val="24"/>
                <w:szCs w:val="24"/>
              </w:rPr>
              <w:t xml:space="preserve"> </w:t>
            </w:r>
            <w:r>
              <w:rPr>
                <w:sz w:val="24"/>
                <w:szCs w:val="24"/>
              </w:rPr>
              <w:t>if s</w:t>
            </w:r>
            <w:r w:rsidRPr="005C78BC">
              <w:rPr>
                <w:sz w:val="24"/>
                <w:szCs w:val="24"/>
              </w:rPr>
              <w:t>uc</w:t>
            </w:r>
            <w:r>
              <w:rPr>
                <w:sz w:val="24"/>
                <w:szCs w:val="24"/>
              </w:rPr>
              <w:t>h</w:t>
            </w:r>
            <w:r w:rsidRPr="005C78BC">
              <w:rPr>
                <w:sz w:val="24"/>
                <w:szCs w:val="24"/>
              </w:rPr>
              <w:t xml:space="preserve"> </w:t>
            </w:r>
            <w:r>
              <w:rPr>
                <w:sz w:val="24"/>
                <w:szCs w:val="24"/>
              </w:rPr>
              <w:lastRenderedPageBreak/>
              <w:t>f</w:t>
            </w:r>
            <w:r w:rsidRPr="005C78BC">
              <w:rPr>
                <w:sz w:val="24"/>
                <w:szCs w:val="24"/>
              </w:rPr>
              <w:t>a</w:t>
            </w:r>
            <w:r>
              <w:rPr>
                <w:sz w:val="24"/>
                <w:szCs w:val="24"/>
              </w:rPr>
              <w:t>i</w:t>
            </w:r>
            <w:r w:rsidRPr="005C78BC">
              <w:rPr>
                <w:sz w:val="24"/>
                <w:szCs w:val="24"/>
              </w:rPr>
              <w:t>l</w:t>
            </w:r>
            <w:r>
              <w:rPr>
                <w:sz w:val="24"/>
                <w:szCs w:val="24"/>
              </w:rPr>
              <w:t>u</w:t>
            </w:r>
            <w:r w:rsidRPr="005C78BC">
              <w:rPr>
                <w:sz w:val="24"/>
                <w:szCs w:val="24"/>
              </w:rPr>
              <w:t>r</w:t>
            </w:r>
            <w:r>
              <w:rPr>
                <w:sz w:val="24"/>
                <w:szCs w:val="24"/>
              </w:rPr>
              <w:t>e</w:t>
            </w:r>
            <w:r w:rsidRPr="005C78BC">
              <w:rPr>
                <w:sz w:val="24"/>
                <w:szCs w:val="24"/>
              </w:rPr>
              <w:t xml:space="preserve"> </w:t>
            </w:r>
            <w:r>
              <w:rPr>
                <w:sz w:val="24"/>
                <w:szCs w:val="24"/>
              </w:rPr>
              <w:t>is</w:t>
            </w:r>
            <w:r w:rsidRPr="005C78BC">
              <w:rPr>
                <w:sz w:val="24"/>
                <w:szCs w:val="24"/>
              </w:rPr>
              <w:t xml:space="preserve"> </w:t>
            </w:r>
            <w:r>
              <w:rPr>
                <w:sz w:val="24"/>
                <w:szCs w:val="24"/>
              </w:rPr>
              <w:t>the</w:t>
            </w:r>
            <w:r w:rsidRPr="005C78BC">
              <w:rPr>
                <w:sz w:val="24"/>
                <w:szCs w:val="24"/>
              </w:rPr>
              <w:t xml:space="preserve"> </w:t>
            </w:r>
            <w:r>
              <w:rPr>
                <w:sz w:val="24"/>
                <w:szCs w:val="24"/>
              </w:rPr>
              <w:t>r</w:t>
            </w:r>
            <w:r w:rsidRPr="005C78BC">
              <w:rPr>
                <w:sz w:val="24"/>
                <w:szCs w:val="24"/>
              </w:rPr>
              <w:t>e</w:t>
            </w:r>
            <w:r>
              <w:rPr>
                <w:sz w:val="24"/>
                <w:szCs w:val="24"/>
              </w:rPr>
              <w:t>sult</w:t>
            </w:r>
            <w:r w:rsidRPr="005C78BC">
              <w:rPr>
                <w:sz w:val="24"/>
                <w:szCs w:val="24"/>
              </w:rPr>
              <w:t xml:space="preserve"> </w:t>
            </w:r>
            <w:r>
              <w:rPr>
                <w:sz w:val="24"/>
                <w:szCs w:val="24"/>
              </w:rPr>
              <w:t>of n</w:t>
            </w:r>
            <w:r w:rsidRPr="005C78BC">
              <w:rPr>
                <w:sz w:val="24"/>
                <w:szCs w:val="24"/>
              </w:rPr>
              <w:t>a</w:t>
            </w:r>
            <w:r>
              <w:rPr>
                <w:sz w:val="24"/>
                <w:szCs w:val="24"/>
              </w:rPr>
              <w:t>tur</w:t>
            </w:r>
            <w:r w:rsidRPr="005C78BC">
              <w:rPr>
                <w:sz w:val="24"/>
                <w:szCs w:val="24"/>
              </w:rPr>
              <w:t>a</w:t>
            </w:r>
            <w:r>
              <w:rPr>
                <w:sz w:val="24"/>
                <w:szCs w:val="24"/>
              </w:rPr>
              <w:t>l</w:t>
            </w:r>
            <w:r w:rsidRPr="005C78BC">
              <w:rPr>
                <w:sz w:val="24"/>
                <w:szCs w:val="24"/>
              </w:rPr>
              <w:t xml:space="preserve"> ca</w:t>
            </w:r>
            <w:r>
              <w:rPr>
                <w:sz w:val="24"/>
                <w:szCs w:val="24"/>
              </w:rPr>
              <w:t>lami</w:t>
            </w:r>
            <w:r w:rsidRPr="005C78BC">
              <w:rPr>
                <w:sz w:val="24"/>
                <w:szCs w:val="24"/>
              </w:rPr>
              <w:t>t</w:t>
            </w:r>
            <w:r>
              <w:rPr>
                <w:sz w:val="24"/>
                <w:szCs w:val="24"/>
              </w:rPr>
              <w:t>ies,</w:t>
            </w:r>
            <w:r w:rsidRPr="005C78BC">
              <w:rPr>
                <w:sz w:val="24"/>
                <w:szCs w:val="24"/>
              </w:rPr>
              <w:t xml:space="preserve"> </w:t>
            </w:r>
            <w:r>
              <w:rPr>
                <w:sz w:val="24"/>
                <w:szCs w:val="24"/>
              </w:rPr>
              <w:t>disaste</w:t>
            </w:r>
            <w:r w:rsidRPr="005C78BC">
              <w:rPr>
                <w:sz w:val="24"/>
                <w:szCs w:val="24"/>
              </w:rPr>
              <w:t>r</w:t>
            </w:r>
            <w:r>
              <w:rPr>
                <w:sz w:val="24"/>
                <w:szCs w:val="24"/>
              </w:rPr>
              <w:t>s</w:t>
            </w:r>
            <w:r w:rsidRPr="005C78BC">
              <w:rPr>
                <w:sz w:val="24"/>
                <w:szCs w:val="24"/>
              </w:rPr>
              <w:t xml:space="preserve"> a</w:t>
            </w:r>
            <w:r>
              <w:rPr>
                <w:sz w:val="24"/>
                <w:szCs w:val="24"/>
              </w:rPr>
              <w:t>nd</w:t>
            </w:r>
            <w:r w:rsidRPr="005C78BC">
              <w:rPr>
                <w:sz w:val="24"/>
                <w:szCs w:val="24"/>
              </w:rPr>
              <w:t xml:space="preserve"> c</w:t>
            </w:r>
            <w:r>
              <w:rPr>
                <w:sz w:val="24"/>
                <w:szCs w:val="24"/>
              </w:rPr>
              <w:t>ir</w:t>
            </w:r>
            <w:r w:rsidRPr="005C78BC">
              <w:rPr>
                <w:sz w:val="24"/>
                <w:szCs w:val="24"/>
              </w:rPr>
              <w:t>c</w:t>
            </w:r>
            <w:r>
              <w:rPr>
                <w:sz w:val="24"/>
                <w:szCs w:val="24"/>
              </w:rPr>
              <w:t>ums</w:t>
            </w:r>
            <w:r w:rsidRPr="005C78BC">
              <w:rPr>
                <w:sz w:val="24"/>
                <w:szCs w:val="24"/>
              </w:rPr>
              <w:t>ta</w:t>
            </w:r>
            <w:r>
              <w:rPr>
                <w:sz w:val="24"/>
                <w:szCs w:val="24"/>
              </w:rPr>
              <w:t>n</w:t>
            </w:r>
            <w:r w:rsidRPr="005C78BC">
              <w:rPr>
                <w:sz w:val="24"/>
                <w:szCs w:val="24"/>
              </w:rPr>
              <w:t>ce</w:t>
            </w:r>
            <w:r>
              <w:rPr>
                <w:sz w:val="24"/>
                <w:szCs w:val="24"/>
              </w:rPr>
              <w:t>s</w:t>
            </w:r>
            <w:r w:rsidRPr="005C78BC">
              <w:rPr>
                <w:sz w:val="24"/>
                <w:szCs w:val="24"/>
              </w:rPr>
              <w:t xml:space="preserve"> </w:t>
            </w:r>
            <w:r>
              <w:rPr>
                <w:sz w:val="24"/>
                <w:szCs w:val="24"/>
              </w:rPr>
              <w:t>b</w:t>
            </w:r>
            <w:r w:rsidRPr="005C78BC">
              <w:rPr>
                <w:sz w:val="24"/>
                <w:szCs w:val="24"/>
              </w:rPr>
              <w:t>eyo</w:t>
            </w:r>
            <w:r>
              <w:rPr>
                <w:sz w:val="24"/>
                <w:szCs w:val="24"/>
              </w:rPr>
              <w:t>nd</w:t>
            </w:r>
            <w:r w:rsidRPr="005C78BC">
              <w:rPr>
                <w:sz w:val="24"/>
                <w:szCs w:val="24"/>
              </w:rPr>
              <w:t xml:space="preserve"> </w:t>
            </w:r>
            <w:r>
              <w:rPr>
                <w:sz w:val="24"/>
                <w:szCs w:val="24"/>
              </w:rPr>
              <w:t>the</w:t>
            </w:r>
            <w:r w:rsidRPr="005C78BC">
              <w:rPr>
                <w:sz w:val="24"/>
                <w:szCs w:val="24"/>
              </w:rPr>
              <w:t xml:space="preserve"> c</w:t>
            </w:r>
            <w:r>
              <w:rPr>
                <w:sz w:val="24"/>
                <w:szCs w:val="24"/>
              </w:rPr>
              <w:t>ontrol</w:t>
            </w:r>
            <w:r w:rsidRPr="005C78BC">
              <w:rPr>
                <w:sz w:val="24"/>
                <w:szCs w:val="24"/>
              </w:rPr>
              <w:t xml:space="preserve"> </w:t>
            </w:r>
            <w:r>
              <w:rPr>
                <w:sz w:val="24"/>
                <w:szCs w:val="24"/>
              </w:rPr>
              <w:t>of t</w:t>
            </w:r>
            <w:r w:rsidRPr="005C78BC">
              <w:rPr>
                <w:sz w:val="24"/>
                <w:szCs w:val="24"/>
              </w:rPr>
              <w:t>h</w:t>
            </w:r>
            <w:r>
              <w:rPr>
                <w:sz w:val="24"/>
                <w:szCs w:val="24"/>
              </w:rPr>
              <w:t>e p</w:t>
            </w:r>
            <w:r w:rsidRPr="005C78BC">
              <w:rPr>
                <w:sz w:val="24"/>
                <w:szCs w:val="24"/>
              </w:rPr>
              <w:t>a</w:t>
            </w:r>
            <w:r>
              <w:rPr>
                <w:sz w:val="24"/>
                <w:szCs w:val="24"/>
              </w:rPr>
              <w:t>rties.</w:t>
            </w:r>
          </w:p>
        </w:tc>
      </w:tr>
      <w:tr w:rsidR="00921C3E" w:rsidTr="00772811">
        <w:trPr>
          <w:trHeight w:val="418"/>
        </w:trPr>
        <w:tc>
          <w:tcPr>
            <w:tcW w:w="2267" w:type="dxa"/>
          </w:tcPr>
          <w:p w:rsidR="00921C3E" w:rsidRPr="00921C3E" w:rsidRDefault="00921C3E" w:rsidP="00921C3E">
            <w:pPr>
              <w:spacing w:before="29"/>
              <w:ind w:left="0" w:right="-41"/>
              <w:rPr>
                <w:b/>
                <w:bCs/>
                <w:sz w:val="24"/>
                <w:szCs w:val="24"/>
              </w:rPr>
            </w:pPr>
            <w:r w:rsidRPr="00921C3E">
              <w:rPr>
                <w:b/>
                <w:bCs/>
                <w:sz w:val="24"/>
                <w:szCs w:val="24"/>
              </w:rPr>
              <w:lastRenderedPageBreak/>
              <w:t xml:space="preserve">2.5.2 No </w:t>
            </w:r>
            <w:r w:rsidRPr="00921C3E">
              <w:rPr>
                <w:b/>
                <w:bCs/>
                <w:spacing w:val="-2"/>
                <w:sz w:val="24"/>
                <w:szCs w:val="24"/>
              </w:rPr>
              <w:t>B</w:t>
            </w:r>
            <w:r w:rsidRPr="00921C3E">
              <w:rPr>
                <w:b/>
                <w:bCs/>
                <w:spacing w:val="1"/>
                <w:sz w:val="24"/>
                <w:szCs w:val="24"/>
              </w:rPr>
              <w:t>r</w:t>
            </w:r>
            <w:r w:rsidRPr="00921C3E">
              <w:rPr>
                <w:b/>
                <w:bCs/>
                <w:spacing w:val="-1"/>
                <w:sz w:val="24"/>
                <w:szCs w:val="24"/>
              </w:rPr>
              <w:t>eac</w:t>
            </w:r>
            <w:r w:rsidRPr="00921C3E">
              <w:rPr>
                <w:b/>
                <w:bCs/>
                <w:sz w:val="24"/>
                <w:szCs w:val="24"/>
              </w:rPr>
              <w:t xml:space="preserve">h </w:t>
            </w:r>
            <w:r w:rsidRPr="00921C3E">
              <w:rPr>
                <w:b/>
                <w:bCs/>
                <w:spacing w:val="2"/>
                <w:sz w:val="24"/>
                <w:szCs w:val="24"/>
              </w:rPr>
              <w:t>o</w:t>
            </w:r>
            <w:r w:rsidRPr="00921C3E">
              <w:rPr>
                <w:b/>
                <w:bCs/>
                <w:sz w:val="24"/>
                <w:szCs w:val="24"/>
              </w:rPr>
              <w:t>f</w:t>
            </w:r>
          </w:p>
          <w:p w:rsidR="00921C3E" w:rsidRPr="00921C3E" w:rsidRDefault="00921C3E" w:rsidP="00921C3E">
            <w:pPr>
              <w:ind w:left="0" w:right="488"/>
              <w:rPr>
                <w:b/>
                <w:bCs/>
                <w:sz w:val="24"/>
                <w:szCs w:val="24"/>
              </w:rPr>
            </w:pPr>
            <w:r w:rsidRPr="00921C3E">
              <w:rPr>
                <w:b/>
                <w:bCs/>
                <w:sz w:val="24"/>
                <w:szCs w:val="24"/>
              </w:rPr>
              <w:t>Contr</w:t>
            </w:r>
            <w:r w:rsidRPr="00921C3E">
              <w:rPr>
                <w:b/>
                <w:bCs/>
                <w:spacing w:val="-1"/>
                <w:sz w:val="24"/>
                <w:szCs w:val="24"/>
              </w:rPr>
              <w:t>ac</w:t>
            </w:r>
            <w:r w:rsidRPr="00921C3E">
              <w:rPr>
                <w:b/>
                <w:bCs/>
                <w:sz w:val="24"/>
                <w:szCs w:val="24"/>
              </w:rPr>
              <w:t>t</w:t>
            </w:r>
          </w:p>
          <w:p w:rsidR="00921C3E" w:rsidRDefault="00921C3E" w:rsidP="009338B2">
            <w:pPr>
              <w:ind w:left="0"/>
              <w:rPr>
                <w:b/>
                <w:sz w:val="24"/>
                <w:szCs w:val="24"/>
              </w:rPr>
            </w:pPr>
          </w:p>
        </w:tc>
        <w:tc>
          <w:tcPr>
            <w:tcW w:w="7020" w:type="dxa"/>
          </w:tcPr>
          <w:p w:rsidR="00921C3E" w:rsidRPr="00772811" w:rsidRDefault="00921C3E" w:rsidP="005C78BC">
            <w:pPr>
              <w:pStyle w:val="ListParagraph"/>
              <w:ind w:right="-108"/>
              <w:rPr>
                <w:spacing w:val="-3"/>
                <w:sz w:val="24"/>
                <w:szCs w:val="24"/>
              </w:rPr>
            </w:pPr>
            <w:r>
              <w:rPr>
                <w:sz w:val="24"/>
                <w:szCs w:val="24"/>
              </w:rPr>
              <w:t>The</w:t>
            </w:r>
            <w:r w:rsidRPr="005C78BC">
              <w:rPr>
                <w:sz w:val="24"/>
                <w:szCs w:val="24"/>
              </w:rPr>
              <w:t xml:space="preserve"> </w:t>
            </w:r>
            <w:r>
              <w:rPr>
                <w:sz w:val="24"/>
                <w:szCs w:val="24"/>
              </w:rPr>
              <w:t>f</w:t>
            </w:r>
            <w:r w:rsidRPr="005C78BC">
              <w:rPr>
                <w:sz w:val="24"/>
                <w:szCs w:val="24"/>
              </w:rPr>
              <w:t>a</w:t>
            </w:r>
            <w:r>
              <w:rPr>
                <w:sz w:val="24"/>
                <w:szCs w:val="24"/>
              </w:rPr>
              <w:t>i</w:t>
            </w:r>
            <w:r w:rsidRPr="005C78BC">
              <w:rPr>
                <w:sz w:val="24"/>
                <w:szCs w:val="24"/>
              </w:rPr>
              <w:t>l</w:t>
            </w:r>
            <w:r>
              <w:rPr>
                <w:sz w:val="24"/>
                <w:szCs w:val="24"/>
              </w:rPr>
              <w:t>u</w:t>
            </w:r>
            <w:r w:rsidRPr="005C78BC">
              <w:rPr>
                <w:sz w:val="24"/>
                <w:szCs w:val="24"/>
              </w:rPr>
              <w:t>r</w:t>
            </w:r>
            <w:r>
              <w:rPr>
                <w:sz w:val="24"/>
                <w:szCs w:val="24"/>
              </w:rPr>
              <w:t>e</w:t>
            </w:r>
            <w:r w:rsidRPr="005C78BC">
              <w:rPr>
                <w:sz w:val="24"/>
                <w:szCs w:val="24"/>
              </w:rPr>
              <w:t xml:space="preserve"> o</w:t>
            </w:r>
            <w:r>
              <w:rPr>
                <w:sz w:val="24"/>
                <w:szCs w:val="24"/>
              </w:rPr>
              <w:t>f</w:t>
            </w:r>
            <w:r w:rsidRPr="005C78BC">
              <w:rPr>
                <w:sz w:val="24"/>
                <w:szCs w:val="24"/>
              </w:rPr>
              <w:t xml:space="preserve"> </w:t>
            </w:r>
            <w:r>
              <w:rPr>
                <w:sz w:val="24"/>
                <w:szCs w:val="24"/>
              </w:rPr>
              <w:t>a</w:t>
            </w:r>
            <w:r w:rsidRPr="005C78BC">
              <w:rPr>
                <w:sz w:val="24"/>
                <w:szCs w:val="24"/>
              </w:rPr>
              <w:t xml:space="preserve"> Pa</w:t>
            </w:r>
            <w:r>
              <w:rPr>
                <w:sz w:val="24"/>
                <w:szCs w:val="24"/>
              </w:rPr>
              <w:t>r</w:t>
            </w:r>
            <w:r w:rsidRPr="005C78BC">
              <w:rPr>
                <w:sz w:val="24"/>
                <w:szCs w:val="24"/>
              </w:rPr>
              <w:t>t</w:t>
            </w:r>
            <w:r>
              <w:rPr>
                <w:sz w:val="24"/>
                <w:szCs w:val="24"/>
              </w:rPr>
              <w:t>y to</w:t>
            </w:r>
            <w:r w:rsidRPr="005C78BC">
              <w:rPr>
                <w:sz w:val="24"/>
                <w:szCs w:val="24"/>
              </w:rPr>
              <w:t xml:space="preserve"> </w:t>
            </w:r>
            <w:r>
              <w:rPr>
                <w:sz w:val="24"/>
                <w:szCs w:val="24"/>
              </w:rPr>
              <w:t>ful</w:t>
            </w:r>
            <w:r w:rsidRPr="005C78BC">
              <w:rPr>
                <w:sz w:val="24"/>
                <w:szCs w:val="24"/>
              </w:rPr>
              <w:t>f</w:t>
            </w:r>
            <w:r>
              <w:rPr>
                <w:sz w:val="24"/>
                <w:szCs w:val="24"/>
              </w:rPr>
              <w:t>i</w:t>
            </w:r>
            <w:r w:rsidRPr="005C78BC">
              <w:rPr>
                <w:sz w:val="24"/>
                <w:szCs w:val="24"/>
              </w:rPr>
              <w:t>l</w:t>
            </w:r>
            <w:r>
              <w:rPr>
                <w:sz w:val="24"/>
                <w:szCs w:val="24"/>
              </w:rPr>
              <w:t>l</w:t>
            </w:r>
            <w:r w:rsidRPr="005C78BC">
              <w:rPr>
                <w:sz w:val="24"/>
                <w:szCs w:val="24"/>
              </w:rPr>
              <w:t xml:space="preserve"> an</w:t>
            </w:r>
            <w:r>
              <w:rPr>
                <w:sz w:val="24"/>
                <w:szCs w:val="24"/>
              </w:rPr>
              <w:t>y of</w:t>
            </w:r>
            <w:r w:rsidRPr="005C78BC">
              <w:rPr>
                <w:sz w:val="24"/>
                <w:szCs w:val="24"/>
              </w:rPr>
              <w:t xml:space="preserve"> </w:t>
            </w:r>
            <w:r>
              <w:rPr>
                <w:sz w:val="24"/>
                <w:szCs w:val="24"/>
              </w:rPr>
              <w:t>i</w:t>
            </w:r>
            <w:r w:rsidRPr="005C78BC">
              <w:rPr>
                <w:sz w:val="24"/>
                <w:szCs w:val="24"/>
              </w:rPr>
              <w:t>t</w:t>
            </w:r>
            <w:r>
              <w:rPr>
                <w:sz w:val="24"/>
                <w:szCs w:val="24"/>
              </w:rPr>
              <w:t>s</w:t>
            </w:r>
            <w:r w:rsidRPr="005C78BC">
              <w:rPr>
                <w:sz w:val="24"/>
                <w:szCs w:val="24"/>
              </w:rPr>
              <w:t xml:space="preserve"> </w:t>
            </w:r>
            <w:r>
              <w:rPr>
                <w:sz w:val="24"/>
                <w:szCs w:val="24"/>
              </w:rPr>
              <w:t>obl</w:t>
            </w:r>
            <w:r w:rsidRPr="005C78BC">
              <w:rPr>
                <w:sz w:val="24"/>
                <w:szCs w:val="24"/>
              </w:rPr>
              <w:t>igat</w:t>
            </w:r>
            <w:r>
              <w:rPr>
                <w:sz w:val="24"/>
                <w:szCs w:val="24"/>
              </w:rPr>
              <w:t>ions</w:t>
            </w:r>
            <w:r w:rsidRPr="005C78BC">
              <w:rPr>
                <w:sz w:val="24"/>
                <w:szCs w:val="24"/>
              </w:rPr>
              <w:t xml:space="preserve"> </w:t>
            </w:r>
            <w:r>
              <w:rPr>
                <w:sz w:val="24"/>
                <w:szCs w:val="24"/>
              </w:rPr>
              <w:t>und</w:t>
            </w:r>
            <w:r w:rsidRPr="005C78BC">
              <w:rPr>
                <w:sz w:val="24"/>
                <w:szCs w:val="24"/>
              </w:rPr>
              <w:t>e</w:t>
            </w:r>
            <w:r>
              <w:rPr>
                <w:sz w:val="24"/>
                <w:szCs w:val="24"/>
              </w:rPr>
              <w:t>r</w:t>
            </w:r>
            <w:r w:rsidRPr="005C78BC">
              <w:rPr>
                <w:sz w:val="24"/>
                <w:szCs w:val="24"/>
              </w:rPr>
              <w:t xml:space="preserve"> </w:t>
            </w:r>
            <w:r>
              <w:rPr>
                <w:sz w:val="24"/>
                <w:szCs w:val="24"/>
              </w:rPr>
              <w:t>the</w:t>
            </w:r>
            <w:r w:rsidRPr="005C78BC">
              <w:rPr>
                <w:sz w:val="24"/>
                <w:szCs w:val="24"/>
              </w:rPr>
              <w:t xml:space="preserve"> c</w:t>
            </w:r>
            <w:r>
              <w:rPr>
                <w:sz w:val="24"/>
                <w:szCs w:val="24"/>
              </w:rPr>
              <w:t>ontr</w:t>
            </w:r>
            <w:r w:rsidRPr="005C78BC">
              <w:rPr>
                <w:sz w:val="24"/>
                <w:szCs w:val="24"/>
              </w:rPr>
              <w:t>ac</w:t>
            </w:r>
            <w:r>
              <w:rPr>
                <w:sz w:val="24"/>
                <w:szCs w:val="24"/>
              </w:rPr>
              <w:t>t shall</w:t>
            </w:r>
            <w:r w:rsidRPr="005C78BC">
              <w:rPr>
                <w:sz w:val="24"/>
                <w:szCs w:val="24"/>
              </w:rPr>
              <w:t xml:space="preserve"> </w:t>
            </w:r>
            <w:r>
              <w:rPr>
                <w:sz w:val="24"/>
                <w:szCs w:val="24"/>
              </w:rPr>
              <w:t>not</w:t>
            </w:r>
            <w:r w:rsidRPr="005C78BC">
              <w:rPr>
                <w:sz w:val="24"/>
                <w:szCs w:val="24"/>
              </w:rPr>
              <w:t xml:space="preserve"> </w:t>
            </w:r>
            <w:r>
              <w:rPr>
                <w:sz w:val="24"/>
                <w:szCs w:val="24"/>
              </w:rPr>
              <w:t xml:space="preserve">be </w:t>
            </w:r>
            <w:r w:rsidRPr="005C78BC">
              <w:rPr>
                <w:sz w:val="24"/>
                <w:szCs w:val="24"/>
              </w:rPr>
              <w:t>c</w:t>
            </w:r>
            <w:r>
              <w:rPr>
                <w:sz w:val="24"/>
                <w:szCs w:val="24"/>
              </w:rPr>
              <w:t>onsid</w:t>
            </w:r>
            <w:r w:rsidRPr="005C78BC">
              <w:rPr>
                <w:sz w:val="24"/>
                <w:szCs w:val="24"/>
              </w:rPr>
              <w:t>e</w:t>
            </w:r>
            <w:r>
              <w:rPr>
                <w:sz w:val="24"/>
                <w:szCs w:val="24"/>
              </w:rPr>
              <w:t>r</w:t>
            </w:r>
            <w:r w:rsidRPr="005C78BC">
              <w:rPr>
                <w:sz w:val="24"/>
                <w:szCs w:val="24"/>
              </w:rPr>
              <w:t>e</w:t>
            </w:r>
            <w:r>
              <w:rPr>
                <w:sz w:val="24"/>
                <w:szCs w:val="24"/>
              </w:rPr>
              <w:t>d</w:t>
            </w:r>
            <w:r w:rsidRPr="005C78BC">
              <w:rPr>
                <w:sz w:val="24"/>
                <w:szCs w:val="24"/>
              </w:rPr>
              <w:t xml:space="preserve"> t</w:t>
            </w:r>
            <w:r>
              <w:rPr>
                <w:sz w:val="24"/>
                <w:szCs w:val="24"/>
              </w:rPr>
              <w:t>o</w:t>
            </w:r>
            <w:r w:rsidRPr="005C78BC">
              <w:rPr>
                <w:sz w:val="24"/>
                <w:szCs w:val="24"/>
              </w:rPr>
              <w:t xml:space="preserve"> </w:t>
            </w:r>
            <w:r>
              <w:rPr>
                <w:sz w:val="24"/>
                <w:szCs w:val="24"/>
              </w:rPr>
              <w:t>be a b</w:t>
            </w:r>
            <w:r w:rsidRPr="005C78BC">
              <w:rPr>
                <w:sz w:val="24"/>
                <w:szCs w:val="24"/>
              </w:rPr>
              <w:t>reac</w:t>
            </w:r>
            <w:r>
              <w:rPr>
                <w:sz w:val="24"/>
                <w:szCs w:val="24"/>
              </w:rPr>
              <w:t>h</w:t>
            </w:r>
            <w:r w:rsidRPr="005C78BC">
              <w:rPr>
                <w:sz w:val="24"/>
                <w:szCs w:val="24"/>
              </w:rPr>
              <w:t xml:space="preserve"> </w:t>
            </w:r>
            <w:r>
              <w:rPr>
                <w:sz w:val="24"/>
                <w:szCs w:val="24"/>
              </w:rPr>
              <w:t>o</w:t>
            </w:r>
            <w:r w:rsidRPr="005C78BC">
              <w:rPr>
                <w:sz w:val="24"/>
                <w:szCs w:val="24"/>
              </w:rPr>
              <w:t>f</w:t>
            </w:r>
            <w:r>
              <w:rPr>
                <w:sz w:val="24"/>
                <w:szCs w:val="24"/>
              </w:rPr>
              <w:t>,</w:t>
            </w:r>
            <w:r w:rsidRPr="005C78BC">
              <w:rPr>
                <w:sz w:val="24"/>
                <w:szCs w:val="24"/>
              </w:rPr>
              <w:t xml:space="preserve"> o</w:t>
            </w:r>
            <w:r>
              <w:rPr>
                <w:sz w:val="24"/>
                <w:szCs w:val="24"/>
              </w:rPr>
              <w:t>r d</w:t>
            </w:r>
            <w:r w:rsidRPr="005C78BC">
              <w:rPr>
                <w:sz w:val="24"/>
                <w:szCs w:val="24"/>
              </w:rPr>
              <w:t>efa</w:t>
            </w:r>
            <w:r>
              <w:rPr>
                <w:sz w:val="24"/>
                <w:szCs w:val="24"/>
              </w:rPr>
              <w:t>ult</w:t>
            </w:r>
            <w:r w:rsidRPr="005C78BC">
              <w:rPr>
                <w:sz w:val="24"/>
                <w:szCs w:val="24"/>
              </w:rPr>
              <w:t xml:space="preserve"> </w:t>
            </w:r>
            <w:r>
              <w:rPr>
                <w:sz w:val="24"/>
                <w:szCs w:val="24"/>
              </w:rPr>
              <w:t>und</w:t>
            </w:r>
            <w:r w:rsidRPr="005C78BC">
              <w:rPr>
                <w:sz w:val="24"/>
                <w:szCs w:val="24"/>
              </w:rPr>
              <w:t>e</w:t>
            </w:r>
            <w:r>
              <w:rPr>
                <w:sz w:val="24"/>
                <w:szCs w:val="24"/>
              </w:rPr>
              <w:t>r, th</w:t>
            </w:r>
            <w:r w:rsidRPr="005C78BC">
              <w:rPr>
                <w:sz w:val="24"/>
                <w:szCs w:val="24"/>
              </w:rPr>
              <w:t>i</w:t>
            </w:r>
            <w:r>
              <w:rPr>
                <w:sz w:val="24"/>
                <w:szCs w:val="24"/>
              </w:rPr>
              <w:t>s</w:t>
            </w:r>
            <w:r w:rsidRPr="005C78BC">
              <w:rPr>
                <w:sz w:val="24"/>
                <w:szCs w:val="24"/>
              </w:rPr>
              <w:t xml:space="preserve"> </w:t>
            </w:r>
            <w:r>
              <w:rPr>
                <w:sz w:val="24"/>
                <w:szCs w:val="24"/>
              </w:rPr>
              <w:t>Contr</w:t>
            </w:r>
            <w:r w:rsidRPr="005C78BC">
              <w:rPr>
                <w:sz w:val="24"/>
                <w:szCs w:val="24"/>
              </w:rPr>
              <w:t>ac</w:t>
            </w:r>
            <w:r>
              <w:rPr>
                <w:sz w:val="24"/>
                <w:szCs w:val="24"/>
              </w:rPr>
              <w:t>t insof</w:t>
            </w:r>
            <w:r w:rsidRPr="005C78BC">
              <w:rPr>
                <w:sz w:val="24"/>
                <w:szCs w:val="24"/>
              </w:rPr>
              <w:t>a</w:t>
            </w:r>
            <w:r>
              <w:rPr>
                <w:sz w:val="24"/>
                <w:szCs w:val="24"/>
              </w:rPr>
              <w:t>r</w:t>
            </w:r>
            <w:r w:rsidRPr="005C78BC">
              <w:rPr>
                <w:sz w:val="24"/>
                <w:szCs w:val="24"/>
              </w:rPr>
              <w:t xml:space="preserve"> a</w:t>
            </w:r>
            <w:r>
              <w:rPr>
                <w:sz w:val="24"/>
                <w:szCs w:val="24"/>
              </w:rPr>
              <w:t>s</w:t>
            </w:r>
            <w:r w:rsidRPr="005C78BC">
              <w:rPr>
                <w:sz w:val="24"/>
                <w:szCs w:val="24"/>
              </w:rPr>
              <w:t xml:space="preserve"> </w:t>
            </w:r>
            <w:r>
              <w:rPr>
                <w:sz w:val="24"/>
                <w:szCs w:val="24"/>
              </w:rPr>
              <w:t>such</w:t>
            </w:r>
            <w:r w:rsidRPr="005C78BC">
              <w:rPr>
                <w:sz w:val="24"/>
                <w:szCs w:val="24"/>
              </w:rPr>
              <w:t xml:space="preserve"> </w:t>
            </w:r>
            <w:r>
              <w:rPr>
                <w:sz w:val="24"/>
                <w:szCs w:val="24"/>
              </w:rPr>
              <w:t>inabil</w:t>
            </w:r>
            <w:r w:rsidRPr="005C78BC">
              <w:rPr>
                <w:sz w:val="24"/>
                <w:szCs w:val="24"/>
              </w:rPr>
              <w:t>it</w:t>
            </w:r>
            <w:r>
              <w:rPr>
                <w:sz w:val="24"/>
                <w:szCs w:val="24"/>
              </w:rPr>
              <w:t xml:space="preserve">y </w:t>
            </w:r>
            <w:r w:rsidRPr="005C78BC">
              <w:rPr>
                <w:sz w:val="24"/>
                <w:szCs w:val="24"/>
              </w:rPr>
              <w:t>a</w:t>
            </w:r>
            <w:r>
              <w:rPr>
                <w:sz w:val="24"/>
                <w:szCs w:val="24"/>
              </w:rPr>
              <w:t>ris</w:t>
            </w:r>
            <w:r w:rsidRPr="005C78BC">
              <w:rPr>
                <w:sz w:val="24"/>
                <w:szCs w:val="24"/>
              </w:rPr>
              <w:t>e</w:t>
            </w:r>
            <w:r>
              <w:rPr>
                <w:sz w:val="24"/>
                <w:szCs w:val="24"/>
              </w:rPr>
              <w:t>s</w:t>
            </w:r>
            <w:r w:rsidRPr="005C78BC">
              <w:rPr>
                <w:sz w:val="24"/>
                <w:szCs w:val="24"/>
              </w:rPr>
              <w:t xml:space="preserve"> </w:t>
            </w:r>
            <w:r>
              <w:rPr>
                <w:sz w:val="24"/>
                <w:szCs w:val="24"/>
              </w:rPr>
              <w:t>f</w:t>
            </w:r>
            <w:r w:rsidRPr="005C78BC">
              <w:rPr>
                <w:sz w:val="24"/>
                <w:szCs w:val="24"/>
              </w:rPr>
              <w:t>r</w:t>
            </w:r>
            <w:r>
              <w:rPr>
                <w:sz w:val="24"/>
                <w:szCs w:val="24"/>
              </w:rPr>
              <w:t>om</w:t>
            </w:r>
            <w:r w:rsidRPr="005C78BC">
              <w:rPr>
                <w:sz w:val="24"/>
                <w:szCs w:val="24"/>
              </w:rPr>
              <w:t xml:space="preserve"> a</w:t>
            </w:r>
            <w:r>
              <w:rPr>
                <w:sz w:val="24"/>
                <w:szCs w:val="24"/>
              </w:rPr>
              <w:t>n</w:t>
            </w:r>
            <w:r w:rsidRPr="005C78BC">
              <w:rPr>
                <w:sz w:val="24"/>
                <w:szCs w:val="24"/>
              </w:rPr>
              <w:t xml:space="preserve"> e</w:t>
            </w:r>
            <w:r>
              <w:rPr>
                <w:sz w:val="24"/>
                <w:szCs w:val="24"/>
              </w:rPr>
              <w:t>v</w:t>
            </w:r>
            <w:r w:rsidRPr="005C78BC">
              <w:rPr>
                <w:sz w:val="24"/>
                <w:szCs w:val="24"/>
              </w:rPr>
              <w:t>e</w:t>
            </w:r>
            <w:r>
              <w:rPr>
                <w:sz w:val="24"/>
                <w:szCs w:val="24"/>
              </w:rPr>
              <w:t>nt</w:t>
            </w:r>
            <w:r w:rsidRPr="005C78BC">
              <w:rPr>
                <w:sz w:val="24"/>
                <w:szCs w:val="24"/>
              </w:rPr>
              <w:t xml:space="preserve"> </w:t>
            </w:r>
            <w:r>
              <w:rPr>
                <w:sz w:val="24"/>
                <w:szCs w:val="24"/>
              </w:rPr>
              <w:t>of</w:t>
            </w:r>
            <w:r w:rsidRPr="005C78BC">
              <w:rPr>
                <w:sz w:val="24"/>
                <w:szCs w:val="24"/>
              </w:rPr>
              <w:t xml:space="preserve"> F</w:t>
            </w:r>
            <w:r>
              <w:rPr>
                <w:sz w:val="24"/>
                <w:szCs w:val="24"/>
              </w:rPr>
              <w:t>o</w:t>
            </w:r>
            <w:r w:rsidRPr="005C78BC">
              <w:rPr>
                <w:sz w:val="24"/>
                <w:szCs w:val="24"/>
              </w:rPr>
              <w:t>rc</w:t>
            </w:r>
            <w:r>
              <w:rPr>
                <w:sz w:val="24"/>
                <w:szCs w:val="24"/>
              </w:rPr>
              <w:t>e</w:t>
            </w:r>
            <w:r w:rsidRPr="005C78BC">
              <w:rPr>
                <w:sz w:val="24"/>
                <w:szCs w:val="24"/>
              </w:rPr>
              <w:t xml:space="preserve"> </w:t>
            </w:r>
            <w:r>
              <w:rPr>
                <w:sz w:val="24"/>
                <w:szCs w:val="24"/>
              </w:rPr>
              <w:t>Maj</w:t>
            </w:r>
            <w:r w:rsidRPr="005C78BC">
              <w:rPr>
                <w:sz w:val="24"/>
                <w:szCs w:val="24"/>
              </w:rPr>
              <w:t>eu</w:t>
            </w:r>
            <w:r>
              <w:rPr>
                <w:sz w:val="24"/>
                <w:szCs w:val="24"/>
              </w:rPr>
              <w:t>r</w:t>
            </w:r>
            <w:r w:rsidRPr="005C78BC">
              <w:rPr>
                <w:sz w:val="24"/>
                <w:szCs w:val="24"/>
              </w:rPr>
              <w:t xml:space="preserve">e, </w:t>
            </w:r>
            <w:r>
              <w:rPr>
                <w:sz w:val="24"/>
                <w:szCs w:val="24"/>
              </w:rPr>
              <w:t>p</w:t>
            </w:r>
            <w:r w:rsidRPr="005C78BC">
              <w:rPr>
                <w:sz w:val="24"/>
                <w:szCs w:val="24"/>
              </w:rPr>
              <w:t>r</w:t>
            </w:r>
            <w:r>
              <w:rPr>
                <w:sz w:val="24"/>
                <w:szCs w:val="24"/>
              </w:rPr>
              <w:t>ov</w:t>
            </w:r>
            <w:r w:rsidRPr="005C78BC">
              <w:rPr>
                <w:sz w:val="24"/>
                <w:szCs w:val="24"/>
              </w:rPr>
              <w:t>i</w:t>
            </w:r>
            <w:r>
              <w:rPr>
                <w:sz w:val="24"/>
                <w:szCs w:val="24"/>
              </w:rPr>
              <w:t>d</w:t>
            </w:r>
            <w:r w:rsidRPr="005C78BC">
              <w:rPr>
                <w:sz w:val="24"/>
                <w:szCs w:val="24"/>
              </w:rPr>
              <w:t>e</w:t>
            </w:r>
            <w:r>
              <w:rPr>
                <w:sz w:val="24"/>
                <w:szCs w:val="24"/>
              </w:rPr>
              <w:t>d that</w:t>
            </w:r>
            <w:r w:rsidRPr="005C78BC">
              <w:rPr>
                <w:sz w:val="24"/>
                <w:szCs w:val="24"/>
              </w:rPr>
              <w:t xml:space="preserve"> </w:t>
            </w:r>
            <w:r>
              <w:rPr>
                <w:sz w:val="24"/>
                <w:szCs w:val="24"/>
              </w:rPr>
              <w:t>the</w:t>
            </w:r>
            <w:r w:rsidRPr="005C78BC">
              <w:rPr>
                <w:sz w:val="24"/>
                <w:szCs w:val="24"/>
              </w:rPr>
              <w:t xml:space="preserve"> Pa</w:t>
            </w:r>
            <w:r>
              <w:rPr>
                <w:sz w:val="24"/>
                <w:szCs w:val="24"/>
              </w:rPr>
              <w:t>r</w:t>
            </w:r>
            <w:r w:rsidRPr="005C78BC">
              <w:rPr>
                <w:sz w:val="24"/>
                <w:szCs w:val="24"/>
              </w:rPr>
              <w:t>t</w:t>
            </w:r>
            <w:r>
              <w:rPr>
                <w:sz w:val="24"/>
                <w:szCs w:val="24"/>
              </w:rPr>
              <w:t>y</w:t>
            </w:r>
            <w:r w:rsidRPr="005C78BC">
              <w:rPr>
                <w:sz w:val="24"/>
                <w:szCs w:val="24"/>
              </w:rPr>
              <w:t xml:space="preserve"> a</w:t>
            </w:r>
            <w:r>
              <w:rPr>
                <w:sz w:val="24"/>
                <w:szCs w:val="24"/>
              </w:rPr>
              <w:t>f</w:t>
            </w:r>
            <w:r w:rsidRPr="005C78BC">
              <w:rPr>
                <w:sz w:val="24"/>
                <w:szCs w:val="24"/>
              </w:rPr>
              <w:t>fec</w:t>
            </w:r>
            <w:r>
              <w:rPr>
                <w:sz w:val="24"/>
                <w:szCs w:val="24"/>
              </w:rPr>
              <w:t>ted</w:t>
            </w:r>
            <w:r w:rsidRPr="005C78BC">
              <w:rPr>
                <w:sz w:val="24"/>
                <w:szCs w:val="24"/>
              </w:rPr>
              <w:t xml:space="preserve"> b</w:t>
            </w:r>
            <w:r>
              <w:rPr>
                <w:sz w:val="24"/>
                <w:szCs w:val="24"/>
              </w:rPr>
              <w:t>y such</w:t>
            </w:r>
            <w:r w:rsidRPr="005C78BC">
              <w:rPr>
                <w:sz w:val="24"/>
                <w:szCs w:val="24"/>
              </w:rPr>
              <w:t xml:space="preserve"> a</w:t>
            </w:r>
            <w:r>
              <w:rPr>
                <w:sz w:val="24"/>
                <w:szCs w:val="24"/>
              </w:rPr>
              <w:t>n</w:t>
            </w:r>
            <w:r w:rsidRPr="005C78BC">
              <w:rPr>
                <w:sz w:val="24"/>
                <w:szCs w:val="24"/>
              </w:rPr>
              <w:t xml:space="preserve"> eve</w:t>
            </w:r>
            <w:r>
              <w:rPr>
                <w:sz w:val="24"/>
                <w:szCs w:val="24"/>
              </w:rPr>
              <w:t>nt</w:t>
            </w:r>
            <w:r w:rsidRPr="005C78BC">
              <w:rPr>
                <w:sz w:val="24"/>
                <w:szCs w:val="24"/>
              </w:rPr>
              <w:t xml:space="preserve"> </w:t>
            </w:r>
            <w:r>
              <w:rPr>
                <w:sz w:val="24"/>
                <w:szCs w:val="24"/>
              </w:rPr>
              <w:t>(</w:t>
            </w:r>
            <w:r w:rsidRPr="005C78BC">
              <w:rPr>
                <w:sz w:val="24"/>
                <w:szCs w:val="24"/>
              </w:rPr>
              <w:t>a</w:t>
            </w:r>
            <w:r>
              <w:rPr>
                <w:sz w:val="24"/>
                <w:szCs w:val="24"/>
              </w:rPr>
              <w:t>)</w:t>
            </w:r>
            <w:r w:rsidRPr="005C78BC">
              <w:rPr>
                <w:sz w:val="24"/>
                <w:szCs w:val="24"/>
              </w:rPr>
              <w:t xml:space="preserve"> ha</w:t>
            </w:r>
            <w:r>
              <w:rPr>
                <w:sz w:val="24"/>
                <w:szCs w:val="24"/>
              </w:rPr>
              <w:t>s</w:t>
            </w:r>
            <w:r w:rsidRPr="005C78BC">
              <w:rPr>
                <w:sz w:val="24"/>
                <w:szCs w:val="24"/>
              </w:rPr>
              <w:t xml:space="preserve"> </w:t>
            </w:r>
            <w:r>
              <w:rPr>
                <w:sz w:val="24"/>
                <w:szCs w:val="24"/>
              </w:rPr>
              <w:t>tak</w:t>
            </w:r>
            <w:r w:rsidRPr="005C78BC">
              <w:rPr>
                <w:sz w:val="24"/>
                <w:szCs w:val="24"/>
              </w:rPr>
              <w:t>e</w:t>
            </w:r>
            <w:r>
              <w:rPr>
                <w:sz w:val="24"/>
                <w:szCs w:val="24"/>
              </w:rPr>
              <w:t>n</w:t>
            </w:r>
            <w:r w:rsidRPr="005C78BC">
              <w:rPr>
                <w:sz w:val="24"/>
                <w:szCs w:val="24"/>
              </w:rPr>
              <w:t xml:space="preserve"> a</w:t>
            </w:r>
            <w:r>
              <w:rPr>
                <w:sz w:val="24"/>
                <w:szCs w:val="24"/>
              </w:rPr>
              <w:t>ll</w:t>
            </w:r>
            <w:r w:rsidRPr="005C78BC">
              <w:rPr>
                <w:sz w:val="24"/>
                <w:szCs w:val="24"/>
              </w:rPr>
              <w:t xml:space="preserve"> rea</w:t>
            </w:r>
            <w:r>
              <w:rPr>
                <w:sz w:val="24"/>
                <w:szCs w:val="24"/>
              </w:rPr>
              <w:t>sona</w:t>
            </w:r>
            <w:r w:rsidRPr="005C78BC">
              <w:rPr>
                <w:sz w:val="24"/>
                <w:szCs w:val="24"/>
              </w:rPr>
              <w:t>bl</w:t>
            </w:r>
            <w:r>
              <w:rPr>
                <w:sz w:val="24"/>
                <w:szCs w:val="24"/>
              </w:rPr>
              <w:t>e p</w:t>
            </w:r>
            <w:r w:rsidRPr="005C78BC">
              <w:rPr>
                <w:sz w:val="24"/>
                <w:szCs w:val="24"/>
              </w:rPr>
              <w:t>reca</w:t>
            </w:r>
            <w:r>
              <w:rPr>
                <w:sz w:val="24"/>
                <w:szCs w:val="24"/>
              </w:rPr>
              <w:t>ut</w:t>
            </w:r>
            <w:r w:rsidRPr="005C78BC">
              <w:rPr>
                <w:sz w:val="24"/>
                <w:szCs w:val="24"/>
              </w:rPr>
              <w:t>i</w:t>
            </w:r>
            <w:r>
              <w:rPr>
                <w:sz w:val="24"/>
                <w:szCs w:val="24"/>
              </w:rPr>
              <w:t>ons,</w:t>
            </w:r>
            <w:r w:rsidRPr="005C78BC">
              <w:rPr>
                <w:sz w:val="24"/>
                <w:szCs w:val="24"/>
              </w:rPr>
              <w:t xml:space="preserve"> </w:t>
            </w:r>
            <w:r>
              <w:rPr>
                <w:sz w:val="24"/>
                <w:szCs w:val="24"/>
              </w:rPr>
              <w:t>due</w:t>
            </w:r>
            <w:r w:rsidRPr="005C78BC">
              <w:rPr>
                <w:sz w:val="24"/>
                <w:szCs w:val="24"/>
              </w:rPr>
              <w:t xml:space="preserve"> ca</w:t>
            </w:r>
            <w:r>
              <w:rPr>
                <w:sz w:val="24"/>
                <w:szCs w:val="24"/>
              </w:rPr>
              <w:t>re</w:t>
            </w:r>
            <w:r w:rsidRPr="005C78BC">
              <w:rPr>
                <w:sz w:val="24"/>
                <w:szCs w:val="24"/>
              </w:rPr>
              <w:t xml:space="preserve"> a</w:t>
            </w:r>
            <w:r>
              <w:rPr>
                <w:sz w:val="24"/>
                <w:szCs w:val="24"/>
              </w:rPr>
              <w:t>nd</w:t>
            </w:r>
            <w:r w:rsidRPr="005C78BC">
              <w:rPr>
                <w:sz w:val="24"/>
                <w:szCs w:val="24"/>
              </w:rPr>
              <w:t xml:space="preserve"> </w:t>
            </w:r>
            <w:r>
              <w:rPr>
                <w:sz w:val="24"/>
                <w:szCs w:val="24"/>
              </w:rPr>
              <w:t>r</w:t>
            </w:r>
            <w:r w:rsidRPr="005C78BC">
              <w:rPr>
                <w:sz w:val="24"/>
                <w:szCs w:val="24"/>
              </w:rPr>
              <w:t>ea</w:t>
            </w:r>
            <w:r>
              <w:rPr>
                <w:sz w:val="24"/>
                <w:szCs w:val="24"/>
              </w:rPr>
              <w:t>sona</w:t>
            </w:r>
            <w:r w:rsidRPr="005C78BC">
              <w:rPr>
                <w:sz w:val="24"/>
                <w:szCs w:val="24"/>
              </w:rPr>
              <w:t>b</w:t>
            </w:r>
            <w:r>
              <w:rPr>
                <w:sz w:val="24"/>
                <w:szCs w:val="24"/>
              </w:rPr>
              <w:t>le</w:t>
            </w:r>
            <w:r w:rsidRPr="005C78BC">
              <w:rPr>
                <w:sz w:val="24"/>
                <w:szCs w:val="24"/>
              </w:rPr>
              <w:t xml:space="preserve"> a</w:t>
            </w:r>
            <w:r>
              <w:rPr>
                <w:sz w:val="24"/>
                <w:szCs w:val="24"/>
              </w:rPr>
              <w:t>l</w:t>
            </w:r>
            <w:r w:rsidRPr="005C78BC">
              <w:rPr>
                <w:sz w:val="24"/>
                <w:szCs w:val="24"/>
              </w:rPr>
              <w:t>te</w:t>
            </w:r>
            <w:r>
              <w:rPr>
                <w:sz w:val="24"/>
                <w:szCs w:val="24"/>
              </w:rPr>
              <w:t>rn</w:t>
            </w:r>
            <w:r w:rsidRPr="005C78BC">
              <w:rPr>
                <w:sz w:val="24"/>
                <w:szCs w:val="24"/>
              </w:rPr>
              <w:t>a</w:t>
            </w:r>
            <w:r>
              <w:rPr>
                <w:sz w:val="24"/>
                <w:szCs w:val="24"/>
              </w:rPr>
              <w:t>t</w:t>
            </w:r>
            <w:r w:rsidRPr="005C78BC">
              <w:rPr>
                <w:sz w:val="24"/>
                <w:szCs w:val="24"/>
              </w:rPr>
              <w:t>i</w:t>
            </w:r>
            <w:r>
              <w:rPr>
                <w:sz w:val="24"/>
                <w:szCs w:val="24"/>
              </w:rPr>
              <w:t>ve</w:t>
            </w:r>
            <w:r w:rsidRPr="005C78BC">
              <w:rPr>
                <w:sz w:val="24"/>
                <w:szCs w:val="24"/>
              </w:rPr>
              <w:t xml:space="preserve"> </w:t>
            </w:r>
            <w:r>
              <w:rPr>
                <w:sz w:val="24"/>
                <w:szCs w:val="24"/>
              </w:rPr>
              <w:t>me</w:t>
            </w:r>
            <w:r w:rsidRPr="005C78BC">
              <w:rPr>
                <w:sz w:val="24"/>
                <w:szCs w:val="24"/>
              </w:rPr>
              <w:t>a</w:t>
            </w:r>
            <w:r>
              <w:rPr>
                <w:sz w:val="24"/>
                <w:szCs w:val="24"/>
              </w:rPr>
              <w:t>sur</w:t>
            </w:r>
            <w:r w:rsidRPr="005C78BC">
              <w:rPr>
                <w:sz w:val="24"/>
                <w:szCs w:val="24"/>
              </w:rPr>
              <w:t>e</w:t>
            </w:r>
            <w:r>
              <w:rPr>
                <w:sz w:val="24"/>
                <w:szCs w:val="24"/>
              </w:rPr>
              <w:t>s</w:t>
            </w:r>
            <w:r w:rsidRPr="005C78BC">
              <w:rPr>
                <w:sz w:val="24"/>
                <w:szCs w:val="24"/>
              </w:rPr>
              <w:t xml:space="preserve"> </w:t>
            </w:r>
            <w:r>
              <w:rPr>
                <w:sz w:val="24"/>
                <w:szCs w:val="24"/>
              </w:rPr>
              <w:t>in</w:t>
            </w:r>
            <w:r w:rsidRPr="005C78BC">
              <w:rPr>
                <w:sz w:val="24"/>
                <w:szCs w:val="24"/>
              </w:rPr>
              <w:t xml:space="preserve"> </w:t>
            </w:r>
            <w:r>
              <w:rPr>
                <w:sz w:val="24"/>
                <w:szCs w:val="24"/>
              </w:rPr>
              <w:t>o</w:t>
            </w:r>
            <w:r w:rsidRPr="005C78BC">
              <w:rPr>
                <w:sz w:val="24"/>
                <w:szCs w:val="24"/>
              </w:rPr>
              <w:t>r</w:t>
            </w:r>
            <w:r>
              <w:rPr>
                <w:sz w:val="24"/>
                <w:szCs w:val="24"/>
              </w:rPr>
              <w:t>d</w:t>
            </w:r>
            <w:r w:rsidRPr="005C78BC">
              <w:rPr>
                <w:sz w:val="24"/>
                <w:szCs w:val="24"/>
              </w:rPr>
              <w:t>e</w:t>
            </w:r>
            <w:r>
              <w:rPr>
                <w:sz w:val="24"/>
                <w:szCs w:val="24"/>
              </w:rPr>
              <w:t>r</w:t>
            </w:r>
            <w:r w:rsidRPr="005C78BC">
              <w:rPr>
                <w:sz w:val="24"/>
                <w:szCs w:val="24"/>
              </w:rPr>
              <w:t xml:space="preserve"> </w:t>
            </w:r>
            <w:r>
              <w:rPr>
                <w:sz w:val="24"/>
                <w:szCs w:val="24"/>
              </w:rPr>
              <w:t xml:space="preserve">to </w:t>
            </w:r>
            <w:r w:rsidRPr="005C78BC">
              <w:rPr>
                <w:sz w:val="24"/>
                <w:szCs w:val="24"/>
              </w:rPr>
              <w:t>ca</w:t>
            </w:r>
            <w:r>
              <w:rPr>
                <w:sz w:val="24"/>
                <w:szCs w:val="24"/>
              </w:rPr>
              <w:t>r</w:t>
            </w:r>
            <w:r w:rsidRPr="005C78BC">
              <w:rPr>
                <w:sz w:val="24"/>
                <w:szCs w:val="24"/>
              </w:rPr>
              <w:t>r</w:t>
            </w:r>
            <w:r>
              <w:rPr>
                <w:sz w:val="24"/>
                <w:szCs w:val="24"/>
              </w:rPr>
              <w:t>y out</w:t>
            </w:r>
            <w:r w:rsidRPr="005C78BC">
              <w:rPr>
                <w:sz w:val="24"/>
                <w:szCs w:val="24"/>
              </w:rPr>
              <w:t xml:space="preserve"> </w:t>
            </w:r>
            <w:r>
              <w:rPr>
                <w:sz w:val="24"/>
                <w:szCs w:val="24"/>
              </w:rPr>
              <w:t>the</w:t>
            </w:r>
            <w:r w:rsidRPr="005C78BC">
              <w:rPr>
                <w:sz w:val="24"/>
                <w:szCs w:val="24"/>
              </w:rPr>
              <w:t xml:space="preserve"> </w:t>
            </w:r>
            <w:r>
              <w:rPr>
                <w:sz w:val="24"/>
                <w:szCs w:val="24"/>
              </w:rPr>
              <w:t>te</w:t>
            </w:r>
            <w:r w:rsidRPr="005C78BC">
              <w:rPr>
                <w:sz w:val="24"/>
                <w:szCs w:val="24"/>
              </w:rPr>
              <w:t>r</w:t>
            </w:r>
            <w:r>
              <w:rPr>
                <w:sz w:val="24"/>
                <w:szCs w:val="24"/>
              </w:rPr>
              <w:t>ms</w:t>
            </w:r>
            <w:r w:rsidRPr="005C78BC">
              <w:rPr>
                <w:sz w:val="24"/>
                <w:szCs w:val="24"/>
              </w:rPr>
              <w:t xml:space="preserve"> a</w:t>
            </w:r>
            <w:r>
              <w:rPr>
                <w:sz w:val="24"/>
                <w:szCs w:val="24"/>
              </w:rPr>
              <w:t>nd</w:t>
            </w:r>
            <w:r w:rsidRPr="005C78BC">
              <w:rPr>
                <w:sz w:val="24"/>
                <w:szCs w:val="24"/>
              </w:rPr>
              <w:t xml:space="preserve"> c</w:t>
            </w:r>
            <w:r>
              <w:rPr>
                <w:sz w:val="24"/>
                <w:szCs w:val="24"/>
              </w:rPr>
              <w:t>ondi</w:t>
            </w:r>
            <w:r w:rsidRPr="005C78BC">
              <w:rPr>
                <w:sz w:val="24"/>
                <w:szCs w:val="24"/>
              </w:rPr>
              <w:t>t</w:t>
            </w:r>
            <w:r>
              <w:rPr>
                <w:sz w:val="24"/>
                <w:szCs w:val="24"/>
              </w:rPr>
              <w:t>ions</w:t>
            </w:r>
            <w:r w:rsidRPr="005C78BC">
              <w:rPr>
                <w:sz w:val="24"/>
                <w:szCs w:val="24"/>
              </w:rPr>
              <w:t xml:space="preserve"> </w:t>
            </w:r>
            <w:r>
              <w:rPr>
                <w:sz w:val="24"/>
                <w:szCs w:val="24"/>
              </w:rPr>
              <w:t>of</w:t>
            </w:r>
            <w:r w:rsidRPr="005C78BC">
              <w:rPr>
                <w:sz w:val="24"/>
                <w:szCs w:val="24"/>
              </w:rPr>
              <w:t xml:space="preserve"> </w:t>
            </w:r>
            <w:r>
              <w:rPr>
                <w:sz w:val="24"/>
                <w:szCs w:val="24"/>
              </w:rPr>
              <w:t>t</w:t>
            </w:r>
            <w:r w:rsidRPr="005C78BC">
              <w:rPr>
                <w:sz w:val="24"/>
                <w:szCs w:val="24"/>
              </w:rPr>
              <w:t>h</w:t>
            </w:r>
            <w:r>
              <w:rPr>
                <w:sz w:val="24"/>
                <w:szCs w:val="24"/>
              </w:rPr>
              <w:t>is</w:t>
            </w:r>
            <w:r w:rsidRPr="005C78BC">
              <w:rPr>
                <w:sz w:val="24"/>
                <w:szCs w:val="24"/>
              </w:rPr>
              <w:t xml:space="preserve"> </w:t>
            </w:r>
            <w:r>
              <w:rPr>
                <w:sz w:val="24"/>
                <w:szCs w:val="24"/>
              </w:rPr>
              <w:t>Co</w:t>
            </w:r>
            <w:r w:rsidRPr="005C78BC">
              <w:rPr>
                <w:sz w:val="24"/>
                <w:szCs w:val="24"/>
              </w:rPr>
              <w:t>n</w:t>
            </w:r>
            <w:r>
              <w:rPr>
                <w:sz w:val="24"/>
                <w:szCs w:val="24"/>
              </w:rPr>
              <w:t>tr</w:t>
            </w:r>
            <w:r w:rsidRPr="005C78BC">
              <w:rPr>
                <w:sz w:val="24"/>
                <w:szCs w:val="24"/>
              </w:rPr>
              <w:t>ac</w:t>
            </w:r>
            <w:r>
              <w:rPr>
                <w:sz w:val="24"/>
                <w:szCs w:val="24"/>
              </w:rPr>
              <w:t>t,</w:t>
            </w:r>
            <w:r w:rsidRPr="005C78BC">
              <w:rPr>
                <w:sz w:val="24"/>
                <w:szCs w:val="24"/>
              </w:rPr>
              <w:t xml:space="preserve"> a</w:t>
            </w:r>
            <w:r>
              <w:rPr>
                <w:sz w:val="24"/>
                <w:szCs w:val="24"/>
              </w:rPr>
              <w:t>nd</w:t>
            </w:r>
            <w:r w:rsidRPr="005C78BC">
              <w:rPr>
                <w:sz w:val="24"/>
                <w:szCs w:val="24"/>
              </w:rPr>
              <w:t xml:space="preserve"> </w:t>
            </w:r>
            <w:r>
              <w:rPr>
                <w:sz w:val="24"/>
                <w:szCs w:val="24"/>
              </w:rPr>
              <w:t>(b)</w:t>
            </w:r>
            <w:r w:rsidRPr="005C78BC">
              <w:rPr>
                <w:sz w:val="24"/>
                <w:szCs w:val="24"/>
              </w:rPr>
              <w:t xml:space="preserve"> </w:t>
            </w:r>
            <w:r>
              <w:rPr>
                <w:sz w:val="24"/>
                <w:szCs w:val="24"/>
              </w:rPr>
              <w:t>h</w:t>
            </w:r>
            <w:r w:rsidRPr="005C78BC">
              <w:rPr>
                <w:sz w:val="24"/>
                <w:szCs w:val="24"/>
              </w:rPr>
              <w:t>a</w:t>
            </w:r>
            <w:r>
              <w:rPr>
                <w:sz w:val="24"/>
                <w:szCs w:val="24"/>
              </w:rPr>
              <w:t>s</w:t>
            </w:r>
            <w:r w:rsidRPr="005C78BC">
              <w:rPr>
                <w:sz w:val="24"/>
                <w:szCs w:val="24"/>
              </w:rPr>
              <w:t xml:space="preserve"> </w:t>
            </w:r>
            <w:r>
              <w:rPr>
                <w:sz w:val="24"/>
                <w:szCs w:val="24"/>
              </w:rPr>
              <w:t>info</w:t>
            </w:r>
            <w:r w:rsidRPr="005C78BC">
              <w:rPr>
                <w:sz w:val="24"/>
                <w:szCs w:val="24"/>
              </w:rPr>
              <w:t>r</w:t>
            </w:r>
            <w:r>
              <w:rPr>
                <w:sz w:val="24"/>
                <w:szCs w:val="24"/>
              </w:rPr>
              <w:t>med the oth</w:t>
            </w:r>
            <w:r w:rsidRPr="005C78BC">
              <w:rPr>
                <w:sz w:val="24"/>
                <w:szCs w:val="24"/>
              </w:rPr>
              <w:t>e</w:t>
            </w:r>
            <w:r>
              <w:rPr>
                <w:sz w:val="24"/>
                <w:szCs w:val="24"/>
              </w:rPr>
              <w:t>r Pa</w:t>
            </w:r>
            <w:r w:rsidRPr="005C78BC">
              <w:rPr>
                <w:sz w:val="24"/>
                <w:szCs w:val="24"/>
              </w:rPr>
              <w:t>rt</w:t>
            </w:r>
            <w:r>
              <w:rPr>
                <w:sz w:val="24"/>
                <w:szCs w:val="24"/>
              </w:rPr>
              <w:t>y</w:t>
            </w:r>
            <w:r w:rsidRPr="005C78BC">
              <w:rPr>
                <w:sz w:val="24"/>
                <w:szCs w:val="24"/>
              </w:rPr>
              <w:t xml:space="preserve"> a</w:t>
            </w:r>
            <w:r>
              <w:rPr>
                <w:sz w:val="24"/>
                <w:szCs w:val="24"/>
              </w:rPr>
              <w:t>s soon as</w:t>
            </w:r>
            <w:r w:rsidRPr="005C78BC">
              <w:rPr>
                <w:sz w:val="24"/>
                <w:szCs w:val="24"/>
              </w:rPr>
              <w:t xml:space="preserve"> </w:t>
            </w:r>
            <w:r>
              <w:rPr>
                <w:sz w:val="24"/>
                <w:szCs w:val="24"/>
              </w:rPr>
              <w:t>poss</w:t>
            </w:r>
            <w:r w:rsidRPr="005C78BC">
              <w:rPr>
                <w:sz w:val="24"/>
                <w:szCs w:val="24"/>
              </w:rPr>
              <w:t>i</w:t>
            </w:r>
            <w:r>
              <w:rPr>
                <w:sz w:val="24"/>
                <w:szCs w:val="24"/>
              </w:rPr>
              <w:t xml:space="preserve">ble </w:t>
            </w:r>
            <w:r w:rsidRPr="005C78BC">
              <w:rPr>
                <w:sz w:val="24"/>
                <w:szCs w:val="24"/>
              </w:rPr>
              <w:t>ab</w:t>
            </w:r>
            <w:r>
              <w:rPr>
                <w:sz w:val="24"/>
                <w:szCs w:val="24"/>
              </w:rPr>
              <w:t xml:space="preserve">out </w:t>
            </w:r>
            <w:r w:rsidRPr="005C78BC">
              <w:rPr>
                <w:sz w:val="24"/>
                <w:szCs w:val="24"/>
              </w:rPr>
              <w:t>t</w:t>
            </w:r>
            <w:r>
              <w:rPr>
                <w:sz w:val="24"/>
                <w:szCs w:val="24"/>
              </w:rPr>
              <w:t>he</w:t>
            </w:r>
            <w:r w:rsidRPr="005C78BC">
              <w:rPr>
                <w:sz w:val="24"/>
                <w:szCs w:val="24"/>
              </w:rPr>
              <w:t xml:space="preserve"> </w:t>
            </w:r>
            <w:r>
              <w:rPr>
                <w:sz w:val="24"/>
                <w:szCs w:val="24"/>
              </w:rPr>
              <w:t>o</w:t>
            </w:r>
            <w:r w:rsidRPr="005C78BC">
              <w:rPr>
                <w:sz w:val="24"/>
                <w:szCs w:val="24"/>
              </w:rPr>
              <w:t>cc</w:t>
            </w:r>
            <w:r>
              <w:rPr>
                <w:sz w:val="24"/>
                <w:szCs w:val="24"/>
              </w:rPr>
              <w:t>u</w:t>
            </w:r>
            <w:r w:rsidRPr="005C78BC">
              <w:rPr>
                <w:sz w:val="24"/>
                <w:szCs w:val="24"/>
              </w:rPr>
              <w:t>r</w:t>
            </w:r>
            <w:r>
              <w:rPr>
                <w:sz w:val="24"/>
                <w:szCs w:val="24"/>
              </w:rPr>
              <w:t>r</w:t>
            </w:r>
            <w:r w:rsidRPr="005C78BC">
              <w:rPr>
                <w:sz w:val="24"/>
                <w:szCs w:val="24"/>
              </w:rPr>
              <w:t>e</w:t>
            </w:r>
            <w:r>
              <w:rPr>
                <w:sz w:val="24"/>
                <w:szCs w:val="24"/>
              </w:rPr>
              <w:t>n</w:t>
            </w:r>
            <w:r w:rsidRPr="005C78BC">
              <w:rPr>
                <w:sz w:val="24"/>
                <w:szCs w:val="24"/>
              </w:rPr>
              <w:t>c</w:t>
            </w:r>
            <w:r>
              <w:rPr>
                <w:sz w:val="24"/>
                <w:szCs w:val="24"/>
              </w:rPr>
              <w:t>e</w:t>
            </w:r>
            <w:r w:rsidRPr="005C78BC">
              <w:rPr>
                <w:sz w:val="24"/>
                <w:szCs w:val="24"/>
              </w:rPr>
              <w:t xml:space="preserve"> o</w:t>
            </w:r>
            <w:r>
              <w:rPr>
                <w:sz w:val="24"/>
                <w:szCs w:val="24"/>
              </w:rPr>
              <w:t>f su</w:t>
            </w:r>
            <w:r w:rsidRPr="005C78BC">
              <w:rPr>
                <w:sz w:val="24"/>
                <w:szCs w:val="24"/>
              </w:rPr>
              <w:t>c</w:t>
            </w:r>
            <w:r>
              <w:rPr>
                <w:sz w:val="24"/>
                <w:szCs w:val="24"/>
              </w:rPr>
              <w:t xml:space="preserve">h </w:t>
            </w:r>
            <w:r w:rsidRPr="005C78BC">
              <w:rPr>
                <w:sz w:val="24"/>
                <w:szCs w:val="24"/>
              </w:rPr>
              <w:t>a</w:t>
            </w:r>
            <w:r>
              <w:rPr>
                <w:sz w:val="24"/>
                <w:szCs w:val="24"/>
              </w:rPr>
              <w:t>n</w:t>
            </w:r>
            <w:r w:rsidRPr="005C78BC">
              <w:rPr>
                <w:sz w:val="24"/>
                <w:szCs w:val="24"/>
              </w:rPr>
              <w:t xml:space="preserve"> e</w:t>
            </w:r>
            <w:r>
              <w:rPr>
                <w:sz w:val="24"/>
                <w:szCs w:val="24"/>
              </w:rPr>
              <w:t>v</w:t>
            </w:r>
            <w:r w:rsidRPr="005C78BC">
              <w:rPr>
                <w:sz w:val="24"/>
                <w:szCs w:val="24"/>
              </w:rPr>
              <w:t>e</w:t>
            </w:r>
            <w:r>
              <w:rPr>
                <w:sz w:val="24"/>
                <w:szCs w:val="24"/>
              </w:rPr>
              <w:t>nt.</w:t>
            </w:r>
          </w:p>
        </w:tc>
      </w:tr>
      <w:tr w:rsidR="00921C3E" w:rsidTr="00772811">
        <w:trPr>
          <w:trHeight w:val="418"/>
        </w:trPr>
        <w:tc>
          <w:tcPr>
            <w:tcW w:w="2267" w:type="dxa"/>
          </w:tcPr>
          <w:p w:rsidR="00921C3E" w:rsidRPr="00921C3E" w:rsidRDefault="00921C3E" w:rsidP="00921C3E">
            <w:pPr>
              <w:ind w:left="0" w:right="-31"/>
              <w:rPr>
                <w:b/>
                <w:bCs/>
                <w:sz w:val="24"/>
                <w:szCs w:val="24"/>
              </w:rPr>
            </w:pPr>
            <w:r w:rsidRPr="00921C3E">
              <w:rPr>
                <w:b/>
                <w:bCs/>
                <w:sz w:val="24"/>
                <w:szCs w:val="24"/>
              </w:rPr>
              <w:t>2.5.3  E</w:t>
            </w:r>
            <w:r w:rsidRPr="00921C3E">
              <w:rPr>
                <w:b/>
                <w:bCs/>
                <w:spacing w:val="2"/>
                <w:sz w:val="24"/>
                <w:szCs w:val="24"/>
              </w:rPr>
              <w:t>x</w:t>
            </w:r>
            <w:r w:rsidRPr="00921C3E">
              <w:rPr>
                <w:b/>
                <w:bCs/>
                <w:sz w:val="24"/>
                <w:szCs w:val="24"/>
              </w:rPr>
              <w:t>tension of</w:t>
            </w:r>
          </w:p>
          <w:p w:rsidR="00921C3E" w:rsidRPr="00921C3E" w:rsidRDefault="00921C3E" w:rsidP="00921C3E">
            <w:pPr>
              <w:ind w:left="0" w:right="807"/>
              <w:rPr>
                <w:b/>
                <w:bCs/>
                <w:sz w:val="24"/>
                <w:szCs w:val="24"/>
              </w:rPr>
            </w:pPr>
            <w:r w:rsidRPr="00921C3E">
              <w:rPr>
                <w:b/>
                <w:bCs/>
                <w:sz w:val="24"/>
                <w:szCs w:val="24"/>
              </w:rPr>
              <w:t>Time</w:t>
            </w:r>
          </w:p>
          <w:p w:rsidR="00921C3E" w:rsidRDefault="00921C3E" w:rsidP="009338B2">
            <w:pPr>
              <w:ind w:left="0"/>
              <w:rPr>
                <w:b/>
                <w:sz w:val="24"/>
                <w:szCs w:val="24"/>
              </w:rPr>
            </w:pPr>
          </w:p>
        </w:tc>
        <w:tc>
          <w:tcPr>
            <w:tcW w:w="7020" w:type="dxa"/>
          </w:tcPr>
          <w:p w:rsidR="00921C3E" w:rsidRPr="00772811" w:rsidRDefault="00921C3E" w:rsidP="005C78BC">
            <w:pPr>
              <w:pStyle w:val="ListParagraph"/>
              <w:ind w:right="-108"/>
              <w:rPr>
                <w:spacing w:val="-3"/>
                <w:sz w:val="24"/>
                <w:szCs w:val="24"/>
              </w:rPr>
            </w:pPr>
            <w:r>
              <w:rPr>
                <w:sz w:val="24"/>
                <w:szCs w:val="24"/>
              </w:rPr>
              <w:t>A</w:t>
            </w:r>
            <w:r w:rsidRPr="005C78BC">
              <w:rPr>
                <w:sz w:val="24"/>
                <w:szCs w:val="24"/>
              </w:rPr>
              <w:t>n</w:t>
            </w:r>
            <w:r>
              <w:rPr>
                <w:sz w:val="24"/>
                <w:szCs w:val="24"/>
              </w:rPr>
              <w:t>y p</w:t>
            </w:r>
            <w:r w:rsidRPr="005C78BC">
              <w:rPr>
                <w:sz w:val="24"/>
                <w:szCs w:val="24"/>
              </w:rPr>
              <w:t>e</w:t>
            </w:r>
            <w:r>
              <w:rPr>
                <w:sz w:val="24"/>
                <w:szCs w:val="24"/>
              </w:rPr>
              <w:t>riod with</w:t>
            </w:r>
            <w:r w:rsidRPr="005C78BC">
              <w:rPr>
                <w:sz w:val="24"/>
                <w:szCs w:val="24"/>
              </w:rPr>
              <w:t>i</w:t>
            </w:r>
            <w:r>
              <w:rPr>
                <w:sz w:val="24"/>
                <w:szCs w:val="24"/>
              </w:rPr>
              <w:t>n wh</w:t>
            </w:r>
            <w:r w:rsidRPr="005C78BC">
              <w:rPr>
                <w:sz w:val="24"/>
                <w:szCs w:val="24"/>
              </w:rPr>
              <w:t>ic</w:t>
            </w:r>
            <w:r>
              <w:rPr>
                <w:sz w:val="24"/>
                <w:szCs w:val="24"/>
              </w:rPr>
              <w:t xml:space="preserve">h a </w:t>
            </w:r>
            <w:r w:rsidRPr="005C78BC">
              <w:rPr>
                <w:sz w:val="24"/>
                <w:szCs w:val="24"/>
              </w:rPr>
              <w:t>Pa</w:t>
            </w:r>
            <w:r>
              <w:rPr>
                <w:sz w:val="24"/>
                <w:szCs w:val="24"/>
              </w:rPr>
              <w:t>r</w:t>
            </w:r>
            <w:r w:rsidRPr="005C78BC">
              <w:rPr>
                <w:sz w:val="24"/>
                <w:szCs w:val="24"/>
              </w:rPr>
              <w:t>t</w:t>
            </w:r>
            <w:r>
              <w:rPr>
                <w:sz w:val="24"/>
                <w:szCs w:val="24"/>
              </w:rPr>
              <w:t>y shall, pur</w:t>
            </w:r>
            <w:r w:rsidRPr="005C78BC">
              <w:rPr>
                <w:sz w:val="24"/>
                <w:szCs w:val="24"/>
              </w:rPr>
              <w:t>s</w:t>
            </w:r>
            <w:r>
              <w:rPr>
                <w:sz w:val="24"/>
                <w:szCs w:val="24"/>
              </w:rPr>
              <w:t>u</w:t>
            </w:r>
            <w:r w:rsidRPr="005C78BC">
              <w:rPr>
                <w:sz w:val="24"/>
                <w:szCs w:val="24"/>
              </w:rPr>
              <w:t>a</w:t>
            </w:r>
            <w:r>
              <w:rPr>
                <w:sz w:val="24"/>
                <w:szCs w:val="24"/>
              </w:rPr>
              <w:t>nt to th</w:t>
            </w:r>
            <w:r w:rsidRPr="005C78BC">
              <w:rPr>
                <w:sz w:val="24"/>
                <w:szCs w:val="24"/>
              </w:rPr>
              <w:t>i</w:t>
            </w:r>
            <w:r>
              <w:rPr>
                <w:sz w:val="24"/>
                <w:szCs w:val="24"/>
              </w:rPr>
              <w:t>s Contr</w:t>
            </w:r>
            <w:r w:rsidRPr="005C78BC">
              <w:rPr>
                <w:sz w:val="24"/>
                <w:szCs w:val="24"/>
              </w:rPr>
              <w:t>ac</w:t>
            </w:r>
            <w:r>
              <w:rPr>
                <w:sz w:val="24"/>
                <w:szCs w:val="24"/>
              </w:rPr>
              <w:t xml:space="preserve">t, </w:t>
            </w:r>
            <w:r w:rsidRPr="005C78BC">
              <w:rPr>
                <w:sz w:val="24"/>
                <w:szCs w:val="24"/>
              </w:rPr>
              <w:t>c</w:t>
            </w:r>
            <w:r>
              <w:rPr>
                <w:sz w:val="24"/>
                <w:szCs w:val="24"/>
              </w:rPr>
              <w:t>omp</w:t>
            </w:r>
            <w:r w:rsidRPr="005C78BC">
              <w:rPr>
                <w:sz w:val="24"/>
                <w:szCs w:val="24"/>
              </w:rPr>
              <w:t>le</w:t>
            </w:r>
            <w:r>
              <w:rPr>
                <w:sz w:val="24"/>
                <w:szCs w:val="24"/>
              </w:rPr>
              <w:t>te</w:t>
            </w:r>
            <w:r w:rsidRPr="005C78BC">
              <w:rPr>
                <w:sz w:val="24"/>
                <w:szCs w:val="24"/>
              </w:rPr>
              <w:t xml:space="preserve"> an</w:t>
            </w:r>
            <w:r>
              <w:rPr>
                <w:sz w:val="24"/>
                <w:szCs w:val="24"/>
              </w:rPr>
              <w:t xml:space="preserve">y </w:t>
            </w:r>
            <w:r w:rsidRPr="005C78BC">
              <w:rPr>
                <w:sz w:val="24"/>
                <w:szCs w:val="24"/>
              </w:rPr>
              <w:t>ac</w:t>
            </w:r>
            <w:r>
              <w:rPr>
                <w:sz w:val="24"/>
                <w:szCs w:val="24"/>
              </w:rPr>
              <w:t>t</w:t>
            </w:r>
            <w:r w:rsidRPr="005C78BC">
              <w:rPr>
                <w:sz w:val="24"/>
                <w:szCs w:val="24"/>
              </w:rPr>
              <w:t>i</w:t>
            </w:r>
            <w:r>
              <w:rPr>
                <w:sz w:val="24"/>
                <w:szCs w:val="24"/>
              </w:rPr>
              <w:t>on</w:t>
            </w:r>
            <w:r w:rsidRPr="005C78BC">
              <w:rPr>
                <w:sz w:val="24"/>
                <w:szCs w:val="24"/>
              </w:rPr>
              <w:t xml:space="preserve"> </w:t>
            </w:r>
            <w:r>
              <w:rPr>
                <w:sz w:val="24"/>
                <w:szCs w:val="24"/>
              </w:rPr>
              <w:t>or</w:t>
            </w:r>
            <w:r w:rsidRPr="005C78BC">
              <w:rPr>
                <w:sz w:val="24"/>
                <w:szCs w:val="24"/>
              </w:rPr>
              <w:t xml:space="preserve"> </w:t>
            </w:r>
            <w:r>
              <w:rPr>
                <w:sz w:val="24"/>
                <w:szCs w:val="24"/>
              </w:rPr>
              <w:t>task, shall</w:t>
            </w:r>
            <w:r w:rsidRPr="005C78BC">
              <w:rPr>
                <w:sz w:val="24"/>
                <w:szCs w:val="24"/>
              </w:rPr>
              <w:t xml:space="preserve"> </w:t>
            </w:r>
            <w:r>
              <w:rPr>
                <w:sz w:val="24"/>
                <w:szCs w:val="24"/>
              </w:rPr>
              <w:t>be</w:t>
            </w:r>
            <w:r w:rsidRPr="005C78BC">
              <w:rPr>
                <w:sz w:val="24"/>
                <w:szCs w:val="24"/>
              </w:rPr>
              <w:t xml:space="preserve"> ex</w:t>
            </w:r>
            <w:r>
              <w:rPr>
                <w:sz w:val="24"/>
                <w:szCs w:val="24"/>
              </w:rPr>
              <w:t>tend</w:t>
            </w:r>
            <w:r w:rsidRPr="005C78BC">
              <w:rPr>
                <w:sz w:val="24"/>
                <w:szCs w:val="24"/>
              </w:rPr>
              <w:t>e</w:t>
            </w:r>
            <w:r>
              <w:rPr>
                <w:sz w:val="24"/>
                <w:szCs w:val="24"/>
              </w:rPr>
              <w:t>d</w:t>
            </w:r>
            <w:r w:rsidRPr="005C78BC">
              <w:rPr>
                <w:sz w:val="24"/>
                <w:szCs w:val="24"/>
              </w:rPr>
              <w:t xml:space="preserve"> </w:t>
            </w:r>
            <w:r>
              <w:rPr>
                <w:sz w:val="24"/>
                <w:szCs w:val="24"/>
              </w:rPr>
              <w:t>for</w:t>
            </w:r>
            <w:r w:rsidRPr="005C78BC">
              <w:rPr>
                <w:sz w:val="24"/>
                <w:szCs w:val="24"/>
              </w:rPr>
              <w:t xml:space="preserve"> </w:t>
            </w:r>
            <w:r>
              <w:rPr>
                <w:sz w:val="24"/>
                <w:szCs w:val="24"/>
              </w:rPr>
              <w:t>a</w:t>
            </w:r>
            <w:r w:rsidRPr="005C78BC">
              <w:rPr>
                <w:sz w:val="24"/>
                <w:szCs w:val="24"/>
              </w:rPr>
              <w:t xml:space="preserve"> </w:t>
            </w:r>
            <w:r>
              <w:rPr>
                <w:sz w:val="24"/>
                <w:szCs w:val="24"/>
              </w:rPr>
              <w:t>p</w:t>
            </w:r>
            <w:r w:rsidRPr="005C78BC">
              <w:rPr>
                <w:sz w:val="24"/>
                <w:szCs w:val="24"/>
              </w:rPr>
              <w:t>e</w:t>
            </w:r>
            <w:r>
              <w:rPr>
                <w:sz w:val="24"/>
                <w:szCs w:val="24"/>
              </w:rPr>
              <w:t>riod</w:t>
            </w:r>
            <w:r w:rsidRPr="005C78BC">
              <w:rPr>
                <w:sz w:val="24"/>
                <w:szCs w:val="24"/>
              </w:rPr>
              <w:t xml:space="preserve"> e</w:t>
            </w:r>
            <w:r>
              <w:rPr>
                <w:sz w:val="24"/>
                <w:szCs w:val="24"/>
              </w:rPr>
              <w:t>qu</w:t>
            </w:r>
            <w:r w:rsidRPr="005C78BC">
              <w:rPr>
                <w:sz w:val="24"/>
                <w:szCs w:val="24"/>
              </w:rPr>
              <w:t>a</w:t>
            </w:r>
            <w:r>
              <w:rPr>
                <w:sz w:val="24"/>
                <w:szCs w:val="24"/>
              </w:rPr>
              <w:t>l</w:t>
            </w:r>
            <w:r w:rsidRPr="005C78BC">
              <w:rPr>
                <w:sz w:val="24"/>
                <w:szCs w:val="24"/>
              </w:rPr>
              <w:t xml:space="preserve"> </w:t>
            </w:r>
            <w:r>
              <w:rPr>
                <w:sz w:val="24"/>
                <w:szCs w:val="24"/>
              </w:rPr>
              <w:t>to</w:t>
            </w:r>
            <w:r w:rsidRPr="005C78BC">
              <w:rPr>
                <w:sz w:val="24"/>
                <w:szCs w:val="24"/>
              </w:rPr>
              <w:t xml:space="preserve"> </w:t>
            </w:r>
            <w:r>
              <w:rPr>
                <w:sz w:val="24"/>
                <w:szCs w:val="24"/>
              </w:rPr>
              <w:t>the t</w:t>
            </w:r>
            <w:r w:rsidRPr="005C78BC">
              <w:rPr>
                <w:sz w:val="24"/>
                <w:szCs w:val="24"/>
              </w:rPr>
              <w:t>i</w:t>
            </w:r>
            <w:r>
              <w:rPr>
                <w:sz w:val="24"/>
                <w:szCs w:val="24"/>
              </w:rPr>
              <w:t>me</w:t>
            </w:r>
            <w:r w:rsidRPr="005C78BC">
              <w:rPr>
                <w:sz w:val="24"/>
                <w:szCs w:val="24"/>
              </w:rPr>
              <w:t xml:space="preserve"> </w:t>
            </w:r>
            <w:r>
              <w:rPr>
                <w:sz w:val="24"/>
                <w:szCs w:val="24"/>
              </w:rPr>
              <w:t>during</w:t>
            </w:r>
            <w:r w:rsidRPr="005C78BC">
              <w:rPr>
                <w:sz w:val="24"/>
                <w:szCs w:val="24"/>
              </w:rPr>
              <w:t xml:space="preserve"> </w:t>
            </w:r>
            <w:r>
              <w:rPr>
                <w:sz w:val="24"/>
                <w:szCs w:val="24"/>
              </w:rPr>
              <w:t>whi</w:t>
            </w:r>
            <w:r w:rsidRPr="005C78BC">
              <w:rPr>
                <w:sz w:val="24"/>
                <w:szCs w:val="24"/>
              </w:rPr>
              <w:t>c</w:t>
            </w:r>
            <w:r>
              <w:rPr>
                <w:sz w:val="24"/>
                <w:szCs w:val="24"/>
              </w:rPr>
              <w:t>h</w:t>
            </w:r>
            <w:r w:rsidRPr="005C78BC">
              <w:rPr>
                <w:sz w:val="24"/>
                <w:szCs w:val="24"/>
              </w:rPr>
              <w:t xml:space="preserve"> </w:t>
            </w:r>
            <w:r>
              <w:rPr>
                <w:sz w:val="24"/>
                <w:szCs w:val="24"/>
              </w:rPr>
              <w:t>such</w:t>
            </w:r>
            <w:r w:rsidRPr="005C78BC">
              <w:rPr>
                <w:sz w:val="24"/>
                <w:szCs w:val="24"/>
              </w:rPr>
              <w:t xml:space="preserve"> Pa</w:t>
            </w:r>
            <w:r>
              <w:rPr>
                <w:sz w:val="24"/>
                <w:szCs w:val="24"/>
              </w:rPr>
              <w:t>r</w:t>
            </w:r>
            <w:r w:rsidRPr="005C78BC">
              <w:rPr>
                <w:sz w:val="24"/>
                <w:szCs w:val="24"/>
              </w:rPr>
              <w:t>t</w:t>
            </w:r>
            <w:r>
              <w:rPr>
                <w:sz w:val="24"/>
                <w:szCs w:val="24"/>
              </w:rPr>
              <w:t xml:space="preserve">y </w:t>
            </w:r>
            <w:r w:rsidRPr="005C78BC">
              <w:rPr>
                <w:sz w:val="24"/>
                <w:szCs w:val="24"/>
              </w:rPr>
              <w:t>wa</w:t>
            </w:r>
            <w:r>
              <w:rPr>
                <w:sz w:val="24"/>
                <w:szCs w:val="24"/>
              </w:rPr>
              <w:t>s</w:t>
            </w:r>
            <w:r w:rsidRPr="005C78BC">
              <w:rPr>
                <w:sz w:val="24"/>
                <w:szCs w:val="24"/>
              </w:rPr>
              <w:t xml:space="preserve"> </w:t>
            </w:r>
            <w:r>
              <w:rPr>
                <w:sz w:val="24"/>
                <w:szCs w:val="24"/>
              </w:rPr>
              <w:t>un</w:t>
            </w:r>
            <w:r w:rsidRPr="005C78BC">
              <w:rPr>
                <w:sz w:val="24"/>
                <w:szCs w:val="24"/>
              </w:rPr>
              <w:t>a</w:t>
            </w:r>
            <w:r>
              <w:rPr>
                <w:sz w:val="24"/>
                <w:szCs w:val="24"/>
              </w:rPr>
              <w:t>b</w:t>
            </w:r>
            <w:r w:rsidRPr="005C78BC">
              <w:rPr>
                <w:sz w:val="24"/>
                <w:szCs w:val="24"/>
              </w:rPr>
              <w:t>l</w:t>
            </w:r>
            <w:r>
              <w:rPr>
                <w:sz w:val="24"/>
                <w:szCs w:val="24"/>
              </w:rPr>
              <w:t>e</w:t>
            </w:r>
            <w:r w:rsidRPr="005C78BC">
              <w:rPr>
                <w:sz w:val="24"/>
                <w:szCs w:val="24"/>
              </w:rPr>
              <w:t xml:space="preserve"> </w:t>
            </w:r>
            <w:r>
              <w:rPr>
                <w:sz w:val="24"/>
                <w:szCs w:val="24"/>
              </w:rPr>
              <w:t>to</w:t>
            </w:r>
            <w:r w:rsidRPr="005C78BC">
              <w:rPr>
                <w:sz w:val="24"/>
                <w:szCs w:val="24"/>
              </w:rPr>
              <w:t xml:space="preserve"> pe</w:t>
            </w:r>
            <w:r>
              <w:rPr>
                <w:sz w:val="24"/>
                <w:szCs w:val="24"/>
              </w:rPr>
              <w:t>r</w:t>
            </w:r>
            <w:r w:rsidRPr="005C78BC">
              <w:rPr>
                <w:sz w:val="24"/>
                <w:szCs w:val="24"/>
              </w:rPr>
              <w:t>f</w:t>
            </w:r>
            <w:r>
              <w:rPr>
                <w:sz w:val="24"/>
                <w:szCs w:val="24"/>
              </w:rPr>
              <w:t>o</w:t>
            </w:r>
            <w:r w:rsidRPr="005C78BC">
              <w:rPr>
                <w:sz w:val="24"/>
                <w:szCs w:val="24"/>
              </w:rPr>
              <w:t>r</w:t>
            </w:r>
            <w:r>
              <w:rPr>
                <w:sz w:val="24"/>
                <w:szCs w:val="24"/>
              </w:rPr>
              <w:t>m</w:t>
            </w:r>
            <w:r w:rsidRPr="005C78BC">
              <w:rPr>
                <w:sz w:val="24"/>
                <w:szCs w:val="24"/>
              </w:rPr>
              <w:t xml:space="preserve"> </w:t>
            </w:r>
            <w:r>
              <w:rPr>
                <w:sz w:val="24"/>
                <w:szCs w:val="24"/>
              </w:rPr>
              <w:t>s</w:t>
            </w:r>
            <w:r w:rsidRPr="005C78BC">
              <w:rPr>
                <w:sz w:val="24"/>
                <w:szCs w:val="24"/>
              </w:rPr>
              <w:t>uc</w:t>
            </w:r>
            <w:r>
              <w:rPr>
                <w:sz w:val="24"/>
                <w:szCs w:val="24"/>
              </w:rPr>
              <w:t>h</w:t>
            </w:r>
            <w:r w:rsidRPr="005C78BC">
              <w:rPr>
                <w:sz w:val="24"/>
                <w:szCs w:val="24"/>
              </w:rPr>
              <w:t xml:space="preserve"> ac</w:t>
            </w:r>
            <w:r>
              <w:rPr>
                <w:sz w:val="24"/>
                <w:szCs w:val="24"/>
              </w:rPr>
              <w:t>t</w:t>
            </w:r>
            <w:r w:rsidRPr="005C78BC">
              <w:rPr>
                <w:sz w:val="24"/>
                <w:szCs w:val="24"/>
              </w:rPr>
              <w:t>i</w:t>
            </w:r>
            <w:r>
              <w:rPr>
                <w:sz w:val="24"/>
                <w:szCs w:val="24"/>
              </w:rPr>
              <w:t>on</w:t>
            </w:r>
            <w:r w:rsidRPr="005C78BC">
              <w:rPr>
                <w:sz w:val="24"/>
                <w:szCs w:val="24"/>
              </w:rPr>
              <w:t xml:space="preserve"> a</w:t>
            </w:r>
            <w:r>
              <w:rPr>
                <w:sz w:val="24"/>
                <w:szCs w:val="24"/>
              </w:rPr>
              <w:t>s</w:t>
            </w:r>
            <w:r w:rsidRPr="005C78BC">
              <w:rPr>
                <w:sz w:val="24"/>
                <w:szCs w:val="24"/>
              </w:rPr>
              <w:t xml:space="preserve"> </w:t>
            </w:r>
            <w:r>
              <w:rPr>
                <w:sz w:val="24"/>
                <w:szCs w:val="24"/>
              </w:rPr>
              <w:t>a r</w:t>
            </w:r>
            <w:r w:rsidRPr="005C78BC">
              <w:rPr>
                <w:sz w:val="24"/>
                <w:szCs w:val="24"/>
              </w:rPr>
              <w:t>e</w:t>
            </w:r>
            <w:r>
              <w:rPr>
                <w:sz w:val="24"/>
                <w:szCs w:val="24"/>
              </w:rPr>
              <w:t>sult</w:t>
            </w:r>
            <w:r w:rsidRPr="005C78BC">
              <w:rPr>
                <w:sz w:val="24"/>
                <w:szCs w:val="24"/>
              </w:rPr>
              <w:t xml:space="preserve"> </w:t>
            </w:r>
            <w:r>
              <w:rPr>
                <w:sz w:val="24"/>
                <w:szCs w:val="24"/>
              </w:rPr>
              <w:t xml:space="preserve">of </w:t>
            </w:r>
            <w:r w:rsidRPr="005C78BC">
              <w:rPr>
                <w:sz w:val="24"/>
                <w:szCs w:val="24"/>
              </w:rPr>
              <w:t>F</w:t>
            </w:r>
            <w:r>
              <w:rPr>
                <w:sz w:val="24"/>
                <w:szCs w:val="24"/>
              </w:rPr>
              <w:t>o</w:t>
            </w:r>
            <w:r w:rsidRPr="005C78BC">
              <w:rPr>
                <w:sz w:val="24"/>
                <w:szCs w:val="24"/>
              </w:rPr>
              <w:t>rc</w:t>
            </w:r>
            <w:r>
              <w:rPr>
                <w:sz w:val="24"/>
                <w:szCs w:val="24"/>
              </w:rPr>
              <w:t>e</w:t>
            </w:r>
            <w:r w:rsidRPr="005C78BC">
              <w:rPr>
                <w:sz w:val="24"/>
                <w:szCs w:val="24"/>
              </w:rPr>
              <w:t xml:space="preserve"> Ma</w:t>
            </w:r>
            <w:r>
              <w:rPr>
                <w:sz w:val="24"/>
                <w:szCs w:val="24"/>
              </w:rPr>
              <w:t>jeu</w:t>
            </w:r>
            <w:r w:rsidRPr="005C78BC">
              <w:rPr>
                <w:sz w:val="24"/>
                <w:szCs w:val="24"/>
              </w:rPr>
              <w:t>re</w:t>
            </w:r>
            <w:r>
              <w:rPr>
                <w:sz w:val="24"/>
                <w:szCs w:val="24"/>
              </w:rPr>
              <w:t xml:space="preserve">. </w:t>
            </w:r>
          </w:p>
        </w:tc>
      </w:tr>
      <w:tr w:rsidR="00921C3E" w:rsidTr="00772811">
        <w:trPr>
          <w:trHeight w:val="418"/>
        </w:trPr>
        <w:tc>
          <w:tcPr>
            <w:tcW w:w="2267" w:type="dxa"/>
          </w:tcPr>
          <w:p w:rsidR="00921C3E" w:rsidRPr="00412FC7" w:rsidRDefault="00412FC7" w:rsidP="009338B2">
            <w:pPr>
              <w:ind w:left="0"/>
              <w:rPr>
                <w:b/>
                <w:bCs/>
                <w:sz w:val="24"/>
                <w:szCs w:val="24"/>
              </w:rPr>
            </w:pPr>
            <w:r w:rsidRPr="00412FC7">
              <w:rPr>
                <w:b/>
                <w:bCs/>
                <w:sz w:val="24"/>
                <w:szCs w:val="24"/>
              </w:rPr>
              <w:t xml:space="preserve">2.5.4  </w:t>
            </w:r>
            <w:r w:rsidRPr="00412FC7">
              <w:rPr>
                <w:b/>
                <w:bCs/>
                <w:spacing w:val="1"/>
                <w:sz w:val="24"/>
                <w:szCs w:val="24"/>
              </w:rPr>
              <w:t>Pa</w:t>
            </w:r>
            <w:r w:rsidRPr="00412FC7">
              <w:rPr>
                <w:b/>
                <w:bCs/>
                <w:spacing w:val="-5"/>
                <w:sz w:val="24"/>
                <w:szCs w:val="24"/>
              </w:rPr>
              <w:t>y</w:t>
            </w:r>
            <w:r w:rsidRPr="00412FC7">
              <w:rPr>
                <w:b/>
                <w:bCs/>
                <w:sz w:val="24"/>
                <w:szCs w:val="24"/>
              </w:rPr>
              <w:t xml:space="preserve">ments     </w:t>
            </w:r>
            <w:r w:rsidRPr="00412FC7">
              <w:rPr>
                <w:b/>
                <w:bCs/>
                <w:spacing w:val="17"/>
                <w:sz w:val="24"/>
                <w:szCs w:val="24"/>
              </w:rPr>
              <w:t xml:space="preserve"> </w:t>
            </w:r>
          </w:p>
        </w:tc>
        <w:tc>
          <w:tcPr>
            <w:tcW w:w="7020" w:type="dxa"/>
          </w:tcPr>
          <w:p w:rsidR="00921C3E" w:rsidRPr="00772811" w:rsidRDefault="00412FC7" w:rsidP="005C78BC">
            <w:pPr>
              <w:pStyle w:val="ListParagraph"/>
              <w:ind w:right="-108"/>
              <w:rPr>
                <w:spacing w:val="-3"/>
                <w:sz w:val="24"/>
                <w:szCs w:val="24"/>
              </w:rPr>
            </w:pPr>
            <w:r>
              <w:rPr>
                <w:sz w:val="24"/>
                <w:szCs w:val="24"/>
              </w:rPr>
              <w:t>Du</w:t>
            </w:r>
            <w:r w:rsidRPr="005C78BC">
              <w:rPr>
                <w:sz w:val="24"/>
                <w:szCs w:val="24"/>
              </w:rPr>
              <w:t>r</w:t>
            </w:r>
            <w:r>
              <w:rPr>
                <w:sz w:val="24"/>
                <w:szCs w:val="24"/>
              </w:rPr>
              <w:t>ing</w:t>
            </w:r>
            <w:r w:rsidRPr="005C78BC">
              <w:rPr>
                <w:sz w:val="24"/>
                <w:szCs w:val="24"/>
              </w:rPr>
              <w:t xml:space="preserve"> </w:t>
            </w:r>
            <w:r>
              <w:rPr>
                <w:sz w:val="24"/>
                <w:szCs w:val="24"/>
              </w:rPr>
              <w:t>the</w:t>
            </w:r>
            <w:r w:rsidRPr="005C78BC">
              <w:rPr>
                <w:sz w:val="24"/>
                <w:szCs w:val="24"/>
              </w:rPr>
              <w:t xml:space="preserve"> </w:t>
            </w:r>
            <w:r>
              <w:rPr>
                <w:sz w:val="24"/>
                <w:szCs w:val="24"/>
              </w:rPr>
              <w:t>p</w:t>
            </w:r>
            <w:r w:rsidRPr="005C78BC">
              <w:rPr>
                <w:sz w:val="24"/>
                <w:szCs w:val="24"/>
              </w:rPr>
              <w:t>e</w:t>
            </w:r>
            <w:r>
              <w:rPr>
                <w:sz w:val="24"/>
                <w:szCs w:val="24"/>
              </w:rPr>
              <w:t>riod</w:t>
            </w:r>
            <w:r w:rsidRPr="005C78BC">
              <w:rPr>
                <w:sz w:val="24"/>
                <w:szCs w:val="24"/>
              </w:rPr>
              <w:t xml:space="preserve"> </w:t>
            </w:r>
            <w:r>
              <w:rPr>
                <w:sz w:val="24"/>
                <w:szCs w:val="24"/>
              </w:rPr>
              <w:t>of</w:t>
            </w:r>
            <w:r w:rsidRPr="005C78BC">
              <w:rPr>
                <w:sz w:val="24"/>
                <w:szCs w:val="24"/>
              </w:rPr>
              <w:t xml:space="preserve"> </w:t>
            </w:r>
            <w:r>
              <w:rPr>
                <w:sz w:val="24"/>
                <w:szCs w:val="24"/>
              </w:rPr>
              <w:t>the</w:t>
            </w:r>
            <w:r w:rsidRPr="005C78BC">
              <w:rPr>
                <w:sz w:val="24"/>
                <w:szCs w:val="24"/>
              </w:rPr>
              <w:t>i</w:t>
            </w:r>
            <w:r>
              <w:rPr>
                <w:sz w:val="24"/>
                <w:szCs w:val="24"/>
              </w:rPr>
              <w:t>r</w:t>
            </w:r>
            <w:r w:rsidRPr="005C78BC">
              <w:rPr>
                <w:sz w:val="24"/>
                <w:szCs w:val="24"/>
              </w:rPr>
              <w:t xml:space="preserve"> </w:t>
            </w:r>
            <w:r>
              <w:rPr>
                <w:sz w:val="24"/>
                <w:szCs w:val="24"/>
              </w:rPr>
              <w:t>inabil</w:t>
            </w:r>
            <w:r w:rsidRPr="005C78BC">
              <w:rPr>
                <w:sz w:val="24"/>
                <w:szCs w:val="24"/>
              </w:rPr>
              <w:t>it</w:t>
            </w:r>
            <w:r>
              <w:rPr>
                <w:sz w:val="24"/>
                <w:szCs w:val="24"/>
              </w:rPr>
              <w:t>y</w:t>
            </w:r>
            <w:r w:rsidRPr="005C78BC">
              <w:rPr>
                <w:sz w:val="24"/>
                <w:szCs w:val="24"/>
              </w:rPr>
              <w:t xml:space="preserve"> </w:t>
            </w:r>
            <w:r>
              <w:rPr>
                <w:sz w:val="24"/>
                <w:szCs w:val="24"/>
              </w:rPr>
              <w:t>to</w:t>
            </w:r>
            <w:r w:rsidRPr="005C78BC">
              <w:rPr>
                <w:sz w:val="24"/>
                <w:szCs w:val="24"/>
              </w:rPr>
              <w:t xml:space="preserve"> </w:t>
            </w:r>
            <w:r>
              <w:rPr>
                <w:sz w:val="24"/>
                <w:szCs w:val="24"/>
              </w:rPr>
              <w:t>p</w:t>
            </w:r>
            <w:r w:rsidRPr="005C78BC">
              <w:rPr>
                <w:sz w:val="24"/>
                <w:szCs w:val="24"/>
              </w:rPr>
              <w:t>e</w:t>
            </w:r>
            <w:r>
              <w:rPr>
                <w:sz w:val="24"/>
                <w:szCs w:val="24"/>
              </w:rPr>
              <w:t>r</w:t>
            </w:r>
            <w:r w:rsidRPr="005C78BC">
              <w:rPr>
                <w:sz w:val="24"/>
                <w:szCs w:val="24"/>
              </w:rPr>
              <w:t>fo</w:t>
            </w:r>
            <w:r>
              <w:rPr>
                <w:sz w:val="24"/>
                <w:szCs w:val="24"/>
              </w:rPr>
              <w:t>rm</w:t>
            </w:r>
            <w:r w:rsidRPr="005C78BC">
              <w:rPr>
                <w:sz w:val="24"/>
                <w:szCs w:val="24"/>
              </w:rPr>
              <w:t xml:space="preserve"> </w:t>
            </w:r>
            <w:r>
              <w:rPr>
                <w:sz w:val="24"/>
                <w:szCs w:val="24"/>
              </w:rPr>
              <w:t>the</w:t>
            </w:r>
            <w:r w:rsidRPr="005C78BC">
              <w:rPr>
                <w:sz w:val="24"/>
                <w:szCs w:val="24"/>
              </w:rPr>
              <w:t xml:space="preserve"> Se</w:t>
            </w:r>
            <w:r>
              <w:rPr>
                <w:sz w:val="24"/>
                <w:szCs w:val="24"/>
              </w:rPr>
              <w:t>rvi</w:t>
            </w:r>
            <w:r w:rsidRPr="005C78BC">
              <w:rPr>
                <w:sz w:val="24"/>
                <w:szCs w:val="24"/>
              </w:rPr>
              <w:t>ce</w:t>
            </w:r>
            <w:r>
              <w:rPr>
                <w:sz w:val="24"/>
                <w:szCs w:val="24"/>
              </w:rPr>
              <w:t>s</w:t>
            </w:r>
            <w:r w:rsidRPr="005C78BC">
              <w:rPr>
                <w:sz w:val="24"/>
                <w:szCs w:val="24"/>
              </w:rPr>
              <w:t xml:space="preserve"> a</w:t>
            </w:r>
            <w:r>
              <w:rPr>
                <w:sz w:val="24"/>
                <w:szCs w:val="24"/>
              </w:rPr>
              <w:t>s</w:t>
            </w:r>
            <w:r w:rsidRPr="005C78BC">
              <w:rPr>
                <w:sz w:val="24"/>
                <w:szCs w:val="24"/>
              </w:rPr>
              <w:t xml:space="preserve"> </w:t>
            </w:r>
            <w:r>
              <w:rPr>
                <w:sz w:val="24"/>
                <w:szCs w:val="24"/>
              </w:rPr>
              <w:t>a</w:t>
            </w:r>
            <w:r w:rsidRPr="005C78BC">
              <w:rPr>
                <w:sz w:val="24"/>
                <w:szCs w:val="24"/>
              </w:rPr>
              <w:t xml:space="preserve"> </w:t>
            </w:r>
            <w:r>
              <w:rPr>
                <w:sz w:val="24"/>
                <w:szCs w:val="24"/>
              </w:rPr>
              <w:t>r</w:t>
            </w:r>
            <w:r w:rsidRPr="005C78BC">
              <w:rPr>
                <w:sz w:val="24"/>
                <w:szCs w:val="24"/>
              </w:rPr>
              <w:t>e</w:t>
            </w:r>
            <w:r>
              <w:rPr>
                <w:sz w:val="24"/>
                <w:szCs w:val="24"/>
              </w:rPr>
              <w:t>sult</w:t>
            </w:r>
            <w:r w:rsidRPr="005C78BC">
              <w:rPr>
                <w:sz w:val="24"/>
                <w:szCs w:val="24"/>
              </w:rPr>
              <w:t xml:space="preserve"> </w:t>
            </w:r>
            <w:r>
              <w:rPr>
                <w:sz w:val="24"/>
                <w:szCs w:val="24"/>
              </w:rPr>
              <w:t xml:space="preserve">of </w:t>
            </w:r>
            <w:r w:rsidRPr="005C78BC">
              <w:rPr>
                <w:sz w:val="24"/>
                <w:szCs w:val="24"/>
              </w:rPr>
              <w:t>a</w:t>
            </w:r>
            <w:r>
              <w:rPr>
                <w:sz w:val="24"/>
                <w:szCs w:val="24"/>
              </w:rPr>
              <w:t>n</w:t>
            </w:r>
            <w:r w:rsidRPr="005C78BC">
              <w:rPr>
                <w:sz w:val="24"/>
                <w:szCs w:val="24"/>
              </w:rPr>
              <w:t xml:space="preserve"> e</w:t>
            </w:r>
            <w:r>
              <w:rPr>
                <w:sz w:val="24"/>
                <w:szCs w:val="24"/>
              </w:rPr>
              <w:t>v</w:t>
            </w:r>
            <w:r w:rsidRPr="005C78BC">
              <w:rPr>
                <w:sz w:val="24"/>
                <w:szCs w:val="24"/>
              </w:rPr>
              <w:t>e</w:t>
            </w:r>
            <w:r>
              <w:rPr>
                <w:sz w:val="24"/>
                <w:szCs w:val="24"/>
              </w:rPr>
              <w:t>nt</w:t>
            </w:r>
            <w:r w:rsidRPr="005C78BC">
              <w:rPr>
                <w:sz w:val="24"/>
                <w:szCs w:val="24"/>
              </w:rPr>
              <w:t xml:space="preserve"> </w:t>
            </w:r>
            <w:r>
              <w:rPr>
                <w:sz w:val="24"/>
                <w:szCs w:val="24"/>
              </w:rPr>
              <w:t>of</w:t>
            </w:r>
            <w:r w:rsidRPr="005C78BC">
              <w:rPr>
                <w:sz w:val="24"/>
                <w:szCs w:val="24"/>
              </w:rPr>
              <w:t xml:space="preserve"> Fo</w:t>
            </w:r>
            <w:r>
              <w:rPr>
                <w:sz w:val="24"/>
                <w:szCs w:val="24"/>
              </w:rPr>
              <w:t>r</w:t>
            </w:r>
            <w:r w:rsidRPr="005C78BC">
              <w:rPr>
                <w:sz w:val="24"/>
                <w:szCs w:val="24"/>
              </w:rPr>
              <w:t>c</w:t>
            </w:r>
            <w:r>
              <w:rPr>
                <w:sz w:val="24"/>
                <w:szCs w:val="24"/>
              </w:rPr>
              <w:t>e</w:t>
            </w:r>
            <w:r w:rsidRPr="005C78BC">
              <w:rPr>
                <w:sz w:val="24"/>
                <w:szCs w:val="24"/>
              </w:rPr>
              <w:t xml:space="preserve"> </w:t>
            </w:r>
            <w:r>
              <w:rPr>
                <w:sz w:val="24"/>
                <w:szCs w:val="24"/>
              </w:rPr>
              <w:t>Ma</w:t>
            </w:r>
            <w:r w:rsidRPr="005C78BC">
              <w:rPr>
                <w:sz w:val="24"/>
                <w:szCs w:val="24"/>
              </w:rPr>
              <w:t>je</w:t>
            </w:r>
            <w:r>
              <w:rPr>
                <w:sz w:val="24"/>
                <w:szCs w:val="24"/>
              </w:rPr>
              <w:t>u</w:t>
            </w:r>
            <w:r w:rsidRPr="005C78BC">
              <w:rPr>
                <w:sz w:val="24"/>
                <w:szCs w:val="24"/>
              </w:rPr>
              <w:t>re</w:t>
            </w:r>
            <w:r>
              <w:rPr>
                <w:sz w:val="24"/>
                <w:szCs w:val="24"/>
              </w:rPr>
              <w:t>,</w:t>
            </w:r>
            <w:r w:rsidRPr="005C78BC">
              <w:rPr>
                <w:sz w:val="24"/>
                <w:szCs w:val="24"/>
              </w:rPr>
              <w:t xml:space="preserve"> </w:t>
            </w:r>
            <w:r>
              <w:rPr>
                <w:sz w:val="24"/>
                <w:szCs w:val="24"/>
              </w:rPr>
              <w:t>the</w:t>
            </w:r>
            <w:r w:rsidRPr="005C78BC">
              <w:rPr>
                <w:sz w:val="24"/>
                <w:szCs w:val="24"/>
              </w:rPr>
              <w:t xml:space="preserve"> </w:t>
            </w:r>
            <w:r>
              <w:rPr>
                <w:sz w:val="24"/>
                <w:szCs w:val="24"/>
              </w:rPr>
              <w:t>Consultant</w:t>
            </w:r>
            <w:r w:rsidRPr="005C78BC">
              <w:rPr>
                <w:sz w:val="24"/>
                <w:szCs w:val="24"/>
              </w:rPr>
              <w:t xml:space="preserve"> </w:t>
            </w:r>
            <w:r>
              <w:rPr>
                <w:sz w:val="24"/>
                <w:szCs w:val="24"/>
              </w:rPr>
              <w:t>shall</w:t>
            </w:r>
            <w:r w:rsidRPr="005C78BC">
              <w:rPr>
                <w:sz w:val="24"/>
                <w:szCs w:val="24"/>
              </w:rPr>
              <w:t xml:space="preserve"> </w:t>
            </w:r>
            <w:r>
              <w:rPr>
                <w:sz w:val="24"/>
                <w:szCs w:val="24"/>
              </w:rPr>
              <w:t xml:space="preserve">be </w:t>
            </w:r>
            <w:r w:rsidRPr="005C78BC">
              <w:rPr>
                <w:sz w:val="24"/>
                <w:szCs w:val="24"/>
              </w:rPr>
              <w:t>e</w:t>
            </w:r>
            <w:r>
              <w:rPr>
                <w:sz w:val="24"/>
                <w:szCs w:val="24"/>
              </w:rPr>
              <w:t>nt</w:t>
            </w:r>
            <w:r w:rsidRPr="005C78BC">
              <w:rPr>
                <w:sz w:val="24"/>
                <w:szCs w:val="24"/>
              </w:rPr>
              <w:t>i</w:t>
            </w:r>
            <w:r>
              <w:rPr>
                <w:sz w:val="24"/>
                <w:szCs w:val="24"/>
              </w:rPr>
              <w:t>t</w:t>
            </w:r>
            <w:r w:rsidRPr="005C78BC">
              <w:rPr>
                <w:sz w:val="24"/>
                <w:szCs w:val="24"/>
              </w:rPr>
              <w:t>le</w:t>
            </w:r>
            <w:r>
              <w:rPr>
                <w:sz w:val="24"/>
                <w:szCs w:val="24"/>
              </w:rPr>
              <w:t>d</w:t>
            </w:r>
            <w:r w:rsidRPr="005C78BC">
              <w:rPr>
                <w:sz w:val="24"/>
                <w:szCs w:val="24"/>
              </w:rPr>
              <w:t xml:space="preserve"> </w:t>
            </w:r>
            <w:r>
              <w:rPr>
                <w:sz w:val="24"/>
                <w:szCs w:val="24"/>
              </w:rPr>
              <w:t>to</w:t>
            </w:r>
            <w:r w:rsidRPr="005C78BC">
              <w:rPr>
                <w:sz w:val="24"/>
                <w:szCs w:val="24"/>
              </w:rPr>
              <w:t xml:space="preserve"> c</w:t>
            </w:r>
            <w:r>
              <w:rPr>
                <w:sz w:val="24"/>
                <w:szCs w:val="24"/>
              </w:rPr>
              <w:t>ont</w:t>
            </w:r>
            <w:r w:rsidRPr="005C78BC">
              <w:rPr>
                <w:sz w:val="24"/>
                <w:szCs w:val="24"/>
              </w:rPr>
              <w:t>i</w:t>
            </w:r>
            <w:r>
              <w:rPr>
                <w:sz w:val="24"/>
                <w:szCs w:val="24"/>
              </w:rPr>
              <w:t>nue</w:t>
            </w:r>
            <w:r w:rsidRPr="005C78BC">
              <w:rPr>
                <w:sz w:val="24"/>
                <w:szCs w:val="24"/>
              </w:rPr>
              <w:t xml:space="preserve"> </w:t>
            </w:r>
            <w:r>
              <w:rPr>
                <w:sz w:val="24"/>
                <w:szCs w:val="24"/>
              </w:rPr>
              <w:t>to be p</w:t>
            </w:r>
            <w:r w:rsidRPr="005C78BC">
              <w:rPr>
                <w:sz w:val="24"/>
                <w:szCs w:val="24"/>
              </w:rPr>
              <w:t>a</w:t>
            </w:r>
            <w:r>
              <w:rPr>
                <w:sz w:val="24"/>
                <w:szCs w:val="24"/>
              </w:rPr>
              <w:t>id</w:t>
            </w:r>
            <w:r w:rsidRPr="005C78BC">
              <w:rPr>
                <w:sz w:val="24"/>
                <w:szCs w:val="24"/>
              </w:rPr>
              <w:t xml:space="preserve"> </w:t>
            </w:r>
            <w:r>
              <w:rPr>
                <w:sz w:val="24"/>
                <w:szCs w:val="24"/>
              </w:rPr>
              <w:t>und</w:t>
            </w:r>
            <w:r w:rsidRPr="005C78BC">
              <w:rPr>
                <w:sz w:val="24"/>
                <w:szCs w:val="24"/>
              </w:rPr>
              <w:t>e</w:t>
            </w:r>
            <w:r>
              <w:rPr>
                <w:sz w:val="24"/>
                <w:szCs w:val="24"/>
              </w:rPr>
              <w:t>r</w:t>
            </w:r>
            <w:r w:rsidRPr="005C78BC">
              <w:rPr>
                <w:sz w:val="24"/>
                <w:szCs w:val="24"/>
              </w:rPr>
              <w:t xml:space="preserve"> </w:t>
            </w:r>
            <w:r>
              <w:rPr>
                <w:sz w:val="24"/>
                <w:szCs w:val="24"/>
              </w:rPr>
              <w:t xml:space="preserve">the </w:t>
            </w:r>
            <w:r w:rsidRPr="005C78BC">
              <w:rPr>
                <w:sz w:val="24"/>
                <w:szCs w:val="24"/>
              </w:rPr>
              <w:t>te</w:t>
            </w:r>
            <w:r>
              <w:rPr>
                <w:sz w:val="24"/>
                <w:szCs w:val="24"/>
              </w:rPr>
              <w:t>rms</w:t>
            </w:r>
            <w:r w:rsidRPr="005C78BC">
              <w:rPr>
                <w:sz w:val="24"/>
                <w:szCs w:val="24"/>
              </w:rPr>
              <w:t xml:space="preserve"> </w:t>
            </w:r>
            <w:r>
              <w:rPr>
                <w:sz w:val="24"/>
                <w:szCs w:val="24"/>
              </w:rPr>
              <w:t>of th</w:t>
            </w:r>
            <w:r w:rsidRPr="005C78BC">
              <w:rPr>
                <w:sz w:val="24"/>
                <w:szCs w:val="24"/>
              </w:rPr>
              <w:t>i</w:t>
            </w:r>
            <w:r>
              <w:rPr>
                <w:sz w:val="24"/>
                <w:szCs w:val="24"/>
              </w:rPr>
              <w:t>s</w:t>
            </w:r>
            <w:r w:rsidRPr="005C78BC">
              <w:rPr>
                <w:sz w:val="24"/>
                <w:szCs w:val="24"/>
              </w:rPr>
              <w:t xml:space="preserve"> </w:t>
            </w:r>
            <w:r>
              <w:rPr>
                <w:sz w:val="24"/>
                <w:szCs w:val="24"/>
              </w:rPr>
              <w:t>Contr</w:t>
            </w:r>
            <w:r w:rsidRPr="005C78BC">
              <w:rPr>
                <w:sz w:val="24"/>
                <w:szCs w:val="24"/>
              </w:rPr>
              <w:t>ac</w:t>
            </w:r>
            <w:r>
              <w:rPr>
                <w:sz w:val="24"/>
                <w:szCs w:val="24"/>
              </w:rPr>
              <w:t xml:space="preserve">t, </w:t>
            </w:r>
            <w:r w:rsidRPr="005C78BC">
              <w:rPr>
                <w:sz w:val="24"/>
                <w:szCs w:val="24"/>
              </w:rPr>
              <w:t>a</w:t>
            </w:r>
            <w:r>
              <w:rPr>
                <w:sz w:val="24"/>
                <w:szCs w:val="24"/>
              </w:rPr>
              <w:t>s</w:t>
            </w:r>
            <w:r w:rsidRPr="005C78BC">
              <w:rPr>
                <w:sz w:val="24"/>
                <w:szCs w:val="24"/>
              </w:rPr>
              <w:t xml:space="preserve"> </w:t>
            </w:r>
            <w:r>
              <w:rPr>
                <w:sz w:val="24"/>
                <w:szCs w:val="24"/>
              </w:rPr>
              <w:t>w</w:t>
            </w:r>
            <w:r w:rsidRPr="005C78BC">
              <w:rPr>
                <w:sz w:val="24"/>
                <w:szCs w:val="24"/>
              </w:rPr>
              <w:t>e</w:t>
            </w:r>
            <w:r>
              <w:rPr>
                <w:sz w:val="24"/>
                <w:szCs w:val="24"/>
              </w:rPr>
              <w:t>ll</w:t>
            </w:r>
            <w:r w:rsidRPr="005C78BC">
              <w:rPr>
                <w:sz w:val="24"/>
                <w:szCs w:val="24"/>
              </w:rPr>
              <w:t xml:space="preserve"> a</w:t>
            </w:r>
            <w:r>
              <w:rPr>
                <w:sz w:val="24"/>
                <w:szCs w:val="24"/>
              </w:rPr>
              <w:t>s</w:t>
            </w:r>
            <w:r w:rsidRPr="005C78BC">
              <w:rPr>
                <w:sz w:val="24"/>
                <w:szCs w:val="24"/>
              </w:rPr>
              <w:t xml:space="preserve"> </w:t>
            </w:r>
            <w:r>
              <w:rPr>
                <w:sz w:val="24"/>
                <w:szCs w:val="24"/>
              </w:rPr>
              <w:t>to</w:t>
            </w:r>
            <w:r w:rsidRPr="005C78BC">
              <w:rPr>
                <w:sz w:val="24"/>
                <w:szCs w:val="24"/>
              </w:rPr>
              <w:t xml:space="preserve"> </w:t>
            </w:r>
            <w:r>
              <w:rPr>
                <w:sz w:val="24"/>
                <w:szCs w:val="24"/>
              </w:rPr>
              <w:t>be</w:t>
            </w:r>
            <w:r w:rsidRPr="005C78BC">
              <w:rPr>
                <w:sz w:val="24"/>
                <w:szCs w:val="24"/>
              </w:rPr>
              <w:t xml:space="preserve"> re</w:t>
            </w:r>
            <w:r>
              <w:rPr>
                <w:sz w:val="24"/>
                <w:szCs w:val="24"/>
              </w:rPr>
              <w:t>i</w:t>
            </w:r>
            <w:r w:rsidRPr="005C78BC">
              <w:rPr>
                <w:sz w:val="24"/>
                <w:szCs w:val="24"/>
              </w:rPr>
              <w:t>m</w:t>
            </w:r>
            <w:r>
              <w:rPr>
                <w:sz w:val="24"/>
                <w:szCs w:val="24"/>
              </w:rPr>
              <w:t>burs</w:t>
            </w:r>
            <w:r w:rsidRPr="005C78BC">
              <w:rPr>
                <w:sz w:val="24"/>
                <w:szCs w:val="24"/>
              </w:rPr>
              <w:t>e</w:t>
            </w:r>
            <w:r>
              <w:rPr>
                <w:sz w:val="24"/>
                <w:szCs w:val="24"/>
              </w:rPr>
              <w:t>d</w:t>
            </w:r>
            <w:r w:rsidRPr="005C78BC">
              <w:rPr>
                <w:sz w:val="24"/>
                <w:szCs w:val="24"/>
              </w:rPr>
              <w:t xml:space="preserve"> </w:t>
            </w:r>
            <w:r>
              <w:rPr>
                <w:sz w:val="24"/>
                <w:szCs w:val="24"/>
              </w:rPr>
              <w:t xml:space="preserve">for </w:t>
            </w:r>
            <w:r w:rsidRPr="005C78BC">
              <w:rPr>
                <w:sz w:val="24"/>
                <w:szCs w:val="24"/>
              </w:rPr>
              <w:t>a</w:t>
            </w:r>
            <w:r>
              <w:rPr>
                <w:sz w:val="24"/>
                <w:szCs w:val="24"/>
              </w:rPr>
              <w:t>ddi</w:t>
            </w:r>
            <w:r w:rsidRPr="005C78BC">
              <w:rPr>
                <w:sz w:val="24"/>
                <w:szCs w:val="24"/>
              </w:rPr>
              <w:t>t</w:t>
            </w:r>
            <w:r>
              <w:rPr>
                <w:sz w:val="24"/>
                <w:szCs w:val="24"/>
              </w:rPr>
              <w:t>ional</w:t>
            </w:r>
            <w:r w:rsidRPr="005C78BC">
              <w:rPr>
                <w:sz w:val="24"/>
                <w:szCs w:val="24"/>
              </w:rPr>
              <w:t xml:space="preserve"> c</w:t>
            </w:r>
            <w:r>
              <w:rPr>
                <w:sz w:val="24"/>
                <w:szCs w:val="24"/>
              </w:rPr>
              <w:t>osts</w:t>
            </w:r>
            <w:r w:rsidRPr="005C78BC">
              <w:rPr>
                <w:sz w:val="24"/>
                <w:szCs w:val="24"/>
              </w:rPr>
              <w:t xml:space="preserve"> </w:t>
            </w:r>
            <w:r>
              <w:rPr>
                <w:sz w:val="24"/>
                <w:szCs w:val="24"/>
              </w:rPr>
              <w:t>r</w:t>
            </w:r>
            <w:r w:rsidRPr="005C78BC">
              <w:rPr>
                <w:sz w:val="24"/>
                <w:szCs w:val="24"/>
              </w:rPr>
              <w:t>ea</w:t>
            </w:r>
            <w:r>
              <w:rPr>
                <w:sz w:val="24"/>
                <w:szCs w:val="24"/>
              </w:rPr>
              <w:t>sona</w:t>
            </w:r>
            <w:r w:rsidRPr="005C78BC">
              <w:rPr>
                <w:sz w:val="24"/>
                <w:szCs w:val="24"/>
              </w:rPr>
              <w:t>bl</w:t>
            </w:r>
            <w:r>
              <w:rPr>
                <w:sz w:val="24"/>
                <w:szCs w:val="24"/>
              </w:rPr>
              <w:t xml:space="preserve">y </w:t>
            </w:r>
            <w:r w:rsidRPr="005C78BC">
              <w:rPr>
                <w:sz w:val="24"/>
                <w:szCs w:val="24"/>
              </w:rPr>
              <w:t>a</w:t>
            </w:r>
            <w:r>
              <w:rPr>
                <w:sz w:val="24"/>
                <w:szCs w:val="24"/>
              </w:rPr>
              <w:t>nd</w:t>
            </w:r>
            <w:r w:rsidRPr="005C78BC">
              <w:rPr>
                <w:sz w:val="24"/>
                <w:szCs w:val="24"/>
              </w:rPr>
              <w:t xml:space="preserve"> </w:t>
            </w:r>
            <w:r>
              <w:rPr>
                <w:sz w:val="24"/>
                <w:szCs w:val="24"/>
              </w:rPr>
              <w:t>n</w:t>
            </w:r>
            <w:r w:rsidRPr="005C78BC">
              <w:rPr>
                <w:sz w:val="24"/>
                <w:szCs w:val="24"/>
              </w:rPr>
              <w:t>ece</w:t>
            </w:r>
            <w:r>
              <w:rPr>
                <w:sz w:val="24"/>
                <w:szCs w:val="24"/>
              </w:rPr>
              <w:t>ssa</w:t>
            </w:r>
            <w:r w:rsidRPr="005C78BC">
              <w:rPr>
                <w:sz w:val="24"/>
                <w:szCs w:val="24"/>
              </w:rPr>
              <w:t>r</w:t>
            </w:r>
            <w:r>
              <w:rPr>
                <w:sz w:val="24"/>
                <w:szCs w:val="24"/>
              </w:rPr>
              <w:t>i</w:t>
            </w:r>
            <w:r w:rsidRPr="005C78BC">
              <w:rPr>
                <w:sz w:val="24"/>
                <w:szCs w:val="24"/>
              </w:rPr>
              <w:t>l</w:t>
            </w:r>
            <w:r>
              <w:rPr>
                <w:sz w:val="24"/>
                <w:szCs w:val="24"/>
              </w:rPr>
              <w:t>y incu</w:t>
            </w:r>
            <w:r w:rsidRPr="005C78BC">
              <w:rPr>
                <w:sz w:val="24"/>
                <w:szCs w:val="24"/>
              </w:rPr>
              <w:t>rre</w:t>
            </w:r>
            <w:r>
              <w:rPr>
                <w:sz w:val="24"/>
                <w:szCs w:val="24"/>
              </w:rPr>
              <w:t>d</w:t>
            </w:r>
            <w:r w:rsidRPr="005C78BC">
              <w:rPr>
                <w:sz w:val="24"/>
                <w:szCs w:val="24"/>
              </w:rPr>
              <w:t xml:space="preserve"> b</w:t>
            </w:r>
            <w:r>
              <w:rPr>
                <w:sz w:val="24"/>
                <w:szCs w:val="24"/>
              </w:rPr>
              <w:t>y them</w:t>
            </w:r>
            <w:r w:rsidRPr="005C78BC">
              <w:rPr>
                <w:sz w:val="24"/>
                <w:szCs w:val="24"/>
              </w:rPr>
              <w:t xml:space="preserve"> </w:t>
            </w:r>
            <w:r>
              <w:rPr>
                <w:sz w:val="24"/>
                <w:szCs w:val="24"/>
              </w:rPr>
              <w:t>duri</w:t>
            </w:r>
            <w:r w:rsidRPr="005C78BC">
              <w:rPr>
                <w:sz w:val="24"/>
                <w:szCs w:val="24"/>
              </w:rPr>
              <w:t>n</w:t>
            </w:r>
            <w:r>
              <w:rPr>
                <w:sz w:val="24"/>
                <w:szCs w:val="24"/>
              </w:rPr>
              <w:t>g</w:t>
            </w:r>
            <w:r w:rsidRPr="005C78BC">
              <w:rPr>
                <w:sz w:val="24"/>
                <w:szCs w:val="24"/>
              </w:rPr>
              <w:t xml:space="preserve"> </w:t>
            </w:r>
            <w:r>
              <w:rPr>
                <w:sz w:val="24"/>
                <w:szCs w:val="24"/>
              </w:rPr>
              <w:t>such p</w:t>
            </w:r>
            <w:r w:rsidRPr="005C78BC">
              <w:rPr>
                <w:sz w:val="24"/>
                <w:szCs w:val="24"/>
              </w:rPr>
              <w:t>e</w:t>
            </w:r>
            <w:r>
              <w:rPr>
                <w:sz w:val="24"/>
                <w:szCs w:val="24"/>
              </w:rPr>
              <w:t>riod</w:t>
            </w:r>
            <w:r w:rsidRPr="005C78BC">
              <w:rPr>
                <w:sz w:val="24"/>
                <w:szCs w:val="24"/>
              </w:rPr>
              <w:t xml:space="preserve"> </w:t>
            </w:r>
            <w:r>
              <w:rPr>
                <w:sz w:val="24"/>
                <w:szCs w:val="24"/>
              </w:rPr>
              <w:t>for</w:t>
            </w:r>
            <w:r w:rsidRPr="005C78BC">
              <w:rPr>
                <w:sz w:val="24"/>
                <w:szCs w:val="24"/>
              </w:rPr>
              <w:t xml:space="preserve"> </w:t>
            </w:r>
            <w:r>
              <w:rPr>
                <w:sz w:val="24"/>
                <w:szCs w:val="24"/>
              </w:rPr>
              <w:t>the</w:t>
            </w:r>
            <w:r w:rsidRPr="005C78BC">
              <w:rPr>
                <w:sz w:val="24"/>
                <w:szCs w:val="24"/>
              </w:rPr>
              <w:t xml:space="preserve"> </w:t>
            </w:r>
            <w:r>
              <w:rPr>
                <w:sz w:val="24"/>
                <w:szCs w:val="24"/>
              </w:rPr>
              <w:t>purp</w:t>
            </w:r>
            <w:r w:rsidRPr="005C78BC">
              <w:rPr>
                <w:sz w:val="24"/>
                <w:szCs w:val="24"/>
              </w:rPr>
              <w:t>o</w:t>
            </w:r>
            <w:r>
              <w:rPr>
                <w:sz w:val="24"/>
                <w:szCs w:val="24"/>
              </w:rPr>
              <w:t>s</w:t>
            </w:r>
            <w:r w:rsidRPr="005C78BC">
              <w:rPr>
                <w:sz w:val="24"/>
                <w:szCs w:val="24"/>
              </w:rPr>
              <w:t>e</w:t>
            </w:r>
            <w:r>
              <w:rPr>
                <w:sz w:val="24"/>
                <w:szCs w:val="24"/>
              </w:rPr>
              <w:t>s</w:t>
            </w:r>
            <w:r w:rsidRPr="005C78BC">
              <w:rPr>
                <w:sz w:val="24"/>
                <w:szCs w:val="24"/>
              </w:rPr>
              <w:t xml:space="preserve"> </w:t>
            </w:r>
            <w:r>
              <w:rPr>
                <w:sz w:val="24"/>
                <w:szCs w:val="24"/>
              </w:rPr>
              <w:t>of</w:t>
            </w:r>
            <w:r w:rsidRPr="005C78BC">
              <w:rPr>
                <w:sz w:val="24"/>
                <w:szCs w:val="24"/>
              </w:rPr>
              <w:t xml:space="preserve"> </w:t>
            </w:r>
            <w:r>
              <w:rPr>
                <w:sz w:val="24"/>
                <w:szCs w:val="24"/>
              </w:rPr>
              <w:t>the</w:t>
            </w:r>
            <w:r w:rsidRPr="005C78BC">
              <w:rPr>
                <w:sz w:val="24"/>
                <w:szCs w:val="24"/>
              </w:rPr>
              <w:t xml:space="preserve"> Se</w:t>
            </w:r>
            <w:r>
              <w:rPr>
                <w:sz w:val="24"/>
                <w:szCs w:val="24"/>
              </w:rPr>
              <w:t>rvi</w:t>
            </w:r>
            <w:r w:rsidRPr="005C78BC">
              <w:rPr>
                <w:sz w:val="24"/>
                <w:szCs w:val="24"/>
              </w:rPr>
              <w:t>ce</w:t>
            </w:r>
            <w:r>
              <w:rPr>
                <w:sz w:val="24"/>
                <w:szCs w:val="24"/>
              </w:rPr>
              <w:t>s</w:t>
            </w:r>
            <w:r w:rsidRPr="005C78BC">
              <w:rPr>
                <w:sz w:val="24"/>
                <w:szCs w:val="24"/>
              </w:rPr>
              <w:t xml:space="preserve"> a</w:t>
            </w:r>
            <w:r>
              <w:rPr>
                <w:sz w:val="24"/>
                <w:szCs w:val="24"/>
              </w:rPr>
              <w:t>nd</w:t>
            </w:r>
            <w:r w:rsidRPr="005C78BC">
              <w:rPr>
                <w:sz w:val="24"/>
                <w:szCs w:val="24"/>
              </w:rPr>
              <w:t xml:space="preserve"> </w:t>
            </w:r>
            <w:r>
              <w:rPr>
                <w:sz w:val="24"/>
                <w:szCs w:val="24"/>
              </w:rPr>
              <w:t>in</w:t>
            </w:r>
            <w:r w:rsidRPr="005C78BC">
              <w:rPr>
                <w:sz w:val="24"/>
                <w:szCs w:val="24"/>
              </w:rPr>
              <w:t xml:space="preserve"> reac</w:t>
            </w:r>
            <w:r>
              <w:rPr>
                <w:sz w:val="24"/>
                <w:szCs w:val="24"/>
              </w:rPr>
              <w:t>t</w:t>
            </w:r>
            <w:r w:rsidRPr="005C78BC">
              <w:rPr>
                <w:sz w:val="24"/>
                <w:szCs w:val="24"/>
              </w:rPr>
              <w:t>i</w:t>
            </w:r>
            <w:r>
              <w:rPr>
                <w:sz w:val="24"/>
                <w:szCs w:val="24"/>
              </w:rPr>
              <w:t>v</w:t>
            </w:r>
            <w:r w:rsidRPr="005C78BC">
              <w:rPr>
                <w:sz w:val="24"/>
                <w:szCs w:val="24"/>
              </w:rPr>
              <w:t>a</w:t>
            </w:r>
            <w:r>
              <w:rPr>
                <w:sz w:val="24"/>
                <w:szCs w:val="24"/>
              </w:rPr>
              <w:t>t</w:t>
            </w:r>
            <w:r w:rsidRPr="005C78BC">
              <w:rPr>
                <w:sz w:val="24"/>
                <w:szCs w:val="24"/>
              </w:rPr>
              <w:t>in</w:t>
            </w:r>
            <w:r>
              <w:rPr>
                <w:sz w:val="24"/>
                <w:szCs w:val="24"/>
              </w:rPr>
              <w:t>g the</w:t>
            </w:r>
            <w:r w:rsidRPr="005C78BC">
              <w:rPr>
                <w:sz w:val="24"/>
                <w:szCs w:val="24"/>
              </w:rPr>
              <w:t xml:space="preserve"> Se</w:t>
            </w:r>
            <w:r>
              <w:rPr>
                <w:sz w:val="24"/>
                <w:szCs w:val="24"/>
              </w:rPr>
              <w:t>rv</w:t>
            </w:r>
            <w:r w:rsidRPr="005C78BC">
              <w:rPr>
                <w:sz w:val="24"/>
                <w:szCs w:val="24"/>
              </w:rPr>
              <w:t>ic</w:t>
            </w:r>
            <w:r>
              <w:rPr>
                <w:sz w:val="24"/>
                <w:szCs w:val="24"/>
              </w:rPr>
              <w:t xml:space="preserve">e </w:t>
            </w:r>
            <w:r w:rsidRPr="005C78BC">
              <w:rPr>
                <w:sz w:val="24"/>
                <w:szCs w:val="24"/>
              </w:rPr>
              <w:t>a</w:t>
            </w:r>
            <w:r>
              <w:rPr>
                <w:sz w:val="24"/>
                <w:szCs w:val="24"/>
              </w:rPr>
              <w:t>ft</w:t>
            </w:r>
            <w:r w:rsidRPr="005C78BC">
              <w:rPr>
                <w:sz w:val="24"/>
                <w:szCs w:val="24"/>
              </w:rPr>
              <w:t>e</w:t>
            </w:r>
            <w:r>
              <w:rPr>
                <w:sz w:val="24"/>
                <w:szCs w:val="24"/>
              </w:rPr>
              <w:t>r the</w:t>
            </w:r>
            <w:r w:rsidRPr="005C78BC">
              <w:rPr>
                <w:sz w:val="24"/>
                <w:szCs w:val="24"/>
              </w:rPr>
              <w:t xml:space="preserve"> e</w:t>
            </w:r>
            <w:r>
              <w:rPr>
                <w:sz w:val="24"/>
                <w:szCs w:val="24"/>
              </w:rPr>
              <w:t>nd of</w:t>
            </w:r>
            <w:r w:rsidRPr="005C78BC">
              <w:rPr>
                <w:sz w:val="24"/>
                <w:szCs w:val="24"/>
              </w:rPr>
              <w:t xml:space="preserve"> </w:t>
            </w:r>
            <w:r>
              <w:rPr>
                <w:sz w:val="24"/>
                <w:szCs w:val="24"/>
              </w:rPr>
              <w:t>such</w:t>
            </w:r>
            <w:r w:rsidRPr="005C78BC">
              <w:rPr>
                <w:sz w:val="24"/>
                <w:szCs w:val="24"/>
              </w:rPr>
              <w:t xml:space="preserve"> pe</w:t>
            </w:r>
            <w:r>
              <w:rPr>
                <w:sz w:val="24"/>
                <w:szCs w:val="24"/>
              </w:rPr>
              <w:t>r</w:t>
            </w:r>
            <w:r w:rsidRPr="005C78BC">
              <w:rPr>
                <w:sz w:val="24"/>
                <w:szCs w:val="24"/>
              </w:rPr>
              <w:t>i</w:t>
            </w:r>
            <w:r>
              <w:rPr>
                <w:sz w:val="24"/>
                <w:szCs w:val="24"/>
              </w:rPr>
              <w:t>od.</w:t>
            </w:r>
          </w:p>
        </w:tc>
      </w:tr>
      <w:tr w:rsidR="00921C3E" w:rsidTr="00772811">
        <w:trPr>
          <w:trHeight w:val="418"/>
        </w:trPr>
        <w:tc>
          <w:tcPr>
            <w:tcW w:w="2267" w:type="dxa"/>
          </w:tcPr>
          <w:p w:rsidR="00412FC7" w:rsidRDefault="00412FC7" w:rsidP="00412FC7">
            <w:pPr>
              <w:spacing w:before="29"/>
              <w:ind w:left="0"/>
              <w:rPr>
                <w:sz w:val="24"/>
                <w:szCs w:val="24"/>
              </w:rPr>
            </w:pPr>
            <w:r>
              <w:rPr>
                <w:b/>
                <w:sz w:val="24"/>
                <w:szCs w:val="24"/>
              </w:rPr>
              <w:t>2.6  T</w:t>
            </w:r>
            <w:r>
              <w:rPr>
                <w:b/>
                <w:spacing w:val="-1"/>
                <w:sz w:val="24"/>
                <w:szCs w:val="24"/>
              </w:rPr>
              <w:t>e</w:t>
            </w:r>
            <w:r>
              <w:rPr>
                <w:b/>
                <w:spacing w:val="1"/>
                <w:sz w:val="24"/>
                <w:szCs w:val="24"/>
              </w:rPr>
              <w:t>r</w:t>
            </w:r>
            <w:r>
              <w:rPr>
                <w:b/>
                <w:spacing w:val="-3"/>
                <w:sz w:val="24"/>
                <w:szCs w:val="24"/>
              </w:rPr>
              <w:t>m</w:t>
            </w:r>
            <w:r>
              <w:rPr>
                <w:b/>
                <w:sz w:val="24"/>
                <w:szCs w:val="24"/>
              </w:rPr>
              <w:t>i</w:t>
            </w:r>
            <w:r>
              <w:rPr>
                <w:b/>
                <w:spacing w:val="1"/>
                <w:sz w:val="24"/>
                <w:szCs w:val="24"/>
              </w:rPr>
              <w:t>n</w:t>
            </w:r>
            <w:r>
              <w:rPr>
                <w:b/>
                <w:sz w:val="24"/>
                <w:szCs w:val="24"/>
              </w:rPr>
              <w:t>a</w:t>
            </w:r>
            <w:r>
              <w:rPr>
                <w:b/>
                <w:spacing w:val="-1"/>
                <w:sz w:val="24"/>
                <w:szCs w:val="24"/>
              </w:rPr>
              <w:t>t</w:t>
            </w:r>
            <w:r>
              <w:rPr>
                <w:b/>
                <w:sz w:val="24"/>
                <w:szCs w:val="24"/>
              </w:rPr>
              <w:t>ion</w:t>
            </w:r>
          </w:p>
          <w:p w:rsidR="00921C3E" w:rsidRDefault="00921C3E" w:rsidP="009338B2">
            <w:pPr>
              <w:ind w:left="0"/>
              <w:rPr>
                <w:b/>
                <w:sz w:val="24"/>
                <w:szCs w:val="24"/>
              </w:rPr>
            </w:pPr>
          </w:p>
        </w:tc>
        <w:tc>
          <w:tcPr>
            <w:tcW w:w="7020" w:type="dxa"/>
          </w:tcPr>
          <w:p w:rsidR="00921C3E" w:rsidRDefault="00412FC7" w:rsidP="00412FC7">
            <w:pPr>
              <w:ind w:left="72" w:right="136" w:hanging="18"/>
              <w:rPr>
                <w:sz w:val="24"/>
                <w:szCs w:val="24"/>
              </w:rPr>
            </w:pPr>
            <w:r>
              <w:rPr>
                <w:sz w:val="24"/>
                <w:szCs w:val="24"/>
              </w:rPr>
              <w:t xml:space="preserve">2.6.1 </w:t>
            </w:r>
            <w:r>
              <w:rPr>
                <w:spacing w:val="3"/>
                <w:sz w:val="24"/>
                <w:szCs w:val="24"/>
              </w:rPr>
              <w:t>B</w:t>
            </w:r>
            <w:r>
              <w:rPr>
                <w:sz w:val="24"/>
                <w:szCs w:val="24"/>
              </w:rPr>
              <w:t>y</w:t>
            </w:r>
            <w:r>
              <w:rPr>
                <w:spacing w:val="-5"/>
                <w:sz w:val="24"/>
                <w:szCs w:val="24"/>
              </w:rPr>
              <w:t xml:space="preserve"> </w:t>
            </w:r>
            <w:r>
              <w:rPr>
                <w:sz w:val="24"/>
                <w:szCs w:val="24"/>
              </w:rPr>
              <w:t>the PA      The</w:t>
            </w:r>
            <w:r>
              <w:rPr>
                <w:spacing w:val="15"/>
                <w:sz w:val="24"/>
                <w:szCs w:val="24"/>
              </w:rPr>
              <w:t xml:space="preserve"> </w:t>
            </w:r>
            <w:r>
              <w:rPr>
                <w:spacing w:val="1"/>
                <w:sz w:val="24"/>
                <w:szCs w:val="24"/>
              </w:rPr>
              <w:t>P</w:t>
            </w:r>
            <w:r>
              <w:rPr>
                <w:sz w:val="24"/>
                <w:szCs w:val="24"/>
              </w:rPr>
              <w:t>A</w:t>
            </w:r>
            <w:r>
              <w:rPr>
                <w:spacing w:val="16"/>
                <w:sz w:val="24"/>
                <w:szCs w:val="24"/>
              </w:rPr>
              <w:t xml:space="preserve"> </w:t>
            </w:r>
            <w:r>
              <w:rPr>
                <w:sz w:val="24"/>
                <w:szCs w:val="24"/>
              </w:rPr>
              <w:t>m</w:t>
            </w:r>
            <w:r>
              <w:rPr>
                <w:spacing w:val="2"/>
                <w:sz w:val="24"/>
                <w:szCs w:val="24"/>
              </w:rPr>
              <w:t>a</w:t>
            </w:r>
            <w:r>
              <w:rPr>
                <w:sz w:val="24"/>
                <w:szCs w:val="24"/>
              </w:rPr>
              <w:t>y</w:t>
            </w:r>
            <w:r>
              <w:rPr>
                <w:spacing w:val="12"/>
                <w:sz w:val="24"/>
                <w:szCs w:val="24"/>
              </w:rPr>
              <w:t xml:space="preserve"> </w:t>
            </w:r>
            <w:r>
              <w:rPr>
                <w:sz w:val="24"/>
                <w:szCs w:val="24"/>
              </w:rPr>
              <w:t>te</w:t>
            </w:r>
            <w:r>
              <w:rPr>
                <w:spacing w:val="-1"/>
                <w:sz w:val="24"/>
                <w:szCs w:val="24"/>
              </w:rPr>
              <w:t>r</w:t>
            </w:r>
            <w:r>
              <w:rPr>
                <w:sz w:val="24"/>
                <w:szCs w:val="24"/>
              </w:rPr>
              <w:t>m</w:t>
            </w:r>
            <w:r>
              <w:rPr>
                <w:spacing w:val="1"/>
                <w:sz w:val="24"/>
                <w:szCs w:val="24"/>
              </w:rPr>
              <w:t>i</w:t>
            </w:r>
            <w:r>
              <w:rPr>
                <w:spacing w:val="2"/>
                <w:sz w:val="24"/>
                <w:szCs w:val="24"/>
              </w:rPr>
              <w:t>n</w:t>
            </w:r>
            <w:r>
              <w:rPr>
                <w:spacing w:val="-1"/>
                <w:sz w:val="24"/>
                <w:szCs w:val="24"/>
              </w:rPr>
              <w:t>a</w:t>
            </w:r>
            <w:r>
              <w:rPr>
                <w:spacing w:val="3"/>
                <w:sz w:val="24"/>
                <w:szCs w:val="24"/>
              </w:rPr>
              <w:t>t</w:t>
            </w:r>
            <w:r>
              <w:rPr>
                <w:sz w:val="24"/>
                <w:szCs w:val="24"/>
              </w:rPr>
              <w:t>e</w:t>
            </w:r>
            <w:r>
              <w:rPr>
                <w:spacing w:val="16"/>
                <w:sz w:val="24"/>
                <w:szCs w:val="24"/>
              </w:rPr>
              <w:t xml:space="preserve"> </w:t>
            </w:r>
            <w:r>
              <w:rPr>
                <w:sz w:val="24"/>
                <w:szCs w:val="24"/>
              </w:rPr>
              <w:t>th</w:t>
            </w:r>
            <w:r>
              <w:rPr>
                <w:spacing w:val="1"/>
                <w:sz w:val="24"/>
                <w:szCs w:val="24"/>
              </w:rPr>
              <w:t>i</w:t>
            </w:r>
            <w:r>
              <w:rPr>
                <w:sz w:val="24"/>
                <w:szCs w:val="24"/>
              </w:rPr>
              <w:t>s</w:t>
            </w:r>
            <w:r>
              <w:rPr>
                <w:spacing w:val="17"/>
                <w:sz w:val="24"/>
                <w:szCs w:val="24"/>
              </w:rPr>
              <w:t xml:space="preserve"> </w:t>
            </w:r>
            <w:r>
              <w:rPr>
                <w:sz w:val="24"/>
                <w:szCs w:val="24"/>
              </w:rPr>
              <w:t>Contr</w:t>
            </w:r>
            <w:r>
              <w:rPr>
                <w:spacing w:val="-1"/>
                <w:sz w:val="24"/>
                <w:szCs w:val="24"/>
              </w:rPr>
              <w:t>ac</w:t>
            </w:r>
            <w:r>
              <w:rPr>
                <w:sz w:val="24"/>
                <w:szCs w:val="24"/>
              </w:rPr>
              <w:t>t</w:t>
            </w:r>
            <w:r>
              <w:rPr>
                <w:spacing w:val="17"/>
                <w:sz w:val="24"/>
                <w:szCs w:val="24"/>
              </w:rPr>
              <w:t xml:space="preserve"> </w:t>
            </w:r>
            <w:r>
              <w:rPr>
                <w:sz w:val="24"/>
                <w:szCs w:val="24"/>
              </w:rPr>
              <w:t>in</w:t>
            </w:r>
            <w:r>
              <w:rPr>
                <w:spacing w:val="17"/>
                <w:sz w:val="24"/>
                <w:szCs w:val="24"/>
              </w:rPr>
              <w:t xml:space="preserve"> </w:t>
            </w:r>
            <w:r>
              <w:rPr>
                <w:spacing w:val="-1"/>
                <w:sz w:val="24"/>
                <w:szCs w:val="24"/>
              </w:rPr>
              <w:t>ca</w:t>
            </w:r>
            <w:r>
              <w:rPr>
                <w:sz w:val="24"/>
                <w:szCs w:val="24"/>
              </w:rPr>
              <w:t>se</w:t>
            </w:r>
            <w:r>
              <w:rPr>
                <w:spacing w:val="16"/>
                <w:sz w:val="24"/>
                <w:szCs w:val="24"/>
              </w:rPr>
              <w:t xml:space="preserve"> </w:t>
            </w:r>
            <w:r>
              <w:rPr>
                <w:sz w:val="24"/>
                <w:szCs w:val="24"/>
              </w:rPr>
              <w:t>of</w:t>
            </w:r>
            <w:r>
              <w:rPr>
                <w:spacing w:val="16"/>
                <w:sz w:val="24"/>
                <w:szCs w:val="24"/>
              </w:rPr>
              <w:t xml:space="preserve"> </w:t>
            </w:r>
            <w:r>
              <w:rPr>
                <w:sz w:val="24"/>
                <w:szCs w:val="24"/>
              </w:rPr>
              <w:t>the</w:t>
            </w:r>
            <w:r>
              <w:rPr>
                <w:spacing w:val="16"/>
                <w:sz w:val="24"/>
                <w:szCs w:val="24"/>
              </w:rPr>
              <w:t xml:space="preserve"> </w:t>
            </w:r>
            <w:r>
              <w:rPr>
                <w:sz w:val="24"/>
                <w:szCs w:val="24"/>
              </w:rPr>
              <w:t>o</w:t>
            </w:r>
            <w:r>
              <w:rPr>
                <w:spacing w:val="-1"/>
                <w:sz w:val="24"/>
                <w:szCs w:val="24"/>
              </w:rPr>
              <w:t>cc</w:t>
            </w:r>
            <w:r>
              <w:rPr>
                <w:sz w:val="24"/>
                <w:szCs w:val="24"/>
              </w:rPr>
              <w:t>u</w:t>
            </w:r>
            <w:r>
              <w:rPr>
                <w:spacing w:val="1"/>
                <w:sz w:val="24"/>
                <w:szCs w:val="24"/>
              </w:rPr>
              <w:t>r</w:t>
            </w:r>
            <w:r>
              <w:rPr>
                <w:sz w:val="24"/>
                <w:szCs w:val="24"/>
              </w:rPr>
              <w:t>r</w:t>
            </w:r>
            <w:r>
              <w:rPr>
                <w:spacing w:val="-2"/>
                <w:sz w:val="24"/>
                <w:szCs w:val="24"/>
              </w:rPr>
              <w:t>e</w:t>
            </w:r>
            <w:r>
              <w:rPr>
                <w:sz w:val="24"/>
                <w:szCs w:val="24"/>
              </w:rPr>
              <w:t>n</w:t>
            </w:r>
            <w:r>
              <w:rPr>
                <w:spacing w:val="1"/>
                <w:sz w:val="24"/>
                <w:szCs w:val="24"/>
              </w:rPr>
              <w:t>c</w:t>
            </w:r>
            <w:r>
              <w:rPr>
                <w:sz w:val="24"/>
                <w:szCs w:val="24"/>
              </w:rPr>
              <w:t>e</w:t>
            </w:r>
            <w:r>
              <w:rPr>
                <w:spacing w:val="16"/>
                <w:sz w:val="24"/>
                <w:szCs w:val="24"/>
              </w:rPr>
              <w:t xml:space="preserve"> </w:t>
            </w:r>
            <w:r>
              <w:rPr>
                <w:sz w:val="24"/>
                <w:szCs w:val="24"/>
              </w:rPr>
              <w:t>of</w:t>
            </w:r>
            <w:r>
              <w:rPr>
                <w:spacing w:val="16"/>
                <w:sz w:val="24"/>
                <w:szCs w:val="24"/>
              </w:rPr>
              <w:t xml:space="preserve"> </w:t>
            </w:r>
            <w:r>
              <w:rPr>
                <w:spacing w:val="-1"/>
                <w:sz w:val="24"/>
                <w:szCs w:val="24"/>
              </w:rPr>
              <w:t>a</w:t>
            </w:r>
            <w:r>
              <w:rPr>
                <w:spacing w:val="5"/>
                <w:sz w:val="24"/>
                <w:szCs w:val="24"/>
              </w:rPr>
              <w:t>n</w:t>
            </w:r>
            <w:r>
              <w:rPr>
                <w:sz w:val="24"/>
                <w:szCs w:val="24"/>
              </w:rPr>
              <w:t>y</w:t>
            </w:r>
            <w:r>
              <w:rPr>
                <w:spacing w:val="12"/>
                <w:sz w:val="24"/>
                <w:szCs w:val="24"/>
              </w:rPr>
              <w:t xml:space="preserve"> </w:t>
            </w:r>
            <w:r>
              <w:rPr>
                <w:sz w:val="24"/>
                <w:szCs w:val="24"/>
              </w:rPr>
              <w:t>of the</w:t>
            </w:r>
            <w:r>
              <w:rPr>
                <w:spacing w:val="54"/>
                <w:sz w:val="24"/>
                <w:szCs w:val="24"/>
              </w:rPr>
              <w:t xml:space="preserve"> </w:t>
            </w:r>
            <w:r>
              <w:rPr>
                <w:spacing w:val="-1"/>
                <w:sz w:val="24"/>
                <w:szCs w:val="24"/>
              </w:rPr>
              <w:t>e</w:t>
            </w:r>
            <w:r>
              <w:rPr>
                <w:sz w:val="24"/>
                <w:szCs w:val="24"/>
              </w:rPr>
              <w:t>v</w:t>
            </w:r>
            <w:r>
              <w:rPr>
                <w:spacing w:val="-1"/>
                <w:sz w:val="24"/>
                <w:szCs w:val="24"/>
              </w:rPr>
              <w:t>e</w:t>
            </w:r>
            <w:r>
              <w:rPr>
                <w:sz w:val="24"/>
                <w:szCs w:val="24"/>
              </w:rPr>
              <w:t>nts</w:t>
            </w:r>
            <w:r>
              <w:rPr>
                <w:spacing w:val="56"/>
                <w:sz w:val="24"/>
                <w:szCs w:val="24"/>
              </w:rPr>
              <w:t xml:space="preserve"> </w:t>
            </w:r>
            <w:r>
              <w:rPr>
                <w:sz w:val="24"/>
                <w:szCs w:val="24"/>
              </w:rPr>
              <w:t>spe</w:t>
            </w:r>
            <w:r>
              <w:rPr>
                <w:spacing w:val="-2"/>
                <w:sz w:val="24"/>
                <w:szCs w:val="24"/>
              </w:rPr>
              <w:t>c</w:t>
            </w:r>
            <w:r>
              <w:rPr>
                <w:sz w:val="24"/>
                <w:szCs w:val="24"/>
              </w:rPr>
              <w:t>ified</w:t>
            </w:r>
            <w:r>
              <w:rPr>
                <w:spacing w:val="54"/>
                <w:sz w:val="24"/>
                <w:szCs w:val="24"/>
              </w:rPr>
              <w:t xml:space="preserve"> </w:t>
            </w:r>
            <w:r>
              <w:rPr>
                <w:sz w:val="24"/>
                <w:szCs w:val="24"/>
              </w:rPr>
              <w:t>in</w:t>
            </w:r>
            <w:r>
              <w:rPr>
                <w:spacing w:val="55"/>
                <w:sz w:val="24"/>
                <w:szCs w:val="24"/>
              </w:rPr>
              <w:t xml:space="preserve"> </w:t>
            </w:r>
            <w:r>
              <w:rPr>
                <w:sz w:val="24"/>
                <w:szCs w:val="24"/>
              </w:rPr>
              <w:t>p</w:t>
            </w:r>
            <w:r>
              <w:rPr>
                <w:spacing w:val="-1"/>
                <w:sz w:val="24"/>
                <w:szCs w:val="24"/>
              </w:rPr>
              <w:t>a</w:t>
            </w:r>
            <w:r>
              <w:rPr>
                <w:sz w:val="24"/>
                <w:szCs w:val="24"/>
              </w:rPr>
              <w:t>ra</w:t>
            </w:r>
            <w:r>
              <w:rPr>
                <w:spacing w:val="-2"/>
                <w:sz w:val="24"/>
                <w:szCs w:val="24"/>
              </w:rPr>
              <w:t>g</w:t>
            </w:r>
            <w:r>
              <w:rPr>
                <w:spacing w:val="1"/>
                <w:sz w:val="24"/>
                <w:szCs w:val="24"/>
              </w:rPr>
              <w:t>r</w:t>
            </w:r>
            <w:r>
              <w:rPr>
                <w:spacing w:val="-1"/>
                <w:sz w:val="24"/>
                <w:szCs w:val="24"/>
              </w:rPr>
              <w:t>a</w:t>
            </w:r>
            <w:r>
              <w:rPr>
                <w:sz w:val="24"/>
                <w:szCs w:val="24"/>
              </w:rPr>
              <w:t>phs</w:t>
            </w:r>
            <w:r>
              <w:rPr>
                <w:spacing w:val="55"/>
                <w:sz w:val="24"/>
                <w:szCs w:val="24"/>
              </w:rPr>
              <w:t xml:space="preserve"> </w:t>
            </w:r>
            <w:r>
              <w:rPr>
                <w:sz w:val="24"/>
                <w:szCs w:val="24"/>
              </w:rPr>
              <w:t>(</w:t>
            </w:r>
            <w:r>
              <w:rPr>
                <w:spacing w:val="-2"/>
                <w:sz w:val="24"/>
                <w:szCs w:val="24"/>
              </w:rPr>
              <w:t>a</w:t>
            </w:r>
            <w:r>
              <w:rPr>
                <w:sz w:val="24"/>
                <w:szCs w:val="24"/>
              </w:rPr>
              <w:t>)</w:t>
            </w:r>
            <w:r>
              <w:rPr>
                <w:spacing w:val="54"/>
                <w:sz w:val="24"/>
                <w:szCs w:val="24"/>
              </w:rPr>
              <w:t xml:space="preserve"> </w:t>
            </w:r>
            <w:r>
              <w:rPr>
                <w:sz w:val="24"/>
                <w:szCs w:val="24"/>
              </w:rPr>
              <w:t>thro</w:t>
            </w:r>
            <w:r>
              <w:rPr>
                <w:spacing w:val="2"/>
                <w:sz w:val="24"/>
                <w:szCs w:val="24"/>
              </w:rPr>
              <w:t>u</w:t>
            </w:r>
            <w:r>
              <w:rPr>
                <w:spacing w:val="-2"/>
                <w:sz w:val="24"/>
                <w:szCs w:val="24"/>
              </w:rPr>
              <w:t>g</w:t>
            </w:r>
            <w:r>
              <w:rPr>
                <w:sz w:val="24"/>
                <w:szCs w:val="24"/>
              </w:rPr>
              <w:t>h</w:t>
            </w:r>
            <w:r>
              <w:rPr>
                <w:spacing w:val="57"/>
                <w:sz w:val="24"/>
                <w:szCs w:val="24"/>
              </w:rPr>
              <w:t xml:space="preserve"> </w:t>
            </w:r>
            <w:r>
              <w:rPr>
                <w:sz w:val="24"/>
                <w:szCs w:val="24"/>
              </w:rPr>
              <w:t>(</w:t>
            </w:r>
            <w:r>
              <w:rPr>
                <w:spacing w:val="-1"/>
                <w:sz w:val="24"/>
                <w:szCs w:val="24"/>
              </w:rPr>
              <w:t>f</w:t>
            </w:r>
            <w:r>
              <w:rPr>
                <w:sz w:val="24"/>
                <w:szCs w:val="24"/>
              </w:rPr>
              <w:t>)</w:t>
            </w:r>
            <w:r>
              <w:rPr>
                <w:spacing w:val="54"/>
                <w:sz w:val="24"/>
                <w:szCs w:val="24"/>
              </w:rPr>
              <w:t xml:space="preserve"> </w:t>
            </w:r>
            <w:r>
              <w:rPr>
                <w:sz w:val="24"/>
                <w:szCs w:val="24"/>
              </w:rPr>
              <w:t>of</w:t>
            </w:r>
            <w:r>
              <w:rPr>
                <w:spacing w:val="54"/>
                <w:sz w:val="24"/>
                <w:szCs w:val="24"/>
              </w:rPr>
              <w:t xml:space="preserve"> </w:t>
            </w:r>
            <w:r>
              <w:rPr>
                <w:sz w:val="24"/>
                <w:szCs w:val="24"/>
              </w:rPr>
              <w:t>th</w:t>
            </w:r>
            <w:r>
              <w:rPr>
                <w:spacing w:val="1"/>
                <w:sz w:val="24"/>
                <w:szCs w:val="24"/>
              </w:rPr>
              <w:t>i</w:t>
            </w:r>
            <w:r>
              <w:rPr>
                <w:sz w:val="24"/>
                <w:szCs w:val="24"/>
              </w:rPr>
              <w:t>s</w:t>
            </w:r>
            <w:r>
              <w:rPr>
                <w:spacing w:val="55"/>
                <w:sz w:val="24"/>
                <w:szCs w:val="24"/>
              </w:rPr>
              <w:t xml:space="preserve"> </w:t>
            </w:r>
            <w:r>
              <w:rPr>
                <w:sz w:val="24"/>
                <w:szCs w:val="24"/>
              </w:rPr>
              <w:t>Clause</w:t>
            </w:r>
            <w:r>
              <w:rPr>
                <w:spacing w:val="54"/>
                <w:sz w:val="24"/>
                <w:szCs w:val="24"/>
              </w:rPr>
              <w:t xml:space="preserve"> </w:t>
            </w:r>
            <w:r>
              <w:rPr>
                <w:sz w:val="24"/>
                <w:szCs w:val="24"/>
              </w:rPr>
              <w:t>GC 2.6.1.</w:t>
            </w:r>
            <w:r>
              <w:rPr>
                <w:spacing w:val="5"/>
                <w:sz w:val="24"/>
                <w:szCs w:val="24"/>
              </w:rPr>
              <w:t xml:space="preserve"> </w:t>
            </w:r>
            <w:r>
              <w:rPr>
                <w:spacing w:val="-3"/>
                <w:sz w:val="24"/>
                <w:szCs w:val="24"/>
              </w:rPr>
              <w:t>I</w:t>
            </w:r>
            <w:r>
              <w:rPr>
                <w:sz w:val="24"/>
                <w:szCs w:val="24"/>
              </w:rPr>
              <w:t>n</w:t>
            </w:r>
            <w:r>
              <w:rPr>
                <w:spacing w:val="3"/>
                <w:sz w:val="24"/>
                <w:szCs w:val="24"/>
              </w:rPr>
              <w:t xml:space="preserve"> </w:t>
            </w:r>
            <w:r>
              <w:rPr>
                <w:sz w:val="24"/>
                <w:szCs w:val="24"/>
              </w:rPr>
              <w:t>s</w:t>
            </w:r>
            <w:r>
              <w:rPr>
                <w:spacing w:val="2"/>
                <w:sz w:val="24"/>
                <w:szCs w:val="24"/>
              </w:rPr>
              <w:t>u</w:t>
            </w:r>
            <w:r>
              <w:rPr>
                <w:spacing w:val="-1"/>
                <w:sz w:val="24"/>
                <w:szCs w:val="24"/>
              </w:rPr>
              <w:t>c</w:t>
            </w:r>
            <w:r>
              <w:rPr>
                <w:sz w:val="24"/>
                <w:szCs w:val="24"/>
              </w:rPr>
              <w:t>h</w:t>
            </w:r>
            <w:r>
              <w:rPr>
                <w:spacing w:val="5"/>
                <w:sz w:val="24"/>
                <w:szCs w:val="24"/>
              </w:rPr>
              <w:t xml:space="preserve"> </w:t>
            </w:r>
            <w:r>
              <w:rPr>
                <w:spacing w:val="-1"/>
                <w:sz w:val="24"/>
                <w:szCs w:val="24"/>
              </w:rPr>
              <w:t>a</w:t>
            </w:r>
            <w:r>
              <w:rPr>
                <w:sz w:val="24"/>
                <w:szCs w:val="24"/>
              </w:rPr>
              <w:t>n</w:t>
            </w:r>
            <w:r>
              <w:rPr>
                <w:spacing w:val="3"/>
                <w:sz w:val="24"/>
                <w:szCs w:val="24"/>
              </w:rPr>
              <w:t xml:space="preserve"> </w:t>
            </w:r>
            <w:r>
              <w:rPr>
                <w:sz w:val="24"/>
                <w:szCs w:val="24"/>
              </w:rPr>
              <w:t>o</w:t>
            </w:r>
            <w:r>
              <w:rPr>
                <w:spacing w:val="1"/>
                <w:sz w:val="24"/>
                <w:szCs w:val="24"/>
              </w:rPr>
              <w:t>c</w:t>
            </w:r>
            <w:r>
              <w:rPr>
                <w:spacing w:val="-1"/>
                <w:sz w:val="24"/>
                <w:szCs w:val="24"/>
              </w:rPr>
              <w:t>c</w:t>
            </w:r>
            <w:r>
              <w:rPr>
                <w:sz w:val="24"/>
                <w:szCs w:val="24"/>
              </w:rPr>
              <w:t>u</w:t>
            </w:r>
            <w:r>
              <w:rPr>
                <w:spacing w:val="-1"/>
                <w:sz w:val="24"/>
                <w:szCs w:val="24"/>
              </w:rPr>
              <w:t>r</w:t>
            </w:r>
            <w:r>
              <w:rPr>
                <w:spacing w:val="1"/>
                <w:sz w:val="24"/>
                <w:szCs w:val="24"/>
              </w:rPr>
              <w:t>re</w:t>
            </w:r>
            <w:r>
              <w:rPr>
                <w:sz w:val="24"/>
                <w:szCs w:val="24"/>
              </w:rPr>
              <w:t>n</w:t>
            </w:r>
            <w:r>
              <w:rPr>
                <w:spacing w:val="-1"/>
                <w:sz w:val="24"/>
                <w:szCs w:val="24"/>
              </w:rPr>
              <w:t>c</w:t>
            </w:r>
            <w:r>
              <w:rPr>
                <w:sz w:val="24"/>
                <w:szCs w:val="24"/>
              </w:rPr>
              <w:t>e</w:t>
            </w:r>
            <w:r>
              <w:rPr>
                <w:spacing w:val="2"/>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A</w:t>
            </w:r>
            <w:r>
              <w:rPr>
                <w:spacing w:val="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6"/>
                <w:sz w:val="24"/>
                <w:szCs w:val="24"/>
              </w:rPr>
              <w:t xml:space="preserve"> </w:t>
            </w:r>
            <w:r>
              <w:rPr>
                <w:spacing w:val="-2"/>
                <w:sz w:val="24"/>
                <w:szCs w:val="24"/>
              </w:rPr>
              <w:t>g</w:t>
            </w:r>
            <w:r>
              <w:rPr>
                <w:sz w:val="24"/>
                <w:szCs w:val="24"/>
              </w:rPr>
              <w:t>ive</w:t>
            </w:r>
            <w:r>
              <w:rPr>
                <w:spacing w:val="5"/>
                <w:sz w:val="24"/>
                <w:szCs w:val="24"/>
              </w:rPr>
              <w:t xml:space="preserve"> </w:t>
            </w:r>
            <w:r>
              <w:rPr>
                <w:sz w:val="24"/>
                <w:szCs w:val="24"/>
              </w:rPr>
              <w:t>a</w:t>
            </w:r>
            <w:r>
              <w:rPr>
                <w:spacing w:val="4"/>
                <w:sz w:val="24"/>
                <w:szCs w:val="24"/>
              </w:rPr>
              <w:t xml:space="preserve"> </w:t>
            </w:r>
            <w:r>
              <w:rPr>
                <w:sz w:val="24"/>
                <w:szCs w:val="24"/>
              </w:rPr>
              <w:t>not</w:t>
            </w:r>
            <w:r>
              <w:rPr>
                <w:spacing w:val="3"/>
                <w:sz w:val="24"/>
                <w:szCs w:val="24"/>
              </w:rPr>
              <w:t xml:space="preserve"> </w:t>
            </w:r>
            <w:r>
              <w:rPr>
                <w:sz w:val="24"/>
                <w:szCs w:val="24"/>
              </w:rPr>
              <w:t>less</w:t>
            </w:r>
            <w:r>
              <w:rPr>
                <w:spacing w:val="3"/>
                <w:sz w:val="24"/>
                <w:szCs w:val="24"/>
              </w:rPr>
              <w:t xml:space="preserve"> </w:t>
            </w:r>
            <w:r>
              <w:rPr>
                <w:sz w:val="24"/>
                <w:szCs w:val="24"/>
              </w:rPr>
              <w:t>than</w:t>
            </w:r>
            <w:r>
              <w:rPr>
                <w:spacing w:val="2"/>
                <w:sz w:val="24"/>
                <w:szCs w:val="24"/>
              </w:rPr>
              <w:t xml:space="preserve"> </w:t>
            </w:r>
            <w:r>
              <w:rPr>
                <w:sz w:val="24"/>
                <w:szCs w:val="24"/>
              </w:rPr>
              <w:t>th</w:t>
            </w:r>
            <w:r>
              <w:rPr>
                <w:spacing w:val="1"/>
                <w:sz w:val="24"/>
                <w:szCs w:val="24"/>
              </w:rPr>
              <w:t>i</w:t>
            </w:r>
            <w:r>
              <w:rPr>
                <w:sz w:val="24"/>
                <w:szCs w:val="24"/>
              </w:rPr>
              <w:t>r</w:t>
            </w:r>
            <w:r>
              <w:rPr>
                <w:spacing w:val="4"/>
                <w:sz w:val="24"/>
                <w:szCs w:val="24"/>
              </w:rPr>
              <w:t>t</w:t>
            </w:r>
            <w:r>
              <w:rPr>
                <w:sz w:val="24"/>
                <w:szCs w:val="24"/>
              </w:rPr>
              <w:t>y (30) d</w:t>
            </w:r>
            <w:r>
              <w:rPr>
                <w:spacing w:val="1"/>
                <w:sz w:val="24"/>
                <w:szCs w:val="24"/>
              </w:rPr>
              <w:t>a</w:t>
            </w:r>
            <w:r>
              <w:rPr>
                <w:spacing w:val="-5"/>
                <w:sz w:val="24"/>
                <w:szCs w:val="24"/>
              </w:rPr>
              <w:t>y</w:t>
            </w:r>
            <w:r>
              <w:rPr>
                <w:spacing w:val="2"/>
                <w:sz w:val="24"/>
                <w:szCs w:val="24"/>
              </w:rPr>
              <w:t>s</w:t>
            </w:r>
            <w:r>
              <w:rPr>
                <w:sz w:val="24"/>
                <w:szCs w:val="24"/>
              </w:rPr>
              <w:t>’</w:t>
            </w:r>
            <w:r>
              <w:rPr>
                <w:spacing w:val="57"/>
                <w:sz w:val="24"/>
                <w:szCs w:val="24"/>
              </w:rPr>
              <w:t xml:space="preserve"> </w:t>
            </w:r>
            <w:r>
              <w:rPr>
                <w:sz w:val="24"/>
                <w:szCs w:val="24"/>
              </w:rPr>
              <w:t>w</w:t>
            </w:r>
            <w:r>
              <w:rPr>
                <w:spacing w:val="-1"/>
                <w:sz w:val="24"/>
                <w:szCs w:val="24"/>
              </w:rPr>
              <w:t>r</w:t>
            </w:r>
            <w:r>
              <w:rPr>
                <w:sz w:val="24"/>
                <w:szCs w:val="24"/>
              </w:rPr>
              <w:t>i</w:t>
            </w:r>
            <w:r>
              <w:rPr>
                <w:spacing w:val="1"/>
                <w:sz w:val="24"/>
                <w:szCs w:val="24"/>
              </w:rPr>
              <w:t>t</w:t>
            </w:r>
            <w:r>
              <w:rPr>
                <w:sz w:val="24"/>
                <w:szCs w:val="24"/>
              </w:rPr>
              <w:t>ten</w:t>
            </w:r>
            <w:r>
              <w:rPr>
                <w:spacing w:val="57"/>
                <w:sz w:val="24"/>
                <w:szCs w:val="24"/>
              </w:rPr>
              <w:t xml:space="preserve"> </w:t>
            </w:r>
            <w:r>
              <w:rPr>
                <w:sz w:val="24"/>
                <w:szCs w:val="24"/>
              </w:rPr>
              <w:t>not</w:t>
            </w:r>
            <w:r>
              <w:rPr>
                <w:spacing w:val="1"/>
                <w:sz w:val="24"/>
                <w:szCs w:val="24"/>
              </w:rPr>
              <w:t>i</w:t>
            </w:r>
            <w:r>
              <w:rPr>
                <w:spacing w:val="-1"/>
                <w:sz w:val="24"/>
                <w:szCs w:val="24"/>
              </w:rPr>
              <w:t>c</w:t>
            </w:r>
            <w:r>
              <w:rPr>
                <w:sz w:val="24"/>
                <w:szCs w:val="24"/>
              </w:rPr>
              <w:t>e</w:t>
            </w:r>
            <w:r>
              <w:rPr>
                <w:spacing w:val="56"/>
                <w:sz w:val="24"/>
                <w:szCs w:val="24"/>
              </w:rPr>
              <w:t xml:space="preserve"> </w:t>
            </w:r>
            <w:r>
              <w:rPr>
                <w:sz w:val="24"/>
                <w:szCs w:val="24"/>
              </w:rPr>
              <w:t>of</w:t>
            </w:r>
            <w:r>
              <w:rPr>
                <w:spacing w:val="59"/>
                <w:sz w:val="24"/>
                <w:szCs w:val="24"/>
              </w:rPr>
              <w:t xml:space="preserve"> </w:t>
            </w:r>
            <w:r>
              <w:rPr>
                <w:sz w:val="24"/>
                <w:szCs w:val="24"/>
              </w:rPr>
              <w:t>te</w:t>
            </w:r>
            <w:r>
              <w:rPr>
                <w:spacing w:val="-1"/>
                <w:sz w:val="24"/>
                <w:szCs w:val="24"/>
              </w:rPr>
              <w:t>r</w:t>
            </w:r>
            <w:r>
              <w:rPr>
                <w:sz w:val="24"/>
                <w:szCs w:val="24"/>
              </w:rPr>
              <w:t>m</w:t>
            </w:r>
            <w:r>
              <w:rPr>
                <w:spacing w:val="1"/>
                <w:sz w:val="24"/>
                <w:szCs w:val="24"/>
              </w:rPr>
              <w:t>i</w:t>
            </w:r>
            <w:r>
              <w:rPr>
                <w:sz w:val="24"/>
                <w:szCs w:val="24"/>
              </w:rPr>
              <w:t>n</w:t>
            </w:r>
            <w:r>
              <w:rPr>
                <w:spacing w:val="-1"/>
                <w:sz w:val="24"/>
                <w:szCs w:val="24"/>
              </w:rPr>
              <w:t>a</w:t>
            </w:r>
            <w:r>
              <w:rPr>
                <w:sz w:val="24"/>
                <w:szCs w:val="24"/>
              </w:rPr>
              <w:t>t</w:t>
            </w:r>
            <w:r>
              <w:rPr>
                <w:spacing w:val="1"/>
                <w:sz w:val="24"/>
                <w:szCs w:val="24"/>
              </w:rPr>
              <w:t>i</w:t>
            </w:r>
            <w:r>
              <w:rPr>
                <w:sz w:val="24"/>
                <w:szCs w:val="24"/>
              </w:rPr>
              <w:t>on</w:t>
            </w:r>
            <w:r>
              <w:rPr>
                <w:spacing w:val="57"/>
                <w:sz w:val="24"/>
                <w:szCs w:val="24"/>
              </w:rPr>
              <w:t xml:space="preserve"> </w:t>
            </w:r>
            <w:r>
              <w:rPr>
                <w:sz w:val="24"/>
                <w:szCs w:val="24"/>
              </w:rPr>
              <w:t>to</w:t>
            </w:r>
            <w:r>
              <w:rPr>
                <w:spacing w:val="58"/>
                <w:sz w:val="24"/>
                <w:szCs w:val="24"/>
              </w:rPr>
              <w:t xml:space="preserve"> </w:t>
            </w:r>
            <w:r>
              <w:rPr>
                <w:sz w:val="24"/>
                <w:szCs w:val="24"/>
              </w:rPr>
              <w:t>the</w:t>
            </w:r>
            <w:r>
              <w:rPr>
                <w:spacing w:val="57"/>
                <w:sz w:val="24"/>
                <w:szCs w:val="24"/>
              </w:rPr>
              <w:t xml:space="preserve"> </w:t>
            </w:r>
            <w:r>
              <w:rPr>
                <w:sz w:val="24"/>
                <w:szCs w:val="24"/>
              </w:rPr>
              <w:t>Con</w:t>
            </w:r>
            <w:r>
              <w:rPr>
                <w:spacing w:val="-2"/>
                <w:sz w:val="24"/>
                <w:szCs w:val="24"/>
              </w:rPr>
              <w:t>s</w:t>
            </w:r>
            <w:r>
              <w:rPr>
                <w:sz w:val="24"/>
                <w:szCs w:val="24"/>
              </w:rPr>
              <w:t>ul</w:t>
            </w:r>
            <w:r>
              <w:rPr>
                <w:spacing w:val="1"/>
                <w:sz w:val="24"/>
                <w:szCs w:val="24"/>
              </w:rPr>
              <w:t>t</w:t>
            </w:r>
            <w:r>
              <w:rPr>
                <w:spacing w:val="-1"/>
                <w:sz w:val="24"/>
                <w:szCs w:val="24"/>
              </w:rPr>
              <w:t>a</w:t>
            </w:r>
            <w:r>
              <w:rPr>
                <w:sz w:val="24"/>
                <w:szCs w:val="24"/>
              </w:rPr>
              <w:t>nt,</w:t>
            </w:r>
            <w:r>
              <w:rPr>
                <w:spacing w:val="58"/>
                <w:sz w:val="24"/>
                <w:szCs w:val="24"/>
              </w:rPr>
              <w:t xml:space="preserve"> </w:t>
            </w:r>
            <w:r>
              <w:rPr>
                <w:spacing w:val="-1"/>
                <w:sz w:val="24"/>
                <w:szCs w:val="24"/>
              </w:rPr>
              <w:t>a</w:t>
            </w:r>
            <w:r>
              <w:rPr>
                <w:sz w:val="24"/>
                <w:szCs w:val="24"/>
              </w:rPr>
              <w:t>nd s</w:t>
            </w:r>
            <w:r>
              <w:rPr>
                <w:spacing w:val="-2"/>
                <w:sz w:val="24"/>
                <w:szCs w:val="24"/>
              </w:rPr>
              <w:t>i</w:t>
            </w:r>
            <w:r>
              <w:rPr>
                <w:spacing w:val="2"/>
                <w:sz w:val="24"/>
                <w:szCs w:val="24"/>
              </w:rPr>
              <w:t>x</w:t>
            </w:r>
            <w:r>
              <w:rPr>
                <w:spacing w:val="3"/>
                <w:sz w:val="24"/>
                <w:szCs w:val="24"/>
              </w:rPr>
              <w:t>t</w:t>
            </w:r>
            <w:r>
              <w:rPr>
                <w:sz w:val="24"/>
                <w:szCs w:val="24"/>
              </w:rPr>
              <w:t>y</w:t>
            </w:r>
            <w:r>
              <w:rPr>
                <w:spacing w:val="50"/>
                <w:sz w:val="24"/>
                <w:szCs w:val="24"/>
              </w:rPr>
              <w:t xml:space="preserve"> </w:t>
            </w:r>
            <w:r>
              <w:rPr>
                <w:sz w:val="24"/>
                <w:szCs w:val="24"/>
              </w:rPr>
              <w:t>(6</w:t>
            </w:r>
            <w:r>
              <w:rPr>
                <w:spacing w:val="1"/>
                <w:sz w:val="24"/>
                <w:szCs w:val="24"/>
              </w:rPr>
              <w:t>0</w:t>
            </w:r>
            <w:r>
              <w:rPr>
                <w:sz w:val="24"/>
                <w:szCs w:val="24"/>
              </w:rPr>
              <w:t>) d</w:t>
            </w:r>
            <w:r>
              <w:rPr>
                <w:spacing w:val="1"/>
                <w:sz w:val="24"/>
                <w:szCs w:val="24"/>
              </w:rPr>
              <w:t>a</w:t>
            </w:r>
            <w:r>
              <w:rPr>
                <w:spacing w:val="-5"/>
                <w:sz w:val="24"/>
                <w:szCs w:val="24"/>
              </w:rPr>
              <w:t>y</w:t>
            </w:r>
            <w:r>
              <w:rPr>
                <w:spacing w:val="2"/>
                <w:sz w:val="24"/>
                <w:szCs w:val="24"/>
              </w:rPr>
              <w:t>s</w:t>
            </w:r>
            <w:r>
              <w:rPr>
                <w:sz w:val="24"/>
                <w:szCs w:val="24"/>
              </w:rPr>
              <w:t>’ in the</w:t>
            </w:r>
            <w:r>
              <w:rPr>
                <w:spacing w:val="-1"/>
                <w:sz w:val="24"/>
                <w:szCs w:val="24"/>
              </w:rPr>
              <w:t xml:space="preserve"> ca</w:t>
            </w:r>
            <w:r>
              <w:rPr>
                <w:spacing w:val="2"/>
                <w:sz w:val="24"/>
                <w:szCs w:val="24"/>
              </w:rPr>
              <w:t>s</w:t>
            </w:r>
            <w:r>
              <w:rPr>
                <w:sz w:val="24"/>
                <w:szCs w:val="24"/>
              </w:rPr>
              <w:t>e</w:t>
            </w:r>
            <w:r>
              <w:rPr>
                <w:spacing w:val="-1"/>
                <w:sz w:val="24"/>
                <w:szCs w:val="24"/>
              </w:rPr>
              <w:t xml:space="preserve"> </w:t>
            </w:r>
            <w:r>
              <w:rPr>
                <w:sz w:val="24"/>
                <w:szCs w:val="24"/>
              </w:rPr>
              <w:t>of the</w:t>
            </w:r>
            <w:r>
              <w:rPr>
                <w:spacing w:val="1"/>
                <w:sz w:val="24"/>
                <w:szCs w:val="24"/>
              </w:rPr>
              <w:t xml:space="preserve"> e</w:t>
            </w:r>
            <w:r>
              <w:rPr>
                <w:sz w:val="24"/>
                <w:szCs w:val="24"/>
              </w:rPr>
              <w:t>v</w:t>
            </w:r>
            <w:r>
              <w:rPr>
                <w:spacing w:val="-1"/>
                <w:sz w:val="24"/>
                <w:szCs w:val="24"/>
              </w:rPr>
              <w:t>e</w:t>
            </w:r>
            <w:r>
              <w:rPr>
                <w:sz w:val="24"/>
                <w:szCs w:val="24"/>
              </w:rPr>
              <w:t>nt r</w:t>
            </w:r>
            <w:r>
              <w:rPr>
                <w:spacing w:val="-1"/>
                <w:sz w:val="24"/>
                <w:szCs w:val="24"/>
              </w:rPr>
              <w:t>e</w:t>
            </w:r>
            <w:r>
              <w:rPr>
                <w:spacing w:val="1"/>
                <w:sz w:val="24"/>
                <w:szCs w:val="24"/>
              </w:rPr>
              <w:t>f</w:t>
            </w:r>
            <w:r>
              <w:rPr>
                <w:spacing w:val="-1"/>
                <w:sz w:val="24"/>
                <w:szCs w:val="24"/>
              </w:rPr>
              <w:t>e</w:t>
            </w:r>
            <w:r>
              <w:rPr>
                <w:sz w:val="24"/>
                <w:szCs w:val="24"/>
              </w:rPr>
              <w:t>r</w:t>
            </w:r>
            <w:r>
              <w:rPr>
                <w:spacing w:val="1"/>
                <w:sz w:val="24"/>
                <w:szCs w:val="24"/>
              </w:rPr>
              <w:t>r</w:t>
            </w:r>
            <w:r>
              <w:rPr>
                <w:spacing w:val="-1"/>
                <w:sz w:val="24"/>
                <w:szCs w:val="24"/>
              </w:rPr>
              <w:t>e</w:t>
            </w:r>
            <w:r>
              <w:rPr>
                <w:sz w:val="24"/>
                <w:szCs w:val="24"/>
              </w:rPr>
              <w:t xml:space="preserve">d to </w:t>
            </w:r>
            <w:r>
              <w:rPr>
                <w:spacing w:val="1"/>
                <w:sz w:val="24"/>
                <w:szCs w:val="24"/>
              </w:rPr>
              <w:t>i</w:t>
            </w:r>
            <w:r>
              <w:rPr>
                <w:sz w:val="24"/>
                <w:szCs w:val="24"/>
              </w:rPr>
              <w:t>n (</w:t>
            </w:r>
            <w:r>
              <w:rPr>
                <w:spacing w:val="-2"/>
                <w:sz w:val="24"/>
                <w:szCs w:val="24"/>
              </w:rPr>
              <w:t>e</w:t>
            </w:r>
            <w:r>
              <w:rPr>
                <w:sz w:val="24"/>
                <w:szCs w:val="24"/>
              </w:rPr>
              <w:t>)</w:t>
            </w:r>
            <w:r w:rsidR="0055500B">
              <w:rPr>
                <w:sz w:val="24"/>
                <w:szCs w:val="24"/>
              </w:rPr>
              <w:t>:</w:t>
            </w:r>
          </w:p>
          <w:p w:rsidR="00412FC7" w:rsidRDefault="00412FC7" w:rsidP="007000CC">
            <w:pPr>
              <w:pStyle w:val="ListParagraph"/>
              <w:numPr>
                <w:ilvl w:val="0"/>
                <w:numId w:val="57"/>
              </w:numPr>
              <w:ind w:right="135"/>
              <w:jc w:val="both"/>
              <w:rPr>
                <w:sz w:val="24"/>
                <w:szCs w:val="24"/>
              </w:rPr>
            </w:pPr>
            <w:r w:rsidRPr="007000CC">
              <w:rPr>
                <w:spacing w:val="-3"/>
                <w:sz w:val="24"/>
                <w:szCs w:val="24"/>
              </w:rPr>
              <w:t>I</w:t>
            </w:r>
            <w:r w:rsidRPr="007000CC">
              <w:rPr>
                <w:sz w:val="24"/>
                <w:szCs w:val="24"/>
              </w:rPr>
              <w:t>f</w:t>
            </w:r>
            <w:r w:rsidRPr="007000CC">
              <w:rPr>
                <w:spacing w:val="3"/>
                <w:sz w:val="24"/>
                <w:szCs w:val="24"/>
              </w:rPr>
              <w:t xml:space="preserve"> </w:t>
            </w:r>
            <w:r w:rsidRPr="007000CC">
              <w:rPr>
                <w:sz w:val="24"/>
                <w:szCs w:val="24"/>
              </w:rPr>
              <w:t>the</w:t>
            </w:r>
            <w:r w:rsidRPr="007000CC">
              <w:rPr>
                <w:spacing w:val="1"/>
                <w:sz w:val="24"/>
                <w:szCs w:val="24"/>
              </w:rPr>
              <w:t xml:space="preserve"> </w:t>
            </w:r>
            <w:r w:rsidRPr="007000CC">
              <w:rPr>
                <w:sz w:val="24"/>
                <w:szCs w:val="24"/>
              </w:rPr>
              <w:t>Consultant</w:t>
            </w:r>
            <w:r w:rsidRPr="007000CC">
              <w:rPr>
                <w:spacing w:val="2"/>
                <w:sz w:val="24"/>
                <w:szCs w:val="24"/>
              </w:rPr>
              <w:t xml:space="preserve"> </w:t>
            </w:r>
            <w:r w:rsidRPr="007000CC">
              <w:rPr>
                <w:sz w:val="24"/>
                <w:szCs w:val="24"/>
              </w:rPr>
              <w:t>do</w:t>
            </w:r>
            <w:r w:rsidRPr="007000CC">
              <w:rPr>
                <w:spacing w:val="-1"/>
                <w:sz w:val="24"/>
                <w:szCs w:val="24"/>
              </w:rPr>
              <w:t>e</w:t>
            </w:r>
            <w:r w:rsidRPr="007000CC">
              <w:rPr>
                <w:sz w:val="24"/>
                <w:szCs w:val="24"/>
              </w:rPr>
              <w:t>s</w:t>
            </w:r>
            <w:r w:rsidRPr="007000CC">
              <w:rPr>
                <w:spacing w:val="4"/>
                <w:sz w:val="24"/>
                <w:szCs w:val="24"/>
              </w:rPr>
              <w:t xml:space="preserve"> </w:t>
            </w:r>
            <w:r w:rsidRPr="007000CC">
              <w:rPr>
                <w:spacing w:val="2"/>
                <w:sz w:val="24"/>
                <w:szCs w:val="24"/>
              </w:rPr>
              <w:t>n</w:t>
            </w:r>
            <w:r w:rsidRPr="007000CC">
              <w:rPr>
                <w:sz w:val="24"/>
                <w:szCs w:val="24"/>
              </w:rPr>
              <w:t>ot</w:t>
            </w:r>
            <w:r w:rsidRPr="007000CC">
              <w:rPr>
                <w:spacing w:val="2"/>
                <w:sz w:val="24"/>
                <w:szCs w:val="24"/>
              </w:rPr>
              <w:t xml:space="preserve"> </w:t>
            </w:r>
            <w:r w:rsidRPr="007000CC">
              <w:rPr>
                <w:sz w:val="24"/>
                <w:szCs w:val="24"/>
              </w:rPr>
              <w:t>r</w:t>
            </w:r>
            <w:r w:rsidRPr="007000CC">
              <w:rPr>
                <w:spacing w:val="-2"/>
                <w:sz w:val="24"/>
                <w:szCs w:val="24"/>
              </w:rPr>
              <w:t>e</w:t>
            </w:r>
            <w:r w:rsidRPr="007000CC">
              <w:rPr>
                <w:sz w:val="24"/>
                <w:szCs w:val="24"/>
              </w:rPr>
              <w:t>me</w:t>
            </w:r>
            <w:r w:rsidRPr="007000CC">
              <w:rPr>
                <w:spacing w:val="4"/>
                <w:sz w:val="24"/>
                <w:szCs w:val="24"/>
              </w:rPr>
              <w:t>d</w:t>
            </w:r>
            <w:r w:rsidRPr="007000CC">
              <w:rPr>
                <w:sz w:val="24"/>
                <w:szCs w:val="24"/>
              </w:rPr>
              <w:t>y the</w:t>
            </w:r>
            <w:r w:rsidRPr="007000CC">
              <w:rPr>
                <w:spacing w:val="4"/>
                <w:sz w:val="24"/>
                <w:szCs w:val="24"/>
              </w:rPr>
              <w:t xml:space="preserve"> </w:t>
            </w:r>
            <w:r w:rsidRPr="007000CC">
              <w:rPr>
                <w:sz w:val="24"/>
                <w:szCs w:val="24"/>
              </w:rPr>
              <w:t>f</w:t>
            </w:r>
            <w:r w:rsidRPr="007000CC">
              <w:rPr>
                <w:spacing w:val="-2"/>
                <w:sz w:val="24"/>
                <w:szCs w:val="24"/>
              </w:rPr>
              <w:t>a</w:t>
            </w:r>
            <w:r w:rsidRPr="007000CC">
              <w:rPr>
                <w:sz w:val="24"/>
                <w:szCs w:val="24"/>
              </w:rPr>
              <w:t>i</w:t>
            </w:r>
            <w:r w:rsidRPr="007000CC">
              <w:rPr>
                <w:spacing w:val="1"/>
                <w:sz w:val="24"/>
                <w:szCs w:val="24"/>
              </w:rPr>
              <w:t>l</w:t>
            </w:r>
            <w:r w:rsidRPr="007000CC">
              <w:rPr>
                <w:sz w:val="24"/>
                <w:szCs w:val="24"/>
              </w:rPr>
              <w:t>u</w:t>
            </w:r>
            <w:r w:rsidRPr="007000CC">
              <w:rPr>
                <w:spacing w:val="1"/>
                <w:sz w:val="24"/>
                <w:szCs w:val="24"/>
              </w:rPr>
              <w:t>r</w:t>
            </w:r>
            <w:r w:rsidRPr="007000CC">
              <w:rPr>
                <w:sz w:val="24"/>
                <w:szCs w:val="24"/>
              </w:rPr>
              <w:t>e</w:t>
            </w:r>
            <w:r w:rsidRPr="007000CC">
              <w:rPr>
                <w:spacing w:val="1"/>
                <w:sz w:val="24"/>
                <w:szCs w:val="24"/>
              </w:rPr>
              <w:t xml:space="preserve"> </w:t>
            </w:r>
            <w:r w:rsidRPr="007000CC">
              <w:rPr>
                <w:sz w:val="24"/>
                <w:szCs w:val="24"/>
              </w:rPr>
              <w:t>in</w:t>
            </w:r>
            <w:r w:rsidRPr="007000CC">
              <w:rPr>
                <w:spacing w:val="4"/>
                <w:sz w:val="24"/>
                <w:szCs w:val="24"/>
              </w:rPr>
              <w:t xml:space="preserve"> </w:t>
            </w:r>
            <w:r w:rsidRPr="007000CC">
              <w:rPr>
                <w:sz w:val="24"/>
                <w:szCs w:val="24"/>
              </w:rPr>
              <w:t>the</w:t>
            </w:r>
            <w:r w:rsidRPr="007000CC">
              <w:rPr>
                <w:spacing w:val="1"/>
                <w:sz w:val="24"/>
                <w:szCs w:val="24"/>
              </w:rPr>
              <w:t xml:space="preserve"> </w:t>
            </w:r>
            <w:r w:rsidRPr="007000CC">
              <w:rPr>
                <w:sz w:val="24"/>
                <w:szCs w:val="24"/>
              </w:rPr>
              <w:t>p</w:t>
            </w:r>
            <w:r w:rsidRPr="007000CC">
              <w:rPr>
                <w:spacing w:val="-1"/>
                <w:sz w:val="24"/>
                <w:szCs w:val="24"/>
              </w:rPr>
              <w:t>e</w:t>
            </w:r>
            <w:r w:rsidRPr="007000CC">
              <w:rPr>
                <w:sz w:val="24"/>
                <w:szCs w:val="24"/>
              </w:rPr>
              <w:t>r</w:t>
            </w:r>
            <w:r w:rsidRPr="007000CC">
              <w:rPr>
                <w:spacing w:val="-1"/>
                <w:sz w:val="24"/>
                <w:szCs w:val="24"/>
              </w:rPr>
              <w:t>f</w:t>
            </w:r>
            <w:r w:rsidRPr="007000CC">
              <w:rPr>
                <w:spacing w:val="2"/>
                <w:sz w:val="24"/>
                <w:szCs w:val="24"/>
              </w:rPr>
              <w:t>o</w:t>
            </w:r>
            <w:r w:rsidRPr="007000CC">
              <w:rPr>
                <w:sz w:val="24"/>
                <w:szCs w:val="24"/>
              </w:rPr>
              <w:t>rm</w:t>
            </w:r>
            <w:r w:rsidRPr="007000CC">
              <w:rPr>
                <w:spacing w:val="-1"/>
                <w:sz w:val="24"/>
                <w:szCs w:val="24"/>
              </w:rPr>
              <w:t>a</w:t>
            </w:r>
            <w:r w:rsidRPr="007000CC">
              <w:rPr>
                <w:sz w:val="24"/>
                <w:szCs w:val="24"/>
              </w:rPr>
              <w:t>n</w:t>
            </w:r>
            <w:r w:rsidRPr="007000CC">
              <w:rPr>
                <w:spacing w:val="1"/>
                <w:sz w:val="24"/>
                <w:szCs w:val="24"/>
              </w:rPr>
              <w:t>c</w:t>
            </w:r>
            <w:r w:rsidRPr="007000CC">
              <w:rPr>
                <w:sz w:val="24"/>
                <w:szCs w:val="24"/>
              </w:rPr>
              <w:t>e</w:t>
            </w:r>
            <w:r w:rsidRPr="007000CC">
              <w:rPr>
                <w:spacing w:val="1"/>
                <w:sz w:val="24"/>
                <w:szCs w:val="24"/>
              </w:rPr>
              <w:t xml:space="preserve"> </w:t>
            </w:r>
            <w:r w:rsidRPr="007000CC">
              <w:rPr>
                <w:sz w:val="24"/>
                <w:szCs w:val="24"/>
              </w:rPr>
              <w:t>of their</w:t>
            </w:r>
            <w:r w:rsidRPr="007000CC">
              <w:rPr>
                <w:spacing w:val="2"/>
                <w:sz w:val="24"/>
                <w:szCs w:val="24"/>
              </w:rPr>
              <w:t xml:space="preserve"> </w:t>
            </w:r>
            <w:r w:rsidRPr="007000CC">
              <w:rPr>
                <w:sz w:val="24"/>
                <w:szCs w:val="24"/>
              </w:rPr>
              <w:t>obl</w:t>
            </w:r>
            <w:r w:rsidRPr="007000CC">
              <w:rPr>
                <w:spacing w:val="1"/>
                <w:sz w:val="24"/>
                <w:szCs w:val="24"/>
              </w:rPr>
              <w:t>i</w:t>
            </w:r>
            <w:r w:rsidRPr="007000CC">
              <w:rPr>
                <w:sz w:val="24"/>
                <w:szCs w:val="24"/>
              </w:rPr>
              <w:t>g</w:t>
            </w:r>
            <w:r w:rsidRPr="007000CC">
              <w:rPr>
                <w:spacing w:val="-1"/>
                <w:sz w:val="24"/>
                <w:szCs w:val="24"/>
              </w:rPr>
              <w:t>a</w:t>
            </w:r>
            <w:r w:rsidRPr="007000CC">
              <w:rPr>
                <w:sz w:val="24"/>
                <w:szCs w:val="24"/>
              </w:rPr>
              <w:t>t</w:t>
            </w:r>
            <w:r w:rsidRPr="007000CC">
              <w:rPr>
                <w:spacing w:val="1"/>
                <w:sz w:val="24"/>
                <w:szCs w:val="24"/>
              </w:rPr>
              <w:t>i</w:t>
            </w:r>
            <w:r w:rsidRPr="007000CC">
              <w:rPr>
                <w:sz w:val="24"/>
                <w:szCs w:val="24"/>
              </w:rPr>
              <w:t>ons</w:t>
            </w:r>
            <w:r w:rsidRPr="007000CC">
              <w:rPr>
                <w:spacing w:val="3"/>
                <w:sz w:val="24"/>
                <w:szCs w:val="24"/>
              </w:rPr>
              <w:t xml:space="preserve"> </w:t>
            </w:r>
            <w:r w:rsidRPr="007000CC">
              <w:rPr>
                <w:sz w:val="24"/>
                <w:szCs w:val="24"/>
              </w:rPr>
              <w:t>und</w:t>
            </w:r>
            <w:r w:rsidRPr="007000CC">
              <w:rPr>
                <w:spacing w:val="-1"/>
                <w:sz w:val="24"/>
                <w:szCs w:val="24"/>
              </w:rPr>
              <w:t>e</w:t>
            </w:r>
            <w:r w:rsidRPr="007000CC">
              <w:rPr>
                <w:sz w:val="24"/>
                <w:szCs w:val="24"/>
              </w:rPr>
              <w:t>r</w:t>
            </w:r>
            <w:r w:rsidRPr="007000CC">
              <w:rPr>
                <w:spacing w:val="2"/>
                <w:sz w:val="24"/>
                <w:szCs w:val="24"/>
              </w:rPr>
              <w:t xml:space="preserve"> </w:t>
            </w:r>
            <w:r w:rsidRPr="007000CC">
              <w:rPr>
                <w:spacing w:val="3"/>
                <w:sz w:val="24"/>
                <w:szCs w:val="24"/>
              </w:rPr>
              <w:t>t</w:t>
            </w:r>
            <w:r w:rsidRPr="007000CC">
              <w:rPr>
                <w:sz w:val="24"/>
                <w:szCs w:val="24"/>
              </w:rPr>
              <w:t>he</w:t>
            </w:r>
            <w:r w:rsidRPr="007000CC">
              <w:rPr>
                <w:spacing w:val="2"/>
                <w:sz w:val="24"/>
                <w:szCs w:val="24"/>
              </w:rPr>
              <w:t xml:space="preserve"> </w:t>
            </w:r>
            <w:r w:rsidRPr="007000CC">
              <w:rPr>
                <w:sz w:val="24"/>
                <w:szCs w:val="24"/>
              </w:rPr>
              <w:t>Contr</w:t>
            </w:r>
            <w:r w:rsidRPr="007000CC">
              <w:rPr>
                <w:spacing w:val="-1"/>
                <w:sz w:val="24"/>
                <w:szCs w:val="24"/>
              </w:rPr>
              <w:t>ac</w:t>
            </w:r>
            <w:r w:rsidRPr="007000CC">
              <w:rPr>
                <w:sz w:val="24"/>
                <w:szCs w:val="24"/>
              </w:rPr>
              <w:t>t,</w:t>
            </w:r>
            <w:r w:rsidRPr="007000CC">
              <w:rPr>
                <w:spacing w:val="6"/>
                <w:sz w:val="24"/>
                <w:szCs w:val="24"/>
              </w:rPr>
              <w:t xml:space="preserve"> </w:t>
            </w:r>
            <w:r w:rsidRPr="007000CC">
              <w:rPr>
                <w:sz w:val="24"/>
                <w:szCs w:val="24"/>
              </w:rPr>
              <w:t>with</w:t>
            </w:r>
            <w:r w:rsidRPr="007000CC">
              <w:rPr>
                <w:spacing w:val="1"/>
                <w:sz w:val="24"/>
                <w:szCs w:val="24"/>
              </w:rPr>
              <w:t>i</w:t>
            </w:r>
            <w:r w:rsidRPr="007000CC">
              <w:rPr>
                <w:sz w:val="24"/>
                <w:szCs w:val="24"/>
              </w:rPr>
              <w:t>n</w:t>
            </w:r>
            <w:r w:rsidRPr="007000CC">
              <w:rPr>
                <w:spacing w:val="3"/>
                <w:sz w:val="24"/>
                <w:szCs w:val="24"/>
              </w:rPr>
              <w:t xml:space="preserve"> </w:t>
            </w:r>
            <w:r w:rsidRPr="007000CC">
              <w:rPr>
                <w:sz w:val="24"/>
                <w:szCs w:val="24"/>
              </w:rPr>
              <w:t>th</w:t>
            </w:r>
            <w:r w:rsidRPr="007000CC">
              <w:rPr>
                <w:spacing w:val="1"/>
                <w:sz w:val="24"/>
                <w:szCs w:val="24"/>
              </w:rPr>
              <w:t>i</w:t>
            </w:r>
            <w:r w:rsidRPr="007000CC">
              <w:rPr>
                <w:sz w:val="24"/>
                <w:szCs w:val="24"/>
              </w:rPr>
              <w:t xml:space="preserve">rty </w:t>
            </w:r>
            <w:r w:rsidRPr="007000CC">
              <w:rPr>
                <w:spacing w:val="1"/>
                <w:sz w:val="24"/>
                <w:szCs w:val="24"/>
              </w:rPr>
              <w:t>(</w:t>
            </w:r>
            <w:r w:rsidRPr="007000CC">
              <w:rPr>
                <w:sz w:val="24"/>
                <w:szCs w:val="24"/>
              </w:rPr>
              <w:t>30)</w:t>
            </w:r>
            <w:r w:rsidRPr="007000CC">
              <w:rPr>
                <w:spacing w:val="2"/>
                <w:sz w:val="24"/>
                <w:szCs w:val="24"/>
              </w:rPr>
              <w:t xml:space="preserve"> d</w:t>
            </w:r>
            <w:r w:rsidRPr="007000CC">
              <w:rPr>
                <w:spacing w:val="4"/>
                <w:sz w:val="24"/>
                <w:szCs w:val="24"/>
              </w:rPr>
              <w:t>a</w:t>
            </w:r>
            <w:r w:rsidRPr="007000CC">
              <w:rPr>
                <w:spacing w:val="-5"/>
                <w:sz w:val="24"/>
                <w:szCs w:val="24"/>
              </w:rPr>
              <w:t>y</w:t>
            </w:r>
            <w:r w:rsidRPr="007000CC">
              <w:rPr>
                <w:sz w:val="24"/>
                <w:szCs w:val="24"/>
              </w:rPr>
              <w:t>s</w:t>
            </w:r>
            <w:r w:rsidRPr="007000CC">
              <w:rPr>
                <w:spacing w:val="3"/>
                <w:sz w:val="24"/>
                <w:szCs w:val="24"/>
              </w:rPr>
              <w:t xml:space="preserve"> </w:t>
            </w:r>
            <w:r w:rsidRPr="007000CC">
              <w:rPr>
                <w:spacing w:val="1"/>
                <w:sz w:val="24"/>
                <w:szCs w:val="24"/>
              </w:rPr>
              <w:t>a</w:t>
            </w:r>
            <w:r w:rsidRPr="007000CC">
              <w:rPr>
                <w:sz w:val="24"/>
                <w:szCs w:val="24"/>
              </w:rPr>
              <w:t>ft</w:t>
            </w:r>
            <w:r w:rsidRPr="007000CC">
              <w:rPr>
                <w:spacing w:val="-1"/>
                <w:sz w:val="24"/>
                <w:szCs w:val="24"/>
              </w:rPr>
              <w:t>e</w:t>
            </w:r>
            <w:r w:rsidRPr="007000CC">
              <w:rPr>
                <w:sz w:val="24"/>
                <w:szCs w:val="24"/>
              </w:rPr>
              <w:t>r b</w:t>
            </w:r>
            <w:r w:rsidRPr="007000CC">
              <w:rPr>
                <w:spacing w:val="-1"/>
                <w:sz w:val="24"/>
                <w:szCs w:val="24"/>
              </w:rPr>
              <w:t>e</w:t>
            </w:r>
            <w:r w:rsidRPr="007000CC">
              <w:rPr>
                <w:sz w:val="24"/>
                <w:szCs w:val="24"/>
              </w:rPr>
              <w:t>ing</w:t>
            </w:r>
            <w:r w:rsidRPr="007000CC">
              <w:rPr>
                <w:spacing w:val="3"/>
                <w:sz w:val="24"/>
                <w:szCs w:val="24"/>
              </w:rPr>
              <w:t xml:space="preserve"> </w:t>
            </w:r>
            <w:r w:rsidRPr="007000CC">
              <w:rPr>
                <w:sz w:val="24"/>
                <w:szCs w:val="24"/>
              </w:rPr>
              <w:t>not</w:t>
            </w:r>
            <w:r w:rsidRPr="007000CC">
              <w:rPr>
                <w:spacing w:val="1"/>
                <w:sz w:val="24"/>
                <w:szCs w:val="24"/>
              </w:rPr>
              <w:t>i</w:t>
            </w:r>
            <w:r w:rsidRPr="007000CC">
              <w:rPr>
                <w:sz w:val="24"/>
                <w:szCs w:val="24"/>
              </w:rPr>
              <w:t>fi</w:t>
            </w:r>
            <w:r w:rsidRPr="007000CC">
              <w:rPr>
                <w:spacing w:val="-1"/>
                <w:sz w:val="24"/>
                <w:szCs w:val="24"/>
              </w:rPr>
              <w:t>e</w:t>
            </w:r>
            <w:r w:rsidRPr="007000CC">
              <w:rPr>
                <w:sz w:val="24"/>
                <w:szCs w:val="24"/>
              </w:rPr>
              <w:t>d</w:t>
            </w:r>
            <w:r w:rsidRPr="007000CC">
              <w:rPr>
                <w:spacing w:val="3"/>
                <w:sz w:val="24"/>
                <w:szCs w:val="24"/>
              </w:rPr>
              <w:t xml:space="preserve"> </w:t>
            </w:r>
            <w:r w:rsidRPr="007000CC">
              <w:rPr>
                <w:sz w:val="24"/>
                <w:szCs w:val="24"/>
              </w:rPr>
              <w:t>or</w:t>
            </w:r>
            <w:r w:rsidRPr="007000CC">
              <w:rPr>
                <w:spacing w:val="4"/>
                <w:sz w:val="24"/>
                <w:szCs w:val="24"/>
              </w:rPr>
              <w:t xml:space="preserve"> </w:t>
            </w:r>
            <w:r w:rsidRPr="007000CC">
              <w:rPr>
                <w:sz w:val="24"/>
                <w:szCs w:val="24"/>
              </w:rPr>
              <w:t>with</w:t>
            </w:r>
            <w:r w:rsidRPr="007000CC">
              <w:rPr>
                <w:spacing w:val="1"/>
                <w:sz w:val="24"/>
                <w:szCs w:val="24"/>
              </w:rPr>
              <w:t>i</w:t>
            </w:r>
            <w:r w:rsidRPr="007000CC">
              <w:rPr>
                <w:sz w:val="24"/>
                <w:szCs w:val="24"/>
              </w:rPr>
              <w:t>n</w:t>
            </w:r>
            <w:r w:rsidRPr="007000CC">
              <w:rPr>
                <w:spacing w:val="3"/>
                <w:sz w:val="24"/>
                <w:szCs w:val="24"/>
              </w:rPr>
              <w:t xml:space="preserve"> </w:t>
            </w:r>
            <w:r w:rsidRPr="007000CC">
              <w:rPr>
                <w:spacing w:val="-1"/>
                <w:sz w:val="24"/>
                <w:szCs w:val="24"/>
              </w:rPr>
              <w:t>a</w:t>
            </w:r>
            <w:r w:rsidRPr="007000CC">
              <w:rPr>
                <w:spacing w:val="5"/>
                <w:sz w:val="24"/>
                <w:szCs w:val="24"/>
              </w:rPr>
              <w:t>n</w:t>
            </w:r>
            <w:r w:rsidRPr="007000CC">
              <w:rPr>
                <w:sz w:val="24"/>
                <w:szCs w:val="24"/>
              </w:rPr>
              <w:t>y fu</w:t>
            </w:r>
            <w:r w:rsidRPr="007000CC">
              <w:rPr>
                <w:spacing w:val="-1"/>
                <w:sz w:val="24"/>
                <w:szCs w:val="24"/>
              </w:rPr>
              <w:t>r</w:t>
            </w:r>
            <w:r w:rsidRPr="007000CC">
              <w:rPr>
                <w:sz w:val="24"/>
                <w:szCs w:val="24"/>
              </w:rPr>
              <w:t>ther</w:t>
            </w:r>
            <w:r w:rsidRPr="007000CC">
              <w:rPr>
                <w:spacing w:val="4"/>
                <w:sz w:val="24"/>
                <w:szCs w:val="24"/>
              </w:rPr>
              <w:t xml:space="preserve"> </w:t>
            </w:r>
            <w:r w:rsidRPr="007000CC">
              <w:rPr>
                <w:sz w:val="24"/>
                <w:szCs w:val="24"/>
              </w:rPr>
              <w:t>p</w:t>
            </w:r>
            <w:r w:rsidRPr="007000CC">
              <w:rPr>
                <w:spacing w:val="-1"/>
                <w:sz w:val="24"/>
                <w:szCs w:val="24"/>
              </w:rPr>
              <w:t>e</w:t>
            </w:r>
            <w:r w:rsidRPr="007000CC">
              <w:rPr>
                <w:sz w:val="24"/>
                <w:szCs w:val="24"/>
              </w:rPr>
              <w:t>riod</w:t>
            </w:r>
            <w:r w:rsidRPr="007000CC">
              <w:rPr>
                <w:spacing w:val="4"/>
                <w:sz w:val="24"/>
                <w:szCs w:val="24"/>
              </w:rPr>
              <w:t xml:space="preserve"> </w:t>
            </w:r>
            <w:r w:rsidRPr="007000CC">
              <w:rPr>
                <w:spacing w:val="-1"/>
                <w:sz w:val="24"/>
                <w:szCs w:val="24"/>
              </w:rPr>
              <w:t>a</w:t>
            </w:r>
            <w:r w:rsidRPr="007000CC">
              <w:rPr>
                <w:sz w:val="24"/>
                <w:szCs w:val="24"/>
              </w:rPr>
              <w:t>s</w:t>
            </w:r>
            <w:r w:rsidRPr="007000CC">
              <w:rPr>
                <w:spacing w:val="3"/>
                <w:sz w:val="24"/>
                <w:szCs w:val="24"/>
              </w:rPr>
              <w:t xml:space="preserve"> t</w:t>
            </w:r>
            <w:r w:rsidRPr="007000CC">
              <w:rPr>
                <w:sz w:val="24"/>
                <w:szCs w:val="24"/>
              </w:rPr>
              <w:t>he</w:t>
            </w:r>
            <w:r w:rsidRPr="007000CC">
              <w:rPr>
                <w:spacing w:val="2"/>
                <w:sz w:val="24"/>
                <w:szCs w:val="24"/>
              </w:rPr>
              <w:t xml:space="preserve"> </w:t>
            </w:r>
            <w:r w:rsidRPr="007000CC">
              <w:rPr>
                <w:spacing w:val="1"/>
                <w:sz w:val="24"/>
                <w:szCs w:val="24"/>
              </w:rPr>
              <w:t>P</w:t>
            </w:r>
            <w:r w:rsidRPr="007000CC">
              <w:rPr>
                <w:sz w:val="24"/>
                <w:szCs w:val="24"/>
              </w:rPr>
              <w:t>A</w:t>
            </w:r>
            <w:r w:rsidRPr="007000CC">
              <w:rPr>
                <w:spacing w:val="7"/>
                <w:sz w:val="24"/>
                <w:szCs w:val="24"/>
              </w:rPr>
              <w:t xml:space="preserve"> </w:t>
            </w:r>
            <w:r w:rsidRPr="007000CC">
              <w:rPr>
                <w:sz w:val="24"/>
                <w:szCs w:val="24"/>
              </w:rPr>
              <w:t>m</w:t>
            </w:r>
            <w:r w:rsidRPr="007000CC">
              <w:rPr>
                <w:spacing w:val="4"/>
                <w:sz w:val="24"/>
                <w:szCs w:val="24"/>
              </w:rPr>
              <w:t>a</w:t>
            </w:r>
            <w:r w:rsidRPr="007000CC">
              <w:rPr>
                <w:sz w:val="24"/>
                <w:szCs w:val="24"/>
              </w:rPr>
              <w:t>y h</w:t>
            </w:r>
            <w:r w:rsidRPr="007000CC">
              <w:rPr>
                <w:spacing w:val="-1"/>
                <w:sz w:val="24"/>
                <w:szCs w:val="24"/>
              </w:rPr>
              <w:t>a</w:t>
            </w:r>
            <w:r w:rsidRPr="007000CC">
              <w:rPr>
                <w:spacing w:val="2"/>
                <w:sz w:val="24"/>
                <w:szCs w:val="24"/>
              </w:rPr>
              <w:t>v</w:t>
            </w:r>
            <w:r w:rsidRPr="007000CC">
              <w:rPr>
                <w:sz w:val="24"/>
                <w:szCs w:val="24"/>
              </w:rPr>
              <w:t>e subsequ</w:t>
            </w:r>
            <w:r w:rsidRPr="007000CC">
              <w:rPr>
                <w:spacing w:val="-1"/>
                <w:sz w:val="24"/>
                <w:szCs w:val="24"/>
              </w:rPr>
              <w:t>e</w:t>
            </w:r>
            <w:r w:rsidRPr="007000CC">
              <w:rPr>
                <w:sz w:val="24"/>
                <w:szCs w:val="24"/>
              </w:rPr>
              <w:t>nt</w:t>
            </w:r>
            <w:r w:rsidRPr="007000CC">
              <w:rPr>
                <w:spacing w:val="3"/>
                <w:sz w:val="24"/>
                <w:szCs w:val="24"/>
              </w:rPr>
              <w:t>l</w:t>
            </w:r>
            <w:r w:rsidRPr="007000CC">
              <w:rPr>
                <w:sz w:val="24"/>
                <w:szCs w:val="24"/>
              </w:rPr>
              <w:t>y</w:t>
            </w:r>
            <w:r w:rsidRPr="007000CC">
              <w:rPr>
                <w:spacing w:val="-3"/>
                <w:sz w:val="24"/>
                <w:szCs w:val="24"/>
              </w:rPr>
              <w:t xml:space="preserve"> </w:t>
            </w:r>
            <w:r w:rsidRPr="007000CC">
              <w:rPr>
                <w:spacing w:val="-1"/>
                <w:sz w:val="24"/>
                <w:szCs w:val="24"/>
              </w:rPr>
              <w:t>a</w:t>
            </w:r>
            <w:r w:rsidRPr="007000CC">
              <w:rPr>
                <w:sz w:val="24"/>
                <w:szCs w:val="24"/>
              </w:rPr>
              <w:t>ppro</w:t>
            </w:r>
            <w:r w:rsidRPr="007000CC">
              <w:rPr>
                <w:spacing w:val="-1"/>
                <w:sz w:val="24"/>
                <w:szCs w:val="24"/>
              </w:rPr>
              <w:t>ve</w:t>
            </w:r>
            <w:r w:rsidRPr="007000CC">
              <w:rPr>
                <w:sz w:val="24"/>
                <w:szCs w:val="24"/>
              </w:rPr>
              <w:t>d in</w:t>
            </w:r>
            <w:r w:rsidRPr="007000CC">
              <w:rPr>
                <w:spacing w:val="3"/>
                <w:sz w:val="24"/>
                <w:szCs w:val="24"/>
              </w:rPr>
              <w:t xml:space="preserve"> </w:t>
            </w:r>
            <w:r w:rsidRPr="007000CC">
              <w:rPr>
                <w:sz w:val="24"/>
                <w:szCs w:val="24"/>
              </w:rPr>
              <w:t>w</w:t>
            </w:r>
            <w:r w:rsidRPr="007000CC">
              <w:rPr>
                <w:spacing w:val="-1"/>
                <w:sz w:val="24"/>
                <w:szCs w:val="24"/>
              </w:rPr>
              <w:t>r</w:t>
            </w:r>
            <w:r w:rsidRPr="007000CC">
              <w:rPr>
                <w:sz w:val="24"/>
                <w:szCs w:val="24"/>
              </w:rPr>
              <w:t>i</w:t>
            </w:r>
            <w:r w:rsidRPr="007000CC">
              <w:rPr>
                <w:spacing w:val="1"/>
                <w:sz w:val="24"/>
                <w:szCs w:val="24"/>
              </w:rPr>
              <w:t>t</w:t>
            </w:r>
            <w:r w:rsidRPr="007000CC">
              <w:rPr>
                <w:sz w:val="24"/>
                <w:szCs w:val="24"/>
              </w:rPr>
              <w:t>in</w:t>
            </w:r>
            <w:r w:rsidRPr="007000CC">
              <w:rPr>
                <w:spacing w:val="-2"/>
                <w:sz w:val="24"/>
                <w:szCs w:val="24"/>
              </w:rPr>
              <w:t>g</w:t>
            </w:r>
            <w:r w:rsidRPr="007000CC">
              <w:rPr>
                <w:sz w:val="24"/>
                <w:szCs w:val="24"/>
              </w:rPr>
              <w:t>.</w:t>
            </w:r>
          </w:p>
          <w:p w:rsidR="00412FC7" w:rsidRDefault="00412FC7" w:rsidP="007000CC">
            <w:pPr>
              <w:pStyle w:val="ListParagraph"/>
              <w:numPr>
                <w:ilvl w:val="0"/>
                <w:numId w:val="57"/>
              </w:numPr>
              <w:ind w:right="135"/>
              <w:jc w:val="both"/>
              <w:rPr>
                <w:sz w:val="24"/>
                <w:szCs w:val="24"/>
              </w:rPr>
            </w:pPr>
            <w:r w:rsidRPr="007000CC">
              <w:rPr>
                <w:spacing w:val="-3"/>
                <w:sz w:val="24"/>
                <w:szCs w:val="24"/>
              </w:rPr>
              <w:t>I</w:t>
            </w:r>
            <w:r w:rsidRPr="007000CC">
              <w:rPr>
                <w:sz w:val="24"/>
                <w:szCs w:val="24"/>
              </w:rPr>
              <w:t>f</w:t>
            </w:r>
            <w:r w:rsidRPr="007000CC">
              <w:rPr>
                <w:spacing w:val="1"/>
                <w:sz w:val="24"/>
                <w:szCs w:val="24"/>
              </w:rPr>
              <w:t xml:space="preserve"> </w:t>
            </w:r>
            <w:r w:rsidRPr="007000CC">
              <w:rPr>
                <w:sz w:val="24"/>
                <w:szCs w:val="24"/>
              </w:rPr>
              <w:t>the Consu</w:t>
            </w:r>
            <w:r w:rsidRPr="007000CC">
              <w:rPr>
                <w:spacing w:val="1"/>
                <w:sz w:val="24"/>
                <w:szCs w:val="24"/>
              </w:rPr>
              <w:t>l</w:t>
            </w:r>
            <w:r w:rsidRPr="007000CC">
              <w:rPr>
                <w:sz w:val="24"/>
                <w:szCs w:val="24"/>
              </w:rPr>
              <w:t>tant b</w:t>
            </w:r>
            <w:r w:rsidRPr="007000CC">
              <w:rPr>
                <w:spacing w:val="-1"/>
                <w:sz w:val="24"/>
                <w:szCs w:val="24"/>
              </w:rPr>
              <w:t>ec</w:t>
            </w:r>
            <w:r w:rsidRPr="007000CC">
              <w:rPr>
                <w:sz w:val="24"/>
                <w:szCs w:val="24"/>
              </w:rPr>
              <w:t>om</w:t>
            </w:r>
            <w:r w:rsidRPr="007000CC">
              <w:rPr>
                <w:spacing w:val="2"/>
                <w:sz w:val="24"/>
                <w:szCs w:val="24"/>
              </w:rPr>
              <w:t>e</w:t>
            </w:r>
            <w:r w:rsidRPr="007000CC">
              <w:rPr>
                <w:sz w:val="24"/>
                <w:szCs w:val="24"/>
              </w:rPr>
              <w:t>s in</w:t>
            </w:r>
            <w:r w:rsidRPr="007000CC">
              <w:rPr>
                <w:spacing w:val="1"/>
                <w:sz w:val="24"/>
                <w:szCs w:val="24"/>
              </w:rPr>
              <w:t>s</w:t>
            </w:r>
            <w:r w:rsidRPr="007000CC">
              <w:rPr>
                <w:sz w:val="24"/>
                <w:szCs w:val="24"/>
              </w:rPr>
              <w:t>olvent or</w:t>
            </w:r>
            <w:r w:rsidR="003D56CE" w:rsidRPr="007000CC">
              <w:rPr>
                <w:spacing w:val="-1"/>
                <w:sz w:val="24"/>
                <w:szCs w:val="24"/>
              </w:rPr>
              <w:t xml:space="preserve"> b</w:t>
            </w:r>
            <w:r w:rsidRPr="007000CC">
              <w:rPr>
                <w:spacing w:val="-1"/>
                <w:sz w:val="24"/>
                <w:szCs w:val="24"/>
              </w:rPr>
              <w:t>a</w:t>
            </w:r>
            <w:r w:rsidRPr="007000CC">
              <w:rPr>
                <w:sz w:val="24"/>
                <w:szCs w:val="24"/>
              </w:rPr>
              <w:t>nkru</w:t>
            </w:r>
            <w:r w:rsidRPr="007000CC">
              <w:rPr>
                <w:spacing w:val="-1"/>
                <w:sz w:val="24"/>
                <w:szCs w:val="24"/>
              </w:rPr>
              <w:t>p</w:t>
            </w:r>
            <w:r w:rsidRPr="007000CC">
              <w:rPr>
                <w:sz w:val="24"/>
                <w:szCs w:val="24"/>
              </w:rPr>
              <w:t>t.</w:t>
            </w:r>
          </w:p>
          <w:p w:rsidR="003D56CE" w:rsidRDefault="003D56CE" w:rsidP="007000CC">
            <w:pPr>
              <w:pStyle w:val="ListParagraph"/>
              <w:numPr>
                <w:ilvl w:val="0"/>
                <w:numId w:val="57"/>
              </w:numPr>
              <w:ind w:right="135"/>
              <w:jc w:val="both"/>
              <w:rPr>
                <w:sz w:val="24"/>
                <w:szCs w:val="24"/>
              </w:rPr>
            </w:pPr>
            <w:r w:rsidRPr="007000CC">
              <w:rPr>
                <w:spacing w:val="-3"/>
                <w:sz w:val="24"/>
                <w:szCs w:val="24"/>
              </w:rPr>
              <w:t>I</w:t>
            </w:r>
            <w:r w:rsidRPr="007000CC">
              <w:rPr>
                <w:sz w:val="24"/>
                <w:szCs w:val="24"/>
              </w:rPr>
              <w:t>f</w:t>
            </w:r>
            <w:r w:rsidRPr="007000CC">
              <w:rPr>
                <w:spacing w:val="13"/>
                <w:sz w:val="24"/>
                <w:szCs w:val="24"/>
              </w:rPr>
              <w:t xml:space="preserve"> </w:t>
            </w:r>
            <w:r w:rsidRPr="007000CC">
              <w:rPr>
                <w:sz w:val="24"/>
                <w:szCs w:val="24"/>
              </w:rPr>
              <w:t>t</w:t>
            </w:r>
            <w:r w:rsidRPr="007000CC">
              <w:rPr>
                <w:spacing w:val="3"/>
                <w:sz w:val="24"/>
                <w:szCs w:val="24"/>
              </w:rPr>
              <w:t>h</w:t>
            </w:r>
            <w:r w:rsidRPr="007000CC">
              <w:rPr>
                <w:sz w:val="24"/>
                <w:szCs w:val="24"/>
              </w:rPr>
              <w:t>e</w:t>
            </w:r>
            <w:r w:rsidRPr="007000CC">
              <w:rPr>
                <w:spacing w:val="13"/>
                <w:sz w:val="24"/>
                <w:szCs w:val="24"/>
              </w:rPr>
              <w:t xml:space="preserve"> </w:t>
            </w:r>
            <w:r w:rsidRPr="007000CC">
              <w:rPr>
                <w:sz w:val="24"/>
                <w:szCs w:val="24"/>
              </w:rPr>
              <w:t>Consultant,</w:t>
            </w:r>
            <w:r w:rsidRPr="007000CC">
              <w:rPr>
                <w:spacing w:val="14"/>
                <w:sz w:val="24"/>
                <w:szCs w:val="24"/>
              </w:rPr>
              <w:t xml:space="preserve"> </w:t>
            </w:r>
            <w:r w:rsidRPr="007000CC">
              <w:rPr>
                <w:sz w:val="24"/>
                <w:szCs w:val="24"/>
              </w:rPr>
              <w:t>in</w:t>
            </w:r>
            <w:r w:rsidRPr="007000CC">
              <w:rPr>
                <w:spacing w:val="15"/>
                <w:sz w:val="24"/>
                <w:szCs w:val="24"/>
              </w:rPr>
              <w:t xml:space="preserve"> </w:t>
            </w:r>
            <w:r w:rsidRPr="007000CC">
              <w:rPr>
                <w:sz w:val="24"/>
                <w:szCs w:val="24"/>
              </w:rPr>
              <w:t>the</w:t>
            </w:r>
            <w:r w:rsidRPr="007000CC">
              <w:rPr>
                <w:spacing w:val="11"/>
                <w:sz w:val="24"/>
                <w:szCs w:val="24"/>
              </w:rPr>
              <w:t xml:space="preserve"> </w:t>
            </w:r>
            <w:r w:rsidRPr="007000CC">
              <w:rPr>
                <w:sz w:val="24"/>
                <w:szCs w:val="24"/>
              </w:rPr>
              <w:t>jud</w:t>
            </w:r>
            <w:r w:rsidRPr="007000CC">
              <w:rPr>
                <w:spacing w:val="-2"/>
                <w:sz w:val="24"/>
                <w:szCs w:val="24"/>
              </w:rPr>
              <w:t>g</w:t>
            </w:r>
            <w:r w:rsidRPr="007000CC">
              <w:rPr>
                <w:sz w:val="24"/>
                <w:szCs w:val="24"/>
              </w:rPr>
              <w:t>ment</w:t>
            </w:r>
            <w:r w:rsidRPr="007000CC">
              <w:rPr>
                <w:spacing w:val="14"/>
                <w:sz w:val="24"/>
                <w:szCs w:val="24"/>
              </w:rPr>
              <w:t xml:space="preserve"> </w:t>
            </w:r>
            <w:r w:rsidRPr="007000CC">
              <w:rPr>
                <w:sz w:val="24"/>
                <w:szCs w:val="24"/>
              </w:rPr>
              <w:t>of</w:t>
            </w:r>
            <w:r w:rsidRPr="007000CC">
              <w:rPr>
                <w:spacing w:val="13"/>
                <w:sz w:val="24"/>
                <w:szCs w:val="24"/>
              </w:rPr>
              <w:t xml:space="preserve"> </w:t>
            </w:r>
            <w:r w:rsidRPr="007000CC">
              <w:rPr>
                <w:sz w:val="24"/>
                <w:szCs w:val="24"/>
              </w:rPr>
              <w:t>the</w:t>
            </w:r>
            <w:r w:rsidRPr="007000CC">
              <w:rPr>
                <w:spacing w:val="14"/>
                <w:sz w:val="24"/>
                <w:szCs w:val="24"/>
              </w:rPr>
              <w:t xml:space="preserve"> </w:t>
            </w:r>
            <w:r w:rsidRPr="007000CC">
              <w:rPr>
                <w:spacing w:val="1"/>
                <w:sz w:val="24"/>
                <w:szCs w:val="24"/>
              </w:rPr>
              <w:t>P</w:t>
            </w:r>
            <w:r w:rsidRPr="007000CC">
              <w:rPr>
                <w:sz w:val="24"/>
                <w:szCs w:val="24"/>
              </w:rPr>
              <w:t>A</w:t>
            </w:r>
            <w:r w:rsidRPr="007000CC">
              <w:rPr>
                <w:spacing w:val="14"/>
                <w:sz w:val="24"/>
                <w:szCs w:val="24"/>
              </w:rPr>
              <w:t xml:space="preserve"> </w:t>
            </w:r>
            <w:r w:rsidRPr="007000CC">
              <w:rPr>
                <w:sz w:val="24"/>
                <w:szCs w:val="24"/>
              </w:rPr>
              <w:t>h</w:t>
            </w:r>
            <w:r w:rsidRPr="007000CC">
              <w:rPr>
                <w:spacing w:val="-1"/>
                <w:sz w:val="24"/>
                <w:szCs w:val="24"/>
              </w:rPr>
              <w:t>a</w:t>
            </w:r>
            <w:r w:rsidRPr="007000CC">
              <w:rPr>
                <w:sz w:val="24"/>
                <w:szCs w:val="24"/>
              </w:rPr>
              <w:t>s</w:t>
            </w:r>
            <w:r w:rsidRPr="007000CC">
              <w:rPr>
                <w:spacing w:val="14"/>
                <w:sz w:val="24"/>
                <w:szCs w:val="24"/>
              </w:rPr>
              <w:t xml:space="preserve"> </w:t>
            </w:r>
            <w:r w:rsidRPr="007000CC">
              <w:rPr>
                <w:spacing w:val="-1"/>
                <w:sz w:val="24"/>
                <w:szCs w:val="24"/>
              </w:rPr>
              <w:t>e</w:t>
            </w:r>
            <w:r w:rsidRPr="007000CC">
              <w:rPr>
                <w:sz w:val="24"/>
                <w:szCs w:val="24"/>
              </w:rPr>
              <w:t>ng</w:t>
            </w:r>
            <w:r w:rsidRPr="007000CC">
              <w:rPr>
                <w:spacing w:val="1"/>
                <w:sz w:val="24"/>
                <w:szCs w:val="24"/>
              </w:rPr>
              <w:t>a</w:t>
            </w:r>
            <w:r w:rsidRPr="007000CC">
              <w:rPr>
                <w:spacing w:val="-2"/>
                <w:sz w:val="24"/>
                <w:szCs w:val="24"/>
              </w:rPr>
              <w:t>g</w:t>
            </w:r>
            <w:r w:rsidRPr="007000CC">
              <w:rPr>
                <w:spacing w:val="-1"/>
                <w:sz w:val="24"/>
                <w:szCs w:val="24"/>
              </w:rPr>
              <w:t>e</w:t>
            </w:r>
            <w:r w:rsidRPr="007000CC">
              <w:rPr>
                <w:sz w:val="24"/>
                <w:szCs w:val="24"/>
              </w:rPr>
              <w:t>d</w:t>
            </w:r>
            <w:r w:rsidRPr="007000CC">
              <w:rPr>
                <w:spacing w:val="14"/>
                <w:sz w:val="24"/>
                <w:szCs w:val="24"/>
              </w:rPr>
              <w:t xml:space="preserve"> </w:t>
            </w:r>
            <w:r w:rsidRPr="007000CC">
              <w:rPr>
                <w:sz w:val="24"/>
                <w:szCs w:val="24"/>
              </w:rPr>
              <w:t>in</w:t>
            </w:r>
            <w:r w:rsidRPr="007000CC">
              <w:rPr>
                <w:spacing w:val="15"/>
                <w:sz w:val="24"/>
                <w:szCs w:val="24"/>
              </w:rPr>
              <w:t xml:space="preserve"> </w:t>
            </w:r>
            <w:r w:rsidRPr="007000CC">
              <w:rPr>
                <w:spacing w:val="-1"/>
                <w:sz w:val="24"/>
                <w:szCs w:val="24"/>
              </w:rPr>
              <w:t>c</w:t>
            </w:r>
            <w:r w:rsidRPr="007000CC">
              <w:rPr>
                <w:sz w:val="24"/>
                <w:szCs w:val="24"/>
              </w:rPr>
              <w:t>o</w:t>
            </w:r>
            <w:r w:rsidRPr="007000CC">
              <w:rPr>
                <w:spacing w:val="-1"/>
                <w:sz w:val="24"/>
                <w:szCs w:val="24"/>
              </w:rPr>
              <w:t>r</w:t>
            </w:r>
            <w:r w:rsidRPr="007000CC">
              <w:rPr>
                <w:sz w:val="24"/>
                <w:szCs w:val="24"/>
              </w:rPr>
              <w:t>rupt or</w:t>
            </w:r>
            <w:r w:rsidRPr="007000CC">
              <w:rPr>
                <w:spacing w:val="-1"/>
                <w:sz w:val="24"/>
                <w:szCs w:val="24"/>
              </w:rPr>
              <w:t xml:space="preserve"> f</w:t>
            </w:r>
            <w:r w:rsidRPr="007000CC">
              <w:rPr>
                <w:sz w:val="24"/>
                <w:szCs w:val="24"/>
              </w:rPr>
              <w:t>r</w:t>
            </w:r>
            <w:r w:rsidRPr="007000CC">
              <w:rPr>
                <w:spacing w:val="-2"/>
                <w:sz w:val="24"/>
                <w:szCs w:val="24"/>
              </w:rPr>
              <w:t>a</w:t>
            </w:r>
            <w:r w:rsidRPr="007000CC">
              <w:rPr>
                <w:sz w:val="24"/>
                <w:szCs w:val="24"/>
              </w:rPr>
              <w:t xml:space="preserve">udulent </w:t>
            </w:r>
            <w:r w:rsidRPr="007000CC">
              <w:rPr>
                <w:spacing w:val="2"/>
                <w:sz w:val="24"/>
                <w:szCs w:val="24"/>
              </w:rPr>
              <w:t>p</w:t>
            </w:r>
            <w:r w:rsidRPr="007000CC">
              <w:rPr>
                <w:sz w:val="24"/>
                <w:szCs w:val="24"/>
              </w:rPr>
              <w:t>r</w:t>
            </w:r>
            <w:r w:rsidRPr="007000CC">
              <w:rPr>
                <w:spacing w:val="-2"/>
                <w:sz w:val="24"/>
                <w:szCs w:val="24"/>
              </w:rPr>
              <w:t>a</w:t>
            </w:r>
            <w:r w:rsidRPr="007000CC">
              <w:rPr>
                <w:spacing w:val="-1"/>
                <w:sz w:val="24"/>
                <w:szCs w:val="24"/>
              </w:rPr>
              <w:t>c</w:t>
            </w:r>
            <w:r w:rsidRPr="007000CC">
              <w:rPr>
                <w:sz w:val="24"/>
                <w:szCs w:val="24"/>
              </w:rPr>
              <w:t>t</w:t>
            </w:r>
            <w:r w:rsidRPr="007000CC">
              <w:rPr>
                <w:spacing w:val="1"/>
                <w:sz w:val="24"/>
                <w:szCs w:val="24"/>
              </w:rPr>
              <w:t>ic</w:t>
            </w:r>
            <w:r w:rsidRPr="007000CC">
              <w:rPr>
                <w:spacing w:val="-1"/>
                <w:sz w:val="24"/>
                <w:szCs w:val="24"/>
              </w:rPr>
              <w:t>e</w:t>
            </w:r>
            <w:r w:rsidRPr="007000CC">
              <w:rPr>
                <w:sz w:val="24"/>
                <w:szCs w:val="24"/>
              </w:rPr>
              <w:t>s in comp</w:t>
            </w:r>
            <w:r w:rsidRPr="007000CC">
              <w:rPr>
                <w:spacing w:val="-1"/>
                <w:sz w:val="24"/>
                <w:szCs w:val="24"/>
              </w:rPr>
              <w:t>e</w:t>
            </w:r>
            <w:r w:rsidRPr="007000CC">
              <w:rPr>
                <w:sz w:val="24"/>
                <w:szCs w:val="24"/>
              </w:rPr>
              <w:t>t</w:t>
            </w:r>
            <w:r w:rsidRPr="007000CC">
              <w:rPr>
                <w:spacing w:val="1"/>
                <w:sz w:val="24"/>
                <w:szCs w:val="24"/>
              </w:rPr>
              <w:t>i</w:t>
            </w:r>
            <w:r w:rsidRPr="007000CC">
              <w:rPr>
                <w:sz w:val="24"/>
                <w:szCs w:val="24"/>
              </w:rPr>
              <w:t>ng</w:t>
            </w:r>
            <w:r w:rsidRPr="007000CC">
              <w:rPr>
                <w:spacing w:val="-2"/>
                <w:sz w:val="24"/>
                <w:szCs w:val="24"/>
              </w:rPr>
              <w:t xml:space="preserve"> </w:t>
            </w:r>
            <w:r w:rsidRPr="007000CC">
              <w:rPr>
                <w:spacing w:val="-1"/>
                <w:sz w:val="24"/>
                <w:szCs w:val="24"/>
              </w:rPr>
              <w:t>f</w:t>
            </w:r>
            <w:r w:rsidRPr="007000CC">
              <w:rPr>
                <w:spacing w:val="2"/>
                <w:sz w:val="24"/>
                <w:szCs w:val="24"/>
              </w:rPr>
              <w:t>o</w:t>
            </w:r>
            <w:r w:rsidRPr="007000CC">
              <w:rPr>
                <w:sz w:val="24"/>
                <w:szCs w:val="24"/>
              </w:rPr>
              <w:t>r or</w:t>
            </w:r>
            <w:r w:rsidRPr="007000CC">
              <w:rPr>
                <w:spacing w:val="-1"/>
                <w:sz w:val="24"/>
                <w:szCs w:val="24"/>
              </w:rPr>
              <w:t xml:space="preserve"> </w:t>
            </w:r>
            <w:r w:rsidRPr="007000CC">
              <w:rPr>
                <w:sz w:val="24"/>
                <w:szCs w:val="24"/>
              </w:rPr>
              <w:t>in e</w:t>
            </w:r>
            <w:r w:rsidRPr="007000CC">
              <w:rPr>
                <w:spacing w:val="2"/>
                <w:sz w:val="24"/>
                <w:szCs w:val="24"/>
              </w:rPr>
              <w:t>x</w:t>
            </w:r>
            <w:r w:rsidRPr="007000CC">
              <w:rPr>
                <w:spacing w:val="-1"/>
                <w:sz w:val="24"/>
                <w:szCs w:val="24"/>
              </w:rPr>
              <w:t>e</w:t>
            </w:r>
            <w:r w:rsidRPr="007000CC">
              <w:rPr>
                <w:spacing w:val="1"/>
                <w:sz w:val="24"/>
                <w:szCs w:val="24"/>
              </w:rPr>
              <w:t>c</w:t>
            </w:r>
            <w:r w:rsidRPr="007000CC">
              <w:rPr>
                <w:sz w:val="24"/>
                <w:szCs w:val="24"/>
              </w:rPr>
              <w:t>ut</w:t>
            </w:r>
            <w:r w:rsidRPr="007000CC">
              <w:rPr>
                <w:spacing w:val="1"/>
                <w:sz w:val="24"/>
                <w:szCs w:val="24"/>
              </w:rPr>
              <w:t>i</w:t>
            </w:r>
            <w:r w:rsidRPr="007000CC">
              <w:rPr>
                <w:sz w:val="24"/>
                <w:szCs w:val="24"/>
              </w:rPr>
              <w:t>ng</w:t>
            </w:r>
            <w:r w:rsidRPr="007000CC">
              <w:rPr>
                <w:spacing w:val="-2"/>
                <w:sz w:val="24"/>
                <w:szCs w:val="24"/>
              </w:rPr>
              <w:t xml:space="preserve"> </w:t>
            </w:r>
            <w:r w:rsidRPr="007000CC">
              <w:rPr>
                <w:sz w:val="24"/>
                <w:szCs w:val="24"/>
              </w:rPr>
              <w:t>the Contr</w:t>
            </w:r>
            <w:r w:rsidRPr="007000CC">
              <w:rPr>
                <w:spacing w:val="-2"/>
                <w:sz w:val="24"/>
                <w:szCs w:val="24"/>
              </w:rPr>
              <w:t>a</w:t>
            </w:r>
            <w:r w:rsidRPr="007000CC">
              <w:rPr>
                <w:spacing w:val="-1"/>
                <w:sz w:val="24"/>
                <w:szCs w:val="24"/>
              </w:rPr>
              <w:t>c</w:t>
            </w:r>
            <w:r w:rsidRPr="007000CC">
              <w:rPr>
                <w:sz w:val="24"/>
                <w:szCs w:val="24"/>
              </w:rPr>
              <w:t>t.</w:t>
            </w:r>
          </w:p>
          <w:p w:rsidR="003D56CE" w:rsidRDefault="003D56CE" w:rsidP="007000CC">
            <w:pPr>
              <w:pStyle w:val="ListParagraph"/>
              <w:numPr>
                <w:ilvl w:val="0"/>
                <w:numId w:val="57"/>
              </w:numPr>
              <w:ind w:right="135"/>
              <w:jc w:val="both"/>
              <w:rPr>
                <w:sz w:val="24"/>
                <w:szCs w:val="24"/>
              </w:rPr>
            </w:pPr>
            <w:r w:rsidRPr="007000CC">
              <w:rPr>
                <w:spacing w:val="-3"/>
                <w:sz w:val="24"/>
                <w:szCs w:val="24"/>
              </w:rPr>
              <w:t>I</w:t>
            </w:r>
            <w:r w:rsidRPr="007000CC">
              <w:rPr>
                <w:spacing w:val="1"/>
                <w:sz w:val="24"/>
                <w:szCs w:val="24"/>
              </w:rPr>
              <w:t>f</w:t>
            </w:r>
            <w:r w:rsidRPr="007000CC">
              <w:rPr>
                <w:sz w:val="24"/>
                <w:szCs w:val="24"/>
              </w:rPr>
              <w:t>,</w:t>
            </w:r>
            <w:r w:rsidRPr="007000CC">
              <w:rPr>
                <w:spacing w:val="3"/>
                <w:sz w:val="24"/>
                <w:szCs w:val="24"/>
              </w:rPr>
              <w:t xml:space="preserve"> </w:t>
            </w:r>
            <w:r w:rsidRPr="007000CC">
              <w:rPr>
                <w:spacing w:val="-1"/>
                <w:sz w:val="24"/>
                <w:szCs w:val="24"/>
              </w:rPr>
              <w:t>a</w:t>
            </w:r>
            <w:r w:rsidRPr="007000CC">
              <w:rPr>
                <w:sz w:val="24"/>
                <w:szCs w:val="24"/>
              </w:rPr>
              <w:t>s</w:t>
            </w:r>
            <w:r w:rsidRPr="007000CC">
              <w:rPr>
                <w:spacing w:val="5"/>
                <w:sz w:val="24"/>
                <w:szCs w:val="24"/>
              </w:rPr>
              <w:t xml:space="preserve"> </w:t>
            </w:r>
            <w:r w:rsidRPr="007000CC">
              <w:rPr>
                <w:sz w:val="24"/>
                <w:szCs w:val="24"/>
              </w:rPr>
              <w:t>the</w:t>
            </w:r>
            <w:r w:rsidRPr="007000CC">
              <w:rPr>
                <w:spacing w:val="5"/>
                <w:sz w:val="24"/>
                <w:szCs w:val="24"/>
              </w:rPr>
              <w:t xml:space="preserve"> </w:t>
            </w:r>
            <w:r w:rsidRPr="007000CC">
              <w:rPr>
                <w:sz w:val="24"/>
                <w:szCs w:val="24"/>
              </w:rPr>
              <w:t>r</w:t>
            </w:r>
            <w:r w:rsidRPr="007000CC">
              <w:rPr>
                <w:spacing w:val="-1"/>
                <w:sz w:val="24"/>
                <w:szCs w:val="24"/>
              </w:rPr>
              <w:t>e</w:t>
            </w:r>
            <w:r w:rsidRPr="007000CC">
              <w:rPr>
                <w:sz w:val="24"/>
                <w:szCs w:val="24"/>
              </w:rPr>
              <w:t>sult</w:t>
            </w:r>
            <w:r w:rsidRPr="007000CC">
              <w:rPr>
                <w:spacing w:val="4"/>
                <w:sz w:val="24"/>
                <w:szCs w:val="24"/>
              </w:rPr>
              <w:t xml:space="preserve"> </w:t>
            </w:r>
            <w:r w:rsidRPr="007000CC">
              <w:rPr>
                <w:sz w:val="24"/>
                <w:szCs w:val="24"/>
              </w:rPr>
              <w:t>of</w:t>
            </w:r>
            <w:r w:rsidRPr="007000CC">
              <w:rPr>
                <w:spacing w:val="4"/>
                <w:sz w:val="24"/>
                <w:szCs w:val="24"/>
              </w:rPr>
              <w:t xml:space="preserve"> </w:t>
            </w:r>
            <w:r w:rsidRPr="007000CC">
              <w:rPr>
                <w:spacing w:val="-1"/>
                <w:sz w:val="24"/>
                <w:szCs w:val="24"/>
              </w:rPr>
              <w:t>F</w:t>
            </w:r>
            <w:r w:rsidRPr="007000CC">
              <w:rPr>
                <w:sz w:val="24"/>
                <w:szCs w:val="24"/>
              </w:rPr>
              <w:t>o</w:t>
            </w:r>
            <w:r w:rsidRPr="007000CC">
              <w:rPr>
                <w:spacing w:val="1"/>
                <w:sz w:val="24"/>
                <w:szCs w:val="24"/>
              </w:rPr>
              <w:t>rc</w:t>
            </w:r>
            <w:r w:rsidRPr="007000CC">
              <w:rPr>
                <w:sz w:val="24"/>
                <w:szCs w:val="24"/>
              </w:rPr>
              <w:t>e</w:t>
            </w:r>
            <w:r w:rsidRPr="007000CC">
              <w:rPr>
                <w:spacing w:val="2"/>
                <w:sz w:val="24"/>
                <w:szCs w:val="24"/>
              </w:rPr>
              <w:t xml:space="preserve"> </w:t>
            </w:r>
            <w:r w:rsidRPr="007000CC">
              <w:rPr>
                <w:sz w:val="24"/>
                <w:szCs w:val="24"/>
              </w:rPr>
              <w:t>Maj</w:t>
            </w:r>
            <w:r w:rsidRPr="007000CC">
              <w:rPr>
                <w:spacing w:val="-1"/>
                <w:sz w:val="24"/>
                <w:szCs w:val="24"/>
              </w:rPr>
              <w:t>e</w:t>
            </w:r>
            <w:r w:rsidRPr="007000CC">
              <w:rPr>
                <w:spacing w:val="2"/>
                <w:sz w:val="24"/>
                <w:szCs w:val="24"/>
              </w:rPr>
              <w:t>u</w:t>
            </w:r>
            <w:r w:rsidRPr="007000CC">
              <w:rPr>
                <w:sz w:val="24"/>
                <w:szCs w:val="24"/>
              </w:rPr>
              <w:t>r</w:t>
            </w:r>
            <w:r w:rsidRPr="007000CC">
              <w:rPr>
                <w:spacing w:val="-2"/>
                <w:sz w:val="24"/>
                <w:szCs w:val="24"/>
              </w:rPr>
              <w:t>e</w:t>
            </w:r>
            <w:r w:rsidRPr="007000CC">
              <w:rPr>
                <w:sz w:val="24"/>
                <w:szCs w:val="24"/>
              </w:rPr>
              <w:t>,</w:t>
            </w:r>
            <w:r w:rsidRPr="007000CC">
              <w:rPr>
                <w:spacing w:val="3"/>
                <w:sz w:val="24"/>
                <w:szCs w:val="24"/>
              </w:rPr>
              <w:t xml:space="preserve"> </w:t>
            </w:r>
            <w:r w:rsidRPr="007000CC">
              <w:rPr>
                <w:sz w:val="24"/>
                <w:szCs w:val="24"/>
              </w:rPr>
              <w:t>t</w:t>
            </w:r>
            <w:r w:rsidRPr="007000CC">
              <w:rPr>
                <w:spacing w:val="3"/>
                <w:sz w:val="24"/>
                <w:szCs w:val="24"/>
              </w:rPr>
              <w:t>h</w:t>
            </w:r>
            <w:r w:rsidRPr="007000CC">
              <w:rPr>
                <w:sz w:val="24"/>
                <w:szCs w:val="24"/>
              </w:rPr>
              <w:t>e</w:t>
            </w:r>
            <w:r w:rsidRPr="007000CC">
              <w:rPr>
                <w:spacing w:val="2"/>
                <w:sz w:val="24"/>
                <w:szCs w:val="24"/>
              </w:rPr>
              <w:t xml:space="preserve"> </w:t>
            </w:r>
            <w:r w:rsidRPr="007000CC">
              <w:rPr>
                <w:sz w:val="24"/>
                <w:szCs w:val="24"/>
              </w:rPr>
              <w:t>Consultan</w:t>
            </w:r>
            <w:r w:rsidRPr="007000CC">
              <w:rPr>
                <w:spacing w:val="4"/>
                <w:sz w:val="24"/>
                <w:szCs w:val="24"/>
              </w:rPr>
              <w:t>t</w:t>
            </w:r>
            <w:r w:rsidRPr="007000CC">
              <w:rPr>
                <w:sz w:val="24"/>
                <w:szCs w:val="24"/>
              </w:rPr>
              <w:t>(s)</w:t>
            </w:r>
            <w:r w:rsidRPr="007000CC">
              <w:rPr>
                <w:spacing w:val="2"/>
                <w:sz w:val="24"/>
                <w:szCs w:val="24"/>
              </w:rPr>
              <w:t xml:space="preserve"> </w:t>
            </w:r>
            <w:r w:rsidRPr="007000CC">
              <w:rPr>
                <w:spacing w:val="-1"/>
                <w:sz w:val="24"/>
                <w:szCs w:val="24"/>
              </w:rPr>
              <w:t>a</w:t>
            </w:r>
            <w:r w:rsidRPr="007000CC">
              <w:rPr>
                <w:spacing w:val="1"/>
                <w:sz w:val="24"/>
                <w:szCs w:val="24"/>
              </w:rPr>
              <w:t>r</w:t>
            </w:r>
            <w:r w:rsidRPr="007000CC">
              <w:rPr>
                <w:sz w:val="24"/>
                <w:szCs w:val="24"/>
              </w:rPr>
              <w:t>e</w:t>
            </w:r>
            <w:r w:rsidRPr="007000CC">
              <w:rPr>
                <w:spacing w:val="2"/>
                <w:sz w:val="24"/>
                <w:szCs w:val="24"/>
              </w:rPr>
              <w:t xml:space="preserve"> </w:t>
            </w:r>
            <w:r w:rsidRPr="007000CC">
              <w:rPr>
                <w:sz w:val="24"/>
                <w:szCs w:val="24"/>
              </w:rPr>
              <w:t>u</w:t>
            </w:r>
            <w:r w:rsidRPr="007000CC">
              <w:rPr>
                <w:spacing w:val="2"/>
                <w:sz w:val="24"/>
                <w:szCs w:val="24"/>
              </w:rPr>
              <w:t>n</w:t>
            </w:r>
            <w:r w:rsidRPr="007000CC">
              <w:rPr>
                <w:spacing w:val="-1"/>
                <w:sz w:val="24"/>
                <w:szCs w:val="24"/>
              </w:rPr>
              <w:t>a</w:t>
            </w:r>
            <w:r w:rsidRPr="007000CC">
              <w:rPr>
                <w:sz w:val="24"/>
                <w:szCs w:val="24"/>
              </w:rPr>
              <w:t>ble</w:t>
            </w:r>
            <w:r w:rsidRPr="007000CC">
              <w:rPr>
                <w:spacing w:val="2"/>
                <w:sz w:val="24"/>
                <w:szCs w:val="24"/>
              </w:rPr>
              <w:t xml:space="preserve"> </w:t>
            </w:r>
            <w:r w:rsidRPr="007000CC">
              <w:rPr>
                <w:sz w:val="24"/>
                <w:szCs w:val="24"/>
              </w:rPr>
              <w:t>to p</w:t>
            </w:r>
            <w:r w:rsidRPr="007000CC">
              <w:rPr>
                <w:spacing w:val="-1"/>
                <w:sz w:val="24"/>
                <w:szCs w:val="24"/>
              </w:rPr>
              <w:t>e</w:t>
            </w:r>
            <w:r w:rsidRPr="007000CC">
              <w:rPr>
                <w:sz w:val="24"/>
                <w:szCs w:val="24"/>
              </w:rPr>
              <w:t>r</w:t>
            </w:r>
            <w:r w:rsidRPr="007000CC">
              <w:rPr>
                <w:spacing w:val="-1"/>
                <w:sz w:val="24"/>
                <w:szCs w:val="24"/>
              </w:rPr>
              <w:t>f</w:t>
            </w:r>
            <w:r w:rsidRPr="007000CC">
              <w:rPr>
                <w:sz w:val="24"/>
                <w:szCs w:val="24"/>
              </w:rPr>
              <w:t>o</w:t>
            </w:r>
            <w:r w:rsidRPr="007000CC">
              <w:rPr>
                <w:spacing w:val="-1"/>
                <w:sz w:val="24"/>
                <w:szCs w:val="24"/>
              </w:rPr>
              <w:t>r</w:t>
            </w:r>
            <w:r w:rsidRPr="007000CC">
              <w:rPr>
                <w:sz w:val="24"/>
                <w:szCs w:val="24"/>
              </w:rPr>
              <w:t>m</w:t>
            </w:r>
            <w:r w:rsidRPr="007000CC">
              <w:rPr>
                <w:spacing w:val="31"/>
                <w:sz w:val="24"/>
                <w:szCs w:val="24"/>
              </w:rPr>
              <w:t xml:space="preserve"> </w:t>
            </w:r>
            <w:r w:rsidRPr="007000CC">
              <w:rPr>
                <w:sz w:val="24"/>
                <w:szCs w:val="24"/>
              </w:rPr>
              <w:t>a</w:t>
            </w:r>
            <w:r w:rsidRPr="007000CC">
              <w:rPr>
                <w:spacing w:val="30"/>
                <w:sz w:val="24"/>
                <w:szCs w:val="24"/>
              </w:rPr>
              <w:t xml:space="preserve"> </w:t>
            </w:r>
            <w:r w:rsidRPr="007000CC">
              <w:rPr>
                <w:spacing w:val="3"/>
                <w:sz w:val="24"/>
                <w:szCs w:val="24"/>
              </w:rPr>
              <w:t>m</w:t>
            </w:r>
            <w:r w:rsidRPr="007000CC">
              <w:rPr>
                <w:spacing w:val="-1"/>
                <w:sz w:val="24"/>
                <w:szCs w:val="24"/>
              </w:rPr>
              <w:t>a</w:t>
            </w:r>
            <w:r w:rsidRPr="007000CC">
              <w:rPr>
                <w:sz w:val="24"/>
                <w:szCs w:val="24"/>
              </w:rPr>
              <w:t>te</w:t>
            </w:r>
            <w:r w:rsidRPr="007000CC">
              <w:rPr>
                <w:spacing w:val="-1"/>
                <w:sz w:val="24"/>
                <w:szCs w:val="24"/>
              </w:rPr>
              <w:t>r</w:t>
            </w:r>
            <w:r w:rsidRPr="007000CC">
              <w:rPr>
                <w:sz w:val="24"/>
                <w:szCs w:val="24"/>
              </w:rPr>
              <w:t>ial</w:t>
            </w:r>
            <w:r w:rsidRPr="007000CC">
              <w:rPr>
                <w:spacing w:val="31"/>
                <w:sz w:val="24"/>
                <w:szCs w:val="24"/>
              </w:rPr>
              <w:t xml:space="preserve"> </w:t>
            </w:r>
            <w:r w:rsidRPr="007000CC">
              <w:rPr>
                <w:sz w:val="24"/>
                <w:szCs w:val="24"/>
              </w:rPr>
              <w:t>port</w:t>
            </w:r>
            <w:r w:rsidRPr="007000CC">
              <w:rPr>
                <w:spacing w:val="2"/>
                <w:sz w:val="24"/>
                <w:szCs w:val="24"/>
              </w:rPr>
              <w:t>i</w:t>
            </w:r>
            <w:r w:rsidRPr="007000CC">
              <w:rPr>
                <w:sz w:val="24"/>
                <w:szCs w:val="24"/>
              </w:rPr>
              <w:t>on</w:t>
            </w:r>
            <w:r w:rsidRPr="007000CC">
              <w:rPr>
                <w:spacing w:val="31"/>
                <w:sz w:val="24"/>
                <w:szCs w:val="24"/>
              </w:rPr>
              <w:t xml:space="preserve"> </w:t>
            </w:r>
            <w:r w:rsidRPr="007000CC">
              <w:rPr>
                <w:sz w:val="24"/>
                <w:szCs w:val="24"/>
              </w:rPr>
              <w:t>of</w:t>
            </w:r>
            <w:r w:rsidRPr="007000CC">
              <w:rPr>
                <w:spacing w:val="30"/>
                <w:sz w:val="24"/>
                <w:szCs w:val="24"/>
              </w:rPr>
              <w:t xml:space="preserve"> </w:t>
            </w:r>
            <w:r w:rsidRPr="007000CC">
              <w:rPr>
                <w:sz w:val="24"/>
                <w:szCs w:val="24"/>
              </w:rPr>
              <w:t>the</w:t>
            </w:r>
            <w:r w:rsidRPr="007000CC">
              <w:rPr>
                <w:spacing w:val="30"/>
                <w:sz w:val="24"/>
                <w:szCs w:val="24"/>
              </w:rPr>
              <w:t xml:space="preserve"> </w:t>
            </w:r>
            <w:r w:rsidRPr="007000CC">
              <w:rPr>
                <w:spacing w:val="1"/>
                <w:sz w:val="24"/>
                <w:szCs w:val="24"/>
              </w:rPr>
              <w:t>S</w:t>
            </w:r>
            <w:r w:rsidRPr="007000CC">
              <w:rPr>
                <w:spacing w:val="-1"/>
                <w:sz w:val="24"/>
                <w:szCs w:val="24"/>
              </w:rPr>
              <w:t>e</w:t>
            </w:r>
            <w:r w:rsidRPr="007000CC">
              <w:rPr>
                <w:sz w:val="24"/>
                <w:szCs w:val="24"/>
              </w:rPr>
              <w:t>rvi</w:t>
            </w:r>
            <w:r w:rsidRPr="007000CC">
              <w:rPr>
                <w:spacing w:val="-1"/>
                <w:sz w:val="24"/>
                <w:szCs w:val="24"/>
              </w:rPr>
              <w:t>ce</w:t>
            </w:r>
            <w:r w:rsidRPr="007000CC">
              <w:rPr>
                <w:sz w:val="24"/>
                <w:szCs w:val="24"/>
              </w:rPr>
              <w:t>s</w:t>
            </w:r>
            <w:r w:rsidRPr="007000CC">
              <w:rPr>
                <w:spacing w:val="31"/>
                <w:sz w:val="24"/>
                <w:szCs w:val="24"/>
              </w:rPr>
              <w:t xml:space="preserve"> </w:t>
            </w:r>
            <w:r w:rsidRPr="007000CC">
              <w:rPr>
                <w:sz w:val="24"/>
                <w:szCs w:val="24"/>
              </w:rPr>
              <w:t>f</w:t>
            </w:r>
            <w:r w:rsidRPr="007000CC">
              <w:rPr>
                <w:spacing w:val="1"/>
                <w:sz w:val="24"/>
                <w:szCs w:val="24"/>
              </w:rPr>
              <w:t>o</w:t>
            </w:r>
            <w:r w:rsidRPr="007000CC">
              <w:rPr>
                <w:sz w:val="24"/>
                <w:szCs w:val="24"/>
              </w:rPr>
              <w:t>r</w:t>
            </w:r>
            <w:r w:rsidRPr="007000CC">
              <w:rPr>
                <w:spacing w:val="30"/>
                <w:sz w:val="24"/>
                <w:szCs w:val="24"/>
              </w:rPr>
              <w:t xml:space="preserve"> </w:t>
            </w:r>
            <w:r w:rsidRPr="007000CC">
              <w:rPr>
                <w:sz w:val="24"/>
                <w:szCs w:val="24"/>
              </w:rPr>
              <w:t>a</w:t>
            </w:r>
            <w:r w:rsidRPr="007000CC">
              <w:rPr>
                <w:spacing w:val="32"/>
                <w:sz w:val="24"/>
                <w:szCs w:val="24"/>
              </w:rPr>
              <w:t xml:space="preserve"> </w:t>
            </w:r>
            <w:r w:rsidRPr="007000CC">
              <w:rPr>
                <w:sz w:val="24"/>
                <w:szCs w:val="24"/>
              </w:rPr>
              <w:t>p</w:t>
            </w:r>
            <w:r w:rsidRPr="007000CC">
              <w:rPr>
                <w:spacing w:val="-1"/>
                <w:sz w:val="24"/>
                <w:szCs w:val="24"/>
              </w:rPr>
              <w:t>e</w:t>
            </w:r>
            <w:r w:rsidRPr="007000CC">
              <w:rPr>
                <w:sz w:val="24"/>
                <w:szCs w:val="24"/>
              </w:rPr>
              <w:t>riod</w:t>
            </w:r>
            <w:r w:rsidRPr="007000CC">
              <w:rPr>
                <w:spacing w:val="31"/>
                <w:sz w:val="24"/>
                <w:szCs w:val="24"/>
              </w:rPr>
              <w:t xml:space="preserve"> </w:t>
            </w:r>
            <w:r w:rsidRPr="007000CC">
              <w:rPr>
                <w:sz w:val="24"/>
                <w:szCs w:val="24"/>
              </w:rPr>
              <w:t>of</w:t>
            </w:r>
            <w:r w:rsidRPr="007000CC">
              <w:rPr>
                <w:spacing w:val="30"/>
                <w:sz w:val="24"/>
                <w:szCs w:val="24"/>
              </w:rPr>
              <w:t xml:space="preserve"> </w:t>
            </w:r>
            <w:r w:rsidRPr="007000CC">
              <w:rPr>
                <w:sz w:val="24"/>
                <w:szCs w:val="24"/>
              </w:rPr>
              <w:t>not</w:t>
            </w:r>
            <w:r w:rsidRPr="007000CC">
              <w:rPr>
                <w:spacing w:val="31"/>
                <w:sz w:val="24"/>
                <w:szCs w:val="24"/>
              </w:rPr>
              <w:t xml:space="preserve"> </w:t>
            </w:r>
            <w:r w:rsidRPr="007000CC">
              <w:rPr>
                <w:sz w:val="24"/>
                <w:szCs w:val="24"/>
              </w:rPr>
              <w:t>less than si</w:t>
            </w:r>
            <w:r w:rsidRPr="007000CC">
              <w:rPr>
                <w:spacing w:val="2"/>
                <w:sz w:val="24"/>
                <w:szCs w:val="24"/>
              </w:rPr>
              <w:t>x</w:t>
            </w:r>
            <w:r w:rsidRPr="007000CC">
              <w:rPr>
                <w:spacing w:val="3"/>
                <w:sz w:val="24"/>
                <w:szCs w:val="24"/>
              </w:rPr>
              <w:t>t</w:t>
            </w:r>
            <w:r w:rsidRPr="007000CC">
              <w:rPr>
                <w:sz w:val="24"/>
                <w:szCs w:val="24"/>
              </w:rPr>
              <w:t>y</w:t>
            </w:r>
            <w:r w:rsidRPr="007000CC">
              <w:rPr>
                <w:spacing w:val="-7"/>
                <w:sz w:val="24"/>
                <w:szCs w:val="24"/>
              </w:rPr>
              <w:t xml:space="preserve"> </w:t>
            </w:r>
            <w:r w:rsidRPr="007000CC">
              <w:rPr>
                <w:spacing w:val="-1"/>
                <w:sz w:val="24"/>
                <w:szCs w:val="24"/>
              </w:rPr>
              <w:t>(</w:t>
            </w:r>
            <w:r w:rsidRPr="007000CC">
              <w:rPr>
                <w:sz w:val="24"/>
                <w:szCs w:val="24"/>
              </w:rPr>
              <w:t xml:space="preserve">60) </w:t>
            </w:r>
            <w:r w:rsidRPr="007000CC">
              <w:rPr>
                <w:spacing w:val="1"/>
                <w:sz w:val="24"/>
                <w:szCs w:val="24"/>
              </w:rPr>
              <w:t>d</w:t>
            </w:r>
            <w:r w:rsidRPr="007000CC">
              <w:rPr>
                <w:spacing w:val="4"/>
                <w:sz w:val="24"/>
                <w:szCs w:val="24"/>
              </w:rPr>
              <w:t>a</w:t>
            </w:r>
            <w:r w:rsidRPr="007000CC">
              <w:rPr>
                <w:spacing w:val="-5"/>
                <w:sz w:val="24"/>
                <w:szCs w:val="24"/>
              </w:rPr>
              <w:t>y</w:t>
            </w:r>
            <w:r w:rsidRPr="007000CC">
              <w:rPr>
                <w:sz w:val="24"/>
                <w:szCs w:val="24"/>
              </w:rPr>
              <w:t>s.</w:t>
            </w:r>
          </w:p>
          <w:p w:rsidR="003D56CE" w:rsidRDefault="003D56CE" w:rsidP="007000CC">
            <w:pPr>
              <w:pStyle w:val="ListParagraph"/>
              <w:numPr>
                <w:ilvl w:val="0"/>
                <w:numId w:val="57"/>
              </w:numPr>
              <w:ind w:right="135"/>
              <w:jc w:val="both"/>
              <w:rPr>
                <w:sz w:val="24"/>
                <w:szCs w:val="24"/>
              </w:rPr>
            </w:pPr>
            <w:r w:rsidRPr="007000CC">
              <w:rPr>
                <w:spacing w:val="-3"/>
                <w:sz w:val="24"/>
                <w:szCs w:val="24"/>
              </w:rPr>
              <w:t>I</w:t>
            </w:r>
            <w:r w:rsidRPr="007000CC">
              <w:rPr>
                <w:sz w:val="24"/>
                <w:szCs w:val="24"/>
              </w:rPr>
              <w:t>f</w:t>
            </w:r>
            <w:r w:rsidRPr="007000CC">
              <w:rPr>
                <w:spacing w:val="59"/>
                <w:sz w:val="24"/>
                <w:szCs w:val="24"/>
              </w:rPr>
              <w:t xml:space="preserve"> </w:t>
            </w:r>
            <w:r w:rsidRPr="007000CC">
              <w:rPr>
                <w:sz w:val="24"/>
                <w:szCs w:val="24"/>
              </w:rPr>
              <w:t>the</w:t>
            </w:r>
            <w:r w:rsidRPr="007000CC">
              <w:rPr>
                <w:spacing w:val="59"/>
                <w:sz w:val="24"/>
                <w:szCs w:val="24"/>
              </w:rPr>
              <w:t xml:space="preserve"> </w:t>
            </w:r>
            <w:r w:rsidRPr="007000CC">
              <w:rPr>
                <w:spacing w:val="1"/>
                <w:sz w:val="24"/>
                <w:szCs w:val="24"/>
              </w:rPr>
              <w:t>P</w:t>
            </w:r>
            <w:r w:rsidRPr="007000CC">
              <w:rPr>
                <w:sz w:val="24"/>
                <w:szCs w:val="24"/>
              </w:rPr>
              <w:t>A,</w:t>
            </w:r>
            <w:r w:rsidRPr="007000CC">
              <w:rPr>
                <w:spacing w:val="57"/>
                <w:sz w:val="24"/>
                <w:szCs w:val="24"/>
              </w:rPr>
              <w:t xml:space="preserve"> </w:t>
            </w:r>
            <w:r w:rsidRPr="007000CC">
              <w:rPr>
                <w:sz w:val="24"/>
                <w:szCs w:val="24"/>
              </w:rPr>
              <w:t>in</w:t>
            </w:r>
            <w:r w:rsidRPr="007000CC">
              <w:rPr>
                <w:spacing w:val="58"/>
                <w:sz w:val="24"/>
                <w:szCs w:val="24"/>
              </w:rPr>
              <w:t xml:space="preserve"> </w:t>
            </w:r>
            <w:r w:rsidRPr="007000CC">
              <w:rPr>
                <w:sz w:val="24"/>
                <w:szCs w:val="24"/>
              </w:rPr>
              <w:t>i</w:t>
            </w:r>
            <w:r w:rsidRPr="007000CC">
              <w:rPr>
                <w:spacing w:val="1"/>
                <w:sz w:val="24"/>
                <w:szCs w:val="24"/>
              </w:rPr>
              <w:t>t</w:t>
            </w:r>
            <w:r w:rsidRPr="007000CC">
              <w:rPr>
                <w:sz w:val="24"/>
                <w:szCs w:val="24"/>
              </w:rPr>
              <w:t>s</w:t>
            </w:r>
            <w:r w:rsidRPr="007000CC">
              <w:rPr>
                <w:spacing w:val="58"/>
                <w:sz w:val="24"/>
                <w:szCs w:val="24"/>
              </w:rPr>
              <w:t xml:space="preserve"> </w:t>
            </w:r>
            <w:r w:rsidRPr="007000CC">
              <w:rPr>
                <w:sz w:val="24"/>
                <w:szCs w:val="24"/>
              </w:rPr>
              <w:t>sole</w:t>
            </w:r>
            <w:r w:rsidRPr="007000CC">
              <w:rPr>
                <w:spacing w:val="59"/>
                <w:sz w:val="24"/>
                <w:szCs w:val="24"/>
              </w:rPr>
              <w:t xml:space="preserve"> </w:t>
            </w:r>
            <w:r w:rsidRPr="007000CC">
              <w:rPr>
                <w:spacing w:val="2"/>
                <w:sz w:val="24"/>
                <w:szCs w:val="24"/>
              </w:rPr>
              <w:t>d</w:t>
            </w:r>
            <w:r w:rsidRPr="007000CC">
              <w:rPr>
                <w:sz w:val="24"/>
                <w:szCs w:val="24"/>
              </w:rPr>
              <w:t>isc</w:t>
            </w:r>
            <w:r w:rsidRPr="007000CC">
              <w:rPr>
                <w:spacing w:val="-1"/>
                <w:sz w:val="24"/>
                <w:szCs w:val="24"/>
              </w:rPr>
              <w:t>re</w:t>
            </w:r>
            <w:r w:rsidRPr="007000CC">
              <w:rPr>
                <w:sz w:val="24"/>
                <w:szCs w:val="24"/>
              </w:rPr>
              <w:t>t</w:t>
            </w:r>
            <w:r w:rsidRPr="007000CC">
              <w:rPr>
                <w:spacing w:val="1"/>
                <w:sz w:val="24"/>
                <w:szCs w:val="24"/>
              </w:rPr>
              <w:t>i</w:t>
            </w:r>
            <w:r w:rsidRPr="007000CC">
              <w:rPr>
                <w:sz w:val="24"/>
                <w:szCs w:val="24"/>
              </w:rPr>
              <w:t>on</w:t>
            </w:r>
            <w:r w:rsidRPr="007000CC">
              <w:rPr>
                <w:spacing w:val="57"/>
                <w:sz w:val="24"/>
                <w:szCs w:val="24"/>
              </w:rPr>
              <w:t xml:space="preserve"> </w:t>
            </w:r>
            <w:r w:rsidRPr="007000CC">
              <w:rPr>
                <w:spacing w:val="-1"/>
                <w:sz w:val="24"/>
                <w:szCs w:val="24"/>
              </w:rPr>
              <w:t>a</w:t>
            </w:r>
            <w:r w:rsidRPr="007000CC">
              <w:rPr>
                <w:sz w:val="24"/>
                <w:szCs w:val="24"/>
              </w:rPr>
              <w:t>nd for</w:t>
            </w:r>
            <w:r w:rsidRPr="007000CC">
              <w:rPr>
                <w:spacing w:val="58"/>
                <w:sz w:val="24"/>
                <w:szCs w:val="24"/>
              </w:rPr>
              <w:t xml:space="preserve"> </w:t>
            </w:r>
            <w:r w:rsidRPr="007000CC">
              <w:rPr>
                <w:spacing w:val="-1"/>
                <w:sz w:val="24"/>
                <w:szCs w:val="24"/>
              </w:rPr>
              <w:t>a</w:t>
            </w:r>
            <w:r w:rsidRPr="007000CC">
              <w:rPr>
                <w:spacing w:val="5"/>
                <w:sz w:val="24"/>
                <w:szCs w:val="24"/>
              </w:rPr>
              <w:t>n</w:t>
            </w:r>
            <w:r w:rsidRPr="007000CC">
              <w:rPr>
                <w:sz w:val="24"/>
                <w:szCs w:val="24"/>
              </w:rPr>
              <w:t>y</w:t>
            </w:r>
            <w:r w:rsidRPr="007000CC">
              <w:rPr>
                <w:spacing w:val="55"/>
                <w:sz w:val="24"/>
                <w:szCs w:val="24"/>
              </w:rPr>
              <w:t xml:space="preserve"> </w:t>
            </w:r>
            <w:r w:rsidRPr="007000CC">
              <w:rPr>
                <w:spacing w:val="1"/>
                <w:sz w:val="24"/>
                <w:szCs w:val="24"/>
              </w:rPr>
              <w:t>r</w:t>
            </w:r>
            <w:r w:rsidRPr="007000CC">
              <w:rPr>
                <w:spacing w:val="-1"/>
                <w:sz w:val="24"/>
                <w:szCs w:val="24"/>
              </w:rPr>
              <w:t>ea</w:t>
            </w:r>
            <w:r w:rsidRPr="007000CC">
              <w:rPr>
                <w:sz w:val="24"/>
                <w:szCs w:val="24"/>
              </w:rPr>
              <w:t>son</w:t>
            </w:r>
            <w:r w:rsidRPr="007000CC">
              <w:rPr>
                <w:spacing w:val="58"/>
                <w:sz w:val="24"/>
                <w:szCs w:val="24"/>
              </w:rPr>
              <w:t xml:space="preserve"> </w:t>
            </w:r>
            <w:r w:rsidRPr="007000CC">
              <w:rPr>
                <w:sz w:val="24"/>
                <w:szCs w:val="24"/>
              </w:rPr>
              <w:t>w</w:t>
            </w:r>
            <w:r w:rsidRPr="007000CC">
              <w:rPr>
                <w:spacing w:val="2"/>
                <w:sz w:val="24"/>
                <w:szCs w:val="24"/>
              </w:rPr>
              <w:t>h</w:t>
            </w:r>
            <w:r w:rsidRPr="007000CC">
              <w:rPr>
                <w:spacing w:val="-1"/>
                <w:sz w:val="24"/>
                <w:szCs w:val="24"/>
              </w:rPr>
              <w:t>a</w:t>
            </w:r>
            <w:r w:rsidRPr="007000CC">
              <w:rPr>
                <w:sz w:val="24"/>
                <w:szCs w:val="24"/>
              </w:rPr>
              <w:t>tsoev</w:t>
            </w:r>
            <w:r w:rsidRPr="007000CC">
              <w:rPr>
                <w:spacing w:val="1"/>
                <w:sz w:val="24"/>
                <w:szCs w:val="24"/>
              </w:rPr>
              <w:t>e</w:t>
            </w:r>
            <w:r w:rsidRPr="007000CC">
              <w:rPr>
                <w:sz w:val="24"/>
                <w:szCs w:val="24"/>
              </w:rPr>
              <w:t>r, d</w:t>
            </w:r>
            <w:r w:rsidRPr="007000CC">
              <w:rPr>
                <w:spacing w:val="-1"/>
                <w:sz w:val="24"/>
                <w:szCs w:val="24"/>
              </w:rPr>
              <w:t>ec</w:t>
            </w:r>
            <w:r w:rsidRPr="007000CC">
              <w:rPr>
                <w:sz w:val="24"/>
                <w:szCs w:val="24"/>
              </w:rPr>
              <w:t>ides to t</w:t>
            </w:r>
            <w:r w:rsidRPr="007000CC">
              <w:rPr>
                <w:spacing w:val="-1"/>
                <w:sz w:val="24"/>
                <w:szCs w:val="24"/>
              </w:rPr>
              <w:t>e</w:t>
            </w:r>
            <w:r w:rsidRPr="007000CC">
              <w:rPr>
                <w:sz w:val="24"/>
                <w:szCs w:val="24"/>
              </w:rPr>
              <w:t>rmin</w:t>
            </w:r>
            <w:r w:rsidRPr="007000CC">
              <w:rPr>
                <w:spacing w:val="-1"/>
                <w:sz w:val="24"/>
                <w:szCs w:val="24"/>
              </w:rPr>
              <w:t>a</w:t>
            </w:r>
            <w:r w:rsidRPr="007000CC">
              <w:rPr>
                <w:sz w:val="24"/>
                <w:szCs w:val="24"/>
              </w:rPr>
              <w:t>te this</w:t>
            </w:r>
            <w:r w:rsidRPr="007000CC">
              <w:rPr>
                <w:spacing w:val="3"/>
                <w:sz w:val="24"/>
                <w:szCs w:val="24"/>
              </w:rPr>
              <w:t xml:space="preserve"> </w:t>
            </w:r>
            <w:r w:rsidRPr="007000CC">
              <w:rPr>
                <w:sz w:val="24"/>
                <w:szCs w:val="24"/>
              </w:rPr>
              <w:t>Contr</w:t>
            </w:r>
            <w:r w:rsidRPr="007000CC">
              <w:rPr>
                <w:spacing w:val="-1"/>
                <w:sz w:val="24"/>
                <w:szCs w:val="24"/>
              </w:rPr>
              <w:t>ac</w:t>
            </w:r>
            <w:r w:rsidRPr="007000CC">
              <w:rPr>
                <w:sz w:val="24"/>
                <w:szCs w:val="24"/>
              </w:rPr>
              <w:t>t.</w:t>
            </w:r>
          </w:p>
          <w:p w:rsidR="00412FC7" w:rsidRPr="007000CC" w:rsidRDefault="003D56CE" w:rsidP="007000CC">
            <w:pPr>
              <w:pStyle w:val="ListParagraph"/>
              <w:numPr>
                <w:ilvl w:val="0"/>
                <w:numId w:val="57"/>
              </w:numPr>
              <w:ind w:right="135"/>
              <w:jc w:val="both"/>
              <w:rPr>
                <w:sz w:val="24"/>
                <w:szCs w:val="24"/>
              </w:rPr>
            </w:pPr>
            <w:r w:rsidRPr="007000CC">
              <w:rPr>
                <w:spacing w:val="-3"/>
                <w:sz w:val="24"/>
                <w:szCs w:val="24"/>
              </w:rPr>
              <w:t>I</w:t>
            </w:r>
            <w:r w:rsidRPr="007000CC">
              <w:rPr>
                <w:sz w:val="24"/>
                <w:szCs w:val="24"/>
              </w:rPr>
              <w:t>f</w:t>
            </w:r>
            <w:r w:rsidRPr="007000CC">
              <w:rPr>
                <w:spacing w:val="4"/>
                <w:sz w:val="24"/>
                <w:szCs w:val="24"/>
              </w:rPr>
              <w:t xml:space="preserve"> </w:t>
            </w:r>
            <w:r w:rsidRPr="007000CC">
              <w:rPr>
                <w:sz w:val="24"/>
                <w:szCs w:val="24"/>
              </w:rPr>
              <w:t>the</w:t>
            </w:r>
            <w:r w:rsidRPr="007000CC">
              <w:rPr>
                <w:spacing w:val="2"/>
                <w:sz w:val="24"/>
                <w:szCs w:val="24"/>
              </w:rPr>
              <w:t xml:space="preserve"> </w:t>
            </w:r>
            <w:r w:rsidRPr="007000CC">
              <w:rPr>
                <w:sz w:val="24"/>
                <w:szCs w:val="24"/>
              </w:rPr>
              <w:t>Consultant</w:t>
            </w:r>
            <w:r w:rsidRPr="007000CC">
              <w:rPr>
                <w:spacing w:val="2"/>
                <w:sz w:val="24"/>
                <w:szCs w:val="24"/>
              </w:rPr>
              <w:t xml:space="preserve"> </w:t>
            </w:r>
            <w:r w:rsidRPr="007000CC">
              <w:rPr>
                <w:sz w:val="24"/>
                <w:szCs w:val="24"/>
              </w:rPr>
              <w:t>f</w:t>
            </w:r>
            <w:r w:rsidRPr="007000CC">
              <w:rPr>
                <w:spacing w:val="-2"/>
                <w:sz w:val="24"/>
                <w:szCs w:val="24"/>
              </w:rPr>
              <w:t>a</w:t>
            </w:r>
            <w:r w:rsidRPr="007000CC">
              <w:rPr>
                <w:sz w:val="24"/>
                <w:szCs w:val="24"/>
              </w:rPr>
              <w:t>i</w:t>
            </w:r>
            <w:r w:rsidRPr="007000CC">
              <w:rPr>
                <w:spacing w:val="1"/>
                <w:sz w:val="24"/>
                <w:szCs w:val="24"/>
              </w:rPr>
              <w:t>l</w:t>
            </w:r>
            <w:r w:rsidRPr="007000CC">
              <w:rPr>
                <w:sz w:val="24"/>
                <w:szCs w:val="24"/>
              </w:rPr>
              <w:t>s</w:t>
            </w:r>
            <w:r w:rsidRPr="007000CC">
              <w:rPr>
                <w:spacing w:val="2"/>
                <w:sz w:val="24"/>
                <w:szCs w:val="24"/>
              </w:rPr>
              <w:t xml:space="preserve"> </w:t>
            </w:r>
            <w:r w:rsidRPr="007000CC">
              <w:rPr>
                <w:sz w:val="24"/>
                <w:szCs w:val="24"/>
              </w:rPr>
              <w:t>to</w:t>
            </w:r>
            <w:r w:rsidRPr="007000CC">
              <w:rPr>
                <w:spacing w:val="3"/>
                <w:sz w:val="24"/>
                <w:szCs w:val="24"/>
              </w:rPr>
              <w:t xml:space="preserve"> </w:t>
            </w:r>
            <w:r w:rsidRPr="007000CC">
              <w:rPr>
                <w:spacing w:val="-1"/>
                <w:sz w:val="24"/>
                <w:szCs w:val="24"/>
              </w:rPr>
              <w:t>c</w:t>
            </w:r>
            <w:r w:rsidRPr="007000CC">
              <w:rPr>
                <w:sz w:val="24"/>
                <w:szCs w:val="24"/>
              </w:rPr>
              <w:t>omp</w:t>
            </w:r>
            <w:r w:rsidRPr="007000CC">
              <w:rPr>
                <w:spacing w:val="3"/>
                <w:sz w:val="24"/>
                <w:szCs w:val="24"/>
              </w:rPr>
              <w:t>l</w:t>
            </w:r>
            <w:r w:rsidRPr="007000CC">
              <w:rPr>
                <w:sz w:val="24"/>
                <w:szCs w:val="24"/>
              </w:rPr>
              <w:t>y</w:t>
            </w:r>
            <w:r w:rsidRPr="007000CC">
              <w:rPr>
                <w:spacing w:val="-3"/>
                <w:sz w:val="24"/>
                <w:szCs w:val="24"/>
              </w:rPr>
              <w:t xml:space="preserve"> </w:t>
            </w:r>
            <w:r w:rsidRPr="007000CC">
              <w:rPr>
                <w:sz w:val="24"/>
                <w:szCs w:val="24"/>
              </w:rPr>
              <w:t>with</w:t>
            </w:r>
            <w:r w:rsidRPr="007000CC">
              <w:rPr>
                <w:spacing w:val="3"/>
                <w:sz w:val="24"/>
                <w:szCs w:val="24"/>
              </w:rPr>
              <w:t xml:space="preserve"> </w:t>
            </w:r>
            <w:r w:rsidRPr="007000CC">
              <w:rPr>
                <w:spacing w:val="-1"/>
                <w:sz w:val="24"/>
                <w:szCs w:val="24"/>
              </w:rPr>
              <w:t>a</w:t>
            </w:r>
            <w:r w:rsidRPr="007000CC">
              <w:rPr>
                <w:spacing w:val="5"/>
                <w:sz w:val="24"/>
                <w:szCs w:val="24"/>
              </w:rPr>
              <w:t>n</w:t>
            </w:r>
            <w:r w:rsidRPr="007000CC">
              <w:rPr>
                <w:sz w:val="24"/>
                <w:szCs w:val="24"/>
              </w:rPr>
              <w:t>y</w:t>
            </w:r>
            <w:r w:rsidRPr="007000CC">
              <w:rPr>
                <w:spacing w:val="-3"/>
                <w:sz w:val="24"/>
                <w:szCs w:val="24"/>
              </w:rPr>
              <w:t xml:space="preserve"> </w:t>
            </w:r>
            <w:r w:rsidRPr="007000CC">
              <w:rPr>
                <w:sz w:val="24"/>
                <w:szCs w:val="24"/>
              </w:rPr>
              <w:t>fin</w:t>
            </w:r>
            <w:r w:rsidRPr="007000CC">
              <w:rPr>
                <w:spacing w:val="-1"/>
                <w:sz w:val="24"/>
                <w:szCs w:val="24"/>
              </w:rPr>
              <w:t>a</w:t>
            </w:r>
            <w:r w:rsidRPr="007000CC">
              <w:rPr>
                <w:sz w:val="24"/>
                <w:szCs w:val="24"/>
              </w:rPr>
              <w:t>l</w:t>
            </w:r>
            <w:r w:rsidRPr="007000CC">
              <w:rPr>
                <w:spacing w:val="3"/>
                <w:sz w:val="24"/>
                <w:szCs w:val="24"/>
              </w:rPr>
              <w:t xml:space="preserve"> </w:t>
            </w:r>
            <w:r w:rsidRPr="007000CC">
              <w:rPr>
                <w:sz w:val="24"/>
                <w:szCs w:val="24"/>
              </w:rPr>
              <w:t>d</w:t>
            </w:r>
            <w:r w:rsidRPr="007000CC">
              <w:rPr>
                <w:spacing w:val="1"/>
                <w:sz w:val="24"/>
                <w:szCs w:val="24"/>
              </w:rPr>
              <w:t>e</w:t>
            </w:r>
            <w:r w:rsidRPr="007000CC">
              <w:rPr>
                <w:spacing w:val="-1"/>
                <w:sz w:val="24"/>
                <w:szCs w:val="24"/>
              </w:rPr>
              <w:t>c</w:t>
            </w:r>
            <w:r w:rsidRPr="007000CC">
              <w:rPr>
                <w:sz w:val="24"/>
                <w:szCs w:val="24"/>
              </w:rPr>
              <w:t>is</w:t>
            </w:r>
            <w:r w:rsidRPr="007000CC">
              <w:rPr>
                <w:spacing w:val="1"/>
                <w:sz w:val="24"/>
                <w:szCs w:val="24"/>
              </w:rPr>
              <w:t>i</w:t>
            </w:r>
            <w:r w:rsidRPr="007000CC">
              <w:rPr>
                <w:sz w:val="24"/>
                <w:szCs w:val="24"/>
              </w:rPr>
              <w:t>on</w:t>
            </w:r>
            <w:r w:rsidRPr="007000CC">
              <w:rPr>
                <w:spacing w:val="2"/>
                <w:sz w:val="24"/>
                <w:szCs w:val="24"/>
              </w:rPr>
              <w:t xml:space="preserve"> </w:t>
            </w:r>
            <w:r w:rsidRPr="007000CC">
              <w:rPr>
                <w:sz w:val="24"/>
                <w:szCs w:val="24"/>
              </w:rPr>
              <w:t>r</w:t>
            </w:r>
            <w:r w:rsidRPr="007000CC">
              <w:rPr>
                <w:spacing w:val="-2"/>
                <w:sz w:val="24"/>
                <w:szCs w:val="24"/>
              </w:rPr>
              <w:t>e</w:t>
            </w:r>
            <w:r w:rsidRPr="007000CC">
              <w:rPr>
                <w:spacing w:val="-1"/>
                <w:sz w:val="24"/>
                <w:szCs w:val="24"/>
              </w:rPr>
              <w:t>ac</w:t>
            </w:r>
            <w:r w:rsidRPr="007000CC">
              <w:rPr>
                <w:spacing w:val="2"/>
                <w:sz w:val="24"/>
                <w:szCs w:val="24"/>
              </w:rPr>
              <w:t>h</w:t>
            </w:r>
            <w:r w:rsidRPr="007000CC">
              <w:rPr>
                <w:spacing w:val="-1"/>
                <w:sz w:val="24"/>
                <w:szCs w:val="24"/>
              </w:rPr>
              <w:t>e</w:t>
            </w:r>
            <w:r w:rsidRPr="007000CC">
              <w:rPr>
                <w:sz w:val="24"/>
                <w:szCs w:val="24"/>
              </w:rPr>
              <w:t>d</w:t>
            </w:r>
            <w:r w:rsidRPr="007000CC">
              <w:rPr>
                <w:spacing w:val="2"/>
                <w:sz w:val="24"/>
                <w:szCs w:val="24"/>
              </w:rPr>
              <w:t xml:space="preserve"> </w:t>
            </w:r>
            <w:r w:rsidRPr="007000CC">
              <w:rPr>
                <w:spacing w:val="-1"/>
                <w:sz w:val="24"/>
                <w:szCs w:val="24"/>
              </w:rPr>
              <w:t>a</w:t>
            </w:r>
            <w:r w:rsidRPr="007000CC">
              <w:rPr>
                <w:sz w:val="24"/>
                <w:szCs w:val="24"/>
              </w:rPr>
              <w:t>s</w:t>
            </w:r>
            <w:r w:rsidRPr="007000CC">
              <w:rPr>
                <w:spacing w:val="2"/>
                <w:sz w:val="24"/>
                <w:szCs w:val="24"/>
              </w:rPr>
              <w:t xml:space="preserve"> </w:t>
            </w:r>
            <w:r w:rsidRPr="007000CC">
              <w:rPr>
                <w:sz w:val="24"/>
                <w:szCs w:val="24"/>
              </w:rPr>
              <w:t>a r</w:t>
            </w:r>
            <w:r w:rsidRPr="007000CC">
              <w:rPr>
                <w:spacing w:val="-2"/>
                <w:sz w:val="24"/>
                <w:szCs w:val="24"/>
              </w:rPr>
              <w:t>e</w:t>
            </w:r>
            <w:r w:rsidRPr="007000CC">
              <w:rPr>
                <w:sz w:val="24"/>
                <w:szCs w:val="24"/>
              </w:rPr>
              <w:t>sult</w:t>
            </w:r>
            <w:r w:rsidRPr="007000CC">
              <w:rPr>
                <w:spacing w:val="1"/>
                <w:sz w:val="24"/>
                <w:szCs w:val="24"/>
              </w:rPr>
              <w:t xml:space="preserve"> </w:t>
            </w:r>
            <w:r w:rsidRPr="007000CC">
              <w:rPr>
                <w:sz w:val="24"/>
                <w:szCs w:val="24"/>
              </w:rPr>
              <w:t xml:space="preserve">of </w:t>
            </w:r>
            <w:r w:rsidRPr="007000CC">
              <w:rPr>
                <w:spacing w:val="-2"/>
                <w:sz w:val="24"/>
                <w:szCs w:val="24"/>
              </w:rPr>
              <w:t>a</w:t>
            </w:r>
            <w:r w:rsidRPr="007000CC">
              <w:rPr>
                <w:sz w:val="24"/>
                <w:szCs w:val="24"/>
              </w:rPr>
              <w:t>rbitr</w:t>
            </w:r>
            <w:r w:rsidRPr="007000CC">
              <w:rPr>
                <w:spacing w:val="-1"/>
                <w:sz w:val="24"/>
                <w:szCs w:val="24"/>
              </w:rPr>
              <w:t>a</w:t>
            </w:r>
            <w:r w:rsidRPr="007000CC">
              <w:rPr>
                <w:sz w:val="24"/>
                <w:szCs w:val="24"/>
              </w:rPr>
              <w:t>t</w:t>
            </w:r>
            <w:r w:rsidRPr="007000CC">
              <w:rPr>
                <w:spacing w:val="1"/>
                <w:sz w:val="24"/>
                <w:szCs w:val="24"/>
              </w:rPr>
              <w:t>i</w:t>
            </w:r>
            <w:r w:rsidRPr="007000CC">
              <w:rPr>
                <w:sz w:val="24"/>
                <w:szCs w:val="24"/>
              </w:rPr>
              <w:t>on p</w:t>
            </w:r>
            <w:r w:rsidRPr="007000CC">
              <w:rPr>
                <w:spacing w:val="-1"/>
                <w:sz w:val="24"/>
                <w:szCs w:val="24"/>
              </w:rPr>
              <w:t>r</w:t>
            </w:r>
            <w:r w:rsidRPr="007000CC">
              <w:rPr>
                <w:spacing w:val="2"/>
                <w:sz w:val="24"/>
                <w:szCs w:val="24"/>
              </w:rPr>
              <w:t>o</w:t>
            </w:r>
            <w:r w:rsidRPr="007000CC">
              <w:rPr>
                <w:spacing w:val="-1"/>
                <w:sz w:val="24"/>
                <w:szCs w:val="24"/>
              </w:rPr>
              <w:t>c</w:t>
            </w:r>
            <w:r w:rsidRPr="007000CC">
              <w:rPr>
                <w:spacing w:val="1"/>
                <w:sz w:val="24"/>
                <w:szCs w:val="24"/>
              </w:rPr>
              <w:t>e</w:t>
            </w:r>
            <w:r w:rsidRPr="007000CC">
              <w:rPr>
                <w:spacing w:val="-1"/>
                <w:sz w:val="24"/>
                <w:szCs w:val="24"/>
              </w:rPr>
              <w:t>e</w:t>
            </w:r>
            <w:r w:rsidRPr="007000CC">
              <w:rPr>
                <w:sz w:val="24"/>
                <w:szCs w:val="24"/>
              </w:rPr>
              <w:t>din</w:t>
            </w:r>
            <w:r w:rsidRPr="007000CC">
              <w:rPr>
                <w:spacing w:val="-2"/>
                <w:sz w:val="24"/>
                <w:szCs w:val="24"/>
              </w:rPr>
              <w:t>g</w:t>
            </w:r>
            <w:r w:rsidRPr="007000CC">
              <w:rPr>
                <w:sz w:val="24"/>
                <w:szCs w:val="24"/>
              </w:rPr>
              <w:t>s purs</w:t>
            </w:r>
            <w:r w:rsidRPr="007000CC">
              <w:rPr>
                <w:spacing w:val="2"/>
                <w:sz w:val="24"/>
                <w:szCs w:val="24"/>
              </w:rPr>
              <w:t>u</w:t>
            </w:r>
            <w:r w:rsidRPr="007000CC">
              <w:rPr>
                <w:spacing w:val="-1"/>
                <w:sz w:val="24"/>
                <w:szCs w:val="24"/>
              </w:rPr>
              <w:t>a</w:t>
            </w:r>
            <w:r w:rsidRPr="007000CC">
              <w:rPr>
                <w:sz w:val="24"/>
                <w:szCs w:val="24"/>
              </w:rPr>
              <w:t xml:space="preserve">nt </w:t>
            </w:r>
            <w:r w:rsidRPr="007000CC">
              <w:rPr>
                <w:spacing w:val="1"/>
                <w:sz w:val="24"/>
                <w:szCs w:val="24"/>
              </w:rPr>
              <w:t>t</w:t>
            </w:r>
            <w:r w:rsidRPr="007000CC">
              <w:rPr>
                <w:sz w:val="24"/>
                <w:szCs w:val="24"/>
              </w:rPr>
              <w:t>o C</w:t>
            </w:r>
            <w:r w:rsidRPr="007000CC">
              <w:rPr>
                <w:spacing w:val="1"/>
                <w:sz w:val="24"/>
                <w:szCs w:val="24"/>
              </w:rPr>
              <w:t>l</w:t>
            </w:r>
            <w:r w:rsidRPr="007000CC">
              <w:rPr>
                <w:spacing w:val="-1"/>
                <w:sz w:val="24"/>
                <w:szCs w:val="24"/>
              </w:rPr>
              <w:t>a</w:t>
            </w:r>
            <w:r w:rsidRPr="007000CC">
              <w:rPr>
                <w:sz w:val="24"/>
                <w:szCs w:val="24"/>
              </w:rPr>
              <w:t xml:space="preserve">use </w:t>
            </w:r>
            <w:r w:rsidRPr="007000CC">
              <w:rPr>
                <w:spacing w:val="-1"/>
                <w:sz w:val="24"/>
                <w:szCs w:val="24"/>
              </w:rPr>
              <w:t>G</w:t>
            </w:r>
            <w:r w:rsidRPr="007000CC">
              <w:rPr>
                <w:sz w:val="24"/>
                <w:szCs w:val="24"/>
              </w:rPr>
              <w:t>C 8 h</w:t>
            </w:r>
            <w:r w:rsidRPr="007000CC">
              <w:rPr>
                <w:spacing w:val="-1"/>
                <w:sz w:val="24"/>
                <w:szCs w:val="24"/>
              </w:rPr>
              <w:t>e</w:t>
            </w:r>
            <w:r w:rsidRPr="007000CC">
              <w:rPr>
                <w:sz w:val="24"/>
                <w:szCs w:val="24"/>
              </w:rPr>
              <w:t>r</w:t>
            </w:r>
            <w:r w:rsidRPr="007000CC">
              <w:rPr>
                <w:spacing w:val="-2"/>
                <w:sz w:val="24"/>
                <w:szCs w:val="24"/>
              </w:rPr>
              <w:t>e</w:t>
            </w:r>
            <w:r w:rsidRPr="007000CC">
              <w:rPr>
                <w:spacing w:val="2"/>
                <w:sz w:val="24"/>
                <w:szCs w:val="24"/>
              </w:rPr>
              <w:t>o</w:t>
            </w:r>
            <w:r w:rsidRPr="007000CC">
              <w:rPr>
                <w:sz w:val="24"/>
                <w:szCs w:val="24"/>
              </w:rPr>
              <w:t>f.</w:t>
            </w:r>
          </w:p>
        </w:tc>
      </w:tr>
      <w:tr w:rsidR="00921C3E" w:rsidTr="00772811">
        <w:trPr>
          <w:trHeight w:val="418"/>
        </w:trPr>
        <w:tc>
          <w:tcPr>
            <w:tcW w:w="2267" w:type="dxa"/>
          </w:tcPr>
          <w:p w:rsidR="003D56CE" w:rsidRPr="003D56CE" w:rsidRDefault="003D56CE" w:rsidP="003D56CE">
            <w:pPr>
              <w:spacing w:line="240" w:lineRule="exact"/>
              <w:ind w:left="0"/>
              <w:rPr>
                <w:b/>
                <w:bCs/>
                <w:sz w:val="24"/>
                <w:szCs w:val="24"/>
              </w:rPr>
            </w:pPr>
            <w:r w:rsidRPr="003D56CE">
              <w:rPr>
                <w:b/>
                <w:bCs/>
                <w:spacing w:val="-2"/>
                <w:sz w:val="24"/>
                <w:szCs w:val="24"/>
              </w:rPr>
              <w:t>2.6.</w:t>
            </w:r>
            <w:r w:rsidRPr="003D56CE">
              <w:rPr>
                <w:b/>
                <w:bCs/>
                <w:sz w:val="24"/>
                <w:szCs w:val="24"/>
              </w:rPr>
              <w:t>2</w:t>
            </w:r>
            <w:r w:rsidRPr="003D56CE">
              <w:rPr>
                <w:b/>
                <w:bCs/>
                <w:spacing w:val="50"/>
                <w:sz w:val="24"/>
                <w:szCs w:val="24"/>
              </w:rPr>
              <w:t xml:space="preserve"> </w:t>
            </w:r>
            <w:r w:rsidRPr="003D56CE">
              <w:rPr>
                <w:b/>
                <w:bCs/>
                <w:spacing w:val="-2"/>
                <w:sz w:val="24"/>
                <w:szCs w:val="24"/>
              </w:rPr>
              <w:t>B</w:t>
            </w:r>
            <w:r w:rsidRPr="003D56CE">
              <w:rPr>
                <w:b/>
                <w:bCs/>
                <w:sz w:val="24"/>
                <w:szCs w:val="24"/>
              </w:rPr>
              <w:t>y</w:t>
            </w:r>
            <w:r w:rsidRPr="003D56CE">
              <w:rPr>
                <w:b/>
                <w:bCs/>
                <w:spacing w:val="-12"/>
                <w:sz w:val="24"/>
                <w:szCs w:val="24"/>
              </w:rPr>
              <w:t xml:space="preserve"> </w:t>
            </w:r>
            <w:r w:rsidRPr="003D56CE">
              <w:rPr>
                <w:b/>
                <w:bCs/>
                <w:spacing w:val="-2"/>
                <w:sz w:val="24"/>
                <w:szCs w:val="24"/>
              </w:rPr>
              <w:t>th</w:t>
            </w:r>
            <w:r w:rsidRPr="003D56CE">
              <w:rPr>
                <w:b/>
                <w:bCs/>
                <w:sz w:val="24"/>
                <w:szCs w:val="24"/>
              </w:rPr>
              <w:t>e</w:t>
            </w:r>
          </w:p>
          <w:p w:rsidR="00921C3E" w:rsidRPr="003D56CE" w:rsidRDefault="003D56CE" w:rsidP="003D56CE">
            <w:pPr>
              <w:spacing w:line="260" w:lineRule="exact"/>
              <w:ind w:left="0" w:right="-56"/>
              <w:rPr>
                <w:b/>
                <w:bCs/>
                <w:sz w:val="24"/>
                <w:szCs w:val="24"/>
              </w:rPr>
            </w:pPr>
            <w:r w:rsidRPr="003D56CE">
              <w:rPr>
                <w:b/>
                <w:bCs/>
                <w:sz w:val="24"/>
                <w:szCs w:val="24"/>
              </w:rPr>
              <w:t>Consul</w:t>
            </w:r>
            <w:r w:rsidRPr="003D56CE">
              <w:rPr>
                <w:b/>
                <w:bCs/>
                <w:spacing w:val="-2"/>
                <w:sz w:val="24"/>
                <w:szCs w:val="24"/>
              </w:rPr>
              <w:t>t</w:t>
            </w:r>
            <w:r w:rsidRPr="003D56CE">
              <w:rPr>
                <w:b/>
                <w:bCs/>
                <w:spacing w:val="-1"/>
                <w:sz w:val="24"/>
                <w:szCs w:val="24"/>
              </w:rPr>
              <w:t>a</w:t>
            </w:r>
            <w:r w:rsidRPr="003D56CE">
              <w:rPr>
                <w:b/>
                <w:bCs/>
                <w:sz w:val="24"/>
                <w:szCs w:val="24"/>
              </w:rPr>
              <w:t>nt</w:t>
            </w:r>
          </w:p>
        </w:tc>
        <w:tc>
          <w:tcPr>
            <w:tcW w:w="7020" w:type="dxa"/>
          </w:tcPr>
          <w:p w:rsidR="00921C3E" w:rsidRDefault="001A27F9" w:rsidP="0055500B">
            <w:pPr>
              <w:spacing w:before="43"/>
              <w:ind w:left="0" w:right="138"/>
              <w:jc w:val="both"/>
              <w:rPr>
                <w:sz w:val="24"/>
                <w:szCs w:val="24"/>
              </w:rPr>
            </w:pPr>
            <w:r>
              <w:rPr>
                <w:position w:val="-4"/>
                <w:sz w:val="24"/>
                <w:szCs w:val="24"/>
              </w:rPr>
              <w:t>The</w:t>
            </w:r>
            <w:r>
              <w:rPr>
                <w:spacing w:val="8"/>
                <w:position w:val="-4"/>
                <w:sz w:val="24"/>
                <w:szCs w:val="24"/>
              </w:rPr>
              <w:t xml:space="preserve"> </w:t>
            </w:r>
            <w:r>
              <w:rPr>
                <w:position w:val="-4"/>
                <w:sz w:val="24"/>
                <w:szCs w:val="24"/>
              </w:rPr>
              <w:t>Consultants</w:t>
            </w:r>
            <w:r>
              <w:rPr>
                <w:spacing w:val="10"/>
                <w:position w:val="-4"/>
                <w:sz w:val="24"/>
                <w:szCs w:val="24"/>
              </w:rPr>
              <w:t xml:space="preserve"> </w:t>
            </w:r>
            <w:r>
              <w:rPr>
                <w:position w:val="-4"/>
                <w:sz w:val="24"/>
                <w:szCs w:val="24"/>
              </w:rPr>
              <w:t>m</w:t>
            </w:r>
            <w:r>
              <w:rPr>
                <w:spacing w:val="2"/>
                <w:position w:val="-4"/>
                <w:sz w:val="24"/>
                <w:szCs w:val="24"/>
              </w:rPr>
              <w:t>a</w:t>
            </w:r>
            <w:r>
              <w:rPr>
                <w:position w:val="-4"/>
                <w:sz w:val="24"/>
                <w:szCs w:val="24"/>
              </w:rPr>
              <w:t>y</w:t>
            </w:r>
            <w:r>
              <w:rPr>
                <w:spacing w:val="2"/>
                <w:position w:val="-4"/>
                <w:sz w:val="24"/>
                <w:szCs w:val="24"/>
              </w:rPr>
              <w:t xml:space="preserve"> </w:t>
            </w:r>
            <w:r>
              <w:rPr>
                <w:position w:val="-4"/>
                <w:sz w:val="24"/>
                <w:szCs w:val="24"/>
              </w:rPr>
              <w:t>te</w:t>
            </w:r>
            <w:r>
              <w:rPr>
                <w:spacing w:val="1"/>
                <w:position w:val="-4"/>
                <w:sz w:val="24"/>
                <w:szCs w:val="24"/>
              </w:rPr>
              <w:t>r</w:t>
            </w:r>
            <w:r>
              <w:rPr>
                <w:position w:val="-4"/>
                <w:sz w:val="24"/>
                <w:szCs w:val="24"/>
              </w:rPr>
              <w:t>m</w:t>
            </w:r>
            <w:r>
              <w:rPr>
                <w:spacing w:val="1"/>
                <w:position w:val="-4"/>
                <w:sz w:val="24"/>
                <w:szCs w:val="24"/>
              </w:rPr>
              <w:t>i</w:t>
            </w:r>
            <w:r>
              <w:rPr>
                <w:position w:val="-4"/>
                <w:sz w:val="24"/>
                <w:szCs w:val="24"/>
              </w:rPr>
              <w:t>n</w:t>
            </w:r>
            <w:r>
              <w:rPr>
                <w:spacing w:val="-1"/>
                <w:position w:val="-4"/>
                <w:sz w:val="24"/>
                <w:szCs w:val="24"/>
              </w:rPr>
              <w:t>a</w:t>
            </w:r>
            <w:r>
              <w:rPr>
                <w:position w:val="-4"/>
                <w:sz w:val="24"/>
                <w:szCs w:val="24"/>
              </w:rPr>
              <w:t>te</w:t>
            </w:r>
            <w:r>
              <w:rPr>
                <w:spacing w:val="9"/>
                <w:position w:val="-4"/>
                <w:sz w:val="24"/>
                <w:szCs w:val="24"/>
              </w:rPr>
              <w:t xml:space="preserve"> </w:t>
            </w:r>
            <w:r>
              <w:rPr>
                <w:position w:val="-4"/>
                <w:sz w:val="24"/>
                <w:szCs w:val="24"/>
              </w:rPr>
              <w:t>th</w:t>
            </w:r>
            <w:r>
              <w:rPr>
                <w:spacing w:val="1"/>
                <w:position w:val="-4"/>
                <w:sz w:val="24"/>
                <w:szCs w:val="24"/>
              </w:rPr>
              <w:t>i</w:t>
            </w:r>
            <w:r>
              <w:rPr>
                <w:position w:val="-4"/>
                <w:sz w:val="24"/>
                <w:szCs w:val="24"/>
              </w:rPr>
              <w:t>s</w:t>
            </w:r>
            <w:r>
              <w:rPr>
                <w:spacing w:val="10"/>
                <w:position w:val="-4"/>
                <w:sz w:val="24"/>
                <w:szCs w:val="24"/>
              </w:rPr>
              <w:t xml:space="preserve"> </w:t>
            </w:r>
            <w:r>
              <w:rPr>
                <w:position w:val="-4"/>
                <w:sz w:val="24"/>
                <w:szCs w:val="24"/>
              </w:rPr>
              <w:t>Co</w:t>
            </w:r>
            <w:r>
              <w:rPr>
                <w:spacing w:val="-2"/>
                <w:position w:val="-4"/>
                <w:sz w:val="24"/>
                <w:szCs w:val="24"/>
              </w:rPr>
              <w:t>n</w:t>
            </w:r>
            <w:r>
              <w:rPr>
                <w:position w:val="-4"/>
                <w:sz w:val="24"/>
                <w:szCs w:val="24"/>
              </w:rPr>
              <w:t>tr</w:t>
            </w:r>
            <w:r>
              <w:rPr>
                <w:spacing w:val="-1"/>
                <w:position w:val="-4"/>
                <w:sz w:val="24"/>
                <w:szCs w:val="24"/>
              </w:rPr>
              <w:t>ac</w:t>
            </w:r>
            <w:r>
              <w:rPr>
                <w:position w:val="-4"/>
                <w:sz w:val="24"/>
                <w:szCs w:val="24"/>
              </w:rPr>
              <w:t>t,</w:t>
            </w:r>
            <w:r>
              <w:rPr>
                <w:spacing w:val="10"/>
                <w:position w:val="-4"/>
                <w:sz w:val="24"/>
                <w:szCs w:val="24"/>
              </w:rPr>
              <w:t xml:space="preserve"> </w:t>
            </w:r>
            <w:r>
              <w:rPr>
                <w:spacing w:val="2"/>
                <w:position w:val="-4"/>
                <w:sz w:val="24"/>
                <w:szCs w:val="24"/>
              </w:rPr>
              <w:t>b</w:t>
            </w:r>
            <w:r>
              <w:rPr>
                <w:position w:val="-4"/>
                <w:sz w:val="24"/>
                <w:szCs w:val="24"/>
              </w:rPr>
              <w:t>y</w:t>
            </w:r>
            <w:r>
              <w:rPr>
                <w:spacing w:val="7"/>
                <w:position w:val="-4"/>
                <w:sz w:val="24"/>
                <w:szCs w:val="24"/>
              </w:rPr>
              <w:t xml:space="preserve"> </w:t>
            </w:r>
            <w:r>
              <w:rPr>
                <w:position w:val="-4"/>
                <w:sz w:val="24"/>
                <w:szCs w:val="24"/>
              </w:rPr>
              <w:t>not</w:t>
            </w:r>
            <w:r>
              <w:rPr>
                <w:spacing w:val="10"/>
                <w:position w:val="-4"/>
                <w:sz w:val="24"/>
                <w:szCs w:val="24"/>
              </w:rPr>
              <w:t xml:space="preserve"> </w:t>
            </w:r>
            <w:r>
              <w:rPr>
                <w:position w:val="-4"/>
                <w:sz w:val="24"/>
                <w:szCs w:val="24"/>
              </w:rPr>
              <w:t>less</w:t>
            </w:r>
            <w:r>
              <w:rPr>
                <w:spacing w:val="9"/>
                <w:position w:val="-4"/>
                <w:sz w:val="24"/>
                <w:szCs w:val="24"/>
              </w:rPr>
              <w:t xml:space="preserve"> </w:t>
            </w:r>
            <w:r>
              <w:rPr>
                <w:position w:val="-4"/>
                <w:sz w:val="24"/>
                <w:szCs w:val="24"/>
              </w:rPr>
              <w:t>than</w:t>
            </w:r>
            <w:r>
              <w:rPr>
                <w:spacing w:val="9"/>
                <w:position w:val="-4"/>
                <w:sz w:val="24"/>
                <w:szCs w:val="24"/>
              </w:rPr>
              <w:t xml:space="preserve"> </w:t>
            </w:r>
            <w:r>
              <w:rPr>
                <w:position w:val="-4"/>
                <w:sz w:val="24"/>
                <w:szCs w:val="24"/>
              </w:rPr>
              <w:t>th</w:t>
            </w:r>
            <w:r>
              <w:rPr>
                <w:spacing w:val="1"/>
                <w:position w:val="-4"/>
                <w:sz w:val="24"/>
                <w:szCs w:val="24"/>
              </w:rPr>
              <w:t>i</w:t>
            </w:r>
            <w:r>
              <w:rPr>
                <w:position w:val="-4"/>
                <w:sz w:val="24"/>
                <w:szCs w:val="24"/>
              </w:rPr>
              <w:t>r</w:t>
            </w:r>
            <w:r>
              <w:rPr>
                <w:spacing w:val="2"/>
                <w:position w:val="-4"/>
                <w:sz w:val="24"/>
                <w:szCs w:val="24"/>
              </w:rPr>
              <w:t>t</w:t>
            </w:r>
            <w:r>
              <w:rPr>
                <w:position w:val="-4"/>
                <w:sz w:val="24"/>
                <w:szCs w:val="24"/>
              </w:rPr>
              <w:t>y</w:t>
            </w:r>
            <w:r>
              <w:rPr>
                <w:spacing w:val="2"/>
                <w:position w:val="-4"/>
                <w:sz w:val="24"/>
                <w:szCs w:val="24"/>
              </w:rPr>
              <w:t xml:space="preserve"> </w:t>
            </w:r>
            <w:r>
              <w:rPr>
                <w:position w:val="-4"/>
                <w:sz w:val="24"/>
                <w:szCs w:val="24"/>
              </w:rPr>
              <w:t>(30)</w:t>
            </w:r>
            <w:r w:rsidR="0055500B">
              <w:rPr>
                <w:position w:val="-4"/>
                <w:sz w:val="24"/>
                <w:szCs w:val="24"/>
              </w:rPr>
              <w:t xml:space="preserve"> </w:t>
            </w:r>
            <w:r w:rsidR="0055500B">
              <w:rPr>
                <w:sz w:val="24"/>
                <w:szCs w:val="24"/>
              </w:rPr>
              <w:t>d</w:t>
            </w:r>
            <w:r w:rsidR="0055500B">
              <w:rPr>
                <w:spacing w:val="1"/>
                <w:sz w:val="24"/>
                <w:szCs w:val="24"/>
              </w:rPr>
              <w:t>a</w:t>
            </w:r>
            <w:r w:rsidR="0055500B">
              <w:rPr>
                <w:spacing w:val="-5"/>
                <w:sz w:val="24"/>
                <w:szCs w:val="24"/>
              </w:rPr>
              <w:t>y</w:t>
            </w:r>
            <w:r w:rsidR="0055500B">
              <w:rPr>
                <w:spacing w:val="2"/>
                <w:sz w:val="24"/>
                <w:szCs w:val="24"/>
              </w:rPr>
              <w:t>s</w:t>
            </w:r>
            <w:r w:rsidR="0055500B">
              <w:rPr>
                <w:sz w:val="24"/>
                <w:szCs w:val="24"/>
              </w:rPr>
              <w:t>’</w:t>
            </w:r>
            <w:r w:rsidR="0055500B">
              <w:rPr>
                <w:spacing w:val="3"/>
                <w:sz w:val="24"/>
                <w:szCs w:val="24"/>
              </w:rPr>
              <w:t xml:space="preserve"> </w:t>
            </w:r>
            <w:r w:rsidR="0055500B">
              <w:rPr>
                <w:sz w:val="24"/>
                <w:szCs w:val="24"/>
              </w:rPr>
              <w:t>w</w:t>
            </w:r>
            <w:r w:rsidR="0055500B">
              <w:rPr>
                <w:spacing w:val="-1"/>
                <w:sz w:val="24"/>
                <w:szCs w:val="24"/>
              </w:rPr>
              <w:t>r</w:t>
            </w:r>
            <w:r w:rsidR="0055500B">
              <w:rPr>
                <w:sz w:val="24"/>
                <w:szCs w:val="24"/>
              </w:rPr>
              <w:t>i</w:t>
            </w:r>
            <w:r w:rsidR="0055500B">
              <w:rPr>
                <w:spacing w:val="1"/>
                <w:sz w:val="24"/>
                <w:szCs w:val="24"/>
              </w:rPr>
              <w:t>t</w:t>
            </w:r>
            <w:r w:rsidR="0055500B">
              <w:rPr>
                <w:sz w:val="24"/>
                <w:szCs w:val="24"/>
              </w:rPr>
              <w:t>ten</w:t>
            </w:r>
            <w:r w:rsidR="0055500B">
              <w:rPr>
                <w:spacing w:val="3"/>
                <w:sz w:val="24"/>
                <w:szCs w:val="24"/>
              </w:rPr>
              <w:t xml:space="preserve"> </w:t>
            </w:r>
            <w:r w:rsidR="0055500B">
              <w:rPr>
                <w:sz w:val="24"/>
                <w:szCs w:val="24"/>
              </w:rPr>
              <w:t>not</w:t>
            </w:r>
            <w:r w:rsidR="0055500B">
              <w:rPr>
                <w:spacing w:val="1"/>
                <w:sz w:val="24"/>
                <w:szCs w:val="24"/>
              </w:rPr>
              <w:t>ic</w:t>
            </w:r>
            <w:r w:rsidR="0055500B">
              <w:rPr>
                <w:sz w:val="24"/>
                <w:szCs w:val="24"/>
              </w:rPr>
              <w:t>e</w:t>
            </w:r>
            <w:r w:rsidR="0055500B">
              <w:rPr>
                <w:spacing w:val="3"/>
                <w:sz w:val="24"/>
                <w:szCs w:val="24"/>
              </w:rPr>
              <w:t xml:space="preserve"> </w:t>
            </w:r>
            <w:r w:rsidR="0055500B">
              <w:rPr>
                <w:sz w:val="24"/>
                <w:szCs w:val="24"/>
              </w:rPr>
              <w:t>to</w:t>
            </w:r>
            <w:r w:rsidR="0055500B">
              <w:rPr>
                <w:spacing w:val="4"/>
                <w:sz w:val="24"/>
                <w:szCs w:val="24"/>
              </w:rPr>
              <w:t xml:space="preserve"> </w:t>
            </w:r>
            <w:r w:rsidR="0055500B">
              <w:rPr>
                <w:sz w:val="24"/>
                <w:szCs w:val="24"/>
              </w:rPr>
              <w:t>the</w:t>
            </w:r>
            <w:r w:rsidR="0055500B">
              <w:rPr>
                <w:spacing w:val="3"/>
                <w:sz w:val="24"/>
                <w:szCs w:val="24"/>
              </w:rPr>
              <w:t xml:space="preserve"> </w:t>
            </w:r>
            <w:r w:rsidR="0055500B">
              <w:rPr>
                <w:spacing w:val="1"/>
                <w:sz w:val="24"/>
                <w:szCs w:val="24"/>
              </w:rPr>
              <w:t>P</w:t>
            </w:r>
            <w:r w:rsidR="0055500B">
              <w:rPr>
                <w:sz w:val="24"/>
                <w:szCs w:val="24"/>
              </w:rPr>
              <w:t>A,</w:t>
            </w:r>
            <w:r w:rsidR="0055500B">
              <w:rPr>
                <w:spacing w:val="3"/>
                <w:sz w:val="24"/>
                <w:szCs w:val="24"/>
              </w:rPr>
              <w:t xml:space="preserve"> </w:t>
            </w:r>
            <w:r w:rsidR="0055500B">
              <w:rPr>
                <w:sz w:val="24"/>
                <w:szCs w:val="24"/>
              </w:rPr>
              <w:t>such</w:t>
            </w:r>
            <w:r w:rsidR="0055500B">
              <w:rPr>
                <w:spacing w:val="3"/>
                <w:sz w:val="24"/>
                <w:szCs w:val="24"/>
              </w:rPr>
              <w:t xml:space="preserve"> </w:t>
            </w:r>
            <w:r w:rsidR="0055500B">
              <w:rPr>
                <w:sz w:val="24"/>
                <w:szCs w:val="24"/>
              </w:rPr>
              <w:t>not</w:t>
            </w:r>
            <w:r w:rsidR="0055500B">
              <w:rPr>
                <w:spacing w:val="1"/>
                <w:sz w:val="24"/>
                <w:szCs w:val="24"/>
              </w:rPr>
              <w:t>i</w:t>
            </w:r>
            <w:r w:rsidR="0055500B">
              <w:rPr>
                <w:spacing w:val="-1"/>
                <w:sz w:val="24"/>
                <w:szCs w:val="24"/>
              </w:rPr>
              <w:t>c</w:t>
            </w:r>
            <w:r w:rsidR="0055500B">
              <w:rPr>
                <w:sz w:val="24"/>
                <w:szCs w:val="24"/>
              </w:rPr>
              <w:t>e to</w:t>
            </w:r>
            <w:r w:rsidR="0055500B">
              <w:rPr>
                <w:spacing w:val="4"/>
                <w:sz w:val="24"/>
                <w:szCs w:val="24"/>
              </w:rPr>
              <w:t xml:space="preserve"> </w:t>
            </w:r>
            <w:r w:rsidR="0055500B">
              <w:rPr>
                <w:sz w:val="24"/>
                <w:szCs w:val="24"/>
              </w:rPr>
              <w:t>be</w:t>
            </w:r>
            <w:r w:rsidR="0055500B">
              <w:rPr>
                <w:spacing w:val="3"/>
                <w:sz w:val="24"/>
                <w:szCs w:val="24"/>
              </w:rPr>
              <w:t xml:space="preserve"> </w:t>
            </w:r>
            <w:r w:rsidR="0055500B">
              <w:rPr>
                <w:spacing w:val="-2"/>
                <w:sz w:val="24"/>
                <w:szCs w:val="24"/>
              </w:rPr>
              <w:t>g</w:t>
            </w:r>
            <w:r w:rsidR="0055500B">
              <w:rPr>
                <w:sz w:val="24"/>
                <w:szCs w:val="24"/>
              </w:rPr>
              <w:t>iven</w:t>
            </w:r>
            <w:r w:rsidR="0055500B">
              <w:rPr>
                <w:spacing w:val="3"/>
                <w:sz w:val="24"/>
                <w:szCs w:val="24"/>
              </w:rPr>
              <w:t xml:space="preserve"> </w:t>
            </w:r>
            <w:r w:rsidR="0055500B">
              <w:rPr>
                <w:spacing w:val="-1"/>
                <w:sz w:val="24"/>
                <w:szCs w:val="24"/>
              </w:rPr>
              <w:t>a</w:t>
            </w:r>
            <w:r w:rsidR="0055500B">
              <w:rPr>
                <w:sz w:val="24"/>
                <w:szCs w:val="24"/>
              </w:rPr>
              <w:t>ft</w:t>
            </w:r>
            <w:r w:rsidR="0055500B">
              <w:rPr>
                <w:spacing w:val="-1"/>
                <w:sz w:val="24"/>
                <w:szCs w:val="24"/>
              </w:rPr>
              <w:t>e</w:t>
            </w:r>
            <w:r w:rsidR="0055500B">
              <w:rPr>
                <w:sz w:val="24"/>
                <w:szCs w:val="24"/>
              </w:rPr>
              <w:t>r</w:t>
            </w:r>
            <w:r w:rsidR="0055500B">
              <w:rPr>
                <w:spacing w:val="3"/>
                <w:sz w:val="24"/>
                <w:szCs w:val="24"/>
              </w:rPr>
              <w:t xml:space="preserve"> </w:t>
            </w:r>
            <w:r w:rsidR="0055500B">
              <w:rPr>
                <w:sz w:val="24"/>
                <w:szCs w:val="24"/>
              </w:rPr>
              <w:t>the o</w:t>
            </w:r>
            <w:r w:rsidR="0055500B">
              <w:rPr>
                <w:spacing w:val="-1"/>
                <w:sz w:val="24"/>
                <w:szCs w:val="24"/>
              </w:rPr>
              <w:t>cc</w:t>
            </w:r>
            <w:r w:rsidR="0055500B">
              <w:rPr>
                <w:sz w:val="24"/>
                <w:szCs w:val="24"/>
              </w:rPr>
              <w:t>u</w:t>
            </w:r>
            <w:r w:rsidR="0055500B">
              <w:rPr>
                <w:spacing w:val="-1"/>
                <w:sz w:val="24"/>
                <w:szCs w:val="24"/>
              </w:rPr>
              <w:t>r</w:t>
            </w:r>
            <w:r w:rsidR="0055500B">
              <w:rPr>
                <w:spacing w:val="1"/>
                <w:sz w:val="24"/>
                <w:szCs w:val="24"/>
              </w:rPr>
              <w:t>r</w:t>
            </w:r>
            <w:r w:rsidR="0055500B">
              <w:rPr>
                <w:spacing w:val="-1"/>
                <w:sz w:val="24"/>
                <w:szCs w:val="24"/>
              </w:rPr>
              <w:t>e</w:t>
            </w:r>
            <w:r w:rsidR="0055500B">
              <w:rPr>
                <w:sz w:val="24"/>
                <w:szCs w:val="24"/>
              </w:rPr>
              <w:t>n</w:t>
            </w:r>
            <w:r w:rsidR="0055500B">
              <w:rPr>
                <w:spacing w:val="1"/>
                <w:sz w:val="24"/>
                <w:szCs w:val="24"/>
              </w:rPr>
              <w:t>c</w:t>
            </w:r>
            <w:r w:rsidR="0055500B">
              <w:rPr>
                <w:sz w:val="24"/>
                <w:szCs w:val="24"/>
              </w:rPr>
              <w:t>e</w:t>
            </w:r>
            <w:r w:rsidR="0055500B">
              <w:rPr>
                <w:spacing w:val="4"/>
                <w:sz w:val="24"/>
                <w:szCs w:val="24"/>
              </w:rPr>
              <w:t xml:space="preserve"> </w:t>
            </w:r>
            <w:r w:rsidR="0055500B">
              <w:rPr>
                <w:sz w:val="24"/>
                <w:szCs w:val="24"/>
              </w:rPr>
              <w:t>of</w:t>
            </w:r>
            <w:r w:rsidR="0055500B">
              <w:rPr>
                <w:spacing w:val="4"/>
                <w:sz w:val="24"/>
                <w:szCs w:val="24"/>
              </w:rPr>
              <w:t xml:space="preserve"> </w:t>
            </w:r>
            <w:r w:rsidR="0055500B">
              <w:rPr>
                <w:spacing w:val="-1"/>
                <w:sz w:val="24"/>
                <w:szCs w:val="24"/>
              </w:rPr>
              <w:t>a</w:t>
            </w:r>
            <w:r w:rsidR="0055500B">
              <w:rPr>
                <w:spacing w:val="2"/>
                <w:sz w:val="24"/>
                <w:szCs w:val="24"/>
              </w:rPr>
              <w:t>n</w:t>
            </w:r>
            <w:r w:rsidR="0055500B">
              <w:rPr>
                <w:sz w:val="24"/>
                <w:szCs w:val="24"/>
              </w:rPr>
              <w:t>y of</w:t>
            </w:r>
            <w:r w:rsidR="0055500B">
              <w:rPr>
                <w:spacing w:val="4"/>
                <w:sz w:val="24"/>
                <w:szCs w:val="24"/>
              </w:rPr>
              <w:t xml:space="preserve"> </w:t>
            </w:r>
            <w:r w:rsidR="0055500B">
              <w:rPr>
                <w:sz w:val="24"/>
                <w:szCs w:val="24"/>
              </w:rPr>
              <w:t>the</w:t>
            </w:r>
            <w:r w:rsidR="0055500B">
              <w:rPr>
                <w:spacing w:val="6"/>
                <w:sz w:val="24"/>
                <w:szCs w:val="24"/>
              </w:rPr>
              <w:t xml:space="preserve"> </w:t>
            </w:r>
            <w:r w:rsidR="0055500B">
              <w:rPr>
                <w:spacing w:val="-1"/>
                <w:sz w:val="24"/>
                <w:szCs w:val="24"/>
              </w:rPr>
              <w:t>e</w:t>
            </w:r>
            <w:r w:rsidR="0055500B">
              <w:rPr>
                <w:sz w:val="24"/>
                <w:szCs w:val="24"/>
              </w:rPr>
              <w:t>v</w:t>
            </w:r>
            <w:r w:rsidR="0055500B">
              <w:rPr>
                <w:spacing w:val="-1"/>
                <w:sz w:val="24"/>
                <w:szCs w:val="24"/>
              </w:rPr>
              <w:t>e</w:t>
            </w:r>
            <w:r w:rsidR="0055500B">
              <w:rPr>
                <w:sz w:val="24"/>
                <w:szCs w:val="24"/>
              </w:rPr>
              <w:t>nts</w:t>
            </w:r>
            <w:r w:rsidR="0055500B">
              <w:rPr>
                <w:spacing w:val="5"/>
                <w:sz w:val="24"/>
                <w:szCs w:val="24"/>
              </w:rPr>
              <w:t xml:space="preserve"> </w:t>
            </w:r>
            <w:r w:rsidR="0055500B">
              <w:rPr>
                <w:sz w:val="24"/>
                <w:szCs w:val="24"/>
              </w:rPr>
              <w:t>spe</w:t>
            </w:r>
            <w:r w:rsidR="0055500B">
              <w:rPr>
                <w:spacing w:val="-2"/>
                <w:sz w:val="24"/>
                <w:szCs w:val="24"/>
              </w:rPr>
              <w:t>c</w:t>
            </w:r>
            <w:r w:rsidR="0055500B">
              <w:rPr>
                <w:sz w:val="24"/>
                <w:szCs w:val="24"/>
              </w:rPr>
              <w:t>ified</w:t>
            </w:r>
            <w:r w:rsidR="0055500B">
              <w:rPr>
                <w:spacing w:val="4"/>
                <w:sz w:val="24"/>
                <w:szCs w:val="24"/>
              </w:rPr>
              <w:t xml:space="preserve"> </w:t>
            </w:r>
            <w:r w:rsidR="0055500B">
              <w:rPr>
                <w:sz w:val="24"/>
                <w:szCs w:val="24"/>
              </w:rPr>
              <w:t>in</w:t>
            </w:r>
            <w:r w:rsidR="0055500B">
              <w:rPr>
                <w:spacing w:val="5"/>
                <w:sz w:val="24"/>
                <w:szCs w:val="24"/>
              </w:rPr>
              <w:t xml:space="preserve"> </w:t>
            </w:r>
            <w:r w:rsidR="0055500B">
              <w:rPr>
                <w:sz w:val="24"/>
                <w:szCs w:val="24"/>
              </w:rPr>
              <w:t>p</w:t>
            </w:r>
            <w:r w:rsidR="0055500B">
              <w:rPr>
                <w:spacing w:val="-1"/>
                <w:sz w:val="24"/>
                <w:szCs w:val="24"/>
              </w:rPr>
              <w:t>a</w:t>
            </w:r>
            <w:r w:rsidR="0055500B">
              <w:rPr>
                <w:sz w:val="24"/>
                <w:szCs w:val="24"/>
              </w:rPr>
              <w:t>rag</w:t>
            </w:r>
            <w:r w:rsidR="0055500B">
              <w:rPr>
                <w:spacing w:val="-1"/>
                <w:sz w:val="24"/>
                <w:szCs w:val="24"/>
              </w:rPr>
              <w:t>ra</w:t>
            </w:r>
            <w:r w:rsidR="0055500B">
              <w:rPr>
                <w:sz w:val="24"/>
                <w:szCs w:val="24"/>
              </w:rPr>
              <w:t>phs</w:t>
            </w:r>
            <w:r w:rsidR="0055500B">
              <w:rPr>
                <w:spacing w:val="5"/>
                <w:sz w:val="24"/>
                <w:szCs w:val="24"/>
              </w:rPr>
              <w:t xml:space="preserve"> </w:t>
            </w:r>
            <w:r w:rsidR="0055500B">
              <w:rPr>
                <w:sz w:val="24"/>
                <w:szCs w:val="24"/>
              </w:rPr>
              <w:t>(</w:t>
            </w:r>
            <w:r w:rsidR="0055500B">
              <w:rPr>
                <w:spacing w:val="-2"/>
                <w:sz w:val="24"/>
                <w:szCs w:val="24"/>
              </w:rPr>
              <w:t>a</w:t>
            </w:r>
            <w:r w:rsidR="0055500B">
              <w:rPr>
                <w:sz w:val="24"/>
                <w:szCs w:val="24"/>
              </w:rPr>
              <w:t>)</w:t>
            </w:r>
            <w:r w:rsidR="0055500B">
              <w:rPr>
                <w:spacing w:val="4"/>
                <w:sz w:val="24"/>
                <w:szCs w:val="24"/>
              </w:rPr>
              <w:t xml:space="preserve"> </w:t>
            </w:r>
            <w:r w:rsidR="0055500B">
              <w:rPr>
                <w:sz w:val="24"/>
                <w:szCs w:val="24"/>
              </w:rPr>
              <w:t>thro</w:t>
            </w:r>
            <w:r w:rsidR="0055500B">
              <w:rPr>
                <w:spacing w:val="2"/>
                <w:sz w:val="24"/>
                <w:szCs w:val="24"/>
              </w:rPr>
              <w:t>u</w:t>
            </w:r>
            <w:r w:rsidR="0055500B">
              <w:rPr>
                <w:spacing w:val="-2"/>
                <w:sz w:val="24"/>
                <w:szCs w:val="24"/>
              </w:rPr>
              <w:t>g</w:t>
            </w:r>
            <w:r w:rsidR="0055500B">
              <w:rPr>
                <w:sz w:val="24"/>
                <w:szCs w:val="24"/>
              </w:rPr>
              <w:t>h</w:t>
            </w:r>
            <w:r w:rsidR="0055500B">
              <w:rPr>
                <w:spacing w:val="5"/>
                <w:sz w:val="24"/>
                <w:szCs w:val="24"/>
              </w:rPr>
              <w:t xml:space="preserve"> </w:t>
            </w:r>
            <w:r w:rsidR="0055500B">
              <w:rPr>
                <w:sz w:val="24"/>
                <w:szCs w:val="24"/>
              </w:rPr>
              <w:t>(</w:t>
            </w:r>
            <w:r w:rsidR="0055500B">
              <w:rPr>
                <w:spacing w:val="-2"/>
                <w:sz w:val="24"/>
                <w:szCs w:val="24"/>
              </w:rPr>
              <w:t>c</w:t>
            </w:r>
            <w:r w:rsidR="0055500B">
              <w:rPr>
                <w:sz w:val="24"/>
                <w:szCs w:val="24"/>
              </w:rPr>
              <w:t>)</w:t>
            </w:r>
            <w:r w:rsidR="0055500B">
              <w:rPr>
                <w:spacing w:val="4"/>
                <w:sz w:val="24"/>
                <w:szCs w:val="24"/>
              </w:rPr>
              <w:t xml:space="preserve"> </w:t>
            </w:r>
            <w:r w:rsidR="0055500B">
              <w:rPr>
                <w:sz w:val="24"/>
                <w:szCs w:val="24"/>
              </w:rPr>
              <w:t>of th</w:t>
            </w:r>
            <w:r w:rsidR="0055500B">
              <w:rPr>
                <w:spacing w:val="1"/>
                <w:sz w:val="24"/>
                <w:szCs w:val="24"/>
              </w:rPr>
              <w:t>i</w:t>
            </w:r>
            <w:r w:rsidR="0055500B">
              <w:rPr>
                <w:sz w:val="24"/>
                <w:szCs w:val="24"/>
              </w:rPr>
              <w:t xml:space="preserve">s </w:t>
            </w:r>
            <w:r w:rsidR="0055500B">
              <w:rPr>
                <w:spacing w:val="1"/>
                <w:sz w:val="24"/>
                <w:szCs w:val="24"/>
              </w:rPr>
              <w:t>C</w:t>
            </w:r>
            <w:r w:rsidR="0055500B">
              <w:rPr>
                <w:sz w:val="24"/>
                <w:szCs w:val="24"/>
              </w:rPr>
              <w:t>lause</w:t>
            </w:r>
            <w:r w:rsidR="0055500B">
              <w:rPr>
                <w:spacing w:val="-1"/>
                <w:sz w:val="24"/>
                <w:szCs w:val="24"/>
              </w:rPr>
              <w:t xml:space="preserve"> </w:t>
            </w:r>
            <w:r w:rsidR="0055500B">
              <w:rPr>
                <w:sz w:val="24"/>
                <w:szCs w:val="24"/>
              </w:rPr>
              <w:t>GC 2.6.2:</w:t>
            </w:r>
          </w:p>
          <w:p w:rsidR="0055500B" w:rsidRPr="0055500B" w:rsidRDefault="0055500B" w:rsidP="005C08C5">
            <w:pPr>
              <w:pStyle w:val="ListParagraph"/>
              <w:numPr>
                <w:ilvl w:val="0"/>
                <w:numId w:val="21"/>
              </w:numPr>
              <w:ind w:right="140"/>
              <w:jc w:val="both"/>
              <w:rPr>
                <w:sz w:val="24"/>
                <w:szCs w:val="24"/>
              </w:rPr>
            </w:pPr>
            <w:r w:rsidRPr="0055500B">
              <w:rPr>
                <w:spacing w:val="-3"/>
                <w:sz w:val="24"/>
                <w:szCs w:val="24"/>
              </w:rPr>
              <w:t>I</w:t>
            </w:r>
            <w:r w:rsidRPr="0055500B">
              <w:rPr>
                <w:sz w:val="24"/>
                <w:szCs w:val="24"/>
              </w:rPr>
              <w:t>f</w:t>
            </w:r>
            <w:r w:rsidRPr="0055500B">
              <w:rPr>
                <w:spacing w:val="3"/>
                <w:sz w:val="24"/>
                <w:szCs w:val="24"/>
              </w:rPr>
              <w:t xml:space="preserve"> </w:t>
            </w:r>
            <w:r w:rsidRPr="0055500B">
              <w:rPr>
                <w:sz w:val="24"/>
                <w:szCs w:val="24"/>
              </w:rPr>
              <w:t>the</w:t>
            </w:r>
            <w:r w:rsidRPr="0055500B">
              <w:rPr>
                <w:spacing w:val="1"/>
                <w:sz w:val="24"/>
                <w:szCs w:val="24"/>
              </w:rPr>
              <w:t xml:space="preserve"> P</w:t>
            </w:r>
            <w:r w:rsidRPr="0055500B">
              <w:rPr>
                <w:sz w:val="24"/>
                <w:szCs w:val="24"/>
              </w:rPr>
              <w:t>A</w:t>
            </w:r>
            <w:r w:rsidRPr="0055500B">
              <w:rPr>
                <w:spacing w:val="4"/>
                <w:sz w:val="24"/>
                <w:szCs w:val="24"/>
              </w:rPr>
              <w:t xml:space="preserve"> </w:t>
            </w:r>
            <w:r w:rsidRPr="0055500B">
              <w:rPr>
                <w:sz w:val="24"/>
                <w:szCs w:val="24"/>
              </w:rPr>
              <w:t>f</w:t>
            </w:r>
            <w:r w:rsidRPr="0055500B">
              <w:rPr>
                <w:spacing w:val="-2"/>
                <w:sz w:val="24"/>
                <w:szCs w:val="24"/>
              </w:rPr>
              <w:t>a</w:t>
            </w:r>
            <w:r w:rsidRPr="0055500B">
              <w:rPr>
                <w:sz w:val="24"/>
                <w:szCs w:val="24"/>
              </w:rPr>
              <w:t>i</w:t>
            </w:r>
            <w:r w:rsidRPr="0055500B">
              <w:rPr>
                <w:spacing w:val="1"/>
                <w:sz w:val="24"/>
                <w:szCs w:val="24"/>
              </w:rPr>
              <w:t>l</w:t>
            </w:r>
            <w:r w:rsidRPr="0055500B">
              <w:rPr>
                <w:sz w:val="24"/>
                <w:szCs w:val="24"/>
              </w:rPr>
              <w:t>s</w:t>
            </w:r>
            <w:r w:rsidRPr="0055500B">
              <w:rPr>
                <w:spacing w:val="2"/>
                <w:sz w:val="24"/>
                <w:szCs w:val="24"/>
              </w:rPr>
              <w:t xml:space="preserve"> </w:t>
            </w:r>
            <w:r w:rsidRPr="0055500B">
              <w:rPr>
                <w:sz w:val="24"/>
                <w:szCs w:val="24"/>
              </w:rPr>
              <w:t>to</w:t>
            </w:r>
            <w:r w:rsidRPr="0055500B">
              <w:rPr>
                <w:spacing w:val="2"/>
                <w:sz w:val="24"/>
                <w:szCs w:val="24"/>
              </w:rPr>
              <w:t xml:space="preserve"> </w:t>
            </w:r>
            <w:r w:rsidRPr="0055500B">
              <w:rPr>
                <w:sz w:val="24"/>
                <w:szCs w:val="24"/>
              </w:rPr>
              <w:t>p</w:t>
            </w:r>
            <w:r w:rsidRPr="0055500B">
              <w:rPr>
                <w:spacing w:val="4"/>
                <w:sz w:val="24"/>
                <w:szCs w:val="24"/>
              </w:rPr>
              <w:t>a</w:t>
            </w:r>
            <w:r w:rsidRPr="0055500B">
              <w:rPr>
                <w:sz w:val="24"/>
                <w:szCs w:val="24"/>
              </w:rPr>
              <w:t xml:space="preserve">y </w:t>
            </w:r>
            <w:r w:rsidRPr="0055500B">
              <w:rPr>
                <w:spacing w:val="-1"/>
                <w:sz w:val="24"/>
                <w:szCs w:val="24"/>
              </w:rPr>
              <w:t>a</w:t>
            </w:r>
            <w:r w:rsidRPr="0055500B">
              <w:rPr>
                <w:spacing w:val="2"/>
                <w:sz w:val="24"/>
                <w:szCs w:val="24"/>
              </w:rPr>
              <w:t>n</w:t>
            </w:r>
            <w:r w:rsidRPr="0055500B">
              <w:rPr>
                <w:sz w:val="24"/>
                <w:szCs w:val="24"/>
              </w:rPr>
              <w:t>y mon</w:t>
            </w:r>
            <w:r w:rsidRPr="0055500B">
              <w:rPr>
                <w:spacing w:val="4"/>
                <w:sz w:val="24"/>
                <w:szCs w:val="24"/>
              </w:rPr>
              <w:t>e</w:t>
            </w:r>
            <w:r w:rsidRPr="0055500B">
              <w:rPr>
                <w:sz w:val="24"/>
                <w:szCs w:val="24"/>
              </w:rPr>
              <w:t>y due</w:t>
            </w:r>
            <w:r w:rsidRPr="0055500B">
              <w:rPr>
                <w:spacing w:val="1"/>
                <w:sz w:val="24"/>
                <w:szCs w:val="24"/>
              </w:rPr>
              <w:t xml:space="preserve"> </w:t>
            </w:r>
            <w:r w:rsidRPr="0055500B">
              <w:rPr>
                <w:sz w:val="24"/>
                <w:szCs w:val="24"/>
              </w:rPr>
              <w:t>to</w:t>
            </w:r>
            <w:r w:rsidRPr="0055500B">
              <w:rPr>
                <w:spacing w:val="5"/>
                <w:sz w:val="24"/>
                <w:szCs w:val="24"/>
              </w:rPr>
              <w:t xml:space="preserve"> </w:t>
            </w:r>
            <w:r w:rsidRPr="0055500B">
              <w:rPr>
                <w:sz w:val="24"/>
                <w:szCs w:val="24"/>
              </w:rPr>
              <w:t>the</w:t>
            </w:r>
            <w:r w:rsidRPr="0055500B">
              <w:rPr>
                <w:spacing w:val="1"/>
                <w:sz w:val="24"/>
                <w:szCs w:val="24"/>
              </w:rPr>
              <w:t xml:space="preserve"> </w:t>
            </w:r>
            <w:r w:rsidRPr="0055500B">
              <w:rPr>
                <w:sz w:val="24"/>
                <w:szCs w:val="24"/>
              </w:rPr>
              <w:t>Co</w:t>
            </w:r>
            <w:r w:rsidRPr="0055500B">
              <w:rPr>
                <w:spacing w:val="2"/>
                <w:sz w:val="24"/>
                <w:szCs w:val="24"/>
              </w:rPr>
              <w:t>n</w:t>
            </w:r>
            <w:r w:rsidRPr="0055500B">
              <w:rPr>
                <w:sz w:val="24"/>
                <w:szCs w:val="24"/>
              </w:rPr>
              <w:t>sul</w:t>
            </w:r>
            <w:r w:rsidRPr="0055500B">
              <w:rPr>
                <w:spacing w:val="1"/>
                <w:sz w:val="24"/>
                <w:szCs w:val="24"/>
              </w:rPr>
              <w:t>t</w:t>
            </w:r>
            <w:r w:rsidRPr="0055500B">
              <w:rPr>
                <w:spacing w:val="-1"/>
                <w:sz w:val="24"/>
                <w:szCs w:val="24"/>
              </w:rPr>
              <w:t>a</w:t>
            </w:r>
            <w:r w:rsidRPr="0055500B">
              <w:rPr>
                <w:sz w:val="24"/>
                <w:szCs w:val="24"/>
              </w:rPr>
              <w:t>nt</w:t>
            </w:r>
            <w:r w:rsidRPr="0055500B">
              <w:rPr>
                <w:spacing w:val="2"/>
                <w:sz w:val="24"/>
                <w:szCs w:val="24"/>
              </w:rPr>
              <w:t xml:space="preserve"> </w:t>
            </w:r>
            <w:r w:rsidRPr="0055500B">
              <w:rPr>
                <w:sz w:val="24"/>
                <w:szCs w:val="24"/>
              </w:rPr>
              <w:t>pursu</w:t>
            </w:r>
            <w:r w:rsidRPr="0055500B">
              <w:rPr>
                <w:spacing w:val="-1"/>
                <w:sz w:val="24"/>
                <w:szCs w:val="24"/>
              </w:rPr>
              <w:t>a</w:t>
            </w:r>
            <w:r w:rsidRPr="0055500B">
              <w:rPr>
                <w:sz w:val="24"/>
                <w:szCs w:val="24"/>
              </w:rPr>
              <w:t>nt</w:t>
            </w:r>
            <w:r w:rsidRPr="0055500B">
              <w:rPr>
                <w:spacing w:val="2"/>
                <w:sz w:val="24"/>
                <w:szCs w:val="24"/>
              </w:rPr>
              <w:t xml:space="preserve"> </w:t>
            </w:r>
            <w:r w:rsidRPr="0055500B">
              <w:rPr>
                <w:sz w:val="24"/>
                <w:szCs w:val="24"/>
              </w:rPr>
              <w:t>to th</w:t>
            </w:r>
            <w:r w:rsidRPr="0055500B">
              <w:rPr>
                <w:spacing w:val="1"/>
                <w:sz w:val="24"/>
                <w:szCs w:val="24"/>
              </w:rPr>
              <w:t>i</w:t>
            </w:r>
            <w:r w:rsidRPr="0055500B">
              <w:rPr>
                <w:sz w:val="24"/>
                <w:szCs w:val="24"/>
              </w:rPr>
              <w:t xml:space="preserve">s </w:t>
            </w:r>
            <w:r w:rsidRPr="0055500B">
              <w:rPr>
                <w:spacing w:val="1"/>
                <w:sz w:val="24"/>
                <w:szCs w:val="24"/>
              </w:rPr>
              <w:t>C</w:t>
            </w:r>
            <w:r w:rsidRPr="0055500B">
              <w:rPr>
                <w:sz w:val="24"/>
                <w:szCs w:val="24"/>
              </w:rPr>
              <w:t>ontr</w:t>
            </w:r>
            <w:r w:rsidRPr="0055500B">
              <w:rPr>
                <w:spacing w:val="-1"/>
                <w:sz w:val="24"/>
                <w:szCs w:val="24"/>
              </w:rPr>
              <w:t>ac</w:t>
            </w:r>
            <w:r w:rsidRPr="0055500B">
              <w:rPr>
                <w:sz w:val="24"/>
                <w:szCs w:val="24"/>
              </w:rPr>
              <w:t>t</w:t>
            </w:r>
            <w:r w:rsidRPr="0055500B">
              <w:rPr>
                <w:spacing w:val="1"/>
                <w:sz w:val="24"/>
                <w:szCs w:val="24"/>
              </w:rPr>
              <w:t xml:space="preserve"> </w:t>
            </w:r>
            <w:r w:rsidRPr="0055500B">
              <w:rPr>
                <w:sz w:val="24"/>
                <w:szCs w:val="24"/>
              </w:rPr>
              <w:t>without</w:t>
            </w:r>
            <w:r w:rsidRPr="0055500B">
              <w:rPr>
                <w:spacing w:val="1"/>
                <w:sz w:val="24"/>
                <w:szCs w:val="24"/>
              </w:rPr>
              <w:t xml:space="preserve"> </w:t>
            </w:r>
            <w:r w:rsidRPr="0055500B">
              <w:rPr>
                <w:spacing w:val="-1"/>
                <w:sz w:val="24"/>
                <w:szCs w:val="24"/>
              </w:rPr>
              <w:t>c</w:t>
            </w:r>
            <w:r w:rsidRPr="0055500B">
              <w:rPr>
                <w:sz w:val="24"/>
                <w:szCs w:val="24"/>
              </w:rPr>
              <w:t>onsultants f</w:t>
            </w:r>
            <w:r w:rsidRPr="0055500B">
              <w:rPr>
                <w:spacing w:val="-1"/>
                <w:sz w:val="24"/>
                <w:szCs w:val="24"/>
              </w:rPr>
              <w:t>a</w:t>
            </w:r>
            <w:r w:rsidRPr="0055500B">
              <w:rPr>
                <w:sz w:val="24"/>
                <w:szCs w:val="24"/>
              </w:rPr>
              <w:t>ul</w:t>
            </w:r>
            <w:r w:rsidRPr="0055500B">
              <w:rPr>
                <w:spacing w:val="1"/>
                <w:sz w:val="24"/>
                <w:szCs w:val="24"/>
              </w:rPr>
              <w:t>t</w:t>
            </w:r>
            <w:r w:rsidRPr="0055500B">
              <w:rPr>
                <w:sz w:val="24"/>
                <w:szCs w:val="24"/>
              </w:rPr>
              <w:t>.</w:t>
            </w:r>
          </w:p>
          <w:p w:rsidR="0055500B" w:rsidRDefault="0055500B" w:rsidP="005C08C5">
            <w:pPr>
              <w:pStyle w:val="ListParagraph"/>
              <w:numPr>
                <w:ilvl w:val="0"/>
                <w:numId w:val="21"/>
              </w:numPr>
              <w:ind w:right="140"/>
              <w:jc w:val="both"/>
              <w:rPr>
                <w:sz w:val="24"/>
                <w:szCs w:val="24"/>
              </w:rPr>
            </w:pPr>
            <w:r>
              <w:rPr>
                <w:spacing w:val="1"/>
                <w:sz w:val="24"/>
                <w:szCs w:val="24"/>
              </w:rPr>
              <w:lastRenderedPageBreak/>
              <w:t>P</w:t>
            </w:r>
            <w:r>
              <w:rPr>
                <w:sz w:val="24"/>
                <w:szCs w:val="24"/>
              </w:rPr>
              <w:t>u</w:t>
            </w:r>
            <w:r>
              <w:rPr>
                <w:spacing w:val="-1"/>
                <w:sz w:val="24"/>
                <w:szCs w:val="24"/>
              </w:rPr>
              <w:t>r</w:t>
            </w:r>
            <w:r>
              <w:rPr>
                <w:sz w:val="24"/>
                <w:szCs w:val="24"/>
              </w:rPr>
              <w:t>su</w:t>
            </w:r>
            <w:r>
              <w:rPr>
                <w:spacing w:val="-1"/>
                <w:sz w:val="24"/>
                <w:szCs w:val="24"/>
              </w:rPr>
              <w:t>a</w:t>
            </w:r>
            <w:r>
              <w:rPr>
                <w:sz w:val="24"/>
                <w:szCs w:val="24"/>
              </w:rPr>
              <w:t>nt</w:t>
            </w:r>
            <w:r>
              <w:rPr>
                <w:spacing w:val="25"/>
                <w:sz w:val="24"/>
                <w:szCs w:val="24"/>
              </w:rPr>
              <w:t xml:space="preserve"> </w:t>
            </w:r>
            <w:r>
              <w:rPr>
                <w:sz w:val="24"/>
                <w:szCs w:val="24"/>
              </w:rPr>
              <w:t>to</w:t>
            </w:r>
            <w:r>
              <w:rPr>
                <w:spacing w:val="25"/>
                <w:sz w:val="24"/>
                <w:szCs w:val="24"/>
              </w:rPr>
              <w:t xml:space="preserve"> </w:t>
            </w:r>
            <w:r>
              <w:rPr>
                <w:sz w:val="24"/>
                <w:szCs w:val="24"/>
              </w:rPr>
              <w:t>Clause</w:t>
            </w:r>
            <w:r>
              <w:rPr>
                <w:spacing w:val="23"/>
                <w:sz w:val="24"/>
                <w:szCs w:val="24"/>
              </w:rPr>
              <w:t xml:space="preserve"> </w:t>
            </w:r>
            <w:r>
              <w:rPr>
                <w:sz w:val="24"/>
                <w:szCs w:val="24"/>
              </w:rPr>
              <w:t>GC</w:t>
            </w:r>
            <w:r>
              <w:rPr>
                <w:spacing w:val="29"/>
                <w:sz w:val="24"/>
                <w:szCs w:val="24"/>
              </w:rPr>
              <w:t xml:space="preserve"> </w:t>
            </w:r>
            <w:r>
              <w:rPr>
                <w:sz w:val="24"/>
                <w:szCs w:val="24"/>
              </w:rPr>
              <w:t>7</w:t>
            </w:r>
            <w:r>
              <w:rPr>
                <w:spacing w:val="24"/>
                <w:sz w:val="24"/>
                <w:szCs w:val="24"/>
              </w:rPr>
              <w:t xml:space="preserve"> </w:t>
            </w:r>
            <w:r>
              <w:rPr>
                <w:sz w:val="24"/>
                <w:szCs w:val="24"/>
              </w:rPr>
              <w:t>h</w:t>
            </w:r>
            <w:r>
              <w:rPr>
                <w:spacing w:val="-1"/>
                <w:sz w:val="24"/>
                <w:szCs w:val="24"/>
              </w:rPr>
              <w:t>e</w:t>
            </w:r>
            <w:r>
              <w:rPr>
                <w:sz w:val="24"/>
                <w:szCs w:val="24"/>
              </w:rPr>
              <w:t>r</w:t>
            </w:r>
            <w:r>
              <w:rPr>
                <w:spacing w:val="-2"/>
                <w:sz w:val="24"/>
                <w:szCs w:val="24"/>
              </w:rPr>
              <w:t>e</w:t>
            </w:r>
            <w:r>
              <w:rPr>
                <w:spacing w:val="2"/>
                <w:sz w:val="24"/>
                <w:szCs w:val="24"/>
              </w:rPr>
              <w:t>o</w:t>
            </w:r>
            <w:r>
              <w:rPr>
                <w:sz w:val="24"/>
                <w:szCs w:val="24"/>
              </w:rPr>
              <w:t>f</w:t>
            </w:r>
            <w:r>
              <w:rPr>
                <w:spacing w:val="24"/>
                <w:sz w:val="24"/>
                <w:szCs w:val="24"/>
              </w:rPr>
              <w:t xml:space="preserve"> </w:t>
            </w:r>
            <w:r>
              <w:rPr>
                <w:sz w:val="24"/>
                <w:szCs w:val="24"/>
              </w:rPr>
              <w:t>with</w:t>
            </w:r>
            <w:r>
              <w:rPr>
                <w:spacing w:val="1"/>
                <w:sz w:val="24"/>
                <w:szCs w:val="24"/>
              </w:rPr>
              <w:t>i</w:t>
            </w:r>
            <w:r>
              <w:rPr>
                <w:sz w:val="24"/>
                <w:szCs w:val="24"/>
              </w:rPr>
              <w:t>n</w:t>
            </w:r>
            <w:r>
              <w:rPr>
                <w:spacing w:val="24"/>
                <w:sz w:val="24"/>
                <w:szCs w:val="24"/>
              </w:rPr>
              <w:t xml:space="preserve"> </w:t>
            </w:r>
            <w:r>
              <w:rPr>
                <w:sz w:val="24"/>
                <w:szCs w:val="24"/>
              </w:rPr>
              <w:t>f</w:t>
            </w:r>
            <w:r>
              <w:rPr>
                <w:spacing w:val="1"/>
                <w:sz w:val="24"/>
                <w:szCs w:val="24"/>
              </w:rPr>
              <w:t>o</w:t>
            </w:r>
            <w:r>
              <w:rPr>
                <w:sz w:val="24"/>
                <w:szCs w:val="24"/>
              </w:rPr>
              <w:t>r</w:t>
            </w:r>
            <w:r>
              <w:rPr>
                <w:spacing w:val="4"/>
                <w:sz w:val="24"/>
                <w:szCs w:val="24"/>
              </w:rPr>
              <w:t>t</w:t>
            </w:r>
            <w:r>
              <w:rPr>
                <w:spacing w:val="-1"/>
                <w:sz w:val="24"/>
                <w:szCs w:val="24"/>
              </w:rPr>
              <w:t>y-</w:t>
            </w:r>
            <w:r>
              <w:rPr>
                <w:sz w:val="24"/>
                <w:szCs w:val="24"/>
              </w:rPr>
              <w:t>f</w:t>
            </w:r>
            <w:r>
              <w:rPr>
                <w:spacing w:val="2"/>
                <w:sz w:val="24"/>
                <w:szCs w:val="24"/>
              </w:rPr>
              <w:t>i</w:t>
            </w:r>
            <w:r>
              <w:rPr>
                <w:sz w:val="24"/>
                <w:szCs w:val="24"/>
              </w:rPr>
              <w:t>ve</w:t>
            </w:r>
            <w:r>
              <w:rPr>
                <w:spacing w:val="23"/>
                <w:sz w:val="24"/>
                <w:szCs w:val="24"/>
              </w:rPr>
              <w:t xml:space="preserve"> </w:t>
            </w:r>
            <w:r>
              <w:rPr>
                <w:sz w:val="24"/>
                <w:szCs w:val="24"/>
              </w:rPr>
              <w:t>(45)</w:t>
            </w:r>
            <w:r>
              <w:rPr>
                <w:spacing w:val="25"/>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27"/>
                <w:sz w:val="24"/>
                <w:szCs w:val="24"/>
              </w:rPr>
              <w:t xml:space="preserve"> </w:t>
            </w:r>
            <w:r>
              <w:rPr>
                <w:spacing w:val="-1"/>
                <w:sz w:val="24"/>
                <w:szCs w:val="24"/>
              </w:rPr>
              <w:t>a</w:t>
            </w:r>
            <w:r>
              <w:rPr>
                <w:sz w:val="24"/>
                <w:szCs w:val="24"/>
              </w:rPr>
              <w:t>ft</w:t>
            </w:r>
            <w:r>
              <w:rPr>
                <w:spacing w:val="1"/>
                <w:sz w:val="24"/>
                <w:szCs w:val="24"/>
              </w:rPr>
              <w:t>e</w:t>
            </w:r>
            <w:r>
              <w:rPr>
                <w:sz w:val="24"/>
                <w:szCs w:val="24"/>
              </w:rPr>
              <w:t>r r</w:t>
            </w:r>
            <w:r>
              <w:rPr>
                <w:spacing w:val="-2"/>
                <w:sz w:val="24"/>
                <w:szCs w:val="24"/>
              </w:rPr>
              <w:t>e</w:t>
            </w:r>
            <w:r>
              <w:rPr>
                <w:spacing w:val="-1"/>
                <w:sz w:val="24"/>
                <w:szCs w:val="24"/>
              </w:rPr>
              <w:t>ce</w:t>
            </w:r>
            <w:r>
              <w:rPr>
                <w:sz w:val="24"/>
                <w:szCs w:val="24"/>
              </w:rPr>
              <w:t>iv</w:t>
            </w:r>
            <w:r>
              <w:rPr>
                <w:spacing w:val="1"/>
                <w:sz w:val="24"/>
                <w:szCs w:val="24"/>
              </w:rPr>
              <w:t>i</w:t>
            </w:r>
            <w:r>
              <w:rPr>
                <w:spacing w:val="2"/>
                <w:sz w:val="24"/>
                <w:szCs w:val="24"/>
              </w:rPr>
              <w:t>n</w:t>
            </w:r>
            <w:r>
              <w:rPr>
                <w:sz w:val="24"/>
                <w:szCs w:val="24"/>
              </w:rPr>
              <w:t>g w</w:t>
            </w:r>
            <w:r>
              <w:rPr>
                <w:spacing w:val="-1"/>
                <w:sz w:val="24"/>
                <w:szCs w:val="24"/>
              </w:rPr>
              <w:t>r</w:t>
            </w:r>
            <w:r>
              <w:rPr>
                <w:sz w:val="24"/>
                <w:szCs w:val="24"/>
              </w:rPr>
              <w:t>i</w:t>
            </w:r>
            <w:r>
              <w:rPr>
                <w:spacing w:val="1"/>
                <w:sz w:val="24"/>
                <w:szCs w:val="24"/>
              </w:rPr>
              <w:t>t</w:t>
            </w:r>
            <w:r>
              <w:rPr>
                <w:sz w:val="24"/>
                <w:szCs w:val="24"/>
              </w:rPr>
              <w:t>ten</w:t>
            </w:r>
            <w:r>
              <w:rPr>
                <w:spacing w:val="2"/>
                <w:sz w:val="24"/>
                <w:szCs w:val="24"/>
              </w:rPr>
              <w:t xml:space="preserve"> </w:t>
            </w:r>
            <w:r>
              <w:rPr>
                <w:sz w:val="24"/>
                <w:szCs w:val="24"/>
              </w:rPr>
              <w:t>not</w:t>
            </w:r>
            <w:r>
              <w:rPr>
                <w:spacing w:val="1"/>
                <w:sz w:val="24"/>
                <w:szCs w:val="24"/>
              </w:rPr>
              <w:t>i</w:t>
            </w:r>
            <w:r>
              <w:rPr>
                <w:spacing w:val="-1"/>
                <w:sz w:val="24"/>
                <w:szCs w:val="24"/>
              </w:rPr>
              <w:t>c</w:t>
            </w:r>
            <w:r>
              <w:rPr>
                <w:sz w:val="24"/>
                <w:szCs w:val="24"/>
              </w:rPr>
              <w:t>e</w:t>
            </w:r>
            <w:r>
              <w:rPr>
                <w:spacing w:val="4"/>
                <w:sz w:val="24"/>
                <w:szCs w:val="24"/>
              </w:rPr>
              <w:t xml:space="preserve"> </w:t>
            </w:r>
            <w:r>
              <w:rPr>
                <w:sz w:val="24"/>
                <w:szCs w:val="24"/>
              </w:rPr>
              <w:t>f</w:t>
            </w:r>
            <w:r>
              <w:rPr>
                <w:spacing w:val="-1"/>
                <w:sz w:val="24"/>
                <w:szCs w:val="24"/>
              </w:rPr>
              <w:t>r</w:t>
            </w:r>
            <w:r>
              <w:rPr>
                <w:sz w:val="24"/>
                <w:szCs w:val="24"/>
              </w:rPr>
              <w:t>om</w:t>
            </w:r>
            <w:r>
              <w:rPr>
                <w:spacing w:val="3"/>
                <w:sz w:val="24"/>
                <w:szCs w:val="24"/>
              </w:rPr>
              <w:t xml:space="preserve"> </w:t>
            </w:r>
            <w:r>
              <w:rPr>
                <w:sz w:val="24"/>
                <w:szCs w:val="24"/>
              </w:rPr>
              <w:t>the</w:t>
            </w:r>
            <w:r>
              <w:rPr>
                <w:spacing w:val="2"/>
                <w:sz w:val="24"/>
                <w:szCs w:val="24"/>
              </w:rPr>
              <w:t xml:space="preserve"> </w:t>
            </w:r>
            <w:r>
              <w:rPr>
                <w:sz w:val="24"/>
                <w:szCs w:val="24"/>
              </w:rPr>
              <w:t>Consultant</w:t>
            </w:r>
            <w:r>
              <w:rPr>
                <w:spacing w:val="2"/>
                <w:sz w:val="24"/>
                <w:szCs w:val="24"/>
              </w:rPr>
              <w:t xml:space="preserve"> </w:t>
            </w:r>
            <w:r>
              <w:rPr>
                <w:sz w:val="24"/>
                <w:szCs w:val="24"/>
              </w:rPr>
              <w:t>that such</w:t>
            </w:r>
            <w:r>
              <w:rPr>
                <w:spacing w:val="1"/>
                <w:sz w:val="24"/>
                <w:szCs w:val="24"/>
              </w:rPr>
              <w:t xml:space="preserve"> </w:t>
            </w:r>
            <w:r>
              <w:rPr>
                <w:sz w:val="24"/>
                <w:szCs w:val="24"/>
              </w:rPr>
              <w:t>p</w:t>
            </w:r>
            <w:r>
              <w:rPr>
                <w:spacing w:val="1"/>
                <w:sz w:val="24"/>
                <w:szCs w:val="24"/>
              </w:rPr>
              <w:t>a</w:t>
            </w:r>
            <w:r>
              <w:rPr>
                <w:spacing w:val="-5"/>
                <w:sz w:val="24"/>
                <w:szCs w:val="24"/>
              </w:rPr>
              <w:t>y</w:t>
            </w:r>
            <w:r>
              <w:rPr>
                <w:sz w:val="24"/>
                <w:szCs w:val="24"/>
              </w:rPr>
              <w:t>ment</w:t>
            </w:r>
            <w:r>
              <w:rPr>
                <w:spacing w:val="2"/>
                <w:sz w:val="24"/>
                <w:szCs w:val="24"/>
              </w:rPr>
              <w:t xml:space="preserve"> </w:t>
            </w:r>
            <w:r>
              <w:rPr>
                <w:sz w:val="24"/>
                <w:szCs w:val="24"/>
              </w:rPr>
              <w:t>is ov</w:t>
            </w:r>
            <w:r>
              <w:rPr>
                <w:spacing w:val="-1"/>
                <w:sz w:val="24"/>
                <w:szCs w:val="24"/>
              </w:rPr>
              <w:t>e</w:t>
            </w:r>
            <w:r>
              <w:rPr>
                <w:sz w:val="24"/>
                <w:szCs w:val="24"/>
              </w:rPr>
              <w:t>rdu</w:t>
            </w:r>
            <w:r>
              <w:rPr>
                <w:spacing w:val="-2"/>
                <w:sz w:val="24"/>
                <w:szCs w:val="24"/>
              </w:rPr>
              <w:t>e</w:t>
            </w:r>
            <w:r>
              <w:rPr>
                <w:sz w:val="24"/>
                <w:szCs w:val="24"/>
              </w:rPr>
              <w:t>.</w:t>
            </w:r>
          </w:p>
          <w:p w:rsidR="0055500B" w:rsidRDefault="0055500B" w:rsidP="005C08C5">
            <w:pPr>
              <w:pStyle w:val="ListParagraph"/>
              <w:numPr>
                <w:ilvl w:val="0"/>
                <w:numId w:val="21"/>
              </w:numPr>
              <w:ind w:right="140"/>
              <w:jc w:val="both"/>
              <w:rPr>
                <w:sz w:val="24"/>
                <w:szCs w:val="24"/>
              </w:rPr>
            </w:pPr>
            <w:r>
              <w:rPr>
                <w:spacing w:val="-3"/>
                <w:sz w:val="24"/>
                <w:szCs w:val="24"/>
              </w:rPr>
              <w:t>I</w:t>
            </w:r>
            <w:r>
              <w:rPr>
                <w:spacing w:val="1"/>
                <w:sz w:val="24"/>
                <w:szCs w:val="24"/>
              </w:rPr>
              <w:t>f</w:t>
            </w:r>
            <w:r>
              <w:rPr>
                <w:sz w:val="24"/>
                <w:szCs w:val="24"/>
              </w:rPr>
              <w:t xml:space="preserve">, </w:t>
            </w:r>
            <w:r>
              <w:rPr>
                <w:spacing w:val="-1"/>
                <w:sz w:val="24"/>
                <w:szCs w:val="24"/>
              </w:rPr>
              <w:t>a</w:t>
            </w:r>
            <w:r>
              <w:rPr>
                <w:sz w:val="24"/>
                <w:szCs w:val="24"/>
              </w:rPr>
              <w:t xml:space="preserve">s the </w:t>
            </w:r>
            <w:r>
              <w:rPr>
                <w:spacing w:val="1"/>
                <w:sz w:val="24"/>
                <w:szCs w:val="24"/>
              </w:rPr>
              <w:t>r</w:t>
            </w:r>
            <w:r>
              <w:rPr>
                <w:spacing w:val="-1"/>
                <w:sz w:val="24"/>
                <w:szCs w:val="24"/>
              </w:rPr>
              <w:t>e</w:t>
            </w:r>
            <w:r>
              <w:rPr>
                <w:sz w:val="24"/>
                <w:szCs w:val="24"/>
              </w:rPr>
              <w:t xml:space="preserve">sult of </w:t>
            </w:r>
            <w:r>
              <w:rPr>
                <w:spacing w:val="-1"/>
                <w:sz w:val="24"/>
                <w:szCs w:val="24"/>
              </w:rPr>
              <w:t>F</w:t>
            </w:r>
            <w:r>
              <w:rPr>
                <w:spacing w:val="2"/>
                <w:sz w:val="24"/>
                <w:szCs w:val="24"/>
              </w:rPr>
              <w:t>o</w:t>
            </w:r>
            <w:r>
              <w:rPr>
                <w:spacing w:val="1"/>
                <w:sz w:val="24"/>
                <w:szCs w:val="24"/>
              </w:rPr>
              <w:t>r</w:t>
            </w:r>
            <w:r>
              <w:rPr>
                <w:spacing w:val="-1"/>
                <w:sz w:val="24"/>
                <w:szCs w:val="24"/>
              </w:rPr>
              <w:t>c</w:t>
            </w:r>
            <w:r>
              <w:rPr>
                <w:sz w:val="24"/>
                <w:szCs w:val="24"/>
              </w:rPr>
              <w:t>e Maj</w:t>
            </w:r>
            <w:r>
              <w:rPr>
                <w:spacing w:val="-1"/>
                <w:sz w:val="24"/>
                <w:szCs w:val="24"/>
              </w:rPr>
              <w:t>e</w:t>
            </w:r>
            <w:r>
              <w:rPr>
                <w:spacing w:val="2"/>
                <w:sz w:val="24"/>
                <w:szCs w:val="24"/>
              </w:rPr>
              <w:t>u</w:t>
            </w:r>
            <w:r>
              <w:rPr>
                <w:sz w:val="24"/>
                <w:szCs w:val="24"/>
              </w:rPr>
              <w:t>r</w:t>
            </w:r>
            <w:r>
              <w:rPr>
                <w:spacing w:val="-2"/>
                <w:sz w:val="24"/>
                <w:szCs w:val="24"/>
              </w:rPr>
              <w:t>e</w:t>
            </w:r>
            <w:r>
              <w:rPr>
                <w:sz w:val="24"/>
                <w:szCs w:val="24"/>
              </w:rPr>
              <w:t>, the Consu</w:t>
            </w:r>
            <w:r>
              <w:rPr>
                <w:spacing w:val="3"/>
                <w:sz w:val="24"/>
                <w:szCs w:val="24"/>
              </w:rPr>
              <w:t>l</w:t>
            </w:r>
            <w:r>
              <w:rPr>
                <w:sz w:val="24"/>
                <w:szCs w:val="24"/>
              </w:rPr>
              <w:t>tant is un</w:t>
            </w:r>
            <w:r>
              <w:rPr>
                <w:spacing w:val="-1"/>
                <w:sz w:val="24"/>
                <w:szCs w:val="24"/>
              </w:rPr>
              <w:t>a</w:t>
            </w:r>
            <w:r>
              <w:rPr>
                <w:sz w:val="24"/>
                <w:szCs w:val="24"/>
              </w:rPr>
              <w:t>ble to p</w:t>
            </w:r>
            <w:r>
              <w:rPr>
                <w:spacing w:val="-1"/>
                <w:sz w:val="24"/>
                <w:szCs w:val="24"/>
              </w:rPr>
              <w:t>e</w:t>
            </w:r>
            <w:r>
              <w:rPr>
                <w:sz w:val="24"/>
                <w:szCs w:val="24"/>
              </w:rPr>
              <w:t>r</w:t>
            </w:r>
            <w:r>
              <w:rPr>
                <w:spacing w:val="-1"/>
                <w:sz w:val="24"/>
                <w:szCs w:val="24"/>
              </w:rPr>
              <w:t>f</w:t>
            </w:r>
            <w:r>
              <w:rPr>
                <w:sz w:val="24"/>
                <w:szCs w:val="24"/>
              </w:rPr>
              <w:t>o</w:t>
            </w:r>
            <w:r>
              <w:rPr>
                <w:spacing w:val="-1"/>
                <w:sz w:val="24"/>
                <w:szCs w:val="24"/>
              </w:rPr>
              <w:t>r</w:t>
            </w:r>
            <w:r>
              <w:rPr>
                <w:sz w:val="24"/>
                <w:szCs w:val="24"/>
              </w:rPr>
              <w:t>m</w:t>
            </w:r>
            <w:r>
              <w:rPr>
                <w:spacing w:val="31"/>
                <w:sz w:val="24"/>
                <w:szCs w:val="24"/>
              </w:rPr>
              <w:t xml:space="preserve"> </w:t>
            </w:r>
            <w:r>
              <w:rPr>
                <w:sz w:val="24"/>
                <w:szCs w:val="24"/>
              </w:rPr>
              <w:t>a</w:t>
            </w:r>
            <w:r>
              <w:rPr>
                <w:spacing w:val="30"/>
                <w:sz w:val="24"/>
                <w:szCs w:val="24"/>
              </w:rPr>
              <w:t xml:space="preserve"> </w:t>
            </w:r>
            <w:r>
              <w:rPr>
                <w:spacing w:val="3"/>
                <w:sz w:val="24"/>
                <w:szCs w:val="24"/>
              </w:rPr>
              <w:t>m</w:t>
            </w:r>
            <w:r>
              <w:rPr>
                <w:spacing w:val="-1"/>
                <w:sz w:val="24"/>
                <w:szCs w:val="24"/>
              </w:rPr>
              <w:t>a</w:t>
            </w:r>
            <w:r>
              <w:rPr>
                <w:sz w:val="24"/>
                <w:szCs w:val="24"/>
              </w:rPr>
              <w:t>te</w:t>
            </w:r>
            <w:r>
              <w:rPr>
                <w:spacing w:val="-1"/>
                <w:sz w:val="24"/>
                <w:szCs w:val="24"/>
              </w:rPr>
              <w:t>r</w:t>
            </w:r>
            <w:r>
              <w:rPr>
                <w:sz w:val="24"/>
                <w:szCs w:val="24"/>
              </w:rPr>
              <w:t>ial</w:t>
            </w:r>
            <w:r>
              <w:rPr>
                <w:spacing w:val="31"/>
                <w:sz w:val="24"/>
                <w:szCs w:val="24"/>
              </w:rPr>
              <w:t xml:space="preserve"> </w:t>
            </w:r>
            <w:r>
              <w:rPr>
                <w:sz w:val="24"/>
                <w:szCs w:val="24"/>
              </w:rPr>
              <w:t>port</w:t>
            </w:r>
            <w:r>
              <w:rPr>
                <w:spacing w:val="2"/>
                <w:sz w:val="24"/>
                <w:szCs w:val="24"/>
              </w:rPr>
              <w:t>i</w:t>
            </w:r>
            <w:r>
              <w:rPr>
                <w:sz w:val="24"/>
                <w:szCs w:val="24"/>
              </w:rPr>
              <w:t>on</w:t>
            </w:r>
            <w:r>
              <w:rPr>
                <w:spacing w:val="31"/>
                <w:sz w:val="24"/>
                <w:szCs w:val="24"/>
              </w:rPr>
              <w:t xml:space="preserve"> </w:t>
            </w:r>
            <w:r>
              <w:rPr>
                <w:sz w:val="24"/>
                <w:szCs w:val="24"/>
              </w:rPr>
              <w:t>of</w:t>
            </w:r>
            <w:r>
              <w:rPr>
                <w:spacing w:val="30"/>
                <w:sz w:val="24"/>
                <w:szCs w:val="24"/>
              </w:rPr>
              <w:t xml:space="preserve"> </w:t>
            </w:r>
            <w:r>
              <w:rPr>
                <w:sz w:val="24"/>
                <w:szCs w:val="24"/>
              </w:rPr>
              <w:t>the</w:t>
            </w:r>
            <w:r>
              <w:rPr>
                <w:spacing w:val="30"/>
                <w:sz w:val="24"/>
                <w:szCs w:val="24"/>
              </w:rPr>
              <w:t xml:space="preserve"> </w:t>
            </w:r>
            <w:r>
              <w:rPr>
                <w:spacing w:val="1"/>
                <w:sz w:val="24"/>
                <w:szCs w:val="24"/>
              </w:rPr>
              <w:t>S</w:t>
            </w:r>
            <w:r>
              <w:rPr>
                <w:spacing w:val="-1"/>
                <w:sz w:val="24"/>
                <w:szCs w:val="24"/>
              </w:rPr>
              <w:t>e</w:t>
            </w:r>
            <w:r>
              <w:rPr>
                <w:sz w:val="24"/>
                <w:szCs w:val="24"/>
              </w:rPr>
              <w:t>rvi</w:t>
            </w:r>
            <w:r>
              <w:rPr>
                <w:spacing w:val="-1"/>
                <w:sz w:val="24"/>
                <w:szCs w:val="24"/>
              </w:rPr>
              <w:t>ce</w:t>
            </w:r>
            <w:r>
              <w:rPr>
                <w:sz w:val="24"/>
                <w:szCs w:val="24"/>
              </w:rPr>
              <w:t>s</w:t>
            </w:r>
            <w:r>
              <w:rPr>
                <w:spacing w:val="31"/>
                <w:sz w:val="24"/>
                <w:szCs w:val="24"/>
              </w:rPr>
              <w:t xml:space="preserve"> </w:t>
            </w:r>
            <w:r>
              <w:rPr>
                <w:sz w:val="24"/>
                <w:szCs w:val="24"/>
              </w:rPr>
              <w:t>f</w:t>
            </w:r>
            <w:r>
              <w:rPr>
                <w:spacing w:val="1"/>
                <w:sz w:val="24"/>
                <w:szCs w:val="24"/>
              </w:rPr>
              <w:t>o</w:t>
            </w:r>
            <w:r>
              <w:rPr>
                <w:sz w:val="24"/>
                <w:szCs w:val="24"/>
              </w:rPr>
              <w:t>r</w:t>
            </w:r>
            <w:r>
              <w:rPr>
                <w:spacing w:val="30"/>
                <w:sz w:val="24"/>
                <w:szCs w:val="24"/>
              </w:rPr>
              <w:t xml:space="preserve"> </w:t>
            </w:r>
            <w:r>
              <w:rPr>
                <w:sz w:val="24"/>
                <w:szCs w:val="24"/>
              </w:rPr>
              <w:t>a</w:t>
            </w:r>
            <w:r>
              <w:rPr>
                <w:spacing w:val="32"/>
                <w:sz w:val="24"/>
                <w:szCs w:val="24"/>
              </w:rPr>
              <w:t xml:space="preserve"> </w:t>
            </w:r>
            <w:r>
              <w:rPr>
                <w:sz w:val="24"/>
                <w:szCs w:val="24"/>
              </w:rPr>
              <w:t>p</w:t>
            </w:r>
            <w:r>
              <w:rPr>
                <w:spacing w:val="-1"/>
                <w:sz w:val="24"/>
                <w:szCs w:val="24"/>
              </w:rPr>
              <w:t>e</w:t>
            </w:r>
            <w:r>
              <w:rPr>
                <w:spacing w:val="3"/>
                <w:sz w:val="24"/>
                <w:szCs w:val="24"/>
              </w:rPr>
              <w:t>r</w:t>
            </w:r>
            <w:r>
              <w:rPr>
                <w:sz w:val="24"/>
                <w:szCs w:val="24"/>
              </w:rPr>
              <w:t>iod</w:t>
            </w:r>
            <w:r>
              <w:rPr>
                <w:spacing w:val="31"/>
                <w:sz w:val="24"/>
                <w:szCs w:val="24"/>
              </w:rPr>
              <w:t xml:space="preserve"> </w:t>
            </w:r>
            <w:r>
              <w:rPr>
                <w:sz w:val="24"/>
                <w:szCs w:val="24"/>
              </w:rPr>
              <w:t>of</w:t>
            </w:r>
            <w:r>
              <w:rPr>
                <w:spacing w:val="30"/>
                <w:sz w:val="24"/>
                <w:szCs w:val="24"/>
              </w:rPr>
              <w:t xml:space="preserve"> </w:t>
            </w:r>
            <w:r>
              <w:rPr>
                <w:sz w:val="24"/>
                <w:szCs w:val="24"/>
              </w:rPr>
              <w:t>not</w:t>
            </w:r>
            <w:r>
              <w:rPr>
                <w:spacing w:val="31"/>
                <w:sz w:val="24"/>
                <w:szCs w:val="24"/>
              </w:rPr>
              <w:t xml:space="preserve"> </w:t>
            </w:r>
            <w:r>
              <w:rPr>
                <w:sz w:val="24"/>
                <w:szCs w:val="24"/>
              </w:rPr>
              <w:t>less than si</w:t>
            </w:r>
            <w:r>
              <w:rPr>
                <w:spacing w:val="2"/>
                <w:sz w:val="24"/>
                <w:szCs w:val="24"/>
              </w:rPr>
              <w:t>x</w:t>
            </w:r>
            <w:r>
              <w:rPr>
                <w:spacing w:val="3"/>
                <w:sz w:val="24"/>
                <w:szCs w:val="24"/>
              </w:rPr>
              <w:t>t</w:t>
            </w:r>
            <w:r>
              <w:rPr>
                <w:sz w:val="24"/>
                <w:szCs w:val="24"/>
              </w:rPr>
              <w:t>y</w:t>
            </w:r>
            <w:r>
              <w:rPr>
                <w:spacing w:val="-7"/>
                <w:sz w:val="24"/>
                <w:szCs w:val="24"/>
              </w:rPr>
              <w:t xml:space="preserve"> </w:t>
            </w:r>
            <w:r>
              <w:rPr>
                <w:spacing w:val="-1"/>
                <w:sz w:val="24"/>
                <w:szCs w:val="24"/>
              </w:rPr>
              <w:t>(</w:t>
            </w:r>
            <w:r>
              <w:rPr>
                <w:sz w:val="24"/>
                <w:szCs w:val="24"/>
              </w:rPr>
              <w:t xml:space="preserve">60) </w:t>
            </w:r>
            <w:r>
              <w:rPr>
                <w:spacing w:val="1"/>
                <w:sz w:val="24"/>
                <w:szCs w:val="24"/>
              </w:rPr>
              <w:t>d</w:t>
            </w:r>
            <w:r>
              <w:rPr>
                <w:spacing w:val="4"/>
                <w:sz w:val="24"/>
                <w:szCs w:val="24"/>
              </w:rPr>
              <w:t>a</w:t>
            </w:r>
            <w:r>
              <w:rPr>
                <w:spacing w:val="-5"/>
                <w:sz w:val="24"/>
                <w:szCs w:val="24"/>
              </w:rPr>
              <w:t>y</w:t>
            </w:r>
            <w:r>
              <w:rPr>
                <w:sz w:val="24"/>
                <w:szCs w:val="24"/>
              </w:rPr>
              <w:t>s.</w:t>
            </w:r>
          </w:p>
          <w:p w:rsidR="0055500B" w:rsidRPr="0055500B" w:rsidRDefault="0055500B" w:rsidP="005C08C5">
            <w:pPr>
              <w:pStyle w:val="ListParagraph"/>
              <w:numPr>
                <w:ilvl w:val="0"/>
                <w:numId w:val="21"/>
              </w:numPr>
              <w:ind w:right="140"/>
              <w:jc w:val="both"/>
              <w:rPr>
                <w:sz w:val="24"/>
                <w:szCs w:val="24"/>
              </w:rPr>
            </w:pPr>
            <w:r>
              <w:rPr>
                <w:spacing w:val="-3"/>
                <w:sz w:val="24"/>
                <w:szCs w:val="24"/>
              </w:rPr>
              <w:t>I</w:t>
            </w:r>
            <w:r>
              <w:rPr>
                <w:sz w:val="24"/>
                <w:szCs w:val="24"/>
              </w:rPr>
              <w:t>f</w:t>
            </w:r>
            <w:r>
              <w:rPr>
                <w:spacing w:val="13"/>
                <w:sz w:val="24"/>
                <w:szCs w:val="24"/>
              </w:rPr>
              <w:t xml:space="preserve"> </w:t>
            </w:r>
            <w:r>
              <w:rPr>
                <w:sz w:val="24"/>
                <w:szCs w:val="24"/>
              </w:rPr>
              <w:t>the</w:t>
            </w:r>
            <w:r>
              <w:rPr>
                <w:spacing w:val="11"/>
                <w:sz w:val="24"/>
                <w:szCs w:val="24"/>
              </w:rPr>
              <w:t xml:space="preserve"> </w:t>
            </w:r>
            <w:r>
              <w:rPr>
                <w:spacing w:val="1"/>
                <w:sz w:val="24"/>
                <w:szCs w:val="24"/>
              </w:rPr>
              <w:t>P</w:t>
            </w:r>
            <w:r>
              <w:rPr>
                <w:sz w:val="24"/>
                <w:szCs w:val="24"/>
              </w:rPr>
              <w:t>A</w:t>
            </w:r>
            <w:r>
              <w:rPr>
                <w:spacing w:val="13"/>
                <w:sz w:val="24"/>
                <w:szCs w:val="24"/>
              </w:rPr>
              <w:t xml:space="preserve"> </w:t>
            </w:r>
            <w:r>
              <w:rPr>
                <w:sz w:val="24"/>
                <w:szCs w:val="24"/>
              </w:rPr>
              <w:t>f</w:t>
            </w:r>
            <w:r>
              <w:rPr>
                <w:spacing w:val="-2"/>
                <w:sz w:val="24"/>
                <w:szCs w:val="24"/>
              </w:rPr>
              <w:t>a</w:t>
            </w:r>
            <w:r>
              <w:rPr>
                <w:sz w:val="24"/>
                <w:szCs w:val="24"/>
              </w:rPr>
              <w:t>i</w:t>
            </w:r>
            <w:r>
              <w:rPr>
                <w:spacing w:val="1"/>
                <w:sz w:val="24"/>
                <w:szCs w:val="24"/>
              </w:rPr>
              <w:t>l</w:t>
            </w:r>
            <w:r>
              <w:rPr>
                <w:sz w:val="24"/>
                <w:szCs w:val="24"/>
              </w:rPr>
              <w:t>s</w:t>
            </w:r>
            <w:r>
              <w:rPr>
                <w:spacing w:val="12"/>
                <w:sz w:val="24"/>
                <w:szCs w:val="24"/>
              </w:rPr>
              <w:t xml:space="preserve"> </w:t>
            </w:r>
            <w:r>
              <w:rPr>
                <w:sz w:val="24"/>
                <w:szCs w:val="24"/>
              </w:rPr>
              <w:t>to</w:t>
            </w:r>
            <w:r>
              <w:rPr>
                <w:spacing w:val="15"/>
                <w:sz w:val="24"/>
                <w:szCs w:val="24"/>
              </w:rPr>
              <w:t xml:space="preserve"> </w:t>
            </w:r>
            <w:r>
              <w:rPr>
                <w:spacing w:val="-1"/>
                <w:sz w:val="24"/>
                <w:szCs w:val="24"/>
              </w:rPr>
              <w:t>c</w:t>
            </w:r>
            <w:r>
              <w:rPr>
                <w:sz w:val="24"/>
                <w:szCs w:val="24"/>
              </w:rPr>
              <w:t>omp</w:t>
            </w:r>
            <w:r>
              <w:rPr>
                <w:spacing w:val="3"/>
                <w:sz w:val="24"/>
                <w:szCs w:val="24"/>
              </w:rPr>
              <w:t>l</w:t>
            </w:r>
            <w:r>
              <w:rPr>
                <w:sz w:val="24"/>
                <w:szCs w:val="24"/>
              </w:rPr>
              <w:t>y</w:t>
            </w:r>
            <w:r>
              <w:rPr>
                <w:spacing w:val="9"/>
                <w:sz w:val="24"/>
                <w:szCs w:val="24"/>
              </w:rPr>
              <w:t xml:space="preserve"> </w:t>
            </w:r>
            <w:r>
              <w:rPr>
                <w:sz w:val="24"/>
                <w:szCs w:val="24"/>
              </w:rPr>
              <w:t>with</w:t>
            </w:r>
            <w:r>
              <w:rPr>
                <w:spacing w:val="12"/>
                <w:sz w:val="24"/>
                <w:szCs w:val="24"/>
              </w:rPr>
              <w:t xml:space="preserve"> </w:t>
            </w:r>
            <w:r>
              <w:rPr>
                <w:spacing w:val="-1"/>
                <w:sz w:val="24"/>
                <w:szCs w:val="24"/>
              </w:rPr>
              <w:t>a</w:t>
            </w:r>
            <w:r>
              <w:rPr>
                <w:spacing w:val="5"/>
                <w:sz w:val="24"/>
                <w:szCs w:val="24"/>
              </w:rPr>
              <w:t>n</w:t>
            </w:r>
            <w:r>
              <w:rPr>
                <w:sz w:val="24"/>
                <w:szCs w:val="24"/>
              </w:rPr>
              <w:t>y</w:t>
            </w:r>
            <w:r>
              <w:rPr>
                <w:spacing w:val="7"/>
                <w:sz w:val="24"/>
                <w:szCs w:val="24"/>
              </w:rPr>
              <w:t xml:space="preserve"> </w:t>
            </w:r>
            <w:r>
              <w:rPr>
                <w:sz w:val="24"/>
                <w:szCs w:val="24"/>
              </w:rPr>
              <w:t>fi</w:t>
            </w:r>
            <w:r>
              <w:rPr>
                <w:spacing w:val="2"/>
                <w:sz w:val="24"/>
                <w:szCs w:val="24"/>
              </w:rPr>
              <w:t>n</w:t>
            </w:r>
            <w:r>
              <w:rPr>
                <w:spacing w:val="-1"/>
                <w:sz w:val="24"/>
                <w:szCs w:val="24"/>
              </w:rPr>
              <w:t>a</w:t>
            </w:r>
            <w:r>
              <w:rPr>
                <w:sz w:val="24"/>
                <w:szCs w:val="24"/>
              </w:rPr>
              <w:t>l</w:t>
            </w:r>
            <w:r>
              <w:rPr>
                <w:spacing w:val="12"/>
                <w:sz w:val="24"/>
                <w:szCs w:val="24"/>
              </w:rPr>
              <w:t xml:space="preserve"> </w:t>
            </w:r>
            <w:r>
              <w:rPr>
                <w:sz w:val="24"/>
                <w:szCs w:val="24"/>
              </w:rPr>
              <w:t>d</w:t>
            </w:r>
            <w:r>
              <w:rPr>
                <w:spacing w:val="1"/>
                <w:sz w:val="24"/>
                <w:szCs w:val="24"/>
              </w:rPr>
              <w:t>e</w:t>
            </w:r>
            <w:r>
              <w:rPr>
                <w:spacing w:val="-1"/>
                <w:sz w:val="24"/>
                <w:szCs w:val="24"/>
              </w:rPr>
              <w:t>c</w:t>
            </w:r>
            <w:r>
              <w:rPr>
                <w:sz w:val="24"/>
                <w:szCs w:val="24"/>
              </w:rPr>
              <w:t>is</w:t>
            </w:r>
            <w:r>
              <w:rPr>
                <w:spacing w:val="1"/>
                <w:sz w:val="24"/>
                <w:szCs w:val="24"/>
              </w:rPr>
              <w:t>i</w:t>
            </w:r>
            <w:r>
              <w:rPr>
                <w:sz w:val="24"/>
                <w:szCs w:val="24"/>
              </w:rPr>
              <w:t>on</w:t>
            </w:r>
            <w:r>
              <w:rPr>
                <w:spacing w:val="12"/>
                <w:sz w:val="24"/>
                <w:szCs w:val="24"/>
              </w:rPr>
              <w:t xml:space="preserve"> </w:t>
            </w:r>
            <w:r>
              <w:rPr>
                <w:sz w:val="24"/>
                <w:szCs w:val="24"/>
              </w:rPr>
              <w:t>r</w:t>
            </w:r>
            <w:r>
              <w:rPr>
                <w:spacing w:val="-2"/>
                <w:sz w:val="24"/>
                <w:szCs w:val="24"/>
              </w:rPr>
              <w:t>e</w:t>
            </w:r>
            <w:r>
              <w:rPr>
                <w:spacing w:val="-1"/>
                <w:sz w:val="24"/>
                <w:szCs w:val="24"/>
              </w:rPr>
              <w:t>ac</w:t>
            </w:r>
            <w:r>
              <w:rPr>
                <w:spacing w:val="2"/>
                <w:sz w:val="24"/>
                <w:szCs w:val="24"/>
              </w:rPr>
              <w:t>h</w:t>
            </w:r>
            <w:r>
              <w:rPr>
                <w:spacing w:val="-1"/>
                <w:sz w:val="24"/>
                <w:szCs w:val="24"/>
              </w:rPr>
              <w:t>e</w:t>
            </w:r>
            <w:r>
              <w:rPr>
                <w:sz w:val="24"/>
                <w:szCs w:val="24"/>
              </w:rPr>
              <w:t>d</w:t>
            </w:r>
            <w:r>
              <w:rPr>
                <w:spacing w:val="14"/>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a</w:t>
            </w:r>
            <w:r>
              <w:rPr>
                <w:spacing w:val="13"/>
                <w:sz w:val="24"/>
                <w:szCs w:val="24"/>
              </w:rPr>
              <w:t xml:space="preserve"> </w:t>
            </w:r>
            <w:r>
              <w:rPr>
                <w:sz w:val="24"/>
                <w:szCs w:val="24"/>
              </w:rPr>
              <w:t>r</w:t>
            </w:r>
            <w:r>
              <w:rPr>
                <w:spacing w:val="-2"/>
                <w:sz w:val="24"/>
                <w:szCs w:val="24"/>
              </w:rPr>
              <w:t>e</w:t>
            </w:r>
            <w:r>
              <w:rPr>
                <w:sz w:val="24"/>
                <w:szCs w:val="24"/>
              </w:rPr>
              <w:t>sult of</w:t>
            </w:r>
            <w:r>
              <w:rPr>
                <w:spacing w:val="-1"/>
                <w:sz w:val="24"/>
                <w:szCs w:val="24"/>
              </w:rPr>
              <w:t xml:space="preserve"> a</w:t>
            </w:r>
            <w:r>
              <w:rPr>
                <w:sz w:val="24"/>
                <w:szCs w:val="24"/>
              </w:rPr>
              <w:t>rbitr</w:t>
            </w:r>
            <w:r>
              <w:rPr>
                <w:spacing w:val="-1"/>
                <w:sz w:val="24"/>
                <w:szCs w:val="24"/>
              </w:rPr>
              <w:t>a</w:t>
            </w:r>
            <w:r>
              <w:rPr>
                <w:sz w:val="24"/>
                <w:szCs w:val="24"/>
              </w:rPr>
              <w:t>t</w:t>
            </w:r>
            <w:r>
              <w:rPr>
                <w:spacing w:val="1"/>
                <w:sz w:val="24"/>
                <w:szCs w:val="24"/>
              </w:rPr>
              <w:t>i</w:t>
            </w:r>
            <w:r>
              <w:rPr>
                <w:sz w:val="24"/>
                <w:szCs w:val="24"/>
              </w:rPr>
              <w:t>on pu</w:t>
            </w:r>
            <w:r>
              <w:rPr>
                <w:spacing w:val="-1"/>
                <w:sz w:val="24"/>
                <w:szCs w:val="24"/>
              </w:rPr>
              <w:t>r</w:t>
            </w:r>
            <w:r>
              <w:rPr>
                <w:sz w:val="24"/>
                <w:szCs w:val="24"/>
              </w:rPr>
              <w:t>suant to</w:t>
            </w:r>
            <w:r>
              <w:rPr>
                <w:spacing w:val="2"/>
                <w:sz w:val="24"/>
                <w:szCs w:val="24"/>
              </w:rPr>
              <w:t xml:space="preserve"> </w:t>
            </w:r>
            <w:r>
              <w:rPr>
                <w:sz w:val="24"/>
                <w:szCs w:val="24"/>
              </w:rPr>
              <w:t>Clause</w:t>
            </w:r>
            <w:r>
              <w:rPr>
                <w:spacing w:val="-1"/>
                <w:sz w:val="24"/>
                <w:szCs w:val="24"/>
              </w:rPr>
              <w:t xml:space="preserve"> </w:t>
            </w:r>
            <w:r>
              <w:rPr>
                <w:sz w:val="24"/>
                <w:szCs w:val="24"/>
              </w:rPr>
              <w:t>GC 8 h</w:t>
            </w:r>
            <w:r>
              <w:rPr>
                <w:spacing w:val="-1"/>
                <w:sz w:val="24"/>
                <w:szCs w:val="24"/>
              </w:rPr>
              <w:t>e</w:t>
            </w:r>
            <w:r>
              <w:rPr>
                <w:sz w:val="24"/>
                <w:szCs w:val="24"/>
              </w:rPr>
              <w:t>r</w:t>
            </w:r>
            <w:r>
              <w:rPr>
                <w:spacing w:val="-2"/>
                <w:sz w:val="24"/>
                <w:szCs w:val="24"/>
              </w:rPr>
              <w:t>e</w:t>
            </w:r>
            <w:r>
              <w:rPr>
                <w:spacing w:val="2"/>
                <w:sz w:val="24"/>
                <w:szCs w:val="24"/>
              </w:rPr>
              <w:t>o</w:t>
            </w:r>
            <w:r>
              <w:rPr>
                <w:sz w:val="24"/>
                <w:szCs w:val="24"/>
              </w:rPr>
              <w:t>f.</w:t>
            </w:r>
          </w:p>
          <w:p w:rsidR="0055500B" w:rsidRPr="0055500B" w:rsidRDefault="0055500B" w:rsidP="0055500B">
            <w:pPr>
              <w:spacing w:before="43"/>
              <w:ind w:left="0" w:right="138"/>
              <w:jc w:val="both"/>
              <w:rPr>
                <w:sz w:val="24"/>
                <w:szCs w:val="24"/>
              </w:rPr>
            </w:pPr>
          </w:p>
        </w:tc>
      </w:tr>
      <w:tr w:rsidR="00921C3E" w:rsidTr="00772811">
        <w:trPr>
          <w:trHeight w:val="418"/>
        </w:trPr>
        <w:tc>
          <w:tcPr>
            <w:tcW w:w="2267" w:type="dxa"/>
          </w:tcPr>
          <w:p w:rsidR="00921C3E" w:rsidRPr="00217D1D" w:rsidRDefault="00217D1D" w:rsidP="00217D1D">
            <w:pPr>
              <w:spacing w:before="30"/>
              <w:ind w:left="0" w:right="-41"/>
              <w:rPr>
                <w:b/>
                <w:bCs/>
                <w:sz w:val="24"/>
                <w:szCs w:val="24"/>
              </w:rPr>
            </w:pPr>
            <w:r w:rsidRPr="00217D1D">
              <w:rPr>
                <w:b/>
                <w:bCs/>
                <w:spacing w:val="-2"/>
                <w:sz w:val="24"/>
                <w:szCs w:val="24"/>
              </w:rPr>
              <w:lastRenderedPageBreak/>
              <w:t>2.6.</w:t>
            </w:r>
            <w:r w:rsidRPr="00217D1D">
              <w:rPr>
                <w:b/>
                <w:bCs/>
                <w:spacing w:val="-5"/>
                <w:sz w:val="24"/>
                <w:szCs w:val="24"/>
              </w:rPr>
              <w:t>3</w:t>
            </w:r>
            <w:r w:rsidRPr="00217D1D">
              <w:rPr>
                <w:b/>
                <w:bCs/>
                <w:spacing w:val="-1"/>
                <w:sz w:val="24"/>
                <w:szCs w:val="24"/>
              </w:rPr>
              <w:t>Pa</w:t>
            </w:r>
            <w:r w:rsidRPr="00217D1D">
              <w:rPr>
                <w:b/>
                <w:bCs/>
                <w:spacing w:val="-10"/>
                <w:sz w:val="24"/>
                <w:szCs w:val="24"/>
              </w:rPr>
              <w:t>y</w:t>
            </w:r>
            <w:r w:rsidRPr="00217D1D">
              <w:rPr>
                <w:b/>
                <w:bCs/>
                <w:spacing w:val="-2"/>
                <w:sz w:val="24"/>
                <w:szCs w:val="24"/>
              </w:rPr>
              <w:t>m</w:t>
            </w:r>
            <w:r w:rsidRPr="00217D1D">
              <w:rPr>
                <w:b/>
                <w:bCs/>
                <w:spacing w:val="-3"/>
                <w:sz w:val="24"/>
                <w:szCs w:val="24"/>
              </w:rPr>
              <w:t>e</w:t>
            </w:r>
            <w:r w:rsidRPr="00217D1D">
              <w:rPr>
                <w:b/>
                <w:bCs/>
                <w:spacing w:val="-2"/>
                <w:sz w:val="24"/>
                <w:szCs w:val="24"/>
              </w:rPr>
              <w:t>n</w:t>
            </w:r>
            <w:r w:rsidRPr="00217D1D">
              <w:rPr>
                <w:b/>
                <w:bCs/>
                <w:sz w:val="24"/>
                <w:szCs w:val="24"/>
              </w:rPr>
              <w:t xml:space="preserve">t </w:t>
            </w:r>
            <w:r w:rsidRPr="00217D1D">
              <w:rPr>
                <w:b/>
                <w:bCs/>
                <w:spacing w:val="-2"/>
                <w:sz w:val="24"/>
                <w:szCs w:val="24"/>
              </w:rPr>
              <w:t xml:space="preserve">upon </w:t>
            </w:r>
            <w:r w:rsidRPr="00217D1D">
              <w:rPr>
                <w:b/>
                <w:bCs/>
                <w:spacing w:val="-3"/>
                <w:sz w:val="24"/>
                <w:szCs w:val="24"/>
              </w:rPr>
              <w:t>Ter</w:t>
            </w:r>
            <w:r w:rsidRPr="00217D1D">
              <w:rPr>
                <w:b/>
                <w:bCs/>
                <w:spacing w:val="-2"/>
                <w:sz w:val="24"/>
                <w:szCs w:val="24"/>
              </w:rPr>
              <w:t>min</w:t>
            </w:r>
            <w:r w:rsidRPr="00217D1D">
              <w:rPr>
                <w:b/>
                <w:bCs/>
                <w:spacing w:val="-6"/>
                <w:sz w:val="24"/>
                <w:szCs w:val="24"/>
              </w:rPr>
              <w:t>a</w:t>
            </w:r>
            <w:r w:rsidRPr="00217D1D">
              <w:rPr>
                <w:b/>
                <w:bCs/>
                <w:spacing w:val="-2"/>
                <w:sz w:val="24"/>
                <w:szCs w:val="24"/>
              </w:rPr>
              <w:t>tio</w:t>
            </w:r>
            <w:r w:rsidRPr="00217D1D">
              <w:rPr>
                <w:b/>
                <w:bCs/>
                <w:sz w:val="24"/>
                <w:szCs w:val="24"/>
              </w:rPr>
              <w:t>n</w:t>
            </w:r>
          </w:p>
        </w:tc>
        <w:tc>
          <w:tcPr>
            <w:tcW w:w="7020" w:type="dxa"/>
          </w:tcPr>
          <w:p w:rsidR="00921C3E" w:rsidRDefault="00217D1D" w:rsidP="00217D1D">
            <w:pPr>
              <w:spacing w:before="50"/>
              <w:ind w:left="0" w:right="139"/>
              <w:jc w:val="both"/>
              <w:rPr>
                <w:sz w:val="24"/>
                <w:szCs w:val="24"/>
              </w:rPr>
            </w:pPr>
            <w:r>
              <w:rPr>
                <w:sz w:val="24"/>
                <w:szCs w:val="24"/>
              </w:rPr>
              <w:t>Upon</w:t>
            </w:r>
            <w:r>
              <w:rPr>
                <w:spacing w:val="23"/>
                <w:sz w:val="24"/>
                <w:szCs w:val="24"/>
              </w:rPr>
              <w:t xml:space="preserve"> </w:t>
            </w:r>
            <w:r>
              <w:rPr>
                <w:sz w:val="24"/>
                <w:szCs w:val="24"/>
              </w:rPr>
              <w:t>te</w:t>
            </w:r>
            <w:r>
              <w:rPr>
                <w:spacing w:val="-1"/>
                <w:sz w:val="24"/>
                <w:szCs w:val="24"/>
              </w:rPr>
              <w:t>r</w:t>
            </w:r>
            <w:r>
              <w:rPr>
                <w:sz w:val="24"/>
                <w:szCs w:val="24"/>
              </w:rPr>
              <w:t>m</w:t>
            </w:r>
            <w:r>
              <w:rPr>
                <w:spacing w:val="1"/>
                <w:sz w:val="24"/>
                <w:szCs w:val="24"/>
              </w:rPr>
              <w:t>i</w:t>
            </w:r>
            <w:r>
              <w:rPr>
                <w:sz w:val="24"/>
                <w:szCs w:val="24"/>
              </w:rPr>
              <w:t>n</w:t>
            </w:r>
            <w:r>
              <w:rPr>
                <w:spacing w:val="-1"/>
                <w:sz w:val="24"/>
                <w:szCs w:val="24"/>
              </w:rPr>
              <w:t>a</w:t>
            </w:r>
            <w:r>
              <w:rPr>
                <w:sz w:val="24"/>
                <w:szCs w:val="24"/>
              </w:rPr>
              <w:t>t</w:t>
            </w:r>
            <w:r>
              <w:rPr>
                <w:spacing w:val="1"/>
                <w:sz w:val="24"/>
                <w:szCs w:val="24"/>
              </w:rPr>
              <w:t>i</w:t>
            </w:r>
            <w:r>
              <w:rPr>
                <w:sz w:val="24"/>
                <w:szCs w:val="24"/>
              </w:rPr>
              <w:t>on</w:t>
            </w:r>
            <w:r>
              <w:rPr>
                <w:spacing w:val="24"/>
                <w:sz w:val="24"/>
                <w:szCs w:val="24"/>
              </w:rPr>
              <w:t xml:space="preserve"> </w:t>
            </w:r>
            <w:r>
              <w:rPr>
                <w:spacing w:val="2"/>
                <w:sz w:val="24"/>
                <w:szCs w:val="24"/>
              </w:rPr>
              <w:t>o</w:t>
            </w:r>
            <w:r>
              <w:rPr>
                <w:sz w:val="24"/>
                <w:szCs w:val="24"/>
              </w:rPr>
              <w:t>f</w:t>
            </w:r>
            <w:r>
              <w:rPr>
                <w:spacing w:val="23"/>
                <w:sz w:val="24"/>
                <w:szCs w:val="24"/>
              </w:rPr>
              <w:t xml:space="preserve"> </w:t>
            </w:r>
            <w:r>
              <w:rPr>
                <w:sz w:val="24"/>
                <w:szCs w:val="24"/>
              </w:rPr>
              <w:t>th</w:t>
            </w:r>
            <w:r>
              <w:rPr>
                <w:spacing w:val="1"/>
                <w:sz w:val="24"/>
                <w:szCs w:val="24"/>
              </w:rPr>
              <w:t>i</w:t>
            </w:r>
            <w:r>
              <w:rPr>
                <w:sz w:val="24"/>
                <w:szCs w:val="24"/>
              </w:rPr>
              <w:t>s</w:t>
            </w:r>
            <w:r>
              <w:rPr>
                <w:spacing w:val="26"/>
                <w:sz w:val="24"/>
                <w:szCs w:val="24"/>
              </w:rPr>
              <w:t xml:space="preserve"> </w:t>
            </w:r>
            <w:r>
              <w:rPr>
                <w:sz w:val="24"/>
                <w:szCs w:val="24"/>
              </w:rPr>
              <w:t>Contr</w:t>
            </w:r>
            <w:r>
              <w:rPr>
                <w:spacing w:val="-1"/>
                <w:sz w:val="24"/>
                <w:szCs w:val="24"/>
              </w:rPr>
              <w:t>ac</w:t>
            </w:r>
            <w:r>
              <w:rPr>
                <w:sz w:val="24"/>
                <w:szCs w:val="24"/>
              </w:rPr>
              <w:t>t</w:t>
            </w:r>
            <w:r>
              <w:rPr>
                <w:spacing w:val="24"/>
                <w:sz w:val="24"/>
                <w:szCs w:val="24"/>
              </w:rPr>
              <w:t xml:space="preserve"> </w:t>
            </w:r>
            <w:r>
              <w:rPr>
                <w:sz w:val="24"/>
                <w:szCs w:val="24"/>
              </w:rPr>
              <w:t>p</w:t>
            </w:r>
            <w:r>
              <w:rPr>
                <w:spacing w:val="2"/>
                <w:sz w:val="24"/>
                <w:szCs w:val="24"/>
              </w:rPr>
              <w:t>u</w:t>
            </w:r>
            <w:r>
              <w:rPr>
                <w:sz w:val="24"/>
                <w:szCs w:val="24"/>
              </w:rPr>
              <w:t>rsu</w:t>
            </w:r>
            <w:r>
              <w:rPr>
                <w:spacing w:val="-1"/>
                <w:sz w:val="24"/>
                <w:szCs w:val="24"/>
              </w:rPr>
              <w:t>a</w:t>
            </w:r>
            <w:r>
              <w:rPr>
                <w:sz w:val="24"/>
                <w:szCs w:val="24"/>
              </w:rPr>
              <w:t>nt</w:t>
            </w:r>
            <w:r>
              <w:rPr>
                <w:spacing w:val="24"/>
                <w:sz w:val="24"/>
                <w:szCs w:val="24"/>
              </w:rPr>
              <w:t xml:space="preserve"> </w:t>
            </w:r>
            <w:r>
              <w:rPr>
                <w:sz w:val="24"/>
                <w:szCs w:val="24"/>
              </w:rPr>
              <w:t>to</w:t>
            </w:r>
            <w:r>
              <w:rPr>
                <w:spacing w:val="26"/>
                <w:sz w:val="24"/>
                <w:szCs w:val="24"/>
              </w:rPr>
              <w:t xml:space="preserve"> </w:t>
            </w:r>
            <w:r>
              <w:rPr>
                <w:sz w:val="24"/>
                <w:szCs w:val="24"/>
              </w:rPr>
              <w:t>Claus</w:t>
            </w:r>
            <w:r>
              <w:rPr>
                <w:spacing w:val="-1"/>
                <w:sz w:val="24"/>
                <w:szCs w:val="24"/>
              </w:rPr>
              <w:t>e</w:t>
            </w:r>
            <w:r>
              <w:rPr>
                <w:sz w:val="24"/>
                <w:szCs w:val="24"/>
              </w:rPr>
              <w:t>s</w:t>
            </w:r>
            <w:r>
              <w:rPr>
                <w:spacing w:val="24"/>
                <w:sz w:val="24"/>
                <w:szCs w:val="24"/>
              </w:rPr>
              <w:t xml:space="preserve"> </w:t>
            </w:r>
            <w:r>
              <w:rPr>
                <w:sz w:val="24"/>
                <w:szCs w:val="24"/>
              </w:rPr>
              <w:t>GC</w:t>
            </w:r>
            <w:r>
              <w:rPr>
                <w:spacing w:val="26"/>
                <w:sz w:val="24"/>
                <w:szCs w:val="24"/>
              </w:rPr>
              <w:t xml:space="preserve"> </w:t>
            </w:r>
            <w:r>
              <w:rPr>
                <w:sz w:val="24"/>
                <w:szCs w:val="24"/>
              </w:rPr>
              <w:t>2.6.1</w:t>
            </w:r>
            <w:r>
              <w:rPr>
                <w:spacing w:val="30"/>
                <w:sz w:val="24"/>
                <w:szCs w:val="24"/>
              </w:rPr>
              <w:t xml:space="preserve"> </w:t>
            </w:r>
            <w:r>
              <w:rPr>
                <w:sz w:val="24"/>
                <w:szCs w:val="24"/>
              </w:rPr>
              <w:t>or</w:t>
            </w:r>
            <w:r>
              <w:rPr>
                <w:spacing w:val="25"/>
                <w:sz w:val="24"/>
                <w:szCs w:val="24"/>
              </w:rPr>
              <w:t xml:space="preserve"> </w:t>
            </w:r>
            <w:r>
              <w:rPr>
                <w:sz w:val="24"/>
                <w:szCs w:val="24"/>
              </w:rPr>
              <w:t>GC 2.6.2, the PA sh</w:t>
            </w:r>
            <w:r>
              <w:rPr>
                <w:spacing w:val="-1"/>
                <w:sz w:val="24"/>
                <w:szCs w:val="24"/>
              </w:rPr>
              <w:t>a</w:t>
            </w:r>
            <w:r>
              <w:rPr>
                <w:sz w:val="24"/>
                <w:szCs w:val="24"/>
              </w:rPr>
              <w:t>ll</w:t>
            </w:r>
            <w:r>
              <w:rPr>
                <w:spacing w:val="1"/>
                <w:sz w:val="24"/>
                <w:szCs w:val="24"/>
              </w:rPr>
              <w:t xml:space="preserve"> </w:t>
            </w:r>
            <w:r>
              <w:rPr>
                <w:sz w:val="24"/>
                <w:szCs w:val="24"/>
              </w:rPr>
              <w:t>make</w:t>
            </w:r>
            <w:r>
              <w:rPr>
                <w:spacing w:val="-1"/>
                <w:sz w:val="24"/>
                <w:szCs w:val="24"/>
              </w:rPr>
              <w:t xml:space="preserve"> </w:t>
            </w:r>
            <w:r>
              <w:rPr>
                <w:sz w:val="24"/>
                <w:szCs w:val="24"/>
              </w:rPr>
              <w:t xml:space="preserve">the </w:t>
            </w:r>
            <w:r>
              <w:rPr>
                <w:spacing w:val="-1"/>
                <w:sz w:val="24"/>
                <w:szCs w:val="24"/>
              </w:rPr>
              <w:t>f</w:t>
            </w:r>
            <w:r>
              <w:rPr>
                <w:sz w:val="24"/>
                <w:szCs w:val="24"/>
              </w:rPr>
              <w:t>ol</w:t>
            </w:r>
            <w:r>
              <w:rPr>
                <w:spacing w:val="1"/>
                <w:sz w:val="24"/>
                <w:szCs w:val="24"/>
              </w:rPr>
              <w:t>l</w:t>
            </w:r>
            <w:r>
              <w:rPr>
                <w:sz w:val="24"/>
                <w:szCs w:val="24"/>
              </w:rPr>
              <w:t>owing</w:t>
            </w:r>
            <w:r>
              <w:rPr>
                <w:spacing w:val="-2"/>
                <w:sz w:val="24"/>
                <w:szCs w:val="24"/>
              </w:rPr>
              <w:t xml:space="preserve"> </w:t>
            </w:r>
            <w:r>
              <w:rPr>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 xml:space="preserve">nts </w:t>
            </w:r>
            <w:r>
              <w:rPr>
                <w:spacing w:val="1"/>
                <w:sz w:val="24"/>
                <w:szCs w:val="24"/>
              </w:rPr>
              <w:t>t</w:t>
            </w:r>
            <w:r>
              <w:rPr>
                <w:sz w:val="24"/>
                <w:szCs w:val="24"/>
              </w:rPr>
              <w:t>o the Consu</w:t>
            </w:r>
            <w:r>
              <w:rPr>
                <w:spacing w:val="1"/>
                <w:sz w:val="24"/>
                <w:szCs w:val="24"/>
              </w:rPr>
              <w:t>l</w:t>
            </w:r>
            <w:r>
              <w:rPr>
                <w:sz w:val="24"/>
                <w:szCs w:val="24"/>
              </w:rPr>
              <w:t>tant’</w:t>
            </w:r>
          </w:p>
          <w:p w:rsidR="00217D1D" w:rsidRDefault="00217D1D" w:rsidP="005C08C5">
            <w:pPr>
              <w:pStyle w:val="ListParagraph"/>
              <w:numPr>
                <w:ilvl w:val="0"/>
                <w:numId w:val="22"/>
              </w:numPr>
              <w:spacing w:before="50"/>
              <w:ind w:right="139"/>
              <w:jc w:val="both"/>
              <w:rPr>
                <w:sz w:val="24"/>
                <w:szCs w:val="24"/>
              </w:rPr>
            </w:pP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2"/>
                <w:sz w:val="24"/>
                <w:szCs w:val="24"/>
              </w:rPr>
              <w:t xml:space="preserve"> </w:t>
            </w:r>
            <w:r>
              <w:rPr>
                <w:sz w:val="24"/>
                <w:szCs w:val="24"/>
              </w:rPr>
              <w:t>pursu</w:t>
            </w:r>
            <w:r>
              <w:rPr>
                <w:spacing w:val="-1"/>
                <w:sz w:val="24"/>
                <w:szCs w:val="24"/>
              </w:rPr>
              <w:t>a</w:t>
            </w:r>
            <w:r>
              <w:rPr>
                <w:sz w:val="24"/>
                <w:szCs w:val="24"/>
              </w:rPr>
              <w:t>nt</w:t>
            </w:r>
            <w:r>
              <w:rPr>
                <w:spacing w:val="4"/>
                <w:sz w:val="24"/>
                <w:szCs w:val="24"/>
              </w:rPr>
              <w:t xml:space="preserve"> </w:t>
            </w:r>
            <w:r>
              <w:rPr>
                <w:sz w:val="24"/>
                <w:szCs w:val="24"/>
              </w:rPr>
              <w:t>to</w:t>
            </w:r>
            <w:r>
              <w:rPr>
                <w:spacing w:val="4"/>
                <w:sz w:val="24"/>
                <w:szCs w:val="24"/>
              </w:rPr>
              <w:t xml:space="preserve"> </w:t>
            </w:r>
            <w:r>
              <w:rPr>
                <w:sz w:val="24"/>
                <w:szCs w:val="24"/>
              </w:rPr>
              <w:t>Clause GC</w:t>
            </w:r>
            <w:r>
              <w:rPr>
                <w:spacing w:val="2"/>
                <w:sz w:val="24"/>
                <w:szCs w:val="24"/>
              </w:rPr>
              <w:t xml:space="preserve"> </w:t>
            </w:r>
            <w:r>
              <w:rPr>
                <w:sz w:val="24"/>
                <w:szCs w:val="24"/>
              </w:rPr>
              <w:t>6</w:t>
            </w:r>
            <w:r>
              <w:rPr>
                <w:spacing w:val="4"/>
                <w:sz w:val="24"/>
                <w:szCs w:val="24"/>
              </w:rPr>
              <w:t xml:space="preserve"> </w:t>
            </w:r>
            <w:r>
              <w:rPr>
                <w:sz w:val="24"/>
                <w:szCs w:val="24"/>
              </w:rPr>
              <w:t>for</w:t>
            </w:r>
            <w:r>
              <w:rPr>
                <w:spacing w:val="2"/>
                <w:sz w:val="24"/>
                <w:szCs w:val="24"/>
              </w:rPr>
              <w:t xml:space="preserve"> </w:t>
            </w:r>
            <w:r>
              <w:rPr>
                <w:spacing w:val="1"/>
                <w:sz w:val="24"/>
                <w:szCs w:val="24"/>
              </w:rPr>
              <w:t>S</w:t>
            </w:r>
            <w:r>
              <w:rPr>
                <w:spacing w:val="-1"/>
                <w:sz w:val="24"/>
                <w:szCs w:val="24"/>
              </w:rPr>
              <w:t>e</w:t>
            </w:r>
            <w:r>
              <w:rPr>
                <w:sz w:val="24"/>
                <w:szCs w:val="24"/>
              </w:rPr>
              <w:t>r</w:t>
            </w:r>
            <w:r>
              <w:rPr>
                <w:spacing w:val="1"/>
                <w:sz w:val="24"/>
                <w:szCs w:val="24"/>
              </w:rPr>
              <w:t>v</w:t>
            </w:r>
            <w:r>
              <w:rPr>
                <w:sz w:val="24"/>
                <w:szCs w:val="24"/>
              </w:rPr>
              <w:t>ic</w:t>
            </w:r>
            <w:r>
              <w:rPr>
                <w:spacing w:val="-1"/>
                <w:sz w:val="24"/>
                <w:szCs w:val="24"/>
              </w:rPr>
              <w:t>e</w:t>
            </w:r>
            <w:r>
              <w:rPr>
                <w:sz w:val="24"/>
                <w:szCs w:val="24"/>
              </w:rPr>
              <w:t>s</w:t>
            </w:r>
            <w:r>
              <w:rPr>
                <w:spacing w:val="2"/>
                <w:sz w:val="24"/>
                <w:szCs w:val="24"/>
              </w:rPr>
              <w:t xml:space="preserve"> </w:t>
            </w:r>
            <w:r>
              <w:rPr>
                <w:sz w:val="24"/>
                <w:szCs w:val="24"/>
              </w:rPr>
              <w:t>s</w:t>
            </w:r>
            <w:r>
              <w:rPr>
                <w:spacing w:val="-1"/>
                <w:sz w:val="24"/>
                <w:szCs w:val="24"/>
              </w:rPr>
              <w:t>a</w:t>
            </w:r>
            <w:r>
              <w:rPr>
                <w:sz w:val="24"/>
                <w:szCs w:val="24"/>
              </w:rPr>
              <w:t>t</w:t>
            </w:r>
            <w:r>
              <w:rPr>
                <w:spacing w:val="1"/>
                <w:sz w:val="24"/>
                <w:szCs w:val="24"/>
              </w:rPr>
              <w:t>i</w:t>
            </w:r>
            <w:r>
              <w:rPr>
                <w:sz w:val="24"/>
                <w:szCs w:val="24"/>
              </w:rPr>
              <w:t>sf</w:t>
            </w:r>
            <w:r>
              <w:rPr>
                <w:spacing w:val="1"/>
                <w:sz w:val="24"/>
                <w:szCs w:val="24"/>
              </w:rPr>
              <w:t>a</w:t>
            </w:r>
            <w:r>
              <w:rPr>
                <w:spacing w:val="-1"/>
                <w:sz w:val="24"/>
                <w:szCs w:val="24"/>
              </w:rPr>
              <w:t>c</w:t>
            </w:r>
            <w:r>
              <w:rPr>
                <w:sz w:val="24"/>
                <w:szCs w:val="24"/>
              </w:rPr>
              <w:t>tori</w:t>
            </w:r>
            <w:r>
              <w:rPr>
                <w:spacing w:val="3"/>
                <w:sz w:val="24"/>
                <w:szCs w:val="24"/>
              </w:rPr>
              <w:t>l</w:t>
            </w:r>
            <w:r>
              <w:rPr>
                <w:sz w:val="24"/>
                <w:szCs w:val="24"/>
              </w:rPr>
              <w:t>y p</w:t>
            </w:r>
            <w:r>
              <w:rPr>
                <w:spacing w:val="-1"/>
                <w:sz w:val="24"/>
                <w:szCs w:val="24"/>
              </w:rPr>
              <w:t>e</w:t>
            </w:r>
            <w:r>
              <w:rPr>
                <w:sz w:val="24"/>
                <w:szCs w:val="24"/>
              </w:rPr>
              <w:t>r</w:t>
            </w:r>
            <w:r>
              <w:rPr>
                <w:spacing w:val="-1"/>
                <w:sz w:val="24"/>
                <w:szCs w:val="24"/>
              </w:rPr>
              <w:t>f</w:t>
            </w:r>
            <w:r>
              <w:rPr>
                <w:sz w:val="24"/>
                <w:szCs w:val="24"/>
              </w:rPr>
              <w:t>o</w:t>
            </w:r>
            <w:r>
              <w:rPr>
                <w:spacing w:val="-1"/>
                <w:sz w:val="24"/>
                <w:szCs w:val="24"/>
              </w:rPr>
              <w:t>r</w:t>
            </w:r>
            <w:r>
              <w:rPr>
                <w:sz w:val="24"/>
                <w:szCs w:val="24"/>
              </w:rPr>
              <w:t xml:space="preserve">med </w:t>
            </w:r>
            <w:r>
              <w:rPr>
                <w:spacing w:val="2"/>
                <w:sz w:val="24"/>
                <w:szCs w:val="24"/>
              </w:rPr>
              <w:t>p</w:t>
            </w:r>
            <w:r>
              <w:rPr>
                <w:sz w:val="24"/>
                <w:szCs w:val="24"/>
              </w:rPr>
              <w:t>rior</w:t>
            </w:r>
            <w:r>
              <w:rPr>
                <w:spacing w:val="-1"/>
                <w:sz w:val="24"/>
                <w:szCs w:val="24"/>
              </w:rPr>
              <w:t xml:space="preserve"> </w:t>
            </w:r>
            <w:r>
              <w:rPr>
                <w:sz w:val="24"/>
                <w:szCs w:val="24"/>
              </w:rPr>
              <w:t xml:space="preserve">to </w:t>
            </w:r>
            <w:r>
              <w:rPr>
                <w:spacing w:val="1"/>
                <w:sz w:val="24"/>
                <w:szCs w:val="24"/>
              </w:rPr>
              <w:t>t</w:t>
            </w:r>
            <w:r>
              <w:rPr>
                <w:sz w:val="24"/>
                <w:szCs w:val="24"/>
              </w:rPr>
              <w:t>he</w:t>
            </w:r>
            <w:r>
              <w:rPr>
                <w:spacing w:val="-1"/>
                <w:sz w:val="24"/>
                <w:szCs w:val="24"/>
              </w:rPr>
              <w:t xml:space="preserve"> </w:t>
            </w:r>
            <w:r>
              <w:rPr>
                <w:spacing w:val="1"/>
                <w:sz w:val="24"/>
                <w:szCs w:val="24"/>
              </w:rPr>
              <w:t>e</w:t>
            </w:r>
            <w:r>
              <w:rPr>
                <w:sz w:val="24"/>
                <w:szCs w:val="24"/>
              </w:rPr>
              <w:t>f</w:t>
            </w:r>
            <w:r>
              <w:rPr>
                <w:spacing w:val="1"/>
                <w:sz w:val="24"/>
                <w:szCs w:val="24"/>
              </w:rPr>
              <w:t>f</w:t>
            </w:r>
            <w:r>
              <w:rPr>
                <w:spacing w:val="-1"/>
                <w:sz w:val="24"/>
                <w:szCs w:val="24"/>
              </w:rPr>
              <w:t>ec</w:t>
            </w:r>
            <w:r>
              <w:rPr>
                <w:sz w:val="24"/>
                <w:szCs w:val="24"/>
              </w:rPr>
              <w:t>t</w:t>
            </w:r>
            <w:r>
              <w:rPr>
                <w:spacing w:val="1"/>
                <w:sz w:val="24"/>
                <w:szCs w:val="24"/>
              </w:rPr>
              <w:t>i</w:t>
            </w:r>
            <w:r>
              <w:rPr>
                <w:sz w:val="24"/>
                <w:szCs w:val="24"/>
              </w:rPr>
              <w:t>ve</w:t>
            </w:r>
            <w:r>
              <w:rPr>
                <w:spacing w:val="-1"/>
                <w:sz w:val="24"/>
                <w:szCs w:val="24"/>
              </w:rPr>
              <w:t xml:space="preserve"> </w:t>
            </w:r>
            <w:r>
              <w:rPr>
                <w:sz w:val="24"/>
                <w:szCs w:val="24"/>
              </w:rPr>
              <w:t>d</w:t>
            </w:r>
            <w:r>
              <w:rPr>
                <w:spacing w:val="-1"/>
                <w:sz w:val="24"/>
                <w:szCs w:val="24"/>
              </w:rPr>
              <w:t>a</w:t>
            </w:r>
            <w:r>
              <w:rPr>
                <w:sz w:val="24"/>
                <w:szCs w:val="24"/>
              </w:rPr>
              <w:t xml:space="preserve">te </w:t>
            </w:r>
            <w:r>
              <w:rPr>
                <w:spacing w:val="2"/>
                <w:sz w:val="24"/>
                <w:szCs w:val="24"/>
              </w:rPr>
              <w:t>o</w:t>
            </w:r>
            <w:r>
              <w:rPr>
                <w:sz w:val="24"/>
                <w:szCs w:val="24"/>
              </w:rPr>
              <w:t>f t</w:t>
            </w:r>
            <w:r>
              <w:rPr>
                <w:spacing w:val="-1"/>
                <w:sz w:val="24"/>
                <w:szCs w:val="24"/>
              </w:rPr>
              <w:t>e</w:t>
            </w:r>
            <w:r>
              <w:rPr>
                <w:sz w:val="24"/>
                <w:szCs w:val="24"/>
              </w:rPr>
              <w:t>rmin</w:t>
            </w:r>
            <w:r>
              <w:rPr>
                <w:spacing w:val="-1"/>
                <w:sz w:val="24"/>
                <w:szCs w:val="24"/>
              </w:rPr>
              <w:t>a</w:t>
            </w:r>
            <w:r>
              <w:rPr>
                <w:sz w:val="24"/>
                <w:szCs w:val="24"/>
              </w:rPr>
              <w:t>t</w:t>
            </w:r>
            <w:r>
              <w:rPr>
                <w:spacing w:val="1"/>
                <w:sz w:val="24"/>
                <w:szCs w:val="24"/>
              </w:rPr>
              <w:t>i</w:t>
            </w:r>
            <w:r>
              <w:rPr>
                <w:spacing w:val="2"/>
                <w:sz w:val="24"/>
                <w:szCs w:val="24"/>
              </w:rPr>
              <w:t>o</w:t>
            </w:r>
            <w:r>
              <w:rPr>
                <w:sz w:val="24"/>
                <w:szCs w:val="24"/>
              </w:rPr>
              <w:t>n;</w:t>
            </w:r>
          </w:p>
          <w:p w:rsidR="00217D1D" w:rsidRPr="00217D1D" w:rsidRDefault="00217D1D" w:rsidP="005C08C5">
            <w:pPr>
              <w:pStyle w:val="ListParagraph"/>
              <w:numPr>
                <w:ilvl w:val="0"/>
                <w:numId w:val="22"/>
              </w:numPr>
              <w:spacing w:before="50"/>
              <w:ind w:right="139"/>
              <w:jc w:val="both"/>
              <w:rPr>
                <w:sz w:val="24"/>
                <w:szCs w:val="24"/>
              </w:rPr>
            </w:pPr>
            <w:r>
              <w:rPr>
                <w:spacing w:val="-1"/>
                <w:sz w:val="24"/>
                <w:szCs w:val="24"/>
              </w:rPr>
              <w:t>e</w:t>
            </w:r>
            <w:r>
              <w:rPr>
                <w:spacing w:val="2"/>
                <w:sz w:val="24"/>
                <w:szCs w:val="24"/>
              </w:rPr>
              <w:t>x</w:t>
            </w:r>
            <w:r>
              <w:rPr>
                <w:spacing w:val="-1"/>
                <w:sz w:val="24"/>
                <w:szCs w:val="24"/>
              </w:rPr>
              <w:t>ce</w:t>
            </w:r>
            <w:r>
              <w:rPr>
                <w:sz w:val="24"/>
                <w:szCs w:val="24"/>
              </w:rPr>
              <w:t xml:space="preserve">pt </w:t>
            </w:r>
            <w:r>
              <w:rPr>
                <w:spacing w:val="1"/>
                <w:sz w:val="24"/>
                <w:szCs w:val="24"/>
              </w:rPr>
              <w:t>i</w:t>
            </w:r>
            <w:r>
              <w:rPr>
                <w:sz w:val="24"/>
                <w:szCs w:val="24"/>
              </w:rPr>
              <w:t>n the</w:t>
            </w:r>
            <w:r>
              <w:rPr>
                <w:spacing w:val="2"/>
                <w:sz w:val="24"/>
                <w:szCs w:val="24"/>
              </w:rPr>
              <w:t xml:space="preserve"> </w:t>
            </w:r>
            <w:r>
              <w:rPr>
                <w:spacing w:val="-1"/>
                <w:sz w:val="24"/>
                <w:szCs w:val="24"/>
              </w:rPr>
              <w:t>ca</w:t>
            </w:r>
            <w:r>
              <w:rPr>
                <w:sz w:val="24"/>
                <w:szCs w:val="24"/>
              </w:rPr>
              <w:t>se</w:t>
            </w:r>
            <w:r>
              <w:rPr>
                <w:spacing w:val="1"/>
                <w:sz w:val="24"/>
                <w:szCs w:val="24"/>
              </w:rPr>
              <w:t xml:space="preserve"> </w:t>
            </w:r>
            <w:r>
              <w:rPr>
                <w:sz w:val="24"/>
                <w:szCs w:val="24"/>
              </w:rPr>
              <w:t>of</w:t>
            </w:r>
            <w:r>
              <w:rPr>
                <w:spacing w:val="1"/>
                <w:sz w:val="24"/>
                <w:szCs w:val="24"/>
              </w:rPr>
              <w:t xml:space="preserve"> </w:t>
            </w:r>
            <w:r>
              <w:rPr>
                <w:sz w:val="24"/>
                <w:szCs w:val="24"/>
              </w:rPr>
              <w:t>te</w:t>
            </w:r>
            <w:r>
              <w:rPr>
                <w:spacing w:val="1"/>
                <w:sz w:val="24"/>
                <w:szCs w:val="24"/>
              </w:rPr>
              <w:t>r</w:t>
            </w:r>
            <w:r>
              <w:rPr>
                <w:sz w:val="24"/>
                <w:szCs w:val="24"/>
              </w:rPr>
              <w:t>m</w:t>
            </w:r>
            <w:r>
              <w:rPr>
                <w:spacing w:val="1"/>
                <w:sz w:val="24"/>
                <w:szCs w:val="24"/>
              </w:rPr>
              <w:t>i</w:t>
            </w:r>
            <w:r>
              <w:rPr>
                <w:sz w:val="24"/>
                <w:szCs w:val="24"/>
              </w:rPr>
              <w:t>n</w:t>
            </w:r>
            <w:r>
              <w:rPr>
                <w:spacing w:val="-1"/>
                <w:sz w:val="24"/>
                <w:szCs w:val="24"/>
              </w:rPr>
              <w:t>a</w:t>
            </w:r>
            <w:r>
              <w:rPr>
                <w:sz w:val="24"/>
                <w:szCs w:val="24"/>
              </w:rPr>
              <w:t>t</w:t>
            </w:r>
            <w:r>
              <w:rPr>
                <w:spacing w:val="1"/>
                <w:sz w:val="24"/>
                <w:szCs w:val="24"/>
              </w:rPr>
              <w:t>i</w:t>
            </w:r>
            <w:r>
              <w:rPr>
                <w:sz w:val="24"/>
                <w:szCs w:val="24"/>
              </w:rPr>
              <w:t>on pu</w:t>
            </w:r>
            <w:r>
              <w:rPr>
                <w:spacing w:val="-1"/>
                <w:sz w:val="24"/>
                <w:szCs w:val="24"/>
              </w:rPr>
              <w:t>r</w:t>
            </w:r>
            <w:r>
              <w:rPr>
                <w:sz w:val="24"/>
                <w:szCs w:val="24"/>
              </w:rPr>
              <w:t xml:space="preserve">suant to </w:t>
            </w:r>
            <w:r>
              <w:rPr>
                <w:spacing w:val="2"/>
                <w:sz w:val="24"/>
                <w:szCs w:val="24"/>
              </w:rPr>
              <w:t>p</w:t>
            </w:r>
            <w:r>
              <w:rPr>
                <w:spacing w:val="-1"/>
                <w:sz w:val="24"/>
                <w:szCs w:val="24"/>
              </w:rPr>
              <w:t>a</w:t>
            </w:r>
            <w:r>
              <w:rPr>
                <w:spacing w:val="1"/>
                <w:sz w:val="24"/>
                <w:szCs w:val="24"/>
              </w:rPr>
              <w:t>r</w:t>
            </w:r>
            <w:r>
              <w:rPr>
                <w:spacing w:val="-1"/>
                <w:sz w:val="24"/>
                <w:szCs w:val="24"/>
              </w:rPr>
              <w:t>a</w:t>
            </w:r>
            <w:r>
              <w:rPr>
                <w:sz w:val="24"/>
                <w:szCs w:val="24"/>
              </w:rPr>
              <w:t>g</w:t>
            </w:r>
            <w:r>
              <w:rPr>
                <w:spacing w:val="-1"/>
                <w:sz w:val="24"/>
                <w:szCs w:val="24"/>
              </w:rPr>
              <w:t>ra</w:t>
            </w:r>
            <w:r>
              <w:rPr>
                <w:sz w:val="24"/>
                <w:szCs w:val="24"/>
              </w:rPr>
              <w:t>phs</w:t>
            </w:r>
            <w:r>
              <w:rPr>
                <w:spacing w:val="2"/>
                <w:sz w:val="24"/>
                <w:szCs w:val="24"/>
              </w:rPr>
              <w:t xml:space="preserve"> </w:t>
            </w:r>
            <w:r>
              <w:rPr>
                <w:sz w:val="24"/>
                <w:szCs w:val="24"/>
              </w:rPr>
              <w:t>(</w:t>
            </w:r>
            <w:r>
              <w:rPr>
                <w:spacing w:val="-2"/>
                <w:sz w:val="24"/>
                <w:szCs w:val="24"/>
              </w:rPr>
              <w:t>a</w:t>
            </w:r>
            <w:r>
              <w:rPr>
                <w:sz w:val="24"/>
                <w:szCs w:val="24"/>
              </w:rPr>
              <w:t>)</w:t>
            </w:r>
            <w:r>
              <w:rPr>
                <w:spacing w:val="5"/>
                <w:sz w:val="24"/>
                <w:szCs w:val="24"/>
              </w:rPr>
              <w:t xml:space="preserve"> </w:t>
            </w:r>
            <w:r>
              <w:rPr>
                <w:sz w:val="24"/>
                <w:szCs w:val="24"/>
              </w:rPr>
              <w:t>thro</w:t>
            </w:r>
            <w:r>
              <w:rPr>
                <w:spacing w:val="2"/>
                <w:sz w:val="24"/>
                <w:szCs w:val="24"/>
              </w:rPr>
              <w:t>u</w:t>
            </w:r>
            <w:r>
              <w:rPr>
                <w:spacing w:val="-2"/>
                <w:sz w:val="24"/>
                <w:szCs w:val="24"/>
              </w:rPr>
              <w:t>g</w:t>
            </w:r>
            <w:r>
              <w:rPr>
                <w:sz w:val="24"/>
                <w:szCs w:val="24"/>
              </w:rPr>
              <w:t>h (</w:t>
            </w:r>
            <w:r>
              <w:rPr>
                <w:spacing w:val="-2"/>
                <w:sz w:val="24"/>
                <w:szCs w:val="24"/>
              </w:rPr>
              <w:t>c</w:t>
            </w:r>
            <w:r>
              <w:rPr>
                <w:sz w:val="24"/>
                <w:szCs w:val="24"/>
              </w:rPr>
              <w:t>),</w:t>
            </w:r>
            <w:r>
              <w:rPr>
                <w:spacing w:val="4"/>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w:t>
            </w:r>
            <w:r>
              <w:rPr>
                <w:spacing w:val="-1"/>
                <w:sz w:val="24"/>
                <w:szCs w:val="24"/>
              </w:rPr>
              <w:t>f</w:t>
            </w:r>
            <w:r>
              <w:rPr>
                <w:sz w:val="24"/>
                <w:szCs w:val="24"/>
              </w:rPr>
              <w:t>)</w:t>
            </w:r>
            <w:r>
              <w:rPr>
                <w:spacing w:val="4"/>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Clause</w:t>
            </w:r>
            <w:r>
              <w:rPr>
                <w:spacing w:val="4"/>
                <w:sz w:val="24"/>
                <w:szCs w:val="24"/>
              </w:rPr>
              <w:t xml:space="preserve"> </w:t>
            </w:r>
            <w:r>
              <w:rPr>
                <w:spacing w:val="2"/>
                <w:sz w:val="24"/>
                <w:szCs w:val="24"/>
              </w:rPr>
              <w:t>G</w:t>
            </w:r>
            <w:r>
              <w:rPr>
                <w:sz w:val="24"/>
                <w:szCs w:val="24"/>
              </w:rPr>
              <w:t>C</w:t>
            </w:r>
            <w:r>
              <w:rPr>
                <w:spacing w:val="6"/>
                <w:sz w:val="24"/>
                <w:szCs w:val="24"/>
              </w:rPr>
              <w:t xml:space="preserve"> </w:t>
            </w:r>
            <w:r>
              <w:rPr>
                <w:sz w:val="24"/>
                <w:szCs w:val="24"/>
              </w:rPr>
              <w:t>2.6.1,</w:t>
            </w:r>
            <w:r>
              <w:rPr>
                <w:spacing w:val="5"/>
                <w:sz w:val="24"/>
                <w:szCs w:val="24"/>
              </w:rPr>
              <w:t xml:space="preserve"> </w:t>
            </w:r>
            <w:r>
              <w:rPr>
                <w:sz w:val="24"/>
                <w:szCs w:val="24"/>
              </w:rPr>
              <w:t>r</w:t>
            </w:r>
            <w:r>
              <w:rPr>
                <w:spacing w:val="-2"/>
                <w:sz w:val="24"/>
                <w:szCs w:val="24"/>
              </w:rPr>
              <w:t>e</w:t>
            </w:r>
            <w:r>
              <w:rPr>
                <w:sz w:val="24"/>
                <w:szCs w:val="24"/>
              </w:rPr>
              <w:t>i</w:t>
            </w:r>
            <w:r>
              <w:rPr>
                <w:spacing w:val="1"/>
                <w:sz w:val="24"/>
                <w:szCs w:val="24"/>
              </w:rPr>
              <w:t>m</w:t>
            </w:r>
            <w:r>
              <w:rPr>
                <w:sz w:val="24"/>
                <w:szCs w:val="24"/>
              </w:rPr>
              <w:t>burs</w:t>
            </w:r>
            <w:r>
              <w:rPr>
                <w:spacing w:val="-1"/>
                <w:sz w:val="24"/>
                <w:szCs w:val="24"/>
              </w:rPr>
              <w:t>e</w:t>
            </w:r>
            <w:r>
              <w:rPr>
                <w:sz w:val="24"/>
                <w:szCs w:val="24"/>
              </w:rPr>
              <w:t>ment</w:t>
            </w:r>
            <w:r>
              <w:rPr>
                <w:spacing w:val="8"/>
                <w:sz w:val="24"/>
                <w:szCs w:val="24"/>
              </w:rPr>
              <w:t xml:space="preserve"> </w:t>
            </w:r>
            <w:r>
              <w:rPr>
                <w:sz w:val="24"/>
                <w:szCs w:val="24"/>
              </w:rPr>
              <w:t>of</w:t>
            </w:r>
            <w:r>
              <w:rPr>
                <w:spacing w:val="4"/>
                <w:sz w:val="24"/>
                <w:szCs w:val="24"/>
              </w:rPr>
              <w:t xml:space="preserve"> </w:t>
            </w:r>
            <w:r>
              <w:rPr>
                <w:spacing w:val="-1"/>
                <w:sz w:val="24"/>
                <w:szCs w:val="24"/>
              </w:rPr>
              <w:t>a</w:t>
            </w:r>
            <w:r>
              <w:rPr>
                <w:spacing w:val="5"/>
                <w:sz w:val="24"/>
                <w:szCs w:val="24"/>
              </w:rPr>
              <w:t>n</w:t>
            </w:r>
            <w:r>
              <w:rPr>
                <w:sz w:val="24"/>
                <w:szCs w:val="24"/>
              </w:rPr>
              <w:t>y re</w:t>
            </w:r>
            <w:r>
              <w:rPr>
                <w:spacing w:val="-1"/>
                <w:sz w:val="24"/>
                <w:szCs w:val="24"/>
              </w:rPr>
              <w:t>a</w:t>
            </w:r>
            <w:r>
              <w:rPr>
                <w:sz w:val="24"/>
                <w:szCs w:val="24"/>
              </w:rPr>
              <w:t>sona</w:t>
            </w:r>
            <w:r>
              <w:rPr>
                <w:spacing w:val="-1"/>
                <w:sz w:val="24"/>
                <w:szCs w:val="24"/>
              </w:rPr>
              <w:t>b</w:t>
            </w:r>
            <w:r>
              <w:rPr>
                <w:sz w:val="24"/>
                <w:szCs w:val="24"/>
              </w:rPr>
              <w:t xml:space="preserve">le </w:t>
            </w:r>
            <w:r>
              <w:rPr>
                <w:spacing w:val="-1"/>
                <w:sz w:val="24"/>
                <w:szCs w:val="24"/>
              </w:rPr>
              <w:t>c</w:t>
            </w:r>
            <w:r>
              <w:rPr>
                <w:sz w:val="24"/>
                <w:szCs w:val="24"/>
              </w:rPr>
              <w:t>ost</w:t>
            </w:r>
            <w:r>
              <w:rPr>
                <w:spacing w:val="5"/>
                <w:sz w:val="24"/>
                <w:szCs w:val="24"/>
              </w:rPr>
              <w:t xml:space="preserve"> </w:t>
            </w:r>
            <w:r>
              <w:rPr>
                <w:sz w:val="24"/>
                <w:szCs w:val="24"/>
              </w:rPr>
              <w:t>incid</w:t>
            </w:r>
            <w:r>
              <w:rPr>
                <w:spacing w:val="-1"/>
                <w:sz w:val="24"/>
                <w:szCs w:val="24"/>
              </w:rPr>
              <w:t>e</w:t>
            </w:r>
            <w:r>
              <w:rPr>
                <w:sz w:val="24"/>
                <w:szCs w:val="24"/>
              </w:rPr>
              <w:t>nt</w:t>
            </w:r>
            <w:r>
              <w:rPr>
                <w:spacing w:val="5"/>
                <w:sz w:val="24"/>
                <w:szCs w:val="24"/>
              </w:rPr>
              <w:t xml:space="preserve"> </w:t>
            </w:r>
            <w:r>
              <w:rPr>
                <w:sz w:val="24"/>
                <w:szCs w:val="24"/>
              </w:rPr>
              <w:t>to</w:t>
            </w:r>
            <w:r>
              <w:rPr>
                <w:spacing w:val="5"/>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r</w:t>
            </w:r>
            <w:r>
              <w:rPr>
                <w:sz w:val="24"/>
                <w:szCs w:val="24"/>
              </w:rPr>
              <w:t>o</w:t>
            </w:r>
            <w:r>
              <w:rPr>
                <w:spacing w:val="3"/>
                <w:sz w:val="24"/>
                <w:szCs w:val="24"/>
              </w:rPr>
              <w:t>m</w:t>
            </w:r>
            <w:r>
              <w:rPr>
                <w:sz w:val="24"/>
                <w:szCs w:val="24"/>
              </w:rPr>
              <w:t>pt</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o</w:t>
            </w:r>
            <w:r>
              <w:rPr>
                <w:spacing w:val="-1"/>
                <w:sz w:val="24"/>
                <w:szCs w:val="24"/>
              </w:rPr>
              <w:t>r</w:t>
            </w:r>
            <w:r>
              <w:rPr>
                <w:spacing w:val="2"/>
                <w:sz w:val="24"/>
                <w:szCs w:val="24"/>
              </w:rPr>
              <w:t>d</w:t>
            </w:r>
            <w:r>
              <w:rPr>
                <w:spacing w:val="-1"/>
                <w:sz w:val="24"/>
                <w:szCs w:val="24"/>
              </w:rPr>
              <w:t>e</w:t>
            </w:r>
            <w:r>
              <w:rPr>
                <w:sz w:val="24"/>
                <w:szCs w:val="24"/>
              </w:rPr>
              <w:t>r</w:t>
            </w:r>
            <w:r>
              <w:rPr>
                <w:spacing w:val="4"/>
                <w:sz w:val="24"/>
                <w:szCs w:val="24"/>
              </w:rPr>
              <w:t>l</w:t>
            </w:r>
            <w:r>
              <w:rPr>
                <w:sz w:val="24"/>
                <w:szCs w:val="24"/>
              </w:rPr>
              <w:t>y t</w:t>
            </w:r>
            <w:r>
              <w:rPr>
                <w:spacing w:val="2"/>
                <w:sz w:val="24"/>
                <w:szCs w:val="24"/>
              </w:rPr>
              <w:t>e</w:t>
            </w:r>
            <w:r>
              <w:rPr>
                <w:sz w:val="24"/>
                <w:szCs w:val="24"/>
              </w:rPr>
              <w:t>rmin</w:t>
            </w:r>
            <w:r>
              <w:rPr>
                <w:spacing w:val="-1"/>
                <w:sz w:val="24"/>
                <w:szCs w:val="24"/>
              </w:rPr>
              <w:t>a</w:t>
            </w:r>
            <w:r>
              <w:rPr>
                <w:sz w:val="24"/>
                <w:szCs w:val="24"/>
              </w:rPr>
              <w:t>t</w:t>
            </w:r>
            <w:r>
              <w:rPr>
                <w:spacing w:val="1"/>
                <w:sz w:val="24"/>
                <w:szCs w:val="24"/>
              </w:rPr>
              <w:t>i</w:t>
            </w:r>
            <w:r>
              <w:rPr>
                <w:sz w:val="24"/>
                <w:szCs w:val="24"/>
              </w:rPr>
              <w:t>on</w:t>
            </w:r>
            <w:r>
              <w:rPr>
                <w:spacing w:val="5"/>
                <w:sz w:val="24"/>
                <w:szCs w:val="24"/>
              </w:rPr>
              <w:t xml:space="preserve"> </w:t>
            </w:r>
            <w:r>
              <w:rPr>
                <w:sz w:val="24"/>
                <w:szCs w:val="24"/>
              </w:rPr>
              <w:t>of</w:t>
            </w:r>
            <w:r>
              <w:rPr>
                <w:spacing w:val="4"/>
                <w:sz w:val="24"/>
                <w:szCs w:val="24"/>
              </w:rPr>
              <w:t xml:space="preserve"> </w:t>
            </w:r>
            <w:r>
              <w:rPr>
                <w:sz w:val="24"/>
                <w:szCs w:val="24"/>
              </w:rPr>
              <w:t>the</w:t>
            </w:r>
            <w:r>
              <w:rPr>
                <w:spacing w:val="6"/>
                <w:sz w:val="24"/>
                <w:szCs w:val="24"/>
              </w:rPr>
              <w:t xml:space="preserve"> </w:t>
            </w:r>
            <w:r>
              <w:rPr>
                <w:sz w:val="24"/>
                <w:szCs w:val="24"/>
              </w:rPr>
              <w:t>Contr</w:t>
            </w:r>
            <w:r>
              <w:rPr>
                <w:spacing w:val="-1"/>
                <w:sz w:val="24"/>
                <w:szCs w:val="24"/>
              </w:rPr>
              <w:t>ac</w:t>
            </w:r>
            <w:r>
              <w:rPr>
                <w:sz w:val="24"/>
                <w:szCs w:val="24"/>
              </w:rPr>
              <w:t>t, including the</w:t>
            </w:r>
            <w:r>
              <w:rPr>
                <w:spacing w:val="4"/>
                <w:sz w:val="24"/>
                <w:szCs w:val="24"/>
              </w:rPr>
              <w:t xml:space="preserve"> </w:t>
            </w:r>
            <w:r>
              <w:rPr>
                <w:spacing w:val="-1"/>
                <w:sz w:val="24"/>
                <w:szCs w:val="24"/>
              </w:rPr>
              <w:t>c</w:t>
            </w:r>
            <w:r>
              <w:rPr>
                <w:sz w:val="24"/>
                <w:szCs w:val="24"/>
              </w:rPr>
              <w:t>ost</w:t>
            </w:r>
            <w:r>
              <w:rPr>
                <w:spacing w:val="3"/>
                <w:sz w:val="24"/>
                <w:szCs w:val="24"/>
              </w:rPr>
              <w:t xml:space="preserve"> </w:t>
            </w:r>
            <w:r>
              <w:rPr>
                <w:sz w:val="24"/>
                <w:szCs w:val="24"/>
              </w:rPr>
              <w:t>of</w:t>
            </w:r>
            <w:r>
              <w:rPr>
                <w:spacing w:val="4"/>
                <w:sz w:val="24"/>
                <w:szCs w:val="24"/>
              </w:rPr>
              <w:t xml:space="preserve"> </w:t>
            </w:r>
            <w:r>
              <w:rPr>
                <w:sz w:val="24"/>
                <w:szCs w:val="24"/>
              </w:rPr>
              <w:t>the</w:t>
            </w:r>
            <w:r>
              <w:rPr>
                <w:spacing w:val="2"/>
                <w:sz w:val="24"/>
                <w:szCs w:val="24"/>
              </w:rPr>
              <w:t xml:space="preserve"> </w:t>
            </w:r>
            <w:r>
              <w:rPr>
                <w:sz w:val="24"/>
                <w:szCs w:val="24"/>
              </w:rPr>
              <w:t>r</w:t>
            </w:r>
            <w:r>
              <w:rPr>
                <w:spacing w:val="-2"/>
                <w:sz w:val="24"/>
                <w:szCs w:val="24"/>
              </w:rPr>
              <w:t>e</w:t>
            </w:r>
            <w:r>
              <w:rPr>
                <w:sz w:val="24"/>
                <w:szCs w:val="24"/>
              </w:rPr>
              <w:t>t</w:t>
            </w:r>
            <w:r>
              <w:rPr>
                <w:spacing w:val="3"/>
                <w:sz w:val="24"/>
                <w:szCs w:val="24"/>
              </w:rPr>
              <w:t>u</w:t>
            </w:r>
            <w:r>
              <w:rPr>
                <w:sz w:val="24"/>
                <w:szCs w:val="24"/>
              </w:rPr>
              <w:t>rn</w:t>
            </w:r>
            <w:r>
              <w:rPr>
                <w:spacing w:val="1"/>
                <w:sz w:val="24"/>
                <w:szCs w:val="24"/>
              </w:rPr>
              <w:t xml:space="preserve"> </w:t>
            </w:r>
            <w:r>
              <w:rPr>
                <w:sz w:val="24"/>
                <w:szCs w:val="24"/>
              </w:rPr>
              <w:t>tr</w:t>
            </w:r>
            <w:r>
              <w:rPr>
                <w:spacing w:val="-1"/>
                <w:sz w:val="24"/>
                <w:szCs w:val="24"/>
              </w:rPr>
              <w:t>a</w:t>
            </w:r>
            <w:r>
              <w:rPr>
                <w:spacing w:val="2"/>
                <w:sz w:val="24"/>
                <w:szCs w:val="24"/>
              </w:rPr>
              <w:t>v</w:t>
            </w:r>
            <w:r>
              <w:rPr>
                <w:spacing w:val="-1"/>
                <w:sz w:val="24"/>
                <w:szCs w:val="24"/>
              </w:rPr>
              <w:t>e</w:t>
            </w:r>
            <w:r>
              <w:rPr>
                <w:sz w:val="24"/>
                <w:szCs w:val="24"/>
              </w:rPr>
              <w:t>l</w:t>
            </w:r>
            <w:r>
              <w:rPr>
                <w:spacing w:val="3"/>
                <w:sz w:val="24"/>
                <w:szCs w:val="24"/>
              </w:rPr>
              <w:t xml:space="preserve"> </w:t>
            </w:r>
            <w:r>
              <w:rPr>
                <w:sz w:val="24"/>
                <w:szCs w:val="24"/>
              </w:rPr>
              <w:t>of</w:t>
            </w:r>
            <w:r>
              <w:rPr>
                <w:spacing w:val="1"/>
                <w:sz w:val="24"/>
                <w:szCs w:val="24"/>
              </w:rPr>
              <w:t xml:space="preserve"> </w:t>
            </w:r>
            <w:r>
              <w:rPr>
                <w:sz w:val="24"/>
                <w:szCs w:val="24"/>
              </w:rPr>
              <w:t>t</w:t>
            </w:r>
            <w:r>
              <w:rPr>
                <w:spacing w:val="3"/>
                <w:sz w:val="24"/>
                <w:szCs w:val="24"/>
              </w:rPr>
              <w:t>h</w:t>
            </w:r>
            <w:r>
              <w:rPr>
                <w:sz w:val="24"/>
                <w:szCs w:val="24"/>
              </w:rPr>
              <w:t>e</w:t>
            </w:r>
            <w:r>
              <w:rPr>
                <w:spacing w:val="1"/>
                <w:sz w:val="24"/>
                <w:szCs w:val="24"/>
              </w:rPr>
              <w:t xml:space="preserve"> Pe</w:t>
            </w:r>
            <w:r>
              <w:rPr>
                <w:sz w:val="24"/>
                <w:szCs w:val="24"/>
              </w:rPr>
              <w:t>rsonn</w:t>
            </w:r>
            <w:r>
              <w:rPr>
                <w:spacing w:val="-1"/>
                <w:sz w:val="24"/>
                <w:szCs w:val="24"/>
              </w:rPr>
              <w:t>e</w:t>
            </w:r>
            <w:r>
              <w:rPr>
                <w:sz w:val="24"/>
                <w:szCs w:val="24"/>
              </w:rPr>
              <w:t>l</w:t>
            </w:r>
            <w:r>
              <w:rPr>
                <w:spacing w:val="3"/>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t</w:t>
            </w:r>
            <w:r>
              <w:rPr>
                <w:spacing w:val="3"/>
                <w:sz w:val="24"/>
                <w:szCs w:val="24"/>
              </w:rPr>
              <w:t>h</w:t>
            </w:r>
            <w:r>
              <w:rPr>
                <w:spacing w:val="-1"/>
                <w:sz w:val="24"/>
                <w:szCs w:val="24"/>
              </w:rPr>
              <w:t>e</w:t>
            </w:r>
            <w:r>
              <w:rPr>
                <w:sz w:val="24"/>
                <w:szCs w:val="24"/>
              </w:rPr>
              <w:t xml:space="preserve">ir </w:t>
            </w:r>
            <w:r>
              <w:rPr>
                <w:spacing w:val="-1"/>
                <w:sz w:val="24"/>
                <w:szCs w:val="24"/>
              </w:rPr>
              <w:t>e</w:t>
            </w:r>
            <w:r>
              <w:rPr>
                <w:sz w:val="24"/>
                <w:szCs w:val="24"/>
              </w:rPr>
              <w:t>l</w:t>
            </w:r>
            <w:r>
              <w:rPr>
                <w:spacing w:val="1"/>
                <w:sz w:val="24"/>
                <w:szCs w:val="24"/>
              </w:rPr>
              <w:t>i</w:t>
            </w:r>
            <w:r>
              <w:rPr>
                <w:spacing w:val="-2"/>
                <w:sz w:val="24"/>
                <w:szCs w:val="24"/>
              </w:rPr>
              <w:t>g</w:t>
            </w:r>
            <w:r>
              <w:rPr>
                <w:sz w:val="24"/>
                <w:szCs w:val="24"/>
              </w:rPr>
              <w:t>ib</w:t>
            </w:r>
            <w:r>
              <w:rPr>
                <w:spacing w:val="1"/>
                <w:sz w:val="24"/>
                <w:szCs w:val="24"/>
              </w:rPr>
              <w:t>l</w:t>
            </w:r>
            <w:r>
              <w:rPr>
                <w:sz w:val="24"/>
                <w:szCs w:val="24"/>
              </w:rPr>
              <w:t>e</w:t>
            </w:r>
            <w:r>
              <w:rPr>
                <w:spacing w:val="-1"/>
                <w:sz w:val="24"/>
                <w:szCs w:val="24"/>
              </w:rPr>
              <w:t xml:space="preserve"> </w:t>
            </w:r>
            <w:r>
              <w:rPr>
                <w:sz w:val="24"/>
                <w:szCs w:val="24"/>
              </w:rPr>
              <w:t>d</w:t>
            </w:r>
            <w:r>
              <w:rPr>
                <w:spacing w:val="-1"/>
                <w:sz w:val="24"/>
                <w:szCs w:val="24"/>
              </w:rPr>
              <w:t>e</w:t>
            </w:r>
            <w:r>
              <w:rPr>
                <w:spacing w:val="2"/>
                <w:sz w:val="24"/>
                <w:szCs w:val="24"/>
              </w:rPr>
              <w:t>p</w:t>
            </w:r>
            <w:r>
              <w:rPr>
                <w:spacing w:val="-1"/>
                <w:sz w:val="24"/>
                <w:szCs w:val="24"/>
              </w:rPr>
              <w:t>e</w:t>
            </w:r>
            <w:r>
              <w:rPr>
                <w:sz w:val="24"/>
                <w:szCs w:val="24"/>
              </w:rPr>
              <w:t>nd</w:t>
            </w:r>
            <w:r>
              <w:rPr>
                <w:spacing w:val="-1"/>
                <w:sz w:val="24"/>
                <w:szCs w:val="24"/>
              </w:rPr>
              <w:t>e</w:t>
            </w:r>
            <w:r>
              <w:rPr>
                <w:sz w:val="24"/>
                <w:szCs w:val="24"/>
              </w:rPr>
              <w:t>nts.</w:t>
            </w:r>
          </w:p>
        </w:tc>
      </w:tr>
      <w:tr w:rsidR="00217D1D" w:rsidTr="0090140F">
        <w:trPr>
          <w:trHeight w:val="418"/>
        </w:trPr>
        <w:tc>
          <w:tcPr>
            <w:tcW w:w="9287" w:type="dxa"/>
            <w:gridSpan w:val="2"/>
          </w:tcPr>
          <w:p w:rsidR="00217D1D" w:rsidRPr="00217D1D" w:rsidRDefault="00217D1D" w:rsidP="005C08C5">
            <w:pPr>
              <w:pStyle w:val="ListParagraph"/>
              <w:numPr>
                <w:ilvl w:val="0"/>
                <w:numId w:val="18"/>
              </w:numPr>
              <w:rPr>
                <w:sz w:val="22"/>
                <w:szCs w:val="22"/>
              </w:rPr>
            </w:pPr>
            <w:r w:rsidRPr="00217D1D">
              <w:rPr>
                <w:b/>
                <w:spacing w:val="-2"/>
                <w:sz w:val="28"/>
                <w:szCs w:val="28"/>
              </w:rPr>
              <w:t>O</w:t>
            </w:r>
            <w:r w:rsidRPr="00217D1D">
              <w:rPr>
                <w:b/>
                <w:spacing w:val="1"/>
                <w:sz w:val="22"/>
                <w:szCs w:val="22"/>
              </w:rPr>
              <w:t>B</w:t>
            </w:r>
            <w:r w:rsidRPr="00217D1D">
              <w:rPr>
                <w:b/>
                <w:spacing w:val="-1"/>
                <w:sz w:val="22"/>
                <w:szCs w:val="22"/>
              </w:rPr>
              <w:t>L</w:t>
            </w:r>
            <w:r w:rsidRPr="00217D1D">
              <w:rPr>
                <w:b/>
                <w:sz w:val="22"/>
                <w:szCs w:val="22"/>
              </w:rPr>
              <w:t>I</w:t>
            </w:r>
            <w:r w:rsidRPr="00217D1D">
              <w:rPr>
                <w:b/>
                <w:spacing w:val="-1"/>
                <w:sz w:val="22"/>
                <w:szCs w:val="22"/>
              </w:rPr>
              <w:t>GAT</w:t>
            </w:r>
            <w:r w:rsidRPr="00217D1D">
              <w:rPr>
                <w:b/>
                <w:sz w:val="22"/>
                <w:szCs w:val="22"/>
              </w:rPr>
              <w:t>I</w:t>
            </w:r>
            <w:r w:rsidRPr="00217D1D">
              <w:rPr>
                <w:b/>
                <w:spacing w:val="1"/>
                <w:sz w:val="22"/>
                <w:szCs w:val="22"/>
              </w:rPr>
              <w:t>O</w:t>
            </w:r>
            <w:r w:rsidRPr="00217D1D">
              <w:rPr>
                <w:b/>
                <w:spacing w:val="-1"/>
                <w:sz w:val="22"/>
                <w:szCs w:val="22"/>
              </w:rPr>
              <w:t>N</w:t>
            </w:r>
            <w:r w:rsidRPr="00217D1D">
              <w:rPr>
                <w:b/>
                <w:sz w:val="22"/>
                <w:szCs w:val="22"/>
              </w:rPr>
              <w:t>S</w:t>
            </w:r>
            <w:r w:rsidRPr="00217D1D">
              <w:rPr>
                <w:b/>
                <w:spacing w:val="-3"/>
                <w:sz w:val="22"/>
                <w:szCs w:val="22"/>
              </w:rPr>
              <w:t xml:space="preserve"> </w:t>
            </w:r>
            <w:r w:rsidRPr="00217D1D">
              <w:rPr>
                <w:b/>
                <w:spacing w:val="-1"/>
                <w:sz w:val="22"/>
                <w:szCs w:val="22"/>
              </w:rPr>
              <w:t>O</w:t>
            </w:r>
            <w:r w:rsidRPr="00217D1D">
              <w:rPr>
                <w:b/>
                <w:sz w:val="22"/>
                <w:szCs w:val="22"/>
              </w:rPr>
              <w:t xml:space="preserve">F </w:t>
            </w:r>
            <w:r w:rsidRPr="00217D1D">
              <w:rPr>
                <w:b/>
                <w:spacing w:val="-1"/>
                <w:sz w:val="22"/>
                <w:szCs w:val="22"/>
              </w:rPr>
              <w:t>T</w:t>
            </w:r>
            <w:r w:rsidRPr="00217D1D">
              <w:rPr>
                <w:b/>
                <w:spacing w:val="1"/>
                <w:sz w:val="22"/>
                <w:szCs w:val="22"/>
              </w:rPr>
              <w:t>H</w:t>
            </w:r>
            <w:r w:rsidRPr="00217D1D">
              <w:rPr>
                <w:b/>
                <w:sz w:val="22"/>
                <w:szCs w:val="22"/>
              </w:rPr>
              <w:t xml:space="preserve">E </w:t>
            </w:r>
            <w:r w:rsidRPr="00217D1D">
              <w:rPr>
                <w:b/>
                <w:spacing w:val="-1"/>
                <w:sz w:val="28"/>
                <w:szCs w:val="28"/>
              </w:rPr>
              <w:t>C</w:t>
            </w:r>
            <w:r w:rsidRPr="00217D1D">
              <w:rPr>
                <w:b/>
                <w:spacing w:val="1"/>
                <w:sz w:val="22"/>
                <w:szCs w:val="22"/>
              </w:rPr>
              <w:t>O</w:t>
            </w:r>
            <w:r w:rsidRPr="00217D1D">
              <w:rPr>
                <w:b/>
                <w:spacing w:val="-1"/>
                <w:sz w:val="22"/>
                <w:szCs w:val="22"/>
              </w:rPr>
              <w:t>N</w:t>
            </w:r>
            <w:r w:rsidRPr="00217D1D">
              <w:rPr>
                <w:b/>
                <w:sz w:val="22"/>
                <w:szCs w:val="22"/>
              </w:rPr>
              <w:t>S</w:t>
            </w:r>
            <w:r w:rsidRPr="00217D1D">
              <w:rPr>
                <w:b/>
                <w:spacing w:val="-1"/>
                <w:sz w:val="22"/>
                <w:szCs w:val="22"/>
              </w:rPr>
              <w:t>ULTAN</w:t>
            </w:r>
            <w:r w:rsidRPr="00217D1D">
              <w:rPr>
                <w:b/>
                <w:sz w:val="22"/>
                <w:szCs w:val="22"/>
              </w:rPr>
              <w:t>T</w:t>
            </w:r>
          </w:p>
        </w:tc>
      </w:tr>
      <w:tr w:rsidR="00217D1D" w:rsidTr="00772811">
        <w:trPr>
          <w:trHeight w:val="418"/>
        </w:trPr>
        <w:tc>
          <w:tcPr>
            <w:tcW w:w="2267" w:type="dxa"/>
          </w:tcPr>
          <w:p w:rsidR="00217D1D" w:rsidRPr="00217D1D" w:rsidRDefault="00217D1D" w:rsidP="00217D1D">
            <w:pPr>
              <w:ind w:left="0"/>
              <w:rPr>
                <w:sz w:val="24"/>
                <w:szCs w:val="24"/>
              </w:rPr>
            </w:pPr>
            <w:r>
              <w:rPr>
                <w:b/>
                <w:sz w:val="24"/>
                <w:szCs w:val="24"/>
              </w:rPr>
              <w:t xml:space="preserve">3.1  </w:t>
            </w:r>
            <w:r>
              <w:rPr>
                <w:b/>
                <w:spacing w:val="-2"/>
                <w:sz w:val="24"/>
                <w:szCs w:val="24"/>
              </w:rPr>
              <w:t>G</w:t>
            </w:r>
            <w:r>
              <w:rPr>
                <w:b/>
                <w:spacing w:val="-1"/>
                <w:sz w:val="24"/>
                <w:szCs w:val="24"/>
              </w:rPr>
              <w:t>e</w:t>
            </w:r>
            <w:r>
              <w:rPr>
                <w:b/>
                <w:spacing w:val="1"/>
                <w:sz w:val="24"/>
                <w:szCs w:val="24"/>
              </w:rPr>
              <w:t>ne</w:t>
            </w:r>
            <w:r>
              <w:rPr>
                <w:b/>
                <w:spacing w:val="-1"/>
                <w:sz w:val="24"/>
                <w:szCs w:val="24"/>
              </w:rPr>
              <w:t>r</w:t>
            </w:r>
            <w:r>
              <w:rPr>
                <w:b/>
                <w:sz w:val="24"/>
                <w:szCs w:val="24"/>
              </w:rPr>
              <w:t>al</w:t>
            </w:r>
          </w:p>
        </w:tc>
        <w:tc>
          <w:tcPr>
            <w:tcW w:w="7020" w:type="dxa"/>
          </w:tcPr>
          <w:p w:rsidR="00217D1D" w:rsidRDefault="00217D1D" w:rsidP="00217D1D">
            <w:pPr>
              <w:spacing w:before="50"/>
              <w:ind w:left="0" w:right="139"/>
              <w:jc w:val="both"/>
              <w:rPr>
                <w:sz w:val="24"/>
                <w:szCs w:val="24"/>
              </w:rPr>
            </w:pPr>
          </w:p>
        </w:tc>
      </w:tr>
      <w:tr w:rsidR="00217D1D" w:rsidTr="00772811">
        <w:trPr>
          <w:trHeight w:val="418"/>
        </w:trPr>
        <w:tc>
          <w:tcPr>
            <w:tcW w:w="2267" w:type="dxa"/>
          </w:tcPr>
          <w:p w:rsidR="00217D1D" w:rsidRPr="00217D1D" w:rsidRDefault="00217D1D" w:rsidP="00217D1D">
            <w:pPr>
              <w:ind w:left="0"/>
              <w:rPr>
                <w:b/>
                <w:bCs/>
                <w:sz w:val="24"/>
                <w:szCs w:val="24"/>
              </w:rPr>
            </w:pPr>
            <w:r w:rsidRPr="00217D1D">
              <w:rPr>
                <w:b/>
                <w:bCs/>
                <w:sz w:val="24"/>
                <w:szCs w:val="24"/>
              </w:rPr>
              <w:t xml:space="preserve">3.1.1  </w:t>
            </w:r>
            <w:r w:rsidRPr="00217D1D">
              <w:rPr>
                <w:b/>
                <w:bCs/>
                <w:spacing w:val="1"/>
                <w:sz w:val="24"/>
                <w:szCs w:val="24"/>
              </w:rPr>
              <w:t>S</w:t>
            </w:r>
            <w:r w:rsidRPr="00217D1D">
              <w:rPr>
                <w:b/>
                <w:bCs/>
                <w:sz w:val="24"/>
                <w:szCs w:val="24"/>
              </w:rPr>
              <w:t>tand</w:t>
            </w:r>
            <w:r w:rsidRPr="00217D1D">
              <w:rPr>
                <w:b/>
                <w:bCs/>
                <w:spacing w:val="-1"/>
                <w:sz w:val="24"/>
                <w:szCs w:val="24"/>
              </w:rPr>
              <w:t>a</w:t>
            </w:r>
            <w:r w:rsidRPr="00217D1D">
              <w:rPr>
                <w:b/>
                <w:bCs/>
                <w:sz w:val="24"/>
                <w:szCs w:val="24"/>
              </w:rPr>
              <w:t>rd of</w:t>
            </w:r>
          </w:p>
          <w:p w:rsidR="00217D1D" w:rsidRPr="00217D1D" w:rsidRDefault="00217D1D" w:rsidP="00217D1D">
            <w:pPr>
              <w:ind w:left="0"/>
              <w:rPr>
                <w:b/>
                <w:bCs/>
                <w:sz w:val="24"/>
                <w:szCs w:val="24"/>
              </w:rPr>
            </w:pPr>
            <w:r w:rsidRPr="00217D1D">
              <w:rPr>
                <w:b/>
                <w:bCs/>
                <w:spacing w:val="1"/>
                <w:sz w:val="24"/>
                <w:szCs w:val="24"/>
              </w:rPr>
              <w:t>P</w:t>
            </w:r>
            <w:r w:rsidRPr="00217D1D">
              <w:rPr>
                <w:b/>
                <w:bCs/>
                <w:spacing w:val="-1"/>
                <w:sz w:val="24"/>
                <w:szCs w:val="24"/>
              </w:rPr>
              <w:t>e</w:t>
            </w:r>
            <w:r w:rsidRPr="00217D1D">
              <w:rPr>
                <w:b/>
                <w:bCs/>
                <w:sz w:val="24"/>
                <w:szCs w:val="24"/>
              </w:rPr>
              <w:t>r</w:t>
            </w:r>
            <w:r w:rsidRPr="00217D1D">
              <w:rPr>
                <w:b/>
                <w:bCs/>
                <w:spacing w:val="-1"/>
                <w:sz w:val="24"/>
                <w:szCs w:val="24"/>
              </w:rPr>
              <w:t>f</w:t>
            </w:r>
            <w:r w:rsidRPr="00217D1D">
              <w:rPr>
                <w:b/>
                <w:bCs/>
                <w:sz w:val="24"/>
                <w:szCs w:val="24"/>
              </w:rPr>
              <w:t>o</w:t>
            </w:r>
            <w:r w:rsidRPr="00217D1D">
              <w:rPr>
                <w:b/>
                <w:bCs/>
                <w:spacing w:val="-1"/>
                <w:sz w:val="24"/>
                <w:szCs w:val="24"/>
              </w:rPr>
              <w:t>r</w:t>
            </w:r>
            <w:r w:rsidRPr="00217D1D">
              <w:rPr>
                <w:b/>
                <w:bCs/>
                <w:spacing w:val="3"/>
                <w:sz w:val="24"/>
                <w:szCs w:val="24"/>
              </w:rPr>
              <w:t>m</w:t>
            </w:r>
            <w:r w:rsidRPr="00217D1D">
              <w:rPr>
                <w:b/>
                <w:bCs/>
                <w:spacing w:val="-1"/>
                <w:sz w:val="24"/>
                <w:szCs w:val="24"/>
              </w:rPr>
              <w:t>a</w:t>
            </w:r>
            <w:r w:rsidRPr="00217D1D">
              <w:rPr>
                <w:b/>
                <w:bCs/>
                <w:sz w:val="24"/>
                <w:szCs w:val="24"/>
              </w:rPr>
              <w:t>n</w:t>
            </w:r>
            <w:r w:rsidRPr="00217D1D">
              <w:rPr>
                <w:b/>
                <w:bCs/>
                <w:spacing w:val="-1"/>
                <w:sz w:val="24"/>
                <w:szCs w:val="24"/>
              </w:rPr>
              <w:t>c</w:t>
            </w:r>
            <w:r w:rsidRPr="00217D1D">
              <w:rPr>
                <w:b/>
                <w:bCs/>
                <w:sz w:val="24"/>
                <w:szCs w:val="24"/>
              </w:rPr>
              <w:t>e</w:t>
            </w:r>
          </w:p>
          <w:p w:rsidR="00217D1D" w:rsidRPr="00217D1D" w:rsidRDefault="00217D1D" w:rsidP="00217D1D">
            <w:pPr>
              <w:spacing w:before="30"/>
              <w:ind w:left="0" w:right="-41"/>
              <w:rPr>
                <w:b/>
                <w:bCs/>
                <w:spacing w:val="-2"/>
                <w:sz w:val="24"/>
                <w:szCs w:val="24"/>
              </w:rPr>
            </w:pPr>
          </w:p>
        </w:tc>
        <w:tc>
          <w:tcPr>
            <w:tcW w:w="7020" w:type="dxa"/>
          </w:tcPr>
          <w:p w:rsidR="00217D1D" w:rsidRDefault="00217D1D" w:rsidP="005C78BC">
            <w:pPr>
              <w:pStyle w:val="ListParagraph"/>
              <w:ind w:right="-108"/>
              <w:rPr>
                <w:sz w:val="24"/>
                <w:szCs w:val="24"/>
              </w:rPr>
            </w:pPr>
            <w:r>
              <w:rPr>
                <w:sz w:val="24"/>
                <w:szCs w:val="24"/>
              </w:rPr>
              <w:t>The</w:t>
            </w:r>
            <w:r w:rsidRPr="005C78BC">
              <w:rPr>
                <w:sz w:val="24"/>
                <w:szCs w:val="24"/>
              </w:rPr>
              <w:t xml:space="preserve"> </w:t>
            </w:r>
            <w:r>
              <w:rPr>
                <w:sz w:val="24"/>
                <w:szCs w:val="24"/>
              </w:rPr>
              <w:t>Consultant</w:t>
            </w:r>
            <w:r w:rsidRPr="005C78BC">
              <w:rPr>
                <w:sz w:val="24"/>
                <w:szCs w:val="24"/>
              </w:rPr>
              <w:t xml:space="preserve"> </w:t>
            </w:r>
            <w:r>
              <w:rPr>
                <w:sz w:val="24"/>
                <w:szCs w:val="24"/>
              </w:rPr>
              <w:t>shall</w:t>
            </w:r>
            <w:r w:rsidRPr="005C78BC">
              <w:rPr>
                <w:sz w:val="24"/>
                <w:szCs w:val="24"/>
              </w:rPr>
              <w:t xml:space="preserve"> </w:t>
            </w:r>
            <w:r>
              <w:rPr>
                <w:sz w:val="24"/>
                <w:szCs w:val="24"/>
              </w:rPr>
              <w:t>p</w:t>
            </w:r>
            <w:r w:rsidRPr="005C78BC">
              <w:rPr>
                <w:sz w:val="24"/>
                <w:szCs w:val="24"/>
              </w:rPr>
              <w:t>e</w:t>
            </w:r>
            <w:r>
              <w:rPr>
                <w:sz w:val="24"/>
                <w:szCs w:val="24"/>
              </w:rPr>
              <w:t>r</w:t>
            </w:r>
            <w:r w:rsidRPr="005C78BC">
              <w:rPr>
                <w:sz w:val="24"/>
                <w:szCs w:val="24"/>
              </w:rPr>
              <w:t>f</w:t>
            </w:r>
            <w:r>
              <w:rPr>
                <w:sz w:val="24"/>
                <w:szCs w:val="24"/>
              </w:rPr>
              <w:t>o</w:t>
            </w:r>
            <w:r w:rsidRPr="005C78BC">
              <w:rPr>
                <w:sz w:val="24"/>
                <w:szCs w:val="24"/>
              </w:rPr>
              <w:t>r</w:t>
            </w:r>
            <w:r>
              <w:rPr>
                <w:sz w:val="24"/>
                <w:szCs w:val="24"/>
              </w:rPr>
              <w:t>m</w:t>
            </w:r>
            <w:r w:rsidRPr="005C78BC">
              <w:rPr>
                <w:sz w:val="24"/>
                <w:szCs w:val="24"/>
              </w:rPr>
              <w:t xml:space="preserve"> </w:t>
            </w:r>
            <w:r>
              <w:rPr>
                <w:sz w:val="24"/>
                <w:szCs w:val="24"/>
              </w:rPr>
              <w:t>the</w:t>
            </w:r>
            <w:r w:rsidRPr="005C78BC">
              <w:rPr>
                <w:sz w:val="24"/>
                <w:szCs w:val="24"/>
              </w:rPr>
              <w:t xml:space="preserve"> Se</w:t>
            </w:r>
            <w:r>
              <w:rPr>
                <w:sz w:val="24"/>
                <w:szCs w:val="24"/>
              </w:rPr>
              <w:t>rv</w:t>
            </w:r>
            <w:r w:rsidRPr="005C78BC">
              <w:rPr>
                <w:sz w:val="24"/>
                <w:szCs w:val="24"/>
              </w:rPr>
              <w:t>ice</w:t>
            </w:r>
            <w:r>
              <w:rPr>
                <w:sz w:val="24"/>
                <w:szCs w:val="24"/>
              </w:rPr>
              <w:t>s</w:t>
            </w:r>
            <w:r w:rsidRPr="005C78BC">
              <w:rPr>
                <w:sz w:val="24"/>
                <w:szCs w:val="24"/>
              </w:rPr>
              <w:t xml:space="preserve"> a</w:t>
            </w:r>
            <w:r>
              <w:rPr>
                <w:sz w:val="24"/>
                <w:szCs w:val="24"/>
              </w:rPr>
              <w:t>nd</w:t>
            </w:r>
            <w:r w:rsidRPr="005C78BC">
              <w:rPr>
                <w:sz w:val="24"/>
                <w:szCs w:val="24"/>
              </w:rPr>
              <w:t xml:space="preserve"> carr</w:t>
            </w:r>
            <w:r>
              <w:rPr>
                <w:sz w:val="24"/>
                <w:szCs w:val="24"/>
              </w:rPr>
              <w:t>y out</w:t>
            </w:r>
            <w:r w:rsidRPr="005C78BC">
              <w:rPr>
                <w:sz w:val="24"/>
                <w:szCs w:val="24"/>
              </w:rPr>
              <w:t xml:space="preserve"> </w:t>
            </w:r>
            <w:r>
              <w:rPr>
                <w:sz w:val="24"/>
                <w:szCs w:val="24"/>
              </w:rPr>
              <w:t>their</w:t>
            </w:r>
            <w:r w:rsidRPr="005C78BC">
              <w:rPr>
                <w:sz w:val="24"/>
                <w:szCs w:val="24"/>
              </w:rPr>
              <w:t xml:space="preserve"> </w:t>
            </w:r>
            <w:r>
              <w:rPr>
                <w:sz w:val="24"/>
                <w:szCs w:val="24"/>
              </w:rPr>
              <w:t>obl</w:t>
            </w:r>
            <w:r w:rsidRPr="005C78BC">
              <w:rPr>
                <w:sz w:val="24"/>
                <w:szCs w:val="24"/>
              </w:rPr>
              <w:t>i</w:t>
            </w:r>
            <w:r>
              <w:rPr>
                <w:sz w:val="24"/>
                <w:szCs w:val="24"/>
              </w:rPr>
              <w:t>g</w:t>
            </w:r>
            <w:r w:rsidRPr="005C78BC">
              <w:rPr>
                <w:sz w:val="24"/>
                <w:szCs w:val="24"/>
              </w:rPr>
              <w:t>a</w:t>
            </w:r>
            <w:r>
              <w:rPr>
                <w:sz w:val="24"/>
                <w:szCs w:val="24"/>
              </w:rPr>
              <w:t>t</w:t>
            </w:r>
            <w:r w:rsidRPr="005C78BC">
              <w:rPr>
                <w:sz w:val="24"/>
                <w:szCs w:val="24"/>
              </w:rPr>
              <w:t>i</w:t>
            </w:r>
            <w:r>
              <w:rPr>
                <w:sz w:val="24"/>
                <w:szCs w:val="24"/>
              </w:rPr>
              <w:t>ons h</w:t>
            </w:r>
            <w:r w:rsidRPr="005C78BC">
              <w:rPr>
                <w:sz w:val="24"/>
                <w:szCs w:val="24"/>
              </w:rPr>
              <w:t>e</w:t>
            </w:r>
            <w:r>
              <w:rPr>
                <w:sz w:val="24"/>
                <w:szCs w:val="24"/>
              </w:rPr>
              <w:t>r</w:t>
            </w:r>
            <w:r w:rsidRPr="005C78BC">
              <w:rPr>
                <w:sz w:val="24"/>
                <w:szCs w:val="24"/>
              </w:rPr>
              <w:t>e</w:t>
            </w:r>
            <w:r>
              <w:rPr>
                <w:sz w:val="24"/>
                <w:szCs w:val="24"/>
              </w:rPr>
              <w:t>und</w:t>
            </w:r>
            <w:r w:rsidRPr="005C78BC">
              <w:rPr>
                <w:sz w:val="24"/>
                <w:szCs w:val="24"/>
              </w:rPr>
              <w:t>e</w:t>
            </w:r>
            <w:r>
              <w:rPr>
                <w:sz w:val="24"/>
                <w:szCs w:val="24"/>
              </w:rPr>
              <w:t>r</w:t>
            </w:r>
            <w:r w:rsidRPr="005C78BC">
              <w:rPr>
                <w:sz w:val="24"/>
                <w:szCs w:val="24"/>
              </w:rPr>
              <w:t xml:space="preserve"> </w:t>
            </w:r>
            <w:r>
              <w:rPr>
                <w:sz w:val="24"/>
                <w:szCs w:val="24"/>
              </w:rPr>
              <w:t>with</w:t>
            </w:r>
            <w:r w:rsidRPr="005C78BC">
              <w:rPr>
                <w:sz w:val="24"/>
                <w:szCs w:val="24"/>
              </w:rPr>
              <w:t xml:space="preserve"> a</w:t>
            </w:r>
            <w:r>
              <w:rPr>
                <w:sz w:val="24"/>
                <w:szCs w:val="24"/>
              </w:rPr>
              <w:t>ll</w:t>
            </w:r>
            <w:r w:rsidRPr="005C78BC">
              <w:rPr>
                <w:sz w:val="24"/>
                <w:szCs w:val="24"/>
              </w:rPr>
              <w:t xml:space="preserve"> </w:t>
            </w:r>
            <w:r>
              <w:rPr>
                <w:sz w:val="24"/>
                <w:szCs w:val="24"/>
              </w:rPr>
              <w:t>due</w:t>
            </w:r>
            <w:r w:rsidRPr="005C78BC">
              <w:rPr>
                <w:sz w:val="24"/>
                <w:szCs w:val="24"/>
              </w:rPr>
              <w:t xml:space="preserve"> </w:t>
            </w:r>
            <w:r>
              <w:rPr>
                <w:sz w:val="24"/>
                <w:szCs w:val="24"/>
              </w:rPr>
              <w:t>d</w:t>
            </w:r>
            <w:r w:rsidRPr="005C78BC">
              <w:rPr>
                <w:sz w:val="24"/>
                <w:szCs w:val="24"/>
              </w:rPr>
              <w:t>i</w:t>
            </w:r>
            <w:r>
              <w:rPr>
                <w:sz w:val="24"/>
                <w:szCs w:val="24"/>
              </w:rPr>
              <w:t>l</w:t>
            </w:r>
            <w:r w:rsidRPr="005C78BC">
              <w:rPr>
                <w:sz w:val="24"/>
                <w:szCs w:val="24"/>
              </w:rPr>
              <w:t>ige</w:t>
            </w:r>
            <w:r>
              <w:rPr>
                <w:sz w:val="24"/>
                <w:szCs w:val="24"/>
              </w:rPr>
              <w:t>n</w:t>
            </w:r>
            <w:r w:rsidRPr="005C78BC">
              <w:rPr>
                <w:sz w:val="24"/>
                <w:szCs w:val="24"/>
              </w:rPr>
              <w:t>ce</w:t>
            </w:r>
            <w:r>
              <w:rPr>
                <w:sz w:val="24"/>
                <w:szCs w:val="24"/>
              </w:rPr>
              <w:t>,</w:t>
            </w:r>
            <w:r w:rsidRPr="005C78BC">
              <w:rPr>
                <w:sz w:val="24"/>
                <w:szCs w:val="24"/>
              </w:rPr>
              <w:t xml:space="preserve"> e</w:t>
            </w:r>
            <w:r>
              <w:rPr>
                <w:sz w:val="24"/>
                <w:szCs w:val="24"/>
              </w:rPr>
              <w:t>f</w:t>
            </w:r>
            <w:r w:rsidRPr="005C78BC">
              <w:rPr>
                <w:sz w:val="24"/>
                <w:szCs w:val="24"/>
              </w:rPr>
              <w:t>f</w:t>
            </w:r>
            <w:r>
              <w:rPr>
                <w:sz w:val="24"/>
                <w:szCs w:val="24"/>
              </w:rPr>
              <w:t>ici</w:t>
            </w:r>
            <w:r w:rsidRPr="005C78BC">
              <w:rPr>
                <w:sz w:val="24"/>
                <w:szCs w:val="24"/>
              </w:rPr>
              <w:t>enc</w:t>
            </w:r>
            <w:r>
              <w:rPr>
                <w:sz w:val="24"/>
                <w:szCs w:val="24"/>
              </w:rPr>
              <w:t xml:space="preserve">y </w:t>
            </w:r>
            <w:r w:rsidRPr="005C78BC">
              <w:rPr>
                <w:sz w:val="24"/>
                <w:szCs w:val="24"/>
              </w:rPr>
              <w:t>a</w:t>
            </w:r>
            <w:r>
              <w:rPr>
                <w:sz w:val="24"/>
                <w:szCs w:val="24"/>
              </w:rPr>
              <w:t>nd</w:t>
            </w:r>
            <w:r w:rsidRPr="005C78BC">
              <w:rPr>
                <w:sz w:val="24"/>
                <w:szCs w:val="24"/>
              </w:rPr>
              <w:t xml:space="preserve"> ec</w:t>
            </w:r>
            <w:r>
              <w:rPr>
                <w:sz w:val="24"/>
                <w:szCs w:val="24"/>
              </w:rPr>
              <w:t>ono</w:t>
            </w:r>
            <w:r w:rsidRPr="005C78BC">
              <w:rPr>
                <w:sz w:val="24"/>
                <w:szCs w:val="24"/>
              </w:rPr>
              <w:t>my</w:t>
            </w:r>
            <w:r>
              <w:rPr>
                <w:sz w:val="24"/>
                <w:szCs w:val="24"/>
              </w:rPr>
              <w:t>,</w:t>
            </w:r>
            <w:r w:rsidRPr="005C78BC">
              <w:rPr>
                <w:sz w:val="24"/>
                <w:szCs w:val="24"/>
              </w:rPr>
              <w:t xml:space="preserve"> </w:t>
            </w:r>
            <w:r>
              <w:rPr>
                <w:sz w:val="24"/>
                <w:szCs w:val="24"/>
              </w:rPr>
              <w:t>in</w:t>
            </w:r>
            <w:r w:rsidRPr="005C78BC">
              <w:rPr>
                <w:sz w:val="24"/>
                <w:szCs w:val="24"/>
              </w:rPr>
              <w:t xml:space="preserve"> acc</w:t>
            </w:r>
            <w:r>
              <w:rPr>
                <w:sz w:val="24"/>
                <w:szCs w:val="24"/>
              </w:rPr>
              <w:t>o</w:t>
            </w:r>
            <w:r w:rsidRPr="005C78BC">
              <w:rPr>
                <w:sz w:val="24"/>
                <w:szCs w:val="24"/>
              </w:rPr>
              <w:t>r</w:t>
            </w:r>
            <w:r>
              <w:rPr>
                <w:sz w:val="24"/>
                <w:szCs w:val="24"/>
              </w:rPr>
              <w:t>d</w:t>
            </w:r>
            <w:r w:rsidRPr="005C78BC">
              <w:rPr>
                <w:sz w:val="24"/>
                <w:szCs w:val="24"/>
              </w:rPr>
              <w:t>anc</w:t>
            </w:r>
            <w:r>
              <w:rPr>
                <w:sz w:val="24"/>
                <w:szCs w:val="24"/>
              </w:rPr>
              <w:t>e with</w:t>
            </w:r>
            <w:r w:rsidRPr="005C78BC">
              <w:rPr>
                <w:sz w:val="24"/>
                <w:szCs w:val="24"/>
              </w:rPr>
              <w:t xml:space="preserve"> ge</w:t>
            </w:r>
            <w:r>
              <w:rPr>
                <w:sz w:val="24"/>
                <w:szCs w:val="24"/>
              </w:rPr>
              <w:t>n</w:t>
            </w:r>
            <w:r w:rsidRPr="005C78BC">
              <w:rPr>
                <w:sz w:val="24"/>
                <w:szCs w:val="24"/>
              </w:rPr>
              <w:t>era</w:t>
            </w:r>
            <w:r>
              <w:rPr>
                <w:sz w:val="24"/>
                <w:szCs w:val="24"/>
              </w:rPr>
              <w:t>l</w:t>
            </w:r>
            <w:r w:rsidRPr="005C78BC">
              <w:rPr>
                <w:sz w:val="24"/>
                <w:szCs w:val="24"/>
              </w:rPr>
              <w:t>l</w:t>
            </w:r>
            <w:r>
              <w:rPr>
                <w:sz w:val="24"/>
                <w:szCs w:val="24"/>
              </w:rPr>
              <w:t xml:space="preserve">y </w:t>
            </w:r>
            <w:r w:rsidRPr="005C78BC">
              <w:rPr>
                <w:sz w:val="24"/>
                <w:szCs w:val="24"/>
              </w:rPr>
              <w:t>acce</w:t>
            </w:r>
            <w:r>
              <w:rPr>
                <w:sz w:val="24"/>
                <w:szCs w:val="24"/>
              </w:rPr>
              <w:t>p</w:t>
            </w:r>
            <w:r w:rsidRPr="005C78BC">
              <w:rPr>
                <w:sz w:val="24"/>
                <w:szCs w:val="24"/>
              </w:rPr>
              <w:t>te</w:t>
            </w:r>
            <w:r>
              <w:rPr>
                <w:sz w:val="24"/>
                <w:szCs w:val="24"/>
              </w:rPr>
              <w:t>d</w:t>
            </w:r>
            <w:r w:rsidRPr="005C78BC">
              <w:rPr>
                <w:sz w:val="24"/>
                <w:szCs w:val="24"/>
              </w:rPr>
              <w:t xml:space="preserve"> </w:t>
            </w:r>
            <w:r>
              <w:rPr>
                <w:sz w:val="24"/>
                <w:szCs w:val="24"/>
              </w:rPr>
              <w:t>p</w:t>
            </w:r>
            <w:r w:rsidRPr="005C78BC">
              <w:rPr>
                <w:sz w:val="24"/>
                <w:szCs w:val="24"/>
              </w:rPr>
              <w:t>r</w:t>
            </w:r>
            <w:r>
              <w:rPr>
                <w:sz w:val="24"/>
                <w:szCs w:val="24"/>
              </w:rPr>
              <w:t>o</w:t>
            </w:r>
            <w:r w:rsidRPr="005C78BC">
              <w:rPr>
                <w:sz w:val="24"/>
                <w:szCs w:val="24"/>
              </w:rPr>
              <w:t>fe</w:t>
            </w:r>
            <w:r>
              <w:rPr>
                <w:sz w:val="24"/>
                <w:szCs w:val="24"/>
              </w:rPr>
              <w:t>ss</w:t>
            </w:r>
            <w:r w:rsidRPr="005C78BC">
              <w:rPr>
                <w:sz w:val="24"/>
                <w:szCs w:val="24"/>
              </w:rPr>
              <w:t>i</w:t>
            </w:r>
            <w:r>
              <w:rPr>
                <w:sz w:val="24"/>
                <w:szCs w:val="24"/>
              </w:rPr>
              <w:t>on</w:t>
            </w:r>
            <w:r w:rsidRPr="005C78BC">
              <w:rPr>
                <w:sz w:val="24"/>
                <w:szCs w:val="24"/>
              </w:rPr>
              <w:t>a</w:t>
            </w:r>
            <w:r>
              <w:rPr>
                <w:sz w:val="24"/>
                <w:szCs w:val="24"/>
              </w:rPr>
              <w:t>l</w:t>
            </w:r>
            <w:r w:rsidRPr="005C78BC">
              <w:rPr>
                <w:sz w:val="24"/>
                <w:szCs w:val="24"/>
              </w:rPr>
              <w:t xml:space="preserve"> </w:t>
            </w:r>
            <w:r>
              <w:rPr>
                <w:sz w:val="24"/>
                <w:szCs w:val="24"/>
              </w:rPr>
              <w:t>stand</w:t>
            </w:r>
            <w:r w:rsidRPr="005C78BC">
              <w:rPr>
                <w:sz w:val="24"/>
                <w:szCs w:val="24"/>
              </w:rPr>
              <w:t>a</w:t>
            </w:r>
            <w:r>
              <w:rPr>
                <w:sz w:val="24"/>
                <w:szCs w:val="24"/>
              </w:rPr>
              <w:t>rds</w:t>
            </w:r>
            <w:r w:rsidRPr="005C78BC">
              <w:rPr>
                <w:sz w:val="24"/>
                <w:szCs w:val="24"/>
              </w:rPr>
              <w:t xml:space="preserve"> a</w:t>
            </w:r>
            <w:r>
              <w:rPr>
                <w:sz w:val="24"/>
                <w:szCs w:val="24"/>
              </w:rPr>
              <w:t>nd</w:t>
            </w:r>
            <w:r w:rsidRPr="005C78BC">
              <w:rPr>
                <w:sz w:val="24"/>
                <w:szCs w:val="24"/>
              </w:rPr>
              <w:t xml:space="preserve"> </w:t>
            </w:r>
            <w:r>
              <w:rPr>
                <w:sz w:val="24"/>
                <w:szCs w:val="24"/>
              </w:rPr>
              <w:t>p</w:t>
            </w:r>
            <w:r w:rsidRPr="005C78BC">
              <w:rPr>
                <w:sz w:val="24"/>
                <w:szCs w:val="24"/>
              </w:rPr>
              <w:t>ract</w:t>
            </w:r>
            <w:r>
              <w:rPr>
                <w:sz w:val="24"/>
                <w:szCs w:val="24"/>
              </w:rPr>
              <w:t>ic</w:t>
            </w:r>
            <w:r w:rsidRPr="005C78BC">
              <w:rPr>
                <w:sz w:val="24"/>
                <w:szCs w:val="24"/>
              </w:rPr>
              <w:t>e</w:t>
            </w:r>
            <w:r>
              <w:rPr>
                <w:sz w:val="24"/>
                <w:szCs w:val="24"/>
              </w:rPr>
              <w:t>s,</w:t>
            </w:r>
            <w:r w:rsidRPr="005C78BC">
              <w:rPr>
                <w:sz w:val="24"/>
                <w:szCs w:val="24"/>
              </w:rPr>
              <w:t xml:space="preserve"> a</w:t>
            </w:r>
            <w:r>
              <w:rPr>
                <w:sz w:val="24"/>
                <w:szCs w:val="24"/>
              </w:rPr>
              <w:t>nd</w:t>
            </w:r>
            <w:r w:rsidRPr="005C78BC">
              <w:rPr>
                <w:sz w:val="24"/>
                <w:szCs w:val="24"/>
              </w:rPr>
              <w:t xml:space="preserve"> </w:t>
            </w:r>
            <w:r>
              <w:rPr>
                <w:sz w:val="24"/>
                <w:szCs w:val="24"/>
              </w:rPr>
              <w:t>shall obse</w:t>
            </w:r>
            <w:r w:rsidRPr="005C78BC">
              <w:rPr>
                <w:sz w:val="24"/>
                <w:szCs w:val="24"/>
              </w:rPr>
              <w:t>r</w:t>
            </w:r>
            <w:r>
              <w:rPr>
                <w:sz w:val="24"/>
                <w:szCs w:val="24"/>
              </w:rPr>
              <w:t>ve</w:t>
            </w:r>
            <w:r w:rsidRPr="005C78BC">
              <w:rPr>
                <w:sz w:val="24"/>
                <w:szCs w:val="24"/>
              </w:rPr>
              <w:t xml:space="preserve"> </w:t>
            </w:r>
            <w:r>
              <w:rPr>
                <w:sz w:val="24"/>
                <w:szCs w:val="24"/>
              </w:rPr>
              <w:t>sound man</w:t>
            </w:r>
            <w:r w:rsidRPr="005C78BC">
              <w:rPr>
                <w:sz w:val="24"/>
                <w:szCs w:val="24"/>
              </w:rPr>
              <w:t>a</w:t>
            </w:r>
            <w:r>
              <w:rPr>
                <w:sz w:val="24"/>
                <w:szCs w:val="24"/>
              </w:rPr>
              <w:t>g</w:t>
            </w:r>
            <w:r w:rsidRPr="005C78BC">
              <w:rPr>
                <w:sz w:val="24"/>
                <w:szCs w:val="24"/>
              </w:rPr>
              <w:t>e</w:t>
            </w:r>
            <w:r>
              <w:rPr>
                <w:sz w:val="24"/>
                <w:szCs w:val="24"/>
              </w:rPr>
              <w:t>ment p</w:t>
            </w:r>
            <w:r w:rsidRPr="005C78BC">
              <w:rPr>
                <w:sz w:val="24"/>
                <w:szCs w:val="24"/>
              </w:rPr>
              <w:t>rac</w:t>
            </w:r>
            <w:r>
              <w:rPr>
                <w:sz w:val="24"/>
                <w:szCs w:val="24"/>
              </w:rPr>
              <w:t>t</w:t>
            </w:r>
            <w:r w:rsidRPr="005C78BC">
              <w:rPr>
                <w:sz w:val="24"/>
                <w:szCs w:val="24"/>
              </w:rPr>
              <w:t>ice</w:t>
            </w:r>
            <w:r>
              <w:rPr>
                <w:sz w:val="24"/>
                <w:szCs w:val="24"/>
              </w:rPr>
              <w:t xml:space="preserve">s, </w:t>
            </w:r>
            <w:r w:rsidRPr="005C78BC">
              <w:rPr>
                <w:sz w:val="24"/>
                <w:szCs w:val="24"/>
              </w:rPr>
              <w:t>a</w:t>
            </w:r>
            <w:r>
              <w:rPr>
                <w:sz w:val="24"/>
                <w:szCs w:val="24"/>
              </w:rPr>
              <w:t xml:space="preserve">nd </w:t>
            </w:r>
            <w:r w:rsidRPr="005C78BC">
              <w:rPr>
                <w:sz w:val="24"/>
                <w:szCs w:val="24"/>
              </w:rPr>
              <w:t>e</w:t>
            </w:r>
            <w:r>
              <w:rPr>
                <w:sz w:val="24"/>
                <w:szCs w:val="24"/>
              </w:rPr>
              <w:t>mp</w:t>
            </w:r>
            <w:r w:rsidRPr="005C78BC">
              <w:rPr>
                <w:sz w:val="24"/>
                <w:szCs w:val="24"/>
              </w:rPr>
              <w:t>lo</w:t>
            </w:r>
            <w:r>
              <w:rPr>
                <w:sz w:val="24"/>
                <w:szCs w:val="24"/>
              </w:rPr>
              <w:t>y</w:t>
            </w:r>
            <w:r w:rsidRPr="005C78BC">
              <w:rPr>
                <w:sz w:val="24"/>
                <w:szCs w:val="24"/>
              </w:rPr>
              <w:t xml:space="preserve"> a</w:t>
            </w:r>
            <w:r>
              <w:rPr>
                <w:sz w:val="24"/>
                <w:szCs w:val="24"/>
              </w:rPr>
              <w:t>ppro</w:t>
            </w:r>
            <w:r w:rsidRPr="005C78BC">
              <w:rPr>
                <w:sz w:val="24"/>
                <w:szCs w:val="24"/>
              </w:rPr>
              <w:t>p</w:t>
            </w:r>
            <w:r>
              <w:rPr>
                <w:sz w:val="24"/>
                <w:szCs w:val="24"/>
              </w:rPr>
              <w:t>ri</w:t>
            </w:r>
            <w:r w:rsidRPr="005C78BC">
              <w:rPr>
                <w:sz w:val="24"/>
                <w:szCs w:val="24"/>
              </w:rPr>
              <w:t>a</w:t>
            </w:r>
            <w:r>
              <w:rPr>
                <w:sz w:val="24"/>
                <w:szCs w:val="24"/>
              </w:rPr>
              <w:t>te te</w:t>
            </w:r>
            <w:r w:rsidRPr="005C78BC">
              <w:rPr>
                <w:sz w:val="24"/>
                <w:szCs w:val="24"/>
              </w:rPr>
              <w:t>c</w:t>
            </w:r>
            <w:r>
              <w:rPr>
                <w:sz w:val="24"/>
                <w:szCs w:val="24"/>
              </w:rPr>
              <w:t>hnolo</w:t>
            </w:r>
            <w:r w:rsidRPr="005C78BC">
              <w:rPr>
                <w:sz w:val="24"/>
                <w:szCs w:val="24"/>
              </w:rPr>
              <w:t>g</w:t>
            </w:r>
            <w:r>
              <w:rPr>
                <w:sz w:val="24"/>
                <w:szCs w:val="24"/>
              </w:rPr>
              <w:t xml:space="preserve">y </w:t>
            </w:r>
            <w:r w:rsidRPr="005C78BC">
              <w:rPr>
                <w:sz w:val="24"/>
                <w:szCs w:val="24"/>
              </w:rPr>
              <w:t>a</w:t>
            </w:r>
            <w:r>
              <w:rPr>
                <w:sz w:val="24"/>
                <w:szCs w:val="24"/>
              </w:rPr>
              <w:t>nd</w:t>
            </w:r>
            <w:r w:rsidRPr="005C78BC">
              <w:rPr>
                <w:sz w:val="24"/>
                <w:szCs w:val="24"/>
              </w:rPr>
              <w:t xml:space="preserve"> </w:t>
            </w:r>
            <w:r>
              <w:rPr>
                <w:sz w:val="24"/>
                <w:szCs w:val="24"/>
              </w:rPr>
              <w:t>s</w:t>
            </w:r>
            <w:r w:rsidRPr="005C78BC">
              <w:rPr>
                <w:sz w:val="24"/>
                <w:szCs w:val="24"/>
              </w:rPr>
              <w:t>af</w:t>
            </w:r>
            <w:r>
              <w:rPr>
                <w:sz w:val="24"/>
                <w:szCs w:val="24"/>
              </w:rPr>
              <w:t>e</w:t>
            </w:r>
            <w:r w:rsidRPr="005C78BC">
              <w:rPr>
                <w:sz w:val="24"/>
                <w:szCs w:val="24"/>
              </w:rPr>
              <w:t xml:space="preserve"> a</w:t>
            </w:r>
            <w:r>
              <w:rPr>
                <w:sz w:val="24"/>
                <w:szCs w:val="24"/>
              </w:rPr>
              <w:t>nd</w:t>
            </w:r>
            <w:r w:rsidRPr="005C78BC">
              <w:rPr>
                <w:sz w:val="24"/>
                <w:szCs w:val="24"/>
              </w:rPr>
              <w:t xml:space="preserve"> e</w:t>
            </w:r>
            <w:r>
              <w:rPr>
                <w:sz w:val="24"/>
                <w:szCs w:val="24"/>
              </w:rPr>
              <w:t>f</w:t>
            </w:r>
            <w:r w:rsidRPr="005C78BC">
              <w:rPr>
                <w:sz w:val="24"/>
                <w:szCs w:val="24"/>
              </w:rPr>
              <w:t>fec</w:t>
            </w:r>
            <w:r>
              <w:rPr>
                <w:sz w:val="24"/>
                <w:szCs w:val="24"/>
              </w:rPr>
              <w:t>t</w:t>
            </w:r>
            <w:r w:rsidRPr="005C78BC">
              <w:rPr>
                <w:sz w:val="24"/>
                <w:szCs w:val="24"/>
              </w:rPr>
              <w:t>i</w:t>
            </w:r>
            <w:r>
              <w:rPr>
                <w:sz w:val="24"/>
                <w:szCs w:val="24"/>
              </w:rPr>
              <w:t>ve</w:t>
            </w:r>
            <w:r w:rsidRPr="005C78BC">
              <w:rPr>
                <w:sz w:val="24"/>
                <w:szCs w:val="24"/>
              </w:rPr>
              <w:t xml:space="preserve"> e</w:t>
            </w:r>
            <w:r>
              <w:rPr>
                <w:sz w:val="24"/>
                <w:szCs w:val="24"/>
              </w:rPr>
              <w:t>quip</w:t>
            </w:r>
            <w:r w:rsidRPr="005C78BC">
              <w:rPr>
                <w:sz w:val="24"/>
                <w:szCs w:val="24"/>
              </w:rPr>
              <w:t>me</w:t>
            </w:r>
            <w:r>
              <w:rPr>
                <w:sz w:val="24"/>
                <w:szCs w:val="24"/>
              </w:rPr>
              <w:t>nt,</w:t>
            </w:r>
            <w:r w:rsidRPr="005C78BC">
              <w:rPr>
                <w:sz w:val="24"/>
                <w:szCs w:val="24"/>
              </w:rPr>
              <w:t xml:space="preserve"> mac</w:t>
            </w:r>
            <w:r>
              <w:rPr>
                <w:sz w:val="24"/>
                <w:szCs w:val="24"/>
              </w:rPr>
              <w:t>hine</w:t>
            </w:r>
            <w:r w:rsidRPr="005C78BC">
              <w:rPr>
                <w:sz w:val="24"/>
                <w:szCs w:val="24"/>
              </w:rPr>
              <w:t>ry</w:t>
            </w:r>
            <w:r>
              <w:rPr>
                <w:sz w:val="24"/>
                <w:szCs w:val="24"/>
              </w:rPr>
              <w:t>,</w:t>
            </w:r>
            <w:r w:rsidRPr="005C78BC">
              <w:rPr>
                <w:sz w:val="24"/>
                <w:szCs w:val="24"/>
              </w:rPr>
              <w:t xml:space="preserve"> </w:t>
            </w:r>
            <w:r>
              <w:rPr>
                <w:sz w:val="24"/>
                <w:szCs w:val="24"/>
              </w:rPr>
              <w:t>mat</w:t>
            </w:r>
            <w:r w:rsidRPr="005C78BC">
              <w:rPr>
                <w:sz w:val="24"/>
                <w:szCs w:val="24"/>
              </w:rPr>
              <w:t>e</w:t>
            </w:r>
            <w:r>
              <w:rPr>
                <w:sz w:val="24"/>
                <w:szCs w:val="24"/>
              </w:rPr>
              <w:t>ri</w:t>
            </w:r>
            <w:r w:rsidRPr="005C78BC">
              <w:rPr>
                <w:sz w:val="24"/>
                <w:szCs w:val="24"/>
              </w:rPr>
              <w:t>a</w:t>
            </w:r>
            <w:r>
              <w:rPr>
                <w:sz w:val="24"/>
                <w:szCs w:val="24"/>
              </w:rPr>
              <w:t>ls</w:t>
            </w:r>
            <w:r w:rsidRPr="005C78BC">
              <w:rPr>
                <w:sz w:val="24"/>
                <w:szCs w:val="24"/>
              </w:rPr>
              <w:t xml:space="preserve"> a</w:t>
            </w:r>
            <w:r>
              <w:rPr>
                <w:sz w:val="24"/>
                <w:szCs w:val="24"/>
              </w:rPr>
              <w:t xml:space="preserve">nd methods. </w:t>
            </w:r>
            <w:r w:rsidRPr="005C78BC">
              <w:rPr>
                <w:sz w:val="24"/>
                <w:szCs w:val="24"/>
              </w:rPr>
              <w:t xml:space="preserve"> </w:t>
            </w:r>
            <w:r>
              <w:rPr>
                <w:sz w:val="24"/>
                <w:szCs w:val="24"/>
              </w:rPr>
              <w:t>The</w:t>
            </w:r>
            <w:r w:rsidRPr="005C78BC">
              <w:rPr>
                <w:sz w:val="24"/>
                <w:szCs w:val="24"/>
              </w:rPr>
              <w:t xml:space="preserve"> </w:t>
            </w:r>
            <w:r>
              <w:rPr>
                <w:sz w:val="24"/>
                <w:szCs w:val="24"/>
              </w:rPr>
              <w:t>Consult</w:t>
            </w:r>
            <w:r w:rsidRPr="005C78BC">
              <w:rPr>
                <w:sz w:val="24"/>
                <w:szCs w:val="24"/>
              </w:rPr>
              <w:t>a</w:t>
            </w:r>
            <w:r>
              <w:rPr>
                <w:sz w:val="24"/>
                <w:szCs w:val="24"/>
              </w:rPr>
              <w:t>nt</w:t>
            </w:r>
            <w:r w:rsidRPr="005C78BC">
              <w:rPr>
                <w:sz w:val="24"/>
                <w:szCs w:val="24"/>
              </w:rPr>
              <w:t xml:space="preserve"> </w:t>
            </w:r>
            <w:r>
              <w:rPr>
                <w:sz w:val="24"/>
                <w:szCs w:val="24"/>
              </w:rPr>
              <w:t>shall</w:t>
            </w:r>
            <w:r w:rsidRPr="005C78BC">
              <w:rPr>
                <w:sz w:val="24"/>
                <w:szCs w:val="24"/>
              </w:rPr>
              <w:t xml:space="preserve"> a</w:t>
            </w:r>
            <w:r>
              <w:rPr>
                <w:sz w:val="24"/>
                <w:szCs w:val="24"/>
              </w:rPr>
              <w:t>lw</w:t>
            </w:r>
            <w:r w:rsidRPr="005C78BC">
              <w:rPr>
                <w:sz w:val="24"/>
                <w:szCs w:val="24"/>
              </w:rPr>
              <w:t>ay</w:t>
            </w:r>
            <w:r>
              <w:rPr>
                <w:sz w:val="24"/>
                <w:szCs w:val="24"/>
              </w:rPr>
              <w:t>s</w:t>
            </w:r>
            <w:r w:rsidRPr="005C78BC">
              <w:rPr>
                <w:sz w:val="24"/>
                <w:szCs w:val="24"/>
              </w:rPr>
              <w:t xml:space="preserve"> ac</w:t>
            </w:r>
            <w:r>
              <w:rPr>
                <w:sz w:val="24"/>
                <w:szCs w:val="24"/>
              </w:rPr>
              <w:t>t,</w:t>
            </w:r>
            <w:r w:rsidRPr="005C78BC">
              <w:rPr>
                <w:sz w:val="24"/>
                <w:szCs w:val="24"/>
              </w:rPr>
              <w:t xml:space="preserve"> </w:t>
            </w:r>
            <w:r>
              <w:rPr>
                <w:sz w:val="24"/>
                <w:szCs w:val="24"/>
              </w:rPr>
              <w:t>in</w:t>
            </w:r>
            <w:r w:rsidRPr="005C78BC">
              <w:rPr>
                <w:sz w:val="24"/>
                <w:szCs w:val="24"/>
              </w:rPr>
              <w:t xml:space="preserve"> </w:t>
            </w:r>
            <w:r>
              <w:rPr>
                <w:sz w:val="24"/>
                <w:szCs w:val="24"/>
              </w:rPr>
              <w:t>r</w:t>
            </w:r>
            <w:r w:rsidRPr="005C78BC">
              <w:rPr>
                <w:sz w:val="24"/>
                <w:szCs w:val="24"/>
              </w:rPr>
              <w:t>e</w:t>
            </w:r>
            <w:r>
              <w:rPr>
                <w:sz w:val="24"/>
                <w:szCs w:val="24"/>
              </w:rPr>
              <w:t>spe</w:t>
            </w:r>
            <w:r w:rsidRPr="005C78BC">
              <w:rPr>
                <w:sz w:val="24"/>
                <w:szCs w:val="24"/>
              </w:rPr>
              <w:t>c</w:t>
            </w:r>
            <w:r>
              <w:rPr>
                <w:sz w:val="24"/>
                <w:szCs w:val="24"/>
              </w:rPr>
              <w:t>t</w:t>
            </w:r>
            <w:r w:rsidRPr="005C78BC">
              <w:rPr>
                <w:sz w:val="24"/>
                <w:szCs w:val="24"/>
              </w:rPr>
              <w:t xml:space="preserve"> </w:t>
            </w:r>
            <w:r>
              <w:rPr>
                <w:sz w:val="24"/>
                <w:szCs w:val="24"/>
              </w:rPr>
              <w:t>of</w:t>
            </w:r>
            <w:r w:rsidRPr="005C78BC">
              <w:rPr>
                <w:sz w:val="24"/>
                <w:szCs w:val="24"/>
              </w:rPr>
              <w:t xml:space="preserve"> an</w:t>
            </w:r>
            <w:r>
              <w:rPr>
                <w:sz w:val="24"/>
                <w:szCs w:val="24"/>
              </w:rPr>
              <w:t>y matter r</w:t>
            </w:r>
            <w:r w:rsidRPr="005C78BC">
              <w:rPr>
                <w:sz w:val="24"/>
                <w:szCs w:val="24"/>
              </w:rPr>
              <w:t>e</w:t>
            </w:r>
            <w:r>
              <w:rPr>
                <w:sz w:val="24"/>
                <w:szCs w:val="24"/>
              </w:rPr>
              <w:t>lating to</w:t>
            </w:r>
            <w:r w:rsidRPr="005C78BC">
              <w:rPr>
                <w:sz w:val="24"/>
                <w:szCs w:val="24"/>
              </w:rPr>
              <w:t xml:space="preserve"> </w:t>
            </w:r>
            <w:r>
              <w:rPr>
                <w:sz w:val="24"/>
                <w:szCs w:val="24"/>
              </w:rPr>
              <w:t>th</w:t>
            </w:r>
            <w:r w:rsidRPr="005C78BC">
              <w:rPr>
                <w:sz w:val="24"/>
                <w:szCs w:val="24"/>
              </w:rPr>
              <w:t>i</w:t>
            </w:r>
            <w:r>
              <w:rPr>
                <w:sz w:val="24"/>
                <w:szCs w:val="24"/>
              </w:rPr>
              <w:t>s</w:t>
            </w:r>
            <w:r w:rsidRPr="005C78BC">
              <w:rPr>
                <w:sz w:val="24"/>
                <w:szCs w:val="24"/>
              </w:rPr>
              <w:t xml:space="preserve"> </w:t>
            </w:r>
            <w:r>
              <w:rPr>
                <w:sz w:val="24"/>
                <w:szCs w:val="24"/>
              </w:rPr>
              <w:t>Contr</w:t>
            </w:r>
            <w:r w:rsidRPr="005C78BC">
              <w:rPr>
                <w:sz w:val="24"/>
                <w:szCs w:val="24"/>
              </w:rPr>
              <w:t>ac</w:t>
            </w:r>
            <w:r>
              <w:rPr>
                <w:sz w:val="24"/>
                <w:szCs w:val="24"/>
              </w:rPr>
              <w:t>t</w:t>
            </w:r>
            <w:r w:rsidRPr="005C78BC">
              <w:rPr>
                <w:sz w:val="24"/>
                <w:szCs w:val="24"/>
              </w:rPr>
              <w:t xml:space="preserve"> </w:t>
            </w:r>
            <w:r>
              <w:rPr>
                <w:sz w:val="24"/>
                <w:szCs w:val="24"/>
              </w:rPr>
              <w:t>or</w:t>
            </w:r>
            <w:r w:rsidRPr="005C78BC">
              <w:rPr>
                <w:sz w:val="24"/>
                <w:szCs w:val="24"/>
              </w:rPr>
              <w:t xml:space="preserve"> </w:t>
            </w:r>
            <w:r>
              <w:rPr>
                <w:sz w:val="24"/>
                <w:szCs w:val="24"/>
              </w:rPr>
              <w:t>to</w:t>
            </w:r>
            <w:r w:rsidRPr="005C78BC">
              <w:rPr>
                <w:sz w:val="24"/>
                <w:szCs w:val="24"/>
              </w:rPr>
              <w:t xml:space="preserve"> </w:t>
            </w:r>
            <w:r>
              <w:rPr>
                <w:sz w:val="24"/>
                <w:szCs w:val="24"/>
              </w:rPr>
              <w:t>the</w:t>
            </w:r>
            <w:r w:rsidRPr="005C78BC">
              <w:rPr>
                <w:sz w:val="24"/>
                <w:szCs w:val="24"/>
              </w:rPr>
              <w:t xml:space="preserve"> Se</w:t>
            </w:r>
            <w:r>
              <w:rPr>
                <w:sz w:val="24"/>
                <w:szCs w:val="24"/>
              </w:rPr>
              <w:t>rvi</w:t>
            </w:r>
            <w:r w:rsidRPr="005C78BC">
              <w:rPr>
                <w:sz w:val="24"/>
                <w:szCs w:val="24"/>
              </w:rPr>
              <w:t>ce</w:t>
            </w:r>
            <w:r>
              <w:rPr>
                <w:sz w:val="24"/>
                <w:szCs w:val="24"/>
              </w:rPr>
              <w:t>s,</w:t>
            </w:r>
            <w:r w:rsidRPr="005C78BC">
              <w:rPr>
                <w:sz w:val="24"/>
                <w:szCs w:val="24"/>
              </w:rPr>
              <w:t xml:space="preserve"> a</w:t>
            </w:r>
            <w:r>
              <w:rPr>
                <w:sz w:val="24"/>
                <w:szCs w:val="24"/>
              </w:rPr>
              <w:t>s</w:t>
            </w:r>
            <w:r w:rsidRPr="005C78BC">
              <w:rPr>
                <w:sz w:val="24"/>
                <w:szCs w:val="24"/>
              </w:rPr>
              <w:t xml:space="preserve"> fa</w:t>
            </w:r>
            <w:r>
              <w:rPr>
                <w:sz w:val="24"/>
                <w:szCs w:val="24"/>
              </w:rPr>
              <w:t>i</w:t>
            </w:r>
            <w:r w:rsidRPr="005C78BC">
              <w:rPr>
                <w:sz w:val="24"/>
                <w:szCs w:val="24"/>
              </w:rPr>
              <w:t>t</w:t>
            </w:r>
            <w:r>
              <w:rPr>
                <w:sz w:val="24"/>
                <w:szCs w:val="24"/>
              </w:rPr>
              <w:t>h</w:t>
            </w:r>
            <w:r w:rsidRPr="005C78BC">
              <w:rPr>
                <w:sz w:val="24"/>
                <w:szCs w:val="24"/>
              </w:rPr>
              <w:t>f</w:t>
            </w:r>
            <w:r>
              <w:rPr>
                <w:sz w:val="24"/>
                <w:szCs w:val="24"/>
              </w:rPr>
              <w:t>ul</w:t>
            </w:r>
            <w:r w:rsidRPr="005C78BC">
              <w:rPr>
                <w:sz w:val="24"/>
                <w:szCs w:val="24"/>
              </w:rPr>
              <w:t xml:space="preserve"> a</w:t>
            </w:r>
            <w:r>
              <w:rPr>
                <w:sz w:val="24"/>
                <w:szCs w:val="24"/>
              </w:rPr>
              <w:t>dvise</w:t>
            </w:r>
            <w:r w:rsidRPr="005C78BC">
              <w:rPr>
                <w:sz w:val="24"/>
                <w:szCs w:val="24"/>
              </w:rPr>
              <w:t>r</w:t>
            </w:r>
            <w:r>
              <w:rPr>
                <w:sz w:val="24"/>
                <w:szCs w:val="24"/>
              </w:rPr>
              <w:t>s</w:t>
            </w:r>
            <w:r w:rsidRPr="005C78BC">
              <w:rPr>
                <w:sz w:val="24"/>
                <w:szCs w:val="24"/>
              </w:rPr>
              <w:t xml:space="preserve"> </w:t>
            </w:r>
            <w:r>
              <w:rPr>
                <w:sz w:val="24"/>
                <w:szCs w:val="24"/>
              </w:rPr>
              <w:t>to</w:t>
            </w:r>
            <w:r w:rsidRPr="005C78BC">
              <w:rPr>
                <w:sz w:val="24"/>
                <w:szCs w:val="24"/>
              </w:rPr>
              <w:t xml:space="preserve"> </w:t>
            </w:r>
            <w:r>
              <w:rPr>
                <w:sz w:val="24"/>
                <w:szCs w:val="24"/>
              </w:rPr>
              <w:t>the</w:t>
            </w:r>
            <w:r w:rsidRPr="005C78BC">
              <w:rPr>
                <w:sz w:val="24"/>
                <w:szCs w:val="24"/>
              </w:rPr>
              <w:t xml:space="preserve"> P</w:t>
            </w:r>
            <w:r>
              <w:rPr>
                <w:sz w:val="24"/>
                <w:szCs w:val="24"/>
              </w:rPr>
              <w:t xml:space="preserve">A, </w:t>
            </w:r>
            <w:r w:rsidRPr="005C78BC">
              <w:rPr>
                <w:sz w:val="24"/>
                <w:szCs w:val="24"/>
              </w:rPr>
              <w:t>a</w:t>
            </w:r>
            <w:r>
              <w:rPr>
                <w:sz w:val="24"/>
                <w:szCs w:val="24"/>
              </w:rPr>
              <w:t>nd</w:t>
            </w:r>
            <w:r w:rsidRPr="005C78BC">
              <w:rPr>
                <w:sz w:val="24"/>
                <w:szCs w:val="24"/>
              </w:rPr>
              <w:t xml:space="preserve"> </w:t>
            </w:r>
            <w:r>
              <w:rPr>
                <w:sz w:val="24"/>
                <w:szCs w:val="24"/>
              </w:rPr>
              <w:t>shall</w:t>
            </w:r>
            <w:r w:rsidRPr="005C78BC">
              <w:rPr>
                <w:sz w:val="24"/>
                <w:szCs w:val="24"/>
              </w:rPr>
              <w:t xml:space="preserve"> a</w:t>
            </w:r>
            <w:r>
              <w:rPr>
                <w:sz w:val="24"/>
                <w:szCs w:val="24"/>
              </w:rPr>
              <w:t>t</w:t>
            </w:r>
            <w:r w:rsidRPr="005C78BC">
              <w:rPr>
                <w:sz w:val="24"/>
                <w:szCs w:val="24"/>
              </w:rPr>
              <w:t xml:space="preserve"> a</w:t>
            </w:r>
            <w:r>
              <w:rPr>
                <w:sz w:val="24"/>
                <w:szCs w:val="24"/>
              </w:rPr>
              <w:t>ll</w:t>
            </w:r>
            <w:r w:rsidRPr="005C78BC">
              <w:rPr>
                <w:sz w:val="24"/>
                <w:szCs w:val="24"/>
              </w:rPr>
              <w:t xml:space="preserve"> </w:t>
            </w:r>
            <w:r>
              <w:rPr>
                <w:sz w:val="24"/>
                <w:szCs w:val="24"/>
              </w:rPr>
              <w:t>t</w:t>
            </w:r>
            <w:r w:rsidRPr="005C78BC">
              <w:rPr>
                <w:sz w:val="24"/>
                <w:szCs w:val="24"/>
              </w:rPr>
              <w:t>i</w:t>
            </w:r>
            <w:r>
              <w:rPr>
                <w:sz w:val="24"/>
                <w:szCs w:val="24"/>
              </w:rPr>
              <w:t>mes</w:t>
            </w:r>
            <w:r w:rsidRPr="005C78BC">
              <w:rPr>
                <w:sz w:val="24"/>
                <w:szCs w:val="24"/>
              </w:rPr>
              <w:t xml:space="preserve"> </w:t>
            </w:r>
            <w:r>
              <w:rPr>
                <w:sz w:val="24"/>
                <w:szCs w:val="24"/>
              </w:rPr>
              <w:t>support</w:t>
            </w:r>
            <w:r w:rsidRPr="005C78BC">
              <w:rPr>
                <w:sz w:val="24"/>
                <w:szCs w:val="24"/>
              </w:rPr>
              <w:t xml:space="preserve"> a</w:t>
            </w:r>
            <w:r>
              <w:rPr>
                <w:sz w:val="24"/>
                <w:szCs w:val="24"/>
              </w:rPr>
              <w:t>nd</w:t>
            </w:r>
            <w:r w:rsidRPr="005C78BC">
              <w:rPr>
                <w:sz w:val="24"/>
                <w:szCs w:val="24"/>
              </w:rPr>
              <w:t xml:space="preserve"> </w:t>
            </w:r>
            <w:r>
              <w:rPr>
                <w:sz w:val="24"/>
                <w:szCs w:val="24"/>
              </w:rPr>
              <w:t>s</w:t>
            </w:r>
            <w:r w:rsidRPr="005C78BC">
              <w:rPr>
                <w:sz w:val="24"/>
                <w:szCs w:val="24"/>
              </w:rPr>
              <w:t>a</w:t>
            </w:r>
            <w:r>
              <w:rPr>
                <w:sz w:val="24"/>
                <w:szCs w:val="24"/>
              </w:rPr>
              <w:t>fe</w:t>
            </w:r>
            <w:r w:rsidRPr="005C78BC">
              <w:rPr>
                <w:sz w:val="24"/>
                <w:szCs w:val="24"/>
              </w:rPr>
              <w:t>gua</w:t>
            </w:r>
            <w:r>
              <w:rPr>
                <w:sz w:val="24"/>
                <w:szCs w:val="24"/>
              </w:rPr>
              <w:t xml:space="preserve">rd the </w:t>
            </w:r>
            <w:r w:rsidRPr="005C78BC">
              <w:rPr>
                <w:sz w:val="24"/>
                <w:szCs w:val="24"/>
              </w:rPr>
              <w:t>P</w:t>
            </w:r>
            <w:r>
              <w:rPr>
                <w:sz w:val="24"/>
                <w:szCs w:val="24"/>
              </w:rPr>
              <w:t>A</w:t>
            </w:r>
            <w:r w:rsidRPr="005C78BC">
              <w:rPr>
                <w:sz w:val="24"/>
                <w:szCs w:val="24"/>
              </w:rPr>
              <w:t>’</w:t>
            </w:r>
            <w:r>
              <w:rPr>
                <w:sz w:val="24"/>
                <w:szCs w:val="24"/>
              </w:rPr>
              <w:t>s</w:t>
            </w:r>
            <w:r w:rsidRPr="005C78BC">
              <w:rPr>
                <w:sz w:val="24"/>
                <w:szCs w:val="24"/>
              </w:rPr>
              <w:t xml:space="preserve"> </w:t>
            </w:r>
            <w:r>
              <w:rPr>
                <w:sz w:val="24"/>
                <w:szCs w:val="24"/>
              </w:rPr>
              <w:t>l</w:t>
            </w:r>
            <w:r w:rsidRPr="005C78BC">
              <w:rPr>
                <w:sz w:val="24"/>
                <w:szCs w:val="24"/>
              </w:rPr>
              <w:t>eg</w:t>
            </w:r>
            <w:r>
              <w:rPr>
                <w:sz w:val="24"/>
                <w:szCs w:val="24"/>
              </w:rPr>
              <w:t>i</w:t>
            </w:r>
            <w:r w:rsidRPr="005C78BC">
              <w:rPr>
                <w:sz w:val="24"/>
                <w:szCs w:val="24"/>
              </w:rPr>
              <w:t>t</w:t>
            </w:r>
            <w:r>
              <w:rPr>
                <w:sz w:val="24"/>
                <w:szCs w:val="24"/>
              </w:rPr>
              <w:t>i</w:t>
            </w:r>
            <w:r w:rsidRPr="005C78BC">
              <w:rPr>
                <w:sz w:val="24"/>
                <w:szCs w:val="24"/>
              </w:rPr>
              <w:t>ma</w:t>
            </w:r>
            <w:r>
              <w:rPr>
                <w:sz w:val="24"/>
                <w:szCs w:val="24"/>
              </w:rPr>
              <w:t>te in</w:t>
            </w:r>
            <w:r w:rsidRPr="005C78BC">
              <w:rPr>
                <w:sz w:val="24"/>
                <w:szCs w:val="24"/>
              </w:rPr>
              <w:t>te</w:t>
            </w:r>
            <w:r>
              <w:rPr>
                <w:sz w:val="24"/>
                <w:szCs w:val="24"/>
              </w:rPr>
              <w:t>r</w:t>
            </w:r>
            <w:r w:rsidRPr="005C78BC">
              <w:rPr>
                <w:sz w:val="24"/>
                <w:szCs w:val="24"/>
              </w:rPr>
              <w:t>e</w:t>
            </w:r>
            <w:r>
              <w:rPr>
                <w:sz w:val="24"/>
                <w:szCs w:val="24"/>
              </w:rPr>
              <w:t>sts in a</w:t>
            </w:r>
            <w:r w:rsidRPr="005C78BC">
              <w:rPr>
                <w:sz w:val="24"/>
                <w:szCs w:val="24"/>
              </w:rPr>
              <w:t>n</w:t>
            </w:r>
            <w:r>
              <w:rPr>
                <w:sz w:val="24"/>
                <w:szCs w:val="24"/>
              </w:rPr>
              <w:t>y</w:t>
            </w:r>
            <w:r w:rsidRPr="005C78BC">
              <w:rPr>
                <w:sz w:val="24"/>
                <w:szCs w:val="24"/>
              </w:rPr>
              <w:t xml:space="preserve"> dea</w:t>
            </w:r>
            <w:r>
              <w:rPr>
                <w:sz w:val="24"/>
                <w:szCs w:val="24"/>
              </w:rPr>
              <w:t>l</w:t>
            </w:r>
            <w:r w:rsidRPr="005C78BC">
              <w:rPr>
                <w:sz w:val="24"/>
                <w:szCs w:val="24"/>
              </w:rPr>
              <w:t>ing</w:t>
            </w:r>
            <w:r>
              <w:rPr>
                <w:sz w:val="24"/>
                <w:szCs w:val="24"/>
              </w:rPr>
              <w:t xml:space="preserve">s with </w:t>
            </w:r>
            <w:r w:rsidRPr="005C78BC">
              <w:rPr>
                <w:sz w:val="24"/>
                <w:szCs w:val="24"/>
              </w:rPr>
              <w:t>S</w:t>
            </w:r>
            <w:r>
              <w:rPr>
                <w:sz w:val="24"/>
                <w:szCs w:val="24"/>
              </w:rPr>
              <w:t>u</w:t>
            </w:r>
            <w:r w:rsidRPr="005C78BC">
              <w:rPr>
                <w:sz w:val="24"/>
                <w:szCs w:val="24"/>
              </w:rPr>
              <w:t>b-</w:t>
            </w:r>
            <w:r>
              <w:rPr>
                <w:sz w:val="24"/>
                <w:szCs w:val="24"/>
              </w:rPr>
              <w:t>Consultants or third Pa</w:t>
            </w:r>
            <w:r w:rsidRPr="005C78BC">
              <w:rPr>
                <w:sz w:val="24"/>
                <w:szCs w:val="24"/>
              </w:rPr>
              <w:t>r</w:t>
            </w:r>
            <w:r>
              <w:rPr>
                <w:sz w:val="24"/>
                <w:szCs w:val="24"/>
              </w:rPr>
              <w:t>t</w:t>
            </w:r>
            <w:r w:rsidRPr="005C78BC">
              <w:rPr>
                <w:sz w:val="24"/>
                <w:szCs w:val="24"/>
              </w:rPr>
              <w:t>ie</w:t>
            </w:r>
            <w:r>
              <w:rPr>
                <w:sz w:val="24"/>
                <w:szCs w:val="24"/>
              </w:rPr>
              <w:t>s.</w:t>
            </w:r>
          </w:p>
        </w:tc>
      </w:tr>
      <w:tr w:rsidR="00217D1D" w:rsidTr="00772811">
        <w:trPr>
          <w:trHeight w:val="418"/>
        </w:trPr>
        <w:tc>
          <w:tcPr>
            <w:tcW w:w="2267" w:type="dxa"/>
          </w:tcPr>
          <w:p w:rsidR="00217D1D" w:rsidRDefault="00217D1D" w:rsidP="00217D1D">
            <w:pPr>
              <w:ind w:left="0"/>
              <w:rPr>
                <w:sz w:val="24"/>
                <w:szCs w:val="24"/>
              </w:rPr>
            </w:pPr>
            <w:r>
              <w:rPr>
                <w:b/>
                <w:sz w:val="24"/>
                <w:szCs w:val="24"/>
              </w:rPr>
              <w:t>3.2 Con</w:t>
            </w:r>
            <w:r>
              <w:rPr>
                <w:b/>
                <w:spacing w:val="2"/>
                <w:sz w:val="24"/>
                <w:szCs w:val="24"/>
              </w:rPr>
              <w:t>f</w:t>
            </w:r>
            <w:r>
              <w:rPr>
                <w:b/>
                <w:sz w:val="24"/>
                <w:szCs w:val="24"/>
              </w:rPr>
              <w:t>l</w:t>
            </w:r>
            <w:r>
              <w:rPr>
                <w:b/>
                <w:spacing w:val="1"/>
                <w:sz w:val="24"/>
                <w:szCs w:val="24"/>
              </w:rPr>
              <w:t>i</w:t>
            </w:r>
            <w:r>
              <w:rPr>
                <w:b/>
                <w:spacing w:val="-1"/>
                <w:sz w:val="24"/>
                <w:szCs w:val="24"/>
              </w:rPr>
              <w:t>c</w:t>
            </w:r>
            <w:r>
              <w:rPr>
                <w:b/>
                <w:sz w:val="24"/>
                <w:szCs w:val="24"/>
              </w:rPr>
              <w:t>t of</w:t>
            </w:r>
          </w:p>
          <w:p w:rsidR="00217D1D" w:rsidRPr="00217D1D" w:rsidRDefault="00217D1D" w:rsidP="00217D1D">
            <w:pPr>
              <w:ind w:left="0"/>
              <w:rPr>
                <w:sz w:val="24"/>
                <w:szCs w:val="24"/>
              </w:rPr>
            </w:pPr>
            <w:r>
              <w:rPr>
                <w:b/>
                <w:sz w:val="24"/>
                <w:szCs w:val="24"/>
              </w:rPr>
              <w:t>I</w:t>
            </w:r>
            <w:r>
              <w:rPr>
                <w:b/>
                <w:spacing w:val="1"/>
                <w:sz w:val="24"/>
                <w:szCs w:val="24"/>
              </w:rPr>
              <w:t>n</w:t>
            </w:r>
            <w:r>
              <w:rPr>
                <w:b/>
                <w:sz w:val="24"/>
                <w:szCs w:val="24"/>
              </w:rPr>
              <w:t>t</w:t>
            </w:r>
            <w:r>
              <w:rPr>
                <w:b/>
                <w:spacing w:val="-2"/>
                <w:sz w:val="24"/>
                <w:szCs w:val="24"/>
              </w:rPr>
              <w:t>e</w:t>
            </w:r>
            <w:r>
              <w:rPr>
                <w:b/>
                <w:spacing w:val="-1"/>
                <w:sz w:val="24"/>
                <w:szCs w:val="24"/>
              </w:rPr>
              <w:t>re</w:t>
            </w:r>
            <w:r>
              <w:rPr>
                <w:b/>
                <w:sz w:val="24"/>
                <w:szCs w:val="24"/>
              </w:rPr>
              <w:t>sts</w:t>
            </w:r>
          </w:p>
        </w:tc>
        <w:tc>
          <w:tcPr>
            <w:tcW w:w="7020" w:type="dxa"/>
          </w:tcPr>
          <w:p w:rsidR="00217D1D" w:rsidRDefault="00217D1D" w:rsidP="005C78BC">
            <w:pPr>
              <w:pStyle w:val="ListParagraph"/>
              <w:ind w:right="-108"/>
              <w:rPr>
                <w:sz w:val="24"/>
                <w:szCs w:val="24"/>
              </w:rPr>
            </w:pPr>
            <w:r>
              <w:rPr>
                <w:sz w:val="24"/>
                <w:szCs w:val="24"/>
              </w:rPr>
              <w:t>The</w:t>
            </w:r>
            <w:r w:rsidRPr="005C78BC">
              <w:rPr>
                <w:sz w:val="24"/>
                <w:szCs w:val="24"/>
              </w:rPr>
              <w:t xml:space="preserve"> </w:t>
            </w:r>
            <w:r>
              <w:rPr>
                <w:sz w:val="24"/>
                <w:szCs w:val="24"/>
              </w:rPr>
              <w:t>Consultant</w:t>
            </w:r>
            <w:r w:rsidRPr="005C78BC">
              <w:rPr>
                <w:sz w:val="24"/>
                <w:szCs w:val="24"/>
              </w:rPr>
              <w:t xml:space="preserve"> </w:t>
            </w:r>
            <w:r>
              <w:rPr>
                <w:sz w:val="24"/>
                <w:szCs w:val="24"/>
              </w:rPr>
              <w:t>shall</w:t>
            </w:r>
            <w:r w:rsidRPr="005C78BC">
              <w:rPr>
                <w:sz w:val="24"/>
                <w:szCs w:val="24"/>
              </w:rPr>
              <w:t xml:space="preserve"> </w:t>
            </w:r>
            <w:r>
              <w:rPr>
                <w:sz w:val="24"/>
                <w:szCs w:val="24"/>
              </w:rPr>
              <w:t>h</w:t>
            </w:r>
            <w:r w:rsidRPr="005C78BC">
              <w:rPr>
                <w:sz w:val="24"/>
                <w:szCs w:val="24"/>
              </w:rPr>
              <w:t>o</w:t>
            </w:r>
            <w:r>
              <w:rPr>
                <w:sz w:val="24"/>
                <w:szCs w:val="24"/>
              </w:rPr>
              <w:t>ld</w:t>
            </w:r>
            <w:r w:rsidRPr="005C78BC">
              <w:rPr>
                <w:sz w:val="24"/>
                <w:szCs w:val="24"/>
              </w:rPr>
              <w:t xml:space="preserve"> </w:t>
            </w:r>
            <w:r>
              <w:rPr>
                <w:sz w:val="24"/>
                <w:szCs w:val="24"/>
              </w:rPr>
              <w:t>the</w:t>
            </w:r>
            <w:r w:rsidRPr="005C78BC">
              <w:rPr>
                <w:sz w:val="24"/>
                <w:szCs w:val="24"/>
              </w:rPr>
              <w:t xml:space="preserve"> P</w:t>
            </w:r>
            <w:r>
              <w:rPr>
                <w:sz w:val="24"/>
                <w:szCs w:val="24"/>
              </w:rPr>
              <w:t>A</w:t>
            </w:r>
            <w:r w:rsidRPr="005C78BC">
              <w:rPr>
                <w:sz w:val="24"/>
                <w:szCs w:val="24"/>
              </w:rPr>
              <w:t>’</w:t>
            </w:r>
            <w:r>
              <w:rPr>
                <w:sz w:val="24"/>
                <w:szCs w:val="24"/>
              </w:rPr>
              <w:t>s</w:t>
            </w:r>
            <w:r w:rsidRPr="005C78BC">
              <w:rPr>
                <w:sz w:val="24"/>
                <w:szCs w:val="24"/>
              </w:rPr>
              <w:t xml:space="preserve"> </w:t>
            </w:r>
            <w:r>
              <w:rPr>
                <w:sz w:val="24"/>
                <w:szCs w:val="24"/>
              </w:rPr>
              <w:t>in</w:t>
            </w:r>
            <w:r w:rsidRPr="005C78BC">
              <w:rPr>
                <w:sz w:val="24"/>
                <w:szCs w:val="24"/>
              </w:rPr>
              <w:t>tere</w:t>
            </w:r>
            <w:r>
              <w:rPr>
                <w:sz w:val="24"/>
                <w:szCs w:val="24"/>
              </w:rPr>
              <w:t>sts</w:t>
            </w:r>
            <w:r w:rsidRPr="005C78BC">
              <w:rPr>
                <w:sz w:val="24"/>
                <w:szCs w:val="24"/>
              </w:rPr>
              <w:t xml:space="preserve"> </w:t>
            </w:r>
            <w:r>
              <w:rPr>
                <w:sz w:val="24"/>
                <w:szCs w:val="24"/>
              </w:rPr>
              <w:t>p</w:t>
            </w:r>
            <w:r w:rsidRPr="005C78BC">
              <w:rPr>
                <w:sz w:val="24"/>
                <w:szCs w:val="24"/>
              </w:rPr>
              <w:t>a</w:t>
            </w:r>
            <w:r>
              <w:rPr>
                <w:sz w:val="24"/>
                <w:szCs w:val="24"/>
              </w:rPr>
              <w:t>r</w:t>
            </w:r>
            <w:r w:rsidRPr="005C78BC">
              <w:rPr>
                <w:sz w:val="24"/>
                <w:szCs w:val="24"/>
              </w:rPr>
              <w:t>a</w:t>
            </w:r>
            <w:r>
              <w:rPr>
                <w:sz w:val="24"/>
                <w:szCs w:val="24"/>
              </w:rPr>
              <w:t>moun</w:t>
            </w:r>
            <w:r w:rsidRPr="005C78BC">
              <w:rPr>
                <w:sz w:val="24"/>
                <w:szCs w:val="24"/>
              </w:rPr>
              <w:t>t</w:t>
            </w:r>
            <w:r>
              <w:rPr>
                <w:sz w:val="24"/>
                <w:szCs w:val="24"/>
              </w:rPr>
              <w:t>,</w:t>
            </w:r>
            <w:r w:rsidRPr="005C78BC">
              <w:rPr>
                <w:sz w:val="24"/>
                <w:szCs w:val="24"/>
              </w:rPr>
              <w:t xml:space="preserve"> </w:t>
            </w:r>
            <w:r>
              <w:rPr>
                <w:sz w:val="24"/>
                <w:szCs w:val="24"/>
              </w:rPr>
              <w:t xml:space="preserve">without </w:t>
            </w:r>
            <w:r w:rsidRPr="005C78BC">
              <w:rPr>
                <w:sz w:val="24"/>
                <w:szCs w:val="24"/>
              </w:rPr>
              <w:t>an</w:t>
            </w:r>
            <w:r>
              <w:rPr>
                <w:sz w:val="24"/>
                <w:szCs w:val="24"/>
              </w:rPr>
              <w:t xml:space="preserve">y </w:t>
            </w:r>
            <w:r w:rsidRPr="005C78BC">
              <w:rPr>
                <w:sz w:val="24"/>
                <w:szCs w:val="24"/>
              </w:rPr>
              <w:t>c</w:t>
            </w:r>
            <w:r>
              <w:rPr>
                <w:sz w:val="24"/>
                <w:szCs w:val="24"/>
              </w:rPr>
              <w:t>onsid</w:t>
            </w:r>
            <w:r w:rsidRPr="005C78BC">
              <w:rPr>
                <w:sz w:val="24"/>
                <w:szCs w:val="24"/>
              </w:rPr>
              <w:t>e</w:t>
            </w:r>
            <w:r>
              <w:rPr>
                <w:sz w:val="24"/>
                <w:szCs w:val="24"/>
              </w:rPr>
              <w:t>r</w:t>
            </w:r>
            <w:r w:rsidRPr="005C78BC">
              <w:rPr>
                <w:sz w:val="24"/>
                <w:szCs w:val="24"/>
              </w:rPr>
              <w:t>a</w:t>
            </w:r>
            <w:r>
              <w:rPr>
                <w:sz w:val="24"/>
                <w:szCs w:val="24"/>
              </w:rPr>
              <w:t>t</w:t>
            </w:r>
            <w:r w:rsidRPr="005C78BC">
              <w:rPr>
                <w:sz w:val="24"/>
                <w:szCs w:val="24"/>
              </w:rPr>
              <w:t>i</w:t>
            </w:r>
            <w:r>
              <w:rPr>
                <w:sz w:val="24"/>
                <w:szCs w:val="24"/>
              </w:rPr>
              <w:t>on</w:t>
            </w:r>
            <w:r w:rsidRPr="005C78BC">
              <w:rPr>
                <w:sz w:val="24"/>
                <w:szCs w:val="24"/>
              </w:rPr>
              <w:t xml:space="preserve"> </w:t>
            </w:r>
            <w:r>
              <w:rPr>
                <w:sz w:val="24"/>
                <w:szCs w:val="24"/>
              </w:rPr>
              <w:t>for</w:t>
            </w:r>
            <w:r w:rsidRPr="005C78BC">
              <w:rPr>
                <w:sz w:val="24"/>
                <w:szCs w:val="24"/>
              </w:rPr>
              <w:t xml:space="preserve"> </w:t>
            </w:r>
            <w:r>
              <w:rPr>
                <w:sz w:val="24"/>
                <w:szCs w:val="24"/>
              </w:rPr>
              <w:t>futu</w:t>
            </w:r>
            <w:r w:rsidRPr="005C78BC">
              <w:rPr>
                <w:sz w:val="24"/>
                <w:szCs w:val="24"/>
              </w:rPr>
              <w:t>r</w:t>
            </w:r>
            <w:r>
              <w:rPr>
                <w:sz w:val="24"/>
                <w:szCs w:val="24"/>
              </w:rPr>
              <w:t>e</w:t>
            </w:r>
            <w:r w:rsidRPr="005C78BC">
              <w:rPr>
                <w:sz w:val="24"/>
                <w:szCs w:val="24"/>
              </w:rPr>
              <w:t xml:space="preserve"> </w:t>
            </w:r>
            <w:r>
              <w:rPr>
                <w:sz w:val="24"/>
                <w:szCs w:val="24"/>
              </w:rPr>
              <w:t>wo</w:t>
            </w:r>
            <w:r w:rsidRPr="005C78BC">
              <w:rPr>
                <w:sz w:val="24"/>
                <w:szCs w:val="24"/>
              </w:rPr>
              <w:t>r</w:t>
            </w:r>
            <w:r>
              <w:rPr>
                <w:sz w:val="24"/>
                <w:szCs w:val="24"/>
              </w:rPr>
              <w:t>k,</w:t>
            </w:r>
            <w:r w:rsidRPr="005C78BC">
              <w:rPr>
                <w:sz w:val="24"/>
                <w:szCs w:val="24"/>
              </w:rPr>
              <w:t xml:space="preserve"> a</w:t>
            </w:r>
            <w:r>
              <w:rPr>
                <w:sz w:val="24"/>
                <w:szCs w:val="24"/>
              </w:rPr>
              <w:t>nd</w:t>
            </w:r>
            <w:r w:rsidRPr="005C78BC">
              <w:rPr>
                <w:sz w:val="24"/>
                <w:szCs w:val="24"/>
              </w:rPr>
              <w:t xml:space="preserve"> </w:t>
            </w:r>
            <w:r>
              <w:rPr>
                <w:sz w:val="24"/>
                <w:szCs w:val="24"/>
              </w:rPr>
              <w:t>strict</w:t>
            </w:r>
            <w:r w:rsidRPr="005C78BC">
              <w:rPr>
                <w:sz w:val="24"/>
                <w:szCs w:val="24"/>
              </w:rPr>
              <w:t>l</w:t>
            </w:r>
            <w:r>
              <w:rPr>
                <w:sz w:val="24"/>
                <w:szCs w:val="24"/>
              </w:rPr>
              <w:t xml:space="preserve">y </w:t>
            </w:r>
            <w:r w:rsidRPr="005C78BC">
              <w:rPr>
                <w:sz w:val="24"/>
                <w:szCs w:val="24"/>
              </w:rPr>
              <w:t>a</w:t>
            </w:r>
            <w:r>
              <w:rPr>
                <w:sz w:val="24"/>
                <w:szCs w:val="24"/>
              </w:rPr>
              <w:t>v</w:t>
            </w:r>
            <w:r w:rsidRPr="005C78BC">
              <w:rPr>
                <w:sz w:val="24"/>
                <w:szCs w:val="24"/>
              </w:rPr>
              <w:t>o</w:t>
            </w:r>
            <w:r>
              <w:rPr>
                <w:sz w:val="24"/>
                <w:szCs w:val="24"/>
              </w:rPr>
              <w:t>id</w:t>
            </w:r>
            <w:r w:rsidRPr="005C78BC">
              <w:rPr>
                <w:sz w:val="24"/>
                <w:szCs w:val="24"/>
              </w:rPr>
              <w:t xml:space="preserve"> c</w:t>
            </w:r>
            <w:r>
              <w:rPr>
                <w:sz w:val="24"/>
                <w:szCs w:val="24"/>
              </w:rPr>
              <w:t>onfli</w:t>
            </w:r>
            <w:r w:rsidRPr="005C78BC">
              <w:rPr>
                <w:sz w:val="24"/>
                <w:szCs w:val="24"/>
              </w:rPr>
              <w:t>c</w:t>
            </w:r>
            <w:r>
              <w:rPr>
                <w:sz w:val="24"/>
                <w:szCs w:val="24"/>
              </w:rPr>
              <w:t>t</w:t>
            </w:r>
            <w:r w:rsidRPr="005C78BC">
              <w:rPr>
                <w:sz w:val="24"/>
                <w:szCs w:val="24"/>
              </w:rPr>
              <w:t xml:space="preserve"> </w:t>
            </w:r>
            <w:r>
              <w:rPr>
                <w:sz w:val="24"/>
                <w:szCs w:val="24"/>
              </w:rPr>
              <w:t>with</w:t>
            </w:r>
            <w:r w:rsidRPr="005C78BC">
              <w:rPr>
                <w:sz w:val="24"/>
                <w:szCs w:val="24"/>
              </w:rPr>
              <w:t xml:space="preserve"> </w:t>
            </w:r>
            <w:r>
              <w:rPr>
                <w:sz w:val="24"/>
                <w:szCs w:val="24"/>
              </w:rPr>
              <w:t xml:space="preserve">other </w:t>
            </w:r>
            <w:r w:rsidRPr="005C78BC">
              <w:rPr>
                <w:sz w:val="24"/>
                <w:szCs w:val="24"/>
              </w:rPr>
              <w:t>a</w:t>
            </w:r>
            <w:r>
              <w:rPr>
                <w:sz w:val="24"/>
                <w:szCs w:val="24"/>
              </w:rPr>
              <w:t>ss</w:t>
            </w:r>
            <w:r w:rsidRPr="005C78BC">
              <w:rPr>
                <w:sz w:val="24"/>
                <w:szCs w:val="24"/>
              </w:rPr>
              <w:t>ig</w:t>
            </w:r>
            <w:r>
              <w:rPr>
                <w:sz w:val="24"/>
                <w:szCs w:val="24"/>
              </w:rPr>
              <w:t>nments or th</w:t>
            </w:r>
            <w:r w:rsidRPr="005C78BC">
              <w:rPr>
                <w:sz w:val="24"/>
                <w:szCs w:val="24"/>
              </w:rPr>
              <w:t>e</w:t>
            </w:r>
            <w:r>
              <w:rPr>
                <w:sz w:val="24"/>
                <w:szCs w:val="24"/>
              </w:rPr>
              <w:t xml:space="preserve">ir </w:t>
            </w:r>
            <w:r w:rsidRPr="005C78BC">
              <w:rPr>
                <w:sz w:val="24"/>
                <w:szCs w:val="24"/>
              </w:rPr>
              <w:t>o</w:t>
            </w:r>
            <w:r>
              <w:rPr>
                <w:sz w:val="24"/>
                <w:szCs w:val="24"/>
              </w:rPr>
              <w:t>wn</w:t>
            </w:r>
            <w:r w:rsidRPr="005C78BC">
              <w:rPr>
                <w:sz w:val="24"/>
                <w:szCs w:val="24"/>
              </w:rPr>
              <w:t xml:space="preserve"> c</w:t>
            </w:r>
            <w:r>
              <w:rPr>
                <w:sz w:val="24"/>
                <w:szCs w:val="24"/>
              </w:rPr>
              <w:t>o</w:t>
            </w:r>
            <w:r w:rsidRPr="005C78BC">
              <w:rPr>
                <w:sz w:val="24"/>
                <w:szCs w:val="24"/>
              </w:rPr>
              <w:t>r</w:t>
            </w:r>
            <w:r>
              <w:rPr>
                <w:sz w:val="24"/>
                <w:szCs w:val="24"/>
              </w:rPr>
              <w:t>por</w:t>
            </w:r>
            <w:r w:rsidRPr="005C78BC">
              <w:rPr>
                <w:sz w:val="24"/>
                <w:szCs w:val="24"/>
              </w:rPr>
              <w:t>at</w:t>
            </w:r>
            <w:r>
              <w:rPr>
                <w:sz w:val="24"/>
                <w:szCs w:val="24"/>
              </w:rPr>
              <w:t>e</w:t>
            </w:r>
            <w:r w:rsidRPr="005C78BC">
              <w:rPr>
                <w:sz w:val="24"/>
                <w:szCs w:val="24"/>
              </w:rPr>
              <w:t xml:space="preserve"> </w:t>
            </w:r>
            <w:r>
              <w:rPr>
                <w:sz w:val="24"/>
                <w:szCs w:val="24"/>
              </w:rPr>
              <w:t>in</w:t>
            </w:r>
            <w:r w:rsidRPr="005C78BC">
              <w:rPr>
                <w:sz w:val="24"/>
                <w:szCs w:val="24"/>
              </w:rPr>
              <w:t>te</w:t>
            </w:r>
            <w:r>
              <w:rPr>
                <w:sz w:val="24"/>
                <w:szCs w:val="24"/>
              </w:rPr>
              <w:t>r</w:t>
            </w:r>
            <w:r w:rsidRPr="005C78BC">
              <w:rPr>
                <w:sz w:val="24"/>
                <w:szCs w:val="24"/>
              </w:rPr>
              <w:t>e</w:t>
            </w:r>
            <w:r>
              <w:rPr>
                <w:sz w:val="24"/>
                <w:szCs w:val="24"/>
              </w:rPr>
              <w:t>st</w:t>
            </w:r>
            <w:r w:rsidRPr="005C78BC">
              <w:rPr>
                <w:sz w:val="24"/>
                <w:szCs w:val="24"/>
              </w:rPr>
              <w:t>s</w:t>
            </w:r>
            <w:r>
              <w:rPr>
                <w:sz w:val="24"/>
                <w:szCs w:val="24"/>
              </w:rPr>
              <w:t>.</w:t>
            </w:r>
          </w:p>
        </w:tc>
      </w:tr>
      <w:tr w:rsidR="00217D1D" w:rsidTr="00772811">
        <w:trPr>
          <w:trHeight w:val="418"/>
        </w:trPr>
        <w:tc>
          <w:tcPr>
            <w:tcW w:w="2267" w:type="dxa"/>
          </w:tcPr>
          <w:p w:rsidR="00217D1D" w:rsidRPr="0090140F" w:rsidRDefault="00217D1D" w:rsidP="00217D1D">
            <w:pPr>
              <w:ind w:left="0" w:right="32"/>
              <w:rPr>
                <w:b/>
                <w:bCs/>
                <w:sz w:val="24"/>
                <w:szCs w:val="24"/>
              </w:rPr>
            </w:pPr>
            <w:r w:rsidRPr="0090140F">
              <w:rPr>
                <w:b/>
                <w:bCs/>
                <w:spacing w:val="1"/>
                <w:sz w:val="24"/>
                <w:szCs w:val="24"/>
              </w:rPr>
              <w:t>3</w:t>
            </w:r>
            <w:r w:rsidRPr="0090140F">
              <w:rPr>
                <w:b/>
                <w:bCs/>
                <w:sz w:val="24"/>
                <w:szCs w:val="24"/>
              </w:rPr>
              <w:t>.</w:t>
            </w:r>
            <w:r w:rsidRPr="0090140F">
              <w:rPr>
                <w:b/>
                <w:bCs/>
                <w:spacing w:val="1"/>
                <w:sz w:val="24"/>
                <w:szCs w:val="24"/>
              </w:rPr>
              <w:t>2</w:t>
            </w:r>
            <w:r w:rsidRPr="0090140F">
              <w:rPr>
                <w:b/>
                <w:bCs/>
                <w:sz w:val="24"/>
                <w:szCs w:val="24"/>
              </w:rPr>
              <w:t>.1</w:t>
            </w:r>
            <w:r w:rsidRPr="0090140F">
              <w:rPr>
                <w:b/>
                <w:bCs/>
                <w:spacing w:val="-3"/>
                <w:sz w:val="24"/>
                <w:szCs w:val="24"/>
              </w:rPr>
              <w:t xml:space="preserve"> </w:t>
            </w:r>
            <w:r w:rsidRPr="0090140F">
              <w:rPr>
                <w:b/>
                <w:bCs/>
                <w:spacing w:val="-1"/>
                <w:sz w:val="24"/>
                <w:szCs w:val="24"/>
              </w:rPr>
              <w:t>C</w:t>
            </w:r>
            <w:r w:rsidRPr="0090140F">
              <w:rPr>
                <w:b/>
                <w:bCs/>
                <w:spacing w:val="1"/>
                <w:sz w:val="24"/>
                <w:szCs w:val="24"/>
              </w:rPr>
              <w:t>o</w:t>
            </w:r>
            <w:r w:rsidRPr="0090140F">
              <w:rPr>
                <w:b/>
                <w:bCs/>
                <w:spacing w:val="-1"/>
                <w:sz w:val="24"/>
                <w:szCs w:val="24"/>
              </w:rPr>
              <w:t>nsu</w:t>
            </w:r>
            <w:r w:rsidRPr="0090140F">
              <w:rPr>
                <w:b/>
                <w:bCs/>
                <w:sz w:val="24"/>
                <w:szCs w:val="24"/>
              </w:rPr>
              <w:t>l</w:t>
            </w:r>
            <w:r w:rsidRPr="0090140F">
              <w:rPr>
                <w:b/>
                <w:bCs/>
                <w:spacing w:val="3"/>
                <w:sz w:val="24"/>
                <w:szCs w:val="24"/>
              </w:rPr>
              <w:t>t</w:t>
            </w:r>
            <w:r w:rsidRPr="0090140F">
              <w:rPr>
                <w:b/>
                <w:bCs/>
                <w:sz w:val="24"/>
                <w:szCs w:val="24"/>
              </w:rPr>
              <w:t>a</w:t>
            </w:r>
            <w:r w:rsidRPr="0090140F">
              <w:rPr>
                <w:b/>
                <w:bCs/>
                <w:spacing w:val="-1"/>
                <w:sz w:val="24"/>
                <w:szCs w:val="24"/>
              </w:rPr>
              <w:t>n</w:t>
            </w:r>
            <w:r w:rsidRPr="0090140F">
              <w:rPr>
                <w:b/>
                <w:bCs/>
                <w:sz w:val="24"/>
                <w:szCs w:val="24"/>
              </w:rPr>
              <w:t>ts</w:t>
            </w:r>
            <w:r w:rsidRPr="0090140F">
              <w:rPr>
                <w:b/>
                <w:bCs/>
                <w:spacing w:val="-7"/>
                <w:sz w:val="24"/>
                <w:szCs w:val="24"/>
              </w:rPr>
              <w:t xml:space="preserve"> </w:t>
            </w:r>
            <w:r w:rsidRPr="0090140F">
              <w:rPr>
                <w:b/>
                <w:bCs/>
                <w:spacing w:val="-1"/>
                <w:sz w:val="24"/>
                <w:szCs w:val="24"/>
              </w:rPr>
              <w:t>n</w:t>
            </w:r>
            <w:r w:rsidRPr="0090140F">
              <w:rPr>
                <w:b/>
                <w:bCs/>
                <w:spacing w:val="1"/>
                <w:sz w:val="24"/>
                <w:szCs w:val="24"/>
              </w:rPr>
              <w:t>o</w:t>
            </w:r>
            <w:r w:rsidRPr="0090140F">
              <w:rPr>
                <w:b/>
                <w:bCs/>
                <w:sz w:val="24"/>
                <w:szCs w:val="24"/>
              </w:rPr>
              <w:t>t</w:t>
            </w:r>
            <w:r w:rsidRPr="0090140F">
              <w:rPr>
                <w:b/>
                <w:bCs/>
                <w:spacing w:val="-3"/>
                <w:sz w:val="24"/>
                <w:szCs w:val="24"/>
              </w:rPr>
              <w:t xml:space="preserve"> </w:t>
            </w:r>
            <w:r w:rsidRPr="0090140F">
              <w:rPr>
                <w:b/>
                <w:bCs/>
                <w:sz w:val="24"/>
                <w:szCs w:val="24"/>
              </w:rPr>
              <w:t xml:space="preserve">to </w:t>
            </w:r>
            <w:r w:rsidRPr="0090140F">
              <w:rPr>
                <w:b/>
                <w:bCs/>
                <w:spacing w:val="1"/>
                <w:sz w:val="24"/>
                <w:szCs w:val="24"/>
              </w:rPr>
              <w:t>B</w:t>
            </w:r>
            <w:r w:rsidRPr="0090140F">
              <w:rPr>
                <w:b/>
                <w:bCs/>
                <w:sz w:val="24"/>
                <w:szCs w:val="24"/>
              </w:rPr>
              <w:t>e</w:t>
            </w:r>
            <w:r w:rsidRPr="0090140F">
              <w:rPr>
                <w:b/>
                <w:bCs/>
                <w:spacing w:val="-1"/>
                <w:sz w:val="24"/>
                <w:szCs w:val="24"/>
              </w:rPr>
              <w:t>n</w:t>
            </w:r>
            <w:r w:rsidRPr="0090140F">
              <w:rPr>
                <w:b/>
                <w:bCs/>
                <w:sz w:val="24"/>
                <w:szCs w:val="24"/>
              </w:rPr>
              <w:t>e</w:t>
            </w:r>
            <w:r w:rsidRPr="0090140F">
              <w:rPr>
                <w:b/>
                <w:bCs/>
                <w:spacing w:val="-1"/>
                <w:sz w:val="24"/>
                <w:szCs w:val="24"/>
              </w:rPr>
              <w:t>f</w:t>
            </w:r>
            <w:r w:rsidRPr="0090140F">
              <w:rPr>
                <w:b/>
                <w:bCs/>
                <w:sz w:val="24"/>
                <w:szCs w:val="24"/>
              </w:rPr>
              <w:t>it</w:t>
            </w:r>
            <w:r w:rsidRPr="0090140F">
              <w:rPr>
                <w:b/>
                <w:bCs/>
                <w:spacing w:val="-4"/>
                <w:sz w:val="24"/>
                <w:szCs w:val="24"/>
              </w:rPr>
              <w:t xml:space="preserve"> </w:t>
            </w:r>
            <w:r w:rsidRPr="0090140F">
              <w:rPr>
                <w:b/>
                <w:bCs/>
                <w:spacing w:val="-2"/>
                <w:sz w:val="24"/>
                <w:szCs w:val="24"/>
              </w:rPr>
              <w:t>f</w:t>
            </w:r>
            <w:r w:rsidRPr="0090140F">
              <w:rPr>
                <w:b/>
                <w:bCs/>
                <w:spacing w:val="1"/>
                <w:sz w:val="24"/>
                <w:szCs w:val="24"/>
              </w:rPr>
              <w:t>r</w:t>
            </w:r>
            <w:r w:rsidRPr="0090140F">
              <w:rPr>
                <w:b/>
                <w:bCs/>
                <w:spacing w:val="3"/>
                <w:sz w:val="24"/>
                <w:szCs w:val="24"/>
              </w:rPr>
              <w:t>o</w:t>
            </w:r>
            <w:r w:rsidRPr="0090140F">
              <w:rPr>
                <w:b/>
                <w:bCs/>
                <w:sz w:val="24"/>
                <w:szCs w:val="24"/>
              </w:rPr>
              <w:t xml:space="preserve">m </w:t>
            </w:r>
            <w:r w:rsidRPr="0090140F">
              <w:rPr>
                <w:b/>
                <w:bCs/>
                <w:spacing w:val="-6"/>
                <w:sz w:val="24"/>
                <w:szCs w:val="24"/>
              </w:rPr>
              <w:t>C</w:t>
            </w:r>
            <w:r w:rsidRPr="0090140F">
              <w:rPr>
                <w:b/>
                <w:bCs/>
                <w:spacing w:val="-1"/>
                <w:sz w:val="24"/>
                <w:szCs w:val="24"/>
              </w:rPr>
              <w:t>o</w:t>
            </w:r>
            <w:r w:rsidRPr="0090140F">
              <w:rPr>
                <w:b/>
                <w:bCs/>
                <w:spacing w:val="-4"/>
                <w:sz w:val="24"/>
                <w:szCs w:val="24"/>
              </w:rPr>
              <w:t>m</w:t>
            </w:r>
            <w:r w:rsidRPr="0090140F">
              <w:rPr>
                <w:b/>
                <w:bCs/>
                <w:spacing w:val="-6"/>
                <w:sz w:val="24"/>
                <w:szCs w:val="24"/>
              </w:rPr>
              <w:t>m</w:t>
            </w:r>
            <w:r w:rsidRPr="0090140F">
              <w:rPr>
                <w:b/>
                <w:bCs/>
                <w:spacing w:val="-3"/>
                <w:sz w:val="24"/>
                <w:szCs w:val="24"/>
              </w:rPr>
              <w:t>iss</w:t>
            </w:r>
            <w:r w:rsidRPr="0090140F">
              <w:rPr>
                <w:b/>
                <w:bCs/>
                <w:spacing w:val="-5"/>
                <w:sz w:val="24"/>
                <w:szCs w:val="24"/>
              </w:rPr>
              <w:t>i</w:t>
            </w:r>
            <w:r w:rsidRPr="0090140F">
              <w:rPr>
                <w:b/>
                <w:bCs/>
                <w:spacing w:val="-1"/>
                <w:sz w:val="24"/>
                <w:szCs w:val="24"/>
              </w:rPr>
              <w:t>o</w:t>
            </w:r>
            <w:r w:rsidRPr="0090140F">
              <w:rPr>
                <w:b/>
                <w:bCs/>
                <w:spacing w:val="-4"/>
                <w:sz w:val="24"/>
                <w:szCs w:val="24"/>
              </w:rPr>
              <w:t>n</w:t>
            </w:r>
            <w:r w:rsidRPr="0090140F">
              <w:rPr>
                <w:b/>
                <w:bCs/>
                <w:spacing w:val="-5"/>
                <w:sz w:val="24"/>
                <w:szCs w:val="24"/>
              </w:rPr>
              <w:t>s</w:t>
            </w:r>
            <w:r w:rsidRPr="0090140F">
              <w:rPr>
                <w:b/>
                <w:bCs/>
                <w:sz w:val="24"/>
                <w:szCs w:val="24"/>
              </w:rPr>
              <w:t xml:space="preserve">, </w:t>
            </w:r>
            <w:r w:rsidRPr="0090140F">
              <w:rPr>
                <w:b/>
                <w:bCs/>
                <w:spacing w:val="-7"/>
                <w:w w:val="98"/>
                <w:sz w:val="24"/>
                <w:szCs w:val="24"/>
              </w:rPr>
              <w:t>Di</w:t>
            </w:r>
            <w:r w:rsidRPr="0090140F">
              <w:rPr>
                <w:b/>
                <w:bCs/>
                <w:spacing w:val="-8"/>
                <w:w w:val="98"/>
                <w:sz w:val="24"/>
                <w:szCs w:val="24"/>
              </w:rPr>
              <w:t>s</w:t>
            </w:r>
            <w:r w:rsidRPr="0090140F">
              <w:rPr>
                <w:b/>
                <w:bCs/>
                <w:spacing w:val="-7"/>
                <w:w w:val="98"/>
                <w:sz w:val="24"/>
                <w:szCs w:val="24"/>
              </w:rPr>
              <w:t>c</w:t>
            </w:r>
            <w:r w:rsidRPr="0090140F">
              <w:rPr>
                <w:b/>
                <w:bCs/>
                <w:spacing w:val="-6"/>
                <w:w w:val="98"/>
                <w:sz w:val="24"/>
                <w:szCs w:val="24"/>
              </w:rPr>
              <w:t>o</w:t>
            </w:r>
            <w:r w:rsidRPr="0090140F">
              <w:rPr>
                <w:b/>
                <w:bCs/>
                <w:spacing w:val="-8"/>
                <w:w w:val="98"/>
                <w:sz w:val="24"/>
                <w:szCs w:val="24"/>
              </w:rPr>
              <w:t>un</w:t>
            </w:r>
            <w:r w:rsidRPr="0090140F">
              <w:rPr>
                <w:b/>
                <w:bCs/>
                <w:spacing w:val="-7"/>
                <w:w w:val="98"/>
                <w:sz w:val="24"/>
                <w:szCs w:val="24"/>
              </w:rPr>
              <w:t>t</w:t>
            </w:r>
            <w:r w:rsidRPr="0090140F">
              <w:rPr>
                <w:b/>
                <w:bCs/>
                <w:spacing w:val="-8"/>
                <w:w w:val="98"/>
                <w:sz w:val="24"/>
                <w:szCs w:val="24"/>
              </w:rPr>
              <w:t>s</w:t>
            </w:r>
            <w:r w:rsidRPr="0090140F">
              <w:rPr>
                <w:b/>
                <w:bCs/>
                <w:w w:val="98"/>
                <w:sz w:val="24"/>
                <w:szCs w:val="24"/>
              </w:rPr>
              <w:t>,</w:t>
            </w:r>
            <w:r w:rsidRPr="0090140F">
              <w:rPr>
                <w:b/>
                <w:bCs/>
                <w:spacing w:val="-8"/>
                <w:w w:val="98"/>
                <w:sz w:val="24"/>
                <w:szCs w:val="24"/>
              </w:rPr>
              <w:t xml:space="preserve"> </w:t>
            </w:r>
            <w:r w:rsidRPr="0090140F">
              <w:rPr>
                <w:b/>
                <w:bCs/>
                <w:spacing w:val="-7"/>
                <w:sz w:val="24"/>
                <w:szCs w:val="24"/>
              </w:rPr>
              <w:t>et</w:t>
            </w:r>
            <w:r w:rsidRPr="0090140F">
              <w:rPr>
                <w:b/>
                <w:bCs/>
                <w:spacing w:val="-9"/>
                <w:sz w:val="24"/>
                <w:szCs w:val="24"/>
              </w:rPr>
              <w:t>c</w:t>
            </w:r>
            <w:r w:rsidRPr="0090140F">
              <w:rPr>
                <w:b/>
                <w:bCs/>
                <w:sz w:val="24"/>
                <w:szCs w:val="24"/>
              </w:rPr>
              <w:t>.</w:t>
            </w:r>
          </w:p>
          <w:p w:rsidR="00217D1D" w:rsidRPr="0090140F" w:rsidRDefault="00217D1D" w:rsidP="00217D1D">
            <w:pPr>
              <w:ind w:left="0"/>
              <w:rPr>
                <w:b/>
                <w:bCs/>
                <w:sz w:val="24"/>
                <w:szCs w:val="24"/>
              </w:rPr>
            </w:pPr>
          </w:p>
        </w:tc>
        <w:tc>
          <w:tcPr>
            <w:tcW w:w="7020" w:type="dxa"/>
          </w:tcPr>
          <w:p w:rsidR="00217D1D" w:rsidRDefault="0090140F" w:rsidP="005C78BC">
            <w:pPr>
              <w:pStyle w:val="ListParagraph"/>
              <w:ind w:right="-108"/>
              <w:rPr>
                <w:sz w:val="24"/>
                <w:szCs w:val="24"/>
              </w:rPr>
            </w:pPr>
            <w:r>
              <w:rPr>
                <w:sz w:val="24"/>
                <w:szCs w:val="24"/>
              </w:rPr>
              <w:t>The p</w:t>
            </w:r>
            <w:r w:rsidRPr="005C78BC">
              <w:rPr>
                <w:sz w:val="24"/>
                <w:szCs w:val="24"/>
              </w:rPr>
              <w:t>ay</w:t>
            </w:r>
            <w:r>
              <w:rPr>
                <w:sz w:val="24"/>
                <w:szCs w:val="24"/>
              </w:rPr>
              <w:t>ment</w:t>
            </w:r>
            <w:r w:rsidRPr="005C78BC">
              <w:rPr>
                <w:sz w:val="24"/>
                <w:szCs w:val="24"/>
              </w:rPr>
              <w:t xml:space="preserve"> </w:t>
            </w:r>
            <w:r>
              <w:rPr>
                <w:sz w:val="24"/>
                <w:szCs w:val="24"/>
              </w:rPr>
              <w:t>of the</w:t>
            </w:r>
            <w:r w:rsidRPr="005C78BC">
              <w:rPr>
                <w:sz w:val="24"/>
                <w:szCs w:val="24"/>
              </w:rPr>
              <w:t xml:space="preserve"> </w:t>
            </w:r>
            <w:r>
              <w:rPr>
                <w:sz w:val="24"/>
                <w:szCs w:val="24"/>
              </w:rPr>
              <w:t>Consultant</w:t>
            </w:r>
            <w:r w:rsidRPr="005C78BC">
              <w:rPr>
                <w:sz w:val="24"/>
                <w:szCs w:val="24"/>
              </w:rPr>
              <w:t xml:space="preserve"> </w:t>
            </w:r>
            <w:r>
              <w:rPr>
                <w:sz w:val="24"/>
                <w:szCs w:val="24"/>
              </w:rPr>
              <w:t>pursu</w:t>
            </w:r>
            <w:r w:rsidRPr="005C78BC">
              <w:rPr>
                <w:sz w:val="24"/>
                <w:szCs w:val="24"/>
              </w:rPr>
              <w:t>a</w:t>
            </w:r>
            <w:r>
              <w:rPr>
                <w:sz w:val="24"/>
                <w:szCs w:val="24"/>
              </w:rPr>
              <w:t>nt</w:t>
            </w:r>
            <w:r w:rsidRPr="005C78BC">
              <w:rPr>
                <w:sz w:val="24"/>
                <w:szCs w:val="24"/>
              </w:rPr>
              <w:t xml:space="preserve"> </w:t>
            </w:r>
            <w:r>
              <w:rPr>
                <w:sz w:val="24"/>
                <w:szCs w:val="24"/>
              </w:rPr>
              <w:t>to</w:t>
            </w:r>
            <w:r w:rsidRPr="005C78BC">
              <w:rPr>
                <w:sz w:val="24"/>
                <w:szCs w:val="24"/>
              </w:rPr>
              <w:t xml:space="preserve"> </w:t>
            </w:r>
            <w:r>
              <w:rPr>
                <w:sz w:val="24"/>
                <w:szCs w:val="24"/>
              </w:rPr>
              <w:t>Clau</w:t>
            </w:r>
            <w:r w:rsidRPr="005C78BC">
              <w:rPr>
                <w:sz w:val="24"/>
                <w:szCs w:val="24"/>
              </w:rPr>
              <w:t>s</w:t>
            </w:r>
            <w:r>
              <w:rPr>
                <w:sz w:val="24"/>
                <w:szCs w:val="24"/>
              </w:rPr>
              <w:t>e GC</w:t>
            </w:r>
            <w:r w:rsidRPr="005C78BC">
              <w:rPr>
                <w:sz w:val="24"/>
                <w:szCs w:val="24"/>
              </w:rPr>
              <w:t xml:space="preserve"> </w:t>
            </w:r>
            <w:r>
              <w:rPr>
                <w:sz w:val="24"/>
                <w:szCs w:val="24"/>
              </w:rPr>
              <w:t>6</w:t>
            </w:r>
            <w:r w:rsidRPr="005C78BC">
              <w:rPr>
                <w:sz w:val="24"/>
                <w:szCs w:val="24"/>
              </w:rPr>
              <w:t xml:space="preserve"> </w:t>
            </w:r>
            <w:r>
              <w:rPr>
                <w:sz w:val="24"/>
                <w:szCs w:val="24"/>
              </w:rPr>
              <w:t>shall</w:t>
            </w:r>
            <w:r w:rsidRPr="005C78BC">
              <w:rPr>
                <w:sz w:val="24"/>
                <w:szCs w:val="24"/>
              </w:rPr>
              <w:t xml:space="preserve"> c</w:t>
            </w:r>
            <w:r>
              <w:rPr>
                <w:sz w:val="24"/>
                <w:szCs w:val="24"/>
              </w:rPr>
              <w:t>ons</w:t>
            </w:r>
            <w:r w:rsidRPr="005C78BC">
              <w:rPr>
                <w:sz w:val="24"/>
                <w:szCs w:val="24"/>
              </w:rPr>
              <w:t>t</w:t>
            </w:r>
            <w:r>
              <w:rPr>
                <w:sz w:val="24"/>
                <w:szCs w:val="24"/>
              </w:rPr>
              <w:t>i</w:t>
            </w:r>
            <w:r w:rsidRPr="005C78BC">
              <w:rPr>
                <w:sz w:val="24"/>
                <w:szCs w:val="24"/>
              </w:rPr>
              <w:t>t</w:t>
            </w:r>
            <w:r>
              <w:rPr>
                <w:sz w:val="24"/>
                <w:szCs w:val="24"/>
              </w:rPr>
              <w:t>ute the</w:t>
            </w:r>
            <w:r w:rsidRPr="005C78BC">
              <w:rPr>
                <w:sz w:val="24"/>
                <w:szCs w:val="24"/>
              </w:rPr>
              <w:t xml:space="preserve"> </w:t>
            </w:r>
            <w:r>
              <w:rPr>
                <w:sz w:val="24"/>
                <w:szCs w:val="24"/>
              </w:rPr>
              <w:t>Consultant’s</w:t>
            </w:r>
            <w:r w:rsidRPr="005C78BC">
              <w:rPr>
                <w:sz w:val="24"/>
                <w:szCs w:val="24"/>
              </w:rPr>
              <w:t xml:space="preserve"> </w:t>
            </w:r>
            <w:r>
              <w:rPr>
                <w:sz w:val="24"/>
                <w:szCs w:val="24"/>
              </w:rPr>
              <w:t>on</w:t>
            </w:r>
            <w:r w:rsidRPr="005C78BC">
              <w:rPr>
                <w:sz w:val="24"/>
                <w:szCs w:val="24"/>
              </w:rPr>
              <w:t>l</w:t>
            </w:r>
            <w:r>
              <w:rPr>
                <w:sz w:val="24"/>
                <w:szCs w:val="24"/>
              </w:rPr>
              <w:t>y p</w:t>
            </w:r>
            <w:r w:rsidRPr="005C78BC">
              <w:rPr>
                <w:sz w:val="24"/>
                <w:szCs w:val="24"/>
              </w:rPr>
              <w:t>ayme</w:t>
            </w:r>
            <w:r>
              <w:rPr>
                <w:sz w:val="24"/>
                <w:szCs w:val="24"/>
              </w:rPr>
              <w:t>nt</w:t>
            </w:r>
            <w:r w:rsidRPr="005C78BC">
              <w:rPr>
                <w:sz w:val="24"/>
                <w:szCs w:val="24"/>
              </w:rPr>
              <w:t xml:space="preserve"> </w:t>
            </w:r>
            <w:r>
              <w:rPr>
                <w:sz w:val="24"/>
                <w:szCs w:val="24"/>
              </w:rPr>
              <w:t>in</w:t>
            </w:r>
            <w:r w:rsidRPr="005C78BC">
              <w:rPr>
                <w:sz w:val="24"/>
                <w:szCs w:val="24"/>
              </w:rPr>
              <w:t xml:space="preserve"> c</w:t>
            </w:r>
            <w:r>
              <w:rPr>
                <w:sz w:val="24"/>
                <w:szCs w:val="24"/>
              </w:rPr>
              <w:t>on</w:t>
            </w:r>
            <w:r w:rsidRPr="005C78BC">
              <w:rPr>
                <w:sz w:val="24"/>
                <w:szCs w:val="24"/>
              </w:rPr>
              <w:t>nec</w:t>
            </w:r>
            <w:r>
              <w:rPr>
                <w:sz w:val="24"/>
                <w:szCs w:val="24"/>
              </w:rPr>
              <w:t>t</w:t>
            </w:r>
            <w:r w:rsidRPr="005C78BC">
              <w:rPr>
                <w:sz w:val="24"/>
                <w:szCs w:val="24"/>
              </w:rPr>
              <w:t>i</w:t>
            </w:r>
            <w:r>
              <w:rPr>
                <w:sz w:val="24"/>
                <w:szCs w:val="24"/>
              </w:rPr>
              <w:t>on</w:t>
            </w:r>
            <w:r w:rsidRPr="005C78BC">
              <w:rPr>
                <w:sz w:val="24"/>
                <w:szCs w:val="24"/>
              </w:rPr>
              <w:t xml:space="preserve"> </w:t>
            </w:r>
            <w:r>
              <w:rPr>
                <w:sz w:val="24"/>
                <w:szCs w:val="24"/>
              </w:rPr>
              <w:t>wi</w:t>
            </w:r>
            <w:r w:rsidRPr="005C78BC">
              <w:rPr>
                <w:sz w:val="24"/>
                <w:szCs w:val="24"/>
              </w:rPr>
              <w:t>t</w:t>
            </w:r>
            <w:r>
              <w:rPr>
                <w:sz w:val="24"/>
                <w:szCs w:val="24"/>
              </w:rPr>
              <w:t>h</w:t>
            </w:r>
            <w:r w:rsidRPr="005C78BC">
              <w:rPr>
                <w:sz w:val="24"/>
                <w:szCs w:val="24"/>
              </w:rPr>
              <w:t xml:space="preserve"> </w:t>
            </w:r>
            <w:r>
              <w:rPr>
                <w:sz w:val="24"/>
                <w:szCs w:val="24"/>
              </w:rPr>
              <w:t>th</w:t>
            </w:r>
            <w:r w:rsidRPr="005C78BC">
              <w:rPr>
                <w:sz w:val="24"/>
                <w:szCs w:val="24"/>
              </w:rPr>
              <w:t>i</w:t>
            </w:r>
            <w:r>
              <w:rPr>
                <w:sz w:val="24"/>
                <w:szCs w:val="24"/>
              </w:rPr>
              <w:t>s</w:t>
            </w:r>
            <w:r w:rsidRPr="005C78BC">
              <w:rPr>
                <w:sz w:val="24"/>
                <w:szCs w:val="24"/>
              </w:rPr>
              <w:t xml:space="preserve"> </w:t>
            </w:r>
            <w:r>
              <w:rPr>
                <w:sz w:val="24"/>
                <w:szCs w:val="24"/>
              </w:rPr>
              <w:t>Contr</w:t>
            </w:r>
            <w:r w:rsidRPr="005C78BC">
              <w:rPr>
                <w:sz w:val="24"/>
                <w:szCs w:val="24"/>
              </w:rPr>
              <w:t>ac</w:t>
            </w:r>
            <w:r>
              <w:rPr>
                <w:sz w:val="24"/>
                <w:szCs w:val="24"/>
              </w:rPr>
              <w:t>t</w:t>
            </w:r>
            <w:r w:rsidRPr="005C78BC">
              <w:rPr>
                <w:sz w:val="24"/>
                <w:szCs w:val="24"/>
              </w:rPr>
              <w:t xml:space="preserve"> </w:t>
            </w:r>
            <w:r>
              <w:rPr>
                <w:sz w:val="24"/>
                <w:szCs w:val="24"/>
              </w:rPr>
              <w:t>or</w:t>
            </w:r>
            <w:r w:rsidRPr="005C78BC">
              <w:rPr>
                <w:sz w:val="24"/>
                <w:szCs w:val="24"/>
              </w:rPr>
              <w:t xml:space="preserve"> </w:t>
            </w:r>
            <w:r>
              <w:rPr>
                <w:sz w:val="24"/>
                <w:szCs w:val="24"/>
              </w:rPr>
              <w:t xml:space="preserve">the </w:t>
            </w:r>
            <w:r w:rsidRPr="005C78BC">
              <w:rPr>
                <w:sz w:val="24"/>
                <w:szCs w:val="24"/>
              </w:rPr>
              <w:t>Se</w:t>
            </w:r>
            <w:r>
              <w:rPr>
                <w:sz w:val="24"/>
                <w:szCs w:val="24"/>
              </w:rPr>
              <w:t>rvi</w:t>
            </w:r>
            <w:r w:rsidRPr="005C78BC">
              <w:rPr>
                <w:sz w:val="24"/>
                <w:szCs w:val="24"/>
              </w:rPr>
              <w:t>ce</w:t>
            </w:r>
            <w:r>
              <w:rPr>
                <w:sz w:val="24"/>
                <w:szCs w:val="24"/>
              </w:rPr>
              <w:t>s,</w:t>
            </w:r>
            <w:r w:rsidRPr="005C78BC">
              <w:rPr>
                <w:sz w:val="24"/>
                <w:szCs w:val="24"/>
              </w:rPr>
              <w:t xml:space="preserve"> a</w:t>
            </w:r>
            <w:r>
              <w:rPr>
                <w:sz w:val="24"/>
                <w:szCs w:val="24"/>
              </w:rPr>
              <w:t>nd</w:t>
            </w:r>
            <w:r w:rsidRPr="005C78BC">
              <w:rPr>
                <w:sz w:val="24"/>
                <w:szCs w:val="24"/>
              </w:rPr>
              <w:t xml:space="preserve"> </w:t>
            </w:r>
            <w:r>
              <w:rPr>
                <w:sz w:val="24"/>
                <w:szCs w:val="24"/>
              </w:rPr>
              <w:t>the Cons</w:t>
            </w:r>
            <w:r w:rsidRPr="005C78BC">
              <w:rPr>
                <w:sz w:val="24"/>
                <w:szCs w:val="24"/>
              </w:rPr>
              <w:t>u</w:t>
            </w:r>
            <w:r>
              <w:rPr>
                <w:sz w:val="24"/>
                <w:szCs w:val="24"/>
              </w:rPr>
              <w:t>l</w:t>
            </w:r>
            <w:r w:rsidRPr="005C78BC">
              <w:rPr>
                <w:sz w:val="24"/>
                <w:szCs w:val="24"/>
              </w:rPr>
              <w:t>ta</w:t>
            </w:r>
            <w:r>
              <w:rPr>
                <w:sz w:val="24"/>
                <w:szCs w:val="24"/>
              </w:rPr>
              <w:t>nt</w:t>
            </w:r>
            <w:r w:rsidRPr="005C78BC">
              <w:rPr>
                <w:sz w:val="24"/>
                <w:szCs w:val="24"/>
              </w:rPr>
              <w:t xml:space="preserve"> </w:t>
            </w:r>
            <w:r>
              <w:rPr>
                <w:sz w:val="24"/>
                <w:szCs w:val="24"/>
              </w:rPr>
              <w:t>shall</w:t>
            </w:r>
            <w:r w:rsidRPr="005C78BC">
              <w:rPr>
                <w:sz w:val="24"/>
                <w:szCs w:val="24"/>
              </w:rPr>
              <w:t xml:space="preserve"> </w:t>
            </w:r>
            <w:r>
              <w:rPr>
                <w:sz w:val="24"/>
                <w:szCs w:val="24"/>
              </w:rPr>
              <w:t>not</w:t>
            </w:r>
            <w:r w:rsidRPr="005C78BC">
              <w:rPr>
                <w:sz w:val="24"/>
                <w:szCs w:val="24"/>
              </w:rPr>
              <w:t xml:space="preserve"> acce</w:t>
            </w:r>
            <w:r>
              <w:rPr>
                <w:sz w:val="24"/>
                <w:szCs w:val="24"/>
              </w:rPr>
              <w:t>pt</w:t>
            </w:r>
            <w:r w:rsidRPr="005C78BC">
              <w:rPr>
                <w:sz w:val="24"/>
                <w:szCs w:val="24"/>
              </w:rPr>
              <w:t xml:space="preserve"> </w:t>
            </w:r>
            <w:r>
              <w:rPr>
                <w:sz w:val="24"/>
                <w:szCs w:val="24"/>
              </w:rPr>
              <w:t>f</w:t>
            </w:r>
            <w:r w:rsidRPr="005C78BC">
              <w:rPr>
                <w:sz w:val="24"/>
                <w:szCs w:val="24"/>
              </w:rPr>
              <w:t>o</w:t>
            </w:r>
            <w:r>
              <w:rPr>
                <w:sz w:val="24"/>
                <w:szCs w:val="24"/>
              </w:rPr>
              <w:t>r</w:t>
            </w:r>
            <w:r w:rsidRPr="005C78BC">
              <w:rPr>
                <w:sz w:val="24"/>
                <w:szCs w:val="24"/>
              </w:rPr>
              <w:t xml:space="preserve"> </w:t>
            </w:r>
            <w:r>
              <w:rPr>
                <w:sz w:val="24"/>
                <w:szCs w:val="24"/>
              </w:rPr>
              <w:t xml:space="preserve">their own </w:t>
            </w:r>
            <w:r w:rsidRPr="005C78BC">
              <w:rPr>
                <w:sz w:val="24"/>
                <w:szCs w:val="24"/>
              </w:rPr>
              <w:t>be</w:t>
            </w:r>
            <w:r>
              <w:rPr>
                <w:sz w:val="24"/>
                <w:szCs w:val="24"/>
              </w:rPr>
              <w:t>n</w:t>
            </w:r>
            <w:r w:rsidRPr="005C78BC">
              <w:rPr>
                <w:sz w:val="24"/>
                <w:szCs w:val="24"/>
              </w:rPr>
              <w:t>e</w:t>
            </w:r>
            <w:r>
              <w:rPr>
                <w:sz w:val="24"/>
                <w:szCs w:val="24"/>
              </w:rPr>
              <w:t>fit</w:t>
            </w:r>
            <w:r w:rsidRPr="005C78BC">
              <w:rPr>
                <w:sz w:val="24"/>
                <w:szCs w:val="24"/>
              </w:rPr>
              <w:t xml:space="preserve"> an</w:t>
            </w:r>
            <w:r>
              <w:rPr>
                <w:sz w:val="24"/>
                <w:szCs w:val="24"/>
              </w:rPr>
              <w:t>y tr</w:t>
            </w:r>
            <w:r w:rsidRPr="005C78BC">
              <w:rPr>
                <w:sz w:val="24"/>
                <w:szCs w:val="24"/>
              </w:rPr>
              <w:t>a</w:t>
            </w:r>
            <w:r>
              <w:rPr>
                <w:sz w:val="24"/>
                <w:szCs w:val="24"/>
              </w:rPr>
              <w:t xml:space="preserve">de </w:t>
            </w:r>
            <w:r w:rsidRPr="005C78BC">
              <w:rPr>
                <w:sz w:val="24"/>
                <w:szCs w:val="24"/>
              </w:rPr>
              <w:t>c</w:t>
            </w:r>
            <w:r>
              <w:rPr>
                <w:sz w:val="24"/>
                <w:szCs w:val="24"/>
              </w:rPr>
              <w:t>om</w:t>
            </w:r>
            <w:r w:rsidRPr="005C78BC">
              <w:rPr>
                <w:sz w:val="24"/>
                <w:szCs w:val="24"/>
              </w:rPr>
              <w:t>m</w:t>
            </w:r>
            <w:r>
              <w:rPr>
                <w:sz w:val="24"/>
                <w:szCs w:val="24"/>
              </w:rPr>
              <w:t>is</w:t>
            </w:r>
            <w:r w:rsidRPr="005C78BC">
              <w:rPr>
                <w:sz w:val="24"/>
                <w:szCs w:val="24"/>
              </w:rPr>
              <w:t>s</w:t>
            </w:r>
            <w:r>
              <w:rPr>
                <w:sz w:val="24"/>
                <w:szCs w:val="24"/>
              </w:rPr>
              <w:t>ion,</w:t>
            </w:r>
            <w:r w:rsidRPr="005C78BC">
              <w:rPr>
                <w:sz w:val="24"/>
                <w:szCs w:val="24"/>
              </w:rPr>
              <w:t xml:space="preserve"> </w:t>
            </w:r>
            <w:r>
              <w:rPr>
                <w:sz w:val="24"/>
                <w:szCs w:val="24"/>
              </w:rPr>
              <w:t>dis</w:t>
            </w:r>
            <w:r w:rsidRPr="005C78BC">
              <w:rPr>
                <w:sz w:val="24"/>
                <w:szCs w:val="24"/>
              </w:rPr>
              <w:t>c</w:t>
            </w:r>
            <w:r>
              <w:rPr>
                <w:sz w:val="24"/>
                <w:szCs w:val="24"/>
              </w:rPr>
              <w:t>ount,</w:t>
            </w:r>
            <w:r w:rsidRPr="005C78BC">
              <w:rPr>
                <w:sz w:val="24"/>
                <w:szCs w:val="24"/>
              </w:rPr>
              <w:t xml:space="preserve"> </w:t>
            </w:r>
            <w:r>
              <w:rPr>
                <w:sz w:val="24"/>
                <w:szCs w:val="24"/>
              </w:rPr>
              <w:t>or</w:t>
            </w:r>
            <w:r w:rsidRPr="005C78BC">
              <w:rPr>
                <w:sz w:val="24"/>
                <w:szCs w:val="24"/>
              </w:rPr>
              <w:t xml:space="preserve"> </w:t>
            </w:r>
            <w:r>
              <w:rPr>
                <w:sz w:val="24"/>
                <w:szCs w:val="24"/>
              </w:rPr>
              <w:t>si</w:t>
            </w:r>
            <w:r w:rsidRPr="005C78BC">
              <w:rPr>
                <w:sz w:val="24"/>
                <w:szCs w:val="24"/>
              </w:rPr>
              <w:t>m</w:t>
            </w:r>
            <w:r>
              <w:rPr>
                <w:sz w:val="24"/>
                <w:szCs w:val="24"/>
              </w:rPr>
              <w:t>i</w:t>
            </w:r>
            <w:r w:rsidRPr="005C78BC">
              <w:rPr>
                <w:sz w:val="24"/>
                <w:szCs w:val="24"/>
              </w:rPr>
              <w:t>la</w:t>
            </w:r>
            <w:r>
              <w:rPr>
                <w:sz w:val="24"/>
                <w:szCs w:val="24"/>
              </w:rPr>
              <w:t>r</w:t>
            </w:r>
            <w:r w:rsidRPr="005C78BC">
              <w:rPr>
                <w:sz w:val="24"/>
                <w:szCs w:val="24"/>
              </w:rPr>
              <w:t xml:space="preserve"> </w:t>
            </w:r>
            <w:r>
              <w:rPr>
                <w:sz w:val="24"/>
                <w:szCs w:val="24"/>
              </w:rPr>
              <w:t>p</w:t>
            </w:r>
            <w:r w:rsidRPr="005C78BC">
              <w:rPr>
                <w:sz w:val="24"/>
                <w:szCs w:val="24"/>
              </w:rPr>
              <w:t>ay</w:t>
            </w:r>
            <w:r>
              <w:rPr>
                <w:sz w:val="24"/>
                <w:szCs w:val="24"/>
              </w:rPr>
              <w:t>m</w:t>
            </w:r>
            <w:r w:rsidRPr="005C78BC">
              <w:rPr>
                <w:sz w:val="24"/>
                <w:szCs w:val="24"/>
              </w:rPr>
              <w:t>e</w:t>
            </w:r>
            <w:r>
              <w:rPr>
                <w:sz w:val="24"/>
                <w:szCs w:val="24"/>
              </w:rPr>
              <w:t>nt</w:t>
            </w:r>
            <w:r w:rsidRPr="005C78BC">
              <w:rPr>
                <w:sz w:val="24"/>
                <w:szCs w:val="24"/>
              </w:rPr>
              <w:t xml:space="preserve"> </w:t>
            </w:r>
            <w:r>
              <w:rPr>
                <w:sz w:val="24"/>
                <w:szCs w:val="24"/>
              </w:rPr>
              <w:t>in</w:t>
            </w:r>
            <w:r w:rsidRPr="005C78BC">
              <w:rPr>
                <w:sz w:val="24"/>
                <w:szCs w:val="24"/>
              </w:rPr>
              <w:t xml:space="preserve"> c</w:t>
            </w:r>
            <w:r>
              <w:rPr>
                <w:sz w:val="24"/>
                <w:szCs w:val="24"/>
              </w:rPr>
              <w:t>onn</w:t>
            </w:r>
            <w:r w:rsidRPr="005C78BC">
              <w:rPr>
                <w:sz w:val="24"/>
                <w:szCs w:val="24"/>
              </w:rPr>
              <w:t>ec</w:t>
            </w:r>
            <w:r>
              <w:rPr>
                <w:sz w:val="24"/>
                <w:szCs w:val="24"/>
              </w:rPr>
              <w:t>t</w:t>
            </w:r>
            <w:r w:rsidRPr="005C78BC">
              <w:rPr>
                <w:sz w:val="24"/>
                <w:szCs w:val="24"/>
              </w:rPr>
              <w:t>i</w:t>
            </w:r>
            <w:r>
              <w:rPr>
                <w:sz w:val="24"/>
                <w:szCs w:val="24"/>
              </w:rPr>
              <w:t>on</w:t>
            </w:r>
            <w:r w:rsidRPr="005C78BC">
              <w:rPr>
                <w:sz w:val="24"/>
                <w:szCs w:val="24"/>
              </w:rPr>
              <w:t xml:space="preserve"> </w:t>
            </w:r>
            <w:r>
              <w:rPr>
                <w:sz w:val="24"/>
                <w:szCs w:val="24"/>
              </w:rPr>
              <w:t xml:space="preserve">with </w:t>
            </w:r>
            <w:r w:rsidRPr="005C78BC">
              <w:rPr>
                <w:sz w:val="24"/>
                <w:szCs w:val="24"/>
              </w:rPr>
              <w:t>ac</w:t>
            </w:r>
            <w:r>
              <w:rPr>
                <w:sz w:val="24"/>
                <w:szCs w:val="24"/>
              </w:rPr>
              <w:t>t</w:t>
            </w:r>
            <w:r w:rsidRPr="005C78BC">
              <w:rPr>
                <w:sz w:val="24"/>
                <w:szCs w:val="24"/>
              </w:rPr>
              <w:t>i</w:t>
            </w:r>
            <w:r>
              <w:rPr>
                <w:sz w:val="24"/>
                <w:szCs w:val="24"/>
              </w:rPr>
              <w:t>vi</w:t>
            </w:r>
            <w:r w:rsidRPr="005C78BC">
              <w:rPr>
                <w:sz w:val="24"/>
                <w:szCs w:val="24"/>
              </w:rPr>
              <w:t>t</w:t>
            </w:r>
            <w:r>
              <w:rPr>
                <w:sz w:val="24"/>
                <w:szCs w:val="24"/>
              </w:rPr>
              <w:t>ies</w:t>
            </w:r>
            <w:r w:rsidRPr="005C78BC">
              <w:rPr>
                <w:sz w:val="24"/>
                <w:szCs w:val="24"/>
              </w:rPr>
              <w:t xml:space="preserve"> </w:t>
            </w:r>
            <w:r>
              <w:rPr>
                <w:sz w:val="24"/>
                <w:szCs w:val="24"/>
              </w:rPr>
              <w:t>pursu</w:t>
            </w:r>
            <w:r w:rsidRPr="005C78BC">
              <w:rPr>
                <w:sz w:val="24"/>
                <w:szCs w:val="24"/>
              </w:rPr>
              <w:t>a</w:t>
            </w:r>
            <w:r>
              <w:rPr>
                <w:sz w:val="24"/>
                <w:szCs w:val="24"/>
              </w:rPr>
              <w:t>nt</w:t>
            </w:r>
            <w:r w:rsidRPr="005C78BC">
              <w:rPr>
                <w:sz w:val="24"/>
                <w:szCs w:val="24"/>
              </w:rPr>
              <w:t xml:space="preserve"> </w:t>
            </w:r>
            <w:r>
              <w:rPr>
                <w:sz w:val="24"/>
                <w:szCs w:val="24"/>
              </w:rPr>
              <w:t>to</w:t>
            </w:r>
            <w:r w:rsidRPr="005C78BC">
              <w:rPr>
                <w:sz w:val="24"/>
                <w:szCs w:val="24"/>
              </w:rPr>
              <w:t xml:space="preserve"> </w:t>
            </w:r>
            <w:r>
              <w:rPr>
                <w:sz w:val="24"/>
                <w:szCs w:val="24"/>
              </w:rPr>
              <w:t>th</w:t>
            </w:r>
            <w:r w:rsidRPr="005C78BC">
              <w:rPr>
                <w:sz w:val="24"/>
                <w:szCs w:val="24"/>
              </w:rPr>
              <w:t>i</w:t>
            </w:r>
            <w:r>
              <w:rPr>
                <w:sz w:val="24"/>
                <w:szCs w:val="24"/>
              </w:rPr>
              <w:t>s</w:t>
            </w:r>
            <w:r w:rsidRPr="005C78BC">
              <w:rPr>
                <w:sz w:val="24"/>
                <w:szCs w:val="24"/>
              </w:rPr>
              <w:t xml:space="preserve"> </w:t>
            </w:r>
            <w:r>
              <w:rPr>
                <w:sz w:val="24"/>
                <w:szCs w:val="24"/>
              </w:rPr>
              <w:t>Contr</w:t>
            </w:r>
            <w:r w:rsidRPr="005C78BC">
              <w:rPr>
                <w:sz w:val="24"/>
                <w:szCs w:val="24"/>
              </w:rPr>
              <w:t>ac</w:t>
            </w:r>
            <w:r>
              <w:rPr>
                <w:sz w:val="24"/>
                <w:szCs w:val="24"/>
              </w:rPr>
              <w:t>t</w:t>
            </w:r>
            <w:r w:rsidRPr="005C78BC">
              <w:rPr>
                <w:sz w:val="24"/>
                <w:szCs w:val="24"/>
              </w:rPr>
              <w:t xml:space="preserve"> </w:t>
            </w:r>
            <w:r>
              <w:rPr>
                <w:sz w:val="24"/>
                <w:szCs w:val="24"/>
              </w:rPr>
              <w:t>or</w:t>
            </w:r>
            <w:r w:rsidRPr="005C78BC">
              <w:rPr>
                <w:sz w:val="24"/>
                <w:szCs w:val="24"/>
              </w:rPr>
              <w:t xml:space="preserve"> </w:t>
            </w:r>
            <w:r>
              <w:rPr>
                <w:sz w:val="24"/>
                <w:szCs w:val="24"/>
              </w:rPr>
              <w:t>to</w:t>
            </w:r>
            <w:r w:rsidRPr="005C78BC">
              <w:rPr>
                <w:sz w:val="24"/>
                <w:szCs w:val="24"/>
              </w:rPr>
              <w:t xml:space="preserve"> </w:t>
            </w:r>
            <w:r>
              <w:rPr>
                <w:sz w:val="24"/>
                <w:szCs w:val="24"/>
              </w:rPr>
              <w:t>the</w:t>
            </w:r>
            <w:r w:rsidRPr="005C78BC">
              <w:rPr>
                <w:sz w:val="24"/>
                <w:szCs w:val="24"/>
              </w:rPr>
              <w:t xml:space="preserve"> Se</w:t>
            </w:r>
            <w:r>
              <w:rPr>
                <w:sz w:val="24"/>
                <w:szCs w:val="24"/>
              </w:rPr>
              <w:t>rvi</w:t>
            </w:r>
            <w:r w:rsidRPr="005C78BC">
              <w:rPr>
                <w:sz w:val="24"/>
                <w:szCs w:val="24"/>
              </w:rPr>
              <w:t>ce</w:t>
            </w:r>
            <w:r>
              <w:rPr>
                <w:sz w:val="24"/>
                <w:szCs w:val="24"/>
              </w:rPr>
              <w:t>s</w:t>
            </w:r>
            <w:r w:rsidRPr="005C78BC">
              <w:rPr>
                <w:sz w:val="24"/>
                <w:szCs w:val="24"/>
              </w:rPr>
              <w:t xml:space="preserve"> </w:t>
            </w:r>
            <w:r>
              <w:rPr>
                <w:sz w:val="24"/>
                <w:szCs w:val="24"/>
              </w:rPr>
              <w:t>or</w:t>
            </w:r>
            <w:r w:rsidRPr="005C78BC">
              <w:rPr>
                <w:sz w:val="24"/>
                <w:szCs w:val="24"/>
              </w:rPr>
              <w:t xml:space="preserve"> </w:t>
            </w:r>
            <w:r>
              <w:rPr>
                <w:sz w:val="24"/>
                <w:szCs w:val="24"/>
              </w:rPr>
              <w:t>in</w:t>
            </w:r>
            <w:r w:rsidRPr="005C78BC">
              <w:rPr>
                <w:sz w:val="24"/>
                <w:szCs w:val="24"/>
              </w:rPr>
              <w:t xml:space="preserve"> </w:t>
            </w:r>
            <w:r>
              <w:rPr>
                <w:sz w:val="24"/>
                <w:szCs w:val="24"/>
              </w:rPr>
              <w:t>the</w:t>
            </w:r>
            <w:r w:rsidRPr="005C78BC">
              <w:rPr>
                <w:sz w:val="24"/>
                <w:szCs w:val="24"/>
              </w:rPr>
              <w:t xml:space="preserve"> </w:t>
            </w:r>
            <w:r>
              <w:rPr>
                <w:sz w:val="24"/>
                <w:szCs w:val="24"/>
              </w:rPr>
              <w:t>disch</w:t>
            </w:r>
            <w:r w:rsidRPr="005C78BC">
              <w:rPr>
                <w:sz w:val="24"/>
                <w:szCs w:val="24"/>
              </w:rPr>
              <w:t>a</w:t>
            </w:r>
            <w:r>
              <w:rPr>
                <w:sz w:val="24"/>
                <w:szCs w:val="24"/>
              </w:rPr>
              <w:t>rge of their obl</w:t>
            </w:r>
            <w:r w:rsidRPr="005C78BC">
              <w:rPr>
                <w:sz w:val="24"/>
                <w:szCs w:val="24"/>
              </w:rPr>
              <w:t>iga</w:t>
            </w:r>
            <w:r>
              <w:rPr>
                <w:sz w:val="24"/>
                <w:szCs w:val="24"/>
              </w:rPr>
              <w:t>t</w:t>
            </w:r>
            <w:r w:rsidRPr="005C78BC">
              <w:rPr>
                <w:sz w:val="24"/>
                <w:szCs w:val="24"/>
              </w:rPr>
              <w:t>i</w:t>
            </w:r>
            <w:r>
              <w:rPr>
                <w:sz w:val="24"/>
                <w:szCs w:val="24"/>
              </w:rPr>
              <w:t>ons</w:t>
            </w:r>
            <w:r w:rsidRPr="005C78BC">
              <w:rPr>
                <w:sz w:val="24"/>
                <w:szCs w:val="24"/>
              </w:rPr>
              <w:t xml:space="preserve"> </w:t>
            </w:r>
            <w:r>
              <w:rPr>
                <w:sz w:val="24"/>
                <w:szCs w:val="24"/>
              </w:rPr>
              <w:t>und</w:t>
            </w:r>
            <w:r w:rsidRPr="005C78BC">
              <w:rPr>
                <w:sz w:val="24"/>
                <w:szCs w:val="24"/>
              </w:rPr>
              <w:t>e</w:t>
            </w:r>
            <w:r>
              <w:rPr>
                <w:sz w:val="24"/>
                <w:szCs w:val="24"/>
              </w:rPr>
              <w:t>r</w:t>
            </w:r>
            <w:r w:rsidRPr="005C78BC">
              <w:rPr>
                <w:sz w:val="24"/>
                <w:szCs w:val="24"/>
              </w:rPr>
              <w:t xml:space="preserve"> </w:t>
            </w:r>
            <w:r>
              <w:rPr>
                <w:sz w:val="24"/>
                <w:szCs w:val="24"/>
              </w:rPr>
              <w:t>the Contr</w:t>
            </w:r>
            <w:r w:rsidRPr="005C78BC">
              <w:rPr>
                <w:sz w:val="24"/>
                <w:szCs w:val="24"/>
              </w:rPr>
              <w:t>ac</w:t>
            </w:r>
            <w:r>
              <w:rPr>
                <w:sz w:val="24"/>
                <w:szCs w:val="24"/>
              </w:rPr>
              <w:t>t,</w:t>
            </w:r>
            <w:r w:rsidRPr="005C78BC">
              <w:rPr>
                <w:sz w:val="24"/>
                <w:szCs w:val="24"/>
              </w:rPr>
              <w:t xml:space="preserve"> a</w:t>
            </w:r>
            <w:r>
              <w:rPr>
                <w:sz w:val="24"/>
                <w:szCs w:val="24"/>
              </w:rPr>
              <w:t>nd</w:t>
            </w:r>
            <w:r w:rsidRPr="005C78BC">
              <w:rPr>
                <w:sz w:val="24"/>
                <w:szCs w:val="24"/>
              </w:rPr>
              <w:t xml:space="preserve"> </w:t>
            </w:r>
            <w:r>
              <w:rPr>
                <w:sz w:val="24"/>
                <w:szCs w:val="24"/>
              </w:rPr>
              <w:t>the C</w:t>
            </w:r>
            <w:r w:rsidRPr="005C78BC">
              <w:rPr>
                <w:sz w:val="24"/>
                <w:szCs w:val="24"/>
              </w:rPr>
              <w:t>o</w:t>
            </w:r>
            <w:r>
              <w:rPr>
                <w:sz w:val="24"/>
                <w:szCs w:val="24"/>
              </w:rPr>
              <w:t>nsultant</w:t>
            </w:r>
            <w:r w:rsidRPr="005C78BC">
              <w:rPr>
                <w:sz w:val="24"/>
                <w:szCs w:val="24"/>
              </w:rPr>
              <w:t xml:space="preserve"> </w:t>
            </w:r>
            <w:r>
              <w:rPr>
                <w:sz w:val="24"/>
                <w:szCs w:val="24"/>
              </w:rPr>
              <w:t>shall</w:t>
            </w:r>
            <w:r w:rsidRPr="005C78BC">
              <w:rPr>
                <w:sz w:val="24"/>
                <w:szCs w:val="24"/>
              </w:rPr>
              <w:t xml:space="preserve"> </w:t>
            </w:r>
            <w:r>
              <w:rPr>
                <w:sz w:val="24"/>
                <w:szCs w:val="24"/>
              </w:rPr>
              <w:t>use their b</w:t>
            </w:r>
            <w:r w:rsidRPr="005C78BC">
              <w:rPr>
                <w:sz w:val="24"/>
                <w:szCs w:val="24"/>
              </w:rPr>
              <w:t>e</w:t>
            </w:r>
            <w:r>
              <w:rPr>
                <w:sz w:val="24"/>
                <w:szCs w:val="24"/>
              </w:rPr>
              <w:t>st</w:t>
            </w:r>
            <w:r w:rsidRPr="005C78BC">
              <w:rPr>
                <w:sz w:val="24"/>
                <w:szCs w:val="24"/>
              </w:rPr>
              <w:t xml:space="preserve"> e</w:t>
            </w:r>
            <w:r>
              <w:rPr>
                <w:sz w:val="24"/>
                <w:szCs w:val="24"/>
              </w:rPr>
              <w:t>f</w:t>
            </w:r>
            <w:r w:rsidRPr="005C78BC">
              <w:rPr>
                <w:sz w:val="24"/>
                <w:szCs w:val="24"/>
              </w:rPr>
              <w:t>f</w:t>
            </w:r>
            <w:r>
              <w:rPr>
                <w:sz w:val="24"/>
                <w:szCs w:val="24"/>
              </w:rPr>
              <w:t>o</w:t>
            </w:r>
            <w:r w:rsidRPr="005C78BC">
              <w:rPr>
                <w:sz w:val="24"/>
                <w:szCs w:val="24"/>
              </w:rPr>
              <w:t>r</w:t>
            </w:r>
            <w:r>
              <w:rPr>
                <w:sz w:val="24"/>
                <w:szCs w:val="24"/>
              </w:rPr>
              <w:t>ts</w:t>
            </w:r>
            <w:r w:rsidRPr="005C78BC">
              <w:rPr>
                <w:sz w:val="24"/>
                <w:szCs w:val="24"/>
              </w:rPr>
              <w:t xml:space="preserve"> </w:t>
            </w:r>
            <w:r>
              <w:rPr>
                <w:sz w:val="24"/>
                <w:szCs w:val="24"/>
              </w:rPr>
              <w:t>to</w:t>
            </w:r>
            <w:r w:rsidRPr="005C78BC">
              <w:rPr>
                <w:sz w:val="24"/>
                <w:szCs w:val="24"/>
              </w:rPr>
              <w:t xml:space="preserve"> e</w:t>
            </w:r>
            <w:r>
              <w:rPr>
                <w:sz w:val="24"/>
                <w:szCs w:val="24"/>
              </w:rPr>
              <w:t>nsure</w:t>
            </w:r>
            <w:r w:rsidRPr="005C78BC">
              <w:rPr>
                <w:sz w:val="24"/>
                <w:szCs w:val="24"/>
              </w:rPr>
              <w:t xml:space="preserve"> </w:t>
            </w:r>
            <w:r>
              <w:rPr>
                <w:sz w:val="24"/>
                <w:szCs w:val="24"/>
              </w:rPr>
              <w:t>that</w:t>
            </w:r>
            <w:r w:rsidRPr="005C78BC">
              <w:rPr>
                <w:sz w:val="24"/>
                <w:szCs w:val="24"/>
              </w:rPr>
              <w:t xml:space="preserve"> </w:t>
            </w:r>
            <w:r>
              <w:rPr>
                <w:sz w:val="24"/>
                <w:szCs w:val="24"/>
              </w:rPr>
              <w:t>the</w:t>
            </w:r>
            <w:r w:rsidRPr="005C78BC">
              <w:rPr>
                <w:sz w:val="24"/>
                <w:szCs w:val="24"/>
              </w:rPr>
              <w:t xml:space="preserve"> Pe</w:t>
            </w:r>
            <w:r>
              <w:rPr>
                <w:sz w:val="24"/>
                <w:szCs w:val="24"/>
              </w:rPr>
              <w:t>rsonn</w:t>
            </w:r>
            <w:r w:rsidRPr="005C78BC">
              <w:rPr>
                <w:sz w:val="24"/>
                <w:szCs w:val="24"/>
              </w:rPr>
              <w:t>e</w:t>
            </w:r>
            <w:r>
              <w:rPr>
                <w:sz w:val="24"/>
                <w:szCs w:val="24"/>
              </w:rPr>
              <w:t>l,</w:t>
            </w:r>
            <w:r w:rsidRPr="005C78BC">
              <w:rPr>
                <w:sz w:val="24"/>
                <w:szCs w:val="24"/>
              </w:rPr>
              <w:t xml:space="preserve"> an</w:t>
            </w:r>
            <w:r>
              <w:rPr>
                <w:sz w:val="24"/>
                <w:szCs w:val="24"/>
              </w:rPr>
              <w:t>y</w:t>
            </w:r>
            <w:r w:rsidRPr="005C78BC">
              <w:rPr>
                <w:sz w:val="24"/>
                <w:szCs w:val="24"/>
              </w:rPr>
              <w:t xml:space="preserve"> S</w:t>
            </w:r>
            <w:r>
              <w:rPr>
                <w:sz w:val="24"/>
                <w:szCs w:val="24"/>
              </w:rPr>
              <w:t>u</w:t>
            </w:r>
            <w:r w:rsidRPr="005C78BC">
              <w:rPr>
                <w:sz w:val="24"/>
                <w:szCs w:val="24"/>
              </w:rPr>
              <w:t>b-</w:t>
            </w:r>
            <w:r>
              <w:rPr>
                <w:sz w:val="24"/>
                <w:szCs w:val="24"/>
              </w:rPr>
              <w:t>Consultants,</w:t>
            </w:r>
            <w:r w:rsidRPr="005C78BC">
              <w:rPr>
                <w:sz w:val="24"/>
                <w:szCs w:val="24"/>
              </w:rPr>
              <w:t xml:space="preserve"> a</w:t>
            </w:r>
            <w:r>
              <w:rPr>
                <w:sz w:val="24"/>
                <w:szCs w:val="24"/>
              </w:rPr>
              <w:t>nd</w:t>
            </w:r>
            <w:r w:rsidRPr="005C78BC">
              <w:rPr>
                <w:sz w:val="24"/>
                <w:szCs w:val="24"/>
              </w:rPr>
              <w:t xml:space="preserve"> age</w:t>
            </w:r>
            <w:r>
              <w:rPr>
                <w:sz w:val="24"/>
                <w:szCs w:val="24"/>
              </w:rPr>
              <w:t>nts of</w:t>
            </w:r>
            <w:r w:rsidRPr="005C78BC">
              <w:rPr>
                <w:sz w:val="24"/>
                <w:szCs w:val="24"/>
              </w:rPr>
              <w:t xml:space="preserve"> e</w:t>
            </w:r>
            <w:r>
              <w:rPr>
                <w:sz w:val="24"/>
                <w:szCs w:val="24"/>
              </w:rPr>
              <w:t>i</w:t>
            </w:r>
            <w:r w:rsidRPr="005C78BC">
              <w:rPr>
                <w:sz w:val="24"/>
                <w:szCs w:val="24"/>
              </w:rPr>
              <w:t>t</w:t>
            </w:r>
            <w:r>
              <w:rPr>
                <w:sz w:val="24"/>
                <w:szCs w:val="24"/>
              </w:rPr>
              <w:t>h</w:t>
            </w:r>
            <w:r w:rsidRPr="005C78BC">
              <w:rPr>
                <w:sz w:val="24"/>
                <w:szCs w:val="24"/>
              </w:rPr>
              <w:t>e</w:t>
            </w:r>
            <w:r>
              <w:rPr>
                <w:sz w:val="24"/>
                <w:szCs w:val="24"/>
              </w:rPr>
              <w:t>r of</w:t>
            </w:r>
            <w:r w:rsidRPr="005C78BC">
              <w:rPr>
                <w:sz w:val="24"/>
                <w:szCs w:val="24"/>
              </w:rPr>
              <w:t xml:space="preserve"> </w:t>
            </w:r>
            <w:r>
              <w:rPr>
                <w:sz w:val="24"/>
                <w:szCs w:val="24"/>
              </w:rPr>
              <w:t>them sim</w:t>
            </w:r>
            <w:r w:rsidRPr="005C78BC">
              <w:rPr>
                <w:sz w:val="24"/>
                <w:szCs w:val="24"/>
              </w:rPr>
              <w:t>i</w:t>
            </w:r>
            <w:r>
              <w:rPr>
                <w:sz w:val="24"/>
                <w:szCs w:val="24"/>
              </w:rPr>
              <w:t>la</w:t>
            </w:r>
            <w:r w:rsidRPr="005C78BC">
              <w:rPr>
                <w:sz w:val="24"/>
                <w:szCs w:val="24"/>
              </w:rPr>
              <w:t>rl</w:t>
            </w:r>
            <w:r>
              <w:rPr>
                <w:sz w:val="24"/>
                <w:szCs w:val="24"/>
              </w:rPr>
              <w:t>y</w:t>
            </w:r>
            <w:r w:rsidRPr="005C78BC">
              <w:rPr>
                <w:sz w:val="24"/>
                <w:szCs w:val="24"/>
              </w:rPr>
              <w:t xml:space="preserve"> </w:t>
            </w:r>
            <w:r>
              <w:rPr>
                <w:sz w:val="24"/>
                <w:szCs w:val="24"/>
              </w:rPr>
              <w:t xml:space="preserve">shall not </w:t>
            </w:r>
            <w:r w:rsidRPr="005C78BC">
              <w:rPr>
                <w:sz w:val="24"/>
                <w:szCs w:val="24"/>
              </w:rPr>
              <w:t>rece</w:t>
            </w:r>
            <w:r>
              <w:rPr>
                <w:sz w:val="24"/>
                <w:szCs w:val="24"/>
              </w:rPr>
              <w:t>ive</w:t>
            </w:r>
            <w:r w:rsidRPr="005C78BC">
              <w:rPr>
                <w:sz w:val="24"/>
                <w:szCs w:val="24"/>
              </w:rPr>
              <w:t xml:space="preserve"> an</w:t>
            </w:r>
            <w:r>
              <w:rPr>
                <w:sz w:val="24"/>
                <w:szCs w:val="24"/>
              </w:rPr>
              <w:t>y</w:t>
            </w:r>
            <w:r w:rsidRPr="005C78BC">
              <w:rPr>
                <w:sz w:val="24"/>
                <w:szCs w:val="24"/>
              </w:rPr>
              <w:t xml:space="preserve"> </w:t>
            </w:r>
            <w:r>
              <w:rPr>
                <w:sz w:val="24"/>
                <w:szCs w:val="24"/>
              </w:rPr>
              <w:t>s</w:t>
            </w:r>
            <w:r w:rsidRPr="005C78BC">
              <w:rPr>
                <w:sz w:val="24"/>
                <w:szCs w:val="24"/>
              </w:rPr>
              <w:t>uc</w:t>
            </w:r>
            <w:r>
              <w:rPr>
                <w:sz w:val="24"/>
                <w:szCs w:val="24"/>
              </w:rPr>
              <w:t xml:space="preserve">h </w:t>
            </w:r>
            <w:r w:rsidRPr="005C78BC">
              <w:rPr>
                <w:sz w:val="24"/>
                <w:szCs w:val="24"/>
              </w:rPr>
              <w:t>a</w:t>
            </w:r>
            <w:r>
              <w:rPr>
                <w:sz w:val="24"/>
                <w:szCs w:val="24"/>
              </w:rPr>
              <w:t>ddi</w:t>
            </w:r>
            <w:r w:rsidRPr="005C78BC">
              <w:rPr>
                <w:sz w:val="24"/>
                <w:szCs w:val="24"/>
              </w:rPr>
              <w:t>t</w:t>
            </w:r>
            <w:r>
              <w:rPr>
                <w:sz w:val="24"/>
                <w:szCs w:val="24"/>
              </w:rPr>
              <w:t>ional p</w:t>
            </w:r>
            <w:r w:rsidRPr="005C78BC">
              <w:rPr>
                <w:sz w:val="24"/>
                <w:szCs w:val="24"/>
              </w:rPr>
              <w:t>ay</w:t>
            </w:r>
            <w:r>
              <w:rPr>
                <w:sz w:val="24"/>
                <w:szCs w:val="24"/>
              </w:rPr>
              <w:t>m</w:t>
            </w:r>
            <w:r w:rsidRPr="005C78BC">
              <w:rPr>
                <w:sz w:val="24"/>
                <w:szCs w:val="24"/>
              </w:rPr>
              <w:t>e</w:t>
            </w:r>
            <w:r>
              <w:rPr>
                <w:sz w:val="24"/>
                <w:szCs w:val="24"/>
              </w:rPr>
              <w:t>nt.</w:t>
            </w:r>
          </w:p>
        </w:tc>
      </w:tr>
      <w:tr w:rsidR="0090140F" w:rsidTr="00772811">
        <w:trPr>
          <w:trHeight w:val="418"/>
        </w:trPr>
        <w:tc>
          <w:tcPr>
            <w:tcW w:w="2267" w:type="dxa"/>
          </w:tcPr>
          <w:p w:rsidR="0090140F" w:rsidRPr="0090140F" w:rsidRDefault="0090140F" w:rsidP="0090140F">
            <w:pPr>
              <w:ind w:left="0" w:right="-18"/>
              <w:rPr>
                <w:b/>
                <w:bCs/>
                <w:sz w:val="24"/>
                <w:szCs w:val="24"/>
              </w:rPr>
            </w:pPr>
            <w:r w:rsidRPr="0090140F">
              <w:rPr>
                <w:b/>
                <w:bCs/>
                <w:spacing w:val="-1"/>
                <w:sz w:val="24"/>
                <w:szCs w:val="24"/>
              </w:rPr>
              <w:t>3</w:t>
            </w:r>
            <w:r w:rsidRPr="0090140F">
              <w:rPr>
                <w:b/>
                <w:bCs/>
                <w:spacing w:val="-4"/>
                <w:sz w:val="24"/>
                <w:szCs w:val="24"/>
              </w:rPr>
              <w:t>.</w:t>
            </w:r>
            <w:r w:rsidRPr="0090140F">
              <w:rPr>
                <w:b/>
                <w:bCs/>
                <w:spacing w:val="-1"/>
                <w:sz w:val="24"/>
                <w:szCs w:val="24"/>
              </w:rPr>
              <w:t>2</w:t>
            </w:r>
            <w:r w:rsidRPr="0090140F">
              <w:rPr>
                <w:b/>
                <w:bCs/>
                <w:spacing w:val="-4"/>
                <w:sz w:val="24"/>
                <w:szCs w:val="24"/>
              </w:rPr>
              <w:t>.</w:t>
            </w:r>
            <w:r w:rsidRPr="0090140F">
              <w:rPr>
                <w:b/>
                <w:bCs/>
                <w:sz w:val="24"/>
                <w:szCs w:val="24"/>
              </w:rPr>
              <w:t>2</w:t>
            </w:r>
            <w:r w:rsidRPr="0090140F">
              <w:rPr>
                <w:b/>
                <w:bCs/>
                <w:spacing w:val="-7"/>
                <w:sz w:val="24"/>
                <w:szCs w:val="24"/>
              </w:rPr>
              <w:t xml:space="preserve"> </w:t>
            </w:r>
            <w:r w:rsidRPr="0090140F">
              <w:rPr>
                <w:b/>
                <w:bCs/>
                <w:spacing w:val="-1"/>
                <w:sz w:val="24"/>
                <w:szCs w:val="24"/>
              </w:rPr>
              <w:t>C</w:t>
            </w:r>
            <w:r w:rsidRPr="0090140F">
              <w:rPr>
                <w:b/>
                <w:bCs/>
                <w:spacing w:val="1"/>
                <w:sz w:val="24"/>
                <w:szCs w:val="24"/>
              </w:rPr>
              <w:t>o</w:t>
            </w:r>
            <w:r w:rsidRPr="0090140F">
              <w:rPr>
                <w:b/>
                <w:bCs/>
                <w:spacing w:val="-1"/>
                <w:sz w:val="24"/>
                <w:szCs w:val="24"/>
              </w:rPr>
              <w:t>nsu</w:t>
            </w:r>
            <w:r w:rsidRPr="0090140F">
              <w:rPr>
                <w:b/>
                <w:bCs/>
                <w:sz w:val="24"/>
                <w:szCs w:val="24"/>
              </w:rPr>
              <w:t>lt</w:t>
            </w:r>
            <w:r w:rsidRPr="0090140F">
              <w:rPr>
                <w:b/>
                <w:bCs/>
                <w:spacing w:val="2"/>
                <w:sz w:val="24"/>
                <w:szCs w:val="24"/>
              </w:rPr>
              <w:t>a</w:t>
            </w:r>
            <w:r w:rsidRPr="0090140F">
              <w:rPr>
                <w:b/>
                <w:bCs/>
                <w:spacing w:val="-1"/>
                <w:sz w:val="24"/>
                <w:szCs w:val="24"/>
              </w:rPr>
              <w:t>n</w:t>
            </w:r>
            <w:r w:rsidRPr="0090140F">
              <w:rPr>
                <w:b/>
                <w:bCs/>
                <w:sz w:val="24"/>
                <w:szCs w:val="24"/>
              </w:rPr>
              <w:t>t</w:t>
            </w:r>
            <w:r w:rsidRPr="0090140F">
              <w:rPr>
                <w:b/>
                <w:bCs/>
                <w:spacing w:val="-9"/>
                <w:sz w:val="24"/>
                <w:szCs w:val="24"/>
              </w:rPr>
              <w:t xml:space="preserve"> </w:t>
            </w:r>
            <w:r w:rsidRPr="0090140F">
              <w:rPr>
                <w:b/>
                <w:bCs/>
                <w:spacing w:val="3"/>
                <w:sz w:val="24"/>
                <w:szCs w:val="24"/>
              </w:rPr>
              <w:t>a</w:t>
            </w:r>
            <w:r w:rsidRPr="0090140F">
              <w:rPr>
                <w:b/>
                <w:bCs/>
                <w:spacing w:val="-1"/>
                <w:sz w:val="24"/>
                <w:szCs w:val="24"/>
              </w:rPr>
              <w:t>n</w:t>
            </w:r>
            <w:r w:rsidRPr="0090140F">
              <w:rPr>
                <w:b/>
                <w:bCs/>
                <w:sz w:val="24"/>
                <w:szCs w:val="24"/>
              </w:rPr>
              <w:t>d A</w:t>
            </w:r>
            <w:r w:rsidRPr="0090140F">
              <w:rPr>
                <w:b/>
                <w:bCs/>
                <w:spacing w:val="1"/>
                <w:sz w:val="24"/>
                <w:szCs w:val="24"/>
              </w:rPr>
              <w:t>f</w:t>
            </w:r>
            <w:r w:rsidRPr="0090140F">
              <w:rPr>
                <w:b/>
                <w:bCs/>
                <w:spacing w:val="-2"/>
                <w:sz w:val="24"/>
                <w:szCs w:val="24"/>
              </w:rPr>
              <w:t>f</w:t>
            </w:r>
            <w:r w:rsidRPr="0090140F">
              <w:rPr>
                <w:b/>
                <w:bCs/>
                <w:sz w:val="24"/>
                <w:szCs w:val="24"/>
              </w:rPr>
              <w:t>iliat</w:t>
            </w:r>
            <w:r w:rsidRPr="0090140F">
              <w:rPr>
                <w:b/>
                <w:bCs/>
                <w:spacing w:val="2"/>
                <w:sz w:val="24"/>
                <w:szCs w:val="24"/>
              </w:rPr>
              <w:t>e</w:t>
            </w:r>
            <w:r w:rsidRPr="0090140F">
              <w:rPr>
                <w:b/>
                <w:bCs/>
                <w:sz w:val="24"/>
                <w:szCs w:val="24"/>
              </w:rPr>
              <w:t>s</w:t>
            </w:r>
            <w:r w:rsidRPr="0090140F">
              <w:rPr>
                <w:b/>
                <w:bCs/>
                <w:spacing w:val="-8"/>
                <w:sz w:val="24"/>
                <w:szCs w:val="24"/>
              </w:rPr>
              <w:t xml:space="preserve"> </w:t>
            </w:r>
            <w:r w:rsidRPr="0090140F">
              <w:rPr>
                <w:b/>
                <w:bCs/>
                <w:spacing w:val="-1"/>
                <w:sz w:val="24"/>
                <w:szCs w:val="24"/>
              </w:rPr>
              <w:t>n</w:t>
            </w:r>
            <w:r w:rsidRPr="0090140F">
              <w:rPr>
                <w:b/>
                <w:bCs/>
                <w:spacing w:val="1"/>
                <w:sz w:val="24"/>
                <w:szCs w:val="24"/>
              </w:rPr>
              <w:t>o</w:t>
            </w:r>
            <w:r w:rsidRPr="0090140F">
              <w:rPr>
                <w:b/>
                <w:bCs/>
                <w:sz w:val="24"/>
                <w:szCs w:val="24"/>
              </w:rPr>
              <w:t>t</w:t>
            </w:r>
            <w:r w:rsidRPr="0090140F">
              <w:rPr>
                <w:b/>
                <w:bCs/>
                <w:spacing w:val="-3"/>
                <w:sz w:val="24"/>
                <w:szCs w:val="24"/>
              </w:rPr>
              <w:t xml:space="preserve"> </w:t>
            </w:r>
            <w:r w:rsidRPr="0090140F">
              <w:rPr>
                <w:b/>
                <w:bCs/>
                <w:sz w:val="24"/>
                <w:szCs w:val="24"/>
              </w:rPr>
              <w:t>to</w:t>
            </w:r>
            <w:r w:rsidRPr="0090140F">
              <w:rPr>
                <w:b/>
                <w:bCs/>
                <w:spacing w:val="-1"/>
                <w:sz w:val="24"/>
                <w:szCs w:val="24"/>
              </w:rPr>
              <w:t xml:space="preserve"> </w:t>
            </w:r>
            <w:r w:rsidRPr="0090140F">
              <w:rPr>
                <w:b/>
                <w:bCs/>
                <w:spacing w:val="1"/>
                <w:sz w:val="24"/>
                <w:szCs w:val="24"/>
              </w:rPr>
              <w:t>b</w:t>
            </w:r>
            <w:r w:rsidRPr="0090140F">
              <w:rPr>
                <w:b/>
                <w:bCs/>
                <w:sz w:val="24"/>
                <w:szCs w:val="24"/>
              </w:rPr>
              <w:t>e Ot</w:t>
            </w:r>
            <w:r w:rsidRPr="0090140F">
              <w:rPr>
                <w:b/>
                <w:bCs/>
                <w:spacing w:val="-1"/>
                <w:sz w:val="24"/>
                <w:szCs w:val="24"/>
              </w:rPr>
              <w:t>h</w:t>
            </w:r>
            <w:r w:rsidRPr="0090140F">
              <w:rPr>
                <w:b/>
                <w:bCs/>
                <w:sz w:val="24"/>
                <w:szCs w:val="24"/>
              </w:rPr>
              <w:t>e</w:t>
            </w:r>
            <w:r w:rsidRPr="0090140F">
              <w:rPr>
                <w:b/>
                <w:bCs/>
                <w:spacing w:val="3"/>
                <w:sz w:val="24"/>
                <w:szCs w:val="24"/>
              </w:rPr>
              <w:t>r</w:t>
            </w:r>
            <w:r w:rsidRPr="0090140F">
              <w:rPr>
                <w:b/>
                <w:bCs/>
                <w:spacing w:val="-2"/>
                <w:sz w:val="24"/>
                <w:szCs w:val="24"/>
              </w:rPr>
              <w:t>w</w:t>
            </w:r>
            <w:r w:rsidRPr="0090140F">
              <w:rPr>
                <w:b/>
                <w:bCs/>
                <w:spacing w:val="2"/>
                <w:sz w:val="24"/>
                <w:szCs w:val="24"/>
              </w:rPr>
              <w:t>i</w:t>
            </w:r>
            <w:r w:rsidRPr="0090140F">
              <w:rPr>
                <w:b/>
                <w:bCs/>
                <w:spacing w:val="-1"/>
                <w:sz w:val="24"/>
                <w:szCs w:val="24"/>
              </w:rPr>
              <w:t>s</w:t>
            </w:r>
            <w:r w:rsidRPr="0090140F">
              <w:rPr>
                <w:b/>
                <w:bCs/>
                <w:sz w:val="24"/>
                <w:szCs w:val="24"/>
              </w:rPr>
              <w:t xml:space="preserve">e </w:t>
            </w:r>
            <w:r w:rsidRPr="0090140F">
              <w:rPr>
                <w:b/>
                <w:bCs/>
                <w:spacing w:val="1"/>
                <w:sz w:val="24"/>
                <w:szCs w:val="24"/>
              </w:rPr>
              <w:t>I</w:t>
            </w:r>
            <w:r w:rsidRPr="0090140F">
              <w:rPr>
                <w:b/>
                <w:bCs/>
                <w:spacing w:val="-1"/>
                <w:sz w:val="24"/>
                <w:szCs w:val="24"/>
              </w:rPr>
              <w:t>n</w:t>
            </w:r>
            <w:r w:rsidRPr="0090140F">
              <w:rPr>
                <w:b/>
                <w:bCs/>
                <w:sz w:val="24"/>
                <w:szCs w:val="24"/>
              </w:rPr>
              <w:t>te</w:t>
            </w:r>
            <w:r w:rsidRPr="0090140F">
              <w:rPr>
                <w:b/>
                <w:bCs/>
                <w:spacing w:val="1"/>
                <w:sz w:val="24"/>
                <w:szCs w:val="24"/>
              </w:rPr>
              <w:t>r</w:t>
            </w:r>
            <w:r w:rsidRPr="0090140F">
              <w:rPr>
                <w:b/>
                <w:bCs/>
                <w:sz w:val="24"/>
                <w:szCs w:val="24"/>
              </w:rPr>
              <w:t>ested</w:t>
            </w:r>
            <w:r w:rsidRPr="0090140F">
              <w:rPr>
                <w:b/>
                <w:bCs/>
                <w:spacing w:val="-7"/>
                <w:sz w:val="24"/>
                <w:szCs w:val="24"/>
              </w:rPr>
              <w:t xml:space="preserve"> </w:t>
            </w:r>
            <w:r w:rsidRPr="0090140F">
              <w:rPr>
                <w:b/>
                <w:bCs/>
                <w:sz w:val="24"/>
                <w:szCs w:val="24"/>
              </w:rPr>
              <w:t xml:space="preserve">in </w:t>
            </w:r>
            <w:r w:rsidRPr="0090140F">
              <w:rPr>
                <w:b/>
                <w:bCs/>
                <w:spacing w:val="2"/>
                <w:sz w:val="24"/>
                <w:szCs w:val="24"/>
              </w:rPr>
              <w:t>P</w:t>
            </w:r>
            <w:r w:rsidRPr="0090140F">
              <w:rPr>
                <w:b/>
                <w:bCs/>
                <w:spacing w:val="1"/>
                <w:sz w:val="24"/>
                <w:szCs w:val="24"/>
              </w:rPr>
              <w:t>r</w:t>
            </w:r>
            <w:r w:rsidRPr="0090140F">
              <w:rPr>
                <w:b/>
                <w:bCs/>
                <w:spacing w:val="-1"/>
                <w:sz w:val="24"/>
                <w:szCs w:val="24"/>
              </w:rPr>
              <w:t>o</w:t>
            </w:r>
            <w:r w:rsidRPr="0090140F">
              <w:rPr>
                <w:b/>
                <w:bCs/>
                <w:spacing w:val="2"/>
                <w:sz w:val="24"/>
                <w:szCs w:val="24"/>
              </w:rPr>
              <w:t>j</w:t>
            </w:r>
            <w:r w:rsidRPr="0090140F">
              <w:rPr>
                <w:b/>
                <w:bCs/>
                <w:sz w:val="24"/>
                <w:szCs w:val="24"/>
              </w:rPr>
              <w:t>e</w:t>
            </w:r>
            <w:r w:rsidRPr="0090140F">
              <w:rPr>
                <w:b/>
                <w:bCs/>
                <w:spacing w:val="1"/>
                <w:sz w:val="24"/>
                <w:szCs w:val="24"/>
              </w:rPr>
              <w:t>c</w:t>
            </w:r>
            <w:r w:rsidRPr="0090140F">
              <w:rPr>
                <w:b/>
                <w:bCs/>
                <w:sz w:val="24"/>
                <w:szCs w:val="24"/>
              </w:rPr>
              <w:t>t</w:t>
            </w:r>
          </w:p>
          <w:p w:rsidR="0090140F" w:rsidRPr="0090140F" w:rsidRDefault="0090140F" w:rsidP="00217D1D">
            <w:pPr>
              <w:ind w:left="0" w:right="32"/>
              <w:rPr>
                <w:b/>
                <w:bCs/>
                <w:spacing w:val="1"/>
              </w:rPr>
            </w:pPr>
          </w:p>
        </w:tc>
        <w:tc>
          <w:tcPr>
            <w:tcW w:w="7020" w:type="dxa"/>
          </w:tcPr>
          <w:p w:rsidR="0090140F" w:rsidRDefault="0090140F" w:rsidP="005C78BC">
            <w:pPr>
              <w:pStyle w:val="ListParagraph"/>
              <w:ind w:right="-108"/>
              <w:rPr>
                <w:sz w:val="24"/>
                <w:szCs w:val="24"/>
              </w:rPr>
            </w:pPr>
            <w:r>
              <w:rPr>
                <w:sz w:val="24"/>
                <w:szCs w:val="24"/>
              </w:rPr>
              <w:lastRenderedPageBreak/>
              <w:t>The</w:t>
            </w:r>
            <w:r w:rsidRPr="005C78BC">
              <w:rPr>
                <w:sz w:val="24"/>
                <w:szCs w:val="24"/>
              </w:rPr>
              <w:t xml:space="preserve"> </w:t>
            </w:r>
            <w:r>
              <w:rPr>
                <w:sz w:val="24"/>
                <w:szCs w:val="24"/>
              </w:rPr>
              <w:t>Consultant</w:t>
            </w:r>
            <w:r w:rsidRPr="005C78BC">
              <w:rPr>
                <w:sz w:val="24"/>
                <w:szCs w:val="24"/>
              </w:rPr>
              <w:t xml:space="preserve"> a</w:t>
            </w:r>
            <w:r>
              <w:rPr>
                <w:sz w:val="24"/>
                <w:szCs w:val="24"/>
              </w:rPr>
              <w:t>g</w:t>
            </w:r>
            <w:r w:rsidRPr="005C78BC">
              <w:rPr>
                <w:sz w:val="24"/>
                <w:szCs w:val="24"/>
              </w:rPr>
              <w:t>ree</w:t>
            </w:r>
            <w:r>
              <w:rPr>
                <w:sz w:val="24"/>
                <w:szCs w:val="24"/>
              </w:rPr>
              <w:t>s</w:t>
            </w:r>
            <w:r w:rsidRPr="005C78BC">
              <w:rPr>
                <w:sz w:val="24"/>
                <w:szCs w:val="24"/>
              </w:rPr>
              <w:t xml:space="preserve"> </w:t>
            </w:r>
            <w:r>
              <w:rPr>
                <w:sz w:val="24"/>
                <w:szCs w:val="24"/>
              </w:rPr>
              <w:t>t</w:t>
            </w:r>
            <w:r w:rsidRPr="005C78BC">
              <w:rPr>
                <w:sz w:val="24"/>
                <w:szCs w:val="24"/>
              </w:rPr>
              <w:t>ha</w:t>
            </w:r>
            <w:r>
              <w:rPr>
                <w:sz w:val="24"/>
                <w:szCs w:val="24"/>
              </w:rPr>
              <w:t>t,</w:t>
            </w:r>
            <w:r w:rsidRPr="005C78BC">
              <w:rPr>
                <w:sz w:val="24"/>
                <w:szCs w:val="24"/>
              </w:rPr>
              <w:t xml:space="preserve"> </w:t>
            </w:r>
            <w:r>
              <w:rPr>
                <w:sz w:val="24"/>
                <w:szCs w:val="24"/>
              </w:rPr>
              <w:t>during t</w:t>
            </w:r>
            <w:r w:rsidRPr="005C78BC">
              <w:rPr>
                <w:sz w:val="24"/>
                <w:szCs w:val="24"/>
              </w:rPr>
              <w:t>h</w:t>
            </w:r>
            <w:r>
              <w:rPr>
                <w:sz w:val="24"/>
                <w:szCs w:val="24"/>
              </w:rPr>
              <w:t>e</w:t>
            </w:r>
            <w:r w:rsidRPr="005C78BC">
              <w:rPr>
                <w:sz w:val="24"/>
                <w:szCs w:val="24"/>
              </w:rPr>
              <w:t xml:space="preserve"> </w:t>
            </w:r>
            <w:r>
              <w:rPr>
                <w:sz w:val="24"/>
                <w:szCs w:val="24"/>
              </w:rPr>
              <w:t>te</w:t>
            </w:r>
            <w:r w:rsidRPr="005C78BC">
              <w:rPr>
                <w:sz w:val="24"/>
                <w:szCs w:val="24"/>
              </w:rPr>
              <w:t>r</w:t>
            </w:r>
            <w:r>
              <w:rPr>
                <w:sz w:val="24"/>
                <w:szCs w:val="24"/>
              </w:rPr>
              <w:t>m</w:t>
            </w:r>
            <w:r w:rsidRPr="005C78BC">
              <w:rPr>
                <w:sz w:val="24"/>
                <w:szCs w:val="24"/>
              </w:rPr>
              <w:t xml:space="preserve"> </w:t>
            </w:r>
            <w:r>
              <w:rPr>
                <w:sz w:val="24"/>
                <w:szCs w:val="24"/>
              </w:rPr>
              <w:t>of</w:t>
            </w:r>
            <w:r w:rsidRPr="005C78BC">
              <w:rPr>
                <w:sz w:val="24"/>
                <w:szCs w:val="24"/>
              </w:rPr>
              <w:t xml:space="preserve"> </w:t>
            </w:r>
            <w:r>
              <w:rPr>
                <w:sz w:val="24"/>
                <w:szCs w:val="24"/>
              </w:rPr>
              <w:t>th</w:t>
            </w:r>
            <w:r w:rsidRPr="005C78BC">
              <w:rPr>
                <w:sz w:val="24"/>
                <w:szCs w:val="24"/>
              </w:rPr>
              <w:t>i</w:t>
            </w:r>
            <w:r>
              <w:rPr>
                <w:sz w:val="24"/>
                <w:szCs w:val="24"/>
              </w:rPr>
              <w:t>s</w:t>
            </w:r>
            <w:r w:rsidRPr="005C78BC">
              <w:rPr>
                <w:sz w:val="24"/>
                <w:szCs w:val="24"/>
              </w:rPr>
              <w:t xml:space="preserve"> </w:t>
            </w:r>
            <w:r>
              <w:rPr>
                <w:sz w:val="24"/>
                <w:szCs w:val="24"/>
              </w:rPr>
              <w:t>Contr</w:t>
            </w:r>
            <w:r w:rsidRPr="005C78BC">
              <w:rPr>
                <w:sz w:val="24"/>
                <w:szCs w:val="24"/>
              </w:rPr>
              <w:t>ac</w:t>
            </w:r>
            <w:r>
              <w:rPr>
                <w:sz w:val="24"/>
                <w:szCs w:val="24"/>
              </w:rPr>
              <w:t>t</w:t>
            </w:r>
            <w:r w:rsidRPr="005C78BC">
              <w:rPr>
                <w:sz w:val="24"/>
                <w:szCs w:val="24"/>
              </w:rPr>
              <w:t xml:space="preserve"> a</w:t>
            </w:r>
            <w:r>
              <w:rPr>
                <w:sz w:val="24"/>
                <w:szCs w:val="24"/>
              </w:rPr>
              <w:t>nd</w:t>
            </w:r>
            <w:r w:rsidRPr="005C78BC">
              <w:rPr>
                <w:sz w:val="24"/>
                <w:szCs w:val="24"/>
              </w:rPr>
              <w:t xml:space="preserve"> a</w:t>
            </w:r>
            <w:r>
              <w:rPr>
                <w:sz w:val="24"/>
                <w:szCs w:val="24"/>
              </w:rPr>
              <w:t>f</w:t>
            </w:r>
            <w:r w:rsidRPr="005C78BC">
              <w:rPr>
                <w:sz w:val="24"/>
                <w:szCs w:val="24"/>
              </w:rPr>
              <w:t>te</w:t>
            </w:r>
            <w:r>
              <w:rPr>
                <w:sz w:val="24"/>
                <w:szCs w:val="24"/>
              </w:rPr>
              <w:t>r</w:t>
            </w:r>
            <w:r w:rsidRPr="005C78BC">
              <w:rPr>
                <w:sz w:val="24"/>
                <w:szCs w:val="24"/>
              </w:rPr>
              <w:t xml:space="preserve"> </w:t>
            </w:r>
            <w:r>
              <w:rPr>
                <w:sz w:val="24"/>
                <w:szCs w:val="24"/>
              </w:rPr>
              <w:t>i</w:t>
            </w:r>
            <w:r w:rsidRPr="005C78BC">
              <w:rPr>
                <w:sz w:val="24"/>
                <w:szCs w:val="24"/>
              </w:rPr>
              <w:t>t</w:t>
            </w:r>
            <w:r>
              <w:rPr>
                <w:sz w:val="24"/>
                <w:szCs w:val="24"/>
              </w:rPr>
              <w:t>s te</w:t>
            </w:r>
            <w:r w:rsidRPr="005C78BC">
              <w:rPr>
                <w:sz w:val="24"/>
                <w:szCs w:val="24"/>
              </w:rPr>
              <w:t>r</w:t>
            </w:r>
            <w:r>
              <w:rPr>
                <w:sz w:val="24"/>
                <w:szCs w:val="24"/>
              </w:rPr>
              <w:t>m</w:t>
            </w:r>
            <w:r w:rsidRPr="005C78BC">
              <w:rPr>
                <w:sz w:val="24"/>
                <w:szCs w:val="24"/>
              </w:rPr>
              <w:t>i</w:t>
            </w:r>
            <w:r>
              <w:rPr>
                <w:sz w:val="24"/>
                <w:szCs w:val="24"/>
              </w:rPr>
              <w:t>n</w:t>
            </w:r>
            <w:r w:rsidRPr="005C78BC">
              <w:rPr>
                <w:sz w:val="24"/>
                <w:szCs w:val="24"/>
              </w:rPr>
              <w:t>a</w:t>
            </w:r>
            <w:r>
              <w:rPr>
                <w:sz w:val="24"/>
                <w:szCs w:val="24"/>
              </w:rPr>
              <w:t>t</w:t>
            </w:r>
            <w:r w:rsidRPr="005C78BC">
              <w:rPr>
                <w:sz w:val="24"/>
                <w:szCs w:val="24"/>
              </w:rPr>
              <w:t>i</w:t>
            </w:r>
            <w:r>
              <w:rPr>
                <w:sz w:val="24"/>
                <w:szCs w:val="24"/>
              </w:rPr>
              <w:t>on,</w:t>
            </w:r>
            <w:r w:rsidRPr="005C78BC">
              <w:rPr>
                <w:sz w:val="24"/>
                <w:szCs w:val="24"/>
              </w:rPr>
              <w:t xml:space="preserve"> </w:t>
            </w:r>
            <w:r>
              <w:rPr>
                <w:sz w:val="24"/>
                <w:szCs w:val="24"/>
              </w:rPr>
              <w:t>the</w:t>
            </w:r>
            <w:r w:rsidRPr="005C78BC">
              <w:rPr>
                <w:sz w:val="24"/>
                <w:szCs w:val="24"/>
              </w:rPr>
              <w:t xml:space="preserve"> </w:t>
            </w:r>
            <w:r>
              <w:rPr>
                <w:sz w:val="24"/>
                <w:szCs w:val="24"/>
              </w:rPr>
              <w:t>Consultant</w:t>
            </w:r>
            <w:r w:rsidRPr="005C78BC">
              <w:rPr>
                <w:sz w:val="24"/>
                <w:szCs w:val="24"/>
              </w:rPr>
              <w:t xml:space="preserve"> a</w:t>
            </w:r>
            <w:r>
              <w:rPr>
                <w:sz w:val="24"/>
                <w:szCs w:val="24"/>
              </w:rPr>
              <w:t>nd</w:t>
            </w:r>
            <w:r w:rsidRPr="005C78BC">
              <w:rPr>
                <w:sz w:val="24"/>
                <w:szCs w:val="24"/>
              </w:rPr>
              <w:t xml:space="preserve"> an</w:t>
            </w:r>
            <w:r>
              <w:rPr>
                <w:sz w:val="24"/>
                <w:szCs w:val="24"/>
              </w:rPr>
              <w:t xml:space="preserve">y </w:t>
            </w:r>
            <w:r w:rsidRPr="005C78BC">
              <w:rPr>
                <w:sz w:val="24"/>
                <w:szCs w:val="24"/>
              </w:rPr>
              <w:t>e</w:t>
            </w:r>
            <w:r>
              <w:rPr>
                <w:sz w:val="24"/>
                <w:szCs w:val="24"/>
              </w:rPr>
              <w:t>nt</w:t>
            </w:r>
            <w:r w:rsidRPr="005C78BC">
              <w:rPr>
                <w:sz w:val="24"/>
                <w:szCs w:val="24"/>
              </w:rPr>
              <w:t>it</w:t>
            </w:r>
            <w:r>
              <w:rPr>
                <w:sz w:val="24"/>
                <w:szCs w:val="24"/>
              </w:rPr>
              <w:t xml:space="preserve">y </w:t>
            </w:r>
            <w:r w:rsidRPr="005C78BC">
              <w:rPr>
                <w:sz w:val="24"/>
                <w:szCs w:val="24"/>
              </w:rPr>
              <w:t>a</w:t>
            </w:r>
            <w:r>
              <w:rPr>
                <w:sz w:val="24"/>
                <w:szCs w:val="24"/>
              </w:rPr>
              <w:t>f</w:t>
            </w:r>
            <w:r w:rsidRPr="005C78BC">
              <w:rPr>
                <w:sz w:val="24"/>
                <w:szCs w:val="24"/>
              </w:rPr>
              <w:t>f</w:t>
            </w:r>
            <w:r>
              <w:rPr>
                <w:sz w:val="24"/>
                <w:szCs w:val="24"/>
              </w:rPr>
              <w:t>i</w:t>
            </w:r>
            <w:r w:rsidRPr="005C78BC">
              <w:rPr>
                <w:sz w:val="24"/>
                <w:szCs w:val="24"/>
              </w:rPr>
              <w:t>l</w:t>
            </w:r>
            <w:r>
              <w:rPr>
                <w:sz w:val="24"/>
                <w:szCs w:val="24"/>
              </w:rPr>
              <w:t>iat</w:t>
            </w:r>
            <w:r w:rsidRPr="005C78BC">
              <w:rPr>
                <w:sz w:val="24"/>
                <w:szCs w:val="24"/>
              </w:rPr>
              <w:t>e</w:t>
            </w:r>
            <w:r>
              <w:rPr>
                <w:sz w:val="24"/>
                <w:szCs w:val="24"/>
              </w:rPr>
              <w:t>d</w:t>
            </w:r>
            <w:r w:rsidRPr="005C78BC">
              <w:rPr>
                <w:sz w:val="24"/>
                <w:szCs w:val="24"/>
              </w:rPr>
              <w:t xml:space="preserve"> </w:t>
            </w:r>
            <w:r>
              <w:rPr>
                <w:sz w:val="24"/>
                <w:szCs w:val="24"/>
              </w:rPr>
              <w:t>with</w:t>
            </w:r>
            <w:r w:rsidRPr="005C78BC">
              <w:rPr>
                <w:sz w:val="24"/>
                <w:szCs w:val="24"/>
              </w:rPr>
              <w:t xml:space="preserve"> </w:t>
            </w:r>
            <w:r>
              <w:rPr>
                <w:sz w:val="24"/>
                <w:szCs w:val="24"/>
              </w:rPr>
              <w:t>the</w:t>
            </w:r>
            <w:r w:rsidRPr="005C78BC">
              <w:rPr>
                <w:sz w:val="24"/>
                <w:szCs w:val="24"/>
              </w:rPr>
              <w:t xml:space="preserve"> </w:t>
            </w:r>
            <w:r>
              <w:rPr>
                <w:sz w:val="24"/>
                <w:szCs w:val="24"/>
              </w:rPr>
              <w:t xml:space="preserve">Consultant, </w:t>
            </w:r>
            <w:r w:rsidRPr="005C78BC">
              <w:rPr>
                <w:sz w:val="24"/>
                <w:szCs w:val="24"/>
              </w:rPr>
              <w:t>a</w:t>
            </w:r>
            <w:r>
              <w:rPr>
                <w:sz w:val="24"/>
                <w:szCs w:val="24"/>
              </w:rPr>
              <w:t>s</w:t>
            </w:r>
            <w:r w:rsidRPr="005C78BC">
              <w:rPr>
                <w:sz w:val="24"/>
                <w:szCs w:val="24"/>
              </w:rPr>
              <w:t xml:space="preserve"> </w:t>
            </w:r>
            <w:r>
              <w:rPr>
                <w:sz w:val="24"/>
                <w:szCs w:val="24"/>
              </w:rPr>
              <w:t>w</w:t>
            </w:r>
            <w:r w:rsidRPr="005C78BC">
              <w:rPr>
                <w:sz w:val="24"/>
                <w:szCs w:val="24"/>
              </w:rPr>
              <w:t>e</w:t>
            </w:r>
            <w:r>
              <w:rPr>
                <w:sz w:val="24"/>
                <w:szCs w:val="24"/>
              </w:rPr>
              <w:t>ll</w:t>
            </w:r>
            <w:r w:rsidRPr="005C78BC">
              <w:rPr>
                <w:sz w:val="24"/>
                <w:szCs w:val="24"/>
              </w:rPr>
              <w:t xml:space="preserve"> a</w:t>
            </w:r>
            <w:r>
              <w:rPr>
                <w:sz w:val="24"/>
                <w:szCs w:val="24"/>
              </w:rPr>
              <w:t>s</w:t>
            </w:r>
            <w:r w:rsidRPr="005C78BC">
              <w:rPr>
                <w:sz w:val="24"/>
                <w:szCs w:val="24"/>
              </w:rPr>
              <w:t xml:space="preserve"> an</w:t>
            </w:r>
            <w:r>
              <w:rPr>
                <w:sz w:val="24"/>
                <w:szCs w:val="24"/>
              </w:rPr>
              <w:t xml:space="preserve">y </w:t>
            </w:r>
            <w:r w:rsidRPr="005C78BC">
              <w:rPr>
                <w:sz w:val="24"/>
                <w:szCs w:val="24"/>
              </w:rPr>
              <w:t>S</w:t>
            </w:r>
            <w:r>
              <w:rPr>
                <w:sz w:val="24"/>
                <w:szCs w:val="24"/>
              </w:rPr>
              <w:t>u</w:t>
            </w:r>
            <w:r w:rsidRPr="005C78BC">
              <w:rPr>
                <w:sz w:val="24"/>
                <w:szCs w:val="24"/>
              </w:rPr>
              <w:t>b-</w:t>
            </w:r>
            <w:r>
              <w:rPr>
                <w:sz w:val="24"/>
                <w:szCs w:val="24"/>
              </w:rPr>
              <w:t>Con</w:t>
            </w:r>
            <w:r w:rsidRPr="005C78BC">
              <w:rPr>
                <w:sz w:val="24"/>
                <w:szCs w:val="24"/>
              </w:rPr>
              <w:t>s</w:t>
            </w:r>
            <w:r>
              <w:rPr>
                <w:sz w:val="24"/>
                <w:szCs w:val="24"/>
              </w:rPr>
              <w:t>ul</w:t>
            </w:r>
            <w:r w:rsidRPr="005C78BC">
              <w:rPr>
                <w:sz w:val="24"/>
                <w:szCs w:val="24"/>
              </w:rPr>
              <w:t>t</w:t>
            </w:r>
            <w:r>
              <w:rPr>
                <w:sz w:val="24"/>
                <w:szCs w:val="24"/>
              </w:rPr>
              <w:t>ants</w:t>
            </w:r>
            <w:r w:rsidRPr="005C78BC">
              <w:rPr>
                <w:sz w:val="24"/>
                <w:szCs w:val="24"/>
              </w:rPr>
              <w:t xml:space="preserve"> a</w:t>
            </w:r>
            <w:r>
              <w:rPr>
                <w:sz w:val="24"/>
                <w:szCs w:val="24"/>
              </w:rPr>
              <w:t>nd</w:t>
            </w:r>
            <w:r w:rsidRPr="005C78BC">
              <w:rPr>
                <w:sz w:val="24"/>
                <w:szCs w:val="24"/>
              </w:rPr>
              <w:t xml:space="preserve"> an</w:t>
            </w:r>
            <w:r>
              <w:rPr>
                <w:sz w:val="24"/>
                <w:szCs w:val="24"/>
              </w:rPr>
              <w:t>y</w:t>
            </w:r>
            <w:r w:rsidRPr="005C78BC">
              <w:rPr>
                <w:sz w:val="24"/>
                <w:szCs w:val="24"/>
              </w:rPr>
              <w:t xml:space="preserve"> e</w:t>
            </w:r>
            <w:r>
              <w:rPr>
                <w:sz w:val="24"/>
                <w:szCs w:val="24"/>
              </w:rPr>
              <w:t>nt</w:t>
            </w:r>
            <w:r w:rsidRPr="005C78BC">
              <w:rPr>
                <w:sz w:val="24"/>
                <w:szCs w:val="24"/>
              </w:rPr>
              <w:t>it</w:t>
            </w:r>
            <w:r>
              <w:rPr>
                <w:sz w:val="24"/>
                <w:szCs w:val="24"/>
              </w:rPr>
              <w:t>y</w:t>
            </w:r>
            <w:r w:rsidRPr="005C78BC">
              <w:rPr>
                <w:sz w:val="24"/>
                <w:szCs w:val="24"/>
              </w:rPr>
              <w:t xml:space="preserve"> af</w:t>
            </w:r>
            <w:r>
              <w:rPr>
                <w:sz w:val="24"/>
                <w:szCs w:val="24"/>
              </w:rPr>
              <w:t>filiat</w:t>
            </w:r>
            <w:r w:rsidRPr="005C78BC">
              <w:rPr>
                <w:sz w:val="24"/>
                <w:szCs w:val="24"/>
              </w:rPr>
              <w:t>e</w:t>
            </w:r>
            <w:r>
              <w:rPr>
                <w:sz w:val="24"/>
                <w:szCs w:val="24"/>
              </w:rPr>
              <w:t>d</w:t>
            </w:r>
            <w:r w:rsidRPr="005C78BC">
              <w:rPr>
                <w:sz w:val="24"/>
                <w:szCs w:val="24"/>
              </w:rPr>
              <w:t xml:space="preserve"> </w:t>
            </w:r>
            <w:r>
              <w:rPr>
                <w:sz w:val="24"/>
                <w:szCs w:val="24"/>
              </w:rPr>
              <w:t>with</w:t>
            </w:r>
            <w:r w:rsidRPr="005C78BC">
              <w:rPr>
                <w:sz w:val="24"/>
                <w:szCs w:val="24"/>
              </w:rPr>
              <w:t xml:space="preserve"> </w:t>
            </w:r>
            <w:r>
              <w:rPr>
                <w:sz w:val="24"/>
                <w:szCs w:val="24"/>
              </w:rPr>
              <w:t>such</w:t>
            </w:r>
            <w:r w:rsidRPr="005C78BC">
              <w:rPr>
                <w:sz w:val="24"/>
                <w:szCs w:val="24"/>
              </w:rPr>
              <w:t xml:space="preserve"> S</w:t>
            </w:r>
            <w:r>
              <w:rPr>
                <w:sz w:val="24"/>
                <w:szCs w:val="24"/>
              </w:rPr>
              <w:t>u</w:t>
            </w:r>
            <w:r w:rsidRPr="005C78BC">
              <w:rPr>
                <w:sz w:val="24"/>
                <w:szCs w:val="24"/>
              </w:rPr>
              <w:t>b</w:t>
            </w:r>
            <w:r>
              <w:rPr>
                <w:sz w:val="24"/>
                <w:szCs w:val="24"/>
              </w:rPr>
              <w:t>- Consultants, shall be disqu</w:t>
            </w:r>
            <w:r w:rsidRPr="005C78BC">
              <w:rPr>
                <w:sz w:val="24"/>
                <w:szCs w:val="24"/>
              </w:rPr>
              <w:t>a</w:t>
            </w:r>
            <w:r>
              <w:rPr>
                <w:sz w:val="24"/>
                <w:szCs w:val="24"/>
              </w:rPr>
              <w:t>l</w:t>
            </w:r>
            <w:r w:rsidRPr="005C78BC">
              <w:rPr>
                <w:sz w:val="24"/>
                <w:szCs w:val="24"/>
              </w:rPr>
              <w:t>i</w:t>
            </w:r>
            <w:r>
              <w:rPr>
                <w:sz w:val="24"/>
                <w:szCs w:val="24"/>
              </w:rPr>
              <w:t>fi</w:t>
            </w:r>
            <w:r w:rsidRPr="005C78BC">
              <w:rPr>
                <w:sz w:val="24"/>
                <w:szCs w:val="24"/>
              </w:rPr>
              <w:t>e</w:t>
            </w:r>
            <w:r>
              <w:rPr>
                <w:sz w:val="24"/>
                <w:szCs w:val="24"/>
              </w:rPr>
              <w:t>d f</w:t>
            </w:r>
            <w:r w:rsidRPr="005C78BC">
              <w:rPr>
                <w:sz w:val="24"/>
                <w:szCs w:val="24"/>
              </w:rPr>
              <w:t>r</w:t>
            </w:r>
            <w:r>
              <w:rPr>
                <w:sz w:val="24"/>
                <w:szCs w:val="24"/>
              </w:rPr>
              <w:t>om p</w:t>
            </w:r>
            <w:r w:rsidRPr="005C78BC">
              <w:rPr>
                <w:sz w:val="24"/>
                <w:szCs w:val="24"/>
              </w:rPr>
              <w:t>r</w:t>
            </w:r>
            <w:r>
              <w:rPr>
                <w:sz w:val="24"/>
                <w:szCs w:val="24"/>
              </w:rPr>
              <w:t>ovi</w:t>
            </w:r>
            <w:r w:rsidRPr="005C78BC">
              <w:rPr>
                <w:sz w:val="24"/>
                <w:szCs w:val="24"/>
              </w:rPr>
              <w:t>d</w:t>
            </w:r>
            <w:r>
              <w:rPr>
                <w:sz w:val="24"/>
                <w:szCs w:val="24"/>
              </w:rPr>
              <w:t xml:space="preserve">ing </w:t>
            </w:r>
            <w:r w:rsidRPr="005C78BC">
              <w:rPr>
                <w:sz w:val="24"/>
                <w:szCs w:val="24"/>
              </w:rPr>
              <w:t>g</w:t>
            </w:r>
            <w:r>
              <w:rPr>
                <w:sz w:val="24"/>
                <w:szCs w:val="24"/>
              </w:rPr>
              <w:t>oods, wo</w:t>
            </w:r>
            <w:r w:rsidRPr="005C78BC">
              <w:rPr>
                <w:sz w:val="24"/>
                <w:szCs w:val="24"/>
              </w:rPr>
              <w:t>r</w:t>
            </w:r>
            <w:r>
              <w:rPr>
                <w:sz w:val="24"/>
                <w:szCs w:val="24"/>
              </w:rPr>
              <w:t xml:space="preserve">ks </w:t>
            </w:r>
            <w:r w:rsidRPr="005C78BC">
              <w:rPr>
                <w:sz w:val="24"/>
                <w:szCs w:val="24"/>
              </w:rPr>
              <w:t>o</w:t>
            </w:r>
            <w:r>
              <w:rPr>
                <w:sz w:val="24"/>
                <w:szCs w:val="24"/>
              </w:rPr>
              <w:t>r s</w:t>
            </w:r>
            <w:r w:rsidRPr="005C78BC">
              <w:rPr>
                <w:sz w:val="24"/>
                <w:szCs w:val="24"/>
              </w:rPr>
              <w:t>e</w:t>
            </w:r>
            <w:r>
              <w:rPr>
                <w:sz w:val="24"/>
                <w:szCs w:val="24"/>
              </w:rPr>
              <w:t>rvi</w:t>
            </w:r>
            <w:r w:rsidRPr="005C78BC">
              <w:rPr>
                <w:sz w:val="24"/>
                <w:szCs w:val="24"/>
              </w:rPr>
              <w:t>ce</w:t>
            </w:r>
            <w:r>
              <w:rPr>
                <w:sz w:val="24"/>
                <w:szCs w:val="24"/>
              </w:rPr>
              <w:t>s</w:t>
            </w:r>
            <w:r w:rsidRPr="005C78BC">
              <w:rPr>
                <w:sz w:val="24"/>
                <w:szCs w:val="24"/>
              </w:rPr>
              <w:t xml:space="preserve"> </w:t>
            </w:r>
            <w:r>
              <w:rPr>
                <w:sz w:val="24"/>
                <w:szCs w:val="24"/>
              </w:rPr>
              <w:t>(oth</w:t>
            </w:r>
            <w:r w:rsidRPr="005C78BC">
              <w:rPr>
                <w:sz w:val="24"/>
                <w:szCs w:val="24"/>
              </w:rPr>
              <w:t>e</w:t>
            </w:r>
            <w:r>
              <w:rPr>
                <w:sz w:val="24"/>
                <w:szCs w:val="24"/>
              </w:rPr>
              <w:t>r</w:t>
            </w:r>
            <w:r w:rsidRPr="005C78BC">
              <w:rPr>
                <w:sz w:val="24"/>
                <w:szCs w:val="24"/>
              </w:rPr>
              <w:t xml:space="preserve"> </w:t>
            </w:r>
            <w:r>
              <w:rPr>
                <w:sz w:val="24"/>
                <w:szCs w:val="24"/>
              </w:rPr>
              <w:lastRenderedPageBreak/>
              <w:t>than</w:t>
            </w:r>
            <w:r w:rsidRPr="005C78BC">
              <w:rPr>
                <w:sz w:val="24"/>
                <w:szCs w:val="24"/>
              </w:rPr>
              <w:t xml:space="preserve"> c</w:t>
            </w:r>
            <w:r>
              <w:rPr>
                <w:sz w:val="24"/>
                <w:szCs w:val="24"/>
              </w:rPr>
              <w:t>on</w:t>
            </w:r>
            <w:r w:rsidRPr="005C78BC">
              <w:rPr>
                <w:sz w:val="24"/>
                <w:szCs w:val="24"/>
              </w:rPr>
              <w:t>s</w:t>
            </w:r>
            <w:r>
              <w:rPr>
                <w:sz w:val="24"/>
                <w:szCs w:val="24"/>
              </w:rPr>
              <w:t>ul</w:t>
            </w:r>
            <w:r w:rsidRPr="005C78BC">
              <w:rPr>
                <w:sz w:val="24"/>
                <w:szCs w:val="24"/>
              </w:rPr>
              <w:t>t</w:t>
            </w:r>
            <w:r>
              <w:rPr>
                <w:sz w:val="24"/>
                <w:szCs w:val="24"/>
              </w:rPr>
              <w:t>ing s</w:t>
            </w:r>
            <w:r w:rsidRPr="005C78BC">
              <w:rPr>
                <w:sz w:val="24"/>
                <w:szCs w:val="24"/>
              </w:rPr>
              <w:t>e</w:t>
            </w:r>
            <w:r>
              <w:rPr>
                <w:sz w:val="24"/>
                <w:szCs w:val="24"/>
              </w:rPr>
              <w:t>rvi</w:t>
            </w:r>
            <w:r w:rsidRPr="005C78BC">
              <w:rPr>
                <w:sz w:val="24"/>
                <w:szCs w:val="24"/>
              </w:rPr>
              <w:t>ce</w:t>
            </w:r>
            <w:r>
              <w:rPr>
                <w:sz w:val="24"/>
                <w:szCs w:val="24"/>
              </w:rPr>
              <w:t>s)</w:t>
            </w:r>
            <w:r w:rsidRPr="005C78BC">
              <w:rPr>
                <w:sz w:val="24"/>
                <w:szCs w:val="24"/>
              </w:rPr>
              <w:t xml:space="preserve"> re</w:t>
            </w:r>
            <w:r>
              <w:rPr>
                <w:sz w:val="24"/>
                <w:szCs w:val="24"/>
              </w:rPr>
              <w:t>sul</w:t>
            </w:r>
            <w:r w:rsidRPr="005C78BC">
              <w:rPr>
                <w:sz w:val="24"/>
                <w:szCs w:val="24"/>
              </w:rPr>
              <w:t>t</w:t>
            </w:r>
            <w:r>
              <w:rPr>
                <w:sz w:val="24"/>
                <w:szCs w:val="24"/>
              </w:rPr>
              <w:t>ing f</w:t>
            </w:r>
            <w:r w:rsidRPr="005C78BC">
              <w:rPr>
                <w:sz w:val="24"/>
                <w:szCs w:val="24"/>
              </w:rPr>
              <w:t>r</w:t>
            </w:r>
            <w:r>
              <w:rPr>
                <w:sz w:val="24"/>
                <w:szCs w:val="24"/>
              </w:rPr>
              <w:t>om</w:t>
            </w:r>
            <w:r w:rsidRPr="005C78BC">
              <w:rPr>
                <w:sz w:val="24"/>
                <w:szCs w:val="24"/>
              </w:rPr>
              <w:t xml:space="preserve"> </w:t>
            </w:r>
            <w:r>
              <w:rPr>
                <w:sz w:val="24"/>
                <w:szCs w:val="24"/>
              </w:rPr>
              <w:t>or</w:t>
            </w:r>
            <w:r w:rsidRPr="005C78BC">
              <w:rPr>
                <w:sz w:val="24"/>
                <w:szCs w:val="24"/>
              </w:rPr>
              <w:t xml:space="preserve"> </w:t>
            </w:r>
            <w:r>
              <w:rPr>
                <w:sz w:val="24"/>
                <w:szCs w:val="24"/>
              </w:rPr>
              <w:t>dir</w:t>
            </w:r>
            <w:r w:rsidRPr="005C78BC">
              <w:rPr>
                <w:sz w:val="24"/>
                <w:szCs w:val="24"/>
              </w:rPr>
              <w:t>ec</w:t>
            </w:r>
            <w:r>
              <w:rPr>
                <w:sz w:val="24"/>
                <w:szCs w:val="24"/>
              </w:rPr>
              <w:t>t</w:t>
            </w:r>
            <w:r w:rsidRPr="005C78BC">
              <w:rPr>
                <w:sz w:val="24"/>
                <w:szCs w:val="24"/>
              </w:rPr>
              <w:t>l</w:t>
            </w:r>
            <w:r>
              <w:rPr>
                <w:sz w:val="24"/>
                <w:szCs w:val="24"/>
              </w:rPr>
              <w:t>y</w:t>
            </w:r>
            <w:r w:rsidRPr="005C78BC">
              <w:rPr>
                <w:sz w:val="24"/>
                <w:szCs w:val="24"/>
              </w:rPr>
              <w:t xml:space="preserve"> </w:t>
            </w:r>
            <w:r>
              <w:rPr>
                <w:sz w:val="24"/>
                <w:szCs w:val="24"/>
              </w:rPr>
              <w:t>r</w:t>
            </w:r>
            <w:r w:rsidRPr="005C78BC">
              <w:rPr>
                <w:sz w:val="24"/>
                <w:szCs w:val="24"/>
              </w:rPr>
              <w:t>ela</w:t>
            </w:r>
            <w:r>
              <w:rPr>
                <w:sz w:val="24"/>
                <w:szCs w:val="24"/>
              </w:rPr>
              <w:t>ted to</w:t>
            </w:r>
            <w:r w:rsidRPr="005C78BC">
              <w:rPr>
                <w:sz w:val="24"/>
                <w:szCs w:val="24"/>
              </w:rPr>
              <w:t xml:space="preserve"> </w:t>
            </w:r>
            <w:r>
              <w:rPr>
                <w:sz w:val="24"/>
                <w:szCs w:val="24"/>
              </w:rPr>
              <w:t>the</w:t>
            </w:r>
            <w:r w:rsidRPr="005C78BC">
              <w:rPr>
                <w:sz w:val="24"/>
                <w:szCs w:val="24"/>
              </w:rPr>
              <w:t xml:space="preserve"> </w:t>
            </w:r>
            <w:r>
              <w:rPr>
                <w:sz w:val="24"/>
                <w:szCs w:val="24"/>
              </w:rPr>
              <w:t>Cons</w:t>
            </w:r>
            <w:r w:rsidRPr="005C78BC">
              <w:rPr>
                <w:sz w:val="24"/>
                <w:szCs w:val="24"/>
              </w:rPr>
              <w:t>u</w:t>
            </w:r>
            <w:r>
              <w:rPr>
                <w:sz w:val="24"/>
                <w:szCs w:val="24"/>
              </w:rPr>
              <w:t>l</w:t>
            </w:r>
            <w:r w:rsidRPr="005C78BC">
              <w:rPr>
                <w:sz w:val="24"/>
                <w:szCs w:val="24"/>
              </w:rPr>
              <w:t>ta</w:t>
            </w:r>
            <w:r>
              <w:rPr>
                <w:sz w:val="24"/>
                <w:szCs w:val="24"/>
              </w:rPr>
              <w:t>nt’s</w:t>
            </w:r>
            <w:r w:rsidRPr="005C78BC">
              <w:rPr>
                <w:sz w:val="24"/>
                <w:szCs w:val="24"/>
              </w:rPr>
              <w:t xml:space="preserve"> Se</w:t>
            </w:r>
            <w:r>
              <w:rPr>
                <w:sz w:val="24"/>
                <w:szCs w:val="24"/>
              </w:rPr>
              <w:t>rv</w:t>
            </w:r>
            <w:r w:rsidRPr="005C78BC">
              <w:rPr>
                <w:sz w:val="24"/>
                <w:szCs w:val="24"/>
              </w:rPr>
              <w:t>ice</w:t>
            </w:r>
            <w:r>
              <w:rPr>
                <w:sz w:val="24"/>
                <w:szCs w:val="24"/>
              </w:rPr>
              <w:t>s</w:t>
            </w:r>
            <w:r w:rsidRPr="005C78BC">
              <w:rPr>
                <w:sz w:val="24"/>
                <w:szCs w:val="24"/>
              </w:rPr>
              <w:t xml:space="preserve"> </w:t>
            </w:r>
            <w:r>
              <w:rPr>
                <w:sz w:val="24"/>
                <w:szCs w:val="24"/>
              </w:rPr>
              <w:t>for the</w:t>
            </w:r>
            <w:r w:rsidRPr="005C78BC">
              <w:rPr>
                <w:sz w:val="24"/>
                <w:szCs w:val="24"/>
              </w:rPr>
              <w:t xml:space="preserve"> </w:t>
            </w:r>
            <w:r>
              <w:rPr>
                <w:sz w:val="24"/>
                <w:szCs w:val="24"/>
              </w:rPr>
              <w:t>p</w:t>
            </w:r>
            <w:r w:rsidRPr="005C78BC">
              <w:rPr>
                <w:sz w:val="24"/>
                <w:szCs w:val="24"/>
              </w:rPr>
              <w:t>re</w:t>
            </w:r>
            <w:r>
              <w:rPr>
                <w:sz w:val="24"/>
                <w:szCs w:val="24"/>
              </w:rPr>
              <w:t>p</w:t>
            </w:r>
            <w:r w:rsidRPr="005C78BC">
              <w:rPr>
                <w:sz w:val="24"/>
                <w:szCs w:val="24"/>
              </w:rPr>
              <w:t>ara</w:t>
            </w:r>
            <w:r>
              <w:rPr>
                <w:sz w:val="24"/>
                <w:szCs w:val="24"/>
              </w:rPr>
              <w:t>t</w:t>
            </w:r>
            <w:r w:rsidRPr="005C78BC">
              <w:rPr>
                <w:sz w:val="24"/>
                <w:szCs w:val="24"/>
              </w:rPr>
              <w:t>i</w:t>
            </w:r>
            <w:r>
              <w:rPr>
                <w:sz w:val="24"/>
                <w:szCs w:val="24"/>
              </w:rPr>
              <w:t>on</w:t>
            </w:r>
            <w:r w:rsidRPr="005C78BC">
              <w:rPr>
                <w:sz w:val="24"/>
                <w:szCs w:val="24"/>
              </w:rPr>
              <w:t xml:space="preserve"> </w:t>
            </w:r>
            <w:r>
              <w:rPr>
                <w:sz w:val="24"/>
                <w:szCs w:val="24"/>
              </w:rPr>
              <w:t>or</w:t>
            </w:r>
            <w:r w:rsidRPr="005C78BC">
              <w:rPr>
                <w:sz w:val="24"/>
                <w:szCs w:val="24"/>
              </w:rPr>
              <w:t xml:space="preserve"> </w:t>
            </w:r>
            <w:r>
              <w:rPr>
                <w:sz w:val="24"/>
                <w:szCs w:val="24"/>
              </w:rPr>
              <w:t>i</w:t>
            </w:r>
            <w:r w:rsidRPr="005C78BC">
              <w:rPr>
                <w:sz w:val="24"/>
                <w:szCs w:val="24"/>
              </w:rPr>
              <w:t>m</w:t>
            </w:r>
            <w:r>
              <w:rPr>
                <w:sz w:val="24"/>
                <w:szCs w:val="24"/>
              </w:rPr>
              <w:t>plem</w:t>
            </w:r>
            <w:r w:rsidRPr="005C78BC">
              <w:rPr>
                <w:sz w:val="24"/>
                <w:szCs w:val="24"/>
              </w:rPr>
              <w:t>e</w:t>
            </w:r>
            <w:r>
              <w:rPr>
                <w:sz w:val="24"/>
                <w:szCs w:val="24"/>
              </w:rPr>
              <w:t>ntation</w:t>
            </w:r>
            <w:r w:rsidRPr="005C78BC">
              <w:rPr>
                <w:sz w:val="24"/>
                <w:szCs w:val="24"/>
              </w:rPr>
              <w:t xml:space="preserve"> </w:t>
            </w:r>
            <w:r>
              <w:rPr>
                <w:sz w:val="24"/>
                <w:szCs w:val="24"/>
              </w:rPr>
              <w:t>of</w:t>
            </w:r>
            <w:r w:rsidRPr="005C78BC">
              <w:rPr>
                <w:sz w:val="24"/>
                <w:szCs w:val="24"/>
              </w:rPr>
              <w:t xml:space="preserve"> </w:t>
            </w:r>
            <w:r>
              <w:rPr>
                <w:sz w:val="24"/>
                <w:szCs w:val="24"/>
              </w:rPr>
              <w:t>the p</w:t>
            </w:r>
            <w:r w:rsidRPr="005C78BC">
              <w:rPr>
                <w:sz w:val="24"/>
                <w:szCs w:val="24"/>
              </w:rPr>
              <w:t>r</w:t>
            </w:r>
            <w:r>
              <w:rPr>
                <w:sz w:val="24"/>
                <w:szCs w:val="24"/>
              </w:rPr>
              <w:t>oje</w:t>
            </w:r>
            <w:r w:rsidRPr="005C78BC">
              <w:rPr>
                <w:sz w:val="24"/>
                <w:szCs w:val="24"/>
              </w:rPr>
              <w:t>c</w:t>
            </w:r>
            <w:r>
              <w:rPr>
                <w:sz w:val="24"/>
                <w:szCs w:val="24"/>
              </w:rPr>
              <w:t>t.</w:t>
            </w:r>
          </w:p>
        </w:tc>
      </w:tr>
      <w:tr w:rsidR="0090140F" w:rsidTr="00772811">
        <w:trPr>
          <w:trHeight w:val="418"/>
        </w:trPr>
        <w:tc>
          <w:tcPr>
            <w:tcW w:w="2267" w:type="dxa"/>
          </w:tcPr>
          <w:p w:rsidR="0090140F" w:rsidRPr="00687D4A" w:rsidRDefault="0090140F" w:rsidP="0090140F">
            <w:pPr>
              <w:ind w:left="0" w:right="-579"/>
              <w:rPr>
                <w:b/>
                <w:sz w:val="24"/>
                <w:szCs w:val="24"/>
              </w:rPr>
            </w:pPr>
            <w:r w:rsidRPr="00687D4A">
              <w:rPr>
                <w:b/>
                <w:sz w:val="24"/>
                <w:szCs w:val="24"/>
              </w:rPr>
              <w:lastRenderedPageBreak/>
              <w:t>3.2.3</w:t>
            </w:r>
            <w:r>
              <w:rPr>
                <w:b/>
                <w:sz w:val="24"/>
                <w:szCs w:val="24"/>
              </w:rPr>
              <w:t xml:space="preserve"> </w:t>
            </w:r>
            <w:r w:rsidRPr="00687D4A">
              <w:rPr>
                <w:b/>
                <w:sz w:val="24"/>
                <w:szCs w:val="24"/>
              </w:rPr>
              <w:t>Prohibition of Conflicting Activities</w:t>
            </w:r>
          </w:p>
          <w:p w:rsidR="0090140F" w:rsidRPr="0090140F" w:rsidRDefault="0090140F" w:rsidP="0090140F">
            <w:pPr>
              <w:ind w:left="0" w:right="-18"/>
              <w:rPr>
                <w:b/>
                <w:bCs/>
                <w:spacing w:val="-1"/>
                <w:sz w:val="24"/>
                <w:szCs w:val="24"/>
              </w:rPr>
            </w:pPr>
          </w:p>
        </w:tc>
        <w:tc>
          <w:tcPr>
            <w:tcW w:w="7020" w:type="dxa"/>
          </w:tcPr>
          <w:p w:rsidR="0090140F" w:rsidRDefault="0090140F" w:rsidP="005C78BC">
            <w:pPr>
              <w:pStyle w:val="ListParagraph"/>
              <w:ind w:right="-108"/>
              <w:rPr>
                <w:sz w:val="24"/>
                <w:szCs w:val="24"/>
              </w:rPr>
            </w:pPr>
            <w:r>
              <w:rPr>
                <w:sz w:val="24"/>
                <w:szCs w:val="24"/>
              </w:rPr>
              <w:t>The Consultant</w:t>
            </w:r>
            <w:r w:rsidRPr="005C78BC">
              <w:rPr>
                <w:sz w:val="24"/>
                <w:szCs w:val="24"/>
              </w:rPr>
              <w:t xml:space="preserve"> </w:t>
            </w:r>
            <w:r>
              <w:rPr>
                <w:sz w:val="24"/>
                <w:szCs w:val="24"/>
              </w:rPr>
              <w:t>shall</w:t>
            </w:r>
            <w:r w:rsidRPr="005C78BC">
              <w:rPr>
                <w:sz w:val="24"/>
                <w:szCs w:val="24"/>
              </w:rPr>
              <w:t xml:space="preserve"> </w:t>
            </w:r>
            <w:r>
              <w:rPr>
                <w:sz w:val="24"/>
                <w:szCs w:val="24"/>
              </w:rPr>
              <w:t>not</w:t>
            </w:r>
            <w:r w:rsidRPr="005C78BC">
              <w:rPr>
                <w:sz w:val="24"/>
                <w:szCs w:val="24"/>
              </w:rPr>
              <w:t xml:space="preserve"> e</w:t>
            </w:r>
            <w:r>
              <w:rPr>
                <w:sz w:val="24"/>
                <w:szCs w:val="24"/>
              </w:rPr>
              <w:t>ng</w:t>
            </w:r>
            <w:r w:rsidRPr="005C78BC">
              <w:rPr>
                <w:sz w:val="24"/>
                <w:szCs w:val="24"/>
              </w:rPr>
              <w:t>age</w:t>
            </w:r>
            <w:r>
              <w:rPr>
                <w:sz w:val="24"/>
                <w:szCs w:val="24"/>
              </w:rPr>
              <w:t>,</w:t>
            </w:r>
            <w:r w:rsidRPr="005C78BC">
              <w:rPr>
                <w:sz w:val="24"/>
                <w:szCs w:val="24"/>
              </w:rPr>
              <w:t xml:space="preserve"> a</w:t>
            </w:r>
            <w:r>
              <w:rPr>
                <w:sz w:val="24"/>
                <w:szCs w:val="24"/>
              </w:rPr>
              <w:t>nd</w:t>
            </w:r>
            <w:r w:rsidRPr="005C78BC">
              <w:rPr>
                <w:sz w:val="24"/>
                <w:szCs w:val="24"/>
              </w:rPr>
              <w:t xml:space="preserve"> </w:t>
            </w:r>
            <w:r>
              <w:rPr>
                <w:sz w:val="24"/>
                <w:szCs w:val="24"/>
              </w:rPr>
              <w:t>shall</w:t>
            </w:r>
            <w:r w:rsidRPr="005C78BC">
              <w:rPr>
                <w:sz w:val="24"/>
                <w:szCs w:val="24"/>
              </w:rPr>
              <w:t xml:space="preserve"> ca</w:t>
            </w:r>
            <w:r>
              <w:rPr>
                <w:sz w:val="24"/>
                <w:szCs w:val="24"/>
              </w:rPr>
              <w:t>u</w:t>
            </w:r>
            <w:r w:rsidRPr="005C78BC">
              <w:rPr>
                <w:sz w:val="24"/>
                <w:szCs w:val="24"/>
              </w:rPr>
              <w:t>s</w:t>
            </w:r>
            <w:r>
              <w:rPr>
                <w:sz w:val="24"/>
                <w:szCs w:val="24"/>
              </w:rPr>
              <w:t xml:space="preserve">e their </w:t>
            </w:r>
            <w:r w:rsidRPr="005C78BC">
              <w:rPr>
                <w:sz w:val="24"/>
                <w:szCs w:val="24"/>
              </w:rPr>
              <w:t>Pe</w:t>
            </w:r>
            <w:r>
              <w:rPr>
                <w:sz w:val="24"/>
                <w:szCs w:val="24"/>
              </w:rPr>
              <w:t>rsonn</w:t>
            </w:r>
            <w:r w:rsidRPr="005C78BC">
              <w:rPr>
                <w:sz w:val="24"/>
                <w:szCs w:val="24"/>
              </w:rPr>
              <w:t>e</w:t>
            </w:r>
            <w:r>
              <w:rPr>
                <w:sz w:val="24"/>
                <w:szCs w:val="24"/>
              </w:rPr>
              <w:t>l</w:t>
            </w:r>
            <w:r w:rsidRPr="005C78BC">
              <w:rPr>
                <w:sz w:val="24"/>
                <w:szCs w:val="24"/>
              </w:rPr>
              <w:t xml:space="preserve"> a</w:t>
            </w:r>
            <w:r>
              <w:rPr>
                <w:sz w:val="24"/>
                <w:szCs w:val="24"/>
              </w:rPr>
              <w:t>s</w:t>
            </w:r>
            <w:r w:rsidRPr="005C78BC">
              <w:rPr>
                <w:sz w:val="24"/>
                <w:szCs w:val="24"/>
              </w:rPr>
              <w:t xml:space="preserve"> we</w:t>
            </w:r>
            <w:r>
              <w:rPr>
                <w:sz w:val="24"/>
                <w:szCs w:val="24"/>
              </w:rPr>
              <w:t xml:space="preserve">ll </w:t>
            </w:r>
            <w:r w:rsidRPr="005C78BC">
              <w:rPr>
                <w:sz w:val="24"/>
                <w:szCs w:val="24"/>
              </w:rPr>
              <w:t>a</w:t>
            </w:r>
            <w:r>
              <w:rPr>
                <w:sz w:val="24"/>
                <w:szCs w:val="24"/>
              </w:rPr>
              <w:t xml:space="preserve">s their </w:t>
            </w:r>
            <w:r w:rsidRPr="005C78BC">
              <w:rPr>
                <w:sz w:val="24"/>
                <w:szCs w:val="24"/>
              </w:rPr>
              <w:t>S</w:t>
            </w:r>
            <w:r>
              <w:rPr>
                <w:sz w:val="24"/>
                <w:szCs w:val="24"/>
              </w:rPr>
              <w:t>u</w:t>
            </w:r>
            <w:r w:rsidRPr="005C78BC">
              <w:rPr>
                <w:sz w:val="24"/>
                <w:szCs w:val="24"/>
              </w:rPr>
              <w:t>b-</w:t>
            </w:r>
            <w:r>
              <w:rPr>
                <w:sz w:val="24"/>
                <w:szCs w:val="24"/>
              </w:rPr>
              <w:t>Consultan</w:t>
            </w:r>
            <w:r w:rsidRPr="005C78BC">
              <w:rPr>
                <w:sz w:val="24"/>
                <w:szCs w:val="24"/>
              </w:rPr>
              <w:t>t</w:t>
            </w:r>
            <w:r>
              <w:rPr>
                <w:sz w:val="24"/>
                <w:szCs w:val="24"/>
              </w:rPr>
              <w:t xml:space="preserve">s </w:t>
            </w:r>
            <w:r w:rsidRPr="005C78BC">
              <w:rPr>
                <w:sz w:val="24"/>
                <w:szCs w:val="24"/>
              </w:rPr>
              <w:t>a</w:t>
            </w:r>
            <w:r>
              <w:rPr>
                <w:sz w:val="24"/>
                <w:szCs w:val="24"/>
              </w:rPr>
              <w:t xml:space="preserve">nd their </w:t>
            </w:r>
            <w:r w:rsidRPr="005C78BC">
              <w:rPr>
                <w:sz w:val="24"/>
                <w:szCs w:val="24"/>
              </w:rPr>
              <w:t>Pe</w:t>
            </w:r>
            <w:r>
              <w:rPr>
                <w:sz w:val="24"/>
                <w:szCs w:val="24"/>
              </w:rPr>
              <w:t>rsonn</w:t>
            </w:r>
            <w:r w:rsidRPr="005C78BC">
              <w:rPr>
                <w:sz w:val="24"/>
                <w:szCs w:val="24"/>
              </w:rPr>
              <w:t>e</w:t>
            </w:r>
            <w:r>
              <w:rPr>
                <w:sz w:val="24"/>
                <w:szCs w:val="24"/>
              </w:rPr>
              <w:t xml:space="preserve">l not to </w:t>
            </w:r>
            <w:r w:rsidRPr="005C78BC">
              <w:rPr>
                <w:sz w:val="24"/>
                <w:szCs w:val="24"/>
              </w:rPr>
              <w:t>e</w:t>
            </w:r>
            <w:r>
              <w:rPr>
                <w:sz w:val="24"/>
                <w:szCs w:val="24"/>
              </w:rPr>
              <w:t>n</w:t>
            </w:r>
            <w:r w:rsidRPr="005C78BC">
              <w:rPr>
                <w:sz w:val="24"/>
                <w:szCs w:val="24"/>
              </w:rPr>
              <w:t>gage</w:t>
            </w:r>
            <w:r>
              <w:rPr>
                <w:sz w:val="24"/>
                <w:szCs w:val="24"/>
              </w:rPr>
              <w:t xml:space="preserve">, </w:t>
            </w:r>
            <w:r w:rsidRPr="005C78BC">
              <w:rPr>
                <w:sz w:val="24"/>
                <w:szCs w:val="24"/>
              </w:rPr>
              <w:t>e</w:t>
            </w:r>
            <w:r>
              <w:rPr>
                <w:sz w:val="24"/>
                <w:szCs w:val="24"/>
              </w:rPr>
              <w:t>i</w:t>
            </w:r>
            <w:r w:rsidRPr="005C78BC">
              <w:rPr>
                <w:sz w:val="24"/>
                <w:szCs w:val="24"/>
              </w:rPr>
              <w:t>t</w:t>
            </w:r>
            <w:r>
              <w:rPr>
                <w:sz w:val="24"/>
                <w:szCs w:val="24"/>
              </w:rPr>
              <w:t>h</w:t>
            </w:r>
            <w:r w:rsidRPr="005C78BC">
              <w:rPr>
                <w:sz w:val="24"/>
                <w:szCs w:val="24"/>
              </w:rPr>
              <w:t>e</w:t>
            </w:r>
            <w:r>
              <w:rPr>
                <w:sz w:val="24"/>
                <w:szCs w:val="24"/>
              </w:rPr>
              <w:t>r dir</w:t>
            </w:r>
            <w:r w:rsidRPr="005C78BC">
              <w:rPr>
                <w:sz w:val="24"/>
                <w:szCs w:val="24"/>
              </w:rPr>
              <w:t>ec</w:t>
            </w:r>
            <w:r>
              <w:rPr>
                <w:sz w:val="24"/>
                <w:szCs w:val="24"/>
              </w:rPr>
              <w:t>t</w:t>
            </w:r>
            <w:r w:rsidRPr="005C78BC">
              <w:rPr>
                <w:sz w:val="24"/>
                <w:szCs w:val="24"/>
              </w:rPr>
              <w:t>l</w:t>
            </w:r>
            <w:r>
              <w:rPr>
                <w:sz w:val="24"/>
                <w:szCs w:val="24"/>
              </w:rPr>
              <w:t>y or</w:t>
            </w:r>
            <w:r w:rsidRPr="005C78BC">
              <w:rPr>
                <w:sz w:val="24"/>
                <w:szCs w:val="24"/>
              </w:rPr>
              <w:t xml:space="preserve"> </w:t>
            </w:r>
            <w:r>
              <w:rPr>
                <w:sz w:val="24"/>
                <w:szCs w:val="24"/>
              </w:rPr>
              <w:t>ind</w:t>
            </w:r>
            <w:r w:rsidRPr="005C78BC">
              <w:rPr>
                <w:sz w:val="24"/>
                <w:szCs w:val="24"/>
              </w:rPr>
              <w:t>i</w:t>
            </w:r>
            <w:r>
              <w:rPr>
                <w:sz w:val="24"/>
                <w:szCs w:val="24"/>
              </w:rPr>
              <w:t>re</w:t>
            </w:r>
            <w:r w:rsidRPr="005C78BC">
              <w:rPr>
                <w:sz w:val="24"/>
                <w:szCs w:val="24"/>
              </w:rPr>
              <w:t>c</w:t>
            </w:r>
            <w:r>
              <w:rPr>
                <w:sz w:val="24"/>
                <w:szCs w:val="24"/>
              </w:rPr>
              <w:t>t</w:t>
            </w:r>
            <w:r w:rsidRPr="005C78BC">
              <w:rPr>
                <w:sz w:val="24"/>
                <w:szCs w:val="24"/>
              </w:rPr>
              <w:t>ly</w:t>
            </w:r>
            <w:r>
              <w:rPr>
                <w:sz w:val="24"/>
                <w:szCs w:val="24"/>
              </w:rPr>
              <w:t>,</w:t>
            </w:r>
            <w:r w:rsidRPr="005C78BC">
              <w:rPr>
                <w:sz w:val="24"/>
                <w:szCs w:val="24"/>
              </w:rPr>
              <w:t xml:space="preserve"> </w:t>
            </w:r>
            <w:r>
              <w:rPr>
                <w:sz w:val="24"/>
                <w:szCs w:val="24"/>
              </w:rPr>
              <w:t>in</w:t>
            </w:r>
            <w:r w:rsidRPr="005C78BC">
              <w:rPr>
                <w:sz w:val="24"/>
                <w:szCs w:val="24"/>
              </w:rPr>
              <w:t xml:space="preserve"> an</w:t>
            </w:r>
            <w:r>
              <w:rPr>
                <w:sz w:val="24"/>
                <w:szCs w:val="24"/>
              </w:rPr>
              <w:t>y busin</w:t>
            </w:r>
            <w:r w:rsidRPr="005C78BC">
              <w:rPr>
                <w:sz w:val="24"/>
                <w:szCs w:val="24"/>
              </w:rPr>
              <w:t>e</w:t>
            </w:r>
            <w:r>
              <w:rPr>
                <w:sz w:val="24"/>
                <w:szCs w:val="24"/>
              </w:rPr>
              <w:t>ss</w:t>
            </w:r>
            <w:r w:rsidRPr="005C78BC">
              <w:rPr>
                <w:sz w:val="24"/>
                <w:szCs w:val="24"/>
              </w:rPr>
              <w:t xml:space="preserve"> </w:t>
            </w:r>
            <w:r>
              <w:rPr>
                <w:sz w:val="24"/>
                <w:szCs w:val="24"/>
              </w:rPr>
              <w:t>or</w:t>
            </w:r>
            <w:r w:rsidRPr="005C78BC">
              <w:rPr>
                <w:sz w:val="24"/>
                <w:szCs w:val="24"/>
              </w:rPr>
              <w:t xml:space="preserve"> </w:t>
            </w:r>
            <w:r>
              <w:rPr>
                <w:sz w:val="24"/>
                <w:szCs w:val="24"/>
              </w:rPr>
              <w:t>p</w:t>
            </w:r>
            <w:r w:rsidRPr="005C78BC">
              <w:rPr>
                <w:sz w:val="24"/>
                <w:szCs w:val="24"/>
              </w:rPr>
              <w:t>r</w:t>
            </w:r>
            <w:r>
              <w:rPr>
                <w:sz w:val="24"/>
                <w:szCs w:val="24"/>
              </w:rPr>
              <w:t>o</w:t>
            </w:r>
            <w:r w:rsidRPr="005C78BC">
              <w:rPr>
                <w:sz w:val="24"/>
                <w:szCs w:val="24"/>
              </w:rPr>
              <w:t>fe</w:t>
            </w:r>
            <w:r>
              <w:rPr>
                <w:sz w:val="24"/>
                <w:szCs w:val="24"/>
              </w:rPr>
              <w:t>s</w:t>
            </w:r>
            <w:r w:rsidRPr="005C78BC">
              <w:rPr>
                <w:sz w:val="24"/>
                <w:szCs w:val="24"/>
              </w:rPr>
              <w:t>s</w:t>
            </w:r>
            <w:r>
              <w:rPr>
                <w:sz w:val="24"/>
                <w:szCs w:val="24"/>
              </w:rPr>
              <w:t>ional</w:t>
            </w:r>
            <w:r w:rsidRPr="005C78BC">
              <w:rPr>
                <w:sz w:val="24"/>
                <w:szCs w:val="24"/>
              </w:rPr>
              <w:t xml:space="preserve"> ac</w:t>
            </w:r>
            <w:r>
              <w:rPr>
                <w:sz w:val="24"/>
                <w:szCs w:val="24"/>
              </w:rPr>
              <w:t>t</w:t>
            </w:r>
            <w:r w:rsidRPr="005C78BC">
              <w:rPr>
                <w:sz w:val="24"/>
                <w:szCs w:val="24"/>
              </w:rPr>
              <w:t>i</w:t>
            </w:r>
            <w:r>
              <w:rPr>
                <w:sz w:val="24"/>
                <w:szCs w:val="24"/>
              </w:rPr>
              <w:t>vi</w:t>
            </w:r>
            <w:r w:rsidRPr="005C78BC">
              <w:rPr>
                <w:sz w:val="24"/>
                <w:szCs w:val="24"/>
              </w:rPr>
              <w:t>t</w:t>
            </w:r>
            <w:r>
              <w:rPr>
                <w:sz w:val="24"/>
                <w:szCs w:val="24"/>
              </w:rPr>
              <w:t>ies</w:t>
            </w:r>
            <w:r w:rsidRPr="005C78BC">
              <w:rPr>
                <w:sz w:val="24"/>
                <w:szCs w:val="24"/>
              </w:rPr>
              <w:t xml:space="preserve"> </w:t>
            </w:r>
            <w:r>
              <w:rPr>
                <w:sz w:val="24"/>
                <w:szCs w:val="24"/>
              </w:rPr>
              <w:t>whi</w:t>
            </w:r>
            <w:r w:rsidRPr="005C78BC">
              <w:rPr>
                <w:sz w:val="24"/>
                <w:szCs w:val="24"/>
              </w:rPr>
              <w:t>c</w:t>
            </w:r>
            <w:r>
              <w:rPr>
                <w:sz w:val="24"/>
                <w:szCs w:val="24"/>
              </w:rPr>
              <w:t xml:space="preserve">h would </w:t>
            </w:r>
            <w:r w:rsidRPr="005C78BC">
              <w:rPr>
                <w:sz w:val="24"/>
                <w:szCs w:val="24"/>
              </w:rPr>
              <w:t>c</w:t>
            </w:r>
            <w:r>
              <w:rPr>
                <w:sz w:val="24"/>
                <w:szCs w:val="24"/>
              </w:rPr>
              <w:t>onfli</w:t>
            </w:r>
            <w:r w:rsidRPr="005C78BC">
              <w:rPr>
                <w:sz w:val="24"/>
                <w:szCs w:val="24"/>
              </w:rPr>
              <w:t>c</w:t>
            </w:r>
            <w:r>
              <w:rPr>
                <w:sz w:val="24"/>
                <w:szCs w:val="24"/>
              </w:rPr>
              <w:t>t wi</w:t>
            </w:r>
            <w:r w:rsidRPr="005C78BC">
              <w:rPr>
                <w:sz w:val="24"/>
                <w:szCs w:val="24"/>
              </w:rPr>
              <w:t>t</w:t>
            </w:r>
            <w:r>
              <w:rPr>
                <w:sz w:val="24"/>
                <w:szCs w:val="24"/>
              </w:rPr>
              <w:t xml:space="preserve">h the </w:t>
            </w:r>
            <w:r w:rsidRPr="005C78BC">
              <w:rPr>
                <w:sz w:val="24"/>
                <w:szCs w:val="24"/>
              </w:rPr>
              <w:t>ac</w:t>
            </w:r>
            <w:r>
              <w:rPr>
                <w:sz w:val="24"/>
                <w:szCs w:val="24"/>
              </w:rPr>
              <w:t>t</w:t>
            </w:r>
            <w:r w:rsidRPr="005C78BC">
              <w:rPr>
                <w:sz w:val="24"/>
                <w:szCs w:val="24"/>
              </w:rPr>
              <w:t>i</w:t>
            </w:r>
            <w:r>
              <w:rPr>
                <w:sz w:val="24"/>
                <w:szCs w:val="24"/>
              </w:rPr>
              <w:t>vi</w:t>
            </w:r>
            <w:r w:rsidRPr="005C78BC">
              <w:rPr>
                <w:sz w:val="24"/>
                <w:szCs w:val="24"/>
              </w:rPr>
              <w:t>t</w:t>
            </w:r>
            <w:r>
              <w:rPr>
                <w:sz w:val="24"/>
                <w:szCs w:val="24"/>
              </w:rPr>
              <w:t xml:space="preserve">ies </w:t>
            </w:r>
            <w:r w:rsidRPr="005C78BC">
              <w:rPr>
                <w:sz w:val="24"/>
                <w:szCs w:val="24"/>
              </w:rPr>
              <w:t>a</w:t>
            </w:r>
            <w:r>
              <w:rPr>
                <w:sz w:val="24"/>
                <w:szCs w:val="24"/>
              </w:rPr>
              <w:t>ss</w:t>
            </w:r>
            <w:r w:rsidRPr="005C78BC">
              <w:rPr>
                <w:sz w:val="24"/>
                <w:szCs w:val="24"/>
              </w:rPr>
              <w:t>ig</w:t>
            </w:r>
            <w:r>
              <w:rPr>
                <w:sz w:val="24"/>
                <w:szCs w:val="24"/>
              </w:rPr>
              <w:t>n</w:t>
            </w:r>
            <w:r w:rsidRPr="005C78BC">
              <w:rPr>
                <w:sz w:val="24"/>
                <w:szCs w:val="24"/>
              </w:rPr>
              <w:t>e</w:t>
            </w:r>
            <w:r>
              <w:rPr>
                <w:sz w:val="24"/>
                <w:szCs w:val="24"/>
              </w:rPr>
              <w:t xml:space="preserve">d to </w:t>
            </w:r>
            <w:r w:rsidRPr="005C78BC">
              <w:rPr>
                <w:sz w:val="24"/>
                <w:szCs w:val="24"/>
              </w:rPr>
              <w:t>t</w:t>
            </w:r>
            <w:r>
              <w:rPr>
                <w:sz w:val="24"/>
                <w:szCs w:val="24"/>
              </w:rPr>
              <w:t>h</w:t>
            </w:r>
            <w:r w:rsidRPr="005C78BC">
              <w:rPr>
                <w:sz w:val="24"/>
                <w:szCs w:val="24"/>
              </w:rPr>
              <w:t>e</w:t>
            </w:r>
            <w:r>
              <w:rPr>
                <w:sz w:val="24"/>
                <w:szCs w:val="24"/>
              </w:rPr>
              <w:t>m</w:t>
            </w:r>
            <w:r w:rsidRPr="005C78BC">
              <w:rPr>
                <w:sz w:val="24"/>
                <w:szCs w:val="24"/>
              </w:rPr>
              <w:t xml:space="preserve"> </w:t>
            </w:r>
            <w:r>
              <w:rPr>
                <w:sz w:val="24"/>
                <w:szCs w:val="24"/>
              </w:rPr>
              <w:t>und</w:t>
            </w:r>
            <w:r w:rsidRPr="005C78BC">
              <w:rPr>
                <w:sz w:val="24"/>
                <w:szCs w:val="24"/>
              </w:rPr>
              <w:t>e</w:t>
            </w:r>
            <w:r>
              <w:rPr>
                <w:sz w:val="24"/>
                <w:szCs w:val="24"/>
              </w:rPr>
              <w:t xml:space="preserve">r this </w:t>
            </w:r>
            <w:r w:rsidRPr="005C78BC">
              <w:rPr>
                <w:sz w:val="24"/>
                <w:szCs w:val="24"/>
              </w:rPr>
              <w:t>C</w:t>
            </w:r>
            <w:r>
              <w:rPr>
                <w:sz w:val="24"/>
                <w:szCs w:val="24"/>
              </w:rPr>
              <w:t>ontr</w:t>
            </w:r>
            <w:r w:rsidRPr="005C78BC">
              <w:rPr>
                <w:sz w:val="24"/>
                <w:szCs w:val="24"/>
              </w:rPr>
              <w:t>ac</w:t>
            </w:r>
            <w:r>
              <w:rPr>
                <w:sz w:val="24"/>
                <w:szCs w:val="24"/>
              </w:rPr>
              <w:t>t.</w:t>
            </w:r>
          </w:p>
        </w:tc>
      </w:tr>
      <w:tr w:rsidR="0090140F" w:rsidTr="00772811">
        <w:trPr>
          <w:trHeight w:val="418"/>
        </w:trPr>
        <w:tc>
          <w:tcPr>
            <w:tcW w:w="2267" w:type="dxa"/>
          </w:tcPr>
          <w:p w:rsidR="0090140F" w:rsidRPr="00687D4A" w:rsidRDefault="0090140F" w:rsidP="0090140F">
            <w:pPr>
              <w:ind w:left="0" w:right="-579"/>
              <w:rPr>
                <w:b/>
                <w:sz w:val="24"/>
                <w:szCs w:val="24"/>
              </w:rPr>
            </w:pPr>
            <w:r>
              <w:rPr>
                <w:b/>
                <w:sz w:val="24"/>
                <w:szCs w:val="24"/>
              </w:rPr>
              <w:t>3.3 Con</w:t>
            </w:r>
            <w:r>
              <w:rPr>
                <w:b/>
                <w:spacing w:val="2"/>
                <w:sz w:val="24"/>
                <w:szCs w:val="24"/>
              </w:rPr>
              <w:t>f</w:t>
            </w:r>
            <w:r>
              <w:rPr>
                <w:b/>
                <w:sz w:val="24"/>
                <w:szCs w:val="24"/>
              </w:rPr>
              <w:t>i</w:t>
            </w:r>
            <w:r>
              <w:rPr>
                <w:b/>
                <w:spacing w:val="1"/>
                <w:sz w:val="24"/>
                <w:szCs w:val="24"/>
              </w:rPr>
              <w:t>d</w:t>
            </w:r>
            <w:r>
              <w:rPr>
                <w:b/>
                <w:spacing w:val="-1"/>
                <w:sz w:val="24"/>
                <w:szCs w:val="24"/>
              </w:rPr>
              <w:t>e</w:t>
            </w:r>
            <w:r>
              <w:rPr>
                <w:b/>
                <w:spacing w:val="1"/>
                <w:sz w:val="24"/>
                <w:szCs w:val="24"/>
              </w:rPr>
              <w:t>n</w:t>
            </w:r>
            <w:r>
              <w:rPr>
                <w:b/>
                <w:sz w:val="24"/>
                <w:szCs w:val="24"/>
              </w:rPr>
              <w:t>ti</w:t>
            </w:r>
            <w:r>
              <w:rPr>
                <w:b/>
                <w:spacing w:val="-3"/>
                <w:sz w:val="24"/>
                <w:szCs w:val="24"/>
              </w:rPr>
              <w:t>a</w:t>
            </w:r>
            <w:r>
              <w:rPr>
                <w:b/>
                <w:sz w:val="24"/>
                <w:szCs w:val="24"/>
              </w:rPr>
              <w:t>l</w:t>
            </w:r>
            <w:r>
              <w:rPr>
                <w:b/>
                <w:spacing w:val="1"/>
                <w:sz w:val="24"/>
                <w:szCs w:val="24"/>
              </w:rPr>
              <w:t>i</w:t>
            </w:r>
            <w:r>
              <w:rPr>
                <w:b/>
                <w:sz w:val="24"/>
                <w:szCs w:val="24"/>
              </w:rPr>
              <w:t xml:space="preserve">ty  </w:t>
            </w:r>
          </w:p>
        </w:tc>
        <w:tc>
          <w:tcPr>
            <w:tcW w:w="7020" w:type="dxa"/>
          </w:tcPr>
          <w:p w:rsidR="0090140F" w:rsidRDefault="0090140F" w:rsidP="005C78BC">
            <w:pPr>
              <w:pStyle w:val="ListParagraph"/>
              <w:ind w:right="-108"/>
              <w:rPr>
                <w:sz w:val="24"/>
                <w:szCs w:val="24"/>
              </w:rPr>
            </w:pPr>
            <w:r>
              <w:rPr>
                <w:sz w:val="24"/>
                <w:szCs w:val="24"/>
              </w:rPr>
              <w:t>E</w:t>
            </w:r>
            <w:r w:rsidRPr="005C78BC">
              <w:rPr>
                <w:sz w:val="24"/>
                <w:szCs w:val="24"/>
              </w:rPr>
              <w:t>xce</w:t>
            </w:r>
            <w:r>
              <w:rPr>
                <w:sz w:val="24"/>
                <w:szCs w:val="24"/>
              </w:rPr>
              <w:t>pt</w:t>
            </w:r>
            <w:r w:rsidRPr="005C78BC">
              <w:rPr>
                <w:sz w:val="24"/>
                <w:szCs w:val="24"/>
              </w:rPr>
              <w:t xml:space="preserve"> </w:t>
            </w:r>
            <w:r>
              <w:rPr>
                <w:sz w:val="24"/>
                <w:szCs w:val="24"/>
              </w:rPr>
              <w:t>with</w:t>
            </w:r>
            <w:r w:rsidRPr="005C78BC">
              <w:rPr>
                <w:sz w:val="24"/>
                <w:szCs w:val="24"/>
              </w:rPr>
              <w:t xml:space="preserve"> </w:t>
            </w:r>
            <w:r>
              <w:rPr>
                <w:sz w:val="24"/>
                <w:szCs w:val="24"/>
              </w:rPr>
              <w:t>the</w:t>
            </w:r>
            <w:r w:rsidRPr="005C78BC">
              <w:rPr>
                <w:sz w:val="24"/>
                <w:szCs w:val="24"/>
              </w:rPr>
              <w:t xml:space="preserve"> </w:t>
            </w:r>
            <w:r>
              <w:rPr>
                <w:sz w:val="24"/>
                <w:szCs w:val="24"/>
              </w:rPr>
              <w:t>p</w:t>
            </w:r>
            <w:r w:rsidRPr="005C78BC">
              <w:rPr>
                <w:sz w:val="24"/>
                <w:szCs w:val="24"/>
              </w:rPr>
              <w:t>r</w:t>
            </w:r>
            <w:r>
              <w:rPr>
                <w:sz w:val="24"/>
                <w:szCs w:val="24"/>
              </w:rPr>
              <w:t>ior</w:t>
            </w:r>
            <w:r w:rsidRPr="005C78BC">
              <w:rPr>
                <w:sz w:val="24"/>
                <w:szCs w:val="24"/>
              </w:rPr>
              <w:t xml:space="preserve"> </w:t>
            </w:r>
            <w:r>
              <w:rPr>
                <w:sz w:val="24"/>
                <w:szCs w:val="24"/>
              </w:rPr>
              <w:t>w</w:t>
            </w:r>
            <w:r w:rsidRPr="005C78BC">
              <w:rPr>
                <w:sz w:val="24"/>
                <w:szCs w:val="24"/>
              </w:rPr>
              <w:t>r</w:t>
            </w:r>
            <w:r>
              <w:rPr>
                <w:sz w:val="24"/>
                <w:szCs w:val="24"/>
              </w:rPr>
              <w:t>i</w:t>
            </w:r>
            <w:r w:rsidRPr="005C78BC">
              <w:rPr>
                <w:sz w:val="24"/>
                <w:szCs w:val="24"/>
              </w:rPr>
              <w:t>t</w:t>
            </w:r>
            <w:r>
              <w:rPr>
                <w:sz w:val="24"/>
                <w:szCs w:val="24"/>
              </w:rPr>
              <w:t>ten</w:t>
            </w:r>
            <w:r w:rsidRPr="005C78BC">
              <w:rPr>
                <w:sz w:val="24"/>
                <w:szCs w:val="24"/>
              </w:rPr>
              <w:t xml:space="preserve"> c</w:t>
            </w:r>
            <w:r>
              <w:rPr>
                <w:sz w:val="24"/>
                <w:szCs w:val="24"/>
              </w:rPr>
              <w:t>onse</w:t>
            </w:r>
            <w:r w:rsidRPr="005C78BC">
              <w:rPr>
                <w:sz w:val="24"/>
                <w:szCs w:val="24"/>
              </w:rPr>
              <w:t>n</w:t>
            </w:r>
            <w:r>
              <w:rPr>
                <w:sz w:val="24"/>
                <w:szCs w:val="24"/>
              </w:rPr>
              <w:t>t</w:t>
            </w:r>
            <w:r w:rsidRPr="005C78BC">
              <w:rPr>
                <w:sz w:val="24"/>
                <w:szCs w:val="24"/>
              </w:rPr>
              <w:t xml:space="preserve"> </w:t>
            </w:r>
            <w:r>
              <w:rPr>
                <w:sz w:val="24"/>
                <w:szCs w:val="24"/>
              </w:rPr>
              <w:t>of</w:t>
            </w:r>
            <w:r w:rsidRPr="005C78BC">
              <w:rPr>
                <w:sz w:val="24"/>
                <w:szCs w:val="24"/>
              </w:rPr>
              <w:t xml:space="preserve"> </w:t>
            </w:r>
            <w:r>
              <w:rPr>
                <w:sz w:val="24"/>
                <w:szCs w:val="24"/>
              </w:rPr>
              <w:t>the</w:t>
            </w:r>
            <w:r w:rsidRPr="005C78BC">
              <w:rPr>
                <w:sz w:val="24"/>
                <w:szCs w:val="24"/>
              </w:rPr>
              <w:t xml:space="preserve"> P</w:t>
            </w:r>
            <w:r>
              <w:rPr>
                <w:sz w:val="24"/>
                <w:szCs w:val="24"/>
              </w:rPr>
              <w:t>A,</w:t>
            </w:r>
            <w:r w:rsidRPr="005C78BC">
              <w:rPr>
                <w:sz w:val="24"/>
                <w:szCs w:val="24"/>
              </w:rPr>
              <w:t xml:space="preserve"> t</w:t>
            </w:r>
            <w:r>
              <w:rPr>
                <w:sz w:val="24"/>
                <w:szCs w:val="24"/>
              </w:rPr>
              <w:t>he</w:t>
            </w:r>
            <w:r w:rsidRPr="005C78BC">
              <w:rPr>
                <w:sz w:val="24"/>
                <w:szCs w:val="24"/>
              </w:rPr>
              <w:t xml:space="preserve"> </w:t>
            </w:r>
            <w:r>
              <w:rPr>
                <w:sz w:val="24"/>
                <w:szCs w:val="24"/>
              </w:rPr>
              <w:t>Consultant</w:t>
            </w:r>
            <w:r w:rsidRPr="005C78BC">
              <w:rPr>
                <w:sz w:val="24"/>
                <w:szCs w:val="24"/>
              </w:rPr>
              <w:t xml:space="preserve"> a</w:t>
            </w:r>
            <w:r>
              <w:rPr>
                <w:sz w:val="24"/>
                <w:szCs w:val="24"/>
              </w:rPr>
              <w:t>nd</w:t>
            </w:r>
            <w:r w:rsidRPr="005C78BC">
              <w:rPr>
                <w:sz w:val="24"/>
                <w:szCs w:val="24"/>
              </w:rPr>
              <w:t xml:space="preserve"> </w:t>
            </w:r>
            <w:r>
              <w:rPr>
                <w:sz w:val="24"/>
                <w:szCs w:val="24"/>
              </w:rPr>
              <w:t xml:space="preserve">the </w:t>
            </w:r>
            <w:r w:rsidRPr="005C78BC">
              <w:rPr>
                <w:sz w:val="24"/>
                <w:szCs w:val="24"/>
              </w:rPr>
              <w:t>Pe</w:t>
            </w:r>
            <w:r>
              <w:rPr>
                <w:sz w:val="24"/>
                <w:szCs w:val="24"/>
              </w:rPr>
              <w:t>rsonn</w:t>
            </w:r>
            <w:r w:rsidRPr="005C78BC">
              <w:rPr>
                <w:sz w:val="24"/>
                <w:szCs w:val="24"/>
              </w:rPr>
              <w:t>e</w:t>
            </w:r>
            <w:r>
              <w:rPr>
                <w:sz w:val="24"/>
                <w:szCs w:val="24"/>
              </w:rPr>
              <w:t>l</w:t>
            </w:r>
            <w:r w:rsidRPr="005C78BC">
              <w:rPr>
                <w:sz w:val="24"/>
                <w:szCs w:val="24"/>
              </w:rPr>
              <w:t xml:space="preserve"> </w:t>
            </w:r>
            <w:r>
              <w:rPr>
                <w:sz w:val="24"/>
                <w:szCs w:val="24"/>
              </w:rPr>
              <w:t>shall</w:t>
            </w:r>
            <w:r w:rsidRPr="005C78BC">
              <w:rPr>
                <w:sz w:val="24"/>
                <w:szCs w:val="24"/>
              </w:rPr>
              <w:t xml:space="preserve"> </w:t>
            </w:r>
            <w:r>
              <w:rPr>
                <w:sz w:val="24"/>
                <w:szCs w:val="24"/>
              </w:rPr>
              <w:t>not</w:t>
            </w:r>
            <w:r w:rsidRPr="005C78BC">
              <w:rPr>
                <w:sz w:val="24"/>
                <w:szCs w:val="24"/>
              </w:rPr>
              <w:t xml:space="preserve"> a</w:t>
            </w:r>
            <w:r>
              <w:rPr>
                <w:sz w:val="24"/>
                <w:szCs w:val="24"/>
              </w:rPr>
              <w:t>t</w:t>
            </w:r>
            <w:r w:rsidRPr="005C78BC">
              <w:rPr>
                <w:sz w:val="24"/>
                <w:szCs w:val="24"/>
              </w:rPr>
              <w:t xml:space="preserve"> a</w:t>
            </w:r>
            <w:r>
              <w:rPr>
                <w:sz w:val="24"/>
                <w:szCs w:val="24"/>
              </w:rPr>
              <w:t>ny</w:t>
            </w:r>
            <w:r w:rsidRPr="005C78BC">
              <w:rPr>
                <w:sz w:val="24"/>
                <w:szCs w:val="24"/>
              </w:rPr>
              <w:t xml:space="preserve"> </w:t>
            </w:r>
            <w:r>
              <w:rPr>
                <w:sz w:val="24"/>
                <w:szCs w:val="24"/>
              </w:rPr>
              <w:t>t</w:t>
            </w:r>
            <w:r w:rsidRPr="005C78BC">
              <w:rPr>
                <w:sz w:val="24"/>
                <w:szCs w:val="24"/>
              </w:rPr>
              <w:t>i</w:t>
            </w:r>
            <w:r>
              <w:rPr>
                <w:sz w:val="24"/>
                <w:szCs w:val="24"/>
              </w:rPr>
              <w:t>me</w:t>
            </w:r>
            <w:r w:rsidRPr="005C78BC">
              <w:rPr>
                <w:sz w:val="24"/>
                <w:szCs w:val="24"/>
              </w:rPr>
              <w:t xml:space="preserve"> c</w:t>
            </w:r>
            <w:r>
              <w:rPr>
                <w:sz w:val="24"/>
                <w:szCs w:val="24"/>
              </w:rPr>
              <w:t>om</w:t>
            </w:r>
            <w:r w:rsidRPr="005C78BC">
              <w:rPr>
                <w:sz w:val="24"/>
                <w:szCs w:val="24"/>
              </w:rPr>
              <w:t>m</w:t>
            </w:r>
            <w:r>
              <w:rPr>
                <w:sz w:val="24"/>
                <w:szCs w:val="24"/>
              </w:rPr>
              <w:t>unic</w:t>
            </w:r>
            <w:r w:rsidRPr="005C78BC">
              <w:rPr>
                <w:sz w:val="24"/>
                <w:szCs w:val="24"/>
              </w:rPr>
              <w:t>a</w:t>
            </w:r>
            <w:r>
              <w:rPr>
                <w:sz w:val="24"/>
                <w:szCs w:val="24"/>
              </w:rPr>
              <w:t>te</w:t>
            </w:r>
            <w:r w:rsidRPr="005C78BC">
              <w:rPr>
                <w:sz w:val="24"/>
                <w:szCs w:val="24"/>
              </w:rPr>
              <w:t xml:space="preserve"> </w:t>
            </w:r>
            <w:r>
              <w:rPr>
                <w:sz w:val="24"/>
                <w:szCs w:val="24"/>
              </w:rPr>
              <w:t>to</w:t>
            </w:r>
            <w:r w:rsidRPr="005C78BC">
              <w:rPr>
                <w:sz w:val="24"/>
                <w:szCs w:val="24"/>
              </w:rPr>
              <w:t xml:space="preserve"> an</w:t>
            </w:r>
            <w:r>
              <w:rPr>
                <w:sz w:val="24"/>
                <w:szCs w:val="24"/>
              </w:rPr>
              <w:t>y p</w:t>
            </w:r>
            <w:r w:rsidRPr="005C78BC">
              <w:rPr>
                <w:sz w:val="24"/>
                <w:szCs w:val="24"/>
              </w:rPr>
              <w:t>e</w:t>
            </w:r>
            <w:r>
              <w:rPr>
                <w:sz w:val="24"/>
                <w:szCs w:val="24"/>
              </w:rPr>
              <w:t>rson</w:t>
            </w:r>
            <w:r w:rsidRPr="005C78BC">
              <w:rPr>
                <w:sz w:val="24"/>
                <w:szCs w:val="24"/>
              </w:rPr>
              <w:t xml:space="preserve"> </w:t>
            </w:r>
            <w:r>
              <w:rPr>
                <w:sz w:val="24"/>
                <w:szCs w:val="24"/>
              </w:rPr>
              <w:t>or</w:t>
            </w:r>
            <w:r w:rsidRPr="005C78BC">
              <w:rPr>
                <w:sz w:val="24"/>
                <w:szCs w:val="24"/>
              </w:rPr>
              <w:t xml:space="preserve"> e</w:t>
            </w:r>
            <w:r>
              <w:rPr>
                <w:sz w:val="24"/>
                <w:szCs w:val="24"/>
              </w:rPr>
              <w:t>nt</w:t>
            </w:r>
            <w:r w:rsidRPr="005C78BC">
              <w:rPr>
                <w:sz w:val="24"/>
                <w:szCs w:val="24"/>
              </w:rPr>
              <w:t>it</w:t>
            </w:r>
            <w:r>
              <w:rPr>
                <w:sz w:val="24"/>
                <w:szCs w:val="24"/>
              </w:rPr>
              <w:t xml:space="preserve">y </w:t>
            </w:r>
            <w:r w:rsidRPr="005C78BC">
              <w:rPr>
                <w:sz w:val="24"/>
                <w:szCs w:val="24"/>
              </w:rPr>
              <w:t>an</w:t>
            </w:r>
            <w:r>
              <w:rPr>
                <w:sz w:val="24"/>
                <w:szCs w:val="24"/>
              </w:rPr>
              <w:t xml:space="preserve">y </w:t>
            </w:r>
            <w:r w:rsidRPr="005C78BC">
              <w:rPr>
                <w:sz w:val="24"/>
                <w:szCs w:val="24"/>
              </w:rPr>
              <w:t>c</w:t>
            </w:r>
            <w:r>
              <w:rPr>
                <w:sz w:val="24"/>
                <w:szCs w:val="24"/>
              </w:rPr>
              <w:t>onfid</w:t>
            </w:r>
            <w:r w:rsidRPr="005C78BC">
              <w:rPr>
                <w:sz w:val="24"/>
                <w:szCs w:val="24"/>
              </w:rPr>
              <w:t>e</w:t>
            </w:r>
            <w:r>
              <w:rPr>
                <w:sz w:val="24"/>
                <w:szCs w:val="24"/>
              </w:rPr>
              <w:t>nt</w:t>
            </w:r>
            <w:r w:rsidRPr="005C78BC">
              <w:rPr>
                <w:sz w:val="24"/>
                <w:szCs w:val="24"/>
              </w:rPr>
              <w:t>ia</w:t>
            </w:r>
            <w:r>
              <w:rPr>
                <w:sz w:val="24"/>
                <w:szCs w:val="24"/>
              </w:rPr>
              <w:t>l</w:t>
            </w:r>
            <w:r w:rsidRPr="005C78BC">
              <w:rPr>
                <w:sz w:val="24"/>
                <w:szCs w:val="24"/>
              </w:rPr>
              <w:t xml:space="preserve"> </w:t>
            </w:r>
            <w:r>
              <w:rPr>
                <w:sz w:val="24"/>
                <w:szCs w:val="24"/>
              </w:rPr>
              <w:t>info</w:t>
            </w:r>
            <w:r w:rsidRPr="005C78BC">
              <w:rPr>
                <w:sz w:val="24"/>
                <w:szCs w:val="24"/>
              </w:rPr>
              <w:t>rma</w:t>
            </w:r>
            <w:r>
              <w:rPr>
                <w:sz w:val="24"/>
                <w:szCs w:val="24"/>
              </w:rPr>
              <w:t>t</w:t>
            </w:r>
            <w:r w:rsidRPr="005C78BC">
              <w:rPr>
                <w:sz w:val="24"/>
                <w:szCs w:val="24"/>
              </w:rPr>
              <w:t>i</w:t>
            </w:r>
            <w:r>
              <w:rPr>
                <w:sz w:val="24"/>
                <w:szCs w:val="24"/>
              </w:rPr>
              <w:t>on</w:t>
            </w:r>
            <w:r w:rsidRPr="005C78BC">
              <w:rPr>
                <w:sz w:val="24"/>
                <w:szCs w:val="24"/>
              </w:rPr>
              <w:t xml:space="preserve"> ac</w:t>
            </w:r>
            <w:r>
              <w:rPr>
                <w:sz w:val="24"/>
                <w:szCs w:val="24"/>
              </w:rPr>
              <w:t>quir</w:t>
            </w:r>
            <w:r w:rsidRPr="005C78BC">
              <w:rPr>
                <w:sz w:val="24"/>
                <w:szCs w:val="24"/>
              </w:rPr>
              <w:t>e</w:t>
            </w:r>
            <w:r>
              <w:rPr>
                <w:sz w:val="24"/>
                <w:szCs w:val="24"/>
              </w:rPr>
              <w:t>d</w:t>
            </w:r>
            <w:r w:rsidRPr="005C78BC">
              <w:rPr>
                <w:sz w:val="24"/>
                <w:szCs w:val="24"/>
              </w:rPr>
              <w:t xml:space="preserve"> </w:t>
            </w:r>
            <w:r>
              <w:rPr>
                <w:sz w:val="24"/>
                <w:szCs w:val="24"/>
              </w:rPr>
              <w:t>in</w:t>
            </w:r>
            <w:r w:rsidRPr="005C78BC">
              <w:rPr>
                <w:sz w:val="24"/>
                <w:szCs w:val="24"/>
              </w:rPr>
              <w:t xml:space="preserve"> </w:t>
            </w:r>
            <w:r>
              <w:rPr>
                <w:sz w:val="24"/>
                <w:szCs w:val="24"/>
              </w:rPr>
              <w:t>the</w:t>
            </w:r>
            <w:r w:rsidRPr="005C78BC">
              <w:rPr>
                <w:sz w:val="24"/>
                <w:szCs w:val="24"/>
              </w:rPr>
              <w:t xml:space="preserve"> c</w:t>
            </w:r>
            <w:r>
              <w:rPr>
                <w:sz w:val="24"/>
                <w:szCs w:val="24"/>
              </w:rPr>
              <w:t>ourse</w:t>
            </w:r>
            <w:r w:rsidRPr="005C78BC">
              <w:rPr>
                <w:sz w:val="24"/>
                <w:szCs w:val="24"/>
              </w:rPr>
              <w:t xml:space="preserve"> </w:t>
            </w:r>
            <w:r>
              <w:rPr>
                <w:sz w:val="24"/>
                <w:szCs w:val="24"/>
              </w:rPr>
              <w:t>of</w:t>
            </w:r>
            <w:r w:rsidRPr="005C78BC">
              <w:rPr>
                <w:sz w:val="24"/>
                <w:szCs w:val="24"/>
              </w:rPr>
              <w:t xml:space="preserve"> </w:t>
            </w:r>
            <w:r>
              <w:rPr>
                <w:sz w:val="24"/>
                <w:szCs w:val="24"/>
              </w:rPr>
              <w:t>the</w:t>
            </w:r>
            <w:r w:rsidRPr="005C78BC">
              <w:rPr>
                <w:sz w:val="24"/>
                <w:szCs w:val="24"/>
              </w:rPr>
              <w:t xml:space="preserve"> Se</w:t>
            </w:r>
            <w:r>
              <w:rPr>
                <w:sz w:val="24"/>
                <w:szCs w:val="24"/>
              </w:rPr>
              <w:t>rvi</w:t>
            </w:r>
            <w:r w:rsidRPr="005C78BC">
              <w:rPr>
                <w:sz w:val="24"/>
                <w:szCs w:val="24"/>
              </w:rPr>
              <w:t>ce</w:t>
            </w:r>
            <w:r>
              <w:rPr>
                <w:sz w:val="24"/>
                <w:szCs w:val="24"/>
              </w:rPr>
              <w:t>s,</w:t>
            </w:r>
            <w:r w:rsidRPr="005C78BC">
              <w:rPr>
                <w:sz w:val="24"/>
                <w:szCs w:val="24"/>
              </w:rPr>
              <w:t xml:space="preserve"> </w:t>
            </w:r>
            <w:r>
              <w:rPr>
                <w:sz w:val="24"/>
                <w:szCs w:val="24"/>
              </w:rPr>
              <w:t>nor s</w:t>
            </w:r>
            <w:r w:rsidRPr="005C78BC">
              <w:rPr>
                <w:sz w:val="24"/>
                <w:szCs w:val="24"/>
              </w:rPr>
              <w:t>ha</w:t>
            </w:r>
            <w:r>
              <w:rPr>
                <w:sz w:val="24"/>
                <w:szCs w:val="24"/>
              </w:rPr>
              <w:t>ll the</w:t>
            </w:r>
            <w:r w:rsidRPr="005C78BC">
              <w:rPr>
                <w:sz w:val="24"/>
                <w:szCs w:val="24"/>
              </w:rPr>
              <w:t xml:space="preserve"> </w:t>
            </w:r>
            <w:r>
              <w:rPr>
                <w:sz w:val="24"/>
                <w:szCs w:val="24"/>
              </w:rPr>
              <w:t>Consultant</w:t>
            </w:r>
            <w:r w:rsidRPr="005C78BC">
              <w:rPr>
                <w:sz w:val="24"/>
                <w:szCs w:val="24"/>
              </w:rPr>
              <w:t xml:space="preserve"> a</w:t>
            </w:r>
            <w:r>
              <w:rPr>
                <w:sz w:val="24"/>
                <w:szCs w:val="24"/>
              </w:rPr>
              <w:t>nd</w:t>
            </w:r>
            <w:r w:rsidRPr="005C78BC">
              <w:rPr>
                <w:sz w:val="24"/>
                <w:szCs w:val="24"/>
              </w:rPr>
              <w:t xml:space="preserve"> </w:t>
            </w:r>
            <w:r>
              <w:rPr>
                <w:sz w:val="24"/>
                <w:szCs w:val="24"/>
              </w:rPr>
              <w:t>the</w:t>
            </w:r>
            <w:r w:rsidRPr="005C78BC">
              <w:rPr>
                <w:sz w:val="24"/>
                <w:szCs w:val="24"/>
              </w:rPr>
              <w:t xml:space="preserve"> Pe</w:t>
            </w:r>
            <w:r>
              <w:rPr>
                <w:sz w:val="24"/>
                <w:szCs w:val="24"/>
              </w:rPr>
              <w:t>rsonn</w:t>
            </w:r>
            <w:r w:rsidRPr="005C78BC">
              <w:rPr>
                <w:sz w:val="24"/>
                <w:szCs w:val="24"/>
              </w:rPr>
              <w:t>e</w:t>
            </w:r>
            <w:r>
              <w:rPr>
                <w:sz w:val="24"/>
                <w:szCs w:val="24"/>
              </w:rPr>
              <w:t>l</w:t>
            </w:r>
            <w:r w:rsidRPr="005C78BC">
              <w:rPr>
                <w:sz w:val="24"/>
                <w:szCs w:val="24"/>
              </w:rPr>
              <w:t xml:space="preserve"> </w:t>
            </w:r>
            <w:r>
              <w:rPr>
                <w:sz w:val="24"/>
                <w:szCs w:val="24"/>
              </w:rPr>
              <w:t>make</w:t>
            </w:r>
            <w:r w:rsidRPr="005C78BC">
              <w:rPr>
                <w:sz w:val="24"/>
                <w:szCs w:val="24"/>
              </w:rPr>
              <w:t xml:space="preserve"> </w:t>
            </w:r>
            <w:r>
              <w:rPr>
                <w:sz w:val="24"/>
                <w:szCs w:val="24"/>
              </w:rPr>
              <w:t>publ</w:t>
            </w:r>
            <w:r w:rsidRPr="005C78BC">
              <w:rPr>
                <w:sz w:val="24"/>
                <w:szCs w:val="24"/>
              </w:rPr>
              <w:t>i</w:t>
            </w:r>
            <w:r>
              <w:rPr>
                <w:sz w:val="24"/>
                <w:szCs w:val="24"/>
              </w:rPr>
              <w:t>c the</w:t>
            </w:r>
            <w:r w:rsidRPr="005C78BC">
              <w:rPr>
                <w:sz w:val="24"/>
                <w:szCs w:val="24"/>
              </w:rPr>
              <w:t xml:space="preserve"> </w:t>
            </w:r>
            <w:r>
              <w:rPr>
                <w:sz w:val="24"/>
                <w:szCs w:val="24"/>
              </w:rPr>
              <w:t>re</w:t>
            </w:r>
            <w:r w:rsidRPr="005C78BC">
              <w:rPr>
                <w:sz w:val="24"/>
                <w:szCs w:val="24"/>
              </w:rPr>
              <w:t>c</w:t>
            </w:r>
            <w:r>
              <w:rPr>
                <w:sz w:val="24"/>
                <w:szCs w:val="24"/>
              </w:rPr>
              <w:t>om</w:t>
            </w:r>
            <w:r w:rsidRPr="005C78BC">
              <w:rPr>
                <w:sz w:val="24"/>
                <w:szCs w:val="24"/>
              </w:rPr>
              <w:t>me</w:t>
            </w:r>
            <w:r>
              <w:rPr>
                <w:sz w:val="24"/>
                <w:szCs w:val="24"/>
              </w:rPr>
              <w:t>nd</w:t>
            </w:r>
            <w:r w:rsidRPr="005C78BC">
              <w:rPr>
                <w:sz w:val="24"/>
                <w:szCs w:val="24"/>
              </w:rPr>
              <w:t>a</w:t>
            </w:r>
            <w:r>
              <w:rPr>
                <w:sz w:val="24"/>
                <w:szCs w:val="24"/>
              </w:rPr>
              <w:t>t</w:t>
            </w:r>
            <w:r w:rsidRPr="005C78BC">
              <w:rPr>
                <w:sz w:val="24"/>
                <w:szCs w:val="24"/>
              </w:rPr>
              <w:t>i</w:t>
            </w:r>
            <w:r>
              <w:rPr>
                <w:sz w:val="24"/>
                <w:szCs w:val="24"/>
              </w:rPr>
              <w:t>ons fo</w:t>
            </w:r>
            <w:r w:rsidRPr="005C78BC">
              <w:rPr>
                <w:sz w:val="24"/>
                <w:szCs w:val="24"/>
              </w:rPr>
              <w:t>r</w:t>
            </w:r>
            <w:r>
              <w:rPr>
                <w:sz w:val="24"/>
                <w:szCs w:val="24"/>
              </w:rPr>
              <w:t>mu</w:t>
            </w:r>
            <w:r w:rsidRPr="005C78BC">
              <w:rPr>
                <w:sz w:val="24"/>
                <w:szCs w:val="24"/>
              </w:rPr>
              <w:t>la</w:t>
            </w:r>
            <w:r>
              <w:rPr>
                <w:sz w:val="24"/>
                <w:szCs w:val="24"/>
              </w:rPr>
              <w:t xml:space="preserve">ted in the </w:t>
            </w:r>
            <w:r w:rsidRPr="005C78BC">
              <w:rPr>
                <w:sz w:val="24"/>
                <w:szCs w:val="24"/>
              </w:rPr>
              <w:t>c</w:t>
            </w:r>
            <w:r>
              <w:rPr>
                <w:sz w:val="24"/>
                <w:szCs w:val="24"/>
              </w:rPr>
              <w:t>our</w:t>
            </w:r>
            <w:r w:rsidRPr="005C78BC">
              <w:rPr>
                <w:sz w:val="24"/>
                <w:szCs w:val="24"/>
              </w:rPr>
              <w:t>s</w:t>
            </w:r>
            <w:r>
              <w:rPr>
                <w:sz w:val="24"/>
                <w:szCs w:val="24"/>
              </w:rPr>
              <w:t>e</w:t>
            </w:r>
            <w:r w:rsidRPr="005C78BC">
              <w:rPr>
                <w:sz w:val="24"/>
                <w:szCs w:val="24"/>
              </w:rPr>
              <w:t xml:space="preserve"> </w:t>
            </w:r>
            <w:r>
              <w:rPr>
                <w:sz w:val="24"/>
                <w:szCs w:val="24"/>
              </w:rPr>
              <w:t>o</w:t>
            </w:r>
            <w:r w:rsidRPr="005C78BC">
              <w:rPr>
                <w:sz w:val="24"/>
                <w:szCs w:val="24"/>
              </w:rPr>
              <w:t>f</w:t>
            </w:r>
            <w:r>
              <w:rPr>
                <w:sz w:val="24"/>
                <w:szCs w:val="24"/>
              </w:rPr>
              <w:t xml:space="preserve">, or </w:t>
            </w:r>
            <w:r w:rsidRPr="005C78BC">
              <w:rPr>
                <w:sz w:val="24"/>
                <w:szCs w:val="24"/>
              </w:rPr>
              <w:t>a</w:t>
            </w:r>
            <w:r>
              <w:rPr>
                <w:sz w:val="24"/>
                <w:szCs w:val="24"/>
              </w:rPr>
              <w:t>s a</w:t>
            </w:r>
            <w:r w:rsidRPr="005C78BC">
              <w:rPr>
                <w:sz w:val="24"/>
                <w:szCs w:val="24"/>
              </w:rPr>
              <w:t xml:space="preserve"> </w:t>
            </w:r>
            <w:r>
              <w:rPr>
                <w:sz w:val="24"/>
                <w:szCs w:val="24"/>
              </w:rPr>
              <w:t>r</w:t>
            </w:r>
            <w:r w:rsidRPr="005C78BC">
              <w:rPr>
                <w:sz w:val="24"/>
                <w:szCs w:val="24"/>
              </w:rPr>
              <w:t>e</w:t>
            </w:r>
            <w:r>
              <w:rPr>
                <w:sz w:val="24"/>
                <w:szCs w:val="24"/>
              </w:rPr>
              <w:t>sult</w:t>
            </w:r>
            <w:r w:rsidRPr="005C78BC">
              <w:rPr>
                <w:sz w:val="24"/>
                <w:szCs w:val="24"/>
              </w:rPr>
              <w:t xml:space="preserve"> </w:t>
            </w:r>
            <w:r>
              <w:rPr>
                <w:sz w:val="24"/>
                <w:szCs w:val="24"/>
              </w:rPr>
              <w:t>of, the</w:t>
            </w:r>
            <w:r w:rsidRPr="005C78BC">
              <w:rPr>
                <w:sz w:val="24"/>
                <w:szCs w:val="24"/>
              </w:rPr>
              <w:t xml:space="preserve"> Se</w:t>
            </w:r>
            <w:r>
              <w:rPr>
                <w:sz w:val="24"/>
                <w:szCs w:val="24"/>
              </w:rPr>
              <w:t>rvi</w:t>
            </w:r>
            <w:r w:rsidRPr="005C78BC">
              <w:rPr>
                <w:sz w:val="24"/>
                <w:szCs w:val="24"/>
              </w:rPr>
              <w:t>ce</w:t>
            </w:r>
            <w:r>
              <w:rPr>
                <w:sz w:val="24"/>
                <w:szCs w:val="24"/>
              </w:rPr>
              <w:t>s.</w:t>
            </w:r>
          </w:p>
        </w:tc>
      </w:tr>
      <w:tr w:rsidR="0090140F" w:rsidTr="00772811">
        <w:trPr>
          <w:trHeight w:val="418"/>
        </w:trPr>
        <w:tc>
          <w:tcPr>
            <w:tcW w:w="2267" w:type="dxa"/>
          </w:tcPr>
          <w:p w:rsidR="0090140F" w:rsidRDefault="0090140F" w:rsidP="0090140F">
            <w:pPr>
              <w:tabs>
                <w:tab w:val="left" w:pos="680"/>
              </w:tabs>
              <w:spacing w:before="34"/>
              <w:ind w:left="0" w:right="57"/>
              <w:rPr>
                <w:sz w:val="24"/>
                <w:szCs w:val="24"/>
              </w:rPr>
            </w:pPr>
            <w:r>
              <w:rPr>
                <w:b/>
                <w:sz w:val="24"/>
                <w:szCs w:val="24"/>
              </w:rPr>
              <w:t>3.4 I</w:t>
            </w:r>
            <w:r>
              <w:rPr>
                <w:b/>
                <w:spacing w:val="1"/>
                <w:sz w:val="24"/>
                <w:szCs w:val="24"/>
              </w:rPr>
              <w:t>n</w:t>
            </w:r>
            <w:r>
              <w:rPr>
                <w:b/>
                <w:sz w:val="24"/>
                <w:szCs w:val="24"/>
              </w:rPr>
              <w:t>s</w:t>
            </w:r>
            <w:r>
              <w:rPr>
                <w:b/>
                <w:spacing w:val="1"/>
                <w:sz w:val="24"/>
                <w:szCs w:val="24"/>
              </w:rPr>
              <w:t>u</w:t>
            </w:r>
            <w:r>
              <w:rPr>
                <w:b/>
                <w:spacing w:val="-1"/>
                <w:sz w:val="24"/>
                <w:szCs w:val="24"/>
              </w:rPr>
              <w:t>r</w:t>
            </w:r>
            <w:r>
              <w:rPr>
                <w:b/>
                <w:sz w:val="24"/>
                <w:szCs w:val="24"/>
              </w:rPr>
              <w:t>a</w:t>
            </w:r>
            <w:r>
              <w:rPr>
                <w:b/>
                <w:spacing w:val="1"/>
                <w:sz w:val="24"/>
                <w:szCs w:val="24"/>
              </w:rPr>
              <w:t>n</w:t>
            </w:r>
            <w:r>
              <w:rPr>
                <w:b/>
                <w:spacing w:val="-1"/>
                <w:sz w:val="24"/>
                <w:szCs w:val="24"/>
              </w:rPr>
              <w:t>c</w:t>
            </w:r>
            <w:r>
              <w:rPr>
                <w:b/>
                <w:sz w:val="24"/>
                <w:szCs w:val="24"/>
              </w:rPr>
              <w:t>e</w:t>
            </w:r>
            <w:r>
              <w:rPr>
                <w:b/>
                <w:spacing w:val="-1"/>
                <w:sz w:val="24"/>
                <w:szCs w:val="24"/>
              </w:rPr>
              <w:t xml:space="preserve"> t</w:t>
            </w:r>
            <w:r>
              <w:rPr>
                <w:b/>
                <w:sz w:val="24"/>
                <w:szCs w:val="24"/>
              </w:rPr>
              <w:t xml:space="preserve">o </w:t>
            </w:r>
            <w:r>
              <w:rPr>
                <w:b/>
                <w:spacing w:val="1"/>
                <w:sz w:val="24"/>
                <w:szCs w:val="24"/>
              </w:rPr>
              <w:t>b</w:t>
            </w:r>
            <w:r>
              <w:rPr>
                <w:b/>
                <w:sz w:val="24"/>
                <w:szCs w:val="24"/>
              </w:rPr>
              <w:t>e</w:t>
            </w:r>
            <w:r>
              <w:rPr>
                <w:b/>
                <w:spacing w:val="-1"/>
                <w:sz w:val="24"/>
                <w:szCs w:val="24"/>
              </w:rPr>
              <w:t xml:space="preserve"> </w:t>
            </w:r>
            <w:r>
              <w:rPr>
                <w:b/>
                <w:sz w:val="24"/>
                <w:szCs w:val="24"/>
              </w:rPr>
              <w:t>Ta</w:t>
            </w:r>
            <w:r>
              <w:rPr>
                <w:b/>
                <w:spacing w:val="1"/>
                <w:sz w:val="24"/>
                <w:szCs w:val="24"/>
              </w:rPr>
              <w:t>k</w:t>
            </w:r>
            <w:r>
              <w:rPr>
                <w:b/>
                <w:spacing w:val="-1"/>
                <w:sz w:val="24"/>
                <w:szCs w:val="24"/>
              </w:rPr>
              <w:t>e</w:t>
            </w:r>
            <w:r>
              <w:rPr>
                <w:b/>
                <w:sz w:val="24"/>
                <w:szCs w:val="24"/>
              </w:rPr>
              <w:t>n</w:t>
            </w:r>
            <w:r>
              <w:rPr>
                <w:b/>
                <w:spacing w:val="1"/>
                <w:sz w:val="24"/>
                <w:szCs w:val="24"/>
              </w:rPr>
              <w:t xml:space="preserve"> </w:t>
            </w:r>
            <w:r>
              <w:rPr>
                <w:b/>
                <w:sz w:val="24"/>
                <w:szCs w:val="24"/>
              </w:rPr>
              <w:t>O</w:t>
            </w:r>
            <w:r>
              <w:rPr>
                <w:b/>
                <w:spacing w:val="1"/>
                <w:sz w:val="24"/>
                <w:szCs w:val="24"/>
              </w:rPr>
              <w:t>u</w:t>
            </w:r>
            <w:r>
              <w:rPr>
                <w:b/>
                <w:sz w:val="24"/>
                <w:szCs w:val="24"/>
              </w:rPr>
              <w:t xml:space="preserve">t </w:t>
            </w:r>
            <w:r>
              <w:rPr>
                <w:b/>
                <w:spacing w:val="1"/>
                <w:sz w:val="24"/>
                <w:szCs w:val="24"/>
              </w:rPr>
              <w:t>b</w:t>
            </w:r>
            <w:r>
              <w:rPr>
                <w:b/>
                <w:sz w:val="24"/>
                <w:szCs w:val="24"/>
              </w:rPr>
              <w:t>y the Cons</w:t>
            </w:r>
            <w:r>
              <w:rPr>
                <w:b/>
                <w:spacing w:val="1"/>
                <w:sz w:val="24"/>
                <w:szCs w:val="24"/>
              </w:rPr>
              <w:t>u</w:t>
            </w:r>
            <w:r>
              <w:rPr>
                <w:b/>
                <w:sz w:val="24"/>
                <w:szCs w:val="24"/>
              </w:rPr>
              <w:t>ltant</w:t>
            </w:r>
          </w:p>
          <w:p w:rsidR="0090140F" w:rsidRDefault="0090140F" w:rsidP="0090140F">
            <w:pPr>
              <w:ind w:left="0" w:right="-579"/>
              <w:rPr>
                <w:b/>
                <w:sz w:val="24"/>
                <w:szCs w:val="24"/>
              </w:rPr>
            </w:pPr>
          </w:p>
        </w:tc>
        <w:tc>
          <w:tcPr>
            <w:tcW w:w="7020" w:type="dxa"/>
          </w:tcPr>
          <w:p w:rsidR="0090140F" w:rsidRDefault="0090140F" w:rsidP="005C78BC">
            <w:pPr>
              <w:pStyle w:val="ListParagraph"/>
              <w:ind w:right="-108"/>
              <w:rPr>
                <w:sz w:val="24"/>
                <w:szCs w:val="24"/>
              </w:rPr>
            </w:pPr>
            <w:r>
              <w:rPr>
                <w:sz w:val="24"/>
                <w:szCs w:val="24"/>
              </w:rPr>
              <w:t>The</w:t>
            </w:r>
            <w:r w:rsidRPr="005C78BC">
              <w:rPr>
                <w:sz w:val="24"/>
                <w:szCs w:val="24"/>
              </w:rPr>
              <w:t xml:space="preserve"> </w:t>
            </w:r>
            <w:r>
              <w:rPr>
                <w:sz w:val="24"/>
                <w:szCs w:val="24"/>
              </w:rPr>
              <w:t>C</w:t>
            </w:r>
            <w:r w:rsidRPr="005C78BC">
              <w:rPr>
                <w:sz w:val="24"/>
                <w:szCs w:val="24"/>
              </w:rPr>
              <w:t>o</w:t>
            </w:r>
            <w:r>
              <w:rPr>
                <w:sz w:val="24"/>
                <w:szCs w:val="24"/>
              </w:rPr>
              <w:t>nsultant</w:t>
            </w:r>
            <w:r w:rsidRPr="005C78BC">
              <w:rPr>
                <w:sz w:val="24"/>
                <w:szCs w:val="24"/>
              </w:rPr>
              <w:t xml:space="preserve"> </w:t>
            </w:r>
            <w:r>
              <w:rPr>
                <w:sz w:val="24"/>
                <w:szCs w:val="24"/>
              </w:rPr>
              <w:t>(</w:t>
            </w:r>
            <w:r w:rsidRPr="005C78BC">
              <w:rPr>
                <w:sz w:val="24"/>
                <w:szCs w:val="24"/>
              </w:rPr>
              <w:t>a</w:t>
            </w:r>
            <w:r>
              <w:rPr>
                <w:sz w:val="24"/>
                <w:szCs w:val="24"/>
              </w:rPr>
              <w:t>)</w:t>
            </w:r>
            <w:r w:rsidRPr="005C78BC">
              <w:rPr>
                <w:sz w:val="24"/>
                <w:szCs w:val="24"/>
              </w:rPr>
              <w:t xml:space="preserve"> </w:t>
            </w:r>
            <w:r>
              <w:rPr>
                <w:sz w:val="24"/>
                <w:szCs w:val="24"/>
              </w:rPr>
              <w:t>shall</w:t>
            </w:r>
            <w:r w:rsidRPr="005C78BC">
              <w:rPr>
                <w:sz w:val="24"/>
                <w:szCs w:val="24"/>
              </w:rPr>
              <w:t xml:space="preserve"> </w:t>
            </w:r>
            <w:r>
              <w:rPr>
                <w:sz w:val="24"/>
                <w:szCs w:val="24"/>
              </w:rPr>
              <w:t>take</w:t>
            </w:r>
            <w:r w:rsidRPr="005C78BC">
              <w:rPr>
                <w:sz w:val="24"/>
                <w:szCs w:val="24"/>
              </w:rPr>
              <w:t xml:space="preserve"> </w:t>
            </w:r>
            <w:r>
              <w:rPr>
                <w:sz w:val="24"/>
                <w:szCs w:val="24"/>
              </w:rPr>
              <w:t>out</w:t>
            </w:r>
            <w:r w:rsidRPr="005C78BC">
              <w:rPr>
                <w:sz w:val="24"/>
                <w:szCs w:val="24"/>
              </w:rPr>
              <w:t xml:space="preserve"> a</w:t>
            </w:r>
            <w:r>
              <w:rPr>
                <w:sz w:val="24"/>
                <w:szCs w:val="24"/>
              </w:rPr>
              <w:t>nd</w:t>
            </w:r>
            <w:r w:rsidRPr="005C78BC">
              <w:rPr>
                <w:sz w:val="24"/>
                <w:szCs w:val="24"/>
              </w:rPr>
              <w:t xml:space="preserve"> </w:t>
            </w:r>
            <w:r>
              <w:rPr>
                <w:sz w:val="24"/>
                <w:szCs w:val="24"/>
              </w:rPr>
              <w:t>maintain,</w:t>
            </w:r>
            <w:r w:rsidRPr="005C78BC">
              <w:rPr>
                <w:sz w:val="24"/>
                <w:szCs w:val="24"/>
              </w:rPr>
              <w:t xml:space="preserve"> a</w:t>
            </w:r>
            <w:r>
              <w:rPr>
                <w:sz w:val="24"/>
                <w:szCs w:val="24"/>
              </w:rPr>
              <w:t>nd</w:t>
            </w:r>
            <w:r w:rsidRPr="005C78BC">
              <w:rPr>
                <w:sz w:val="24"/>
                <w:szCs w:val="24"/>
              </w:rPr>
              <w:t xml:space="preserve"> </w:t>
            </w:r>
            <w:r>
              <w:rPr>
                <w:sz w:val="24"/>
                <w:szCs w:val="24"/>
              </w:rPr>
              <w:t>shall</w:t>
            </w:r>
            <w:r w:rsidRPr="005C78BC">
              <w:rPr>
                <w:sz w:val="24"/>
                <w:szCs w:val="24"/>
              </w:rPr>
              <w:t xml:space="preserve"> ca</w:t>
            </w:r>
            <w:r>
              <w:rPr>
                <w:sz w:val="24"/>
                <w:szCs w:val="24"/>
              </w:rPr>
              <w:t>use</w:t>
            </w:r>
            <w:r w:rsidRPr="005C78BC">
              <w:rPr>
                <w:sz w:val="24"/>
                <w:szCs w:val="24"/>
              </w:rPr>
              <w:t xml:space="preserve"> an</w:t>
            </w:r>
            <w:r>
              <w:rPr>
                <w:sz w:val="24"/>
                <w:szCs w:val="24"/>
              </w:rPr>
              <w:t xml:space="preserve">y </w:t>
            </w:r>
            <w:r w:rsidRPr="005C78BC">
              <w:rPr>
                <w:sz w:val="24"/>
                <w:szCs w:val="24"/>
              </w:rPr>
              <w:t>S</w:t>
            </w:r>
            <w:r>
              <w:rPr>
                <w:sz w:val="24"/>
                <w:szCs w:val="24"/>
              </w:rPr>
              <w:t>u</w:t>
            </w:r>
            <w:r w:rsidRPr="005C78BC">
              <w:rPr>
                <w:sz w:val="24"/>
                <w:szCs w:val="24"/>
              </w:rPr>
              <w:t>b</w:t>
            </w:r>
            <w:r>
              <w:rPr>
                <w:sz w:val="24"/>
                <w:szCs w:val="24"/>
              </w:rPr>
              <w:t>- Consultants to take</w:t>
            </w:r>
            <w:r w:rsidRPr="005C78BC">
              <w:rPr>
                <w:sz w:val="24"/>
                <w:szCs w:val="24"/>
              </w:rPr>
              <w:t xml:space="preserve"> </w:t>
            </w:r>
            <w:r>
              <w:rPr>
                <w:sz w:val="24"/>
                <w:szCs w:val="24"/>
              </w:rPr>
              <w:t xml:space="preserve">out </w:t>
            </w:r>
            <w:r w:rsidRPr="005C78BC">
              <w:rPr>
                <w:sz w:val="24"/>
                <w:szCs w:val="24"/>
              </w:rPr>
              <w:t>a</w:t>
            </w:r>
            <w:r>
              <w:rPr>
                <w:sz w:val="24"/>
                <w:szCs w:val="24"/>
              </w:rPr>
              <w:t xml:space="preserve">nd maintain, </w:t>
            </w:r>
            <w:r w:rsidRPr="005C78BC">
              <w:rPr>
                <w:sz w:val="24"/>
                <w:szCs w:val="24"/>
              </w:rPr>
              <w:t>a</w:t>
            </w:r>
            <w:r>
              <w:rPr>
                <w:sz w:val="24"/>
                <w:szCs w:val="24"/>
              </w:rPr>
              <w:t xml:space="preserve">t </w:t>
            </w:r>
            <w:r w:rsidRPr="005C78BC">
              <w:rPr>
                <w:sz w:val="24"/>
                <w:szCs w:val="24"/>
              </w:rPr>
              <w:t>t</w:t>
            </w:r>
            <w:r>
              <w:rPr>
                <w:sz w:val="24"/>
                <w:szCs w:val="24"/>
              </w:rPr>
              <w:t>h</w:t>
            </w:r>
            <w:r w:rsidRPr="005C78BC">
              <w:rPr>
                <w:sz w:val="24"/>
                <w:szCs w:val="24"/>
              </w:rPr>
              <w:t>ei</w:t>
            </w:r>
            <w:r>
              <w:rPr>
                <w:sz w:val="24"/>
                <w:szCs w:val="24"/>
              </w:rPr>
              <w:t xml:space="preserve">r </w:t>
            </w:r>
            <w:r w:rsidRPr="005C78BC">
              <w:rPr>
                <w:sz w:val="24"/>
                <w:szCs w:val="24"/>
              </w:rPr>
              <w:t>(o</w:t>
            </w:r>
            <w:r>
              <w:rPr>
                <w:sz w:val="24"/>
                <w:szCs w:val="24"/>
              </w:rPr>
              <w:t xml:space="preserve">r </w:t>
            </w:r>
            <w:r w:rsidRPr="005C78BC">
              <w:rPr>
                <w:sz w:val="24"/>
                <w:szCs w:val="24"/>
              </w:rPr>
              <w:t>t</w:t>
            </w:r>
            <w:r>
              <w:rPr>
                <w:sz w:val="24"/>
                <w:szCs w:val="24"/>
              </w:rPr>
              <w:t>he</w:t>
            </w:r>
            <w:r w:rsidRPr="005C78BC">
              <w:rPr>
                <w:sz w:val="24"/>
                <w:szCs w:val="24"/>
              </w:rPr>
              <w:t xml:space="preserve"> S</w:t>
            </w:r>
            <w:r>
              <w:rPr>
                <w:sz w:val="24"/>
                <w:szCs w:val="24"/>
              </w:rPr>
              <w:t>u</w:t>
            </w:r>
            <w:r w:rsidRPr="005C78BC">
              <w:rPr>
                <w:sz w:val="24"/>
                <w:szCs w:val="24"/>
              </w:rPr>
              <w:t>b-</w:t>
            </w:r>
            <w:r>
              <w:rPr>
                <w:sz w:val="24"/>
                <w:szCs w:val="24"/>
              </w:rPr>
              <w:t xml:space="preserve">Consultants’, </w:t>
            </w:r>
            <w:r w:rsidRPr="005C78BC">
              <w:rPr>
                <w:sz w:val="24"/>
                <w:szCs w:val="24"/>
              </w:rPr>
              <w:t>a</w:t>
            </w:r>
            <w:r>
              <w:rPr>
                <w:sz w:val="24"/>
                <w:szCs w:val="24"/>
              </w:rPr>
              <w:t>s the</w:t>
            </w:r>
            <w:r w:rsidRPr="005C78BC">
              <w:rPr>
                <w:sz w:val="24"/>
                <w:szCs w:val="24"/>
              </w:rPr>
              <w:t xml:space="preserve"> cas</w:t>
            </w:r>
            <w:r>
              <w:rPr>
                <w:sz w:val="24"/>
                <w:szCs w:val="24"/>
              </w:rPr>
              <w:t>e</w:t>
            </w:r>
            <w:r w:rsidRPr="005C78BC">
              <w:rPr>
                <w:sz w:val="24"/>
                <w:szCs w:val="24"/>
              </w:rPr>
              <w:t xml:space="preserve"> </w:t>
            </w:r>
            <w:r>
              <w:rPr>
                <w:sz w:val="24"/>
                <w:szCs w:val="24"/>
              </w:rPr>
              <w:t>m</w:t>
            </w:r>
            <w:r w:rsidRPr="005C78BC">
              <w:rPr>
                <w:sz w:val="24"/>
                <w:szCs w:val="24"/>
              </w:rPr>
              <w:t>a</w:t>
            </w:r>
            <w:r>
              <w:rPr>
                <w:sz w:val="24"/>
                <w:szCs w:val="24"/>
              </w:rPr>
              <w:t xml:space="preserve">y </w:t>
            </w:r>
            <w:r w:rsidRPr="005C78BC">
              <w:rPr>
                <w:sz w:val="24"/>
                <w:szCs w:val="24"/>
              </w:rPr>
              <w:t>be</w:t>
            </w:r>
            <w:r>
              <w:rPr>
                <w:sz w:val="24"/>
                <w:szCs w:val="24"/>
              </w:rPr>
              <w:t>)</w:t>
            </w:r>
            <w:r w:rsidRPr="005C78BC">
              <w:rPr>
                <w:sz w:val="24"/>
                <w:szCs w:val="24"/>
              </w:rPr>
              <w:t xml:space="preserve"> </w:t>
            </w:r>
            <w:r>
              <w:rPr>
                <w:sz w:val="24"/>
                <w:szCs w:val="24"/>
              </w:rPr>
              <w:t>own</w:t>
            </w:r>
            <w:r w:rsidRPr="005C78BC">
              <w:rPr>
                <w:sz w:val="24"/>
                <w:szCs w:val="24"/>
              </w:rPr>
              <w:t xml:space="preserve"> co</w:t>
            </w:r>
            <w:r>
              <w:rPr>
                <w:sz w:val="24"/>
                <w:szCs w:val="24"/>
              </w:rPr>
              <w:t>st</w:t>
            </w:r>
            <w:r w:rsidRPr="005C78BC">
              <w:rPr>
                <w:sz w:val="24"/>
                <w:szCs w:val="24"/>
              </w:rPr>
              <w:t xml:space="preserve"> </w:t>
            </w:r>
            <w:r>
              <w:rPr>
                <w:sz w:val="24"/>
                <w:szCs w:val="24"/>
              </w:rPr>
              <w:t>but</w:t>
            </w:r>
            <w:r w:rsidRPr="005C78BC">
              <w:rPr>
                <w:sz w:val="24"/>
                <w:szCs w:val="24"/>
              </w:rPr>
              <w:t xml:space="preserve"> </w:t>
            </w:r>
            <w:r>
              <w:rPr>
                <w:sz w:val="24"/>
                <w:szCs w:val="24"/>
              </w:rPr>
              <w:t>on</w:t>
            </w:r>
            <w:r w:rsidRPr="005C78BC">
              <w:rPr>
                <w:sz w:val="24"/>
                <w:szCs w:val="24"/>
              </w:rPr>
              <w:t xml:space="preserve"> </w:t>
            </w:r>
            <w:r>
              <w:rPr>
                <w:sz w:val="24"/>
                <w:szCs w:val="24"/>
              </w:rPr>
              <w:t>te</w:t>
            </w:r>
            <w:r w:rsidRPr="005C78BC">
              <w:rPr>
                <w:sz w:val="24"/>
                <w:szCs w:val="24"/>
              </w:rPr>
              <w:t>r</w:t>
            </w:r>
            <w:r>
              <w:rPr>
                <w:sz w:val="24"/>
                <w:szCs w:val="24"/>
              </w:rPr>
              <w:t>ms</w:t>
            </w:r>
            <w:r w:rsidRPr="005C78BC">
              <w:rPr>
                <w:sz w:val="24"/>
                <w:szCs w:val="24"/>
              </w:rPr>
              <w:t xml:space="preserve"> a</w:t>
            </w:r>
            <w:r>
              <w:rPr>
                <w:sz w:val="24"/>
                <w:szCs w:val="24"/>
              </w:rPr>
              <w:t>nd</w:t>
            </w:r>
            <w:r w:rsidRPr="005C78BC">
              <w:rPr>
                <w:sz w:val="24"/>
                <w:szCs w:val="24"/>
              </w:rPr>
              <w:t xml:space="preserve"> c</w:t>
            </w:r>
            <w:r>
              <w:rPr>
                <w:sz w:val="24"/>
                <w:szCs w:val="24"/>
              </w:rPr>
              <w:t>on</w:t>
            </w:r>
            <w:r w:rsidRPr="005C78BC">
              <w:rPr>
                <w:sz w:val="24"/>
                <w:szCs w:val="24"/>
              </w:rPr>
              <w:t>d</w:t>
            </w:r>
            <w:r>
              <w:rPr>
                <w:sz w:val="24"/>
                <w:szCs w:val="24"/>
              </w:rPr>
              <w:t>i</w:t>
            </w:r>
            <w:r w:rsidRPr="005C78BC">
              <w:rPr>
                <w:sz w:val="24"/>
                <w:szCs w:val="24"/>
              </w:rPr>
              <w:t>t</w:t>
            </w:r>
            <w:r>
              <w:rPr>
                <w:sz w:val="24"/>
                <w:szCs w:val="24"/>
              </w:rPr>
              <w:t>ions</w:t>
            </w:r>
            <w:r w:rsidRPr="005C78BC">
              <w:rPr>
                <w:sz w:val="24"/>
                <w:szCs w:val="24"/>
              </w:rPr>
              <w:t xml:space="preserve"> a</w:t>
            </w:r>
            <w:r>
              <w:rPr>
                <w:sz w:val="24"/>
                <w:szCs w:val="24"/>
              </w:rPr>
              <w:t>ppro</w:t>
            </w:r>
            <w:r w:rsidRPr="005C78BC">
              <w:rPr>
                <w:sz w:val="24"/>
                <w:szCs w:val="24"/>
              </w:rPr>
              <w:t>ve</w:t>
            </w:r>
            <w:r>
              <w:rPr>
                <w:sz w:val="24"/>
                <w:szCs w:val="24"/>
              </w:rPr>
              <w:t>d</w:t>
            </w:r>
            <w:r w:rsidRPr="005C78BC">
              <w:rPr>
                <w:sz w:val="24"/>
                <w:szCs w:val="24"/>
              </w:rPr>
              <w:t xml:space="preserve"> b</w:t>
            </w:r>
            <w:r>
              <w:rPr>
                <w:sz w:val="24"/>
                <w:szCs w:val="24"/>
              </w:rPr>
              <w:t>y t</w:t>
            </w:r>
            <w:r w:rsidRPr="005C78BC">
              <w:rPr>
                <w:sz w:val="24"/>
                <w:szCs w:val="24"/>
              </w:rPr>
              <w:t>h</w:t>
            </w:r>
            <w:r>
              <w:rPr>
                <w:sz w:val="24"/>
                <w:szCs w:val="24"/>
              </w:rPr>
              <w:t xml:space="preserve">e </w:t>
            </w:r>
            <w:r w:rsidRPr="005C78BC">
              <w:rPr>
                <w:sz w:val="24"/>
                <w:szCs w:val="24"/>
              </w:rPr>
              <w:t>P</w:t>
            </w:r>
            <w:r>
              <w:rPr>
                <w:sz w:val="24"/>
                <w:szCs w:val="24"/>
              </w:rPr>
              <w:t>A, insur</w:t>
            </w:r>
            <w:r w:rsidRPr="005C78BC">
              <w:rPr>
                <w:sz w:val="24"/>
                <w:szCs w:val="24"/>
              </w:rPr>
              <w:t>a</w:t>
            </w:r>
            <w:r>
              <w:rPr>
                <w:sz w:val="24"/>
                <w:szCs w:val="24"/>
              </w:rPr>
              <w:t>n</w:t>
            </w:r>
            <w:r w:rsidRPr="005C78BC">
              <w:rPr>
                <w:sz w:val="24"/>
                <w:szCs w:val="24"/>
              </w:rPr>
              <w:t>c</w:t>
            </w:r>
            <w:r>
              <w:rPr>
                <w:sz w:val="24"/>
                <w:szCs w:val="24"/>
              </w:rPr>
              <w:t xml:space="preserve">e </w:t>
            </w:r>
            <w:r w:rsidRPr="005C78BC">
              <w:rPr>
                <w:sz w:val="24"/>
                <w:szCs w:val="24"/>
              </w:rPr>
              <w:t>a</w:t>
            </w:r>
            <w:r>
              <w:rPr>
                <w:sz w:val="24"/>
                <w:szCs w:val="24"/>
              </w:rPr>
              <w:t>g</w:t>
            </w:r>
            <w:r w:rsidRPr="005C78BC">
              <w:rPr>
                <w:sz w:val="24"/>
                <w:szCs w:val="24"/>
              </w:rPr>
              <w:t>a</w:t>
            </w:r>
            <w:r>
              <w:rPr>
                <w:sz w:val="24"/>
                <w:szCs w:val="24"/>
              </w:rPr>
              <w:t xml:space="preserve">inst the risks, </w:t>
            </w:r>
            <w:r w:rsidRPr="005C78BC">
              <w:rPr>
                <w:sz w:val="24"/>
                <w:szCs w:val="24"/>
              </w:rPr>
              <w:t>a</w:t>
            </w:r>
            <w:r>
              <w:rPr>
                <w:sz w:val="24"/>
                <w:szCs w:val="24"/>
              </w:rPr>
              <w:t xml:space="preserve">nd for the </w:t>
            </w:r>
            <w:r w:rsidRPr="005C78BC">
              <w:rPr>
                <w:sz w:val="24"/>
                <w:szCs w:val="24"/>
              </w:rPr>
              <w:t>c</w:t>
            </w:r>
            <w:r>
              <w:rPr>
                <w:sz w:val="24"/>
                <w:szCs w:val="24"/>
              </w:rPr>
              <w:t>ov</w:t>
            </w:r>
            <w:r w:rsidRPr="005C78BC">
              <w:rPr>
                <w:sz w:val="24"/>
                <w:szCs w:val="24"/>
              </w:rPr>
              <w:t>e</w:t>
            </w:r>
            <w:r>
              <w:rPr>
                <w:sz w:val="24"/>
                <w:szCs w:val="24"/>
              </w:rPr>
              <w:t>rag</w:t>
            </w:r>
            <w:r w:rsidRPr="005C78BC">
              <w:rPr>
                <w:sz w:val="24"/>
                <w:szCs w:val="24"/>
              </w:rPr>
              <w:t>e</w:t>
            </w:r>
            <w:r>
              <w:rPr>
                <w:sz w:val="24"/>
                <w:szCs w:val="24"/>
              </w:rPr>
              <w:t xml:space="preserve">, </w:t>
            </w:r>
            <w:r w:rsidRPr="005C78BC">
              <w:rPr>
                <w:sz w:val="24"/>
                <w:szCs w:val="24"/>
              </w:rPr>
              <w:t>a</w:t>
            </w:r>
            <w:r>
              <w:rPr>
                <w:sz w:val="24"/>
                <w:szCs w:val="24"/>
              </w:rPr>
              <w:t>s s</w:t>
            </w:r>
            <w:r w:rsidRPr="005C78BC">
              <w:rPr>
                <w:sz w:val="24"/>
                <w:szCs w:val="24"/>
              </w:rPr>
              <w:t>ha</w:t>
            </w:r>
            <w:r>
              <w:rPr>
                <w:sz w:val="24"/>
                <w:szCs w:val="24"/>
              </w:rPr>
              <w:t>ll be spe</w:t>
            </w:r>
            <w:r w:rsidRPr="005C78BC">
              <w:rPr>
                <w:sz w:val="24"/>
                <w:szCs w:val="24"/>
              </w:rPr>
              <w:t>c</w:t>
            </w:r>
            <w:r>
              <w:rPr>
                <w:sz w:val="24"/>
                <w:szCs w:val="24"/>
              </w:rPr>
              <w:t>ified</w:t>
            </w:r>
            <w:r w:rsidRPr="005C78BC">
              <w:rPr>
                <w:sz w:val="24"/>
                <w:szCs w:val="24"/>
              </w:rPr>
              <w:t xml:space="preserve"> </w:t>
            </w:r>
            <w:r>
              <w:rPr>
                <w:sz w:val="24"/>
                <w:szCs w:val="24"/>
              </w:rPr>
              <w:t>in</w:t>
            </w:r>
            <w:r w:rsidRPr="005C78BC">
              <w:rPr>
                <w:sz w:val="24"/>
                <w:szCs w:val="24"/>
              </w:rPr>
              <w:t xml:space="preserve"> </w:t>
            </w:r>
            <w:r>
              <w:rPr>
                <w:sz w:val="24"/>
                <w:szCs w:val="24"/>
              </w:rPr>
              <w:t>the</w:t>
            </w:r>
            <w:r w:rsidRPr="005C78BC">
              <w:rPr>
                <w:sz w:val="24"/>
                <w:szCs w:val="24"/>
              </w:rPr>
              <w:t xml:space="preserve"> S</w:t>
            </w:r>
            <w:r>
              <w:rPr>
                <w:sz w:val="24"/>
                <w:szCs w:val="24"/>
              </w:rPr>
              <w:t xml:space="preserve">C; </w:t>
            </w:r>
            <w:r w:rsidRPr="005C78BC">
              <w:rPr>
                <w:sz w:val="24"/>
                <w:szCs w:val="24"/>
              </w:rPr>
              <w:t>a</w:t>
            </w:r>
            <w:r>
              <w:rPr>
                <w:sz w:val="24"/>
                <w:szCs w:val="24"/>
              </w:rPr>
              <w:t>nd</w:t>
            </w:r>
            <w:r w:rsidRPr="005C78BC">
              <w:rPr>
                <w:sz w:val="24"/>
                <w:szCs w:val="24"/>
              </w:rPr>
              <w:t xml:space="preserve"> </w:t>
            </w:r>
            <w:r>
              <w:rPr>
                <w:sz w:val="24"/>
                <w:szCs w:val="24"/>
              </w:rPr>
              <w:t>(b)</w:t>
            </w:r>
            <w:r w:rsidRPr="005C78BC">
              <w:rPr>
                <w:sz w:val="24"/>
                <w:szCs w:val="24"/>
              </w:rPr>
              <w:t xml:space="preserve"> a</w:t>
            </w:r>
            <w:r>
              <w:rPr>
                <w:sz w:val="24"/>
                <w:szCs w:val="24"/>
              </w:rPr>
              <w:t>t</w:t>
            </w:r>
            <w:r w:rsidRPr="005C78BC">
              <w:rPr>
                <w:sz w:val="24"/>
                <w:szCs w:val="24"/>
              </w:rPr>
              <w:t xml:space="preserve"> </w:t>
            </w:r>
            <w:r>
              <w:rPr>
                <w:sz w:val="24"/>
                <w:szCs w:val="24"/>
              </w:rPr>
              <w:t>the</w:t>
            </w:r>
            <w:r w:rsidRPr="005C78BC">
              <w:rPr>
                <w:sz w:val="24"/>
                <w:szCs w:val="24"/>
              </w:rPr>
              <w:t xml:space="preserve"> P</w:t>
            </w:r>
            <w:r>
              <w:rPr>
                <w:sz w:val="24"/>
                <w:szCs w:val="24"/>
              </w:rPr>
              <w:t>A</w:t>
            </w:r>
            <w:r w:rsidRPr="005C78BC">
              <w:rPr>
                <w:sz w:val="24"/>
                <w:szCs w:val="24"/>
              </w:rPr>
              <w:t>’</w:t>
            </w:r>
            <w:r>
              <w:rPr>
                <w:sz w:val="24"/>
                <w:szCs w:val="24"/>
              </w:rPr>
              <w:t>s</w:t>
            </w:r>
            <w:r w:rsidRPr="005C78BC">
              <w:rPr>
                <w:sz w:val="24"/>
                <w:szCs w:val="24"/>
              </w:rPr>
              <w:t xml:space="preserve"> </w:t>
            </w:r>
            <w:r>
              <w:rPr>
                <w:sz w:val="24"/>
                <w:szCs w:val="24"/>
              </w:rPr>
              <w:t>r</w:t>
            </w:r>
            <w:r w:rsidRPr="005C78BC">
              <w:rPr>
                <w:sz w:val="24"/>
                <w:szCs w:val="24"/>
              </w:rPr>
              <w:t>e</w:t>
            </w:r>
            <w:r>
              <w:rPr>
                <w:sz w:val="24"/>
                <w:szCs w:val="24"/>
              </w:rPr>
              <w:t>qu</w:t>
            </w:r>
            <w:r w:rsidRPr="005C78BC">
              <w:rPr>
                <w:sz w:val="24"/>
                <w:szCs w:val="24"/>
              </w:rPr>
              <w:t>e</w:t>
            </w:r>
            <w:r>
              <w:rPr>
                <w:sz w:val="24"/>
                <w:szCs w:val="24"/>
              </w:rPr>
              <w:t>st,</w:t>
            </w:r>
            <w:r w:rsidRPr="005C78BC">
              <w:rPr>
                <w:sz w:val="24"/>
                <w:szCs w:val="24"/>
              </w:rPr>
              <w:t xml:space="preserve"> </w:t>
            </w:r>
            <w:r>
              <w:rPr>
                <w:sz w:val="24"/>
                <w:szCs w:val="24"/>
              </w:rPr>
              <w:t>s</w:t>
            </w:r>
            <w:r w:rsidRPr="005C78BC">
              <w:rPr>
                <w:sz w:val="24"/>
                <w:szCs w:val="24"/>
              </w:rPr>
              <w:t>ha</w:t>
            </w:r>
            <w:r>
              <w:rPr>
                <w:sz w:val="24"/>
                <w:szCs w:val="24"/>
              </w:rPr>
              <w:t>ll</w:t>
            </w:r>
            <w:r w:rsidRPr="005C78BC">
              <w:rPr>
                <w:sz w:val="24"/>
                <w:szCs w:val="24"/>
              </w:rPr>
              <w:t xml:space="preserve"> </w:t>
            </w:r>
            <w:r>
              <w:rPr>
                <w:sz w:val="24"/>
                <w:szCs w:val="24"/>
              </w:rPr>
              <w:t>p</w:t>
            </w:r>
            <w:r w:rsidRPr="005C78BC">
              <w:rPr>
                <w:sz w:val="24"/>
                <w:szCs w:val="24"/>
              </w:rPr>
              <w:t>r</w:t>
            </w:r>
            <w:r>
              <w:rPr>
                <w:sz w:val="24"/>
                <w:szCs w:val="24"/>
              </w:rPr>
              <w:t>ovide</w:t>
            </w:r>
            <w:r w:rsidRPr="005C78BC">
              <w:rPr>
                <w:sz w:val="24"/>
                <w:szCs w:val="24"/>
              </w:rPr>
              <w:t xml:space="preserve"> e</w:t>
            </w:r>
            <w:r>
              <w:rPr>
                <w:sz w:val="24"/>
                <w:szCs w:val="24"/>
              </w:rPr>
              <w:t>viden</w:t>
            </w:r>
            <w:r w:rsidRPr="005C78BC">
              <w:rPr>
                <w:sz w:val="24"/>
                <w:szCs w:val="24"/>
              </w:rPr>
              <w:t>c</w:t>
            </w:r>
            <w:r>
              <w:rPr>
                <w:sz w:val="24"/>
                <w:szCs w:val="24"/>
              </w:rPr>
              <w:t>e</w:t>
            </w:r>
            <w:r w:rsidRPr="005C78BC">
              <w:rPr>
                <w:sz w:val="24"/>
                <w:szCs w:val="24"/>
              </w:rPr>
              <w:t xml:space="preserve"> </w:t>
            </w:r>
            <w:r>
              <w:rPr>
                <w:sz w:val="24"/>
                <w:szCs w:val="24"/>
              </w:rPr>
              <w:t>to the</w:t>
            </w:r>
            <w:r w:rsidRPr="005C78BC">
              <w:rPr>
                <w:sz w:val="24"/>
                <w:szCs w:val="24"/>
              </w:rPr>
              <w:t xml:space="preserve"> P</w:t>
            </w:r>
            <w:r>
              <w:rPr>
                <w:sz w:val="24"/>
                <w:szCs w:val="24"/>
              </w:rPr>
              <w:t>A</w:t>
            </w:r>
            <w:r w:rsidRPr="005C78BC">
              <w:rPr>
                <w:sz w:val="24"/>
                <w:szCs w:val="24"/>
              </w:rPr>
              <w:t xml:space="preserve"> </w:t>
            </w:r>
            <w:r>
              <w:rPr>
                <w:sz w:val="24"/>
                <w:szCs w:val="24"/>
              </w:rPr>
              <w:t>showing that</w:t>
            </w:r>
            <w:r w:rsidRPr="005C78BC">
              <w:rPr>
                <w:sz w:val="24"/>
                <w:szCs w:val="24"/>
              </w:rPr>
              <w:t xml:space="preserve"> </w:t>
            </w:r>
            <w:r>
              <w:rPr>
                <w:sz w:val="24"/>
                <w:szCs w:val="24"/>
              </w:rPr>
              <w:t>su</w:t>
            </w:r>
            <w:r w:rsidRPr="005C78BC">
              <w:rPr>
                <w:sz w:val="24"/>
                <w:szCs w:val="24"/>
              </w:rPr>
              <w:t>c</w:t>
            </w:r>
            <w:r>
              <w:rPr>
                <w:sz w:val="24"/>
                <w:szCs w:val="24"/>
              </w:rPr>
              <w:t>h</w:t>
            </w:r>
            <w:r w:rsidRPr="005C78BC">
              <w:rPr>
                <w:sz w:val="24"/>
                <w:szCs w:val="24"/>
              </w:rPr>
              <w:t xml:space="preserve"> </w:t>
            </w:r>
            <w:r>
              <w:rPr>
                <w:sz w:val="24"/>
                <w:szCs w:val="24"/>
              </w:rPr>
              <w:t>insur</w:t>
            </w:r>
            <w:r w:rsidRPr="005C78BC">
              <w:rPr>
                <w:sz w:val="24"/>
                <w:szCs w:val="24"/>
              </w:rPr>
              <w:t>a</w:t>
            </w:r>
            <w:r>
              <w:rPr>
                <w:sz w:val="24"/>
                <w:szCs w:val="24"/>
              </w:rPr>
              <w:t>n</w:t>
            </w:r>
            <w:r w:rsidRPr="005C78BC">
              <w:rPr>
                <w:sz w:val="24"/>
                <w:szCs w:val="24"/>
              </w:rPr>
              <w:t>c</w:t>
            </w:r>
            <w:r>
              <w:rPr>
                <w:sz w:val="24"/>
                <w:szCs w:val="24"/>
              </w:rPr>
              <w:t>e</w:t>
            </w:r>
            <w:r w:rsidRPr="005C78BC">
              <w:rPr>
                <w:sz w:val="24"/>
                <w:szCs w:val="24"/>
              </w:rPr>
              <w:t xml:space="preserve"> </w:t>
            </w:r>
            <w:r>
              <w:rPr>
                <w:sz w:val="24"/>
                <w:szCs w:val="24"/>
              </w:rPr>
              <w:t>h</w:t>
            </w:r>
            <w:r w:rsidRPr="005C78BC">
              <w:rPr>
                <w:sz w:val="24"/>
                <w:szCs w:val="24"/>
              </w:rPr>
              <w:t>a</w:t>
            </w:r>
            <w:r>
              <w:rPr>
                <w:sz w:val="24"/>
                <w:szCs w:val="24"/>
              </w:rPr>
              <w:t>s</w:t>
            </w:r>
            <w:r w:rsidRPr="005C78BC">
              <w:rPr>
                <w:sz w:val="24"/>
                <w:szCs w:val="24"/>
              </w:rPr>
              <w:t xml:space="preserve"> </w:t>
            </w:r>
            <w:r>
              <w:rPr>
                <w:sz w:val="24"/>
                <w:szCs w:val="24"/>
              </w:rPr>
              <w:t>b</w:t>
            </w:r>
            <w:r w:rsidRPr="005C78BC">
              <w:rPr>
                <w:sz w:val="24"/>
                <w:szCs w:val="24"/>
              </w:rPr>
              <w:t>ee</w:t>
            </w:r>
            <w:r>
              <w:rPr>
                <w:sz w:val="24"/>
                <w:szCs w:val="24"/>
              </w:rPr>
              <w:t>n</w:t>
            </w:r>
            <w:r w:rsidRPr="005C78BC">
              <w:rPr>
                <w:sz w:val="24"/>
                <w:szCs w:val="24"/>
              </w:rPr>
              <w:t xml:space="preserve"> </w:t>
            </w:r>
            <w:r>
              <w:rPr>
                <w:sz w:val="24"/>
                <w:szCs w:val="24"/>
              </w:rPr>
              <w:t>ta</w:t>
            </w:r>
            <w:r w:rsidRPr="005C78BC">
              <w:rPr>
                <w:sz w:val="24"/>
                <w:szCs w:val="24"/>
              </w:rPr>
              <w:t>ke</w:t>
            </w:r>
            <w:r>
              <w:rPr>
                <w:sz w:val="24"/>
                <w:szCs w:val="24"/>
              </w:rPr>
              <w:t>n</w:t>
            </w:r>
            <w:r w:rsidRPr="005C78BC">
              <w:rPr>
                <w:sz w:val="24"/>
                <w:szCs w:val="24"/>
              </w:rPr>
              <w:t xml:space="preserve"> </w:t>
            </w:r>
            <w:r>
              <w:rPr>
                <w:sz w:val="24"/>
                <w:szCs w:val="24"/>
              </w:rPr>
              <w:t>out</w:t>
            </w:r>
            <w:r w:rsidRPr="005C78BC">
              <w:rPr>
                <w:sz w:val="24"/>
                <w:szCs w:val="24"/>
              </w:rPr>
              <w:t xml:space="preserve"> a</w:t>
            </w:r>
            <w:r>
              <w:rPr>
                <w:sz w:val="24"/>
                <w:szCs w:val="24"/>
              </w:rPr>
              <w:t>nd</w:t>
            </w:r>
            <w:r w:rsidRPr="005C78BC">
              <w:rPr>
                <w:sz w:val="24"/>
                <w:szCs w:val="24"/>
              </w:rPr>
              <w:t xml:space="preserve"> </w:t>
            </w:r>
            <w:r>
              <w:rPr>
                <w:sz w:val="24"/>
                <w:szCs w:val="24"/>
              </w:rPr>
              <w:t>maintain</w:t>
            </w:r>
            <w:r w:rsidRPr="005C78BC">
              <w:rPr>
                <w:sz w:val="24"/>
                <w:szCs w:val="24"/>
              </w:rPr>
              <w:t>e</w:t>
            </w:r>
            <w:r>
              <w:rPr>
                <w:sz w:val="24"/>
                <w:szCs w:val="24"/>
              </w:rPr>
              <w:t xml:space="preserve">d </w:t>
            </w:r>
            <w:r w:rsidRPr="005C78BC">
              <w:rPr>
                <w:sz w:val="24"/>
                <w:szCs w:val="24"/>
              </w:rPr>
              <w:t>a</w:t>
            </w:r>
            <w:r>
              <w:rPr>
                <w:sz w:val="24"/>
                <w:szCs w:val="24"/>
              </w:rPr>
              <w:t xml:space="preserve">nd that the </w:t>
            </w:r>
            <w:r w:rsidRPr="005C78BC">
              <w:rPr>
                <w:sz w:val="24"/>
                <w:szCs w:val="24"/>
              </w:rPr>
              <w:t>c</w:t>
            </w:r>
            <w:r>
              <w:rPr>
                <w:sz w:val="24"/>
                <w:szCs w:val="24"/>
              </w:rPr>
              <w:t>u</w:t>
            </w:r>
            <w:r w:rsidRPr="005C78BC">
              <w:rPr>
                <w:sz w:val="24"/>
                <w:szCs w:val="24"/>
              </w:rPr>
              <w:t>r</w:t>
            </w:r>
            <w:r>
              <w:rPr>
                <w:sz w:val="24"/>
                <w:szCs w:val="24"/>
              </w:rPr>
              <w:t>r</w:t>
            </w:r>
            <w:r w:rsidRPr="005C78BC">
              <w:rPr>
                <w:sz w:val="24"/>
                <w:szCs w:val="24"/>
              </w:rPr>
              <w:t>e</w:t>
            </w:r>
            <w:r>
              <w:rPr>
                <w:sz w:val="24"/>
                <w:szCs w:val="24"/>
              </w:rPr>
              <w:t>nt pr</w:t>
            </w:r>
            <w:r w:rsidRPr="005C78BC">
              <w:rPr>
                <w:sz w:val="24"/>
                <w:szCs w:val="24"/>
              </w:rPr>
              <w:t>em</w:t>
            </w:r>
            <w:r>
              <w:rPr>
                <w:sz w:val="24"/>
                <w:szCs w:val="24"/>
              </w:rPr>
              <w:t>iu</w:t>
            </w:r>
            <w:r w:rsidRPr="005C78BC">
              <w:rPr>
                <w:sz w:val="24"/>
                <w:szCs w:val="24"/>
              </w:rPr>
              <w:t>m</w:t>
            </w:r>
            <w:r>
              <w:rPr>
                <w:sz w:val="24"/>
                <w:szCs w:val="24"/>
              </w:rPr>
              <w:t>s ha</w:t>
            </w:r>
            <w:r w:rsidRPr="005C78BC">
              <w:rPr>
                <w:sz w:val="24"/>
                <w:szCs w:val="24"/>
              </w:rPr>
              <w:t>v</w:t>
            </w:r>
            <w:r>
              <w:rPr>
                <w:sz w:val="24"/>
                <w:szCs w:val="24"/>
              </w:rPr>
              <w:t>e</w:t>
            </w:r>
            <w:r w:rsidRPr="005C78BC">
              <w:rPr>
                <w:sz w:val="24"/>
                <w:szCs w:val="24"/>
              </w:rPr>
              <w:t xml:space="preserve"> </w:t>
            </w:r>
            <w:r>
              <w:rPr>
                <w:sz w:val="24"/>
                <w:szCs w:val="24"/>
              </w:rPr>
              <w:t>b</w:t>
            </w:r>
            <w:r w:rsidRPr="005C78BC">
              <w:rPr>
                <w:sz w:val="24"/>
                <w:szCs w:val="24"/>
              </w:rPr>
              <w:t>ee</w:t>
            </w:r>
            <w:r>
              <w:rPr>
                <w:sz w:val="24"/>
                <w:szCs w:val="24"/>
              </w:rPr>
              <w:t>n p</w:t>
            </w:r>
            <w:r w:rsidRPr="005C78BC">
              <w:rPr>
                <w:sz w:val="24"/>
                <w:szCs w:val="24"/>
              </w:rPr>
              <w:t>a</w:t>
            </w:r>
            <w:r>
              <w:rPr>
                <w:sz w:val="24"/>
                <w:szCs w:val="24"/>
              </w:rPr>
              <w:t>id.</w:t>
            </w:r>
          </w:p>
        </w:tc>
      </w:tr>
      <w:tr w:rsidR="0090140F" w:rsidTr="00772811">
        <w:trPr>
          <w:trHeight w:val="418"/>
        </w:trPr>
        <w:tc>
          <w:tcPr>
            <w:tcW w:w="2267" w:type="dxa"/>
          </w:tcPr>
          <w:p w:rsidR="0090140F" w:rsidRDefault="0090140F" w:rsidP="0090140F">
            <w:pPr>
              <w:ind w:left="89" w:right="-108" w:hanging="90"/>
              <w:rPr>
                <w:sz w:val="24"/>
                <w:szCs w:val="24"/>
              </w:rPr>
            </w:pPr>
            <w:r>
              <w:rPr>
                <w:b/>
                <w:sz w:val="24"/>
                <w:szCs w:val="24"/>
              </w:rPr>
              <w:t>3.5</w:t>
            </w:r>
            <w:r w:rsidR="003E1C0C">
              <w:rPr>
                <w:b/>
                <w:sz w:val="24"/>
                <w:szCs w:val="24"/>
              </w:rPr>
              <w:t xml:space="preserve"> </w:t>
            </w:r>
            <w:r>
              <w:rPr>
                <w:b/>
                <w:sz w:val="24"/>
                <w:szCs w:val="24"/>
              </w:rPr>
              <w:t>Cons</w:t>
            </w:r>
            <w:r>
              <w:rPr>
                <w:b/>
                <w:spacing w:val="1"/>
                <w:sz w:val="24"/>
                <w:szCs w:val="24"/>
              </w:rPr>
              <w:t>u</w:t>
            </w:r>
            <w:r>
              <w:rPr>
                <w:b/>
                <w:sz w:val="24"/>
                <w:szCs w:val="24"/>
              </w:rPr>
              <w:t>ltant</w:t>
            </w:r>
            <w:r>
              <w:rPr>
                <w:b/>
                <w:spacing w:val="-1"/>
                <w:sz w:val="24"/>
                <w:szCs w:val="24"/>
              </w:rPr>
              <w:t>’</w:t>
            </w:r>
            <w:r w:rsidR="003E1C0C">
              <w:rPr>
                <w:b/>
                <w:spacing w:val="-1"/>
                <w:sz w:val="24"/>
                <w:szCs w:val="24"/>
              </w:rPr>
              <w:t>s</w:t>
            </w:r>
            <w:r>
              <w:rPr>
                <w:b/>
                <w:sz w:val="24"/>
                <w:szCs w:val="24"/>
              </w:rPr>
              <w:t xml:space="preserve"> A</w:t>
            </w:r>
            <w:r>
              <w:rPr>
                <w:b/>
                <w:spacing w:val="-1"/>
                <w:sz w:val="24"/>
                <w:szCs w:val="24"/>
              </w:rPr>
              <w:t>c</w:t>
            </w:r>
            <w:r>
              <w:rPr>
                <w:b/>
                <w:sz w:val="24"/>
                <w:szCs w:val="24"/>
              </w:rPr>
              <w:t>tions R</w:t>
            </w:r>
            <w:r>
              <w:rPr>
                <w:b/>
                <w:spacing w:val="-1"/>
                <w:sz w:val="24"/>
                <w:szCs w:val="24"/>
              </w:rPr>
              <w:t>e</w:t>
            </w:r>
            <w:r>
              <w:rPr>
                <w:b/>
                <w:spacing w:val="1"/>
                <w:sz w:val="24"/>
                <w:szCs w:val="24"/>
              </w:rPr>
              <w:t>qu</w:t>
            </w:r>
            <w:r>
              <w:rPr>
                <w:b/>
                <w:sz w:val="24"/>
                <w:szCs w:val="24"/>
              </w:rPr>
              <w:t>iri</w:t>
            </w:r>
            <w:r>
              <w:rPr>
                <w:b/>
                <w:spacing w:val="1"/>
                <w:sz w:val="24"/>
                <w:szCs w:val="24"/>
              </w:rPr>
              <w:t>n</w:t>
            </w:r>
            <w:r>
              <w:rPr>
                <w:b/>
                <w:sz w:val="24"/>
                <w:szCs w:val="24"/>
              </w:rPr>
              <w:t xml:space="preserve">g </w:t>
            </w:r>
            <w:r>
              <w:rPr>
                <w:b/>
                <w:spacing w:val="-3"/>
                <w:sz w:val="24"/>
                <w:szCs w:val="24"/>
              </w:rPr>
              <w:t>P</w:t>
            </w:r>
            <w:r>
              <w:rPr>
                <w:b/>
                <w:spacing w:val="2"/>
                <w:sz w:val="24"/>
                <w:szCs w:val="24"/>
              </w:rPr>
              <w:t>A</w:t>
            </w:r>
            <w:r>
              <w:rPr>
                <w:b/>
                <w:sz w:val="24"/>
                <w:szCs w:val="24"/>
              </w:rPr>
              <w:t>’s</w:t>
            </w:r>
            <w:r>
              <w:rPr>
                <w:b/>
                <w:spacing w:val="2"/>
                <w:sz w:val="24"/>
                <w:szCs w:val="24"/>
              </w:rPr>
              <w:t xml:space="preserve"> </w:t>
            </w:r>
            <w:r>
              <w:rPr>
                <w:b/>
                <w:spacing w:val="-2"/>
                <w:sz w:val="24"/>
                <w:szCs w:val="24"/>
              </w:rPr>
              <w:t>P</w:t>
            </w:r>
            <w:r>
              <w:rPr>
                <w:b/>
                <w:spacing w:val="-1"/>
                <w:sz w:val="24"/>
                <w:szCs w:val="24"/>
              </w:rPr>
              <w:t>r</w:t>
            </w:r>
            <w:r>
              <w:rPr>
                <w:b/>
                <w:sz w:val="24"/>
                <w:szCs w:val="24"/>
              </w:rPr>
              <w:t>ior Ap</w:t>
            </w:r>
            <w:r>
              <w:rPr>
                <w:b/>
                <w:spacing w:val="1"/>
                <w:sz w:val="24"/>
                <w:szCs w:val="24"/>
              </w:rPr>
              <w:t>p</w:t>
            </w:r>
            <w:r>
              <w:rPr>
                <w:b/>
                <w:spacing w:val="-1"/>
                <w:sz w:val="24"/>
                <w:szCs w:val="24"/>
              </w:rPr>
              <w:t>r</w:t>
            </w:r>
            <w:r>
              <w:rPr>
                <w:b/>
                <w:sz w:val="24"/>
                <w:szCs w:val="24"/>
              </w:rPr>
              <w:t>oval</w:t>
            </w:r>
          </w:p>
          <w:p w:rsidR="0090140F" w:rsidRDefault="0090140F" w:rsidP="0090140F">
            <w:pPr>
              <w:tabs>
                <w:tab w:val="left" w:pos="680"/>
              </w:tabs>
              <w:spacing w:before="34"/>
              <w:ind w:left="0" w:right="57"/>
              <w:rPr>
                <w:b/>
                <w:sz w:val="24"/>
                <w:szCs w:val="24"/>
              </w:rPr>
            </w:pPr>
          </w:p>
        </w:tc>
        <w:tc>
          <w:tcPr>
            <w:tcW w:w="7020" w:type="dxa"/>
          </w:tcPr>
          <w:p w:rsidR="0090140F" w:rsidRDefault="0090140F" w:rsidP="0090140F">
            <w:pPr>
              <w:ind w:left="0" w:right="139"/>
              <w:jc w:val="both"/>
              <w:rPr>
                <w:sz w:val="24"/>
                <w:szCs w:val="24"/>
              </w:rPr>
            </w:pPr>
            <w:r>
              <w:rPr>
                <w:sz w:val="24"/>
                <w:szCs w:val="24"/>
              </w:rPr>
              <w:t>The</w:t>
            </w:r>
            <w:r>
              <w:rPr>
                <w:spacing w:val="39"/>
                <w:sz w:val="24"/>
                <w:szCs w:val="24"/>
              </w:rPr>
              <w:t xml:space="preserve"> </w:t>
            </w:r>
            <w:r>
              <w:rPr>
                <w:sz w:val="24"/>
                <w:szCs w:val="24"/>
              </w:rPr>
              <w:t>Consultant</w:t>
            </w:r>
            <w:r>
              <w:rPr>
                <w:spacing w:val="41"/>
                <w:sz w:val="24"/>
                <w:szCs w:val="24"/>
              </w:rPr>
              <w:t xml:space="preserve"> </w:t>
            </w:r>
            <w:r>
              <w:rPr>
                <w:sz w:val="24"/>
                <w:szCs w:val="24"/>
              </w:rPr>
              <w:t>shall</w:t>
            </w:r>
            <w:r>
              <w:rPr>
                <w:spacing w:val="41"/>
                <w:sz w:val="24"/>
                <w:szCs w:val="24"/>
              </w:rPr>
              <w:t xml:space="preserve"> </w:t>
            </w:r>
            <w:r>
              <w:rPr>
                <w:sz w:val="24"/>
                <w:szCs w:val="24"/>
              </w:rPr>
              <w:t>o</w:t>
            </w:r>
            <w:r>
              <w:rPr>
                <w:spacing w:val="2"/>
                <w:sz w:val="24"/>
                <w:szCs w:val="24"/>
              </w:rPr>
              <w:t>b</w:t>
            </w:r>
            <w:r>
              <w:rPr>
                <w:sz w:val="24"/>
                <w:szCs w:val="24"/>
              </w:rPr>
              <w:t>tain</w:t>
            </w:r>
            <w:r>
              <w:rPr>
                <w:spacing w:val="41"/>
                <w:sz w:val="24"/>
                <w:szCs w:val="24"/>
              </w:rPr>
              <w:t xml:space="preserve"> </w:t>
            </w:r>
            <w:r>
              <w:rPr>
                <w:sz w:val="24"/>
                <w:szCs w:val="24"/>
              </w:rPr>
              <w:t>the</w:t>
            </w:r>
            <w:r>
              <w:rPr>
                <w:spacing w:val="40"/>
                <w:sz w:val="24"/>
                <w:szCs w:val="24"/>
              </w:rPr>
              <w:t xml:space="preserve"> </w:t>
            </w:r>
            <w:r>
              <w:rPr>
                <w:spacing w:val="1"/>
                <w:sz w:val="24"/>
                <w:szCs w:val="24"/>
              </w:rPr>
              <w:t>P</w:t>
            </w:r>
            <w:r>
              <w:rPr>
                <w:sz w:val="24"/>
                <w:szCs w:val="24"/>
              </w:rPr>
              <w:t>A</w:t>
            </w:r>
            <w:r>
              <w:rPr>
                <w:spacing w:val="-1"/>
                <w:sz w:val="24"/>
                <w:szCs w:val="24"/>
              </w:rPr>
              <w:t>’</w:t>
            </w:r>
            <w:r>
              <w:rPr>
                <w:sz w:val="24"/>
                <w:szCs w:val="24"/>
              </w:rPr>
              <w:t>s</w:t>
            </w:r>
            <w:r>
              <w:rPr>
                <w:spacing w:val="41"/>
                <w:sz w:val="24"/>
                <w:szCs w:val="24"/>
              </w:rPr>
              <w:t xml:space="preserve"> </w:t>
            </w:r>
            <w:r>
              <w:rPr>
                <w:sz w:val="24"/>
                <w:szCs w:val="24"/>
              </w:rPr>
              <w:t>p</w:t>
            </w:r>
            <w:r>
              <w:rPr>
                <w:spacing w:val="-1"/>
                <w:sz w:val="24"/>
                <w:szCs w:val="24"/>
              </w:rPr>
              <w:t>r</w:t>
            </w:r>
            <w:r>
              <w:rPr>
                <w:sz w:val="24"/>
                <w:szCs w:val="24"/>
              </w:rPr>
              <w:t>ior</w:t>
            </w:r>
            <w:r>
              <w:rPr>
                <w:spacing w:val="42"/>
                <w:sz w:val="24"/>
                <w:szCs w:val="24"/>
              </w:rPr>
              <w:t xml:space="preserve"> </w:t>
            </w:r>
            <w:r>
              <w:rPr>
                <w:spacing w:val="-1"/>
                <w:sz w:val="24"/>
                <w:szCs w:val="24"/>
              </w:rPr>
              <w:t>a</w:t>
            </w:r>
            <w:r>
              <w:rPr>
                <w:sz w:val="24"/>
                <w:szCs w:val="24"/>
              </w:rPr>
              <w:t>pp</w:t>
            </w:r>
            <w:r>
              <w:rPr>
                <w:spacing w:val="1"/>
                <w:sz w:val="24"/>
                <w:szCs w:val="24"/>
              </w:rPr>
              <w:t>r</w:t>
            </w:r>
            <w:r>
              <w:rPr>
                <w:sz w:val="24"/>
                <w:szCs w:val="24"/>
              </w:rPr>
              <w:t>ov</w:t>
            </w:r>
            <w:r>
              <w:rPr>
                <w:spacing w:val="-1"/>
                <w:sz w:val="24"/>
                <w:szCs w:val="24"/>
              </w:rPr>
              <w:t>a</w:t>
            </w:r>
            <w:r>
              <w:rPr>
                <w:sz w:val="24"/>
                <w:szCs w:val="24"/>
              </w:rPr>
              <w:t>l</w:t>
            </w:r>
            <w:r>
              <w:rPr>
                <w:spacing w:val="41"/>
                <w:sz w:val="24"/>
                <w:szCs w:val="24"/>
              </w:rPr>
              <w:t xml:space="preserve"> </w:t>
            </w:r>
            <w:r>
              <w:rPr>
                <w:sz w:val="24"/>
                <w:szCs w:val="24"/>
              </w:rPr>
              <w:t>in</w:t>
            </w:r>
            <w:r>
              <w:rPr>
                <w:spacing w:val="41"/>
                <w:sz w:val="24"/>
                <w:szCs w:val="24"/>
              </w:rPr>
              <w:t xml:space="preserve"> </w:t>
            </w:r>
            <w:r>
              <w:rPr>
                <w:sz w:val="24"/>
                <w:szCs w:val="24"/>
              </w:rPr>
              <w:t>w</w:t>
            </w:r>
            <w:r>
              <w:rPr>
                <w:spacing w:val="-1"/>
                <w:sz w:val="24"/>
                <w:szCs w:val="24"/>
              </w:rPr>
              <w:t>r</w:t>
            </w:r>
            <w:r>
              <w:rPr>
                <w:sz w:val="24"/>
                <w:szCs w:val="24"/>
              </w:rPr>
              <w:t>i</w:t>
            </w:r>
            <w:r>
              <w:rPr>
                <w:spacing w:val="1"/>
                <w:sz w:val="24"/>
                <w:szCs w:val="24"/>
              </w:rPr>
              <w:t>t</w:t>
            </w:r>
            <w:r>
              <w:rPr>
                <w:sz w:val="24"/>
                <w:szCs w:val="24"/>
              </w:rPr>
              <w:t>ing</w:t>
            </w:r>
            <w:r>
              <w:rPr>
                <w:spacing w:val="41"/>
                <w:sz w:val="24"/>
                <w:szCs w:val="24"/>
              </w:rPr>
              <w:t xml:space="preserve"> </w:t>
            </w:r>
            <w:r>
              <w:rPr>
                <w:sz w:val="24"/>
                <w:szCs w:val="24"/>
              </w:rPr>
              <w:t>b</w:t>
            </w:r>
            <w:r>
              <w:rPr>
                <w:spacing w:val="-1"/>
                <w:sz w:val="24"/>
                <w:szCs w:val="24"/>
              </w:rPr>
              <w:t>e</w:t>
            </w:r>
            <w:r>
              <w:rPr>
                <w:sz w:val="24"/>
                <w:szCs w:val="24"/>
              </w:rPr>
              <w:t>f</w:t>
            </w:r>
            <w:r>
              <w:rPr>
                <w:spacing w:val="1"/>
                <w:sz w:val="24"/>
                <w:szCs w:val="24"/>
              </w:rPr>
              <w:t>o</w:t>
            </w:r>
            <w:r>
              <w:rPr>
                <w:sz w:val="24"/>
                <w:szCs w:val="24"/>
              </w:rPr>
              <w:t>re taking</w:t>
            </w:r>
            <w:r>
              <w:rPr>
                <w:spacing w:val="-2"/>
                <w:sz w:val="24"/>
                <w:szCs w:val="24"/>
              </w:rPr>
              <w:t xml:space="preserve">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o</w:t>
            </w:r>
            <w:r>
              <w:rPr>
                <w:sz w:val="24"/>
                <w:szCs w:val="24"/>
              </w:rPr>
              <w:t>f the</w:t>
            </w:r>
            <w:r>
              <w:rPr>
                <w:spacing w:val="-1"/>
                <w:sz w:val="24"/>
                <w:szCs w:val="24"/>
              </w:rPr>
              <w:t xml:space="preserve"> f</w:t>
            </w:r>
            <w:r>
              <w:rPr>
                <w:sz w:val="24"/>
                <w:szCs w:val="24"/>
              </w:rPr>
              <w:t>ol</w:t>
            </w:r>
            <w:r>
              <w:rPr>
                <w:spacing w:val="1"/>
                <w:sz w:val="24"/>
                <w:szCs w:val="24"/>
              </w:rPr>
              <w:t>l</w:t>
            </w:r>
            <w:r>
              <w:rPr>
                <w:sz w:val="24"/>
                <w:szCs w:val="24"/>
              </w:rPr>
              <w:t>ow</w:t>
            </w:r>
            <w:r>
              <w:rPr>
                <w:spacing w:val="2"/>
                <w:sz w:val="24"/>
                <w:szCs w:val="24"/>
              </w:rPr>
              <w:t>i</w:t>
            </w:r>
            <w:r>
              <w:rPr>
                <w:sz w:val="24"/>
                <w:szCs w:val="24"/>
              </w:rPr>
              <w:t>ng</w:t>
            </w:r>
            <w:r>
              <w:rPr>
                <w:spacing w:val="-2"/>
                <w:sz w:val="24"/>
                <w:szCs w:val="24"/>
              </w:rPr>
              <w:t xml:space="preserve"> </w:t>
            </w:r>
            <w:r>
              <w:rPr>
                <w:spacing w:val="1"/>
                <w:sz w:val="24"/>
                <w:szCs w:val="24"/>
              </w:rPr>
              <w:t>a</w:t>
            </w:r>
            <w:r>
              <w:rPr>
                <w:spacing w:val="-1"/>
                <w:sz w:val="24"/>
                <w:szCs w:val="24"/>
              </w:rPr>
              <w:t>c</w:t>
            </w:r>
            <w:r>
              <w:rPr>
                <w:sz w:val="24"/>
                <w:szCs w:val="24"/>
              </w:rPr>
              <w:t>t</w:t>
            </w:r>
            <w:r>
              <w:rPr>
                <w:spacing w:val="1"/>
                <w:sz w:val="24"/>
                <w:szCs w:val="24"/>
              </w:rPr>
              <w:t>i</w:t>
            </w:r>
            <w:r>
              <w:rPr>
                <w:sz w:val="24"/>
                <w:szCs w:val="24"/>
              </w:rPr>
              <w:t>ons:</w:t>
            </w:r>
          </w:p>
          <w:p w:rsidR="0090140F" w:rsidRDefault="0090140F" w:rsidP="005C08C5">
            <w:pPr>
              <w:pStyle w:val="ListParagraph"/>
              <w:numPr>
                <w:ilvl w:val="0"/>
                <w:numId w:val="23"/>
              </w:numPr>
              <w:ind w:right="140"/>
              <w:jc w:val="both"/>
              <w:rPr>
                <w:sz w:val="24"/>
                <w:szCs w:val="24"/>
              </w:rPr>
            </w:pPr>
            <w:r w:rsidRPr="0090140F">
              <w:rPr>
                <w:spacing w:val="-1"/>
                <w:sz w:val="24"/>
                <w:szCs w:val="24"/>
              </w:rPr>
              <w:t>e</w:t>
            </w:r>
            <w:r w:rsidRPr="0090140F">
              <w:rPr>
                <w:sz w:val="24"/>
                <w:szCs w:val="24"/>
              </w:rPr>
              <w:t>nte</w:t>
            </w:r>
            <w:r w:rsidRPr="0090140F">
              <w:rPr>
                <w:spacing w:val="-1"/>
                <w:sz w:val="24"/>
                <w:szCs w:val="24"/>
              </w:rPr>
              <w:t>r</w:t>
            </w:r>
            <w:r w:rsidRPr="0090140F">
              <w:rPr>
                <w:sz w:val="24"/>
                <w:szCs w:val="24"/>
              </w:rPr>
              <w:t>i</w:t>
            </w:r>
            <w:r w:rsidRPr="0090140F">
              <w:rPr>
                <w:spacing w:val="3"/>
                <w:sz w:val="24"/>
                <w:szCs w:val="24"/>
              </w:rPr>
              <w:t>n</w:t>
            </w:r>
            <w:r w:rsidRPr="0090140F">
              <w:rPr>
                <w:sz w:val="24"/>
                <w:szCs w:val="24"/>
              </w:rPr>
              <w:t>g</w:t>
            </w:r>
            <w:r w:rsidRPr="0090140F">
              <w:rPr>
                <w:spacing w:val="33"/>
                <w:sz w:val="24"/>
                <w:szCs w:val="24"/>
              </w:rPr>
              <w:t xml:space="preserve"> </w:t>
            </w:r>
            <w:r w:rsidRPr="0090140F">
              <w:rPr>
                <w:sz w:val="24"/>
                <w:szCs w:val="24"/>
              </w:rPr>
              <w:t>in</w:t>
            </w:r>
            <w:r w:rsidRPr="0090140F">
              <w:rPr>
                <w:spacing w:val="1"/>
                <w:sz w:val="24"/>
                <w:szCs w:val="24"/>
              </w:rPr>
              <w:t>t</w:t>
            </w:r>
            <w:r w:rsidRPr="0090140F">
              <w:rPr>
                <w:sz w:val="24"/>
                <w:szCs w:val="24"/>
              </w:rPr>
              <w:t>o</w:t>
            </w:r>
            <w:r w:rsidRPr="0090140F">
              <w:rPr>
                <w:spacing w:val="36"/>
                <w:sz w:val="24"/>
                <w:szCs w:val="24"/>
              </w:rPr>
              <w:t xml:space="preserve"> </w:t>
            </w:r>
            <w:r w:rsidRPr="0090140F">
              <w:rPr>
                <w:sz w:val="24"/>
                <w:szCs w:val="24"/>
              </w:rPr>
              <w:t>a</w:t>
            </w:r>
            <w:r w:rsidRPr="0090140F">
              <w:rPr>
                <w:spacing w:val="35"/>
                <w:sz w:val="24"/>
                <w:szCs w:val="24"/>
              </w:rPr>
              <w:t xml:space="preserve"> </w:t>
            </w:r>
            <w:r w:rsidRPr="0090140F">
              <w:rPr>
                <w:sz w:val="24"/>
                <w:szCs w:val="24"/>
              </w:rPr>
              <w:t>subc</w:t>
            </w:r>
            <w:r w:rsidRPr="0090140F">
              <w:rPr>
                <w:spacing w:val="-1"/>
                <w:sz w:val="24"/>
                <w:szCs w:val="24"/>
              </w:rPr>
              <w:t>o</w:t>
            </w:r>
            <w:r w:rsidRPr="0090140F">
              <w:rPr>
                <w:sz w:val="24"/>
                <w:szCs w:val="24"/>
              </w:rPr>
              <w:t>nt</w:t>
            </w:r>
            <w:r w:rsidRPr="0090140F">
              <w:rPr>
                <w:spacing w:val="2"/>
                <w:sz w:val="24"/>
                <w:szCs w:val="24"/>
              </w:rPr>
              <w:t>r</w:t>
            </w:r>
            <w:r w:rsidRPr="0090140F">
              <w:rPr>
                <w:spacing w:val="-1"/>
                <w:sz w:val="24"/>
                <w:szCs w:val="24"/>
              </w:rPr>
              <w:t>ac</w:t>
            </w:r>
            <w:r w:rsidRPr="0090140F">
              <w:rPr>
                <w:sz w:val="24"/>
                <w:szCs w:val="24"/>
              </w:rPr>
              <w:t>t</w:t>
            </w:r>
            <w:r w:rsidRPr="0090140F">
              <w:rPr>
                <w:spacing w:val="36"/>
                <w:sz w:val="24"/>
                <w:szCs w:val="24"/>
              </w:rPr>
              <w:t xml:space="preserve"> </w:t>
            </w:r>
            <w:r w:rsidRPr="0090140F">
              <w:rPr>
                <w:sz w:val="24"/>
                <w:szCs w:val="24"/>
              </w:rPr>
              <w:t>for</w:t>
            </w:r>
            <w:r w:rsidRPr="0090140F">
              <w:rPr>
                <w:spacing w:val="34"/>
                <w:sz w:val="24"/>
                <w:szCs w:val="24"/>
              </w:rPr>
              <w:t xml:space="preserve"> </w:t>
            </w:r>
            <w:r w:rsidRPr="0090140F">
              <w:rPr>
                <w:sz w:val="24"/>
                <w:szCs w:val="24"/>
              </w:rPr>
              <w:t>the</w:t>
            </w:r>
            <w:r w:rsidRPr="0090140F">
              <w:rPr>
                <w:spacing w:val="35"/>
                <w:sz w:val="24"/>
                <w:szCs w:val="24"/>
              </w:rPr>
              <w:t xml:space="preserve"> </w:t>
            </w:r>
            <w:r w:rsidRPr="0090140F">
              <w:rPr>
                <w:sz w:val="24"/>
                <w:szCs w:val="24"/>
              </w:rPr>
              <w:t>p</w:t>
            </w:r>
            <w:r w:rsidRPr="0090140F">
              <w:rPr>
                <w:spacing w:val="1"/>
                <w:sz w:val="24"/>
                <w:szCs w:val="24"/>
              </w:rPr>
              <w:t>e</w:t>
            </w:r>
            <w:r w:rsidRPr="0090140F">
              <w:rPr>
                <w:sz w:val="24"/>
                <w:szCs w:val="24"/>
              </w:rPr>
              <w:t>r</w:t>
            </w:r>
            <w:r w:rsidRPr="0090140F">
              <w:rPr>
                <w:spacing w:val="-1"/>
                <w:sz w:val="24"/>
                <w:szCs w:val="24"/>
              </w:rPr>
              <w:t>f</w:t>
            </w:r>
            <w:r w:rsidRPr="0090140F">
              <w:rPr>
                <w:sz w:val="24"/>
                <w:szCs w:val="24"/>
              </w:rPr>
              <w:t>o</w:t>
            </w:r>
            <w:r w:rsidRPr="0090140F">
              <w:rPr>
                <w:spacing w:val="-1"/>
                <w:sz w:val="24"/>
                <w:szCs w:val="24"/>
              </w:rPr>
              <w:t>r</w:t>
            </w:r>
            <w:r w:rsidRPr="0090140F">
              <w:rPr>
                <w:spacing w:val="3"/>
                <w:sz w:val="24"/>
                <w:szCs w:val="24"/>
              </w:rPr>
              <w:t>m</w:t>
            </w:r>
            <w:r w:rsidRPr="0090140F">
              <w:rPr>
                <w:spacing w:val="-1"/>
                <w:sz w:val="24"/>
                <w:szCs w:val="24"/>
              </w:rPr>
              <w:t>a</w:t>
            </w:r>
            <w:r w:rsidRPr="0090140F">
              <w:rPr>
                <w:sz w:val="24"/>
                <w:szCs w:val="24"/>
              </w:rPr>
              <w:t>n</w:t>
            </w:r>
            <w:r w:rsidRPr="0090140F">
              <w:rPr>
                <w:spacing w:val="-1"/>
                <w:sz w:val="24"/>
                <w:szCs w:val="24"/>
              </w:rPr>
              <w:t>c</w:t>
            </w:r>
            <w:r w:rsidRPr="0090140F">
              <w:rPr>
                <w:sz w:val="24"/>
                <w:szCs w:val="24"/>
              </w:rPr>
              <w:t>e</w:t>
            </w:r>
            <w:r w:rsidRPr="0090140F">
              <w:rPr>
                <w:spacing w:val="37"/>
                <w:sz w:val="24"/>
                <w:szCs w:val="24"/>
              </w:rPr>
              <w:t xml:space="preserve"> </w:t>
            </w:r>
            <w:r w:rsidRPr="0090140F">
              <w:rPr>
                <w:sz w:val="24"/>
                <w:szCs w:val="24"/>
              </w:rPr>
              <w:t>of</w:t>
            </w:r>
            <w:r w:rsidRPr="0090140F">
              <w:rPr>
                <w:spacing w:val="35"/>
                <w:sz w:val="24"/>
                <w:szCs w:val="24"/>
              </w:rPr>
              <w:t xml:space="preserve"> </w:t>
            </w:r>
            <w:r w:rsidRPr="0090140F">
              <w:rPr>
                <w:spacing w:val="-1"/>
                <w:sz w:val="24"/>
                <w:szCs w:val="24"/>
              </w:rPr>
              <w:t>a</w:t>
            </w:r>
            <w:r w:rsidRPr="0090140F">
              <w:rPr>
                <w:spacing w:val="5"/>
                <w:sz w:val="24"/>
                <w:szCs w:val="24"/>
              </w:rPr>
              <w:t>n</w:t>
            </w:r>
            <w:r w:rsidRPr="0090140F">
              <w:rPr>
                <w:sz w:val="24"/>
                <w:szCs w:val="24"/>
              </w:rPr>
              <w:t>y</w:t>
            </w:r>
            <w:r w:rsidRPr="0090140F">
              <w:rPr>
                <w:spacing w:val="31"/>
                <w:sz w:val="24"/>
                <w:szCs w:val="24"/>
              </w:rPr>
              <w:t xml:space="preserve"> </w:t>
            </w:r>
            <w:r w:rsidRPr="0090140F">
              <w:rPr>
                <w:sz w:val="24"/>
                <w:szCs w:val="24"/>
              </w:rPr>
              <w:t>p</w:t>
            </w:r>
            <w:r w:rsidRPr="0090140F">
              <w:rPr>
                <w:spacing w:val="-1"/>
                <w:sz w:val="24"/>
                <w:szCs w:val="24"/>
              </w:rPr>
              <w:t>a</w:t>
            </w:r>
            <w:r w:rsidRPr="0090140F">
              <w:rPr>
                <w:sz w:val="24"/>
                <w:szCs w:val="24"/>
              </w:rPr>
              <w:t>rt</w:t>
            </w:r>
            <w:r w:rsidRPr="0090140F">
              <w:rPr>
                <w:spacing w:val="36"/>
                <w:sz w:val="24"/>
                <w:szCs w:val="24"/>
              </w:rPr>
              <w:t xml:space="preserve"> </w:t>
            </w:r>
            <w:r w:rsidRPr="0090140F">
              <w:rPr>
                <w:sz w:val="24"/>
                <w:szCs w:val="24"/>
              </w:rPr>
              <w:t>of</w:t>
            </w:r>
            <w:r w:rsidRPr="0090140F">
              <w:rPr>
                <w:spacing w:val="35"/>
                <w:sz w:val="24"/>
                <w:szCs w:val="24"/>
              </w:rPr>
              <w:t xml:space="preserve"> </w:t>
            </w:r>
            <w:r w:rsidRPr="0090140F">
              <w:rPr>
                <w:sz w:val="24"/>
                <w:szCs w:val="24"/>
              </w:rPr>
              <w:t>the</w:t>
            </w:r>
            <w:r>
              <w:rPr>
                <w:sz w:val="24"/>
                <w:szCs w:val="24"/>
              </w:rPr>
              <w:t xml:space="preserve"> </w:t>
            </w:r>
            <w:r w:rsidRPr="0090140F">
              <w:rPr>
                <w:spacing w:val="1"/>
                <w:sz w:val="24"/>
                <w:szCs w:val="24"/>
              </w:rPr>
              <w:t>S</w:t>
            </w:r>
            <w:r w:rsidRPr="0090140F">
              <w:rPr>
                <w:spacing w:val="-1"/>
                <w:sz w:val="24"/>
                <w:szCs w:val="24"/>
              </w:rPr>
              <w:t>e</w:t>
            </w:r>
            <w:r w:rsidRPr="0090140F">
              <w:rPr>
                <w:sz w:val="24"/>
                <w:szCs w:val="24"/>
              </w:rPr>
              <w:t>rvi</w:t>
            </w:r>
            <w:r w:rsidRPr="0090140F">
              <w:rPr>
                <w:spacing w:val="-1"/>
                <w:sz w:val="24"/>
                <w:szCs w:val="24"/>
              </w:rPr>
              <w:t>ce</w:t>
            </w:r>
            <w:r w:rsidRPr="0090140F">
              <w:rPr>
                <w:sz w:val="24"/>
                <w:szCs w:val="24"/>
              </w:rPr>
              <w:t>s,</w:t>
            </w:r>
          </w:p>
          <w:p w:rsidR="0090140F" w:rsidRPr="0090140F" w:rsidRDefault="0090140F" w:rsidP="005C08C5">
            <w:pPr>
              <w:pStyle w:val="ListParagraph"/>
              <w:numPr>
                <w:ilvl w:val="0"/>
                <w:numId w:val="23"/>
              </w:numPr>
              <w:ind w:right="140"/>
              <w:jc w:val="both"/>
              <w:rPr>
                <w:sz w:val="24"/>
                <w:szCs w:val="24"/>
              </w:rPr>
            </w:pPr>
            <w:r w:rsidRPr="0090140F">
              <w:rPr>
                <w:spacing w:val="-1"/>
                <w:sz w:val="24"/>
                <w:szCs w:val="24"/>
              </w:rPr>
              <w:t>a</w:t>
            </w:r>
            <w:r w:rsidRPr="0090140F">
              <w:rPr>
                <w:sz w:val="24"/>
                <w:szCs w:val="24"/>
              </w:rPr>
              <w:t>ppoin</w:t>
            </w:r>
            <w:r w:rsidRPr="0090140F">
              <w:rPr>
                <w:spacing w:val="1"/>
                <w:sz w:val="24"/>
                <w:szCs w:val="24"/>
              </w:rPr>
              <w:t>t</w:t>
            </w:r>
            <w:r w:rsidRPr="0090140F">
              <w:rPr>
                <w:sz w:val="24"/>
                <w:szCs w:val="24"/>
              </w:rPr>
              <w:t>ing</w:t>
            </w:r>
            <w:r w:rsidRPr="0090140F">
              <w:rPr>
                <w:spacing w:val="43"/>
                <w:sz w:val="24"/>
                <w:szCs w:val="24"/>
              </w:rPr>
              <w:t xml:space="preserve"> </w:t>
            </w:r>
            <w:r w:rsidRPr="0090140F">
              <w:rPr>
                <w:sz w:val="24"/>
                <w:szCs w:val="24"/>
              </w:rPr>
              <w:t>such</w:t>
            </w:r>
            <w:r w:rsidRPr="0090140F">
              <w:rPr>
                <w:spacing w:val="47"/>
                <w:sz w:val="24"/>
                <w:szCs w:val="24"/>
              </w:rPr>
              <w:t xml:space="preserve"> </w:t>
            </w:r>
            <w:r w:rsidRPr="0090140F">
              <w:rPr>
                <w:sz w:val="24"/>
                <w:szCs w:val="24"/>
              </w:rPr>
              <w:t>memb</w:t>
            </w:r>
            <w:r w:rsidRPr="0090140F">
              <w:rPr>
                <w:spacing w:val="1"/>
                <w:sz w:val="24"/>
                <w:szCs w:val="24"/>
              </w:rPr>
              <w:t>e</w:t>
            </w:r>
            <w:r w:rsidRPr="0090140F">
              <w:rPr>
                <w:sz w:val="24"/>
                <w:szCs w:val="24"/>
              </w:rPr>
              <w:t>rs</w:t>
            </w:r>
            <w:r w:rsidRPr="0090140F">
              <w:rPr>
                <w:spacing w:val="45"/>
                <w:sz w:val="24"/>
                <w:szCs w:val="24"/>
              </w:rPr>
              <w:t xml:space="preserve"> </w:t>
            </w:r>
            <w:r w:rsidRPr="0090140F">
              <w:rPr>
                <w:sz w:val="24"/>
                <w:szCs w:val="24"/>
              </w:rPr>
              <w:t>of</w:t>
            </w:r>
            <w:r w:rsidRPr="0090140F">
              <w:rPr>
                <w:spacing w:val="45"/>
                <w:sz w:val="24"/>
                <w:szCs w:val="24"/>
              </w:rPr>
              <w:t xml:space="preserve"> </w:t>
            </w:r>
            <w:r w:rsidRPr="0090140F">
              <w:rPr>
                <w:sz w:val="24"/>
                <w:szCs w:val="24"/>
              </w:rPr>
              <w:t>the</w:t>
            </w:r>
            <w:r w:rsidRPr="0090140F">
              <w:rPr>
                <w:spacing w:val="47"/>
                <w:sz w:val="24"/>
                <w:szCs w:val="24"/>
              </w:rPr>
              <w:t xml:space="preserve"> </w:t>
            </w:r>
            <w:r w:rsidRPr="0090140F">
              <w:rPr>
                <w:spacing w:val="1"/>
                <w:sz w:val="24"/>
                <w:szCs w:val="24"/>
              </w:rPr>
              <w:t>P</w:t>
            </w:r>
            <w:r w:rsidRPr="0090140F">
              <w:rPr>
                <w:spacing w:val="-1"/>
                <w:sz w:val="24"/>
                <w:szCs w:val="24"/>
              </w:rPr>
              <w:t>e</w:t>
            </w:r>
            <w:r w:rsidRPr="0090140F">
              <w:rPr>
                <w:sz w:val="24"/>
                <w:szCs w:val="24"/>
              </w:rPr>
              <w:t>rsonn</w:t>
            </w:r>
            <w:r w:rsidRPr="0090140F">
              <w:rPr>
                <w:spacing w:val="-1"/>
                <w:sz w:val="24"/>
                <w:szCs w:val="24"/>
              </w:rPr>
              <w:t>e</w:t>
            </w:r>
            <w:r w:rsidRPr="0090140F">
              <w:rPr>
                <w:sz w:val="24"/>
                <w:szCs w:val="24"/>
              </w:rPr>
              <w:t>l</w:t>
            </w:r>
            <w:r w:rsidRPr="0090140F">
              <w:rPr>
                <w:spacing w:val="48"/>
                <w:sz w:val="24"/>
                <w:szCs w:val="24"/>
              </w:rPr>
              <w:t xml:space="preserve"> </w:t>
            </w:r>
            <w:r w:rsidRPr="0090140F">
              <w:rPr>
                <w:sz w:val="24"/>
                <w:szCs w:val="24"/>
              </w:rPr>
              <w:t>not</w:t>
            </w:r>
            <w:r w:rsidRPr="0090140F">
              <w:rPr>
                <w:spacing w:val="48"/>
                <w:sz w:val="24"/>
                <w:szCs w:val="24"/>
              </w:rPr>
              <w:t xml:space="preserve"> </w:t>
            </w:r>
            <w:r w:rsidRPr="0090140F">
              <w:rPr>
                <w:sz w:val="24"/>
                <w:szCs w:val="24"/>
              </w:rPr>
              <w:t>l</w:t>
            </w:r>
            <w:r w:rsidRPr="0090140F">
              <w:rPr>
                <w:spacing w:val="1"/>
                <w:sz w:val="24"/>
                <w:szCs w:val="24"/>
              </w:rPr>
              <w:t>i</w:t>
            </w:r>
            <w:r w:rsidRPr="0090140F">
              <w:rPr>
                <w:sz w:val="24"/>
                <w:szCs w:val="24"/>
              </w:rPr>
              <w:t>st</w:t>
            </w:r>
            <w:r w:rsidRPr="0090140F">
              <w:rPr>
                <w:spacing w:val="4"/>
                <w:sz w:val="24"/>
                <w:szCs w:val="24"/>
              </w:rPr>
              <w:t>e</w:t>
            </w:r>
            <w:r w:rsidRPr="0090140F">
              <w:rPr>
                <w:sz w:val="24"/>
                <w:szCs w:val="24"/>
              </w:rPr>
              <w:t>d</w:t>
            </w:r>
            <w:r w:rsidRPr="0090140F">
              <w:rPr>
                <w:spacing w:val="45"/>
                <w:sz w:val="24"/>
                <w:szCs w:val="24"/>
              </w:rPr>
              <w:t xml:space="preserve"> </w:t>
            </w:r>
            <w:r w:rsidRPr="0090140F">
              <w:rPr>
                <w:spacing w:val="2"/>
                <w:sz w:val="24"/>
                <w:szCs w:val="24"/>
              </w:rPr>
              <w:t>b</w:t>
            </w:r>
            <w:r w:rsidRPr="0090140F">
              <w:rPr>
                <w:sz w:val="24"/>
                <w:szCs w:val="24"/>
              </w:rPr>
              <w:t>y</w:t>
            </w:r>
            <w:r w:rsidRPr="0090140F">
              <w:rPr>
                <w:spacing w:val="41"/>
                <w:sz w:val="24"/>
                <w:szCs w:val="24"/>
              </w:rPr>
              <w:t xml:space="preserve"> </w:t>
            </w:r>
            <w:r w:rsidRPr="0090140F">
              <w:rPr>
                <w:spacing w:val="2"/>
                <w:sz w:val="24"/>
                <w:szCs w:val="24"/>
              </w:rPr>
              <w:t>n</w:t>
            </w:r>
            <w:r w:rsidRPr="0090140F">
              <w:rPr>
                <w:spacing w:val="-1"/>
                <w:sz w:val="24"/>
                <w:szCs w:val="24"/>
              </w:rPr>
              <w:t>a</w:t>
            </w:r>
            <w:r w:rsidRPr="0090140F">
              <w:rPr>
                <w:sz w:val="24"/>
                <w:szCs w:val="24"/>
              </w:rPr>
              <w:t>me</w:t>
            </w:r>
            <w:r w:rsidRPr="0090140F">
              <w:rPr>
                <w:spacing w:val="45"/>
                <w:sz w:val="24"/>
                <w:szCs w:val="24"/>
              </w:rPr>
              <w:t xml:space="preserve"> </w:t>
            </w:r>
            <w:r w:rsidRPr="0090140F">
              <w:rPr>
                <w:sz w:val="24"/>
                <w:szCs w:val="24"/>
              </w:rPr>
              <w:t>in</w:t>
            </w:r>
            <w:r>
              <w:rPr>
                <w:sz w:val="24"/>
                <w:szCs w:val="24"/>
              </w:rPr>
              <w:t xml:space="preserve"> </w:t>
            </w:r>
            <w:r w:rsidRPr="0090140F">
              <w:rPr>
                <w:sz w:val="24"/>
                <w:szCs w:val="24"/>
              </w:rPr>
              <w:t>App</w:t>
            </w:r>
            <w:r w:rsidRPr="0090140F">
              <w:rPr>
                <w:spacing w:val="-1"/>
                <w:sz w:val="24"/>
                <w:szCs w:val="24"/>
              </w:rPr>
              <w:t>e</w:t>
            </w:r>
            <w:r w:rsidRPr="0090140F">
              <w:rPr>
                <w:sz w:val="24"/>
                <w:szCs w:val="24"/>
              </w:rPr>
              <w:t>ndix</w:t>
            </w:r>
            <w:r w:rsidRPr="0090140F">
              <w:rPr>
                <w:spacing w:val="3"/>
                <w:sz w:val="24"/>
                <w:szCs w:val="24"/>
              </w:rPr>
              <w:t xml:space="preserve"> </w:t>
            </w:r>
            <w:r w:rsidRPr="0090140F">
              <w:rPr>
                <w:sz w:val="24"/>
                <w:szCs w:val="24"/>
              </w:rPr>
              <w:t xml:space="preserve">C, </w:t>
            </w:r>
            <w:r w:rsidRPr="0090140F">
              <w:rPr>
                <w:spacing w:val="-1"/>
                <w:sz w:val="24"/>
                <w:szCs w:val="24"/>
              </w:rPr>
              <w:t>a</w:t>
            </w:r>
            <w:r w:rsidRPr="0090140F">
              <w:rPr>
                <w:sz w:val="24"/>
                <w:szCs w:val="24"/>
              </w:rPr>
              <w:t>nd</w:t>
            </w:r>
            <w:r w:rsidR="003E1C0C">
              <w:rPr>
                <w:sz w:val="24"/>
                <w:szCs w:val="24"/>
              </w:rPr>
              <w:t>,</w:t>
            </w:r>
          </w:p>
          <w:p w:rsidR="0090140F" w:rsidRPr="003E1C0C" w:rsidRDefault="003E1C0C" w:rsidP="005C08C5">
            <w:pPr>
              <w:pStyle w:val="ListParagraph"/>
              <w:numPr>
                <w:ilvl w:val="0"/>
                <w:numId w:val="23"/>
              </w:numPr>
              <w:ind w:right="140"/>
              <w:jc w:val="both"/>
              <w:rPr>
                <w:sz w:val="24"/>
                <w:szCs w:val="24"/>
              </w:rPr>
            </w:pPr>
            <w:r>
              <w:rPr>
                <w:spacing w:val="-1"/>
                <w:sz w:val="24"/>
                <w:szCs w:val="24"/>
              </w:rPr>
              <w:t>a</w:t>
            </w:r>
            <w:r>
              <w:rPr>
                <w:spacing w:val="2"/>
                <w:sz w:val="24"/>
                <w:szCs w:val="24"/>
              </w:rPr>
              <w:t>n</w:t>
            </w:r>
            <w:r>
              <w:rPr>
                <w:sz w:val="24"/>
                <w:szCs w:val="24"/>
              </w:rPr>
              <w:t>y</w:t>
            </w:r>
            <w:r>
              <w:rPr>
                <w:spacing w:val="-5"/>
                <w:sz w:val="24"/>
                <w:szCs w:val="24"/>
              </w:rPr>
              <w:t xml:space="preserve"> </w:t>
            </w:r>
            <w:r>
              <w:rPr>
                <w:sz w:val="24"/>
                <w:szCs w:val="24"/>
              </w:rPr>
              <w:t>ot</w:t>
            </w:r>
            <w:r>
              <w:rPr>
                <w:spacing w:val="3"/>
                <w:sz w:val="24"/>
                <w:szCs w:val="24"/>
              </w:rPr>
              <w:t>h</w:t>
            </w:r>
            <w:r>
              <w:rPr>
                <w:spacing w:val="-1"/>
                <w:sz w:val="24"/>
                <w:szCs w:val="24"/>
              </w:rPr>
              <w:t>e</w:t>
            </w:r>
            <w:r>
              <w:rPr>
                <w:sz w:val="24"/>
                <w:szCs w:val="24"/>
              </w:rPr>
              <w:t>r a</w:t>
            </w:r>
            <w:r>
              <w:rPr>
                <w:spacing w:val="-1"/>
                <w:sz w:val="24"/>
                <w:szCs w:val="24"/>
              </w:rPr>
              <w:t>c</w:t>
            </w:r>
            <w:r>
              <w:rPr>
                <w:sz w:val="24"/>
                <w:szCs w:val="24"/>
              </w:rPr>
              <w:t>t</w:t>
            </w:r>
            <w:r>
              <w:rPr>
                <w:spacing w:val="1"/>
                <w:sz w:val="24"/>
                <w:szCs w:val="24"/>
              </w:rPr>
              <w:t>i</w:t>
            </w:r>
            <w:r>
              <w:rPr>
                <w:sz w:val="24"/>
                <w:szCs w:val="24"/>
              </w:rPr>
              <w:t>on that m</w:t>
            </w:r>
            <w:r>
              <w:rPr>
                <w:spacing w:val="2"/>
                <w:sz w:val="24"/>
                <w:szCs w:val="24"/>
              </w:rPr>
              <w:t>a</w:t>
            </w:r>
            <w:r>
              <w:rPr>
                <w:sz w:val="24"/>
                <w:szCs w:val="24"/>
              </w:rPr>
              <w:t>y</w:t>
            </w:r>
            <w:r>
              <w:rPr>
                <w:spacing w:val="-2"/>
                <w:sz w:val="24"/>
                <w:szCs w:val="24"/>
              </w:rPr>
              <w:t xml:space="preserve"> </w:t>
            </w:r>
            <w:r>
              <w:rPr>
                <w:sz w:val="24"/>
                <w:szCs w:val="24"/>
              </w:rPr>
              <w:t>be</w:t>
            </w:r>
            <w:r>
              <w:rPr>
                <w:spacing w:val="-1"/>
                <w:sz w:val="24"/>
                <w:szCs w:val="24"/>
              </w:rPr>
              <w:t xml:space="preserve"> </w:t>
            </w:r>
            <w:r>
              <w:rPr>
                <w:sz w:val="24"/>
                <w:szCs w:val="24"/>
              </w:rPr>
              <w:t>spe</w:t>
            </w:r>
            <w:r>
              <w:rPr>
                <w:spacing w:val="-2"/>
                <w:sz w:val="24"/>
                <w:szCs w:val="24"/>
              </w:rPr>
              <w:t>c</w:t>
            </w:r>
            <w:r>
              <w:rPr>
                <w:sz w:val="24"/>
                <w:szCs w:val="24"/>
              </w:rPr>
              <w:t>ified</w:t>
            </w:r>
            <w:r>
              <w:rPr>
                <w:spacing w:val="-1"/>
                <w:sz w:val="24"/>
                <w:szCs w:val="24"/>
              </w:rPr>
              <w:t xml:space="preserve"> </w:t>
            </w:r>
            <w:r>
              <w:rPr>
                <w:sz w:val="24"/>
                <w:szCs w:val="24"/>
              </w:rPr>
              <w:t xml:space="preserve">in </w:t>
            </w:r>
            <w:r>
              <w:rPr>
                <w:spacing w:val="1"/>
                <w:sz w:val="24"/>
                <w:szCs w:val="24"/>
              </w:rPr>
              <w:t>t</w:t>
            </w:r>
            <w:r>
              <w:rPr>
                <w:sz w:val="24"/>
                <w:szCs w:val="24"/>
              </w:rPr>
              <w:t>he</w:t>
            </w:r>
            <w:r>
              <w:rPr>
                <w:spacing w:val="-1"/>
                <w:sz w:val="24"/>
                <w:szCs w:val="24"/>
              </w:rPr>
              <w:t xml:space="preserve"> </w:t>
            </w:r>
            <w:r>
              <w:rPr>
                <w:spacing w:val="1"/>
                <w:sz w:val="24"/>
                <w:szCs w:val="24"/>
              </w:rPr>
              <w:t>S</w:t>
            </w:r>
            <w:r>
              <w:rPr>
                <w:sz w:val="24"/>
                <w:szCs w:val="24"/>
              </w:rPr>
              <w:t>C.</w:t>
            </w:r>
          </w:p>
        </w:tc>
      </w:tr>
      <w:tr w:rsidR="003E1C0C" w:rsidTr="00772811">
        <w:trPr>
          <w:trHeight w:val="418"/>
        </w:trPr>
        <w:tc>
          <w:tcPr>
            <w:tcW w:w="2267" w:type="dxa"/>
          </w:tcPr>
          <w:p w:rsidR="003E1C0C" w:rsidRDefault="003E1C0C" w:rsidP="003E1C0C">
            <w:pPr>
              <w:ind w:left="0"/>
              <w:rPr>
                <w:sz w:val="24"/>
                <w:szCs w:val="24"/>
              </w:rPr>
            </w:pPr>
            <w:r>
              <w:rPr>
                <w:b/>
                <w:sz w:val="24"/>
                <w:szCs w:val="24"/>
              </w:rPr>
              <w:t>3.6 Reporting</w:t>
            </w:r>
          </w:p>
          <w:p w:rsidR="003E1C0C" w:rsidRDefault="003E1C0C" w:rsidP="003E1C0C">
            <w:pPr>
              <w:ind w:left="0"/>
              <w:rPr>
                <w:sz w:val="24"/>
                <w:szCs w:val="24"/>
              </w:rPr>
            </w:pPr>
            <w:r>
              <w:rPr>
                <w:b/>
                <w:sz w:val="24"/>
                <w:szCs w:val="24"/>
              </w:rPr>
              <w:t>O</w:t>
            </w:r>
            <w:r>
              <w:rPr>
                <w:b/>
                <w:spacing w:val="1"/>
                <w:sz w:val="24"/>
                <w:szCs w:val="24"/>
              </w:rPr>
              <w:t>b</w:t>
            </w:r>
            <w:r>
              <w:rPr>
                <w:b/>
                <w:sz w:val="24"/>
                <w:szCs w:val="24"/>
              </w:rPr>
              <w:t>l</w:t>
            </w:r>
            <w:r>
              <w:rPr>
                <w:b/>
                <w:spacing w:val="1"/>
                <w:sz w:val="24"/>
                <w:szCs w:val="24"/>
              </w:rPr>
              <w:t>i</w:t>
            </w:r>
            <w:r>
              <w:rPr>
                <w:b/>
                <w:sz w:val="24"/>
                <w:szCs w:val="24"/>
              </w:rPr>
              <w:t>gations</w:t>
            </w:r>
          </w:p>
          <w:p w:rsidR="003E1C0C" w:rsidRDefault="003E1C0C" w:rsidP="0090140F">
            <w:pPr>
              <w:ind w:left="89" w:right="-108" w:hanging="90"/>
              <w:rPr>
                <w:b/>
                <w:sz w:val="24"/>
                <w:szCs w:val="24"/>
              </w:rPr>
            </w:pPr>
          </w:p>
        </w:tc>
        <w:tc>
          <w:tcPr>
            <w:tcW w:w="7020" w:type="dxa"/>
          </w:tcPr>
          <w:p w:rsidR="003E1C0C" w:rsidRPr="003E1C0C" w:rsidRDefault="003E1C0C" w:rsidP="005C08C5">
            <w:pPr>
              <w:pStyle w:val="ListParagraph"/>
              <w:numPr>
                <w:ilvl w:val="0"/>
                <w:numId w:val="24"/>
              </w:numPr>
              <w:ind w:left="342" w:right="139" w:hanging="342"/>
              <w:jc w:val="both"/>
              <w:rPr>
                <w:sz w:val="24"/>
                <w:szCs w:val="24"/>
              </w:rPr>
            </w:pPr>
            <w:r w:rsidRPr="003E1C0C">
              <w:rPr>
                <w:sz w:val="24"/>
                <w:szCs w:val="24"/>
              </w:rPr>
              <w:t>The Consultant</w:t>
            </w:r>
            <w:r w:rsidRPr="003E1C0C">
              <w:rPr>
                <w:spacing w:val="1"/>
                <w:sz w:val="24"/>
                <w:szCs w:val="24"/>
              </w:rPr>
              <w:t xml:space="preserve"> </w:t>
            </w:r>
            <w:r w:rsidRPr="003E1C0C">
              <w:rPr>
                <w:sz w:val="24"/>
                <w:szCs w:val="24"/>
              </w:rPr>
              <w:t>shall</w:t>
            </w:r>
            <w:r w:rsidRPr="003E1C0C">
              <w:rPr>
                <w:spacing w:val="1"/>
                <w:sz w:val="24"/>
                <w:szCs w:val="24"/>
              </w:rPr>
              <w:t xml:space="preserve"> </w:t>
            </w:r>
            <w:r w:rsidRPr="003E1C0C">
              <w:rPr>
                <w:sz w:val="24"/>
                <w:szCs w:val="24"/>
              </w:rPr>
              <w:t>s</w:t>
            </w:r>
            <w:r w:rsidRPr="003E1C0C">
              <w:rPr>
                <w:spacing w:val="2"/>
                <w:sz w:val="24"/>
                <w:szCs w:val="24"/>
              </w:rPr>
              <w:t>u</w:t>
            </w:r>
            <w:r w:rsidRPr="003E1C0C">
              <w:rPr>
                <w:sz w:val="24"/>
                <w:szCs w:val="24"/>
              </w:rPr>
              <w:t>bm</w:t>
            </w:r>
            <w:r w:rsidRPr="003E1C0C">
              <w:rPr>
                <w:spacing w:val="1"/>
                <w:sz w:val="24"/>
                <w:szCs w:val="24"/>
              </w:rPr>
              <w:t>i</w:t>
            </w:r>
            <w:r w:rsidRPr="003E1C0C">
              <w:rPr>
                <w:sz w:val="24"/>
                <w:szCs w:val="24"/>
              </w:rPr>
              <w:t>t</w:t>
            </w:r>
            <w:r w:rsidRPr="003E1C0C">
              <w:rPr>
                <w:spacing w:val="1"/>
                <w:sz w:val="24"/>
                <w:szCs w:val="24"/>
              </w:rPr>
              <w:t xml:space="preserve"> </w:t>
            </w:r>
            <w:r w:rsidRPr="003E1C0C">
              <w:rPr>
                <w:sz w:val="24"/>
                <w:szCs w:val="24"/>
              </w:rPr>
              <w:t>to</w:t>
            </w:r>
            <w:r w:rsidRPr="003E1C0C">
              <w:rPr>
                <w:spacing w:val="1"/>
                <w:sz w:val="24"/>
                <w:szCs w:val="24"/>
              </w:rPr>
              <w:t xml:space="preserve"> </w:t>
            </w:r>
            <w:r w:rsidRPr="003E1C0C">
              <w:rPr>
                <w:sz w:val="24"/>
                <w:szCs w:val="24"/>
              </w:rPr>
              <w:t xml:space="preserve">the </w:t>
            </w:r>
            <w:r w:rsidRPr="003E1C0C">
              <w:rPr>
                <w:spacing w:val="1"/>
                <w:sz w:val="24"/>
                <w:szCs w:val="24"/>
              </w:rPr>
              <w:t>P</w:t>
            </w:r>
            <w:r w:rsidRPr="003E1C0C">
              <w:rPr>
                <w:sz w:val="24"/>
                <w:szCs w:val="24"/>
              </w:rPr>
              <w:t>A the</w:t>
            </w:r>
            <w:r w:rsidRPr="003E1C0C">
              <w:rPr>
                <w:spacing w:val="2"/>
                <w:sz w:val="24"/>
                <w:szCs w:val="24"/>
              </w:rPr>
              <w:t xml:space="preserve"> </w:t>
            </w:r>
            <w:r w:rsidRPr="003E1C0C">
              <w:rPr>
                <w:sz w:val="24"/>
                <w:szCs w:val="24"/>
              </w:rPr>
              <w:t>r</w:t>
            </w:r>
            <w:r w:rsidRPr="003E1C0C">
              <w:rPr>
                <w:spacing w:val="-2"/>
                <w:sz w:val="24"/>
                <w:szCs w:val="24"/>
              </w:rPr>
              <w:t>e</w:t>
            </w:r>
            <w:r w:rsidRPr="003E1C0C">
              <w:rPr>
                <w:spacing w:val="4"/>
                <w:sz w:val="24"/>
                <w:szCs w:val="24"/>
              </w:rPr>
              <w:t>p</w:t>
            </w:r>
            <w:r w:rsidRPr="003E1C0C">
              <w:rPr>
                <w:spacing w:val="2"/>
                <w:sz w:val="24"/>
                <w:szCs w:val="24"/>
              </w:rPr>
              <w:t>o</w:t>
            </w:r>
            <w:r w:rsidRPr="003E1C0C">
              <w:rPr>
                <w:sz w:val="24"/>
                <w:szCs w:val="24"/>
              </w:rPr>
              <w:t>rts</w:t>
            </w:r>
            <w:r w:rsidRPr="003E1C0C">
              <w:rPr>
                <w:spacing w:val="1"/>
                <w:sz w:val="24"/>
                <w:szCs w:val="24"/>
              </w:rPr>
              <w:t xml:space="preserve"> </w:t>
            </w:r>
            <w:r w:rsidRPr="003E1C0C">
              <w:rPr>
                <w:spacing w:val="-1"/>
                <w:sz w:val="24"/>
                <w:szCs w:val="24"/>
              </w:rPr>
              <w:t>a</w:t>
            </w:r>
            <w:r w:rsidRPr="003E1C0C">
              <w:rPr>
                <w:sz w:val="24"/>
                <w:szCs w:val="24"/>
              </w:rPr>
              <w:t>nd</w:t>
            </w:r>
            <w:r w:rsidRPr="003E1C0C">
              <w:rPr>
                <w:spacing w:val="1"/>
                <w:sz w:val="24"/>
                <w:szCs w:val="24"/>
              </w:rPr>
              <w:t xml:space="preserve"> </w:t>
            </w:r>
            <w:r w:rsidRPr="003E1C0C">
              <w:rPr>
                <w:sz w:val="24"/>
                <w:szCs w:val="24"/>
              </w:rPr>
              <w:t>d</w:t>
            </w:r>
            <w:r w:rsidRPr="003E1C0C">
              <w:rPr>
                <w:spacing w:val="2"/>
                <w:sz w:val="24"/>
                <w:szCs w:val="24"/>
              </w:rPr>
              <w:t>o</w:t>
            </w:r>
            <w:r w:rsidRPr="003E1C0C">
              <w:rPr>
                <w:spacing w:val="-1"/>
                <w:sz w:val="24"/>
                <w:szCs w:val="24"/>
              </w:rPr>
              <w:t>c</w:t>
            </w:r>
            <w:r w:rsidRPr="003E1C0C">
              <w:rPr>
                <w:sz w:val="24"/>
                <w:szCs w:val="24"/>
              </w:rPr>
              <w:t>uments spe</w:t>
            </w:r>
            <w:r w:rsidRPr="003E1C0C">
              <w:rPr>
                <w:spacing w:val="-2"/>
                <w:sz w:val="24"/>
                <w:szCs w:val="24"/>
              </w:rPr>
              <w:t>c</w:t>
            </w:r>
            <w:r w:rsidRPr="003E1C0C">
              <w:rPr>
                <w:sz w:val="24"/>
                <w:szCs w:val="24"/>
              </w:rPr>
              <w:t>ified</w:t>
            </w:r>
            <w:r w:rsidRPr="003E1C0C">
              <w:rPr>
                <w:spacing w:val="4"/>
                <w:sz w:val="24"/>
                <w:szCs w:val="24"/>
              </w:rPr>
              <w:t xml:space="preserve"> </w:t>
            </w:r>
            <w:r w:rsidRPr="003E1C0C">
              <w:rPr>
                <w:sz w:val="24"/>
                <w:szCs w:val="24"/>
              </w:rPr>
              <w:t>in</w:t>
            </w:r>
            <w:r w:rsidRPr="003E1C0C">
              <w:rPr>
                <w:spacing w:val="5"/>
                <w:sz w:val="24"/>
                <w:szCs w:val="24"/>
              </w:rPr>
              <w:t xml:space="preserve"> </w:t>
            </w:r>
            <w:r w:rsidRPr="003E1C0C">
              <w:rPr>
                <w:sz w:val="24"/>
                <w:szCs w:val="24"/>
              </w:rPr>
              <w:t>(PA</w:t>
            </w:r>
            <w:r w:rsidRPr="003E1C0C">
              <w:rPr>
                <w:spacing w:val="5"/>
                <w:sz w:val="24"/>
                <w:szCs w:val="24"/>
              </w:rPr>
              <w:t xml:space="preserve"> </w:t>
            </w:r>
            <w:r w:rsidRPr="003E1C0C">
              <w:rPr>
                <w:sz w:val="24"/>
                <w:szCs w:val="24"/>
              </w:rPr>
              <w:t>m</w:t>
            </w:r>
            <w:r w:rsidRPr="003E1C0C">
              <w:rPr>
                <w:spacing w:val="4"/>
                <w:sz w:val="24"/>
                <w:szCs w:val="24"/>
              </w:rPr>
              <w:t>a</w:t>
            </w:r>
            <w:r w:rsidRPr="003E1C0C">
              <w:rPr>
                <w:sz w:val="24"/>
                <w:szCs w:val="24"/>
              </w:rPr>
              <w:t>y inse</w:t>
            </w:r>
            <w:r w:rsidRPr="003E1C0C">
              <w:rPr>
                <w:spacing w:val="-1"/>
                <w:sz w:val="24"/>
                <w:szCs w:val="24"/>
              </w:rPr>
              <w:t>r</w:t>
            </w:r>
            <w:r w:rsidRPr="003E1C0C">
              <w:rPr>
                <w:sz w:val="24"/>
                <w:szCs w:val="24"/>
              </w:rPr>
              <w:t>t</w:t>
            </w:r>
            <w:r w:rsidRPr="003E1C0C">
              <w:rPr>
                <w:spacing w:val="5"/>
                <w:sz w:val="24"/>
                <w:szCs w:val="24"/>
              </w:rPr>
              <w:t xml:space="preserve"> </w:t>
            </w:r>
            <w:r w:rsidRPr="003E1C0C">
              <w:rPr>
                <w:spacing w:val="-1"/>
                <w:sz w:val="24"/>
                <w:szCs w:val="24"/>
              </w:rPr>
              <w:t>a</w:t>
            </w:r>
            <w:r w:rsidRPr="003E1C0C">
              <w:rPr>
                <w:sz w:val="24"/>
                <w:szCs w:val="24"/>
              </w:rPr>
              <w:t>pp</w:t>
            </w:r>
            <w:r w:rsidRPr="003E1C0C">
              <w:rPr>
                <w:spacing w:val="-1"/>
                <w:sz w:val="24"/>
                <w:szCs w:val="24"/>
              </w:rPr>
              <w:t>e</w:t>
            </w:r>
            <w:r w:rsidRPr="003E1C0C">
              <w:rPr>
                <w:sz w:val="24"/>
                <w:szCs w:val="24"/>
              </w:rPr>
              <w:t>ndi</w:t>
            </w:r>
            <w:r w:rsidRPr="003E1C0C">
              <w:rPr>
                <w:spacing w:val="3"/>
                <w:sz w:val="24"/>
                <w:szCs w:val="24"/>
              </w:rPr>
              <w:t>x</w:t>
            </w:r>
            <w:r w:rsidRPr="003E1C0C">
              <w:rPr>
                <w:sz w:val="24"/>
                <w:szCs w:val="24"/>
              </w:rPr>
              <w:t>)</w:t>
            </w:r>
            <w:r w:rsidRPr="003E1C0C">
              <w:rPr>
                <w:spacing w:val="7"/>
                <w:sz w:val="24"/>
                <w:szCs w:val="24"/>
              </w:rPr>
              <w:t xml:space="preserve"> </w:t>
            </w:r>
            <w:r w:rsidRPr="003E1C0C">
              <w:rPr>
                <w:sz w:val="24"/>
                <w:szCs w:val="24"/>
              </w:rPr>
              <w:t>h</w:t>
            </w:r>
            <w:r w:rsidRPr="003E1C0C">
              <w:rPr>
                <w:spacing w:val="-1"/>
                <w:sz w:val="24"/>
                <w:szCs w:val="24"/>
              </w:rPr>
              <w:t>e</w:t>
            </w:r>
            <w:r w:rsidRPr="003E1C0C">
              <w:rPr>
                <w:sz w:val="24"/>
                <w:szCs w:val="24"/>
              </w:rPr>
              <w:t>r</w:t>
            </w:r>
            <w:r w:rsidRPr="003E1C0C">
              <w:rPr>
                <w:spacing w:val="-2"/>
                <w:sz w:val="24"/>
                <w:szCs w:val="24"/>
              </w:rPr>
              <w:t>e</w:t>
            </w:r>
            <w:r w:rsidRPr="003E1C0C">
              <w:rPr>
                <w:sz w:val="24"/>
                <w:szCs w:val="24"/>
              </w:rPr>
              <w:t>to,</w:t>
            </w:r>
            <w:r w:rsidRPr="003E1C0C">
              <w:rPr>
                <w:spacing w:val="5"/>
                <w:sz w:val="24"/>
                <w:szCs w:val="24"/>
              </w:rPr>
              <w:t xml:space="preserve"> </w:t>
            </w:r>
            <w:r w:rsidRPr="003E1C0C">
              <w:rPr>
                <w:spacing w:val="3"/>
                <w:sz w:val="24"/>
                <w:szCs w:val="24"/>
              </w:rPr>
              <w:t>i</w:t>
            </w:r>
            <w:r w:rsidRPr="003E1C0C">
              <w:rPr>
                <w:sz w:val="24"/>
                <w:szCs w:val="24"/>
              </w:rPr>
              <w:t>n</w:t>
            </w:r>
            <w:r w:rsidRPr="003E1C0C">
              <w:rPr>
                <w:spacing w:val="5"/>
                <w:sz w:val="24"/>
                <w:szCs w:val="24"/>
              </w:rPr>
              <w:t xml:space="preserve"> </w:t>
            </w:r>
            <w:r w:rsidRPr="003E1C0C">
              <w:rPr>
                <w:sz w:val="24"/>
                <w:szCs w:val="24"/>
              </w:rPr>
              <w:t>the</w:t>
            </w:r>
            <w:r w:rsidRPr="003E1C0C">
              <w:rPr>
                <w:spacing w:val="4"/>
                <w:sz w:val="24"/>
                <w:szCs w:val="24"/>
              </w:rPr>
              <w:t xml:space="preserve"> </w:t>
            </w:r>
            <w:r w:rsidRPr="003E1C0C">
              <w:rPr>
                <w:sz w:val="24"/>
                <w:szCs w:val="24"/>
              </w:rPr>
              <w:t>fo</w:t>
            </w:r>
            <w:r w:rsidRPr="003E1C0C">
              <w:rPr>
                <w:spacing w:val="-1"/>
                <w:sz w:val="24"/>
                <w:szCs w:val="24"/>
              </w:rPr>
              <w:t>r</w:t>
            </w:r>
            <w:r w:rsidRPr="003E1C0C">
              <w:rPr>
                <w:sz w:val="24"/>
                <w:szCs w:val="24"/>
              </w:rPr>
              <w:t>m,</w:t>
            </w:r>
            <w:r w:rsidRPr="003E1C0C">
              <w:rPr>
                <w:spacing w:val="5"/>
                <w:sz w:val="24"/>
                <w:szCs w:val="24"/>
              </w:rPr>
              <w:t xml:space="preserve"> </w:t>
            </w:r>
            <w:r w:rsidRPr="003E1C0C">
              <w:rPr>
                <w:sz w:val="24"/>
                <w:szCs w:val="24"/>
              </w:rPr>
              <w:t>in</w:t>
            </w:r>
            <w:r w:rsidRPr="003E1C0C">
              <w:rPr>
                <w:spacing w:val="5"/>
                <w:sz w:val="24"/>
                <w:szCs w:val="24"/>
              </w:rPr>
              <w:t xml:space="preserve"> </w:t>
            </w:r>
            <w:r w:rsidRPr="003E1C0C">
              <w:rPr>
                <w:sz w:val="24"/>
                <w:szCs w:val="24"/>
              </w:rPr>
              <w:t>the numbe</w:t>
            </w:r>
            <w:r w:rsidRPr="003E1C0C">
              <w:rPr>
                <w:spacing w:val="-1"/>
                <w:sz w:val="24"/>
                <w:szCs w:val="24"/>
              </w:rPr>
              <w:t>r</w:t>
            </w:r>
            <w:r w:rsidRPr="003E1C0C">
              <w:rPr>
                <w:sz w:val="24"/>
                <w:szCs w:val="24"/>
              </w:rPr>
              <w:t>s a</w:t>
            </w:r>
            <w:r w:rsidRPr="003E1C0C">
              <w:rPr>
                <w:spacing w:val="-1"/>
                <w:sz w:val="24"/>
                <w:szCs w:val="24"/>
              </w:rPr>
              <w:t>n</w:t>
            </w:r>
            <w:r w:rsidRPr="003E1C0C">
              <w:rPr>
                <w:sz w:val="24"/>
                <w:szCs w:val="24"/>
              </w:rPr>
              <w:t>d with</w:t>
            </w:r>
            <w:r w:rsidRPr="003E1C0C">
              <w:rPr>
                <w:spacing w:val="1"/>
                <w:sz w:val="24"/>
                <w:szCs w:val="24"/>
              </w:rPr>
              <w:t>i</w:t>
            </w:r>
            <w:r w:rsidRPr="003E1C0C">
              <w:rPr>
                <w:sz w:val="24"/>
                <w:szCs w:val="24"/>
              </w:rPr>
              <w:t>n the ti</w:t>
            </w:r>
            <w:r w:rsidRPr="003E1C0C">
              <w:rPr>
                <w:spacing w:val="1"/>
                <w:sz w:val="24"/>
                <w:szCs w:val="24"/>
              </w:rPr>
              <w:t>m</w:t>
            </w:r>
            <w:r w:rsidRPr="003E1C0C">
              <w:rPr>
                <w:sz w:val="24"/>
                <w:szCs w:val="24"/>
              </w:rPr>
              <w:t>e</w:t>
            </w:r>
            <w:r w:rsidRPr="003E1C0C">
              <w:rPr>
                <w:spacing w:val="-1"/>
                <w:sz w:val="24"/>
                <w:szCs w:val="24"/>
              </w:rPr>
              <w:t xml:space="preserve"> </w:t>
            </w:r>
            <w:r w:rsidRPr="003E1C0C">
              <w:rPr>
                <w:sz w:val="24"/>
                <w:szCs w:val="24"/>
              </w:rPr>
              <w:t>p</w:t>
            </w:r>
            <w:r w:rsidRPr="003E1C0C">
              <w:rPr>
                <w:spacing w:val="-1"/>
                <w:sz w:val="24"/>
                <w:szCs w:val="24"/>
              </w:rPr>
              <w:t>e</w:t>
            </w:r>
            <w:r w:rsidRPr="003E1C0C">
              <w:rPr>
                <w:sz w:val="24"/>
                <w:szCs w:val="24"/>
              </w:rPr>
              <w:t>riods s</w:t>
            </w:r>
            <w:r w:rsidRPr="003E1C0C">
              <w:rPr>
                <w:spacing w:val="-1"/>
                <w:sz w:val="24"/>
                <w:szCs w:val="24"/>
              </w:rPr>
              <w:t>e</w:t>
            </w:r>
            <w:r w:rsidRPr="003E1C0C">
              <w:rPr>
                <w:sz w:val="24"/>
                <w:szCs w:val="24"/>
              </w:rPr>
              <w:t>t fo</w:t>
            </w:r>
            <w:r w:rsidRPr="003E1C0C">
              <w:rPr>
                <w:spacing w:val="-1"/>
                <w:sz w:val="24"/>
                <w:szCs w:val="24"/>
              </w:rPr>
              <w:t>r</w:t>
            </w:r>
            <w:r w:rsidRPr="003E1C0C">
              <w:rPr>
                <w:sz w:val="24"/>
                <w:szCs w:val="24"/>
              </w:rPr>
              <w:t xml:space="preserve">th </w:t>
            </w:r>
            <w:r w:rsidRPr="003E1C0C">
              <w:rPr>
                <w:spacing w:val="1"/>
                <w:sz w:val="24"/>
                <w:szCs w:val="24"/>
              </w:rPr>
              <w:t>i</w:t>
            </w:r>
            <w:r w:rsidRPr="003E1C0C">
              <w:rPr>
                <w:sz w:val="24"/>
                <w:szCs w:val="24"/>
              </w:rPr>
              <w:t>n t</w:t>
            </w:r>
            <w:r w:rsidRPr="003E1C0C">
              <w:rPr>
                <w:spacing w:val="3"/>
                <w:sz w:val="24"/>
                <w:szCs w:val="24"/>
              </w:rPr>
              <w:t>h</w:t>
            </w:r>
            <w:r w:rsidRPr="003E1C0C">
              <w:rPr>
                <w:sz w:val="24"/>
                <w:szCs w:val="24"/>
              </w:rPr>
              <w:t>e</w:t>
            </w:r>
            <w:r w:rsidRPr="003E1C0C">
              <w:rPr>
                <w:spacing w:val="-1"/>
                <w:sz w:val="24"/>
                <w:szCs w:val="24"/>
              </w:rPr>
              <w:t xml:space="preserve"> </w:t>
            </w:r>
            <w:r w:rsidRPr="003E1C0C">
              <w:rPr>
                <w:sz w:val="24"/>
                <w:szCs w:val="24"/>
              </w:rPr>
              <w:t xml:space="preserve">said </w:t>
            </w:r>
            <w:r w:rsidRPr="003E1C0C">
              <w:rPr>
                <w:spacing w:val="-1"/>
                <w:sz w:val="24"/>
                <w:szCs w:val="24"/>
              </w:rPr>
              <w:t>A</w:t>
            </w:r>
            <w:r w:rsidRPr="003E1C0C">
              <w:rPr>
                <w:sz w:val="24"/>
                <w:szCs w:val="24"/>
              </w:rPr>
              <w:t>pp</w:t>
            </w:r>
            <w:r w:rsidRPr="003E1C0C">
              <w:rPr>
                <w:spacing w:val="-1"/>
                <w:sz w:val="24"/>
                <w:szCs w:val="24"/>
              </w:rPr>
              <w:t>e</w:t>
            </w:r>
            <w:r w:rsidRPr="003E1C0C">
              <w:rPr>
                <w:sz w:val="24"/>
                <w:szCs w:val="24"/>
              </w:rPr>
              <w:t>ndi</w:t>
            </w:r>
            <w:r w:rsidRPr="003E1C0C">
              <w:rPr>
                <w:spacing w:val="3"/>
                <w:sz w:val="24"/>
                <w:szCs w:val="24"/>
              </w:rPr>
              <w:t>x</w:t>
            </w:r>
            <w:r>
              <w:rPr>
                <w:spacing w:val="3"/>
                <w:sz w:val="24"/>
                <w:szCs w:val="24"/>
              </w:rPr>
              <w:t>.</w:t>
            </w:r>
          </w:p>
          <w:p w:rsidR="003E1C0C" w:rsidRPr="003E1C0C" w:rsidRDefault="003E1C0C" w:rsidP="005C08C5">
            <w:pPr>
              <w:pStyle w:val="ListParagraph"/>
              <w:numPr>
                <w:ilvl w:val="0"/>
                <w:numId w:val="24"/>
              </w:numPr>
              <w:ind w:left="342" w:right="139" w:hanging="342"/>
              <w:jc w:val="both"/>
              <w:rPr>
                <w:sz w:val="24"/>
                <w:szCs w:val="24"/>
              </w:rPr>
            </w:pPr>
            <w:r>
              <w:rPr>
                <w:spacing w:val="-1"/>
                <w:sz w:val="24"/>
                <w:szCs w:val="24"/>
              </w:rPr>
              <w:t>F</w:t>
            </w:r>
            <w:r>
              <w:rPr>
                <w:sz w:val="24"/>
                <w:szCs w:val="24"/>
              </w:rPr>
              <w:t>inal</w:t>
            </w:r>
            <w:r>
              <w:rPr>
                <w:spacing w:val="1"/>
                <w:sz w:val="24"/>
                <w:szCs w:val="24"/>
              </w:rPr>
              <w:t xml:space="preserve"> </w:t>
            </w:r>
            <w:r>
              <w:rPr>
                <w:sz w:val="24"/>
                <w:szCs w:val="24"/>
              </w:rPr>
              <w:t>r</w:t>
            </w:r>
            <w:r>
              <w:rPr>
                <w:spacing w:val="-2"/>
                <w:sz w:val="24"/>
                <w:szCs w:val="24"/>
              </w:rPr>
              <w:t>e</w:t>
            </w:r>
            <w:r>
              <w:rPr>
                <w:sz w:val="24"/>
                <w:szCs w:val="24"/>
              </w:rPr>
              <w:t>ports</w:t>
            </w:r>
            <w:r>
              <w:rPr>
                <w:spacing w:val="1"/>
                <w:sz w:val="24"/>
                <w:szCs w:val="24"/>
              </w:rPr>
              <w:t xml:space="preserve"> </w:t>
            </w:r>
            <w:r>
              <w:rPr>
                <w:sz w:val="24"/>
                <w:szCs w:val="24"/>
              </w:rPr>
              <w:t>shall</w:t>
            </w:r>
            <w:r>
              <w:rPr>
                <w:spacing w:val="1"/>
                <w:sz w:val="24"/>
                <w:szCs w:val="24"/>
              </w:rPr>
              <w:t xml:space="preserve"> </w:t>
            </w:r>
            <w:r>
              <w:rPr>
                <w:sz w:val="24"/>
                <w:szCs w:val="24"/>
              </w:rPr>
              <w:t>be d</w:t>
            </w:r>
            <w:r>
              <w:rPr>
                <w:spacing w:val="-1"/>
                <w:sz w:val="24"/>
                <w:szCs w:val="24"/>
              </w:rPr>
              <w:t>e</w:t>
            </w:r>
            <w:r>
              <w:rPr>
                <w:spacing w:val="3"/>
                <w:sz w:val="24"/>
                <w:szCs w:val="24"/>
              </w:rPr>
              <w:t>l</w:t>
            </w:r>
            <w:r>
              <w:rPr>
                <w:sz w:val="24"/>
                <w:szCs w:val="24"/>
              </w:rPr>
              <w:t>ive</w:t>
            </w:r>
            <w:r>
              <w:rPr>
                <w:spacing w:val="-1"/>
                <w:sz w:val="24"/>
                <w:szCs w:val="24"/>
              </w:rPr>
              <w:t>re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CD ROM</w:t>
            </w:r>
            <w:r>
              <w:rPr>
                <w:spacing w:val="1"/>
                <w:sz w:val="24"/>
                <w:szCs w:val="24"/>
              </w:rPr>
              <w:t xml:space="preserve"> </w:t>
            </w:r>
            <w:r>
              <w:rPr>
                <w:sz w:val="24"/>
                <w:szCs w:val="24"/>
              </w:rPr>
              <w:t>in</w:t>
            </w:r>
            <w:r>
              <w:rPr>
                <w:spacing w:val="1"/>
                <w:sz w:val="24"/>
                <w:szCs w:val="24"/>
              </w:rPr>
              <w:t xml:space="preserve"> </w:t>
            </w:r>
            <w:r>
              <w:rPr>
                <w:spacing w:val="-1"/>
                <w:sz w:val="24"/>
                <w:szCs w:val="24"/>
              </w:rPr>
              <w:t>a</w:t>
            </w:r>
            <w:r>
              <w:rPr>
                <w:sz w:val="24"/>
                <w:szCs w:val="24"/>
              </w:rPr>
              <w:t>ddi</w:t>
            </w:r>
            <w:r>
              <w:rPr>
                <w:spacing w:val="1"/>
                <w:sz w:val="24"/>
                <w:szCs w:val="24"/>
              </w:rPr>
              <w:t>t</w:t>
            </w:r>
            <w:r>
              <w:rPr>
                <w:sz w:val="24"/>
                <w:szCs w:val="24"/>
              </w:rPr>
              <w:t>ion</w:t>
            </w:r>
            <w:r>
              <w:rPr>
                <w:spacing w:val="1"/>
                <w:sz w:val="24"/>
                <w:szCs w:val="24"/>
              </w:rPr>
              <w:t xml:space="preserve"> </w:t>
            </w:r>
            <w:r>
              <w:rPr>
                <w:sz w:val="24"/>
                <w:szCs w:val="24"/>
              </w:rPr>
              <w:t>to</w:t>
            </w:r>
            <w:r>
              <w:rPr>
                <w:spacing w:val="1"/>
                <w:sz w:val="24"/>
                <w:szCs w:val="24"/>
              </w:rPr>
              <w:t xml:space="preserve"> </w:t>
            </w:r>
            <w:r>
              <w:rPr>
                <w:sz w:val="24"/>
                <w:szCs w:val="24"/>
              </w:rPr>
              <w:t>the h</w:t>
            </w:r>
            <w:r>
              <w:rPr>
                <w:spacing w:val="-1"/>
                <w:sz w:val="24"/>
                <w:szCs w:val="24"/>
              </w:rPr>
              <w:t>a</w:t>
            </w:r>
            <w:r>
              <w:rPr>
                <w:sz w:val="24"/>
                <w:szCs w:val="24"/>
              </w:rPr>
              <w:t xml:space="preserve">rd </w:t>
            </w:r>
            <w:r>
              <w:rPr>
                <w:spacing w:val="-1"/>
                <w:sz w:val="24"/>
                <w:szCs w:val="24"/>
              </w:rPr>
              <w:t>c</w:t>
            </w:r>
            <w:r>
              <w:rPr>
                <w:sz w:val="24"/>
                <w:szCs w:val="24"/>
              </w:rPr>
              <w:t>opies sp</w:t>
            </w:r>
            <w:r>
              <w:rPr>
                <w:spacing w:val="-1"/>
                <w:sz w:val="24"/>
                <w:szCs w:val="24"/>
              </w:rPr>
              <w:t>ec</w:t>
            </w:r>
            <w:r>
              <w:rPr>
                <w:sz w:val="24"/>
                <w:szCs w:val="24"/>
              </w:rPr>
              <w:t>ified</w:t>
            </w:r>
            <w:r>
              <w:rPr>
                <w:spacing w:val="-1"/>
                <w:sz w:val="24"/>
                <w:szCs w:val="24"/>
              </w:rPr>
              <w:t xml:space="preserve"> </w:t>
            </w:r>
            <w:r>
              <w:rPr>
                <w:sz w:val="24"/>
                <w:szCs w:val="24"/>
              </w:rPr>
              <w:t xml:space="preserve">in </w:t>
            </w:r>
            <w:r>
              <w:rPr>
                <w:spacing w:val="3"/>
                <w:sz w:val="24"/>
                <w:szCs w:val="24"/>
              </w:rPr>
              <w:t>s</w:t>
            </w:r>
            <w:r>
              <w:rPr>
                <w:spacing w:val="-1"/>
                <w:sz w:val="24"/>
                <w:szCs w:val="24"/>
              </w:rPr>
              <w:t>a</w:t>
            </w:r>
            <w:r>
              <w:rPr>
                <w:sz w:val="24"/>
                <w:szCs w:val="24"/>
              </w:rPr>
              <w:t>id App</w:t>
            </w:r>
            <w:r>
              <w:rPr>
                <w:spacing w:val="-1"/>
                <w:sz w:val="24"/>
                <w:szCs w:val="24"/>
              </w:rPr>
              <w:t>e</w:t>
            </w:r>
            <w:r>
              <w:rPr>
                <w:sz w:val="24"/>
                <w:szCs w:val="24"/>
              </w:rPr>
              <w:t>ndi</w:t>
            </w:r>
            <w:r>
              <w:rPr>
                <w:spacing w:val="3"/>
                <w:sz w:val="24"/>
                <w:szCs w:val="24"/>
              </w:rPr>
              <w:t>x</w:t>
            </w:r>
            <w:r>
              <w:rPr>
                <w:sz w:val="24"/>
                <w:szCs w:val="24"/>
              </w:rPr>
              <w:t>.</w:t>
            </w:r>
          </w:p>
        </w:tc>
      </w:tr>
      <w:tr w:rsidR="003E1C0C" w:rsidTr="00772811">
        <w:trPr>
          <w:trHeight w:val="418"/>
        </w:trPr>
        <w:tc>
          <w:tcPr>
            <w:tcW w:w="2267" w:type="dxa"/>
          </w:tcPr>
          <w:p w:rsidR="003E1C0C" w:rsidRDefault="003E1C0C" w:rsidP="003E1C0C">
            <w:pPr>
              <w:tabs>
                <w:tab w:val="left" w:pos="680"/>
              </w:tabs>
              <w:ind w:left="0" w:right="-41"/>
              <w:rPr>
                <w:sz w:val="24"/>
                <w:szCs w:val="24"/>
              </w:rPr>
            </w:pPr>
            <w:r>
              <w:rPr>
                <w:b/>
                <w:sz w:val="24"/>
                <w:szCs w:val="24"/>
              </w:rPr>
              <w:t>3.7 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z w:val="24"/>
                <w:szCs w:val="24"/>
              </w:rPr>
              <w:t xml:space="preserve">ts </w:t>
            </w:r>
            <w:r>
              <w:rPr>
                <w:b/>
                <w:spacing w:val="-3"/>
                <w:sz w:val="24"/>
                <w:szCs w:val="24"/>
              </w:rPr>
              <w:t>P</w:t>
            </w:r>
            <w:r>
              <w:rPr>
                <w:b/>
                <w:spacing w:val="1"/>
                <w:sz w:val="24"/>
                <w:szCs w:val="24"/>
              </w:rPr>
              <w:t>r</w:t>
            </w:r>
            <w:r>
              <w:rPr>
                <w:b/>
                <w:spacing w:val="-1"/>
                <w:sz w:val="24"/>
                <w:szCs w:val="24"/>
              </w:rPr>
              <w:t>e</w:t>
            </w:r>
            <w:r>
              <w:rPr>
                <w:b/>
                <w:spacing w:val="1"/>
                <w:sz w:val="24"/>
                <w:szCs w:val="24"/>
              </w:rPr>
              <w:t>p</w:t>
            </w:r>
            <w:r>
              <w:rPr>
                <w:b/>
                <w:sz w:val="24"/>
                <w:szCs w:val="24"/>
              </w:rPr>
              <w:t>a</w:t>
            </w:r>
            <w:r>
              <w:rPr>
                <w:b/>
                <w:spacing w:val="-1"/>
                <w:sz w:val="24"/>
                <w:szCs w:val="24"/>
              </w:rPr>
              <w:t>re</w:t>
            </w:r>
            <w:r>
              <w:rPr>
                <w:b/>
                <w:sz w:val="24"/>
                <w:szCs w:val="24"/>
              </w:rPr>
              <w:t>d</w:t>
            </w:r>
            <w:r>
              <w:rPr>
                <w:b/>
                <w:spacing w:val="1"/>
                <w:sz w:val="24"/>
                <w:szCs w:val="24"/>
              </w:rPr>
              <w:t xml:space="preserve"> b</w:t>
            </w:r>
            <w:r>
              <w:rPr>
                <w:b/>
                <w:sz w:val="24"/>
                <w:szCs w:val="24"/>
              </w:rPr>
              <w:t xml:space="preserve">y the </w:t>
            </w:r>
            <w:r>
              <w:rPr>
                <w:b/>
                <w:spacing w:val="-1"/>
                <w:sz w:val="24"/>
                <w:szCs w:val="24"/>
              </w:rPr>
              <w:t>C</w:t>
            </w:r>
            <w:r>
              <w:rPr>
                <w:b/>
                <w:sz w:val="24"/>
                <w:szCs w:val="24"/>
              </w:rPr>
              <w:t>o</w:t>
            </w:r>
            <w:r>
              <w:rPr>
                <w:b/>
                <w:spacing w:val="1"/>
                <w:sz w:val="24"/>
                <w:szCs w:val="24"/>
              </w:rPr>
              <w:t>n</w:t>
            </w:r>
            <w:r>
              <w:rPr>
                <w:b/>
                <w:sz w:val="24"/>
                <w:szCs w:val="24"/>
              </w:rPr>
              <w:t>s</w:t>
            </w:r>
            <w:r>
              <w:rPr>
                <w:b/>
                <w:spacing w:val="1"/>
                <w:sz w:val="24"/>
                <w:szCs w:val="24"/>
              </w:rPr>
              <w:t>u</w:t>
            </w:r>
            <w:r>
              <w:rPr>
                <w:b/>
                <w:sz w:val="24"/>
                <w:szCs w:val="24"/>
              </w:rPr>
              <w:t>ltant to be</w:t>
            </w:r>
            <w:r>
              <w:rPr>
                <w:b/>
                <w:spacing w:val="-1"/>
                <w:sz w:val="24"/>
                <w:szCs w:val="24"/>
              </w:rPr>
              <w:t xml:space="preserve"> t</w:t>
            </w:r>
            <w:r>
              <w:rPr>
                <w:b/>
                <w:spacing w:val="1"/>
                <w:sz w:val="24"/>
                <w:szCs w:val="24"/>
              </w:rPr>
              <w:t>h</w:t>
            </w:r>
            <w:r>
              <w:rPr>
                <w:b/>
                <w:sz w:val="24"/>
                <w:szCs w:val="24"/>
              </w:rPr>
              <w:t xml:space="preserve">e </w:t>
            </w:r>
            <w:r>
              <w:rPr>
                <w:b/>
                <w:spacing w:val="-3"/>
                <w:sz w:val="24"/>
                <w:szCs w:val="24"/>
              </w:rPr>
              <w:t>P</w:t>
            </w:r>
            <w:r>
              <w:rPr>
                <w:b/>
                <w:spacing w:val="-1"/>
                <w:sz w:val="24"/>
                <w:szCs w:val="24"/>
              </w:rPr>
              <w:t>r</w:t>
            </w:r>
            <w:r>
              <w:rPr>
                <w:b/>
                <w:sz w:val="24"/>
                <w:szCs w:val="24"/>
              </w:rPr>
              <w:t>o</w:t>
            </w:r>
            <w:r>
              <w:rPr>
                <w:b/>
                <w:spacing w:val="1"/>
                <w:sz w:val="24"/>
                <w:szCs w:val="24"/>
              </w:rPr>
              <w:t>pe</w:t>
            </w:r>
            <w:r>
              <w:rPr>
                <w:b/>
                <w:spacing w:val="-1"/>
                <w:sz w:val="24"/>
                <w:szCs w:val="24"/>
              </w:rPr>
              <w:t>r</w:t>
            </w:r>
            <w:r>
              <w:rPr>
                <w:b/>
                <w:sz w:val="24"/>
                <w:szCs w:val="24"/>
              </w:rPr>
              <w:t>ty of</w:t>
            </w:r>
            <w:r>
              <w:rPr>
                <w:sz w:val="24"/>
                <w:szCs w:val="24"/>
              </w:rPr>
              <w:t xml:space="preserve"> </w:t>
            </w:r>
            <w:r>
              <w:rPr>
                <w:b/>
                <w:sz w:val="24"/>
                <w:szCs w:val="24"/>
              </w:rPr>
              <w:t xml:space="preserve">the </w:t>
            </w:r>
            <w:r>
              <w:rPr>
                <w:b/>
                <w:spacing w:val="-1"/>
                <w:sz w:val="24"/>
                <w:szCs w:val="24"/>
              </w:rPr>
              <w:t>P</w:t>
            </w:r>
            <w:r>
              <w:rPr>
                <w:b/>
                <w:sz w:val="24"/>
                <w:szCs w:val="24"/>
              </w:rPr>
              <w:t>A</w:t>
            </w:r>
          </w:p>
          <w:p w:rsidR="003E1C0C" w:rsidRDefault="003E1C0C" w:rsidP="003E1C0C">
            <w:pPr>
              <w:ind w:left="0"/>
              <w:rPr>
                <w:b/>
                <w:sz w:val="24"/>
                <w:szCs w:val="24"/>
              </w:rPr>
            </w:pPr>
          </w:p>
        </w:tc>
        <w:tc>
          <w:tcPr>
            <w:tcW w:w="7020" w:type="dxa"/>
          </w:tcPr>
          <w:p w:rsidR="003E1C0C" w:rsidRDefault="003E1C0C" w:rsidP="005C08C5">
            <w:pPr>
              <w:pStyle w:val="ListParagraph"/>
              <w:numPr>
                <w:ilvl w:val="0"/>
                <w:numId w:val="25"/>
              </w:numPr>
              <w:ind w:left="432" w:right="139" w:hanging="432"/>
              <w:jc w:val="both"/>
              <w:rPr>
                <w:sz w:val="24"/>
                <w:szCs w:val="24"/>
              </w:rPr>
            </w:pPr>
            <w:r w:rsidRPr="003E1C0C">
              <w:rPr>
                <w:sz w:val="24"/>
                <w:szCs w:val="24"/>
              </w:rPr>
              <w:t xml:space="preserve">All </w:t>
            </w:r>
            <w:r w:rsidRPr="003E1C0C">
              <w:rPr>
                <w:spacing w:val="58"/>
                <w:sz w:val="24"/>
                <w:szCs w:val="24"/>
              </w:rPr>
              <w:t xml:space="preserve"> </w:t>
            </w:r>
            <w:r w:rsidRPr="003E1C0C">
              <w:rPr>
                <w:sz w:val="24"/>
                <w:szCs w:val="24"/>
              </w:rPr>
              <w:t xml:space="preserve">plans, </w:t>
            </w:r>
            <w:r w:rsidRPr="003E1C0C">
              <w:rPr>
                <w:spacing w:val="57"/>
                <w:sz w:val="24"/>
                <w:szCs w:val="24"/>
              </w:rPr>
              <w:t xml:space="preserve"> </w:t>
            </w:r>
            <w:r w:rsidRPr="003E1C0C">
              <w:rPr>
                <w:sz w:val="24"/>
                <w:szCs w:val="24"/>
              </w:rPr>
              <w:t>d</w:t>
            </w:r>
            <w:r w:rsidRPr="003E1C0C">
              <w:rPr>
                <w:spacing w:val="-1"/>
                <w:sz w:val="24"/>
                <w:szCs w:val="24"/>
              </w:rPr>
              <w:t>r</w:t>
            </w:r>
            <w:r w:rsidRPr="003E1C0C">
              <w:rPr>
                <w:spacing w:val="1"/>
                <w:sz w:val="24"/>
                <w:szCs w:val="24"/>
              </w:rPr>
              <w:t>a</w:t>
            </w:r>
            <w:r w:rsidRPr="003E1C0C">
              <w:rPr>
                <w:sz w:val="24"/>
                <w:szCs w:val="24"/>
              </w:rPr>
              <w:t>wi</w:t>
            </w:r>
            <w:r w:rsidRPr="003E1C0C">
              <w:rPr>
                <w:spacing w:val="1"/>
                <w:sz w:val="24"/>
                <w:szCs w:val="24"/>
              </w:rPr>
              <w:t>n</w:t>
            </w:r>
            <w:r w:rsidRPr="003E1C0C">
              <w:rPr>
                <w:spacing w:val="-2"/>
                <w:sz w:val="24"/>
                <w:szCs w:val="24"/>
              </w:rPr>
              <w:t>g</w:t>
            </w:r>
            <w:r w:rsidRPr="003E1C0C">
              <w:rPr>
                <w:sz w:val="24"/>
                <w:szCs w:val="24"/>
              </w:rPr>
              <w:t>s,  spe</w:t>
            </w:r>
            <w:r w:rsidRPr="003E1C0C">
              <w:rPr>
                <w:spacing w:val="-2"/>
                <w:sz w:val="24"/>
                <w:szCs w:val="24"/>
              </w:rPr>
              <w:t>c</w:t>
            </w:r>
            <w:r w:rsidRPr="003E1C0C">
              <w:rPr>
                <w:sz w:val="24"/>
                <w:szCs w:val="24"/>
              </w:rPr>
              <w:t>ifi</w:t>
            </w:r>
            <w:r w:rsidRPr="003E1C0C">
              <w:rPr>
                <w:spacing w:val="1"/>
                <w:sz w:val="24"/>
                <w:szCs w:val="24"/>
              </w:rPr>
              <w:t>c</w:t>
            </w:r>
            <w:r w:rsidRPr="003E1C0C">
              <w:rPr>
                <w:spacing w:val="-1"/>
                <w:sz w:val="24"/>
                <w:szCs w:val="24"/>
              </w:rPr>
              <w:t>a</w:t>
            </w:r>
            <w:r w:rsidRPr="003E1C0C">
              <w:rPr>
                <w:sz w:val="24"/>
                <w:szCs w:val="24"/>
              </w:rPr>
              <w:t>t</w:t>
            </w:r>
            <w:r w:rsidRPr="003E1C0C">
              <w:rPr>
                <w:spacing w:val="1"/>
                <w:sz w:val="24"/>
                <w:szCs w:val="24"/>
              </w:rPr>
              <w:t>i</w:t>
            </w:r>
            <w:r w:rsidRPr="003E1C0C">
              <w:rPr>
                <w:sz w:val="24"/>
                <w:szCs w:val="24"/>
              </w:rPr>
              <w:t xml:space="preserve">ons, </w:t>
            </w:r>
            <w:r w:rsidRPr="003E1C0C">
              <w:rPr>
                <w:spacing w:val="58"/>
                <w:sz w:val="24"/>
                <w:szCs w:val="24"/>
              </w:rPr>
              <w:t xml:space="preserve"> </w:t>
            </w:r>
            <w:r w:rsidRPr="003E1C0C">
              <w:rPr>
                <w:sz w:val="24"/>
                <w:szCs w:val="24"/>
              </w:rPr>
              <w:t>d</w:t>
            </w:r>
            <w:r w:rsidRPr="003E1C0C">
              <w:rPr>
                <w:spacing w:val="-1"/>
                <w:sz w:val="24"/>
                <w:szCs w:val="24"/>
              </w:rPr>
              <w:t>e</w:t>
            </w:r>
            <w:r w:rsidRPr="003E1C0C">
              <w:rPr>
                <w:sz w:val="24"/>
                <w:szCs w:val="24"/>
              </w:rPr>
              <w:t>s</w:t>
            </w:r>
            <w:r w:rsidRPr="003E1C0C">
              <w:rPr>
                <w:spacing w:val="3"/>
                <w:sz w:val="24"/>
                <w:szCs w:val="24"/>
              </w:rPr>
              <w:t>i</w:t>
            </w:r>
            <w:r w:rsidRPr="003E1C0C">
              <w:rPr>
                <w:sz w:val="24"/>
                <w:szCs w:val="24"/>
              </w:rPr>
              <w:t xml:space="preserve">gns, </w:t>
            </w:r>
            <w:r w:rsidRPr="003E1C0C">
              <w:rPr>
                <w:spacing w:val="58"/>
                <w:sz w:val="24"/>
                <w:szCs w:val="24"/>
              </w:rPr>
              <w:t xml:space="preserve"> </w:t>
            </w:r>
            <w:r w:rsidRPr="003E1C0C">
              <w:rPr>
                <w:sz w:val="24"/>
                <w:szCs w:val="24"/>
              </w:rPr>
              <w:t>r</w:t>
            </w:r>
            <w:r w:rsidRPr="003E1C0C">
              <w:rPr>
                <w:spacing w:val="-2"/>
                <w:sz w:val="24"/>
                <w:szCs w:val="24"/>
              </w:rPr>
              <w:t>e</w:t>
            </w:r>
            <w:r w:rsidRPr="003E1C0C">
              <w:rPr>
                <w:sz w:val="24"/>
                <w:szCs w:val="24"/>
              </w:rPr>
              <w:t>ports,  other do</w:t>
            </w:r>
            <w:r w:rsidRPr="003E1C0C">
              <w:rPr>
                <w:spacing w:val="-1"/>
                <w:sz w:val="24"/>
                <w:szCs w:val="24"/>
              </w:rPr>
              <w:t>c</w:t>
            </w:r>
            <w:r w:rsidRPr="003E1C0C">
              <w:rPr>
                <w:sz w:val="24"/>
                <w:szCs w:val="24"/>
              </w:rPr>
              <w:t>uments</w:t>
            </w:r>
            <w:r w:rsidRPr="003E1C0C">
              <w:rPr>
                <w:spacing w:val="5"/>
                <w:sz w:val="24"/>
                <w:szCs w:val="24"/>
              </w:rPr>
              <w:t xml:space="preserve"> </w:t>
            </w:r>
            <w:r w:rsidRPr="003E1C0C">
              <w:rPr>
                <w:spacing w:val="-1"/>
                <w:sz w:val="24"/>
                <w:szCs w:val="24"/>
              </w:rPr>
              <w:t>a</w:t>
            </w:r>
            <w:r w:rsidRPr="003E1C0C">
              <w:rPr>
                <w:sz w:val="24"/>
                <w:szCs w:val="24"/>
              </w:rPr>
              <w:t>nd</w:t>
            </w:r>
            <w:r w:rsidRPr="003E1C0C">
              <w:rPr>
                <w:spacing w:val="5"/>
                <w:sz w:val="24"/>
                <w:szCs w:val="24"/>
              </w:rPr>
              <w:t xml:space="preserve"> </w:t>
            </w:r>
            <w:r w:rsidRPr="003E1C0C">
              <w:rPr>
                <w:sz w:val="24"/>
                <w:szCs w:val="24"/>
              </w:rPr>
              <w:t>softw</w:t>
            </w:r>
            <w:r w:rsidRPr="003E1C0C">
              <w:rPr>
                <w:spacing w:val="1"/>
                <w:sz w:val="24"/>
                <w:szCs w:val="24"/>
              </w:rPr>
              <w:t>ar</w:t>
            </w:r>
            <w:r w:rsidRPr="003E1C0C">
              <w:rPr>
                <w:sz w:val="24"/>
                <w:szCs w:val="24"/>
              </w:rPr>
              <w:t>e</w:t>
            </w:r>
            <w:r w:rsidRPr="003E1C0C">
              <w:rPr>
                <w:spacing w:val="4"/>
                <w:sz w:val="24"/>
                <w:szCs w:val="24"/>
              </w:rPr>
              <w:t xml:space="preserve"> </w:t>
            </w:r>
            <w:r w:rsidRPr="003E1C0C">
              <w:rPr>
                <w:sz w:val="24"/>
                <w:szCs w:val="24"/>
              </w:rPr>
              <w:t>submi</w:t>
            </w:r>
            <w:r w:rsidRPr="003E1C0C">
              <w:rPr>
                <w:spacing w:val="1"/>
                <w:sz w:val="24"/>
                <w:szCs w:val="24"/>
              </w:rPr>
              <w:t>t</w:t>
            </w:r>
            <w:r w:rsidRPr="003E1C0C">
              <w:rPr>
                <w:sz w:val="24"/>
                <w:szCs w:val="24"/>
              </w:rPr>
              <w:t>ted</w:t>
            </w:r>
            <w:r w:rsidRPr="003E1C0C">
              <w:rPr>
                <w:spacing w:val="4"/>
                <w:sz w:val="24"/>
                <w:szCs w:val="24"/>
              </w:rPr>
              <w:t xml:space="preserve"> </w:t>
            </w:r>
            <w:r w:rsidRPr="003E1C0C">
              <w:rPr>
                <w:spacing w:val="2"/>
                <w:sz w:val="24"/>
                <w:szCs w:val="24"/>
              </w:rPr>
              <w:t>b</w:t>
            </w:r>
            <w:r w:rsidRPr="003E1C0C">
              <w:rPr>
                <w:sz w:val="24"/>
                <w:szCs w:val="24"/>
              </w:rPr>
              <w:t>y the</w:t>
            </w:r>
            <w:r w:rsidRPr="003E1C0C">
              <w:rPr>
                <w:spacing w:val="4"/>
                <w:sz w:val="24"/>
                <w:szCs w:val="24"/>
              </w:rPr>
              <w:t xml:space="preserve"> </w:t>
            </w:r>
            <w:r w:rsidRPr="003E1C0C">
              <w:rPr>
                <w:sz w:val="24"/>
                <w:szCs w:val="24"/>
              </w:rPr>
              <w:t>C</w:t>
            </w:r>
            <w:r w:rsidRPr="003E1C0C">
              <w:rPr>
                <w:spacing w:val="2"/>
                <w:sz w:val="24"/>
                <w:szCs w:val="24"/>
              </w:rPr>
              <w:t>o</w:t>
            </w:r>
            <w:r w:rsidRPr="003E1C0C">
              <w:rPr>
                <w:sz w:val="24"/>
                <w:szCs w:val="24"/>
              </w:rPr>
              <w:t>nsultant</w:t>
            </w:r>
            <w:r w:rsidRPr="003E1C0C">
              <w:rPr>
                <w:spacing w:val="5"/>
                <w:sz w:val="24"/>
                <w:szCs w:val="24"/>
              </w:rPr>
              <w:t xml:space="preserve"> </w:t>
            </w:r>
            <w:r w:rsidRPr="003E1C0C">
              <w:rPr>
                <w:sz w:val="24"/>
                <w:szCs w:val="24"/>
              </w:rPr>
              <w:t>und</w:t>
            </w:r>
            <w:r w:rsidRPr="003E1C0C">
              <w:rPr>
                <w:spacing w:val="-1"/>
                <w:sz w:val="24"/>
                <w:szCs w:val="24"/>
              </w:rPr>
              <w:t>e</w:t>
            </w:r>
            <w:r w:rsidRPr="003E1C0C">
              <w:rPr>
                <w:sz w:val="24"/>
                <w:szCs w:val="24"/>
              </w:rPr>
              <w:t>r</w:t>
            </w:r>
            <w:r w:rsidRPr="003E1C0C">
              <w:rPr>
                <w:spacing w:val="4"/>
                <w:sz w:val="24"/>
                <w:szCs w:val="24"/>
              </w:rPr>
              <w:t xml:space="preserve"> </w:t>
            </w:r>
            <w:r w:rsidRPr="003E1C0C">
              <w:rPr>
                <w:sz w:val="24"/>
                <w:szCs w:val="24"/>
              </w:rPr>
              <w:t>th</w:t>
            </w:r>
            <w:r w:rsidRPr="003E1C0C">
              <w:rPr>
                <w:spacing w:val="1"/>
                <w:sz w:val="24"/>
                <w:szCs w:val="24"/>
              </w:rPr>
              <w:t>i</w:t>
            </w:r>
            <w:r w:rsidRPr="003E1C0C">
              <w:rPr>
                <w:sz w:val="24"/>
                <w:szCs w:val="24"/>
              </w:rPr>
              <w:t>s Contr</w:t>
            </w:r>
            <w:r w:rsidRPr="003E1C0C">
              <w:rPr>
                <w:spacing w:val="-1"/>
                <w:sz w:val="24"/>
                <w:szCs w:val="24"/>
              </w:rPr>
              <w:t>ac</w:t>
            </w:r>
            <w:r w:rsidRPr="003E1C0C">
              <w:rPr>
                <w:sz w:val="24"/>
                <w:szCs w:val="24"/>
              </w:rPr>
              <w:t>t</w:t>
            </w:r>
            <w:r w:rsidRPr="003E1C0C">
              <w:rPr>
                <w:spacing w:val="3"/>
                <w:sz w:val="24"/>
                <w:szCs w:val="24"/>
              </w:rPr>
              <w:t xml:space="preserve"> </w:t>
            </w:r>
            <w:r w:rsidRPr="003E1C0C">
              <w:rPr>
                <w:sz w:val="24"/>
                <w:szCs w:val="24"/>
              </w:rPr>
              <w:t>shall</w:t>
            </w:r>
            <w:r w:rsidRPr="003E1C0C">
              <w:rPr>
                <w:spacing w:val="3"/>
                <w:sz w:val="24"/>
                <w:szCs w:val="24"/>
              </w:rPr>
              <w:t xml:space="preserve"> </w:t>
            </w:r>
            <w:r w:rsidRPr="003E1C0C">
              <w:rPr>
                <w:sz w:val="24"/>
                <w:szCs w:val="24"/>
              </w:rPr>
              <w:t>b</w:t>
            </w:r>
            <w:r w:rsidRPr="003E1C0C">
              <w:rPr>
                <w:spacing w:val="-1"/>
                <w:sz w:val="24"/>
                <w:szCs w:val="24"/>
              </w:rPr>
              <w:t>ec</w:t>
            </w:r>
            <w:r w:rsidRPr="003E1C0C">
              <w:rPr>
                <w:sz w:val="24"/>
                <w:szCs w:val="24"/>
              </w:rPr>
              <w:t>ome</w:t>
            </w:r>
            <w:r w:rsidRPr="003E1C0C">
              <w:rPr>
                <w:spacing w:val="4"/>
                <w:sz w:val="24"/>
                <w:szCs w:val="24"/>
              </w:rPr>
              <w:t xml:space="preserve"> </w:t>
            </w:r>
            <w:r w:rsidRPr="003E1C0C">
              <w:rPr>
                <w:spacing w:val="1"/>
                <w:sz w:val="24"/>
                <w:szCs w:val="24"/>
              </w:rPr>
              <w:t>a</w:t>
            </w:r>
            <w:r w:rsidRPr="003E1C0C">
              <w:rPr>
                <w:sz w:val="24"/>
                <w:szCs w:val="24"/>
              </w:rPr>
              <w:t>nd</w:t>
            </w:r>
            <w:r w:rsidRPr="003E1C0C">
              <w:rPr>
                <w:spacing w:val="3"/>
                <w:sz w:val="24"/>
                <w:szCs w:val="24"/>
              </w:rPr>
              <w:t xml:space="preserve"> </w:t>
            </w:r>
            <w:r w:rsidRPr="003E1C0C">
              <w:rPr>
                <w:sz w:val="24"/>
                <w:szCs w:val="24"/>
              </w:rPr>
              <w:t>r</w:t>
            </w:r>
            <w:r w:rsidRPr="003E1C0C">
              <w:rPr>
                <w:spacing w:val="-2"/>
                <w:sz w:val="24"/>
                <w:szCs w:val="24"/>
              </w:rPr>
              <w:t>e</w:t>
            </w:r>
            <w:r w:rsidRPr="003E1C0C">
              <w:rPr>
                <w:sz w:val="24"/>
                <w:szCs w:val="24"/>
              </w:rPr>
              <w:t>main</w:t>
            </w:r>
            <w:r w:rsidRPr="003E1C0C">
              <w:rPr>
                <w:spacing w:val="3"/>
                <w:sz w:val="24"/>
                <w:szCs w:val="24"/>
              </w:rPr>
              <w:t xml:space="preserve"> </w:t>
            </w:r>
            <w:r w:rsidRPr="003E1C0C">
              <w:rPr>
                <w:sz w:val="24"/>
                <w:szCs w:val="24"/>
              </w:rPr>
              <w:t>the</w:t>
            </w:r>
            <w:r w:rsidRPr="003E1C0C">
              <w:rPr>
                <w:spacing w:val="2"/>
                <w:sz w:val="24"/>
                <w:szCs w:val="24"/>
              </w:rPr>
              <w:t xml:space="preserve"> </w:t>
            </w:r>
            <w:r w:rsidRPr="003E1C0C">
              <w:rPr>
                <w:sz w:val="24"/>
                <w:szCs w:val="24"/>
              </w:rPr>
              <w:t>p</w:t>
            </w:r>
            <w:r w:rsidRPr="003E1C0C">
              <w:rPr>
                <w:spacing w:val="-1"/>
                <w:sz w:val="24"/>
                <w:szCs w:val="24"/>
              </w:rPr>
              <w:t>r</w:t>
            </w:r>
            <w:r w:rsidRPr="003E1C0C">
              <w:rPr>
                <w:sz w:val="24"/>
                <w:szCs w:val="24"/>
              </w:rPr>
              <w:t>o</w:t>
            </w:r>
            <w:r w:rsidRPr="003E1C0C">
              <w:rPr>
                <w:spacing w:val="2"/>
                <w:sz w:val="24"/>
                <w:szCs w:val="24"/>
              </w:rPr>
              <w:t>p</w:t>
            </w:r>
            <w:r w:rsidRPr="003E1C0C">
              <w:rPr>
                <w:spacing w:val="-1"/>
                <w:sz w:val="24"/>
                <w:szCs w:val="24"/>
              </w:rPr>
              <w:t>e</w:t>
            </w:r>
            <w:r w:rsidRPr="003E1C0C">
              <w:rPr>
                <w:sz w:val="24"/>
                <w:szCs w:val="24"/>
              </w:rPr>
              <w:t>r</w:t>
            </w:r>
            <w:r w:rsidRPr="003E1C0C">
              <w:rPr>
                <w:spacing w:val="4"/>
                <w:sz w:val="24"/>
                <w:szCs w:val="24"/>
              </w:rPr>
              <w:t>t</w:t>
            </w:r>
            <w:r w:rsidRPr="003E1C0C">
              <w:rPr>
                <w:sz w:val="24"/>
                <w:szCs w:val="24"/>
              </w:rPr>
              <w:t>y of</w:t>
            </w:r>
            <w:r w:rsidRPr="003E1C0C">
              <w:rPr>
                <w:spacing w:val="2"/>
                <w:sz w:val="24"/>
                <w:szCs w:val="24"/>
              </w:rPr>
              <w:t xml:space="preserve"> </w:t>
            </w:r>
            <w:r w:rsidRPr="003E1C0C">
              <w:rPr>
                <w:sz w:val="24"/>
                <w:szCs w:val="24"/>
              </w:rPr>
              <w:t>the</w:t>
            </w:r>
            <w:r w:rsidRPr="003E1C0C">
              <w:rPr>
                <w:spacing w:val="2"/>
                <w:sz w:val="24"/>
                <w:szCs w:val="24"/>
              </w:rPr>
              <w:t xml:space="preserve"> </w:t>
            </w:r>
            <w:r w:rsidRPr="003E1C0C">
              <w:rPr>
                <w:spacing w:val="1"/>
                <w:sz w:val="24"/>
                <w:szCs w:val="24"/>
              </w:rPr>
              <w:t>P</w:t>
            </w:r>
            <w:r w:rsidRPr="003E1C0C">
              <w:rPr>
                <w:sz w:val="24"/>
                <w:szCs w:val="24"/>
              </w:rPr>
              <w:t>A,</w:t>
            </w:r>
            <w:r w:rsidRPr="003E1C0C">
              <w:rPr>
                <w:spacing w:val="2"/>
                <w:sz w:val="24"/>
                <w:szCs w:val="24"/>
              </w:rPr>
              <w:t xml:space="preserve"> </w:t>
            </w:r>
            <w:r w:rsidRPr="003E1C0C">
              <w:rPr>
                <w:spacing w:val="-1"/>
                <w:sz w:val="24"/>
                <w:szCs w:val="24"/>
              </w:rPr>
              <w:t>a</w:t>
            </w:r>
            <w:r w:rsidRPr="003E1C0C">
              <w:rPr>
                <w:sz w:val="24"/>
                <w:szCs w:val="24"/>
              </w:rPr>
              <w:t>nd</w:t>
            </w:r>
            <w:r w:rsidRPr="003E1C0C">
              <w:rPr>
                <w:spacing w:val="3"/>
                <w:sz w:val="24"/>
                <w:szCs w:val="24"/>
              </w:rPr>
              <w:t xml:space="preserve"> </w:t>
            </w:r>
            <w:r w:rsidRPr="003E1C0C">
              <w:rPr>
                <w:sz w:val="24"/>
                <w:szCs w:val="24"/>
              </w:rPr>
              <w:t>the Consultant</w:t>
            </w:r>
            <w:r w:rsidRPr="003E1C0C">
              <w:rPr>
                <w:spacing w:val="2"/>
                <w:sz w:val="24"/>
                <w:szCs w:val="24"/>
              </w:rPr>
              <w:t xml:space="preserve"> </w:t>
            </w:r>
            <w:r w:rsidRPr="003E1C0C">
              <w:rPr>
                <w:sz w:val="24"/>
                <w:szCs w:val="24"/>
              </w:rPr>
              <w:t>shall,</w:t>
            </w:r>
            <w:r w:rsidRPr="003E1C0C">
              <w:rPr>
                <w:spacing w:val="2"/>
                <w:sz w:val="24"/>
                <w:szCs w:val="24"/>
              </w:rPr>
              <w:t xml:space="preserve"> </w:t>
            </w:r>
            <w:r w:rsidRPr="003E1C0C">
              <w:rPr>
                <w:sz w:val="24"/>
                <w:szCs w:val="24"/>
              </w:rPr>
              <w:t>not lat</w:t>
            </w:r>
            <w:r w:rsidRPr="003E1C0C">
              <w:rPr>
                <w:spacing w:val="-1"/>
                <w:sz w:val="24"/>
                <w:szCs w:val="24"/>
              </w:rPr>
              <w:t>e</w:t>
            </w:r>
            <w:r w:rsidRPr="003E1C0C">
              <w:rPr>
                <w:sz w:val="24"/>
                <w:szCs w:val="24"/>
              </w:rPr>
              <w:t>r</w:t>
            </w:r>
            <w:r w:rsidRPr="003E1C0C">
              <w:rPr>
                <w:spacing w:val="1"/>
                <w:sz w:val="24"/>
                <w:szCs w:val="24"/>
              </w:rPr>
              <w:t xml:space="preserve"> </w:t>
            </w:r>
            <w:r w:rsidRPr="003E1C0C">
              <w:rPr>
                <w:sz w:val="24"/>
                <w:szCs w:val="24"/>
              </w:rPr>
              <w:t>than</w:t>
            </w:r>
            <w:r w:rsidRPr="003E1C0C">
              <w:rPr>
                <w:spacing w:val="2"/>
                <w:sz w:val="24"/>
                <w:szCs w:val="24"/>
              </w:rPr>
              <w:t xml:space="preserve"> </w:t>
            </w:r>
            <w:r w:rsidRPr="003E1C0C">
              <w:rPr>
                <w:sz w:val="24"/>
                <w:szCs w:val="24"/>
              </w:rPr>
              <w:t>upon</w:t>
            </w:r>
            <w:r w:rsidRPr="003E1C0C">
              <w:rPr>
                <w:spacing w:val="2"/>
                <w:sz w:val="24"/>
                <w:szCs w:val="24"/>
              </w:rPr>
              <w:t xml:space="preserve"> </w:t>
            </w:r>
            <w:r w:rsidRPr="003E1C0C">
              <w:rPr>
                <w:sz w:val="24"/>
                <w:szCs w:val="24"/>
              </w:rPr>
              <w:t>te</w:t>
            </w:r>
            <w:r w:rsidRPr="003E1C0C">
              <w:rPr>
                <w:spacing w:val="-1"/>
                <w:sz w:val="24"/>
                <w:szCs w:val="24"/>
              </w:rPr>
              <w:t>r</w:t>
            </w:r>
            <w:r w:rsidRPr="003E1C0C">
              <w:rPr>
                <w:sz w:val="24"/>
                <w:szCs w:val="24"/>
              </w:rPr>
              <w:t>m</w:t>
            </w:r>
            <w:r w:rsidRPr="003E1C0C">
              <w:rPr>
                <w:spacing w:val="1"/>
                <w:sz w:val="24"/>
                <w:szCs w:val="24"/>
              </w:rPr>
              <w:t>i</w:t>
            </w:r>
            <w:r w:rsidRPr="003E1C0C">
              <w:rPr>
                <w:sz w:val="24"/>
                <w:szCs w:val="24"/>
              </w:rPr>
              <w:t>n</w:t>
            </w:r>
            <w:r w:rsidRPr="003E1C0C">
              <w:rPr>
                <w:spacing w:val="-1"/>
                <w:sz w:val="24"/>
                <w:szCs w:val="24"/>
              </w:rPr>
              <w:t>a</w:t>
            </w:r>
            <w:r w:rsidRPr="003E1C0C">
              <w:rPr>
                <w:sz w:val="24"/>
                <w:szCs w:val="24"/>
              </w:rPr>
              <w:t>t</w:t>
            </w:r>
            <w:r w:rsidRPr="003E1C0C">
              <w:rPr>
                <w:spacing w:val="1"/>
                <w:sz w:val="24"/>
                <w:szCs w:val="24"/>
              </w:rPr>
              <w:t>i</w:t>
            </w:r>
            <w:r w:rsidRPr="003E1C0C">
              <w:rPr>
                <w:sz w:val="24"/>
                <w:szCs w:val="24"/>
              </w:rPr>
              <w:t>on</w:t>
            </w:r>
            <w:r w:rsidRPr="003E1C0C">
              <w:rPr>
                <w:spacing w:val="2"/>
                <w:sz w:val="24"/>
                <w:szCs w:val="24"/>
              </w:rPr>
              <w:t xml:space="preserve"> </w:t>
            </w:r>
            <w:r w:rsidRPr="003E1C0C">
              <w:rPr>
                <w:sz w:val="24"/>
                <w:szCs w:val="24"/>
              </w:rPr>
              <w:t>or</w:t>
            </w:r>
            <w:r w:rsidRPr="003E1C0C">
              <w:rPr>
                <w:spacing w:val="1"/>
                <w:sz w:val="24"/>
                <w:szCs w:val="24"/>
              </w:rPr>
              <w:t xml:space="preserve"> </w:t>
            </w:r>
            <w:r w:rsidRPr="003E1C0C">
              <w:rPr>
                <w:spacing w:val="-1"/>
                <w:sz w:val="24"/>
                <w:szCs w:val="24"/>
              </w:rPr>
              <w:t>e</w:t>
            </w:r>
            <w:r w:rsidRPr="003E1C0C">
              <w:rPr>
                <w:spacing w:val="2"/>
                <w:sz w:val="24"/>
                <w:szCs w:val="24"/>
              </w:rPr>
              <w:t>x</w:t>
            </w:r>
            <w:r w:rsidRPr="003E1C0C">
              <w:rPr>
                <w:sz w:val="24"/>
                <w:szCs w:val="24"/>
              </w:rPr>
              <w:t>pir</w:t>
            </w:r>
            <w:r w:rsidRPr="003E1C0C">
              <w:rPr>
                <w:spacing w:val="-1"/>
                <w:sz w:val="24"/>
                <w:szCs w:val="24"/>
              </w:rPr>
              <w:t>a</w:t>
            </w:r>
            <w:r w:rsidRPr="003E1C0C">
              <w:rPr>
                <w:sz w:val="24"/>
                <w:szCs w:val="24"/>
              </w:rPr>
              <w:t>t</w:t>
            </w:r>
            <w:r w:rsidRPr="003E1C0C">
              <w:rPr>
                <w:spacing w:val="1"/>
                <w:sz w:val="24"/>
                <w:szCs w:val="24"/>
              </w:rPr>
              <w:t>i</w:t>
            </w:r>
            <w:r w:rsidRPr="003E1C0C">
              <w:rPr>
                <w:sz w:val="24"/>
                <w:szCs w:val="24"/>
              </w:rPr>
              <w:t>on</w:t>
            </w:r>
            <w:r w:rsidRPr="003E1C0C">
              <w:rPr>
                <w:spacing w:val="2"/>
                <w:sz w:val="24"/>
                <w:szCs w:val="24"/>
              </w:rPr>
              <w:t xml:space="preserve"> </w:t>
            </w:r>
            <w:r w:rsidRPr="003E1C0C">
              <w:rPr>
                <w:sz w:val="24"/>
                <w:szCs w:val="24"/>
              </w:rPr>
              <w:t>of</w:t>
            </w:r>
            <w:r w:rsidRPr="003E1C0C">
              <w:rPr>
                <w:spacing w:val="1"/>
                <w:sz w:val="24"/>
                <w:szCs w:val="24"/>
              </w:rPr>
              <w:t xml:space="preserve"> </w:t>
            </w:r>
            <w:r w:rsidRPr="003E1C0C">
              <w:rPr>
                <w:sz w:val="24"/>
                <w:szCs w:val="24"/>
              </w:rPr>
              <w:t>th</w:t>
            </w:r>
            <w:r w:rsidRPr="003E1C0C">
              <w:rPr>
                <w:spacing w:val="-1"/>
                <w:sz w:val="24"/>
                <w:szCs w:val="24"/>
              </w:rPr>
              <w:t>i</w:t>
            </w:r>
            <w:r w:rsidRPr="003E1C0C">
              <w:rPr>
                <w:sz w:val="24"/>
                <w:szCs w:val="24"/>
              </w:rPr>
              <w:t>s Contr</w:t>
            </w:r>
            <w:r w:rsidRPr="003E1C0C">
              <w:rPr>
                <w:spacing w:val="-1"/>
                <w:sz w:val="24"/>
                <w:szCs w:val="24"/>
              </w:rPr>
              <w:t>ac</w:t>
            </w:r>
            <w:r w:rsidRPr="003E1C0C">
              <w:rPr>
                <w:sz w:val="24"/>
                <w:szCs w:val="24"/>
              </w:rPr>
              <w:t>t,</w:t>
            </w:r>
            <w:r w:rsidRPr="003E1C0C">
              <w:rPr>
                <w:spacing w:val="58"/>
                <w:sz w:val="24"/>
                <w:szCs w:val="24"/>
              </w:rPr>
              <w:t xml:space="preserve"> </w:t>
            </w:r>
            <w:r w:rsidRPr="003E1C0C">
              <w:rPr>
                <w:sz w:val="24"/>
                <w:szCs w:val="24"/>
              </w:rPr>
              <w:t>d</w:t>
            </w:r>
            <w:r w:rsidRPr="003E1C0C">
              <w:rPr>
                <w:spacing w:val="-1"/>
                <w:sz w:val="24"/>
                <w:szCs w:val="24"/>
              </w:rPr>
              <w:t>e</w:t>
            </w:r>
            <w:r w:rsidRPr="003E1C0C">
              <w:rPr>
                <w:spacing w:val="1"/>
                <w:sz w:val="24"/>
                <w:szCs w:val="24"/>
              </w:rPr>
              <w:t>l</w:t>
            </w:r>
            <w:r w:rsidRPr="003E1C0C">
              <w:rPr>
                <w:sz w:val="24"/>
                <w:szCs w:val="24"/>
              </w:rPr>
              <w:t>iver</w:t>
            </w:r>
            <w:r w:rsidRPr="003E1C0C">
              <w:rPr>
                <w:spacing w:val="58"/>
                <w:sz w:val="24"/>
                <w:szCs w:val="24"/>
              </w:rPr>
              <w:t xml:space="preserve"> </w:t>
            </w:r>
            <w:r w:rsidRPr="003E1C0C">
              <w:rPr>
                <w:spacing w:val="-1"/>
                <w:sz w:val="24"/>
                <w:szCs w:val="24"/>
              </w:rPr>
              <w:t>a</w:t>
            </w:r>
            <w:r w:rsidRPr="003E1C0C">
              <w:rPr>
                <w:sz w:val="24"/>
                <w:szCs w:val="24"/>
              </w:rPr>
              <w:t>ll</w:t>
            </w:r>
            <w:r w:rsidRPr="003E1C0C">
              <w:rPr>
                <w:spacing w:val="58"/>
                <w:sz w:val="24"/>
                <w:szCs w:val="24"/>
              </w:rPr>
              <w:t xml:space="preserve"> </w:t>
            </w:r>
            <w:r w:rsidRPr="003E1C0C">
              <w:rPr>
                <w:sz w:val="24"/>
                <w:szCs w:val="24"/>
              </w:rPr>
              <w:t>s</w:t>
            </w:r>
            <w:r w:rsidRPr="003E1C0C">
              <w:rPr>
                <w:spacing w:val="2"/>
                <w:sz w:val="24"/>
                <w:szCs w:val="24"/>
              </w:rPr>
              <w:t>u</w:t>
            </w:r>
            <w:r w:rsidRPr="003E1C0C">
              <w:rPr>
                <w:spacing w:val="-1"/>
                <w:sz w:val="24"/>
                <w:szCs w:val="24"/>
              </w:rPr>
              <w:t>c</w:t>
            </w:r>
            <w:r w:rsidRPr="003E1C0C">
              <w:rPr>
                <w:sz w:val="24"/>
                <w:szCs w:val="24"/>
              </w:rPr>
              <w:t>h</w:t>
            </w:r>
            <w:r w:rsidRPr="003E1C0C">
              <w:rPr>
                <w:spacing w:val="57"/>
                <w:sz w:val="24"/>
                <w:szCs w:val="24"/>
              </w:rPr>
              <w:t xml:space="preserve"> </w:t>
            </w:r>
            <w:r w:rsidRPr="003E1C0C">
              <w:rPr>
                <w:sz w:val="24"/>
                <w:szCs w:val="24"/>
              </w:rPr>
              <w:t>do</w:t>
            </w:r>
            <w:r w:rsidRPr="003E1C0C">
              <w:rPr>
                <w:spacing w:val="-1"/>
                <w:sz w:val="24"/>
                <w:szCs w:val="24"/>
              </w:rPr>
              <w:t>c</w:t>
            </w:r>
            <w:r w:rsidRPr="003E1C0C">
              <w:rPr>
                <w:sz w:val="24"/>
                <w:szCs w:val="24"/>
              </w:rPr>
              <w:t>uments</w:t>
            </w:r>
            <w:r w:rsidRPr="003E1C0C">
              <w:rPr>
                <w:spacing w:val="58"/>
                <w:sz w:val="24"/>
                <w:szCs w:val="24"/>
              </w:rPr>
              <w:t xml:space="preserve"> </w:t>
            </w:r>
            <w:r w:rsidRPr="003E1C0C">
              <w:rPr>
                <w:sz w:val="24"/>
                <w:szCs w:val="24"/>
              </w:rPr>
              <w:t>to the</w:t>
            </w:r>
            <w:r w:rsidRPr="003E1C0C">
              <w:rPr>
                <w:spacing w:val="57"/>
                <w:sz w:val="24"/>
                <w:szCs w:val="24"/>
              </w:rPr>
              <w:t xml:space="preserve"> </w:t>
            </w:r>
            <w:r w:rsidRPr="003E1C0C">
              <w:rPr>
                <w:spacing w:val="3"/>
                <w:sz w:val="24"/>
                <w:szCs w:val="24"/>
              </w:rPr>
              <w:t>P</w:t>
            </w:r>
            <w:r w:rsidRPr="003E1C0C">
              <w:rPr>
                <w:sz w:val="24"/>
                <w:szCs w:val="24"/>
              </w:rPr>
              <w:t>A,</w:t>
            </w:r>
            <w:r w:rsidRPr="003E1C0C">
              <w:rPr>
                <w:spacing w:val="57"/>
                <w:sz w:val="24"/>
                <w:szCs w:val="24"/>
              </w:rPr>
              <w:t xml:space="preserve"> </w:t>
            </w:r>
            <w:r w:rsidRPr="003E1C0C">
              <w:rPr>
                <w:sz w:val="24"/>
                <w:szCs w:val="24"/>
              </w:rPr>
              <w:t>togeth</w:t>
            </w:r>
            <w:r w:rsidRPr="003E1C0C">
              <w:rPr>
                <w:spacing w:val="-1"/>
                <w:sz w:val="24"/>
                <w:szCs w:val="24"/>
              </w:rPr>
              <w:t>e</w:t>
            </w:r>
            <w:r w:rsidRPr="003E1C0C">
              <w:rPr>
                <w:sz w:val="24"/>
                <w:szCs w:val="24"/>
              </w:rPr>
              <w:t>r</w:t>
            </w:r>
            <w:r w:rsidRPr="003E1C0C">
              <w:rPr>
                <w:spacing w:val="59"/>
                <w:sz w:val="24"/>
                <w:szCs w:val="24"/>
              </w:rPr>
              <w:t xml:space="preserve"> </w:t>
            </w:r>
            <w:r w:rsidRPr="003E1C0C">
              <w:rPr>
                <w:sz w:val="24"/>
                <w:szCs w:val="24"/>
              </w:rPr>
              <w:t>with</w:t>
            </w:r>
            <w:r w:rsidRPr="003E1C0C">
              <w:rPr>
                <w:spacing w:val="58"/>
                <w:sz w:val="24"/>
                <w:szCs w:val="24"/>
              </w:rPr>
              <w:t xml:space="preserve"> </w:t>
            </w:r>
            <w:r w:rsidRPr="003E1C0C">
              <w:rPr>
                <w:sz w:val="24"/>
                <w:szCs w:val="24"/>
              </w:rPr>
              <w:t>a d</w:t>
            </w:r>
            <w:r w:rsidRPr="003E1C0C">
              <w:rPr>
                <w:spacing w:val="-1"/>
                <w:sz w:val="24"/>
                <w:szCs w:val="24"/>
              </w:rPr>
              <w:t>e</w:t>
            </w:r>
            <w:r w:rsidRPr="003E1C0C">
              <w:rPr>
                <w:sz w:val="24"/>
                <w:szCs w:val="24"/>
              </w:rPr>
              <w:t>tailed inv</w:t>
            </w:r>
            <w:r w:rsidRPr="003E1C0C">
              <w:rPr>
                <w:spacing w:val="-1"/>
                <w:sz w:val="24"/>
                <w:szCs w:val="24"/>
              </w:rPr>
              <w:t>e</w:t>
            </w:r>
            <w:r w:rsidRPr="003E1C0C">
              <w:rPr>
                <w:sz w:val="24"/>
                <w:szCs w:val="24"/>
              </w:rPr>
              <w:t>nto</w:t>
            </w:r>
            <w:r w:rsidRPr="003E1C0C">
              <w:rPr>
                <w:spacing w:val="4"/>
                <w:sz w:val="24"/>
                <w:szCs w:val="24"/>
              </w:rPr>
              <w:t>r</w:t>
            </w:r>
            <w:r w:rsidRPr="003E1C0C">
              <w:rPr>
                <w:sz w:val="24"/>
                <w:szCs w:val="24"/>
              </w:rPr>
              <w:t>y</w:t>
            </w:r>
            <w:r w:rsidRPr="003E1C0C">
              <w:rPr>
                <w:spacing w:val="-5"/>
                <w:sz w:val="24"/>
                <w:szCs w:val="24"/>
              </w:rPr>
              <w:t xml:space="preserve"> </w:t>
            </w:r>
            <w:r w:rsidRPr="003E1C0C">
              <w:rPr>
                <w:sz w:val="24"/>
                <w:szCs w:val="24"/>
              </w:rPr>
              <w:t>the</w:t>
            </w:r>
            <w:r w:rsidRPr="003E1C0C">
              <w:rPr>
                <w:spacing w:val="1"/>
                <w:sz w:val="24"/>
                <w:szCs w:val="24"/>
              </w:rPr>
              <w:t>r</w:t>
            </w:r>
            <w:r w:rsidRPr="003E1C0C">
              <w:rPr>
                <w:spacing w:val="-1"/>
                <w:sz w:val="24"/>
                <w:szCs w:val="24"/>
              </w:rPr>
              <w:t>e</w:t>
            </w:r>
            <w:r w:rsidRPr="003E1C0C">
              <w:rPr>
                <w:spacing w:val="2"/>
                <w:sz w:val="24"/>
                <w:szCs w:val="24"/>
              </w:rPr>
              <w:t>o</w:t>
            </w:r>
            <w:r w:rsidRPr="003E1C0C">
              <w:rPr>
                <w:sz w:val="24"/>
                <w:szCs w:val="24"/>
              </w:rPr>
              <w:t>f.</w:t>
            </w:r>
          </w:p>
          <w:p w:rsidR="003E1C0C" w:rsidRPr="003E1C0C" w:rsidRDefault="003E1C0C" w:rsidP="005C08C5">
            <w:pPr>
              <w:pStyle w:val="ListParagraph"/>
              <w:numPr>
                <w:ilvl w:val="0"/>
                <w:numId w:val="25"/>
              </w:numPr>
              <w:ind w:left="432" w:right="139" w:hanging="432"/>
              <w:jc w:val="both"/>
              <w:rPr>
                <w:sz w:val="24"/>
                <w:szCs w:val="24"/>
              </w:rPr>
            </w:pPr>
            <w:r>
              <w:rPr>
                <w:sz w:val="24"/>
                <w:szCs w:val="24"/>
              </w:rPr>
              <w:t>The</w:t>
            </w:r>
            <w:r>
              <w:rPr>
                <w:spacing w:val="15"/>
                <w:sz w:val="24"/>
                <w:szCs w:val="24"/>
              </w:rPr>
              <w:t xml:space="preserve"> </w:t>
            </w:r>
            <w:r>
              <w:rPr>
                <w:sz w:val="24"/>
                <w:szCs w:val="24"/>
              </w:rPr>
              <w:t>Consultant</w:t>
            </w:r>
            <w:r>
              <w:rPr>
                <w:spacing w:val="17"/>
                <w:sz w:val="24"/>
                <w:szCs w:val="24"/>
              </w:rPr>
              <w:t xml:space="preserve"> </w:t>
            </w:r>
            <w:r>
              <w:rPr>
                <w:sz w:val="24"/>
                <w:szCs w:val="24"/>
              </w:rPr>
              <w:t>m</w:t>
            </w:r>
            <w:r>
              <w:rPr>
                <w:spacing w:val="2"/>
                <w:sz w:val="24"/>
                <w:szCs w:val="24"/>
              </w:rPr>
              <w:t>a</w:t>
            </w:r>
            <w:r>
              <w:rPr>
                <w:sz w:val="24"/>
                <w:szCs w:val="24"/>
              </w:rPr>
              <w:t>y</w:t>
            </w:r>
            <w:r>
              <w:rPr>
                <w:spacing w:val="12"/>
                <w:sz w:val="24"/>
                <w:szCs w:val="24"/>
              </w:rPr>
              <w:t xml:space="preserve"> </w:t>
            </w:r>
            <w:r>
              <w:rPr>
                <w:sz w:val="24"/>
                <w:szCs w:val="24"/>
              </w:rPr>
              <w:t>r</w:t>
            </w:r>
            <w:r>
              <w:rPr>
                <w:spacing w:val="-2"/>
                <w:sz w:val="24"/>
                <w:szCs w:val="24"/>
              </w:rPr>
              <w:t>e</w:t>
            </w:r>
            <w:r>
              <w:rPr>
                <w:spacing w:val="3"/>
                <w:sz w:val="24"/>
                <w:szCs w:val="24"/>
              </w:rPr>
              <w:t>t</w:t>
            </w:r>
            <w:r>
              <w:rPr>
                <w:spacing w:val="1"/>
                <w:sz w:val="24"/>
                <w:szCs w:val="24"/>
              </w:rPr>
              <w:t>a</w:t>
            </w:r>
            <w:r>
              <w:rPr>
                <w:sz w:val="24"/>
                <w:szCs w:val="24"/>
              </w:rPr>
              <w:t>in</w:t>
            </w:r>
            <w:r>
              <w:rPr>
                <w:spacing w:val="17"/>
                <w:sz w:val="24"/>
                <w:szCs w:val="24"/>
              </w:rPr>
              <w:t xml:space="preserve"> </w:t>
            </w:r>
            <w:r>
              <w:rPr>
                <w:sz w:val="24"/>
                <w:szCs w:val="24"/>
              </w:rPr>
              <w:t>a</w:t>
            </w:r>
            <w:r>
              <w:rPr>
                <w:spacing w:val="16"/>
                <w:sz w:val="24"/>
                <w:szCs w:val="24"/>
              </w:rPr>
              <w:t xml:space="preserve"> </w:t>
            </w:r>
            <w:r>
              <w:rPr>
                <w:spacing w:val="-1"/>
                <w:sz w:val="24"/>
                <w:szCs w:val="24"/>
              </w:rPr>
              <w:t>c</w:t>
            </w:r>
            <w:r>
              <w:rPr>
                <w:sz w:val="24"/>
                <w:szCs w:val="24"/>
              </w:rPr>
              <w:t>o</w:t>
            </w:r>
            <w:r>
              <w:rPr>
                <w:spacing w:val="2"/>
                <w:sz w:val="24"/>
                <w:szCs w:val="24"/>
              </w:rPr>
              <w:t>p</w:t>
            </w:r>
            <w:r>
              <w:rPr>
                <w:sz w:val="24"/>
                <w:szCs w:val="24"/>
              </w:rPr>
              <w:t>y</w:t>
            </w:r>
            <w:r>
              <w:rPr>
                <w:spacing w:val="12"/>
                <w:sz w:val="24"/>
                <w:szCs w:val="24"/>
              </w:rPr>
              <w:t xml:space="preserve"> </w:t>
            </w:r>
            <w:r>
              <w:rPr>
                <w:spacing w:val="2"/>
                <w:sz w:val="24"/>
                <w:szCs w:val="24"/>
              </w:rPr>
              <w:t>o</w:t>
            </w:r>
            <w:r>
              <w:rPr>
                <w:sz w:val="24"/>
                <w:szCs w:val="24"/>
              </w:rPr>
              <w:t>f</w:t>
            </w:r>
            <w:r>
              <w:rPr>
                <w:spacing w:val="16"/>
                <w:sz w:val="24"/>
                <w:szCs w:val="24"/>
              </w:rPr>
              <w:t xml:space="preserve"> </w:t>
            </w:r>
            <w:r>
              <w:rPr>
                <w:sz w:val="24"/>
                <w:szCs w:val="24"/>
              </w:rPr>
              <w:t>such</w:t>
            </w:r>
            <w:r>
              <w:rPr>
                <w:spacing w:val="16"/>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17"/>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softw</w:t>
            </w:r>
            <w:r>
              <w:rPr>
                <w:spacing w:val="-1"/>
                <w:sz w:val="24"/>
                <w:szCs w:val="24"/>
              </w:rPr>
              <w:t>a</w:t>
            </w:r>
            <w:r>
              <w:rPr>
                <w:spacing w:val="1"/>
                <w:sz w:val="24"/>
                <w:szCs w:val="24"/>
              </w:rPr>
              <w:t>r</w:t>
            </w:r>
            <w:r>
              <w:rPr>
                <w:spacing w:val="-1"/>
                <w:sz w:val="24"/>
                <w:szCs w:val="24"/>
              </w:rPr>
              <w:t>e</w:t>
            </w:r>
            <w:r>
              <w:rPr>
                <w:sz w:val="24"/>
                <w:szCs w:val="24"/>
              </w:rPr>
              <w:t>. R</w:t>
            </w:r>
            <w:r>
              <w:rPr>
                <w:spacing w:val="-1"/>
                <w:sz w:val="24"/>
                <w:szCs w:val="24"/>
              </w:rPr>
              <w:t>e</w:t>
            </w:r>
            <w:r>
              <w:rPr>
                <w:sz w:val="24"/>
                <w:szCs w:val="24"/>
              </w:rPr>
              <w:t>strictions</w:t>
            </w:r>
            <w:r>
              <w:rPr>
                <w:spacing w:val="7"/>
                <w:sz w:val="24"/>
                <w:szCs w:val="24"/>
              </w:rPr>
              <w:t xml:space="preserve"> </w:t>
            </w:r>
            <w:r>
              <w:rPr>
                <w:spacing w:val="-1"/>
                <w:sz w:val="24"/>
                <w:szCs w:val="24"/>
              </w:rPr>
              <w:t>a</w:t>
            </w:r>
            <w:r>
              <w:rPr>
                <w:sz w:val="24"/>
                <w:szCs w:val="24"/>
              </w:rPr>
              <w:t>bout</w:t>
            </w:r>
            <w:r>
              <w:rPr>
                <w:spacing w:val="7"/>
                <w:sz w:val="24"/>
                <w:szCs w:val="24"/>
              </w:rPr>
              <w:t xml:space="preserve"> </w:t>
            </w:r>
            <w:r>
              <w:rPr>
                <w:sz w:val="24"/>
                <w:szCs w:val="24"/>
              </w:rPr>
              <w:t>the</w:t>
            </w:r>
            <w:r>
              <w:rPr>
                <w:spacing w:val="6"/>
                <w:sz w:val="24"/>
                <w:szCs w:val="24"/>
              </w:rPr>
              <w:t xml:space="preserve"> </w:t>
            </w:r>
            <w:r>
              <w:rPr>
                <w:sz w:val="24"/>
                <w:szCs w:val="24"/>
              </w:rPr>
              <w:t>fu</w:t>
            </w:r>
            <w:r>
              <w:rPr>
                <w:spacing w:val="-3"/>
                <w:sz w:val="24"/>
                <w:szCs w:val="24"/>
              </w:rPr>
              <w:t>t</w:t>
            </w:r>
            <w:r>
              <w:rPr>
                <w:sz w:val="24"/>
                <w:szCs w:val="24"/>
              </w:rPr>
              <w:t>u</w:t>
            </w:r>
            <w:r>
              <w:rPr>
                <w:spacing w:val="-1"/>
                <w:sz w:val="24"/>
                <w:szCs w:val="24"/>
              </w:rPr>
              <w:t>r</w:t>
            </w:r>
            <w:r>
              <w:rPr>
                <w:sz w:val="24"/>
                <w:szCs w:val="24"/>
              </w:rPr>
              <w:t>e</w:t>
            </w:r>
            <w:r>
              <w:rPr>
                <w:spacing w:val="6"/>
                <w:sz w:val="24"/>
                <w:szCs w:val="24"/>
              </w:rPr>
              <w:t xml:space="preserve"> </w:t>
            </w:r>
            <w:r>
              <w:rPr>
                <w:sz w:val="24"/>
                <w:szCs w:val="24"/>
              </w:rPr>
              <w:t>use</w:t>
            </w:r>
            <w:r>
              <w:rPr>
                <w:spacing w:val="6"/>
                <w:sz w:val="24"/>
                <w:szCs w:val="24"/>
              </w:rPr>
              <w:t xml:space="preserve"> </w:t>
            </w:r>
            <w:r>
              <w:rPr>
                <w:sz w:val="24"/>
                <w:szCs w:val="24"/>
              </w:rPr>
              <w:t>of</w:t>
            </w:r>
            <w:r>
              <w:rPr>
                <w:spacing w:val="6"/>
                <w:sz w:val="24"/>
                <w:szCs w:val="24"/>
              </w:rPr>
              <w:t xml:space="preserve"> </w:t>
            </w:r>
            <w:r>
              <w:rPr>
                <w:sz w:val="24"/>
                <w:szCs w:val="24"/>
              </w:rPr>
              <w:t>these</w:t>
            </w:r>
            <w:r>
              <w:rPr>
                <w:spacing w:val="6"/>
                <w:sz w:val="24"/>
                <w:szCs w:val="24"/>
              </w:rPr>
              <w:t xml:space="preserve"> </w:t>
            </w:r>
            <w:r>
              <w:rPr>
                <w:sz w:val="24"/>
                <w:szCs w:val="24"/>
              </w:rPr>
              <w:t>do</w:t>
            </w:r>
            <w:r>
              <w:rPr>
                <w:spacing w:val="-1"/>
                <w:sz w:val="24"/>
                <w:szCs w:val="24"/>
              </w:rPr>
              <w:t>c</w:t>
            </w:r>
            <w:r>
              <w:rPr>
                <w:sz w:val="24"/>
                <w:szCs w:val="24"/>
              </w:rPr>
              <w:t>um</w:t>
            </w:r>
            <w:r>
              <w:rPr>
                <w:spacing w:val="2"/>
                <w:sz w:val="24"/>
                <w:szCs w:val="24"/>
              </w:rPr>
              <w:t>e</w:t>
            </w:r>
            <w:r>
              <w:rPr>
                <w:sz w:val="24"/>
                <w:szCs w:val="24"/>
              </w:rPr>
              <w:t>nts,</w:t>
            </w:r>
            <w:r>
              <w:rPr>
                <w:spacing w:val="8"/>
                <w:sz w:val="24"/>
                <w:szCs w:val="24"/>
              </w:rPr>
              <w:t xml:space="preserve"> </w:t>
            </w:r>
            <w:r>
              <w:rPr>
                <w:sz w:val="24"/>
                <w:szCs w:val="24"/>
              </w:rPr>
              <w:t>if</w:t>
            </w:r>
            <w:r>
              <w:rPr>
                <w:spacing w:val="7"/>
                <w:sz w:val="24"/>
                <w:szCs w:val="24"/>
              </w:rPr>
              <w:t xml:space="preserve"> </w:t>
            </w:r>
            <w:r>
              <w:rPr>
                <w:spacing w:val="-1"/>
                <w:sz w:val="24"/>
                <w:szCs w:val="24"/>
              </w:rPr>
              <w:t>a</w:t>
            </w:r>
            <w:r>
              <w:rPr>
                <w:spacing w:val="2"/>
                <w:sz w:val="24"/>
                <w:szCs w:val="24"/>
              </w:rPr>
              <w:t>n</w:t>
            </w:r>
            <w:r>
              <w:rPr>
                <w:spacing w:val="-5"/>
                <w:sz w:val="24"/>
                <w:szCs w:val="24"/>
              </w:rPr>
              <w:t>y</w:t>
            </w:r>
            <w:r>
              <w:rPr>
                <w:sz w:val="24"/>
                <w:szCs w:val="24"/>
              </w:rPr>
              <w:t>,</w:t>
            </w:r>
            <w:r>
              <w:rPr>
                <w:spacing w:val="7"/>
                <w:sz w:val="24"/>
                <w:szCs w:val="24"/>
              </w:rPr>
              <w:t xml:space="preserve"> </w:t>
            </w:r>
            <w:r>
              <w:rPr>
                <w:sz w:val="24"/>
                <w:szCs w:val="24"/>
              </w:rPr>
              <w:t>shall</w:t>
            </w:r>
            <w:r>
              <w:rPr>
                <w:spacing w:val="7"/>
                <w:sz w:val="24"/>
                <w:szCs w:val="24"/>
              </w:rPr>
              <w:t xml:space="preserve"> </w:t>
            </w:r>
            <w:r>
              <w:rPr>
                <w:sz w:val="24"/>
                <w:szCs w:val="24"/>
              </w:rPr>
              <w:t>be spe</w:t>
            </w:r>
            <w:r>
              <w:rPr>
                <w:spacing w:val="-2"/>
                <w:sz w:val="24"/>
                <w:szCs w:val="24"/>
              </w:rPr>
              <w:t>c</w:t>
            </w:r>
            <w:r>
              <w:rPr>
                <w:sz w:val="24"/>
                <w:szCs w:val="24"/>
              </w:rPr>
              <w:t>ified</w:t>
            </w:r>
            <w:r>
              <w:rPr>
                <w:spacing w:val="-1"/>
                <w:sz w:val="24"/>
                <w:szCs w:val="24"/>
              </w:rPr>
              <w:t xml:space="preserve"> </w:t>
            </w:r>
            <w:r>
              <w:rPr>
                <w:sz w:val="24"/>
                <w:szCs w:val="24"/>
              </w:rPr>
              <w:t xml:space="preserve">in </w:t>
            </w:r>
            <w:r>
              <w:rPr>
                <w:spacing w:val="1"/>
                <w:sz w:val="24"/>
                <w:szCs w:val="24"/>
              </w:rPr>
              <w:t>t</w:t>
            </w:r>
            <w:r>
              <w:rPr>
                <w:sz w:val="24"/>
                <w:szCs w:val="24"/>
              </w:rPr>
              <w:t>he</w:t>
            </w:r>
            <w:r>
              <w:rPr>
                <w:spacing w:val="-1"/>
                <w:sz w:val="24"/>
                <w:szCs w:val="24"/>
              </w:rPr>
              <w:t xml:space="preserve"> </w:t>
            </w:r>
            <w:r>
              <w:rPr>
                <w:spacing w:val="1"/>
                <w:sz w:val="24"/>
                <w:szCs w:val="24"/>
              </w:rPr>
              <w:t>S</w:t>
            </w:r>
            <w:r>
              <w:rPr>
                <w:sz w:val="24"/>
                <w:szCs w:val="24"/>
              </w:rPr>
              <w:t>C.</w:t>
            </w:r>
          </w:p>
        </w:tc>
      </w:tr>
      <w:tr w:rsidR="003E1C0C" w:rsidTr="00772811">
        <w:trPr>
          <w:trHeight w:val="418"/>
        </w:trPr>
        <w:tc>
          <w:tcPr>
            <w:tcW w:w="2267" w:type="dxa"/>
          </w:tcPr>
          <w:p w:rsidR="003E1C0C" w:rsidRDefault="003E1C0C" w:rsidP="003E1C0C">
            <w:pPr>
              <w:tabs>
                <w:tab w:val="left" w:pos="680"/>
              </w:tabs>
              <w:ind w:left="0" w:right="-41"/>
              <w:rPr>
                <w:sz w:val="24"/>
                <w:szCs w:val="24"/>
              </w:rPr>
            </w:pPr>
            <w:r>
              <w:rPr>
                <w:b/>
                <w:sz w:val="24"/>
                <w:szCs w:val="24"/>
              </w:rPr>
              <w:t>3.8 A</w:t>
            </w:r>
            <w:r>
              <w:rPr>
                <w:b/>
                <w:spacing w:val="-1"/>
                <w:sz w:val="24"/>
                <w:szCs w:val="24"/>
              </w:rPr>
              <w:t>cc</w:t>
            </w:r>
            <w:r>
              <w:rPr>
                <w:b/>
                <w:sz w:val="24"/>
                <w:szCs w:val="24"/>
              </w:rPr>
              <w:t>o</w:t>
            </w:r>
            <w:r>
              <w:rPr>
                <w:b/>
                <w:spacing w:val="1"/>
                <w:sz w:val="24"/>
                <w:szCs w:val="24"/>
              </w:rPr>
              <w:t>un</w:t>
            </w:r>
            <w:r>
              <w:rPr>
                <w:b/>
                <w:sz w:val="24"/>
                <w:szCs w:val="24"/>
              </w:rPr>
              <w:t>tin</w:t>
            </w:r>
            <w:r>
              <w:rPr>
                <w:b/>
                <w:spacing w:val="1"/>
                <w:sz w:val="24"/>
                <w:szCs w:val="24"/>
              </w:rPr>
              <w:t>g</w:t>
            </w:r>
            <w:r>
              <w:rPr>
                <w:b/>
                <w:sz w:val="24"/>
                <w:szCs w:val="24"/>
              </w:rPr>
              <w:t>, I</w:t>
            </w:r>
            <w:r>
              <w:rPr>
                <w:b/>
                <w:spacing w:val="1"/>
                <w:sz w:val="24"/>
                <w:szCs w:val="24"/>
              </w:rPr>
              <w:t>n</w:t>
            </w:r>
            <w:r>
              <w:rPr>
                <w:b/>
                <w:sz w:val="24"/>
                <w:szCs w:val="24"/>
              </w:rPr>
              <w:t>s</w:t>
            </w:r>
            <w:r>
              <w:rPr>
                <w:b/>
                <w:spacing w:val="1"/>
                <w:sz w:val="24"/>
                <w:szCs w:val="24"/>
              </w:rPr>
              <w:t>p</w:t>
            </w:r>
            <w:r>
              <w:rPr>
                <w:b/>
                <w:spacing w:val="-1"/>
                <w:sz w:val="24"/>
                <w:szCs w:val="24"/>
              </w:rPr>
              <w:t>ec</w:t>
            </w:r>
            <w:r>
              <w:rPr>
                <w:b/>
                <w:sz w:val="24"/>
                <w:szCs w:val="24"/>
              </w:rPr>
              <w:t>tion a</w:t>
            </w:r>
            <w:r>
              <w:rPr>
                <w:b/>
                <w:spacing w:val="1"/>
                <w:sz w:val="24"/>
                <w:szCs w:val="24"/>
              </w:rPr>
              <w:t>n</w:t>
            </w:r>
            <w:r>
              <w:rPr>
                <w:b/>
                <w:sz w:val="24"/>
                <w:szCs w:val="24"/>
              </w:rPr>
              <w:t>d Au</w:t>
            </w:r>
            <w:r>
              <w:rPr>
                <w:b/>
                <w:spacing w:val="1"/>
                <w:sz w:val="24"/>
                <w:szCs w:val="24"/>
              </w:rPr>
              <w:t>d</w:t>
            </w:r>
            <w:r>
              <w:rPr>
                <w:b/>
                <w:sz w:val="24"/>
                <w:szCs w:val="24"/>
              </w:rPr>
              <w:t>iti</w:t>
            </w:r>
            <w:r>
              <w:rPr>
                <w:b/>
                <w:spacing w:val="1"/>
                <w:sz w:val="24"/>
                <w:szCs w:val="24"/>
              </w:rPr>
              <w:t>n</w:t>
            </w:r>
            <w:r>
              <w:rPr>
                <w:b/>
                <w:sz w:val="24"/>
                <w:szCs w:val="24"/>
              </w:rPr>
              <w:t>g</w:t>
            </w:r>
          </w:p>
          <w:p w:rsidR="003E1C0C" w:rsidRDefault="003E1C0C" w:rsidP="003E1C0C">
            <w:pPr>
              <w:tabs>
                <w:tab w:val="left" w:pos="680"/>
              </w:tabs>
              <w:ind w:left="0" w:right="-41"/>
              <w:rPr>
                <w:b/>
                <w:sz w:val="24"/>
                <w:szCs w:val="24"/>
              </w:rPr>
            </w:pPr>
          </w:p>
        </w:tc>
        <w:tc>
          <w:tcPr>
            <w:tcW w:w="7020" w:type="dxa"/>
          </w:tcPr>
          <w:p w:rsidR="003E1C0C" w:rsidRPr="00896942" w:rsidRDefault="00896942" w:rsidP="005C08C5">
            <w:pPr>
              <w:pStyle w:val="ListParagraph"/>
              <w:numPr>
                <w:ilvl w:val="2"/>
                <w:numId w:val="18"/>
              </w:numPr>
              <w:ind w:left="702" w:right="139" w:hanging="630"/>
              <w:jc w:val="both"/>
              <w:rPr>
                <w:spacing w:val="1"/>
                <w:sz w:val="24"/>
                <w:szCs w:val="24"/>
              </w:rPr>
            </w:pPr>
            <w:r w:rsidRPr="00896942">
              <w:rPr>
                <w:sz w:val="24"/>
                <w:szCs w:val="24"/>
              </w:rPr>
              <w:t>The Consultant</w:t>
            </w:r>
            <w:r w:rsidRPr="00896942">
              <w:rPr>
                <w:spacing w:val="1"/>
                <w:sz w:val="24"/>
                <w:szCs w:val="24"/>
              </w:rPr>
              <w:t xml:space="preserve"> </w:t>
            </w:r>
            <w:r w:rsidRPr="00896942">
              <w:rPr>
                <w:sz w:val="24"/>
                <w:szCs w:val="24"/>
              </w:rPr>
              <w:t>shall</w:t>
            </w:r>
            <w:r w:rsidRPr="00896942">
              <w:rPr>
                <w:spacing w:val="1"/>
                <w:sz w:val="24"/>
                <w:szCs w:val="24"/>
              </w:rPr>
              <w:t xml:space="preserve"> </w:t>
            </w:r>
            <w:r w:rsidRPr="00896942">
              <w:rPr>
                <w:sz w:val="24"/>
                <w:szCs w:val="24"/>
              </w:rPr>
              <w:t>k</w:t>
            </w:r>
            <w:r w:rsidRPr="00896942">
              <w:rPr>
                <w:spacing w:val="-1"/>
                <w:sz w:val="24"/>
                <w:szCs w:val="24"/>
              </w:rPr>
              <w:t>ee</w:t>
            </w:r>
            <w:r w:rsidRPr="00896942">
              <w:rPr>
                <w:sz w:val="24"/>
                <w:szCs w:val="24"/>
              </w:rPr>
              <w:t>p,</w:t>
            </w:r>
            <w:r w:rsidRPr="00896942">
              <w:rPr>
                <w:spacing w:val="1"/>
                <w:sz w:val="24"/>
                <w:szCs w:val="24"/>
              </w:rPr>
              <w:t xml:space="preserve"> </w:t>
            </w:r>
            <w:r w:rsidRPr="00896942">
              <w:rPr>
                <w:spacing w:val="-1"/>
                <w:sz w:val="24"/>
                <w:szCs w:val="24"/>
              </w:rPr>
              <w:t>a</w:t>
            </w:r>
            <w:r w:rsidRPr="00896942">
              <w:rPr>
                <w:sz w:val="24"/>
                <w:szCs w:val="24"/>
              </w:rPr>
              <w:t>nd</w:t>
            </w:r>
            <w:r w:rsidRPr="00896942">
              <w:rPr>
                <w:spacing w:val="1"/>
                <w:sz w:val="24"/>
                <w:szCs w:val="24"/>
              </w:rPr>
              <w:t xml:space="preserve"> </w:t>
            </w:r>
            <w:r w:rsidRPr="00896942">
              <w:rPr>
                <w:sz w:val="24"/>
                <w:szCs w:val="24"/>
              </w:rPr>
              <w:t>s</w:t>
            </w:r>
            <w:r w:rsidRPr="00896942">
              <w:rPr>
                <w:spacing w:val="2"/>
                <w:sz w:val="24"/>
                <w:szCs w:val="24"/>
              </w:rPr>
              <w:t>h</w:t>
            </w:r>
            <w:r w:rsidRPr="00896942">
              <w:rPr>
                <w:spacing w:val="-1"/>
                <w:sz w:val="24"/>
                <w:szCs w:val="24"/>
              </w:rPr>
              <w:t>a</w:t>
            </w:r>
            <w:r w:rsidRPr="00896942">
              <w:rPr>
                <w:sz w:val="24"/>
                <w:szCs w:val="24"/>
              </w:rPr>
              <w:t>ll</w:t>
            </w:r>
            <w:r w:rsidRPr="00896942">
              <w:rPr>
                <w:spacing w:val="2"/>
                <w:sz w:val="24"/>
                <w:szCs w:val="24"/>
              </w:rPr>
              <w:t xml:space="preserve"> </w:t>
            </w:r>
            <w:r w:rsidRPr="00896942">
              <w:rPr>
                <w:spacing w:val="-1"/>
                <w:sz w:val="24"/>
                <w:szCs w:val="24"/>
              </w:rPr>
              <w:t>ca</w:t>
            </w:r>
            <w:r w:rsidRPr="00896942">
              <w:rPr>
                <w:sz w:val="24"/>
                <w:szCs w:val="24"/>
              </w:rPr>
              <w:t>use</w:t>
            </w:r>
            <w:r w:rsidRPr="00896942">
              <w:rPr>
                <w:spacing w:val="2"/>
                <w:sz w:val="24"/>
                <w:szCs w:val="24"/>
              </w:rPr>
              <w:t xml:space="preserve"> </w:t>
            </w:r>
            <w:r w:rsidRPr="00896942">
              <w:rPr>
                <w:sz w:val="24"/>
                <w:szCs w:val="24"/>
              </w:rPr>
              <w:t>i</w:t>
            </w:r>
            <w:r w:rsidRPr="00896942">
              <w:rPr>
                <w:spacing w:val="1"/>
                <w:sz w:val="24"/>
                <w:szCs w:val="24"/>
              </w:rPr>
              <w:t>t</w:t>
            </w:r>
            <w:r w:rsidRPr="00896942">
              <w:rPr>
                <w:sz w:val="24"/>
                <w:szCs w:val="24"/>
              </w:rPr>
              <w:t>s</w:t>
            </w:r>
            <w:r w:rsidRPr="00896942">
              <w:rPr>
                <w:spacing w:val="1"/>
                <w:sz w:val="24"/>
                <w:szCs w:val="24"/>
              </w:rPr>
              <w:t xml:space="preserve"> S</w:t>
            </w:r>
            <w:r w:rsidRPr="00896942">
              <w:rPr>
                <w:sz w:val="24"/>
                <w:szCs w:val="24"/>
              </w:rPr>
              <w:t>u</w:t>
            </w:r>
            <w:r w:rsidRPr="00896942">
              <w:rPr>
                <w:spacing w:val="5"/>
                <w:sz w:val="24"/>
                <w:szCs w:val="24"/>
              </w:rPr>
              <w:t>b</w:t>
            </w:r>
            <w:r w:rsidRPr="00896942">
              <w:rPr>
                <w:spacing w:val="-1"/>
                <w:sz w:val="24"/>
                <w:szCs w:val="24"/>
              </w:rPr>
              <w:t>-c</w:t>
            </w:r>
            <w:r w:rsidRPr="00896942">
              <w:rPr>
                <w:sz w:val="24"/>
                <w:szCs w:val="24"/>
              </w:rPr>
              <w:t>onsultants</w:t>
            </w:r>
            <w:r w:rsidRPr="00896942">
              <w:rPr>
                <w:spacing w:val="1"/>
                <w:sz w:val="24"/>
                <w:szCs w:val="24"/>
              </w:rPr>
              <w:t xml:space="preserve"> </w:t>
            </w:r>
            <w:r w:rsidRPr="00896942">
              <w:rPr>
                <w:sz w:val="24"/>
                <w:szCs w:val="24"/>
              </w:rPr>
              <w:t>to k</w:t>
            </w:r>
            <w:r w:rsidRPr="00896942">
              <w:rPr>
                <w:spacing w:val="-1"/>
                <w:sz w:val="24"/>
                <w:szCs w:val="24"/>
              </w:rPr>
              <w:t>ee</w:t>
            </w:r>
            <w:r w:rsidRPr="00896942">
              <w:rPr>
                <w:sz w:val="24"/>
                <w:szCs w:val="24"/>
              </w:rPr>
              <w:t>p,</w:t>
            </w:r>
            <w:r w:rsidRPr="00896942">
              <w:rPr>
                <w:spacing w:val="31"/>
                <w:sz w:val="24"/>
                <w:szCs w:val="24"/>
              </w:rPr>
              <w:t xml:space="preserve"> </w:t>
            </w:r>
            <w:r w:rsidRPr="00896942">
              <w:rPr>
                <w:spacing w:val="-1"/>
                <w:sz w:val="24"/>
                <w:szCs w:val="24"/>
              </w:rPr>
              <w:t>a</w:t>
            </w:r>
            <w:r w:rsidRPr="00896942">
              <w:rPr>
                <w:spacing w:val="1"/>
                <w:sz w:val="24"/>
                <w:szCs w:val="24"/>
              </w:rPr>
              <w:t>c</w:t>
            </w:r>
            <w:r w:rsidRPr="00896942">
              <w:rPr>
                <w:spacing w:val="-1"/>
                <w:sz w:val="24"/>
                <w:szCs w:val="24"/>
              </w:rPr>
              <w:t>c</w:t>
            </w:r>
            <w:r w:rsidRPr="00896942">
              <w:rPr>
                <w:sz w:val="24"/>
                <w:szCs w:val="24"/>
              </w:rPr>
              <w:t>u</w:t>
            </w:r>
            <w:r w:rsidRPr="00896942">
              <w:rPr>
                <w:spacing w:val="-1"/>
                <w:sz w:val="24"/>
                <w:szCs w:val="24"/>
              </w:rPr>
              <w:t>ra</w:t>
            </w:r>
            <w:r w:rsidRPr="00896942">
              <w:rPr>
                <w:sz w:val="24"/>
                <w:szCs w:val="24"/>
              </w:rPr>
              <w:t>te</w:t>
            </w:r>
            <w:r w:rsidRPr="00896942">
              <w:rPr>
                <w:spacing w:val="33"/>
                <w:sz w:val="24"/>
                <w:szCs w:val="24"/>
              </w:rPr>
              <w:t xml:space="preserve"> </w:t>
            </w:r>
            <w:r w:rsidRPr="00896942">
              <w:rPr>
                <w:spacing w:val="-1"/>
                <w:sz w:val="24"/>
                <w:szCs w:val="24"/>
              </w:rPr>
              <w:t>a</w:t>
            </w:r>
            <w:r w:rsidRPr="00896942">
              <w:rPr>
                <w:sz w:val="24"/>
                <w:szCs w:val="24"/>
              </w:rPr>
              <w:t>nd</w:t>
            </w:r>
            <w:r w:rsidRPr="00896942">
              <w:rPr>
                <w:spacing w:val="31"/>
                <w:sz w:val="24"/>
                <w:szCs w:val="24"/>
              </w:rPr>
              <w:t xml:space="preserve"> </w:t>
            </w:r>
            <w:r w:rsidRPr="00896942">
              <w:rPr>
                <w:spacing w:val="2"/>
                <w:sz w:val="24"/>
                <w:szCs w:val="24"/>
              </w:rPr>
              <w:t>s</w:t>
            </w:r>
            <w:r w:rsidRPr="00896942">
              <w:rPr>
                <w:spacing w:val="-5"/>
                <w:sz w:val="24"/>
                <w:szCs w:val="24"/>
              </w:rPr>
              <w:t>y</w:t>
            </w:r>
            <w:r w:rsidRPr="00896942">
              <w:rPr>
                <w:sz w:val="24"/>
                <w:szCs w:val="24"/>
              </w:rPr>
              <w:t>st</w:t>
            </w:r>
            <w:r w:rsidRPr="00896942">
              <w:rPr>
                <w:spacing w:val="2"/>
                <w:sz w:val="24"/>
                <w:szCs w:val="24"/>
              </w:rPr>
              <w:t>e</w:t>
            </w:r>
            <w:r w:rsidRPr="00896942">
              <w:rPr>
                <w:sz w:val="24"/>
                <w:szCs w:val="24"/>
              </w:rPr>
              <w:t>matic</w:t>
            </w:r>
            <w:r w:rsidRPr="00896942">
              <w:rPr>
                <w:spacing w:val="30"/>
                <w:sz w:val="24"/>
                <w:szCs w:val="24"/>
              </w:rPr>
              <w:t xml:space="preserve"> </w:t>
            </w:r>
            <w:r w:rsidRPr="00896942">
              <w:rPr>
                <w:spacing w:val="-1"/>
                <w:sz w:val="24"/>
                <w:szCs w:val="24"/>
              </w:rPr>
              <w:t>acc</w:t>
            </w:r>
            <w:r w:rsidRPr="00896942">
              <w:rPr>
                <w:sz w:val="24"/>
                <w:szCs w:val="24"/>
              </w:rPr>
              <w:t>ounts</w:t>
            </w:r>
            <w:r w:rsidRPr="00896942">
              <w:rPr>
                <w:spacing w:val="31"/>
                <w:sz w:val="24"/>
                <w:szCs w:val="24"/>
              </w:rPr>
              <w:t xml:space="preserve"> </w:t>
            </w:r>
            <w:r w:rsidRPr="00896942">
              <w:rPr>
                <w:spacing w:val="-1"/>
                <w:sz w:val="24"/>
                <w:szCs w:val="24"/>
              </w:rPr>
              <w:t>a</w:t>
            </w:r>
            <w:r w:rsidRPr="00896942">
              <w:rPr>
                <w:sz w:val="24"/>
                <w:szCs w:val="24"/>
              </w:rPr>
              <w:t>nd</w:t>
            </w:r>
            <w:r w:rsidRPr="00896942">
              <w:rPr>
                <w:spacing w:val="31"/>
                <w:sz w:val="24"/>
                <w:szCs w:val="24"/>
              </w:rPr>
              <w:t xml:space="preserve"> </w:t>
            </w:r>
            <w:r w:rsidRPr="00896942">
              <w:rPr>
                <w:sz w:val="24"/>
                <w:szCs w:val="24"/>
              </w:rPr>
              <w:t>r</w:t>
            </w:r>
            <w:r w:rsidRPr="00896942">
              <w:rPr>
                <w:spacing w:val="-2"/>
                <w:sz w:val="24"/>
                <w:szCs w:val="24"/>
              </w:rPr>
              <w:t>e</w:t>
            </w:r>
            <w:r w:rsidRPr="00896942">
              <w:rPr>
                <w:spacing w:val="-1"/>
                <w:sz w:val="24"/>
                <w:szCs w:val="24"/>
              </w:rPr>
              <w:t>c</w:t>
            </w:r>
            <w:r w:rsidRPr="00896942">
              <w:rPr>
                <w:spacing w:val="2"/>
                <w:sz w:val="24"/>
                <w:szCs w:val="24"/>
              </w:rPr>
              <w:t>o</w:t>
            </w:r>
            <w:r w:rsidRPr="00896942">
              <w:rPr>
                <w:sz w:val="24"/>
                <w:szCs w:val="24"/>
              </w:rPr>
              <w:t>rds</w:t>
            </w:r>
            <w:r w:rsidRPr="00896942">
              <w:rPr>
                <w:spacing w:val="30"/>
                <w:sz w:val="24"/>
                <w:szCs w:val="24"/>
              </w:rPr>
              <w:t xml:space="preserve"> </w:t>
            </w:r>
            <w:r w:rsidRPr="00896942">
              <w:rPr>
                <w:sz w:val="24"/>
                <w:szCs w:val="24"/>
              </w:rPr>
              <w:t>in</w:t>
            </w:r>
            <w:r w:rsidRPr="00896942">
              <w:rPr>
                <w:spacing w:val="31"/>
                <w:sz w:val="24"/>
                <w:szCs w:val="24"/>
              </w:rPr>
              <w:t xml:space="preserve"> </w:t>
            </w:r>
            <w:r w:rsidRPr="00896942">
              <w:rPr>
                <w:sz w:val="24"/>
                <w:szCs w:val="24"/>
              </w:rPr>
              <w:t>r</w:t>
            </w:r>
            <w:r w:rsidRPr="00896942">
              <w:rPr>
                <w:spacing w:val="-2"/>
                <w:sz w:val="24"/>
                <w:szCs w:val="24"/>
              </w:rPr>
              <w:t>e</w:t>
            </w:r>
            <w:r w:rsidRPr="00896942">
              <w:rPr>
                <w:sz w:val="24"/>
                <w:szCs w:val="24"/>
              </w:rPr>
              <w:t>spe</w:t>
            </w:r>
            <w:r w:rsidRPr="00896942">
              <w:rPr>
                <w:spacing w:val="-2"/>
                <w:sz w:val="24"/>
                <w:szCs w:val="24"/>
              </w:rPr>
              <w:t>c</w:t>
            </w:r>
            <w:r w:rsidRPr="00896942">
              <w:rPr>
                <w:sz w:val="24"/>
                <w:szCs w:val="24"/>
              </w:rPr>
              <w:t>t</w:t>
            </w:r>
            <w:r w:rsidRPr="00896942">
              <w:rPr>
                <w:spacing w:val="31"/>
                <w:sz w:val="24"/>
                <w:szCs w:val="24"/>
              </w:rPr>
              <w:t xml:space="preserve"> </w:t>
            </w:r>
            <w:r w:rsidRPr="00896942">
              <w:rPr>
                <w:sz w:val="24"/>
                <w:szCs w:val="24"/>
              </w:rPr>
              <w:t>of the Contr</w:t>
            </w:r>
            <w:r w:rsidRPr="00896942">
              <w:rPr>
                <w:spacing w:val="-1"/>
                <w:sz w:val="24"/>
                <w:szCs w:val="24"/>
              </w:rPr>
              <w:t>ac</w:t>
            </w:r>
            <w:r w:rsidRPr="00896942">
              <w:rPr>
                <w:sz w:val="24"/>
                <w:szCs w:val="24"/>
              </w:rPr>
              <w:t xml:space="preserve">t, </w:t>
            </w:r>
            <w:r w:rsidRPr="00896942">
              <w:rPr>
                <w:spacing w:val="43"/>
                <w:sz w:val="24"/>
                <w:szCs w:val="24"/>
              </w:rPr>
              <w:t xml:space="preserve"> </w:t>
            </w:r>
            <w:r w:rsidRPr="00896942">
              <w:rPr>
                <w:sz w:val="24"/>
                <w:szCs w:val="24"/>
              </w:rPr>
              <w:t xml:space="preserve">in </w:t>
            </w:r>
            <w:r w:rsidRPr="00896942">
              <w:rPr>
                <w:spacing w:val="43"/>
                <w:sz w:val="24"/>
                <w:szCs w:val="24"/>
              </w:rPr>
              <w:t xml:space="preserve"> </w:t>
            </w:r>
            <w:r w:rsidRPr="00896942">
              <w:rPr>
                <w:spacing w:val="-1"/>
                <w:sz w:val="24"/>
                <w:szCs w:val="24"/>
              </w:rPr>
              <w:t>acc</w:t>
            </w:r>
            <w:r w:rsidRPr="00896942">
              <w:rPr>
                <w:sz w:val="24"/>
                <w:szCs w:val="24"/>
              </w:rPr>
              <w:t>o</w:t>
            </w:r>
            <w:r w:rsidRPr="00896942">
              <w:rPr>
                <w:spacing w:val="-1"/>
                <w:sz w:val="24"/>
                <w:szCs w:val="24"/>
              </w:rPr>
              <w:t>r</w:t>
            </w:r>
            <w:r w:rsidRPr="00896942">
              <w:rPr>
                <w:sz w:val="24"/>
                <w:szCs w:val="24"/>
              </w:rPr>
              <w:t>d</w:t>
            </w:r>
            <w:r w:rsidRPr="00896942">
              <w:rPr>
                <w:spacing w:val="-1"/>
                <w:sz w:val="24"/>
                <w:szCs w:val="24"/>
              </w:rPr>
              <w:t>a</w:t>
            </w:r>
            <w:r w:rsidRPr="00896942">
              <w:rPr>
                <w:sz w:val="24"/>
                <w:szCs w:val="24"/>
              </w:rPr>
              <w:t>n</w:t>
            </w:r>
            <w:r w:rsidRPr="00896942">
              <w:rPr>
                <w:spacing w:val="-1"/>
                <w:sz w:val="24"/>
                <w:szCs w:val="24"/>
              </w:rPr>
              <w:t>c</w:t>
            </w:r>
            <w:r w:rsidRPr="00896942">
              <w:rPr>
                <w:sz w:val="24"/>
                <w:szCs w:val="24"/>
              </w:rPr>
              <w:t xml:space="preserve">e </w:t>
            </w:r>
            <w:r w:rsidRPr="00896942">
              <w:rPr>
                <w:spacing w:val="42"/>
                <w:sz w:val="24"/>
                <w:szCs w:val="24"/>
              </w:rPr>
              <w:t xml:space="preserve"> </w:t>
            </w:r>
            <w:r w:rsidRPr="00896942">
              <w:rPr>
                <w:sz w:val="24"/>
                <w:szCs w:val="24"/>
              </w:rPr>
              <w:t xml:space="preserve">with </w:t>
            </w:r>
            <w:r w:rsidRPr="00896942">
              <w:rPr>
                <w:spacing w:val="43"/>
                <w:sz w:val="24"/>
                <w:szCs w:val="24"/>
              </w:rPr>
              <w:t xml:space="preserve"> </w:t>
            </w:r>
            <w:r w:rsidRPr="00896942">
              <w:rPr>
                <w:sz w:val="24"/>
                <w:szCs w:val="24"/>
              </w:rPr>
              <w:t>in</w:t>
            </w:r>
            <w:r w:rsidRPr="00896942">
              <w:rPr>
                <w:spacing w:val="1"/>
                <w:sz w:val="24"/>
                <w:szCs w:val="24"/>
              </w:rPr>
              <w:t>t</w:t>
            </w:r>
            <w:r w:rsidRPr="00896942">
              <w:rPr>
                <w:spacing w:val="-1"/>
                <w:sz w:val="24"/>
                <w:szCs w:val="24"/>
              </w:rPr>
              <w:t>e</w:t>
            </w:r>
            <w:r w:rsidRPr="00896942">
              <w:rPr>
                <w:sz w:val="24"/>
                <w:szCs w:val="24"/>
              </w:rPr>
              <w:t>rn</w:t>
            </w:r>
            <w:r w:rsidRPr="00896942">
              <w:rPr>
                <w:spacing w:val="-2"/>
                <w:sz w:val="24"/>
                <w:szCs w:val="24"/>
              </w:rPr>
              <w:t>a</w:t>
            </w:r>
            <w:r w:rsidRPr="00896942">
              <w:rPr>
                <w:sz w:val="24"/>
                <w:szCs w:val="24"/>
              </w:rPr>
              <w:t>t</w:t>
            </w:r>
            <w:r w:rsidRPr="00896942">
              <w:rPr>
                <w:spacing w:val="3"/>
                <w:sz w:val="24"/>
                <w:szCs w:val="24"/>
              </w:rPr>
              <w:t>i</w:t>
            </w:r>
            <w:r w:rsidRPr="00896942">
              <w:rPr>
                <w:sz w:val="24"/>
                <w:szCs w:val="24"/>
              </w:rPr>
              <w:t>on</w:t>
            </w:r>
            <w:r w:rsidRPr="00896942">
              <w:rPr>
                <w:spacing w:val="-1"/>
                <w:sz w:val="24"/>
                <w:szCs w:val="24"/>
              </w:rPr>
              <w:t>a</w:t>
            </w:r>
            <w:r w:rsidRPr="00896942">
              <w:rPr>
                <w:sz w:val="24"/>
                <w:szCs w:val="24"/>
              </w:rPr>
              <w:t>l</w:t>
            </w:r>
            <w:r w:rsidRPr="00896942">
              <w:rPr>
                <w:spacing w:val="3"/>
                <w:sz w:val="24"/>
                <w:szCs w:val="24"/>
              </w:rPr>
              <w:t>l</w:t>
            </w:r>
            <w:r w:rsidRPr="00896942">
              <w:rPr>
                <w:sz w:val="24"/>
                <w:szCs w:val="24"/>
              </w:rPr>
              <w:t xml:space="preserve">y </w:t>
            </w:r>
            <w:r w:rsidRPr="00896942">
              <w:rPr>
                <w:spacing w:val="38"/>
                <w:sz w:val="24"/>
                <w:szCs w:val="24"/>
              </w:rPr>
              <w:t xml:space="preserve"> </w:t>
            </w:r>
            <w:r w:rsidRPr="00896942">
              <w:rPr>
                <w:spacing w:val="-1"/>
                <w:sz w:val="24"/>
                <w:szCs w:val="24"/>
              </w:rPr>
              <w:t>a</w:t>
            </w:r>
            <w:r w:rsidRPr="00896942">
              <w:rPr>
                <w:spacing w:val="1"/>
                <w:sz w:val="24"/>
                <w:szCs w:val="24"/>
              </w:rPr>
              <w:t>c</w:t>
            </w:r>
            <w:r w:rsidRPr="00896942">
              <w:rPr>
                <w:spacing w:val="-1"/>
                <w:sz w:val="24"/>
                <w:szCs w:val="24"/>
              </w:rPr>
              <w:t>ce</w:t>
            </w:r>
            <w:r w:rsidRPr="00896942">
              <w:rPr>
                <w:sz w:val="24"/>
                <w:szCs w:val="24"/>
              </w:rPr>
              <w:t xml:space="preserve">pted </w:t>
            </w:r>
            <w:r w:rsidRPr="00896942">
              <w:rPr>
                <w:spacing w:val="-1"/>
                <w:sz w:val="24"/>
                <w:szCs w:val="24"/>
              </w:rPr>
              <w:t>acc</w:t>
            </w:r>
            <w:r w:rsidRPr="00896942">
              <w:rPr>
                <w:sz w:val="24"/>
                <w:szCs w:val="24"/>
              </w:rPr>
              <w:t>ount</w:t>
            </w:r>
            <w:r w:rsidRPr="00896942">
              <w:rPr>
                <w:spacing w:val="1"/>
                <w:sz w:val="24"/>
                <w:szCs w:val="24"/>
              </w:rPr>
              <w:t>i</w:t>
            </w:r>
            <w:r w:rsidRPr="00896942">
              <w:rPr>
                <w:spacing w:val="2"/>
                <w:sz w:val="24"/>
                <w:szCs w:val="24"/>
              </w:rPr>
              <w:t>n</w:t>
            </w:r>
            <w:r w:rsidRPr="00896942">
              <w:rPr>
                <w:sz w:val="24"/>
                <w:szCs w:val="24"/>
              </w:rPr>
              <w:t xml:space="preserve">g </w:t>
            </w:r>
            <w:r w:rsidRPr="00896942">
              <w:rPr>
                <w:spacing w:val="2"/>
                <w:sz w:val="24"/>
                <w:szCs w:val="24"/>
              </w:rPr>
              <w:t>p</w:t>
            </w:r>
            <w:r w:rsidRPr="00896942">
              <w:rPr>
                <w:sz w:val="24"/>
                <w:szCs w:val="24"/>
              </w:rPr>
              <w:t>rin</w:t>
            </w:r>
            <w:r w:rsidRPr="00896942">
              <w:rPr>
                <w:spacing w:val="-1"/>
                <w:sz w:val="24"/>
                <w:szCs w:val="24"/>
              </w:rPr>
              <w:t>c</w:t>
            </w:r>
            <w:r w:rsidRPr="00896942">
              <w:rPr>
                <w:sz w:val="24"/>
                <w:szCs w:val="24"/>
              </w:rPr>
              <w:t>ip</w:t>
            </w:r>
            <w:r w:rsidRPr="00896942">
              <w:rPr>
                <w:spacing w:val="1"/>
                <w:sz w:val="24"/>
                <w:szCs w:val="24"/>
              </w:rPr>
              <w:t>l</w:t>
            </w:r>
            <w:r w:rsidRPr="00896942">
              <w:rPr>
                <w:spacing w:val="-1"/>
                <w:sz w:val="24"/>
                <w:szCs w:val="24"/>
              </w:rPr>
              <w:t>e</w:t>
            </w:r>
            <w:r w:rsidRPr="00896942">
              <w:rPr>
                <w:sz w:val="24"/>
                <w:szCs w:val="24"/>
              </w:rPr>
              <w:t>s</w:t>
            </w:r>
            <w:r w:rsidRPr="00896942">
              <w:rPr>
                <w:spacing w:val="3"/>
                <w:sz w:val="24"/>
                <w:szCs w:val="24"/>
              </w:rPr>
              <w:t xml:space="preserve"> </w:t>
            </w:r>
            <w:r w:rsidRPr="00896942">
              <w:rPr>
                <w:spacing w:val="-1"/>
                <w:sz w:val="24"/>
                <w:szCs w:val="24"/>
              </w:rPr>
              <w:t>a</w:t>
            </w:r>
            <w:r w:rsidRPr="00896942">
              <w:rPr>
                <w:spacing w:val="2"/>
                <w:sz w:val="24"/>
                <w:szCs w:val="24"/>
              </w:rPr>
              <w:t>n</w:t>
            </w:r>
            <w:r w:rsidRPr="00896942">
              <w:rPr>
                <w:sz w:val="24"/>
                <w:szCs w:val="24"/>
              </w:rPr>
              <w:t>d</w:t>
            </w:r>
            <w:r w:rsidRPr="00896942">
              <w:rPr>
                <w:spacing w:val="3"/>
                <w:sz w:val="24"/>
                <w:szCs w:val="24"/>
              </w:rPr>
              <w:t xml:space="preserve"> </w:t>
            </w:r>
            <w:r w:rsidRPr="00896942">
              <w:rPr>
                <w:sz w:val="24"/>
                <w:szCs w:val="24"/>
              </w:rPr>
              <w:t>in</w:t>
            </w:r>
            <w:r w:rsidRPr="00896942">
              <w:rPr>
                <w:spacing w:val="3"/>
                <w:sz w:val="24"/>
                <w:szCs w:val="24"/>
              </w:rPr>
              <w:t xml:space="preserve"> </w:t>
            </w:r>
            <w:r w:rsidRPr="00896942">
              <w:rPr>
                <w:sz w:val="24"/>
                <w:szCs w:val="24"/>
              </w:rPr>
              <w:t>such</w:t>
            </w:r>
            <w:r w:rsidRPr="00896942">
              <w:rPr>
                <w:spacing w:val="4"/>
                <w:sz w:val="24"/>
                <w:szCs w:val="24"/>
              </w:rPr>
              <w:t xml:space="preserve"> </w:t>
            </w:r>
            <w:r w:rsidRPr="00896942">
              <w:rPr>
                <w:spacing w:val="2"/>
                <w:sz w:val="24"/>
                <w:szCs w:val="24"/>
              </w:rPr>
              <w:t>f</w:t>
            </w:r>
            <w:r w:rsidRPr="00896942">
              <w:rPr>
                <w:sz w:val="24"/>
                <w:szCs w:val="24"/>
              </w:rPr>
              <w:t>o</w:t>
            </w:r>
            <w:r w:rsidRPr="00896942">
              <w:rPr>
                <w:spacing w:val="-1"/>
                <w:sz w:val="24"/>
                <w:szCs w:val="24"/>
              </w:rPr>
              <w:t>r</w:t>
            </w:r>
            <w:r w:rsidRPr="00896942">
              <w:rPr>
                <w:sz w:val="24"/>
                <w:szCs w:val="24"/>
              </w:rPr>
              <w:t>m</w:t>
            </w:r>
            <w:r w:rsidRPr="00896942">
              <w:rPr>
                <w:spacing w:val="5"/>
                <w:sz w:val="24"/>
                <w:szCs w:val="24"/>
              </w:rPr>
              <w:t xml:space="preserve"> </w:t>
            </w:r>
            <w:r w:rsidRPr="00896942">
              <w:rPr>
                <w:spacing w:val="-1"/>
                <w:sz w:val="24"/>
                <w:szCs w:val="24"/>
              </w:rPr>
              <w:t>a</w:t>
            </w:r>
            <w:r w:rsidRPr="00896942">
              <w:rPr>
                <w:sz w:val="24"/>
                <w:szCs w:val="24"/>
              </w:rPr>
              <w:t>nd</w:t>
            </w:r>
            <w:r w:rsidRPr="00896942">
              <w:rPr>
                <w:spacing w:val="3"/>
                <w:sz w:val="24"/>
                <w:szCs w:val="24"/>
              </w:rPr>
              <w:t xml:space="preserve"> </w:t>
            </w:r>
            <w:r w:rsidRPr="00896942">
              <w:rPr>
                <w:spacing w:val="2"/>
                <w:sz w:val="24"/>
                <w:szCs w:val="24"/>
              </w:rPr>
              <w:t>d</w:t>
            </w:r>
            <w:r w:rsidRPr="00896942">
              <w:rPr>
                <w:spacing w:val="-1"/>
                <w:sz w:val="24"/>
                <w:szCs w:val="24"/>
              </w:rPr>
              <w:t>e</w:t>
            </w:r>
            <w:r w:rsidRPr="00896942">
              <w:rPr>
                <w:sz w:val="24"/>
                <w:szCs w:val="24"/>
              </w:rPr>
              <w:t>t</w:t>
            </w:r>
            <w:r w:rsidRPr="00896942">
              <w:rPr>
                <w:spacing w:val="2"/>
                <w:sz w:val="24"/>
                <w:szCs w:val="24"/>
              </w:rPr>
              <w:t>a</w:t>
            </w:r>
            <w:r w:rsidRPr="00896942">
              <w:rPr>
                <w:sz w:val="24"/>
                <w:szCs w:val="24"/>
              </w:rPr>
              <w:t>il</w:t>
            </w:r>
            <w:r w:rsidRPr="00896942">
              <w:rPr>
                <w:spacing w:val="3"/>
                <w:sz w:val="24"/>
                <w:szCs w:val="24"/>
              </w:rPr>
              <w:t xml:space="preserve"> </w:t>
            </w:r>
            <w:r w:rsidRPr="00896942">
              <w:rPr>
                <w:spacing w:val="-1"/>
                <w:sz w:val="24"/>
                <w:szCs w:val="24"/>
              </w:rPr>
              <w:t>a</w:t>
            </w:r>
            <w:r w:rsidRPr="00896942">
              <w:rPr>
                <w:sz w:val="24"/>
                <w:szCs w:val="24"/>
              </w:rPr>
              <w:t>s</w:t>
            </w:r>
            <w:r w:rsidRPr="00896942">
              <w:rPr>
                <w:spacing w:val="3"/>
                <w:sz w:val="24"/>
                <w:szCs w:val="24"/>
              </w:rPr>
              <w:t xml:space="preserve"> </w:t>
            </w:r>
            <w:r w:rsidRPr="00896942">
              <w:rPr>
                <w:sz w:val="24"/>
                <w:szCs w:val="24"/>
              </w:rPr>
              <w:t>will</w:t>
            </w:r>
            <w:r w:rsidRPr="00896942">
              <w:rPr>
                <w:spacing w:val="3"/>
                <w:sz w:val="24"/>
                <w:szCs w:val="24"/>
              </w:rPr>
              <w:t xml:space="preserve"> </w:t>
            </w:r>
            <w:r w:rsidRPr="00896942">
              <w:rPr>
                <w:spacing w:val="-1"/>
                <w:sz w:val="24"/>
                <w:szCs w:val="24"/>
              </w:rPr>
              <w:t>c</w:t>
            </w:r>
            <w:r w:rsidRPr="00896942">
              <w:rPr>
                <w:sz w:val="24"/>
                <w:szCs w:val="24"/>
              </w:rPr>
              <w:t>l</w:t>
            </w:r>
            <w:r w:rsidRPr="00896942">
              <w:rPr>
                <w:spacing w:val="2"/>
                <w:sz w:val="24"/>
                <w:szCs w:val="24"/>
              </w:rPr>
              <w:t>e</w:t>
            </w:r>
            <w:r w:rsidRPr="00896942">
              <w:rPr>
                <w:spacing w:val="-1"/>
                <w:sz w:val="24"/>
                <w:szCs w:val="24"/>
              </w:rPr>
              <w:t>a</w:t>
            </w:r>
            <w:r w:rsidRPr="00896942">
              <w:rPr>
                <w:sz w:val="24"/>
                <w:szCs w:val="24"/>
              </w:rPr>
              <w:t>r</w:t>
            </w:r>
            <w:r w:rsidRPr="00896942">
              <w:rPr>
                <w:spacing w:val="4"/>
                <w:sz w:val="24"/>
                <w:szCs w:val="24"/>
              </w:rPr>
              <w:t>l</w:t>
            </w:r>
            <w:r w:rsidRPr="00896942">
              <w:rPr>
                <w:sz w:val="24"/>
                <w:szCs w:val="24"/>
              </w:rPr>
              <w:t>y identi</w:t>
            </w:r>
            <w:r w:rsidRPr="00896942">
              <w:rPr>
                <w:spacing w:val="2"/>
                <w:sz w:val="24"/>
                <w:szCs w:val="24"/>
              </w:rPr>
              <w:t>f</w:t>
            </w:r>
            <w:r w:rsidRPr="00896942">
              <w:rPr>
                <w:sz w:val="24"/>
                <w:szCs w:val="24"/>
              </w:rPr>
              <w:t>y</w:t>
            </w:r>
            <w:r w:rsidRPr="00896942">
              <w:rPr>
                <w:spacing w:val="-5"/>
                <w:sz w:val="24"/>
                <w:szCs w:val="24"/>
              </w:rPr>
              <w:t xml:space="preserve"> </w:t>
            </w:r>
            <w:r w:rsidRPr="00896942">
              <w:rPr>
                <w:spacing w:val="1"/>
                <w:sz w:val="24"/>
                <w:szCs w:val="24"/>
              </w:rPr>
              <w:t>r</w:t>
            </w:r>
            <w:r w:rsidRPr="00896942">
              <w:rPr>
                <w:spacing w:val="-1"/>
                <w:sz w:val="24"/>
                <w:szCs w:val="24"/>
              </w:rPr>
              <w:t>e</w:t>
            </w:r>
            <w:r w:rsidRPr="00896942">
              <w:rPr>
                <w:sz w:val="24"/>
                <w:szCs w:val="24"/>
              </w:rPr>
              <w:t>lev</w:t>
            </w:r>
            <w:r w:rsidRPr="00896942">
              <w:rPr>
                <w:spacing w:val="-1"/>
                <w:sz w:val="24"/>
                <w:szCs w:val="24"/>
              </w:rPr>
              <w:t>a</w:t>
            </w:r>
            <w:r w:rsidRPr="00896942">
              <w:rPr>
                <w:sz w:val="24"/>
                <w:szCs w:val="24"/>
              </w:rPr>
              <w:t xml:space="preserve">nt </w:t>
            </w:r>
            <w:r w:rsidRPr="00896942">
              <w:rPr>
                <w:spacing w:val="1"/>
                <w:sz w:val="24"/>
                <w:szCs w:val="24"/>
              </w:rPr>
              <w:t>t</w:t>
            </w:r>
            <w:r w:rsidRPr="00896942">
              <w:rPr>
                <w:sz w:val="24"/>
                <w:szCs w:val="24"/>
              </w:rPr>
              <w:t>i</w:t>
            </w:r>
            <w:r w:rsidRPr="00896942">
              <w:rPr>
                <w:spacing w:val="1"/>
                <w:sz w:val="24"/>
                <w:szCs w:val="24"/>
              </w:rPr>
              <w:t>m</w:t>
            </w:r>
            <w:r w:rsidRPr="00896942">
              <w:rPr>
                <w:sz w:val="24"/>
                <w:szCs w:val="24"/>
              </w:rPr>
              <w:t>e</w:t>
            </w:r>
            <w:r w:rsidRPr="00896942">
              <w:rPr>
                <w:spacing w:val="-1"/>
                <w:sz w:val="24"/>
                <w:szCs w:val="24"/>
              </w:rPr>
              <w:t xml:space="preserve"> c</w:t>
            </w:r>
            <w:r w:rsidRPr="00896942">
              <w:rPr>
                <w:spacing w:val="2"/>
                <w:sz w:val="24"/>
                <w:szCs w:val="24"/>
              </w:rPr>
              <w:t>h</w:t>
            </w:r>
            <w:r w:rsidRPr="00896942">
              <w:rPr>
                <w:spacing w:val="-1"/>
                <w:sz w:val="24"/>
                <w:szCs w:val="24"/>
              </w:rPr>
              <w:t>a</w:t>
            </w:r>
            <w:r w:rsidRPr="00896942">
              <w:rPr>
                <w:sz w:val="24"/>
                <w:szCs w:val="24"/>
              </w:rPr>
              <w:t>ng</w:t>
            </w:r>
            <w:r w:rsidRPr="00896942">
              <w:rPr>
                <w:spacing w:val="-1"/>
                <w:sz w:val="24"/>
                <w:szCs w:val="24"/>
              </w:rPr>
              <w:t>e</w:t>
            </w:r>
            <w:r w:rsidRPr="00896942">
              <w:rPr>
                <w:sz w:val="24"/>
                <w:szCs w:val="24"/>
              </w:rPr>
              <w:t>s and</w:t>
            </w:r>
            <w:r w:rsidRPr="00896942">
              <w:rPr>
                <w:spacing w:val="-1"/>
                <w:sz w:val="24"/>
                <w:szCs w:val="24"/>
              </w:rPr>
              <w:t xml:space="preserve"> c</w:t>
            </w:r>
            <w:r w:rsidRPr="00896942">
              <w:rPr>
                <w:sz w:val="24"/>
                <w:szCs w:val="24"/>
              </w:rPr>
              <w:t>ost</w:t>
            </w:r>
            <w:r w:rsidRPr="00896942">
              <w:rPr>
                <w:spacing w:val="1"/>
                <w:sz w:val="24"/>
                <w:szCs w:val="24"/>
              </w:rPr>
              <w:t>s</w:t>
            </w:r>
          </w:p>
          <w:p w:rsidR="00896942" w:rsidRPr="00896942" w:rsidRDefault="00896942" w:rsidP="005C08C5">
            <w:pPr>
              <w:pStyle w:val="ListParagraph"/>
              <w:numPr>
                <w:ilvl w:val="2"/>
                <w:numId w:val="18"/>
              </w:numPr>
              <w:ind w:left="702" w:right="139" w:hanging="630"/>
              <w:jc w:val="both"/>
              <w:rPr>
                <w:sz w:val="24"/>
                <w:szCs w:val="24"/>
              </w:rPr>
            </w:pPr>
            <w:r>
              <w:rPr>
                <w:sz w:val="24"/>
                <w:szCs w:val="24"/>
              </w:rPr>
              <w:t>The Consultant</w:t>
            </w:r>
            <w:r>
              <w:rPr>
                <w:spacing w:val="1"/>
                <w:sz w:val="24"/>
                <w:szCs w:val="24"/>
              </w:rPr>
              <w:t xml:space="preserve"> </w:t>
            </w:r>
            <w:r>
              <w:rPr>
                <w:sz w:val="24"/>
                <w:szCs w:val="24"/>
              </w:rPr>
              <w:t>shall</w:t>
            </w:r>
            <w:r>
              <w:rPr>
                <w:spacing w:val="1"/>
                <w:sz w:val="24"/>
                <w:szCs w:val="24"/>
              </w:rPr>
              <w:t xml:space="preserve"> </w:t>
            </w:r>
            <w:r>
              <w:rPr>
                <w:sz w:val="24"/>
                <w:szCs w:val="24"/>
              </w:rPr>
              <w:t>p</w:t>
            </w:r>
            <w:r>
              <w:rPr>
                <w:spacing w:val="-1"/>
                <w:sz w:val="24"/>
                <w:szCs w:val="24"/>
              </w:rPr>
              <w:t>e</w:t>
            </w:r>
            <w:r>
              <w:rPr>
                <w:sz w:val="24"/>
                <w:szCs w:val="24"/>
              </w:rPr>
              <w:t>rmit,</w:t>
            </w:r>
            <w:r>
              <w:rPr>
                <w:spacing w:val="2"/>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shall</w:t>
            </w:r>
            <w:r>
              <w:rPr>
                <w:spacing w:val="1"/>
                <w:sz w:val="24"/>
                <w:szCs w:val="24"/>
              </w:rPr>
              <w:t xml:space="preserve"> </w:t>
            </w:r>
            <w:r>
              <w:rPr>
                <w:spacing w:val="-1"/>
                <w:sz w:val="24"/>
                <w:szCs w:val="24"/>
              </w:rPr>
              <w:t>ca</w:t>
            </w:r>
            <w:r>
              <w:rPr>
                <w:sz w:val="24"/>
                <w:szCs w:val="24"/>
              </w:rPr>
              <w:t>use i</w:t>
            </w:r>
            <w:r>
              <w:rPr>
                <w:spacing w:val="1"/>
                <w:sz w:val="24"/>
                <w:szCs w:val="24"/>
              </w:rPr>
              <w:t>t</w:t>
            </w:r>
            <w:r>
              <w:rPr>
                <w:sz w:val="24"/>
                <w:szCs w:val="24"/>
              </w:rPr>
              <w:t>s</w:t>
            </w:r>
            <w:r>
              <w:rPr>
                <w:spacing w:val="1"/>
                <w:sz w:val="24"/>
                <w:szCs w:val="24"/>
              </w:rPr>
              <w:t xml:space="preserve"> S</w:t>
            </w:r>
            <w:r>
              <w:rPr>
                <w:sz w:val="24"/>
                <w:szCs w:val="24"/>
              </w:rPr>
              <w:t>u</w:t>
            </w:r>
            <w:r>
              <w:rPr>
                <w:spacing w:val="4"/>
                <w:sz w:val="24"/>
                <w:szCs w:val="24"/>
              </w:rPr>
              <w:t>b</w:t>
            </w:r>
            <w:r>
              <w:rPr>
                <w:spacing w:val="-1"/>
                <w:sz w:val="24"/>
                <w:szCs w:val="24"/>
              </w:rPr>
              <w:t xml:space="preserve"> c</w:t>
            </w:r>
            <w:r>
              <w:rPr>
                <w:sz w:val="24"/>
                <w:szCs w:val="24"/>
              </w:rPr>
              <w:t>onsultants</w:t>
            </w:r>
            <w:r>
              <w:rPr>
                <w:spacing w:val="1"/>
                <w:sz w:val="24"/>
                <w:szCs w:val="24"/>
              </w:rPr>
              <w:t xml:space="preserve"> </w:t>
            </w:r>
            <w:r>
              <w:rPr>
                <w:sz w:val="24"/>
                <w:szCs w:val="24"/>
              </w:rPr>
              <w:t>to p</w:t>
            </w:r>
            <w:r>
              <w:rPr>
                <w:spacing w:val="-1"/>
                <w:sz w:val="24"/>
                <w:szCs w:val="24"/>
              </w:rPr>
              <w:t>e</w:t>
            </w:r>
            <w:r>
              <w:rPr>
                <w:sz w:val="24"/>
                <w:szCs w:val="24"/>
              </w:rPr>
              <w:t>rmit,</w:t>
            </w:r>
            <w:r>
              <w:rPr>
                <w:spacing w:val="3"/>
                <w:sz w:val="24"/>
                <w:szCs w:val="24"/>
              </w:rPr>
              <w:t xml:space="preserve"> </w:t>
            </w:r>
            <w:r>
              <w:rPr>
                <w:sz w:val="24"/>
                <w:szCs w:val="24"/>
              </w:rPr>
              <w:t>the</w:t>
            </w:r>
            <w:r>
              <w:rPr>
                <w:spacing w:val="2"/>
                <w:sz w:val="24"/>
                <w:szCs w:val="24"/>
              </w:rPr>
              <w:t xml:space="preserve"> </w:t>
            </w:r>
            <w:r>
              <w:rPr>
                <w:spacing w:val="1"/>
                <w:sz w:val="24"/>
                <w:szCs w:val="24"/>
              </w:rPr>
              <w:t>P</w:t>
            </w:r>
            <w:r>
              <w:rPr>
                <w:sz w:val="24"/>
                <w:szCs w:val="24"/>
              </w:rPr>
              <w:t>A</w:t>
            </w:r>
            <w:r>
              <w:rPr>
                <w:spacing w:val="2"/>
                <w:sz w:val="24"/>
                <w:szCs w:val="24"/>
              </w:rPr>
              <w:t xml:space="preserve"> </w:t>
            </w:r>
            <w:r>
              <w:rPr>
                <w:spacing w:val="-1"/>
                <w:sz w:val="24"/>
                <w:szCs w:val="24"/>
              </w:rPr>
              <w:t>a</w:t>
            </w:r>
            <w:r>
              <w:rPr>
                <w:sz w:val="24"/>
                <w:szCs w:val="24"/>
              </w:rPr>
              <w:t>nd/or</w:t>
            </w:r>
            <w:r>
              <w:rPr>
                <w:spacing w:val="5"/>
                <w:sz w:val="24"/>
                <w:szCs w:val="24"/>
              </w:rPr>
              <w:t xml:space="preserve"> </w:t>
            </w:r>
            <w:r>
              <w:rPr>
                <w:spacing w:val="2"/>
                <w:sz w:val="24"/>
                <w:szCs w:val="24"/>
              </w:rPr>
              <w:t>p</w:t>
            </w:r>
            <w:r>
              <w:rPr>
                <w:spacing w:val="-1"/>
                <w:sz w:val="24"/>
                <w:szCs w:val="24"/>
              </w:rPr>
              <w:t>e</w:t>
            </w:r>
            <w:r>
              <w:rPr>
                <w:sz w:val="24"/>
                <w:szCs w:val="24"/>
              </w:rPr>
              <w:t>rsons</w:t>
            </w:r>
            <w:r>
              <w:rPr>
                <w:spacing w:val="3"/>
                <w:sz w:val="24"/>
                <w:szCs w:val="24"/>
              </w:rPr>
              <w:t xml:space="preserve"> </w:t>
            </w:r>
            <w:r>
              <w:rPr>
                <w:spacing w:val="-1"/>
                <w:sz w:val="24"/>
                <w:szCs w:val="24"/>
              </w:rPr>
              <w:t>a</w:t>
            </w:r>
            <w:r>
              <w:rPr>
                <w:sz w:val="24"/>
                <w:szCs w:val="24"/>
              </w:rPr>
              <w:t>ppoin</w:t>
            </w:r>
            <w:r>
              <w:rPr>
                <w:spacing w:val="1"/>
                <w:sz w:val="24"/>
                <w:szCs w:val="24"/>
              </w:rPr>
              <w:t>t</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y the</w:t>
            </w:r>
            <w:r>
              <w:rPr>
                <w:spacing w:val="5"/>
                <w:sz w:val="24"/>
                <w:szCs w:val="24"/>
              </w:rPr>
              <w:t xml:space="preserve"> </w:t>
            </w:r>
            <w:r>
              <w:rPr>
                <w:spacing w:val="1"/>
                <w:sz w:val="24"/>
                <w:szCs w:val="24"/>
              </w:rPr>
              <w:lastRenderedPageBreak/>
              <w:t>P</w:t>
            </w:r>
            <w:r>
              <w:rPr>
                <w:sz w:val="24"/>
                <w:szCs w:val="24"/>
              </w:rPr>
              <w:t>A</w:t>
            </w:r>
            <w:r>
              <w:rPr>
                <w:spacing w:val="2"/>
                <w:sz w:val="24"/>
                <w:szCs w:val="24"/>
              </w:rPr>
              <w:t xml:space="preserve"> </w:t>
            </w:r>
            <w:r>
              <w:rPr>
                <w:sz w:val="24"/>
                <w:szCs w:val="24"/>
              </w:rPr>
              <w:t>to</w:t>
            </w:r>
            <w:r>
              <w:rPr>
                <w:spacing w:val="8"/>
                <w:sz w:val="24"/>
                <w:szCs w:val="24"/>
              </w:rPr>
              <w:t xml:space="preserve"> </w:t>
            </w:r>
            <w:r>
              <w:rPr>
                <w:sz w:val="24"/>
                <w:szCs w:val="24"/>
              </w:rPr>
              <w:t>inspe</w:t>
            </w:r>
            <w:r>
              <w:rPr>
                <w:spacing w:val="-1"/>
                <w:sz w:val="24"/>
                <w:szCs w:val="24"/>
              </w:rPr>
              <w:t>c</w:t>
            </w:r>
            <w:r>
              <w:rPr>
                <w:sz w:val="24"/>
                <w:szCs w:val="24"/>
              </w:rPr>
              <w:t>t</w:t>
            </w:r>
            <w:r>
              <w:rPr>
                <w:spacing w:val="3"/>
                <w:sz w:val="24"/>
                <w:szCs w:val="24"/>
              </w:rPr>
              <w:t xml:space="preserve"> </w:t>
            </w:r>
            <w:r>
              <w:rPr>
                <w:sz w:val="24"/>
                <w:szCs w:val="24"/>
              </w:rPr>
              <w:t>i</w:t>
            </w:r>
            <w:r>
              <w:rPr>
                <w:spacing w:val="1"/>
                <w:sz w:val="24"/>
                <w:szCs w:val="24"/>
              </w:rPr>
              <w:t>t</w:t>
            </w:r>
            <w:r>
              <w:rPr>
                <w:sz w:val="24"/>
                <w:szCs w:val="24"/>
              </w:rPr>
              <w:t xml:space="preserve">s </w:t>
            </w:r>
            <w:r>
              <w:rPr>
                <w:spacing w:val="-1"/>
                <w:sz w:val="24"/>
                <w:szCs w:val="24"/>
              </w:rPr>
              <w:t>acc</w:t>
            </w:r>
            <w:r>
              <w:rPr>
                <w:sz w:val="24"/>
                <w:szCs w:val="24"/>
              </w:rPr>
              <w:t>ounts</w:t>
            </w:r>
            <w:r>
              <w:rPr>
                <w:spacing w:val="5"/>
                <w:sz w:val="24"/>
                <w:szCs w:val="24"/>
              </w:rPr>
              <w:t xml:space="preserve"> </w:t>
            </w:r>
            <w:r>
              <w:rPr>
                <w:spacing w:val="-1"/>
                <w:sz w:val="24"/>
                <w:szCs w:val="24"/>
              </w:rPr>
              <w:t>a</w:t>
            </w:r>
            <w:r>
              <w:rPr>
                <w:sz w:val="24"/>
                <w:szCs w:val="24"/>
              </w:rPr>
              <w:t>nd</w:t>
            </w:r>
            <w:r>
              <w:rPr>
                <w:spacing w:val="3"/>
                <w:sz w:val="24"/>
                <w:szCs w:val="24"/>
              </w:rPr>
              <w:t xml:space="preserve"> </w:t>
            </w:r>
            <w:r>
              <w:rPr>
                <w:spacing w:val="1"/>
                <w:sz w:val="24"/>
                <w:szCs w:val="24"/>
              </w:rPr>
              <w:t>r</w:t>
            </w:r>
            <w:r>
              <w:rPr>
                <w:spacing w:val="-1"/>
                <w:sz w:val="24"/>
                <w:szCs w:val="24"/>
              </w:rPr>
              <w:t>ec</w:t>
            </w:r>
            <w:r>
              <w:rPr>
                <w:sz w:val="24"/>
                <w:szCs w:val="24"/>
              </w:rPr>
              <w:t>o</w:t>
            </w:r>
            <w:r>
              <w:rPr>
                <w:spacing w:val="-1"/>
                <w:sz w:val="24"/>
                <w:szCs w:val="24"/>
              </w:rPr>
              <w:t>r</w:t>
            </w:r>
            <w:r>
              <w:rPr>
                <w:sz w:val="24"/>
                <w:szCs w:val="24"/>
              </w:rPr>
              <w:t>ds</w:t>
            </w:r>
            <w:r>
              <w:rPr>
                <w:spacing w:val="5"/>
                <w:sz w:val="24"/>
                <w:szCs w:val="24"/>
              </w:rPr>
              <w:t xml:space="preserve"> </w:t>
            </w:r>
            <w:r>
              <w:rPr>
                <w:sz w:val="24"/>
                <w:szCs w:val="24"/>
              </w:rPr>
              <w:t>r</w:t>
            </w:r>
            <w:r>
              <w:rPr>
                <w:spacing w:val="-2"/>
                <w:sz w:val="24"/>
                <w:szCs w:val="24"/>
              </w:rPr>
              <w:t>e</w:t>
            </w:r>
            <w:r>
              <w:rPr>
                <w:spacing w:val="3"/>
                <w:sz w:val="24"/>
                <w:szCs w:val="24"/>
              </w:rPr>
              <w:t>l</w:t>
            </w:r>
            <w:r>
              <w:rPr>
                <w:spacing w:val="-1"/>
                <w:sz w:val="24"/>
                <w:szCs w:val="24"/>
              </w:rPr>
              <w:t>a</w:t>
            </w:r>
            <w:r>
              <w:rPr>
                <w:sz w:val="24"/>
                <w:szCs w:val="24"/>
              </w:rPr>
              <w:t>t</w:t>
            </w:r>
            <w:r>
              <w:rPr>
                <w:spacing w:val="1"/>
                <w:sz w:val="24"/>
                <w:szCs w:val="24"/>
              </w:rPr>
              <w:t>i</w:t>
            </w:r>
            <w:r>
              <w:rPr>
                <w:sz w:val="24"/>
                <w:szCs w:val="24"/>
              </w:rPr>
              <w:t>ng to</w:t>
            </w:r>
            <w:r>
              <w:rPr>
                <w:spacing w:val="6"/>
                <w:sz w:val="24"/>
                <w:szCs w:val="24"/>
              </w:rPr>
              <w:t xml:space="preserve"> </w:t>
            </w:r>
            <w:r>
              <w:rPr>
                <w:sz w:val="24"/>
                <w:szCs w:val="24"/>
              </w:rPr>
              <w:t>t</w:t>
            </w:r>
            <w:r>
              <w:rPr>
                <w:spacing w:val="3"/>
                <w:sz w:val="24"/>
                <w:szCs w:val="24"/>
              </w:rPr>
              <w:t>h</w:t>
            </w:r>
            <w:r>
              <w:rPr>
                <w:sz w:val="24"/>
                <w:szCs w:val="24"/>
              </w:rPr>
              <w:t>e</w:t>
            </w:r>
            <w:r>
              <w:rPr>
                <w:spacing w:val="2"/>
                <w:sz w:val="24"/>
                <w:szCs w:val="24"/>
              </w:rPr>
              <w:t xml:space="preserve"> </w:t>
            </w:r>
            <w:r>
              <w:rPr>
                <w:sz w:val="24"/>
                <w:szCs w:val="24"/>
              </w:rPr>
              <w:t>p</w:t>
            </w:r>
            <w:r>
              <w:rPr>
                <w:spacing w:val="1"/>
                <w:sz w:val="24"/>
                <w:szCs w:val="24"/>
              </w:rPr>
              <w:t>e</w:t>
            </w:r>
            <w:r>
              <w:rPr>
                <w:sz w:val="24"/>
                <w:szCs w:val="24"/>
              </w:rPr>
              <w:t>r</w:t>
            </w:r>
            <w:r>
              <w:rPr>
                <w:spacing w:val="-1"/>
                <w:sz w:val="24"/>
                <w:szCs w:val="24"/>
              </w:rPr>
              <w:t>f</w:t>
            </w:r>
            <w:r>
              <w:rPr>
                <w:sz w:val="24"/>
                <w:szCs w:val="24"/>
              </w:rPr>
              <w:t>orma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2"/>
                <w:sz w:val="24"/>
                <w:szCs w:val="24"/>
              </w:rPr>
              <w:t xml:space="preserve"> </w:t>
            </w:r>
            <w:r>
              <w:rPr>
                <w:sz w:val="24"/>
                <w:szCs w:val="24"/>
              </w:rPr>
              <w:t>the</w:t>
            </w:r>
            <w:r>
              <w:rPr>
                <w:spacing w:val="4"/>
                <w:sz w:val="24"/>
                <w:szCs w:val="24"/>
              </w:rPr>
              <w:t xml:space="preserve"> </w:t>
            </w:r>
            <w:r>
              <w:rPr>
                <w:sz w:val="24"/>
                <w:szCs w:val="24"/>
              </w:rPr>
              <w:t>Contr</w:t>
            </w:r>
            <w:r>
              <w:rPr>
                <w:spacing w:val="-1"/>
                <w:sz w:val="24"/>
                <w:szCs w:val="24"/>
              </w:rPr>
              <w:t>ac</w:t>
            </w:r>
            <w:r>
              <w:rPr>
                <w:sz w:val="24"/>
                <w:szCs w:val="24"/>
              </w:rPr>
              <w:t xml:space="preserve">t </w:t>
            </w:r>
            <w:r>
              <w:rPr>
                <w:spacing w:val="-1"/>
                <w:sz w:val="24"/>
                <w:szCs w:val="24"/>
              </w:rPr>
              <w:t>a</w:t>
            </w:r>
            <w:r>
              <w:rPr>
                <w:sz w:val="24"/>
                <w:szCs w:val="24"/>
              </w:rPr>
              <w:t>nd</w:t>
            </w:r>
            <w:r>
              <w:rPr>
                <w:spacing w:val="1"/>
                <w:sz w:val="24"/>
                <w:szCs w:val="24"/>
              </w:rPr>
              <w:t xml:space="preserve"> </w:t>
            </w:r>
            <w:r>
              <w:rPr>
                <w:sz w:val="24"/>
                <w:szCs w:val="24"/>
              </w:rPr>
              <w:t>the</w:t>
            </w:r>
            <w:r>
              <w:rPr>
                <w:spacing w:val="1"/>
                <w:sz w:val="24"/>
                <w:szCs w:val="24"/>
              </w:rPr>
              <w:t xml:space="preserve"> </w:t>
            </w:r>
            <w:r>
              <w:rPr>
                <w:sz w:val="24"/>
                <w:szCs w:val="24"/>
              </w:rPr>
              <w:t>submis</w:t>
            </w:r>
            <w:r>
              <w:rPr>
                <w:spacing w:val="1"/>
                <w:sz w:val="24"/>
                <w:szCs w:val="24"/>
              </w:rPr>
              <w:t>s</w:t>
            </w:r>
            <w:r>
              <w:rPr>
                <w:sz w:val="24"/>
                <w:szCs w:val="24"/>
              </w:rPr>
              <w:t>ion</w:t>
            </w:r>
            <w:r>
              <w:rPr>
                <w:spacing w:val="2"/>
                <w:sz w:val="24"/>
                <w:szCs w:val="24"/>
              </w:rPr>
              <w:t xml:space="preserve"> </w:t>
            </w:r>
            <w:r>
              <w:rPr>
                <w:sz w:val="24"/>
                <w:szCs w:val="24"/>
              </w:rPr>
              <w:t>of</w:t>
            </w:r>
            <w:r>
              <w:rPr>
                <w:spacing w:val="1"/>
                <w:sz w:val="24"/>
                <w:szCs w:val="24"/>
              </w:rPr>
              <w:t xml:space="preserve"> </w:t>
            </w:r>
            <w:r>
              <w:rPr>
                <w:sz w:val="24"/>
                <w:szCs w:val="24"/>
              </w:rPr>
              <w:t>t</w:t>
            </w:r>
            <w:r>
              <w:rPr>
                <w:spacing w:val="3"/>
                <w:sz w:val="24"/>
                <w:szCs w:val="24"/>
              </w:rPr>
              <w:t>h</w:t>
            </w:r>
            <w:r>
              <w:rPr>
                <w:sz w:val="24"/>
                <w:szCs w:val="24"/>
              </w:rPr>
              <w:t xml:space="preserve">e </w:t>
            </w:r>
            <w:r>
              <w:rPr>
                <w:spacing w:val="1"/>
                <w:sz w:val="24"/>
                <w:szCs w:val="24"/>
              </w:rPr>
              <w:t>P</w:t>
            </w:r>
            <w:r>
              <w:rPr>
                <w:sz w:val="24"/>
                <w:szCs w:val="24"/>
              </w:rPr>
              <w:t>ropos</w:t>
            </w:r>
            <w:r>
              <w:rPr>
                <w:spacing w:val="-1"/>
                <w:sz w:val="24"/>
                <w:szCs w:val="24"/>
              </w:rPr>
              <w:t>a</w:t>
            </w:r>
            <w:r>
              <w:rPr>
                <w:sz w:val="24"/>
                <w:szCs w:val="24"/>
              </w:rPr>
              <w:t>l</w:t>
            </w:r>
            <w:r>
              <w:rPr>
                <w:spacing w:val="2"/>
                <w:sz w:val="24"/>
                <w:szCs w:val="24"/>
              </w:rPr>
              <w:t xml:space="preserve"> </w:t>
            </w:r>
            <w:r>
              <w:rPr>
                <w:sz w:val="24"/>
                <w:szCs w:val="24"/>
              </w:rPr>
              <w:t>to</w:t>
            </w:r>
            <w:r>
              <w:rPr>
                <w:spacing w:val="2"/>
                <w:sz w:val="24"/>
                <w:szCs w:val="24"/>
              </w:rPr>
              <w:t xml:space="preserve"> </w:t>
            </w:r>
            <w:r>
              <w:rPr>
                <w:sz w:val="24"/>
                <w:szCs w:val="24"/>
              </w:rPr>
              <w:t>p</w:t>
            </w:r>
            <w:r>
              <w:rPr>
                <w:spacing w:val="-1"/>
                <w:sz w:val="24"/>
                <w:szCs w:val="24"/>
              </w:rPr>
              <w:t>r</w:t>
            </w:r>
            <w:r>
              <w:rPr>
                <w:sz w:val="24"/>
                <w:szCs w:val="24"/>
              </w:rPr>
              <w:t>ovide</w:t>
            </w:r>
            <w:r>
              <w:rPr>
                <w:spacing w:val="3"/>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e</w:t>
            </w:r>
            <w:r>
              <w:rPr>
                <w:sz w:val="24"/>
                <w:szCs w:val="24"/>
              </w:rPr>
              <w:t>rvi</w:t>
            </w:r>
            <w:r>
              <w:rPr>
                <w:spacing w:val="-1"/>
                <w:sz w:val="24"/>
                <w:szCs w:val="24"/>
              </w:rPr>
              <w:t>ce</w:t>
            </w:r>
            <w:r>
              <w:rPr>
                <w:sz w:val="24"/>
                <w:szCs w:val="24"/>
              </w:rPr>
              <w:t>s,</w:t>
            </w:r>
            <w:r>
              <w:rPr>
                <w:spacing w:val="4"/>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to h</w:t>
            </w:r>
            <w:r>
              <w:rPr>
                <w:spacing w:val="-1"/>
                <w:sz w:val="24"/>
                <w:szCs w:val="24"/>
              </w:rPr>
              <w:t>a</w:t>
            </w:r>
            <w:r>
              <w:rPr>
                <w:sz w:val="24"/>
                <w:szCs w:val="24"/>
              </w:rPr>
              <w:t>ve</w:t>
            </w:r>
            <w:r>
              <w:rPr>
                <w:spacing w:val="2"/>
                <w:sz w:val="24"/>
                <w:szCs w:val="24"/>
              </w:rPr>
              <w:t xml:space="preserve"> </w:t>
            </w:r>
            <w:r>
              <w:rPr>
                <w:sz w:val="24"/>
                <w:szCs w:val="24"/>
              </w:rPr>
              <w:t>such</w:t>
            </w:r>
            <w:r>
              <w:rPr>
                <w:spacing w:val="2"/>
                <w:sz w:val="24"/>
                <w:szCs w:val="24"/>
              </w:rPr>
              <w:t xml:space="preserve"> </w:t>
            </w:r>
            <w:r>
              <w:rPr>
                <w:spacing w:val="1"/>
                <w:sz w:val="24"/>
                <w:szCs w:val="24"/>
              </w:rPr>
              <w:t>a</w:t>
            </w:r>
            <w:r>
              <w:rPr>
                <w:spacing w:val="-1"/>
                <w:sz w:val="24"/>
                <w:szCs w:val="24"/>
              </w:rPr>
              <w:t>cc</w:t>
            </w:r>
            <w:r>
              <w:rPr>
                <w:sz w:val="24"/>
                <w:szCs w:val="24"/>
              </w:rPr>
              <w:t>ounts</w:t>
            </w:r>
            <w:r>
              <w:rPr>
                <w:spacing w:val="3"/>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r</w:t>
            </w:r>
            <w:r>
              <w:rPr>
                <w:spacing w:val="-2"/>
                <w:sz w:val="24"/>
                <w:szCs w:val="24"/>
              </w:rPr>
              <w:t>e</w:t>
            </w:r>
            <w:r>
              <w:rPr>
                <w:spacing w:val="-1"/>
                <w:sz w:val="24"/>
                <w:szCs w:val="24"/>
              </w:rPr>
              <w:t>c</w:t>
            </w:r>
            <w:r>
              <w:rPr>
                <w:sz w:val="24"/>
                <w:szCs w:val="24"/>
              </w:rPr>
              <w:t>o</w:t>
            </w:r>
            <w:r>
              <w:rPr>
                <w:spacing w:val="-1"/>
                <w:sz w:val="24"/>
                <w:szCs w:val="24"/>
              </w:rPr>
              <w:t>r</w:t>
            </w:r>
            <w:r>
              <w:rPr>
                <w:sz w:val="24"/>
                <w:szCs w:val="24"/>
              </w:rPr>
              <w:t>ds</w:t>
            </w:r>
            <w:r>
              <w:rPr>
                <w:spacing w:val="5"/>
                <w:sz w:val="24"/>
                <w:szCs w:val="24"/>
              </w:rPr>
              <w:t xml:space="preserve"> </w:t>
            </w:r>
            <w:r>
              <w:rPr>
                <w:spacing w:val="-1"/>
                <w:sz w:val="24"/>
                <w:szCs w:val="24"/>
              </w:rPr>
              <w:t>a</w:t>
            </w:r>
            <w:r>
              <w:rPr>
                <w:sz w:val="24"/>
                <w:szCs w:val="24"/>
              </w:rPr>
              <w:t>udi</w:t>
            </w:r>
            <w:r>
              <w:rPr>
                <w:spacing w:val="1"/>
                <w:sz w:val="24"/>
                <w:szCs w:val="24"/>
              </w:rPr>
              <w:t>t</w:t>
            </w:r>
            <w:r>
              <w:rPr>
                <w:spacing w:val="-1"/>
                <w:sz w:val="24"/>
                <w:szCs w:val="24"/>
              </w:rPr>
              <w:t>e</w:t>
            </w:r>
            <w:r>
              <w:rPr>
                <w:sz w:val="24"/>
                <w:szCs w:val="24"/>
              </w:rPr>
              <w:t>d</w:t>
            </w:r>
            <w:r>
              <w:rPr>
                <w:spacing w:val="3"/>
                <w:sz w:val="24"/>
                <w:szCs w:val="24"/>
              </w:rPr>
              <w:t xml:space="preserve"> </w:t>
            </w:r>
            <w:r>
              <w:rPr>
                <w:spacing w:val="2"/>
                <w:sz w:val="24"/>
                <w:szCs w:val="24"/>
              </w:rPr>
              <w:t>b</w:t>
            </w:r>
            <w:r>
              <w:rPr>
                <w:sz w:val="24"/>
                <w:szCs w:val="24"/>
              </w:rPr>
              <w:t xml:space="preserve">y </w:t>
            </w:r>
            <w:r>
              <w:rPr>
                <w:spacing w:val="-1"/>
                <w:sz w:val="24"/>
                <w:szCs w:val="24"/>
              </w:rPr>
              <w:t>a</w:t>
            </w:r>
            <w:r>
              <w:rPr>
                <w:sz w:val="24"/>
                <w:szCs w:val="24"/>
              </w:rPr>
              <w:t>udi</w:t>
            </w:r>
            <w:r>
              <w:rPr>
                <w:spacing w:val="1"/>
                <w:sz w:val="24"/>
                <w:szCs w:val="24"/>
              </w:rPr>
              <w:t>t</w:t>
            </w:r>
            <w:r>
              <w:rPr>
                <w:sz w:val="24"/>
                <w:szCs w:val="24"/>
              </w:rPr>
              <w:t>o</w:t>
            </w:r>
            <w:r>
              <w:rPr>
                <w:spacing w:val="-1"/>
                <w:sz w:val="24"/>
                <w:szCs w:val="24"/>
              </w:rPr>
              <w:t>r</w:t>
            </w:r>
            <w:r>
              <w:rPr>
                <w:sz w:val="24"/>
                <w:szCs w:val="24"/>
              </w:rPr>
              <w:t>s</w:t>
            </w:r>
            <w:r>
              <w:rPr>
                <w:spacing w:val="3"/>
                <w:sz w:val="24"/>
                <w:szCs w:val="24"/>
              </w:rPr>
              <w:t xml:space="preserve"> </w:t>
            </w:r>
            <w:r>
              <w:rPr>
                <w:spacing w:val="-1"/>
                <w:sz w:val="24"/>
                <w:szCs w:val="24"/>
              </w:rPr>
              <w:t>a</w:t>
            </w:r>
            <w:r>
              <w:rPr>
                <w:sz w:val="24"/>
                <w:szCs w:val="24"/>
              </w:rPr>
              <w:t>ppoin</w:t>
            </w:r>
            <w:r>
              <w:rPr>
                <w:spacing w:val="1"/>
                <w:sz w:val="24"/>
                <w:szCs w:val="24"/>
              </w:rPr>
              <w:t>t</w:t>
            </w:r>
            <w:r>
              <w:rPr>
                <w:spacing w:val="-1"/>
                <w:sz w:val="24"/>
                <w:szCs w:val="24"/>
              </w:rPr>
              <w:t>e</w:t>
            </w:r>
            <w:r>
              <w:rPr>
                <w:sz w:val="24"/>
                <w:szCs w:val="24"/>
              </w:rPr>
              <w:t>d</w:t>
            </w:r>
            <w:r>
              <w:rPr>
                <w:spacing w:val="3"/>
                <w:sz w:val="24"/>
                <w:szCs w:val="24"/>
              </w:rPr>
              <w:t xml:space="preserve"> </w:t>
            </w:r>
            <w:r>
              <w:rPr>
                <w:spacing w:val="2"/>
                <w:sz w:val="24"/>
                <w:szCs w:val="24"/>
              </w:rPr>
              <w:t>b</w:t>
            </w:r>
            <w:r>
              <w:rPr>
                <w:sz w:val="24"/>
                <w:szCs w:val="24"/>
              </w:rPr>
              <w:t>y the</w:t>
            </w:r>
            <w:r>
              <w:rPr>
                <w:spacing w:val="2"/>
                <w:sz w:val="24"/>
                <w:szCs w:val="24"/>
              </w:rPr>
              <w:t xml:space="preserve"> </w:t>
            </w:r>
            <w:r>
              <w:rPr>
                <w:spacing w:val="1"/>
                <w:sz w:val="24"/>
                <w:szCs w:val="24"/>
              </w:rPr>
              <w:t>P</w:t>
            </w:r>
            <w:r>
              <w:rPr>
                <w:sz w:val="24"/>
                <w:szCs w:val="24"/>
              </w:rPr>
              <w:t>A</w:t>
            </w:r>
            <w:r>
              <w:rPr>
                <w:spacing w:val="2"/>
                <w:sz w:val="24"/>
                <w:szCs w:val="24"/>
              </w:rPr>
              <w:t xml:space="preserve"> </w:t>
            </w:r>
            <w:r>
              <w:rPr>
                <w:sz w:val="24"/>
                <w:szCs w:val="24"/>
              </w:rPr>
              <w:t>if</w:t>
            </w:r>
            <w:r>
              <w:rPr>
                <w:spacing w:val="2"/>
                <w:sz w:val="24"/>
                <w:szCs w:val="24"/>
              </w:rPr>
              <w:t xml:space="preserve"> </w:t>
            </w:r>
            <w:r>
              <w:rPr>
                <w:sz w:val="24"/>
                <w:szCs w:val="24"/>
              </w:rPr>
              <w:t>r</w:t>
            </w:r>
            <w:r>
              <w:rPr>
                <w:spacing w:val="-2"/>
                <w:sz w:val="24"/>
                <w:szCs w:val="24"/>
              </w:rPr>
              <w:t>e</w:t>
            </w:r>
            <w:r>
              <w:rPr>
                <w:sz w:val="24"/>
                <w:szCs w:val="24"/>
              </w:rPr>
              <w:t>q</w:t>
            </w:r>
            <w:r>
              <w:rPr>
                <w:spacing w:val="2"/>
                <w:sz w:val="24"/>
                <w:szCs w:val="24"/>
              </w:rPr>
              <w:t>u</w:t>
            </w:r>
            <w:r>
              <w:rPr>
                <w:spacing w:val="-1"/>
                <w:sz w:val="24"/>
                <w:szCs w:val="24"/>
              </w:rPr>
              <w:t>e</w:t>
            </w:r>
            <w:r>
              <w:rPr>
                <w:sz w:val="24"/>
                <w:szCs w:val="24"/>
              </w:rPr>
              <w:t>sted</w:t>
            </w:r>
            <w:r>
              <w:rPr>
                <w:spacing w:val="2"/>
                <w:sz w:val="24"/>
                <w:szCs w:val="24"/>
              </w:rPr>
              <w:t xml:space="preserve"> </w:t>
            </w:r>
            <w:r>
              <w:rPr>
                <w:spacing w:val="5"/>
                <w:sz w:val="24"/>
                <w:szCs w:val="24"/>
              </w:rPr>
              <w:t>b</w:t>
            </w:r>
            <w:r>
              <w:rPr>
                <w:sz w:val="24"/>
                <w:szCs w:val="24"/>
              </w:rPr>
              <w:t>y</w:t>
            </w:r>
            <w:r>
              <w:rPr>
                <w:spacing w:val="-3"/>
                <w:sz w:val="24"/>
                <w:szCs w:val="24"/>
              </w:rPr>
              <w:t xml:space="preserve"> </w:t>
            </w:r>
            <w:r>
              <w:rPr>
                <w:sz w:val="24"/>
                <w:szCs w:val="24"/>
              </w:rPr>
              <w:t>t</w:t>
            </w:r>
            <w:r>
              <w:rPr>
                <w:spacing w:val="3"/>
                <w:sz w:val="24"/>
                <w:szCs w:val="24"/>
              </w:rPr>
              <w:t>h</w:t>
            </w:r>
            <w:r>
              <w:rPr>
                <w:sz w:val="24"/>
                <w:szCs w:val="24"/>
              </w:rPr>
              <w:t>e</w:t>
            </w:r>
            <w:r>
              <w:rPr>
                <w:spacing w:val="1"/>
                <w:sz w:val="24"/>
                <w:szCs w:val="24"/>
              </w:rPr>
              <w:t xml:space="preserve"> P</w:t>
            </w:r>
            <w:r>
              <w:rPr>
                <w:sz w:val="24"/>
                <w:szCs w:val="24"/>
              </w:rPr>
              <w:t>A.</w:t>
            </w:r>
            <w:r>
              <w:rPr>
                <w:spacing w:val="2"/>
                <w:sz w:val="24"/>
                <w:szCs w:val="24"/>
              </w:rPr>
              <w:t xml:space="preserve"> </w:t>
            </w:r>
            <w:r>
              <w:rPr>
                <w:sz w:val="24"/>
                <w:szCs w:val="24"/>
              </w:rPr>
              <w:t>The</w:t>
            </w:r>
            <w:r>
              <w:rPr>
                <w:spacing w:val="1"/>
                <w:sz w:val="24"/>
                <w:szCs w:val="24"/>
              </w:rPr>
              <w:t xml:space="preserve"> </w:t>
            </w:r>
            <w:r>
              <w:rPr>
                <w:sz w:val="24"/>
                <w:szCs w:val="24"/>
              </w:rPr>
              <w:t>Consultant’s</w:t>
            </w:r>
            <w:r>
              <w:rPr>
                <w:spacing w:val="4"/>
                <w:sz w:val="24"/>
                <w:szCs w:val="24"/>
              </w:rPr>
              <w:t xml:space="preserve"> </w:t>
            </w:r>
            <w:r>
              <w:rPr>
                <w:spacing w:val="1"/>
                <w:sz w:val="24"/>
                <w:szCs w:val="24"/>
              </w:rPr>
              <w:t>a</w:t>
            </w:r>
            <w:r>
              <w:rPr>
                <w:sz w:val="24"/>
                <w:szCs w:val="24"/>
              </w:rPr>
              <w:t>t</w:t>
            </w:r>
            <w:r>
              <w:rPr>
                <w:spacing w:val="1"/>
                <w:sz w:val="24"/>
                <w:szCs w:val="24"/>
              </w:rPr>
              <w:t>t</w:t>
            </w:r>
            <w:r>
              <w:rPr>
                <w:spacing w:val="-1"/>
                <w:sz w:val="24"/>
                <w:szCs w:val="24"/>
              </w:rPr>
              <w:t>e</w:t>
            </w:r>
            <w:r>
              <w:rPr>
                <w:sz w:val="24"/>
                <w:szCs w:val="24"/>
              </w:rPr>
              <w:t>nt</w:t>
            </w:r>
            <w:r>
              <w:rPr>
                <w:spacing w:val="1"/>
                <w:sz w:val="24"/>
                <w:szCs w:val="24"/>
              </w:rPr>
              <w:t>i</w:t>
            </w:r>
            <w:r>
              <w:rPr>
                <w:sz w:val="24"/>
                <w:szCs w:val="24"/>
              </w:rPr>
              <w:t>on</w:t>
            </w:r>
            <w:r>
              <w:rPr>
                <w:spacing w:val="2"/>
                <w:sz w:val="24"/>
                <w:szCs w:val="24"/>
              </w:rPr>
              <w:t xml:space="preserve"> </w:t>
            </w:r>
            <w:r>
              <w:rPr>
                <w:sz w:val="24"/>
                <w:szCs w:val="24"/>
              </w:rPr>
              <w:t>is</w:t>
            </w:r>
            <w:r>
              <w:rPr>
                <w:spacing w:val="3"/>
                <w:sz w:val="24"/>
                <w:szCs w:val="24"/>
              </w:rPr>
              <w:t xml:space="preserve"> </w:t>
            </w:r>
            <w:r>
              <w:rPr>
                <w:sz w:val="24"/>
                <w:szCs w:val="24"/>
              </w:rPr>
              <w:t>d</w:t>
            </w:r>
            <w:r>
              <w:rPr>
                <w:spacing w:val="-1"/>
                <w:sz w:val="24"/>
                <w:szCs w:val="24"/>
              </w:rPr>
              <w:t>ra</w:t>
            </w:r>
            <w:r>
              <w:rPr>
                <w:sz w:val="24"/>
                <w:szCs w:val="24"/>
              </w:rPr>
              <w:t>wn to</w:t>
            </w:r>
            <w:r>
              <w:rPr>
                <w:spacing w:val="2"/>
                <w:sz w:val="24"/>
                <w:szCs w:val="24"/>
              </w:rPr>
              <w:t xml:space="preserve"> </w:t>
            </w:r>
            <w:r>
              <w:rPr>
                <w:sz w:val="24"/>
                <w:szCs w:val="24"/>
              </w:rPr>
              <w:t>Clause 1.9.1</w:t>
            </w:r>
            <w:r>
              <w:rPr>
                <w:spacing w:val="1"/>
                <w:sz w:val="24"/>
                <w:szCs w:val="24"/>
              </w:rPr>
              <w:t xml:space="preserve"> </w:t>
            </w:r>
            <w:r>
              <w:rPr>
                <w:sz w:val="24"/>
                <w:szCs w:val="24"/>
              </w:rPr>
              <w:t>whi</w:t>
            </w:r>
            <w:r>
              <w:rPr>
                <w:spacing w:val="-1"/>
                <w:sz w:val="24"/>
                <w:szCs w:val="24"/>
              </w:rPr>
              <w:t>c</w:t>
            </w:r>
            <w:r>
              <w:rPr>
                <w:sz w:val="24"/>
                <w:szCs w:val="24"/>
              </w:rPr>
              <w:t>h</w:t>
            </w:r>
            <w:r>
              <w:rPr>
                <w:spacing w:val="1"/>
                <w:sz w:val="24"/>
                <w:szCs w:val="24"/>
              </w:rPr>
              <w:t xml:space="preserve"> </w:t>
            </w:r>
            <w:r>
              <w:rPr>
                <w:spacing w:val="2"/>
                <w:sz w:val="24"/>
                <w:szCs w:val="24"/>
              </w:rPr>
              <w:t>p</w:t>
            </w:r>
            <w:r>
              <w:rPr>
                <w:sz w:val="24"/>
                <w:szCs w:val="24"/>
              </w:rPr>
              <w:t>rovid</w:t>
            </w:r>
            <w:r>
              <w:rPr>
                <w:spacing w:val="-1"/>
                <w:sz w:val="24"/>
                <w:szCs w:val="24"/>
              </w:rPr>
              <w:t>e</w:t>
            </w:r>
            <w:r>
              <w:rPr>
                <w:sz w:val="24"/>
                <w:szCs w:val="24"/>
              </w:rPr>
              <w:t>s,</w:t>
            </w:r>
            <w:r>
              <w:rPr>
                <w:spacing w:val="2"/>
                <w:sz w:val="24"/>
                <w:szCs w:val="24"/>
              </w:rPr>
              <w:t xml:space="preserve"> </w:t>
            </w:r>
            <w:r>
              <w:rPr>
                <w:sz w:val="24"/>
                <w:szCs w:val="24"/>
              </w:rPr>
              <w:t>in</w:t>
            </w:r>
            <w:r>
              <w:rPr>
                <w:spacing w:val="1"/>
                <w:sz w:val="24"/>
                <w:szCs w:val="24"/>
              </w:rPr>
              <w:t>te</w:t>
            </w:r>
            <w:r>
              <w:rPr>
                <w:sz w:val="24"/>
                <w:szCs w:val="24"/>
              </w:rPr>
              <w:t>r</w:t>
            </w:r>
            <w:r>
              <w:rPr>
                <w:spacing w:val="1"/>
                <w:sz w:val="24"/>
                <w:szCs w:val="24"/>
              </w:rPr>
              <w:t xml:space="preserve"> </w:t>
            </w:r>
            <w:r>
              <w:rPr>
                <w:spacing w:val="-1"/>
                <w:sz w:val="24"/>
                <w:szCs w:val="24"/>
              </w:rPr>
              <w:t>a</w:t>
            </w:r>
            <w:r>
              <w:rPr>
                <w:sz w:val="24"/>
                <w:szCs w:val="24"/>
              </w:rPr>
              <w:t>l</w:t>
            </w:r>
            <w:r>
              <w:rPr>
                <w:spacing w:val="1"/>
                <w:sz w:val="24"/>
                <w:szCs w:val="24"/>
              </w:rPr>
              <w:t>i</w:t>
            </w:r>
            <w:r>
              <w:rPr>
                <w:spacing w:val="-1"/>
                <w:sz w:val="24"/>
                <w:szCs w:val="24"/>
              </w:rPr>
              <w:t>a</w:t>
            </w:r>
            <w:r>
              <w:rPr>
                <w:sz w:val="24"/>
                <w:szCs w:val="24"/>
              </w:rPr>
              <w:t>,</w:t>
            </w:r>
            <w:r>
              <w:rPr>
                <w:spacing w:val="2"/>
                <w:sz w:val="24"/>
                <w:szCs w:val="24"/>
              </w:rPr>
              <w:t xml:space="preserve"> </w:t>
            </w:r>
            <w:r>
              <w:rPr>
                <w:sz w:val="24"/>
                <w:szCs w:val="24"/>
              </w:rPr>
              <w:t>t</w:t>
            </w:r>
            <w:r>
              <w:rPr>
                <w:spacing w:val="3"/>
                <w:sz w:val="24"/>
                <w:szCs w:val="24"/>
              </w:rPr>
              <w:t>h</w:t>
            </w:r>
            <w:r>
              <w:rPr>
                <w:spacing w:val="-1"/>
                <w:sz w:val="24"/>
                <w:szCs w:val="24"/>
              </w:rPr>
              <w:t>a</w:t>
            </w:r>
            <w:r>
              <w:rPr>
                <w:sz w:val="24"/>
                <w:szCs w:val="24"/>
              </w:rPr>
              <w:t>t</w:t>
            </w:r>
            <w:r>
              <w:rPr>
                <w:spacing w:val="2"/>
                <w:sz w:val="24"/>
                <w:szCs w:val="24"/>
              </w:rPr>
              <w:t xml:space="preserve"> </w:t>
            </w:r>
            <w:r>
              <w:rPr>
                <w:spacing w:val="-1"/>
                <w:sz w:val="24"/>
                <w:szCs w:val="24"/>
              </w:rPr>
              <w:t>ac</w:t>
            </w:r>
            <w:r>
              <w:rPr>
                <w:sz w:val="24"/>
                <w:szCs w:val="24"/>
              </w:rPr>
              <w:t>ts</w:t>
            </w:r>
            <w:r>
              <w:rPr>
                <w:spacing w:val="2"/>
                <w:sz w:val="24"/>
                <w:szCs w:val="24"/>
              </w:rPr>
              <w:t xml:space="preserve"> </w:t>
            </w:r>
            <w:r>
              <w:rPr>
                <w:sz w:val="24"/>
                <w:szCs w:val="24"/>
              </w:rPr>
              <w:t>in</w:t>
            </w:r>
            <w:r>
              <w:rPr>
                <w:spacing w:val="1"/>
                <w:sz w:val="24"/>
                <w:szCs w:val="24"/>
              </w:rPr>
              <w:t>t</w:t>
            </w:r>
            <w:r>
              <w:rPr>
                <w:spacing w:val="-1"/>
                <w:sz w:val="24"/>
                <w:szCs w:val="24"/>
              </w:rPr>
              <w:t>e</w:t>
            </w:r>
            <w:r>
              <w:rPr>
                <w:sz w:val="24"/>
                <w:szCs w:val="24"/>
              </w:rPr>
              <w:t>nd</w:t>
            </w:r>
            <w:r>
              <w:rPr>
                <w:spacing w:val="-1"/>
                <w:sz w:val="24"/>
                <w:szCs w:val="24"/>
              </w:rPr>
              <w:t>e</w:t>
            </w:r>
            <w:r>
              <w:rPr>
                <w:sz w:val="24"/>
                <w:szCs w:val="24"/>
              </w:rPr>
              <w:t>d</w:t>
            </w:r>
            <w:r>
              <w:rPr>
                <w:spacing w:val="1"/>
                <w:sz w:val="24"/>
                <w:szCs w:val="24"/>
              </w:rPr>
              <w:t xml:space="preserve"> </w:t>
            </w:r>
            <w:r>
              <w:rPr>
                <w:sz w:val="24"/>
                <w:szCs w:val="24"/>
              </w:rPr>
              <w:t>to mat</w:t>
            </w:r>
            <w:r>
              <w:rPr>
                <w:spacing w:val="-1"/>
                <w:sz w:val="24"/>
                <w:szCs w:val="24"/>
              </w:rPr>
              <w:t>e</w:t>
            </w:r>
            <w:r>
              <w:rPr>
                <w:sz w:val="24"/>
                <w:szCs w:val="24"/>
              </w:rPr>
              <w:t>ri</w:t>
            </w:r>
            <w:r>
              <w:rPr>
                <w:spacing w:val="-1"/>
                <w:sz w:val="24"/>
                <w:szCs w:val="24"/>
              </w:rPr>
              <w:t>a</w:t>
            </w:r>
            <w:r>
              <w:rPr>
                <w:sz w:val="24"/>
                <w:szCs w:val="24"/>
              </w:rPr>
              <w:t>l</w:t>
            </w:r>
            <w:r>
              <w:rPr>
                <w:spacing w:val="3"/>
                <w:sz w:val="24"/>
                <w:szCs w:val="24"/>
              </w:rPr>
              <w:t>l</w:t>
            </w:r>
            <w:r>
              <w:rPr>
                <w:sz w:val="24"/>
                <w:szCs w:val="24"/>
              </w:rPr>
              <w:t>y i</w:t>
            </w:r>
            <w:r>
              <w:rPr>
                <w:spacing w:val="1"/>
                <w:sz w:val="24"/>
                <w:szCs w:val="24"/>
              </w:rPr>
              <w:t>m</w:t>
            </w:r>
            <w:r>
              <w:rPr>
                <w:sz w:val="24"/>
                <w:szCs w:val="24"/>
              </w:rPr>
              <w:t>p</w:t>
            </w:r>
            <w:r>
              <w:rPr>
                <w:spacing w:val="-1"/>
                <w:sz w:val="24"/>
                <w:szCs w:val="24"/>
              </w:rPr>
              <w:t>e</w:t>
            </w:r>
            <w:r>
              <w:rPr>
                <w:sz w:val="24"/>
                <w:szCs w:val="24"/>
              </w:rPr>
              <w:t>de</w:t>
            </w:r>
            <w:r>
              <w:rPr>
                <w:spacing w:val="4"/>
                <w:sz w:val="24"/>
                <w:szCs w:val="24"/>
              </w:rPr>
              <w:t xml:space="preserve"> </w:t>
            </w:r>
            <w:r>
              <w:rPr>
                <w:sz w:val="24"/>
                <w:szCs w:val="24"/>
              </w:rPr>
              <w:t>the</w:t>
            </w:r>
            <w:r>
              <w:rPr>
                <w:spacing w:val="4"/>
                <w:sz w:val="24"/>
                <w:szCs w:val="24"/>
              </w:rPr>
              <w:t xml:space="preserve"> </w:t>
            </w:r>
            <w:r>
              <w:rPr>
                <w:spacing w:val="1"/>
                <w:sz w:val="24"/>
                <w:szCs w:val="24"/>
              </w:rPr>
              <w:t>e</w:t>
            </w:r>
            <w:r>
              <w:rPr>
                <w:spacing w:val="2"/>
                <w:sz w:val="24"/>
                <w:szCs w:val="24"/>
              </w:rPr>
              <w:t>x</w:t>
            </w:r>
            <w:r>
              <w:rPr>
                <w:spacing w:val="-1"/>
                <w:sz w:val="24"/>
                <w:szCs w:val="24"/>
              </w:rPr>
              <w:t>e</w:t>
            </w:r>
            <w:r>
              <w:rPr>
                <w:sz w:val="24"/>
                <w:szCs w:val="24"/>
              </w:rPr>
              <w:t>r</w:t>
            </w:r>
            <w:r>
              <w:rPr>
                <w:spacing w:val="-2"/>
                <w:sz w:val="24"/>
                <w:szCs w:val="24"/>
              </w:rPr>
              <w:t>c</w:t>
            </w:r>
            <w:r>
              <w:rPr>
                <w:sz w:val="24"/>
                <w:szCs w:val="24"/>
              </w:rPr>
              <w:t>ise</w:t>
            </w:r>
            <w:r>
              <w:rPr>
                <w:spacing w:val="4"/>
                <w:sz w:val="24"/>
                <w:szCs w:val="24"/>
              </w:rPr>
              <w:t xml:space="preserve"> </w:t>
            </w:r>
            <w:r>
              <w:rPr>
                <w:sz w:val="24"/>
                <w:szCs w:val="24"/>
              </w:rPr>
              <w:t>of</w:t>
            </w:r>
            <w:r>
              <w:rPr>
                <w:spacing w:val="4"/>
                <w:sz w:val="24"/>
                <w:szCs w:val="24"/>
              </w:rPr>
              <w:t xml:space="preserve"> </w:t>
            </w:r>
            <w:r>
              <w:rPr>
                <w:sz w:val="24"/>
                <w:szCs w:val="24"/>
              </w:rPr>
              <w:t>the</w:t>
            </w:r>
            <w:r>
              <w:rPr>
                <w:spacing w:val="7"/>
                <w:sz w:val="24"/>
                <w:szCs w:val="24"/>
              </w:rPr>
              <w:t xml:space="preserve"> </w:t>
            </w:r>
            <w:r>
              <w:rPr>
                <w:spacing w:val="1"/>
                <w:sz w:val="24"/>
                <w:szCs w:val="24"/>
              </w:rPr>
              <w:t>P</w:t>
            </w:r>
            <w:r>
              <w:rPr>
                <w:sz w:val="24"/>
                <w:szCs w:val="24"/>
              </w:rPr>
              <w:t>A’s</w:t>
            </w:r>
            <w:r>
              <w:rPr>
                <w:spacing w:val="4"/>
                <w:sz w:val="24"/>
                <w:szCs w:val="24"/>
              </w:rPr>
              <w:t xml:space="preserve"> </w:t>
            </w:r>
            <w:r>
              <w:rPr>
                <w:sz w:val="24"/>
                <w:szCs w:val="24"/>
              </w:rPr>
              <w:t>ins</w:t>
            </w:r>
            <w:r>
              <w:rPr>
                <w:spacing w:val="-2"/>
                <w:sz w:val="24"/>
                <w:szCs w:val="24"/>
              </w:rPr>
              <w:t>p</w:t>
            </w:r>
            <w:r>
              <w:rPr>
                <w:spacing w:val="-1"/>
                <w:sz w:val="24"/>
                <w:szCs w:val="24"/>
              </w:rPr>
              <w:t>ec</w:t>
            </w:r>
            <w:r>
              <w:rPr>
                <w:sz w:val="24"/>
                <w:szCs w:val="24"/>
              </w:rPr>
              <w:t>t</w:t>
            </w:r>
            <w:r>
              <w:rPr>
                <w:spacing w:val="1"/>
                <w:sz w:val="24"/>
                <w:szCs w:val="24"/>
              </w:rPr>
              <w:t>i</w:t>
            </w:r>
            <w:r>
              <w:rPr>
                <w:sz w:val="24"/>
                <w:szCs w:val="24"/>
              </w:rPr>
              <w:t>on</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a</w:t>
            </w:r>
            <w:r>
              <w:rPr>
                <w:sz w:val="24"/>
                <w:szCs w:val="24"/>
              </w:rPr>
              <w:t>udit ri</w:t>
            </w:r>
            <w:r>
              <w:rPr>
                <w:spacing w:val="-3"/>
                <w:sz w:val="24"/>
                <w:szCs w:val="24"/>
              </w:rPr>
              <w:t>g</w:t>
            </w:r>
            <w:r>
              <w:rPr>
                <w:sz w:val="24"/>
                <w:szCs w:val="24"/>
              </w:rPr>
              <w:t>hts p</w:t>
            </w:r>
            <w:r>
              <w:rPr>
                <w:spacing w:val="-1"/>
                <w:sz w:val="24"/>
                <w:szCs w:val="24"/>
              </w:rPr>
              <w:t>r</w:t>
            </w:r>
            <w:r>
              <w:rPr>
                <w:sz w:val="24"/>
                <w:szCs w:val="24"/>
              </w:rPr>
              <w:t>ovided for und</w:t>
            </w:r>
            <w:r>
              <w:rPr>
                <w:spacing w:val="-1"/>
                <w:sz w:val="24"/>
                <w:szCs w:val="24"/>
              </w:rPr>
              <w:t>e</w:t>
            </w:r>
            <w:r>
              <w:rPr>
                <w:sz w:val="24"/>
                <w:szCs w:val="24"/>
              </w:rPr>
              <w:t xml:space="preserve">r Clause 3.8 </w:t>
            </w:r>
            <w:r>
              <w:rPr>
                <w:spacing w:val="-1"/>
                <w:sz w:val="24"/>
                <w:szCs w:val="24"/>
              </w:rPr>
              <w:t>c</w:t>
            </w:r>
            <w:r>
              <w:rPr>
                <w:sz w:val="24"/>
                <w:szCs w:val="24"/>
              </w:rPr>
              <w:t>onsti</w:t>
            </w:r>
            <w:r>
              <w:rPr>
                <w:spacing w:val="-1"/>
                <w:sz w:val="24"/>
                <w:szCs w:val="24"/>
              </w:rPr>
              <w:t>t</w:t>
            </w:r>
            <w:r>
              <w:rPr>
                <w:sz w:val="24"/>
                <w:szCs w:val="24"/>
              </w:rPr>
              <w:t>ute a p</w:t>
            </w:r>
            <w:r>
              <w:rPr>
                <w:spacing w:val="-1"/>
                <w:sz w:val="24"/>
                <w:szCs w:val="24"/>
              </w:rPr>
              <w:t>r</w:t>
            </w:r>
            <w:r>
              <w:rPr>
                <w:sz w:val="24"/>
                <w:szCs w:val="24"/>
              </w:rPr>
              <w:t>ohib</w:t>
            </w:r>
            <w:r>
              <w:rPr>
                <w:spacing w:val="1"/>
                <w:sz w:val="24"/>
                <w:szCs w:val="24"/>
              </w:rPr>
              <w:t>i</w:t>
            </w:r>
            <w:r>
              <w:rPr>
                <w:sz w:val="24"/>
                <w:szCs w:val="24"/>
              </w:rPr>
              <w:t>ted p</w:t>
            </w:r>
            <w:r>
              <w:rPr>
                <w:spacing w:val="-1"/>
                <w:sz w:val="24"/>
                <w:szCs w:val="24"/>
              </w:rPr>
              <w:t>rac</w:t>
            </w:r>
            <w:r>
              <w:rPr>
                <w:sz w:val="24"/>
                <w:szCs w:val="24"/>
              </w:rPr>
              <w:t>t</w:t>
            </w:r>
            <w:r>
              <w:rPr>
                <w:spacing w:val="1"/>
                <w:sz w:val="24"/>
                <w:szCs w:val="24"/>
              </w:rPr>
              <w:t>i</w:t>
            </w:r>
            <w:r>
              <w:rPr>
                <w:spacing w:val="-1"/>
                <w:sz w:val="24"/>
                <w:szCs w:val="24"/>
              </w:rPr>
              <w:t>c</w:t>
            </w:r>
            <w:r>
              <w:rPr>
                <w:sz w:val="24"/>
                <w:szCs w:val="24"/>
              </w:rPr>
              <w:t>e</w:t>
            </w:r>
            <w:r>
              <w:rPr>
                <w:spacing w:val="1"/>
                <w:sz w:val="24"/>
                <w:szCs w:val="24"/>
              </w:rPr>
              <w:t xml:space="preserve"> </w:t>
            </w:r>
            <w:r>
              <w:rPr>
                <w:sz w:val="24"/>
                <w:szCs w:val="24"/>
              </w:rPr>
              <w:t>subj</w:t>
            </w:r>
            <w:r>
              <w:rPr>
                <w:spacing w:val="-1"/>
                <w:sz w:val="24"/>
                <w:szCs w:val="24"/>
              </w:rPr>
              <w:t>ec</w:t>
            </w:r>
            <w:r>
              <w:rPr>
                <w:sz w:val="24"/>
                <w:szCs w:val="24"/>
              </w:rPr>
              <w:t>t</w:t>
            </w:r>
            <w:r>
              <w:rPr>
                <w:spacing w:val="1"/>
                <w:sz w:val="24"/>
                <w:szCs w:val="24"/>
              </w:rPr>
              <w:t xml:space="preserve"> </w:t>
            </w:r>
            <w:r>
              <w:rPr>
                <w:sz w:val="24"/>
                <w:szCs w:val="24"/>
              </w:rPr>
              <w:t>to</w:t>
            </w:r>
            <w:r>
              <w:rPr>
                <w:spacing w:val="1"/>
                <w:sz w:val="24"/>
                <w:szCs w:val="24"/>
              </w:rPr>
              <w:t xml:space="preserve"> </w:t>
            </w:r>
            <w:r>
              <w:rPr>
                <w:spacing w:val="-1"/>
                <w:sz w:val="24"/>
                <w:szCs w:val="24"/>
              </w:rPr>
              <w:t>c</w:t>
            </w:r>
            <w:r>
              <w:rPr>
                <w:spacing w:val="2"/>
                <w:sz w:val="24"/>
                <w:szCs w:val="24"/>
              </w:rPr>
              <w:t>o</w:t>
            </w:r>
            <w:r>
              <w:rPr>
                <w:sz w:val="24"/>
                <w:szCs w:val="24"/>
              </w:rPr>
              <w:t>ntr</w:t>
            </w:r>
            <w:r>
              <w:rPr>
                <w:spacing w:val="-1"/>
                <w:sz w:val="24"/>
                <w:szCs w:val="24"/>
              </w:rPr>
              <w:t>ac</w:t>
            </w:r>
            <w:r>
              <w:rPr>
                <w:sz w:val="24"/>
                <w:szCs w:val="24"/>
              </w:rPr>
              <w:t>t</w:t>
            </w:r>
            <w:r>
              <w:rPr>
                <w:spacing w:val="1"/>
                <w:sz w:val="24"/>
                <w:szCs w:val="24"/>
              </w:rPr>
              <w:t xml:space="preserve"> </w:t>
            </w:r>
            <w:r>
              <w:rPr>
                <w:sz w:val="24"/>
                <w:szCs w:val="24"/>
              </w:rPr>
              <w:t>te</w:t>
            </w:r>
            <w:r>
              <w:rPr>
                <w:spacing w:val="-1"/>
                <w:sz w:val="24"/>
                <w:szCs w:val="24"/>
              </w:rPr>
              <w:t>r</w:t>
            </w:r>
            <w:r>
              <w:rPr>
                <w:sz w:val="24"/>
                <w:szCs w:val="24"/>
              </w:rPr>
              <w:t>m</w:t>
            </w:r>
            <w:r>
              <w:rPr>
                <w:spacing w:val="1"/>
                <w:sz w:val="24"/>
                <w:szCs w:val="24"/>
              </w:rPr>
              <w:t>i</w:t>
            </w:r>
            <w:r>
              <w:rPr>
                <w:sz w:val="24"/>
                <w:szCs w:val="24"/>
              </w:rPr>
              <w:t>n</w:t>
            </w:r>
            <w:r>
              <w:rPr>
                <w:spacing w:val="-1"/>
                <w:sz w:val="24"/>
                <w:szCs w:val="24"/>
              </w:rPr>
              <w:t>a</w:t>
            </w:r>
            <w:r>
              <w:rPr>
                <w:sz w:val="24"/>
                <w:szCs w:val="24"/>
              </w:rPr>
              <w:t>t</w:t>
            </w:r>
            <w:r>
              <w:rPr>
                <w:spacing w:val="1"/>
                <w:sz w:val="24"/>
                <w:szCs w:val="24"/>
              </w:rPr>
              <w:t>i</w:t>
            </w:r>
            <w:r>
              <w:rPr>
                <w:sz w:val="24"/>
                <w:szCs w:val="24"/>
              </w:rPr>
              <w:t xml:space="preserve">on </w:t>
            </w:r>
            <w:r>
              <w:rPr>
                <w:spacing w:val="1"/>
                <w:sz w:val="24"/>
                <w:szCs w:val="24"/>
              </w:rPr>
              <w:t>(</w:t>
            </w:r>
            <w:r>
              <w:rPr>
                <w:spacing w:val="-1"/>
                <w:sz w:val="24"/>
                <w:szCs w:val="24"/>
              </w:rPr>
              <w:t>a</w:t>
            </w:r>
            <w:r>
              <w:rPr>
                <w:sz w:val="24"/>
                <w:szCs w:val="24"/>
              </w:rPr>
              <w:t>s</w:t>
            </w:r>
            <w:r>
              <w:rPr>
                <w:spacing w:val="3"/>
                <w:sz w:val="24"/>
                <w:szCs w:val="24"/>
              </w:rPr>
              <w:t xml:space="preserve"> </w:t>
            </w:r>
            <w:r>
              <w:rPr>
                <w:sz w:val="24"/>
                <w:szCs w:val="24"/>
              </w:rPr>
              <w:t>w</w:t>
            </w:r>
            <w:r>
              <w:rPr>
                <w:spacing w:val="-1"/>
                <w:sz w:val="24"/>
                <w:szCs w:val="24"/>
              </w:rPr>
              <w:t>e</w:t>
            </w:r>
            <w:r>
              <w:rPr>
                <w:sz w:val="24"/>
                <w:szCs w:val="24"/>
              </w:rPr>
              <w:t>ll</w:t>
            </w:r>
            <w:r>
              <w:rPr>
                <w:spacing w:val="1"/>
                <w:sz w:val="24"/>
                <w:szCs w:val="24"/>
              </w:rPr>
              <w:t xml:space="preserve"> </w:t>
            </w:r>
            <w:r>
              <w:rPr>
                <w:spacing w:val="-1"/>
                <w:sz w:val="24"/>
                <w:szCs w:val="24"/>
              </w:rPr>
              <w:t>a</w:t>
            </w:r>
            <w:r>
              <w:rPr>
                <w:sz w:val="24"/>
                <w:szCs w:val="24"/>
              </w:rPr>
              <w:t>s to</w:t>
            </w:r>
            <w:r>
              <w:rPr>
                <w:spacing w:val="1"/>
                <w:sz w:val="24"/>
                <w:szCs w:val="24"/>
              </w:rPr>
              <w:t xml:space="preserve"> </w:t>
            </w:r>
            <w:r>
              <w:rPr>
                <w:sz w:val="24"/>
                <w:szCs w:val="24"/>
              </w:rPr>
              <w:t>a d</w:t>
            </w:r>
            <w:r>
              <w:rPr>
                <w:spacing w:val="-1"/>
                <w:sz w:val="24"/>
                <w:szCs w:val="24"/>
              </w:rPr>
              <w:t>e</w:t>
            </w:r>
            <w:r>
              <w:rPr>
                <w:sz w:val="24"/>
                <w:szCs w:val="24"/>
              </w:rPr>
              <w:t>te</w:t>
            </w:r>
            <w:r>
              <w:rPr>
                <w:spacing w:val="-1"/>
                <w:sz w:val="24"/>
                <w:szCs w:val="24"/>
              </w:rPr>
              <w:t>r</w:t>
            </w:r>
            <w:r>
              <w:rPr>
                <w:sz w:val="24"/>
                <w:szCs w:val="24"/>
              </w:rPr>
              <w:t>m</w:t>
            </w:r>
            <w:r>
              <w:rPr>
                <w:spacing w:val="1"/>
                <w:sz w:val="24"/>
                <w:szCs w:val="24"/>
              </w:rPr>
              <w:t>i</w:t>
            </w:r>
            <w:r>
              <w:rPr>
                <w:sz w:val="24"/>
                <w:szCs w:val="24"/>
              </w:rPr>
              <w:t>n</w:t>
            </w:r>
            <w:r>
              <w:rPr>
                <w:spacing w:val="-1"/>
                <w:sz w:val="24"/>
                <w:szCs w:val="24"/>
              </w:rPr>
              <w:t>a</w:t>
            </w:r>
            <w:r>
              <w:rPr>
                <w:sz w:val="24"/>
                <w:szCs w:val="24"/>
              </w:rPr>
              <w:t>t</w:t>
            </w:r>
            <w:r>
              <w:rPr>
                <w:spacing w:val="1"/>
                <w:sz w:val="24"/>
                <w:szCs w:val="24"/>
              </w:rPr>
              <w:t>i</w:t>
            </w:r>
            <w:r>
              <w:rPr>
                <w:sz w:val="24"/>
                <w:szCs w:val="24"/>
              </w:rPr>
              <w:t>on</w:t>
            </w:r>
            <w:r>
              <w:rPr>
                <w:spacing w:val="5"/>
                <w:sz w:val="24"/>
                <w:szCs w:val="24"/>
              </w:rPr>
              <w:t xml:space="preserve"> </w:t>
            </w:r>
            <w:r>
              <w:rPr>
                <w:sz w:val="24"/>
                <w:szCs w:val="24"/>
              </w:rPr>
              <w:t>of</w:t>
            </w:r>
            <w:r>
              <w:rPr>
                <w:spacing w:val="7"/>
                <w:sz w:val="24"/>
                <w:szCs w:val="24"/>
              </w:rPr>
              <w:t xml:space="preserve"> </w:t>
            </w:r>
            <w:r>
              <w:rPr>
                <w:sz w:val="24"/>
                <w:szCs w:val="24"/>
              </w:rPr>
              <w:t>ineli</w:t>
            </w:r>
            <w:r>
              <w:rPr>
                <w:spacing w:val="-2"/>
                <w:sz w:val="24"/>
                <w:szCs w:val="24"/>
              </w:rPr>
              <w:t>g</w:t>
            </w:r>
            <w:r>
              <w:rPr>
                <w:spacing w:val="3"/>
                <w:sz w:val="24"/>
                <w:szCs w:val="24"/>
              </w:rPr>
              <w:t>i</w:t>
            </w:r>
            <w:r>
              <w:rPr>
                <w:sz w:val="24"/>
                <w:szCs w:val="24"/>
              </w:rPr>
              <w:t>bi</w:t>
            </w:r>
            <w:r>
              <w:rPr>
                <w:spacing w:val="1"/>
                <w:sz w:val="24"/>
                <w:szCs w:val="24"/>
              </w:rPr>
              <w:t>l</w:t>
            </w:r>
            <w:r>
              <w:rPr>
                <w:sz w:val="24"/>
                <w:szCs w:val="24"/>
              </w:rPr>
              <w:t>i</w:t>
            </w:r>
            <w:r>
              <w:rPr>
                <w:spacing w:val="3"/>
                <w:sz w:val="24"/>
                <w:szCs w:val="24"/>
              </w:rPr>
              <w:t>t</w:t>
            </w:r>
            <w:r>
              <w:rPr>
                <w:sz w:val="24"/>
                <w:szCs w:val="24"/>
              </w:rPr>
              <w:t>y pursu</w:t>
            </w:r>
            <w:r>
              <w:rPr>
                <w:spacing w:val="-1"/>
                <w:sz w:val="24"/>
                <w:szCs w:val="24"/>
              </w:rPr>
              <w:t>a</w:t>
            </w:r>
            <w:r>
              <w:rPr>
                <w:sz w:val="24"/>
                <w:szCs w:val="24"/>
              </w:rPr>
              <w:t>nt</w:t>
            </w:r>
            <w:r>
              <w:rPr>
                <w:spacing w:val="6"/>
                <w:sz w:val="24"/>
                <w:szCs w:val="24"/>
              </w:rPr>
              <w:t xml:space="preserve"> </w:t>
            </w:r>
            <w:r>
              <w:rPr>
                <w:sz w:val="24"/>
                <w:szCs w:val="24"/>
              </w:rPr>
              <w:t>to</w:t>
            </w:r>
            <w:r>
              <w:rPr>
                <w:spacing w:val="11"/>
                <w:sz w:val="24"/>
                <w:szCs w:val="24"/>
              </w:rPr>
              <w:t xml:space="preserve"> </w:t>
            </w:r>
            <w:r>
              <w:rPr>
                <w:sz w:val="24"/>
                <w:szCs w:val="24"/>
              </w:rPr>
              <w:t>the</w:t>
            </w:r>
            <w:r>
              <w:rPr>
                <w:spacing w:val="7"/>
                <w:sz w:val="24"/>
                <w:szCs w:val="24"/>
              </w:rPr>
              <w:t xml:space="preserve"> </w:t>
            </w:r>
            <w:r>
              <w:rPr>
                <w:spacing w:val="1"/>
                <w:sz w:val="24"/>
                <w:szCs w:val="24"/>
              </w:rPr>
              <w:t>P</w:t>
            </w:r>
            <w:r>
              <w:rPr>
                <w:sz w:val="24"/>
                <w:szCs w:val="24"/>
              </w:rPr>
              <w:t>A’s</w:t>
            </w:r>
            <w:r>
              <w:rPr>
                <w:spacing w:val="5"/>
                <w:sz w:val="24"/>
                <w:szCs w:val="24"/>
              </w:rPr>
              <w:t xml:space="preserve"> </w:t>
            </w:r>
            <w:r>
              <w:rPr>
                <w:sz w:val="24"/>
                <w:szCs w:val="24"/>
              </w:rPr>
              <w:t>p</w:t>
            </w:r>
            <w:r>
              <w:rPr>
                <w:spacing w:val="-1"/>
                <w:sz w:val="24"/>
                <w:szCs w:val="24"/>
              </w:rPr>
              <w:t>re</w:t>
            </w:r>
            <w:r>
              <w:rPr>
                <w:spacing w:val="2"/>
                <w:sz w:val="24"/>
                <w:szCs w:val="24"/>
              </w:rPr>
              <w:t>v</w:t>
            </w:r>
            <w:r>
              <w:rPr>
                <w:spacing w:val="-1"/>
                <w:sz w:val="24"/>
                <w:szCs w:val="24"/>
              </w:rPr>
              <w:t>a</w:t>
            </w:r>
            <w:r>
              <w:rPr>
                <w:sz w:val="24"/>
                <w:szCs w:val="24"/>
              </w:rPr>
              <w:t>i</w:t>
            </w:r>
            <w:r>
              <w:rPr>
                <w:spacing w:val="1"/>
                <w:sz w:val="24"/>
                <w:szCs w:val="24"/>
              </w:rPr>
              <w:t>l</w:t>
            </w:r>
            <w:r>
              <w:rPr>
                <w:sz w:val="24"/>
                <w:szCs w:val="24"/>
              </w:rPr>
              <w:t>ing s</w:t>
            </w:r>
            <w:r>
              <w:rPr>
                <w:spacing w:val="-1"/>
                <w:sz w:val="24"/>
                <w:szCs w:val="24"/>
              </w:rPr>
              <w:t>a</w:t>
            </w:r>
            <w:r>
              <w:rPr>
                <w:sz w:val="24"/>
                <w:szCs w:val="24"/>
              </w:rPr>
              <w:t>n</w:t>
            </w:r>
            <w:r>
              <w:rPr>
                <w:spacing w:val="-1"/>
                <w:sz w:val="24"/>
                <w:szCs w:val="24"/>
              </w:rPr>
              <w:t>c</w:t>
            </w:r>
            <w:r>
              <w:rPr>
                <w:sz w:val="24"/>
                <w:szCs w:val="24"/>
              </w:rPr>
              <w:t>t</w:t>
            </w:r>
            <w:r>
              <w:rPr>
                <w:spacing w:val="1"/>
                <w:sz w:val="24"/>
                <w:szCs w:val="24"/>
              </w:rPr>
              <w:t>i</w:t>
            </w:r>
            <w:r>
              <w:rPr>
                <w:sz w:val="24"/>
                <w:szCs w:val="24"/>
              </w:rPr>
              <w:t>ons pro</w:t>
            </w:r>
            <w:r>
              <w:rPr>
                <w:spacing w:val="-1"/>
                <w:sz w:val="24"/>
                <w:szCs w:val="24"/>
              </w:rPr>
              <w:t>ce</w:t>
            </w:r>
            <w:r>
              <w:rPr>
                <w:sz w:val="24"/>
                <w:szCs w:val="24"/>
              </w:rPr>
              <w:t>d</w:t>
            </w:r>
            <w:r>
              <w:rPr>
                <w:spacing w:val="2"/>
                <w:sz w:val="24"/>
                <w:szCs w:val="24"/>
              </w:rPr>
              <w:t>u</w:t>
            </w:r>
            <w:r>
              <w:rPr>
                <w:sz w:val="24"/>
                <w:szCs w:val="24"/>
              </w:rPr>
              <w:t>r</w:t>
            </w:r>
            <w:r>
              <w:rPr>
                <w:spacing w:val="-2"/>
                <w:sz w:val="24"/>
                <w:szCs w:val="24"/>
              </w:rPr>
              <w:t>e</w:t>
            </w:r>
            <w:r>
              <w:rPr>
                <w:sz w:val="24"/>
                <w:szCs w:val="24"/>
              </w:rPr>
              <w:t>s.).</w:t>
            </w:r>
          </w:p>
        </w:tc>
      </w:tr>
      <w:tr w:rsidR="00CC114C" w:rsidTr="00CC114C">
        <w:trPr>
          <w:trHeight w:val="418"/>
        </w:trPr>
        <w:tc>
          <w:tcPr>
            <w:tcW w:w="9287" w:type="dxa"/>
            <w:gridSpan w:val="2"/>
          </w:tcPr>
          <w:p w:rsidR="00CC114C" w:rsidRPr="00CC114C" w:rsidRDefault="00CC114C" w:rsidP="005C08C5">
            <w:pPr>
              <w:pStyle w:val="ListParagraph"/>
              <w:numPr>
                <w:ilvl w:val="0"/>
                <w:numId w:val="18"/>
              </w:numPr>
              <w:ind w:right="139"/>
              <w:jc w:val="both"/>
              <w:rPr>
                <w:b/>
                <w:bCs/>
                <w:sz w:val="24"/>
                <w:szCs w:val="24"/>
              </w:rPr>
            </w:pPr>
            <w:r w:rsidRPr="00CC114C">
              <w:rPr>
                <w:b/>
                <w:bCs/>
                <w:sz w:val="24"/>
                <w:szCs w:val="24"/>
              </w:rPr>
              <w:lastRenderedPageBreak/>
              <w:t>CONSULTANT’S PERSONNEL</w:t>
            </w:r>
          </w:p>
        </w:tc>
      </w:tr>
      <w:tr w:rsidR="00CC114C" w:rsidTr="00772811">
        <w:trPr>
          <w:trHeight w:val="418"/>
        </w:trPr>
        <w:tc>
          <w:tcPr>
            <w:tcW w:w="2267" w:type="dxa"/>
          </w:tcPr>
          <w:p w:rsidR="00CC114C" w:rsidRDefault="00CC114C" w:rsidP="00CC114C">
            <w:pPr>
              <w:spacing w:before="34"/>
              <w:ind w:left="0" w:right="-41"/>
              <w:rPr>
                <w:sz w:val="24"/>
                <w:szCs w:val="24"/>
              </w:rPr>
            </w:pPr>
            <w:r>
              <w:rPr>
                <w:b/>
                <w:sz w:val="24"/>
                <w:szCs w:val="24"/>
              </w:rPr>
              <w:t>4.1  D</w:t>
            </w:r>
            <w:r>
              <w:rPr>
                <w:b/>
                <w:spacing w:val="-1"/>
                <w:sz w:val="24"/>
                <w:szCs w:val="24"/>
              </w:rPr>
              <w:t>e</w:t>
            </w:r>
            <w:r>
              <w:rPr>
                <w:b/>
                <w:sz w:val="24"/>
                <w:szCs w:val="24"/>
              </w:rPr>
              <w:t>s</w:t>
            </w:r>
            <w:r>
              <w:rPr>
                <w:b/>
                <w:spacing w:val="-1"/>
                <w:sz w:val="24"/>
                <w:szCs w:val="24"/>
              </w:rPr>
              <w:t>cr</w:t>
            </w:r>
            <w:r>
              <w:rPr>
                <w:b/>
                <w:sz w:val="24"/>
                <w:szCs w:val="24"/>
              </w:rPr>
              <w:t>i</w:t>
            </w:r>
            <w:r>
              <w:rPr>
                <w:b/>
                <w:spacing w:val="1"/>
                <w:sz w:val="24"/>
                <w:szCs w:val="24"/>
              </w:rPr>
              <w:t>p</w:t>
            </w:r>
            <w:r>
              <w:rPr>
                <w:b/>
                <w:sz w:val="24"/>
                <w:szCs w:val="24"/>
              </w:rPr>
              <w:t>tion of</w:t>
            </w:r>
          </w:p>
          <w:p w:rsidR="00CC114C" w:rsidRDefault="00CC114C" w:rsidP="00CC114C">
            <w:pPr>
              <w:ind w:left="0" w:right="395"/>
              <w:rPr>
                <w:sz w:val="24"/>
                <w:szCs w:val="24"/>
              </w:rPr>
            </w:pPr>
            <w:r>
              <w:rPr>
                <w:b/>
                <w:spacing w:val="-3"/>
                <w:sz w:val="24"/>
                <w:szCs w:val="24"/>
              </w:rPr>
              <w:t>P</w:t>
            </w:r>
            <w:r>
              <w:rPr>
                <w:b/>
                <w:spacing w:val="1"/>
                <w:sz w:val="24"/>
                <w:szCs w:val="24"/>
              </w:rPr>
              <w:t>e</w:t>
            </w:r>
            <w:r>
              <w:rPr>
                <w:b/>
                <w:spacing w:val="-1"/>
                <w:sz w:val="24"/>
                <w:szCs w:val="24"/>
              </w:rPr>
              <w:t>r</w:t>
            </w:r>
            <w:r>
              <w:rPr>
                <w:b/>
                <w:sz w:val="24"/>
                <w:szCs w:val="24"/>
              </w:rPr>
              <w:t>so</w:t>
            </w:r>
            <w:r>
              <w:rPr>
                <w:b/>
                <w:spacing w:val="1"/>
                <w:sz w:val="24"/>
                <w:szCs w:val="24"/>
              </w:rPr>
              <w:t>nn</w:t>
            </w:r>
            <w:r>
              <w:rPr>
                <w:b/>
                <w:spacing w:val="-1"/>
                <w:sz w:val="24"/>
                <w:szCs w:val="24"/>
              </w:rPr>
              <w:t>e</w:t>
            </w:r>
            <w:r>
              <w:rPr>
                <w:b/>
                <w:sz w:val="24"/>
                <w:szCs w:val="24"/>
              </w:rPr>
              <w:t>l</w:t>
            </w:r>
          </w:p>
          <w:p w:rsidR="00CC114C" w:rsidRDefault="00CC114C" w:rsidP="003E1C0C">
            <w:pPr>
              <w:tabs>
                <w:tab w:val="left" w:pos="680"/>
              </w:tabs>
              <w:ind w:left="0" w:right="-41"/>
              <w:rPr>
                <w:b/>
                <w:sz w:val="24"/>
                <w:szCs w:val="24"/>
              </w:rPr>
            </w:pPr>
          </w:p>
        </w:tc>
        <w:tc>
          <w:tcPr>
            <w:tcW w:w="7020" w:type="dxa"/>
          </w:tcPr>
          <w:p w:rsidR="00CC114C" w:rsidRPr="00CC114C" w:rsidRDefault="00CC114C" w:rsidP="005C78BC">
            <w:pPr>
              <w:pStyle w:val="ListParagraph"/>
              <w:ind w:right="-108"/>
              <w:rPr>
                <w:sz w:val="24"/>
                <w:szCs w:val="24"/>
              </w:rPr>
            </w:pPr>
            <w:r>
              <w:rPr>
                <w:sz w:val="24"/>
                <w:szCs w:val="24"/>
              </w:rPr>
              <w:t xml:space="preserve">The Consultant </w:t>
            </w:r>
            <w:r w:rsidRPr="005C78BC">
              <w:rPr>
                <w:sz w:val="24"/>
                <w:szCs w:val="24"/>
              </w:rPr>
              <w:t>shall</w:t>
            </w:r>
            <w:r>
              <w:rPr>
                <w:sz w:val="24"/>
                <w:szCs w:val="24"/>
              </w:rPr>
              <w:t xml:space="preserve"> </w:t>
            </w:r>
            <w:r w:rsidRPr="005C78BC">
              <w:rPr>
                <w:sz w:val="24"/>
                <w:szCs w:val="24"/>
              </w:rPr>
              <w:t>employ</w:t>
            </w:r>
            <w:r>
              <w:rPr>
                <w:sz w:val="24"/>
                <w:szCs w:val="24"/>
              </w:rPr>
              <w:t xml:space="preserve"> </w:t>
            </w:r>
            <w:r w:rsidR="009765CE" w:rsidRPr="005C78BC">
              <w:rPr>
                <w:sz w:val="24"/>
                <w:szCs w:val="24"/>
              </w:rPr>
              <w:t>a</w:t>
            </w:r>
            <w:r w:rsidR="009765CE">
              <w:rPr>
                <w:sz w:val="24"/>
                <w:szCs w:val="24"/>
              </w:rPr>
              <w:t xml:space="preserve">nd </w:t>
            </w:r>
            <w:r w:rsidR="005C78BC" w:rsidRPr="005C78BC">
              <w:rPr>
                <w:sz w:val="24"/>
                <w:szCs w:val="24"/>
              </w:rPr>
              <w:t>provide</w:t>
            </w:r>
            <w:r w:rsidR="005C78BC">
              <w:rPr>
                <w:sz w:val="24"/>
                <w:szCs w:val="24"/>
              </w:rPr>
              <w:t xml:space="preserve"> </w:t>
            </w:r>
            <w:r w:rsidR="005C78BC" w:rsidRPr="005C78BC">
              <w:rPr>
                <w:sz w:val="24"/>
                <w:szCs w:val="24"/>
              </w:rPr>
              <w:t>such</w:t>
            </w:r>
            <w:r w:rsidR="005C78BC">
              <w:rPr>
                <w:sz w:val="24"/>
                <w:szCs w:val="24"/>
              </w:rPr>
              <w:t xml:space="preserve"> </w:t>
            </w:r>
            <w:r w:rsidR="005C78BC" w:rsidRPr="005C78BC">
              <w:rPr>
                <w:sz w:val="24"/>
                <w:szCs w:val="24"/>
              </w:rPr>
              <w:t>qualified</w:t>
            </w:r>
            <w:r w:rsidR="005C78BC">
              <w:rPr>
                <w:sz w:val="24"/>
                <w:szCs w:val="24"/>
              </w:rPr>
              <w:t xml:space="preserve"> </w:t>
            </w:r>
            <w:r w:rsidR="005C78BC" w:rsidRPr="005C78BC">
              <w:rPr>
                <w:sz w:val="24"/>
                <w:szCs w:val="24"/>
              </w:rPr>
              <w:t>and</w:t>
            </w:r>
            <w:r>
              <w:rPr>
                <w:sz w:val="24"/>
                <w:szCs w:val="24"/>
              </w:rPr>
              <w:t xml:space="preserve"> </w:t>
            </w:r>
            <w:r w:rsidRPr="005C78BC">
              <w:rPr>
                <w:sz w:val="24"/>
                <w:szCs w:val="24"/>
              </w:rPr>
              <w:t>ex</w:t>
            </w:r>
            <w:r>
              <w:rPr>
                <w:sz w:val="24"/>
                <w:szCs w:val="24"/>
              </w:rPr>
              <w:t>p</w:t>
            </w:r>
            <w:r w:rsidRPr="005C78BC">
              <w:rPr>
                <w:sz w:val="24"/>
                <w:szCs w:val="24"/>
              </w:rPr>
              <w:t>e</w:t>
            </w:r>
            <w:r>
              <w:rPr>
                <w:sz w:val="24"/>
                <w:szCs w:val="24"/>
              </w:rPr>
              <w:t>ri</w:t>
            </w:r>
            <w:r w:rsidRPr="005C78BC">
              <w:rPr>
                <w:sz w:val="24"/>
                <w:szCs w:val="24"/>
              </w:rPr>
              <w:t>e</w:t>
            </w:r>
            <w:r>
              <w:rPr>
                <w:sz w:val="24"/>
                <w:szCs w:val="24"/>
              </w:rPr>
              <w:t>n</w:t>
            </w:r>
            <w:r w:rsidRPr="005C78BC">
              <w:rPr>
                <w:sz w:val="24"/>
                <w:szCs w:val="24"/>
              </w:rPr>
              <w:t>ce</w:t>
            </w:r>
            <w:r>
              <w:rPr>
                <w:sz w:val="24"/>
                <w:szCs w:val="24"/>
              </w:rPr>
              <w:t>d</w:t>
            </w:r>
            <w:r w:rsidRPr="005C78BC">
              <w:rPr>
                <w:sz w:val="24"/>
                <w:szCs w:val="24"/>
              </w:rPr>
              <w:t xml:space="preserve"> Pe</w:t>
            </w:r>
            <w:r>
              <w:rPr>
                <w:sz w:val="24"/>
                <w:szCs w:val="24"/>
              </w:rPr>
              <w:t>rsonn</w:t>
            </w:r>
            <w:r w:rsidRPr="005C78BC">
              <w:rPr>
                <w:sz w:val="24"/>
                <w:szCs w:val="24"/>
              </w:rPr>
              <w:t>e</w:t>
            </w:r>
            <w:r>
              <w:rPr>
                <w:sz w:val="24"/>
                <w:szCs w:val="24"/>
              </w:rPr>
              <w:t>l</w:t>
            </w:r>
            <w:r w:rsidRPr="005C78BC">
              <w:rPr>
                <w:sz w:val="24"/>
                <w:szCs w:val="24"/>
              </w:rPr>
              <w:t xml:space="preserve"> a</w:t>
            </w:r>
            <w:r>
              <w:rPr>
                <w:sz w:val="24"/>
                <w:szCs w:val="24"/>
              </w:rPr>
              <w:t>nd</w:t>
            </w:r>
            <w:r w:rsidRPr="005C78BC">
              <w:rPr>
                <w:sz w:val="24"/>
                <w:szCs w:val="24"/>
              </w:rPr>
              <w:t xml:space="preserve"> S</w:t>
            </w:r>
            <w:r>
              <w:rPr>
                <w:sz w:val="24"/>
                <w:szCs w:val="24"/>
              </w:rPr>
              <w:t>u</w:t>
            </w:r>
            <w:r w:rsidRPr="005C78BC">
              <w:rPr>
                <w:sz w:val="24"/>
                <w:szCs w:val="24"/>
              </w:rPr>
              <w:t>b-</w:t>
            </w:r>
            <w:r>
              <w:rPr>
                <w:sz w:val="24"/>
                <w:szCs w:val="24"/>
              </w:rPr>
              <w:t>Consultants</w:t>
            </w:r>
            <w:r w:rsidRPr="005C78BC">
              <w:rPr>
                <w:sz w:val="24"/>
                <w:szCs w:val="24"/>
              </w:rPr>
              <w:t xml:space="preserve"> a</w:t>
            </w:r>
            <w:r>
              <w:rPr>
                <w:sz w:val="24"/>
                <w:szCs w:val="24"/>
              </w:rPr>
              <w:t>s</w:t>
            </w:r>
            <w:r w:rsidRPr="005C78BC">
              <w:rPr>
                <w:sz w:val="24"/>
                <w:szCs w:val="24"/>
              </w:rPr>
              <w:t xml:space="preserve"> a</w:t>
            </w:r>
            <w:r>
              <w:rPr>
                <w:sz w:val="24"/>
                <w:szCs w:val="24"/>
              </w:rPr>
              <w:t>re</w:t>
            </w:r>
            <w:r w:rsidRPr="005C78BC">
              <w:rPr>
                <w:sz w:val="24"/>
                <w:szCs w:val="24"/>
              </w:rPr>
              <w:t xml:space="preserve"> </w:t>
            </w:r>
            <w:r>
              <w:rPr>
                <w:sz w:val="24"/>
                <w:szCs w:val="24"/>
              </w:rPr>
              <w:t>r</w:t>
            </w:r>
            <w:r w:rsidRPr="005C78BC">
              <w:rPr>
                <w:sz w:val="24"/>
                <w:szCs w:val="24"/>
              </w:rPr>
              <w:t>e</w:t>
            </w:r>
            <w:r>
              <w:rPr>
                <w:sz w:val="24"/>
                <w:szCs w:val="24"/>
              </w:rPr>
              <w:t>quir</w:t>
            </w:r>
            <w:r w:rsidRPr="005C78BC">
              <w:rPr>
                <w:sz w:val="24"/>
                <w:szCs w:val="24"/>
              </w:rPr>
              <w:t>e</w:t>
            </w:r>
            <w:r>
              <w:rPr>
                <w:sz w:val="24"/>
                <w:szCs w:val="24"/>
              </w:rPr>
              <w:t>d</w:t>
            </w:r>
            <w:r w:rsidRPr="005C78BC">
              <w:rPr>
                <w:sz w:val="24"/>
                <w:szCs w:val="24"/>
              </w:rPr>
              <w:t xml:space="preserve"> </w:t>
            </w:r>
            <w:r>
              <w:rPr>
                <w:sz w:val="24"/>
                <w:szCs w:val="24"/>
              </w:rPr>
              <w:t>to</w:t>
            </w:r>
            <w:r w:rsidRPr="005C78BC">
              <w:rPr>
                <w:sz w:val="24"/>
                <w:szCs w:val="24"/>
              </w:rPr>
              <w:t xml:space="preserve"> ca</w:t>
            </w:r>
            <w:r>
              <w:rPr>
                <w:sz w:val="24"/>
                <w:szCs w:val="24"/>
              </w:rPr>
              <w:t>r</w:t>
            </w:r>
            <w:r w:rsidRPr="005C78BC">
              <w:rPr>
                <w:sz w:val="24"/>
                <w:szCs w:val="24"/>
              </w:rPr>
              <w:t>r</w:t>
            </w:r>
            <w:r>
              <w:rPr>
                <w:sz w:val="24"/>
                <w:szCs w:val="24"/>
              </w:rPr>
              <w:t xml:space="preserve">y out the </w:t>
            </w:r>
            <w:r w:rsidRPr="005C78BC">
              <w:rPr>
                <w:sz w:val="24"/>
                <w:szCs w:val="24"/>
              </w:rPr>
              <w:t>Se</w:t>
            </w:r>
            <w:r>
              <w:rPr>
                <w:sz w:val="24"/>
                <w:szCs w:val="24"/>
              </w:rPr>
              <w:t>rvi</w:t>
            </w:r>
            <w:r w:rsidRPr="005C78BC">
              <w:rPr>
                <w:sz w:val="24"/>
                <w:szCs w:val="24"/>
              </w:rPr>
              <w:t>ce</w:t>
            </w:r>
            <w:r>
              <w:rPr>
                <w:sz w:val="24"/>
                <w:szCs w:val="24"/>
              </w:rPr>
              <w:t>s.  The</w:t>
            </w:r>
            <w:r w:rsidRPr="005C78BC">
              <w:rPr>
                <w:sz w:val="24"/>
                <w:szCs w:val="24"/>
              </w:rPr>
              <w:t xml:space="preserve"> </w:t>
            </w:r>
            <w:r>
              <w:rPr>
                <w:sz w:val="24"/>
                <w:szCs w:val="24"/>
              </w:rPr>
              <w:t>t</w:t>
            </w:r>
            <w:r w:rsidRPr="005C78BC">
              <w:rPr>
                <w:sz w:val="24"/>
                <w:szCs w:val="24"/>
              </w:rPr>
              <w:t>i</w:t>
            </w:r>
            <w:r>
              <w:rPr>
                <w:sz w:val="24"/>
                <w:szCs w:val="24"/>
              </w:rPr>
              <w:t>t</w:t>
            </w:r>
            <w:r w:rsidRPr="005C78BC">
              <w:rPr>
                <w:sz w:val="24"/>
                <w:szCs w:val="24"/>
              </w:rPr>
              <w:t>le</w:t>
            </w:r>
            <w:r>
              <w:rPr>
                <w:sz w:val="24"/>
                <w:szCs w:val="24"/>
              </w:rPr>
              <w:t xml:space="preserve">s, </w:t>
            </w:r>
            <w:r w:rsidRPr="005C78BC">
              <w:rPr>
                <w:sz w:val="24"/>
                <w:szCs w:val="24"/>
              </w:rPr>
              <w:t>agree</w:t>
            </w:r>
            <w:r>
              <w:rPr>
                <w:sz w:val="24"/>
                <w:szCs w:val="24"/>
              </w:rPr>
              <w:t>d job</w:t>
            </w:r>
            <w:r w:rsidRPr="005C78BC">
              <w:rPr>
                <w:sz w:val="24"/>
                <w:szCs w:val="24"/>
              </w:rPr>
              <w:t xml:space="preserve"> </w:t>
            </w:r>
            <w:r>
              <w:rPr>
                <w:sz w:val="24"/>
                <w:szCs w:val="24"/>
              </w:rPr>
              <w:t>d</w:t>
            </w:r>
            <w:r w:rsidRPr="005C78BC">
              <w:rPr>
                <w:sz w:val="24"/>
                <w:szCs w:val="24"/>
              </w:rPr>
              <w:t>esc</w:t>
            </w:r>
            <w:r>
              <w:rPr>
                <w:sz w:val="24"/>
                <w:szCs w:val="24"/>
              </w:rPr>
              <w:t>riptions, m</w:t>
            </w:r>
            <w:r w:rsidRPr="005C78BC">
              <w:rPr>
                <w:sz w:val="24"/>
                <w:szCs w:val="24"/>
              </w:rPr>
              <w:t>i</w:t>
            </w:r>
            <w:r>
              <w:rPr>
                <w:sz w:val="24"/>
                <w:szCs w:val="24"/>
              </w:rPr>
              <w:t>ni</w:t>
            </w:r>
            <w:r w:rsidRPr="005C78BC">
              <w:rPr>
                <w:sz w:val="24"/>
                <w:szCs w:val="24"/>
              </w:rPr>
              <w:t>m</w:t>
            </w:r>
            <w:r>
              <w:rPr>
                <w:sz w:val="24"/>
                <w:szCs w:val="24"/>
              </w:rPr>
              <w:t>um qu</w:t>
            </w:r>
            <w:r w:rsidRPr="005C78BC">
              <w:rPr>
                <w:sz w:val="24"/>
                <w:szCs w:val="24"/>
              </w:rPr>
              <w:t>a</w:t>
            </w:r>
            <w:r>
              <w:rPr>
                <w:sz w:val="24"/>
                <w:szCs w:val="24"/>
              </w:rPr>
              <w:t>l</w:t>
            </w:r>
            <w:r w:rsidRPr="005C78BC">
              <w:rPr>
                <w:sz w:val="24"/>
                <w:szCs w:val="24"/>
              </w:rPr>
              <w:t>i</w:t>
            </w:r>
            <w:r>
              <w:rPr>
                <w:sz w:val="24"/>
                <w:szCs w:val="24"/>
              </w:rPr>
              <w:t>fi</w:t>
            </w:r>
            <w:r w:rsidRPr="005C78BC">
              <w:rPr>
                <w:sz w:val="24"/>
                <w:szCs w:val="24"/>
              </w:rPr>
              <w:t>ca</w:t>
            </w:r>
            <w:r>
              <w:rPr>
                <w:sz w:val="24"/>
                <w:szCs w:val="24"/>
              </w:rPr>
              <w:t>t</w:t>
            </w:r>
            <w:r w:rsidRPr="005C78BC">
              <w:rPr>
                <w:sz w:val="24"/>
                <w:szCs w:val="24"/>
              </w:rPr>
              <w:t>i</w:t>
            </w:r>
            <w:r>
              <w:rPr>
                <w:sz w:val="24"/>
                <w:szCs w:val="24"/>
              </w:rPr>
              <w:t>ons,</w:t>
            </w:r>
            <w:r w:rsidRPr="005C78BC">
              <w:rPr>
                <w:sz w:val="24"/>
                <w:szCs w:val="24"/>
              </w:rPr>
              <w:t xml:space="preserve"> a</w:t>
            </w:r>
            <w:r>
              <w:rPr>
                <w:sz w:val="24"/>
                <w:szCs w:val="24"/>
              </w:rPr>
              <w:t xml:space="preserve">nd </w:t>
            </w:r>
            <w:r w:rsidRPr="005C78BC">
              <w:rPr>
                <w:sz w:val="24"/>
                <w:szCs w:val="24"/>
              </w:rPr>
              <w:t>e</w:t>
            </w:r>
            <w:r>
              <w:rPr>
                <w:sz w:val="24"/>
                <w:szCs w:val="24"/>
              </w:rPr>
              <w:t>st</w:t>
            </w:r>
            <w:r w:rsidRPr="005C78BC">
              <w:rPr>
                <w:sz w:val="24"/>
                <w:szCs w:val="24"/>
              </w:rPr>
              <w:t>ima</w:t>
            </w:r>
            <w:r>
              <w:rPr>
                <w:sz w:val="24"/>
                <w:szCs w:val="24"/>
              </w:rPr>
              <w:t>ted p</w:t>
            </w:r>
            <w:r w:rsidRPr="005C78BC">
              <w:rPr>
                <w:sz w:val="24"/>
                <w:szCs w:val="24"/>
              </w:rPr>
              <w:t>e</w:t>
            </w:r>
            <w:r>
              <w:rPr>
                <w:sz w:val="24"/>
                <w:szCs w:val="24"/>
              </w:rPr>
              <w:t>riods of</w:t>
            </w:r>
            <w:r w:rsidRPr="005C78BC">
              <w:rPr>
                <w:sz w:val="24"/>
                <w:szCs w:val="24"/>
              </w:rPr>
              <w:t xml:space="preserve"> enga</w:t>
            </w:r>
            <w:r>
              <w:rPr>
                <w:sz w:val="24"/>
                <w:szCs w:val="24"/>
              </w:rPr>
              <w:t>g</w:t>
            </w:r>
            <w:r w:rsidRPr="005C78BC">
              <w:rPr>
                <w:sz w:val="24"/>
                <w:szCs w:val="24"/>
              </w:rPr>
              <w:t>e</w:t>
            </w:r>
            <w:r>
              <w:rPr>
                <w:sz w:val="24"/>
                <w:szCs w:val="24"/>
              </w:rPr>
              <w:t>ment in</w:t>
            </w:r>
            <w:r w:rsidRPr="005C78BC">
              <w:rPr>
                <w:sz w:val="24"/>
                <w:szCs w:val="24"/>
              </w:rPr>
              <w:t xml:space="preserve"> </w:t>
            </w:r>
            <w:r>
              <w:rPr>
                <w:sz w:val="24"/>
                <w:szCs w:val="24"/>
              </w:rPr>
              <w:t xml:space="preserve">the </w:t>
            </w:r>
            <w:r w:rsidRPr="005C78BC">
              <w:rPr>
                <w:sz w:val="24"/>
                <w:szCs w:val="24"/>
              </w:rPr>
              <w:t>carry</w:t>
            </w:r>
            <w:r>
              <w:rPr>
                <w:sz w:val="24"/>
                <w:szCs w:val="24"/>
              </w:rPr>
              <w:t>i</w:t>
            </w:r>
            <w:r w:rsidRPr="005C78BC">
              <w:rPr>
                <w:sz w:val="24"/>
                <w:szCs w:val="24"/>
              </w:rPr>
              <w:t>n</w:t>
            </w:r>
            <w:r>
              <w:rPr>
                <w:sz w:val="24"/>
                <w:szCs w:val="24"/>
              </w:rPr>
              <w:t>g out of</w:t>
            </w:r>
            <w:r w:rsidRPr="005C78BC">
              <w:rPr>
                <w:sz w:val="24"/>
                <w:szCs w:val="24"/>
              </w:rPr>
              <w:t xml:space="preserve"> </w:t>
            </w:r>
            <w:r>
              <w:rPr>
                <w:sz w:val="24"/>
                <w:szCs w:val="24"/>
              </w:rPr>
              <w:t>the</w:t>
            </w:r>
            <w:r w:rsidRPr="005C78BC">
              <w:rPr>
                <w:sz w:val="24"/>
                <w:szCs w:val="24"/>
              </w:rPr>
              <w:t xml:space="preserve"> Se</w:t>
            </w:r>
            <w:r>
              <w:rPr>
                <w:sz w:val="24"/>
                <w:szCs w:val="24"/>
              </w:rPr>
              <w:t>rvi</w:t>
            </w:r>
            <w:r w:rsidRPr="005C78BC">
              <w:rPr>
                <w:sz w:val="24"/>
                <w:szCs w:val="24"/>
              </w:rPr>
              <w:t>ce</w:t>
            </w:r>
            <w:r>
              <w:rPr>
                <w:sz w:val="24"/>
                <w:szCs w:val="24"/>
              </w:rPr>
              <w:t>s</w:t>
            </w:r>
            <w:r w:rsidRPr="005C78BC">
              <w:rPr>
                <w:sz w:val="24"/>
                <w:szCs w:val="24"/>
              </w:rPr>
              <w:t xml:space="preserve"> </w:t>
            </w:r>
            <w:r>
              <w:rPr>
                <w:sz w:val="24"/>
                <w:szCs w:val="24"/>
              </w:rPr>
              <w:t>of</w:t>
            </w:r>
            <w:r w:rsidRPr="005C78BC">
              <w:rPr>
                <w:sz w:val="24"/>
                <w:szCs w:val="24"/>
              </w:rPr>
              <w:t xml:space="preserve"> </w:t>
            </w:r>
            <w:r>
              <w:rPr>
                <w:sz w:val="24"/>
                <w:szCs w:val="24"/>
              </w:rPr>
              <w:t>the</w:t>
            </w:r>
            <w:r w:rsidRPr="005C78BC">
              <w:rPr>
                <w:sz w:val="24"/>
                <w:szCs w:val="24"/>
              </w:rPr>
              <w:t xml:space="preserve"> </w:t>
            </w:r>
            <w:r>
              <w:rPr>
                <w:sz w:val="24"/>
                <w:szCs w:val="24"/>
              </w:rPr>
              <w:t>Consultant’s</w:t>
            </w:r>
            <w:r w:rsidRPr="005C78BC">
              <w:rPr>
                <w:sz w:val="24"/>
                <w:szCs w:val="24"/>
              </w:rPr>
              <w:t xml:space="preserve"> </w:t>
            </w:r>
            <w:r>
              <w:rPr>
                <w:sz w:val="24"/>
                <w:szCs w:val="24"/>
              </w:rPr>
              <w:t>K</w:t>
            </w:r>
            <w:r w:rsidRPr="005C78BC">
              <w:rPr>
                <w:sz w:val="24"/>
                <w:szCs w:val="24"/>
              </w:rPr>
              <w:t>e</w:t>
            </w:r>
            <w:r>
              <w:rPr>
                <w:sz w:val="24"/>
                <w:szCs w:val="24"/>
              </w:rPr>
              <w:t xml:space="preserve">y </w:t>
            </w:r>
            <w:r w:rsidRPr="005C78BC">
              <w:rPr>
                <w:sz w:val="24"/>
                <w:szCs w:val="24"/>
              </w:rPr>
              <w:t>Pe</w:t>
            </w:r>
            <w:r>
              <w:rPr>
                <w:sz w:val="24"/>
                <w:szCs w:val="24"/>
              </w:rPr>
              <w:t>rs</w:t>
            </w:r>
            <w:r w:rsidRPr="005C78BC">
              <w:rPr>
                <w:sz w:val="24"/>
                <w:szCs w:val="24"/>
              </w:rPr>
              <w:t>o</w:t>
            </w:r>
            <w:r>
              <w:rPr>
                <w:sz w:val="24"/>
                <w:szCs w:val="24"/>
              </w:rPr>
              <w:t>nn</w:t>
            </w:r>
            <w:r w:rsidRPr="005C78BC">
              <w:rPr>
                <w:sz w:val="24"/>
                <w:szCs w:val="24"/>
              </w:rPr>
              <w:t>e</w:t>
            </w:r>
            <w:r>
              <w:rPr>
                <w:sz w:val="24"/>
                <w:szCs w:val="24"/>
              </w:rPr>
              <w:t>l</w:t>
            </w:r>
            <w:r w:rsidRPr="005C78BC">
              <w:rPr>
                <w:sz w:val="24"/>
                <w:szCs w:val="24"/>
              </w:rPr>
              <w:t xml:space="preserve"> a</w:t>
            </w:r>
            <w:r>
              <w:rPr>
                <w:sz w:val="24"/>
                <w:szCs w:val="24"/>
              </w:rPr>
              <w:t>re</w:t>
            </w:r>
            <w:r w:rsidRPr="005C78BC">
              <w:rPr>
                <w:sz w:val="24"/>
                <w:szCs w:val="24"/>
              </w:rPr>
              <w:t xml:space="preserve"> de</w:t>
            </w:r>
            <w:r>
              <w:rPr>
                <w:sz w:val="24"/>
                <w:szCs w:val="24"/>
              </w:rPr>
              <w:t>s</w:t>
            </w:r>
            <w:r w:rsidRPr="005C78BC">
              <w:rPr>
                <w:sz w:val="24"/>
                <w:szCs w:val="24"/>
              </w:rPr>
              <w:t>c</w:t>
            </w:r>
            <w:r>
              <w:rPr>
                <w:sz w:val="24"/>
                <w:szCs w:val="24"/>
              </w:rPr>
              <w:t>ri</w:t>
            </w:r>
            <w:r w:rsidRPr="005C78BC">
              <w:rPr>
                <w:sz w:val="24"/>
                <w:szCs w:val="24"/>
              </w:rPr>
              <w:t>be</w:t>
            </w:r>
            <w:r>
              <w:rPr>
                <w:sz w:val="24"/>
                <w:szCs w:val="24"/>
              </w:rPr>
              <w:t>d</w:t>
            </w:r>
            <w:r w:rsidRPr="005C78BC">
              <w:rPr>
                <w:sz w:val="24"/>
                <w:szCs w:val="24"/>
              </w:rPr>
              <w:t xml:space="preserve"> </w:t>
            </w:r>
            <w:r>
              <w:rPr>
                <w:sz w:val="24"/>
                <w:szCs w:val="24"/>
              </w:rPr>
              <w:t>in App</w:t>
            </w:r>
            <w:r w:rsidRPr="005C78BC">
              <w:rPr>
                <w:sz w:val="24"/>
                <w:szCs w:val="24"/>
              </w:rPr>
              <w:t>e</w:t>
            </w:r>
            <w:r>
              <w:rPr>
                <w:sz w:val="24"/>
                <w:szCs w:val="24"/>
              </w:rPr>
              <w:t>ndix</w:t>
            </w:r>
            <w:r w:rsidRPr="005C78BC">
              <w:rPr>
                <w:sz w:val="24"/>
                <w:szCs w:val="24"/>
              </w:rPr>
              <w:t xml:space="preserve"> </w:t>
            </w:r>
            <w:r>
              <w:rPr>
                <w:sz w:val="24"/>
                <w:szCs w:val="24"/>
              </w:rPr>
              <w:t>C. The</w:t>
            </w:r>
            <w:r w:rsidRPr="005C78BC">
              <w:rPr>
                <w:sz w:val="24"/>
                <w:szCs w:val="24"/>
              </w:rPr>
              <w:t xml:space="preserve"> </w:t>
            </w:r>
            <w:r>
              <w:rPr>
                <w:sz w:val="24"/>
                <w:szCs w:val="24"/>
              </w:rPr>
              <w:t>K</w:t>
            </w:r>
            <w:r w:rsidRPr="005C78BC">
              <w:rPr>
                <w:sz w:val="24"/>
                <w:szCs w:val="24"/>
              </w:rPr>
              <w:t>e</w:t>
            </w:r>
            <w:r>
              <w:rPr>
                <w:sz w:val="24"/>
                <w:szCs w:val="24"/>
              </w:rPr>
              <w:t>y</w:t>
            </w:r>
            <w:r w:rsidRPr="005C78BC">
              <w:rPr>
                <w:sz w:val="24"/>
                <w:szCs w:val="24"/>
              </w:rPr>
              <w:t xml:space="preserve"> Pe</w:t>
            </w:r>
            <w:r>
              <w:rPr>
                <w:sz w:val="24"/>
                <w:szCs w:val="24"/>
              </w:rPr>
              <w:t>rsonn</w:t>
            </w:r>
            <w:r w:rsidRPr="005C78BC">
              <w:rPr>
                <w:sz w:val="24"/>
                <w:szCs w:val="24"/>
              </w:rPr>
              <w:t>e</w:t>
            </w:r>
            <w:r>
              <w:rPr>
                <w:sz w:val="24"/>
                <w:szCs w:val="24"/>
              </w:rPr>
              <w:t>l</w:t>
            </w:r>
            <w:r w:rsidRPr="005C78BC">
              <w:rPr>
                <w:sz w:val="24"/>
                <w:szCs w:val="24"/>
              </w:rPr>
              <w:t xml:space="preserve"> a</w:t>
            </w:r>
            <w:r>
              <w:rPr>
                <w:sz w:val="24"/>
                <w:szCs w:val="24"/>
              </w:rPr>
              <w:t>nd</w:t>
            </w:r>
            <w:r w:rsidRPr="005C78BC">
              <w:rPr>
                <w:sz w:val="24"/>
                <w:szCs w:val="24"/>
              </w:rPr>
              <w:t xml:space="preserve"> S</w:t>
            </w:r>
            <w:r>
              <w:rPr>
                <w:sz w:val="24"/>
                <w:szCs w:val="24"/>
              </w:rPr>
              <w:t>u</w:t>
            </w:r>
            <w:r w:rsidRPr="005C78BC">
              <w:rPr>
                <w:sz w:val="24"/>
                <w:szCs w:val="24"/>
              </w:rPr>
              <w:t>b-</w:t>
            </w:r>
            <w:r>
              <w:rPr>
                <w:sz w:val="24"/>
                <w:szCs w:val="24"/>
              </w:rPr>
              <w:t>Consultants</w:t>
            </w:r>
            <w:r w:rsidRPr="005C78BC">
              <w:rPr>
                <w:sz w:val="24"/>
                <w:szCs w:val="24"/>
              </w:rPr>
              <w:t xml:space="preserve"> </w:t>
            </w:r>
            <w:r>
              <w:rPr>
                <w:sz w:val="24"/>
                <w:szCs w:val="24"/>
              </w:rPr>
              <w:t>l</w:t>
            </w:r>
            <w:r w:rsidRPr="005C78BC">
              <w:rPr>
                <w:sz w:val="24"/>
                <w:szCs w:val="24"/>
              </w:rPr>
              <w:t>i</w:t>
            </w:r>
            <w:r>
              <w:rPr>
                <w:sz w:val="24"/>
                <w:szCs w:val="24"/>
              </w:rPr>
              <w:t>sted</w:t>
            </w:r>
            <w:r w:rsidRPr="005C78BC">
              <w:rPr>
                <w:sz w:val="24"/>
                <w:szCs w:val="24"/>
              </w:rPr>
              <w:t xml:space="preserve"> b</w:t>
            </w:r>
            <w:r>
              <w:rPr>
                <w:sz w:val="24"/>
                <w:szCs w:val="24"/>
              </w:rPr>
              <w:t>y t</w:t>
            </w:r>
            <w:r w:rsidRPr="005C78BC">
              <w:rPr>
                <w:sz w:val="24"/>
                <w:szCs w:val="24"/>
              </w:rPr>
              <w:t>i</w:t>
            </w:r>
            <w:r>
              <w:rPr>
                <w:sz w:val="24"/>
                <w:szCs w:val="24"/>
              </w:rPr>
              <w:t>t</w:t>
            </w:r>
            <w:r w:rsidRPr="005C78BC">
              <w:rPr>
                <w:sz w:val="24"/>
                <w:szCs w:val="24"/>
              </w:rPr>
              <w:t>l</w:t>
            </w:r>
            <w:r>
              <w:rPr>
                <w:sz w:val="24"/>
                <w:szCs w:val="24"/>
              </w:rPr>
              <w:t>e</w:t>
            </w:r>
            <w:r w:rsidRPr="005C78BC">
              <w:rPr>
                <w:sz w:val="24"/>
                <w:szCs w:val="24"/>
              </w:rPr>
              <w:t xml:space="preserve"> a</w:t>
            </w:r>
            <w:r>
              <w:rPr>
                <w:sz w:val="24"/>
                <w:szCs w:val="24"/>
              </w:rPr>
              <w:t>s w</w:t>
            </w:r>
            <w:r w:rsidRPr="005C78BC">
              <w:rPr>
                <w:sz w:val="24"/>
                <w:szCs w:val="24"/>
              </w:rPr>
              <w:t>e</w:t>
            </w:r>
            <w:r>
              <w:rPr>
                <w:sz w:val="24"/>
                <w:szCs w:val="24"/>
              </w:rPr>
              <w:t>ll</w:t>
            </w:r>
            <w:r w:rsidRPr="005C78BC">
              <w:rPr>
                <w:sz w:val="24"/>
                <w:szCs w:val="24"/>
              </w:rPr>
              <w:t xml:space="preserve"> a</w:t>
            </w:r>
            <w:r>
              <w:rPr>
                <w:sz w:val="24"/>
                <w:szCs w:val="24"/>
              </w:rPr>
              <w:t xml:space="preserve">s </w:t>
            </w:r>
            <w:r w:rsidRPr="005C78BC">
              <w:rPr>
                <w:sz w:val="24"/>
                <w:szCs w:val="24"/>
              </w:rPr>
              <w:t>b</w:t>
            </w:r>
            <w:r>
              <w:rPr>
                <w:sz w:val="24"/>
                <w:szCs w:val="24"/>
              </w:rPr>
              <w:t>y</w:t>
            </w:r>
            <w:r w:rsidRPr="005C78BC">
              <w:rPr>
                <w:sz w:val="24"/>
                <w:szCs w:val="24"/>
              </w:rPr>
              <w:t xml:space="preserve"> </w:t>
            </w:r>
            <w:r>
              <w:rPr>
                <w:sz w:val="24"/>
                <w:szCs w:val="24"/>
              </w:rPr>
              <w:t>n</w:t>
            </w:r>
            <w:r w:rsidRPr="005C78BC">
              <w:rPr>
                <w:sz w:val="24"/>
                <w:szCs w:val="24"/>
              </w:rPr>
              <w:t>a</w:t>
            </w:r>
            <w:r>
              <w:rPr>
                <w:sz w:val="24"/>
                <w:szCs w:val="24"/>
              </w:rPr>
              <w:t>me in App</w:t>
            </w:r>
            <w:r w:rsidRPr="005C78BC">
              <w:rPr>
                <w:sz w:val="24"/>
                <w:szCs w:val="24"/>
              </w:rPr>
              <w:t>e</w:t>
            </w:r>
            <w:r>
              <w:rPr>
                <w:sz w:val="24"/>
                <w:szCs w:val="24"/>
              </w:rPr>
              <w:t>ndix</w:t>
            </w:r>
            <w:r w:rsidRPr="005C78BC">
              <w:rPr>
                <w:sz w:val="24"/>
                <w:szCs w:val="24"/>
              </w:rPr>
              <w:t xml:space="preserve"> </w:t>
            </w:r>
            <w:r>
              <w:rPr>
                <w:sz w:val="24"/>
                <w:szCs w:val="24"/>
              </w:rPr>
              <w:t xml:space="preserve">C </w:t>
            </w:r>
            <w:r w:rsidRPr="005C78BC">
              <w:rPr>
                <w:sz w:val="24"/>
                <w:szCs w:val="24"/>
              </w:rPr>
              <w:t>a</w:t>
            </w:r>
            <w:r>
              <w:rPr>
                <w:sz w:val="24"/>
                <w:szCs w:val="24"/>
              </w:rPr>
              <w:t>re</w:t>
            </w:r>
            <w:r w:rsidRPr="005C78BC">
              <w:rPr>
                <w:sz w:val="24"/>
                <w:szCs w:val="24"/>
              </w:rPr>
              <w:t xml:space="preserve"> </w:t>
            </w:r>
            <w:r>
              <w:rPr>
                <w:sz w:val="24"/>
                <w:szCs w:val="24"/>
              </w:rPr>
              <w:t>h</w:t>
            </w:r>
            <w:r w:rsidRPr="005C78BC">
              <w:rPr>
                <w:sz w:val="24"/>
                <w:szCs w:val="24"/>
              </w:rPr>
              <w:t>e</w:t>
            </w:r>
            <w:r>
              <w:rPr>
                <w:sz w:val="24"/>
                <w:szCs w:val="24"/>
              </w:rPr>
              <w:t>r</w:t>
            </w:r>
            <w:r w:rsidRPr="005C78BC">
              <w:rPr>
                <w:sz w:val="24"/>
                <w:szCs w:val="24"/>
              </w:rPr>
              <w:t>eb</w:t>
            </w:r>
            <w:r>
              <w:rPr>
                <w:sz w:val="24"/>
                <w:szCs w:val="24"/>
              </w:rPr>
              <w:t>y</w:t>
            </w:r>
            <w:r w:rsidRPr="005C78BC">
              <w:rPr>
                <w:sz w:val="24"/>
                <w:szCs w:val="24"/>
              </w:rPr>
              <w:t xml:space="preserve"> a</w:t>
            </w:r>
            <w:r>
              <w:rPr>
                <w:sz w:val="24"/>
                <w:szCs w:val="24"/>
              </w:rPr>
              <w:t>ppro</w:t>
            </w:r>
            <w:r w:rsidRPr="005C78BC">
              <w:rPr>
                <w:sz w:val="24"/>
                <w:szCs w:val="24"/>
              </w:rPr>
              <w:t>ve</w:t>
            </w:r>
            <w:r>
              <w:rPr>
                <w:sz w:val="24"/>
                <w:szCs w:val="24"/>
              </w:rPr>
              <w:t xml:space="preserve">d </w:t>
            </w:r>
            <w:r w:rsidRPr="005C78BC">
              <w:rPr>
                <w:sz w:val="24"/>
                <w:szCs w:val="24"/>
              </w:rPr>
              <w:t>b</w:t>
            </w:r>
            <w:r>
              <w:rPr>
                <w:sz w:val="24"/>
                <w:szCs w:val="24"/>
              </w:rPr>
              <w:t>y</w:t>
            </w:r>
            <w:r w:rsidRPr="005C78BC">
              <w:rPr>
                <w:sz w:val="24"/>
                <w:szCs w:val="24"/>
              </w:rPr>
              <w:t xml:space="preserve"> </w:t>
            </w:r>
            <w:r>
              <w:rPr>
                <w:sz w:val="24"/>
                <w:szCs w:val="24"/>
              </w:rPr>
              <w:t>t</w:t>
            </w:r>
            <w:r w:rsidRPr="005C78BC">
              <w:rPr>
                <w:sz w:val="24"/>
                <w:szCs w:val="24"/>
              </w:rPr>
              <w:t>h</w:t>
            </w:r>
            <w:r>
              <w:rPr>
                <w:sz w:val="24"/>
                <w:szCs w:val="24"/>
              </w:rPr>
              <w:t>e</w:t>
            </w:r>
            <w:r w:rsidRPr="005C78BC">
              <w:rPr>
                <w:sz w:val="24"/>
                <w:szCs w:val="24"/>
              </w:rPr>
              <w:t xml:space="preserve"> P</w:t>
            </w:r>
            <w:r>
              <w:rPr>
                <w:sz w:val="24"/>
                <w:szCs w:val="24"/>
              </w:rPr>
              <w:t>A.</w:t>
            </w:r>
          </w:p>
        </w:tc>
      </w:tr>
      <w:tr w:rsidR="00CC114C" w:rsidTr="00772811">
        <w:trPr>
          <w:trHeight w:val="418"/>
        </w:trPr>
        <w:tc>
          <w:tcPr>
            <w:tcW w:w="2267" w:type="dxa"/>
          </w:tcPr>
          <w:p w:rsidR="00CC114C" w:rsidRDefault="00CC114C" w:rsidP="00CC114C">
            <w:pPr>
              <w:tabs>
                <w:tab w:val="left" w:pos="680"/>
              </w:tabs>
              <w:spacing w:before="34"/>
              <w:ind w:left="0" w:right="-41"/>
              <w:rPr>
                <w:sz w:val="24"/>
                <w:szCs w:val="24"/>
              </w:rPr>
            </w:pPr>
            <w:r>
              <w:rPr>
                <w:b/>
                <w:sz w:val="24"/>
                <w:szCs w:val="24"/>
              </w:rPr>
              <w:t>4.2 R</w:t>
            </w:r>
            <w:r>
              <w:rPr>
                <w:b/>
                <w:spacing w:val="1"/>
                <w:sz w:val="24"/>
                <w:szCs w:val="24"/>
              </w:rPr>
              <w:t>e</w:t>
            </w:r>
            <w:r>
              <w:rPr>
                <w:b/>
                <w:spacing w:val="-3"/>
                <w:sz w:val="24"/>
                <w:szCs w:val="24"/>
              </w:rPr>
              <w:t>m</w:t>
            </w:r>
            <w:r>
              <w:rPr>
                <w:b/>
                <w:sz w:val="24"/>
                <w:szCs w:val="24"/>
              </w:rPr>
              <w:t>oval a</w:t>
            </w:r>
            <w:r>
              <w:rPr>
                <w:b/>
                <w:spacing w:val="1"/>
                <w:sz w:val="24"/>
                <w:szCs w:val="24"/>
              </w:rPr>
              <w:t>nd</w:t>
            </w:r>
            <w:r>
              <w:rPr>
                <w:b/>
                <w:sz w:val="24"/>
                <w:szCs w:val="24"/>
              </w:rPr>
              <w:t>/or R</w:t>
            </w:r>
            <w:r>
              <w:rPr>
                <w:b/>
                <w:spacing w:val="-1"/>
                <w:sz w:val="24"/>
                <w:szCs w:val="24"/>
              </w:rPr>
              <w:t>e</w:t>
            </w:r>
            <w:r>
              <w:rPr>
                <w:b/>
                <w:spacing w:val="1"/>
                <w:sz w:val="24"/>
                <w:szCs w:val="24"/>
              </w:rPr>
              <w:t>p</w:t>
            </w:r>
            <w:r>
              <w:rPr>
                <w:b/>
                <w:sz w:val="24"/>
                <w:szCs w:val="24"/>
              </w:rPr>
              <w:t>lac</w:t>
            </w:r>
            <w:r>
              <w:rPr>
                <w:b/>
                <w:spacing w:val="1"/>
                <w:sz w:val="24"/>
                <w:szCs w:val="24"/>
              </w:rPr>
              <w:t>e</w:t>
            </w:r>
            <w:r>
              <w:rPr>
                <w:b/>
                <w:spacing w:val="-3"/>
                <w:sz w:val="24"/>
                <w:szCs w:val="24"/>
              </w:rPr>
              <w:t>m</w:t>
            </w:r>
            <w:r>
              <w:rPr>
                <w:b/>
                <w:spacing w:val="-1"/>
                <w:sz w:val="24"/>
                <w:szCs w:val="24"/>
              </w:rPr>
              <w:t>e</w:t>
            </w:r>
            <w:r>
              <w:rPr>
                <w:b/>
                <w:spacing w:val="1"/>
                <w:sz w:val="24"/>
                <w:szCs w:val="24"/>
              </w:rPr>
              <w:t>n</w:t>
            </w:r>
            <w:r>
              <w:rPr>
                <w:b/>
                <w:sz w:val="24"/>
                <w:szCs w:val="24"/>
              </w:rPr>
              <w:t>t of</w:t>
            </w:r>
            <w:r>
              <w:rPr>
                <w:b/>
                <w:spacing w:val="1"/>
                <w:sz w:val="24"/>
                <w:szCs w:val="24"/>
              </w:rPr>
              <w:t xml:space="preserve"> </w:t>
            </w:r>
            <w:r>
              <w:rPr>
                <w:b/>
                <w:spacing w:val="-3"/>
                <w:sz w:val="24"/>
                <w:szCs w:val="24"/>
              </w:rPr>
              <w:t>P</w:t>
            </w:r>
            <w:r>
              <w:rPr>
                <w:b/>
                <w:spacing w:val="-1"/>
                <w:sz w:val="24"/>
                <w:szCs w:val="24"/>
              </w:rPr>
              <w:t>er</w:t>
            </w:r>
            <w:r>
              <w:rPr>
                <w:b/>
                <w:sz w:val="24"/>
                <w:szCs w:val="24"/>
              </w:rPr>
              <w:t>so</w:t>
            </w:r>
            <w:r>
              <w:rPr>
                <w:b/>
                <w:spacing w:val="1"/>
                <w:sz w:val="24"/>
                <w:szCs w:val="24"/>
              </w:rPr>
              <w:t>nn</w:t>
            </w:r>
            <w:r>
              <w:rPr>
                <w:b/>
                <w:spacing w:val="-1"/>
                <w:sz w:val="24"/>
                <w:szCs w:val="24"/>
              </w:rPr>
              <w:t>e</w:t>
            </w:r>
            <w:r>
              <w:rPr>
                <w:b/>
                <w:sz w:val="24"/>
                <w:szCs w:val="24"/>
              </w:rPr>
              <w:t>l</w:t>
            </w:r>
          </w:p>
          <w:p w:rsidR="00CC114C" w:rsidRDefault="00CC114C" w:rsidP="00CC114C">
            <w:pPr>
              <w:spacing w:before="34"/>
              <w:ind w:left="0" w:right="-41"/>
              <w:rPr>
                <w:b/>
                <w:sz w:val="24"/>
                <w:szCs w:val="24"/>
              </w:rPr>
            </w:pPr>
          </w:p>
        </w:tc>
        <w:tc>
          <w:tcPr>
            <w:tcW w:w="7020" w:type="dxa"/>
          </w:tcPr>
          <w:p w:rsidR="00CC114C" w:rsidRDefault="00CC114C" w:rsidP="005C08C5">
            <w:pPr>
              <w:pStyle w:val="ListParagraph"/>
              <w:numPr>
                <w:ilvl w:val="0"/>
                <w:numId w:val="26"/>
              </w:numPr>
              <w:ind w:right="139"/>
              <w:jc w:val="both"/>
              <w:rPr>
                <w:sz w:val="24"/>
                <w:szCs w:val="24"/>
              </w:rPr>
            </w:pPr>
            <w:r w:rsidRPr="00CC114C">
              <w:rPr>
                <w:sz w:val="24"/>
                <w:szCs w:val="24"/>
              </w:rPr>
              <w:t>E</w:t>
            </w:r>
            <w:r w:rsidRPr="00CC114C">
              <w:rPr>
                <w:spacing w:val="2"/>
                <w:sz w:val="24"/>
                <w:szCs w:val="24"/>
              </w:rPr>
              <w:t>x</w:t>
            </w:r>
            <w:r w:rsidRPr="00CC114C">
              <w:rPr>
                <w:spacing w:val="-1"/>
                <w:sz w:val="24"/>
                <w:szCs w:val="24"/>
              </w:rPr>
              <w:t>ce</w:t>
            </w:r>
            <w:r w:rsidRPr="00CC114C">
              <w:rPr>
                <w:sz w:val="24"/>
                <w:szCs w:val="24"/>
              </w:rPr>
              <w:t>pt</w:t>
            </w:r>
            <w:r w:rsidRPr="00CC114C">
              <w:rPr>
                <w:spacing w:val="10"/>
                <w:sz w:val="24"/>
                <w:szCs w:val="24"/>
              </w:rPr>
              <w:t xml:space="preserve"> </w:t>
            </w:r>
            <w:r w:rsidRPr="00CC114C">
              <w:rPr>
                <w:spacing w:val="-1"/>
                <w:sz w:val="24"/>
                <w:szCs w:val="24"/>
              </w:rPr>
              <w:t>a</w:t>
            </w:r>
            <w:r w:rsidRPr="00CC114C">
              <w:rPr>
                <w:sz w:val="24"/>
                <w:szCs w:val="24"/>
              </w:rPr>
              <w:t>s</w:t>
            </w:r>
            <w:r w:rsidRPr="00CC114C">
              <w:rPr>
                <w:spacing w:val="10"/>
                <w:sz w:val="24"/>
                <w:szCs w:val="24"/>
              </w:rPr>
              <w:t xml:space="preserve"> </w:t>
            </w:r>
            <w:r w:rsidRPr="00CC114C">
              <w:rPr>
                <w:sz w:val="24"/>
                <w:szCs w:val="24"/>
              </w:rPr>
              <w:t>the</w:t>
            </w:r>
            <w:r w:rsidRPr="00CC114C">
              <w:rPr>
                <w:spacing w:val="9"/>
                <w:sz w:val="24"/>
                <w:szCs w:val="24"/>
              </w:rPr>
              <w:t xml:space="preserve"> </w:t>
            </w:r>
            <w:r w:rsidRPr="00CC114C">
              <w:rPr>
                <w:spacing w:val="1"/>
                <w:sz w:val="24"/>
                <w:szCs w:val="24"/>
              </w:rPr>
              <w:t>P</w:t>
            </w:r>
            <w:r w:rsidRPr="00CC114C">
              <w:rPr>
                <w:sz w:val="24"/>
                <w:szCs w:val="24"/>
              </w:rPr>
              <w:t>A</w:t>
            </w:r>
            <w:r w:rsidRPr="00CC114C">
              <w:rPr>
                <w:spacing w:val="9"/>
                <w:sz w:val="24"/>
                <w:szCs w:val="24"/>
              </w:rPr>
              <w:t xml:space="preserve"> </w:t>
            </w:r>
            <w:r w:rsidRPr="00CC114C">
              <w:rPr>
                <w:sz w:val="24"/>
                <w:szCs w:val="24"/>
              </w:rPr>
              <w:t>m</w:t>
            </w:r>
            <w:r w:rsidRPr="00CC114C">
              <w:rPr>
                <w:spacing w:val="2"/>
                <w:sz w:val="24"/>
                <w:szCs w:val="24"/>
              </w:rPr>
              <w:t>a</w:t>
            </w:r>
            <w:r w:rsidRPr="00CC114C">
              <w:rPr>
                <w:sz w:val="24"/>
                <w:szCs w:val="24"/>
              </w:rPr>
              <w:t>y</w:t>
            </w:r>
            <w:r w:rsidRPr="00CC114C">
              <w:rPr>
                <w:spacing w:val="7"/>
                <w:sz w:val="24"/>
                <w:szCs w:val="24"/>
              </w:rPr>
              <w:t xml:space="preserve"> </w:t>
            </w:r>
            <w:r w:rsidRPr="00CC114C">
              <w:rPr>
                <w:sz w:val="24"/>
                <w:szCs w:val="24"/>
              </w:rPr>
              <w:t>othe</w:t>
            </w:r>
            <w:r w:rsidRPr="00CC114C">
              <w:rPr>
                <w:spacing w:val="-1"/>
                <w:sz w:val="24"/>
                <w:szCs w:val="24"/>
              </w:rPr>
              <w:t>r</w:t>
            </w:r>
            <w:r w:rsidRPr="00CC114C">
              <w:rPr>
                <w:sz w:val="24"/>
                <w:szCs w:val="24"/>
              </w:rPr>
              <w:t>wise</w:t>
            </w:r>
            <w:r w:rsidRPr="00CC114C">
              <w:rPr>
                <w:spacing w:val="9"/>
                <w:sz w:val="24"/>
                <w:szCs w:val="24"/>
              </w:rPr>
              <w:t xml:space="preserve"> </w:t>
            </w:r>
            <w:r w:rsidRPr="00CC114C">
              <w:rPr>
                <w:spacing w:val="1"/>
                <w:sz w:val="24"/>
                <w:szCs w:val="24"/>
              </w:rPr>
              <w:t>a</w:t>
            </w:r>
            <w:r w:rsidRPr="00CC114C">
              <w:rPr>
                <w:sz w:val="24"/>
                <w:szCs w:val="24"/>
              </w:rPr>
              <w:t>g</w:t>
            </w:r>
            <w:r w:rsidRPr="00CC114C">
              <w:rPr>
                <w:spacing w:val="-1"/>
                <w:sz w:val="24"/>
                <w:szCs w:val="24"/>
              </w:rPr>
              <w:t>r</w:t>
            </w:r>
            <w:r w:rsidRPr="00CC114C">
              <w:rPr>
                <w:spacing w:val="1"/>
                <w:sz w:val="24"/>
                <w:szCs w:val="24"/>
              </w:rPr>
              <w:t>e</w:t>
            </w:r>
            <w:r w:rsidRPr="00CC114C">
              <w:rPr>
                <w:spacing w:val="-1"/>
                <w:sz w:val="24"/>
                <w:szCs w:val="24"/>
              </w:rPr>
              <w:t>e</w:t>
            </w:r>
            <w:r w:rsidRPr="00CC114C">
              <w:rPr>
                <w:sz w:val="24"/>
                <w:szCs w:val="24"/>
              </w:rPr>
              <w:t>,</w:t>
            </w:r>
            <w:r w:rsidRPr="00CC114C">
              <w:rPr>
                <w:spacing w:val="9"/>
                <w:sz w:val="24"/>
                <w:szCs w:val="24"/>
              </w:rPr>
              <w:t xml:space="preserve"> </w:t>
            </w:r>
            <w:r w:rsidRPr="00CC114C">
              <w:rPr>
                <w:sz w:val="24"/>
                <w:szCs w:val="24"/>
              </w:rPr>
              <w:t>no</w:t>
            </w:r>
            <w:r w:rsidRPr="00CC114C">
              <w:rPr>
                <w:spacing w:val="9"/>
                <w:sz w:val="24"/>
                <w:szCs w:val="24"/>
              </w:rPr>
              <w:t xml:space="preserve"> </w:t>
            </w:r>
            <w:r w:rsidRPr="00CC114C">
              <w:rPr>
                <w:spacing w:val="-1"/>
                <w:sz w:val="24"/>
                <w:szCs w:val="24"/>
              </w:rPr>
              <w:t>c</w:t>
            </w:r>
            <w:r w:rsidRPr="00CC114C">
              <w:rPr>
                <w:sz w:val="24"/>
                <w:szCs w:val="24"/>
              </w:rPr>
              <w:t>h</w:t>
            </w:r>
            <w:r w:rsidRPr="00CC114C">
              <w:rPr>
                <w:spacing w:val="1"/>
                <w:sz w:val="24"/>
                <w:szCs w:val="24"/>
              </w:rPr>
              <w:t>a</w:t>
            </w:r>
            <w:r w:rsidRPr="00CC114C">
              <w:rPr>
                <w:spacing w:val="2"/>
                <w:sz w:val="24"/>
                <w:szCs w:val="24"/>
              </w:rPr>
              <w:t>n</w:t>
            </w:r>
            <w:r w:rsidRPr="00CC114C">
              <w:rPr>
                <w:spacing w:val="-2"/>
                <w:sz w:val="24"/>
                <w:szCs w:val="24"/>
              </w:rPr>
              <w:t>g</w:t>
            </w:r>
            <w:r w:rsidRPr="00CC114C">
              <w:rPr>
                <w:spacing w:val="1"/>
                <w:sz w:val="24"/>
                <w:szCs w:val="24"/>
              </w:rPr>
              <w:t>e</w:t>
            </w:r>
            <w:r w:rsidRPr="00CC114C">
              <w:rPr>
                <w:sz w:val="24"/>
                <w:szCs w:val="24"/>
              </w:rPr>
              <w:t>s</w:t>
            </w:r>
            <w:r w:rsidRPr="00CC114C">
              <w:rPr>
                <w:spacing w:val="10"/>
                <w:sz w:val="24"/>
                <w:szCs w:val="24"/>
              </w:rPr>
              <w:t xml:space="preserve"> </w:t>
            </w:r>
            <w:r w:rsidRPr="00CC114C">
              <w:rPr>
                <w:sz w:val="24"/>
                <w:szCs w:val="24"/>
              </w:rPr>
              <w:t>shall</w:t>
            </w:r>
            <w:r w:rsidRPr="00CC114C">
              <w:rPr>
                <w:spacing w:val="10"/>
                <w:sz w:val="24"/>
                <w:szCs w:val="24"/>
              </w:rPr>
              <w:t xml:space="preserve"> </w:t>
            </w:r>
            <w:r w:rsidRPr="00CC114C">
              <w:rPr>
                <w:sz w:val="24"/>
                <w:szCs w:val="24"/>
              </w:rPr>
              <w:t>be</w:t>
            </w:r>
            <w:r w:rsidRPr="00CC114C">
              <w:rPr>
                <w:spacing w:val="8"/>
                <w:sz w:val="24"/>
                <w:szCs w:val="24"/>
              </w:rPr>
              <w:t xml:space="preserve"> </w:t>
            </w:r>
            <w:r w:rsidRPr="00CC114C">
              <w:rPr>
                <w:sz w:val="24"/>
                <w:szCs w:val="24"/>
              </w:rPr>
              <w:t>made in</w:t>
            </w:r>
            <w:r w:rsidRPr="00CC114C">
              <w:rPr>
                <w:spacing w:val="29"/>
                <w:sz w:val="24"/>
                <w:szCs w:val="24"/>
              </w:rPr>
              <w:t xml:space="preserve"> </w:t>
            </w:r>
            <w:r w:rsidRPr="00CC114C">
              <w:rPr>
                <w:sz w:val="24"/>
                <w:szCs w:val="24"/>
              </w:rPr>
              <w:t>the</w:t>
            </w:r>
            <w:r w:rsidRPr="00CC114C">
              <w:rPr>
                <w:spacing w:val="28"/>
                <w:sz w:val="24"/>
                <w:szCs w:val="24"/>
              </w:rPr>
              <w:t xml:space="preserve"> </w:t>
            </w:r>
            <w:r w:rsidRPr="00CC114C">
              <w:rPr>
                <w:sz w:val="24"/>
                <w:szCs w:val="24"/>
              </w:rPr>
              <w:t>K</w:t>
            </w:r>
            <w:r w:rsidRPr="00CC114C">
              <w:rPr>
                <w:spacing w:val="3"/>
                <w:sz w:val="24"/>
                <w:szCs w:val="24"/>
              </w:rPr>
              <w:t>e</w:t>
            </w:r>
            <w:r w:rsidRPr="00CC114C">
              <w:rPr>
                <w:sz w:val="24"/>
                <w:szCs w:val="24"/>
              </w:rPr>
              <w:t>y</w:t>
            </w:r>
            <w:r w:rsidRPr="00CC114C">
              <w:rPr>
                <w:spacing w:val="24"/>
                <w:sz w:val="24"/>
                <w:szCs w:val="24"/>
              </w:rPr>
              <w:t xml:space="preserve"> </w:t>
            </w:r>
            <w:r w:rsidRPr="00CC114C">
              <w:rPr>
                <w:spacing w:val="1"/>
                <w:sz w:val="24"/>
                <w:szCs w:val="24"/>
              </w:rPr>
              <w:t>P</w:t>
            </w:r>
            <w:r w:rsidRPr="00CC114C">
              <w:rPr>
                <w:spacing w:val="-1"/>
                <w:sz w:val="24"/>
                <w:szCs w:val="24"/>
              </w:rPr>
              <w:t>e</w:t>
            </w:r>
            <w:r w:rsidRPr="00CC114C">
              <w:rPr>
                <w:sz w:val="24"/>
                <w:szCs w:val="24"/>
              </w:rPr>
              <w:t>rson</w:t>
            </w:r>
            <w:r w:rsidRPr="00CC114C">
              <w:rPr>
                <w:spacing w:val="2"/>
                <w:sz w:val="24"/>
                <w:szCs w:val="24"/>
              </w:rPr>
              <w:t>n</w:t>
            </w:r>
            <w:r w:rsidRPr="00CC114C">
              <w:rPr>
                <w:spacing w:val="-1"/>
                <w:sz w:val="24"/>
                <w:szCs w:val="24"/>
              </w:rPr>
              <w:t>e</w:t>
            </w:r>
            <w:r w:rsidRPr="00CC114C">
              <w:rPr>
                <w:sz w:val="24"/>
                <w:szCs w:val="24"/>
              </w:rPr>
              <w:t>l.  I</w:t>
            </w:r>
            <w:r w:rsidRPr="00CC114C">
              <w:rPr>
                <w:spacing w:val="-1"/>
                <w:sz w:val="24"/>
                <w:szCs w:val="24"/>
              </w:rPr>
              <w:t>f</w:t>
            </w:r>
            <w:r w:rsidRPr="00CC114C">
              <w:rPr>
                <w:sz w:val="24"/>
                <w:szCs w:val="24"/>
              </w:rPr>
              <w:t>,</w:t>
            </w:r>
            <w:r w:rsidRPr="00CC114C">
              <w:rPr>
                <w:spacing w:val="29"/>
                <w:sz w:val="24"/>
                <w:szCs w:val="24"/>
              </w:rPr>
              <w:t xml:space="preserve"> </w:t>
            </w:r>
            <w:r w:rsidRPr="00CC114C">
              <w:rPr>
                <w:sz w:val="24"/>
                <w:szCs w:val="24"/>
              </w:rPr>
              <w:t>for</w:t>
            </w:r>
            <w:r w:rsidRPr="00CC114C">
              <w:rPr>
                <w:spacing w:val="30"/>
                <w:sz w:val="24"/>
                <w:szCs w:val="24"/>
              </w:rPr>
              <w:t xml:space="preserve"> </w:t>
            </w:r>
            <w:r w:rsidRPr="00CC114C">
              <w:rPr>
                <w:spacing w:val="-1"/>
                <w:sz w:val="24"/>
                <w:szCs w:val="24"/>
              </w:rPr>
              <w:t>a</w:t>
            </w:r>
            <w:r w:rsidRPr="00CC114C">
              <w:rPr>
                <w:spacing w:val="5"/>
                <w:sz w:val="24"/>
                <w:szCs w:val="24"/>
              </w:rPr>
              <w:t>n</w:t>
            </w:r>
            <w:r w:rsidRPr="00CC114C">
              <w:rPr>
                <w:sz w:val="24"/>
                <w:szCs w:val="24"/>
              </w:rPr>
              <w:t>y</w:t>
            </w:r>
            <w:r w:rsidRPr="00CC114C">
              <w:rPr>
                <w:spacing w:val="24"/>
                <w:sz w:val="24"/>
                <w:szCs w:val="24"/>
              </w:rPr>
              <w:t xml:space="preserve"> </w:t>
            </w:r>
            <w:r w:rsidRPr="00CC114C">
              <w:rPr>
                <w:sz w:val="24"/>
                <w:szCs w:val="24"/>
              </w:rPr>
              <w:t>re</w:t>
            </w:r>
            <w:r w:rsidRPr="00CC114C">
              <w:rPr>
                <w:spacing w:val="-1"/>
                <w:sz w:val="24"/>
                <w:szCs w:val="24"/>
              </w:rPr>
              <w:t>a</w:t>
            </w:r>
            <w:r w:rsidRPr="00CC114C">
              <w:rPr>
                <w:sz w:val="24"/>
                <w:szCs w:val="24"/>
              </w:rPr>
              <w:t>son</w:t>
            </w:r>
            <w:r w:rsidRPr="00CC114C">
              <w:rPr>
                <w:spacing w:val="29"/>
                <w:sz w:val="24"/>
                <w:szCs w:val="24"/>
              </w:rPr>
              <w:t xml:space="preserve"> </w:t>
            </w:r>
            <w:r w:rsidRPr="00CC114C">
              <w:rPr>
                <w:sz w:val="24"/>
                <w:szCs w:val="24"/>
              </w:rPr>
              <w:t>b</w:t>
            </w:r>
            <w:r w:rsidRPr="00CC114C">
              <w:rPr>
                <w:spacing w:val="4"/>
                <w:sz w:val="24"/>
                <w:szCs w:val="24"/>
              </w:rPr>
              <w:t>e</w:t>
            </w:r>
            <w:r w:rsidRPr="00CC114C">
              <w:rPr>
                <w:spacing w:val="-5"/>
                <w:sz w:val="24"/>
                <w:szCs w:val="24"/>
              </w:rPr>
              <w:t>y</w:t>
            </w:r>
            <w:r w:rsidRPr="00CC114C">
              <w:rPr>
                <w:sz w:val="24"/>
                <w:szCs w:val="24"/>
              </w:rPr>
              <w:t>ond</w:t>
            </w:r>
            <w:r w:rsidRPr="00CC114C">
              <w:rPr>
                <w:spacing w:val="31"/>
                <w:sz w:val="24"/>
                <w:szCs w:val="24"/>
              </w:rPr>
              <w:t xml:space="preserve"> </w:t>
            </w:r>
            <w:r w:rsidRPr="00CC114C">
              <w:rPr>
                <w:sz w:val="24"/>
                <w:szCs w:val="24"/>
              </w:rPr>
              <w:t>the</w:t>
            </w:r>
            <w:r w:rsidRPr="00CC114C">
              <w:rPr>
                <w:spacing w:val="28"/>
                <w:sz w:val="24"/>
                <w:szCs w:val="24"/>
              </w:rPr>
              <w:t xml:space="preserve"> </w:t>
            </w:r>
            <w:r w:rsidRPr="00CC114C">
              <w:rPr>
                <w:sz w:val="24"/>
                <w:szCs w:val="24"/>
              </w:rPr>
              <w:t>re</w:t>
            </w:r>
            <w:r w:rsidRPr="00CC114C">
              <w:rPr>
                <w:spacing w:val="-1"/>
                <w:sz w:val="24"/>
                <w:szCs w:val="24"/>
              </w:rPr>
              <w:t>a</w:t>
            </w:r>
            <w:r w:rsidRPr="00CC114C">
              <w:rPr>
                <w:sz w:val="24"/>
                <w:szCs w:val="24"/>
              </w:rPr>
              <w:t>sona</w:t>
            </w:r>
            <w:r w:rsidRPr="00CC114C">
              <w:rPr>
                <w:spacing w:val="-1"/>
                <w:sz w:val="24"/>
                <w:szCs w:val="24"/>
              </w:rPr>
              <w:t>b</w:t>
            </w:r>
            <w:r w:rsidRPr="00CC114C">
              <w:rPr>
                <w:sz w:val="24"/>
                <w:szCs w:val="24"/>
              </w:rPr>
              <w:t xml:space="preserve">le </w:t>
            </w:r>
            <w:r w:rsidRPr="00CC114C">
              <w:rPr>
                <w:spacing w:val="-1"/>
                <w:sz w:val="24"/>
                <w:szCs w:val="24"/>
              </w:rPr>
              <w:t>c</w:t>
            </w:r>
            <w:r w:rsidRPr="00CC114C">
              <w:rPr>
                <w:sz w:val="24"/>
                <w:szCs w:val="24"/>
              </w:rPr>
              <w:t>ontrol</w:t>
            </w:r>
            <w:r w:rsidRPr="00CC114C">
              <w:rPr>
                <w:spacing w:val="1"/>
                <w:sz w:val="24"/>
                <w:szCs w:val="24"/>
              </w:rPr>
              <w:t xml:space="preserve"> </w:t>
            </w:r>
            <w:r w:rsidRPr="00CC114C">
              <w:rPr>
                <w:sz w:val="24"/>
                <w:szCs w:val="24"/>
              </w:rPr>
              <w:t>of the</w:t>
            </w:r>
            <w:r w:rsidRPr="00CC114C">
              <w:rPr>
                <w:spacing w:val="1"/>
                <w:sz w:val="24"/>
                <w:szCs w:val="24"/>
              </w:rPr>
              <w:t xml:space="preserve"> </w:t>
            </w:r>
            <w:r w:rsidRPr="00CC114C">
              <w:rPr>
                <w:sz w:val="24"/>
                <w:szCs w:val="24"/>
              </w:rPr>
              <w:t>Consult</w:t>
            </w:r>
            <w:r w:rsidRPr="00CC114C">
              <w:rPr>
                <w:spacing w:val="-3"/>
                <w:sz w:val="24"/>
                <w:szCs w:val="24"/>
              </w:rPr>
              <w:t>a</w:t>
            </w:r>
            <w:r w:rsidRPr="00CC114C">
              <w:rPr>
                <w:sz w:val="24"/>
                <w:szCs w:val="24"/>
              </w:rPr>
              <w:t>nt,</w:t>
            </w:r>
            <w:r w:rsidRPr="00CC114C">
              <w:rPr>
                <w:spacing w:val="2"/>
                <w:sz w:val="24"/>
                <w:szCs w:val="24"/>
              </w:rPr>
              <w:t xml:space="preserve"> </w:t>
            </w:r>
            <w:r w:rsidRPr="00CC114C">
              <w:rPr>
                <w:sz w:val="24"/>
                <w:szCs w:val="24"/>
              </w:rPr>
              <w:t>s</w:t>
            </w:r>
            <w:r w:rsidRPr="00CC114C">
              <w:rPr>
                <w:spacing w:val="2"/>
                <w:sz w:val="24"/>
                <w:szCs w:val="24"/>
              </w:rPr>
              <w:t>u</w:t>
            </w:r>
            <w:r w:rsidRPr="00CC114C">
              <w:rPr>
                <w:spacing w:val="-1"/>
                <w:sz w:val="24"/>
                <w:szCs w:val="24"/>
              </w:rPr>
              <w:t>c</w:t>
            </w:r>
            <w:r w:rsidRPr="00CC114C">
              <w:rPr>
                <w:sz w:val="24"/>
                <w:szCs w:val="24"/>
              </w:rPr>
              <w:t>h</w:t>
            </w:r>
            <w:r w:rsidRPr="00CC114C">
              <w:rPr>
                <w:spacing w:val="1"/>
                <w:sz w:val="24"/>
                <w:szCs w:val="24"/>
              </w:rPr>
              <w:t xml:space="preserve"> </w:t>
            </w:r>
            <w:r w:rsidRPr="00CC114C">
              <w:rPr>
                <w:spacing w:val="-1"/>
                <w:sz w:val="24"/>
                <w:szCs w:val="24"/>
              </w:rPr>
              <w:t>a</w:t>
            </w:r>
            <w:r w:rsidRPr="00CC114C">
              <w:rPr>
                <w:sz w:val="24"/>
                <w:szCs w:val="24"/>
              </w:rPr>
              <w:t>s</w:t>
            </w:r>
            <w:r w:rsidRPr="00CC114C">
              <w:rPr>
                <w:spacing w:val="1"/>
                <w:sz w:val="24"/>
                <w:szCs w:val="24"/>
              </w:rPr>
              <w:t xml:space="preserve"> </w:t>
            </w:r>
            <w:r w:rsidRPr="00CC114C">
              <w:rPr>
                <w:sz w:val="24"/>
                <w:szCs w:val="24"/>
              </w:rPr>
              <w:t>r</w:t>
            </w:r>
            <w:r w:rsidRPr="00CC114C">
              <w:rPr>
                <w:spacing w:val="-2"/>
                <w:sz w:val="24"/>
                <w:szCs w:val="24"/>
              </w:rPr>
              <w:t>e</w:t>
            </w:r>
            <w:r w:rsidRPr="00CC114C">
              <w:rPr>
                <w:sz w:val="24"/>
                <w:szCs w:val="24"/>
              </w:rPr>
              <w:t>t</w:t>
            </w:r>
            <w:r w:rsidRPr="00CC114C">
              <w:rPr>
                <w:spacing w:val="1"/>
                <w:sz w:val="24"/>
                <w:szCs w:val="24"/>
              </w:rPr>
              <w:t>i</w:t>
            </w:r>
            <w:r w:rsidRPr="00CC114C">
              <w:rPr>
                <w:sz w:val="24"/>
                <w:szCs w:val="24"/>
              </w:rPr>
              <w:t>r</w:t>
            </w:r>
            <w:r w:rsidRPr="00CC114C">
              <w:rPr>
                <w:spacing w:val="-2"/>
                <w:sz w:val="24"/>
                <w:szCs w:val="24"/>
              </w:rPr>
              <w:t>e</w:t>
            </w:r>
            <w:r w:rsidRPr="00CC114C">
              <w:rPr>
                <w:sz w:val="24"/>
                <w:szCs w:val="24"/>
              </w:rPr>
              <w:t>ment,</w:t>
            </w:r>
            <w:r w:rsidRPr="00CC114C">
              <w:rPr>
                <w:spacing w:val="1"/>
                <w:sz w:val="24"/>
                <w:szCs w:val="24"/>
              </w:rPr>
              <w:t xml:space="preserve"> </w:t>
            </w:r>
            <w:r w:rsidRPr="00CC114C">
              <w:rPr>
                <w:sz w:val="24"/>
                <w:szCs w:val="24"/>
              </w:rPr>
              <w:t>d</w:t>
            </w:r>
            <w:r w:rsidRPr="00CC114C">
              <w:rPr>
                <w:spacing w:val="-1"/>
                <w:sz w:val="24"/>
                <w:szCs w:val="24"/>
              </w:rPr>
              <w:t>ea</w:t>
            </w:r>
            <w:r w:rsidRPr="00CC114C">
              <w:rPr>
                <w:sz w:val="24"/>
                <w:szCs w:val="24"/>
              </w:rPr>
              <w:t>th,</w:t>
            </w:r>
            <w:r w:rsidRPr="00CC114C">
              <w:rPr>
                <w:spacing w:val="2"/>
                <w:sz w:val="24"/>
                <w:szCs w:val="24"/>
              </w:rPr>
              <w:t xml:space="preserve"> </w:t>
            </w:r>
            <w:r w:rsidRPr="00CC114C">
              <w:rPr>
                <w:sz w:val="24"/>
                <w:szCs w:val="24"/>
              </w:rPr>
              <w:t>medi</w:t>
            </w:r>
            <w:r w:rsidRPr="00CC114C">
              <w:rPr>
                <w:spacing w:val="-1"/>
                <w:sz w:val="24"/>
                <w:szCs w:val="24"/>
              </w:rPr>
              <w:t>ca</w:t>
            </w:r>
            <w:r w:rsidRPr="00CC114C">
              <w:rPr>
                <w:sz w:val="24"/>
                <w:szCs w:val="24"/>
              </w:rPr>
              <w:t>l inc</w:t>
            </w:r>
            <w:r w:rsidRPr="00CC114C">
              <w:rPr>
                <w:spacing w:val="-1"/>
                <w:sz w:val="24"/>
                <w:szCs w:val="24"/>
              </w:rPr>
              <w:t>a</w:t>
            </w:r>
            <w:r w:rsidRPr="00CC114C">
              <w:rPr>
                <w:sz w:val="24"/>
                <w:szCs w:val="24"/>
              </w:rPr>
              <w:t>p</w:t>
            </w:r>
            <w:r w:rsidRPr="00CC114C">
              <w:rPr>
                <w:spacing w:val="-1"/>
                <w:sz w:val="24"/>
                <w:szCs w:val="24"/>
              </w:rPr>
              <w:t>ac</w:t>
            </w:r>
            <w:r w:rsidRPr="00CC114C">
              <w:rPr>
                <w:sz w:val="24"/>
                <w:szCs w:val="24"/>
              </w:rPr>
              <w:t>i</w:t>
            </w:r>
            <w:r w:rsidRPr="00CC114C">
              <w:rPr>
                <w:spacing w:val="6"/>
                <w:sz w:val="24"/>
                <w:szCs w:val="24"/>
              </w:rPr>
              <w:t>t</w:t>
            </w:r>
            <w:r w:rsidRPr="00CC114C">
              <w:rPr>
                <w:spacing w:val="-5"/>
                <w:sz w:val="24"/>
                <w:szCs w:val="24"/>
              </w:rPr>
              <w:t>y</w:t>
            </w:r>
            <w:r w:rsidRPr="00CC114C">
              <w:rPr>
                <w:sz w:val="24"/>
                <w:szCs w:val="24"/>
              </w:rPr>
              <w:t>,</w:t>
            </w:r>
            <w:r w:rsidRPr="00CC114C">
              <w:rPr>
                <w:spacing w:val="8"/>
                <w:sz w:val="24"/>
                <w:szCs w:val="24"/>
              </w:rPr>
              <w:t xml:space="preserve"> </w:t>
            </w:r>
            <w:r w:rsidRPr="00CC114C">
              <w:rPr>
                <w:spacing w:val="-1"/>
                <w:sz w:val="24"/>
                <w:szCs w:val="24"/>
              </w:rPr>
              <w:t>a</w:t>
            </w:r>
            <w:r w:rsidRPr="00CC114C">
              <w:rPr>
                <w:sz w:val="24"/>
                <w:szCs w:val="24"/>
              </w:rPr>
              <w:t>mo</w:t>
            </w:r>
            <w:r w:rsidRPr="00CC114C">
              <w:rPr>
                <w:spacing w:val="3"/>
                <w:sz w:val="24"/>
                <w:szCs w:val="24"/>
              </w:rPr>
              <w:t>n</w:t>
            </w:r>
            <w:r w:rsidRPr="00CC114C">
              <w:rPr>
                <w:sz w:val="24"/>
                <w:szCs w:val="24"/>
              </w:rPr>
              <w:t>g</w:t>
            </w:r>
            <w:r w:rsidRPr="00CC114C">
              <w:rPr>
                <w:spacing w:val="5"/>
                <w:sz w:val="24"/>
                <w:szCs w:val="24"/>
              </w:rPr>
              <w:t xml:space="preserve"> </w:t>
            </w:r>
            <w:r w:rsidRPr="00CC114C">
              <w:rPr>
                <w:sz w:val="24"/>
                <w:szCs w:val="24"/>
              </w:rPr>
              <w:t>othe</w:t>
            </w:r>
            <w:r w:rsidRPr="00CC114C">
              <w:rPr>
                <w:spacing w:val="-1"/>
                <w:sz w:val="24"/>
                <w:szCs w:val="24"/>
              </w:rPr>
              <w:t>r</w:t>
            </w:r>
            <w:r w:rsidRPr="00CC114C">
              <w:rPr>
                <w:spacing w:val="2"/>
                <w:sz w:val="24"/>
                <w:szCs w:val="24"/>
              </w:rPr>
              <w:t>s</w:t>
            </w:r>
            <w:r w:rsidRPr="00CC114C">
              <w:rPr>
                <w:sz w:val="24"/>
                <w:szCs w:val="24"/>
              </w:rPr>
              <w:t>,</w:t>
            </w:r>
            <w:r w:rsidRPr="00CC114C">
              <w:rPr>
                <w:spacing w:val="8"/>
                <w:sz w:val="24"/>
                <w:szCs w:val="24"/>
              </w:rPr>
              <w:t xml:space="preserve"> </w:t>
            </w:r>
            <w:r w:rsidRPr="00CC114C">
              <w:rPr>
                <w:sz w:val="24"/>
                <w:szCs w:val="24"/>
              </w:rPr>
              <w:t>it</w:t>
            </w:r>
            <w:r w:rsidRPr="00CC114C">
              <w:rPr>
                <w:spacing w:val="8"/>
                <w:sz w:val="24"/>
                <w:szCs w:val="24"/>
              </w:rPr>
              <w:t xml:space="preserve"> </w:t>
            </w:r>
            <w:r w:rsidRPr="00CC114C">
              <w:rPr>
                <w:sz w:val="24"/>
                <w:szCs w:val="24"/>
              </w:rPr>
              <w:t>b</w:t>
            </w:r>
            <w:r w:rsidRPr="00CC114C">
              <w:rPr>
                <w:spacing w:val="-1"/>
                <w:sz w:val="24"/>
                <w:szCs w:val="24"/>
              </w:rPr>
              <w:t>ec</w:t>
            </w:r>
            <w:r w:rsidRPr="00CC114C">
              <w:rPr>
                <w:sz w:val="24"/>
                <w:szCs w:val="24"/>
              </w:rPr>
              <w:t>omes</w:t>
            </w:r>
            <w:r w:rsidRPr="00CC114C">
              <w:rPr>
                <w:spacing w:val="7"/>
                <w:sz w:val="24"/>
                <w:szCs w:val="24"/>
              </w:rPr>
              <w:t xml:space="preserve"> </w:t>
            </w:r>
            <w:r w:rsidRPr="00CC114C">
              <w:rPr>
                <w:sz w:val="24"/>
                <w:szCs w:val="24"/>
              </w:rPr>
              <w:t>n</w:t>
            </w:r>
            <w:r w:rsidRPr="00CC114C">
              <w:rPr>
                <w:spacing w:val="-1"/>
                <w:sz w:val="24"/>
                <w:szCs w:val="24"/>
              </w:rPr>
              <w:t>ece</w:t>
            </w:r>
            <w:r w:rsidRPr="00CC114C">
              <w:rPr>
                <w:sz w:val="24"/>
                <w:szCs w:val="24"/>
              </w:rPr>
              <w:t>ss</w:t>
            </w:r>
            <w:r w:rsidRPr="00CC114C">
              <w:rPr>
                <w:spacing w:val="2"/>
                <w:sz w:val="24"/>
                <w:szCs w:val="24"/>
              </w:rPr>
              <w:t>a</w:t>
            </w:r>
            <w:r w:rsidRPr="00CC114C">
              <w:rPr>
                <w:spacing w:val="4"/>
                <w:sz w:val="24"/>
                <w:szCs w:val="24"/>
              </w:rPr>
              <w:t>r</w:t>
            </w:r>
            <w:r w:rsidRPr="00CC114C">
              <w:rPr>
                <w:sz w:val="24"/>
                <w:szCs w:val="24"/>
              </w:rPr>
              <w:t xml:space="preserve">y </w:t>
            </w:r>
            <w:r w:rsidRPr="00CC114C">
              <w:rPr>
                <w:spacing w:val="3"/>
                <w:sz w:val="24"/>
                <w:szCs w:val="24"/>
              </w:rPr>
              <w:t>t</w:t>
            </w:r>
            <w:r w:rsidRPr="00CC114C">
              <w:rPr>
                <w:sz w:val="24"/>
                <w:szCs w:val="24"/>
              </w:rPr>
              <w:t>o</w:t>
            </w:r>
            <w:r w:rsidRPr="00CC114C">
              <w:rPr>
                <w:spacing w:val="8"/>
                <w:sz w:val="24"/>
                <w:szCs w:val="24"/>
              </w:rPr>
              <w:t xml:space="preserve"> </w:t>
            </w:r>
            <w:r w:rsidRPr="00CC114C">
              <w:rPr>
                <w:sz w:val="24"/>
                <w:szCs w:val="24"/>
              </w:rPr>
              <w:t>r</w:t>
            </w:r>
            <w:r w:rsidRPr="00CC114C">
              <w:rPr>
                <w:spacing w:val="-2"/>
                <w:sz w:val="24"/>
                <w:szCs w:val="24"/>
              </w:rPr>
              <w:t>e</w:t>
            </w:r>
            <w:r w:rsidRPr="00CC114C">
              <w:rPr>
                <w:sz w:val="24"/>
                <w:szCs w:val="24"/>
              </w:rPr>
              <w:t>pla</w:t>
            </w:r>
            <w:r w:rsidRPr="00CC114C">
              <w:rPr>
                <w:spacing w:val="-1"/>
                <w:sz w:val="24"/>
                <w:szCs w:val="24"/>
              </w:rPr>
              <w:t>c</w:t>
            </w:r>
            <w:r w:rsidRPr="00CC114C">
              <w:rPr>
                <w:sz w:val="24"/>
                <w:szCs w:val="24"/>
              </w:rPr>
              <w:t>e</w:t>
            </w:r>
            <w:r w:rsidRPr="00CC114C">
              <w:rPr>
                <w:spacing w:val="9"/>
                <w:sz w:val="24"/>
                <w:szCs w:val="24"/>
              </w:rPr>
              <w:t xml:space="preserve"> </w:t>
            </w:r>
            <w:r w:rsidRPr="00CC114C">
              <w:rPr>
                <w:spacing w:val="-1"/>
                <w:sz w:val="24"/>
                <w:szCs w:val="24"/>
              </w:rPr>
              <w:t>a</w:t>
            </w:r>
            <w:r w:rsidRPr="00CC114C">
              <w:rPr>
                <w:spacing w:val="5"/>
                <w:sz w:val="24"/>
                <w:szCs w:val="24"/>
              </w:rPr>
              <w:t>n</w:t>
            </w:r>
            <w:r w:rsidRPr="00CC114C">
              <w:rPr>
                <w:sz w:val="24"/>
                <w:szCs w:val="24"/>
              </w:rPr>
              <w:t>y</w:t>
            </w:r>
            <w:r w:rsidRPr="00CC114C">
              <w:rPr>
                <w:spacing w:val="3"/>
                <w:sz w:val="24"/>
                <w:szCs w:val="24"/>
              </w:rPr>
              <w:t xml:space="preserve"> </w:t>
            </w:r>
            <w:r w:rsidRPr="00CC114C">
              <w:rPr>
                <w:sz w:val="24"/>
                <w:szCs w:val="24"/>
              </w:rPr>
              <w:t>of the</w:t>
            </w:r>
            <w:r w:rsidRPr="00CC114C">
              <w:rPr>
                <w:spacing w:val="14"/>
                <w:sz w:val="24"/>
                <w:szCs w:val="24"/>
              </w:rPr>
              <w:t xml:space="preserve"> </w:t>
            </w:r>
            <w:r w:rsidRPr="00CC114C">
              <w:rPr>
                <w:sz w:val="24"/>
                <w:szCs w:val="24"/>
              </w:rPr>
              <w:t>K</w:t>
            </w:r>
            <w:r w:rsidRPr="00CC114C">
              <w:rPr>
                <w:spacing w:val="3"/>
                <w:sz w:val="24"/>
                <w:szCs w:val="24"/>
              </w:rPr>
              <w:t>e</w:t>
            </w:r>
            <w:r w:rsidRPr="00CC114C">
              <w:rPr>
                <w:sz w:val="24"/>
                <w:szCs w:val="24"/>
              </w:rPr>
              <w:t>y</w:t>
            </w:r>
            <w:r w:rsidRPr="00CC114C">
              <w:rPr>
                <w:spacing w:val="9"/>
                <w:sz w:val="24"/>
                <w:szCs w:val="24"/>
              </w:rPr>
              <w:t xml:space="preserve"> </w:t>
            </w:r>
            <w:r w:rsidRPr="00CC114C">
              <w:rPr>
                <w:spacing w:val="1"/>
                <w:sz w:val="24"/>
                <w:szCs w:val="24"/>
              </w:rPr>
              <w:t>P</w:t>
            </w:r>
            <w:r w:rsidRPr="00CC114C">
              <w:rPr>
                <w:spacing w:val="-1"/>
                <w:sz w:val="24"/>
                <w:szCs w:val="24"/>
              </w:rPr>
              <w:t>e</w:t>
            </w:r>
            <w:r w:rsidRPr="00CC114C">
              <w:rPr>
                <w:sz w:val="24"/>
                <w:szCs w:val="24"/>
              </w:rPr>
              <w:t>rsonn</w:t>
            </w:r>
            <w:r w:rsidRPr="00CC114C">
              <w:rPr>
                <w:spacing w:val="-1"/>
                <w:sz w:val="24"/>
                <w:szCs w:val="24"/>
              </w:rPr>
              <w:t>e</w:t>
            </w:r>
            <w:r w:rsidRPr="00CC114C">
              <w:rPr>
                <w:sz w:val="24"/>
                <w:szCs w:val="24"/>
              </w:rPr>
              <w:t>l,</w:t>
            </w:r>
            <w:r w:rsidRPr="00CC114C">
              <w:rPr>
                <w:spacing w:val="15"/>
                <w:sz w:val="24"/>
                <w:szCs w:val="24"/>
              </w:rPr>
              <w:t xml:space="preserve"> </w:t>
            </w:r>
            <w:r w:rsidRPr="00CC114C">
              <w:rPr>
                <w:sz w:val="24"/>
                <w:szCs w:val="24"/>
              </w:rPr>
              <w:t>the</w:t>
            </w:r>
            <w:r w:rsidRPr="00CC114C">
              <w:rPr>
                <w:spacing w:val="14"/>
                <w:sz w:val="24"/>
                <w:szCs w:val="24"/>
              </w:rPr>
              <w:t xml:space="preserve"> </w:t>
            </w:r>
            <w:r w:rsidRPr="00CC114C">
              <w:rPr>
                <w:spacing w:val="3"/>
                <w:sz w:val="24"/>
                <w:szCs w:val="24"/>
              </w:rPr>
              <w:t>C</w:t>
            </w:r>
            <w:r w:rsidRPr="00CC114C">
              <w:rPr>
                <w:sz w:val="24"/>
                <w:szCs w:val="24"/>
              </w:rPr>
              <w:t>onsultant</w:t>
            </w:r>
            <w:r w:rsidRPr="00CC114C">
              <w:rPr>
                <w:spacing w:val="14"/>
                <w:sz w:val="24"/>
                <w:szCs w:val="24"/>
              </w:rPr>
              <w:t xml:space="preserve"> </w:t>
            </w:r>
            <w:r w:rsidRPr="00CC114C">
              <w:rPr>
                <w:sz w:val="24"/>
                <w:szCs w:val="24"/>
              </w:rPr>
              <w:t>shall</w:t>
            </w:r>
            <w:r w:rsidRPr="00CC114C">
              <w:rPr>
                <w:spacing w:val="14"/>
                <w:sz w:val="24"/>
                <w:szCs w:val="24"/>
              </w:rPr>
              <w:t xml:space="preserve"> </w:t>
            </w:r>
            <w:r w:rsidRPr="00CC114C">
              <w:rPr>
                <w:sz w:val="24"/>
                <w:szCs w:val="24"/>
              </w:rPr>
              <w:t>p</w:t>
            </w:r>
            <w:r w:rsidRPr="00CC114C">
              <w:rPr>
                <w:spacing w:val="-1"/>
                <w:sz w:val="24"/>
                <w:szCs w:val="24"/>
              </w:rPr>
              <w:t>r</w:t>
            </w:r>
            <w:r w:rsidRPr="00CC114C">
              <w:rPr>
                <w:sz w:val="24"/>
                <w:szCs w:val="24"/>
              </w:rPr>
              <w:t>ovide</w:t>
            </w:r>
            <w:r w:rsidRPr="00CC114C">
              <w:rPr>
                <w:spacing w:val="14"/>
                <w:sz w:val="24"/>
                <w:szCs w:val="24"/>
              </w:rPr>
              <w:t xml:space="preserve"> </w:t>
            </w:r>
            <w:r w:rsidRPr="00CC114C">
              <w:rPr>
                <w:spacing w:val="-1"/>
                <w:sz w:val="24"/>
                <w:szCs w:val="24"/>
              </w:rPr>
              <w:t>a</w:t>
            </w:r>
            <w:r w:rsidRPr="00CC114C">
              <w:rPr>
                <w:sz w:val="24"/>
                <w:szCs w:val="24"/>
              </w:rPr>
              <w:t>s</w:t>
            </w:r>
            <w:r w:rsidRPr="00CC114C">
              <w:rPr>
                <w:spacing w:val="14"/>
                <w:sz w:val="24"/>
                <w:szCs w:val="24"/>
              </w:rPr>
              <w:t xml:space="preserve"> </w:t>
            </w:r>
            <w:r w:rsidRPr="00CC114C">
              <w:rPr>
                <w:sz w:val="24"/>
                <w:szCs w:val="24"/>
              </w:rPr>
              <w:t>a</w:t>
            </w:r>
            <w:r w:rsidRPr="00CC114C">
              <w:rPr>
                <w:spacing w:val="13"/>
                <w:sz w:val="24"/>
                <w:szCs w:val="24"/>
              </w:rPr>
              <w:t xml:space="preserve"> </w:t>
            </w:r>
            <w:r w:rsidRPr="00CC114C">
              <w:rPr>
                <w:sz w:val="24"/>
                <w:szCs w:val="24"/>
              </w:rPr>
              <w:t>r</w:t>
            </w:r>
            <w:r w:rsidRPr="00CC114C">
              <w:rPr>
                <w:spacing w:val="-2"/>
                <w:sz w:val="24"/>
                <w:szCs w:val="24"/>
              </w:rPr>
              <w:t>e</w:t>
            </w:r>
            <w:r w:rsidRPr="00CC114C">
              <w:rPr>
                <w:sz w:val="24"/>
                <w:szCs w:val="24"/>
              </w:rPr>
              <w:t>pla</w:t>
            </w:r>
            <w:r w:rsidRPr="00CC114C">
              <w:rPr>
                <w:spacing w:val="1"/>
                <w:sz w:val="24"/>
                <w:szCs w:val="24"/>
              </w:rPr>
              <w:t>c</w:t>
            </w:r>
            <w:r w:rsidRPr="00CC114C">
              <w:rPr>
                <w:spacing w:val="-1"/>
                <w:sz w:val="24"/>
                <w:szCs w:val="24"/>
              </w:rPr>
              <w:t>e</w:t>
            </w:r>
            <w:r w:rsidRPr="00CC114C">
              <w:rPr>
                <w:sz w:val="24"/>
                <w:szCs w:val="24"/>
              </w:rPr>
              <w:t>ment a</w:t>
            </w:r>
            <w:r w:rsidRPr="00CC114C">
              <w:rPr>
                <w:spacing w:val="-1"/>
                <w:sz w:val="24"/>
                <w:szCs w:val="24"/>
              </w:rPr>
              <w:t xml:space="preserve"> </w:t>
            </w:r>
            <w:r w:rsidRPr="00CC114C">
              <w:rPr>
                <w:sz w:val="24"/>
                <w:szCs w:val="24"/>
              </w:rPr>
              <w:t>p</w:t>
            </w:r>
            <w:r w:rsidRPr="00CC114C">
              <w:rPr>
                <w:spacing w:val="-1"/>
                <w:sz w:val="24"/>
                <w:szCs w:val="24"/>
              </w:rPr>
              <w:t>e</w:t>
            </w:r>
            <w:r w:rsidRPr="00CC114C">
              <w:rPr>
                <w:sz w:val="24"/>
                <w:szCs w:val="24"/>
              </w:rPr>
              <w:t>rson of</w:t>
            </w:r>
            <w:r w:rsidRPr="00CC114C">
              <w:rPr>
                <w:spacing w:val="1"/>
                <w:sz w:val="24"/>
                <w:szCs w:val="24"/>
              </w:rPr>
              <w:t xml:space="preserve"> </w:t>
            </w:r>
            <w:r w:rsidRPr="00CC114C">
              <w:rPr>
                <w:spacing w:val="-1"/>
                <w:sz w:val="24"/>
                <w:szCs w:val="24"/>
              </w:rPr>
              <w:t>e</w:t>
            </w:r>
            <w:r w:rsidRPr="00CC114C">
              <w:rPr>
                <w:sz w:val="24"/>
                <w:szCs w:val="24"/>
              </w:rPr>
              <w:t>quival</w:t>
            </w:r>
            <w:r w:rsidRPr="00CC114C">
              <w:rPr>
                <w:spacing w:val="-1"/>
                <w:sz w:val="24"/>
                <w:szCs w:val="24"/>
              </w:rPr>
              <w:t>e</w:t>
            </w:r>
            <w:r w:rsidRPr="00CC114C">
              <w:rPr>
                <w:sz w:val="24"/>
                <w:szCs w:val="24"/>
              </w:rPr>
              <w:t>nt or</w:t>
            </w:r>
            <w:r w:rsidRPr="00CC114C">
              <w:rPr>
                <w:spacing w:val="2"/>
                <w:sz w:val="24"/>
                <w:szCs w:val="24"/>
              </w:rPr>
              <w:t xml:space="preserve"> </w:t>
            </w:r>
            <w:r w:rsidRPr="00CC114C">
              <w:rPr>
                <w:sz w:val="24"/>
                <w:szCs w:val="24"/>
              </w:rPr>
              <w:t>b</w:t>
            </w:r>
            <w:r w:rsidRPr="00CC114C">
              <w:rPr>
                <w:spacing w:val="-1"/>
                <w:sz w:val="24"/>
                <w:szCs w:val="24"/>
              </w:rPr>
              <w:t>e</w:t>
            </w:r>
            <w:r w:rsidRPr="00CC114C">
              <w:rPr>
                <w:sz w:val="24"/>
                <w:szCs w:val="24"/>
              </w:rPr>
              <w:t>t</w:t>
            </w:r>
            <w:r w:rsidRPr="00CC114C">
              <w:rPr>
                <w:spacing w:val="1"/>
                <w:sz w:val="24"/>
                <w:szCs w:val="24"/>
              </w:rPr>
              <w:t>t</w:t>
            </w:r>
            <w:r w:rsidRPr="00CC114C">
              <w:rPr>
                <w:spacing w:val="-1"/>
                <w:sz w:val="24"/>
                <w:szCs w:val="24"/>
              </w:rPr>
              <w:t>e</w:t>
            </w:r>
            <w:r w:rsidRPr="00CC114C">
              <w:rPr>
                <w:sz w:val="24"/>
                <w:szCs w:val="24"/>
              </w:rPr>
              <w:t>r qu</w:t>
            </w:r>
            <w:r w:rsidRPr="00CC114C">
              <w:rPr>
                <w:spacing w:val="-2"/>
                <w:sz w:val="24"/>
                <w:szCs w:val="24"/>
              </w:rPr>
              <w:t>a</w:t>
            </w:r>
            <w:r w:rsidRPr="00CC114C">
              <w:rPr>
                <w:sz w:val="24"/>
                <w:szCs w:val="24"/>
              </w:rPr>
              <w:t>l</w:t>
            </w:r>
            <w:r w:rsidRPr="00CC114C">
              <w:rPr>
                <w:spacing w:val="1"/>
                <w:sz w:val="24"/>
                <w:szCs w:val="24"/>
              </w:rPr>
              <w:t>i</w:t>
            </w:r>
            <w:r w:rsidRPr="00CC114C">
              <w:rPr>
                <w:sz w:val="24"/>
                <w:szCs w:val="24"/>
              </w:rPr>
              <w:t>fi</w:t>
            </w:r>
            <w:r w:rsidRPr="00CC114C">
              <w:rPr>
                <w:spacing w:val="-1"/>
                <w:sz w:val="24"/>
                <w:szCs w:val="24"/>
              </w:rPr>
              <w:t>ca</w:t>
            </w:r>
            <w:r w:rsidRPr="00CC114C">
              <w:rPr>
                <w:sz w:val="24"/>
                <w:szCs w:val="24"/>
              </w:rPr>
              <w:t>t</w:t>
            </w:r>
            <w:r w:rsidRPr="00CC114C">
              <w:rPr>
                <w:spacing w:val="1"/>
                <w:sz w:val="24"/>
                <w:szCs w:val="24"/>
              </w:rPr>
              <w:t>i</w:t>
            </w:r>
            <w:r w:rsidRPr="00CC114C">
              <w:rPr>
                <w:sz w:val="24"/>
                <w:szCs w:val="24"/>
              </w:rPr>
              <w:t>ons.</w:t>
            </w:r>
          </w:p>
          <w:p w:rsidR="00CC114C" w:rsidRPr="00CC114C" w:rsidRDefault="00CC114C" w:rsidP="005C08C5">
            <w:pPr>
              <w:pStyle w:val="ListParagraph"/>
              <w:numPr>
                <w:ilvl w:val="0"/>
                <w:numId w:val="26"/>
              </w:numPr>
              <w:ind w:right="139"/>
              <w:jc w:val="both"/>
              <w:rPr>
                <w:sz w:val="24"/>
                <w:szCs w:val="24"/>
              </w:rPr>
            </w:pPr>
            <w:r w:rsidRPr="00CC114C">
              <w:rPr>
                <w:spacing w:val="-3"/>
                <w:sz w:val="24"/>
                <w:szCs w:val="24"/>
              </w:rPr>
              <w:t>I</w:t>
            </w:r>
            <w:r w:rsidRPr="00CC114C">
              <w:rPr>
                <w:sz w:val="24"/>
                <w:szCs w:val="24"/>
              </w:rPr>
              <w:t>f</w:t>
            </w:r>
            <w:r w:rsidRPr="00CC114C">
              <w:rPr>
                <w:spacing w:val="56"/>
                <w:sz w:val="24"/>
                <w:szCs w:val="24"/>
              </w:rPr>
              <w:t xml:space="preserve"> </w:t>
            </w:r>
            <w:r w:rsidRPr="00CC114C">
              <w:rPr>
                <w:sz w:val="24"/>
                <w:szCs w:val="24"/>
              </w:rPr>
              <w:t>the</w:t>
            </w:r>
            <w:r w:rsidRPr="00CC114C">
              <w:rPr>
                <w:spacing w:val="57"/>
                <w:sz w:val="24"/>
                <w:szCs w:val="24"/>
              </w:rPr>
              <w:t xml:space="preserve"> </w:t>
            </w:r>
            <w:r w:rsidRPr="00CC114C">
              <w:rPr>
                <w:spacing w:val="1"/>
                <w:sz w:val="24"/>
                <w:szCs w:val="24"/>
              </w:rPr>
              <w:t>P</w:t>
            </w:r>
            <w:r w:rsidRPr="00CC114C">
              <w:rPr>
                <w:sz w:val="24"/>
                <w:szCs w:val="24"/>
              </w:rPr>
              <w:t>A</w:t>
            </w:r>
            <w:r w:rsidRPr="00CC114C">
              <w:rPr>
                <w:spacing w:val="54"/>
                <w:sz w:val="24"/>
                <w:szCs w:val="24"/>
              </w:rPr>
              <w:t xml:space="preserve"> </w:t>
            </w:r>
            <w:r w:rsidRPr="00CC114C">
              <w:rPr>
                <w:sz w:val="24"/>
                <w:szCs w:val="24"/>
              </w:rPr>
              <w:t>finds</w:t>
            </w:r>
            <w:r w:rsidRPr="00CC114C">
              <w:rPr>
                <w:spacing w:val="57"/>
                <w:sz w:val="24"/>
                <w:szCs w:val="24"/>
              </w:rPr>
              <w:t xml:space="preserve"> </w:t>
            </w:r>
            <w:r w:rsidRPr="00CC114C">
              <w:rPr>
                <w:sz w:val="24"/>
                <w:szCs w:val="24"/>
              </w:rPr>
              <w:t>that</w:t>
            </w:r>
            <w:r w:rsidRPr="00CC114C">
              <w:rPr>
                <w:spacing w:val="55"/>
                <w:sz w:val="24"/>
                <w:szCs w:val="24"/>
              </w:rPr>
              <w:t xml:space="preserve"> </w:t>
            </w:r>
            <w:r w:rsidRPr="00CC114C">
              <w:rPr>
                <w:spacing w:val="-1"/>
                <w:sz w:val="24"/>
                <w:szCs w:val="24"/>
              </w:rPr>
              <w:t>a</w:t>
            </w:r>
            <w:r w:rsidRPr="00CC114C">
              <w:rPr>
                <w:spacing w:val="2"/>
                <w:sz w:val="24"/>
                <w:szCs w:val="24"/>
              </w:rPr>
              <w:t>n</w:t>
            </w:r>
            <w:r w:rsidRPr="00CC114C">
              <w:rPr>
                <w:sz w:val="24"/>
                <w:szCs w:val="24"/>
              </w:rPr>
              <w:t>y</w:t>
            </w:r>
            <w:r w:rsidRPr="00CC114C">
              <w:rPr>
                <w:spacing w:val="53"/>
                <w:sz w:val="24"/>
                <w:szCs w:val="24"/>
              </w:rPr>
              <w:t xml:space="preserve"> </w:t>
            </w:r>
            <w:r w:rsidRPr="00CC114C">
              <w:rPr>
                <w:spacing w:val="2"/>
                <w:sz w:val="24"/>
                <w:szCs w:val="24"/>
              </w:rPr>
              <w:t>o</w:t>
            </w:r>
            <w:r w:rsidRPr="00CC114C">
              <w:rPr>
                <w:sz w:val="24"/>
                <w:szCs w:val="24"/>
              </w:rPr>
              <w:t>f</w:t>
            </w:r>
            <w:r w:rsidRPr="00CC114C">
              <w:rPr>
                <w:spacing w:val="54"/>
                <w:sz w:val="24"/>
                <w:szCs w:val="24"/>
              </w:rPr>
              <w:t xml:space="preserve"> </w:t>
            </w:r>
            <w:r w:rsidRPr="00CC114C">
              <w:rPr>
                <w:sz w:val="24"/>
                <w:szCs w:val="24"/>
              </w:rPr>
              <w:t>the</w:t>
            </w:r>
            <w:r w:rsidRPr="00CC114C">
              <w:rPr>
                <w:spacing w:val="57"/>
                <w:sz w:val="24"/>
                <w:szCs w:val="24"/>
              </w:rPr>
              <w:t xml:space="preserve"> </w:t>
            </w:r>
            <w:r w:rsidRPr="00CC114C">
              <w:rPr>
                <w:spacing w:val="1"/>
                <w:sz w:val="24"/>
                <w:szCs w:val="24"/>
              </w:rPr>
              <w:t>P</w:t>
            </w:r>
            <w:r w:rsidRPr="00CC114C">
              <w:rPr>
                <w:spacing w:val="-1"/>
                <w:sz w:val="24"/>
                <w:szCs w:val="24"/>
              </w:rPr>
              <w:t>e</w:t>
            </w:r>
            <w:r w:rsidRPr="00CC114C">
              <w:rPr>
                <w:sz w:val="24"/>
                <w:szCs w:val="24"/>
              </w:rPr>
              <w:t>rson</w:t>
            </w:r>
            <w:r w:rsidRPr="00CC114C">
              <w:rPr>
                <w:spacing w:val="2"/>
                <w:sz w:val="24"/>
                <w:szCs w:val="24"/>
              </w:rPr>
              <w:t>n</w:t>
            </w:r>
            <w:r w:rsidRPr="00CC114C">
              <w:rPr>
                <w:spacing w:val="4"/>
                <w:sz w:val="24"/>
                <w:szCs w:val="24"/>
              </w:rPr>
              <w:t>e</w:t>
            </w:r>
            <w:r w:rsidRPr="00CC114C">
              <w:rPr>
                <w:sz w:val="24"/>
                <w:szCs w:val="24"/>
              </w:rPr>
              <w:t>l</w:t>
            </w:r>
            <w:r w:rsidRPr="00CC114C">
              <w:rPr>
                <w:spacing w:val="55"/>
                <w:sz w:val="24"/>
                <w:szCs w:val="24"/>
              </w:rPr>
              <w:t xml:space="preserve"> </w:t>
            </w:r>
            <w:r w:rsidRPr="00CC114C">
              <w:rPr>
                <w:sz w:val="24"/>
                <w:szCs w:val="24"/>
              </w:rPr>
              <w:t>h</w:t>
            </w:r>
            <w:r w:rsidRPr="00CC114C">
              <w:rPr>
                <w:spacing w:val="-1"/>
                <w:sz w:val="24"/>
                <w:szCs w:val="24"/>
              </w:rPr>
              <w:t>a</w:t>
            </w:r>
            <w:r w:rsidRPr="00CC114C">
              <w:rPr>
                <w:spacing w:val="2"/>
                <w:sz w:val="24"/>
                <w:szCs w:val="24"/>
              </w:rPr>
              <w:t>v</w:t>
            </w:r>
            <w:r w:rsidRPr="00CC114C">
              <w:rPr>
                <w:sz w:val="24"/>
                <w:szCs w:val="24"/>
              </w:rPr>
              <w:t>e</w:t>
            </w:r>
            <w:r w:rsidRPr="00CC114C">
              <w:rPr>
                <w:spacing w:val="54"/>
                <w:sz w:val="24"/>
                <w:szCs w:val="24"/>
              </w:rPr>
              <w:t xml:space="preserve"> </w:t>
            </w:r>
            <w:r w:rsidRPr="00CC114C">
              <w:rPr>
                <w:sz w:val="24"/>
                <w:szCs w:val="24"/>
              </w:rPr>
              <w:t>(</w:t>
            </w:r>
            <w:proofErr w:type="spellStart"/>
            <w:r w:rsidRPr="00CC114C">
              <w:rPr>
                <w:sz w:val="24"/>
                <w:szCs w:val="24"/>
              </w:rPr>
              <w:t>i</w:t>
            </w:r>
            <w:proofErr w:type="spellEnd"/>
            <w:r w:rsidRPr="00CC114C">
              <w:rPr>
                <w:sz w:val="24"/>
                <w:szCs w:val="24"/>
              </w:rPr>
              <w:t>)</w:t>
            </w:r>
            <w:r w:rsidRPr="00CC114C">
              <w:rPr>
                <w:spacing w:val="56"/>
                <w:sz w:val="24"/>
                <w:szCs w:val="24"/>
              </w:rPr>
              <w:t xml:space="preserve"> </w:t>
            </w:r>
            <w:r w:rsidRPr="00CC114C">
              <w:rPr>
                <w:spacing w:val="-1"/>
                <w:sz w:val="24"/>
                <w:szCs w:val="24"/>
              </w:rPr>
              <w:t>c</w:t>
            </w:r>
            <w:r w:rsidRPr="00CC114C">
              <w:rPr>
                <w:sz w:val="24"/>
                <w:szCs w:val="24"/>
              </w:rPr>
              <w:t>om</w:t>
            </w:r>
            <w:r w:rsidRPr="00CC114C">
              <w:rPr>
                <w:spacing w:val="1"/>
                <w:sz w:val="24"/>
                <w:szCs w:val="24"/>
              </w:rPr>
              <w:t>m</w:t>
            </w:r>
            <w:r w:rsidRPr="00CC114C">
              <w:rPr>
                <w:sz w:val="24"/>
                <w:szCs w:val="24"/>
              </w:rPr>
              <w:t>i</w:t>
            </w:r>
            <w:r w:rsidRPr="00CC114C">
              <w:rPr>
                <w:spacing w:val="1"/>
                <w:sz w:val="24"/>
                <w:szCs w:val="24"/>
              </w:rPr>
              <w:t>t</w:t>
            </w:r>
            <w:r w:rsidRPr="00CC114C">
              <w:rPr>
                <w:sz w:val="24"/>
                <w:szCs w:val="24"/>
              </w:rPr>
              <w:t>ted s</w:t>
            </w:r>
            <w:r w:rsidRPr="00CC114C">
              <w:rPr>
                <w:spacing w:val="-1"/>
                <w:sz w:val="24"/>
                <w:szCs w:val="24"/>
              </w:rPr>
              <w:t>e</w:t>
            </w:r>
            <w:r w:rsidRPr="00CC114C">
              <w:rPr>
                <w:sz w:val="24"/>
                <w:szCs w:val="24"/>
              </w:rPr>
              <w:t>rious</w:t>
            </w:r>
            <w:r w:rsidRPr="00CC114C">
              <w:rPr>
                <w:spacing w:val="17"/>
                <w:sz w:val="24"/>
                <w:szCs w:val="24"/>
              </w:rPr>
              <w:t xml:space="preserve"> </w:t>
            </w:r>
            <w:r w:rsidRPr="00CC114C">
              <w:rPr>
                <w:sz w:val="24"/>
                <w:szCs w:val="24"/>
              </w:rPr>
              <w:t>m</w:t>
            </w:r>
            <w:r w:rsidRPr="00CC114C">
              <w:rPr>
                <w:spacing w:val="1"/>
                <w:sz w:val="24"/>
                <w:szCs w:val="24"/>
              </w:rPr>
              <w:t>i</w:t>
            </w:r>
            <w:r w:rsidRPr="00CC114C">
              <w:rPr>
                <w:sz w:val="24"/>
                <w:szCs w:val="24"/>
              </w:rPr>
              <w:t>s</w:t>
            </w:r>
            <w:r w:rsidRPr="00CC114C">
              <w:rPr>
                <w:spacing w:val="-1"/>
                <w:sz w:val="24"/>
                <w:szCs w:val="24"/>
              </w:rPr>
              <w:t>c</w:t>
            </w:r>
            <w:r w:rsidRPr="00CC114C">
              <w:rPr>
                <w:sz w:val="24"/>
                <w:szCs w:val="24"/>
              </w:rPr>
              <w:t>ondu</w:t>
            </w:r>
            <w:r w:rsidRPr="00CC114C">
              <w:rPr>
                <w:spacing w:val="-1"/>
                <w:sz w:val="24"/>
                <w:szCs w:val="24"/>
              </w:rPr>
              <w:t>c</w:t>
            </w:r>
            <w:r w:rsidRPr="00CC114C">
              <w:rPr>
                <w:sz w:val="24"/>
                <w:szCs w:val="24"/>
              </w:rPr>
              <w:t>t</w:t>
            </w:r>
            <w:r w:rsidRPr="00CC114C">
              <w:rPr>
                <w:spacing w:val="17"/>
                <w:sz w:val="24"/>
                <w:szCs w:val="24"/>
              </w:rPr>
              <w:t xml:space="preserve"> </w:t>
            </w:r>
            <w:r w:rsidRPr="00CC114C">
              <w:rPr>
                <w:sz w:val="24"/>
                <w:szCs w:val="24"/>
              </w:rPr>
              <w:t>or</w:t>
            </w:r>
            <w:r w:rsidRPr="00CC114C">
              <w:rPr>
                <w:spacing w:val="16"/>
                <w:sz w:val="24"/>
                <w:szCs w:val="24"/>
              </w:rPr>
              <w:t xml:space="preserve"> </w:t>
            </w:r>
            <w:r w:rsidRPr="00CC114C">
              <w:rPr>
                <w:sz w:val="24"/>
                <w:szCs w:val="24"/>
              </w:rPr>
              <w:t>h</w:t>
            </w:r>
            <w:r w:rsidRPr="00CC114C">
              <w:rPr>
                <w:spacing w:val="-1"/>
                <w:sz w:val="24"/>
                <w:szCs w:val="24"/>
              </w:rPr>
              <w:t>a</w:t>
            </w:r>
            <w:r w:rsidRPr="00CC114C">
              <w:rPr>
                <w:sz w:val="24"/>
                <w:szCs w:val="24"/>
              </w:rPr>
              <w:t>ve</w:t>
            </w:r>
            <w:r w:rsidRPr="00CC114C">
              <w:rPr>
                <w:spacing w:val="16"/>
                <w:sz w:val="24"/>
                <w:szCs w:val="24"/>
              </w:rPr>
              <w:t xml:space="preserve"> </w:t>
            </w:r>
            <w:r w:rsidRPr="00CC114C">
              <w:rPr>
                <w:sz w:val="24"/>
                <w:szCs w:val="24"/>
              </w:rPr>
              <w:t>b</w:t>
            </w:r>
            <w:r w:rsidRPr="00CC114C">
              <w:rPr>
                <w:spacing w:val="-1"/>
                <w:sz w:val="24"/>
                <w:szCs w:val="24"/>
              </w:rPr>
              <w:t>ee</w:t>
            </w:r>
            <w:r w:rsidRPr="00CC114C">
              <w:rPr>
                <w:sz w:val="24"/>
                <w:szCs w:val="24"/>
              </w:rPr>
              <w:t>n</w:t>
            </w:r>
            <w:r w:rsidRPr="00CC114C">
              <w:rPr>
                <w:spacing w:val="17"/>
                <w:sz w:val="24"/>
                <w:szCs w:val="24"/>
              </w:rPr>
              <w:t xml:space="preserve"> </w:t>
            </w:r>
            <w:r w:rsidRPr="00CC114C">
              <w:rPr>
                <w:spacing w:val="-1"/>
                <w:sz w:val="24"/>
                <w:szCs w:val="24"/>
              </w:rPr>
              <w:t>c</w:t>
            </w:r>
            <w:r w:rsidRPr="00CC114C">
              <w:rPr>
                <w:sz w:val="24"/>
                <w:szCs w:val="24"/>
              </w:rPr>
              <w:t>h</w:t>
            </w:r>
            <w:r w:rsidRPr="00CC114C">
              <w:rPr>
                <w:spacing w:val="-1"/>
                <w:sz w:val="24"/>
                <w:szCs w:val="24"/>
              </w:rPr>
              <w:t>a</w:t>
            </w:r>
            <w:r w:rsidRPr="00CC114C">
              <w:rPr>
                <w:spacing w:val="1"/>
                <w:sz w:val="24"/>
                <w:szCs w:val="24"/>
              </w:rPr>
              <w:t>r</w:t>
            </w:r>
            <w:r w:rsidRPr="00CC114C">
              <w:rPr>
                <w:sz w:val="24"/>
                <w:szCs w:val="24"/>
              </w:rPr>
              <w:t>g</w:t>
            </w:r>
            <w:r w:rsidRPr="00CC114C">
              <w:rPr>
                <w:spacing w:val="-1"/>
                <w:sz w:val="24"/>
                <w:szCs w:val="24"/>
              </w:rPr>
              <w:t>e</w:t>
            </w:r>
            <w:r w:rsidRPr="00CC114C">
              <w:rPr>
                <w:sz w:val="24"/>
                <w:szCs w:val="24"/>
              </w:rPr>
              <w:t>d</w:t>
            </w:r>
            <w:r w:rsidRPr="00CC114C">
              <w:rPr>
                <w:spacing w:val="17"/>
                <w:sz w:val="24"/>
                <w:szCs w:val="24"/>
              </w:rPr>
              <w:t xml:space="preserve"> </w:t>
            </w:r>
            <w:r w:rsidRPr="00CC114C">
              <w:rPr>
                <w:sz w:val="24"/>
                <w:szCs w:val="24"/>
              </w:rPr>
              <w:t>with</w:t>
            </w:r>
            <w:r w:rsidRPr="00CC114C">
              <w:rPr>
                <w:spacing w:val="17"/>
                <w:sz w:val="24"/>
                <w:szCs w:val="24"/>
              </w:rPr>
              <w:t xml:space="preserve"> </w:t>
            </w:r>
            <w:r w:rsidRPr="00CC114C">
              <w:rPr>
                <w:sz w:val="24"/>
                <w:szCs w:val="24"/>
              </w:rPr>
              <w:t>h</w:t>
            </w:r>
            <w:r w:rsidRPr="00CC114C">
              <w:rPr>
                <w:spacing w:val="-1"/>
                <w:sz w:val="24"/>
                <w:szCs w:val="24"/>
              </w:rPr>
              <w:t>a</w:t>
            </w:r>
            <w:r w:rsidRPr="00CC114C">
              <w:rPr>
                <w:sz w:val="24"/>
                <w:szCs w:val="24"/>
              </w:rPr>
              <w:t>ving</w:t>
            </w:r>
            <w:r w:rsidRPr="00CC114C">
              <w:rPr>
                <w:spacing w:val="15"/>
                <w:sz w:val="24"/>
                <w:szCs w:val="24"/>
              </w:rPr>
              <w:t xml:space="preserve"> </w:t>
            </w:r>
            <w:r w:rsidRPr="00CC114C">
              <w:rPr>
                <w:spacing w:val="-1"/>
                <w:sz w:val="24"/>
                <w:szCs w:val="24"/>
              </w:rPr>
              <w:t>c</w:t>
            </w:r>
            <w:r w:rsidRPr="00CC114C">
              <w:rPr>
                <w:sz w:val="24"/>
                <w:szCs w:val="24"/>
              </w:rPr>
              <w:t>om</w:t>
            </w:r>
            <w:r w:rsidRPr="00CC114C">
              <w:rPr>
                <w:spacing w:val="1"/>
                <w:sz w:val="24"/>
                <w:szCs w:val="24"/>
              </w:rPr>
              <w:t>m</w:t>
            </w:r>
            <w:r w:rsidRPr="00CC114C">
              <w:rPr>
                <w:sz w:val="24"/>
                <w:szCs w:val="24"/>
              </w:rPr>
              <w:t>i</w:t>
            </w:r>
            <w:r w:rsidRPr="00CC114C">
              <w:rPr>
                <w:spacing w:val="1"/>
                <w:sz w:val="24"/>
                <w:szCs w:val="24"/>
              </w:rPr>
              <w:t>t</w:t>
            </w:r>
            <w:r w:rsidRPr="00CC114C">
              <w:rPr>
                <w:sz w:val="24"/>
                <w:szCs w:val="24"/>
              </w:rPr>
              <w:t xml:space="preserve">ted a </w:t>
            </w:r>
            <w:r w:rsidRPr="00CC114C">
              <w:rPr>
                <w:spacing w:val="-1"/>
                <w:sz w:val="24"/>
                <w:szCs w:val="24"/>
              </w:rPr>
              <w:t>c</w:t>
            </w:r>
            <w:r w:rsidRPr="00CC114C">
              <w:rPr>
                <w:sz w:val="24"/>
                <w:szCs w:val="24"/>
              </w:rPr>
              <w:t>rimin</w:t>
            </w:r>
            <w:r w:rsidRPr="00CC114C">
              <w:rPr>
                <w:spacing w:val="-1"/>
                <w:sz w:val="24"/>
                <w:szCs w:val="24"/>
              </w:rPr>
              <w:t>a</w:t>
            </w:r>
            <w:r w:rsidRPr="00CC114C">
              <w:rPr>
                <w:sz w:val="24"/>
                <w:szCs w:val="24"/>
              </w:rPr>
              <w:t>l</w:t>
            </w:r>
            <w:r w:rsidRPr="00CC114C">
              <w:rPr>
                <w:spacing w:val="2"/>
                <w:sz w:val="24"/>
                <w:szCs w:val="24"/>
              </w:rPr>
              <w:t xml:space="preserve"> </w:t>
            </w:r>
            <w:r w:rsidRPr="00CC114C">
              <w:rPr>
                <w:spacing w:val="-1"/>
                <w:sz w:val="24"/>
                <w:szCs w:val="24"/>
              </w:rPr>
              <w:t>ac</w:t>
            </w:r>
            <w:r w:rsidRPr="00CC114C">
              <w:rPr>
                <w:sz w:val="24"/>
                <w:szCs w:val="24"/>
              </w:rPr>
              <w:t>t</w:t>
            </w:r>
            <w:r w:rsidRPr="00CC114C">
              <w:rPr>
                <w:spacing w:val="1"/>
                <w:sz w:val="24"/>
                <w:szCs w:val="24"/>
              </w:rPr>
              <w:t>i</w:t>
            </w:r>
            <w:r w:rsidRPr="00CC114C">
              <w:rPr>
                <w:sz w:val="24"/>
                <w:szCs w:val="24"/>
              </w:rPr>
              <w:t>on,</w:t>
            </w:r>
            <w:r w:rsidRPr="00CC114C">
              <w:rPr>
                <w:spacing w:val="1"/>
                <w:sz w:val="24"/>
                <w:szCs w:val="24"/>
              </w:rPr>
              <w:t xml:space="preserve"> </w:t>
            </w:r>
            <w:r w:rsidRPr="00CC114C">
              <w:rPr>
                <w:sz w:val="24"/>
                <w:szCs w:val="24"/>
              </w:rPr>
              <w:t>or</w:t>
            </w:r>
            <w:r w:rsidRPr="00CC114C">
              <w:rPr>
                <w:spacing w:val="1"/>
                <w:sz w:val="24"/>
                <w:szCs w:val="24"/>
              </w:rPr>
              <w:t xml:space="preserve"> </w:t>
            </w:r>
            <w:r w:rsidRPr="00CC114C">
              <w:rPr>
                <w:sz w:val="24"/>
                <w:szCs w:val="24"/>
              </w:rPr>
              <w:t>(ii)</w:t>
            </w:r>
            <w:r w:rsidRPr="00CC114C">
              <w:rPr>
                <w:spacing w:val="3"/>
                <w:sz w:val="24"/>
                <w:szCs w:val="24"/>
              </w:rPr>
              <w:t xml:space="preserve"> </w:t>
            </w:r>
            <w:r w:rsidRPr="00CC114C">
              <w:rPr>
                <w:sz w:val="24"/>
                <w:szCs w:val="24"/>
              </w:rPr>
              <w:t>h</w:t>
            </w:r>
            <w:r w:rsidRPr="00CC114C">
              <w:rPr>
                <w:spacing w:val="-1"/>
                <w:sz w:val="24"/>
                <w:szCs w:val="24"/>
              </w:rPr>
              <w:t>a</w:t>
            </w:r>
            <w:r w:rsidRPr="00CC114C">
              <w:rPr>
                <w:sz w:val="24"/>
                <w:szCs w:val="24"/>
              </w:rPr>
              <w:t>ve re</w:t>
            </w:r>
            <w:r w:rsidRPr="00CC114C">
              <w:rPr>
                <w:spacing w:val="-1"/>
                <w:sz w:val="24"/>
                <w:szCs w:val="24"/>
              </w:rPr>
              <w:t>a</w:t>
            </w:r>
            <w:r w:rsidRPr="00CC114C">
              <w:rPr>
                <w:sz w:val="24"/>
                <w:szCs w:val="24"/>
              </w:rPr>
              <w:t>sona</w:t>
            </w:r>
            <w:r w:rsidRPr="00CC114C">
              <w:rPr>
                <w:spacing w:val="-1"/>
                <w:sz w:val="24"/>
                <w:szCs w:val="24"/>
              </w:rPr>
              <w:t>b</w:t>
            </w:r>
            <w:r w:rsidRPr="00CC114C">
              <w:rPr>
                <w:sz w:val="24"/>
                <w:szCs w:val="24"/>
              </w:rPr>
              <w:t>le</w:t>
            </w:r>
            <w:r w:rsidRPr="00CC114C">
              <w:rPr>
                <w:spacing w:val="3"/>
                <w:sz w:val="24"/>
                <w:szCs w:val="24"/>
              </w:rPr>
              <w:t xml:space="preserve"> </w:t>
            </w:r>
            <w:r w:rsidRPr="00CC114C">
              <w:rPr>
                <w:spacing w:val="-1"/>
                <w:sz w:val="24"/>
                <w:szCs w:val="24"/>
              </w:rPr>
              <w:t>ca</w:t>
            </w:r>
            <w:r w:rsidRPr="00CC114C">
              <w:rPr>
                <w:sz w:val="24"/>
                <w:szCs w:val="24"/>
              </w:rPr>
              <w:t>use</w:t>
            </w:r>
            <w:r w:rsidRPr="00CC114C">
              <w:rPr>
                <w:spacing w:val="1"/>
                <w:sz w:val="24"/>
                <w:szCs w:val="24"/>
              </w:rPr>
              <w:t xml:space="preserve"> </w:t>
            </w:r>
            <w:r w:rsidRPr="00CC114C">
              <w:rPr>
                <w:sz w:val="24"/>
                <w:szCs w:val="24"/>
              </w:rPr>
              <w:t>to</w:t>
            </w:r>
            <w:r w:rsidRPr="00CC114C">
              <w:rPr>
                <w:spacing w:val="4"/>
                <w:sz w:val="24"/>
                <w:szCs w:val="24"/>
              </w:rPr>
              <w:t xml:space="preserve"> </w:t>
            </w:r>
            <w:r w:rsidRPr="00CC114C">
              <w:rPr>
                <w:sz w:val="24"/>
                <w:szCs w:val="24"/>
              </w:rPr>
              <w:t>be dis</w:t>
            </w:r>
            <w:r w:rsidRPr="00CC114C">
              <w:rPr>
                <w:spacing w:val="1"/>
                <w:sz w:val="24"/>
                <w:szCs w:val="24"/>
              </w:rPr>
              <w:t>s</w:t>
            </w:r>
            <w:r w:rsidRPr="00CC114C">
              <w:rPr>
                <w:spacing w:val="-1"/>
                <w:sz w:val="24"/>
                <w:szCs w:val="24"/>
              </w:rPr>
              <w:t>a</w:t>
            </w:r>
            <w:r w:rsidRPr="00CC114C">
              <w:rPr>
                <w:sz w:val="24"/>
                <w:szCs w:val="24"/>
              </w:rPr>
              <w:t>t</w:t>
            </w:r>
            <w:r w:rsidRPr="00CC114C">
              <w:rPr>
                <w:spacing w:val="1"/>
                <w:sz w:val="24"/>
                <w:szCs w:val="24"/>
              </w:rPr>
              <w:t>i</w:t>
            </w:r>
            <w:r w:rsidRPr="00CC114C">
              <w:rPr>
                <w:sz w:val="24"/>
                <w:szCs w:val="24"/>
              </w:rPr>
              <w:t>sfi</w:t>
            </w:r>
            <w:r w:rsidRPr="00CC114C">
              <w:rPr>
                <w:spacing w:val="-1"/>
                <w:sz w:val="24"/>
                <w:szCs w:val="24"/>
              </w:rPr>
              <w:t>e</w:t>
            </w:r>
            <w:r w:rsidRPr="00CC114C">
              <w:rPr>
                <w:sz w:val="24"/>
                <w:szCs w:val="24"/>
              </w:rPr>
              <w:t>d with</w:t>
            </w:r>
            <w:r w:rsidRPr="00CC114C">
              <w:rPr>
                <w:spacing w:val="5"/>
                <w:sz w:val="24"/>
                <w:szCs w:val="24"/>
              </w:rPr>
              <w:t xml:space="preserve"> </w:t>
            </w:r>
            <w:r w:rsidRPr="00CC114C">
              <w:rPr>
                <w:sz w:val="24"/>
                <w:szCs w:val="24"/>
              </w:rPr>
              <w:t>the</w:t>
            </w:r>
            <w:r w:rsidRPr="00CC114C">
              <w:rPr>
                <w:spacing w:val="4"/>
                <w:sz w:val="24"/>
                <w:szCs w:val="24"/>
              </w:rPr>
              <w:t xml:space="preserve"> </w:t>
            </w:r>
            <w:r w:rsidRPr="00CC114C">
              <w:rPr>
                <w:sz w:val="24"/>
                <w:szCs w:val="24"/>
              </w:rPr>
              <w:t>p</w:t>
            </w:r>
            <w:r w:rsidRPr="00CC114C">
              <w:rPr>
                <w:spacing w:val="-1"/>
                <w:sz w:val="24"/>
                <w:szCs w:val="24"/>
              </w:rPr>
              <w:t>e</w:t>
            </w:r>
            <w:r w:rsidRPr="00CC114C">
              <w:rPr>
                <w:sz w:val="24"/>
                <w:szCs w:val="24"/>
              </w:rPr>
              <w:t>r</w:t>
            </w:r>
            <w:r w:rsidRPr="00CC114C">
              <w:rPr>
                <w:spacing w:val="-1"/>
                <w:sz w:val="24"/>
                <w:szCs w:val="24"/>
              </w:rPr>
              <w:t>f</w:t>
            </w:r>
            <w:r w:rsidRPr="00CC114C">
              <w:rPr>
                <w:sz w:val="24"/>
                <w:szCs w:val="24"/>
              </w:rPr>
              <w:t>o</w:t>
            </w:r>
            <w:r w:rsidRPr="00CC114C">
              <w:rPr>
                <w:spacing w:val="-1"/>
                <w:sz w:val="24"/>
                <w:szCs w:val="24"/>
              </w:rPr>
              <w:t>r</w:t>
            </w:r>
            <w:r w:rsidRPr="00CC114C">
              <w:rPr>
                <w:sz w:val="24"/>
                <w:szCs w:val="24"/>
              </w:rPr>
              <w:t>man</w:t>
            </w:r>
            <w:r w:rsidRPr="00CC114C">
              <w:rPr>
                <w:spacing w:val="1"/>
                <w:sz w:val="24"/>
                <w:szCs w:val="24"/>
              </w:rPr>
              <w:t>c</w:t>
            </w:r>
            <w:r w:rsidRPr="00CC114C">
              <w:rPr>
                <w:sz w:val="24"/>
                <w:szCs w:val="24"/>
              </w:rPr>
              <w:t>e</w:t>
            </w:r>
            <w:r w:rsidRPr="00CC114C">
              <w:rPr>
                <w:spacing w:val="4"/>
                <w:sz w:val="24"/>
                <w:szCs w:val="24"/>
              </w:rPr>
              <w:t xml:space="preserve"> </w:t>
            </w:r>
            <w:r w:rsidRPr="00CC114C">
              <w:rPr>
                <w:sz w:val="24"/>
                <w:szCs w:val="24"/>
              </w:rPr>
              <w:t>of</w:t>
            </w:r>
            <w:r w:rsidRPr="00CC114C">
              <w:rPr>
                <w:spacing w:val="4"/>
                <w:sz w:val="24"/>
                <w:szCs w:val="24"/>
              </w:rPr>
              <w:t xml:space="preserve"> </w:t>
            </w:r>
            <w:r w:rsidRPr="00CC114C">
              <w:rPr>
                <w:spacing w:val="-1"/>
                <w:sz w:val="24"/>
                <w:szCs w:val="24"/>
              </w:rPr>
              <w:t>a</w:t>
            </w:r>
            <w:r w:rsidRPr="00CC114C">
              <w:rPr>
                <w:spacing w:val="2"/>
                <w:sz w:val="24"/>
                <w:szCs w:val="24"/>
              </w:rPr>
              <w:t>n</w:t>
            </w:r>
            <w:r w:rsidRPr="00CC114C">
              <w:rPr>
                <w:sz w:val="24"/>
                <w:szCs w:val="24"/>
              </w:rPr>
              <w:t>y of</w:t>
            </w:r>
            <w:r w:rsidRPr="00CC114C">
              <w:rPr>
                <w:spacing w:val="4"/>
                <w:sz w:val="24"/>
                <w:szCs w:val="24"/>
              </w:rPr>
              <w:t xml:space="preserve"> </w:t>
            </w:r>
            <w:r w:rsidRPr="00CC114C">
              <w:rPr>
                <w:sz w:val="24"/>
                <w:szCs w:val="24"/>
              </w:rPr>
              <w:t>the</w:t>
            </w:r>
            <w:r w:rsidRPr="00CC114C">
              <w:rPr>
                <w:spacing w:val="4"/>
                <w:sz w:val="24"/>
                <w:szCs w:val="24"/>
              </w:rPr>
              <w:t xml:space="preserve"> </w:t>
            </w:r>
            <w:r w:rsidRPr="00CC114C">
              <w:rPr>
                <w:spacing w:val="1"/>
                <w:sz w:val="24"/>
                <w:szCs w:val="24"/>
              </w:rPr>
              <w:t>P</w:t>
            </w:r>
            <w:r w:rsidRPr="00CC114C">
              <w:rPr>
                <w:spacing w:val="-1"/>
                <w:sz w:val="24"/>
                <w:szCs w:val="24"/>
              </w:rPr>
              <w:t>e</w:t>
            </w:r>
            <w:r w:rsidRPr="00CC114C">
              <w:rPr>
                <w:sz w:val="24"/>
                <w:szCs w:val="24"/>
              </w:rPr>
              <w:t>rson</w:t>
            </w:r>
            <w:r w:rsidRPr="00CC114C">
              <w:rPr>
                <w:spacing w:val="2"/>
                <w:sz w:val="24"/>
                <w:szCs w:val="24"/>
              </w:rPr>
              <w:t>n</w:t>
            </w:r>
            <w:r w:rsidRPr="00CC114C">
              <w:rPr>
                <w:spacing w:val="-1"/>
                <w:sz w:val="24"/>
                <w:szCs w:val="24"/>
              </w:rPr>
              <w:t>e</w:t>
            </w:r>
            <w:r w:rsidRPr="00CC114C">
              <w:rPr>
                <w:sz w:val="24"/>
                <w:szCs w:val="24"/>
              </w:rPr>
              <w:t>l,</w:t>
            </w:r>
            <w:r w:rsidRPr="00CC114C">
              <w:rPr>
                <w:spacing w:val="5"/>
                <w:sz w:val="24"/>
                <w:szCs w:val="24"/>
              </w:rPr>
              <w:t xml:space="preserve"> </w:t>
            </w:r>
            <w:r w:rsidRPr="00CC114C">
              <w:rPr>
                <w:sz w:val="24"/>
                <w:szCs w:val="24"/>
              </w:rPr>
              <w:t>then</w:t>
            </w:r>
            <w:r w:rsidRPr="00CC114C">
              <w:rPr>
                <w:spacing w:val="4"/>
                <w:sz w:val="24"/>
                <w:szCs w:val="24"/>
              </w:rPr>
              <w:t xml:space="preserve"> </w:t>
            </w:r>
            <w:r w:rsidRPr="00CC114C">
              <w:rPr>
                <w:sz w:val="24"/>
                <w:szCs w:val="24"/>
              </w:rPr>
              <w:t>the</w:t>
            </w:r>
            <w:r w:rsidRPr="00CC114C">
              <w:rPr>
                <w:spacing w:val="4"/>
                <w:sz w:val="24"/>
                <w:szCs w:val="24"/>
              </w:rPr>
              <w:t xml:space="preserve"> </w:t>
            </w:r>
            <w:r w:rsidRPr="00CC114C">
              <w:rPr>
                <w:sz w:val="24"/>
                <w:szCs w:val="24"/>
              </w:rPr>
              <w:t>Consultant shall,</w:t>
            </w:r>
            <w:r w:rsidRPr="00CC114C">
              <w:rPr>
                <w:spacing w:val="3"/>
                <w:sz w:val="24"/>
                <w:szCs w:val="24"/>
              </w:rPr>
              <w:t xml:space="preserve"> </w:t>
            </w:r>
            <w:r w:rsidRPr="00CC114C">
              <w:rPr>
                <w:spacing w:val="-1"/>
                <w:sz w:val="24"/>
                <w:szCs w:val="24"/>
              </w:rPr>
              <w:t>a</w:t>
            </w:r>
            <w:r w:rsidRPr="00CC114C">
              <w:rPr>
                <w:sz w:val="24"/>
                <w:szCs w:val="24"/>
              </w:rPr>
              <w:t>t</w:t>
            </w:r>
            <w:r w:rsidRPr="00CC114C">
              <w:rPr>
                <w:spacing w:val="3"/>
                <w:sz w:val="24"/>
                <w:szCs w:val="24"/>
              </w:rPr>
              <w:t xml:space="preserve"> </w:t>
            </w:r>
            <w:r w:rsidRPr="00CC114C">
              <w:rPr>
                <w:sz w:val="24"/>
                <w:szCs w:val="24"/>
              </w:rPr>
              <w:t>the</w:t>
            </w:r>
            <w:r w:rsidRPr="00CC114C">
              <w:rPr>
                <w:spacing w:val="2"/>
                <w:sz w:val="24"/>
                <w:szCs w:val="24"/>
              </w:rPr>
              <w:t xml:space="preserve"> </w:t>
            </w:r>
            <w:r w:rsidRPr="00CC114C">
              <w:rPr>
                <w:spacing w:val="1"/>
                <w:sz w:val="24"/>
                <w:szCs w:val="24"/>
              </w:rPr>
              <w:t>P</w:t>
            </w:r>
            <w:r w:rsidRPr="00CC114C">
              <w:rPr>
                <w:sz w:val="24"/>
                <w:szCs w:val="24"/>
              </w:rPr>
              <w:t>A</w:t>
            </w:r>
            <w:r w:rsidRPr="00CC114C">
              <w:rPr>
                <w:spacing w:val="-1"/>
                <w:sz w:val="24"/>
                <w:szCs w:val="24"/>
              </w:rPr>
              <w:t>’</w:t>
            </w:r>
            <w:r w:rsidRPr="00CC114C">
              <w:rPr>
                <w:sz w:val="24"/>
                <w:szCs w:val="24"/>
              </w:rPr>
              <w:t>s</w:t>
            </w:r>
            <w:r w:rsidRPr="00CC114C">
              <w:rPr>
                <w:spacing w:val="3"/>
                <w:sz w:val="24"/>
                <w:szCs w:val="24"/>
              </w:rPr>
              <w:t xml:space="preserve"> </w:t>
            </w:r>
            <w:r w:rsidRPr="00CC114C">
              <w:rPr>
                <w:sz w:val="24"/>
                <w:szCs w:val="24"/>
              </w:rPr>
              <w:t>w</w:t>
            </w:r>
            <w:r w:rsidRPr="00CC114C">
              <w:rPr>
                <w:spacing w:val="-1"/>
                <w:sz w:val="24"/>
                <w:szCs w:val="24"/>
              </w:rPr>
              <w:t>r</w:t>
            </w:r>
            <w:r w:rsidRPr="00CC114C">
              <w:rPr>
                <w:sz w:val="24"/>
                <w:szCs w:val="24"/>
              </w:rPr>
              <w:t>i</w:t>
            </w:r>
            <w:r w:rsidRPr="00CC114C">
              <w:rPr>
                <w:spacing w:val="1"/>
                <w:sz w:val="24"/>
                <w:szCs w:val="24"/>
              </w:rPr>
              <w:t>t</w:t>
            </w:r>
            <w:r w:rsidRPr="00CC114C">
              <w:rPr>
                <w:sz w:val="24"/>
                <w:szCs w:val="24"/>
              </w:rPr>
              <w:t>t</w:t>
            </w:r>
            <w:r w:rsidRPr="00CC114C">
              <w:rPr>
                <w:spacing w:val="-3"/>
                <w:sz w:val="24"/>
                <w:szCs w:val="24"/>
              </w:rPr>
              <w:t>e</w:t>
            </w:r>
            <w:r w:rsidRPr="00CC114C">
              <w:rPr>
                <w:sz w:val="24"/>
                <w:szCs w:val="24"/>
              </w:rPr>
              <w:t>n</w:t>
            </w:r>
            <w:r w:rsidRPr="00CC114C">
              <w:rPr>
                <w:spacing w:val="2"/>
                <w:sz w:val="24"/>
                <w:szCs w:val="24"/>
              </w:rPr>
              <w:t xml:space="preserve"> </w:t>
            </w:r>
            <w:r w:rsidRPr="00CC114C">
              <w:rPr>
                <w:sz w:val="24"/>
                <w:szCs w:val="24"/>
              </w:rPr>
              <w:t>r</w:t>
            </w:r>
            <w:r w:rsidRPr="00CC114C">
              <w:rPr>
                <w:spacing w:val="-2"/>
                <w:sz w:val="24"/>
                <w:szCs w:val="24"/>
              </w:rPr>
              <w:t>e</w:t>
            </w:r>
            <w:r w:rsidRPr="00CC114C">
              <w:rPr>
                <w:sz w:val="24"/>
                <w:szCs w:val="24"/>
              </w:rPr>
              <w:t>qu</w:t>
            </w:r>
            <w:r w:rsidRPr="00CC114C">
              <w:rPr>
                <w:spacing w:val="-1"/>
                <w:sz w:val="24"/>
                <w:szCs w:val="24"/>
              </w:rPr>
              <w:t>e</w:t>
            </w:r>
            <w:r w:rsidRPr="00CC114C">
              <w:rPr>
                <w:sz w:val="24"/>
                <w:szCs w:val="24"/>
              </w:rPr>
              <w:t>st</w:t>
            </w:r>
            <w:r w:rsidRPr="00CC114C">
              <w:rPr>
                <w:spacing w:val="3"/>
                <w:sz w:val="24"/>
                <w:szCs w:val="24"/>
              </w:rPr>
              <w:t xml:space="preserve"> </w:t>
            </w:r>
            <w:r w:rsidRPr="00CC114C">
              <w:rPr>
                <w:sz w:val="24"/>
                <w:szCs w:val="24"/>
              </w:rPr>
              <w:t>spe</w:t>
            </w:r>
            <w:r w:rsidRPr="00CC114C">
              <w:rPr>
                <w:spacing w:val="1"/>
                <w:sz w:val="24"/>
                <w:szCs w:val="24"/>
              </w:rPr>
              <w:t>c</w:t>
            </w:r>
            <w:r w:rsidRPr="00CC114C">
              <w:rPr>
                <w:sz w:val="24"/>
                <w:szCs w:val="24"/>
              </w:rPr>
              <w:t>i</w:t>
            </w:r>
            <w:r w:rsidRPr="00CC114C">
              <w:rPr>
                <w:spacing w:val="4"/>
                <w:sz w:val="24"/>
                <w:szCs w:val="24"/>
              </w:rPr>
              <w:t>f</w:t>
            </w:r>
            <w:r w:rsidRPr="00CC114C">
              <w:rPr>
                <w:spacing w:val="-5"/>
                <w:sz w:val="24"/>
                <w:szCs w:val="24"/>
              </w:rPr>
              <w:t>y</w:t>
            </w:r>
            <w:r w:rsidRPr="00CC114C">
              <w:rPr>
                <w:sz w:val="24"/>
                <w:szCs w:val="24"/>
              </w:rPr>
              <w:t>i</w:t>
            </w:r>
            <w:r w:rsidRPr="00CC114C">
              <w:rPr>
                <w:spacing w:val="3"/>
                <w:sz w:val="24"/>
                <w:szCs w:val="24"/>
              </w:rPr>
              <w:t>n</w:t>
            </w:r>
            <w:r w:rsidRPr="00CC114C">
              <w:rPr>
                <w:sz w:val="24"/>
                <w:szCs w:val="24"/>
              </w:rPr>
              <w:t>g the</w:t>
            </w:r>
            <w:r w:rsidRPr="00CC114C">
              <w:rPr>
                <w:spacing w:val="2"/>
                <w:sz w:val="24"/>
                <w:szCs w:val="24"/>
              </w:rPr>
              <w:t xml:space="preserve"> </w:t>
            </w:r>
            <w:r w:rsidRPr="00CC114C">
              <w:rPr>
                <w:spacing w:val="-2"/>
                <w:sz w:val="24"/>
                <w:szCs w:val="24"/>
              </w:rPr>
              <w:t>g</w:t>
            </w:r>
            <w:r w:rsidRPr="00CC114C">
              <w:rPr>
                <w:sz w:val="24"/>
                <w:szCs w:val="24"/>
              </w:rPr>
              <w:t>roun</w:t>
            </w:r>
            <w:r w:rsidRPr="00CC114C">
              <w:rPr>
                <w:spacing w:val="-1"/>
                <w:sz w:val="24"/>
                <w:szCs w:val="24"/>
              </w:rPr>
              <w:t>d</w:t>
            </w:r>
            <w:r w:rsidRPr="00CC114C">
              <w:rPr>
                <w:sz w:val="24"/>
                <w:szCs w:val="24"/>
              </w:rPr>
              <w:t>s</w:t>
            </w:r>
            <w:r w:rsidRPr="00CC114C">
              <w:rPr>
                <w:spacing w:val="3"/>
                <w:sz w:val="24"/>
                <w:szCs w:val="24"/>
              </w:rPr>
              <w:t xml:space="preserve"> </w:t>
            </w:r>
            <w:r w:rsidRPr="00CC114C">
              <w:rPr>
                <w:sz w:val="24"/>
                <w:szCs w:val="24"/>
              </w:rPr>
              <w:t>the</w:t>
            </w:r>
            <w:r w:rsidRPr="00CC114C">
              <w:rPr>
                <w:spacing w:val="1"/>
                <w:sz w:val="24"/>
                <w:szCs w:val="24"/>
              </w:rPr>
              <w:t>r</w:t>
            </w:r>
            <w:r w:rsidRPr="00CC114C">
              <w:rPr>
                <w:spacing w:val="-1"/>
                <w:sz w:val="24"/>
                <w:szCs w:val="24"/>
              </w:rPr>
              <w:t>e</w:t>
            </w:r>
            <w:r w:rsidRPr="00CC114C">
              <w:rPr>
                <w:sz w:val="24"/>
                <w:szCs w:val="24"/>
              </w:rPr>
              <w:t>o</w:t>
            </w:r>
            <w:r w:rsidRPr="00CC114C">
              <w:rPr>
                <w:spacing w:val="-1"/>
                <w:sz w:val="24"/>
                <w:szCs w:val="24"/>
              </w:rPr>
              <w:t>f</w:t>
            </w:r>
            <w:r w:rsidRPr="00CC114C">
              <w:rPr>
                <w:sz w:val="24"/>
                <w:szCs w:val="24"/>
              </w:rPr>
              <w:t>, p</w:t>
            </w:r>
            <w:r w:rsidRPr="00CC114C">
              <w:rPr>
                <w:spacing w:val="-1"/>
                <w:sz w:val="24"/>
                <w:szCs w:val="24"/>
              </w:rPr>
              <w:t>r</w:t>
            </w:r>
            <w:r w:rsidRPr="00CC114C">
              <w:rPr>
                <w:sz w:val="24"/>
                <w:szCs w:val="24"/>
              </w:rPr>
              <w:t xml:space="preserve">ovide </w:t>
            </w:r>
            <w:r w:rsidRPr="00CC114C">
              <w:rPr>
                <w:spacing w:val="-1"/>
                <w:sz w:val="24"/>
                <w:szCs w:val="24"/>
              </w:rPr>
              <w:t>a</w:t>
            </w:r>
            <w:r w:rsidRPr="00CC114C">
              <w:rPr>
                <w:sz w:val="24"/>
                <w:szCs w:val="24"/>
              </w:rPr>
              <w:t>s a r</w:t>
            </w:r>
            <w:r w:rsidRPr="00CC114C">
              <w:rPr>
                <w:spacing w:val="-2"/>
                <w:sz w:val="24"/>
                <w:szCs w:val="24"/>
              </w:rPr>
              <w:t>e</w:t>
            </w:r>
            <w:r w:rsidRPr="00CC114C">
              <w:rPr>
                <w:sz w:val="24"/>
                <w:szCs w:val="24"/>
              </w:rPr>
              <w:t>pl</w:t>
            </w:r>
            <w:r w:rsidRPr="00CC114C">
              <w:rPr>
                <w:spacing w:val="2"/>
                <w:sz w:val="24"/>
                <w:szCs w:val="24"/>
              </w:rPr>
              <w:t>a</w:t>
            </w:r>
            <w:r w:rsidRPr="00CC114C">
              <w:rPr>
                <w:spacing w:val="-1"/>
                <w:sz w:val="24"/>
                <w:szCs w:val="24"/>
              </w:rPr>
              <w:t>ce</w:t>
            </w:r>
            <w:r w:rsidRPr="00CC114C">
              <w:rPr>
                <w:spacing w:val="3"/>
                <w:sz w:val="24"/>
                <w:szCs w:val="24"/>
              </w:rPr>
              <w:t>m</w:t>
            </w:r>
            <w:r w:rsidRPr="00CC114C">
              <w:rPr>
                <w:spacing w:val="-1"/>
                <w:sz w:val="24"/>
                <w:szCs w:val="24"/>
              </w:rPr>
              <w:t>e</w:t>
            </w:r>
            <w:r w:rsidRPr="00CC114C">
              <w:rPr>
                <w:sz w:val="24"/>
                <w:szCs w:val="24"/>
              </w:rPr>
              <w:t>nt a p</w:t>
            </w:r>
            <w:r w:rsidRPr="00CC114C">
              <w:rPr>
                <w:spacing w:val="1"/>
                <w:sz w:val="24"/>
                <w:szCs w:val="24"/>
              </w:rPr>
              <w:t>e</w:t>
            </w:r>
            <w:r w:rsidRPr="00CC114C">
              <w:rPr>
                <w:sz w:val="24"/>
                <w:szCs w:val="24"/>
              </w:rPr>
              <w:t>rson with qu</w:t>
            </w:r>
            <w:r w:rsidRPr="00CC114C">
              <w:rPr>
                <w:spacing w:val="-1"/>
                <w:sz w:val="24"/>
                <w:szCs w:val="24"/>
              </w:rPr>
              <w:t>a</w:t>
            </w:r>
            <w:r w:rsidRPr="00CC114C">
              <w:rPr>
                <w:sz w:val="24"/>
                <w:szCs w:val="24"/>
              </w:rPr>
              <w:t>l</w:t>
            </w:r>
            <w:r w:rsidRPr="00CC114C">
              <w:rPr>
                <w:spacing w:val="1"/>
                <w:sz w:val="24"/>
                <w:szCs w:val="24"/>
              </w:rPr>
              <w:t>i</w:t>
            </w:r>
            <w:r w:rsidRPr="00CC114C">
              <w:rPr>
                <w:sz w:val="24"/>
                <w:szCs w:val="24"/>
              </w:rPr>
              <w:t>fi</w:t>
            </w:r>
            <w:r w:rsidRPr="00CC114C">
              <w:rPr>
                <w:spacing w:val="-1"/>
                <w:sz w:val="24"/>
                <w:szCs w:val="24"/>
              </w:rPr>
              <w:t>ca</w:t>
            </w:r>
            <w:r w:rsidRPr="00CC114C">
              <w:rPr>
                <w:sz w:val="24"/>
                <w:szCs w:val="24"/>
              </w:rPr>
              <w:t>t</w:t>
            </w:r>
            <w:r w:rsidRPr="00CC114C">
              <w:rPr>
                <w:spacing w:val="1"/>
                <w:sz w:val="24"/>
                <w:szCs w:val="24"/>
              </w:rPr>
              <w:t>i</w:t>
            </w:r>
            <w:r w:rsidRPr="00CC114C">
              <w:rPr>
                <w:sz w:val="24"/>
                <w:szCs w:val="24"/>
              </w:rPr>
              <w:t xml:space="preserve">ons </w:t>
            </w:r>
            <w:r w:rsidRPr="00CC114C">
              <w:rPr>
                <w:spacing w:val="-1"/>
                <w:sz w:val="24"/>
                <w:szCs w:val="24"/>
              </w:rPr>
              <w:t>a</w:t>
            </w:r>
            <w:r w:rsidRPr="00CC114C">
              <w:rPr>
                <w:sz w:val="24"/>
                <w:szCs w:val="24"/>
              </w:rPr>
              <w:t xml:space="preserve">nd </w:t>
            </w:r>
            <w:r w:rsidRPr="00CC114C">
              <w:rPr>
                <w:spacing w:val="-1"/>
                <w:sz w:val="24"/>
                <w:szCs w:val="24"/>
              </w:rPr>
              <w:t>e</w:t>
            </w:r>
            <w:r w:rsidRPr="00CC114C">
              <w:rPr>
                <w:spacing w:val="2"/>
                <w:sz w:val="24"/>
                <w:szCs w:val="24"/>
              </w:rPr>
              <w:t>x</w:t>
            </w:r>
            <w:r w:rsidRPr="00CC114C">
              <w:rPr>
                <w:sz w:val="24"/>
                <w:szCs w:val="24"/>
              </w:rPr>
              <w:t>p</w:t>
            </w:r>
            <w:r w:rsidRPr="00CC114C">
              <w:rPr>
                <w:spacing w:val="-1"/>
                <w:sz w:val="24"/>
                <w:szCs w:val="24"/>
              </w:rPr>
              <w:t>e</w:t>
            </w:r>
            <w:r w:rsidRPr="00CC114C">
              <w:rPr>
                <w:sz w:val="24"/>
                <w:szCs w:val="24"/>
              </w:rPr>
              <w:t>ri</w:t>
            </w:r>
            <w:r w:rsidRPr="00CC114C">
              <w:rPr>
                <w:spacing w:val="-1"/>
                <w:sz w:val="24"/>
                <w:szCs w:val="24"/>
              </w:rPr>
              <w:t>e</w:t>
            </w:r>
            <w:r w:rsidRPr="00CC114C">
              <w:rPr>
                <w:sz w:val="24"/>
                <w:szCs w:val="24"/>
              </w:rPr>
              <w:t>n</w:t>
            </w:r>
            <w:r w:rsidRPr="00CC114C">
              <w:rPr>
                <w:spacing w:val="-1"/>
                <w:sz w:val="24"/>
                <w:szCs w:val="24"/>
              </w:rPr>
              <w:t>c</w:t>
            </w:r>
            <w:r w:rsidRPr="00CC114C">
              <w:rPr>
                <w:sz w:val="24"/>
                <w:szCs w:val="24"/>
              </w:rPr>
              <w:t>e</w:t>
            </w:r>
            <w:r w:rsidRPr="00CC114C">
              <w:rPr>
                <w:spacing w:val="-1"/>
                <w:sz w:val="24"/>
                <w:szCs w:val="24"/>
              </w:rPr>
              <w:t xml:space="preserve"> </w:t>
            </w:r>
            <w:r w:rsidRPr="00CC114C">
              <w:rPr>
                <w:spacing w:val="1"/>
                <w:sz w:val="24"/>
                <w:szCs w:val="24"/>
              </w:rPr>
              <w:t>a</w:t>
            </w:r>
            <w:r w:rsidRPr="00CC114C">
              <w:rPr>
                <w:spacing w:val="-1"/>
                <w:sz w:val="24"/>
                <w:szCs w:val="24"/>
              </w:rPr>
              <w:t>c</w:t>
            </w:r>
            <w:r w:rsidRPr="00CC114C">
              <w:rPr>
                <w:spacing w:val="1"/>
                <w:sz w:val="24"/>
                <w:szCs w:val="24"/>
              </w:rPr>
              <w:t>c</w:t>
            </w:r>
            <w:r w:rsidRPr="00CC114C">
              <w:rPr>
                <w:spacing w:val="-1"/>
                <w:sz w:val="24"/>
                <w:szCs w:val="24"/>
              </w:rPr>
              <w:t>e</w:t>
            </w:r>
            <w:r w:rsidRPr="00CC114C">
              <w:rPr>
                <w:sz w:val="24"/>
                <w:szCs w:val="24"/>
              </w:rPr>
              <w:t>ptable</w:t>
            </w:r>
            <w:r w:rsidRPr="00CC114C">
              <w:rPr>
                <w:spacing w:val="-1"/>
                <w:sz w:val="24"/>
                <w:szCs w:val="24"/>
              </w:rPr>
              <w:t xml:space="preserve"> </w:t>
            </w:r>
            <w:r w:rsidRPr="00CC114C">
              <w:rPr>
                <w:sz w:val="24"/>
                <w:szCs w:val="24"/>
              </w:rPr>
              <w:t>to</w:t>
            </w:r>
            <w:r w:rsidRPr="00CC114C">
              <w:rPr>
                <w:spacing w:val="3"/>
                <w:sz w:val="24"/>
                <w:szCs w:val="24"/>
              </w:rPr>
              <w:t xml:space="preserve"> </w:t>
            </w:r>
            <w:r w:rsidRPr="00CC114C">
              <w:rPr>
                <w:sz w:val="24"/>
                <w:szCs w:val="24"/>
              </w:rPr>
              <w:t>the PA.</w:t>
            </w:r>
          </w:p>
          <w:p w:rsidR="00CC114C" w:rsidRPr="00CC114C" w:rsidRDefault="00CC114C" w:rsidP="005C08C5">
            <w:pPr>
              <w:pStyle w:val="ListParagraph"/>
              <w:numPr>
                <w:ilvl w:val="0"/>
                <w:numId w:val="26"/>
              </w:numPr>
              <w:ind w:right="139"/>
              <w:jc w:val="both"/>
              <w:rPr>
                <w:sz w:val="24"/>
                <w:szCs w:val="24"/>
              </w:rPr>
            </w:pPr>
            <w:r>
              <w:rPr>
                <w:sz w:val="24"/>
                <w:szCs w:val="24"/>
              </w:rPr>
              <w:t>The</w:t>
            </w:r>
            <w:r>
              <w:rPr>
                <w:spacing w:val="39"/>
                <w:sz w:val="24"/>
                <w:szCs w:val="24"/>
              </w:rPr>
              <w:t xml:space="preserve"> </w:t>
            </w:r>
            <w:r>
              <w:rPr>
                <w:sz w:val="24"/>
                <w:szCs w:val="24"/>
              </w:rPr>
              <w:t>Consultant</w:t>
            </w:r>
            <w:r>
              <w:rPr>
                <w:spacing w:val="41"/>
                <w:sz w:val="24"/>
                <w:szCs w:val="24"/>
              </w:rPr>
              <w:t xml:space="preserve"> </w:t>
            </w:r>
            <w:r>
              <w:rPr>
                <w:sz w:val="24"/>
                <w:szCs w:val="24"/>
              </w:rPr>
              <w:t>shall</w:t>
            </w:r>
            <w:r>
              <w:rPr>
                <w:spacing w:val="41"/>
                <w:sz w:val="24"/>
                <w:szCs w:val="24"/>
              </w:rPr>
              <w:t xml:space="preserve"> </w:t>
            </w:r>
            <w:r>
              <w:rPr>
                <w:sz w:val="24"/>
                <w:szCs w:val="24"/>
              </w:rPr>
              <w:t>h</w:t>
            </w:r>
            <w:r>
              <w:rPr>
                <w:spacing w:val="-1"/>
                <w:sz w:val="24"/>
                <w:szCs w:val="24"/>
              </w:rPr>
              <w:t>a</w:t>
            </w:r>
            <w:r>
              <w:rPr>
                <w:sz w:val="24"/>
                <w:szCs w:val="24"/>
              </w:rPr>
              <w:t>ve</w:t>
            </w:r>
            <w:r>
              <w:rPr>
                <w:spacing w:val="40"/>
                <w:sz w:val="24"/>
                <w:szCs w:val="24"/>
              </w:rPr>
              <w:t xml:space="preserve"> </w:t>
            </w:r>
            <w:r>
              <w:rPr>
                <w:sz w:val="24"/>
                <w:szCs w:val="24"/>
              </w:rPr>
              <w:t>no</w:t>
            </w:r>
            <w:r>
              <w:rPr>
                <w:spacing w:val="41"/>
                <w:sz w:val="24"/>
                <w:szCs w:val="24"/>
              </w:rPr>
              <w:t xml:space="preserve"> </w:t>
            </w:r>
            <w:r>
              <w:rPr>
                <w:spacing w:val="-1"/>
                <w:sz w:val="24"/>
                <w:szCs w:val="24"/>
              </w:rPr>
              <w:t>c</w:t>
            </w:r>
            <w:r>
              <w:rPr>
                <w:sz w:val="24"/>
                <w:szCs w:val="24"/>
              </w:rPr>
              <w:t>laim</w:t>
            </w:r>
            <w:r>
              <w:rPr>
                <w:spacing w:val="41"/>
                <w:sz w:val="24"/>
                <w:szCs w:val="24"/>
              </w:rPr>
              <w:t xml:space="preserve"> </w:t>
            </w:r>
            <w:r>
              <w:rPr>
                <w:sz w:val="24"/>
                <w:szCs w:val="24"/>
              </w:rPr>
              <w:t>for</w:t>
            </w:r>
            <w:r>
              <w:rPr>
                <w:spacing w:val="39"/>
                <w:sz w:val="24"/>
                <w:szCs w:val="24"/>
              </w:rPr>
              <w:t xml:space="preserve"> </w:t>
            </w:r>
            <w:r>
              <w:rPr>
                <w:spacing w:val="-1"/>
                <w:sz w:val="24"/>
                <w:szCs w:val="24"/>
              </w:rPr>
              <w:t>a</w:t>
            </w:r>
            <w:r>
              <w:rPr>
                <w:sz w:val="24"/>
                <w:szCs w:val="24"/>
              </w:rPr>
              <w:t>ddi</w:t>
            </w:r>
            <w:r>
              <w:rPr>
                <w:spacing w:val="1"/>
                <w:sz w:val="24"/>
                <w:szCs w:val="24"/>
              </w:rPr>
              <w:t>t</w:t>
            </w:r>
            <w:r>
              <w:rPr>
                <w:sz w:val="24"/>
                <w:szCs w:val="24"/>
              </w:rPr>
              <w:t>i</w:t>
            </w:r>
            <w:r>
              <w:rPr>
                <w:spacing w:val="3"/>
                <w:sz w:val="24"/>
                <w:szCs w:val="24"/>
              </w:rPr>
              <w:t>o</w:t>
            </w:r>
            <w:r>
              <w:rPr>
                <w:sz w:val="24"/>
                <w:szCs w:val="24"/>
              </w:rPr>
              <w:t>n</w:t>
            </w:r>
            <w:r>
              <w:rPr>
                <w:spacing w:val="-1"/>
                <w:sz w:val="24"/>
                <w:szCs w:val="24"/>
              </w:rPr>
              <w:t>a</w:t>
            </w:r>
            <w:r>
              <w:rPr>
                <w:sz w:val="24"/>
                <w:szCs w:val="24"/>
              </w:rPr>
              <w:t>l</w:t>
            </w:r>
            <w:r>
              <w:rPr>
                <w:spacing w:val="41"/>
                <w:sz w:val="24"/>
                <w:szCs w:val="24"/>
              </w:rPr>
              <w:t xml:space="preserve"> </w:t>
            </w:r>
            <w:r>
              <w:rPr>
                <w:spacing w:val="-1"/>
                <w:sz w:val="24"/>
                <w:szCs w:val="24"/>
              </w:rPr>
              <w:t>c</w:t>
            </w:r>
            <w:r>
              <w:rPr>
                <w:sz w:val="24"/>
                <w:szCs w:val="24"/>
              </w:rPr>
              <w:t>osts</w:t>
            </w:r>
            <w:r>
              <w:rPr>
                <w:spacing w:val="41"/>
                <w:sz w:val="24"/>
                <w:szCs w:val="24"/>
              </w:rPr>
              <w:t xml:space="preserve"> </w:t>
            </w:r>
            <w:r>
              <w:rPr>
                <w:spacing w:val="-1"/>
                <w:sz w:val="24"/>
                <w:szCs w:val="24"/>
              </w:rPr>
              <w:t>a</w:t>
            </w:r>
            <w:r>
              <w:rPr>
                <w:sz w:val="24"/>
                <w:szCs w:val="24"/>
              </w:rPr>
              <w:t>rising out</w:t>
            </w:r>
            <w:r>
              <w:rPr>
                <w:spacing w:val="5"/>
                <w:sz w:val="24"/>
                <w:szCs w:val="24"/>
              </w:rPr>
              <w:t xml:space="preserve"> </w:t>
            </w:r>
            <w:r>
              <w:rPr>
                <w:sz w:val="24"/>
                <w:szCs w:val="24"/>
              </w:rPr>
              <w:t>of</w:t>
            </w:r>
            <w:r>
              <w:rPr>
                <w:spacing w:val="4"/>
                <w:sz w:val="24"/>
                <w:szCs w:val="24"/>
              </w:rPr>
              <w:t xml:space="preserve"> </w:t>
            </w:r>
            <w:r>
              <w:rPr>
                <w:sz w:val="24"/>
                <w:szCs w:val="24"/>
              </w:rPr>
              <w:t>or</w:t>
            </w:r>
            <w:r>
              <w:rPr>
                <w:spacing w:val="4"/>
                <w:sz w:val="24"/>
                <w:szCs w:val="24"/>
              </w:rPr>
              <w:t xml:space="preserve"> </w:t>
            </w:r>
            <w:r>
              <w:rPr>
                <w:sz w:val="24"/>
                <w:szCs w:val="24"/>
              </w:rPr>
              <w:t>incid</w:t>
            </w:r>
            <w:r>
              <w:rPr>
                <w:spacing w:val="-1"/>
                <w:sz w:val="24"/>
                <w:szCs w:val="24"/>
              </w:rPr>
              <w:t>e</w:t>
            </w:r>
            <w:r>
              <w:rPr>
                <w:sz w:val="24"/>
                <w:szCs w:val="24"/>
              </w:rPr>
              <w:t>ntal</w:t>
            </w:r>
            <w:r>
              <w:rPr>
                <w:spacing w:val="5"/>
                <w:sz w:val="24"/>
                <w:szCs w:val="24"/>
              </w:rPr>
              <w:t xml:space="preserve"> </w:t>
            </w:r>
            <w:r>
              <w:rPr>
                <w:spacing w:val="3"/>
                <w:sz w:val="24"/>
                <w:szCs w:val="24"/>
              </w:rPr>
              <w:t>t</w:t>
            </w:r>
            <w:r>
              <w:rPr>
                <w:sz w:val="24"/>
                <w:szCs w:val="24"/>
              </w:rPr>
              <w:t>o</w:t>
            </w:r>
            <w:r>
              <w:rPr>
                <w:spacing w:val="5"/>
                <w:sz w:val="24"/>
                <w:szCs w:val="24"/>
              </w:rPr>
              <w:t xml:space="preserve"> </w:t>
            </w:r>
            <w:r>
              <w:rPr>
                <w:spacing w:val="-1"/>
                <w:sz w:val="24"/>
                <w:szCs w:val="24"/>
              </w:rPr>
              <w:t>a</w:t>
            </w:r>
            <w:r>
              <w:rPr>
                <w:spacing w:val="5"/>
                <w:sz w:val="24"/>
                <w:szCs w:val="24"/>
              </w:rPr>
              <w:t>n</w:t>
            </w:r>
            <w:r>
              <w:rPr>
                <w:sz w:val="24"/>
                <w:szCs w:val="24"/>
              </w:rPr>
              <w:t>y r</w:t>
            </w:r>
            <w:r>
              <w:rPr>
                <w:spacing w:val="-2"/>
                <w:sz w:val="24"/>
                <w:szCs w:val="24"/>
              </w:rPr>
              <w:t>e</w:t>
            </w:r>
            <w:r>
              <w:rPr>
                <w:sz w:val="24"/>
                <w:szCs w:val="24"/>
              </w:rPr>
              <w:t>mo</w:t>
            </w:r>
            <w:r>
              <w:rPr>
                <w:spacing w:val="3"/>
                <w:sz w:val="24"/>
                <w:szCs w:val="24"/>
              </w:rPr>
              <w:t>v</w:t>
            </w:r>
            <w:r>
              <w:rPr>
                <w:spacing w:val="-1"/>
                <w:sz w:val="24"/>
                <w:szCs w:val="24"/>
              </w:rPr>
              <w:t>a</w:t>
            </w:r>
            <w:r>
              <w:rPr>
                <w:sz w:val="24"/>
                <w:szCs w:val="24"/>
              </w:rPr>
              <w:t>l</w:t>
            </w:r>
            <w:r>
              <w:rPr>
                <w:spacing w:val="5"/>
                <w:sz w:val="24"/>
                <w:szCs w:val="24"/>
              </w:rPr>
              <w:t xml:space="preserve"> </w:t>
            </w:r>
            <w:r>
              <w:rPr>
                <w:spacing w:val="-1"/>
                <w:sz w:val="24"/>
                <w:szCs w:val="24"/>
              </w:rPr>
              <w:t>a</w:t>
            </w:r>
            <w:r>
              <w:rPr>
                <w:sz w:val="24"/>
                <w:szCs w:val="24"/>
              </w:rPr>
              <w:t>nd/or</w:t>
            </w:r>
            <w:r>
              <w:rPr>
                <w:spacing w:val="7"/>
                <w:sz w:val="24"/>
                <w:szCs w:val="24"/>
              </w:rPr>
              <w:t xml:space="preserve"> </w:t>
            </w:r>
            <w:r>
              <w:rPr>
                <w:sz w:val="24"/>
                <w:szCs w:val="24"/>
              </w:rPr>
              <w:t>r</w:t>
            </w:r>
            <w:r>
              <w:rPr>
                <w:spacing w:val="-2"/>
                <w:sz w:val="24"/>
                <w:szCs w:val="24"/>
              </w:rPr>
              <w:t>e</w:t>
            </w:r>
            <w:r>
              <w:rPr>
                <w:sz w:val="24"/>
                <w:szCs w:val="24"/>
              </w:rPr>
              <w:t>pla</w:t>
            </w:r>
            <w:r>
              <w:rPr>
                <w:spacing w:val="1"/>
                <w:sz w:val="24"/>
                <w:szCs w:val="24"/>
              </w:rPr>
              <w:t>c</w:t>
            </w:r>
            <w:r>
              <w:rPr>
                <w:spacing w:val="-1"/>
                <w:sz w:val="24"/>
                <w:szCs w:val="24"/>
              </w:rPr>
              <w:t>e</w:t>
            </w:r>
            <w:r>
              <w:rPr>
                <w:sz w:val="24"/>
                <w:szCs w:val="24"/>
              </w:rPr>
              <w:t>ment</w:t>
            </w:r>
            <w:r>
              <w:rPr>
                <w:spacing w:val="5"/>
                <w:sz w:val="24"/>
                <w:szCs w:val="24"/>
              </w:rPr>
              <w:t xml:space="preserve"> </w:t>
            </w:r>
            <w:r>
              <w:rPr>
                <w:sz w:val="24"/>
                <w:szCs w:val="24"/>
              </w:rPr>
              <w:t xml:space="preserve">of </w:t>
            </w:r>
            <w:r>
              <w:rPr>
                <w:spacing w:val="1"/>
                <w:sz w:val="24"/>
                <w:szCs w:val="24"/>
              </w:rPr>
              <w:t>P</w:t>
            </w:r>
            <w:r>
              <w:rPr>
                <w:spacing w:val="-1"/>
                <w:sz w:val="24"/>
                <w:szCs w:val="24"/>
              </w:rPr>
              <w:t>e</w:t>
            </w:r>
            <w:r>
              <w:rPr>
                <w:sz w:val="24"/>
                <w:szCs w:val="24"/>
              </w:rPr>
              <w:t>rsonn</w:t>
            </w:r>
            <w:r>
              <w:rPr>
                <w:spacing w:val="-1"/>
                <w:sz w:val="24"/>
                <w:szCs w:val="24"/>
              </w:rPr>
              <w:t>e</w:t>
            </w:r>
            <w:r>
              <w:rPr>
                <w:sz w:val="24"/>
                <w:szCs w:val="24"/>
              </w:rPr>
              <w:t>l.</w:t>
            </w:r>
          </w:p>
        </w:tc>
      </w:tr>
      <w:tr w:rsidR="00CC114C" w:rsidTr="00CC114C">
        <w:trPr>
          <w:trHeight w:val="418"/>
        </w:trPr>
        <w:tc>
          <w:tcPr>
            <w:tcW w:w="9287" w:type="dxa"/>
            <w:gridSpan w:val="2"/>
          </w:tcPr>
          <w:p w:rsidR="00CC114C" w:rsidRPr="00CC114C" w:rsidRDefault="00CC114C" w:rsidP="005C08C5">
            <w:pPr>
              <w:pStyle w:val="ListParagraph"/>
              <w:numPr>
                <w:ilvl w:val="0"/>
                <w:numId w:val="18"/>
              </w:numPr>
              <w:spacing w:line="300" w:lineRule="exact"/>
              <w:rPr>
                <w:sz w:val="28"/>
                <w:szCs w:val="28"/>
              </w:rPr>
            </w:pPr>
            <w:r w:rsidRPr="00CC114C">
              <w:rPr>
                <w:b/>
                <w:spacing w:val="-2"/>
                <w:position w:val="-1"/>
                <w:sz w:val="28"/>
                <w:szCs w:val="28"/>
              </w:rPr>
              <w:t>O</w:t>
            </w:r>
            <w:r w:rsidRPr="00CC114C">
              <w:rPr>
                <w:b/>
                <w:spacing w:val="1"/>
                <w:position w:val="-1"/>
                <w:sz w:val="22"/>
                <w:szCs w:val="22"/>
              </w:rPr>
              <w:t>B</w:t>
            </w:r>
            <w:r w:rsidRPr="00CC114C">
              <w:rPr>
                <w:b/>
                <w:spacing w:val="-1"/>
                <w:position w:val="-1"/>
                <w:sz w:val="22"/>
                <w:szCs w:val="22"/>
              </w:rPr>
              <w:t>L</w:t>
            </w:r>
            <w:r w:rsidRPr="00CC114C">
              <w:rPr>
                <w:b/>
                <w:position w:val="-1"/>
                <w:sz w:val="22"/>
                <w:szCs w:val="22"/>
              </w:rPr>
              <w:t>I</w:t>
            </w:r>
            <w:r w:rsidRPr="00CC114C">
              <w:rPr>
                <w:b/>
                <w:spacing w:val="-1"/>
                <w:position w:val="-1"/>
                <w:sz w:val="22"/>
                <w:szCs w:val="22"/>
              </w:rPr>
              <w:t>GAT</w:t>
            </w:r>
            <w:r w:rsidRPr="00CC114C">
              <w:rPr>
                <w:b/>
                <w:position w:val="-1"/>
                <w:sz w:val="22"/>
                <w:szCs w:val="22"/>
              </w:rPr>
              <w:t>I</w:t>
            </w:r>
            <w:r w:rsidRPr="00CC114C">
              <w:rPr>
                <w:b/>
                <w:spacing w:val="1"/>
                <w:position w:val="-1"/>
                <w:sz w:val="22"/>
                <w:szCs w:val="22"/>
              </w:rPr>
              <w:t>O</w:t>
            </w:r>
            <w:r w:rsidRPr="00CC114C">
              <w:rPr>
                <w:b/>
                <w:spacing w:val="-1"/>
                <w:position w:val="-1"/>
                <w:sz w:val="22"/>
                <w:szCs w:val="22"/>
              </w:rPr>
              <w:t>N</w:t>
            </w:r>
            <w:r w:rsidRPr="00CC114C">
              <w:rPr>
                <w:b/>
                <w:position w:val="-1"/>
                <w:sz w:val="22"/>
                <w:szCs w:val="22"/>
              </w:rPr>
              <w:t>S</w:t>
            </w:r>
            <w:r w:rsidRPr="00CC114C">
              <w:rPr>
                <w:b/>
                <w:spacing w:val="-3"/>
                <w:position w:val="-1"/>
                <w:sz w:val="22"/>
                <w:szCs w:val="22"/>
              </w:rPr>
              <w:t xml:space="preserve"> </w:t>
            </w:r>
            <w:r w:rsidRPr="00CC114C">
              <w:rPr>
                <w:b/>
                <w:spacing w:val="-1"/>
                <w:position w:val="-1"/>
                <w:sz w:val="22"/>
                <w:szCs w:val="22"/>
              </w:rPr>
              <w:t>O</w:t>
            </w:r>
            <w:r w:rsidRPr="00CC114C">
              <w:rPr>
                <w:b/>
                <w:position w:val="-1"/>
                <w:sz w:val="22"/>
                <w:szCs w:val="22"/>
              </w:rPr>
              <w:t xml:space="preserve">F </w:t>
            </w:r>
            <w:r w:rsidRPr="00CC114C">
              <w:rPr>
                <w:b/>
                <w:spacing w:val="-1"/>
                <w:position w:val="-1"/>
                <w:sz w:val="22"/>
                <w:szCs w:val="22"/>
              </w:rPr>
              <w:t>T</w:t>
            </w:r>
            <w:r w:rsidRPr="00CC114C">
              <w:rPr>
                <w:b/>
                <w:spacing w:val="1"/>
                <w:position w:val="-1"/>
                <w:sz w:val="22"/>
                <w:szCs w:val="22"/>
              </w:rPr>
              <w:t>H</w:t>
            </w:r>
            <w:r w:rsidRPr="00CC114C">
              <w:rPr>
                <w:b/>
                <w:position w:val="-1"/>
                <w:sz w:val="22"/>
                <w:szCs w:val="22"/>
              </w:rPr>
              <w:t>E</w:t>
            </w:r>
            <w:r w:rsidRPr="00CC114C">
              <w:rPr>
                <w:b/>
                <w:spacing w:val="1"/>
                <w:position w:val="-1"/>
                <w:sz w:val="22"/>
                <w:szCs w:val="22"/>
              </w:rPr>
              <w:t xml:space="preserve"> </w:t>
            </w:r>
            <w:r w:rsidRPr="00CC114C">
              <w:rPr>
                <w:b/>
                <w:spacing w:val="-1"/>
                <w:position w:val="-1"/>
                <w:sz w:val="28"/>
                <w:szCs w:val="28"/>
              </w:rPr>
              <w:t>PA</w:t>
            </w:r>
          </w:p>
        </w:tc>
      </w:tr>
      <w:tr w:rsidR="00CC114C" w:rsidTr="00772811">
        <w:trPr>
          <w:trHeight w:val="418"/>
        </w:trPr>
        <w:tc>
          <w:tcPr>
            <w:tcW w:w="2267" w:type="dxa"/>
          </w:tcPr>
          <w:p w:rsidR="00CC114C" w:rsidRDefault="00CC114C" w:rsidP="00CC114C">
            <w:pPr>
              <w:spacing w:before="34"/>
              <w:ind w:left="0" w:right="-61"/>
              <w:rPr>
                <w:sz w:val="24"/>
                <w:szCs w:val="24"/>
              </w:rPr>
            </w:pPr>
            <w:r>
              <w:rPr>
                <w:b/>
                <w:sz w:val="24"/>
                <w:szCs w:val="24"/>
              </w:rPr>
              <w:t>5.1  Assistance</w:t>
            </w:r>
            <w:r>
              <w:rPr>
                <w:b/>
                <w:spacing w:val="-2"/>
                <w:sz w:val="24"/>
                <w:szCs w:val="24"/>
              </w:rPr>
              <w:t xml:space="preserve"> </w:t>
            </w:r>
            <w:r>
              <w:rPr>
                <w:b/>
                <w:sz w:val="24"/>
                <w:szCs w:val="24"/>
              </w:rPr>
              <w:t>a</w:t>
            </w:r>
            <w:r>
              <w:rPr>
                <w:b/>
                <w:spacing w:val="1"/>
                <w:sz w:val="24"/>
                <w:szCs w:val="24"/>
              </w:rPr>
              <w:t>n</w:t>
            </w:r>
            <w:r>
              <w:rPr>
                <w:b/>
                <w:sz w:val="24"/>
                <w:szCs w:val="24"/>
              </w:rPr>
              <w:t>d</w:t>
            </w:r>
          </w:p>
          <w:p w:rsidR="00CC114C" w:rsidRDefault="00CC114C" w:rsidP="00CC114C">
            <w:pPr>
              <w:ind w:left="0"/>
              <w:rPr>
                <w:sz w:val="24"/>
                <w:szCs w:val="24"/>
              </w:rPr>
            </w:pPr>
            <w:r>
              <w:rPr>
                <w:b/>
                <w:sz w:val="24"/>
                <w:szCs w:val="24"/>
              </w:rPr>
              <w:t>Ex</w:t>
            </w:r>
            <w:r>
              <w:rPr>
                <w:b/>
                <w:spacing w:val="-1"/>
                <w:sz w:val="24"/>
                <w:szCs w:val="24"/>
              </w:rPr>
              <w:t>e</w:t>
            </w:r>
            <w:r>
              <w:rPr>
                <w:b/>
                <w:spacing w:val="-3"/>
                <w:sz w:val="24"/>
                <w:szCs w:val="24"/>
              </w:rPr>
              <w:t>m</w:t>
            </w:r>
            <w:r>
              <w:rPr>
                <w:b/>
                <w:spacing w:val="1"/>
                <w:sz w:val="24"/>
                <w:szCs w:val="24"/>
              </w:rPr>
              <w:t>p</w:t>
            </w:r>
            <w:r>
              <w:rPr>
                <w:b/>
                <w:sz w:val="24"/>
                <w:szCs w:val="24"/>
              </w:rPr>
              <w:t>tions</w:t>
            </w:r>
          </w:p>
          <w:p w:rsidR="00CC114C" w:rsidRDefault="00CC114C" w:rsidP="00CC114C">
            <w:pPr>
              <w:tabs>
                <w:tab w:val="left" w:pos="680"/>
              </w:tabs>
              <w:spacing w:before="34"/>
              <w:ind w:left="0" w:right="-41"/>
              <w:rPr>
                <w:b/>
                <w:sz w:val="24"/>
                <w:szCs w:val="24"/>
              </w:rPr>
            </w:pPr>
          </w:p>
        </w:tc>
        <w:tc>
          <w:tcPr>
            <w:tcW w:w="7020" w:type="dxa"/>
          </w:tcPr>
          <w:p w:rsidR="00CC114C" w:rsidRPr="005C78BC" w:rsidRDefault="00CC114C" w:rsidP="005C78BC">
            <w:pPr>
              <w:pStyle w:val="ListParagraph"/>
              <w:ind w:right="139"/>
              <w:rPr>
                <w:sz w:val="24"/>
                <w:szCs w:val="24"/>
              </w:rPr>
            </w:pPr>
            <w:r w:rsidRPr="005C78BC">
              <w:rPr>
                <w:sz w:val="24"/>
                <w:szCs w:val="24"/>
              </w:rPr>
              <w:t>The PA shall use its best efforts to ensure that the Government shall provide the Consultant such assistance and exemptions as specified in the SC.</w:t>
            </w:r>
          </w:p>
        </w:tc>
      </w:tr>
      <w:tr w:rsidR="00CC114C" w:rsidTr="00772811">
        <w:trPr>
          <w:trHeight w:val="418"/>
        </w:trPr>
        <w:tc>
          <w:tcPr>
            <w:tcW w:w="2267" w:type="dxa"/>
          </w:tcPr>
          <w:p w:rsidR="00CC114C" w:rsidRDefault="00CC114C" w:rsidP="00CC114C">
            <w:pPr>
              <w:spacing w:before="34"/>
              <w:ind w:left="0"/>
              <w:rPr>
                <w:sz w:val="24"/>
                <w:szCs w:val="24"/>
              </w:rPr>
            </w:pPr>
            <w:r>
              <w:rPr>
                <w:b/>
                <w:sz w:val="24"/>
                <w:szCs w:val="24"/>
              </w:rPr>
              <w:t>5.2  Cha</w:t>
            </w:r>
            <w:r>
              <w:rPr>
                <w:b/>
                <w:spacing w:val="1"/>
                <w:sz w:val="24"/>
                <w:szCs w:val="24"/>
              </w:rPr>
              <w:t>n</w:t>
            </w:r>
            <w:r>
              <w:rPr>
                <w:b/>
                <w:sz w:val="24"/>
                <w:szCs w:val="24"/>
              </w:rPr>
              <w:t>ge</w:t>
            </w:r>
            <w:r>
              <w:rPr>
                <w:b/>
                <w:spacing w:val="-1"/>
                <w:sz w:val="24"/>
                <w:szCs w:val="24"/>
              </w:rPr>
              <w:t xml:space="preserve"> </w:t>
            </w:r>
            <w:r>
              <w:rPr>
                <w:b/>
                <w:sz w:val="24"/>
                <w:szCs w:val="24"/>
              </w:rPr>
              <w:t>in</w:t>
            </w:r>
            <w:r>
              <w:rPr>
                <w:b/>
                <w:spacing w:val="1"/>
                <w:sz w:val="24"/>
                <w:szCs w:val="24"/>
              </w:rPr>
              <w:t xml:space="preserve"> </w:t>
            </w:r>
            <w:r>
              <w:rPr>
                <w:b/>
                <w:spacing w:val="-1"/>
                <w:sz w:val="24"/>
                <w:szCs w:val="24"/>
              </w:rPr>
              <w:t>t</w:t>
            </w:r>
            <w:r>
              <w:rPr>
                <w:b/>
                <w:spacing w:val="1"/>
                <w:sz w:val="24"/>
                <w:szCs w:val="24"/>
              </w:rPr>
              <w:t>h</w:t>
            </w:r>
            <w:r>
              <w:rPr>
                <w:b/>
                <w:sz w:val="24"/>
                <w:szCs w:val="24"/>
              </w:rPr>
              <w:t>e</w:t>
            </w:r>
            <w:r>
              <w:rPr>
                <w:sz w:val="24"/>
                <w:szCs w:val="24"/>
              </w:rPr>
              <w:t xml:space="preserve"> </w:t>
            </w:r>
            <w:r>
              <w:rPr>
                <w:b/>
                <w:sz w:val="24"/>
                <w:szCs w:val="24"/>
              </w:rPr>
              <w:t>Ap</w:t>
            </w:r>
            <w:r>
              <w:rPr>
                <w:b/>
                <w:spacing w:val="1"/>
                <w:sz w:val="24"/>
                <w:szCs w:val="24"/>
              </w:rPr>
              <w:t>p</w:t>
            </w:r>
            <w:r>
              <w:rPr>
                <w:b/>
                <w:sz w:val="24"/>
                <w:szCs w:val="24"/>
              </w:rPr>
              <w:t>l</w:t>
            </w:r>
            <w:r>
              <w:rPr>
                <w:b/>
                <w:spacing w:val="1"/>
                <w:sz w:val="24"/>
                <w:szCs w:val="24"/>
              </w:rPr>
              <w:t>i</w:t>
            </w:r>
            <w:r>
              <w:rPr>
                <w:b/>
                <w:spacing w:val="-1"/>
                <w:sz w:val="24"/>
                <w:szCs w:val="24"/>
              </w:rPr>
              <w:t>c</w:t>
            </w:r>
            <w:r>
              <w:rPr>
                <w:b/>
                <w:sz w:val="24"/>
                <w:szCs w:val="24"/>
              </w:rPr>
              <w:t>a</w:t>
            </w:r>
            <w:r>
              <w:rPr>
                <w:b/>
                <w:spacing w:val="1"/>
                <w:sz w:val="24"/>
                <w:szCs w:val="24"/>
              </w:rPr>
              <w:t>b</w:t>
            </w:r>
            <w:r>
              <w:rPr>
                <w:b/>
                <w:sz w:val="24"/>
                <w:szCs w:val="24"/>
              </w:rPr>
              <w:t>le</w:t>
            </w:r>
            <w:r>
              <w:rPr>
                <w:sz w:val="24"/>
                <w:szCs w:val="24"/>
              </w:rPr>
              <w:t xml:space="preserve"> </w:t>
            </w:r>
            <w:r>
              <w:rPr>
                <w:b/>
                <w:sz w:val="24"/>
                <w:szCs w:val="24"/>
              </w:rPr>
              <w:t>Law</w:t>
            </w:r>
            <w:r>
              <w:rPr>
                <w:b/>
                <w:spacing w:val="2"/>
                <w:sz w:val="24"/>
                <w:szCs w:val="24"/>
              </w:rPr>
              <w:t xml:space="preserve"> </w:t>
            </w:r>
            <w:r>
              <w:rPr>
                <w:b/>
                <w:spacing w:val="-3"/>
                <w:sz w:val="24"/>
                <w:szCs w:val="24"/>
              </w:rPr>
              <w:t>Re</w:t>
            </w:r>
            <w:r>
              <w:rPr>
                <w:b/>
                <w:spacing w:val="-4"/>
                <w:sz w:val="24"/>
                <w:szCs w:val="24"/>
              </w:rPr>
              <w:t>l</w:t>
            </w:r>
            <w:r>
              <w:rPr>
                <w:b/>
                <w:spacing w:val="-2"/>
                <w:sz w:val="24"/>
                <w:szCs w:val="24"/>
              </w:rPr>
              <w:t>a</w:t>
            </w:r>
            <w:r>
              <w:rPr>
                <w:b/>
                <w:spacing w:val="-3"/>
                <w:sz w:val="24"/>
                <w:szCs w:val="24"/>
              </w:rPr>
              <w:t>te</w:t>
            </w:r>
            <w:r>
              <w:rPr>
                <w:b/>
                <w:sz w:val="24"/>
                <w:szCs w:val="24"/>
              </w:rPr>
              <w:t>d</w:t>
            </w:r>
            <w:r>
              <w:rPr>
                <w:b/>
                <w:spacing w:val="-4"/>
                <w:sz w:val="24"/>
                <w:szCs w:val="24"/>
              </w:rPr>
              <w:t xml:space="preserve"> </w:t>
            </w:r>
            <w:r>
              <w:rPr>
                <w:b/>
                <w:spacing w:val="-6"/>
                <w:sz w:val="24"/>
                <w:szCs w:val="24"/>
              </w:rPr>
              <w:t>t</w:t>
            </w:r>
            <w:r>
              <w:rPr>
                <w:b/>
                <w:sz w:val="24"/>
                <w:szCs w:val="24"/>
              </w:rPr>
              <w:t xml:space="preserve">o </w:t>
            </w:r>
            <w:r>
              <w:rPr>
                <w:b/>
                <w:spacing w:val="-2"/>
                <w:sz w:val="24"/>
                <w:szCs w:val="24"/>
              </w:rPr>
              <w:t>Tax</w:t>
            </w:r>
            <w:r>
              <w:rPr>
                <w:b/>
                <w:spacing w:val="-3"/>
                <w:sz w:val="24"/>
                <w:szCs w:val="24"/>
              </w:rPr>
              <w:t>e</w:t>
            </w:r>
            <w:r>
              <w:rPr>
                <w:b/>
                <w:sz w:val="24"/>
                <w:szCs w:val="24"/>
              </w:rPr>
              <w:t>s</w:t>
            </w:r>
            <w:r>
              <w:rPr>
                <w:b/>
                <w:spacing w:val="-7"/>
                <w:sz w:val="24"/>
                <w:szCs w:val="24"/>
              </w:rPr>
              <w:t xml:space="preserve"> </w:t>
            </w:r>
            <w:r>
              <w:rPr>
                <w:b/>
                <w:spacing w:val="-2"/>
                <w:sz w:val="24"/>
                <w:szCs w:val="24"/>
              </w:rPr>
              <w:t>a</w:t>
            </w:r>
            <w:r>
              <w:rPr>
                <w:b/>
                <w:spacing w:val="-4"/>
                <w:sz w:val="24"/>
                <w:szCs w:val="24"/>
              </w:rPr>
              <w:t>n</w:t>
            </w:r>
            <w:r>
              <w:rPr>
                <w:b/>
                <w:sz w:val="24"/>
                <w:szCs w:val="24"/>
              </w:rPr>
              <w:t xml:space="preserve">d </w:t>
            </w:r>
            <w:r>
              <w:rPr>
                <w:b/>
                <w:spacing w:val="-3"/>
                <w:sz w:val="24"/>
                <w:szCs w:val="24"/>
              </w:rPr>
              <w:t>D</w:t>
            </w:r>
            <w:r>
              <w:rPr>
                <w:b/>
                <w:spacing w:val="-1"/>
                <w:sz w:val="24"/>
                <w:szCs w:val="24"/>
              </w:rPr>
              <w:t>u</w:t>
            </w:r>
            <w:r>
              <w:rPr>
                <w:b/>
                <w:spacing w:val="-3"/>
                <w:sz w:val="24"/>
                <w:szCs w:val="24"/>
              </w:rPr>
              <w:t>t</w:t>
            </w:r>
            <w:r>
              <w:rPr>
                <w:b/>
                <w:spacing w:val="-2"/>
                <w:sz w:val="24"/>
                <w:szCs w:val="24"/>
              </w:rPr>
              <w:t>i</w:t>
            </w:r>
            <w:r>
              <w:rPr>
                <w:b/>
                <w:spacing w:val="-3"/>
                <w:sz w:val="24"/>
                <w:szCs w:val="24"/>
              </w:rPr>
              <w:t>e</w:t>
            </w:r>
            <w:r>
              <w:rPr>
                <w:b/>
                <w:sz w:val="24"/>
                <w:szCs w:val="24"/>
              </w:rPr>
              <w:t>s</w:t>
            </w:r>
          </w:p>
          <w:p w:rsidR="00CC114C" w:rsidRDefault="00CC114C" w:rsidP="00CC114C">
            <w:pPr>
              <w:tabs>
                <w:tab w:val="left" w:pos="680"/>
              </w:tabs>
              <w:spacing w:before="34"/>
              <w:ind w:left="0" w:right="-41"/>
              <w:rPr>
                <w:b/>
                <w:sz w:val="24"/>
                <w:szCs w:val="24"/>
              </w:rPr>
            </w:pPr>
          </w:p>
        </w:tc>
        <w:tc>
          <w:tcPr>
            <w:tcW w:w="7020" w:type="dxa"/>
          </w:tcPr>
          <w:p w:rsidR="00CC114C" w:rsidRPr="005C78BC" w:rsidRDefault="00CC114C" w:rsidP="005C78BC">
            <w:pPr>
              <w:pStyle w:val="ListParagraph"/>
              <w:ind w:right="139"/>
              <w:rPr>
                <w:sz w:val="24"/>
                <w:szCs w:val="24"/>
              </w:rPr>
            </w:pPr>
            <w:r w:rsidRPr="005C78BC">
              <w:rPr>
                <w:sz w:val="24"/>
                <w:szCs w:val="24"/>
              </w:rPr>
              <w:t xml:space="preserve">If, after the date of this Contract, there is any change in the Applicable Law with respect to taxes and duties which increases or decreases the cost incurred by the Consultant in performing the Services, then the remuneration and reimbursable expenses otherwise payable to the Consultant under this Contract shall be increased or decreased accordingly by agreement between the Parties, and </w:t>
            </w:r>
            <w:r w:rsidRPr="005C78BC">
              <w:rPr>
                <w:sz w:val="24"/>
                <w:szCs w:val="24"/>
              </w:rPr>
              <w:lastRenderedPageBreak/>
              <w:t>corresponding adjustments shall be made to the amounts referred to in Clauses GC 6.2 (a) or (b), as the case may be.</w:t>
            </w:r>
          </w:p>
        </w:tc>
      </w:tr>
      <w:tr w:rsidR="00CC114C" w:rsidTr="00772811">
        <w:trPr>
          <w:trHeight w:val="418"/>
        </w:trPr>
        <w:tc>
          <w:tcPr>
            <w:tcW w:w="2267" w:type="dxa"/>
          </w:tcPr>
          <w:p w:rsidR="00A6083A" w:rsidRDefault="00A6083A" w:rsidP="00A6083A">
            <w:pPr>
              <w:spacing w:before="34"/>
              <w:ind w:left="0" w:right="-41"/>
              <w:rPr>
                <w:sz w:val="24"/>
                <w:szCs w:val="24"/>
              </w:rPr>
            </w:pPr>
            <w:r>
              <w:rPr>
                <w:b/>
                <w:sz w:val="24"/>
                <w:szCs w:val="24"/>
              </w:rPr>
              <w:lastRenderedPageBreak/>
              <w:t xml:space="preserve">5.3  </w:t>
            </w:r>
            <w:r>
              <w:rPr>
                <w:b/>
                <w:spacing w:val="1"/>
                <w:sz w:val="24"/>
                <w:szCs w:val="24"/>
              </w:rPr>
              <w:t>S</w:t>
            </w:r>
            <w:r>
              <w:rPr>
                <w:b/>
                <w:spacing w:val="-1"/>
                <w:sz w:val="24"/>
                <w:szCs w:val="24"/>
              </w:rPr>
              <w:t>er</w:t>
            </w:r>
            <w:r>
              <w:rPr>
                <w:b/>
                <w:sz w:val="24"/>
                <w:szCs w:val="24"/>
              </w:rPr>
              <w:t>vic</w:t>
            </w:r>
            <w:r>
              <w:rPr>
                <w:b/>
                <w:spacing w:val="-1"/>
                <w:sz w:val="24"/>
                <w:szCs w:val="24"/>
              </w:rPr>
              <w:t>e</w:t>
            </w:r>
            <w:r>
              <w:rPr>
                <w:b/>
                <w:sz w:val="24"/>
                <w:szCs w:val="24"/>
              </w:rPr>
              <w:t>s a</w:t>
            </w:r>
            <w:r>
              <w:rPr>
                <w:b/>
                <w:spacing w:val="1"/>
                <w:sz w:val="24"/>
                <w:szCs w:val="24"/>
              </w:rPr>
              <w:t>n</w:t>
            </w:r>
            <w:r>
              <w:rPr>
                <w:b/>
                <w:sz w:val="24"/>
                <w:szCs w:val="24"/>
              </w:rPr>
              <w:t>d</w:t>
            </w:r>
          </w:p>
          <w:p w:rsidR="00CC114C" w:rsidRPr="00A6083A" w:rsidRDefault="00A6083A" w:rsidP="00A6083A">
            <w:pPr>
              <w:ind w:left="0" w:right="330"/>
              <w:rPr>
                <w:sz w:val="24"/>
                <w:szCs w:val="24"/>
              </w:rPr>
            </w:pPr>
            <w:r>
              <w:rPr>
                <w:b/>
                <w:spacing w:val="-3"/>
                <w:sz w:val="24"/>
                <w:szCs w:val="24"/>
              </w:rPr>
              <w:t>F</w:t>
            </w:r>
            <w:r>
              <w:rPr>
                <w:b/>
                <w:sz w:val="24"/>
                <w:szCs w:val="24"/>
              </w:rPr>
              <w:t>a</w:t>
            </w:r>
            <w:r>
              <w:rPr>
                <w:b/>
                <w:spacing w:val="-1"/>
                <w:sz w:val="24"/>
                <w:szCs w:val="24"/>
              </w:rPr>
              <w:t>c</w:t>
            </w:r>
            <w:r>
              <w:rPr>
                <w:b/>
                <w:sz w:val="24"/>
                <w:szCs w:val="24"/>
              </w:rPr>
              <w:t>i</w:t>
            </w:r>
            <w:r>
              <w:rPr>
                <w:b/>
                <w:spacing w:val="1"/>
                <w:sz w:val="24"/>
                <w:szCs w:val="24"/>
              </w:rPr>
              <w:t>l</w:t>
            </w:r>
            <w:r>
              <w:rPr>
                <w:b/>
                <w:sz w:val="24"/>
                <w:szCs w:val="24"/>
              </w:rPr>
              <w:t>ities</w:t>
            </w:r>
          </w:p>
        </w:tc>
        <w:tc>
          <w:tcPr>
            <w:tcW w:w="7020" w:type="dxa"/>
          </w:tcPr>
          <w:p w:rsidR="00CC114C" w:rsidRPr="005C78BC" w:rsidRDefault="00A6083A" w:rsidP="005C78BC">
            <w:pPr>
              <w:pStyle w:val="ListParagraph"/>
              <w:spacing w:before="29"/>
              <w:rPr>
                <w:spacing w:val="1"/>
                <w:sz w:val="24"/>
                <w:szCs w:val="24"/>
              </w:rPr>
            </w:pPr>
            <w:r w:rsidRPr="005C78BC">
              <w:rPr>
                <w:spacing w:val="1"/>
                <w:sz w:val="24"/>
                <w:szCs w:val="24"/>
              </w:rPr>
              <w:t>The PA shall make available free of charge to the Consultant the</w:t>
            </w:r>
            <w:r w:rsidR="005C78BC">
              <w:rPr>
                <w:spacing w:val="1"/>
                <w:sz w:val="24"/>
                <w:szCs w:val="24"/>
              </w:rPr>
              <w:t xml:space="preserve"> </w:t>
            </w:r>
            <w:r w:rsidRPr="005C78BC">
              <w:rPr>
                <w:spacing w:val="1"/>
                <w:sz w:val="24"/>
                <w:szCs w:val="24"/>
              </w:rPr>
              <w:t>Services and Facilities listed under Appendix F.</w:t>
            </w:r>
          </w:p>
        </w:tc>
      </w:tr>
      <w:tr w:rsidR="00A6083A" w:rsidTr="00AB1BD3">
        <w:trPr>
          <w:trHeight w:val="418"/>
        </w:trPr>
        <w:tc>
          <w:tcPr>
            <w:tcW w:w="9287" w:type="dxa"/>
            <w:gridSpan w:val="2"/>
          </w:tcPr>
          <w:p w:rsidR="00A6083A" w:rsidRPr="00A6083A" w:rsidRDefault="00A6083A" w:rsidP="005C08C5">
            <w:pPr>
              <w:pStyle w:val="ListParagraph"/>
              <w:numPr>
                <w:ilvl w:val="0"/>
                <w:numId w:val="18"/>
              </w:numPr>
              <w:ind w:right="139"/>
              <w:jc w:val="both"/>
              <w:rPr>
                <w:b/>
                <w:bCs/>
                <w:spacing w:val="-3"/>
                <w:sz w:val="24"/>
                <w:szCs w:val="24"/>
              </w:rPr>
            </w:pPr>
            <w:r w:rsidRPr="00A6083A">
              <w:rPr>
                <w:b/>
                <w:bCs/>
                <w:spacing w:val="-3"/>
                <w:sz w:val="24"/>
                <w:szCs w:val="24"/>
              </w:rPr>
              <w:t>PAYMENTS OF THE CONSULTANT</w:t>
            </w:r>
          </w:p>
        </w:tc>
      </w:tr>
      <w:tr w:rsidR="00A6083A" w:rsidTr="00772811">
        <w:trPr>
          <w:trHeight w:val="418"/>
        </w:trPr>
        <w:tc>
          <w:tcPr>
            <w:tcW w:w="2267" w:type="dxa"/>
          </w:tcPr>
          <w:p w:rsidR="00A6083A" w:rsidRDefault="00A6083A" w:rsidP="00A6083A">
            <w:pPr>
              <w:spacing w:before="34"/>
              <w:ind w:left="0"/>
              <w:rPr>
                <w:sz w:val="24"/>
                <w:szCs w:val="24"/>
              </w:rPr>
            </w:pPr>
            <w:r>
              <w:rPr>
                <w:b/>
                <w:sz w:val="24"/>
                <w:szCs w:val="24"/>
              </w:rPr>
              <w:t xml:space="preserve">6.1  </w:t>
            </w:r>
            <w:r>
              <w:rPr>
                <w:b/>
                <w:spacing w:val="1"/>
                <w:sz w:val="24"/>
                <w:szCs w:val="24"/>
              </w:rPr>
              <w:t>S</w:t>
            </w:r>
            <w:r>
              <w:rPr>
                <w:b/>
                <w:spacing w:val="-1"/>
                <w:sz w:val="24"/>
                <w:szCs w:val="24"/>
              </w:rPr>
              <w:t>ec</w:t>
            </w:r>
            <w:r>
              <w:rPr>
                <w:b/>
                <w:spacing w:val="1"/>
                <w:sz w:val="24"/>
                <w:szCs w:val="24"/>
              </w:rPr>
              <w:t>u</w:t>
            </w:r>
            <w:r>
              <w:rPr>
                <w:b/>
                <w:spacing w:val="-1"/>
                <w:sz w:val="24"/>
                <w:szCs w:val="24"/>
              </w:rPr>
              <w:t>r</w:t>
            </w:r>
            <w:r>
              <w:rPr>
                <w:b/>
                <w:sz w:val="24"/>
                <w:szCs w:val="24"/>
              </w:rPr>
              <w:t>ity</w:t>
            </w:r>
          </w:p>
          <w:p w:rsidR="00A6083A" w:rsidRDefault="00A6083A" w:rsidP="00CC114C">
            <w:pPr>
              <w:spacing w:before="34"/>
              <w:ind w:left="0"/>
              <w:rPr>
                <w:b/>
                <w:sz w:val="24"/>
                <w:szCs w:val="24"/>
              </w:rPr>
            </w:pPr>
          </w:p>
        </w:tc>
        <w:tc>
          <w:tcPr>
            <w:tcW w:w="7020" w:type="dxa"/>
          </w:tcPr>
          <w:p w:rsidR="00A6083A" w:rsidRDefault="00A6083A" w:rsidP="00CC114C">
            <w:pPr>
              <w:ind w:left="0" w:right="139"/>
              <w:jc w:val="both"/>
              <w:rPr>
                <w:spacing w:val="-3"/>
                <w:sz w:val="24"/>
                <w:szCs w:val="24"/>
              </w:rPr>
            </w:pPr>
            <w:r>
              <w:rPr>
                <w:sz w:val="24"/>
                <w:szCs w:val="24"/>
              </w:rPr>
              <w:t>The</w:t>
            </w:r>
            <w:r>
              <w:rPr>
                <w:spacing w:val="6"/>
                <w:sz w:val="24"/>
                <w:szCs w:val="24"/>
              </w:rPr>
              <w:t xml:space="preserve"> </w:t>
            </w:r>
            <w:r>
              <w:rPr>
                <w:spacing w:val="-1"/>
                <w:sz w:val="24"/>
                <w:szCs w:val="24"/>
              </w:rPr>
              <w:t>c</w:t>
            </w:r>
            <w:r>
              <w:rPr>
                <w:sz w:val="24"/>
                <w:szCs w:val="24"/>
              </w:rPr>
              <w:t>onsultant</w:t>
            </w:r>
            <w:r>
              <w:rPr>
                <w:spacing w:val="7"/>
                <w:sz w:val="24"/>
                <w:szCs w:val="24"/>
              </w:rPr>
              <w:t xml:space="preserve"> </w:t>
            </w:r>
            <w:r>
              <w:rPr>
                <w:sz w:val="24"/>
                <w:szCs w:val="24"/>
              </w:rPr>
              <w:t>h</w:t>
            </w:r>
            <w:r>
              <w:rPr>
                <w:spacing w:val="-1"/>
                <w:sz w:val="24"/>
                <w:szCs w:val="24"/>
              </w:rPr>
              <w:t>a</w:t>
            </w:r>
            <w:r>
              <w:rPr>
                <w:sz w:val="24"/>
                <w:szCs w:val="24"/>
              </w:rPr>
              <w:t>s</w:t>
            </w:r>
            <w:r>
              <w:rPr>
                <w:spacing w:val="7"/>
                <w:sz w:val="24"/>
                <w:szCs w:val="24"/>
              </w:rPr>
              <w:t xml:space="preserve"> </w:t>
            </w:r>
            <w:r>
              <w:rPr>
                <w:sz w:val="24"/>
                <w:szCs w:val="24"/>
              </w:rPr>
              <w:t>to</w:t>
            </w:r>
            <w:r>
              <w:rPr>
                <w:spacing w:val="7"/>
                <w:sz w:val="24"/>
                <w:szCs w:val="24"/>
              </w:rPr>
              <w:t xml:space="preserve"> </w:t>
            </w:r>
            <w:r>
              <w:rPr>
                <w:sz w:val="24"/>
                <w:szCs w:val="24"/>
              </w:rPr>
              <w:t>submit</w:t>
            </w:r>
            <w:r>
              <w:rPr>
                <w:spacing w:val="7"/>
                <w:sz w:val="24"/>
                <w:szCs w:val="24"/>
              </w:rPr>
              <w:t xml:space="preserve"> </w:t>
            </w:r>
            <w:r>
              <w:rPr>
                <w:sz w:val="24"/>
                <w:szCs w:val="24"/>
              </w:rPr>
              <w:t>b</w:t>
            </w:r>
            <w:r>
              <w:rPr>
                <w:spacing w:val="3"/>
                <w:sz w:val="24"/>
                <w:szCs w:val="24"/>
              </w:rPr>
              <w:t>i</w:t>
            </w:r>
            <w:r>
              <w:rPr>
                <w:sz w:val="24"/>
                <w:szCs w:val="24"/>
              </w:rPr>
              <w:t>d</w:t>
            </w:r>
            <w:r>
              <w:rPr>
                <w:spacing w:val="7"/>
                <w:sz w:val="24"/>
                <w:szCs w:val="24"/>
              </w:rPr>
              <w:t xml:space="preserve"> </w:t>
            </w:r>
            <w:r>
              <w:rPr>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a</w:t>
            </w:r>
            <w:r>
              <w:rPr>
                <w:sz w:val="24"/>
                <w:szCs w:val="24"/>
              </w:rPr>
              <w:t>nd</w:t>
            </w:r>
            <w:r>
              <w:rPr>
                <w:spacing w:val="7"/>
                <w:sz w:val="24"/>
                <w:szCs w:val="24"/>
              </w:rPr>
              <w:t xml:space="preserve"> </w:t>
            </w:r>
            <w:r>
              <w:rPr>
                <w:sz w:val="24"/>
                <w:szCs w:val="24"/>
              </w:rPr>
              <w:t>the</w:t>
            </w:r>
            <w:r>
              <w:rPr>
                <w:spacing w:val="8"/>
                <w:sz w:val="24"/>
                <w:szCs w:val="24"/>
              </w:rPr>
              <w:t xml:space="preserve"> </w:t>
            </w:r>
            <w:r>
              <w:rPr>
                <w:sz w:val="24"/>
                <w:szCs w:val="24"/>
              </w:rPr>
              <w:t>p</w:t>
            </w:r>
            <w:r>
              <w:rPr>
                <w:spacing w:val="-1"/>
                <w:sz w:val="24"/>
                <w:szCs w:val="24"/>
              </w:rPr>
              <w:t>e</w:t>
            </w:r>
            <w:r>
              <w:rPr>
                <w:sz w:val="24"/>
                <w:szCs w:val="24"/>
              </w:rPr>
              <w:t>r</w:t>
            </w:r>
            <w:r>
              <w:rPr>
                <w:spacing w:val="-1"/>
                <w:sz w:val="24"/>
                <w:szCs w:val="24"/>
              </w:rPr>
              <w:t>f</w:t>
            </w:r>
            <w:r>
              <w:rPr>
                <w:sz w:val="24"/>
                <w:szCs w:val="24"/>
              </w:rPr>
              <w:t>o</w:t>
            </w:r>
            <w:r>
              <w:rPr>
                <w:spacing w:val="-1"/>
                <w:sz w:val="24"/>
                <w:szCs w:val="24"/>
              </w:rPr>
              <w:t>r</w:t>
            </w:r>
            <w:r>
              <w:rPr>
                <w:sz w:val="24"/>
                <w:szCs w:val="24"/>
              </w:rPr>
              <w:t>ma</w:t>
            </w:r>
            <w:r>
              <w:rPr>
                <w:spacing w:val="2"/>
                <w:sz w:val="24"/>
                <w:szCs w:val="24"/>
              </w:rPr>
              <w:t>n</w:t>
            </w:r>
            <w:r>
              <w:rPr>
                <w:spacing w:val="-1"/>
                <w:sz w:val="24"/>
                <w:szCs w:val="24"/>
              </w:rPr>
              <w:t>c</w:t>
            </w:r>
            <w:r>
              <w:rPr>
                <w:sz w:val="24"/>
                <w:szCs w:val="24"/>
              </w:rPr>
              <w:t>e</w:t>
            </w:r>
            <w:r>
              <w:rPr>
                <w:spacing w:val="6"/>
                <w:sz w:val="24"/>
                <w:szCs w:val="24"/>
              </w:rPr>
              <w:t xml:space="preserve"> </w:t>
            </w:r>
            <w:r>
              <w:rPr>
                <w:sz w:val="24"/>
                <w:szCs w:val="24"/>
              </w:rPr>
              <w:t>s</w:t>
            </w:r>
            <w:r>
              <w:rPr>
                <w:spacing w:val="-1"/>
                <w:sz w:val="24"/>
                <w:szCs w:val="24"/>
              </w:rPr>
              <w:t>ec</w:t>
            </w:r>
            <w:r>
              <w:rPr>
                <w:spacing w:val="2"/>
                <w:sz w:val="24"/>
                <w:szCs w:val="24"/>
              </w:rPr>
              <w:t>u</w:t>
            </w:r>
            <w:r>
              <w:rPr>
                <w:sz w:val="24"/>
                <w:szCs w:val="24"/>
              </w:rPr>
              <w:t>ri</w:t>
            </w:r>
            <w:r>
              <w:rPr>
                <w:spacing w:val="2"/>
                <w:sz w:val="24"/>
                <w:szCs w:val="24"/>
              </w:rPr>
              <w:t>t</w:t>
            </w:r>
            <w:r>
              <w:rPr>
                <w:sz w:val="24"/>
                <w:szCs w:val="24"/>
              </w:rPr>
              <w:t xml:space="preserve">y </w:t>
            </w:r>
            <w:r>
              <w:rPr>
                <w:spacing w:val="-1"/>
                <w:sz w:val="24"/>
                <w:szCs w:val="24"/>
              </w:rPr>
              <w:t>a</w:t>
            </w:r>
            <w:r>
              <w:rPr>
                <w:sz w:val="24"/>
                <w:szCs w:val="24"/>
              </w:rPr>
              <w:t xml:space="preserve">t </w:t>
            </w:r>
            <w:r>
              <w:rPr>
                <w:spacing w:val="1"/>
                <w:sz w:val="24"/>
                <w:szCs w:val="24"/>
              </w:rPr>
              <w:t>t</w:t>
            </w:r>
            <w:r>
              <w:rPr>
                <w:sz w:val="24"/>
                <w:szCs w:val="24"/>
              </w:rPr>
              <w:t>he</w:t>
            </w:r>
            <w:r>
              <w:rPr>
                <w:spacing w:val="-1"/>
                <w:sz w:val="24"/>
                <w:szCs w:val="24"/>
              </w:rPr>
              <w:t xml:space="preserve"> ra</w:t>
            </w:r>
            <w:r>
              <w:rPr>
                <w:sz w:val="24"/>
                <w:szCs w:val="24"/>
              </w:rPr>
              <w:t>te m</w:t>
            </w:r>
            <w:r>
              <w:rPr>
                <w:spacing w:val="-1"/>
                <w:sz w:val="24"/>
                <w:szCs w:val="24"/>
              </w:rPr>
              <w:t>e</w:t>
            </w:r>
            <w:r>
              <w:rPr>
                <w:sz w:val="24"/>
                <w:szCs w:val="24"/>
              </w:rPr>
              <w:t>nt</w:t>
            </w:r>
            <w:r>
              <w:rPr>
                <w:spacing w:val="1"/>
                <w:sz w:val="24"/>
                <w:szCs w:val="24"/>
              </w:rPr>
              <w:t>i</w:t>
            </w:r>
            <w:r>
              <w:rPr>
                <w:sz w:val="24"/>
                <w:szCs w:val="24"/>
              </w:rPr>
              <w:t xml:space="preserve">on in </w:t>
            </w:r>
            <w:r>
              <w:rPr>
                <w:spacing w:val="1"/>
                <w:sz w:val="24"/>
                <w:szCs w:val="24"/>
              </w:rPr>
              <w:t>S</w:t>
            </w:r>
            <w:r>
              <w:rPr>
                <w:sz w:val="24"/>
                <w:szCs w:val="24"/>
              </w:rPr>
              <w:t>C.</w:t>
            </w:r>
          </w:p>
        </w:tc>
      </w:tr>
      <w:tr w:rsidR="00A6083A" w:rsidTr="00772811">
        <w:trPr>
          <w:trHeight w:val="418"/>
        </w:trPr>
        <w:tc>
          <w:tcPr>
            <w:tcW w:w="2267" w:type="dxa"/>
          </w:tcPr>
          <w:p w:rsidR="00A6083A" w:rsidRDefault="00A6083A" w:rsidP="00A6083A">
            <w:pPr>
              <w:ind w:left="0" w:right="-61"/>
              <w:rPr>
                <w:sz w:val="24"/>
                <w:szCs w:val="24"/>
              </w:rPr>
            </w:pPr>
            <w:r>
              <w:rPr>
                <w:b/>
                <w:sz w:val="24"/>
                <w:szCs w:val="24"/>
              </w:rPr>
              <w:t>6.2  L</w:t>
            </w:r>
            <w:r>
              <w:rPr>
                <w:b/>
                <w:spacing w:val="1"/>
                <w:sz w:val="24"/>
                <w:szCs w:val="24"/>
              </w:rPr>
              <w:t>u</w:t>
            </w:r>
            <w:r>
              <w:rPr>
                <w:b/>
                <w:spacing w:val="-3"/>
                <w:sz w:val="24"/>
                <w:szCs w:val="24"/>
              </w:rPr>
              <w:t>m</w:t>
            </w:r>
            <w:r>
              <w:rPr>
                <w:b/>
                <w:spacing w:val="1"/>
                <w:sz w:val="24"/>
                <w:szCs w:val="24"/>
              </w:rPr>
              <w:t>p</w:t>
            </w:r>
            <w:r>
              <w:rPr>
                <w:b/>
                <w:spacing w:val="-1"/>
                <w:sz w:val="24"/>
                <w:szCs w:val="24"/>
              </w:rPr>
              <w:t>-</w:t>
            </w:r>
            <w:r>
              <w:rPr>
                <w:b/>
                <w:spacing w:val="1"/>
                <w:sz w:val="24"/>
                <w:szCs w:val="24"/>
              </w:rPr>
              <w:t>Su</w:t>
            </w:r>
            <w:r>
              <w:rPr>
                <w:b/>
                <w:sz w:val="24"/>
                <w:szCs w:val="24"/>
              </w:rPr>
              <w:t>m</w:t>
            </w:r>
          </w:p>
          <w:p w:rsidR="00A6083A" w:rsidRDefault="00A6083A" w:rsidP="00A6083A">
            <w:pPr>
              <w:ind w:left="0"/>
              <w:rPr>
                <w:sz w:val="24"/>
                <w:szCs w:val="24"/>
              </w:rPr>
            </w:pPr>
            <w:r>
              <w:rPr>
                <w:b/>
                <w:spacing w:val="-3"/>
                <w:sz w:val="24"/>
                <w:szCs w:val="24"/>
              </w:rPr>
              <w:t>P</w:t>
            </w:r>
            <w:r>
              <w:rPr>
                <w:b/>
                <w:sz w:val="24"/>
                <w:szCs w:val="24"/>
              </w:rPr>
              <w:t>a</w:t>
            </w:r>
            <w:r>
              <w:rPr>
                <w:b/>
                <w:spacing w:val="2"/>
                <w:sz w:val="24"/>
                <w:szCs w:val="24"/>
              </w:rPr>
              <w:t>y</w:t>
            </w:r>
            <w:r>
              <w:rPr>
                <w:b/>
                <w:spacing w:val="-1"/>
                <w:sz w:val="24"/>
                <w:szCs w:val="24"/>
              </w:rPr>
              <w:t>me</w:t>
            </w:r>
            <w:r>
              <w:rPr>
                <w:b/>
                <w:spacing w:val="1"/>
                <w:sz w:val="24"/>
                <w:szCs w:val="24"/>
              </w:rPr>
              <w:t>n</w:t>
            </w:r>
            <w:r>
              <w:rPr>
                <w:b/>
                <w:sz w:val="24"/>
                <w:szCs w:val="24"/>
              </w:rPr>
              <w:t>t</w:t>
            </w:r>
          </w:p>
          <w:p w:rsidR="00A6083A" w:rsidRDefault="00A6083A" w:rsidP="00CC114C">
            <w:pPr>
              <w:spacing w:before="34"/>
              <w:ind w:left="0"/>
              <w:rPr>
                <w:b/>
                <w:sz w:val="24"/>
                <w:szCs w:val="24"/>
              </w:rPr>
            </w:pPr>
          </w:p>
        </w:tc>
        <w:tc>
          <w:tcPr>
            <w:tcW w:w="7020" w:type="dxa"/>
          </w:tcPr>
          <w:p w:rsidR="00A6083A" w:rsidRDefault="00A6083A" w:rsidP="00CC114C">
            <w:pPr>
              <w:ind w:left="0" w:right="139"/>
              <w:jc w:val="both"/>
              <w:rPr>
                <w:spacing w:val="-3"/>
                <w:sz w:val="24"/>
                <w:szCs w:val="24"/>
              </w:rPr>
            </w:pPr>
            <w:r>
              <w:rPr>
                <w:spacing w:val="2"/>
                <w:sz w:val="22"/>
                <w:szCs w:val="22"/>
              </w:rPr>
              <w:t>T</w:t>
            </w:r>
            <w:r>
              <w:rPr>
                <w:sz w:val="22"/>
                <w:szCs w:val="22"/>
              </w:rPr>
              <w:t xml:space="preserve">he </w:t>
            </w:r>
            <w:r>
              <w:rPr>
                <w:spacing w:val="1"/>
                <w:sz w:val="22"/>
                <w:szCs w:val="22"/>
              </w:rPr>
              <w:t>t</w:t>
            </w:r>
            <w:r>
              <w:rPr>
                <w:spacing w:val="-2"/>
                <w:sz w:val="22"/>
                <w:szCs w:val="22"/>
              </w:rPr>
              <w:t>o</w:t>
            </w:r>
            <w:r>
              <w:rPr>
                <w:spacing w:val="1"/>
                <w:sz w:val="22"/>
                <w:szCs w:val="22"/>
              </w:rPr>
              <w:t>t</w:t>
            </w:r>
            <w:r>
              <w:rPr>
                <w:sz w:val="22"/>
                <w:szCs w:val="22"/>
              </w:rPr>
              <w:t>al</w:t>
            </w:r>
            <w:r>
              <w:rPr>
                <w:spacing w:val="3"/>
                <w:sz w:val="22"/>
                <w:szCs w:val="22"/>
              </w:rPr>
              <w:t xml:space="preserve"> </w:t>
            </w:r>
            <w:r>
              <w:rPr>
                <w:spacing w:val="-2"/>
                <w:sz w:val="22"/>
                <w:szCs w:val="22"/>
              </w:rPr>
              <w:t>p</w:t>
            </w:r>
            <w:r>
              <w:rPr>
                <w:sz w:val="22"/>
                <w:szCs w:val="22"/>
              </w:rPr>
              <w:t>a</w:t>
            </w:r>
            <w:r>
              <w:rPr>
                <w:spacing w:val="-2"/>
                <w:sz w:val="22"/>
                <w:szCs w:val="22"/>
              </w:rPr>
              <w:t>y</w:t>
            </w:r>
            <w:r>
              <w:rPr>
                <w:spacing w:val="-4"/>
                <w:sz w:val="22"/>
                <w:szCs w:val="22"/>
              </w:rPr>
              <w:t>m</w:t>
            </w:r>
            <w:r>
              <w:rPr>
                <w:sz w:val="22"/>
                <w:szCs w:val="22"/>
              </w:rPr>
              <w:t>ent</w:t>
            </w:r>
            <w:r>
              <w:rPr>
                <w:spacing w:val="3"/>
                <w:sz w:val="22"/>
                <w:szCs w:val="22"/>
              </w:rPr>
              <w:t xml:space="preserve"> </w:t>
            </w:r>
            <w:r>
              <w:rPr>
                <w:sz w:val="22"/>
                <w:szCs w:val="22"/>
              </w:rPr>
              <w:t>due</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ons</w:t>
            </w:r>
            <w:r>
              <w:rPr>
                <w:spacing w:val="-2"/>
                <w:sz w:val="22"/>
                <w:szCs w:val="22"/>
              </w:rPr>
              <w:t>u</w:t>
            </w:r>
            <w:r>
              <w:rPr>
                <w:spacing w:val="1"/>
                <w:sz w:val="22"/>
                <w:szCs w:val="22"/>
              </w:rPr>
              <w:t>lt</w:t>
            </w:r>
            <w:r>
              <w:rPr>
                <w:spacing w:val="-2"/>
                <w:sz w:val="22"/>
                <w:szCs w:val="22"/>
              </w:rPr>
              <w:t>a</w:t>
            </w:r>
            <w:r>
              <w:rPr>
                <w:sz w:val="22"/>
                <w:szCs w:val="22"/>
              </w:rPr>
              <w:t>nt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z w:val="22"/>
                <w:szCs w:val="22"/>
              </w:rPr>
              <w:t>t</w:t>
            </w:r>
            <w:r>
              <w:rPr>
                <w:spacing w:val="3"/>
                <w:sz w:val="22"/>
                <w:szCs w:val="22"/>
              </w:rPr>
              <w:t xml:space="preserve"> </w:t>
            </w:r>
            <w:r>
              <w:rPr>
                <w:sz w:val="22"/>
                <w:szCs w:val="22"/>
              </w:rPr>
              <w:t>e</w:t>
            </w:r>
            <w:r>
              <w:rPr>
                <w:spacing w:val="-2"/>
                <w:sz w:val="22"/>
                <w:szCs w:val="22"/>
              </w:rPr>
              <w:t>x</w:t>
            </w:r>
            <w:r>
              <w:rPr>
                <w:sz w:val="22"/>
                <w:szCs w:val="22"/>
              </w:rPr>
              <w:t xml:space="preserve">ceed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3"/>
                <w:sz w:val="22"/>
                <w:szCs w:val="22"/>
              </w:rPr>
              <w:t xml:space="preserve"> </w:t>
            </w:r>
            <w:r>
              <w:rPr>
                <w:spacing w:val="-3"/>
                <w:sz w:val="22"/>
                <w:szCs w:val="22"/>
              </w:rPr>
              <w:t>P</w:t>
            </w:r>
            <w:r>
              <w:rPr>
                <w:spacing w:val="1"/>
                <w:sz w:val="22"/>
                <w:szCs w:val="22"/>
              </w:rPr>
              <w:t>ri</w:t>
            </w:r>
            <w:r>
              <w:rPr>
                <w:spacing w:val="-2"/>
                <w:sz w:val="22"/>
                <w:szCs w:val="22"/>
              </w:rPr>
              <w:t>c</w:t>
            </w:r>
            <w:r>
              <w:rPr>
                <w:sz w:val="22"/>
                <w:szCs w:val="22"/>
              </w:rPr>
              <w:t xml:space="preserve">e </w:t>
            </w:r>
            <w:r>
              <w:rPr>
                <w:spacing w:val="-1"/>
                <w:sz w:val="22"/>
                <w:szCs w:val="22"/>
              </w:rPr>
              <w:t>w</w:t>
            </w:r>
            <w:r>
              <w:rPr>
                <w:sz w:val="22"/>
                <w:szCs w:val="22"/>
              </w:rPr>
              <w:t>h</w:t>
            </w:r>
            <w:r>
              <w:rPr>
                <w:spacing w:val="1"/>
                <w:sz w:val="22"/>
                <w:szCs w:val="22"/>
              </w:rPr>
              <w:t>i</w:t>
            </w:r>
            <w:r>
              <w:rPr>
                <w:sz w:val="22"/>
                <w:szCs w:val="22"/>
              </w:rPr>
              <w:t>ch</w:t>
            </w:r>
            <w:r>
              <w:rPr>
                <w:spacing w:val="4"/>
                <w:sz w:val="22"/>
                <w:szCs w:val="22"/>
              </w:rPr>
              <w:t xml:space="preserve"> </w:t>
            </w:r>
            <w:r>
              <w:rPr>
                <w:spacing w:val="1"/>
                <w:sz w:val="22"/>
                <w:szCs w:val="22"/>
              </w:rPr>
              <w:t>i</w:t>
            </w:r>
            <w:r>
              <w:rPr>
                <w:sz w:val="22"/>
                <w:szCs w:val="22"/>
              </w:rPr>
              <w:t>s</w:t>
            </w:r>
            <w:r>
              <w:rPr>
                <w:spacing w:val="4"/>
                <w:sz w:val="22"/>
                <w:szCs w:val="22"/>
              </w:rPr>
              <w:t xml:space="preserve"> </w:t>
            </w:r>
            <w:r>
              <w:rPr>
                <w:sz w:val="22"/>
                <w:szCs w:val="22"/>
              </w:rPr>
              <w:t>an</w:t>
            </w:r>
            <w:r>
              <w:rPr>
                <w:spacing w:val="4"/>
                <w:sz w:val="22"/>
                <w:szCs w:val="22"/>
              </w:rPr>
              <w:t xml:space="preserve"> </w:t>
            </w:r>
            <w:r>
              <w:rPr>
                <w:spacing w:val="-2"/>
                <w:sz w:val="22"/>
                <w:szCs w:val="22"/>
              </w:rPr>
              <w:t>a</w:t>
            </w:r>
            <w:r>
              <w:rPr>
                <w:spacing w:val="1"/>
                <w:sz w:val="22"/>
                <w:szCs w:val="22"/>
              </w:rPr>
              <w:t>l</w:t>
            </w:r>
            <w:r>
              <w:rPr>
                <w:sz w:val="22"/>
                <w:szCs w:val="22"/>
              </w:rPr>
              <w:t>l</w:t>
            </w:r>
            <w:r>
              <w:rPr>
                <w:spacing w:val="2"/>
                <w:sz w:val="22"/>
                <w:szCs w:val="22"/>
              </w:rPr>
              <w:t>-</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s</w:t>
            </w:r>
            <w:r>
              <w:rPr>
                <w:spacing w:val="1"/>
                <w:sz w:val="22"/>
                <w:szCs w:val="22"/>
              </w:rPr>
              <w:t>i</w:t>
            </w:r>
            <w:r>
              <w:rPr>
                <w:spacing w:val="-2"/>
                <w:sz w:val="22"/>
                <w:szCs w:val="22"/>
              </w:rPr>
              <w:t>v</w:t>
            </w:r>
            <w:r>
              <w:rPr>
                <w:sz w:val="22"/>
                <w:szCs w:val="22"/>
              </w:rPr>
              <w:t>e</w:t>
            </w:r>
            <w:r>
              <w:rPr>
                <w:spacing w:val="4"/>
                <w:sz w:val="22"/>
                <w:szCs w:val="22"/>
              </w:rPr>
              <w:t xml:space="preserve"> </w:t>
            </w:r>
            <w:r>
              <w:rPr>
                <w:spacing w:val="1"/>
                <w:sz w:val="22"/>
                <w:szCs w:val="22"/>
              </w:rPr>
              <w:t>f</w:t>
            </w:r>
            <w:r>
              <w:rPr>
                <w:spacing w:val="-1"/>
                <w:sz w:val="22"/>
                <w:szCs w:val="22"/>
              </w:rPr>
              <w:t>i</w:t>
            </w:r>
            <w:r>
              <w:rPr>
                <w:sz w:val="22"/>
                <w:szCs w:val="22"/>
              </w:rPr>
              <w:t>xed</w:t>
            </w:r>
            <w:r>
              <w:rPr>
                <w:spacing w:val="4"/>
                <w:sz w:val="22"/>
                <w:szCs w:val="22"/>
              </w:rPr>
              <w:t xml:space="preserve"> </w:t>
            </w:r>
            <w:r>
              <w:rPr>
                <w:spacing w:val="1"/>
                <w:sz w:val="22"/>
                <w:szCs w:val="22"/>
              </w:rPr>
              <w:t>l</w:t>
            </w:r>
            <w:r>
              <w:rPr>
                <w:sz w:val="22"/>
                <w:szCs w:val="22"/>
              </w:rPr>
              <w:t>u</w:t>
            </w:r>
            <w:r>
              <w:rPr>
                <w:spacing w:val="-4"/>
                <w:sz w:val="22"/>
                <w:szCs w:val="22"/>
              </w:rPr>
              <w:t>m</w:t>
            </w:r>
            <w:r>
              <w:rPr>
                <w:spacing w:val="6"/>
                <w:sz w:val="22"/>
                <w:szCs w:val="22"/>
              </w:rPr>
              <w:t>p</w:t>
            </w:r>
            <w:r>
              <w:rPr>
                <w:spacing w:val="-4"/>
                <w:sz w:val="22"/>
                <w:szCs w:val="22"/>
              </w:rPr>
              <w:t>-</w:t>
            </w:r>
            <w:r>
              <w:rPr>
                <w:sz w:val="22"/>
                <w:szCs w:val="22"/>
              </w:rPr>
              <w:t>s</w:t>
            </w:r>
            <w:r>
              <w:rPr>
                <w:spacing w:val="3"/>
                <w:sz w:val="22"/>
                <w:szCs w:val="22"/>
              </w:rPr>
              <w:t>u</w:t>
            </w:r>
            <w:r>
              <w:rPr>
                <w:sz w:val="22"/>
                <w:szCs w:val="22"/>
              </w:rPr>
              <w:t>m co</w:t>
            </w:r>
            <w:r>
              <w:rPr>
                <w:spacing w:val="-2"/>
                <w:sz w:val="22"/>
                <w:szCs w:val="22"/>
              </w:rPr>
              <w:t>v</w:t>
            </w:r>
            <w:r>
              <w:rPr>
                <w:sz w:val="22"/>
                <w:szCs w:val="22"/>
              </w:rPr>
              <w:t>e</w:t>
            </w:r>
            <w:r>
              <w:rPr>
                <w:spacing w:val="1"/>
                <w:sz w:val="22"/>
                <w:szCs w:val="22"/>
              </w:rPr>
              <w:t>ri</w:t>
            </w:r>
            <w:r>
              <w:rPr>
                <w:sz w:val="22"/>
                <w:szCs w:val="22"/>
              </w:rPr>
              <w:t>ng</w:t>
            </w:r>
            <w:r>
              <w:rPr>
                <w:spacing w:val="1"/>
                <w:sz w:val="22"/>
                <w:szCs w:val="22"/>
              </w:rPr>
              <w:t xml:space="preserve"> </w:t>
            </w:r>
            <w:r>
              <w:rPr>
                <w:sz w:val="22"/>
                <w:szCs w:val="22"/>
              </w:rPr>
              <w:t>a</w:t>
            </w:r>
            <w:r>
              <w:rPr>
                <w:spacing w:val="1"/>
                <w:sz w:val="22"/>
                <w:szCs w:val="22"/>
              </w:rPr>
              <w:t>l</w:t>
            </w:r>
            <w:r>
              <w:rPr>
                <w:sz w:val="22"/>
                <w:szCs w:val="22"/>
              </w:rPr>
              <w:t>l</w:t>
            </w:r>
            <w:r>
              <w:rPr>
                <w:spacing w:val="5"/>
                <w:sz w:val="22"/>
                <w:szCs w:val="22"/>
              </w:rPr>
              <w:t xml:space="preserve"> </w:t>
            </w:r>
            <w:r>
              <w:rPr>
                <w:sz w:val="22"/>
                <w:szCs w:val="22"/>
              </w:rPr>
              <w:t>co</w:t>
            </w:r>
            <w:r>
              <w:rPr>
                <w:spacing w:val="1"/>
                <w:sz w:val="22"/>
                <w:szCs w:val="22"/>
              </w:rPr>
              <w:t>st</w:t>
            </w:r>
            <w:r>
              <w:rPr>
                <w:sz w:val="22"/>
                <w:szCs w:val="22"/>
              </w:rPr>
              <w:t>s</w:t>
            </w:r>
            <w:r>
              <w:rPr>
                <w:spacing w:val="4"/>
                <w:sz w:val="22"/>
                <w:szCs w:val="22"/>
              </w:rPr>
              <w:t xml:space="preserve"> </w:t>
            </w:r>
            <w:r>
              <w:rPr>
                <w:spacing w:val="-2"/>
                <w:sz w:val="22"/>
                <w:szCs w:val="22"/>
              </w:rPr>
              <w:t>r</w:t>
            </w:r>
            <w:r>
              <w:rPr>
                <w:sz w:val="22"/>
                <w:szCs w:val="22"/>
              </w:rPr>
              <w:t>equ</w:t>
            </w:r>
            <w:r>
              <w:rPr>
                <w:spacing w:val="-1"/>
                <w:sz w:val="22"/>
                <w:szCs w:val="22"/>
              </w:rPr>
              <w:t>i</w:t>
            </w:r>
            <w:r>
              <w:rPr>
                <w:spacing w:val="1"/>
                <w:sz w:val="22"/>
                <w:szCs w:val="22"/>
              </w:rPr>
              <w:t>r</w:t>
            </w:r>
            <w:r>
              <w:rPr>
                <w:sz w:val="22"/>
                <w:szCs w:val="22"/>
              </w:rPr>
              <w:t>ed</w:t>
            </w:r>
            <w:r>
              <w:rPr>
                <w:spacing w:val="2"/>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ca</w:t>
            </w:r>
            <w:r>
              <w:rPr>
                <w:spacing w:val="-2"/>
                <w:sz w:val="22"/>
                <w:szCs w:val="22"/>
              </w:rPr>
              <w:t>r</w:t>
            </w:r>
            <w:r>
              <w:rPr>
                <w:spacing w:val="1"/>
                <w:sz w:val="22"/>
                <w:szCs w:val="22"/>
              </w:rPr>
              <w:t>r</w:t>
            </w:r>
            <w:r>
              <w:rPr>
                <w:sz w:val="22"/>
                <w:szCs w:val="22"/>
              </w:rPr>
              <w:t>y out</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3"/>
                <w:sz w:val="22"/>
                <w:szCs w:val="22"/>
              </w:rPr>
              <w:t xml:space="preserve"> </w:t>
            </w:r>
            <w:r>
              <w:rPr>
                <w:sz w:val="22"/>
                <w:szCs w:val="22"/>
              </w:rPr>
              <w:t>d</w:t>
            </w:r>
            <w:r>
              <w:rPr>
                <w:spacing w:val="-2"/>
                <w:sz w:val="22"/>
                <w:szCs w:val="22"/>
              </w:rPr>
              <w:t>e</w:t>
            </w:r>
            <w:r>
              <w:rPr>
                <w:sz w:val="22"/>
                <w:szCs w:val="22"/>
              </w:rPr>
              <w:t>s</w:t>
            </w:r>
            <w:r>
              <w:rPr>
                <w:spacing w:val="-2"/>
                <w:sz w:val="22"/>
                <w:szCs w:val="22"/>
              </w:rPr>
              <w:t>c</w:t>
            </w:r>
            <w:r>
              <w:rPr>
                <w:spacing w:val="1"/>
                <w:sz w:val="22"/>
                <w:szCs w:val="22"/>
              </w:rPr>
              <w:t>ri</w:t>
            </w:r>
            <w:r>
              <w:rPr>
                <w:spacing w:val="-2"/>
                <w:sz w:val="22"/>
                <w:szCs w:val="22"/>
              </w:rPr>
              <w:t>b</w:t>
            </w:r>
            <w:r>
              <w:rPr>
                <w:sz w:val="22"/>
                <w:szCs w:val="22"/>
              </w:rPr>
              <w:t xml:space="preserve">ed </w:t>
            </w:r>
            <w:r>
              <w:rPr>
                <w:spacing w:val="1"/>
                <w:sz w:val="22"/>
                <w:szCs w:val="22"/>
              </w:rPr>
              <w:t>i</w:t>
            </w:r>
            <w:r>
              <w:rPr>
                <w:sz w:val="22"/>
                <w:szCs w:val="22"/>
              </w:rPr>
              <w:t>n</w:t>
            </w:r>
            <w:r>
              <w:rPr>
                <w:spacing w:val="2"/>
                <w:sz w:val="22"/>
                <w:szCs w:val="22"/>
              </w:rPr>
              <w:t xml:space="preserve"> </w:t>
            </w:r>
            <w:r>
              <w:rPr>
                <w:spacing w:val="-1"/>
                <w:sz w:val="22"/>
                <w:szCs w:val="22"/>
              </w:rPr>
              <w:t>A</w:t>
            </w:r>
            <w:r>
              <w:rPr>
                <w:sz w:val="22"/>
                <w:szCs w:val="22"/>
              </w:rPr>
              <w:t>pp</w:t>
            </w:r>
            <w:r>
              <w:rPr>
                <w:spacing w:val="4"/>
                <w:sz w:val="22"/>
                <w:szCs w:val="22"/>
              </w:rPr>
              <w:t>e</w:t>
            </w:r>
            <w:r>
              <w:rPr>
                <w:sz w:val="22"/>
                <w:szCs w:val="22"/>
              </w:rPr>
              <w:t>n</w:t>
            </w:r>
            <w:r>
              <w:rPr>
                <w:spacing w:val="-2"/>
                <w:sz w:val="22"/>
                <w:szCs w:val="22"/>
              </w:rPr>
              <w:t>d</w:t>
            </w:r>
            <w:r>
              <w:rPr>
                <w:spacing w:val="1"/>
                <w:sz w:val="22"/>
                <w:szCs w:val="22"/>
              </w:rPr>
              <w:t>i</w:t>
            </w:r>
            <w:r>
              <w:rPr>
                <w:sz w:val="22"/>
                <w:szCs w:val="22"/>
              </w:rPr>
              <w:t>x</w:t>
            </w:r>
            <w:r>
              <w:rPr>
                <w:spacing w:val="2"/>
                <w:sz w:val="22"/>
                <w:szCs w:val="22"/>
              </w:rPr>
              <w:t xml:space="preserve"> </w:t>
            </w:r>
            <w:r>
              <w:rPr>
                <w:spacing w:val="-1"/>
                <w:sz w:val="22"/>
                <w:szCs w:val="22"/>
              </w:rPr>
              <w:t xml:space="preserve">A. </w:t>
            </w:r>
            <w:r>
              <w:rPr>
                <w:sz w:val="22"/>
                <w:szCs w:val="22"/>
              </w:rPr>
              <w:t>Exc</w:t>
            </w:r>
            <w:r>
              <w:rPr>
                <w:spacing w:val="-2"/>
                <w:sz w:val="22"/>
                <w:szCs w:val="22"/>
              </w:rPr>
              <w:t>e</w:t>
            </w:r>
            <w:r>
              <w:rPr>
                <w:sz w:val="22"/>
                <w:szCs w:val="22"/>
              </w:rPr>
              <w:t>pt</w:t>
            </w:r>
            <w:r>
              <w:rPr>
                <w:spacing w:val="3"/>
                <w:sz w:val="22"/>
                <w:szCs w:val="22"/>
              </w:rPr>
              <w:t xml:space="preserve"> </w:t>
            </w:r>
            <w:r>
              <w:rPr>
                <w:spacing w:val="-2"/>
                <w:sz w:val="22"/>
                <w:szCs w:val="22"/>
              </w:rPr>
              <w:t>a</w:t>
            </w:r>
            <w:r>
              <w:rPr>
                <w:sz w:val="22"/>
                <w:szCs w:val="22"/>
              </w:rPr>
              <w:t>s</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i</w:t>
            </w:r>
            <w:r>
              <w:rPr>
                <w:sz w:val="22"/>
                <w:szCs w:val="22"/>
              </w:rPr>
              <w:t>n</w:t>
            </w:r>
            <w:r>
              <w:rPr>
                <w:spacing w:val="2"/>
                <w:sz w:val="22"/>
                <w:szCs w:val="22"/>
              </w:rPr>
              <w:t xml:space="preserve"> </w:t>
            </w:r>
            <w:r>
              <w:rPr>
                <w:spacing w:val="-1"/>
                <w:sz w:val="22"/>
                <w:szCs w:val="22"/>
              </w:rPr>
              <w:t>C</w:t>
            </w:r>
            <w:r>
              <w:rPr>
                <w:spacing w:val="1"/>
                <w:sz w:val="22"/>
                <w:szCs w:val="22"/>
              </w:rPr>
              <w:t>l</w:t>
            </w:r>
            <w:r>
              <w:rPr>
                <w:sz w:val="22"/>
                <w:szCs w:val="22"/>
              </w:rPr>
              <w:t>a</w:t>
            </w:r>
            <w:r>
              <w:rPr>
                <w:spacing w:val="-2"/>
                <w:sz w:val="22"/>
                <w:szCs w:val="22"/>
              </w:rPr>
              <w:t>u</w:t>
            </w:r>
            <w:r>
              <w:rPr>
                <w:sz w:val="22"/>
                <w:szCs w:val="22"/>
              </w:rPr>
              <w:t>se</w:t>
            </w:r>
            <w:r>
              <w:rPr>
                <w:spacing w:val="3"/>
                <w:sz w:val="22"/>
                <w:szCs w:val="22"/>
              </w:rPr>
              <w:t xml:space="preserve"> </w:t>
            </w:r>
            <w:r>
              <w:rPr>
                <w:sz w:val="22"/>
                <w:szCs w:val="22"/>
              </w:rPr>
              <w:t>5.</w:t>
            </w:r>
            <w:r>
              <w:rPr>
                <w:spacing w:val="-2"/>
                <w:sz w:val="22"/>
                <w:szCs w:val="22"/>
              </w:rPr>
              <w:t>2</w:t>
            </w:r>
            <w:r>
              <w:rPr>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2"/>
                <w:sz w:val="22"/>
                <w:szCs w:val="22"/>
              </w:rPr>
              <w:t>r</w:t>
            </w:r>
            <w:r>
              <w:rPr>
                <w:sz w:val="22"/>
                <w:szCs w:val="22"/>
              </w:rPr>
              <w:t>act</w:t>
            </w:r>
            <w:r>
              <w:rPr>
                <w:spacing w:val="11"/>
                <w:sz w:val="22"/>
                <w:szCs w:val="22"/>
              </w:rPr>
              <w:t xml:space="preserve"> </w:t>
            </w:r>
            <w:r>
              <w:rPr>
                <w:sz w:val="22"/>
                <w:szCs w:val="22"/>
              </w:rPr>
              <w:t>P</w:t>
            </w:r>
            <w:r>
              <w:rPr>
                <w:spacing w:val="-2"/>
                <w:sz w:val="22"/>
                <w:szCs w:val="22"/>
              </w:rPr>
              <w:t>r</w:t>
            </w:r>
            <w:r>
              <w:rPr>
                <w:spacing w:val="1"/>
                <w:sz w:val="22"/>
                <w:szCs w:val="22"/>
              </w:rPr>
              <w:t>i</w:t>
            </w:r>
            <w:r>
              <w:rPr>
                <w:sz w:val="22"/>
                <w:szCs w:val="22"/>
              </w:rPr>
              <w:t>ce</w:t>
            </w:r>
            <w:r>
              <w:rPr>
                <w:spacing w:val="12"/>
                <w:sz w:val="22"/>
                <w:szCs w:val="22"/>
              </w:rPr>
              <w:t xml:space="preserve"> </w:t>
            </w:r>
            <w:r>
              <w:rPr>
                <w:spacing w:val="-4"/>
                <w:sz w:val="22"/>
                <w:szCs w:val="22"/>
              </w:rPr>
              <w:t>m</w:t>
            </w:r>
            <w:r>
              <w:rPr>
                <w:sz w:val="22"/>
                <w:szCs w:val="22"/>
              </w:rPr>
              <w:t>ay</w:t>
            </w:r>
            <w:r>
              <w:rPr>
                <w:spacing w:val="10"/>
                <w:sz w:val="22"/>
                <w:szCs w:val="22"/>
              </w:rPr>
              <w:t xml:space="preserve"> </w:t>
            </w:r>
            <w:r>
              <w:rPr>
                <w:sz w:val="22"/>
                <w:szCs w:val="22"/>
              </w:rPr>
              <w:t>on</w:t>
            </w:r>
            <w:r>
              <w:rPr>
                <w:spacing w:val="1"/>
                <w:sz w:val="22"/>
                <w:szCs w:val="22"/>
              </w:rPr>
              <w:t>l</w:t>
            </w:r>
            <w:r>
              <w:rPr>
                <w:sz w:val="22"/>
                <w:szCs w:val="22"/>
              </w:rPr>
              <w:t>y</w:t>
            </w:r>
            <w:r>
              <w:rPr>
                <w:spacing w:val="9"/>
                <w:sz w:val="22"/>
                <w:szCs w:val="22"/>
              </w:rPr>
              <w:t xml:space="preserve"> </w:t>
            </w:r>
            <w:r>
              <w:rPr>
                <w:sz w:val="22"/>
                <w:szCs w:val="22"/>
              </w:rPr>
              <w:t>be</w:t>
            </w:r>
            <w:r>
              <w:rPr>
                <w:spacing w:val="12"/>
                <w:sz w:val="22"/>
                <w:szCs w:val="22"/>
              </w:rPr>
              <w:t xml:space="preserve"> </w:t>
            </w:r>
            <w:r>
              <w:rPr>
                <w:spacing w:val="1"/>
                <w:sz w:val="22"/>
                <w:szCs w:val="22"/>
              </w:rPr>
              <w:t>i</w:t>
            </w:r>
            <w:r>
              <w:rPr>
                <w:sz w:val="22"/>
                <w:szCs w:val="22"/>
              </w:rPr>
              <w:t>nc</w:t>
            </w:r>
            <w:r>
              <w:rPr>
                <w:spacing w:val="-1"/>
                <w:sz w:val="22"/>
                <w:szCs w:val="22"/>
              </w:rPr>
              <w:t>r</w:t>
            </w:r>
            <w:r>
              <w:rPr>
                <w:sz w:val="22"/>
                <w:szCs w:val="22"/>
              </w:rPr>
              <w:t>ea</w:t>
            </w:r>
            <w:r>
              <w:rPr>
                <w:spacing w:val="-2"/>
                <w:sz w:val="22"/>
                <w:szCs w:val="22"/>
              </w:rPr>
              <w:t>s</w:t>
            </w:r>
            <w:r>
              <w:rPr>
                <w:sz w:val="22"/>
                <w:szCs w:val="22"/>
              </w:rPr>
              <w:t>ed</w:t>
            </w:r>
            <w:r>
              <w:rPr>
                <w:spacing w:val="12"/>
                <w:sz w:val="22"/>
                <w:szCs w:val="22"/>
              </w:rPr>
              <w:t xml:space="preserve"> </w:t>
            </w:r>
            <w:r>
              <w:rPr>
                <w:sz w:val="22"/>
                <w:szCs w:val="22"/>
              </w:rPr>
              <w:t>a</w:t>
            </w:r>
            <w:r>
              <w:rPr>
                <w:spacing w:val="-2"/>
                <w:sz w:val="22"/>
                <w:szCs w:val="22"/>
              </w:rPr>
              <w:t>b</w:t>
            </w:r>
            <w:r>
              <w:rPr>
                <w:sz w:val="22"/>
                <w:szCs w:val="22"/>
              </w:rPr>
              <w:t>o</w:t>
            </w:r>
            <w:r>
              <w:rPr>
                <w:spacing w:val="-2"/>
                <w:sz w:val="22"/>
                <w:szCs w:val="22"/>
              </w:rPr>
              <w:t>v</w:t>
            </w:r>
            <w:r>
              <w:rPr>
                <w:sz w:val="22"/>
                <w:szCs w:val="22"/>
              </w:rPr>
              <w:t>e</w:t>
            </w:r>
            <w:r>
              <w:rPr>
                <w:spacing w:val="12"/>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a</w:t>
            </w:r>
            <w:r>
              <w:rPr>
                <w:spacing w:val="-4"/>
                <w:sz w:val="22"/>
                <w:szCs w:val="22"/>
              </w:rPr>
              <w:t>m</w:t>
            </w:r>
            <w:r>
              <w:rPr>
                <w:sz w:val="22"/>
                <w:szCs w:val="22"/>
              </w:rPr>
              <w:t>oun</w:t>
            </w:r>
            <w:r>
              <w:rPr>
                <w:spacing w:val="1"/>
                <w:sz w:val="22"/>
                <w:szCs w:val="22"/>
              </w:rPr>
              <w:t>t</w:t>
            </w:r>
            <w:r>
              <w:rPr>
                <w:sz w:val="22"/>
                <w:szCs w:val="22"/>
              </w:rPr>
              <w:t>s</w:t>
            </w:r>
            <w:r>
              <w:rPr>
                <w:spacing w:val="13"/>
                <w:sz w:val="22"/>
                <w:szCs w:val="22"/>
              </w:rPr>
              <w:t xml:space="preserve"> </w:t>
            </w:r>
            <w:r>
              <w:rPr>
                <w:sz w:val="22"/>
                <w:szCs w:val="22"/>
              </w:rPr>
              <w:t>s</w:t>
            </w:r>
            <w:r>
              <w:rPr>
                <w:spacing w:val="1"/>
                <w:sz w:val="22"/>
                <w:szCs w:val="22"/>
              </w:rPr>
              <w:t>t</w:t>
            </w:r>
            <w:r>
              <w:rPr>
                <w:spacing w:val="-2"/>
                <w:sz w:val="22"/>
                <w:szCs w:val="22"/>
              </w:rPr>
              <w:t>a</w:t>
            </w:r>
            <w:r>
              <w:rPr>
                <w:spacing w:val="1"/>
                <w:sz w:val="22"/>
                <w:szCs w:val="22"/>
              </w:rPr>
              <w:t>t</w:t>
            </w:r>
            <w:r>
              <w:rPr>
                <w:sz w:val="22"/>
                <w:szCs w:val="22"/>
              </w:rPr>
              <w:t>ed</w:t>
            </w:r>
            <w:r>
              <w:rPr>
                <w:spacing w:val="10"/>
                <w:sz w:val="22"/>
                <w:szCs w:val="22"/>
              </w:rPr>
              <w:t xml:space="preserve"> </w:t>
            </w:r>
            <w:r>
              <w:rPr>
                <w:spacing w:val="1"/>
                <w:sz w:val="22"/>
                <w:szCs w:val="22"/>
              </w:rPr>
              <w:t>i</w:t>
            </w:r>
            <w:r>
              <w:rPr>
                <w:sz w:val="22"/>
                <w:szCs w:val="22"/>
              </w:rPr>
              <w:t>n</w:t>
            </w:r>
            <w:r>
              <w:rPr>
                <w:spacing w:val="12"/>
                <w:sz w:val="22"/>
                <w:szCs w:val="22"/>
              </w:rPr>
              <w:t xml:space="preserve"> </w:t>
            </w:r>
            <w:r>
              <w:rPr>
                <w:spacing w:val="-3"/>
                <w:sz w:val="22"/>
                <w:szCs w:val="22"/>
              </w:rPr>
              <w:t>C</w:t>
            </w:r>
            <w:r>
              <w:rPr>
                <w:spacing w:val="1"/>
                <w:sz w:val="22"/>
                <w:szCs w:val="22"/>
              </w:rPr>
              <w:t>l</w:t>
            </w:r>
            <w:r>
              <w:rPr>
                <w:sz w:val="22"/>
                <w:szCs w:val="22"/>
              </w:rPr>
              <w:t>au</w:t>
            </w:r>
            <w:r>
              <w:rPr>
                <w:spacing w:val="-2"/>
                <w:sz w:val="22"/>
                <w:szCs w:val="22"/>
              </w:rPr>
              <w:t>s</w:t>
            </w:r>
            <w:r>
              <w:rPr>
                <w:sz w:val="22"/>
                <w:szCs w:val="22"/>
              </w:rPr>
              <w:t>e 6.2</w:t>
            </w:r>
            <w:r>
              <w:rPr>
                <w:spacing w:val="53"/>
                <w:sz w:val="22"/>
                <w:szCs w:val="22"/>
              </w:rPr>
              <w:t xml:space="preserve"> </w:t>
            </w:r>
            <w:r>
              <w:rPr>
                <w:spacing w:val="1"/>
                <w:sz w:val="22"/>
                <w:szCs w:val="22"/>
              </w:rPr>
              <w:t>i</w:t>
            </w:r>
            <w:r>
              <w:rPr>
                <w:sz w:val="22"/>
                <w:szCs w:val="22"/>
              </w:rPr>
              <w:t>f</w:t>
            </w:r>
            <w:r>
              <w:rPr>
                <w:spacing w:val="51"/>
                <w:sz w:val="22"/>
                <w:szCs w:val="22"/>
              </w:rPr>
              <w:t xml:space="preserve"> </w:t>
            </w:r>
            <w:r>
              <w:rPr>
                <w:spacing w:val="1"/>
                <w:sz w:val="22"/>
                <w:szCs w:val="22"/>
              </w:rPr>
              <w:t>t</w:t>
            </w:r>
            <w:r>
              <w:rPr>
                <w:sz w:val="22"/>
                <w:szCs w:val="22"/>
              </w:rPr>
              <w:t>he</w:t>
            </w:r>
            <w:r>
              <w:rPr>
                <w:spacing w:val="53"/>
                <w:sz w:val="22"/>
                <w:szCs w:val="22"/>
              </w:rPr>
              <w:t xml:space="preserve"> </w:t>
            </w:r>
            <w:r>
              <w:rPr>
                <w:spacing w:val="-3"/>
                <w:sz w:val="22"/>
                <w:szCs w:val="22"/>
              </w:rPr>
              <w:t>P</w:t>
            </w:r>
            <w:r>
              <w:rPr>
                <w:sz w:val="22"/>
                <w:szCs w:val="22"/>
              </w:rPr>
              <w:t>a</w:t>
            </w:r>
            <w:r>
              <w:rPr>
                <w:spacing w:val="-1"/>
                <w:sz w:val="22"/>
                <w:szCs w:val="22"/>
              </w:rPr>
              <w:t>r</w:t>
            </w:r>
            <w:r>
              <w:rPr>
                <w:spacing w:val="1"/>
                <w:sz w:val="22"/>
                <w:szCs w:val="22"/>
              </w:rPr>
              <w:t>t</w:t>
            </w:r>
            <w:r>
              <w:rPr>
                <w:spacing w:val="-1"/>
                <w:sz w:val="22"/>
                <w:szCs w:val="22"/>
              </w:rPr>
              <w:t>i</w:t>
            </w:r>
            <w:r>
              <w:rPr>
                <w:sz w:val="22"/>
                <w:szCs w:val="22"/>
              </w:rPr>
              <w:t>es</w:t>
            </w:r>
            <w:r>
              <w:rPr>
                <w:spacing w:val="53"/>
                <w:sz w:val="22"/>
                <w:szCs w:val="22"/>
              </w:rPr>
              <w:t xml:space="preserve"> </w:t>
            </w:r>
            <w:r>
              <w:rPr>
                <w:sz w:val="22"/>
                <w:szCs w:val="22"/>
              </w:rPr>
              <w:t>ha</w:t>
            </w:r>
            <w:r>
              <w:rPr>
                <w:spacing w:val="-2"/>
                <w:sz w:val="22"/>
                <w:szCs w:val="22"/>
              </w:rPr>
              <w:t>v</w:t>
            </w:r>
            <w:r>
              <w:rPr>
                <w:sz w:val="22"/>
                <w:szCs w:val="22"/>
              </w:rPr>
              <w:t>e</w:t>
            </w:r>
            <w:r>
              <w:rPr>
                <w:spacing w:val="53"/>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50"/>
                <w:sz w:val="22"/>
                <w:szCs w:val="22"/>
              </w:rPr>
              <w:t xml:space="preserve"> </w:t>
            </w:r>
            <w:r>
              <w:rPr>
                <w:spacing w:val="1"/>
                <w:sz w:val="22"/>
                <w:szCs w:val="22"/>
              </w:rPr>
              <w:t>t</w:t>
            </w:r>
            <w:r>
              <w:rPr>
                <w:sz w:val="22"/>
                <w:szCs w:val="22"/>
              </w:rPr>
              <w:t>o</w:t>
            </w:r>
            <w:r>
              <w:rPr>
                <w:spacing w:val="53"/>
                <w:sz w:val="22"/>
                <w:szCs w:val="22"/>
              </w:rPr>
              <w:t xml:space="preserve"> </w:t>
            </w:r>
            <w:r>
              <w:rPr>
                <w:sz w:val="22"/>
                <w:szCs w:val="22"/>
              </w:rPr>
              <w:t>a</w:t>
            </w:r>
            <w:r>
              <w:rPr>
                <w:spacing w:val="-2"/>
                <w:sz w:val="22"/>
                <w:szCs w:val="22"/>
              </w:rPr>
              <w:t>d</w:t>
            </w:r>
            <w:r>
              <w:rPr>
                <w:sz w:val="22"/>
                <w:szCs w:val="22"/>
              </w:rPr>
              <w:t>d</w:t>
            </w:r>
            <w:r>
              <w:rPr>
                <w:spacing w:val="-1"/>
                <w:sz w:val="22"/>
                <w:szCs w:val="22"/>
              </w:rPr>
              <w:t>i</w:t>
            </w:r>
            <w:r>
              <w:rPr>
                <w:spacing w:val="1"/>
                <w:sz w:val="22"/>
                <w:szCs w:val="22"/>
              </w:rPr>
              <w:t>ti</w:t>
            </w:r>
            <w:r>
              <w:rPr>
                <w:sz w:val="22"/>
                <w:szCs w:val="22"/>
              </w:rPr>
              <w:t>o</w:t>
            </w:r>
            <w:r>
              <w:rPr>
                <w:spacing w:val="-2"/>
                <w:sz w:val="22"/>
                <w:szCs w:val="22"/>
              </w:rPr>
              <w:t>n</w:t>
            </w:r>
            <w:r>
              <w:rPr>
                <w:sz w:val="22"/>
                <w:szCs w:val="22"/>
              </w:rPr>
              <w:t>al</w:t>
            </w:r>
            <w:r>
              <w:rPr>
                <w:spacing w:val="54"/>
                <w:sz w:val="22"/>
                <w:szCs w:val="22"/>
              </w:rPr>
              <w:t xml:space="preserve"> </w:t>
            </w:r>
            <w:r>
              <w:rPr>
                <w:spacing w:val="-2"/>
                <w:sz w:val="22"/>
                <w:szCs w:val="22"/>
              </w:rPr>
              <w:t>p</w:t>
            </w:r>
            <w:r>
              <w:rPr>
                <w:sz w:val="22"/>
                <w:szCs w:val="22"/>
              </w:rPr>
              <w:t>a</w:t>
            </w:r>
            <w:r>
              <w:rPr>
                <w:spacing w:val="-2"/>
                <w:sz w:val="22"/>
                <w:szCs w:val="22"/>
              </w:rPr>
              <w:t>y</w:t>
            </w:r>
            <w:r>
              <w:rPr>
                <w:spacing w:val="-4"/>
                <w:sz w:val="22"/>
                <w:szCs w:val="22"/>
              </w:rPr>
              <w:t>m</w:t>
            </w:r>
            <w:r>
              <w:rPr>
                <w:sz w:val="22"/>
                <w:szCs w:val="22"/>
              </w:rPr>
              <w:t>e</w:t>
            </w:r>
            <w:r>
              <w:rPr>
                <w:spacing w:val="3"/>
                <w:sz w:val="22"/>
                <w:szCs w:val="22"/>
              </w:rPr>
              <w:t>n</w:t>
            </w:r>
            <w:r>
              <w:rPr>
                <w:spacing w:val="1"/>
                <w:sz w:val="22"/>
                <w:szCs w:val="22"/>
              </w:rPr>
              <w:t>t</w:t>
            </w:r>
            <w:r>
              <w:rPr>
                <w:sz w:val="22"/>
                <w:szCs w:val="22"/>
              </w:rPr>
              <w:t>s</w:t>
            </w:r>
            <w:r>
              <w:rPr>
                <w:spacing w:val="53"/>
                <w:sz w:val="22"/>
                <w:szCs w:val="22"/>
              </w:rPr>
              <w:t xml:space="preserve"> </w:t>
            </w:r>
            <w:r>
              <w:rPr>
                <w:spacing w:val="-1"/>
                <w:sz w:val="22"/>
                <w:szCs w:val="22"/>
              </w:rPr>
              <w:t>i</w:t>
            </w:r>
            <w:r>
              <w:rPr>
                <w:sz w:val="22"/>
                <w:szCs w:val="22"/>
              </w:rPr>
              <w:t>n</w:t>
            </w:r>
            <w:r>
              <w:rPr>
                <w:spacing w:val="53"/>
                <w:sz w:val="22"/>
                <w:szCs w:val="22"/>
              </w:rPr>
              <w:t xml:space="preserve"> </w:t>
            </w:r>
            <w:r>
              <w:rPr>
                <w:sz w:val="22"/>
                <w:szCs w:val="22"/>
              </w:rPr>
              <w:t>ac</w:t>
            </w:r>
            <w:r>
              <w:rPr>
                <w:spacing w:val="-2"/>
                <w:sz w:val="22"/>
                <w:szCs w:val="22"/>
              </w:rPr>
              <w:t>c</w:t>
            </w:r>
            <w:r>
              <w:rPr>
                <w:sz w:val="22"/>
                <w:szCs w:val="22"/>
              </w:rPr>
              <w:t>o</w:t>
            </w:r>
            <w:r>
              <w:rPr>
                <w:spacing w:val="1"/>
                <w:sz w:val="22"/>
                <w:szCs w:val="22"/>
              </w:rPr>
              <w:t>r</w:t>
            </w:r>
            <w:r>
              <w:rPr>
                <w:spacing w:val="-2"/>
                <w:sz w:val="22"/>
                <w:szCs w:val="22"/>
              </w:rPr>
              <w:t>d</w:t>
            </w:r>
            <w:r>
              <w:rPr>
                <w:sz w:val="22"/>
                <w:szCs w:val="22"/>
              </w:rPr>
              <w:t>ance</w:t>
            </w:r>
            <w:r>
              <w:rPr>
                <w:spacing w:val="53"/>
                <w:sz w:val="22"/>
                <w:szCs w:val="22"/>
              </w:rPr>
              <w:t xml:space="preserve"> </w:t>
            </w:r>
            <w:r>
              <w:rPr>
                <w:spacing w:val="-3"/>
                <w:sz w:val="22"/>
                <w:szCs w:val="22"/>
              </w:rPr>
              <w:t>w</w:t>
            </w:r>
            <w:r>
              <w:rPr>
                <w:spacing w:val="1"/>
                <w:sz w:val="22"/>
                <w:szCs w:val="22"/>
              </w:rPr>
              <w:t>i</w:t>
            </w:r>
            <w:r>
              <w:rPr>
                <w:spacing w:val="-1"/>
                <w:sz w:val="22"/>
                <w:szCs w:val="22"/>
              </w:rPr>
              <w:t>t</w:t>
            </w:r>
            <w:r>
              <w:rPr>
                <w:sz w:val="22"/>
                <w:szCs w:val="22"/>
              </w:rPr>
              <w:t xml:space="preserve">h </w:t>
            </w:r>
            <w:r>
              <w:rPr>
                <w:spacing w:val="-1"/>
                <w:position w:val="-1"/>
                <w:sz w:val="22"/>
                <w:szCs w:val="22"/>
              </w:rPr>
              <w:t>C</w:t>
            </w:r>
            <w:r>
              <w:rPr>
                <w:spacing w:val="1"/>
                <w:position w:val="-1"/>
                <w:sz w:val="22"/>
                <w:szCs w:val="22"/>
              </w:rPr>
              <w:t>l</w:t>
            </w:r>
            <w:r>
              <w:rPr>
                <w:position w:val="-1"/>
                <w:sz w:val="22"/>
                <w:szCs w:val="22"/>
              </w:rPr>
              <w:t>au</w:t>
            </w:r>
            <w:r>
              <w:rPr>
                <w:spacing w:val="1"/>
                <w:position w:val="-1"/>
                <w:sz w:val="22"/>
                <w:szCs w:val="22"/>
              </w:rPr>
              <w:t>s</w:t>
            </w:r>
            <w:r>
              <w:rPr>
                <w:position w:val="-1"/>
                <w:sz w:val="22"/>
                <w:szCs w:val="22"/>
              </w:rPr>
              <w:t>e</w:t>
            </w:r>
            <w:r>
              <w:rPr>
                <w:spacing w:val="-2"/>
                <w:position w:val="-1"/>
                <w:sz w:val="22"/>
                <w:szCs w:val="22"/>
              </w:rPr>
              <w:t xml:space="preserve"> </w:t>
            </w:r>
            <w:r>
              <w:rPr>
                <w:position w:val="-1"/>
                <w:sz w:val="22"/>
                <w:szCs w:val="22"/>
              </w:rPr>
              <w:t>2.</w:t>
            </w:r>
            <w:r>
              <w:rPr>
                <w:spacing w:val="1"/>
                <w:position w:val="-1"/>
                <w:sz w:val="22"/>
                <w:szCs w:val="22"/>
              </w:rPr>
              <w:t>4</w:t>
            </w:r>
            <w:r>
              <w:rPr>
                <w:position w:val="-1"/>
                <w:sz w:val="24"/>
                <w:szCs w:val="24"/>
              </w:rPr>
              <w:t>.</w:t>
            </w:r>
          </w:p>
        </w:tc>
      </w:tr>
      <w:tr w:rsidR="00A6083A" w:rsidTr="00772811">
        <w:trPr>
          <w:trHeight w:val="418"/>
        </w:trPr>
        <w:tc>
          <w:tcPr>
            <w:tcW w:w="2267" w:type="dxa"/>
          </w:tcPr>
          <w:p w:rsidR="00A6083A" w:rsidRDefault="00A6083A" w:rsidP="00A6083A">
            <w:pPr>
              <w:ind w:left="0" w:right="-61"/>
              <w:rPr>
                <w:b/>
                <w:sz w:val="24"/>
                <w:szCs w:val="24"/>
              </w:rPr>
            </w:pPr>
            <w:r>
              <w:rPr>
                <w:b/>
                <w:sz w:val="24"/>
                <w:szCs w:val="24"/>
              </w:rPr>
              <w:t>6.3  Cont</w:t>
            </w:r>
            <w:r>
              <w:rPr>
                <w:b/>
                <w:spacing w:val="-1"/>
                <w:sz w:val="24"/>
                <w:szCs w:val="24"/>
              </w:rPr>
              <w:t>r</w:t>
            </w:r>
            <w:r>
              <w:rPr>
                <w:b/>
                <w:sz w:val="24"/>
                <w:szCs w:val="24"/>
              </w:rPr>
              <w:t>a</w:t>
            </w:r>
            <w:r>
              <w:rPr>
                <w:b/>
                <w:spacing w:val="-1"/>
                <w:sz w:val="24"/>
                <w:szCs w:val="24"/>
              </w:rPr>
              <w:t>c</w:t>
            </w:r>
            <w:r>
              <w:rPr>
                <w:b/>
                <w:sz w:val="24"/>
                <w:szCs w:val="24"/>
              </w:rPr>
              <w:t>t</w:t>
            </w:r>
            <w:r>
              <w:rPr>
                <w:b/>
                <w:spacing w:val="1"/>
                <w:sz w:val="24"/>
                <w:szCs w:val="24"/>
              </w:rPr>
              <w:t xml:space="preserve"> </w:t>
            </w:r>
            <w:r>
              <w:rPr>
                <w:b/>
                <w:sz w:val="24"/>
                <w:szCs w:val="24"/>
              </w:rPr>
              <w:t>P</w:t>
            </w:r>
            <w:r>
              <w:rPr>
                <w:b/>
                <w:spacing w:val="-1"/>
                <w:sz w:val="24"/>
                <w:szCs w:val="24"/>
              </w:rPr>
              <w:t>r</w:t>
            </w:r>
            <w:r>
              <w:rPr>
                <w:b/>
                <w:sz w:val="24"/>
                <w:szCs w:val="24"/>
              </w:rPr>
              <w:t xml:space="preserve">ice </w:t>
            </w:r>
            <w:r>
              <w:rPr>
                <w:b/>
                <w:spacing w:val="37"/>
                <w:sz w:val="24"/>
                <w:szCs w:val="24"/>
              </w:rPr>
              <w:t xml:space="preserve"> </w:t>
            </w:r>
          </w:p>
        </w:tc>
        <w:tc>
          <w:tcPr>
            <w:tcW w:w="7020" w:type="dxa"/>
          </w:tcPr>
          <w:p w:rsidR="00A6083A" w:rsidRPr="00A6083A" w:rsidRDefault="00A6083A" w:rsidP="00A6083A">
            <w:pPr>
              <w:spacing w:before="34"/>
              <w:ind w:left="0"/>
              <w:rPr>
                <w:sz w:val="24"/>
                <w:szCs w:val="24"/>
              </w:rPr>
            </w:pPr>
            <w:r>
              <w:rPr>
                <w:sz w:val="24"/>
                <w:szCs w:val="24"/>
              </w:rPr>
              <w:t>The</w:t>
            </w:r>
            <w:r>
              <w:rPr>
                <w:spacing w:val="32"/>
                <w:sz w:val="24"/>
                <w:szCs w:val="24"/>
              </w:rPr>
              <w:t xml:space="preserve"> </w:t>
            </w:r>
            <w:r>
              <w:rPr>
                <w:sz w:val="24"/>
                <w:szCs w:val="24"/>
              </w:rPr>
              <w:t>p</w:t>
            </w:r>
            <w:r>
              <w:rPr>
                <w:spacing w:val="-1"/>
                <w:sz w:val="24"/>
                <w:szCs w:val="24"/>
              </w:rPr>
              <w:t>r</w:t>
            </w:r>
            <w:r>
              <w:rPr>
                <w:sz w:val="24"/>
                <w:szCs w:val="24"/>
              </w:rPr>
              <w:t>ice</w:t>
            </w:r>
            <w:r>
              <w:rPr>
                <w:spacing w:val="32"/>
                <w:sz w:val="24"/>
                <w:szCs w:val="24"/>
              </w:rPr>
              <w:t xml:space="preserve"> </w:t>
            </w:r>
            <w:r>
              <w:rPr>
                <w:sz w:val="24"/>
                <w:szCs w:val="24"/>
              </w:rPr>
              <w:t>p</w:t>
            </w:r>
            <w:r>
              <w:rPr>
                <w:spacing w:val="4"/>
                <w:sz w:val="24"/>
                <w:szCs w:val="24"/>
              </w:rPr>
              <w:t>a</w:t>
            </w:r>
            <w:r>
              <w:rPr>
                <w:spacing w:val="-5"/>
                <w:sz w:val="24"/>
                <w:szCs w:val="24"/>
              </w:rPr>
              <w:t>y</w:t>
            </w:r>
            <w:r>
              <w:rPr>
                <w:spacing w:val="-1"/>
                <w:sz w:val="24"/>
                <w:szCs w:val="24"/>
              </w:rPr>
              <w:t>a</w:t>
            </w:r>
            <w:r>
              <w:rPr>
                <w:sz w:val="24"/>
                <w:szCs w:val="24"/>
              </w:rPr>
              <w:t>b</w:t>
            </w:r>
            <w:r>
              <w:rPr>
                <w:spacing w:val="3"/>
                <w:sz w:val="24"/>
                <w:szCs w:val="24"/>
              </w:rPr>
              <w:t>l</w:t>
            </w:r>
            <w:r>
              <w:rPr>
                <w:sz w:val="24"/>
                <w:szCs w:val="24"/>
              </w:rPr>
              <w:t>e</w:t>
            </w:r>
            <w:r>
              <w:rPr>
                <w:spacing w:val="32"/>
                <w:sz w:val="24"/>
                <w:szCs w:val="24"/>
              </w:rPr>
              <w:t xml:space="preserve"> </w:t>
            </w:r>
            <w:r>
              <w:rPr>
                <w:sz w:val="24"/>
                <w:szCs w:val="24"/>
              </w:rPr>
              <w:t>in</w:t>
            </w:r>
            <w:r>
              <w:rPr>
                <w:spacing w:val="34"/>
                <w:sz w:val="24"/>
                <w:szCs w:val="24"/>
              </w:rPr>
              <w:t xml:space="preserve"> </w:t>
            </w:r>
            <w:r>
              <w:rPr>
                <w:spacing w:val="1"/>
                <w:sz w:val="24"/>
                <w:szCs w:val="24"/>
              </w:rPr>
              <w:t>P</w:t>
            </w:r>
            <w:r>
              <w:rPr>
                <w:spacing w:val="-1"/>
                <w:sz w:val="24"/>
                <w:szCs w:val="24"/>
              </w:rPr>
              <w:t>a</w:t>
            </w:r>
            <w:r>
              <w:rPr>
                <w:sz w:val="24"/>
                <w:szCs w:val="24"/>
              </w:rPr>
              <w:t>k</w:t>
            </w:r>
            <w:r>
              <w:rPr>
                <w:spacing w:val="33"/>
                <w:sz w:val="24"/>
                <w:szCs w:val="24"/>
              </w:rPr>
              <w:t xml:space="preserve"> </w:t>
            </w:r>
            <w:r>
              <w:rPr>
                <w:sz w:val="24"/>
                <w:szCs w:val="24"/>
              </w:rPr>
              <w:t>Rup</w:t>
            </w:r>
            <w:r>
              <w:rPr>
                <w:spacing w:val="-1"/>
                <w:sz w:val="24"/>
                <w:szCs w:val="24"/>
              </w:rPr>
              <w:t>ee</w:t>
            </w:r>
            <w:r>
              <w:rPr>
                <w:sz w:val="24"/>
                <w:szCs w:val="24"/>
              </w:rPr>
              <w:t>s</w:t>
            </w:r>
            <w:r>
              <w:rPr>
                <w:spacing w:val="4"/>
                <w:sz w:val="24"/>
                <w:szCs w:val="24"/>
              </w:rPr>
              <w:t>/</w:t>
            </w:r>
            <w:r>
              <w:rPr>
                <w:sz w:val="24"/>
                <w:szCs w:val="24"/>
              </w:rPr>
              <w:t>fo</w:t>
            </w:r>
            <w:r>
              <w:rPr>
                <w:spacing w:val="-1"/>
                <w:sz w:val="24"/>
                <w:szCs w:val="24"/>
              </w:rPr>
              <w:t>re</w:t>
            </w:r>
            <w:r>
              <w:rPr>
                <w:spacing w:val="3"/>
                <w:sz w:val="24"/>
                <w:szCs w:val="24"/>
              </w:rPr>
              <w:t>i</w:t>
            </w:r>
            <w:r>
              <w:rPr>
                <w:spacing w:val="-2"/>
                <w:sz w:val="24"/>
                <w:szCs w:val="24"/>
              </w:rPr>
              <w:t>g</w:t>
            </w:r>
            <w:r>
              <w:rPr>
                <w:sz w:val="24"/>
                <w:szCs w:val="24"/>
              </w:rPr>
              <w:t>n</w:t>
            </w:r>
            <w:r>
              <w:rPr>
                <w:spacing w:val="33"/>
                <w:sz w:val="24"/>
                <w:szCs w:val="24"/>
              </w:rPr>
              <w:t xml:space="preserve"> </w:t>
            </w:r>
            <w:r>
              <w:rPr>
                <w:spacing w:val="-1"/>
                <w:sz w:val="24"/>
                <w:szCs w:val="24"/>
              </w:rPr>
              <w:t>c</w:t>
            </w:r>
            <w:r>
              <w:rPr>
                <w:sz w:val="24"/>
                <w:szCs w:val="24"/>
              </w:rPr>
              <w:t>u</w:t>
            </w:r>
            <w:r>
              <w:rPr>
                <w:spacing w:val="-1"/>
                <w:sz w:val="24"/>
                <w:szCs w:val="24"/>
              </w:rPr>
              <w:t>r</w:t>
            </w:r>
            <w:r>
              <w:rPr>
                <w:spacing w:val="1"/>
                <w:sz w:val="24"/>
                <w:szCs w:val="24"/>
              </w:rPr>
              <w:t>r</w:t>
            </w:r>
            <w:r>
              <w:rPr>
                <w:spacing w:val="-1"/>
                <w:sz w:val="24"/>
                <w:szCs w:val="24"/>
              </w:rPr>
              <w:t>e</w:t>
            </w:r>
            <w:r>
              <w:rPr>
                <w:spacing w:val="2"/>
                <w:sz w:val="24"/>
                <w:szCs w:val="24"/>
              </w:rPr>
              <w:t>n</w:t>
            </w:r>
            <w:r>
              <w:rPr>
                <w:spacing w:val="1"/>
                <w:sz w:val="24"/>
                <w:szCs w:val="24"/>
              </w:rPr>
              <w:t>c</w:t>
            </w:r>
            <w:r>
              <w:rPr>
                <w:spacing w:val="-5"/>
                <w:sz w:val="24"/>
                <w:szCs w:val="24"/>
              </w:rPr>
              <w:t>y</w:t>
            </w:r>
            <w:r>
              <w:rPr>
                <w:sz w:val="24"/>
                <w:szCs w:val="24"/>
              </w:rPr>
              <w:t>/</w:t>
            </w:r>
            <w:r>
              <w:rPr>
                <w:spacing w:val="34"/>
                <w:sz w:val="24"/>
                <w:szCs w:val="24"/>
              </w:rPr>
              <w:t xml:space="preserve"> </w:t>
            </w:r>
            <w:r>
              <w:rPr>
                <w:sz w:val="24"/>
                <w:szCs w:val="24"/>
              </w:rPr>
              <w:t>is</w:t>
            </w:r>
            <w:r>
              <w:rPr>
                <w:spacing w:val="34"/>
                <w:sz w:val="24"/>
                <w:szCs w:val="24"/>
              </w:rPr>
              <w:t xml:space="preserve"> </w:t>
            </w:r>
            <w:r>
              <w:rPr>
                <w:sz w:val="24"/>
                <w:szCs w:val="24"/>
              </w:rPr>
              <w:t>s</w:t>
            </w:r>
            <w:r>
              <w:rPr>
                <w:spacing w:val="-1"/>
                <w:sz w:val="24"/>
                <w:szCs w:val="24"/>
              </w:rPr>
              <w:t>e</w:t>
            </w:r>
            <w:r>
              <w:rPr>
                <w:sz w:val="24"/>
                <w:szCs w:val="24"/>
              </w:rPr>
              <w:t>t</w:t>
            </w:r>
            <w:r>
              <w:rPr>
                <w:spacing w:val="34"/>
                <w:sz w:val="24"/>
                <w:szCs w:val="24"/>
              </w:rPr>
              <w:t xml:space="preserve"> </w:t>
            </w:r>
            <w:r>
              <w:rPr>
                <w:sz w:val="24"/>
                <w:szCs w:val="24"/>
              </w:rPr>
              <w:t>fo</w:t>
            </w:r>
            <w:r>
              <w:rPr>
                <w:spacing w:val="-1"/>
                <w:sz w:val="24"/>
                <w:szCs w:val="24"/>
              </w:rPr>
              <w:t>r</w:t>
            </w:r>
            <w:r>
              <w:rPr>
                <w:sz w:val="24"/>
                <w:szCs w:val="24"/>
              </w:rPr>
              <w:t>th</w:t>
            </w:r>
            <w:r>
              <w:rPr>
                <w:spacing w:val="34"/>
                <w:sz w:val="24"/>
                <w:szCs w:val="24"/>
              </w:rPr>
              <w:t xml:space="preserve"> </w:t>
            </w:r>
            <w:r>
              <w:rPr>
                <w:sz w:val="24"/>
                <w:szCs w:val="24"/>
              </w:rPr>
              <w:t>in</w:t>
            </w:r>
            <w:r>
              <w:rPr>
                <w:spacing w:val="34"/>
                <w:sz w:val="24"/>
                <w:szCs w:val="24"/>
              </w:rPr>
              <w:t xml:space="preserve"> </w:t>
            </w:r>
            <w:r>
              <w:rPr>
                <w:sz w:val="24"/>
                <w:szCs w:val="24"/>
              </w:rPr>
              <w:t xml:space="preserve">the </w:t>
            </w:r>
            <w:r>
              <w:rPr>
                <w:spacing w:val="1"/>
                <w:position w:val="-1"/>
                <w:sz w:val="24"/>
                <w:szCs w:val="24"/>
              </w:rPr>
              <w:t>S</w:t>
            </w:r>
            <w:r>
              <w:rPr>
                <w:position w:val="-1"/>
                <w:sz w:val="24"/>
                <w:szCs w:val="24"/>
              </w:rPr>
              <w:t>C.</w:t>
            </w:r>
          </w:p>
        </w:tc>
      </w:tr>
      <w:tr w:rsidR="00A6083A" w:rsidTr="00772811">
        <w:trPr>
          <w:trHeight w:val="418"/>
        </w:trPr>
        <w:tc>
          <w:tcPr>
            <w:tcW w:w="2267" w:type="dxa"/>
          </w:tcPr>
          <w:p w:rsidR="00A6083A" w:rsidRPr="00A6083A" w:rsidRDefault="00A6083A" w:rsidP="00A6083A">
            <w:pPr>
              <w:tabs>
                <w:tab w:val="left" w:pos="680"/>
              </w:tabs>
              <w:spacing w:before="34"/>
              <w:ind w:left="0" w:right="67"/>
              <w:rPr>
                <w:sz w:val="24"/>
                <w:szCs w:val="24"/>
              </w:rPr>
            </w:pPr>
            <w:r>
              <w:rPr>
                <w:b/>
                <w:sz w:val="24"/>
                <w:szCs w:val="24"/>
              </w:rPr>
              <w:t xml:space="preserve">6.4 </w:t>
            </w:r>
            <w:r>
              <w:rPr>
                <w:b/>
                <w:spacing w:val="-3"/>
                <w:sz w:val="24"/>
                <w:szCs w:val="24"/>
              </w:rPr>
              <w:t>P</w:t>
            </w:r>
            <w:r>
              <w:rPr>
                <w:b/>
                <w:sz w:val="24"/>
                <w:szCs w:val="24"/>
              </w:rPr>
              <w:t>a</w:t>
            </w:r>
            <w:r>
              <w:rPr>
                <w:b/>
                <w:spacing w:val="2"/>
                <w:sz w:val="24"/>
                <w:szCs w:val="24"/>
              </w:rPr>
              <w:t>y</w:t>
            </w:r>
            <w:r>
              <w:rPr>
                <w:b/>
                <w:spacing w:val="-1"/>
                <w:sz w:val="24"/>
                <w:szCs w:val="24"/>
              </w:rPr>
              <w:t>me</w:t>
            </w:r>
            <w:r>
              <w:rPr>
                <w:b/>
                <w:spacing w:val="1"/>
                <w:sz w:val="24"/>
                <w:szCs w:val="24"/>
              </w:rPr>
              <w:t>n</w:t>
            </w:r>
            <w:r>
              <w:rPr>
                <w:b/>
                <w:sz w:val="24"/>
                <w:szCs w:val="24"/>
              </w:rPr>
              <w:t xml:space="preserve">t </w:t>
            </w:r>
            <w:r>
              <w:rPr>
                <w:b/>
                <w:spacing w:val="1"/>
                <w:sz w:val="24"/>
                <w:szCs w:val="24"/>
              </w:rPr>
              <w:t>f</w:t>
            </w:r>
            <w:r>
              <w:rPr>
                <w:b/>
                <w:sz w:val="24"/>
                <w:szCs w:val="24"/>
              </w:rPr>
              <w:t>or Ad</w:t>
            </w:r>
            <w:r>
              <w:rPr>
                <w:b/>
                <w:spacing w:val="1"/>
                <w:sz w:val="24"/>
                <w:szCs w:val="24"/>
              </w:rPr>
              <w:t>d</w:t>
            </w:r>
            <w:r>
              <w:rPr>
                <w:b/>
                <w:sz w:val="24"/>
                <w:szCs w:val="24"/>
              </w:rPr>
              <w:t>itio</w:t>
            </w:r>
            <w:r>
              <w:rPr>
                <w:b/>
                <w:spacing w:val="1"/>
                <w:sz w:val="24"/>
                <w:szCs w:val="24"/>
              </w:rPr>
              <w:t>n</w:t>
            </w:r>
            <w:r>
              <w:rPr>
                <w:b/>
                <w:sz w:val="24"/>
                <w:szCs w:val="24"/>
              </w:rPr>
              <w:t xml:space="preserve">al </w:t>
            </w:r>
            <w:r>
              <w:rPr>
                <w:b/>
                <w:spacing w:val="1"/>
                <w:sz w:val="24"/>
                <w:szCs w:val="24"/>
              </w:rPr>
              <w:t>S</w:t>
            </w:r>
            <w:r>
              <w:rPr>
                <w:b/>
                <w:spacing w:val="-1"/>
                <w:sz w:val="24"/>
                <w:szCs w:val="24"/>
              </w:rPr>
              <w:t>er</w:t>
            </w:r>
            <w:r>
              <w:rPr>
                <w:b/>
                <w:sz w:val="24"/>
                <w:szCs w:val="24"/>
              </w:rPr>
              <w:t>vic</w:t>
            </w:r>
            <w:r>
              <w:rPr>
                <w:b/>
                <w:spacing w:val="-1"/>
                <w:sz w:val="24"/>
                <w:szCs w:val="24"/>
              </w:rPr>
              <w:t>e</w:t>
            </w:r>
            <w:r>
              <w:rPr>
                <w:b/>
                <w:sz w:val="24"/>
                <w:szCs w:val="24"/>
              </w:rPr>
              <w:t>s</w:t>
            </w:r>
          </w:p>
        </w:tc>
        <w:tc>
          <w:tcPr>
            <w:tcW w:w="7020" w:type="dxa"/>
          </w:tcPr>
          <w:p w:rsidR="00A6083A" w:rsidRDefault="00A6083A" w:rsidP="00CC114C">
            <w:pPr>
              <w:ind w:left="0" w:right="139"/>
              <w:jc w:val="both"/>
              <w:rPr>
                <w:spacing w:val="2"/>
                <w:sz w:val="22"/>
                <w:szCs w:val="22"/>
              </w:rPr>
            </w:pPr>
            <w:r>
              <w:rPr>
                <w:spacing w:val="-1"/>
                <w:sz w:val="24"/>
                <w:szCs w:val="24"/>
              </w:rPr>
              <w:t>F</w:t>
            </w:r>
            <w:r>
              <w:rPr>
                <w:sz w:val="24"/>
                <w:szCs w:val="24"/>
              </w:rPr>
              <w:t>or</w:t>
            </w:r>
            <w:r>
              <w:rPr>
                <w:spacing w:val="2"/>
                <w:sz w:val="24"/>
                <w:szCs w:val="24"/>
              </w:rPr>
              <w:t xml:space="preserve"> </w:t>
            </w:r>
            <w:r>
              <w:rPr>
                <w:sz w:val="24"/>
                <w:szCs w:val="24"/>
              </w:rPr>
              <w:t>the</w:t>
            </w:r>
            <w:r>
              <w:rPr>
                <w:spacing w:val="2"/>
                <w:sz w:val="24"/>
                <w:szCs w:val="24"/>
              </w:rPr>
              <w:t xml:space="preserve"> </w:t>
            </w:r>
            <w:r>
              <w:rPr>
                <w:sz w:val="24"/>
                <w:szCs w:val="24"/>
              </w:rPr>
              <w:t>purp</w:t>
            </w:r>
            <w:r>
              <w:rPr>
                <w:spacing w:val="-1"/>
                <w:sz w:val="24"/>
                <w:szCs w:val="24"/>
              </w:rPr>
              <w:t>o</w:t>
            </w:r>
            <w:r>
              <w:rPr>
                <w:sz w:val="24"/>
                <w:szCs w:val="24"/>
              </w:rPr>
              <w:t>se</w:t>
            </w:r>
            <w:r>
              <w:rPr>
                <w:spacing w:val="2"/>
                <w:sz w:val="24"/>
                <w:szCs w:val="24"/>
              </w:rPr>
              <w:t xml:space="preserve"> </w:t>
            </w:r>
            <w:r>
              <w:rPr>
                <w:sz w:val="24"/>
                <w:szCs w:val="24"/>
              </w:rPr>
              <w:t>of</w:t>
            </w:r>
            <w:r>
              <w:rPr>
                <w:spacing w:val="2"/>
                <w:sz w:val="24"/>
                <w:szCs w:val="24"/>
              </w:rPr>
              <w:t xml:space="preserve"> </w:t>
            </w:r>
            <w:r>
              <w:rPr>
                <w:sz w:val="24"/>
                <w:szCs w:val="24"/>
              </w:rPr>
              <w:t>d</w:t>
            </w:r>
            <w:r>
              <w:rPr>
                <w:spacing w:val="-1"/>
                <w:sz w:val="24"/>
                <w:szCs w:val="24"/>
              </w:rPr>
              <w:t>e</w:t>
            </w:r>
            <w:r>
              <w:rPr>
                <w:sz w:val="24"/>
                <w:szCs w:val="24"/>
              </w:rPr>
              <w:t>t</w:t>
            </w:r>
            <w:r>
              <w:rPr>
                <w:spacing w:val="2"/>
                <w:sz w:val="24"/>
                <w:szCs w:val="24"/>
              </w:rPr>
              <w:t>e</w:t>
            </w:r>
            <w:r>
              <w:rPr>
                <w:sz w:val="24"/>
                <w:szCs w:val="24"/>
              </w:rPr>
              <w:t>rmining the</w:t>
            </w:r>
            <w:r>
              <w:rPr>
                <w:spacing w:val="2"/>
                <w:sz w:val="24"/>
                <w:szCs w:val="24"/>
              </w:rPr>
              <w:t xml:space="preserve"> </w:t>
            </w:r>
            <w:r>
              <w:rPr>
                <w:sz w:val="24"/>
                <w:szCs w:val="24"/>
              </w:rPr>
              <w:t>r</w:t>
            </w:r>
            <w:r>
              <w:rPr>
                <w:spacing w:val="-2"/>
                <w:sz w:val="24"/>
                <w:szCs w:val="24"/>
              </w:rPr>
              <w:t>e</w:t>
            </w:r>
            <w:r>
              <w:rPr>
                <w:sz w:val="24"/>
                <w:szCs w:val="24"/>
              </w:rPr>
              <w:t>mune</w:t>
            </w:r>
            <w:r>
              <w:rPr>
                <w:spacing w:val="1"/>
                <w:sz w:val="24"/>
                <w:szCs w:val="24"/>
              </w:rPr>
              <w:t>r</w:t>
            </w:r>
            <w:r>
              <w:rPr>
                <w:spacing w:val="-1"/>
                <w:sz w:val="24"/>
                <w:szCs w:val="24"/>
              </w:rPr>
              <w:t>a</w:t>
            </w:r>
            <w:r>
              <w:rPr>
                <w:sz w:val="24"/>
                <w:szCs w:val="24"/>
              </w:rPr>
              <w:t>t</w:t>
            </w:r>
            <w:r>
              <w:rPr>
                <w:spacing w:val="1"/>
                <w:sz w:val="24"/>
                <w:szCs w:val="24"/>
              </w:rPr>
              <w:t>i</w:t>
            </w:r>
            <w:r>
              <w:rPr>
                <w:sz w:val="24"/>
                <w:szCs w:val="24"/>
              </w:rPr>
              <w:t>on</w:t>
            </w:r>
            <w:r>
              <w:rPr>
                <w:spacing w:val="3"/>
                <w:sz w:val="24"/>
                <w:szCs w:val="24"/>
              </w:rPr>
              <w:t xml:space="preserve"> </w:t>
            </w:r>
            <w:r>
              <w:rPr>
                <w:sz w:val="24"/>
                <w:szCs w:val="24"/>
              </w:rPr>
              <w:t>due</w:t>
            </w:r>
            <w:r>
              <w:rPr>
                <w:spacing w:val="2"/>
                <w:sz w:val="24"/>
                <w:szCs w:val="24"/>
              </w:rPr>
              <w:t xml:space="preserve"> </w:t>
            </w:r>
            <w:r>
              <w:rPr>
                <w:sz w:val="24"/>
                <w:szCs w:val="24"/>
              </w:rPr>
              <w:t>for</w:t>
            </w:r>
            <w:r>
              <w:rPr>
                <w:spacing w:val="1"/>
                <w:sz w:val="24"/>
                <w:szCs w:val="24"/>
              </w:rPr>
              <w:t xml:space="preserve"> </w:t>
            </w:r>
            <w:r>
              <w:rPr>
                <w:spacing w:val="-1"/>
                <w:sz w:val="24"/>
                <w:szCs w:val="24"/>
              </w:rPr>
              <w:t>a</w:t>
            </w:r>
            <w:r>
              <w:rPr>
                <w:sz w:val="24"/>
                <w:szCs w:val="24"/>
              </w:rPr>
              <w:t>ddi</w:t>
            </w:r>
            <w:r>
              <w:rPr>
                <w:spacing w:val="1"/>
                <w:sz w:val="24"/>
                <w:szCs w:val="24"/>
              </w:rPr>
              <w:t>t</w:t>
            </w:r>
            <w:r>
              <w:rPr>
                <w:sz w:val="24"/>
                <w:szCs w:val="24"/>
              </w:rPr>
              <w:t>ional s</w:t>
            </w:r>
            <w:r>
              <w:rPr>
                <w:spacing w:val="-1"/>
                <w:sz w:val="24"/>
                <w:szCs w:val="24"/>
              </w:rPr>
              <w:t>e</w:t>
            </w:r>
            <w:r>
              <w:rPr>
                <w:sz w:val="24"/>
                <w:szCs w:val="24"/>
              </w:rPr>
              <w:t>rvi</w:t>
            </w:r>
            <w:r>
              <w:rPr>
                <w:spacing w:val="-1"/>
                <w:sz w:val="24"/>
                <w:szCs w:val="24"/>
              </w:rPr>
              <w:t>ce</w:t>
            </w:r>
            <w:r>
              <w:rPr>
                <w:sz w:val="24"/>
                <w:szCs w:val="24"/>
              </w:rPr>
              <w:t>s</w:t>
            </w:r>
            <w:r>
              <w:rPr>
                <w:spacing w:val="5"/>
                <w:sz w:val="24"/>
                <w:szCs w:val="24"/>
              </w:rPr>
              <w:t xml:space="preserve"> </w:t>
            </w:r>
            <w:r>
              <w:rPr>
                <w:spacing w:val="-1"/>
                <w:sz w:val="24"/>
                <w:szCs w:val="24"/>
              </w:rPr>
              <w:t>a</w:t>
            </w:r>
            <w:r>
              <w:rPr>
                <w:sz w:val="24"/>
                <w:szCs w:val="24"/>
              </w:rPr>
              <w:t>s</w:t>
            </w:r>
            <w:r>
              <w:rPr>
                <w:spacing w:val="5"/>
                <w:sz w:val="24"/>
                <w:szCs w:val="24"/>
              </w:rPr>
              <w:t xml:space="preserve"> </w:t>
            </w:r>
            <w:r>
              <w:rPr>
                <w:sz w:val="24"/>
                <w:szCs w:val="24"/>
              </w:rPr>
              <w:t>m</w:t>
            </w:r>
            <w:r>
              <w:rPr>
                <w:spacing w:val="4"/>
                <w:sz w:val="24"/>
                <w:szCs w:val="24"/>
              </w:rPr>
              <w:t>a</w:t>
            </w:r>
            <w:r>
              <w:rPr>
                <w:sz w:val="24"/>
                <w:szCs w:val="24"/>
              </w:rPr>
              <w:t xml:space="preserve">y </w:t>
            </w:r>
            <w:r>
              <w:rPr>
                <w:spacing w:val="2"/>
                <w:sz w:val="24"/>
                <w:szCs w:val="24"/>
              </w:rPr>
              <w:t>b</w:t>
            </w:r>
            <w:r>
              <w:rPr>
                <w:sz w:val="24"/>
                <w:szCs w:val="24"/>
              </w:rPr>
              <w:t>e</w:t>
            </w:r>
            <w:r>
              <w:rPr>
                <w:spacing w:val="4"/>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w:t>
            </w:r>
            <w:r>
              <w:rPr>
                <w:spacing w:val="1"/>
                <w:sz w:val="24"/>
                <w:szCs w:val="24"/>
              </w:rPr>
              <w:t>e</w:t>
            </w:r>
            <w:r>
              <w:rPr>
                <w:sz w:val="24"/>
                <w:szCs w:val="24"/>
              </w:rPr>
              <w:t>d</w:t>
            </w:r>
            <w:r>
              <w:rPr>
                <w:spacing w:val="5"/>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z w:val="24"/>
                <w:szCs w:val="24"/>
              </w:rPr>
              <w:t>Clause</w:t>
            </w:r>
            <w:r>
              <w:rPr>
                <w:spacing w:val="4"/>
                <w:sz w:val="24"/>
                <w:szCs w:val="24"/>
              </w:rPr>
              <w:t xml:space="preserve"> </w:t>
            </w:r>
            <w:r>
              <w:rPr>
                <w:sz w:val="24"/>
                <w:szCs w:val="24"/>
              </w:rPr>
              <w:t>2.4,</w:t>
            </w:r>
            <w:r>
              <w:rPr>
                <w:spacing w:val="5"/>
                <w:sz w:val="24"/>
                <w:szCs w:val="24"/>
              </w:rPr>
              <w:t xml:space="preserve"> </w:t>
            </w:r>
            <w:r>
              <w:rPr>
                <w:sz w:val="24"/>
                <w:szCs w:val="24"/>
              </w:rPr>
              <w:t>a</w:t>
            </w:r>
            <w:r>
              <w:rPr>
                <w:spacing w:val="4"/>
                <w:sz w:val="24"/>
                <w:szCs w:val="24"/>
              </w:rPr>
              <w:t xml:space="preserve"> </w:t>
            </w:r>
            <w:r>
              <w:rPr>
                <w:sz w:val="24"/>
                <w:szCs w:val="24"/>
              </w:rPr>
              <w:t>b</w:t>
            </w:r>
            <w:r>
              <w:rPr>
                <w:spacing w:val="-1"/>
                <w:sz w:val="24"/>
                <w:szCs w:val="24"/>
              </w:rPr>
              <w:t>r</w:t>
            </w:r>
            <w:r>
              <w:rPr>
                <w:spacing w:val="1"/>
                <w:sz w:val="24"/>
                <w:szCs w:val="24"/>
              </w:rPr>
              <w:t>e</w:t>
            </w:r>
            <w:r>
              <w:rPr>
                <w:spacing w:val="-1"/>
                <w:sz w:val="24"/>
                <w:szCs w:val="24"/>
              </w:rPr>
              <w:t>a</w:t>
            </w:r>
            <w:r>
              <w:rPr>
                <w:sz w:val="24"/>
                <w:szCs w:val="24"/>
              </w:rPr>
              <w:t>kdown</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lu</w:t>
            </w:r>
            <w:r>
              <w:rPr>
                <w:spacing w:val="1"/>
                <w:sz w:val="24"/>
                <w:szCs w:val="24"/>
              </w:rPr>
              <w:t>m</w:t>
            </w:r>
            <w:r>
              <w:rPr>
                <w:spacing w:val="6"/>
                <w:sz w:val="24"/>
                <w:szCs w:val="24"/>
              </w:rPr>
              <w:t>p</w:t>
            </w:r>
            <w:r>
              <w:rPr>
                <w:sz w:val="24"/>
                <w:szCs w:val="24"/>
              </w:rPr>
              <w:t>- sum pri</w:t>
            </w:r>
            <w:r>
              <w:rPr>
                <w:spacing w:val="-1"/>
                <w:sz w:val="24"/>
                <w:szCs w:val="24"/>
              </w:rPr>
              <w:t>c</w:t>
            </w:r>
            <w:r>
              <w:rPr>
                <w:sz w:val="24"/>
                <w:szCs w:val="24"/>
              </w:rPr>
              <w:t>e</w:t>
            </w:r>
            <w:r>
              <w:rPr>
                <w:spacing w:val="-1"/>
                <w:sz w:val="24"/>
                <w:szCs w:val="24"/>
              </w:rPr>
              <w:t xml:space="preserve"> </w:t>
            </w:r>
            <w:r>
              <w:rPr>
                <w:sz w:val="24"/>
                <w:szCs w:val="24"/>
              </w:rPr>
              <w:t>is provided in</w:t>
            </w:r>
            <w:r>
              <w:rPr>
                <w:spacing w:val="2"/>
                <w:sz w:val="24"/>
                <w:szCs w:val="24"/>
              </w:rPr>
              <w:t xml:space="preserve"> </w:t>
            </w:r>
            <w:r>
              <w:rPr>
                <w:sz w:val="24"/>
                <w:szCs w:val="24"/>
              </w:rPr>
              <w:t>App</w:t>
            </w:r>
            <w:r>
              <w:rPr>
                <w:spacing w:val="-1"/>
                <w:sz w:val="24"/>
                <w:szCs w:val="24"/>
              </w:rPr>
              <w:t>e</w:t>
            </w:r>
            <w:r>
              <w:rPr>
                <w:sz w:val="24"/>
                <w:szCs w:val="24"/>
              </w:rPr>
              <w:t>ndic</w:t>
            </w:r>
            <w:r>
              <w:rPr>
                <w:spacing w:val="-1"/>
                <w:sz w:val="24"/>
                <w:szCs w:val="24"/>
              </w:rPr>
              <w:t>e</w:t>
            </w:r>
            <w:r>
              <w:rPr>
                <w:sz w:val="24"/>
                <w:szCs w:val="24"/>
              </w:rPr>
              <w:t>s D</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E.</w:t>
            </w:r>
          </w:p>
        </w:tc>
      </w:tr>
      <w:tr w:rsidR="00A6083A" w:rsidTr="00772811">
        <w:trPr>
          <w:trHeight w:val="418"/>
        </w:trPr>
        <w:tc>
          <w:tcPr>
            <w:tcW w:w="2267" w:type="dxa"/>
          </w:tcPr>
          <w:p w:rsidR="00A6083A" w:rsidRDefault="00A6083A" w:rsidP="00A6083A">
            <w:pPr>
              <w:tabs>
                <w:tab w:val="left" w:pos="680"/>
              </w:tabs>
              <w:ind w:left="0" w:right="-41"/>
              <w:rPr>
                <w:sz w:val="24"/>
                <w:szCs w:val="24"/>
              </w:rPr>
            </w:pPr>
            <w:r>
              <w:rPr>
                <w:b/>
                <w:sz w:val="24"/>
                <w:szCs w:val="24"/>
              </w:rPr>
              <w:t>6.5 T</w:t>
            </w:r>
            <w:r>
              <w:rPr>
                <w:b/>
                <w:spacing w:val="-1"/>
                <w:sz w:val="24"/>
                <w:szCs w:val="24"/>
              </w:rPr>
              <w:t>e</w:t>
            </w:r>
            <w:r>
              <w:rPr>
                <w:b/>
                <w:spacing w:val="1"/>
                <w:sz w:val="24"/>
                <w:szCs w:val="24"/>
              </w:rPr>
              <w:t>r</w:t>
            </w:r>
            <w:r>
              <w:rPr>
                <w:b/>
                <w:spacing w:val="-3"/>
                <w:sz w:val="24"/>
                <w:szCs w:val="24"/>
              </w:rPr>
              <w:t>m</w:t>
            </w:r>
            <w:r>
              <w:rPr>
                <w:b/>
                <w:sz w:val="24"/>
                <w:szCs w:val="24"/>
              </w:rPr>
              <w:t>s a</w:t>
            </w:r>
            <w:r>
              <w:rPr>
                <w:b/>
                <w:spacing w:val="1"/>
                <w:sz w:val="24"/>
                <w:szCs w:val="24"/>
              </w:rPr>
              <w:t>n</w:t>
            </w:r>
            <w:r>
              <w:rPr>
                <w:b/>
                <w:sz w:val="24"/>
                <w:szCs w:val="24"/>
              </w:rPr>
              <w:t>d Con</w:t>
            </w:r>
            <w:r>
              <w:rPr>
                <w:b/>
                <w:spacing w:val="1"/>
                <w:sz w:val="24"/>
                <w:szCs w:val="24"/>
              </w:rPr>
              <w:t>d</w:t>
            </w:r>
            <w:r>
              <w:rPr>
                <w:b/>
                <w:sz w:val="24"/>
                <w:szCs w:val="24"/>
              </w:rPr>
              <w:t>itio</w:t>
            </w:r>
            <w:r>
              <w:rPr>
                <w:b/>
                <w:spacing w:val="1"/>
                <w:sz w:val="24"/>
                <w:szCs w:val="24"/>
              </w:rPr>
              <w:t>n</w:t>
            </w:r>
            <w:r>
              <w:rPr>
                <w:b/>
                <w:sz w:val="24"/>
                <w:szCs w:val="24"/>
              </w:rPr>
              <w:t xml:space="preserve">s </w:t>
            </w:r>
            <w:r>
              <w:rPr>
                <w:b/>
                <w:spacing w:val="-2"/>
                <w:sz w:val="24"/>
                <w:szCs w:val="24"/>
              </w:rPr>
              <w:t>o</w:t>
            </w:r>
            <w:r>
              <w:rPr>
                <w:b/>
                <w:sz w:val="24"/>
                <w:szCs w:val="24"/>
              </w:rPr>
              <w:t xml:space="preserve">f </w:t>
            </w:r>
            <w:r>
              <w:rPr>
                <w:b/>
                <w:spacing w:val="-3"/>
                <w:sz w:val="24"/>
                <w:szCs w:val="24"/>
              </w:rPr>
              <w:t>P</w:t>
            </w:r>
            <w:r>
              <w:rPr>
                <w:b/>
                <w:sz w:val="24"/>
                <w:szCs w:val="24"/>
              </w:rPr>
              <w:t>a</w:t>
            </w:r>
            <w:r>
              <w:rPr>
                <w:b/>
                <w:spacing w:val="2"/>
                <w:sz w:val="24"/>
                <w:szCs w:val="24"/>
              </w:rPr>
              <w:t>y</w:t>
            </w:r>
            <w:r>
              <w:rPr>
                <w:b/>
                <w:spacing w:val="-1"/>
                <w:sz w:val="24"/>
                <w:szCs w:val="24"/>
              </w:rPr>
              <w:t>me</w:t>
            </w:r>
            <w:r>
              <w:rPr>
                <w:b/>
                <w:spacing w:val="1"/>
                <w:sz w:val="24"/>
                <w:szCs w:val="24"/>
              </w:rPr>
              <w:t>n</w:t>
            </w:r>
            <w:r>
              <w:rPr>
                <w:b/>
                <w:sz w:val="24"/>
                <w:szCs w:val="24"/>
              </w:rPr>
              <w:t>t</w:t>
            </w:r>
          </w:p>
          <w:p w:rsidR="00A6083A" w:rsidRDefault="00A6083A" w:rsidP="00A6083A">
            <w:pPr>
              <w:tabs>
                <w:tab w:val="left" w:pos="680"/>
              </w:tabs>
              <w:spacing w:before="34"/>
              <w:ind w:left="0" w:right="67"/>
              <w:rPr>
                <w:b/>
                <w:sz w:val="24"/>
                <w:szCs w:val="24"/>
              </w:rPr>
            </w:pPr>
          </w:p>
        </w:tc>
        <w:tc>
          <w:tcPr>
            <w:tcW w:w="7020" w:type="dxa"/>
          </w:tcPr>
          <w:p w:rsidR="00A6083A" w:rsidRPr="00A6083A" w:rsidRDefault="00A6083A" w:rsidP="00A6083A">
            <w:pPr>
              <w:spacing w:before="29"/>
              <w:ind w:left="0" w:right="273"/>
              <w:rPr>
                <w:sz w:val="24"/>
                <w:szCs w:val="24"/>
              </w:rPr>
            </w:pPr>
            <w:r>
              <w:rPr>
                <w:spacing w:val="1"/>
                <w:sz w:val="24"/>
                <w:szCs w:val="24"/>
              </w:rPr>
              <w:t>Pa</w:t>
            </w:r>
            <w:r>
              <w:rPr>
                <w:spacing w:val="-5"/>
                <w:sz w:val="24"/>
                <w:szCs w:val="24"/>
              </w:rPr>
              <w:t>y</w:t>
            </w:r>
            <w:r>
              <w:rPr>
                <w:sz w:val="24"/>
                <w:szCs w:val="24"/>
              </w:rPr>
              <w:t>ments will be m</w:t>
            </w:r>
            <w:r>
              <w:rPr>
                <w:spacing w:val="-1"/>
                <w:sz w:val="24"/>
                <w:szCs w:val="24"/>
              </w:rPr>
              <w:t>a</w:t>
            </w:r>
            <w:r>
              <w:rPr>
                <w:sz w:val="24"/>
                <w:szCs w:val="24"/>
              </w:rPr>
              <w:t>de</w:t>
            </w:r>
            <w:r>
              <w:rPr>
                <w:spacing w:val="-1"/>
                <w:sz w:val="24"/>
                <w:szCs w:val="24"/>
              </w:rPr>
              <w:t xml:space="preserve"> </w:t>
            </w:r>
            <w:r>
              <w:rPr>
                <w:spacing w:val="3"/>
                <w:sz w:val="24"/>
                <w:szCs w:val="24"/>
              </w:rPr>
              <w:t>t</w:t>
            </w:r>
            <w:r>
              <w:rPr>
                <w:sz w:val="24"/>
                <w:szCs w:val="24"/>
              </w:rPr>
              <w:t xml:space="preserve">o the </w:t>
            </w:r>
            <w:r>
              <w:rPr>
                <w:spacing w:val="-1"/>
                <w:sz w:val="24"/>
                <w:szCs w:val="24"/>
              </w:rPr>
              <w:t>acc</w:t>
            </w:r>
            <w:r>
              <w:rPr>
                <w:sz w:val="24"/>
                <w:szCs w:val="24"/>
              </w:rPr>
              <w:t>ount of t</w:t>
            </w:r>
            <w:r>
              <w:rPr>
                <w:spacing w:val="2"/>
                <w:sz w:val="24"/>
                <w:szCs w:val="24"/>
              </w:rPr>
              <w:t>h</w:t>
            </w:r>
            <w:r>
              <w:rPr>
                <w:sz w:val="24"/>
                <w:szCs w:val="24"/>
              </w:rPr>
              <w:t>e</w:t>
            </w:r>
            <w:r>
              <w:rPr>
                <w:spacing w:val="-1"/>
                <w:sz w:val="24"/>
                <w:szCs w:val="24"/>
              </w:rPr>
              <w:t xml:space="preserve"> </w:t>
            </w:r>
            <w:r>
              <w:rPr>
                <w:sz w:val="24"/>
                <w:szCs w:val="24"/>
              </w:rPr>
              <w:t xml:space="preserve">Consultant </w:t>
            </w:r>
            <w:r>
              <w:rPr>
                <w:spacing w:val="-1"/>
                <w:sz w:val="24"/>
                <w:szCs w:val="24"/>
              </w:rPr>
              <w:t>a</w:t>
            </w:r>
            <w:r>
              <w:rPr>
                <w:sz w:val="24"/>
                <w:szCs w:val="24"/>
              </w:rPr>
              <w:t xml:space="preserve">nd </w:t>
            </w:r>
            <w:r>
              <w:rPr>
                <w:spacing w:val="-1"/>
                <w:sz w:val="24"/>
                <w:szCs w:val="24"/>
              </w:rPr>
              <w:t>acc</w:t>
            </w:r>
            <w:r>
              <w:rPr>
                <w:spacing w:val="2"/>
                <w:sz w:val="24"/>
                <w:szCs w:val="24"/>
              </w:rPr>
              <w:t>o</w:t>
            </w:r>
            <w:r>
              <w:rPr>
                <w:sz w:val="24"/>
                <w:szCs w:val="24"/>
              </w:rPr>
              <w:t xml:space="preserve">rding to </w:t>
            </w:r>
            <w:r>
              <w:rPr>
                <w:spacing w:val="1"/>
                <w:sz w:val="24"/>
                <w:szCs w:val="24"/>
              </w:rPr>
              <w:t>t</w:t>
            </w:r>
            <w:r>
              <w:rPr>
                <w:sz w:val="24"/>
                <w:szCs w:val="24"/>
              </w:rPr>
              <w:t>he</w:t>
            </w:r>
            <w:r>
              <w:rPr>
                <w:spacing w:val="-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 sch</w:t>
            </w:r>
            <w:r>
              <w:rPr>
                <w:spacing w:val="-1"/>
                <w:sz w:val="24"/>
                <w:szCs w:val="24"/>
              </w:rPr>
              <w:t>e</w:t>
            </w:r>
            <w:r>
              <w:rPr>
                <w:sz w:val="24"/>
                <w:szCs w:val="24"/>
              </w:rPr>
              <w:t>dule</w:t>
            </w:r>
            <w:r>
              <w:rPr>
                <w:spacing w:val="2"/>
                <w:sz w:val="24"/>
                <w:szCs w:val="24"/>
              </w:rPr>
              <w:t xml:space="preserve"> </w:t>
            </w:r>
            <w:r>
              <w:rPr>
                <w:sz w:val="24"/>
                <w:szCs w:val="24"/>
              </w:rPr>
              <w:t>stat</w:t>
            </w:r>
            <w:r>
              <w:rPr>
                <w:spacing w:val="-1"/>
                <w:sz w:val="24"/>
                <w:szCs w:val="24"/>
              </w:rPr>
              <w:t>e</w:t>
            </w:r>
            <w:r>
              <w:rPr>
                <w:sz w:val="24"/>
                <w:szCs w:val="24"/>
              </w:rPr>
              <w:t xml:space="preserve">d in </w:t>
            </w:r>
            <w:r>
              <w:rPr>
                <w:spacing w:val="1"/>
                <w:sz w:val="24"/>
                <w:szCs w:val="24"/>
              </w:rPr>
              <w:t>t</w:t>
            </w:r>
            <w:r>
              <w:rPr>
                <w:sz w:val="24"/>
                <w:szCs w:val="24"/>
              </w:rPr>
              <w:t>he</w:t>
            </w:r>
            <w:r>
              <w:rPr>
                <w:spacing w:val="-1"/>
                <w:sz w:val="24"/>
                <w:szCs w:val="24"/>
              </w:rPr>
              <w:t xml:space="preserve"> </w:t>
            </w:r>
            <w:r>
              <w:rPr>
                <w:spacing w:val="1"/>
                <w:sz w:val="24"/>
                <w:szCs w:val="24"/>
              </w:rPr>
              <w:t>S</w:t>
            </w:r>
            <w:r>
              <w:rPr>
                <w:sz w:val="24"/>
                <w:szCs w:val="24"/>
              </w:rPr>
              <w:t>C. Unl</w:t>
            </w:r>
            <w:r>
              <w:rPr>
                <w:spacing w:val="-1"/>
                <w:sz w:val="24"/>
                <w:szCs w:val="24"/>
              </w:rPr>
              <w:t>e</w:t>
            </w:r>
            <w:r>
              <w:rPr>
                <w:sz w:val="24"/>
                <w:szCs w:val="24"/>
              </w:rPr>
              <w:t>ss o</w:t>
            </w:r>
            <w:r>
              <w:rPr>
                <w:spacing w:val="1"/>
                <w:sz w:val="24"/>
                <w:szCs w:val="24"/>
              </w:rPr>
              <w:t>t</w:t>
            </w:r>
            <w:r>
              <w:rPr>
                <w:sz w:val="24"/>
                <w:szCs w:val="24"/>
              </w:rPr>
              <w:t>h</w:t>
            </w:r>
            <w:r>
              <w:rPr>
                <w:spacing w:val="-1"/>
                <w:sz w:val="24"/>
                <w:szCs w:val="24"/>
              </w:rPr>
              <w:t>e</w:t>
            </w:r>
            <w:r>
              <w:rPr>
                <w:sz w:val="24"/>
                <w:szCs w:val="24"/>
              </w:rPr>
              <w:t>r</w:t>
            </w:r>
            <w:r>
              <w:rPr>
                <w:spacing w:val="-1"/>
                <w:sz w:val="24"/>
                <w:szCs w:val="24"/>
              </w:rPr>
              <w:t>w</w:t>
            </w:r>
            <w:r>
              <w:rPr>
                <w:sz w:val="24"/>
                <w:szCs w:val="24"/>
              </w:rPr>
              <w:t>ise stat</w:t>
            </w:r>
            <w:r>
              <w:rPr>
                <w:spacing w:val="-1"/>
                <w:sz w:val="24"/>
                <w:szCs w:val="24"/>
              </w:rPr>
              <w:t>e</w:t>
            </w:r>
            <w:r>
              <w:rPr>
                <w:sz w:val="24"/>
                <w:szCs w:val="24"/>
              </w:rPr>
              <w:t xml:space="preserve">d in </w:t>
            </w:r>
            <w:r>
              <w:rPr>
                <w:spacing w:val="1"/>
                <w:sz w:val="24"/>
                <w:szCs w:val="24"/>
              </w:rPr>
              <w:t>t</w:t>
            </w:r>
            <w:r>
              <w:rPr>
                <w:sz w:val="24"/>
                <w:szCs w:val="24"/>
              </w:rPr>
              <w:t xml:space="preserve">he </w:t>
            </w:r>
            <w:r>
              <w:rPr>
                <w:spacing w:val="1"/>
                <w:sz w:val="24"/>
                <w:szCs w:val="24"/>
              </w:rPr>
              <w:t>S</w:t>
            </w:r>
            <w:r>
              <w:rPr>
                <w:sz w:val="24"/>
                <w:szCs w:val="24"/>
              </w:rPr>
              <w:t xml:space="preserve">C, the </w:t>
            </w:r>
            <w:r>
              <w:rPr>
                <w:spacing w:val="-1"/>
                <w:sz w:val="24"/>
                <w:szCs w:val="24"/>
              </w:rPr>
              <w:t>f</w:t>
            </w:r>
            <w:r>
              <w:rPr>
                <w:sz w:val="24"/>
                <w:szCs w:val="24"/>
              </w:rPr>
              <w:t>irst p</w:t>
            </w:r>
            <w:r>
              <w:rPr>
                <w:spacing w:val="2"/>
                <w:sz w:val="24"/>
                <w:szCs w:val="24"/>
              </w:rPr>
              <w:t>a</w:t>
            </w:r>
            <w:r>
              <w:rPr>
                <w:spacing w:val="-5"/>
                <w:sz w:val="24"/>
                <w:szCs w:val="24"/>
              </w:rPr>
              <w:t>y</w:t>
            </w:r>
            <w:r>
              <w:rPr>
                <w:sz w:val="24"/>
                <w:szCs w:val="24"/>
              </w:rPr>
              <w:t>ment sh</w:t>
            </w:r>
            <w:r>
              <w:rPr>
                <w:spacing w:val="1"/>
                <w:sz w:val="24"/>
                <w:szCs w:val="24"/>
              </w:rPr>
              <w:t>a</w:t>
            </w:r>
            <w:r>
              <w:rPr>
                <w:sz w:val="24"/>
                <w:szCs w:val="24"/>
              </w:rPr>
              <w:t>ll</w:t>
            </w:r>
            <w:r>
              <w:rPr>
                <w:spacing w:val="1"/>
                <w:sz w:val="24"/>
                <w:szCs w:val="24"/>
              </w:rPr>
              <w:t xml:space="preserve"> </w:t>
            </w:r>
            <w:r>
              <w:rPr>
                <w:sz w:val="24"/>
                <w:szCs w:val="24"/>
              </w:rPr>
              <w:t>be</w:t>
            </w:r>
            <w:r>
              <w:rPr>
                <w:spacing w:val="-1"/>
                <w:sz w:val="24"/>
                <w:szCs w:val="24"/>
              </w:rPr>
              <w:t xml:space="preserve"> </w:t>
            </w:r>
            <w:r>
              <w:rPr>
                <w:sz w:val="24"/>
                <w:szCs w:val="24"/>
              </w:rPr>
              <w:t>made</w:t>
            </w:r>
            <w:r>
              <w:rPr>
                <w:spacing w:val="-1"/>
                <w:sz w:val="24"/>
                <w:szCs w:val="24"/>
              </w:rPr>
              <w:t xml:space="preserve"> </w:t>
            </w:r>
            <w:r>
              <w:rPr>
                <w:spacing w:val="1"/>
                <w:sz w:val="24"/>
                <w:szCs w:val="24"/>
              </w:rPr>
              <w:t>a</w:t>
            </w:r>
            <w:r>
              <w:rPr>
                <w:spacing w:val="-2"/>
                <w:sz w:val="24"/>
                <w:szCs w:val="24"/>
              </w:rPr>
              <w:t>g</w:t>
            </w:r>
            <w:r>
              <w:rPr>
                <w:spacing w:val="-1"/>
                <w:sz w:val="24"/>
                <w:szCs w:val="24"/>
              </w:rPr>
              <w:t>a</w:t>
            </w:r>
            <w:r>
              <w:rPr>
                <w:sz w:val="24"/>
                <w:szCs w:val="24"/>
              </w:rPr>
              <w:t>inst</w:t>
            </w:r>
            <w:r>
              <w:rPr>
                <w:spacing w:val="1"/>
                <w:sz w:val="24"/>
                <w:szCs w:val="24"/>
              </w:rPr>
              <w:t xml:space="preserve"> </w:t>
            </w:r>
            <w:r>
              <w:rPr>
                <w:sz w:val="24"/>
                <w:szCs w:val="24"/>
              </w:rPr>
              <w:t>the p</w:t>
            </w:r>
            <w:r>
              <w:rPr>
                <w:spacing w:val="1"/>
                <w:sz w:val="24"/>
                <w:szCs w:val="24"/>
              </w:rPr>
              <w:t>r</w:t>
            </w:r>
            <w:r>
              <w:rPr>
                <w:sz w:val="24"/>
                <w:szCs w:val="24"/>
              </w:rPr>
              <w:t>ovis</w:t>
            </w:r>
            <w:r>
              <w:rPr>
                <w:spacing w:val="1"/>
                <w:sz w:val="24"/>
                <w:szCs w:val="24"/>
              </w:rPr>
              <w:t>i</w:t>
            </w:r>
            <w:r>
              <w:rPr>
                <w:sz w:val="24"/>
                <w:szCs w:val="24"/>
              </w:rPr>
              <w:t xml:space="preserve">on </w:t>
            </w:r>
            <w:r>
              <w:rPr>
                <w:spacing w:val="2"/>
                <w:sz w:val="24"/>
                <w:szCs w:val="24"/>
              </w:rPr>
              <w:t>b</w:t>
            </w:r>
            <w:r>
              <w:rPr>
                <w:sz w:val="24"/>
                <w:szCs w:val="24"/>
              </w:rPr>
              <w:t>y</w:t>
            </w:r>
            <w:r>
              <w:rPr>
                <w:spacing w:val="-5"/>
                <w:sz w:val="24"/>
                <w:szCs w:val="24"/>
              </w:rPr>
              <w:t xml:space="preserve"> </w:t>
            </w:r>
            <w:r>
              <w:rPr>
                <w:sz w:val="24"/>
                <w:szCs w:val="24"/>
              </w:rPr>
              <w:t>the Consult</w:t>
            </w:r>
            <w:r>
              <w:rPr>
                <w:spacing w:val="1"/>
                <w:sz w:val="24"/>
                <w:szCs w:val="24"/>
              </w:rPr>
              <w:t>a</w:t>
            </w:r>
            <w:r>
              <w:rPr>
                <w:sz w:val="24"/>
                <w:szCs w:val="24"/>
              </w:rPr>
              <w:t xml:space="preserve">nt of </w:t>
            </w:r>
            <w:r>
              <w:rPr>
                <w:spacing w:val="-1"/>
                <w:sz w:val="24"/>
                <w:szCs w:val="24"/>
              </w:rPr>
              <w:t>a</w:t>
            </w:r>
            <w:r>
              <w:rPr>
                <w:sz w:val="24"/>
                <w:szCs w:val="24"/>
              </w:rPr>
              <w:t xml:space="preserve">n </w:t>
            </w:r>
            <w:r>
              <w:rPr>
                <w:spacing w:val="-1"/>
                <w:sz w:val="24"/>
                <w:szCs w:val="24"/>
              </w:rPr>
              <w:t>a</w:t>
            </w:r>
            <w:r>
              <w:rPr>
                <w:sz w:val="24"/>
                <w:szCs w:val="24"/>
              </w:rPr>
              <w:t>dv</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 xml:space="preserve">nt </w:t>
            </w:r>
            <w:r>
              <w:rPr>
                <w:spacing w:val="-2"/>
                <w:sz w:val="24"/>
                <w:szCs w:val="24"/>
              </w:rPr>
              <w:t>g</w:t>
            </w:r>
            <w:r>
              <w:rPr>
                <w:spacing w:val="2"/>
                <w:sz w:val="24"/>
                <w:szCs w:val="24"/>
              </w:rPr>
              <w:t>u</w:t>
            </w:r>
            <w:r>
              <w:rPr>
                <w:spacing w:val="-1"/>
                <w:sz w:val="24"/>
                <w:szCs w:val="24"/>
              </w:rPr>
              <w:t>a</w:t>
            </w:r>
            <w:r>
              <w:rPr>
                <w:sz w:val="24"/>
                <w:szCs w:val="24"/>
              </w:rPr>
              <w:t>r</w:t>
            </w:r>
            <w:r>
              <w:rPr>
                <w:spacing w:val="-2"/>
                <w:sz w:val="24"/>
                <w:szCs w:val="24"/>
              </w:rPr>
              <w:t>a</w:t>
            </w:r>
            <w:r>
              <w:rPr>
                <w:sz w:val="24"/>
                <w:szCs w:val="24"/>
              </w:rPr>
              <w:t>n</w:t>
            </w:r>
            <w:r>
              <w:rPr>
                <w:spacing w:val="3"/>
                <w:sz w:val="24"/>
                <w:szCs w:val="24"/>
              </w:rPr>
              <w:t>t</w:t>
            </w:r>
            <w:r>
              <w:rPr>
                <w:spacing w:val="-1"/>
                <w:sz w:val="24"/>
                <w:szCs w:val="24"/>
              </w:rPr>
              <w:t>e</w:t>
            </w:r>
            <w:r>
              <w:rPr>
                <w:sz w:val="24"/>
                <w:szCs w:val="24"/>
              </w:rPr>
              <w:t>e</w:t>
            </w:r>
            <w:r>
              <w:rPr>
                <w:spacing w:val="-1"/>
                <w:sz w:val="24"/>
                <w:szCs w:val="24"/>
              </w:rPr>
              <w:t xml:space="preserve"> f</w:t>
            </w:r>
            <w:r>
              <w:rPr>
                <w:spacing w:val="2"/>
                <w:sz w:val="24"/>
                <w:szCs w:val="24"/>
              </w:rPr>
              <w:t>o</w:t>
            </w:r>
            <w:r>
              <w:rPr>
                <w:sz w:val="24"/>
                <w:szCs w:val="24"/>
              </w:rPr>
              <w:t>r the</w:t>
            </w:r>
            <w:r>
              <w:rPr>
                <w:spacing w:val="-1"/>
                <w:sz w:val="24"/>
                <w:szCs w:val="24"/>
              </w:rPr>
              <w:t xml:space="preserve"> </w:t>
            </w:r>
            <w:r>
              <w:rPr>
                <w:sz w:val="24"/>
                <w:szCs w:val="24"/>
              </w:rPr>
              <w:t>same</w:t>
            </w:r>
            <w:r>
              <w:rPr>
                <w:spacing w:val="-1"/>
                <w:sz w:val="24"/>
                <w:szCs w:val="24"/>
              </w:rPr>
              <w:t xml:space="preserve"> a</w:t>
            </w:r>
            <w:r>
              <w:rPr>
                <w:sz w:val="24"/>
                <w:szCs w:val="24"/>
              </w:rPr>
              <w:t>moun</w:t>
            </w:r>
            <w:r>
              <w:rPr>
                <w:spacing w:val="1"/>
                <w:sz w:val="24"/>
                <w:szCs w:val="24"/>
              </w:rPr>
              <w:t>t</w:t>
            </w:r>
            <w:r>
              <w:rPr>
                <w:sz w:val="24"/>
                <w:szCs w:val="24"/>
              </w:rPr>
              <w:t xml:space="preserve">, </w:t>
            </w:r>
            <w:r>
              <w:rPr>
                <w:spacing w:val="-1"/>
                <w:sz w:val="24"/>
                <w:szCs w:val="24"/>
              </w:rPr>
              <w:t>a</w:t>
            </w:r>
            <w:r>
              <w:rPr>
                <w:sz w:val="24"/>
                <w:szCs w:val="24"/>
              </w:rPr>
              <w:t>nd shall be</w:t>
            </w:r>
            <w:r>
              <w:rPr>
                <w:spacing w:val="-1"/>
                <w:sz w:val="24"/>
                <w:szCs w:val="24"/>
              </w:rPr>
              <w:t xml:space="preserve"> </w:t>
            </w:r>
            <w:r>
              <w:rPr>
                <w:sz w:val="24"/>
                <w:szCs w:val="24"/>
              </w:rPr>
              <w:t>v</w:t>
            </w:r>
            <w:r>
              <w:rPr>
                <w:spacing w:val="-1"/>
                <w:sz w:val="24"/>
                <w:szCs w:val="24"/>
              </w:rPr>
              <w:t>a</w:t>
            </w:r>
            <w:r>
              <w:rPr>
                <w:sz w:val="24"/>
                <w:szCs w:val="24"/>
              </w:rPr>
              <w:t>l</w:t>
            </w:r>
            <w:r>
              <w:rPr>
                <w:spacing w:val="1"/>
                <w:sz w:val="24"/>
                <w:szCs w:val="24"/>
              </w:rPr>
              <w:t>i</w:t>
            </w:r>
            <w:r>
              <w:rPr>
                <w:sz w:val="24"/>
                <w:szCs w:val="24"/>
              </w:rPr>
              <w:t>d for</w:t>
            </w:r>
            <w:r>
              <w:rPr>
                <w:spacing w:val="-1"/>
                <w:sz w:val="24"/>
                <w:szCs w:val="24"/>
              </w:rPr>
              <w:t xml:space="preserve"> </w:t>
            </w:r>
            <w:r>
              <w:rPr>
                <w:sz w:val="24"/>
                <w:szCs w:val="24"/>
              </w:rPr>
              <w:t>the p</w:t>
            </w:r>
            <w:r>
              <w:rPr>
                <w:spacing w:val="1"/>
                <w:sz w:val="24"/>
                <w:szCs w:val="24"/>
              </w:rPr>
              <w:t>e</w:t>
            </w:r>
            <w:r>
              <w:rPr>
                <w:sz w:val="24"/>
                <w:szCs w:val="24"/>
              </w:rPr>
              <w:t>r</w:t>
            </w:r>
            <w:r>
              <w:rPr>
                <w:spacing w:val="2"/>
                <w:sz w:val="24"/>
                <w:szCs w:val="24"/>
              </w:rPr>
              <w:t>i</w:t>
            </w:r>
            <w:r>
              <w:rPr>
                <w:sz w:val="24"/>
                <w:szCs w:val="24"/>
              </w:rPr>
              <w:t>od st</w:t>
            </w:r>
            <w:r>
              <w:rPr>
                <w:spacing w:val="-1"/>
                <w:sz w:val="24"/>
                <w:szCs w:val="24"/>
              </w:rPr>
              <w:t>a</w:t>
            </w:r>
            <w:r>
              <w:rPr>
                <w:sz w:val="24"/>
                <w:szCs w:val="24"/>
              </w:rPr>
              <w:t>ted in the S</w:t>
            </w:r>
            <w:r>
              <w:rPr>
                <w:spacing w:val="1"/>
                <w:sz w:val="24"/>
                <w:szCs w:val="24"/>
              </w:rPr>
              <w:t>C</w:t>
            </w:r>
            <w:r>
              <w:rPr>
                <w:sz w:val="24"/>
                <w:szCs w:val="24"/>
              </w:rPr>
              <w:t xml:space="preserve">. </w:t>
            </w:r>
            <w:r>
              <w:rPr>
                <w:spacing w:val="1"/>
                <w:sz w:val="24"/>
                <w:szCs w:val="24"/>
              </w:rPr>
              <w:t>S</w:t>
            </w:r>
            <w:r>
              <w:rPr>
                <w:sz w:val="24"/>
                <w:szCs w:val="24"/>
              </w:rPr>
              <w:t>u</w:t>
            </w:r>
            <w:r>
              <w:rPr>
                <w:spacing w:val="-1"/>
                <w:sz w:val="24"/>
                <w:szCs w:val="24"/>
              </w:rPr>
              <w:t>c</w:t>
            </w:r>
            <w:r>
              <w:rPr>
                <w:sz w:val="24"/>
                <w:szCs w:val="24"/>
              </w:rPr>
              <w:t xml:space="preserve">h </w:t>
            </w:r>
            <w:r>
              <w:rPr>
                <w:spacing w:val="-2"/>
                <w:sz w:val="24"/>
                <w:szCs w:val="24"/>
              </w:rPr>
              <w:t>g</w:t>
            </w:r>
            <w:r>
              <w:rPr>
                <w:sz w:val="24"/>
                <w:szCs w:val="24"/>
              </w:rPr>
              <w:t>u</w:t>
            </w:r>
            <w:r>
              <w:rPr>
                <w:spacing w:val="1"/>
                <w:sz w:val="24"/>
                <w:szCs w:val="24"/>
              </w:rPr>
              <w:t>a</w:t>
            </w:r>
            <w:r>
              <w:rPr>
                <w:sz w:val="24"/>
                <w:szCs w:val="24"/>
              </w:rPr>
              <w:t>r</w:t>
            </w:r>
            <w:r>
              <w:rPr>
                <w:spacing w:val="-2"/>
                <w:sz w:val="24"/>
                <w:szCs w:val="24"/>
              </w:rPr>
              <w:t>a</w:t>
            </w:r>
            <w:r>
              <w:rPr>
                <w:sz w:val="24"/>
                <w:szCs w:val="24"/>
              </w:rPr>
              <w:t>nt</w:t>
            </w:r>
            <w:r>
              <w:rPr>
                <w:spacing w:val="2"/>
                <w:sz w:val="24"/>
                <w:szCs w:val="24"/>
              </w:rPr>
              <w:t>e</w:t>
            </w:r>
            <w:r>
              <w:rPr>
                <w:sz w:val="24"/>
                <w:szCs w:val="24"/>
              </w:rPr>
              <w:t>e</w:t>
            </w:r>
            <w:r>
              <w:rPr>
                <w:spacing w:val="-1"/>
                <w:sz w:val="24"/>
                <w:szCs w:val="24"/>
              </w:rPr>
              <w:t xml:space="preserve"> </w:t>
            </w:r>
            <w:r>
              <w:rPr>
                <w:sz w:val="24"/>
                <w:szCs w:val="24"/>
              </w:rPr>
              <w:t xml:space="preserve">shall be in the </w:t>
            </w:r>
            <w:r>
              <w:rPr>
                <w:spacing w:val="-1"/>
                <w:sz w:val="24"/>
                <w:szCs w:val="24"/>
              </w:rPr>
              <w:t>f</w:t>
            </w:r>
            <w:r>
              <w:rPr>
                <w:sz w:val="24"/>
                <w:szCs w:val="24"/>
              </w:rPr>
              <w:t>o</w:t>
            </w:r>
            <w:r>
              <w:rPr>
                <w:spacing w:val="-1"/>
                <w:sz w:val="24"/>
                <w:szCs w:val="24"/>
              </w:rPr>
              <w:t>r</w:t>
            </w:r>
            <w:r>
              <w:rPr>
                <w:sz w:val="24"/>
                <w:szCs w:val="24"/>
              </w:rPr>
              <w:t>m set fo</w:t>
            </w:r>
            <w:r>
              <w:rPr>
                <w:spacing w:val="-1"/>
                <w:sz w:val="24"/>
                <w:szCs w:val="24"/>
              </w:rPr>
              <w:t>r</w:t>
            </w:r>
            <w:r>
              <w:rPr>
                <w:sz w:val="24"/>
                <w:szCs w:val="24"/>
              </w:rPr>
              <w:t xml:space="preserve">th </w:t>
            </w:r>
            <w:r>
              <w:rPr>
                <w:spacing w:val="1"/>
                <w:sz w:val="24"/>
                <w:szCs w:val="24"/>
              </w:rPr>
              <w:t>i</w:t>
            </w:r>
            <w:r>
              <w:rPr>
                <w:sz w:val="24"/>
                <w:szCs w:val="24"/>
              </w:rPr>
              <w:t>n Ap</w:t>
            </w:r>
            <w:r>
              <w:rPr>
                <w:spacing w:val="2"/>
                <w:sz w:val="24"/>
                <w:szCs w:val="24"/>
              </w:rPr>
              <w:t>p</w:t>
            </w:r>
            <w:r>
              <w:rPr>
                <w:spacing w:val="-1"/>
                <w:sz w:val="24"/>
                <w:szCs w:val="24"/>
              </w:rPr>
              <w:t>e</w:t>
            </w:r>
            <w:r>
              <w:rPr>
                <w:sz w:val="24"/>
                <w:szCs w:val="24"/>
              </w:rPr>
              <w:t>ndix</w:t>
            </w:r>
            <w:r>
              <w:rPr>
                <w:spacing w:val="3"/>
                <w:sz w:val="24"/>
                <w:szCs w:val="24"/>
              </w:rPr>
              <w:t xml:space="preserve"> </w:t>
            </w:r>
            <w:r>
              <w:rPr>
                <w:sz w:val="24"/>
                <w:szCs w:val="24"/>
              </w:rPr>
              <w:t>G h</w:t>
            </w:r>
            <w:r>
              <w:rPr>
                <w:spacing w:val="-1"/>
                <w:sz w:val="24"/>
                <w:szCs w:val="24"/>
              </w:rPr>
              <w:t>e</w:t>
            </w:r>
            <w:r>
              <w:rPr>
                <w:sz w:val="24"/>
                <w:szCs w:val="24"/>
              </w:rPr>
              <w:t>r</w:t>
            </w:r>
            <w:r>
              <w:rPr>
                <w:spacing w:val="-2"/>
                <w:sz w:val="24"/>
                <w:szCs w:val="24"/>
              </w:rPr>
              <w:t>e</w:t>
            </w:r>
            <w:r>
              <w:rPr>
                <w:sz w:val="24"/>
                <w:szCs w:val="24"/>
              </w:rPr>
              <w:t>to or in su</w:t>
            </w:r>
            <w:r>
              <w:rPr>
                <w:spacing w:val="2"/>
                <w:sz w:val="24"/>
                <w:szCs w:val="24"/>
              </w:rPr>
              <w:t>c</w:t>
            </w:r>
            <w:r>
              <w:rPr>
                <w:sz w:val="24"/>
                <w:szCs w:val="24"/>
              </w:rPr>
              <w:t>h other</w:t>
            </w:r>
            <w:r>
              <w:rPr>
                <w:spacing w:val="-1"/>
                <w:sz w:val="24"/>
                <w:szCs w:val="24"/>
              </w:rPr>
              <w:t xml:space="preserve"> f</w:t>
            </w:r>
            <w:r>
              <w:rPr>
                <w:sz w:val="24"/>
                <w:szCs w:val="24"/>
              </w:rPr>
              <w:t>o</w:t>
            </w:r>
            <w:r>
              <w:rPr>
                <w:spacing w:val="-1"/>
                <w:sz w:val="24"/>
                <w:szCs w:val="24"/>
              </w:rPr>
              <w:t>r</w:t>
            </w:r>
            <w:r>
              <w:rPr>
                <w:sz w:val="24"/>
                <w:szCs w:val="24"/>
              </w:rPr>
              <w:t xml:space="preserve">m, as the </w:t>
            </w:r>
            <w:r>
              <w:rPr>
                <w:spacing w:val="1"/>
                <w:sz w:val="24"/>
                <w:szCs w:val="24"/>
              </w:rPr>
              <w:t>P</w:t>
            </w:r>
            <w:r>
              <w:rPr>
                <w:sz w:val="24"/>
                <w:szCs w:val="24"/>
              </w:rPr>
              <w:t>A sh</w:t>
            </w:r>
            <w:r>
              <w:rPr>
                <w:spacing w:val="-1"/>
                <w:sz w:val="24"/>
                <w:szCs w:val="24"/>
              </w:rPr>
              <w:t>a</w:t>
            </w:r>
            <w:r>
              <w:rPr>
                <w:sz w:val="24"/>
                <w:szCs w:val="24"/>
              </w:rPr>
              <w:t>ll</w:t>
            </w:r>
            <w:r>
              <w:rPr>
                <w:spacing w:val="1"/>
                <w:sz w:val="24"/>
                <w:szCs w:val="24"/>
              </w:rPr>
              <w:t xml:space="preserve"> </w:t>
            </w:r>
            <w:r>
              <w:rPr>
                <w:sz w:val="24"/>
                <w:szCs w:val="24"/>
              </w:rPr>
              <w:t>h</w:t>
            </w:r>
            <w:r>
              <w:rPr>
                <w:spacing w:val="-1"/>
                <w:sz w:val="24"/>
                <w:szCs w:val="24"/>
              </w:rPr>
              <w:t>a</w:t>
            </w:r>
            <w:r>
              <w:rPr>
                <w:sz w:val="24"/>
                <w:szCs w:val="24"/>
              </w:rPr>
              <w:t>ve</w:t>
            </w:r>
            <w:r>
              <w:rPr>
                <w:spacing w:val="-1"/>
                <w:sz w:val="24"/>
                <w:szCs w:val="24"/>
              </w:rPr>
              <w:t xml:space="preserve"> a</w:t>
            </w:r>
            <w:r>
              <w:rPr>
                <w:sz w:val="24"/>
                <w:szCs w:val="24"/>
              </w:rPr>
              <w:t>ppro</w:t>
            </w:r>
            <w:r>
              <w:rPr>
                <w:spacing w:val="1"/>
                <w:sz w:val="24"/>
                <w:szCs w:val="24"/>
              </w:rPr>
              <w:t>v</w:t>
            </w:r>
            <w:r>
              <w:rPr>
                <w:spacing w:val="-1"/>
                <w:sz w:val="24"/>
                <w:szCs w:val="24"/>
              </w:rPr>
              <w:t>e</w:t>
            </w:r>
            <w:r>
              <w:rPr>
                <w:sz w:val="24"/>
                <w:szCs w:val="24"/>
              </w:rPr>
              <w:t>d in w</w:t>
            </w:r>
            <w:r>
              <w:rPr>
                <w:spacing w:val="-1"/>
                <w:sz w:val="24"/>
                <w:szCs w:val="24"/>
              </w:rPr>
              <w:t>r</w:t>
            </w:r>
            <w:r>
              <w:rPr>
                <w:sz w:val="24"/>
                <w:szCs w:val="24"/>
              </w:rPr>
              <w:t>i</w:t>
            </w:r>
            <w:r>
              <w:rPr>
                <w:spacing w:val="1"/>
                <w:sz w:val="24"/>
                <w:szCs w:val="24"/>
              </w:rPr>
              <w:t>t</w:t>
            </w:r>
            <w:r>
              <w:rPr>
                <w:sz w:val="24"/>
                <w:szCs w:val="24"/>
              </w:rPr>
              <w:t>in</w:t>
            </w:r>
            <w:r>
              <w:rPr>
                <w:spacing w:val="-2"/>
                <w:sz w:val="24"/>
                <w:szCs w:val="24"/>
              </w:rPr>
              <w:t>g</w:t>
            </w:r>
            <w:r>
              <w:rPr>
                <w:sz w:val="24"/>
                <w:szCs w:val="24"/>
              </w:rPr>
              <w:t>. A</w:t>
            </w:r>
            <w:r>
              <w:rPr>
                <w:spacing w:val="4"/>
                <w:sz w:val="24"/>
                <w:szCs w:val="24"/>
              </w:rPr>
              <w:t>n</w:t>
            </w:r>
            <w:r>
              <w:rPr>
                <w:sz w:val="24"/>
                <w:szCs w:val="24"/>
              </w:rPr>
              <w:t>y</w:t>
            </w:r>
            <w:r>
              <w:rPr>
                <w:spacing w:val="-5"/>
                <w:sz w:val="24"/>
                <w:szCs w:val="24"/>
              </w:rPr>
              <w:t xml:space="preserve"> </w:t>
            </w:r>
            <w:r>
              <w:rPr>
                <w:sz w:val="24"/>
                <w:szCs w:val="24"/>
              </w:rPr>
              <w:t>oth</w:t>
            </w:r>
            <w:r>
              <w:rPr>
                <w:spacing w:val="2"/>
                <w:sz w:val="24"/>
                <w:szCs w:val="24"/>
              </w:rPr>
              <w:t>e</w:t>
            </w:r>
            <w:r>
              <w:rPr>
                <w:sz w:val="24"/>
                <w:szCs w:val="24"/>
              </w:rPr>
              <w:t>r p</w:t>
            </w:r>
            <w:r>
              <w:rPr>
                <w:spacing w:val="3"/>
                <w:sz w:val="24"/>
                <w:szCs w:val="24"/>
              </w:rPr>
              <w:t>a</w:t>
            </w:r>
            <w:r>
              <w:rPr>
                <w:spacing w:val="-2"/>
                <w:sz w:val="24"/>
                <w:szCs w:val="24"/>
              </w:rPr>
              <w:t>y</w:t>
            </w:r>
            <w:r>
              <w:rPr>
                <w:spacing w:val="3"/>
                <w:sz w:val="24"/>
                <w:szCs w:val="24"/>
              </w:rPr>
              <w:t>m</w:t>
            </w:r>
            <w:r>
              <w:rPr>
                <w:spacing w:val="-1"/>
                <w:sz w:val="24"/>
                <w:szCs w:val="24"/>
              </w:rPr>
              <w:t>e</w:t>
            </w:r>
            <w:r>
              <w:rPr>
                <w:sz w:val="24"/>
                <w:szCs w:val="24"/>
              </w:rPr>
              <w:t>nt shall be</w:t>
            </w:r>
            <w:r>
              <w:rPr>
                <w:spacing w:val="-1"/>
                <w:sz w:val="24"/>
                <w:szCs w:val="24"/>
              </w:rPr>
              <w:t xml:space="preserve"> </w:t>
            </w:r>
            <w:r>
              <w:rPr>
                <w:sz w:val="24"/>
                <w:szCs w:val="24"/>
              </w:rPr>
              <w:t xml:space="preserve">made </w:t>
            </w:r>
            <w:r>
              <w:rPr>
                <w:spacing w:val="-1"/>
                <w:sz w:val="24"/>
                <w:szCs w:val="24"/>
              </w:rPr>
              <w:t>a</w:t>
            </w:r>
            <w:r>
              <w:rPr>
                <w:sz w:val="24"/>
                <w:szCs w:val="24"/>
              </w:rPr>
              <w:t>ft</w:t>
            </w:r>
            <w:r>
              <w:rPr>
                <w:spacing w:val="-1"/>
                <w:sz w:val="24"/>
                <w:szCs w:val="24"/>
              </w:rPr>
              <w:t>e</w:t>
            </w:r>
            <w:r>
              <w:rPr>
                <w:sz w:val="24"/>
                <w:szCs w:val="24"/>
              </w:rPr>
              <w:t>r the</w:t>
            </w:r>
            <w:r>
              <w:rPr>
                <w:spacing w:val="1"/>
                <w:sz w:val="24"/>
                <w:szCs w:val="24"/>
              </w:rPr>
              <w:t xml:space="preserve"> </w:t>
            </w:r>
            <w:r>
              <w:rPr>
                <w:spacing w:val="-1"/>
                <w:sz w:val="24"/>
                <w:szCs w:val="24"/>
              </w:rPr>
              <w:t>c</w:t>
            </w:r>
            <w:r>
              <w:rPr>
                <w:sz w:val="24"/>
                <w:szCs w:val="24"/>
              </w:rPr>
              <w:t>ondi</w:t>
            </w:r>
            <w:r>
              <w:rPr>
                <w:spacing w:val="1"/>
                <w:sz w:val="24"/>
                <w:szCs w:val="24"/>
              </w:rPr>
              <w:t>t</w:t>
            </w:r>
            <w:r>
              <w:rPr>
                <w:sz w:val="24"/>
                <w:szCs w:val="24"/>
              </w:rPr>
              <w:t xml:space="preserve">ions </w:t>
            </w:r>
            <w:r>
              <w:rPr>
                <w:spacing w:val="1"/>
                <w:sz w:val="24"/>
                <w:szCs w:val="24"/>
              </w:rPr>
              <w:t>l</w:t>
            </w:r>
            <w:r>
              <w:rPr>
                <w:sz w:val="24"/>
                <w:szCs w:val="24"/>
              </w:rPr>
              <w:t>is</w:t>
            </w:r>
            <w:r>
              <w:rPr>
                <w:spacing w:val="1"/>
                <w:sz w:val="24"/>
                <w:szCs w:val="24"/>
              </w:rPr>
              <w:t>t</w:t>
            </w:r>
            <w:r>
              <w:rPr>
                <w:spacing w:val="-1"/>
                <w:sz w:val="24"/>
                <w:szCs w:val="24"/>
              </w:rPr>
              <w:t>e</w:t>
            </w:r>
            <w:r>
              <w:rPr>
                <w:sz w:val="24"/>
                <w:szCs w:val="24"/>
              </w:rPr>
              <w:t xml:space="preserve">d in </w:t>
            </w:r>
            <w:r>
              <w:rPr>
                <w:spacing w:val="1"/>
                <w:sz w:val="24"/>
                <w:szCs w:val="24"/>
              </w:rPr>
              <w:t>t</w:t>
            </w:r>
            <w:r>
              <w:rPr>
                <w:sz w:val="24"/>
                <w:szCs w:val="24"/>
              </w:rPr>
              <w:t>he</w:t>
            </w:r>
            <w:r>
              <w:rPr>
                <w:spacing w:val="-1"/>
                <w:sz w:val="24"/>
                <w:szCs w:val="24"/>
              </w:rPr>
              <w:t xml:space="preserve"> </w:t>
            </w:r>
            <w:r>
              <w:rPr>
                <w:spacing w:val="1"/>
                <w:sz w:val="24"/>
                <w:szCs w:val="24"/>
              </w:rPr>
              <w:t>S</w:t>
            </w:r>
            <w:r>
              <w:rPr>
                <w:sz w:val="24"/>
                <w:szCs w:val="24"/>
              </w:rPr>
              <w:t xml:space="preserve">C </w:t>
            </w:r>
            <w:r>
              <w:rPr>
                <w:spacing w:val="-1"/>
                <w:sz w:val="24"/>
                <w:szCs w:val="24"/>
              </w:rPr>
              <w:t>f</w:t>
            </w:r>
            <w:r>
              <w:rPr>
                <w:sz w:val="24"/>
                <w:szCs w:val="24"/>
              </w:rPr>
              <w:t>or</w:t>
            </w:r>
            <w:r>
              <w:rPr>
                <w:spacing w:val="-1"/>
                <w:sz w:val="24"/>
                <w:szCs w:val="24"/>
              </w:rPr>
              <w:t xml:space="preserve"> </w:t>
            </w:r>
            <w:r>
              <w:rPr>
                <w:sz w:val="24"/>
                <w:szCs w:val="24"/>
              </w:rPr>
              <w:t>such</w:t>
            </w:r>
            <w:r>
              <w:rPr>
                <w:spacing w:val="-1"/>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 have</w:t>
            </w:r>
            <w:r>
              <w:rPr>
                <w:spacing w:val="-1"/>
                <w:sz w:val="24"/>
                <w:szCs w:val="24"/>
              </w:rPr>
              <w:t xml:space="preserve"> </w:t>
            </w:r>
            <w:r>
              <w:rPr>
                <w:sz w:val="24"/>
                <w:szCs w:val="24"/>
              </w:rPr>
              <w:t>b</w:t>
            </w:r>
            <w:r>
              <w:rPr>
                <w:spacing w:val="1"/>
                <w:sz w:val="24"/>
                <w:szCs w:val="24"/>
              </w:rPr>
              <w:t>e</w:t>
            </w:r>
            <w:r>
              <w:rPr>
                <w:spacing w:val="-1"/>
                <w:sz w:val="24"/>
                <w:szCs w:val="24"/>
              </w:rPr>
              <w:t>e</w:t>
            </w:r>
            <w:r>
              <w:rPr>
                <w:sz w:val="24"/>
                <w:szCs w:val="24"/>
              </w:rPr>
              <w:t xml:space="preserve">n met, </w:t>
            </w:r>
            <w:r>
              <w:rPr>
                <w:spacing w:val="-1"/>
                <w:sz w:val="24"/>
                <w:szCs w:val="24"/>
              </w:rPr>
              <w:t>a</w:t>
            </w:r>
            <w:r>
              <w:rPr>
                <w:sz w:val="24"/>
                <w:szCs w:val="24"/>
              </w:rPr>
              <w:t>nd the Consu</w:t>
            </w:r>
            <w:r>
              <w:rPr>
                <w:spacing w:val="1"/>
                <w:sz w:val="24"/>
                <w:szCs w:val="24"/>
              </w:rPr>
              <w:t>l</w:t>
            </w:r>
            <w:r>
              <w:rPr>
                <w:sz w:val="24"/>
                <w:szCs w:val="24"/>
              </w:rPr>
              <w:t>tant h</w:t>
            </w:r>
            <w:r>
              <w:rPr>
                <w:spacing w:val="-1"/>
                <w:sz w:val="24"/>
                <w:szCs w:val="24"/>
              </w:rPr>
              <w:t>a</w:t>
            </w:r>
            <w:r>
              <w:rPr>
                <w:sz w:val="24"/>
                <w:szCs w:val="24"/>
              </w:rPr>
              <w:t>s sub</w:t>
            </w:r>
            <w:r>
              <w:rPr>
                <w:spacing w:val="1"/>
                <w:sz w:val="24"/>
                <w:szCs w:val="24"/>
              </w:rPr>
              <w:t>m</w:t>
            </w:r>
            <w:r>
              <w:rPr>
                <w:sz w:val="24"/>
                <w:szCs w:val="24"/>
              </w:rPr>
              <w:t>i</w:t>
            </w:r>
            <w:r>
              <w:rPr>
                <w:spacing w:val="1"/>
                <w:sz w:val="24"/>
                <w:szCs w:val="24"/>
              </w:rPr>
              <w:t>t</w:t>
            </w:r>
            <w:r>
              <w:rPr>
                <w:sz w:val="24"/>
                <w:szCs w:val="24"/>
              </w:rPr>
              <w:t xml:space="preserve">ted </w:t>
            </w:r>
            <w:r>
              <w:rPr>
                <w:spacing w:val="-1"/>
                <w:sz w:val="24"/>
                <w:szCs w:val="24"/>
              </w:rPr>
              <w:t>a</w:t>
            </w:r>
            <w:r>
              <w:rPr>
                <w:sz w:val="24"/>
                <w:szCs w:val="24"/>
              </w:rPr>
              <w:t>n invo</w:t>
            </w:r>
            <w:r>
              <w:rPr>
                <w:spacing w:val="1"/>
                <w:sz w:val="24"/>
                <w:szCs w:val="24"/>
              </w:rPr>
              <w:t>i</w:t>
            </w:r>
            <w:r>
              <w:rPr>
                <w:spacing w:val="-1"/>
                <w:sz w:val="24"/>
                <w:szCs w:val="24"/>
              </w:rPr>
              <w:t>c</w:t>
            </w:r>
            <w:r>
              <w:rPr>
                <w:sz w:val="24"/>
                <w:szCs w:val="24"/>
              </w:rPr>
              <w:t>e</w:t>
            </w:r>
            <w:r>
              <w:rPr>
                <w:spacing w:val="-1"/>
                <w:sz w:val="24"/>
                <w:szCs w:val="24"/>
              </w:rPr>
              <w:t xml:space="preserve"> </w:t>
            </w:r>
            <w:r>
              <w:rPr>
                <w:sz w:val="24"/>
                <w:szCs w:val="24"/>
              </w:rPr>
              <w:t xml:space="preserve">to </w:t>
            </w:r>
            <w:r>
              <w:rPr>
                <w:spacing w:val="1"/>
                <w:sz w:val="24"/>
                <w:szCs w:val="24"/>
              </w:rPr>
              <w:t>t</w:t>
            </w:r>
            <w:r>
              <w:rPr>
                <w:sz w:val="24"/>
                <w:szCs w:val="24"/>
              </w:rPr>
              <w:t>he</w:t>
            </w:r>
            <w:r>
              <w:rPr>
                <w:spacing w:val="-1"/>
                <w:sz w:val="24"/>
                <w:szCs w:val="24"/>
              </w:rPr>
              <w:t xml:space="preserve"> </w:t>
            </w:r>
            <w:r>
              <w:rPr>
                <w:spacing w:val="1"/>
                <w:sz w:val="24"/>
                <w:szCs w:val="24"/>
              </w:rPr>
              <w:t>P</w:t>
            </w:r>
            <w:r>
              <w:rPr>
                <w:sz w:val="24"/>
                <w:szCs w:val="24"/>
              </w:rPr>
              <w:t>A sp</w:t>
            </w:r>
            <w:r>
              <w:rPr>
                <w:spacing w:val="-1"/>
                <w:sz w:val="24"/>
                <w:szCs w:val="24"/>
              </w:rPr>
              <w:t>ec</w:t>
            </w:r>
            <w:r>
              <w:rPr>
                <w:sz w:val="24"/>
                <w:szCs w:val="24"/>
              </w:rPr>
              <w:t>i</w:t>
            </w:r>
            <w:r>
              <w:rPr>
                <w:spacing w:val="4"/>
                <w:sz w:val="24"/>
                <w:szCs w:val="24"/>
              </w:rPr>
              <w:t>f</w:t>
            </w:r>
            <w:r>
              <w:rPr>
                <w:spacing w:val="-7"/>
                <w:sz w:val="24"/>
                <w:szCs w:val="24"/>
              </w:rPr>
              <w:t>y</w:t>
            </w:r>
            <w:r>
              <w:rPr>
                <w:sz w:val="24"/>
                <w:szCs w:val="24"/>
              </w:rPr>
              <w:t>i</w:t>
            </w:r>
            <w:r>
              <w:rPr>
                <w:spacing w:val="3"/>
                <w:sz w:val="24"/>
                <w:szCs w:val="24"/>
              </w:rPr>
              <w:t>n</w:t>
            </w:r>
            <w:r>
              <w:rPr>
                <w:sz w:val="24"/>
                <w:szCs w:val="24"/>
              </w:rPr>
              <w:t>g</w:t>
            </w:r>
            <w:r>
              <w:rPr>
                <w:spacing w:val="-2"/>
                <w:sz w:val="24"/>
                <w:szCs w:val="24"/>
              </w:rPr>
              <w:t xml:space="preserve"> </w:t>
            </w:r>
            <w:r>
              <w:rPr>
                <w:sz w:val="24"/>
                <w:szCs w:val="24"/>
              </w:rPr>
              <w:t>t</w:t>
            </w:r>
            <w:r>
              <w:rPr>
                <w:spacing w:val="3"/>
                <w:sz w:val="24"/>
                <w:szCs w:val="24"/>
              </w:rPr>
              <w:t>h</w:t>
            </w:r>
            <w:r>
              <w:rPr>
                <w:sz w:val="24"/>
                <w:szCs w:val="24"/>
              </w:rPr>
              <w:t xml:space="preserve">e </w:t>
            </w:r>
            <w:r>
              <w:rPr>
                <w:spacing w:val="-1"/>
                <w:position w:val="-1"/>
                <w:sz w:val="24"/>
                <w:szCs w:val="24"/>
              </w:rPr>
              <w:t>a</w:t>
            </w:r>
            <w:r>
              <w:rPr>
                <w:position w:val="-1"/>
                <w:sz w:val="24"/>
                <w:szCs w:val="24"/>
              </w:rPr>
              <w:t>mount</w:t>
            </w:r>
            <w:r>
              <w:rPr>
                <w:spacing w:val="1"/>
                <w:position w:val="-1"/>
                <w:sz w:val="24"/>
                <w:szCs w:val="24"/>
              </w:rPr>
              <w:t xml:space="preserve"> </w:t>
            </w:r>
            <w:r>
              <w:rPr>
                <w:position w:val="-1"/>
                <w:sz w:val="24"/>
                <w:szCs w:val="24"/>
              </w:rPr>
              <w:t>du</w:t>
            </w:r>
            <w:r>
              <w:rPr>
                <w:spacing w:val="-1"/>
                <w:position w:val="-1"/>
                <w:sz w:val="24"/>
                <w:szCs w:val="24"/>
              </w:rPr>
              <w:t>e</w:t>
            </w:r>
            <w:r>
              <w:rPr>
                <w:sz w:val="24"/>
                <w:szCs w:val="24"/>
              </w:rPr>
              <w:t>.</w:t>
            </w:r>
          </w:p>
        </w:tc>
      </w:tr>
      <w:tr w:rsidR="000707FF" w:rsidTr="00AB1BD3">
        <w:trPr>
          <w:trHeight w:val="418"/>
        </w:trPr>
        <w:tc>
          <w:tcPr>
            <w:tcW w:w="9287" w:type="dxa"/>
            <w:gridSpan w:val="2"/>
          </w:tcPr>
          <w:p w:rsidR="000707FF" w:rsidRPr="000707FF" w:rsidRDefault="000707FF" w:rsidP="005C08C5">
            <w:pPr>
              <w:pStyle w:val="ListParagraph"/>
              <w:numPr>
                <w:ilvl w:val="0"/>
                <w:numId w:val="18"/>
              </w:numPr>
              <w:spacing w:before="29"/>
              <w:ind w:right="273"/>
              <w:rPr>
                <w:spacing w:val="1"/>
                <w:sz w:val="24"/>
                <w:szCs w:val="24"/>
              </w:rPr>
            </w:pPr>
            <w:r w:rsidRPr="000707FF">
              <w:rPr>
                <w:b/>
                <w:spacing w:val="-2"/>
                <w:sz w:val="28"/>
                <w:szCs w:val="28"/>
              </w:rPr>
              <w:t>G</w:t>
            </w:r>
            <w:r w:rsidRPr="000707FF">
              <w:rPr>
                <w:b/>
                <w:spacing w:val="1"/>
                <w:sz w:val="22"/>
                <w:szCs w:val="22"/>
              </w:rPr>
              <w:t>OO</w:t>
            </w:r>
            <w:r w:rsidRPr="000707FF">
              <w:rPr>
                <w:b/>
                <w:sz w:val="22"/>
                <w:szCs w:val="22"/>
              </w:rPr>
              <w:t xml:space="preserve">D </w:t>
            </w:r>
            <w:r w:rsidRPr="000707FF">
              <w:rPr>
                <w:b/>
                <w:spacing w:val="-1"/>
                <w:sz w:val="28"/>
                <w:szCs w:val="28"/>
              </w:rPr>
              <w:t>F</w:t>
            </w:r>
            <w:r w:rsidRPr="000707FF">
              <w:rPr>
                <w:b/>
                <w:spacing w:val="-1"/>
                <w:sz w:val="22"/>
                <w:szCs w:val="22"/>
              </w:rPr>
              <w:t>A</w:t>
            </w:r>
            <w:r w:rsidRPr="000707FF">
              <w:rPr>
                <w:b/>
                <w:sz w:val="22"/>
                <w:szCs w:val="22"/>
              </w:rPr>
              <w:t>I</w:t>
            </w:r>
            <w:r w:rsidRPr="000707FF">
              <w:rPr>
                <w:b/>
                <w:spacing w:val="-3"/>
                <w:sz w:val="22"/>
                <w:szCs w:val="22"/>
              </w:rPr>
              <w:t>T</w:t>
            </w:r>
            <w:r w:rsidRPr="000707FF">
              <w:rPr>
                <w:b/>
                <w:sz w:val="22"/>
                <w:szCs w:val="22"/>
              </w:rPr>
              <w:t>H</w:t>
            </w:r>
          </w:p>
        </w:tc>
      </w:tr>
      <w:tr w:rsidR="00A6083A" w:rsidTr="00772811">
        <w:trPr>
          <w:trHeight w:val="418"/>
        </w:trPr>
        <w:tc>
          <w:tcPr>
            <w:tcW w:w="2267" w:type="dxa"/>
          </w:tcPr>
          <w:p w:rsidR="00A6083A" w:rsidRDefault="000707FF" w:rsidP="00A6083A">
            <w:pPr>
              <w:tabs>
                <w:tab w:val="left" w:pos="680"/>
              </w:tabs>
              <w:ind w:left="0" w:right="-41"/>
              <w:rPr>
                <w:b/>
                <w:sz w:val="24"/>
                <w:szCs w:val="24"/>
              </w:rPr>
            </w:pPr>
            <w:r>
              <w:rPr>
                <w:b/>
                <w:sz w:val="24"/>
                <w:szCs w:val="24"/>
              </w:rPr>
              <w:t xml:space="preserve">7.1 </w:t>
            </w:r>
            <w:r>
              <w:rPr>
                <w:b/>
                <w:spacing w:val="-2"/>
                <w:sz w:val="24"/>
                <w:szCs w:val="24"/>
              </w:rPr>
              <w:t>G</w:t>
            </w:r>
            <w:r>
              <w:rPr>
                <w:b/>
                <w:sz w:val="24"/>
                <w:szCs w:val="24"/>
              </w:rPr>
              <w:t>ood</w:t>
            </w:r>
            <w:r>
              <w:rPr>
                <w:b/>
                <w:spacing w:val="3"/>
                <w:sz w:val="24"/>
                <w:szCs w:val="24"/>
              </w:rPr>
              <w:t xml:space="preserve"> </w:t>
            </w:r>
            <w:r>
              <w:rPr>
                <w:b/>
                <w:spacing w:val="-3"/>
                <w:sz w:val="24"/>
                <w:szCs w:val="24"/>
              </w:rPr>
              <w:t>F</w:t>
            </w:r>
            <w:r>
              <w:rPr>
                <w:b/>
                <w:sz w:val="24"/>
                <w:szCs w:val="24"/>
              </w:rPr>
              <w:t xml:space="preserve">aith    </w:t>
            </w:r>
            <w:r>
              <w:rPr>
                <w:b/>
                <w:spacing w:val="23"/>
                <w:sz w:val="24"/>
                <w:szCs w:val="24"/>
              </w:rPr>
              <w:t xml:space="preserve"> </w:t>
            </w:r>
          </w:p>
        </w:tc>
        <w:tc>
          <w:tcPr>
            <w:tcW w:w="7020" w:type="dxa"/>
          </w:tcPr>
          <w:p w:rsidR="00A6083A" w:rsidRDefault="000707FF" w:rsidP="00A6083A">
            <w:pPr>
              <w:spacing w:before="29"/>
              <w:ind w:left="0" w:right="273"/>
              <w:rPr>
                <w:spacing w:val="1"/>
                <w:sz w:val="24"/>
                <w:szCs w:val="24"/>
              </w:rPr>
            </w:pPr>
            <w:r>
              <w:rPr>
                <w:sz w:val="24"/>
                <w:szCs w:val="24"/>
              </w:rPr>
              <w:t>The</w:t>
            </w:r>
            <w:r>
              <w:rPr>
                <w:spacing w:val="25"/>
                <w:sz w:val="24"/>
                <w:szCs w:val="24"/>
              </w:rPr>
              <w:t xml:space="preserve"> </w:t>
            </w:r>
            <w:r>
              <w:rPr>
                <w:spacing w:val="1"/>
                <w:sz w:val="24"/>
                <w:szCs w:val="24"/>
              </w:rPr>
              <w:t>P</w:t>
            </w:r>
            <w:r>
              <w:rPr>
                <w:spacing w:val="-1"/>
                <w:sz w:val="24"/>
                <w:szCs w:val="24"/>
              </w:rPr>
              <w:t>a</w:t>
            </w:r>
            <w:r>
              <w:rPr>
                <w:sz w:val="24"/>
                <w:szCs w:val="24"/>
              </w:rPr>
              <w:t>rties</w:t>
            </w:r>
            <w:r>
              <w:rPr>
                <w:spacing w:val="26"/>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pacing w:val="2"/>
                <w:sz w:val="24"/>
                <w:szCs w:val="24"/>
              </w:rPr>
              <w:t>k</w:t>
            </w:r>
            <w:r>
              <w:rPr>
                <w:sz w:val="24"/>
                <w:szCs w:val="24"/>
              </w:rPr>
              <w:t>e</w:t>
            </w:r>
            <w:r>
              <w:rPr>
                <w:spacing w:val="25"/>
                <w:sz w:val="24"/>
                <w:szCs w:val="24"/>
              </w:rPr>
              <w:t xml:space="preserve"> </w:t>
            </w:r>
            <w:r>
              <w:rPr>
                <w:sz w:val="24"/>
                <w:szCs w:val="24"/>
              </w:rPr>
              <w:t>to</w:t>
            </w:r>
            <w:r>
              <w:rPr>
                <w:spacing w:val="29"/>
                <w:sz w:val="24"/>
                <w:szCs w:val="24"/>
              </w:rPr>
              <w:t xml:space="preserve"> </w:t>
            </w:r>
            <w:r>
              <w:rPr>
                <w:spacing w:val="-1"/>
                <w:sz w:val="24"/>
                <w:szCs w:val="24"/>
              </w:rPr>
              <w:t>ac</w:t>
            </w:r>
            <w:r>
              <w:rPr>
                <w:sz w:val="24"/>
                <w:szCs w:val="24"/>
              </w:rPr>
              <w:t>t</w:t>
            </w:r>
            <w:r>
              <w:rPr>
                <w:spacing w:val="27"/>
                <w:sz w:val="24"/>
                <w:szCs w:val="24"/>
              </w:rPr>
              <w:t xml:space="preserve"> </w:t>
            </w:r>
            <w:r>
              <w:rPr>
                <w:sz w:val="24"/>
                <w:szCs w:val="24"/>
              </w:rPr>
              <w:t>in</w:t>
            </w:r>
            <w:r>
              <w:rPr>
                <w:spacing w:val="27"/>
                <w:sz w:val="24"/>
                <w:szCs w:val="24"/>
              </w:rPr>
              <w:t xml:space="preserve"> </w:t>
            </w:r>
            <w:r>
              <w:rPr>
                <w:spacing w:val="-2"/>
                <w:sz w:val="24"/>
                <w:szCs w:val="24"/>
              </w:rPr>
              <w:t>g</w:t>
            </w:r>
            <w:r>
              <w:rPr>
                <w:sz w:val="24"/>
                <w:szCs w:val="24"/>
              </w:rPr>
              <w:t>ood</w:t>
            </w:r>
            <w:r>
              <w:rPr>
                <w:spacing w:val="26"/>
                <w:sz w:val="24"/>
                <w:szCs w:val="24"/>
              </w:rPr>
              <w:t xml:space="preserve"> </w:t>
            </w:r>
            <w:r>
              <w:rPr>
                <w:spacing w:val="1"/>
                <w:sz w:val="24"/>
                <w:szCs w:val="24"/>
              </w:rPr>
              <w:t>f</w:t>
            </w:r>
            <w:r>
              <w:rPr>
                <w:spacing w:val="-1"/>
                <w:sz w:val="24"/>
                <w:szCs w:val="24"/>
              </w:rPr>
              <w:t>a</w:t>
            </w:r>
            <w:r>
              <w:rPr>
                <w:sz w:val="24"/>
                <w:szCs w:val="24"/>
              </w:rPr>
              <w:t>i</w:t>
            </w:r>
            <w:r>
              <w:rPr>
                <w:spacing w:val="1"/>
                <w:sz w:val="24"/>
                <w:szCs w:val="24"/>
              </w:rPr>
              <w:t>t</w:t>
            </w:r>
            <w:r>
              <w:rPr>
                <w:sz w:val="24"/>
                <w:szCs w:val="24"/>
              </w:rPr>
              <w:t>h</w:t>
            </w:r>
            <w:r>
              <w:rPr>
                <w:spacing w:val="26"/>
                <w:sz w:val="24"/>
                <w:szCs w:val="24"/>
              </w:rPr>
              <w:t xml:space="preserve"> </w:t>
            </w:r>
            <w:r>
              <w:rPr>
                <w:sz w:val="24"/>
                <w:szCs w:val="24"/>
              </w:rPr>
              <w:t>with</w:t>
            </w:r>
            <w:r>
              <w:rPr>
                <w:spacing w:val="27"/>
                <w:sz w:val="24"/>
                <w:szCs w:val="24"/>
              </w:rPr>
              <w:t xml:space="preserve"> </w:t>
            </w:r>
            <w:r>
              <w:rPr>
                <w:sz w:val="24"/>
                <w:szCs w:val="24"/>
              </w:rPr>
              <w:t>r</w:t>
            </w:r>
            <w:r>
              <w:rPr>
                <w:spacing w:val="-2"/>
                <w:sz w:val="24"/>
                <w:szCs w:val="24"/>
              </w:rPr>
              <w:t>e</w:t>
            </w:r>
            <w:r>
              <w:rPr>
                <w:sz w:val="24"/>
                <w:szCs w:val="24"/>
              </w:rPr>
              <w:t>spe</w:t>
            </w:r>
            <w:r>
              <w:rPr>
                <w:spacing w:val="-2"/>
                <w:sz w:val="24"/>
                <w:szCs w:val="24"/>
              </w:rPr>
              <w:t>c</w:t>
            </w:r>
            <w:r>
              <w:rPr>
                <w:sz w:val="24"/>
                <w:szCs w:val="24"/>
              </w:rPr>
              <w:t>t</w:t>
            </w:r>
            <w:r>
              <w:rPr>
                <w:spacing w:val="31"/>
                <w:sz w:val="24"/>
                <w:szCs w:val="24"/>
              </w:rPr>
              <w:t xml:space="preserve"> </w:t>
            </w:r>
            <w:r>
              <w:rPr>
                <w:sz w:val="24"/>
                <w:szCs w:val="24"/>
              </w:rPr>
              <w:t>to</w:t>
            </w:r>
            <w:r>
              <w:rPr>
                <w:spacing w:val="27"/>
                <w:sz w:val="24"/>
                <w:szCs w:val="24"/>
              </w:rPr>
              <w:t xml:space="preserve"> </w:t>
            </w:r>
            <w:r>
              <w:rPr>
                <w:spacing w:val="-1"/>
                <w:sz w:val="24"/>
                <w:szCs w:val="24"/>
              </w:rPr>
              <w:t>e</w:t>
            </w:r>
            <w:r>
              <w:rPr>
                <w:spacing w:val="1"/>
                <w:sz w:val="24"/>
                <w:szCs w:val="24"/>
              </w:rPr>
              <w:t>a</w:t>
            </w:r>
            <w:r>
              <w:rPr>
                <w:spacing w:val="-1"/>
                <w:sz w:val="24"/>
                <w:szCs w:val="24"/>
              </w:rPr>
              <w:t>c</w:t>
            </w:r>
            <w:r>
              <w:rPr>
                <w:sz w:val="24"/>
                <w:szCs w:val="24"/>
              </w:rPr>
              <w:t>h</w:t>
            </w:r>
            <w:r>
              <w:rPr>
                <w:spacing w:val="26"/>
                <w:sz w:val="24"/>
                <w:szCs w:val="24"/>
              </w:rPr>
              <w:t xml:space="preserve"> </w:t>
            </w:r>
            <w:r>
              <w:rPr>
                <w:sz w:val="24"/>
                <w:szCs w:val="24"/>
              </w:rPr>
              <w:t>othe</w:t>
            </w:r>
            <w:r>
              <w:rPr>
                <w:spacing w:val="-1"/>
                <w:sz w:val="24"/>
                <w:szCs w:val="24"/>
              </w:rPr>
              <w:t>r</w:t>
            </w:r>
            <w:r>
              <w:rPr>
                <w:sz w:val="24"/>
                <w:szCs w:val="24"/>
              </w:rPr>
              <w:t>’s ri</w:t>
            </w:r>
            <w:r>
              <w:rPr>
                <w:spacing w:val="-3"/>
                <w:sz w:val="24"/>
                <w:szCs w:val="24"/>
              </w:rPr>
              <w:t>g</w:t>
            </w:r>
            <w:r>
              <w:rPr>
                <w:sz w:val="24"/>
                <w:szCs w:val="24"/>
              </w:rPr>
              <w:t>hts</w:t>
            </w:r>
            <w:r>
              <w:rPr>
                <w:spacing w:val="2"/>
                <w:sz w:val="24"/>
                <w:szCs w:val="24"/>
              </w:rPr>
              <w:t xml:space="preserve"> </w:t>
            </w:r>
            <w:r>
              <w:rPr>
                <w:sz w:val="24"/>
                <w:szCs w:val="24"/>
              </w:rPr>
              <w:t>und</w:t>
            </w:r>
            <w:r>
              <w:rPr>
                <w:spacing w:val="-1"/>
                <w:sz w:val="24"/>
                <w:szCs w:val="24"/>
              </w:rPr>
              <w:t>e</w:t>
            </w:r>
            <w:r>
              <w:rPr>
                <w:sz w:val="24"/>
                <w:szCs w:val="24"/>
              </w:rPr>
              <w:t>r th</w:t>
            </w:r>
            <w:r>
              <w:rPr>
                <w:spacing w:val="1"/>
                <w:sz w:val="24"/>
                <w:szCs w:val="24"/>
              </w:rPr>
              <w:t>i</w:t>
            </w:r>
            <w:r>
              <w:rPr>
                <w:sz w:val="24"/>
                <w:szCs w:val="24"/>
              </w:rPr>
              <w:t>s</w:t>
            </w:r>
            <w:r>
              <w:rPr>
                <w:spacing w:val="1"/>
                <w:sz w:val="24"/>
                <w:szCs w:val="24"/>
              </w:rPr>
              <w:t xml:space="preserve"> </w:t>
            </w:r>
            <w:r>
              <w:rPr>
                <w:sz w:val="24"/>
                <w:szCs w:val="24"/>
              </w:rPr>
              <w:t>Contr</w:t>
            </w:r>
            <w:r>
              <w:rPr>
                <w:spacing w:val="-1"/>
                <w:sz w:val="24"/>
                <w:szCs w:val="24"/>
              </w:rPr>
              <w:t>ac</w:t>
            </w:r>
            <w:r>
              <w:rPr>
                <w:sz w:val="24"/>
                <w:szCs w:val="24"/>
              </w:rPr>
              <w:t>t</w:t>
            </w:r>
            <w:r>
              <w:rPr>
                <w:spacing w:val="2"/>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dopt</w:t>
            </w:r>
            <w:r>
              <w:rPr>
                <w:spacing w:val="2"/>
                <w:sz w:val="24"/>
                <w:szCs w:val="24"/>
              </w:rPr>
              <w:t xml:space="preserve"> </w:t>
            </w:r>
            <w:r>
              <w:rPr>
                <w:spacing w:val="-1"/>
                <w:sz w:val="24"/>
                <w:szCs w:val="24"/>
              </w:rPr>
              <w:t>a</w:t>
            </w:r>
            <w:r>
              <w:rPr>
                <w:sz w:val="24"/>
                <w:szCs w:val="24"/>
              </w:rPr>
              <w:t>ll r</w:t>
            </w:r>
            <w:r>
              <w:rPr>
                <w:spacing w:val="-2"/>
                <w:sz w:val="24"/>
                <w:szCs w:val="24"/>
              </w:rPr>
              <w:t>e</w:t>
            </w:r>
            <w:r>
              <w:rPr>
                <w:spacing w:val="-1"/>
                <w:sz w:val="24"/>
                <w:szCs w:val="24"/>
              </w:rPr>
              <w:t>a</w:t>
            </w:r>
            <w:r>
              <w:rPr>
                <w:sz w:val="24"/>
                <w:szCs w:val="24"/>
              </w:rPr>
              <w:t>sona</w:t>
            </w:r>
            <w:r>
              <w:rPr>
                <w:spacing w:val="-1"/>
                <w:sz w:val="24"/>
                <w:szCs w:val="24"/>
              </w:rPr>
              <w:t>b</w:t>
            </w:r>
            <w:r>
              <w:rPr>
                <w:sz w:val="24"/>
                <w:szCs w:val="24"/>
              </w:rPr>
              <w:t>le</w:t>
            </w:r>
            <w:r>
              <w:rPr>
                <w:spacing w:val="1"/>
                <w:sz w:val="24"/>
                <w:szCs w:val="24"/>
              </w:rPr>
              <w:t xml:space="preserve"> </w:t>
            </w:r>
            <w:r>
              <w:rPr>
                <w:sz w:val="24"/>
                <w:szCs w:val="24"/>
              </w:rPr>
              <w:t>me</w:t>
            </w:r>
            <w:r>
              <w:rPr>
                <w:spacing w:val="-1"/>
                <w:sz w:val="24"/>
                <w:szCs w:val="24"/>
              </w:rPr>
              <w:t>a</w:t>
            </w:r>
            <w:r>
              <w:rPr>
                <w:sz w:val="24"/>
                <w:szCs w:val="24"/>
              </w:rPr>
              <w:t>sur</w:t>
            </w:r>
            <w:r>
              <w:rPr>
                <w:spacing w:val="-1"/>
                <w:sz w:val="24"/>
                <w:szCs w:val="24"/>
              </w:rPr>
              <w:t>e</w:t>
            </w:r>
            <w:r>
              <w:rPr>
                <w:sz w:val="24"/>
                <w:szCs w:val="24"/>
              </w:rPr>
              <w:t>s</w:t>
            </w:r>
            <w:r>
              <w:rPr>
                <w:spacing w:val="1"/>
                <w:sz w:val="24"/>
                <w:szCs w:val="24"/>
              </w:rPr>
              <w:t xml:space="preserve"> </w:t>
            </w:r>
            <w:r>
              <w:rPr>
                <w:sz w:val="24"/>
                <w:szCs w:val="24"/>
              </w:rPr>
              <w:t>to</w:t>
            </w:r>
            <w:r>
              <w:rPr>
                <w:spacing w:val="2"/>
                <w:sz w:val="24"/>
                <w:szCs w:val="24"/>
              </w:rPr>
              <w:t xml:space="preserve"> </w:t>
            </w:r>
            <w:r>
              <w:rPr>
                <w:spacing w:val="-1"/>
                <w:sz w:val="24"/>
                <w:szCs w:val="24"/>
              </w:rPr>
              <w:t>e</w:t>
            </w:r>
            <w:r>
              <w:rPr>
                <w:sz w:val="24"/>
                <w:szCs w:val="24"/>
              </w:rPr>
              <w:t xml:space="preserve">nsure the </w:t>
            </w:r>
            <w:r>
              <w:rPr>
                <w:spacing w:val="-1"/>
                <w:sz w:val="24"/>
                <w:szCs w:val="24"/>
              </w:rPr>
              <w:t>rea</w:t>
            </w:r>
            <w:r>
              <w:rPr>
                <w:sz w:val="24"/>
                <w:szCs w:val="24"/>
              </w:rPr>
              <w:t>l</w:t>
            </w:r>
            <w:r>
              <w:rPr>
                <w:spacing w:val="1"/>
                <w:sz w:val="24"/>
                <w:szCs w:val="24"/>
              </w:rPr>
              <w:t>iz</w:t>
            </w:r>
            <w:r>
              <w:rPr>
                <w:spacing w:val="-1"/>
                <w:sz w:val="24"/>
                <w:szCs w:val="24"/>
              </w:rPr>
              <w:t>a</w:t>
            </w:r>
            <w:r>
              <w:rPr>
                <w:sz w:val="24"/>
                <w:szCs w:val="24"/>
              </w:rPr>
              <w:t>t</w:t>
            </w:r>
            <w:r>
              <w:rPr>
                <w:spacing w:val="1"/>
                <w:sz w:val="24"/>
                <w:szCs w:val="24"/>
              </w:rPr>
              <w:t>i</w:t>
            </w:r>
            <w:r>
              <w:rPr>
                <w:sz w:val="24"/>
                <w:szCs w:val="24"/>
              </w:rPr>
              <w:t>on of</w:t>
            </w:r>
            <w:r>
              <w:rPr>
                <w:spacing w:val="-1"/>
                <w:sz w:val="24"/>
                <w:szCs w:val="24"/>
              </w:rPr>
              <w:t xml:space="preserve"> </w:t>
            </w:r>
            <w:r>
              <w:rPr>
                <w:sz w:val="24"/>
                <w:szCs w:val="24"/>
              </w:rPr>
              <w:t>the obj</w:t>
            </w:r>
            <w:r>
              <w:rPr>
                <w:spacing w:val="1"/>
                <w:sz w:val="24"/>
                <w:szCs w:val="24"/>
              </w:rPr>
              <w:t>e</w:t>
            </w:r>
            <w:r>
              <w:rPr>
                <w:spacing w:val="-1"/>
                <w:sz w:val="24"/>
                <w:szCs w:val="24"/>
              </w:rPr>
              <w:t>c</w:t>
            </w:r>
            <w:r>
              <w:rPr>
                <w:sz w:val="24"/>
                <w:szCs w:val="24"/>
              </w:rPr>
              <w:t>t</w:t>
            </w:r>
            <w:r>
              <w:rPr>
                <w:spacing w:val="1"/>
                <w:sz w:val="24"/>
                <w:szCs w:val="24"/>
              </w:rPr>
              <w:t>i</w:t>
            </w:r>
            <w:r>
              <w:rPr>
                <w:sz w:val="24"/>
                <w:szCs w:val="24"/>
              </w:rPr>
              <w:t>v</w:t>
            </w:r>
            <w:r>
              <w:rPr>
                <w:spacing w:val="-1"/>
                <w:sz w:val="24"/>
                <w:szCs w:val="24"/>
              </w:rPr>
              <w:t>e</w:t>
            </w:r>
            <w:r>
              <w:rPr>
                <w:sz w:val="24"/>
                <w:szCs w:val="24"/>
              </w:rPr>
              <w:t>s of this Contr</w:t>
            </w:r>
            <w:r>
              <w:rPr>
                <w:spacing w:val="-1"/>
                <w:sz w:val="24"/>
                <w:szCs w:val="24"/>
              </w:rPr>
              <w:t>ac</w:t>
            </w:r>
            <w:r>
              <w:rPr>
                <w:sz w:val="24"/>
                <w:szCs w:val="24"/>
              </w:rPr>
              <w:t>t.</w:t>
            </w:r>
          </w:p>
        </w:tc>
      </w:tr>
      <w:tr w:rsidR="000707FF" w:rsidTr="00AB1BD3">
        <w:trPr>
          <w:trHeight w:val="418"/>
        </w:trPr>
        <w:tc>
          <w:tcPr>
            <w:tcW w:w="9287" w:type="dxa"/>
            <w:gridSpan w:val="2"/>
          </w:tcPr>
          <w:p w:rsidR="000707FF" w:rsidRPr="000707FF" w:rsidRDefault="000707FF" w:rsidP="005C08C5">
            <w:pPr>
              <w:pStyle w:val="ListParagraph"/>
              <w:numPr>
                <w:ilvl w:val="0"/>
                <w:numId w:val="18"/>
              </w:numPr>
              <w:ind w:right="-108"/>
              <w:rPr>
                <w:sz w:val="22"/>
                <w:szCs w:val="22"/>
              </w:rPr>
            </w:pPr>
            <w:r w:rsidRPr="000707FF">
              <w:rPr>
                <w:b/>
                <w:sz w:val="28"/>
                <w:szCs w:val="28"/>
              </w:rPr>
              <w:t>S</w:t>
            </w:r>
            <w:r w:rsidRPr="000707FF">
              <w:rPr>
                <w:b/>
                <w:spacing w:val="-1"/>
                <w:sz w:val="22"/>
                <w:szCs w:val="22"/>
              </w:rPr>
              <w:t>ETTLE</w:t>
            </w:r>
            <w:r w:rsidRPr="000707FF">
              <w:rPr>
                <w:b/>
                <w:sz w:val="22"/>
                <w:szCs w:val="22"/>
              </w:rPr>
              <w:t>ME</w:t>
            </w:r>
            <w:r w:rsidRPr="000707FF">
              <w:rPr>
                <w:b/>
                <w:spacing w:val="-2"/>
                <w:sz w:val="22"/>
                <w:szCs w:val="22"/>
              </w:rPr>
              <w:t>N</w:t>
            </w:r>
            <w:r w:rsidRPr="000707FF">
              <w:rPr>
                <w:b/>
                <w:sz w:val="22"/>
                <w:szCs w:val="22"/>
              </w:rPr>
              <w:t>T</w:t>
            </w:r>
            <w:r w:rsidRPr="000707FF">
              <w:rPr>
                <w:b/>
                <w:spacing w:val="-1"/>
                <w:sz w:val="22"/>
                <w:szCs w:val="22"/>
              </w:rPr>
              <w:t xml:space="preserve"> </w:t>
            </w:r>
            <w:r w:rsidRPr="000707FF">
              <w:rPr>
                <w:b/>
                <w:sz w:val="28"/>
                <w:szCs w:val="28"/>
              </w:rPr>
              <w:t>O</w:t>
            </w:r>
            <w:r w:rsidRPr="000707FF">
              <w:rPr>
                <w:b/>
                <w:sz w:val="22"/>
                <w:szCs w:val="22"/>
              </w:rPr>
              <w:t xml:space="preserve">F </w:t>
            </w:r>
            <w:r w:rsidRPr="000707FF">
              <w:rPr>
                <w:b/>
                <w:spacing w:val="-1"/>
                <w:sz w:val="28"/>
                <w:szCs w:val="28"/>
              </w:rPr>
              <w:t>D</w:t>
            </w:r>
            <w:r w:rsidRPr="000707FF">
              <w:rPr>
                <w:b/>
                <w:sz w:val="22"/>
                <w:szCs w:val="22"/>
              </w:rPr>
              <w:t>IS</w:t>
            </w:r>
            <w:r w:rsidRPr="000707FF">
              <w:rPr>
                <w:b/>
                <w:spacing w:val="2"/>
                <w:sz w:val="22"/>
                <w:szCs w:val="22"/>
              </w:rPr>
              <w:t>P</w:t>
            </w:r>
            <w:r w:rsidRPr="000707FF">
              <w:rPr>
                <w:b/>
                <w:spacing w:val="-1"/>
                <w:sz w:val="22"/>
                <w:szCs w:val="22"/>
              </w:rPr>
              <w:t>UTE</w:t>
            </w:r>
            <w:r w:rsidRPr="000707FF">
              <w:rPr>
                <w:b/>
                <w:sz w:val="22"/>
                <w:szCs w:val="22"/>
              </w:rPr>
              <w:t>S</w:t>
            </w:r>
          </w:p>
          <w:p w:rsidR="000707FF" w:rsidRDefault="000707FF" w:rsidP="00A6083A">
            <w:pPr>
              <w:spacing w:before="29"/>
              <w:ind w:left="0" w:right="273"/>
              <w:rPr>
                <w:spacing w:val="1"/>
                <w:sz w:val="24"/>
                <w:szCs w:val="24"/>
              </w:rPr>
            </w:pPr>
          </w:p>
        </w:tc>
      </w:tr>
      <w:tr w:rsidR="000707FF" w:rsidTr="00772811">
        <w:trPr>
          <w:trHeight w:val="418"/>
        </w:trPr>
        <w:tc>
          <w:tcPr>
            <w:tcW w:w="2267" w:type="dxa"/>
          </w:tcPr>
          <w:p w:rsidR="000707FF" w:rsidRDefault="000707FF" w:rsidP="000707FF">
            <w:pPr>
              <w:spacing w:before="74"/>
              <w:ind w:left="40"/>
              <w:rPr>
                <w:sz w:val="24"/>
                <w:szCs w:val="24"/>
              </w:rPr>
            </w:pPr>
            <w:r>
              <w:rPr>
                <w:b/>
                <w:sz w:val="24"/>
                <w:szCs w:val="24"/>
              </w:rPr>
              <w:t>8.1 Amicable Settlement</w:t>
            </w:r>
          </w:p>
        </w:tc>
        <w:tc>
          <w:tcPr>
            <w:tcW w:w="7020" w:type="dxa"/>
          </w:tcPr>
          <w:p w:rsidR="000707FF" w:rsidRDefault="000707FF" w:rsidP="000707FF">
            <w:pPr>
              <w:spacing w:before="69"/>
              <w:ind w:left="0" w:right="-1"/>
              <w:jc w:val="both"/>
              <w:rPr>
                <w:sz w:val="24"/>
                <w:szCs w:val="24"/>
              </w:rPr>
            </w:pPr>
            <w:r>
              <w:rPr>
                <w:sz w:val="24"/>
                <w:szCs w:val="24"/>
              </w:rPr>
              <w:t>The</w:t>
            </w:r>
            <w:r>
              <w:rPr>
                <w:spacing w:val="1"/>
                <w:sz w:val="24"/>
                <w:szCs w:val="24"/>
              </w:rPr>
              <w:t xml:space="preserve"> P</w:t>
            </w:r>
            <w:r>
              <w:rPr>
                <w:spacing w:val="-1"/>
                <w:sz w:val="24"/>
                <w:szCs w:val="24"/>
              </w:rPr>
              <w:t>a</w:t>
            </w:r>
            <w:r>
              <w:rPr>
                <w:sz w:val="24"/>
                <w:szCs w:val="24"/>
              </w:rPr>
              <w:t>rties</w:t>
            </w:r>
            <w:r>
              <w:rPr>
                <w:spacing w:val="4"/>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w:t>
            </w:r>
            <w:r>
              <w:rPr>
                <w:sz w:val="24"/>
                <w:szCs w:val="24"/>
              </w:rPr>
              <w:t>e</w:t>
            </w:r>
            <w:r>
              <w:rPr>
                <w:spacing w:val="1"/>
                <w:sz w:val="24"/>
                <w:szCs w:val="24"/>
              </w:rPr>
              <w:t xml:space="preserve"> </w:t>
            </w:r>
            <w:r>
              <w:rPr>
                <w:sz w:val="24"/>
                <w:szCs w:val="24"/>
              </w:rPr>
              <w:t>t</w:t>
            </w:r>
            <w:r>
              <w:rPr>
                <w:spacing w:val="3"/>
                <w:sz w:val="24"/>
                <w:szCs w:val="24"/>
              </w:rPr>
              <w:t>h</w:t>
            </w:r>
            <w:r>
              <w:rPr>
                <w:spacing w:val="-1"/>
                <w:sz w:val="24"/>
                <w:szCs w:val="24"/>
              </w:rPr>
              <w:t>a</w:t>
            </w:r>
            <w:r>
              <w:rPr>
                <w:sz w:val="24"/>
                <w:szCs w:val="24"/>
              </w:rPr>
              <w:t>t</w:t>
            </w:r>
            <w:r>
              <w:rPr>
                <w:spacing w:val="3"/>
                <w:sz w:val="24"/>
                <w:szCs w:val="24"/>
              </w:rPr>
              <w:t xml:space="preserve"> t</w:t>
            </w:r>
            <w:r>
              <w:rPr>
                <w:sz w:val="24"/>
                <w:szCs w:val="24"/>
              </w:rPr>
              <w:t>he</w:t>
            </w:r>
            <w:r>
              <w:rPr>
                <w:spacing w:val="4"/>
                <w:sz w:val="24"/>
                <w:szCs w:val="24"/>
              </w:rPr>
              <w:t xml:space="preserve"> </w:t>
            </w:r>
            <w:r>
              <w:rPr>
                <w:spacing w:val="-1"/>
                <w:sz w:val="24"/>
                <w:szCs w:val="24"/>
              </w:rPr>
              <w:t>a</w:t>
            </w:r>
            <w:r>
              <w:rPr>
                <w:sz w:val="24"/>
                <w:szCs w:val="24"/>
              </w:rPr>
              <w:t>voida</w:t>
            </w:r>
            <w:r>
              <w:rPr>
                <w:spacing w:val="2"/>
                <w:sz w:val="24"/>
                <w:szCs w:val="24"/>
              </w:rPr>
              <w:t>n</w:t>
            </w:r>
            <w:r>
              <w:rPr>
                <w:spacing w:val="-1"/>
                <w:sz w:val="24"/>
                <w:szCs w:val="24"/>
              </w:rPr>
              <w:t>c</w:t>
            </w:r>
            <w:r>
              <w:rPr>
                <w:sz w:val="24"/>
                <w:szCs w:val="24"/>
              </w:rPr>
              <w:t>e</w:t>
            </w:r>
            <w:r>
              <w:rPr>
                <w:spacing w:val="3"/>
                <w:sz w:val="24"/>
                <w:szCs w:val="24"/>
              </w:rPr>
              <w:t xml:space="preserve"> </w:t>
            </w:r>
            <w:r>
              <w:rPr>
                <w:sz w:val="24"/>
                <w:szCs w:val="24"/>
              </w:rPr>
              <w:t>or</w:t>
            </w:r>
            <w:r>
              <w:rPr>
                <w:spacing w:val="4"/>
                <w:sz w:val="24"/>
                <w:szCs w:val="24"/>
              </w:rPr>
              <w:t xml:space="preserve"> </w:t>
            </w:r>
            <w:r>
              <w:rPr>
                <w:spacing w:val="-1"/>
                <w:sz w:val="24"/>
                <w:szCs w:val="24"/>
              </w:rPr>
              <w:t>ea</w:t>
            </w:r>
            <w:r>
              <w:rPr>
                <w:sz w:val="24"/>
                <w:szCs w:val="24"/>
              </w:rPr>
              <w:t>r</w:t>
            </w:r>
            <w:r>
              <w:rPr>
                <w:spacing w:val="4"/>
                <w:sz w:val="24"/>
                <w:szCs w:val="24"/>
              </w:rPr>
              <w:t>l</w:t>
            </w:r>
            <w:r>
              <w:rPr>
                <w:sz w:val="24"/>
                <w:szCs w:val="24"/>
              </w:rPr>
              <w:t xml:space="preserve">y </w:t>
            </w:r>
            <w:r>
              <w:rPr>
                <w:spacing w:val="1"/>
                <w:sz w:val="24"/>
                <w:szCs w:val="24"/>
              </w:rPr>
              <w:t>r</w:t>
            </w:r>
            <w:r>
              <w:rPr>
                <w:spacing w:val="-1"/>
                <w:sz w:val="24"/>
                <w:szCs w:val="24"/>
              </w:rPr>
              <w:t>e</w:t>
            </w:r>
            <w:r>
              <w:rPr>
                <w:sz w:val="24"/>
                <w:szCs w:val="24"/>
              </w:rPr>
              <w:t>solu</w:t>
            </w:r>
            <w:r>
              <w:rPr>
                <w:spacing w:val="1"/>
                <w:sz w:val="24"/>
                <w:szCs w:val="24"/>
              </w:rPr>
              <w:t>t</w:t>
            </w:r>
            <w:r>
              <w:rPr>
                <w:sz w:val="24"/>
                <w:szCs w:val="24"/>
              </w:rPr>
              <w:t>ion</w:t>
            </w:r>
            <w:r>
              <w:rPr>
                <w:spacing w:val="3"/>
                <w:sz w:val="24"/>
                <w:szCs w:val="24"/>
              </w:rPr>
              <w:t xml:space="preserve"> </w:t>
            </w:r>
            <w:r>
              <w:rPr>
                <w:sz w:val="24"/>
                <w:szCs w:val="24"/>
              </w:rPr>
              <w:t>of</w:t>
            </w:r>
            <w:r>
              <w:rPr>
                <w:spacing w:val="5"/>
                <w:sz w:val="24"/>
                <w:szCs w:val="24"/>
              </w:rPr>
              <w:t xml:space="preserve"> </w:t>
            </w:r>
            <w:r>
              <w:rPr>
                <w:sz w:val="24"/>
                <w:szCs w:val="24"/>
              </w:rPr>
              <w:t>disputes</w:t>
            </w:r>
            <w:r>
              <w:rPr>
                <w:spacing w:val="2"/>
                <w:sz w:val="24"/>
                <w:szCs w:val="24"/>
              </w:rPr>
              <w:t xml:space="preserve"> </w:t>
            </w:r>
            <w:r>
              <w:rPr>
                <w:sz w:val="24"/>
                <w:szCs w:val="24"/>
              </w:rPr>
              <w:t xml:space="preserve">is </w:t>
            </w:r>
            <w:r>
              <w:rPr>
                <w:spacing w:val="-1"/>
                <w:sz w:val="24"/>
                <w:szCs w:val="24"/>
              </w:rPr>
              <w:t>c</w:t>
            </w:r>
            <w:r>
              <w:rPr>
                <w:sz w:val="24"/>
                <w:szCs w:val="24"/>
              </w:rPr>
              <w:t>ru</w:t>
            </w:r>
            <w:r>
              <w:rPr>
                <w:spacing w:val="-2"/>
                <w:sz w:val="24"/>
                <w:szCs w:val="24"/>
              </w:rPr>
              <w:t>c</w:t>
            </w:r>
            <w:r>
              <w:rPr>
                <w:sz w:val="24"/>
                <w:szCs w:val="24"/>
              </w:rPr>
              <w:t>ial</w:t>
            </w:r>
            <w:r>
              <w:rPr>
                <w:spacing w:val="2"/>
                <w:sz w:val="24"/>
                <w:szCs w:val="24"/>
              </w:rPr>
              <w:t xml:space="preserve"> </w:t>
            </w:r>
            <w:r>
              <w:rPr>
                <w:sz w:val="24"/>
                <w:szCs w:val="24"/>
              </w:rPr>
              <w:t>for a</w:t>
            </w:r>
            <w:r>
              <w:rPr>
                <w:spacing w:val="1"/>
                <w:sz w:val="24"/>
                <w:szCs w:val="24"/>
              </w:rPr>
              <w:t xml:space="preserve"> </w:t>
            </w:r>
            <w:r>
              <w:rPr>
                <w:sz w:val="24"/>
                <w:szCs w:val="24"/>
              </w:rPr>
              <w:t>smooth</w:t>
            </w:r>
            <w:r>
              <w:rPr>
                <w:spacing w:val="2"/>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i</w:t>
            </w:r>
            <w:r>
              <w:rPr>
                <w:sz w:val="24"/>
                <w:szCs w:val="24"/>
              </w:rPr>
              <w:t>on</w:t>
            </w:r>
            <w:r>
              <w:rPr>
                <w:spacing w:val="2"/>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Contr</w:t>
            </w:r>
            <w:r>
              <w:rPr>
                <w:spacing w:val="-1"/>
                <w:sz w:val="24"/>
                <w:szCs w:val="24"/>
              </w:rPr>
              <w:t>ac</w:t>
            </w:r>
            <w:r>
              <w:rPr>
                <w:sz w:val="24"/>
                <w:szCs w:val="24"/>
              </w:rPr>
              <w:t>t</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the</w:t>
            </w:r>
            <w:r>
              <w:rPr>
                <w:spacing w:val="1"/>
                <w:sz w:val="24"/>
                <w:szCs w:val="24"/>
              </w:rPr>
              <w:t xml:space="preserve"> </w:t>
            </w:r>
            <w:r>
              <w:rPr>
                <w:sz w:val="24"/>
                <w:szCs w:val="24"/>
              </w:rPr>
              <w:t>suc</w:t>
            </w:r>
            <w:r>
              <w:rPr>
                <w:spacing w:val="-2"/>
                <w:sz w:val="24"/>
                <w:szCs w:val="24"/>
              </w:rPr>
              <w:t>c</w:t>
            </w:r>
            <w:r>
              <w:rPr>
                <w:spacing w:val="-1"/>
                <w:sz w:val="24"/>
                <w:szCs w:val="24"/>
              </w:rPr>
              <w:t>e</w:t>
            </w:r>
            <w:r>
              <w:rPr>
                <w:sz w:val="24"/>
                <w:szCs w:val="24"/>
              </w:rPr>
              <w:t>ss</w:t>
            </w:r>
            <w:r>
              <w:rPr>
                <w:spacing w:val="2"/>
                <w:sz w:val="24"/>
                <w:szCs w:val="24"/>
              </w:rPr>
              <w:t xml:space="preserve"> </w:t>
            </w:r>
            <w:r>
              <w:rPr>
                <w:sz w:val="24"/>
                <w:szCs w:val="24"/>
              </w:rPr>
              <w:t>of</w:t>
            </w:r>
            <w:r>
              <w:rPr>
                <w:spacing w:val="1"/>
                <w:sz w:val="24"/>
                <w:szCs w:val="24"/>
              </w:rPr>
              <w:t xml:space="preserve"> </w:t>
            </w:r>
            <w:r>
              <w:rPr>
                <w:sz w:val="24"/>
                <w:szCs w:val="24"/>
              </w:rPr>
              <w:t xml:space="preserve">the </w:t>
            </w:r>
            <w:r>
              <w:rPr>
                <w:spacing w:val="-1"/>
                <w:sz w:val="24"/>
                <w:szCs w:val="24"/>
              </w:rPr>
              <w:t>a</w:t>
            </w:r>
            <w:r>
              <w:rPr>
                <w:sz w:val="24"/>
                <w:szCs w:val="24"/>
              </w:rPr>
              <w:t>ss</w:t>
            </w:r>
            <w:r>
              <w:rPr>
                <w:spacing w:val="1"/>
                <w:sz w:val="24"/>
                <w:szCs w:val="24"/>
              </w:rPr>
              <w:t>i</w:t>
            </w:r>
            <w:r>
              <w:rPr>
                <w:spacing w:val="-2"/>
                <w:sz w:val="24"/>
                <w:szCs w:val="24"/>
              </w:rPr>
              <w:t>g</w:t>
            </w:r>
            <w:r>
              <w:rPr>
                <w:sz w:val="24"/>
                <w:szCs w:val="24"/>
              </w:rPr>
              <w:t>nment. The</w:t>
            </w:r>
            <w:r>
              <w:rPr>
                <w:spacing w:val="10"/>
                <w:sz w:val="24"/>
                <w:szCs w:val="24"/>
              </w:rPr>
              <w:t xml:space="preserve"> </w:t>
            </w:r>
            <w:r>
              <w:rPr>
                <w:spacing w:val="1"/>
                <w:sz w:val="24"/>
                <w:szCs w:val="24"/>
              </w:rPr>
              <w:t>P</w:t>
            </w:r>
            <w:r>
              <w:rPr>
                <w:spacing w:val="-1"/>
                <w:sz w:val="24"/>
                <w:szCs w:val="24"/>
              </w:rPr>
              <w:t>a</w:t>
            </w:r>
            <w:r>
              <w:rPr>
                <w:sz w:val="24"/>
                <w:szCs w:val="24"/>
              </w:rPr>
              <w:t>rties</w:t>
            </w:r>
            <w:r>
              <w:rPr>
                <w:spacing w:val="11"/>
                <w:sz w:val="24"/>
                <w:szCs w:val="24"/>
              </w:rPr>
              <w:t xml:space="preserve"> </w:t>
            </w:r>
            <w:r>
              <w:rPr>
                <w:sz w:val="24"/>
                <w:szCs w:val="24"/>
              </w:rPr>
              <w:t>shall</w:t>
            </w:r>
            <w:r>
              <w:rPr>
                <w:spacing w:val="10"/>
                <w:sz w:val="24"/>
                <w:szCs w:val="24"/>
              </w:rPr>
              <w:t xml:space="preserve"> </w:t>
            </w:r>
            <w:r>
              <w:rPr>
                <w:sz w:val="24"/>
                <w:szCs w:val="24"/>
              </w:rPr>
              <w:t>use</w:t>
            </w:r>
            <w:r>
              <w:rPr>
                <w:spacing w:val="9"/>
                <w:sz w:val="24"/>
                <w:szCs w:val="24"/>
              </w:rPr>
              <w:t xml:space="preserve"> </w:t>
            </w:r>
            <w:r>
              <w:rPr>
                <w:sz w:val="24"/>
                <w:szCs w:val="24"/>
              </w:rPr>
              <w:t>their</w:t>
            </w:r>
            <w:r>
              <w:rPr>
                <w:spacing w:val="11"/>
                <w:sz w:val="24"/>
                <w:szCs w:val="24"/>
              </w:rPr>
              <w:t xml:space="preserve"> </w:t>
            </w:r>
            <w:r>
              <w:rPr>
                <w:sz w:val="24"/>
                <w:szCs w:val="24"/>
              </w:rPr>
              <w:t>b</w:t>
            </w:r>
            <w:r>
              <w:rPr>
                <w:spacing w:val="-1"/>
                <w:sz w:val="24"/>
                <w:szCs w:val="24"/>
              </w:rPr>
              <w:t>e</w:t>
            </w:r>
            <w:r>
              <w:rPr>
                <w:sz w:val="24"/>
                <w:szCs w:val="24"/>
              </w:rPr>
              <w:t>st</w:t>
            </w:r>
            <w:r>
              <w:rPr>
                <w:spacing w:val="10"/>
                <w:sz w:val="24"/>
                <w:szCs w:val="24"/>
              </w:rPr>
              <w:t xml:space="preserve"> </w:t>
            </w:r>
            <w:r>
              <w:rPr>
                <w:spacing w:val="1"/>
                <w:sz w:val="24"/>
                <w:szCs w:val="24"/>
              </w:rPr>
              <w:t>e</w:t>
            </w:r>
            <w:r>
              <w:rPr>
                <w:sz w:val="24"/>
                <w:szCs w:val="24"/>
              </w:rPr>
              <w:t>f</w:t>
            </w:r>
            <w:r>
              <w:rPr>
                <w:spacing w:val="-1"/>
                <w:sz w:val="24"/>
                <w:szCs w:val="24"/>
              </w:rPr>
              <w:t>f</w:t>
            </w:r>
            <w:r>
              <w:rPr>
                <w:sz w:val="24"/>
                <w:szCs w:val="24"/>
              </w:rPr>
              <w:t>o</w:t>
            </w:r>
            <w:r>
              <w:rPr>
                <w:spacing w:val="-1"/>
                <w:sz w:val="24"/>
                <w:szCs w:val="24"/>
              </w:rPr>
              <w:t>r</w:t>
            </w:r>
            <w:r>
              <w:rPr>
                <w:spacing w:val="3"/>
                <w:sz w:val="24"/>
                <w:szCs w:val="24"/>
              </w:rPr>
              <w:t>t</w:t>
            </w:r>
            <w:r>
              <w:rPr>
                <w:sz w:val="24"/>
                <w:szCs w:val="24"/>
              </w:rPr>
              <w:t>s</w:t>
            </w:r>
            <w:r>
              <w:rPr>
                <w:spacing w:val="10"/>
                <w:sz w:val="24"/>
                <w:szCs w:val="24"/>
              </w:rPr>
              <w:t xml:space="preserve"> </w:t>
            </w:r>
            <w:r>
              <w:rPr>
                <w:sz w:val="24"/>
                <w:szCs w:val="24"/>
              </w:rPr>
              <w:t>to</w:t>
            </w:r>
            <w:r>
              <w:rPr>
                <w:spacing w:val="10"/>
                <w:sz w:val="24"/>
                <w:szCs w:val="24"/>
              </w:rPr>
              <w:t xml:space="preserve"> </w:t>
            </w:r>
            <w:r>
              <w:rPr>
                <w:sz w:val="24"/>
                <w:szCs w:val="24"/>
              </w:rPr>
              <w:t>s</w:t>
            </w:r>
            <w:r>
              <w:rPr>
                <w:spacing w:val="-1"/>
                <w:sz w:val="24"/>
                <w:szCs w:val="24"/>
              </w:rPr>
              <w:t>e</w:t>
            </w:r>
            <w:r>
              <w:rPr>
                <w:sz w:val="24"/>
                <w:szCs w:val="24"/>
              </w:rPr>
              <w:t>t</w:t>
            </w:r>
            <w:r>
              <w:rPr>
                <w:spacing w:val="1"/>
                <w:sz w:val="24"/>
                <w:szCs w:val="24"/>
              </w:rPr>
              <w:t>t</w:t>
            </w:r>
            <w:r>
              <w:rPr>
                <w:sz w:val="24"/>
                <w:szCs w:val="24"/>
              </w:rPr>
              <w:t>le</w:t>
            </w:r>
            <w:r>
              <w:rPr>
                <w:spacing w:val="9"/>
                <w:sz w:val="24"/>
                <w:szCs w:val="24"/>
              </w:rPr>
              <w:t xml:space="preserve"> </w:t>
            </w:r>
            <w:r>
              <w:rPr>
                <w:spacing w:val="-1"/>
                <w:sz w:val="24"/>
                <w:szCs w:val="24"/>
              </w:rPr>
              <w:t>a</w:t>
            </w:r>
            <w:r>
              <w:rPr>
                <w:sz w:val="24"/>
                <w:szCs w:val="24"/>
              </w:rPr>
              <w:t>m</w:t>
            </w:r>
            <w:r>
              <w:rPr>
                <w:spacing w:val="1"/>
                <w:sz w:val="24"/>
                <w:szCs w:val="24"/>
              </w:rPr>
              <w:t>ic</w:t>
            </w:r>
            <w:r>
              <w:rPr>
                <w:spacing w:val="-1"/>
                <w:sz w:val="24"/>
                <w:szCs w:val="24"/>
              </w:rPr>
              <w:t>a</w:t>
            </w:r>
            <w:r>
              <w:rPr>
                <w:sz w:val="24"/>
                <w:szCs w:val="24"/>
              </w:rPr>
              <w:t>b</w:t>
            </w:r>
            <w:r>
              <w:rPr>
                <w:spacing w:val="3"/>
                <w:sz w:val="24"/>
                <w:szCs w:val="24"/>
              </w:rPr>
              <w:t>l</w:t>
            </w:r>
            <w:r>
              <w:rPr>
                <w:sz w:val="24"/>
                <w:szCs w:val="24"/>
              </w:rPr>
              <w:t>y</w:t>
            </w:r>
            <w:r>
              <w:rPr>
                <w:spacing w:val="7"/>
                <w:sz w:val="24"/>
                <w:szCs w:val="24"/>
              </w:rPr>
              <w:t xml:space="preserve"> </w:t>
            </w:r>
            <w:r>
              <w:rPr>
                <w:spacing w:val="-1"/>
                <w:sz w:val="24"/>
                <w:szCs w:val="24"/>
              </w:rPr>
              <w:t>a</w:t>
            </w:r>
            <w:r>
              <w:rPr>
                <w:sz w:val="24"/>
                <w:szCs w:val="24"/>
              </w:rPr>
              <w:t xml:space="preserve">ll disputes </w:t>
            </w:r>
            <w:r>
              <w:rPr>
                <w:spacing w:val="-1"/>
                <w:sz w:val="24"/>
                <w:szCs w:val="24"/>
              </w:rPr>
              <w:t>a</w:t>
            </w:r>
            <w:r>
              <w:rPr>
                <w:sz w:val="24"/>
                <w:szCs w:val="24"/>
              </w:rPr>
              <w:t xml:space="preserve">rising out of or in </w:t>
            </w:r>
            <w:r>
              <w:rPr>
                <w:spacing w:val="-1"/>
                <w:sz w:val="24"/>
                <w:szCs w:val="24"/>
              </w:rPr>
              <w:t>c</w:t>
            </w:r>
            <w:r>
              <w:rPr>
                <w:sz w:val="24"/>
                <w:szCs w:val="24"/>
              </w:rPr>
              <w:t>onn</w:t>
            </w:r>
            <w:r>
              <w:rPr>
                <w:spacing w:val="-1"/>
                <w:sz w:val="24"/>
                <w:szCs w:val="24"/>
              </w:rPr>
              <w:t>ec</w:t>
            </w:r>
            <w:r>
              <w:rPr>
                <w:sz w:val="24"/>
                <w:szCs w:val="24"/>
              </w:rPr>
              <w:t>t</w:t>
            </w:r>
            <w:r>
              <w:rPr>
                <w:spacing w:val="1"/>
                <w:sz w:val="24"/>
                <w:szCs w:val="24"/>
              </w:rPr>
              <w:t>i</w:t>
            </w:r>
            <w:r>
              <w:rPr>
                <w:sz w:val="24"/>
                <w:szCs w:val="24"/>
              </w:rPr>
              <w:t>on wi</w:t>
            </w:r>
            <w:r>
              <w:rPr>
                <w:spacing w:val="3"/>
                <w:sz w:val="24"/>
                <w:szCs w:val="24"/>
              </w:rPr>
              <w:t>t</w:t>
            </w:r>
            <w:r>
              <w:rPr>
                <w:sz w:val="24"/>
                <w:szCs w:val="24"/>
              </w:rPr>
              <w:t>h th</w:t>
            </w:r>
            <w:r>
              <w:rPr>
                <w:spacing w:val="1"/>
                <w:sz w:val="24"/>
                <w:szCs w:val="24"/>
              </w:rPr>
              <w:t>i</w:t>
            </w:r>
            <w:r>
              <w:rPr>
                <w:sz w:val="24"/>
                <w:szCs w:val="24"/>
              </w:rPr>
              <w:t>s Contr</w:t>
            </w:r>
            <w:r>
              <w:rPr>
                <w:spacing w:val="-1"/>
                <w:sz w:val="24"/>
                <w:szCs w:val="24"/>
              </w:rPr>
              <w:t>ac</w:t>
            </w:r>
            <w:r>
              <w:rPr>
                <w:sz w:val="24"/>
                <w:szCs w:val="24"/>
              </w:rPr>
              <w:t>t or i</w:t>
            </w:r>
            <w:r>
              <w:rPr>
                <w:spacing w:val="1"/>
                <w:sz w:val="24"/>
                <w:szCs w:val="24"/>
              </w:rPr>
              <w:t>t</w:t>
            </w:r>
            <w:r>
              <w:rPr>
                <w:sz w:val="24"/>
                <w:szCs w:val="24"/>
              </w:rPr>
              <w:t>s in</w:t>
            </w:r>
            <w:r>
              <w:rPr>
                <w:spacing w:val="1"/>
                <w:sz w:val="24"/>
                <w:szCs w:val="24"/>
              </w:rPr>
              <w:t>t</w:t>
            </w:r>
            <w:r>
              <w:rPr>
                <w:spacing w:val="-1"/>
                <w:sz w:val="24"/>
                <w:szCs w:val="24"/>
              </w:rPr>
              <w:t>e</w:t>
            </w:r>
            <w:r>
              <w:rPr>
                <w:sz w:val="24"/>
                <w:szCs w:val="24"/>
              </w:rPr>
              <w:t>rp</w:t>
            </w:r>
            <w:r>
              <w:rPr>
                <w:spacing w:val="-1"/>
                <w:sz w:val="24"/>
                <w:szCs w:val="24"/>
              </w:rPr>
              <w:t>re</w:t>
            </w:r>
            <w:r>
              <w:rPr>
                <w:sz w:val="24"/>
                <w:szCs w:val="24"/>
              </w:rPr>
              <w:t>tation</w:t>
            </w:r>
          </w:p>
        </w:tc>
      </w:tr>
      <w:tr w:rsidR="000707FF" w:rsidTr="00772811">
        <w:trPr>
          <w:trHeight w:val="418"/>
        </w:trPr>
        <w:tc>
          <w:tcPr>
            <w:tcW w:w="2267" w:type="dxa"/>
          </w:tcPr>
          <w:p w:rsidR="000707FF" w:rsidRDefault="000707FF" w:rsidP="000707FF">
            <w:pPr>
              <w:spacing w:before="90"/>
              <w:ind w:left="40"/>
              <w:rPr>
                <w:sz w:val="24"/>
                <w:szCs w:val="24"/>
              </w:rPr>
            </w:pPr>
            <w:r>
              <w:rPr>
                <w:b/>
                <w:sz w:val="24"/>
                <w:szCs w:val="24"/>
              </w:rPr>
              <w:t>8.2 Dispute Resolution</w:t>
            </w:r>
          </w:p>
        </w:tc>
        <w:tc>
          <w:tcPr>
            <w:tcW w:w="7020" w:type="dxa"/>
          </w:tcPr>
          <w:p w:rsidR="000707FF" w:rsidRDefault="000707FF" w:rsidP="000707FF">
            <w:pPr>
              <w:spacing w:before="90"/>
              <w:ind w:left="0"/>
              <w:rPr>
                <w:sz w:val="24"/>
                <w:szCs w:val="24"/>
              </w:rPr>
            </w:pPr>
            <w:r>
              <w:rPr>
                <w:sz w:val="24"/>
                <w:szCs w:val="24"/>
              </w:rPr>
              <w:t>A</w:t>
            </w:r>
            <w:r>
              <w:rPr>
                <w:spacing w:val="2"/>
                <w:sz w:val="24"/>
                <w:szCs w:val="24"/>
              </w:rPr>
              <w:t>n</w:t>
            </w:r>
            <w:r>
              <w:rPr>
                <w:sz w:val="24"/>
                <w:szCs w:val="24"/>
              </w:rPr>
              <w:t>y dispute</w:t>
            </w:r>
            <w:r>
              <w:rPr>
                <w:spacing w:val="2"/>
                <w:sz w:val="24"/>
                <w:szCs w:val="24"/>
              </w:rPr>
              <w:t xml:space="preserve"> </w:t>
            </w:r>
            <w:r>
              <w:rPr>
                <w:sz w:val="24"/>
                <w:szCs w:val="24"/>
              </w:rPr>
              <w:t>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2"/>
                <w:sz w:val="24"/>
                <w:szCs w:val="24"/>
              </w:rPr>
              <w:t xml:space="preserve"> </w:t>
            </w:r>
            <w:r>
              <w:rPr>
                <w:sz w:val="24"/>
                <w:szCs w:val="24"/>
              </w:rPr>
              <w:t>t</w:t>
            </w:r>
            <w:r>
              <w:rPr>
                <w:spacing w:val="3"/>
                <w:sz w:val="24"/>
                <w:szCs w:val="24"/>
              </w:rPr>
              <w:t>h</w:t>
            </w:r>
            <w:r>
              <w:rPr>
                <w:sz w:val="24"/>
                <w:szCs w:val="24"/>
              </w:rPr>
              <w:t>e</w:t>
            </w:r>
            <w:r>
              <w:rPr>
                <w:spacing w:val="1"/>
                <w:sz w:val="24"/>
                <w:szCs w:val="24"/>
              </w:rPr>
              <w:t xml:space="preserve"> P</w:t>
            </w:r>
            <w:r>
              <w:rPr>
                <w:spacing w:val="-1"/>
                <w:sz w:val="24"/>
                <w:szCs w:val="24"/>
              </w:rPr>
              <w:t>a</w:t>
            </w:r>
            <w:r>
              <w:rPr>
                <w:sz w:val="24"/>
                <w:szCs w:val="24"/>
              </w:rPr>
              <w:t>rties</w:t>
            </w:r>
            <w:r>
              <w:rPr>
                <w:spacing w:val="4"/>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to</w:t>
            </w:r>
            <w:r>
              <w:rPr>
                <w:spacing w:val="3"/>
                <w:sz w:val="24"/>
                <w:szCs w:val="24"/>
              </w:rPr>
              <w:t xml:space="preserve"> </w:t>
            </w:r>
            <w:r>
              <w:rPr>
                <w:sz w:val="24"/>
                <w:szCs w:val="24"/>
              </w:rPr>
              <w:t>matt</w:t>
            </w:r>
            <w:r>
              <w:rPr>
                <w:spacing w:val="2"/>
                <w:sz w:val="24"/>
                <w:szCs w:val="24"/>
              </w:rPr>
              <w:t>e</w:t>
            </w:r>
            <w:r>
              <w:rPr>
                <w:sz w:val="24"/>
                <w:szCs w:val="24"/>
              </w:rPr>
              <w:t>rs</w:t>
            </w:r>
            <w:r>
              <w:rPr>
                <w:spacing w:val="2"/>
                <w:sz w:val="24"/>
                <w:szCs w:val="24"/>
              </w:rPr>
              <w:t xml:space="preserve"> </w:t>
            </w:r>
            <w:r>
              <w:rPr>
                <w:spacing w:val="1"/>
                <w:sz w:val="24"/>
                <w:szCs w:val="24"/>
              </w:rPr>
              <w:t>a</w:t>
            </w:r>
            <w:r>
              <w:rPr>
                <w:sz w:val="24"/>
                <w:szCs w:val="24"/>
              </w:rPr>
              <w:t>rising purs</w:t>
            </w:r>
            <w:r>
              <w:rPr>
                <w:spacing w:val="2"/>
                <w:sz w:val="24"/>
                <w:szCs w:val="24"/>
              </w:rPr>
              <w:t>u</w:t>
            </w:r>
            <w:r>
              <w:rPr>
                <w:spacing w:val="-1"/>
                <w:sz w:val="24"/>
                <w:szCs w:val="24"/>
              </w:rPr>
              <w:t>a</w:t>
            </w:r>
            <w:r>
              <w:rPr>
                <w:sz w:val="24"/>
                <w:szCs w:val="24"/>
              </w:rPr>
              <w:t>nt</w:t>
            </w:r>
            <w:r>
              <w:rPr>
                <w:spacing w:val="3"/>
                <w:sz w:val="24"/>
                <w:szCs w:val="24"/>
              </w:rPr>
              <w:t xml:space="preserve"> </w:t>
            </w:r>
            <w:r>
              <w:rPr>
                <w:sz w:val="24"/>
                <w:szCs w:val="24"/>
              </w:rPr>
              <w:t>to</w:t>
            </w:r>
            <w:r>
              <w:rPr>
                <w:spacing w:val="3"/>
                <w:sz w:val="24"/>
                <w:szCs w:val="24"/>
              </w:rPr>
              <w:t xml:space="preserve"> </w:t>
            </w:r>
            <w:r>
              <w:rPr>
                <w:sz w:val="24"/>
                <w:szCs w:val="24"/>
              </w:rPr>
              <w:t>th</w:t>
            </w:r>
            <w:r>
              <w:rPr>
                <w:spacing w:val="1"/>
                <w:sz w:val="24"/>
                <w:szCs w:val="24"/>
              </w:rPr>
              <w:t>i</w:t>
            </w:r>
            <w:r>
              <w:rPr>
                <w:sz w:val="24"/>
                <w:szCs w:val="24"/>
              </w:rPr>
              <w:t>s Contr</w:t>
            </w:r>
            <w:r>
              <w:rPr>
                <w:spacing w:val="-1"/>
                <w:sz w:val="24"/>
                <w:szCs w:val="24"/>
              </w:rPr>
              <w:t>ac</w:t>
            </w:r>
            <w:r>
              <w:rPr>
                <w:sz w:val="24"/>
                <w:szCs w:val="24"/>
              </w:rPr>
              <w:t>t</w:t>
            </w:r>
            <w:r>
              <w:rPr>
                <w:spacing w:val="5"/>
                <w:sz w:val="24"/>
                <w:szCs w:val="24"/>
              </w:rPr>
              <w:t xml:space="preserve"> </w:t>
            </w:r>
            <w:r>
              <w:rPr>
                <w:sz w:val="24"/>
                <w:szCs w:val="24"/>
              </w:rPr>
              <w:t>that</w:t>
            </w:r>
            <w:r>
              <w:rPr>
                <w:spacing w:val="5"/>
                <w:sz w:val="24"/>
                <w:szCs w:val="24"/>
              </w:rPr>
              <w:t xml:space="preserve"> </w:t>
            </w:r>
            <w:r>
              <w:rPr>
                <w:spacing w:val="-1"/>
                <w:sz w:val="24"/>
                <w:szCs w:val="24"/>
              </w:rPr>
              <w:t>ca</w:t>
            </w:r>
            <w:r>
              <w:rPr>
                <w:sz w:val="24"/>
                <w:szCs w:val="24"/>
              </w:rPr>
              <w:t>nnot</w:t>
            </w:r>
            <w:r>
              <w:rPr>
                <w:spacing w:val="5"/>
                <w:sz w:val="24"/>
                <w:szCs w:val="24"/>
              </w:rPr>
              <w:t xml:space="preserve"> </w:t>
            </w:r>
            <w:r>
              <w:rPr>
                <w:sz w:val="24"/>
                <w:szCs w:val="24"/>
              </w:rPr>
              <w:t>be</w:t>
            </w:r>
            <w:r>
              <w:rPr>
                <w:spacing w:val="6"/>
                <w:sz w:val="24"/>
                <w:szCs w:val="24"/>
              </w:rPr>
              <w:t xml:space="preserve"> </w:t>
            </w:r>
            <w:r>
              <w:rPr>
                <w:sz w:val="24"/>
                <w:szCs w:val="24"/>
              </w:rPr>
              <w:t>s</w:t>
            </w:r>
            <w:r>
              <w:rPr>
                <w:spacing w:val="-1"/>
                <w:sz w:val="24"/>
                <w:szCs w:val="24"/>
              </w:rPr>
              <w:t>e</w:t>
            </w:r>
            <w:r>
              <w:rPr>
                <w:sz w:val="24"/>
                <w:szCs w:val="24"/>
              </w:rPr>
              <w:t>t</w:t>
            </w:r>
            <w:r>
              <w:rPr>
                <w:spacing w:val="1"/>
                <w:sz w:val="24"/>
                <w:szCs w:val="24"/>
              </w:rPr>
              <w:t>t</w:t>
            </w:r>
            <w:r>
              <w:rPr>
                <w:sz w:val="24"/>
                <w:szCs w:val="24"/>
              </w:rPr>
              <w:t>led</w:t>
            </w:r>
            <w:r>
              <w:rPr>
                <w:spacing w:val="4"/>
                <w:sz w:val="24"/>
                <w:szCs w:val="24"/>
              </w:rPr>
              <w:t xml:space="preserve"> </w:t>
            </w:r>
            <w:r>
              <w:rPr>
                <w:spacing w:val="-1"/>
                <w:sz w:val="24"/>
                <w:szCs w:val="24"/>
              </w:rPr>
              <w:t>a</w:t>
            </w:r>
            <w:r>
              <w:rPr>
                <w:sz w:val="24"/>
                <w:szCs w:val="24"/>
              </w:rPr>
              <w:t>m</w:t>
            </w:r>
            <w:r>
              <w:rPr>
                <w:spacing w:val="1"/>
                <w:sz w:val="24"/>
                <w:szCs w:val="24"/>
              </w:rPr>
              <w:t>i</w:t>
            </w:r>
            <w:r>
              <w:rPr>
                <w:spacing w:val="-1"/>
                <w:sz w:val="24"/>
                <w:szCs w:val="24"/>
              </w:rPr>
              <w:t>ca</w:t>
            </w:r>
            <w:r>
              <w:rPr>
                <w:sz w:val="24"/>
                <w:szCs w:val="24"/>
              </w:rPr>
              <w:t>b</w:t>
            </w:r>
            <w:r>
              <w:rPr>
                <w:spacing w:val="5"/>
                <w:sz w:val="24"/>
                <w:szCs w:val="24"/>
              </w:rPr>
              <w:t>l</w:t>
            </w:r>
            <w:r>
              <w:rPr>
                <w:sz w:val="24"/>
                <w:szCs w:val="24"/>
              </w:rPr>
              <w:t>y with</w:t>
            </w:r>
            <w:r>
              <w:rPr>
                <w:spacing w:val="1"/>
                <w:sz w:val="24"/>
                <w:szCs w:val="24"/>
              </w:rPr>
              <w:t>i</w:t>
            </w:r>
            <w:r>
              <w:rPr>
                <w:sz w:val="24"/>
                <w:szCs w:val="24"/>
              </w:rPr>
              <w:t>n</w:t>
            </w:r>
            <w:r>
              <w:rPr>
                <w:spacing w:val="5"/>
                <w:sz w:val="24"/>
                <w:szCs w:val="24"/>
              </w:rPr>
              <w:t xml:space="preserve"> </w:t>
            </w:r>
            <w:r>
              <w:rPr>
                <w:sz w:val="24"/>
                <w:szCs w:val="24"/>
              </w:rPr>
              <w:t>th</w:t>
            </w:r>
            <w:r>
              <w:rPr>
                <w:spacing w:val="1"/>
                <w:sz w:val="24"/>
                <w:szCs w:val="24"/>
              </w:rPr>
              <w:t>i</w:t>
            </w:r>
            <w:r>
              <w:rPr>
                <w:sz w:val="24"/>
                <w:szCs w:val="24"/>
              </w:rPr>
              <w:t>r</w:t>
            </w:r>
            <w:r>
              <w:rPr>
                <w:spacing w:val="2"/>
                <w:sz w:val="24"/>
                <w:szCs w:val="24"/>
              </w:rPr>
              <w:t>t</w:t>
            </w:r>
            <w:r>
              <w:rPr>
                <w:sz w:val="24"/>
                <w:szCs w:val="24"/>
              </w:rPr>
              <w:t>y (30)</w:t>
            </w:r>
            <w:r>
              <w:rPr>
                <w:spacing w:val="3"/>
                <w:sz w:val="24"/>
                <w:szCs w:val="24"/>
              </w:rPr>
              <w:t xml:space="preserve"> </w:t>
            </w:r>
            <w:r>
              <w:rPr>
                <w:spacing w:val="2"/>
                <w:sz w:val="24"/>
                <w:szCs w:val="24"/>
              </w:rPr>
              <w:t>d</w:t>
            </w:r>
            <w:r>
              <w:rPr>
                <w:spacing w:val="4"/>
                <w:sz w:val="24"/>
                <w:szCs w:val="24"/>
              </w:rPr>
              <w:t>a</w:t>
            </w:r>
            <w:r>
              <w:rPr>
                <w:spacing w:val="-5"/>
                <w:sz w:val="24"/>
                <w:szCs w:val="24"/>
              </w:rPr>
              <w:t>y</w:t>
            </w:r>
            <w:r>
              <w:rPr>
                <w:sz w:val="24"/>
                <w:szCs w:val="24"/>
              </w:rPr>
              <w:t>s</w:t>
            </w:r>
            <w:r>
              <w:rPr>
                <w:spacing w:val="5"/>
                <w:sz w:val="24"/>
                <w:szCs w:val="24"/>
              </w:rPr>
              <w:t xml:space="preserve"> </w:t>
            </w:r>
            <w:r>
              <w:rPr>
                <w:spacing w:val="-1"/>
                <w:sz w:val="24"/>
                <w:szCs w:val="24"/>
              </w:rPr>
              <w:t>a</w:t>
            </w:r>
            <w:r>
              <w:rPr>
                <w:sz w:val="24"/>
                <w:szCs w:val="24"/>
              </w:rPr>
              <w:t>ft</w:t>
            </w:r>
            <w:r>
              <w:rPr>
                <w:spacing w:val="1"/>
                <w:sz w:val="24"/>
                <w:szCs w:val="24"/>
              </w:rPr>
              <w:t>e</w:t>
            </w:r>
            <w:r>
              <w:rPr>
                <w:sz w:val="24"/>
                <w:szCs w:val="24"/>
              </w:rPr>
              <w:t>r r</w:t>
            </w:r>
            <w:r>
              <w:rPr>
                <w:spacing w:val="-2"/>
                <w:sz w:val="24"/>
                <w:szCs w:val="24"/>
              </w:rPr>
              <w:t>e</w:t>
            </w:r>
            <w:r>
              <w:rPr>
                <w:spacing w:val="-1"/>
                <w:sz w:val="24"/>
                <w:szCs w:val="24"/>
              </w:rPr>
              <w:t>ce</w:t>
            </w:r>
            <w:r>
              <w:rPr>
                <w:sz w:val="24"/>
                <w:szCs w:val="24"/>
              </w:rPr>
              <w:t xml:space="preserve">ipt </w:t>
            </w:r>
            <w:r>
              <w:rPr>
                <w:spacing w:val="5"/>
                <w:sz w:val="24"/>
                <w:szCs w:val="24"/>
              </w:rPr>
              <w:t>b</w:t>
            </w:r>
            <w:r>
              <w:rPr>
                <w:sz w:val="24"/>
                <w:szCs w:val="24"/>
              </w:rPr>
              <w:t>y</w:t>
            </w:r>
            <w:r>
              <w:rPr>
                <w:spacing w:val="57"/>
                <w:sz w:val="24"/>
                <w:szCs w:val="24"/>
              </w:rPr>
              <w:t xml:space="preserve"> </w:t>
            </w:r>
            <w:r>
              <w:rPr>
                <w:sz w:val="24"/>
                <w:szCs w:val="24"/>
              </w:rPr>
              <w:t xml:space="preserve">one </w:t>
            </w:r>
            <w:r>
              <w:rPr>
                <w:spacing w:val="1"/>
                <w:sz w:val="24"/>
                <w:szCs w:val="24"/>
              </w:rPr>
              <w:t>P</w:t>
            </w:r>
            <w:r>
              <w:rPr>
                <w:spacing w:val="-1"/>
                <w:sz w:val="24"/>
                <w:szCs w:val="24"/>
              </w:rPr>
              <w:t>a</w:t>
            </w:r>
            <w:r>
              <w:rPr>
                <w:sz w:val="24"/>
                <w:szCs w:val="24"/>
              </w:rPr>
              <w:t>r</w:t>
            </w:r>
            <w:r>
              <w:rPr>
                <w:spacing w:val="4"/>
                <w:sz w:val="24"/>
                <w:szCs w:val="24"/>
              </w:rPr>
              <w:t>t</w:t>
            </w:r>
            <w:r>
              <w:rPr>
                <w:sz w:val="24"/>
                <w:szCs w:val="24"/>
              </w:rPr>
              <w:t xml:space="preserve">y of the other </w:t>
            </w:r>
            <w:r>
              <w:rPr>
                <w:spacing w:val="1"/>
                <w:sz w:val="24"/>
                <w:szCs w:val="24"/>
              </w:rPr>
              <w:t>P</w:t>
            </w:r>
            <w:r>
              <w:rPr>
                <w:spacing w:val="-1"/>
                <w:sz w:val="24"/>
                <w:szCs w:val="24"/>
              </w:rPr>
              <w:t>a</w:t>
            </w:r>
            <w:r>
              <w:rPr>
                <w:sz w:val="24"/>
                <w:szCs w:val="24"/>
              </w:rPr>
              <w:t>r</w:t>
            </w:r>
            <w:r>
              <w:rPr>
                <w:spacing w:val="2"/>
                <w:sz w:val="24"/>
                <w:szCs w:val="24"/>
              </w:rPr>
              <w:t>t</w:t>
            </w:r>
            <w:r>
              <w:rPr>
                <w:spacing w:val="-5"/>
                <w:sz w:val="24"/>
                <w:szCs w:val="24"/>
              </w:rPr>
              <w:t>y</w:t>
            </w:r>
            <w:r>
              <w:rPr>
                <w:sz w:val="24"/>
                <w:szCs w:val="24"/>
              </w:rPr>
              <w:t>’s r</w:t>
            </w:r>
            <w:r>
              <w:rPr>
                <w:spacing w:val="-2"/>
                <w:sz w:val="24"/>
                <w:szCs w:val="24"/>
              </w:rPr>
              <w:t>e</w:t>
            </w:r>
            <w:r>
              <w:rPr>
                <w:sz w:val="24"/>
                <w:szCs w:val="24"/>
              </w:rPr>
              <w:t>q</w:t>
            </w:r>
            <w:r>
              <w:rPr>
                <w:spacing w:val="2"/>
                <w:sz w:val="24"/>
                <w:szCs w:val="24"/>
              </w:rPr>
              <w:t>u</w:t>
            </w:r>
            <w:r>
              <w:rPr>
                <w:spacing w:val="-1"/>
                <w:sz w:val="24"/>
                <w:szCs w:val="24"/>
              </w:rPr>
              <w:t>e</w:t>
            </w:r>
            <w:r>
              <w:rPr>
                <w:sz w:val="24"/>
                <w:szCs w:val="24"/>
              </w:rPr>
              <w:t xml:space="preserve">st for such </w:t>
            </w:r>
            <w:r>
              <w:rPr>
                <w:spacing w:val="-1"/>
                <w:sz w:val="24"/>
                <w:szCs w:val="24"/>
              </w:rPr>
              <w:t>a</w:t>
            </w:r>
            <w:r>
              <w:rPr>
                <w:sz w:val="24"/>
                <w:szCs w:val="24"/>
              </w:rPr>
              <w:t>m</w:t>
            </w:r>
            <w:r>
              <w:rPr>
                <w:spacing w:val="1"/>
                <w:sz w:val="24"/>
                <w:szCs w:val="24"/>
              </w:rPr>
              <w:t>i</w:t>
            </w:r>
            <w:r>
              <w:rPr>
                <w:spacing w:val="-1"/>
                <w:sz w:val="24"/>
                <w:szCs w:val="24"/>
              </w:rPr>
              <w:t>ca</w:t>
            </w:r>
            <w:r>
              <w:rPr>
                <w:sz w:val="24"/>
                <w:szCs w:val="24"/>
              </w:rPr>
              <w:t>ble s</w:t>
            </w:r>
            <w:r>
              <w:rPr>
                <w:spacing w:val="-1"/>
                <w:sz w:val="24"/>
                <w:szCs w:val="24"/>
              </w:rPr>
              <w:t>e</w:t>
            </w:r>
            <w:r>
              <w:rPr>
                <w:sz w:val="24"/>
                <w:szCs w:val="24"/>
              </w:rPr>
              <w:t>t</w:t>
            </w:r>
            <w:r>
              <w:rPr>
                <w:spacing w:val="1"/>
                <w:sz w:val="24"/>
                <w:szCs w:val="24"/>
              </w:rPr>
              <w:t>t</w:t>
            </w:r>
            <w:r>
              <w:rPr>
                <w:sz w:val="24"/>
                <w:szCs w:val="24"/>
              </w:rPr>
              <w:t>lem</w:t>
            </w:r>
            <w:r>
              <w:rPr>
                <w:spacing w:val="-1"/>
                <w:sz w:val="24"/>
                <w:szCs w:val="24"/>
              </w:rPr>
              <w:t>e</w:t>
            </w:r>
            <w:r>
              <w:rPr>
                <w:sz w:val="24"/>
                <w:szCs w:val="24"/>
              </w:rPr>
              <w:t>nt</w:t>
            </w:r>
            <w:r>
              <w:rPr>
                <w:spacing w:val="5"/>
                <w:sz w:val="24"/>
                <w:szCs w:val="24"/>
              </w:rPr>
              <w:t xml:space="preserve"> </w:t>
            </w:r>
            <w:r>
              <w:rPr>
                <w:sz w:val="24"/>
                <w:szCs w:val="24"/>
              </w:rPr>
              <w:t>m</w:t>
            </w:r>
            <w:r>
              <w:rPr>
                <w:spacing w:val="2"/>
                <w:sz w:val="24"/>
                <w:szCs w:val="24"/>
              </w:rPr>
              <w:t>a</w:t>
            </w:r>
            <w:r>
              <w:rPr>
                <w:sz w:val="24"/>
                <w:szCs w:val="24"/>
              </w:rPr>
              <w:t>y</w:t>
            </w:r>
            <w:r>
              <w:rPr>
                <w:spacing w:val="2"/>
                <w:sz w:val="24"/>
                <w:szCs w:val="24"/>
              </w:rPr>
              <w:t xml:space="preserve"> </w:t>
            </w:r>
            <w:r>
              <w:rPr>
                <w:sz w:val="24"/>
                <w:szCs w:val="24"/>
              </w:rPr>
              <w:t>be</w:t>
            </w:r>
            <w:r>
              <w:rPr>
                <w:spacing w:val="4"/>
                <w:sz w:val="24"/>
                <w:szCs w:val="24"/>
              </w:rPr>
              <w:t xml:space="preserve"> </w:t>
            </w:r>
            <w:r>
              <w:rPr>
                <w:sz w:val="24"/>
                <w:szCs w:val="24"/>
              </w:rPr>
              <w:t>subm</w:t>
            </w:r>
            <w:r>
              <w:rPr>
                <w:spacing w:val="3"/>
                <w:sz w:val="24"/>
                <w:szCs w:val="24"/>
              </w:rPr>
              <w:t>i</w:t>
            </w:r>
            <w:r>
              <w:rPr>
                <w:sz w:val="24"/>
                <w:szCs w:val="24"/>
              </w:rPr>
              <w:t>t</w:t>
            </w:r>
            <w:r>
              <w:rPr>
                <w:spacing w:val="1"/>
                <w:sz w:val="24"/>
                <w:szCs w:val="24"/>
              </w:rPr>
              <w:t>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w:t>
            </w:r>
            <w:r>
              <w:rPr>
                <w:spacing w:val="2"/>
                <w:sz w:val="24"/>
                <w:szCs w:val="24"/>
              </w:rPr>
              <w:t xml:space="preserve"> </w:t>
            </w:r>
            <w:r>
              <w:rPr>
                <w:spacing w:val="-1"/>
                <w:sz w:val="24"/>
                <w:szCs w:val="24"/>
              </w:rPr>
              <w:t>e</w:t>
            </w:r>
            <w:r>
              <w:rPr>
                <w:sz w:val="24"/>
                <w:szCs w:val="24"/>
              </w:rPr>
              <w:t>i</w:t>
            </w:r>
            <w:r>
              <w:rPr>
                <w:spacing w:val="5"/>
                <w:sz w:val="24"/>
                <w:szCs w:val="24"/>
              </w:rPr>
              <w:t>t</w:t>
            </w:r>
            <w:r>
              <w:rPr>
                <w:sz w:val="24"/>
                <w:szCs w:val="24"/>
              </w:rPr>
              <w:t>h</w:t>
            </w:r>
            <w:r>
              <w:rPr>
                <w:spacing w:val="-1"/>
                <w:sz w:val="24"/>
                <w:szCs w:val="24"/>
              </w:rPr>
              <w:t>e</w:t>
            </w:r>
            <w:r>
              <w:rPr>
                <w:sz w:val="24"/>
                <w:szCs w:val="24"/>
              </w:rPr>
              <w:t>r</w:t>
            </w:r>
            <w:r>
              <w:rPr>
                <w:spacing w:val="4"/>
                <w:sz w:val="24"/>
                <w:szCs w:val="24"/>
              </w:rPr>
              <w:t xml:space="preserve"> </w:t>
            </w:r>
            <w:r>
              <w:rPr>
                <w:spacing w:val="1"/>
                <w:sz w:val="24"/>
                <w:szCs w:val="24"/>
              </w:rPr>
              <w:t>Pa</w:t>
            </w:r>
            <w:r>
              <w:rPr>
                <w:sz w:val="24"/>
                <w:szCs w:val="24"/>
              </w:rPr>
              <w:t>r</w:t>
            </w:r>
            <w:r>
              <w:rPr>
                <w:spacing w:val="2"/>
                <w:sz w:val="24"/>
                <w:szCs w:val="24"/>
              </w:rPr>
              <w:t>t</w:t>
            </w:r>
            <w:r>
              <w:rPr>
                <w:sz w:val="24"/>
                <w:szCs w:val="24"/>
              </w:rPr>
              <w:t>y</w:t>
            </w:r>
            <w:r>
              <w:rPr>
                <w:spacing w:val="2"/>
                <w:sz w:val="24"/>
                <w:szCs w:val="24"/>
              </w:rPr>
              <w:t xml:space="preserve"> </w:t>
            </w:r>
            <w:r>
              <w:rPr>
                <w:sz w:val="24"/>
                <w:szCs w:val="24"/>
              </w:rPr>
              <w:t>for</w:t>
            </w:r>
            <w:r>
              <w:rPr>
                <w:spacing w:val="3"/>
                <w:sz w:val="24"/>
                <w:szCs w:val="24"/>
              </w:rPr>
              <w:t xml:space="preserve"> </w:t>
            </w:r>
            <w:r>
              <w:rPr>
                <w:spacing w:val="2"/>
                <w:sz w:val="24"/>
                <w:szCs w:val="24"/>
              </w:rPr>
              <w:t>s</w:t>
            </w:r>
            <w:r>
              <w:rPr>
                <w:spacing w:val="-1"/>
                <w:sz w:val="24"/>
                <w:szCs w:val="24"/>
              </w:rPr>
              <w:t>e</w:t>
            </w:r>
            <w:r>
              <w:rPr>
                <w:sz w:val="24"/>
                <w:szCs w:val="24"/>
              </w:rPr>
              <w:t>t</w:t>
            </w:r>
            <w:r>
              <w:rPr>
                <w:spacing w:val="1"/>
                <w:sz w:val="24"/>
                <w:szCs w:val="24"/>
              </w:rPr>
              <w:t>t</w:t>
            </w:r>
            <w:r>
              <w:rPr>
                <w:sz w:val="24"/>
                <w:szCs w:val="24"/>
              </w:rPr>
              <w:t>lem</w:t>
            </w:r>
            <w:r>
              <w:rPr>
                <w:spacing w:val="-1"/>
                <w:sz w:val="24"/>
                <w:szCs w:val="24"/>
              </w:rPr>
              <w:t>e</w:t>
            </w:r>
            <w:r>
              <w:rPr>
                <w:sz w:val="24"/>
                <w:szCs w:val="24"/>
              </w:rPr>
              <w:t>nt</w:t>
            </w:r>
            <w:r>
              <w:rPr>
                <w:spacing w:val="5"/>
                <w:sz w:val="24"/>
                <w:szCs w:val="24"/>
              </w:rPr>
              <w:t xml:space="preserve"> </w:t>
            </w:r>
            <w:r>
              <w:rPr>
                <w:sz w:val="24"/>
                <w:szCs w:val="24"/>
              </w:rPr>
              <w:t>in</w:t>
            </w:r>
            <w:r>
              <w:rPr>
                <w:spacing w:val="5"/>
                <w:sz w:val="24"/>
                <w:szCs w:val="24"/>
              </w:rPr>
              <w:t xml:space="preserve">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pacing w:val="2"/>
                <w:sz w:val="24"/>
                <w:szCs w:val="24"/>
              </w:rPr>
              <w:t>n</w:t>
            </w:r>
            <w:r>
              <w:rPr>
                <w:spacing w:val="-1"/>
                <w:sz w:val="24"/>
                <w:szCs w:val="24"/>
              </w:rPr>
              <w:t>c</w:t>
            </w:r>
            <w:r>
              <w:rPr>
                <w:sz w:val="24"/>
                <w:szCs w:val="24"/>
              </w:rPr>
              <w:t xml:space="preserve">e with </w:t>
            </w:r>
            <w:r>
              <w:rPr>
                <w:spacing w:val="1"/>
                <w:sz w:val="24"/>
                <w:szCs w:val="24"/>
              </w:rPr>
              <w:t>t</w:t>
            </w:r>
            <w:r>
              <w:rPr>
                <w:sz w:val="24"/>
                <w:szCs w:val="24"/>
              </w:rPr>
              <w:t>he</w:t>
            </w:r>
            <w:r>
              <w:rPr>
                <w:spacing w:val="-1"/>
                <w:sz w:val="24"/>
                <w:szCs w:val="24"/>
              </w:rPr>
              <w:t xml:space="preserve"> </w:t>
            </w:r>
            <w:r>
              <w:rPr>
                <w:sz w:val="24"/>
                <w:szCs w:val="24"/>
              </w:rPr>
              <w:t>pro</w:t>
            </w:r>
            <w:r>
              <w:rPr>
                <w:spacing w:val="-1"/>
                <w:sz w:val="24"/>
                <w:szCs w:val="24"/>
              </w:rPr>
              <w:t>v</w:t>
            </w:r>
            <w:r>
              <w:rPr>
                <w:sz w:val="24"/>
                <w:szCs w:val="24"/>
              </w:rPr>
              <w:t>is</w:t>
            </w:r>
            <w:r>
              <w:rPr>
                <w:spacing w:val="1"/>
                <w:sz w:val="24"/>
                <w:szCs w:val="24"/>
              </w:rPr>
              <w:t>i</w:t>
            </w:r>
            <w:r>
              <w:rPr>
                <w:sz w:val="24"/>
                <w:szCs w:val="24"/>
              </w:rPr>
              <w:t>ons spe</w:t>
            </w:r>
            <w:r>
              <w:rPr>
                <w:spacing w:val="-1"/>
                <w:sz w:val="24"/>
                <w:szCs w:val="24"/>
              </w:rPr>
              <w:t>c</w:t>
            </w:r>
            <w:r>
              <w:rPr>
                <w:sz w:val="24"/>
                <w:szCs w:val="24"/>
              </w:rPr>
              <w:t>ified</w:t>
            </w:r>
            <w:r>
              <w:rPr>
                <w:spacing w:val="-1"/>
                <w:sz w:val="24"/>
                <w:szCs w:val="24"/>
              </w:rPr>
              <w:t xml:space="preserve"> </w:t>
            </w:r>
            <w:r>
              <w:rPr>
                <w:sz w:val="24"/>
                <w:szCs w:val="24"/>
              </w:rPr>
              <w:t xml:space="preserve">in </w:t>
            </w:r>
            <w:r>
              <w:rPr>
                <w:spacing w:val="1"/>
                <w:sz w:val="24"/>
                <w:szCs w:val="24"/>
              </w:rPr>
              <w:t>t</w:t>
            </w:r>
            <w:r>
              <w:rPr>
                <w:sz w:val="24"/>
                <w:szCs w:val="24"/>
              </w:rPr>
              <w:t>he</w:t>
            </w:r>
            <w:r>
              <w:rPr>
                <w:spacing w:val="-1"/>
                <w:sz w:val="24"/>
                <w:szCs w:val="24"/>
              </w:rPr>
              <w:t xml:space="preserve"> </w:t>
            </w:r>
            <w:r>
              <w:rPr>
                <w:spacing w:val="1"/>
                <w:sz w:val="24"/>
                <w:szCs w:val="24"/>
              </w:rPr>
              <w:t>S</w:t>
            </w:r>
            <w:r>
              <w:rPr>
                <w:sz w:val="24"/>
                <w:szCs w:val="24"/>
              </w:rPr>
              <w:t>C.</w:t>
            </w:r>
          </w:p>
        </w:tc>
      </w:tr>
    </w:tbl>
    <w:p w:rsidR="00D35201" w:rsidRDefault="00D35201" w:rsidP="009338B2">
      <w:pPr>
        <w:spacing w:before="14" w:line="220" w:lineRule="exact"/>
        <w:ind w:left="0"/>
        <w:rPr>
          <w:sz w:val="22"/>
          <w:szCs w:val="22"/>
        </w:rPr>
        <w:sectPr w:rsidR="00D35201">
          <w:headerReference w:type="default" r:id="rId50"/>
          <w:footerReference w:type="default" r:id="rId51"/>
          <w:pgSz w:w="12240" w:h="15840"/>
          <w:pgMar w:top="760" w:right="1300" w:bottom="280" w:left="1300" w:header="569" w:footer="869" w:gutter="0"/>
          <w:cols w:space="720"/>
        </w:sectPr>
      </w:pPr>
    </w:p>
    <w:p w:rsidR="00D35201" w:rsidRDefault="00D35201" w:rsidP="00772811">
      <w:pPr>
        <w:ind w:left="0" w:right="140"/>
        <w:rPr>
          <w:sz w:val="24"/>
          <w:szCs w:val="24"/>
        </w:rPr>
        <w:sectPr w:rsidR="00D35201">
          <w:type w:val="continuous"/>
          <w:pgSz w:w="12240" w:h="15840"/>
          <w:pgMar w:top="1380" w:right="1300" w:bottom="280" w:left="1300" w:header="720" w:footer="720" w:gutter="0"/>
          <w:cols w:num="2" w:space="720" w:equalWidth="0">
            <w:col w:w="2216" w:space="192"/>
            <w:col w:w="7232"/>
          </w:cols>
        </w:sectPr>
      </w:pPr>
    </w:p>
    <w:p w:rsidR="00D35201" w:rsidRPr="00772811" w:rsidRDefault="00D35201" w:rsidP="00772811">
      <w:pPr>
        <w:spacing w:before="34"/>
        <w:ind w:left="0"/>
        <w:rPr>
          <w:sz w:val="24"/>
          <w:szCs w:val="24"/>
        </w:rPr>
      </w:pPr>
    </w:p>
    <w:p w:rsidR="00D35201" w:rsidRDefault="00D35201">
      <w:pPr>
        <w:spacing w:line="200" w:lineRule="exact"/>
      </w:pPr>
    </w:p>
    <w:p w:rsidR="00D35201" w:rsidRDefault="00D35201">
      <w:pPr>
        <w:spacing w:line="200" w:lineRule="exact"/>
      </w:pPr>
    </w:p>
    <w:p w:rsidR="00D35201" w:rsidRDefault="00D35201">
      <w:pPr>
        <w:spacing w:line="200" w:lineRule="exact"/>
      </w:pPr>
    </w:p>
    <w:p w:rsidR="00D35201" w:rsidRDefault="00D35201">
      <w:pPr>
        <w:spacing w:before="19" w:line="220" w:lineRule="exact"/>
        <w:rPr>
          <w:sz w:val="22"/>
          <w:szCs w:val="22"/>
        </w:rPr>
      </w:pPr>
    </w:p>
    <w:p w:rsidR="00D35201" w:rsidRDefault="00D35201">
      <w:pPr>
        <w:ind w:left="433" w:right="143" w:hanging="361"/>
        <w:jc w:val="both"/>
        <w:rPr>
          <w:sz w:val="24"/>
          <w:szCs w:val="24"/>
        </w:rPr>
        <w:sectPr w:rsidR="00D35201">
          <w:type w:val="continuous"/>
          <w:pgSz w:w="12240" w:h="15840"/>
          <w:pgMar w:top="1380" w:right="1300" w:bottom="280" w:left="1300" w:header="720" w:footer="720" w:gutter="0"/>
          <w:cols w:num="2" w:space="720" w:equalWidth="0">
            <w:col w:w="1540" w:space="869"/>
            <w:col w:w="7231"/>
          </w:cols>
        </w:sectPr>
      </w:pPr>
    </w:p>
    <w:p w:rsidR="00D35201" w:rsidRDefault="00D35201" w:rsidP="00896942">
      <w:pPr>
        <w:spacing w:before="29"/>
        <w:ind w:left="0"/>
        <w:rPr>
          <w:sz w:val="24"/>
          <w:szCs w:val="24"/>
        </w:rPr>
      </w:pPr>
    </w:p>
    <w:p w:rsidR="00D35201" w:rsidRDefault="00D35201">
      <w:pPr>
        <w:spacing w:line="200" w:lineRule="exact"/>
      </w:pPr>
    </w:p>
    <w:p w:rsidR="00D35201" w:rsidRDefault="00D35201">
      <w:pPr>
        <w:spacing w:before="9" w:line="240" w:lineRule="exact"/>
        <w:rPr>
          <w:sz w:val="24"/>
          <w:szCs w:val="24"/>
        </w:rPr>
      </w:pPr>
    </w:p>
    <w:p w:rsidR="00D35201" w:rsidRDefault="00D35201">
      <w:pPr>
        <w:spacing w:before="9" w:line="160" w:lineRule="exact"/>
        <w:rPr>
          <w:sz w:val="16"/>
          <w:szCs w:val="16"/>
        </w:rPr>
      </w:pPr>
    </w:p>
    <w:p w:rsidR="00D35201" w:rsidRDefault="00E6664F">
      <w:pPr>
        <w:spacing w:before="18"/>
        <w:ind w:left="2367" w:right="2370"/>
        <w:jc w:val="center"/>
        <w:rPr>
          <w:sz w:val="32"/>
          <w:szCs w:val="32"/>
        </w:rPr>
      </w:pPr>
      <w:r>
        <w:rPr>
          <w:b/>
          <w:sz w:val="32"/>
          <w:szCs w:val="32"/>
        </w:rPr>
        <w:t>I</w:t>
      </w:r>
      <w:r>
        <w:rPr>
          <w:b/>
          <w:spacing w:val="1"/>
          <w:sz w:val="32"/>
          <w:szCs w:val="32"/>
        </w:rPr>
        <w:t>I</w:t>
      </w:r>
      <w:r>
        <w:rPr>
          <w:b/>
          <w:sz w:val="32"/>
          <w:szCs w:val="32"/>
        </w:rPr>
        <w:t>I.</w:t>
      </w:r>
      <w:r>
        <w:rPr>
          <w:b/>
          <w:spacing w:val="73"/>
          <w:sz w:val="32"/>
          <w:szCs w:val="32"/>
        </w:rPr>
        <w:t xml:space="preserve"> </w:t>
      </w:r>
      <w:r>
        <w:rPr>
          <w:b/>
          <w:sz w:val="32"/>
          <w:szCs w:val="32"/>
        </w:rPr>
        <w:t>Speci</w:t>
      </w:r>
      <w:r>
        <w:rPr>
          <w:b/>
          <w:spacing w:val="1"/>
          <w:sz w:val="32"/>
          <w:szCs w:val="32"/>
        </w:rPr>
        <w:t>a</w:t>
      </w:r>
      <w:r>
        <w:rPr>
          <w:b/>
          <w:sz w:val="32"/>
          <w:szCs w:val="32"/>
        </w:rPr>
        <w:t>l</w:t>
      </w:r>
      <w:r>
        <w:rPr>
          <w:b/>
          <w:spacing w:val="-8"/>
          <w:sz w:val="32"/>
          <w:szCs w:val="32"/>
        </w:rPr>
        <w:t xml:space="preserve"> </w:t>
      </w:r>
      <w:r>
        <w:rPr>
          <w:b/>
          <w:sz w:val="32"/>
          <w:szCs w:val="32"/>
        </w:rPr>
        <w:t>C</w:t>
      </w:r>
      <w:r>
        <w:rPr>
          <w:b/>
          <w:spacing w:val="1"/>
          <w:sz w:val="32"/>
          <w:szCs w:val="32"/>
        </w:rPr>
        <w:t>o</w:t>
      </w:r>
      <w:r>
        <w:rPr>
          <w:b/>
          <w:sz w:val="32"/>
          <w:szCs w:val="32"/>
        </w:rPr>
        <w:t>n</w:t>
      </w:r>
      <w:r>
        <w:rPr>
          <w:b/>
          <w:spacing w:val="2"/>
          <w:sz w:val="32"/>
          <w:szCs w:val="32"/>
        </w:rPr>
        <w:t>d</w:t>
      </w:r>
      <w:r>
        <w:rPr>
          <w:b/>
          <w:sz w:val="32"/>
          <w:szCs w:val="32"/>
        </w:rPr>
        <w:t>itions</w:t>
      </w:r>
      <w:r>
        <w:rPr>
          <w:b/>
          <w:spacing w:val="-15"/>
          <w:sz w:val="32"/>
          <w:szCs w:val="32"/>
        </w:rPr>
        <w:t xml:space="preserve"> </w:t>
      </w:r>
      <w:r>
        <w:rPr>
          <w:b/>
          <w:sz w:val="32"/>
          <w:szCs w:val="32"/>
        </w:rPr>
        <w:t>of</w:t>
      </w:r>
      <w:r>
        <w:rPr>
          <w:b/>
          <w:spacing w:val="-3"/>
          <w:sz w:val="32"/>
          <w:szCs w:val="32"/>
        </w:rPr>
        <w:t xml:space="preserve"> </w:t>
      </w:r>
      <w:r>
        <w:rPr>
          <w:b/>
          <w:w w:val="99"/>
          <w:sz w:val="32"/>
          <w:szCs w:val="32"/>
        </w:rPr>
        <w:t>Con</w:t>
      </w:r>
      <w:r>
        <w:rPr>
          <w:b/>
          <w:spacing w:val="2"/>
          <w:w w:val="99"/>
          <w:sz w:val="32"/>
          <w:szCs w:val="32"/>
        </w:rPr>
        <w:t>t</w:t>
      </w:r>
      <w:r>
        <w:rPr>
          <w:b/>
          <w:w w:val="99"/>
          <w:sz w:val="32"/>
          <w:szCs w:val="32"/>
        </w:rPr>
        <w:t>r</w:t>
      </w:r>
      <w:r>
        <w:rPr>
          <w:b/>
          <w:spacing w:val="1"/>
          <w:w w:val="99"/>
          <w:sz w:val="32"/>
          <w:szCs w:val="32"/>
        </w:rPr>
        <w:t>a</w:t>
      </w:r>
      <w:r>
        <w:rPr>
          <w:b/>
          <w:w w:val="99"/>
          <w:sz w:val="32"/>
          <w:szCs w:val="32"/>
        </w:rPr>
        <w:t>ct</w:t>
      </w:r>
    </w:p>
    <w:p w:rsidR="00D35201" w:rsidRDefault="00D35201">
      <w:pPr>
        <w:spacing w:before="4" w:line="180" w:lineRule="exact"/>
        <w:rPr>
          <w:sz w:val="19"/>
          <w:szCs w:val="19"/>
        </w:rPr>
      </w:pPr>
    </w:p>
    <w:p w:rsidR="00D35201" w:rsidRDefault="00E6664F">
      <w:pPr>
        <w:spacing w:line="260" w:lineRule="exact"/>
        <w:ind w:left="1082" w:right="1083"/>
        <w:jc w:val="center"/>
        <w:rPr>
          <w:sz w:val="24"/>
          <w:szCs w:val="24"/>
        </w:rPr>
      </w:pPr>
      <w:r>
        <w:rPr>
          <w:position w:val="-1"/>
          <w:sz w:val="24"/>
          <w:szCs w:val="24"/>
        </w:rPr>
        <w:t>(Claus</w:t>
      </w:r>
      <w:r>
        <w:rPr>
          <w:spacing w:val="-1"/>
          <w:position w:val="-1"/>
          <w:sz w:val="24"/>
          <w:szCs w:val="24"/>
        </w:rPr>
        <w:t>e</w:t>
      </w:r>
      <w:r>
        <w:rPr>
          <w:position w:val="-1"/>
          <w:sz w:val="24"/>
          <w:szCs w:val="24"/>
        </w:rPr>
        <w:t>s in br</w:t>
      </w:r>
      <w:r>
        <w:rPr>
          <w:spacing w:val="-2"/>
          <w:position w:val="-1"/>
          <w:sz w:val="24"/>
          <w:szCs w:val="24"/>
        </w:rPr>
        <w:t>a</w:t>
      </w:r>
      <w:r>
        <w:rPr>
          <w:spacing w:val="-1"/>
          <w:position w:val="-1"/>
          <w:sz w:val="24"/>
          <w:szCs w:val="24"/>
        </w:rPr>
        <w:t>c</w:t>
      </w:r>
      <w:r>
        <w:rPr>
          <w:spacing w:val="2"/>
          <w:position w:val="-1"/>
          <w:sz w:val="24"/>
          <w:szCs w:val="24"/>
        </w:rPr>
        <w:t>k</w:t>
      </w:r>
      <w:r>
        <w:rPr>
          <w:spacing w:val="-1"/>
          <w:position w:val="-1"/>
          <w:sz w:val="24"/>
          <w:szCs w:val="24"/>
        </w:rPr>
        <w:t>e</w:t>
      </w:r>
      <w:r>
        <w:rPr>
          <w:position w:val="-1"/>
          <w:sz w:val="24"/>
          <w:szCs w:val="24"/>
        </w:rPr>
        <w:t xml:space="preserve">ts { } </w:t>
      </w:r>
      <w:r>
        <w:rPr>
          <w:spacing w:val="1"/>
          <w:position w:val="-1"/>
          <w:sz w:val="24"/>
          <w:szCs w:val="24"/>
        </w:rPr>
        <w:t>a</w:t>
      </w:r>
      <w:r>
        <w:rPr>
          <w:position w:val="-1"/>
          <w:sz w:val="24"/>
          <w:szCs w:val="24"/>
        </w:rPr>
        <w:t>re</w:t>
      </w:r>
      <w:r>
        <w:rPr>
          <w:spacing w:val="-2"/>
          <w:position w:val="-1"/>
          <w:sz w:val="24"/>
          <w:szCs w:val="24"/>
        </w:rPr>
        <w:t xml:space="preserve"> </w:t>
      </w:r>
      <w:r>
        <w:rPr>
          <w:position w:val="-1"/>
          <w:sz w:val="24"/>
          <w:szCs w:val="24"/>
        </w:rPr>
        <w:t>opt</w:t>
      </w:r>
      <w:r>
        <w:rPr>
          <w:spacing w:val="1"/>
          <w:position w:val="-1"/>
          <w:sz w:val="24"/>
          <w:szCs w:val="24"/>
        </w:rPr>
        <w:t>i</w:t>
      </w:r>
      <w:r>
        <w:rPr>
          <w:position w:val="-1"/>
          <w:sz w:val="24"/>
          <w:szCs w:val="24"/>
        </w:rPr>
        <w:t>on</w:t>
      </w:r>
      <w:r>
        <w:rPr>
          <w:spacing w:val="-1"/>
          <w:position w:val="-1"/>
          <w:sz w:val="24"/>
          <w:szCs w:val="24"/>
        </w:rPr>
        <w:t>a</w:t>
      </w:r>
      <w:r>
        <w:rPr>
          <w:position w:val="-1"/>
          <w:sz w:val="24"/>
          <w:szCs w:val="24"/>
        </w:rPr>
        <w:t>l;</w:t>
      </w:r>
      <w:r>
        <w:rPr>
          <w:spacing w:val="1"/>
          <w:position w:val="-1"/>
          <w:sz w:val="24"/>
          <w:szCs w:val="24"/>
        </w:rPr>
        <w:t xml:space="preserve"> </w:t>
      </w:r>
      <w:r>
        <w:rPr>
          <w:spacing w:val="-1"/>
          <w:position w:val="-1"/>
          <w:sz w:val="24"/>
          <w:szCs w:val="24"/>
        </w:rPr>
        <w:t>a</w:t>
      </w:r>
      <w:r>
        <w:rPr>
          <w:position w:val="-1"/>
          <w:sz w:val="24"/>
          <w:szCs w:val="24"/>
        </w:rPr>
        <w:t>ll</w:t>
      </w:r>
      <w:r>
        <w:rPr>
          <w:spacing w:val="1"/>
          <w:position w:val="-1"/>
          <w:sz w:val="24"/>
          <w:szCs w:val="24"/>
        </w:rPr>
        <w:t xml:space="preserve"> </w:t>
      </w:r>
      <w:r>
        <w:rPr>
          <w:position w:val="-1"/>
          <w:sz w:val="24"/>
          <w:szCs w:val="24"/>
        </w:rPr>
        <w:t>notes should be d</w:t>
      </w:r>
      <w:r>
        <w:rPr>
          <w:spacing w:val="-1"/>
          <w:position w:val="-1"/>
          <w:sz w:val="24"/>
          <w:szCs w:val="24"/>
        </w:rPr>
        <w:t>e</w:t>
      </w:r>
      <w:r>
        <w:rPr>
          <w:position w:val="-1"/>
          <w:sz w:val="24"/>
          <w:szCs w:val="24"/>
        </w:rPr>
        <w:t>let</w:t>
      </w:r>
      <w:r>
        <w:rPr>
          <w:spacing w:val="-1"/>
          <w:position w:val="-1"/>
          <w:sz w:val="24"/>
          <w:szCs w:val="24"/>
        </w:rPr>
        <w:t>e</w:t>
      </w:r>
      <w:r>
        <w:rPr>
          <w:position w:val="-1"/>
          <w:sz w:val="24"/>
          <w:szCs w:val="24"/>
        </w:rPr>
        <w:t>d in fin</w:t>
      </w:r>
      <w:r>
        <w:rPr>
          <w:spacing w:val="-1"/>
          <w:position w:val="-1"/>
          <w:sz w:val="24"/>
          <w:szCs w:val="24"/>
        </w:rPr>
        <w:t>a</w:t>
      </w:r>
      <w:r>
        <w:rPr>
          <w:position w:val="-1"/>
          <w:sz w:val="24"/>
          <w:szCs w:val="24"/>
        </w:rPr>
        <w:t xml:space="preserve">l </w:t>
      </w:r>
      <w:r>
        <w:rPr>
          <w:spacing w:val="1"/>
          <w:position w:val="-1"/>
          <w:sz w:val="24"/>
          <w:szCs w:val="24"/>
        </w:rPr>
        <w:t>t</w:t>
      </w:r>
      <w:r>
        <w:rPr>
          <w:spacing w:val="-1"/>
          <w:position w:val="-1"/>
          <w:sz w:val="24"/>
          <w:szCs w:val="24"/>
        </w:rPr>
        <w:t>e</w:t>
      </w:r>
      <w:r>
        <w:rPr>
          <w:spacing w:val="2"/>
          <w:position w:val="-1"/>
          <w:sz w:val="24"/>
          <w:szCs w:val="24"/>
        </w:rPr>
        <w:t>x</w:t>
      </w:r>
      <w:r>
        <w:rPr>
          <w:position w:val="-1"/>
          <w:sz w:val="24"/>
          <w:szCs w:val="24"/>
        </w:rPr>
        <w:t>t)</w:t>
      </w:r>
    </w:p>
    <w:p w:rsidR="00D35201" w:rsidRDefault="00D35201">
      <w:pPr>
        <w:spacing w:before="1" w:line="140" w:lineRule="exact"/>
        <w:rPr>
          <w:sz w:val="14"/>
          <w:szCs w:val="14"/>
        </w:rPr>
      </w:pPr>
    </w:p>
    <w:p w:rsidR="00D35201" w:rsidRDefault="00D35201">
      <w:pPr>
        <w:spacing w:line="200" w:lineRule="exact"/>
        <w:sectPr w:rsidR="00D35201">
          <w:headerReference w:type="default" r:id="rId52"/>
          <w:pgSz w:w="12240" w:h="15840"/>
          <w:pgMar w:top="800" w:right="1300" w:bottom="280" w:left="1300" w:header="617" w:footer="869" w:gutter="0"/>
          <w:cols w:space="720"/>
        </w:sectPr>
      </w:pPr>
    </w:p>
    <w:p w:rsidR="00D35201" w:rsidRDefault="00E6664F" w:rsidP="00AB1BD3">
      <w:pPr>
        <w:spacing w:before="29"/>
        <w:ind w:left="217" w:right="-61"/>
        <w:rPr>
          <w:sz w:val="24"/>
          <w:szCs w:val="24"/>
        </w:rPr>
      </w:pPr>
      <w:r>
        <w:rPr>
          <w:b/>
          <w:sz w:val="24"/>
          <w:szCs w:val="24"/>
        </w:rPr>
        <w:t>Nu</w:t>
      </w:r>
      <w:r>
        <w:rPr>
          <w:b/>
          <w:spacing w:val="-3"/>
          <w:sz w:val="24"/>
          <w:szCs w:val="24"/>
        </w:rPr>
        <w:t>m</w:t>
      </w:r>
      <w:r>
        <w:rPr>
          <w:b/>
          <w:spacing w:val="1"/>
          <w:sz w:val="24"/>
          <w:szCs w:val="24"/>
        </w:rPr>
        <w:t>be</w:t>
      </w:r>
      <w:r>
        <w:rPr>
          <w:b/>
          <w:sz w:val="24"/>
          <w:szCs w:val="24"/>
        </w:rPr>
        <w:t>r</w:t>
      </w:r>
      <w:r>
        <w:rPr>
          <w:b/>
          <w:spacing w:val="-1"/>
          <w:sz w:val="24"/>
          <w:szCs w:val="24"/>
        </w:rPr>
        <w:t xml:space="preserve"> </w:t>
      </w:r>
      <w:r>
        <w:rPr>
          <w:b/>
          <w:sz w:val="24"/>
          <w:szCs w:val="24"/>
        </w:rPr>
        <w:t>of</w:t>
      </w:r>
      <w:r w:rsidR="00AB1BD3">
        <w:rPr>
          <w:b/>
          <w:sz w:val="24"/>
          <w:szCs w:val="24"/>
        </w:rPr>
        <w:t xml:space="preserve"> </w:t>
      </w:r>
      <w:r>
        <w:rPr>
          <w:b/>
          <w:spacing w:val="-2"/>
          <w:position w:val="-1"/>
          <w:sz w:val="24"/>
          <w:szCs w:val="24"/>
        </w:rPr>
        <w:t>G</w:t>
      </w:r>
      <w:r>
        <w:rPr>
          <w:b/>
          <w:position w:val="-1"/>
          <w:sz w:val="24"/>
          <w:szCs w:val="24"/>
        </w:rPr>
        <w:t xml:space="preserve">C </w:t>
      </w:r>
      <w:r>
        <w:rPr>
          <w:b/>
          <w:spacing w:val="-1"/>
          <w:position w:val="-1"/>
          <w:sz w:val="24"/>
          <w:szCs w:val="24"/>
        </w:rPr>
        <w:t>C</w:t>
      </w:r>
      <w:r>
        <w:rPr>
          <w:b/>
          <w:position w:val="-1"/>
          <w:sz w:val="24"/>
          <w:szCs w:val="24"/>
        </w:rPr>
        <w:t>la</w:t>
      </w:r>
      <w:r>
        <w:rPr>
          <w:b/>
          <w:spacing w:val="1"/>
          <w:position w:val="-1"/>
          <w:sz w:val="24"/>
          <w:szCs w:val="24"/>
        </w:rPr>
        <w:t>u</w:t>
      </w:r>
      <w:r>
        <w:rPr>
          <w:b/>
          <w:position w:val="-1"/>
          <w:sz w:val="24"/>
          <w:szCs w:val="24"/>
        </w:rPr>
        <w:t>se</w:t>
      </w:r>
      <w:r w:rsidR="00AB1BD3">
        <w:rPr>
          <w:sz w:val="24"/>
          <w:szCs w:val="24"/>
        </w:rPr>
        <w:t xml:space="preserve"> </w:t>
      </w:r>
      <w:r>
        <w:rPr>
          <w:b/>
          <w:spacing w:val="2"/>
          <w:sz w:val="24"/>
          <w:szCs w:val="24"/>
        </w:rPr>
        <w:t>A</w:t>
      </w:r>
      <w:r>
        <w:rPr>
          <w:b/>
          <w:spacing w:val="-3"/>
          <w:sz w:val="24"/>
          <w:szCs w:val="24"/>
        </w:rPr>
        <w:t>m</w:t>
      </w:r>
      <w:r>
        <w:rPr>
          <w:b/>
          <w:spacing w:val="-1"/>
          <w:sz w:val="24"/>
          <w:szCs w:val="24"/>
        </w:rPr>
        <w:t>e</w:t>
      </w:r>
      <w:r>
        <w:rPr>
          <w:b/>
          <w:spacing w:val="1"/>
          <w:sz w:val="24"/>
          <w:szCs w:val="24"/>
        </w:rPr>
        <w:t>nd</w:t>
      </w:r>
      <w:r>
        <w:rPr>
          <w:b/>
          <w:spacing w:val="-1"/>
          <w:sz w:val="24"/>
          <w:szCs w:val="24"/>
        </w:rPr>
        <w:t>me</w:t>
      </w:r>
      <w:r>
        <w:rPr>
          <w:b/>
          <w:spacing w:val="1"/>
          <w:sz w:val="24"/>
          <w:szCs w:val="24"/>
        </w:rPr>
        <w:t>n</w:t>
      </w:r>
      <w:r>
        <w:rPr>
          <w:b/>
          <w:sz w:val="24"/>
          <w:szCs w:val="24"/>
        </w:rPr>
        <w:t>ts o</w:t>
      </w:r>
      <w:r>
        <w:rPr>
          <w:b/>
          <w:spacing w:val="1"/>
          <w:sz w:val="24"/>
          <w:szCs w:val="24"/>
        </w:rPr>
        <w:t>f</w:t>
      </w:r>
      <w:r>
        <w:rPr>
          <w:b/>
          <w:sz w:val="24"/>
          <w:szCs w:val="24"/>
        </w:rPr>
        <w:t>, a</w:t>
      </w:r>
      <w:r>
        <w:rPr>
          <w:b/>
          <w:spacing w:val="1"/>
          <w:sz w:val="24"/>
          <w:szCs w:val="24"/>
        </w:rPr>
        <w:t>n</w:t>
      </w:r>
      <w:r>
        <w:rPr>
          <w:b/>
          <w:sz w:val="24"/>
          <w:szCs w:val="24"/>
        </w:rPr>
        <w:t>d</w:t>
      </w:r>
      <w:r>
        <w:rPr>
          <w:b/>
          <w:spacing w:val="1"/>
          <w:sz w:val="24"/>
          <w:szCs w:val="24"/>
        </w:rPr>
        <w:t xml:space="preserve"> </w:t>
      </w:r>
      <w:r>
        <w:rPr>
          <w:b/>
          <w:spacing w:val="-1"/>
          <w:sz w:val="24"/>
          <w:szCs w:val="24"/>
        </w:rPr>
        <w:t>Su</w:t>
      </w:r>
      <w:r>
        <w:rPr>
          <w:b/>
          <w:spacing w:val="1"/>
          <w:sz w:val="24"/>
          <w:szCs w:val="24"/>
        </w:rPr>
        <w:t>pp</w:t>
      </w:r>
      <w:r>
        <w:rPr>
          <w:b/>
          <w:sz w:val="24"/>
          <w:szCs w:val="24"/>
        </w:rPr>
        <w:t>le</w:t>
      </w:r>
      <w:r>
        <w:rPr>
          <w:b/>
          <w:spacing w:val="-4"/>
          <w:sz w:val="24"/>
          <w:szCs w:val="24"/>
        </w:rPr>
        <w:t>m</w:t>
      </w:r>
      <w:r>
        <w:rPr>
          <w:b/>
          <w:spacing w:val="-1"/>
          <w:sz w:val="24"/>
          <w:szCs w:val="24"/>
        </w:rPr>
        <w:t>e</w:t>
      </w:r>
      <w:r>
        <w:rPr>
          <w:b/>
          <w:spacing w:val="1"/>
          <w:sz w:val="24"/>
          <w:szCs w:val="24"/>
        </w:rPr>
        <w:t>n</w:t>
      </w:r>
      <w:r>
        <w:rPr>
          <w:b/>
          <w:sz w:val="24"/>
          <w:szCs w:val="24"/>
        </w:rPr>
        <w:t>ts</w:t>
      </w:r>
      <w:r>
        <w:rPr>
          <w:b/>
          <w:spacing w:val="3"/>
          <w:sz w:val="24"/>
          <w:szCs w:val="24"/>
        </w:rPr>
        <w:t xml:space="preserve"> </w:t>
      </w:r>
      <w:r>
        <w:rPr>
          <w:b/>
          <w:sz w:val="24"/>
          <w:szCs w:val="24"/>
        </w:rPr>
        <w:t xml:space="preserve">to, </w:t>
      </w:r>
      <w:r>
        <w:rPr>
          <w:b/>
          <w:spacing w:val="-1"/>
          <w:sz w:val="24"/>
          <w:szCs w:val="24"/>
        </w:rPr>
        <w:t>C</w:t>
      </w:r>
      <w:r>
        <w:rPr>
          <w:b/>
          <w:sz w:val="24"/>
          <w:szCs w:val="24"/>
        </w:rPr>
        <w:t>la</w:t>
      </w:r>
      <w:r>
        <w:rPr>
          <w:b/>
          <w:spacing w:val="1"/>
          <w:sz w:val="24"/>
          <w:szCs w:val="24"/>
        </w:rPr>
        <w:t>u</w:t>
      </w:r>
      <w:r>
        <w:rPr>
          <w:b/>
          <w:sz w:val="24"/>
          <w:szCs w:val="24"/>
        </w:rPr>
        <w:t>s</w:t>
      </w:r>
      <w:r>
        <w:rPr>
          <w:b/>
          <w:spacing w:val="-1"/>
          <w:sz w:val="24"/>
          <w:szCs w:val="24"/>
        </w:rPr>
        <w:t>e</w:t>
      </w:r>
      <w:r>
        <w:rPr>
          <w:b/>
          <w:sz w:val="24"/>
          <w:szCs w:val="24"/>
        </w:rPr>
        <w:t xml:space="preserve">s </w:t>
      </w:r>
      <w:r>
        <w:rPr>
          <w:b/>
          <w:spacing w:val="3"/>
          <w:sz w:val="24"/>
          <w:szCs w:val="24"/>
        </w:rPr>
        <w:t>i</w:t>
      </w:r>
      <w:r>
        <w:rPr>
          <w:b/>
          <w:sz w:val="24"/>
          <w:szCs w:val="24"/>
        </w:rPr>
        <w:t>n</w:t>
      </w:r>
      <w:r>
        <w:rPr>
          <w:b/>
          <w:spacing w:val="1"/>
          <w:sz w:val="24"/>
          <w:szCs w:val="24"/>
        </w:rPr>
        <w:t xml:space="preserve"> </w:t>
      </w:r>
      <w:r>
        <w:rPr>
          <w:b/>
          <w:spacing w:val="-1"/>
          <w:sz w:val="24"/>
          <w:szCs w:val="24"/>
        </w:rPr>
        <w:t>t</w:t>
      </w:r>
      <w:r>
        <w:rPr>
          <w:b/>
          <w:spacing w:val="1"/>
          <w:sz w:val="24"/>
          <w:szCs w:val="24"/>
        </w:rPr>
        <w:t>h</w:t>
      </w:r>
      <w:r>
        <w:rPr>
          <w:b/>
          <w:sz w:val="24"/>
          <w:szCs w:val="24"/>
        </w:rPr>
        <w:t>e</w:t>
      </w:r>
    </w:p>
    <w:p w:rsidR="00D35201" w:rsidRDefault="00E6664F" w:rsidP="00AB1BD3">
      <w:pPr>
        <w:spacing w:before="2" w:line="260" w:lineRule="exact"/>
        <w:ind w:left="0" w:right="2636" w:firstLine="217"/>
        <w:rPr>
          <w:sz w:val="24"/>
          <w:szCs w:val="24"/>
        </w:rPr>
        <w:sectPr w:rsidR="00D35201" w:rsidSect="00AB1BD3">
          <w:type w:val="continuous"/>
          <w:pgSz w:w="12240" w:h="15840"/>
          <w:pgMar w:top="1380" w:right="1300" w:bottom="280" w:left="1300" w:header="720" w:footer="720" w:gutter="0"/>
          <w:cols w:space="5182"/>
        </w:sectPr>
      </w:pPr>
      <w:r>
        <w:rPr>
          <w:b/>
          <w:spacing w:val="-2"/>
          <w:position w:val="-1"/>
          <w:sz w:val="24"/>
          <w:szCs w:val="24"/>
        </w:rPr>
        <w:t>G</w:t>
      </w:r>
      <w:r>
        <w:rPr>
          <w:b/>
          <w:spacing w:val="-1"/>
          <w:position w:val="-1"/>
          <w:sz w:val="24"/>
          <w:szCs w:val="24"/>
        </w:rPr>
        <w:t>e</w:t>
      </w:r>
      <w:r>
        <w:rPr>
          <w:b/>
          <w:spacing w:val="1"/>
          <w:position w:val="-1"/>
          <w:sz w:val="24"/>
          <w:szCs w:val="24"/>
        </w:rPr>
        <w:t>ne</w:t>
      </w:r>
      <w:r>
        <w:rPr>
          <w:b/>
          <w:spacing w:val="-1"/>
          <w:position w:val="-1"/>
          <w:sz w:val="24"/>
          <w:szCs w:val="24"/>
        </w:rPr>
        <w:t>r</w:t>
      </w:r>
      <w:r>
        <w:rPr>
          <w:b/>
          <w:position w:val="-1"/>
          <w:sz w:val="24"/>
          <w:szCs w:val="24"/>
        </w:rPr>
        <w:t>al Co</w:t>
      </w:r>
      <w:r>
        <w:rPr>
          <w:b/>
          <w:spacing w:val="1"/>
          <w:position w:val="-1"/>
          <w:sz w:val="24"/>
          <w:szCs w:val="24"/>
        </w:rPr>
        <w:t>nd</w:t>
      </w:r>
      <w:r>
        <w:rPr>
          <w:b/>
          <w:position w:val="-1"/>
          <w:sz w:val="24"/>
          <w:szCs w:val="24"/>
        </w:rPr>
        <w:t>itio</w:t>
      </w:r>
      <w:r>
        <w:rPr>
          <w:b/>
          <w:spacing w:val="1"/>
          <w:position w:val="-1"/>
          <w:sz w:val="24"/>
          <w:szCs w:val="24"/>
        </w:rPr>
        <w:t>n</w:t>
      </w:r>
      <w:r>
        <w:rPr>
          <w:b/>
          <w:position w:val="-1"/>
          <w:sz w:val="24"/>
          <w:szCs w:val="24"/>
        </w:rPr>
        <w:t>s of</w:t>
      </w:r>
      <w:r>
        <w:rPr>
          <w:b/>
          <w:spacing w:val="-1"/>
          <w:position w:val="-1"/>
          <w:sz w:val="24"/>
          <w:szCs w:val="24"/>
        </w:rPr>
        <w:t xml:space="preserve"> </w:t>
      </w:r>
      <w:r>
        <w:rPr>
          <w:b/>
          <w:position w:val="-1"/>
          <w:sz w:val="24"/>
          <w:szCs w:val="24"/>
        </w:rPr>
        <w:t>Cont</w:t>
      </w:r>
      <w:r>
        <w:rPr>
          <w:b/>
          <w:spacing w:val="-1"/>
          <w:position w:val="-1"/>
          <w:sz w:val="24"/>
          <w:szCs w:val="24"/>
        </w:rPr>
        <w:t>r</w:t>
      </w:r>
      <w:r>
        <w:rPr>
          <w:b/>
          <w:position w:val="-1"/>
          <w:sz w:val="24"/>
          <w:szCs w:val="24"/>
        </w:rPr>
        <w:t>a</w:t>
      </w:r>
      <w:r>
        <w:rPr>
          <w:b/>
          <w:spacing w:val="-1"/>
          <w:position w:val="-1"/>
          <w:sz w:val="24"/>
          <w:szCs w:val="24"/>
        </w:rPr>
        <w:t>c</w:t>
      </w:r>
      <w:r>
        <w:rPr>
          <w:b/>
          <w:position w:val="-1"/>
          <w:sz w:val="24"/>
          <w:szCs w:val="24"/>
        </w:rPr>
        <w:t>t</w:t>
      </w:r>
    </w:p>
    <w:p w:rsidR="00D35201" w:rsidRDefault="00D35201">
      <w:pPr>
        <w:spacing w:before="8" w:line="180" w:lineRule="exact"/>
        <w:rPr>
          <w:sz w:val="19"/>
          <w:szCs w:val="19"/>
        </w:rPr>
      </w:pPr>
    </w:p>
    <w:p w:rsidR="00D35201" w:rsidRDefault="00D35201">
      <w:pPr>
        <w:spacing w:line="200" w:lineRule="exact"/>
      </w:pPr>
    </w:p>
    <w:p w:rsidR="00D35201" w:rsidRDefault="00F97051">
      <w:pPr>
        <w:spacing w:before="31"/>
        <w:ind w:left="140"/>
        <w:rPr>
          <w:sz w:val="24"/>
          <w:szCs w:val="24"/>
        </w:rPr>
      </w:pPr>
      <w:r>
        <w:rPr>
          <w:b/>
          <w:sz w:val="24"/>
          <w:szCs w:val="24"/>
        </w:rPr>
        <w:t xml:space="preserve">   </w:t>
      </w:r>
      <w:r w:rsidR="009765CE">
        <w:rPr>
          <w:b/>
          <w:sz w:val="24"/>
          <w:szCs w:val="24"/>
        </w:rPr>
        <w:t>1.1</w:t>
      </w:r>
      <w:r w:rsidR="009765CE">
        <w:rPr>
          <w:b/>
          <w:sz w:val="24"/>
          <w:szCs w:val="24"/>
        </w:rPr>
        <w:tab/>
      </w:r>
      <w:r w:rsidR="009765CE">
        <w:rPr>
          <w:b/>
          <w:sz w:val="24"/>
          <w:szCs w:val="24"/>
        </w:rPr>
        <w:tab/>
      </w:r>
      <w:r w:rsidR="00E6664F">
        <w:rPr>
          <w:spacing w:val="1"/>
          <w:sz w:val="24"/>
          <w:szCs w:val="24"/>
        </w:rPr>
        <w:t>S</w:t>
      </w:r>
      <w:r w:rsidR="00E6664F">
        <w:rPr>
          <w:sz w:val="24"/>
          <w:szCs w:val="24"/>
        </w:rPr>
        <w:t xml:space="preserve">indh </w:t>
      </w:r>
      <w:r w:rsidR="00E6664F">
        <w:rPr>
          <w:spacing w:val="1"/>
          <w:sz w:val="24"/>
          <w:szCs w:val="24"/>
        </w:rPr>
        <w:t>P</w:t>
      </w:r>
      <w:r w:rsidR="00E6664F">
        <w:rPr>
          <w:sz w:val="24"/>
          <w:szCs w:val="24"/>
        </w:rPr>
        <w:t>ubl</w:t>
      </w:r>
      <w:r w:rsidR="00E6664F">
        <w:rPr>
          <w:spacing w:val="1"/>
          <w:sz w:val="24"/>
          <w:szCs w:val="24"/>
        </w:rPr>
        <w:t>i</w:t>
      </w:r>
      <w:r w:rsidR="00E6664F">
        <w:rPr>
          <w:sz w:val="24"/>
          <w:szCs w:val="24"/>
        </w:rPr>
        <w:t>c</w:t>
      </w:r>
      <w:r w:rsidR="00E6664F">
        <w:rPr>
          <w:spacing w:val="-1"/>
          <w:sz w:val="24"/>
          <w:szCs w:val="24"/>
        </w:rPr>
        <w:t xml:space="preserve"> </w:t>
      </w:r>
      <w:r w:rsidR="00E6664F">
        <w:rPr>
          <w:spacing w:val="1"/>
          <w:sz w:val="24"/>
          <w:szCs w:val="24"/>
        </w:rPr>
        <w:t>P</w:t>
      </w:r>
      <w:r w:rsidR="00E6664F">
        <w:rPr>
          <w:sz w:val="24"/>
          <w:szCs w:val="24"/>
        </w:rPr>
        <w:t>ro</w:t>
      </w:r>
      <w:r w:rsidR="00E6664F">
        <w:rPr>
          <w:spacing w:val="-2"/>
          <w:sz w:val="24"/>
          <w:szCs w:val="24"/>
        </w:rPr>
        <w:t>c</w:t>
      </w:r>
      <w:r w:rsidR="00E6664F">
        <w:rPr>
          <w:sz w:val="24"/>
          <w:szCs w:val="24"/>
        </w:rPr>
        <w:t>u</w:t>
      </w:r>
      <w:r w:rsidR="00E6664F">
        <w:rPr>
          <w:spacing w:val="-1"/>
          <w:sz w:val="24"/>
          <w:szCs w:val="24"/>
        </w:rPr>
        <w:t>re</w:t>
      </w:r>
      <w:r w:rsidR="00E6664F">
        <w:rPr>
          <w:sz w:val="24"/>
          <w:szCs w:val="24"/>
        </w:rPr>
        <w:t>ment A</w:t>
      </w:r>
      <w:r w:rsidR="00E6664F">
        <w:rPr>
          <w:spacing w:val="-1"/>
          <w:sz w:val="24"/>
          <w:szCs w:val="24"/>
        </w:rPr>
        <w:t>c</w:t>
      </w:r>
      <w:r w:rsidR="00E6664F">
        <w:rPr>
          <w:sz w:val="24"/>
          <w:szCs w:val="24"/>
        </w:rPr>
        <w:t>t and S</w:t>
      </w:r>
      <w:r w:rsidR="00E6664F">
        <w:rPr>
          <w:spacing w:val="1"/>
          <w:sz w:val="24"/>
          <w:szCs w:val="24"/>
        </w:rPr>
        <w:t>i</w:t>
      </w:r>
      <w:r w:rsidR="00E6664F">
        <w:rPr>
          <w:sz w:val="24"/>
          <w:szCs w:val="24"/>
        </w:rPr>
        <w:t xml:space="preserve">ndh </w:t>
      </w:r>
      <w:r w:rsidR="00E6664F">
        <w:rPr>
          <w:spacing w:val="1"/>
          <w:sz w:val="24"/>
          <w:szCs w:val="24"/>
        </w:rPr>
        <w:t>P</w:t>
      </w:r>
      <w:r w:rsidR="00E6664F">
        <w:rPr>
          <w:sz w:val="24"/>
          <w:szCs w:val="24"/>
        </w:rPr>
        <w:t>ubl</w:t>
      </w:r>
      <w:r w:rsidR="00E6664F">
        <w:rPr>
          <w:spacing w:val="1"/>
          <w:sz w:val="24"/>
          <w:szCs w:val="24"/>
        </w:rPr>
        <w:t>i</w:t>
      </w:r>
      <w:r w:rsidR="00E6664F">
        <w:rPr>
          <w:sz w:val="24"/>
          <w:szCs w:val="24"/>
        </w:rPr>
        <w:t>c</w:t>
      </w:r>
      <w:r w:rsidR="00E6664F">
        <w:rPr>
          <w:spacing w:val="-1"/>
          <w:sz w:val="24"/>
          <w:szCs w:val="24"/>
        </w:rPr>
        <w:t xml:space="preserve"> </w:t>
      </w:r>
      <w:r w:rsidR="00E6664F">
        <w:rPr>
          <w:spacing w:val="1"/>
          <w:sz w:val="24"/>
          <w:szCs w:val="24"/>
        </w:rPr>
        <w:t>P</w:t>
      </w:r>
      <w:r w:rsidR="00E6664F">
        <w:rPr>
          <w:sz w:val="24"/>
          <w:szCs w:val="24"/>
        </w:rPr>
        <w:t>ro</w:t>
      </w:r>
      <w:r w:rsidR="00E6664F">
        <w:rPr>
          <w:spacing w:val="-2"/>
          <w:sz w:val="24"/>
          <w:szCs w:val="24"/>
        </w:rPr>
        <w:t>c</w:t>
      </w:r>
      <w:r w:rsidR="00E6664F">
        <w:rPr>
          <w:sz w:val="24"/>
          <w:szCs w:val="24"/>
        </w:rPr>
        <w:t>u</w:t>
      </w:r>
      <w:r w:rsidR="00E6664F">
        <w:rPr>
          <w:spacing w:val="-1"/>
          <w:sz w:val="24"/>
          <w:szCs w:val="24"/>
        </w:rPr>
        <w:t>re</w:t>
      </w:r>
      <w:r w:rsidR="00E6664F">
        <w:rPr>
          <w:sz w:val="24"/>
          <w:szCs w:val="24"/>
        </w:rPr>
        <w:t>ment Rules 2010.</w:t>
      </w:r>
    </w:p>
    <w:p w:rsidR="00D35201" w:rsidRDefault="00D35201">
      <w:pPr>
        <w:spacing w:line="200" w:lineRule="exact"/>
      </w:pPr>
    </w:p>
    <w:p w:rsidR="00D35201" w:rsidRDefault="00D35201">
      <w:pPr>
        <w:spacing w:before="7" w:line="220" w:lineRule="exact"/>
        <w:rPr>
          <w:sz w:val="22"/>
          <w:szCs w:val="22"/>
        </w:rPr>
      </w:pPr>
    </w:p>
    <w:p w:rsidR="00D35201" w:rsidRDefault="009765CE" w:rsidP="009765CE">
      <w:pPr>
        <w:ind w:left="180" w:firstLine="90"/>
        <w:rPr>
          <w:sz w:val="24"/>
          <w:szCs w:val="24"/>
        </w:rPr>
      </w:pPr>
      <w:r>
        <w:rPr>
          <w:b/>
          <w:sz w:val="24"/>
          <w:szCs w:val="24"/>
        </w:rPr>
        <w:t>1.3</w:t>
      </w:r>
      <w:r>
        <w:rPr>
          <w:b/>
          <w:sz w:val="24"/>
          <w:szCs w:val="24"/>
        </w:rPr>
        <w:tab/>
      </w:r>
      <w:r>
        <w:rPr>
          <w:b/>
          <w:sz w:val="24"/>
          <w:szCs w:val="24"/>
        </w:rPr>
        <w:tab/>
      </w:r>
      <w:r w:rsidR="00E6664F">
        <w:rPr>
          <w:sz w:val="24"/>
          <w:szCs w:val="24"/>
        </w:rPr>
        <w:t>The</w:t>
      </w:r>
      <w:r w:rsidR="00E6664F">
        <w:rPr>
          <w:spacing w:val="-1"/>
          <w:sz w:val="24"/>
          <w:szCs w:val="24"/>
        </w:rPr>
        <w:t xml:space="preserve"> </w:t>
      </w:r>
      <w:r w:rsidR="00E6664F">
        <w:rPr>
          <w:sz w:val="24"/>
          <w:szCs w:val="24"/>
        </w:rPr>
        <w:t>la</w:t>
      </w:r>
      <w:r w:rsidR="00E6664F">
        <w:rPr>
          <w:spacing w:val="2"/>
          <w:sz w:val="24"/>
          <w:szCs w:val="24"/>
        </w:rPr>
        <w:t>n</w:t>
      </w:r>
      <w:r w:rsidR="00E6664F">
        <w:rPr>
          <w:spacing w:val="-2"/>
          <w:sz w:val="24"/>
          <w:szCs w:val="24"/>
        </w:rPr>
        <w:t>g</w:t>
      </w:r>
      <w:r w:rsidR="00E6664F">
        <w:rPr>
          <w:sz w:val="24"/>
          <w:szCs w:val="24"/>
        </w:rPr>
        <w:t>u</w:t>
      </w:r>
      <w:r w:rsidR="00E6664F">
        <w:rPr>
          <w:spacing w:val="1"/>
          <w:sz w:val="24"/>
          <w:szCs w:val="24"/>
        </w:rPr>
        <w:t>a</w:t>
      </w:r>
      <w:r w:rsidR="00E6664F">
        <w:rPr>
          <w:spacing w:val="-2"/>
          <w:sz w:val="24"/>
          <w:szCs w:val="24"/>
        </w:rPr>
        <w:t>g</w:t>
      </w:r>
      <w:r w:rsidR="00E6664F">
        <w:rPr>
          <w:sz w:val="24"/>
          <w:szCs w:val="24"/>
        </w:rPr>
        <w:t>e</w:t>
      </w:r>
      <w:r w:rsidR="00E6664F">
        <w:rPr>
          <w:spacing w:val="-1"/>
          <w:sz w:val="24"/>
          <w:szCs w:val="24"/>
        </w:rPr>
        <w:t xml:space="preserve"> </w:t>
      </w:r>
      <w:r w:rsidR="00E6664F">
        <w:rPr>
          <w:sz w:val="24"/>
          <w:szCs w:val="24"/>
        </w:rPr>
        <w:t>is E</w:t>
      </w:r>
      <w:r w:rsidR="00E6664F">
        <w:rPr>
          <w:spacing w:val="3"/>
          <w:sz w:val="24"/>
          <w:szCs w:val="24"/>
        </w:rPr>
        <w:t>n</w:t>
      </w:r>
      <w:r w:rsidR="00E6664F">
        <w:rPr>
          <w:spacing w:val="-2"/>
          <w:sz w:val="24"/>
          <w:szCs w:val="24"/>
        </w:rPr>
        <w:t>g</w:t>
      </w:r>
      <w:r w:rsidR="00E6664F">
        <w:rPr>
          <w:sz w:val="24"/>
          <w:szCs w:val="24"/>
        </w:rPr>
        <w:t>l</w:t>
      </w:r>
      <w:r w:rsidR="00E6664F">
        <w:rPr>
          <w:spacing w:val="1"/>
          <w:sz w:val="24"/>
          <w:szCs w:val="24"/>
        </w:rPr>
        <w:t>i</w:t>
      </w:r>
      <w:r w:rsidR="00E6664F">
        <w:rPr>
          <w:sz w:val="24"/>
          <w:szCs w:val="24"/>
        </w:rPr>
        <w:t>sh.</w:t>
      </w:r>
    </w:p>
    <w:p w:rsidR="009765CE" w:rsidRDefault="009765CE" w:rsidP="009765CE">
      <w:pPr>
        <w:ind w:left="180" w:firstLine="90"/>
        <w:rPr>
          <w:sz w:val="24"/>
          <w:szCs w:val="24"/>
        </w:rPr>
      </w:pPr>
    </w:p>
    <w:p w:rsidR="00D35201" w:rsidRDefault="009765CE" w:rsidP="009765CE">
      <w:pPr>
        <w:ind w:left="180" w:firstLine="90"/>
        <w:rPr>
          <w:sz w:val="24"/>
          <w:szCs w:val="24"/>
        </w:rPr>
      </w:pPr>
      <w:r w:rsidRPr="009765CE">
        <w:rPr>
          <w:b/>
          <w:bCs/>
          <w:sz w:val="24"/>
          <w:szCs w:val="24"/>
        </w:rPr>
        <w:t>1.4</w:t>
      </w:r>
      <w:r w:rsidRPr="009765CE">
        <w:rPr>
          <w:b/>
          <w:bCs/>
          <w:sz w:val="24"/>
          <w:szCs w:val="24"/>
        </w:rPr>
        <w:tab/>
      </w:r>
      <w:r>
        <w:rPr>
          <w:sz w:val="24"/>
          <w:szCs w:val="24"/>
        </w:rPr>
        <w:tab/>
      </w:r>
      <w:r w:rsidR="00E6664F">
        <w:rPr>
          <w:sz w:val="24"/>
          <w:szCs w:val="24"/>
        </w:rPr>
        <w:t>The</w:t>
      </w:r>
      <w:r w:rsidR="00E6664F">
        <w:rPr>
          <w:spacing w:val="-1"/>
          <w:sz w:val="24"/>
          <w:szCs w:val="24"/>
        </w:rPr>
        <w:t xml:space="preserve"> a</w:t>
      </w:r>
      <w:r w:rsidR="00E6664F">
        <w:rPr>
          <w:sz w:val="24"/>
          <w:szCs w:val="24"/>
        </w:rPr>
        <w:t>dd</w:t>
      </w:r>
      <w:r w:rsidR="00E6664F">
        <w:rPr>
          <w:spacing w:val="1"/>
          <w:sz w:val="24"/>
          <w:szCs w:val="24"/>
        </w:rPr>
        <w:t>r</w:t>
      </w:r>
      <w:r w:rsidR="00E6664F">
        <w:rPr>
          <w:spacing w:val="-1"/>
          <w:sz w:val="24"/>
          <w:szCs w:val="24"/>
        </w:rPr>
        <w:t>e</w:t>
      </w:r>
      <w:r w:rsidR="00E6664F">
        <w:rPr>
          <w:sz w:val="24"/>
          <w:szCs w:val="24"/>
        </w:rPr>
        <w:t xml:space="preserve">sses </w:t>
      </w:r>
      <w:r w:rsidR="00E6664F">
        <w:rPr>
          <w:spacing w:val="-1"/>
          <w:sz w:val="24"/>
          <w:szCs w:val="24"/>
        </w:rPr>
        <w:t>a</w:t>
      </w:r>
      <w:r w:rsidR="00E6664F">
        <w:rPr>
          <w:spacing w:val="1"/>
          <w:sz w:val="24"/>
          <w:szCs w:val="24"/>
        </w:rPr>
        <w:t>r</w:t>
      </w:r>
      <w:r w:rsidR="00E6664F">
        <w:rPr>
          <w:spacing w:val="-1"/>
          <w:sz w:val="24"/>
          <w:szCs w:val="24"/>
        </w:rPr>
        <w:t>e</w:t>
      </w:r>
      <w:r w:rsidR="00E6664F">
        <w:rPr>
          <w:sz w:val="24"/>
          <w:szCs w:val="24"/>
        </w:rPr>
        <w:t>:</w:t>
      </w:r>
    </w:p>
    <w:p w:rsidR="00D00A87" w:rsidRPr="00D00A87" w:rsidRDefault="00D00A87" w:rsidP="00D00A87">
      <w:pPr>
        <w:tabs>
          <w:tab w:val="left" w:pos="8120"/>
        </w:tabs>
        <w:ind w:left="1440" w:right="1468"/>
        <w:rPr>
          <w:spacing w:val="4"/>
          <w:sz w:val="24"/>
          <w:szCs w:val="24"/>
        </w:rPr>
      </w:pPr>
      <w:r>
        <w:rPr>
          <w:spacing w:val="1"/>
          <w:sz w:val="24"/>
          <w:szCs w:val="24"/>
        </w:rPr>
        <w:tab/>
      </w:r>
      <w:r w:rsidR="00E6664F">
        <w:rPr>
          <w:spacing w:val="1"/>
          <w:sz w:val="24"/>
          <w:szCs w:val="24"/>
        </w:rPr>
        <w:t>P</w:t>
      </w:r>
      <w:r w:rsidR="00E6664F">
        <w:rPr>
          <w:sz w:val="24"/>
          <w:szCs w:val="24"/>
        </w:rPr>
        <w:t>ro</w:t>
      </w:r>
      <w:r w:rsidR="00E6664F">
        <w:rPr>
          <w:spacing w:val="-2"/>
          <w:sz w:val="24"/>
          <w:szCs w:val="24"/>
        </w:rPr>
        <w:t>c</w:t>
      </w:r>
      <w:r w:rsidR="00E6664F">
        <w:rPr>
          <w:sz w:val="24"/>
          <w:szCs w:val="24"/>
        </w:rPr>
        <w:t>u</w:t>
      </w:r>
      <w:r w:rsidR="00E6664F">
        <w:rPr>
          <w:spacing w:val="-1"/>
          <w:sz w:val="24"/>
          <w:szCs w:val="24"/>
        </w:rPr>
        <w:t>r</w:t>
      </w:r>
      <w:r w:rsidR="00E6664F">
        <w:rPr>
          <w:sz w:val="24"/>
          <w:szCs w:val="24"/>
        </w:rPr>
        <w:t xml:space="preserve">ing </w:t>
      </w:r>
      <w:r w:rsidR="00E6664F">
        <w:rPr>
          <w:spacing w:val="2"/>
          <w:sz w:val="24"/>
          <w:szCs w:val="24"/>
        </w:rPr>
        <w:t>A</w:t>
      </w:r>
      <w:r w:rsidR="00E6664F">
        <w:rPr>
          <w:spacing w:val="-2"/>
          <w:sz w:val="24"/>
          <w:szCs w:val="24"/>
        </w:rPr>
        <w:t>g</w:t>
      </w:r>
      <w:r w:rsidR="00E6664F">
        <w:rPr>
          <w:spacing w:val="-1"/>
          <w:sz w:val="24"/>
          <w:szCs w:val="24"/>
        </w:rPr>
        <w:t>e</w:t>
      </w:r>
      <w:r w:rsidR="00E6664F">
        <w:rPr>
          <w:sz w:val="24"/>
          <w:szCs w:val="24"/>
        </w:rPr>
        <w:t>n</w:t>
      </w:r>
      <w:r w:rsidR="00E6664F">
        <w:rPr>
          <w:spacing w:val="4"/>
          <w:sz w:val="24"/>
          <w:szCs w:val="24"/>
        </w:rPr>
        <w:t>c</w:t>
      </w:r>
      <w:r w:rsidR="00E6664F">
        <w:rPr>
          <w:spacing w:val="-5"/>
          <w:sz w:val="24"/>
          <w:szCs w:val="24"/>
        </w:rPr>
        <w:t>y</w:t>
      </w:r>
      <w:r w:rsidR="00E6664F">
        <w:rPr>
          <w:spacing w:val="4"/>
          <w:sz w:val="24"/>
          <w:szCs w:val="24"/>
        </w:rPr>
        <w:t>:</w:t>
      </w:r>
      <w:r w:rsidR="00EE0D57">
        <w:rPr>
          <w:spacing w:val="4"/>
          <w:sz w:val="24"/>
          <w:szCs w:val="24"/>
        </w:rPr>
        <w:t xml:space="preserve"> Reform Support unit, Education &amp; Literacy Department, Government of Sindh-Karachi</w:t>
      </w:r>
      <w:r>
        <w:rPr>
          <w:sz w:val="24"/>
          <w:szCs w:val="24"/>
        </w:rPr>
        <w:tab/>
      </w:r>
      <w:r w:rsidR="00E6664F">
        <w:rPr>
          <w:sz w:val="24"/>
          <w:szCs w:val="24"/>
        </w:rPr>
        <w:t>Attention:</w:t>
      </w:r>
      <w:r w:rsidR="00F97051">
        <w:rPr>
          <w:sz w:val="24"/>
          <w:szCs w:val="24"/>
        </w:rPr>
        <w:t xml:space="preserve">  </w:t>
      </w:r>
      <w:r w:rsidR="00E6664F">
        <w:rPr>
          <w:sz w:val="24"/>
          <w:szCs w:val="24"/>
        </w:rPr>
        <w:t xml:space="preserve"> </w:t>
      </w:r>
      <w:r w:rsidR="00EE0D57">
        <w:rPr>
          <w:sz w:val="24"/>
          <w:szCs w:val="24"/>
        </w:rPr>
        <w:t xml:space="preserve">Chief Program Manager </w:t>
      </w:r>
    </w:p>
    <w:p w:rsidR="00D00A87" w:rsidRPr="00D00A87" w:rsidRDefault="00D00A87" w:rsidP="00D00A87">
      <w:pPr>
        <w:tabs>
          <w:tab w:val="left" w:pos="8120"/>
        </w:tabs>
        <w:ind w:left="1440" w:right="1468"/>
        <w:jc w:val="both"/>
        <w:rPr>
          <w:sz w:val="32"/>
          <w:szCs w:val="32"/>
        </w:rPr>
      </w:pPr>
      <w:r>
        <w:rPr>
          <w:spacing w:val="-1"/>
          <w:sz w:val="24"/>
          <w:szCs w:val="24"/>
        </w:rPr>
        <w:tab/>
      </w:r>
      <w:r w:rsidR="00E6664F">
        <w:rPr>
          <w:spacing w:val="-1"/>
          <w:sz w:val="24"/>
          <w:szCs w:val="24"/>
        </w:rPr>
        <w:t>Fac</w:t>
      </w:r>
      <w:r w:rsidR="00E6664F">
        <w:rPr>
          <w:sz w:val="24"/>
          <w:szCs w:val="24"/>
        </w:rPr>
        <w:t>si</w:t>
      </w:r>
      <w:r w:rsidR="00E6664F">
        <w:rPr>
          <w:spacing w:val="1"/>
          <w:sz w:val="24"/>
          <w:szCs w:val="24"/>
        </w:rPr>
        <w:t>m</w:t>
      </w:r>
      <w:r w:rsidR="00E6664F">
        <w:rPr>
          <w:sz w:val="24"/>
          <w:szCs w:val="24"/>
        </w:rPr>
        <w:t>i</w:t>
      </w:r>
      <w:r w:rsidR="00E6664F">
        <w:rPr>
          <w:spacing w:val="1"/>
          <w:sz w:val="24"/>
          <w:szCs w:val="24"/>
        </w:rPr>
        <w:t>l</w:t>
      </w:r>
      <w:r w:rsidR="00E6664F">
        <w:rPr>
          <w:spacing w:val="-1"/>
          <w:sz w:val="24"/>
          <w:szCs w:val="24"/>
        </w:rPr>
        <w:t>e</w:t>
      </w:r>
      <w:r w:rsidR="00E6664F" w:rsidRPr="00D00A87">
        <w:rPr>
          <w:sz w:val="24"/>
          <w:szCs w:val="24"/>
        </w:rPr>
        <w:t>:</w:t>
      </w:r>
      <w:r w:rsidR="00F97051" w:rsidRPr="00D00A87">
        <w:rPr>
          <w:sz w:val="24"/>
          <w:szCs w:val="24"/>
        </w:rPr>
        <w:t xml:space="preserve">  </w:t>
      </w:r>
      <w:r w:rsidR="00F97051" w:rsidRPr="00D00A87">
        <w:rPr>
          <w:spacing w:val="14"/>
          <w:sz w:val="24"/>
          <w:szCs w:val="24"/>
        </w:rPr>
        <w:t xml:space="preserve"> </w:t>
      </w:r>
      <w:r w:rsidRPr="00D00A87">
        <w:rPr>
          <w:sz w:val="24"/>
          <w:szCs w:val="24"/>
          <w:lang w:val="en-GB"/>
        </w:rPr>
        <w:t>+92-21-34320251</w:t>
      </w:r>
    </w:p>
    <w:p w:rsidR="00D35201" w:rsidRDefault="00D00A87" w:rsidP="00D00A87">
      <w:pPr>
        <w:tabs>
          <w:tab w:val="left" w:pos="8120"/>
        </w:tabs>
        <w:ind w:left="1440" w:right="1468"/>
        <w:jc w:val="both"/>
        <w:rPr>
          <w:spacing w:val="-8"/>
          <w:sz w:val="24"/>
          <w:szCs w:val="24"/>
        </w:rPr>
      </w:pPr>
      <w:r>
        <w:rPr>
          <w:sz w:val="24"/>
          <w:szCs w:val="24"/>
        </w:rPr>
        <w:tab/>
      </w:r>
      <w:r w:rsidR="00E6664F">
        <w:rPr>
          <w:sz w:val="24"/>
          <w:szCs w:val="24"/>
        </w:rPr>
        <w:t>E</w:t>
      </w:r>
      <w:r w:rsidR="00E6664F">
        <w:rPr>
          <w:spacing w:val="-1"/>
          <w:sz w:val="24"/>
          <w:szCs w:val="24"/>
        </w:rPr>
        <w:t>-</w:t>
      </w:r>
      <w:r w:rsidR="00E6664F">
        <w:rPr>
          <w:sz w:val="24"/>
          <w:szCs w:val="24"/>
        </w:rPr>
        <w:t>mail:</w:t>
      </w:r>
      <w:r w:rsidR="00F97051">
        <w:rPr>
          <w:sz w:val="24"/>
          <w:szCs w:val="24"/>
        </w:rPr>
        <w:t xml:space="preserve">     </w:t>
      </w:r>
      <w:hyperlink r:id="rId53" w:history="1">
        <w:r w:rsidRPr="00CC72A6">
          <w:rPr>
            <w:rStyle w:val="Hyperlink"/>
            <w:spacing w:val="-8"/>
            <w:sz w:val="24"/>
            <w:szCs w:val="24"/>
          </w:rPr>
          <w:t>faisal100@hotmail.com</w:t>
        </w:r>
      </w:hyperlink>
    </w:p>
    <w:p w:rsidR="00D00A87" w:rsidRDefault="00D00A87" w:rsidP="00D00A87">
      <w:pPr>
        <w:tabs>
          <w:tab w:val="left" w:pos="8120"/>
        </w:tabs>
        <w:ind w:left="1440" w:right="1468"/>
        <w:jc w:val="both"/>
        <w:rPr>
          <w:sz w:val="24"/>
          <w:szCs w:val="24"/>
        </w:rPr>
      </w:pPr>
    </w:p>
    <w:p w:rsidR="00D35201" w:rsidRDefault="007E58FD">
      <w:pPr>
        <w:tabs>
          <w:tab w:val="left" w:pos="8120"/>
        </w:tabs>
        <w:spacing w:before="6" w:line="260" w:lineRule="exact"/>
        <w:ind w:left="1650" w:right="1473"/>
        <w:jc w:val="both"/>
        <w:rPr>
          <w:sz w:val="24"/>
          <w:szCs w:val="24"/>
        </w:rPr>
      </w:pPr>
      <w:r>
        <w:pict>
          <v:group id="_x0000_s1033" style="position:absolute;left:0;text-align:left;margin-left:213.05pt;margin-top:37pt;width:258.5pt;height:0;z-index:-251647488;mso-position-horizontal-relative:page" coordorigin="4261,740" coordsize="5170,0">
            <v:shape id="_x0000_s1034" style="position:absolute;left:4261;top:740;width:5170;height:0" coordorigin="4261,740" coordsize="5170,0" path="m4261,740r5170,e" filled="f" strokeweight=".7pt">
              <v:path arrowok="t"/>
            </v:shape>
            <w10:wrap anchorx="page"/>
          </v:group>
        </w:pict>
      </w:r>
      <w:r w:rsidR="00E6664F">
        <w:rPr>
          <w:position w:val="-1"/>
          <w:sz w:val="24"/>
          <w:szCs w:val="24"/>
        </w:rPr>
        <w:t>Consultant:</w:t>
      </w:r>
      <w:r w:rsidR="00F97051">
        <w:rPr>
          <w:position w:val="-1"/>
          <w:sz w:val="24"/>
          <w:szCs w:val="24"/>
        </w:rPr>
        <w:t xml:space="preserve"> </w:t>
      </w:r>
      <w:r w:rsidR="00F97051">
        <w:rPr>
          <w:spacing w:val="23"/>
          <w:position w:val="-1"/>
          <w:sz w:val="24"/>
          <w:szCs w:val="24"/>
        </w:rPr>
        <w:t xml:space="preserve"> </w:t>
      </w:r>
      <w:r w:rsidR="00E6664F">
        <w:rPr>
          <w:position w:val="-1"/>
          <w:sz w:val="24"/>
          <w:szCs w:val="24"/>
          <w:u w:val="single" w:color="000000"/>
        </w:rPr>
        <w:tab/>
      </w:r>
    </w:p>
    <w:p w:rsidR="00D35201" w:rsidRDefault="00D35201">
      <w:pPr>
        <w:spacing w:line="200" w:lineRule="exact"/>
      </w:pPr>
    </w:p>
    <w:p w:rsidR="00D35201" w:rsidRDefault="00D35201">
      <w:pPr>
        <w:spacing w:line="200" w:lineRule="exact"/>
      </w:pPr>
    </w:p>
    <w:p w:rsidR="00D35201" w:rsidRDefault="00D35201">
      <w:pPr>
        <w:spacing w:before="13" w:line="240" w:lineRule="exact"/>
        <w:rPr>
          <w:sz w:val="24"/>
          <w:szCs w:val="24"/>
        </w:rPr>
      </w:pPr>
    </w:p>
    <w:p w:rsidR="00D35201" w:rsidRDefault="00E6664F">
      <w:pPr>
        <w:tabs>
          <w:tab w:val="left" w:pos="8120"/>
        </w:tabs>
        <w:spacing w:before="29" w:line="414" w:lineRule="auto"/>
        <w:ind w:left="1650" w:right="1468"/>
        <w:jc w:val="both"/>
        <w:rPr>
          <w:sz w:val="24"/>
          <w:szCs w:val="24"/>
        </w:rPr>
        <w:sectPr w:rsidR="00D35201">
          <w:type w:val="continuous"/>
          <w:pgSz w:w="12240" w:h="15840"/>
          <w:pgMar w:top="1380" w:right="1300" w:bottom="280" w:left="1300" w:header="720" w:footer="720" w:gutter="0"/>
          <w:cols w:space="720"/>
        </w:sectPr>
      </w:pPr>
      <w:r>
        <w:rPr>
          <w:sz w:val="24"/>
          <w:szCs w:val="24"/>
        </w:rPr>
        <w:t>Attention:</w:t>
      </w:r>
      <w:r w:rsidR="00F97051">
        <w:rPr>
          <w:sz w:val="24"/>
          <w:szCs w:val="24"/>
        </w:rPr>
        <w:t xml:space="preserve">   </w:t>
      </w:r>
      <w:r>
        <w:rPr>
          <w:sz w:val="24"/>
          <w:szCs w:val="24"/>
          <w:u w:val="single" w:color="000000"/>
        </w:rPr>
        <w:t xml:space="preserve"> </w:t>
      </w:r>
      <w:r>
        <w:rPr>
          <w:sz w:val="24"/>
          <w:szCs w:val="24"/>
          <w:u w:val="single" w:color="000000"/>
        </w:rPr>
        <w:tab/>
      </w:r>
      <w:r>
        <w:rPr>
          <w:sz w:val="24"/>
          <w:szCs w:val="24"/>
        </w:rPr>
        <w:t xml:space="preserve"> </w:t>
      </w:r>
      <w:r>
        <w:rPr>
          <w:spacing w:val="-1"/>
          <w:sz w:val="24"/>
          <w:szCs w:val="24"/>
        </w:rPr>
        <w:t>Fac</w:t>
      </w:r>
      <w:r>
        <w:rPr>
          <w:sz w:val="24"/>
          <w:szCs w:val="24"/>
        </w:rPr>
        <w:t>si</w:t>
      </w:r>
      <w:r>
        <w:rPr>
          <w:spacing w:val="1"/>
          <w:sz w:val="24"/>
          <w:szCs w:val="24"/>
        </w:rPr>
        <w:t>m</w:t>
      </w:r>
      <w:r>
        <w:rPr>
          <w:sz w:val="24"/>
          <w:szCs w:val="24"/>
        </w:rPr>
        <w:t>i</w:t>
      </w:r>
      <w:r>
        <w:rPr>
          <w:spacing w:val="1"/>
          <w:sz w:val="24"/>
          <w:szCs w:val="24"/>
        </w:rPr>
        <w:t>l</w:t>
      </w:r>
      <w:r>
        <w:rPr>
          <w:spacing w:val="-1"/>
          <w:sz w:val="24"/>
          <w:szCs w:val="24"/>
        </w:rPr>
        <w:t>e</w:t>
      </w:r>
      <w:r>
        <w:rPr>
          <w:sz w:val="24"/>
          <w:szCs w:val="24"/>
        </w:rPr>
        <w:t>:</w:t>
      </w:r>
      <w:r w:rsidR="00F97051">
        <w:rPr>
          <w:sz w:val="24"/>
          <w:szCs w:val="24"/>
        </w:rPr>
        <w:t xml:space="preserve">  </w:t>
      </w:r>
      <w:r w:rsidR="00F97051">
        <w:rPr>
          <w:spacing w:val="14"/>
          <w:sz w:val="24"/>
          <w:szCs w:val="24"/>
        </w:rPr>
        <w:t xml:space="preserve"> </w:t>
      </w:r>
      <w:r>
        <w:rPr>
          <w:sz w:val="24"/>
          <w:szCs w:val="24"/>
          <w:u w:val="single" w:color="000000"/>
        </w:rPr>
        <w:tab/>
      </w:r>
      <w:r>
        <w:rPr>
          <w:sz w:val="24"/>
          <w:szCs w:val="24"/>
        </w:rPr>
        <w:t xml:space="preserve"> E</w:t>
      </w:r>
      <w:r>
        <w:rPr>
          <w:spacing w:val="-1"/>
          <w:sz w:val="24"/>
          <w:szCs w:val="24"/>
        </w:rPr>
        <w:t>-</w:t>
      </w:r>
      <w:r>
        <w:rPr>
          <w:sz w:val="24"/>
          <w:szCs w:val="24"/>
        </w:rPr>
        <w:t>mail:</w:t>
      </w:r>
      <w:r w:rsidR="00F97051">
        <w:rPr>
          <w:sz w:val="24"/>
          <w:szCs w:val="24"/>
        </w:rPr>
        <w:t xml:space="preserve">     </w:t>
      </w:r>
      <w:r>
        <w:rPr>
          <w:sz w:val="24"/>
          <w:szCs w:val="24"/>
          <w:u w:val="single" w:color="000000"/>
        </w:rPr>
        <w:t xml:space="preserve"> </w:t>
      </w:r>
      <w:r>
        <w:rPr>
          <w:sz w:val="24"/>
          <w:szCs w:val="24"/>
          <w:u w:val="single" w:color="000000"/>
        </w:rPr>
        <w:tab/>
      </w:r>
    </w:p>
    <w:p w:rsidR="00D35201" w:rsidRDefault="00D35201">
      <w:pPr>
        <w:spacing w:line="200" w:lineRule="exact"/>
      </w:pPr>
    </w:p>
    <w:p w:rsidR="00D35201" w:rsidRDefault="00D35201">
      <w:pPr>
        <w:spacing w:line="200" w:lineRule="exact"/>
      </w:pPr>
    </w:p>
    <w:p w:rsidR="00D35201" w:rsidRDefault="00D35201">
      <w:pPr>
        <w:spacing w:before="13" w:line="260" w:lineRule="exact"/>
        <w:rPr>
          <w:sz w:val="26"/>
          <w:szCs w:val="26"/>
        </w:rPr>
      </w:pPr>
    </w:p>
    <w:p w:rsidR="00D35201" w:rsidRDefault="00E6664F">
      <w:pPr>
        <w:spacing w:before="31"/>
        <w:ind w:left="140"/>
        <w:rPr>
          <w:sz w:val="24"/>
          <w:szCs w:val="24"/>
        </w:rPr>
      </w:pPr>
      <w:r>
        <w:rPr>
          <w:b/>
          <w:spacing w:val="-2"/>
          <w:sz w:val="24"/>
          <w:szCs w:val="24"/>
        </w:rPr>
        <w:t>1.6</w:t>
      </w:r>
      <w:r w:rsidR="003A0509">
        <w:rPr>
          <w:b/>
          <w:sz w:val="24"/>
          <w:szCs w:val="24"/>
        </w:rPr>
        <w:tab/>
      </w:r>
      <w:r w:rsidR="003A0509">
        <w:rPr>
          <w:b/>
          <w:sz w:val="24"/>
          <w:szCs w:val="24"/>
        </w:rPr>
        <w:tab/>
      </w:r>
      <w:r>
        <w:rPr>
          <w:sz w:val="24"/>
          <w:szCs w:val="24"/>
        </w:rPr>
        <w:t>{The</w:t>
      </w:r>
      <w:r>
        <w:rPr>
          <w:spacing w:val="-1"/>
          <w:sz w:val="24"/>
          <w:szCs w:val="24"/>
        </w:rPr>
        <w:t xml:space="preserve"> </w:t>
      </w:r>
      <w:r>
        <w:rPr>
          <w:sz w:val="24"/>
          <w:szCs w:val="24"/>
        </w:rPr>
        <w:t>Memb</w:t>
      </w:r>
      <w:r>
        <w:rPr>
          <w:spacing w:val="-1"/>
          <w:sz w:val="24"/>
          <w:szCs w:val="24"/>
        </w:rPr>
        <w:t>e</w:t>
      </w:r>
      <w:r>
        <w:rPr>
          <w:sz w:val="24"/>
          <w:szCs w:val="24"/>
        </w:rPr>
        <w:t>r in Cha</w:t>
      </w:r>
      <w:r>
        <w:rPr>
          <w:spacing w:val="1"/>
          <w:sz w:val="24"/>
          <w:szCs w:val="24"/>
        </w:rPr>
        <w:t>r</w:t>
      </w:r>
      <w:r>
        <w:rPr>
          <w:sz w:val="24"/>
          <w:szCs w:val="24"/>
        </w:rPr>
        <w:t>ge</w:t>
      </w:r>
      <w:r>
        <w:rPr>
          <w:spacing w:val="1"/>
          <w:sz w:val="24"/>
          <w:szCs w:val="24"/>
        </w:rPr>
        <w:t xml:space="preserve"> </w:t>
      </w:r>
      <w:r>
        <w:rPr>
          <w:sz w:val="24"/>
          <w:szCs w:val="24"/>
        </w:rPr>
        <w:t>is</w:t>
      </w:r>
      <w:r>
        <w:rPr>
          <w:spacing w:val="2"/>
          <w:sz w:val="24"/>
          <w:szCs w:val="24"/>
        </w:rPr>
        <w:t xml:space="preserve"> </w:t>
      </w:r>
      <w:r>
        <w:rPr>
          <w:i/>
          <w:sz w:val="24"/>
          <w:szCs w:val="24"/>
        </w:rPr>
        <w:t>[in</w:t>
      </w:r>
      <w:r>
        <w:rPr>
          <w:i/>
          <w:spacing w:val="1"/>
          <w:sz w:val="24"/>
          <w:szCs w:val="24"/>
        </w:rPr>
        <w:t>s</w:t>
      </w:r>
      <w:r>
        <w:rPr>
          <w:i/>
          <w:spacing w:val="-1"/>
          <w:sz w:val="24"/>
          <w:szCs w:val="24"/>
        </w:rPr>
        <w:t>e</w:t>
      </w:r>
      <w:r>
        <w:rPr>
          <w:i/>
          <w:sz w:val="24"/>
          <w:szCs w:val="24"/>
        </w:rPr>
        <w:t>rt name</w:t>
      </w:r>
      <w:r>
        <w:rPr>
          <w:i/>
          <w:spacing w:val="-1"/>
          <w:sz w:val="24"/>
          <w:szCs w:val="24"/>
        </w:rPr>
        <w:t xml:space="preserve"> </w:t>
      </w:r>
      <w:r>
        <w:rPr>
          <w:i/>
          <w:sz w:val="24"/>
          <w:szCs w:val="24"/>
        </w:rPr>
        <w:t>of m</w:t>
      </w:r>
      <w:r>
        <w:rPr>
          <w:i/>
          <w:spacing w:val="-1"/>
          <w:sz w:val="24"/>
          <w:szCs w:val="24"/>
        </w:rPr>
        <w:t>e</w:t>
      </w:r>
      <w:r>
        <w:rPr>
          <w:i/>
          <w:sz w:val="24"/>
          <w:szCs w:val="24"/>
        </w:rPr>
        <w:t>mb</w:t>
      </w:r>
      <w:r>
        <w:rPr>
          <w:i/>
          <w:spacing w:val="1"/>
          <w:sz w:val="24"/>
          <w:szCs w:val="24"/>
        </w:rPr>
        <w:t>e</w:t>
      </w:r>
      <w:r>
        <w:rPr>
          <w:i/>
          <w:spacing w:val="-5"/>
          <w:sz w:val="24"/>
          <w:szCs w:val="24"/>
        </w:rPr>
        <w:t>r</w:t>
      </w:r>
      <w:r>
        <w:rPr>
          <w:i/>
          <w:spacing w:val="11"/>
          <w:sz w:val="24"/>
          <w:szCs w:val="24"/>
        </w:rPr>
        <w:t>]</w:t>
      </w:r>
      <w:r>
        <w:rPr>
          <w:sz w:val="24"/>
          <w:szCs w:val="24"/>
        </w:rPr>
        <w:t>}</w:t>
      </w:r>
    </w:p>
    <w:p w:rsidR="00D35201" w:rsidRDefault="00D35201">
      <w:pPr>
        <w:spacing w:before="7" w:line="180" w:lineRule="exact"/>
        <w:rPr>
          <w:sz w:val="19"/>
          <w:szCs w:val="19"/>
        </w:rPr>
      </w:pPr>
    </w:p>
    <w:p w:rsidR="00D35201" w:rsidRDefault="00E6664F">
      <w:pPr>
        <w:ind w:left="1650" w:right="555"/>
        <w:jc w:val="both"/>
        <w:rPr>
          <w:sz w:val="24"/>
          <w:szCs w:val="24"/>
        </w:rPr>
      </w:pPr>
      <w:r>
        <w:rPr>
          <w:b/>
          <w:i/>
          <w:sz w:val="24"/>
          <w:szCs w:val="24"/>
        </w:rPr>
        <w:t>Not</w:t>
      </w:r>
      <w:r>
        <w:rPr>
          <w:b/>
          <w:i/>
          <w:spacing w:val="-1"/>
          <w:sz w:val="24"/>
          <w:szCs w:val="24"/>
        </w:rPr>
        <w:t>e</w:t>
      </w:r>
      <w:r>
        <w:rPr>
          <w:i/>
          <w:sz w:val="24"/>
          <w:szCs w:val="24"/>
        </w:rPr>
        <w:t>:</w:t>
      </w:r>
      <w:r>
        <w:rPr>
          <w:i/>
          <w:spacing w:val="21"/>
          <w:sz w:val="24"/>
          <w:szCs w:val="24"/>
        </w:rPr>
        <w:t xml:space="preserve"> </w:t>
      </w:r>
      <w:r>
        <w:rPr>
          <w:i/>
          <w:sz w:val="24"/>
          <w:szCs w:val="24"/>
        </w:rPr>
        <w:t>If</w:t>
      </w:r>
      <w:r>
        <w:rPr>
          <w:i/>
          <w:spacing w:val="21"/>
          <w:sz w:val="24"/>
          <w:szCs w:val="24"/>
        </w:rPr>
        <w:t xml:space="preserve"> </w:t>
      </w:r>
      <w:r>
        <w:rPr>
          <w:i/>
          <w:sz w:val="24"/>
          <w:szCs w:val="24"/>
        </w:rPr>
        <w:t>the</w:t>
      </w:r>
      <w:r>
        <w:rPr>
          <w:i/>
          <w:spacing w:val="22"/>
          <w:sz w:val="24"/>
          <w:szCs w:val="24"/>
        </w:rPr>
        <w:t xml:space="preserve"> </w:t>
      </w:r>
      <w:r>
        <w:rPr>
          <w:i/>
          <w:sz w:val="24"/>
          <w:szCs w:val="24"/>
        </w:rPr>
        <w:t>Consultant</w:t>
      </w:r>
      <w:r>
        <w:rPr>
          <w:i/>
          <w:spacing w:val="23"/>
          <w:sz w:val="24"/>
          <w:szCs w:val="24"/>
        </w:rPr>
        <w:t xml:space="preserve"> </w:t>
      </w:r>
      <w:r>
        <w:rPr>
          <w:i/>
          <w:spacing w:val="-1"/>
          <w:sz w:val="24"/>
          <w:szCs w:val="24"/>
        </w:rPr>
        <w:t>c</w:t>
      </w:r>
      <w:r>
        <w:rPr>
          <w:i/>
          <w:sz w:val="24"/>
          <w:szCs w:val="24"/>
        </w:rPr>
        <w:t>onsists</w:t>
      </w:r>
      <w:r>
        <w:rPr>
          <w:i/>
          <w:spacing w:val="22"/>
          <w:sz w:val="24"/>
          <w:szCs w:val="24"/>
        </w:rPr>
        <w:t xml:space="preserve"> </w:t>
      </w:r>
      <w:r>
        <w:rPr>
          <w:i/>
          <w:sz w:val="24"/>
          <w:szCs w:val="24"/>
        </w:rPr>
        <w:t>of</w:t>
      </w:r>
      <w:r>
        <w:rPr>
          <w:i/>
          <w:spacing w:val="22"/>
          <w:sz w:val="24"/>
          <w:szCs w:val="24"/>
        </w:rPr>
        <w:t xml:space="preserve"> </w:t>
      </w:r>
      <w:r>
        <w:rPr>
          <w:i/>
          <w:sz w:val="24"/>
          <w:szCs w:val="24"/>
        </w:rPr>
        <w:t>a</w:t>
      </w:r>
      <w:r>
        <w:rPr>
          <w:i/>
          <w:spacing w:val="21"/>
          <w:sz w:val="24"/>
          <w:szCs w:val="24"/>
        </w:rPr>
        <w:t xml:space="preserve"> </w:t>
      </w:r>
      <w:r>
        <w:rPr>
          <w:i/>
          <w:sz w:val="24"/>
          <w:szCs w:val="24"/>
        </w:rPr>
        <w:t>jo</w:t>
      </w:r>
      <w:r>
        <w:rPr>
          <w:i/>
          <w:spacing w:val="1"/>
          <w:sz w:val="24"/>
          <w:szCs w:val="24"/>
        </w:rPr>
        <w:t>i</w:t>
      </w:r>
      <w:r>
        <w:rPr>
          <w:i/>
          <w:sz w:val="24"/>
          <w:szCs w:val="24"/>
        </w:rPr>
        <w:t>nt</w:t>
      </w:r>
      <w:r>
        <w:rPr>
          <w:i/>
          <w:spacing w:val="22"/>
          <w:sz w:val="24"/>
          <w:szCs w:val="24"/>
        </w:rPr>
        <w:t xml:space="preserve"> </w:t>
      </w:r>
      <w:r>
        <w:rPr>
          <w:i/>
          <w:spacing w:val="-1"/>
          <w:sz w:val="24"/>
          <w:szCs w:val="24"/>
        </w:rPr>
        <w:t>ve</w:t>
      </w:r>
      <w:r>
        <w:rPr>
          <w:i/>
          <w:sz w:val="24"/>
          <w:szCs w:val="24"/>
        </w:rPr>
        <w:t>nture/</w:t>
      </w:r>
      <w:r>
        <w:rPr>
          <w:i/>
          <w:spacing w:val="22"/>
          <w:sz w:val="24"/>
          <w:szCs w:val="24"/>
        </w:rPr>
        <w:t xml:space="preserve"> </w:t>
      </w:r>
      <w:r>
        <w:rPr>
          <w:i/>
          <w:spacing w:val="-1"/>
          <w:sz w:val="24"/>
          <w:szCs w:val="24"/>
        </w:rPr>
        <w:t>c</w:t>
      </w:r>
      <w:r>
        <w:rPr>
          <w:i/>
          <w:sz w:val="24"/>
          <w:szCs w:val="24"/>
        </w:rPr>
        <w:t>onsor</w:t>
      </w:r>
      <w:r>
        <w:rPr>
          <w:i/>
          <w:spacing w:val="1"/>
          <w:sz w:val="24"/>
          <w:szCs w:val="24"/>
        </w:rPr>
        <w:t>t</w:t>
      </w:r>
      <w:r>
        <w:rPr>
          <w:i/>
          <w:sz w:val="24"/>
          <w:szCs w:val="24"/>
        </w:rPr>
        <w:t>ium/</w:t>
      </w:r>
      <w:r>
        <w:rPr>
          <w:i/>
          <w:spacing w:val="22"/>
          <w:sz w:val="24"/>
          <w:szCs w:val="24"/>
        </w:rPr>
        <w:t xml:space="preserve"> </w:t>
      </w:r>
      <w:r>
        <w:rPr>
          <w:i/>
          <w:sz w:val="24"/>
          <w:szCs w:val="24"/>
        </w:rPr>
        <w:t>associat</w:t>
      </w:r>
      <w:r>
        <w:rPr>
          <w:i/>
          <w:spacing w:val="1"/>
          <w:sz w:val="24"/>
          <w:szCs w:val="24"/>
        </w:rPr>
        <w:t>i</w:t>
      </w:r>
      <w:r>
        <w:rPr>
          <w:i/>
          <w:sz w:val="24"/>
          <w:szCs w:val="24"/>
        </w:rPr>
        <w:t>on of</w:t>
      </w:r>
      <w:r>
        <w:rPr>
          <w:i/>
          <w:spacing w:val="2"/>
          <w:sz w:val="24"/>
          <w:szCs w:val="24"/>
        </w:rPr>
        <w:t xml:space="preserve"> </w:t>
      </w:r>
      <w:r>
        <w:rPr>
          <w:i/>
          <w:sz w:val="24"/>
          <w:szCs w:val="24"/>
        </w:rPr>
        <w:t>more than</w:t>
      </w:r>
      <w:r>
        <w:rPr>
          <w:i/>
          <w:spacing w:val="2"/>
          <w:sz w:val="24"/>
          <w:szCs w:val="24"/>
        </w:rPr>
        <w:t xml:space="preserve"> </w:t>
      </w:r>
      <w:r>
        <w:rPr>
          <w:i/>
          <w:sz w:val="24"/>
          <w:szCs w:val="24"/>
        </w:rPr>
        <w:t xml:space="preserve">one </w:t>
      </w:r>
      <w:r>
        <w:rPr>
          <w:i/>
          <w:spacing w:val="-1"/>
          <w:sz w:val="24"/>
          <w:szCs w:val="24"/>
        </w:rPr>
        <w:t>e</w:t>
      </w:r>
      <w:r>
        <w:rPr>
          <w:i/>
          <w:sz w:val="24"/>
          <w:szCs w:val="24"/>
        </w:rPr>
        <w:t>nt</w:t>
      </w:r>
      <w:r>
        <w:rPr>
          <w:i/>
          <w:spacing w:val="1"/>
          <w:sz w:val="24"/>
          <w:szCs w:val="24"/>
        </w:rPr>
        <w:t>i</w:t>
      </w:r>
      <w:r>
        <w:rPr>
          <w:i/>
          <w:sz w:val="24"/>
          <w:szCs w:val="24"/>
        </w:rPr>
        <w:t>ty,</w:t>
      </w:r>
      <w:r>
        <w:rPr>
          <w:i/>
          <w:spacing w:val="3"/>
          <w:sz w:val="24"/>
          <w:szCs w:val="24"/>
        </w:rPr>
        <w:t xml:space="preserve"> </w:t>
      </w:r>
      <w:r>
        <w:rPr>
          <w:i/>
          <w:sz w:val="24"/>
          <w:szCs w:val="24"/>
        </w:rPr>
        <w:t>the</w:t>
      </w:r>
      <w:r>
        <w:rPr>
          <w:i/>
          <w:spacing w:val="1"/>
          <w:sz w:val="24"/>
          <w:szCs w:val="24"/>
        </w:rPr>
        <w:t xml:space="preserve"> </w:t>
      </w:r>
      <w:r>
        <w:rPr>
          <w:i/>
          <w:sz w:val="24"/>
          <w:szCs w:val="24"/>
        </w:rPr>
        <w:t>name of</w:t>
      </w:r>
      <w:r>
        <w:rPr>
          <w:i/>
          <w:spacing w:val="2"/>
          <w:sz w:val="24"/>
          <w:szCs w:val="24"/>
        </w:rPr>
        <w:t xml:space="preserve"> </w:t>
      </w:r>
      <w:r>
        <w:rPr>
          <w:i/>
          <w:sz w:val="24"/>
          <w:szCs w:val="24"/>
        </w:rPr>
        <w:t>the</w:t>
      </w:r>
      <w:r>
        <w:rPr>
          <w:i/>
          <w:spacing w:val="1"/>
          <w:sz w:val="24"/>
          <w:szCs w:val="24"/>
        </w:rPr>
        <w:t xml:space="preserve"> </w:t>
      </w:r>
      <w:r>
        <w:rPr>
          <w:i/>
          <w:spacing w:val="-1"/>
          <w:sz w:val="24"/>
          <w:szCs w:val="24"/>
        </w:rPr>
        <w:t>e</w:t>
      </w:r>
      <w:r>
        <w:rPr>
          <w:i/>
          <w:sz w:val="24"/>
          <w:szCs w:val="24"/>
        </w:rPr>
        <w:t>nt</w:t>
      </w:r>
      <w:r>
        <w:rPr>
          <w:i/>
          <w:spacing w:val="1"/>
          <w:sz w:val="24"/>
          <w:szCs w:val="24"/>
        </w:rPr>
        <w:t>i</w:t>
      </w:r>
      <w:r>
        <w:rPr>
          <w:i/>
          <w:sz w:val="24"/>
          <w:szCs w:val="24"/>
        </w:rPr>
        <w:t>ty</w:t>
      </w:r>
      <w:r>
        <w:rPr>
          <w:i/>
          <w:spacing w:val="1"/>
          <w:sz w:val="24"/>
          <w:szCs w:val="24"/>
        </w:rPr>
        <w:t xml:space="preserve"> </w:t>
      </w:r>
      <w:r>
        <w:rPr>
          <w:i/>
          <w:sz w:val="24"/>
          <w:szCs w:val="24"/>
        </w:rPr>
        <w:t>whose</w:t>
      </w:r>
      <w:r>
        <w:rPr>
          <w:i/>
          <w:spacing w:val="1"/>
          <w:sz w:val="24"/>
          <w:szCs w:val="24"/>
        </w:rPr>
        <w:t xml:space="preserve"> </w:t>
      </w:r>
      <w:r>
        <w:rPr>
          <w:i/>
          <w:sz w:val="24"/>
          <w:szCs w:val="24"/>
        </w:rPr>
        <w:t>addr</w:t>
      </w:r>
      <w:r>
        <w:rPr>
          <w:i/>
          <w:spacing w:val="-1"/>
          <w:sz w:val="24"/>
          <w:szCs w:val="24"/>
        </w:rPr>
        <w:t>e</w:t>
      </w:r>
      <w:r>
        <w:rPr>
          <w:i/>
          <w:sz w:val="24"/>
          <w:szCs w:val="24"/>
        </w:rPr>
        <w:t>ss</w:t>
      </w:r>
      <w:r>
        <w:rPr>
          <w:i/>
          <w:spacing w:val="2"/>
          <w:sz w:val="24"/>
          <w:szCs w:val="24"/>
        </w:rPr>
        <w:t xml:space="preserve"> </w:t>
      </w:r>
      <w:r>
        <w:rPr>
          <w:i/>
          <w:sz w:val="24"/>
          <w:szCs w:val="24"/>
        </w:rPr>
        <w:t>is</w:t>
      </w:r>
      <w:r>
        <w:rPr>
          <w:i/>
          <w:spacing w:val="2"/>
          <w:sz w:val="24"/>
          <w:szCs w:val="24"/>
        </w:rPr>
        <w:t xml:space="preserve"> </w:t>
      </w:r>
      <w:r>
        <w:rPr>
          <w:i/>
          <w:sz w:val="24"/>
          <w:szCs w:val="24"/>
        </w:rPr>
        <w:t>spe</w:t>
      </w:r>
      <w:r>
        <w:rPr>
          <w:i/>
          <w:spacing w:val="-2"/>
          <w:sz w:val="24"/>
          <w:szCs w:val="24"/>
        </w:rPr>
        <w:t>c</w:t>
      </w:r>
      <w:r>
        <w:rPr>
          <w:i/>
          <w:sz w:val="24"/>
          <w:szCs w:val="24"/>
        </w:rPr>
        <w:t>i</w:t>
      </w:r>
      <w:r>
        <w:rPr>
          <w:i/>
          <w:spacing w:val="1"/>
          <w:sz w:val="24"/>
          <w:szCs w:val="24"/>
        </w:rPr>
        <w:t>f</w:t>
      </w:r>
      <w:r>
        <w:rPr>
          <w:i/>
          <w:sz w:val="24"/>
          <w:szCs w:val="24"/>
        </w:rPr>
        <w:t>ied</w:t>
      </w:r>
      <w:r>
        <w:rPr>
          <w:i/>
          <w:spacing w:val="1"/>
          <w:sz w:val="24"/>
          <w:szCs w:val="24"/>
        </w:rPr>
        <w:t xml:space="preserve"> </w:t>
      </w:r>
      <w:r>
        <w:rPr>
          <w:i/>
          <w:sz w:val="24"/>
          <w:szCs w:val="24"/>
        </w:rPr>
        <w:t>in Clause</w:t>
      </w:r>
      <w:r>
        <w:rPr>
          <w:i/>
          <w:spacing w:val="28"/>
          <w:sz w:val="24"/>
          <w:szCs w:val="24"/>
        </w:rPr>
        <w:t xml:space="preserve"> </w:t>
      </w:r>
      <w:r>
        <w:rPr>
          <w:i/>
          <w:sz w:val="24"/>
          <w:szCs w:val="24"/>
        </w:rPr>
        <w:t>SC</w:t>
      </w:r>
      <w:r>
        <w:rPr>
          <w:i/>
          <w:spacing w:val="30"/>
          <w:sz w:val="24"/>
          <w:szCs w:val="24"/>
        </w:rPr>
        <w:t xml:space="preserve"> </w:t>
      </w:r>
      <w:r>
        <w:rPr>
          <w:i/>
          <w:sz w:val="24"/>
          <w:szCs w:val="24"/>
        </w:rPr>
        <w:t>1.6</w:t>
      </w:r>
      <w:r>
        <w:rPr>
          <w:i/>
          <w:spacing w:val="29"/>
          <w:sz w:val="24"/>
          <w:szCs w:val="24"/>
        </w:rPr>
        <w:t xml:space="preserve"> </w:t>
      </w:r>
      <w:r>
        <w:rPr>
          <w:i/>
          <w:sz w:val="24"/>
          <w:szCs w:val="24"/>
        </w:rPr>
        <w:t>should</w:t>
      </w:r>
      <w:r>
        <w:rPr>
          <w:i/>
          <w:spacing w:val="29"/>
          <w:sz w:val="24"/>
          <w:szCs w:val="24"/>
        </w:rPr>
        <w:t xml:space="preserve"> </w:t>
      </w:r>
      <w:r>
        <w:rPr>
          <w:i/>
          <w:spacing w:val="2"/>
          <w:sz w:val="24"/>
          <w:szCs w:val="24"/>
        </w:rPr>
        <w:t>b</w:t>
      </w:r>
      <w:r>
        <w:rPr>
          <w:i/>
          <w:sz w:val="24"/>
          <w:szCs w:val="24"/>
        </w:rPr>
        <w:t>e</w:t>
      </w:r>
      <w:r>
        <w:rPr>
          <w:i/>
          <w:spacing w:val="28"/>
          <w:sz w:val="24"/>
          <w:szCs w:val="24"/>
        </w:rPr>
        <w:t xml:space="preserve"> </w:t>
      </w:r>
      <w:r>
        <w:rPr>
          <w:i/>
          <w:sz w:val="24"/>
          <w:szCs w:val="24"/>
        </w:rPr>
        <w:t>inserted</w:t>
      </w:r>
      <w:r>
        <w:rPr>
          <w:i/>
          <w:spacing w:val="28"/>
          <w:sz w:val="24"/>
          <w:szCs w:val="24"/>
        </w:rPr>
        <w:t xml:space="preserve"> </w:t>
      </w:r>
      <w:r>
        <w:rPr>
          <w:i/>
          <w:spacing w:val="2"/>
          <w:sz w:val="24"/>
          <w:szCs w:val="24"/>
        </w:rPr>
        <w:t>h</w:t>
      </w:r>
      <w:r>
        <w:rPr>
          <w:i/>
          <w:spacing w:val="-1"/>
          <w:sz w:val="24"/>
          <w:szCs w:val="24"/>
        </w:rPr>
        <w:t>e</w:t>
      </w:r>
      <w:r>
        <w:rPr>
          <w:i/>
          <w:sz w:val="24"/>
          <w:szCs w:val="24"/>
        </w:rPr>
        <w:t>r</w:t>
      </w:r>
      <w:r>
        <w:rPr>
          <w:i/>
          <w:spacing w:val="-1"/>
          <w:sz w:val="24"/>
          <w:szCs w:val="24"/>
        </w:rPr>
        <w:t>e</w:t>
      </w:r>
      <w:r>
        <w:rPr>
          <w:i/>
          <w:sz w:val="24"/>
          <w:szCs w:val="24"/>
        </w:rPr>
        <w:t>.</w:t>
      </w:r>
      <w:r w:rsidR="00F97051">
        <w:rPr>
          <w:i/>
          <w:sz w:val="24"/>
          <w:szCs w:val="24"/>
        </w:rPr>
        <w:t xml:space="preserve"> </w:t>
      </w:r>
      <w:r>
        <w:rPr>
          <w:i/>
          <w:sz w:val="24"/>
          <w:szCs w:val="24"/>
        </w:rPr>
        <w:t xml:space="preserve"> If</w:t>
      </w:r>
      <w:r>
        <w:rPr>
          <w:i/>
          <w:spacing w:val="28"/>
          <w:sz w:val="24"/>
          <w:szCs w:val="24"/>
        </w:rPr>
        <w:t xml:space="preserve"> </w:t>
      </w:r>
      <w:r>
        <w:rPr>
          <w:i/>
          <w:sz w:val="24"/>
          <w:szCs w:val="24"/>
        </w:rPr>
        <w:t>the</w:t>
      </w:r>
      <w:r>
        <w:rPr>
          <w:i/>
          <w:spacing w:val="37"/>
          <w:sz w:val="24"/>
          <w:szCs w:val="24"/>
        </w:rPr>
        <w:t xml:space="preserve"> </w:t>
      </w:r>
      <w:r>
        <w:rPr>
          <w:i/>
          <w:sz w:val="24"/>
          <w:szCs w:val="24"/>
        </w:rPr>
        <w:t>Consultant</w:t>
      </w:r>
      <w:r>
        <w:rPr>
          <w:i/>
          <w:spacing w:val="30"/>
          <w:sz w:val="24"/>
          <w:szCs w:val="24"/>
        </w:rPr>
        <w:t xml:space="preserve"> </w:t>
      </w:r>
      <w:r>
        <w:rPr>
          <w:i/>
          <w:spacing w:val="-1"/>
          <w:sz w:val="24"/>
          <w:szCs w:val="24"/>
        </w:rPr>
        <w:t>c</w:t>
      </w:r>
      <w:r>
        <w:rPr>
          <w:i/>
          <w:sz w:val="24"/>
          <w:szCs w:val="24"/>
        </w:rPr>
        <w:t>onsists</w:t>
      </w:r>
      <w:r>
        <w:rPr>
          <w:i/>
          <w:spacing w:val="29"/>
          <w:sz w:val="24"/>
          <w:szCs w:val="24"/>
        </w:rPr>
        <w:t xml:space="preserve"> </w:t>
      </w:r>
      <w:r>
        <w:rPr>
          <w:i/>
          <w:sz w:val="24"/>
          <w:szCs w:val="24"/>
        </w:rPr>
        <w:t>only</w:t>
      </w:r>
      <w:r>
        <w:rPr>
          <w:i/>
          <w:spacing w:val="28"/>
          <w:sz w:val="24"/>
          <w:szCs w:val="24"/>
        </w:rPr>
        <w:t xml:space="preserve"> </w:t>
      </w:r>
      <w:r>
        <w:rPr>
          <w:i/>
          <w:sz w:val="24"/>
          <w:szCs w:val="24"/>
        </w:rPr>
        <w:t>of one</w:t>
      </w:r>
      <w:r>
        <w:rPr>
          <w:i/>
          <w:spacing w:val="-1"/>
          <w:sz w:val="24"/>
          <w:szCs w:val="24"/>
        </w:rPr>
        <w:t xml:space="preserve"> e</w:t>
      </w:r>
      <w:r>
        <w:rPr>
          <w:i/>
          <w:sz w:val="24"/>
          <w:szCs w:val="24"/>
        </w:rPr>
        <w:t>nt</w:t>
      </w:r>
      <w:r>
        <w:rPr>
          <w:i/>
          <w:spacing w:val="1"/>
          <w:sz w:val="24"/>
          <w:szCs w:val="24"/>
        </w:rPr>
        <w:t>i</w:t>
      </w:r>
      <w:r>
        <w:rPr>
          <w:i/>
          <w:sz w:val="24"/>
          <w:szCs w:val="24"/>
        </w:rPr>
        <w:t>ty, this Clause SC 1.8 shou</w:t>
      </w:r>
      <w:r>
        <w:rPr>
          <w:i/>
          <w:spacing w:val="1"/>
          <w:sz w:val="24"/>
          <w:szCs w:val="24"/>
        </w:rPr>
        <w:t>l</w:t>
      </w:r>
      <w:r>
        <w:rPr>
          <w:i/>
          <w:sz w:val="24"/>
          <w:szCs w:val="24"/>
        </w:rPr>
        <w:t>d be</w:t>
      </w:r>
      <w:r>
        <w:rPr>
          <w:i/>
          <w:spacing w:val="-1"/>
          <w:sz w:val="24"/>
          <w:szCs w:val="24"/>
        </w:rPr>
        <w:t xml:space="preserve"> </w:t>
      </w:r>
      <w:r>
        <w:rPr>
          <w:i/>
          <w:sz w:val="24"/>
          <w:szCs w:val="24"/>
        </w:rPr>
        <w:t>d</w:t>
      </w:r>
      <w:r>
        <w:rPr>
          <w:i/>
          <w:spacing w:val="-1"/>
          <w:sz w:val="24"/>
          <w:szCs w:val="24"/>
        </w:rPr>
        <w:t>e</w:t>
      </w:r>
      <w:r>
        <w:rPr>
          <w:i/>
          <w:sz w:val="24"/>
          <w:szCs w:val="24"/>
        </w:rPr>
        <w:t>let</w:t>
      </w:r>
      <w:r>
        <w:rPr>
          <w:i/>
          <w:spacing w:val="-1"/>
          <w:sz w:val="24"/>
          <w:szCs w:val="24"/>
        </w:rPr>
        <w:t>e</w:t>
      </w:r>
      <w:r>
        <w:rPr>
          <w:i/>
          <w:sz w:val="24"/>
          <w:szCs w:val="24"/>
        </w:rPr>
        <w:t>d from the</w:t>
      </w:r>
      <w:r>
        <w:rPr>
          <w:i/>
          <w:spacing w:val="-1"/>
          <w:sz w:val="24"/>
          <w:szCs w:val="24"/>
        </w:rPr>
        <w:t xml:space="preserve"> </w:t>
      </w:r>
      <w:r>
        <w:rPr>
          <w:i/>
          <w:sz w:val="24"/>
          <w:szCs w:val="24"/>
        </w:rPr>
        <w:t>SC.</w:t>
      </w:r>
    </w:p>
    <w:p w:rsidR="00D35201" w:rsidRDefault="00D35201">
      <w:pPr>
        <w:spacing w:line="200" w:lineRule="exact"/>
      </w:pPr>
    </w:p>
    <w:p w:rsidR="00D35201" w:rsidRDefault="00D35201">
      <w:pPr>
        <w:spacing w:before="9" w:line="220" w:lineRule="exact"/>
        <w:rPr>
          <w:sz w:val="22"/>
          <w:szCs w:val="22"/>
        </w:rPr>
      </w:pPr>
    </w:p>
    <w:p w:rsidR="00D35201" w:rsidRDefault="00E6664F">
      <w:pPr>
        <w:ind w:left="140"/>
        <w:rPr>
          <w:sz w:val="24"/>
          <w:szCs w:val="24"/>
        </w:rPr>
      </w:pPr>
      <w:r>
        <w:rPr>
          <w:b/>
          <w:spacing w:val="-2"/>
          <w:sz w:val="24"/>
          <w:szCs w:val="24"/>
        </w:rPr>
        <w:t>1.</w:t>
      </w:r>
      <w:r>
        <w:rPr>
          <w:b/>
          <w:sz w:val="24"/>
          <w:szCs w:val="24"/>
        </w:rPr>
        <w:t>7</w:t>
      </w:r>
      <w:r w:rsidR="003A0509">
        <w:rPr>
          <w:b/>
          <w:sz w:val="24"/>
          <w:szCs w:val="24"/>
        </w:rPr>
        <w:tab/>
      </w:r>
      <w:r w:rsidR="003A0509">
        <w:rPr>
          <w:b/>
          <w:sz w:val="24"/>
          <w:szCs w:val="24"/>
        </w:rPr>
        <w:tab/>
      </w:r>
      <w:r>
        <w:rPr>
          <w:sz w:val="24"/>
          <w:szCs w:val="24"/>
        </w:rPr>
        <w:t>The</w:t>
      </w:r>
      <w:r>
        <w:rPr>
          <w:spacing w:val="-1"/>
          <w:sz w:val="24"/>
          <w:szCs w:val="24"/>
        </w:rPr>
        <w:t xml:space="preserve"> </w:t>
      </w:r>
      <w:r>
        <w:rPr>
          <w:sz w:val="24"/>
          <w:szCs w:val="24"/>
        </w:rPr>
        <w:t>Autho</w:t>
      </w:r>
      <w:r>
        <w:rPr>
          <w:spacing w:val="-1"/>
          <w:sz w:val="24"/>
          <w:szCs w:val="24"/>
        </w:rPr>
        <w:t>r</w:t>
      </w:r>
      <w:r>
        <w:rPr>
          <w:sz w:val="24"/>
          <w:szCs w:val="24"/>
        </w:rPr>
        <w:t>i</w:t>
      </w:r>
      <w:r>
        <w:rPr>
          <w:spacing w:val="2"/>
          <w:sz w:val="24"/>
          <w:szCs w:val="24"/>
        </w:rPr>
        <w:t>z</w:t>
      </w:r>
      <w:r>
        <w:rPr>
          <w:spacing w:val="-1"/>
          <w:sz w:val="24"/>
          <w:szCs w:val="24"/>
        </w:rPr>
        <w:t>e</w:t>
      </w:r>
      <w:r>
        <w:rPr>
          <w:sz w:val="24"/>
          <w:szCs w:val="24"/>
        </w:rPr>
        <w:t>d Rep</w:t>
      </w:r>
      <w:r>
        <w:rPr>
          <w:spacing w:val="-1"/>
          <w:sz w:val="24"/>
          <w:szCs w:val="24"/>
        </w:rPr>
        <w:t>re</w:t>
      </w:r>
      <w:r>
        <w:rPr>
          <w:sz w:val="24"/>
          <w:szCs w:val="24"/>
        </w:rPr>
        <w:t>s</w:t>
      </w:r>
      <w:r>
        <w:rPr>
          <w:spacing w:val="1"/>
          <w:sz w:val="24"/>
          <w:szCs w:val="24"/>
        </w:rPr>
        <w:t>e</w:t>
      </w:r>
      <w:r>
        <w:rPr>
          <w:sz w:val="24"/>
          <w:szCs w:val="24"/>
        </w:rPr>
        <w:t xml:space="preserve">ntatives </w:t>
      </w:r>
      <w:r>
        <w:rPr>
          <w:spacing w:val="-1"/>
          <w:sz w:val="24"/>
          <w:szCs w:val="24"/>
        </w:rPr>
        <w:t>a</w:t>
      </w:r>
      <w:r>
        <w:rPr>
          <w:sz w:val="24"/>
          <w:szCs w:val="24"/>
        </w:rPr>
        <w:t>r</w:t>
      </w:r>
      <w:r>
        <w:rPr>
          <w:spacing w:val="-2"/>
          <w:sz w:val="24"/>
          <w:szCs w:val="24"/>
        </w:rPr>
        <w:t>e</w:t>
      </w:r>
      <w:r>
        <w:rPr>
          <w:sz w:val="24"/>
          <w:szCs w:val="24"/>
        </w:rPr>
        <w:t>:</w:t>
      </w:r>
    </w:p>
    <w:p w:rsidR="00EE0D57" w:rsidRDefault="00E6664F">
      <w:pPr>
        <w:tabs>
          <w:tab w:val="left" w:pos="8120"/>
        </w:tabs>
        <w:spacing w:before="40" w:line="460" w:lineRule="exact"/>
        <w:ind w:left="1650" w:right="1468"/>
        <w:rPr>
          <w:spacing w:val="23"/>
          <w:sz w:val="24"/>
          <w:szCs w:val="24"/>
        </w:rPr>
      </w:pPr>
      <w:r>
        <w:rPr>
          <w:spacing w:val="-1"/>
          <w:sz w:val="24"/>
          <w:szCs w:val="24"/>
        </w:rPr>
        <w:t>F</w:t>
      </w:r>
      <w:r>
        <w:rPr>
          <w:sz w:val="24"/>
          <w:szCs w:val="24"/>
        </w:rPr>
        <w:t>or</w:t>
      </w:r>
      <w:r>
        <w:rPr>
          <w:spacing w:val="-1"/>
          <w:sz w:val="24"/>
          <w:szCs w:val="24"/>
        </w:rPr>
        <w:t xml:space="preserve"> </w:t>
      </w:r>
      <w:r>
        <w:rPr>
          <w:sz w:val="24"/>
          <w:szCs w:val="24"/>
        </w:rPr>
        <w:t>the PA:</w:t>
      </w:r>
      <w:r w:rsidR="00F97051">
        <w:rPr>
          <w:sz w:val="24"/>
          <w:szCs w:val="24"/>
        </w:rPr>
        <w:t xml:space="preserve">        </w:t>
      </w:r>
      <w:r w:rsidR="000707FF">
        <w:rPr>
          <w:sz w:val="24"/>
          <w:szCs w:val="24"/>
        </w:rPr>
        <w:t xml:space="preserve">M. </w:t>
      </w:r>
      <w:r w:rsidR="000707FF">
        <w:rPr>
          <w:spacing w:val="23"/>
          <w:sz w:val="24"/>
          <w:szCs w:val="24"/>
        </w:rPr>
        <w:t>Zamir Khan-</w:t>
      </w:r>
      <w:r w:rsidR="00AB1BD3">
        <w:rPr>
          <w:spacing w:val="23"/>
          <w:sz w:val="24"/>
          <w:szCs w:val="24"/>
        </w:rPr>
        <w:t>Program Manager</w:t>
      </w:r>
      <w:r w:rsidR="00EE0D57">
        <w:rPr>
          <w:spacing w:val="23"/>
          <w:sz w:val="24"/>
          <w:szCs w:val="24"/>
        </w:rPr>
        <w:t xml:space="preserve"> (SAT) </w:t>
      </w:r>
    </w:p>
    <w:p w:rsidR="00D35201" w:rsidRDefault="00E6664F">
      <w:pPr>
        <w:tabs>
          <w:tab w:val="left" w:pos="8120"/>
        </w:tabs>
        <w:spacing w:before="40" w:line="460" w:lineRule="exact"/>
        <w:ind w:left="1650" w:right="1468"/>
        <w:rPr>
          <w:sz w:val="24"/>
          <w:szCs w:val="24"/>
        </w:rPr>
      </w:pPr>
      <w:r>
        <w:rPr>
          <w:spacing w:val="-1"/>
          <w:sz w:val="24"/>
          <w:szCs w:val="24"/>
        </w:rPr>
        <w:t>F</w:t>
      </w:r>
      <w:r>
        <w:rPr>
          <w:sz w:val="24"/>
          <w:szCs w:val="24"/>
        </w:rPr>
        <w:t>or</w:t>
      </w:r>
      <w:r>
        <w:rPr>
          <w:spacing w:val="-1"/>
          <w:sz w:val="24"/>
          <w:szCs w:val="24"/>
        </w:rPr>
        <w:t xml:space="preserve"> </w:t>
      </w:r>
      <w:r>
        <w:rPr>
          <w:sz w:val="24"/>
          <w:szCs w:val="24"/>
        </w:rPr>
        <w:t>the Consultan</w:t>
      </w:r>
      <w:r>
        <w:rPr>
          <w:spacing w:val="1"/>
          <w:sz w:val="24"/>
          <w:szCs w:val="24"/>
        </w:rPr>
        <w:t>t</w:t>
      </w:r>
      <w:r>
        <w:rPr>
          <w:sz w:val="24"/>
          <w:szCs w:val="24"/>
        </w:rPr>
        <w:t>:</w:t>
      </w:r>
      <w:r w:rsidR="00F97051">
        <w:rPr>
          <w:sz w:val="24"/>
          <w:szCs w:val="24"/>
        </w:rPr>
        <w:t xml:space="preserve">  </w:t>
      </w:r>
      <w:r w:rsidR="00F97051">
        <w:rPr>
          <w:spacing w:val="8"/>
          <w:sz w:val="24"/>
          <w:szCs w:val="24"/>
        </w:rPr>
        <w:t xml:space="preserve"> </w:t>
      </w:r>
      <w:r>
        <w:rPr>
          <w:sz w:val="24"/>
          <w:szCs w:val="24"/>
          <w:u w:val="single" w:color="000000"/>
        </w:rPr>
        <w:tab/>
      </w:r>
    </w:p>
    <w:p w:rsidR="00D35201" w:rsidRDefault="00D35201">
      <w:pPr>
        <w:spacing w:before="3" w:line="140" w:lineRule="exact"/>
        <w:rPr>
          <w:sz w:val="15"/>
          <w:szCs w:val="15"/>
        </w:rPr>
      </w:pPr>
    </w:p>
    <w:p w:rsidR="00D35201" w:rsidRDefault="00D35201">
      <w:pPr>
        <w:spacing w:line="200" w:lineRule="exact"/>
      </w:pPr>
    </w:p>
    <w:p w:rsidR="00D35201" w:rsidRDefault="00E6664F">
      <w:pPr>
        <w:tabs>
          <w:tab w:val="left" w:pos="1640"/>
        </w:tabs>
        <w:spacing w:before="36"/>
        <w:ind w:left="1650" w:right="557" w:hanging="1510"/>
        <w:jc w:val="both"/>
        <w:rPr>
          <w:sz w:val="24"/>
          <w:szCs w:val="24"/>
        </w:rPr>
      </w:pPr>
      <w:r>
        <w:rPr>
          <w:b/>
          <w:sz w:val="24"/>
          <w:szCs w:val="24"/>
        </w:rPr>
        <w:t>1.8</w:t>
      </w:r>
      <w:r>
        <w:rPr>
          <w:b/>
          <w:sz w:val="24"/>
          <w:szCs w:val="24"/>
        </w:rPr>
        <w:tab/>
      </w:r>
      <w:r>
        <w:rPr>
          <w:i/>
          <w:sz w:val="24"/>
          <w:szCs w:val="24"/>
        </w:rPr>
        <w:t>PA</w:t>
      </w:r>
      <w:r>
        <w:rPr>
          <w:i/>
          <w:spacing w:val="6"/>
          <w:sz w:val="24"/>
          <w:szCs w:val="24"/>
        </w:rPr>
        <w:t xml:space="preserve"> </w:t>
      </w:r>
      <w:r>
        <w:rPr>
          <w:i/>
          <w:sz w:val="24"/>
          <w:szCs w:val="24"/>
        </w:rPr>
        <w:t>shall</w:t>
      </w:r>
      <w:r>
        <w:rPr>
          <w:i/>
          <w:spacing w:val="7"/>
          <w:sz w:val="24"/>
          <w:szCs w:val="24"/>
        </w:rPr>
        <w:t xml:space="preserve"> </w:t>
      </w:r>
      <w:r>
        <w:rPr>
          <w:i/>
          <w:sz w:val="24"/>
          <w:szCs w:val="24"/>
        </w:rPr>
        <w:t>spe</w:t>
      </w:r>
      <w:r>
        <w:rPr>
          <w:i/>
          <w:spacing w:val="-2"/>
          <w:sz w:val="24"/>
          <w:szCs w:val="24"/>
        </w:rPr>
        <w:t>c</w:t>
      </w:r>
      <w:r>
        <w:rPr>
          <w:i/>
          <w:sz w:val="24"/>
          <w:szCs w:val="24"/>
        </w:rPr>
        <w:t>i</w:t>
      </w:r>
      <w:r>
        <w:rPr>
          <w:i/>
          <w:spacing w:val="1"/>
          <w:sz w:val="24"/>
          <w:szCs w:val="24"/>
        </w:rPr>
        <w:t>f</w:t>
      </w:r>
      <w:r>
        <w:rPr>
          <w:i/>
          <w:sz w:val="24"/>
          <w:szCs w:val="24"/>
        </w:rPr>
        <w:t>y</w:t>
      </w:r>
      <w:r>
        <w:rPr>
          <w:i/>
          <w:spacing w:val="6"/>
          <w:sz w:val="24"/>
          <w:szCs w:val="24"/>
        </w:rPr>
        <w:t xml:space="preserve"> </w:t>
      </w:r>
      <w:r>
        <w:rPr>
          <w:i/>
          <w:sz w:val="24"/>
          <w:szCs w:val="24"/>
        </w:rPr>
        <w:t>all</w:t>
      </w:r>
      <w:r>
        <w:rPr>
          <w:i/>
          <w:spacing w:val="8"/>
          <w:sz w:val="24"/>
          <w:szCs w:val="24"/>
        </w:rPr>
        <w:t xml:space="preserve"> </w:t>
      </w:r>
      <w:r>
        <w:rPr>
          <w:i/>
          <w:sz w:val="24"/>
          <w:szCs w:val="24"/>
        </w:rPr>
        <w:t>r</w:t>
      </w:r>
      <w:r>
        <w:rPr>
          <w:i/>
          <w:spacing w:val="-1"/>
          <w:sz w:val="24"/>
          <w:szCs w:val="24"/>
        </w:rPr>
        <w:t>e</w:t>
      </w:r>
      <w:r>
        <w:rPr>
          <w:i/>
          <w:sz w:val="24"/>
          <w:szCs w:val="24"/>
        </w:rPr>
        <w:t>le</w:t>
      </w:r>
      <w:r>
        <w:rPr>
          <w:i/>
          <w:spacing w:val="1"/>
          <w:sz w:val="24"/>
          <w:szCs w:val="24"/>
        </w:rPr>
        <w:t>v</w:t>
      </w:r>
      <w:r>
        <w:rPr>
          <w:i/>
          <w:sz w:val="24"/>
          <w:szCs w:val="24"/>
        </w:rPr>
        <w:t>ant</w:t>
      </w:r>
      <w:r>
        <w:rPr>
          <w:i/>
          <w:spacing w:val="7"/>
          <w:sz w:val="24"/>
          <w:szCs w:val="24"/>
        </w:rPr>
        <w:t xml:space="preserve"> </w:t>
      </w:r>
      <w:r>
        <w:rPr>
          <w:i/>
          <w:sz w:val="24"/>
          <w:szCs w:val="24"/>
        </w:rPr>
        <w:t>tax</w:t>
      </w:r>
      <w:r>
        <w:rPr>
          <w:i/>
          <w:spacing w:val="-1"/>
          <w:sz w:val="24"/>
          <w:szCs w:val="24"/>
        </w:rPr>
        <w:t>e</w:t>
      </w:r>
      <w:r>
        <w:rPr>
          <w:i/>
          <w:sz w:val="24"/>
          <w:szCs w:val="24"/>
        </w:rPr>
        <w:t>s</w:t>
      </w:r>
      <w:r>
        <w:rPr>
          <w:i/>
          <w:spacing w:val="7"/>
          <w:sz w:val="24"/>
          <w:szCs w:val="24"/>
        </w:rPr>
        <w:t xml:space="preserve"> </w:t>
      </w:r>
      <w:r>
        <w:rPr>
          <w:i/>
          <w:sz w:val="24"/>
          <w:szCs w:val="24"/>
        </w:rPr>
        <w:t>including</w:t>
      </w:r>
      <w:r>
        <w:rPr>
          <w:i/>
          <w:spacing w:val="11"/>
          <w:sz w:val="24"/>
          <w:szCs w:val="24"/>
        </w:rPr>
        <w:t xml:space="preserve"> </w:t>
      </w:r>
      <w:r>
        <w:rPr>
          <w:i/>
          <w:sz w:val="24"/>
          <w:szCs w:val="24"/>
        </w:rPr>
        <w:t>stamp</w:t>
      </w:r>
      <w:r>
        <w:rPr>
          <w:i/>
          <w:spacing w:val="7"/>
          <w:sz w:val="24"/>
          <w:szCs w:val="24"/>
        </w:rPr>
        <w:t xml:space="preserve"> </w:t>
      </w:r>
      <w:r>
        <w:rPr>
          <w:i/>
          <w:sz w:val="24"/>
          <w:szCs w:val="24"/>
        </w:rPr>
        <w:t>duty</w:t>
      </w:r>
      <w:r>
        <w:rPr>
          <w:i/>
          <w:spacing w:val="6"/>
          <w:sz w:val="24"/>
          <w:szCs w:val="24"/>
        </w:rPr>
        <w:t xml:space="preserve"> </w:t>
      </w:r>
      <w:r>
        <w:rPr>
          <w:i/>
          <w:sz w:val="24"/>
          <w:szCs w:val="24"/>
        </w:rPr>
        <w:t>and</w:t>
      </w:r>
      <w:r>
        <w:rPr>
          <w:i/>
          <w:spacing w:val="7"/>
          <w:sz w:val="24"/>
          <w:szCs w:val="24"/>
        </w:rPr>
        <w:t xml:space="preserve"> </w:t>
      </w:r>
      <w:r>
        <w:rPr>
          <w:i/>
          <w:sz w:val="24"/>
          <w:szCs w:val="24"/>
        </w:rPr>
        <w:t>s</w:t>
      </w:r>
      <w:r>
        <w:rPr>
          <w:i/>
          <w:spacing w:val="-1"/>
          <w:sz w:val="24"/>
          <w:szCs w:val="24"/>
        </w:rPr>
        <w:t>e</w:t>
      </w:r>
      <w:r>
        <w:rPr>
          <w:i/>
          <w:sz w:val="24"/>
          <w:szCs w:val="24"/>
        </w:rPr>
        <w:t>r</w:t>
      </w:r>
      <w:r>
        <w:rPr>
          <w:i/>
          <w:spacing w:val="-1"/>
          <w:sz w:val="24"/>
          <w:szCs w:val="24"/>
        </w:rPr>
        <w:t>v</w:t>
      </w:r>
      <w:r>
        <w:rPr>
          <w:i/>
          <w:sz w:val="24"/>
          <w:szCs w:val="24"/>
        </w:rPr>
        <w:t>i</w:t>
      </w:r>
      <w:r>
        <w:rPr>
          <w:i/>
          <w:spacing w:val="2"/>
          <w:sz w:val="24"/>
          <w:szCs w:val="24"/>
        </w:rPr>
        <w:t>c</w:t>
      </w:r>
      <w:r>
        <w:rPr>
          <w:i/>
          <w:sz w:val="24"/>
          <w:szCs w:val="24"/>
        </w:rPr>
        <w:t>e</w:t>
      </w:r>
      <w:r>
        <w:rPr>
          <w:i/>
          <w:spacing w:val="6"/>
          <w:sz w:val="24"/>
          <w:szCs w:val="24"/>
        </w:rPr>
        <w:t xml:space="preserve"> </w:t>
      </w:r>
      <w:r>
        <w:rPr>
          <w:i/>
          <w:spacing w:val="-1"/>
          <w:sz w:val="24"/>
          <w:szCs w:val="24"/>
        </w:rPr>
        <w:t>c</w:t>
      </w:r>
      <w:r>
        <w:rPr>
          <w:i/>
          <w:sz w:val="24"/>
          <w:szCs w:val="24"/>
        </w:rPr>
        <w:t>har</w:t>
      </w:r>
      <w:r>
        <w:rPr>
          <w:i/>
          <w:spacing w:val="2"/>
          <w:sz w:val="24"/>
          <w:szCs w:val="24"/>
        </w:rPr>
        <w:t>g</w:t>
      </w:r>
      <w:r>
        <w:rPr>
          <w:i/>
          <w:spacing w:val="-1"/>
          <w:sz w:val="24"/>
          <w:szCs w:val="24"/>
        </w:rPr>
        <w:t>e</w:t>
      </w:r>
      <w:r>
        <w:rPr>
          <w:i/>
          <w:sz w:val="24"/>
          <w:szCs w:val="24"/>
        </w:rPr>
        <w:t>s to</w:t>
      </w:r>
      <w:r>
        <w:rPr>
          <w:i/>
          <w:spacing w:val="4"/>
          <w:sz w:val="24"/>
          <w:szCs w:val="24"/>
        </w:rPr>
        <w:t xml:space="preserve"> </w:t>
      </w:r>
      <w:r>
        <w:rPr>
          <w:i/>
          <w:sz w:val="24"/>
          <w:szCs w:val="24"/>
        </w:rPr>
        <w:t>be</w:t>
      </w:r>
      <w:r>
        <w:rPr>
          <w:i/>
          <w:spacing w:val="3"/>
          <w:sz w:val="24"/>
          <w:szCs w:val="24"/>
        </w:rPr>
        <w:t xml:space="preserve"> </w:t>
      </w:r>
      <w:r>
        <w:rPr>
          <w:i/>
          <w:sz w:val="24"/>
          <w:szCs w:val="24"/>
        </w:rPr>
        <w:t>borne</w:t>
      </w:r>
      <w:r>
        <w:rPr>
          <w:i/>
          <w:spacing w:val="3"/>
          <w:sz w:val="24"/>
          <w:szCs w:val="24"/>
        </w:rPr>
        <w:t xml:space="preserve"> </w:t>
      </w:r>
      <w:r>
        <w:rPr>
          <w:i/>
          <w:sz w:val="24"/>
          <w:szCs w:val="24"/>
        </w:rPr>
        <w:t>by</w:t>
      </w:r>
      <w:r>
        <w:rPr>
          <w:i/>
          <w:spacing w:val="3"/>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w:t>
      </w:r>
      <w:r>
        <w:rPr>
          <w:i/>
          <w:spacing w:val="-2"/>
          <w:sz w:val="24"/>
          <w:szCs w:val="24"/>
        </w:rPr>
        <w:t>s</w:t>
      </w:r>
      <w:r>
        <w:rPr>
          <w:i/>
          <w:sz w:val="24"/>
          <w:szCs w:val="24"/>
        </w:rPr>
        <w:t>ul</w:t>
      </w:r>
      <w:r>
        <w:rPr>
          <w:i/>
          <w:spacing w:val="1"/>
          <w:sz w:val="24"/>
          <w:szCs w:val="24"/>
        </w:rPr>
        <w:t>t</w:t>
      </w:r>
      <w:r>
        <w:rPr>
          <w:i/>
          <w:sz w:val="24"/>
          <w:szCs w:val="24"/>
        </w:rPr>
        <w:t>ant.</w:t>
      </w:r>
      <w:r>
        <w:rPr>
          <w:i/>
          <w:spacing w:val="4"/>
          <w:sz w:val="24"/>
          <w:szCs w:val="24"/>
        </w:rPr>
        <w:t xml:space="preserve"> </w:t>
      </w:r>
      <w:r>
        <w:rPr>
          <w:i/>
          <w:sz w:val="24"/>
          <w:szCs w:val="24"/>
        </w:rPr>
        <w:t>In</w:t>
      </w:r>
      <w:r>
        <w:rPr>
          <w:i/>
          <w:spacing w:val="3"/>
          <w:sz w:val="24"/>
          <w:szCs w:val="24"/>
        </w:rPr>
        <w:t xml:space="preserve"> </w:t>
      </w:r>
      <w:r>
        <w:rPr>
          <w:i/>
          <w:spacing w:val="-1"/>
          <w:sz w:val="24"/>
          <w:szCs w:val="24"/>
        </w:rPr>
        <w:t>c</w:t>
      </w:r>
      <w:r>
        <w:rPr>
          <w:i/>
          <w:sz w:val="24"/>
          <w:szCs w:val="24"/>
        </w:rPr>
        <w:t>ase</w:t>
      </w:r>
      <w:r>
        <w:rPr>
          <w:i/>
          <w:spacing w:val="3"/>
          <w:sz w:val="24"/>
          <w:szCs w:val="24"/>
        </w:rPr>
        <w:t xml:space="preserve"> </w:t>
      </w:r>
      <w:r>
        <w:rPr>
          <w:i/>
          <w:sz w:val="24"/>
          <w:szCs w:val="24"/>
        </w:rPr>
        <w:t>there</w:t>
      </w:r>
      <w:r>
        <w:rPr>
          <w:i/>
          <w:spacing w:val="3"/>
          <w:sz w:val="24"/>
          <w:szCs w:val="24"/>
        </w:rPr>
        <w:t xml:space="preserve"> </w:t>
      </w:r>
      <w:r>
        <w:rPr>
          <w:i/>
          <w:sz w:val="24"/>
          <w:szCs w:val="24"/>
        </w:rPr>
        <w:t xml:space="preserve">is </w:t>
      </w:r>
      <w:r>
        <w:rPr>
          <w:i/>
          <w:spacing w:val="-1"/>
          <w:sz w:val="24"/>
          <w:szCs w:val="24"/>
        </w:rPr>
        <w:t>exe</w:t>
      </w:r>
      <w:r>
        <w:rPr>
          <w:i/>
          <w:sz w:val="24"/>
          <w:szCs w:val="24"/>
        </w:rPr>
        <w:t>mption</w:t>
      </w:r>
      <w:r>
        <w:rPr>
          <w:i/>
          <w:spacing w:val="4"/>
          <w:sz w:val="24"/>
          <w:szCs w:val="24"/>
        </w:rPr>
        <w:t xml:space="preserve"> </w:t>
      </w:r>
      <w:r>
        <w:rPr>
          <w:i/>
          <w:sz w:val="24"/>
          <w:szCs w:val="24"/>
        </w:rPr>
        <w:t>from</w:t>
      </w:r>
      <w:r>
        <w:rPr>
          <w:i/>
          <w:spacing w:val="4"/>
          <w:sz w:val="24"/>
          <w:szCs w:val="24"/>
        </w:rPr>
        <w:t xml:space="preserve"> </w:t>
      </w:r>
      <w:r>
        <w:rPr>
          <w:i/>
          <w:sz w:val="24"/>
          <w:szCs w:val="24"/>
        </w:rPr>
        <w:t>any</w:t>
      </w:r>
      <w:r>
        <w:rPr>
          <w:i/>
          <w:spacing w:val="3"/>
          <w:sz w:val="24"/>
          <w:szCs w:val="24"/>
        </w:rPr>
        <w:t xml:space="preserve"> </w:t>
      </w:r>
      <w:r>
        <w:rPr>
          <w:i/>
          <w:sz w:val="24"/>
          <w:szCs w:val="24"/>
        </w:rPr>
        <w:t>rates, tax</w:t>
      </w:r>
      <w:r>
        <w:rPr>
          <w:i/>
          <w:spacing w:val="-1"/>
          <w:sz w:val="24"/>
          <w:szCs w:val="24"/>
        </w:rPr>
        <w:t>e</w:t>
      </w:r>
      <w:r>
        <w:rPr>
          <w:i/>
          <w:sz w:val="24"/>
          <w:szCs w:val="24"/>
        </w:rPr>
        <w:t>s, the same</w:t>
      </w:r>
      <w:r>
        <w:rPr>
          <w:i/>
          <w:spacing w:val="-1"/>
          <w:sz w:val="24"/>
          <w:szCs w:val="24"/>
        </w:rPr>
        <w:t xml:space="preserve"> </w:t>
      </w:r>
      <w:r>
        <w:rPr>
          <w:i/>
          <w:sz w:val="24"/>
          <w:szCs w:val="24"/>
        </w:rPr>
        <w:t>shall be</w:t>
      </w:r>
      <w:r>
        <w:rPr>
          <w:i/>
          <w:spacing w:val="2"/>
          <w:sz w:val="24"/>
          <w:szCs w:val="24"/>
        </w:rPr>
        <w:t xml:space="preserve"> </w:t>
      </w:r>
      <w:r>
        <w:rPr>
          <w:i/>
          <w:sz w:val="24"/>
          <w:szCs w:val="24"/>
        </w:rPr>
        <w:t>m</w:t>
      </w:r>
      <w:r>
        <w:rPr>
          <w:i/>
          <w:spacing w:val="-1"/>
          <w:sz w:val="24"/>
          <w:szCs w:val="24"/>
        </w:rPr>
        <w:t>e</w:t>
      </w:r>
      <w:r>
        <w:rPr>
          <w:i/>
          <w:sz w:val="24"/>
          <w:szCs w:val="24"/>
        </w:rPr>
        <w:t>nt</w:t>
      </w:r>
      <w:r>
        <w:rPr>
          <w:i/>
          <w:spacing w:val="1"/>
          <w:sz w:val="24"/>
          <w:szCs w:val="24"/>
        </w:rPr>
        <w:t>i</w:t>
      </w:r>
      <w:r>
        <w:rPr>
          <w:i/>
          <w:sz w:val="24"/>
          <w:szCs w:val="24"/>
        </w:rPr>
        <w:t>on</w:t>
      </w:r>
      <w:r>
        <w:rPr>
          <w:i/>
          <w:spacing w:val="-1"/>
          <w:sz w:val="24"/>
          <w:szCs w:val="24"/>
        </w:rPr>
        <w:t>e</w:t>
      </w:r>
      <w:r>
        <w:rPr>
          <w:i/>
          <w:sz w:val="24"/>
          <w:szCs w:val="24"/>
        </w:rPr>
        <w:t>d h</w:t>
      </w:r>
      <w:r>
        <w:rPr>
          <w:i/>
          <w:spacing w:val="-1"/>
          <w:sz w:val="24"/>
          <w:szCs w:val="24"/>
        </w:rPr>
        <w:t>e</w:t>
      </w:r>
      <w:r>
        <w:rPr>
          <w:i/>
          <w:sz w:val="24"/>
          <w:szCs w:val="24"/>
        </w:rPr>
        <w:t>r</w:t>
      </w:r>
      <w:r>
        <w:rPr>
          <w:i/>
          <w:spacing w:val="-1"/>
          <w:sz w:val="24"/>
          <w:szCs w:val="24"/>
        </w:rPr>
        <w:t>e</w:t>
      </w:r>
      <w:r>
        <w:rPr>
          <w:i/>
          <w:sz w:val="24"/>
          <w:szCs w:val="24"/>
        </w:rPr>
        <w:t>.</w:t>
      </w:r>
    </w:p>
    <w:p w:rsidR="00D35201" w:rsidRDefault="00D35201">
      <w:pPr>
        <w:spacing w:before="1" w:line="220" w:lineRule="exact"/>
        <w:rPr>
          <w:sz w:val="22"/>
          <w:szCs w:val="22"/>
        </w:rPr>
      </w:pPr>
    </w:p>
    <w:p w:rsidR="00D35201" w:rsidRDefault="00E6664F">
      <w:pPr>
        <w:ind w:left="1650" w:right="562"/>
        <w:jc w:val="both"/>
        <w:rPr>
          <w:sz w:val="24"/>
          <w:szCs w:val="24"/>
        </w:rPr>
      </w:pPr>
      <w:r>
        <w:rPr>
          <w:i/>
          <w:spacing w:val="1"/>
          <w:sz w:val="24"/>
          <w:szCs w:val="24"/>
        </w:rPr>
        <w:t>T</w:t>
      </w:r>
      <w:r>
        <w:rPr>
          <w:i/>
          <w:sz w:val="24"/>
          <w:szCs w:val="24"/>
        </w:rPr>
        <w:t>he Consultant</w:t>
      </w:r>
      <w:r>
        <w:rPr>
          <w:i/>
          <w:spacing w:val="2"/>
          <w:sz w:val="24"/>
          <w:szCs w:val="24"/>
        </w:rPr>
        <w:t xml:space="preserve"> </w:t>
      </w:r>
      <w:r>
        <w:rPr>
          <w:i/>
          <w:sz w:val="24"/>
          <w:szCs w:val="24"/>
        </w:rPr>
        <w:t>must</w:t>
      </w:r>
      <w:r>
        <w:rPr>
          <w:i/>
          <w:spacing w:val="2"/>
          <w:sz w:val="24"/>
          <w:szCs w:val="24"/>
        </w:rPr>
        <w:t xml:space="preserve"> </w:t>
      </w:r>
      <w:r>
        <w:rPr>
          <w:i/>
          <w:sz w:val="24"/>
          <w:szCs w:val="24"/>
        </w:rPr>
        <w:t>be in</w:t>
      </w:r>
      <w:r>
        <w:rPr>
          <w:i/>
          <w:spacing w:val="1"/>
          <w:sz w:val="24"/>
          <w:szCs w:val="24"/>
        </w:rPr>
        <w:t>f</w:t>
      </w:r>
      <w:r>
        <w:rPr>
          <w:i/>
          <w:sz w:val="24"/>
          <w:szCs w:val="24"/>
        </w:rPr>
        <w:t>orm</w:t>
      </w:r>
      <w:r>
        <w:rPr>
          <w:i/>
          <w:spacing w:val="-1"/>
          <w:sz w:val="24"/>
          <w:szCs w:val="24"/>
        </w:rPr>
        <w:t>e</w:t>
      </w:r>
      <w:r>
        <w:rPr>
          <w:i/>
          <w:sz w:val="24"/>
          <w:szCs w:val="24"/>
        </w:rPr>
        <w:t>d</w:t>
      </w:r>
      <w:r>
        <w:rPr>
          <w:i/>
          <w:spacing w:val="1"/>
          <w:sz w:val="24"/>
          <w:szCs w:val="24"/>
        </w:rPr>
        <w:t xml:space="preserve"> </w:t>
      </w:r>
      <w:r>
        <w:rPr>
          <w:i/>
          <w:sz w:val="24"/>
          <w:szCs w:val="24"/>
        </w:rPr>
        <w:t>in</w:t>
      </w:r>
      <w:r>
        <w:rPr>
          <w:i/>
          <w:spacing w:val="2"/>
          <w:sz w:val="24"/>
          <w:szCs w:val="24"/>
        </w:rPr>
        <w:t xml:space="preserve"> </w:t>
      </w:r>
      <w:r>
        <w:rPr>
          <w:i/>
          <w:sz w:val="24"/>
          <w:szCs w:val="24"/>
        </w:rPr>
        <w:t>Clause</w:t>
      </w:r>
      <w:r>
        <w:rPr>
          <w:i/>
          <w:spacing w:val="1"/>
          <w:sz w:val="24"/>
          <w:szCs w:val="24"/>
        </w:rPr>
        <w:t xml:space="preserve"> </w:t>
      </w:r>
      <w:r>
        <w:rPr>
          <w:i/>
          <w:sz w:val="24"/>
          <w:szCs w:val="24"/>
        </w:rPr>
        <w:t>R</w:t>
      </w:r>
      <w:r>
        <w:rPr>
          <w:i/>
          <w:spacing w:val="-1"/>
          <w:sz w:val="24"/>
          <w:szCs w:val="24"/>
        </w:rPr>
        <w:t>e</w:t>
      </w:r>
      <w:r>
        <w:rPr>
          <w:i/>
          <w:sz w:val="24"/>
          <w:szCs w:val="24"/>
        </w:rPr>
        <w:t>fe</w:t>
      </w:r>
      <w:r>
        <w:rPr>
          <w:i/>
          <w:spacing w:val="2"/>
          <w:sz w:val="24"/>
          <w:szCs w:val="24"/>
        </w:rPr>
        <w:t>r</w:t>
      </w:r>
      <w:r>
        <w:rPr>
          <w:i/>
          <w:spacing w:val="-1"/>
          <w:sz w:val="24"/>
          <w:szCs w:val="24"/>
        </w:rPr>
        <w:t>e</w:t>
      </w:r>
      <w:r>
        <w:rPr>
          <w:i/>
          <w:sz w:val="24"/>
          <w:szCs w:val="24"/>
        </w:rPr>
        <w:t>n</w:t>
      </w:r>
      <w:r>
        <w:rPr>
          <w:i/>
          <w:spacing w:val="-1"/>
          <w:sz w:val="24"/>
          <w:szCs w:val="24"/>
        </w:rPr>
        <w:t>c</w:t>
      </w:r>
      <w:r>
        <w:rPr>
          <w:i/>
          <w:sz w:val="24"/>
          <w:szCs w:val="24"/>
        </w:rPr>
        <w:t>e 3.7</w:t>
      </w:r>
      <w:r>
        <w:rPr>
          <w:i/>
          <w:spacing w:val="1"/>
          <w:sz w:val="24"/>
          <w:szCs w:val="24"/>
        </w:rPr>
        <w:t xml:space="preserve"> </w:t>
      </w:r>
      <w:r>
        <w:rPr>
          <w:i/>
          <w:sz w:val="24"/>
          <w:szCs w:val="24"/>
        </w:rPr>
        <w:t>of</w:t>
      </w:r>
      <w:r>
        <w:rPr>
          <w:i/>
          <w:spacing w:val="2"/>
          <w:sz w:val="24"/>
          <w:szCs w:val="24"/>
        </w:rPr>
        <w:t xml:space="preserve"> </w:t>
      </w:r>
      <w:r>
        <w:rPr>
          <w:i/>
          <w:sz w:val="24"/>
          <w:szCs w:val="24"/>
        </w:rPr>
        <w:t>t</w:t>
      </w:r>
      <w:r>
        <w:rPr>
          <w:i/>
          <w:spacing w:val="3"/>
          <w:sz w:val="24"/>
          <w:szCs w:val="24"/>
        </w:rPr>
        <w:t>h</w:t>
      </w:r>
      <w:r>
        <w:rPr>
          <w:i/>
          <w:sz w:val="24"/>
          <w:szCs w:val="24"/>
        </w:rPr>
        <w:t>e Data</w:t>
      </w:r>
      <w:r>
        <w:rPr>
          <w:i/>
          <w:spacing w:val="1"/>
          <w:sz w:val="24"/>
          <w:szCs w:val="24"/>
        </w:rPr>
        <w:t xml:space="preserve"> </w:t>
      </w:r>
      <w:r>
        <w:rPr>
          <w:i/>
          <w:sz w:val="24"/>
          <w:szCs w:val="24"/>
        </w:rPr>
        <w:t>Sh</w:t>
      </w:r>
      <w:r>
        <w:rPr>
          <w:i/>
          <w:spacing w:val="1"/>
          <w:sz w:val="24"/>
          <w:szCs w:val="24"/>
        </w:rPr>
        <w:t>e</w:t>
      </w:r>
      <w:r>
        <w:rPr>
          <w:i/>
          <w:spacing w:val="-1"/>
          <w:sz w:val="24"/>
          <w:szCs w:val="24"/>
        </w:rPr>
        <w:t>e</w:t>
      </w:r>
      <w:r>
        <w:rPr>
          <w:i/>
          <w:sz w:val="24"/>
          <w:szCs w:val="24"/>
        </w:rPr>
        <w:t xml:space="preserve">t about </w:t>
      </w:r>
      <w:r>
        <w:rPr>
          <w:i/>
          <w:spacing w:val="1"/>
          <w:sz w:val="24"/>
          <w:szCs w:val="24"/>
        </w:rPr>
        <w:t>w</w:t>
      </w:r>
      <w:r>
        <w:rPr>
          <w:i/>
          <w:sz w:val="24"/>
          <w:szCs w:val="24"/>
        </w:rPr>
        <w:t>hich alternati</w:t>
      </w:r>
      <w:r>
        <w:rPr>
          <w:i/>
          <w:spacing w:val="-1"/>
          <w:sz w:val="24"/>
          <w:szCs w:val="24"/>
        </w:rPr>
        <w:t>v</w:t>
      </w:r>
      <w:r>
        <w:rPr>
          <w:i/>
          <w:sz w:val="24"/>
          <w:szCs w:val="24"/>
        </w:rPr>
        <w:t>e</w:t>
      </w:r>
      <w:r>
        <w:rPr>
          <w:i/>
          <w:spacing w:val="-1"/>
          <w:sz w:val="24"/>
          <w:szCs w:val="24"/>
        </w:rPr>
        <w:t xml:space="preserve"> </w:t>
      </w:r>
      <w:r>
        <w:rPr>
          <w:i/>
          <w:sz w:val="24"/>
          <w:szCs w:val="24"/>
        </w:rPr>
        <w:t xml:space="preserve">the </w:t>
      </w:r>
      <w:r>
        <w:rPr>
          <w:i/>
          <w:spacing w:val="-1"/>
          <w:sz w:val="24"/>
          <w:szCs w:val="24"/>
        </w:rPr>
        <w:t>P</w:t>
      </w:r>
      <w:r>
        <w:rPr>
          <w:i/>
          <w:sz w:val="24"/>
          <w:szCs w:val="24"/>
        </w:rPr>
        <w:t>A</w:t>
      </w:r>
      <w:r>
        <w:rPr>
          <w:i/>
          <w:spacing w:val="1"/>
          <w:sz w:val="24"/>
          <w:szCs w:val="24"/>
        </w:rPr>
        <w:t xml:space="preserve"> </w:t>
      </w:r>
      <w:r>
        <w:rPr>
          <w:i/>
          <w:sz w:val="24"/>
          <w:szCs w:val="24"/>
        </w:rPr>
        <w:t>wishes to app</w:t>
      </w:r>
      <w:r>
        <w:rPr>
          <w:i/>
          <w:spacing w:val="1"/>
          <w:sz w:val="24"/>
          <w:szCs w:val="24"/>
        </w:rPr>
        <w:t>l</w:t>
      </w:r>
      <w:r>
        <w:rPr>
          <w:i/>
          <w:spacing w:val="-1"/>
          <w:sz w:val="24"/>
          <w:szCs w:val="24"/>
        </w:rPr>
        <w:t>y</w:t>
      </w:r>
      <w:r>
        <w:rPr>
          <w:i/>
          <w:sz w:val="24"/>
          <w:szCs w:val="24"/>
        </w:rPr>
        <w:t>.</w:t>
      </w:r>
    </w:p>
    <w:p w:rsidR="00D35201" w:rsidRDefault="00D35201">
      <w:pPr>
        <w:spacing w:line="220" w:lineRule="exact"/>
        <w:rPr>
          <w:sz w:val="22"/>
          <w:szCs w:val="22"/>
        </w:rPr>
      </w:pPr>
    </w:p>
    <w:p w:rsidR="00D35201" w:rsidRDefault="00E6664F">
      <w:pPr>
        <w:ind w:left="1650" w:right="557"/>
        <w:jc w:val="both"/>
        <w:rPr>
          <w:sz w:val="22"/>
          <w:szCs w:val="22"/>
        </w:rPr>
      </w:pPr>
      <w:r>
        <w:rPr>
          <w:spacing w:val="2"/>
          <w:sz w:val="22"/>
          <w:szCs w:val="22"/>
        </w:rPr>
        <w:t>T</w:t>
      </w:r>
      <w:r>
        <w:rPr>
          <w:sz w:val="22"/>
          <w:szCs w:val="22"/>
        </w:rPr>
        <w:t>he</w:t>
      </w:r>
      <w:r>
        <w:rPr>
          <w:spacing w:val="17"/>
          <w:sz w:val="22"/>
          <w:szCs w:val="22"/>
        </w:rPr>
        <w:t xml:space="preserve"> </w:t>
      </w:r>
      <w:r>
        <w:rPr>
          <w:sz w:val="22"/>
          <w:szCs w:val="22"/>
        </w:rPr>
        <w:t>PA</w:t>
      </w:r>
      <w:r>
        <w:rPr>
          <w:spacing w:val="18"/>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s</w:t>
      </w:r>
      <w:r>
        <w:rPr>
          <w:spacing w:val="17"/>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18"/>
          <w:sz w:val="22"/>
          <w:szCs w:val="22"/>
        </w:rPr>
        <w:t xml:space="preserve"> </w:t>
      </w:r>
      <w:r>
        <w:rPr>
          <w:spacing w:val="1"/>
          <w:sz w:val="22"/>
          <w:szCs w:val="22"/>
        </w:rPr>
        <w:t>t</w:t>
      </w:r>
      <w:r>
        <w:rPr>
          <w:sz w:val="22"/>
          <w:szCs w:val="22"/>
        </w:rPr>
        <w:t>he</w:t>
      </w:r>
      <w:r>
        <w:rPr>
          <w:spacing w:val="17"/>
          <w:sz w:val="22"/>
          <w:szCs w:val="22"/>
        </w:rPr>
        <w:t xml:space="preserve"> </w:t>
      </w:r>
      <w:r>
        <w:rPr>
          <w:spacing w:val="-1"/>
          <w:sz w:val="22"/>
          <w:szCs w:val="22"/>
        </w:rPr>
        <w:t>C</w:t>
      </w:r>
      <w:r>
        <w:rPr>
          <w:sz w:val="22"/>
          <w:szCs w:val="22"/>
        </w:rPr>
        <w:t>onsu</w:t>
      </w:r>
      <w:r>
        <w:rPr>
          <w:spacing w:val="-1"/>
          <w:sz w:val="22"/>
          <w:szCs w:val="22"/>
        </w:rPr>
        <w:t>l</w:t>
      </w:r>
      <w:r>
        <w:rPr>
          <w:spacing w:val="1"/>
          <w:sz w:val="22"/>
          <w:szCs w:val="22"/>
        </w:rPr>
        <w:t>t</w:t>
      </w:r>
      <w:r>
        <w:rPr>
          <w:sz w:val="22"/>
          <w:szCs w:val="22"/>
        </w:rPr>
        <w:t>a</w:t>
      </w:r>
      <w:r>
        <w:rPr>
          <w:spacing w:val="-2"/>
          <w:sz w:val="22"/>
          <w:szCs w:val="22"/>
        </w:rPr>
        <w:t>n</w:t>
      </w:r>
      <w:r>
        <w:rPr>
          <w:spacing w:val="1"/>
          <w:sz w:val="22"/>
          <w:szCs w:val="22"/>
        </w:rPr>
        <w:t>t</w:t>
      </w:r>
      <w:r>
        <w:rPr>
          <w:sz w:val="22"/>
          <w:szCs w:val="22"/>
        </w:rPr>
        <w:t>,</w:t>
      </w:r>
      <w:r>
        <w:rPr>
          <w:spacing w:val="17"/>
          <w:sz w:val="22"/>
          <w:szCs w:val="22"/>
        </w:rPr>
        <w:t xml:space="preserve"> </w:t>
      </w:r>
      <w:r>
        <w:rPr>
          <w:spacing w:val="1"/>
          <w:sz w:val="22"/>
          <w:szCs w:val="22"/>
        </w:rPr>
        <w:t>t</w:t>
      </w:r>
      <w:r>
        <w:rPr>
          <w:sz w:val="22"/>
          <w:szCs w:val="22"/>
        </w:rPr>
        <w:t>he</w:t>
      </w:r>
      <w:r>
        <w:rPr>
          <w:spacing w:val="20"/>
          <w:sz w:val="22"/>
          <w:szCs w:val="22"/>
        </w:rPr>
        <w:t xml:space="preserve"> </w:t>
      </w:r>
      <w:r>
        <w:rPr>
          <w:spacing w:val="-3"/>
          <w:sz w:val="22"/>
          <w:szCs w:val="22"/>
        </w:rPr>
        <w:t>S</w:t>
      </w:r>
      <w:r>
        <w:rPr>
          <w:sz w:val="22"/>
          <w:szCs w:val="22"/>
        </w:rPr>
        <w:t>u</w:t>
      </w:r>
      <w:r>
        <w:rPr>
          <w:spacing w:val="1"/>
          <w:sz w:val="22"/>
          <w:szCs w:val="22"/>
        </w:rPr>
        <w:t>b</w:t>
      </w:r>
      <w:r>
        <w:rPr>
          <w:spacing w:val="-4"/>
          <w:sz w:val="22"/>
          <w:szCs w:val="22"/>
        </w:rPr>
        <w:t>-</w:t>
      </w:r>
      <w:r>
        <w:rPr>
          <w:spacing w:val="-1"/>
          <w:sz w:val="22"/>
          <w:szCs w:val="22"/>
        </w:rPr>
        <w:t>C</w:t>
      </w:r>
      <w:r>
        <w:rPr>
          <w:sz w:val="22"/>
          <w:szCs w:val="22"/>
        </w:rPr>
        <w:t>onsu</w:t>
      </w:r>
      <w:r>
        <w:rPr>
          <w:spacing w:val="1"/>
          <w:sz w:val="22"/>
          <w:szCs w:val="22"/>
        </w:rPr>
        <w:t>lt</w:t>
      </w:r>
      <w:r>
        <w:rPr>
          <w:spacing w:val="-2"/>
          <w:sz w:val="22"/>
          <w:szCs w:val="22"/>
        </w:rPr>
        <w:t>a</w:t>
      </w:r>
      <w:r>
        <w:rPr>
          <w:sz w:val="22"/>
          <w:szCs w:val="22"/>
        </w:rPr>
        <w:t>n</w:t>
      </w:r>
      <w:r>
        <w:rPr>
          <w:spacing w:val="1"/>
          <w:sz w:val="22"/>
          <w:szCs w:val="22"/>
        </w:rPr>
        <w:t>t</w:t>
      </w:r>
      <w:r>
        <w:rPr>
          <w:sz w:val="22"/>
          <w:szCs w:val="22"/>
        </w:rPr>
        <w:t>s</w:t>
      </w:r>
      <w:r>
        <w:rPr>
          <w:spacing w:val="17"/>
          <w:sz w:val="22"/>
          <w:szCs w:val="22"/>
        </w:rPr>
        <w:t xml:space="preserve"> </w:t>
      </w:r>
      <w:r>
        <w:rPr>
          <w:sz w:val="22"/>
          <w:szCs w:val="22"/>
        </w:rPr>
        <w:t>and</w:t>
      </w:r>
      <w:r>
        <w:rPr>
          <w:spacing w:val="17"/>
          <w:sz w:val="22"/>
          <w:szCs w:val="22"/>
        </w:rPr>
        <w:t xml:space="preserve"> </w:t>
      </w:r>
      <w:r>
        <w:rPr>
          <w:spacing w:val="1"/>
          <w:sz w:val="22"/>
          <w:szCs w:val="22"/>
        </w:rPr>
        <w:t>t</w:t>
      </w:r>
      <w:r>
        <w:rPr>
          <w:spacing w:val="-2"/>
          <w:sz w:val="22"/>
          <w:szCs w:val="22"/>
        </w:rPr>
        <w:t>h</w:t>
      </w:r>
      <w:r>
        <w:rPr>
          <w:sz w:val="22"/>
          <w:szCs w:val="22"/>
        </w:rPr>
        <w:t>e</w:t>
      </w:r>
      <w:r>
        <w:rPr>
          <w:spacing w:val="20"/>
          <w:sz w:val="22"/>
          <w:szCs w:val="22"/>
        </w:rPr>
        <w:t xml:space="preserve"> </w:t>
      </w:r>
      <w:r>
        <w:rPr>
          <w:sz w:val="22"/>
          <w:szCs w:val="22"/>
        </w:rPr>
        <w:t>P</w:t>
      </w:r>
      <w:r>
        <w:rPr>
          <w:spacing w:val="-2"/>
          <w:sz w:val="22"/>
          <w:szCs w:val="22"/>
        </w:rPr>
        <w:t>e</w:t>
      </w:r>
      <w:r>
        <w:rPr>
          <w:spacing w:val="1"/>
          <w:sz w:val="22"/>
          <w:szCs w:val="22"/>
        </w:rPr>
        <w:t>r</w:t>
      </w:r>
      <w:r>
        <w:rPr>
          <w:sz w:val="22"/>
          <w:szCs w:val="22"/>
        </w:rPr>
        <w:t>son</w:t>
      </w:r>
      <w:r>
        <w:rPr>
          <w:spacing w:val="-2"/>
          <w:sz w:val="22"/>
          <w:szCs w:val="22"/>
        </w:rPr>
        <w:t>n</w:t>
      </w:r>
      <w:r>
        <w:rPr>
          <w:sz w:val="22"/>
          <w:szCs w:val="22"/>
        </w:rPr>
        <w:t>el</w:t>
      </w:r>
      <w:r>
        <w:rPr>
          <w:spacing w:val="1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 be</w:t>
      </w:r>
      <w:r>
        <w:rPr>
          <w:spacing w:val="4"/>
          <w:sz w:val="22"/>
          <w:szCs w:val="22"/>
        </w:rPr>
        <w:t xml:space="preserve"> </w:t>
      </w:r>
      <w:r>
        <w:rPr>
          <w:sz w:val="22"/>
          <w:szCs w:val="22"/>
        </w:rPr>
        <w:t>exe</w:t>
      </w:r>
      <w:r>
        <w:rPr>
          <w:spacing w:val="-4"/>
          <w:sz w:val="22"/>
          <w:szCs w:val="22"/>
        </w:rPr>
        <w:t>m</w:t>
      </w:r>
      <w:r>
        <w:rPr>
          <w:sz w:val="22"/>
          <w:szCs w:val="22"/>
        </w:rPr>
        <w:t>pt</w:t>
      </w:r>
      <w:r>
        <w:rPr>
          <w:spacing w:val="4"/>
          <w:sz w:val="22"/>
          <w:szCs w:val="22"/>
        </w:rPr>
        <w:t xml:space="preserve"> </w:t>
      </w:r>
      <w:r>
        <w:rPr>
          <w:spacing w:val="-2"/>
          <w:sz w:val="22"/>
          <w:szCs w:val="22"/>
        </w:rPr>
        <w:t>f</w:t>
      </w:r>
      <w:r>
        <w:rPr>
          <w:spacing w:val="1"/>
          <w:sz w:val="22"/>
          <w:szCs w:val="22"/>
        </w:rPr>
        <w:t>r</w:t>
      </w:r>
      <w:r>
        <w:rPr>
          <w:sz w:val="22"/>
          <w:szCs w:val="22"/>
        </w:rPr>
        <w:t xml:space="preserve">om </w:t>
      </w:r>
      <w:r>
        <w:rPr>
          <w:spacing w:val="1"/>
          <w:sz w:val="22"/>
          <w:szCs w:val="22"/>
        </w:rPr>
        <w:t>(</w:t>
      </w:r>
      <w:r>
        <w:rPr>
          <w:sz w:val="22"/>
          <w:szCs w:val="22"/>
        </w:rPr>
        <w:t>or</w:t>
      </w:r>
      <w:r>
        <w:rPr>
          <w:spacing w:val="2"/>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PA</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
          <w:sz w:val="22"/>
          <w:szCs w:val="22"/>
        </w:rPr>
        <w:t xml:space="preserve"> </w:t>
      </w:r>
      <w:r>
        <w:rPr>
          <w:sz w:val="22"/>
          <w:szCs w:val="22"/>
        </w:rPr>
        <w:t>pay</w:t>
      </w:r>
      <w:r>
        <w:rPr>
          <w:spacing w:val="2"/>
          <w:sz w:val="22"/>
          <w:szCs w:val="22"/>
        </w:rPr>
        <w:t xml:space="preserve"> </w:t>
      </w:r>
      <w:r>
        <w:rPr>
          <w:sz w:val="22"/>
          <w:szCs w:val="22"/>
        </w:rPr>
        <w:t>on</w:t>
      </w:r>
      <w:r>
        <w:rPr>
          <w:spacing w:val="4"/>
          <w:sz w:val="22"/>
          <w:szCs w:val="22"/>
        </w:rPr>
        <w:t xml:space="preserve"> </w:t>
      </w:r>
      <w:r>
        <w:rPr>
          <w:spacing w:val="-2"/>
          <w:sz w:val="22"/>
          <w:szCs w:val="22"/>
        </w:rPr>
        <w:t>b</w:t>
      </w:r>
      <w:r>
        <w:rPr>
          <w:sz w:val="22"/>
          <w:szCs w:val="22"/>
        </w:rPr>
        <w:t>eh</w:t>
      </w:r>
      <w:r>
        <w:rPr>
          <w:spacing w:val="-2"/>
          <w:sz w:val="22"/>
          <w:szCs w:val="22"/>
        </w:rPr>
        <w:t>a</w:t>
      </w:r>
      <w:r>
        <w:rPr>
          <w:spacing w:val="1"/>
          <w:sz w:val="22"/>
          <w:szCs w:val="22"/>
        </w:rPr>
        <w:t>l</w:t>
      </w:r>
      <w:r>
        <w:rPr>
          <w:sz w:val="22"/>
          <w:szCs w:val="22"/>
        </w:rPr>
        <w:t>f</w:t>
      </w:r>
      <w:r>
        <w:rPr>
          <w:spacing w:val="2"/>
          <w:sz w:val="22"/>
          <w:szCs w:val="22"/>
        </w:rPr>
        <w:t xml:space="preserve"> </w:t>
      </w:r>
      <w:r>
        <w:rPr>
          <w:sz w:val="22"/>
          <w:szCs w:val="22"/>
        </w:rPr>
        <w:t>of</w:t>
      </w:r>
      <w:r>
        <w:rPr>
          <w:spacing w:val="2"/>
          <w:sz w:val="22"/>
          <w:szCs w:val="22"/>
        </w:rPr>
        <w:t xml:space="preserve"> </w:t>
      </w:r>
      <w:r>
        <w:rPr>
          <w:spacing w:val="1"/>
          <w:sz w:val="22"/>
          <w:szCs w:val="22"/>
        </w:rPr>
        <w:t>t</w:t>
      </w:r>
      <w:r>
        <w:rPr>
          <w:sz w:val="22"/>
          <w:szCs w:val="22"/>
        </w:rPr>
        <w:t>he</w:t>
      </w:r>
      <w:r>
        <w:rPr>
          <w:spacing w:val="10"/>
          <w:sz w:val="22"/>
          <w:szCs w:val="22"/>
        </w:rPr>
        <w:t xml:space="preserve"> </w:t>
      </w:r>
      <w:r>
        <w:rPr>
          <w:spacing w:val="-1"/>
          <w:sz w:val="22"/>
          <w:szCs w:val="22"/>
        </w:rPr>
        <w:t>C</w:t>
      </w:r>
      <w:r>
        <w:rPr>
          <w:sz w:val="22"/>
          <w:szCs w:val="22"/>
        </w:rPr>
        <w:t>o</w:t>
      </w:r>
      <w:r>
        <w:rPr>
          <w:spacing w:val="-2"/>
          <w:sz w:val="22"/>
          <w:szCs w:val="22"/>
        </w:rPr>
        <w:t>n</w:t>
      </w:r>
      <w:r>
        <w:rPr>
          <w:sz w:val="22"/>
          <w:szCs w:val="22"/>
        </w:rPr>
        <w:t>su</w:t>
      </w:r>
      <w:r>
        <w:rPr>
          <w:spacing w:val="-1"/>
          <w:sz w:val="22"/>
          <w:szCs w:val="22"/>
        </w:rPr>
        <w:t>l</w:t>
      </w:r>
      <w:r>
        <w:rPr>
          <w:spacing w:val="1"/>
          <w:sz w:val="22"/>
          <w:szCs w:val="22"/>
        </w:rPr>
        <w:t>t</w:t>
      </w:r>
      <w:r>
        <w:rPr>
          <w:sz w:val="22"/>
          <w:szCs w:val="22"/>
        </w:rPr>
        <w:t>a</w:t>
      </w:r>
      <w:r>
        <w:rPr>
          <w:spacing w:val="-2"/>
          <w:sz w:val="22"/>
          <w:szCs w:val="22"/>
        </w:rPr>
        <w:t>n</w:t>
      </w:r>
      <w:r>
        <w:rPr>
          <w:spacing w:val="1"/>
          <w:sz w:val="22"/>
          <w:szCs w:val="22"/>
        </w:rPr>
        <w:t>t</w:t>
      </w:r>
      <w:r>
        <w:rPr>
          <w:sz w:val="22"/>
          <w:szCs w:val="22"/>
        </w:rPr>
        <w:t>,</w:t>
      </w:r>
      <w:r>
        <w:rPr>
          <w:spacing w:val="1"/>
          <w:sz w:val="22"/>
          <w:szCs w:val="22"/>
        </w:rPr>
        <w:t xml:space="preserve"> t</w:t>
      </w:r>
      <w:r>
        <w:rPr>
          <w:sz w:val="22"/>
          <w:szCs w:val="22"/>
        </w:rPr>
        <w:t>he</w:t>
      </w:r>
      <w:r>
        <w:rPr>
          <w:spacing w:val="4"/>
          <w:sz w:val="22"/>
          <w:szCs w:val="22"/>
        </w:rPr>
        <w:t xml:space="preserve"> </w:t>
      </w:r>
      <w:r>
        <w:rPr>
          <w:spacing w:val="-3"/>
          <w:sz w:val="22"/>
          <w:szCs w:val="22"/>
        </w:rPr>
        <w:t>S</w:t>
      </w:r>
      <w:r>
        <w:rPr>
          <w:spacing w:val="-2"/>
          <w:sz w:val="22"/>
          <w:szCs w:val="22"/>
        </w:rPr>
        <w:t>u</w:t>
      </w:r>
      <w:r>
        <w:rPr>
          <w:spacing w:val="1"/>
          <w:sz w:val="22"/>
          <w:szCs w:val="22"/>
        </w:rPr>
        <w:t>b</w:t>
      </w:r>
      <w:r>
        <w:rPr>
          <w:sz w:val="22"/>
          <w:szCs w:val="22"/>
        </w:rPr>
        <w:t xml:space="preserve">- </w:t>
      </w:r>
      <w:r>
        <w:rPr>
          <w:spacing w:val="-1"/>
          <w:sz w:val="22"/>
          <w:szCs w:val="22"/>
        </w:rPr>
        <w:t>C</w:t>
      </w:r>
      <w:r>
        <w:rPr>
          <w:sz w:val="22"/>
          <w:szCs w:val="22"/>
        </w:rPr>
        <w:t>onsu</w:t>
      </w:r>
      <w:r>
        <w:rPr>
          <w:spacing w:val="-1"/>
          <w:sz w:val="22"/>
          <w:szCs w:val="22"/>
        </w:rPr>
        <w:t>l</w:t>
      </w:r>
      <w:r>
        <w:rPr>
          <w:spacing w:val="1"/>
          <w:sz w:val="22"/>
          <w:szCs w:val="22"/>
        </w:rPr>
        <w:t>t</w:t>
      </w:r>
      <w:r>
        <w:rPr>
          <w:sz w:val="22"/>
          <w:szCs w:val="22"/>
        </w:rPr>
        <w:t>a</w:t>
      </w:r>
      <w:r>
        <w:rPr>
          <w:spacing w:val="-2"/>
          <w:sz w:val="22"/>
          <w:szCs w:val="22"/>
        </w:rPr>
        <w:t>n</w:t>
      </w:r>
      <w:r>
        <w:rPr>
          <w:spacing w:val="1"/>
          <w:sz w:val="22"/>
          <w:szCs w:val="22"/>
        </w:rPr>
        <w:t>t</w:t>
      </w:r>
      <w:r>
        <w:rPr>
          <w:sz w:val="22"/>
          <w:szCs w:val="22"/>
        </w:rPr>
        <w:t xml:space="preserve">s and </w:t>
      </w:r>
      <w:r>
        <w:rPr>
          <w:spacing w:val="1"/>
          <w:sz w:val="22"/>
          <w:szCs w:val="22"/>
        </w:rPr>
        <w:t>t</w:t>
      </w:r>
      <w:r>
        <w:rPr>
          <w:spacing w:val="-2"/>
          <w:sz w:val="22"/>
          <w:szCs w:val="22"/>
        </w:rPr>
        <w:t>h</w:t>
      </w:r>
      <w:r>
        <w:rPr>
          <w:sz w:val="22"/>
          <w:szCs w:val="22"/>
        </w:rPr>
        <w:t>e</w:t>
      </w:r>
      <w:r>
        <w:rPr>
          <w:spacing w:val="3"/>
          <w:sz w:val="22"/>
          <w:szCs w:val="22"/>
        </w:rPr>
        <w:t xml:space="preserve"> </w:t>
      </w:r>
      <w:r>
        <w:rPr>
          <w:spacing w:val="-3"/>
          <w:sz w:val="22"/>
          <w:szCs w:val="22"/>
        </w:rPr>
        <w:t>P</w:t>
      </w:r>
      <w:r>
        <w:rPr>
          <w:sz w:val="22"/>
          <w:szCs w:val="22"/>
        </w:rPr>
        <w:t>e</w:t>
      </w:r>
      <w:r>
        <w:rPr>
          <w:spacing w:val="1"/>
          <w:sz w:val="22"/>
          <w:szCs w:val="22"/>
        </w:rPr>
        <w:t>r</w:t>
      </w:r>
      <w:r>
        <w:rPr>
          <w:spacing w:val="-2"/>
          <w:sz w:val="22"/>
          <w:szCs w:val="22"/>
        </w:rPr>
        <w:t>s</w:t>
      </w:r>
      <w:r>
        <w:rPr>
          <w:sz w:val="22"/>
          <w:szCs w:val="22"/>
        </w:rPr>
        <w:t>onne</w:t>
      </w:r>
      <w:r>
        <w:rPr>
          <w:spacing w:val="1"/>
          <w:sz w:val="22"/>
          <w:szCs w:val="22"/>
        </w:rPr>
        <w:t>l</w:t>
      </w:r>
      <w:r>
        <w:rPr>
          <w:sz w:val="22"/>
          <w:szCs w:val="22"/>
        </w:rPr>
        <w:t xml:space="preserve">, </w:t>
      </w:r>
      <w:r>
        <w:rPr>
          <w:spacing w:val="-2"/>
          <w:sz w:val="22"/>
          <w:szCs w:val="22"/>
        </w:rPr>
        <w:t>o</w:t>
      </w:r>
      <w:r>
        <w:rPr>
          <w:sz w:val="22"/>
          <w:szCs w:val="22"/>
        </w:rPr>
        <w:t>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r</w:t>
      </w:r>
      <w:r>
        <w:rPr>
          <w:spacing w:val="-2"/>
          <w:sz w:val="22"/>
          <w:szCs w:val="22"/>
        </w:rPr>
        <w:t>e</w:t>
      </w:r>
      <w:r>
        <w:rPr>
          <w:spacing w:val="1"/>
          <w:sz w:val="22"/>
          <w:szCs w:val="22"/>
        </w:rPr>
        <w:t>i</w:t>
      </w:r>
      <w:r>
        <w:rPr>
          <w:spacing w:val="-4"/>
          <w:sz w:val="22"/>
          <w:szCs w:val="22"/>
        </w:rPr>
        <w:t>m</w:t>
      </w:r>
      <w:r>
        <w:rPr>
          <w:sz w:val="22"/>
          <w:szCs w:val="22"/>
        </w:rPr>
        <w:t>bu</w:t>
      </w:r>
      <w:r>
        <w:rPr>
          <w:spacing w:val="1"/>
          <w:sz w:val="22"/>
          <w:szCs w:val="22"/>
        </w:rPr>
        <w:t>r</w:t>
      </w:r>
      <w:r>
        <w:rPr>
          <w:sz w:val="22"/>
          <w:szCs w:val="22"/>
        </w:rPr>
        <w:t>se</w:t>
      </w:r>
      <w:r>
        <w:rPr>
          <w:spacing w:val="1"/>
          <w:sz w:val="22"/>
          <w:szCs w:val="22"/>
        </w:rPr>
        <w:t xml:space="preserve"> t</w:t>
      </w:r>
      <w:r>
        <w:rPr>
          <w:spacing w:val="-2"/>
          <w:sz w:val="22"/>
          <w:szCs w:val="22"/>
        </w:rPr>
        <w:t>h</w:t>
      </w:r>
      <w:r>
        <w:rPr>
          <w:sz w:val="22"/>
          <w:szCs w:val="22"/>
        </w:rPr>
        <w:t>e</w:t>
      </w:r>
      <w:r>
        <w:rPr>
          <w:spacing w:val="8"/>
          <w:sz w:val="22"/>
          <w:szCs w:val="22"/>
        </w:rPr>
        <w:t xml:space="preserve"> </w:t>
      </w:r>
      <w:r>
        <w:rPr>
          <w:spacing w:val="-1"/>
          <w:sz w:val="22"/>
          <w:szCs w:val="22"/>
        </w:rPr>
        <w:t>C</w:t>
      </w:r>
      <w:r>
        <w:rPr>
          <w:sz w:val="22"/>
          <w:szCs w:val="22"/>
        </w:rPr>
        <w:t>o</w:t>
      </w:r>
      <w:r>
        <w:rPr>
          <w:spacing w:val="-2"/>
          <w:sz w:val="22"/>
          <w:szCs w:val="22"/>
        </w:rPr>
        <w:t>n</w:t>
      </w:r>
      <w:r>
        <w:rPr>
          <w:sz w:val="22"/>
          <w:szCs w:val="22"/>
        </w:rPr>
        <w:t>su</w:t>
      </w:r>
      <w:r>
        <w:rPr>
          <w:spacing w:val="-1"/>
          <w:sz w:val="22"/>
          <w:szCs w:val="22"/>
        </w:rPr>
        <w:t>l</w:t>
      </w:r>
      <w:r>
        <w:rPr>
          <w:spacing w:val="1"/>
          <w:sz w:val="22"/>
          <w:szCs w:val="22"/>
        </w:rPr>
        <w:t>t</w:t>
      </w:r>
      <w:r>
        <w:rPr>
          <w:sz w:val="22"/>
          <w:szCs w:val="22"/>
        </w:rPr>
        <w:t>a</w:t>
      </w:r>
      <w:r>
        <w:rPr>
          <w:spacing w:val="-2"/>
          <w:sz w:val="22"/>
          <w:szCs w:val="22"/>
        </w:rPr>
        <w:t>n</w:t>
      </w:r>
      <w:r>
        <w:rPr>
          <w:spacing w:val="1"/>
          <w:sz w:val="22"/>
          <w:szCs w:val="22"/>
        </w:rPr>
        <w:t>t</w:t>
      </w:r>
      <w:r>
        <w:rPr>
          <w:sz w:val="22"/>
          <w:szCs w:val="22"/>
        </w:rPr>
        <w:t xml:space="preserve">, </w:t>
      </w:r>
      <w:r>
        <w:rPr>
          <w:spacing w:val="1"/>
          <w:sz w:val="22"/>
          <w:szCs w:val="22"/>
        </w:rPr>
        <w:t>t</w:t>
      </w:r>
      <w:r>
        <w:rPr>
          <w:sz w:val="22"/>
          <w:szCs w:val="22"/>
        </w:rPr>
        <w:t>he Su</w:t>
      </w:r>
      <w:r>
        <w:rPr>
          <w:spacing w:val="-1"/>
          <w:sz w:val="22"/>
          <w:szCs w:val="22"/>
        </w:rPr>
        <w:t>b</w:t>
      </w:r>
      <w:r>
        <w:rPr>
          <w:sz w:val="22"/>
          <w:szCs w:val="22"/>
        </w:rPr>
        <w:t xml:space="preserve">- </w:t>
      </w:r>
      <w:r>
        <w:rPr>
          <w:spacing w:val="-1"/>
          <w:sz w:val="22"/>
          <w:szCs w:val="22"/>
        </w:rPr>
        <w:t>C</w:t>
      </w:r>
      <w:r>
        <w:rPr>
          <w:sz w:val="22"/>
          <w:szCs w:val="22"/>
        </w:rPr>
        <w:t>ons</w:t>
      </w:r>
      <w:r>
        <w:rPr>
          <w:spacing w:val="1"/>
          <w:sz w:val="22"/>
          <w:szCs w:val="22"/>
        </w:rPr>
        <w:t>u</w:t>
      </w:r>
      <w:r>
        <w:rPr>
          <w:spacing w:val="-1"/>
          <w:sz w:val="22"/>
          <w:szCs w:val="22"/>
        </w:rPr>
        <w:t>l</w:t>
      </w:r>
      <w:r>
        <w:rPr>
          <w:spacing w:val="1"/>
          <w:sz w:val="22"/>
          <w:szCs w:val="22"/>
        </w:rPr>
        <w:t>t</w:t>
      </w:r>
      <w:r>
        <w:rPr>
          <w:sz w:val="22"/>
          <w:szCs w:val="22"/>
        </w:rPr>
        <w:t>a</w:t>
      </w:r>
      <w:r>
        <w:rPr>
          <w:spacing w:val="-2"/>
          <w:sz w:val="22"/>
          <w:szCs w:val="22"/>
        </w:rPr>
        <w:t>n</w:t>
      </w:r>
      <w:r>
        <w:rPr>
          <w:spacing w:val="1"/>
          <w:sz w:val="22"/>
          <w:szCs w:val="22"/>
        </w:rPr>
        <w:t>t</w:t>
      </w:r>
      <w:r>
        <w:rPr>
          <w:sz w:val="22"/>
          <w:szCs w:val="22"/>
        </w:rPr>
        <w:t>s</w:t>
      </w:r>
      <w:r>
        <w:rPr>
          <w:spacing w:val="1"/>
          <w:sz w:val="22"/>
          <w:szCs w:val="22"/>
        </w:rPr>
        <w:t xml:space="preserve"> </w:t>
      </w:r>
      <w:r>
        <w:rPr>
          <w:sz w:val="22"/>
          <w:szCs w:val="22"/>
        </w:rPr>
        <w:t>and</w:t>
      </w:r>
      <w:r>
        <w:rPr>
          <w:spacing w:val="1"/>
          <w:sz w:val="22"/>
          <w:szCs w:val="22"/>
        </w:rPr>
        <w:t xml:space="preserve"> t</w:t>
      </w:r>
      <w:r>
        <w:rPr>
          <w:sz w:val="22"/>
          <w:szCs w:val="22"/>
        </w:rPr>
        <w:t>he</w:t>
      </w:r>
      <w:r>
        <w:rPr>
          <w:spacing w:val="3"/>
          <w:sz w:val="22"/>
          <w:szCs w:val="22"/>
        </w:rPr>
        <w:t xml:space="preserve"> </w:t>
      </w:r>
      <w:r>
        <w:rPr>
          <w:spacing w:val="-3"/>
          <w:sz w:val="22"/>
          <w:szCs w:val="22"/>
        </w:rPr>
        <w:t>P</w:t>
      </w:r>
      <w:r>
        <w:rPr>
          <w:sz w:val="22"/>
          <w:szCs w:val="22"/>
        </w:rPr>
        <w:t>e</w:t>
      </w:r>
      <w:r>
        <w:rPr>
          <w:spacing w:val="1"/>
          <w:sz w:val="22"/>
          <w:szCs w:val="22"/>
        </w:rPr>
        <w:t>r</w:t>
      </w:r>
      <w:r>
        <w:rPr>
          <w:spacing w:val="-2"/>
          <w:sz w:val="22"/>
          <w:szCs w:val="22"/>
        </w:rPr>
        <w:t>s</w:t>
      </w:r>
      <w:r>
        <w:rPr>
          <w:sz w:val="22"/>
          <w:szCs w:val="22"/>
        </w:rPr>
        <w:t>o</w:t>
      </w:r>
      <w:r>
        <w:rPr>
          <w:spacing w:val="-2"/>
          <w:sz w:val="22"/>
          <w:szCs w:val="22"/>
        </w:rPr>
        <w:t>n</w:t>
      </w:r>
      <w:r>
        <w:rPr>
          <w:sz w:val="22"/>
          <w:szCs w:val="22"/>
        </w:rPr>
        <w:t>nel</w:t>
      </w:r>
      <w:r>
        <w:rPr>
          <w:spacing w:val="2"/>
          <w:sz w:val="22"/>
          <w:szCs w:val="22"/>
        </w:rPr>
        <w:t xml:space="preserve"> </w:t>
      </w:r>
      <w:r>
        <w:rPr>
          <w:spacing w:val="1"/>
          <w:sz w:val="22"/>
          <w:szCs w:val="22"/>
        </w:rPr>
        <w:t>f</w:t>
      </w:r>
      <w:r>
        <w:rPr>
          <w:sz w:val="22"/>
          <w:szCs w:val="22"/>
        </w:rPr>
        <w:t>o</w:t>
      </w:r>
      <w:r>
        <w:rPr>
          <w:spacing w:val="-2"/>
          <w:sz w:val="22"/>
          <w:szCs w:val="22"/>
        </w:rPr>
        <w:t>r</w:t>
      </w:r>
      <w:r>
        <w:rPr>
          <w:sz w:val="22"/>
          <w:szCs w:val="22"/>
        </w:rPr>
        <w:t>)</w:t>
      </w:r>
      <w:r>
        <w:rPr>
          <w:spacing w:val="4"/>
          <w:sz w:val="22"/>
          <w:szCs w:val="22"/>
        </w:rPr>
        <w:t xml:space="preserve"> </w:t>
      </w:r>
      <w:r>
        <w:rPr>
          <w:sz w:val="22"/>
          <w:szCs w:val="22"/>
        </w:rPr>
        <w:t>any</w:t>
      </w:r>
      <w:r>
        <w:rPr>
          <w:spacing w:val="1"/>
          <w:sz w:val="22"/>
          <w:szCs w:val="22"/>
        </w:rPr>
        <w:t xml:space="preserve"> </w:t>
      </w:r>
      <w:r>
        <w:rPr>
          <w:spacing w:val="-1"/>
          <w:sz w:val="22"/>
          <w:szCs w:val="22"/>
        </w:rPr>
        <w:t>i</w:t>
      </w:r>
      <w:r>
        <w:rPr>
          <w:sz w:val="22"/>
          <w:szCs w:val="22"/>
        </w:rPr>
        <w:t>nd</w:t>
      </w:r>
      <w:r>
        <w:rPr>
          <w:spacing w:val="-1"/>
          <w:sz w:val="22"/>
          <w:szCs w:val="22"/>
        </w:rPr>
        <w:t>i</w:t>
      </w:r>
      <w:r>
        <w:rPr>
          <w:spacing w:val="1"/>
          <w:sz w:val="22"/>
          <w:szCs w:val="22"/>
        </w:rPr>
        <w:t>r</w:t>
      </w:r>
      <w:r>
        <w:rPr>
          <w:sz w:val="22"/>
          <w:szCs w:val="22"/>
        </w:rPr>
        <w:t>e</w:t>
      </w:r>
      <w:r>
        <w:rPr>
          <w:spacing w:val="-2"/>
          <w:sz w:val="22"/>
          <w:szCs w:val="22"/>
        </w:rPr>
        <w:t>c</w:t>
      </w:r>
      <w:r>
        <w:rPr>
          <w:sz w:val="22"/>
          <w:szCs w:val="22"/>
        </w:rPr>
        <w:t>t</w:t>
      </w:r>
      <w:r>
        <w:rPr>
          <w:spacing w:val="1"/>
          <w:sz w:val="22"/>
          <w:szCs w:val="22"/>
        </w:rPr>
        <w:t xml:space="preserve"> t</w:t>
      </w:r>
      <w:r>
        <w:rPr>
          <w:sz w:val="22"/>
          <w:szCs w:val="22"/>
        </w:rPr>
        <w:t>ax</w:t>
      </w:r>
      <w:r>
        <w:rPr>
          <w:spacing w:val="-2"/>
          <w:sz w:val="22"/>
          <w:szCs w:val="22"/>
        </w:rPr>
        <w:t>e</w:t>
      </w:r>
      <w:r>
        <w:rPr>
          <w:sz w:val="22"/>
          <w:szCs w:val="22"/>
        </w:rPr>
        <w:t>s,</w:t>
      </w:r>
      <w:r>
        <w:rPr>
          <w:spacing w:val="1"/>
          <w:sz w:val="22"/>
          <w:szCs w:val="22"/>
        </w:rPr>
        <w:t xml:space="preserve"> </w:t>
      </w:r>
      <w:r>
        <w:rPr>
          <w:sz w:val="22"/>
          <w:szCs w:val="22"/>
        </w:rPr>
        <w:t>du</w:t>
      </w:r>
      <w:r>
        <w:rPr>
          <w:spacing w:val="1"/>
          <w:sz w:val="22"/>
          <w:szCs w:val="22"/>
        </w:rPr>
        <w:t>t</w:t>
      </w:r>
      <w:r>
        <w:rPr>
          <w:spacing w:val="-1"/>
          <w:sz w:val="22"/>
          <w:szCs w:val="22"/>
        </w:rPr>
        <w:t>i</w:t>
      </w:r>
      <w:r>
        <w:rPr>
          <w:sz w:val="22"/>
          <w:szCs w:val="22"/>
        </w:rPr>
        <w:t>e</w:t>
      </w:r>
      <w:r>
        <w:rPr>
          <w:spacing w:val="1"/>
          <w:sz w:val="22"/>
          <w:szCs w:val="22"/>
        </w:rPr>
        <w:t>s</w:t>
      </w:r>
      <w:r>
        <w:rPr>
          <w:sz w:val="22"/>
          <w:szCs w:val="22"/>
        </w:rPr>
        <w:t xml:space="preserve">, </w:t>
      </w:r>
      <w:r>
        <w:rPr>
          <w:spacing w:val="1"/>
          <w:sz w:val="22"/>
          <w:szCs w:val="22"/>
        </w:rPr>
        <w:t>f</w:t>
      </w:r>
      <w:r>
        <w:rPr>
          <w:sz w:val="22"/>
          <w:szCs w:val="22"/>
        </w:rPr>
        <w:t>e</w:t>
      </w:r>
      <w:r>
        <w:rPr>
          <w:spacing w:val="-2"/>
          <w:sz w:val="22"/>
          <w:szCs w:val="22"/>
        </w:rPr>
        <w:t>e</w:t>
      </w:r>
      <w:r>
        <w:rPr>
          <w:sz w:val="22"/>
          <w:szCs w:val="22"/>
        </w:rPr>
        <w:t>s,</w:t>
      </w:r>
      <w:r>
        <w:rPr>
          <w:spacing w:val="1"/>
          <w:sz w:val="22"/>
          <w:szCs w:val="22"/>
        </w:rPr>
        <w:t xml:space="preserve"> l</w:t>
      </w:r>
      <w:r>
        <w:rPr>
          <w:sz w:val="22"/>
          <w:szCs w:val="22"/>
        </w:rPr>
        <w:t>e</w:t>
      </w:r>
      <w:r>
        <w:rPr>
          <w:spacing w:val="-2"/>
          <w:sz w:val="22"/>
          <w:szCs w:val="22"/>
        </w:rPr>
        <w:t>v</w:t>
      </w:r>
      <w:r>
        <w:rPr>
          <w:spacing w:val="1"/>
          <w:sz w:val="22"/>
          <w:szCs w:val="22"/>
        </w:rPr>
        <w:t>i</w:t>
      </w:r>
      <w:r>
        <w:rPr>
          <w:sz w:val="22"/>
          <w:szCs w:val="22"/>
        </w:rPr>
        <w:t>es</w:t>
      </w:r>
      <w:r>
        <w:rPr>
          <w:spacing w:val="1"/>
          <w:sz w:val="22"/>
          <w:szCs w:val="22"/>
        </w:rPr>
        <w:t xml:space="preserve"> </w:t>
      </w:r>
      <w:r>
        <w:rPr>
          <w:sz w:val="22"/>
          <w:szCs w:val="22"/>
        </w:rPr>
        <w:t>and</w:t>
      </w:r>
      <w:r>
        <w:rPr>
          <w:spacing w:val="3"/>
          <w:sz w:val="22"/>
          <w:szCs w:val="22"/>
        </w:rPr>
        <w:t xml:space="preserve"> </w:t>
      </w:r>
      <w:r>
        <w:rPr>
          <w:spacing w:val="-2"/>
          <w:sz w:val="22"/>
          <w:szCs w:val="22"/>
        </w:rPr>
        <w:t>o</w:t>
      </w:r>
      <w:r>
        <w:rPr>
          <w:spacing w:val="1"/>
          <w:sz w:val="22"/>
          <w:szCs w:val="22"/>
        </w:rPr>
        <w:t>t</w:t>
      </w:r>
      <w:r>
        <w:rPr>
          <w:spacing w:val="-2"/>
          <w:sz w:val="22"/>
          <w:szCs w:val="22"/>
        </w:rPr>
        <w:t>h</w:t>
      </w:r>
      <w:r>
        <w:rPr>
          <w:sz w:val="22"/>
          <w:szCs w:val="22"/>
        </w:rPr>
        <w:t xml:space="preserve">er </w:t>
      </w:r>
      <w:r>
        <w:rPr>
          <w:spacing w:val="1"/>
          <w:sz w:val="22"/>
          <w:szCs w:val="22"/>
        </w:rPr>
        <w:t>i</w:t>
      </w:r>
      <w:r>
        <w:rPr>
          <w:spacing w:val="-4"/>
          <w:sz w:val="22"/>
          <w:szCs w:val="22"/>
        </w:rPr>
        <w:t>m</w:t>
      </w:r>
      <w:r>
        <w:rPr>
          <w:sz w:val="22"/>
          <w:szCs w:val="22"/>
        </w:rPr>
        <w:t>pos</w:t>
      </w:r>
      <w:r>
        <w:rPr>
          <w:spacing w:val="1"/>
          <w:sz w:val="22"/>
          <w:szCs w:val="22"/>
        </w:rPr>
        <w:t>it</w:t>
      </w:r>
      <w:r>
        <w:rPr>
          <w:spacing w:val="-1"/>
          <w:sz w:val="22"/>
          <w:szCs w:val="22"/>
        </w:rPr>
        <w:t>i</w:t>
      </w:r>
      <w:r>
        <w:rPr>
          <w:sz w:val="22"/>
          <w:szCs w:val="22"/>
        </w:rPr>
        <w:t xml:space="preserve">ons </w:t>
      </w:r>
      <w:r>
        <w:rPr>
          <w:spacing w:val="1"/>
          <w:sz w:val="22"/>
          <w:szCs w:val="22"/>
        </w:rPr>
        <w:t>i</w:t>
      </w:r>
      <w:r>
        <w:rPr>
          <w:spacing w:val="-4"/>
          <w:sz w:val="22"/>
          <w:szCs w:val="22"/>
        </w:rPr>
        <w:t>m</w:t>
      </w:r>
      <w:r>
        <w:rPr>
          <w:sz w:val="22"/>
          <w:szCs w:val="22"/>
        </w:rPr>
        <w:t>pos</w:t>
      </w:r>
      <w:r>
        <w:rPr>
          <w:spacing w:val="1"/>
          <w:sz w:val="22"/>
          <w:szCs w:val="22"/>
        </w:rPr>
        <w:t>e</w:t>
      </w:r>
      <w:r>
        <w:rPr>
          <w:sz w:val="22"/>
          <w:szCs w:val="22"/>
        </w:rPr>
        <w:t>d,</w:t>
      </w:r>
      <w:r>
        <w:rPr>
          <w:spacing w:val="2"/>
          <w:sz w:val="22"/>
          <w:szCs w:val="22"/>
        </w:rPr>
        <w:t xml:space="preserve"> </w:t>
      </w:r>
      <w:r>
        <w:rPr>
          <w:sz w:val="22"/>
          <w:szCs w:val="22"/>
        </w:rPr>
        <w:t>un</w:t>
      </w:r>
      <w:r>
        <w:rPr>
          <w:spacing w:val="-2"/>
          <w:sz w:val="22"/>
          <w:szCs w:val="22"/>
        </w:rPr>
        <w:t>d</w:t>
      </w:r>
      <w:r>
        <w:rPr>
          <w:sz w:val="22"/>
          <w:szCs w:val="22"/>
        </w:rPr>
        <w:t>er</w:t>
      </w:r>
      <w:r>
        <w:rPr>
          <w:spacing w:val="3"/>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A</w:t>
      </w:r>
      <w:r>
        <w:rPr>
          <w:sz w:val="22"/>
          <w:szCs w:val="22"/>
        </w:rPr>
        <w:t>pp</w:t>
      </w:r>
      <w:r>
        <w:rPr>
          <w:spacing w:val="-1"/>
          <w:sz w:val="22"/>
          <w:szCs w:val="22"/>
        </w:rPr>
        <w:t>l</w:t>
      </w:r>
      <w:r>
        <w:rPr>
          <w:spacing w:val="1"/>
          <w:sz w:val="22"/>
          <w:szCs w:val="22"/>
        </w:rPr>
        <w:t>i</w:t>
      </w:r>
      <w:r>
        <w:rPr>
          <w:sz w:val="22"/>
          <w:szCs w:val="22"/>
        </w:rPr>
        <w:t>c</w:t>
      </w:r>
      <w:r>
        <w:rPr>
          <w:spacing w:val="-2"/>
          <w:sz w:val="22"/>
          <w:szCs w:val="22"/>
        </w:rPr>
        <w:t>a</w:t>
      </w:r>
      <w:r>
        <w:rPr>
          <w:sz w:val="22"/>
          <w:szCs w:val="22"/>
        </w:rPr>
        <w:t>b</w:t>
      </w:r>
      <w:r>
        <w:rPr>
          <w:spacing w:val="1"/>
          <w:sz w:val="22"/>
          <w:szCs w:val="22"/>
        </w:rPr>
        <w:t>l</w:t>
      </w:r>
      <w:r>
        <w:rPr>
          <w:sz w:val="22"/>
          <w:szCs w:val="22"/>
        </w:rPr>
        <w:t>e</w:t>
      </w:r>
      <w:r>
        <w:rPr>
          <w:spacing w:val="2"/>
          <w:sz w:val="22"/>
          <w:szCs w:val="22"/>
        </w:rPr>
        <w:t xml:space="preserve"> </w:t>
      </w:r>
      <w:r>
        <w:rPr>
          <w:spacing w:val="-3"/>
          <w:sz w:val="22"/>
          <w:szCs w:val="22"/>
        </w:rPr>
        <w:t>L</w:t>
      </w:r>
      <w:r>
        <w:rPr>
          <w:sz w:val="22"/>
          <w:szCs w:val="22"/>
        </w:rPr>
        <w:t>aw,</w:t>
      </w:r>
      <w:r>
        <w:rPr>
          <w:spacing w:val="1"/>
          <w:sz w:val="22"/>
          <w:szCs w:val="22"/>
        </w:rPr>
        <w:t xml:space="preserve"> </w:t>
      </w:r>
      <w:r>
        <w:rPr>
          <w:spacing w:val="-2"/>
          <w:sz w:val="22"/>
          <w:szCs w:val="22"/>
        </w:rPr>
        <w:t>o</w:t>
      </w:r>
      <w:r>
        <w:rPr>
          <w:sz w:val="22"/>
          <w:szCs w:val="22"/>
        </w:rPr>
        <w:t>n</w:t>
      </w:r>
      <w:r>
        <w:rPr>
          <w:spacing w:val="2"/>
          <w:sz w:val="22"/>
          <w:szCs w:val="22"/>
        </w:rPr>
        <w:t xml:space="preserve"> </w:t>
      </w:r>
      <w:r>
        <w:rPr>
          <w:spacing w:val="1"/>
          <w:sz w:val="22"/>
          <w:szCs w:val="22"/>
        </w:rPr>
        <w:t>t</w:t>
      </w:r>
      <w:r>
        <w:rPr>
          <w:sz w:val="22"/>
          <w:szCs w:val="22"/>
        </w:rPr>
        <w:t>he</w:t>
      </w:r>
      <w:r>
        <w:rPr>
          <w:spacing w:val="7"/>
          <w:sz w:val="22"/>
          <w:szCs w:val="22"/>
        </w:rPr>
        <w:t xml:space="preserve"> </w:t>
      </w:r>
      <w:r>
        <w:rPr>
          <w:spacing w:val="-1"/>
          <w:sz w:val="22"/>
          <w:szCs w:val="22"/>
        </w:rPr>
        <w:t>C</w:t>
      </w:r>
      <w:r>
        <w:rPr>
          <w:sz w:val="22"/>
          <w:szCs w:val="22"/>
        </w:rPr>
        <w:t>on</w:t>
      </w:r>
      <w:r>
        <w:rPr>
          <w:spacing w:val="-2"/>
          <w:sz w:val="22"/>
          <w:szCs w:val="22"/>
        </w:rPr>
        <w:t>s</w:t>
      </w:r>
      <w:r>
        <w:rPr>
          <w:sz w:val="22"/>
          <w:szCs w:val="22"/>
        </w:rPr>
        <w:t>u</w:t>
      </w:r>
      <w:r>
        <w:rPr>
          <w:spacing w:val="-1"/>
          <w:sz w:val="22"/>
          <w:szCs w:val="22"/>
        </w:rPr>
        <w:t>l</w:t>
      </w:r>
      <w:r>
        <w:rPr>
          <w:spacing w:val="1"/>
          <w:sz w:val="22"/>
          <w:szCs w:val="22"/>
        </w:rPr>
        <w:t>t</w:t>
      </w:r>
      <w:r>
        <w:rPr>
          <w:sz w:val="22"/>
          <w:szCs w:val="22"/>
        </w:rPr>
        <w:t>a</w:t>
      </w:r>
      <w:r>
        <w:rPr>
          <w:spacing w:val="-2"/>
          <w:sz w:val="22"/>
          <w:szCs w:val="22"/>
        </w:rPr>
        <w:t>n</w:t>
      </w:r>
      <w:r>
        <w:rPr>
          <w:spacing w:val="1"/>
          <w:sz w:val="22"/>
          <w:szCs w:val="22"/>
        </w:rPr>
        <w:t>t</w:t>
      </w:r>
      <w:r>
        <w:rPr>
          <w:sz w:val="22"/>
          <w:szCs w:val="22"/>
        </w:rPr>
        <w:t>,</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z w:val="22"/>
          <w:szCs w:val="22"/>
        </w:rPr>
        <w:t>S</w:t>
      </w:r>
      <w:r>
        <w:rPr>
          <w:spacing w:val="-3"/>
          <w:sz w:val="22"/>
          <w:szCs w:val="22"/>
        </w:rPr>
        <w:t>u</w:t>
      </w:r>
      <w:r>
        <w:rPr>
          <w:spacing w:val="1"/>
          <w:sz w:val="22"/>
          <w:szCs w:val="22"/>
        </w:rPr>
        <w:t>b</w:t>
      </w:r>
      <w:r>
        <w:rPr>
          <w:sz w:val="22"/>
          <w:szCs w:val="22"/>
        </w:rPr>
        <w:t xml:space="preserve">- </w:t>
      </w:r>
      <w:r>
        <w:rPr>
          <w:spacing w:val="-1"/>
          <w:sz w:val="22"/>
          <w:szCs w:val="22"/>
        </w:rPr>
        <w:t>C</w:t>
      </w:r>
      <w:r>
        <w:rPr>
          <w:sz w:val="22"/>
          <w:szCs w:val="22"/>
        </w:rPr>
        <w:t>onsu</w:t>
      </w:r>
      <w:r>
        <w:rPr>
          <w:spacing w:val="-1"/>
          <w:sz w:val="22"/>
          <w:szCs w:val="22"/>
        </w:rPr>
        <w:t>l</w:t>
      </w:r>
      <w:r>
        <w:rPr>
          <w:spacing w:val="1"/>
          <w:sz w:val="22"/>
          <w:szCs w:val="22"/>
        </w:rPr>
        <w:t>t</w:t>
      </w:r>
      <w:r>
        <w:rPr>
          <w:sz w:val="22"/>
          <w:szCs w:val="22"/>
        </w:rPr>
        <w:t>a</w:t>
      </w:r>
      <w:r>
        <w:rPr>
          <w:spacing w:val="-2"/>
          <w:sz w:val="22"/>
          <w:szCs w:val="22"/>
        </w:rPr>
        <w:t>n</w:t>
      </w:r>
      <w:r>
        <w:rPr>
          <w:spacing w:val="1"/>
          <w:sz w:val="22"/>
          <w:szCs w:val="22"/>
        </w:rPr>
        <w:t>t</w:t>
      </w:r>
      <w:r>
        <w:rPr>
          <w:sz w:val="22"/>
          <w:szCs w:val="22"/>
        </w:rPr>
        <w:t xml:space="preserve">s </w:t>
      </w:r>
      <w:r>
        <w:rPr>
          <w:spacing w:val="-2"/>
          <w:sz w:val="22"/>
          <w:szCs w:val="22"/>
        </w:rPr>
        <w:t>a</w:t>
      </w:r>
      <w:r>
        <w:rPr>
          <w:sz w:val="22"/>
          <w:szCs w:val="22"/>
        </w:rPr>
        <w:t xml:space="preserve">nd </w:t>
      </w:r>
      <w:r>
        <w:rPr>
          <w:spacing w:val="-1"/>
          <w:sz w:val="22"/>
          <w:szCs w:val="22"/>
        </w:rPr>
        <w:t>t</w:t>
      </w:r>
      <w:r>
        <w:rPr>
          <w:sz w:val="22"/>
          <w:szCs w:val="22"/>
        </w:rPr>
        <w:t>he P</w:t>
      </w:r>
      <w:r>
        <w:rPr>
          <w:spacing w:val="-2"/>
          <w:sz w:val="22"/>
          <w:szCs w:val="22"/>
        </w:rPr>
        <w:t>e</w:t>
      </w:r>
      <w:r>
        <w:rPr>
          <w:spacing w:val="1"/>
          <w:sz w:val="22"/>
          <w:szCs w:val="22"/>
        </w:rPr>
        <w:t>r</w:t>
      </w:r>
      <w:r>
        <w:rPr>
          <w:sz w:val="22"/>
          <w:szCs w:val="22"/>
        </w:rPr>
        <w:t>so</w:t>
      </w:r>
      <w:r>
        <w:rPr>
          <w:spacing w:val="-2"/>
          <w:sz w:val="22"/>
          <w:szCs w:val="22"/>
        </w:rPr>
        <w:t>n</w:t>
      </w:r>
      <w:r>
        <w:rPr>
          <w:sz w:val="22"/>
          <w:szCs w:val="22"/>
        </w:rPr>
        <w:t>nel</w:t>
      </w:r>
      <w:r>
        <w:rPr>
          <w:spacing w:val="-1"/>
          <w:sz w:val="22"/>
          <w:szCs w:val="22"/>
        </w:rPr>
        <w:t xml:space="preserve"> </w:t>
      </w:r>
      <w:r>
        <w:rPr>
          <w:spacing w:val="1"/>
          <w:sz w:val="22"/>
          <w:szCs w:val="22"/>
        </w:rPr>
        <w:t>i</w:t>
      </w:r>
      <w:r>
        <w:rPr>
          <w:sz w:val="22"/>
          <w:szCs w:val="22"/>
        </w:rPr>
        <w:t xml:space="preserve">n </w:t>
      </w:r>
      <w:r>
        <w:rPr>
          <w:spacing w:val="-2"/>
          <w:sz w:val="22"/>
          <w:szCs w:val="22"/>
        </w:rPr>
        <w:t>r</w:t>
      </w:r>
      <w:r>
        <w:rPr>
          <w:sz w:val="22"/>
          <w:szCs w:val="22"/>
        </w:rPr>
        <w:t>e</w:t>
      </w:r>
      <w:r>
        <w:rPr>
          <w:spacing w:val="1"/>
          <w:sz w:val="22"/>
          <w:szCs w:val="22"/>
        </w:rPr>
        <w:t>s</w:t>
      </w:r>
      <w:r>
        <w:rPr>
          <w:sz w:val="22"/>
          <w:szCs w:val="22"/>
        </w:rPr>
        <w:t>p</w:t>
      </w:r>
      <w:r>
        <w:rPr>
          <w:spacing w:val="-2"/>
          <w:sz w:val="22"/>
          <w:szCs w:val="22"/>
        </w:rPr>
        <w:t>e</w:t>
      </w:r>
      <w:r>
        <w:rPr>
          <w:sz w:val="22"/>
          <w:szCs w:val="22"/>
        </w:rPr>
        <w:t>ct</w:t>
      </w:r>
      <w:r>
        <w:rPr>
          <w:spacing w:val="-1"/>
          <w:sz w:val="22"/>
          <w:szCs w:val="22"/>
        </w:rPr>
        <w:t xml:space="preserve"> </w:t>
      </w:r>
      <w:r>
        <w:rPr>
          <w:sz w:val="22"/>
          <w:szCs w:val="22"/>
        </w:rPr>
        <w:t>o</w:t>
      </w:r>
      <w:r>
        <w:rPr>
          <w:spacing w:val="-2"/>
          <w:sz w:val="22"/>
          <w:szCs w:val="22"/>
        </w:rPr>
        <w:t>f</w:t>
      </w:r>
      <w:r>
        <w:rPr>
          <w:sz w:val="22"/>
          <w:szCs w:val="22"/>
        </w:rPr>
        <w:t>:</w:t>
      </w:r>
    </w:p>
    <w:p w:rsidR="00D35201" w:rsidRDefault="00D35201">
      <w:pPr>
        <w:spacing w:before="1" w:line="220" w:lineRule="exact"/>
        <w:rPr>
          <w:sz w:val="22"/>
          <w:szCs w:val="22"/>
        </w:rPr>
      </w:pPr>
    </w:p>
    <w:p w:rsidR="00D35201" w:rsidRDefault="00E6664F" w:rsidP="005C08C5">
      <w:pPr>
        <w:pStyle w:val="ListParagraph"/>
        <w:numPr>
          <w:ilvl w:val="0"/>
          <w:numId w:val="28"/>
        </w:numPr>
        <w:ind w:right="556"/>
        <w:jc w:val="both"/>
        <w:rPr>
          <w:sz w:val="24"/>
          <w:szCs w:val="24"/>
        </w:rPr>
      </w:pPr>
      <w:r w:rsidRPr="00AB1BD3">
        <w:rPr>
          <w:spacing w:val="-1"/>
          <w:sz w:val="24"/>
          <w:szCs w:val="24"/>
        </w:rPr>
        <w:t>a</w:t>
      </w:r>
      <w:r w:rsidRPr="00AB1BD3">
        <w:rPr>
          <w:spacing w:val="2"/>
          <w:sz w:val="24"/>
          <w:szCs w:val="24"/>
        </w:rPr>
        <w:t>n</w:t>
      </w:r>
      <w:r w:rsidRPr="00AB1BD3">
        <w:rPr>
          <w:sz w:val="24"/>
          <w:szCs w:val="24"/>
        </w:rPr>
        <w:t>y</w:t>
      </w:r>
      <w:r w:rsidRPr="00AB1BD3">
        <w:rPr>
          <w:spacing w:val="50"/>
          <w:sz w:val="24"/>
          <w:szCs w:val="24"/>
        </w:rPr>
        <w:t xml:space="preserve"> </w:t>
      </w:r>
      <w:r w:rsidRPr="00AB1BD3">
        <w:rPr>
          <w:spacing w:val="2"/>
          <w:sz w:val="24"/>
          <w:szCs w:val="24"/>
        </w:rPr>
        <w:t>p</w:t>
      </w:r>
      <w:r w:rsidRPr="00AB1BD3">
        <w:rPr>
          <w:spacing w:val="4"/>
          <w:sz w:val="24"/>
          <w:szCs w:val="24"/>
        </w:rPr>
        <w:t>a</w:t>
      </w:r>
      <w:r w:rsidRPr="00AB1BD3">
        <w:rPr>
          <w:spacing w:val="-5"/>
          <w:sz w:val="24"/>
          <w:szCs w:val="24"/>
        </w:rPr>
        <w:t>y</w:t>
      </w:r>
      <w:r w:rsidRPr="00AB1BD3">
        <w:rPr>
          <w:sz w:val="24"/>
          <w:szCs w:val="24"/>
        </w:rPr>
        <w:t>ments</w:t>
      </w:r>
      <w:r w:rsidRPr="00AB1BD3">
        <w:rPr>
          <w:spacing w:val="55"/>
          <w:sz w:val="24"/>
          <w:szCs w:val="24"/>
        </w:rPr>
        <w:t xml:space="preserve"> </w:t>
      </w:r>
      <w:r w:rsidRPr="00AB1BD3">
        <w:rPr>
          <w:sz w:val="24"/>
          <w:szCs w:val="24"/>
        </w:rPr>
        <w:t>wh</w:t>
      </w:r>
      <w:r w:rsidRPr="00AB1BD3">
        <w:rPr>
          <w:spacing w:val="-1"/>
          <w:sz w:val="24"/>
          <w:szCs w:val="24"/>
        </w:rPr>
        <w:t>a</w:t>
      </w:r>
      <w:r w:rsidRPr="00AB1BD3">
        <w:rPr>
          <w:sz w:val="24"/>
          <w:szCs w:val="24"/>
        </w:rPr>
        <w:t>tsoe</w:t>
      </w:r>
      <w:r w:rsidRPr="00AB1BD3">
        <w:rPr>
          <w:spacing w:val="2"/>
          <w:sz w:val="24"/>
          <w:szCs w:val="24"/>
        </w:rPr>
        <w:t>v</w:t>
      </w:r>
      <w:r w:rsidRPr="00AB1BD3">
        <w:rPr>
          <w:spacing w:val="-1"/>
          <w:sz w:val="24"/>
          <w:szCs w:val="24"/>
        </w:rPr>
        <w:t>e</w:t>
      </w:r>
      <w:r w:rsidRPr="00AB1BD3">
        <w:rPr>
          <w:sz w:val="24"/>
          <w:szCs w:val="24"/>
        </w:rPr>
        <w:t>r</w:t>
      </w:r>
      <w:r w:rsidRPr="00AB1BD3">
        <w:rPr>
          <w:spacing w:val="54"/>
          <w:sz w:val="24"/>
          <w:szCs w:val="24"/>
        </w:rPr>
        <w:t xml:space="preserve"> </w:t>
      </w:r>
      <w:r w:rsidRPr="00AB1BD3">
        <w:rPr>
          <w:sz w:val="24"/>
          <w:szCs w:val="24"/>
        </w:rPr>
        <w:t>made</w:t>
      </w:r>
      <w:r w:rsidRPr="00AB1BD3">
        <w:rPr>
          <w:spacing w:val="54"/>
          <w:sz w:val="24"/>
          <w:szCs w:val="24"/>
        </w:rPr>
        <w:t xml:space="preserve"> </w:t>
      </w:r>
      <w:r w:rsidRPr="00AB1BD3">
        <w:rPr>
          <w:sz w:val="24"/>
          <w:szCs w:val="24"/>
        </w:rPr>
        <w:t>to</w:t>
      </w:r>
      <w:r w:rsidRPr="00AB1BD3">
        <w:rPr>
          <w:spacing w:val="55"/>
          <w:sz w:val="24"/>
          <w:szCs w:val="24"/>
        </w:rPr>
        <w:t xml:space="preserve"> </w:t>
      </w:r>
      <w:r w:rsidRPr="00AB1BD3">
        <w:rPr>
          <w:sz w:val="24"/>
          <w:szCs w:val="24"/>
        </w:rPr>
        <w:t>the</w:t>
      </w:r>
      <w:r w:rsidRPr="00AB1BD3">
        <w:rPr>
          <w:spacing w:val="58"/>
          <w:sz w:val="24"/>
          <w:szCs w:val="24"/>
        </w:rPr>
        <w:t xml:space="preserve"> </w:t>
      </w:r>
      <w:r w:rsidRPr="00AB1BD3">
        <w:rPr>
          <w:sz w:val="24"/>
          <w:szCs w:val="24"/>
        </w:rPr>
        <w:t>Consultant,</w:t>
      </w:r>
      <w:r w:rsidRPr="00AB1BD3">
        <w:rPr>
          <w:spacing w:val="55"/>
          <w:sz w:val="24"/>
          <w:szCs w:val="24"/>
        </w:rPr>
        <w:t xml:space="preserve"> </w:t>
      </w:r>
      <w:r w:rsidRPr="00AB1BD3">
        <w:rPr>
          <w:spacing w:val="1"/>
          <w:sz w:val="24"/>
          <w:szCs w:val="24"/>
        </w:rPr>
        <w:t>S</w:t>
      </w:r>
      <w:r w:rsidRPr="00AB1BD3">
        <w:rPr>
          <w:sz w:val="24"/>
          <w:szCs w:val="24"/>
        </w:rPr>
        <w:t>ub</w:t>
      </w:r>
      <w:r w:rsidRPr="00AB1BD3">
        <w:rPr>
          <w:spacing w:val="-1"/>
          <w:sz w:val="24"/>
          <w:szCs w:val="24"/>
        </w:rPr>
        <w:t>-</w:t>
      </w:r>
      <w:r w:rsidRPr="00AB1BD3">
        <w:rPr>
          <w:sz w:val="24"/>
          <w:szCs w:val="24"/>
        </w:rPr>
        <w:t xml:space="preserve">Consultants </w:t>
      </w:r>
      <w:r w:rsidRPr="00AB1BD3">
        <w:rPr>
          <w:spacing w:val="-1"/>
          <w:sz w:val="24"/>
          <w:szCs w:val="24"/>
        </w:rPr>
        <w:t>a</w:t>
      </w:r>
      <w:r w:rsidRPr="00AB1BD3">
        <w:rPr>
          <w:sz w:val="24"/>
          <w:szCs w:val="24"/>
        </w:rPr>
        <w:t>nd</w:t>
      </w:r>
      <w:r w:rsidRPr="00AB1BD3">
        <w:rPr>
          <w:spacing w:val="1"/>
          <w:sz w:val="24"/>
          <w:szCs w:val="24"/>
        </w:rPr>
        <w:t xml:space="preserve"> </w:t>
      </w:r>
      <w:r w:rsidRPr="00AB1BD3">
        <w:rPr>
          <w:sz w:val="24"/>
          <w:szCs w:val="24"/>
        </w:rPr>
        <w:t xml:space="preserve">the </w:t>
      </w:r>
      <w:r w:rsidRPr="00AB1BD3">
        <w:rPr>
          <w:spacing w:val="1"/>
          <w:sz w:val="24"/>
          <w:szCs w:val="24"/>
        </w:rPr>
        <w:t>P</w:t>
      </w:r>
      <w:r w:rsidRPr="00AB1BD3">
        <w:rPr>
          <w:spacing w:val="-1"/>
          <w:sz w:val="24"/>
          <w:szCs w:val="24"/>
        </w:rPr>
        <w:t>e</w:t>
      </w:r>
      <w:r w:rsidRPr="00AB1BD3">
        <w:rPr>
          <w:sz w:val="24"/>
          <w:szCs w:val="24"/>
        </w:rPr>
        <w:t>rsonn</w:t>
      </w:r>
      <w:r w:rsidRPr="00AB1BD3">
        <w:rPr>
          <w:spacing w:val="-1"/>
          <w:sz w:val="24"/>
          <w:szCs w:val="24"/>
        </w:rPr>
        <w:t>e</w:t>
      </w:r>
      <w:r w:rsidRPr="00AB1BD3">
        <w:rPr>
          <w:sz w:val="24"/>
          <w:szCs w:val="24"/>
        </w:rPr>
        <w:t>l</w:t>
      </w:r>
      <w:r w:rsidRPr="00AB1BD3">
        <w:rPr>
          <w:spacing w:val="4"/>
          <w:sz w:val="24"/>
          <w:szCs w:val="24"/>
        </w:rPr>
        <w:t xml:space="preserve"> </w:t>
      </w:r>
      <w:r w:rsidRPr="00AB1BD3">
        <w:rPr>
          <w:sz w:val="24"/>
          <w:szCs w:val="24"/>
        </w:rPr>
        <w:t>(oth</w:t>
      </w:r>
      <w:r w:rsidRPr="00AB1BD3">
        <w:rPr>
          <w:spacing w:val="-1"/>
          <w:sz w:val="24"/>
          <w:szCs w:val="24"/>
        </w:rPr>
        <w:t>e</w:t>
      </w:r>
      <w:r w:rsidRPr="00AB1BD3">
        <w:rPr>
          <w:sz w:val="24"/>
          <w:szCs w:val="24"/>
        </w:rPr>
        <w:t>r than n</w:t>
      </w:r>
      <w:r w:rsidRPr="00AB1BD3">
        <w:rPr>
          <w:spacing w:val="-1"/>
          <w:sz w:val="24"/>
          <w:szCs w:val="24"/>
        </w:rPr>
        <w:t>a</w:t>
      </w:r>
      <w:r w:rsidRPr="00AB1BD3">
        <w:rPr>
          <w:sz w:val="24"/>
          <w:szCs w:val="24"/>
        </w:rPr>
        <w:t>t</w:t>
      </w:r>
      <w:r w:rsidRPr="00AB1BD3">
        <w:rPr>
          <w:spacing w:val="1"/>
          <w:sz w:val="24"/>
          <w:szCs w:val="24"/>
        </w:rPr>
        <w:t>i</w:t>
      </w:r>
      <w:r w:rsidRPr="00AB1BD3">
        <w:rPr>
          <w:sz w:val="24"/>
          <w:szCs w:val="24"/>
        </w:rPr>
        <w:t>on</w:t>
      </w:r>
      <w:r w:rsidRPr="00AB1BD3">
        <w:rPr>
          <w:spacing w:val="-1"/>
          <w:sz w:val="24"/>
          <w:szCs w:val="24"/>
        </w:rPr>
        <w:t>a</w:t>
      </w:r>
      <w:r w:rsidRPr="00AB1BD3">
        <w:rPr>
          <w:sz w:val="24"/>
          <w:szCs w:val="24"/>
        </w:rPr>
        <w:t>ls</w:t>
      </w:r>
      <w:r w:rsidRPr="00AB1BD3">
        <w:rPr>
          <w:spacing w:val="2"/>
          <w:sz w:val="24"/>
          <w:szCs w:val="24"/>
        </w:rPr>
        <w:t xml:space="preserve"> o</w:t>
      </w:r>
      <w:r w:rsidRPr="00AB1BD3">
        <w:rPr>
          <w:sz w:val="24"/>
          <w:szCs w:val="24"/>
        </w:rPr>
        <w:t>r p</w:t>
      </w:r>
      <w:r w:rsidRPr="00AB1BD3">
        <w:rPr>
          <w:spacing w:val="1"/>
          <w:sz w:val="24"/>
          <w:szCs w:val="24"/>
        </w:rPr>
        <w:t>e</w:t>
      </w:r>
      <w:r w:rsidRPr="00AB1BD3">
        <w:rPr>
          <w:sz w:val="24"/>
          <w:szCs w:val="24"/>
        </w:rPr>
        <w:t>rm</w:t>
      </w:r>
      <w:r w:rsidRPr="00AB1BD3">
        <w:rPr>
          <w:spacing w:val="-1"/>
          <w:sz w:val="24"/>
          <w:szCs w:val="24"/>
        </w:rPr>
        <w:t>a</w:t>
      </w:r>
      <w:r w:rsidRPr="00AB1BD3">
        <w:rPr>
          <w:sz w:val="24"/>
          <w:szCs w:val="24"/>
        </w:rPr>
        <w:t>n</w:t>
      </w:r>
      <w:r w:rsidRPr="00AB1BD3">
        <w:rPr>
          <w:spacing w:val="-1"/>
          <w:sz w:val="24"/>
          <w:szCs w:val="24"/>
        </w:rPr>
        <w:t>e</w:t>
      </w:r>
      <w:r w:rsidRPr="00AB1BD3">
        <w:rPr>
          <w:sz w:val="24"/>
          <w:szCs w:val="24"/>
        </w:rPr>
        <w:t>nt</w:t>
      </w:r>
      <w:r w:rsidRPr="00AB1BD3">
        <w:rPr>
          <w:spacing w:val="1"/>
          <w:sz w:val="24"/>
          <w:szCs w:val="24"/>
        </w:rPr>
        <w:t xml:space="preserve"> </w:t>
      </w:r>
      <w:r w:rsidRPr="00AB1BD3">
        <w:rPr>
          <w:sz w:val="24"/>
          <w:szCs w:val="24"/>
        </w:rPr>
        <w:t>r</w:t>
      </w:r>
      <w:r w:rsidRPr="00AB1BD3">
        <w:rPr>
          <w:spacing w:val="-2"/>
          <w:sz w:val="24"/>
          <w:szCs w:val="24"/>
        </w:rPr>
        <w:t>e</w:t>
      </w:r>
      <w:r w:rsidRPr="00AB1BD3">
        <w:rPr>
          <w:sz w:val="24"/>
          <w:szCs w:val="24"/>
        </w:rPr>
        <w:t>si</w:t>
      </w:r>
      <w:r w:rsidRPr="00AB1BD3">
        <w:rPr>
          <w:spacing w:val="3"/>
          <w:sz w:val="24"/>
          <w:szCs w:val="24"/>
        </w:rPr>
        <w:t>d</w:t>
      </w:r>
      <w:r w:rsidRPr="00AB1BD3">
        <w:rPr>
          <w:spacing w:val="-1"/>
          <w:sz w:val="24"/>
          <w:szCs w:val="24"/>
        </w:rPr>
        <w:t>e</w:t>
      </w:r>
      <w:r w:rsidRPr="00AB1BD3">
        <w:rPr>
          <w:sz w:val="24"/>
          <w:szCs w:val="24"/>
        </w:rPr>
        <w:t>nts</w:t>
      </w:r>
      <w:r w:rsidRPr="00AB1BD3">
        <w:rPr>
          <w:spacing w:val="2"/>
          <w:sz w:val="24"/>
          <w:szCs w:val="24"/>
        </w:rPr>
        <w:t xml:space="preserve"> </w:t>
      </w:r>
      <w:r w:rsidRPr="00AB1BD3">
        <w:rPr>
          <w:sz w:val="24"/>
          <w:szCs w:val="24"/>
        </w:rPr>
        <w:t xml:space="preserve">of </w:t>
      </w:r>
      <w:r w:rsidRPr="00AB1BD3">
        <w:rPr>
          <w:spacing w:val="1"/>
          <w:sz w:val="24"/>
          <w:szCs w:val="24"/>
        </w:rPr>
        <w:t>P</w:t>
      </w:r>
      <w:r w:rsidRPr="00AB1BD3">
        <w:rPr>
          <w:spacing w:val="-1"/>
          <w:sz w:val="24"/>
          <w:szCs w:val="24"/>
        </w:rPr>
        <w:t>a</w:t>
      </w:r>
      <w:r w:rsidRPr="00AB1BD3">
        <w:rPr>
          <w:sz w:val="24"/>
          <w:szCs w:val="24"/>
        </w:rPr>
        <w:t>kis</w:t>
      </w:r>
      <w:r w:rsidRPr="00AB1BD3">
        <w:rPr>
          <w:spacing w:val="1"/>
          <w:sz w:val="24"/>
          <w:szCs w:val="24"/>
        </w:rPr>
        <w:t>t</w:t>
      </w:r>
      <w:r w:rsidRPr="00AB1BD3">
        <w:rPr>
          <w:spacing w:val="-1"/>
          <w:sz w:val="24"/>
          <w:szCs w:val="24"/>
        </w:rPr>
        <w:t>a</w:t>
      </w:r>
      <w:r w:rsidRPr="00AB1BD3">
        <w:rPr>
          <w:sz w:val="24"/>
          <w:szCs w:val="24"/>
        </w:rPr>
        <w:t xml:space="preserve">n ), in </w:t>
      </w:r>
      <w:r w:rsidRPr="00AB1BD3">
        <w:rPr>
          <w:spacing w:val="-1"/>
          <w:sz w:val="24"/>
          <w:szCs w:val="24"/>
        </w:rPr>
        <w:t>c</w:t>
      </w:r>
      <w:r w:rsidRPr="00AB1BD3">
        <w:rPr>
          <w:sz w:val="24"/>
          <w:szCs w:val="24"/>
        </w:rPr>
        <w:t>onn</w:t>
      </w:r>
      <w:r w:rsidRPr="00AB1BD3">
        <w:rPr>
          <w:spacing w:val="-1"/>
          <w:sz w:val="24"/>
          <w:szCs w:val="24"/>
        </w:rPr>
        <w:t>ec</w:t>
      </w:r>
      <w:r w:rsidRPr="00AB1BD3">
        <w:rPr>
          <w:sz w:val="24"/>
          <w:szCs w:val="24"/>
        </w:rPr>
        <w:t>t</w:t>
      </w:r>
      <w:r w:rsidRPr="00AB1BD3">
        <w:rPr>
          <w:spacing w:val="1"/>
          <w:sz w:val="24"/>
          <w:szCs w:val="24"/>
        </w:rPr>
        <w:t>i</w:t>
      </w:r>
      <w:r w:rsidRPr="00AB1BD3">
        <w:rPr>
          <w:sz w:val="24"/>
          <w:szCs w:val="24"/>
        </w:rPr>
        <w:t>on</w:t>
      </w:r>
      <w:r w:rsidRPr="00AB1BD3">
        <w:rPr>
          <w:spacing w:val="2"/>
          <w:sz w:val="24"/>
          <w:szCs w:val="24"/>
        </w:rPr>
        <w:t xml:space="preserve"> </w:t>
      </w:r>
      <w:r w:rsidRPr="00AB1BD3">
        <w:rPr>
          <w:sz w:val="24"/>
          <w:szCs w:val="24"/>
        </w:rPr>
        <w:t xml:space="preserve">with </w:t>
      </w:r>
      <w:r w:rsidRPr="00AB1BD3">
        <w:rPr>
          <w:spacing w:val="1"/>
          <w:sz w:val="24"/>
          <w:szCs w:val="24"/>
        </w:rPr>
        <w:t>t</w:t>
      </w:r>
      <w:r w:rsidRPr="00AB1BD3">
        <w:rPr>
          <w:sz w:val="24"/>
          <w:szCs w:val="24"/>
        </w:rPr>
        <w:t>he</w:t>
      </w:r>
      <w:r w:rsidRPr="00AB1BD3">
        <w:rPr>
          <w:spacing w:val="-1"/>
          <w:sz w:val="24"/>
          <w:szCs w:val="24"/>
        </w:rPr>
        <w:t xml:space="preserve"> ca</w:t>
      </w:r>
      <w:r w:rsidRPr="00AB1BD3">
        <w:rPr>
          <w:sz w:val="24"/>
          <w:szCs w:val="24"/>
        </w:rPr>
        <w:t>r</w:t>
      </w:r>
      <w:r w:rsidRPr="00AB1BD3">
        <w:rPr>
          <w:spacing w:val="3"/>
          <w:sz w:val="24"/>
          <w:szCs w:val="24"/>
        </w:rPr>
        <w:t>r</w:t>
      </w:r>
      <w:r w:rsidRPr="00AB1BD3">
        <w:rPr>
          <w:spacing w:val="-5"/>
          <w:sz w:val="24"/>
          <w:szCs w:val="24"/>
        </w:rPr>
        <w:t>y</w:t>
      </w:r>
      <w:r w:rsidRPr="00AB1BD3">
        <w:rPr>
          <w:sz w:val="24"/>
          <w:szCs w:val="24"/>
        </w:rPr>
        <w:t>i</w:t>
      </w:r>
      <w:r w:rsidRPr="00AB1BD3">
        <w:rPr>
          <w:spacing w:val="3"/>
          <w:sz w:val="24"/>
          <w:szCs w:val="24"/>
        </w:rPr>
        <w:t>n</w:t>
      </w:r>
      <w:r w:rsidRPr="00AB1BD3">
        <w:rPr>
          <w:sz w:val="24"/>
          <w:szCs w:val="24"/>
        </w:rPr>
        <w:t>g</w:t>
      </w:r>
      <w:r w:rsidRPr="00AB1BD3">
        <w:rPr>
          <w:spacing w:val="-2"/>
          <w:sz w:val="24"/>
          <w:szCs w:val="24"/>
        </w:rPr>
        <w:t xml:space="preserve"> </w:t>
      </w:r>
      <w:r w:rsidRPr="00AB1BD3">
        <w:rPr>
          <w:sz w:val="24"/>
          <w:szCs w:val="24"/>
        </w:rPr>
        <w:t xml:space="preserve">out of </w:t>
      </w:r>
      <w:r w:rsidRPr="00AB1BD3">
        <w:rPr>
          <w:spacing w:val="2"/>
          <w:sz w:val="24"/>
          <w:szCs w:val="24"/>
        </w:rPr>
        <w:t>t</w:t>
      </w:r>
      <w:r w:rsidRPr="00AB1BD3">
        <w:rPr>
          <w:sz w:val="24"/>
          <w:szCs w:val="24"/>
        </w:rPr>
        <w:t>he</w:t>
      </w:r>
      <w:r w:rsidRPr="00AB1BD3">
        <w:rPr>
          <w:spacing w:val="-1"/>
          <w:sz w:val="24"/>
          <w:szCs w:val="24"/>
        </w:rPr>
        <w:t xml:space="preserve"> </w:t>
      </w:r>
      <w:r w:rsidRPr="00AB1BD3">
        <w:rPr>
          <w:spacing w:val="1"/>
          <w:sz w:val="24"/>
          <w:szCs w:val="24"/>
        </w:rPr>
        <w:t>S</w:t>
      </w:r>
      <w:r w:rsidRPr="00AB1BD3">
        <w:rPr>
          <w:spacing w:val="-1"/>
          <w:sz w:val="24"/>
          <w:szCs w:val="24"/>
        </w:rPr>
        <w:t>e</w:t>
      </w:r>
      <w:r w:rsidRPr="00AB1BD3">
        <w:rPr>
          <w:sz w:val="24"/>
          <w:szCs w:val="24"/>
        </w:rPr>
        <w:t>rvi</w:t>
      </w:r>
      <w:r w:rsidRPr="00AB1BD3">
        <w:rPr>
          <w:spacing w:val="-1"/>
          <w:sz w:val="24"/>
          <w:szCs w:val="24"/>
        </w:rPr>
        <w:t>ce</w:t>
      </w:r>
      <w:r w:rsidRPr="00AB1BD3">
        <w:rPr>
          <w:sz w:val="24"/>
          <w:szCs w:val="24"/>
        </w:rPr>
        <w:t>s;</w:t>
      </w:r>
    </w:p>
    <w:p w:rsidR="00D35201" w:rsidRDefault="00E6664F" w:rsidP="005C08C5">
      <w:pPr>
        <w:pStyle w:val="ListParagraph"/>
        <w:numPr>
          <w:ilvl w:val="0"/>
          <w:numId w:val="28"/>
        </w:numPr>
        <w:ind w:right="556"/>
        <w:jc w:val="both"/>
        <w:rPr>
          <w:sz w:val="24"/>
          <w:szCs w:val="24"/>
        </w:rPr>
      </w:pPr>
      <w:r w:rsidRPr="00AB1BD3">
        <w:rPr>
          <w:spacing w:val="-1"/>
          <w:sz w:val="24"/>
          <w:szCs w:val="24"/>
        </w:rPr>
        <w:t>a</w:t>
      </w:r>
      <w:r w:rsidRPr="00AB1BD3">
        <w:rPr>
          <w:spacing w:val="2"/>
          <w:sz w:val="24"/>
          <w:szCs w:val="24"/>
        </w:rPr>
        <w:t>n</w:t>
      </w:r>
      <w:r w:rsidRPr="00AB1BD3">
        <w:rPr>
          <w:sz w:val="24"/>
          <w:szCs w:val="24"/>
        </w:rPr>
        <w:t>y</w:t>
      </w:r>
      <w:r w:rsidRPr="00AB1BD3">
        <w:rPr>
          <w:spacing w:val="17"/>
          <w:sz w:val="24"/>
          <w:szCs w:val="24"/>
        </w:rPr>
        <w:t xml:space="preserve"> </w:t>
      </w:r>
      <w:r w:rsidRPr="00AB1BD3">
        <w:rPr>
          <w:spacing w:val="-1"/>
          <w:sz w:val="24"/>
          <w:szCs w:val="24"/>
        </w:rPr>
        <w:t>e</w:t>
      </w:r>
      <w:r w:rsidRPr="00AB1BD3">
        <w:rPr>
          <w:sz w:val="24"/>
          <w:szCs w:val="24"/>
        </w:rPr>
        <w:t>quip</w:t>
      </w:r>
      <w:r w:rsidRPr="00AB1BD3">
        <w:rPr>
          <w:spacing w:val="1"/>
          <w:sz w:val="24"/>
          <w:szCs w:val="24"/>
        </w:rPr>
        <w:t>m</w:t>
      </w:r>
      <w:r w:rsidRPr="00AB1BD3">
        <w:rPr>
          <w:spacing w:val="-1"/>
          <w:sz w:val="24"/>
          <w:szCs w:val="24"/>
        </w:rPr>
        <w:t>e</w:t>
      </w:r>
      <w:r w:rsidRPr="00AB1BD3">
        <w:rPr>
          <w:sz w:val="24"/>
          <w:szCs w:val="24"/>
        </w:rPr>
        <w:t>nt,</w:t>
      </w:r>
      <w:r w:rsidRPr="00AB1BD3">
        <w:rPr>
          <w:spacing w:val="19"/>
          <w:sz w:val="24"/>
          <w:szCs w:val="24"/>
        </w:rPr>
        <w:t xml:space="preserve"> </w:t>
      </w:r>
      <w:r w:rsidRPr="00AB1BD3">
        <w:rPr>
          <w:sz w:val="24"/>
          <w:szCs w:val="24"/>
        </w:rPr>
        <w:t>mat</w:t>
      </w:r>
      <w:r w:rsidRPr="00AB1BD3">
        <w:rPr>
          <w:spacing w:val="-1"/>
          <w:sz w:val="24"/>
          <w:szCs w:val="24"/>
        </w:rPr>
        <w:t>e</w:t>
      </w:r>
      <w:r w:rsidRPr="00AB1BD3">
        <w:rPr>
          <w:sz w:val="24"/>
          <w:szCs w:val="24"/>
        </w:rPr>
        <w:t>ri</w:t>
      </w:r>
      <w:r w:rsidRPr="00AB1BD3">
        <w:rPr>
          <w:spacing w:val="-1"/>
          <w:sz w:val="24"/>
          <w:szCs w:val="24"/>
        </w:rPr>
        <w:t>a</w:t>
      </w:r>
      <w:r w:rsidRPr="00AB1BD3">
        <w:rPr>
          <w:spacing w:val="3"/>
          <w:sz w:val="24"/>
          <w:szCs w:val="24"/>
        </w:rPr>
        <w:t>l</w:t>
      </w:r>
      <w:r w:rsidRPr="00AB1BD3">
        <w:rPr>
          <w:sz w:val="24"/>
          <w:szCs w:val="24"/>
        </w:rPr>
        <w:t>s</w:t>
      </w:r>
      <w:r w:rsidRPr="00AB1BD3">
        <w:rPr>
          <w:spacing w:val="19"/>
          <w:sz w:val="24"/>
          <w:szCs w:val="24"/>
        </w:rPr>
        <w:t xml:space="preserve"> </w:t>
      </w:r>
      <w:r w:rsidRPr="00AB1BD3">
        <w:rPr>
          <w:spacing w:val="-1"/>
          <w:sz w:val="24"/>
          <w:szCs w:val="24"/>
        </w:rPr>
        <w:t>a</w:t>
      </w:r>
      <w:r w:rsidRPr="00AB1BD3">
        <w:rPr>
          <w:sz w:val="24"/>
          <w:szCs w:val="24"/>
        </w:rPr>
        <w:t>nd</w:t>
      </w:r>
      <w:r w:rsidRPr="00AB1BD3">
        <w:rPr>
          <w:spacing w:val="19"/>
          <w:sz w:val="24"/>
          <w:szCs w:val="24"/>
        </w:rPr>
        <w:t xml:space="preserve"> </w:t>
      </w:r>
      <w:r w:rsidRPr="00AB1BD3">
        <w:rPr>
          <w:sz w:val="24"/>
          <w:szCs w:val="24"/>
        </w:rPr>
        <w:t>supplies</w:t>
      </w:r>
      <w:r w:rsidRPr="00AB1BD3">
        <w:rPr>
          <w:spacing w:val="19"/>
          <w:sz w:val="24"/>
          <w:szCs w:val="24"/>
        </w:rPr>
        <w:t xml:space="preserve"> </w:t>
      </w:r>
      <w:r w:rsidRPr="00AB1BD3">
        <w:rPr>
          <w:sz w:val="24"/>
          <w:szCs w:val="24"/>
        </w:rPr>
        <w:t>b</w:t>
      </w:r>
      <w:r w:rsidRPr="00AB1BD3">
        <w:rPr>
          <w:spacing w:val="-1"/>
          <w:sz w:val="24"/>
          <w:szCs w:val="24"/>
        </w:rPr>
        <w:t>r</w:t>
      </w:r>
      <w:r w:rsidRPr="00AB1BD3">
        <w:rPr>
          <w:sz w:val="24"/>
          <w:szCs w:val="24"/>
        </w:rPr>
        <w:t>ou</w:t>
      </w:r>
      <w:r w:rsidRPr="00AB1BD3">
        <w:rPr>
          <w:spacing w:val="-2"/>
          <w:sz w:val="24"/>
          <w:szCs w:val="24"/>
        </w:rPr>
        <w:t>g</w:t>
      </w:r>
      <w:r w:rsidRPr="00AB1BD3">
        <w:rPr>
          <w:sz w:val="24"/>
          <w:szCs w:val="24"/>
        </w:rPr>
        <w:t>ht</w:t>
      </w:r>
      <w:r w:rsidRPr="00AB1BD3">
        <w:rPr>
          <w:spacing w:val="19"/>
          <w:sz w:val="24"/>
          <w:szCs w:val="24"/>
        </w:rPr>
        <w:t xml:space="preserve"> </w:t>
      </w:r>
      <w:r w:rsidRPr="00AB1BD3">
        <w:rPr>
          <w:spacing w:val="3"/>
          <w:sz w:val="24"/>
          <w:szCs w:val="24"/>
        </w:rPr>
        <w:t>i</w:t>
      </w:r>
      <w:r w:rsidRPr="00AB1BD3">
        <w:rPr>
          <w:sz w:val="24"/>
          <w:szCs w:val="24"/>
        </w:rPr>
        <w:t>nto</w:t>
      </w:r>
      <w:r w:rsidRPr="00AB1BD3">
        <w:rPr>
          <w:spacing w:val="19"/>
          <w:sz w:val="24"/>
          <w:szCs w:val="24"/>
        </w:rPr>
        <w:t xml:space="preserve"> </w:t>
      </w:r>
      <w:r w:rsidRPr="00AB1BD3">
        <w:rPr>
          <w:sz w:val="24"/>
          <w:szCs w:val="24"/>
        </w:rPr>
        <w:t>the</w:t>
      </w:r>
      <w:r w:rsidRPr="00AB1BD3">
        <w:rPr>
          <w:spacing w:val="18"/>
          <w:sz w:val="24"/>
          <w:szCs w:val="24"/>
        </w:rPr>
        <w:t xml:space="preserve"> </w:t>
      </w:r>
      <w:r w:rsidRPr="00AB1BD3">
        <w:rPr>
          <w:sz w:val="24"/>
          <w:szCs w:val="24"/>
        </w:rPr>
        <w:t>Gov</w:t>
      </w:r>
      <w:r w:rsidRPr="00AB1BD3">
        <w:rPr>
          <w:spacing w:val="-1"/>
          <w:sz w:val="24"/>
          <w:szCs w:val="24"/>
        </w:rPr>
        <w:t>e</w:t>
      </w:r>
      <w:r w:rsidRPr="00AB1BD3">
        <w:rPr>
          <w:sz w:val="24"/>
          <w:szCs w:val="24"/>
        </w:rPr>
        <w:t>rnm</w:t>
      </w:r>
      <w:r w:rsidRPr="00AB1BD3">
        <w:rPr>
          <w:spacing w:val="-1"/>
          <w:sz w:val="24"/>
          <w:szCs w:val="24"/>
        </w:rPr>
        <w:t>e</w:t>
      </w:r>
      <w:r w:rsidRPr="00AB1BD3">
        <w:rPr>
          <w:sz w:val="24"/>
          <w:szCs w:val="24"/>
        </w:rPr>
        <w:t xml:space="preserve">nt’s </w:t>
      </w:r>
      <w:r w:rsidRPr="00AB1BD3">
        <w:rPr>
          <w:spacing w:val="-1"/>
          <w:sz w:val="24"/>
          <w:szCs w:val="24"/>
        </w:rPr>
        <w:t>c</w:t>
      </w:r>
      <w:r w:rsidRPr="00AB1BD3">
        <w:rPr>
          <w:sz w:val="24"/>
          <w:szCs w:val="24"/>
        </w:rPr>
        <w:t>ount</w:t>
      </w:r>
      <w:r w:rsidRPr="00AB1BD3">
        <w:rPr>
          <w:spacing w:val="2"/>
          <w:sz w:val="24"/>
          <w:szCs w:val="24"/>
        </w:rPr>
        <w:t>r</w:t>
      </w:r>
      <w:r w:rsidRPr="00AB1BD3">
        <w:rPr>
          <w:sz w:val="24"/>
          <w:szCs w:val="24"/>
        </w:rPr>
        <w:t xml:space="preserve">y </w:t>
      </w:r>
      <w:r w:rsidRPr="00AB1BD3">
        <w:rPr>
          <w:spacing w:val="5"/>
          <w:sz w:val="24"/>
          <w:szCs w:val="24"/>
        </w:rPr>
        <w:t>b</w:t>
      </w:r>
      <w:r w:rsidRPr="00AB1BD3">
        <w:rPr>
          <w:sz w:val="24"/>
          <w:szCs w:val="24"/>
        </w:rPr>
        <w:t>y the</w:t>
      </w:r>
      <w:r w:rsidRPr="00AB1BD3">
        <w:rPr>
          <w:spacing w:val="6"/>
          <w:sz w:val="24"/>
          <w:szCs w:val="24"/>
        </w:rPr>
        <w:t xml:space="preserve"> </w:t>
      </w:r>
      <w:r w:rsidRPr="00AB1BD3">
        <w:rPr>
          <w:sz w:val="24"/>
          <w:szCs w:val="24"/>
        </w:rPr>
        <w:t>Consultant</w:t>
      </w:r>
      <w:r w:rsidRPr="00AB1BD3">
        <w:rPr>
          <w:spacing w:val="5"/>
          <w:sz w:val="24"/>
          <w:szCs w:val="24"/>
        </w:rPr>
        <w:t xml:space="preserve"> </w:t>
      </w:r>
      <w:r w:rsidRPr="00AB1BD3">
        <w:rPr>
          <w:sz w:val="24"/>
          <w:szCs w:val="24"/>
        </w:rPr>
        <w:t>or</w:t>
      </w:r>
      <w:r w:rsidRPr="00AB1BD3">
        <w:rPr>
          <w:spacing w:val="4"/>
          <w:sz w:val="24"/>
          <w:szCs w:val="24"/>
        </w:rPr>
        <w:t xml:space="preserve"> </w:t>
      </w:r>
      <w:r w:rsidRPr="00AB1BD3">
        <w:rPr>
          <w:spacing w:val="1"/>
          <w:sz w:val="24"/>
          <w:szCs w:val="24"/>
        </w:rPr>
        <w:t>S</w:t>
      </w:r>
      <w:r w:rsidRPr="00AB1BD3">
        <w:rPr>
          <w:sz w:val="24"/>
          <w:szCs w:val="24"/>
        </w:rPr>
        <w:t>u</w:t>
      </w:r>
      <w:r w:rsidRPr="00AB1BD3">
        <w:rPr>
          <w:spacing w:val="1"/>
          <w:sz w:val="24"/>
          <w:szCs w:val="24"/>
        </w:rPr>
        <w:t>b</w:t>
      </w:r>
      <w:r w:rsidRPr="00AB1BD3">
        <w:rPr>
          <w:spacing w:val="-1"/>
          <w:sz w:val="24"/>
          <w:szCs w:val="24"/>
        </w:rPr>
        <w:t>-</w:t>
      </w:r>
      <w:r w:rsidRPr="00AB1BD3">
        <w:rPr>
          <w:sz w:val="24"/>
          <w:szCs w:val="24"/>
        </w:rPr>
        <w:t>Consultants</w:t>
      </w:r>
      <w:r w:rsidRPr="00AB1BD3">
        <w:rPr>
          <w:spacing w:val="3"/>
          <w:sz w:val="24"/>
          <w:szCs w:val="24"/>
        </w:rPr>
        <w:t xml:space="preserve"> </w:t>
      </w:r>
      <w:r w:rsidRPr="00AB1BD3">
        <w:rPr>
          <w:sz w:val="24"/>
          <w:szCs w:val="24"/>
        </w:rPr>
        <w:t>for</w:t>
      </w:r>
      <w:r w:rsidRPr="00AB1BD3">
        <w:rPr>
          <w:spacing w:val="3"/>
          <w:sz w:val="24"/>
          <w:szCs w:val="24"/>
        </w:rPr>
        <w:t xml:space="preserve"> </w:t>
      </w:r>
      <w:r w:rsidRPr="00AB1BD3">
        <w:rPr>
          <w:sz w:val="24"/>
          <w:szCs w:val="24"/>
        </w:rPr>
        <w:t>the</w:t>
      </w:r>
      <w:r w:rsidRPr="00AB1BD3">
        <w:rPr>
          <w:spacing w:val="4"/>
          <w:sz w:val="24"/>
          <w:szCs w:val="24"/>
        </w:rPr>
        <w:t xml:space="preserve"> </w:t>
      </w:r>
      <w:r w:rsidRPr="00AB1BD3">
        <w:rPr>
          <w:sz w:val="24"/>
          <w:szCs w:val="24"/>
        </w:rPr>
        <w:t>purp</w:t>
      </w:r>
      <w:r w:rsidRPr="00AB1BD3">
        <w:rPr>
          <w:spacing w:val="-1"/>
          <w:sz w:val="24"/>
          <w:szCs w:val="24"/>
        </w:rPr>
        <w:t>o</w:t>
      </w:r>
      <w:r w:rsidRPr="00AB1BD3">
        <w:rPr>
          <w:sz w:val="24"/>
          <w:szCs w:val="24"/>
        </w:rPr>
        <w:t>se</w:t>
      </w:r>
      <w:r w:rsidRPr="00AB1BD3">
        <w:rPr>
          <w:spacing w:val="4"/>
          <w:sz w:val="24"/>
          <w:szCs w:val="24"/>
        </w:rPr>
        <w:t xml:space="preserve"> </w:t>
      </w:r>
      <w:r w:rsidRPr="00AB1BD3">
        <w:rPr>
          <w:sz w:val="24"/>
          <w:szCs w:val="24"/>
        </w:rPr>
        <w:t xml:space="preserve">of </w:t>
      </w:r>
      <w:r w:rsidRPr="00AB1BD3">
        <w:rPr>
          <w:spacing w:val="-1"/>
          <w:sz w:val="24"/>
          <w:szCs w:val="24"/>
        </w:rPr>
        <w:t>ca</w:t>
      </w:r>
      <w:r w:rsidRPr="00AB1BD3">
        <w:rPr>
          <w:sz w:val="24"/>
          <w:szCs w:val="24"/>
        </w:rPr>
        <w:t>r</w:t>
      </w:r>
      <w:r w:rsidRPr="00AB1BD3">
        <w:rPr>
          <w:spacing w:val="3"/>
          <w:sz w:val="24"/>
          <w:szCs w:val="24"/>
        </w:rPr>
        <w:t>r</w:t>
      </w:r>
      <w:r w:rsidRPr="00AB1BD3">
        <w:rPr>
          <w:spacing w:val="-5"/>
          <w:sz w:val="24"/>
          <w:szCs w:val="24"/>
        </w:rPr>
        <w:t>y</w:t>
      </w:r>
      <w:r w:rsidRPr="00AB1BD3">
        <w:rPr>
          <w:sz w:val="24"/>
          <w:szCs w:val="24"/>
        </w:rPr>
        <w:t>i</w:t>
      </w:r>
      <w:r w:rsidRPr="00AB1BD3">
        <w:rPr>
          <w:spacing w:val="3"/>
          <w:sz w:val="24"/>
          <w:szCs w:val="24"/>
        </w:rPr>
        <w:t>n</w:t>
      </w:r>
      <w:r w:rsidRPr="00AB1BD3">
        <w:rPr>
          <w:sz w:val="24"/>
          <w:szCs w:val="24"/>
        </w:rPr>
        <w:t>g out</w:t>
      </w:r>
      <w:r w:rsidRPr="00AB1BD3">
        <w:rPr>
          <w:spacing w:val="3"/>
          <w:sz w:val="24"/>
          <w:szCs w:val="24"/>
        </w:rPr>
        <w:t xml:space="preserve"> </w:t>
      </w:r>
      <w:r w:rsidRPr="00AB1BD3">
        <w:rPr>
          <w:sz w:val="24"/>
          <w:szCs w:val="24"/>
        </w:rPr>
        <w:t>the</w:t>
      </w:r>
      <w:r w:rsidRPr="00AB1BD3">
        <w:rPr>
          <w:spacing w:val="2"/>
          <w:sz w:val="24"/>
          <w:szCs w:val="24"/>
        </w:rPr>
        <w:t xml:space="preserve"> </w:t>
      </w:r>
      <w:r w:rsidRPr="00AB1BD3">
        <w:rPr>
          <w:spacing w:val="1"/>
          <w:sz w:val="24"/>
          <w:szCs w:val="24"/>
        </w:rPr>
        <w:t>S</w:t>
      </w:r>
      <w:r w:rsidRPr="00AB1BD3">
        <w:rPr>
          <w:spacing w:val="-1"/>
          <w:sz w:val="24"/>
          <w:szCs w:val="24"/>
        </w:rPr>
        <w:t>e</w:t>
      </w:r>
      <w:r w:rsidRPr="00AB1BD3">
        <w:rPr>
          <w:sz w:val="24"/>
          <w:szCs w:val="24"/>
        </w:rPr>
        <w:t>rvi</w:t>
      </w:r>
      <w:r w:rsidRPr="00AB1BD3">
        <w:rPr>
          <w:spacing w:val="1"/>
          <w:sz w:val="24"/>
          <w:szCs w:val="24"/>
        </w:rPr>
        <w:t>ce</w:t>
      </w:r>
      <w:r w:rsidRPr="00AB1BD3">
        <w:rPr>
          <w:sz w:val="24"/>
          <w:szCs w:val="24"/>
        </w:rPr>
        <w:t>s</w:t>
      </w:r>
      <w:r w:rsidRPr="00AB1BD3">
        <w:rPr>
          <w:spacing w:val="2"/>
          <w:sz w:val="24"/>
          <w:szCs w:val="24"/>
        </w:rPr>
        <w:t xml:space="preserve"> </w:t>
      </w:r>
      <w:r w:rsidRPr="00AB1BD3">
        <w:rPr>
          <w:spacing w:val="-1"/>
          <w:sz w:val="24"/>
          <w:szCs w:val="24"/>
        </w:rPr>
        <w:t>a</w:t>
      </w:r>
      <w:r w:rsidRPr="00AB1BD3">
        <w:rPr>
          <w:sz w:val="24"/>
          <w:szCs w:val="24"/>
        </w:rPr>
        <w:t>nd</w:t>
      </w:r>
      <w:r w:rsidRPr="00AB1BD3">
        <w:rPr>
          <w:spacing w:val="2"/>
          <w:sz w:val="24"/>
          <w:szCs w:val="24"/>
        </w:rPr>
        <w:t xml:space="preserve"> </w:t>
      </w:r>
      <w:r w:rsidRPr="00AB1BD3">
        <w:rPr>
          <w:sz w:val="24"/>
          <w:szCs w:val="24"/>
        </w:rPr>
        <w:t>whi</w:t>
      </w:r>
      <w:r w:rsidRPr="00AB1BD3">
        <w:rPr>
          <w:spacing w:val="-1"/>
          <w:sz w:val="24"/>
          <w:szCs w:val="24"/>
        </w:rPr>
        <w:t>c</w:t>
      </w:r>
      <w:r w:rsidRPr="00AB1BD3">
        <w:rPr>
          <w:sz w:val="24"/>
          <w:szCs w:val="24"/>
        </w:rPr>
        <w:t>h,</w:t>
      </w:r>
      <w:r w:rsidRPr="00AB1BD3">
        <w:rPr>
          <w:spacing w:val="2"/>
          <w:sz w:val="24"/>
          <w:szCs w:val="24"/>
        </w:rPr>
        <w:t xml:space="preserve"> </w:t>
      </w:r>
      <w:r w:rsidRPr="00AB1BD3">
        <w:rPr>
          <w:spacing w:val="-1"/>
          <w:sz w:val="24"/>
          <w:szCs w:val="24"/>
        </w:rPr>
        <w:t>a</w:t>
      </w:r>
      <w:r w:rsidRPr="00AB1BD3">
        <w:rPr>
          <w:sz w:val="24"/>
          <w:szCs w:val="24"/>
        </w:rPr>
        <w:t>ft</w:t>
      </w:r>
      <w:r w:rsidRPr="00AB1BD3">
        <w:rPr>
          <w:spacing w:val="-1"/>
          <w:sz w:val="24"/>
          <w:szCs w:val="24"/>
        </w:rPr>
        <w:t>e</w:t>
      </w:r>
      <w:r w:rsidRPr="00AB1BD3">
        <w:rPr>
          <w:sz w:val="24"/>
          <w:szCs w:val="24"/>
        </w:rPr>
        <w:t>r</w:t>
      </w:r>
      <w:r w:rsidRPr="00AB1BD3">
        <w:rPr>
          <w:spacing w:val="1"/>
          <w:sz w:val="24"/>
          <w:szCs w:val="24"/>
        </w:rPr>
        <w:t xml:space="preserve"> </w:t>
      </w:r>
      <w:r w:rsidRPr="00AB1BD3">
        <w:rPr>
          <w:spacing w:val="2"/>
          <w:sz w:val="24"/>
          <w:szCs w:val="24"/>
        </w:rPr>
        <w:t>h</w:t>
      </w:r>
      <w:r w:rsidRPr="00AB1BD3">
        <w:rPr>
          <w:spacing w:val="-1"/>
          <w:sz w:val="24"/>
          <w:szCs w:val="24"/>
        </w:rPr>
        <w:t>a</w:t>
      </w:r>
      <w:r w:rsidRPr="00AB1BD3">
        <w:rPr>
          <w:sz w:val="24"/>
          <w:szCs w:val="24"/>
        </w:rPr>
        <w:t>vi</w:t>
      </w:r>
      <w:r w:rsidRPr="00AB1BD3">
        <w:rPr>
          <w:spacing w:val="3"/>
          <w:sz w:val="24"/>
          <w:szCs w:val="24"/>
        </w:rPr>
        <w:t>n</w:t>
      </w:r>
      <w:r w:rsidRPr="00AB1BD3">
        <w:rPr>
          <w:sz w:val="24"/>
          <w:szCs w:val="24"/>
        </w:rPr>
        <w:t>g b</w:t>
      </w:r>
      <w:r w:rsidRPr="00AB1BD3">
        <w:rPr>
          <w:spacing w:val="1"/>
          <w:sz w:val="24"/>
          <w:szCs w:val="24"/>
        </w:rPr>
        <w:t>e</w:t>
      </w:r>
      <w:r w:rsidRPr="00AB1BD3">
        <w:rPr>
          <w:spacing w:val="-1"/>
          <w:sz w:val="24"/>
          <w:szCs w:val="24"/>
        </w:rPr>
        <w:t>e</w:t>
      </w:r>
      <w:r w:rsidRPr="00AB1BD3">
        <w:rPr>
          <w:sz w:val="24"/>
          <w:szCs w:val="24"/>
        </w:rPr>
        <w:t>n</w:t>
      </w:r>
      <w:r w:rsidRPr="00AB1BD3">
        <w:rPr>
          <w:spacing w:val="2"/>
          <w:sz w:val="24"/>
          <w:szCs w:val="24"/>
        </w:rPr>
        <w:t xml:space="preserve"> </w:t>
      </w:r>
      <w:r w:rsidRPr="00AB1BD3">
        <w:rPr>
          <w:sz w:val="24"/>
          <w:szCs w:val="24"/>
        </w:rPr>
        <w:t>b</w:t>
      </w:r>
      <w:r w:rsidRPr="00AB1BD3">
        <w:rPr>
          <w:spacing w:val="-1"/>
          <w:sz w:val="24"/>
          <w:szCs w:val="24"/>
        </w:rPr>
        <w:t>r</w:t>
      </w:r>
      <w:r w:rsidRPr="00AB1BD3">
        <w:rPr>
          <w:sz w:val="24"/>
          <w:szCs w:val="24"/>
        </w:rPr>
        <w:t>o</w:t>
      </w:r>
      <w:r w:rsidRPr="00AB1BD3">
        <w:rPr>
          <w:spacing w:val="2"/>
          <w:sz w:val="24"/>
          <w:szCs w:val="24"/>
        </w:rPr>
        <w:t>u</w:t>
      </w:r>
      <w:r w:rsidRPr="00AB1BD3">
        <w:rPr>
          <w:spacing w:val="-2"/>
          <w:sz w:val="24"/>
          <w:szCs w:val="24"/>
        </w:rPr>
        <w:t>g</w:t>
      </w:r>
      <w:r w:rsidRPr="00AB1BD3">
        <w:rPr>
          <w:sz w:val="24"/>
          <w:szCs w:val="24"/>
        </w:rPr>
        <w:t>ht</w:t>
      </w:r>
      <w:r w:rsidRPr="00AB1BD3">
        <w:rPr>
          <w:spacing w:val="3"/>
          <w:sz w:val="24"/>
          <w:szCs w:val="24"/>
        </w:rPr>
        <w:t xml:space="preserve"> </w:t>
      </w:r>
      <w:r w:rsidRPr="00AB1BD3">
        <w:rPr>
          <w:sz w:val="24"/>
          <w:szCs w:val="24"/>
        </w:rPr>
        <w:t>in</w:t>
      </w:r>
      <w:r w:rsidRPr="00AB1BD3">
        <w:rPr>
          <w:spacing w:val="1"/>
          <w:sz w:val="24"/>
          <w:szCs w:val="24"/>
        </w:rPr>
        <w:t>t</w:t>
      </w:r>
      <w:r w:rsidRPr="00AB1BD3">
        <w:rPr>
          <w:sz w:val="24"/>
          <w:szCs w:val="24"/>
        </w:rPr>
        <w:t>o such</w:t>
      </w:r>
      <w:r w:rsidRPr="00AB1BD3">
        <w:rPr>
          <w:spacing w:val="-1"/>
          <w:sz w:val="24"/>
          <w:szCs w:val="24"/>
        </w:rPr>
        <w:t xml:space="preserve"> </w:t>
      </w:r>
      <w:r w:rsidRPr="00AB1BD3">
        <w:rPr>
          <w:sz w:val="24"/>
          <w:szCs w:val="24"/>
        </w:rPr>
        <w:t>te</w:t>
      </w:r>
      <w:r w:rsidRPr="00AB1BD3">
        <w:rPr>
          <w:spacing w:val="-1"/>
          <w:sz w:val="24"/>
          <w:szCs w:val="24"/>
        </w:rPr>
        <w:t>r</w:t>
      </w:r>
      <w:r w:rsidRPr="00AB1BD3">
        <w:rPr>
          <w:sz w:val="24"/>
          <w:szCs w:val="24"/>
        </w:rPr>
        <w:t>ritori</w:t>
      </w:r>
      <w:r w:rsidRPr="00AB1BD3">
        <w:rPr>
          <w:spacing w:val="-1"/>
          <w:sz w:val="24"/>
          <w:szCs w:val="24"/>
        </w:rPr>
        <w:t>e</w:t>
      </w:r>
      <w:r w:rsidRPr="00AB1BD3">
        <w:rPr>
          <w:sz w:val="24"/>
          <w:szCs w:val="24"/>
        </w:rPr>
        <w:t xml:space="preserve">s, will be </w:t>
      </w:r>
      <w:r w:rsidRPr="00AB1BD3">
        <w:rPr>
          <w:spacing w:val="2"/>
          <w:sz w:val="24"/>
          <w:szCs w:val="24"/>
        </w:rPr>
        <w:t>s</w:t>
      </w:r>
      <w:r w:rsidRPr="00AB1BD3">
        <w:rPr>
          <w:sz w:val="24"/>
          <w:szCs w:val="24"/>
        </w:rPr>
        <w:t>ubse</w:t>
      </w:r>
      <w:r w:rsidRPr="00AB1BD3">
        <w:rPr>
          <w:spacing w:val="-1"/>
          <w:sz w:val="24"/>
          <w:szCs w:val="24"/>
        </w:rPr>
        <w:t>q</w:t>
      </w:r>
      <w:r w:rsidRPr="00AB1BD3">
        <w:rPr>
          <w:sz w:val="24"/>
          <w:szCs w:val="24"/>
        </w:rPr>
        <w:t>u</w:t>
      </w:r>
      <w:r w:rsidRPr="00AB1BD3">
        <w:rPr>
          <w:spacing w:val="-1"/>
          <w:sz w:val="24"/>
          <w:szCs w:val="24"/>
        </w:rPr>
        <w:t>e</w:t>
      </w:r>
      <w:r w:rsidRPr="00AB1BD3">
        <w:rPr>
          <w:sz w:val="24"/>
          <w:szCs w:val="24"/>
        </w:rPr>
        <w:t>nt</w:t>
      </w:r>
      <w:r w:rsidRPr="00AB1BD3">
        <w:rPr>
          <w:spacing w:val="3"/>
          <w:sz w:val="24"/>
          <w:szCs w:val="24"/>
        </w:rPr>
        <w:t>l</w:t>
      </w:r>
      <w:r w:rsidRPr="00AB1BD3">
        <w:rPr>
          <w:sz w:val="24"/>
          <w:szCs w:val="24"/>
        </w:rPr>
        <w:t>y</w:t>
      </w:r>
      <w:r w:rsidRPr="00AB1BD3">
        <w:rPr>
          <w:spacing w:val="-3"/>
          <w:sz w:val="24"/>
          <w:szCs w:val="24"/>
        </w:rPr>
        <w:t xml:space="preserve"> </w:t>
      </w:r>
      <w:r w:rsidRPr="00AB1BD3">
        <w:rPr>
          <w:sz w:val="24"/>
          <w:szCs w:val="24"/>
        </w:rPr>
        <w:t>withdr</w:t>
      </w:r>
      <w:r w:rsidRPr="00AB1BD3">
        <w:rPr>
          <w:spacing w:val="-1"/>
          <w:sz w:val="24"/>
          <w:szCs w:val="24"/>
        </w:rPr>
        <w:t>a</w:t>
      </w:r>
      <w:r w:rsidRPr="00AB1BD3">
        <w:rPr>
          <w:sz w:val="24"/>
          <w:szCs w:val="24"/>
        </w:rPr>
        <w:t xml:space="preserve">wn </w:t>
      </w:r>
      <w:r w:rsidRPr="00AB1BD3">
        <w:rPr>
          <w:spacing w:val="2"/>
          <w:sz w:val="24"/>
          <w:szCs w:val="24"/>
        </w:rPr>
        <w:t>t</w:t>
      </w:r>
      <w:r w:rsidRPr="00AB1BD3">
        <w:rPr>
          <w:sz w:val="24"/>
          <w:szCs w:val="24"/>
        </w:rPr>
        <w:t>h</w:t>
      </w:r>
      <w:r w:rsidRPr="00AB1BD3">
        <w:rPr>
          <w:spacing w:val="-1"/>
          <w:sz w:val="24"/>
          <w:szCs w:val="24"/>
        </w:rPr>
        <w:t>e</w:t>
      </w:r>
      <w:r w:rsidRPr="00AB1BD3">
        <w:rPr>
          <w:sz w:val="24"/>
          <w:szCs w:val="24"/>
        </w:rPr>
        <w:t>re</w:t>
      </w:r>
      <w:r w:rsidRPr="00AB1BD3">
        <w:rPr>
          <w:spacing w:val="-2"/>
          <w:sz w:val="24"/>
          <w:szCs w:val="24"/>
        </w:rPr>
        <w:t xml:space="preserve"> </w:t>
      </w:r>
      <w:r w:rsidRPr="00AB1BD3">
        <w:rPr>
          <w:spacing w:val="1"/>
          <w:sz w:val="24"/>
          <w:szCs w:val="24"/>
        </w:rPr>
        <w:t>f</w:t>
      </w:r>
      <w:r w:rsidRPr="00AB1BD3">
        <w:rPr>
          <w:sz w:val="24"/>
          <w:szCs w:val="24"/>
        </w:rPr>
        <w:t xml:space="preserve">rom </w:t>
      </w:r>
      <w:r w:rsidRPr="00AB1BD3">
        <w:rPr>
          <w:spacing w:val="2"/>
          <w:sz w:val="24"/>
          <w:szCs w:val="24"/>
        </w:rPr>
        <w:t>b</w:t>
      </w:r>
      <w:r w:rsidRPr="00AB1BD3">
        <w:rPr>
          <w:sz w:val="24"/>
          <w:szCs w:val="24"/>
        </w:rPr>
        <w:t>y</w:t>
      </w:r>
      <w:r w:rsidRPr="00AB1BD3">
        <w:rPr>
          <w:spacing w:val="-5"/>
          <w:sz w:val="24"/>
          <w:szCs w:val="24"/>
        </w:rPr>
        <w:t xml:space="preserve"> </w:t>
      </w:r>
      <w:r w:rsidRPr="00AB1BD3">
        <w:rPr>
          <w:sz w:val="24"/>
          <w:szCs w:val="24"/>
        </w:rPr>
        <w:t>t</w:t>
      </w:r>
      <w:r w:rsidRPr="00AB1BD3">
        <w:rPr>
          <w:spacing w:val="3"/>
          <w:sz w:val="24"/>
          <w:szCs w:val="24"/>
        </w:rPr>
        <w:t>h</w:t>
      </w:r>
      <w:r w:rsidRPr="00AB1BD3">
        <w:rPr>
          <w:spacing w:val="-1"/>
          <w:sz w:val="24"/>
          <w:szCs w:val="24"/>
        </w:rPr>
        <w:t>e</w:t>
      </w:r>
      <w:r w:rsidRPr="00AB1BD3">
        <w:rPr>
          <w:sz w:val="24"/>
          <w:szCs w:val="24"/>
        </w:rPr>
        <w:t>m;</w:t>
      </w:r>
    </w:p>
    <w:p w:rsidR="00D35201" w:rsidRDefault="00E6664F" w:rsidP="005C08C5">
      <w:pPr>
        <w:pStyle w:val="ListParagraph"/>
        <w:numPr>
          <w:ilvl w:val="0"/>
          <w:numId w:val="28"/>
        </w:numPr>
        <w:ind w:right="556"/>
        <w:jc w:val="both"/>
        <w:rPr>
          <w:sz w:val="24"/>
          <w:szCs w:val="24"/>
        </w:rPr>
      </w:pPr>
      <w:r w:rsidRPr="00AB1BD3">
        <w:rPr>
          <w:spacing w:val="-1"/>
          <w:sz w:val="24"/>
          <w:szCs w:val="24"/>
        </w:rPr>
        <w:t>a</w:t>
      </w:r>
      <w:r w:rsidRPr="00AB1BD3">
        <w:rPr>
          <w:spacing w:val="2"/>
          <w:sz w:val="24"/>
          <w:szCs w:val="24"/>
        </w:rPr>
        <w:t>n</w:t>
      </w:r>
      <w:r w:rsidRPr="00AB1BD3">
        <w:rPr>
          <w:sz w:val="24"/>
          <w:szCs w:val="24"/>
        </w:rPr>
        <w:t>y</w:t>
      </w:r>
      <w:r w:rsidRPr="00AB1BD3">
        <w:rPr>
          <w:spacing w:val="24"/>
          <w:sz w:val="24"/>
          <w:szCs w:val="24"/>
        </w:rPr>
        <w:t xml:space="preserve"> </w:t>
      </w:r>
      <w:r w:rsidRPr="00AB1BD3">
        <w:rPr>
          <w:spacing w:val="-1"/>
          <w:sz w:val="24"/>
          <w:szCs w:val="24"/>
        </w:rPr>
        <w:t>e</w:t>
      </w:r>
      <w:r w:rsidRPr="00AB1BD3">
        <w:rPr>
          <w:sz w:val="24"/>
          <w:szCs w:val="24"/>
        </w:rPr>
        <w:t>quip</w:t>
      </w:r>
      <w:r w:rsidRPr="00AB1BD3">
        <w:rPr>
          <w:spacing w:val="1"/>
          <w:sz w:val="24"/>
          <w:szCs w:val="24"/>
        </w:rPr>
        <w:t>m</w:t>
      </w:r>
      <w:r w:rsidRPr="00AB1BD3">
        <w:rPr>
          <w:spacing w:val="-1"/>
          <w:sz w:val="24"/>
          <w:szCs w:val="24"/>
        </w:rPr>
        <w:t>e</w:t>
      </w:r>
      <w:r w:rsidRPr="00AB1BD3">
        <w:rPr>
          <w:sz w:val="24"/>
          <w:szCs w:val="24"/>
        </w:rPr>
        <w:t>nt</w:t>
      </w:r>
      <w:r w:rsidRPr="00AB1BD3">
        <w:rPr>
          <w:spacing w:val="29"/>
          <w:sz w:val="24"/>
          <w:szCs w:val="24"/>
        </w:rPr>
        <w:t xml:space="preserve"> </w:t>
      </w:r>
      <w:r w:rsidRPr="00AB1BD3">
        <w:rPr>
          <w:sz w:val="24"/>
          <w:szCs w:val="24"/>
        </w:rPr>
        <w:t>i</w:t>
      </w:r>
      <w:r w:rsidRPr="00AB1BD3">
        <w:rPr>
          <w:spacing w:val="1"/>
          <w:sz w:val="24"/>
          <w:szCs w:val="24"/>
        </w:rPr>
        <w:t>m</w:t>
      </w:r>
      <w:r w:rsidRPr="00AB1BD3">
        <w:rPr>
          <w:sz w:val="24"/>
          <w:szCs w:val="24"/>
        </w:rPr>
        <w:t>port</w:t>
      </w:r>
      <w:r w:rsidRPr="00AB1BD3">
        <w:rPr>
          <w:spacing w:val="-1"/>
          <w:sz w:val="24"/>
          <w:szCs w:val="24"/>
        </w:rPr>
        <w:t>e</w:t>
      </w:r>
      <w:r w:rsidRPr="00AB1BD3">
        <w:rPr>
          <w:sz w:val="24"/>
          <w:szCs w:val="24"/>
        </w:rPr>
        <w:t>d</w:t>
      </w:r>
      <w:r w:rsidRPr="00AB1BD3">
        <w:rPr>
          <w:spacing w:val="31"/>
          <w:sz w:val="24"/>
          <w:szCs w:val="24"/>
        </w:rPr>
        <w:t xml:space="preserve"> </w:t>
      </w:r>
      <w:r w:rsidRPr="00AB1BD3">
        <w:rPr>
          <w:sz w:val="24"/>
          <w:szCs w:val="24"/>
        </w:rPr>
        <w:t>for</w:t>
      </w:r>
      <w:r w:rsidRPr="00AB1BD3">
        <w:rPr>
          <w:spacing w:val="27"/>
          <w:sz w:val="24"/>
          <w:szCs w:val="24"/>
        </w:rPr>
        <w:t xml:space="preserve"> </w:t>
      </w:r>
      <w:r w:rsidRPr="00AB1BD3">
        <w:rPr>
          <w:sz w:val="24"/>
          <w:szCs w:val="24"/>
        </w:rPr>
        <w:t>the</w:t>
      </w:r>
      <w:r w:rsidRPr="00AB1BD3">
        <w:rPr>
          <w:spacing w:val="28"/>
          <w:sz w:val="24"/>
          <w:szCs w:val="24"/>
        </w:rPr>
        <w:t xml:space="preserve"> </w:t>
      </w:r>
      <w:r w:rsidRPr="00AB1BD3">
        <w:rPr>
          <w:sz w:val="24"/>
          <w:szCs w:val="24"/>
        </w:rPr>
        <w:t>purp</w:t>
      </w:r>
      <w:r w:rsidRPr="00AB1BD3">
        <w:rPr>
          <w:spacing w:val="-1"/>
          <w:sz w:val="24"/>
          <w:szCs w:val="24"/>
        </w:rPr>
        <w:t>o</w:t>
      </w:r>
      <w:r w:rsidRPr="00AB1BD3">
        <w:rPr>
          <w:sz w:val="24"/>
          <w:szCs w:val="24"/>
        </w:rPr>
        <w:t>se</w:t>
      </w:r>
      <w:r w:rsidRPr="00AB1BD3">
        <w:rPr>
          <w:spacing w:val="28"/>
          <w:sz w:val="24"/>
          <w:szCs w:val="24"/>
        </w:rPr>
        <w:t xml:space="preserve"> </w:t>
      </w:r>
      <w:r w:rsidRPr="00AB1BD3">
        <w:rPr>
          <w:sz w:val="24"/>
          <w:szCs w:val="24"/>
        </w:rPr>
        <w:t>of</w:t>
      </w:r>
      <w:r w:rsidRPr="00AB1BD3">
        <w:rPr>
          <w:spacing w:val="28"/>
          <w:sz w:val="24"/>
          <w:szCs w:val="24"/>
        </w:rPr>
        <w:t xml:space="preserve"> </w:t>
      </w:r>
      <w:r w:rsidRPr="00AB1BD3">
        <w:rPr>
          <w:spacing w:val="-1"/>
          <w:sz w:val="24"/>
          <w:szCs w:val="24"/>
        </w:rPr>
        <w:t>ca</w:t>
      </w:r>
      <w:r w:rsidRPr="00AB1BD3">
        <w:rPr>
          <w:spacing w:val="1"/>
          <w:sz w:val="24"/>
          <w:szCs w:val="24"/>
        </w:rPr>
        <w:t>rr</w:t>
      </w:r>
      <w:r w:rsidRPr="00AB1BD3">
        <w:rPr>
          <w:spacing w:val="-5"/>
          <w:sz w:val="24"/>
          <w:szCs w:val="24"/>
        </w:rPr>
        <w:t>y</w:t>
      </w:r>
      <w:r w:rsidRPr="00AB1BD3">
        <w:rPr>
          <w:spacing w:val="3"/>
          <w:sz w:val="24"/>
          <w:szCs w:val="24"/>
        </w:rPr>
        <w:t>i</w:t>
      </w:r>
      <w:r w:rsidRPr="00AB1BD3">
        <w:rPr>
          <w:spacing w:val="2"/>
          <w:sz w:val="24"/>
          <w:szCs w:val="24"/>
        </w:rPr>
        <w:t>n</w:t>
      </w:r>
      <w:r w:rsidRPr="00AB1BD3">
        <w:rPr>
          <w:sz w:val="24"/>
          <w:szCs w:val="24"/>
        </w:rPr>
        <w:t>g</w:t>
      </w:r>
      <w:r w:rsidRPr="00AB1BD3">
        <w:rPr>
          <w:spacing w:val="26"/>
          <w:sz w:val="24"/>
          <w:szCs w:val="24"/>
        </w:rPr>
        <w:t xml:space="preserve"> </w:t>
      </w:r>
      <w:r w:rsidRPr="00AB1BD3">
        <w:rPr>
          <w:sz w:val="24"/>
          <w:szCs w:val="24"/>
        </w:rPr>
        <w:t>out</w:t>
      </w:r>
      <w:r w:rsidRPr="00AB1BD3">
        <w:rPr>
          <w:spacing w:val="29"/>
          <w:sz w:val="24"/>
          <w:szCs w:val="24"/>
        </w:rPr>
        <w:t xml:space="preserve"> </w:t>
      </w:r>
      <w:r w:rsidRPr="00AB1BD3">
        <w:rPr>
          <w:sz w:val="24"/>
          <w:szCs w:val="24"/>
        </w:rPr>
        <w:t>the</w:t>
      </w:r>
      <w:r w:rsidRPr="00AB1BD3">
        <w:rPr>
          <w:spacing w:val="28"/>
          <w:sz w:val="24"/>
          <w:szCs w:val="24"/>
        </w:rPr>
        <w:t xml:space="preserve"> </w:t>
      </w:r>
      <w:r w:rsidRPr="00AB1BD3">
        <w:rPr>
          <w:spacing w:val="1"/>
          <w:sz w:val="24"/>
          <w:szCs w:val="24"/>
        </w:rPr>
        <w:t>S</w:t>
      </w:r>
      <w:r w:rsidRPr="00AB1BD3">
        <w:rPr>
          <w:spacing w:val="-1"/>
          <w:sz w:val="24"/>
          <w:szCs w:val="24"/>
        </w:rPr>
        <w:t>e</w:t>
      </w:r>
      <w:r w:rsidRPr="00AB1BD3">
        <w:rPr>
          <w:sz w:val="24"/>
          <w:szCs w:val="24"/>
        </w:rPr>
        <w:t>rvi</w:t>
      </w:r>
      <w:r w:rsidRPr="00AB1BD3">
        <w:rPr>
          <w:spacing w:val="-1"/>
          <w:sz w:val="24"/>
          <w:szCs w:val="24"/>
        </w:rPr>
        <w:t>ce</w:t>
      </w:r>
      <w:r w:rsidRPr="00AB1BD3">
        <w:rPr>
          <w:sz w:val="24"/>
          <w:szCs w:val="24"/>
        </w:rPr>
        <w:t xml:space="preserve">s </w:t>
      </w:r>
      <w:r w:rsidRPr="00AB1BD3">
        <w:rPr>
          <w:spacing w:val="-1"/>
          <w:sz w:val="24"/>
          <w:szCs w:val="24"/>
        </w:rPr>
        <w:t>a</w:t>
      </w:r>
      <w:r w:rsidRPr="00AB1BD3">
        <w:rPr>
          <w:sz w:val="24"/>
          <w:szCs w:val="24"/>
        </w:rPr>
        <w:t>nd</w:t>
      </w:r>
      <w:r w:rsidRPr="00AB1BD3">
        <w:rPr>
          <w:spacing w:val="4"/>
          <w:sz w:val="24"/>
          <w:szCs w:val="24"/>
        </w:rPr>
        <w:t xml:space="preserve"> </w:t>
      </w:r>
      <w:r w:rsidRPr="00AB1BD3">
        <w:rPr>
          <w:sz w:val="24"/>
          <w:szCs w:val="24"/>
        </w:rPr>
        <w:t>p</w:t>
      </w:r>
      <w:r w:rsidRPr="00AB1BD3">
        <w:rPr>
          <w:spacing w:val="-1"/>
          <w:sz w:val="24"/>
          <w:szCs w:val="24"/>
        </w:rPr>
        <w:t>a</w:t>
      </w:r>
      <w:r w:rsidRPr="00AB1BD3">
        <w:rPr>
          <w:sz w:val="24"/>
          <w:szCs w:val="24"/>
        </w:rPr>
        <w:t>id</w:t>
      </w:r>
      <w:r w:rsidRPr="00AB1BD3">
        <w:rPr>
          <w:spacing w:val="5"/>
          <w:sz w:val="24"/>
          <w:szCs w:val="24"/>
        </w:rPr>
        <w:t xml:space="preserve"> </w:t>
      </w:r>
      <w:r w:rsidRPr="00AB1BD3">
        <w:rPr>
          <w:sz w:val="24"/>
          <w:szCs w:val="24"/>
        </w:rPr>
        <w:t>for</w:t>
      </w:r>
      <w:r w:rsidRPr="00AB1BD3">
        <w:rPr>
          <w:spacing w:val="3"/>
          <w:sz w:val="24"/>
          <w:szCs w:val="24"/>
        </w:rPr>
        <w:t xml:space="preserve"> </w:t>
      </w:r>
      <w:r w:rsidRPr="00AB1BD3">
        <w:rPr>
          <w:sz w:val="24"/>
          <w:szCs w:val="24"/>
        </w:rPr>
        <w:t>out</w:t>
      </w:r>
      <w:r w:rsidRPr="00AB1BD3">
        <w:rPr>
          <w:spacing w:val="5"/>
          <w:sz w:val="24"/>
          <w:szCs w:val="24"/>
        </w:rPr>
        <w:t xml:space="preserve"> </w:t>
      </w:r>
      <w:r w:rsidRPr="00AB1BD3">
        <w:rPr>
          <w:sz w:val="24"/>
          <w:szCs w:val="24"/>
        </w:rPr>
        <w:t>of</w:t>
      </w:r>
      <w:r w:rsidRPr="00AB1BD3">
        <w:rPr>
          <w:spacing w:val="4"/>
          <w:sz w:val="24"/>
          <w:szCs w:val="24"/>
        </w:rPr>
        <w:t xml:space="preserve"> </w:t>
      </w:r>
      <w:r w:rsidRPr="00AB1BD3">
        <w:rPr>
          <w:sz w:val="24"/>
          <w:szCs w:val="24"/>
        </w:rPr>
        <w:t>fun</w:t>
      </w:r>
      <w:r w:rsidRPr="00AB1BD3">
        <w:rPr>
          <w:spacing w:val="1"/>
          <w:sz w:val="24"/>
          <w:szCs w:val="24"/>
        </w:rPr>
        <w:t>d</w:t>
      </w:r>
      <w:r w:rsidRPr="00AB1BD3">
        <w:rPr>
          <w:sz w:val="24"/>
          <w:szCs w:val="24"/>
        </w:rPr>
        <w:t>s</w:t>
      </w:r>
      <w:r w:rsidRPr="00AB1BD3">
        <w:rPr>
          <w:spacing w:val="5"/>
          <w:sz w:val="24"/>
          <w:szCs w:val="24"/>
        </w:rPr>
        <w:t xml:space="preserve"> </w:t>
      </w:r>
      <w:r w:rsidRPr="00AB1BD3">
        <w:rPr>
          <w:sz w:val="24"/>
          <w:szCs w:val="24"/>
        </w:rPr>
        <w:t>p</w:t>
      </w:r>
      <w:r w:rsidRPr="00AB1BD3">
        <w:rPr>
          <w:spacing w:val="-1"/>
          <w:sz w:val="24"/>
          <w:szCs w:val="24"/>
        </w:rPr>
        <w:t>r</w:t>
      </w:r>
      <w:r w:rsidRPr="00AB1BD3">
        <w:rPr>
          <w:sz w:val="24"/>
          <w:szCs w:val="24"/>
        </w:rPr>
        <w:t>ovided</w:t>
      </w:r>
      <w:r w:rsidRPr="00AB1BD3">
        <w:rPr>
          <w:spacing w:val="4"/>
          <w:sz w:val="24"/>
          <w:szCs w:val="24"/>
        </w:rPr>
        <w:t xml:space="preserve"> </w:t>
      </w:r>
      <w:r w:rsidRPr="00AB1BD3">
        <w:rPr>
          <w:spacing w:val="2"/>
          <w:sz w:val="24"/>
          <w:szCs w:val="24"/>
        </w:rPr>
        <w:t>b</w:t>
      </w:r>
      <w:r w:rsidRPr="00AB1BD3">
        <w:rPr>
          <w:sz w:val="24"/>
          <w:szCs w:val="24"/>
        </w:rPr>
        <w:t>y the</w:t>
      </w:r>
      <w:r w:rsidRPr="00AB1BD3">
        <w:rPr>
          <w:spacing w:val="4"/>
          <w:sz w:val="24"/>
          <w:szCs w:val="24"/>
        </w:rPr>
        <w:t xml:space="preserve"> </w:t>
      </w:r>
      <w:r w:rsidRPr="00AB1BD3">
        <w:rPr>
          <w:spacing w:val="1"/>
          <w:sz w:val="24"/>
          <w:szCs w:val="24"/>
        </w:rPr>
        <w:t>P</w:t>
      </w:r>
      <w:r w:rsidRPr="00AB1BD3">
        <w:rPr>
          <w:sz w:val="24"/>
          <w:szCs w:val="24"/>
        </w:rPr>
        <w:t>A</w:t>
      </w:r>
      <w:r w:rsidRPr="00AB1BD3">
        <w:rPr>
          <w:spacing w:val="4"/>
          <w:sz w:val="24"/>
          <w:szCs w:val="24"/>
        </w:rPr>
        <w:t xml:space="preserve"> </w:t>
      </w:r>
      <w:r w:rsidRPr="00AB1BD3">
        <w:rPr>
          <w:spacing w:val="-1"/>
          <w:sz w:val="24"/>
          <w:szCs w:val="24"/>
        </w:rPr>
        <w:t>a</w:t>
      </w:r>
      <w:r w:rsidRPr="00AB1BD3">
        <w:rPr>
          <w:spacing w:val="2"/>
          <w:sz w:val="24"/>
          <w:szCs w:val="24"/>
        </w:rPr>
        <w:t>n</w:t>
      </w:r>
      <w:r w:rsidRPr="00AB1BD3">
        <w:rPr>
          <w:sz w:val="24"/>
          <w:szCs w:val="24"/>
        </w:rPr>
        <w:t>d</w:t>
      </w:r>
      <w:r w:rsidRPr="00AB1BD3">
        <w:rPr>
          <w:spacing w:val="4"/>
          <w:sz w:val="24"/>
          <w:szCs w:val="24"/>
        </w:rPr>
        <w:t xml:space="preserve"> </w:t>
      </w:r>
      <w:r w:rsidRPr="00AB1BD3">
        <w:rPr>
          <w:sz w:val="24"/>
          <w:szCs w:val="24"/>
        </w:rPr>
        <w:t>whi</w:t>
      </w:r>
      <w:r w:rsidRPr="00AB1BD3">
        <w:rPr>
          <w:spacing w:val="-1"/>
          <w:sz w:val="24"/>
          <w:szCs w:val="24"/>
        </w:rPr>
        <w:t>c</w:t>
      </w:r>
      <w:r w:rsidRPr="00AB1BD3">
        <w:rPr>
          <w:sz w:val="24"/>
          <w:szCs w:val="24"/>
        </w:rPr>
        <w:t>h</w:t>
      </w:r>
      <w:r w:rsidRPr="00AB1BD3">
        <w:rPr>
          <w:spacing w:val="4"/>
          <w:sz w:val="24"/>
          <w:szCs w:val="24"/>
        </w:rPr>
        <w:t xml:space="preserve"> </w:t>
      </w:r>
      <w:r w:rsidRPr="00AB1BD3">
        <w:rPr>
          <w:sz w:val="24"/>
          <w:szCs w:val="24"/>
        </w:rPr>
        <w:t>is</w:t>
      </w:r>
      <w:r w:rsidRPr="00AB1BD3">
        <w:rPr>
          <w:spacing w:val="5"/>
          <w:sz w:val="24"/>
          <w:szCs w:val="24"/>
        </w:rPr>
        <w:t xml:space="preserve"> </w:t>
      </w:r>
      <w:r w:rsidRPr="00AB1BD3">
        <w:rPr>
          <w:sz w:val="24"/>
          <w:szCs w:val="24"/>
        </w:rPr>
        <w:t>tr</w:t>
      </w:r>
      <w:r w:rsidRPr="00AB1BD3">
        <w:rPr>
          <w:spacing w:val="-1"/>
          <w:sz w:val="24"/>
          <w:szCs w:val="24"/>
        </w:rPr>
        <w:t>ea</w:t>
      </w:r>
      <w:r w:rsidRPr="00AB1BD3">
        <w:rPr>
          <w:sz w:val="24"/>
          <w:szCs w:val="24"/>
        </w:rPr>
        <w:t>ted</w:t>
      </w:r>
      <w:r w:rsidRPr="00AB1BD3">
        <w:rPr>
          <w:spacing w:val="4"/>
          <w:sz w:val="24"/>
          <w:szCs w:val="24"/>
        </w:rPr>
        <w:t xml:space="preserve"> </w:t>
      </w:r>
      <w:r w:rsidRPr="00AB1BD3">
        <w:rPr>
          <w:spacing w:val="-1"/>
          <w:sz w:val="24"/>
          <w:szCs w:val="24"/>
        </w:rPr>
        <w:t>a</w:t>
      </w:r>
      <w:r w:rsidRPr="00AB1BD3">
        <w:rPr>
          <w:sz w:val="24"/>
          <w:szCs w:val="24"/>
        </w:rPr>
        <w:t>s p</w:t>
      </w:r>
      <w:r w:rsidRPr="00AB1BD3">
        <w:rPr>
          <w:spacing w:val="-1"/>
          <w:sz w:val="24"/>
          <w:szCs w:val="24"/>
        </w:rPr>
        <w:t>r</w:t>
      </w:r>
      <w:r w:rsidRPr="00AB1BD3">
        <w:rPr>
          <w:sz w:val="24"/>
          <w:szCs w:val="24"/>
        </w:rPr>
        <w:t>op</w:t>
      </w:r>
      <w:r w:rsidRPr="00AB1BD3">
        <w:rPr>
          <w:spacing w:val="-1"/>
          <w:sz w:val="24"/>
          <w:szCs w:val="24"/>
        </w:rPr>
        <w:t>e</w:t>
      </w:r>
      <w:r w:rsidRPr="00AB1BD3">
        <w:rPr>
          <w:sz w:val="24"/>
          <w:szCs w:val="24"/>
        </w:rPr>
        <w:t>r</w:t>
      </w:r>
      <w:r w:rsidRPr="00AB1BD3">
        <w:rPr>
          <w:spacing w:val="4"/>
          <w:sz w:val="24"/>
          <w:szCs w:val="24"/>
        </w:rPr>
        <w:t>t</w:t>
      </w:r>
      <w:r w:rsidRPr="00AB1BD3">
        <w:rPr>
          <w:sz w:val="24"/>
          <w:szCs w:val="24"/>
        </w:rPr>
        <w:t>y</w:t>
      </w:r>
      <w:r w:rsidRPr="00AB1BD3">
        <w:rPr>
          <w:spacing w:val="-5"/>
          <w:sz w:val="24"/>
          <w:szCs w:val="24"/>
        </w:rPr>
        <w:t xml:space="preserve"> </w:t>
      </w:r>
      <w:r w:rsidRPr="00AB1BD3">
        <w:rPr>
          <w:sz w:val="24"/>
          <w:szCs w:val="24"/>
        </w:rPr>
        <w:t>of the</w:t>
      </w:r>
      <w:r w:rsidRPr="00AB1BD3">
        <w:rPr>
          <w:spacing w:val="-1"/>
          <w:sz w:val="24"/>
          <w:szCs w:val="24"/>
        </w:rPr>
        <w:t xml:space="preserve"> </w:t>
      </w:r>
      <w:r w:rsidRPr="00AB1BD3">
        <w:rPr>
          <w:spacing w:val="1"/>
          <w:sz w:val="24"/>
          <w:szCs w:val="24"/>
        </w:rPr>
        <w:t>P</w:t>
      </w:r>
      <w:r w:rsidRPr="00AB1BD3">
        <w:rPr>
          <w:sz w:val="24"/>
          <w:szCs w:val="24"/>
        </w:rPr>
        <w:t>A;</w:t>
      </w:r>
    </w:p>
    <w:p w:rsidR="00D35201" w:rsidRDefault="00E6664F" w:rsidP="005C08C5">
      <w:pPr>
        <w:pStyle w:val="ListParagraph"/>
        <w:numPr>
          <w:ilvl w:val="0"/>
          <w:numId w:val="28"/>
        </w:numPr>
        <w:ind w:right="556"/>
        <w:jc w:val="both"/>
        <w:rPr>
          <w:sz w:val="24"/>
          <w:szCs w:val="24"/>
        </w:rPr>
      </w:pPr>
      <w:r w:rsidRPr="00AB1BD3">
        <w:rPr>
          <w:sz w:val="22"/>
          <w:szCs w:val="22"/>
        </w:rPr>
        <w:t>any</w:t>
      </w:r>
      <w:r w:rsidRPr="00AB1BD3">
        <w:rPr>
          <w:spacing w:val="22"/>
          <w:sz w:val="22"/>
          <w:szCs w:val="22"/>
        </w:rPr>
        <w:t xml:space="preserve"> </w:t>
      </w:r>
      <w:r w:rsidRPr="00AB1BD3">
        <w:rPr>
          <w:sz w:val="22"/>
          <w:szCs w:val="22"/>
        </w:rPr>
        <w:t>p</w:t>
      </w:r>
      <w:r w:rsidRPr="00AB1BD3">
        <w:rPr>
          <w:spacing w:val="1"/>
          <w:sz w:val="22"/>
          <w:szCs w:val="22"/>
        </w:rPr>
        <w:t>r</w:t>
      </w:r>
      <w:r w:rsidRPr="00AB1BD3">
        <w:rPr>
          <w:sz w:val="22"/>
          <w:szCs w:val="22"/>
        </w:rPr>
        <w:t>ope</w:t>
      </w:r>
      <w:r w:rsidRPr="00AB1BD3">
        <w:rPr>
          <w:spacing w:val="-1"/>
          <w:sz w:val="22"/>
          <w:szCs w:val="22"/>
        </w:rPr>
        <w:t>r</w:t>
      </w:r>
      <w:r w:rsidRPr="00AB1BD3">
        <w:rPr>
          <w:spacing w:val="1"/>
          <w:sz w:val="22"/>
          <w:szCs w:val="22"/>
        </w:rPr>
        <w:t>t</w:t>
      </w:r>
      <w:r w:rsidRPr="00AB1BD3">
        <w:rPr>
          <w:sz w:val="22"/>
          <w:szCs w:val="22"/>
        </w:rPr>
        <w:t>y</w:t>
      </w:r>
      <w:r w:rsidRPr="00AB1BD3">
        <w:rPr>
          <w:spacing w:val="22"/>
          <w:sz w:val="22"/>
          <w:szCs w:val="22"/>
        </w:rPr>
        <w:t xml:space="preserve"> </w:t>
      </w:r>
      <w:r w:rsidRPr="00AB1BD3">
        <w:rPr>
          <w:sz w:val="22"/>
          <w:szCs w:val="22"/>
        </w:rPr>
        <w:t>b</w:t>
      </w:r>
      <w:r w:rsidRPr="00AB1BD3">
        <w:rPr>
          <w:spacing w:val="1"/>
          <w:sz w:val="22"/>
          <w:szCs w:val="22"/>
        </w:rPr>
        <w:t>r</w:t>
      </w:r>
      <w:r w:rsidRPr="00AB1BD3">
        <w:rPr>
          <w:sz w:val="22"/>
          <w:szCs w:val="22"/>
        </w:rPr>
        <w:t>ou</w:t>
      </w:r>
      <w:r w:rsidRPr="00AB1BD3">
        <w:rPr>
          <w:spacing w:val="-2"/>
          <w:sz w:val="22"/>
          <w:szCs w:val="22"/>
        </w:rPr>
        <w:t>g</w:t>
      </w:r>
      <w:r w:rsidRPr="00AB1BD3">
        <w:rPr>
          <w:sz w:val="22"/>
          <w:szCs w:val="22"/>
        </w:rPr>
        <w:t>ht</w:t>
      </w:r>
      <w:r w:rsidRPr="00AB1BD3">
        <w:rPr>
          <w:spacing w:val="25"/>
          <w:sz w:val="22"/>
          <w:szCs w:val="22"/>
        </w:rPr>
        <w:t xml:space="preserve"> </w:t>
      </w:r>
      <w:r w:rsidRPr="00AB1BD3">
        <w:rPr>
          <w:spacing w:val="1"/>
          <w:sz w:val="22"/>
          <w:szCs w:val="22"/>
        </w:rPr>
        <w:t>i</w:t>
      </w:r>
      <w:r w:rsidRPr="00AB1BD3">
        <w:rPr>
          <w:sz w:val="22"/>
          <w:szCs w:val="22"/>
        </w:rPr>
        <w:t>n</w:t>
      </w:r>
      <w:r w:rsidRPr="00AB1BD3">
        <w:rPr>
          <w:spacing w:val="-1"/>
          <w:sz w:val="22"/>
          <w:szCs w:val="22"/>
        </w:rPr>
        <w:t>t</w:t>
      </w:r>
      <w:r w:rsidRPr="00AB1BD3">
        <w:rPr>
          <w:sz w:val="22"/>
          <w:szCs w:val="22"/>
        </w:rPr>
        <w:t>o</w:t>
      </w:r>
      <w:r w:rsidRPr="00AB1BD3">
        <w:rPr>
          <w:spacing w:val="24"/>
          <w:sz w:val="22"/>
          <w:szCs w:val="22"/>
        </w:rPr>
        <w:t xml:space="preserve"> </w:t>
      </w:r>
      <w:r w:rsidRPr="00AB1BD3">
        <w:rPr>
          <w:spacing w:val="1"/>
          <w:sz w:val="22"/>
          <w:szCs w:val="22"/>
        </w:rPr>
        <w:t>t</w:t>
      </w:r>
      <w:r w:rsidRPr="00AB1BD3">
        <w:rPr>
          <w:sz w:val="22"/>
          <w:szCs w:val="22"/>
        </w:rPr>
        <w:t>he</w:t>
      </w:r>
      <w:r w:rsidRPr="00AB1BD3">
        <w:rPr>
          <w:spacing w:val="24"/>
          <w:sz w:val="22"/>
          <w:szCs w:val="22"/>
        </w:rPr>
        <w:t xml:space="preserve"> </w:t>
      </w:r>
      <w:r w:rsidRPr="00AB1BD3">
        <w:rPr>
          <w:sz w:val="22"/>
          <w:szCs w:val="22"/>
        </w:rPr>
        <w:t>p</w:t>
      </w:r>
      <w:r w:rsidRPr="00AB1BD3">
        <w:rPr>
          <w:spacing w:val="-2"/>
          <w:sz w:val="22"/>
          <w:szCs w:val="22"/>
        </w:rPr>
        <w:t>r</w:t>
      </w:r>
      <w:r w:rsidRPr="00AB1BD3">
        <w:rPr>
          <w:sz w:val="22"/>
          <w:szCs w:val="22"/>
        </w:rPr>
        <w:t>o</w:t>
      </w:r>
      <w:r w:rsidRPr="00AB1BD3">
        <w:rPr>
          <w:spacing w:val="-2"/>
          <w:sz w:val="22"/>
          <w:szCs w:val="22"/>
        </w:rPr>
        <w:t>v</w:t>
      </w:r>
      <w:r w:rsidRPr="00AB1BD3">
        <w:rPr>
          <w:spacing w:val="1"/>
          <w:sz w:val="22"/>
          <w:szCs w:val="22"/>
        </w:rPr>
        <w:t>i</w:t>
      </w:r>
      <w:r w:rsidRPr="00AB1BD3">
        <w:rPr>
          <w:sz w:val="22"/>
          <w:szCs w:val="22"/>
        </w:rPr>
        <w:t>nce</w:t>
      </w:r>
      <w:r w:rsidRPr="00AB1BD3">
        <w:rPr>
          <w:spacing w:val="24"/>
          <w:sz w:val="22"/>
          <w:szCs w:val="22"/>
        </w:rPr>
        <w:t xml:space="preserve"> </w:t>
      </w:r>
      <w:r w:rsidRPr="00AB1BD3">
        <w:rPr>
          <w:sz w:val="22"/>
          <w:szCs w:val="22"/>
        </w:rPr>
        <w:t>by</w:t>
      </w:r>
      <w:r w:rsidRPr="00AB1BD3">
        <w:rPr>
          <w:spacing w:val="22"/>
          <w:sz w:val="22"/>
          <w:szCs w:val="22"/>
        </w:rPr>
        <w:t xml:space="preserve"> </w:t>
      </w:r>
      <w:r w:rsidRPr="00AB1BD3">
        <w:rPr>
          <w:spacing w:val="1"/>
          <w:sz w:val="22"/>
          <w:szCs w:val="22"/>
        </w:rPr>
        <w:t>t</w:t>
      </w:r>
      <w:r w:rsidRPr="00AB1BD3">
        <w:rPr>
          <w:sz w:val="22"/>
          <w:szCs w:val="22"/>
        </w:rPr>
        <w:t>he</w:t>
      </w:r>
      <w:r w:rsidRPr="00AB1BD3">
        <w:rPr>
          <w:spacing w:val="24"/>
          <w:sz w:val="22"/>
          <w:szCs w:val="22"/>
        </w:rPr>
        <w:t xml:space="preserve"> </w:t>
      </w:r>
      <w:r w:rsidRPr="00AB1BD3">
        <w:rPr>
          <w:spacing w:val="1"/>
          <w:sz w:val="22"/>
          <w:szCs w:val="22"/>
        </w:rPr>
        <w:t>i</w:t>
      </w:r>
      <w:r w:rsidRPr="00AB1BD3">
        <w:rPr>
          <w:spacing w:val="-2"/>
          <w:sz w:val="22"/>
          <w:szCs w:val="22"/>
        </w:rPr>
        <w:t>n</w:t>
      </w:r>
      <w:r w:rsidRPr="00AB1BD3">
        <w:rPr>
          <w:spacing w:val="1"/>
          <w:sz w:val="22"/>
          <w:szCs w:val="22"/>
        </w:rPr>
        <w:t>t</w:t>
      </w:r>
      <w:r w:rsidRPr="00AB1BD3">
        <w:rPr>
          <w:spacing w:val="-2"/>
          <w:sz w:val="22"/>
          <w:szCs w:val="22"/>
        </w:rPr>
        <w:t>e</w:t>
      </w:r>
      <w:r w:rsidRPr="00AB1BD3">
        <w:rPr>
          <w:spacing w:val="1"/>
          <w:sz w:val="22"/>
          <w:szCs w:val="22"/>
        </w:rPr>
        <w:t>r</w:t>
      </w:r>
      <w:r w:rsidRPr="00AB1BD3">
        <w:rPr>
          <w:spacing w:val="-2"/>
          <w:sz w:val="22"/>
          <w:szCs w:val="22"/>
        </w:rPr>
        <w:t>n</w:t>
      </w:r>
      <w:r w:rsidRPr="00AB1BD3">
        <w:rPr>
          <w:sz w:val="22"/>
          <w:szCs w:val="22"/>
        </w:rPr>
        <w:t>a</w:t>
      </w:r>
      <w:r w:rsidRPr="00AB1BD3">
        <w:rPr>
          <w:spacing w:val="1"/>
          <w:sz w:val="22"/>
          <w:szCs w:val="22"/>
        </w:rPr>
        <w:t>t</w:t>
      </w:r>
      <w:r w:rsidRPr="00AB1BD3">
        <w:rPr>
          <w:spacing w:val="-1"/>
          <w:sz w:val="22"/>
          <w:szCs w:val="22"/>
        </w:rPr>
        <w:t>i</w:t>
      </w:r>
      <w:r w:rsidRPr="00AB1BD3">
        <w:rPr>
          <w:sz w:val="22"/>
          <w:szCs w:val="22"/>
        </w:rPr>
        <w:t>on</w:t>
      </w:r>
      <w:r w:rsidRPr="00AB1BD3">
        <w:rPr>
          <w:spacing w:val="-2"/>
          <w:sz w:val="22"/>
          <w:szCs w:val="22"/>
        </w:rPr>
        <w:t>a</w:t>
      </w:r>
      <w:r w:rsidRPr="00AB1BD3">
        <w:rPr>
          <w:sz w:val="22"/>
          <w:szCs w:val="22"/>
        </w:rPr>
        <w:t>l</w:t>
      </w:r>
      <w:r w:rsidRPr="00AB1BD3">
        <w:rPr>
          <w:spacing w:val="30"/>
          <w:sz w:val="22"/>
          <w:szCs w:val="22"/>
        </w:rPr>
        <w:t xml:space="preserve"> </w:t>
      </w:r>
      <w:r w:rsidRPr="00AB1BD3">
        <w:rPr>
          <w:spacing w:val="-1"/>
          <w:sz w:val="22"/>
          <w:szCs w:val="22"/>
        </w:rPr>
        <w:t>C</w:t>
      </w:r>
      <w:r w:rsidRPr="00AB1BD3">
        <w:rPr>
          <w:sz w:val="22"/>
          <w:szCs w:val="22"/>
        </w:rPr>
        <w:t>ons</w:t>
      </w:r>
      <w:r w:rsidRPr="00AB1BD3">
        <w:rPr>
          <w:spacing w:val="-2"/>
          <w:sz w:val="22"/>
          <w:szCs w:val="22"/>
        </w:rPr>
        <w:t>u</w:t>
      </w:r>
      <w:r w:rsidRPr="00AB1BD3">
        <w:rPr>
          <w:spacing w:val="1"/>
          <w:sz w:val="22"/>
          <w:szCs w:val="22"/>
        </w:rPr>
        <w:t>lt</w:t>
      </w:r>
      <w:r w:rsidRPr="00AB1BD3">
        <w:rPr>
          <w:spacing w:val="-2"/>
          <w:sz w:val="22"/>
          <w:szCs w:val="22"/>
        </w:rPr>
        <w:t>a</w:t>
      </w:r>
      <w:r w:rsidRPr="00AB1BD3">
        <w:rPr>
          <w:sz w:val="22"/>
          <w:szCs w:val="22"/>
        </w:rPr>
        <w:t>n</w:t>
      </w:r>
      <w:r w:rsidRPr="00AB1BD3">
        <w:rPr>
          <w:spacing w:val="2"/>
          <w:sz w:val="22"/>
          <w:szCs w:val="22"/>
        </w:rPr>
        <w:t>t</w:t>
      </w:r>
      <w:r w:rsidRPr="00AB1BD3">
        <w:rPr>
          <w:sz w:val="22"/>
          <w:szCs w:val="22"/>
        </w:rPr>
        <w:t>,</w:t>
      </w:r>
      <w:r w:rsidRPr="00AB1BD3">
        <w:rPr>
          <w:spacing w:val="24"/>
          <w:sz w:val="22"/>
          <w:szCs w:val="22"/>
        </w:rPr>
        <w:t xml:space="preserve"> </w:t>
      </w:r>
      <w:r w:rsidRPr="00AB1BD3">
        <w:rPr>
          <w:sz w:val="22"/>
          <w:szCs w:val="22"/>
        </w:rPr>
        <w:t>any Sub</w:t>
      </w:r>
      <w:r w:rsidRPr="00AB1BD3">
        <w:rPr>
          <w:spacing w:val="-4"/>
          <w:sz w:val="22"/>
          <w:szCs w:val="22"/>
        </w:rPr>
        <w:t>-</w:t>
      </w:r>
      <w:r w:rsidRPr="00AB1BD3">
        <w:rPr>
          <w:spacing w:val="-1"/>
          <w:sz w:val="22"/>
          <w:szCs w:val="22"/>
        </w:rPr>
        <w:t>C</w:t>
      </w:r>
      <w:r w:rsidRPr="00AB1BD3">
        <w:rPr>
          <w:sz w:val="22"/>
          <w:szCs w:val="22"/>
        </w:rPr>
        <w:t>onsu</w:t>
      </w:r>
      <w:r w:rsidRPr="00AB1BD3">
        <w:rPr>
          <w:spacing w:val="1"/>
          <w:sz w:val="22"/>
          <w:szCs w:val="22"/>
        </w:rPr>
        <w:t>lt</w:t>
      </w:r>
      <w:r w:rsidRPr="00AB1BD3">
        <w:rPr>
          <w:sz w:val="22"/>
          <w:szCs w:val="22"/>
        </w:rPr>
        <w:t>a</w:t>
      </w:r>
      <w:r w:rsidRPr="00AB1BD3">
        <w:rPr>
          <w:spacing w:val="-2"/>
          <w:sz w:val="22"/>
          <w:szCs w:val="22"/>
        </w:rPr>
        <w:t>n</w:t>
      </w:r>
      <w:r w:rsidRPr="00AB1BD3">
        <w:rPr>
          <w:spacing w:val="1"/>
          <w:sz w:val="22"/>
          <w:szCs w:val="22"/>
        </w:rPr>
        <w:t>t</w:t>
      </w:r>
      <w:r w:rsidRPr="00AB1BD3">
        <w:rPr>
          <w:sz w:val="22"/>
          <w:szCs w:val="22"/>
        </w:rPr>
        <w:t>s</w:t>
      </w:r>
      <w:r w:rsidR="00F97051" w:rsidRPr="00AB1BD3">
        <w:rPr>
          <w:sz w:val="22"/>
          <w:szCs w:val="22"/>
        </w:rPr>
        <w:t xml:space="preserve"> </w:t>
      </w:r>
      <w:r w:rsidRPr="00AB1BD3">
        <w:rPr>
          <w:spacing w:val="-2"/>
          <w:sz w:val="22"/>
          <w:szCs w:val="22"/>
        </w:rPr>
        <w:t>o</w:t>
      </w:r>
      <w:r w:rsidRPr="00AB1BD3">
        <w:rPr>
          <w:sz w:val="22"/>
          <w:szCs w:val="22"/>
        </w:rPr>
        <w:t>r</w:t>
      </w:r>
      <w:r w:rsidR="00F97051" w:rsidRPr="00AB1BD3">
        <w:rPr>
          <w:sz w:val="22"/>
          <w:szCs w:val="22"/>
        </w:rPr>
        <w:t xml:space="preserve"> </w:t>
      </w:r>
      <w:r w:rsidRPr="00AB1BD3">
        <w:rPr>
          <w:spacing w:val="1"/>
          <w:sz w:val="22"/>
          <w:szCs w:val="22"/>
        </w:rPr>
        <w:t>t</w:t>
      </w:r>
      <w:r w:rsidRPr="00AB1BD3">
        <w:rPr>
          <w:spacing w:val="-2"/>
          <w:sz w:val="22"/>
          <w:szCs w:val="22"/>
        </w:rPr>
        <w:t>h</w:t>
      </w:r>
      <w:r w:rsidRPr="00AB1BD3">
        <w:rPr>
          <w:sz w:val="22"/>
          <w:szCs w:val="22"/>
        </w:rPr>
        <w:t>e</w:t>
      </w:r>
      <w:r w:rsidR="00F97051" w:rsidRPr="00AB1BD3">
        <w:rPr>
          <w:sz w:val="22"/>
          <w:szCs w:val="22"/>
        </w:rPr>
        <w:t xml:space="preserve"> </w:t>
      </w:r>
      <w:r w:rsidRPr="00AB1BD3">
        <w:rPr>
          <w:spacing w:val="-3"/>
          <w:sz w:val="22"/>
          <w:szCs w:val="22"/>
        </w:rPr>
        <w:t>P</w:t>
      </w:r>
      <w:r w:rsidRPr="00AB1BD3">
        <w:rPr>
          <w:sz w:val="22"/>
          <w:szCs w:val="22"/>
        </w:rPr>
        <w:t>e</w:t>
      </w:r>
      <w:r w:rsidRPr="00AB1BD3">
        <w:rPr>
          <w:spacing w:val="1"/>
          <w:sz w:val="22"/>
          <w:szCs w:val="22"/>
        </w:rPr>
        <w:t>r</w:t>
      </w:r>
      <w:r w:rsidRPr="00AB1BD3">
        <w:rPr>
          <w:sz w:val="22"/>
          <w:szCs w:val="22"/>
        </w:rPr>
        <w:t>so</w:t>
      </w:r>
      <w:r w:rsidRPr="00AB1BD3">
        <w:rPr>
          <w:spacing w:val="-2"/>
          <w:sz w:val="22"/>
          <w:szCs w:val="22"/>
        </w:rPr>
        <w:t>n</w:t>
      </w:r>
      <w:r w:rsidRPr="00AB1BD3">
        <w:rPr>
          <w:sz w:val="22"/>
          <w:szCs w:val="22"/>
        </w:rPr>
        <w:t>nel</w:t>
      </w:r>
      <w:r w:rsidR="00F97051" w:rsidRPr="00AB1BD3">
        <w:rPr>
          <w:sz w:val="22"/>
          <w:szCs w:val="22"/>
        </w:rPr>
        <w:t xml:space="preserve">  </w:t>
      </w:r>
      <w:r w:rsidRPr="00AB1BD3">
        <w:rPr>
          <w:sz w:val="22"/>
          <w:szCs w:val="22"/>
        </w:rPr>
        <w:t xml:space="preserve"> or</w:t>
      </w:r>
      <w:r w:rsidR="00F97051" w:rsidRPr="00AB1BD3">
        <w:rPr>
          <w:sz w:val="22"/>
          <w:szCs w:val="22"/>
        </w:rPr>
        <w:t xml:space="preserve"> </w:t>
      </w:r>
      <w:r w:rsidRPr="00AB1BD3">
        <w:rPr>
          <w:spacing w:val="1"/>
          <w:sz w:val="22"/>
          <w:szCs w:val="22"/>
        </w:rPr>
        <w:t>t</w:t>
      </w:r>
      <w:r w:rsidRPr="00AB1BD3">
        <w:rPr>
          <w:sz w:val="22"/>
          <w:szCs w:val="22"/>
        </w:rPr>
        <w:t>he</w:t>
      </w:r>
      <w:r w:rsidR="00F97051" w:rsidRPr="00AB1BD3">
        <w:rPr>
          <w:sz w:val="22"/>
          <w:szCs w:val="22"/>
        </w:rPr>
        <w:t xml:space="preserve"> </w:t>
      </w:r>
      <w:r w:rsidRPr="00AB1BD3">
        <w:rPr>
          <w:sz w:val="22"/>
          <w:szCs w:val="22"/>
        </w:rPr>
        <w:t>e</w:t>
      </w:r>
      <w:r w:rsidRPr="00AB1BD3">
        <w:rPr>
          <w:spacing w:val="-1"/>
          <w:sz w:val="22"/>
          <w:szCs w:val="22"/>
        </w:rPr>
        <w:t>l</w:t>
      </w:r>
      <w:r w:rsidRPr="00AB1BD3">
        <w:rPr>
          <w:spacing w:val="1"/>
          <w:sz w:val="22"/>
          <w:szCs w:val="22"/>
        </w:rPr>
        <w:t>i</w:t>
      </w:r>
      <w:r w:rsidRPr="00AB1BD3">
        <w:rPr>
          <w:spacing w:val="-2"/>
          <w:sz w:val="22"/>
          <w:szCs w:val="22"/>
        </w:rPr>
        <w:t>g</w:t>
      </w:r>
      <w:r w:rsidRPr="00AB1BD3">
        <w:rPr>
          <w:spacing w:val="1"/>
          <w:sz w:val="22"/>
          <w:szCs w:val="22"/>
        </w:rPr>
        <w:t>i</w:t>
      </w:r>
      <w:r w:rsidRPr="00AB1BD3">
        <w:rPr>
          <w:sz w:val="22"/>
          <w:szCs w:val="22"/>
        </w:rPr>
        <w:t>b</w:t>
      </w:r>
      <w:r w:rsidRPr="00AB1BD3">
        <w:rPr>
          <w:spacing w:val="-1"/>
          <w:sz w:val="22"/>
          <w:szCs w:val="22"/>
        </w:rPr>
        <w:t>l</w:t>
      </w:r>
      <w:r w:rsidRPr="00AB1BD3">
        <w:rPr>
          <w:sz w:val="22"/>
          <w:szCs w:val="22"/>
        </w:rPr>
        <w:t>e</w:t>
      </w:r>
      <w:r w:rsidR="00F97051" w:rsidRPr="00AB1BD3">
        <w:rPr>
          <w:sz w:val="22"/>
          <w:szCs w:val="22"/>
        </w:rPr>
        <w:t xml:space="preserve"> </w:t>
      </w:r>
      <w:r w:rsidRPr="00AB1BD3">
        <w:rPr>
          <w:sz w:val="22"/>
          <w:szCs w:val="22"/>
        </w:rPr>
        <w:t>depen</w:t>
      </w:r>
      <w:r w:rsidRPr="00AB1BD3">
        <w:rPr>
          <w:spacing w:val="-2"/>
          <w:sz w:val="22"/>
          <w:szCs w:val="22"/>
        </w:rPr>
        <w:t>d</w:t>
      </w:r>
      <w:r w:rsidRPr="00AB1BD3">
        <w:rPr>
          <w:sz w:val="22"/>
          <w:szCs w:val="22"/>
        </w:rPr>
        <w:t>en</w:t>
      </w:r>
      <w:r w:rsidRPr="00AB1BD3">
        <w:rPr>
          <w:spacing w:val="-1"/>
          <w:sz w:val="22"/>
          <w:szCs w:val="22"/>
        </w:rPr>
        <w:t>t</w:t>
      </w:r>
      <w:r w:rsidRPr="00AB1BD3">
        <w:rPr>
          <w:sz w:val="22"/>
          <w:szCs w:val="22"/>
        </w:rPr>
        <w:t>s</w:t>
      </w:r>
      <w:r w:rsidR="00F97051" w:rsidRPr="00AB1BD3">
        <w:rPr>
          <w:sz w:val="22"/>
          <w:szCs w:val="22"/>
        </w:rPr>
        <w:t xml:space="preserve"> </w:t>
      </w:r>
      <w:r w:rsidRPr="00AB1BD3">
        <w:rPr>
          <w:sz w:val="22"/>
          <w:szCs w:val="22"/>
        </w:rPr>
        <w:t>of</w:t>
      </w:r>
      <w:r w:rsidR="00F97051" w:rsidRPr="00AB1BD3">
        <w:rPr>
          <w:sz w:val="22"/>
          <w:szCs w:val="22"/>
        </w:rPr>
        <w:t xml:space="preserve"> </w:t>
      </w:r>
      <w:r w:rsidRPr="00AB1BD3">
        <w:rPr>
          <w:sz w:val="22"/>
          <w:szCs w:val="22"/>
        </w:rPr>
        <w:t>su</w:t>
      </w:r>
      <w:r w:rsidRPr="00AB1BD3">
        <w:rPr>
          <w:spacing w:val="1"/>
          <w:sz w:val="22"/>
          <w:szCs w:val="22"/>
        </w:rPr>
        <w:t>c</w:t>
      </w:r>
      <w:r w:rsidRPr="00AB1BD3">
        <w:rPr>
          <w:sz w:val="22"/>
          <w:szCs w:val="22"/>
        </w:rPr>
        <w:t>h Pe</w:t>
      </w:r>
      <w:r w:rsidRPr="00AB1BD3">
        <w:rPr>
          <w:spacing w:val="1"/>
          <w:sz w:val="22"/>
          <w:szCs w:val="22"/>
        </w:rPr>
        <w:t>r</w:t>
      </w:r>
      <w:r w:rsidRPr="00AB1BD3">
        <w:rPr>
          <w:sz w:val="22"/>
          <w:szCs w:val="22"/>
        </w:rPr>
        <w:t>so</w:t>
      </w:r>
      <w:r w:rsidRPr="00AB1BD3">
        <w:rPr>
          <w:spacing w:val="-2"/>
          <w:sz w:val="22"/>
          <w:szCs w:val="22"/>
        </w:rPr>
        <w:t>n</w:t>
      </w:r>
      <w:r w:rsidRPr="00AB1BD3">
        <w:rPr>
          <w:sz w:val="22"/>
          <w:szCs w:val="22"/>
        </w:rPr>
        <w:t>nel</w:t>
      </w:r>
      <w:r w:rsidRPr="00AB1BD3">
        <w:rPr>
          <w:spacing w:val="1"/>
          <w:sz w:val="22"/>
          <w:szCs w:val="22"/>
        </w:rPr>
        <w:t xml:space="preserve"> f</w:t>
      </w:r>
      <w:r w:rsidRPr="00AB1BD3">
        <w:rPr>
          <w:spacing w:val="-2"/>
          <w:sz w:val="22"/>
          <w:szCs w:val="22"/>
        </w:rPr>
        <w:t>o</w:t>
      </w:r>
      <w:r w:rsidRPr="00AB1BD3">
        <w:rPr>
          <w:sz w:val="22"/>
          <w:szCs w:val="22"/>
        </w:rPr>
        <w:t>r</w:t>
      </w:r>
      <w:r w:rsidRPr="00AB1BD3">
        <w:rPr>
          <w:spacing w:val="3"/>
          <w:sz w:val="22"/>
          <w:szCs w:val="22"/>
        </w:rPr>
        <w:t xml:space="preserve"> </w:t>
      </w:r>
      <w:r w:rsidRPr="00AB1BD3">
        <w:rPr>
          <w:spacing w:val="1"/>
          <w:sz w:val="22"/>
          <w:szCs w:val="22"/>
        </w:rPr>
        <w:t>t</w:t>
      </w:r>
      <w:r w:rsidRPr="00AB1BD3">
        <w:rPr>
          <w:spacing w:val="-2"/>
          <w:sz w:val="22"/>
          <w:szCs w:val="22"/>
        </w:rPr>
        <w:t>h</w:t>
      </w:r>
      <w:r w:rsidRPr="00AB1BD3">
        <w:rPr>
          <w:sz w:val="22"/>
          <w:szCs w:val="22"/>
        </w:rPr>
        <w:t>e</w:t>
      </w:r>
      <w:r w:rsidRPr="00AB1BD3">
        <w:rPr>
          <w:spacing w:val="-1"/>
          <w:sz w:val="22"/>
          <w:szCs w:val="22"/>
        </w:rPr>
        <w:t>i</w:t>
      </w:r>
      <w:r w:rsidRPr="00AB1BD3">
        <w:rPr>
          <w:sz w:val="22"/>
          <w:szCs w:val="22"/>
        </w:rPr>
        <w:t>r</w:t>
      </w:r>
      <w:r w:rsidRPr="00AB1BD3">
        <w:rPr>
          <w:spacing w:val="3"/>
          <w:sz w:val="22"/>
          <w:szCs w:val="22"/>
        </w:rPr>
        <w:t xml:space="preserve"> </w:t>
      </w:r>
      <w:r w:rsidRPr="00AB1BD3">
        <w:rPr>
          <w:sz w:val="22"/>
          <w:szCs w:val="22"/>
        </w:rPr>
        <w:t>p</w:t>
      </w:r>
      <w:r w:rsidRPr="00AB1BD3">
        <w:rPr>
          <w:spacing w:val="-2"/>
          <w:sz w:val="22"/>
          <w:szCs w:val="22"/>
        </w:rPr>
        <w:t>e</w:t>
      </w:r>
      <w:r w:rsidRPr="00AB1BD3">
        <w:rPr>
          <w:spacing w:val="1"/>
          <w:sz w:val="22"/>
          <w:szCs w:val="22"/>
        </w:rPr>
        <w:t>r</w:t>
      </w:r>
      <w:r w:rsidRPr="00AB1BD3">
        <w:rPr>
          <w:sz w:val="22"/>
          <w:szCs w:val="22"/>
        </w:rPr>
        <w:t>so</w:t>
      </w:r>
      <w:r w:rsidRPr="00AB1BD3">
        <w:rPr>
          <w:spacing w:val="-2"/>
          <w:sz w:val="22"/>
          <w:szCs w:val="22"/>
        </w:rPr>
        <w:t>na</w:t>
      </w:r>
      <w:r w:rsidRPr="00AB1BD3">
        <w:rPr>
          <w:sz w:val="22"/>
          <w:szCs w:val="22"/>
        </w:rPr>
        <w:t>l</w:t>
      </w:r>
      <w:r w:rsidRPr="00AB1BD3">
        <w:rPr>
          <w:spacing w:val="3"/>
          <w:sz w:val="22"/>
          <w:szCs w:val="22"/>
        </w:rPr>
        <w:t xml:space="preserve"> </w:t>
      </w:r>
      <w:r w:rsidRPr="00AB1BD3">
        <w:rPr>
          <w:sz w:val="22"/>
          <w:szCs w:val="22"/>
        </w:rPr>
        <w:t>use and</w:t>
      </w:r>
      <w:r w:rsidRPr="00AB1BD3">
        <w:rPr>
          <w:spacing w:val="2"/>
          <w:sz w:val="22"/>
          <w:szCs w:val="22"/>
        </w:rPr>
        <w:t xml:space="preserve"> </w:t>
      </w:r>
      <w:r w:rsidRPr="00AB1BD3">
        <w:rPr>
          <w:spacing w:val="-1"/>
          <w:sz w:val="22"/>
          <w:szCs w:val="22"/>
        </w:rPr>
        <w:t>w</w:t>
      </w:r>
      <w:r w:rsidRPr="00AB1BD3">
        <w:rPr>
          <w:spacing w:val="-2"/>
          <w:sz w:val="22"/>
          <w:szCs w:val="22"/>
        </w:rPr>
        <w:t>h</w:t>
      </w:r>
      <w:r w:rsidRPr="00AB1BD3">
        <w:rPr>
          <w:spacing w:val="1"/>
          <w:sz w:val="22"/>
          <w:szCs w:val="22"/>
        </w:rPr>
        <w:t>i</w:t>
      </w:r>
      <w:r w:rsidRPr="00AB1BD3">
        <w:rPr>
          <w:sz w:val="22"/>
          <w:szCs w:val="22"/>
        </w:rPr>
        <w:t>ch</w:t>
      </w:r>
      <w:r w:rsidRPr="00AB1BD3">
        <w:rPr>
          <w:spacing w:val="7"/>
          <w:sz w:val="22"/>
          <w:szCs w:val="22"/>
        </w:rPr>
        <w:t xml:space="preserve"> </w:t>
      </w:r>
      <w:r w:rsidRPr="00AB1BD3">
        <w:rPr>
          <w:spacing w:val="-1"/>
          <w:sz w:val="22"/>
          <w:szCs w:val="22"/>
        </w:rPr>
        <w:t>wi</w:t>
      </w:r>
      <w:r w:rsidRPr="00AB1BD3">
        <w:rPr>
          <w:spacing w:val="1"/>
          <w:sz w:val="22"/>
          <w:szCs w:val="22"/>
        </w:rPr>
        <w:t>l</w:t>
      </w:r>
      <w:r w:rsidRPr="00AB1BD3">
        <w:rPr>
          <w:sz w:val="22"/>
          <w:szCs w:val="22"/>
        </w:rPr>
        <w:t>l</w:t>
      </w:r>
      <w:r w:rsidRPr="00AB1BD3">
        <w:rPr>
          <w:spacing w:val="1"/>
          <w:sz w:val="22"/>
          <w:szCs w:val="22"/>
        </w:rPr>
        <w:t xml:space="preserve"> </w:t>
      </w:r>
      <w:r w:rsidRPr="00AB1BD3">
        <w:rPr>
          <w:sz w:val="22"/>
          <w:szCs w:val="22"/>
        </w:rPr>
        <w:t>sub</w:t>
      </w:r>
      <w:r w:rsidRPr="00AB1BD3">
        <w:rPr>
          <w:spacing w:val="-1"/>
          <w:sz w:val="22"/>
          <w:szCs w:val="22"/>
        </w:rPr>
        <w:t>s</w:t>
      </w:r>
      <w:r w:rsidRPr="00AB1BD3">
        <w:rPr>
          <w:spacing w:val="-2"/>
          <w:sz w:val="22"/>
          <w:szCs w:val="22"/>
        </w:rPr>
        <w:t>e</w:t>
      </w:r>
      <w:r w:rsidRPr="00AB1BD3">
        <w:rPr>
          <w:sz w:val="22"/>
          <w:szCs w:val="22"/>
        </w:rPr>
        <w:t>quen</w:t>
      </w:r>
      <w:r w:rsidRPr="00AB1BD3">
        <w:rPr>
          <w:spacing w:val="-1"/>
          <w:sz w:val="22"/>
          <w:szCs w:val="22"/>
        </w:rPr>
        <w:t>t</w:t>
      </w:r>
      <w:r w:rsidRPr="00AB1BD3">
        <w:rPr>
          <w:spacing w:val="1"/>
          <w:sz w:val="22"/>
          <w:szCs w:val="22"/>
        </w:rPr>
        <w:t>l</w:t>
      </w:r>
      <w:r w:rsidRPr="00AB1BD3">
        <w:rPr>
          <w:sz w:val="22"/>
          <w:szCs w:val="22"/>
        </w:rPr>
        <w:t>y be</w:t>
      </w:r>
      <w:r w:rsidRPr="00AB1BD3">
        <w:rPr>
          <w:spacing w:val="2"/>
          <w:sz w:val="22"/>
          <w:szCs w:val="22"/>
        </w:rPr>
        <w:t xml:space="preserve"> </w:t>
      </w:r>
      <w:r w:rsidRPr="00AB1BD3">
        <w:rPr>
          <w:spacing w:val="-1"/>
          <w:sz w:val="22"/>
          <w:szCs w:val="22"/>
        </w:rPr>
        <w:t>w</w:t>
      </w:r>
      <w:r w:rsidRPr="00AB1BD3">
        <w:rPr>
          <w:spacing w:val="1"/>
          <w:sz w:val="22"/>
          <w:szCs w:val="22"/>
        </w:rPr>
        <w:t>i</w:t>
      </w:r>
      <w:r w:rsidRPr="00AB1BD3">
        <w:rPr>
          <w:spacing w:val="-1"/>
          <w:sz w:val="22"/>
          <w:szCs w:val="22"/>
        </w:rPr>
        <w:t>t</w:t>
      </w:r>
      <w:r w:rsidRPr="00AB1BD3">
        <w:rPr>
          <w:sz w:val="22"/>
          <w:szCs w:val="22"/>
        </w:rPr>
        <w:t>hd</w:t>
      </w:r>
      <w:r w:rsidRPr="00AB1BD3">
        <w:rPr>
          <w:spacing w:val="-2"/>
          <w:sz w:val="22"/>
          <w:szCs w:val="22"/>
        </w:rPr>
        <w:t>r</w:t>
      </w:r>
      <w:r w:rsidRPr="00AB1BD3">
        <w:rPr>
          <w:sz w:val="22"/>
          <w:szCs w:val="22"/>
        </w:rPr>
        <w:t xml:space="preserve">awn </w:t>
      </w:r>
      <w:r w:rsidRPr="00AB1BD3">
        <w:rPr>
          <w:spacing w:val="1"/>
          <w:sz w:val="22"/>
          <w:szCs w:val="22"/>
        </w:rPr>
        <w:t>t</w:t>
      </w:r>
      <w:r w:rsidRPr="00AB1BD3">
        <w:rPr>
          <w:sz w:val="22"/>
          <w:szCs w:val="22"/>
        </w:rPr>
        <w:t>he</w:t>
      </w:r>
      <w:r w:rsidRPr="00AB1BD3">
        <w:rPr>
          <w:spacing w:val="-1"/>
          <w:sz w:val="22"/>
          <w:szCs w:val="22"/>
        </w:rPr>
        <w:t>r</w:t>
      </w:r>
      <w:r w:rsidRPr="00AB1BD3">
        <w:rPr>
          <w:sz w:val="22"/>
          <w:szCs w:val="22"/>
        </w:rPr>
        <w:t>e</w:t>
      </w:r>
      <w:r w:rsidRPr="00AB1BD3">
        <w:rPr>
          <w:spacing w:val="1"/>
          <w:sz w:val="22"/>
          <w:szCs w:val="22"/>
        </w:rPr>
        <w:t xml:space="preserve"> fr</w:t>
      </w:r>
      <w:r w:rsidRPr="00AB1BD3">
        <w:rPr>
          <w:sz w:val="22"/>
          <w:szCs w:val="22"/>
        </w:rPr>
        <w:t>om by</w:t>
      </w:r>
      <w:r w:rsidRPr="00AB1BD3">
        <w:rPr>
          <w:spacing w:val="1"/>
          <w:sz w:val="22"/>
          <w:szCs w:val="22"/>
        </w:rPr>
        <w:t xml:space="preserve"> t</w:t>
      </w:r>
      <w:r w:rsidRPr="00AB1BD3">
        <w:rPr>
          <w:sz w:val="22"/>
          <w:szCs w:val="22"/>
        </w:rPr>
        <w:t>hem upon</w:t>
      </w:r>
      <w:r w:rsidRPr="00AB1BD3">
        <w:rPr>
          <w:spacing w:val="3"/>
          <w:sz w:val="22"/>
          <w:szCs w:val="22"/>
        </w:rPr>
        <w:t xml:space="preserve"> </w:t>
      </w:r>
      <w:r w:rsidRPr="00AB1BD3">
        <w:rPr>
          <w:spacing w:val="-1"/>
          <w:sz w:val="22"/>
          <w:szCs w:val="22"/>
        </w:rPr>
        <w:t>t</w:t>
      </w:r>
      <w:r w:rsidRPr="00AB1BD3">
        <w:rPr>
          <w:sz w:val="22"/>
          <w:szCs w:val="22"/>
        </w:rPr>
        <w:t>he</w:t>
      </w:r>
      <w:r w:rsidRPr="00AB1BD3">
        <w:rPr>
          <w:spacing w:val="1"/>
          <w:sz w:val="22"/>
          <w:szCs w:val="22"/>
        </w:rPr>
        <w:t>i</w:t>
      </w:r>
      <w:r w:rsidRPr="00AB1BD3">
        <w:rPr>
          <w:sz w:val="22"/>
          <w:szCs w:val="22"/>
        </w:rPr>
        <w:t>r</w:t>
      </w:r>
      <w:r w:rsidRPr="00AB1BD3">
        <w:rPr>
          <w:spacing w:val="2"/>
          <w:sz w:val="22"/>
          <w:szCs w:val="22"/>
        </w:rPr>
        <w:t xml:space="preserve"> </w:t>
      </w:r>
      <w:r w:rsidRPr="00AB1BD3">
        <w:rPr>
          <w:spacing w:val="-2"/>
          <w:sz w:val="22"/>
          <w:szCs w:val="22"/>
        </w:rPr>
        <w:t>r</w:t>
      </w:r>
      <w:r w:rsidRPr="00AB1BD3">
        <w:rPr>
          <w:sz w:val="22"/>
          <w:szCs w:val="22"/>
        </w:rPr>
        <w:t>e</w:t>
      </w:r>
      <w:r w:rsidRPr="00AB1BD3">
        <w:rPr>
          <w:spacing w:val="1"/>
          <w:sz w:val="22"/>
          <w:szCs w:val="22"/>
        </w:rPr>
        <w:t>s</w:t>
      </w:r>
      <w:r w:rsidRPr="00AB1BD3">
        <w:rPr>
          <w:sz w:val="22"/>
          <w:szCs w:val="22"/>
        </w:rPr>
        <w:t>p</w:t>
      </w:r>
      <w:r w:rsidRPr="00AB1BD3">
        <w:rPr>
          <w:spacing w:val="-2"/>
          <w:sz w:val="22"/>
          <w:szCs w:val="22"/>
        </w:rPr>
        <w:t>e</w:t>
      </w:r>
      <w:r w:rsidRPr="00AB1BD3">
        <w:rPr>
          <w:sz w:val="22"/>
          <w:szCs w:val="22"/>
        </w:rPr>
        <w:t>c</w:t>
      </w:r>
      <w:r w:rsidRPr="00AB1BD3">
        <w:rPr>
          <w:spacing w:val="-1"/>
          <w:sz w:val="22"/>
          <w:szCs w:val="22"/>
        </w:rPr>
        <w:t>t</w:t>
      </w:r>
      <w:r w:rsidRPr="00AB1BD3">
        <w:rPr>
          <w:spacing w:val="1"/>
          <w:sz w:val="22"/>
          <w:szCs w:val="22"/>
        </w:rPr>
        <w:t>i</w:t>
      </w:r>
      <w:r w:rsidRPr="00AB1BD3">
        <w:rPr>
          <w:spacing w:val="-2"/>
          <w:sz w:val="22"/>
          <w:szCs w:val="22"/>
        </w:rPr>
        <w:t>v</w:t>
      </w:r>
      <w:r w:rsidRPr="00AB1BD3">
        <w:rPr>
          <w:sz w:val="22"/>
          <w:szCs w:val="22"/>
        </w:rPr>
        <w:t>e</w:t>
      </w:r>
      <w:r w:rsidRPr="00AB1BD3">
        <w:rPr>
          <w:spacing w:val="4"/>
          <w:sz w:val="22"/>
          <w:szCs w:val="22"/>
        </w:rPr>
        <w:t xml:space="preserve"> </w:t>
      </w:r>
      <w:r w:rsidRPr="00AB1BD3">
        <w:rPr>
          <w:sz w:val="22"/>
          <w:szCs w:val="22"/>
        </w:rPr>
        <w:t>dep</w:t>
      </w:r>
      <w:r w:rsidRPr="00AB1BD3">
        <w:rPr>
          <w:spacing w:val="-2"/>
          <w:sz w:val="22"/>
          <w:szCs w:val="22"/>
        </w:rPr>
        <w:t>a</w:t>
      </w:r>
      <w:r w:rsidRPr="00AB1BD3">
        <w:rPr>
          <w:spacing w:val="1"/>
          <w:sz w:val="22"/>
          <w:szCs w:val="22"/>
        </w:rPr>
        <w:t>r</w:t>
      </w:r>
      <w:r w:rsidRPr="00AB1BD3">
        <w:rPr>
          <w:spacing w:val="-1"/>
          <w:sz w:val="22"/>
          <w:szCs w:val="22"/>
        </w:rPr>
        <w:t>t</w:t>
      </w:r>
      <w:r w:rsidRPr="00AB1BD3">
        <w:rPr>
          <w:sz w:val="22"/>
          <w:szCs w:val="22"/>
        </w:rPr>
        <w:t>u</w:t>
      </w:r>
      <w:r w:rsidRPr="00AB1BD3">
        <w:rPr>
          <w:spacing w:val="1"/>
          <w:sz w:val="22"/>
          <w:szCs w:val="22"/>
        </w:rPr>
        <w:t>r</w:t>
      </w:r>
      <w:r w:rsidRPr="00AB1BD3">
        <w:rPr>
          <w:sz w:val="22"/>
          <w:szCs w:val="22"/>
        </w:rPr>
        <w:t>e</w:t>
      </w:r>
      <w:r w:rsidRPr="00AB1BD3">
        <w:rPr>
          <w:spacing w:val="1"/>
          <w:sz w:val="22"/>
          <w:szCs w:val="22"/>
        </w:rPr>
        <w:t xml:space="preserve"> f</w:t>
      </w:r>
      <w:r w:rsidRPr="00AB1BD3">
        <w:rPr>
          <w:spacing w:val="-2"/>
          <w:sz w:val="22"/>
          <w:szCs w:val="22"/>
        </w:rPr>
        <w:t>r</w:t>
      </w:r>
      <w:r w:rsidRPr="00AB1BD3">
        <w:rPr>
          <w:sz w:val="22"/>
          <w:szCs w:val="22"/>
        </w:rPr>
        <w:t xml:space="preserve">om </w:t>
      </w:r>
      <w:r w:rsidRPr="00AB1BD3">
        <w:rPr>
          <w:spacing w:val="1"/>
          <w:sz w:val="22"/>
          <w:szCs w:val="22"/>
        </w:rPr>
        <w:t>t</w:t>
      </w:r>
      <w:r w:rsidRPr="00AB1BD3">
        <w:rPr>
          <w:sz w:val="22"/>
          <w:szCs w:val="22"/>
        </w:rPr>
        <w:t>he</w:t>
      </w:r>
      <w:r w:rsidRPr="00AB1BD3">
        <w:rPr>
          <w:spacing w:val="9"/>
          <w:sz w:val="22"/>
          <w:szCs w:val="22"/>
        </w:rPr>
        <w:t xml:space="preserve"> </w:t>
      </w:r>
      <w:r w:rsidRPr="00AB1BD3">
        <w:rPr>
          <w:sz w:val="24"/>
          <w:szCs w:val="24"/>
        </w:rPr>
        <w:t>Gov</w:t>
      </w:r>
      <w:r w:rsidRPr="00AB1BD3">
        <w:rPr>
          <w:spacing w:val="-1"/>
          <w:sz w:val="24"/>
          <w:szCs w:val="24"/>
        </w:rPr>
        <w:t>e</w:t>
      </w:r>
      <w:r w:rsidRPr="00AB1BD3">
        <w:rPr>
          <w:sz w:val="24"/>
          <w:szCs w:val="24"/>
        </w:rPr>
        <w:t>rnm</w:t>
      </w:r>
      <w:r w:rsidRPr="00AB1BD3">
        <w:rPr>
          <w:spacing w:val="-1"/>
          <w:sz w:val="24"/>
          <w:szCs w:val="24"/>
        </w:rPr>
        <w:t>e</w:t>
      </w:r>
      <w:r w:rsidRPr="00AB1BD3">
        <w:rPr>
          <w:sz w:val="24"/>
          <w:szCs w:val="24"/>
        </w:rPr>
        <w:t xml:space="preserve">nt’s </w:t>
      </w:r>
      <w:r w:rsidRPr="00AB1BD3">
        <w:rPr>
          <w:spacing w:val="-1"/>
          <w:sz w:val="24"/>
          <w:szCs w:val="24"/>
        </w:rPr>
        <w:t>c</w:t>
      </w:r>
      <w:r w:rsidRPr="00AB1BD3">
        <w:rPr>
          <w:sz w:val="24"/>
          <w:szCs w:val="24"/>
        </w:rPr>
        <w:t>ount</w:t>
      </w:r>
      <w:r w:rsidRPr="00AB1BD3">
        <w:rPr>
          <w:spacing w:val="2"/>
          <w:sz w:val="24"/>
          <w:szCs w:val="24"/>
        </w:rPr>
        <w:t>r</w:t>
      </w:r>
      <w:r w:rsidRPr="00AB1BD3">
        <w:rPr>
          <w:spacing w:val="-5"/>
          <w:sz w:val="24"/>
          <w:szCs w:val="24"/>
        </w:rPr>
        <w:t>y</w:t>
      </w:r>
      <w:r w:rsidRPr="00AB1BD3">
        <w:rPr>
          <w:sz w:val="24"/>
          <w:szCs w:val="24"/>
        </w:rPr>
        <w:t>,</w:t>
      </w:r>
      <w:r w:rsidRPr="00AB1BD3">
        <w:rPr>
          <w:spacing w:val="2"/>
          <w:sz w:val="24"/>
          <w:szCs w:val="24"/>
        </w:rPr>
        <w:t xml:space="preserve"> </w:t>
      </w:r>
      <w:r w:rsidRPr="00AB1BD3">
        <w:rPr>
          <w:sz w:val="24"/>
          <w:szCs w:val="24"/>
        </w:rPr>
        <w:t>p</w:t>
      </w:r>
      <w:r w:rsidRPr="00AB1BD3">
        <w:rPr>
          <w:spacing w:val="-1"/>
          <w:sz w:val="24"/>
          <w:szCs w:val="24"/>
        </w:rPr>
        <w:t>r</w:t>
      </w:r>
      <w:r w:rsidRPr="00AB1BD3">
        <w:rPr>
          <w:sz w:val="24"/>
          <w:szCs w:val="24"/>
        </w:rPr>
        <w:t>ovided th</w:t>
      </w:r>
      <w:r w:rsidRPr="00AB1BD3">
        <w:rPr>
          <w:spacing w:val="-1"/>
          <w:sz w:val="24"/>
          <w:szCs w:val="24"/>
        </w:rPr>
        <w:t>a</w:t>
      </w:r>
      <w:r w:rsidRPr="00AB1BD3">
        <w:rPr>
          <w:sz w:val="24"/>
          <w:szCs w:val="24"/>
        </w:rPr>
        <w:t>t:</w:t>
      </w:r>
    </w:p>
    <w:p w:rsidR="00D35201" w:rsidRDefault="00E6664F" w:rsidP="005C08C5">
      <w:pPr>
        <w:pStyle w:val="ListParagraph"/>
        <w:numPr>
          <w:ilvl w:val="0"/>
          <w:numId w:val="29"/>
        </w:numPr>
        <w:tabs>
          <w:tab w:val="left" w:pos="2720"/>
        </w:tabs>
        <w:spacing w:before="29"/>
        <w:ind w:left="2070" w:right="555"/>
        <w:jc w:val="both"/>
        <w:rPr>
          <w:sz w:val="24"/>
          <w:szCs w:val="24"/>
        </w:rPr>
      </w:pPr>
      <w:r w:rsidRPr="00AB1BD3">
        <w:rPr>
          <w:sz w:val="24"/>
          <w:szCs w:val="24"/>
        </w:rPr>
        <w:t>the</w:t>
      </w:r>
      <w:r w:rsidRPr="00AB1BD3">
        <w:rPr>
          <w:spacing w:val="7"/>
          <w:sz w:val="24"/>
          <w:szCs w:val="24"/>
        </w:rPr>
        <w:t xml:space="preserve"> </w:t>
      </w:r>
      <w:r w:rsidRPr="00AB1BD3">
        <w:rPr>
          <w:sz w:val="24"/>
          <w:szCs w:val="24"/>
        </w:rPr>
        <w:t>Consultant,</w:t>
      </w:r>
      <w:r w:rsidRPr="00AB1BD3">
        <w:rPr>
          <w:spacing w:val="7"/>
          <w:sz w:val="24"/>
          <w:szCs w:val="24"/>
        </w:rPr>
        <w:t xml:space="preserve"> </w:t>
      </w:r>
      <w:r w:rsidRPr="00AB1BD3">
        <w:rPr>
          <w:spacing w:val="1"/>
          <w:sz w:val="24"/>
          <w:szCs w:val="24"/>
        </w:rPr>
        <w:t>S</w:t>
      </w:r>
      <w:r w:rsidRPr="00AB1BD3">
        <w:rPr>
          <w:sz w:val="24"/>
          <w:szCs w:val="24"/>
        </w:rPr>
        <w:t>ub</w:t>
      </w:r>
      <w:r w:rsidRPr="00AB1BD3">
        <w:rPr>
          <w:spacing w:val="-1"/>
          <w:sz w:val="24"/>
          <w:szCs w:val="24"/>
        </w:rPr>
        <w:t>-</w:t>
      </w:r>
      <w:r w:rsidRPr="00AB1BD3">
        <w:rPr>
          <w:sz w:val="24"/>
          <w:szCs w:val="24"/>
        </w:rPr>
        <w:t>Co</w:t>
      </w:r>
      <w:r w:rsidRPr="00AB1BD3">
        <w:rPr>
          <w:spacing w:val="-2"/>
          <w:sz w:val="24"/>
          <w:szCs w:val="24"/>
        </w:rPr>
        <w:t>n</w:t>
      </w:r>
      <w:r w:rsidRPr="00AB1BD3">
        <w:rPr>
          <w:sz w:val="24"/>
          <w:szCs w:val="24"/>
        </w:rPr>
        <w:t>sul</w:t>
      </w:r>
      <w:r w:rsidRPr="00AB1BD3">
        <w:rPr>
          <w:spacing w:val="1"/>
          <w:sz w:val="24"/>
          <w:szCs w:val="24"/>
        </w:rPr>
        <w:t>t</w:t>
      </w:r>
      <w:r w:rsidRPr="00AB1BD3">
        <w:rPr>
          <w:spacing w:val="-1"/>
          <w:sz w:val="24"/>
          <w:szCs w:val="24"/>
        </w:rPr>
        <w:t>a</w:t>
      </w:r>
      <w:r w:rsidRPr="00AB1BD3">
        <w:rPr>
          <w:sz w:val="24"/>
          <w:szCs w:val="24"/>
        </w:rPr>
        <w:t>nts</w:t>
      </w:r>
      <w:r w:rsidRPr="00AB1BD3">
        <w:rPr>
          <w:spacing w:val="8"/>
          <w:sz w:val="24"/>
          <w:szCs w:val="24"/>
        </w:rPr>
        <w:t xml:space="preserve"> </w:t>
      </w:r>
      <w:r w:rsidRPr="00AB1BD3">
        <w:rPr>
          <w:spacing w:val="-1"/>
          <w:sz w:val="24"/>
          <w:szCs w:val="24"/>
        </w:rPr>
        <w:t>a</w:t>
      </w:r>
      <w:r w:rsidRPr="00AB1BD3">
        <w:rPr>
          <w:sz w:val="24"/>
          <w:szCs w:val="24"/>
        </w:rPr>
        <w:t>nd</w:t>
      </w:r>
      <w:r w:rsidRPr="00AB1BD3">
        <w:rPr>
          <w:spacing w:val="7"/>
          <w:sz w:val="24"/>
          <w:szCs w:val="24"/>
        </w:rPr>
        <w:t xml:space="preserve"> </w:t>
      </w:r>
      <w:r w:rsidRPr="00AB1BD3">
        <w:rPr>
          <w:spacing w:val="1"/>
          <w:sz w:val="24"/>
          <w:szCs w:val="24"/>
        </w:rPr>
        <w:t>P</w:t>
      </w:r>
      <w:r w:rsidRPr="00AB1BD3">
        <w:rPr>
          <w:spacing w:val="-1"/>
          <w:sz w:val="24"/>
          <w:szCs w:val="24"/>
        </w:rPr>
        <w:t>e</w:t>
      </w:r>
      <w:r w:rsidRPr="00AB1BD3">
        <w:rPr>
          <w:sz w:val="24"/>
          <w:szCs w:val="24"/>
        </w:rPr>
        <w:t>rsonn</w:t>
      </w:r>
      <w:r w:rsidRPr="00AB1BD3">
        <w:rPr>
          <w:spacing w:val="-1"/>
          <w:sz w:val="24"/>
          <w:szCs w:val="24"/>
        </w:rPr>
        <w:t>e</w:t>
      </w:r>
      <w:r w:rsidRPr="00AB1BD3">
        <w:rPr>
          <w:sz w:val="24"/>
          <w:szCs w:val="24"/>
        </w:rPr>
        <w:t>l,</w:t>
      </w:r>
      <w:r w:rsidRPr="00AB1BD3">
        <w:rPr>
          <w:spacing w:val="7"/>
          <w:sz w:val="24"/>
          <w:szCs w:val="24"/>
        </w:rPr>
        <w:t xml:space="preserve"> </w:t>
      </w:r>
      <w:r w:rsidRPr="00AB1BD3">
        <w:rPr>
          <w:spacing w:val="1"/>
          <w:sz w:val="24"/>
          <w:szCs w:val="24"/>
        </w:rPr>
        <w:t>a</w:t>
      </w:r>
      <w:r w:rsidRPr="00AB1BD3">
        <w:rPr>
          <w:sz w:val="24"/>
          <w:szCs w:val="24"/>
        </w:rPr>
        <w:t>nd</w:t>
      </w:r>
      <w:r w:rsidRPr="00AB1BD3">
        <w:rPr>
          <w:spacing w:val="7"/>
          <w:sz w:val="24"/>
          <w:szCs w:val="24"/>
        </w:rPr>
        <w:t xml:space="preserve"> </w:t>
      </w:r>
      <w:r w:rsidRPr="00AB1BD3">
        <w:rPr>
          <w:sz w:val="24"/>
          <w:szCs w:val="24"/>
        </w:rPr>
        <w:t>their</w:t>
      </w:r>
      <w:r w:rsidRPr="00AB1BD3">
        <w:rPr>
          <w:spacing w:val="6"/>
          <w:sz w:val="24"/>
          <w:szCs w:val="24"/>
        </w:rPr>
        <w:t xml:space="preserve"> </w:t>
      </w:r>
      <w:r w:rsidRPr="00AB1BD3">
        <w:rPr>
          <w:spacing w:val="-1"/>
          <w:sz w:val="24"/>
          <w:szCs w:val="24"/>
        </w:rPr>
        <w:t>e</w:t>
      </w:r>
      <w:r w:rsidRPr="00AB1BD3">
        <w:rPr>
          <w:sz w:val="24"/>
          <w:szCs w:val="24"/>
        </w:rPr>
        <w:t>l</w:t>
      </w:r>
      <w:r w:rsidRPr="00AB1BD3">
        <w:rPr>
          <w:spacing w:val="3"/>
          <w:sz w:val="24"/>
          <w:szCs w:val="24"/>
        </w:rPr>
        <w:t>i</w:t>
      </w:r>
      <w:r w:rsidRPr="00AB1BD3">
        <w:rPr>
          <w:spacing w:val="-2"/>
          <w:sz w:val="24"/>
          <w:szCs w:val="24"/>
        </w:rPr>
        <w:t>g</w:t>
      </w:r>
      <w:r w:rsidRPr="00AB1BD3">
        <w:rPr>
          <w:sz w:val="24"/>
          <w:szCs w:val="24"/>
        </w:rPr>
        <w:t>ib</w:t>
      </w:r>
      <w:r w:rsidRPr="00AB1BD3">
        <w:rPr>
          <w:spacing w:val="1"/>
          <w:sz w:val="24"/>
          <w:szCs w:val="24"/>
        </w:rPr>
        <w:t>l</w:t>
      </w:r>
      <w:r w:rsidRPr="00AB1BD3">
        <w:rPr>
          <w:sz w:val="24"/>
          <w:szCs w:val="24"/>
        </w:rPr>
        <w:t>e d</w:t>
      </w:r>
      <w:r w:rsidRPr="00AB1BD3">
        <w:rPr>
          <w:spacing w:val="-1"/>
          <w:sz w:val="24"/>
          <w:szCs w:val="24"/>
        </w:rPr>
        <w:t>e</w:t>
      </w:r>
      <w:r w:rsidRPr="00AB1BD3">
        <w:rPr>
          <w:sz w:val="24"/>
          <w:szCs w:val="24"/>
        </w:rPr>
        <w:t>p</w:t>
      </w:r>
      <w:r w:rsidRPr="00AB1BD3">
        <w:rPr>
          <w:spacing w:val="-1"/>
          <w:sz w:val="24"/>
          <w:szCs w:val="24"/>
        </w:rPr>
        <w:t>e</w:t>
      </w:r>
      <w:r w:rsidRPr="00AB1BD3">
        <w:rPr>
          <w:sz w:val="24"/>
          <w:szCs w:val="24"/>
        </w:rPr>
        <w:t>nd</w:t>
      </w:r>
      <w:r w:rsidRPr="00AB1BD3">
        <w:rPr>
          <w:spacing w:val="-1"/>
          <w:sz w:val="24"/>
          <w:szCs w:val="24"/>
        </w:rPr>
        <w:t>e</w:t>
      </w:r>
      <w:r w:rsidRPr="00AB1BD3">
        <w:rPr>
          <w:sz w:val="24"/>
          <w:szCs w:val="24"/>
        </w:rPr>
        <w:t>nts,</w:t>
      </w:r>
      <w:r w:rsidR="00F97051" w:rsidRPr="00AB1BD3">
        <w:rPr>
          <w:sz w:val="24"/>
          <w:szCs w:val="24"/>
        </w:rPr>
        <w:t xml:space="preserve"> </w:t>
      </w:r>
      <w:r w:rsidRPr="00AB1BD3">
        <w:rPr>
          <w:sz w:val="24"/>
          <w:szCs w:val="24"/>
        </w:rPr>
        <w:t>shall</w:t>
      </w:r>
      <w:r w:rsidR="00F97051" w:rsidRPr="00AB1BD3">
        <w:rPr>
          <w:sz w:val="24"/>
          <w:szCs w:val="24"/>
        </w:rPr>
        <w:t xml:space="preserve"> </w:t>
      </w:r>
      <w:r w:rsidRPr="00AB1BD3">
        <w:rPr>
          <w:sz w:val="24"/>
          <w:szCs w:val="24"/>
        </w:rPr>
        <w:t>foll</w:t>
      </w:r>
      <w:r w:rsidRPr="00AB1BD3">
        <w:rPr>
          <w:spacing w:val="2"/>
          <w:sz w:val="24"/>
          <w:szCs w:val="24"/>
        </w:rPr>
        <w:t>o</w:t>
      </w:r>
      <w:r w:rsidRPr="00AB1BD3">
        <w:rPr>
          <w:sz w:val="24"/>
          <w:szCs w:val="24"/>
        </w:rPr>
        <w:t>w</w:t>
      </w:r>
      <w:r w:rsidRPr="00AB1BD3">
        <w:rPr>
          <w:spacing w:val="59"/>
          <w:sz w:val="24"/>
          <w:szCs w:val="24"/>
        </w:rPr>
        <w:t xml:space="preserve"> </w:t>
      </w:r>
      <w:r w:rsidRPr="00AB1BD3">
        <w:rPr>
          <w:sz w:val="24"/>
          <w:szCs w:val="24"/>
        </w:rPr>
        <w:t>the</w:t>
      </w:r>
      <w:r w:rsidRPr="00AB1BD3">
        <w:rPr>
          <w:spacing w:val="59"/>
          <w:sz w:val="24"/>
          <w:szCs w:val="24"/>
        </w:rPr>
        <w:t xml:space="preserve"> </w:t>
      </w:r>
      <w:r w:rsidRPr="00AB1BD3">
        <w:rPr>
          <w:sz w:val="24"/>
          <w:szCs w:val="24"/>
        </w:rPr>
        <w:t>usual</w:t>
      </w:r>
      <w:r w:rsidR="00F97051" w:rsidRPr="00AB1BD3">
        <w:rPr>
          <w:sz w:val="24"/>
          <w:szCs w:val="24"/>
        </w:rPr>
        <w:t xml:space="preserve"> </w:t>
      </w:r>
      <w:r w:rsidRPr="00AB1BD3">
        <w:rPr>
          <w:spacing w:val="-1"/>
          <w:sz w:val="24"/>
          <w:szCs w:val="24"/>
        </w:rPr>
        <w:t>c</w:t>
      </w:r>
      <w:r w:rsidRPr="00AB1BD3">
        <w:rPr>
          <w:sz w:val="24"/>
          <w:szCs w:val="24"/>
        </w:rPr>
        <w:t>usto</w:t>
      </w:r>
      <w:r w:rsidRPr="00AB1BD3">
        <w:rPr>
          <w:spacing w:val="1"/>
          <w:sz w:val="24"/>
          <w:szCs w:val="24"/>
        </w:rPr>
        <w:t>m</w:t>
      </w:r>
      <w:r w:rsidRPr="00AB1BD3">
        <w:rPr>
          <w:sz w:val="24"/>
          <w:szCs w:val="24"/>
        </w:rPr>
        <w:t>s</w:t>
      </w:r>
      <w:r w:rsidR="00F97051" w:rsidRPr="00AB1BD3">
        <w:rPr>
          <w:sz w:val="24"/>
          <w:szCs w:val="24"/>
        </w:rPr>
        <w:t xml:space="preserve"> </w:t>
      </w:r>
      <w:r w:rsidRPr="00AB1BD3">
        <w:rPr>
          <w:sz w:val="24"/>
          <w:szCs w:val="24"/>
        </w:rPr>
        <w:t>p</w:t>
      </w:r>
      <w:r w:rsidRPr="00AB1BD3">
        <w:rPr>
          <w:spacing w:val="1"/>
          <w:sz w:val="24"/>
          <w:szCs w:val="24"/>
        </w:rPr>
        <w:t>r</w:t>
      </w:r>
      <w:r w:rsidRPr="00AB1BD3">
        <w:rPr>
          <w:sz w:val="24"/>
          <w:szCs w:val="24"/>
        </w:rPr>
        <w:t>o</w:t>
      </w:r>
      <w:r w:rsidRPr="00AB1BD3">
        <w:rPr>
          <w:spacing w:val="-1"/>
          <w:sz w:val="24"/>
          <w:szCs w:val="24"/>
        </w:rPr>
        <w:t>ce</w:t>
      </w:r>
      <w:r w:rsidRPr="00AB1BD3">
        <w:rPr>
          <w:sz w:val="24"/>
          <w:szCs w:val="24"/>
        </w:rPr>
        <w:t>dur</w:t>
      </w:r>
      <w:r w:rsidRPr="00AB1BD3">
        <w:rPr>
          <w:spacing w:val="-2"/>
          <w:sz w:val="24"/>
          <w:szCs w:val="24"/>
        </w:rPr>
        <w:t>e</w:t>
      </w:r>
      <w:r w:rsidRPr="00AB1BD3">
        <w:rPr>
          <w:sz w:val="24"/>
          <w:szCs w:val="24"/>
        </w:rPr>
        <w:t>s</w:t>
      </w:r>
      <w:r w:rsidR="00F97051" w:rsidRPr="00AB1BD3">
        <w:rPr>
          <w:sz w:val="24"/>
          <w:szCs w:val="24"/>
        </w:rPr>
        <w:t xml:space="preserve"> </w:t>
      </w:r>
      <w:r w:rsidRPr="00AB1BD3">
        <w:rPr>
          <w:spacing w:val="6"/>
          <w:sz w:val="24"/>
          <w:szCs w:val="24"/>
        </w:rPr>
        <w:t>o</w:t>
      </w:r>
      <w:r w:rsidRPr="00AB1BD3">
        <w:rPr>
          <w:sz w:val="24"/>
          <w:szCs w:val="24"/>
        </w:rPr>
        <w:t>f</w:t>
      </w:r>
      <w:r w:rsidRPr="00AB1BD3">
        <w:rPr>
          <w:spacing w:val="59"/>
          <w:sz w:val="24"/>
          <w:szCs w:val="24"/>
        </w:rPr>
        <w:t xml:space="preserve"> </w:t>
      </w:r>
      <w:r w:rsidRPr="00AB1BD3">
        <w:rPr>
          <w:sz w:val="24"/>
          <w:szCs w:val="24"/>
        </w:rPr>
        <w:t>the Gov</w:t>
      </w:r>
      <w:r w:rsidRPr="00AB1BD3">
        <w:rPr>
          <w:spacing w:val="-1"/>
          <w:sz w:val="24"/>
          <w:szCs w:val="24"/>
        </w:rPr>
        <w:t>e</w:t>
      </w:r>
      <w:r w:rsidRPr="00AB1BD3">
        <w:rPr>
          <w:sz w:val="24"/>
          <w:szCs w:val="24"/>
        </w:rPr>
        <w:t>rnm</w:t>
      </w:r>
      <w:r w:rsidRPr="00AB1BD3">
        <w:rPr>
          <w:spacing w:val="-1"/>
          <w:sz w:val="24"/>
          <w:szCs w:val="24"/>
        </w:rPr>
        <w:t>e</w:t>
      </w:r>
      <w:r w:rsidRPr="00AB1BD3">
        <w:rPr>
          <w:sz w:val="24"/>
          <w:szCs w:val="24"/>
        </w:rPr>
        <w:t>nt’s</w:t>
      </w:r>
      <w:r w:rsidRPr="00AB1BD3">
        <w:rPr>
          <w:spacing w:val="5"/>
          <w:sz w:val="24"/>
          <w:szCs w:val="24"/>
        </w:rPr>
        <w:t xml:space="preserve"> </w:t>
      </w:r>
      <w:r w:rsidRPr="00AB1BD3">
        <w:rPr>
          <w:spacing w:val="-1"/>
          <w:sz w:val="24"/>
          <w:szCs w:val="24"/>
        </w:rPr>
        <w:t>c</w:t>
      </w:r>
      <w:r w:rsidRPr="00AB1BD3">
        <w:rPr>
          <w:sz w:val="24"/>
          <w:szCs w:val="24"/>
        </w:rPr>
        <w:t>ount</w:t>
      </w:r>
      <w:r w:rsidRPr="00AB1BD3">
        <w:rPr>
          <w:spacing w:val="4"/>
          <w:sz w:val="24"/>
          <w:szCs w:val="24"/>
        </w:rPr>
        <w:t>r</w:t>
      </w:r>
      <w:r w:rsidRPr="00AB1BD3">
        <w:rPr>
          <w:sz w:val="24"/>
          <w:szCs w:val="24"/>
        </w:rPr>
        <w:t>y</w:t>
      </w:r>
      <w:r w:rsidRPr="00AB1BD3">
        <w:rPr>
          <w:spacing w:val="3"/>
          <w:sz w:val="24"/>
          <w:szCs w:val="24"/>
        </w:rPr>
        <w:t xml:space="preserve"> </w:t>
      </w:r>
      <w:r w:rsidRPr="00AB1BD3">
        <w:rPr>
          <w:sz w:val="24"/>
          <w:szCs w:val="24"/>
        </w:rPr>
        <w:t>in</w:t>
      </w:r>
      <w:r w:rsidRPr="00AB1BD3">
        <w:rPr>
          <w:spacing w:val="6"/>
          <w:sz w:val="24"/>
          <w:szCs w:val="24"/>
        </w:rPr>
        <w:t xml:space="preserve"> </w:t>
      </w:r>
      <w:r w:rsidRPr="00AB1BD3">
        <w:rPr>
          <w:sz w:val="24"/>
          <w:szCs w:val="24"/>
        </w:rPr>
        <w:t>i</w:t>
      </w:r>
      <w:r w:rsidRPr="00AB1BD3">
        <w:rPr>
          <w:spacing w:val="1"/>
          <w:sz w:val="24"/>
          <w:szCs w:val="24"/>
        </w:rPr>
        <w:t>m</w:t>
      </w:r>
      <w:r w:rsidRPr="00AB1BD3">
        <w:rPr>
          <w:sz w:val="24"/>
          <w:szCs w:val="24"/>
        </w:rPr>
        <w:t>porting</w:t>
      </w:r>
      <w:r w:rsidRPr="00AB1BD3">
        <w:rPr>
          <w:spacing w:val="3"/>
          <w:sz w:val="24"/>
          <w:szCs w:val="24"/>
        </w:rPr>
        <w:t xml:space="preserve"> </w:t>
      </w:r>
      <w:r w:rsidRPr="00AB1BD3">
        <w:rPr>
          <w:sz w:val="24"/>
          <w:szCs w:val="24"/>
        </w:rPr>
        <w:t>p</w:t>
      </w:r>
      <w:r w:rsidRPr="00AB1BD3">
        <w:rPr>
          <w:spacing w:val="-1"/>
          <w:sz w:val="24"/>
          <w:szCs w:val="24"/>
        </w:rPr>
        <w:t>r</w:t>
      </w:r>
      <w:r w:rsidRPr="00AB1BD3">
        <w:rPr>
          <w:sz w:val="24"/>
          <w:szCs w:val="24"/>
        </w:rPr>
        <w:t>o</w:t>
      </w:r>
      <w:r w:rsidRPr="00AB1BD3">
        <w:rPr>
          <w:spacing w:val="-2"/>
          <w:sz w:val="24"/>
          <w:szCs w:val="24"/>
        </w:rPr>
        <w:t>p</w:t>
      </w:r>
      <w:r w:rsidRPr="00AB1BD3">
        <w:rPr>
          <w:spacing w:val="-1"/>
          <w:sz w:val="24"/>
          <w:szCs w:val="24"/>
        </w:rPr>
        <w:t>e</w:t>
      </w:r>
      <w:r w:rsidRPr="00AB1BD3">
        <w:rPr>
          <w:sz w:val="24"/>
          <w:szCs w:val="24"/>
        </w:rPr>
        <w:t>r</w:t>
      </w:r>
      <w:r w:rsidRPr="00AB1BD3">
        <w:rPr>
          <w:spacing w:val="2"/>
          <w:sz w:val="24"/>
          <w:szCs w:val="24"/>
        </w:rPr>
        <w:t>t</w:t>
      </w:r>
      <w:r w:rsidRPr="00AB1BD3">
        <w:rPr>
          <w:sz w:val="24"/>
          <w:szCs w:val="24"/>
        </w:rPr>
        <w:t>y in</w:t>
      </w:r>
      <w:r w:rsidRPr="00AB1BD3">
        <w:rPr>
          <w:spacing w:val="1"/>
          <w:sz w:val="24"/>
          <w:szCs w:val="24"/>
        </w:rPr>
        <w:t>t</w:t>
      </w:r>
      <w:r w:rsidRPr="00AB1BD3">
        <w:rPr>
          <w:sz w:val="24"/>
          <w:szCs w:val="24"/>
        </w:rPr>
        <w:t>o</w:t>
      </w:r>
      <w:r w:rsidRPr="00AB1BD3">
        <w:rPr>
          <w:spacing w:val="5"/>
          <w:sz w:val="24"/>
          <w:szCs w:val="24"/>
        </w:rPr>
        <w:t xml:space="preserve"> </w:t>
      </w:r>
      <w:r w:rsidRPr="00AB1BD3">
        <w:rPr>
          <w:sz w:val="24"/>
          <w:szCs w:val="24"/>
        </w:rPr>
        <w:t>the Gov</w:t>
      </w:r>
      <w:r w:rsidRPr="00AB1BD3">
        <w:rPr>
          <w:spacing w:val="-1"/>
          <w:sz w:val="24"/>
          <w:szCs w:val="24"/>
        </w:rPr>
        <w:t>e</w:t>
      </w:r>
      <w:r w:rsidRPr="00AB1BD3">
        <w:rPr>
          <w:sz w:val="24"/>
          <w:szCs w:val="24"/>
        </w:rPr>
        <w:t>rnm</w:t>
      </w:r>
      <w:r w:rsidRPr="00AB1BD3">
        <w:rPr>
          <w:spacing w:val="-1"/>
          <w:sz w:val="24"/>
          <w:szCs w:val="24"/>
        </w:rPr>
        <w:t>e</w:t>
      </w:r>
      <w:r w:rsidRPr="00AB1BD3">
        <w:rPr>
          <w:sz w:val="24"/>
          <w:szCs w:val="24"/>
        </w:rPr>
        <w:t>nt’s</w:t>
      </w:r>
      <w:r w:rsidRPr="00AB1BD3">
        <w:rPr>
          <w:spacing w:val="2"/>
          <w:sz w:val="24"/>
          <w:szCs w:val="24"/>
        </w:rPr>
        <w:t xml:space="preserve"> </w:t>
      </w:r>
      <w:r w:rsidRPr="00AB1BD3">
        <w:rPr>
          <w:spacing w:val="-1"/>
          <w:sz w:val="24"/>
          <w:szCs w:val="24"/>
        </w:rPr>
        <w:t>c</w:t>
      </w:r>
      <w:r w:rsidRPr="00AB1BD3">
        <w:rPr>
          <w:sz w:val="24"/>
          <w:szCs w:val="24"/>
        </w:rPr>
        <w:t>ount</w:t>
      </w:r>
      <w:r w:rsidRPr="00AB1BD3">
        <w:rPr>
          <w:spacing w:val="4"/>
          <w:sz w:val="24"/>
          <w:szCs w:val="24"/>
        </w:rPr>
        <w:t>r</w:t>
      </w:r>
      <w:r w:rsidRPr="00AB1BD3">
        <w:rPr>
          <w:spacing w:val="-7"/>
          <w:sz w:val="24"/>
          <w:szCs w:val="24"/>
        </w:rPr>
        <w:t>y</w:t>
      </w:r>
      <w:r w:rsidRPr="00AB1BD3">
        <w:rPr>
          <w:sz w:val="24"/>
          <w:szCs w:val="24"/>
        </w:rPr>
        <w:t>;</w:t>
      </w:r>
      <w:r w:rsidRPr="00AB1BD3">
        <w:rPr>
          <w:spacing w:val="3"/>
          <w:sz w:val="24"/>
          <w:szCs w:val="24"/>
        </w:rPr>
        <w:t xml:space="preserve"> </w:t>
      </w:r>
      <w:r w:rsidRPr="00AB1BD3">
        <w:rPr>
          <w:spacing w:val="1"/>
          <w:sz w:val="24"/>
          <w:szCs w:val="24"/>
        </w:rPr>
        <w:t>a</w:t>
      </w:r>
      <w:r w:rsidRPr="00AB1BD3">
        <w:rPr>
          <w:sz w:val="24"/>
          <w:szCs w:val="24"/>
        </w:rPr>
        <w:t>nd</w:t>
      </w:r>
    </w:p>
    <w:p w:rsidR="00D35201" w:rsidRPr="00AB1BD3" w:rsidRDefault="00E6664F" w:rsidP="005C08C5">
      <w:pPr>
        <w:pStyle w:val="ListParagraph"/>
        <w:numPr>
          <w:ilvl w:val="0"/>
          <w:numId w:val="29"/>
        </w:numPr>
        <w:tabs>
          <w:tab w:val="left" w:pos="2720"/>
        </w:tabs>
        <w:spacing w:before="29"/>
        <w:ind w:left="2070" w:right="555" w:hanging="338"/>
        <w:jc w:val="both"/>
        <w:rPr>
          <w:sz w:val="24"/>
          <w:szCs w:val="24"/>
        </w:rPr>
      </w:pPr>
      <w:r w:rsidRPr="00AB1BD3">
        <w:rPr>
          <w:sz w:val="24"/>
          <w:szCs w:val="24"/>
        </w:rPr>
        <w:t>if</w:t>
      </w:r>
      <w:r w:rsidRPr="00AB1BD3">
        <w:rPr>
          <w:spacing w:val="16"/>
          <w:sz w:val="24"/>
          <w:szCs w:val="24"/>
        </w:rPr>
        <w:t xml:space="preserve"> </w:t>
      </w:r>
      <w:r w:rsidRPr="00AB1BD3">
        <w:rPr>
          <w:sz w:val="24"/>
          <w:szCs w:val="24"/>
        </w:rPr>
        <w:t>the</w:t>
      </w:r>
      <w:r w:rsidRPr="00AB1BD3">
        <w:rPr>
          <w:spacing w:val="17"/>
          <w:sz w:val="24"/>
          <w:szCs w:val="24"/>
        </w:rPr>
        <w:t xml:space="preserve"> </w:t>
      </w:r>
      <w:r w:rsidRPr="00AB1BD3">
        <w:rPr>
          <w:sz w:val="24"/>
          <w:szCs w:val="24"/>
        </w:rPr>
        <w:t>Consultant,</w:t>
      </w:r>
      <w:r w:rsidRPr="00AB1BD3">
        <w:rPr>
          <w:spacing w:val="17"/>
          <w:sz w:val="24"/>
          <w:szCs w:val="24"/>
        </w:rPr>
        <w:t xml:space="preserve"> </w:t>
      </w:r>
      <w:r w:rsidRPr="00AB1BD3">
        <w:rPr>
          <w:spacing w:val="1"/>
          <w:sz w:val="24"/>
          <w:szCs w:val="24"/>
        </w:rPr>
        <w:t>S</w:t>
      </w:r>
      <w:r w:rsidRPr="00AB1BD3">
        <w:rPr>
          <w:sz w:val="24"/>
          <w:szCs w:val="24"/>
        </w:rPr>
        <w:t>ub</w:t>
      </w:r>
      <w:r w:rsidRPr="00AB1BD3">
        <w:rPr>
          <w:spacing w:val="-1"/>
          <w:sz w:val="24"/>
          <w:szCs w:val="24"/>
        </w:rPr>
        <w:t>-</w:t>
      </w:r>
      <w:r w:rsidRPr="00AB1BD3">
        <w:rPr>
          <w:sz w:val="24"/>
          <w:szCs w:val="24"/>
        </w:rPr>
        <w:t>Consultants</w:t>
      </w:r>
      <w:r w:rsidRPr="00AB1BD3">
        <w:rPr>
          <w:spacing w:val="17"/>
          <w:sz w:val="24"/>
          <w:szCs w:val="24"/>
        </w:rPr>
        <w:t xml:space="preserve"> </w:t>
      </w:r>
      <w:r w:rsidRPr="00AB1BD3">
        <w:rPr>
          <w:sz w:val="24"/>
          <w:szCs w:val="24"/>
        </w:rPr>
        <w:t>or</w:t>
      </w:r>
      <w:r w:rsidRPr="00AB1BD3">
        <w:rPr>
          <w:spacing w:val="16"/>
          <w:sz w:val="24"/>
          <w:szCs w:val="24"/>
        </w:rPr>
        <w:t xml:space="preserve"> </w:t>
      </w:r>
      <w:r w:rsidRPr="00AB1BD3">
        <w:rPr>
          <w:spacing w:val="1"/>
          <w:sz w:val="24"/>
          <w:szCs w:val="24"/>
        </w:rPr>
        <w:t>P</w:t>
      </w:r>
      <w:r w:rsidRPr="00AB1BD3">
        <w:rPr>
          <w:spacing w:val="-1"/>
          <w:sz w:val="24"/>
          <w:szCs w:val="24"/>
        </w:rPr>
        <w:t>e</w:t>
      </w:r>
      <w:r w:rsidRPr="00AB1BD3">
        <w:rPr>
          <w:sz w:val="24"/>
          <w:szCs w:val="24"/>
        </w:rPr>
        <w:t>rsonn</w:t>
      </w:r>
      <w:r w:rsidRPr="00AB1BD3">
        <w:rPr>
          <w:spacing w:val="-1"/>
          <w:sz w:val="24"/>
          <w:szCs w:val="24"/>
        </w:rPr>
        <w:t>e</w:t>
      </w:r>
      <w:r w:rsidRPr="00AB1BD3">
        <w:rPr>
          <w:sz w:val="24"/>
          <w:szCs w:val="24"/>
        </w:rPr>
        <w:t>l,</w:t>
      </w:r>
      <w:r w:rsidRPr="00AB1BD3">
        <w:rPr>
          <w:spacing w:val="19"/>
          <w:sz w:val="24"/>
          <w:szCs w:val="24"/>
        </w:rPr>
        <w:t xml:space="preserve"> </w:t>
      </w:r>
      <w:r w:rsidRPr="00AB1BD3">
        <w:rPr>
          <w:sz w:val="24"/>
          <w:szCs w:val="24"/>
        </w:rPr>
        <w:t>or</w:t>
      </w:r>
      <w:r w:rsidRPr="00AB1BD3">
        <w:rPr>
          <w:spacing w:val="16"/>
          <w:sz w:val="24"/>
          <w:szCs w:val="24"/>
        </w:rPr>
        <w:t xml:space="preserve"> </w:t>
      </w:r>
      <w:r w:rsidRPr="00AB1BD3">
        <w:rPr>
          <w:sz w:val="24"/>
          <w:szCs w:val="24"/>
        </w:rPr>
        <w:t>their</w:t>
      </w:r>
      <w:r w:rsidRPr="00AB1BD3">
        <w:rPr>
          <w:spacing w:val="16"/>
          <w:sz w:val="24"/>
          <w:szCs w:val="24"/>
        </w:rPr>
        <w:t xml:space="preserve"> </w:t>
      </w:r>
      <w:r w:rsidRPr="00AB1BD3">
        <w:rPr>
          <w:spacing w:val="-1"/>
          <w:sz w:val="24"/>
          <w:szCs w:val="24"/>
        </w:rPr>
        <w:t>e</w:t>
      </w:r>
      <w:r w:rsidRPr="00AB1BD3">
        <w:rPr>
          <w:sz w:val="24"/>
          <w:szCs w:val="24"/>
        </w:rPr>
        <w:t>l</w:t>
      </w:r>
      <w:r w:rsidRPr="00AB1BD3">
        <w:rPr>
          <w:spacing w:val="3"/>
          <w:sz w:val="24"/>
          <w:szCs w:val="24"/>
        </w:rPr>
        <w:t>i</w:t>
      </w:r>
      <w:r w:rsidRPr="00AB1BD3">
        <w:rPr>
          <w:spacing w:val="-2"/>
          <w:sz w:val="24"/>
          <w:szCs w:val="24"/>
        </w:rPr>
        <w:t>g</w:t>
      </w:r>
      <w:r w:rsidRPr="00AB1BD3">
        <w:rPr>
          <w:sz w:val="24"/>
          <w:szCs w:val="24"/>
        </w:rPr>
        <w:t>ib</w:t>
      </w:r>
      <w:r w:rsidRPr="00AB1BD3">
        <w:rPr>
          <w:spacing w:val="1"/>
          <w:sz w:val="24"/>
          <w:szCs w:val="24"/>
        </w:rPr>
        <w:t>l</w:t>
      </w:r>
      <w:r w:rsidRPr="00AB1BD3">
        <w:rPr>
          <w:sz w:val="24"/>
          <w:szCs w:val="24"/>
        </w:rPr>
        <w:t>e d</w:t>
      </w:r>
      <w:r w:rsidRPr="00AB1BD3">
        <w:rPr>
          <w:spacing w:val="-1"/>
          <w:sz w:val="24"/>
          <w:szCs w:val="24"/>
        </w:rPr>
        <w:t>e</w:t>
      </w:r>
      <w:r w:rsidRPr="00AB1BD3">
        <w:rPr>
          <w:sz w:val="24"/>
          <w:szCs w:val="24"/>
        </w:rPr>
        <w:t>p</w:t>
      </w:r>
      <w:r w:rsidRPr="00AB1BD3">
        <w:rPr>
          <w:spacing w:val="-1"/>
          <w:sz w:val="24"/>
          <w:szCs w:val="24"/>
        </w:rPr>
        <w:t>e</w:t>
      </w:r>
      <w:r w:rsidRPr="00AB1BD3">
        <w:rPr>
          <w:sz w:val="24"/>
          <w:szCs w:val="24"/>
        </w:rPr>
        <w:t>nd</w:t>
      </w:r>
      <w:r w:rsidRPr="00AB1BD3">
        <w:rPr>
          <w:spacing w:val="-1"/>
          <w:sz w:val="24"/>
          <w:szCs w:val="24"/>
        </w:rPr>
        <w:t>e</w:t>
      </w:r>
      <w:r w:rsidRPr="00AB1BD3">
        <w:rPr>
          <w:sz w:val="24"/>
          <w:szCs w:val="24"/>
        </w:rPr>
        <w:t>nts,</w:t>
      </w:r>
      <w:r w:rsidRPr="00AB1BD3">
        <w:rPr>
          <w:spacing w:val="6"/>
          <w:sz w:val="24"/>
          <w:szCs w:val="24"/>
        </w:rPr>
        <w:t xml:space="preserve"> </w:t>
      </w:r>
      <w:r w:rsidRPr="00AB1BD3">
        <w:rPr>
          <w:sz w:val="24"/>
          <w:szCs w:val="24"/>
        </w:rPr>
        <w:t>do</w:t>
      </w:r>
      <w:r w:rsidRPr="00AB1BD3">
        <w:rPr>
          <w:spacing w:val="5"/>
          <w:sz w:val="24"/>
          <w:szCs w:val="24"/>
        </w:rPr>
        <w:t xml:space="preserve"> </w:t>
      </w:r>
      <w:r w:rsidRPr="00AB1BD3">
        <w:rPr>
          <w:sz w:val="24"/>
          <w:szCs w:val="24"/>
        </w:rPr>
        <w:t>not</w:t>
      </w:r>
      <w:r w:rsidRPr="00AB1BD3">
        <w:rPr>
          <w:spacing w:val="6"/>
          <w:sz w:val="24"/>
          <w:szCs w:val="24"/>
        </w:rPr>
        <w:t xml:space="preserve"> </w:t>
      </w:r>
      <w:r w:rsidRPr="00AB1BD3">
        <w:rPr>
          <w:sz w:val="24"/>
          <w:szCs w:val="24"/>
        </w:rPr>
        <w:t>wit</w:t>
      </w:r>
      <w:r w:rsidRPr="00AB1BD3">
        <w:rPr>
          <w:spacing w:val="-2"/>
          <w:sz w:val="24"/>
          <w:szCs w:val="24"/>
        </w:rPr>
        <w:t>h</w:t>
      </w:r>
      <w:r w:rsidRPr="00AB1BD3">
        <w:rPr>
          <w:sz w:val="24"/>
          <w:szCs w:val="24"/>
        </w:rPr>
        <w:t>d</w:t>
      </w:r>
      <w:r w:rsidRPr="00AB1BD3">
        <w:rPr>
          <w:spacing w:val="-1"/>
          <w:sz w:val="24"/>
          <w:szCs w:val="24"/>
        </w:rPr>
        <w:t>ra</w:t>
      </w:r>
      <w:r w:rsidRPr="00AB1BD3">
        <w:rPr>
          <w:sz w:val="24"/>
          <w:szCs w:val="24"/>
        </w:rPr>
        <w:t>w</w:t>
      </w:r>
      <w:r w:rsidRPr="00AB1BD3">
        <w:rPr>
          <w:spacing w:val="5"/>
          <w:sz w:val="24"/>
          <w:szCs w:val="24"/>
        </w:rPr>
        <w:t xml:space="preserve"> </w:t>
      </w:r>
      <w:r w:rsidRPr="00AB1BD3">
        <w:rPr>
          <w:sz w:val="24"/>
          <w:szCs w:val="24"/>
        </w:rPr>
        <w:t>but</w:t>
      </w:r>
      <w:r w:rsidRPr="00AB1BD3">
        <w:rPr>
          <w:spacing w:val="6"/>
          <w:sz w:val="24"/>
          <w:szCs w:val="24"/>
        </w:rPr>
        <w:t xml:space="preserve"> </w:t>
      </w:r>
      <w:r w:rsidRPr="00AB1BD3">
        <w:rPr>
          <w:sz w:val="24"/>
          <w:szCs w:val="24"/>
        </w:rPr>
        <w:t>dispose</w:t>
      </w:r>
      <w:r w:rsidRPr="00AB1BD3">
        <w:rPr>
          <w:spacing w:val="4"/>
          <w:sz w:val="24"/>
          <w:szCs w:val="24"/>
        </w:rPr>
        <w:t xml:space="preserve"> </w:t>
      </w:r>
      <w:r w:rsidRPr="00AB1BD3">
        <w:rPr>
          <w:sz w:val="24"/>
          <w:szCs w:val="24"/>
        </w:rPr>
        <w:t>of</w:t>
      </w:r>
      <w:r w:rsidRPr="00AB1BD3">
        <w:rPr>
          <w:spacing w:val="4"/>
          <w:sz w:val="24"/>
          <w:szCs w:val="24"/>
        </w:rPr>
        <w:t xml:space="preserve"> </w:t>
      </w:r>
      <w:r w:rsidRPr="00AB1BD3">
        <w:rPr>
          <w:spacing w:val="-1"/>
          <w:sz w:val="24"/>
          <w:szCs w:val="24"/>
        </w:rPr>
        <w:t>a</w:t>
      </w:r>
      <w:r w:rsidRPr="00AB1BD3">
        <w:rPr>
          <w:spacing w:val="2"/>
          <w:sz w:val="24"/>
          <w:szCs w:val="24"/>
        </w:rPr>
        <w:t>n</w:t>
      </w:r>
      <w:r w:rsidRPr="00AB1BD3">
        <w:rPr>
          <w:sz w:val="24"/>
          <w:szCs w:val="24"/>
        </w:rPr>
        <w:t>y</w:t>
      </w:r>
      <w:r w:rsidRPr="00AB1BD3">
        <w:rPr>
          <w:spacing w:val="3"/>
          <w:sz w:val="24"/>
          <w:szCs w:val="24"/>
        </w:rPr>
        <w:t xml:space="preserve"> </w:t>
      </w:r>
      <w:r w:rsidRPr="00AB1BD3">
        <w:rPr>
          <w:sz w:val="24"/>
          <w:szCs w:val="24"/>
        </w:rPr>
        <w:t>p</w:t>
      </w:r>
      <w:r w:rsidRPr="00AB1BD3">
        <w:rPr>
          <w:spacing w:val="-1"/>
          <w:sz w:val="24"/>
          <w:szCs w:val="24"/>
        </w:rPr>
        <w:t>r</w:t>
      </w:r>
      <w:r w:rsidRPr="00AB1BD3">
        <w:rPr>
          <w:sz w:val="24"/>
          <w:szCs w:val="24"/>
        </w:rPr>
        <w:t>op</w:t>
      </w:r>
      <w:r w:rsidRPr="00AB1BD3">
        <w:rPr>
          <w:spacing w:val="-1"/>
          <w:sz w:val="24"/>
          <w:szCs w:val="24"/>
        </w:rPr>
        <w:t>e</w:t>
      </w:r>
      <w:r w:rsidRPr="00AB1BD3">
        <w:rPr>
          <w:sz w:val="24"/>
          <w:szCs w:val="24"/>
        </w:rPr>
        <w:t>r</w:t>
      </w:r>
      <w:r w:rsidRPr="00AB1BD3">
        <w:rPr>
          <w:spacing w:val="2"/>
          <w:sz w:val="24"/>
          <w:szCs w:val="24"/>
        </w:rPr>
        <w:t>t</w:t>
      </w:r>
      <w:r w:rsidRPr="00AB1BD3">
        <w:rPr>
          <w:sz w:val="24"/>
          <w:szCs w:val="24"/>
        </w:rPr>
        <w:t>y in</w:t>
      </w:r>
      <w:r w:rsidRPr="00AB1BD3">
        <w:rPr>
          <w:spacing w:val="6"/>
          <w:sz w:val="24"/>
          <w:szCs w:val="24"/>
        </w:rPr>
        <w:t xml:space="preserve"> </w:t>
      </w:r>
      <w:r w:rsidRPr="00AB1BD3">
        <w:rPr>
          <w:sz w:val="24"/>
          <w:szCs w:val="24"/>
        </w:rPr>
        <w:t xml:space="preserve">the </w:t>
      </w:r>
      <w:r w:rsidRPr="00AB1BD3">
        <w:rPr>
          <w:spacing w:val="1"/>
          <w:sz w:val="24"/>
          <w:szCs w:val="24"/>
        </w:rPr>
        <w:t>P</w:t>
      </w:r>
      <w:r w:rsidRPr="00AB1BD3">
        <w:rPr>
          <w:spacing w:val="-1"/>
          <w:sz w:val="24"/>
          <w:szCs w:val="24"/>
        </w:rPr>
        <w:t>a</w:t>
      </w:r>
      <w:r w:rsidRPr="00AB1BD3">
        <w:rPr>
          <w:sz w:val="24"/>
          <w:szCs w:val="24"/>
        </w:rPr>
        <w:t>kis</w:t>
      </w:r>
      <w:r w:rsidRPr="00AB1BD3">
        <w:rPr>
          <w:spacing w:val="1"/>
          <w:sz w:val="24"/>
          <w:szCs w:val="24"/>
        </w:rPr>
        <w:t>t</w:t>
      </w:r>
      <w:r w:rsidRPr="00AB1BD3">
        <w:rPr>
          <w:spacing w:val="-1"/>
          <w:sz w:val="24"/>
          <w:szCs w:val="24"/>
        </w:rPr>
        <w:t>a</w:t>
      </w:r>
      <w:r w:rsidRPr="00AB1BD3">
        <w:rPr>
          <w:sz w:val="24"/>
          <w:szCs w:val="24"/>
        </w:rPr>
        <w:t>n</w:t>
      </w:r>
      <w:r w:rsidR="00F97051" w:rsidRPr="00AB1BD3">
        <w:rPr>
          <w:sz w:val="24"/>
          <w:szCs w:val="24"/>
        </w:rPr>
        <w:t xml:space="preserve"> </w:t>
      </w:r>
      <w:r w:rsidRPr="00AB1BD3">
        <w:rPr>
          <w:spacing w:val="2"/>
          <w:sz w:val="24"/>
          <w:szCs w:val="24"/>
        </w:rPr>
        <w:t xml:space="preserve"> </w:t>
      </w:r>
      <w:r w:rsidRPr="00AB1BD3">
        <w:rPr>
          <w:sz w:val="24"/>
          <w:szCs w:val="24"/>
        </w:rPr>
        <w:t>for</w:t>
      </w:r>
      <w:r w:rsidR="00F97051" w:rsidRPr="00AB1BD3">
        <w:rPr>
          <w:sz w:val="24"/>
          <w:szCs w:val="24"/>
        </w:rPr>
        <w:t xml:space="preserve"> </w:t>
      </w:r>
      <w:r w:rsidRPr="00AB1BD3">
        <w:rPr>
          <w:sz w:val="24"/>
          <w:szCs w:val="24"/>
        </w:rPr>
        <w:t xml:space="preserve"> whi</w:t>
      </w:r>
      <w:r w:rsidRPr="00AB1BD3">
        <w:rPr>
          <w:spacing w:val="-1"/>
          <w:sz w:val="24"/>
          <w:szCs w:val="24"/>
        </w:rPr>
        <w:t>c</w:t>
      </w:r>
      <w:r w:rsidRPr="00AB1BD3">
        <w:rPr>
          <w:sz w:val="24"/>
          <w:szCs w:val="24"/>
        </w:rPr>
        <w:t>h</w:t>
      </w:r>
      <w:r w:rsidR="00F97051" w:rsidRPr="00AB1BD3">
        <w:rPr>
          <w:sz w:val="24"/>
          <w:szCs w:val="24"/>
        </w:rPr>
        <w:t xml:space="preserve"> </w:t>
      </w:r>
      <w:r w:rsidRPr="00AB1BD3">
        <w:rPr>
          <w:spacing w:val="2"/>
          <w:sz w:val="24"/>
          <w:szCs w:val="24"/>
        </w:rPr>
        <w:t xml:space="preserve"> </w:t>
      </w:r>
      <w:r w:rsidRPr="00AB1BD3">
        <w:rPr>
          <w:spacing w:val="-1"/>
          <w:sz w:val="24"/>
          <w:szCs w:val="24"/>
        </w:rPr>
        <w:t>c</w:t>
      </w:r>
      <w:r w:rsidRPr="00AB1BD3">
        <w:rPr>
          <w:sz w:val="24"/>
          <w:szCs w:val="24"/>
        </w:rPr>
        <w:t>usto</w:t>
      </w:r>
      <w:r w:rsidRPr="00AB1BD3">
        <w:rPr>
          <w:spacing w:val="1"/>
          <w:sz w:val="24"/>
          <w:szCs w:val="24"/>
        </w:rPr>
        <w:t>m</w:t>
      </w:r>
      <w:r w:rsidRPr="00AB1BD3">
        <w:rPr>
          <w:sz w:val="24"/>
          <w:szCs w:val="24"/>
        </w:rPr>
        <w:t>s</w:t>
      </w:r>
      <w:r w:rsidR="00F97051" w:rsidRPr="00AB1BD3">
        <w:rPr>
          <w:sz w:val="24"/>
          <w:szCs w:val="24"/>
        </w:rPr>
        <w:t xml:space="preserve"> </w:t>
      </w:r>
      <w:r w:rsidRPr="00AB1BD3">
        <w:rPr>
          <w:spacing w:val="2"/>
          <w:sz w:val="24"/>
          <w:szCs w:val="24"/>
        </w:rPr>
        <w:t xml:space="preserve"> </w:t>
      </w:r>
      <w:r w:rsidRPr="00AB1BD3">
        <w:rPr>
          <w:sz w:val="24"/>
          <w:szCs w:val="24"/>
        </w:rPr>
        <w:t>dut</w:t>
      </w:r>
      <w:r w:rsidRPr="00AB1BD3">
        <w:rPr>
          <w:spacing w:val="1"/>
          <w:sz w:val="24"/>
          <w:szCs w:val="24"/>
        </w:rPr>
        <w:t>i</w:t>
      </w:r>
      <w:r w:rsidRPr="00AB1BD3">
        <w:rPr>
          <w:spacing w:val="-1"/>
          <w:sz w:val="24"/>
          <w:szCs w:val="24"/>
        </w:rPr>
        <w:t>e</w:t>
      </w:r>
      <w:r w:rsidRPr="00AB1BD3">
        <w:rPr>
          <w:sz w:val="24"/>
          <w:szCs w:val="24"/>
        </w:rPr>
        <w:t>s</w:t>
      </w:r>
      <w:r w:rsidR="00F97051" w:rsidRPr="00AB1BD3">
        <w:rPr>
          <w:sz w:val="24"/>
          <w:szCs w:val="24"/>
        </w:rPr>
        <w:t xml:space="preserve"> </w:t>
      </w:r>
      <w:r w:rsidRPr="00AB1BD3">
        <w:rPr>
          <w:sz w:val="24"/>
          <w:szCs w:val="24"/>
        </w:rPr>
        <w:t xml:space="preserve"> </w:t>
      </w:r>
      <w:r w:rsidRPr="00AB1BD3">
        <w:rPr>
          <w:spacing w:val="-1"/>
          <w:sz w:val="24"/>
          <w:szCs w:val="24"/>
        </w:rPr>
        <w:t>a</w:t>
      </w:r>
      <w:r w:rsidRPr="00AB1BD3">
        <w:rPr>
          <w:sz w:val="24"/>
          <w:szCs w:val="24"/>
        </w:rPr>
        <w:t>nd</w:t>
      </w:r>
      <w:r w:rsidR="00F97051" w:rsidRPr="00AB1BD3">
        <w:rPr>
          <w:sz w:val="24"/>
          <w:szCs w:val="24"/>
        </w:rPr>
        <w:t xml:space="preserve"> </w:t>
      </w:r>
      <w:r w:rsidRPr="00AB1BD3">
        <w:rPr>
          <w:spacing w:val="5"/>
          <w:sz w:val="24"/>
          <w:szCs w:val="24"/>
        </w:rPr>
        <w:t xml:space="preserve"> </w:t>
      </w:r>
      <w:r w:rsidRPr="00AB1BD3">
        <w:rPr>
          <w:sz w:val="24"/>
          <w:szCs w:val="24"/>
        </w:rPr>
        <w:t>t</w:t>
      </w:r>
      <w:r w:rsidRPr="00AB1BD3">
        <w:rPr>
          <w:spacing w:val="-3"/>
          <w:sz w:val="24"/>
          <w:szCs w:val="24"/>
        </w:rPr>
        <w:t>a</w:t>
      </w:r>
      <w:r w:rsidRPr="00AB1BD3">
        <w:rPr>
          <w:spacing w:val="2"/>
          <w:sz w:val="24"/>
          <w:szCs w:val="24"/>
        </w:rPr>
        <w:t>x</w:t>
      </w:r>
      <w:r w:rsidRPr="00AB1BD3">
        <w:rPr>
          <w:spacing w:val="-1"/>
          <w:sz w:val="24"/>
          <w:szCs w:val="24"/>
        </w:rPr>
        <w:t>e</w:t>
      </w:r>
      <w:r w:rsidRPr="00AB1BD3">
        <w:rPr>
          <w:sz w:val="24"/>
          <w:szCs w:val="24"/>
        </w:rPr>
        <w:t>s</w:t>
      </w:r>
      <w:r w:rsidR="00F97051" w:rsidRPr="00AB1BD3">
        <w:rPr>
          <w:sz w:val="24"/>
          <w:szCs w:val="24"/>
        </w:rPr>
        <w:t xml:space="preserve"> </w:t>
      </w:r>
      <w:r w:rsidRPr="00AB1BD3">
        <w:rPr>
          <w:spacing w:val="2"/>
          <w:sz w:val="24"/>
          <w:szCs w:val="24"/>
        </w:rPr>
        <w:t xml:space="preserve"> </w:t>
      </w:r>
      <w:r w:rsidRPr="00AB1BD3">
        <w:rPr>
          <w:sz w:val="24"/>
          <w:szCs w:val="24"/>
        </w:rPr>
        <w:t>h</w:t>
      </w:r>
      <w:r w:rsidRPr="00AB1BD3">
        <w:rPr>
          <w:spacing w:val="-1"/>
          <w:sz w:val="24"/>
          <w:szCs w:val="24"/>
        </w:rPr>
        <w:t>a</w:t>
      </w:r>
      <w:r w:rsidRPr="00AB1BD3">
        <w:rPr>
          <w:sz w:val="24"/>
          <w:szCs w:val="24"/>
        </w:rPr>
        <w:t>ve</w:t>
      </w:r>
      <w:r w:rsidR="00F97051" w:rsidRPr="00AB1BD3">
        <w:rPr>
          <w:sz w:val="24"/>
          <w:szCs w:val="24"/>
        </w:rPr>
        <w:t xml:space="preserve"> </w:t>
      </w:r>
      <w:r w:rsidRPr="00AB1BD3">
        <w:rPr>
          <w:spacing w:val="1"/>
          <w:sz w:val="24"/>
          <w:szCs w:val="24"/>
        </w:rPr>
        <w:t xml:space="preserve"> </w:t>
      </w:r>
      <w:r w:rsidRPr="00AB1BD3">
        <w:rPr>
          <w:sz w:val="24"/>
          <w:szCs w:val="24"/>
        </w:rPr>
        <w:t>b</w:t>
      </w:r>
      <w:r w:rsidRPr="00AB1BD3">
        <w:rPr>
          <w:spacing w:val="-1"/>
          <w:sz w:val="24"/>
          <w:szCs w:val="24"/>
        </w:rPr>
        <w:t>ee</w:t>
      </w:r>
      <w:r w:rsidRPr="00AB1BD3">
        <w:rPr>
          <w:sz w:val="24"/>
          <w:szCs w:val="24"/>
        </w:rPr>
        <w:t xml:space="preserve">n </w:t>
      </w:r>
      <w:r w:rsidRPr="00AB1BD3">
        <w:rPr>
          <w:spacing w:val="-1"/>
          <w:sz w:val="24"/>
          <w:szCs w:val="24"/>
        </w:rPr>
        <w:t>e</w:t>
      </w:r>
      <w:r w:rsidRPr="00AB1BD3">
        <w:rPr>
          <w:spacing w:val="2"/>
          <w:sz w:val="24"/>
          <w:szCs w:val="24"/>
        </w:rPr>
        <w:t>x</w:t>
      </w:r>
      <w:r w:rsidRPr="00AB1BD3">
        <w:rPr>
          <w:spacing w:val="-1"/>
          <w:sz w:val="24"/>
          <w:szCs w:val="24"/>
        </w:rPr>
        <w:t>e</w:t>
      </w:r>
      <w:r w:rsidRPr="00AB1BD3">
        <w:rPr>
          <w:sz w:val="24"/>
          <w:szCs w:val="24"/>
        </w:rPr>
        <w:t>mp</w:t>
      </w:r>
      <w:r w:rsidRPr="00AB1BD3">
        <w:rPr>
          <w:spacing w:val="1"/>
          <w:sz w:val="24"/>
          <w:szCs w:val="24"/>
        </w:rPr>
        <w:t>t</w:t>
      </w:r>
      <w:r w:rsidRPr="00AB1BD3">
        <w:rPr>
          <w:spacing w:val="-1"/>
          <w:sz w:val="24"/>
          <w:szCs w:val="24"/>
        </w:rPr>
        <w:t>e</w:t>
      </w:r>
      <w:r w:rsidRPr="00AB1BD3">
        <w:rPr>
          <w:sz w:val="24"/>
          <w:szCs w:val="24"/>
        </w:rPr>
        <w:t>d,</w:t>
      </w:r>
      <w:r w:rsidRPr="00AB1BD3">
        <w:rPr>
          <w:spacing w:val="1"/>
          <w:sz w:val="24"/>
          <w:szCs w:val="24"/>
        </w:rPr>
        <w:t xml:space="preserve"> </w:t>
      </w:r>
      <w:r w:rsidRPr="00AB1BD3">
        <w:rPr>
          <w:sz w:val="24"/>
          <w:szCs w:val="24"/>
        </w:rPr>
        <w:t>the</w:t>
      </w:r>
      <w:r w:rsidRPr="00AB1BD3">
        <w:rPr>
          <w:spacing w:val="2"/>
          <w:sz w:val="24"/>
          <w:szCs w:val="24"/>
        </w:rPr>
        <w:t xml:space="preserve"> </w:t>
      </w:r>
      <w:r w:rsidRPr="00AB1BD3">
        <w:rPr>
          <w:sz w:val="24"/>
          <w:szCs w:val="24"/>
        </w:rPr>
        <w:lastRenderedPageBreak/>
        <w:t>Consultant,</w:t>
      </w:r>
      <w:r w:rsidRPr="00AB1BD3">
        <w:rPr>
          <w:spacing w:val="1"/>
          <w:sz w:val="24"/>
          <w:szCs w:val="24"/>
        </w:rPr>
        <w:t xml:space="preserve"> S</w:t>
      </w:r>
      <w:r w:rsidRPr="00AB1BD3">
        <w:rPr>
          <w:sz w:val="24"/>
          <w:szCs w:val="24"/>
        </w:rPr>
        <w:t>u</w:t>
      </w:r>
      <w:r w:rsidRPr="00AB1BD3">
        <w:rPr>
          <w:spacing w:val="1"/>
          <w:sz w:val="24"/>
          <w:szCs w:val="24"/>
        </w:rPr>
        <w:t>b</w:t>
      </w:r>
      <w:r w:rsidRPr="00AB1BD3">
        <w:rPr>
          <w:spacing w:val="-1"/>
          <w:sz w:val="24"/>
          <w:szCs w:val="24"/>
        </w:rPr>
        <w:t>-</w:t>
      </w:r>
      <w:r w:rsidRPr="00AB1BD3">
        <w:rPr>
          <w:sz w:val="24"/>
          <w:szCs w:val="24"/>
        </w:rPr>
        <w:t>Consultants</w:t>
      </w:r>
      <w:r w:rsidRPr="00AB1BD3">
        <w:rPr>
          <w:spacing w:val="1"/>
          <w:sz w:val="24"/>
          <w:szCs w:val="24"/>
        </w:rPr>
        <w:t xml:space="preserve"> </w:t>
      </w:r>
      <w:r w:rsidRPr="00AB1BD3">
        <w:rPr>
          <w:sz w:val="24"/>
          <w:szCs w:val="24"/>
        </w:rPr>
        <w:t xml:space="preserve">or </w:t>
      </w:r>
      <w:r w:rsidRPr="00AB1BD3">
        <w:rPr>
          <w:spacing w:val="1"/>
          <w:sz w:val="24"/>
          <w:szCs w:val="24"/>
        </w:rPr>
        <w:t>P</w:t>
      </w:r>
      <w:r w:rsidRPr="00AB1BD3">
        <w:rPr>
          <w:spacing w:val="-1"/>
          <w:sz w:val="24"/>
          <w:szCs w:val="24"/>
        </w:rPr>
        <w:t>e</w:t>
      </w:r>
      <w:r w:rsidRPr="00AB1BD3">
        <w:rPr>
          <w:sz w:val="24"/>
          <w:szCs w:val="24"/>
        </w:rPr>
        <w:t>rsonn</w:t>
      </w:r>
      <w:r w:rsidRPr="00AB1BD3">
        <w:rPr>
          <w:spacing w:val="-1"/>
          <w:sz w:val="24"/>
          <w:szCs w:val="24"/>
        </w:rPr>
        <w:t>e</w:t>
      </w:r>
      <w:r w:rsidRPr="00AB1BD3">
        <w:rPr>
          <w:sz w:val="24"/>
          <w:szCs w:val="24"/>
        </w:rPr>
        <w:t>l,</w:t>
      </w:r>
      <w:r w:rsidRPr="00AB1BD3">
        <w:rPr>
          <w:spacing w:val="1"/>
          <w:sz w:val="24"/>
          <w:szCs w:val="24"/>
        </w:rPr>
        <w:t xml:space="preserve"> </w:t>
      </w:r>
      <w:r w:rsidRPr="00AB1BD3">
        <w:rPr>
          <w:spacing w:val="-1"/>
          <w:sz w:val="24"/>
          <w:szCs w:val="24"/>
        </w:rPr>
        <w:t>a</w:t>
      </w:r>
      <w:r w:rsidRPr="00AB1BD3">
        <w:rPr>
          <w:sz w:val="24"/>
          <w:szCs w:val="24"/>
        </w:rPr>
        <w:t>s</w:t>
      </w:r>
      <w:r w:rsidRPr="00AB1BD3">
        <w:rPr>
          <w:spacing w:val="1"/>
          <w:sz w:val="24"/>
          <w:szCs w:val="24"/>
        </w:rPr>
        <w:t xml:space="preserve"> </w:t>
      </w:r>
      <w:r w:rsidRPr="00AB1BD3">
        <w:rPr>
          <w:sz w:val="24"/>
          <w:szCs w:val="24"/>
        </w:rPr>
        <w:t xml:space="preserve">the </w:t>
      </w:r>
      <w:r w:rsidRPr="00AB1BD3">
        <w:rPr>
          <w:spacing w:val="-1"/>
          <w:sz w:val="24"/>
          <w:szCs w:val="24"/>
        </w:rPr>
        <w:t>ca</w:t>
      </w:r>
      <w:r w:rsidRPr="00AB1BD3">
        <w:rPr>
          <w:sz w:val="24"/>
          <w:szCs w:val="24"/>
        </w:rPr>
        <w:t>se</w:t>
      </w:r>
      <w:r w:rsidRPr="00AB1BD3">
        <w:rPr>
          <w:spacing w:val="7"/>
          <w:sz w:val="24"/>
          <w:szCs w:val="24"/>
        </w:rPr>
        <w:t xml:space="preserve"> </w:t>
      </w:r>
      <w:r w:rsidRPr="00AB1BD3">
        <w:rPr>
          <w:sz w:val="24"/>
          <w:szCs w:val="24"/>
        </w:rPr>
        <w:t>m</w:t>
      </w:r>
      <w:r w:rsidRPr="00AB1BD3">
        <w:rPr>
          <w:spacing w:val="4"/>
          <w:sz w:val="24"/>
          <w:szCs w:val="24"/>
        </w:rPr>
        <w:t>a</w:t>
      </w:r>
      <w:r w:rsidRPr="00AB1BD3">
        <w:rPr>
          <w:sz w:val="24"/>
          <w:szCs w:val="24"/>
        </w:rPr>
        <w:t xml:space="preserve">y </w:t>
      </w:r>
      <w:r w:rsidRPr="00AB1BD3">
        <w:rPr>
          <w:spacing w:val="2"/>
          <w:sz w:val="24"/>
          <w:szCs w:val="24"/>
        </w:rPr>
        <w:t>b</w:t>
      </w:r>
      <w:r w:rsidRPr="00AB1BD3">
        <w:rPr>
          <w:spacing w:val="-1"/>
          <w:sz w:val="24"/>
          <w:szCs w:val="24"/>
        </w:rPr>
        <w:t>e</w:t>
      </w:r>
      <w:r w:rsidRPr="00AB1BD3">
        <w:rPr>
          <w:sz w:val="24"/>
          <w:szCs w:val="24"/>
        </w:rPr>
        <w:t>,</w:t>
      </w:r>
      <w:r w:rsidRPr="00AB1BD3">
        <w:rPr>
          <w:spacing w:val="7"/>
          <w:sz w:val="24"/>
          <w:szCs w:val="24"/>
        </w:rPr>
        <w:t xml:space="preserve"> </w:t>
      </w:r>
      <w:r w:rsidRPr="00AB1BD3">
        <w:rPr>
          <w:sz w:val="24"/>
          <w:szCs w:val="24"/>
        </w:rPr>
        <w:t>(</w:t>
      </w:r>
      <w:proofErr w:type="spellStart"/>
      <w:r w:rsidRPr="00AB1BD3">
        <w:rPr>
          <w:sz w:val="24"/>
          <w:szCs w:val="24"/>
        </w:rPr>
        <w:t>i</w:t>
      </w:r>
      <w:proofErr w:type="spellEnd"/>
      <w:r w:rsidRPr="00AB1BD3">
        <w:rPr>
          <w:sz w:val="24"/>
          <w:szCs w:val="24"/>
        </w:rPr>
        <w:t>)</w:t>
      </w:r>
      <w:r w:rsidRPr="00AB1BD3">
        <w:rPr>
          <w:spacing w:val="6"/>
          <w:sz w:val="24"/>
          <w:szCs w:val="24"/>
        </w:rPr>
        <w:t xml:space="preserve"> </w:t>
      </w:r>
      <w:r w:rsidRPr="00AB1BD3">
        <w:rPr>
          <w:sz w:val="24"/>
          <w:szCs w:val="24"/>
        </w:rPr>
        <w:t>shall</w:t>
      </w:r>
      <w:r w:rsidRPr="00AB1BD3">
        <w:rPr>
          <w:spacing w:val="5"/>
          <w:sz w:val="24"/>
          <w:szCs w:val="24"/>
        </w:rPr>
        <w:t xml:space="preserve"> </w:t>
      </w:r>
      <w:r w:rsidRPr="00AB1BD3">
        <w:rPr>
          <w:sz w:val="24"/>
          <w:szCs w:val="24"/>
        </w:rPr>
        <w:t>b</w:t>
      </w:r>
      <w:r w:rsidRPr="00AB1BD3">
        <w:rPr>
          <w:spacing w:val="-1"/>
          <w:sz w:val="24"/>
          <w:szCs w:val="24"/>
        </w:rPr>
        <w:t>ea</w:t>
      </w:r>
      <w:r w:rsidRPr="00AB1BD3">
        <w:rPr>
          <w:sz w:val="24"/>
          <w:szCs w:val="24"/>
        </w:rPr>
        <w:t>r</w:t>
      </w:r>
      <w:r w:rsidRPr="00AB1BD3">
        <w:rPr>
          <w:spacing w:val="7"/>
          <w:sz w:val="24"/>
          <w:szCs w:val="24"/>
        </w:rPr>
        <w:t xml:space="preserve"> </w:t>
      </w:r>
      <w:r w:rsidRPr="00AB1BD3">
        <w:rPr>
          <w:sz w:val="24"/>
          <w:szCs w:val="24"/>
        </w:rPr>
        <w:t>such</w:t>
      </w:r>
      <w:r w:rsidRPr="00AB1BD3">
        <w:rPr>
          <w:spacing w:val="7"/>
          <w:sz w:val="24"/>
          <w:szCs w:val="24"/>
        </w:rPr>
        <w:t xml:space="preserve"> </w:t>
      </w:r>
      <w:r w:rsidRPr="00AB1BD3">
        <w:rPr>
          <w:spacing w:val="-1"/>
          <w:sz w:val="24"/>
          <w:szCs w:val="24"/>
        </w:rPr>
        <w:t>c</w:t>
      </w:r>
      <w:r w:rsidRPr="00AB1BD3">
        <w:rPr>
          <w:sz w:val="24"/>
          <w:szCs w:val="24"/>
        </w:rPr>
        <w:t>usto</w:t>
      </w:r>
      <w:r w:rsidRPr="00AB1BD3">
        <w:rPr>
          <w:spacing w:val="1"/>
          <w:sz w:val="24"/>
          <w:szCs w:val="24"/>
        </w:rPr>
        <w:t>m</w:t>
      </w:r>
      <w:r w:rsidRPr="00AB1BD3">
        <w:rPr>
          <w:sz w:val="24"/>
          <w:szCs w:val="24"/>
        </w:rPr>
        <w:t>s</w:t>
      </w:r>
      <w:r w:rsidRPr="00AB1BD3">
        <w:rPr>
          <w:spacing w:val="8"/>
          <w:sz w:val="24"/>
          <w:szCs w:val="24"/>
        </w:rPr>
        <w:t xml:space="preserve"> </w:t>
      </w:r>
      <w:r w:rsidRPr="00AB1BD3">
        <w:rPr>
          <w:sz w:val="24"/>
          <w:szCs w:val="24"/>
        </w:rPr>
        <w:t>dut</w:t>
      </w:r>
      <w:r w:rsidRPr="00AB1BD3">
        <w:rPr>
          <w:spacing w:val="-1"/>
          <w:sz w:val="24"/>
          <w:szCs w:val="24"/>
        </w:rPr>
        <w:t>ie</w:t>
      </w:r>
      <w:r w:rsidRPr="00AB1BD3">
        <w:rPr>
          <w:sz w:val="24"/>
          <w:szCs w:val="24"/>
        </w:rPr>
        <w:t>s</w:t>
      </w:r>
      <w:r w:rsidRPr="00AB1BD3">
        <w:rPr>
          <w:spacing w:val="8"/>
          <w:sz w:val="24"/>
          <w:szCs w:val="24"/>
        </w:rPr>
        <w:t xml:space="preserve"> </w:t>
      </w:r>
      <w:r w:rsidRPr="00AB1BD3">
        <w:rPr>
          <w:spacing w:val="-1"/>
          <w:sz w:val="24"/>
          <w:szCs w:val="24"/>
        </w:rPr>
        <w:t>a</w:t>
      </w:r>
      <w:r w:rsidRPr="00AB1BD3">
        <w:rPr>
          <w:sz w:val="24"/>
          <w:szCs w:val="24"/>
        </w:rPr>
        <w:t>nd</w:t>
      </w:r>
      <w:r w:rsidRPr="00AB1BD3">
        <w:rPr>
          <w:spacing w:val="7"/>
          <w:sz w:val="24"/>
          <w:szCs w:val="24"/>
        </w:rPr>
        <w:t xml:space="preserve"> </w:t>
      </w:r>
      <w:r w:rsidRPr="00AB1BD3">
        <w:rPr>
          <w:sz w:val="24"/>
          <w:szCs w:val="24"/>
        </w:rPr>
        <w:t>ta</w:t>
      </w:r>
      <w:r w:rsidRPr="00AB1BD3">
        <w:rPr>
          <w:spacing w:val="2"/>
          <w:sz w:val="24"/>
          <w:szCs w:val="24"/>
        </w:rPr>
        <w:t>x</w:t>
      </w:r>
      <w:r w:rsidRPr="00AB1BD3">
        <w:rPr>
          <w:spacing w:val="-1"/>
          <w:sz w:val="24"/>
          <w:szCs w:val="24"/>
        </w:rPr>
        <w:t>e</w:t>
      </w:r>
      <w:r w:rsidRPr="00AB1BD3">
        <w:rPr>
          <w:sz w:val="24"/>
          <w:szCs w:val="24"/>
        </w:rPr>
        <w:t>s</w:t>
      </w:r>
      <w:r w:rsidRPr="00AB1BD3">
        <w:rPr>
          <w:spacing w:val="5"/>
          <w:sz w:val="24"/>
          <w:szCs w:val="24"/>
        </w:rPr>
        <w:t xml:space="preserve"> </w:t>
      </w:r>
      <w:r w:rsidRPr="00AB1BD3">
        <w:rPr>
          <w:sz w:val="24"/>
          <w:szCs w:val="24"/>
        </w:rPr>
        <w:t xml:space="preserve">in </w:t>
      </w:r>
      <w:r w:rsidRPr="00AB1BD3">
        <w:rPr>
          <w:spacing w:val="-1"/>
          <w:sz w:val="24"/>
          <w:szCs w:val="24"/>
        </w:rPr>
        <w:t>c</w:t>
      </w:r>
      <w:r w:rsidRPr="00AB1BD3">
        <w:rPr>
          <w:sz w:val="24"/>
          <w:szCs w:val="24"/>
        </w:rPr>
        <w:t>onfo</w:t>
      </w:r>
      <w:r w:rsidRPr="00AB1BD3">
        <w:rPr>
          <w:spacing w:val="-1"/>
          <w:sz w:val="24"/>
          <w:szCs w:val="24"/>
        </w:rPr>
        <w:t>r</w:t>
      </w:r>
      <w:r w:rsidRPr="00AB1BD3">
        <w:rPr>
          <w:sz w:val="24"/>
          <w:szCs w:val="24"/>
        </w:rPr>
        <w:t>m</w:t>
      </w:r>
      <w:r w:rsidRPr="00AB1BD3">
        <w:rPr>
          <w:spacing w:val="1"/>
          <w:sz w:val="24"/>
          <w:szCs w:val="24"/>
        </w:rPr>
        <w:t>i</w:t>
      </w:r>
      <w:r w:rsidRPr="00AB1BD3">
        <w:rPr>
          <w:spacing w:val="3"/>
          <w:sz w:val="24"/>
          <w:szCs w:val="24"/>
        </w:rPr>
        <w:t>t</w:t>
      </w:r>
      <w:r w:rsidRPr="00AB1BD3">
        <w:rPr>
          <w:sz w:val="24"/>
          <w:szCs w:val="24"/>
        </w:rPr>
        <w:t>y with</w:t>
      </w:r>
      <w:r w:rsidRPr="00AB1BD3">
        <w:rPr>
          <w:spacing w:val="3"/>
          <w:sz w:val="24"/>
          <w:szCs w:val="24"/>
        </w:rPr>
        <w:t xml:space="preserve"> </w:t>
      </w:r>
      <w:r w:rsidRPr="00AB1BD3">
        <w:rPr>
          <w:sz w:val="24"/>
          <w:szCs w:val="24"/>
        </w:rPr>
        <w:t>the</w:t>
      </w:r>
      <w:r w:rsidRPr="00AB1BD3">
        <w:rPr>
          <w:spacing w:val="2"/>
          <w:sz w:val="24"/>
          <w:szCs w:val="24"/>
        </w:rPr>
        <w:t xml:space="preserve"> </w:t>
      </w:r>
      <w:r w:rsidRPr="00AB1BD3">
        <w:rPr>
          <w:spacing w:val="1"/>
          <w:sz w:val="24"/>
          <w:szCs w:val="24"/>
        </w:rPr>
        <w:t>re</w:t>
      </w:r>
      <w:r w:rsidRPr="00AB1BD3">
        <w:rPr>
          <w:spacing w:val="-2"/>
          <w:sz w:val="24"/>
          <w:szCs w:val="24"/>
        </w:rPr>
        <w:t>g</w:t>
      </w:r>
      <w:r w:rsidRPr="00AB1BD3">
        <w:rPr>
          <w:spacing w:val="2"/>
          <w:sz w:val="24"/>
          <w:szCs w:val="24"/>
        </w:rPr>
        <w:t>u</w:t>
      </w:r>
      <w:r w:rsidRPr="00AB1BD3">
        <w:rPr>
          <w:sz w:val="24"/>
          <w:szCs w:val="24"/>
        </w:rPr>
        <w:t>lations</w:t>
      </w:r>
      <w:r w:rsidRPr="00AB1BD3">
        <w:rPr>
          <w:spacing w:val="3"/>
          <w:sz w:val="24"/>
          <w:szCs w:val="24"/>
        </w:rPr>
        <w:t xml:space="preserve"> </w:t>
      </w:r>
      <w:r w:rsidRPr="00AB1BD3">
        <w:rPr>
          <w:sz w:val="24"/>
          <w:szCs w:val="24"/>
        </w:rPr>
        <w:t>of</w:t>
      </w:r>
      <w:r w:rsidRPr="00AB1BD3">
        <w:rPr>
          <w:spacing w:val="1"/>
          <w:sz w:val="24"/>
          <w:szCs w:val="24"/>
        </w:rPr>
        <w:t xml:space="preserve"> </w:t>
      </w:r>
      <w:r w:rsidRPr="00AB1BD3">
        <w:rPr>
          <w:sz w:val="24"/>
          <w:szCs w:val="24"/>
        </w:rPr>
        <w:t>the</w:t>
      </w:r>
      <w:r w:rsidRPr="00AB1BD3">
        <w:rPr>
          <w:spacing w:val="2"/>
          <w:sz w:val="24"/>
          <w:szCs w:val="24"/>
        </w:rPr>
        <w:t xml:space="preserve"> </w:t>
      </w:r>
      <w:r w:rsidRPr="00AB1BD3">
        <w:rPr>
          <w:sz w:val="24"/>
          <w:szCs w:val="24"/>
        </w:rPr>
        <w:t>Go</w:t>
      </w:r>
      <w:r w:rsidRPr="00AB1BD3">
        <w:rPr>
          <w:spacing w:val="2"/>
          <w:sz w:val="24"/>
          <w:szCs w:val="24"/>
        </w:rPr>
        <w:t>v</w:t>
      </w:r>
      <w:r w:rsidRPr="00AB1BD3">
        <w:rPr>
          <w:spacing w:val="-1"/>
          <w:sz w:val="24"/>
          <w:szCs w:val="24"/>
        </w:rPr>
        <w:t>e</w:t>
      </w:r>
      <w:r w:rsidRPr="00AB1BD3">
        <w:rPr>
          <w:sz w:val="24"/>
          <w:szCs w:val="24"/>
        </w:rPr>
        <w:t>rnm</w:t>
      </w:r>
      <w:r w:rsidRPr="00AB1BD3">
        <w:rPr>
          <w:spacing w:val="1"/>
          <w:sz w:val="24"/>
          <w:szCs w:val="24"/>
        </w:rPr>
        <w:t>e</w:t>
      </w:r>
      <w:r w:rsidRPr="00AB1BD3">
        <w:rPr>
          <w:sz w:val="24"/>
          <w:szCs w:val="24"/>
        </w:rPr>
        <w:t>nt’s</w:t>
      </w:r>
      <w:r w:rsidRPr="00AB1BD3">
        <w:rPr>
          <w:spacing w:val="2"/>
          <w:sz w:val="24"/>
          <w:szCs w:val="24"/>
        </w:rPr>
        <w:t xml:space="preserve"> </w:t>
      </w:r>
      <w:r w:rsidRPr="00AB1BD3">
        <w:rPr>
          <w:spacing w:val="-1"/>
          <w:sz w:val="24"/>
          <w:szCs w:val="24"/>
        </w:rPr>
        <w:t>c</w:t>
      </w:r>
      <w:r w:rsidRPr="00AB1BD3">
        <w:rPr>
          <w:sz w:val="24"/>
          <w:szCs w:val="24"/>
        </w:rPr>
        <w:t>ount</w:t>
      </w:r>
      <w:r w:rsidRPr="00AB1BD3">
        <w:rPr>
          <w:spacing w:val="4"/>
          <w:sz w:val="24"/>
          <w:szCs w:val="24"/>
        </w:rPr>
        <w:t>r</w:t>
      </w:r>
      <w:r w:rsidRPr="00AB1BD3">
        <w:rPr>
          <w:spacing w:val="-5"/>
          <w:sz w:val="24"/>
          <w:szCs w:val="24"/>
        </w:rPr>
        <w:t>y</w:t>
      </w:r>
      <w:r w:rsidRPr="00AB1BD3">
        <w:rPr>
          <w:sz w:val="24"/>
          <w:szCs w:val="24"/>
        </w:rPr>
        <w:t>,</w:t>
      </w:r>
      <w:r w:rsidRPr="00AB1BD3">
        <w:rPr>
          <w:spacing w:val="2"/>
          <w:sz w:val="24"/>
          <w:szCs w:val="24"/>
        </w:rPr>
        <w:t xml:space="preserve"> </w:t>
      </w:r>
      <w:r w:rsidRPr="00AB1BD3">
        <w:rPr>
          <w:sz w:val="24"/>
          <w:szCs w:val="24"/>
        </w:rPr>
        <w:t>or (ii)</w:t>
      </w:r>
      <w:r w:rsidRPr="00AB1BD3">
        <w:rPr>
          <w:spacing w:val="2"/>
          <w:sz w:val="24"/>
          <w:szCs w:val="24"/>
        </w:rPr>
        <w:t xml:space="preserve"> </w:t>
      </w:r>
      <w:r w:rsidRPr="00AB1BD3">
        <w:rPr>
          <w:sz w:val="24"/>
          <w:szCs w:val="24"/>
        </w:rPr>
        <w:t>shall</w:t>
      </w:r>
      <w:r w:rsidRPr="00AB1BD3">
        <w:rPr>
          <w:spacing w:val="2"/>
          <w:sz w:val="24"/>
          <w:szCs w:val="24"/>
        </w:rPr>
        <w:t xml:space="preserve"> </w:t>
      </w:r>
      <w:r w:rsidRPr="00AB1BD3">
        <w:rPr>
          <w:spacing w:val="1"/>
          <w:sz w:val="24"/>
          <w:szCs w:val="24"/>
        </w:rPr>
        <w:t>r</w:t>
      </w:r>
      <w:r w:rsidRPr="00AB1BD3">
        <w:rPr>
          <w:spacing w:val="-1"/>
          <w:sz w:val="24"/>
          <w:szCs w:val="24"/>
        </w:rPr>
        <w:t>e</w:t>
      </w:r>
      <w:r w:rsidRPr="00AB1BD3">
        <w:rPr>
          <w:sz w:val="24"/>
          <w:szCs w:val="24"/>
        </w:rPr>
        <w:t>i</w:t>
      </w:r>
      <w:r w:rsidRPr="00AB1BD3">
        <w:rPr>
          <w:spacing w:val="1"/>
          <w:sz w:val="24"/>
          <w:szCs w:val="24"/>
        </w:rPr>
        <w:t>m</w:t>
      </w:r>
      <w:r w:rsidRPr="00AB1BD3">
        <w:rPr>
          <w:sz w:val="24"/>
          <w:szCs w:val="24"/>
        </w:rPr>
        <w:t>burse</w:t>
      </w:r>
      <w:r w:rsidRPr="00AB1BD3">
        <w:rPr>
          <w:spacing w:val="1"/>
          <w:sz w:val="24"/>
          <w:szCs w:val="24"/>
        </w:rPr>
        <w:t xml:space="preserve"> </w:t>
      </w:r>
      <w:r w:rsidRPr="00AB1BD3">
        <w:rPr>
          <w:sz w:val="24"/>
          <w:szCs w:val="24"/>
        </w:rPr>
        <w:t>them</w:t>
      </w:r>
      <w:r w:rsidRPr="00AB1BD3">
        <w:rPr>
          <w:spacing w:val="5"/>
          <w:sz w:val="24"/>
          <w:szCs w:val="24"/>
        </w:rPr>
        <w:t xml:space="preserve"> </w:t>
      </w:r>
      <w:r w:rsidRPr="00AB1BD3">
        <w:rPr>
          <w:sz w:val="24"/>
          <w:szCs w:val="24"/>
        </w:rPr>
        <w:t>to</w:t>
      </w:r>
      <w:r w:rsidRPr="00AB1BD3">
        <w:rPr>
          <w:spacing w:val="3"/>
          <w:sz w:val="24"/>
          <w:szCs w:val="24"/>
        </w:rPr>
        <w:t xml:space="preserve"> </w:t>
      </w:r>
      <w:r w:rsidRPr="00AB1BD3">
        <w:rPr>
          <w:sz w:val="24"/>
          <w:szCs w:val="24"/>
        </w:rPr>
        <w:t>the</w:t>
      </w:r>
      <w:r w:rsidRPr="00AB1BD3">
        <w:rPr>
          <w:spacing w:val="2"/>
          <w:sz w:val="24"/>
          <w:szCs w:val="24"/>
        </w:rPr>
        <w:t xml:space="preserve"> </w:t>
      </w:r>
      <w:r w:rsidRPr="00AB1BD3">
        <w:rPr>
          <w:spacing w:val="1"/>
          <w:sz w:val="24"/>
          <w:szCs w:val="24"/>
        </w:rPr>
        <w:t>P</w:t>
      </w:r>
      <w:r w:rsidRPr="00AB1BD3">
        <w:rPr>
          <w:sz w:val="24"/>
          <w:szCs w:val="24"/>
        </w:rPr>
        <w:t>A</w:t>
      </w:r>
      <w:r w:rsidRPr="00AB1BD3">
        <w:rPr>
          <w:spacing w:val="2"/>
          <w:sz w:val="24"/>
          <w:szCs w:val="24"/>
        </w:rPr>
        <w:t xml:space="preserve"> </w:t>
      </w:r>
      <w:r w:rsidRPr="00AB1BD3">
        <w:rPr>
          <w:sz w:val="24"/>
          <w:szCs w:val="24"/>
        </w:rPr>
        <w:t>if</w:t>
      </w:r>
      <w:r w:rsidRPr="00AB1BD3">
        <w:rPr>
          <w:spacing w:val="2"/>
          <w:sz w:val="24"/>
          <w:szCs w:val="24"/>
        </w:rPr>
        <w:t xml:space="preserve"> </w:t>
      </w:r>
      <w:r w:rsidRPr="00AB1BD3">
        <w:rPr>
          <w:sz w:val="24"/>
          <w:szCs w:val="24"/>
        </w:rPr>
        <w:t>t</w:t>
      </w:r>
      <w:r w:rsidRPr="00AB1BD3">
        <w:rPr>
          <w:spacing w:val="3"/>
          <w:sz w:val="24"/>
          <w:szCs w:val="24"/>
        </w:rPr>
        <w:t>h</w:t>
      </w:r>
      <w:r w:rsidRPr="00AB1BD3">
        <w:rPr>
          <w:spacing w:val="4"/>
          <w:sz w:val="24"/>
          <w:szCs w:val="24"/>
        </w:rPr>
        <w:t>e</w:t>
      </w:r>
      <w:r w:rsidRPr="00AB1BD3">
        <w:rPr>
          <w:sz w:val="24"/>
          <w:szCs w:val="24"/>
        </w:rPr>
        <w:t>y</w:t>
      </w:r>
      <w:r w:rsidRPr="00AB1BD3">
        <w:rPr>
          <w:spacing w:val="-3"/>
          <w:sz w:val="24"/>
          <w:szCs w:val="24"/>
        </w:rPr>
        <w:t xml:space="preserve"> </w:t>
      </w:r>
      <w:r w:rsidRPr="00AB1BD3">
        <w:rPr>
          <w:spacing w:val="2"/>
          <w:sz w:val="24"/>
          <w:szCs w:val="24"/>
        </w:rPr>
        <w:t>w</w:t>
      </w:r>
      <w:r w:rsidRPr="00AB1BD3">
        <w:rPr>
          <w:spacing w:val="-1"/>
          <w:sz w:val="24"/>
          <w:szCs w:val="24"/>
        </w:rPr>
        <w:t>e</w:t>
      </w:r>
      <w:r w:rsidRPr="00AB1BD3">
        <w:rPr>
          <w:sz w:val="24"/>
          <w:szCs w:val="24"/>
        </w:rPr>
        <w:t>re</w:t>
      </w:r>
      <w:r w:rsidRPr="00AB1BD3">
        <w:rPr>
          <w:spacing w:val="3"/>
          <w:sz w:val="24"/>
          <w:szCs w:val="24"/>
        </w:rPr>
        <w:t xml:space="preserve"> </w:t>
      </w:r>
      <w:r w:rsidRPr="00AB1BD3">
        <w:rPr>
          <w:sz w:val="24"/>
          <w:szCs w:val="24"/>
        </w:rPr>
        <w:t>p</w:t>
      </w:r>
      <w:r w:rsidRPr="00AB1BD3">
        <w:rPr>
          <w:spacing w:val="1"/>
          <w:sz w:val="24"/>
          <w:szCs w:val="24"/>
        </w:rPr>
        <w:t>a</w:t>
      </w:r>
      <w:r w:rsidRPr="00AB1BD3">
        <w:rPr>
          <w:spacing w:val="6"/>
          <w:sz w:val="24"/>
          <w:szCs w:val="24"/>
        </w:rPr>
        <w:t>i</w:t>
      </w:r>
      <w:r w:rsidRPr="00AB1BD3">
        <w:rPr>
          <w:sz w:val="24"/>
          <w:szCs w:val="24"/>
        </w:rPr>
        <w:t>d</w:t>
      </w:r>
      <w:r w:rsidRPr="00AB1BD3">
        <w:rPr>
          <w:spacing w:val="2"/>
          <w:sz w:val="24"/>
          <w:szCs w:val="24"/>
        </w:rPr>
        <w:t xml:space="preserve"> b</w:t>
      </w:r>
      <w:r w:rsidRPr="00AB1BD3">
        <w:rPr>
          <w:sz w:val="24"/>
          <w:szCs w:val="24"/>
        </w:rPr>
        <w:t>y</w:t>
      </w:r>
      <w:r w:rsidRPr="00AB1BD3">
        <w:rPr>
          <w:spacing w:val="-3"/>
          <w:sz w:val="24"/>
          <w:szCs w:val="24"/>
        </w:rPr>
        <w:t xml:space="preserve"> </w:t>
      </w:r>
      <w:r w:rsidRPr="00AB1BD3">
        <w:rPr>
          <w:sz w:val="24"/>
          <w:szCs w:val="24"/>
        </w:rPr>
        <w:t>t</w:t>
      </w:r>
      <w:r w:rsidRPr="00AB1BD3">
        <w:rPr>
          <w:spacing w:val="3"/>
          <w:sz w:val="24"/>
          <w:szCs w:val="24"/>
        </w:rPr>
        <w:t>h</w:t>
      </w:r>
      <w:r w:rsidRPr="00AB1BD3">
        <w:rPr>
          <w:sz w:val="24"/>
          <w:szCs w:val="24"/>
        </w:rPr>
        <w:t>e</w:t>
      </w:r>
      <w:r w:rsidRPr="00AB1BD3">
        <w:rPr>
          <w:spacing w:val="1"/>
          <w:sz w:val="24"/>
          <w:szCs w:val="24"/>
        </w:rPr>
        <w:t xml:space="preserve"> P</w:t>
      </w:r>
      <w:r w:rsidRPr="00AB1BD3">
        <w:rPr>
          <w:sz w:val="24"/>
          <w:szCs w:val="24"/>
        </w:rPr>
        <w:t>A</w:t>
      </w:r>
      <w:r w:rsidRPr="00AB1BD3">
        <w:rPr>
          <w:spacing w:val="4"/>
          <w:sz w:val="24"/>
          <w:szCs w:val="24"/>
        </w:rPr>
        <w:t xml:space="preserve"> </w:t>
      </w:r>
      <w:r w:rsidRPr="00AB1BD3">
        <w:rPr>
          <w:spacing w:val="-1"/>
          <w:sz w:val="24"/>
          <w:szCs w:val="24"/>
        </w:rPr>
        <w:t>a</w:t>
      </w:r>
      <w:r w:rsidRPr="00AB1BD3">
        <w:rPr>
          <w:sz w:val="24"/>
          <w:szCs w:val="24"/>
        </w:rPr>
        <w:t>t the</w:t>
      </w:r>
      <w:r w:rsidRPr="00AB1BD3">
        <w:rPr>
          <w:spacing w:val="2"/>
          <w:sz w:val="24"/>
          <w:szCs w:val="24"/>
        </w:rPr>
        <w:t xml:space="preserve"> </w:t>
      </w:r>
      <w:r w:rsidRPr="00AB1BD3">
        <w:rPr>
          <w:sz w:val="24"/>
          <w:szCs w:val="24"/>
        </w:rPr>
        <w:t>t</w:t>
      </w:r>
      <w:r w:rsidRPr="00AB1BD3">
        <w:rPr>
          <w:spacing w:val="1"/>
          <w:sz w:val="24"/>
          <w:szCs w:val="24"/>
        </w:rPr>
        <w:t>i</w:t>
      </w:r>
      <w:r w:rsidRPr="00AB1BD3">
        <w:rPr>
          <w:sz w:val="24"/>
          <w:szCs w:val="24"/>
        </w:rPr>
        <w:t>me</w:t>
      </w:r>
      <w:r w:rsidRPr="00AB1BD3">
        <w:rPr>
          <w:spacing w:val="2"/>
          <w:sz w:val="24"/>
          <w:szCs w:val="24"/>
        </w:rPr>
        <w:t xml:space="preserve"> </w:t>
      </w:r>
      <w:r w:rsidRPr="00AB1BD3">
        <w:rPr>
          <w:sz w:val="24"/>
          <w:szCs w:val="24"/>
        </w:rPr>
        <w:t>the</w:t>
      </w:r>
      <w:r w:rsidRPr="00AB1BD3">
        <w:rPr>
          <w:spacing w:val="2"/>
          <w:sz w:val="24"/>
          <w:szCs w:val="24"/>
        </w:rPr>
        <w:t xml:space="preserve"> </w:t>
      </w:r>
      <w:r w:rsidRPr="00AB1BD3">
        <w:rPr>
          <w:sz w:val="24"/>
          <w:szCs w:val="24"/>
        </w:rPr>
        <w:t>p</w:t>
      </w:r>
      <w:r w:rsidRPr="00AB1BD3">
        <w:rPr>
          <w:spacing w:val="-1"/>
          <w:sz w:val="24"/>
          <w:szCs w:val="24"/>
        </w:rPr>
        <w:t>r</w:t>
      </w:r>
      <w:r w:rsidRPr="00AB1BD3">
        <w:rPr>
          <w:sz w:val="24"/>
          <w:szCs w:val="24"/>
        </w:rPr>
        <w:t>op</w:t>
      </w:r>
      <w:r w:rsidRPr="00AB1BD3">
        <w:rPr>
          <w:spacing w:val="-1"/>
          <w:sz w:val="24"/>
          <w:szCs w:val="24"/>
        </w:rPr>
        <w:t>e</w:t>
      </w:r>
      <w:r w:rsidRPr="00AB1BD3">
        <w:rPr>
          <w:sz w:val="24"/>
          <w:szCs w:val="24"/>
        </w:rPr>
        <w:t>r</w:t>
      </w:r>
      <w:r w:rsidRPr="00AB1BD3">
        <w:rPr>
          <w:spacing w:val="2"/>
          <w:sz w:val="24"/>
          <w:szCs w:val="24"/>
        </w:rPr>
        <w:t>t</w:t>
      </w:r>
      <w:r w:rsidRPr="00AB1BD3">
        <w:rPr>
          <w:sz w:val="24"/>
          <w:szCs w:val="24"/>
        </w:rPr>
        <w:t>y in</w:t>
      </w:r>
      <w:r w:rsidRPr="00AB1BD3">
        <w:rPr>
          <w:spacing w:val="3"/>
          <w:sz w:val="24"/>
          <w:szCs w:val="24"/>
        </w:rPr>
        <w:t xml:space="preserve"> </w:t>
      </w:r>
      <w:r w:rsidRPr="00AB1BD3">
        <w:rPr>
          <w:sz w:val="24"/>
          <w:szCs w:val="24"/>
        </w:rPr>
        <w:t>qu</w:t>
      </w:r>
      <w:r w:rsidRPr="00AB1BD3">
        <w:rPr>
          <w:spacing w:val="-1"/>
          <w:sz w:val="24"/>
          <w:szCs w:val="24"/>
        </w:rPr>
        <w:t>e</w:t>
      </w:r>
      <w:r w:rsidRPr="00AB1BD3">
        <w:rPr>
          <w:sz w:val="24"/>
          <w:szCs w:val="24"/>
        </w:rPr>
        <w:t>st</w:t>
      </w:r>
      <w:r w:rsidRPr="00AB1BD3">
        <w:rPr>
          <w:spacing w:val="1"/>
          <w:sz w:val="24"/>
          <w:szCs w:val="24"/>
        </w:rPr>
        <w:t>i</w:t>
      </w:r>
      <w:r w:rsidRPr="00AB1BD3">
        <w:rPr>
          <w:sz w:val="24"/>
          <w:szCs w:val="24"/>
        </w:rPr>
        <w:t>on</w:t>
      </w:r>
      <w:r w:rsidRPr="00AB1BD3">
        <w:rPr>
          <w:spacing w:val="2"/>
          <w:sz w:val="24"/>
          <w:szCs w:val="24"/>
        </w:rPr>
        <w:t xml:space="preserve"> </w:t>
      </w:r>
      <w:r w:rsidRPr="00AB1BD3">
        <w:rPr>
          <w:sz w:val="24"/>
          <w:szCs w:val="24"/>
        </w:rPr>
        <w:t>w</w:t>
      </w:r>
      <w:r w:rsidRPr="00AB1BD3">
        <w:rPr>
          <w:spacing w:val="-1"/>
          <w:sz w:val="24"/>
          <w:szCs w:val="24"/>
        </w:rPr>
        <w:t>a</w:t>
      </w:r>
      <w:r w:rsidRPr="00AB1BD3">
        <w:rPr>
          <w:sz w:val="24"/>
          <w:szCs w:val="24"/>
        </w:rPr>
        <w:t>s</w:t>
      </w:r>
      <w:r w:rsidRPr="00AB1BD3">
        <w:rPr>
          <w:spacing w:val="3"/>
          <w:sz w:val="24"/>
          <w:szCs w:val="24"/>
        </w:rPr>
        <w:t xml:space="preserve"> </w:t>
      </w:r>
      <w:r w:rsidRPr="00AB1BD3">
        <w:rPr>
          <w:sz w:val="24"/>
          <w:szCs w:val="24"/>
        </w:rPr>
        <w:t>b</w:t>
      </w:r>
      <w:r w:rsidRPr="00AB1BD3">
        <w:rPr>
          <w:spacing w:val="-1"/>
          <w:sz w:val="24"/>
          <w:szCs w:val="24"/>
        </w:rPr>
        <w:t>r</w:t>
      </w:r>
      <w:r w:rsidRPr="00AB1BD3">
        <w:rPr>
          <w:spacing w:val="-2"/>
          <w:sz w:val="24"/>
          <w:szCs w:val="24"/>
        </w:rPr>
        <w:t>o</w:t>
      </w:r>
      <w:r w:rsidRPr="00AB1BD3">
        <w:rPr>
          <w:sz w:val="24"/>
          <w:szCs w:val="24"/>
        </w:rPr>
        <w:t>u</w:t>
      </w:r>
      <w:r w:rsidRPr="00AB1BD3">
        <w:rPr>
          <w:spacing w:val="-2"/>
          <w:sz w:val="24"/>
          <w:szCs w:val="24"/>
        </w:rPr>
        <w:t>g</w:t>
      </w:r>
      <w:r w:rsidRPr="00AB1BD3">
        <w:rPr>
          <w:sz w:val="24"/>
          <w:szCs w:val="24"/>
        </w:rPr>
        <w:t>ht</w:t>
      </w:r>
      <w:r w:rsidRPr="00AB1BD3">
        <w:rPr>
          <w:spacing w:val="3"/>
          <w:sz w:val="24"/>
          <w:szCs w:val="24"/>
        </w:rPr>
        <w:t xml:space="preserve"> </w:t>
      </w:r>
      <w:r w:rsidRPr="00AB1BD3">
        <w:rPr>
          <w:sz w:val="24"/>
          <w:szCs w:val="24"/>
        </w:rPr>
        <w:t>in</w:t>
      </w:r>
      <w:r w:rsidRPr="00AB1BD3">
        <w:rPr>
          <w:spacing w:val="1"/>
          <w:sz w:val="24"/>
          <w:szCs w:val="24"/>
        </w:rPr>
        <w:t>t</w:t>
      </w:r>
      <w:r w:rsidRPr="00AB1BD3">
        <w:rPr>
          <w:sz w:val="24"/>
          <w:szCs w:val="24"/>
        </w:rPr>
        <w:t>o</w:t>
      </w:r>
      <w:r w:rsidRPr="00AB1BD3">
        <w:rPr>
          <w:spacing w:val="2"/>
          <w:sz w:val="24"/>
          <w:szCs w:val="24"/>
        </w:rPr>
        <w:t xml:space="preserve"> </w:t>
      </w:r>
      <w:r w:rsidRPr="00AB1BD3">
        <w:rPr>
          <w:sz w:val="24"/>
          <w:szCs w:val="24"/>
        </w:rPr>
        <w:t>the Gov</w:t>
      </w:r>
      <w:r w:rsidRPr="00AB1BD3">
        <w:rPr>
          <w:spacing w:val="-1"/>
          <w:sz w:val="24"/>
          <w:szCs w:val="24"/>
        </w:rPr>
        <w:t>e</w:t>
      </w:r>
      <w:r w:rsidRPr="00AB1BD3">
        <w:rPr>
          <w:sz w:val="24"/>
          <w:szCs w:val="24"/>
        </w:rPr>
        <w:t>rnm</w:t>
      </w:r>
      <w:r w:rsidRPr="00AB1BD3">
        <w:rPr>
          <w:spacing w:val="-1"/>
          <w:sz w:val="24"/>
          <w:szCs w:val="24"/>
        </w:rPr>
        <w:t>e</w:t>
      </w:r>
      <w:r w:rsidRPr="00AB1BD3">
        <w:rPr>
          <w:sz w:val="24"/>
          <w:szCs w:val="24"/>
        </w:rPr>
        <w:t>nt’s</w:t>
      </w:r>
      <w:r w:rsidRPr="00AB1BD3">
        <w:rPr>
          <w:spacing w:val="2"/>
          <w:sz w:val="24"/>
          <w:szCs w:val="24"/>
        </w:rPr>
        <w:t xml:space="preserve"> </w:t>
      </w:r>
      <w:r w:rsidRPr="00AB1BD3">
        <w:rPr>
          <w:spacing w:val="-1"/>
          <w:sz w:val="24"/>
          <w:szCs w:val="24"/>
        </w:rPr>
        <w:t>c</w:t>
      </w:r>
      <w:r w:rsidRPr="00AB1BD3">
        <w:rPr>
          <w:sz w:val="24"/>
          <w:szCs w:val="24"/>
        </w:rPr>
        <w:t>ount</w:t>
      </w:r>
      <w:r w:rsidRPr="00AB1BD3">
        <w:rPr>
          <w:spacing w:val="4"/>
          <w:sz w:val="24"/>
          <w:szCs w:val="24"/>
        </w:rPr>
        <w:t>r</w:t>
      </w:r>
      <w:r w:rsidRPr="00AB1BD3">
        <w:rPr>
          <w:spacing w:val="-5"/>
          <w:sz w:val="24"/>
          <w:szCs w:val="24"/>
        </w:rPr>
        <w:t>y</w:t>
      </w:r>
      <w:r w:rsidRPr="00AB1BD3">
        <w:rPr>
          <w:sz w:val="24"/>
          <w:szCs w:val="24"/>
        </w:rPr>
        <w:t>.</w:t>
      </w:r>
    </w:p>
    <w:p w:rsidR="00D35201" w:rsidRDefault="00D35201">
      <w:pPr>
        <w:spacing w:line="200" w:lineRule="exact"/>
      </w:pPr>
    </w:p>
    <w:p w:rsidR="00D35201" w:rsidRDefault="00D35201">
      <w:pPr>
        <w:spacing w:before="9" w:line="220" w:lineRule="exact"/>
        <w:rPr>
          <w:sz w:val="22"/>
          <w:szCs w:val="22"/>
        </w:rPr>
      </w:pPr>
    </w:p>
    <w:p w:rsidR="00D35201" w:rsidRPr="0070276F" w:rsidRDefault="00E6664F" w:rsidP="00FE2AE4">
      <w:pPr>
        <w:pStyle w:val="ListParagraph"/>
        <w:numPr>
          <w:ilvl w:val="1"/>
          <w:numId w:val="8"/>
        </w:numPr>
        <w:rPr>
          <w:sz w:val="24"/>
          <w:szCs w:val="24"/>
        </w:rPr>
      </w:pPr>
      <w:r w:rsidRPr="0070276F">
        <w:rPr>
          <w:sz w:val="24"/>
          <w:szCs w:val="24"/>
        </w:rPr>
        <w:t>The</w:t>
      </w:r>
      <w:r w:rsidRPr="0070276F">
        <w:rPr>
          <w:spacing w:val="-1"/>
          <w:sz w:val="24"/>
          <w:szCs w:val="24"/>
        </w:rPr>
        <w:t xml:space="preserve"> </w:t>
      </w:r>
      <w:r w:rsidRPr="0070276F">
        <w:rPr>
          <w:sz w:val="24"/>
          <w:szCs w:val="24"/>
        </w:rPr>
        <w:t>d</w:t>
      </w:r>
      <w:r w:rsidRPr="0070276F">
        <w:rPr>
          <w:spacing w:val="-1"/>
          <w:sz w:val="24"/>
          <w:szCs w:val="24"/>
        </w:rPr>
        <w:t>a</w:t>
      </w:r>
      <w:r w:rsidRPr="0070276F">
        <w:rPr>
          <w:sz w:val="24"/>
          <w:szCs w:val="24"/>
        </w:rPr>
        <w:t xml:space="preserve">te </w:t>
      </w:r>
      <w:r w:rsidRPr="0070276F">
        <w:rPr>
          <w:spacing w:val="-1"/>
          <w:sz w:val="24"/>
          <w:szCs w:val="24"/>
        </w:rPr>
        <w:t>f</w:t>
      </w:r>
      <w:r w:rsidRPr="0070276F">
        <w:rPr>
          <w:spacing w:val="2"/>
          <w:sz w:val="24"/>
          <w:szCs w:val="24"/>
        </w:rPr>
        <w:t>o</w:t>
      </w:r>
      <w:r w:rsidRPr="0070276F">
        <w:rPr>
          <w:sz w:val="24"/>
          <w:szCs w:val="24"/>
        </w:rPr>
        <w:t>r the</w:t>
      </w:r>
      <w:r w:rsidRPr="0070276F">
        <w:rPr>
          <w:spacing w:val="-1"/>
          <w:sz w:val="24"/>
          <w:szCs w:val="24"/>
        </w:rPr>
        <w:t xml:space="preserve"> c</w:t>
      </w:r>
      <w:r w:rsidRPr="0070276F">
        <w:rPr>
          <w:sz w:val="24"/>
          <w:szCs w:val="24"/>
        </w:rPr>
        <w:t>om</w:t>
      </w:r>
      <w:r w:rsidRPr="0070276F">
        <w:rPr>
          <w:spacing w:val="1"/>
          <w:sz w:val="24"/>
          <w:szCs w:val="24"/>
        </w:rPr>
        <w:t>m</w:t>
      </w:r>
      <w:r w:rsidRPr="0070276F">
        <w:rPr>
          <w:spacing w:val="-1"/>
          <w:sz w:val="24"/>
          <w:szCs w:val="24"/>
        </w:rPr>
        <w:t>e</w:t>
      </w:r>
      <w:r w:rsidRPr="0070276F">
        <w:rPr>
          <w:spacing w:val="2"/>
          <w:sz w:val="24"/>
          <w:szCs w:val="24"/>
        </w:rPr>
        <w:t>n</w:t>
      </w:r>
      <w:r w:rsidRPr="0070276F">
        <w:rPr>
          <w:spacing w:val="-1"/>
          <w:sz w:val="24"/>
          <w:szCs w:val="24"/>
        </w:rPr>
        <w:t>ce</w:t>
      </w:r>
      <w:r w:rsidRPr="0070276F">
        <w:rPr>
          <w:sz w:val="24"/>
          <w:szCs w:val="24"/>
        </w:rPr>
        <w:t>ment of</w:t>
      </w:r>
      <w:r w:rsidRPr="0070276F">
        <w:rPr>
          <w:spacing w:val="-1"/>
          <w:sz w:val="24"/>
          <w:szCs w:val="24"/>
        </w:rPr>
        <w:t xml:space="preserve"> </w:t>
      </w:r>
      <w:r w:rsidRPr="0070276F">
        <w:rPr>
          <w:spacing w:val="1"/>
          <w:sz w:val="24"/>
          <w:szCs w:val="24"/>
        </w:rPr>
        <w:t>S</w:t>
      </w:r>
      <w:r w:rsidRPr="0070276F">
        <w:rPr>
          <w:spacing w:val="-1"/>
          <w:sz w:val="24"/>
          <w:szCs w:val="24"/>
        </w:rPr>
        <w:t>e</w:t>
      </w:r>
      <w:r w:rsidRPr="0070276F">
        <w:rPr>
          <w:sz w:val="24"/>
          <w:szCs w:val="24"/>
        </w:rPr>
        <w:t>rv</w:t>
      </w:r>
      <w:r w:rsidRPr="0070276F">
        <w:rPr>
          <w:spacing w:val="2"/>
          <w:sz w:val="24"/>
          <w:szCs w:val="24"/>
        </w:rPr>
        <w:t>i</w:t>
      </w:r>
      <w:r w:rsidRPr="0070276F">
        <w:rPr>
          <w:spacing w:val="-1"/>
          <w:sz w:val="24"/>
          <w:szCs w:val="24"/>
        </w:rPr>
        <w:t>ce</w:t>
      </w:r>
      <w:r w:rsidRPr="0070276F">
        <w:rPr>
          <w:sz w:val="24"/>
          <w:szCs w:val="24"/>
        </w:rPr>
        <w:t>s is</w:t>
      </w:r>
      <w:r w:rsidR="00FE2AE4">
        <w:rPr>
          <w:sz w:val="24"/>
          <w:szCs w:val="24"/>
        </w:rPr>
        <w:t xml:space="preserve"> Monday 28</w:t>
      </w:r>
      <w:r w:rsidR="00FE2AE4" w:rsidRPr="00FE2AE4">
        <w:rPr>
          <w:sz w:val="24"/>
          <w:szCs w:val="24"/>
          <w:vertAlign w:val="superscript"/>
        </w:rPr>
        <w:t>th</w:t>
      </w:r>
      <w:r w:rsidR="00FE2AE4">
        <w:rPr>
          <w:sz w:val="24"/>
          <w:szCs w:val="24"/>
        </w:rPr>
        <w:t xml:space="preserve"> </w:t>
      </w:r>
      <w:r w:rsidR="0070276F" w:rsidRPr="0070276F">
        <w:rPr>
          <w:sz w:val="24"/>
          <w:szCs w:val="24"/>
        </w:rPr>
        <w:t>November, 2016</w:t>
      </w:r>
    </w:p>
    <w:p w:rsidR="0070276F" w:rsidRPr="0070276F" w:rsidRDefault="0070276F" w:rsidP="0070276F">
      <w:pPr>
        <w:pStyle w:val="ListParagraph"/>
        <w:ind w:left="1260"/>
        <w:rPr>
          <w:sz w:val="22"/>
          <w:szCs w:val="22"/>
        </w:rPr>
      </w:pPr>
    </w:p>
    <w:p w:rsidR="00D35201" w:rsidRPr="00FD7CEA" w:rsidRDefault="00E6664F" w:rsidP="00AB1BD3">
      <w:pPr>
        <w:tabs>
          <w:tab w:val="left" w:pos="1080"/>
        </w:tabs>
        <w:spacing w:line="260" w:lineRule="exact"/>
        <w:ind w:left="1650" w:right="853" w:hanging="1510"/>
        <w:rPr>
          <w:sz w:val="24"/>
          <w:szCs w:val="24"/>
        </w:rPr>
      </w:pPr>
      <w:r>
        <w:rPr>
          <w:b/>
          <w:spacing w:val="-2"/>
          <w:sz w:val="24"/>
          <w:szCs w:val="24"/>
        </w:rPr>
        <w:t>2.</w:t>
      </w:r>
      <w:r w:rsidR="00AB1BD3">
        <w:rPr>
          <w:b/>
          <w:sz w:val="24"/>
          <w:szCs w:val="24"/>
        </w:rPr>
        <w:t>3</w:t>
      </w:r>
      <w:r w:rsidR="00AB1BD3">
        <w:rPr>
          <w:b/>
          <w:sz w:val="24"/>
          <w:szCs w:val="24"/>
        </w:rPr>
        <w:tab/>
      </w:r>
      <w:r w:rsidRPr="00FD7CEA">
        <w:rPr>
          <w:sz w:val="24"/>
          <w:szCs w:val="24"/>
        </w:rPr>
        <w:t>The</w:t>
      </w:r>
      <w:r w:rsidRPr="00FD7CEA">
        <w:rPr>
          <w:spacing w:val="-1"/>
          <w:sz w:val="24"/>
          <w:szCs w:val="24"/>
        </w:rPr>
        <w:t xml:space="preserve"> </w:t>
      </w:r>
      <w:r w:rsidRPr="00FD7CEA">
        <w:rPr>
          <w:sz w:val="24"/>
          <w:szCs w:val="24"/>
        </w:rPr>
        <w:t>t</w:t>
      </w:r>
      <w:r w:rsidRPr="00FD7CEA">
        <w:rPr>
          <w:spacing w:val="1"/>
          <w:sz w:val="24"/>
          <w:szCs w:val="24"/>
        </w:rPr>
        <w:t>i</w:t>
      </w:r>
      <w:r w:rsidRPr="00FD7CEA">
        <w:rPr>
          <w:sz w:val="24"/>
          <w:szCs w:val="24"/>
        </w:rPr>
        <w:t>me p</w:t>
      </w:r>
      <w:r w:rsidRPr="00FD7CEA">
        <w:rPr>
          <w:spacing w:val="-1"/>
          <w:sz w:val="24"/>
          <w:szCs w:val="24"/>
        </w:rPr>
        <w:t>e</w:t>
      </w:r>
      <w:r w:rsidRPr="00FD7CEA">
        <w:rPr>
          <w:sz w:val="24"/>
          <w:szCs w:val="24"/>
        </w:rPr>
        <w:t>riod sh</w:t>
      </w:r>
      <w:r w:rsidRPr="00FD7CEA">
        <w:rPr>
          <w:spacing w:val="-1"/>
          <w:sz w:val="24"/>
          <w:szCs w:val="24"/>
        </w:rPr>
        <w:t>a</w:t>
      </w:r>
      <w:r w:rsidRPr="00FD7CEA">
        <w:rPr>
          <w:sz w:val="24"/>
          <w:szCs w:val="24"/>
        </w:rPr>
        <w:t>ll</w:t>
      </w:r>
      <w:r w:rsidRPr="00FD7CEA">
        <w:rPr>
          <w:spacing w:val="1"/>
          <w:sz w:val="24"/>
          <w:szCs w:val="24"/>
        </w:rPr>
        <w:t xml:space="preserve"> </w:t>
      </w:r>
      <w:r w:rsidRPr="00FD7CEA">
        <w:rPr>
          <w:sz w:val="24"/>
          <w:szCs w:val="24"/>
        </w:rPr>
        <w:t>be</w:t>
      </w:r>
      <w:r w:rsidRPr="00FD7CEA">
        <w:rPr>
          <w:spacing w:val="3"/>
          <w:sz w:val="24"/>
          <w:szCs w:val="24"/>
        </w:rPr>
        <w:t xml:space="preserve"> </w:t>
      </w:r>
      <w:r w:rsidR="00EE0D57" w:rsidRPr="00FD7CEA">
        <w:rPr>
          <w:spacing w:val="3"/>
          <w:sz w:val="24"/>
          <w:szCs w:val="24"/>
        </w:rPr>
        <w:t>08 months from signing the contract</w:t>
      </w:r>
      <w:r w:rsidRPr="00FD7CEA">
        <w:rPr>
          <w:sz w:val="24"/>
          <w:szCs w:val="24"/>
        </w:rPr>
        <w:t>.</w:t>
      </w:r>
    </w:p>
    <w:p w:rsidR="00D35201" w:rsidRPr="00FD7CEA" w:rsidRDefault="00D35201">
      <w:pPr>
        <w:spacing w:line="200" w:lineRule="exact"/>
      </w:pPr>
    </w:p>
    <w:p w:rsidR="00D35201" w:rsidRDefault="00D35201">
      <w:pPr>
        <w:spacing w:before="7" w:line="220" w:lineRule="exact"/>
        <w:rPr>
          <w:sz w:val="22"/>
          <w:szCs w:val="22"/>
        </w:rPr>
      </w:pPr>
    </w:p>
    <w:p w:rsidR="00D35201" w:rsidRDefault="00E6664F">
      <w:pPr>
        <w:ind w:left="140"/>
        <w:rPr>
          <w:sz w:val="24"/>
          <w:szCs w:val="24"/>
        </w:rPr>
      </w:pPr>
      <w:r>
        <w:rPr>
          <w:b/>
          <w:sz w:val="24"/>
          <w:szCs w:val="24"/>
        </w:rPr>
        <w:t>3.4</w:t>
      </w:r>
      <w:r w:rsidR="00F97051">
        <w:rPr>
          <w:b/>
          <w:sz w:val="24"/>
          <w:szCs w:val="24"/>
        </w:rPr>
        <w:t xml:space="preserve">          </w:t>
      </w:r>
      <w:r>
        <w:rPr>
          <w:sz w:val="24"/>
          <w:szCs w:val="24"/>
        </w:rPr>
        <w:t>The</w:t>
      </w:r>
      <w:r>
        <w:rPr>
          <w:spacing w:val="-1"/>
          <w:sz w:val="24"/>
          <w:szCs w:val="24"/>
        </w:rPr>
        <w:t xml:space="preserve"> r</w:t>
      </w:r>
      <w:r>
        <w:rPr>
          <w:sz w:val="24"/>
          <w:szCs w:val="24"/>
        </w:rPr>
        <w:t>isks</w:t>
      </w:r>
      <w:r>
        <w:rPr>
          <w:spacing w:val="1"/>
          <w:sz w:val="24"/>
          <w:szCs w:val="24"/>
        </w:rPr>
        <w:t xml:space="preserve"> </w:t>
      </w:r>
      <w:r>
        <w:rPr>
          <w:spacing w:val="-1"/>
          <w:sz w:val="24"/>
          <w:szCs w:val="24"/>
        </w:rPr>
        <w:t>a</w:t>
      </w:r>
      <w:r>
        <w:rPr>
          <w:sz w:val="24"/>
          <w:szCs w:val="24"/>
        </w:rPr>
        <w:t xml:space="preserve">nd the </w:t>
      </w:r>
      <w:r>
        <w:rPr>
          <w:spacing w:val="-1"/>
          <w:sz w:val="24"/>
          <w:szCs w:val="24"/>
        </w:rPr>
        <w:t>c</w:t>
      </w:r>
      <w:r>
        <w:rPr>
          <w:sz w:val="24"/>
          <w:szCs w:val="24"/>
        </w:rPr>
        <w:t>o</w:t>
      </w:r>
      <w:r>
        <w:rPr>
          <w:spacing w:val="2"/>
          <w:sz w:val="24"/>
          <w:szCs w:val="24"/>
        </w:rPr>
        <w:t>v</w:t>
      </w:r>
      <w:r>
        <w:rPr>
          <w:spacing w:val="-1"/>
          <w:sz w:val="24"/>
          <w:szCs w:val="24"/>
        </w:rPr>
        <w:t>e</w:t>
      </w:r>
      <w:r>
        <w:rPr>
          <w:sz w:val="24"/>
          <w:szCs w:val="24"/>
        </w:rPr>
        <w:t>ra</w:t>
      </w:r>
      <w:r>
        <w:rPr>
          <w:spacing w:val="-2"/>
          <w:sz w:val="24"/>
          <w:szCs w:val="24"/>
        </w:rPr>
        <w:t>g</w:t>
      </w:r>
      <w:r>
        <w:rPr>
          <w:sz w:val="24"/>
          <w:szCs w:val="24"/>
        </w:rPr>
        <w:t>e</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
          <w:sz w:val="24"/>
          <w:szCs w:val="24"/>
        </w:rPr>
        <w:t xml:space="preserve"> </w:t>
      </w:r>
      <w:r>
        <w:rPr>
          <w:sz w:val="24"/>
          <w:szCs w:val="24"/>
        </w:rPr>
        <w:t>be</w:t>
      </w:r>
      <w:r>
        <w:rPr>
          <w:spacing w:val="-1"/>
          <w:sz w:val="24"/>
          <w:szCs w:val="24"/>
        </w:rPr>
        <w:t xml:space="preserve"> a</w:t>
      </w:r>
      <w:r>
        <w:rPr>
          <w:sz w:val="24"/>
          <w:szCs w:val="24"/>
        </w:rPr>
        <w:t>s follows:</w:t>
      </w:r>
    </w:p>
    <w:p w:rsidR="00D35201" w:rsidRDefault="00D35201">
      <w:pPr>
        <w:spacing w:before="7" w:line="180" w:lineRule="exact"/>
        <w:rPr>
          <w:sz w:val="19"/>
          <w:szCs w:val="19"/>
        </w:rPr>
      </w:pPr>
    </w:p>
    <w:p w:rsidR="00D35201" w:rsidRDefault="00E6664F" w:rsidP="005C08C5">
      <w:pPr>
        <w:pStyle w:val="ListParagraph"/>
        <w:numPr>
          <w:ilvl w:val="0"/>
          <w:numId w:val="30"/>
        </w:numPr>
        <w:ind w:right="556"/>
        <w:jc w:val="both"/>
        <w:rPr>
          <w:sz w:val="24"/>
          <w:szCs w:val="24"/>
        </w:rPr>
      </w:pPr>
      <w:r w:rsidRPr="00AB1BD3">
        <w:rPr>
          <w:sz w:val="24"/>
          <w:szCs w:val="24"/>
        </w:rPr>
        <w:t>Third</w:t>
      </w:r>
      <w:r w:rsidR="00F97051" w:rsidRPr="00AB1BD3">
        <w:rPr>
          <w:sz w:val="24"/>
          <w:szCs w:val="24"/>
        </w:rPr>
        <w:t xml:space="preserve"> </w:t>
      </w:r>
      <w:r w:rsidRPr="00AB1BD3">
        <w:rPr>
          <w:spacing w:val="1"/>
          <w:sz w:val="24"/>
          <w:szCs w:val="24"/>
        </w:rPr>
        <w:t>P</w:t>
      </w:r>
      <w:r w:rsidRPr="00AB1BD3">
        <w:rPr>
          <w:spacing w:val="-1"/>
          <w:sz w:val="24"/>
          <w:szCs w:val="24"/>
        </w:rPr>
        <w:t>a</w:t>
      </w:r>
      <w:r w:rsidRPr="00AB1BD3">
        <w:rPr>
          <w:sz w:val="24"/>
          <w:szCs w:val="24"/>
        </w:rPr>
        <w:t>r</w:t>
      </w:r>
      <w:r w:rsidRPr="00AB1BD3">
        <w:rPr>
          <w:spacing w:val="4"/>
          <w:sz w:val="24"/>
          <w:szCs w:val="24"/>
        </w:rPr>
        <w:t>t</w:t>
      </w:r>
      <w:r w:rsidRPr="00AB1BD3">
        <w:rPr>
          <w:sz w:val="24"/>
          <w:szCs w:val="24"/>
        </w:rPr>
        <w:t>y</w:t>
      </w:r>
      <w:r w:rsidR="00F97051" w:rsidRPr="00AB1BD3">
        <w:rPr>
          <w:sz w:val="24"/>
          <w:szCs w:val="24"/>
        </w:rPr>
        <w:t xml:space="preserve"> </w:t>
      </w:r>
      <w:r w:rsidRPr="00AB1BD3">
        <w:rPr>
          <w:sz w:val="24"/>
          <w:szCs w:val="24"/>
        </w:rPr>
        <w:t>mo</w:t>
      </w:r>
      <w:r w:rsidRPr="00AB1BD3">
        <w:rPr>
          <w:spacing w:val="1"/>
          <w:sz w:val="24"/>
          <w:szCs w:val="24"/>
        </w:rPr>
        <w:t>t</w:t>
      </w:r>
      <w:r w:rsidRPr="00AB1BD3">
        <w:rPr>
          <w:sz w:val="24"/>
          <w:szCs w:val="24"/>
        </w:rPr>
        <w:t>or</w:t>
      </w:r>
      <w:r w:rsidR="00F97051" w:rsidRPr="00AB1BD3">
        <w:rPr>
          <w:sz w:val="24"/>
          <w:szCs w:val="24"/>
        </w:rPr>
        <w:t xml:space="preserve"> </w:t>
      </w:r>
      <w:r w:rsidRPr="00AB1BD3">
        <w:rPr>
          <w:spacing w:val="2"/>
          <w:sz w:val="24"/>
          <w:szCs w:val="24"/>
        </w:rPr>
        <w:t>v</w:t>
      </w:r>
      <w:r w:rsidRPr="00AB1BD3">
        <w:rPr>
          <w:spacing w:val="-1"/>
          <w:sz w:val="24"/>
          <w:szCs w:val="24"/>
        </w:rPr>
        <w:t>e</w:t>
      </w:r>
      <w:r w:rsidRPr="00AB1BD3">
        <w:rPr>
          <w:sz w:val="24"/>
          <w:szCs w:val="24"/>
        </w:rPr>
        <w:t>h</w:t>
      </w:r>
      <w:r w:rsidRPr="00AB1BD3">
        <w:rPr>
          <w:spacing w:val="3"/>
          <w:sz w:val="24"/>
          <w:szCs w:val="24"/>
        </w:rPr>
        <w:t>i</w:t>
      </w:r>
      <w:r w:rsidRPr="00AB1BD3">
        <w:rPr>
          <w:spacing w:val="-1"/>
          <w:sz w:val="24"/>
          <w:szCs w:val="24"/>
        </w:rPr>
        <w:t>c</w:t>
      </w:r>
      <w:r w:rsidRPr="00AB1BD3">
        <w:rPr>
          <w:sz w:val="24"/>
          <w:szCs w:val="24"/>
        </w:rPr>
        <w:t>le</w:t>
      </w:r>
      <w:r w:rsidR="00F97051" w:rsidRPr="00AB1BD3">
        <w:rPr>
          <w:sz w:val="24"/>
          <w:szCs w:val="24"/>
        </w:rPr>
        <w:t xml:space="preserve"> </w:t>
      </w:r>
      <w:r w:rsidRPr="00AB1BD3">
        <w:rPr>
          <w:sz w:val="24"/>
          <w:szCs w:val="24"/>
        </w:rPr>
        <w:t>l</w:t>
      </w:r>
      <w:r w:rsidRPr="00AB1BD3">
        <w:rPr>
          <w:spacing w:val="1"/>
          <w:sz w:val="24"/>
          <w:szCs w:val="24"/>
        </w:rPr>
        <w:t>i</w:t>
      </w:r>
      <w:r w:rsidRPr="00AB1BD3">
        <w:rPr>
          <w:spacing w:val="-1"/>
          <w:sz w:val="24"/>
          <w:szCs w:val="24"/>
        </w:rPr>
        <w:t>a</w:t>
      </w:r>
      <w:r w:rsidRPr="00AB1BD3">
        <w:rPr>
          <w:sz w:val="24"/>
          <w:szCs w:val="24"/>
        </w:rPr>
        <w:t>bi</w:t>
      </w:r>
      <w:r w:rsidRPr="00AB1BD3">
        <w:rPr>
          <w:spacing w:val="1"/>
          <w:sz w:val="24"/>
          <w:szCs w:val="24"/>
        </w:rPr>
        <w:t>l</w:t>
      </w:r>
      <w:r w:rsidRPr="00AB1BD3">
        <w:rPr>
          <w:sz w:val="24"/>
          <w:szCs w:val="24"/>
        </w:rPr>
        <w:t>i</w:t>
      </w:r>
      <w:r w:rsidRPr="00AB1BD3">
        <w:rPr>
          <w:spacing w:val="3"/>
          <w:sz w:val="24"/>
          <w:szCs w:val="24"/>
        </w:rPr>
        <w:t>t</w:t>
      </w:r>
      <w:r w:rsidRPr="00AB1BD3">
        <w:rPr>
          <w:sz w:val="24"/>
          <w:szCs w:val="24"/>
        </w:rPr>
        <w:t>y</w:t>
      </w:r>
      <w:r w:rsidR="00F97051" w:rsidRPr="00AB1BD3">
        <w:rPr>
          <w:sz w:val="24"/>
          <w:szCs w:val="24"/>
        </w:rPr>
        <w:t xml:space="preserve"> </w:t>
      </w:r>
      <w:r w:rsidRPr="00AB1BD3">
        <w:rPr>
          <w:sz w:val="24"/>
          <w:szCs w:val="24"/>
        </w:rPr>
        <w:t>ins</w:t>
      </w:r>
      <w:r w:rsidRPr="00AB1BD3">
        <w:rPr>
          <w:spacing w:val="3"/>
          <w:sz w:val="24"/>
          <w:szCs w:val="24"/>
        </w:rPr>
        <w:t>u</w:t>
      </w:r>
      <w:r w:rsidRPr="00AB1BD3">
        <w:rPr>
          <w:sz w:val="24"/>
          <w:szCs w:val="24"/>
        </w:rPr>
        <w:t>r</w:t>
      </w:r>
      <w:r w:rsidRPr="00AB1BD3">
        <w:rPr>
          <w:spacing w:val="-2"/>
          <w:sz w:val="24"/>
          <w:szCs w:val="24"/>
        </w:rPr>
        <w:t>a</w:t>
      </w:r>
      <w:r w:rsidRPr="00AB1BD3">
        <w:rPr>
          <w:sz w:val="24"/>
          <w:szCs w:val="24"/>
        </w:rPr>
        <w:t>n</w:t>
      </w:r>
      <w:r w:rsidRPr="00AB1BD3">
        <w:rPr>
          <w:spacing w:val="1"/>
          <w:sz w:val="24"/>
          <w:szCs w:val="24"/>
        </w:rPr>
        <w:t>c</w:t>
      </w:r>
      <w:r w:rsidRPr="00AB1BD3">
        <w:rPr>
          <w:sz w:val="24"/>
          <w:szCs w:val="24"/>
        </w:rPr>
        <w:t>e</w:t>
      </w:r>
      <w:r w:rsidR="00F97051" w:rsidRPr="00AB1BD3">
        <w:rPr>
          <w:sz w:val="24"/>
          <w:szCs w:val="24"/>
        </w:rPr>
        <w:t xml:space="preserve"> </w:t>
      </w:r>
      <w:r w:rsidRPr="00AB1BD3">
        <w:rPr>
          <w:spacing w:val="3"/>
          <w:sz w:val="24"/>
          <w:szCs w:val="24"/>
        </w:rPr>
        <w:t>i</w:t>
      </w:r>
      <w:r w:rsidRPr="00AB1BD3">
        <w:rPr>
          <w:sz w:val="24"/>
          <w:szCs w:val="24"/>
        </w:rPr>
        <w:t>n</w:t>
      </w:r>
      <w:r w:rsidR="00F97051" w:rsidRPr="00AB1BD3">
        <w:rPr>
          <w:sz w:val="24"/>
          <w:szCs w:val="24"/>
        </w:rPr>
        <w:t xml:space="preserve"> </w:t>
      </w:r>
      <w:r w:rsidRPr="00AB1BD3">
        <w:rPr>
          <w:sz w:val="24"/>
          <w:szCs w:val="24"/>
        </w:rPr>
        <w:t>r</w:t>
      </w:r>
      <w:r w:rsidRPr="00AB1BD3">
        <w:rPr>
          <w:spacing w:val="-2"/>
          <w:sz w:val="24"/>
          <w:szCs w:val="24"/>
        </w:rPr>
        <w:t>e</w:t>
      </w:r>
      <w:r w:rsidRPr="00AB1BD3">
        <w:rPr>
          <w:sz w:val="24"/>
          <w:szCs w:val="24"/>
        </w:rPr>
        <w:t>sp</w:t>
      </w:r>
      <w:r w:rsidRPr="00AB1BD3">
        <w:rPr>
          <w:spacing w:val="1"/>
          <w:sz w:val="24"/>
          <w:szCs w:val="24"/>
        </w:rPr>
        <w:t>e</w:t>
      </w:r>
      <w:r w:rsidRPr="00AB1BD3">
        <w:rPr>
          <w:spacing w:val="-1"/>
          <w:sz w:val="24"/>
          <w:szCs w:val="24"/>
        </w:rPr>
        <w:t>c</w:t>
      </w:r>
      <w:r w:rsidRPr="00AB1BD3">
        <w:rPr>
          <w:sz w:val="24"/>
          <w:szCs w:val="24"/>
        </w:rPr>
        <w:t>t</w:t>
      </w:r>
      <w:r w:rsidR="00F97051" w:rsidRPr="00AB1BD3">
        <w:rPr>
          <w:sz w:val="24"/>
          <w:szCs w:val="24"/>
        </w:rPr>
        <w:t xml:space="preserve"> </w:t>
      </w:r>
      <w:r w:rsidRPr="00AB1BD3">
        <w:rPr>
          <w:sz w:val="24"/>
          <w:szCs w:val="24"/>
        </w:rPr>
        <w:t>of</w:t>
      </w:r>
      <w:r w:rsidR="00F97051" w:rsidRPr="00AB1BD3">
        <w:rPr>
          <w:sz w:val="24"/>
          <w:szCs w:val="24"/>
        </w:rPr>
        <w:t xml:space="preserve"> </w:t>
      </w:r>
      <w:r w:rsidRPr="00AB1BD3">
        <w:rPr>
          <w:sz w:val="24"/>
          <w:szCs w:val="24"/>
        </w:rPr>
        <w:t>mo</w:t>
      </w:r>
      <w:r w:rsidRPr="00AB1BD3">
        <w:rPr>
          <w:spacing w:val="1"/>
          <w:sz w:val="24"/>
          <w:szCs w:val="24"/>
        </w:rPr>
        <w:t>t</w:t>
      </w:r>
      <w:r w:rsidRPr="00AB1BD3">
        <w:rPr>
          <w:sz w:val="24"/>
          <w:szCs w:val="24"/>
        </w:rPr>
        <w:t>or v</w:t>
      </w:r>
      <w:r w:rsidRPr="00AB1BD3">
        <w:rPr>
          <w:spacing w:val="-1"/>
          <w:sz w:val="24"/>
          <w:szCs w:val="24"/>
        </w:rPr>
        <w:t>e</w:t>
      </w:r>
      <w:r w:rsidRPr="00AB1BD3">
        <w:rPr>
          <w:sz w:val="24"/>
          <w:szCs w:val="24"/>
        </w:rPr>
        <w:t>hicl</w:t>
      </w:r>
      <w:r w:rsidRPr="00AB1BD3">
        <w:rPr>
          <w:spacing w:val="-1"/>
          <w:sz w:val="24"/>
          <w:szCs w:val="24"/>
        </w:rPr>
        <w:t>e</w:t>
      </w:r>
      <w:r w:rsidRPr="00AB1BD3">
        <w:rPr>
          <w:sz w:val="24"/>
          <w:szCs w:val="24"/>
        </w:rPr>
        <w:t>s</w:t>
      </w:r>
      <w:r w:rsidRPr="00AB1BD3">
        <w:rPr>
          <w:spacing w:val="8"/>
          <w:sz w:val="24"/>
          <w:szCs w:val="24"/>
        </w:rPr>
        <w:t xml:space="preserve"> </w:t>
      </w:r>
      <w:r w:rsidRPr="00AB1BD3">
        <w:rPr>
          <w:sz w:val="24"/>
          <w:szCs w:val="24"/>
        </w:rPr>
        <w:t>op</w:t>
      </w:r>
      <w:r w:rsidRPr="00AB1BD3">
        <w:rPr>
          <w:spacing w:val="-1"/>
          <w:sz w:val="24"/>
          <w:szCs w:val="24"/>
        </w:rPr>
        <w:t>e</w:t>
      </w:r>
      <w:r w:rsidRPr="00AB1BD3">
        <w:rPr>
          <w:spacing w:val="1"/>
          <w:sz w:val="24"/>
          <w:szCs w:val="24"/>
        </w:rPr>
        <w:t>r</w:t>
      </w:r>
      <w:r w:rsidRPr="00AB1BD3">
        <w:rPr>
          <w:spacing w:val="-1"/>
          <w:sz w:val="24"/>
          <w:szCs w:val="24"/>
        </w:rPr>
        <w:t>a</w:t>
      </w:r>
      <w:r w:rsidRPr="00AB1BD3">
        <w:rPr>
          <w:sz w:val="24"/>
          <w:szCs w:val="24"/>
        </w:rPr>
        <w:t>ted</w:t>
      </w:r>
      <w:r w:rsidRPr="00AB1BD3">
        <w:rPr>
          <w:spacing w:val="7"/>
          <w:sz w:val="24"/>
          <w:szCs w:val="24"/>
        </w:rPr>
        <w:t xml:space="preserve"> </w:t>
      </w:r>
      <w:r w:rsidRPr="00AB1BD3">
        <w:rPr>
          <w:spacing w:val="5"/>
          <w:sz w:val="24"/>
          <w:szCs w:val="24"/>
        </w:rPr>
        <w:t>b</w:t>
      </w:r>
      <w:r w:rsidRPr="00AB1BD3">
        <w:rPr>
          <w:sz w:val="24"/>
          <w:szCs w:val="24"/>
        </w:rPr>
        <w:t>y</w:t>
      </w:r>
      <w:r w:rsidRPr="00AB1BD3">
        <w:rPr>
          <w:spacing w:val="3"/>
          <w:sz w:val="24"/>
          <w:szCs w:val="24"/>
        </w:rPr>
        <w:t xml:space="preserve"> </w:t>
      </w:r>
      <w:r w:rsidRPr="00AB1BD3">
        <w:rPr>
          <w:sz w:val="24"/>
          <w:szCs w:val="24"/>
        </w:rPr>
        <w:t>the</w:t>
      </w:r>
      <w:r w:rsidRPr="00AB1BD3">
        <w:rPr>
          <w:spacing w:val="9"/>
          <w:sz w:val="24"/>
          <w:szCs w:val="24"/>
        </w:rPr>
        <w:t xml:space="preserve"> </w:t>
      </w:r>
      <w:r w:rsidRPr="00AB1BD3">
        <w:rPr>
          <w:sz w:val="24"/>
          <w:szCs w:val="24"/>
        </w:rPr>
        <w:t>Consultant</w:t>
      </w:r>
      <w:r w:rsidRPr="00AB1BD3">
        <w:rPr>
          <w:spacing w:val="8"/>
          <w:sz w:val="24"/>
          <w:szCs w:val="24"/>
        </w:rPr>
        <w:t xml:space="preserve"> </w:t>
      </w:r>
      <w:r w:rsidRPr="00AB1BD3">
        <w:rPr>
          <w:sz w:val="24"/>
          <w:szCs w:val="24"/>
        </w:rPr>
        <w:t>or</w:t>
      </w:r>
      <w:r w:rsidRPr="00AB1BD3">
        <w:rPr>
          <w:spacing w:val="7"/>
          <w:sz w:val="24"/>
          <w:szCs w:val="24"/>
        </w:rPr>
        <w:t xml:space="preserve"> </w:t>
      </w:r>
      <w:r w:rsidRPr="00AB1BD3">
        <w:rPr>
          <w:sz w:val="24"/>
          <w:szCs w:val="24"/>
        </w:rPr>
        <w:t>i</w:t>
      </w:r>
      <w:r w:rsidRPr="00AB1BD3">
        <w:rPr>
          <w:spacing w:val="1"/>
          <w:sz w:val="24"/>
          <w:szCs w:val="24"/>
        </w:rPr>
        <w:t>t</w:t>
      </w:r>
      <w:r w:rsidRPr="00AB1BD3">
        <w:rPr>
          <w:sz w:val="24"/>
          <w:szCs w:val="24"/>
        </w:rPr>
        <w:t>s</w:t>
      </w:r>
      <w:r w:rsidRPr="00AB1BD3">
        <w:rPr>
          <w:spacing w:val="8"/>
          <w:sz w:val="24"/>
          <w:szCs w:val="24"/>
        </w:rPr>
        <w:t xml:space="preserve"> </w:t>
      </w:r>
      <w:r w:rsidRPr="00AB1BD3">
        <w:rPr>
          <w:spacing w:val="1"/>
          <w:sz w:val="24"/>
          <w:szCs w:val="24"/>
        </w:rPr>
        <w:t>P</w:t>
      </w:r>
      <w:r w:rsidRPr="00AB1BD3">
        <w:rPr>
          <w:spacing w:val="-1"/>
          <w:sz w:val="24"/>
          <w:szCs w:val="24"/>
        </w:rPr>
        <w:t>e</w:t>
      </w:r>
      <w:r w:rsidRPr="00AB1BD3">
        <w:rPr>
          <w:spacing w:val="-3"/>
          <w:sz w:val="24"/>
          <w:szCs w:val="24"/>
        </w:rPr>
        <w:t>r</w:t>
      </w:r>
      <w:r w:rsidRPr="00AB1BD3">
        <w:rPr>
          <w:sz w:val="24"/>
          <w:szCs w:val="24"/>
        </w:rPr>
        <w:t>sonn</w:t>
      </w:r>
      <w:r w:rsidRPr="00AB1BD3">
        <w:rPr>
          <w:spacing w:val="-1"/>
          <w:sz w:val="24"/>
          <w:szCs w:val="24"/>
        </w:rPr>
        <w:t>e</w:t>
      </w:r>
      <w:r w:rsidRPr="00AB1BD3">
        <w:rPr>
          <w:sz w:val="24"/>
          <w:szCs w:val="24"/>
        </w:rPr>
        <w:t>l</w:t>
      </w:r>
      <w:r w:rsidRPr="00AB1BD3">
        <w:rPr>
          <w:spacing w:val="8"/>
          <w:sz w:val="24"/>
          <w:szCs w:val="24"/>
        </w:rPr>
        <w:t xml:space="preserve"> </w:t>
      </w:r>
      <w:r w:rsidRPr="00AB1BD3">
        <w:rPr>
          <w:sz w:val="24"/>
          <w:szCs w:val="24"/>
        </w:rPr>
        <w:t>or</w:t>
      </w:r>
      <w:r w:rsidRPr="00AB1BD3">
        <w:rPr>
          <w:spacing w:val="7"/>
          <w:sz w:val="24"/>
          <w:szCs w:val="24"/>
        </w:rPr>
        <w:t xml:space="preserve"> </w:t>
      </w:r>
      <w:r w:rsidRPr="00AB1BD3">
        <w:rPr>
          <w:spacing w:val="-1"/>
          <w:sz w:val="24"/>
          <w:szCs w:val="24"/>
        </w:rPr>
        <w:t>a</w:t>
      </w:r>
      <w:r w:rsidRPr="00AB1BD3">
        <w:rPr>
          <w:spacing w:val="5"/>
          <w:sz w:val="24"/>
          <w:szCs w:val="24"/>
        </w:rPr>
        <w:t>n</w:t>
      </w:r>
      <w:r w:rsidRPr="00AB1BD3">
        <w:rPr>
          <w:sz w:val="24"/>
          <w:szCs w:val="24"/>
        </w:rPr>
        <w:t xml:space="preserve">y </w:t>
      </w:r>
      <w:r w:rsidRPr="00AB1BD3">
        <w:rPr>
          <w:spacing w:val="1"/>
          <w:sz w:val="24"/>
          <w:szCs w:val="24"/>
        </w:rPr>
        <w:t>S</w:t>
      </w:r>
      <w:r w:rsidRPr="00AB1BD3">
        <w:rPr>
          <w:sz w:val="24"/>
          <w:szCs w:val="24"/>
        </w:rPr>
        <w:t>u</w:t>
      </w:r>
      <w:r w:rsidRPr="00AB1BD3">
        <w:rPr>
          <w:spacing w:val="3"/>
          <w:sz w:val="24"/>
          <w:szCs w:val="24"/>
        </w:rPr>
        <w:t>b</w:t>
      </w:r>
      <w:r w:rsidRPr="00AB1BD3">
        <w:rPr>
          <w:sz w:val="24"/>
          <w:szCs w:val="24"/>
        </w:rPr>
        <w:t>- Consultants</w:t>
      </w:r>
      <w:r w:rsidRPr="00AB1BD3">
        <w:rPr>
          <w:spacing w:val="4"/>
          <w:sz w:val="24"/>
          <w:szCs w:val="24"/>
        </w:rPr>
        <w:t xml:space="preserve"> </w:t>
      </w:r>
      <w:r w:rsidRPr="00AB1BD3">
        <w:rPr>
          <w:sz w:val="24"/>
          <w:szCs w:val="24"/>
        </w:rPr>
        <w:t>or</w:t>
      </w:r>
      <w:r w:rsidRPr="00AB1BD3">
        <w:rPr>
          <w:spacing w:val="3"/>
          <w:sz w:val="24"/>
          <w:szCs w:val="24"/>
        </w:rPr>
        <w:t xml:space="preserve"> </w:t>
      </w:r>
      <w:r w:rsidRPr="00AB1BD3">
        <w:rPr>
          <w:sz w:val="24"/>
          <w:szCs w:val="24"/>
        </w:rPr>
        <w:t xml:space="preserve">their </w:t>
      </w:r>
      <w:r w:rsidRPr="00AB1BD3">
        <w:rPr>
          <w:spacing w:val="1"/>
          <w:sz w:val="24"/>
          <w:szCs w:val="24"/>
        </w:rPr>
        <w:t>P</w:t>
      </w:r>
      <w:r w:rsidRPr="00AB1BD3">
        <w:rPr>
          <w:spacing w:val="-1"/>
          <w:sz w:val="24"/>
          <w:szCs w:val="24"/>
        </w:rPr>
        <w:t>e</w:t>
      </w:r>
      <w:r w:rsidRPr="00AB1BD3">
        <w:rPr>
          <w:sz w:val="24"/>
          <w:szCs w:val="24"/>
        </w:rPr>
        <w:t>rsonn</w:t>
      </w:r>
      <w:r w:rsidRPr="00AB1BD3">
        <w:rPr>
          <w:spacing w:val="-1"/>
          <w:sz w:val="24"/>
          <w:szCs w:val="24"/>
        </w:rPr>
        <w:t>e</w:t>
      </w:r>
      <w:r w:rsidRPr="00AB1BD3">
        <w:rPr>
          <w:sz w:val="24"/>
          <w:szCs w:val="24"/>
        </w:rPr>
        <w:t>l,</w:t>
      </w:r>
      <w:r w:rsidRPr="00AB1BD3">
        <w:rPr>
          <w:spacing w:val="4"/>
          <w:sz w:val="24"/>
          <w:szCs w:val="24"/>
        </w:rPr>
        <w:t xml:space="preserve"> </w:t>
      </w:r>
      <w:r w:rsidRPr="00AB1BD3">
        <w:rPr>
          <w:sz w:val="24"/>
          <w:szCs w:val="24"/>
        </w:rPr>
        <w:t>with</w:t>
      </w:r>
      <w:r w:rsidRPr="00AB1BD3">
        <w:rPr>
          <w:spacing w:val="4"/>
          <w:sz w:val="24"/>
          <w:szCs w:val="24"/>
        </w:rPr>
        <w:t xml:space="preserve"> </w:t>
      </w:r>
      <w:r w:rsidRPr="00AB1BD3">
        <w:rPr>
          <w:sz w:val="24"/>
          <w:szCs w:val="24"/>
        </w:rPr>
        <w:t>a</w:t>
      </w:r>
      <w:r w:rsidRPr="00AB1BD3">
        <w:rPr>
          <w:spacing w:val="3"/>
          <w:sz w:val="24"/>
          <w:szCs w:val="24"/>
        </w:rPr>
        <w:t xml:space="preserve"> </w:t>
      </w:r>
      <w:r w:rsidRPr="00AB1BD3">
        <w:rPr>
          <w:sz w:val="24"/>
          <w:szCs w:val="24"/>
        </w:rPr>
        <w:t>m</w:t>
      </w:r>
      <w:r w:rsidRPr="00AB1BD3">
        <w:rPr>
          <w:spacing w:val="1"/>
          <w:sz w:val="24"/>
          <w:szCs w:val="24"/>
        </w:rPr>
        <w:t>i</w:t>
      </w:r>
      <w:r w:rsidRPr="00AB1BD3">
        <w:rPr>
          <w:sz w:val="24"/>
          <w:szCs w:val="24"/>
        </w:rPr>
        <w:t>n</w:t>
      </w:r>
      <w:r w:rsidRPr="00AB1BD3">
        <w:rPr>
          <w:spacing w:val="-2"/>
          <w:sz w:val="24"/>
          <w:szCs w:val="24"/>
        </w:rPr>
        <w:t>i</w:t>
      </w:r>
      <w:r w:rsidRPr="00AB1BD3">
        <w:rPr>
          <w:sz w:val="24"/>
          <w:szCs w:val="24"/>
        </w:rPr>
        <w:t>mum</w:t>
      </w:r>
      <w:r w:rsidRPr="00AB1BD3">
        <w:rPr>
          <w:spacing w:val="2"/>
          <w:sz w:val="24"/>
          <w:szCs w:val="24"/>
        </w:rPr>
        <w:t xml:space="preserve"> </w:t>
      </w:r>
      <w:r w:rsidRPr="00AB1BD3">
        <w:rPr>
          <w:spacing w:val="-1"/>
          <w:sz w:val="24"/>
          <w:szCs w:val="24"/>
        </w:rPr>
        <w:t>c</w:t>
      </w:r>
      <w:r w:rsidRPr="00AB1BD3">
        <w:rPr>
          <w:sz w:val="24"/>
          <w:szCs w:val="24"/>
        </w:rPr>
        <w:t>ov</w:t>
      </w:r>
      <w:r w:rsidRPr="00AB1BD3">
        <w:rPr>
          <w:spacing w:val="-1"/>
          <w:sz w:val="24"/>
          <w:szCs w:val="24"/>
        </w:rPr>
        <w:t>e</w:t>
      </w:r>
      <w:r w:rsidRPr="00AB1BD3">
        <w:rPr>
          <w:sz w:val="24"/>
          <w:szCs w:val="24"/>
        </w:rPr>
        <w:t>rage</w:t>
      </w:r>
      <w:r w:rsidRPr="00AB1BD3">
        <w:rPr>
          <w:spacing w:val="3"/>
          <w:sz w:val="24"/>
          <w:szCs w:val="24"/>
        </w:rPr>
        <w:t xml:space="preserve"> </w:t>
      </w:r>
      <w:r w:rsidRPr="00AB1BD3">
        <w:rPr>
          <w:sz w:val="24"/>
          <w:szCs w:val="24"/>
        </w:rPr>
        <w:t>of</w:t>
      </w:r>
      <w:r w:rsidRPr="00AB1BD3">
        <w:rPr>
          <w:spacing w:val="8"/>
          <w:sz w:val="24"/>
          <w:szCs w:val="24"/>
        </w:rPr>
        <w:t xml:space="preserve"> </w:t>
      </w:r>
      <w:r w:rsidR="00EE0D57" w:rsidRPr="00AB1BD3">
        <w:rPr>
          <w:spacing w:val="8"/>
          <w:sz w:val="24"/>
          <w:szCs w:val="24"/>
        </w:rPr>
        <w:t>PKR 1,000,000/-</w:t>
      </w:r>
      <w:r w:rsidRPr="00AB1BD3">
        <w:rPr>
          <w:sz w:val="24"/>
          <w:szCs w:val="24"/>
        </w:rPr>
        <w:t>;</w:t>
      </w:r>
    </w:p>
    <w:p w:rsidR="00AB1BD3" w:rsidRPr="00AB1BD3" w:rsidRDefault="00E6664F" w:rsidP="005C08C5">
      <w:pPr>
        <w:pStyle w:val="ListParagraph"/>
        <w:numPr>
          <w:ilvl w:val="0"/>
          <w:numId w:val="30"/>
        </w:numPr>
        <w:ind w:right="556"/>
        <w:jc w:val="both"/>
        <w:rPr>
          <w:sz w:val="24"/>
          <w:szCs w:val="24"/>
        </w:rPr>
      </w:pPr>
      <w:r w:rsidRPr="00AB1BD3">
        <w:rPr>
          <w:sz w:val="24"/>
          <w:szCs w:val="24"/>
        </w:rPr>
        <w:t>Third</w:t>
      </w:r>
      <w:r w:rsidRPr="00AB1BD3">
        <w:rPr>
          <w:spacing w:val="40"/>
          <w:sz w:val="24"/>
          <w:szCs w:val="24"/>
        </w:rPr>
        <w:t xml:space="preserve"> </w:t>
      </w:r>
      <w:r w:rsidRPr="00AB1BD3">
        <w:rPr>
          <w:spacing w:val="1"/>
          <w:sz w:val="24"/>
          <w:szCs w:val="24"/>
        </w:rPr>
        <w:t>P</w:t>
      </w:r>
      <w:r w:rsidRPr="00AB1BD3">
        <w:rPr>
          <w:spacing w:val="-1"/>
          <w:sz w:val="24"/>
          <w:szCs w:val="24"/>
        </w:rPr>
        <w:t>a</w:t>
      </w:r>
      <w:r w:rsidRPr="00AB1BD3">
        <w:rPr>
          <w:sz w:val="24"/>
          <w:szCs w:val="24"/>
        </w:rPr>
        <w:t>r</w:t>
      </w:r>
      <w:r w:rsidRPr="00AB1BD3">
        <w:rPr>
          <w:spacing w:val="4"/>
          <w:sz w:val="24"/>
          <w:szCs w:val="24"/>
        </w:rPr>
        <w:t>t</w:t>
      </w:r>
      <w:r w:rsidRPr="00AB1BD3">
        <w:rPr>
          <w:sz w:val="24"/>
          <w:szCs w:val="24"/>
        </w:rPr>
        <w:t>y</w:t>
      </w:r>
      <w:r w:rsidRPr="00AB1BD3">
        <w:rPr>
          <w:spacing w:val="36"/>
          <w:sz w:val="24"/>
          <w:szCs w:val="24"/>
        </w:rPr>
        <w:t xml:space="preserve"> </w:t>
      </w:r>
      <w:r w:rsidRPr="00AB1BD3">
        <w:rPr>
          <w:sz w:val="24"/>
          <w:szCs w:val="24"/>
        </w:rPr>
        <w:t>l</w:t>
      </w:r>
      <w:r w:rsidRPr="00AB1BD3">
        <w:rPr>
          <w:spacing w:val="1"/>
          <w:sz w:val="24"/>
          <w:szCs w:val="24"/>
        </w:rPr>
        <w:t>i</w:t>
      </w:r>
      <w:r w:rsidRPr="00AB1BD3">
        <w:rPr>
          <w:spacing w:val="-1"/>
          <w:sz w:val="24"/>
          <w:szCs w:val="24"/>
        </w:rPr>
        <w:t>a</w:t>
      </w:r>
      <w:r w:rsidRPr="00AB1BD3">
        <w:rPr>
          <w:sz w:val="24"/>
          <w:szCs w:val="24"/>
        </w:rPr>
        <w:t>bi</w:t>
      </w:r>
      <w:r w:rsidRPr="00AB1BD3">
        <w:rPr>
          <w:spacing w:val="1"/>
          <w:sz w:val="24"/>
          <w:szCs w:val="24"/>
        </w:rPr>
        <w:t>l</w:t>
      </w:r>
      <w:r w:rsidRPr="00AB1BD3">
        <w:rPr>
          <w:sz w:val="24"/>
          <w:szCs w:val="24"/>
        </w:rPr>
        <w:t>i</w:t>
      </w:r>
      <w:r w:rsidRPr="00AB1BD3">
        <w:rPr>
          <w:spacing w:val="3"/>
          <w:sz w:val="24"/>
          <w:szCs w:val="24"/>
        </w:rPr>
        <w:t>t</w:t>
      </w:r>
      <w:r w:rsidRPr="00AB1BD3">
        <w:rPr>
          <w:sz w:val="24"/>
          <w:szCs w:val="24"/>
        </w:rPr>
        <w:t>y</w:t>
      </w:r>
      <w:r w:rsidRPr="00AB1BD3">
        <w:rPr>
          <w:spacing w:val="36"/>
          <w:sz w:val="24"/>
          <w:szCs w:val="24"/>
        </w:rPr>
        <w:t xml:space="preserve"> </w:t>
      </w:r>
      <w:r w:rsidRPr="00AB1BD3">
        <w:rPr>
          <w:sz w:val="24"/>
          <w:szCs w:val="24"/>
        </w:rPr>
        <w:t>in</w:t>
      </w:r>
      <w:r w:rsidRPr="00AB1BD3">
        <w:rPr>
          <w:spacing w:val="3"/>
          <w:sz w:val="24"/>
          <w:szCs w:val="24"/>
        </w:rPr>
        <w:t>s</w:t>
      </w:r>
      <w:r w:rsidRPr="00AB1BD3">
        <w:rPr>
          <w:sz w:val="24"/>
          <w:szCs w:val="24"/>
        </w:rPr>
        <w:t>u</w:t>
      </w:r>
      <w:r w:rsidRPr="00AB1BD3">
        <w:rPr>
          <w:spacing w:val="-1"/>
          <w:sz w:val="24"/>
          <w:szCs w:val="24"/>
        </w:rPr>
        <w:t>ra</w:t>
      </w:r>
      <w:r w:rsidRPr="00AB1BD3">
        <w:rPr>
          <w:sz w:val="24"/>
          <w:szCs w:val="24"/>
        </w:rPr>
        <w:t>n</w:t>
      </w:r>
      <w:r w:rsidRPr="00AB1BD3">
        <w:rPr>
          <w:spacing w:val="-1"/>
          <w:sz w:val="24"/>
          <w:szCs w:val="24"/>
        </w:rPr>
        <w:t>ce</w:t>
      </w:r>
      <w:r w:rsidRPr="00AB1BD3">
        <w:rPr>
          <w:sz w:val="24"/>
          <w:szCs w:val="24"/>
        </w:rPr>
        <w:t>,</w:t>
      </w:r>
      <w:r w:rsidRPr="00AB1BD3">
        <w:rPr>
          <w:spacing w:val="43"/>
          <w:sz w:val="24"/>
          <w:szCs w:val="24"/>
        </w:rPr>
        <w:t xml:space="preserve"> </w:t>
      </w:r>
      <w:r w:rsidRPr="00AB1BD3">
        <w:rPr>
          <w:sz w:val="24"/>
          <w:szCs w:val="24"/>
        </w:rPr>
        <w:t>with</w:t>
      </w:r>
      <w:r w:rsidRPr="00AB1BD3">
        <w:rPr>
          <w:spacing w:val="41"/>
          <w:sz w:val="24"/>
          <w:szCs w:val="24"/>
        </w:rPr>
        <w:t xml:space="preserve"> </w:t>
      </w:r>
      <w:r w:rsidRPr="00AB1BD3">
        <w:rPr>
          <w:sz w:val="24"/>
          <w:szCs w:val="24"/>
        </w:rPr>
        <w:t>a</w:t>
      </w:r>
      <w:r w:rsidRPr="00AB1BD3">
        <w:rPr>
          <w:spacing w:val="42"/>
          <w:sz w:val="24"/>
          <w:szCs w:val="24"/>
        </w:rPr>
        <w:t xml:space="preserve"> </w:t>
      </w:r>
      <w:r w:rsidRPr="00AB1BD3">
        <w:rPr>
          <w:sz w:val="24"/>
          <w:szCs w:val="24"/>
        </w:rPr>
        <w:t>m</w:t>
      </w:r>
      <w:r w:rsidRPr="00AB1BD3">
        <w:rPr>
          <w:spacing w:val="1"/>
          <w:sz w:val="24"/>
          <w:szCs w:val="24"/>
        </w:rPr>
        <w:t>i</w:t>
      </w:r>
      <w:r w:rsidRPr="00AB1BD3">
        <w:rPr>
          <w:sz w:val="24"/>
          <w:szCs w:val="24"/>
        </w:rPr>
        <w:t>ni</w:t>
      </w:r>
      <w:r w:rsidRPr="00AB1BD3">
        <w:rPr>
          <w:spacing w:val="1"/>
          <w:sz w:val="24"/>
          <w:szCs w:val="24"/>
        </w:rPr>
        <w:t>m</w:t>
      </w:r>
      <w:r w:rsidRPr="00AB1BD3">
        <w:rPr>
          <w:sz w:val="24"/>
          <w:szCs w:val="24"/>
        </w:rPr>
        <w:t>um</w:t>
      </w:r>
      <w:r w:rsidRPr="00AB1BD3">
        <w:rPr>
          <w:spacing w:val="41"/>
          <w:sz w:val="24"/>
          <w:szCs w:val="24"/>
        </w:rPr>
        <w:t xml:space="preserve"> </w:t>
      </w:r>
      <w:r w:rsidRPr="00AB1BD3">
        <w:rPr>
          <w:spacing w:val="-1"/>
          <w:sz w:val="24"/>
          <w:szCs w:val="24"/>
        </w:rPr>
        <w:t>c</w:t>
      </w:r>
      <w:r w:rsidRPr="00AB1BD3">
        <w:rPr>
          <w:sz w:val="24"/>
          <w:szCs w:val="24"/>
        </w:rPr>
        <w:t>ov</w:t>
      </w:r>
      <w:r w:rsidRPr="00AB1BD3">
        <w:rPr>
          <w:spacing w:val="-1"/>
          <w:sz w:val="24"/>
          <w:szCs w:val="24"/>
        </w:rPr>
        <w:t>e</w:t>
      </w:r>
      <w:r w:rsidRPr="00AB1BD3">
        <w:rPr>
          <w:spacing w:val="1"/>
          <w:sz w:val="24"/>
          <w:szCs w:val="24"/>
        </w:rPr>
        <w:t>ra</w:t>
      </w:r>
      <w:r w:rsidRPr="00AB1BD3">
        <w:rPr>
          <w:spacing w:val="-2"/>
          <w:sz w:val="24"/>
          <w:szCs w:val="24"/>
        </w:rPr>
        <w:t>g</w:t>
      </w:r>
      <w:r w:rsidRPr="00AB1BD3">
        <w:rPr>
          <w:sz w:val="24"/>
          <w:szCs w:val="24"/>
        </w:rPr>
        <w:t>e</w:t>
      </w:r>
      <w:r w:rsidRPr="00AB1BD3">
        <w:rPr>
          <w:spacing w:val="40"/>
          <w:sz w:val="24"/>
          <w:szCs w:val="24"/>
        </w:rPr>
        <w:t xml:space="preserve"> </w:t>
      </w:r>
      <w:r w:rsidRPr="00AB1BD3">
        <w:rPr>
          <w:spacing w:val="2"/>
          <w:sz w:val="24"/>
          <w:szCs w:val="24"/>
        </w:rPr>
        <w:t>o</w:t>
      </w:r>
      <w:r w:rsidRPr="00AB1BD3">
        <w:rPr>
          <w:sz w:val="24"/>
          <w:szCs w:val="24"/>
        </w:rPr>
        <w:t>f</w:t>
      </w:r>
      <w:r w:rsidRPr="00AB1BD3">
        <w:rPr>
          <w:spacing w:val="47"/>
          <w:sz w:val="24"/>
          <w:szCs w:val="24"/>
        </w:rPr>
        <w:t xml:space="preserve"> </w:t>
      </w:r>
      <w:r w:rsidR="00AB1BD3">
        <w:rPr>
          <w:spacing w:val="47"/>
          <w:sz w:val="24"/>
          <w:szCs w:val="24"/>
        </w:rPr>
        <w:t>PKR 1,000,000/-</w:t>
      </w:r>
    </w:p>
    <w:p w:rsidR="00D35201" w:rsidRPr="001D17CD" w:rsidRDefault="00EE0D57" w:rsidP="005C08C5">
      <w:pPr>
        <w:pStyle w:val="ListParagraph"/>
        <w:numPr>
          <w:ilvl w:val="0"/>
          <w:numId w:val="30"/>
        </w:numPr>
        <w:ind w:right="556"/>
        <w:jc w:val="both"/>
        <w:rPr>
          <w:sz w:val="24"/>
          <w:szCs w:val="24"/>
        </w:rPr>
      </w:pPr>
      <w:r w:rsidRPr="00AB1BD3">
        <w:rPr>
          <w:spacing w:val="47"/>
          <w:sz w:val="24"/>
          <w:szCs w:val="24"/>
        </w:rPr>
        <w:t xml:space="preserve"> </w:t>
      </w:r>
      <w:r w:rsidR="00E6664F" w:rsidRPr="00AB1BD3">
        <w:rPr>
          <w:sz w:val="24"/>
          <w:szCs w:val="24"/>
        </w:rPr>
        <w:t>p</w:t>
      </w:r>
      <w:r w:rsidR="00E6664F" w:rsidRPr="00AB1BD3">
        <w:rPr>
          <w:spacing w:val="-1"/>
          <w:sz w:val="24"/>
          <w:szCs w:val="24"/>
        </w:rPr>
        <w:t>r</w:t>
      </w:r>
      <w:r w:rsidR="00E6664F" w:rsidRPr="00AB1BD3">
        <w:rPr>
          <w:sz w:val="24"/>
          <w:szCs w:val="24"/>
        </w:rPr>
        <w:t>o</w:t>
      </w:r>
      <w:r w:rsidR="00E6664F" w:rsidRPr="00AB1BD3">
        <w:rPr>
          <w:spacing w:val="-1"/>
          <w:sz w:val="24"/>
          <w:szCs w:val="24"/>
        </w:rPr>
        <w:t>fe</w:t>
      </w:r>
      <w:r w:rsidR="00E6664F" w:rsidRPr="00AB1BD3">
        <w:rPr>
          <w:sz w:val="24"/>
          <w:szCs w:val="24"/>
        </w:rPr>
        <w:t>ss</w:t>
      </w:r>
      <w:r w:rsidR="00E6664F" w:rsidRPr="00AB1BD3">
        <w:rPr>
          <w:spacing w:val="1"/>
          <w:sz w:val="24"/>
          <w:szCs w:val="24"/>
        </w:rPr>
        <w:t>i</w:t>
      </w:r>
      <w:r w:rsidR="00E6664F" w:rsidRPr="00AB1BD3">
        <w:rPr>
          <w:sz w:val="24"/>
          <w:szCs w:val="24"/>
        </w:rPr>
        <w:t>on</w:t>
      </w:r>
      <w:r w:rsidR="00E6664F" w:rsidRPr="00AB1BD3">
        <w:rPr>
          <w:spacing w:val="-1"/>
          <w:sz w:val="24"/>
          <w:szCs w:val="24"/>
        </w:rPr>
        <w:t>a</w:t>
      </w:r>
      <w:r w:rsidR="00E6664F" w:rsidRPr="00AB1BD3">
        <w:rPr>
          <w:sz w:val="24"/>
          <w:szCs w:val="24"/>
        </w:rPr>
        <w:t>l</w:t>
      </w:r>
      <w:r w:rsidR="00E6664F" w:rsidRPr="00AB1BD3">
        <w:rPr>
          <w:spacing w:val="8"/>
          <w:sz w:val="24"/>
          <w:szCs w:val="24"/>
        </w:rPr>
        <w:t xml:space="preserve"> </w:t>
      </w:r>
      <w:r w:rsidR="00E6664F" w:rsidRPr="00AB1BD3">
        <w:rPr>
          <w:sz w:val="24"/>
          <w:szCs w:val="24"/>
        </w:rPr>
        <w:t>l</w:t>
      </w:r>
      <w:r w:rsidR="00E6664F" w:rsidRPr="00AB1BD3">
        <w:rPr>
          <w:spacing w:val="1"/>
          <w:sz w:val="24"/>
          <w:szCs w:val="24"/>
        </w:rPr>
        <w:t>i</w:t>
      </w:r>
      <w:r w:rsidR="00E6664F" w:rsidRPr="00AB1BD3">
        <w:rPr>
          <w:spacing w:val="-1"/>
          <w:sz w:val="24"/>
          <w:szCs w:val="24"/>
        </w:rPr>
        <w:t>a</w:t>
      </w:r>
      <w:r w:rsidR="00E6664F" w:rsidRPr="00AB1BD3">
        <w:rPr>
          <w:sz w:val="24"/>
          <w:szCs w:val="24"/>
        </w:rPr>
        <w:t>bi</w:t>
      </w:r>
      <w:r w:rsidR="00E6664F" w:rsidRPr="00AB1BD3">
        <w:rPr>
          <w:spacing w:val="1"/>
          <w:sz w:val="24"/>
          <w:szCs w:val="24"/>
        </w:rPr>
        <w:t>l</w:t>
      </w:r>
      <w:r w:rsidR="00E6664F" w:rsidRPr="00AB1BD3">
        <w:rPr>
          <w:sz w:val="24"/>
          <w:szCs w:val="24"/>
        </w:rPr>
        <w:t>i</w:t>
      </w:r>
      <w:r w:rsidR="00E6664F" w:rsidRPr="00AB1BD3">
        <w:rPr>
          <w:spacing w:val="3"/>
          <w:sz w:val="24"/>
          <w:szCs w:val="24"/>
        </w:rPr>
        <w:t>t</w:t>
      </w:r>
      <w:r w:rsidR="00E6664F" w:rsidRPr="00AB1BD3">
        <w:rPr>
          <w:sz w:val="24"/>
          <w:szCs w:val="24"/>
        </w:rPr>
        <w:t>y in</w:t>
      </w:r>
      <w:r w:rsidR="00E6664F" w:rsidRPr="00AB1BD3">
        <w:rPr>
          <w:spacing w:val="3"/>
          <w:sz w:val="24"/>
          <w:szCs w:val="24"/>
        </w:rPr>
        <w:t>s</w:t>
      </w:r>
      <w:r w:rsidR="00E6664F" w:rsidRPr="00AB1BD3">
        <w:rPr>
          <w:sz w:val="24"/>
          <w:szCs w:val="24"/>
        </w:rPr>
        <w:t>u</w:t>
      </w:r>
      <w:r w:rsidR="00E6664F" w:rsidRPr="00AB1BD3">
        <w:rPr>
          <w:spacing w:val="-1"/>
          <w:sz w:val="24"/>
          <w:szCs w:val="24"/>
        </w:rPr>
        <w:t>ra</w:t>
      </w:r>
      <w:r w:rsidR="00E6664F" w:rsidRPr="00AB1BD3">
        <w:rPr>
          <w:sz w:val="24"/>
          <w:szCs w:val="24"/>
        </w:rPr>
        <w:t>n</w:t>
      </w:r>
      <w:r w:rsidR="00E6664F" w:rsidRPr="00AB1BD3">
        <w:rPr>
          <w:spacing w:val="-1"/>
          <w:sz w:val="24"/>
          <w:szCs w:val="24"/>
        </w:rPr>
        <w:t>ce</w:t>
      </w:r>
      <w:r w:rsidR="00E6664F" w:rsidRPr="00AB1BD3">
        <w:rPr>
          <w:sz w:val="24"/>
          <w:szCs w:val="24"/>
        </w:rPr>
        <w:t>,</w:t>
      </w:r>
      <w:r w:rsidR="00E6664F" w:rsidRPr="00AB1BD3">
        <w:rPr>
          <w:spacing w:val="7"/>
          <w:sz w:val="24"/>
          <w:szCs w:val="24"/>
        </w:rPr>
        <w:t xml:space="preserve"> </w:t>
      </w:r>
      <w:r w:rsidR="00E6664F" w:rsidRPr="00AB1BD3">
        <w:rPr>
          <w:sz w:val="24"/>
          <w:szCs w:val="24"/>
        </w:rPr>
        <w:t>with</w:t>
      </w:r>
      <w:r w:rsidR="00E6664F" w:rsidRPr="00AB1BD3">
        <w:rPr>
          <w:spacing w:val="8"/>
          <w:sz w:val="24"/>
          <w:szCs w:val="24"/>
        </w:rPr>
        <w:t xml:space="preserve"> </w:t>
      </w:r>
      <w:r w:rsidR="00E6664F" w:rsidRPr="00AB1BD3">
        <w:rPr>
          <w:sz w:val="24"/>
          <w:szCs w:val="24"/>
        </w:rPr>
        <w:t>a</w:t>
      </w:r>
      <w:r w:rsidR="00E6664F" w:rsidRPr="00AB1BD3">
        <w:rPr>
          <w:spacing w:val="6"/>
          <w:sz w:val="24"/>
          <w:szCs w:val="24"/>
        </w:rPr>
        <w:t xml:space="preserve"> </w:t>
      </w:r>
      <w:r w:rsidR="00E6664F" w:rsidRPr="00AB1BD3">
        <w:rPr>
          <w:sz w:val="24"/>
          <w:szCs w:val="24"/>
        </w:rPr>
        <w:t>m</w:t>
      </w:r>
      <w:r w:rsidR="00E6664F" w:rsidRPr="00AB1BD3">
        <w:rPr>
          <w:spacing w:val="1"/>
          <w:sz w:val="24"/>
          <w:szCs w:val="24"/>
        </w:rPr>
        <w:t>i</w:t>
      </w:r>
      <w:r w:rsidR="00E6664F" w:rsidRPr="00AB1BD3">
        <w:rPr>
          <w:sz w:val="24"/>
          <w:szCs w:val="24"/>
        </w:rPr>
        <w:t>ni</w:t>
      </w:r>
      <w:r w:rsidR="00E6664F" w:rsidRPr="00AB1BD3">
        <w:rPr>
          <w:spacing w:val="1"/>
          <w:sz w:val="24"/>
          <w:szCs w:val="24"/>
        </w:rPr>
        <w:t>m</w:t>
      </w:r>
      <w:r w:rsidR="00E6664F" w:rsidRPr="00AB1BD3">
        <w:rPr>
          <w:sz w:val="24"/>
          <w:szCs w:val="24"/>
        </w:rPr>
        <w:t>um</w:t>
      </w:r>
      <w:r w:rsidR="00E6664F" w:rsidRPr="00AB1BD3">
        <w:rPr>
          <w:spacing w:val="8"/>
          <w:sz w:val="24"/>
          <w:szCs w:val="24"/>
        </w:rPr>
        <w:t xml:space="preserve"> </w:t>
      </w:r>
      <w:r w:rsidR="00E6664F" w:rsidRPr="00AB1BD3">
        <w:rPr>
          <w:spacing w:val="-1"/>
          <w:sz w:val="24"/>
          <w:szCs w:val="24"/>
        </w:rPr>
        <w:t>c</w:t>
      </w:r>
      <w:r w:rsidR="00E6664F" w:rsidRPr="00AB1BD3">
        <w:rPr>
          <w:sz w:val="24"/>
          <w:szCs w:val="24"/>
        </w:rPr>
        <w:t>ov</w:t>
      </w:r>
      <w:r w:rsidR="00E6664F" w:rsidRPr="00AB1BD3">
        <w:rPr>
          <w:spacing w:val="-1"/>
          <w:sz w:val="24"/>
          <w:szCs w:val="24"/>
        </w:rPr>
        <w:t>e</w:t>
      </w:r>
      <w:r w:rsidR="00E6664F" w:rsidRPr="00AB1BD3">
        <w:rPr>
          <w:sz w:val="24"/>
          <w:szCs w:val="24"/>
        </w:rPr>
        <w:t>ra</w:t>
      </w:r>
      <w:r w:rsidR="00E6664F" w:rsidRPr="00AB1BD3">
        <w:rPr>
          <w:spacing w:val="-2"/>
          <w:sz w:val="24"/>
          <w:szCs w:val="24"/>
        </w:rPr>
        <w:t>g</w:t>
      </w:r>
      <w:r w:rsidR="00E6664F" w:rsidRPr="00AB1BD3">
        <w:rPr>
          <w:sz w:val="24"/>
          <w:szCs w:val="24"/>
        </w:rPr>
        <w:t>e</w:t>
      </w:r>
      <w:r w:rsidR="00E6664F" w:rsidRPr="00AB1BD3">
        <w:rPr>
          <w:spacing w:val="6"/>
          <w:sz w:val="24"/>
          <w:szCs w:val="24"/>
        </w:rPr>
        <w:t xml:space="preserve"> </w:t>
      </w:r>
      <w:r w:rsidR="00E6664F" w:rsidRPr="00AB1BD3">
        <w:rPr>
          <w:sz w:val="24"/>
          <w:szCs w:val="24"/>
        </w:rPr>
        <w:t>of</w:t>
      </w:r>
      <w:r w:rsidR="00E6664F" w:rsidRPr="00AB1BD3">
        <w:rPr>
          <w:spacing w:val="12"/>
          <w:sz w:val="24"/>
          <w:szCs w:val="24"/>
        </w:rPr>
        <w:t xml:space="preserve"> </w:t>
      </w:r>
      <w:r w:rsidRPr="00AB1BD3">
        <w:rPr>
          <w:spacing w:val="12"/>
          <w:sz w:val="24"/>
          <w:szCs w:val="24"/>
        </w:rPr>
        <w:t xml:space="preserve">PKR 250,000,000/- </w:t>
      </w:r>
    </w:p>
    <w:p w:rsidR="00D35201" w:rsidRDefault="00E6664F" w:rsidP="005C08C5">
      <w:pPr>
        <w:pStyle w:val="ListParagraph"/>
        <w:numPr>
          <w:ilvl w:val="0"/>
          <w:numId w:val="30"/>
        </w:numPr>
        <w:ind w:right="556"/>
        <w:jc w:val="both"/>
        <w:rPr>
          <w:sz w:val="24"/>
          <w:szCs w:val="24"/>
        </w:rPr>
      </w:pPr>
      <w:r w:rsidRPr="001D17CD">
        <w:rPr>
          <w:spacing w:val="-1"/>
          <w:sz w:val="24"/>
          <w:szCs w:val="24"/>
        </w:rPr>
        <w:t>e</w:t>
      </w:r>
      <w:r w:rsidRPr="001D17CD">
        <w:rPr>
          <w:sz w:val="24"/>
          <w:szCs w:val="24"/>
        </w:rPr>
        <w:t>mp</w:t>
      </w:r>
      <w:r w:rsidRPr="001D17CD">
        <w:rPr>
          <w:spacing w:val="1"/>
          <w:sz w:val="24"/>
          <w:szCs w:val="24"/>
        </w:rPr>
        <w:t>l</w:t>
      </w:r>
      <w:r w:rsidRPr="001D17CD">
        <w:rPr>
          <w:spacing w:val="2"/>
          <w:sz w:val="24"/>
          <w:szCs w:val="24"/>
        </w:rPr>
        <w:t>o</w:t>
      </w:r>
      <w:r w:rsidRPr="001D17CD">
        <w:rPr>
          <w:spacing w:val="-5"/>
          <w:sz w:val="24"/>
          <w:szCs w:val="24"/>
        </w:rPr>
        <w:t>y</w:t>
      </w:r>
      <w:r w:rsidRPr="001D17CD">
        <w:rPr>
          <w:spacing w:val="1"/>
          <w:sz w:val="24"/>
          <w:szCs w:val="24"/>
        </w:rPr>
        <w:t>e</w:t>
      </w:r>
      <w:r w:rsidRPr="001D17CD">
        <w:rPr>
          <w:sz w:val="24"/>
          <w:szCs w:val="24"/>
        </w:rPr>
        <w:t>r</w:t>
      </w:r>
      <w:r w:rsidRPr="001D17CD">
        <w:rPr>
          <w:spacing w:val="-1"/>
          <w:sz w:val="24"/>
          <w:szCs w:val="24"/>
        </w:rPr>
        <w:t>’</w:t>
      </w:r>
      <w:r w:rsidRPr="001D17CD">
        <w:rPr>
          <w:sz w:val="24"/>
          <w:szCs w:val="24"/>
        </w:rPr>
        <w:t>s</w:t>
      </w:r>
      <w:r w:rsidRPr="001D17CD">
        <w:rPr>
          <w:spacing w:val="2"/>
          <w:sz w:val="24"/>
          <w:szCs w:val="24"/>
        </w:rPr>
        <w:t xml:space="preserve"> </w:t>
      </w:r>
      <w:r w:rsidRPr="001D17CD">
        <w:rPr>
          <w:sz w:val="24"/>
          <w:szCs w:val="24"/>
        </w:rPr>
        <w:t>l</w:t>
      </w:r>
      <w:r w:rsidRPr="001D17CD">
        <w:rPr>
          <w:spacing w:val="1"/>
          <w:sz w:val="24"/>
          <w:szCs w:val="24"/>
        </w:rPr>
        <w:t>i</w:t>
      </w:r>
      <w:r w:rsidRPr="001D17CD">
        <w:rPr>
          <w:spacing w:val="-1"/>
          <w:sz w:val="24"/>
          <w:szCs w:val="24"/>
        </w:rPr>
        <w:t>a</w:t>
      </w:r>
      <w:r w:rsidRPr="001D17CD">
        <w:rPr>
          <w:sz w:val="24"/>
          <w:szCs w:val="24"/>
        </w:rPr>
        <w:t>bi</w:t>
      </w:r>
      <w:r w:rsidRPr="001D17CD">
        <w:rPr>
          <w:spacing w:val="1"/>
          <w:sz w:val="24"/>
          <w:szCs w:val="24"/>
        </w:rPr>
        <w:t>l</w:t>
      </w:r>
      <w:r w:rsidRPr="001D17CD">
        <w:rPr>
          <w:sz w:val="24"/>
          <w:szCs w:val="24"/>
        </w:rPr>
        <w:t>i</w:t>
      </w:r>
      <w:r w:rsidRPr="001D17CD">
        <w:rPr>
          <w:spacing w:val="3"/>
          <w:sz w:val="24"/>
          <w:szCs w:val="24"/>
        </w:rPr>
        <w:t>t</w:t>
      </w:r>
      <w:r w:rsidRPr="001D17CD">
        <w:rPr>
          <w:sz w:val="24"/>
          <w:szCs w:val="24"/>
        </w:rPr>
        <w:t xml:space="preserve">y </w:t>
      </w:r>
      <w:r w:rsidRPr="001D17CD">
        <w:rPr>
          <w:spacing w:val="-1"/>
          <w:sz w:val="24"/>
          <w:szCs w:val="24"/>
        </w:rPr>
        <w:t>a</w:t>
      </w:r>
      <w:r w:rsidRPr="001D17CD">
        <w:rPr>
          <w:sz w:val="24"/>
          <w:szCs w:val="24"/>
        </w:rPr>
        <w:t>nd</w:t>
      </w:r>
      <w:r w:rsidRPr="001D17CD">
        <w:rPr>
          <w:spacing w:val="7"/>
          <w:sz w:val="24"/>
          <w:szCs w:val="24"/>
        </w:rPr>
        <w:t xml:space="preserve"> </w:t>
      </w:r>
      <w:r w:rsidRPr="001D17CD">
        <w:rPr>
          <w:sz w:val="24"/>
          <w:szCs w:val="24"/>
        </w:rPr>
        <w:t>wo</w:t>
      </w:r>
      <w:r w:rsidRPr="001D17CD">
        <w:rPr>
          <w:spacing w:val="-1"/>
          <w:sz w:val="24"/>
          <w:szCs w:val="24"/>
        </w:rPr>
        <w:t>r</w:t>
      </w:r>
      <w:r w:rsidRPr="001D17CD">
        <w:rPr>
          <w:sz w:val="24"/>
          <w:szCs w:val="24"/>
        </w:rPr>
        <w:t>k</w:t>
      </w:r>
      <w:r w:rsidRPr="001D17CD">
        <w:rPr>
          <w:spacing w:val="-1"/>
          <w:sz w:val="24"/>
          <w:szCs w:val="24"/>
        </w:rPr>
        <w:t>e</w:t>
      </w:r>
      <w:r w:rsidRPr="001D17CD">
        <w:rPr>
          <w:sz w:val="24"/>
          <w:szCs w:val="24"/>
        </w:rPr>
        <w:t>rs’</w:t>
      </w:r>
      <w:r w:rsidRPr="001D17CD">
        <w:rPr>
          <w:spacing w:val="3"/>
          <w:sz w:val="24"/>
          <w:szCs w:val="24"/>
        </w:rPr>
        <w:t xml:space="preserve"> </w:t>
      </w:r>
      <w:r w:rsidRPr="001D17CD">
        <w:rPr>
          <w:spacing w:val="-1"/>
          <w:sz w:val="24"/>
          <w:szCs w:val="24"/>
        </w:rPr>
        <w:t>c</w:t>
      </w:r>
      <w:r w:rsidRPr="001D17CD">
        <w:rPr>
          <w:sz w:val="24"/>
          <w:szCs w:val="24"/>
        </w:rPr>
        <w:t>ompen</w:t>
      </w:r>
      <w:r w:rsidRPr="001D17CD">
        <w:rPr>
          <w:spacing w:val="2"/>
          <w:sz w:val="24"/>
          <w:szCs w:val="24"/>
        </w:rPr>
        <w:t>s</w:t>
      </w:r>
      <w:r w:rsidRPr="001D17CD">
        <w:rPr>
          <w:spacing w:val="-1"/>
          <w:sz w:val="24"/>
          <w:szCs w:val="24"/>
        </w:rPr>
        <w:t>a</w:t>
      </w:r>
      <w:r w:rsidRPr="001D17CD">
        <w:rPr>
          <w:sz w:val="24"/>
          <w:szCs w:val="24"/>
        </w:rPr>
        <w:t>t</w:t>
      </w:r>
      <w:r w:rsidRPr="001D17CD">
        <w:rPr>
          <w:spacing w:val="1"/>
          <w:sz w:val="24"/>
          <w:szCs w:val="24"/>
        </w:rPr>
        <w:t>i</w:t>
      </w:r>
      <w:r w:rsidRPr="001D17CD">
        <w:rPr>
          <w:sz w:val="24"/>
          <w:szCs w:val="24"/>
        </w:rPr>
        <w:t>on</w:t>
      </w:r>
      <w:r w:rsidRPr="001D17CD">
        <w:rPr>
          <w:spacing w:val="2"/>
          <w:sz w:val="24"/>
          <w:szCs w:val="24"/>
        </w:rPr>
        <w:t xml:space="preserve"> </w:t>
      </w:r>
      <w:r w:rsidRPr="001D17CD">
        <w:rPr>
          <w:spacing w:val="3"/>
          <w:sz w:val="24"/>
          <w:szCs w:val="24"/>
        </w:rPr>
        <w:t>i</w:t>
      </w:r>
      <w:r w:rsidRPr="001D17CD">
        <w:rPr>
          <w:spacing w:val="5"/>
          <w:sz w:val="24"/>
          <w:szCs w:val="24"/>
        </w:rPr>
        <w:t>n</w:t>
      </w:r>
      <w:r w:rsidRPr="001D17CD">
        <w:rPr>
          <w:sz w:val="24"/>
          <w:szCs w:val="24"/>
        </w:rPr>
        <w:t>sur</w:t>
      </w:r>
      <w:r w:rsidRPr="001D17CD">
        <w:rPr>
          <w:spacing w:val="-1"/>
          <w:sz w:val="24"/>
          <w:szCs w:val="24"/>
        </w:rPr>
        <w:t>a</w:t>
      </w:r>
      <w:r w:rsidRPr="001D17CD">
        <w:rPr>
          <w:sz w:val="24"/>
          <w:szCs w:val="24"/>
        </w:rPr>
        <w:t>n</w:t>
      </w:r>
      <w:r w:rsidRPr="001D17CD">
        <w:rPr>
          <w:spacing w:val="-1"/>
          <w:sz w:val="24"/>
          <w:szCs w:val="24"/>
        </w:rPr>
        <w:t>c</w:t>
      </w:r>
      <w:r w:rsidRPr="001D17CD">
        <w:rPr>
          <w:sz w:val="24"/>
          <w:szCs w:val="24"/>
        </w:rPr>
        <w:t>e</w:t>
      </w:r>
      <w:r w:rsidRPr="001D17CD">
        <w:rPr>
          <w:spacing w:val="3"/>
          <w:sz w:val="24"/>
          <w:szCs w:val="24"/>
        </w:rPr>
        <w:t xml:space="preserve"> </w:t>
      </w:r>
      <w:r w:rsidRPr="001D17CD">
        <w:rPr>
          <w:sz w:val="24"/>
          <w:szCs w:val="24"/>
        </w:rPr>
        <w:t>in</w:t>
      </w:r>
      <w:r w:rsidRPr="001D17CD">
        <w:rPr>
          <w:spacing w:val="3"/>
          <w:sz w:val="24"/>
          <w:szCs w:val="24"/>
        </w:rPr>
        <w:t xml:space="preserve"> </w:t>
      </w:r>
      <w:r w:rsidRPr="001D17CD">
        <w:rPr>
          <w:spacing w:val="1"/>
          <w:sz w:val="24"/>
          <w:szCs w:val="24"/>
        </w:rPr>
        <w:t>r</w:t>
      </w:r>
      <w:r w:rsidRPr="001D17CD">
        <w:rPr>
          <w:spacing w:val="-1"/>
          <w:sz w:val="24"/>
          <w:szCs w:val="24"/>
        </w:rPr>
        <w:t>e</w:t>
      </w:r>
      <w:r w:rsidRPr="001D17CD">
        <w:rPr>
          <w:sz w:val="24"/>
          <w:szCs w:val="24"/>
        </w:rPr>
        <w:t>spe</w:t>
      </w:r>
      <w:r w:rsidRPr="001D17CD">
        <w:rPr>
          <w:spacing w:val="-2"/>
          <w:sz w:val="24"/>
          <w:szCs w:val="24"/>
        </w:rPr>
        <w:t>c</w:t>
      </w:r>
      <w:r w:rsidRPr="001D17CD">
        <w:rPr>
          <w:sz w:val="24"/>
          <w:szCs w:val="24"/>
        </w:rPr>
        <w:t>t</w:t>
      </w:r>
      <w:r w:rsidRPr="001D17CD">
        <w:rPr>
          <w:spacing w:val="5"/>
          <w:sz w:val="24"/>
          <w:szCs w:val="24"/>
        </w:rPr>
        <w:t xml:space="preserve"> </w:t>
      </w:r>
      <w:r w:rsidRPr="001D17CD">
        <w:rPr>
          <w:sz w:val="24"/>
          <w:szCs w:val="24"/>
        </w:rPr>
        <w:t>of the</w:t>
      </w:r>
      <w:r w:rsidRPr="001D17CD">
        <w:rPr>
          <w:spacing w:val="4"/>
          <w:sz w:val="24"/>
          <w:szCs w:val="24"/>
        </w:rPr>
        <w:t xml:space="preserve"> </w:t>
      </w:r>
      <w:r w:rsidRPr="001D17CD">
        <w:rPr>
          <w:spacing w:val="1"/>
          <w:sz w:val="24"/>
          <w:szCs w:val="24"/>
        </w:rPr>
        <w:t>P</w:t>
      </w:r>
      <w:r w:rsidRPr="001D17CD">
        <w:rPr>
          <w:spacing w:val="-1"/>
          <w:sz w:val="24"/>
          <w:szCs w:val="24"/>
        </w:rPr>
        <w:t>e</w:t>
      </w:r>
      <w:r w:rsidRPr="001D17CD">
        <w:rPr>
          <w:sz w:val="24"/>
          <w:szCs w:val="24"/>
        </w:rPr>
        <w:t>rsonn</w:t>
      </w:r>
      <w:r w:rsidRPr="001D17CD">
        <w:rPr>
          <w:spacing w:val="-1"/>
          <w:sz w:val="24"/>
          <w:szCs w:val="24"/>
        </w:rPr>
        <w:t>e</w:t>
      </w:r>
      <w:r w:rsidRPr="001D17CD">
        <w:rPr>
          <w:sz w:val="24"/>
          <w:szCs w:val="24"/>
        </w:rPr>
        <w:t>l</w:t>
      </w:r>
      <w:r w:rsidRPr="001D17CD">
        <w:rPr>
          <w:spacing w:val="5"/>
          <w:sz w:val="24"/>
          <w:szCs w:val="24"/>
        </w:rPr>
        <w:t xml:space="preserve"> </w:t>
      </w:r>
      <w:r w:rsidRPr="001D17CD">
        <w:rPr>
          <w:sz w:val="24"/>
          <w:szCs w:val="24"/>
        </w:rPr>
        <w:t>of</w:t>
      </w:r>
      <w:r w:rsidRPr="001D17CD">
        <w:rPr>
          <w:spacing w:val="4"/>
          <w:sz w:val="24"/>
          <w:szCs w:val="24"/>
        </w:rPr>
        <w:t xml:space="preserve"> </w:t>
      </w:r>
      <w:r w:rsidRPr="001D17CD">
        <w:rPr>
          <w:sz w:val="24"/>
          <w:szCs w:val="24"/>
        </w:rPr>
        <w:t>the</w:t>
      </w:r>
      <w:r w:rsidRPr="001D17CD">
        <w:rPr>
          <w:spacing w:val="6"/>
          <w:sz w:val="24"/>
          <w:szCs w:val="24"/>
        </w:rPr>
        <w:t xml:space="preserve"> </w:t>
      </w:r>
      <w:r w:rsidRPr="001D17CD">
        <w:rPr>
          <w:sz w:val="24"/>
          <w:szCs w:val="24"/>
        </w:rPr>
        <w:t>Consultant</w:t>
      </w:r>
      <w:r w:rsidRPr="001D17CD">
        <w:rPr>
          <w:spacing w:val="6"/>
          <w:sz w:val="24"/>
          <w:szCs w:val="24"/>
        </w:rPr>
        <w:t xml:space="preserve"> </w:t>
      </w:r>
      <w:r w:rsidRPr="001D17CD">
        <w:rPr>
          <w:spacing w:val="-1"/>
          <w:sz w:val="24"/>
          <w:szCs w:val="24"/>
        </w:rPr>
        <w:t>a</w:t>
      </w:r>
      <w:r w:rsidRPr="001D17CD">
        <w:rPr>
          <w:sz w:val="24"/>
          <w:szCs w:val="24"/>
        </w:rPr>
        <w:t>nd</w:t>
      </w:r>
      <w:r w:rsidRPr="001D17CD">
        <w:rPr>
          <w:spacing w:val="5"/>
          <w:sz w:val="24"/>
          <w:szCs w:val="24"/>
        </w:rPr>
        <w:t xml:space="preserve"> </w:t>
      </w:r>
      <w:r w:rsidRPr="001D17CD">
        <w:rPr>
          <w:sz w:val="24"/>
          <w:szCs w:val="24"/>
        </w:rPr>
        <w:t>of</w:t>
      </w:r>
      <w:r w:rsidRPr="001D17CD">
        <w:rPr>
          <w:spacing w:val="4"/>
          <w:sz w:val="24"/>
          <w:szCs w:val="24"/>
        </w:rPr>
        <w:t xml:space="preserve"> </w:t>
      </w:r>
      <w:r w:rsidRPr="001D17CD">
        <w:rPr>
          <w:spacing w:val="-1"/>
          <w:sz w:val="24"/>
          <w:szCs w:val="24"/>
        </w:rPr>
        <w:t>a</w:t>
      </w:r>
      <w:r w:rsidRPr="001D17CD">
        <w:rPr>
          <w:spacing w:val="2"/>
          <w:sz w:val="24"/>
          <w:szCs w:val="24"/>
        </w:rPr>
        <w:t>n</w:t>
      </w:r>
      <w:r w:rsidRPr="001D17CD">
        <w:rPr>
          <w:sz w:val="24"/>
          <w:szCs w:val="24"/>
        </w:rPr>
        <w:t xml:space="preserve">y </w:t>
      </w:r>
      <w:r w:rsidRPr="001D17CD">
        <w:rPr>
          <w:spacing w:val="1"/>
          <w:sz w:val="24"/>
          <w:szCs w:val="24"/>
        </w:rPr>
        <w:t>S</w:t>
      </w:r>
      <w:r w:rsidRPr="001D17CD">
        <w:rPr>
          <w:sz w:val="24"/>
          <w:szCs w:val="24"/>
        </w:rPr>
        <w:t>u</w:t>
      </w:r>
      <w:r w:rsidRPr="001D17CD">
        <w:rPr>
          <w:spacing w:val="1"/>
          <w:sz w:val="24"/>
          <w:szCs w:val="24"/>
        </w:rPr>
        <w:t>b</w:t>
      </w:r>
      <w:r w:rsidRPr="001D17CD">
        <w:rPr>
          <w:spacing w:val="-1"/>
          <w:sz w:val="24"/>
          <w:szCs w:val="24"/>
        </w:rPr>
        <w:t>-</w:t>
      </w:r>
      <w:r w:rsidRPr="001D17CD">
        <w:rPr>
          <w:sz w:val="24"/>
          <w:szCs w:val="24"/>
        </w:rPr>
        <w:t>Consultants,</w:t>
      </w:r>
      <w:r w:rsidRPr="001D17CD">
        <w:rPr>
          <w:spacing w:val="3"/>
          <w:sz w:val="24"/>
          <w:szCs w:val="24"/>
        </w:rPr>
        <w:t xml:space="preserve"> </w:t>
      </w:r>
      <w:r w:rsidRPr="001D17CD">
        <w:rPr>
          <w:sz w:val="24"/>
          <w:szCs w:val="24"/>
        </w:rPr>
        <w:t xml:space="preserve">in </w:t>
      </w:r>
      <w:r w:rsidRPr="001D17CD">
        <w:rPr>
          <w:spacing w:val="-1"/>
          <w:sz w:val="24"/>
          <w:szCs w:val="24"/>
        </w:rPr>
        <w:t>acc</w:t>
      </w:r>
      <w:r w:rsidRPr="001D17CD">
        <w:rPr>
          <w:sz w:val="24"/>
          <w:szCs w:val="24"/>
        </w:rPr>
        <w:t>o</w:t>
      </w:r>
      <w:r w:rsidRPr="001D17CD">
        <w:rPr>
          <w:spacing w:val="-1"/>
          <w:sz w:val="24"/>
          <w:szCs w:val="24"/>
        </w:rPr>
        <w:t>r</w:t>
      </w:r>
      <w:r w:rsidRPr="001D17CD">
        <w:rPr>
          <w:spacing w:val="2"/>
          <w:sz w:val="24"/>
          <w:szCs w:val="24"/>
        </w:rPr>
        <w:t>d</w:t>
      </w:r>
      <w:r w:rsidRPr="001D17CD">
        <w:rPr>
          <w:spacing w:val="-1"/>
          <w:sz w:val="24"/>
          <w:szCs w:val="24"/>
        </w:rPr>
        <w:t>a</w:t>
      </w:r>
      <w:r w:rsidRPr="001D17CD">
        <w:rPr>
          <w:sz w:val="24"/>
          <w:szCs w:val="24"/>
        </w:rPr>
        <w:t>n</w:t>
      </w:r>
      <w:r w:rsidRPr="001D17CD">
        <w:rPr>
          <w:spacing w:val="1"/>
          <w:sz w:val="24"/>
          <w:szCs w:val="24"/>
        </w:rPr>
        <w:t>c</w:t>
      </w:r>
      <w:r w:rsidRPr="001D17CD">
        <w:rPr>
          <w:sz w:val="24"/>
          <w:szCs w:val="24"/>
        </w:rPr>
        <w:t>e with</w:t>
      </w:r>
      <w:r w:rsidRPr="001D17CD">
        <w:rPr>
          <w:spacing w:val="2"/>
          <w:sz w:val="24"/>
          <w:szCs w:val="24"/>
        </w:rPr>
        <w:t xml:space="preserve"> </w:t>
      </w:r>
      <w:r w:rsidRPr="001D17CD">
        <w:rPr>
          <w:sz w:val="24"/>
          <w:szCs w:val="24"/>
        </w:rPr>
        <w:t>t</w:t>
      </w:r>
      <w:r w:rsidRPr="001D17CD">
        <w:rPr>
          <w:spacing w:val="3"/>
          <w:sz w:val="24"/>
          <w:szCs w:val="24"/>
        </w:rPr>
        <w:t>h</w:t>
      </w:r>
      <w:r w:rsidRPr="001D17CD">
        <w:rPr>
          <w:sz w:val="24"/>
          <w:szCs w:val="24"/>
        </w:rPr>
        <w:t xml:space="preserve">e </w:t>
      </w:r>
      <w:r w:rsidRPr="001D17CD">
        <w:rPr>
          <w:spacing w:val="1"/>
          <w:sz w:val="24"/>
          <w:szCs w:val="24"/>
        </w:rPr>
        <w:t>r</w:t>
      </w:r>
      <w:r w:rsidRPr="001D17CD">
        <w:rPr>
          <w:spacing w:val="-1"/>
          <w:sz w:val="24"/>
          <w:szCs w:val="24"/>
        </w:rPr>
        <w:t>e</w:t>
      </w:r>
      <w:r w:rsidRPr="001D17CD">
        <w:rPr>
          <w:sz w:val="24"/>
          <w:szCs w:val="24"/>
        </w:rPr>
        <w:t>l</w:t>
      </w:r>
      <w:r w:rsidRPr="001D17CD">
        <w:rPr>
          <w:spacing w:val="2"/>
          <w:sz w:val="24"/>
          <w:szCs w:val="24"/>
        </w:rPr>
        <w:t>e</w:t>
      </w:r>
      <w:r w:rsidRPr="001D17CD">
        <w:rPr>
          <w:sz w:val="24"/>
          <w:szCs w:val="24"/>
        </w:rPr>
        <w:t>v</w:t>
      </w:r>
      <w:r w:rsidRPr="001D17CD">
        <w:rPr>
          <w:spacing w:val="-1"/>
          <w:sz w:val="24"/>
          <w:szCs w:val="24"/>
        </w:rPr>
        <w:t>a</w:t>
      </w:r>
      <w:r w:rsidRPr="001D17CD">
        <w:rPr>
          <w:sz w:val="24"/>
          <w:szCs w:val="24"/>
        </w:rPr>
        <w:t>nt</w:t>
      </w:r>
      <w:r w:rsidRPr="001D17CD">
        <w:rPr>
          <w:spacing w:val="2"/>
          <w:sz w:val="24"/>
          <w:szCs w:val="24"/>
        </w:rPr>
        <w:t xml:space="preserve"> </w:t>
      </w:r>
      <w:r w:rsidRPr="001D17CD">
        <w:rPr>
          <w:sz w:val="24"/>
          <w:szCs w:val="24"/>
        </w:rPr>
        <w:t>p</w:t>
      </w:r>
      <w:r w:rsidRPr="001D17CD">
        <w:rPr>
          <w:spacing w:val="-1"/>
          <w:sz w:val="24"/>
          <w:szCs w:val="24"/>
        </w:rPr>
        <w:t>r</w:t>
      </w:r>
      <w:r w:rsidRPr="001D17CD">
        <w:rPr>
          <w:sz w:val="24"/>
          <w:szCs w:val="24"/>
        </w:rPr>
        <w:t>ovis</w:t>
      </w:r>
      <w:r w:rsidRPr="001D17CD">
        <w:rPr>
          <w:spacing w:val="1"/>
          <w:sz w:val="24"/>
          <w:szCs w:val="24"/>
        </w:rPr>
        <w:t>i</w:t>
      </w:r>
      <w:r w:rsidRPr="001D17CD">
        <w:rPr>
          <w:sz w:val="24"/>
          <w:szCs w:val="24"/>
        </w:rPr>
        <w:t>ons</w:t>
      </w:r>
      <w:r w:rsidRPr="001D17CD">
        <w:rPr>
          <w:spacing w:val="1"/>
          <w:sz w:val="24"/>
          <w:szCs w:val="24"/>
        </w:rPr>
        <w:t xml:space="preserve"> </w:t>
      </w:r>
      <w:r w:rsidRPr="001D17CD">
        <w:rPr>
          <w:sz w:val="24"/>
          <w:szCs w:val="24"/>
        </w:rPr>
        <w:t>of</w:t>
      </w:r>
      <w:r w:rsidRPr="001D17CD">
        <w:rPr>
          <w:spacing w:val="3"/>
          <w:sz w:val="24"/>
          <w:szCs w:val="24"/>
        </w:rPr>
        <w:t xml:space="preserve"> </w:t>
      </w:r>
      <w:r w:rsidRPr="001D17CD">
        <w:rPr>
          <w:sz w:val="24"/>
          <w:szCs w:val="24"/>
        </w:rPr>
        <w:t>the</w:t>
      </w:r>
      <w:r w:rsidRPr="001D17CD">
        <w:rPr>
          <w:spacing w:val="1"/>
          <w:sz w:val="24"/>
          <w:szCs w:val="24"/>
        </w:rPr>
        <w:t xml:space="preserve"> </w:t>
      </w:r>
      <w:r w:rsidRPr="001D17CD">
        <w:rPr>
          <w:sz w:val="24"/>
          <w:szCs w:val="24"/>
        </w:rPr>
        <w:t>A</w:t>
      </w:r>
      <w:r w:rsidRPr="001D17CD">
        <w:rPr>
          <w:spacing w:val="2"/>
          <w:sz w:val="24"/>
          <w:szCs w:val="24"/>
        </w:rPr>
        <w:t>p</w:t>
      </w:r>
      <w:r w:rsidRPr="001D17CD">
        <w:rPr>
          <w:sz w:val="24"/>
          <w:szCs w:val="24"/>
        </w:rPr>
        <w:t>pl</w:t>
      </w:r>
      <w:r w:rsidRPr="001D17CD">
        <w:rPr>
          <w:spacing w:val="1"/>
          <w:sz w:val="24"/>
          <w:szCs w:val="24"/>
        </w:rPr>
        <w:t>i</w:t>
      </w:r>
      <w:r w:rsidRPr="001D17CD">
        <w:rPr>
          <w:spacing w:val="-1"/>
          <w:sz w:val="24"/>
          <w:szCs w:val="24"/>
        </w:rPr>
        <w:t>ca</w:t>
      </w:r>
      <w:r w:rsidRPr="001D17CD">
        <w:rPr>
          <w:sz w:val="24"/>
          <w:szCs w:val="24"/>
        </w:rPr>
        <w:t>ble</w:t>
      </w:r>
      <w:r w:rsidRPr="001D17CD">
        <w:rPr>
          <w:spacing w:val="3"/>
          <w:sz w:val="24"/>
          <w:szCs w:val="24"/>
        </w:rPr>
        <w:t xml:space="preserve"> </w:t>
      </w:r>
      <w:r w:rsidRPr="001D17CD">
        <w:rPr>
          <w:spacing w:val="-3"/>
          <w:sz w:val="24"/>
          <w:szCs w:val="24"/>
        </w:rPr>
        <w:t>L</w:t>
      </w:r>
      <w:r w:rsidRPr="001D17CD">
        <w:rPr>
          <w:spacing w:val="1"/>
          <w:sz w:val="24"/>
          <w:szCs w:val="24"/>
        </w:rPr>
        <w:t>a</w:t>
      </w:r>
      <w:r w:rsidRPr="001D17CD">
        <w:rPr>
          <w:sz w:val="24"/>
          <w:szCs w:val="24"/>
        </w:rPr>
        <w:t>w,</w:t>
      </w:r>
      <w:r w:rsidRPr="001D17CD">
        <w:rPr>
          <w:spacing w:val="1"/>
          <w:sz w:val="24"/>
          <w:szCs w:val="24"/>
        </w:rPr>
        <w:t xml:space="preserve"> </w:t>
      </w:r>
      <w:r w:rsidRPr="001D17CD">
        <w:rPr>
          <w:spacing w:val="-1"/>
          <w:sz w:val="24"/>
          <w:szCs w:val="24"/>
        </w:rPr>
        <w:t>a</w:t>
      </w:r>
      <w:r w:rsidRPr="001D17CD">
        <w:rPr>
          <w:sz w:val="24"/>
          <w:szCs w:val="24"/>
        </w:rPr>
        <w:t>s</w:t>
      </w:r>
      <w:r w:rsidRPr="001D17CD">
        <w:rPr>
          <w:spacing w:val="4"/>
          <w:sz w:val="24"/>
          <w:szCs w:val="24"/>
        </w:rPr>
        <w:t xml:space="preserve"> </w:t>
      </w:r>
      <w:r w:rsidRPr="001D17CD">
        <w:rPr>
          <w:sz w:val="24"/>
          <w:szCs w:val="24"/>
        </w:rPr>
        <w:t>w</w:t>
      </w:r>
      <w:r w:rsidRPr="001D17CD">
        <w:rPr>
          <w:spacing w:val="-1"/>
          <w:sz w:val="24"/>
          <w:szCs w:val="24"/>
        </w:rPr>
        <w:t>e</w:t>
      </w:r>
      <w:r w:rsidRPr="001D17CD">
        <w:rPr>
          <w:sz w:val="24"/>
          <w:szCs w:val="24"/>
        </w:rPr>
        <w:t xml:space="preserve">ll </w:t>
      </w:r>
      <w:r w:rsidRPr="001D17CD">
        <w:rPr>
          <w:spacing w:val="-1"/>
          <w:sz w:val="24"/>
          <w:szCs w:val="24"/>
        </w:rPr>
        <w:t>a</w:t>
      </w:r>
      <w:r w:rsidRPr="001D17CD">
        <w:rPr>
          <w:sz w:val="24"/>
          <w:szCs w:val="24"/>
        </w:rPr>
        <w:t>s,</w:t>
      </w:r>
      <w:r w:rsidRPr="001D17CD">
        <w:rPr>
          <w:spacing w:val="58"/>
          <w:sz w:val="24"/>
          <w:szCs w:val="24"/>
        </w:rPr>
        <w:t xml:space="preserve"> </w:t>
      </w:r>
      <w:r w:rsidRPr="001D17CD">
        <w:rPr>
          <w:sz w:val="24"/>
          <w:szCs w:val="24"/>
        </w:rPr>
        <w:t>with</w:t>
      </w:r>
      <w:r w:rsidRPr="001D17CD">
        <w:rPr>
          <w:spacing w:val="58"/>
          <w:sz w:val="24"/>
          <w:szCs w:val="24"/>
        </w:rPr>
        <w:t xml:space="preserve"> </w:t>
      </w:r>
      <w:r w:rsidRPr="001D17CD">
        <w:rPr>
          <w:sz w:val="24"/>
          <w:szCs w:val="24"/>
        </w:rPr>
        <w:t>r</w:t>
      </w:r>
      <w:r w:rsidRPr="001D17CD">
        <w:rPr>
          <w:spacing w:val="-2"/>
          <w:sz w:val="24"/>
          <w:szCs w:val="24"/>
        </w:rPr>
        <w:t>e</w:t>
      </w:r>
      <w:r w:rsidRPr="001D17CD">
        <w:rPr>
          <w:sz w:val="24"/>
          <w:szCs w:val="24"/>
        </w:rPr>
        <w:t>s</w:t>
      </w:r>
      <w:r w:rsidRPr="001D17CD">
        <w:rPr>
          <w:spacing w:val="2"/>
          <w:sz w:val="24"/>
          <w:szCs w:val="24"/>
        </w:rPr>
        <w:t>p</w:t>
      </w:r>
      <w:r w:rsidRPr="001D17CD">
        <w:rPr>
          <w:spacing w:val="-1"/>
          <w:sz w:val="24"/>
          <w:szCs w:val="24"/>
        </w:rPr>
        <w:t>ec</w:t>
      </w:r>
      <w:r w:rsidRPr="001D17CD">
        <w:rPr>
          <w:sz w:val="24"/>
          <w:szCs w:val="24"/>
        </w:rPr>
        <w:t>t</w:t>
      </w:r>
      <w:r w:rsidRPr="001D17CD">
        <w:rPr>
          <w:spacing w:val="58"/>
          <w:sz w:val="24"/>
          <w:szCs w:val="24"/>
        </w:rPr>
        <w:t xml:space="preserve"> </w:t>
      </w:r>
      <w:r w:rsidRPr="001D17CD">
        <w:rPr>
          <w:sz w:val="24"/>
          <w:szCs w:val="24"/>
        </w:rPr>
        <w:t>to</w:t>
      </w:r>
      <w:r w:rsidRPr="001D17CD">
        <w:rPr>
          <w:spacing w:val="58"/>
          <w:sz w:val="24"/>
          <w:szCs w:val="24"/>
        </w:rPr>
        <w:t xml:space="preserve"> </w:t>
      </w:r>
      <w:r w:rsidRPr="001D17CD">
        <w:rPr>
          <w:sz w:val="24"/>
          <w:szCs w:val="24"/>
        </w:rPr>
        <w:t>su</w:t>
      </w:r>
      <w:r w:rsidRPr="001D17CD">
        <w:rPr>
          <w:spacing w:val="1"/>
          <w:sz w:val="24"/>
          <w:szCs w:val="24"/>
        </w:rPr>
        <w:t>c</w:t>
      </w:r>
      <w:r w:rsidRPr="001D17CD">
        <w:rPr>
          <w:sz w:val="24"/>
          <w:szCs w:val="24"/>
        </w:rPr>
        <w:t>h</w:t>
      </w:r>
      <w:r w:rsidRPr="001D17CD">
        <w:rPr>
          <w:spacing w:val="57"/>
          <w:sz w:val="24"/>
          <w:szCs w:val="24"/>
        </w:rPr>
        <w:t xml:space="preserve"> </w:t>
      </w:r>
      <w:r w:rsidRPr="001D17CD">
        <w:rPr>
          <w:spacing w:val="1"/>
          <w:sz w:val="24"/>
          <w:szCs w:val="24"/>
        </w:rPr>
        <w:t>P</w:t>
      </w:r>
      <w:r w:rsidRPr="001D17CD">
        <w:rPr>
          <w:spacing w:val="-1"/>
          <w:sz w:val="24"/>
          <w:szCs w:val="24"/>
        </w:rPr>
        <w:t>e</w:t>
      </w:r>
      <w:r w:rsidRPr="001D17CD">
        <w:rPr>
          <w:sz w:val="24"/>
          <w:szCs w:val="24"/>
        </w:rPr>
        <w:t>rsonn</w:t>
      </w:r>
      <w:r w:rsidRPr="001D17CD">
        <w:rPr>
          <w:spacing w:val="-1"/>
          <w:sz w:val="24"/>
          <w:szCs w:val="24"/>
        </w:rPr>
        <w:t>e</w:t>
      </w:r>
      <w:r w:rsidRPr="001D17CD">
        <w:rPr>
          <w:sz w:val="24"/>
          <w:szCs w:val="24"/>
        </w:rPr>
        <w:t>l,</w:t>
      </w:r>
      <w:r w:rsidRPr="001D17CD">
        <w:rPr>
          <w:spacing w:val="58"/>
          <w:sz w:val="24"/>
          <w:szCs w:val="24"/>
        </w:rPr>
        <w:t xml:space="preserve"> </w:t>
      </w:r>
      <w:r w:rsidRPr="001D17CD">
        <w:rPr>
          <w:spacing w:val="-1"/>
          <w:sz w:val="24"/>
          <w:szCs w:val="24"/>
        </w:rPr>
        <w:t>a</w:t>
      </w:r>
      <w:r w:rsidRPr="001D17CD">
        <w:rPr>
          <w:spacing w:val="5"/>
          <w:sz w:val="24"/>
          <w:szCs w:val="24"/>
        </w:rPr>
        <w:t>n</w:t>
      </w:r>
      <w:r w:rsidRPr="001D17CD">
        <w:rPr>
          <w:sz w:val="24"/>
          <w:szCs w:val="24"/>
        </w:rPr>
        <w:t>y</w:t>
      </w:r>
      <w:r w:rsidRPr="001D17CD">
        <w:rPr>
          <w:spacing w:val="53"/>
          <w:sz w:val="24"/>
          <w:szCs w:val="24"/>
        </w:rPr>
        <w:t xml:space="preserve"> </w:t>
      </w:r>
      <w:r w:rsidRPr="001D17CD">
        <w:rPr>
          <w:sz w:val="24"/>
          <w:szCs w:val="24"/>
        </w:rPr>
        <w:t>s</w:t>
      </w:r>
      <w:r w:rsidRPr="001D17CD">
        <w:rPr>
          <w:spacing w:val="2"/>
          <w:sz w:val="24"/>
          <w:szCs w:val="24"/>
        </w:rPr>
        <w:t>u</w:t>
      </w:r>
      <w:r w:rsidRPr="001D17CD">
        <w:rPr>
          <w:spacing w:val="-1"/>
          <w:sz w:val="24"/>
          <w:szCs w:val="24"/>
        </w:rPr>
        <w:t>c</w:t>
      </w:r>
      <w:r w:rsidRPr="001D17CD">
        <w:rPr>
          <w:sz w:val="24"/>
          <w:szCs w:val="24"/>
        </w:rPr>
        <w:t>h</w:t>
      </w:r>
      <w:r w:rsidRPr="001D17CD">
        <w:rPr>
          <w:spacing w:val="57"/>
          <w:sz w:val="24"/>
          <w:szCs w:val="24"/>
        </w:rPr>
        <w:t xml:space="preserve"> </w:t>
      </w:r>
      <w:r w:rsidRPr="001D17CD">
        <w:rPr>
          <w:spacing w:val="3"/>
          <w:sz w:val="24"/>
          <w:szCs w:val="24"/>
        </w:rPr>
        <w:t>l</w:t>
      </w:r>
      <w:r w:rsidRPr="001D17CD">
        <w:rPr>
          <w:sz w:val="24"/>
          <w:szCs w:val="24"/>
        </w:rPr>
        <w:t>if</w:t>
      </w:r>
      <w:r w:rsidRPr="001D17CD">
        <w:rPr>
          <w:spacing w:val="-1"/>
          <w:sz w:val="24"/>
          <w:szCs w:val="24"/>
        </w:rPr>
        <w:t>e</w:t>
      </w:r>
      <w:r w:rsidRPr="001D17CD">
        <w:rPr>
          <w:sz w:val="24"/>
          <w:szCs w:val="24"/>
        </w:rPr>
        <w:t>,</w:t>
      </w:r>
      <w:r w:rsidRPr="001D17CD">
        <w:rPr>
          <w:spacing w:val="57"/>
          <w:sz w:val="24"/>
          <w:szCs w:val="24"/>
        </w:rPr>
        <w:t xml:space="preserve"> </w:t>
      </w:r>
      <w:r w:rsidRPr="001D17CD">
        <w:rPr>
          <w:sz w:val="24"/>
          <w:szCs w:val="24"/>
        </w:rPr>
        <w:t>h</w:t>
      </w:r>
      <w:r w:rsidRPr="001D17CD">
        <w:rPr>
          <w:spacing w:val="-1"/>
          <w:sz w:val="24"/>
          <w:szCs w:val="24"/>
        </w:rPr>
        <w:t>ea</w:t>
      </w:r>
      <w:r w:rsidRPr="001D17CD">
        <w:rPr>
          <w:sz w:val="24"/>
          <w:szCs w:val="24"/>
        </w:rPr>
        <w:t>l</w:t>
      </w:r>
      <w:r w:rsidRPr="001D17CD">
        <w:rPr>
          <w:spacing w:val="1"/>
          <w:sz w:val="24"/>
          <w:szCs w:val="24"/>
        </w:rPr>
        <w:t>t</w:t>
      </w:r>
      <w:r w:rsidRPr="001D17CD">
        <w:rPr>
          <w:sz w:val="24"/>
          <w:szCs w:val="24"/>
        </w:rPr>
        <w:t>h,</w:t>
      </w:r>
      <w:r w:rsidR="00F97051" w:rsidRPr="001D17CD">
        <w:rPr>
          <w:sz w:val="24"/>
          <w:szCs w:val="24"/>
        </w:rPr>
        <w:t xml:space="preserve"> </w:t>
      </w:r>
      <w:r w:rsidRPr="001D17CD">
        <w:rPr>
          <w:spacing w:val="-1"/>
          <w:sz w:val="24"/>
          <w:szCs w:val="24"/>
        </w:rPr>
        <w:t>acc</w:t>
      </w:r>
      <w:r w:rsidRPr="001D17CD">
        <w:rPr>
          <w:sz w:val="24"/>
          <w:szCs w:val="24"/>
        </w:rPr>
        <w:t>i</w:t>
      </w:r>
      <w:r w:rsidRPr="001D17CD">
        <w:rPr>
          <w:spacing w:val="3"/>
          <w:sz w:val="24"/>
          <w:szCs w:val="24"/>
        </w:rPr>
        <w:t>d</w:t>
      </w:r>
      <w:r w:rsidRPr="001D17CD">
        <w:rPr>
          <w:spacing w:val="-1"/>
          <w:sz w:val="24"/>
          <w:szCs w:val="24"/>
        </w:rPr>
        <w:t>e</w:t>
      </w:r>
      <w:r w:rsidRPr="001D17CD">
        <w:rPr>
          <w:sz w:val="24"/>
          <w:szCs w:val="24"/>
        </w:rPr>
        <w:t>nt, tr</w:t>
      </w:r>
      <w:r w:rsidRPr="001D17CD">
        <w:rPr>
          <w:spacing w:val="-1"/>
          <w:sz w:val="24"/>
          <w:szCs w:val="24"/>
        </w:rPr>
        <w:t>a</w:t>
      </w:r>
      <w:r w:rsidRPr="001D17CD">
        <w:rPr>
          <w:sz w:val="24"/>
          <w:szCs w:val="24"/>
        </w:rPr>
        <w:t>v</w:t>
      </w:r>
      <w:r w:rsidRPr="001D17CD">
        <w:rPr>
          <w:spacing w:val="-1"/>
          <w:sz w:val="24"/>
          <w:szCs w:val="24"/>
        </w:rPr>
        <w:t>e</w:t>
      </w:r>
      <w:r w:rsidRPr="001D17CD">
        <w:rPr>
          <w:sz w:val="24"/>
          <w:szCs w:val="24"/>
        </w:rPr>
        <w:t>l or other</w:t>
      </w:r>
      <w:r w:rsidRPr="001D17CD">
        <w:rPr>
          <w:spacing w:val="-1"/>
          <w:sz w:val="24"/>
          <w:szCs w:val="24"/>
        </w:rPr>
        <w:t xml:space="preserve"> </w:t>
      </w:r>
      <w:r w:rsidRPr="001D17CD">
        <w:rPr>
          <w:sz w:val="24"/>
          <w:szCs w:val="24"/>
        </w:rPr>
        <w:t>insu</w:t>
      </w:r>
      <w:r w:rsidRPr="001D17CD">
        <w:rPr>
          <w:spacing w:val="2"/>
          <w:sz w:val="24"/>
          <w:szCs w:val="24"/>
        </w:rPr>
        <w:t>r</w:t>
      </w:r>
      <w:r w:rsidRPr="001D17CD">
        <w:rPr>
          <w:spacing w:val="-1"/>
          <w:sz w:val="24"/>
          <w:szCs w:val="24"/>
        </w:rPr>
        <w:t>a</w:t>
      </w:r>
      <w:r w:rsidRPr="001D17CD">
        <w:rPr>
          <w:sz w:val="24"/>
          <w:szCs w:val="24"/>
        </w:rPr>
        <w:t>n</w:t>
      </w:r>
      <w:r w:rsidRPr="001D17CD">
        <w:rPr>
          <w:spacing w:val="1"/>
          <w:sz w:val="24"/>
          <w:szCs w:val="24"/>
        </w:rPr>
        <w:t>c</w:t>
      </w:r>
      <w:r w:rsidRPr="001D17CD">
        <w:rPr>
          <w:sz w:val="24"/>
          <w:szCs w:val="24"/>
        </w:rPr>
        <w:t>e</w:t>
      </w:r>
      <w:r w:rsidRPr="001D17CD">
        <w:rPr>
          <w:spacing w:val="1"/>
          <w:sz w:val="24"/>
          <w:szCs w:val="24"/>
        </w:rPr>
        <w:t xml:space="preserve"> </w:t>
      </w:r>
      <w:r w:rsidRPr="001D17CD">
        <w:rPr>
          <w:spacing w:val="-1"/>
          <w:sz w:val="24"/>
          <w:szCs w:val="24"/>
        </w:rPr>
        <w:t>a</w:t>
      </w:r>
      <w:r w:rsidRPr="001D17CD">
        <w:rPr>
          <w:sz w:val="24"/>
          <w:szCs w:val="24"/>
        </w:rPr>
        <w:t>s m</w:t>
      </w:r>
      <w:r w:rsidRPr="001D17CD">
        <w:rPr>
          <w:spacing w:val="3"/>
          <w:sz w:val="24"/>
          <w:szCs w:val="24"/>
        </w:rPr>
        <w:t>a</w:t>
      </w:r>
      <w:r w:rsidRPr="001D17CD">
        <w:rPr>
          <w:sz w:val="24"/>
          <w:szCs w:val="24"/>
        </w:rPr>
        <w:t>y</w:t>
      </w:r>
      <w:r w:rsidRPr="001D17CD">
        <w:rPr>
          <w:spacing w:val="-5"/>
          <w:sz w:val="24"/>
          <w:szCs w:val="24"/>
        </w:rPr>
        <w:t xml:space="preserve"> </w:t>
      </w:r>
      <w:r w:rsidRPr="001D17CD">
        <w:rPr>
          <w:spacing w:val="2"/>
          <w:sz w:val="24"/>
          <w:szCs w:val="24"/>
        </w:rPr>
        <w:t>b</w:t>
      </w:r>
      <w:r w:rsidRPr="001D17CD">
        <w:rPr>
          <w:sz w:val="24"/>
          <w:szCs w:val="24"/>
        </w:rPr>
        <w:t>e</w:t>
      </w:r>
      <w:r w:rsidRPr="001D17CD">
        <w:rPr>
          <w:spacing w:val="-1"/>
          <w:sz w:val="24"/>
          <w:szCs w:val="24"/>
        </w:rPr>
        <w:t xml:space="preserve"> a</w:t>
      </w:r>
      <w:r w:rsidRPr="001D17CD">
        <w:rPr>
          <w:sz w:val="24"/>
          <w:szCs w:val="24"/>
        </w:rPr>
        <w:t>p</w:t>
      </w:r>
      <w:r w:rsidRPr="001D17CD">
        <w:rPr>
          <w:spacing w:val="2"/>
          <w:sz w:val="24"/>
          <w:szCs w:val="24"/>
        </w:rPr>
        <w:t>p</w:t>
      </w:r>
      <w:r w:rsidRPr="001D17CD">
        <w:rPr>
          <w:sz w:val="24"/>
          <w:szCs w:val="24"/>
        </w:rPr>
        <w:t>rop</w:t>
      </w:r>
      <w:r w:rsidRPr="001D17CD">
        <w:rPr>
          <w:spacing w:val="-1"/>
          <w:sz w:val="24"/>
          <w:szCs w:val="24"/>
        </w:rPr>
        <w:t>r</w:t>
      </w:r>
      <w:r w:rsidRPr="001D17CD">
        <w:rPr>
          <w:sz w:val="24"/>
          <w:szCs w:val="24"/>
        </w:rPr>
        <w:t>iat</w:t>
      </w:r>
      <w:r w:rsidRPr="001D17CD">
        <w:rPr>
          <w:spacing w:val="-1"/>
          <w:sz w:val="24"/>
          <w:szCs w:val="24"/>
        </w:rPr>
        <w:t>e</w:t>
      </w:r>
      <w:r w:rsidRPr="001D17CD">
        <w:rPr>
          <w:sz w:val="24"/>
          <w:szCs w:val="24"/>
        </w:rPr>
        <w:t xml:space="preserve">; </w:t>
      </w:r>
      <w:r w:rsidRPr="001D17CD">
        <w:rPr>
          <w:spacing w:val="2"/>
          <w:sz w:val="24"/>
          <w:szCs w:val="24"/>
        </w:rPr>
        <w:t>a</w:t>
      </w:r>
      <w:r w:rsidRPr="001D17CD">
        <w:rPr>
          <w:sz w:val="24"/>
          <w:szCs w:val="24"/>
        </w:rPr>
        <w:t>nd</w:t>
      </w:r>
    </w:p>
    <w:p w:rsidR="00D35201" w:rsidRPr="001D17CD" w:rsidRDefault="00E6664F" w:rsidP="005C08C5">
      <w:pPr>
        <w:pStyle w:val="ListParagraph"/>
        <w:numPr>
          <w:ilvl w:val="0"/>
          <w:numId w:val="30"/>
        </w:numPr>
        <w:spacing w:line="200" w:lineRule="exact"/>
        <w:ind w:right="556"/>
        <w:jc w:val="both"/>
      </w:pPr>
      <w:r w:rsidRPr="001D17CD">
        <w:rPr>
          <w:sz w:val="24"/>
          <w:szCs w:val="24"/>
        </w:rPr>
        <w:t>insur</w:t>
      </w:r>
      <w:r w:rsidRPr="001D17CD">
        <w:rPr>
          <w:spacing w:val="-1"/>
          <w:sz w:val="24"/>
          <w:szCs w:val="24"/>
        </w:rPr>
        <w:t>a</w:t>
      </w:r>
      <w:r w:rsidRPr="001D17CD">
        <w:rPr>
          <w:sz w:val="24"/>
          <w:szCs w:val="24"/>
        </w:rPr>
        <w:t>n</w:t>
      </w:r>
      <w:r w:rsidRPr="001D17CD">
        <w:rPr>
          <w:spacing w:val="-1"/>
          <w:sz w:val="24"/>
          <w:szCs w:val="24"/>
        </w:rPr>
        <w:t>c</w:t>
      </w:r>
      <w:r w:rsidRPr="001D17CD">
        <w:rPr>
          <w:sz w:val="24"/>
          <w:szCs w:val="24"/>
        </w:rPr>
        <w:t>e</w:t>
      </w:r>
      <w:r w:rsidRPr="001D17CD">
        <w:rPr>
          <w:spacing w:val="54"/>
          <w:sz w:val="24"/>
          <w:szCs w:val="24"/>
        </w:rPr>
        <w:t xml:space="preserve"> </w:t>
      </w:r>
      <w:r w:rsidRPr="001D17CD">
        <w:rPr>
          <w:spacing w:val="1"/>
          <w:sz w:val="24"/>
          <w:szCs w:val="24"/>
        </w:rPr>
        <w:t>a</w:t>
      </w:r>
      <w:r w:rsidRPr="001D17CD">
        <w:rPr>
          <w:sz w:val="24"/>
          <w:szCs w:val="24"/>
        </w:rPr>
        <w:t>g</w:t>
      </w:r>
      <w:r w:rsidRPr="001D17CD">
        <w:rPr>
          <w:spacing w:val="-1"/>
          <w:sz w:val="24"/>
          <w:szCs w:val="24"/>
        </w:rPr>
        <w:t>a</w:t>
      </w:r>
      <w:r w:rsidRPr="001D17CD">
        <w:rPr>
          <w:sz w:val="24"/>
          <w:szCs w:val="24"/>
        </w:rPr>
        <w:t>inst</w:t>
      </w:r>
      <w:r w:rsidRPr="001D17CD">
        <w:rPr>
          <w:spacing w:val="56"/>
          <w:sz w:val="24"/>
          <w:szCs w:val="24"/>
        </w:rPr>
        <w:t xml:space="preserve"> </w:t>
      </w:r>
      <w:r w:rsidRPr="001D17CD">
        <w:rPr>
          <w:sz w:val="24"/>
          <w:szCs w:val="24"/>
        </w:rPr>
        <w:t>loss</w:t>
      </w:r>
      <w:r w:rsidRPr="001D17CD">
        <w:rPr>
          <w:spacing w:val="56"/>
          <w:sz w:val="24"/>
          <w:szCs w:val="24"/>
        </w:rPr>
        <w:t xml:space="preserve"> </w:t>
      </w:r>
      <w:r w:rsidRPr="001D17CD">
        <w:rPr>
          <w:sz w:val="24"/>
          <w:szCs w:val="24"/>
        </w:rPr>
        <w:t>of</w:t>
      </w:r>
      <w:r w:rsidRPr="001D17CD">
        <w:rPr>
          <w:spacing w:val="54"/>
          <w:sz w:val="24"/>
          <w:szCs w:val="24"/>
        </w:rPr>
        <w:t xml:space="preserve"> </w:t>
      </w:r>
      <w:r w:rsidRPr="001D17CD">
        <w:rPr>
          <w:sz w:val="24"/>
          <w:szCs w:val="24"/>
        </w:rPr>
        <w:t>or</w:t>
      </w:r>
      <w:r w:rsidRPr="001D17CD">
        <w:rPr>
          <w:spacing w:val="54"/>
          <w:sz w:val="24"/>
          <w:szCs w:val="24"/>
        </w:rPr>
        <w:t xml:space="preserve"> </w:t>
      </w:r>
      <w:r w:rsidRPr="001D17CD">
        <w:rPr>
          <w:sz w:val="24"/>
          <w:szCs w:val="24"/>
        </w:rPr>
        <w:t>d</w:t>
      </w:r>
      <w:r w:rsidRPr="001D17CD">
        <w:rPr>
          <w:spacing w:val="-1"/>
          <w:sz w:val="24"/>
          <w:szCs w:val="24"/>
        </w:rPr>
        <w:t>a</w:t>
      </w:r>
      <w:r w:rsidRPr="001D17CD">
        <w:rPr>
          <w:sz w:val="24"/>
          <w:szCs w:val="24"/>
        </w:rPr>
        <w:t>m</w:t>
      </w:r>
      <w:r w:rsidRPr="001D17CD">
        <w:rPr>
          <w:spacing w:val="2"/>
          <w:sz w:val="24"/>
          <w:szCs w:val="24"/>
        </w:rPr>
        <w:t>a</w:t>
      </w:r>
      <w:r w:rsidRPr="001D17CD">
        <w:rPr>
          <w:spacing w:val="-2"/>
          <w:sz w:val="24"/>
          <w:szCs w:val="24"/>
        </w:rPr>
        <w:t>g</w:t>
      </w:r>
      <w:r w:rsidRPr="001D17CD">
        <w:rPr>
          <w:sz w:val="24"/>
          <w:szCs w:val="24"/>
        </w:rPr>
        <w:t>e</w:t>
      </w:r>
      <w:r w:rsidRPr="001D17CD">
        <w:rPr>
          <w:spacing w:val="54"/>
          <w:sz w:val="24"/>
          <w:szCs w:val="24"/>
        </w:rPr>
        <w:t xml:space="preserve"> </w:t>
      </w:r>
      <w:r w:rsidRPr="001D17CD">
        <w:rPr>
          <w:sz w:val="24"/>
          <w:szCs w:val="24"/>
        </w:rPr>
        <w:t>to</w:t>
      </w:r>
      <w:r w:rsidRPr="001D17CD">
        <w:rPr>
          <w:spacing w:val="55"/>
          <w:sz w:val="24"/>
          <w:szCs w:val="24"/>
        </w:rPr>
        <w:t xml:space="preserve"> </w:t>
      </w:r>
      <w:r w:rsidRPr="001D17CD">
        <w:rPr>
          <w:sz w:val="24"/>
          <w:szCs w:val="24"/>
        </w:rPr>
        <w:t>(</w:t>
      </w:r>
      <w:proofErr w:type="spellStart"/>
      <w:r w:rsidRPr="001D17CD">
        <w:rPr>
          <w:sz w:val="24"/>
          <w:szCs w:val="24"/>
        </w:rPr>
        <w:t>i</w:t>
      </w:r>
      <w:proofErr w:type="spellEnd"/>
      <w:r w:rsidRPr="001D17CD">
        <w:rPr>
          <w:sz w:val="24"/>
          <w:szCs w:val="24"/>
        </w:rPr>
        <w:t>)</w:t>
      </w:r>
      <w:r w:rsidRPr="001D17CD">
        <w:rPr>
          <w:spacing w:val="54"/>
          <w:sz w:val="24"/>
          <w:szCs w:val="24"/>
        </w:rPr>
        <w:t xml:space="preserve"> </w:t>
      </w:r>
      <w:r w:rsidRPr="001D17CD">
        <w:rPr>
          <w:spacing w:val="-1"/>
          <w:sz w:val="24"/>
          <w:szCs w:val="24"/>
        </w:rPr>
        <w:t>e</w:t>
      </w:r>
      <w:r w:rsidRPr="001D17CD">
        <w:rPr>
          <w:sz w:val="24"/>
          <w:szCs w:val="24"/>
        </w:rPr>
        <w:t>qu</w:t>
      </w:r>
      <w:r w:rsidRPr="001D17CD">
        <w:rPr>
          <w:spacing w:val="3"/>
          <w:sz w:val="24"/>
          <w:szCs w:val="24"/>
        </w:rPr>
        <w:t>i</w:t>
      </w:r>
      <w:r w:rsidRPr="001D17CD">
        <w:rPr>
          <w:sz w:val="24"/>
          <w:szCs w:val="24"/>
        </w:rPr>
        <w:t>pment</w:t>
      </w:r>
      <w:r w:rsidRPr="001D17CD">
        <w:rPr>
          <w:spacing w:val="55"/>
          <w:sz w:val="24"/>
          <w:szCs w:val="24"/>
        </w:rPr>
        <w:t xml:space="preserve"> </w:t>
      </w:r>
      <w:r w:rsidRPr="001D17CD">
        <w:rPr>
          <w:sz w:val="24"/>
          <w:szCs w:val="24"/>
        </w:rPr>
        <w:t>pur</w:t>
      </w:r>
      <w:r w:rsidRPr="001D17CD">
        <w:rPr>
          <w:spacing w:val="-2"/>
          <w:sz w:val="24"/>
          <w:szCs w:val="24"/>
        </w:rPr>
        <w:t>c</w:t>
      </w:r>
      <w:r w:rsidRPr="001D17CD">
        <w:rPr>
          <w:sz w:val="24"/>
          <w:szCs w:val="24"/>
        </w:rPr>
        <w:t>h</w:t>
      </w:r>
      <w:r w:rsidRPr="001D17CD">
        <w:rPr>
          <w:spacing w:val="-1"/>
          <w:sz w:val="24"/>
          <w:szCs w:val="24"/>
        </w:rPr>
        <w:t>a</w:t>
      </w:r>
      <w:r w:rsidRPr="001D17CD">
        <w:rPr>
          <w:sz w:val="24"/>
          <w:szCs w:val="24"/>
        </w:rPr>
        <w:t>s</w:t>
      </w:r>
      <w:r w:rsidRPr="001D17CD">
        <w:rPr>
          <w:spacing w:val="-1"/>
          <w:sz w:val="24"/>
          <w:szCs w:val="24"/>
        </w:rPr>
        <w:t>e</w:t>
      </w:r>
      <w:r w:rsidRPr="001D17CD">
        <w:rPr>
          <w:sz w:val="24"/>
          <w:szCs w:val="24"/>
        </w:rPr>
        <w:t>d</w:t>
      </w:r>
      <w:r w:rsidRPr="001D17CD">
        <w:rPr>
          <w:spacing w:val="55"/>
          <w:sz w:val="24"/>
          <w:szCs w:val="24"/>
        </w:rPr>
        <w:t xml:space="preserve"> </w:t>
      </w:r>
      <w:r w:rsidRPr="001D17CD">
        <w:rPr>
          <w:sz w:val="24"/>
          <w:szCs w:val="24"/>
        </w:rPr>
        <w:t>in whole</w:t>
      </w:r>
      <w:r w:rsidRPr="001D17CD">
        <w:rPr>
          <w:spacing w:val="59"/>
          <w:sz w:val="24"/>
          <w:szCs w:val="24"/>
        </w:rPr>
        <w:t xml:space="preserve"> </w:t>
      </w:r>
      <w:r w:rsidRPr="001D17CD">
        <w:rPr>
          <w:sz w:val="24"/>
          <w:szCs w:val="24"/>
        </w:rPr>
        <w:t>or</w:t>
      </w:r>
      <w:r w:rsidRPr="001D17CD">
        <w:rPr>
          <w:spacing w:val="59"/>
          <w:sz w:val="24"/>
          <w:szCs w:val="24"/>
        </w:rPr>
        <w:t xml:space="preserve"> </w:t>
      </w:r>
      <w:r w:rsidRPr="001D17CD">
        <w:rPr>
          <w:sz w:val="24"/>
          <w:szCs w:val="24"/>
        </w:rPr>
        <w:t>in</w:t>
      </w:r>
      <w:r w:rsidRPr="001D17CD">
        <w:rPr>
          <w:spacing w:val="60"/>
          <w:sz w:val="24"/>
          <w:szCs w:val="24"/>
        </w:rPr>
        <w:t xml:space="preserve"> </w:t>
      </w:r>
      <w:r w:rsidRPr="001D17CD">
        <w:rPr>
          <w:spacing w:val="2"/>
          <w:sz w:val="24"/>
          <w:szCs w:val="24"/>
        </w:rPr>
        <w:t>p</w:t>
      </w:r>
      <w:r w:rsidRPr="001D17CD">
        <w:rPr>
          <w:spacing w:val="-1"/>
          <w:sz w:val="24"/>
          <w:szCs w:val="24"/>
        </w:rPr>
        <w:t>a</w:t>
      </w:r>
      <w:r w:rsidRPr="001D17CD">
        <w:rPr>
          <w:sz w:val="24"/>
          <w:szCs w:val="24"/>
        </w:rPr>
        <w:t>rt</w:t>
      </w:r>
      <w:r w:rsidR="00F97051" w:rsidRPr="001D17CD">
        <w:rPr>
          <w:sz w:val="24"/>
          <w:szCs w:val="24"/>
        </w:rPr>
        <w:t xml:space="preserve"> </w:t>
      </w:r>
      <w:r w:rsidRPr="001D17CD">
        <w:rPr>
          <w:sz w:val="24"/>
          <w:szCs w:val="24"/>
        </w:rPr>
        <w:t>with</w:t>
      </w:r>
      <w:r w:rsidR="00F97051" w:rsidRPr="001D17CD">
        <w:rPr>
          <w:sz w:val="24"/>
          <w:szCs w:val="24"/>
        </w:rPr>
        <w:t xml:space="preserve"> </w:t>
      </w:r>
      <w:r w:rsidRPr="001D17CD">
        <w:rPr>
          <w:spacing w:val="1"/>
          <w:sz w:val="24"/>
          <w:szCs w:val="24"/>
        </w:rPr>
        <w:t>f</w:t>
      </w:r>
      <w:r w:rsidRPr="001D17CD">
        <w:rPr>
          <w:sz w:val="24"/>
          <w:szCs w:val="24"/>
        </w:rPr>
        <w:t>unds</w:t>
      </w:r>
      <w:r w:rsidR="00F97051" w:rsidRPr="001D17CD">
        <w:rPr>
          <w:sz w:val="24"/>
          <w:szCs w:val="24"/>
        </w:rPr>
        <w:t xml:space="preserve"> </w:t>
      </w:r>
      <w:r w:rsidRPr="001D17CD">
        <w:rPr>
          <w:sz w:val="24"/>
          <w:szCs w:val="24"/>
        </w:rPr>
        <w:t>p</w:t>
      </w:r>
      <w:r w:rsidRPr="001D17CD">
        <w:rPr>
          <w:spacing w:val="-1"/>
          <w:sz w:val="24"/>
          <w:szCs w:val="24"/>
        </w:rPr>
        <w:t>r</w:t>
      </w:r>
      <w:r w:rsidRPr="001D17CD">
        <w:rPr>
          <w:sz w:val="24"/>
          <w:szCs w:val="24"/>
        </w:rPr>
        <w:t>ovided</w:t>
      </w:r>
      <w:r w:rsidRPr="001D17CD">
        <w:rPr>
          <w:spacing w:val="59"/>
          <w:sz w:val="24"/>
          <w:szCs w:val="24"/>
        </w:rPr>
        <w:t xml:space="preserve"> </w:t>
      </w:r>
      <w:r w:rsidRPr="001D17CD">
        <w:rPr>
          <w:sz w:val="24"/>
          <w:szCs w:val="24"/>
        </w:rPr>
        <w:t>und</w:t>
      </w:r>
      <w:r w:rsidRPr="001D17CD">
        <w:rPr>
          <w:spacing w:val="1"/>
          <w:sz w:val="24"/>
          <w:szCs w:val="24"/>
        </w:rPr>
        <w:t>e</w:t>
      </w:r>
      <w:r w:rsidRPr="001D17CD">
        <w:rPr>
          <w:sz w:val="24"/>
          <w:szCs w:val="24"/>
        </w:rPr>
        <w:t>r</w:t>
      </w:r>
      <w:r w:rsidRPr="001D17CD">
        <w:rPr>
          <w:spacing w:val="59"/>
          <w:sz w:val="24"/>
          <w:szCs w:val="24"/>
        </w:rPr>
        <w:t xml:space="preserve"> </w:t>
      </w:r>
      <w:r w:rsidRPr="001D17CD">
        <w:rPr>
          <w:sz w:val="24"/>
          <w:szCs w:val="24"/>
        </w:rPr>
        <w:t>t</w:t>
      </w:r>
      <w:r w:rsidRPr="001D17CD">
        <w:rPr>
          <w:spacing w:val="3"/>
          <w:sz w:val="24"/>
          <w:szCs w:val="24"/>
        </w:rPr>
        <w:t>h</w:t>
      </w:r>
      <w:r w:rsidRPr="001D17CD">
        <w:rPr>
          <w:sz w:val="24"/>
          <w:szCs w:val="24"/>
        </w:rPr>
        <w:t>is</w:t>
      </w:r>
      <w:r w:rsidR="00F97051" w:rsidRPr="001D17CD">
        <w:rPr>
          <w:sz w:val="24"/>
          <w:szCs w:val="24"/>
        </w:rPr>
        <w:t xml:space="preserve"> </w:t>
      </w:r>
      <w:r w:rsidRPr="001D17CD">
        <w:rPr>
          <w:sz w:val="24"/>
          <w:szCs w:val="24"/>
        </w:rPr>
        <w:t>Contr</w:t>
      </w:r>
      <w:r w:rsidRPr="001D17CD">
        <w:rPr>
          <w:spacing w:val="-1"/>
          <w:sz w:val="24"/>
          <w:szCs w:val="24"/>
        </w:rPr>
        <w:t>ac</w:t>
      </w:r>
      <w:r w:rsidRPr="001D17CD">
        <w:rPr>
          <w:sz w:val="24"/>
          <w:szCs w:val="24"/>
        </w:rPr>
        <w:t>t,</w:t>
      </w:r>
      <w:r w:rsidR="00F97051" w:rsidRPr="001D17CD">
        <w:rPr>
          <w:sz w:val="24"/>
          <w:szCs w:val="24"/>
        </w:rPr>
        <w:t xml:space="preserve"> </w:t>
      </w:r>
      <w:r w:rsidRPr="001D17CD">
        <w:rPr>
          <w:sz w:val="24"/>
          <w:szCs w:val="24"/>
        </w:rPr>
        <w:t>(ii)</w:t>
      </w:r>
      <w:r w:rsidRPr="001D17CD">
        <w:rPr>
          <w:spacing w:val="59"/>
          <w:sz w:val="24"/>
          <w:szCs w:val="24"/>
        </w:rPr>
        <w:t xml:space="preserve"> </w:t>
      </w:r>
      <w:r w:rsidRPr="001D17CD">
        <w:rPr>
          <w:sz w:val="24"/>
          <w:szCs w:val="24"/>
        </w:rPr>
        <w:t>the Consultant’s</w:t>
      </w:r>
      <w:r w:rsidRPr="001D17CD">
        <w:rPr>
          <w:spacing w:val="3"/>
          <w:sz w:val="24"/>
          <w:szCs w:val="24"/>
        </w:rPr>
        <w:t xml:space="preserve"> </w:t>
      </w:r>
      <w:r w:rsidRPr="001D17CD">
        <w:rPr>
          <w:sz w:val="24"/>
          <w:szCs w:val="24"/>
        </w:rPr>
        <w:t>p</w:t>
      </w:r>
      <w:r w:rsidRPr="001D17CD">
        <w:rPr>
          <w:spacing w:val="-1"/>
          <w:sz w:val="24"/>
          <w:szCs w:val="24"/>
        </w:rPr>
        <w:t>r</w:t>
      </w:r>
      <w:r w:rsidRPr="001D17CD">
        <w:rPr>
          <w:sz w:val="24"/>
          <w:szCs w:val="24"/>
        </w:rPr>
        <w:t>op</w:t>
      </w:r>
      <w:r w:rsidRPr="001D17CD">
        <w:rPr>
          <w:spacing w:val="-1"/>
          <w:sz w:val="24"/>
          <w:szCs w:val="24"/>
        </w:rPr>
        <w:t>e</w:t>
      </w:r>
      <w:r w:rsidRPr="001D17CD">
        <w:rPr>
          <w:sz w:val="24"/>
          <w:szCs w:val="24"/>
        </w:rPr>
        <w:t>r</w:t>
      </w:r>
      <w:r w:rsidRPr="001D17CD">
        <w:rPr>
          <w:spacing w:val="2"/>
          <w:sz w:val="24"/>
          <w:szCs w:val="24"/>
        </w:rPr>
        <w:t>t</w:t>
      </w:r>
      <w:r w:rsidRPr="001D17CD">
        <w:rPr>
          <w:sz w:val="24"/>
          <w:szCs w:val="24"/>
        </w:rPr>
        <w:t>y</w:t>
      </w:r>
      <w:r w:rsidRPr="001D17CD">
        <w:rPr>
          <w:spacing w:val="-3"/>
          <w:sz w:val="24"/>
          <w:szCs w:val="24"/>
        </w:rPr>
        <w:t xml:space="preserve"> </w:t>
      </w:r>
      <w:r w:rsidRPr="001D17CD">
        <w:rPr>
          <w:sz w:val="24"/>
          <w:szCs w:val="24"/>
        </w:rPr>
        <w:t>u</w:t>
      </w:r>
      <w:r w:rsidRPr="001D17CD">
        <w:rPr>
          <w:spacing w:val="2"/>
          <w:sz w:val="24"/>
          <w:szCs w:val="24"/>
        </w:rPr>
        <w:t>s</w:t>
      </w:r>
      <w:r w:rsidRPr="001D17CD">
        <w:rPr>
          <w:spacing w:val="-1"/>
          <w:sz w:val="24"/>
          <w:szCs w:val="24"/>
        </w:rPr>
        <w:t>e</w:t>
      </w:r>
      <w:r w:rsidRPr="001D17CD">
        <w:rPr>
          <w:sz w:val="24"/>
          <w:szCs w:val="24"/>
        </w:rPr>
        <w:t>d</w:t>
      </w:r>
      <w:r w:rsidRPr="001D17CD">
        <w:rPr>
          <w:spacing w:val="2"/>
          <w:sz w:val="24"/>
          <w:szCs w:val="24"/>
        </w:rPr>
        <w:t xml:space="preserve"> </w:t>
      </w:r>
      <w:r w:rsidRPr="001D17CD">
        <w:rPr>
          <w:sz w:val="24"/>
          <w:szCs w:val="24"/>
        </w:rPr>
        <w:t>in</w:t>
      </w:r>
      <w:r w:rsidRPr="001D17CD">
        <w:rPr>
          <w:spacing w:val="3"/>
          <w:sz w:val="24"/>
          <w:szCs w:val="24"/>
        </w:rPr>
        <w:t xml:space="preserve"> </w:t>
      </w:r>
      <w:r w:rsidRPr="001D17CD">
        <w:rPr>
          <w:sz w:val="24"/>
          <w:szCs w:val="24"/>
        </w:rPr>
        <w:t>the</w:t>
      </w:r>
      <w:r w:rsidRPr="001D17CD">
        <w:rPr>
          <w:spacing w:val="2"/>
          <w:sz w:val="24"/>
          <w:szCs w:val="24"/>
        </w:rPr>
        <w:t xml:space="preserve"> </w:t>
      </w:r>
      <w:r w:rsidRPr="001D17CD">
        <w:rPr>
          <w:sz w:val="24"/>
          <w:szCs w:val="24"/>
        </w:rPr>
        <w:t>p</w:t>
      </w:r>
      <w:r w:rsidRPr="001D17CD">
        <w:rPr>
          <w:spacing w:val="-1"/>
          <w:sz w:val="24"/>
          <w:szCs w:val="24"/>
        </w:rPr>
        <w:t>e</w:t>
      </w:r>
      <w:r w:rsidRPr="001D17CD">
        <w:rPr>
          <w:sz w:val="24"/>
          <w:szCs w:val="24"/>
        </w:rPr>
        <w:t>r</w:t>
      </w:r>
      <w:r w:rsidRPr="001D17CD">
        <w:rPr>
          <w:spacing w:val="-1"/>
          <w:sz w:val="24"/>
          <w:szCs w:val="24"/>
        </w:rPr>
        <w:t>f</w:t>
      </w:r>
      <w:r w:rsidRPr="001D17CD">
        <w:rPr>
          <w:sz w:val="24"/>
          <w:szCs w:val="24"/>
        </w:rPr>
        <w:t>o</w:t>
      </w:r>
      <w:r w:rsidRPr="001D17CD">
        <w:rPr>
          <w:spacing w:val="-1"/>
          <w:sz w:val="24"/>
          <w:szCs w:val="24"/>
        </w:rPr>
        <w:t>r</w:t>
      </w:r>
      <w:r w:rsidRPr="001D17CD">
        <w:rPr>
          <w:sz w:val="24"/>
          <w:szCs w:val="24"/>
        </w:rPr>
        <w:t>ma</w:t>
      </w:r>
      <w:r w:rsidRPr="001D17CD">
        <w:rPr>
          <w:spacing w:val="2"/>
          <w:sz w:val="24"/>
          <w:szCs w:val="24"/>
        </w:rPr>
        <w:t>n</w:t>
      </w:r>
      <w:r w:rsidRPr="001D17CD">
        <w:rPr>
          <w:spacing w:val="-1"/>
          <w:sz w:val="24"/>
          <w:szCs w:val="24"/>
        </w:rPr>
        <w:t>c</w:t>
      </w:r>
      <w:r w:rsidRPr="001D17CD">
        <w:rPr>
          <w:sz w:val="24"/>
          <w:szCs w:val="24"/>
        </w:rPr>
        <w:t>e</w:t>
      </w:r>
      <w:r w:rsidRPr="001D17CD">
        <w:rPr>
          <w:spacing w:val="1"/>
          <w:sz w:val="24"/>
          <w:szCs w:val="24"/>
        </w:rPr>
        <w:t xml:space="preserve"> </w:t>
      </w:r>
      <w:r w:rsidRPr="001D17CD">
        <w:rPr>
          <w:sz w:val="24"/>
          <w:szCs w:val="24"/>
        </w:rPr>
        <w:t>of</w:t>
      </w:r>
      <w:r w:rsidRPr="001D17CD">
        <w:rPr>
          <w:spacing w:val="4"/>
          <w:sz w:val="24"/>
          <w:szCs w:val="24"/>
        </w:rPr>
        <w:t xml:space="preserve"> </w:t>
      </w:r>
      <w:r w:rsidRPr="001D17CD">
        <w:rPr>
          <w:sz w:val="24"/>
          <w:szCs w:val="24"/>
        </w:rPr>
        <w:t>the</w:t>
      </w:r>
      <w:r w:rsidRPr="001D17CD">
        <w:rPr>
          <w:spacing w:val="2"/>
          <w:sz w:val="24"/>
          <w:szCs w:val="24"/>
        </w:rPr>
        <w:t xml:space="preserve"> </w:t>
      </w:r>
      <w:r w:rsidRPr="001D17CD">
        <w:rPr>
          <w:spacing w:val="1"/>
          <w:sz w:val="24"/>
          <w:szCs w:val="24"/>
        </w:rPr>
        <w:t>S</w:t>
      </w:r>
      <w:r w:rsidRPr="001D17CD">
        <w:rPr>
          <w:spacing w:val="-1"/>
          <w:sz w:val="24"/>
          <w:szCs w:val="24"/>
        </w:rPr>
        <w:t>e</w:t>
      </w:r>
      <w:r w:rsidRPr="001D17CD">
        <w:rPr>
          <w:sz w:val="24"/>
          <w:szCs w:val="24"/>
        </w:rPr>
        <w:t>rvi</w:t>
      </w:r>
      <w:r w:rsidRPr="001D17CD">
        <w:rPr>
          <w:spacing w:val="-1"/>
          <w:sz w:val="24"/>
          <w:szCs w:val="24"/>
        </w:rPr>
        <w:t>ce</w:t>
      </w:r>
      <w:r w:rsidRPr="001D17CD">
        <w:rPr>
          <w:sz w:val="24"/>
          <w:szCs w:val="24"/>
        </w:rPr>
        <w:t>s,</w:t>
      </w:r>
      <w:r w:rsidRPr="001D17CD">
        <w:rPr>
          <w:spacing w:val="2"/>
          <w:sz w:val="24"/>
          <w:szCs w:val="24"/>
        </w:rPr>
        <w:t xml:space="preserve"> </w:t>
      </w:r>
      <w:r w:rsidRPr="001D17CD">
        <w:rPr>
          <w:spacing w:val="-1"/>
          <w:sz w:val="24"/>
          <w:szCs w:val="24"/>
        </w:rPr>
        <w:t>a</w:t>
      </w:r>
      <w:r w:rsidRPr="001D17CD">
        <w:rPr>
          <w:sz w:val="24"/>
          <w:szCs w:val="24"/>
        </w:rPr>
        <w:t>nd</w:t>
      </w:r>
      <w:r w:rsidRPr="001D17CD">
        <w:rPr>
          <w:spacing w:val="2"/>
          <w:sz w:val="24"/>
          <w:szCs w:val="24"/>
        </w:rPr>
        <w:t xml:space="preserve"> </w:t>
      </w:r>
      <w:r w:rsidRPr="001D17CD">
        <w:rPr>
          <w:sz w:val="24"/>
          <w:szCs w:val="24"/>
        </w:rPr>
        <w:t xml:space="preserve">(iii) </w:t>
      </w:r>
      <w:r w:rsidRPr="001D17CD">
        <w:rPr>
          <w:spacing w:val="-1"/>
          <w:sz w:val="24"/>
          <w:szCs w:val="24"/>
        </w:rPr>
        <w:t>a</w:t>
      </w:r>
      <w:r w:rsidRPr="001D17CD">
        <w:rPr>
          <w:spacing w:val="2"/>
          <w:sz w:val="24"/>
          <w:szCs w:val="24"/>
        </w:rPr>
        <w:t>n</w:t>
      </w:r>
      <w:r w:rsidRPr="001D17CD">
        <w:rPr>
          <w:sz w:val="24"/>
          <w:szCs w:val="24"/>
        </w:rPr>
        <w:t>y</w:t>
      </w:r>
      <w:r w:rsidRPr="001D17CD">
        <w:rPr>
          <w:spacing w:val="3"/>
          <w:sz w:val="24"/>
          <w:szCs w:val="24"/>
        </w:rPr>
        <w:t xml:space="preserve"> </w:t>
      </w:r>
      <w:r w:rsidRPr="001D17CD">
        <w:rPr>
          <w:sz w:val="24"/>
          <w:szCs w:val="24"/>
        </w:rPr>
        <w:t>do</w:t>
      </w:r>
      <w:r w:rsidRPr="001D17CD">
        <w:rPr>
          <w:spacing w:val="-1"/>
          <w:sz w:val="24"/>
          <w:szCs w:val="24"/>
        </w:rPr>
        <w:t>c</w:t>
      </w:r>
      <w:r w:rsidRPr="001D17CD">
        <w:rPr>
          <w:sz w:val="24"/>
          <w:szCs w:val="24"/>
        </w:rPr>
        <w:t>uments</w:t>
      </w:r>
      <w:r w:rsidRPr="001D17CD">
        <w:rPr>
          <w:spacing w:val="5"/>
          <w:sz w:val="24"/>
          <w:szCs w:val="24"/>
        </w:rPr>
        <w:t xml:space="preserve"> </w:t>
      </w:r>
      <w:r w:rsidRPr="001D17CD">
        <w:rPr>
          <w:sz w:val="24"/>
          <w:szCs w:val="24"/>
        </w:rPr>
        <w:t>p</w:t>
      </w:r>
      <w:r w:rsidRPr="001D17CD">
        <w:rPr>
          <w:spacing w:val="1"/>
          <w:sz w:val="24"/>
          <w:szCs w:val="24"/>
        </w:rPr>
        <w:t>r</w:t>
      </w:r>
      <w:r w:rsidRPr="001D17CD">
        <w:rPr>
          <w:spacing w:val="-1"/>
          <w:sz w:val="24"/>
          <w:szCs w:val="24"/>
        </w:rPr>
        <w:t>e</w:t>
      </w:r>
      <w:r w:rsidRPr="001D17CD">
        <w:rPr>
          <w:sz w:val="24"/>
          <w:szCs w:val="24"/>
        </w:rPr>
        <w:t>p</w:t>
      </w:r>
      <w:r w:rsidRPr="001D17CD">
        <w:rPr>
          <w:spacing w:val="-1"/>
          <w:sz w:val="24"/>
          <w:szCs w:val="24"/>
        </w:rPr>
        <w:t>a</w:t>
      </w:r>
      <w:r w:rsidRPr="001D17CD">
        <w:rPr>
          <w:spacing w:val="1"/>
          <w:sz w:val="24"/>
          <w:szCs w:val="24"/>
        </w:rPr>
        <w:t>r</w:t>
      </w:r>
      <w:r w:rsidRPr="001D17CD">
        <w:rPr>
          <w:spacing w:val="-1"/>
          <w:sz w:val="24"/>
          <w:szCs w:val="24"/>
        </w:rPr>
        <w:t>e</w:t>
      </w:r>
      <w:r w:rsidRPr="001D17CD">
        <w:rPr>
          <w:sz w:val="24"/>
          <w:szCs w:val="24"/>
        </w:rPr>
        <w:t>d</w:t>
      </w:r>
      <w:r w:rsidRPr="001D17CD">
        <w:rPr>
          <w:spacing w:val="7"/>
          <w:sz w:val="24"/>
          <w:szCs w:val="24"/>
        </w:rPr>
        <w:t xml:space="preserve"> </w:t>
      </w:r>
      <w:r w:rsidRPr="001D17CD">
        <w:rPr>
          <w:spacing w:val="5"/>
          <w:sz w:val="24"/>
          <w:szCs w:val="24"/>
        </w:rPr>
        <w:t>b</w:t>
      </w:r>
      <w:r w:rsidRPr="001D17CD">
        <w:rPr>
          <w:sz w:val="24"/>
          <w:szCs w:val="24"/>
        </w:rPr>
        <w:t>y the</w:t>
      </w:r>
      <w:r w:rsidRPr="001D17CD">
        <w:rPr>
          <w:spacing w:val="8"/>
          <w:sz w:val="24"/>
          <w:szCs w:val="24"/>
        </w:rPr>
        <w:t xml:space="preserve"> </w:t>
      </w:r>
      <w:r w:rsidRPr="001D17CD">
        <w:rPr>
          <w:sz w:val="24"/>
          <w:szCs w:val="24"/>
        </w:rPr>
        <w:t>Consultant</w:t>
      </w:r>
      <w:r w:rsidRPr="001D17CD">
        <w:rPr>
          <w:spacing w:val="6"/>
          <w:sz w:val="24"/>
          <w:szCs w:val="24"/>
        </w:rPr>
        <w:t xml:space="preserve"> </w:t>
      </w:r>
      <w:r w:rsidRPr="001D17CD">
        <w:rPr>
          <w:sz w:val="24"/>
          <w:szCs w:val="24"/>
        </w:rPr>
        <w:t>in</w:t>
      </w:r>
      <w:r w:rsidRPr="001D17CD">
        <w:rPr>
          <w:spacing w:val="6"/>
          <w:sz w:val="24"/>
          <w:szCs w:val="24"/>
        </w:rPr>
        <w:t xml:space="preserve"> </w:t>
      </w:r>
      <w:r w:rsidRPr="001D17CD">
        <w:rPr>
          <w:sz w:val="24"/>
          <w:szCs w:val="24"/>
        </w:rPr>
        <w:t>the</w:t>
      </w:r>
      <w:r w:rsidRPr="001D17CD">
        <w:rPr>
          <w:spacing w:val="5"/>
          <w:sz w:val="24"/>
          <w:szCs w:val="24"/>
        </w:rPr>
        <w:t xml:space="preserve"> </w:t>
      </w:r>
      <w:r w:rsidRPr="001D17CD">
        <w:rPr>
          <w:sz w:val="24"/>
          <w:szCs w:val="24"/>
        </w:rPr>
        <w:t>p</w:t>
      </w:r>
      <w:r w:rsidRPr="001D17CD">
        <w:rPr>
          <w:spacing w:val="-1"/>
          <w:sz w:val="24"/>
          <w:szCs w:val="24"/>
        </w:rPr>
        <w:t>e</w:t>
      </w:r>
      <w:r w:rsidRPr="001D17CD">
        <w:rPr>
          <w:spacing w:val="1"/>
          <w:sz w:val="24"/>
          <w:szCs w:val="24"/>
        </w:rPr>
        <w:t>r</w:t>
      </w:r>
      <w:r w:rsidRPr="001D17CD">
        <w:rPr>
          <w:sz w:val="24"/>
          <w:szCs w:val="24"/>
        </w:rPr>
        <w:t>fo</w:t>
      </w:r>
      <w:r w:rsidRPr="001D17CD">
        <w:rPr>
          <w:spacing w:val="-1"/>
          <w:sz w:val="24"/>
          <w:szCs w:val="24"/>
        </w:rPr>
        <w:t>r</w:t>
      </w:r>
      <w:r w:rsidRPr="001D17CD">
        <w:rPr>
          <w:sz w:val="24"/>
          <w:szCs w:val="24"/>
        </w:rPr>
        <w:t>man</w:t>
      </w:r>
      <w:r w:rsidRPr="001D17CD">
        <w:rPr>
          <w:spacing w:val="1"/>
          <w:sz w:val="24"/>
          <w:szCs w:val="24"/>
        </w:rPr>
        <w:t>c</w:t>
      </w:r>
      <w:r w:rsidRPr="001D17CD">
        <w:rPr>
          <w:sz w:val="24"/>
          <w:szCs w:val="24"/>
        </w:rPr>
        <w:t>e</w:t>
      </w:r>
      <w:r w:rsidRPr="001D17CD">
        <w:rPr>
          <w:spacing w:val="4"/>
          <w:sz w:val="24"/>
          <w:szCs w:val="24"/>
        </w:rPr>
        <w:t xml:space="preserve"> </w:t>
      </w:r>
      <w:r w:rsidRPr="001D17CD">
        <w:rPr>
          <w:sz w:val="24"/>
          <w:szCs w:val="24"/>
        </w:rPr>
        <w:t>of</w:t>
      </w:r>
      <w:r w:rsidRPr="001D17CD">
        <w:rPr>
          <w:spacing w:val="4"/>
          <w:sz w:val="24"/>
          <w:szCs w:val="24"/>
        </w:rPr>
        <w:t xml:space="preserve"> </w:t>
      </w:r>
      <w:r w:rsidRPr="001D17CD">
        <w:rPr>
          <w:sz w:val="24"/>
          <w:szCs w:val="24"/>
        </w:rPr>
        <w:t>t</w:t>
      </w:r>
      <w:r w:rsidRPr="001D17CD">
        <w:rPr>
          <w:spacing w:val="3"/>
          <w:sz w:val="24"/>
          <w:szCs w:val="24"/>
        </w:rPr>
        <w:t>h</w:t>
      </w:r>
      <w:r w:rsidRPr="001D17CD">
        <w:rPr>
          <w:sz w:val="24"/>
          <w:szCs w:val="24"/>
        </w:rPr>
        <w:t xml:space="preserve">e </w:t>
      </w:r>
      <w:r w:rsidRPr="001D17CD">
        <w:rPr>
          <w:spacing w:val="1"/>
          <w:sz w:val="24"/>
          <w:szCs w:val="24"/>
        </w:rPr>
        <w:t>S</w:t>
      </w:r>
      <w:r w:rsidRPr="001D17CD">
        <w:rPr>
          <w:spacing w:val="-1"/>
          <w:sz w:val="24"/>
          <w:szCs w:val="24"/>
        </w:rPr>
        <w:t>e</w:t>
      </w:r>
      <w:r w:rsidRPr="001D17CD">
        <w:rPr>
          <w:sz w:val="24"/>
          <w:szCs w:val="24"/>
        </w:rPr>
        <w:t>rvi</w:t>
      </w:r>
      <w:r w:rsidRPr="001D17CD">
        <w:rPr>
          <w:spacing w:val="-1"/>
          <w:sz w:val="24"/>
          <w:szCs w:val="24"/>
        </w:rPr>
        <w:t>ce</w:t>
      </w:r>
      <w:r w:rsidR="001D17CD" w:rsidRPr="001D17CD">
        <w:rPr>
          <w:sz w:val="24"/>
          <w:szCs w:val="24"/>
        </w:rPr>
        <w:t>s.</w:t>
      </w:r>
    </w:p>
    <w:p w:rsidR="00D35201" w:rsidRPr="003A0509" w:rsidRDefault="003A0509" w:rsidP="003A0509">
      <w:pPr>
        <w:ind w:left="1650" w:right="558" w:hanging="1510"/>
        <w:jc w:val="both"/>
        <w:rPr>
          <w:sz w:val="19"/>
          <w:szCs w:val="19"/>
        </w:rPr>
      </w:pPr>
      <w:r>
        <w:rPr>
          <w:b/>
          <w:sz w:val="24"/>
          <w:szCs w:val="24"/>
        </w:rPr>
        <w:t>3.7 (b)</w:t>
      </w:r>
      <w:r>
        <w:rPr>
          <w:b/>
          <w:sz w:val="24"/>
          <w:szCs w:val="24"/>
        </w:rPr>
        <w:tab/>
      </w:r>
      <w:r w:rsidR="00E6664F">
        <w:rPr>
          <w:sz w:val="24"/>
          <w:szCs w:val="24"/>
        </w:rPr>
        <w:t>The</w:t>
      </w:r>
      <w:r w:rsidR="00E6664F">
        <w:rPr>
          <w:spacing w:val="32"/>
          <w:sz w:val="24"/>
          <w:szCs w:val="24"/>
        </w:rPr>
        <w:t xml:space="preserve"> </w:t>
      </w:r>
      <w:r w:rsidR="00E6664F">
        <w:rPr>
          <w:sz w:val="24"/>
          <w:szCs w:val="24"/>
        </w:rPr>
        <w:t>Consultant</w:t>
      </w:r>
      <w:r w:rsidR="00E6664F">
        <w:rPr>
          <w:spacing w:val="33"/>
          <w:sz w:val="24"/>
          <w:szCs w:val="24"/>
        </w:rPr>
        <w:t xml:space="preserve"> </w:t>
      </w:r>
      <w:r w:rsidR="00E6664F">
        <w:rPr>
          <w:sz w:val="24"/>
          <w:szCs w:val="24"/>
        </w:rPr>
        <w:t>shall</w:t>
      </w:r>
      <w:r w:rsidR="00E6664F">
        <w:rPr>
          <w:spacing w:val="35"/>
          <w:sz w:val="24"/>
          <w:szCs w:val="24"/>
        </w:rPr>
        <w:t xml:space="preserve"> </w:t>
      </w:r>
      <w:r w:rsidR="00E6664F">
        <w:rPr>
          <w:spacing w:val="2"/>
          <w:sz w:val="24"/>
          <w:szCs w:val="24"/>
        </w:rPr>
        <w:t>n</w:t>
      </w:r>
      <w:r w:rsidR="00E6664F">
        <w:rPr>
          <w:sz w:val="24"/>
          <w:szCs w:val="24"/>
        </w:rPr>
        <w:t>ot</w:t>
      </w:r>
      <w:r w:rsidR="00E6664F">
        <w:rPr>
          <w:spacing w:val="34"/>
          <w:sz w:val="24"/>
          <w:szCs w:val="24"/>
        </w:rPr>
        <w:t xml:space="preserve"> </w:t>
      </w:r>
      <w:r w:rsidR="00E6664F">
        <w:rPr>
          <w:sz w:val="24"/>
          <w:szCs w:val="24"/>
        </w:rPr>
        <w:t>use</w:t>
      </w:r>
      <w:r w:rsidR="00E6664F">
        <w:rPr>
          <w:spacing w:val="33"/>
          <w:sz w:val="24"/>
          <w:szCs w:val="24"/>
        </w:rPr>
        <w:t xml:space="preserve"> </w:t>
      </w:r>
      <w:r w:rsidR="00E6664F">
        <w:rPr>
          <w:sz w:val="24"/>
          <w:szCs w:val="24"/>
        </w:rPr>
        <w:t>these</w:t>
      </w:r>
      <w:r w:rsidR="00E6664F">
        <w:rPr>
          <w:spacing w:val="34"/>
          <w:sz w:val="24"/>
          <w:szCs w:val="24"/>
        </w:rPr>
        <w:t xml:space="preserve"> </w:t>
      </w:r>
      <w:r w:rsidR="00E6664F">
        <w:rPr>
          <w:sz w:val="24"/>
          <w:szCs w:val="24"/>
        </w:rPr>
        <w:t>do</w:t>
      </w:r>
      <w:r w:rsidR="00E6664F">
        <w:rPr>
          <w:spacing w:val="-1"/>
          <w:sz w:val="24"/>
          <w:szCs w:val="24"/>
        </w:rPr>
        <w:t>c</w:t>
      </w:r>
      <w:r w:rsidR="00E6664F">
        <w:rPr>
          <w:sz w:val="24"/>
          <w:szCs w:val="24"/>
        </w:rPr>
        <w:t>uments</w:t>
      </w:r>
      <w:r w:rsidR="00E6664F">
        <w:rPr>
          <w:spacing w:val="36"/>
          <w:sz w:val="24"/>
          <w:szCs w:val="24"/>
        </w:rPr>
        <w:t xml:space="preserve"> </w:t>
      </w:r>
      <w:r w:rsidR="00E6664F">
        <w:rPr>
          <w:spacing w:val="-1"/>
          <w:sz w:val="24"/>
          <w:szCs w:val="24"/>
        </w:rPr>
        <w:t>a</w:t>
      </w:r>
      <w:r w:rsidR="00E6664F">
        <w:rPr>
          <w:sz w:val="24"/>
          <w:szCs w:val="24"/>
        </w:rPr>
        <w:t>nd</w:t>
      </w:r>
      <w:r w:rsidR="00E6664F">
        <w:rPr>
          <w:spacing w:val="33"/>
          <w:sz w:val="24"/>
          <w:szCs w:val="24"/>
        </w:rPr>
        <w:t xml:space="preserve"> </w:t>
      </w:r>
      <w:r w:rsidR="00E6664F">
        <w:rPr>
          <w:sz w:val="24"/>
          <w:szCs w:val="24"/>
        </w:rPr>
        <w:t>softw</w:t>
      </w:r>
      <w:r w:rsidR="00E6664F">
        <w:rPr>
          <w:spacing w:val="1"/>
          <w:sz w:val="24"/>
          <w:szCs w:val="24"/>
        </w:rPr>
        <w:t>a</w:t>
      </w:r>
      <w:r w:rsidR="00E6664F">
        <w:rPr>
          <w:sz w:val="24"/>
          <w:szCs w:val="24"/>
        </w:rPr>
        <w:t>re</w:t>
      </w:r>
      <w:r w:rsidR="00E6664F">
        <w:rPr>
          <w:spacing w:val="34"/>
          <w:sz w:val="24"/>
          <w:szCs w:val="24"/>
        </w:rPr>
        <w:t xml:space="preserve"> </w:t>
      </w:r>
      <w:r w:rsidR="00E6664F">
        <w:rPr>
          <w:sz w:val="24"/>
          <w:szCs w:val="24"/>
        </w:rPr>
        <w:t>for</w:t>
      </w:r>
      <w:r w:rsidR="00E6664F">
        <w:rPr>
          <w:spacing w:val="32"/>
          <w:sz w:val="24"/>
          <w:szCs w:val="24"/>
        </w:rPr>
        <w:t xml:space="preserve"> </w:t>
      </w:r>
      <w:r w:rsidR="00E6664F">
        <w:rPr>
          <w:sz w:val="24"/>
          <w:szCs w:val="24"/>
        </w:rPr>
        <w:t>p</w:t>
      </w:r>
      <w:r w:rsidR="00E6664F">
        <w:rPr>
          <w:spacing w:val="2"/>
          <w:sz w:val="24"/>
          <w:szCs w:val="24"/>
        </w:rPr>
        <w:t>u</w:t>
      </w:r>
      <w:r w:rsidR="00E6664F">
        <w:rPr>
          <w:sz w:val="24"/>
          <w:szCs w:val="24"/>
        </w:rPr>
        <w:t>rpo</w:t>
      </w:r>
      <w:r w:rsidR="00E6664F">
        <w:rPr>
          <w:spacing w:val="2"/>
          <w:sz w:val="24"/>
          <w:szCs w:val="24"/>
        </w:rPr>
        <w:t>s</w:t>
      </w:r>
      <w:r w:rsidR="00E6664F">
        <w:rPr>
          <w:spacing w:val="-1"/>
          <w:sz w:val="24"/>
          <w:szCs w:val="24"/>
        </w:rPr>
        <w:t>e</w:t>
      </w:r>
      <w:r w:rsidR="00E6664F">
        <w:rPr>
          <w:sz w:val="24"/>
          <w:szCs w:val="24"/>
        </w:rPr>
        <w:t>s unr</w:t>
      </w:r>
      <w:r w:rsidR="00E6664F">
        <w:rPr>
          <w:spacing w:val="-2"/>
          <w:sz w:val="24"/>
          <w:szCs w:val="24"/>
        </w:rPr>
        <w:t>e</w:t>
      </w:r>
      <w:r w:rsidR="00E6664F">
        <w:rPr>
          <w:sz w:val="24"/>
          <w:szCs w:val="24"/>
        </w:rPr>
        <w:t>lat</w:t>
      </w:r>
      <w:r w:rsidR="00E6664F">
        <w:rPr>
          <w:spacing w:val="-1"/>
          <w:sz w:val="24"/>
          <w:szCs w:val="24"/>
        </w:rPr>
        <w:t>e</w:t>
      </w:r>
      <w:r w:rsidR="00E6664F">
        <w:rPr>
          <w:sz w:val="24"/>
          <w:szCs w:val="24"/>
        </w:rPr>
        <w:t xml:space="preserve">d to </w:t>
      </w:r>
      <w:r w:rsidR="00E6664F">
        <w:rPr>
          <w:spacing w:val="1"/>
          <w:sz w:val="24"/>
          <w:szCs w:val="24"/>
        </w:rPr>
        <w:t>t</w:t>
      </w:r>
      <w:r w:rsidR="00E6664F">
        <w:rPr>
          <w:sz w:val="24"/>
          <w:szCs w:val="24"/>
        </w:rPr>
        <w:t xml:space="preserve">his </w:t>
      </w:r>
      <w:r w:rsidR="00E6664F">
        <w:rPr>
          <w:spacing w:val="1"/>
          <w:sz w:val="24"/>
          <w:szCs w:val="24"/>
        </w:rPr>
        <w:t>C</w:t>
      </w:r>
      <w:r w:rsidR="00E6664F">
        <w:rPr>
          <w:sz w:val="24"/>
          <w:szCs w:val="24"/>
        </w:rPr>
        <w:t>ontr</w:t>
      </w:r>
      <w:r w:rsidR="00E6664F">
        <w:rPr>
          <w:spacing w:val="-1"/>
          <w:sz w:val="24"/>
          <w:szCs w:val="24"/>
        </w:rPr>
        <w:t>ac</w:t>
      </w:r>
      <w:r w:rsidR="00E6664F">
        <w:rPr>
          <w:sz w:val="24"/>
          <w:szCs w:val="24"/>
        </w:rPr>
        <w:t>t</w:t>
      </w:r>
      <w:r w:rsidR="00E6664F">
        <w:rPr>
          <w:spacing w:val="3"/>
          <w:sz w:val="24"/>
          <w:szCs w:val="24"/>
        </w:rPr>
        <w:t xml:space="preserve"> </w:t>
      </w:r>
      <w:r w:rsidR="00E6664F">
        <w:rPr>
          <w:sz w:val="24"/>
          <w:szCs w:val="24"/>
        </w:rPr>
        <w:t>without</w:t>
      </w:r>
      <w:r w:rsidR="00E6664F">
        <w:rPr>
          <w:spacing w:val="1"/>
          <w:sz w:val="24"/>
          <w:szCs w:val="24"/>
        </w:rPr>
        <w:t xml:space="preserve"> </w:t>
      </w:r>
      <w:r w:rsidR="00E6664F">
        <w:rPr>
          <w:sz w:val="24"/>
          <w:szCs w:val="24"/>
        </w:rPr>
        <w:t>the p</w:t>
      </w:r>
      <w:r w:rsidR="00E6664F">
        <w:rPr>
          <w:spacing w:val="-1"/>
          <w:sz w:val="24"/>
          <w:szCs w:val="24"/>
        </w:rPr>
        <w:t>r</w:t>
      </w:r>
      <w:r w:rsidR="00E6664F">
        <w:rPr>
          <w:sz w:val="24"/>
          <w:szCs w:val="24"/>
        </w:rPr>
        <w:t xml:space="preserve">ior </w:t>
      </w:r>
      <w:r w:rsidR="00E6664F">
        <w:rPr>
          <w:spacing w:val="-1"/>
          <w:sz w:val="24"/>
          <w:szCs w:val="24"/>
        </w:rPr>
        <w:t>w</w:t>
      </w:r>
      <w:r w:rsidR="00E6664F">
        <w:rPr>
          <w:sz w:val="24"/>
          <w:szCs w:val="24"/>
        </w:rPr>
        <w:t xml:space="preserve">ritten </w:t>
      </w:r>
      <w:r w:rsidR="00E6664F">
        <w:rPr>
          <w:spacing w:val="-1"/>
          <w:sz w:val="24"/>
          <w:szCs w:val="24"/>
        </w:rPr>
        <w:t>a</w:t>
      </w:r>
      <w:r w:rsidR="00E6664F">
        <w:rPr>
          <w:sz w:val="24"/>
          <w:szCs w:val="24"/>
        </w:rPr>
        <w:t>ppro</w:t>
      </w:r>
      <w:r w:rsidR="00E6664F">
        <w:rPr>
          <w:spacing w:val="-1"/>
          <w:sz w:val="24"/>
          <w:szCs w:val="24"/>
        </w:rPr>
        <w:t>va</w:t>
      </w:r>
      <w:r w:rsidR="00E6664F">
        <w:rPr>
          <w:sz w:val="24"/>
          <w:szCs w:val="24"/>
        </w:rPr>
        <w:t>l of the</w:t>
      </w:r>
      <w:r w:rsidR="00E6664F">
        <w:rPr>
          <w:spacing w:val="-1"/>
          <w:sz w:val="24"/>
          <w:szCs w:val="24"/>
        </w:rPr>
        <w:t xml:space="preserve"> </w:t>
      </w:r>
      <w:r w:rsidR="00E6664F">
        <w:rPr>
          <w:spacing w:val="1"/>
          <w:sz w:val="24"/>
          <w:szCs w:val="24"/>
        </w:rPr>
        <w:t>P</w:t>
      </w:r>
      <w:r w:rsidR="00E6664F">
        <w:rPr>
          <w:sz w:val="24"/>
          <w:szCs w:val="24"/>
        </w:rPr>
        <w:t>A.</w:t>
      </w:r>
    </w:p>
    <w:p w:rsidR="00D35201" w:rsidRDefault="00D35201">
      <w:pPr>
        <w:spacing w:line="200" w:lineRule="exact"/>
      </w:pPr>
    </w:p>
    <w:p w:rsidR="00D35201" w:rsidRDefault="00D35201">
      <w:pPr>
        <w:spacing w:before="9" w:line="220" w:lineRule="exact"/>
        <w:rPr>
          <w:sz w:val="22"/>
          <w:szCs w:val="22"/>
        </w:rPr>
      </w:pPr>
    </w:p>
    <w:p w:rsidR="00D35201" w:rsidRDefault="00E6664F" w:rsidP="003A0509">
      <w:pPr>
        <w:ind w:left="1650" w:right="559" w:hanging="1510"/>
        <w:jc w:val="both"/>
      </w:pPr>
      <w:r>
        <w:rPr>
          <w:b/>
          <w:spacing w:val="-2"/>
          <w:sz w:val="24"/>
          <w:szCs w:val="24"/>
        </w:rPr>
        <w:t>5.1</w:t>
      </w:r>
      <w:r w:rsidR="003A0509">
        <w:rPr>
          <w:b/>
          <w:spacing w:val="-2"/>
          <w:sz w:val="24"/>
          <w:szCs w:val="24"/>
        </w:rPr>
        <w:tab/>
      </w:r>
      <w:r w:rsidR="00994C00">
        <w:rPr>
          <w:b/>
          <w:spacing w:val="11"/>
          <w:sz w:val="24"/>
          <w:szCs w:val="24"/>
        </w:rPr>
        <w:t xml:space="preserve">Not Applicable </w:t>
      </w:r>
    </w:p>
    <w:p w:rsidR="00D35201" w:rsidRDefault="00D35201">
      <w:pPr>
        <w:spacing w:before="10" w:line="220" w:lineRule="exact"/>
        <w:rPr>
          <w:sz w:val="22"/>
          <w:szCs w:val="22"/>
        </w:rPr>
      </w:pPr>
    </w:p>
    <w:p w:rsidR="00994C00" w:rsidRDefault="00E6664F">
      <w:pPr>
        <w:tabs>
          <w:tab w:val="left" w:pos="1640"/>
        </w:tabs>
        <w:spacing w:line="413" w:lineRule="auto"/>
        <w:ind w:left="1650" w:right="619" w:hanging="1510"/>
        <w:jc w:val="both"/>
        <w:rPr>
          <w:b/>
          <w:sz w:val="24"/>
          <w:szCs w:val="24"/>
        </w:rPr>
      </w:pPr>
      <w:r>
        <w:rPr>
          <w:b/>
          <w:sz w:val="24"/>
          <w:szCs w:val="24"/>
        </w:rPr>
        <w:t>6.1</w:t>
      </w:r>
      <w:r>
        <w:rPr>
          <w:b/>
          <w:sz w:val="24"/>
          <w:szCs w:val="24"/>
        </w:rPr>
        <w:tab/>
      </w:r>
      <w:r w:rsidR="00994C00">
        <w:rPr>
          <w:b/>
          <w:sz w:val="24"/>
          <w:szCs w:val="24"/>
        </w:rPr>
        <w:t>Bid Security shall be</w:t>
      </w:r>
      <w:r w:rsidR="00F97051">
        <w:rPr>
          <w:b/>
          <w:sz w:val="24"/>
          <w:szCs w:val="24"/>
        </w:rPr>
        <w:t xml:space="preserve"> </w:t>
      </w:r>
      <w:r w:rsidR="00994C00">
        <w:rPr>
          <w:b/>
          <w:sz w:val="24"/>
          <w:szCs w:val="24"/>
        </w:rPr>
        <w:t xml:space="preserve">2% of total quoted amount in shape </w:t>
      </w:r>
      <w:r w:rsidR="000707FF">
        <w:rPr>
          <w:b/>
          <w:sz w:val="24"/>
          <w:szCs w:val="24"/>
        </w:rPr>
        <w:t>of pay order, bank draft or Ban</w:t>
      </w:r>
      <w:r w:rsidR="00994C00">
        <w:rPr>
          <w:b/>
          <w:sz w:val="24"/>
          <w:szCs w:val="24"/>
        </w:rPr>
        <w:t xml:space="preserve">k guarantee. </w:t>
      </w:r>
    </w:p>
    <w:p w:rsidR="00994C00" w:rsidRDefault="00994C00">
      <w:pPr>
        <w:tabs>
          <w:tab w:val="left" w:pos="1640"/>
        </w:tabs>
        <w:spacing w:line="413" w:lineRule="auto"/>
        <w:ind w:left="1650" w:right="619" w:hanging="1510"/>
        <w:jc w:val="both"/>
        <w:rPr>
          <w:b/>
          <w:sz w:val="24"/>
          <w:szCs w:val="24"/>
        </w:rPr>
      </w:pPr>
      <w:r>
        <w:rPr>
          <w:b/>
          <w:sz w:val="24"/>
          <w:szCs w:val="24"/>
        </w:rPr>
        <w:tab/>
        <w:t xml:space="preserve">Performance guarantee shall be 5% of contractual amount in shape </w:t>
      </w:r>
      <w:r w:rsidR="000707FF">
        <w:rPr>
          <w:b/>
          <w:sz w:val="24"/>
          <w:szCs w:val="24"/>
        </w:rPr>
        <w:t>of pay order, bank draft or Ban</w:t>
      </w:r>
      <w:r>
        <w:rPr>
          <w:b/>
          <w:sz w:val="24"/>
          <w:szCs w:val="24"/>
        </w:rPr>
        <w:t>k guarantee.</w:t>
      </w:r>
    </w:p>
    <w:p w:rsidR="00D35201" w:rsidRDefault="00D35201">
      <w:pPr>
        <w:spacing w:before="15" w:line="220" w:lineRule="exact"/>
        <w:rPr>
          <w:sz w:val="22"/>
          <w:szCs w:val="22"/>
        </w:rPr>
      </w:pPr>
    </w:p>
    <w:p w:rsidR="00D35201" w:rsidRDefault="00E6664F">
      <w:pPr>
        <w:ind w:left="140"/>
        <w:rPr>
          <w:sz w:val="24"/>
          <w:szCs w:val="24"/>
        </w:rPr>
        <w:sectPr w:rsidR="00D35201">
          <w:pgSz w:w="12240" w:h="15840"/>
          <w:pgMar w:top="800" w:right="1300" w:bottom="280" w:left="1300" w:header="617" w:footer="869" w:gutter="0"/>
          <w:cols w:space="720"/>
        </w:sectPr>
      </w:pPr>
      <w:r>
        <w:rPr>
          <w:b/>
          <w:sz w:val="24"/>
          <w:szCs w:val="24"/>
        </w:rPr>
        <w:t>6.3</w:t>
      </w:r>
      <w:r w:rsidR="00F97051">
        <w:rPr>
          <w:b/>
          <w:sz w:val="24"/>
          <w:szCs w:val="24"/>
        </w:rPr>
        <w:t xml:space="preserve">          </w:t>
      </w:r>
      <w:r>
        <w:rPr>
          <w:sz w:val="24"/>
          <w:szCs w:val="24"/>
        </w:rPr>
        <w:t>The</w:t>
      </w:r>
      <w:r>
        <w:rPr>
          <w:spacing w:val="-1"/>
          <w:sz w:val="24"/>
          <w:szCs w:val="24"/>
        </w:rPr>
        <w:t xml:space="preserve"> a</w:t>
      </w:r>
      <w:r>
        <w:rPr>
          <w:sz w:val="24"/>
          <w:szCs w:val="24"/>
        </w:rPr>
        <w:t>mount</w:t>
      </w:r>
      <w:r>
        <w:rPr>
          <w:spacing w:val="1"/>
          <w:sz w:val="24"/>
          <w:szCs w:val="24"/>
        </w:rPr>
        <w:t xml:space="preserve"> </w:t>
      </w:r>
      <w:r>
        <w:rPr>
          <w:sz w:val="24"/>
          <w:szCs w:val="24"/>
        </w:rPr>
        <w:t xml:space="preserve">in </w:t>
      </w:r>
      <w:r>
        <w:rPr>
          <w:spacing w:val="1"/>
          <w:sz w:val="24"/>
          <w:szCs w:val="24"/>
        </w:rPr>
        <w:t>P</w:t>
      </w:r>
      <w:r>
        <w:rPr>
          <w:spacing w:val="-1"/>
          <w:sz w:val="24"/>
          <w:szCs w:val="24"/>
        </w:rPr>
        <w:t>a</w:t>
      </w:r>
      <w:r>
        <w:rPr>
          <w:sz w:val="24"/>
          <w:szCs w:val="24"/>
        </w:rPr>
        <w:t>k Rup</w:t>
      </w:r>
      <w:r>
        <w:rPr>
          <w:spacing w:val="-1"/>
          <w:sz w:val="24"/>
          <w:szCs w:val="24"/>
        </w:rPr>
        <w:t>ee</w:t>
      </w:r>
      <w:r>
        <w:rPr>
          <w:sz w:val="24"/>
          <w:szCs w:val="24"/>
        </w:rPr>
        <w:t xml:space="preserve">s or in </w:t>
      </w:r>
      <w:r>
        <w:rPr>
          <w:spacing w:val="-1"/>
          <w:sz w:val="24"/>
          <w:szCs w:val="24"/>
        </w:rPr>
        <w:t>f</w:t>
      </w:r>
      <w:r>
        <w:rPr>
          <w:sz w:val="24"/>
          <w:szCs w:val="24"/>
        </w:rPr>
        <w:t>o</w:t>
      </w:r>
      <w:r>
        <w:rPr>
          <w:spacing w:val="-1"/>
          <w:sz w:val="24"/>
          <w:szCs w:val="24"/>
        </w:rPr>
        <w:t>re</w:t>
      </w:r>
      <w:r>
        <w:rPr>
          <w:spacing w:val="4"/>
          <w:sz w:val="24"/>
          <w:szCs w:val="24"/>
        </w:rPr>
        <w:t>i</w:t>
      </w:r>
      <w:r>
        <w:rPr>
          <w:spacing w:val="-2"/>
          <w:sz w:val="24"/>
          <w:szCs w:val="24"/>
        </w:rPr>
        <w:t>g</w:t>
      </w:r>
      <w:r>
        <w:rPr>
          <w:sz w:val="24"/>
          <w:szCs w:val="24"/>
        </w:rPr>
        <w:t>n Cu</w:t>
      </w:r>
      <w:r>
        <w:rPr>
          <w:spacing w:val="2"/>
          <w:sz w:val="24"/>
          <w:szCs w:val="24"/>
        </w:rPr>
        <w:t>r</w:t>
      </w:r>
      <w:r>
        <w:rPr>
          <w:sz w:val="24"/>
          <w:szCs w:val="24"/>
        </w:rPr>
        <w:t>r</w:t>
      </w:r>
      <w:r>
        <w:rPr>
          <w:spacing w:val="-2"/>
          <w:sz w:val="24"/>
          <w:szCs w:val="24"/>
        </w:rPr>
        <w:t>e</w:t>
      </w:r>
      <w:r>
        <w:rPr>
          <w:sz w:val="24"/>
          <w:szCs w:val="24"/>
        </w:rPr>
        <w:t>n</w:t>
      </w:r>
      <w:r>
        <w:rPr>
          <w:spacing w:val="4"/>
          <w:sz w:val="24"/>
          <w:szCs w:val="24"/>
        </w:rPr>
        <w:t>c</w:t>
      </w:r>
      <w:r>
        <w:rPr>
          <w:sz w:val="24"/>
          <w:szCs w:val="24"/>
        </w:rPr>
        <w:t>y</w:t>
      </w:r>
      <w:r>
        <w:rPr>
          <w:spacing w:val="-2"/>
          <w:sz w:val="24"/>
          <w:szCs w:val="24"/>
        </w:rPr>
        <w:t xml:space="preserve"> </w:t>
      </w:r>
      <w:r>
        <w:rPr>
          <w:i/>
          <w:sz w:val="24"/>
          <w:szCs w:val="24"/>
        </w:rPr>
        <w:t>[in</w:t>
      </w:r>
      <w:r>
        <w:rPr>
          <w:i/>
          <w:spacing w:val="1"/>
          <w:sz w:val="24"/>
          <w:szCs w:val="24"/>
        </w:rPr>
        <w:t>s</w:t>
      </w:r>
      <w:r>
        <w:rPr>
          <w:i/>
          <w:spacing w:val="-1"/>
          <w:sz w:val="24"/>
          <w:szCs w:val="24"/>
        </w:rPr>
        <w:t>e</w:t>
      </w:r>
      <w:r>
        <w:rPr>
          <w:i/>
          <w:sz w:val="24"/>
          <w:szCs w:val="24"/>
        </w:rPr>
        <w:t>rt amoun</w:t>
      </w:r>
      <w:r>
        <w:rPr>
          <w:i/>
          <w:spacing w:val="-4"/>
          <w:sz w:val="24"/>
          <w:szCs w:val="24"/>
        </w:rPr>
        <w:t>t</w:t>
      </w:r>
      <w:r>
        <w:rPr>
          <w:i/>
          <w:spacing w:val="10"/>
          <w:sz w:val="24"/>
          <w:szCs w:val="24"/>
        </w:rPr>
        <w:t>]</w:t>
      </w:r>
      <w:r>
        <w:rPr>
          <w:sz w:val="24"/>
          <w:szCs w:val="24"/>
        </w:rPr>
        <w:t>.</w:t>
      </w:r>
    </w:p>
    <w:p w:rsidR="00D35201" w:rsidRDefault="00D35201">
      <w:pPr>
        <w:spacing w:line="200" w:lineRule="exact"/>
      </w:pPr>
    </w:p>
    <w:p w:rsidR="00D35201" w:rsidRDefault="00D35201">
      <w:pPr>
        <w:spacing w:line="200" w:lineRule="exact"/>
      </w:pPr>
    </w:p>
    <w:p w:rsidR="00D35201" w:rsidRDefault="00D35201">
      <w:pPr>
        <w:spacing w:before="13" w:line="260" w:lineRule="exact"/>
        <w:rPr>
          <w:sz w:val="26"/>
          <w:szCs w:val="26"/>
        </w:rPr>
      </w:pPr>
    </w:p>
    <w:p w:rsidR="00D35201" w:rsidRDefault="00E6664F">
      <w:pPr>
        <w:spacing w:before="31"/>
        <w:ind w:left="140"/>
        <w:rPr>
          <w:sz w:val="24"/>
          <w:szCs w:val="24"/>
        </w:rPr>
      </w:pPr>
      <w:r>
        <w:rPr>
          <w:b/>
          <w:sz w:val="24"/>
          <w:szCs w:val="24"/>
        </w:rPr>
        <w:t>6.5</w:t>
      </w:r>
      <w:r w:rsidR="00F97051">
        <w:rPr>
          <w:b/>
          <w:sz w:val="24"/>
          <w:szCs w:val="24"/>
        </w:rPr>
        <w:t xml:space="preserve">          </w:t>
      </w:r>
      <w:r>
        <w:rPr>
          <w:sz w:val="24"/>
          <w:szCs w:val="24"/>
        </w:rPr>
        <w:t>The</w:t>
      </w:r>
      <w:r>
        <w:rPr>
          <w:spacing w:val="-1"/>
          <w:sz w:val="24"/>
          <w:szCs w:val="24"/>
        </w:rPr>
        <w:t xml:space="preserve"> a</w:t>
      </w:r>
      <w:r>
        <w:rPr>
          <w:spacing w:val="1"/>
          <w:sz w:val="24"/>
          <w:szCs w:val="24"/>
        </w:rPr>
        <w:t>c</w:t>
      </w:r>
      <w:r>
        <w:rPr>
          <w:spacing w:val="-1"/>
          <w:sz w:val="24"/>
          <w:szCs w:val="24"/>
        </w:rPr>
        <w:t>c</w:t>
      </w:r>
      <w:r>
        <w:rPr>
          <w:sz w:val="24"/>
          <w:szCs w:val="24"/>
        </w:rPr>
        <w:t xml:space="preserve">ounts </w:t>
      </w:r>
      <w:r>
        <w:rPr>
          <w:spacing w:val="-1"/>
          <w:sz w:val="24"/>
          <w:szCs w:val="24"/>
        </w:rPr>
        <w:t>a</w:t>
      </w:r>
      <w:r>
        <w:rPr>
          <w:sz w:val="24"/>
          <w:szCs w:val="24"/>
        </w:rPr>
        <w:t>r</w:t>
      </w:r>
      <w:r>
        <w:rPr>
          <w:spacing w:val="-2"/>
          <w:sz w:val="24"/>
          <w:szCs w:val="24"/>
        </w:rPr>
        <w:t>e</w:t>
      </w:r>
      <w:r>
        <w:rPr>
          <w:sz w:val="24"/>
          <w:szCs w:val="24"/>
        </w:rPr>
        <w:t>:</w:t>
      </w:r>
    </w:p>
    <w:p w:rsidR="00D35201" w:rsidRDefault="00E6664F" w:rsidP="001D17CD">
      <w:pPr>
        <w:ind w:left="720" w:firstLine="720"/>
        <w:rPr>
          <w:sz w:val="24"/>
          <w:szCs w:val="24"/>
        </w:rPr>
      </w:pPr>
      <w:proofErr w:type="gramStart"/>
      <w:r>
        <w:rPr>
          <w:sz w:val="24"/>
          <w:szCs w:val="24"/>
        </w:rPr>
        <w:t>for</w:t>
      </w:r>
      <w:proofErr w:type="gramEnd"/>
      <w:r>
        <w:rPr>
          <w:spacing w:val="-1"/>
          <w:sz w:val="24"/>
          <w:szCs w:val="24"/>
        </w:rPr>
        <w:t xml:space="preserve"> </w:t>
      </w:r>
      <w:r>
        <w:rPr>
          <w:sz w:val="24"/>
          <w:szCs w:val="24"/>
        </w:rPr>
        <w:t>loc</w:t>
      </w:r>
      <w:r>
        <w:rPr>
          <w:spacing w:val="-1"/>
          <w:sz w:val="24"/>
          <w:szCs w:val="24"/>
        </w:rPr>
        <w:t>a</w:t>
      </w:r>
      <w:r>
        <w:rPr>
          <w:sz w:val="24"/>
          <w:szCs w:val="24"/>
        </w:rPr>
        <w:t>l c</w:t>
      </w:r>
      <w:r>
        <w:rPr>
          <w:spacing w:val="2"/>
          <w:sz w:val="24"/>
          <w:szCs w:val="24"/>
        </w:rPr>
        <w:t>u</w:t>
      </w:r>
      <w:r>
        <w:rPr>
          <w:sz w:val="24"/>
          <w:szCs w:val="24"/>
        </w:rPr>
        <w:t>r</w:t>
      </w:r>
      <w:r>
        <w:rPr>
          <w:spacing w:val="-1"/>
          <w:sz w:val="24"/>
          <w:szCs w:val="24"/>
        </w:rPr>
        <w:t>re</w:t>
      </w:r>
      <w:r>
        <w:rPr>
          <w:spacing w:val="2"/>
          <w:sz w:val="24"/>
          <w:szCs w:val="24"/>
        </w:rPr>
        <w:t>n</w:t>
      </w:r>
      <w:r>
        <w:rPr>
          <w:spacing w:val="4"/>
          <w:sz w:val="24"/>
          <w:szCs w:val="24"/>
        </w:rPr>
        <w:t>c</w:t>
      </w:r>
      <w:r>
        <w:rPr>
          <w:spacing w:val="-5"/>
          <w:sz w:val="24"/>
          <w:szCs w:val="24"/>
        </w:rPr>
        <w:t>y</w:t>
      </w:r>
      <w:r>
        <w:rPr>
          <w:sz w:val="24"/>
          <w:szCs w:val="24"/>
        </w:rPr>
        <w:t>:</w:t>
      </w:r>
      <w:r w:rsidR="00F97051">
        <w:rPr>
          <w:sz w:val="24"/>
          <w:szCs w:val="24"/>
        </w:rPr>
        <w:t xml:space="preserve"> </w:t>
      </w:r>
      <w:r>
        <w:rPr>
          <w:i/>
          <w:sz w:val="24"/>
          <w:szCs w:val="24"/>
        </w:rPr>
        <w:t>[in</w:t>
      </w:r>
      <w:r>
        <w:rPr>
          <w:i/>
          <w:spacing w:val="1"/>
          <w:sz w:val="24"/>
          <w:szCs w:val="24"/>
        </w:rPr>
        <w:t>se</w:t>
      </w:r>
      <w:r>
        <w:rPr>
          <w:i/>
          <w:sz w:val="24"/>
          <w:szCs w:val="24"/>
        </w:rPr>
        <w:t>rt ac</w:t>
      </w:r>
      <w:r>
        <w:rPr>
          <w:i/>
          <w:spacing w:val="-1"/>
          <w:sz w:val="24"/>
          <w:szCs w:val="24"/>
        </w:rPr>
        <w:t>c</w:t>
      </w:r>
      <w:r>
        <w:rPr>
          <w:i/>
          <w:sz w:val="24"/>
          <w:szCs w:val="24"/>
        </w:rPr>
        <w:t>oun</w:t>
      </w:r>
      <w:r>
        <w:rPr>
          <w:i/>
          <w:spacing w:val="-4"/>
          <w:sz w:val="24"/>
          <w:szCs w:val="24"/>
        </w:rPr>
        <w:t>t</w:t>
      </w:r>
      <w:r>
        <w:rPr>
          <w:i/>
          <w:sz w:val="24"/>
          <w:szCs w:val="24"/>
        </w:rPr>
        <w:t>]</w:t>
      </w:r>
    </w:p>
    <w:p w:rsidR="00D35201" w:rsidRDefault="00D35201">
      <w:pPr>
        <w:spacing w:before="9" w:line="180" w:lineRule="exact"/>
        <w:rPr>
          <w:sz w:val="19"/>
          <w:szCs w:val="19"/>
        </w:rPr>
      </w:pPr>
    </w:p>
    <w:p w:rsidR="00D35201" w:rsidRDefault="00E6664F">
      <w:pPr>
        <w:ind w:left="1650"/>
        <w:rPr>
          <w:sz w:val="24"/>
          <w:szCs w:val="24"/>
        </w:rPr>
      </w:pPr>
      <w:r>
        <w:rPr>
          <w:spacing w:val="1"/>
          <w:sz w:val="24"/>
          <w:szCs w:val="24"/>
        </w:rPr>
        <w:t>Pa</w:t>
      </w:r>
      <w:r>
        <w:rPr>
          <w:spacing w:val="-5"/>
          <w:sz w:val="24"/>
          <w:szCs w:val="24"/>
        </w:rPr>
        <w:t>y</w:t>
      </w:r>
      <w:r>
        <w:rPr>
          <w:sz w:val="24"/>
          <w:szCs w:val="24"/>
        </w:rPr>
        <w:t>ments shall be m</w:t>
      </w:r>
      <w:r>
        <w:rPr>
          <w:spacing w:val="-1"/>
          <w:sz w:val="24"/>
          <w:szCs w:val="24"/>
        </w:rPr>
        <w:t>a</w:t>
      </w:r>
      <w:r>
        <w:rPr>
          <w:spacing w:val="2"/>
          <w:sz w:val="24"/>
          <w:szCs w:val="24"/>
        </w:rPr>
        <w:t>d</w:t>
      </w:r>
      <w:r>
        <w:rPr>
          <w:sz w:val="24"/>
          <w:szCs w:val="24"/>
        </w:rPr>
        <w:t>e</w:t>
      </w:r>
      <w:r>
        <w:rPr>
          <w:spacing w:val="1"/>
          <w:sz w:val="24"/>
          <w:szCs w:val="24"/>
        </w:rPr>
        <w:t xml:space="preserve"> </w:t>
      </w:r>
      <w:r>
        <w:rPr>
          <w:spacing w:val="-1"/>
          <w:sz w:val="24"/>
          <w:szCs w:val="24"/>
        </w:rPr>
        <w:t>acc</w:t>
      </w:r>
      <w:r>
        <w:rPr>
          <w:sz w:val="24"/>
          <w:szCs w:val="24"/>
        </w:rPr>
        <w:t>o</w:t>
      </w:r>
      <w:r>
        <w:rPr>
          <w:spacing w:val="-1"/>
          <w:sz w:val="24"/>
          <w:szCs w:val="24"/>
        </w:rPr>
        <w:t>r</w:t>
      </w:r>
      <w:r>
        <w:rPr>
          <w:sz w:val="24"/>
          <w:szCs w:val="24"/>
        </w:rPr>
        <w:t>di</w:t>
      </w:r>
      <w:r>
        <w:rPr>
          <w:spacing w:val="3"/>
          <w:sz w:val="24"/>
          <w:szCs w:val="24"/>
        </w:rPr>
        <w:t>n</w:t>
      </w:r>
      <w:r>
        <w:rPr>
          <w:sz w:val="24"/>
          <w:szCs w:val="24"/>
        </w:rPr>
        <w:t>g</w:t>
      </w:r>
      <w:r>
        <w:rPr>
          <w:spacing w:val="-2"/>
          <w:sz w:val="24"/>
          <w:szCs w:val="24"/>
        </w:rPr>
        <w:t xml:space="preserve"> </w:t>
      </w:r>
      <w:r>
        <w:rPr>
          <w:sz w:val="24"/>
          <w:szCs w:val="24"/>
        </w:rPr>
        <w:t xml:space="preserve">to </w:t>
      </w:r>
      <w:r>
        <w:rPr>
          <w:spacing w:val="1"/>
          <w:sz w:val="24"/>
          <w:szCs w:val="24"/>
        </w:rPr>
        <w:t>t</w:t>
      </w:r>
      <w:r>
        <w:rPr>
          <w:sz w:val="24"/>
          <w:szCs w:val="24"/>
        </w:rPr>
        <w:t>he</w:t>
      </w:r>
      <w:r>
        <w:rPr>
          <w:spacing w:val="1"/>
          <w:sz w:val="24"/>
          <w:szCs w:val="24"/>
        </w:rPr>
        <w:t xml:space="preserve"> </w:t>
      </w:r>
      <w:r>
        <w:rPr>
          <w:sz w:val="24"/>
          <w:szCs w:val="24"/>
        </w:rPr>
        <w:t>following</w:t>
      </w:r>
      <w:r>
        <w:rPr>
          <w:spacing w:val="-2"/>
          <w:sz w:val="24"/>
          <w:szCs w:val="24"/>
        </w:rPr>
        <w:t xml:space="preserve"> </w:t>
      </w:r>
      <w:r>
        <w:rPr>
          <w:sz w:val="24"/>
          <w:szCs w:val="24"/>
        </w:rPr>
        <w:t>sc</w:t>
      </w:r>
      <w:r>
        <w:rPr>
          <w:spacing w:val="1"/>
          <w:sz w:val="24"/>
          <w:szCs w:val="24"/>
        </w:rPr>
        <w:t>h</w:t>
      </w:r>
      <w:r>
        <w:rPr>
          <w:spacing w:val="-1"/>
          <w:sz w:val="24"/>
          <w:szCs w:val="24"/>
        </w:rPr>
        <w:t>e</w:t>
      </w:r>
      <w:r>
        <w:rPr>
          <w:sz w:val="24"/>
          <w:szCs w:val="24"/>
        </w:rPr>
        <w:t>dule:</w:t>
      </w:r>
    </w:p>
    <w:p w:rsidR="00D35201" w:rsidRDefault="00D35201">
      <w:pPr>
        <w:spacing w:line="200" w:lineRule="exact"/>
      </w:pPr>
    </w:p>
    <w:p w:rsidR="00D35201" w:rsidRDefault="00D35201">
      <w:pPr>
        <w:spacing w:before="15" w:line="260" w:lineRule="exact"/>
        <w:rPr>
          <w:sz w:val="26"/>
          <w:szCs w:val="26"/>
        </w:rPr>
      </w:pPr>
    </w:p>
    <w:p w:rsidR="00D35201" w:rsidRDefault="001D17CD" w:rsidP="005C08C5">
      <w:pPr>
        <w:pStyle w:val="ListParagraph"/>
        <w:numPr>
          <w:ilvl w:val="0"/>
          <w:numId w:val="31"/>
        </w:numPr>
        <w:ind w:right="553"/>
        <w:jc w:val="both"/>
        <w:rPr>
          <w:sz w:val="24"/>
          <w:szCs w:val="24"/>
        </w:rPr>
      </w:pPr>
      <w:r>
        <w:rPr>
          <w:sz w:val="24"/>
          <w:szCs w:val="24"/>
        </w:rPr>
        <w:t>Ten</w:t>
      </w:r>
      <w:r w:rsidR="00E6664F" w:rsidRPr="001D17CD">
        <w:rPr>
          <w:sz w:val="24"/>
          <w:szCs w:val="24"/>
        </w:rPr>
        <w:t xml:space="preserve"> (1</w:t>
      </w:r>
      <w:r w:rsidR="00E6664F" w:rsidRPr="001D17CD">
        <w:rPr>
          <w:spacing w:val="1"/>
          <w:sz w:val="24"/>
          <w:szCs w:val="24"/>
        </w:rPr>
        <w:t>0</w:t>
      </w:r>
      <w:r w:rsidR="00E6664F" w:rsidRPr="001D17CD">
        <w:rPr>
          <w:sz w:val="24"/>
          <w:szCs w:val="24"/>
        </w:rPr>
        <w:t>)</w:t>
      </w:r>
      <w:r w:rsidR="00E6664F" w:rsidRPr="001D17CD">
        <w:rPr>
          <w:spacing w:val="4"/>
          <w:sz w:val="24"/>
          <w:szCs w:val="24"/>
        </w:rPr>
        <w:t xml:space="preserve"> </w:t>
      </w:r>
      <w:r w:rsidR="00E6664F" w:rsidRPr="001D17CD">
        <w:rPr>
          <w:sz w:val="24"/>
          <w:szCs w:val="24"/>
        </w:rPr>
        <w:t>p</w:t>
      </w:r>
      <w:r w:rsidR="00E6664F" w:rsidRPr="001D17CD">
        <w:rPr>
          <w:spacing w:val="-1"/>
          <w:sz w:val="24"/>
          <w:szCs w:val="24"/>
        </w:rPr>
        <w:t>e</w:t>
      </w:r>
      <w:r w:rsidR="00E6664F" w:rsidRPr="001D17CD">
        <w:rPr>
          <w:sz w:val="24"/>
          <w:szCs w:val="24"/>
        </w:rPr>
        <w:t>rc</w:t>
      </w:r>
      <w:r w:rsidR="00E6664F" w:rsidRPr="001D17CD">
        <w:rPr>
          <w:spacing w:val="-1"/>
          <w:sz w:val="24"/>
          <w:szCs w:val="24"/>
        </w:rPr>
        <w:t>e</w:t>
      </w:r>
      <w:r w:rsidR="00E6664F" w:rsidRPr="001D17CD">
        <w:rPr>
          <w:sz w:val="24"/>
          <w:szCs w:val="24"/>
        </w:rPr>
        <w:t>nt</w:t>
      </w:r>
      <w:r w:rsidR="00E6664F" w:rsidRPr="001D17CD">
        <w:rPr>
          <w:spacing w:val="5"/>
          <w:sz w:val="24"/>
          <w:szCs w:val="24"/>
        </w:rPr>
        <w:t xml:space="preserve"> </w:t>
      </w:r>
      <w:r w:rsidR="00E6664F" w:rsidRPr="001D17CD">
        <w:rPr>
          <w:sz w:val="24"/>
          <w:szCs w:val="24"/>
        </w:rPr>
        <w:t>of</w:t>
      </w:r>
      <w:r w:rsidR="00E6664F" w:rsidRPr="001D17CD">
        <w:rPr>
          <w:spacing w:val="4"/>
          <w:sz w:val="24"/>
          <w:szCs w:val="24"/>
        </w:rPr>
        <w:t xml:space="preserve"> </w:t>
      </w:r>
      <w:r w:rsidR="00E6664F" w:rsidRPr="001D17CD">
        <w:rPr>
          <w:sz w:val="24"/>
          <w:szCs w:val="24"/>
        </w:rPr>
        <w:t>the</w:t>
      </w:r>
      <w:r w:rsidR="00E6664F" w:rsidRPr="001D17CD">
        <w:rPr>
          <w:spacing w:val="4"/>
          <w:sz w:val="24"/>
          <w:szCs w:val="24"/>
        </w:rPr>
        <w:t xml:space="preserve"> </w:t>
      </w:r>
      <w:r w:rsidR="00E6664F" w:rsidRPr="001D17CD">
        <w:rPr>
          <w:sz w:val="24"/>
          <w:szCs w:val="24"/>
        </w:rPr>
        <w:t>Contr</w:t>
      </w:r>
      <w:r w:rsidR="00E6664F" w:rsidRPr="001D17CD">
        <w:rPr>
          <w:spacing w:val="-1"/>
          <w:sz w:val="24"/>
          <w:szCs w:val="24"/>
        </w:rPr>
        <w:t>ac</w:t>
      </w:r>
      <w:r w:rsidR="00E6664F" w:rsidRPr="001D17CD">
        <w:rPr>
          <w:sz w:val="24"/>
          <w:szCs w:val="24"/>
        </w:rPr>
        <w:t>t</w:t>
      </w:r>
      <w:r w:rsidR="00E6664F" w:rsidRPr="001D17CD">
        <w:rPr>
          <w:spacing w:val="5"/>
          <w:sz w:val="24"/>
          <w:szCs w:val="24"/>
        </w:rPr>
        <w:t xml:space="preserve"> </w:t>
      </w:r>
      <w:r w:rsidR="00E6664F" w:rsidRPr="001D17CD">
        <w:rPr>
          <w:spacing w:val="1"/>
          <w:sz w:val="24"/>
          <w:szCs w:val="24"/>
        </w:rPr>
        <w:t>P</w:t>
      </w:r>
      <w:r w:rsidR="00E6664F" w:rsidRPr="001D17CD">
        <w:rPr>
          <w:sz w:val="24"/>
          <w:szCs w:val="24"/>
        </w:rPr>
        <w:t>ri</w:t>
      </w:r>
      <w:r w:rsidR="00E6664F" w:rsidRPr="001D17CD">
        <w:rPr>
          <w:spacing w:val="-1"/>
          <w:sz w:val="24"/>
          <w:szCs w:val="24"/>
        </w:rPr>
        <w:t>c</w:t>
      </w:r>
      <w:r w:rsidR="00E6664F" w:rsidRPr="001D17CD">
        <w:rPr>
          <w:sz w:val="24"/>
          <w:szCs w:val="24"/>
        </w:rPr>
        <w:t>e</w:t>
      </w:r>
      <w:r w:rsidR="00E6664F" w:rsidRPr="001D17CD">
        <w:rPr>
          <w:spacing w:val="4"/>
          <w:sz w:val="24"/>
          <w:szCs w:val="24"/>
        </w:rPr>
        <w:t xml:space="preserve"> </w:t>
      </w:r>
      <w:r w:rsidR="00E6664F" w:rsidRPr="001D17CD">
        <w:rPr>
          <w:sz w:val="24"/>
          <w:szCs w:val="24"/>
        </w:rPr>
        <w:t>shall</w:t>
      </w:r>
      <w:r w:rsidR="00E6664F" w:rsidRPr="001D17CD">
        <w:rPr>
          <w:spacing w:val="9"/>
          <w:sz w:val="24"/>
          <w:szCs w:val="24"/>
        </w:rPr>
        <w:t xml:space="preserve"> </w:t>
      </w:r>
      <w:r w:rsidR="00E6664F" w:rsidRPr="001D17CD">
        <w:rPr>
          <w:sz w:val="24"/>
          <w:szCs w:val="24"/>
        </w:rPr>
        <w:t>be</w:t>
      </w:r>
      <w:r w:rsidR="00E6664F" w:rsidRPr="001D17CD">
        <w:rPr>
          <w:spacing w:val="4"/>
          <w:sz w:val="24"/>
          <w:szCs w:val="24"/>
        </w:rPr>
        <w:t xml:space="preserve"> </w:t>
      </w:r>
      <w:r w:rsidR="00E6664F" w:rsidRPr="001D17CD">
        <w:rPr>
          <w:sz w:val="24"/>
          <w:szCs w:val="24"/>
        </w:rPr>
        <w:t>p</w:t>
      </w:r>
      <w:r w:rsidR="00E6664F" w:rsidRPr="001D17CD">
        <w:rPr>
          <w:spacing w:val="-1"/>
          <w:sz w:val="24"/>
          <w:szCs w:val="24"/>
        </w:rPr>
        <w:t>a</w:t>
      </w:r>
      <w:r w:rsidR="00E6664F" w:rsidRPr="001D17CD">
        <w:rPr>
          <w:sz w:val="24"/>
          <w:szCs w:val="24"/>
        </w:rPr>
        <w:t>id</w:t>
      </w:r>
      <w:r w:rsidR="00E6664F" w:rsidRPr="001D17CD">
        <w:rPr>
          <w:spacing w:val="5"/>
          <w:sz w:val="24"/>
          <w:szCs w:val="24"/>
        </w:rPr>
        <w:t xml:space="preserve"> </w:t>
      </w:r>
      <w:r w:rsidR="00E6664F" w:rsidRPr="001D17CD">
        <w:rPr>
          <w:sz w:val="24"/>
          <w:szCs w:val="24"/>
        </w:rPr>
        <w:t>on</w:t>
      </w:r>
      <w:r w:rsidR="00E6664F" w:rsidRPr="001D17CD">
        <w:rPr>
          <w:spacing w:val="5"/>
          <w:sz w:val="24"/>
          <w:szCs w:val="24"/>
        </w:rPr>
        <w:t xml:space="preserve"> </w:t>
      </w:r>
      <w:r w:rsidR="00E6664F" w:rsidRPr="001D17CD">
        <w:rPr>
          <w:sz w:val="24"/>
          <w:szCs w:val="24"/>
        </w:rPr>
        <w:t xml:space="preserve">the </w:t>
      </w:r>
      <w:r w:rsidR="00E6664F" w:rsidRPr="001D17CD">
        <w:rPr>
          <w:spacing w:val="-1"/>
          <w:sz w:val="24"/>
          <w:szCs w:val="24"/>
        </w:rPr>
        <w:t>c</w:t>
      </w:r>
      <w:r w:rsidR="00E6664F" w:rsidRPr="001D17CD">
        <w:rPr>
          <w:sz w:val="24"/>
          <w:szCs w:val="24"/>
        </w:rPr>
        <w:t>om</w:t>
      </w:r>
      <w:r w:rsidR="00E6664F" w:rsidRPr="001D17CD">
        <w:rPr>
          <w:spacing w:val="1"/>
          <w:sz w:val="24"/>
          <w:szCs w:val="24"/>
        </w:rPr>
        <w:t>m</w:t>
      </w:r>
      <w:r w:rsidR="00E6664F" w:rsidRPr="001D17CD">
        <w:rPr>
          <w:spacing w:val="-1"/>
          <w:sz w:val="24"/>
          <w:szCs w:val="24"/>
        </w:rPr>
        <w:t>e</w:t>
      </w:r>
      <w:r w:rsidR="00E6664F" w:rsidRPr="001D17CD">
        <w:rPr>
          <w:sz w:val="24"/>
          <w:szCs w:val="24"/>
        </w:rPr>
        <w:t>n</w:t>
      </w:r>
      <w:r w:rsidR="00E6664F" w:rsidRPr="001D17CD">
        <w:rPr>
          <w:spacing w:val="-1"/>
          <w:sz w:val="24"/>
          <w:szCs w:val="24"/>
        </w:rPr>
        <w:t>ce</w:t>
      </w:r>
      <w:r w:rsidR="00E6664F" w:rsidRPr="001D17CD">
        <w:rPr>
          <w:sz w:val="24"/>
          <w:szCs w:val="24"/>
        </w:rPr>
        <w:t>ment</w:t>
      </w:r>
      <w:r w:rsidR="00E6664F" w:rsidRPr="001D17CD">
        <w:rPr>
          <w:spacing w:val="2"/>
          <w:sz w:val="24"/>
          <w:szCs w:val="24"/>
        </w:rPr>
        <w:t xml:space="preserve"> </w:t>
      </w:r>
      <w:r w:rsidR="00E6664F" w:rsidRPr="001D17CD">
        <w:rPr>
          <w:sz w:val="24"/>
          <w:szCs w:val="24"/>
        </w:rPr>
        <w:t>d</w:t>
      </w:r>
      <w:r w:rsidR="00E6664F" w:rsidRPr="001D17CD">
        <w:rPr>
          <w:spacing w:val="-1"/>
          <w:sz w:val="24"/>
          <w:szCs w:val="24"/>
        </w:rPr>
        <w:t>a</w:t>
      </w:r>
      <w:r w:rsidR="00E6664F" w:rsidRPr="001D17CD">
        <w:rPr>
          <w:sz w:val="24"/>
          <w:szCs w:val="24"/>
        </w:rPr>
        <w:t>te</w:t>
      </w:r>
      <w:r w:rsidR="00E6664F" w:rsidRPr="001D17CD">
        <w:rPr>
          <w:spacing w:val="4"/>
          <w:sz w:val="24"/>
          <w:szCs w:val="24"/>
        </w:rPr>
        <w:t xml:space="preserve"> </w:t>
      </w:r>
      <w:r w:rsidR="00E6664F" w:rsidRPr="001D17CD">
        <w:rPr>
          <w:spacing w:val="1"/>
          <w:sz w:val="24"/>
          <w:szCs w:val="24"/>
        </w:rPr>
        <w:t>a</w:t>
      </w:r>
      <w:r w:rsidR="00E6664F" w:rsidRPr="001D17CD">
        <w:rPr>
          <w:spacing w:val="-2"/>
          <w:sz w:val="24"/>
          <w:szCs w:val="24"/>
        </w:rPr>
        <w:t>g</w:t>
      </w:r>
      <w:r w:rsidR="00E6664F" w:rsidRPr="001D17CD">
        <w:rPr>
          <w:spacing w:val="-1"/>
          <w:sz w:val="24"/>
          <w:szCs w:val="24"/>
        </w:rPr>
        <w:t>a</w:t>
      </w:r>
      <w:r w:rsidR="00E6664F" w:rsidRPr="001D17CD">
        <w:rPr>
          <w:spacing w:val="3"/>
          <w:sz w:val="24"/>
          <w:szCs w:val="24"/>
        </w:rPr>
        <w:t>i</w:t>
      </w:r>
      <w:r w:rsidR="00E6664F" w:rsidRPr="001D17CD">
        <w:rPr>
          <w:sz w:val="24"/>
          <w:szCs w:val="24"/>
        </w:rPr>
        <w:t>nst</w:t>
      </w:r>
      <w:r w:rsidR="00E6664F" w:rsidRPr="001D17CD">
        <w:rPr>
          <w:spacing w:val="3"/>
          <w:sz w:val="24"/>
          <w:szCs w:val="24"/>
        </w:rPr>
        <w:t xml:space="preserve"> </w:t>
      </w:r>
      <w:r w:rsidR="00E6664F" w:rsidRPr="001D17CD">
        <w:rPr>
          <w:sz w:val="24"/>
          <w:szCs w:val="24"/>
        </w:rPr>
        <w:t>the</w:t>
      </w:r>
      <w:r w:rsidR="00E6664F" w:rsidRPr="001D17CD">
        <w:rPr>
          <w:spacing w:val="1"/>
          <w:sz w:val="24"/>
          <w:szCs w:val="24"/>
        </w:rPr>
        <w:t xml:space="preserve"> </w:t>
      </w:r>
      <w:r w:rsidR="00E6664F" w:rsidRPr="001D17CD">
        <w:rPr>
          <w:sz w:val="24"/>
          <w:szCs w:val="24"/>
        </w:rPr>
        <w:t>submis</w:t>
      </w:r>
      <w:r w:rsidR="00E6664F" w:rsidRPr="001D17CD">
        <w:rPr>
          <w:spacing w:val="1"/>
          <w:sz w:val="24"/>
          <w:szCs w:val="24"/>
        </w:rPr>
        <w:t>s</w:t>
      </w:r>
      <w:r w:rsidR="00E6664F" w:rsidRPr="001D17CD">
        <w:rPr>
          <w:sz w:val="24"/>
          <w:szCs w:val="24"/>
        </w:rPr>
        <w:t>ion of</w:t>
      </w:r>
      <w:r w:rsidR="00E6664F" w:rsidRPr="001D17CD">
        <w:rPr>
          <w:spacing w:val="1"/>
          <w:sz w:val="24"/>
          <w:szCs w:val="24"/>
        </w:rPr>
        <w:t xml:space="preserve"> </w:t>
      </w:r>
      <w:r w:rsidR="00E6664F" w:rsidRPr="001D17CD">
        <w:rPr>
          <w:sz w:val="24"/>
          <w:szCs w:val="24"/>
        </w:rPr>
        <w:t>a</w:t>
      </w:r>
      <w:r w:rsidR="00E6664F" w:rsidRPr="001D17CD">
        <w:rPr>
          <w:spacing w:val="1"/>
          <w:sz w:val="24"/>
          <w:szCs w:val="24"/>
        </w:rPr>
        <w:t xml:space="preserve"> </w:t>
      </w:r>
      <w:r w:rsidR="00E6664F" w:rsidRPr="001D17CD">
        <w:rPr>
          <w:sz w:val="24"/>
          <w:szCs w:val="24"/>
        </w:rPr>
        <w:t>d</w:t>
      </w:r>
      <w:r w:rsidR="00E6664F" w:rsidRPr="001D17CD">
        <w:rPr>
          <w:spacing w:val="-1"/>
          <w:sz w:val="24"/>
          <w:szCs w:val="24"/>
        </w:rPr>
        <w:t>e</w:t>
      </w:r>
      <w:r w:rsidR="00E6664F" w:rsidRPr="001D17CD">
        <w:rPr>
          <w:sz w:val="24"/>
          <w:szCs w:val="24"/>
        </w:rPr>
        <w:t>mand</w:t>
      </w:r>
      <w:r w:rsidR="00E6664F" w:rsidRPr="001D17CD">
        <w:rPr>
          <w:spacing w:val="1"/>
          <w:sz w:val="24"/>
          <w:szCs w:val="24"/>
        </w:rPr>
        <w:t xml:space="preserve"> </w:t>
      </w:r>
      <w:r w:rsidR="00E6664F" w:rsidRPr="001D17CD">
        <w:rPr>
          <w:spacing w:val="-2"/>
          <w:sz w:val="24"/>
          <w:szCs w:val="24"/>
        </w:rPr>
        <w:t>g</w:t>
      </w:r>
      <w:r w:rsidR="00E6664F" w:rsidRPr="001D17CD">
        <w:rPr>
          <w:spacing w:val="2"/>
          <w:sz w:val="24"/>
          <w:szCs w:val="24"/>
        </w:rPr>
        <w:t>u</w:t>
      </w:r>
      <w:r w:rsidR="00E6664F" w:rsidRPr="001D17CD">
        <w:rPr>
          <w:spacing w:val="-1"/>
          <w:sz w:val="24"/>
          <w:szCs w:val="24"/>
        </w:rPr>
        <w:t>a</w:t>
      </w:r>
      <w:r w:rsidR="00E6664F" w:rsidRPr="001D17CD">
        <w:rPr>
          <w:sz w:val="24"/>
          <w:szCs w:val="24"/>
        </w:rPr>
        <w:t>r</w:t>
      </w:r>
      <w:r w:rsidR="00E6664F" w:rsidRPr="001D17CD">
        <w:rPr>
          <w:spacing w:val="-2"/>
          <w:sz w:val="24"/>
          <w:szCs w:val="24"/>
        </w:rPr>
        <w:t>a</w:t>
      </w:r>
      <w:r w:rsidR="00E6664F" w:rsidRPr="001D17CD">
        <w:rPr>
          <w:sz w:val="24"/>
          <w:szCs w:val="24"/>
        </w:rPr>
        <w:t>n</w:t>
      </w:r>
      <w:r w:rsidR="00E6664F" w:rsidRPr="001D17CD">
        <w:rPr>
          <w:spacing w:val="3"/>
          <w:sz w:val="24"/>
          <w:szCs w:val="24"/>
        </w:rPr>
        <w:t>t</w:t>
      </w:r>
      <w:r w:rsidR="00E6664F" w:rsidRPr="001D17CD">
        <w:rPr>
          <w:spacing w:val="-1"/>
          <w:sz w:val="24"/>
          <w:szCs w:val="24"/>
        </w:rPr>
        <w:t>e</w:t>
      </w:r>
      <w:r w:rsidR="00E6664F" w:rsidRPr="001D17CD">
        <w:rPr>
          <w:sz w:val="24"/>
          <w:szCs w:val="24"/>
        </w:rPr>
        <w:t>e</w:t>
      </w:r>
      <w:r w:rsidR="00E6664F" w:rsidRPr="001D17CD">
        <w:rPr>
          <w:spacing w:val="1"/>
          <w:sz w:val="24"/>
          <w:szCs w:val="24"/>
        </w:rPr>
        <w:t xml:space="preserve"> </w:t>
      </w:r>
      <w:r w:rsidR="00E6664F" w:rsidRPr="001D17CD">
        <w:rPr>
          <w:sz w:val="24"/>
          <w:szCs w:val="24"/>
        </w:rPr>
        <w:t>for the s</w:t>
      </w:r>
      <w:r w:rsidR="00E6664F" w:rsidRPr="001D17CD">
        <w:rPr>
          <w:spacing w:val="-1"/>
          <w:sz w:val="24"/>
          <w:szCs w:val="24"/>
        </w:rPr>
        <w:t>a</w:t>
      </w:r>
      <w:r w:rsidR="00E6664F" w:rsidRPr="001D17CD">
        <w:rPr>
          <w:sz w:val="24"/>
          <w:szCs w:val="24"/>
        </w:rPr>
        <w:t>me.</w:t>
      </w:r>
    </w:p>
    <w:p w:rsidR="001D17CD" w:rsidRDefault="001D17CD" w:rsidP="001D17CD">
      <w:pPr>
        <w:pStyle w:val="ListParagraph"/>
        <w:ind w:left="2070" w:right="553"/>
        <w:jc w:val="both"/>
        <w:rPr>
          <w:sz w:val="24"/>
          <w:szCs w:val="24"/>
        </w:rPr>
      </w:pPr>
    </w:p>
    <w:p w:rsidR="00D35201" w:rsidRDefault="00E6664F" w:rsidP="005C08C5">
      <w:pPr>
        <w:pStyle w:val="ListParagraph"/>
        <w:numPr>
          <w:ilvl w:val="0"/>
          <w:numId w:val="31"/>
        </w:numPr>
        <w:ind w:right="553"/>
        <w:jc w:val="both"/>
        <w:rPr>
          <w:sz w:val="24"/>
          <w:szCs w:val="24"/>
        </w:rPr>
      </w:pPr>
      <w:r w:rsidRPr="001D17CD">
        <w:rPr>
          <w:sz w:val="24"/>
          <w:szCs w:val="24"/>
        </w:rPr>
        <w:t>T</w:t>
      </w:r>
      <w:r w:rsidR="001D17CD">
        <w:rPr>
          <w:spacing w:val="-1"/>
          <w:sz w:val="24"/>
          <w:szCs w:val="24"/>
        </w:rPr>
        <w:t xml:space="preserve">wenty </w:t>
      </w:r>
      <w:r w:rsidRPr="001D17CD">
        <w:rPr>
          <w:sz w:val="24"/>
          <w:szCs w:val="24"/>
        </w:rPr>
        <w:t>(20)</w:t>
      </w:r>
      <w:r w:rsidR="00F97051" w:rsidRPr="001D17CD">
        <w:rPr>
          <w:sz w:val="24"/>
          <w:szCs w:val="24"/>
        </w:rPr>
        <w:t xml:space="preserve"> </w:t>
      </w:r>
      <w:r w:rsidRPr="001D17CD">
        <w:rPr>
          <w:sz w:val="24"/>
          <w:szCs w:val="24"/>
        </w:rPr>
        <w:t>p</w:t>
      </w:r>
      <w:r w:rsidRPr="001D17CD">
        <w:rPr>
          <w:spacing w:val="-1"/>
          <w:sz w:val="24"/>
          <w:szCs w:val="24"/>
        </w:rPr>
        <w:t>e</w:t>
      </w:r>
      <w:r w:rsidRPr="001D17CD">
        <w:rPr>
          <w:spacing w:val="1"/>
          <w:sz w:val="24"/>
          <w:szCs w:val="24"/>
        </w:rPr>
        <w:t>r</w:t>
      </w:r>
      <w:r w:rsidRPr="001D17CD">
        <w:rPr>
          <w:spacing w:val="-1"/>
          <w:sz w:val="24"/>
          <w:szCs w:val="24"/>
        </w:rPr>
        <w:t>ce</w:t>
      </w:r>
      <w:r w:rsidRPr="001D17CD">
        <w:rPr>
          <w:sz w:val="24"/>
          <w:szCs w:val="24"/>
        </w:rPr>
        <w:t>nt</w:t>
      </w:r>
      <w:r w:rsidR="00F97051" w:rsidRPr="001D17CD">
        <w:rPr>
          <w:sz w:val="24"/>
          <w:szCs w:val="24"/>
        </w:rPr>
        <w:t xml:space="preserve"> </w:t>
      </w:r>
      <w:r w:rsidRPr="001D17CD">
        <w:rPr>
          <w:sz w:val="24"/>
          <w:szCs w:val="24"/>
        </w:rPr>
        <w:t>of</w:t>
      </w:r>
      <w:r w:rsidR="00F97051" w:rsidRPr="001D17CD">
        <w:rPr>
          <w:sz w:val="24"/>
          <w:szCs w:val="24"/>
        </w:rPr>
        <w:t xml:space="preserve"> </w:t>
      </w:r>
      <w:r w:rsidRPr="001D17CD">
        <w:rPr>
          <w:sz w:val="24"/>
          <w:szCs w:val="24"/>
        </w:rPr>
        <w:t>the</w:t>
      </w:r>
      <w:r w:rsidR="00F97051" w:rsidRPr="001D17CD">
        <w:rPr>
          <w:sz w:val="24"/>
          <w:szCs w:val="24"/>
        </w:rPr>
        <w:t xml:space="preserve"> </w:t>
      </w:r>
      <w:r w:rsidRPr="001D17CD">
        <w:rPr>
          <w:sz w:val="24"/>
          <w:szCs w:val="24"/>
        </w:rPr>
        <w:t>lu</w:t>
      </w:r>
      <w:r w:rsidRPr="001D17CD">
        <w:rPr>
          <w:spacing w:val="1"/>
          <w:sz w:val="24"/>
          <w:szCs w:val="24"/>
        </w:rPr>
        <w:t>m</w:t>
      </w:r>
      <w:r w:rsidRPr="001D17CD">
        <w:rPr>
          <w:spacing w:val="3"/>
          <w:sz w:val="24"/>
          <w:szCs w:val="24"/>
        </w:rPr>
        <w:t>p</w:t>
      </w:r>
      <w:r w:rsidRPr="001D17CD">
        <w:rPr>
          <w:spacing w:val="-1"/>
          <w:sz w:val="24"/>
          <w:szCs w:val="24"/>
        </w:rPr>
        <w:t>-</w:t>
      </w:r>
      <w:r w:rsidRPr="001D17CD">
        <w:rPr>
          <w:sz w:val="24"/>
          <w:szCs w:val="24"/>
        </w:rPr>
        <w:t>sum</w:t>
      </w:r>
      <w:r w:rsidR="00F97051" w:rsidRPr="001D17CD">
        <w:rPr>
          <w:sz w:val="24"/>
          <w:szCs w:val="24"/>
        </w:rPr>
        <w:t xml:space="preserve"> </w:t>
      </w:r>
      <w:r w:rsidRPr="001D17CD">
        <w:rPr>
          <w:spacing w:val="-1"/>
          <w:sz w:val="24"/>
          <w:szCs w:val="24"/>
        </w:rPr>
        <w:t>a</w:t>
      </w:r>
      <w:r w:rsidRPr="001D17CD">
        <w:rPr>
          <w:sz w:val="24"/>
          <w:szCs w:val="24"/>
        </w:rPr>
        <w:t>mount</w:t>
      </w:r>
      <w:r w:rsidR="00F97051" w:rsidRPr="001D17CD">
        <w:rPr>
          <w:sz w:val="24"/>
          <w:szCs w:val="24"/>
        </w:rPr>
        <w:t xml:space="preserve"> </w:t>
      </w:r>
      <w:r w:rsidRPr="001D17CD">
        <w:rPr>
          <w:sz w:val="24"/>
          <w:szCs w:val="24"/>
        </w:rPr>
        <w:t>shall</w:t>
      </w:r>
      <w:r w:rsidR="00F97051" w:rsidRPr="001D17CD">
        <w:rPr>
          <w:sz w:val="24"/>
          <w:szCs w:val="24"/>
        </w:rPr>
        <w:t xml:space="preserve"> </w:t>
      </w:r>
      <w:r w:rsidRPr="001D17CD">
        <w:rPr>
          <w:sz w:val="24"/>
          <w:szCs w:val="24"/>
        </w:rPr>
        <w:t>be</w:t>
      </w:r>
      <w:r w:rsidR="00F97051" w:rsidRPr="001D17CD">
        <w:rPr>
          <w:sz w:val="24"/>
          <w:szCs w:val="24"/>
        </w:rPr>
        <w:t xml:space="preserve"> </w:t>
      </w:r>
      <w:r w:rsidRPr="001D17CD">
        <w:rPr>
          <w:sz w:val="24"/>
          <w:szCs w:val="24"/>
        </w:rPr>
        <w:t>p</w:t>
      </w:r>
      <w:r w:rsidRPr="001D17CD">
        <w:rPr>
          <w:spacing w:val="-1"/>
          <w:sz w:val="24"/>
          <w:szCs w:val="24"/>
        </w:rPr>
        <w:t>a</w:t>
      </w:r>
      <w:r w:rsidRPr="001D17CD">
        <w:rPr>
          <w:sz w:val="24"/>
          <w:szCs w:val="24"/>
        </w:rPr>
        <w:t>id</w:t>
      </w:r>
      <w:r w:rsidR="00F97051" w:rsidRPr="001D17CD">
        <w:rPr>
          <w:sz w:val="24"/>
          <w:szCs w:val="24"/>
        </w:rPr>
        <w:t xml:space="preserve"> </w:t>
      </w:r>
      <w:r w:rsidRPr="001D17CD">
        <w:rPr>
          <w:sz w:val="24"/>
          <w:szCs w:val="24"/>
        </w:rPr>
        <w:t>upon submis</w:t>
      </w:r>
      <w:r w:rsidRPr="001D17CD">
        <w:rPr>
          <w:spacing w:val="1"/>
          <w:sz w:val="24"/>
          <w:szCs w:val="24"/>
        </w:rPr>
        <w:t>s</w:t>
      </w:r>
      <w:r w:rsidRPr="001D17CD">
        <w:rPr>
          <w:sz w:val="24"/>
          <w:szCs w:val="24"/>
        </w:rPr>
        <w:t>ion of the</w:t>
      </w:r>
      <w:r w:rsidRPr="001D17CD">
        <w:rPr>
          <w:spacing w:val="-1"/>
          <w:sz w:val="24"/>
          <w:szCs w:val="24"/>
        </w:rPr>
        <w:t xml:space="preserve"> </w:t>
      </w:r>
      <w:r w:rsidRPr="001D17CD">
        <w:rPr>
          <w:sz w:val="24"/>
          <w:szCs w:val="24"/>
        </w:rPr>
        <w:t>inc</w:t>
      </w:r>
      <w:r w:rsidRPr="001D17CD">
        <w:rPr>
          <w:spacing w:val="-1"/>
          <w:sz w:val="24"/>
          <w:szCs w:val="24"/>
        </w:rPr>
        <w:t>e</w:t>
      </w:r>
      <w:r w:rsidRPr="001D17CD">
        <w:rPr>
          <w:sz w:val="24"/>
          <w:szCs w:val="24"/>
        </w:rPr>
        <w:t>pt</w:t>
      </w:r>
      <w:r w:rsidRPr="001D17CD">
        <w:rPr>
          <w:spacing w:val="1"/>
          <w:sz w:val="24"/>
          <w:szCs w:val="24"/>
        </w:rPr>
        <w:t>i</w:t>
      </w:r>
      <w:r w:rsidRPr="001D17CD">
        <w:rPr>
          <w:sz w:val="24"/>
          <w:szCs w:val="24"/>
        </w:rPr>
        <w:t>on r</w:t>
      </w:r>
      <w:r w:rsidRPr="001D17CD">
        <w:rPr>
          <w:spacing w:val="-2"/>
          <w:sz w:val="24"/>
          <w:szCs w:val="24"/>
        </w:rPr>
        <w:t>e</w:t>
      </w:r>
      <w:r w:rsidRPr="001D17CD">
        <w:rPr>
          <w:sz w:val="24"/>
          <w:szCs w:val="24"/>
        </w:rPr>
        <w:t>port.</w:t>
      </w:r>
    </w:p>
    <w:p w:rsidR="001D17CD" w:rsidRPr="001D17CD" w:rsidRDefault="001D17CD" w:rsidP="001D17CD">
      <w:pPr>
        <w:pStyle w:val="ListParagraph"/>
        <w:rPr>
          <w:sz w:val="24"/>
          <w:szCs w:val="24"/>
        </w:rPr>
      </w:pPr>
    </w:p>
    <w:p w:rsidR="001D17CD" w:rsidRDefault="001D17CD" w:rsidP="001D17CD">
      <w:pPr>
        <w:pStyle w:val="ListParagraph"/>
        <w:ind w:left="2070" w:right="553"/>
        <w:jc w:val="both"/>
        <w:rPr>
          <w:sz w:val="24"/>
          <w:szCs w:val="24"/>
        </w:rPr>
      </w:pPr>
    </w:p>
    <w:p w:rsidR="00D35201" w:rsidRDefault="00E6664F" w:rsidP="005C08C5">
      <w:pPr>
        <w:pStyle w:val="ListParagraph"/>
        <w:numPr>
          <w:ilvl w:val="0"/>
          <w:numId w:val="31"/>
        </w:numPr>
        <w:ind w:right="553"/>
        <w:jc w:val="both"/>
        <w:rPr>
          <w:sz w:val="24"/>
          <w:szCs w:val="24"/>
        </w:rPr>
      </w:pPr>
      <w:r w:rsidRPr="001D17CD">
        <w:rPr>
          <w:sz w:val="24"/>
          <w:szCs w:val="24"/>
        </w:rPr>
        <w:t>Tw</w:t>
      </w:r>
      <w:r w:rsidRPr="001D17CD">
        <w:rPr>
          <w:spacing w:val="-2"/>
          <w:sz w:val="24"/>
          <w:szCs w:val="24"/>
        </w:rPr>
        <w:t>e</w:t>
      </w:r>
      <w:r w:rsidRPr="001D17CD">
        <w:rPr>
          <w:sz w:val="24"/>
          <w:szCs w:val="24"/>
        </w:rPr>
        <w:t>n</w:t>
      </w:r>
      <w:r w:rsidRPr="001D17CD">
        <w:rPr>
          <w:spacing w:val="3"/>
          <w:sz w:val="24"/>
          <w:szCs w:val="24"/>
        </w:rPr>
        <w:t>t</w:t>
      </w:r>
      <w:r w:rsidRPr="001D17CD">
        <w:rPr>
          <w:spacing w:val="-4"/>
          <w:sz w:val="24"/>
          <w:szCs w:val="24"/>
        </w:rPr>
        <w:t>y</w:t>
      </w:r>
      <w:r w:rsidRPr="001D17CD">
        <w:rPr>
          <w:spacing w:val="2"/>
          <w:sz w:val="24"/>
          <w:szCs w:val="24"/>
        </w:rPr>
        <w:t>-</w:t>
      </w:r>
      <w:r w:rsidRPr="001D17CD">
        <w:rPr>
          <w:sz w:val="24"/>
          <w:szCs w:val="24"/>
        </w:rPr>
        <w:t>five</w:t>
      </w:r>
      <w:r w:rsidRPr="001D17CD">
        <w:rPr>
          <w:spacing w:val="2"/>
          <w:sz w:val="24"/>
          <w:szCs w:val="24"/>
        </w:rPr>
        <w:t xml:space="preserve"> </w:t>
      </w:r>
      <w:r w:rsidRPr="001D17CD">
        <w:rPr>
          <w:sz w:val="24"/>
          <w:szCs w:val="24"/>
        </w:rPr>
        <w:t>(25)</w:t>
      </w:r>
      <w:r w:rsidRPr="001D17CD">
        <w:rPr>
          <w:spacing w:val="2"/>
          <w:sz w:val="24"/>
          <w:szCs w:val="24"/>
        </w:rPr>
        <w:t xml:space="preserve"> </w:t>
      </w:r>
      <w:r w:rsidRPr="001D17CD">
        <w:rPr>
          <w:sz w:val="24"/>
          <w:szCs w:val="24"/>
        </w:rPr>
        <w:t>p</w:t>
      </w:r>
      <w:r w:rsidRPr="001D17CD">
        <w:rPr>
          <w:spacing w:val="-1"/>
          <w:sz w:val="24"/>
          <w:szCs w:val="24"/>
        </w:rPr>
        <w:t>e</w:t>
      </w:r>
      <w:r w:rsidRPr="001D17CD">
        <w:rPr>
          <w:spacing w:val="1"/>
          <w:sz w:val="24"/>
          <w:szCs w:val="24"/>
        </w:rPr>
        <w:t>r</w:t>
      </w:r>
      <w:r w:rsidRPr="001D17CD">
        <w:rPr>
          <w:spacing w:val="-1"/>
          <w:sz w:val="24"/>
          <w:szCs w:val="24"/>
        </w:rPr>
        <w:t>ce</w:t>
      </w:r>
      <w:r w:rsidRPr="001D17CD">
        <w:rPr>
          <w:sz w:val="24"/>
          <w:szCs w:val="24"/>
        </w:rPr>
        <w:t>nt</w:t>
      </w:r>
      <w:r w:rsidRPr="001D17CD">
        <w:rPr>
          <w:spacing w:val="4"/>
          <w:sz w:val="24"/>
          <w:szCs w:val="24"/>
        </w:rPr>
        <w:t xml:space="preserve"> </w:t>
      </w:r>
      <w:r w:rsidRPr="001D17CD">
        <w:rPr>
          <w:sz w:val="24"/>
          <w:szCs w:val="24"/>
        </w:rPr>
        <w:t>of the</w:t>
      </w:r>
      <w:r w:rsidRPr="001D17CD">
        <w:rPr>
          <w:spacing w:val="3"/>
          <w:sz w:val="24"/>
          <w:szCs w:val="24"/>
        </w:rPr>
        <w:t xml:space="preserve"> </w:t>
      </w:r>
      <w:r w:rsidRPr="001D17CD">
        <w:rPr>
          <w:sz w:val="24"/>
          <w:szCs w:val="24"/>
        </w:rPr>
        <w:t>lu</w:t>
      </w:r>
      <w:r w:rsidRPr="001D17CD">
        <w:rPr>
          <w:spacing w:val="1"/>
          <w:sz w:val="24"/>
          <w:szCs w:val="24"/>
        </w:rPr>
        <w:t>m</w:t>
      </w:r>
      <w:r w:rsidRPr="001D17CD">
        <w:rPr>
          <w:spacing w:val="3"/>
          <w:sz w:val="24"/>
          <w:szCs w:val="24"/>
        </w:rPr>
        <w:t>p</w:t>
      </w:r>
      <w:r w:rsidRPr="001D17CD">
        <w:rPr>
          <w:spacing w:val="-1"/>
          <w:sz w:val="24"/>
          <w:szCs w:val="24"/>
        </w:rPr>
        <w:t>-</w:t>
      </w:r>
      <w:r w:rsidRPr="001D17CD">
        <w:rPr>
          <w:sz w:val="24"/>
          <w:szCs w:val="24"/>
        </w:rPr>
        <w:t>sum</w:t>
      </w:r>
      <w:r w:rsidRPr="001D17CD">
        <w:rPr>
          <w:spacing w:val="2"/>
          <w:sz w:val="24"/>
          <w:szCs w:val="24"/>
        </w:rPr>
        <w:t xml:space="preserve"> </w:t>
      </w:r>
      <w:r w:rsidRPr="001D17CD">
        <w:rPr>
          <w:spacing w:val="-1"/>
          <w:sz w:val="24"/>
          <w:szCs w:val="24"/>
        </w:rPr>
        <w:t>a</w:t>
      </w:r>
      <w:r w:rsidRPr="001D17CD">
        <w:rPr>
          <w:sz w:val="24"/>
          <w:szCs w:val="24"/>
        </w:rPr>
        <w:t>mou</w:t>
      </w:r>
      <w:r w:rsidRPr="001D17CD">
        <w:rPr>
          <w:spacing w:val="3"/>
          <w:sz w:val="24"/>
          <w:szCs w:val="24"/>
        </w:rPr>
        <w:t>n</w:t>
      </w:r>
      <w:r w:rsidRPr="001D17CD">
        <w:rPr>
          <w:sz w:val="24"/>
          <w:szCs w:val="24"/>
        </w:rPr>
        <w:t>t</w:t>
      </w:r>
      <w:r w:rsidRPr="001D17CD">
        <w:rPr>
          <w:spacing w:val="1"/>
          <w:sz w:val="24"/>
          <w:szCs w:val="24"/>
        </w:rPr>
        <w:t xml:space="preserve"> </w:t>
      </w:r>
      <w:r w:rsidRPr="001D17CD">
        <w:rPr>
          <w:sz w:val="24"/>
          <w:szCs w:val="24"/>
        </w:rPr>
        <w:t>shall</w:t>
      </w:r>
      <w:r w:rsidRPr="001D17CD">
        <w:rPr>
          <w:spacing w:val="1"/>
          <w:sz w:val="24"/>
          <w:szCs w:val="24"/>
        </w:rPr>
        <w:t xml:space="preserve"> </w:t>
      </w:r>
      <w:r w:rsidRPr="001D17CD">
        <w:rPr>
          <w:sz w:val="24"/>
          <w:szCs w:val="24"/>
        </w:rPr>
        <w:t xml:space="preserve">be </w:t>
      </w:r>
      <w:r w:rsidRPr="001D17CD">
        <w:rPr>
          <w:spacing w:val="2"/>
          <w:sz w:val="24"/>
          <w:szCs w:val="24"/>
        </w:rPr>
        <w:t>p</w:t>
      </w:r>
      <w:r w:rsidRPr="001D17CD">
        <w:rPr>
          <w:spacing w:val="-1"/>
          <w:sz w:val="24"/>
          <w:szCs w:val="24"/>
        </w:rPr>
        <w:t>a</w:t>
      </w:r>
      <w:r w:rsidRPr="001D17CD">
        <w:rPr>
          <w:spacing w:val="3"/>
          <w:sz w:val="24"/>
          <w:szCs w:val="24"/>
        </w:rPr>
        <w:t>i</w:t>
      </w:r>
      <w:r w:rsidRPr="001D17CD">
        <w:rPr>
          <w:sz w:val="24"/>
          <w:szCs w:val="24"/>
        </w:rPr>
        <w:t>d</w:t>
      </w:r>
      <w:r w:rsidRPr="001D17CD">
        <w:rPr>
          <w:spacing w:val="1"/>
          <w:sz w:val="24"/>
          <w:szCs w:val="24"/>
        </w:rPr>
        <w:t xml:space="preserve"> </w:t>
      </w:r>
      <w:r w:rsidRPr="001D17CD">
        <w:rPr>
          <w:sz w:val="24"/>
          <w:szCs w:val="24"/>
        </w:rPr>
        <w:t>upon submis</w:t>
      </w:r>
      <w:r w:rsidRPr="001D17CD">
        <w:rPr>
          <w:spacing w:val="1"/>
          <w:sz w:val="24"/>
          <w:szCs w:val="24"/>
        </w:rPr>
        <w:t>s</w:t>
      </w:r>
      <w:r w:rsidRPr="001D17CD">
        <w:rPr>
          <w:sz w:val="24"/>
          <w:szCs w:val="24"/>
        </w:rPr>
        <w:t>ion of the</w:t>
      </w:r>
      <w:r w:rsidRPr="001D17CD">
        <w:rPr>
          <w:spacing w:val="-1"/>
          <w:sz w:val="24"/>
          <w:szCs w:val="24"/>
        </w:rPr>
        <w:t xml:space="preserve"> </w:t>
      </w:r>
      <w:r w:rsidRPr="001D17CD">
        <w:rPr>
          <w:sz w:val="24"/>
          <w:szCs w:val="24"/>
        </w:rPr>
        <w:t>in</w:t>
      </w:r>
      <w:r w:rsidRPr="001D17CD">
        <w:rPr>
          <w:spacing w:val="1"/>
          <w:sz w:val="24"/>
          <w:szCs w:val="24"/>
        </w:rPr>
        <w:t>t</w:t>
      </w:r>
      <w:r w:rsidRPr="001D17CD">
        <w:rPr>
          <w:spacing w:val="-1"/>
          <w:sz w:val="24"/>
          <w:szCs w:val="24"/>
        </w:rPr>
        <w:t>e</w:t>
      </w:r>
      <w:r w:rsidRPr="001D17CD">
        <w:rPr>
          <w:sz w:val="24"/>
          <w:szCs w:val="24"/>
        </w:rPr>
        <w:t>rim</w:t>
      </w:r>
      <w:r w:rsidRPr="001D17CD">
        <w:rPr>
          <w:spacing w:val="-2"/>
          <w:sz w:val="24"/>
          <w:szCs w:val="24"/>
        </w:rPr>
        <w:t xml:space="preserve"> </w:t>
      </w:r>
      <w:r w:rsidRPr="001D17CD">
        <w:rPr>
          <w:spacing w:val="-1"/>
          <w:sz w:val="24"/>
          <w:szCs w:val="24"/>
        </w:rPr>
        <w:t>re</w:t>
      </w:r>
      <w:r w:rsidRPr="001D17CD">
        <w:rPr>
          <w:sz w:val="24"/>
          <w:szCs w:val="24"/>
        </w:rPr>
        <w:t>port.</w:t>
      </w:r>
    </w:p>
    <w:p w:rsidR="001D17CD" w:rsidRDefault="001D17CD" w:rsidP="001D17CD">
      <w:pPr>
        <w:pStyle w:val="ListParagraph"/>
        <w:ind w:left="2070" w:right="553"/>
        <w:jc w:val="both"/>
        <w:rPr>
          <w:sz w:val="24"/>
          <w:szCs w:val="24"/>
        </w:rPr>
      </w:pPr>
    </w:p>
    <w:p w:rsidR="00D35201" w:rsidRDefault="00E6664F" w:rsidP="005C08C5">
      <w:pPr>
        <w:pStyle w:val="ListParagraph"/>
        <w:numPr>
          <w:ilvl w:val="0"/>
          <w:numId w:val="31"/>
        </w:numPr>
        <w:ind w:right="553"/>
        <w:jc w:val="both"/>
        <w:rPr>
          <w:sz w:val="24"/>
          <w:szCs w:val="24"/>
        </w:rPr>
      </w:pPr>
      <w:r w:rsidRPr="001D17CD">
        <w:rPr>
          <w:sz w:val="24"/>
          <w:szCs w:val="24"/>
        </w:rPr>
        <w:t>Tw</w:t>
      </w:r>
      <w:r w:rsidRPr="001D17CD">
        <w:rPr>
          <w:spacing w:val="-2"/>
          <w:sz w:val="24"/>
          <w:szCs w:val="24"/>
        </w:rPr>
        <w:t>e</w:t>
      </w:r>
      <w:r w:rsidRPr="001D17CD">
        <w:rPr>
          <w:sz w:val="24"/>
          <w:szCs w:val="24"/>
        </w:rPr>
        <w:t>n</w:t>
      </w:r>
      <w:r w:rsidRPr="001D17CD">
        <w:rPr>
          <w:spacing w:val="3"/>
          <w:sz w:val="24"/>
          <w:szCs w:val="24"/>
        </w:rPr>
        <w:t>t</w:t>
      </w:r>
      <w:r w:rsidRPr="001D17CD">
        <w:rPr>
          <w:spacing w:val="-4"/>
          <w:sz w:val="24"/>
          <w:szCs w:val="24"/>
        </w:rPr>
        <w:t>y</w:t>
      </w:r>
      <w:r w:rsidRPr="001D17CD">
        <w:rPr>
          <w:spacing w:val="2"/>
          <w:sz w:val="24"/>
          <w:szCs w:val="24"/>
        </w:rPr>
        <w:t>-</w:t>
      </w:r>
      <w:r w:rsidRPr="001D17CD">
        <w:rPr>
          <w:sz w:val="24"/>
          <w:szCs w:val="24"/>
        </w:rPr>
        <w:t>five</w:t>
      </w:r>
      <w:r w:rsidRPr="001D17CD">
        <w:rPr>
          <w:spacing w:val="20"/>
          <w:sz w:val="24"/>
          <w:szCs w:val="24"/>
        </w:rPr>
        <w:t xml:space="preserve"> </w:t>
      </w:r>
      <w:r w:rsidRPr="001D17CD">
        <w:rPr>
          <w:sz w:val="24"/>
          <w:szCs w:val="24"/>
        </w:rPr>
        <w:t>(25)</w:t>
      </w:r>
      <w:r w:rsidRPr="001D17CD">
        <w:rPr>
          <w:spacing w:val="20"/>
          <w:sz w:val="24"/>
          <w:szCs w:val="24"/>
        </w:rPr>
        <w:t xml:space="preserve"> </w:t>
      </w:r>
      <w:r w:rsidRPr="001D17CD">
        <w:rPr>
          <w:sz w:val="24"/>
          <w:szCs w:val="24"/>
        </w:rPr>
        <w:t>p</w:t>
      </w:r>
      <w:r w:rsidRPr="001D17CD">
        <w:rPr>
          <w:spacing w:val="-1"/>
          <w:sz w:val="24"/>
          <w:szCs w:val="24"/>
        </w:rPr>
        <w:t>e</w:t>
      </w:r>
      <w:r w:rsidRPr="001D17CD">
        <w:rPr>
          <w:spacing w:val="1"/>
          <w:sz w:val="24"/>
          <w:szCs w:val="24"/>
        </w:rPr>
        <w:t>r</w:t>
      </w:r>
      <w:r w:rsidRPr="001D17CD">
        <w:rPr>
          <w:spacing w:val="-1"/>
          <w:sz w:val="24"/>
          <w:szCs w:val="24"/>
        </w:rPr>
        <w:t>ce</w:t>
      </w:r>
      <w:r w:rsidRPr="001D17CD">
        <w:rPr>
          <w:sz w:val="24"/>
          <w:szCs w:val="24"/>
        </w:rPr>
        <w:t>nt</w:t>
      </w:r>
      <w:r w:rsidRPr="001D17CD">
        <w:rPr>
          <w:spacing w:val="22"/>
          <w:sz w:val="24"/>
          <w:szCs w:val="24"/>
        </w:rPr>
        <w:t xml:space="preserve"> </w:t>
      </w:r>
      <w:r w:rsidRPr="001D17CD">
        <w:rPr>
          <w:sz w:val="24"/>
          <w:szCs w:val="24"/>
        </w:rPr>
        <w:t>of</w:t>
      </w:r>
      <w:r w:rsidRPr="001D17CD">
        <w:rPr>
          <w:spacing w:val="18"/>
          <w:sz w:val="24"/>
          <w:szCs w:val="24"/>
        </w:rPr>
        <w:t xml:space="preserve"> </w:t>
      </w:r>
      <w:r w:rsidRPr="001D17CD">
        <w:rPr>
          <w:sz w:val="24"/>
          <w:szCs w:val="24"/>
        </w:rPr>
        <w:t>the</w:t>
      </w:r>
      <w:r w:rsidRPr="001D17CD">
        <w:rPr>
          <w:spacing w:val="21"/>
          <w:sz w:val="24"/>
          <w:szCs w:val="24"/>
        </w:rPr>
        <w:t xml:space="preserve"> </w:t>
      </w:r>
      <w:r w:rsidRPr="001D17CD">
        <w:rPr>
          <w:sz w:val="24"/>
          <w:szCs w:val="24"/>
        </w:rPr>
        <w:t>lu</w:t>
      </w:r>
      <w:r w:rsidRPr="001D17CD">
        <w:rPr>
          <w:spacing w:val="1"/>
          <w:sz w:val="24"/>
          <w:szCs w:val="24"/>
        </w:rPr>
        <w:t>m</w:t>
      </w:r>
      <w:r w:rsidRPr="001D17CD">
        <w:rPr>
          <w:spacing w:val="3"/>
          <w:sz w:val="24"/>
          <w:szCs w:val="24"/>
        </w:rPr>
        <w:t>p</w:t>
      </w:r>
      <w:r w:rsidRPr="001D17CD">
        <w:rPr>
          <w:spacing w:val="-1"/>
          <w:sz w:val="24"/>
          <w:szCs w:val="24"/>
        </w:rPr>
        <w:t>-</w:t>
      </w:r>
      <w:r w:rsidRPr="001D17CD">
        <w:rPr>
          <w:sz w:val="24"/>
          <w:szCs w:val="24"/>
        </w:rPr>
        <w:t>sum</w:t>
      </w:r>
      <w:r w:rsidRPr="001D17CD">
        <w:rPr>
          <w:spacing w:val="20"/>
          <w:sz w:val="24"/>
          <w:szCs w:val="24"/>
        </w:rPr>
        <w:t xml:space="preserve"> </w:t>
      </w:r>
      <w:r w:rsidRPr="001D17CD">
        <w:rPr>
          <w:spacing w:val="-1"/>
          <w:sz w:val="24"/>
          <w:szCs w:val="24"/>
        </w:rPr>
        <w:t>a</w:t>
      </w:r>
      <w:r w:rsidRPr="001D17CD">
        <w:rPr>
          <w:sz w:val="24"/>
          <w:szCs w:val="24"/>
        </w:rPr>
        <w:t>mou</w:t>
      </w:r>
      <w:r w:rsidRPr="001D17CD">
        <w:rPr>
          <w:spacing w:val="3"/>
          <w:sz w:val="24"/>
          <w:szCs w:val="24"/>
        </w:rPr>
        <w:t>n</w:t>
      </w:r>
      <w:r w:rsidRPr="001D17CD">
        <w:rPr>
          <w:sz w:val="24"/>
          <w:szCs w:val="24"/>
        </w:rPr>
        <w:t>t</w:t>
      </w:r>
      <w:r w:rsidRPr="001D17CD">
        <w:rPr>
          <w:spacing w:val="19"/>
          <w:sz w:val="24"/>
          <w:szCs w:val="24"/>
        </w:rPr>
        <w:t xml:space="preserve"> </w:t>
      </w:r>
      <w:r w:rsidRPr="001D17CD">
        <w:rPr>
          <w:sz w:val="24"/>
          <w:szCs w:val="24"/>
        </w:rPr>
        <w:t>shall</w:t>
      </w:r>
      <w:r w:rsidRPr="001D17CD">
        <w:rPr>
          <w:spacing w:val="19"/>
          <w:sz w:val="24"/>
          <w:szCs w:val="24"/>
        </w:rPr>
        <w:t xml:space="preserve"> </w:t>
      </w:r>
      <w:r w:rsidRPr="001D17CD">
        <w:rPr>
          <w:sz w:val="24"/>
          <w:szCs w:val="24"/>
        </w:rPr>
        <w:t>be</w:t>
      </w:r>
      <w:r w:rsidRPr="001D17CD">
        <w:rPr>
          <w:spacing w:val="18"/>
          <w:sz w:val="24"/>
          <w:szCs w:val="24"/>
        </w:rPr>
        <w:t xml:space="preserve"> </w:t>
      </w:r>
      <w:r w:rsidRPr="001D17CD">
        <w:rPr>
          <w:spacing w:val="2"/>
          <w:sz w:val="24"/>
          <w:szCs w:val="24"/>
        </w:rPr>
        <w:t>p</w:t>
      </w:r>
      <w:r w:rsidRPr="001D17CD">
        <w:rPr>
          <w:spacing w:val="-1"/>
          <w:sz w:val="24"/>
          <w:szCs w:val="24"/>
        </w:rPr>
        <w:t>a</w:t>
      </w:r>
      <w:r w:rsidRPr="001D17CD">
        <w:rPr>
          <w:sz w:val="24"/>
          <w:szCs w:val="24"/>
        </w:rPr>
        <w:t>id</w:t>
      </w:r>
      <w:r w:rsidRPr="001D17CD">
        <w:rPr>
          <w:spacing w:val="19"/>
          <w:sz w:val="24"/>
          <w:szCs w:val="24"/>
        </w:rPr>
        <w:t xml:space="preserve"> </w:t>
      </w:r>
      <w:r w:rsidRPr="001D17CD">
        <w:rPr>
          <w:sz w:val="24"/>
          <w:szCs w:val="24"/>
        </w:rPr>
        <w:t>upon submis</w:t>
      </w:r>
      <w:r w:rsidRPr="001D17CD">
        <w:rPr>
          <w:spacing w:val="1"/>
          <w:sz w:val="24"/>
          <w:szCs w:val="24"/>
        </w:rPr>
        <w:t>s</w:t>
      </w:r>
      <w:r w:rsidRPr="001D17CD">
        <w:rPr>
          <w:sz w:val="24"/>
          <w:szCs w:val="24"/>
        </w:rPr>
        <w:t>ion of the</w:t>
      </w:r>
      <w:r w:rsidRPr="001D17CD">
        <w:rPr>
          <w:spacing w:val="-1"/>
          <w:sz w:val="24"/>
          <w:szCs w:val="24"/>
        </w:rPr>
        <w:t xml:space="preserve"> </w:t>
      </w:r>
      <w:r w:rsidRPr="001D17CD">
        <w:rPr>
          <w:sz w:val="24"/>
          <w:szCs w:val="24"/>
        </w:rPr>
        <w:t>dr</w:t>
      </w:r>
      <w:r w:rsidRPr="001D17CD">
        <w:rPr>
          <w:spacing w:val="-2"/>
          <w:sz w:val="24"/>
          <w:szCs w:val="24"/>
        </w:rPr>
        <w:t>a</w:t>
      </w:r>
      <w:r w:rsidRPr="001D17CD">
        <w:rPr>
          <w:sz w:val="24"/>
          <w:szCs w:val="24"/>
        </w:rPr>
        <w:t xml:space="preserve">ft </w:t>
      </w:r>
      <w:r w:rsidRPr="001D17CD">
        <w:rPr>
          <w:spacing w:val="-1"/>
          <w:sz w:val="24"/>
          <w:szCs w:val="24"/>
        </w:rPr>
        <w:t>f</w:t>
      </w:r>
      <w:r w:rsidRPr="001D17CD">
        <w:rPr>
          <w:sz w:val="24"/>
          <w:szCs w:val="24"/>
        </w:rPr>
        <w:t xml:space="preserve">inal </w:t>
      </w:r>
      <w:r w:rsidRPr="001D17CD">
        <w:rPr>
          <w:spacing w:val="-1"/>
          <w:sz w:val="24"/>
          <w:szCs w:val="24"/>
        </w:rPr>
        <w:t>re</w:t>
      </w:r>
      <w:r w:rsidRPr="001D17CD">
        <w:rPr>
          <w:sz w:val="24"/>
          <w:szCs w:val="24"/>
        </w:rPr>
        <w:t>port.</w:t>
      </w:r>
    </w:p>
    <w:p w:rsidR="001D17CD" w:rsidRPr="001D17CD" w:rsidRDefault="001D17CD" w:rsidP="001D17CD">
      <w:pPr>
        <w:pStyle w:val="ListParagraph"/>
        <w:rPr>
          <w:sz w:val="24"/>
          <w:szCs w:val="24"/>
        </w:rPr>
      </w:pPr>
    </w:p>
    <w:p w:rsidR="001D17CD" w:rsidRDefault="001D17CD" w:rsidP="001D17CD">
      <w:pPr>
        <w:pStyle w:val="ListParagraph"/>
        <w:ind w:left="2070" w:right="553"/>
        <w:jc w:val="both"/>
        <w:rPr>
          <w:sz w:val="24"/>
          <w:szCs w:val="24"/>
        </w:rPr>
      </w:pPr>
    </w:p>
    <w:p w:rsidR="00D35201" w:rsidRDefault="00E6664F" w:rsidP="005C08C5">
      <w:pPr>
        <w:pStyle w:val="ListParagraph"/>
        <w:numPr>
          <w:ilvl w:val="0"/>
          <w:numId w:val="31"/>
        </w:numPr>
        <w:ind w:right="553"/>
        <w:jc w:val="both"/>
        <w:rPr>
          <w:sz w:val="24"/>
          <w:szCs w:val="24"/>
        </w:rPr>
      </w:pPr>
      <w:r w:rsidRPr="001D17CD">
        <w:rPr>
          <w:sz w:val="24"/>
          <w:szCs w:val="24"/>
        </w:rPr>
        <w:t>Tw</w:t>
      </w:r>
      <w:r w:rsidRPr="001D17CD">
        <w:rPr>
          <w:spacing w:val="-2"/>
          <w:sz w:val="24"/>
          <w:szCs w:val="24"/>
        </w:rPr>
        <w:t>e</w:t>
      </w:r>
      <w:r w:rsidRPr="001D17CD">
        <w:rPr>
          <w:sz w:val="24"/>
          <w:szCs w:val="24"/>
        </w:rPr>
        <w:t>n</w:t>
      </w:r>
      <w:r w:rsidRPr="001D17CD">
        <w:rPr>
          <w:spacing w:val="3"/>
          <w:sz w:val="24"/>
          <w:szCs w:val="24"/>
        </w:rPr>
        <w:t>t</w:t>
      </w:r>
      <w:r w:rsidRPr="001D17CD">
        <w:rPr>
          <w:sz w:val="24"/>
          <w:szCs w:val="24"/>
        </w:rPr>
        <w:t>y</w:t>
      </w:r>
      <w:r w:rsidR="00F97051" w:rsidRPr="001D17CD">
        <w:rPr>
          <w:sz w:val="24"/>
          <w:szCs w:val="24"/>
        </w:rPr>
        <w:t xml:space="preserve"> </w:t>
      </w:r>
      <w:r w:rsidRPr="001D17CD">
        <w:rPr>
          <w:sz w:val="24"/>
          <w:szCs w:val="24"/>
        </w:rPr>
        <w:t>(20)</w:t>
      </w:r>
      <w:r w:rsidR="00F97051" w:rsidRPr="001D17CD">
        <w:rPr>
          <w:sz w:val="24"/>
          <w:szCs w:val="24"/>
        </w:rPr>
        <w:t xml:space="preserve"> </w:t>
      </w:r>
      <w:r w:rsidRPr="001D17CD">
        <w:rPr>
          <w:sz w:val="24"/>
          <w:szCs w:val="24"/>
        </w:rPr>
        <w:t>p</w:t>
      </w:r>
      <w:r w:rsidRPr="001D17CD">
        <w:rPr>
          <w:spacing w:val="-1"/>
          <w:sz w:val="24"/>
          <w:szCs w:val="24"/>
        </w:rPr>
        <w:t>e</w:t>
      </w:r>
      <w:r w:rsidRPr="001D17CD">
        <w:rPr>
          <w:spacing w:val="1"/>
          <w:sz w:val="24"/>
          <w:szCs w:val="24"/>
        </w:rPr>
        <w:t>r</w:t>
      </w:r>
      <w:r w:rsidRPr="001D17CD">
        <w:rPr>
          <w:spacing w:val="-1"/>
          <w:sz w:val="24"/>
          <w:szCs w:val="24"/>
        </w:rPr>
        <w:t>ce</w:t>
      </w:r>
      <w:r w:rsidRPr="001D17CD">
        <w:rPr>
          <w:sz w:val="24"/>
          <w:szCs w:val="24"/>
        </w:rPr>
        <w:t>nt</w:t>
      </w:r>
      <w:r w:rsidR="00F97051" w:rsidRPr="001D17CD">
        <w:rPr>
          <w:sz w:val="24"/>
          <w:szCs w:val="24"/>
        </w:rPr>
        <w:t xml:space="preserve"> </w:t>
      </w:r>
      <w:r w:rsidRPr="001D17CD">
        <w:rPr>
          <w:sz w:val="24"/>
          <w:szCs w:val="24"/>
        </w:rPr>
        <w:t>of</w:t>
      </w:r>
      <w:r w:rsidR="00F97051" w:rsidRPr="001D17CD">
        <w:rPr>
          <w:sz w:val="24"/>
          <w:szCs w:val="24"/>
        </w:rPr>
        <w:t xml:space="preserve"> </w:t>
      </w:r>
      <w:r w:rsidRPr="001D17CD">
        <w:rPr>
          <w:sz w:val="24"/>
          <w:szCs w:val="24"/>
        </w:rPr>
        <w:t>the</w:t>
      </w:r>
      <w:r w:rsidR="00F97051" w:rsidRPr="001D17CD">
        <w:rPr>
          <w:sz w:val="24"/>
          <w:szCs w:val="24"/>
        </w:rPr>
        <w:t xml:space="preserve"> </w:t>
      </w:r>
      <w:r w:rsidRPr="001D17CD">
        <w:rPr>
          <w:sz w:val="24"/>
          <w:szCs w:val="24"/>
        </w:rPr>
        <w:t>lu</w:t>
      </w:r>
      <w:r w:rsidRPr="001D17CD">
        <w:rPr>
          <w:spacing w:val="1"/>
          <w:sz w:val="24"/>
          <w:szCs w:val="24"/>
        </w:rPr>
        <w:t>m</w:t>
      </w:r>
      <w:r w:rsidRPr="001D17CD">
        <w:rPr>
          <w:spacing w:val="3"/>
          <w:sz w:val="24"/>
          <w:szCs w:val="24"/>
        </w:rPr>
        <w:t>p</w:t>
      </w:r>
      <w:r w:rsidRPr="001D17CD">
        <w:rPr>
          <w:spacing w:val="-1"/>
          <w:sz w:val="24"/>
          <w:szCs w:val="24"/>
        </w:rPr>
        <w:t>-</w:t>
      </w:r>
      <w:r w:rsidRPr="001D17CD">
        <w:rPr>
          <w:sz w:val="24"/>
          <w:szCs w:val="24"/>
        </w:rPr>
        <w:t>sum</w:t>
      </w:r>
      <w:r w:rsidR="00F97051" w:rsidRPr="001D17CD">
        <w:rPr>
          <w:sz w:val="24"/>
          <w:szCs w:val="24"/>
        </w:rPr>
        <w:t xml:space="preserve"> </w:t>
      </w:r>
      <w:r w:rsidRPr="001D17CD">
        <w:rPr>
          <w:spacing w:val="-1"/>
          <w:sz w:val="24"/>
          <w:szCs w:val="24"/>
        </w:rPr>
        <w:t>a</w:t>
      </w:r>
      <w:r w:rsidRPr="001D17CD">
        <w:rPr>
          <w:sz w:val="24"/>
          <w:szCs w:val="24"/>
        </w:rPr>
        <w:t>mount</w:t>
      </w:r>
      <w:r w:rsidR="00F97051" w:rsidRPr="001D17CD">
        <w:rPr>
          <w:sz w:val="24"/>
          <w:szCs w:val="24"/>
        </w:rPr>
        <w:t xml:space="preserve"> </w:t>
      </w:r>
      <w:r w:rsidRPr="001D17CD">
        <w:rPr>
          <w:sz w:val="24"/>
          <w:szCs w:val="24"/>
        </w:rPr>
        <w:t>shall</w:t>
      </w:r>
      <w:r w:rsidR="00F97051" w:rsidRPr="001D17CD">
        <w:rPr>
          <w:sz w:val="24"/>
          <w:szCs w:val="24"/>
        </w:rPr>
        <w:t xml:space="preserve"> </w:t>
      </w:r>
      <w:r w:rsidRPr="001D17CD">
        <w:rPr>
          <w:sz w:val="24"/>
          <w:szCs w:val="24"/>
        </w:rPr>
        <w:t>be</w:t>
      </w:r>
      <w:r w:rsidR="00F97051" w:rsidRPr="001D17CD">
        <w:rPr>
          <w:sz w:val="24"/>
          <w:szCs w:val="24"/>
        </w:rPr>
        <w:t xml:space="preserve"> </w:t>
      </w:r>
      <w:r w:rsidRPr="001D17CD">
        <w:rPr>
          <w:sz w:val="24"/>
          <w:szCs w:val="24"/>
        </w:rPr>
        <w:t>p</w:t>
      </w:r>
      <w:r w:rsidRPr="001D17CD">
        <w:rPr>
          <w:spacing w:val="-1"/>
          <w:sz w:val="24"/>
          <w:szCs w:val="24"/>
        </w:rPr>
        <w:t>a</w:t>
      </w:r>
      <w:r w:rsidRPr="001D17CD">
        <w:rPr>
          <w:sz w:val="24"/>
          <w:szCs w:val="24"/>
        </w:rPr>
        <w:t>id</w:t>
      </w:r>
      <w:r w:rsidR="00F97051" w:rsidRPr="001D17CD">
        <w:rPr>
          <w:sz w:val="24"/>
          <w:szCs w:val="24"/>
        </w:rPr>
        <w:t xml:space="preserve"> </w:t>
      </w:r>
      <w:r w:rsidRPr="001D17CD">
        <w:rPr>
          <w:sz w:val="24"/>
          <w:szCs w:val="24"/>
        </w:rPr>
        <w:t>up</w:t>
      </w:r>
      <w:r w:rsidRPr="001D17CD">
        <w:rPr>
          <w:spacing w:val="2"/>
          <w:sz w:val="24"/>
          <w:szCs w:val="24"/>
        </w:rPr>
        <w:t>o</w:t>
      </w:r>
      <w:r w:rsidRPr="001D17CD">
        <w:rPr>
          <w:sz w:val="24"/>
          <w:szCs w:val="24"/>
        </w:rPr>
        <w:t xml:space="preserve">n </w:t>
      </w:r>
      <w:r w:rsidRPr="001D17CD">
        <w:rPr>
          <w:spacing w:val="-1"/>
          <w:sz w:val="24"/>
          <w:szCs w:val="24"/>
        </w:rPr>
        <w:t>a</w:t>
      </w:r>
      <w:r w:rsidRPr="001D17CD">
        <w:rPr>
          <w:sz w:val="24"/>
          <w:szCs w:val="24"/>
        </w:rPr>
        <w:t>ppro</w:t>
      </w:r>
      <w:r w:rsidRPr="001D17CD">
        <w:rPr>
          <w:spacing w:val="-1"/>
          <w:sz w:val="24"/>
          <w:szCs w:val="24"/>
        </w:rPr>
        <w:t>va</w:t>
      </w:r>
      <w:r w:rsidRPr="001D17CD">
        <w:rPr>
          <w:sz w:val="24"/>
          <w:szCs w:val="24"/>
        </w:rPr>
        <w:t>l of the</w:t>
      </w:r>
      <w:r w:rsidRPr="001D17CD">
        <w:rPr>
          <w:spacing w:val="1"/>
          <w:sz w:val="24"/>
          <w:szCs w:val="24"/>
        </w:rPr>
        <w:t xml:space="preserve"> </w:t>
      </w:r>
      <w:r w:rsidRPr="001D17CD">
        <w:rPr>
          <w:sz w:val="24"/>
          <w:szCs w:val="24"/>
        </w:rPr>
        <w:t>fin</w:t>
      </w:r>
      <w:r w:rsidRPr="001D17CD">
        <w:rPr>
          <w:spacing w:val="-1"/>
          <w:sz w:val="24"/>
          <w:szCs w:val="24"/>
        </w:rPr>
        <w:t>a</w:t>
      </w:r>
      <w:r w:rsidRPr="001D17CD">
        <w:rPr>
          <w:sz w:val="24"/>
          <w:szCs w:val="24"/>
        </w:rPr>
        <w:t>l r</w:t>
      </w:r>
      <w:r w:rsidRPr="001D17CD">
        <w:rPr>
          <w:spacing w:val="-1"/>
          <w:sz w:val="24"/>
          <w:szCs w:val="24"/>
        </w:rPr>
        <w:t>e</w:t>
      </w:r>
      <w:r w:rsidRPr="001D17CD">
        <w:rPr>
          <w:sz w:val="24"/>
          <w:szCs w:val="24"/>
        </w:rPr>
        <w:t>p</w:t>
      </w:r>
      <w:r w:rsidRPr="001D17CD">
        <w:rPr>
          <w:spacing w:val="2"/>
          <w:sz w:val="24"/>
          <w:szCs w:val="24"/>
        </w:rPr>
        <w:t>o</w:t>
      </w:r>
      <w:r w:rsidRPr="001D17CD">
        <w:rPr>
          <w:sz w:val="24"/>
          <w:szCs w:val="24"/>
        </w:rPr>
        <w:t>rt.</w:t>
      </w:r>
    </w:p>
    <w:p w:rsidR="001D17CD" w:rsidRDefault="001D17CD" w:rsidP="001D17CD">
      <w:pPr>
        <w:pStyle w:val="ListParagraph"/>
        <w:ind w:left="2070" w:right="553"/>
        <w:jc w:val="both"/>
        <w:rPr>
          <w:sz w:val="24"/>
          <w:szCs w:val="24"/>
        </w:rPr>
      </w:pPr>
    </w:p>
    <w:p w:rsidR="00D35201" w:rsidRPr="001D17CD" w:rsidRDefault="00E6664F" w:rsidP="005C08C5">
      <w:pPr>
        <w:pStyle w:val="ListParagraph"/>
        <w:numPr>
          <w:ilvl w:val="0"/>
          <w:numId w:val="31"/>
        </w:numPr>
        <w:ind w:right="553"/>
        <w:jc w:val="both"/>
        <w:rPr>
          <w:sz w:val="24"/>
          <w:szCs w:val="24"/>
        </w:rPr>
      </w:pPr>
      <w:r w:rsidRPr="001D17CD">
        <w:rPr>
          <w:sz w:val="24"/>
          <w:szCs w:val="24"/>
        </w:rPr>
        <w:t>The</w:t>
      </w:r>
      <w:r w:rsidRPr="001D17CD">
        <w:rPr>
          <w:spacing w:val="3"/>
          <w:sz w:val="24"/>
          <w:szCs w:val="24"/>
        </w:rPr>
        <w:t xml:space="preserve"> </w:t>
      </w:r>
      <w:r w:rsidRPr="001D17CD">
        <w:rPr>
          <w:sz w:val="24"/>
          <w:szCs w:val="24"/>
        </w:rPr>
        <w:t>demand</w:t>
      </w:r>
      <w:r w:rsidRPr="001D17CD">
        <w:rPr>
          <w:spacing w:val="6"/>
          <w:sz w:val="24"/>
          <w:szCs w:val="24"/>
        </w:rPr>
        <w:t xml:space="preserve"> </w:t>
      </w:r>
      <w:r w:rsidRPr="001D17CD">
        <w:rPr>
          <w:spacing w:val="-2"/>
          <w:sz w:val="24"/>
          <w:szCs w:val="24"/>
        </w:rPr>
        <w:t>g</w:t>
      </w:r>
      <w:r w:rsidRPr="001D17CD">
        <w:rPr>
          <w:sz w:val="24"/>
          <w:szCs w:val="24"/>
        </w:rPr>
        <w:t>u</w:t>
      </w:r>
      <w:r w:rsidRPr="001D17CD">
        <w:rPr>
          <w:spacing w:val="-1"/>
          <w:sz w:val="24"/>
          <w:szCs w:val="24"/>
        </w:rPr>
        <w:t>a</w:t>
      </w:r>
      <w:r w:rsidRPr="001D17CD">
        <w:rPr>
          <w:spacing w:val="1"/>
          <w:sz w:val="24"/>
          <w:szCs w:val="24"/>
        </w:rPr>
        <w:t>r</w:t>
      </w:r>
      <w:r w:rsidRPr="001D17CD">
        <w:rPr>
          <w:spacing w:val="-1"/>
          <w:sz w:val="24"/>
          <w:szCs w:val="24"/>
        </w:rPr>
        <w:t>a</w:t>
      </w:r>
      <w:r w:rsidRPr="001D17CD">
        <w:rPr>
          <w:sz w:val="24"/>
          <w:szCs w:val="24"/>
        </w:rPr>
        <w:t>ntee</w:t>
      </w:r>
      <w:r w:rsidRPr="001D17CD">
        <w:rPr>
          <w:spacing w:val="3"/>
          <w:sz w:val="24"/>
          <w:szCs w:val="24"/>
        </w:rPr>
        <w:t xml:space="preserve"> </w:t>
      </w:r>
      <w:r w:rsidRPr="001D17CD">
        <w:rPr>
          <w:spacing w:val="2"/>
          <w:sz w:val="24"/>
          <w:szCs w:val="24"/>
        </w:rPr>
        <w:t>s</w:t>
      </w:r>
      <w:r w:rsidRPr="001D17CD">
        <w:rPr>
          <w:sz w:val="24"/>
          <w:szCs w:val="24"/>
        </w:rPr>
        <w:t>h</w:t>
      </w:r>
      <w:r w:rsidRPr="001D17CD">
        <w:rPr>
          <w:spacing w:val="-1"/>
          <w:sz w:val="24"/>
          <w:szCs w:val="24"/>
        </w:rPr>
        <w:t>a</w:t>
      </w:r>
      <w:r w:rsidRPr="001D17CD">
        <w:rPr>
          <w:sz w:val="24"/>
          <w:szCs w:val="24"/>
        </w:rPr>
        <w:t>ll</w:t>
      </w:r>
      <w:r w:rsidRPr="001D17CD">
        <w:rPr>
          <w:spacing w:val="5"/>
          <w:sz w:val="24"/>
          <w:szCs w:val="24"/>
        </w:rPr>
        <w:t xml:space="preserve"> </w:t>
      </w:r>
      <w:r w:rsidRPr="001D17CD">
        <w:rPr>
          <w:sz w:val="24"/>
          <w:szCs w:val="24"/>
        </w:rPr>
        <w:t>be</w:t>
      </w:r>
      <w:r w:rsidRPr="001D17CD">
        <w:rPr>
          <w:spacing w:val="4"/>
          <w:sz w:val="24"/>
          <w:szCs w:val="24"/>
        </w:rPr>
        <w:t xml:space="preserve"> </w:t>
      </w:r>
      <w:r w:rsidRPr="001D17CD">
        <w:rPr>
          <w:sz w:val="24"/>
          <w:szCs w:val="24"/>
        </w:rPr>
        <w:t>r</w:t>
      </w:r>
      <w:r w:rsidRPr="001D17CD">
        <w:rPr>
          <w:spacing w:val="-2"/>
          <w:sz w:val="24"/>
          <w:szCs w:val="24"/>
        </w:rPr>
        <w:t>e</w:t>
      </w:r>
      <w:r w:rsidRPr="001D17CD">
        <w:rPr>
          <w:sz w:val="24"/>
          <w:szCs w:val="24"/>
        </w:rPr>
        <w:t>le</w:t>
      </w:r>
      <w:r w:rsidRPr="001D17CD">
        <w:rPr>
          <w:spacing w:val="-1"/>
          <w:sz w:val="24"/>
          <w:szCs w:val="24"/>
        </w:rPr>
        <w:t>a</w:t>
      </w:r>
      <w:r w:rsidRPr="001D17CD">
        <w:rPr>
          <w:sz w:val="24"/>
          <w:szCs w:val="24"/>
        </w:rPr>
        <w:t>s</w:t>
      </w:r>
      <w:r w:rsidRPr="001D17CD">
        <w:rPr>
          <w:spacing w:val="-1"/>
          <w:sz w:val="24"/>
          <w:szCs w:val="24"/>
        </w:rPr>
        <w:t>e</w:t>
      </w:r>
      <w:r w:rsidRPr="001D17CD">
        <w:rPr>
          <w:sz w:val="24"/>
          <w:szCs w:val="24"/>
        </w:rPr>
        <w:t>d</w:t>
      </w:r>
      <w:r w:rsidRPr="001D17CD">
        <w:rPr>
          <w:spacing w:val="5"/>
          <w:sz w:val="24"/>
          <w:szCs w:val="24"/>
        </w:rPr>
        <w:t xml:space="preserve"> </w:t>
      </w:r>
      <w:r w:rsidRPr="001D17CD">
        <w:rPr>
          <w:sz w:val="24"/>
          <w:szCs w:val="24"/>
        </w:rPr>
        <w:t>w</w:t>
      </w:r>
      <w:r w:rsidRPr="001D17CD">
        <w:rPr>
          <w:spacing w:val="2"/>
          <w:sz w:val="24"/>
          <w:szCs w:val="24"/>
        </w:rPr>
        <w:t>h</w:t>
      </w:r>
      <w:r w:rsidRPr="001D17CD">
        <w:rPr>
          <w:spacing w:val="-1"/>
          <w:sz w:val="24"/>
          <w:szCs w:val="24"/>
        </w:rPr>
        <w:t>e</w:t>
      </w:r>
      <w:r w:rsidRPr="001D17CD">
        <w:rPr>
          <w:sz w:val="24"/>
          <w:szCs w:val="24"/>
        </w:rPr>
        <w:t>n</w:t>
      </w:r>
      <w:r w:rsidRPr="001D17CD">
        <w:rPr>
          <w:spacing w:val="5"/>
          <w:sz w:val="24"/>
          <w:szCs w:val="24"/>
        </w:rPr>
        <w:t xml:space="preserve"> </w:t>
      </w:r>
      <w:r w:rsidRPr="001D17CD">
        <w:rPr>
          <w:sz w:val="24"/>
          <w:szCs w:val="24"/>
        </w:rPr>
        <w:t>the</w:t>
      </w:r>
      <w:r w:rsidRPr="001D17CD">
        <w:rPr>
          <w:spacing w:val="6"/>
          <w:sz w:val="24"/>
          <w:szCs w:val="24"/>
        </w:rPr>
        <w:t xml:space="preserve"> </w:t>
      </w:r>
      <w:r w:rsidRPr="001D17CD">
        <w:rPr>
          <w:sz w:val="24"/>
          <w:szCs w:val="24"/>
        </w:rPr>
        <w:t>to</w:t>
      </w:r>
      <w:r w:rsidRPr="001D17CD">
        <w:rPr>
          <w:spacing w:val="1"/>
          <w:sz w:val="24"/>
          <w:szCs w:val="24"/>
        </w:rPr>
        <w:t>t</w:t>
      </w:r>
      <w:r w:rsidRPr="001D17CD">
        <w:rPr>
          <w:spacing w:val="-1"/>
          <w:sz w:val="24"/>
          <w:szCs w:val="24"/>
        </w:rPr>
        <w:t>a</w:t>
      </w:r>
      <w:r w:rsidRPr="001D17CD">
        <w:rPr>
          <w:sz w:val="24"/>
          <w:szCs w:val="24"/>
        </w:rPr>
        <w:t>l</w:t>
      </w:r>
      <w:r w:rsidRPr="001D17CD">
        <w:rPr>
          <w:spacing w:val="5"/>
          <w:sz w:val="24"/>
          <w:szCs w:val="24"/>
        </w:rPr>
        <w:t xml:space="preserve"> </w:t>
      </w:r>
      <w:r w:rsidRPr="001D17CD">
        <w:rPr>
          <w:sz w:val="24"/>
          <w:szCs w:val="24"/>
        </w:rPr>
        <w:t>p</w:t>
      </w:r>
      <w:r w:rsidRPr="001D17CD">
        <w:rPr>
          <w:spacing w:val="1"/>
          <w:sz w:val="24"/>
          <w:szCs w:val="24"/>
        </w:rPr>
        <w:t>a</w:t>
      </w:r>
      <w:r w:rsidRPr="001D17CD">
        <w:rPr>
          <w:spacing w:val="-7"/>
          <w:sz w:val="24"/>
          <w:szCs w:val="24"/>
        </w:rPr>
        <w:t>y</w:t>
      </w:r>
      <w:r w:rsidRPr="001D17CD">
        <w:rPr>
          <w:spacing w:val="3"/>
          <w:sz w:val="24"/>
          <w:szCs w:val="24"/>
        </w:rPr>
        <w:t>m</w:t>
      </w:r>
      <w:r w:rsidRPr="001D17CD">
        <w:rPr>
          <w:spacing w:val="-1"/>
          <w:sz w:val="24"/>
          <w:szCs w:val="24"/>
        </w:rPr>
        <w:t>e</w:t>
      </w:r>
      <w:r w:rsidRPr="001D17CD">
        <w:rPr>
          <w:sz w:val="24"/>
          <w:szCs w:val="24"/>
        </w:rPr>
        <w:t>nts</w:t>
      </w:r>
      <w:r w:rsidRPr="001D17CD">
        <w:rPr>
          <w:spacing w:val="5"/>
          <w:sz w:val="24"/>
          <w:szCs w:val="24"/>
        </w:rPr>
        <w:t xml:space="preserve"> </w:t>
      </w:r>
      <w:r w:rsidRPr="001D17CD">
        <w:rPr>
          <w:sz w:val="24"/>
          <w:szCs w:val="24"/>
        </w:rPr>
        <w:t>r</w:t>
      </w:r>
      <w:r w:rsidRPr="001D17CD">
        <w:rPr>
          <w:spacing w:val="-2"/>
          <w:sz w:val="24"/>
          <w:szCs w:val="24"/>
        </w:rPr>
        <w:t>e</w:t>
      </w:r>
      <w:r w:rsidRPr="001D17CD">
        <w:rPr>
          <w:spacing w:val="1"/>
          <w:sz w:val="24"/>
          <w:szCs w:val="24"/>
        </w:rPr>
        <w:t>a</w:t>
      </w:r>
      <w:r w:rsidRPr="001D17CD">
        <w:rPr>
          <w:spacing w:val="-1"/>
          <w:sz w:val="24"/>
          <w:szCs w:val="24"/>
        </w:rPr>
        <w:t>c</w:t>
      </w:r>
      <w:r w:rsidRPr="001D17CD">
        <w:rPr>
          <w:sz w:val="24"/>
          <w:szCs w:val="24"/>
        </w:rPr>
        <w:t>h fi</w:t>
      </w:r>
      <w:r w:rsidRPr="001D17CD">
        <w:rPr>
          <w:spacing w:val="-1"/>
          <w:sz w:val="24"/>
          <w:szCs w:val="24"/>
        </w:rPr>
        <w:t>f</w:t>
      </w:r>
      <w:r w:rsidRPr="001D17CD">
        <w:rPr>
          <w:spacing w:val="3"/>
          <w:sz w:val="24"/>
          <w:szCs w:val="24"/>
        </w:rPr>
        <w:t>t</w:t>
      </w:r>
      <w:r w:rsidRPr="001D17CD">
        <w:rPr>
          <w:sz w:val="24"/>
          <w:szCs w:val="24"/>
        </w:rPr>
        <w:t>y</w:t>
      </w:r>
      <w:r w:rsidRPr="001D17CD">
        <w:rPr>
          <w:spacing w:val="-5"/>
          <w:sz w:val="24"/>
          <w:szCs w:val="24"/>
        </w:rPr>
        <w:t xml:space="preserve"> </w:t>
      </w:r>
      <w:r w:rsidRPr="001D17CD">
        <w:rPr>
          <w:spacing w:val="-1"/>
          <w:sz w:val="24"/>
          <w:szCs w:val="24"/>
        </w:rPr>
        <w:t>(</w:t>
      </w:r>
      <w:r w:rsidRPr="001D17CD">
        <w:rPr>
          <w:sz w:val="24"/>
          <w:szCs w:val="24"/>
        </w:rPr>
        <w:t>5</w:t>
      </w:r>
      <w:r w:rsidRPr="001D17CD">
        <w:rPr>
          <w:spacing w:val="2"/>
          <w:sz w:val="24"/>
          <w:szCs w:val="24"/>
        </w:rPr>
        <w:t>0</w:t>
      </w:r>
      <w:r w:rsidRPr="001D17CD">
        <w:rPr>
          <w:sz w:val="24"/>
          <w:szCs w:val="24"/>
        </w:rPr>
        <w:t>) p</w:t>
      </w:r>
      <w:r w:rsidRPr="001D17CD">
        <w:rPr>
          <w:spacing w:val="-2"/>
          <w:sz w:val="24"/>
          <w:szCs w:val="24"/>
        </w:rPr>
        <w:t>e</w:t>
      </w:r>
      <w:r w:rsidRPr="001D17CD">
        <w:rPr>
          <w:spacing w:val="1"/>
          <w:sz w:val="24"/>
          <w:szCs w:val="24"/>
        </w:rPr>
        <w:t>r</w:t>
      </w:r>
      <w:r w:rsidRPr="001D17CD">
        <w:rPr>
          <w:spacing w:val="-1"/>
          <w:sz w:val="24"/>
          <w:szCs w:val="24"/>
        </w:rPr>
        <w:t>ce</w:t>
      </w:r>
      <w:r w:rsidRPr="001D17CD">
        <w:rPr>
          <w:sz w:val="24"/>
          <w:szCs w:val="24"/>
        </w:rPr>
        <w:t>nt of t</w:t>
      </w:r>
      <w:r w:rsidRPr="001D17CD">
        <w:rPr>
          <w:spacing w:val="2"/>
          <w:sz w:val="24"/>
          <w:szCs w:val="24"/>
        </w:rPr>
        <w:t>h</w:t>
      </w:r>
      <w:r w:rsidRPr="001D17CD">
        <w:rPr>
          <w:sz w:val="24"/>
          <w:szCs w:val="24"/>
        </w:rPr>
        <w:t>e</w:t>
      </w:r>
      <w:r w:rsidRPr="001D17CD">
        <w:rPr>
          <w:spacing w:val="-1"/>
          <w:sz w:val="24"/>
          <w:szCs w:val="24"/>
        </w:rPr>
        <w:t xml:space="preserve"> </w:t>
      </w:r>
      <w:r w:rsidRPr="001D17CD">
        <w:rPr>
          <w:sz w:val="24"/>
          <w:szCs w:val="24"/>
        </w:rPr>
        <w:t>lu</w:t>
      </w:r>
      <w:r w:rsidRPr="001D17CD">
        <w:rPr>
          <w:spacing w:val="1"/>
          <w:sz w:val="24"/>
          <w:szCs w:val="24"/>
        </w:rPr>
        <w:t>m</w:t>
      </w:r>
      <w:r w:rsidRPr="001D17CD">
        <w:rPr>
          <w:spacing w:val="2"/>
          <w:sz w:val="24"/>
          <w:szCs w:val="24"/>
        </w:rPr>
        <w:t>p</w:t>
      </w:r>
      <w:r w:rsidRPr="001D17CD">
        <w:rPr>
          <w:spacing w:val="-1"/>
          <w:sz w:val="24"/>
          <w:szCs w:val="24"/>
        </w:rPr>
        <w:t>-</w:t>
      </w:r>
      <w:r w:rsidRPr="001D17CD">
        <w:rPr>
          <w:sz w:val="24"/>
          <w:szCs w:val="24"/>
        </w:rPr>
        <w:t>sum amount.</w:t>
      </w:r>
    </w:p>
    <w:p w:rsidR="00D35201" w:rsidRDefault="00D35201">
      <w:pPr>
        <w:spacing w:before="10" w:line="180" w:lineRule="exact"/>
        <w:rPr>
          <w:sz w:val="19"/>
          <w:szCs w:val="19"/>
        </w:rPr>
      </w:pPr>
    </w:p>
    <w:p w:rsidR="00D35201" w:rsidRDefault="00E6664F">
      <w:pPr>
        <w:ind w:left="1650"/>
        <w:rPr>
          <w:sz w:val="24"/>
          <w:szCs w:val="24"/>
        </w:rPr>
      </w:pPr>
      <w:r>
        <w:rPr>
          <w:b/>
          <w:i/>
          <w:sz w:val="24"/>
          <w:szCs w:val="24"/>
        </w:rPr>
        <w:t>Not</w:t>
      </w:r>
      <w:r>
        <w:rPr>
          <w:b/>
          <w:i/>
          <w:spacing w:val="-1"/>
          <w:sz w:val="24"/>
          <w:szCs w:val="24"/>
        </w:rPr>
        <w:t>e</w:t>
      </w:r>
      <w:r>
        <w:rPr>
          <w:i/>
          <w:sz w:val="24"/>
          <w:szCs w:val="24"/>
        </w:rPr>
        <w:t>:</w:t>
      </w:r>
      <w:r w:rsidR="00F97051">
        <w:rPr>
          <w:i/>
          <w:sz w:val="24"/>
          <w:szCs w:val="24"/>
        </w:rPr>
        <w:t xml:space="preserve"> </w:t>
      </w:r>
      <w:r>
        <w:rPr>
          <w:i/>
          <w:sz w:val="24"/>
          <w:szCs w:val="24"/>
        </w:rPr>
        <w:t xml:space="preserve">This sample </w:t>
      </w:r>
      <w:r>
        <w:rPr>
          <w:i/>
          <w:spacing w:val="-1"/>
          <w:sz w:val="24"/>
          <w:szCs w:val="24"/>
        </w:rPr>
        <w:t>c</w:t>
      </w:r>
      <w:r>
        <w:rPr>
          <w:i/>
          <w:sz w:val="24"/>
          <w:szCs w:val="24"/>
        </w:rPr>
        <w:t>lause should be sp</w:t>
      </w:r>
      <w:r>
        <w:rPr>
          <w:i/>
          <w:spacing w:val="-1"/>
          <w:sz w:val="24"/>
          <w:szCs w:val="24"/>
        </w:rPr>
        <w:t>ec</w:t>
      </w:r>
      <w:r>
        <w:rPr>
          <w:i/>
          <w:sz w:val="24"/>
          <w:szCs w:val="24"/>
        </w:rPr>
        <w:t>i</w:t>
      </w:r>
      <w:r>
        <w:rPr>
          <w:i/>
          <w:spacing w:val="1"/>
          <w:sz w:val="24"/>
          <w:szCs w:val="24"/>
        </w:rPr>
        <w:t>f</w:t>
      </w:r>
      <w:r>
        <w:rPr>
          <w:i/>
          <w:sz w:val="24"/>
          <w:szCs w:val="24"/>
        </w:rPr>
        <w:t xml:space="preserve">ically </w:t>
      </w:r>
      <w:r>
        <w:rPr>
          <w:i/>
          <w:spacing w:val="2"/>
          <w:sz w:val="24"/>
          <w:szCs w:val="24"/>
        </w:rPr>
        <w:t>d</w:t>
      </w:r>
      <w:r>
        <w:rPr>
          <w:i/>
          <w:sz w:val="24"/>
          <w:szCs w:val="24"/>
        </w:rPr>
        <w:t>raf</w:t>
      </w:r>
      <w:r>
        <w:rPr>
          <w:i/>
          <w:spacing w:val="1"/>
          <w:sz w:val="24"/>
          <w:szCs w:val="24"/>
        </w:rPr>
        <w:t>t</w:t>
      </w:r>
      <w:r>
        <w:rPr>
          <w:i/>
          <w:spacing w:val="-1"/>
          <w:sz w:val="24"/>
          <w:szCs w:val="24"/>
        </w:rPr>
        <w:t>e</w:t>
      </w:r>
      <w:r>
        <w:rPr>
          <w:i/>
          <w:sz w:val="24"/>
          <w:szCs w:val="24"/>
        </w:rPr>
        <w:t xml:space="preserve">d for </w:t>
      </w:r>
      <w:r>
        <w:rPr>
          <w:i/>
          <w:spacing w:val="-1"/>
          <w:sz w:val="24"/>
          <w:szCs w:val="24"/>
        </w:rPr>
        <w:t>e</w:t>
      </w:r>
      <w:r>
        <w:rPr>
          <w:i/>
          <w:sz w:val="24"/>
          <w:szCs w:val="24"/>
        </w:rPr>
        <w:t>a</w:t>
      </w:r>
      <w:r>
        <w:rPr>
          <w:i/>
          <w:spacing w:val="-1"/>
          <w:sz w:val="24"/>
          <w:szCs w:val="24"/>
        </w:rPr>
        <w:t>c</w:t>
      </w:r>
      <w:r>
        <w:rPr>
          <w:i/>
          <w:sz w:val="24"/>
          <w:szCs w:val="24"/>
        </w:rPr>
        <w:t xml:space="preserve">h </w:t>
      </w:r>
      <w:r>
        <w:rPr>
          <w:i/>
          <w:spacing w:val="-1"/>
          <w:sz w:val="24"/>
          <w:szCs w:val="24"/>
        </w:rPr>
        <w:t>c</w:t>
      </w:r>
      <w:r>
        <w:rPr>
          <w:i/>
          <w:sz w:val="24"/>
          <w:szCs w:val="24"/>
        </w:rPr>
        <w:t>ontra</w:t>
      </w:r>
      <w:r>
        <w:rPr>
          <w:i/>
          <w:spacing w:val="-1"/>
          <w:sz w:val="24"/>
          <w:szCs w:val="24"/>
        </w:rPr>
        <w:t>c</w:t>
      </w:r>
      <w:r>
        <w:rPr>
          <w:i/>
          <w:sz w:val="24"/>
          <w:szCs w:val="24"/>
        </w:rPr>
        <w:t>t.</w:t>
      </w:r>
    </w:p>
    <w:p w:rsidR="00D35201" w:rsidRDefault="00D35201">
      <w:pPr>
        <w:spacing w:line="200" w:lineRule="exact"/>
      </w:pPr>
    </w:p>
    <w:p w:rsidR="00D35201" w:rsidRDefault="00D35201">
      <w:pPr>
        <w:spacing w:before="7" w:line="220" w:lineRule="exact"/>
        <w:rPr>
          <w:sz w:val="22"/>
          <w:szCs w:val="22"/>
        </w:rPr>
      </w:pPr>
    </w:p>
    <w:p w:rsidR="00D35201" w:rsidRDefault="00E6664F">
      <w:pPr>
        <w:ind w:left="102" w:right="557"/>
        <w:jc w:val="center"/>
        <w:rPr>
          <w:sz w:val="24"/>
          <w:szCs w:val="24"/>
        </w:rPr>
      </w:pPr>
      <w:r>
        <w:rPr>
          <w:b/>
          <w:spacing w:val="-2"/>
          <w:sz w:val="24"/>
          <w:szCs w:val="24"/>
        </w:rPr>
        <w:t>8.</w:t>
      </w:r>
      <w:r>
        <w:rPr>
          <w:b/>
          <w:sz w:val="24"/>
          <w:szCs w:val="24"/>
        </w:rPr>
        <w:t>2</w:t>
      </w:r>
      <w:r w:rsidR="00F97051">
        <w:rPr>
          <w:b/>
          <w:sz w:val="24"/>
          <w:szCs w:val="24"/>
        </w:rPr>
        <w:t xml:space="preserve">          </w:t>
      </w:r>
      <w:r>
        <w:rPr>
          <w:sz w:val="24"/>
          <w:szCs w:val="24"/>
        </w:rPr>
        <w:t>Disput</w:t>
      </w:r>
      <w:r>
        <w:rPr>
          <w:spacing w:val="-1"/>
          <w:sz w:val="24"/>
          <w:szCs w:val="24"/>
        </w:rPr>
        <w:t>e</w:t>
      </w:r>
      <w:r>
        <w:rPr>
          <w:sz w:val="24"/>
          <w:szCs w:val="24"/>
        </w:rPr>
        <w:t>s</w:t>
      </w:r>
      <w:r>
        <w:rPr>
          <w:spacing w:val="24"/>
          <w:sz w:val="24"/>
          <w:szCs w:val="24"/>
        </w:rPr>
        <w:t xml:space="preserve"> </w:t>
      </w:r>
      <w:r>
        <w:rPr>
          <w:sz w:val="24"/>
          <w:szCs w:val="24"/>
        </w:rPr>
        <w:t>shall</w:t>
      </w:r>
      <w:r>
        <w:rPr>
          <w:spacing w:val="24"/>
          <w:sz w:val="24"/>
          <w:szCs w:val="24"/>
        </w:rPr>
        <w:t xml:space="preserve"> </w:t>
      </w:r>
      <w:r>
        <w:rPr>
          <w:sz w:val="24"/>
          <w:szCs w:val="24"/>
        </w:rPr>
        <w:t>be</w:t>
      </w:r>
      <w:r>
        <w:rPr>
          <w:spacing w:val="23"/>
          <w:sz w:val="24"/>
          <w:szCs w:val="24"/>
        </w:rPr>
        <w:t xml:space="preserve"> </w:t>
      </w:r>
      <w:r>
        <w:rPr>
          <w:sz w:val="24"/>
          <w:szCs w:val="24"/>
        </w:rPr>
        <w:t>s</w:t>
      </w:r>
      <w:r>
        <w:rPr>
          <w:spacing w:val="-1"/>
          <w:sz w:val="24"/>
          <w:szCs w:val="24"/>
        </w:rPr>
        <w:t>e</w:t>
      </w:r>
      <w:r>
        <w:rPr>
          <w:sz w:val="24"/>
          <w:szCs w:val="24"/>
        </w:rPr>
        <w:t>t</w:t>
      </w:r>
      <w:r>
        <w:rPr>
          <w:spacing w:val="1"/>
          <w:sz w:val="24"/>
          <w:szCs w:val="24"/>
        </w:rPr>
        <w:t>t</w:t>
      </w:r>
      <w:r>
        <w:rPr>
          <w:sz w:val="24"/>
          <w:szCs w:val="24"/>
        </w:rPr>
        <w:t>led</w:t>
      </w:r>
      <w:r>
        <w:rPr>
          <w:spacing w:val="23"/>
          <w:sz w:val="24"/>
          <w:szCs w:val="24"/>
        </w:rPr>
        <w:t xml:space="preserve"> </w:t>
      </w:r>
      <w:r>
        <w:rPr>
          <w:spacing w:val="2"/>
          <w:sz w:val="24"/>
          <w:szCs w:val="24"/>
        </w:rPr>
        <w:t>b</w:t>
      </w:r>
      <w:r>
        <w:rPr>
          <w:sz w:val="24"/>
          <w:szCs w:val="24"/>
        </w:rPr>
        <w:t>y</w:t>
      </w:r>
      <w:r>
        <w:rPr>
          <w:spacing w:val="19"/>
          <w:sz w:val="24"/>
          <w:szCs w:val="24"/>
        </w:rPr>
        <w:t xml:space="preserve"> </w:t>
      </w:r>
      <w:r>
        <w:rPr>
          <w:spacing w:val="-1"/>
          <w:sz w:val="24"/>
          <w:szCs w:val="24"/>
        </w:rPr>
        <w:t>c</w:t>
      </w:r>
      <w:r>
        <w:rPr>
          <w:sz w:val="24"/>
          <w:szCs w:val="24"/>
        </w:rPr>
        <w:t>omp</w:t>
      </w:r>
      <w:r>
        <w:rPr>
          <w:spacing w:val="1"/>
          <w:sz w:val="24"/>
          <w:szCs w:val="24"/>
        </w:rPr>
        <w:t>l</w:t>
      </w:r>
      <w:r>
        <w:rPr>
          <w:spacing w:val="-1"/>
          <w:sz w:val="24"/>
          <w:szCs w:val="24"/>
        </w:rPr>
        <w:t>a</w:t>
      </w:r>
      <w:r>
        <w:rPr>
          <w:sz w:val="24"/>
          <w:szCs w:val="24"/>
        </w:rPr>
        <w:t>int</w:t>
      </w:r>
      <w:r>
        <w:rPr>
          <w:spacing w:val="24"/>
          <w:sz w:val="24"/>
          <w:szCs w:val="24"/>
        </w:rPr>
        <w:t xml:space="preserve"> </w:t>
      </w:r>
      <w:r>
        <w:rPr>
          <w:sz w:val="24"/>
          <w:szCs w:val="24"/>
        </w:rPr>
        <w:t>r</w:t>
      </w:r>
      <w:r>
        <w:rPr>
          <w:spacing w:val="-2"/>
          <w:sz w:val="24"/>
          <w:szCs w:val="24"/>
        </w:rPr>
        <w:t>e</w:t>
      </w:r>
      <w:r>
        <w:rPr>
          <w:sz w:val="24"/>
          <w:szCs w:val="24"/>
        </w:rPr>
        <w:t>d</w:t>
      </w:r>
      <w:r>
        <w:rPr>
          <w:spacing w:val="-1"/>
          <w:sz w:val="24"/>
          <w:szCs w:val="24"/>
        </w:rPr>
        <w:t>re</w:t>
      </w:r>
      <w:r>
        <w:rPr>
          <w:sz w:val="24"/>
          <w:szCs w:val="24"/>
        </w:rPr>
        <w:t>s</w:t>
      </w:r>
      <w:r>
        <w:rPr>
          <w:spacing w:val="3"/>
          <w:sz w:val="24"/>
          <w:szCs w:val="24"/>
        </w:rPr>
        <w:t>s</w:t>
      </w:r>
      <w:r>
        <w:rPr>
          <w:spacing w:val="-1"/>
          <w:sz w:val="24"/>
          <w:szCs w:val="24"/>
        </w:rPr>
        <w:t>a</w:t>
      </w:r>
      <w:r>
        <w:rPr>
          <w:sz w:val="24"/>
          <w:szCs w:val="24"/>
        </w:rPr>
        <w:t>l</w:t>
      </w:r>
      <w:r>
        <w:rPr>
          <w:spacing w:val="24"/>
          <w:sz w:val="24"/>
          <w:szCs w:val="24"/>
        </w:rPr>
        <w:t xml:space="preserve"> </w:t>
      </w:r>
      <w:r>
        <w:rPr>
          <w:spacing w:val="-1"/>
          <w:sz w:val="24"/>
          <w:szCs w:val="24"/>
        </w:rPr>
        <w:t>c</w:t>
      </w:r>
      <w:r>
        <w:rPr>
          <w:sz w:val="24"/>
          <w:szCs w:val="24"/>
        </w:rPr>
        <w:t>om</w:t>
      </w:r>
      <w:r>
        <w:rPr>
          <w:spacing w:val="1"/>
          <w:sz w:val="24"/>
          <w:szCs w:val="24"/>
        </w:rPr>
        <w:t>m</w:t>
      </w:r>
      <w:r>
        <w:rPr>
          <w:sz w:val="24"/>
          <w:szCs w:val="24"/>
        </w:rPr>
        <w:t>i</w:t>
      </w:r>
      <w:r>
        <w:rPr>
          <w:spacing w:val="1"/>
          <w:sz w:val="24"/>
          <w:szCs w:val="24"/>
        </w:rPr>
        <w:t>t</w:t>
      </w:r>
      <w:r>
        <w:rPr>
          <w:sz w:val="24"/>
          <w:szCs w:val="24"/>
        </w:rPr>
        <w:t>tee</w:t>
      </w:r>
      <w:r>
        <w:rPr>
          <w:spacing w:val="22"/>
          <w:sz w:val="24"/>
          <w:szCs w:val="24"/>
        </w:rPr>
        <w:t xml:space="preserve"> </w:t>
      </w:r>
      <w:r>
        <w:rPr>
          <w:sz w:val="24"/>
          <w:szCs w:val="24"/>
        </w:rPr>
        <w:t>d</w:t>
      </w:r>
      <w:r>
        <w:rPr>
          <w:spacing w:val="-1"/>
          <w:sz w:val="24"/>
          <w:szCs w:val="24"/>
        </w:rPr>
        <w:t>e</w:t>
      </w:r>
      <w:r>
        <w:rPr>
          <w:sz w:val="24"/>
          <w:szCs w:val="24"/>
        </w:rPr>
        <w:t>fine</w:t>
      </w:r>
      <w:r>
        <w:rPr>
          <w:spacing w:val="23"/>
          <w:sz w:val="24"/>
          <w:szCs w:val="24"/>
        </w:rPr>
        <w:t xml:space="preserve"> </w:t>
      </w:r>
      <w:r>
        <w:rPr>
          <w:sz w:val="24"/>
          <w:szCs w:val="24"/>
        </w:rPr>
        <w:t>in</w:t>
      </w:r>
      <w:r>
        <w:rPr>
          <w:spacing w:val="30"/>
          <w:sz w:val="24"/>
          <w:szCs w:val="24"/>
        </w:rPr>
        <w:t xml:space="preserve"> </w:t>
      </w:r>
      <w:r>
        <w:rPr>
          <w:spacing w:val="1"/>
          <w:sz w:val="24"/>
          <w:szCs w:val="24"/>
        </w:rPr>
        <w:t>SP</w:t>
      </w:r>
      <w:r>
        <w:rPr>
          <w:spacing w:val="-1"/>
          <w:sz w:val="24"/>
          <w:szCs w:val="24"/>
        </w:rPr>
        <w:t>P</w:t>
      </w:r>
      <w:r>
        <w:rPr>
          <w:sz w:val="24"/>
          <w:szCs w:val="24"/>
        </w:rPr>
        <w:t>R</w:t>
      </w:r>
    </w:p>
    <w:p w:rsidR="00D35201" w:rsidRDefault="00E6664F" w:rsidP="001D17CD">
      <w:pPr>
        <w:spacing w:line="260" w:lineRule="exact"/>
        <w:ind w:left="1350"/>
        <w:rPr>
          <w:sz w:val="24"/>
          <w:szCs w:val="24"/>
        </w:rPr>
        <w:sectPr w:rsidR="00D35201">
          <w:pgSz w:w="12240" w:h="15840"/>
          <w:pgMar w:top="800" w:right="1300" w:bottom="280" w:left="1300" w:header="617" w:footer="869" w:gutter="0"/>
          <w:cols w:space="720"/>
        </w:sectPr>
      </w:pPr>
      <w:r>
        <w:rPr>
          <w:sz w:val="24"/>
          <w:szCs w:val="24"/>
        </w:rPr>
        <w:t>2010</w:t>
      </w:r>
      <w:r>
        <w:rPr>
          <w:spacing w:val="36"/>
          <w:sz w:val="24"/>
          <w:szCs w:val="24"/>
        </w:rPr>
        <w:t xml:space="preserve"> </w:t>
      </w:r>
      <w:r>
        <w:rPr>
          <w:sz w:val="24"/>
          <w:szCs w:val="24"/>
        </w:rPr>
        <w:t>or</w:t>
      </w:r>
      <w:r>
        <w:rPr>
          <w:spacing w:val="35"/>
          <w:sz w:val="24"/>
          <w:szCs w:val="24"/>
        </w:rPr>
        <w:t xml:space="preserve"> </w:t>
      </w:r>
      <w:r>
        <w:rPr>
          <w:sz w:val="24"/>
          <w:szCs w:val="24"/>
        </w:rPr>
        <w:t>throu</w:t>
      </w:r>
      <w:r>
        <w:rPr>
          <w:spacing w:val="-3"/>
          <w:sz w:val="24"/>
          <w:szCs w:val="24"/>
        </w:rPr>
        <w:t>g</w:t>
      </w:r>
      <w:r>
        <w:rPr>
          <w:sz w:val="24"/>
          <w:szCs w:val="24"/>
        </w:rPr>
        <w:t>h</w:t>
      </w:r>
      <w:r>
        <w:rPr>
          <w:spacing w:val="38"/>
          <w:sz w:val="24"/>
          <w:szCs w:val="24"/>
        </w:rPr>
        <w:t xml:space="preserve"> </w:t>
      </w:r>
      <w:r>
        <w:rPr>
          <w:spacing w:val="-1"/>
          <w:sz w:val="24"/>
          <w:szCs w:val="24"/>
        </w:rPr>
        <w:t>a</w:t>
      </w:r>
      <w:r>
        <w:rPr>
          <w:sz w:val="24"/>
          <w:szCs w:val="24"/>
        </w:rPr>
        <w:t>rbitr</w:t>
      </w:r>
      <w:r>
        <w:rPr>
          <w:spacing w:val="-1"/>
          <w:sz w:val="24"/>
          <w:szCs w:val="24"/>
        </w:rPr>
        <w:t>a</w:t>
      </w:r>
      <w:r>
        <w:rPr>
          <w:spacing w:val="3"/>
          <w:sz w:val="24"/>
          <w:szCs w:val="24"/>
        </w:rPr>
        <w:t>t</w:t>
      </w:r>
      <w:r>
        <w:rPr>
          <w:sz w:val="24"/>
          <w:szCs w:val="24"/>
        </w:rPr>
        <w:t>ion</w:t>
      </w:r>
      <w:r>
        <w:rPr>
          <w:spacing w:val="36"/>
          <w:sz w:val="24"/>
          <w:szCs w:val="24"/>
        </w:rPr>
        <w:t xml:space="preserve"> </w:t>
      </w:r>
      <w:r>
        <w:rPr>
          <w:sz w:val="24"/>
          <w:szCs w:val="24"/>
        </w:rPr>
        <w:t>A</w:t>
      </w:r>
      <w:r>
        <w:rPr>
          <w:spacing w:val="-1"/>
          <w:sz w:val="24"/>
          <w:szCs w:val="24"/>
        </w:rPr>
        <w:t>c</w:t>
      </w:r>
      <w:r>
        <w:rPr>
          <w:sz w:val="24"/>
          <w:szCs w:val="24"/>
        </w:rPr>
        <w:t>t</w:t>
      </w:r>
      <w:r>
        <w:rPr>
          <w:spacing w:val="36"/>
          <w:sz w:val="24"/>
          <w:szCs w:val="24"/>
        </w:rPr>
        <w:t xml:space="preserve"> </w:t>
      </w:r>
      <w:r>
        <w:rPr>
          <w:sz w:val="24"/>
          <w:szCs w:val="24"/>
        </w:rPr>
        <w:t>of</w:t>
      </w:r>
      <w:r>
        <w:rPr>
          <w:spacing w:val="35"/>
          <w:sz w:val="24"/>
          <w:szCs w:val="24"/>
        </w:rPr>
        <w:t xml:space="preserve"> </w:t>
      </w:r>
      <w:r>
        <w:rPr>
          <w:sz w:val="24"/>
          <w:szCs w:val="24"/>
        </w:rPr>
        <w:t>1940.in</w:t>
      </w:r>
      <w:r>
        <w:rPr>
          <w:spacing w:val="36"/>
          <w:sz w:val="24"/>
          <w:szCs w:val="24"/>
        </w:rPr>
        <w:t xml:space="preserve"> </w:t>
      </w:r>
      <w:r>
        <w:rPr>
          <w:spacing w:val="-1"/>
          <w:sz w:val="24"/>
          <w:szCs w:val="24"/>
        </w:rPr>
        <w:t>a</w:t>
      </w:r>
      <w:r>
        <w:rPr>
          <w:spacing w:val="1"/>
          <w:sz w:val="24"/>
          <w:szCs w:val="24"/>
        </w:rPr>
        <w:t>c</w:t>
      </w:r>
      <w:r>
        <w:rPr>
          <w:spacing w:val="-1"/>
          <w:sz w:val="24"/>
          <w:szCs w:val="24"/>
        </w:rPr>
        <w:t>c</w:t>
      </w:r>
      <w:r>
        <w:rPr>
          <w:spacing w:val="2"/>
          <w:sz w:val="24"/>
          <w:szCs w:val="24"/>
        </w:rPr>
        <w:t>o</w:t>
      </w:r>
      <w:r>
        <w:rPr>
          <w:sz w:val="24"/>
          <w:szCs w:val="24"/>
        </w:rPr>
        <w:t>rd</w:t>
      </w:r>
      <w:r>
        <w:rPr>
          <w:spacing w:val="-2"/>
          <w:sz w:val="24"/>
          <w:szCs w:val="24"/>
        </w:rPr>
        <w:t>a</w:t>
      </w:r>
      <w:r>
        <w:rPr>
          <w:sz w:val="24"/>
          <w:szCs w:val="24"/>
        </w:rPr>
        <w:t>n</w:t>
      </w:r>
      <w:r>
        <w:rPr>
          <w:spacing w:val="-1"/>
          <w:sz w:val="24"/>
          <w:szCs w:val="24"/>
        </w:rPr>
        <w:t>c</w:t>
      </w:r>
      <w:r>
        <w:rPr>
          <w:sz w:val="24"/>
          <w:szCs w:val="24"/>
        </w:rPr>
        <w:t>e</w:t>
      </w:r>
      <w:r>
        <w:rPr>
          <w:spacing w:val="37"/>
          <w:sz w:val="24"/>
          <w:szCs w:val="24"/>
        </w:rPr>
        <w:t xml:space="preserve"> </w:t>
      </w:r>
      <w:r>
        <w:rPr>
          <w:sz w:val="24"/>
          <w:szCs w:val="24"/>
        </w:rPr>
        <w:t>with</w:t>
      </w:r>
      <w:r>
        <w:rPr>
          <w:spacing w:val="36"/>
          <w:sz w:val="24"/>
          <w:szCs w:val="24"/>
        </w:rPr>
        <w:t xml:space="preserve"> </w:t>
      </w:r>
      <w:r>
        <w:rPr>
          <w:sz w:val="24"/>
          <w:szCs w:val="24"/>
        </w:rPr>
        <w:t>the</w:t>
      </w:r>
      <w:r>
        <w:rPr>
          <w:spacing w:val="35"/>
          <w:sz w:val="24"/>
          <w:szCs w:val="24"/>
        </w:rPr>
        <w:t xml:space="preserve"> </w:t>
      </w:r>
      <w:r>
        <w:rPr>
          <w:sz w:val="24"/>
          <w:szCs w:val="24"/>
        </w:rPr>
        <w:t>following</w:t>
      </w:r>
      <w:r w:rsidR="001D17CD">
        <w:rPr>
          <w:sz w:val="24"/>
          <w:szCs w:val="24"/>
        </w:rPr>
        <w:t xml:space="preserve"> </w:t>
      </w:r>
      <w:r>
        <w:rPr>
          <w:sz w:val="24"/>
          <w:szCs w:val="24"/>
        </w:rPr>
        <w:t>p</w:t>
      </w:r>
      <w:r>
        <w:rPr>
          <w:spacing w:val="-1"/>
          <w:sz w:val="24"/>
          <w:szCs w:val="24"/>
        </w:rPr>
        <w:t>r</w:t>
      </w:r>
      <w:r>
        <w:rPr>
          <w:sz w:val="24"/>
          <w:szCs w:val="24"/>
        </w:rPr>
        <w:t>ovis</w:t>
      </w:r>
      <w:r>
        <w:rPr>
          <w:spacing w:val="1"/>
          <w:sz w:val="24"/>
          <w:szCs w:val="24"/>
        </w:rPr>
        <w:t>i</w:t>
      </w:r>
      <w:r>
        <w:rPr>
          <w:sz w:val="24"/>
          <w:szCs w:val="24"/>
        </w:rPr>
        <w:t>ons:</w:t>
      </w:r>
    </w:p>
    <w:p w:rsidR="00D35201" w:rsidRDefault="00D35201">
      <w:pPr>
        <w:spacing w:before="1" w:line="180" w:lineRule="exact"/>
        <w:rPr>
          <w:sz w:val="19"/>
          <w:szCs w:val="19"/>
        </w:rPr>
      </w:pPr>
    </w:p>
    <w:p w:rsidR="00D35201" w:rsidRDefault="00D35201">
      <w:pPr>
        <w:spacing w:line="200" w:lineRule="exact"/>
      </w:pPr>
    </w:p>
    <w:p w:rsidR="00D35201" w:rsidRDefault="00D35201">
      <w:pPr>
        <w:spacing w:line="200" w:lineRule="exact"/>
      </w:pPr>
    </w:p>
    <w:p w:rsidR="00D35201" w:rsidRDefault="00E6664F">
      <w:pPr>
        <w:spacing w:before="29"/>
        <w:ind w:left="4165" w:right="4162"/>
        <w:jc w:val="center"/>
        <w:rPr>
          <w:sz w:val="24"/>
          <w:szCs w:val="24"/>
        </w:rPr>
      </w:pPr>
      <w:r>
        <w:rPr>
          <w:b/>
          <w:sz w:val="24"/>
          <w:szCs w:val="24"/>
        </w:rPr>
        <w:t>Ap</w:t>
      </w:r>
      <w:r>
        <w:rPr>
          <w:b/>
          <w:spacing w:val="1"/>
          <w:sz w:val="24"/>
          <w:szCs w:val="24"/>
        </w:rPr>
        <w:t>p</w:t>
      </w:r>
      <w:r>
        <w:rPr>
          <w:b/>
          <w:spacing w:val="-1"/>
          <w:sz w:val="24"/>
          <w:szCs w:val="24"/>
        </w:rPr>
        <w:t>e</w:t>
      </w:r>
      <w:r>
        <w:rPr>
          <w:b/>
          <w:spacing w:val="1"/>
          <w:sz w:val="24"/>
          <w:szCs w:val="24"/>
        </w:rPr>
        <w:t>nd</w:t>
      </w:r>
      <w:r>
        <w:rPr>
          <w:b/>
          <w:sz w:val="24"/>
          <w:szCs w:val="24"/>
        </w:rPr>
        <w:t>ix A</w:t>
      </w:r>
    </w:p>
    <w:p w:rsidR="00D35201" w:rsidRDefault="00D35201">
      <w:pPr>
        <w:spacing w:before="14" w:line="240" w:lineRule="exact"/>
        <w:rPr>
          <w:sz w:val="24"/>
          <w:szCs w:val="24"/>
        </w:rPr>
      </w:pPr>
    </w:p>
    <w:p w:rsidR="00D35201" w:rsidRDefault="00E6664F">
      <w:pPr>
        <w:ind w:left="3755" w:right="3752"/>
        <w:jc w:val="center"/>
        <w:rPr>
          <w:sz w:val="22"/>
          <w:szCs w:val="22"/>
        </w:rPr>
      </w:pPr>
      <w:r>
        <w:rPr>
          <w:b/>
          <w:spacing w:val="1"/>
          <w:sz w:val="22"/>
          <w:szCs w:val="22"/>
        </w:rPr>
        <w:t>(</w:t>
      </w:r>
      <w:r>
        <w:rPr>
          <w:b/>
          <w:sz w:val="22"/>
          <w:szCs w:val="22"/>
        </w:rPr>
        <w:t>IN</w:t>
      </w:r>
      <w:r>
        <w:rPr>
          <w:b/>
          <w:spacing w:val="-1"/>
          <w:sz w:val="22"/>
          <w:szCs w:val="22"/>
        </w:rPr>
        <w:t>TEGR</w:t>
      </w:r>
      <w:r>
        <w:rPr>
          <w:b/>
          <w:sz w:val="22"/>
          <w:szCs w:val="22"/>
        </w:rPr>
        <w:t>ITY</w:t>
      </w:r>
      <w:r>
        <w:rPr>
          <w:b/>
          <w:spacing w:val="-1"/>
          <w:sz w:val="22"/>
          <w:szCs w:val="22"/>
        </w:rPr>
        <w:t xml:space="preserve"> </w:t>
      </w:r>
      <w:r>
        <w:rPr>
          <w:b/>
          <w:spacing w:val="2"/>
          <w:sz w:val="22"/>
          <w:szCs w:val="22"/>
        </w:rPr>
        <w:t>P</w:t>
      </w:r>
      <w:r>
        <w:rPr>
          <w:b/>
          <w:spacing w:val="-1"/>
          <w:sz w:val="22"/>
          <w:szCs w:val="22"/>
        </w:rPr>
        <w:t>ACT</w:t>
      </w:r>
      <w:r>
        <w:rPr>
          <w:b/>
          <w:sz w:val="22"/>
          <w:szCs w:val="22"/>
        </w:rPr>
        <w:t>)</w:t>
      </w:r>
    </w:p>
    <w:p w:rsidR="00D35201" w:rsidRDefault="00D35201">
      <w:pPr>
        <w:spacing w:before="13" w:line="240" w:lineRule="exact"/>
        <w:rPr>
          <w:sz w:val="24"/>
          <w:szCs w:val="24"/>
        </w:rPr>
      </w:pPr>
    </w:p>
    <w:p w:rsidR="00D35201" w:rsidRDefault="00E6664F">
      <w:pPr>
        <w:ind w:left="1273" w:right="1274" w:hanging="4"/>
        <w:jc w:val="center"/>
        <w:rPr>
          <w:sz w:val="22"/>
          <w:szCs w:val="22"/>
        </w:rPr>
      </w:pPr>
      <w:r>
        <w:rPr>
          <w:b/>
          <w:spacing w:val="-1"/>
          <w:sz w:val="22"/>
          <w:szCs w:val="22"/>
        </w:rPr>
        <w:t>DECLARAT</w:t>
      </w:r>
      <w:r>
        <w:rPr>
          <w:b/>
          <w:spacing w:val="1"/>
          <w:sz w:val="22"/>
          <w:szCs w:val="22"/>
        </w:rPr>
        <w:t>IO</w:t>
      </w:r>
      <w:r>
        <w:rPr>
          <w:b/>
          <w:sz w:val="22"/>
          <w:szCs w:val="22"/>
        </w:rPr>
        <w:t>N</w:t>
      </w:r>
      <w:r>
        <w:rPr>
          <w:b/>
          <w:spacing w:val="-1"/>
          <w:sz w:val="22"/>
          <w:szCs w:val="22"/>
        </w:rPr>
        <w:t xml:space="preserve"> </w:t>
      </w:r>
      <w:r>
        <w:rPr>
          <w:b/>
          <w:spacing w:val="1"/>
          <w:sz w:val="22"/>
          <w:szCs w:val="22"/>
        </w:rPr>
        <w:t>O</w:t>
      </w:r>
      <w:r>
        <w:rPr>
          <w:b/>
          <w:sz w:val="22"/>
          <w:szCs w:val="22"/>
        </w:rPr>
        <w:t xml:space="preserve">F </w:t>
      </w:r>
      <w:r>
        <w:rPr>
          <w:b/>
          <w:spacing w:val="2"/>
          <w:sz w:val="22"/>
          <w:szCs w:val="22"/>
        </w:rPr>
        <w:t>F</w:t>
      </w:r>
      <w:r>
        <w:rPr>
          <w:b/>
          <w:spacing w:val="-3"/>
          <w:sz w:val="22"/>
          <w:szCs w:val="22"/>
        </w:rPr>
        <w:t>E</w:t>
      </w:r>
      <w:r>
        <w:rPr>
          <w:b/>
          <w:spacing w:val="-1"/>
          <w:sz w:val="22"/>
          <w:szCs w:val="22"/>
        </w:rPr>
        <w:t>E</w:t>
      </w:r>
      <w:r>
        <w:rPr>
          <w:b/>
          <w:sz w:val="22"/>
          <w:szCs w:val="22"/>
        </w:rPr>
        <w:t xml:space="preserve">S, </w:t>
      </w:r>
      <w:r>
        <w:rPr>
          <w:b/>
          <w:spacing w:val="-1"/>
          <w:sz w:val="22"/>
          <w:szCs w:val="22"/>
        </w:rPr>
        <w:t>C</w:t>
      </w:r>
      <w:r>
        <w:rPr>
          <w:b/>
          <w:spacing w:val="1"/>
          <w:sz w:val="22"/>
          <w:szCs w:val="22"/>
        </w:rPr>
        <w:t>O</w:t>
      </w:r>
      <w:r>
        <w:rPr>
          <w:b/>
          <w:sz w:val="22"/>
          <w:szCs w:val="22"/>
        </w:rPr>
        <w:t>M</w:t>
      </w:r>
      <w:r>
        <w:rPr>
          <w:b/>
          <w:spacing w:val="-2"/>
          <w:sz w:val="22"/>
          <w:szCs w:val="22"/>
        </w:rPr>
        <w:t>M</w:t>
      </w:r>
      <w:r>
        <w:rPr>
          <w:b/>
          <w:sz w:val="22"/>
          <w:szCs w:val="22"/>
        </w:rPr>
        <w:t>I</w:t>
      </w:r>
      <w:r>
        <w:rPr>
          <w:b/>
          <w:spacing w:val="-1"/>
          <w:sz w:val="22"/>
          <w:szCs w:val="22"/>
        </w:rPr>
        <w:t>S</w:t>
      </w:r>
      <w:r>
        <w:rPr>
          <w:b/>
          <w:sz w:val="22"/>
          <w:szCs w:val="22"/>
        </w:rPr>
        <w:t>S</w:t>
      </w:r>
      <w:r>
        <w:rPr>
          <w:b/>
          <w:spacing w:val="-2"/>
          <w:sz w:val="22"/>
          <w:szCs w:val="22"/>
        </w:rPr>
        <w:t>I</w:t>
      </w:r>
      <w:r>
        <w:rPr>
          <w:b/>
          <w:spacing w:val="1"/>
          <w:sz w:val="22"/>
          <w:szCs w:val="22"/>
        </w:rPr>
        <w:t>O</w:t>
      </w:r>
      <w:r>
        <w:rPr>
          <w:b/>
          <w:sz w:val="22"/>
          <w:szCs w:val="22"/>
        </w:rPr>
        <w:t>N</w:t>
      </w:r>
      <w:r>
        <w:rPr>
          <w:b/>
          <w:spacing w:val="-1"/>
          <w:sz w:val="22"/>
          <w:szCs w:val="22"/>
        </w:rPr>
        <w:t xml:space="preserve"> AN</w:t>
      </w:r>
      <w:r>
        <w:rPr>
          <w:b/>
          <w:sz w:val="22"/>
          <w:szCs w:val="22"/>
        </w:rPr>
        <w:t>D</w:t>
      </w:r>
      <w:r>
        <w:rPr>
          <w:b/>
          <w:spacing w:val="-1"/>
          <w:sz w:val="22"/>
          <w:szCs w:val="22"/>
        </w:rPr>
        <w:t xml:space="preserve"> </w:t>
      </w:r>
      <w:r>
        <w:rPr>
          <w:b/>
          <w:spacing w:val="1"/>
          <w:sz w:val="22"/>
          <w:szCs w:val="22"/>
        </w:rPr>
        <w:t>B</w:t>
      </w:r>
      <w:r>
        <w:rPr>
          <w:b/>
          <w:spacing w:val="-1"/>
          <w:sz w:val="22"/>
          <w:szCs w:val="22"/>
        </w:rPr>
        <w:t>RO</w:t>
      </w:r>
      <w:r>
        <w:rPr>
          <w:b/>
          <w:spacing w:val="1"/>
          <w:sz w:val="22"/>
          <w:szCs w:val="22"/>
        </w:rPr>
        <w:t>K</w:t>
      </w:r>
      <w:r>
        <w:rPr>
          <w:b/>
          <w:spacing w:val="-1"/>
          <w:sz w:val="22"/>
          <w:szCs w:val="22"/>
        </w:rPr>
        <w:t>ERAG</w:t>
      </w:r>
      <w:r>
        <w:rPr>
          <w:b/>
          <w:sz w:val="22"/>
          <w:szCs w:val="22"/>
        </w:rPr>
        <w:t>E</w:t>
      </w:r>
      <w:r>
        <w:rPr>
          <w:b/>
          <w:spacing w:val="-1"/>
          <w:sz w:val="22"/>
          <w:szCs w:val="22"/>
        </w:rPr>
        <w:t xml:space="preserve"> ETC. </w:t>
      </w:r>
      <w:r>
        <w:rPr>
          <w:b/>
          <w:spacing w:val="2"/>
          <w:sz w:val="22"/>
          <w:szCs w:val="22"/>
        </w:rPr>
        <w:t>P</w:t>
      </w:r>
      <w:r>
        <w:rPr>
          <w:b/>
          <w:spacing w:val="-3"/>
          <w:sz w:val="22"/>
          <w:szCs w:val="22"/>
        </w:rPr>
        <w:t>A</w:t>
      </w:r>
      <w:r>
        <w:rPr>
          <w:b/>
          <w:spacing w:val="1"/>
          <w:sz w:val="22"/>
          <w:szCs w:val="22"/>
        </w:rPr>
        <w:t>Y</w:t>
      </w:r>
      <w:r>
        <w:rPr>
          <w:b/>
          <w:spacing w:val="-1"/>
          <w:sz w:val="22"/>
          <w:szCs w:val="22"/>
        </w:rPr>
        <w:t>A</w:t>
      </w:r>
      <w:r>
        <w:rPr>
          <w:b/>
          <w:spacing w:val="1"/>
          <w:sz w:val="22"/>
          <w:szCs w:val="22"/>
        </w:rPr>
        <w:t>B</w:t>
      </w:r>
      <w:r>
        <w:rPr>
          <w:b/>
          <w:spacing w:val="-1"/>
          <w:sz w:val="22"/>
          <w:szCs w:val="22"/>
        </w:rPr>
        <w:t>L</w:t>
      </w:r>
      <w:r>
        <w:rPr>
          <w:b/>
          <w:sz w:val="22"/>
          <w:szCs w:val="22"/>
        </w:rPr>
        <w:t>E</w:t>
      </w:r>
      <w:r>
        <w:rPr>
          <w:b/>
          <w:spacing w:val="-3"/>
          <w:sz w:val="22"/>
          <w:szCs w:val="22"/>
        </w:rPr>
        <w:t xml:space="preserve"> </w:t>
      </w:r>
      <w:r>
        <w:rPr>
          <w:b/>
          <w:spacing w:val="-1"/>
          <w:sz w:val="22"/>
          <w:szCs w:val="22"/>
        </w:rPr>
        <w:t>B</w:t>
      </w:r>
      <w:r>
        <w:rPr>
          <w:b/>
          <w:sz w:val="22"/>
          <w:szCs w:val="22"/>
        </w:rPr>
        <w:t>Y</w:t>
      </w:r>
      <w:r>
        <w:rPr>
          <w:b/>
          <w:spacing w:val="1"/>
          <w:sz w:val="22"/>
          <w:szCs w:val="22"/>
        </w:rPr>
        <w:t xml:space="preserve"> </w:t>
      </w:r>
      <w:r>
        <w:rPr>
          <w:b/>
          <w:spacing w:val="-1"/>
          <w:sz w:val="22"/>
          <w:szCs w:val="22"/>
        </w:rPr>
        <w:t>T</w:t>
      </w:r>
      <w:r>
        <w:rPr>
          <w:b/>
          <w:spacing w:val="1"/>
          <w:sz w:val="22"/>
          <w:szCs w:val="22"/>
        </w:rPr>
        <w:t>H</w:t>
      </w:r>
      <w:r>
        <w:rPr>
          <w:b/>
          <w:sz w:val="22"/>
          <w:szCs w:val="22"/>
        </w:rPr>
        <w:t>E</w:t>
      </w:r>
      <w:r>
        <w:rPr>
          <w:b/>
          <w:spacing w:val="-1"/>
          <w:sz w:val="22"/>
          <w:szCs w:val="22"/>
        </w:rPr>
        <w:t xml:space="preserve"> </w:t>
      </w:r>
      <w:r>
        <w:rPr>
          <w:b/>
          <w:sz w:val="22"/>
          <w:szCs w:val="22"/>
        </w:rPr>
        <w:t>S</w:t>
      </w:r>
      <w:r>
        <w:rPr>
          <w:b/>
          <w:spacing w:val="-4"/>
          <w:sz w:val="22"/>
          <w:szCs w:val="22"/>
        </w:rPr>
        <w:t>U</w:t>
      </w:r>
      <w:r>
        <w:rPr>
          <w:b/>
          <w:sz w:val="22"/>
          <w:szCs w:val="22"/>
        </w:rPr>
        <w:t>P</w:t>
      </w:r>
      <w:r>
        <w:rPr>
          <w:b/>
          <w:spacing w:val="1"/>
          <w:sz w:val="22"/>
          <w:szCs w:val="22"/>
        </w:rPr>
        <w:t>P</w:t>
      </w:r>
      <w:r>
        <w:rPr>
          <w:b/>
          <w:spacing w:val="-1"/>
          <w:sz w:val="22"/>
          <w:szCs w:val="22"/>
        </w:rPr>
        <w:t>L</w:t>
      </w:r>
      <w:r>
        <w:rPr>
          <w:b/>
          <w:sz w:val="22"/>
          <w:szCs w:val="22"/>
        </w:rPr>
        <w:t>IE</w:t>
      </w:r>
      <w:r>
        <w:rPr>
          <w:b/>
          <w:spacing w:val="-1"/>
          <w:sz w:val="22"/>
          <w:szCs w:val="22"/>
        </w:rPr>
        <w:t>R</w:t>
      </w:r>
      <w:r>
        <w:rPr>
          <w:b/>
          <w:sz w:val="22"/>
          <w:szCs w:val="22"/>
        </w:rPr>
        <w:t>S</w:t>
      </w:r>
      <w:r>
        <w:rPr>
          <w:b/>
          <w:spacing w:val="-3"/>
          <w:sz w:val="22"/>
          <w:szCs w:val="22"/>
        </w:rPr>
        <w:t xml:space="preserve"> </w:t>
      </w:r>
      <w:r>
        <w:rPr>
          <w:b/>
          <w:spacing w:val="-1"/>
          <w:sz w:val="22"/>
          <w:szCs w:val="22"/>
        </w:rPr>
        <w:t>O</w:t>
      </w:r>
      <w:r>
        <w:rPr>
          <w:b/>
          <w:sz w:val="22"/>
          <w:szCs w:val="22"/>
        </w:rPr>
        <w:t>F</w:t>
      </w:r>
      <w:r>
        <w:rPr>
          <w:b/>
          <w:spacing w:val="2"/>
          <w:sz w:val="22"/>
          <w:szCs w:val="22"/>
        </w:rPr>
        <w:t xml:space="preserve"> </w:t>
      </w:r>
      <w:r>
        <w:rPr>
          <w:b/>
          <w:spacing w:val="-1"/>
          <w:sz w:val="22"/>
          <w:szCs w:val="22"/>
        </w:rPr>
        <w:t>GO</w:t>
      </w:r>
      <w:r>
        <w:rPr>
          <w:b/>
          <w:spacing w:val="1"/>
          <w:sz w:val="22"/>
          <w:szCs w:val="22"/>
        </w:rPr>
        <w:t>O</w:t>
      </w:r>
      <w:r>
        <w:rPr>
          <w:b/>
          <w:spacing w:val="-1"/>
          <w:sz w:val="22"/>
          <w:szCs w:val="22"/>
        </w:rPr>
        <w:t>D</w:t>
      </w:r>
      <w:r>
        <w:rPr>
          <w:b/>
          <w:sz w:val="22"/>
          <w:szCs w:val="22"/>
        </w:rPr>
        <w:t xml:space="preserve">S, </w:t>
      </w:r>
      <w:r>
        <w:rPr>
          <w:b/>
          <w:spacing w:val="-1"/>
          <w:sz w:val="22"/>
          <w:szCs w:val="22"/>
        </w:rPr>
        <w:t>S</w:t>
      </w:r>
      <w:r>
        <w:rPr>
          <w:b/>
          <w:spacing w:val="-3"/>
          <w:sz w:val="22"/>
          <w:szCs w:val="22"/>
        </w:rPr>
        <w:t>E</w:t>
      </w:r>
      <w:r>
        <w:rPr>
          <w:b/>
          <w:spacing w:val="-1"/>
          <w:sz w:val="22"/>
          <w:szCs w:val="22"/>
        </w:rPr>
        <w:t>RV</w:t>
      </w:r>
      <w:r>
        <w:rPr>
          <w:b/>
          <w:sz w:val="22"/>
          <w:szCs w:val="22"/>
        </w:rPr>
        <w:t>IC</w:t>
      </w:r>
      <w:r>
        <w:rPr>
          <w:b/>
          <w:spacing w:val="-1"/>
          <w:sz w:val="22"/>
          <w:szCs w:val="22"/>
        </w:rPr>
        <w:t>E</w:t>
      </w:r>
      <w:r>
        <w:rPr>
          <w:b/>
          <w:sz w:val="22"/>
          <w:szCs w:val="22"/>
        </w:rPr>
        <w:t>S &amp; W</w:t>
      </w:r>
      <w:r>
        <w:rPr>
          <w:b/>
          <w:spacing w:val="1"/>
          <w:sz w:val="22"/>
          <w:szCs w:val="22"/>
        </w:rPr>
        <w:t>O</w:t>
      </w:r>
      <w:r>
        <w:rPr>
          <w:b/>
          <w:spacing w:val="-3"/>
          <w:sz w:val="22"/>
          <w:szCs w:val="22"/>
        </w:rPr>
        <w:t>R</w:t>
      </w:r>
      <w:r>
        <w:rPr>
          <w:b/>
          <w:spacing w:val="1"/>
          <w:sz w:val="22"/>
          <w:szCs w:val="22"/>
        </w:rPr>
        <w:t>K</w:t>
      </w:r>
      <w:r>
        <w:rPr>
          <w:b/>
          <w:sz w:val="22"/>
          <w:szCs w:val="22"/>
        </w:rPr>
        <w:t xml:space="preserve">S IN </w:t>
      </w:r>
      <w:r>
        <w:rPr>
          <w:b/>
          <w:spacing w:val="-1"/>
          <w:sz w:val="22"/>
          <w:szCs w:val="22"/>
        </w:rPr>
        <w:t>C</w:t>
      </w:r>
      <w:r>
        <w:rPr>
          <w:b/>
          <w:spacing w:val="1"/>
          <w:sz w:val="22"/>
          <w:szCs w:val="22"/>
        </w:rPr>
        <w:t>O</w:t>
      </w:r>
      <w:r>
        <w:rPr>
          <w:b/>
          <w:spacing w:val="-1"/>
          <w:sz w:val="22"/>
          <w:szCs w:val="22"/>
        </w:rPr>
        <w:t>NTRACT</w:t>
      </w:r>
      <w:r>
        <w:rPr>
          <w:b/>
          <w:sz w:val="22"/>
          <w:szCs w:val="22"/>
        </w:rPr>
        <w:t>S WOR</w:t>
      </w:r>
      <w:r>
        <w:rPr>
          <w:b/>
          <w:spacing w:val="-1"/>
          <w:sz w:val="22"/>
          <w:szCs w:val="22"/>
        </w:rPr>
        <w:t>T</w:t>
      </w:r>
      <w:r>
        <w:rPr>
          <w:b/>
          <w:sz w:val="22"/>
          <w:szCs w:val="22"/>
        </w:rPr>
        <w:t>H</w:t>
      </w:r>
      <w:r>
        <w:rPr>
          <w:b/>
          <w:spacing w:val="-1"/>
          <w:sz w:val="22"/>
          <w:szCs w:val="22"/>
        </w:rPr>
        <w:t xml:space="preserve"> R</w:t>
      </w:r>
      <w:r>
        <w:rPr>
          <w:b/>
          <w:sz w:val="22"/>
          <w:szCs w:val="22"/>
        </w:rPr>
        <w:t>S.</w:t>
      </w:r>
      <w:r>
        <w:rPr>
          <w:b/>
          <w:spacing w:val="1"/>
          <w:sz w:val="22"/>
          <w:szCs w:val="22"/>
        </w:rPr>
        <w:t xml:space="preserve"> </w:t>
      </w:r>
      <w:r>
        <w:rPr>
          <w:b/>
          <w:sz w:val="22"/>
          <w:szCs w:val="22"/>
        </w:rPr>
        <w:t xml:space="preserve">10.00 </w:t>
      </w:r>
      <w:r>
        <w:rPr>
          <w:b/>
          <w:spacing w:val="-2"/>
          <w:sz w:val="22"/>
          <w:szCs w:val="22"/>
        </w:rPr>
        <w:t>M</w:t>
      </w:r>
      <w:r>
        <w:rPr>
          <w:b/>
          <w:sz w:val="22"/>
          <w:szCs w:val="22"/>
        </w:rPr>
        <w:t>IL</w:t>
      </w:r>
      <w:r>
        <w:rPr>
          <w:b/>
          <w:spacing w:val="-1"/>
          <w:sz w:val="22"/>
          <w:szCs w:val="22"/>
        </w:rPr>
        <w:t>L</w:t>
      </w:r>
      <w:r>
        <w:rPr>
          <w:b/>
          <w:sz w:val="22"/>
          <w:szCs w:val="22"/>
        </w:rPr>
        <w:t>I</w:t>
      </w:r>
      <w:r>
        <w:rPr>
          <w:b/>
          <w:spacing w:val="1"/>
          <w:sz w:val="22"/>
          <w:szCs w:val="22"/>
        </w:rPr>
        <w:t>O</w:t>
      </w:r>
      <w:r>
        <w:rPr>
          <w:b/>
          <w:sz w:val="22"/>
          <w:szCs w:val="22"/>
        </w:rPr>
        <w:t>N</w:t>
      </w:r>
      <w:r>
        <w:rPr>
          <w:b/>
          <w:spacing w:val="-3"/>
          <w:sz w:val="22"/>
          <w:szCs w:val="22"/>
        </w:rPr>
        <w:t xml:space="preserve"> </w:t>
      </w:r>
      <w:r>
        <w:rPr>
          <w:b/>
          <w:spacing w:val="1"/>
          <w:sz w:val="22"/>
          <w:szCs w:val="22"/>
        </w:rPr>
        <w:t>O</w:t>
      </w:r>
      <w:r>
        <w:rPr>
          <w:b/>
          <w:sz w:val="22"/>
          <w:szCs w:val="22"/>
        </w:rPr>
        <w:t>R</w:t>
      </w:r>
      <w:r>
        <w:rPr>
          <w:b/>
          <w:spacing w:val="-3"/>
          <w:sz w:val="22"/>
          <w:szCs w:val="22"/>
        </w:rPr>
        <w:t xml:space="preserve"> </w:t>
      </w:r>
      <w:r>
        <w:rPr>
          <w:b/>
          <w:sz w:val="22"/>
          <w:szCs w:val="22"/>
        </w:rPr>
        <w:t>M</w:t>
      </w:r>
      <w:r>
        <w:rPr>
          <w:b/>
          <w:spacing w:val="1"/>
          <w:sz w:val="22"/>
          <w:szCs w:val="22"/>
        </w:rPr>
        <w:t>O</w:t>
      </w:r>
      <w:r>
        <w:rPr>
          <w:b/>
          <w:spacing w:val="-1"/>
          <w:sz w:val="22"/>
          <w:szCs w:val="22"/>
        </w:rPr>
        <w:t>R</w:t>
      </w:r>
      <w:r>
        <w:rPr>
          <w:b/>
          <w:sz w:val="22"/>
          <w:szCs w:val="22"/>
        </w:rPr>
        <w:t>E</w:t>
      </w:r>
    </w:p>
    <w:p w:rsidR="00D35201" w:rsidRDefault="00D35201">
      <w:pPr>
        <w:spacing w:before="12" w:line="240" w:lineRule="exact"/>
        <w:rPr>
          <w:sz w:val="24"/>
          <w:szCs w:val="24"/>
        </w:rPr>
      </w:pPr>
    </w:p>
    <w:p w:rsidR="00D35201" w:rsidRDefault="00E6664F">
      <w:pPr>
        <w:tabs>
          <w:tab w:val="left" w:pos="4060"/>
          <w:tab w:val="left" w:pos="6360"/>
        </w:tabs>
        <w:spacing w:line="240" w:lineRule="exact"/>
        <w:ind w:left="860" w:right="3227"/>
        <w:rPr>
          <w:sz w:val="22"/>
          <w:szCs w:val="22"/>
        </w:rPr>
      </w:pP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N</w:t>
      </w:r>
      <w:r>
        <w:rPr>
          <w:sz w:val="22"/>
          <w:szCs w:val="22"/>
        </w:rPr>
        <w:t>o</w:t>
      </w:r>
      <w:r>
        <w:rPr>
          <w:spacing w:val="-2"/>
          <w:sz w:val="22"/>
          <w:szCs w:val="22"/>
        </w:rPr>
        <w:t>.</w:t>
      </w:r>
      <w:r w:rsidR="00F97051">
        <w:rPr>
          <w:sz w:val="22"/>
          <w:szCs w:val="22"/>
          <w:u w:val="single" w:color="000000"/>
        </w:rPr>
        <w:t xml:space="preserve">                </w:t>
      </w:r>
      <w:r>
        <w:rPr>
          <w:spacing w:val="1"/>
          <w:sz w:val="22"/>
          <w:szCs w:val="22"/>
        </w:rPr>
        <w:t xml:space="preserve"> </w:t>
      </w:r>
      <w:r>
        <w:rPr>
          <w:spacing w:val="-1"/>
          <w:sz w:val="22"/>
          <w:szCs w:val="22"/>
        </w:rPr>
        <w:t>D</w:t>
      </w:r>
      <w:r>
        <w:rPr>
          <w:spacing w:val="-2"/>
          <w:sz w:val="22"/>
          <w:szCs w:val="22"/>
        </w:rPr>
        <w:t>a</w:t>
      </w:r>
      <w:r>
        <w:rPr>
          <w:spacing w:val="1"/>
          <w:sz w:val="22"/>
          <w:szCs w:val="22"/>
        </w:rPr>
        <w:t>t</w:t>
      </w:r>
      <w:r>
        <w:rPr>
          <w:sz w:val="22"/>
          <w:szCs w:val="22"/>
        </w:rPr>
        <w:t>ed</w:t>
      </w:r>
      <w:r w:rsidR="00F97051">
        <w:rPr>
          <w:sz w:val="22"/>
          <w:szCs w:val="22"/>
        </w:rPr>
        <w:t xml:space="preserve"> </w:t>
      </w:r>
      <w:r>
        <w:rPr>
          <w:sz w:val="22"/>
          <w:szCs w:val="22"/>
          <w:u w:val="single" w:color="000000"/>
        </w:rPr>
        <w:tab/>
      </w:r>
      <w:r>
        <w:rPr>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V</w:t>
      </w:r>
      <w:r>
        <w:rPr>
          <w:sz w:val="22"/>
          <w:szCs w:val="22"/>
        </w:rPr>
        <w:t>a</w:t>
      </w:r>
      <w:r>
        <w:rPr>
          <w:spacing w:val="1"/>
          <w:sz w:val="22"/>
          <w:szCs w:val="22"/>
        </w:rPr>
        <w:t>l</w:t>
      </w:r>
      <w:r>
        <w:rPr>
          <w:spacing w:val="-2"/>
          <w:sz w:val="22"/>
          <w:szCs w:val="22"/>
        </w:rPr>
        <w:t>u</w:t>
      </w:r>
      <w:r>
        <w:rPr>
          <w:sz w:val="22"/>
          <w:szCs w:val="22"/>
        </w:rPr>
        <w:t>e:</w:t>
      </w:r>
      <w:r w:rsidR="00F97051">
        <w:rPr>
          <w:spacing w:val="1"/>
          <w:sz w:val="22"/>
          <w:szCs w:val="22"/>
        </w:rPr>
        <w:t xml:space="preserve"> </w:t>
      </w:r>
      <w:r>
        <w:rPr>
          <w:sz w:val="22"/>
          <w:szCs w:val="22"/>
          <w:u w:val="single" w:color="000000"/>
        </w:rPr>
        <w:tab/>
      </w:r>
    </w:p>
    <w:p w:rsidR="00D35201" w:rsidRDefault="00E6664F">
      <w:pPr>
        <w:tabs>
          <w:tab w:val="left" w:pos="4060"/>
        </w:tabs>
        <w:spacing w:line="240" w:lineRule="exact"/>
        <w:ind w:left="860"/>
        <w:rPr>
          <w:sz w:val="22"/>
          <w:szCs w:val="22"/>
        </w:rPr>
      </w:pPr>
      <w:r>
        <w:rPr>
          <w:spacing w:val="-1"/>
          <w:position w:val="-1"/>
          <w:sz w:val="22"/>
          <w:szCs w:val="22"/>
        </w:rPr>
        <w:t>C</w:t>
      </w:r>
      <w:r>
        <w:rPr>
          <w:position w:val="-1"/>
          <w:sz w:val="22"/>
          <w:szCs w:val="22"/>
        </w:rPr>
        <w:t>on</w:t>
      </w:r>
      <w:r>
        <w:rPr>
          <w:spacing w:val="1"/>
          <w:position w:val="-1"/>
          <w:sz w:val="22"/>
          <w:szCs w:val="22"/>
        </w:rPr>
        <w:t>tr</w:t>
      </w:r>
      <w:r>
        <w:rPr>
          <w:spacing w:val="-2"/>
          <w:position w:val="-1"/>
          <w:sz w:val="22"/>
          <w:szCs w:val="22"/>
        </w:rPr>
        <w:t>a</w:t>
      </w:r>
      <w:r>
        <w:rPr>
          <w:position w:val="-1"/>
          <w:sz w:val="22"/>
          <w:szCs w:val="22"/>
        </w:rPr>
        <w:t>ct</w:t>
      </w:r>
      <w:r>
        <w:rPr>
          <w:spacing w:val="-1"/>
          <w:position w:val="-1"/>
          <w:sz w:val="22"/>
          <w:szCs w:val="22"/>
        </w:rPr>
        <w:t xml:space="preserve"> </w:t>
      </w:r>
      <w:r>
        <w:rPr>
          <w:position w:val="-1"/>
          <w:sz w:val="22"/>
          <w:szCs w:val="22"/>
        </w:rPr>
        <w:t>Ti</w:t>
      </w:r>
      <w:r>
        <w:rPr>
          <w:spacing w:val="-1"/>
          <w:position w:val="-1"/>
          <w:sz w:val="22"/>
          <w:szCs w:val="22"/>
        </w:rPr>
        <w:t>t</w:t>
      </w:r>
      <w:r>
        <w:rPr>
          <w:spacing w:val="1"/>
          <w:position w:val="-1"/>
          <w:sz w:val="22"/>
          <w:szCs w:val="22"/>
        </w:rPr>
        <w:t>l</w:t>
      </w:r>
      <w:r>
        <w:rPr>
          <w:spacing w:val="-2"/>
          <w:position w:val="-1"/>
          <w:sz w:val="22"/>
          <w:szCs w:val="22"/>
        </w:rPr>
        <w:t>e</w:t>
      </w:r>
      <w:r>
        <w:rPr>
          <w:position w:val="-1"/>
          <w:sz w:val="22"/>
          <w:szCs w:val="22"/>
        </w:rPr>
        <w:t>:</w:t>
      </w:r>
      <w:r w:rsidR="00F97051">
        <w:rPr>
          <w:spacing w:val="1"/>
          <w:position w:val="-1"/>
          <w:sz w:val="22"/>
          <w:szCs w:val="22"/>
        </w:rPr>
        <w:t xml:space="preserve"> </w:t>
      </w:r>
      <w:r>
        <w:rPr>
          <w:position w:val="-1"/>
          <w:sz w:val="22"/>
          <w:szCs w:val="22"/>
          <w:u w:val="single" w:color="000000"/>
        </w:rPr>
        <w:tab/>
      </w:r>
    </w:p>
    <w:p w:rsidR="00D35201" w:rsidRDefault="00D35201">
      <w:pPr>
        <w:spacing w:before="3" w:line="220" w:lineRule="exact"/>
        <w:rPr>
          <w:sz w:val="22"/>
          <w:szCs w:val="22"/>
        </w:rPr>
      </w:pPr>
    </w:p>
    <w:p w:rsidR="00D35201" w:rsidRDefault="00E6664F">
      <w:pPr>
        <w:spacing w:before="32"/>
        <w:ind w:left="860" w:right="103"/>
        <w:jc w:val="both"/>
        <w:rPr>
          <w:sz w:val="22"/>
          <w:szCs w:val="22"/>
        </w:rPr>
      </w:pPr>
      <w:r>
        <w:rPr>
          <w:sz w:val="22"/>
          <w:szCs w:val="22"/>
        </w:rPr>
        <w:t>………</w:t>
      </w:r>
      <w:r>
        <w:rPr>
          <w:spacing w:val="-2"/>
          <w:sz w:val="22"/>
          <w:szCs w:val="22"/>
        </w:rPr>
        <w:t>…</w:t>
      </w:r>
      <w:r>
        <w:rPr>
          <w:sz w:val="22"/>
          <w:szCs w:val="22"/>
        </w:rPr>
        <w:t>……</w:t>
      </w:r>
      <w:r>
        <w:rPr>
          <w:spacing w:val="-2"/>
          <w:sz w:val="22"/>
          <w:szCs w:val="22"/>
        </w:rPr>
        <w:t>…</w:t>
      </w:r>
      <w:r>
        <w:rPr>
          <w:sz w:val="22"/>
          <w:szCs w:val="22"/>
        </w:rPr>
        <w:t>……</w:t>
      </w:r>
      <w:r>
        <w:rPr>
          <w:spacing w:val="-2"/>
          <w:sz w:val="22"/>
          <w:szCs w:val="22"/>
        </w:rPr>
        <w:t>……</w:t>
      </w:r>
      <w:r>
        <w:rPr>
          <w:sz w:val="22"/>
          <w:szCs w:val="22"/>
        </w:rPr>
        <w:t>……</w:t>
      </w:r>
      <w:r>
        <w:rPr>
          <w:spacing w:val="2"/>
          <w:sz w:val="22"/>
          <w:szCs w:val="22"/>
        </w:rPr>
        <w:t xml:space="preserve"> </w:t>
      </w:r>
      <w:r>
        <w:rPr>
          <w:spacing w:val="-2"/>
          <w:sz w:val="22"/>
          <w:szCs w:val="22"/>
        </w:rPr>
        <w:t>[</w:t>
      </w:r>
      <w:r w:rsidR="005A6210">
        <w:rPr>
          <w:sz w:val="22"/>
          <w:szCs w:val="22"/>
        </w:rPr>
        <w:t>Name</w:t>
      </w:r>
      <w:r>
        <w:rPr>
          <w:spacing w:val="3"/>
          <w:sz w:val="22"/>
          <w:szCs w:val="22"/>
        </w:rPr>
        <w:t xml:space="preserve"> </w:t>
      </w:r>
      <w:r>
        <w:rPr>
          <w:sz w:val="22"/>
          <w:szCs w:val="22"/>
        </w:rPr>
        <w:t>of</w:t>
      </w:r>
      <w:r>
        <w:rPr>
          <w:spacing w:val="3"/>
          <w:sz w:val="22"/>
          <w:szCs w:val="22"/>
        </w:rPr>
        <w:t xml:space="preserve"> </w:t>
      </w:r>
      <w:r>
        <w:rPr>
          <w:sz w:val="22"/>
          <w:szCs w:val="22"/>
        </w:rPr>
        <w:t>S</w:t>
      </w:r>
      <w:r>
        <w:rPr>
          <w:spacing w:val="-3"/>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 xml:space="preserve">] </w:t>
      </w:r>
      <w:r>
        <w:rPr>
          <w:spacing w:val="-2"/>
          <w:sz w:val="22"/>
          <w:szCs w:val="22"/>
        </w:rPr>
        <w:t>h</w:t>
      </w:r>
      <w:r>
        <w:rPr>
          <w:sz w:val="22"/>
          <w:szCs w:val="22"/>
        </w:rPr>
        <w:t>e</w:t>
      </w:r>
      <w:r>
        <w:rPr>
          <w:spacing w:val="1"/>
          <w:sz w:val="22"/>
          <w:szCs w:val="22"/>
        </w:rPr>
        <w:t>r</w:t>
      </w:r>
      <w:r>
        <w:rPr>
          <w:sz w:val="22"/>
          <w:szCs w:val="22"/>
        </w:rPr>
        <w:t>eby d</w:t>
      </w:r>
      <w:r>
        <w:rPr>
          <w:spacing w:val="-2"/>
          <w:sz w:val="22"/>
          <w:szCs w:val="22"/>
        </w:rPr>
        <w:t>e</w:t>
      </w:r>
      <w:r>
        <w:rPr>
          <w:sz w:val="22"/>
          <w:szCs w:val="22"/>
        </w:rPr>
        <w:t>c</w:t>
      </w:r>
      <w:r>
        <w:rPr>
          <w:spacing w:val="1"/>
          <w:sz w:val="22"/>
          <w:szCs w:val="22"/>
        </w:rPr>
        <w:t>l</w:t>
      </w:r>
      <w:r>
        <w:rPr>
          <w:spacing w:val="-2"/>
          <w:sz w:val="22"/>
          <w:szCs w:val="22"/>
        </w:rPr>
        <w:t>a</w:t>
      </w:r>
      <w:r>
        <w:rPr>
          <w:spacing w:val="1"/>
          <w:sz w:val="22"/>
          <w:szCs w:val="22"/>
        </w:rPr>
        <w:t>r</w:t>
      </w:r>
      <w:r>
        <w:rPr>
          <w:sz w:val="22"/>
          <w:szCs w:val="22"/>
        </w:rPr>
        <w:t>es</w:t>
      </w:r>
      <w:r>
        <w:rPr>
          <w:spacing w:val="1"/>
          <w:sz w:val="22"/>
          <w:szCs w:val="22"/>
        </w:rPr>
        <w:t xml:space="preserve"> t</w:t>
      </w:r>
      <w:r>
        <w:rPr>
          <w:spacing w:val="-2"/>
          <w:sz w:val="22"/>
          <w:szCs w:val="22"/>
        </w:rPr>
        <w:t>h</w:t>
      </w:r>
      <w:r>
        <w:rPr>
          <w:sz w:val="22"/>
          <w:szCs w:val="22"/>
        </w:rPr>
        <w:t>at</w:t>
      </w:r>
      <w:r>
        <w:rPr>
          <w:spacing w:val="1"/>
          <w:sz w:val="22"/>
          <w:szCs w:val="22"/>
        </w:rPr>
        <w:t xml:space="preserve"> </w:t>
      </w:r>
      <w:r>
        <w:rPr>
          <w:spacing w:val="-1"/>
          <w:sz w:val="22"/>
          <w:szCs w:val="22"/>
        </w:rPr>
        <w:t>i</w:t>
      </w:r>
      <w:r>
        <w:rPr>
          <w:sz w:val="22"/>
          <w:szCs w:val="22"/>
        </w:rPr>
        <w:t>t</w:t>
      </w:r>
      <w:r>
        <w:rPr>
          <w:spacing w:val="3"/>
          <w:sz w:val="22"/>
          <w:szCs w:val="22"/>
        </w:rPr>
        <w:t xml:space="preserve"> </w:t>
      </w:r>
      <w:r>
        <w:rPr>
          <w:spacing w:val="-2"/>
          <w:sz w:val="22"/>
          <w:szCs w:val="22"/>
        </w:rPr>
        <w:t>h</w:t>
      </w:r>
      <w:r>
        <w:rPr>
          <w:sz w:val="22"/>
          <w:szCs w:val="22"/>
        </w:rPr>
        <w:t>as not</w:t>
      </w:r>
      <w:r>
        <w:rPr>
          <w:spacing w:val="3"/>
          <w:sz w:val="22"/>
          <w:szCs w:val="22"/>
        </w:rPr>
        <w:t xml:space="preserve"> </w:t>
      </w:r>
      <w:r>
        <w:rPr>
          <w:spacing w:val="-2"/>
          <w:sz w:val="22"/>
          <w:szCs w:val="22"/>
        </w:rPr>
        <w:t>o</w:t>
      </w:r>
      <w:r>
        <w:rPr>
          <w:sz w:val="22"/>
          <w:szCs w:val="22"/>
        </w:rPr>
        <w:t>b</w:t>
      </w:r>
      <w:r>
        <w:rPr>
          <w:spacing w:val="1"/>
          <w:sz w:val="22"/>
          <w:szCs w:val="22"/>
        </w:rPr>
        <w:t>t</w:t>
      </w:r>
      <w:r>
        <w:rPr>
          <w:spacing w:val="-2"/>
          <w:sz w:val="22"/>
          <w:szCs w:val="22"/>
        </w:rPr>
        <w:t>a</w:t>
      </w:r>
      <w:r>
        <w:rPr>
          <w:spacing w:val="1"/>
          <w:sz w:val="22"/>
          <w:szCs w:val="22"/>
        </w:rPr>
        <w:t>i</w:t>
      </w:r>
      <w:r>
        <w:rPr>
          <w:sz w:val="22"/>
          <w:szCs w:val="22"/>
        </w:rPr>
        <w:t>n</w:t>
      </w:r>
      <w:r>
        <w:rPr>
          <w:spacing w:val="-2"/>
          <w:sz w:val="22"/>
          <w:szCs w:val="22"/>
        </w:rPr>
        <w:t>e</w:t>
      </w:r>
      <w:r>
        <w:rPr>
          <w:sz w:val="22"/>
          <w:szCs w:val="22"/>
        </w:rPr>
        <w:t>d</w:t>
      </w:r>
      <w:r>
        <w:rPr>
          <w:spacing w:val="2"/>
          <w:sz w:val="22"/>
          <w:szCs w:val="22"/>
        </w:rPr>
        <w:t xml:space="preserve"> </w:t>
      </w:r>
      <w:r>
        <w:rPr>
          <w:sz w:val="22"/>
          <w:szCs w:val="22"/>
        </w:rPr>
        <w:t xml:space="preserve">or </w:t>
      </w:r>
      <w:r>
        <w:rPr>
          <w:spacing w:val="1"/>
          <w:sz w:val="22"/>
          <w:szCs w:val="22"/>
        </w:rPr>
        <w:t>i</w:t>
      </w:r>
      <w:r>
        <w:rPr>
          <w:sz w:val="22"/>
          <w:szCs w:val="22"/>
        </w:rPr>
        <w:t>ndu</w:t>
      </w:r>
      <w:r>
        <w:rPr>
          <w:spacing w:val="-2"/>
          <w:sz w:val="22"/>
          <w:szCs w:val="22"/>
        </w:rPr>
        <w:t>c</w:t>
      </w:r>
      <w:r>
        <w:rPr>
          <w:sz w:val="22"/>
          <w:szCs w:val="22"/>
        </w:rPr>
        <w:t xml:space="preserve">ed </w:t>
      </w:r>
      <w:r>
        <w:rPr>
          <w:spacing w:val="1"/>
          <w:sz w:val="22"/>
          <w:szCs w:val="22"/>
        </w:rPr>
        <w:t>t</w:t>
      </w:r>
      <w:r>
        <w:rPr>
          <w:sz w:val="22"/>
          <w:szCs w:val="22"/>
        </w:rPr>
        <w:t>he</w:t>
      </w:r>
      <w:r>
        <w:rPr>
          <w:spacing w:val="2"/>
          <w:sz w:val="22"/>
          <w:szCs w:val="22"/>
        </w:rPr>
        <w:t xml:space="preserve"> </w:t>
      </w:r>
      <w:r>
        <w:rPr>
          <w:spacing w:val="-2"/>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z w:val="22"/>
          <w:szCs w:val="22"/>
        </w:rPr>
        <w:t>e</w:t>
      </w:r>
      <w:r>
        <w:rPr>
          <w:spacing w:val="-3"/>
          <w:sz w:val="22"/>
          <w:szCs w:val="22"/>
        </w:rPr>
        <w:t>m</w:t>
      </w:r>
      <w:r>
        <w:rPr>
          <w:sz w:val="22"/>
          <w:szCs w:val="22"/>
        </w:rPr>
        <w:t>ent</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any</w:t>
      </w:r>
      <w:r>
        <w:rPr>
          <w:spacing w:val="3"/>
          <w:sz w:val="22"/>
          <w:szCs w:val="22"/>
        </w:rPr>
        <w:t xml:space="preserve"> </w:t>
      </w:r>
      <w:r>
        <w:rPr>
          <w:sz w:val="22"/>
          <w:szCs w:val="22"/>
        </w:rPr>
        <w:t>co</w:t>
      </w:r>
      <w:r>
        <w:rPr>
          <w:spacing w:val="-2"/>
          <w:sz w:val="22"/>
          <w:szCs w:val="22"/>
        </w:rPr>
        <w:t>n</w:t>
      </w:r>
      <w:r>
        <w:rPr>
          <w:spacing w:val="1"/>
          <w:sz w:val="22"/>
          <w:szCs w:val="22"/>
        </w:rPr>
        <w:t>t</w:t>
      </w:r>
      <w:r>
        <w:rPr>
          <w:spacing w:val="-2"/>
          <w:sz w:val="22"/>
          <w:szCs w:val="22"/>
        </w:rPr>
        <w:t>r</w:t>
      </w:r>
      <w:r>
        <w:rPr>
          <w:sz w:val="22"/>
          <w:szCs w:val="22"/>
        </w:rPr>
        <w:t>ac</w:t>
      </w:r>
      <w:r>
        <w:rPr>
          <w:spacing w:val="1"/>
          <w:sz w:val="22"/>
          <w:szCs w:val="22"/>
        </w:rPr>
        <w:t>t</w:t>
      </w:r>
      <w:r>
        <w:rPr>
          <w:sz w:val="22"/>
          <w:szCs w:val="22"/>
        </w:rPr>
        <w:t xml:space="preserve">, </w:t>
      </w:r>
      <w:r>
        <w:rPr>
          <w:spacing w:val="-2"/>
          <w:sz w:val="22"/>
          <w:szCs w:val="22"/>
        </w:rPr>
        <w:t>r</w:t>
      </w:r>
      <w:r>
        <w:rPr>
          <w:spacing w:val="1"/>
          <w:sz w:val="22"/>
          <w:szCs w:val="22"/>
        </w:rPr>
        <w:t>i</w:t>
      </w:r>
      <w:r>
        <w:rPr>
          <w:spacing w:val="-2"/>
          <w:sz w:val="22"/>
          <w:szCs w:val="22"/>
        </w:rPr>
        <w:t>g</w:t>
      </w:r>
      <w:r>
        <w:rPr>
          <w:sz w:val="22"/>
          <w:szCs w:val="22"/>
        </w:rPr>
        <w:t>h</w:t>
      </w:r>
      <w:r>
        <w:rPr>
          <w:spacing w:val="1"/>
          <w:sz w:val="22"/>
          <w:szCs w:val="22"/>
        </w:rPr>
        <w:t>t</w:t>
      </w:r>
      <w:r>
        <w:rPr>
          <w:sz w:val="22"/>
          <w:szCs w:val="22"/>
        </w:rPr>
        <w:t>,</w:t>
      </w:r>
      <w:r>
        <w:rPr>
          <w:spacing w:val="2"/>
          <w:sz w:val="22"/>
          <w:szCs w:val="22"/>
        </w:rPr>
        <w:t xml:space="preserve"> </w:t>
      </w:r>
      <w:r>
        <w:rPr>
          <w:spacing w:val="-1"/>
          <w:sz w:val="22"/>
          <w:szCs w:val="22"/>
        </w:rPr>
        <w:t>i</w:t>
      </w:r>
      <w:r>
        <w:rPr>
          <w:sz w:val="22"/>
          <w:szCs w:val="22"/>
        </w:rPr>
        <w:t>n</w:t>
      </w:r>
      <w:r>
        <w:rPr>
          <w:spacing w:val="1"/>
          <w:sz w:val="22"/>
          <w:szCs w:val="22"/>
        </w:rPr>
        <w:t>t</w:t>
      </w:r>
      <w:r>
        <w:rPr>
          <w:spacing w:val="-2"/>
          <w:sz w:val="22"/>
          <w:szCs w:val="22"/>
        </w:rPr>
        <w:t>e</w:t>
      </w:r>
      <w:r>
        <w:rPr>
          <w:spacing w:val="1"/>
          <w:sz w:val="22"/>
          <w:szCs w:val="22"/>
        </w:rPr>
        <w:t>r</w:t>
      </w:r>
      <w:r>
        <w:rPr>
          <w:spacing w:val="-2"/>
          <w:sz w:val="22"/>
          <w:szCs w:val="22"/>
        </w:rPr>
        <w:t>e</w:t>
      </w:r>
      <w:r>
        <w:rPr>
          <w:sz w:val="22"/>
          <w:szCs w:val="22"/>
        </w:rPr>
        <w:t>s</w:t>
      </w:r>
      <w:r>
        <w:rPr>
          <w:spacing w:val="1"/>
          <w:sz w:val="22"/>
          <w:szCs w:val="22"/>
        </w:rPr>
        <w:t>t</w:t>
      </w:r>
      <w:r>
        <w:rPr>
          <w:sz w:val="22"/>
          <w:szCs w:val="22"/>
        </w:rPr>
        <w:t>,</w:t>
      </w:r>
      <w:r>
        <w:rPr>
          <w:spacing w:val="2"/>
          <w:sz w:val="22"/>
          <w:szCs w:val="22"/>
        </w:rPr>
        <w:t xml:space="preserve"> </w:t>
      </w:r>
      <w:r>
        <w:rPr>
          <w:spacing w:val="-2"/>
          <w:sz w:val="22"/>
          <w:szCs w:val="22"/>
        </w:rPr>
        <w:t>p</w:t>
      </w:r>
      <w:r>
        <w:rPr>
          <w:spacing w:val="1"/>
          <w:sz w:val="22"/>
          <w:szCs w:val="22"/>
        </w:rPr>
        <w:t>ri</w:t>
      </w:r>
      <w:r>
        <w:rPr>
          <w:spacing w:val="-2"/>
          <w:sz w:val="22"/>
          <w:szCs w:val="22"/>
        </w:rPr>
        <w:t>v</w:t>
      </w:r>
      <w:r>
        <w:rPr>
          <w:spacing w:val="-1"/>
          <w:sz w:val="22"/>
          <w:szCs w:val="22"/>
        </w:rPr>
        <w:t>i</w:t>
      </w:r>
      <w:r>
        <w:rPr>
          <w:spacing w:val="1"/>
          <w:sz w:val="22"/>
          <w:szCs w:val="22"/>
        </w:rPr>
        <w:t>l</w:t>
      </w:r>
      <w:r>
        <w:rPr>
          <w:sz w:val="22"/>
          <w:szCs w:val="22"/>
        </w:rPr>
        <w:t>e</w:t>
      </w:r>
      <w:r>
        <w:rPr>
          <w:spacing w:val="-2"/>
          <w:sz w:val="22"/>
          <w:szCs w:val="22"/>
        </w:rPr>
        <w:t>g</w:t>
      </w:r>
      <w:r>
        <w:rPr>
          <w:sz w:val="22"/>
          <w:szCs w:val="22"/>
        </w:rPr>
        <w:t>e</w:t>
      </w:r>
      <w:r>
        <w:rPr>
          <w:spacing w:val="2"/>
          <w:sz w:val="22"/>
          <w:szCs w:val="22"/>
        </w:rPr>
        <w:t xml:space="preserve"> </w:t>
      </w:r>
      <w:r>
        <w:rPr>
          <w:sz w:val="22"/>
          <w:szCs w:val="22"/>
        </w:rPr>
        <w:t>or o</w:t>
      </w:r>
      <w:r>
        <w:rPr>
          <w:spacing w:val="1"/>
          <w:sz w:val="22"/>
          <w:szCs w:val="22"/>
        </w:rPr>
        <w:t>t</w:t>
      </w:r>
      <w:r>
        <w:rPr>
          <w:spacing w:val="-2"/>
          <w:sz w:val="22"/>
          <w:szCs w:val="22"/>
        </w:rPr>
        <w:t>h</w:t>
      </w:r>
      <w:r>
        <w:rPr>
          <w:sz w:val="22"/>
          <w:szCs w:val="22"/>
        </w:rPr>
        <w:t>er</w:t>
      </w:r>
      <w:r>
        <w:rPr>
          <w:spacing w:val="3"/>
          <w:sz w:val="22"/>
          <w:szCs w:val="22"/>
        </w:rPr>
        <w:t xml:space="preserve"> </w:t>
      </w:r>
      <w:r>
        <w:rPr>
          <w:spacing w:val="-2"/>
          <w:sz w:val="22"/>
          <w:szCs w:val="22"/>
        </w:rPr>
        <w:t>o</w:t>
      </w:r>
      <w:r>
        <w:rPr>
          <w:sz w:val="22"/>
          <w:szCs w:val="22"/>
        </w:rPr>
        <w:t>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r</w:t>
      </w:r>
      <w:r>
        <w:rPr>
          <w:spacing w:val="3"/>
          <w:sz w:val="22"/>
          <w:szCs w:val="22"/>
        </w:rPr>
        <w:t xml:space="preserve"> </w:t>
      </w:r>
      <w:r>
        <w:rPr>
          <w:sz w:val="22"/>
          <w:szCs w:val="22"/>
        </w:rPr>
        <w:t>be</w:t>
      </w:r>
      <w:r>
        <w:rPr>
          <w:spacing w:val="-2"/>
          <w:sz w:val="22"/>
          <w:szCs w:val="22"/>
        </w:rPr>
        <w:t>n</w:t>
      </w:r>
      <w:r>
        <w:rPr>
          <w:sz w:val="22"/>
          <w:szCs w:val="22"/>
        </w:rPr>
        <w:t>e</w:t>
      </w:r>
      <w:r>
        <w:rPr>
          <w:spacing w:val="-1"/>
          <w:sz w:val="22"/>
          <w:szCs w:val="22"/>
        </w:rPr>
        <w:t>fi</w:t>
      </w:r>
      <w:r>
        <w:rPr>
          <w:sz w:val="22"/>
          <w:szCs w:val="22"/>
        </w:rPr>
        <w:t xml:space="preserve">t </w:t>
      </w:r>
      <w:r>
        <w:rPr>
          <w:spacing w:val="1"/>
          <w:sz w:val="22"/>
          <w:szCs w:val="22"/>
        </w:rPr>
        <w:t>fr</w:t>
      </w:r>
      <w:r>
        <w:rPr>
          <w:sz w:val="22"/>
          <w:szCs w:val="22"/>
        </w:rPr>
        <w:t>om</w:t>
      </w:r>
      <w:r>
        <w:rPr>
          <w:spacing w:val="32"/>
          <w:sz w:val="22"/>
          <w:szCs w:val="22"/>
        </w:rPr>
        <w:t xml:space="preserve"> </w:t>
      </w:r>
      <w:r>
        <w:rPr>
          <w:spacing w:val="-1"/>
          <w:sz w:val="22"/>
          <w:szCs w:val="22"/>
        </w:rPr>
        <w:t>G</w:t>
      </w:r>
      <w:r>
        <w:rPr>
          <w:sz w:val="22"/>
          <w:szCs w:val="22"/>
        </w:rPr>
        <w:t>o</w:t>
      </w:r>
      <w:r>
        <w:rPr>
          <w:spacing w:val="-2"/>
          <w:sz w:val="22"/>
          <w:szCs w:val="22"/>
        </w:rPr>
        <w:t>v</w:t>
      </w:r>
      <w:r>
        <w:rPr>
          <w:sz w:val="22"/>
          <w:szCs w:val="22"/>
        </w:rPr>
        <w:t>e</w:t>
      </w:r>
      <w:r>
        <w:rPr>
          <w:spacing w:val="1"/>
          <w:sz w:val="22"/>
          <w:szCs w:val="22"/>
        </w:rPr>
        <w:t>r</w:t>
      </w:r>
      <w:r>
        <w:rPr>
          <w:sz w:val="22"/>
          <w:szCs w:val="22"/>
        </w:rPr>
        <w:t>n</w:t>
      </w:r>
      <w:r>
        <w:rPr>
          <w:spacing w:val="-4"/>
          <w:sz w:val="22"/>
          <w:szCs w:val="22"/>
        </w:rPr>
        <w:t>m</w:t>
      </w:r>
      <w:r>
        <w:rPr>
          <w:sz w:val="22"/>
          <w:szCs w:val="22"/>
        </w:rPr>
        <w:t>ent</w:t>
      </w:r>
      <w:r>
        <w:rPr>
          <w:spacing w:val="37"/>
          <w:sz w:val="22"/>
          <w:szCs w:val="22"/>
        </w:rPr>
        <w:t xml:space="preserve"> </w:t>
      </w:r>
      <w:r>
        <w:rPr>
          <w:sz w:val="22"/>
          <w:szCs w:val="22"/>
        </w:rPr>
        <w:t>of</w:t>
      </w:r>
      <w:r>
        <w:rPr>
          <w:spacing w:val="39"/>
          <w:sz w:val="22"/>
          <w:szCs w:val="22"/>
        </w:rPr>
        <w:t xml:space="preserve"> </w:t>
      </w:r>
      <w:r>
        <w:rPr>
          <w:spacing w:val="-3"/>
          <w:sz w:val="22"/>
          <w:szCs w:val="22"/>
        </w:rPr>
        <w:t>S</w:t>
      </w:r>
      <w:r>
        <w:rPr>
          <w:spacing w:val="1"/>
          <w:sz w:val="22"/>
          <w:szCs w:val="22"/>
        </w:rPr>
        <w:t>i</w:t>
      </w:r>
      <w:r>
        <w:rPr>
          <w:sz w:val="22"/>
          <w:szCs w:val="22"/>
        </w:rPr>
        <w:t>n</w:t>
      </w:r>
      <w:r>
        <w:rPr>
          <w:spacing w:val="-2"/>
          <w:sz w:val="22"/>
          <w:szCs w:val="22"/>
        </w:rPr>
        <w:t>d</w:t>
      </w:r>
      <w:r>
        <w:rPr>
          <w:sz w:val="22"/>
          <w:szCs w:val="22"/>
        </w:rPr>
        <w:t>h</w:t>
      </w:r>
      <w:r>
        <w:rPr>
          <w:spacing w:val="36"/>
          <w:sz w:val="22"/>
          <w:szCs w:val="22"/>
        </w:rPr>
        <w:t xml:space="preserve"> </w:t>
      </w:r>
      <w:r>
        <w:rPr>
          <w:spacing w:val="1"/>
          <w:sz w:val="22"/>
          <w:szCs w:val="22"/>
        </w:rPr>
        <w:t>(</w:t>
      </w:r>
      <w:r>
        <w:rPr>
          <w:spacing w:val="-1"/>
          <w:sz w:val="22"/>
          <w:szCs w:val="22"/>
        </w:rPr>
        <w:t>G</w:t>
      </w:r>
      <w:r>
        <w:rPr>
          <w:sz w:val="22"/>
          <w:szCs w:val="22"/>
        </w:rPr>
        <w:t>oS)</w:t>
      </w:r>
      <w:r>
        <w:rPr>
          <w:spacing w:val="34"/>
          <w:sz w:val="22"/>
          <w:szCs w:val="22"/>
        </w:rPr>
        <w:t xml:space="preserve"> </w:t>
      </w:r>
      <w:r>
        <w:rPr>
          <w:sz w:val="22"/>
          <w:szCs w:val="22"/>
        </w:rPr>
        <w:t>or</w:t>
      </w:r>
      <w:r>
        <w:rPr>
          <w:spacing w:val="34"/>
          <w:sz w:val="22"/>
          <w:szCs w:val="22"/>
        </w:rPr>
        <w:t xml:space="preserve"> </w:t>
      </w:r>
      <w:r>
        <w:rPr>
          <w:sz w:val="22"/>
          <w:szCs w:val="22"/>
        </w:rPr>
        <w:t>any</w:t>
      </w:r>
      <w:r>
        <w:rPr>
          <w:spacing w:val="34"/>
          <w:sz w:val="22"/>
          <w:szCs w:val="22"/>
        </w:rPr>
        <w:t xml:space="preserve"> </w:t>
      </w:r>
      <w:r>
        <w:rPr>
          <w:sz w:val="22"/>
          <w:szCs w:val="22"/>
        </w:rPr>
        <w:t>ad</w:t>
      </w:r>
      <w:r>
        <w:rPr>
          <w:spacing w:val="-3"/>
          <w:sz w:val="22"/>
          <w:szCs w:val="22"/>
        </w:rPr>
        <w:t>m</w:t>
      </w:r>
      <w:r>
        <w:rPr>
          <w:spacing w:val="1"/>
          <w:sz w:val="22"/>
          <w:szCs w:val="22"/>
        </w:rPr>
        <w:t>i</w:t>
      </w:r>
      <w:r>
        <w:rPr>
          <w:sz w:val="22"/>
          <w:szCs w:val="22"/>
        </w:rPr>
        <w:t>n</w:t>
      </w:r>
      <w:r>
        <w:rPr>
          <w:spacing w:val="-1"/>
          <w:sz w:val="22"/>
          <w:szCs w:val="22"/>
        </w:rPr>
        <w:t>i</w:t>
      </w:r>
      <w:r>
        <w:rPr>
          <w:sz w:val="22"/>
          <w:szCs w:val="22"/>
        </w:rPr>
        <w:t>s</w:t>
      </w:r>
      <w:r>
        <w:rPr>
          <w:spacing w:val="-1"/>
          <w:sz w:val="22"/>
          <w:szCs w:val="22"/>
        </w:rPr>
        <w:t>t</w:t>
      </w:r>
      <w:r>
        <w:rPr>
          <w:spacing w:val="1"/>
          <w:sz w:val="22"/>
          <w:szCs w:val="22"/>
        </w:rPr>
        <w:t>r</w:t>
      </w:r>
      <w:r>
        <w:rPr>
          <w:spacing w:val="-2"/>
          <w:sz w:val="22"/>
          <w:szCs w:val="22"/>
        </w:rPr>
        <w:t>a</w:t>
      </w:r>
      <w:r>
        <w:rPr>
          <w:spacing w:val="1"/>
          <w:sz w:val="22"/>
          <w:szCs w:val="22"/>
        </w:rPr>
        <w:t>ti</w:t>
      </w:r>
      <w:r>
        <w:rPr>
          <w:spacing w:val="-2"/>
          <w:sz w:val="22"/>
          <w:szCs w:val="22"/>
        </w:rPr>
        <w:t>v</w:t>
      </w:r>
      <w:r>
        <w:rPr>
          <w:sz w:val="22"/>
          <w:szCs w:val="22"/>
        </w:rPr>
        <w:t>e</w:t>
      </w:r>
      <w:r>
        <w:rPr>
          <w:spacing w:val="36"/>
          <w:sz w:val="22"/>
          <w:szCs w:val="22"/>
        </w:rPr>
        <w:t xml:space="preserve"> </w:t>
      </w:r>
      <w:r>
        <w:rPr>
          <w:sz w:val="22"/>
          <w:szCs w:val="22"/>
        </w:rPr>
        <w:t>s</w:t>
      </w:r>
      <w:r>
        <w:rPr>
          <w:spacing w:val="-2"/>
          <w:sz w:val="22"/>
          <w:szCs w:val="22"/>
        </w:rPr>
        <w:t>u</w:t>
      </w:r>
      <w:r>
        <w:rPr>
          <w:sz w:val="22"/>
          <w:szCs w:val="22"/>
        </w:rPr>
        <w:t>bd</w:t>
      </w:r>
      <w:r>
        <w:rPr>
          <w:spacing w:val="1"/>
          <w:sz w:val="22"/>
          <w:szCs w:val="22"/>
        </w:rPr>
        <w:t>i</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w:t>
      </w:r>
      <w:r>
        <w:rPr>
          <w:spacing w:val="34"/>
          <w:sz w:val="22"/>
          <w:szCs w:val="22"/>
        </w:rPr>
        <w:t xml:space="preserve"> </w:t>
      </w:r>
      <w:r>
        <w:rPr>
          <w:sz w:val="22"/>
          <w:szCs w:val="22"/>
        </w:rPr>
        <w:t>or</w:t>
      </w:r>
      <w:r>
        <w:rPr>
          <w:spacing w:val="34"/>
          <w:sz w:val="22"/>
          <w:szCs w:val="22"/>
        </w:rPr>
        <w:t xml:space="preserve"> </w:t>
      </w:r>
      <w:r>
        <w:rPr>
          <w:sz w:val="22"/>
          <w:szCs w:val="22"/>
        </w:rPr>
        <w:t>a</w:t>
      </w:r>
      <w:r>
        <w:rPr>
          <w:spacing w:val="-2"/>
          <w:sz w:val="22"/>
          <w:szCs w:val="22"/>
        </w:rPr>
        <w:t>g</w:t>
      </w:r>
      <w:r>
        <w:rPr>
          <w:sz w:val="22"/>
          <w:szCs w:val="22"/>
        </w:rPr>
        <w:t>ency</w:t>
      </w:r>
      <w:r>
        <w:rPr>
          <w:spacing w:val="34"/>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z w:val="22"/>
          <w:szCs w:val="22"/>
        </w:rPr>
        <w:t>f</w:t>
      </w:r>
      <w:r>
        <w:rPr>
          <w:spacing w:val="37"/>
          <w:sz w:val="22"/>
          <w:szCs w:val="22"/>
        </w:rPr>
        <w:t xml:space="preserve"> </w:t>
      </w:r>
      <w:r>
        <w:rPr>
          <w:spacing w:val="-2"/>
          <w:sz w:val="22"/>
          <w:szCs w:val="22"/>
        </w:rPr>
        <w:t>o</w:t>
      </w:r>
      <w:r>
        <w:rPr>
          <w:sz w:val="22"/>
          <w:szCs w:val="22"/>
        </w:rPr>
        <w:t>r</w:t>
      </w:r>
      <w:r>
        <w:rPr>
          <w:spacing w:val="37"/>
          <w:sz w:val="22"/>
          <w:szCs w:val="22"/>
        </w:rPr>
        <w:t xml:space="preserve"> </w:t>
      </w:r>
      <w:r>
        <w:rPr>
          <w:spacing w:val="-2"/>
          <w:sz w:val="22"/>
          <w:szCs w:val="22"/>
        </w:rPr>
        <w:t>a</w:t>
      </w:r>
      <w:r>
        <w:rPr>
          <w:sz w:val="22"/>
          <w:szCs w:val="22"/>
        </w:rPr>
        <w:t>ny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e</w:t>
      </w:r>
      <w:r>
        <w:rPr>
          <w:spacing w:val="-2"/>
          <w:sz w:val="22"/>
          <w:szCs w:val="22"/>
        </w:rPr>
        <w:t>n</w:t>
      </w:r>
      <w:r>
        <w:rPr>
          <w:spacing w:val="1"/>
          <w:sz w:val="22"/>
          <w:szCs w:val="22"/>
        </w:rPr>
        <w:t>t</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w:t>
      </w:r>
      <w:r>
        <w:rPr>
          <w:spacing w:val="-1"/>
          <w:sz w:val="22"/>
          <w:szCs w:val="22"/>
        </w:rPr>
        <w:t>w</w:t>
      </w:r>
      <w:r>
        <w:rPr>
          <w:sz w:val="22"/>
          <w:szCs w:val="22"/>
        </w:rPr>
        <w:t>ned or</w:t>
      </w:r>
      <w:r>
        <w:rPr>
          <w:spacing w:val="-1"/>
          <w:sz w:val="22"/>
          <w:szCs w:val="22"/>
        </w:rPr>
        <w:t xml:space="preserve"> </w:t>
      </w:r>
      <w:r>
        <w:rPr>
          <w:sz w:val="22"/>
          <w:szCs w:val="22"/>
        </w:rPr>
        <w:t>co</w:t>
      </w:r>
      <w:r>
        <w:rPr>
          <w:spacing w:val="-2"/>
          <w:sz w:val="22"/>
          <w:szCs w:val="22"/>
        </w:rPr>
        <w:t>n</w:t>
      </w:r>
      <w:r>
        <w:rPr>
          <w:spacing w:val="1"/>
          <w:sz w:val="22"/>
          <w:szCs w:val="22"/>
        </w:rPr>
        <w:t>t</w:t>
      </w:r>
      <w:r>
        <w:rPr>
          <w:spacing w:val="-2"/>
          <w:sz w:val="22"/>
          <w:szCs w:val="22"/>
        </w:rPr>
        <w:t>r</w:t>
      </w:r>
      <w:r>
        <w:rPr>
          <w:sz w:val="22"/>
          <w:szCs w:val="22"/>
        </w:rPr>
        <w:t>o</w:t>
      </w:r>
      <w:r>
        <w:rPr>
          <w:spacing w:val="1"/>
          <w:sz w:val="22"/>
          <w:szCs w:val="22"/>
        </w:rPr>
        <w:t>l</w:t>
      </w:r>
      <w:r>
        <w:rPr>
          <w:spacing w:val="-1"/>
          <w:sz w:val="22"/>
          <w:szCs w:val="22"/>
        </w:rPr>
        <w:t>l</w:t>
      </w:r>
      <w:r>
        <w:rPr>
          <w:sz w:val="22"/>
          <w:szCs w:val="22"/>
        </w:rPr>
        <w:t>ed by</w:t>
      </w:r>
      <w:r>
        <w:rPr>
          <w:spacing w:val="-2"/>
          <w:sz w:val="22"/>
          <w:szCs w:val="22"/>
        </w:rPr>
        <w:t xml:space="preserve"> </w:t>
      </w:r>
      <w:r>
        <w:rPr>
          <w:spacing w:val="-1"/>
          <w:sz w:val="22"/>
          <w:szCs w:val="22"/>
        </w:rPr>
        <w:t>G</w:t>
      </w:r>
      <w:r>
        <w:rPr>
          <w:spacing w:val="2"/>
          <w:sz w:val="22"/>
          <w:szCs w:val="22"/>
        </w:rPr>
        <w:t>o</w:t>
      </w:r>
      <w:r>
        <w:rPr>
          <w:sz w:val="22"/>
          <w:szCs w:val="22"/>
        </w:rPr>
        <w:t xml:space="preserve">S </w:t>
      </w:r>
      <w:r>
        <w:rPr>
          <w:spacing w:val="1"/>
          <w:sz w:val="22"/>
          <w:szCs w:val="22"/>
        </w:rPr>
        <w:t>t</w:t>
      </w:r>
      <w:r>
        <w:rPr>
          <w:sz w:val="22"/>
          <w:szCs w:val="22"/>
        </w:rPr>
        <w:t>h</w:t>
      </w:r>
      <w:r>
        <w:rPr>
          <w:spacing w:val="-2"/>
          <w:sz w:val="22"/>
          <w:szCs w:val="22"/>
        </w:rPr>
        <w:t>r</w:t>
      </w:r>
      <w:r>
        <w:rPr>
          <w:sz w:val="22"/>
          <w:szCs w:val="22"/>
        </w:rPr>
        <w:t>ou</w:t>
      </w:r>
      <w:r>
        <w:rPr>
          <w:spacing w:val="-2"/>
          <w:sz w:val="22"/>
          <w:szCs w:val="22"/>
        </w:rPr>
        <w:t>g</w:t>
      </w:r>
      <w:r>
        <w:rPr>
          <w:sz w:val="22"/>
          <w:szCs w:val="22"/>
        </w:rPr>
        <w:t>h any</w:t>
      </w:r>
      <w:r>
        <w:rPr>
          <w:spacing w:val="-2"/>
          <w:sz w:val="22"/>
          <w:szCs w:val="22"/>
        </w:rPr>
        <w:t xml:space="preserve"> </w:t>
      </w:r>
      <w:r>
        <w:rPr>
          <w:sz w:val="22"/>
          <w:szCs w:val="22"/>
        </w:rPr>
        <w:t>co</w:t>
      </w:r>
      <w:r>
        <w:rPr>
          <w:spacing w:val="1"/>
          <w:sz w:val="22"/>
          <w:szCs w:val="22"/>
        </w:rPr>
        <w:t>rr</w:t>
      </w:r>
      <w:r>
        <w:rPr>
          <w:sz w:val="22"/>
          <w:szCs w:val="22"/>
        </w:rPr>
        <w:t>u</w:t>
      </w:r>
      <w:r>
        <w:rPr>
          <w:spacing w:val="-2"/>
          <w:sz w:val="22"/>
          <w:szCs w:val="22"/>
        </w:rPr>
        <w:t>p</w:t>
      </w:r>
      <w:r>
        <w:rPr>
          <w:sz w:val="22"/>
          <w:szCs w:val="22"/>
        </w:rPr>
        <w:t>t</w:t>
      </w:r>
      <w:r>
        <w:rPr>
          <w:spacing w:val="1"/>
          <w:sz w:val="22"/>
          <w:szCs w:val="22"/>
        </w:rPr>
        <w:t xml:space="preserve"> </w:t>
      </w:r>
      <w:r>
        <w:rPr>
          <w:sz w:val="22"/>
          <w:szCs w:val="22"/>
        </w:rPr>
        <w:t>b</w:t>
      </w:r>
      <w:r>
        <w:rPr>
          <w:spacing w:val="-2"/>
          <w:sz w:val="22"/>
          <w:szCs w:val="22"/>
        </w:rPr>
        <w:t>u</w:t>
      </w:r>
      <w:r>
        <w:rPr>
          <w:sz w:val="22"/>
          <w:szCs w:val="22"/>
        </w:rPr>
        <w:t>s</w:t>
      </w:r>
      <w:r>
        <w:rPr>
          <w:spacing w:val="1"/>
          <w:sz w:val="22"/>
          <w:szCs w:val="22"/>
        </w:rPr>
        <w:t>i</w:t>
      </w:r>
      <w:r>
        <w:rPr>
          <w:spacing w:val="-2"/>
          <w:sz w:val="22"/>
          <w:szCs w:val="22"/>
        </w:rPr>
        <w:t>n</w:t>
      </w:r>
      <w:r>
        <w:rPr>
          <w:sz w:val="22"/>
          <w:szCs w:val="22"/>
        </w:rPr>
        <w:t>e</w:t>
      </w:r>
      <w:r>
        <w:rPr>
          <w:spacing w:val="1"/>
          <w:sz w:val="22"/>
          <w:szCs w:val="22"/>
        </w:rPr>
        <w:t>s</w:t>
      </w:r>
      <w:r>
        <w:rPr>
          <w:sz w:val="22"/>
          <w:szCs w:val="22"/>
        </w:rPr>
        <w:t>s</w:t>
      </w:r>
      <w:r>
        <w:rPr>
          <w:spacing w:val="-2"/>
          <w:sz w:val="22"/>
          <w:szCs w:val="22"/>
        </w:rPr>
        <w:t xml:space="preserve"> </w:t>
      </w:r>
      <w:r>
        <w:rPr>
          <w:sz w:val="22"/>
          <w:szCs w:val="22"/>
        </w:rPr>
        <w:t>p</w:t>
      </w:r>
      <w:r>
        <w:rPr>
          <w:spacing w:val="1"/>
          <w:sz w:val="22"/>
          <w:szCs w:val="22"/>
        </w:rPr>
        <w:t>r</w:t>
      </w:r>
      <w:r>
        <w:rPr>
          <w:spacing w:val="-2"/>
          <w:sz w:val="22"/>
          <w:szCs w:val="22"/>
        </w:rPr>
        <w:t>a</w:t>
      </w:r>
      <w:r>
        <w:rPr>
          <w:sz w:val="22"/>
          <w:szCs w:val="22"/>
        </w:rPr>
        <w:t>c</w:t>
      </w:r>
      <w:r>
        <w:rPr>
          <w:spacing w:val="-1"/>
          <w:sz w:val="22"/>
          <w:szCs w:val="22"/>
        </w:rPr>
        <w:t>t</w:t>
      </w:r>
      <w:r>
        <w:rPr>
          <w:spacing w:val="1"/>
          <w:sz w:val="22"/>
          <w:szCs w:val="22"/>
        </w:rPr>
        <w:t>i</w:t>
      </w:r>
      <w:r>
        <w:rPr>
          <w:sz w:val="22"/>
          <w:szCs w:val="22"/>
        </w:rPr>
        <w:t>ce.</w:t>
      </w:r>
    </w:p>
    <w:p w:rsidR="00D35201" w:rsidRDefault="00D35201">
      <w:pPr>
        <w:spacing w:before="13" w:line="240" w:lineRule="exact"/>
        <w:rPr>
          <w:sz w:val="24"/>
          <w:szCs w:val="24"/>
        </w:rPr>
      </w:pPr>
    </w:p>
    <w:p w:rsidR="00D35201" w:rsidRDefault="00E6664F">
      <w:pPr>
        <w:ind w:left="952" w:right="99"/>
        <w:jc w:val="both"/>
        <w:rPr>
          <w:sz w:val="22"/>
          <w:szCs w:val="22"/>
        </w:rPr>
      </w:pPr>
      <w:r>
        <w:rPr>
          <w:sz w:val="22"/>
          <w:szCs w:val="22"/>
        </w:rPr>
        <w:t>W</w:t>
      </w:r>
      <w:r>
        <w:rPr>
          <w:spacing w:val="-1"/>
          <w:sz w:val="22"/>
          <w:szCs w:val="22"/>
        </w:rPr>
        <w:t>i</w:t>
      </w:r>
      <w:r>
        <w:rPr>
          <w:spacing w:val="1"/>
          <w:sz w:val="22"/>
          <w:szCs w:val="22"/>
        </w:rPr>
        <w:t>t</w:t>
      </w:r>
      <w:r>
        <w:rPr>
          <w:sz w:val="22"/>
          <w:szCs w:val="22"/>
        </w:rPr>
        <w:t>ho</w:t>
      </w:r>
      <w:r>
        <w:rPr>
          <w:spacing w:val="-2"/>
          <w:sz w:val="22"/>
          <w:szCs w:val="22"/>
        </w:rPr>
        <w:t>u</w:t>
      </w:r>
      <w:r>
        <w:rPr>
          <w:sz w:val="22"/>
          <w:szCs w:val="22"/>
        </w:rPr>
        <w:t>t</w:t>
      </w:r>
      <w:r>
        <w:rPr>
          <w:spacing w:val="6"/>
          <w:sz w:val="22"/>
          <w:szCs w:val="22"/>
        </w:rPr>
        <w:t xml:space="preserve"> </w:t>
      </w:r>
      <w:r>
        <w:rPr>
          <w:spacing w:val="-1"/>
          <w:sz w:val="22"/>
          <w:szCs w:val="22"/>
        </w:rPr>
        <w:t>l</w:t>
      </w:r>
      <w:r>
        <w:rPr>
          <w:spacing w:val="1"/>
          <w:sz w:val="22"/>
          <w:szCs w:val="22"/>
        </w:rPr>
        <w:t>i</w:t>
      </w:r>
      <w:r>
        <w:rPr>
          <w:spacing w:val="-4"/>
          <w:sz w:val="22"/>
          <w:szCs w:val="22"/>
        </w:rPr>
        <w:t>m</w:t>
      </w:r>
      <w:r>
        <w:rPr>
          <w:spacing w:val="1"/>
          <w:sz w:val="22"/>
          <w:szCs w:val="22"/>
        </w:rPr>
        <w:t>iti</w:t>
      </w:r>
      <w:r>
        <w:rPr>
          <w:sz w:val="22"/>
          <w:szCs w:val="22"/>
        </w:rPr>
        <w:t>ng</w:t>
      </w:r>
      <w:r>
        <w:rPr>
          <w:spacing w:val="4"/>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pacing w:val="-2"/>
          <w:sz w:val="22"/>
          <w:szCs w:val="22"/>
        </w:rPr>
        <w:t>g</w:t>
      </w:r>
      <w:r>
        <w:rPr>
          <w:sz w:val="22"/>
          <w:szCs w:val="22"/>
        </w:rPr>
        <w:t>ene</w:t>
      </w:r>
      <w:r>
        <w:rPr>
          <w:spacing w:val="-2"/>
          <w:sz w:val="22"/>
          <w:szCs w:val="22"/>
        </w:rPr>
        <w:t>ra</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f</w:t>
      </w:r>
      <w:r>
        <w:rPr>
          <w:sz w:val="22"/>
          <w:szCs w:val="22"/>
        </w:rPr>
        <w:t>o</w:t>
      </w:r>
      <w:r>
        <w:rPr>
          <w:spacing w:val="1"/>
          <w:sz w:val="22"/>
          <w:szCs w:val="22"/>
        </w:rPr>
        <w:t>r</w:t>
      </w:r>
      <w:r>
        <w:rPr>
          <w:sz w:val="22"/>
          <w:szCs w:val="22"/>
        </w:rPr>
        <w:t>e</w:t>
      </w:r>
      <w:r>
        <w:rPr>
          <w:spacing w:val="-2"/>
          <w:sz w:val="22"/>
          <w:szCs w:val="22"/>
        </w:rPr>
        <w:t>g</w:t>
      </w:r>
      <w:r>
        <w:rPr>
          <w:sz w:val="22"/>
          <w:szCs w:val="22"/>
        </w:rPr>
        <w:t>o</w:t>
      </w:r>
      <w:r>
        <w:rPr>
          <w:spacing w:val="1"/>
          <w:sz w:val="22"/>
          <w:szCs w:val="22"/>
        </w:rPr>
        <w:t>i</w:t>
      </w:r>
      <w:r>
        <w:rPr>
          <w:sz w:val="22"/>
          <w:szCs w:val="22"/>
        </w:rPr>
        <w:t>n</w:t>
      </w:r>
      <w:r>
        <w:rPr>
          <w:spacing w:val="-2"/>
          <w:sz w:val="22"/>
          <w:szCs w:val="22"/>
        </w:rPr>
        <w:t>g</w:t>
      </w:r>
      <w:r>
        <w:rPr>
          <w:sz w:val="22"/>
          <w:szCs w:val="22"/>
        </w:rPr>
        <w:t>,</w:t>
      </w:r>
      <w:r>
        <w:rPr>
          <w:spacing w:val="5"/>
          <w:sz w:val="22"/>
          <w:szCs w:val="22"/>
        </w:rPr>
        <w:t xml:space="preserve"> </w:t>
      </w:r>
      <w:r>
        <w:rPr>
          <w:spacing w:val="-2"/>
          <w:sz w:val="22"/>
          <w:szCs w:val="22"/>
        </w:rPr>
        <w:t>[</w:t>
      </w:r>
      <w:r>
        <w:rPr>
          <w:sz w:val="22"/>
          <w:szCs w:val="22"/>
        </w:rPr>
        <w:t>na</w:t>
      </w:r>
      <w:r>
        <w:rPr>
          <w:spacing w:val="-3"/>
          <w:sz w:val="22"/>
          <w:szCs w:val="22"/>
        </w:rPr>
        <w:t>m</w:t>
      </w:r>
      <w:r>
        <w:rPr>
          <w:sz w:val="22"/>
          <w:szCs w:val="22"/>
        </w:rPr>
        <w:t>e</w:t>
      </w:r>
      <w:r>
        <w:rPr>
          <w:spacing w:val="5"/>
          <w:sz w:val="22"/>
          <w:szCs w:val="22"/>
        </w:rPr>
        <w:t xml:space="preserve"> </w:t>
      </w:r>
      <w:r>
        <w:rPr>
          <w:sz w:val="22"/>
          <w:szCs w:val="22"/>
        </w:rPr>
        <w:t>of</w:t>
      </w:r>
      <w:r>
        <w:rPr>
          <w:spacing w:val="5"/>
          <w:sz w:val="22"/>
          <w:szCs w:val="22"/>
        </w:rPr>
        <w:t xml:space="preserve"> </w:t>
      </w:r>
      <w:r>
        <w:rPr>
          <w:sz w:val="22"/>
          <w:szCs w:val="22"/>
        </w:rPr>
        <w:t>Su</w:t>
      </w:r>
      <w:r>
        <w:rPr>
          <w:spacing w:val="-3"/>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3"/>
          <w:sz w:val="22"/>
          <w:szCs w:val="22"/>
        </w:rPr>
        <w:t xml:space="preserve"> </w:t>
      </w:r>
      <w:r>
        <w:rPr>
          <w:spacing w:val="1"/>
          <w:sz w:val="22"/>
          <w:szCs w:val="22"/>
        </w:rPr>
        <w:t>r</w:t>
      </w:r>
      <w:r>
        <w:rPr>
          <w:sz w:val="22"/>
          <w:szCs w:val="22"/>
        </w:rPr>
        <w:t>e</w:t>
      </w:r>
      <w:r>
        <w:rPr>
          <w:spacing w:val="-2"/>
          <w:sz w:val="22"/>
          <w:szCs w:val="22"/>
        </w:rPr>
        <w:t>p</w:t>
      </w:r>
      <w:r>
        <w:rPr>
          <w:spacing w:val="1"/>
          <w:sz w:val="22"/>
          <w:szCs w:val="22"/>
        </w:rPr>
        <w:t>r</w:t>
      </w:r>
      <w:r>
        <w:rPr>
          <w:sz w:val="22"/>
          <w:szCs w:val="22"/>
        </w:rPr>
        <w:t>e</w:t>
      </w:r>
      <w:r>
        <w:rPr>
          <w:spacing w:val="1"/>
          <w:sz w:val="22"/>
          <w:szCs w:val="22"/>
        </w:rPr>
        <w:t>s</w:t>
      </w:r>
      <w:r>
        <w:rPr>
          <w:spacing w:val="-2"/>
          <w:sz w:val="22"/>
          <w:szCs w:val="22"/>
        </w:rPr>
        <w:t>e</w:t>
      </w:r>
      <w:r>
        <w:rPr>
          <w:sz w:val="22"/>
          <w:szCs w:val="22"/>
        </w:rPr>
        <w:t>n</w:t>
      </w:r>
      <w:r>
        <w:rPr>
          <w:spacing w:val="1"/>
          <w:sz w:val="22"/>
          <w:szCs w:val="22"/>
        </w:rPr>
        <w:t>t</w:t>
      </w:r>
      <w:r>
        <w:rPr>
          <w:sz w:val="22"/>
          <w:szCs w:val="22"/>
        </w:rPr>
        <w:t>s</w:t>
      </w:r>
      <w:r>
        <w:rPr>
          <w:spacing w:val="3"/>
          <w:sz w:val="22"/>
          <w:szCs w:val="22"/>
        </w:rPr>
        <w:t xml:space="preserve"> </w:t>
      </w:r>
      <w:r>
        <w:rPr>
          <w:sz w:val="22"/>
          <w:szCs w:val="22"/>
        </w:rPr>
        <w:t>and</w:t>
      </w:r>
      <w:r>
        <w:rPr>
          <w:spacing w:val="3"/>
          <w:sz w:val="22"/>
          <w:szCs w:val="22"/>
        </w:rPr>
        <w:t xml:space="preserve"> </w:t>
      </w:r>
      <w:r>
        <w:rPr>
          <w:spacing w:val="-1"/>
          <w:sz w:val="22"/>
          <w:szCs w:val="22"/>
        </w:rPr>
        <w:t>w</w:t>
      </w:r>
      <w:r>
        <w:rPr>
          <w:sz w:val="22"/>
          <w:szCs w:val="22"/>
        </w:rPr>
        <w:t>a</w:t>
      </w:r>
      <w:r>
        <w:rPr>
          <w:spacing w:val="1"/>
          <w:sz w:val="22"/>
          <w:szCs w:val="22"/>
        </w:rPr>
        <w:t>r</w:t>
      </w:r>
      <w:r>
        <w:rPr>
          <w:spacing w:val="-2"/>
          <w:sz w:val="22"/>
          <w:szCs w:val="22"/>
        </w:rPr>
        <w:t>r</w:t>
      </w:r>
      <w:r>
        <w:rPr>
          <w:sz w:val="22"/>
          <w:szCs w:val="22"/>
        </w:rPr>
        <w:t>an</w:t>
      </w:r>
      <w:r>
        <w:rPr>
          <w:spacing w:val="-1"/>
          <w:sz w:val="22"/>
          <w:szCs w:val="22"/>
        </w:rPr>
        <w:t>t</w:t>
      </w:r>
      <w:r>
        <w:rPr>
          <w:sz w:val="22"/>
          <w:szCs w:val="22"/>
        </w:rPr>
        <w:t>s</w:t>
      </w:r>
      <w:r>
        <w:rPr>
          <w:spacing w:val="5"/>
          <w:sz w:val="22"/>
          <w:szCs w:val="22"/>
        </w:rPr>
        <w:t xml:space="preserve"> </w:t>
      </w:r>
      <w:r>
        <w:rPr>
          <w:spacing w:val="-1"/>
          <w:sz w:val="22"/>
          <w:szCs w:val="22"/>
        </w:rPr>
        <w:t>t</w:t>
      </w:r>
      <w:r>
        <w:rPr>
          <w:sz w:val="22"/>
          <w:szCs w:val="22"/>
        </w:rPr>
        <w:t>h</w:t>
      </w:r>
      <w:r>
        <w:rPr>
          <w:spacing w:val="-2"/>
          <w:sz w:val="22"/>
          <w:szCs w:val="22"/>
        </w:rPr>
        <w:t>a</w:t>
      </w:r>
      <w:r>
        <w:rPr>
          <w:sz w:val="22"/>
          <w:szCs w:val="22"/>
        </w:rPr>
        <w:t xml:space="preserve">t </w:t>
      </w:r>
      <w:r>
        <w:rPr>
          <w:spacing w:val="1"/>
          <w:sz w:val="22"/>
          <w:szCs w:val="22"/>
        </w:rPr>
        <w:t>i</w:t>
      </w:r>
      <w:r>
        <w:rPr>
          <w:sz w:val="22"/>
          <w:szCs w:val="22"/>
        </w:rPr>
        <w:t>t</w:t>
      </w:r>
      <w:r>
        <w:rPr>
          <w:spacing w:val="34"/>
          <w:sz w:val="22"/>
          <w:szCs w:val="22"/>
        </w:rPr>
        <w:t xml:space="preserve"> </w:t>
      </w:r>
      <w:r>
        <w:rPr>
          <w:sz w:val="22"/>
          <w:szCs w:val="22"/>
        </w:rPr>
        <w:t>h</w:t>
      </w:r>
      <w:r>
        <w:rPr>
          <w:spacing w:val="-2"/>
          <w:sz w:val="22"/>
          <w:szCs w:val="22"/>
        </w:rPr>
        <w:t>a</w:t>
      </w:r>
      <w:r>
        <w:rPr>
          <w:sz w:val="22"/>
          <w:szCs w:val="22"/>
        </w:rPr>
        <w:t>s</w:t>
      </w:r>
      <w:r>
        <w:rPr>
          <w:spacing w:val="34"/>
          <w:sz w:val="22"/>
          <w:szCs w:val="22"/>
        </w:rPr>
        <w:t xml:space="preserve"> </w:t>
      </w:r>
      <w:r>
        <w:rPr>
          <w:spacing w:val="1"/>
          <w:sz w:val="22"/>
          <w:szCs w:val="22"/>
        </w:rPr>
        <w:t>f</w:t>
      </w:r>
      <w:r>
        <w:rPr>
          <w:spacing w:val="-2"/>
          <w:sz w:val="22"/>
          <w:szCs w:val="22"/>
        </w:rPr>
        <w:t>u</w:t>
      </w:r>
      <w:r>
        <w:rPr>
          <w:spacing w:val="1"/>
          <w:sz w:val="22"/>
          <w:szCs w:val="22"/>
        </w:rPr>
        <w:t>ll</w:t>
      </w:r>
      <w:r>
        <w:rPr>
          <w:sz w:val="22"/>
          <w:szCs w:val="22"/>
        </w:rPr>
        <w:t>y</w:t>
      </w:r>
      <w:r>
        <w:rPr>
          <w:spacing w:val="31"/>
          <w:sz w:val="22"/>
          <w:szCs w:val="22"/>
        </w:rPr>
        <w:t xml:space="preserve"> </w:t>
      </w:r>
      <w:r>
        <w:rPr>
          <w:sz w:val="22"/>
          <w:szCs w:val="22"/>
        </w:rPr>
        <w:t>de</w:t>
      </w:r>
      <w:r>
        <w:rPr>
          <w:spacing w:val="-2"/>
          <w:sz w:val="22"/>
          <w:szCs w:val="22"/>
        </w:rPr>
        <w:t>c</w:t>
      </w:r>
      <w:r>
        <w:rPr>
          <w:spacing w:val="1"/>
          <w:sz w:val="22"/>
          <w:szCs w:val="22"/>
        </w:rPr>
        <w:t>l</w:t>
      </w:r>
      <w:r>
        <w:rPr>
          <w:spacing w:val="-2"/>
          <w:sz w:val="22"/>
          <w:szCs w:val="22"/>
        </w:rPr>
        <w:t>a</w:t>
      </w:r>
      <w:r>
        <w:rPr>
          <w:spacing w:val="1"/>
          <w:sz w:val="22"/>
          <w:szCs w:val="22"/>
        </w:rPr>
        <w:t>r</w:t>
      </w:r>
      <w:r>
        <w:rPr>
          <w:sz w:val="22"/>
          <w:szCs w:val="22"/>
        </w:rPr>
        <w:t>ed</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pacing w:val="-2"/>
          <w:sz w:val="22"/>
          <w:szCs w:val="22"/>
        </w:rPr>
        <w:t>b</w:t>
      </w:r>
      <w:r>
        <w:rPr>
          <w:spacing w:val="1"/>
          <w:sz w:val="22"/>
          <w:szCs w:val="22"/>
        </w:rPr>
        <w:t>r</w:t>
      </w:r>
      <w:r>
        <w:rPr>
          <w:sz w:val="22"/>
          <w:szCs w:val="22"/>
        </w:rPr>
        <w:t>o</w:t>
      </w:r>
      <w:r>
        <w:rPr>
          <w:spacing w:val="-2"/>
          <w:sz w:val="22"/>
          <w:szCs w:val="22"/>
        </w:rPr>
        <w:t>k</w:t>
      </w:r>
      <w:r>
        <w:rPr>
          <w:sz w:val="22"/>
          <w:szCs w:val="22"/>
        </w:rPr>
        <w:t>e</w:t>
      </w:r>
      <w:r>
        <w:rPr>
          <w:spacing w:val="1"/>
          <w:sz w:val="22"/>
          <w:szCs w:val="22"/>
        </w:rPr>
        <w:t>r</w:t>
      </w:r>
      <w:r>
        <w:rPr>
          <w:sz w:val="22"/>
          <w:szCs w:val="22"/>
        </w:rPr>
        <w:t>a</w:t>
      </w:r>
      <w:r>
        <w:rPr>
          <w:spacing w:val="-2"/>
          <w:sz w:val="22"/>
          <w:szCs w:val="22"/>
        </w:rPr>
        <w:t>g</w:t>
      </w:r>
      <w:r>
        <w:rPr>
          <w:sz w:val="22"/>
          <w:szCs w:val="22"/>
        </w:rPr>
        <w:t>e,</w:t>
      </w:r>
      <w:r>
        <w:rPr>
          <w:spacing w:val="34"/>
          <w:sz w:val="22"/>
          <w:szCs w:val="22"/>
        </w:rPr>
        <w:t xml:space="preserve"> </w:t>
      </w:r>
      <w:r>
        <w:rPr>
          <w:sz w:val="22"/>
          <w:szCs w:val="22"/>
        </w:rPr>
        <w:t>co</w:t>
      </w:r>
      <w:r>
        <w:rPr>
          <w:spacing w:val="-1"/>
          <w:sz w:val="22"/>
          <w:szCs w:val="22"/>
        </w:rPr>
        <w:t>m</w:t>
      </w:r>
      <w:r>
        <w:rPr>
          <w:spacing w:val="-4"/>
          <w:sz w:val="22"/>
          <w:szCs w:val="22"/>
        </w:rPr>
        <w:t>m</w:t>
      </w:r>
      <w:r>
        <w:rPr>
          <w:spacing w:val="1"/>
          <w:sz w:val="22"/>
          <w:szCs w:val="22"/>
        </w:rPr>
        <w:t>i</w:t>
      </w:r>
      <w:r>
        <w:rPr>
          <w:sz w:val="22"/>
          <w:szCs w:val="22"/>
        </w:rPr>
        <w:t>s</w:t>
      </w:r>
      <w:r>
        <w:rPr>
          <w:spacing w:val="1"/>
          <w:sz w:val="22"/>
          <w:szCs w:val="22"/>
        </w:rPr>
        <w:t>si</w:t>
      </w:r>
      <w:r>
        <w:rPr>
          <w:sz w:val="22"/>
          <w:szCs w:val="22"/>
        </w:rPr>
        <w:t>on,</w:t>
      </w:r>
      <w:r>
        <w:rPr>
          <w:spacing w:val="31"/>
          <w:sz w:val="22"/>
          <w:szCs w:val="22"/>
        </w:rPr>
        <w:t xml:space="preserve"> </w:t>
      </w:r>
      <w:r>
        <w:rPr>
          <w:spacing w:val="1"/>
          <w:sz w:val="22"/>
          <w:szCs w:val="22"/>
        </w:rPr>
        <w:t>f</w:t>
      </w:r>
      <w:r>
        <w:rPr>
          <w:sz w:val="22"/>
          <w:szCs w:val="22"/>
        </w:rPr>
        <w:t>e</w:t>
      </w:r>
      <w:r>
        <w:rPr>
          <w:spacing w:val="-2"/>
          <w:sz w:val="22"/>
          <w:szCs w:val="22"/>
        </w:rPr>
        <w:t>e</w:t>
      </w:r>
      <w:r>
        <w:rPr>
          <w:sz w:val="22"/>
          <w:szCs w:val="22"/>
        </w:rPr>
        <w:t>s</w:t>
      </w:r>
      <w:r>
        <w:rPr>
          <w:spacing w:val="34"/>
          <w:sz w:val="22"/>
          <w:szCs w:val="22"/>
        </w:rPr>
        <w:t xml:space="preserve"> </w:t>
      </w:r>
      <w:r>
        <w:rPr>
          <w:sz w:val="22"/>
          <w:szCs w:val="22"/>
        </w:rPr>
        <w:t>e</w:t>
      </w:r>
      <w:r>
        <w:rPr>
          <w:spacing w:val="1"/>
          <w:sz w:val="22"/>
          <w:szCs w:val="22"/>
        </w:rPr>
        <w:t>t</w:t>
      </w:r>
      <w:r>
        <w:rPr>
          <w:sz w:val="22"/>
          <w:szCs w:val="22"/>
        </w:rPr>
        <w:t>c.</w:t>
      </w:r>
      <w:r>
        <w:rPr>
          <w:spacing w:val="32"/>
          <w:sz w:val="22"/>
          <w:szCs w:val="22"/>
        </w:rPr>
        <w:t xml:space="preserve"> </w:t>
      </w:r>
      <w:r>
        <w:rPr>
          <w:sz w:val="22"/>
          <w:szCs w:val="22"/>
        </w:rPr>
        <w:t>pa</w:t>
      </w:r>
      <w:r>
        <w:rPr>
          <w:spacing w:val="-1"/>
          <w:sz w:val="22"/>
          <w:szCs w:val="22"/>
        </w:rPr>
        <w:t>i</w:t>
      </w:r>
      <w:r>
        <w:rPr>
          <w:sz w:val="22"/>
          <w:szCs w:val="22"/>
        </w:rPr>
        <w:t>d</w:t>
      </w:r>
      <w:r>
        <w:rPr>
          <w:spacing w:val="34"/>
          <w:sz w:val="22"/>
          <w:szCs w:val="22"/>
        </w:rPr>
        <w:t xml:space="preserve"> </w:t>
      </w:r>
      <w:r>
        <w:rPr>
          <w:sz w:val="22"/>
          <w:szCs w:val="22"/>
        </w:rPr>
        <w:t>or</w:t>
      </w:r>
      <w:r>
        <w:rPr>
          <w:spacing w:val="34"/>
          <w:sz w:val="22"/>
          <w:szCs w:val="22"/>
        </w:rPr>
        <w:t xml:space="preserve"> </w:t>
      </w:r>
      <w:r>
        <w:rPr>
          <w:sz w:val="22"/>
          <w:szCs w:val="22"/>
        </w:rPr>
        <w:t>pa</w:t>
      </w:r>
      <w:r>
        <w:rPr>
          <w:spacing w:val="-2"/>
          <w:sz w:val="22"/>
          <w:szCs w:val="22"/>
        </w:rPr>
        <w:t>y</w:t>
      </w:r>
      <w:r>
        <w:rPr>
          <w:sz w:val="22"/>
          <w:szCs w:val="22"/>
        </w:rPr>
        <w:t>a</w:t>
      </w:r>
      <w:r>
        <w:rPr>
          <w:spacing w:val="-2"/>
          <w:sz w:val="22"/>
          <w:szCs w:val="22"/>
        </w:rPr>
        <w:t>b</w:t>
      </w:r>
      <w:r>
        <w:rPr>
          <w:spacing w:val="1"/>
          <w:sz w:val="22"/>
          <w:szCs w:val="22"/>
        </w:rPr>
        <w:t>l</w:t>
      </w:r>
      <w:r>
        <w:rPr>
          <w:sz w:val="22"/>
          <w:szCs w:val="22"/>
        </w:rPr>
        <w:t>e</w:t>
      </w:r>
      <w:r>
        <w:rPr>
          <w:spacing w:val="34"/>
          <w:sz w:val="22"/>
          <w:szCs w:val="22"/>
        </w:rPr>
        <w:t xml:space="preserve"> </w:t>
      </w:r>
      <w:r>
        <w:rPr>
          <w:spacing w:val="1"/>
          <w:sz w:val="22"/>
          <w:szCs w:val="22"/>
        </w:rPr>
        <w:t>t</w:t>
      </w:r>
      <w:r>
        <w:rPr>
          <w:sz w:val="22"/>
          <w:szCs w:val="22"/>
        </w:rPr>
        <w:t>o</w:t>
      </w:r>
      <w:r>
        <w:rPr>
          <w:spacing w:val="31"/>
          <w:sz w:val="22"/>
          <w:szCs w:val="22"/>
        </w:rPr>
        <w:t xml:space="preserve"> </w:t>
      </w:r>
      <w:r>
        <w:rPr>
          <w:spacing w:val="-2"/>
          <w:sz w:val="22"/>
          <w:szCs w:val="22"/>
        </w:rPr>
        <w:t>a</w:t>
      </w:r>
      <w:r>
        <w:rPr>
          <w:sz w:val="22"/>
          <w:szCs w:val="22"/>
        </w:rPr>
        <w:t>n</w:t>
      </w:r>
      <w:r>
        <w:rPr>
          <w:spacing w:val="-2"/>
          <w:sz w:val="22"/>
          <w:szCs w:val="22"/>
        </w:rPr>
        <w:t>y</w:t>
      </w:r>
      <w:r>
        <w:rPr>
          <w:sz w:val="22"/>
          <w:szCs w:val="22"/>
        </w:rPr>
        <w:t>one</w:t>
      </w:r>
      <w:r>
        <w:rPr>
          <w:spacing w:val="34"/>
          <w:sz w:val="22"/>
          <w:szCs w:val="22"/>
        </w:rPr>
        <w:t xml:space="preserve"> </w:t>
      </w:r>
      <w:r>
        <w:rPr>
          <w:sz w:val="22"/>
          <w:szCs w:val="22"/>
        </w:rPr>
        <w:t>and</w:t>
      </w:r>
      <w:r>
        <w:rPr>
          <w:spacing w:val="34"/>
          <w:sz w:val="22"/>
          <w:szCs w:val="22"/>
        </w:rPr>
        <w:t xml:space="preserve"> </w:t>
      </w:r>
      <w:r>
        <w:rPr>
          <w:sz w:val="22"/>
          <w:szCs w:val="22"/>
        </w:rPr>
        <w:t>n</w:t>
      </w:r>
      <w:r>
        <w:rPr>
          <w:spacing w:val="-2"/>
          <w:sz w:val="22"/>
          <w:szCs w:val="22"/>
        </w:rPr>
        <w:t>o</w:t>
      </w:r>
      <w:r>
        <w:rPr>
          <w:sz w:val="22"/>
          <w:szCs w:val="22"/>
        </w:rPr>
        <w:t xml:space="preserve">t </w:t>
      </w:r>
      <w:r>
        <w:rPr>
          <w:spacing w:val="-2"/>
          <w:sz w:val="22"/>
          <w:szCs w:val="22"/>
        </w:rPr>
        <w:t>g</w:t>
      </w:r>
      <w:r>
        <w:rPr>
          <w:spacing w:val="1"/>
          <w:sz w:val="22"/>
          <w:szCs w:val="22"/>
        </w:rPr>
        <w:t>i</w:t>
      </w:r>
      <w:r>
        <w:rPr>
          <w:spacing w:val="-2"/>
          <w:sz w:val="22"/>
          <w:szCs w:val="22"/>
        </w:rPr>
        <w:t>v</w:t>
      </w:r>
      <w:r>
        <w:rPr>
          <w:sz w:val="22"/>
          <w:szCs w:val="22"/>
        </w:rPr>
        <w:t>en</w:t>
      </w:r>
      <w:r>
        <w:rPr>
          <w:spacing w:val="3"/>
          <w:sz w:val="22"/>
          <w:szCs w:val="22"/>
        </w:rPr>
        <w:t xml:space="preserve"> </w:t>
      </w:r>
      <w:r>
        <w:rPr>
          <w:sz w:val="22"/>
          <w:szCs w:val="22"/>
        </w:rPr>
        <w:t>or</w:t>
      </w:r>
      <w:r>
        <w:rPr>
          <w:spacing w:val="4"/>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2"/>
          <w:sz w:val="22"/>
          <w:szCs w:val="22"/>
        </w:rPr>
        <w:t>g</w:t>
      </w:r>
      <w:r>
        <w:rPr>
          <w:spacing w:val="1"/>
          <w:sz w:val="22"/>
          <w:szCs w:val="22"/>
        </w:rPr>
        <w:t>i</w:t>
      </w:r>
      <w:r>
        <w:rPr>
          <w:spacing w:val="-2"/>
          <w:sz w:val="22"/>
          <w:szCs w:val="22"/>
        </w:rPr>
        <w:t>v</w:t>
      </w:r>
      <w:r>
        <w:rPr>
          <w:sz w:val="22"/>
          <w:szCs w:val="22"/>
        </w:rPr>
        <w:t>e</w:t>
      </w:r>
      <w:r>
        <w:rPr>
          <w:spacing w:val="3"/>
          <w:sz w:val="22"/>
          <w:szCs w:val="22"/>
        </w:rPr>
        <w:t xml:space="preserve"> </w:t>
      </w:r>
      <w:r>
        <w:rPr>
          <w:sz w:val="22"/>
          <w:szCs w:val="22"/>
        </w:rPr>
        <w:t>and</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
          <w:sz w:val="22"/>
          <w:szCs w:val="22"/>
        </w:rPr>
        <w:t xml:space="preserve"> </w:t>
      </w:r>
      <w:r>
        <w:rPr>
          <w:sz w:val="22"/>
          <w:szCs w:val="22"/>
        </w:rPr>
        <w:t>n</w:t>
      </w:r>
      <w:r>
        <w:rPr>
          <w:spacing w:val="-2"/>
          <w:sz w:val="22"/>
          <w:szCs w:val="22"/>
        </w:rPr>
        <w:t>o</w:t>
      </w:r>
      <w:r>
        <w:rPr>
          <w:sz w:val="22"/>
          <w:szCs w:val="22"/>
        </w:rPr>
        <w:t>t</w:t>
      </w:r>
      <w:r>
        <w:rPr>
          <w:spacing w:val="4"/>
          <w:sz w:val="22"/>
          <w:szCs w:val="22"/>
        </w:rPr>
        <w:t xml:space="preserve"> </w:t>
      </w:r>
      <w:r>
        <w:rPr>
          <w:spacing w:val="-2"/>
          <w:sz w:val="22"/>
          <w:szCs w:val="22"/>
        </w:rPr>
        <w:t>g</w:t>
      </w:r>
      <w:r>
        <w:rPr>
          <w:spacing w:val="1"/>
          <w:sz w:val="22"/>
          <w:szCs w:val="22"/>
        </w:rPr>
        <w:t>i</w:t>
      </w:r>
      <w:r>
        <w:rPr>
          <w:spacing w:val="-2"/>
          <w:sz w:val="22"/>
          <w:szCs w:val="22"/>
        </w:rPr>
        <w:t>v</w:t>
      </w:r>
      <w:r>
        <w:rPr>
          <w:sz w:val="22"/>
          <w:szCs w:val="22"/>
        </w:rPr>
        <w:t>e</w:t>
      </w:r>
      <w:r>
        <w:rPr>
          <w:spacing w:val="3"/>
          <w:sz w:val="22"/>
          <w:szCs w:val="22"/>
        </w:rPr>
        <w:t xml:space="preserve"> </w:t>
      </w:r>
      <w:r>
        <w:rPr>
          <w:sz w:val="22"/>
          <w:szCs w:val="22"/>
        </w:rPr>
        <w:t>or</w:t>
      </w:r>
      <w:r>
        <w:rPr>
          <w:spacing w:val="4"/>
          <w:sz w:val="22"/>
          <w:szCs w:val="22"/>
        </w:rPr>
        <w:t xml:space="preserve"> </w:t>
      </w:r>
      <w:r>
        <w:rPr>
          <w:sz w:val="22"/>
          <w:szCs w:val="22"/>
        </w:rPr>
        <w:t>a</w:t>
      </w:r>
      <w:r>
        <w:rPr>
          <w:spacing w:val="-2"/>
          <w:sz w:val="22"/>
          <w:szCs w:val="22"/>
        </w:rPr>
        <w:t>g</w:t>
      </w:r>
      <w:r>
        <w:rPr>
          <w:spacing w:val="1"/>
          <w:sz w:val="22"/>
          <w:szCs w:val="22"/>
        </w:rPr>
        <w:t>r</w:t>
      </w:r>
      <w:r>
        <w:rPr>
          <w:spacing w:val="-2"/>
          <w:sz w:val="22"/>
          <w:szCs w:val="22"/>
        </w:rPr>
        <w:t>e</w:t>
      </w:r>
      <w:r>
        <w:rPr>
          <w:sz w:val="22"/>
          <w:szCs w:val="22"/>
        </w:rPr>
        <w:t>e</w:t>
      </w:r>
      <w:r>
        <w:rPr>
          <w:spacing w:val="3"/>
          <w:sz w:val="22"/>
          <w:szCs w:val="22"/>
        </w:rPr>
        <w:t xml:space="preserve"> </w:t>
      </w:r>
      <w:r>
        <w:rPr>
          <w:spacing w:val="1"/>
          <w:sz w:val="22"/>
          <w:szCs w:val="22"/>
        </w:rPr>
        <w:t>t</w:t>
      </w:r>
      <w:r>
        <w:rPr>
          <w:sz w:val="22"/>
          <w:szCs w:val="22"/>
        </w:rPr>
        <w:t xml:space="preserve">o </w:t>
      </w:r>
      <w:r>
        <w:rPr>
          <w:spacing w:val="-2"/>
          <w:sz w:val="22"/>
          <w:szCs w:val="22"/>
        </w:rPr>
        <w:t>g</w:t>
      </w:r>
      <w:r>
        <w:rPr>
          <w:spacing w:val="1"/>
          <w:sz w:val="22"/>
          <w:szCs w:val="22"/>
        </w:rPr>
        <w:t>i</w:t>
      </w:r>
      <w:r>
        <w:rPr>
          <w:spacing w:val="-2"/>
          <w:sz w:val="22"/>
          <w:szCs w:val="22"/>
        </w:rPr>
        <w:t>v</w:t>
      </w:r>
      <w:r>
        <w:rPr>
          <w:sz w:val="22"/>
          <w:szCs w:val="22"/>
        </w:rPr>
        <w:t>e</w:t>
      </w:r>
      <w:r>
        <w:rPr>
          <w:spacing w:val="3"/>
          <w:sz w:val="22"/>
          <w:szCs w:val="22"/>
        </w:rPr>
        <w:t xml:space="preserve"> </w:t>
      </w:r>
      <w:r>
        <w:rPr>
          <w:spacing w:val="1"/>
          <w:sz w:val="22"/>
          <w:szCs w:val="22"/>
        </w:rPr>
        <w:t>t</w:t>
      </w:r>
      <w:r>
        <w:rPr>
          <w:sz w:val="22"/>
          <w:szCs w:val="22"/>
        </w:rPr>
        <w:t>o</w:t>
      </w:r>
      <w:r>
        <w:rPr>
          <w:spacing w:val="3"/>
          <w:sz w:val="22"/>
          <w:szCs w:val="22"/>
        </w:rPr>
        <w:t xml:space="preserve"> </w:t>
      </w:r>
      <w:r>
        <w:rPr>
          <w:sz w:val="22"/>
          <w:szCs w:val="22"/>
        </w:rPr>
        <w:t>an</w:t>
      </w:r>
      <w:r>
        <w:rPr>
          <w:spacing w:val="-2"/>
          <w:sz w:val="22"/>
          <w:szCs w:val="22"/>
        </w:rPr>
        <w:t>y</w:t>
      </w:r>
      <w:r>
        <w:rPr>
          <w:sz w:val="22"/>
          <w:szCs w:val="22"/>
        </w:rPr>
        <w:t>one</w:t>
      </w:r>
      <w:r>
        <w:rPr>
          <w:spacing w:val="3"/>
          <w:sz w:val="22"/>
          <w:szCs w:val="22"/>
        </w:rPr>
        <w:t xml:space="preserve">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w:t>
      </w:r>
      <w:r>
        <w:rPr>
          <w:spacing w:val="3"/>
          <w:sz w:val="22"/>
          <w:szCs w:val="22"/>
        </w:rPr>
        <w:t xml:space="preserve"> </w:t>
      </w:r>
      <w:r>
        <w:rPr>
          <w:spacing w:val="-2"/>
          <w:sz w:val="22"/>
          <w:szCs w:val="22"/>
        </w:rPr>
        <w:t>o</w:t>
      </w:r>
      <w:r>
        <w:rPr>
          <w:sz w:val="22"/>
          <w:szCs w:val="22"/>
        </w:rPr>
        <w:t>r</w:t>
      </w:r>
      <w:r>
        <w:rPr>
          <w:spacing w:val="4"/>
          <w:sz w:val="22"/>
          <w:szCs w:val="22"/>
        </w:rPr>
        <w:t xml:space="preserve"> </w:t>
      </w:r>
      <w:r>
        <w:rPr>
          <w:spacing w:val="6"/>
          <w:sz w:val="22"/>
          <w:szCs w:val="22"/>
        </w:rPr>
        <w:t>o</w:t>
      </w:r>
      <w:r>
        <w:rPr>
          <w:sz w:val="22"/>
          <w:szCs w:val="22"/>
        </w:rPr>
        <w:t>u</w:t>
      </w:r>
      <w:r>
        <w:rPr>
          <w:spacing w:val="1"/>
          <w:sz w:val="22"/>
          <w:szCs w:val="22"/>
        </w:rPr>
        <w:t>t</w:t>
      </w:r>
      <w:r>
        <w:rPr>
          <w:spacing w:val="-2"/>
          <w:sz w:val="22"/>
          <w:szCs w:val="22"/>
        </w:rPr>
        <w:t>s</w:t>
      </w:r>
      <w:r>
        <w:rPr>
          <w:spacing w:val="1"/>
          <w:sz w:val="22"/>
          <w:szCs w:val="22"/>
        </w:rPr>
        <w:t>i</w:t>
      </w:r>
      <w:r>
        <w:rPr>
          <w:sz w:val="22"/>
          <w:szCs w:val="22"/>
        </w:rPr>
        <w:t>de</w:t>
      </w:r>
      <w:r>
        <w:rPr>
          <w:spacing w:val="3"/>
          <w:sz w:val="22"/>
          <w:szCs w:val="22"/>
        </w:rPr>
        <w:t xml:space="preserve"> </w:t>
      </w:r>
      <w:r>
        <w:rPr>
          <w:sz w:val="22"/>
          <w:szCs w:val="22"/>
        </w:rPr>
        <w:t>Pa</w:t>
      </w:r>
      <w:r>
        <w:rPr>
          <w:spacing w:val="-2"/>
          <w:sz w:val="22"/>
          <w:szCs w:val="22"/>
        </w:rPr>
        <w:t>k</w:t>
      </w:r>
      <w:r>
        <w:rPr>
          <w:spacing w:val="1"/>
          <w:sz w:val="22"/>
          <w:szCs w:val="22"/>
        </w:rPr>
        <w:t>i</w:t>
      </w:r>
      <w:r>
        <w:rPr>
          <w:spacing w:val="-2"/>
          <w:sz w:val="22"/>
          <w:szCs w:val="22"/>
        </w:rPr>
        <w:t>s</w:t>
      </w:r>
      <w:r>
        <w:rPr>
          <w:spacing w:val="-1"/>
          <w:sz w:val="22"/>
          <w:szCs w:val="22"/>
        </w:rPr>
        <w:t>t</w:t>
      </w:r>
      <w:r>
        <w:rPr>
          <w:spacing w:val="-2"/>
          <w:sz w:val="22"/>
          <w:szCs w:val="22"/>
        </w:rPr>
        <w:t>a</w:t>
      </w:r>
      <w:r>
        <w:rPr>
          <w:sz w:val="22"/>
          <w:szCs w:val="22"/>
        </w:rPr>
        <w:t>n e</w:t>
      </w:r>
      <w:r>
        <w:rPr>
          <w:spacing w:val="1"/>
          <w:sz w:val="22"/>
          <w:szCs w:val="22"/>
        </w:rPr>
        <w:t>i</w:t>
      </w:r>
      <w:r>
        <w:rPr>
          <w:spacing w:val="-1"/>
          <w:sz w:val="22"/>
          <w:szCs w:val="22"/>
        </w:rPr>
        <w:t>t</w:t>
      </w:r>
      <w:r>
        <w:rPr>
          <w:sz w:val="22"/>
          <w:szCs w:val="22"/>
        </w:rPr>
        <w:t>her</w:t>
      </w:r>
      <w:r>
        <w:rPr>
          <w:spacing w:val="2"/>
          <w:sz w:val="22"/>
          <w:szCs w:val="22"/>
        </w:rPr>
        <w:t xml:space="preserve"> </w:t>
      </w:r>
      <w:r>
        <w:rPr>
          <w:sz w:val="22"/>
          <w:szCs w:val="22"/>
        </w:rPr>
        <w:t>d</w:t>
      </w:r>
      <w:r>
        <w:rPr>
          <w:spacing w:val="-1"/>
          <w:sz w:val="22"/>
          <w:szCs w:val="22"/>
        </w:rPr>
        <w:t>i</w:t>
      </w:r>
      <w:r>
        <w:rPr>
          <w:spacing w:val="1"/>
          <w:sz w:val="22"/>
          <w:szCs w:val="22"/>
        </w:rPr>
        <w:t>r</w:t>
      </w:r>
      <w:r>
        <w:rPr>
          <w:sz w:val="22"/>
          <w:szCs w:val="22"/>
        </w:rPr>
        <w:t>e</w:t>
      </w:r>
      <w:r>
        <w:rPr>
          <w:spacing w:val="-2"/>
          <w:sz w:val="22"/>
          <w:szCs w:val="22"/>
        </w:rPr>
        <w:t>c</w:t>
      </w:r>
      <w:r>
        <w:rPr>
          <w:spacing w:val="1"/>
          <w:sz w:val="22"/>
          <w:szCs w:val="22"/>
        </w:rPr>
        <w:t>tl</w:t>
      </w:r>
      <w:r>
        <w:rPr>
          <w:sz w:val="22"/>
          <w:szCs w:val="22"/>
        </w:rPr>
        <w:t>y or</w:t>
      </w:r>
      <w:r>
        <w:rPr>
          <w:spacing w:val="1"/>
          <w:sz w:val="22"/>
          <w:szCs w:val="22"/>
        </w:rPr>
        <w:t xml:space="preserve"> i</w:t>
      </w:r>
      <w:r>
        <w:rPr>
          <w:sz w:val="22"/>
          <w:szCs w:val="22"/>
        </w:rPr>
        <w:t>n</w:t>
      </w:r>
      <w:r>
        <w:rPr>
          <w:spacing w:val="-2"/>
          <w:sz w:val="22"/>
          <w:szCs w:val="22"/>
        </w:rPr>
        <w:t>d</w:t>
      </w:r>
      <w:r>
        <w:rPr>
          <w:spacing w:val="1"/>
          <w:sz w:val="22"/>
          <w:szCs w:val="22"/>
        </w:rPr>
        <w:t>ir</w:t>
      </w:r>
      <w:r>
        <w:rPr>
          <w:spacing w:val="-2"/>
          <w:sz w:val="22"/>
          <w:szCs w:val="22"/>
        </w:rPr>
        <w:t>e</w:t>
      </w:r>
      <w:r>
        <w:rPr>
          <w:sz w:val="22"/>
          <w:szCs w:val="22"/>
        </w:rPr>
        <w:t>c</w:t>
      </w:r>
      <w:r>
        <w:rPr>
          <w:spacing w:val="-1"/>
          <w:sz w:val="22"/>
          <w:szCs w:val="22"/>
        </w:rPr>
        <w:t>t</w:t>
      </w:r>
      <w:r>
        <w:rPr>
          <w:spacing w:val="1"/>
          <w:sz w:val="22"/>
          <w:szCs w:val="22"/>
        </w:rPr>
        <w:t>l</w:t>
      </w:r>
      <w:r>
        <w:rPr>
          <w:sz w:val="22"/>
          <w:szCs w:val="22"/>
        </w:rPr>
        <w:t xml:space="preserve">y </w:t>
      </w:r>
      <w:r>
        <w:rPr>
          <w:spacing w:val="1"/>
          <w:sz w:val="22"/>
          <w:szCs w:val="22"/>
        </w:rPr>
        <w:t>t</w:t>
      </w:r>
      <w:r>
        <w:rPr>
          <w:sz w:val="22"/>
          <w:szCs w:val="22"/>
        </w:rPr>
        <w:t>h</w:t>
      </w:r>
      <w:r>
        <w:rPr>
          <w:spacing w:val="1"/>
          <w:sz w:val="22"/>
          <w:szCs w:val="22"/>
        </w:rPr>
        <w:t>r</w:t>
      </w:r>
      <w:r>
        <w:rPr>
          <w:spacing w:val="-2"/>
          <w:sz w:val="22"/>
          <w:szCs w:val="22"/>
        </w:rPr>
        <w:t>o</w:t>
      </w:r>
      <w:r>
        <w:rPr>
          <w:sz w:val="22"/>
          <w:szCs w:val="22"/>
        </w:rPr>
        <w:t>u</w:t>
      </w:r>
      <w:r>
        <w:rPr>
          <w:spacing w:val="-2"/>
          <w:sz w:val="22"/>
          <w:szCs w:val="22"/>
        </w:rPr>
        <w:t>g</w:t>
      </w:r>
      <w:r>
        <w:rPr>
          <w:sz w:val="22"/>
          <w:szCs w:val="22"/>
        </w:rPr>
        <w:t>h</w:t>
      </w:r>
      <w:r>
        <w:rPr>
          <w:spacing w:val="3"/>
          <w:sz w:val="22"/>
          <w:szCs w:val="22"/>
        </w:rPr>
        <w:t xml:space="preserve"> </w:t>
      </w:r>
      <w:r>
        <w:rPr>
          <w:sz w:val="22"/>
          <w:szCs w:val="22"/>
        </w:rPr>
        <w:t>any</w:t>
      </w:r>
      <w:r>
        <w:rPr>
          <w:spacing w:val="1"/>
          <w:sz w:val="22"/>
          <w:szCs w:val="22"/>
        </w:rPr>
        <w:t xml:space="preserve"> </w:t>
      </w:r>
      <w:r>
        <w:rPr>
          <w:sz w:val="22"/>
          <w:szCs w:val="22"/>
        </w:rPr>
        <w:t>na</w:t>
      </w:r>
      <w:r>
        <w:rPr>
          <w:spacing w:val="1"/>
          <w:sz w:val="22"/>
          <w:szCs w:val="22"/>
        </w:rPr>
        <w:t>t</w:t>
      </w:r>
      <w:r>
        <w:rPr>
          <w:sz w:val="22"/>
          <w:szCs w:val="22"/>
        </w:rPr>
        <w:t>u</w:t>
      </w:r>
      <w:r>
        <w:rPr>
          <w:spacing w:val="-2"/>
          <w:sz w:val="22"/>
          <w:szCs w:val="22"/>
        </w:rPr>
        <w:t>r</w:t>
      </w:r>
      <w:r>
        <w:rPr>
          <w:sz w:val="22"/>
          <w:szCs w:val="22"/>
        </w:rPr>
        <w:t>al</w:t>
      </w:r>
      <w:r>
        <w:rPr>
          <w:spacing w:val="4"/>
          <w:sz w:val="22"/>
          <w:szCs w:val="22"/>
        </w:rPr>
        <w:t xml:space="preserve"> </w:t>
      </w:r>
      <w:r>
        <w:rPr>
          <w:spacing w:val="-2"/>
          <w:sz w:val="22"/>
          <w:szCs w:val="22"/>
        </w:rPr>
        <w:t>o</w:t>
      </w:r>
      <w:r>
        <w:rPr>
          <w:sz w:val="22"/>
          <w:szCs w:val="22"/>
        </w:rPr>
        <w:t>r</w:t>
      </w:r>
      <w:r>
        <w:rPr>
          <w:spacing w:val="1"/>
          <w:sz w:val="22"/>
          <w:szCs w:val="22"/>
        </w:rPr>
        <w:t xml:space="preserve"> j</w:t>
      </w:r>
      <w:r>
        <w:rPr>
          <w:sz w:val="22"/>
          <w:szCs w:val="22"/>
        </w:rPr>
        <w:t>u</w:t>
      </w:r>
      <w:r>
        <w:rPr>
          <w:spacing w:val="-2"/>
          <w:sz w:val="22"/>
          <w:szCs w:val="22"/>
        </w:rPr>
        <w:t>r</w:t>
      </w:r>
      <w:r>
        <w:rPr>
          <w:spacing w:val="-1"/>
          <w:sz w:val="22"/>
          <w:szCs w:val="22"/>
        </w:rPr>
        <w:t>i</w:t>
      </w:r>
      <w:r>
        <w:rPr>
          <w:sz w:val="22"/>
          <w:szCs w:val="22"/>
        </w:rPr>
        <w:t>d</w:t>
      </w:r>
      <w:r>
        <w:rPr>
          <w:spacing w:val="1"/>
          <w:sz w:val="22"/>
          <w:szCs w:val="22"/>
        </w:rPr>
        <w:t>i</w:t>
      </w:r>
      <w:r>
        <w:rPr>
          <w:sz w:val="22"/>
          <w:szCs w:val="22"/>
        </w:rPr>
        <w:t>c</w:t>
      </w:r>
      <w:r>
        <w:rPr>
          <w:spacing w:val="-2"/>
          <w:sz w:val="22"/>
          <w:szCs w:val="22"/>
        </w:rPr>
        <w:t>a</w:t>
      </w:r>
      <w:r>
        <w:rPr>
          <w:sz w:val="22"/>
          <w:szCs w:val="22"/>
        </w:rPr>
        <w:t>l</w:t>
      </w:r>
      <w:r>
        <w:rPr>
          <w:spacing w:val="4"/>
          <w:sz w:val="22"/>
          <w:szCs w:val="22"/>
        </w:rPr>
        <w:t xml:space="preserve"> </w:t>
      </w:r>
      <w:r>
        <w:rPr>
          <w:sz w:val="22"/>
          <w:szCs w:val="22"/>
        </w:rPr>
        <w:t>p</w:t>
      </w:r>
      <w:r>
        <w:rPr>
          <w:spacing w:val="-2"/>
          <w:sz w:val="22"/>
          <w:szCs w:val="22"/>
        </w:rPr>
        <w:t>e</w:t>
      </w:r>
      <w:r>
        <w:rPr>
          <w:spacing w:val="1"/>
          <w:sz w:val="22"/>
          <w:szCs w:val="22"/>
        </w:rPr>
        <w:t>r</w:t>
      </w:r>
      <w:r>
        <w:rPr>
          <w:sz w:val="22"/>
          <w:szCs w:val="22"/>
        </w:rPr>
        <w:t>s</w:t>
      </w:r>
      <w:r>
        <w:rPr>
          <w:spacing w:val="-2"/>
          <w:sz w:val="22"/>
          <w:szCs w:val="22"/>
        </w:rPr>
        <w:t>o</w:t>
      </w:r>
      <w:r>
        <w:rPr>
          <w:sz w:val="22"/>
          <w:szCs w:val="22"/>
        </w:rPr>
        <w:t>n,</w:t>
      </w:r>
      <w:r>
        <w:rPr>
          <w:spacing w:val="3"/>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pacing w:val="-2"/>
          <w:sz w:val="22"/>
          <w:szCs w:val="22"/>
        </w:rPr>
        <w:t>u</w:t>
      </w:r>
      <w:r>
        <w:rPr>
          <w:sz w:val="22"/>
          <w:szCs w:val="22"/>
        </w:rPr>
        <w:t>d</w:t>
      </w:r>
      <w:r>
        <w:rPr>
          <w:spacing w:val="1"/>
          <w:sz w:val="22"/>
          <w:szCs w:val="22"/>
        </w:rPr>
        <w:t>i</w:t>
      </w:r>
      <w:r>
        <w:rPr>
          <w:sz w:val="22"/>
          <w:szCs w:val="22"/>
        </w:rPr>
        <w:t xml:space="preserve">ng </w:t>
      </w:r>
      <w:r>
        <w:rPr>
          <w:spacing w:val="-1"/>
          <w:sz w:val="22"/>
          <w:szCs w:val="22"/>
        </w:rPr>
        <w:t>i</w:t>
      </w:r>
      <w:r>
        <w:rPr>
          <w:spacing w:val="1"/>
          <w:sz w:val="22"/>
          <w:szCs w:val="22"/>
        </w:rPr>
        <w:t>t</w:t>
      </w:r>
      <w:r>
        <w:rPr>
          <w:sz w:val="22"/>
          <w:szCs w:val="22"/>
        </w:rPr>
        <w:t>s</w:t>
      </w:r>
      <w:r>
        <w:rPr>
          <w:spacing w:val="1"/>
          <w:sz w:val="22"/>
          <w:szCs w:val="22"/>
        </w:rPr>
        <w:t xml:space="preserve"> </w:t>
      </w:r>
      <w:r>
        <w:rPr>
          <w:sz w:val="22"/>
          <w:szCs w:val="22"/>
        </w:rPr>
        <w:t>a</w:t>
      </w:r>
      <w:r>
        <w:rPr>
          <w:spacing w:val="1"/>
          <w:sz w:val="22"/>
          <w:szCs w:val="22"/>
        </w:rPr>
        <w:t>f</w:t>
      </w:r>
      <w:r>
        <w:rPr>
          <w:spacing w:val="-2"/>
          <w:sz w:val="22"/>
          <w:szCs w:val="22"/>
        </w:rPr>
        <w:t>f</w:t>
      </w:r>
      <w:r>
        <w:rPr>
          <w:spacing w:val="1"/>
          <w:sz w:val="22"/>
          <w:szCs w:val="22"/>
        </w:rPr>
        <w:t>i</w:t>
      </w:r>
      <w:r>
        <w:rPr>
          <w:spacing w:val="-1"/>
          <w:sz w:val="22"/>
          <w:szCs w:val="22"/>
        </w:rPr>
        <w:t>l</w:t>
      </w:r>
      <w:r>
        <w:rPr>
          <w:spacing w:val="1"/>
          <w:sz w:val="22"/>
          <w:szCs w:val="22"/>
        </w:rPr>
        <w:t>i</w:t>
      </w:r>
      <w:r>
        <w:rPr>
          <w:spacing w:val="-2"/>
          <w:sz w:val="22"/>
          <w:szCs w:val="22"/>
        </w:rPr>
        <w:t>a</w:t>
      </w:r>
      <w:r>
        <w:rPr>
          <w:spacing w:val="1"/>
          <w:sz w:val="22"/>
          <w:szCs w:val="22"/>
        </w:rPr>
        <w:t>t</w:t>
      </w:r>
      <w:r>
        <w:rPr>
          <w:sz w:val="22"/>
          <w:szCs w:val="22"/>
        </w:rPr>
        <w:t>e,</w:t>
      </w:r>
      <w:r>
        <w:rPr>
          <w:spacing w:val="3"/>
          <w:sz w:val="22"/>
          <w:szCs w:val="22"/>
        </w:rPr>
        <w:t xml:space="preserve"> </w:t>
      </w:r>
      <w:r>
        <w:rPr>
          <w:sz w:val="22"/>
          <w:szCs w:val="22"/>
        </w:rPr>
        <w:t>a</w:t>
      </w:r>
      <w:r>
        <w:rPr>
          <w:spacing w:val="-2"/>
          <w:sz w:val="22"/>
          <w:szCs w:val="22"/>
        </w:rPr>
        <w:t>g</w:t>
      </w:r>
      <w:r>
        <w:rPr>
          <w:sz w:val="22"/>
          <w:szCs w:val="22"/>
        </w:rPr>
        <w:t>e</w:t>
      </w:r>
      <w:r>
        <w:rPr>
          <w:spacing w:val="-2"/>
          <w:sz w:val="22"/>
          <w:szCs w:val="22"/>
        </w:rPr>
        <w:t>n</w:t>
      </w:r>
      <w:r>
        <w:rPr>
          <w:spacing w:val="1"/>
          <w:sz w:val="22"/>
          <w:szCs w:val="22"/>
        </w:rPr>
        <w:t>t</w:t>
      </w:r>
      <w:r>
        <w:rPr>
          <w:sz w:val="22"/>
          <w:szCs w:val="22"/>
        </w:rPr>
        <w:t>, a</w:t>
      </w:r>
      <w:r>
        <w:rPr>
          <w:spacing w:val="1"/>
          <w:sz w:val="22"/>
          <w:szCs w:val="22"/>
        </w:rPr>
        <w:t>s</w:t>
      </w:r>
      <w:r>
        <w:rPr>
          <w:sz w:val="22"/>
          <w:szCs w:val="22"/>
        </w:rPr>
        <w:t>so</w:t>
      </w:r>
      <w:r>
        <w:rPr>
          <w:spacing w:val="-2"/>
          <w:sz w:val="22"/>
          <w:szCs w:val="22"/>
        </w:rPr>
        <w:t>c</w:t>
      </w:r>
      <w:r>
        <w:rPr>
          <w:spacing w:val="1"/>
          <w:sz w:val="22"/>
          <w:szCs w:val="22"/>
        </w:rPr>
        <w:t>i</w:t>
      </w:r>
      <w:r>
        <w:rPr>
          <w:spacing w:val="-2"/>
          <w:sz w:val="22"/>
          <w:szCs w:val="22"/>
        </w:rPr>
        <w:t>a</w:t>
      </w:r>
      <w:r>
        <w:rPr>
          <w:spacing w:val="1"/>
          <w:sz w:val="22"/>
          <w:szCs w:val="22"/>
        </w:rPr>
        <w:t>t</w:t>
      </w:r>
      <w:r>
        <w:rPr>
          <w:sz w:val="22"/>
          <w:szCs w:val="22"/>
        </w:rPr>
        <w:t>e,</w:t>
      </w:r>
      <w:r>
        <w:rPr>
          <w:spacing w:val="1"/>
          <w:sz w:val="22"/>
          <w:szCs w:val="22"/>
        </w:rPr>
        <w:t xml:space="preserve"> </w:t>
      </w:r>
      <w:r>
        <w:rPr>
          <w:sz w:val="22"/>
          <w:szCs w:val="22"/>
        </w:rPr>
        <w:t>b</w:t>
      </w:r>
      <w:r>
        <w:rPr>
          <w:spacing w:val="1"/>
          <w:sz w:val="22"/>
          <w:szCs w:val="22"/>
        </w:rPr>
        <w:t>r</w:t>
      </w:r>
      <w:r>
        <w:rPr>
          <w:sz w:val="22"/>
          <w:szCs w:val="22"/>
        </w:rPr>
        <w:t>o</w:t>
      </w:r>
      <w:r>
        <w:rPr>
          <w:spacing w:val="-2"/>
          <w:sz w:val="22"/>
          <w:szCs w:val="22"/>
        </w:rPr>
        <w:t>k</w:t>
      </w:r>
      <w:r>
        <w:rPr>
          <w:sz w:val="22"/>
          <w:szCs w:val="22"/>
        </w:rPr>
        <w:t>e</w:t>
      </w:r>
      <w:r>
        <w:rPr>
          <w:spacing w:val="1"/>
          <w:sz w:val="22"/>
          <w:szCs w:val="22"/>
        </w:rPr>
        <w:t>r</w:t>
      </w:r>
      <w:r>
        <w:rPr>
          <w:sz w:val="22"/>
          <w:szCs w:val="22"/>
        </w:rPr>
        <w:t>, c</w:t>
      </w:r>
      <w:r>
        <w:rPr>
          <w:spacing w:val="-2"/>
          <w:sz w:val="22"/>
          <w:szCs w:val="22"/>
        </w:rPr>
        <w:t>o</w:t>
      </w:r>
      <w:r>
        <w:rPr>
          <w:sz w:val="22"/>
          <w:szCs w:val="22"/>
        </w:rPr>
        <w:t>ns</w:t>
      </w:r>
      <w:r>
        <w:rPr>
          <w:spacing w:val="-2"/>
          <w:sz w:val="22"/>
          <w:szCs w:val="22"/>
        </w:rPr>
        <w:t>u</w:t>
      </w:r>
      <w:r>
        <w:rPr>
          <w:spacing w:val="1"/>
          <w:sz w:val="22"/>
          <w:szCs w:val="22"/>
        </w:rPr>
        <w:t>l</w:t>
      </w:r>
      <w:r>
        <w:rPr>
          <w:spacing w:val="-1"/>
          <w:sz w:val="22"/>
          <w:szCs w:val="22"/>
        </w:rPr>
        <w:t>t</w:t>
      </w:r>
      <w:r>
        <w:rPr>
          <w:sz w:val="22"/>
          <w:szCs w:val="22"/>
        </w:rPr>
        <w:t>an</w:t>
      </w:r>
      <w:r>
        <w:rPr>
          <w:spacing w:val="1"/>
          <w:sz w:val="22"/>
          <w:szCs w:val="22"/>
        </w:rPr>
        <w:t>t</w:t>
      </w:r>
      <w:r>
        <w:rPr>
          <w:sz w:val="22"/>
          <w:szCs w:val="22"/>
        </w:rPr>
        <w:t>, d</w:t>
      </w:r>
      <w:r>
        <w:rPr>
          <w:spacing w:val="-1"/>
          <w:sz w:val="22"/>
          <w:szCs w:val="22"/>
        </w:rPr>
        <w:t>i</w:t>
      </w:r>
      <w:r>
        <w:rPr>
          <w:spacing w:val="1"/>
          <w:sz w:val="22"/>
          <w:szCs w:val="22"/>
        </w:rPr>
        <w:t>r</w:t>
      </w:r>
      <w:r>
        <w:rPr>
          <w:sz w:val="22"/>
          <w:szCs w:val="22"/>
        </w:rPr>
        <w:t>e</w:t>
      </w:r>
      <w:r>
        <w:rPr>
          <w:spacing w:val="-2"/>
          <w:sz w:val="22"/>
          <w:szCs w:val="22"/>
        </w:rPr>
        <w:t>c</w:t>
      </w:r>
      <w:r>
        <w:rPr>
          <w:spacing w:val="1"/>
          <w:sz w:val="22"/>
          <w:szCs w:val="22"/>
        </w:rPr>
        <w:t>t</w:t>
      </w:r>
      <w:r>
        <w:rPr>
          <w:sz w:val="22"/>
          <w:szCs w:val="22"/>
        </w:rPr>
        <w:t>o</w:t>
      </w:r>
      <w:r>
        <w:rPr>
          <w:spacing w:val="-2"/>
          <w:sz w:val="22"/>
          <w:szCs w:val="22"/>
        </w:rPr>
        <w:t>r</w:t>
      </w:r>
      <w:r>
        <w:rPr>
          <w:sz w:val="22"/>
          <w:szCs w:val="22"/>
        </w:rPr>
        <w:t>,</w:t>
      </w:r>
      <w:r>
        <w:rPr>
          <w:spacing w:val="3"/>
          <w:sz w:val="22"/>
          <w:szCs w:val="22"/>
        </w:rPr>
        <w:t xml:space="preserve"> </w:t>
      </w:r>
      <w:r>
        <w:rPr>
          <w:spacing w:val="-2"/>
          <w:sz w:val="22"/>
          <w:szCs w:val="22"/>
        </w:rPr>
        <w:t>p</w:t>
      </w:r>
      <w:r>
        <w:rPr>
          <w:spacing w:val="1"/>
          <w:sz w:val="22"/>
          <w:szCs w:val="22"/>
        </w:rPr>
        <w:t>r</w:t>
      </w:r>
      <w:r>
        <w:rPr>
          <w:sz w:val="22"/>
          <w:szCs w:val="22"/>
        </w:rPr>
        <w:t>o</w:t>
      </w:r>
      <w:r>
        <w:rPr>
          <w:spacing w:val="-4"/>
          <w:sz w:val="22"/>
          <w:szCs w:val="22"/>
        </w:rPr>
        <w:t>m</w:t>
      </w:r>
      <w:r>
        <w:rPr>
          <w:sz w:val="22"/>
          <w:szCs w:val="22"/>
        </w:rPr>
        <w:t>o</w:t>
      </w:r>
      <w:r>
        <w:rPr>
          <w:spacing w:val="1"/>
          <w:sz w:val="22"/>
          <w:szCs w:val="22"/>
        </w:rPr>
        <w:t>t</w:t>
      </w:r>
      <w:r>
        <w:rPr>
          <w:sz w:val="22"/>
          <w:szCs w:val="22"/>
        </w:rPr>
        <w:t>e</w:t>
      </w:r>
      <w:r>
        <w:rPr>
          <w:spacing w:val="1"/>
          <w:sz w:val="22"/>
          <w:szCs w:val="22"/>
        </w:rPr>
        <w:t>r</w:t>
      </w:r>
      <w:r>
        <w:rPr>
          <w:sz w:val="22"/>
          <w:szCs w:val="22"/>
        </w:rPr>
        <w:t xml:space="preserve">, </w:t>
      </w:r>
      <w:r>
        <w:rPr>
          <w:spacing w:val="-2"/>
          <w:sz w:val="22"/>
          <w:szCs w:val="22"/>
        </w:rPr>
        <w:t>s</w:t>
      </w:r>
      <w:r>
        <w:rPr>
          <w:sz w:val="22"/>
          <w:szCs w:val="22"/>
        </w:rPr>
        <w:t>ha</w:t>
      </w:r>
      <w:r>
        <w:rPr>
          <w:spacing w:val="1"/>
          <w:sz w:val="22"/>
          <w:szCs w:val="22"/>
        </w:rPr>
        <w:t>r</w:t>
      </w:r>
      <w:r>
        <w:rPr>
          <w:sz w:val="22"/>
          <w:szCs w:val="22"/>
        </w:rPr>
        <w:t>e</w:t>
      </w:r>
      <w:r>
        <w:rPr>
          <w:spacing w:val="-2"/>
          <w:sz w:val="22"/>
          <w:szCs w:val="22"/>
        </w:rPr>
        <w:t>h</w:t>
      </w:r>
      <w:r>
        <w:rPr>
          <w:sz w:val="22"/>
          <w:szCs w:val="22"/>
        </w:rPr>
        <w:t>o</w:t>
      </w:r>
      <w:r>
        <w:rPr>
          <w:spacing w:val="1"/>
          <w:sz w:val="22"/>
          <w:szCs w:val="22"/>
        </w:rPr>
        <w:t>l</w:t>
      </w:r>
      <w:r>
        <w:rPr>
          <w:spacing w:val="-2"/>
          <w:sz w:val="22"/>
          <w:szCs w:val="22"/>
        </w:rPr>
        <w:t>d</w:t>
      </w:r>
      <w:r>
        <w:rPr>
          <w:sz w:val="22"/>
          <w:szCs w:val="22"/>
        </w:rPr>
        <w:t>e</w:t>
      </w:r>
      <w:r>
        <w:rPr>
          <w:spacing w:val="1"/>
          <w:sz w:val="22"/>
          <w:szCs w:val="22"/>
        </w:rPr>
        <w:t>r</w:t>
      </w:r>
      <w:r>
        <w:rPr>
          <w:sz w:val="22"/>
          <w:szCs w:val="22"/>
        </w:rPr>
        <w:t>, spo</w:t>
      </w:r>
      <w:r>
        <w:rPr>
          <w:spacing w:val="-2"/>
          <w:sz w:val="22"/>
          <w:szCs w:val="22"/>
        </w:rPr>
        <w:t>n</w:t>
      </w:r>
      <w:r>
        <w:rPr>
          <w:sz w:val="22"/>
          <w:szCs w:val="22"/>
        </w:rPr>
        <w:t>sor</w:t>
      </w:r>
      <w:r>
        <w:rPr>
          <w:spacing w:val="2"/>
          <w:sz w:val="22"/>
          <w:szCs w:val="22"/>
        </w:rPr>
        <w:t xml:space="preserve"> </w:t>
      </w:r>
      <w:r>
        <w:rPr>
          <w:sz w:val="22"/>
          <w:szCs w:val="22"/>
        </w:rPr>
        <w:t>or</w:t>
      </w:r>
      <w:r>
        <w:rPr>
          <w:spacing w:val="1"/>
          <w:sz w:val="22"/>
          <w:szCs w:val="22"/>
        </w:rPr>
        <w:t xml:space="preserve"> </w:t>
      </w:r>
      <w:r>
        <w:rPr>
          <w:spacing w:val="-2"/>
          <w:sz w:val="22"/>
          <w:szCs w:val="22"/>
        </w:rPr>
        <w:t>s</w:t>
      </w:r>
      <w:r>
        <w:rPr>
          <w:sz w:val="22"/>
          <w:szCs w:val="22"/>
        </w:rPr>
        <w:t>ubs</w:t>
      </w:r>
      <w:r>
        <w:rPr>
          <w:spacing w:val="1"/>
          <w:sz w:val="22"/>
          <w:szCs w:val="22"/>
        </w:rPr>
        <w:t>i</w:t>
      </w:r>
      <w:r>
        <w:rPr>
          <w:spacing w:val="-2"/>
          <w:sz w:val="22"/>
          <w:szCs w:val="22"/>
        </w:rPr>
        <w:t>d</w:t>
      </w:r>
      <w:r>
        <w:rPr>
          <w:spacing w:val="1"/>
          <w:sz w:val="22"/>
          <w:szCs w:val="22"/>
        </w:rPr>
        <w:t>i</w:t>
      </w:r>
      <w:r>
        <w:rPr>
          <w:spacing w:val="-2"/>
          <w:sz w:val="22"/>
          <w:szCs w:val="22"/>
        </w:rPr>
        <w:t>a</w:t>
      </w:r>
      <w:r>
        <w:rPr>
          <w:spacing w:val="1"/>
          <w:sz w:val="22"/>
          <w:szCs w:val="22"/>
        </w:rPr>
        <w:t>r</w:t>
      </w:r>
      <w:r>
        <w:rPr>
          <w:spacing w:val="-2"/>
          <w:sz w:val="22"/>
          <w:szCs w:val="22"/>
        </w:rPr>
        <w:t>y</w:t>
      </w:r>
      <w:r>
        <w:rPr>
          <w:sz w:val="22"/>
          <w:szCs w:val="22"/>
        </w:rPr>
        <w:t>,</w:t>
      </w:r>
      <w:r>
        <w:rPr>
          <w:spacing w:val="3"/>
          <w:sz w:val="22"/>
          <w:szCs w:val="22"/>
        </w:rPr>
        <w:t xml:space="preserve"> </w:t>
      </w:r>
      <w:r>
        <w:rPr>
          <w:sz w:val="22"/>
          <w:szCs w:val="22"/>
        </w:rPr>
        <w:t>any co</w:t>
      </w:r>
      <w:r>
        <w:rPr>
          <w:spacing w:val="-1"/>
          <w:sz w:val="22"/>
          <w:szCs w:val="22"/>
        </w:rPr>
        <w:t>m</w:t>
      </w:r>
      <w:r>
        <w:rPr>
          <w:spacing w:val="-4"/>
          <w:sz w:val="22"/>
          <w:szCs w:val="22"/>
        </w:rPr>
        <w:t>m</w:t>
      </w:r>
      <w:r>
        <w:rPr>
          <w:spacing w:val="1"/>
          <w:sz w:val="22"/>
          <w:szCs w:val="22"/>
        </w:rPr>
        <w:t>i</w:t>
      </w:r>
      <w:r>
        <w:rPr>
          <w:sz w:val="22"/>
          <w:szCs w:val="22"/>
        </w:rPr>
        <w:t>s</w:t>
      </w:r>
      <w:r>
        <w:rPr>
          <w:spacing w:val="1"/>
          <w:sz w:val="22"/>
          <w:szCs w:val="22"/>
        </w:rPr>
        <w:t>si</w:t>
      </w:r>
      <w:r>
        <w:rPr>
          <w:sz w:val="22"/>
          <w:szCs w:val="22"/>
        </w:rPr>
        <w:t>on,</w:t>
      </w:r>
      <w:r>
        <w:rPr>
          <w:spacing w:val="12"/>
          <w:sz w:val="22"/>
          <w:szCs w:val="22"/>
        </w:rPr>
        <w:t xml:space="preserve"> </w:t>
      </w:r>
      <w:r>
        <w:rPr>
          <w:spacing w:val="-2"/>
          <w:sz w:val="22"/>
          <w:szCs w:val="22"/>
        </w:rPr>
        <w:t>g</w:t>
      </w:r>
      <w:r>
        <w:rPr>
          <w:spacing w:val="1"/>
          <w:sz w:val="22"/>
          <w:szCs w:val="22"/>
        </w:rPr>
        <w:t>r</w:t>
      </w:r>
      <w:r>
        <w:rPr>
          <w:spacing w:val="-2"/>
          <w:sz w:val="22"/>
          <w:szCs w:val="22"/>
        </w:rPr>
        <w:t>a</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on,</w:t>
      </w:r>
      <w:r>
        <w:rPr>
          <w:spacing w:val="7"/>
          <w:sz w:val="22"/>
          <w:szCs w:val="22"/>
        </w:rPr>
        <w:t xml:space="preserve"> </w:t>
      </w:r>
      <w:r>
        <w:rPr>
          <w:sz w:val="22"/>
          <w:szCs w:val="22"/>
        </w:rPr>
        <w:t>b</w:t>
      </w:r>
      <w:r>
        <w:rPr>
          <w:spacing w:val="1"/>
          <w:sz w:val="22"/>
          <w:szCs w:val="22"/>
        </w:rPr>
        <w:t>ri</w:t>
      </w:r>
      <w:r>
        <w:rPr>
          <w:spacing w:val="-2"/>
          <w:sz w:val="22"/>
          <w:szCs w:val="22"/>
        </w:rPr>
        <w:t>b</w:t>
      </w:r>
      <w:r>
        <w:rPr>
          <w:sz w:val="22"/>
          <w:szCs w:val="22"/>
        </w:rPr>
        <w:t>e,</w:t>
      </w:r>
      <w:r>
        <w:rPr>
          <w:spacing w:val="10"/>
          <w:sz w:val="22"/>
          <w:szCs w:val="22"/>
        </w:rPr>
        <w:t xml:space="preserve"> </w:t>
      </w:r>
      <w:r>
        <w:rPr>
          <w:spacing w:val="1"/>
          <w:sz w:val="22"/>
          <w:szCs w:val="22"/>
        </w:rPr>
        <w:t>fi</w:t>
      </w:r>
      <w:r>
        <w:rPr>
          <w:sz w:val="22"/>
          <w:szCs w:val="22"/>
        </w:rPr>
        <w:t>n</w:t>
      </w:r>
      <w:r>
        <w:rPr>
          <w:spacing w:val="-2"/>
          <w:sz w:val="22"/>
          <w:szCs w:val="22"/>
        </w:rPr>
        <w:t>d</w:t>
      </w:r>
      <w:r>
        <w:rPr>
          <w:sz w:val="22"/>
          <w:szCs w:val="22"/>
        </w:rPr>
        <w:t>e</w:t>
      </w:r>
      <w:r>
        <w:rPr>
          <w:spacing w:val="-1"/>
          <w:sz w:val="22"/>
          <w:szCs w:val="22"/>
        </w:rPr>
        <w:t>r</w:t>
      </w:r>
      <w:r>
        <w:rPr>
          <w:spacing w:val="1"/>
          <w:sz w:val="22"/>
          <w:szCs w:val="22"/>
        </w:rPr>
        <w:t>’</w:t>
      </w:r>
      <w:r>
        <w:rPr>
          <w:sz w:val="22"/>
          <w:szCs w:val="22"/>
        </w:rPr>
        <w:t>s</w:t>
      </w:r>
      <w:r>
        <w:rPr>
          <w:spacing w:val="10"/>
          <w:sz w:val="22"/>
          <w:szCs w:val="22"/>
        </w:rPr>
        <w:t xml:space="preserve"> </w:t>
      </w:r>
      <w:r>
        <w:rPr>
          <w:spacing w:val="1"/>
          <w:sz w:val="22"/>
          <w:szCs w:val="22"/>
        </w:rPr>
        <w:t>f</w:t>
      </w:r>
      <w:r>
        <w:rPr>
          <w:sz w:val="22"/>
          <w:szCs w:val="22"/>
        </w:rPr>
        <w:t>ee</w:t>
      </w:r>
      <w:r>
        <w:rPr>
          <w:spacing w:val="15"/>
          <w:sz w:val="22"/>
          <w:szCs w:val="22"/>
        </w:rPr>
        <w:t xml:space="preserve"> </w:t>
      </w:r>
      <w:r>
        <w:rPr>
          <w:sz w:val="22"/>
          <w:szCs w:val="22"/>
        </w:rPr>
        <w:t>or</w:t>
      </w:r>
      <w:r>
        <w:rPr>
          <w:spacing w:val="10"/>
          <w:sz w:val="22"/>
          <w:szCs w:val="22"/>
        </w:rPr>
        <w:t xml:space="preserve"> </w:t>
      </w:r>
      <w:r>
        <w:rPr>
          <w:spacing w:val="-2"/>
          <w:sz w:val="22"/>
          <w:szCs w:val="22"/>
        </w:rPr>
        <w:t>k</w:t>
      </w:r>
      <w:r>
        <w:rPr>
          <w:spacing w:val="1"/>
          <w:sz w:val="22"/>
          <w:szCs w:val="22"/>
        </w:rPr>
        <w:t>i</w:t>
      </w:r>
      <w:r>
        <w:rPr>
          <w:sz w:val="22"/>
          <w:szCs w:val="22"/>
        </w:rPr>
        <w:t>c</w:t>
      </w:r>
      <w:r>
        <w:rPr>
          <w:spacing w:val="-2"/>
          <w:sz w:val="22"/>
          <w:szCs w:val="22"/>
        </w:rPr>
        <w:t>k</w:t>
      </w:r>
      <w:r>
        <w:rPr>
          <w:sz w:val="22"/>
          <w:szCs w:val="22"/>
        </w:rPr>
        <w:t>bac</w:t>
      </w:r>
      <w:r>
        <w:rPr>
          <w:spacing w:val="-2"/>
          <w:sz w:val="22"/>
          <w:szCs w:val="22"/>
        </w:rPr>
        <w:t>k</w:t>
      </w:r>
      <w:r>
        <w:rPr>
          <w:sz w:val="22"/>
          <w:szCs w:val="22"/>
        </w:rPr>
        <w:t>,</w:t>
      </w:r>
      <w:r>
        <w:rPr>
          <w:spacing w:val="12"/>
          <w:sz w:val="22"/>
          <w:szCs w:val="22"/>
        </w:rPr>
        <w:t xml:space="preserve"> </w:t>
      </w:r>
      <w:r>
        <w:rPr>
          <w:spacing w:val="-1"/>
          <w:sz w:val="22"/>
          <w:szCs w:val="22"/>
        </w:rPr>
        <w:t>w</w:t>
      </w:r>
      <w:r>
        <w:rPr>
          <w:sz w:val="22"/>
          <w:szCs w:val="22"/>
        </w:rPr>
        <w:t>he</w:t>
      </w:r>
      <w:r>
        <w:rPr>
          <w:spacing w:val="1"/>
          <w:sz w:val="22"/>
          <w:szCs w:val="22"/>
        </w:rPr>
        <w:t>t</w:t>
      </w:r>
      <w:r>
        <w:rPr>
          <w:sz w:val="22"/>
          <w:szCs w:val="22"/>
        </w:rPr>
        <w:t>h</w:t>
      </w:r>
      <w:r>
        <w:rPr>
          <w:spacing w:val="-2"/>
          <w:sz w:val="22"/>
          <w:szCs w:val="22"/>
        </w:rPr>
        <w:t>e</w:t>
      </w:r>
      <w:r>
        <w:rPr>
          <w:sz w:val="22"/>
          <w:szCs w:val="22"/>
        </w:rPr>
        <w:t>r</w:t>
      </w:r>
      <w:r>
        <w:rPr>
          <w:spacing w:val="13"/>
          <w:sz w:val="22"/>
          <w:szCs w:val="22"/>
        </w:rPr>
        <w:t xml:space="preserve"> </w:t>
      </w:r>
      <w:r>
        <w:rPr>
          <w:spacing w:val="-2"/>
          <w:sz w:val="22"/>
          <w:szCs w:val="22"/>
        </w:rPr>
        <w:t>d</w:t>
      </w:r>
      <w:r>
        <w:rPr>
          <w:sz w:val="22"/>
          <w:szCs w:val="22"/>
        </w:rPr>
        <w:t>e</w:t>
      </w:r>
      <w:r>
        <w:rPr>
          <w:spacing w:val="1"/>
          <w:sz w:val="22"/>
          <w:szCs w:val="22"/>
        </w:rPr>
        <w:t>s</w:t>
      </w:r>
      <w:r>
        <w:rPr>
          <w:spacing w:val="-2"/>
          <w:sz w:val="22"/>
          <w:szCs w:val="22"/>
        </w:rPr>
        <w:t>c</w:t>
      </w:r>
      <w:r>
        <w:rPr>
          <w:spacing w:val="1"/>
          <w:sz w:val="22"/>
          <w:szCs w:val="22"/>
        </w:rPr>
        <w:t>r</w:t>
      </w:r>
      <w:r>
        <w:rPr>
          <w:spacing w:val="-1"/>
          <w:sz w:val="22"/>
          <w:szCs w:val="22"/>
        </w:rPr>
        <w:t>i</w:t>
      </w:r>
      <w:r>
        <w:rPr>
          <w:sz w:val="22"/>
          <w:szCs w:val="22"/>
        </w:rPr>
        <w:t>bed</w:t>
      </w:r>
      <w:r>
        <w:rPr>
          <w:spacing w:val="10"/>
          <w:sz w:val="22"/>
          <w:szCs w:val="22"/>
        </w:rPr>
        <w:t xml:space="preserve"> </w:t>
      </w:r>
      <w:r>
        <w:rPr>
          <w:sz w:val="22"/>
          <w:szCs w:val="22"/>
        </w:rPr>
        <w:t>as</w:t>
      </w:r>
      <w:r>
        <w:rPr>
          <w:spacing w:val="10"/>
          <w:sz w:val="22"/>
          <w:szCs w:val="22"/>
        </w:rPr>
        <w:t xml:space="preserve"> </w:t>
      </w:r>
      <w:r>
        <w:rPr>
          <w:sz w:val="22"/>
          <w:szCs w:val="22"/>
        </w:rPr>
        <w:t>con</w:t>
      </w:r>
      <w:r>
        <w:rPr>
          <w:spacing w:val="1"/>
          <w:sz w:val="22"/>
          <w:szCs w:val="22"/>
        </w:rPr>
        <w:t>s</w:t>
      </w:r>
      <w:r>
        <w:rPr>
          <w:spacing w:val="-2"/>
          <w:sz w:val="22"/>
          <w:szCs w:val="22"/>
        </w:rPr>
        <w:t>u</w:t>
      </w:r>
      <w:r>
        <w:rPr>
          <w:spacing w:val="1"/>
          <w:sz w:val="22"/>
          <w:szCs w:val="22"/>
        </w:rPr>
        <w:t>lt</w:t>
      </w:r>
      <w:r>
        <w:rPr>
          <w:spacing w:val="-2"/>
          <w:sz w:val="22"/>
          <w:szCs w:val="22"/>
        </w:rPr>
        <w:t>a</w:t>
      </w:r>
      <w:r>
        <w:rPr>
          <w:spacing w:val="-1"/>
          <w:sz w:val="22"/>
          <w:szCs w:val="22"/>
        </w:rPr>
        <w:t>t</w:t>
      </w:r>
      <w:r>
        <w:rPr>
          <w:spacing w:val="1"/>
          <w:sz w:val="22"/>
          <w:szCs w:val="22"/>
        </w:rPr>
        <w:t>i</w:t>
      </w:r>
      <w:r>
        <w:rPr>
          <w:sz w:val="22"/>
          <w:szCs w:val="22"/>
        </w:rPr>
        <w:t>on</w:t>
      </w:r>
      <w:r>
        <w:rPr>
          <w:spacing w:val="9"/>
          <w:sz w:val="22"/>
          <w:szCs w:val="22"/>
        </w:rPr>
        <w:t xml:space="preserve"> </w:t>
      </w:r>
      <w:r>
        <w:rPr>
          <w:spacing w:val="1"/>
          <w:sz w:val="22"/>
          <w:szCs w:val="22"/>
        </w:rPr>
        <w:t>f</w:t>
      </w:r>
      <w:r>
        <w:rPr>
          <w:spacing w:val="-2"/>
          <w:sz w:val="22"/>
          <w:szCs w:val="22"/>
        </w:rPr>
        <w:t>e</w:t>
      </w:r>
      <w:r>
        <w:rPr>
          <w:sz w:val="22"/>
          <w:szCs w:val="22"/>
        </w:rPr>
        <w:t>e or</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w:t>
      </w:r>
      <w:r>
        <w:rPr>
          <w:spacing w:val="1"/>
          <w:sz w:val="22"/>
          <w:szCs w:val="22"/>
        </w:rPr>
        <w:t>i</w:t>
      </w:r>
      <w:r>
        <w:rPr>
          <w:spacing w:val="-2"/>
          <w:sz w:val="22"/>
          <w:szCs w:val="22"/>
        </w:rPr>
        <w:t>s</w:t>
      </w:r>
      <w:r>
        <w:rPr>
          <w:sz w:val="22"/>
          <w:szCs w:val="22"/>
        </w:rPr>
        <w:t>e,</w:t>
      </w:r>
      <w:r>
        <w:rPr>
          <w:spacing w:val="3"/>
          <w:sz w:val="22"/>
          <w:szCs w:val="22"/>
        </w:rPr>
        <w:t xml:space="preserve"> </w:t>
      </w:r>
      <w:r>
        <w:rPr>
          <w:spacing w:val="-3"/>
          <w:sz w:val="22"/>
          <w:szCs w:val="22"/>
        </w:rPr>
        <w:t>w</w:t>
      </w:r>
      <w:r>
        <w:rPr>
          <w:spacing w:val="1"/>
          <w:sz w:val="22"/>
          <w:szCs w:val="22"/>
        </w:rPr>
        <w:t>it</w:t>
      </w:r>
      <w:r>
        <w:rPr>
          <w:sz w:val="22"/>
          <w:szCs w:val="22"/>
        </w:rPr>
        <w:t xml:space="preserve">h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o</w:t>
      </w:r>
      <w:r>
        <w:rPr>
          <w:spacing w:val="-2"/>
          <w:sz w:val="22"/>
          <w:szCs w:val="22"/>
        </w:rPr>
        <w:t>b</w:t>
      </w:r>
      <w:r>
        <w:rPr>
          <w:spacing w:val="-1"/>
          <w:sz w:val="22"/>
          <w:szCs w:val="22"/>
        </w:rPr>
        <w:t>j</w:t>
      </w:r>
      <w:r>
        <w:rPr>
          <w:sz w:val="22"/>
          <w:szCs w:val="22"/>
        </w:rPr>
        <w:t>ect</w:t>
      </w:r>
      <w:r>
        <w:rPr>
          <w:spacing w:val="1"/>
          <w:sz w:val="22"/>
          <w:szCs w:val="22"/>
        </w:rPr>
        <w:t xml:space="preserve"> </w:t>
      </w:r>
      <w:r>
        <w:rPr>
          <w:sz w:val="22"/>
          <w:szCs w:val="22"/>
        </w:rPr>
        <w:t>of</w:t>
      </w:r>
      <w:r>
        <w:rPr>
          <w:spacing w:val="1"/>
          <w:sz w:val="22"/>
          <w:szCs w:val="22"/>
        </w:rPr>
        <w:t xml:space="preserve"> </w:t>
      </w:r>
      <w:r>
        <w:rPr>
          <w:sz w:val="22"/>
          <w:szCs w:val="22"/>
        </w:rPr>
        <w:t>o</w:t>
      </w:r>
      <w:r>
        <w:rPr>
          <w:spacing w:val="-2"/>
          <w:sz w:val="22"/>
          <w:szCs w:val="22"/>
        </w:rPr>
        <w:t>b</w:t>
      </w:r>
      <w:r>
        <w:rPr>
          <w:spacing w:val="1"/>
          <w:sz w:val="22"/>
          <w:szCs w:val="22"/>
        </w:rPr>
        <w:t>t</w:t>
      </w:r>
      <w:r>
        <w:rPr>
          <w:sz w:val="22"/>
          <w:szCs w:val="22"/>
        </w:rPr>
        <w:t>a</w:t>
      </w:r>
      <w:r>
        <w:rPr>
          <w:spacing w:val="-1"/>
          <w:sz w:val="22"/>
          <w:szCs w:val="22"/>
        </w:rPr>
        <w:t>i</w:t>
      </w:r>
      <w:r>
        <w:rPr>
          <w:sz w:val="22"/>
          <w:szCs w:val="22"/>
        </w:rPr>
        <w:t>n</w:t>
      </w:r>
      <w:r>
        <w:rPr>
          <w:spacing w:val="1"/>
          <w:sz w:val="22"/>
          <w:szCs w:val="22"/>
        </w:rPr>
        <w:t>i</w:t>
      </w:r>
      <w:r>
        <w:rPr>
          <w:sz w:val="22"/>
          <w:szCs w:val="22"/>
        </w:rPr>
        <w:t>ng or</w:t>
      </w:r>
      <w:r>
        <w:rPr>
          <w:spacing w:val="1"/>
          <w:sz w:val="22"/>
          <w:szCs w:val="22"/>
        </w:rPr>
        <w:t xml:space="preserve"> </w:t>
      </w:r>
      <w:r>
        <w:rPr>
          <w:spacing w:val="-1"/>
          <w:sz w:val="22"/>
          <w:szCs w:val="22"/>
        </w:rPr>
        <w:t>i</w:t>
      </w:r>
      <w:r>
        <w:rPr>
          <w:sz w:val="22"/>
          <w:szCs w:val="22"/>
        </w:rPr>
        <w:t>ndu</w:t>
      </w:r>
      <w:r>
        <w:rPr>
          <w:spacing w:val="-2"/>
          <w:sz w:val="22"/>
          <w:szCs w:val="22"/>
        </w:rPr>
        <w:t>c</w:t>
      </w:r>
      <w:r>
        <w:rPr>
          <w:spacing w:val="-1"/>
          <w:sz w:val="22"/>
          <w:szCs w:val="22"/>
        </w:rPr>
        <w:t>i</w:t>
      </w:r>
      <w:r>
        <w:rPr>
          <w:sz w:val="22"/>
          <w:szCs w:val="22"/>
        </w:rPr>
        <w:t xml:space="preserve">ng </w:t>
      </w:r>
      <w:r>
        <w:rPr>
          <w:spacing w:val="1"/>
          <w:sz w:val="22"/>
          <w:szCs w:val="22"/>
        </w:rPr>
        <w:t>t</w:t>
      </w:r>
      <w:r>
        <w:rPr>
          <w:sz w:val="22"/>
          <w:szCs w:val="22"/>
        </w:rPr>
        <w:t>he</w:t>
      </w:r>
      <w:r>
        <w:rPr>
          <w:spacing w:val="3"/>
          <w:sz w:val="22"/>
          <w:szCs w:val="22"/>
        </w:rPr>
        <w:t xml:space="preserve">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z w:val="22"/>
          <w:szCs w:val="22"/>
        </w:rPr>
        <w:t>e</w:t>
      </w:r>
      <w:r>
        <w:rPr>
          <w:spacing w:val="-3"/>
          <w:sz w:val="22"/>
          <w:szCs w:val="22"/>
        </w:rPr>
        <w:t>m</w:t>
      </w:r>
      <w:r>
        <w:rPr>
          <w:sz w:val="22"/>
          <w:szCs w:val="22"/>
        </w:rPr>
        <w:t>ent</w:t>
      </w:r>
      <w:r>
        <w:rPr>
          <w:spacing w:val="1"/>
          <w:sz w:val="22"/>
          <w:szCs w:val="22"/>
        </w:rPr>
        <w:t xml:space="preserve"> </w:t>
      </w:r>
      <w:r>
        <w:rPr>
          <w:sz w:val="22"/>
          <w:szCs w:val="22"/>
        </w:rPr>
        <w:t>of</w:t>
      </w:r>
      <w:r>
        <w:rPr>
          <w:spacing w:val="1"/>
          <w:sz w:val="22"/>
          <w:szCs w:val="22"/>
        </w:rPr>
        <w:t xml:space="preserve"> </w:t>
      </w:r>
      <w:r>
        <w:rPr>
          <w:sz w:val="22"/>
          <w:szCs w:val="22"/>
        </w:rPr>
        <w:t>a con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ri</w:t>
      </w:r>
      <w:r>
        <w:rPr>
          <w:spacing w:val="-2"/>
          <w:sz w:val="22"/>
          <w:szCs w:val="22"/>
        </w:rPr>
        <w:t>g</w:t>
      </w:r>
      <w:r>
        <w:rPr>
          <w:sz w:val="22"/>
          <w:szCs w:val="22"/>
        </w:rPr>
        <w:t>h</w:t>
      </w:r>
      <w:r>
        <w:rPr>
          <w:spacing w:val="-1"/>
          <w:sz w:val="22"/>
          <w:szCs w:val="22"/>
        </w:rPr>
        <w:t>t</w:t>
      </w:r>
      <w:r>
        <w:rPr>
          <w:sz w:val="22"/>
          <w:szCs w:val="22"/>
        </w:rPr>
        <w:t xml:space="preserve">,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pacing w:val="-2"/>
          <w:sz w:val="22"/>
          <w:szCs w:val="22"/>
        </w:rPr>
        <w:t>e</w:t>
      </w:r>
      <w:r>
        <w:rPr>
          <w:sz w:val="22"/>
          <w:szCs w:val="22"/>
        </w:rPr>
        <w:t>s</w:t>
      </w:r>
      <w:r>
        <w:rPr>
          <w:spacing w:val="1"/>
          <w:sz w:val="22"/>
          <w:szCs w:val="22"/>
        </w:rPr>
        <w:t>t</w:t>
      </w:r>
      <w:r>
        <w:rPr>
          <w:sz w:val="22"/>
          <w:szCs w:val="22"/>
        </w:rPr>
        <w:t xml:space="preserve">, </w:t>
      </w:r>
      <w:r>
        <w:rPr>
          <w:spacing w:val="-2"/>
          <w:sz w:val="22"/>
          <w:szCs w:val="22"/>
        </w:rPr>
        <w:t>p</w:t>
      </w:r>
      <w:r>
        <w:rPr>
          <w:spacing w:val="1"/>
          <w:sz w:val="22"/>
          <w:szCs w:val="22"/>
        </w:rPr>
        <w:t>ri</w:t>
      </w:r>
      <w:r>
        <w:rPr>
          <w:spacing w:val="-2"/>
          <w:sz w:val="22"/>
          <w:szCs w:val="22"/>
        </w:rPr>
        <w:t>v</w:t>
      </w:r>
      <w:r>
        <w:rPr>
          <w:spacing w:val="-1"/>
          <w:sz w:val="22"/>
          <w:szCs w:val="22"/>
        </w:rPr>
        <w:t>i</w:t>
      </w:r>
      <w:r>
        <w:rPr>
          <w:spacing w:val="1"/>
          <w:sz w:val="22"/>
          <w:szCs w:val="22"/>
        </w:rPr>
        <w:t>l</w:t>
      </w:r>
      <w:r>
        <w:rPr>
          <w:sz w:val="22"/>
          <w:szCs w:val="22"/>
        </w:rPr>
        <w:t>e</w:t>
      </w:r>
      <w:r>
        <w:rPr>
          <w:spacing w:val="-2"/>
          <w:sz w:val="22"/>
          <w:szCs w:val="22"/>
        </w:rPr>
        <w:t>g</w:t>
      </w:r>
      <w:r>
        <w:rPr>
          <w:sz w:val="22"/>
          <w:szCs w:val="22"/>
        </w:rPr>
        <w:t>e or</w:t>
      </w:r>
      <w:r>
        <w:rPr>
          <w:spacing w:val="1"/>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pacing w:val="-2"/>
          <w:sz w:val="22"/>
          <w:szCs w:val="22"/>
        </w:rPr>
        <w:t>o</w:t>
      </w:r>
      <w:r>
        <w:rPr>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r</w:t>
      </w:r>
      <w:r>
        <w:rPr>
          <w:spacing w:val="1"/>
          <w:sz w:val="22"/>
          <w:szCs w:val="22"/>
        </w:rPr>
        <w:t xml:space="preserve"> </w:t>
      </w:r>
      <w:r>
        <w:rPr>
          <w:sz w:val="22"/>
          <w:szCs w:val="22"/>
        </w:rPr>
        <w:t>be</w:t>
      </w:r>
      <w:r>
        <w:rPr>
          <w:spacing w:val="-2"/>
          <w:sz w:val="22"/>
          <w:szCs w:val="22"/>
        </w:rPr>
        <w:t>n</w:t>
      </w:r>
      <w:r>
        <w:rPr>
          <w:sz w:val="22"/>
          <w:szCs w:val="22"/>
        </w:rPr>
        <w:t>e</w:t>
      </w:r>
      <w:r>
        <w:rPr>
          <w:spacing w:val="-1"/>
          <w:sz w:val="22"/>
          <w:szCs w:val="22"/>
        </w:rPr>
        <w:t>f</w:t>
      </w:r>
      <w:r>
        <w:rPr>
          <w:spacing w:val="1"/>
          <w:sz w:val="22"/>
          <w:szCs w:val="22"/>
        </w:rPr>
        <w:t>i</w:t>
      </w:r>
      <w:r>
        <w:rPr>
          <w:sz w:val="22"/>
          <w:szCs w:val="22"/>
        </w:rPr>
        <w:t>t</w:t>
      </w:r>
      <w:r>
        <w:rPr>
          <w:spacing w:val="-1"/>
          <w:sz w:val="22"/>
          <w:szCs w:val="22"/>
        </w:rPr>
        <w:t xml:space="preserve"> </w:t>
      </w:r>
      <w:r>
        <w:rPr>
          <w:spacing w:val="1"/>
          <w:sz w:val="22"/>
          <w:szCs w:val="22"/>
        </w:rPr>
        <w:t>i</w:t>
      </w:r>
      <w:r>
        <w:rPr>
          <w:sz w:val="22"/>
          <w:szCs w:val="22"/>
        </w:rPr>
        <w:t xml:space="preserve">n </w:t>
      </w:r>
      <w:r>
        <w:rPr>
          <w:spacing w:val="-1"/>
          <w:sz w:val="22"/>
          <w:szCs w:val="22"/>
        </w:rPr>
        <w:t>w</w:t>
      </w:r>
      <w:r>
        <w:rPr>
          <w:sz w:val="22"/>
          <w:szCs w:val="22"/>
        </w:rPr>
        <w:t>h</w:t>
      </w:r>
      <w:r>
        <w:rPr>
          <w:spacing w:val="-2"/>
          <w:sz w:val="22"/>
          <w:szCs w:val="22"/>
        </w:rPr>
        <w:t>a</w:t>
      </w:r>
      <w:r>
        <w:rPr>
          <w:spacing w:val="-1"/>
          <w:sz w:val="22"/>
          <w:szCs w:val="22"/>
        </w:rPr>
        <w:t>t</w:t>
      </w:r>
      <w:r>
        <w:rPr>
          <w:sz w:val="22"/>
          <w:szCs w:val="22"/>
        </w:rPr>
        <w:t>so</w:t>
      </w:r>
      <w:r>
        <w:rPr>
          <w:spacing w:val="1"/>
          <w:sz w:val="22"/>
          <w:szCs w:val="22"/>
        </w:rPr>
        <w:t>e</w:t>
      </w:r>
      <w:r>
        <w:rPr>
          <w:spacing w:val="-2"/>
          <w:sz w:val="22"/>
          <w:szCs w:val="22"/>
        </w:rPr>
        <w:t>v</w:t>
      </w:r>
      <w:r>
        <w:rPr>
          <w:sz w:val="22"/>
          <w:szCs w:val="22"/>
        </w:rPr>
        <w:t>er</w:t>
      </w:r>
      <w:r>
        <w:rPr>
          <w:spacing w:val="1"/>
          <w:sz w:val="22"/>
          <w:szCs w:val="22"/>
        </w:rPr>
        <w:t xml:space="preserve"> f</w:t>
      </w:r>
      <w:r>
        <w:rPr>
          <w:spacing w:val="-2"/>
          <w:sz w:val="22"/>
          <w:szCs w:val="22"/>
        </w:rPr>
        <w:t>o</w:t>
      </w:r>
      <w:r>
        <w:rPr>
          <w:spacing w:val="1"/>
          <w:sz w:val="22"/>
          <w:szCs w:val="22"/>
        </w:rPr>
        <w:t>r</w:t>
      </w:r>
      <w:r>
        <w:rPr>
          <w:sz w:val="22"/>
          <w:szCs w:val="22"/>
        </w:rPr>
        <w:t>m</w:t>
      </w:r>
      <w:r>
        <w:rPr>
          <w:spacing w:val="-4"/>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G</w:t>
      </w:r>
      <w:r>
        <w:rPr>
          <w:spacing w:val="5"/>
          <w:sz w:val="22"/>
          <w:szCs w:val="22"/>
        </w:rPr>
        <w:t>o</w:t>
      </w:r>
      <w:r>
        <w:rPr>
          <w:sz w:val="22"/>
          <w:szCs w:val="22"/>
        </w:rPr>
        <w:t>S,</w:t>
      </w:r>
      <w:r w:rsidR="00F97051">
        <w:rPr>
          <w:sz w:val="22"/>
          <w:szCs w:val="22"/>
        </w:rPr>
        <w:t xml:space="preserve"> </w:t>
      </w:r>
      <w:r>
        <w:rPr>
          <w:sz w:val="22"/>
          <w:szCs w:val="22"/>
        </w:rPr>
        <w:t>except</w:t>
      </w:r>
      <w:r>
        <w:rPr>
          <w:spacing w:val="-1"/>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1"/>
          <w:sz w:val="22"/>
          <w:szCs w:val="22"/>
        </w:rPr>
        <w:t xml:space="preserve"> </w:t>
      </w:r>
      <w:r>
        <w:rPr>
          <w:spacing w:val="-1"/>
          <w:sz w:val="22"/>
          <w:szCs w:val="22"/>
        </w:rPr>
        <w:t>w</w:t>
      </w:r>
      <w:r>
        <w:rPr>
          <w:sz w:val="22"/>
          <w:szCs w:val="22"/>
        </w:rPr>
        <w:t>h</w:t>
      </w:r>
      <w:r>
        <w:rPr>
          <w:spacing w:val="-1"/>
          <w:sz w:val="22"/>
          <w:szCs w:val="22"/>
        </w:rPr>
        <w:t>i</w:t>
      </w:r>
      <w:r>
        <w:rPr>
          <w:sz w:val="22"/>
          <w:szCs w:val="22"/>
        </w:rPr>
        <w:t>ch has</w:t>
      </w:r>
      <w:r>
        <w:rPr>
          <w:spacing w:val="1"/>
          <w:sz w:val="22"/>
          <w:szCs w:val="22"/>
        </w:rPr>
        <w:t xml:space="preserve"> </w:t>
      </w:r>
      <w:r>
        <w:rPr>
          <w:sz w:val="22"/>
          <w:szCs w:val="22"/>
        </w:rPr>
        <w:t>b</w:t>
      </w:r>
      <w:r>
        <w:rPr>
          <w:spacing w:val="-2"/>
          <w:sz w:val="22"/>
          <w:szCs w:val="22"/>
        </w:rPr>
        <w:t>e</w:t>
      </w:r>
      <w:r>
        <w:rPr>
          <w:sz w:val="22"/>
          <w:szCs w:val="22"/>
        </w:rPr>
        <w:t>en e</w:t>
      </w:r>
      <w:r>
        <w:rPr>
          <w:spacing w:val="-2"/>
          <w:sz w:val="22"/>
          <w:szCs w:val="22"/>
        </w:rPr>
        <w:t>x</w:t>
      </w:r>
      <w:r>
        <w:rPr>
          <w:sz w:val="22"/>
          <w:szCs w:val="22"/>
        </w:rPr>
        <w:t>p</w:t>
      </w:r>
      <w:r>
        <w:rPr>
          <w:spacing w:val="1"/>
          <w:sz w:val="22"/>
          <w:szCs w:val="22"/>
        </w:rPr>
        <w:t>r</w:t>
      </w:r>
      <w:r>
        <w:rPr>
          <w:spacing w:val="-2"/>
          <w:sz w:val="22"/>
          <w:szCs w:val="22"/>
        </w:rPr>
        <w:t>e</w:t>
      </w:r>
      <w:r>
        <w:rPr>
          <w:sz w:val="22"/>
          <w:szCs w:val="22"/>
        </w:rPr>
        <w:t>s</w:t>
      </w:r>
      <w:r>
        <w:rPr>
          <w:spacing w:val="-1"/>
          <w:sz w:val="22"/>
          <w:szCs w:val="22"/>
        </w:rPr>
        <w:t>s</w:t>
      </w:r>
      <w:r>
        <w:rPr>
          <w:spacing w:val="1"/>
          <w:sz w:val="22"/>
          <w:szCs w:val="22"/>
        </w:rPr>
        <w:t>l</w:t>
      </w:r>
      <w:r>
        <w:rPr>
          <w:sz w:val="22"/>
          <w:szCs w:val="22"/>
        </w:rPr>
        <w:t>y</w:t>
      </w:r>
      <w:r>
        <w:rPr>
          <w:spacing w:val="-2"/>
          <w:sz w:val="22"/>
          <w:szCs w:val="22"/>
        </w:rPr>
        <w:t xml:space="preserve"> </w:t>
      </w:r>
      <w:r>
        <w:rPr>
          <w:sz w:val="22"/>
          <w:szCs w:val="22"/>
        </w:rPr>
        <w:t>dec</w:t>
      </w:r>
      <w:r>
        <w:rPr>
          <w:spacing w:val="1"/>
          <w:sz w:val="22"/>
          <w:szCs w:val="22"/>
        </w:rPr>
        <w:t>l</w:t>
      </w:r>
      <w:r>
        <w:rPr>
          <w:spacing w:val="-2"/>
          <w:sz w:val="22"/>
          <w:szCs w:val="22"/>
        </w:rPr>
        <w:t>a</w:t>
      </w:r>
      <w:r>
        <w:rPr>
          <w:spacing w:val="1"/>
          <w:sz w:val="22"/>
          <w:szCs w:val="22"/>
        </w:rPr>
        <w:t>r</w:t>
      </w:r>
      <w:r>
        <w:rPr>
          <w:sz w:val="22"/>
          <w:szCs w:val="22"/>
        </w:rPr>
        <w:t>ed</w:t>
      </w:r>
      <w:r>
        <w:rPr>
          <w:spacing w:val="-2"/>
          <w:sz w:val="22"/>
          <w:szCs w:val="22"/>
        </w:rPr>
        <w:t xml:space="preserve"> </w:t>
      </w:r>
      <w:r>
        <w:rPr>
          <w:sz w:val="22"/>
          <w:szCs w:val="22"/>
        </w:rPr>
        <w:t>pu</w:t>
      </w:r>
      <w:r>
        <w:rPr>
          <w:spacing w:val="1"/>
          <w:sz w:val="22"/>
          <w:szCs w:val="22"/>
        </w:rPr>
        <w:t>r</w:t>
      </w:r>
      <w:r>
        <w:rPr>
          <w:sz w:val="22"/>
          <w:szCs w:val="22"/>
        </w:rPr>
        <w:t>s</w:t>
      </w:r>
      <w:r>
        <w:rPr>
          <w:spacing w:val="-2"/>
          <w:sz w:val="22"/>
          <w:szCs w:val="22"/>
        </w:rPr>
        <w:t>u</w:t>
      </w:r>
      <w:r>
        <w:rPr>
          <w:sz w:val="22"/>
          <w:szCs w:val="22"/>
        </w:rPr>
        <w:t>ant</w:t>
      </w:r>
      <w:r>
        <w:rPr>
          <w:spacing w:val="-1"/>
          <w:sz w:val="22"/>
          <w:szCs w:val="22"/>
        </w:rPr>
        <w:t xml:space="preserve"> </w:t>
      </w:r>
      <w:r>
        <w:rPr>
          <w:sz w:val="22"/>
          <w:szCs w:val="22"/>
        </w:rPr>
        <w:t>he</w:t>
      </w:r>
      <w:r>
        <w:rPr>
          <w:spacing w:val="-1"/>
          <w:sz w:val="22"/>
          <w:szCs w:val="22"/>
        </w:rPr>
        <w:t>r</w:t>
      </w:r>
      <w:r>
        <w:rPr>
          <w:sz w:val="22"/>
          <w:szCs w:val="22"/>
        </w:rPr>
        <w:t>e</w:t>
      </w:r>
      <w:r>
        <w:rPr>
          <w:spacing w:val="1"/>
          <w:sz w:val="22"/>
          <w:szCs w:val="22"/>
        </w:rPr>
        <w:t>t</w:t>
      </w:r>
      <w:r>
        <w:rPr>
          <w:sz w:val="22"/>
          <w:szCs w:val="22"/>
        </w:rPr>
        <w:t>o.</w:t>
      </w:r>
    </w:p>
    <w:p w:rsidR="00D35201" w:rsidRDefault="00D35201">
      <w:pPr>
        <w:spacing w:before="13" w:line="240" w:lineRule="exact"/>
        <w:rPr>
          <w:sz w:val="24"/>
          <w:szCs w:val="24"/>
        </w:rPr>
      </w:pPr>
    </w:p>
    <w:p w:rsidR="00D35201" w:rsidRDefault="00E6664F">
      <w:pPr>
        <w:ind w:left="860" w:right="99"/>
        <w:jc w:val="both"/>
        <w:rPr>
          <w:sz w:val="22"/>
          <w:szCs w:val="22"/>
        </w:rPr>
      </w:pPr>
      <w:r>
        <w:rPr>
          <w:spacing w:val="1"/>
          <w:sz w:val="22"/>
          <w:szCs w:val="22"/>
        </w:rPr>
        <w:t>[</w:t>
      </w:r>
      <w:r w:rsidR="005A6210">
        <w:rPr>
          <w:sz w:val="22"/>
          <w:szCs w:val="22"/>
        </w:rPr>
        <w:t>Name</w:t>
      </w:r>
      <w:r>
        <w:rPr>
          <w:spacing w:val="3"/>
          <w:sz w:val="22"/>
          <w:szCs w:val="22"/>
        </w:rPr>
        <w:t xml:space="preserve"> </w:t>
      </w:r>
      <w:r>
        <w:rPr>
          <w:sz w:val="22"/>
          <w:szCs w:val="22"/>
        </w:rPr>
        <w:t>of</w:t>
      </w:r>
      <w:r>
        <w:rPr>
          <w:spacing w:val="3"/>
          <w:sz w:val="22"/>
          <w:szCs w:val="22"/>
        </w:rPr>
        <w:t xml:space="preserve"> </w:t>
      </w:r>
      <w:r>
        <w:rPr>
          <w:sz w:val="22"/>
          <w:szCs w:val="22"/>
        </w:rPr>
        <w:t>S</w:t>
      </w:r>
      <w:r>
        <w:rPr>
          <w:spacing w:val="-3"/>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1"/>
          <w:sz w:val="22"/>
          <w:szCs w:val="22"/>
        </w:rPr>
        <w:t xml:space="preserve"> </w:t>
      </w:r>
      <w:r>
        <w:rPr>
          <w:sz w:val="22"/>
          <w:szCs w:val="22"/>
        </w:rPr>
        <w:t>ce</w:t>
      </w:r>
      <w:r>
        <w:rPr>
          <w:spacing w:val="-2"/>
          <w:sz w:val="22"/>
          <w:szCs w:val="22"/>
        </w:rPr>
        <w:t>r</w:t>
      </w:r>
      <w:r>
        <w:rPr>
          <w:spacing w:val="1"/>
          <w:sz w:val="22"/>
          <w:szCs w:val="22"/>
        </w:rPr>
        <w:t>t</w:t>
      </w:r>
      <w:r>
        <w:rPr>
          <w:spacing w:val="-1"/>
          <w:sz w:val="22"/>
          <w:szCs w:val="22"/>
        </w:rPr>
        <w:t>i</w:t>
      </w:r>
      <w:r>
        <w:rPr>
          <w:spacing w:val="1"/>
          <w:sz w:val="22"/>
          <w:szCs w:val="22"/>
        </w:rPr>
        <w:t>f</w:t>
      </w:r>
      <w:r>
        <w:rPr>
          <w:spacing w:val="-1"/>
          <w:sz w:val="22"/>
          <w:szCs w:val="22"/>
        </w:rPr>
        <w:t>i</w:t>
      </w:r>
      <w:r>
        <w:rPr>
          <w:spacing w:val="-2"/>
          <w:sz w:val="22"/>
          <w:szCs w:val="22"/>
        </w:rPr>
        <w:t>e</w:t>
      </w:r>
      <w:r>
        <w:rPr>
          <w:sz w:val="22"/>
          <w:szCs w:val="22"/>
        </w:rPr>
        <w:t>s</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w:t>
      </w:r>
      <w:r>
        <w:rPr>
          <w:spacing w:val="-1"/>
          <w:sz w:val="22"/>
          <w:szCs w:val="22"/>
        </w:rPr>
        <w:t>i</w:t>
      </w:r>
      <w:r>
        <w:rPr>
          <w:sz w:val="22"/>
          <w:szCs w:val="22"/>
        </w:rPr>
        <w:t>t</w:t>
      </w:r>
      <w:r>
        <w:rPr>
          <w:spacing w:val="3"/>
          <w:sz w:val="22"/>
          <w:szCs w:val="22"/>
        </w:rPr>
        <w:t xml:space="preserve"> </w:t>
      </w:r>
      <w:r>
        <w:rPr>
          <w:sz w:val="22"/>
          <w:szCs w:val="22"/>
        </w:rPr>
        <w:t>h</w:t>
      </w:r>
      <w:r>
        <w:rPr>
          <w:spacing w:val="-2"/>
          <w:sz w:val="22"/>
          <w:szCs w:val="22"/>
        </w:rPr>
        <w:t>a</w:t>
      </w:r>
      <w:r>
        <w:rPr>
          <w:sz w:val="22"/>
          <w:szCs w:val="22"/>
        </w:rPr>
        <w:t>s</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 xml:space="preserve">and </w:t>
      </w:r>
      <w:r>
        <w:rPr>
          <w:spacing w:val="-1"/>
          <w:sz w:val="22"/>
          <w:szCs w:val="22"/>
        </w:rPr>
        <w:t>wi</w:t>
      </w:r>
      <w:r>
        <w:rPr>
          <w:spacing w:val="1"/>
          <w:sz w:val="22"/>
          <w:szCs w:val="22"/>
        </w:rPr>
        <w:t>l</w:t>
      </w:r>
      <w:r>
        <w:rPr>
          <w:sz w:val="22"/>
          <w:szCs w:val="22"/>
        </w:rPr>
        <w:t>l</w:t>
      </w:r>
      <w:r>
        <w:rPr>
          <w:spacing w:val="1"/>
          <w:sz w:val="22"/>
          <w:szCs w:val="22"/>
        </w:rPr>
        <w:t xml:space="preserve"> </w:t>
      </w:r>
      <w:r>
        <w:rPr>
          <w:spacing w:val="-4"/>
          <w:sz w:val="22"/>
          <w:szCs w:val="22"/>
        </w:rPr>
        <w:t>m</w:t>
      </w:r>
      <w:r>
        <w:rPr>
          <w:spacing w:val="3"/>
          <w:sz w:val="22"/>
          <w:szCs w:val="22"/>
        </w:rPr>
        <w:t>a</w:t>
      </w:r>
      <w:r>
        <w:rPr>
          <w:spacing w:val="-2"/>
          <w:sz w:val="22"/>
          <w:szCs w:val="22"/>
        </w:rPr>
        <w:t>k</w:t>
      </w:r>
      <w:r>
        <w:rPr>
          <w:sz w:val="22"/>
          <w:szCs w:val="22"/>
        </w:rPr>
        <w:t>e</w:t>
      </w:r>
      <w:r>
        <w:rPr>
          <w:spacing w:val="3"/>
          <w:sz w:val="22"/>
          <w:szCs w:val="22"/>
        </w:rPr>
        <w:t xml:space="preserve"> </w:t>
      </w:r>
      <w:r>
        <w:rPr>
          <w:spacing w:val="1"/>
          <w:sz w:val="22"/>
          <w:szCs w:val="22"/>
        </w:rPr>
        <w:t>f</w:t>
      </w:r>
      <w:r>
        <w:rPr>
          <w:sz w:val="22"/>
          <w:szCs w:val="22"/>
        </w:rPr>
        <w:t>u</w:t>
      </w:r>
      <w:r>
        <w:rPr>
          <w:spacing w:val="1"/>
          <w:sz w:val="22"/>
          <w:szCs w:val="22"/>
        </w:rPr>
        <w:t>l</w:t>
      </w:r>
      <w:r>
        <w:rPr>
          <w:sz w:val="22"/>
          <w:szCs w:val="22"/>
        </w:rPr>
        <w:t>l</w:t>
      </w:r>
      <w:r>
        <w:rPr>
          <w:spacing w:val="1"/>
          <w:sz w:val="22"/>
          <w:szCs w:val="22"/>
        </w:rPr>
        <w:t xml:space="preserve"> </w:t>
      </w:r>
      <w:r>
        <w:rPr>
          <w:sz w:val="22"/>
          <w:szCs w:val="22"/>
        </w:rPr>
        <w:t>d</w:t>
      </w:r>
      <w:r>
        <w:rPr>
          <w:spacing w:val="-1"/>
          <w:sz w:val="22"/>
          <w:szCs w:val="22"/>
        </w:rPr>
        <w:t>i</w:t>
      </w:r>
      <w:r>
        <w:rPr>
          <w:sz w:val="22"/>
          <w:szCs w:val="22"/>
        </w:rPr>
        <w:t>s</w:t>
      </w:r>
      <w:r>
        <w:rPr>
          <w:spacing w:val="-2"/>
          <w:sz w:val="22"/>
          <w:szCs w:val="22"/>
        </w:rPr>
        <w:t>c</w:t>
      </w:r>
      <w:r>
        <w:rPr>
          <w:spacing w:val="1"/>
          <w:sz w:val="22"/>
          <w:szCs w:val="22"/>
        </w:rPr>
        <w:t>l</w:t>
      </w:r>
      <w:r>
        <w:rPr>
          <w:sz w:val="22"/>
          <w:szCs w:val="22"/>
        </w:rPr>
        <w:t>os</w:t>
      </w:r>
      <w:r>
        <w:rPr>
          <w:spacing w:val="-2"/>
          <w:sz w:val="22"/>
          <w:szCs w:val="22"/>
        </w:rPr>
        <w:t>u</w:t>
      </w:r>
      <w:r>
        <w:rPr>
          <w:spacing w:val="1"/>
          <w:sz w:val="22"/>
          <w:szCs w:val="22"/>
        </w:rPr>
        <w:t>r</w:t>
      </w:r>
      <w:r>
        <w:rPr>
          <w:sz w:val="22"/>
          <w:szCs w:val="22"/>
        </w:rPr>
        <w:t>e of</w:t>
      </w:r>
      <w:r>
        <w:rPr>
          <w:spacing w:val="1"/>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a</w:t>
      </w:r>
      <w:r>
        <w:rPr>
          <w:spacing w:val="-2"/>
          <w:sz w:val="22"/>
          <w:szCs w:val="22"/>
        </w:rPr>
        <w:t>g</w:t>
      </w:r>
      <w:r>
        <w:rPr>
          <w:spacing w:val="1"/>
          <w:sz w:val="22"/>
          <w:szCs w:val="22"/>
        </w:rPr>
        <w:t>r</w:t>
      </w:r>
      <w:r>
        <w:rPr>
          <w:sz w:val="22"/>
          <w:szCs w:val="22"/>
        </w:rPr>
        <w:t>ee</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a</w:t>
      </w:r>
      <w:r>
        <w:rPr>
          <w:spacing w:val="-2"/>
          <w:sz w:val="22"/>
          <w:szCs w:val="22"/>
        </w:rPr>
        <w:t>n</w:t>
      </w:r>
      <w:r>
        <w:rPr>
          <w:sz w:val="22"/>
          <w:szCs w:val="22"/>
        </w:rPr>
        <w:t>d a</w:t>
      </w:r>
      <w:r>
        <w:rPr>
          <w:spacing w:val="1"/>
          <w:sz w:val="22"/>
          <w:szCs w:val="22"/>
        </w:rPr>
        <w:t>r</w:t>
      </w:r>
      <w:r>
        <w:rPr>
          <w:spacing w:val="-2"/>
          <w:sz w:val="22"/>
          <w:szCs w:val="22"/>
        </w:rPr>
        <w:t>r</w:t>
      </w:r>
      <w:r>
        <w:rPr>
          <w:sz w:val="22"/>
          <w:szCs w:val="22"/>
        </w:rPr>
        <w:t>an</w:t>
      </w:r>
      <w:r>
        <w:rPr>
          <w:spacing w:val="-2"/>
          <w:sz w:val="22"/>
          <w:szCs w:val="22"/>
        </w:rPr>
        <w:t>g</w:t>
      </w:r>
      <w:r>
        <w:rPr>
          <w:sz w:val="22"/>
          <w:szCs w:val="22"/>
        </w:rPr>
        <w:t>e</w:t>
      </w:r>
      <w:r>
        <w:rPr>
          <w:spacing w:val="-3"/>
          <w:sz w:val="22"/>
          <w:szCs w:val="22"/>
        </w:rPr>
        <w:t>m</w:t>
      </w:r>
      <w:r>
        <w:rPr>
          <w:sz w:val="22"/>
          <w:szCs w:val="22"/>
        </w:rPr>
        <w:t>en</w:t>
      </w:r>
      <w:r>
        <w:rPr>
          <w:spacing w:val="1"/>
          <w:sz w:val="22"/>
          <w:szCs w:val="22"/>
        </w:rPr>
        <w:t>t</w:t>
      </w:r>
      <w:r>
        <w:rPr>
          <w:sz w:val="22"/>
          <w:szCs w:val="22"/>
        </w:rPr>
        <w:t>s</w:t>
      </w:r>
      <w:r>
        <w:rPr>
          <w:spacing w:val="17"/>
          <w:sz w:val="22"/>
          <w:szCs w:val="22"/>
        </w:rPr>
        <w:t xml:space="preserve"> </w:t>
      </w:r>
      <w:r>
        <w:rPr>
          <w:spacing w:val="-1"/>
          <w:sz w:val="22"/>
          <w:szCs w:val="22"/>
        </w:rPr>
        <w:t>w</w:t>
      </w:r>
      <w:r>
        <w:rPr>
          <w:spacing w:val="1"/>
          <w:sz w:val="22"/>
          <w:szCs w:val="22"/>
        </w:rPr>
        <w:t>it</w:t>
      </w:r>
      <w:r>
        <w:rPr>
          <w:sz w:val="22"/>
          <w:szCs w:val="22"/>
        </w:rPr>
        <w:t>h</w:t>
      </w:r>
      <w:r>
        <w:rPr>
          <w:spacing w:val="14"/>
          <w:sz w:val="22"/>
          <w:szCs w:val="22"/>
        </w:rPr>
        <w:t xml:space="preserve"> </w:t>
      </w:r>
      <w:r>
        <w:rPr>
          <w:sz w:val="22"/>
          <w:szCs w:val="22"/>
        </w:rPr>
        <w:t>a</w:t>
      </w:r>
      <w:r>
        <w:rPr>
          <w:spacing w:val="-1"/>
          <w:sz w:val="22"/>
          <w:szCs w:val="22"/>
        </w:rPr>
        <w:t>l</w:t>
      </w:r>
      <w:r>
        <w:rPr>
          <w:sz w:val="22"/>
          <w:szCs w:val="22"/>
        </w:rPr>
        <w:t>l</w:t>
      </w:r>
      <w:r>
        <w:rPr>
          <w:spacing w:val="17"/>
          <w:sz w:val="22"/>
          <w:szCs w:val="22"/>
        </w:rPr>
        <w:t xml:space="preserve"> </w:t>
      </w:r>
      <w:r>
        <w:rPr>
          <w:sz w:val="22"/>
          <w:szCs w:val="22"/>
        </w:rPr>
        <w:t>p</w:t>
      </w:r>
      <w:r>
        <w:rPr>
          <w:spacing w:val="-2"/>
          <w:sz w:val="22"/>
          <w:szCs w:val="22"/>
        </w:rPr>
        <w:t>e</w:t>
      </w:r>
      <w:r>
        <w:rPr>
          <w:spacing w:val="1"/>
          <w:sz w:val="22"/>
          <w:szCs w:val="22"/>
        </w:rPr>
        <w:t>r</w:t>
      </w:r>
      <w:r>
        <w:rPr>
          <w:spacing w:val="-2"/>
          <w:sz w:val="22"/>
          <w:szCs w:val="22"/>
        </w:rPr>
        <w:t>s</w:t>
      </w:r>
      <w:r>
        <w:rPr>
          <w:sz w:val="22"/>
          <w:szCs w:val="22"/>
        </w:rPr>
        <w:t>ons</w:t>
      </w:r>
      <w:r>
        <w:rPr>
          <w:spacing w:val="17"/>
          <w:sz w:val="22"/>
          <w:szCs w:val="22"/>
        </w:rPr>
        <w:t xml:space="preserve"> </w:t>
      </w:r>
      <w:r>
        <w:rPr>
          <w:spacing w:val="1"/>
          <w:sz w:val="22"/>
          <w:szCs w:val="22"/>
        </w:rPr>
        <w:t>i</w:t>
      </w:r>
      <w:r>
        <w:rPr>
          <w:sz w:val="22"/>
          <w:szCs w:val="22"/>
        </w:rPr>
        <w:t>n</w:t>
      </w:r>
      <w:r>
        <w:rPr>
          <w:spacing w:val="14"/>
          <w:sz w:val="22"/>
          <w:szCs w:val="22"/>
        </w:rPr>
        <w:t xml:space="preserve"> </w:t>
      </w:r>
      <w:r>
        <w:rPr>
          <w:spacing w:val="1"/>
          <w:sz w:val="22"/>
          <w:szCs w:val="22"/>
        </w:rPr>
        <w:t>r</w:t>
      </w:r>
      <w:r>
        <w:rPr>
          <w:spacing w:val="-2"/>
          <w:sz w:val="22"/>
          <w:szCs w:val="22"/>
        </w:rPr>
        <w:t>e</w:t>
      </w:r>
      <w:r>
        <w:rPr>
          <w:sz w:val="22"/>
          <w:szCs w:val="22"/>
        </w:rPr>
        <w:t>sp</w:t>
      </w:r>
      <w:r>
        <w:rPr>
          <w:spacing w:val="1"/>
          <w:sz w:val="22"/>
          <w:szCs w:val="22"/>
        </w:rPr>
        <w:t>e</w:t>
      </w:r>
      <w:r>
        <w:rPr>
          <w:spacing w:val="-2"/>
          <w:sz w:val="22"/>
          <w:szCs w:val="22"/>
        </w:rPr>
        <w:t>c</w:t>
      </w:r>
      <w:r>
        <w:rPr>
          <w:sz w:val="22"/>
          <w:szCs w:val="22"/>
        </w:rPr>
        <w:t>t</w:t>
      </w:r>
      <w:r>
        <w:rPr>
          <w:spacing w:val="17"/>
          <w:sz w:val="22"/>
          <w:szCs w:val="22"/>
        </w:rPr>
        <w:t xml:space="preserve"> </w:t>
      </w:r>
      <w:r>
        <w:rPr>
          <w:spacing w:val="-2"/>
          <w:sz w:val="22"/>
          <w:szCs w:val="22"/>
        </w:rPr>
        <w:t>o</w:t>
      </w:r>
      <w:r>
        <w:rPr>
          <w:sz w:val="22"/>
          <w:szCs w:val="22"/>
        </w:rPr>
        <w:t>f</w:t>
      </w:r>
      <w:r>
        <w:rPr>
          <w:spacing w:val="17"/>
          <w:sz w:val="22"/>
          <w:szCs w:val="22"/>
        </w:rPr>
        <w:t xml:space="preserve"> </w:t>
      </w:r>
      <w:r>
        <w:rPr>
          <w:spacing w:val="-2"/>
          <w:sz w:val="22"/>
          <w:szCs w:val="22"/>
        </w:rPr>
        <w:t>o</w:t>
      </w:r>
      <w:r>
        <w:rPr>
          <w:sz w:val="22"/>
          <w:szCs w:val="22"/>
        </w:rPr>
        <w:t>r</w:t>
      </w:r>
      <w:r>
        <w:rPr>
          <w:spacing w:val="17"/>
          <w:sz w:val="22"/>
          <w:szCs w:val="22"/>
        </w:rPr>
        <w:t xml:space="preserve"> </w:t>
      </w:r>
      <w:r>
        <w:rPr>
          <w:spacing w:val="1"/>
          <w:sz w:val="22"/>
          <w:szCs w:val="22"/>
        </w:rPr>
        <w:t>r</w:t>
      </w:r>
      <w:r>
        <w:rPr>
          <w:spacing w:val="-2"/>
          <w:sz w:val="22"/>
          <w:szCs w:val="22"/>
        </w:rPr>
        <w:t>e</w:t>
      </w:r>
      <w:r>
        <w:rPr>
          <w:spacing w:val="1"/>
          <w:sz w:val="22"/>
          <w:szCs w:val="22"/>
        </w:rPr>
        <w:t>l</w:t>
      </w:r>
      <w:r>
        <w:rPr>
          <w:spacing w:val="-2"/>
          <w:sz w:val="22"/>
          <w:szCs w:val="22"/>
        </w:rPr>
        <w:t>a</w:t>
      </w:r>
      <w:r>
        <w:rPr>
          <w:spacing w:val="1"/>
          <w:sz w:val="22"/>
          <w:szCs w:val="22"/>
        </w:rPr>
        <w:t>t</w:t>
      </w:r>
      <w:r>
        <w:rPr>
          <w:sz w:val="22"/>
          <w:szCs w:val="22"/>
        </w:rPr>
        <w:t>ed</w:t>
      </w:r>
      <w:r>
        <w:rPr>
          <w:spacing w:val="14"/>
          <w:sz w:val="22"/>
          <w:szCs w:val="22"/>
        </w:rPr>
        <w:t xml:space="preserve"> </w:t>
      </w:r>
      <w:r>
        <w:rPr>
          <w:spacing w:val="1"/>
          <w:sz w:val="22"/>
          <w:szCs w:val="22"/>
        </w:rPr>
        <w:t>t</w:t>
      </w:r>
      <w:r>
        <w:rPr>
          <w:sz w:val="22"/>
          <w:szCs w:val="22"/>
        </w:rPr>
        <w:t>o</w:t>
      </w:r>
      <w:r>
        <w:rPr>
          <w:spacing w:val="16"/>
          <w:sz w:val="22"/>
          <w:szCs w:val="22"/>
        </w:rPr>
        <w:t xml:space="preserve"> </w:t>
      </w:r>
      <w:r>
        <w:rPr>
          <w:spacing w:val="-1"/>
          <w:sz w:val="22"/>
          <w:szCs w:val="22"/>
        </w:rPr>
        <w:t>t</w:t>
      </w:r>
      <w:r>
        <w:rPr>
          <w:sz w:val="22"/>
          <w:szCs w:val="22"/>
        </w:rPr>
        <w:t>he</w:t>
      </w:r>
      <w:r>
        <w:rPr>
          <w:spacing w:val="14"/>
          <w:sz w:val="22"/>
          <w:szCs w:val="22"/>
        </w:rPr>
        <w:t xml:space="preserve"> </w:t>
      </w:r>
      <w:r>
        <w:rPr>
          <w:spacing w:val="1"/>
          <w:sz w:val="22"/>
          <w:szCs w:val="22"/>
        </w:rPr>
        <w:t>tr</w:t>
      </w:r>
      <w:r>
        <w:rPr>
          <w:spacing w:val="-2"/>
          <w:sz w:val="22"/>
          <w:szCs w:val="22"/>
        </w:rPr>
        <w:t>a</w:t>
      </w:r>
      <w:r>
        <w:rPr>
          <w:sz w:val="22"/>
          <w:szCs w:val="22"/>
        </w:rPr>
        <w:t>ns</w:t>
      </w:r>
      <w:r>
        <w:rPr>
          <w:spacing w:val="-2"/>
          <w:sz w:val="22"/>
          <w:szCs w:val="22"/>
        </w:rPr>
        <w:t>a</w:t>
      </w:r>
      <w:r>
        <w:rPr>
          <w:sz w:val="22"/>
          <w:szCs w:val="22"/>
        </w:rPr>
        <w:t>c</w:t>
      </w:r>
      <w:r>
        <w:rPr>
          <w:spacing w:val="-1"/>
          <w:sz w:val="22"/>
          <w:szCs w:val="22"/>
        </w:rPr>
        <w:t>t</w:t>
      </w:r>
      <w:r>
        <w:rPr>
          <w:spacing w:val="1"/>
          <w:sz w:val="22"/>
          <w:szCs w:val="22"/>
        </w:rPr>
        <w:t>i</w:t>
      </w:r>
      <w:r>
        <w:rPr>
          <w:sz w:val="22"/>
          <w:szCs w:val="22"/>
        </w:rPr>
        <w:t>on</w:t>
      </w:r>
      <w:r>
        <w:rPr>
          <w:spacing w:val="16"/>
          <w:sz w:val="22"/>
          <w:szCs w:val="22"/>
        </w:rPr>
        <w:t xml:space="preserve"> </w:t>
      </w:r>
      <w:r>
        <w:rPr>
          <w:spacing w:val="-1"/>
          <w:sz w:val="22"/>
          <w:szCs w:val="22"/>
        </w:rPr>
        <w:t>wi</w:t>
      </w:r>
      <w:r>
        <w:rPr>
          <w:spacing w:val="1"/>
          <w:sz w:val="22"/>
          <w:szCs w:val="22"/>
        </w:rPr>
        <w:t>t</w:t>
      </w:r>
      <w:r>
        <w:rPr>
          <w:sz w:val="22"/>
          <w:szCs w:val="22"/>
        </w:rPr>
        <w:t>h</w:t>
      </w:r>
      <w:r>
        <w:rPr>
          <w:spacing w:val="16"/>
          <w:sz w:val="22"/>
          <w:szCs w:val="22"/>
        </w:rPr>
        <w:t xml:space="preserve"> </w:t>
      </w:r>
      <w:r>
        <w:rPr>
          <w:spacing w:val="-1"/>
          <w:sz w:val="22"/>
          <w:szCs w:val="22"/>
        </w:rPr>
        <w:t>G</w:t>
      </w:r>
      <w:r>
        <w:rPr>
          <w:spacing w:val="5"/>
          <w:sz w:val="22"/>
          <w:szCs w:val="22"/>
        </w:rPr>
        <w:t>o</w:t>
      </w:r>
      <w:r>
        <w:rPr>
          <w:sz w:val="22"/>
          <w:szCs w:val="22"/>
        </w:rPr>
        <w:t>S</w:t>
      </w:r>
      <w:r w:rsidR="00F97051">
        <w:rPr>
          <w:sz w:val="22"/>
          <w:szCs w:val="22"/>
        </w:rPr>
        <w:t xml:space="preserve">  </w:t>
      </w:r>
      <w:r>
        <w:rPr>
          <w:sz w:val="22"/>
          <w:szCs w:val="22"/>
        </w:rPr>
        <w:t>and</w:t>
      </w:r>
      <w:r>
        <w:rPr>
          <w:spacing w:val="17"/>
          <w:sz w:val="22"/>
          <w:szCs w:val="22"/>
        </w:rPr>
        <w:t xml:space="preserve"> </w:t>
      </w:r>
      <w:r>
        <w:rPr>
          <w:spacing w:val="-2"/>
          <w:sz w:val="22"/>
          <w:szCs w:val="22"/>
        </w:rPr>
        <w:t>h</w:t>
      </w:r>
      <w:r>
        <w:rPr>
          <w:sz w:val="22"/>
          <w:szCs w:val="22"/>
        </w:rPr>
        <w:t>as</w:t>
      </w:r>
      <w:r>
        <w:rPr>
          <w:spacing w:val="17"/>
          <w:sz w:val="22"/>
          <w:szCs w:val="22"/>
        </w:rPr>
        <w:t xml:space="preserve"> </w:t>
      </w:r>
      <w:r>
        <w:rPr>
          <w:spacing w:val="-2"/>
          <w:sz w:val="22"/>
          <w:szCs w:val="22"/>
        </w:rPr>
        <w:t>no</w:t>
      </w:r>
      <w:r>
        <w:rPr>
          <w:sz w:val="22"/>
          <w:szCs w:val="22"/>
        </w:rPr>
        <w:t xml:space="preserve">t </w:t>
      </w:r>
      <w:r>
        <w:rPr>
          <w:spacing w:val="1"/>
          <w:sz w:val="22"/>
          <w:szCs w:val="22"/>
        </w:rPr>
        <w:t>t</w:t>
      </w:r>
      <w:r>
        <w:rPr>
          <w:sz w:val="22"/>
          <w:szCs w:val="22"/>
        </w:rPr>
        <w:t>a</w:t>
      </w:r>
      <w:r>
        <w:rPr>
          <w:spacing w:val="-2"/>
          <w:sz w:val="22"/>
          <w:szCs w:val="22"/>
        </w:rPr>
        <w:t>k</w:t>
      </w:r>
      <w:r>
        <w:rPr>
          <w:sz w:val="22"/>
          <w:szCs w:val="22"/>
        </w:rPr>
        <w:t>en</w:t>
      </w:r>
      <w:r>
        <w:rPr>
          <w:spacing w:val="3"/>
          <w:sz w:val="22"/>
          <w:szCs w:val="22"/>
        </w:rPr>
        <w:t xml:space="preserve"> </w:t>
      </w:r>
      <w:r>
        <w:rPr>
          <w:sz w:val="22"/>
          <w:szCs w:val="22"/>
        </w:rPr>
        <w:t>any ac</w:t>
      </w:r>
      <w:r>
        <w:rPr>
          <w:spacing w:val="-1"/>
          <w:sz w:val="22"/>
          <w:szCs w:val="22"/>
        </w:rPr>
        <w:t>t</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r</w:t>
      </w:r>
      <w:r>
        <w:rPr>
          <w:spacing w:val="3"/>
          <w:sz w:val="22"/>
          <w:szCs w:val="22"/>
        </w:rPr>
        <w:t xml:space="preserve"> </w:t>
      </w:r>
      <w:r>
        <w:rPr>
          <w:spacing w:val="-1"/>
          <w:sz w:val="22"/>
          <w:szCs w:val="22"/>
        </w:rPr>
        <w:t>wi</w:t>
      </w:r>
      <w:r>
        <w:rPr>
          <w:spacing w:val="1"/>
          <w:sz w:val="22"/>
          <w:szCs w:val="22"/>
        </w:rPr>
        <w:t>l</w:t>
      </w:r>
      <w:r>
        <w:rPr>
          <w:sz w:val="22"/>
          <w:szCs w:val="22"/>
        </w:rPr>
        <w:t>l</w:t>
      </w:r>
      <w:r>
        <w:rPr>
          <w:spacing w:val="3"/>
          <w:sz w:val="22"/>
          <w:szCs w:val="22"/>
        </w:rPr>
        <w:t xml:space="preserve"> </w:t>
      </w:r>
      <w:r>
        <w:rPr>
          <w:spacing w:val="2"/>
          <w:sz w:val="22"/>
          <w:szCs w:val="22"/>
        </w:rPr>
        <w:t>n</w:t>
      </w:r>
      <w:r>
        <w:rPr>
          <w:spacing w:val="-2"/>
          <w:sz w:val="22"/>
          <w:szCs w:val="22"/>
        </w:rPr>
        <w:t>o</w:t>
      </w:r>
      <w:r>
        <w:rPr>
          <w:sz w:val="22"/>
          <w:szCs w:val="22"/>
        </w:rPr>
        <w:t>t</w:t>
      </w:r>
      <w:r>
        <w:rPr>
          <w:spacing w:val="1"/>
          <w:sz w:val="22"/>
          <w:szCs w:val="22"/>
        </w:rPr>
        <w:t xml:space="preserve"> t</w:t>
      </w:r>
      <w:r>
        <w:rPr>
          <w:sz w:val="22"/>
          <w:szCs w:val="22"/>
        </w:rPr>
        <w:t>a</w:t>
      </w:r>
      <w:r>
        <w:rPr>
          <w:spacing w:val="-2"/>
          <w:sz w:val="22"/>
          <w:szCs w:val="22"/>
        </w:rPr>
        <w:t>k</w:t>
      </w:r>
      <w:r>
        <w:rPr>
          <w:sz w:val="22"/>
          <w:szCs w:val="22"/>
        </w:rPr>
        <w:t>e</w:t>
      </w:r>
      <w:r>
        <w:rPr>
          <w:spacing w:val="3"/>
          <w:sz w:val="22"/>
          <w:szCs w:val="22"/>
        </w:rPr>
        <w:t xml:space="preserve"> </w:t>
      </w:r>
      <w:r>
        <w:rPr>
          <w:sz w:val="22"/>
          <w:szCs w:val="22"/>
        </w:rPr>
        <w:t>any ac</w:t>
      </w:r>
      <w:r>
        <w:rPr>
          <w:spacing w:val="-1"/>
          <w:sz w:val="22"/>
          <w:szCs w:val="22"/>
        </w:rPr>
        <w:t>t</w:t>
      </w:r>
      <w:r>
        <w:rPr>
          <w:spacing w:val="1"/>
          <w:sz w:val="22"/>
          <w:szCs w:val="22"/>
        </w:rPr>
        <w:t>i</w:t>
      </w:r>
      <w:r>
        <w:rPr>
          <w:sz w:val="22"/>
          <w:szCs w:val="22"/>
        </w:rPr>
        <w:t xml:space="preserve">on </w:t>
      </w:r>
      <w:r>
        <w:rPr>
          <w:spacing w:val="1"/>
          <w:sz w:val="22"/>
          <w:szCs w:val="22"/>
        </w:rPr>
        <w:t>t</w:t>
      </w:r>
      <w:r>
        <w:rPr>
          <w:sz w:val="22"/>
          <w:szCs w:val="22"/>
        </w:rPr>
        <w:t>o</w:t>
      </w:r>
      <w:r>
        <w:rPr>
          <w:spacing w:val="2"/>
          <w:sz w:val="22"/>
          <w:szCs w:val="22"/>
        </w:rPr>
        <w:t xml:space="preserve"> </w:t>
      </w:r>
      <w:r>
        <w:rPr>
          <w:spacing w:val="-2"/>
          <w:sz w:val="22"/>
          <w:szCs w:val="22"/>
        </w:rPr>
        <w:t>c</w:t>
      </w:r>
      <w:r>
        <w:rPr>
          <w:spacing w:val="1"/>
          <w:sz w:val="22"/>
          <w:szCs w:val="22"/>
        </w:rPr>
        <w:t>ir</w:t>
      </w:r>
      <w:r>
        <w:rPr>
          <w:sz w:val="22"/>
          <w:szCs w:val="22"/>
        </w:rPr>
        <w:t>cu</w:t>
      </w:r>
      <w:r>
        <w:rPr>
          <w:spacing w:val="-3"/>
          <w:sz w:val="22"/>
          <w:szCs w:val="22"/>
        </w:rPr>
        <w:t>m</w:t>
      </w:r>
      <w:r>
        <w:rPr>
          <w:sz w:val="22"/>
          <w:szCs w:val="22"/>
        </w:rPr>
        <w:t>vent</w:t>
      </w:r>
      <w:r>
        <w:rPr>
          <w:spacing w:val="1"/>
          <w:sz w:val="22"/>
          <w:szCs w:val="22"/>
        </w:rPr>
        <w:t xml:space="preserve"> t</w:t>
      </w:r>
      <w:r>
        <w:rPr>
          <w:sz w:val="22"/>
          <w:szCs w:val="22"/>
        </w:rPr>
        <w:t>he</w:t>
      </w:r>
      <w:r>
        <w:rPr>
          <w:spacing w:val="3"/>
          <w:sz w:val="22"/>
          <w:szCs w:val="22"/>
        </w:rPr>
        <w:t xml:space="preserve"> </w:t>
      </w:r>
      <w:r>
        <w:rPr>
          <w:sz w:val="22"/>
          <w:szCs w:val="22"/>
        </w:rPr>
        <w:t>a</w:t>
      </w:r>
      <w:r>
        <w:rPr>
          <w:spacing w:val="-2"/>
          <w:sz w:val="22"/>
          <w:szCs w:val="22"/>
        </w:rPr>
        <w:t>b</w:t>
      </w:r>
      <w:r>
        <w:rPr>
          <w:sz w:val="22"/>
          <w:szCs w:val="22"/>
        </w:rPr>
        <w:t>o</w:t>
      </w:r>
      <w:r>
        <w:rPr>
          <w:spacing w:val="-2"/>
          <w:sz w:val="22"/>
          <w:szCs w:val="22"/>
        </w:rPr>
        <w:t>v</w:t>
      </w:r>
      <w:r>
        <w:rPr>
          <w:sz w:val="22"/>
          <w:szCs w:val="22"/>
        </w:rPr>
        <w:t>e</w:t>
      </w:r>
      <w:r>
        <w:rPr>
          <w:spacing w:val="3"/>
          <w:sz w:val="22"/>
          <w:szCs w:val="22"/>
        </w:rPr>
        <w:t xml:space="preserve"> </w:t>
      </w:r>
      <w:r>
        <w:rPr>
          <w:sz w:val="22"/>
          <w:szCs w:val="22"/>
        </w:rPr>
        <w:t>dec</w:t>
      </w:r>
      <w:r>
        <w:rPr>
          <w:spacing w:val="-1"/>
          <w:sz w:val="22"/>
          <w:szCs w:val="22"/>
        </w:rPr>
        <w:t>l</w:t>
      </w:r>
      <w:r>
        <w:rPr>
          <w:sz w:val="22"/>
          <w:szCs w:val="22"/>
        </w:rPr>
        <w:t>a</w:t>
      </w:r>
      <w:r>
        <w:rPr>
          <w:spacing w:val="-1"/>
          <w:sz w:val="22"/>
          <w:szCs w:val="22"/>
        </w:rPr>
        <w:t>r</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2"/>
          <w:sz w:val="22"/>
          <w:szCs w:val="22"/>
        </w:rPr>
        <w:t>r</w:t>
      </w:r>
      <w:r>
        <w:rPr>
          <w:sz w:val="22"/>
          <w:szCs w:val="22"/>
        </w:rPr>
        <w:t>ep</w:t>
      </w:r>
      <w:r>
        <w:rPr>
          <w:spacing w:val="1"/>
          <w:sz w:val="22"/>
          <w:szCs w:val="22"/>
        </w:rPr>
        <w:t>r</w:t>
      </w:r>
      <w:r>
        <w:rPr>
          <w:spacing w:val="-2"/>
          <w:sz w:val="22"/>
          <w:szCs w:val="22"/>
        </w:rPr>
        <w:t>e</w:t>
      </w:r>
      <w:r>
        <w:rPr>
          <w:sz w:val="22"/>
          <w:szCs w:val="22"/>
        </w:rPr>
        <w:t>s</w:t>
      </w:r>
      <w:r>
        <w:rPr>
          <w:spacing w:val="1"/>
          <w:sz w:val="22"/>
          <w:szCs w:val="22"/>
        </w:rPr>
        <w:t>e</w:t>
      </w:r>
      <w:r>
        <w:rPr>
          <w:spacing w:val="-2"/>
          <w:sz w:val="22"/>
          <w:szCs w:val="22"/>
        </w:rPr>
        <w:t>n</w:t>
      </w:r>
      <w:r>
        <w:rPr>
          <w:spacing w:val="1"/>
          <w:sz w:val="22"/>
          <w:szCs w:val="22"/>
        </w:rPr>
        <w:t>t</w:t>
      </w:r>
      <w:r>
        <w:rPr>
          <w:sz w:val="22"/>
          <w:szCs w:val="22"/>
        </w:rPr>
        <w:t>a</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 xml:space="preserve">r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pacing w:val="-2"/>
          <w:sz w:val="22"/>
          <w:szCs w:val="22"/>
        </w:rPr>
        <w:t>y</w:t>
      </w:r>
      <w:r>
        <w:rPr>
          <w:sz w:val="22"/>
          <w:szCs w:val="22"/>
        </w:rPr>
        <w:t>.</w:t>
      </w:r>
    </w:p>
    <w:p w:rsidR="00D35201" w:rsidRDefault="00D35201">
      <w:pPr>
        <w:spacing w:before="13" w:line="240" w:lineRule="exact"/>
        <w:rPr>
          <w:sz w:val="24"/>
          <w:szCs w:val="24"/>
        </w:rPr>
      </w:pPr>
    </w:p>
    <w:p w:rsidR="00D35201" w:rsidRDefault="00E6664F">
      <w:pPr>
        <w:ind w:left="860" w:right="101"/>
        <w:jc w:val="both"/>
        <w:rPr>
          <w:sz w:val="22"/>
          <w:szCs w:val="22"/>
        </w:rPr>
      </w:pPr>
      <w:r>
        <w:rPr>
          <w:spacing w:val="1"/>
          <w:sz w:val="22"/>
          <w:szCs w:val="22"/>
        </w:rPr>
        <w:t>[</w:t>
      </w:r>
      <w:r w:rsidR="005A6210">
        <w:rPr>
          <w:sz w:val="22"/>
          <w:szCs w:val="22"/>
        </w:rPr>
        <w:t>Name</w:t>
      </w:r>
      <w:r>
        <w:rPr>
          <w:spacing w:val="2"/>
          <w:sz w:val="22"/>
          <w:szCs w:val="22"/>
        </w:rPr>
        <w:t xml:space="preserve"> </w:t>
      </w:r>
      <w:r>
        <w:rPr>
          <w:sz w:val="22"/>
          <w:szCs w:val="22"/>
        </w:rPr>
        <w:t>of</w:t>
      </w:r>
      <w:r>
        <w:rPr>
          <w:spacing w:val="3"/>
          <w:sz w:val="22"/>
          <w:szCs w:val="22"/>
        </w:rPr>
        <w:t xml:space="preserve"> </w:t>
      </w:r>
      <w:r>
        <w:rPr>
          <w:sz w:val="22"/>
          <w:szCs w:val="22"/>
        </w:rPr>
        <w:t>Supp</w:t>
      </w:r>
      <w:r>
        <w:rPr>
          <w:spacing w:val="-2"/>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3"/>
          <w:sz w:val="22"/>
          <w:szCs w:val="22"/>
        </w:rPr>
        <w:t xml:space="preserve"> </w:t>
      </w:r>
      <w:r>
        <w:rPr>
          <w:spacing w:val="-2"/>
          <w:sz w:val="22"/>
          <w:szCs w:val="22"/>
        </w:rPr>
        <w:t>a</w:t>
      </w:r>
      <w:r>
        <w:rPr>
          <w:sz w:val="22"/>
          <w:szCs w:val="22"/>
        </w:rPr>
        <w:t>cc</w:t>
      </w:r>
      <w:r>
        <w:rPr>
          <w:spacing w:val="-2"/>
          <w:sz w:val="22"/>
          <w:szCs w:val="22"/>
        </w:rPr>
        <w:t>e</w:t>
      </w:r>
      <w:r>
        <w:rPr>
          <w:sz w:val="22"/>
          <w:szCs w:val="22"/>
        </w:rPr>
        <w:t>p</w:t>
      </w:r>
      <w:r>
        <w:rPr>
          <w:spacing w:val="1"/>
          <w:sz w:val="22"/>
          <w:szCs w:val="22"/>
        </w:rPr>
        <w:t>t</w:t>
      </w:r>
      <w:r>
        <w:rPr>
          <w:sz w:val="22"/>
          <w:szCs w:val="22"/>
        </w:rPr>
        <w:t xml:space="preserve">s </w:t>
      </w:r>
      <w:r>
        <w:rPr>
          <w:spacing w:val="1"/>
          <w:sz w:val="22"/>
          <w:szCs w:val="22"/>
        </w:rPr>
        <w:t>f</w:t>
      </w:r>
      <w:r>
        <w:rPr>
          <w:sz w:val="22"/>
          <w:szCs w:val="22"/>
        </w:rPr>
        <w:t>u</w:t>
      </w:r>
      <w:r>
        <w:rPr>
          <w:spacing w:val="-1"/>
          <w:sz w:val="22"/>
          <w:szCs w:val="22"/>
        </w:rPr>
        <w:t>l</w:t>
      </w:r>
      <w:r>
        <w:rPr>
          <w:sz w:val="22"/>
          <w:szCs w:val="22"/>
        </w:rPr>
        <w:t>l</w:t>
      </w:r>
      <w:r>
        <w:rPr>
          <w:spacing w:val="3"/>
          <w:sz w:val="22"/>
          <w:szCs w:val="22"/>
        </w:rPr>
        <w:t xml:space="preserve"> </w:t>
      </w:r>
      <w:r>
        <w:rPr>
          <w:spacing w:val="1"/>
          <w:sz w:val="22"/>
          <w:szCs w:val="22"/>
        </w:rPr>
        <w:t>r</w:t>
      </w:r>
      <w:r>
        <w:rPr>
          <w:spacing w:val="-2"/>
          <w:sz w:val="22"/>
          <w:szCs w:val="22"/>
        </w:rPr>
        <w:t>e</w:t>
      </w:r>
      <w:r>
        <w:rPr>
          <w:sz w:val="22"/>
          <w:szCs w:val="22"/>
        </w:rPr>
        <w:t>spo</w:t>
      </w:r>
      <w:r>
        <w:rPr>
          <w:spacing w:val="-2"/>
          <w:sz w:val="22"/>
          <w:szCs w:val="22"/>
        </w:rPr>
        <w:t>n</w:t>
      </w:r>
      <w:r>
        <w:rPr>
          <w:sz w:val="22"/>
          <w:szCs w:val="22"/>
        </w:rPr>
        <w:t>s</w:t>
      </w:r>
      <w:r>
        <w:rPr>
          <w:spacing w:val="1"/>
          <w:sz w:val="22"/>
          <w:szCs w:val="22"/>
        </w:rPr>
        <w:t>i</w:t>
      </w:r>
      <w:r>
        <w:rPr>
          <w:spacing w:val="-2"/>
          <w:sz w:val="22"/>
          <w:szCs w:val="22"/>
        </w:rPr>
        <w:t>b</w:t>
      </w:r>
      <w:r>
        <w:rPr>
          <w:spacing w:val="1"/>
          <w:sz w:val="22"/>
          <w:szCs w:val="22"/>
        </w:rPr>
        <w:t>i</w:t>
      </w:r>
      <w:r>
        <w:rPr>
          <w:spacing w:val="-1"/>
          <w:sz w:val="22"/>
          <w:szCs w:val="22"/>
        </w:rPr>
        <w:t>l</w:t>
      </w:r>
      <w:r>
        <w:rPr>
          <w:spacing w:val="1"/>
          <w:sz w:val="22"/>
          <w:szCs w:val="22"/>
        </w:rPr>
        <w:t>it</w:t>
      </w:r>
      <w:r>
        <w:rPr>
          <w:sz w:val="22"/>
          <w:szCs w:val="22"/>
        </w:rPr>
        <w:t>y and</w:t>
      </w:r>
      <w:r>
        <w:rPr>
          <w:spacing w:val="2"/>
          <w:sz w:val="22"/>
          <w:szCs w:val="22"/>
        </w:rPr>
        <w:t xml:space="preserve"> </w:t>
      </w:r>
      <w:r>
        <w:rPr>
          <w:spacing w:val="-2"/>
          <w:sz w:val="22"/>
          <w:szCs w:val="22"/>
        </w:rPr>
        <w:t>s</w:t>
      </w:r>
      <w:r>
        <w:rPr>
          <w:spacing w:val="1"/>
          <w:sz w:val="22"/>
          <w:szCs w:val="22"/>
        </w:rPr>
        <w:t>t</w:t>
      </w:r>
      <w:r>
        <w:rPr>
          <w:spacing w:val="-2"/>
          <w:sz w:val="22"/>
          <w:szCs w:val="22"/>
        </w:rPr>
        <w:t>r</w:t>
      </w:r>
      <w:r>
        <w:rPr>
          <w:spacing w:val="1"/>
          <w:sz w:val="22"/>
          <w:szCs w:val="22"/>
        </w:rPr>
        <w:t>i</w:t>
      </w:r>
      <w:r>
        <w:rPr>
          <w:spacing w:val="-2"/>
          <w:sz w:val="22"/>
          <w:szCs w:val="22"/>
        </w:rPr>
        <w:t>c</w:t>
      </w:r>
      <w:r>
        <w:rPr>
          <w:sz w:val="22"/>
          <w:szCs w:val="22"/>
        </w:rPr>
        <w:t>t</w:t>
      </w:r>
      <w:r>
        <w:rPr>
          <w:spacing w:val="1"/>
          <w:sz w:val="22"/>
          <w:szCs w:val="22"/>
        </w:rPr>
        <w:t xml:space="preserve"> li</w:t>
      </w:r>
      <w:r>
        <w:rPr>
          <w:sz w:val="22"/>
          <w:szCs w:val="22"/>
        </w:rPr>
        <w:t>a</w:t>
      </w:r>
      <w:r>
        <w:rPr>
          <w:spacing w:val="-2"/>
          <w:sz w:val="22"/>
          <w:szCs w:val="22"/>
        </w:rPr>
        <w:t>b</w:t>
      </w:r>
      <w:r>
        <w:rPr>
          <w:spacing w:val="1"/>
          <w:sz w:val="22"/>
          <w:szCs w:val="22"/>
        </w:rPr>
        <w:t>i</w:t>
      </w:r>
      <w:r>
        <w:rPr>
          <w:spacing w:val="-1"/>
          <w:sz w:val="22"/>
          <w:szCs w:val="22"/>
        </w:rPr>
        <w:t>li</w:t>
      </w:r>
      <w:r>
        <w:rPr>
          <w:spacing w:val="1"/>
          <w:sz w:val="22"/>
          <w:szCs w:val="22"/>
        </w:rPr>
        <w:t>t</w:t>
      </w:r>
      <w:r>
        <w:rPr>
          <w:sz w:val="22"/>
          <w:szCs w:val="22"/>
        </w:rPr>
        <w:t xml:space="preserve">y </w:t>
      </w:r>
      <w:r>
        <w:rPr>
          <w:spacing w:val="1"/>
          <w:sz w:val="22"/>
          <w:szCs w:val="22"/>
        </w:rPr>
        <w:t>f</w:t>
      </w:r>
      <w:r>
        <w:rPr>
          <w:sz w:val="22"/>
          <w:szCs w:val="22"/>
        </w:rPr>
        <w:t>or</w:t>
      </w:r>
      <w:r>
        <w:rPr>
          <w:spacing w:val="3"/>
          <w:sz w:val="22"/>
          <w:szCs w:val="22"/>
        </w:rPr>
        <w:t xml:space="preserve"> </w:t>
      </w:r>
      <w:r>
        <w:rPr>
          <w:spacing w:val="-4"/>
          <w:sz w:val="22"/>
          <w:szCs w:val="22"/>
        </w:rPr>
        <w:t>m</w:t>
      </w:r>
      <w:r>
        <w:rPr>
          <w:sz w:val="22"/>
          <w:szCs w:val="22"/>
        </w:rPr>
        <w:t>a</w:t>
      </w:r>
      <w:r>
        <w:rPr>
          <w:spacing w:val="-2"/>
          <w:sz w:val="22"/>
          <w:szCs w:val="22"/>
        </w:rPr>
        <w:t>k</w:t>
      </w:r>
      <w:r>
        <w:rPr>
          <w:spacing w:val="1"/>
          <w:sz w:val="22"/>
          <w:szCs w:val="22"/>
        </w:rPr>
        <w:t>i</w:t>
      </w:r>
      <w:r>
        <w:rPr>
          <w:sz w:val="22"/>
          <w:szCs w:val="22"/>
        </w:rPr>
        <w:t>ng a</w:t>
      </w:r>
      <w:r>
        <w:rPr>
          <w:spacing w:val="3"/>
          <w:sz w:val="22"/>
          <w:szCs w:val="22"/>
        </w:rPr>
        <w:t>n</w:t>
      </w:r>
      <w:r>
        <w:rPr>
          <w:sz w:val="22"/>
          <w:szCs w:val="22"/>
        </w:rPr>
        <w:t xml:space="preserve">y </w:t>
      </w:r>
      <w:r>
        <w:rPr>
          <w:spacing w:val="1"/>
          <w:sz w:val="22"/>
          <w:szCs w:val="22"/>
        </w:rPr>
        <w:t>f</w:t>
      </w:r>
      <w:r>
        <w:rPr>
          <w:sz w:val="22"/>
          <w:szCs w:val="22"/>
        </w:rPr>
        <w:t>a</w:t>
      </w:r>
      <w:r>
        <w:rPr>
          <w:spacing w:val="1"/>
          <w:sz w:val="22"/>
          <w:szCs w:val="22"/>
        </w:rPr>
        <w:t>l</w:t>
      </w:r>
      <w:r>
        <w:rPr>
          <w:sz w:val="22"/>
          <w:szCs w:val="22"/>
        </w:rPr>
        <w:t>se</w:t>
      </w:r>
      <w:r>
        <w:rPr>
          <w:spacing w:val="3"/>
          <w:sz w:val="22"/>
          <w:szCs w:val="22"/>
        </w:rPr>
        <w:t xml:space="preserve"> </w:t>
      </w:r>
      <w:r>
        <w:rPr>
          <w:spacing w:val="-2"/>
          <w:sz w:val="22"/>
          <w:szCs w:val="22"/>
        </w:rPr>
        <w:t>d</w:t>
      </w:r>
      <w:r>
        <w:rPr>
          <w:sz w:val="22"/>
          <w:szCs w:val="22"/>
        </w:rPr>
        <w:t>ec</w:t>
      </w:r>
      <w:r>
        <w:rPr>
          <w:spacing w:val="-1"/>
          <w:sz w:val="22"/>
          <w:szCs w:val="22"/>
        </w:rPr>
        <w:t>l</w:t>
      </w:r>
      <w:r>
        <w:rPr>
          <w:sz w:val="22"/>
          <w:szCs w:val="22"/>
        </w:rPr>
        <w:t>a</w:t>
      </w:r>
      <w:r>
        <w:rPr>
          <w:spacing w:val="1"/>
          <w:sz w:val="22"/>
          <w:szCs w:val="22"/>
        </w:rPr>
        <w:t>r</w:t>
      </w:r>
      <w:r>
        <w:rPr>
          <w:spacing w:val="-2"/>
          <w:sz w:val="22"/>
          <w:szCs w:val="22"/>
        </w:rPr>
        <w:t>a</w:t>
      </w:r>
      <w:r>
        <w:rPr>
          <w:spacing w:val="-1"/>
          <w:sz w:val="22"/>
          <w:szCs w:val="22"/>
        </w:rPr>
        <w:t>t</w:t>
      </w:r>
      <w:r>
        <w:rPr>
          <w:spacing w:val="1"/>
          <w:sz w:val="22"/>
          <w:szCs w:val="22"/>
        </w:rPr>
        <w:t>i</w:t>
      </w:r>
      <w:r>
        <w:rPr>
          <w:sz w:val="22"/>
          <w:szCs w:val="22"/>
        </w:rPr>
        <w:t>on, not</w:t>
      </w:r>
      <w:r>
        <w:rPr>
          <w:spacing w:val="3"/>
          <w:sz w:val="22"/>
          <w:szCs w:val="22"/>
        </w:rPr>
        <w:t xml:space="preserve"> </w:t>
      </w:r>
      <w:r>
        <w:rPr>
          <w:spacing w:val="-4"/>
          <w:sz w:val="22"/>
          <w:szCs w:val="22"/>
        </w:rPr>
        <w:t>m</w:t>
      </w:r>
      <w:r>
        <w:rPr>
          <w:sz w:val="22"/>
          <w:szCs w:val="22"/>
        </w:rPr>
        <w:t>a</w:t>
      </w:r>
      <w:r>
        <w:rPr>
          <w:spacing w:val="-2"/>
          <w:sz w:val="22"/>
          <w:szCs w:val="22"/>
        </w:rPr>
        <w:t>k</w:t>
      </w:r>
      <w:r>
        <w:rPr>
          <w:spacing w:val="1"/>
          <w:sz w:val="22"/>
          <w:szCs w:val="22"/>
        </w:rPr>
        <w:t>i</w:t>
      </w:r>
      <w:r>
        <w:rPr>
          <w:sz w:val="22"/>
          <w:szCs w:val="22"/>
        </w:rPr>
        <w:t xml:space="preserve">ng </w:t>
      </w:r>
      <w:r>
        <w:rPr>
          <w:spacing w:val="1"/>
          <w:sz w:val="22"/>
          <w:szCs w:val="22"/>
        </w:rPr>
        <w:t>f</w:t>
      </w:r>
      <w:r>
        <w:rPr>
          <w:sz w:val="22"/>
          <w:szCs w:val="22"/>
        </w:rPr>
        <w:t>u</w:t>
      </w:r>
      <w:r>
        <w:rPr>
          <w:spacing w:val="1"/>
          <w:sz w:val="22"/>
          <w:szCs w:val="22"/>
        </w:rPr>
        <w:t>l</w:t>
      </w:r>
      <w:r>
        <w:rPr>
          <w:sz w:val="22"/>
          <w:szCs w:val="22"/>
        </w:rPr>
        <w:t>l</w:t>
      </w:r>
      <w:r>
        <w:rPr>
          <w:spacing w:val="1"/>
          <w:sz w:val="22"/>
          <w:szCs w:val="22"/>
        </w:rPr>
        <w:t xml:space="preserve"> </w:t>
      </w:r>
      <w:r>
        <w:rPr>
          <w:sz w:val="22"/>
          <w:szCs w:val="22"/>
        </w:rPr>
        <w:t>d</w:t>
      </w:r>
      <w:r>
        <w:rPr>
          <w:spacing w:val="-1"/>
          <w:sz w:val="22"/>
          <w:szCs w:val="22"/>
        </w:rPr>
        <w:t>i</w:t>
      </w:r>
      <w:r>
        <w:rPr>
          <w:sz w:val="22"/>
          <w:szCs w:val="22"/>
        </w:rPr>
        <w:t>s</w:t>
      </w:r>
      <w:r>
        <w:rPr>
          <w:spacing w:val="1"/>
          <w:sz w:val="22"/>
          <w:szCs w:val="22"/>
        </w:rPr>
        <w:t>c</w:t>
      </w:r>
      <w:r>
        <w:rPr>
          <w:spacing w:val="-1"/>
          <w:sz w:val="22"/>
          <w:szCs w:val="22"/>
        </w:rPr>
        <w:t>l</w:t>
      </w:r>
      <w:r>
        <w:rPr>
          <w:sz w:val="22"/>
          <w:szCs w:val="22"/>
        </w:rPr>
        <w:t>os</w:t>
      </w:r>
      <w:r>
        <w:rPr>
          <w:spacing w:val="-2"/>
          <w:sz w:val="22"/>
          <w:szCs w:val="22"/>
        </w:rPr>
        <w:t>u</w:t>
      </w:r>
      <w:r>
        <w:rPr>
          <w:spacing w:val="1"/>
          <w:sz w:val="22"/>
          <w:szCs w:val="22"/>
        </w:rPr>
        <w:t>r</w:t>
      </w:r>
      <w:r>
        <w:rPr>
          <w:sz w:val="22"/>
          <w:szCs w:val="22"/>
        </w:rPr>
        <w:t xml:space="preserve">e, </w:t>
      </w:r>
      <w:r>
        <w:rPr>
          <w:spacing w:val="-4"/>
          <w:sz w:val="22"/>
          <w:szCs w:val="22"/>
        </w:rPr>
        <w:t>m</w:t>
      </w:r>
      <w:r>
        <w:rPr>
          <w:spacing w:val="1"/>
          <w:sz w:val="22"/>
          <w:szCs w:val="22"/>
        </w:rPr>
        <w:t>i</w:t>
      </w:r>
      <w:r>
        <w:rPr>
          <w:sz w:val="22"/>
          <w:szCs w:val="22"/>
        </w:rPr>
        <w:t>s</w:t>
      </w:r>
      <w:r>
        <w:rPr>
          <w:spacing w:val="1"/>
          <w:sz w:val="22"/>
          <w:szCs w:val="22"/>
        </w:rPr>
        <w:t>r</w:t>
      </w:r>
      <w:r>
        <w:rPr>
          <w:sz w:val="22"/>
          <w:szCs w:val="22"/>
        </w:rPr>
        <w:t>ep</w:t>
      </w:r>
      <w:r>
        <w:rPr>
          <w:spacing w:val="1"/>
          <w:sz w:val="22"/>
          <w:szCs w:val="22"/>
        </w:rPr>
        <w:t>r</w:t>
      </w:r>
      <w:r>
        <w:rPr>
          <w:spacing w:val="-2"/>
          <w:sz w:val="22"/>
          <w:szCs w:val="22"/>
        </w:rPr>
        <w:t>e</w:t>
      </w:r>
      <w:r>
        <w:rPr>
          <w:sz w:val="22"/>
          <w:szCs w:val="22"/>
        </w:rPr>
        <w:t>s</w:t>
      </w:r>
      <w:r>
        <w:rPr>
          <w:spacing w:val="1"/>
          <w:sz w:val="22"/>
          <w:szCs w:val="22"/>
        </w:rPr>
        <w:t>e</w:t>
      </w:r>
      <w:r>
        <w:rPr>
          <w:spacing w:val="-2"/>
          <w:sz w:val="22"/>
          <w:szCs w:val="22"/>
        </w:rPr>
        <w:t>n</w:t>
      </w:r>
      <w:r>
        <w:rPr>
          <w:spacing w:val="1"/>
          <w:sz w:val="22"/>
          <w:szCs w:val="22"/>
        </w:rPr>
        <w:t>ti</w:t>
      </w:r>
      <w:r>
        <w:rPr>
          <w:sz w:val="22"/>
          <w:szCs w:val="22"/>
        </w:rPr>
        <w:t xml:space="preserve">ng </w:t>
      </w:r>
      <w:r>
        <w:rPr>
          <w:spacing w:val="-2"/>
          <w:sz w:val="22"/>
          <w:szCs w:val="22"/>
        </w:rPr>
        <w:t>f</w:t>
      </w:r>
      <w:r>
        <w:rPr>
          <w:sz w:val="22"/>
          <w:szCs w:val="22"/>
        </w:rPr>
        <w:t>ac</w:t>
      </w:r>
      <w:r>
        <w:rPr>
          <w:spacing w:val="-1"/>
          <w:sz w:val="22"/>
          <w:szCs w:val="22"/>
        </w:rPr>
        <w:t>t</w:t>
      </w:r>
      <w:r>
        <w:rPr>
          <w:sz w:val="22"/>
          <w:szCs w:val="22"/>
        </w:rPr>
        <w:t>s</w:t>
      </w:r>
      <w:r>
        <w:rPr>
          <w:spacing w:val="3"/>
          <w:sz w:val="22"/>
          <w:szCs w:val="22"/>
        </w:rPr>
        <w:t xml:space="preserve"> </w:t>
      </w:r>
      <w:r>
        <w:rPr>
          <w:spacing w:val="-2"/>
          <w:sz w:val="22"/>
          <w:szCs w:val="22"/>
        </w:rPr>
        <w:t>o</w:t>
      </w:r>
      <w:r>
        <w:rPr>
          <w:sz w:val="22"/>
          <w:szCs w:val="22"/>
        </w:rPr>
        <w:t xml:space="preserve">r </w:t>
      </w:r>
      <w:r>
        <w:rPr>
          <w:spacing w:val="1"/>
          <w:sz w:val="22"/>
          <w:szCs w:val="22"/>
        </w:rPr>
        <w:t>t</w:t>
      </w:r>
      <w:r>
        <w:rPr>
          <w:spacing w:val="-2"/>
          <w:sz w:val="22"/>
          <w:szCs w:val="22"/>
        </w:rPr>
        <w:t>ak</w:t>
      </w:r>
      <w:r>
        <w:rPr>
          <w:spacing w:val="1"/>
          <w:sz w:val="22"/>
          <w:szCs w:val="22"/>
        </w:rPr>
        <w:t>i</w:t>
      </w:r>
      <w:r>
        <w:rPr>
          <w:sz w:val="22"/>
          <w:szCs w:val="22"/>
        </w:rPr>
        <w:t>ng any ac</w:t>
      </w:r>
      <w:r>
        <w:rPr>
          <w:spacing w:val="1"/>
          <w:sz w:val="22"/>
          <w:szCs w:val="22"/>
        </w:rPr>
        <w:t>t</w:t>
      </w:r>
      <w:r>
        <w:rPr>
          <w:spacing w:val="7"/>
          <w:sz w:val="22"/>
          <w:szCs w:val="22"/>
        </w:rPr>
        <w:t>i</w:t>
      </w:r>
      <w:r>
        <w:rPr>
          <w:sz w:val="22"/>
          <w:szCs w:val="22"/>
        </w:rPr>
        <w:t xml:space="preserve">on </w:t>
      </w:r>
      <w:r>
        <w:rPr>
          <w:spacing w:val="-1"/>
          <w:sz w:val="22"/>
          <w:szCs w:val="22"/>
        </w:rPr>
        <w:t>l</w:t>
      </w:r>
      <w:r>
        <w:rPr>
          <w:spacing w:val="1"/>
          <w:sz w:val="22"/>
          <w:szCs w:val="22"/>
        </w:rPr>
        <w:t>i</w:t>
      </w:r>
      <w:r>
        <w:rPr>
          <w:spacing w:val="-2"/>
          <w:sz w:val="22"/>
          <w:szCs w:val="22"/>
        </w:rPr>
        <w:t>k</w:t>
      </w:r>
      <w:r>
        <w:rPr>
          <w:sz w:val="22"/>
          <w:szCs w:val="22"/>
        </w:rPr>
        <w:t>e</w:t>
      </w:r>
      <w:r>
        <w:rPr>
          <w:spacing w:val="1"/>
          <w:sz w:val="22"/>
          <w:szCs w:val="22"/>
        </w:rPr>
        <w:t>l</w:t>
      </w:r>
      <w:r>
        <w:rPr>
          <w:sz w:val="22"/>
          <w:szCs w:val="22"/>
        </w:rPr>
        <w:t xml:space="preserve">y </w:t>
      </w:r>
      <w:r>
        <w:rPr>
          <w:spacing w:val="1"/>
          <w:sz w:val="22"/>
          <w:szCs w:val="22"/>
        </w:rPr>
        <w:t>t</w:t>
      </w:r>
      <w:r>
        <w:rPr>
          <w:sz w:val="22"/>
          <w:szCs w:val="22"/>
        </w:rPr>
        <w:t>o</w:t>
      </w:r>
      <w:r>
        <w:rPr>
          <w:spacing w:val="2"/>
          <w:sz w:val="22"/>
          <w:szCs w:val="22"/>
        </w:rPr>
        <w:t xml:space="preserve"> </w:t>
      </w:r>
      <w:r>
        <w:rPr>
          <w:spacing w:val="-2"/>
          <w:sz w:val="22"/>
          <w:szCs w:val="22"/>
        </w:rPr>
        <w:t>de</w:t>
      </w:r>
      <w:r>
        <w:rPr>
          <w:spacing w:val="1"/>
          <w:sz w:val="22"/>
          <w:szCs w:val="22"/>
        </w:rPr>
        <w:t>f</w:t>
      </w:r>
      <w:r>
        <w:rPr>
          <w:sz w:val="22"/>
          <w:szCs w:val="22"/>
        </w:rPr>
        <w:t>e</w:t>
      </w:r>
      <w:r>
        <w:rPr>
          <w:spacing w:val="-2"/>
          <w:sz w:val="22"/>
          <w:szCs w:val="22"/>
        </w:rPr>
        <w:t>a</w:t>
      </w:r>
      <w:r>
        <w:rPr>
          <w:sz w:val="22"/>
          <w:szCs w:val="22"/>
        </w:rPr>
        <w:t>t</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2"/>
          <w:sz w:val="22"/>
          <w:szCs w:val="22"/>
        </w:rPr>
        <w:t>p</w:t>
      </w:r>
      <w:r>
        <w:rPr>
          <w:sz w:val="22"/>
          <w:szCs w:val="22"/>
        </w:rPr>
        <w:t>u</w:t>
      </w:r>
      <w:r>
        <w:rPr>
          <w:spacing w:val="1"/>
          <w:sz w:val="22"/>
          <w:szCs w:val="22"/>
        </w:rPr>
        <w:t>r</w:t>
      </w:r>
      <w:r>
        <w:rPr>
          <w:sz w:val="22"/>
          <w:szCs w:val="22"/>
        </w:rPr>
        <w:t>p</w:t>
      </w:r>
      <w:r>
        <w:rPr>
          <w:spacing w:val="-2"/>
          <w:sz w:val="22"/>
          <w:szCs w:val="22"/>
        </w:rPr>
        <w:t>o</w:t>
      </w:r>
      <w:r>
        <w:rPr>
          <w:sz w:val="22"/>
          <w:szCs w:val="22"/>
        </w:rPr>
        <w:t>se of</w:t>
      </w:r>
      <w:r w:rsidR="00F97051">
        <w:rPr>
          <w:sz w:val="22"/>
          <w:szCs w:val="22"/>
        </w:rPr>
        <w:t xml:space="preserve"> </w:t>
      </w:r>
      <w:r>
        <w:rPr>
          <w:spacing w:val="1"/>
          <w:sz w:val="22"/>
          <w:szCs w:val="22"/>
        </w:rPr>
        <w:t>t</w:t>
      </w:r>
      <w:r>
        <w:rPr>
          <w:sz w:val="22"/>
          <w:szCs w:val="22"/>
        </w:rPr>
        <w:t>h</w:t>
      </w:r>
      <w:r>
        <w:rPr>
          <w:spacing w:val="-1"/>
          <w:sz w:val="22"/>
          <w:szCs w:val="22"/>
        </w:rPr>
        <w:t>i</w:t>
      </w:r>
      <w:r>
        <w:rPr>
          <w:sz w:val="22"/>
          <w:szCs w:val="22"/>
        </w:rPr>
        <w:t>s</w:t>
      </w:r>
      <w:r w:rsidR="00F97051">
        <w:rPr>
          <w:sz w:val="22"/>
          <w:szCs w:val="22"/>
        </w:rPr>
        <w:t xml:space="preserve"> </w:t>
      </w:r>
      <w:r>
        <w:rPr>
          <w:spacing w:val="-2"/>
          <w:sz w:val="22"/>
          <w:szCs w:val="22"/>
        </w:rPr>
        <w:t>d</w:t>
      </w:r>
      <w:r>
        <w:rPr>
          <w:sz w:val="22"/>
          <w:szCs w:val="22"/>
        </w:rPr>
        <w:t>ec</w:t>
      </w:r>
      <w:r>
        <w:rPr>
          <w:spacing w:val="-1"/>
          <w:sz w:val="22"/>
          <w:szCs w:val="22"/>
        </w:rPr>
        <w:t>l</w:t>
      </w:r>
      <w:r>
        <w:rPr>
          <w:sz w:val="22"/>
          <w:szCs w:val="22"/>
        </w:rPr>
        <w:t>a</w:t>
      </w:r>
      <w:r>
        <w:rPr>
          <w:spacing w:val="-1"/>
          <w:sz w:val="22"/>
          <w:szCs w:val="22"/>
        </w:rPr>
        <w:t>r</w:t>
      </w:r>
      <w:r>
        <w:rPr>
          <w:sz w:val="22"/>
          <w:szCs w:val="22"/>
        </w:rPr>
        <w:t>a</w:t>
      </w:r>
      <w:r>
        <w:rPr>
          <w:spacing w:val="-1"/>
          <w:sz w:val="22"/>
          <w:szCs w:val="22"/>
        </w:rPr>
        <w:t>t</w:t>
      </w:r>
      <w:r>
        <w:rPr>
          <w:spacing w:val="1"/>
          <w:sz w:val="22"/>
          <w:szCs w:val="22"/>
        </w:rPr>
        <w:t>i</w:t>
      </w:r>
      <w:r>
        <w:rPr>
          <w:sz w:val="22"/>
          <w:szCs w:val="22"/>
        </w:rPr>
        <w:t>on,</w:t>
      </w:r>
      <w:r w:rsidR="00F97051">
        <w:rPr>
          <w:sz w:val="22"/>
          <w:szCs w:val="22"/>
        </w:rPr>
        <w:t xml:space="preserve"> </w:t>
      </w:r>
      <w:r>
        <w:rPr>
          <w:spacing w:val="1"/>
          <w:sz w:val="22"/>
          <w:szCs w:val="22"/>
        </w:rPr>
        <w:t>r</w:t>
      </w:r>
      <w:r>
        <w:rPr>
          <w:sz w:val="22"/>
          <w:szCs w:val="22"/>
        </w:rPr>
        <w:t>e</w:t>
      </w:r>
      <w:r>
        <w:rPr>
          <w:spacing w:val="-2"/>
          <w:sz w:val="22"/>
          <w:szCs w:val="22"/>
        </w:rPr>
        <w:t>p</w:t>
      </w:r>
      <w:r>
        <w:rPr>
          <w:spacing w:val="1"/>
          <w:sz w:val="22"/>
          <w:szCs w:val="22"/>
        </w:rPr>
        <w:t>r</w:t>
      </w:r>
      <w:r>
        <w:rPr>
          <w:spacing w:val="-2"/>
          <w:sz w:val="22"/>
          <w:szCs w:val="22"/>
        </w:rPr>
        <w:t>es</w:t>
      </w:r>
      <w:r>
        <w:rPr>
          <w:sz w:val="22"/>
          <w:szCs w:val="22"/>
        </w:rPr>
        <w:t>en</w:t>
      </w:r>
      <w:r>
        <w:rPr>
          <w:spacing w:val="1"/>
          <w:sz w:val="22"/>
          <w:szCs w:val="22"/>
        </w:rPr>
        <w:t>t</w:t>
      </w:r>
      <w:r>
        <w:rPr>
          <w:spacing w:val="-2"/>
          <w:sz w:val="22"/>
          <w:szCs w:val="22"/>
        </w:rPr>
        <w:t>a</w:t>
      </w:r>
      <w:r>
        <w:rPr>
          <w:spacing w:val="1"/>
          <w:sz w:val="22"/>
          <w:szCs w:val="22"/>
        </w:rPr>
        <w:t>t</w:t>
      </w:r>
      <w:r>
        <w:rPr>
          <w:spacing w:val="-1"/>
          <w:sz w:val="22"/>
          <w:szCs w:val="22"/>
        </w:rPr>
        <w:t>i</w:t>
      </w:r>
      <w:r>
        <w:rPr>
          <w:sz w:val="22"/>
          <w:szCs w:val="22"/>
        </w:rPr>
        <w:t>on</w:t>
      </w:r>
      <w:r w:rsidR="00F97051">
        <w:rPr>
          <w:sz w:val="22"/>
          <w:szCs w:val="22"/>
        </w:rPr>
        <w:t xml:space="preserve"> </w:t>
      </w:r>
      <w:r>
        <w:rPr>
          <w:spacing w:val="-2"/>
          <w:sz w:val="22"/>
          <w:szCs w:val="22"/>
        </w:rPr>
        <w:t>a</w:t>
      </w:r>
      <w:r>
        <w:rPr>
          <w:sz w:val="22"/>
          <w:szCs w:val="22"/>
        </w:rPr>
        <w:t>nd</w:t>
      </w:r>
      <w:r w:rsidR="00F97051">
        <w:rPr>
          <w:sz w:val="22"/>
          <w:szCs w:val="22"/>
        </w:rPr>
        <w:t xml:space="preserve"> </w:t>
      </w:r>
      <w:r>
        <w:rPr>
          <w:spacing w:val="-1"/>
          <w:sz w:val="22"/>
          <w:szCs w:val="22"/>
        </w:rPr>
        <w:t>w</w:t>
      </w:r>
      <w:r>
        <w:rPr>
          <w:spacing w:val="-2"/>
          <w:sz w:val="22"/>
          <w:szCs w:val="22"/>
        </w:rPr>
        <w:t>a</w:t>
      </w:r>
      <w:r>
        <w:rPr>
          <w:spacing w:val="1"/>
          <w:sz w:val="22"/>
          <w:szCs w:val="22"/>
        </w:rPr>
        <w:t>r</w:t>
      </w:r>
      <w:r>
        <w:rPr>
          <w:spacing w:val="-2"/>
          <w:sz w:val="22"/>
          <w:szCs w:val="22"/>
        </w:rPr>
        <w:t>r</w:t>
      </w:r>
      <w:r>
        <w:rPr>
          <w:sz w:val="22"/>
          <w:szCs w:val="22"/>
        </w:rPr>
        <w:t>an</w:t>
      </w:r>
      <w:r>
        <w:rPr>
          <w:spacing w:val="1"/>
          <w:sz w:val="22"/>
          <w:szCs w:val="22"/>
        </w:rPr>
        <w:t>t</w:t>
      </w:r>
      <w:r>
        <w:rPr>
          <w:spacing w:val="-2"/>
          <w:sz w:val="22"/>
          <w:szCs w:val="22"/>
        </w:rPr>
        <w:t>y</w:t>
      </w:r>
      <w:r>
        <w:rPr>
          <w:sz w:val="22"/>
          <w:szCs w:val="22"/>
        </w:rPr>
        <w:t>.</w:t>
      </w:r>
      <w:r w:rsidR="00F97051">
        <w:rPr>
          <w:sz w:val="22"/>
          <w:szCs w:val="22"/>
        </w:rPr>
        <w:t xml:space="preserve"> </w:t>
      </w:r>
      <w:r>
        <w:rPr>
          <w:spacing w:val="-4"/>
          <w:sz w:val="22"/>
          <w:szCs w:val="22"/>
        </w:rPr>
        <w:t>I</w:t>
      </w:r>
      <w:r>
        <w:rPr>
          <w:sz w:val="22"/>
          <w:szCs w:val="22"/>
        </w:rPr>
        <w:t>t</w:t>
      </w:r>
      <w:r w:rsidR="00F97051">
        <w:rPr>
          <w:sz w:val="22"/>
          <w:szCs w:val="22"/>
        </w:rPr>
        <w:t xml:space="preserve"> </w:t>
      </w:r>
      <w:r>
        <w:rPr>
          <w:sz w:val="22"/>
          <w:szCs w:val="22"/>
        </w:rPr>
        <w:t>a</w:t>
      </w:r>
      <w:r>
        <w:rPr>
          <w:spacing w:val="-2"/>
          <w:sz w:val="22"/>
          <w:szCs w:val="22"/>
        </w:rPr>
        <w:t>g</w:t>
      </w:r>
      <w:r>
        <w:rPr>
          <w:spacing w:val="1"/>
          <w:sz w:val="22"/>
          <w:szCs w:val="22"/>
        </w:rPr>
        <w:t>r</w:t>
      </w:r>
      <w:r>
        <w:rPr>
          <w:sz w:val="22"/>
          <w:szCs w:val="22"/>
        </w:rPr>
        <w:t>ees</w:t>
      </w:r>
      <w:r w:rsidR="00F97051">
        <w:rPr>
          <w:sz w:val="22"/>
          <w:szCs w:val="22"/>
        </w:rPr>
        <w:t xml:space="preserve"> </w:t>
      </w:r>
      <w:r>
        <w:rPr>
          <w:spacing w:val="-1"/>
          <w:sz w:val="22"/>
          <w:szCs w:val="22"/>
        </w:rPr>
        <w:t>t</w:t>
      </w:r>
      <w:r>
        <w:rPr>
          <w:sz w:val="22"/>
          <w:szCs w:val="22"/>
        </w:rPr>
        <w:t>hat</w:t>
      </w:r>
      <w:r w:rsidR="00F97051">
        <w:rPr>
          <w:sz w:val="22"/>
          <w:szCs w:val="22"/>
        </w:rPr>
        <w:t xml:space="preserve"> </w:t>
      </w:r>
      <w:r>
        <w:rPr>
          <w:sz w:val="22"/>
          <w:szCs w:val="22"/>
        </w:rPr>
        <w:t>any</w:t>
      </w:r>
      <w:r w:rsidR="00F97051">
        <w:rPr>
          <w:sz w:val="22"/>
          <w:szCs w:val="22"/>
        </w:rPr>
        <w:t xml:space="preserve"> </w:t>
      </w:r>
      <w:r>
        <w:rPr>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sidR="00F97051">
        <w:rPr>
          <w:sz w:val="22"/>
          <w:szCs w:val="22"/>
        </w:rPr>
        <w:t xml:space="preserve"> </w:t>
      </w:r>
      <w:r>
        <w:rPr>
          <w:spacing w:val="1"/>
          <w:sz w:val="22"/>
          <w:szCs w:val="22"/>
        </w:rPr>
        <w:t>ri</w:t>
      </w:r>
      <w:r>
        <w:rPr>
          <w:spacing w:val="-2"/>
          <w:sz w:val="22"/>
          <w:szCs w:val="22"/>
        </w:rPr>
        <w:t>g</w:t>
      </w:r>
      <w:r>
        <w:rPr>
          <w:sz w:val="22"/>
          <w:szCs w:val="22"/>
        </w:rPr>
        <w:t>h</w:t>
      </w:r>
      <w:r>
        <w:rPr>
          <w:spacing w:val="1"/>
          <w:sz w:val="22"/>
          <w:szCs w:val="22"/>
        </w:rPr>
        <w:t>t</w:t>
      </w:r>
      <w:r>
        <w:rPr>
          <w:sz w:val="22"/>
          <w:szCs w:val="22"/>
        </w:rPr>
        <w:t>,</w:t>
      </w:r>
      <w:r w:rsidR="00F97051">
        <w:rPr>
          <w:sz w:val="22"/>
          <w:szCs w:val="22"/>
        </w:rPr>
        <w:t xml:space="preserve"> </w:t>
      </w:r>
      <w:r>
        <w:rPr>
          <w:spacing w:val="-1"/>
          <w:sz w:val="22"/>
          <w:szCs w:val="22"/>
        </w:rPr>
        <w:t>i</w:t>
      </w:r>
      <w:r>
        <w:rPr>
          <w:sz w:val="22"/>
          <w:szCs w:val="22"/>
        </w:rPr>
        <w:t>n</w:t>
      </w:r>
      <w:r>
        <w:rPr>
          <w:spacing w:val="1"/>
          <w:sz w:val="22"/>
          <w:szCs w:val="22"/>
        </w:rPr>
        <w:t>t</w:t>
      </w:r>
      <w:r>
        <w:rPr>
          <w:spacing w:val="-2"/>
          <w:sz w:val="22"/>
          <w:szCs w:val="22"/>
        </w:rPr>
        <w:t>e</w:t>
      </w:r>
      <w:r>
        <w:rPr>
          <w:spacing w:val="1"/>
          <w:sz w:val="22"/>
          <w:szCs w:val="22"/>
        </w:rPr>
        <w:t>r</w:t>
      </w:r>
      <w:r>
        <w:rPr>
          <w:spacing w:val="-2"/>
          <w:sz w:val="22"/>
          <w:szCs w:val="22"/>
        </w:rPr>
        <w:t>e</w:t>
      </w:r>
      <w:r>
        <w:rPr>
          <w:sz w:val="22"/>
          <w:szCs w:val="22"/>
        </w:rPr>
        <w:t>s</w:t>
      </w:r>
      <w:r>
        <w:rPr>
          <w:spacing w:val="1"/>
          <w:sz w:val="22"/>
          <w:szCs w:val="22"/>
        </w:rPr>
        <w:t>t</w:t>
      </w:r>
      <w:r>
        <w:rPr>
          <w:sz w:val="22"/>
          <w:szCs w:val="22"/>
        </w:rPr>
        <w:t>, p</w:t>
      </w:r>
      <w:r>
        <w:rPr>
          <w:spacing w:val="1"/>
          <w:sz w:val="22"/>
          <w:szCs w:val="22"/>
        </w:rPr>
        <w:t>ri</w:t>
      </w:r>
      <w:r>
        <w:rPr>
          <w:spacing w:val="-2"/>
          <w:sz w:val="22"/>
          <w:szCs w:val="22"/>
        </w:rPr>
        <w:t>v</w:t>
      </w:r>
      <w:r>
        <w:rPr>
          <w:spacing w:val="1"/>
          <w:sz w:val="22"/>
          <w:szCs w:val="22"/>
        </w:rPr>
        <w:t>i</w:t>
      </w:r>
      <w:r>
        <w:rPr>
          <w:spacing w:val="-1"/>
          <w:sz w:val="22"/>
          <w:szCs w:val="22"/>
        </w:rPr>
        <w:t>l</w:t>
      </w:r>
      <w:r>
        <w:rPr>
          <w:sz w:val="22"/>
          <w:szCs w:val="22"/>
        </w:rPr>
        <w:t>e</w:t>
      </w:r>
      <w:r>
        <w:rPr>
          <w:spacing w:val="-2"/>
          <w:sz w:val="22"/>
          <w:szCs w:val="22"/>
        </w:rPr>
        <w:t>g</w:t>
      </w:r>
      <w:r>
        <w:rPr>
          <w:sz w:val="22"/>
          <w:szCs w:val="22"/>
        </w:rPr>
        <w:t>e</w:t>
      </w:r>
      <w:r>
        <w:rPr>
          <w:spacing w:val="12"/>
          <w:sz w:val="22"/>
          <w:szCs w:val="22"/>
        </w:rPr>
        <w:t xml:space="preserve"> </w:t>
      </w:r>
      <w:r>
        <w:rPr>
          <w:sz w:val="22"/>
          <w:szCs w:val="22"/>
        </w:rPr>
        <w:t>or</w:t>
      </w:r>
      <w:r>
        <w:rPr>
          <w:spacing w:val="10"/>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11"/>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pacing w:val="-2"/>
          <w:sz w:val="22"/>
          <w:szCs w:val="22"/>
        </w:rPr>
        <w:t>o</w:t>
      </w:r>
      <w:r>
        <w:rPr>
          <w:sz w:val="22"/>
          <w:szCs w:val="22"/>
        </w:rPr>
        <w:t>n</w:t>
      </w:r>
      <w:r>
        <w:rPr>
          <w:spacing w:val="12"/>
          <w:sz w:val="22"/>
          <w:szCs w:val="22"/>
        </w:rPr>
        <w:t xml:space="preserve"> </w:t>
      </w:r>
      <w:r>
        <w:rPr>
          <w:sz w:val="22"/>
          <w:szCs w:val="22"/>
        </w:rPr>
        <w:t>or</w:t>
      </w:r>
      <w:r>
        <w:rPr>
          <w:spacing w:val="10"/>
          <w:sz w:val="22"/>
          <w:szCs w:val="22"/>
        </w:rPr>
        <w:t xml:space="preserve"> </w:t>
      </w:r>
      <w:r>
        <w:rPr>
          <w:sz w:val="22"/>
          <w:szCs w:val="22"/>
        </w:rPr>
        <w:t>ben</w:t>
      </w:r>
      <w:r>
        <w:rPr>
          <w:spacing w:val="-2"/>
          <w:sz w:val="22"/>
          <w:szCs w:val="22"/>
        </w:rPr>
        <w:t>e</w:t>
      </w:r>
      <w:r>
        <w:rPr>
          <w:spacing w:val="1"/>
          <w:sz w:val="22"/>
          <w:szCs w:val="22"/>
        </w:rPr>
        <w:t>f</w:t>
      </w:r>
      <w:r>
        <w:rPr>
          <w:spacing w:val="-1"/>
          <w:sz w:val="22"/>
          <w:szCs w:val="22"/>
        </w:rPr>
        <w:t>i</w:t>
      </w:r>
      <w:r>
        <w:rPr>
          <w:sz w:val="22"/>
          <w:szCs w:val="22"/>
        </w:rPr>
        <w:t>t</w:t>
      </w:r>
      <w:r>
        <w:rPr>
          <w:spacing w:val="13"/>
          <w:sz w:val="22"/>
          <w:szCs w:val="22"/>
        </w:rPr>
        <w:t xml:space="preserve"> </w:t>
      </w:r>
      <w:r>
        <w:rPr>
          <w:spacing w:val="-2"/>
          <w:sz w:val="22"/>
          <w:szCs w:val="22"/>
        </w:rPr>
        <w:t>o</w:t>
      </w:r>
      <w:r>
        <w:rPr>
          <w:sz w:val="22"/>
          <w:szCs w:val="22"/>
        </w:rPr>
        <w:t>b</w:t>
      </w:r>
      <w:r>
        <w:rPr>
          <w:spacing w:val="1"/>
          <w:sz w:val="22"/>
          <w:szCs w:val="22"/>
        </w:rPr>
        <w:t>t</w:t>
      </w:r>
      <w:r>
        <w:rPr>
          <w:spacing w:val="-2"/>
          <w:sz w:val="22"/>
          <w:szCs w:val="22"/>
        </w:rPr>
        <w:t>a</w:t>
      </w:r>
      <w:r>
        <w:rPr>
          <w:spacing w:val="1"/>
          <w:sz w:val="22"/>
          <w:szCs w:val="22"/>
        </w:rPr>
        <w:t>i</w:t>
      </w:r>
      <w:r>
        <w:rPr>
          <w:sz w:val="22"/>
          <w:szCs w:val="22"/>
        </w:rPr>
        <w:t>n</w:t>
      </w:r>
      <w:r>
        <w:rPr>
          <w:spacing w:val="-2"/>
          <w:sz w:val="22"/>
          <w:szCs w:val="22"/>
        </w:rPr>
        <w:t>e</w:t>
      </w:r>
      <w:r>
        <w:rPr>
          <w:sz w:val="22"/>
          <w:szCs w:val="22"/>
        </w:rPr>
        <w:t>d</w:t>
      </w:r>
      <w:r>
        <w:rPr>
          <w:spacing w:val="12"/>
          <w:sz w:val="22"/>
          <w:szCs w:val="22"/>
        </w:rPr>
        <w:t xml:space="preserve"> </w:t>
      </w:r>
      <w:r>
        <w:rPr>
          <w:spacing w:val="-2"/>
          <w:sz w:val="22"/>
          <w:szCs w:val="22"/>
        </w:rPr>
        <w:t>o</w:t>
      </w:r>
      <w:r>
        <w:rPr>
          <w:sz w:val="22"/>
          <w:szCs w:val="22"/>
        </w:rPr>
        <w:t>r</w:t>
      </w:r>
      <w:r>
        <w:rPr>
          <w:spacing w:val="13"/>
          <w:sz w:val="22"/>
          <w:szCs w:val="22"/>
        </w:rPr>
        <w:t xml:space="preserve"> </w:t>
      </w:r>
      <w:r>
        <w:rPr>
          <w:spacing w:val="-2"/>
          <w:sz w:val="22"/>
          <w:szCs w:val="22"/>
        </w:rPr>
        <w:t>pr</w:t>
      </w:r>
      <w:r>
        <w:rPr>
          <w:sz w:val="22"/>
          <w:szCs w:val="22"/>
        </w:rPr>
        <w:t>ocu</w:t>
      </w:r>
      <w:r>
        <w:rPr>
          <w:spacing w:val="1"/>
          <w:sz w:val="22"/>
          <w:szCs w:val="22"/>
        </w:rPr>
        <w:t>r</w:t>
      </w:r>
      <w:r>
        <w:rPr>
          <w:spacing w:val="-2"/>
          <w:sz w:val="22"/>
          <w:szCs w:val="22"/>
        </w:rPr>
        <w:t>e</w:t>
      </w:r>
      <w:r>
        <w:rPr>
          <w:sz w:val="22"/>
          <w:szCs w:val="22"/>
        </w:rPr>
        <w:t>d</w:t>
      </w:r>
      <w:r>
        <w:rPr>
          <w:spacing w:val="12"/>
          <w:sz w:val="22"/>
          <w:szCs w:val="22"/>
        </w:rPr>
        <w:t xml:space="preserve"> </w:t>
      </w:r>
      <w:r>
        <w:rPr>
          <w:spacing w:val="-2"/>
          <w:sz w:val="22"/>
          <w:szCs w:val="22"/>
        </w:rPr>
        <w:t>a</w:t>
      </w:r>
      <w:r>
        <w:rPr>
          <w:sz w:val="22"/>
          <w:szCs w:val="22"/>
        </w:rPr>
        <w:t>s</w:t>
      </w:r>
      <w:r>
        <w:rPr>
          <w:spacing w:val="13"/>
          <w:sz w:val="22"/>
          <w:szCs w:val="22"/>
        </w:rPr>
        <w:t xml:space="preserve"> </w:t>
      </w:r>
      <w:r>
        <w:rPr>
          <w:spacing w:val="-2"/>
          <w:sz w:val="22"/>
          <w:szCs w:val="22"/>
        </w:rPr>
        <w:t>a</w:t>
      </w:r>
      <w:r>
        <w:rPr>
          <w:spacing w:val="1"/>
          <w:sz w:val="22"/>
          <w:szCs w:val="22"/>
        </w:rPr>
        <w:t>f</w:t>
      </w:r>
      <w:r>
        <w:rPr>
          <w:sz w:val="22"/>
          <w:szCs w:val="22"/>
        </w:rPr>
        <w:t>o</w:t>
      </w:r>
      <w:r>
        <w:rPr>
          <w:spacing w:val="-2"/>
          <w:sz w:val="22"/>
          <w:szCs w:val="22"/>
        </w:rPr>
        <w:t>r</w:t>
      </w:r>
      <w:r>
        <w:rPr>
          <w:sz w:val="22"/>
          <w:szCs w:val="22"/>
        </w:rPr>
        <w:t>e</w:t>
      </w:r>
      <w:r>
        <w:rPr>
          <w:spacing w:val="1"/>
          <w:sz w:val="22"/>
          <w:szCs w:val="22"/>
        </w:rPr>
        <w:t>s</w:t>
      </w:r>
      <w:r>
        <w:rPr>
          <w:spacing w:val="-2"/>
          <w:sz w:val="22"/>
          <w:szCs w:val="22"/>
        </w:rPr>
        <w:t>a</w:t>
      </w:r>
      <w:r>
        <w:rPr>
          <w:spacing w:val="1"/>
          <w:sz w:val="22"/>
          <w:szCs w:val="22"/>
        </w:rPr>
        <w:t>i</w:t>
      </w:r>
      <w:r>
        <w:rPr>
          <w:sz w:val="22"/>
          <w:szCs w:val="22"/>
        </w:rPr>
        <w:t>d</w:t>
      </w:r>
      <w:r>
        <w:rPr>
          <w:spacing w:val="9"/>
          <w:sz w:val="22"/>
          <w:szCs w:val="22"/>
        </w:rPr>
        <w:t xml:space="preserve"> </w:t>
      </w:r>
      <w:r>
        <w:rPr>
          <w:sz w:val="22"/>
          <w:szCs w:val="22"/>
        </w:rPr>
        <w:t>sh</w:t>
      </w:r>
      <w:r>
        <w:rPr>
          <w:spacing w:val="-2"/>
          <w:sz w:val="22"/>
          <w:szCs w:val="22"/>
        </w:rPr>
        <w:t>a</w:t>
      </w:r>
      <w:r>
        <w:rPr>
          <w:spacing w:val="1"/>
          <w:sz w:val="22"/>
          <w:szCs w:val="22"/>
        </w:rPr>
        <w:t>ll</w:t>
      </w:r>
      <w:r>
        <w:rPr>
          <w:sz w:val="22"/>
          <w:szCs w:val="22"/>
        </w:rPr>
        <w:t>,</w:t>
      </w:r>
      <w:r>
        <w:rPr>
          <w:spacing w:val="7"/>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13"/>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z w:val="22"/>
          <w:szCs w:val="22"/>
        </w:rPr>
        <w:t xml:space="preserve">ce </w:t>
      </w:r>
      <w:r>
        <w:rPr>
          <w:spacing w:val="1"/>
          <w:sz w:val="22"/>
          <w:szCs w:val="22"/>
        </w:rPr>
        <w:t>t</w:t>
      </w:r>
      <w:r>
        <w:rPr>
          <w:sz w:val="22"/>
          <w:szCs w:val="22"/>
        </w:rPr>
        <w:t>o</w:t>
      </w:r>
      <w:r>
        <w:rPr>
          <w:spacing w:val="2"/>
          <w:sz w:val="22"/>
          <w:szCs w:val="22"/>
        </w:rPr>
        <w:t xml:space="preserve"> </w:t>
      </w:r>
      <w:r>
        <w:rPr>
          <w:sz w:val="22"/>
          <w:szCs w:val="22"/>
        </w:rPr>
        <w:t>any o</w:t>
      </w:r>
      <w:r>
        <w:rPr>
          <w:spacing w:val="-1"/>
          <w:sz w:val="22"/>
          <w:szCs w:val="22"/>
        </w:rPr>
        <w:t>t</w:t>
      </w:r>
      <w:r>
        <w:rPr>
          <w:sz w:val="22"/>
          <w:szCs w:val="22"/>
        </w:rPr>
        <w:t>her</w:t>
      </w:r>
      <w:r>
        <w:rPr>
          <w:spacing w:val="1"/>
          <w:sz w:val="22"/>
          <w:szCs w:val="22"/>
        </w:rPr>
        <w:t xml:space="preserve"> </w:t>
      </w:r>
      <w:r>
        <w:rPr>
          <w:spacing w:val="-2"/>
          <w:sz w:val="22"/>
          <w:szCs w:val="22"/>
        </w:rPr>
        <w:t>r</w:t>
      </w:r>
      <w:r>
        <w:rPr>
          <w:spacing w:val="1"/>
          <w:sz w:val="22"/>
          <w:szCs w:val="22"/>
        </w:rPr>
        <w:t>i</w:t>
      </w:r>
      <w:r>
        <w:rPr>
          <w:spacing w:val="-2"/>
          <w:sz w:val="22"/>
          <w:szCs w:val="22"/>
        </w:rPr>
        <w:t>g</w:t>
      </w:r>
      <w:r>
        <w:rPr>
          <w:sz w:val="22"/>
          <w:szCs w:val="22"/>
        </w:rPr>
        <w:t>h</w:t>
      </w:r>
      <w:r>
        <w:rPr>
          <w:spacing w:val="1"/>
          <w:sz w:val="22"/>
          <w:szCs w:val="22"/>
        </w:rPr>
        <w:t>t</w:t>
      </w:r>
      <w:r>
        <w:rPr>
          <w:sz w:val="22"/>
          <w:szCs w:val="22"/>
        </w:rPr>
        <w:t>s</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1"/>
          <w:sz w:val="22"/>
          <w:szCs w:val="22"/>
        </w:rPr>
        <w:t>r</w:t>
      </w:r>
      <w:r>
        <w:rPr>
          <w:sz w:val="22"/>
          <w:szCs w:val="22"/>
        </w:rPr>
        <w:t>e</w:t>
      </w:r>
      <w:r>
        <w:rPr>
          <w:spacing w:val="-3"/>
          <w:sz w:val="22"/>
          <w:szCs w:val="22"/>
        </w:rPr>
        <w:t>m</w:t>
      </w:r>
      <w:r>
        <w:rPr>
          <w:spacing w:val="2"/>
          <w:sz w:val="22"/>
          <w:szCs w:val="22"/>
        </w:rPr>
        <w:t>e</w:t>
      </w:r>
      <w:r>
        <w:rPr>
          <w:sz w:val="22"/>
          <w:szCs w:val="22"/>
        </w:rPr>
        <w:t>d</w:t>
      </w:r>
      <w:r>
        <w:rPr>
          <w:spacing w:val="1"/>
          <w:sz w:val="22"/>
          <w:szCs w:val="22"/>
        </w:rPr>
        <w:t>i</w:t>
      </w:r>
      <w:r>
        <w:rPr>
          <w:spacing w:val="-2"/>
          <w:sz w:val="22"/>
          <w:szCs w:val="22"/>
        </w:rPr>
        <w:t>e</w:t>
      </w:r>
      <w:r>
        <w:rPr>
          <w:sz w:val="22"/>
          <w:szCs w:val="22"/>
        </w:rPr>
        <w:t>s</w:t>
      </w:r>
      <w:r>
        <w:rPr>
          <w:spacing w:val="3"/>
          <w:sz w:val="22"/>
          <w:szCs w:val="22"/>
        </w:rPr>
        <w:t xml:space="preserve"> </w:t>
      </w:r>
      <w:r>
        <w:rPr>
          <w:sz w:val="22"/>
          <w:szCs w:val="22"/>
        </w:rPr>
        <w:t>a</w:t>
      </w:r>
      <w:r>
        <w:rPr>
          <w:spacing w:val="-2"/>
          <w:sz w:val="22"/>
          <w:szCs w:val="22"/>
        </w:rPr>
        <w:t>v</w:t>
      </w:r>
      <w:r>
        <w:rPr>
          <w:sz w:val="22"/>
          <w:szCs w:val="22"/>
        </w:rPr>
        <w:t>a</w:t>
      </w:r>
      <w:r>
        <w:rPr>
          <w:spacing w:val="-1"/>
          <w:sz w:val="22"/>
          <w:szCs w:val="22"/>
        </w:rPr>
        <w:t>i</w:t>
      </w:r>
      <w:r>
        <w:rPr>
          <w:spacing w:val="1"/>
          <w:sz w:val="22"/>
          <w:szCs w:val="22"/>
        </w:rPr>
        <w:t>l</w:t>
      </w:r>
      <w:r>
        <w:rPr>
          <w:sz w:val="22"/>
          <w:szCs w:val="22"/>
        </w:rPr>
        <w:t>a</w:t>
      </w:r>
      <w:r>
        <w:rPr>
          <w:spacing w:val="-2"/>
          <w:sz w:val="22"/>
          <w:szCs w:val="22"/>
        </w:rPr>
        <w:t>b</w:t>
      </w:r>
      <w:r>
        <w:rPr>
          <w:spacing w:val="1"/>
          <w:sz w:val="22"/>
          <w:szCs w:val="22"/>
        </w:rPr>
        <w:t>l</w:t>
      </w:r>
      <w:r>
        <w:rPr>
          <w:sz w:val="22"/>
          <w:szCs w:val="22"/>
        </w:rPr>
        <w:t xml:space="preserve">e </w:t>
      </w:r>
      <w:r>
        <w:rPr>
          <w:spacing w:val="1"/>
          <w:sz w:val="22"/>
          <w:szCs w:val="22"/>
        </w:rPr>
        <w:t>t</w:t>
      </w:r>
      <w:r>
        <w:rPr>
          <w:sz w:val="22"/>
          <w:szCs w:val="22"/>
        </w:rPr>
        <w:t>o</w:t>
      </w:r>
      <w:r>
        <w:rPr>
          <w:spacing w:val="2"/>
          <w:sz w:val="22"/>
          <w:szCs w:val="22"/>
        </w:rPr>
        <w:t xml:space="preserve"> </w:t>
      </w:r>
      <w:r>
        <w:rPr>
          <w:spacing w:val="-1"/>
          <w:sz w:val="22"/>
          <w:szCs w:val="22"/>
        </w:rPr>
        <w:t>G</w:t>
      </w:r>
      <w:r>
        <w:rPr>
          <w:spacing w:val="1"/>
          <w:sz w:val="22"/>
          <w:szCs w:val="22"/>
        </w:rPr>
        <w:t>o</w:t>
      </w:r>
      <w:r>
        <w:rPr>
          <w:sz w:val="22"/>
          <w:szCs w:val="22"/>
        </w:rPr>
        <w:t>S</w:t>
      </w:r>
      <w:r>
        <w:rPr>
          <w:spacing w:val="2"/>
          <w:sz w:val="22"/>
          <w:szCs w:val="22"/>
        </w:rPr>
        <w:t xml:space="preserve"> </w:t>
      </w:r>
      <w:r>
        <w:rPr>
          <w:spacing w:val="-2"/>
          <w:sz w:val="22"/>
          <w:szCs w:val="22"/>
        </w:rPr>
        <w:t>u</w:t>
      </w:r>
      <w:r>
        <w:rPr>
          <w:sz w:val="22"/>
          <w:szCs w:val="22"/>
        </w:rPr>
        <w:t>n</w:t>
      </w:r>
      <w:r>
        <w:rPr>
          <w:spacing w:val="-2"/>
          <w:sz w:val="22"/>
          <w:szCs w:val="22"/>
        </w:rPr>
        <w:t>d</w:t>
      </w:r>
      <w:r>
        <w:rPr>
          <w:sz w:val="22"/>
          <w:szCs w:val="22"/>
        </w:rPr>
        <w:t>er</w:t>
      </w:r>
      <w:r>
        <w:rPr>
          <w:spacing w:val="3"/>
          <w:sz w:val="22"/>
          <w:szCs w:val="22"/>
        </w:rPr>
        <w:t xml:space="preserve"> </w:t>
      </w:r>
      <w:r>
        <w:rPr>
          <w:sz w:val="22"/>
          <w:szCs w:val="22"/>
        </w:rPr>
        <w:t xml:space="preserve">any </w:t>
      </w:r>
      <w:r>
        <w:rPr>
          <w:spacing w:val="-1"/>
          <w:sz w:val="22"/>
          <w:szCs w:val="22"/>
        </w:rPr>
        <w:t>l</w:t>
      </w:r>
      <w:r>
        <w:rPr>
          <w:sz w:val="22"/>
          <w:szCs w:val="22"/>
        </w:rPr>
        <w:t>aw,</w:t>
      </w:r>
      <w:r>
        <w:rPr>
          <w:spacing w:val="2"/>
          <w:sz w:val="22"/>
          <w:szCs w:val="22"/>
        </w:rPr>
        <w:t xml:space="preserve"> </w:t>
      </w:r>
      <w:r>
        <w:rPr>
          <w:sz w:val="22"/>
          <w:szCs w:val="22"/>
        </w:rPr>
        <w:t>co</w:t>
      </w:r>
      <w:r>
        <w:rPr>
          <w:spacing w:val="-2"/>
          <w:sz w:val="22"/>
          <w:szCs w:val="22"/>
        </w:rPr>
        <w:t>n</w:t>
      </w:r>
      <w:r>
        <w:rPr>
          <w:spacing w:val="1"/>
          <w:sz w:val="22"/>
          <w:szCs w:val="22"/>
        </w:rPr>
        <w:t>t</w:t>
      </w:r>
      <w:r>
        <w:rPr>
          <w:spacing w:val="-2"/>
          <w:sz w:val="22"/>
          <w:szCs w:val="22"/>
        </w:rPr>
        <w:t>r</w:t>
      </w:r>
      <w:r>
        <w:rPr>
          <w:sz w:val="22"/>
          <w:szCs w:val="22"/>
        </w:rPr>
        <w:t>act</w:t>
      </w:r>
      <w:r>
        <w:rPr>
          <w:spacing w:val="1"/>
          <w:sz w:val="22"/>
          <w:szCs w:val="22"/>
        </w:rPr>
        <w:t xml:space="preserve"> </w:t>
      </w:r>
      <w:r>
        <w:rPr>
          <w:sz w:val="22"/>
          <w:szCs w:val="22"/>
        </w:rPr>
        <w:t>or o</w:t>
      </w:r>
      <w:r>
        <w:rPr>
          <w:spacing w:val="1"/>
          <w:sz w:val="22"/>
          <w:szCs w:val="22"/>
        </w:rPr>
        <w:t>t</w:t>
      </w:r>
      <w:r>
        <w:rPr>
          <w:spacing w:val="-2"/>
          <w:sz w:val="22"/>
          <w:szCs w:val="22"/>
        </w:rPr>
        <w:t>he</w:t>
      </w:r>
      <w:r>
        <w:rPr>
          <w:sz w:val="22"/>
          <w:szCs w:val="22"/>
        </w:rPr>
        <w:t>r</w:t>
      </w:r>
      <w:r>
        <w:rPr>
          <w:spacing w:val="3"/>
          <w:sz w:val="22"/>
          <w:szCs w:val="22"/>
        </w:rPr>
        <w:t xml:space="preserve"> </w:t>
      </w:r>
      <w:r>
        <w:rPr>
          <w:spacing w:val="1"/>
          <w:sz w:val="22"/>
          <w:szCs w:val="22"/>
        </w:rPr>
        <w:t>i</w:t>
      </w:r>
      <w:r>
        <w:rPr>
          <w:spacing w:val="-2"/>
          <w:sz w:val="22"/>
          <w:szCs w:val="22"/>
        </w:rPr>
        <w:t>n</w:t>
      </w:r>
      <w:r>
        <w:rPr>
          <w:sz w:val="22"/>
          <w:szCs w:val="22"/>
        </w:rPr>
        <w:t>s</w:t>
      </w:r>
      <w:r>
        <w:rPr>
          <w:spacing w:val="-1"/>
          <w:sz w:val="22"/>
          <w:szCs w:val="22"/>
        </w:rPr>
        <w:t>t</w:t>
      </w:r>
      <w:r>
        <w:rPr>
          <w:spacing w:val="1"/>
          <w:sz w:val="22"/>
          <w:szCs w:val="22"/>
        </w:rPr>
        <w:t>r</w:t>
      </w:r>
      <w:r>
        <w:rPr>
          <w:sz w:val="22"/>
          <w:szCs w:val="22"/>
        </w:rPr>
        <w:t>u</w:t>
      </w:r>
      <w:r>
        <w:rPr>
          <w:spacing w:val="-4"/>
          <w:sz w:val="22"/>
          <w:szCs w:val="22"/>
        </w:rPr>
        <w:t>m</w:t>
      </w:r>
      <w:r>
        <w:rPr>
          <w:sz w:val="22"/>
          <w:szCs w:val="22"/>
        </w:rPr>
        <w:t>en</w:t>
      </w:r>
      <w:r>
        <w:rPr>
          <w:spacing w:val="1"/>
          <w:sz w:val="22"/>
          <w:szCs w:val="22"/>
        </w:rPr>
        <w:t>t</w:t>
      </w:r>
      <w:r>
        <w:rPr>
          <w:sz w:val="22"/>
          <w:szCs w:val="22"/>
        </w:rPr>
        <w:t>,</w:t>
      </w:r>
      <w:r>
        <w:rPr>
          <w:spacing w:val="2"/>
          <w:sz w:val="22"/>
          <w:szCs w:val="22"/>
        </w:rPr>
        <w:t xml:space="preserve"> </w:t>
      </w:r>
      <w:r>
        <w:rPr>
          <w:sz w:val="22"/>
          <w:szCs w:val="22"/>
        </w:rPr>
        <w:t xml:space="preserve">be </w:t>
      </w:r>
      <w:r>
        <w:rPr>
          <w:spacing w:val="-2"/>
          <w:sz w:val="22"/>
          <w:szCs w:val="22"/>
        </w:rPr>
        <w:t>v</w:t>
      </w:r>
      <w:r>
        <w:rPr>
          <w:sz w:val="22"/>
          <w:szCs w:val="22"/>
        </w:rPr>
        <w:t>o</w:t>
      </w:r>
      <w:r>
        <w:rPr>
          <w:spacing w:val="1"/>
          <w:sz w:val="22"/>
          <w:szCs w:val="22"/>
        </w:rPr>
        <w:t>i</w:t>
      </w:r>
      <w:r>
        <w:rPr>
          <w:sz w:val="22"/>
          <w:szCs w:val="22"/>
        </w:rPr>
        <w:t>dab</w:t>
      </w:r>
      <w:r>
        <w:rPr>
          <w:spacing w:val="1"/>
          <w:sz w:val="22"/>
          <w:szCs w:val="22"/>
        </w:rPr>
        <w:t>l</w:t>
      </w:r>
      <w:r>
        <w:rPr>
          <w:sz w:val="22"/>
          <w:szCs w:val="22"/>
        </w:rPr>
        <w:t>e</w:t>
      </w:r>
      <w:r>
        <w:rPr>
          <w:spacing w:val="-2"/>
          <w:sz w:val="22"/>
          <w:szCs w:val="22"/>
        </w:rPr>
        <w:t xml:space="preserve"> </w:t>
      </w:r>
      <w:r>
        <w:rPr>
          <w:sz w:val="22"/>
          <w:szCs w:val="22"/>
        </w:rPr>
        <w:t>at</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op</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w:t>
      </w:r>
      <w:r>
        <w:rPr>
          <w:spacing w:val="-3"/>
          <w:sz w:val="22"/>
          <w:szCs w:val="22"/>
        </w:rPr>
        <w:t>G</w:t>
      </w:r>
      <w:r>
        <w:rPr>
          <w:spacing w:val="2"/>
          <w:sz w:val="22"/>
          <w:szCs w:val="22"/>
        </w:rPr>
        <w:t>o</w:t>
      </w:r>
      <w:r>
        <w:rPr>
          <w:sz w:val="22"/>
          <w:szCs w:val="22"/>
        </w:rPr>
        <w:t>S.</w:t>
      </w:r>
    </w:p>
    <w:p w:rsidR="00D35201" w:rsidRDefault="00D35201">
      <w:pPr>
        <w:spacing w:before="11" w:line="240" w:lineRule="exact"/>
        <w:rPr>
          <w:sz w:val="24"/>
          <w:szCs w:val="24"/>
        </w:rPr>
      </w:pPr>
    </w:p>
    <w:p w:rsidR="00D35201" w:rsidRDefault="00E6664F">
      <w:pPr>
        <w:ind w:left="860" w:right="101"/>
        <w:jc w:val="both"/>
        <w:rPr>
          <w:sz w:val="22"/>
          <w:szCs w:val="22"/>
        </w:rPr>
      </w:pPr>
      <w:r>
        <w:rPr>
          <w:spacing w:val="-1"/>
          <w:sz w:val="22"/>
          <w:szCs w:val="22"/>
        </w:rPr>
        <w:t>N</w:t>
      </w:r>
      <w:r>
        <w:rPr>
          <w:sz w:val="22"/>
          <w:szCs w:val="22"/>
        </w:rPr>
        <w:t>o</w:t>
      </w:r>
      <w:r>
        <w:rPr>
          <w:spacing w:val="1"/>
          <w:sz w:val="22"/>
          <w:szCs w:val="22"/>
        </w:rPr>
        <w:t>t</w:t>
      </w:r>
      <w:r>
        <w:rPr>
          <w:spacing w:val="-1"/>
          <w:sz w:val="22"/>
          <w:szCs w:val="22"/>
        </w:rPr>
        <w:t>w</w:t>
      </w:r>
      <w:r>
        <w:rPr>
          <w:spacing w:val="1"/>
          <w:sz w:val="22"/>
          <w:szCs w:val="22"/>
        </w:rPr>
        <w:t>i</w:t>
      </w:r>
      <w:r>
        <w:rPr>
          <w:spacing w:val="-1"/>
          <w:sz w:val="22"/>
          <w:szCs w:val="22"/>
        </w:rPr>
        <w:t>t</w:t>
      </w:r>
      <w:r>
        <w:rPr>
          <w:sz w:val="22"/>
          <w:szCs w:val="22"/>
        </w:rPr>
        <w:t>hs</w:t>
      </w:r>
      <w:r>
        <w:rPr>
          <w:spacing w:val="-1"/>
          <w:sz w:val="22"/>
          <w:szCs w:val="22"/>
        </w:rPr>
        <w:t>t</w:t>
      </w:r>
      <w:r>
        <w:rPr>
          <w:sz w:val="22"/>
          <w:szCs w:val="22"/>
        </w:rPr>
        <w:t>an</w:t>
      </w:r>
      <w:r>
        <w:rPr>
          <w:spacing w:val="-2"/>
          <w:sz w:val="22"/>
          <w:szCs w:val="22"/>
        </w:rPr>
        <w:t>d</w:t>
      </w:r>
      <w:r>
        <w:rPr>
          <w:spacing w:val="1"/>
          <w:sz w:val="22"/>
          <w:szCs w:val="22"/>
        </w:rPr>
        <w:t>i</w:t>
      </w:r>
      <w:r>
        <w:rPr>
          <w:sz w:val="22"/>
          <w:szCs w:val="22"/>
        </w:rPr>
        <w:t>ng any</w:t>
      </w:r>
      <w:r>
        <w:rPr>
          <w:spacing w:val="1"/>
          <w:sz w:val="22"/>
          <w:szCs w:val="22"/>
        </w:rPr>
        <w:t xml:space="preserve"> ri</w:t>
      </w:r>
      <w:r>
        <w:rPr>
          <w:spacing w:val="-2"/>
          <w:sz w:val="22"/>
          <w:szCs w:val="22"/>
        </w:rPr>
        <w:t>g</w:t>
      </w:r>
      <w:r>
        <w:rPr>
          <w:sz w:val="22"/>
          <w:szCs w:val="22"/>
        </w:rPr>
        <w:t>h</w:t>
      </w:r>
      <w:r>
        <w:rPr>
          <w:spacing w:val="-1"/>
          <w:sz w:val="22"/>
          <w:szCs w:val="22"/>
        </w:rPr>
        <w:t>t</w:t>
      </w:r>
      <w:r>
        <w:rPr>
          <w:sz w:val="22"/>
          <w:szCs w:val="22"/>
        </w:rPr>
        <w:t>s</w:t>
      </w:r>
      <w:r>
        <w:rPr>
          <w:spacing w:val="3"/>
          <w:sz w:val="22"/>
          <w:szCs w:val="22"/>
        </w:rPr>
        <w:t xml:space="preserve"> </w:t>
      </w:r>
      <w:r>
        <w:rPr>
          <w:sz w:val="22"/>
          <w:szCs w:val="22"/>
        </w:rPr>
        <w:t>and</w:t>
      </w:r>
      <w:r>
        <w:rPr>
          <w:spacing w:val="1"/>
          <w:sz w:val="22"/>
          <w:szCs w:val="22"/>
        </w:rPr>
        <w:t xml:space="preserve"> r</w:t>
      </w:r>
      <w:r>
        <w:rPr>
          <w:sz w:val="22"/>
          <w:szCs w:val="22"/>
        </w:rPr>
        <w:t>e</w:t>
      </w:r>
      <w:r>
        <w:rPr>
          <w:spacing w:val="-3"/>
          <w:sz w:val="22"/>
          <w:szCs w:val="22"/>
        </w:rPr>
        <w:t>m</w:t>
      </w:r>
      <w:r>
        <w:rPr>
          <w:sz w:val="22"/>
          <w:szCs w:val="22"/>
        </w:rPr>
        <w:t>ed</w:t>
      </w:r>
      <w:r>
        <w:rPr>
          <w:spacing w:val="1"/>
          <w:sz w:val="22"/>
          <w:szCs w:val="22"/>
        </w:rPr>
        <w:t>i</w:t>
      </w:r>
      <w:r>
        <w:rPr>
          <w:spacing w:val="-2"/>
          <w:sz w:val="22"/>
          <w:szCs w:val="22"/>
        </w:rPr>
        <w:t>e</w:t>
      </w:r>
      <w:r>
        <w:rPr>
          <w:sz w:val="22"/>
          <w:szCs w:val="22"/>
        </w:rPr>
        <w:t>s</w:t>
      </w:r>
      <w:r>
        <w:rPr>
          <w:spacing w:val="3"/>
          <w:sz w:val="22"/>
          <w:szCs w:val="22"/>
        </w:rPr>
        <w:t xml:space="preserve"> </w:t>
      </w:r>
      <w:r>
        <w:rPr>
          <w:spacing w:val="-2"/>
          <w:sz w:val="22"/>
          <w:szCs w:val="22"/>
        </w:rPr>
        <w:t>e</w:t>
      </w:r>
      <w:r>
        <w:rPr>
          <w:sz w:val="22"/>
          <w:szCs w:val="22"/>
        </w:rPr>
        <w:t>xe</w:t>
      </w:r>
      <w:r>
        <w:rPr>
          <w:spacing w:val="-1"/>
          <w:sz w:val="22"/>
          <w:szCs w:val="22"/>
        </w:rPr>
        <w:t>r</w:t>
      </w:r>
      <w:r>
        <w:rPr>
          <w:sz w:val="22"/>
          <w:szCs w:val="22"/>
        </w:rPr>
        <w:t>c</w:t>
      </w:r>
      <w:r>
        <w:rPr>
          <w:spacing w:val="-1"/>
          <w:sz w:val="22"/>
          <w:szCs w:val="22"/>
        </w:rPr>
        <w:t>i</w:t>
      </w:r>
      <w:r>
        <w:rPr>
          <w:sz w:val="22"/>
          <w:szCs w:val="22"/>
        </w:rPr>
        <w:t>s</w:t>
      </w:r>
      <w:r>
        <w:rPr>
          <w:spacing w:val="1"/>
          <w:sz w:val="22"/>
          <w:szCs w:val="22"/>
        </w:rPr>
        <w:t>e</w:t>
      </w:r>
      <w:r>
        <w:rPr>
          <w:sz w:val="22"/>
          <w:szCs w:val="22"/>
        </w:rPr>
        <w:t xml:space="preserve">d by </w:t>
      </w:r>
      <w:r>
        <w:rPr>
          <w:spacing w:val="-1"/>
          <w:sz w:val="22"/>
          <w:szCs w:val="22"/>
        </w:rPr>
        <w:t>G</w:t>
      </w:r>
      <w:r>
        <w:rPr>
          <w:spacing w:val="4"/>
          <w:sz w:val="22"/>
          <w:szCs w:val="22"/>
        </w:rPr>
        <w:t>o</w:t>
      </w:r>
      <w:r>
        <w:rPr>
          <w:sz w:val="22"/>
          <w:szCs w:val="22"/>
        </w:rPr>
        <w:t>S</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z w:val="22"/>
          <w:szCs w:val="22"/>
        </w:rPr>
        <w:t>s</w:t>
      </w:r>
      <w:r>
        <w:rPr>
          <w:spacing w:val="3"/>
          <w:sz w:val="22"/>
          <w:szCs w:val="22"/>
        </w:rPr>
        <w:t xml:space="preserve"> </w:t>
      </w:r>
      <w:r>
        <w:rPr>
          <w:spacing w:val="-2"/>
          <w:sz w:val="22"/>
          <w:szCs w:val="22"/>
        </w:rPr>
        <w:t>r</w:t>
      </w:r>
      <w:r>
        <w:rPr>
          <w:sz w:val="22"/>
          <w:szCs w:val="22"/>
        </w:rPr>
        <w:t>e</w:t>
      </w:r>
      <w:r>
        <w:rPr>
          <w:spacing w:val="-2"/>
          <w:sz w:val="22"/>
          <w:szCs w:val="22"/>
        </w:rPr>
        <w:t>g</w:t>
      </w:r>
      <w:r>
        <w:rPr>
          <w:sz w:val="22"/>
          <w:szCs w:val="22"/>
        </w:rPr>
        <w:t>a</w:t>
      </w:r>
      <w:r>
        <w:rPr>
          <w:spacing w:val="1"/>
          <w:sz w:val="22"/>
          <w:szCs w:val="22"/>
        </w:rPr>
        <w:t>r</w:t>
      </w:r>
      <w:r>
        <w:rPr>
          <w:sz w:val="22"/>
          <w:szCs w:val="22"/>
        </w:rPr>
        <w:t xml:space="preserve">d, </w:t>
      </w:r>
      <w:r>
        <w:rPr>
          <w:spacing w:val="1"/>
          <w:sz w:val="22"/>
          <w:szCs w:val="22"/>
        </w:rPr>
        <w:t>[</w:t>
      </w:r>
      <w:r>
        <w:rPr>
          <w:sz w:val="22"/>
          <w:szCs w:val="22"/>
        </w:rPr>
        <w:t>n</w:t>
      </w:r>
      <w:r>
        <w:rPr>
          <w:spacing w:val="-2"/>
          <w:sz w:val="22"/>
          <w:szCs w:val="22"/>
        </w:rPr>
        <w:t>a</w:t>
      </w:r>
      <w:r>
        <w:rPr>
          <w:spacing w:val="-4"/>
          <w:sz w:val="22"/>
          <w:szCs w:val="22"/>
        </w:rPr>
        <w:t>m</w:t>
      </w:r>
      <w:r>
        <w:rPr>
          <w:sz w:val="22"/>
          <w:szCs w:val="22"/>
        </w:rPr>
        <w:t>e</w:t>
      </w:r>
      <w:r>
        <w:rPr>
          <w:spacing w:val="3"/>
          <w:sz w:val="22"/>
          <w:szCs w:val="22"/>
        </w:rPr>
        <w:t xml:space="preserve"> </w:t>
      </w:r>
      <w:r>
        <w:rPr>
          <w:sz w:val="22"/>
          <w:szCs w:val="22"/>
        </w:rPr>
        <w:t>of</w:t>
      </w:r>
      <w:r>
        <w:rPr>
          <w:spacing w:val="3"/>
          <w:sz w:val="22"/>
          <w:szCs w:val="22"/>
        </w:rPr>
        <w:t xml:space="preserve"> </w:t>
      </w:r>
      <w:r>
        <w:rPr>
          <w:sz w:val="22"/>
          <w:szCs w:val="22"/>
        </w:rPr>
        <w:t>Supp</w:t>
      </w:r>
      <w:r>
        <w:rPr>
          <w:spacing w:val="-2"/>
          <w:sz w:val="22"/>
          <w:szCs w:val="22"/>
        </w:rPr>
        <w:t>l</w:t>
      </w:r>
      <w:r>
        <w:rPr>
          <w:spacing w:val="1"/>
          <w:sz w:val="22"/>
          <w:szCs w:val="22"/>
        </w:rPr>
        <w:t>i</w:t>
      </w:r>
      <w:r>
        <w:rPr>
          <w:spacing w:val="-2"/>
          <w:sz w:val="22"/>
          <w:szCs w:val="22"/>
        </w:rPr>
        <w:t>er</w:t>
      </w:r>
      <w:r>
        <w:rPr>
          <w:sz w:val="22"/>
          <w:szCs w:val="22"/>
        </w:rPr>
        <w:t>] a</w:t>
      </w:r>
      <w:r>
        <w:rPr>
          <w:spacing w:val="-2"/>
          <w:sz w:val="22"/>
          <w:szCs w:val="22"/>
        </w:rPr>
        <w:t>g</w:t>
      </w:r>
      <w:r>
        <w:rPr>
          <w:spacing w:val="1"/>
          <w:sz w:val="22"/>
          <w:szCs w:val="22"/>
        </w:rPr>
        <w:t>r</w:t>
      </w:r>
      <w:r>
        <w:rPr>
          <w:sz w:val="22"/>
          <w:szCs w:val="22"/>
        </w:rPr>
        <w:t>ees</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i</w:t>
      </w:r>
      <w:r>
        <w:rPr>
          <w:sz w:val="22"/>
          <w:szCs w:val="22"/>
        </w:rPr>
        <w:t>nde</w:t>
      </w:r>
      <w:r>
        <w:rPr>
          <w:spacing w:val="-3"/>
          <w:sz w:val="22"/>
          <w:szCs w:val="22"/>
        </w:rPr>
        <w:t>m</w:t>
      </w:r>
      <w:r>
        <w:rPr>
          <w:sz w:val="22"/>
          <w:szCs w:val="22"/>
        </w:rPr>
        <w:t>n</w:t>
      </w:r>
      <w:r>
        <w:rPr>
          <w:spacing w:val="1"/>
          <w:sz w:val="22"/>
          <w:szCs w:val="22"/>
        </w:rPr>
        <w:t>if</w:t>
      </w:r>
      <w:r>
        <w:rPr>
          <w:sz w:val="22"/>
          <w:szCs w:val="22"/>
        </w:rPr>
        <w:t xml:space="preserve">y </w:t>
      </w:r>
      <w:r>
        <w:rPr>
          <w:spacing w:val="-1"/>
          <w:sz w:val="22"/>
          <w:szCs w:val="22"/>
        </w:rPr>
        <w:t>G</w:t>
      </w:r>
      <w:r>
        <w:rPr>
          <w:spacing w:val="2"/>
          <w:sz w:val="22"/>
          <w:szCs w:val="22"/>
        </w:rPr>
        <w:t>o</w:t>
      </w:r>
      <w:r>
        <w:rPr>
          <w:sz w:val="22"/>
          <w:szCs w:val="22"/>
        </w:rPr>
        <w:t>S</w:t>
      </w:r>
      <w:r>
        <w:rPr>
          <w:spacing w:val="2"/>
          <w:sz w:val="22"/>
          <w:szCs w:val="22"/>
        </w:rPr>
        <w:t xml:space="preserve"> </w:t>
      </w:r>
      <w:r>
        <w:rPr>
          <w:spacing w:val="1"/>
          <w:sz w:val="22"/>
          <w:szCs w:val="22"/>
        </w:rPr>
        <w:t>f</w:t>
      </w:r>
      <w:r>
        <w:rPr>
          <w:sz w:val="22"/>
          <w:szCs w:val="22"/>
        </w:rPr>
        <w:t>or</w:t>
      </w:r>
      <w:r>
        <w:rPr>
          <w:spacing w:val="3"/>
          <w:sz w:val="22"/>
          <w:szCs w:val="22"/>
        </w:rPr>
        <w:t xml:space="preserve"> </w:t>
      </w:r>
      <w:r>
        <w:rPr>
          <w:sz w:val="22"/>
          <w:szCs w:val="22"/>
        </w:rPr>
        <w:t xml:space="preserve">any </w:t>
      </w:r>
      <w:r>
        <w:rPr>
          <w:spacing w:val="1"/>
          <w:sz w:val="22"/>
          <w:szCs w:val="22"/>
        </w:rPr>
        <w:t>l</w:t>
      </w:r>
      <w:r>
        <w:rPr>
          <w:sz w:val="22"/>
          <w:szCs w:val="22"/>
        </w:rPr>
        <w:t>oss</w:t>
      </w:r>
      <w:r>
        <w:rPr>
          <w:spacing w:val="3"/>
          <w:sz w:val="22"/>
          <w:szCs w:val="22"/>
        </w:rPr>
        <w:t xml:space="preserve"> </w:t>
      </w:r>
      <w:r>
        <w:rPr>
          <w:sz w:val="22"/>
          <w:szCs w:val="22"/>
        </w:rPr>
        <w:t>or</w:t>
      </w:r>
      <w:r>
        <w:rPr>
          <w:spacing w:val="3"/>
          <w:sz w:val="22"/>
          <w:szCs w:val="22"/>
        </w:rPr>
        <w:t xml:space="preserve"> </w:t>
      </w:r>
      <w:r>
        <w:rPr>
          <w:sz w:val="22"/>
          <w:szCs w:val="22"/>
        </w:rPr>
        <w:t>da</w:t>
      </w:r>
      <w:r>
        <w:rPr>
          <w:spacing w:val="-3"/>
          <w:sz w:val="22"/>
          <w:szCs w:val="22"/>
        </w:rPr>
        <w:t>m</w:t>
      </w:r>
      <w:r>
        <w:rPr>
          <w:sz w:val="22"/>
          <w:szCs w:val="22"/>
        </w:rPr>
        <w:t>a</w:t>
      </w:r>
      <w:r>
        <w:rPr>
          <w:spacing w:val="-2"/>
          <w:sz w:val="22"/>
          <w:szCs w:val="22"/>
        </w:rPr>
        <w:t>g</w:t>
      </w:r>
      <w:r>
        <w:rPr>
          <w:sz w:val="22"/>
          <w:szCs w:val="22"/>
        </w:rPr>
        <w:t>e</w:t>
      </w:r>
      <w:r>
        <w:rPr>
          <w:spacing w:val="2"/>
          <w:sz w:val="22"/>
          <w:szCs w:val="22"/>
        </w:rPr>
        <w:t xml:space="preserve"> </w:t>
      </w:r>
      <w:r>
        <w:rPr>
          <w:spacing w:val="1"/>
          <w:sz w:val="22"/>
          <w:szCs w:val="22"/>
        </w:rPr>
        <w:t>i</w:t>
      </w:r>
      <w:r>
        <w:rPr>
          <w:sz w:val="22"/>
          <w:szCs w:val="22"/>
        </w:rPr>
        <w:t>ncu</w:t>
      </w:r>
      <w:r>
        <w:rPr>
          <w:spacing w:val="1"/>
          <w:sz w:val="22"/>
          <w:szCs w:val="22"/>
        </w:rPr>
        <w:t>rr</w:t>
      </w:r>
      <w:r>
        <w:rPr>
          <w:sz w:val="22"/>
          <w:szCs w:val="22"/>
        </w:rPr>
        <w:t>ed</w:t>
      </w:r>
      <w:r>
        <w:rPr>
          <w:spacing w:val="2"/>
          <w:sz w:val="22"/>
          <w:szCs w:val="22"/>
        </w:rPr>
        <w:t xml:space="preserve"> </w:t>
      </w:r>
      <w:r>
        <w:rPr>
          <w:sz w:val="22"/>
          <w:szCs w:val="22"/>
        </w:rPr>
        <w:t xml:space="preserve">by </w:t>
      </w:r>
      <w:r>
        <w:rPr>
          <w:spacing w:val="1"/>
          <w:sz w:val="22"/>
          <w:szCs w:val="22"/>
        </w:rPr>
        <w:t>i</w:t>
      </w:r>
      <w:r>
        <w:rPr>
          <w:sz w:val="22"/>
          <w:szCs w:val="22"/>
        </w:rPr>
        <w:t>t</w:t>
      </w:r>
      <w:r>
        <w:rPr>
          <w:spacing w:val="6"/>
          <w:sz w:val="22"/>
          <w:szCs w:val="22"/>
        </w:rPr>
        <w:t xml:space="preserve"> </w:t>
      </w:r>
      <w:r>
        <w:rPr>
          <w:sz w:val="22"/>
          <w:szCs w:val="22"/>
        </w:rPr>
        <w:t>on</w:t>
      </w:r>
      <w:r>
        <w:rPr>
          <w:spacing w:val="2"/>
          <w:sz w:val="22"/>
          <w:szCs w:val="22"/>
        </w:rPr>
        <w:t xml:space="preserve"> </w:t>
      </w:r>
      <w:r>
        <w:rPr>
          <w:sz w:val="22"/>
          <w:szCs w:val="22"/>
        </w:rPr>
        <w:t>a</w:t>
      </w:r>
      <w:r>
        <w:rPr>
          <w:spacing w:val="-2"/>
          <w:sz w:val="22"/>
          <w:szCs w:val="22"/>
        </w:rPr>
        <w:t>c</w:t>
      </w:r>
      <w:r>
        <w:rPr>
          <w:sz w:val="22"/>
          <w:szCs w:val="22"/>
        </w:rPr>
        <w:t>cou</w:t>
      </w:r>
      <w:r>
        <w:rPr>
          <w:spacing w:val="-2"/>
          <w:sz w:val="22"/>
          <w:szCs w:val="22"/>
        </w:rPr>
        <w:t>n</w:t>
      </w:r>
      <w:r>
        <w:rPr>
          <w:sz w:val="22"/>
          <w:szCs w:val="22"/>
        </w:rPr>
        <w:t>t</w:t>
      </w:r>
      <w:r>
        <w:rPr>
          <w:spacing w:val="3"/>
          <w:sz w:val="22"/>
          <w:szCs w:val="22"/>
        </w:rPr>
        <w:t xml:space="preserve"> </w:t>
      </w:r>
      <w:r>
        <w:rPr>
          <w:sz w:val="22"/>
          <w:szCs w:val="22"/>
        </w:rPr>
        <w:t>of</w:t>
      </w:r>
      <w:r>
        <w:rPr>
          <w:spacing w:val="3"/>
          <w:sz w:val="22"/>
          <w:szCs w:val="22"/>
        </w:rPr>
        <w:t xml:space="preserve"> </w:t>
      </w:r>
      <w:r>
        <w:rPr>
          <w:spacing w:val="1"/>
          <w:sz w:val="22"/>
          <w:szCs w:val="22"/>
        </w:rPr>
        <w:t>i</w:t>
      </w:r>
      <w:r>
        <w:rPr>
          <w:spacing w:val="-1"/>
          <w:sz w:val="22"/>
          <w:szCs w:val="22"/>
        </w:rPr>
        <w:t>t</w:t>
      </w:r>
      <w:r>
        <w:rPr>
          <w:sz w:val="22"/>
          <w:szCs w:val="22"/>
        </w:rPr>
        <w:t>s</w:t>
      </w:r>
      <w:r>
        <w:rPr>
          <w:spacing w:val="3"/>
          <w:sz w:val="22"/>
          <w:szCs w:val="22"/>
        </w:rPr>
        <w:t xml:space="preserve"> </w:t>
      </w:r>
      <w:r>
        <w:rPr>
          <w:sz w:val="22"/>
          <w:szCs w:val="22"/>
        </w:rPr>
        <w:t>co</w:t>
      </w:r>
      <w:r>
        <w:rPr>
          <w:spacing w:val="1"/>
          <w:sz w:val="22"/>
          <w:szCs w:val="22"/>
        </w:rPr>
        <w:t>r</w:t>
      </w:r>
      <w:r>
        <w:rPr>
          <w:spacing w:val="-2"/>
          <w:sz w:val="22"/>
          <w:szCs w:val="22"/>
        </w:rPr>
        <w:t>r</w:t>
      </w:r>
      <w:r>
        <w:rPr>
          <w:sz w:val="22"/>
          <w:szCs w:val="22"/>
        </w:rPr>
        <w:t>upt</w:t>
      </w:r>
      <w:r>
        <w:rPr>
          <w:spacing w:val="3"/>
          <w:sz w:val="22"/>
          <w:szCs w:val="22"/>
        </w:rPr>
        <w:t xml:space="preserve"> </w:t>
      </w:r>
      <w:r>
        <w:rPr>
          <w:sz w:val="22"/>
          <w:szCs w:val="22"/>
        </w:rPr>
        <w:t>b</w:t>
      </w:r>
      <w:r>
        <w:rPr>
          <w:spacing w:val="-2"/>
          <w:sz w:val="22"/>
          <w:szCs w:val="22"/>
        </w:rPr>
        <w:t>u</w:t>
      </w:r>
      <w:r>
        <w:rPr>
          <w:sz w:val="22"/>
          <w:szCs w:val="22"/>
        </w:rPr>
        <w:t>s</w:t>
      </w:r>
      <w:r>
        <w:rPr>
          <w:spacing w:val="1"/>
          <w:sz w:val="22"/>
          <w:szCs w:val="22"/>
        </w:rPr>
        <w:t>i</w:t>
      </w:r>
      <w:r>
        <w:rPr>
          <w:spacing w:val="-2"/>
          <w:sz w:val="22"/>
          <w:szCs w:val="22"/>
        </w:rPr>
        <w:t>n</w:t>
      </w:r>
      <w:r>
        <w:rPr>
          <w:sz w:val="22"/>
          <w:szCs w:val="22"/>
        </w:rPr>
        <w:t>e</w:t>
      </w:r>
      <w:r>
        <w:rPr>
          <w:spacing w:val="-2"/>
          <w:sz w:val="22"/>
          <w:szCs w:val="22"/>
        </w:rPr>
        <w:t>s</w:t>
      </w:r>
      <w:r>
        <w:rPr>
          <w:sz w:val="22"/>
          <w:szCs w:val="22"/>
        </w:rPr>
        <w:t>s 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ces</w:t>
      </w:r>
      <w:r>
        <w:rPr>
          <w:spacing w:val="22"/>
          <w:sz w:val="22"/>
          <w:szCs w:val="22"/>
        </w:rPr>
        <w:t xml:space="preserve"> </w:t>
      </w:r>
      <w:r>
        <w:rPr>
          <w:spacing w:val="-2"/>
          <w:sz w:val="22"/>
          <w:szCs w:val="22"/>
        </w:rPr>
        <w:t>a</w:t>
      </w:r>
      <w:r>
        <w:rPr>
          <w:sz w:val="22"/>
          <w:szCs w:val="22"/>
        </w:rPr>
        <w:t>nd</w:t>
      </w:r>
      <w:r>
        <w:rPr>
          <w:spacing w:val="22"/>
          <w:sz w:val="22"/>
          <w:szCs w:val="22"/>
        </w:rPr>
        <w:t xml:space="preserve"> </w:t>
      </w:r>
      <w:r>
        <w:rPr>
          <w:spacing w:val="1"/>
          <w:sz w:val="22"/>
          <w:szCs w:val="22"/>
        </w:rPr>
        <w:t>f</w:t>
      </w:r>
      <w:r>
        <w:rPr>
          <w:spacing w:val="-2"/>
          <w:sz w:val="22"/>
          <w:szCs w:val="22"/>
        </w:rPr>
        <w:t>u</w:t>
      </w:r>
      <w:r>
        <w:rPr>
          <w:spacing w:val="1"/>
          <w:sz w:val="22"/>
          <w:szCs w:val="22"/>
        </w:rPr>
        <w:t>rt</w:t>
      </w:r>
      <w:r>
        <w:rPr>
          <w:spacing w:val="-2"/>
          <w:sz w:val="22"/>
          <w:szCs w:val="22"/>
        </w:rPr>
        <w:t>h</w:t>
      </w:r>
      <w:r>
        <w:rPr>
          <w:sz w:val="22"/>
          <w:szCs w:val="22"/>
        </w:rPr>
        <w:t>er</w:t>
      </w:r>
      <w:r>
        <w:rPr>
          <w:spacing w:val="23"/>
          <w:sz w:val="22"/>
          <w:szCs w:val="22"/>
        </w:rPr>
        <w:t xml:space="preserve"> </w:t>
      </w:r>
      <w:r>
        <w:rPr>
          <w:sz w:val="22"/>
          <w:szCs w:val="22"/>
        </w:rPr>
        <w:t>pay</w:t>
      </w:r>
      <w:r>
        <w:rPr>
          <w:spacing w:val="20"/>
          <w:sz w:val="22"/>
          <w:szCs w:val="22"/>
        </w:rPr>
        <w:t xml:space="preserve"> </w:t>
      </w:r>
      <w:r>
        <w:rPr>
          <w:spacing w:val="-2"/>
          <w:sz w:val="22"/>
          <w:szCs w:val="22"/>
        </w:rPr>
        <w:t>c</w:t>
      </w:r>
      <w:r>
        <w:rPr>
          <w:sz w:val="22"/>
          <w:szCs w:val="22"/>
        </w:rPr>
        <w:t>o</w:t>
      </w:r>
      <w:r>
        <w:rPr>
          <w:spacing w:val="-4"/>
          <w:sz w:val="22"/>
          <w:szCs w:val="22"/>
        </w:rPr>
        <w:t>m</w:t>
      </w:r>
      <w:r>
        <w:rPr>
          <w:sz w:val="22"/>
          <w:szCs w:val="22"/>
        </w:rPr>
        <w:t>pen</w:t>
      </w:r>
      <w:r>
        <w:rPr>
          <w:spacing w:val="1"/>
          <w:sz w:val="22"/>
          <w:szCs w:val="22"/>
        </w:rPr>
        <w:t>s</w:t>
      </w:r>
      <w:r>
        <w:rPr>
          <w:sz w:val="22"/>
          <w:szCs w:val="22"/>
        </w:rPr>
        <w:t>a</w:t>
      </w:r>
      <w:r>
        <w:rPr>
          <w:spacing w:val="1"/>
          <w:sz w:val="22"/>
          <w:szCs w:val="22"/>
        </w:rPr>
        <w:t>ti</w:t>
      </w:r>
      <w:r>
        <w:rPr>
          <w:spacing w:val="-2"/>
          <w:sz w:val="22"/>
          <w:szCs w:val="22"/>
        </w:rPr>
        <w:t>o</w:t>
      </w:r>
      <w:r>
        <w:rPr>
          <w:sz w:val="22"/>
          <w:szCs w:val="22"/>
        </w:rPr>
        <w:t>n</w:t>
      </w:r>
      <w:r>
        <w:rPr>
          <w:spacing w:val="22"/>
          <w:sz w:val="22"/>
          <w:szCs w:val="22"/>
        </w:rPr>
        <w:t xml:space="preserve"> </w:t>
      </w:r>
      <w:r>
        <w:rPr>
          <w:spacing w:val="1"/>
          <w:sz w:val="22"/>
          <w:szCs w:val="22"/>
        </w:rPr>
        <w:t>t</w:t>
      </w:r>
      <w:r>
        <w:rPr>
          <w:sz w:val="22"/>
          <w:szCs w:val="22"/>
        </w:rPr>
        <w:t>o</w:t>
      </w:r>
      <w:r>
        <w:rPr>
          <w:spacing w:val="22"/>
          <w:sz w:val="22"/>
          <w:szCs w:val="22"/>
        </w:rPr>
        <w:t xml:space="preserve"> </w:t>
      </w:r>
      <w:r>
        <w:rPr>
          <w:spacing w:val="-1"/>
          <w:sz w:val="22"/>
          <w:szCs w:val="22"/>
        </w:rPr>
        <w:t>G</w:t>
      </w:r>
      <w:r>
        <w:rPr>
          <w:spacing w:val="4"/>
          <w:sz w:val="22"/>
          <w:szCs w:val="22"/>
        </w:rPr>
        <w:t>o</w:t>
      </w:r>
      <w:r>
        <w:rPr>
          <w:sz w:val="22"/>
          <w:szCs w:val="22"/>
        </w:rPr>
        <w:t>S</w:t>
      </w:r>
      <w:r>
        <w:rPr>
          <w:spacing w:val="21"/>
          <w:sz w:val="22"/>
          <w:szCs w:val="22"/>
        </w:rPr>
        <w:t xml:space="preserve"> </w:t>
      </w:r>
      <w:r>
        <w:rPr>
          <w:spacing w:val="1"/>
          <w:sz w:val="22"/>
          <w:szCs w:val="22"/>
        </w:rPr>
        <w:t>i</w:t>
      </w:r>
      <w:r>
        <w:rPr>
          <w:sz w:val="22"/>
          <w:szCs w:val="22"/>
        </w:rPr>
        <w:t>n</w:t>
      </w:r>
      <w:r>
        <w:rPr>
          <w:spacing w:val="22"/>
          <w:sz w:val="22"/>
          <w:szCs w:val="22"/>
        </w:rPr>
        <w:t xml:space="preserve"> </w:t>
      </w:r>
      <w:r>
        <w:rPr>
          <w:spacing w:val="-2"/>
          <w:sz w:val="22"/>
          <w:szCs w:val="22"/>
        </w:rPr>
        <w:t>a</w:t>
      </w:r>
      <w:r>
        <w:rPr>
          <w:sz w:val="22"/>
          <w:szCs w:val="22"/>
        </w:rPr>
        <w:t>n</w:t>
      </w:r>
      <w:r>
        <w:rPr>
          <w:spacing w:val="22"/>
          <w:sz w:val="22"/>
          <w:szCs w:val="22"/>
        </w:rPr>
        <w:t xml:space="preserve"> </w:t>
      </w:r>
      <w:r>
        <w:rPr>
          <w:sz w:val="22"/>
          <w:szCs w:val="22"/>
        </w:rPr>
        <w:t>a</w:t>
      </w:r>
      <w:r>
        <w:rPr>
          <w:spacing w:val="-3"/>
          <w:sz w:val="22"/>
          <w:szCs w:val="22"/>
        </w:rPr>
        <w:t>m</w:t>
      </w:r>
      <w:r>
        <w:rPr>
          <w:sz w:val="22"/>
          <w:szCs w:val="22"/>
        </w:rPr>
        <w:t>ount</w:t>
      </w:r>
      <w:r>
        <w:rPr>
          <w:spacing w:val="23"/>
          <w:sz w:val="22"/>
          <w:szCs w:val="22"/>
        </w:rPr>
        <w:t xml:space="preserve"> </w:t>
      </w:r>
      <w:r>
        <w:rPr>
          <w:sz w:val="22"/>
          <w:szCs w:val="22"/>
        </w:rPr>
        <w:t>equ</w:t>
      </w:r>
      <w:r>
        <w:rPr>
          <w:spacing w:val="1"/>
          <w:sz w:val="22"/>
          <w:szCs w:val="22"/>
        </w:rPr>
        <w:t>i</w:t>
      </w:r>
      <w:r>
        <w:rPr>
          <w:spacing w:val="-2"/>
          <w:sz w:val="22"/>
          <w:szCs w:val="22"/>
        </w:rPr>
        <w:t>v</w:t>
      </w:r>
      <w:r>
        <w:rPr>
          <w:sz w:val="22"/>
          <w:szCs w:val="22"/>
        </w:rPr>
        <w:t>a</w:t>
      </w:r>
      <w:r>
        <w:rPr>
          <w:spacing w:val="1"/>
          <w:sz w:val="22"/>
          <w:szCs w:val="22"/>
        </w:rPr>
        <w:t>l</w:t>
      </w:r>
      <w:r>
        <w:rPr>
          <w:sz w:val="22"/>
          <w:szCs w:val="22"/>
        </w:rPr>
        <w:t>e</w:t>
      </w:r>
      <w:r>
        <w:rPr>
          <w:spacing w:val="-2"/>
          <w:sz w:val="22"/>
          <w:szCs w:val="22"/>
        </w:rPr>
        <w:t>n</w:t>
      </w:r>
      <w:r>
        <w:rPr>
          <w:sz w:val="22"/>
          <w:szCs w:val="22"/>
        </w:rPr>
        <w:t>t</w:t>
      </w:r>
      <w:r>
        <w:rPr>
          <w:spacing w:val="23"/>
          <w:sz w:val="22"/>
          <w:szCs w:val="22"/>
        </w:rPr>
        <w:t xml:space="preserve"> </w:t>
      </w:r>
      <w:r>
        <w:rPr>
          <w:spacing w:val="-1"/>
          <w:sz w:val="22"/>
          <w:szCs w:val="22"/>
        </w:rPr>
        <w:t>t</w:t>
      </w:r>
      <w:r>
        <w:rPr>
          <w:sz w:val="22"/>
          <w:szCs w:val="22"/>
        </w:rPr>
        <w:t>o</w:t>
      </w:r>
      <w:r>
        <w:rPr>
          <w:spacing w:val="22"/>
          <w:sz w:val="22"/>
          <w:szCs w:val="22"/>
        </w:rPr>
        <w:t xml:space="preserve"> </w:t>
      </w:r>
      <w:r>
        <w:rPr>
          <w:spacing w:val="1"/>
          <w:sz w:val="22"/>
          <w:szCs w:val="22"/>
        </w:rPr>
        <w:t>t</w:t>
      </w:r>
      <w:r>
        <w:rPr>
          <w:sz w:val="22"/>
          <w:szCs w:val="22"/>
        </w:rPr>
        <w:t>en</w:t>
      </w:r>
      <w:r>
        <w:rPr>
          <w:spacing w:val="20"/>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22"/>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sum</w:t>
      </w:r>
      <w:r>
        <w:rPr>
          <w:spacing w:val="18"/>
          <w:sz w:val="22"/>
          <w:szCs w:val="22"/>
        </w:rPr>
        <w:t xml:space="preserve"> </w:t>
      </w:r>
      <w:r>
        <w:rPr>
          <w:sz w:val="22"/>
          <w:szCs w:val="22"/>
        </w:rPr>
        <w:t>of any co</w:t>
      </w:r>
      <w:r>
        <w:rPr>
          <w:spacing w:val="-1"/>
          <w:sz w:val="22"/>
          <w:szCs w:val="22"/>
        </w:rPr>
        <w:t>m</w:t>
      </w:r>
      <w:r>
        <w:rPr>
          <w:spacing w:val="-4"/>
          <w:sz w:val="22"/>
          <w:szCs w:val="22"/>
        </w:rPr>
        <w:t>m</w:t>
      </w:r>
      <w:r>
        <w:rPr>
          <w:spacing w:val="1"/>
          <w:sz w:val="22"/>
          <w:szCs w:val="22"/>
        </w:rPr>
        <w:t>i</w:t>
      </w:r>
      <w:r>
        <w:rPr>
          <w:sz w:val="22"/>
          <w:szCs w:val="22"/>
        </w:rPr>
        <w:t>s</w:t>
      </w:r>
      <w:r>
        <w:rPr>
          <w:spacing w:val="1"/>
          <w:sz w:val="22"/>
          <w:szCs w:val="22"/>
        </w:rPr>
        <w:t>si</w:t>
      </w:r>
      <w:r>
        <w:rPr>
          <w:sz w:val="22"/>
          <w:szCs w:val="22"/>
        </w:rPr>
        <w:t>on,</w:t>
      </w:r>
      <w:r>
        <w:rPr>
          <w:spacing w:val="2"/>
          <w:sz w:val="22"/>
          <w:szCs w:val="22"/>
        </w:rPr>
        <w:t xml:space="preserve"> </w:t>
      </w:r>
      <w:r>
        <w:rPr>
          <w:spacing w:val="-2"/>
          <w:sz w:val="22"/>
          <w:szCs w:val="22"/>
        </w:rPr>
        <w:t>g</w:t>
      </w:r>
      <w:r>
        <w:rPr>
          <w:spacing w:val="1"/>
          <w:sz w:val="22"/>
          <w:szCs w:val="22"/>
        </w:rPr>
        <w:t>r</w:t>
      </w:r>
      <w:r>
        <w:rPr>
          <w:sz w:val="22"/>
          <w:szCs w:val="22"/>
        </w:rPr>
        <w:t>a</w:t>
      </w:r>
      <w:r>
        <w:rPr>
          <w:spacing w:val="1"/>
          <w:sz w:val="22"/>
          <w:szCs w:val="22"/>
        </w:rPr>
        <w:t>t</w:t>
      </w:r>
      <w:r>
        <w:rPr>
          <w:spacing w:val="-1"/>
          <w:sz w:val="22"/>
          <w:szCs w:val="22"/>
        </w:rPr>
        <w:t>i</w:t>
      </w:r>
      <w:r>
        <w:rPr>
          <w:spacing w:val="1"/>
          <w:sz w:val="22"/>
          <w:szCs w:val="22"/>
        </w:rPr>
        <w:t>fi</w:t>
      </w:r>
      <w:r>
        <w:rPr>
          <w:spacing w:val="-2"/>
          <w:sz w:val="22"/>
          <w:szCs w:val="22"/>
        </w:rPr>
        <w:t>c</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b</w:t>
      </w:r>
      <w:r>
        <w:rPr>
          <w:spacing w:val="-2"/>
          <w:sz w:val="22"/>
          <w:szCs w:val="22"/>
        </w:rPr>
        <w:t>r</w:t>
      </w:r>
      <w:r>
        <w:rPr>
          <w:spacing w:val="1"/>
          <w:sz w:val="22"/>
          <w:szCs w:val="22"/>
        </w:rPr>
        <w:t>i</w:t>
      </w:r>
      <w:r>
        <w:rPr>
          <w:sz w:val="22"/>
          <w:szCs w:val="22"/>
        </w:rPr>
        <w:t xml:space="preserve">be, </w:t>
      </w:r>
      <w:r>
        <w:rPr>
          <w:spacing w:val="1"/>
          <w:sz w:val="22"/>
          <w:szCs w:val="22"/>
        </w:rPr>
        <w:t>fi</w:t>
      </w:r>
      <w:r>
        <w:rPr>
          <w:sz w:val="22"/>
          <w:szCs w:val="22"/>
        </w:rPr>
        <w:t>n</w:t>
      </w:r>
      <w:r>
        <w:rPr>
          <w:spacing w:val="-2"/>
          <w:sz w:val="22"/>
          <w:szCs w:val="22"/>
        </w:rPr>
        <w:t>d</w:t>
      </w:r>
      <w:r>
        <w:rPr>
          <w:sz w:val="22"/>
          <w:szCs w:val="22"/>
        </w:rPr>
        <w:t>e</w:t>
      </w:r>
      <w:r>
        <w:rPr>
          <w:spacing w:val="-1"/>
          <w:sz w:val="22"/>
          <w:szCs w:val="22"/>
        </w:rPr>
        <w:t>r</w:t>
      </w:r>
      <w:r>
        <w:rPr>
          <w:spacing w:val="1"/>
          <w:sz w:val="22"/>
          <w:szCs w:val="22"/>
        </w:rPr>
        <w:t>’</w:t>
      </w:r>
      <w:r>
        <w:rPr>
          <w:sz w:val="22"/>
          <w:szCs w:val="22"/>
        </w:rPr>
        <w:t>s</w:t>
      </w:r>
      <w:r>
        <w:rPr>
          <w:spacing w:val="2"/>
          <w:sz w:val="22"/>
          <w:szCs w:val="22"/>
        </w:rPr>
        <w:t xml:space="preserve"> </w:t>
      </w:r>
      <w:r>
        <w:rPr>
          <w:spacing w:val="-2"/>
          <w:sz w:val="22"/>
          <w:szCs w:val="22"/>
        </w:rPr>
        <w:t>f</w:t>
      </w:r>
      <w:r>
        <w:rPr>
          <w:sz w:val="22"/>
          <w:szCs w:val="22"/>
        </w:rPr>
        <w:t>ee</w:t>
      </w:r>
      <w:r>
        <w:rPr>
          <w:spacing w:val="2"/>
          <w:sz w:val="22"/>
          <w:szCs w:val="22"/>
        </w:rPr>
        <w:t xml:space="preserve"> </w:t>
      </w:r>
      <w:r>
        <w:rPr>
          <w:sz w:val="22"/>
          <w:szCs w:val="22"/>
        </w:rPr>
        <w:t xml:space="preserve">or </w:t>
      </w:r>
      <w:r>
        <w:rPr>
          <w:spacing w:val="-2"/>
          <w:sz w:val="22"/>
          <w:szCs w:val="22"/>
        </w:rPr>
        <w:t>k</w:t>
      </w:r>
      <w:r>
        <w:rPr>
          <w:spacing w:val="1"/>
          <w:sz w:val="22"/>
          <w:szCs w:val="22"/>
        </w:rPr>
        <w:t>i</w:t>
      </w:r>
      <w:r>
        <w:rPr>
          <w:sz w:val="22"/>
          <w:szCs w:val="22"/>
        </w:rPr>
        <w:t>c</w:t>
      </w:r>
      <w:r>
        <w:rPr>
          <w:spacing w:val="-2"/>
          <w:sz w:val="22"/>
          <w:szCs w:val="22"/>
        </w:rPr>
        <w:t>k</w:t>
      </w:r>
      <w:r>
        <w:rPr>
          <w:sz w:val="22"/>
          <w:szCs w:val="22"/>
        </w:rPr>
        <w:t>back</w:t>
      </w:r>
      <w:r>
        <w:rPr>
          <w:spacing w:val="2"/>
          <w:sz w:val="22"/>
          <w:szCs w:val="22"/>
        </w:rPr>
        <w:t xml:space="preserve"> </w:t>
      </w:r>
      <w:r>
        <w:rPr>
          <w:spacing w:val="-2"/>
          <w:sz w:val="22"/>
          <w:szCs w:val="22"/>
        </w:rPr>
        <w:t>g</w:t>
      </w:r>
      <w:r>
        <w:rPr>
          <w:spacing w:val="1"/>
          <w:sz w:val="22"/>
          <w:szCs w:val="22"/>
        </w:rPr>
        <w:t>i</w:t>
      </w:r>
      <w:r>
        <w:rPr>
          <w:spacing w:val="-2"/>
          <w:sz w:val="22"/>
          <w:szCs w:val="22"/>
        </w:rPr>
        <w:t>v</w:t>
      </w:r>
      <w:r>
        <w:rPr>
          <w:sz w:val="22"/>
          <w:szCs w:val="22"/>
        </w:rPr>
        <w:t>en</w:t>
      </w:r>
      <w:r>
        <w:rPr>
          <w:spacing w:val="2"/>
          <w:sz w:val="22"/>
          <w:szCs w:val="22"/>
        </w:rPr>
        <w:t xml:space="preserve"> b</w:t>
      </w:r>
      <w:r>
        <w:rPr>
          <w:sz w:val="22"/>
          <w:szCs w:val="22"/>
        </w:rPr>
        <w:t xml:space="preserve">y </w:t>
      </w:r>
      <w:r>
        <w:rPr>
          <w:spacing w:val="1"/>
          <w:sz w:val="22"/>
          <w:szCs w:val="22"/>
        </w:rPr>
        <w:t>[</w:t>
      </w:r>
      <w:r>
        <w:rPr>
          <w:sz w:val="22"/>
          <w:szCs w:val="22"/>
        </w:rPr>
        <w:t>na</w:t>
      </w:r>
      <w:r>
        <w:rPr>
          <w:spacing w:val="-3"/>
          <w:sz w:val="22"/>
          <w:szCs w:val="22"/>
        </w:rPr>
        <w:t>m</w:t>
      </w:r>
      <w:r>
        <w:rPr>
          <w:sz w:val="22"/>
          <w:szCs w:val="22"/>
        </w:rPr>
        <w:t>e</w:t>
      </w:r>
      <w:r>
        <w:rPr>
          <w:spacing w:val="5"/>
          <w:sz w:val="22"/>
          <w:szCs w:val="22"/>
        </w:rPr>
        <w:t xml:space="preserve"> </w:t>
      </w:r>
      <w:r>
        <w:rPr>
          <w:sz w:val="22"/>
          <w:szCs w:val="22"/>
        </w:rPr>
        <w:t>of</w:t>
      </w:r>
      <w:r>
        <w:rPr>
          <w:spacing w:val="3"/>
          <w:sz w:val="22"/>
          <w:szCs w:val="22"/>
        </w:rPr>
        <w:t xml:space="preserve"> </w:t>
      </w:r>
      <w:r>
        <w:rPr>
          <w:sz w:val="22"/>
          <w:szCs w:val="22"/>
        </w:rPr>
        <w:t>Supp</w:t>
      </w:r>
      <w:r>
        <w:rPr>
          <w:spacing w:val="-2"/>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3"/>
          <w:sz w:val="22"/>
          <w:szCs w:val="22"/>
        </w:rPr>
        <w:t xml:space="preserve"> </w:t>
      </w:r>
      <w:r>
        <w:rPr>
          <w:spacing w:val="-2"/>
          <w:sz w:val="22"/>
          <w:szCs w:val="22"/>
        </w:rPr>
        <w:t>a</w:t>
      </w:r>
      <w:r>
        <w:rPr>
          <w:sz w:val="22"/>
          <w:szCs w:val="22"/>
        </w:rPr>
        <w:t>s a</w:t>
      </w:r>
      <w:r>
        <w:rPr>
          <w:spacing w:val="1"/>
          <w:sz w:val="22"/>
          <w:szCs w:val="22"/>
        </w:rPr>
        <w:t>f</w:t>
      </w:r>
      <w:r>
        <w:rPr>
          <w:sz w:val="22"/>
          <w:szCs w:val="22"/>
        </w:rPr>
        <w:t>o</w:t>
      </w:r>
      <w:r>
        <w:rPr>
          <w:spacing w:val="-2"/>
          <w:sz w:val="22"/>
          <w:szCs w:val="22"/>
        </w:rPr>
        <w:t>r</w:t>
      </w:r>
      <w:r>
        <w:rPr>
          <w:sz w:val="22"/>
          <w:szCs w:val="22"/>
        </w:rPr>
        <w:t>e</w:t>
      </w:r>
      <w:r>
        <w:rPr>
          <w:spacing w:val="1"/>
          <w:sz w:val="22"/>
          <w:szCs w:val="22"/>
        </w:rPr>
        <w:t>s</w:t>
      </w:r>
      <w:r>
        <w:rPr>
          <w:spacing w:val="-2"/>
          <w:sz w:val="22"/>
          <w:szCs w:val="22"/>
        </w:rPr>
        <w:t>a</w:t>
      </w:r>
      <w:r>
        <w:rPr>
          <w:spacing w:val="1"/>
          <w:sz w:val="22"/>
          <w:szCs w:val="22"/>
        </w:rPr>
        <w:t>i</w:t>
      </w:r>
      <w:r>
        <w:rPr>
          <w:sz w:val="22"/>
          <w:szCs w:val="22"/>
        </w:rPr>
        <w:t>d</w:t>
      </w:r>
      <w:r>
        <w:rPr>
          <w:spacing w:val="2"/>
          <w:sz w:val="22"/>
          <w:szCs w:val="22"/>
        </w:rPr>
        <w:t xml:space="preserve"> </w:t>
      </w:r>
      <w:r>
        <w:rPr>
          <w:spacing w:val="1"/>
          <w:sz w:val="22"/>
          <w:szCs w:val="22"/>
        </w:rPr>
        <w:t>f</w:t>
      </w:r>
      <w:r>
        <w:rPr>
          <w:spacing w:val="-2"/>
          <w:sz w:val="22"/>
          <w:szCs w:val="22"/>
        </w:rPr>
        <w:t>o</w:t>
      </w:r>
      <w:r>
        <w:rPr>
          <w:sz w:val="22"/>
          <w:szCs w:val="22"/>
        </w:rPr>
        <w:t>r</w:t>
      </w:r>
      <w:r>
        <w:rPr>
          <w:spacing w:val="5"/>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pu</w:t>
      </w:r>
      <w:r>
        <w:rPr>
          <w:spacing w:val="1"/>
          <w:sz w:val="22"/>
          <w:szCs w:val="22"/>
        </w:rPr>
        <w:t>r</w:t>
      </w:r>
      <w:r>
        <w:rPr>
          <w:sz w:val="22"/>
          <w:szCs w:val="22"/>
        </w:rPr>
        <w:t>p</w:t>
      </w:r>
      <w:r>
        <w:rPr>
          <w:spacing w:val="-2"/>
          <w:sz w:val="22"/>
          <w:szCs w:val="22"/>
        </w:rPr>
        <w:t>o</w:t>
      </w:r>
      <w:r>
        <w:rPr>
          <w:sz w:val="22"/>
          <w:szCs w:val="22"/>
        </w:rPr>
        <w:t>se</w:t>
      </w:r>
      <w:r>
        <w:rPr>
          <w:spacing w:val="3"/>
          <w:sz w:val="22"/>
          <w:szCs w:val="22"/>
        </w:rPr>
        <w:t xml:space="preserve"> </w:t>
      </w:r>
      <w:r>
        <w:rPr>
          <w:sz w:val="22"/>
          <w:szCs w:val="22"/>
        </w:rPr>
        <w:t>of</w:t>
      </w:r>
      <w:r>
        <w:rPr>
          <w:spacing w:val="3"/>
          <w:sz w:val="22"/>
          <w:szCs w:val="22"/>
        </w:rPr>
        <w:t xml:space="preserve"> </w:t>
      </w:r>
      <w:r>
        <w:rPr>
          <w:sz w:val="22"/>
          <w:szCs w:val="22"/>
        </w:rPr>
        <w:t>ob</w:t>
      </w:r>
      <w:r>
        <w:rPr>
          <w:spacing w:val="-1"/>
          <w:sz w:val="22"/>
          <w:szCs w:val="22"/>
        </w:rPr>
        <w:t>t</w:t>
      </w:r>
      <w:r>
        <w:rPr>
          <w:spacing w:val="3"/>
          <w:sz w:val="22"/>
          <w:szCs w:val="22"/>
        </w:rPr>
        <w:t>a</w:t>
      </w:r>
      <w:r>
        <w:rPr>
          <w:spacing w:val="1"/>
          <w:sz w:val="22"/>
          <w:szCs w:val="22"/>
        </w:rPr>
        <w:t>i</w:t>
      </w:r>
      <w:r>
        <w:rPr>
          <w:spacing w:val="-2"/>
          <w:sz w:val="22"/>
          <w:szCs w:val="22"/>
        </w:rPr>
        <w:t>n</w:t>
      </w:r>
      <w:r>
        <w:rPr>
          <w:spacing w:val="1"/>
          <w:sz w:val="22"/>
          <w:szCs w:val="22"/>
        </w:rPr>
        <w:t>i</w:t>
      </w:r>
      <w:r>
        <w:rPr>
          <w:sz w:val="22"/>
          <w:szCs w:val="22"/>
        </w:rPr>
        <w:t>ng</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z w:val="22"/>
          <w:szCs w:val="22"/>
        </w:rPr>
        <w:t>n</w:t>
      </w:r>
      <w:r>
        <w:rPr>
          <w:spacing w:val="-2"/>
          <w:sz w:val="22"/>
          <w:szCs w:val="22"/>
        </w:rPr>
        <w:t>d</w:t>
      </w:r>
      <w:r>
        <w:rPr>
          <w:sz w:val="22"/>
          <w:szCs w:val="22"/>
        </w:rPr>
        <w:t>uc</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he p</w:t>
      </w:r>
      <w:r>
        <w:rPr>
          <w:spacing w:val="1"/>
          <w:sz w:val="22"/>
          <w:szCs w:val="22"/>
        </w:rPr>
        <w:t>r</w:t>
      </w:r>
      <w:r>
        <w:rPr>
          <w:sz w:val="22"/>
          <w:szCs w:val="22"/>
        </w:rPr>
        <w:t>oc</w:t>
      </w:r>
      <w:r>
        <w:rPr>
          <w:spacing w:val="-2"/>
          <w:sz w:val="22"/>
          <w:szCs w:val="22"/>
        </w:rPr>
        <w:t>u</w:t>
      </w:r>
      <w:r>
        <w:rPr>
          <w:spacing w:val="1"/>
          <w:sz w:val="22"/>
          <w:szCs w:val="22"/>
        </w:rPr>
        <w:t>r</w:t>
      </w:r>
      <w:r>
        <w:rPr>
          <w:sz w:val="22"/>
          <w:szCs w:val="22"/>
        </w:rPr>
        <w:t>e</w:t>
      </w:r>
      <w:r>
        <w:rPr>
          <w:spacing w:val="-3"/>
          <w:sz w:val="22"/>
          <w:szCs w:val="22"/>
        </w:rPr>
        <w:t>m</w:t>
      </w:r>
      <w:r>
        <w:rPr>
          <w:sz w:val="22"/>
          <w:szCs w:val="22"/>
        </w:rPr>
        <w:t>ent</w:t>
      </w:r>
      <w:r>
        <w:rPr>
          <w:spacing w:val="6"/>
          <w:sz w:val="22"/>
          <w:szCs w:val="22"/>
        </w:rPr>
        <w:t xml:space="preserve"> </w:t>
      </w:r>
      <w:r>
        <w:rPr>
          <w:spacing w:val="-2"/>
          <w:sz w:val="22"/>
          <w:szCs w:val="22"/>
        </w:rPr>
        <w:t>o</w:t>
      </w:r>
      <w:r>
        <w:rPr>
          <w:sz w:val="22"/>
          <w:szCs w:val="22"/>
        </w:rPr>
        <w:t>f</w:t>
      </w:r>
      <w:r>
        <w:rPr>
          <w:spacing w:val="5"/>
          <w:sz w:val="22"/>
          <w:szCs w:val="22"/>
        </w:rPr>
        <w:t xml:space="preserve"> </w:t>
      </w:r>
      <w:r>
        <w:rPr>
          <w:spacing w:val="-2"/>
          <w:sz w:val="22"/>
          <w:szCs w:val="22"/>
        </w:rPr>
        <w:t>a</w:t>
      </w:r>
      <w:r>
        <w:rPr>
          <w:sz w:val="22"/>
          <w:szCs w:val="22"/>
        </w:rPr>
        <w:t>ny</w:t>
      </w:r>
      <w:r>
        <w:rPr>
          <w:spacing w:val="2"/>
          <w:sz w:val="22"/>
          <w:szCs w:val="22"/>
        </w:rPr>
        <w:t xml:space="preserve"> </w:t>
      </w:r>
      <w:r>
        <w:rPr>
          <w:sz w:val="22"/>
          <w:szCs w:val="22"/>
        </w:rPr>
        <w:t>con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5"/>
          <w:sz w:val="22"/>
          <w:szCs w:val="22"/>
        </w:rPr>
        <w:t xml:space="preserve"> </w:t>
      </w:r>
      <w:r>
        <w:rPr>
          <w:spacing w:val="-2"/>
          <w:sz w:val="22"/>
          <w:szCs w:val="22"/>
        </w:rPr>
        <w:t>r</w:t>
      </w:r>
      <w:r>
        <w:rPr>
          <w:spacing w:val="1"/>
          <w:sz w:val="22"/>
          <w:szCs w:val="22"/>
        </w:rPr>
        <w:t>i</w:t>
      </w:r>
      <w:r>
        <w:rPr>
          <w:spacing w:val="-2"/>
          <w:sz w:val="22"/>
          <w:szCs w:val="22"/>
        </w:rPr>
        <w:t>g</w:t>
      </w:r>
      <w:r>
        <w:rPr>
          <w:sz w:val="22"/>
          <w:szCs w:val="22"/>
        </w:rPr>
        <w:t>h</w:t>
      </w:r>
      <w:r>
        <w:rPr>
          <w:spacing w:val="1"/>
          <w:sz w:val="22"/>
          <w:szCs w:val="22"/>
        </w:rPr>
        <w:t>t</w:t>
      </w:r>
      <w:r>
        <w:rPr>
          <w:sz w:val="22"/>
          <w:szCs w:val="22"/>
        </w:rPr>
        <w:t>,</w:t>
      </w:r>
      <w:r>
        <w:rPr>
          <w:spacing w:val="2"/>
          <w:sz w:val="22"/>
          <w:szCs w:val="22"/>
        </w:rPr>
        <w:t xml:space="preserve"> </w:t>
      </w:r>
      <w:r>
        <w:rPr>
          <w:spacing w:val="1"/>
          <w:sz w:val="22"/>
          <w:szCs w:val="22"/>
        </w:rPr>
        <w:t>i</w:t>
      </w:r>
      <w:r>
        <w:rPr>
          <w:spacing w:val="-2"/>
          <w:sz w:val="22"/>
          <w:szCs w:val="22"/>
        </w:rPr>
        <w:t>n</w:t>
      </w:r>
      <w:r>
        <w:rPr>
          <w:spacing w:val="1"/>
          <w:sz w:val="22"/>
          <w:szCs w:val="22"/>
        </w:rPr>
        <w:t>t</w:t>
      </w:r>
      <w:r>
        <w:rPr>
          <w:sz w:val="22"/>
          <w:szCs w:val="22"/>
        </w:rPr>
        <w:t>e</w:t>
      </w:r>
      <w:r>
        <w:rPr>
          <w:spacing w:val="-1"/>
          <w:sz w:val="22"/>
          <w:szCs w:val="22"/>
        </w:rPr>
        <w:t>r</w:t>
      </w:r>
      <w:r>
        <w:rPr>
          <w:sz w:val="22"/>
          <w:szCs w:val="22"/>
        </w:rPr>
        <w:t>e</w:t>
      </w:r>
      <w:r>
        <w:rPr>
          <w:spacing w:val="-2"/>
          <w:sz w:val="22"/>
          <w:szCs w:val="22"/>
        </w:rPr>
        <w:t>s</w:t>
      </w:r>
      <w:r>
        <w:rPr>
          <w:spacing w:val="1"/>
          <w:sz w:val="22"/>
          <w:szCs w:val="22"/>
        </w:rPr>
        <w:t>t</w:t>
      </w:r>
      <w:r>
        <w:rPr>
          <w:sz w:val="22"/>
          <w:szCs w:val="22"/>
        </w:rPr>
        <w:t>, p</w:t>
      </w:r>
      <w:r>
        <w:rPr>
          <w:spacing w:val="1"/>
          <w:sz w:val="22"/>
          <w:szCs w:val="22"/>
        </w:rPr>
        <w:t>ri</w:t>
      </w:r>
      <w:r>
        <w:rPr>
          <w:spacing w:val="-2"/>
          <w:sz w:val="22"/>
          <w:szCs w:val="22"/>
        </w:rPr>
        <w:t>v</w:t>
      </w:r>
      <w:r>
        <w:rPr>
          <w:spacing w:val="1"/>
          <w:sz w:val="22"/>
          <w:szCs w:val="22"/>
        </w:rPr>
        <w:t>i</w:t>
      </w:r>
      <w:r>
        <w:rPr>
          <w:spacing w:val="-1"/>
          <w:sz w:val="22"/>
          <w:szCs w:val="22"/>
        </w:rPr>
        <w:t>l</w:t>
      </w:r>
      <w:r>
        <w:rPr>
          <w:sz w:val="22"/>
          <w:szCs w:val="22"/>
        </w:rPr>
        <w:t>e</w:t>
      </w:r>
      <w:r>
        <w:rPr>
          <w:spacing w:val="-2"/>
          <w:sz w:val="22"/>
          <w:szCs w:val="22"/>
        </w:rPr>
        <w:t>g</w:t>
      </w:r>
      <w:r>
        <w:rPr>
          <w:sz w:val="22"/>
          <w:szCs w:val="22"/>
        </w:rPr>
        <w:t>e or</w:t>
      </w:r>
      <w:r>
        <w:rPr>
          <w:spacing w:val="1"/>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pacing w:val="-2"/>
          <w:sz w:val="22"/>
          <w:szCs w:val="22"/>
        </w:rPr>
        <w:t>o</w:t>
      </w:r>
      <w:r>
        <w:rPr>
          <w:sz w:val="22"/>
          <w:szCs w:val="22"/>
        </w:rPr>
        <w:t>n or</w:t>
      </w:r>
      <w:r>
        <w:rPr>
          <w:spacing w:val="1"/>
          <w:sz w:val="22"/>
          <w:szCs w:val="22"/>
        </w:rPr>
        <w:t xml:space="preserve"> </w:t>
      </w:r>
      <w:r>
        <w:rPr>
          <w:sz w:val="22"/>
          <w:szCs w:val="22"/>
        </w:rPr>
        <w:t>b</w:t>
      </w:r>
      <w:r>
        <w:rPr>
          <w:spacing w:val="-2"/>
          <w:sz w:val="22"/>
          <w:szCs w:val="22"/>
        </w:rPr>
        <w:t>e</w:t>
      </w:r>
      <w:r>
        <w:rPr>
          <w:sz w:val="22"/>
          <w:szCs w:val="22"/>
        </w:rPr>
        <w:t>ne</w:t>
      </w:r>
      <w:r>
        <w:rPr>
          <w:spacing w:val="-1"/>
          <w:sz w:val="22"/>
          <w:szCs w:val="22"/>
        </w:rPr>
        <w:t>f</w:t>
      </w:r>
      <w:r>
        <w:rPr>
          <w:spacing w:val="1"/>
          <w:sz w:val="22"/>
          <w:szCs w:val="22"/>
        </w:rPr>
        <w:t>i</w:t>
      </w:r>
      <w:r>
        <w:rPr>
          <w:sz w:val="22"/>
          <w:szCs w:val="22"/>
        </w:rPr>
        <w:t>t</w:t>
      </w:r>
      <w:r>
        <w:rPr>
          <w:spacing w:val="-1"/>
          <w:sz w:val="22"/>
          <w:szCs w:val="22"/>
        </w:rPr>
        <w:t xml:space="preserve"> </w:t>
      </w:r>
      <w:r>
        <w:rPr>
          <w:spacing w:val="1"/>
          <w:sz w:val="22"/>
          <w:szCs w:val="22"/>
        </w:rPr>
        <w:t>i</w:t>
      </w:r>
      <w:r>
        <w:rPr>
          <w:sz w:val="22"/>
          <w:szCs w:val="22"/>
        </w:rPr>
        <w:t xml:space="preserve">n </w:t>
      </w:r>
      <w:r>
        <w:rPr>
          <w:spacing w:val="-1"/>
          <w:sz w:val="22"/>
          <w:szCs w:val="22"/>
        </w:rPr>
        <w:t>w</w:t>
      </w:r>
      <w:r>
        <w:rPr>
          <w:spacing w:val="-2"/>
          <w:sz w:val="22"/>
          <w:szCs w:val="22"/>
        </w:rPr>
        <w:t>h</w:t>
      </w:r>
      <w:r>
        <w:rPr>
          <w:sz w:val="22"/>
          <w:szCs w:val="22"/>
        </w:rPr>
        <w:t>a</w:t>
      </w:r>
      <w:r>
        <w:rPr>
          <w:spacing w:val="1"/>
          <w:sz w:val="22"/>
          <w:szCs w:val="22"/>
        </w:rPr>
        <w:t>t</w:t>
      </w:r>
      <w:r>
        <w:rPr>
          <w:spacing w:val="-2"/>
          <w:sz w:val="22"/>
          <w:szCs w:val="22"/>
        </w:rPr>
        <w:t>s</w:t>
      </w:r>
      <w:r>
        <w:rPr>
          <w:sz w:val="22"/>
          <w:szCs w:val="22"/>
        </w:rPr>
        <w:t>oe</w:t>
      </w:r>
      <w:r>
        <w:rPr>
          <w:spacing w:val="-2"/>
          <w:sz w:val="22"/>
          <w:szCs w:val="22"/>
        </w:rPr>
        <w:t>v</w:t>
      </w:r>
      <w:r>
        <w:rPr>
          <w:sz w:val="22"/>
          <w:szCs w:val="22"/>
        </w:rPr>
        <w:t>er</w:t>
      </w:r>
      <w:r>
        <w:rPr>
          <w:spacing w:val="1"/>
          <w:sz w:val="22"/>
          <w:szCs w:val="22"/>
        </w:rPr>
        <w:t xml:space="preserve"> </w:t>
      </w:r>
      <w:r>
        <w:rPr>
          <w:spacing w:val="-2"/>
          <w:sz w:val="22"/>
          <w:szCs w:val="22"/>
        </w:rPr>
        <w:t>f</w:t>
      </w:r>
      <w:r>
        <w:rPr>
          <w:sz w:val="22"/>
          <w:szCs w:val="22"/>
        </w:rPr>
        <w:t>o</w:t>
      </w:r>
      <w:r>
        <w:rPr>
          <w:spacing w:val="1"/>
          <w:sz w:val="22"/>
          <w:szCs w:val="22"/>
        </w:rPr>
        <w:t>r</w:t>
      </w:r>
      <w:r>
        <w:rPr>
          <w:sz w:val="22"/>
          <w:szCs w:val="22"/>
        </w:rPr>
        <w:t>m</w:t>
      </w:r>
      <w:r>
        <w:rPr>
          <w:spacing w:val="-4"/>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G</w:t>
      </w:r>
      <w:r>
        <w:rPr>
          <w:spacing w:val="4"/>
          <w:sz w:val="22"/>
          <w:szCs w:val="22"/>
        </w:rPr>
        <w:t>o</w:t>
      </w:r>
      <w:r>
        <w:rPr>
          <w:sz w:val="22"/>
          <w:szCs w:val="22"/>
        </w:rPr>
        <w:t>S.</w:t>
      </w:r>
    </w:p>
    <w:p w:rsidR="00D35201" w:rsidRDefault="00D35201">
      <w:pPr>
        <w:spacing w:before="9" w:line="100" w:lineRule="exact"/>
        <w:rPr>
          <w:sz w:val="10"/>
          <w:szCs w:val="10"/>
        </w:rPr>
      </w:pPr>
    </w:p>
    <w:p w:rsidR="00D35201" w:rsidRDefault="00D35201">
      <w:pPr>
        <w:spacing w:line="200" w:lineRule="exact"/>
      </w:pPr>
    </w:p>
    <w:p w:rsidR="00D35201" w:rsidRDefault="00D35201">
      <w:pPr>
        <w:spacing w:line="200" w:lineRule="exact"/>
      </w:pPr>
    </w:p>
    <w:p w:rsidR="00D35201" w:rsidRDefault="00E6664F">
      <w:pPr>
        <w:spacing w:line="240" w:lineRule="exact"/>
        <w:ind w:left="860" w:right="1979"/>
        <w:rPr>
          <w:sz w:val="22"/>
          <w:szCs w:val="22"/>
        </w:rPr>
      </w:pPr>
      <w:r>
        <w:rPr>
          <w:spacing w:val="-1"/>
          <w:sz w:val="22"/>
          <w:szCs w:val="22"/>
        </w:rPr>
        <w:t>N</w:t>
      </w:r>
      <w:r>
        <w:rPr>
          <w:sz w:val="22"/>
          <w:szCs w:val="22"/>
        </w:rPr>
        <w:t>a</w:t>
      </w:r>
      <w:r>
        <w:rPr>
          <w:spacing w:val="-3"/>
          <w:sz w:val="22"/>
          <w:szCs w:val="22"/>
        </w:rPr>
        <w:t>m</w:t>
      </w:r>
      <w:r>
        <w:rPr>
          <w:sz w:val="22"/>
          <w:szCs w:val="22"/>
        </w:rPr>
        <w:t>e of</w:t>
      </w:r>
      <w:r>
        <w:rPr>
          <w:spacing w:val="1"/>
          <w:sz w:val="22"/>
          <w:szCs w:val="22"/>
        </w:rPr>
        <w:t xml:space="preserve"> </w:t>
      </w:r>
      <w:r>
        <w:rPr>
          <w:spacing w:val="-1"/>
          <w:sz w:val="22"/>
          <w:szCs w:val="22"/>
        </w:rPr>
        <w:t>B</w:t>
      </w:r>
      <w:r>
        <w:rPr>
          <w:sz w:val="22"/>
          <w:szCs w:val="22"/>
        </w:rPr>
        <w:t>u</w:t>
      </w:r>
      <w:r>
        <w:rPr>
          <w:spacing w:val="-2"/>
          <w:sz w:val="22"/>
          <w:szCs w:val="22"/>
        </w:rPr>
        <w:t>y</w:t>
      </w:r>
      <w:r>
        <w:rPr>
          <w:sz w:val="22"/>
          <w:szCs w:val="22"/>
        </w:rPr>
        <w:t>e</w:t>
      </w:r>
      <w:r>
        <w:rPr>
          <w:spacing w:val="1"/>
          <w:sz w:val="22"/>
          <w:szCs w:val="22"/>
        </w:rPr>
        <w:t>r</w:t>
      </w:r>
      <w:r>
        <w:rPr>
          <w:sz w:val="22"/>
          <w:szCs w:val="22"/>
        </w:rPr>
        <w:t>:</w:t>
      </w:r>
      <w:r>
        <w:rPr>
          <w:spacing w:val="1"/>
          <w:sz w:val="22"/>
          <w:szCs w:val="22"/>
        </w:rPr>
        <w:t xml:space="preserve"> </w:t>
      </w:r>
      <w:r>
        <w:rPr>
          <w:sz w:val="22"/>
          <w:szCs w:val="22"/>
        </w:rPr>
        <w:t>……</w:t>
      </w:r>
      <w:r>
        <w:rPr>
          <w:spacing w:val="-2"/>
          <w:sz w:val="22"/>
          <w:szCs w:val="22"/>
        </w:rPr>
        <w:t>……</w:t>
      </w:r>
      <w:r>
        <w:rPr>
          <w:sz w:val="22"/>
          <w:szCs w:val="22"/>
        </w:rPr>
        <w:t>……</w:t>
      </w:r>
      <w:r w:rsidR="00F97051">
        <w:rPr>
          <w:sz w:val="22"/>
          <w:szCs w:val="22"/>
        </w:rPr>
        <w:t xml:space="preserve">       </w:t>
      </w:r>
      <w:r>
        <w:rPr>
          <w:spacing w:val="-1"/>
          <w:sz w:val="22"/>
          <w:szCs w:val="22"/>
        </w:rPr>
        <w:t>N</w:t>
      </w:r>
      <w:r>
        <w:rPr>
          <w:sz w:val="22"/>
          <w:szCs w:val="22"/>
        </w:rPr>
        <w:t>a</w:t>
      </w:r>
      <w:r>
        <w:rPr>
          <w:spacing w:val="-3"/>
          <w:sz w:val="22"/>
          <w:szCs w:val="22"/>
        </w:rPr>
        <w:t>m</w:t>
      </w:r>
      <w:r>
        <w:rPr>
          <w:sz w:val="22"/>
          <w:szCs w:val="22"/>
        </w:rPr>
        <w:t>e of</w:t>
      </w:r>
      <w:r>
        <w:rPr>
          <w:spacing w:val="1"/>
          <w:sz w:val="22"/>
          <w:szCs w:val="22"/>
        </w:rPr>
        <w:t xml:space="preserve"> </w:t>
      </w:r>
      <w:r>
        <w:rPr>
          <w:sz w:val="22"/>
          <w:szCs w:val="22"/>
        </w:rPr>
        <w:t>Se</w:t>
      </w:r>
      <w:r>
        <w:rPr>
          <w:spacing w:val="1"/>
          <w:sz w:val="22"/>
          <w:szCs w:val="22"/>
        </w:rPr>
        <w:t>l</w:t>
      </w:r>
      <w:r>
        <w:rPr>
          <w:spacing w:val="-1"/>
          <w:sz w:val="22"/>
          <w:szCs w:val="22"/>
        </w:rPr>
        <w:t>l</w:t>
      </w:r>
      <w:r>
        <w:rPr>
          <w:sz w:val="22"/>
          <w:szCs w:val="22"/>
        </w:rPr>
        <w:t>e</w:t>
      </w:r>
      <w:r>
        <w:rPr>
          <w:spacing w:val="-1"/>
          <w:sz w:val="22"/>
          <w:szCs w:val="22"/>
        </w:rPr>
        <w:t>r</w:t>
      </w:r>
      <w:r>
        <w:rPr>
          <w:spacing w:val="1"/>
          <w:sz w:val="22"/>
          <w:szCs w:val="22"/>
        </w:rPr>
        <w:t>/</w:t>
      </w:r>
      <w:r>
        <w:rPr>
          <w:sz w:val="22"/>
          <w:szCs w:val="22"/>
        </w:rPr>
        <w:t>Sup</w:t>
      </w:r>
      <w:r>
        <w:rPr>
          <w:spacing w:val="-3"/>
          <w:sz w:val="22"/>
          <w:szCs w:val="22"/>
        </w:rPr>
        <w:t>p</w:t>
      </w:r>
      <w:r>
        <w:rPr>
          <w:spacing w:val="1"/>
          <w:sz w:val="22"/>
          <w:szCs w:val="22"/>
        </w:rPr>
        <w:t>li</w:t>
      </w:r>
      <w:r>
        <w:rPr>
          <w:spacing w:val="-2"/>
          <w:sz w:val="22"/>
          <w:szCs w:val="22"/>
        </w:rPr>
        <w:t>e</w:t>
      </w:r>
      <w:r>
        <w:rPr>
          <w:spacing w:val="1"/>
          <w:sz w:val="22"/>
          <w:szCs w:val="22"/>
        </w:rPr>
        <w:t>r</w:t>
      </w:r>
      <w:r>
        <w:rPr>
          <w:sz w:val="22"/>
          <w:szCs w:val="22"/>
        </w:rPr>
        <w:t>:</w:t>
      </w:r>
      <w:r>
        <w:rPr>
          <w:spacing w:val="-4"/>
          <w:sz w:val="22"/>
          <w:szCs w:val="22"/>
        </w:rPr>
        <w:t xml:space="preserve"> </w:t>
      </w:r>
      <w:r>
        <w:rPr>
          <w:sz w:val="22"/>
          <w:szCs w:val="22"/>
        </w:rPr>
        <w:t>………… Si</w:t>
      </w:r>
      <w:r>
        <w:rPr>
          <w:spacing w:val="-2"/>
          <w:sz w:val="22"/>
          <w:szCs w:val="22"/>
        </w:rPr>
        <w:t>g</w:t>
      </w:r>
      <w:r>
        <w:rPr>
          <w:sz w:val="22"/>
          <w:szCs w:val="22"/>
        </w:rPr>
        <w:t>na</w:t>
      </w:r>
      <w:r>
        <w:rPr>
          <w:spacing w:val="1"/>
          <w:sz w:val="22"/>
          <w:szCs w:val="22"/>
        </w:rPr>
        <w:t>t</w:t>
      </w:r>
      <w:r>
        <w:rPr>
          <w:sz w:val="22"/>
          <w:szCs w:val="22"/>
        </w:rPr>
        <w:t>u</w:t>
      </w:r>
      <w:r>
        <w:rPr>
          <w:spacing w:val="-2"/>
          <w:sz w:val="22"/>
          <w:szCs w:val="22"/>
        </w:rPr>
        <w:t>r</w:t>
      </w:r>
      <w:r>
        <w:rPr>
          <w:sz w:val="22"/>
          <w:szCs w:val="22"/>
        </w:rPr>
        <w:t>e:</w:t>
      </w:r>
      <w:r>
        <w:rPr>
          <w:spacing w:val="-1"/>
          <w:sz w:val="22"/>
          <w:szCs w:val="22"/>
        </w:rPr>
        <w:t xml:space="preserve"> </w:t>
      </w:r>
      <w:r>
        <w:rPr>
          <w:sz w:val="22"/>
          <w:szCs w:val="22"/>
        </w:rPr>
        <w:t>……</w:t>
      </w:r>
      <w:r>
        <w:rPr>
          <w:spacing w:val="-2"/>
          <w:sz w:val="22"/>
          <w:szCs w:val="22"/>
        </w:rPr>
        <w:t>…</w:t>
      </w:r>
      <w:r>
        <w:rPr>
          <w:sz w:val="22"/>
          <w:szCs w:val="22"/>
        </w:rPr>
        <w:t>……</w:t>
      </w:r>
      <w:r>
        <w:rPr>
          <w:spacing w:val="-2"/>
          <w:sz w:val="22"/>
          <w:szCs w:val="22"/>
        </w:rPr>
        <w:t>…</w:t>
      </w:r>
      <w:r>
        <w:rPr>
          <w:sz w:val="22"/>
          <w:szCs w:val="22"/>
        </w:rPr>
        <w:t>……</w:t>
      </w:r>
      <w:r w:rsidR="00F97051">
        <w:rPr>
          <w:sz w:val="22"/>
          <w:szCs w:val="22"/>
        </w:rPr>
        <w:t xml:space="preserve">        </w:t>
      </w:r>
      <w:r>
        <w:rPr>
          <w:sz w:val="22"/>
          <w:szCs w:val="22"/>
        </w:rPr>
        <w:t>Si</w:t>
      </w:r>
      <w:r>
        <w:rPr>
          <w:spacing w:val="-2"/>
          <w:sz w:val="22"/>
          <w:szCs w:val="22"/>
        </w:rPr>
        <w:t>g</w:t>
      </w:r>
      <w:r>
        <w:rPr>
          <w:sz w:val="22"/>
          <w:szCs w:val="22"/>
        </w:rPr>
        <w:t>na</w:t>
      </w:r>
      <w:r>
        <w:rPr>
          <w:spacing w:val="1"/>
          <w:sz w:val="22"/>
          <w:szCs w:val="22"/>
        </w:rPr>
        <w:t>t</w:t>
      </w:r>
      <w:r>
        <w:rPr>
          <w:sz w:val="22"/>
          <w:szCs w:val="22"/>
        </w:rPr>
        <w:t>u</w:t>
      </w:r>
      <w:r>
        <w:rPr>
          <w:spacing w:val="-2"/>
          <w:sz w:val="22"/>
          <w:szCs w:val="22"/>
        </w:rPr>
        <w:t>r</w:t>
      </w:r>
      <w:r>
        <w:rPr>
          <w:sz w:val="22"/>
          <w:szCs w:val="22"/>
        </w:rPr>
        <w:t>e:</w:t>
      </w:r>
      <w:r>
        <w:rPr>
          <w:spacing w:val="-1"/>
          <w:sz w:val="22"/>
          <w:szCs w:val="22"/>
        </w:rPr>
        <w:t xml:space="preserve"> </w:t>
      </w:r>
      <w:r>
        <w:rPr>
          <w:sz w:val="22"/>
          <w:szCs w:val="22"/>
        </w:rPr>
        <w:t>……</w:t>
      </w:r>
      <w:r>
        <w:rPr>
          <w:spacing w:val="-2"/>
          <w:sz w:val="22"/>
          <w:szCs w:val="22"/>
        </w:rPr>
        <w:t>…</w:t>
      </w:r>
      <w:r>
        <w:rPr>
          <w:sz w:val="22"/>
          <w:szCs w:val="22"/>
        </w:rPr>
        <w:t>……</w:t>
      </w:r>
      <w:r>
        <w:rPr>
          <w:spacing w:val="-2"/>
          <w:sz w:val="22"/>
          <w:szCs w:val="22"/>
        </w:rPr>
        <w:t>…</w:t>
      </w:r>
      <w:r>
        <w:rPr>
          <w:sz w:val="22"/>
          <w:szCs w:val="22"/>
        </w:rPr>
        <w:t>…………</w:t>
      </w:r>
    </w:p>
    <w:p w:rsidR="00D35201" w:rsidRDefault="00E6664F">
      <w:pPr>
        <w:spacing w:line="240" w:lineRule="exact"/>
        <w:ind w:left="2300"/>
        <w:rPr>
          <w:sz w:val="22"/>
          <w:szCs w:val="22"/>
        </w:rPr>
        <w:sectPr w:rsidR="00D35201">
          <w:pgSz w:w="12240" w:h="15840"/>
          <w:pgMar w:top="800" w:right="1300" w:bottom="280" w:left="1300" w:header="617" w:footer="869" w:gutter="0"/>
          <w:cols w:space="720"/>
        </w:sectPr>
      </w:pPr>
      <w:r>
        <w:rPr>
          <w:spacing w:val="1"/>
          <w:sz w:val="22"/>
          <w:szCs w:val="22"/>
        </w:rPr>
        <w:t>[</w:t>
      </w:r>
      <w:r>
        <w:rPr>
          <w:sz w:val="22"/>
          <w:szCs w:val="22"/>
        </w:rPr>
        <w:t>Se</w:t>
      </w:r>
      <w:r>
        <w:rPr>
          <w:spacing w:val="-2"/>
          <w:sz w:val="22"/>
          <w:szCs w:val="22"/>
        </w:rPr>
        <w:t>a</w:t>
      </w:r>
      <w:r>
        <w:rPr>
          <w:spacing w:val="1"/>
          <w:sz w:val="22"/>
          <w:szCs w:val="22"/>
        </w:rPr>
        <w:t>l</w:t>
      </w:r>
      <w:r>
        <w:rPr>
          <w:sz w:val="22"/>
          <w:szCs w:val="22"/>
        </w:rPr>
        <w:t>]</w:t>
      </w:r>
      <w:r w:rsidR="00F97051">
        <w:rPr>
          <w:sz w:val="22"/>
          <w:szCs w:val="22"/>
        </w:rPr>
        <w:t xml:space="preserve">                                  </w:t>
      </w:r>
      <w:r>
        <w:rPr>
          <w:spacing w:val="1"/>
          <w:sz w:val="22"/>
          <w:szCs w:val="22"/>
        </w:rPr>
        <w:t>[</w:t>
      </w:r>
      <w:r>
        <w:rPr>
          <w:sz w:val="22"/>
          <w:szCs w:val="22"/>
        </w:rPr>
        <w:t>Se</w:t>
      </w:r>
      <w:r>
        <w:rPr>
          <w:spacing w:val="-2"/>
          <w:sz w:val="22"/>
          <w:szCs w:val="22"/>
        </w:rPr>
        <w:t>a</w:t>
      </w:r>
      <w:r>
        <w:rPr>
          <w:spacing w:val="1"/>
          <w:sz w:val="22"/>
          <w:szCs w:val="22"/>
        </w:rPr>
        <w:t>l</w:t>
      </w:r>
      <w:r>
        <w:rPr>
          <w:sz w:val="22"/>
          <w:szCs w:val="22"/>
        </w:rPr>
        <w:t>]</w:t>
      </w:r>
    </w:p>
    <w:p w:rsidR="00D35201" w:rsidRDefault="00D35201">
      <w:pPr>
        <w:spacing w:before="1" w:line="180" w:lineRule="exact"/>
        <w:rPr>
          <w:sz w:val="19"/>
          <w:szCs w:val="19"/>
        </w:rPr>
      </w:pPr>
    </w:p>
    <w:p w:rsidR="00D35201" w:rsidRDefault="00D35201">
      <w:pPr>
        <w:spacing w:line="200" w:lineRule="exact"/>
      </w:pPr>
    </w:p>
    <w:p w:rsidR="00D35201" w:rsidRDefault="00D35201">
      <w:pPr>
        <w:spacing w:line="200" w:lineRule="exact"/>
      </w:pPr>
    </w:p>
    <w:p w:rsidR="00D35201" w:rsidRDefault="00E6664F">
      <w:pPr>
        <w:spacing w:before="29"/>
        <w:ind w:left="4097" w:right="4095"/>
        <w:jc w:val="center"/>
        <w:rPr>
          <w:sz w:val="24"/>
          <w:szCs w:val="24"/>
        </w:rPr>
      </w:pPr>
      <w:r>
        <w:rPr>
          <w:b/>
          <w:sz w:val="24"/>
          <w:szCs w:val="24"/>
        </w:rPr>
        <w:t>CONTR</w:t>
      </w:r>
      <w:r>
        <w:rPr>
          <w:b/>
          <w:spacing w:val="-1"/>
          <w:sz w:val="24"/>
          <w:szCs w:val="24"/>
        </w:rPr>
        <w:t>A</w:t>
      </w:r>
      <w:r>
        <w:rPr>
          <w:b/>
          <w:sz w:val="24"/>
          <w:szCs w:val="24"/>
        </w:rPr>
        <w:t>CT</w:t>
      </w:r>
    </w:p>
    <w:p w:rsidR="00D35201" w:rsidRDefault="00D35201">
      <w:pPr>
        <w:spacing w:before="8" w:line="140" w:lineRule="exact"/>
        <w:rPr>
          <w:sz w:val="14"/>
          <w:szCs w:val="14"/>
        </w:rPr>
      </w:pPr>
    </w:p>
    <w:p w:rsidR="00D35201" w:rsidRDefault="00D35201">
      <w:pPr>
        <w:spacing w:line="200" w:lineRule="exact"/>
      </w:pPr>
    </w:p>
    <w:p w:rsidR="00D35201" w:rsidRDefault="00D35201">
      <w:pPr>
        <w:spacing w:line="200" w:lineRule="exact"/>
      </w:pPr>
    </w:p>
    <w:p w:rsidR="00D35201" w:rsidRDefault="00E6664F">
      <w:pPr>
        <w:ind w:left="140" w:right="94"/>
        <w:jc w:val="both"/>
      </w:pPr>
      <w:r>
        <w:rPr>
          <w:sz w:val="24"/>
          <w:szCs w:val="24"/>
        </w:rPr>
        <w:t>T</w:t>
      </w:r>
      <w:r>
        <w:rPr>
          <w:spacing w:val="1"/>
          <w:sz w:val="24"/>
          <w:szCs w:val="24"/>
        </w:rPr>
        <w:t>H</w:t>
      </w:r>
      <w:r>
        <w:rPr>
          <w:spacing w:val="-6"/>
          <w:sz w:val="24"/>
          <w:szCs w:val="24"/>
        </w:rPr>
        <w:t>I</w:t>
      </w:r>
      <w:r>
        <w:rPr>
          <w:sz w:val="24"/>
          <w:szCs w:val="24"/>
        </w:rPr>
        <w:t>S</w:t>
      </w:r>
      <w:r>
        <w:rPr>
          <w:spacing w:val="58"/>
          <w:sz w:val="24"/>
          <w:szCs w:val="24"/>
        </w:rPr>
        <w:t xml:space="preserve"> </w:t>
      </w:r>
      <w:r>
        <w:rPr>
          <w:sz w:val="24"/>
          <w:szCs w:val="24"/>
        </w:rPr>
        <w:t>CO</w:t>
      </w:r>
      <w:r>
        <w:rPr>
          <w:spacing w:val="-1"/>
          <w:sz w:val="24"/>
          <w:szCs w:val="24"/>
        </w:rPr>
        <w:t>N</w:t>
      </w:r>
      <w:r>
        <w:rPr>
          <w:sz w:val="24"/>
          <w:szCs w:val="24"/>
        </w:rPr>
        <w:t>TRACT</w:t>
      </w:r>
      <w:r>
        <w:rPr>
          <w:spacing w:val="55"/>
          <w:sz w:val="24"/>
          <w:szCs w:val="24"/>
        </w:rPr>
        <w:t xml:space="preserve"> </w:t>
      </w:r>
      <w:r>
        <w:rPr>
          <w:spacing w:val="1"/>
          <w:sz w:val="24"/>
          <w:szCs w:val="24"/>
        </w:rPr>
        <w:t>(</w:t>
      </w:r>
      <w:r>
        <w:rPr>
          <w:spacing w:val="-1"/>
          <w:sz w:val="24"/>
          <w:szCs w:val="24"/>
        </w:rPr>
        <w:t>“</w:t>
      </w:r>
      <w:r>
        <w:rPr>
          <w:sz w:val="24"/>
          <w:szCs w:val="24"/>
        </w:rPr>
        <w:t>Contr</w:t>
      </w:r>
      <w:r>
        <w:rPr>
          <w:spacing w:val="-1"/>
          <w:sz w:val="24"/>
          <w:szCs w:val="24"/>
        </w:rPr>
        <w:t>ac</w:t>
      </w:r>
      <w:r>
        <w:rPr>
          <w:sz w:val="24"/>
          <w:szCs w:val="24"/>
        </w:rPr>
        <w:t>t”)</w:t>
      </w:r>
      <w:r>
        <w:rPr>
          <w:spacing w:val="56"/>
          <w:sz w:val="24"/>
          <w:szCs w:val="24"/>
        </w:rPr>
        <w:t xml:space="preserve"> </w:t>
      </w:r>
      <w:r>
        <w:rPr>
          <w:sz w:val="24"/>
          <w:szCs w:val="24"/>
        </w:rPr>
        <w:t>is</w:t>
      </w:r>
      <w:r>
        <w:rPr>
          <w:spacing w:val="56"/>
          <w:sz w:val="24"/>
          <w:szCs w:val="24"/>
        </w:rPr>
        <w:t xml:space="preserve"> </w:t>
      </w:r>
      <w:r>
        <w:rPr>
          <w:spacing w:val="-1"/>
          <w:sz w:val="24"/>
          <w:szCs w:val="24"/>
        </w:rPr>
        <w:t>e</w:t>
      </w:r>
      <w:r>
        <w:rPr>
          <w:sz w:val="24"/>
          <w:szCs w:val="24"/>
        </w:rPr>
        <w:t>nt</w:t>
      </w:r>
      <w:r>
        <w:rPr>
          <w:spacing w:val="2"/>
          <w:sz w:val="24"/>
          <w:szCs w:val="24"/>
        </w:rPr>
        <w:t>e</w:t>
      </w:r>
      <w:r>
        <w:rPr>
          <w:sz w:val="24"/>
          <w:szCs w:val="24"/>
        </w:rPr>
        <w:t>r</w:t>
      </w:r>
      <w:r>
        <w:rPr>
          <w:spacing w:val="-2"/>
          <w:sz w:val="24"/>
          <w:szCs w:val="24"/>
        </w:rPr>
        <w:t>e</w:t>
      </w:r>
      <w:r>
        <w:rPr>
          <w:sz w:val="24"/>
          <w:szCs w:val="24"/>
        </w:rPr>
        <w:t>d</w:t>
      </w:r>
      <w:r>
        <w:rPr>
          <w:spacing w:val="55"/>
          <w:sz w:val="24"/>
          <w:szCs w:val="24"/>
        </w:rPr>
        <w:t xml:space="preserve"> </w:t>
      </w:r>
      <w:r>
        <w:rPr>
          <w:sz w:val="24"/>
          <w:szCs w:val="24"/>
        </w:rPr>
        <w:t>in</w:t>
      </w:r>
      <w:r>
        <w:rPr>
          <w:spacing w:val="1"/>
          <w:sz w:val="24"/>
          <w:szCs w:val="24"/>
        </w:rPr>
        <w:t>t</w:t>
      </w:r>
      <w:r>
        <w:rPr>
          <w:sz w:val="24"/>
          <w:szCs w:val="24"/>
        </w:rPr>
        <w:t>o</w:t>
      </w:r>
      <w:r>
        <w:rPr>
          <w:spacing w:val="57"/>
          <w:sz w:val="24"/>
          <w:szCs w:val="24"/>
        </w:rPr>
        <w:t xml:space="preserve"> </w:t>
      </w:r>
      <w:r>
        <w:rPr>
          <w:sz w:val="24"/>
          <w:szCs w:val="24"/>
        </w:rPr>
        <w:t>th</w:t>
      </w:r>
      <w:r>
        <w:rPr>
          <w:spacing w:val="1"/>
          <w:sz w:val="24"/>
          <w:szCs w:val="24"/>
        </w:rPr>
        <w:t>i</w:t>
      </w:r>
      <w:r>
        <w:rPr>
          <w:sz w:val="24"/>
          <w:szCs w:val="24"/>
        </w:rPr>
        <w:t>s</w:t>
      </w:r>
      <w:r w:rsidR="00F97051">
        <w:rPr>
          <w:sz w:val="24"/>
          <w:szCs w:val="24"/>
        </w:rPr>
        <w:t xml:space="preserve"> </w:t>
      </w:r>
      <w:r>
        <w:rPr>
          <w:i/>
          <w:spacing w:val="2"/>
        </w:rPr>
        <w:t>[</w:t>
      </w:r>
      <w:r>
        <w:rPr>
          <w:i/>
        </w:rPr>
        <w:t>i</w:t>
      </w:r>
      <w:r>
        <w:rPr>
          <w:i/>
          <w:spacing w:val="1"/>
        </w:rPr>
        <w:t>n</w:t>
      </w:r>
      <w:r>
        <w:rPr>
          <w:i/>
          <w:spacing w:val="-1"/>
        </w:rPr>
        <w:t>s</w:t>
      </w:r>
      <w:r>
        <w:rPr>
          <w:i/>
        </w:rPr>
        <w:t>ert</w:t>
      </w:r>
      <w:r>
        <w:rPr>
          <w:i/>
          <w:spacing w:val="50"/>
        </w:rPr>
        <w:t xml:space="preserve"> </w:t>
      </w:r>
      <w:r>
        <w:rPr>
          <w:i/>
          <w:spacing w:val="-1"/>
        </w:rPr>
        <w:t>s</w:t>
      </w:r>
      <w:r>
        <w:rPr>
          <w:i/>
        </w:rPr>
        <w:t>t</w:t>
      </w:r>
      <w:r>
        <w:rPr>
          <w:i/>
          <w:spacing w:val="1"/>
        </w:rPr>
        <w:t>a</w:t>
      </w:r>
      <w:r>
        <w:rPr>
          <w:i/>
          <w:spacing w:val="-1"/>
        </w:rPr>
        <w:t>r</w:t>
      </w:r>
      <w:r>
        <w:rPr>
          <w:i/>
          <w:spacing w:val="2"/>
        </w:rPr>
        <w:t>t</w:t>
      </w:r>
      <w:r>
        <w:rPr>
          <w:i/>
        </w:rPr>
        <w:t>i</w:t>
      </w:r>
      <w:r>
        <w:rPr>
          <w:i/>
          <w:spacing w:val="1"/>
        </w:rPr>
        <w:t>n</w:t>
      </w:r>
      <w:r>
        <w:rPr>
          <w:i/>
        </w:rPr>
        <w:t>g</w:t>
      </w:r>
      <w:r>
        <w:rPr>
          <w:i/>
          <w:spacing w:val="50"/>
        </w:rPr>
        <w:t xml:space="preserve"> </w:t>
      </w:r>
      <w:r>
        <w:rPr>
          <w:i/>
          <w:spacing w:val="1"/>
        </w:rPr>
        <w:t>da</w:t>
      </w:r>
      <w:r>
        <w:rPr>
          <w:i/>
        </w:rPr>
        <w:t>te</w:t>
      </w:r>
      <w:r w:rsidR="00F97051">
        <w:rPr>
          <w:i/>
        </w:rPr>
        <w:t xml:space="preserve"> </w:t>
      </w:r>
      <w:r>
        <w:rPr>
          <w:i/>
          <w:spacing w:val="1"/>
        </w:rPr>
        <w:t>o</w:t>
      </w:r>
      <w:r>
        <w:rPr>
          <w:i/>
        </w:rPr>
        <w:t>f</w:t>
      </w:r>
      <w:r w:rsidR="00F97051">
        <w:rPr>
          <w:i/>
        </w:rPr>
        <w:t xml:space="preserve"> </w:t>
      </w:r>
      <w:r>
        <w:rPr>
          <w:i/>
          <w:spacing w:val="1"/>
        </w:rPr>
        <w:t>a</w:t>
      </w:r>
      <w:r>
        <w:rPr>
          <w:i/>
          <w:spacing w:val="-1"/>
        </w:rPr>
        <w:t>ss</w:t>
      </w:r>
      <w:r>
        <w:rPr>
          <w:i/>
        </w:rPr>
        <w:t>i</w:t>
      </w:r>
      <w:r>
        <w:rPr>
          <w:i/>
          <w:spacing w:val="1"/>
        </w:rPr>
        <w:t>gn</w:t>
      </w:r>
      <w:r>
        <w:rPr>
          <w:i/>
        </w:rPr>
        <w:t>me</w:t>
      </w:r>
      <w:r>
        <w:rPr>
          <w:i/>
          <w:spacing w:val="2"/>
        </w:rPr>
        <w:t>n</w:t>
      </w:r>
      <w:r>
        <w:rPr>
          <w:i/>
          <w:spacing w:val="-5"/>
        </w:rPr>
        <w:t>t</w:t>
      </w:r>
      <w:r>
        <w:rPr>
          <w:i/>
          <w:spacing w:val="10"/>
        </w:rPr>
        <w:t>]</w:t>
      </w:r>
      <w:r>
        <w:rPr>
          <w:sz w:val="24"/>
          <w:szCs w:val="24"/>
        </w:rPr>
        <w:t>,</w:t>
      </w:r>
      <w:r>
        <w:rPr>
          <w:spacing w:val="45"/>
          <w:sz w:val="24"/>
          <w:szCs w:val="24"/>
        </w:rPr>
        <w:t xml:space="preserve"> </w:t>
      </w:r>
      <w:r>
        <w:rPr>
          <w:spacing w:val="2"/>
          <w:sz w:val="24"/>
          <w:szCs w:val="24"/>
        </w:rPr>
        <w:t>b</w:t>
      </w:r>
      <w:r>
        <w:rPr>
          <w:sz w:val="24"/>
          <w:szCs w:val="24"/>
        </w:rPr>
        <w:t>y</w:t>
      </w:r>
      <w:r>
        <w:rPr>
          <w:spacing w:val="50"/>
          <w:sz w:val="24"/>
          <w:szCs w:val="24"/>
        </w:rPr>
        <w:t xml:space="preserve"> </w:t>
      </w:r>
      <w:r>
        <w:rPr>
          <w:spacing w:val="-1"/>
          <w:sz w:val="24"/>
          <w:szCs w:val="24"/>
        </w:rPr>
        <w:t>a</w:t>
      </w:r>
      <w:r>
        <w:rPr>
          <w:sz w:val="24"/>
          <w:szCs w:val="24"/>
        </w:rPr>
        <w:t>nd b</w:t>
      </w:r>
      <w:r>
        <w:rPr>
          <w:spacing w:val="-1"/>
          <w:sz w:val="24"/>
          <w:szCs w:val="24"/>
        </w:rPr>
        <w:t>e</w:t>
      </w:r>
      <w:r>
        <w:rPr>
          <w:sz w:val="24"/>
          <w:szCs w:val="24"/>
        </w:rPr>
        <w:t>tw</w:t>
      </w:r>
      <w:r>
        <w:rPr>
          <w:spacing w:val="-1"/>
          <w:sz w:val="24"/>
          <w:szCs w:val="24"/>
        </w:rPr>
        <w:t>ee</w:t>
      </w:r>
      <w:r>
        <w:rPr>
          <w:sz w:val="24"/>
          <w:szCs w:val="24"/>
        </w:rPr>
        <w:t>n</w:t>
      </w:r>
      <w:r w:rsidR="00F97051">
        <w:rPr>
          <w:sz w:val="24"/>
          <w:szCs w:val="24"/>
        </w:rPr>
        <w:t xml:space="preserve"> </w:t>
      </w:r>
      <w:r>
        <w:rPr>
          <w:i/>
          <w:spacing w:val="2"/>
        </w:rPr>
        <w:t>[</w:t>
      </w:r>
      <w:r>
        <w:rPr>
          <w:i/>
        </w:rPr>
        <w:t>i</w:t>
      </w:r>
      <w:r>
        <w:rPr>
          <w:i/>
          <w:spacing w:val="1"/>
        </w:rPr>
        <w:t>n</w:t>
      </w:r>
      <w:r>
        <w:rPr>
          <w:i/>
          <w:spacing w:val="-1"/>
        </w:rPr>
        <w:t>s</w:t>
      </w:r>
      <w:r>
        <w:rPr>
          <w:i/>
        </w:rPr>
        <w:t xml:space="preserve">ert </w:t>
      </w:r>
      <w:r>
        <w:rPr>
          <w:i/>
          <w:w w:val="99"/>
        </w:rPr>
        <w:t>PA</w:t>
      </w:r>
      <w:r>
        <w:rPr>
          <w:i/>
          <w:spacing w:val="1"/>
          <w:w w:val="59"/>
        </w:rPr>
        <w:t>‟</w:t>
      </w:r>
      <w:r>
        <w:rPr>
          <w:i/>
          <w:w w:val="99"/>
        </w:rPr>
        <w:t>s</w:t>
      </w:r>
      <w:r>
        <w:rPr>
          <w:i/>
          <w:spacing w:val="5"/>
          <w:w w:val="99"/>
        </w:rPr>
        <w:t xml:space="preserve"> </w:t>
      </w:r>
      <w:r>
        <w:rPr>
          <w:i/>
          <w:spacing w:val="1"/>
        </w:rPr>
        <w:t>na</w:t>
      </w:r>
      <w:r>
        <w:rPr>
          <w:i/>
        </w:rPr>
        <w:t>me]</w:t>
      </w:r>
      <w:r>
        <w:rPr>
          <w:i/>
          <w:spacing w:val="5"/>
        </w:rPr>
        <w:t xml:space="preserve"> </w:t>
      </w:r>
      <w:r>
        <w:rPr>
          <w:sz w:val="24"/>
          <w:szCs w:val="24"/>
        </w:rPr>
        <w:t>(</w:t>
      </w:r>
      <w:r>
        <w:rPr>
          <w:spacing w:val="-2"/>
          <w:sz w:val="24"/>
          <w:szCs w:val="24"/>
        </w:rPr>
        <w:t>“</w:t>
      </w:r>
      <w:r>
        <w:rPr>
          <w:sz w:val="24"/>
          <w:szCs w:val="24"/>
        </w:rPr>
        <w:t>the</w:t>
      </w:r>
      <w:r>
        <w:rPr>
          <w:spacing w:val="5"/>
          <w:sz w:val="24"/>
          <w:szCs w:val="24"/>
        </w:rPr>
        <w:t xml:space="preserve"> </w:t>
      </w:r>
      <w:r>
        <w:rPr>
          <w:spacing w:val="1"/>
          <w:sz w:val="24"/>
          <w:szCs w:val="24"/>
        </w:rPr>
        <w:t>P</w:t>
      </w:r>
      <w:r>
        <w:rPr>
          <w:sz w:val="24"/>
          <w:szCs w:val="24"/>
        </w:rPr>
        <w:t>A</w:t>
      </w:r>
      <w:r>
        <w:rPr>
          <w:spacing w:val="-1"/>
          <w:sz w:val="24"/>
          <w:szCs w:val="24"/>
        </w:rPr>
        <w:t>”</w:t>
      </w:r>
      <w:r>
        <w:rPr>
          <w:sz w:val="24"/>
          <w:szCs w:val="24"/>
        </w:rPr>
        <w:t>)</w:t>
      </w:r>
      <w:r>
        <w:rPr>
          <w:spacing w:val="5"/>
          <w:sz w:val="24"/>
          <w:szCs w:val="24"/>
        </w:rPr>
        <w:t xml:space="preserve"> </w:t>
      </w:r>
      <w:r>
        <w:rPr>
          <w:sz w:val="24"/>
          <w:szCs w:val="24"/>
        </w:rPr>
        <w:t>h</w:t>
      </w:r>
      <w:r>
        <w:rPr>
          <w:spacing w:val="-1"/>
          <w:sz w:val="24"/>
          <w:szCs w:val="24"/>
        </w:rPr>
        <w:t>a</w:t>
      </w:r>
      <w:r>
        <w:rPr>
          <w:sz w:val="24"/>
          <w:szCs w:val="24"/>
        </w:rPr>
        <w:t>ving</w:t>
      </w:r>
      <w:r>
        <w:rPr>
          <w:spacing w:val="3"/>
          <w:sz w:val="24"/>
          <w:szCs w:val="24"/>
        </w:rPr>
        <w:t xml:space="preserve"> </w:t>
      </w:r>
      <w:r>
        <w:rPr>
          <w:sz w:val="24"/>
          <w:szCs w:val="24"/>
        </w:rPr>
        <w:t>i</w:t>
      </w:r>
      <w:r>
        <w:rPr>
          <w:spacing w:val="1"/>
          <w:sz w:val="24"/>
          <w:szCs w:val="24"/>
        </w:rPr>
        <w:t>t</w:t>
      </w:r>
      <w:r>
        <w:rPr>
          <w:sz w:val="24"/>
          <w:szCs w:val="24"/>
        </w:rPr>
        <w:t>s</w:t>
      </w:r>
      <w:r>
        <w:rPr>
          <w:spacing w:val="6"/>
          <w:sz w:val="24"/>
          <w:szCs w:val="24"/>
        </w:rPr>
        <w:t xml:space="preserve"> </w:t>
      </w:r>
      <w:r>
        <w:rPr>
          <w:sz w:val="24"/>
          <w:szCs w:val="24"/>
        </w:rPr>
        <w:t>p</w:t>
      </w:r>
      <w:r>
        <w:rPr>
          <w:spacing w:val="-1"/>
          <w:sz w:val="24"/>
          <w:szCs w:val="24"/>
        </w:rPr>
        <w:t>r</w:t>
      </w:r>
      <w:r>
        <w:rPr>
          <w:sz w:val="24"/>
          <w:szCs w:val="24"/>
        </w:rPr>
        <w:t>incip</w:t>
      </w:r>
      <w:r>
        <w:rPr>
          <w:spacing w:val="-1"/>
          <w:sz w:val="24"/>
          <w:szCs w:val="24"/>
        </w:rPr>
        <w:t>a</w:t>
      </w:r>
      <w:r>
        <w:rPr>
          <w:sz w:val="24"/>
          <w:szCs w:val="24"/>
        </w:rPr>
        <w:t>l</w:t>
      </w:r>
      <w:r>
        <w:rPr>
          <w:spacing w:val="6"/>
          <w:sz w:val="24"/>
          <w:szCs w:val="24"/>
        </w:rPr>
        <w:t xml:space="preserve"> </w:t>
      </w:r>
      <w:r>
        <w:rPr>
          <w:sz w:val="24"/>
          <w:szCs w:val="24"/>
        </w:rPr>
        <w:t>pla</w:t>
      </w:r>
      <w:r>
        <w:rPr>
          <w:spacing w:val="-1"/>
          <w:sz w:val="24"/>
          <w:szCs w:val="24"/>
        </w:rPr>
        <w:t>c</w:t>
      </w:r>
      <w:r>
        <w:rPr>
          <w:sz w:val="24"/>
          <w:szCs w:val="24"/>
        </w:rPr>
        <w:t>e</w:t>
      </w:r>
      <w:r>
        <w:rPr>
          <w:spacing w:val="4"/>
          <w:sz w:val="24"/>
          <w:szCs w:val="24"/>
        </w:rPr>
        <w:t xml:space="preserve"> </w:t>
      </w:r>
      <w:r>
        <w:rPr>
          <w:sz w:val="24"/>
          <w:szCs w:val="24"/>
        </w:rPr>
        <w:t>of</w:t>
      </w:r>
      <w:r>
        <w:rPr>
          <w:spacing w:val="5"/>
          <w:sz w:val="24"/>
          <w:szCs w:val="24"/>
        </w:rPr>
        <w:t xml:space="preserve"> </w:t>
      </w:r>
      <w:r>
        <w:rPr>
          <w:sz w:val="24"/>
          <w:szCs w:val="24"/>
        </w:rPr>
        <w:t>busin</w:t>
      </w:r>
      <w:r>
        <w:rPr>
          <w:spacing w:val="-1"/>
          <w:sz w:val="24"/>
          <w:szCs w:val="24"/>
        </w:rPr>
        <w:t>e</w:t>
      </w:r>
      <w:r>
        <w:rPr>
          <w:spacing w:val="2"/>
          <w:sz w:val="24"/>
          <w:szCs w:val="24"/>
        </w:rPr>
        <w:t>s</w:t>
      </w:r>
      <w:r>
        <w:rPr>
          <w:sz w:val="24"/>
          <w:szCs w:val="24"/>
        </w:rPr>
        <w:t>s</w:t>
      </w:r>
      <w:r>
        <w:rPr>
          <w:spacing w:val="6"/>
          <w:sz w:val="24"/>
          <w:szCs w:val="24"/>
        </w:rPr>
        <w:t xml:space="preserve"> </w:t>
      </w:r>
      <w:r>
        <w:rPr>
          <w:spacing w:val="-1"/>
          <w:sz w:val="24"/>
          <w:szCs w:val="24"/>
        </w:rPr>
        <w:t>a</w:t>
      </w:r>
      <w:r>
        <w:rPr>
          <w:sz w:val="24"/>
          <w:szCs w:val="24"/>
        </w:rPr>
        <w:t xml:space="preserve">t </w:t>
      </w:r>
      <w:r>
        <w:rPr>
          <w:i/>
          <w:spacing w:val="2"/>
        </w:rPr>
        <w:t>[</w:t>
      </w:r>
      <w:r>
        <w:rPr>
          <w:i/>
        </w:rPr>
        <w:t>i</w:t>
      </w:r>
      <w:r>
        <w:rPr>
          <w:i/>
          <w:spacing w:val="1"/>
        </w:rPr>
        <w:t>n</w:t>
      </w:r>
      <w:r>
        <w:rPr>
          <w:i/>
          <w:spacing w:val="-1"/>
        </w:rPr>
        <w:t>s</w:t>
      </w:r>
      <w:r>
        <w:rPr>
          <w:i/>
        </w:rPr>
        <w:t xml:space="preserve">ert </w:t>
      </w:r>
      <w:r>
        <w:rPr>
          <w:i/>
          <w:w w:val="99"/>
        </w:rPr>
        <w:t>PA</w:t>
      </w:r>
      <w:r>
        <w:rPr>
          <w:i/>
          <w:spacing w:val="1"/>
          <w:w w:val="59"/>
        </w:rPr>
        <w:t>‟</w:t>
      </w:r>
      <w:r>
        <w:rPr>
          <w:i/>
          <w:w w:val="99"/>
        </w:rPr>
        <w:t>s</w:t>
      </w:r>
      <w:r>
        <w:rPr>
          <w:i/>
          <w:spacing w:val="5"/>
          <w:w w:val="99"/>
        </w:rPr>
        <w:t xml:space="preserve"> </w:t>
      </w:r>
      <w:r>
        <w:rPr>
          <w:i/>
          <w:spacing w:val="-1"/>
        </w:rPr>
        <w:t>a</w:t>
      </w:r>
      <w:r>
        <w:rPr>
          <w:i/>
          <w:spacing w:val="1"/>
        </w:rPr>
        <w:t>dd</w:t>
      </w:r>
      <w:r>
        <w:rPr>
          <w:i/>
          <w:spacing w:val="-1"/>
        </w:rPr>
        <w:t>r</w:t>
      </w:r>
      <w:r>
        <w:rPr>
          <w:i/>
        </w:rPr>
        <w:t>es</w:t>
      </w:r>
      <w:r>
        <w:rPr>
          <w:i/>
          <w:spacing w:val="-3"/>
        </w:rPr>
        <w:t>s</w:t>
      </w:r>
      <w:r>
        <w:rPr>
          <w:i/>
          <w:spacing w:val="9"/>
        </w:rPr>
        <w:t>]</w:t>
      </w:r>
      <w:r>
        <w:rPr>
          <w:sz w:val="24"/>
          <w:szCs w:val="24"/>
        </w:rPr>
        <w:t xml:space="preserve">, </w:t>
      </w:r>
      <w:r>
        <w:rPr>
          <w:spacing w:val="-1"/>
          <w:sz w:val="24"/>
          <w:szCs w:val="24"/>
        </w:rPr>
        <w:t>a</w:t>
      </w:r>
      <w:r>
        <w:rPr>
          <w:sz w:val="24"/>
          <w:szCs w:val="24"/>
        </w:rPr>
        <w:t>nd</w:t>
      </w:r>
      <w:r>
        <w:rPr>
          <w:spacing w:val="3"/>
          <w:sz w:val="24"/>
          <w:szCs w:val="24"/>
        </w:rPr>
        <w:t xml:space="preserve"> </w:t>
      </w:r>
      <w:r>
        <w:rPr>
          <w:i/>
          <w:spacing w:val="2"/>
        </w:rPr>
        <w:t>[</w:t>
      </w:r>
      <w:r>
        <w:rPr>
          <w:i/>
        </w:rPr>
        <w:t>i</w:t>
      </w:r>
      <w:r>
        <w:rPr>
          <w:i/>
          <w:spacing w:val="1"/>
        </w:rPr>
        <w:t>n</w:t>
      </w:r>
      <w:r>
        <w:rPr>
          <w:i/>
          <w:spacing w:val="-1"/>
        </w:rPr>
        <w:t>s</w:t>
      </w:r>
      <w:r>
        <w:rPr>
          <w:i/>
        </w:rPr>
        <w:t xml:space="preserve">ert </w:t>
      </w:r>
      <w:r w:rsidR="00AB110A">
        <w:rPr>
          <w:i/>
          <w:spacing w:val="-1"/>
          <w:w w:val="99"/>
        </w:rPr>
        <w:t>C</w:t>
      </w:r>
      <w:r w:rsidR="00AB110A">
        <w:rPr>
          <w:i/>
          <w:spacing w:val="1"/>
          <w:w w:val="99"/>
        </w:rPr>
        <w:t>on</w:t>
      </w:r>
      <w:r w:rsidR="00AB110A">
        <w:rPr>
          <w:i/>
          <w:spacing w:val="-1"/>
          <w:w w:val="99"/>
        </w:rPr>
        <w:t>s</w:t>
      </w:r>
      <w:r w:rsidR="00AB110A">
        <w:rPr>
          <w:i/>
          <w:spacing w:val="1"/>
          <w:w w:val="99"/>
        </w:rPr>
        <w:t>u</w:t>
      </w:r>
      <w:r w:rsidR="00AB110A">
        <w:rPr>
          <w:i/>
          <w:w w:val="99"/>
        </w:rPr>
        <w:t>lt</w:t>
      </w:r>
      <w:r w:rsidR="00AB110A">
        <w:rPr>
          <w:i/>
          <w:spacing w:val="1"/>
          <w:w w:val="99"/>
        </w:rPr>
        <w:t>an</w:t>
      </w:r>
      <w:r w:rsidR="00AB110A">
        <w:rPr>
          <w:i/>
          <w:w w:val="73"/>
        </w:rPr>
        <w:t>t’</w:t>
      </w:r>
      <w:r w:rsidR="00AB110A">
        <w:rPr>
          <w:i/>
          <w:w w:val="99"/>
        </w:rPr>
        <w:t>s</w:t>
      </w:r>
      <w:r>
        <w:rPr>
          <w:i/>
          <w:spacing w:val="2"/>
          <w:w w:val="99"/>
        </w:rPr>
        <w:t xml:space="preserve"> </w:t>
      </w:r>
      <w:r>
        <w:rPr>
          <w:i/>
          <w:spacing w:val="1"/>
        </w:rPr>
        <w:t>na</w:t>
      </w:r>
      <w:r>
        <w:rPr>
          <w:i/>
        </w:rPr>
        <w:t>m</w:t>
      </w:r>
      <w:r>
        <w:rPr>
          <w:i/>
          <w:spacing w:val="-4"/>
        </w:rPr>
        <w:t>e</w:t>
      </w:r>
      <w:r>
        <w:rPr>
          <w:i/>
        </w:rPr>
        <w:t>]</w:t>
      </w:r>
      <w:r>
        <w:rPr>
          <w:i/>
          <w:spacing w:val="19"/>
        </w:rPr>
        <w:t xml:space="preserve"> </w:t>
      </w:r>
      <w:r>
        <w:rPr>
          <w:sz w:val="24"/>
          <w:szCs w:val="24"/>
        </w:rPr>
        <w:t>(</w:t>
      </w:r>
      <w:r>
        <w:rPr>
          <w:spacing w:val="-2"/>
          <w:sz w:val="24"/>
          <w:szCs w:val="24"/>
        </w:rPr>
        <w:t>“</w:t>
      </w:r>
      <w:r>
        <w:rPr>
          <w:sz w:val="24"/>
          <w:szCs w:val="24"/>
        </w:rPr>
        <w:t>the</w:t>
      </w:r>
      <w:r>
        <w:rPr>
          <w:spacing w:val="2"/>
          <w:sz w:val="24"/>
          <w:szCs w:val="24"/>
        </w:rPr>
        <w:t xml:space="preserve"> </w:t>
      </w:r>
      <w:r>
        <w:rPr>
          <w:sz w:val="24"/>
          <w:szCs w:val="24"/>
        </w:rPr>
        <w:t>Consul</w:t>
      </w:r>
      <w:r>
        <w:rPr>
          <w:spacing w:val="1"/>
          <w:sz w:val="24"/>
          <w:szCs w:val="24"/>
        </w:rPr>
        <w:t>t</w:t>
      </w:r>
      <w:r>
        <w:rPr>
          <w:spacing w:val="-1"/>
          <w:sz w:val="24"/>
          <w:szCs w:val="24"/>
        </w:rPr>
        <w:t>a</w:t>
      </w:r>
      <w:r>
        <w:rPr>
          <w:sz w:val="24"/>
          <w:szCs w:val="24"/>
        </w:rPr>
        <w:t>nt”)</w:t>
      </w:r>
      <w:r>
        <w:rPr>
          <w:spacing w:val="1"/>
          <w:sz w:val="24"/>
          <w:szCs w:val="24"/>
        </w:rPr>
        <w:t xml:space="preserve"> </w:t>
      </w:r>
      <w:r>
        <w:rPr>
          <w:sz w:val="24"/>
          <w:szCs w:val="24"/>
        </w:rPr>
        <w:t>h</w:t>
      </w:r>
      <w:r>
        <w:rPr>
          <w:spacing w:val="-1"/>
          <w:sz w:val="24"/>
          <w:szCs w:val="24"/>
        </w:rPr>
        <w:t>a</w:t>
      </w:r>
      <w:r>
        <w:rPr>
          <w:sz w:val="24"/>
          <w:szCs w:val="24"/>
        </w:rPr>
        <w:t>vi</w:t>
      </w:r>
      <w:r>
        <w:rPr>
          <w:spacing w:val="3"/>
          <w:sz w:val="24"/>
          <w:szCs w:val="24"/>
        </w:rPr>
        <w:t>n</w:t>
      </w:r>
      <w:r>
        <w:rPr>
          <w:sz w:val="24"/>
          <w:szCs w:val="24"/>
        </w:rPr>
        <w:t>g i</w:t>
      </w:r>
      <w:r>
        <w:rPr>
          <w:spacing w:val="1"/>
          <w:sz w:val="24"/>
          <w:szCs w:val="24"/>
        </w:rPr>
        <w:t>t</w:t>
      </w:r>
      <w:r>
        <w:rPr>
          <w:sz w:val="24"/>
          <w:szCs w:val="24"/>
        </w:rPr>
        <w:t>s</w:t>
      </w:r>
      <w:r>
        <w:rPr>
          <w:spacing w:val="3"/>
          <w:sz w:val="24"/>
          <w:szCs w:val="24"/>
        </w:rPr>
        <w:t xml:space="preserve"> </w:t>
      </w:r>
      <w:r>
        <w:rPr>
          <w:sz w:val="24"/>
          <w:szCs w:val="24"/>
        </w:rPr>
        <w:t>p</w:t>
      </w:r>
      <w:r>
        <w:rPr>
          <w:spacing w:val="-1"/>
          <w:sz w:val="24"/>
          <w:szCs w:val="24"/>
        </w:rPr>
        <w:t>r</w:t>
      </w:r>
      <w:r>
        <w:rPr>
          <w:sz w:val="24"/>
          <w:szCs w:val="24"/>
        </w:rPr>
        <w:t>i</w:t>
      </w:r>
      <w:r>
        <w:rPr>
          <w:spacing w:val="3"/>
          <w:sz w:val="24"/>
          <w:szCs w:val="24"/>
        </w:rPr>
        <w:t>n</w:t>
      </w:r>
      <w:r>
        <w:rPr>
          <w:spacing w:val="-1"/>
          <w:sz w:val="24"/>
          <w:szCs w:val="24"/>
        </w:rPr>
        <w:t>c</w:t>
      </w:r>
      <w:r>
        <w:rPr>
          <w:sz w:val="24"/>
          <w:szCs w:val="24"/>
        </w:rPr>
        <w:t>ipal</w:t>
      </w:r>
      <w:r>
        <w:rPr>
          <w:spacing w:val="2"/>
          <w:sz w:val="24"/>
          <w:szCs w:val="24"/>
        </w:rPr>
        <w:t xml:space="preserve"> </w:t>
      </w:r>
      <w:r>
        <w:rPr>
          <w:sz w:val="24"/>
          <w:szCs w:val="24"/>
        </w:rPr>
        <w:t>o</w:t>
      </w:r>
      <w:r>
        <w:rPr>
          <w:spacing w:val="1"/>
          <w:sz w:val="24"/>
          <w:szCs w:val="24"/>
        </w:rPr>
        <w:t>f</w:t>
      </w:r>
      <w:r>
        <w:rPr>
          <w:sz w:val="24"/>
          <w:szCs w:val="24"/>
        </w:rPr>
        <w:t>fi</w:t>
      </w:r>
      <w:r>
        <w:rPr>
          <w:spacing w:val="-1"/>
          <w:sz w:val="24"/>
          <w:szCs w:val="24"/>
        </w:rPr>
        <w:t>c</w:t>
      </w:r>
      <w:r>
        <w:rPr>
          <w:sz w:val="24"/>
          <w:szCs w:val="24"/>
        </w:rPr>
        <w:t>e</w:t>
      </w:r>
      <w:r>
        <w:rPr>
          <w:spacing w:val="1"/>
          <w:sz w:val="24"/>
          <w:szCs w:val="24"/>
        </w:rPr>
        <w:t xml:space="preserve"> </w:t>
      </w:r>
      <w:r>
        <w:rPr>
          <w:sz w:val="24"/>
          <w:szCs w:val="24"/>
        </w:rPr>
        <w:t>l</w:t>
      </w:r>
      <w:r>
        <w:rPr>
          <w:spacing w:val="3"/>
          <w:sz w:val="24"/>
          <w:szCs w:val="24"/>
        </w:rPr>
        <w:t>o</w:t>
      </w:r>
      <w:r>
        <w:rPr>
          <w:spacing w:val="-1"/>
          <w:sz w:val="24"/>
          <w:szCs w:val="24"/>
        </w:rPr>
        <w:t>ca</w:t>
      </w:r>
      <w:r>
        <w:rPr>
          <w:sz w:val="24"/>
          <w:szCs w:val="24"/>
        </w:rPr>
        <w:t>ted</w:t>
      </w:r>
      <w:r>
        <w:rPr>
          <w:spacing w:val="4"/>
          <w:sz w:val="24"/>
          <w:szCs w:val="24"/>
        </w:rPr>
        <w:t xml:space="preserve"> </w:t>
      </w:r>
      <w:r>
        <w:rPr>
          <w:spacing w:val="-1"/>
          <w:sz w:val="24"/>
          <w:szCs w:val="24"/>
        </w:rPr>
        <w:t>a</w:t>
      </w:r>
      <w:r>
        <w:rPr>
          <w:sz w:val="24"/>
          <w:szCs w:val="24"/>
        </w:rPr>
        <w:t>t</w:t>
      </w:r>
      <w:r>
        <w:rPr>
          <w:spacing w:val="7"/>
          <w:sz w:val="24"/>
          <w:szCs w:val="24"/>
        </w:rPr>
        <w:t xml:space="preserve"> </w:t>
      </w:r>
      <w:r>
        <w:rPr>
          <w:i/>
          <w:spacing w:val="2"/>
        </w:rPr>
        <w:t>[</w:t>
      </w:r>
      <w:r>
        <w:rPr>
          <w:i/>
        </w:rPr>
        <w:t>i</w:t>
      </w:r>
      <w:r>
        <w:rPr>
          <w:i/>
          <w:spacing w:val="1"/>
        </w:rPr>
        <w:t>n</w:t>
      </w:r>
      <w:r>
        <w:rPr>
          <w:i/>
          <w:spacing w:val="-1"/>
        </w:rPr>
        <w:t>s</w:t>
      </w:r>
      <w:r>
        <w:rPr>
          <w:i/>
        </w:rPr>
        <w:t>e</w:t>
      </w:r>
      <w:r>
        <w:rPr>
          <w:i/>
          <w:spacing w:val="2"/>
        </w:rPr>
        <w:t>r</w:t>
      </w:r>
      <w:r>
        <w:rPr>
          <w:i/>
        </w:rPr>
        <w:t xml:space="preserve">t </w:t>
      </w:r>
      <w:r w:rsidR="00AB110A">
        <w:rPr>
          <w:i/>
          <w:spacing w:val="-1"/>
        </w:rPr>
        <w:t>C</w:t>
      </w:r>
      <w:r w:rsidR="00AB110A">
        <w:rPr>
          <w:i/>
          <w:spacing w:val="1"/>
        </w:rPr>
        <w:t>on</w:t>
      </w:r>
      <w:r w:rsidR="00AB110A">
        <w:rPr>
          <w:i/>
          <w:spacing w:val="-1"/>
        </w:rPr>
        <w:t>s</w:t>
      </w:r>
      <w:r w:rsidR="00AB110A">
        <w:rPr>
          <w:i/>
          <w:spacing w:val="1"/>
        </w:rPr>
        <w:t>u</w:t>
      </w:r>
      <w:r w:rsidR="00AB110A">
        <w:rPr>
          <w:i/>
        </w:rPr>
        <w:t>lt</w:t>
      </w:r>
      <w:r w:rsidR="00AB110A">
        <w:rPr>
          <w:i/>
          <w:spacing w:val="1"/>
        </w:rPr>
        <w:t>an</w:t>
      </w:r>
      <w:r w:rsidR="00AB110A">
        <w:rPr>
          <w:i/>
          <w:w w:val="73"/>
        </w:rPr>
        <w:t>t’</w:t>
      </w:r>
      <w:r w:rsidR="00AB110A">
        <w:rPr>
          <w:i/>
          <w:w w:val="99"/>
        </w:rPr>
        <w:t>s</w:t>
      </w:r>
      <w:r>
        <w:rPr>
          <w:i/>
        </w:rPr>
        <w:t xml:space="preserve"> </w:t>
      </w:r>
      <w:r>
        <w:rPr>
          <w:i/>
          <w:spacing w:val="1"/>
        </w:rPr>
        <w:t>add</w:t>
      </w:r>
      <w:r>
        <w:rPr>
          <w:i/>
          <w:spacing w:val="-1"/>
        </w:rPr>
        <w:t>r</w:t>
      </w:r>
      <w:r>
        <w:rPr>
          <w:i/>
        </w:rPr>
        <w:t>es</w:t>
      </w:r>
      <w:r>
        <w:rPr>
          <w:i/>
          <w:spacing w:val="-3"/>
        </w:rPr>
        <w:t>s</w:t>
      </w:r>
      <w:r>
        <w:rPr>
          <w:i/>
          <w:spacing w:val="6"/>
        </w:rPr>
        <w:t>]</w:t>
      </w:r>
      <w:r>
        <w:rPr>
          <w:i/>
        </w:rPr>
        <w:t>.</w:t>
      </w:r>
    </w:p>
    <w:p w:rsidR="00D35201" w:rsidRDefault="00D35201">
      <w:pPr>
        <w:spacing w:before="19" w:line="220" w:lineRule="exact"/>
        <w:rPr>
          <w:sz w:val="22"/>
          <w:szCs w:val="22"/>
        </w:rPr>
      </w:pPr>
    </w:p>
    <w:p w:rsidR="00D35201" w:rsidRDefault="00E6664F">
      <w:pPr>
        <w:ind w:left="140" w:right="106"/>
        <w:jc w:val="both"/>
        <w:rPr>
          <w:sz w:val="24"/>
          <w:szCs w:val="24"/>
        </w:rPr>
      </w:pPr>
      <w:r>
        <w:rPr>
          <w:spacing w:val="1"/>
          <w:sz w:val="24"/>
          <w:szCs w:val="24"/>
        </w:rPr>
        <w:t>W</w:t>
      </w:r>
      <w:r>
        <w:rPr>
          <w:sz w:val="24"/>
          <w:szCs w:val="24"/>
        </w:rPr>
        <w:t>HERE</w:t>
      </w:r>
      <w:r>
        <w:rPr>
          <w:spacing w:val="-1"/>
          <w:sz w:val="24"/>
          <w:szCs w:val="24"/>
        </w:rPr>
        <w:t>A</w:t>
      </w:r>
      <w:r>
        <w:rPr>
          <w:spacing w:val="1"/>
          <w:sz w:val="24"/>
          <w:szCs w:val="24"/>
        </w:rPr>
        <w:t>S</w:t>
      </w:r>
      <w:r>
        <w:rPr>
          <w:sz w:val="24"/>
          <w:szCs w:val="24"/>
        </w:rPr>
        <w:t>,</w:t>
      </w:r>
      <w:r>
        <w:rPr>
          <w:spacing w:val="21"/>
          <w:sz w:val="24"/>
          <w:szCs w:val="24"/>
        </w:rPr>
        <w:t xml:space="preserve"> </w:t>
      </w:r>
      <w:r>
        <w:rPr>
          <w:sz w:val="24"/>
          <w:szCs w:val="24"/>
        </w:rPr>
        <w:t>the</w:t>
      </w:r>
      <w:r>
        <w:rPr>
          <w:spacing w:val="18"/>
          <w:sz w:val="24"/>
          <w:szCs w:val="24"/>
        </w:rPr>
        <w:t xml:space="preserve"> </w:t>
      </w:r>
      <w:r>
        <w:rPr>
          <w:spacing w:val="1"/>
          <w:sz w:val="24"/>
          <w:szCs w:val="24"/>
        </w:rPr>
        <w:t>P</w:t>
      </w:r>
      <w:r>
        <w:rPr>
          <w:sz w:val="24"/>
          <w:szCs w:val="24"/>
        </w:rPr>
        <w:t>A</w:t>
      </w:r>
      <w:r>
        <w:rPr>
          <w:spacing w:val="21"/>
          <w:sz w:val="24"/>
          <w:szCs w:val="24"/>
        </w:rPr>
        <w:t xml:space="preserve"> </w:t>
      </w:r>
      <w:r>
        <w:rPr>
          <w:sz w:val="24"/>
          <w:szCs w:val="24"/>
        </w:rPr>
        <w:t>wi</w:t>
      </w:r>
      <w:r>
        <w:rPr>
          <w:spacing w:val="-2"/>
          <w:sz w:val="24"/>
          <w:szCs w:val="24"/>
        </w:rPr>
        <w:t>s</w:t>
      </w:r>
      <w:r>
        <w:rPr>
          <w:sz w:val="24"/>
          <w:szCs w:val="24"/>
        </w:rPr>
        <w:t>h</w:t>
      </w:r>
      <w:r>
        <w:rPr>
          <w:spacing w:val="-1"/>
          <w:sz w:val="24"/>
          <w:szCs w:val="24"/>
        </w:rPr>
        <w:t>e</w:t>
      </w:r>
      <w:r>
        <w:rPr>
          <w:sz w:val="24"/>
          <w:szCs w:val="24"/>
        </w:rPr>
        <w:t>s</w:t>
      </w:r>
      <w:r>
        <w:rPr>
          <w:spacing w:val="22"/>
          <w:sz w:val="24"/>
          <w:szCs w:val="24"/>
        </w:rPr>
        <w:t xml:space="preserve"> </w:t>
      </w:r>
      <w:r>
        <w:rPr>
          <w:sz w:val="24"/>
          <w:szCs w:val="24"/>
        </w:rPr>
        <w:t>to</w:t>
      </w:r>
      <w:r>
        <w:rPr>
          <w:spacing w:val="22"/>
          <w:sz w:val="24"/>
          <w:szCs w:val="24"/>
        </w:rPr>
        <w:t xml:space="preserve"> </w:t>
      </w:r>
      <w:r>
        <w:rPr>
          <w:sz w:val="24"/>
          <w:szCs w:val="24"/>
        </w:rPr>
        <w:t>h</w:t>
      </w:r>
      <w:r>
        <w:rPr>
          <w:spacing w:val="-1"/>
          <w:sz w:val="24"/>
          <w:szCs w:val="24"/>
        </w:rPr>
        <w:t>a</w:t>
      </w:r>
      <w:r>
        <w:rPr>
          <w:sz w:val="24"/>
          <w:szCs w:val="24"/>
        </w:rPr>
        <w:t>ve</w:t>
      </w:r>
      <w:r>
        <w:rPr>
          <w:spacing w:val="20"/>
          <w:sz w:val="24"/>
          <w:szCs w:val="24"/>
        </w:rPr>
        <w:t xml:space="preserve"> </w:t>
      </w:r>
      <w:r>
        <w:rPr>
          <w:sz w:val="24"/>
          <w:szCs w:val="24"/>
        </w:rPr>
        <w:t>the</w:t>
      </w:r>
      <w:r>
        <w:rPr>
          <w:spacing w:val="21"/>
          <w:sz w:val="24"/>
          <w:szCs w:val="24"/>
        </w:rPr>
        <w:t xml:space="preserve"> </w:t>
      </w:r>
      <w:r>
        <w:rPr>
          <w:sz w:val="24"/>
          <w:szCs w:val="24"/>
        </w:rPr>
        <w:t>Consult</w:t>
      </w:r>
      <w:r>
        <w:rPr>
          <w:spacing w:val="-3"/>
          <w:sz w:val="24"/>
          <w:szCs w:val="24"/>
        </w:rPr>
        <w:t>a</w:t>
      </w:r>
      <w:r>
        <w:rPr>
          <w:sz w:val="24"/>
          <w:szCs w:val="24"/>
        </w:rPr>
        <w:t>nt</w:t>
      </w:r>
      <w:r>
        <w:rPr>
          <w:spacing w:val="22"/>
          <w:sz w:val="24"/>
          <w:szCs w:val="24"/>
        </w:rPr>
        <w:t xml:space="preserve"> </w:t>
      </w:r>
      <w:r>
        <w:rPr>
          <w:sz w:val="24"/>
          <w:szCs w:val="24"/>
        </w:rPr>
        <w:t>p</w:t>
      </w:r>
      <w:r>
        <w:rPr>
          <w:spacing w:val="-1"/>
          <w:sz w:val="24"/>
          <w:szCs w:val="24"/>
        </w:rPr>
        <w:t>e</w:t>
      </w:r>
      <w:r>
        <w:rPr>
          <w:sz w:val="24"/>
          <w:szCs w:val="24"/>
        </w:rPr>
        <w:t>r</w:t>
      </w:r>
      <w:r>
        <w:rPr>
          <w:spacing w:val="-1"/>
          <w:sz w:val="24"/>
          <w:szCs w:val="24"/>
        </w:rPr>
        <w:t>f</w:t>
      </w:r>
      <w:r>
        <w:rPr>
          <w:sz w:val="24"/>
          <w:szCs w:val="24"/>
        </w:rPr>
        <w:t>o</w:t>
      </w:r>
      <w:r>
        <w:rPr>
          <w:spacing w:val="-1"/>
          <w:sz w:val="24"/>
          <w:szCs w:val="24"/>
        </w:rPr>
        <w:t>r</w:t>
      </w:r>
      <w:r>
        <w:rPr>
          <w:sz w:val="24"/>
          <w:szCs w:val="24"/>
        </w:rPr>
        <w:t>m</w:t>
      </w:r>
      <w:r>
        <w:rPr>
          <w:spacing w:val="1"/>
          <w:sz w:val="24"/>
          <w:szCs w:val="24"/>
        </w:rPr>
        <w:t>i</w:t>
      </w:r>
      <w:r>
        <w:rPr>
          <w:sz w:val="24"/>
          <w:szCs w:val="24"/>
        </w:rPr>
        <w:t>ng</w:t>
      </w:r>
      <w:r>
        <w:rPr>
          <w:spacing w:val="19"/>
          <w:sz w:val="24"/>
          <w:szCs w:val="24"/>
        </w:rPr>
        <w:t xml:space="preserve"> </w:t>
      </w:r>
      <w:r>
        <w:rPr>
          <w:sz w:val="24"/>
          <w:szCs w:val="24"/>
        </w:rPr>
        <w:t>the</w:t>
      </w:r>
      <w:r>
        <w:rPr>
          <w:spacing w:val="21"/>
          <w:sz w:val="24"/>
          <w:szCs w:val="24"/>
        </w:rPr>
        <w:t xml:space="preserve"> </w:t>
      </w:r>
      <w:r>
        <w:rPr>
          <w:sz w:val="24"/>
          <w:szCs w:val="24"/>
        </w:rPr>
        <w:t>s</w:t>
      </w:r>
      <w:r>
        <w:rPr>
          <w:spacing w:val="-1"/>
          <w:sz w:val="24"/>
          <w:szCs w:val="24"/>
        </w:rPr>
        <w:t>e</w:t>
      </w:r>
      <w:r>
        <w:rPr>
          <w:sz w:val="24"/>
          <w:szCs w:val="24"/>
        </w:rPr>
        <w:t>rv</w:t>
      </w:r>
      <w:r>
        <w:rPr>
          <w:spacing w:val="2"/>
          <w:sz w:val="24"/>
          <w:szCs w:val="24"/>
        </w:rPr>
        <w:t>i</w:t>
      </w:r>
      <w:r>
        <w:rPr>
          <w:spacing w:val="1"/>
          <w:sz w:val="24"/>
          <w:szCs w:val="24"/>
        </w:rPr>
        <w:t>c</w:t>
      </w:r>
      <w:r>
        <w:rPr>
          <w:spacing w:val="-1"/>
          <w:sz w:val="24"/>
          <w:szCs w:val="24"/>
        </w:rPr>
        <w:t>e</w:t>
      </w:r>
      <w:r>
        <w:rPr>
          <w:sz w:val="24"/>
          <w:szCs w:val="24"/>
        </w:rPr>
        <w:t>s</w:t>
      </w:r>
      <w:r>
        <w:rPr>
          <w:spacing w:val="22"/>
          <w:sz w:val="24"/>
          <w:szCs w:val="24"/>
        </w:rPr>
        <w:t xml:space="preserve"> </w:t>
      </w:r>
      <w:r>
        <w:rPr>
          <w:sz w:val="24"/>
          <w:szCs w:val="24"/>
        </w:rPr>
        <w:t>h</w:t>
      </w:r>
      <w:r>
        <w:rPr>
          <w:spacing w:val="-1"/>
          <w:sz w:val="24"/>
          <w:szCs w:val="24"/>
        </w:rPr>
        <w:t>e</w:t>
      </w:r>
      <w:r>
        <w:rPr>
          <w:sz w:val="24"/>
          <w:szCs w:val="24"/>
        </w:rPr>
        <w:t>r</w:t>
      </w:r>
      <w:r>
        <w:rPr>
          <w:spacing w:val="-2"/>
          <w:sz w:val="24"/>
          <w:szCs w:val="24"/>
        </w:rPr>
        <w:t>e</w:t>
      </w:r>
      <w:r>
        <w:rPr>
          <w:sz w:val="24"/>
          <w:szCs w:val="24"/>
        </w:rPr>
        <w:t>in</w:t>
      </w:r>
      <w:r>
        <w:rPr>
          <w:spacing w:val="2"/>
          <w:sz w:val="24"/>
          <w:szCs w:val="24"/>
        </w:rPr>
        <w:t>a</w:t>
      </w:r>
      <w:r>
        <w:rPr>
          <w:sz w:val="24"/>
          <w:szCs w:val="24"/>
        </w:rPr>
        <w:t>ft</w:t>
      </w:r>
      <w:r>
        <w:rPr>
          <w:spacing w:val="-1"/>
          <w:sz w:val="24"/>
          <w:szCs w:val="24"/>
        </w:rPr>
        <w:t>e</w:t>
      </w:r>
      <w:r>
        <w:rPr>
          <w:sz w:val="24"/>
          <w:szCs w:val="24"/>
        </w:rPr>
        <w:t>r</w:t>
      </w:r>
      <w:r>
        <w:rPr>
          <w:spacing w:val="21"/>
          <w:sz w:val="24"/>
          <w:szCs w:val="24"/>
        </w:rPr>
        <w:t xml:space="preserve"> </w:t>
      </w:r>
      <w:r>
        <w:rPr>
          <w:sz w:val="24"/>
          <w:szCs w:val="24"/>
        </w:rPr>
        <w:t>ref</w:t>
      </w:r>
      <w:r>
        <w:rPr>
          <w:spacing w:val="-2"/>
          <w:sz w:val="24"/>
          <w:szCs w:val="24"/>
        </w:rPr>
        <w:t>e</w:t>
      </w:r>
      <w:r>
        <w:rPr>
          <w:spacing w:val="1"/>
          <w:sz w:val="24"/>
          <w:szCs w:val="24"/>
        </w:rPr>
        <w:t>r</w:t>
      </w:r>
      <w:r>
        <w:rPr>
          <w:sz w:val="24"/>
          <w:szCs w:val="24"/>
        </w:rPr>
        <w:t>r</w:t>
      </w:r>
      <w:r>
        <w:rPr>
          <w:spacing w:val="-2"/>
          <w:sz w:val="24"/>
          <w:szCs w:val="24"/>
        </w:rPr>
        <w:t>e</w:t>
      </w:r>
      <w:r>
        <w:rPr>
          <w:sz w:val="24"/>
          <w:szCs w:val="24"/>
        </w:rPr>
        <w:t>d to, and</w:t>
      </w:r>
    </w:p>
    <w:p w:rsidR="00D35201" w:rsidRDefault="00D35201">
      <w:pPr>
        <w:spacing w:line="240" w:lineRule="exact"/>
        <w:rPr>
          <w:sz w:val="24"/>
          <w:szCs w:val="24"/>
        </w:rPr>
      </w:pPr>
    </w:p>
    <w:p w:rsidR="00D35201" w:rsidRDefault="00E6664F">
      <w:pPr>
        <w:spacing w:line="448" w:lineRule="auto"/>
        <w:ind w:left="140" w:right="3302"/>
        <w:rPr>
          <w:sz w:val="24"/>
          <w:szCs w:val="24"/>
        </w:rPr>
      </w:pPr>
      <w:r>
        <w:rPr>
          <w:spacing w:val="1"/>
          <w:sz w:val="24"/>
          <w:szCs w:val="24"/>
        </w:rPr>
        <w:t>W</w:t>
      </w:r>
      <w:r>
        <w:rPr>
          <w:sz w:val="24"/>
          <w:szCs w:val="24"/>
        </w:rPr>
        <w:t>HERE</w:t>
      </w:r>
      <w:r>
        <w:rPr>
          <w:spacing w:val="-1"/>
          <w:sz w:val="24"/>
          <w:szCs w:val="24"/>
        </w:rPr>
        <w:t>A</w:t>
      </w:r>
      <w:r>
        <w:rPr>
          <w:spacing w:val="1"/>
          <w:sz w:val="24"/>
          <w:szCs w:val="24"/>
        </w:rPr>
        <w:t>S</w:t>
      </w:r>
      <w:r>
        <w:rPr>
          <w:sz w:val="24"/>
          <w:szCs w:val="24"/>
        </w:rPr>
        <w:t>, the Consu</w:t>
      </w:r>
      <w:r>
        <w:rPr>
          <w:spacing w:val="1"/>
          <w:sz w:val="24"/>
          <w:szCs w:val="24"/>
        </w:rPr>
        <w:t>l</w:t>
      </w:r>
      <w:r>
        <w:rPr>
          <w:spacing w:val="-2"/>
          <w:sz w:val="24"/>
          <w:szCs w:val="24"/>
        </w:rPr>
        <w:t>t</w:t>
      </w:r>
      <w:r>
        <w:rPr>
          <w:spacing w:val="-1"/>
          <w:sz w:val="24"/>
          <w:szCs w:val="24"/>
        </w:rPr>
        <w:t>a</w:t>
      </w:r>
      <w:r>
        <w:rPr>
          <w:sz w:val="24"/>
          <w:szCs w:val="24"/>
        </w:rPr>
        <w:t xml:space="preserve">nt </w:t>
      </w:r>
      <w:r>
        <w:rPr>
          <w:spacing w:val="1"/>
          <w:sz w:val="24"/>
          <w:szCs w:val="24"/>
        </w:rPr>
        <w:t>i</w:t>
      </w:r>
      <w:r>
        <w:rPr>
          <w:sz w:val="24"/>
          <w:szCs w:val="24"/>
        </w:rPr>
        <w:t>s wil</w:t>
      </w:r>
      <w:r>
        <w:rPr>
          <w:spacing w:val="1"/>
          <w:sz w:val="24"/>
          <w:szCs w:val="24"/>
        </w:rPr>
        <w:t>l</w:t>
      </w:r>
      <w:r>
        <w:rPr>
          <w:sz w:val="24"/>
          <w:szCs w:val="24"/>
        </w:rPr>
        <w:t>ing</w:t>
      </w:r>
      <w:r>
        <w:rPr>
          <w:spacing w:val="-2"/>
          <w:sz w:val="24"/>
          <w:szCs w:val="24"/>
        </w:rPr>
        <w:t xml:space="preserve"> </w:t>
      </w:r>
      <w:r>
        <w:rPr>
          <w:sz w:val="24"/>
          <w:szCs w:val="24"/>
        </w:rPr>
        <w:t>to pe</w:t>
      </w:r>
      <w:r>
        <w:rPr>
          <w:spacing w:val="-1"/>
          <w:sz w:val="24"/>
          <w:szCs w:val="24"/>
        </w:rPr>
        <w:t>r</w:t>
      </w:r>
      <w:r>
        <w:rPr>
          <w:sz w:val="24"/>
          <w:szCs w:val="24"/>
        </w:rPr>
        <w:t>fo</w:t>
      </w:r>
      <w:r>
        <w:rPr>
          <w:spacing w:val="-1"/>
          <w:sz w:val="24"/>
          <w:szCs w:val="24"/>
        </w:rPr>
        <w:t>r</w:t>
      </w:r>
      <w:r>
        <w:rPr>
          <w:sz w:val="24"/>
          <w:szCs w:val="24"/>
        </w:rPr>
        <w:t>m</w:t>
      </w:r>
      <w:r>
        <w:rPr>
          <w:spacing w:val="3"/>
          <w:sz w:val="24"/>
          <w:szCs w:val="24"/>
        </w:rPr>
        <w:t xml:space="preserve"> </w:t>
      </w:r>
      <w:r>
        <w:rPr>
          <w:sz w:val="24"/>
          <w:szCs w:val="24"/>
        </w:rPr>
        <w:t>these</w:t>
      </w:r>
      <w:r>
        <w:rPr>
          <w:spacing w:val="-1"/>
          <w:sz w:val="24"/>
          <w:szCs w:val="24"/>
        </w:rPr>
        <w:t xml:space="preserve"> </w:t>
      </w:r>
      <w:r>
        <w:rPr>
          <w:sz w:val="24"/>
          <w:szCs w:val="24"/>
        </w:rPr>
        <w:t>se</w:t>
      </w:r>
      <w:r>
        <w:rPr>
          <w:spacing w:val="-1"/>
          <w:sz w:val="24"/>
          <w:szCs w:val="24"/>
        </w:rPr>
        <w:t>r</w:t>
      </w:r>
      <w:r>
        <w:rPr>
          <w:sz w:val="24"/>
          <w:szCs w:val="24"/>
        </w:rPr>
        <w:t>vi</w:t>
      </w:r>
      <w:r>
        <w:rPr>
          <w:spacing w:val="2"/>
          <w:sz w:val="24"/>
          <w:szCs w:val="24"/>
        </w:rPr>
        <w:t>c</w:t>
      </w:r>
      <w:r>
        <w:rPr>
          <w:spacing w:val="-1"/>
          <w:sz w:val="24"/>
          <w:szCs w:val="24"/>
        </w:rPr>
        <w:t>e</w:t>
      </w:r>
      <w:r>
        <w:rPr>
          <w:sz w:val="24"/>
          <w:szCs w:val="24"/>
        </w:rPr>
        <w:t>s, N</w:t>
      </w:r>
      <w:r>
        <w:rPr>
          <w:spacing w:val="-1"/>
          <w:sz w:val="24"/>
          <w:szCs w:val="24"/>
        </w:rPr>
        <w:t>O</w:t>
      </w:r>
      <w:r>
        <w:rPr>
          <w:sz w:val="24"/>
          <w:szCs w:val="24"/>
        </w:rPr>
        <w:t>W</w:t>
      </w:r>
      <w:r>
        <w:rPr>
          <w:spacing w:val="1"/>
          <w:sz w:val="24"/>
          <w:szCs w:val="24"/>
        </w:rPr>
        <w:t xml:space="preserve"> </w:t>
      </w:r>
      <w:r>
        <w:rPr>
          <w:sz w:val="24"/>
          <w:szCs w:val="24"/>
        </w:rPr>
        <w:t>TH</w:t>
      </w:r>
      <w:r>
        <w:rPr>
          <w:spacing w:val="-1"/>
          <w:sz w:val="24"/>
          <w:szCs w:val="24"/>
        </w:rPr>
        <w:t>E</w:t>
      </w:r>
      <w:r>
        <w:rPr>
          <w:sz w:val="24"/>
          <w:szCs w:val="24"/>
        </w:rPr>
        <w:t>RE</w:t>
      </w:r>
      <w:r>
        <w:rPr>
          <w:spacing w:val="-2"/>
          <w:sz w:val="24"/>
          <w:szCs w:val="24"/>
        </w:rPr>
        <w:t>F</w:t>
      </w:r>
      <w:r>
        <w:rPr>
          <w:sz w:val="24"/>
          <w:szCs w:val="24"/>
        </w:rPr>
        <w:t>ORE T</w:t>
      </w:r>
      <w:r>
        <w:rPr>
          <w:spacing w:val="2"/>
          <w:sz w:val="24"/>
          <w:szCs w:val="24"/>
        </w:rPr>
        <w:t>H</w:t>
      </w:r>
      <w:r>
        <w:rPr>
          <w:sz w:val="24"/>
          <w:szCs w:val="24"/>
        </w:rPr>
        <w:t>E PA</w:t>
      </w:r>
      <w:r>
        <w:rPr>
          <w:spacing w:val="1"/>
          <w:sz w:val="24"/>
          <w:szCs w:val="24"/>
        </w:rPr>
        <w:t>R</w:t>
      </w:r>
      <w:r>
        <w:rPr>
          <w:spacing w:val="2"/>
          <w:sz w:val="24"/>
          <w:szCs w:val="24"/>
        </w:rPr>
        <w:t>T</w:t>
      </w:r>
      <w:r>
        <w:rPr>
          <w:spacing w:val="-6"/>
          <w:sz w:val="24"/>
          <w:szCs w:val="24"/>
        </w:rPr>
        <w:t>I</w:t>
      </w:r>
      <w:r>
        <w:rPr>
          <w:sz w:val="24"/>
          <w:szCs w:val="24"/>
        </w:rPr>
        <w:t>ES he</w:t>
      </w:r>
      <w:r>
        <w:rPr>
          <w:spacing w:val="1"/>
          <w:sz w:val="24"/>
          <w:szCs w:val="24"/>
        </w:rPr>
        <w:t>r</w:t>
      </w:r>
      <w:r>
        <w:rPr>
          <w:spacing w:val="-1"/>
          <w:sz w:val="24"/>
          <w:szCs w:val="24"/>
        </w:rPr>
        <w:t>e</w:t>
      </w:r>
      <w:r>
        <w:rPr>
          <w:spacing w:val="5"/>
          <w:sz w:val="24"/>
          <w:szCs w:val="24"/>
        </w:rPr>
        <w:t>b</w:t>
      </w:r>
      <w:r>
        <w:rPr>
          <w:sz w:val="24"/>
          <w:szCs w:val="24"/>
        </w:rPr>
        <w:t>y</w:t>
      </w:r>
      <w:r>
        <w:rPr>
          <w:spacing w:val="-5"/>
          <w:sz w:val="24"/>
          <w:szCs w:val="24"/>
        </w:rPr>
        <w:t xml:space="preserve"> </w:t>
      </w:r>
      <w:r>
        <w:rPr>
          <w:spacing w:val="1"/>
          <w:sz w:val="24"/>
          <w:szCs w:val="24"/>
        </w:rPr>
        <w:t>a</w:t>
      </w:r>
      <w:r>
        <w:rPr>
          <w:sz w:val="24"/>
          <w:szCs w:val="24"/>
        </w:rPr>
        <w:t>g</w:t>
      </w:r>
      <w:r>
        <w:rPr>
          <w:spacing w:val="-1"/>
          <w:sz w:val="24"/>
          <w:szCs w:val="24"/>
        </w:rPr>
        <w:t>r</w:t>
      </w:r>
      <w:r>
        <w:rPr>
          <w:spacing w:val="1"/>
          <w:sz w:val="24"/>
          <w:szCs w:val="24"/>
        </w:rPr>
        <w:t>e</w:t>
      </w:r>
      <w:r>
        <w:rPr>
          <w:sz w:val="24"/>
          <w:szCs w:val="24"/>
        </w:rPr>
        <w:t>e</w:t>
      </w:r>
      <w:r>
        <w:rPr>
          <w:spacing w:val="-1"/>
          <w:sz w:val="24"/>
          <w:szCs w:val="24"/>
        </w:rPr>
        <w:t xml:space="preserve"> a</w:t>
      </w:r>
      <w:r>
        <w:rPr>
          <w:sz w:val="24"/>
          <w:szCs w:val="24"/>
        </w:rPr>
        <w:t>s follows:</w:t>
      </w:r>
    </w:p>
    <w:tbl>
      <w:tblPr>
        <w:tblStyle w:val="TableGrid"/>
        <w:tblW w:w="0" w:type="auto"/>
        <w:tblInd w:w="140" w:type="dxa"/>
        <w:tblLook w:val="04A0" w:firstRow="1" w:lastRow="0" w:firstColumn="1" w:lastColumn="0" w:noHBand="0" w:noVBand="1"/>
      </w:tblPr>
      <w:tblGrid>
        <w:gridCol w:w="1925"/>
        <w:gridCol w:w="7470"/>
      </w:tblGrid>
      <w:tr w:rsidR="003A0509" w:rsidTr="003A0509">
        <w:tc>
          <w:tcPr>
            <w:tcW w:w="1925" w:type="dxa"/>
          </w:tcPr>
          <w:p w:rsidR="003A0509" w:rsidRDefault="003A0509" w:rsidP="003A0509">
            <w:pPr>
              <w:spacing w:line="448" w:lineRule="auto"/>
              <w:ind w:left="0" w:right="-86"/>
              <w:rPr>
                <w:sz w:val="24"/>
                <w:szCs w:val="24"/>
              </w:rPr>
            </w:pPr>
            <w:r>
              <w:rPr>
                <w:b/>
                <w:sz w:val="22"/>
                <w:szCs w:val="22"/>
              </w:rPr>
              <w:t xml:space="preserve">1. </w:t>
            </w:r>
            <w:r>
              <w:rPr>
                <w:b/>
                <w:spacing w:val="29"/>
                <w:sz w:val="22"/>
                <w:szCs w:val="22"/>
              </w:rPr>
              <w:t xml:space="preserve"> </w:t>
            </w:r>
            <w:r>
              <w:rPr>
                <w:b/>
                <w:sz w:val="22"/>
                <w:szCs w:val="22"/>
              </w:rPr>
              <w:t>Serv</w:t>
            </w:r>
            <w:r>
              <w:rPr>
                <w:b/>
                <w:spacing w:val="-1"/>
                <w:sz w:val="22"/>
                <w:szCs w:val="22"/>
              </w:rPr>
              <w:t>i</w:t>
            </w:r>
            <w:r>
              <w:rPr>
                <w:b/>
                <w:sz w:val="22"/>
                <w:szCs w:val="22"/>
              </w:rPr>
              <w:t xml:space="preserve">ces       </w:t>
            </w:r>
          </w:p>
        </w:tc>
        <w:tc>
          <w:tcPr>
            <w:tcW w:w="7470" w:type="dxa"/>
          </w:tcPr>
          <w:p w:rsidR="003A0509" w:rsidRDefault="003A0509" w:rsidP="005C08C5">
            <w:pPr>
              <w:pStyle w:val="ListParagraph"/>
              <w:numPr>
                <w:ilvl w:val="0"/>
                <w:numId w:val="32"/>
              </w:numPr>
              <w:ind w:right="-189"/>
              <w:rPr>
                <w:sz w:val="22"/>
                <w:szCs w:val="22"/>
              </w:rPr>
            </w:pPr>
            <w:r w:rsidRPr="003A0509">
              <w:rPr>
                <w:spacing w:val="2"/>
                <w:sz w:val="22"/>
                <w:szCs w:val="22"/>
              </w:rPr>
              <w:t>T</w:t>
            </w:r>
            <w:r w:rsidRPr="003A0509">
              <w:rPr>
                <w:sz w:val="22"/>
                <w:szCs w:val="22"/>
              </w:rPr>
              <w:t xml:space="preserve">he </w:t>
            </w:r>
            <w:r w:rsidRPr="003A0509">
              <w:rPr>
                <w:spacing w:val="-1"/>
                <w:sz w:val="22"/>
                <w:szCs w:val="22"/>
              </w:rPr>
              <w:t>C</w:t>
            </w:r>
            <w:r w:rsidRPr="003A0509">
              <w:rPr>
                <w:sz w:val="22"/>
                <w:szCs w:val="22"/>
              </w:rPr>
              <w:t>ons</w:t>
            </w:r>
            <w:r w:rsidRPr="003A0509">
              <w:rPr>
                <w:spacing w:val="-2"/>
                <w:sz w:val="22"/>
                <w:szCs w:val="22"/>
              </w:rPr>
              <w:t>u</w:t>
            </w:r>
            <w:r w:rsidRPr="003A0509">
              <w:rPr>
                <w:spacing w:val="-1"/>
                <w:sz w:val="22"/>
                <w:szCs w:val="22"/>
              </w:rPr>
              <w:t>l</w:t>
            </w:r>
            <w:r w:rsidRPr="003A0509">
              <w:rPr>
                <w:spacing w:val="1"/>
                <w:sz w:val="22"/>
                <w:szCs w:val="22"/>
              </w:rPr>
              <w:t>t</w:t>
            </w:r>
            <w:r w:rsidRPr="003A0509">
              <w:rPr>
                <w:sz w:val="22"/>
                <w:szCs w:val="22"/>
              </w:rPr>
              <w:t>a</w:t>
            </w:r>
            <w:r w:rsidRPr="003A0509">
              <w:rPr>
                <w:spacing w:val="-2"/>
                <w:sz w:val="22"/>
                <w:szCs w:val="22"/>
              </w:rPr>
              <w:t>n</w:t>
            </w:r>
            <w:r w:rsidRPr="003A0509">
              <w:rPr>
                <w:sz w:val="22"/>
                <w:szCs w:val="22"/>
              </w:rPr>
              <w:t>t s</w:t>
            </w:r>
            <w:r w:rsidRPr="003A0509">
              <w:rPr>
                <w:spacing w:val="-2"/>
                <w:sz w:val="22"/>
                <w:szCs w:val="22"/>
              </w:rPr>
              <w:t>h</w:t>
            </w:r>
            <w:r w:rsidRPr="003A0509">
              <w:rPr>
                <w:sz w:val="22"/>
                <w:szCs w:val="22"/>
              </w:rPr>
              <w:t>a</w:t>
            </w:r>
            <w:r w:rsidRPr="003A0509">
              <w:rPr>
                <w:spacing w:val="-1"/>
                <w:sz w:val="22"/>
                <w:szCs w:val="22"/>
              </w:rPr>
              <w:t>l</w:t>
            </w:r>
            <w:r w:rsidRPr="003A0509">
              <w:rPr>
                <w:sz w:val="22"/>
                <w:szCs w:val="22"/>
              </w:rPr>
              <w:t xml:space="preserve">l </w:t>
            </w:r>
            <w:r w:rsidRPr="003A0509">
              <w:rPr>
                <w:spacing w:val="-2"/>
                <w:sz w:val="22"/>
                <w:szCs w:val="22"/>
              </w:rPr>
              <w:t>p</w:t>
            </w:r>
            <w:r w:rsidRPr="003A0509">
              <w:rPr>
                <w:sz w:val="22"/>
                <w:szCs w:val="22"/>
              </w:rPr>
              <w:t>e</w:t>
            </w:r>
            <w:r w:rsidRPr="003A0509">
              <w:rPr>
                <w:spacing w:val="-1"/>
                <w:sz w:val="22"/>
                <w:szCs w:val="22"/>
              </w:rPr>
              <w:t>r</w:t>
            </w:r>
            <w:r w:rsidRPr="003A0509">
              <w:rPr>
                <w:spacing w:val="-2"/>
                <w:sz w:val="22"/>
                <w:szCs w:val="22"/>
              </w:rPr>
              <w:t>f</w:t>
            </w:r>
            <w:r w:rsidRPr="003A0509">
              <w:rPr>
                <w:sz w:val="22"/>
                <w:szCs w:val="22"/>
              </w:rPr>
              <w:t>o</w:t>
            </w:r>
            <w:r w:rsidRPr="003A0509">
              <w:rPr>
                <w:spacing w:val="1"/>
                <w:sz w:val="22"/>
                <w:szCs w:val="22"/>
              </w:rPr>
              <w:t>r</w:t>
            </w:r>
            <w:r w:rsidRPr="003A0509">
              <w:rPr>
                <w:sz w:val="22"/>
                <w:szCs w:val="22"/>
              </w:rPr>
              <w:t xml:space="preserve">m </w:t>
            </w:r>
            <w:r w:rsidRPr="003A0509">
              <w:rPr>
                <w:spacing w:val="1"/>
                <w:sz w:val="22"/>
                <w:szCs w:val="22"/>
              </w:rPr>
              <w:t>t</w:t>
            </w:r>
            <w:r w:rsidRPr="003A0509">
              <w:rPr>
                <w:sz w:val="22"/>
                <w:szCs w:val="22"/>
              </w:rPr>
              <w:t xml:space="preserve">he </w:t>
            </w:r>
            <w:r w:rsidRPr="003A0509">
              <w:rPr>
                <w:spacing w:val="-2"/>
                <w:sz w:val="22"/>
                <w:szCs w:val="22"/>
              </w:rPr>
              <w:t>s</w:t>
            </w:r>
            <w:r w:rsidRPr="003A0509">
              <w:rPr>
                <w:sz w:val="22"/>
                <w:szCs w:val="22"/>
              </w:rPr>
              <w:t>e</w:t>
            </w:r>
            <w:r w:rsidRPr="003A0509">
              <w:rPr>
                <w:spacing w:val="1"/>
                <w:sz w:val="22"/>
                <w:szCs w:val="22"/>
              </w:rPr>
              <w:t>r</w:t>
            </w:r>
            <w:r w:rsidRPr="003A0509">
              <w:rPr>
                <w:spacing w:val="-2"/>
                <w:sz w:val="22"/>
                <w:szCs w:val="22"/>
              </w:rPr>
              <w:t>v</w:t>
            </w:r>
            <w:r w:rsidRPr="003A0509">
              <w:rPr>
                <w:spacing w:val="1"/>
                <w:sz w:val="22"/>
                <w:szCs w:val="22"/>
              </w:rPr>
              <w:t>i</w:t>
            </w:r>
            <w:r w:rsidRPr="003A0509">
              <w:rPr>
                <w:sz w:val="22"/>
                <w:szCs w:val="22"/>
              </w:rPr>
              <w:t>c</w:t>
            </w:r>
            <w:r w:rsidRPr="003A0509">
              <w:rPr>
                <w:spacing w:val="-2"/>
                <w:sz w:val="22"/>
                <w:szCs w:val="22"/>
              </w:rPr>
              <w:t>e</w:t>
            </w:r>
            <w:r w:rsidRPr="003A0509">
              <w:rPr>
                <w:sz w:val="22"/>
                <w:szCs w:val="22"/>
              </w:rPr>
              <w:t xml:space="preserve">s </w:t>
            </w:r>
            <w:r w:rsidRPr="003A0509">
              <w:rPr>
                <w:spacing w:val="-2"/>
                <w:sz w:val="22"/>
                <w:szCs w:val="22"/>
              </w:rPr>
              <w:t>s</w:t>
            </w:r>
            <w:r w:rsidRPr="003A0509">
              <w:rPr>
                <w:sz w:val="22"/>
                <w:szCs w:val="22"/>
              </w:rPr>
              <w:t>pe</w:t>
            </w:r>
            <w:r w:rsidRPr="003A0509">
              <w:rPr>
                <w:spacing w:val="-2"/>
                <w:sz w:val="22"/>
                <w:szCs w:val="22"/>
              </w:rPr>
              <w:t>c</w:t>
            </w:r>
            <w:r w:rsidRPr="003A0509">
              <w:rPr>
                <w:spacing w:val="1"/>
                <w:sz w:val="22"/>
                <w:szCs w:val="22"/>
              </w:rPr>
              <w:t>i</w:t>
            </w:r>
            <w:r w:rsidRPr="003A0509">
              <w:rPr>
                <w:spacing w:val="-2"/>
                <w:sz w:val="22"/>
                <w:szCs w:val="22"/>
              </w:rPr>
              <w:t>f</w:t>
            </w:r>
            <w:r w:rsidRPr="003A0509">
              <w:rPr>
                <w:spacing w:val="1"/>
                <w:sz w:val="22"/>
                <w:szCs w:val="22"/>
              </w:rPr>
              <w:t>i</w:t>
            </w:r>
            <w:r w:rsidRPr="003A0509">
              <w:rPr>
                <w:spacing w:val="-2"/>
                <w:sz w:val="22"/>
                <w:szCs w:val="22"/>
              </w:rPr>
              <w:t>e</w:t>
            </w:r>
            <w:r w:rsidRPr="003A0509">
              <w:rPr>
                <w:sz w:val="22"/>
                <w:szCs w:val="22"/>
              </w:rPr>
              <w:t xml:space="preserve">d </w:t>
            </w:r>
            <w:r w:rsidRPr="003A0509">
              <w:rPr>
                <w:spacing w:val="1"/>
                <w:sz w:val="22"/>
                <w:szCs w:val="22"/>
              </w:rPr>
              <w:t>i</w:t>
            </w:r>
            <w:r w:rsidRPr="003A0509">
              <w:rPr>
                <w:sz w:val="22"/>
                <w:szCs w:val="22"/>
              </w:rPr>
              <w:t xml:space="preserve">n </w:t>
            </w:r>
            <w:r w:rsidRPr="003A0509">
              <w:rPr>
                <w:spacing w:val="-1"/>
                <w:sz w:val="22"/>
                <w:szCs w:val="22"/>
              </w:rPr>
              <w:t>A</w:t>
            </w:r>
            <w:r w:rsidRPr="003A0509">
              <w:rPr>
                <w:sz w:val="22"/>
                <w:szCs w:val="22"/>
              </w:rPr>
              <w:t xml:space="preserve">nnex </w:t>
            </w:r>
            <w:r w:rsidRPr="003A0509">
              <w:rPr>
                <w:spacing w:val="-1"/>
                <w:sz w:val="22"/>
                <w:szCs w:val="22"/>
              </w:rPr>
              <w:t>A</w:t>
            </w:r>
            <w:r w:rsidRPr="003A0509">
              <w:rPr>
                <w:sz w:val="22"/>
                <w:szCs w:val="22"/>
              </w:rPr>
              <w:t>, “Te</w:t>
            </w:r>
            <w:r w:rsidRPr="003A0509">
              <w:rPr>
                <w:spacing w:val="1"/>
                <w:sz w:val="22"/>
                <w:szCs w:val="22"/>
              </w:rPr>
              <w:t>r</w:t>
            </w:r>
            <w:r w:rsidRPr="003A0509">
              <w:rPr>
                <w:spacing w:val="-4"/>
                <w:sz w:val="22"/>
                <w:szCs w:val="22"/>
              </w:rPr>
              <w:t>m</w:t>
            </w:r>
            <w:r w:rsidRPr="003A0509">
              <w:rPr>
                <w:sz w:val="22"/>
                <w:szCs w:val="22"/>
              </w:rPr>
              <w:t xml:space="preserve">s of </w:t>
            </w:r>
            <w:r w:rsidRPr="003A0509">
              <w:rPr>
                <w:spacing w:val="-1"/>
                <w:sz w:val="22"/>
                <w:szCs w:val="22"/>
              </w:rPr>
              <w:t>R</w:t>
            </w:r>
            <w:r w:rsidRPr="003A0509">
              <w:rPr>
                <w:sz w:val="22"/>
                <w:szCs w:val="22"/>
              </w:rPr>
              <w:t>e</w:t>
            </w:r>
            <w:r w:rsidRPr="003A0509">
              <w:rPr>
                <w:spacing w:val="1"/>
                <w:sz w:val="22"/>
                <w:szCs w:val="22"/>
              </w:rPr>
              <w:t>f</w:t>
            </w:r>
            <w:r w:rsidRPr="003A0509">
              <w:rPr>
                <w:spacing w:val="-2"/>
                <w:sz w:val="22"/>
                <w:szCs w:val="22"/>
              </w:rPr>
              <w:t>e</w:t>
            </w:r>
            <w:r w:rsidRPr="003A0509">
              <w:rPr>
                <w:spacing w:val="1"/>
                <w:sz w:val="22"/>
                <w:szCs w:val="22"/>
              </w:rPr>
              <w:t>r</w:t>
            </w:r>
            <w:r w:rsidRPr="003A0509">
              <w:rPr>
                <w:sz w:val="22"/>
                <w:szCs w:val="22"/>
              </w:rPr>
              <w:t>e</w:t>
            </w:r>
            <w:r w:rsidRPr="003A0509">
              <w:rPr>
                <w:spacing w:val="-2"/>
                <w:sz w:val="22"/>
                <w:szCs w:val="22"/>
              </w:rPr>
              <w:t>n</w:t>
            </w:r>
            <w:r w:rsidRPr="003A0509">
              <w:rPr>
                <w:sz w:val="22"/>
                <w:szCs w:val="22"/>
              </w:rPr>
              <w:t>ce and Scope of S</w:t>
            </w:r>
            <w:r w:rsidRPr="003A0509">
              <w:rPr>
                <w:spacing w:val="-2"/>
                <w:sz w:val="22"/>
                <w:szCs w:val="22"/>
              </w:rPr>
              <w:t>e</w:t>
            </w:r>
            <w:r w:rsidRPr="003A0509">
              <w:rPr>
                <w:spacing w:val="1"/>
                <w:sz w:val="22"/>
                <w:szCs w:val="22"/>
              </w:rPr>
              <w:t>r</w:t>
            </w:r>
            <w:r w:rsidRPr="003A0509">
              <w:rPr>
                <w:spacing w:val="-2"/>
                <w:sz w:val="22"/>
                <w:szCs w:val="22"/>
              </w:rPr>
              <w:t>v</w:t>
            </w:r>
            <w:r w:rsidRPr="003A0509">
              <w:rPr>
                <w:spacing w:val="1"/>
                <w:sz w:val="22"/>
                <w:szCs w:val="22"/>
              </w:rPr>
              <w:t>i</w:t>
            </w:r>
            <w:r w:rsidRPr="003A0509">
              <w:rPr>
                <w:sz w:val="22"/>
                <w:szCs w:val="22"/>
              </w:rPr>
              <w:t>ces</w:t>
            </w:r>
            <w:r w:rsidRPr="003A0509">
              <w:rPr>
                <w:spacing w:val="-2"/>
                <w:sz w:val="22"/>
                <w:szCs w:val="22"/>
              </w:rPr>
              <w:t>,</w:t>
            </w:r>
            <w:r w:rsidRPr="003A0509">
              <w:rPr>
                <w:sz w:val="22"/>
                <w:szCs w:val="22"/>
              </w:rPr>
              <w:t xml:space="preserve">” </w:t>
            </w:r>
            <w:r w:rsidRPr="003A0509">
              <w:rPr>
                <w:spacing w:val="-1"/>
                <w:sz w:val="22"/>
                <w:szCs w:val="22"/>
              </w:rPr>
              <w:t>w</w:t>
            </w:r>
            <w:r w:rsidRPr="003A0509">
              <w:rPr>
                <w:sz w:val="22"/>
                <w:szCs w:val="22"/>
              </w:rPr>
              <w:t>h</w:t>
            </w:r>
            <w:r w:rsidRPr="003A0509">
              <w:rPr>
                <w:spacing w:val="-1"/>
                <w:sz w:val="22"/>
                <w:szCs w:val="22"/>
              </w:rPr>
              <w:t>i</w:t>
            </w:r>
            <w:r w:rsidRPr="003A0509">
              <w:rPr>
                <w:sz w:val="22"/>
                <w:szCs w:val="22"/>
              </w:rPr>
              <w:t xml:space="preserve">ch </w:t>
            </w:r>
            <w:r w:rsidRPr="003A0509">
              <w:rPr>
                <w:spacing w:val="-1"/>
                <w:sz w:val="22"/>
                <w:szCs w:val="22"/>
              </w:rPr>
              <w:t>i</w:t>
            </w:r>
            <w:r w:rsidRPr="003A0509">
              <w:rPr>
                <w:sz w:val="22"/>
                <w:szCs w:val="22"/>
              </w:rPr>
              <w:t xml:space="preserve">s </w:t>
            </w:r>
            <w:r w:rsidRPr="003A0509">
              <w:rPr>
                <w:spacing w:val="-4"/>
                <w:sz w:val="22"/>
                <w:szCs w:val="22"/>
              </w:rPr>
              <w:t>m</w:t>
            </w:r>
            <w:r w:rsidRPr="003A0509">
              <w:rPr>
                <w:sz w:val="22"/>
                <w:szCs w:val="22"/>
              </w:rPr>
              <w:t xml:space="preserve">ade </w:t>
            </w:r>
            <w:r w:rsidRPr="003A0509">
              <w:rPr>
                <w:spacing w:val="-2"/>
                <w:sz w:val="22"/>
                <w:szCs w:val="22"/>
              </w:rPr>
              <w:t>a</w:t>
            </w:r>
            <w:r w:rsidRPr="003A0509">
              <w:rPr>
                <w:sz w:val="22"/>
                <w:szCs w:val="22"/>
              </w:rPr>
              <w:t xml:space="preserve">n </w:t>
            </w:r>
            <w:r w:rsidRPr="003A0509">
              <w:rPr>
                <w:spacing w:val="1"/>
                <w:sz w:val="22"/>
                <w:szCs w:val="22"/>
              </w:rPr>
              <w:t>i</w:t>
            </w:r>
            <w:r w:rsidRPr="003A0509">
              <w:rPr>
                <w:sz w:val="22"/>
                <w:szCs w:val="22"/>
              </w:rPr>
              <w:t>n</w:t>
            </w:r>
            <w:r w:rsidRPr="003A0509">
              <w:rPr>
                <w:spacing w:val="-1"/>
                <w:sz w:val="22"/>
                <w:szCs w:val="22"/>
              </w:rPr>
              <w:t>t</w:t>
            </w:r>
            <w:r w:rsidRPr="003A0509">
              <w:rPr>
                <w:sz w:val="22"/>
                <w:szCs w:val="22"/>
              </w:rPr>
              <w:t>e</w:t>
            </w:r>
            <w:r w:rsidRPr="003A0509">
              <w:rPr>
                <w:spacing w:val="-2"/>
                <w:sz w:val="22"/>
                <w:szCs w:val="22"/>
              </w:rPr>
              <w:t>g</w:t>
            </w:r>
            <w:r w:rsidRPr="003A0509">
              <w:rPr>
                <w:spacing w:val="1"/>
                <w:sz w:val="22"/>
                <w:szCs w:val="22"/>
              </w:rPr>
              <w:t>r</w:t>
            </w:r>
            <w:r w:rsidRPr="003A0509">
              <w:rPr>
                <w:sz w:val="22"/>
                <w:szCs w:val="22"/>
              </w:rPr>
              <w:t>al</w:t>
            </w:r>
            <w:r w:rsidRPr="003A0509">
              <w:rPr>
                <w:spacing w:val="1"/>
                <w:sz w:val="22"/>
                <w:szCs w:val="22"/>
              </w:rPr>
              <w:t xml:space="preserve"> </w:t>
            </w:r>
            <w:r w:rsidRPr="003A0509">
              <w:rPr>
                <w:spacing w:val="-2"/>
                <w:sz w:val="22"/>
                <w:szCs w:val="22"/>
              </w:rPr>
              <w:t>p</w:t>
            </w:r>
            <w:r w:rsidRPr="003A0509">
              <w:rPr>
                <w:sz w:val="22"/>
                <w:szCs w:val="22"/>
              </w:rPr>
              <w:t>a</w:t>
            </w:r>
            <w:r w:rsidRPr="003A0509">
              <w:rPr>
                <w:spacing w:val="-1"/>
                <w:sz w:val="22"/>
                <w:szCs w:val="22"/>
              </w:rPr>
              <w:t>r</w:t>
            </w:r>
            <w:r w:rsidRPr="003A0509">
              <w:rPr>
                <w:sz w:val="22"/>
                <w:szCs w:val="22"/>
              </w:rPr>
              <w:t>t</w:t>
            </w:r>
            <w:r w:rsidRPr="003A0509">
              <w:rPr>
                <w:spacing w:val="1"/>
                <w:sz w:val="22"/>
                <w:szCs w:val="22"/>
              </w:rPr>
              <w:t xml:space="preserve"> </w:t>
            </w:r>
            <w:r w:rsidRPr="003A0509">
              <w:rPr>
                <w:sz w:val="22"/>
                <w:szCs w:val="22"/>
              </w:rPr>
              <w:t>of</w:t>
            </w:r>
            <w:r w:rsidRPr="003A0509">
              <w:rPr>
                <w:spacing w:val="-2"/>
                <w:sz w:val="22"/>
                <w:szCs w:val="22"/>
              </w:rPr>
              <w:t xml:space="preserve"> </w:t>
            </w:r>
            <w:r w:rsidRPr="003A0509">
              <w:rPr>
                <w:spacing w:val="1"/>
                <w:sz w:val="22"/>
                <w:szCs w:val="22"/>
              </w:rPr>
              <w:t>t</w:t>
            </w:r>
            <w:r w:rsidRPr="003A0509">
              <w:rPr>
                <w:spacing w:val="-2"/>
                <w:sz w:val="22"/>
                <w:szCs w:val="22"/>
              </w:rPr>
              <w:t>h</w:t>
            </w:r>
            <w:r w:rsidRPr="003A0509">
              <w:rPr>
                <w:spacing w:val="1"/>
                <w:sz w:val="22"/>
                <w:szCs w:val="22"/>
              </w:rPr>
              <w:t>i</w:t>
            </w:r>
            <w:r w:rsidRPr="003A0509">
              <w:rPr>
                <w:sz w:val="22"/>
                <w:szCs w:val="22"/>
              </w:rPr>
              <w:t>s Co</w:t>
            </w:r>
            <w:r w:rsidRPr="003A0509">
              <w:rPr>
                <w:spacing w:val="-3"/>
                <w:sz w:val="22"/>
                <w:szCs w:val="22"/>
              </w:rPr>
              <w:t>n</w:t>
            </w:r>
            <w:r w:rsidRPr="003A0509">
              <w:rPr>
                <w:spacing w:val="1"/>
                <w:sz w:val="22"/>
                <w:szCs w:val="22"/>
              </w:rPr>
              <w:t>tr</w:t>
            </w:r>
            <w:r w:rsidRPr="003A0509">
              <w:rPr>
                <w:spacing w:val="-2"/>
                <w:sz w:val="22"/>
                <w:szCs w:val="22"/>
              </w:rPr>
              <w:t>ac</w:t>
            </w:r>
            <w:r w:rsidRPr="003A0509">
              <w:rPr>
                <w:sz w:val="22"/>
                <w:szCs w:val="22"/>
              </w:rPr>
              <w:t>t</w:t>
            </w:r>
            <w:r w:rsidRPr="003A0509">
              <w:rPr>
                <w:spacing w:val="1"/>
                <w:sz w:val="22"/>
                <w:szCs w:val="22"/>
              </w:rPr>
              <w:t xml:space="preserve"> (</w:t>
            </w:r>
            <w:r w:rsidRPr="003A0509">
              <w:rPr>
                <w:spacing w:val="-2"/>
                <w:sz w:val="22"/>
                <w:szCs w:val="22"/>
              </w:rPr>
              <w:t>“</w:t>
            </w:r>
            <w:r w:rsidRPr="003A0509">
              <w:rPr>
                <w:spacing w:val="1"/>
                <w:sz w:val="22"/>
                <w:szCs w:val="22"/>
              </w:rPr>
              <w:t>t</w:t>
            </w:r>
            <w:r w:rsidRPr="003A0509">
              <w:rPr>
                <w:sz w:val="22"/>
                <w:szCs w:val="22"/>
              </w:rPr>
              <w:t xml:space="preserve">he </w:t>
            </w:r>
            <w:r w:rsidRPr="003A0509">
              <w:rPr>
                <w:spacing w:val="-2"/>
                <w:sz w:val="22"/>
                <w:szCs w:val="22"/>
              </w:rPr>
              <w:t>S</w:t>
            </w:r>
            <w:r w:rsidRPr="003A0509">
              <w:rPr>
                <w:sz w:val="22"/>
                <w:szCs w:val="22"/>
              </w:rPr>
              <w:t>e</w:t>
            </w:r>
            <w:r w:rsidRPr="003A0509">
              <w:rPr>
                <w:spacing w:val="1"/>
                <w:sz w:val="22"/>
                <w:szCs w:val="22"/>
              </w:rPr>
              <w:t>r</w:t>
            </w:r>
            <w:r w:rsidRPr="003A0509">
              <w:rPr>
                <w:spacing w:val="-2"/>
                <w:sz w:val="22"/>
                <w:szCs w:val="22"/>
              </w:rPr>
              <w:t>v</w:t>
            </w:r>
            <w:r w:rsidRPr="003A0509">
              <w:rPr>
                <w:spacing w:val="1"/>
                <w:sz w:val="22"/>
                <w:szCs w:val="22"/>
              </w:rPr>
              <w:t>i</w:t>
            </w:r>
            <w:r w:rsidRPr="003A0509">
              <w:rPr>
                <w:spacing w:val="-2"/>
                <w:sz w:val="22"/>
                <w:szCs w:val="22"/>
              </w:rPr>
              <w:t>c</w:t>
            </w:r>
            <w:r w:rsidRPr="003A0509">
              <w:rPr>
                <w:sz w:val="22"/>
                <w:szCs w:val="22"/>
              </w:rPr>
              <w:t>e</w:t>
            </w:r>
            <w:r w:rsidRPr="003A0509">
              <w:rPr>
                <w:spacing w:val="1"/>
                <w:sz w:val="22"/>
                <w:szCs w:val="22"/>
              </w:rPr>
              <w:t>s</w:t>
            </w:r>
            <w:r w:rsidRPr="003A0509">
              <w:rPr>
                <w:spacing w:val="-2"/>
                <w:sz w:val="22"/>
                <w:szCs w:val="22"/>
              </w:rPr>
              <w:t>”</w:t>
            </w:r>
            <w:r w:rsidRPr="003A0509">
              <w:rPr>
                <w:spacing w:val="1"/>
                <w:sz w:val="22"/>
                <w:szCs w:val="22"/>
              </w:rPr>
              <w:t>)</w:t>
            </w:r>
            <w:r w:rsidRPr="003A0509">
              <w:rPr>
                <w:sz w:val="22"/>
                <w:szCs w:val="22"/>
              </w:rPr>
              <w:t>.</w:t>
            </w:r>
          </w:p>
          <w:p w:rsidR="003A0509" w:rsidRPr="003A0509" w:rsidRDefault="003A0509" w:rsidP="005C08C5">
            <w:pPr>
              <w:pStyle w:val="ListParagraph"/>
              <w:numPr>
                <w:ilvl w:val="0"/>
                <w:numId w:val="32"/>
              </w:numPr>
              <w:ind w:right="-189"/>
              <w:rPr>
                <w:sz w:val="22"/>
                <w:szCs w:val="22"/>
              </w:rPr>
            </w:pPr>
            <w:r>
              <w:rPr>
                <w:spacing w:val="2"/>
                <w:sz w:val="22"/>
                <w:szCs w:val="22"/>
              </w:rPr>
              <w:t>T</w:t>
            </w:r>
            <w:r>
              <w:rPr>
                <w:sz w:val="22"/>
                <w:szCs w:val="22"/>
              </w:rPr>
              <w:t xml:space="preserve">he </w:t>
            </w:r>
            <w:r>
              <w:rPr>
                <w:spacing w:val="2"/>
                <w:sz w:val="22"/>
                <w:szCs w:val="22"/>
              </w:rPr>
              <w:t xml:space="preserve"> </w:t>
            </w:r>
            <w:r>
              <w:rPr>
                <w:spacing w:val="-1"/>
                <w:sz w:val="22"/>
                <w:szCs w:val="22"/>
              </w:rPr>
              <w:t>C</w:t>
            </w:r>
            <w:r>
              <w:rPr>
                <w:spacing w:val="-2"/>
                <w:sz w:val="22"/>
                <w:szCs w:val="22"/>
              </w:rPr>
              <w:t>o</w:t>
            </w:r>
            <w:r>
              <w:rPr>
                <w:sz w:val="22"/>
                <w:szCs w:val="22"/>
              </w:rPr>
              <w:t>ns</w:t>
            </w:r>
            <w:r>
              <w:rPr>
                <w:spacing w:val="-2"/>
                <w:sz w:val="22"/>
                <w:szCs w:val="22"/>
              </w:rPr>
              <w:t>u</w:t>
            </w:r>
            <w:r>
              <w:rPr>
                <w:spacing w:val="1"/>
                <w:sz w:val="22"/>
                <w:szCs w:val="22"/>
              </w:rPr>
              <w:t>lt</w:t>
            </w:r>
            <w:r>
              <w:rPr>
                <w:spacing w:val="-2"/>
                <w:sz w:val="22"/>
                <w:szCs w:val="22"/>
              </w:rPr>
              <w:t>a</w:t>
            </w:r>
            <w:r>
              <w:rPr>
                <w:sz w:val="22"/>
                <w:szCs w:val="22"/>
              </w:rPr>
              <w:t xml:space="preserve">nt </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p</w:t>
            </w:r>
            <w:r>
              <w:rPr>
                <w:spacing w:val="-2"/>
                <w:sz w:val="22"/>
                <w:szCs w:val="22"/>
              </w:rPr>
              <w:t>r</w:t>
            </w:r>
            <w:r>
              <w:rPr>
                <w:sz w:val="22"/>
                <w:szCs w:val="22"/>
              </w:rPr>
              <w:t>ov</w:t>
            </w:r>
            <w:r>
              <w:rPr>
                <w:spacing w:val="1"/>
                <w:sz w:val="22"/>
                <w:szCs w:val="22"/>
              </w:rPr>
              <w:t>i</w:t>
            </w:r>
            <w:r>
              <w:rPr>
                <w:sz w:val="22"/>
                <w:szCs w:val="22"/>
              </w:rPr>
              <w:t xml:space="preserve">de </w:t>
            </w:r>
            <w:r>
              <w:rPr>
                <w:spacing w:val="2"/>
                <w:sz w:val="22"/>
                <w:szCs w:val="22"/>
              </w:rPr>
              <w:t xml:space="preserve"> </w:t>
            </w:r>
            <w:r>
              <w:rPr>
                <w:spacing w:val="1"/>
                <w:sz w:val="22"/>
                <w:szCs w:val="22"/>
              </w:rPr>
              <w:t>t</w:t>
            </w:r>
            <w:r>
              <w:rPr>
                <w:sz w:val="22"/>
                <w:szCs w:val="22"/>
              </w:rPr>
              <w:t xml:space="preserve">he  </w:t>
            </w:r>
            <w:r>
              <w:rPr>
                <w:spacing w:val="1"/>
                <w:sz w:val="22"/>
                <w:szCs w:val="22"/>
              </w:rPr>
              <w:t>r</w:t>
            </w:r>
            <w:r>
              <w:rPr>
                <w:sz w:val="22"/>
                <w:szCs w:val="22"/>
              </w:rPr>
              <w:t>ep</w:t>
            </w:r>
            <w:r>
              <w:rPr>
                <w:spacing w:val="-2"/>
                <w:sz w:val="22"/>
                <w:szCs w:val="22"/>
              </w:rPr>
              <w:t>o</w:t>
            </w:r>
            <w:r>
              <w:rPr>
                <w:spacing w:val="1"/>
                <w:sz w:val="22"/>
                <w:szCs w:val="22"/>
              </w:rPr>
              <w:t>r</w:t>
            </w:r>
            <w:r>
              <w:rPr>
                <w:spacing w:val="-1"/>
                <w:sz w:val="22"/>
                <w:szCs w:val="22"/>
              </w:rPr>
              <w:t>t</w:t>
            </w:r>
            <w:r>
              <w:rPr>
                <w:sz w:val="22"/>
                <w:szCs w:val="22"/>
              </w:rPr>
              <w:t xml:space="preserve">s </w:t>
            </w:r>
            <w:r>
              <w:rPr>
                <w:spacing w:val="3"/>
                <w:sz w:val="22"/>
                <w:szCs w:val="22"/>
              </w:rPr>
              <w:t xml:space="preserve"> </w:t>
            </w:r>
            <w:r>
              <w:rPr>
                <w:spacing w:val="1"/>
                <w:sz w:val="22"/>
                <w:szCs w:val="22"/>
              </w:rPr>
              <w:t>l</w:t>
            </w:r>
            <w:r>
              <w:rPr>
                <w:spacing w:val="-1"/>
                <w:sz w:val="22"/>
                <w:szCs w:val="22"/>
              </w:rPr>
              <w:t>i</w:t>
            </w:r>
            <w:r>
              <w:rPr>
                <w:sz w:val="22"/>
                <w:szCs w:val="22"/>
              </w:rPr>
              <w:t>s</w:t>
            </w:r>
            <w:r>
              <w:rPr>
                <w:spacing w:val="-1"/>
                <w:sz w:val="22"/>
                <w:szCs w:val="22"/>
              </w:rPr>
              <w:t>t</w:t>
            </w:r>
            <w:r>
              <w:rPr>
                <w:sz w:val="22"/>
                <w:szCs w:val="22"/>
              </w:rPr>
              <w:t xml:space="preserve">ed  </w:t>
            </w:r>
            <w:r>
              <w:rPr>
                <w:spacing w:val="1"/>
                <w:sz w:val="22"/>
                <w:szCs w:val="22"/>
              </w:rPr>
              <w:t>i</w:t>
            </w:r>
            <w:r>
              <w:rPr>
                <w:sz w:val="22"/>
                <w:szCs w:val="22"/>
              </w:rPr>
              <w:t xml:space="preserve">n </w:t>
            </w:r>
            <w:r>
              <w:rPr>
                <w:spacing w:val="2"/>
                <w:sz w:val="22"/>
                <w:szCs w:val="22"/>
              </w:rPr>
              <w:t xml:space="preserve"> </w:t>
            </w:r>
            <w:r>
              <w:rPr>
                <w:spacing w:val="-1"/>
                <w:sz w:val="22"/>
                <w:szCs w:val="22"/>
              </w:rPr>
              <w:t>A</w:t>
            </w:r>
            <w:r>
              <w:rPr>
                <w:sz w:val="22"/>
                <w:szCs w:val="22"/>
              </w:rPr>
              <w:t xml:space="preserve">nnex </w:t>
            </w:r>
            <w:r>
              <w:rPr>
                <w:spacing w:val="2"/>
                <w:sz w:val="22"/>
                <w:szCs w:val="22"/>
              </w:rPr>
              <w:t xml:space="preserve"> </w:t>
            </w:r>
            <w:r>
              <w:rPr>
                <w:spacing w:val="-1"/>
                <w:sz w:val="22"/>
                <w:szCs w:val="22"/>
              </w:rPr>
              <w:t>B</w:t>
            </w:r>
            <w:r>
              <w:rPr>
                <w:sz w:val="22"/>
                <w:szCs w:val="22"/>
              </w:rPr>
              <w:t>, “Cons</w:t>
            </w:r>
            <w:r>
              <w:rPr>
                <w:spacing w:val="-2"/>
                <w:sz w:val="22"/>
                <w:szCs w:val="22"/>
              </w:rPr>
              <w:t>u</w:t>
            </w:r>
            <w:r>
              <w:rPr>
                <w:spacing w:val="1"/>
                <w:sz w:val="22"/>
                <w:szCs w:val="22"/>
              </w:rPr>
              <w:t>lt</w:t>
            </w:r>
            <w:r>
              <w:rPr>
                <w:spacing w:val="-2"/>
                <w:sz w:val="22"/>
                <w:szCs w:val="22"/>
              </w:rPr>
              <w:t>a</w:t>
            </w:r>
            <w:r>
              <w:rPr>
                <w:sz w:val="22"/>
                <w:szCs w:val="22"/>
              </w:rPr>
              <w:t>n</w:t>
            </w:r>
            <w:r>
              <w:rPr>
                <w:spacing w:val="1"/>
                <w:sz w:val="22"/>
                <w:szCs w:val="22"/>
              </w:rPr>
              <w:t>t</w:t>
            </w:r>
            <w:r>
              <w:rPr>
                <w:spacing w:val="-4"/>
                <w:sz w:val="22"/>
                <w:szCs w:val="22"/>
              </w:rPr>
              <w:t>'</w:t>
            </w:r>
            <w:r>
              <w:rPr>
                <w:sz w:val="22"/>
                <w:szCs w:val="22"/>
              </w:rPr>
              <w:t>s</w:t>
            </w:r>
            <w:r>
              <w:rPr>
                <w:spacing w:val="3"/>
                <w:sz w:val="22"/>
                <w:szCs w:val="22"/>
              </w:rPr>
              <w:t xml:space="preserve"> </w:t>
            </w:r>
            <w:r>
              <w:rPr>
                <w:spacing w:val="-1"/>
                <w:sz w:val="22"/>
                <w:szCs w:val="22"/>
              </w:rPr>
              <w:t>R</w:t>
            </w:r>
            <w:r>
              <w:rPr>
                <w:sz w:val="22"/>
                <w:szCs w:val="22"/>
              </w:rPr>
              <w:t>epo</w:t>
            </w:r>
            <w:r>
              <w:rPr>
                <w:spacing w:val="1"/>
                <w:sz w:val="22"/>
                <w:szCs w:val="22"/>
              </w:rPr>
              <w:t>r</w:t>
            </w:r>
            <w:r>
              <w:rPr>
                <w:spacing w:val="-1"/>
                <w:sz w:val="22"/>
                <w:szCs w:val="22"/>
              </w:rPr>
              <w:t>t</w:t>
            </w:r>
            <w:r>
              <w:rPr>
                <w:spacing w:val="1"/>
                <w:sz w:val="22"/>
                <w:szCs w:val="22"/>
              </w:rPr>
              <w:t>i</w:t>
            </w:r>
            <w:r>
              <w:rPr>
                <w:sz w:val="22"/>
                <w:szCs w:val="22"/>
              </w:rPr>
              <w:t xml:space="preserve">ng </w:t>
            </w:r>
            <w:r>
              <w:rPr>
                <w:spacing w:val="1"/>
                <w:sz w:val="22"/>
                <w:szCs w:val="22"/>
              </w:rPr>
              <w:t>O</w:t>
            </w:r>
            <w:r>
              <w:rPr>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
                <w:sz w:val="22"/>
                <w:szCs w:val="22"/>
              </w:rPr>
              <w:t>,</w:t>
            </w:r>
            <w:r>
              <w:rPr>
                <w:sz w:val="22"/>
                <w:szCs w:val="22"/>
              </w:rPr>
              <w:t>”</w:t>
            </w:r>
            <w:r>
              <w:rPr>
                <w:spacing w:val="3"/>
                <w:sz w:val="22"/>
                <w:szCs w:val="22"/>
              </w:rPr>
              <w:t xml:space="preserve">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3"/>
                <w:sz w:val="22"/>
                <w:szCs w:val="22"/>
              </w:rPr>
              <w:t xml:space="preserve"> </w:t>
            </w:r>
            <w:r>
              <w:rPr>
                <w:sz w:val="22"/>
                <w:szCs w:val="22"/>
              </w:rPr>
              <w:t>pe</w:t>
            </w:r>
            <w:r>
              <w:rPr>
                <w:spacing w:val="1"/>
                <w:sz w:val="22"/>
                <w:szCs w:val="22"/>
              </w:rPr>
              <w:t>ri</w:t>
            </w:r>
            <w:r>
              <w:rPr>
                <w:sz w:val="22"/>
                <w:szCs w:val="22"/>
              </w:rPr>
              <w:t>o</w:t>
            </w:r>
            <w:r>
              <w:rPr>
                <w:spacing w:val="-2"/>
                <w:sz w:val="22"/>
                <w:szCs w:val="22"/>
              </w:rPr>
              <w:t>d</w:t>
            </w:r>
            <w:r>
              <w:rPr>
                <w:sz w:val="22"/>
                <w:szCs w:val="22"/>
              </w:rPr>
              <w:t>s</w:t>
            </w:r>
            <w:r>
              <w:rPr>
                <w:spacing w:val="3"/>
                <w:sz w:val="22"/>
                <w:szCs w:val="22"/>
              </w:rPr>
              <w:t xml:space="preserve"> </w:t>
            </w:r>
            <w:r>
              <w:rPr>
                <w:spacing w:val="1"/>
                <w:sz w:val="22"/>
                <w:szCs w:val="22"/>
              </w:rPr>
              <w:t>l</w:t>
            </w:r>
            <w:r>
              <w:rPr>
                <w:spacing w:val="-1"/>
                <w:sz w:val="22"/>
                <w:szCs w:val="22"/>
              </w:rPr>
              <w:t>i</w:t>
            </w:r>
            <w:r>
              <w:rPr>
                <w:sz w:val="22"/>
                <w:szCs w:val="22"/>
              </w:rPr>
              <w:t>s</w:t>
            </w:r>
            <w:r>
              <w:rPr>
                <w:spacing w:val="-1"/>
                <w:sz w:val="22"/>
                <w:szCs w:val="22"/>
              </w:rPr>
              <w:t>t</w:t>
            </w:r>
            <w:r>
              <w:rPr>
                <w:sz w:val="22"/>
                <w:szCs w:val="22"/>
              </w:rPr>
              <w:t>ed</w:t>
            </w:r>
            <w:r>
              <w:rPr>
                <w:spacing w:val="3"/>
                <w:sz w:val="22"/>
                <w:szCs w:val="22"/>
              </w:rPr>
              <w:t xml:space="preserve"> </w:t>
            </w:r>
            <w:r>
              <w:rPr>
                <w:spacing w:val="1"/>
                <w:sz w:val="22"/>
                <w:szCs w:val="22"/>
              </w:rPr>
              <w:t>i</w:t>
            </w:r>
            <w:r>
              <w:rPr>
                <w:sz w:val="22"/>
                <w:szCs w:val="22"/>
              </w:rPr>
              <w:t>n su</w:t>
            </w:r>
            <w:r>
              <w:rPr>
                <w:spacing w:val="1"/>
                <w:sz w:val="22"/>
                <w:szCs w:val="22"/>
              </w:rPr>
              <w:t>c</w:t>
            </w:r>
            <w:r>
              <w:rPr>
                <w:sz w:val="22"/>
                <w:szCs w:val="22"/>
              </w:rPr>
              <w:t>h</w:t>
            </w:r>
            <w:r>
              <w:rPr>
                <w:spacing w:val="2"/>
                <w:sz w:val="22"/>
                <w:szCs w:val="22"/>
              </w:rPr>
              <w:t xml:space="preserve"> </w:t>
            </w:r>
            <w:r>
              <w:rPr>
                <w:spacing w:val="-1"/>
                <w:sz w:val="22"/>
                <w:szCs w:val="22"/>
              </w:rPr>
              <w:t>A</w:t>
            </w:r>
            <w:r>
              <w:rPr>
                <w:sz w:val="22"/>
                <w:szCs w:val="22"/>
              </w:rPr>
              <w:t>nnex, and</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2"/>
                <w:sz w:val="22"/>
                <w:szCs w:val="22"/>
              </w:rPr>
              <w:t>e</w:t>
            </w:r>
            <w:r>
              <w:rPr>
                <w:spacing w:val="1"/>
                <w:sz w:val="22"/>
                <w:szCs w:val="22"/>
              </w:rPr>
              <w:t>r</w:t>
            </w:r>
            <w:r>
              <w:rPr>
                <w:sz w:val="22"/>
                <w:szCs w:val="22"/>
              </w:rPr>
              <w:t>s</w:t>
            </w:r>
            <w:r>
              <w:rPr>
                <w:spacing w:val="-2"/>
                <w:sz w:val="22"/>
                <w:szCs w:val="22"/>
              </w:rPr>
              <w:t>o</w:t>
            </w:r>
            <w:r>
              <w:rPr>
                <w:sz w:val="22"/>
                <w:szCs w:val="22"/>
              </w:rPr>
              <w:t>nnel</w:t>
            </w:r>
            <w:r>
              <w:rPr>
                <w:spacing w:val="1"/>
                <w:sz w:val="22"/>
                <w:szCs w:val="22"/>
              </w:rPr>
              <w:t xml:space="preserve"> li</w:t>
            </w:r>
            <w:r>
              <w:rPr>
                <w:spacing w:val="-2"/>
                <w:sz w:val="22"/>
                <w:szCs w:val="22"/>
              </w:rPr>
              <w:t>s</w:t>
            </w:r>
            <w:r>
              <w:rPr>
                <w:spacing w:val="1"/>
                <w:sz w:val="22"/>
                <w:szCs w:val="22"/>
              </w:rPr>
              <w:t>t</w:t>
            </w:r>
            <w:r>
              <w:rPr>
                <w:sz w:val="22"/>
                <w:szCs w:val="22"/>
              </w:rPr>
              <w:t xml:space="preserve">ed </w:t>
            </w:r>
            <w:r>
              <w:rPr>
                <w:spacing w:val="1"/>
                <w:sz w:val="22"/>
                <w:szCs w:val="22"/>
              </w:rPr>
              <w:t>i</w:t>
            </w:r>
            <w:r>
              <w:rPr>
                <w:sz w:val="22"/>
                <w:szCs w:val="22"/>
              </w:rPr>
              <w:t>n</w:t>
            </w:r>
            <w:r>
              <w:rPr>
                <w:spacing w:val="2"/>
                <w:sz w:val="22"/>
                <w:szCs w:val="22"/>
              </w:rPr>
              <w:t xml:space="preserve"> </w:t>
            </w:r>
            <w:r>
              <w:rPr>
                <w:spacing w:val="-1"/>
                <w:sz w:val="22"/>
                <w:szCs w:val="22"/>
              </w:rPr>
              <w:t>A</w:t>
            </w:r>
            <w:r>
              <w:rPr>
                <w:sz w:val="22"/>
                <w:szCs w:val="22"/>
              </w:rPr>
              <w:t>nnex</w:t>
            </w:r>
            <w:r>
              <w:rPr>
                <w:spacing w:val="3"/>
                <w:sz w:val="22"/>
                <w:szCs w:val="22"/>
              </w:rPr>
              <w:t xml:space="preserve"> </w:t>
            </w:r>
            <w:r>
              <w:rPr>
                <w:spacing w:val="-1"/>
                <w:sz w:val="22"/>
                <w:szCs w:val="22"/>
              </w:rPr>
              <w:t>C</w:t>
            </w:r>
            <w:r>
              <w:rPr>
                <w:sz w:val="22"/>
                <w:szCs w:val="22"/>
              </w:rPr>
              <w:t>,</w:t>
            </w:r>
            <w:r>
              <w:rPr>
                <w:spacing w:val="2"/>
                <w:sz w:val="22"/>
                <w:szCs w:val="22"/>
              </w:rPr>
              <w:t xml:space="preserve"> </w:t>
            </w:r>
            <w:r>
              <w:rPr>
                <w:spacing w:val="-2"/>
                <w:sz w:val="22"/>
                <w:szCs w:val="22"/>
              </w:rPr>
              <w:t>“</w:t>
            </w:r>
            <w:r>
              <w:rPr>
                <w:spacing w:val="-1"/>
                <w:sz w:val="22"/>
                <w:szCs w:val="22"/>
              </w:rPr>
              <w:t>C</w:t>
            </w:r>
            <w:r>
              <w:rPr>
                <w:sz w:val="22"/>
                <w:szCs w:val="22"/>
              </w:rPr>
              <w:t>ost</w:t>
            </w:r>
            <w:r>
              <w:rPr>
                <w:spacing w:val="4"/>
                <w:sz w:val="22"/>
                <w:szCs w:val="22"/>
              </w:rPr>
              <w:t xml:space="preserve"> </w:t>
            </w:r>
            <w:r>
              <w:rPr>
                <w:sz w:val="22"/>
                <w:szCs w:val="22"/>
              </w:rPr>
              <w:t>E</w:t>
            </w:r>
            <w:r>
              <w:rPr>
                <w:spacing w:val="-2"/>
                <w:sz w:val="22"/>
                <w:szCs w:val="22"/>
              </w:rPr>
              <w:t>s</w:t>
            </w:r>
            <w:r>
              <w:rPr>
                <w:spacing w:val="1"/>
                <w:sz w:val="22"/>
                <w:szCs w:val="22"/>
              </w:rPr>
              <w:t>ti</w:t>
            </w:r>
            <w:r>
              <w:rPr>
                <w:spacing w:val="-4"/>
                <w:sz w:val="22"/>
                <w:szCs w:val="22"/>
              </w:rPr>
              <w:t>m</w:t>
            </w:r>
            <w:r>
              <w:rPr>
                <w:sz w:val="22"/>
                <w:szCs w:val="22"/>
              </w:rPr>
              <w:t>a</w:t>
            </w:r>
            <w:r>
              <w:rPr>
                <w:spacing w:val="1"/>
                <w:sz w:val="22"/>
                <w:szCs w:val="22"/>
              </w:rPr>
              <w:t>t</w:t>
            </w:r>
            <w:r>
              <w:rPr>
                <w:sz w:val="22"/>
                <w:szCs w:val="22"/>
              </w:rPr>
              <w:t>e</w:t>
            </w:r>
            <w:r>
              <w:rPr>
                <w:spacing w:val="3"/>
                <w:sz w:val="22"/>
                <w:szCs w:val="22"/>
              </w:rPr>
              <w:t xml:space="preserve"> </w:t>
            </w:r>
            <w:r>
              <w:rPr>
                <w:spacing w:val="-2"/>
                <w:sz w:val="22"/>
                <w:szCs w:val="22"/>
              </w:rPr>
              <w:t>o</w:t>
            </w:r>
            <w:r>
              <w:rPr>
                <w:sz w:val="22"/>
                <w:szCs w:val="22"/>
              </w:rPr>
              <w:t>f Se</w:t>
            </w:r>
            <w:r>
              <w:rPr>
                <w:spacing w:val="1"/>
                <w:sz w:val="22"/>
                <w:szCs w:val="22"/>
              </w:rPr>
              <w:t>r</w:t>
            </w:r>
            <w:r>
              <w:rPr>
                <w:spacing w:val="-2"/>
                <w:sz w:val="22"/>
                <w:szCs w:val="22"/>
              </w:rPr>
              <w:t>v</w:t>
            </w:r>
            <w:r>
              <w:rPr>
                <w:spacing w:val="1"/>
                <w:sz w:val="22"/>
                <w:szCs w:val="22"/>
              </w:rPr>
              <w:t>i</w:t>
            </w:r>
            <w:r>
              <w:rPr>
                <w:sz w:val="22"/>
                <w:szCs w:val="22"/>
              </w:rPr>
              <w:t>ce</w:t>
            </w:r>
            <w:r>
              <w:rPr>
                <w:spacing w:val="-2"/>
                <w:sz w:val="22"/>
                <w:szCs w:val="22"/>
              </w:rPr>
              <w:t>s</w:t>
            </w:r>
            <w:r>
              <w:rPr>
                <w:sz w:val="22"/>
                <w:szCs w:val="22"/>
              </w:rPr>
              <w:t>,</w:t>
            </w:r>
            <w:r>
              <w:rPr>
                <w:spacing w:val="4"/>
                <w:sz w:val="22"/>
                <w:szCs w:val="22"/>
              </w:rPr>
              <w:t xml:space="preserve"> </w:t>
            </w:r>
            <w:r>
              <w:rPr>
                <w:sz w:val="22"/>
                <w:szCs w:val="22"/>
              </w:rPr>
              <w:t>Li</w:t>
            </w:r>
            <w:r>
              <w:rPr>
                <w:spacing w:val="1"/>
                <w:sz w:val="22"/>
                <w:szCs w:val="22"/>
              </w:rPr>
              <w:t>s</w:t>
            </w:r>
            <w:r>
              <w:rPr>
                <w:sz w:val="22"/>
                <w:szCs w:val="22"/>
              </w:rPr>
              <w:t>t</w:t>
            </w:r>
            <w:r>
              <w:rPr>
                <w:spacing w:val="5"/>
                <w:sz w:val="22"/>
                <w:szCs w:val="22"/>
              </w:rPr>
              <w:t xml:space="preserve"> </w:t>
            </w:r>
            <w:r>
              <w:rPr>
                <w:spacing w:val="-2"/>
                <w:sz w:val="22"/>
                <w:szCs w:val="22"/>
              </w:rPr>
              <w:t>o</w:t>
            </w:r>
            <w:r>
              <w:rPr>
                <w:sz w:val="22"/>
                <w:szCs w:val="22"/>
              </w:rPr>
              <w:t>f</w:t>
            </w:r>
            <w:r>
              <w:rPr>
                <w:spacing w:val="5"/>
                <w:sz w:val="22"/>
                <w:szCs w:val="22"/>
              </w:rPr>
              <w:t xml:space="preserve"> </w:t>
            </w:r>
            <w:r>
              <w:rPr>
                <w:sz w:val="22"/>
                <w:szCs w:val="22"/>
              </w:rPr>
              <w:t>Pe</w:t>
            </w:r>
            <w:r>
              <w:rPr>
                <w:spacing w:val="1"/>
                <w:sz w:val="22"/>
                <w:szCs w:val="22"/>
              </w:rPr>
              <w:t>r</w:t>
            </w:r>
            <w:r>
              <w:rPr>
                <w:spacing w:val="-2"/>
                <w:sz w:val="22"/>
                <w:szCs w:val="22"/>
              </w:rPr>
              <w:t>s</w:t>
            </w:r>
            <w:r>
              <w:rPr>
                <w:sz w:val="22"/>
                <w:szCs w:val="22"/>
              </w:rPr>
              <w:t>onn</w:t>
            </w:r>
            <w:r>
              <w:rPr>
                <w:spacing w:val="-2"/>
                <w:sz w:val="22"/>
                <w:szCs w:val="22"/>
              </w:rPr>
              <w:t>e</w:t>
            </w:r>
            <w:r>
              <w:rPr>
                <w:sz w:val="22"/>
                <w:szCs w:val="22"/>
              </w:rPr>
              <w:t>l</w:t>
            </w:r>
            <w:r>
              <w:rPr>
                <w:spacing w:val="5"/>
                <w:sz w:val="22"/>
                <w:szCs w:val="22"/>
              </w:rPr>
              <w:t xml:space="preserve"> </w:t>
            </w:r>
            <w:r>
              <w:rPr>
                <w:sz w:val="22"/>
                <w:szCs w:val="22"/>
              </w:rPr>
              <w:t>and</w:t>
            </w:r>
            <w:r>
              <w:rPr>
                <w:spacing w:val="4"/>
                <w:sz w:val="22"/>
                <w:szCs w:val="22"/>
              </w:rPr>
              <w:t xml:space="preserve"> </w:t>
            </w:r>
            <w:r>
              <w:rPr>
                <w:sz w:val="22"/>
                <w:szCs w:val="22"/>
              </w:rPr>
              <w:t>Sched</w:t>
            </w:r>
            <w:r>
              <w:rPr>
                <w:spacing w:val="-2"/>
                <w:sz w:val="22"/>
                <w:szCs w:val="22"/>
              </w:rPr>
              <w:t>u</w:t>
            </w:r>
            <w:r>
              <w:rPr>
                <w:spacing w:val="1"/>
                <w:sz w:val="22"/>
                <w:szCs w:val="22"/>
              </w:rPr>
              <w:t>l</w:t>
            </w:r>
            <w:r>
              <w:rPr>
                <w:sz w:val="22"/>
                <w:szCs w:val="22"/>
              </w:rPr>
              <w:t>e</w:t>
            </w:r>
            <w:r>
              <w:rPr>
                <w:spacing w:val="4"/>
                <w:sz w:val="22"/>
                <w:szCs w:val="22"/>
              </w:rPr>
              <w:t xml:space="preserve"> </w:t>
            </w:r>
            <w:r>
              <w:rPr>
                <w:sz w:val="22"/>
                <w:szCs w:val="22"/>
              </w:rPr>
              <w:t>of</w:t>
            </w:r>
            <w:r>
              <w:rPr>
                <w:spacing w:val="5"/>
                <w:sz w:val="22"/>
                <w:szCs w:val="22"/>
              </w:rPr>
              <w:t xml:space="preserve"> </w:t>
            </w:r>
            <w:r>
              <w:rPr>
                <w:spacing w:val="-1"/>
                <w:sz w:val="22"/>
                <w:szCs w:val="22"/>
              </w:rPr>
              <w:t>R</w:t>
            </w:r>
            <w:r>
              <w:rPr>
                <w:spacing w:val="-2"/>
                <w:sz w:val="22"/>
                <w:szCs w:val="22"/>
              </w:rPr>
              <w:t>a</w:t>
            </w:r>
            <w:r>
              <w:rPr>
                <w:spacing w:val="1"/>
                <w:sz w:val="22"/>
                <w:szCs w:val="22"/>
              </w:rPr>
              <w:t>t</w:t>
            </w:r>
            <w:r>
              <w:rPr>
                <w:sz w:val="22"/>
                <w:szCs w:val="22"/>
              </w:rPr>
              <w:t>e</w:t>
            </w:r>
            <w:r>
              <w:rPr>
                <w:spacing w:val="-2"/>
                <w:sz w:val="22"/>
                <w:szCs w:val="22"/>
              </w:rPr>
              <w:t>s</w:t>
            </w:r>
            <w:r>
              <w:rPr>
                <w:sz w:val="22"/>
                <w:szCs w:val="22"/>
              </w:rPr>
              <w:t>”</w:t>
            </w:r>
            <w:r>
              <w:rPr>
                <w:spacing w:val="2"/>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z w:val="22"/>
                <w:szCs w:val="22"/>
              </w:rPr>
              <w:t xml:space="preserve">m </w:t>
            </w:r>
            <w:r>
              <w:rPr>
                <w:spacing w:val="1"/>
                <w:sz w:val="22"/>
                <w:szCs w:val="22"/>
              </w:rPr>
              <w:t>t</w:t>
            </w:r>
            <w:r>
              <w:rPr>
                <w:sz w:val="22"/>
                <w:szCs w:val="22"/>
              </w:rPr>
              <w:t>he Se</w:t>
            </w:r>
            <w:r>
              <w:rPr>
                <w:spacing w:val="1"/>
                <w:sz w:val="22"/>
                <w:szCs w:val="22"/>
              </w:rPr>
              <w:t>r</w:t>
            </w:r>
            <w:r>
              <w:rPr>
                <w:spacing w:val="-2"/>
                <w:sz w:val="22"/>
                <w:szCs w:val="22"/>
              </w:rPr>
              <w:t>v</w:t>
            </w:r>
            <w:r>
              <w:rPr>
                <w:spacing w:val="1"/>
                <w:sz w:val="22"/>
                <w:szCs w:val="22"/>
              </w:rPr>
              <w:t>i</w:t>
            </w:r>
            <w:r>
              <w:rPr>
                <w:sz w:val="22"/>
                <w:szCs w:val="22"/>
              </w:rPr>
              <w:t>ce</w:t>
            </w:r>
            <w:r>
              <w:rPr>
                <w:spacing w:val="-2"/>
                <w:sz w:val="22"/>
                <w:szCs w:val="22"/>
              </w:rPr>
              <w:t>s</w:t>
            </w:r>
            <w:r>
              <w:rPr>
                <w:sz w:val="22"/>
                <w:szCs w:val="22"/>
              </w:rPr>
              <w:t>.</w:t>
            </w:r>
          </w:p>
        </w:tc>
      </w:tr>
      <w:tr w:rsidR="003A0509" w:rsidTr="003A0509">
        <w:tc>
          <w:tcPr>
            <w:tcW w:w="1925" w:type="dxa"/>
          </w:tcPr>
          <w:p w:rsidR="003A0509" w:rsidRDefault="003A0509" w:rsidP="003A0509">
            <w:pPr>
              <w:spacing w:line="448" w:lineRule="auto"/>
              <w:ind w:left="0" w:right="-86"/>
              <w:rPr>
                <w:b/>
                <w:sz w:val="22"/>
                <w:szCs w:val="22"/>
              </w:rPr>
            </w:pPr>
            <w:r>
              <w:rPr>
                <w:b/>
                <w:sz w:val="22"/>
                <w:szCs w:val="22"/>
              </w:rPr>
              <w:t xml:space="preserve">2. </w:t>
            </w:r>
            <w:r>
              <w:rPr>
                <w:b/>
                <w:spacing w:val="29"/>
                <w:sz w:val="22"/>
                <w:szCs w:val="22"/>
              </w:rPr>
              <w:t xml:space="preserve"> </w:t>
            </w:r>
            <w:r>
              <w:rPr>
                <w:b/>
                <w:spacing w:val="-1"/>
                <w:sz w:val="22"/>
                <w:szCs w:val="22"/>
              </w:rPr>
              <w:t>T</w:t>
            </w:r>
            <w:r>
              <w:rPr>
                <w:b/>
                <w:sz w:val="22"/>
                <w:szCs w:val="22"/>
              </w:rPr>
              <w:t>erm</w:t>
            </w:r>
          </w:p>
        </w:tc>
        <w:tc>
          <w:tcPr>
            <w:tcW w:w="7470" w:type="dxa"/>
          </w:tcPr>
          <w:p w:rsidR="003A0509" w:rsidRDefault="003A0509" w:rsidP="003A0509">
            <w:pPr>
              <w:ind w:left="0" w:right="-189"/>
              <w:rPr>
                <w:spacing w:val="2"/>
                <w:sz w:val="22"/>
                <w:szCs w:val="22"/>
              </w:rPr>
            </w:pPr>
            <w:r>
              <w:rPr>
                <w:spacing w:val="2"/>
                <w:sz w:val="22"/>
                <w:szCs w:val="22"/>
              </w:rPr>
              <w:t>T</w:t>
            </w:r>
            <w:r>
              <w:rPr>
                <w:sz w:val="22"/>
                <w:szCs w:val="22"/>
              </w:rPr>
              <w:t xml:space="preserve">he </w:t>
            </w:r>
            <w:r>
              <w:rPr>
                <w:spacing w:val="-1"/>
                <w:sz w:val="22"/>
                <w:szCs w:val="22"/>
              </w:rPr>
              <w:t>C</w:t>
            </w:r>
            <w:r>
              <w:rPr>
                <w:sz w:val="22"/>
                <w:szCs w:val="22"/>
              </w:rPr>
              <w:t>ons</w:t>
            </w:r>
            <w:r>
              <w:rPr>
                <w:spacing w:val="-2"/>
                <w:sz w:val="22"/>
                <w:szCs w:val="22"/>
              </w:rPr>
              <w:t>u</w:t>
            </w:r>
            <w:r>
              <w:rPr>
                <w:spacing w:val="1"/>
                <w:sz w:val="22"/>
                <w:szCs w:val="22"/>
              </w:rPr>
              <w:t>l</w:t>
            </w:r>
            <w:r>
              <w:rPr>
                <w:spacing w:val="-1"/>
                <w:sz w:val="22"/>
                <w:szCs w:val="22"/>
              </w:rPr>
              <w:t>t</w:t>
            </w:r>
            <w:r>
              <w:rPr>
                <w:sz w:val="22"/>
                <w:szCs w:val="22"/>
              </w:rPr>
              <w:t>ant s</w:t>
            </w:r>
            <w:r>
              <w:rPr>
                <w:spacing w:val="-2"/>
                <w:sz w:val="22"/>
                <w:szCs w:val="22"/>
              </w:rPr>
              <w:t>h</w:t>
            </w:r>
            <w:r>
              <w:rPr>
                <w:sz w:val="22"/>
                <w:szCs w:val="22"/>
              </w:rPr>
              <w:t>a</w:t>
            </w:r>
            <w:r>
              <w:rPr>
                <w:spacing w:val="-1"/>
                <w:sz w:val="22"/>
                <w:szCs w:val="22"/>
              </w:rPr>
              <w:t>l</w:t>
            </w:r>
            <w:r>
              <w:rPr>
                <w:sz w:val="22"/>
                <w:szCs w:val="22"/>
              </w:rPr>
              <w:t>l p</w:t>
            </w:r>
            <w:r>
              <w:rPr>
                <w:spacing w:val="-2"/>
                <w:sz w:val="22"/>
                <w:szCs w:val="22"/>
              </w:rPr>
              <w:t>e</w:t>
            </w:r>
            <w:r>
              <w:rPr>
                <w:spacing w:val="1"/>
                <w:sz w:val="22"/>
                <w:szCs w:val="22"/>
              </w:rPr>
              <w:t>r</w:t>
            </w:r>
            <w:r>
              <w:rPr>
                <w:spacing w:val="-2"/>
                <w:sz w:val="22"/>
                <w:szCs w:val="22"/>
              </w:rPr>
              <w:t>f</w:t>
            </w:r>
            <w:r>
              <w:rPr>
                <w:sz w:val="22"/>
                <w:szCs w:val="22"/>
              </w:rPr>
              <w:t>o</w:t>
            </w:r>
            <w:r>
              <w:rPr>
                <w:spacing w:val="1"/>
                <w:sz w:val="22"/>
                <w:szCs w:val="22"/>
              </w:rPr>
              <w:t>r</w:t>
            </w:r>
            <w:r>
              <w:rPr>
                <w:sz w:val="22"/>
                <w:szCs w:val="22"/>
              </w:rPr>
              <w:t>m</w:t>
            </w:r>
            <w:r>
              <w:rPr>
                <w:spacing w:val="54"/>
                <w:sz w:val="22"/>
                <w:szCs w:val="22"/>
              </w:rPr>
              <w:t xml:space="preserve"> </w:t>
            </w:r>
            <w:r>
              <w:rPr>
                <w:spacing w:val="1"/>
                <w:sz w:val="22"/>
                <w:szCs w:val="22"/>
              </w:rPr>
              <w:t>t</w:t>
            </w:r>
            <w:r>
              <w:rPr>
                <w:sz w:val="22"/>
                <w:szCs w:val="22"/>
              </w:rPr>
              <w:t>he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 du</w:t>
            </w:r>
            <w:r>
              <w:rPr>
                <w:spacing w:val="-2"/>
                <w:sz w:val="22"/>
                <w:szCs w:val="22"/>
              </w:rPr>
              <w:t>r</w:t>
            </w:r>
            <w:r>
              <w:rPr>
                <w:spacing w:val="1"/>
                <w:sz w:val="22"/>
                <w:szCs w:val="22"/>
              </w:rPr>
              <w:t>i</w:t>
            </w:r>
            <w:r>
              <w:rPr>
                <w:sz w:val="22"/>
                <w:szCs w:val="22"/>
              </w:rPr>
              <w:t xml:space="preserve">ng </w:t>
            </w:r>
            <w:r>
              <w:rPr>
                <w:spacing w:val="-1"/>
                <w:sz w:val="22"/>
                <w:szCs w:val="22"/>
              </w:rPr>
              <w:t>t</w:t>
            </w:r>
            <w:r>
              <w:rPr>
                <w:sz w:val="22"/>
                <w:szCs w:val="22"/>
              </w:rPr>
              <w:t>he p</w:t>
            </w:r>
            <w:r>
              <w:rPr>
                <w:spacing w:val="-2"/>
                <w:sz w:val="22"/>
                <w:szCs w:val="22"/>
              </w:rPr>
              <w:t>e</w:t>
            </w:r>
            <w:r>
              <w:rPr>
                <w:spacing w:val="1"/>
                <w:sz w:val="22"/>
                <w:szCs w:val="22"/>
              </w:rPr>
              <w:t>ri</w:t>
            </w:r>
            <w:r>
              <w:rPr>
                <w:spacing w:val="-2"/>
                <w:sz w:val="22"/>
                <w:szCs w:val="22"/>
              </w:rPr>
              <w:t>o</w:t>
            </w:r>
            <w:r>
              <w:rPr>
                <w:sz w:val="22"/>
                <w:szCs w:val="22"/>
              </w:rPr>
              <w:t>d co</w:t>
            </w:r>
            <w:r>
              <w:rPr>
                <w:spacing w:val="-3"/>
                <w:sz w:val="22"/>
                <w:szCs w:val="22"/>
              </w:rPr>
              <w:t>m</w:t>
            </w:r>
            <w:r>
              <w:rPr>
                <w:spacing w:val="-4"/>
                <w:sz w:val="22"/>
                <w:szCs w:val="22"/>
              </w:rPr>
              <w:t>m</w:t>
            </w:r>
            <w:r>
              <w:rPr>
                <w:sz w:val="22"/>
                <w:szCs w:val="22"/>
              </w:rPr>
              <w:t>enc</w:t>
            </w:r>
            <w:r>
              <w:rPr>
                <w:spacing w:val="1"/>
                <w:sz w:val="22"/>
                <w:szCs w:val="22"/>
              </w:rPr>
              <w:t>i</w:t>
            </w:r>
            <w:r>
              <w:rPr>
                <w:sz w:val="22"/>
                <w:szCs w:val="22"/>
              </w:rPr>
              <w:t xml:space="preserve">ng </w:t>
            </w:r>
            <w:r>
              <w:rPr>
                <w:i/>
                <w:sz w:val="22"/>
                <w:szCs w:val="22"/>
              </w:rPr>
              <w:t>[</w:t>
            </w:r>
            <w:r>
              <w:rPr>
                <w:i/>
                <w:spacing w:val="1"/>
                <w:sz w:val="22"/>
                <w:szCs w:val="22"/>
              </w:rPr>
              <w:t>i</w:t>
            </w:r>
            <w:r>
              <w:rPr>
                <w:i/>
                <w:sz w:val="22"/>
                <w:szCs w:val="22"/>
              </w:rPr>
              <w:t>n</w:t>
            </w:r>
            <w:r>
              <w:rPr>
                <w:i/>
                <w:spacing w:val="-2"/>
                <w:sz w:val="22"/>
                <w:szCs w:val="22"/>
              </w:rPr>
              <w:t>s</w:t>
            </w:r>
            <w:r>
              <w:rPr>
                <w:i/>
                <w:sz w:val="22"/>
                <w:szCs w:val="22"/>
              </w:rPr>
              <w:t>e</w:t>
            </w:r>
            <w:r>
              <w:rPr>
                <w:i/>
                <w:spacing w:val="-2"/>
                <w:sz w:val="22"/>
                <w:szCs w:val="22"/>
              </w:rPr>
              <w:t>r</w:t>
            </w:r>
            <w:r>
              <w:rPr>
                <w:i/>
                <w:sz w:val="22"/>
                <w:szCs w:val="22"/>
              </w:rPr>
              <w:t>t</w:t>
            </w:r>
            <w:r>
              <w:rPr>
                <w:i/>
                <w:spacing w:val="51"/>
                <w:sz w:val="22"/>
                <w:szCs w:val="22"/>
              </w:rPr>
              <w:t xml:space="preserve"> </w:t>
            </w:r>
            <w:r>
              <w:rPr>
                <w:i/>
                <w:sz w:val="22"/>
                <w:szCs w:val="22"/>
              </w:rPr>
              <w:t>s</w:t>
            </w:r>
            <w:r>
              <w:rPr>
                <w:i/>
                <w:spacing w:val="1"/>
                <w:sz w:val="22"/>
                <w:szCs w:val="22"/>
              </w:rPr>
              <w:t>t</w:t>
            </w:r>
            <w:r>
              <w:rPr>
                <w:i/>
                <w:spacing w:val="-2"/>
                <w:sz w:val="22"/>
                <w:szCs w:val="22"/>
              </w:rPr>
              <w:t>a</w:t>
            </w:r>
            <w:r>
              <w:rPr>
                <w:i/>
                <w:sz w:val="22"/>
                <w:szCs w:val="22"/>
              </w:rPr>
              <w:t>rt</w:t>
            </w:r>
            <w:r>
              <w:rPr>
                <w:i/>
                <w:spacing w:val="52"/>
                <w:sz w:val="22"/>
                <w:szCs w:val="22"/>
              </w:rPr>
              <w:t xml:space="preserve"> </w:t>
            </w:r>
            <w:r>
              <w:rPr>
                <w:i/>
                <w:spacing w:val="-2"/>
                <w:sz w:val="22"/>
                <w:szCs w:val="22"/>
              </w:rPr>
              <w:t>d</w:t>
            </w:r>
            <w:r>
              <w:rPr>
                <w:i/>
                <w:sz w:val="22"/>
                <w:szCs w:val="22"/>
              </w:rPr>
              <w:t>a</w:t>
            </w:r>
            <w:r>
              <w:rPr>
                <w:i/>
                <w:spacing w:val="1"/>
                <w:sz w:val="22"/>
                <w:szCs w:val="22"/>
              </w:rPr>
              <w:t>t</w:t>
            </w:r>
            <w:r>
              <w:rPr>
                <w:i/>
                <w:spacing w:val="-4"/>
                <w:sz w:val="22"/>
                <w:szCs w:val="22"/>
              </w:rPr>
              <w:t>e</w:t>
            </w:r>
            <w:r>
              <w:rPr>
                <w:i/>
                <w:sz w:val="22"/>
                <w:szCs w:val="22"/>
              </w:rPr>
              <w:t xml:space="preserve">] </w:t>
            </w:r>
            <w:r>
              <w:rPr>
                <w:sz w:val="22"/>
                <w:szCs w:val="22"/>
              </w:rPr>
              <w:t>and</w:t>
            </w:r>
            <w:r>
              <w:rPr>
                <w:spacing w:val="48"/>
                <w:sz w:val="22"/>
                <w:szCs w:val="22"/>
              </w:rPr>
              <w:t xml:space="preserve"> </w:t>
            </w:r>
            <w:r>
              <w:rPr>
                <w:sz w:val="22"/>
                <w:szCs w:val="22"/>
              </w:rPr>
              <w:t>c</w:t>
            </w:r>
            <w:r>
              <w:rPr>
                <w:spacing w:val="-2"/>
                <w:sz w:val="22"/>
                <w:szCs w:val="22"/>
              </w:rPr>
              <w:t>o</w:t>
            </w:r>
            <w:r>
              <w:rPr>
                <w:sz w:val="22"/>
                <w:szCs w:val="22"/>
              </w:rPr>
              <w:t>n</w:t>
            </w:r>
            <w:r>
              <w:rPr>
                <w:spacing w:val="1"/>
                <w:sz w:val="22"/>
                <w:szCs w:val="22"/>
              </w:rPr>
              <w:t>ti</w:t>
            </w:r>
            <w:r>
              <w:rPr>
                <w:spacing w:val="-2"/>
                <w:sz w:val="22"/>
                <w:szCs w:val="22"/>
              </w:rPr>
              <w:t>n</w:t>
            </w:r>
            <w:r>
              <w:rPr>
                <w:sz w:val="22"/>
                <w:szCs w:val="22"/>
              </w:rPr>
              <w:t>u</w:t>
            </w:r>
            <w:r>
              <w:rPr>
                <w:spacing w:val="1"/>
                <w:sz w:val="22"/>
                <w:szCs w:val="22"/>
              </w:rPr>
              <w:t>i</w:t>
            </w:r>
            <w:r>
              <w:rPr>
                <w:sz w:val="22"/>
                <w:szCs w:val="22"/>
              </w:rPr>
              <w:t>ng</w:t>
            </w:r>
            <w:r>
              <w:rPr>
                <w:spacing w:val="48"/>
                <w:sz w:val="22"/>
                <w:szCs w:val="22"/>
              </w:rPr>
              <w:t xml:space="preserve"> </w:t>
            </w:r>
            <w:r>
              <w:rPr>
                <w:spacing w:val="1"/>
                <w:sz w:val="22"/>
                <w:szCs w:val="22"/>
              </w:rPr>
              <w:t>t</w:t>
            </w:r>
            <w:r>
              <w:rPr>
                <w:spacing w:val="-2"/>
                <w:sz w:val="22"/>
                <w:szCs w:val="22"/>
              </w:rPr>
              <w:t>h</w:t>
            </w:r>
            <w:r>
              <w:rPr>
                <w:spacing w:val="1"/>
                <w:sz w:val="22"/>
                <w:szCs w:val="22"/>
              </w:rPr>
              <w:t>r</w:t>
            </w:r>
            <w:r>
              <w:rPr>
                <w:sz w:val="22"/>
                <w:szCs w:val="22"/>
              </w:rPr>
              <w:t>ou</w:t>
            </w:r>
            <w:r>
              <w:rPr>
                <w:spacing w:val="-2"/>
                <w:sz w:val="22"/>
                <w:szCs w:val="22"/>
              </w:rPr>
              <w:t>g</w:t>
            </w:r>
            <w:r>
              <w:rPr>
                <w:sz w:val="22"/>
                <w:szCs w:val="22"/>
              </w:rPr>
              <w:t>h</w:t>
            </w:r>
            <w:r>
              <w:rPr>
                <w:spacing w:val="52"/>
                <w:sz w:val="22"/>
                <w:szCs w:val="22"/>
              </w:rPr>
              <w:t xml:space="preserve"> </w:t>
            </w:r>
            <w:r>
              <w:rPr>
                <w:i/>
                <w:sz w:val="22"/>
                <w:szCs w:val="22"/>
              </w:rPr>
              <w:t>[</w:t>
            </w:r>
            <w:r>
              <w:rPr>
                <w:i/>
                <w:spacing w:val="1"/>
                <w:sz w:val="22"/>
                <w:szCs w:val="22"/>
              </w:rPr>
              <w:t>i</w:t>
            </w:r>
            <w:r>
              <w:rPr>
                <w:i/>
                <w:sz w:val="22"/>
                <w:szCs w:val="22"/>
              </w:rPr>
              <w:t>n</w:t>
            </w:r>
            <w:r>
              <w:rPr>
                <w:i/>
                <w:spacing w:val="-2"/>
                <w:sz w:val="22"/>
                <w:szCs w:val="22"/>
              </w:rPr>
              <w:t>s</w:t>
            </w:r>
            <w:r>
              <w:rPr>
                <w:i/>
                <w:sz w:val="22"/>
                <w:szCs w:val="22"/>
              </w:rPr>
              <w:t>e</w:t>
            </w:r>
            <w:r>
              <w:rPr>
                <w:i/>
                <w:spacing w:val="-2"/>
                <w:sz w:val="22"/>
                <w:szCs w:val="22"/>
              </w:rPr>
              <w:t>r</w:t>
            </w:r>
            <w:r>
              <w:rPr>
                <w:i/>
                <w:sz w:val="22"/>
                <w:szCs w:val="22"/>
              </w:rPr>
              <w:t>t</w:t>
            </w:r>
            <w:r>
              <w:rPr>
                <w:i/>
                <w:spacing w:val="51"/>
                <w:sz w:val="22"/>
                <w:szCs w:val="22"/>
              </w:rPr>
              <w:t xml:space="preserve"> </w:t>
            </w:r>
            <w:r>
              <w:rPr>
                <w:i/>
                <w:spacing w:val="-2"/>
                <w:sz w:val="22"/>
                <w:szCs w:val="22"/>
              </w:rPr>
              <w:t>c</w:t>
            </w:r>
            <w:r>
              <w:rPr>
                <w:i/>
                <w:sz w:val="22"/>
                <w:szCs w:val="22"/>
              </w:rPr>
              <w:t>o</w:t>
            </w:r>
            <w:r>
              <w:rPr>
                <w:i/>
                <w:spacing w:val="-1"/>
                <w:sz w:val="22"/>
                <w:szCs w:val="22"/>
              </w:rPr>
              <w:t>m</w:t>
            </w:r>
            <w:r>
              <w:rPr>
                <w:i/>
                <w:sz w:val="22"/>
                <w:szCs w:val="22"/>
              </w:rPr>
              <w:t>p</w:t>
            </w:r>
            <w:r>
              <w:rPr>
                <w:i/>
                <w:spacing w:val="1"/>
                <w:sz w:val="22"/>
                <w:szCs w:val="22"/>
              </w:rPr>
              <w:t>l</w:t>
            </w:r>
            <w:r>
              <w:rPr>
                <w:i/>
                <w:sz w:val="22"/>
                <w:szCs w:val="22"/>
              </w:rPr>
              <w:t>e</w:t>
            </w:r>
            <w:r>
              <w:rPr>
                <w:i/>
                <w:spacing w:val="-1"/>
                <w:sz w:val="22"/>
                <w:szCs w:val="22"/>
              </w:rPr>
              <w:t>t</w:t>
            </w:r>
            <w:r>
              <w:rPr>
                <w:i/>
                <w:spacing w:val="1"/>
                <w:sz w:val="22"/>
                <w:szCs w:val="22"/>
              </w:rPr>
              <w:t>i</w:t>
            </w:r>
            <w:r>
              <w:rPr>
                <w:i/>
                <w:sz w:val="22"/>
                <w:szCs w:val="22"/>
              </w:rPr>
              <w:t>on</w:t>
            </w:r>
            <w:r>
              <w:rPr>
                <w:i/>
                <w:spacing w:val="50"/>
                <w:sz w:val="22"/>
                <w:szCs w:val="22"/>
              </w:rPr>
              <w:t xml:space="preserve"> </w:t>
            </w:r>
            <w:r>
              <w:rPr>
                <w:i/>
                <w:spacing w:val="-2"/>
                <w:sz w:val="22"/>
                <w:szCs w:val="22"/>
              </w:rPr>
              <w:t>d</w:t>
            </w:r>
            <w:r>
              <w:rPr>
                <w:i/>
                <w:sz w:val="22"/>
                <w:szCs w:val="22"/>
              </w:rPr>
              <w:t>a</w:t>
            </w:r>
            <w:r>
              <w:rPr>
                <w:i/>
                <w:spacing w:val="1"/>
                <w:sz w:val="22"/>
                <w:szCs w:val="22"/>
              </w:rPr>
              <w:t>t</w:t>
            </w:r>
            <w:r>
              <w:rPr>
                <w:i/>
                <w:spacing w:val="-4"/>
                <w:sz w:val="22"/>
                <w:szCs w:val="22"/>
              </w:rPr>
              <w:t>e</w:t>
            </w:r>
            <w:r>
              <w:rPr>
                <w:i/>
                <w:sz w:val="22"/>
                <w:szCs w:val="22"/>
              </w:rPr>
              <w:t xml:space="preserve">] </w:t>
            </w:r>
            <w:r>
              <w:rPr>
                <w:sz w:val="22"/>
                <w:szCs w:val="22"/>
              </w:rPr>
              <w:t>or</w:t>
            </w:r>
            <w:r>
              <w:rPr>
                <w:spacing w:val="49"/>
                <w:sz w:val="22"/>
                <w:szCs w:val="22"/>
              </w:rPr>
              <w:t xml:space="preserve"> </w:t>
            </w:r>
            <w:r>
              <w:rPr>
                <w:sz w:val="22"/>
                <w:szCs w:val="22"/>
              </w:rPr>
              <w:t>any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e</w:t>
            </w:r>
            <w:r>
              <w:rPr>
                <w:spacing w:val="1"/>
                <w:sz w:val="22"/>
                <w:szCs w:val="22"/>
              </w:rPr>
              <w:t>ri</w:t>
            </w:r>
            <w:r>
              <w:rPr>
                <w:spacing w:val="-2"/>
                <w:sz w:val="22"/>
                <w:szCs w:val="22"/>
              </w:rPr>
              <w:t>o</w:t>
            </w:r>
            <w:r>
              <w:rPr>
                <w:sz w:val="22"/>
                <w:szCs w:val="22"/>
              </w:rPr>
              <w:t>d as</w:t>
            </w:r>
            <w:r>
              <w:rPr>
                <w:spacing w:val="1"/>
                <w:sz w:val="22"/>
                <w:szCs w:val="22"/>
              </w:rPr>
              <w:t xml:space="preserve"> </w:t>
            </w:r>
            <w:r>
              <w:rPr>
                <w:spacing w:val="-4"/>
                <w:sz w:val="22"/>
                <w:szCs w:val="22"/>
              </w:rPr>
              <w:t>m</w:t>
            </w:r>
            <w:r>
              <w:rPr>
                <w:sz w:val="22"/>
                <w:szCs w:val="22"/>
              </w:rPr>
              <w:t>ay</w:t>
            </w:r>
            <w:r>
              <w:rPr>
                <w:spacing w:val="-2"/>
                <w:sz w:val="22"/>
                <w:szCs w:val="22"/>
              </w:rPr>
              <w:t xml:space="preserve"> </w:t>
            </w:r>
            <w:r>
              <w:rPr>
                <w:sz w:val="22"/>
                <w:szCs w:val="22"/>
              </w:rPr>
              <w:t xml:space="preserve">be </w:t>
            </w:r>
            <w:r>
              <w:rPr>
                <w:spacing w:val="1"/>
                <w:sz w:val="22"/>
                <w:szCs w:val="22"/>
              </w:rPr>
              <w:t>s</w:t>
            </w:r>
            <w:r>
              <w:rPr>
                <w:sz w:val="22"/>
                <w:szCs w:val="22"/>
              </w:rPr>
              <w:t>ub</w:t>
            </w:r>
            <w:r>
              <w:rPr>
                <w:spacing w:val="-2"/>
                <w:sz w:val="22"/>
                <w:szCs w:val="22"/>
              </w:rPr>
              <w:t>s</w:t>
            </w:r>
            <w:r>
              <w:rPr>
                <w:sz w:val="22"/>
                <w:szCs w:val="22"/>
              </w:rPr>
              <w:t>eque</w:t>
            </w:r>
            <w:r>
              <w:rPr>
                <w:spacing w:val="-2"/>
                <w:sz w:val="22"/>
                <w:szCs w:val="22"/>
              </w:rPr>
              <w:t>n</w:t>
            </w:r>
            <w:r>
              <w:rPr>
                <w:spacing w:val="1"/>
                <w:sz w:val="22"/>
                <w:szCs w:val="22"/>
              </w:rPr>
              <w:t>tl</w:t>
            </w:r>
            <w:r>
              <w:rPr>
                <w:sz w:val="22"/>
                <w:szCs w:val="22"/>
              </w:rPr>
              <w:t>y</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eed by</w:t>
            </w:r>
            <w:r>
              <w:rPr>
                <w:spacing w:val="-2"/>
                <w:sz w:val="22"/>
                <w:szCs w:val="22"/>
              </w:rPr>
              <w:t xml:space="preserve"> </w:t>
            </w:r>
            <w:r>
              <w:rPr>
                <w:spacing w:val="1"/>
                <w:sz w:val="22"/>
                <w:szCs w:val="22"/>
              </w:rPr>
              <w:t>t</w:t>
            </w:r>
            <w:r>
              <w:rPr>
                <w:spacing w:val="-2"/>
                <w:sz w:val="22"/>
                <w:szCs w:val="22"/>
              </w:rPr>
              <w:t>h</w:t>
            </w:r>
            <w:r>
              <w:rPr>
                <w:sz w:val="22"/>
                <w:szCs w:val="22"/>
              </w:rPr>
              <w:t>e p</w:t>
            </w:r>
            <w:r>
              <w:rPr>
                <w:spacing w:val="-2"/>
                <w:sz w:val="22"/>
                <w:szCs w:val="22"/>
              </w:rPr>
              <w:t>a</w:t>
            </w:r>
            <w:r>
              <w:rPr>
                <w:spacing w:val="1"/>
                <w:sz w:val="22"/>
                <w:szCs w:val="22"/>
              </w:rPr>
              <w:t>r</w:t>
            </w:r>
            <w:r>
              <w:rPr>
                <w:spacing w:val="-1"/>
                <w:sz w:val="22"/>
                <w:szCs w:val="22"/>
              </w:rPr>
              <w:t>ti</w:t>
            </w:r>
            <w:r>
              <w:rPr>
                <w:sz w:val="22"/>
                <w:szCs w:val="22"/>
              </w:rPr>
              <w:t>es</w:t>
            </w:r>
            <w:r>
              <w:rPr>
                <w:spacing w:val="1"/>
                <w:sz w:val="22"/>
                <w:szCs w:val="22"/>
              </w:rPr>
              <w:t xml:space="preserve"> i</w:t>
            </w:r>
            <w:r>
              <w:rPr>
                <w:sz w:val="22"/>
                <w:szCs w:val="22"/>
              </w:rPr>
              <w:t xml:space="preserve">n </w:t>
            </w:r>
            <w:r>
              <w:rPr>
                <w:spacing w:val="-3"/>
                <w:sz w:val="22"/>
                <w:szCs w:val="22"/>
              </w:rPr>
              <w:t>w</w:t>
            </w:r>
            <w:r>
              <w:rPr>
                <w:spacing w:val="1"/>
                <w:sz w:val="22"/>
                <w:szCs w:val="22"/>
              </w:rPr>
              <w:t>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p>
        </w:tc>
      </w:tr>
      <w:tr w:rsidR="003A0509" w:rsidTr="003A0509">
        <w:tc>
          <w:tcPr>
            <w:tcW w:w="1925" w:type="dxa"/>
          </w:tcPr>
          <w:p w:rsidR="003A0509" w:rsidRDefault="003A0509" w:rsidP="003A0509">
            <w:pPr>
              <w:spacing w:line="448" w:lineRule="auto"/>
              <w:ind w:left="0" w:right="-86"/>
              <w:rPr>
                <w:b/>
                <w:sz w:val="22"/>
                <w:szCs w:val="22"/>
              </w:rPr>
            </w:pPr>
            <w:r>
              <w:rPr>
                <w:b/>
                <w:position w:val="-1"/>
                <w:sz w:val="22"/>
                <w:szCs w:val="22"/>
              </w:rPr>
              <w:t xml:space="preserve">3. </w:t>
            </w:r>
            <w:r>
              <w:rPr>
                <w:b/>
                <w:spacing w:val="29"/>
                <w:position w:val="-1"/>
                <w:sz w:val="22"/>
                <w:szCs w:val="22"/>
              </w:rPr>
              <w:t xml:space="preserve"> </w:t>
            </w:r>
            <w:r>
              <w:rPr>
                <w:b/>
                <w:spacing w:val="2"/>
                <w:position w:val="-1"/>
                <w:sz w:val="22"/>
                <w:szCs w:val="22"/>
              </w:rPr>
              <w:t>P</w:t>
            </w:r>
            <w:r>
              <w:rPr>
                <w:b/>
                <w:position w:val="-1"/>
                <w:sz w:val="22"/>
                <w:szCs w:val="22"/>
              </w:rPr>
              <w:t>a</w:t>
            </w:r>
            <w:r>
              <w:rPr>
                <w:b/>
                <w:spacing w:val="-2"/>
                <w:position w:val="-1"/>
                <w:sz w:val="22"/>
                <w:szCs w:val="22"/>
              </w:rPr>
              <w:t>y</w:t>
            </w:r>
            <w:r>
              <w:rPr>
                <w:b/>
                <w:spacing w:val="1"/>
                <w:position w:val="-1"/>
                <w:sz w:val="22"/>
                <w:szCs w:val="22"/>
              </w:rPr>
              <w:t>m</w:t>
            </w:r>
            <w:r>
              <w:rPr>
                <w:b/>
                <w:position w:val="-1"/>
                <w:sz w:val="22"/>
                <w:szCs w:val="22"/>
              </w:rPr>
              <w:t>e</w:t>
            </w:r>
            <w:r>
              <w:rPr>
                <w:b/>
                <w:spacing w:val="-2"/>
                <w:position w:val="-1"/>
                <w:sz w:val="22"/>
                <w:szCs w:val="22"/>
              </w:rPr>
              <w:t>n</w:t>
            </w:r>
            <w:r>
              <w:rPr>
                <w:b/>
                <w:position w:val="-1"/>
                <w:sz w:val="22"/>
                <w:szCs w:val="22"/>
              </w:rPr>
              <w:t>t</w:t>
            </w:r>
          </w:p>
        </w:tc>
        <w:tc>
          <w:tcPr>
            <w:tcW w:w="7470" w:type="dxa"/>
          </w:tcPr>
          <w:p w:rsidR="003A0509" w:rsidRDefault="003A0509" w:rsidP="003A0509">
            <w:pPr>
              <w:ind w:left="0" w:right="-189"/>
              <w:rPr>
                <w:sz w:val="22"/>
                <w:szCs w:val="22"/>
                <w:u w:val="single" w:color="000000"/>
              </w:rPr>
            </w:pPr>
            <w:r>
              <w:rPr>
                <w:spacing w:val="-1"/>
                <w:sz w:val="22"/>
                <w:szCs w:val="22"/>
              </w:rPr>
              <w:t>A</w:t>
            </w:r>
            <w:r>
              <w:rPr>
                <w:sz w:val="22"/>
                <w:szCs w:val="22"/>
              </w:rPr>
              <w:t xml:space="preserve">.    </w:t>
            </w:r>
            <w:r>
              <w:rPr>
                <w:spacing w:val="11"/>
                <w:sz w:val="22"/>
                <w:szCs w:val="22"/>
              </w:rPr>
              <w:t xml:space="preserve"> </w:t>
            </w:r>
            <w:r>
              <w:rPr>
                <w:spacing w:val="-1"/>
                <w:sz w:val="22"/>
                <w:szCs w:val="22"/>
                <w:u w:val="single" w:color="000000"/>
              </w:rPr>
              <w:t>C</w:t>
            </w:r>
            <w:r>
              <w:rPr>
                <w:sz w:val="22"/>
                <w:szCs w:val="22"/>
                <w:u w:val="single" w:color="000000"/>
              </w:rPr>
              <w:t>e</w:t>
            </w:r>
            <w:r>
              <w:rPr>
                <w:spacing w:val="1"/>
                <w:sz w:val="22"/>
                <w:szCs w:val="22"/>
                <w:u w:val="single" w:color="000000"/>
              </w:rPr>
              <w:t>i</w:t>
            </w:r>
            <w:r>
              <w:rPr>
                <w:spacing w:val="-1"/>
                <w:sz w:val="22"/>
                <w:szCs w:val="22"/>
                <w:u w:val="single" w:color="000000"/>
              </w:rPr>
              <w:t>l</w:t>
            </w:r>
            <w:r>
              <w:rPr>
                <w:spacing w:val="1"/>
                <w:sz w:val="22"/>
                <w:szCs w:val="22"/>
                <w:u w:val="single" w:color="000000"/>
              </w:rPr>
              <w:t>i</w:t>
            </w:r>
            <w:r>
              <w:rPr>
                <w:sz w:val="22"/>
                <w:szCs w:val="22"/>
                <w:u w:val="single" w:color="000000"/>
              </w:rPr>
              <w:t>ng</w:t>
            </w:r>
          </w:p>
          <w:p w:rsidR="003A0509" w:rsidRDefault="003A0509" w:rsidP="003A0509">
            <w:pPr>
              <w:spacing w:before="32"/>
              <w:ind w:left="0" w:right="567"/>
              <w:jc w:val="both"/>
              <w:rPr>
                <w:sz w:val="22"/>
                <w:szCs w:val="22"/>
              </w:rPr>
            </w:pPr>
            <w:r>
              <w:rPr>
                <w:sz w:val="22"/>
                <w:szCs w:val="22"/>
              </w:rPr>
              <w:t>For</w:t>
            </w:r>
            <w:r>
              <w:rPr>
                <w:spacing w:val="52"/>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52"/>
                <w:sz w:val="22"/>
                <w:szCs w:val="22"/>
              </w:rPr>
              <w:t xml:space="preserve"> </w:t>
            </w:r>
            <w:r>
              <w:rPr>
                <w:spacing w:val="1"/>
                <w:sz w:val="22"/>
                <w:szCs w:val="22"/>
              </w:rPr>
              <w:t>r</w:t>
            </w:r>
            <w:r>
              <w:rPr>
                <w:spacing w:val="-2"/>
                <w:sz w:val="22"/>
                <w:szCs w:val="22"/>
              </w:rPr>
              <w:t>e</w:t>
            </w:r>
            <w:r>
              <w:rPr>
                <w:sz w:val="22"/>
                <w:szCs w:val="22"/>
              </w:rPr>
              <w:t>nd</w:t>
            </w:r>
            <w:r>
              <w:rPr>
                <w:spacing w:val="-2"/>
                <w:sz w:val="22"/>
                <w:szCs w:val="22"/>
              </w:rPr>
              <w:t>e</w:t>
            </w:r>
            <w:r>
              <w:rPr>
                <w:spacing w:val="1"/>
                <w:sz w:val="22"/>
                <w:szCs w:val="22"/>
              </w:rPr>
              <w:t>r</w:t>
            </w:r>
            <w:r>
              <w:rPr>
                <w:sz w:val="22"/>
                <w:szCs w:val="22"/>
              </w:rPr>
              <w:t>ed</w:t>
            </w:r>
            <w:r>
              <w:rPr>
                <w:spacing w:val="52"/>
                <w:sz w:val="22"/>
                <w:szCs w:val="22"/>
              </w:rPr>
              <w:t xml:space="preserve"> </w:t>
            </w:r>
            <w:r>
              <w:rPr>
                <w:spacing w:val="-2"/>
                <w:sz w:val="22"/>
                <w:szCs w:val="22"/>
              </w:rPr>
              <w:t>p</w:t>
            </w:r>
            <w:r>
              <w:rPr>
                <w:sz w:val="22"/>
                <w:szCs w:val="22"/>
              </w:rPr>
              <w:t>u</w:t>
            </w:r>
            <w:r>
              <w:rPr>
                <w:spacing w:val="-2"/>
                <w:sz w:val="22"/>
                <w:szCs w:val="22"/>
              </w:rPr>
              <w:t>r</w:t>
            </w:r>
            <w:r>
              <w:rPr>
                <w:sz w:val="22"/>
                <w:szCs w:val="22"/>
              </w:rPr>
              <w:t>su</w:t>
            </w:r>
            <w:r>
              <w:rPr>
                <w:spacing w:val="1"/>
                <w:sz w:val="22"/>
                <w:szCs w:val="22"/>
              </w:rPr>
              <w:t>a</w:t>
            </w:r>
            <w:r>
              <w:rPr>
                <w:sz w:val="22"/>
                <w:szCs w:val="22"/>
              </w:rPr>
              <w:t>nt</w:t>
            </w:r>
            <w:r>
              <w:rPr>
                <w:spacing w:val="50"/>
                <w:sz w:val="22"/>
                <w:szCs w:val="22"/>
              </w:rPr>
              <w:t xml:space="preserve"> </w:t>
            </w:r>
            <w:r>
              <w:rPr>
                <w:spacing w:val="1"/>
                <w:sz w:val="22"/>
                <w:szCs w:val="22"/>
              </w:rPr>
              <w:t>t</w:t>
            </w:r>
            <w:r>
              <w:rPr>
                <w:sz w:val="22"/>
                <w:szCs w:val="22"/>
              </w:rPr>
              <w:t>o</w:t>
            </w:r>
            <w:r>
              <w:rPr>
                <w:spacing w:val="49"/>
                <w:sz w:val="22"/>
                <w:szCs w:val="22"/>
              </w:rPr>
              <w:t xml:space="preserve"> </w:t>
            </w:r>
            <w:r>
              <w:rPr>
                <w:spacing w:val="-1"/>
                <w:sz w:val="22"/>
                <w:szCs w:val="22"/>
              </w:rPr>
              <w:t>A</w:t>
            </w:r>
            <w:r>
              <w:rPr>
                <w:sz w:val="22"/>
                <w:szCs w:val="22"/>
              </w:rPr>
              <w:t>nnex</w:t>
            </w:r>
            <w:r>
              <w:rPr>
                <w:spacing w:val="50"/>
                <w:sz w:val="22"/>
                <w:szCs w:val="22"/>
              </w:rPr>
              <w:t xml:space="preserve"> </w:t>
            </w:r>
            <w:r>
              <w:rPr>
                <w:spacing w:val="-1"/>
                <w:sz w:val="22"/>
                <w:szCs w:val="22"/>
              </w:rPr>
              <w:t>A</w:t>
            </w:r>
            <w:r>
              <w:rPr>
                <w:sz w:val="22"/>
                <w:szCs w:val="22"/>
              </w:rPr>
              <w:t>,</w:t>
            </w:r>
            <w:r>
              <w:rPr>
                <w:spacing w:val="52"/>
                <w:sz w:val="22"/>
                <w:szCs w:val="22"/>
              </w:rPr>
              <w:t xml:space="preserve"> </w:t>
            </w:r>
            <w:r>
              <w:rPr>
                <w:spacing w:val="1"/>
                <w:sz w:val="22"/>
                <w:szCs w:val="22"/>
              </w:rPr>
              <w:t>t</w:t>
            </w:r>
            <w:r>
              <w:rPr>
                <w:spacing w:val="-2"/>
                <w:sz w:val="22"/>
                <w:szCs w:val="22"/>
              </w:rPr>
              <w:t>h</w:t>
            </w:r>
            <w:r>
              <w:rPr>
                <w:sz w:val="22"/>
                <w:szCs w:val="22"/>
              </w:rPr>
              <w:t xml:space="preserve">e </w:t>
            </w:r>
            <w:r>
              <w:rPr>
                <w:spacing w:val="-3"/>
                <w:sz w:val="22"/>
                <w:szCs w:val="22"/>
              </w:rPr>
              <w:t>P</w:t>
            </w:r>
            <w:r>
              <w:rPr>
                <w:sz w:val="22"/>
                <w:szCs w:val="22"/>
              </w:rPr>
              <w:t>A</w:t>
            </w:r>
            <w:r>
              <w:rPr>
                <w:spacing w:val="51"/>
                <w:sz w:val="22"/>
                <w:szCs w:val="22"/>
              </w:rPr>
              <w:t xml:space="preserve"> </w:t>
            </w:r>
            <w:r>
              <w:rPr>
                <w:sz w:val="22"/>
                <w:szCs w:val="22"/>
              </w:rPr>
              <w:t>sh</w:t>
            </w:r>
            <w:r>
              <w:rPr>
                <w:spacing w:val="1"/>
                <w:sz w:val="22"/>
                <w:szCs w:val="22"/>
              </w:rPr>
              <w:t>a</w:t>
            </w:r>
            <w:r>
              <w:rPr>
                <w:spacing w:val="-1"/>
                <w:sz w:val="22"/>
                <w:szCs w:val="22"/>
              </w:rPr>
              <w:t>l</w:t>
            </w:r>
            <w:r>
              <w:rPr>
                <w:sz w:val="22"/>
                <w:szCs w:val="22"/>
              </w:rPr>
              <w:t>l</w:t>
            </w:r>
            <w:r>
              <w:rPr>
                <w:spacing w:val="53"/>
                <w:sz w:val="22"/>
                <w:szCs w:val="22"/>
              </w:rPr>
              <w:t xml:space="preserve"> </w:t>
            </w:r>
            <w:r>
              <w:rPr>
                <w:spacing w:val="-2"/>
                <w:sz w:val="22"/>
                <w:szCs w:val="22"/>
              </w:rPr>
              <w:t>p</w:t>
            </w:r>
            <w:r>
              <w:rPr>
                <w:sz w:val="22"/>
                <w:szCs w:val="22"/>
              </w:rPr>
              <w:t>ay</w:t>
            </w:r>
            <w:r>
              <w:rPr>
                <w:spacing w:val="50"/>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onsu</w:t>
            </w:r>
            <w:r>
              <w:rPr>
                <w:spacing w:val="-1"/>
                <w:sz w:val="22"/>
                <w:szCs w:val="22"/>
              </w:rPr>
              <w:t>l</w:t>
            </w:r>
            <w:r>
              <w:rPr>
                <w:spacing w:val="1"/>
                <w:sz w:val="22"/>
                <w:szCs w:val="22"/>
              </w:rPr>
              <w:t>t</w:t>
            </w:r>
            <w:r>
              <w:rPr>
                <w:sz w:val="22"/>
                <w:szCs w:val="22"/>
              </w:rPr>
              <w:t>a</w:t>
            </w:r>
            <w:r>
              <w:rPr>
                <w:spacing w:val="-2"/>
                <w:sz w:val="22"/>
                <w:szCs w:val="22"/>
              </w:rPr>
              <w:t>n</w:t>
            </w:r>
            <w:r>
              <w:rPr>
                <w:sz w:val="22"/>
                <w:szCs w:val="22"/>
              </w:rPr>
              <w:t>t</w:t>
            </w:r>
            <w:r>
              <w:rPr>
                <w:spacing w:val="3"/>
                <w:sz w:val="22"/>
                <w:szCs w:val="22"/>
              </w:rPr>
              <w:t xml:space="preserve"> </w:t>
            </w:r>
            <w:r>
              <w:rPr>
                <w:sz w:val="22"/>
                <w:szCs w:val="22"/>
              </w:rPr>
              <w:t>an</w:t>
            </w:r>
            <w:r>
              <w:rPr>
                <w:spacing w:val="2"/>
                <w:sz w:val="22"/>
                <w:szCs w:val="22"/>
              </w:rPr>
              <w:t xml:space="preserve"> </w:t>
            </w:r>
            <w:r>
              <w:rPr>
                <w:sz w:val="22"/>
                <w:szCs w:val="22"/>
              </w:rPr>
              <w:t>a</w:t>
            </w:r>
            <w:r>
              <w:rPr>
                <w:spacing w:val="-3"/>
                <w:sz w:val="22"/>
                <w:szCs w:val="22"/>
              </w:rPr>
              <w:t>m</w:t>
            </w:r>
            <w:r>
              <w:rPr>
                <w:sz w:val="22"/>
                <w:szCs w:val="22"/>
              </w:rPr>
              <w:t>ount</w:t>
            </w:r>
            <w:r>
              <w:rPr>
                <w:spacing w:val="3"/>
                <w:sz w:val="22"/>
                <w:szCs w:val="22"/>
              </w:rPr>
              <w:t xml:space="preserve"> </w:t>
            </w:r>
            <w:r>
              <w:rPr>
                <w:sz w:val="22"/>
                <w:szCs w:val="22"/>
              </w:rPr>
              <w:t xml:space="preserve">not </w:t>
            </w:r>
            <w:r>
              <w:rPr>
                <w:spacing w:val="-1"/>
                <w:sz w:val="22"/>
                <w:szCs w:val="22"/>
              </w:rPr>
              <w:t>t</w:t>
            </w:r>
            <w:r>
              <w:rPr>
                <w:sz w:val="22"/>
                <w:szCs w:val="22"/>
              </w:rPr>
              <w:t>o</w:t>
            </w:r>
            <w:r>
              <w:rPr>
                <w:spacing w:val="2"/>
                <w:sz w:val="22"/>
                <w:szCs w:val="22"/>
              </w:rPr>
              <w:t xml:space="preserve"> </w:t>
            </w:r>
            <w:r>
              <w:rPr>
                <w:sz w:val="22"/>
                <w:szCs w:val="22"/>
              </w:rPr>
              <w:t>exceed</w:t>
            </w:r>
            <w:r>
              <w:rPr>
                <w:spacing w:val="3"/>
                <w:sz w:val="22"/>
                <w:szCs w:val="22"/>
              </w:rPr>
              <w:t xml:space="preserve"> </w:t>
            </w:r>
            <w:r>
              <w:rPr>
                <w:i/>
                <w:sz w:val="22"/>
                <w:szCs w:val="22"/>
              </w:rPr>
              <w:t>[</w:t>
            </w:r>
            <w:r>
              <w:rPr>
                <w:i/>
                <w:spacing w:val="1"/>
                <w:sz w:val="22"/>
                <w:szCs w:val="22"/>
              </w:rPr>
              <w:t>i</w:t>
            </w:r>
            <w:r>
              <w:rPr>
                <w:i/>
                <w:spacing w:val="-2"/>
                <w:sz w:val="22"/>
                <w:szCs w:val="22"/>
              </w:rPr>
              <w:t>n</w:t>
            </w:r>
            <w:r>
              <w:rPr>
                <w:i/>
                <w:sz w:val="22"/>
                <w:szCs w:val="22"/>
              </w:rPr>
              <w:t>s</w:t>
            </w:r>
            <w:r>
              <w:rPr>
                <w:i/>
                <w:spacing w:val="1"/>
                <w:sz w:val="22"/>
                <w:szCs w:val="22"/>
              </w:rPr>
              <w:t>e</w:t>
            </w:r>
            <w:r>
              <w:rPr>
                <w:i/>
                <w:spacing w:val="-2"/>
                <w:sz w:val="22"/>
                <w:szCs w:val="22"/>
              </w:rPr>
              <w:t>r</w:t>
            </w:r>
            <w:r>
              <w:rPr>
                <w:i/>
                <w:sz w:val="22"/>
                <w:szCs w:val="22"/>
              </w:rPr>
              <w:t>t</w:t>
            </w:r>
            <w:r>
              <w:rPr>
                <w:i/>
                <w:spacing w:val="3"/>
                <w:sz w:val="22"/>
                <w:szCs w:val="22"/>
              </w:rPr>
              <w:t xml:space="preserve"> </w:t>
            </w:r>
            <w:r>
              <w:rPr>
                <w:i/>
                <w:sz w:val="22"/>
                <w:szCs w:val="22"/>
              </w:rPr>
              <w:t>a</w:t>
            </w:r>
            <w:r>
              <w:rPr>
                <w:i/>
                <w:spacing w:val="-1"/>
                <w:sz w:val="22"/>
                <w:szCs w:val="22"/>
              </w:rPr>
              <w:t>m</w:t>
            </w:r>
            <w:r>
              <w:rPr>
                <w:i/>
                <w:sz w:val="22"/>
                <w:szCs w:val="22"/>
              </w:rPr>
              <w:t>oun</w:t>
            </w:r>
            <w:r>
              <w:rPr>
                <w:i/>
                <w:spacing w:val="-4"/>
                <w:sz w:val="22"/>
                <w:szCs w:val="22"/>
              </w:rPr>
              <w:t>t</w:t>
            </w:r>
            <w:r>
              <w:rPr>
                <w:i/>
                <w:spacing w:val="6"/>
                <w:sz w:val="22"/>
                <w:szCs w:val="22"/>
              </w:rPr>
              <w:t>]</w:t>
            </w:r>
            <w:r>
              <w:rPr>
                <w:sz w:val="22"/>
                <w:szCs w:val="22"/>
              </w:rPr>
              <w:t xml:space="preserve">. </w:t>
            </w:r>
            <w:r>
              <w:rPr>
                <w:spacing w:val="2"/>
                <w:sz w:val="22"/>
                <w:szCs w:val="22"/>
              </w:rPr>
              <w:t>T</w:t>
            </w:r>
            <w:r>
              <w:rPr>
                <w:spacing w:val="-2"/>
                <w:sz w:val="22"/>
                <w:szCs w:val="22"/>
              </w:rPr>
              <w:t>h</w:t>
            </w:r>
            <w:r>
              <w:rPr>
                <w:spacing w:val="1"/>
                <w:sz w:val="22"/>
                <w:szCs w:val="22"/>
              </w:rPr>
              <w:t>i</w:t>
            </w:r>
            <w:r>
              <w:rPr>
                <w:sz w:val="22"/>
                <w:szCs w:val="22"/>
              </w:rPr>
              <w:t>s</w:t>
            </w:r>
            <w:r>
              <w:rPr>
                <w:spacing w:val="2"/>
                <w:sz w:val="22"/>
                <w:szCs w:val="22"/>
              </w:rPr>
              <w:t xml:space="preserve"> </w:t>
            </w:r>
            <w:r>
              <w:rPr>
                <w:sz w:val="22"/>
                <w:szCs w:val="22"/>
              </w:rPr>
              <w:t>a</w:t>
            </w:r>
            <w:r>
              <w:rPr>
                <w:spacing w:val="-3"/>
                <w:sz w:val="22"/>
                <w:szCs w:val="22"/>
              </w:rPr>
              <w:t>m</w:t>
            </w:r>
            <w:r>
              <w:rPr>
                <w:sz w:val="22"/>
                <w:szCs w:val="22"/>
              </w:rPr>
              <w:t>ount</w:t>
            </w:r>
            <w:r>
              <w:rPr>
                <w:spacing w:val="3"/>
                <w:sz w:val="22"/>
                <w:szCs w:val="22"/>
              </w:rPr>
              <w:t xml:space="preserve"> </w:t>
            </w:r>
            <w:r>
              <w:rPr>
                <w:sz w:val="22"/>
                <w:szCs w:val="22"/>
              </w:rPr>
              <w:t>h</w:t>
            </w:r>
            <w:r>
              <w:rPr>
                <w:spacing w:val="-2"/>
                <w:sz w:val="22"/>
                <w:szCs w:val="22"/>
              </w:rPr>
              <w:t>a</w:t>
            </w:r>
            <w:r>
              <w:rPr>
                <w:sz w:val="22"/>
                <w:szCs w:val="22"/>
              </w:rPr>
              <w:t>s been</w:t>
            </w:r>
            <w:r>
              <w:rPr>
                <w:spacing w:val="3"/>
                <w:sz w:val="22"/>
                <w:szCs w:val="22"/>
              </w:rPr>
              <w:t xml:space="preserve"> </w:t>
            </w:r>
            <w:r>
              <w:rPr>
                <w:sz w:val="22"/>
                <w:szCs w:val="22"/>
              </w:rPr>
              <w:t>e</w:t>
            </w:r>
            <w:r>
              <w:rPr>
                <w:spacing w:val="-2"/>
                <w:sz w:val="22"/>
                <w:szCs w:val="22"/>
              </w:rPr>
              <w:t>s</w:t>
            </w:r>
            <w:r>
              <w:rPr>
                <w:spacing w:val="1"/>
                <w:sz w:val="22"/>
                <w:szCs w:val="22"/>
              </w:rPr>
              <w:t>t</w:t>
            </w:r>
            <w:r>
              <w:rPr>
                <w:sz w:val="22"/>
                <w:szCs w:val="22"/>
              </w:rPr>
              <w:t>a</w:t>
            </w:r>
            <w:r>
              <w:rPr>
                <w:spacing w:val="-2"/>
                <w:sz w:val="22"/>
                <w:szCs w:val="22"/>
              </w:rPr>
              <w:t>b</w:t>
            </w:r>
            <w:r>
              <w:rPr>
                <w:spacing w:val="1"/>
                <w:sz w:val="22"/>
                <w:szCs w:val="22"/>
              </w:rPr>
              <w:t>l</w:t>
            </w:r>
            <w:r>
              <w:rPr>
                <w:spacing w:val="-1"/>
                <w:sz w:val="22"/>
                <w:szCs w:val="22"/>
              </w:rPr>
              <w:t>i</w:t>
            </w:r>
            <w:r>
              <w:rPr>
                <w:sz w:val="22"/>
                <w:szCs w:val="22"/>
              </w:rPr>
              <w:t>sh</w:t>
            </w:r>
            <w:r>
              <w:rPr>
                <w:spacing w:val="1"/>
                <w:sz w:val="22"/>
                <w:szCs w:val="22"/>
              </w:rPr>
              <w:t>e</w:t>
            </w:r>
            <w:r>
              <w:rPr>
                <w:sz w:val="22"/>
                <w:szCs w:val="22"/>
              </w:rPr>
              <w:t>d</w:t>
            </w:r>
            <w:r>
              <w:rPr>
                <w:spacing w:val="3"/>
                <w:sz w:val="22"/>
                <w:szCs w:val="22"/>
              </w:rPr>
              <w:t xml:space="preserve"> </w:t>
            </w:r>
            <w:r>
              <w:rPr>
                <w:spacing w:val="-2"/>
                <w:sz w:val="22"/>
                <w:szCs w:val="22"/>
              </w:rPr>
              <w:t>b</w:t>
            </w:r>
            <w:r>
              <w:rPr>
                <w:sz w:val="22"/>
                <w:szCs w:val="22"/>
              </w:rPr>
              <w:t>a</w:t>
            </w:r>
            <w:r>
              <w:rPr>
                <w:spacing w:val="1"/>
                <w:sz w:val="22"/>
                <w:szCs w:val="22"/>
              </w:rPr>
              <w:t>s</w:t>
            </w:r>
            <w:r>
              <w:rPr>
                <w:spacing w:val="-2"/>
                <w:sz w:val="22"/>
                <w:szCs w:val="22"/>
              </w:rPr>
              <w:t>e</w:t>
            </w:r>
            <w:r>
              <w:rPr>
                <w:sz w:val="22"/>
                <w:szCs w:val="22"/>
              </w:rPr>
              <w:t>d</w:t>
            </w:r>
            <w:r>
              <w:rPr>
                <w:spacing w:val="3"/>
                <w:sz w:val="22"/>
                <w:szCs w:val="22"/>
              </w:rPr>
              <w:t xml:space="preserve"> </w:t>
            </w:r>
            <w:r>
              <w:rPr>
                <w:sz w:val="22"/>
                <w:szCs w:val="22"/>
              </w:rPr>
              <w:t xml:space="preserve">on </w:t>
            </w:r>
            <w:r>
              <w:rPr>
                <w:spacing w:val="1"/>
                <w:sz w:val="22"/>
                <w:szCs w:val="22"/>
              </w:rPr>
              <w:t>t</w:t>
            </w:r>
            <w:r>
              <w:rPr>
                <w:sz w:val="22"/>
                <w:szCs w:val="22"/>
              </w:rPr>
              <w:t>he</w:t>
            </w:r>
            <w:r>
              <w:rPr>
                <w:spacing w:val="3"/>
                <w:sz w:val="22"/>
                <w:szCs w:val="22"/>
              </w:rPr>
              <w:t xml:space="preserve"> </w:t>
            </w:r>
            <w:r>
              <w:rPr>
                <w:sz w:val="22"/>
                <w:szCs w:val="22"/>
              </w:rPr>
              <w:t>un</w:t>
            </w:r>
            <w:r>
              <w:rPr>
                <w:spacing w:val="-2"/>
                <w:sz w:val="22"/>
                <w:szCs w:val="22"/>
              </w:rPr>
              <w:t>d</w:t>
            </w:r>
            <w:r>
              <w:rPr>
                <w:sz w:val="22"/>
                <w:szCs w:val="22"/>
              </w:rPr>
              <w:t>e</w:t>
            </w:r>
            <w:r>
              <w:rPr>
                <w:spacing w:val="1"/>
                <w:sz w:val="22"/>
                <w:szCs w:val="22"/>
              </w:rPr>
              <w:t>r</w:t>
            </w:r>
            <w:r>
              <w:rPr>
                <w:spacing w:val="-2"/>
                <w:sz w:val="22"/>
                <w:szCs w:val="22"/>
              </w:rPr>
              <w:t>s</w:t>
            </w:r>
            <w:r>
              <w:rPr>
                <w:spacing w:val="1"/>
                <w:sz w:val="22"/>
                <w:szCs w:val="22"/>
              </w:rPr>
              <w:t>t</w:t>
            </w:r>
            <w:r>
              <w:rPr>
                <w:sz w:val="22"/>
                <w:szCs w:val="22"/>
              </w:rPr>
              <w:t>a</w:t>
            </w:r>
            <w:r>
              <w:rPr>
                <w:spacing w:val="-2"/>
                <w:sz w:val="22"/>
                <w:szCs w:val="22"/>
              </w:rPr>
              <w:t>n</w:t>
            </w:r>
            <w:r>
              <w:rPr>
                <w:sz w:val="22"/>
                <w:szCs w:val="22"/>
              </w:rPr>
              <w:t>d</w:t>
            </w:r>
            <w:r>
              <w:rPr>
                <w:spacing w:val="1"/>
                <w:sz w:val="22"/>
                <w:szCs w:val="22"/>
              </w:rPr>
              <w:t>i</w:t>
            </w:r>
            <w:r>
              <w:rPr>
                <w:sz w:val="22"/>
                <w:szCs w:val="22"/>
              </w:rPr>
              <w:t xml:space="preserve">ng </w:t>
            </w:r>
            <w:r>
              <w:rPr>
                <w:spacing w:val="1"/>
                <w:sz w:val="22"/>
                <w:szCs w:val="22"/>
              </w:rPr>
              <w:t>t</w:t>
            </w:r>
            <w:r>
              <w:rPr>
                <w:sz w:val="22"/>
                <w:szCs w:val="22"/>
              </w:rPr>
              <w:t>h</w:t>
            </w:r>
            <w:r>
              <w:rPr>
                <w:spacing w:val="-2"/>
                <w:sz w:val="22"/>
                <w:szCs w:val="22"/>
              </w:rPr>
              <w:t>a</w:t>
            </w:r>
            <w:r>
              <w:rPr>
                <w:sz w:val="22"/>
                <w:szCs w:val="22"/>
              </w:rPr>
              <w:t>t</w:t>
            </w:r>
            <w:r>
              <w:rPr>
                <w:spacing w:val="4"/>
                <w:sz w:val="22"/>
                <w:szCs w:val="22"/>
              </w:rPr>
              <w:t xml:space="preserve"> </w:t>
            </w:r>
            <w:r>
              <w:rPr>
                <w:spacing w:val="-1"/>
                <w:sz w:val="22"/>
                <w:szCs w:val="22"/>
              </w:rPr>
              <w:t>i</w:t>
            </w:r>
            <w:r>
              <w:rPr>
                <w:sz w:val="22"/>
                <w:szCs w:val="22"/>
              </w:rPr>
              <w:t>t</w:t>
            </w:r>
            <w:r>
              <w:rPr>
                <w:spacing w:val="4"/>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ud</w:t>
            </w:r>
            <w:r>
              <w:rPr>
                <w:spacing w:val="-2"/>
                <w:sz w:val="22"/>
                <w:szCs w:val="22"/>
              </w:rPr>
              <w:t>e</w:t>
            </w:r>
            <w:r>
              <w:rPr>
                <w:sz w:val="22"/>
                <w:szCs w:val="22"/>
              </w:rPr>
              <w:t>s</w:t>
            </w:r>
            <w:r>
              <w:rPr>
                <w:spacing w:val="3"/>
                <w:sz w:val="22"/>
                <w:szCs w:val="22"/>
              </w:rPr>
              <w:t xml:space="preserve"> </w:t>
            </w:r>
            <w:r>
              <w:rPr>
                <w:sz w:val="22"/>
                <w:szCs w:val="22"/>
              </w:rPr>
              <w:t>a</w:t>
            </w:r>
            <w:r>
              <w:rPr>
                <w:spacing w:val="-1"/>
                <w:sz w:val="22"/>
                <w:szCs w:val="22"/>
              </w:rPr>
              <w:t>l</w:t>
            </w:r>
            <w:r>
              <w:rPr>
                <w:sz w:val="22"/>
                <w:szCs w:val="22"/>
              </w:rPr>
              <w:t>l</w:t>
            </w:r>
            <w:r>
              <w:rPr>
                <w:spacing w:val="4"/>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onsu</w:t>
            </w:r>
            <w:r>
              <w:rPr>
                <w:spacing w:val="-1"/>
                <w:sz w:val="22"/>
                <w:szCs w:val="22"/>
              </w:rPr>
              <w:t>l</w:t>
            </w:r>
            <w:r>
              <w:rPr>
                <w:spacing w:val="1"/>
                <w:sz w:val="22"/>
                <w:szCs w:val="22"/>
              </w:rPr>
              <w:t>t</w:t>
            </w:r>
            <w:r>
              <w:rPr>
                <w:sz w:val="22"/>
                <w:szCs w:val="22"/>
              </w:rPr>
              <w:t>a</w:t>
            </w:r>
            <w:r>
              <w:rPr>
                <w:spacing w:val="-2"/>
                <w:sz w:val="22"/>
                <w:szCs w:val="22"/>
              </w:rPr>
              <w:t>n</w:t>
            </w:r>
            <w:r>
              <w:rPr>
                <w:spacing w:val="1"/>
                <w:sz w:val="22"/>
                <w:szCs w:val="22"/>
              </w:rPr>
              <w:t>t</w:t>
            </w:r>
            <w:r>
              <w:rPr>
                <w:spacing w:val="-4"/>
                <w:sz w:val="22"/>
                <w:szCs w:val="22"/>
              </w:rPr>
              <w:t>'</w:t>
            </w:r>
            <w:r>
              <w:rPr>
                <w:sz w:val="22"/>
                <w:szCs w:val="22"/>
              </w:rPr>
              <w:t>s</w:t>
            </w:r>
            <w:r>
              <w:rPr>
                <w:spacing w:val="2"/>
                <w:sz w:val="22"/>
                <w:szCs w:val="22"/>
              </w:rPr>
              <w:t xml:space="preserve"> </w:t>
            </w:r>
            <w:r>
              <w:rPr>
                <w:sz w:val="22"/>
                <w:szCs w:val="22"/>
              </w:rPr>
              <w:t>co</w:t>
            </w:r>
            <w:r>
              <w:rPr>
                <w:spacing w:val="1"/>
                <w:sz w:val="22"/>
                <w:szCs w:val="22"/>
              </w:rPr>
              <w:t>st</w:t>
            </w:r>
            <w:r>
              <w:rPr>
                <w:sz w:val="22"/>
                <w:szCs w:val="22"/>
              </w:rPr>
              <w:t>s</w:t>
            </w:r>
            <w:r>
              <w:rPr>
                <w:spacing w:val="2"/>
                <w:sz w:val="22"/>
                <w:szCs w:val="22"/>
              </w:rPr>
              <w:t xml:space="preserve"> </w:t>
            </w:r>
            <w:r>
              <w:rPr>
                <w:sz w:val="22"/>
                <w:szCs w:val="22"/>
              </w:rPr>
              <w:t>and</w:t>
            </w:r>
            <w:r>
              <w:rPr>
                <w:spacing w:val="2"/>
                <w:sz w:val="22"/>
                <w:szCs w:val="22"/>
              </w:rPr>
              <w:t xml:space="preserve"> </w:t>
            </w:r>
            <w:r>
              <w:rPr>
                <w:sz w:val="22"/>
                <w:szCs w:val="22"/>
              </w:rPr>
              <w:t>p</w:t>
            </w:r>
            <w:r>
              <w:rPr>
                <w:spacing w:val="1"/>
                <w:sz w:val="22"/>
                <w:szCs w:val="22"/>
              </w:rPr>
              <w:t>r</w:t>
            </w:r>
            <w:r>
              <w:rPr>
                <w:spacing w:val="-2"/>
                <w:sz w:val="22"/>
                <w:szCs w:val="22"/>
              </w:rPr>
              <w:t>o</w:t>
            </w:r>
            <w:r>
              <w:rPr>
                <w:spacing w:val="1"/>
                <w:sz w:val="22"/>
                <w:szCs w:val="22"/>
              </w:rPr>
              <w:t>f</w:t>
            </w:r>
            <w:r>
              <w:rPr>
                <w:spacing w:val="-1"/>
                <w:sz w:val="22"/>
                <w:szCs w:val="22"/>
              </w:rPr>
              <w:t>i</w:t>
            </w:r>
            <w:r>
              <w:rPr>
                <w:spacing w:val="1"/>
                <w:sz w:val="22"/>
                <w:szCs w:val="22"/>
              </w:rPr>
              <w:t>t</w:t>
            </w:r>
            <w:r>
              <w:rPr>
                <w:sz w:val="22"/>
                <w:szCs w:val="22"/>
              </w:rPr>
              <w:t>s</w:t>
            </w:r>
            <w:r>
              <w:rPr>
                <w:spacing w:val="2"/>
                <w:sz w:val="22"/>
                <w:szCs w:val="22"/>
              </w:rPr>
              <w:t xml:space="preserve"> </w:t>
            </w:r>
            <w:r>
              <w:rPr>
                <w:sz w:val="22"/>
                <w:szCs w:val="22"/>
              </w:rPr>
              <w:t>as</w:t>
            </w:r>
            <w:r>
              <w:rPr>
                <w:spacing w:val="2"/>
                <w:sz w:val="22"/>
                <w:szCs w:val="22"/>
              </w:rPr>
              <w:t xml:space="preserve"> </w:t>
            </w:r>
            <w:r>
              <w:rPr>
                <w:spacing w:val="-1"/>
                <w:sz w:val="22"/>
                <w:szCs w:val="22"/>
              </w:rPr>
              <w:t>w</w:t>
            </w:r>
            <w:r>
              <w:rPr>
                <w:sz w:val="22"/>
                <w:szCs w:val="22"/>
              </w:rPr>
              <w:t>e</w:t>
            </w:r>
            <w:r>
              <w:rPr>
                <w:spacing w:val="-1"/>
                <w:sz w:val="22"/>
                <w:szCs w:val="22"/>
              </w:rPr>
              <w:t>l</w:t>
            </w:r>
            <w:r>
              <w:rPr>
                <w:sz w:val="22"/>
                <w:szCs w:val="22"/>
              </w:rPr>
              <w:t>l</w:t>
            </w:r>
            <w:r>
              <w:rPr>
                <w:spacing w:val="3"/>
                <w:sz w:val="22"/>
                <w:szCs w:val="22"/>
              </w:rPr>
              <w:t xml:space="preserve"> </w:t>
            </w:r>
            <w:r>
              <w:rPr>
                <w:sz w:val="22"/>
                <w:szCs w:val="22"/>
              </w:rPr>
              <w:t>as</w:t>
            </w:r>
            <w:r>
              <w:rPr>
                <w:spacing w:val="2"/>
                <w:sz w:val="22"/>
                <w:szCs w:val="22"/>
              </w:rPr>
              <w:t xml:space="preserve"> </w:t>
            </w:r>
            <w:r>
              <w:rPr>
                <w:sz w:val="22"/>
                <w:szCs w:val="22"/>
              </w:rPr>
              <w:t xml:space="preserve">any </w:t>
            </w:r>
            <w:r>
              <w:rPr>
                <w:spacing w:val="1"/>
                <w:sz w:val="22"/>
                <w:szCs w:val="22"/>
              </w:rPr>
              <w:t>t</w:t>
            </w:r>
            <w:r>
              <w:rPr>
                <w:sz w:val="22"/>
                <w:szCs w:val="22"/>
              </w:rPr>
              <w:t>ax</w:t>
            </w:r>
            <w:r>
              <w:rPr>
                <w:spacing w:val="2"/>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t</w:t>
            </w:r>
            <w:r>
              <w:rPr>
                <w:sz w:val="22"/>
                <w:szCs w:val="22"/>
              </w:rPr>
              <w:t>h</w:t>
            </w:r>
            <w:r>
              <w:rPr>
                <w:spacing w:val="3"/>
                <w:sz w:val="22"/>
                <w:szCs w:val="22"/>
              </w:rPr>
              <w:t>a</w:t>
            </w:r>
            <w:r>
              <w:rPr>
                <w:sz w:val="22"/>
                <w:szCs w:val="22"/>
              </w:rPr>
              <w:t>t</w:t>
            </w:r>
            <w:r>
              <w:rPr>
                <w:spacing w:val="3"/>
                <w:sz w:val="22"/>
                <w:szCs w:val="22"/>
              </w:rPr>
              <w:t xml:space="preserve"> </w:t>
            </w:r>
            <w:r>
              <w:rPr>
                <w:spacing w:val="-4"/>
                <w:sz w:val="22"/>
                <w:szCs w:val="22"/>
              </w:rPr>
              <w:t>m</w:t>
            </w:r>
            <w:r>
              <w:rPr>
                <w:sz w:val="22"/>
                <w:szCs w:val="22"/>
              </w:rPr>
              <w:t>ay</w:t>
            </w:r>
            <w:r>
              <w:rPr>
                <w:spacing w:val="2"/>
                <w:sz w:val="22"/>
                <w:szCs w:val="22"/>
              </w:rPr>
              <w:t xml:space="preserve"> </w:t>
            </w:r>
            <w:r>
              <w:rPr>
                <w:sz w:val="22"/>
                <w:szCs w:val="22"/>
              </w:rPr>
              <w:t xml:space="preserve">be </w:t>
            </w:r>
            <w:r>
              <w:rPr>
                <w:spacing w:val="1"/>
                <w:sz w:val="22"/>
                <w:szCs w:val="22"/>
              </w:rPr>
              <w:t>i</w:t>
            </w:r>
            <w:r>
              <w:rPr>
                <w:spacing w:val="-4"/>
                <w:sz w:val="22"/>
                <w:szCs w:val="22"/>
              </w:rPr>
              <w:t>m</w:t>
            </w:r>
            <w:r>
              <w:rPr>
                <w:sz w:val="22"/>
                <w:szCs w:val="22"/>
              </w:rPr>
              <w:t>pos</w:t>
            </w:r>
            <w:r>
              <w:rPr>
                <w:spacing w:val="1"/>
                <w:sz w:val="22"/>
                <w:szCs w:val="22"/>
              </w:rPr>
              <w:t>e</w:t>
            </w:r>
            <w:r>
              <w:rPr>
                <w:sz w:val="22"/>
                <w:szCs w:val="22"/>
              </w:rPr>
              <w:t xml:space="preserve">d on </w:t>
            </w:r>
            <w:r>
              <w:rPr>
                <w:spacing w:val="-1"/>
                <w:sz w:val="22"/>
                <w:szCs w:val="22"/>
              </w:rPr>
              <w:t>t</w:t>
            </w:r>
            <w:r>
              <w:rPr>
                <w:sz w:val="22"/>
                <w:szCs w:val="22"/>
              </w:rPr>
              <w:t>he Con</w:t>
            </w:r>
            <w:r>
              <w:rPr>
                <w:spacing w:val="-2"/>
                <w:sz w:val="22"/>
                <w:szCs w:val="22"/>
              </w:rPr>
              <w:t>s</w:t>
            </w:r>
            <w:r>
              <w:rPr>
                <w:sz w:val="22"/>
                <w:szCs w:val="22"/>
              </w:rPr>
              <w:t>u</w:t>
            </w:r>
            <w:r>
              <w:rPr>
                <w:spacing w:val="-1"/>
                <w:sz w:val="22"/>
                <w:szCs w:val="22"/>
              </w:rPr>
              <w:t>l</w:t>
            </w:r>
            <w:r>
              <w:rPr>
                <w:spacing w:val="1"/>
                <w:sz w:val="22"/>
                <w:szCs w:val="22"/>
              </w:rPr>
              <w:t>t</w:t>
            </w:r>
            <w:r>
              <w:rPr>
                <w:sz w:val="22"/>
                <w:szCs w:val="22"/>
              </w:rPr>
              <w:t>a</w:t>
            </w:r>
            <w:r>
              <w:rPr>
                <w:spacing w:val="-2"/>
                <w:sz w:val="22"/>
                <w:szCs w:val="22"/>
              </w:rPr>
              <w:t>n</w:t>
            </w:r>
            <w:r>
              <w:rPr>
                <w:spacing w:val="1"/>
                <w:sz w:val="22"/>
                <w:szCs w:val="22"/>
              </w:rPr>
              <w:t>t</w:t>
            </w:r>
            <w:r>
              <w:rPr>
                <w:sz w:val="22"/>
                <w:szCs w:val="22"/>
              </w:rPr>
              <w:t>.</w:t>
            </w:r>
          </w:p>
          <w:p w:rsidR="003A0509" w:rsidRDefault="003A0509" w:rsidP="003A0509">
            <w:pPr>
              <w:spacing w:line="240" w:lineRule="exact"/>
              <w:ind w:left="0"/>
              <w:rPr>
                <w:position w:val="-1"/>
                <w:sz w:val="22"/>
                <w:szCs w:val="22"/>
                <w:u w:val="single" w:color="000000"/>
              </w:rPr>
            </w:pPr>
            <w:r>
              <w:rPr>
                <w:spacing w:val="-1"/>
                <w:position w:val="-1"/>
                <w:sz w:val="22"/>
                <w:szCs w:val="22"/>
              </w:rPr>
              <w:t>C</w:t>
            </w:r>
            <w:r>
              <w:rPr>
                <w:position w:val="-1"/>
                <w:sz w:val="22"/>
                <w:szCs w:val="22"/>
              </w:rPr>
              <w:t xml:space="preserve">.    </w:t>
            </w:r>
            <w:r>
              <w:rPr>
                <w:spacing w:val="23"/>
                <w:position w:val="-1"/>
                <w:sz w:val="22"/>
                <w:szCs w:val="22"/>
              </w:rPr>
              <w:t xml:space="preserve"> </w:t>
            </w:r>
            <w:r>
              <w:rPr>
                <w:position w:val="-1"/>
                <w:sz w:val="22"/>
                <w:szCs w:val="22"/>
                <w:u w:val="single" w:color="000000"/>
              </w:rPr>
              <w:t>Pay</w:t>
            </w:r>
            <w:r>
              <w:rPr>
                <w:spacing w:val="-4"/>
                <w:position w:val="-1"/>
                <w:sz w:val="22"/>
                <w:szCs w:val="22"/>
                <w:u w:val="single" w:color="000000"/>
              </w:rPr>
              <w:t>m</w:t>
            </w:r>
            <w:r>
              <w:rPr>
                <w:position w:val="-1"/>
                <w:sz w:val="22"/>
                <w:szCs w:val="22"/>
                <w:u w:val="single" w:color="000000"/>
              </w:rPr>
              <w:t>ent</w:t>
            </w:r>
            <w:r>
              <w:rPr>
                <w:spacing w:val="1"/>
                <w:position w:val="-1"/>
                <w:sz w:val="22"/>
                <w:szCs w:val="22"/>
                <w:u w:val="single" w:color="000000"/>
              </w:rPr>
              <w:t xml:space="preserve"> </w:t>
            </w:r>
            <w:r>
              <w:rPr>
                <w:spacing w:val="-1"/>
                <w:position w:val="-1"/>
                <w:sz w:val="22"/>
                <w:szCs w:val="22"/>
                <w:u w:val="single" w:color="000000"/>
              </w:rPr>
              <w:t>C</w:t>
            </w:r>
            <w:r>
              <w:rPr>
                <w:position w:val="-1"/>
                <w:sz w:val="22"/>
                <w:szCs w:val="22"/>
                <w:u w:val="single" w:color="000000"/>
              </w:rPr>
              <w:t>ond</w:t>
            </w:r>
            <w:r>
              <w:rPr>
                <w:spacing w:val="-1"/>
                <w:position w:val="-1"/>
                <w:sz w:val="22"/>
                <w:szCs w:val="22"/>
                <w:u w:val="single" w:color="000000"/>
              </w:rPr>
              <w:t>i</w:t>
            </w:r>
            <w:r>
              <w:rPr>
                <w:spacing w:val="1"/>
                <w:position w:val="-1"/>
                <w:sz w:val="22"/>
                <w:szCs w:val="22"/>
                <w:u w:val="single" w:color="000000"/>
              </w:rPr>
              <w:t>ti</w:t>
            </w:r>
            <w:r>
              <w:rPr>
                <w:spacing w:val="-2"/>
                <w:position w:val="-1"/>
                <w:sz w:val="22"/>
                <w:szCs w:val="22"/>
                <w:u w:val="single" w:color="000000"/>
              </w:rPr>
              <w:t>o</w:t>
            </w:r>
            <w:r>
              <w:rPr>
                <w:position w:val="-1"/>
                <w:sz w:val="22"/>
                <w:szCs w:val="22"/>
                <w:u w:val="single" w:color="000000"/>
              </w:rPr>
              <w:t>ns</w:t>
            </w:r>
          </w:p>
          <w:p w:rsidR="003A0509" w:rsidRPr="003A0509" w:rsidRDefault="003A0509" w:rsidP="003A0509">
            <w:pPr>
              <w:spacing w:before="32"/>
              <w:ind w:left="0" w:right="568"/>
              <w:jc w:val="both"/>
              <w:rPr>
                <w:sz w:val="22"/>
                <w:szCs w:val="22"/>
              </w:rPr>
            </w:pPr>
            <w:r>
              <w:rPr>
                <w:sz w:val="22"/>
                <w:szCs w:val="22"/>
              </w:rPr>
              <w:t>Pay</w:t>
            </w:r>
            <w:r>
              <w:rPr>
                <w:spacing w:val="-4"/>
                <w:sz w:val="22"/>
                <w:szCs w:val="22"/>
              </w:rPr>
              <w:t>m</w:t>
            </w:r>
            <w:r>
              <w:rPr>
                <w:sz w:val="22"/>
                <w:szCs w:val="22"/>
              </w:rPr>
              <w:t>ent</w:t>
            </w:r>
            <w:r>
              <w:rPr>
                <w:spacing w:val="1"/>
                <w:sz w:val="22"/>
                <w:szCs w:val="22"/>
              </w:rPr>
              <w:t xml:space="preserve"> </w:t>
            </w:r>
            <w:r>
              <w:rPr>
                <w:sz w:val="22"/>
                <w:szCs w:val="22"/>
              </w:rPr>
              <w:t>sh</w:t>
            </w:r>
            <w:r>
              <w:rPr>
                <w:spacing w:val="1"/>
                <w:sz w:val="22"/>
                <w:szCs w:val="22"/>
              </w:rPr>
              <w:t>a</w:t>
            </w:r>
            <w:r>
              <w:rPr>
                <w:spacing w:val="-1"/>
                <w:sz w:val="22"/>
                <w:szCs w:val="22"/>
              </w:rPr>
              <w:t>l</w:t>
            </w:r>
            <w:r>
              <w:rPr>
                <w:sz w:val="22"/>
                <w:szCs w:val="22"/>
              </w:rPr>
              <w:t>l</w:t>
            </w:r>
            <w:r>
              <w:rPr>
                <w:spacing w:val="1"/>
                <w:sz w:val="22"/>
                <w:szCs w:val="22"/>
              </w:rPr>
              <w:t xml:space="preserve"> </w:t>
            </w:r>
            <w:r>
              <w:rPr>
                <w:sz w:val="22"/>
                <w:szCs w:val="22"/>
              </w:rPr>
              <w:t xml:space="preserve">be </w:t>
            </w:r>
            <w:r>
              <w:rPr>
                <w:spacing w:val="-4"/>
                <w:sz w:val="22"/>
                <w:szCs w:val="22"/>
              </w:rPr>
              <w:t>m</w:t>
            </w:r>
            <w:r>
              <w:rPr>
                <w:sz w:val="22"/>
                <w:szCs w:val="22"/>
              </w:rPr>
              <w:t xml:space="preserve">ade </w:t>
            </w:r>
            <w:r>
              <w:rPr>
                <w:spacing w:val="1"/>
                <w:sz w:val="22"/>
                <w:szCs w:val="22"/>
              </w:rPr>
              <w:t>i</w:t>
            </w:r>
            <w:r>
              <w:rPr>
                <w:sz w:val="22"/>
                <w:szCs w:val="22"/>
              </w:rPr>
              <w:t xml:space="preserve">n PKR, no </w:t>
            </w:r>
            <w:r>
              <w:rPr>
                <w:spacing w:val="-1"/>
                <w:sz w:val="22"/>
                <w:szCs w:val="22"/>
              </w:rPr>
              <w:t>l</w:t>
            </w:r>
            <w:r>
              <w:rPr>
                <w:sz w:val="22"/>
                <w:szCs w:val="22"/>
              </w:rPr>
              <w:t>a</w:t>
            </w:r>
            <w:r>
              <w:rPr>
                <w:spacing w:val="-1"/>
                <w:sz w:val="22"/>
                <w:szCs w:val="22"/>
              </w:rPr>
              <w:t>t</w:t>
            </w:r>
            <w:r>
              <w:rPr>
                <w:sz w:val="22"/>
                <w:szCs w:val="22"/>
              </w:rPr>
              <w:t>er</w:t>
            </w:r>
            <w:r>
              <w:rPr>
                <w:spacing w:val="1"/>
                <w:sz w:val="22"/>
                <w:szCs w:val="22"/>
              </w:rPr>
              <w:t xml:space="preserve"> t</w:t>
            </w:r>
            <w:r>
              <w:rPr>
                <w:spacing w:val="-2"/>
                <w:sz w:val="22"/>
                <w:szCs w:val="22"/>
              </w:rPr>
              <w:t>h</w:t>
            </w:r>
            <w:r>
              <w:rPr>
                <w:sz w:val="22"/>
                <w:szCs w:val="22"/>
              </w:rPr>
              <w:t>an 30 da</w:t>
            </w:r>
            <w:r>
              <w:rPr>
                <w:spacing w:val="-2"/>
                <w:sz w:val="22"/>
                <w:szCs w:val="22"/>
              </w:rPr>
              <w:t>y</w:t>
            </w:r>
            <w:r>
              <w:rPr>
                <w:sz w:val="22"/>
                <w:szCs w:val="22"/>
              </w:rPr>
              <w:t xml:space="preserve">s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 sub</w:t>
            </w:r>
            <w:r>
              <w:rPr>
                <w:spacing w:val="-3"/>
                <w:sz w:val="22"/>
                <w:szCs w:val="22"/>
              </w:rPr>
              <w:t>m</w:t>
            </w:r>
            <w:r>
              <w:rPr>
                <w:spacing w:val="1"/>
                <w:sz w:val="22"/>
                <w:szCs w:val="22"/>
              </w:rPr>
              <w:t>i</w:t>
            </w:r>
            <w:r>
              <w:rPr>
                <w:sz w:val="22"/>
                <w:szCs w:val="22"/>
              </w:rPr>
              <w:t>s</w:t>
            </w:r>
            <w:r>
              <w:rPr>
                <w:spacing w:val="1"/>
                <w:sz w:val="22"/>
                <w:szCs w:val="22"/>
              </w:rPr>
              <w:t>si</w:t>
            </w:r>
            <w:r>
              <w:rPr>
                <w:spacing w:val="-2"/>
                <w:sz w:val="22"/>
                <w:szCs w:val="22"/>
              </w:rPr>
              <w:t>o</w:t>
            </w:r>
            <w:r>
              <w:rPr>
                <w:sz w:val="22"/>
                <w:szCs w:val="22"/>
              </w:rPr>
              <w:t>n</w:t>
            </w:r>
            <w:r>
              <w:rPr>
                <w:spacing w:val="2"/>
                <w:sz w:val="22"/>
                <w:szCs w:val="22"/>
              </w:rPr>
              <w:t xml:space="preserve"> </w:t>
            </w:r>
            <w:r>
              <w:rPr>
                <w:sz w:val="22"/>
                <w:szCs w:val="22"/>
              </w:rPr>
              <w:t xml:space="preserve">by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onsu</w:t>
            </w:r>
            <w:r>
              <w:rPr>
                <w:spacing w:val="-1"/>
                <w:sz w:val="22"/>
                <w:szCs w:val="22"/>
              </w:rPr>
              <w:t>l</w:t>
            </w:r>
            <w:r>
              <w:rPr>
                <w:spacing w:val="1"/>
                <w:sz w:val="22"/>
                <w:szCs w:val="22"/>
              </w:rPr>
              <w:t>t</w:t>
            </w:r>
            <w:r>
              <w:rPr>
                <w:sz w:val="22"/>
                <w:szCs w:val="22"/>
              </w:rPr>
              <w:t>a</w:t>
            </w:r>
            <w:r>
              <w:rPr>
                <w:spacing w:val="-2"/>
                <w:sz w:val="22"/>
                <w:szCs w:val="22"/>
              </w:rPr>
              <w:t>n</w:t>
            </w:r>
            <w:r>
              <w:rPr>
                <w:sz w:val="22"/>
                <w:szCs w:val="22"/>
              </w:rPr>
              <w:t>t</w:t>
            </w:r>
            <w:r>
              <w:rPr>
                <w:spacing w:val="3"/>
                <w:sz w:val="22"/>
                <w:szCs w:val="22"/>
              </w:rPr>
              <w:t xml:space="preserve"> </w:t>
            </w:r>
            <w:r>
              <w:rPr>
                <w:sz w:val="22"/>
                <w:szCs w:val="22"/>
              </w:rPr>
              <w:t>of</w:t>
            </w:r>
            <w:r>
              <w:rPr>
                <w:spacing w:val="3"/>
                <w:sz w:val="22"/>
                <w:szCs w:val="22"/>
              </w:rPr>
              <w:t xml:space="preserve">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pacing w:val="-2"/>
                <w:sz w:val="22"/>
                <w:szCs w:val="22"/>
              </w:rPr>
              <w:t>c</w:t>
            </w:r>
            <w:r>
              <w:rPr>
                <w:sz w:val="22"/>
                <w:szCs w:val="22"/>
              </w:rPr>
              <w:t>es</w:t>
            </w:r>
            <w:r>
              <w:rPr>
                <w:spacing w:val="3"/>
                <w:sz w:val="22"/>
                <w:szCs w:val="22"/>
              </w:rPr>
              <w:t xml:space="preserve"> </w:t>
            </w:r>
            <w:r>
              <w:rPr>
                <w:spacing w:val="1"/>
                <w:sz w:val="22"/>
                <w:szCs w:val="22"/>
              </w:rPr>
              <w:t>i</w:t>
            </w:r>
            <w:r>
              <w:rPr>
                <w:sz w:val="22"/>
                <w:szCs w:val="22"/>
              </w:rPr>
              <w:t>n dup</w:t>
            </w:r>
            <w:r>
              <w:rPr>
                <w:spacing w:val="1"/>
                <w:sz w:val="22"/>
                <w:szCs w:val="22"/>
              </w:rPr>
              <w:t>l</w:t>
            </w:r>
            <w:r>
              <w:rPr>
                <w:spacing w:val="-1"/>
                <w:sz w:val="22"/>
                <w:szCs w:val="22"/>
              </w:rPr>
              <w:t>i</w:t>
            </w:r>
            <w:r>
              <w:rPr>
                <w:sz w:val="22"/>
                <w:szCs w:val="22"/>
              </w:rPr>
              <w:t>ca</w:t>
            </w:r>
            <w:r>
              <w:rPr>
                <w:spacing w:val="-1"/>
                <w:sz w:val="22"/>
                <w:szCs w:val="22"/>
              </w:rPr>
              <w:t>t</w:t>
            </w:r>
            <w:r>
              <w:rPr>
                <w:sz w:val="22"/>
                <w:szCs w:val="22"/>
              </w:rPr>
              <w:t>e</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oo</w:t>
            </w:r>
            <w:r>
              <w:rPr>
                <w:spacing w:val="1"/>
                <w:sz w:val="22"/>
                <w:szCs w:val="22"/>
              </w:rPr>
              <w:t>r</w:t>
            </w:r>
            <w:r>
              <w:rPr>
                <w:sz w:val="22"/>
                <w:szCs w:val="22"/>
              </w:rPr>
              <w:t>d</w:t>
            </w:r>
            <w:r>
              <w:rPr>
                <w:spacing w:val="-1"/>
                <w:sz w:val="22"/>
                <w:szCs w:val="22"/>
              </w:rPr>
              <w:t>i</w:t>
            </w:r>
            <w:r>
              <w:rPr>
                <w:sz w:val="22"/>
                <w:szCs w:val="22"/>
              </w:rPr>
              <w:t>na</w:t>
            </w:r>
            <w:r>
              <w:rPr>
                <w:spacing w:val="-1"/>
                <w:sz w:val="22"/>
                <w:szCs w:val="22"/>
              </w:rPr>
              <w:t>t</w:t>
            </w:r>
            <w:r>
              <w:rPr>
                <w:sz w:val="22"/>
                <w:szCs w:val="22"/>
              </w:rPr>
              <w:t>or</w:t>
            </w:r>
            <w:r>
              <w:rPr>
                <w:spacing w:val="1"/>
                <w:sz w:val="22"/>
                <w:szCs w:val="22"/>
              </w:rPr>
              <w:t xml:space="preserve"> </w:t>
            </w:r>
            <w:r>
              <w:rPr>
                <w:spacing w:val="-2"/>
                <w:sz w:val="22"/>
                <w:szCs w:val="22"/>
              </w:rPr>
              <w:t>d</w:t>
            </w:r>
            <w:r>
              <w:rPr>
                <w:sz w:val="22"/>
                <w:szCs w:val="22"/>
              </w:rPr>
              <w:t>e</w:t>
            </w:r>
            <w:r>
              <w:rPr>
                <w:spacing w:val="1"/>
                <w:sz w:val="22"/>
                <w:szCs w:val="22"/>
              </w:rPr>
              <w:t>si</w:t>
            </w:r>
            <w:r>
              <w:rPr>
                <w:spacing w:val="-2"/>
                <w:sz w:val="22"/>
                <w:szCs w:val="22"/>
              </w:rPr>
              <w:t>g</w:t>
            </w:r>
            <w:r>
              <w:rPr>
                <w:sz w:val="22"/>
                <w:szCs w:val="22"/>
              </w:rPr>
              <w:t>n</w:t>
            </w:r>
            <w:r>
              <w:rPr>
                <w:spacing w:val="-2"/>
                <w:sz w:val="22"/>
                <w:szCs w:val="22"/>
              </w:rPr>
              <w:t>a</w:t>
            </w:r>
            <w:r>
              <w:rPr>
                <w:spacing w:val="1"/>
                <w:sz w:val="22"/>
                <w:szCs w:val="22"/>
              </w:rPr>
              <w:t>t</w:t>
            </w:r>
            <w:r>
              <w:rPr>
                <w:sz w:val="22"/>
                <w:szCs w:val="22"/>
              </w:rPr>
              <w:t>ed</w:t>
            </w:r>
            <w:r>
              <w:rPr>
                <w:spacing w:val="-2"/>
                <w:sz w:val="22"/>
                <w:szCs w:val="22"/>
              </w:rPr>
              <w:t xml:space="preserve"> </w:t>
            </w:r>
            <w:r>
              <w:rPr>
                <w:spacing w:val="1"/>
                <w:sz w:val="22"/>
                <w:szCs w:val="22"/>
              </w:rPr>
              <w:t>i</w:t>
            </w:r>
            <w:r>
              <w:rPr>
                <w:sz w:val="22"/>
                <w:szCs w:val="22"/>
              </w:rPr>
              <w:t xml:space="preserve">n </w:t>
            </w:r>
            <w:r>
              <w:rPr>
                <w:spacing w:val="-2"/>
                <w:sz w:val="22"/>
                <w:szCs w:val="22"/>
              </w:rPr>
              <w:t>p</w:t>
            </w:r>
            <w:r>
              <w:rPr>
                <w:sz w:val="22"/>
                <w:szCs w:val="22"/>
              </w:rPr>
              <w:t>a</w:t>
            </w:r>
            <w:r>
              <w:rPr>
                <w:spacing w:val="1"/>
                <w:sz w:val="22"/>
                <w:szCs w:val="22"/>
              </w:rPr>
              <w:t>r</w:t>
            </w:r>
            <w:r>
              <w:rPr>
                <w:sz w:val="22"/>
                <w:szCs w:val="22"/>
              </w:rPr>
              <w:t>a</w:t>
            </w:r>
            <w:r>
              <w:rPr>
                <w:spacing w:val="-2"/>
                <w:sz w:val="22"/>
                <w:szCs w:val="22"/>
              </w:rPr>
              <w:t>g</w:t>
            </w:r>
            <w:r>
              <w:rPr>
                <w:spacing w:val="1"/>
                <w:sz w:val="22"/>
                <w:szCs w:val="22"/>
              </w:rPr>
              <w:t>r</w:t>
            </w:r>
            <w:r>
              <w:rPr>
                <w:sz w:val="22"/>
                <w:szCs w:val="22"/>
              </w:rPr>
              <w:t>aph</w:t>
            </w:r>
            <w:r>
              <w:rPr>
                <w:spacing w:val="-2"/>
                <w:sz w:val="22"/>
                <w:szCs w:val="22"/>
              </w:rPr>
              <w:t xml:space="preserve"> </w:t>
            </w:r>
            <w:r>
              <w:rPr>
                <w:sz w:val="22"/>
                <w:szCs w:val="22"/>
              </w:rPr>
              <w:t>4.</w:t>
            </w:r>
          </w:p>
        </w:tc>
      </w:tr>
      <w:tr w:rsidR="003A0509" w:rsidTr="003A0509">
        <w:tc>
          <w:tcPr>
            <w:tcW w:w="1925" w:type="dxa"/>
          </w:tcPr>
          <w:p w:rsidR="003A0509" w:rsidRDefault="003A0509" w:rsidP="003A0509">
            <w:pPr>
              <w:spacing w:before="37"/>
              <w:ind w:left="0" w:right="-58"/>
              <w:rPr>
                <w:sz w:val="22"/>
                <w:szCs w:val="22"/>
              </w:rPr>
            </w:pPr>
            <w:r>
              <w:rPr>
                <w:b/>
                <w:sz w:val="22"/>
                <w:szCs w:val="22"/>
              </w:rPr>
              <w:t xml:space="preserve">4.     </w:t>
            </w:r>
            <w:r>
              <w:rPr>
                <w:b/>
                <w:spacing w:val="-1"/>
                <w:sz w:val="22"/>
                <w:szCs w:val="22"/>
              </w:rPr>
              <w:t>E</w:t>
            </w:r>
            <w:r>
              <w:rPr>
                <w:b/>
                <w:sz w:val="22"/>
                <w:szCs w:val="22"/>
              </w:rPr>
              <w:t>cono</w:t>
            </w:r>
            <w:r>
              <w:rPr>
                <w:b/>
                <w:spacing w:val="-2"/>
                <w:sz w:val="22"/>
                <w:szCs w:val="22"/>
              </w:rPr>
              <w:t>m</w:t>
            </w:r>
            <w:r>
              <w:rPr>
                <w:b/>
                <w:spacing w:val="1"/>
                <w:sz w:val="22"/>
                <w:szCs w:val="22"/>
              </w:rPr>
              <w:t>i</w:t>
            </w:r>
            <w:r>
              <w:rPr>
                <w:b/>
                <w:sz w:val="22"/>
                <w:szCs w:val="22"/>
              </w:rPr>
              <w:t>c</w:t>
            </w:r>
          </w:p>
          <w:p w:rsidR="003A0509" w:rsidRDefault="003A0509" w:rsidP="003A0509">
            <w:pPr>
              <w:spacing w:before="1"/>
              <w:ind w:left="0"/>
              <w:rPr>
                <w:sz w:val="22"/>
                <w:szCs w:val="22"/>
              </w:rPr>
            </w:pPr>
            <w:r>
              <w:rPr>
                <w:b/>
                <w:spacing w:val="2"/>
                <w:sz w:val="22"/>
                <w:szCs w:val="22"/>
              </w:rPr>
              <w:t>P</w:t>
            </w:r>
            <w:r>
              <w:rPr>
                <w:b/>
                <w:spacing w:val="-2"/>
                <w:sz w:val="22"/>
                <w:szCs w:val="22"/>
              </w:rPr>
              <w:t>r</w:t>
            </w:r>
            <w:r>
              <w:rPr>
                <w:b/>
                <w:spacing w:val="1"/>
                <w:sz w:val="22"/>
                <w:szCs w:val="22"/>
              </w:rPr>
              <w:t>i</w:t>
            </w:r>
            <w:r>
              <w:rPr>
                <w:b/>
                <w:sz w:val="22"/>
                <w:szCs w:val="22"/>
              </w:rPr>
              <w:t>ce</w:t>
            </w:r>
            <w:r>
              <w:rPr>
                <w:b/>
                <w:spacing w:val="-2"/>
                <w:sz w:val="22"/>
                <w:szCs w:val="22"/>
              </w:rPr>
              <w:t xml:space="preserve"> </w:t>
            </w:r>
            <w:r>
              <w:rPr>
                <w:b/>
                <w:spacing w:val="-1"/>
                <w:sz w:val="22"/>
                <w:szCs w:val="22"/>
              </w:rPr>
              <w:t>A</w:t>
            </w:r>
            <w:r>
              <w:rPr>
                <w:b/>
                <w:sz w:val="22"/>
                <w:szCs w:val="22"/>
              </w:rPr>
              <w:t>dju</w:t>
            </w:r>
            <w:r>
              <w:rPr>
                <w:b/>
                <w:spacing w:val="-2"/>
                <w:sz w:val="22"/>
                <w:szCs w:val="22"/>
              </w:rPr>
              <w:t>s</w:t>
            </w:r>
            <w:r>
              <w:rPr>
                <w:b/>
                <w:spacing w:val="1"/>
                <w:sz w:val="22"/>
                <w:szCs w:val="22"/>
              </w:rPr>
              <w:t>t</w:t>
            </w:r>
            <w:r>
              <w:rPr>
                <w:b/>
                <w:spacing w:val="-2"/>
                <w:sz w:val="22"/>
                <w:szCs w:val="22"/>
              </w:rPr>
              <w:t>m</w:t>
            </w:r>
            <w:r>
              <w:rPr>
                <w:b/>
                <w:sz w:val="22"/>
                <w:szCs w:val="22"/>
              </w:rPr>
              <w:t>ent</w:t>
            </w:r>
          </w:p>
          <w:p w:rsidR="003A0509" w:rsidRDefault="003A0509" w:rsidP="003A0509">
            <w:pPr>
              <w:spacing w:line="448" w:lineRule="auto"/>
              <w:ind w:left="0" w:right="-86"/>
              <w:rPr>
                <w:b/>
                <w:position w:val="-1"/>
                <w:sz w:val="22"/>
                <w:szCs w:val="22"/>
              </w:rPr>
            </w:pPr>
          </w:p>
        </w:tc>
        <w:tc>
          <w:tcPr>
            <w:tcW w:w="7470" w:type="dxa"/>
          </w:tcPr>
          <w:p w:rsidR="003A0509" w:rsidRDefault="003A0509" w:rsidP="003A0509">
            <w:pPr>
              <w:spacing w:before="32"/>
              <w:ind w:left="0" w:right="498"/>
              <w:jc w:val="both"/>
              <w:rPr>
                <w:sz w:val="22"/>
                <w:szCs w:val="22"/>
              </w:rPr>
            </w:pPr>
            <w:r>
              <w:rPr>
                <w:spacing w:val="-4"/>
                <w:sz w:val="22"/>
                <w:szCs w:val="22"/>
              </w:rPr>
              <w:t>I</w:t>
            </w:r>
            <w:r>
              <w:rPr>
                <w:sz w:val="22"/>
                <w:szCs w:val="22"/>
              </w:rPr>
              <w:t>n</w:t>
            </w:r>
            <w:r>
              <w:rPr>
                <w:spacing w:val="26"/>
                <w:sz w:val="22"/>
                <w:szCs w:val="22"/>
              </w:rPr>
              <w:t xml:space="preserve"> </w:t>
            </w:r>
            <w:r>
              <w:rPr>
                <w:sz w:val="22"/>
                <w:szCs w:val="22"/>
              </w:rPr>
              <w:t>o</w:t>
            </w:r>
            <w:r>
              <w:rPr>
                <w:spacing w:val="1"/>
                <w:sz w:val="22"/>
                <w:szCs w:val="22"/>
              </w:rPr>
              <w:t>r</w:t>
            </w:r>
            <w:r>
              <w:rPr>
                <w:sz w:val="22"/>
                <w:szCs w:val="22"/>
              </w:rPr>
              <w:t>der</w:t>
            </w:r>
            <w:r>
              <w:rPr>
                <w:spacing w:val="25"/>
                <w:sz w:val="22"/>
                <w:szCs w:val="22"/>
              </w:rPr>
              <w:t xml:space="preserve"> </w:t>
            </w:r>
            <w:r>
              <w:rPr>
                <w:spacing w:val="1"/>
                <w:sz w:val="22"/>
                <w:szCs w:val="22"/>
              </w:rPr>
              <w:t>t</w:t>
            </w:r>
            <w:r>
              <w:rPr>
                <w:sz w:val="22"/>
                <w:szCs w:val="22"/>
              </w:rPr>
              <w:t>o</w:t>
            </w:r>
            <w:r>
              <w:rPr>
                <w:spacing w:val="24"/>
                <w:sz w:val="22"/>
                <w:szCs w:val="22"/>
              </w:rPr>
              <w:t xml:space="preserve"> </w:t>
            </w:r>
            <w:r>
              <w:rPr>
                <w:sz w:val="22"/>
                <w:szCs w:val="22"/>
              </w:rPr>
              <w:t>a</w:t>
            </w:r>
            <w:r>
              <w:rPr>
                <w:spacing w:val="-2"/>
                <w:sz w:val="22"/>
                <w:szCs w:val="22"/>
              </w:rPr>
              <w:t>d</w:t>
            </w:r>
            <w:r>
              <w:rPr>
                <w:spacing w:val="1"/>
                <w:sz w:val="22"/>
                <w:szCs w:val="22"/>
              </w:rPr>
              <w:t>j</w:t>
            </w:r>
            <w:r>
              <w:rPr>
                <w:sz w:val="22"/>
                <w:szCs w:val="22"/>
              </w:rPr>
              <w:t>u</w:t>
            </w:r>
            <w:r>
              <w:rPr>
                <w:spacing w:val="-2"/>
                <w:sz w:val="22"/>
                <w:szCs w:val="22"/>
              </w:rPr>
              <w:t>s</w:t>
            </w:r>
            <w:r>
              <w:rPr>
                <w:sz w:val="22"/>
                <w:szCs w:val="22"/>
              </w:rPr>
              <w:t>t</w:t>
            </w:r>
            <w:r>
              <w:rPr>
                <w:spacing w:val="25"/>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pacing w:val="1"/>
                <w:sz w:val="22"/>
                <w:szCs w:val="22"/>
              </w:rPr>
              <w:t>r</w:t>
            </w:r>
            <w:r>
              <w:rPr>
                <w:sz w:val="22"/>
                <w:szCs w:val="22"/>
              </w:rPr>
              <w:t>e</w:t>
            </w:r>
            <w:r>
              <w:rPr>
                <w:spacing w:val="-3"/>
                <w:sz w:val="22"/>
                <w:szCs w:val="22"/>
              </w:rPr>
              <w:t>m</w:t>
            </w:r>
            <w:r>
              <w:rPr>
                <w:sz w:val="22"/>
                <w:szCs w:val="22"/>
              </w:rPr>
              <w:t>une</w:t>
            </w:r>
            <w:r>
              <w:rPr>
                <w:spacing w:val="1"/>
                <w:sz w:val="22"/>
                <w:szCs w:val="22"/>
              </w:rPr>
              <w:t>r</w:t>
            </w:r>
            <w:r>
              <w:rPr>
                <w:spacing w:val="-2"/>
                <w:sz w:val="22"/>
                <w:szCs w:val="22"/>
              </w:rPr>
              <w:t>a</w:t>
            </w:r>
            <w:r>
              <w:rPr>
                <w:spacing w:val="1"/>
                <w:sz w:val="22"/>
                <w:szCs w:val="22"/>
              </w:rPr>
              <w:t>t</w:t>
            </w:r>
            <w:r>
              <w:rPr>
                <w:spacing w:val="-1"/>
                <w:sz w:val="22"/>
                <w:szCs w:val="22"/>
              </w:rPr>
              <w:t>i</w:t>
            </w:r>
            <w:r>
              <w:rPr>
                <w:sz w:val="22"/>
                <w:szCs w:val="22"/>
              </w:rPr>
              <w:t>on</w:t>
            </w:r>
            <w:r>
              <w:rPr>
                <w:spacing w:val="24"/>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pacing w:val="1"/>
                <w:sz w:val="22"/>
                <w:szCs w:val="22"/>
              </w:rPr>
              <w:t>i</w:t>
            </w:r>
            <w:r>
              <w:rPr>
                <w:sz w:val="22"/>
                <w:szCs w:val="22"/>
              </w:rPr>
              <w:t>n</w:t>
            </w:r>
            <w:r>
              <w:rPr>
                <w:spacing w:val="-2"/>
                <w:sz w:val="22"/>
                <w:szCs w:val="22"/>
              </w:rPr>
              <w:t>f</w:t>
            </w:r>
            <w:r>
              <w:rPr>
                <w:spacing w:val="1"/>
                <w:sz w:val="22"/>
                <w:szCs w:val="22"/>
              </w:rPr>
              <w:t>l</w:t>
            </w:r>
            <w:r>
              <w:rPr>
                <w:spacing w:val="-2"/>
                <w:sz w:val="22"/>
                <w:szCs w:val="22"/>
              </w:rPr>
              <w:t>a</w:t>
            </w:r>
            <w:r>
              <w:rPr>
                <w:spacing w:val="1"/>
                <w:sz w:val="22"/>
                <w:szCs w:val="22"/>
              </w:rPr>
              <w:t>t</w:t>
            </w:r>
            <w:r>
              <w:rPr>
                <w:spacing w:val="-1"/>
                <w:sz w:val="22"/>
                <w:szCs w:val="22"/>
              </w:rPr>
              <w:t>i</w:t>
            </w:r>
            <w:r>
              <w:rPr>
                <w:sz w:val="22"/>
                <w:szCs w:val="22"/>
              </w:rPr>
              <w:t>on,</w:t>
            </w:r>
            <w:r>
              <w:rPr>
                <w:spacing w:val="24"/>
                <w:sz w:val="22"/>
                <w:szCs w:val="22"/>
              </w:rPr>
              <w:t xml:space="preserve"> </w:t>
            </w:r>
            <w:r>
              <w:rPr>
                <w:sz w:val="22"/>
                <w:szCs w:val="22"/>
              </w:rPr>
              <w:t>a</w:t>
            </w:r>
            <w:r>
              <w:rPr>
                <w:spacing w:val="24"/>
                <w:sz w:val="22"/>
                <w:szCs w:val="22"/>
              </w:rPr>
              <w:t xml:space="preserve"> </w:t>
            </w:r>
            <w:r>
              <w:rPr>
                <w:spacing w:val="-2"/>
                <w:sz w:val="22"/>
                <w:szCs w:val="22"/>
              </w:rPr>
              <w:t>p</w:t>
            </w:r>
            <w:r>
              <w:rPr>
                <w:spacing w:val="1"/>
                <w:sz w:val="22"/>
                <w:szCs w:val="22"/>
              </w:rPr>
              <w:t>ri</w:t>
            </w:r>
            <w:r>
              <w:rPr>
                <w:spacing w:val="-2"/>
                <w:sz w:val="22"/>
                <w:szCs w:val="22"/>
              </w:rPr>
              <w:t>c</w:t>
            </w:r>
            <w:r>
              <w:rPr>
                <w:sz w:val="22"/>
                <w:szCs w:val="22"/>
              </w:rPr>
              <w:t>e</w:t>
            </w:r>
            <w:r>
              <w:rPr>
                <w:spacing w:val="24"/>
                <w:sz w:val="22"/>
                <w:szCs w:val="22"/>
              </w:rPr>
              <w:t xml:space="preserve"> </w:t>
            </w:r>
            <w:r>
              <w:rPr>
                <w:sz w:val="22"/>
                <w:szCs w:val="22"/>
              </w:rPr>
              <w:t>a</w:t>
            </w:r>
            <w:r>
              <w:rPr>
                <w:spacing w:val="-2"/>
                <w:sz w:val="22"/>
                <w:szCs w:val="22"/>
              </w:rPr>
              <w:t>d</w:t>
            </w:r>
            <w:r>
              <w:rPr>
                <w:spacing w:val="3"/>
                <w:sz w:val="22"/>
                <w:szCs w:val="22"/>
              </w:rPr>
              <w:t>j</w:t>
            </w:r>
            <w:r>
              <w:rPr>
                <w:spacing w:val="-2"/>
                <w:sz w:val="22"/>
                <w:szCs w:val="22"/>
              </w:rPr>
              <w:t>u</w:t>
            </w:r>
            <w:r>
              <w:rPr>
                <w:sz w:val="22"/>
                <w:szCs w:val="22"/>
              </w:rPr>
              <w:t>s</w:t>
            </w:r>
            <w:r>
              <w:rPr>
                <w:spacing w:val="1"/>
                <w:sz w:val="22"/>
                <w:szCs w:val="22"/>
              </w:rPr>
              <w:t>t</w:t>
            </w:r>
            <w:r>
              <w:rPr>
                <w:spacing w:val="-4"/>
                <w:sz w:val="22"/>
                <w:szCs w:val="22"/>
              </w:rPr>
              <w:t>m</w:t>
            </w:r>
            <w:r>
              <w:rPr>
                <w:sz w:val="22"/>
                <w:szCs w:val="22"/>
              </w:rPr>
              <w:t>ent</w:t>
            </w:r>
            <w:r>
              <w:rPr>
                <w:spacing w:val="25"/>
                <w:sz w:val="22"/>
                <w:szCs w:val="22"/>
              </w:rPr>
              <w:t xml:space="preserve"> </w:t>
            </w:r>
            <w:r>
              <w:rPr>
                <w:sz w:val="22"/>
                <w:szCs w:val="22"/>
              </w:rPr>
              <w:t>p</w:t>
            </w:r>
            <w:r>
              <w:rPr>
                <w:spacing w:val="-2"/>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 has</w:t>
            </w:r>
            <w:r>
              <w:rPr>
                <w:spacing w:val="10"/>
                <w:sz w:val="22"/>
                <w:szCs w:val="22"/>
              </w:rPr>
              <w:t xml:space="preserve"> </w:t>
            </w:r>
            <w:r>
              <w:rPr>
                <w:sz w:val="22"/>
                <w:szCs w:val="22"/>
              </w:rPr>
              <w:t>been</w:t>
            </w:r>
            <w:r>
              <w:rPr>
                <w:spacing w:val="7"/>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uded</w:t>
            </w:r>
            <w:r>
              <w:rPr>
                <w:spacing w:val="7"/>
                <w:sz w:val="22"/>
                <w:szCs w:val="22"/>
              </w:rPr>
              <w:t xml:space="preserve"> </w:t>
            </w:r>
            <w:r>
              <w:rPr>
                <w:spacing w:val="1"/>
                <w:sz w:val="22"/>
                <w:szCs w:val="22"/>
              </w:rPr>
              <w:t>i</w:t>
            </w:r>
            <w:r>
              <w:rPr>
                <w:sz w:val="22"/>
                <w:szCs w:val="22"/>
              </w:rPr>
              <w:t>f</w:t>
            </w:r>
            <w:r>
              <w:rPr>
                <w:spacing w:val="10"/>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11"/>
                <w:sz w:val="22"/>
                <w:szCs w:val="22"/>
              </w:rPr>
              <w:t xml:space="preserve"> </w:t>
            </w:r>
            <w:r>
              <w:rPr>
                <w:sz w:val="22"/>
                <w:szCs w:val="22"/>
              </w:rPr>
              <w:t>h</w:t>
            </w:r>
            <w:r>
              <w:rPr>
                <w:spacing w:val="-2"/>
                <w:sz w:val="22"/>
                <w:szCs w:val="22"/>
              </w:rPr>
              <w:t>a</w:t>
            </w:r>
            <w:r>
              <w:rPr>
                <w:sz w:val="22"/>
                <w:szCs w:val="22"/>
              </w:rPr>
              <w:t>s</w:t>
            </w:r>
            <w:r>
              <w:rPr>
                <w:spacing w:val="10"/>
                <w:sz w:val="22"/>
                <w:szCs w:val="22"/>
              </w:rPr>
              <w:t xml:space="preserve"> </w:t>
            </w:r>
            <w:r>
              <w:rPr>
                <w:sz w:val="22"/>
                <w:szCs w:val="22"/>
              </w:rPr>
              <w:t>du</w:t>
            </w:r>
            <w:r>
              <w:rPr>
                <w:spacing w:val="-2"/>
                <w:sz w:val="22"/>
                <w:szCs w:val="22"/>
              </w:rPr>
              <w:t>r</w:t>
            </w:r>
            <w:r>
              <w:rPr>
                <w:sz w:val="22"/>
                <w:szCs w:val="22"/>
              </w:rPr>
              <w:t>a</w:t>
            </w:r>
            <w:r>
              <w:rPr>
                <w:spacing w:val="-1"/>
                <w:sz w:val="22"/>
                <w:szCs w:val="22"/>
              </w:rPr>
              <w:t>t</w:t>
            </w:r>
            <w:r>
              <w:rPr>
                <w:spacing w:val="1"/>
                <w:sz w:val="22"/>
                <w:szCs w:val="22"/>
              </w:rPr>
              <w:t>i</w:t>
            </w:r>
            <w:r>
              <w:rPr>
                <w:sz w:val="22"/>
                <w:szCs w:val="22"/>
              </w:rPr>
              <w:t>on</w:t>
            </w:r>
            <w:r>
              <w:rPr>
                <w:spacing w:val="9"/>
                <w:sz w:val="22"/>
                <w:szCs w:val="22"/>
              </w:rPr>
              <w:t xml:space="preserve"> </w:t>
            </w:r>
            <w:r>
              <w:rPr>
                <w:sz w:val="22"/>
                <w:szCs w:val="22"/>
              </w:rPr>
              <w:t>of</w:t>
            </w:r>
            <w:r>
              <w:rPr>
                <w:spacing w:val="10"/>
                <w:sz w:val="22"/>
                <w:szCs w:val="22"/>
              </w:rPr>
              <w:t xml:space="preserve"> </w:t>
            </w:r>
            <w:r>
              <w:rPr>
                <w:spacing w:val="-4"/>
                <w:sz w:val="22"/>
                <w:szCs w:val="22"/>
              </w:rPr>
              <w:t>m</w:t>
            </w:r>
            <w:r>
              <w:rPr>
                <w:sz w:val="22"/>
                <w:szCs w:val="22"/>
              </w:rPr>
              <w:t>o</w:t>
            </w:r>
            <w:r>
              <w:rPr>
                <w:spacing w:val="1"/>
                <w:sz w:val="22"/>
                <w:szCs w:val="22"/>
              </w:rPr>
              <w:t>r</w:t>
            </w:r>
            <w:r>
              <w:rPr>
                <w:sz w:val="22"/>
                <w:szCs w:val="22"/>
              </w:rPr>
              <w:t>e</w:t>
            </w:r>
            <w:r>
              <w:rPr>
                <w:spacing w:val="7"/>
                <w:sz w:val="22"/>
                <w:szCs w:val="22"/>
              </w:rPr>
              <w:t xml:space="preserve"> </w:t>
            </w:r>
            <w:r>
              <w:rPr>
                <w:spacing w:val="1"/>
                <w:sz w:val="22"/>
                <w:szCs w:val="22"/>
              </w:rPr>
              <w:t>t</w:t>
            </w:r>
            <w:r>
              <w:rPr>
                <w:sz w:val="22"/>
                <w:szCs w:val="22"/>
              </w:rPr>
              <w:t>han</w:t>
            </w:r>
            <w:r>
              <w:rPr>
                <w:spacing w:val="10"/>
                <w:sz w:val="22"/>
                <w:szCs w:val="22"/>
              </w:rPr>
              <w:t xml:space="preserve"> </w:t>
            </w:r>
            <w:r>
              <w:rPr>
                <w:sz w:val="22"/>
                <w:szCs w:val="22"/>
              </w:rPr>
              <w:t>18</w:t>
            </w:r>
            <w:r>
              <w:rPr>
                <w:spacing w:val="9"/>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10"/>
                <w:sz w:val="22"/>
                <w:szCs w:val="22"/>
              </w:rPr>
              <w:t xml:space="preserve"> </w:t>
            </w:r>
            <w:r>
              <w:rPr>
                <w:sz w:val="22"/>
                <w:szCs w:val="22"/>
              </w:rPr>
              <w:t>or</w:t>
            </w:r>
            <w:r>
              <w:rPr>
                <w:spacing w:val="10"/>
                <w:sz w:val="22"/>
                <w:szCs w:val="22"/>
              </w:rPr>
              <w:t xml:space="preserve"> </w:t>
            </w:r>
            <w:r>
              <w:rPr>
                <w:spacing w:val="-1"/>
                <w:sz w:val="22"/>
                <w:szCs w:val="22"/>
              </w:rPr>
              <w:t>i</w:t>
            </w:r>
            <w:r>
              <w:rPr>
                <w:sz w:val="22"/>
                <w:szCs w:val="22"/>
              </w:rPr>
              <w:t>f</w:t>
            </w:r>
            <w:r>
              <w:rPr>
                <w:spacing w:val="10"/>
                <w:sz w:val="22"/>
                <w:szCs w:val="22"/>
              </w:rPr>
              <w:t xml:space="preserve"> </w:t>
            </w:r>
            <w:r>
              <w:rPr>
                <w:spacing w:val="1"/>
                <w:sz w:val="22"/>
                <w:szCs w:val="22"/>
              </w:rPr>
              <w:t>t</w:t>
            </w:r>
            <w:r>
              <w:rPr>
                <w:sz w:val="22"/>
                <w:szCs w:val="22"/>
              </w:rPr>
              <w:t xml:space="preserve">he </w:t>
            </w:r>
            <w:r>
              <w:rPr>
                <w:spacing w:val="1"/>
                <w:sz w:val="22"/>
                <w:szCs w:val="22"/>
              </w:rPr>
              <w:t>i</w:t>
            </w:r>
            <w:r>
              <w:rPr>
                <w:sz w:val="22"/>
                <w:szCs w:val="22"/>
              </w:rPr>
              <w:t>n</w:t>
            </w:r>
            <w:r>
              <w:rPr>
                <w:spacing w:val="-2"/>
                <w:sz w:val="22"/>
                <w:szCs w:val="22"/>
              </w:rPr>
              <w:t>f</w:t>
            </w:r>
            <w:r>
              <w:rPr>
                <w:spacing w:val="1"/>
                <w:sz w:val="22"/>
                <w:szCs w:val="22"/>
              </w:rPr>
              <w:t>l</w:t>
            </w:r>
            <w:r>
              <w:rPr>
                <w:spacing w:val="-2"/>
                <w:sz w:val="22"/>
                <w:szCs w:val="22"/>
              </w:rPr>
              <w:t>a</w:t>
            </w:r>
            <w:r>
              <w:rPr>
                <w:spacing w:val="1"/>
                <w:sz w:val="22"/>
                <w:szCs w:val="22"/>
              </w:rPr>
              <w:t>ti</w:t>
            </w:r>
            <w:r>
              <w:rPr>
                <w:sz w:val="22"/>
                <w:szCs w:val="22"/>
              </w:rPr>
              <w:t>on</w:t>
            </w:r>
            <w:r>
              <w:rPr>
                <w:spacing w:val="9"/>
                <w:sz w:val="22"/>
                <w:szCs w:val="22"/>
              </w:rPr>
              <w:t xml:space="preserve"> </w:t>
            </w:r>
            <w:r>
              <w:rPr>
                <w:spacing w:val="-1"/>
                <w:sz w:val="22"/>
                <w:szCs w:val="22"/>
              </w:rPr>
              <w:t>i</w:t>
            </w:r>
            <w:r>
              <w:rPr>
                <w:sz w:val="22"/>
                <w:szCs w:val="22"/>
              </w:rPr>
              <w:t>s</w:t>
            </w:r>
            <w:r>
              <w:rPr>
                <w:spacing w:val="10"/>
                <w:sz w:val="22"/>
                <w:szCs w:val="22"/>
              </w:rPr>
              <w:t xml:space="preserve"> </w:t>
            </w:r>
            <w:r>
              <w:rPr>
                <w:sz w:val="22"/>
                <w:szCs w:val="22"/>
              </w:rPr>
              <w:t>exp</w:t>
            </w:r>
            <w:r>
              <w:rPr>
                <w:spacing w:val="-2"/>
                <w:sz w:val="22"/>
                <w:szCs w:val="22"/>
              </w:rPr>
              <w:t>e</w:t>
            </w:r>
            <w:r>
              <w:rPr>
                <w:sz w:val="22"/>
                <w:szCs w:val="22"/>
              </w:rPr>
              <w:t>c</w:t>
            </w:r>
            <w:r>
              <w:rPr>
                <w:spacing w:val="1"/>
                <w:sz w:val="22"/>
                <w:szCs w:val="22"/>
              </w:rPr>
              <w:t>t</w:t>
            </w:r>
            <w:r>
              <w:rPr>
                <w:spacing w:val="-2"/>
                <w:sz w:val="22"/>
                <w:szCs w:val="22"/>
              </w:rPr>
              <w:t>e</w:t>
            </w:r>
            <w:r>
              <w:rPr>
                <w:sz w:val="22"/>
                <w:szCs w:val="22"/>
              </w:rPr>
              <w:t>d</w:t>
            </w:r>
            <w:r>
              <w:rPr>
                <w:spacing w:val="9"/>
                <w:sz w:val="22"/>
                <w:szCs w:val="22"/>
              </w:rPr>
              <w:t xml:space="preserve"> </w:t>
            </w:r>
            <w:r>
              <w:rPr>
                <w:spacing w:val="1"/>
                <w:sz w:val="22"/>
                <w:szCs w:val="22"/>
              </w:rPr>
              <w:t>t</w:t>
            </w:r>
            <w:r>
              <w:rPr>
                <w:sz w:val="22"/>
                <w:szCs w:val="22"/>
              </w:rPr>
              <w:t>o</w:t>
            </w:r>
            <w:r>
              <w:rPr>
                <w:spacing w:val="9"/>
                <w:sz w:val="22"/>
                <w:szCs w:val="22"/>
              </w:rPr>
              <w:t xml:space="preserve"> </w:t>
            </w:r>
            <w:r>
              <w:rPr>
                <w:sz w:val="22"/>
                <w:szCs w:val="22"/>
              </w:rPr>
              <w:t>ex</w:t>
            </w:r>
            <w:r>
              <w:rPr>
                <w:spacing w:val="-2"/>
                <w:sz w:val="22"/>
                <w:szCs w:val="22"/>
              </w:rPr>
              <w:t>c</w:t>
            </w:r>
            <w:r>
              <w:rPr>
                <w:sz w:val="22"/>
                <w:szCs w:val="22"/>
              </w:rPr>
              <w:t>eed</w:t>
            </w:r>
            <w:r>
              <w:rPr>
                <w:spacing w:val="13"/>
                <w:sz w:val="22"/>
                <w:szCs w:val="22"/>
              </w:rPr>
              <w:t xml:space="preserve"> </w:t>
            </w:r>
            <w:r>
              <w:rPr>
                <w:spacing w:val="-2"/>
                <w:sz w:val="22"/>
                <w:szCs w:val="22"/>
              </w:rPr>
              <w:t>--</w:t>
            </w:r>
            <w:r>
              <w:rPr>
                <w:spacing w:val="1"/>
                <w:sz w:val="22"/>
                <w:szCs w:val="22"/>
              </w:rPr>
              <w:t>-</w:t>
            </w:r>
            <w:r>
              <w:rPr>
                <w:spacing w:val="-4"/>
                <w:sz w:val="22"/>
                <w:szCs w:val="22"/>
              </w:rPr>
              <w:t>-</w:t>
            </w:r>
            <w:r>
              <w:rPr>
                <w:sz w:val="22"/>
                <w:szCs w:val="22"/>
              </w:rPr>
              <w:t>%</w:t>
            </w:r>
            <w:r>
              <w:rPr>
                <w:spacing w:val="13"/>
                <w:sz w:val="22"/>
                <w:szCs w:val="22"/>
              </w:rPr>
              <w:t xml:space="preserve"> </w:t>
            </w:r>
            <w:r>
              <w:rPr>
                <w:sz w:val="22"/>
                <w:szCs w:val="22"/>
              </w:rPr>
              <w:t>per</w:t>
            </w:r>
            <w:r>
              <w:rPr>
                <w:spacing w:val="11"/>
                <w:sz w:val="22"/>
                <w:szCs w:val="22"/>
              </w:rPr>
              <w:t xml:space="preserve"> </w:t>
            </w:r>
            <w:r>
              <w:rPr>
                <w:sz w:val="22"/>
                <w:szCs w:val="22"/>
              </w:rPr>
              <w:t>annu</w:t>
            </w:r>
            <w:r>
              <w:rPr>
                <w:spacing w:val="-3"/>
                <w:sz w:val="22"/>
                <w:szCs w:val="22"/>
              </w:rPr>
              <w:t>m</w:t>
            </w:r>
            <w:r>
              <w:rPr>
                <w:sz w:val="22"/>
                <w:szCs w:val="22"/>
              </w:rPr>
              <w:t xml:space="preserve">. </w:t>
            </w:r>
            <w:r>
              <w:rPr>
                <w:spacing w:val="2"/>
                <w:sz w:val="22"/>
                <w:szCs w:val="22"/>
              </w:rPr>
              <w:t>T</w:t>
            </w:r>
            <w:r>
              <w:rPr>
                <w:sz w:val="22"/>
                <w:szCs w:val="22"/>
              </w:rPr>
              <w:t>he</w:t>
            </w:r>
            <w:r>
              <w:rPr>
                <w:spacing w:val="10"/>
                <w:sz w:val="22"/>
                <w:szCs w:val="22"/>
              </w:rPr>
              <w:t xml:space="preserve"> </w:t>
            </w:r>
            <w:r>
              <w:rPr>
                <w:sz w:val="22"/>
                <w:szCs w:val="22"/>
              </w:rPr>
              <w:t>a</w:t>
            </w:r>
            <w:r>
              <w:rPr>
                <w:spacing w:val="-2"/>
                <w:sz w:val="22"/>
                <w:szCs w:val="22"/>
              </w:rPr>
              <w:t>d</w:t>
            </w:r>
            <w:r>
              <w:rPr>
                <w:spacing w:val="3"/>
                <w:sz w:val="22"/>
                <w:szCs w:val="22"/>
              </w:rPr>
              <w:t>j</w:t>
            </w:r>
            <w:r>
              <w:rPr>
                <w:sz w:val="22"/>
                <w:szCs w:val="22"/>
              </w:rPr>
              <w:t>u</w:t>
            </w:r>
            <w:r>
              <w:rPr>
                <w:spacing w:val="-2"/>
                <w:sz w:val="22"/>
                <w:szCs w:val="22"/>
              </w:rPr>
              <w:t>s</w:t>
            </w:r>
            <w:r>
              <w:rPr>
                <w:spacing w:val="1"/>
                <w:sz w:val="22"/>
                <w:szCs w:val="22"/>
              </w:rPr>
              <w:t>t</w:t>
            </w:r>
            <w:r>
              <w:rPr>
                <w:spacing w:val="-4"/>
                <w:sz w:val="22"/>
                <w:szCs w:val="22"/>
              </w:rPr>
              <w:t>m</w:t>
            </w:r>
            <w:r>
              <w:rPr>
                <w:sz w:val="22"/>
                <w:szCs w:val="22"/>
              </w:rPr>
              <w:t>ent</w:t>
            </w:r>
            <w:r>
              <w:rPr>
                <w:spacing w:val="11"/>
                <w:sz w:val="22"/>
                <w:szCs w:val="22"/>
              </w:rPr>
              <w:t xml:space="preserve"> </w:t>
            </w:r>
            <w:r>
              <w:rPr>
                <w:spacing w:val="-1"/>
                <w:sz w:val="22"/>
                <w:szCs w:val="22"/>
              </w:rPr>
              <w:t>w</w:t>
            </w:r>
            <w:r>
              <w:rPr>
                <w:spacing w:val="1"/>
                <w:sz w:val="22"/>
                <w:szCs w:val="22"/>
              </w:rPr>
              <w:t>i</w:t>
            </w:r>
            <w:r>
              <w:rPr>
                <w:spacing w:val="-1"/>
                <w:sz w:val="22"/>
                <w:szCs w:val="22"/>
              </w:rPr>
              <w:t>l</w:t>
            </w:r>
            <w:r>
              <w:rPr>
                <w:sz w:val="22"/>
                <w:szCs w:val="22"/>
              </w:rPr>
              <w:t>l</w:t>
            </w:r>
            <w:r>
              <w:rPr>
                <w:spacing w:val="10"/>
                <w:sz w:val="22"/>
                <w:szCs w:val="22"/>
              </w:rPr>
              <w:t xml:space="preserve"> </w:t>
            </w:r>
            <w:r>
              <w:rPr>
                <w:sz w:val="22"/>
                <w:szCs w:val="22"/>
              </w:rPr>
              <w:t>be</w:t>
            </w:r>
            <w:r>
              <w:rPr>
                <w:spacing w:val="10"/>
                <w:sz w:val="22"/>
                <w:szCs w:val="22"/>
              </w:rPr>
              <w:t xml:space="preserve"> </w:t>
            </w:r>
            <w:r>
              <w:rPr>
                <w:spacing w:val="-4"/>
                <w:sz w:val="22"/>
                <w:szCs w:val="22"/>
              </w:rPr>
              <w:t>m</w:t>
            </w:r>
            <w:r>
              <w:rPr>
                <w:sz w:val="22"/>
                <w:szCs w:val="22"/>
              </w:rPr>
              <w:t>ade e</w:t>
            </w:r>
            <w:r>
              <w:rPr>
                <w:spacing w:val="-2"/>
                <w:sz w:val="22"/>
                <w:szCs w:val="22"/>
              </w:rPr>
              <w:t>v</w:t>
            </w:r>
            <w:r>
              <w:rPr>
                <w:sz w:val="22"/>
                <w:szCs w:val="22"/>
              </w:rPr>
              <w:t>e</w:t>
            </w:r>
            <w:r>
              <w:rPr>
                <w:spacing w:val="1"/>
                <w:sz w:val="22"/>
                <w:szCs w:val="22"/>
              </w:rPr>
              <w:t>r</w:t>
            </w:r>
            <w:r>
              <w:rPr>
                <w:sz w:val="22"/>
                <w:szCs w:val="22"/>
              </w:rPr>
              <w:t>y</w:t>
            </w:r>
            <w:r>
              <w:rPr>
                <w:spacing w:val="12"/>
                <w:sz w:val="22"/>
                <w:szCs w:val="22"/>
              </w:rPr>
              <w:t xml:space="preserve"> </w:t>
            </w:r>
            <w:r>
              <w:rPr>
                <w:sz w:val="22"/>
                <w:szCs w:val="22"/>
              </w:rPr>
              <w:t>12</w:t>
            </w:r>
            <w:r>
              <w:rPr>
                <w:spacing w:val="17"/>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15"/>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13"/>
                <w:sz w:val="22"/>
                <w:szCs w:val="22"/>
              </w:rPr>
              <w:t xml:space="preserve"> </w:t>
            </w:r>
            <w:r>
              <w:rPr>
                <w:spacing w:val="1"/>
                <w:sz w:val="22"/>
                <w:szCs w:val="22"/>
              </w:rPr>
              <w:t>t</w:t>
            </w:r>
            <w:r>
              <w:rPr>
                <w:sz w:val="22"/>
                <w:szCs w:val="22"/>
              </w:rPr>
              <w:t>he</w:t>
            </w:r>
            <w:r>
              <w:rPr>
                <w:spacing w:val="12"/>
                <w:sz w:val="22"/>
                <w:szCs w:val="22"/>
              </w:rPr>
              <w:t xml:space="preserve"> </w:t>
            </w:r>
            <w:r>
              <w:rPr>
                <w:sz w:val="22"/>
                <w:szCs w:val="22"/>
              </w:rPr>
              <w:t>da</w:t>
            </w:r>
            <w:r>
              <w:rPr>
                <w:spacing w:val="1"/>
                <w:sz w:val="22"/>
                <w:szCs w:val="22"/>
              </w:rPr>
              <w:t>t</w:t>
            </w:r>
            <w:r>
              <w:rPr>
                <w:sz w:val="22"/>
                <w:szCs w:val="22"/>
              </w:rPr>
              <w:t>e</w:t>
            </w:r>
            <w:r>
              <w:rPr>
                <w:spacing w:val="15"/>
                <w:sz w:val="22"/>
                <w:szCs w:val="22"/>
              </w:rPr>
              <w:t xml:space="preserve"> </w:t>
            </w:r>
            <w:r>
              <w:rPr>
                <w:spacing w:val="-2"/>
                <w:sz w:val="22"/>
                <w:szCs w:val="22"/>
              </w:rPr>
              <w:t>o</w:t>
            </w:r>
            <w:r>
              <w:rPr>
                <w:sz w:val="22"/>
                <w:szCs w:val="22"/>
              </w:rPr>
              <w:t>f</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a</w:t>
            </w:r>
            <w:r>
              <w:rPr>
                <w:sz w:val="22"/>
                <w:szCs w:val="22"/>
              </w:rPr>
              <w:t>ct</w:t>
            </w:r>
            <w:r>
              <w:rPr>
                <w:spacing w:val="15"/>
                <w:sz w:val="22"/>
                <w:szCs w:val="22"/>
              </w:rPr>
              <w:t xml:space="preserve"> </w:t>
            </w:r>
            <w:r>
              <w:rPr>
                <w:spacing w:val="-2"/>
                <w:sz w:val="22"/>
                <w:szCs w:val="22"/>
              </w:rPr>
              <w:t>f</w:t>
            </w:r>
            <w:r>
              <w:rPr>
                <w:sz w:val="22"/>
                <w:szCs w:val="22"/>
              </w:rPr>
              <w:t>or</w:t>
            </w:r>
            <w:r>
              <w:rPr>
                <w:spacing w:val="15"/>
                <w:sz w:val="22"/>
                <w:szCs w:val="22"/>
              </w:rPr>
              <w:t xml:space="preserve"> </w:t>
            </w:r>
            <w:r>
              <w:rPr>
                <w:spacing w:val="-2"/>
                <w:sz w:val="22"/>
                <w:szCs w:val="22"/>
              </w:rPr>
              <w:t>re</w:t>
            </w:r>
            <w:r>
              <w:rPr>
                <w:spacing w:val="-4"/>
                <w:sz w:val="22"/>
                <w:szCs w:val="22"/>
              </w:rPr>
              <w:t>m</w:t>
            </w:r>
            <w:r>
              <w:rPr>
                <w:sz w:val="22"/>
                <w:szCs w:val="22"/>
              </w:rPr>
              <w:t>une</w:t>
            </w:r>
            <w:r>
              <w:rPr>
                <w:spacing w:val="1"/>
                <w:sz w:val="22"/>
                <w:szCs w:val="22"/>
              </w:rPr>
              <w:t>r</w:t>
            </w:r>
            <w:r>
              <w:rPr>
                <w:sz w:val="22"/>
                <w:szCs w:val="22"/>
              </w:rPr>
              <w:t>a</w:t>
            </w:r>
            <w:r>
              <w:rPr>
                <w:spacing w:val="1"/>
                <w:sz w:val="22"/>
                <w:szCs w:val="22"/>
              </w:rPr>
              <w:t>ti</w:t>
            </w:r>
            <w:r>
              <w:rPr>
                <w:sz w:val="22"/>
                <w:szCs w:val="22"/>
              </w:rPr>
              <w:t>o</w:t>
            </w:r>
            <w:r>
              <w:rPr>
                <w:spacing w:val="-2"/>
                <w:sz w:val="22"/>
                <w:szCs w:val="22"/>
              </w:rPr>
              <w:t>n</w:t>
            </w:r>
            <w:r>
              <w:rPr>
                <w:sz w:val="22"/>
                <w:szCs w:val="22"/>
              </w:rPr>
              <w:t>.</w:t>
            </w:r>
            <w:r>
              <w:rPr>
                <w:spacing w:val="14"/>
                <w:sz w:val="22"/>
                <w:szCs w:val="22"/>
              </w:rPr>
              <w:t xml:space="preserve"> </w:t>
            </w:r>
            <w:r>
              <w:rPr>
                <w:spacing w:val="-1"/>
                <w:sz w:val="22"/>
                <w:szCs w:val="22"/>
              </w:rPr>
              <w:t>R</w:t>
            </w:r>
            <w:r>
              <w:rPr>
                <w:sz w:val="22"/>
                <w:szCs w:val="22"/>
              </w:rPr>
              <w:t>e</w:t>
            </w:r>
            <w:r>
              <w:rPr>
                <w:spacing w:val="-3"/>
                <w:sz w:val="22"/>
                <w:szCs w:val="22"/>
              </w:rPr>
              <w:t>m</w:t>
            </w:r>
            <w:r>
              <w:rPr>
                <w:sz w:val="22"/>
                <w:szCs w:val="22"/>
              </w:rPr>
              <w:t>une</w:t>
            </w:r>
            <w:r>
              <w:rPr>
                <w:spacing w:val="1"/>
                <w:sz w:val="22"/>
                <w:szCs w:val="22"/>
              </w:rPr>
              <w:t>r</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w</w:t>
            </w:r>
            <w:r>
              <w:rPr>
                <w:spacing w:val="1"/>
                <w:sz w:val="22"/>
                <w:szCs w:val="22"/>
              </w:rPr>
              <w:t>il</w:t>
            </w:r>
            <w:r>
              <w:rPr>
                <w:sz w:val="22"/>
                <w:szCs w:val="22"/>
              </w:rPr>
              <w:t>l</w:t>
            </w:r>
            <w:r>
              <w:rPr>
                <w:spacing w:val="-1"/>
                <w:sz w:val="22"/>
                <w:szCs w:val="22"/>
              </w:rPr>
              <w:t xml:space="preserve"> </w:t>
            </w:r>
            <w:r>
              <w:rPr>
                <w:sz w:val="22"/>
                <w:szCs w:val="22"/>
              </w:rPr>
              <w:t>be a</w:t>
            </w:r>
            <w:r>
              <w:rPr>
                <w:spacing w:val="-2"/>
                <w:sz w:val="22"/>
                <w:szCs w:val="22"/>
              </w:rPr>
              <w:t>d</w:t>
            </w:r>
            <w:r>
              <w:rPr>
                <w:spacing w:val="1"/>
                <w:sz w:val="22"/>
                <w:szCs w:val="22"/>
              </w:rPr>
              <w:t>j</w:t>
            </w:r>
            <w:r>
              <w:rPr>
                <w:spacing w:val="-2"/>
                <w:sz w:val="22"/>
                <w:szCs w:val="22"/>
              </w:rPr>
              <w:t>u</w:t>
            </w:r>
            <w:r>
              <w:rPr>
                <w:sz w:val="22"/>
                <w:szCs w:val="22"/>
              </w:rPr>
              <w:t>s</w:t>
            </w:r>
            <w:r>
              <w:rPr>
                <w:spacing w:val="1"/>
                <w:sz w:val="22"/>
                <w:szCs w:val="22"/>
              </w:rPr>
              <w:t>t</w:t>
            </w:r>
            <w:r>
              <w:rPr>
                <w:spacing w:val="-2"/>
                <w:sz w:val="22"/>
                <w:szCs w:val="22"/>
              </w:rPr>
              <w:t>e</w:t>
            </w:r>
            <w:r>
              <w:rPr>
                <w:sz w:val="22"/>
                <w:szCs w:val="22"/>
              </w:rPr>
              <w:t>d by</w:t>
            </w:r>
            <w:r>
              <w:rPr>
                <w:spacing w:val="-2"/>
                <w:sz w:val="22"/>
                <w:szCs w:val="22"/>
              </w:rPr>
              <w:t xml:space="preserve"> </w:t>
            </w:r>
            <w:r>
              <w:rPr>
                <w:sz w:val="22"/>
                <w:szCs w:val="22"/>
              </w:rPr>
              <w:t>us</w:t>
            </w:r>
            <w:r>
              <w:rPr>
                <w:spacing w:val="1"/>
                <w:sz w:val="22"/>
                <w:szCs w:val="22"/>
              </w:rPr>
              <w:t>i</w:t>
            </w:r>
            <w:r>
              <w:rPr>
                <w:sz w:val="22"/>
                <w:szCs w:val="22"/>
              </w:rPr>
              <w:t>ng</w:t>
            </w:r>
            <w:r>
              <w:rPr>
                <w:spacing w:val="-2"/>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r</w:t>
            </w:r>
            <w:r>
              <w:rPr>
                <w:spacing w:val="-2"/>
                <w:sz w:val="22"/>
                <w:szCs w:val="22"/>
              </w:rPr>
              <w:t>e</w:t>
            </w:r>
            <w:r>
              <w:rPr>
                <w:spacing w:val="1"/>
                <w:sz w:val="22"/>
                <w:szCs w:val="22"/>
              </w:rPr>
              <w:t>l</w:t>
            </w:r>
            <w:r>
              <w:rPr>
                <w:sz w:val="22"/>
                <w:szCs w:val="22"/>
              </w:rPr>
              <w:t>e</w:t>
            </w:r>
            <w:r>
              <w:rPr>
                <w:spacing w:val="-2"/>
                <w:sz w:val="22"/>
                <w:szCs w:val="22"/>
              </w:rPr>
              <w:t>v</w:t>
            </w:r>
            <w:r>
              <w:rPr>
                <w:sz w:val="22"/>
                <w:szCs w:val="22"/>
              </w:rPr>
              <w:t>ant</w:t>
            </w:r>
            <w:r>
              <w:rPr>
                <w:spacing w:val="-1"/>
                <w:sz w:val="22"/>
                <w:szCs w:val="22"/>
              </w:rPr>
              <w:t xml:space="preserve"> </w:t>
            </w:r>
            <w:r>
              <w:rPr>
                <w:spacing w:val="1"/>
                <w:sz w:val="22"/>
                <w:szCs w:val="22"/>
              </w:rPr>
              <w:t>i</w:t>
            </w:r>
            <w:r>
              <w:rPr>
                <w:sz w:val="22"/>
                <w:szCs w:val="22"/>
              </w:rPr>
              <w:t>nd</w:t>
            </w:r>
            <w:r>
              <w:rPr>
                <w:spacing w:val="-2"/>
                <w:sz w:val="22"/>
                <w:szCs w:val="22"/>
              </w:rPr>
              <w:t>e</w:t>
            </w:r>
            <w:r>
              <w:rPr>
                <w:sz w:val="22"/>
                <w:szCs w:val="22"/>
              </w:rPr>
              <w:t>x</w:t>
            </w:r>
            <w:r>
              <w:rPr>
                <w:spacing w:val="1"/>
                <w:sz w:val="22"/>
                <w:szCs w:val="22"/>
              </w:rPr>
              <w:t xml:space="preserve"> </w:t>
            </w:r>
            <w:r>
              <w:rPr>
                <w:sz w:val="22"/>
                <w:szCs w:val="22"/>
              </w:rPr>
              <w:t>as</w:t>
            </w:r>
            <w:r>
              <w:rPr>
                <w:spacing w:val="-2"/>
                <w:sz w:val="22"/>
                <w:szCs w:val="22"/>
              </w:rPr>
              <w:t xml:space="preserve"> </w:t>
            </w:r>
            <w:r>
              <w:rPr>
                <w:sz w:val="22"/>
                <w:szCs w:val="22"/>
              </w:rPr>
              <w:t>per</w:t>
            </w:r>
            <w:r>
              <w:rPr>
                <w:spacing w:val="-1"/>
                <w:sz w:val="22"/>
                <w:szCs w:val="22"/>
              </w:rPr>
              <w:t xml:space="preserve"> </w:t>
            </w:r>
            <w:r>
              <w:rPr>
                <w:spacing w:val="1"/>
                <w:sz w:val="22"/>
                <w:szCs w:val="22"/>
              </w:rPr>
              <w:t>f</w:t>
            </w:r>
            <w:r>
              <w:rPr>
                <w:spacing w:val="-2"/>
                <w:sz w:val="22"/>
                <w:szCs w:val="22"/>
              </w:rPr>
              <w:t>o</w:t>
            </w:r>
            <w:r>
              <w:rPr>
                <w:spacing w:val="1"/>
                <w:sz w:val="22"/>
                <w:szCs w:val="22"/>
              </w:rPr>
              <w:t>ll</w:t>
            </w:r>
            <w:r>
              <w:rPr>
                <w:spacing w:val="-2"/>
                <w:sz w:val="22"/>
                <w:szCs w:val="22"/>
              </w:rPr>
              <w:t>o</w:t>
            </w:r>
            <w:r>
              <w:rPr>
                <w:spacing w:val="-1"/>
                <w:sz w:val="22"/>
                <w:szCs w:val="22"/>
              </w:rPr>
              <w:t>w</w:t>
            </w:r>
            <w:r>
              <w:rPr>
                <w:spacing w:val="1"/>
                <w:sz w:val="22"/>
                <w:szCs w:val="22"/>
              </w:rPr>
              <w:t>i</w:t>
            </w:r>
            <w:r>
              <w:rPr>
                <w:sz w:val="22"/>
                <w:szCs w:val="22"/>
              </w:rPr>
              <w:t>ng</w:t>
            </w:r>
            <w:r>
              <w:rPr>
                <w:spacing w:val="53"/>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w:t>
            </w:r>
            <w:r>
              <w:rPr>
                <w:spacing w:val="-1"/>
                <w:sz w:val="22"/>
                <w:szCs w:val="22"/>
              </w:rPr>
              <w:t>n</w:t>
            </w:r>
            <w:r>
              <w:rPr>
                <w:i/>
                <w:sz w:val="22"/>
                <w:szCs w:val="22"/>
              </w:rPr>
              <w:t xml:space="preserve">: </w:t>
            </w:r>
            <w:r>
              <w:rPr>
                <w:sz w:val="22"/>
                <w:szCs w:val="22"/>
              </w:rPr>
              <w:t>“Pay</w:t>
            </w:r>
            <w:r>
              <w:rPr>
                <w:spacing w:val="-3"/>
                <w:sz w:val="22"/>
                <w:szCs w:val="22"/>
              </w:rPr>
              <w:t>m</w:t>
            </w:r>
            <w:r>
              <w:rPr>
                <w:sz w:val="22"/>
                <w:szCs w:val="22"/>
              </w:rPr>
              <w:t>en</w:t>
            </w:r>
            <w:r>
              <w:rPr>
                <w:spacing w:val="1"/>
                <w:sz w:val="22"/>
                <w:szCs w:val="22"/>
              </w:rPr>
              <w:t>t</w:t>
            </w:r>
            <w:r>
              <w:rPr>
                <w:sz w:val="22"/>
                <w:szCs w:val="22"/>
              </w:rPr>
              <w:t xml:space="preserve">s </w:t>
            </w:r>
            <w:r>
              <w:rPr>
                <w:spacing w:val="1"/>
                <w:sz w:val="22"/>
                <w:szCs w:val="22"/>
              </w:rPr>
              <w:t>f</w:t>
            </w:r>
            <w:r>
              <w:rPr>
                <w:sz w:val="22"/>
                <w:szCs w:val="22"/>
              </w:rPr>
              <w:t xml:space="preserve">or </w:t>
            </w:r>
            <w:r>
              <w:rPr>
                <w:spacing w:val="1"/>
                <w:sz w:val="22"/>
                <w:szCs w:val="22"/>
              </w:rPr>
              <w:t>r</w:t>
            </w:r>
            <w:r>
              <w:rPr>
                <w:sz w:val="22"/>
                <w:szCs w:val="22"/>
              </w:rPr>
              <w:t>e</w:t>
            </w:r>
            <w:r>
              <w:rPr>
                <w:spacing w:val="-3"/>
                <w:sz w:val="22"/>
                <w:szCs w:val="22"/>
              </w:rPr>
              <w:t>m</w:t>
            </w:r>
            <w:r>
              <w:rPr>
                <w:sz w:val="22"/>
                <w:szCs w:val="22"/>
              </w:rPr>
              <w:t>une</w:t>
            </w:r>
            <w:r>
              <w:rPr>
                <w:spacing w:val="1"/>
                <w:sz w:val="22"/>
                <w:szCs w:val="22"/>
              </w:rPr>
              <w:t>r</w:t>
            </w:r>
            <w:r>
              <w:rPr>
                <w:spacing w:val="-2"/>
                <w:sz w:val="22"/>
                <w:szCs w:val="22"/>
              </w:rPr>
              <w:t>a</w:t>
            </w:r>
            <w:r>
              <w:rPr>
                <w:spacing w:val="1"/>
                <w:sz w:val="22"/>
                <w:szCs w:val="22"/>
              </w:rPr>
              <w:t>t</w:t>
            </w:r>
            <w:r>
              <w:rPr>
                <w:spacing w:val="-1"/>
                <w:sz w:val="22"/>
                <w:szCs w:val="22"/>
              </w:rPr>
              <w:t>i</w:t>
            </w:r>
            <w:r>
              <w:rPr>
                <w:sz w:val="22"/>
                <w:szCs w:val="22"/>
              </w:rPr>
              <w:t xml:space="preserve">on </w:t>
            </w:r>
            <w:r>
              <w:rPr>
                <w:spacing w:val="-4"/>
                <w:sz w:val="22"/>
                <w:szCs w:val="22"/>
              </w:rPr>
              <w:t>m</w:t>
            </w:r>
            <w:r>
              <w:rPr>
                <w:sz w:val="22"/>
                <w:szCs w:val="22"/>
              </w:rPr>
              <w:t xml:space="preserve">ade </w:t>
            </w:r>
            <w:r>
              <w:rPr>
                <w:spacing w:val="1"/>
                <w:sz w:val="22"/>
                <w:szCs w:val="22"/>
              </w:rPr>
              <w:t>i</w:t>
            </w:r>
            <w:r>
              <w:rPr>
                <w:sz w:val="22"/>
                <w:szCs w:val="22"/>
              </w:rPr>
              <w:t>n acc</w:t>
            </w:r>
            <w:r>
              <w:rPr>
                <w:spacing w:val="-2"/>
                <w:sz w:val="22"/>
                <w:szCs w:val="22"/>
              </w:rPr>
              <w:t>o</w:t>
            </w:r>
            <w:r>
              <w:rPr>
                <w:spacing w:val="1"/>
                <w:sz w:val="22"/>
                <w:szCs w:val="22"/>
              </w:rPr>
              <w:t>r</w:t>
            </w:r>
            <w:r>
              <w:rPr>
                <w:sz w:val="22"/>
                <w:szCs w:val="22"/>
              </w:rPr>
              <w:t>da</w:t>
            </w:r>
            <w:r>
              <w:rPr>
                <w:spacing w:val="-2"/>
                <w:sz w:val="22"/>
                <w:szCs w:val="22"/>
              </w:rPr>
              <w:t>n</w:t>
            </w:r>
            <w:r>
              <w:rPr>
                <w:sz w:val="22"/>
                <w:szCs w:val="22"/>
              </w:rPr>
              <w:t xml:space="preserve">ce </w:t>
            </w:r>
            <w:r>
              <w:rPr>
                <w:spacing w:val="-1"/>
                <w:sz w:val="22"/>
                <w:szCs w:val="22"/>
              </w:rPr>
              <w:t>w</w:t>
            </w:r>
            <w:r>
              <w:rPr>
                <w:spacing w:val="1"/>
                <w:sz w:val="22"/>
                <w:szCs w:val="22"/>
              </w:rPr>
              <w:t>it</w:t>
            </w:r>
            <w:r>
              <w:rPr>
                <w:sz w:val="22"/>
                <w:szCs w:val="22"/>
              </w:rPr>
              <w:t xml:space="preserve">h </w:t>
            </w:r>
            <w:r>
              <w:rPr>
                <w:spacing w:val="-3"/>
                <w:sz w:val="22"/>
                <w:szCs w:val="22"/>
              </w:rPr>
              <w:t>C</w:t>
            </w:r>
            <w:r>
              <w:rPr>
                <w:spacing w:val="1"/>
                <w:sz w:val="22"/>
                <w:szCs w:val="22"/>
              </w:rPr>
              <w:t>l</w:t>
            </w:r>
            <w:r>
              <w:rPr>
                <w:sz w:val="22"/>
                <w:szCs w:val="22"/>
              </w:rPr>
              <w:t>au</w:t>
            </w:r>
            <w:r>
              <w:rPr>
                <w:spacing w:val="-2"/>
                <w:sz w:val="22"/>
                <w:szCs w:val="22"/>
              </w:rPr>
              <w:t>s</w:t>
            </w:r>
            <w:r>
              <w:rPr>
                <w:sz w:val="22"/>
                <w:szCs w:val="22"/>
              </w:rPr>
              <w:t>e 3 sh</w:t>
            </w:r>
            <w:r>
              <w:rPr>
                <w:spacing w:val="-2"/>
                <w:sz w:val="22"/>
                <w:szCs w:val="22"/>
              </w:rPr>
              <w:t>a</w:t>
            </w:r>
            <w:r>
              <w:rPr>
                <w:spacing w:val="1"/>
                <w:sz w:val="22"/>
                <w:szCs w:val="22"/>
              </w:rPr>
              <w:t>l</w:t>
            </w:r>
            <w:r>
              <w:rPr>
                <w:sz w:val="22"/>
                <w:szCs w:val="22"/>
              </w:rPr>
              <w:t xml:space="preserve">l </w:t>
            </w:r>
            <w:r>
              <w:rPr>
                <w:spacing w:val="-2"/>
                <w:sz w:val="22"/>
                <w:szCs w:val="22"/>
              </w:rPr>
              <w:t>b</w:t>
            </w:r>
            <w:r>
              <w:rPr>
                <w:sz w:val="22"/>
                <w:szCs w:val="22"/>
              </w:rPr>
              <w:t>e a</w:t>
            </w:r>
            <w:r>
              <w:rPr>
                <w:spacing w:val="-2"/>
                <w:sz w:val="22"/>
                <w:szCs w:val="22"/>
              </w:rPr>
              <w:t>d</w:t>
            </w:r>
            <w:r>
              <w:rPr>
                <w:spacing w:val="3"/>
                <w:sz w:val="22"/>
                <w:szCs w:val="22"/>
              </w:rPr>
              <w:t>j</w:t>
            </w:r>
            <w:r>
              <w:rPr>
                <w:sz w:val="22"/>
                <w:szCs w:val="22"/>
              </w:rPr>
              <w:t>u</w:t>
            </w:r>
            <w:r>
              <w:rPr>
                <w:spacing w:val="-2"/>
                <w:sz w:val="22"/>
                <w:szCs w:val="22"/>
              </w:rPr>
              <w:t>s</w:t>
            </w:r>
            <w:r>
              <w:rPr>
                <w:spacing w:val="1"/>
                <w:sz w:val="22"/>
                <w:szCs w:val="22"/>
              </w:rPr>
              <w:t>t</w:t>
            </w:r>
            <w:r>
              <w:rPr>
                <w:sz w:val="22"/>
                <w:szCs w:val="22"/>
              </w:rPr>
              <w:t>ed</w:t>
            </w:r>
            <w:r>
              <w:rPr>
                <w:spacing w:val="-2"/>
                <w:sz w:val="22"/>
                <w:szCs w:val="22"/>
              </w:rPr>
              <w:t xml:space="preserve"> </w:t>
            </w:r>
            <w:r>
              <w:rPr>
                <w:sz w:val="22"/>
                <w:szCs w:val="22"/>
              </w:rPr>
              <w:t>as</w:t>
            </w:r>
            <w:r>
              <w:rPr>
                <w:spacing w:val="-2"/>
                <w:sz w:val="22"/>
                <w:szCs w:val="22"/>
              </w:rPr>
              <w:t xml:space="preserv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2"/>
                <w:sz w:val="22"/>
                <w:szCs w:val="22"/>
              </w:rPr>
              <w:t>s</w:t>
            </w:r>
            <w:r>
              <w:rPr>
                <w:sz w:val="22"/>
                <w:szCs w:val="22"/>
              </w:rPr>
              <w:t>:</w:t>
            </w:r>
            <w:r>
              <w:rPr>
                <w:spacing w:val="-1"/>
                <w:sz w:val="22"/>
                <w:szCs w:val="22"/>
              </w:rPr>
              <w:t xml:space="preserve"> R</w:t>
            </w:r>
            <w:r>
              <w:rPr>
                <w:sz w:val="22"/>
                <w:szCs w:val="22"/>
              </w:rPr>
              <w:t>e</w:t>
            </w:r>
            <w:r>
              <w:rPr>
                <w:spacing w:val="-3"/>
                <w:sz w:val="22"/>
                <w:szCs w:val="22"/>
              </w:rPr>
              <w:t>m</w:t>
            </w:r>
            <w:r>
              <w:rPr>
                <w:sz w:val="22"/>
                <w:szCs w:val="22"/>
              </w:rPr>
              <w:t>une</w:t>
            </w:r>
            <w:r>
              <w:rPr>
                <w:spacing w:val="1"/>
                <w:sz w:val="22"/>
                <w:szCs w:val="22"/>
              </w:rPr>
              <w:t>r</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z w:val="22"/>
                <w:szCs w:val="22"/>
              </w:rPr>
              <w:t>pu</w:t>
            </w:r>
            <w:r>
              <w:rPr>
                <w:spacing w:val="-2"/>
                <w:sz w:val="22"/>
                <w:szCs w:val="22"/>
              </w:rPr>
              <w:t>r</w:t>
            </w:r>
            <w:r>
              <w:rPr>
                <w:sz w:val="22"/>
                <w:szCs w:val="22"/>
              </w:rPr>
              <w:t>su</w:t>
            </w:r>
            <w:r>
              <w:rPr>
                <w:spacing w:val="2"/>
                <w:sz w:val="22"/>
                <w:szCs w:val="22"/>
              </w:rPr>
              <w:t>a</w:t>
            </w:r>
            <w:r>
              <w:rPr>
                <w:spacing w:val="-2"/>
                <w:sz w:val="22"/>
                <w:szCs w:val="22"/>
              </w:rPr>
              <w:t>n</w:t>
            </w:r>
            <w:r>
              <w:rPr>
                <w:sz w:val="22"/>
                <w:szCs w:val="22"/>
              </w:rPr>
              <w:t>t</w:t>
            </w:r>
            <w:r>
              <w:rPr>
                <w:spacing w:val="4"/>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3"/>
                <w:sz w:val="22"/>
                <w:szCs w:val="22"/>
              </w:rPr>
              <w:t xml:space="preserve"> </w:t>
            </w:r>
            <w:r>
              <w:rPr>
                <w:spacing w:val="1"/>
                <w:sz w:val="22"/>
                <w:szCs w:val="22"/>
              </w:rPr>
              <w:t>r</w:t>
            </w:r>
            <w:r>
              <w:rPr>
                <w:spacing w:val="-2"/>
                <w:sz w:val="22"/>
                <w:szCs w:val="22"/>
              </w:rPr>
              <w:t>a</w:t>
            </w:r>
            <w:r>
              <w:rPr>
                <w:spacing w:val="1"/>
                <w:sz w:val="22"/>
                <w:szCs w:val="22"/>
              </w:rPr>
              <w:t>t</w:t>
            </w:r>
            <w:r>
              <w:rPr>
                <w:sz w:val="22"/>
                <w:szCs w:val="22"/>
              </w:rPr>
              <w:t>es</w:t>
            </w:r>
            <w:r>
              <w:rPr>
                <w:spacing w:val="3"/>
                <w:sz w:val="22"/>
                <w:szCs w:val="22"/>
              </w:rPr>
              <w:t xml:space="preserve"> </w:t>
            </w:r>
            <w:r>
              <w:rPr>
                <w:spacing w:val="-2"/>
                <w:sz w:val="22"/>
                <w:szCs w:val="22"/>
              </w:rPr>
              <w:t>s</w:t>
            </w:r>
            <w:r>
              <w:rPr>
                <w:sz w:val="22"/>
                <w:szCs w:val="22"/>
              </w:rPr>
              <w:t>et</w:t>
            </w:r>
            <w:r>
              <w:rPr>
                <w:spacing w:val="2"/>
                <w:sz w:val="22"/>
                <w:szCs w:val="22"/>
              </w:rPr>
              <w:t xml:space="preserve"> </w:t>
            </w:r>
            <w:r>
              <w:rPr>
                <w:spacing w:val="1"/>
                <w:sz w:val="22"/>
                <w:szCs w:val="22"/>
              </w:rPr>
              <w:t>f</w:t>
            </w:r>
            <w:r>
              <w:rPr>
                <w:sz w:val="22"/>
                <w:szCs w:val="22"/>
              </w:rPr>
              <w:t>o</w:t>
            </w:r>
            <w:r>
              <w:rPr>
                <w:spacing w:val="-2"/>
                <w:sz w:val="22"/>
                <w:szCs w:val="22"/>
              </w:rPr>
              <w:t>r</w:t>
            </w:r>
            <w:r>
              <w:rPr>
                <w:spacing w:val="1"/>
                <w:sz w:val="22"/>
                <w:szCs w:val="22"/>
              </w:rPr>
              <w:t>t</w:t>
            </w:r>
            <w:r>
              <w:rPr>
                <w:sz w:val="22"/>
                <w:szCs w:val="22"/>
              </w:rPr>
              <w:t>h</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A</w:t>
            </w:r>
            <w:r>
              <w:rPr>
                <w:sz w:val="22"/>
                <w:szCs w:val="22"/>
              </w:rPr>
              <w:t>n</w:t>
            </w:r>
            <w:r>
              <w:rPr>
                <w:spacing w:val="-2"/>
                <w:sz w:val="22"/>
                <w:szCs w:val="22"/>
              </w:rPr>
              <w:t>n</w:t>
            </w:r>
            <w:r>
              <w:rPr>
                <w:sz w:val="22"/>
                <w:szCs w:val="22"/>
              </w:rPr>
              <w:t>ex</w:t>
            </w:r>
            <w:r>
              <w:rPr>
                <w:spacing w:val="1"/>
                <w:sz w:val="22"/>
                <w:szCs w:val="22"/>
              </w:rPr>
              <w:t xml:space="preserve"> </w:t>
            </w:r>
            <w:r>
              <w:rPr>
                <w:sz w:val="22"/>
                <w:szCs w:val="22"/>
              </w:rPr>
              <w:t>C</w:t>
            </w:r>
            <w:r>
              <w:rPr>
                <w:spacing w:val="2"/>
                <w:sz w:val="22"/>
                <w:szCs w:val="22"/>
              </w:rPr>
              <w:t xml:space="preserve"> </w:t>
            </w:r>
            <w:r>
              <w:rPr>
                <w:sz w:val="22"/>
                <w:szCs w:val="22"/>
              </w:rPr>
              <w:t>sh</w:t>
            </w:r>
            <w:r>
              <w:rPr>
                <w:spacing w:val="1"/>
                <w:sz w:val="22"/>
                <w:szCs w:val="22"/>
              </w:rPr>
              <w:t>a</w:t>
            </w:r>
            <w:r>
              <w:rPr>
                <w:spacing w:val="-1"/>
                <w:sz w:val="22"/>
                <w:szCs w:val="22"/>
              </w:rPr>
              <w:t>l</w:t>
            </w:r>
            <w:r>
              <w:rPr>
                <w:sz w:val="22"/>
                <w:szCs w:val="22"/>
              </w:rPr>
              <w:t>l</w:t>
            </w:r>
            <w:r>
              <w:rPr>
                <w:spacing w:val="4"/>
                <w:sz w:val="22"/>
                <w:szCs w:val="22"/>
              </w:rPr>
              <w:t xml:space="preserve"> </w:t>
            </w:r>
            <w:r>
              <w:rPr>
                <w:sz w:val="22"/>
                <w:szCs w:val="22"/>
              </w:rPr>
              <w:t>be</w:t>
            </w:r>
            <w:r>
              <w:rPr>
                <w:spacing w:val="3"/>
                <w:sz w:val="22"/>
                <w:szCs w:val="22"/>
              </w:rPr>
              <w:t xml:space="preserve"> </w:t>
            </w:r>
            <w:r>
              <w:rPr>
                <w:sz w:val="22"/>
                <w:szCs w:val="22"/>
              </w:rPr>
              <w:t>a</w:t>
            </w:r>
            <w:r>
              <w:rPr>
                <w:spacing w:val="-2"/>
                <w:sz w:val="22"/>
                <w:szCs w:val="22"/>
              </w:rPr>
              <w:t>d</w:t>
            </w:r>
            <w:r>
              <w:rPr>
                <w:spacing w:val="1"/>
                <w:sz w:val="22"/>
                <w:szCs w:val="22"/>
              </w:rPr>
              <w:t>j</w:t>
            </w:r>
            <w:r>
              <w:rPr>
                <w:sz w:val="22"/>
                <w:szCs w:val="22"/>
              </w:rPr>
              <w:t>u</w:t>
            </w:r>
            <w:r>
              <w:rPr>
                <w:spacing w:val="-2"/>
                <w:sz w:val="22"/>
                <w:szCs w:val="22"/>
              </w:rPr>
              <w:t>s</w:t>
            </w:r>
            <w:r>
              <w:rPr>
                <w:spacing w:val="1"/>
                <w:sz w:val="22"/>
                <w:szCs w:val="22"/>
              </w:rPr>
              <w:t>t</w:t>
            </w:r>
            <w:r>
              <w:rPr>
                <w:sz w:val="22"/>
                <w:szCs w:val="22"/>
              </w:rPr>
              <w:t>ed e</w:t>
            </w:r>
            <w:r>
              <w:rPr>
                <w:spacing w:val="-2"/>
                <w:sz w:val="22"/>
                <w:szCs w:val="22"/>
              </w:rPr>
              <w:t>v</w:t>
            </w:r>
            <w:r>
              <w:rPr>
                <w:sz w:val="22"/>
                <w:szCs w:val="22"/>
              </w:rPr>
              <w:t>e</w:t>
            </w:r>
            <w:r>
              <w:rPr>
                <w:spacing w:val="1"/>
                <w:sz w:val="22"/>
                <w:szCs w:val="22"/>
              </w:rPr>
              <w:t>r</w:t>
            </w:r>
            <w:r>
              <w:rPr>
                <w:sz w:val="22"/>
                <w:szCs w:val="22"/>
              </w:rPr>
              <w:t>y 12</w:t>
            </w:r>
            <w:r>
              <w:rPr>
                <w:spacing w:val="3"/>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4"/>
                <w:sz w:val="22"/>
                <w:szCs w:val="22"/>
              </w:rPr>
              <w:t xml:space="preserve"> </w:t>
            </w:r>
            <w:r>
              <w:rPr>
                <w:spacing w:val="1"/>
                <w:sz w:val="22"/>
                <w:szCs w:val="22"/>
              </w:rPr>
              <w:t>(</w:t>
            </w:r>
            <w:r>
              <w:rPr>
                <w:spacing w:val="-2"/>
                <w:sz w:val="22"/>
                <w:szCs w:val="22"/>
              </w:rPr>
              <w:t>a</w:t>
            </w:r>
            <w:r>
              <w:rPr>
                <w:sz w:val="22"/>
                <w:szCs w:val="22"/>
              </w:rPr>
              <w:t xml:space="preserve">nd, </w:t>
            </w:r>
            <w:r>
              <w:rPr>
                <w:spacing w:val="1"/>
                <w:sz w:val="22"/>
                <w:szCs w:val="22"/>
              </w:rPr>
              <w:t>f</w:t>
            </w:r>
            <w:r>
              <w:rPr>
                <w:sz w:val="22"/>
                <w:szCs w:val="22"/>
              </w:rPr>
              <w:t>or</w:t>
            </w:r>
            <w:r>
              <w:rPr>
                <w:spacing w:val="1"/>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f</w:t>
            </w:r>
            <w:r>
              <w:rPr>
                <w:spacing w:val="1"/>
                <w:sz w:val="22"/>
                <w:szCs w:val="22"/>
              </w:rPr>
              <w:t>i</w:t>
            </w:r>
            <w:r>
              <w:rPr>
                <w:spacing w:val="-2"/>
                <w:sz w:val="22"/>
                <w:szCs w:val="22"/>
              </w:rPr>
              <w:t>r</w:t>
            </w:r>
            <w:r>
              <w:rPr>
                <w:sz w:val="22"/>
                <w:szCs w:val="22"/>
              </w:rPr>
              <w:t>st</w:t>
            </w:r>
            <w:r>
              <w:rPr>
                <w:spacing w:val="2"/>
                <w:sz w:val="22"/>
                <w:szCs w:val="22"/>
              </w:rPr>
              <w:t xml:space="preserve"> </w:t>
            </w:r>
            <w:r>
              <w:rPr>
                <w:spacing w:val="1"/>
                <w:sz w:val="22"/>
                <w:szCs w:val="22"/>
              </w:rPr>
              <w:t>ti</w:t>
            </w:r>
            <w:r>
              <w:rPr>
                <w:spacing w:val="-4"/>
                <w:sz w:val="22"/>
                <w:szCs w:val="22"/>
              </w:rPr>
              <w:t>m</w:t>
            </w:r>
            <w:r>
              <w:rPr>
                <w:sz w:val="22"/>
                <w:szCs w:val="22"/>
              </w:rPr>
              <w:t>e,</w:t>
            </w:r>
            <w:r>
              <w:rPr>
                <w:spacing w:val="3"/>
                <w:sz w:val="22"/>
                <w:szCs w:val="22"/>
              </w:rPr>
              <w:t xml:space="preserve"> </w:t>
            </w:r>
            <w:r>
              <w:rPr>
                <w:spacing w:val="-1"/>
                <w:sz w:val="22"/>
                <w:szCs w:val="22"/>
              </w:rPr>
              <w:t>wi</w:t>
            </w:r>
            <w:r>
              <w:rPr>
                <w:spacing w:val="1"/>
                <w:sz w:val="22"/>
                <w:szCs w:val="22"/>
              </w:rPr>
              <w:t>t</w:t>
            </w:r>
            <w:r>
              <w:rPr>
                <w:sz w:val="22"/>
                <w:szCs w:val="22"/>
              </w:rPr>
              <w:t>h</w:t>
            </w:r>
            <w:r>
              <w:rPr>
                <w:spacing w:val="3"/>
                <w:sz w:val="22"/>
                <w:szCs w:val="22"/>
              </w:rPr>
              <w:t xml:space="preserve"> </w:t>
            </w:r>
            <w:r>
              <w:rPr>
                <w:spacing w:val="-2"/>
                <w:sz w:val="22"/>
                <w:szCs w:val="22"/>
              </w:rPr>
              <w:t>e</w:t>
            </w:r>
            <w:r>
              <w:rPr>
                <w:spacing w:val="1"/>
                <w:sz w:val="22"/>
                <w:szCs w:val="22"/>
              </w:rPr>
              <w:t>f</w:t>
            </w:r>
            <w:r>
              <w:rPr>
                <w:spacing w:val="-2"/>
                <w:sz w:val="22"/>
                <w:szCs w:val="22"/>
              </w:rPr>
              <w:t>f</w:t>
            </w:r>
            <w:r>
              <w:rPr>
                <w:sz w:val="22"/>
                <w:szCs w:val="22"/>
              </w:rPr>
              <w:t>e</w:t>
            </w:r>
            <w:r>
              <w:rPr>
                <w:spacing w:val="-2"/>
                <w:sz w:val="22"/>
                <w:szCs w:val="22"/>
              </w:rPr>
              <w:t>c</w:t>
            </w:r>
            <w:r>
              <w:rPr>
                <w:sz w:val="22"/>
                <w:szCs w:val="22"/>
              </w:rPr>
              <w:t>t</w:t>
            </w:r>
            <w:r>
              <w:rPr>
                <w:spacing w:val="4"/>
                <w:sz w:val="22"/>
                <w:szCs w:val="22"/>
              </w:rPr>
              <w:t xml:space="preserve"> </w:t>
            </w:r>
            <w:r>
              <w:rPr>
                <w:spacing w:val="1"/>
                <w:sz w:val="22"/>
                <w:szCs w:val="22"/>
              </w:rPr>
              <w:t>f</w:t>
            </w:r>
            <w:r>
              <w:rPr>
                <w:spacing w:val="-2"/>
                <w:sz w:val="22"/>
                <w:szCs w:val="22"/>
              </w:rPr>
              <w:t>o</w:t>
            </w:r>
            <w:r>
              <w:rPr>
                <w:sz w:val="22"/>
                <w:szCs w:val="22"/>
              </w:rPr>
              <w:t>r</w:t>
            </w:r>
            <w:r>
              <w:rPr>
                <w:spacing w:val="4"/>
                <w:sz w:val="22"/>
                <w:szCs w:val="22"/>
              </w:rPr>
              <w:t xml:space="preserve"> </w:t>
            </w:r>
            <w:r>
              <w:rPr>
                <w:spacing w:val="1"/>
                <w:sz w:val="22"/>
                <w:szCs w:val="22"/>
              </w:rPr>
              <w:t>t</w:t>
            </w:r>
            <w:r>
              <w:rPr>
                <w:spacing w:val="-2"/>
                <w:sz w:val="22"/>
                <w:szCs w:val="22"/>
              </w:rPr>
              <w:t>h</w:t>
            </w:r>
            <w:r>
              <w:rPr>
                <w:sz w:val="22"/>
                <w:szCs w:val="22"/>
              </w:rPr>
              <w:t>e</w:t>
            </w:r>
            <w:r>
              <w:rPr>
                <w:spacing w:val="1"/>
                <w:sz w:val="22"/>
                <w:szCs w:val="22"/>
              </w:rPr>
              <w:t xml:space="preserve"> r</w:t>
            </w:r>
            <w:r>
              <w:rPr>
                <w:sz w:val="22"/>
                <w:szCs w:val="22"/>
              </w:rPr>
              <w:t>e</w:t>
            </w:r>
            <w:r>
              <w:rPr>
                <w:spacing w:val="-3"/>
                <w:sz w:val="22"/>
                <w:szCs w:val="22"/>
              </w:rPr>
              <w:t>m</w:t>
            </w:r>
            <w:r>
              <w:rPr>
                <w:sz w:val="22"/>
                <w:szCs w:val="22"/>
              </w:rPr>
              <w:t>une</w:t>
            </w:r>
            <w:r>
              <w:rPr>
                <w:spacing w:val="1"/>
                <w:sz w:val="22"/>
                <w:szCs w:val="22"/>
              </w:rPr>
              <w:t>r</w:t>
            </w:r>
            <w:r>
              <w:rPr>
                <w:sz w:val="22"/>
                <w:szCs w:val="22"/>
              </w:rPr>
              <w:t>a</w:t>
            </w:r>
            <w:r>
              <w:rPr>
                <w:spacing w:val="-1"/>
                <w:sz w:val="22"/>
                <w:szCs w:val="22"/>
              </w:rPr>
              <w:t>t</w:t>
            </w:r>
            <w:r>
              <w:rPr>
                <w:spacing w:val="1"/>
                <w:sz w:val="22"/>
                <w:szCs w:val="22"/>
              </w:rPr>
              <w:t>i</w:t>
            </w:r>
            <w:r>
              <w:rPr>
                <w:spacing w:val="-2"/>
                <w:sz w:val="22"/>
                <w:szCs w:val="22"/>
              </w:rPr>
              <w:t>o</w:t>
            </w:r>
            <w:r>
              <w:rPr>
                <w:sz w:val="22"/>
                <w:szCs w:val="22"/>
              </w:rPr>
              <w:t>n ea</w:t>
            </w:r>
            <w:r>
              <w:rPr>
                <w:spacing w:val="1"/>
                <w:sz w:val="22"/>
                <w:szCs w:val="22"/>
              </w:rPr>
              <w:t>r</w:t>
            </w:r>
            <w:r>
              <w:rPr>
                <w:spacing w:val="-2"/>
                <w:sz w:val="22"/>
                <w:szCs w:val="22"/>
              </w:rPr>
              <w:t>n</w:t>
            </w:r>
            <w:r>
              <w:rPr>
                <w:sz w:val="22"/>
                <w:szCs w:val="22"/>
              </w:rPr>
              <w:t>ed</w:t>
            </w:r>
            <w:r>
              <w:rPr>
                <w:spacing w:val="3"/>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3"/>
                <w:sz w:val="22"/>
                <w:szCs w:val="22"/>
              </w:rPr>
              <w:t xml:space="preserve"> </w:t>
            </w:r>
            <w:r>
              <w:rPr>
                <w:i/>
                <w:sz w:val="22"/>
                <w:szCs w:val="22"/>
              </w:rPr>
              <w:t>[1</w:t>
            </w:r>
            <w:r>
              <w:rPr>
                <w:i/>
                <w:spacing w:val="-4"/>
                <w:sz w:val="22"/>
                <w:szCs w:val="22"/>
              </w:rPr>
              <w:t>3</w:t>
            </w:r>
            <w:r>
              <w:rPr>
                <w:i/>
                <w:sz w:val="22"/>
                <w:szCs w:val="22"/>
              </w:rPr>
              <w:t>]</w:t>
            </w:r>
            <w:r>
              <w:rPr>
                <w:i/>
                <w:spacing w:val="8"/>
                <w:sz w:val="22"/>
                <w:szCs w:val="22"/>
              </w:rPr>
              <w:t xml:space="preserve"> </w:t>
            </w:r>
            <w:proofErr w:type="spellStart"/>
            <w:r>
              <w:rPr>
                <w:i/>
                <w:spacing w:val="-1"/>
                <w:sz w:val="22"/>
                <w:szCs w:val="22"/>
              </w:rPr>
              <w:t>t</w:t>
            </w:r>
            <w:r>
              <w:rPr>
                <w:i/>
                <w:sz w:val="22"/>
                <w:szCs w:val="22"/>
              </w:rPr>
              <w:t>h</w:t>
            </w:r>
            <w:r w:rsidR="00AB110A">
              <w:rPr>
                <w:i/>
                <w:sz w:val="22"/>
                <w:szCs w:val="22"/>
              </w:rPr>
              <w:t>.</w:t>
            </w:r>
            <w:proofErr w:type="spellEnd"/>
            <w:r>
              <w:rPr>
                <w:i/>
                <w:sz w:val="22"/>
                <w:szCs w:val="22"/>
              </w:rPr>
              <w:t xml:space="preserve"> </w:t>
            </w:r>
            <w:r>
              <w:rPr>
                <w:sz w:val="22"/>
                <w:szCs w:val="22"/>
              </w:rPr>
              <w:t>ca</w:t>
            </w:r>
            <w:r>
              <w:rPr>
                <w:spacing w:val="-1"/>
                <w:sz w:val="22"/>
                <w:szCs w:val="22"/>
              </w:rPr>
              <w:t>l</w:t>
            </w:r>
            <w:r>
              <w:rPr>
                <w:spacing w:val="-2"/>
                <w:sz w:val="22"/>
                <w:szCs w:val="22"/>
              </w:rPr>
              <w:t>e</w:t>
            </w:r>
            <w:r>
              <w:rPr>
                <w:sz w:val="22"/>
                <w:szCs w:val="22"/>
              </w:rPr>
              <w:t>ndar</w:t>
            </w:r>
            <w:r>
              <w:rPr>
                <w:spacing w:val="4"/>
                <w:sz w:val="22"/>
                <w:szCs w:val="22"/>
              </w:rPr>
              <w:t xml:space="preserve"> </w:t>
            </w:r>
            <w:r>
              <w:rPr>
                <w:spacing w:val="-4"/>
                <w:sz w:val="22"/>
                <w:szCs w:val="22"/>
              </w:rPr>
              <w:t>m</w:t>
            </w:r>
            <w:r>
              <w:rPr>
                <w:sz w:val="22"/>
                <w:szCs w:val="22"/>
              </w:rPr>
              <w:t>on</w:t>
            </w:r>
            <w:r>
              <w:rPr>
                <w:spacing w:val="1"/>
                <w:sz w:val="22"/>
                <w:szCs w:val="22"/>
              </w:rPr>
              <w:t>t</w:t>
            </w:r>
            <w:r>
              <w:rPr>
                <w:sz w:val="22"/>
                <w:szCs w:val="22"/>
              </w:rPr>
              <w:t>h</w:t>
            </w:r>
            <w:r>
              <w:rPr>
                <w:spacing w:val="3"/>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da</w:t>
            </w:r>
            <w:r>
              <w:rPr>
                <w:spacing w:val="-1"/>
                <w:sz w:val="22"/>
                <w:szCs w:val="22"/>
              </w:rPr>
              <w:t>t</w:t>
            </w:r>
            <w:r>
              <w:rPr>
                <w:sz w:val="22"/>
                <w:szCs w:val="22"/>
              </w:rPr>
              <w:t>e</w:t>
            </w:r>
            <w:r>
              <w:rPr>
                <w:spacing w:val="1"/>
                <w:sz w:val="22"/>
                <w:szCs w:val="22"/>
              </w:rPr>
              <w:t xml:space="preserve"> </w:t>
            </w:r>
            <w:r>
              <w:rPr>
                <w:sz w:val="22"/>
                <w:szCs w:val="22"/>
              </w:rPr>
              <w:t>of</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
                <w:sz w:val="22"/>
                <w:szCs w:val="22"/>
              </w:rPr>
              <w:t xml:space="preserve"> </w:t>
            </w:r>
            <w:r>
              <w:rPr>
                <w:sz w:val="22"/>
                <w:szCs w:val="22"/>
              </w:rPr>
              <w:t>by app</w:t>
            </w:r>
            <w:r>
              <w:rPr>
                <w:spacing w:val="1"/>
                <w:sz w:val="22"/>
                <w:szCs w:val="22"/>
              </w:rPr>
              <w:t>l</w:t>
            </w:r>
            <w:r>
              <w:rPr>
                <w:spacing w:val="-2"/>
                <w:sz w:val="22"/>
                <w:szCs w:val="22"/>
              </w:rPr>
              <w:t>y</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f</w:t>
            </w:r>
            <w:r>
              <w:rPr>
                <w:spacing w:val="-2"/>
                <w:sz w:val="22"/>
                <w:szCs w:val="22"/>
              </w:rPr>
              <w:t>o</w:t>
            </w:r>
            <w:r>
              <w:rPr>
                <w:spacing w:val="1"/>
                <w:sz w:val="22"/>
                <w:szCs w:val="22"/>
              </w:rPr>
              <w:t>ll</w:t>
            </w:r>
            <w:r>
              <w:rPr>
                <w:sz w:val="22"/>
                <w:szCs w:val="22"/>
              </w:rPr>
              <w:t>o</w:t>
            </w:r>
            <w:r>
              <w:rPr>
                <w:spacing w:val="-3"/>
                <w:sz w:val="22"/>
                <w:szCs w:val="22"/>
              </w:rPr>
              <w:t>w</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o</w:t>
            </w:r>
            <w:r>
              <w:rPr>
                <w:spacing w:val="-2"/>
                <w:sz w:val="22"/>
                <w:szCs w:val="22"/>
              </w:rPr>
              <w:t>r</w:t>
            </w:r>
            <w:r>
              <w:rPr>
                <w:spacing w:val="-4"/>
                <w:sz w:val="22"/>
                <w:szCs w:val="22"/>
              </w:rPr>
              <w:t>m</w:t>
            </w:r>
            <w:r>
              <w:rPr>
                <w:sz w:val="22"/>
                <w:szCs w:val="22"/>
              </w:rPr>
              <w:t>u</w:t>
            </w:r>
            <w:r>
              <w:rPr>
                <w:spacing w:val="1"/>
                <w:sz w:val="22"/>
                <w:szCs w:val="22"/>
              </w:rPr>
              <w:t>l</w:t>
            </w:r>
            <w:r>
              <w:rPr>
                <w:sz w:val="22"/>
                <w:szCs w:val="22"/>
              </w:rPr>
              <w:t>a:</w:t>
            </w:r>
          </w:p>
          <w:p w:rsidR="003A0509" w:rsidRPr="003A0509" w:rsidRDefault="003A0509" w:rsidP="003A0509">
            <w:pPr>
              <w:spacing w:before="32"/>
              <w:ind w:left="0" w:right="498"/>
              <w:jc w:val="both"/>
              <w:rPr>
                <w:sz w:val="22"/>
                <w:szCs w:val="22"/>
              </w:rPr>
            </w:pPr>
            <w:r>
              <w:rPr>
                <w:noProof/>
              </w:rPr>
              <mc:AlternateContent>
                <mc:Choice Requires="wps">
                  <w:drawing>
                    <wp:anchor distT="0" distB="0" distL="114300" distR="114300" simplePos="0" relativeHeight="251725312" behindDoc="1" locked="0" layoutInCell="1" allowOverlap="1" wp14:anchorId="5764D83F" wp14:editId="52C8D2AF">
                      <wp:simplePos x="0" y="0"/>
                      <wp:positionH relativeFrom="page">
                        <wp:posOffset>3328670</wp:posOffset>
                      </wp:positionH>
                      <wp:positionV relativeFrom="paragraph">
                        <wp:posOffset>15240</wp:posOffset>
                      </wp:positionV>
                      <wp:extent cx="32385" cy="114300"/>
                      <wp:effectExtent l="4445" t="3810" r="1270" b="0"/>
                      <wp:wrapNone/>
                      <wp:docPr id="2954" name="Text Box 29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8FD" w:rsidRDefault="007E58FD" w:rsidP="003A0509">
                                  <w:pPr>
                                    <w:spacing w:line="180" w:lineRule="exact"/>
                                    <w:ind w:right="-47"/>
                                    <w:rPr>
                                      <w:sz w:val="18"/>
                                      <w:szCs w:val="18"/>
                                    </w:rPr>
                                  </w:pPr>
                                  <w:proofErr w:type="gramStart"/>
                                  <w:r>
                                    <w:rPr>
                                      <w:i/>
                                      <w:w w:val="102"/>
                                      <w:sz w:val="18"/>
                                      <w:szCs w:val="18"/>
                                    </w:rPr>
                                    <w:t>l</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64D83F" id="_x0000_t202" coordsize="21600,21600" o:spt="202" path="m,l,21600r21600,l21600,xe">
                      <v:stroke joinstyle="miter"/>
                      <v:path gradientshapeok="t" o:connecttype="rect"/>
                    </v:shapetype>
                    <v:shape id="Text Box 2954" o:spid="_x0000_s1026" type="#_x0000_t202" style="position:absolute;left:0;text-align:left;margin-left:262.1pt;margin-top:1.2pt;width:2.55pt;height:9pt;z-index:-251591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" filled="f" stroked="f">
                      <v:textbox inset="0,0,0,0">
                        <w:txbxContent>
                          <w:p w:rsidR="007E58FD" w:rsidRDefault="007E58FD" w:rsidP="003A0509">
                            <w:pPr>
                              <w:spacing w:line="180" w:lineRule="exact"/>
                              <w:ind w:right="-47"/>
                              <w:rPr>
                                <w:sz w:val="18"/>
                                <w:szCs w:val="18"/>
                              </w:rPr>
                            </w:pPr>
                            <w:proofErr w:type="gramStart"/>
                            <w:r>
                              <w:rPr>
                                <w:i/>
                                <w:w w:val="102"/>
                                <w:sz w:val="18"/>
                                <w:szCs w:val="18"/>
                              </w:rPr>
                              <w:t>l</w:t>
                            </w:r>
                            <w:proofErr w:type="gramEnd"/>
                          </w:p>
                        </w:txbxContent>
                      </v:textbox>
                      <w10:wrap anchorx="page"/>
                    </v:shape>
                  </w:pict>
                </mc:Fallback>
              </mc:AlternateContent>
            </w:r>
            <w:proofErr w:type="spellStart"/>
            <w:r>
              <w:rPr>
                <w:i/>
                <w:spacing w:val="-4"/>
                <w:sz w:val="28"/>
                <w:szCs w:val="28"/>
              </w:rPr>
              <w:t>R</w:t>
            </w:r>
            <w:r>
              <w:rPr>
                <w:i/>
                <w:sz w:val="18"/>
                <w:szCs w:val="18"/>
              </w:rPr>
              <w:t>l</w:t>
            </w:r>
            <w:proofErr w:type="spellEnd"/>
            <w:r>
              <w:rPr>
                <w:i/>
                <w:spacing w:val="34"/>
                <w:sz w:val="18"/>
                <w:szCs w:val="18"/>
              </w:rPr>
              <w:t xml:space="preserve"> </w:t>
            </w:r>
            <w:r>
              <w:rPr>
                <w:rFonts w:ascii="Symbol" w:eastAsia="Symbol" w:hAnsi="Symbol" w:cs="Symbol"/>
                <w:sz w:val="28"/>
                <w:szCs w:val="28"/>
              </w:rPr>
              <w:t></w:t>
            </w:r>
            <w:r>
              <w:rPr>
                <w:spacing w:val="14"/>
                <w:sz w:val="28"/>
                <w:szCs w:val="28"/>
              </w:rPr>
              <w:t xml:space="preserve"> </w:t>
            </w:r>
            <w:proofErr w:type="spellStart"/>
            <w:r>
              <w:rPr>
                <w:i/>
                <w:spacing w:val="-3"/>
                <w:sz w:val="28"/>
                <w:szCs w:val="28"/>
              </w:rPr>
              <w:t>R</w:t>
            </w:r>
            <w:r>
              <w:rPr>
                <w:i/>
                <w:spacing w:val="-1"/>
                <w:sz w:val="18"/>
                <w:szCs w:val="18"/>
              </w:rPr>
              <w:t>l</w:t>
            </w:r>
            <w:r>
              <w:rPr>
                <w:i/>
                <w:sz w:val="18"/>
                <w:szCs w:val="18"/>
              </w:rPr>
              <w:t>o</w:t>
            </w:r>
            <w:proofErr w:type="spellEnd"/>
            <w:r>
              <w:rPr>
                <w:i/>
                <w:spacing w:val="26"/>
                <w:sz w:val="18"/>
                <w:szCs w:val="18"/>
              </w:rPr>
              <w:t xml:space="preserve"> </w:t>
            </w:r>
            <w:r>
              <w:rPr>
                <w:rFonts w:ascii="Symbol" w:eastAsia="Symbol" w:hAnsi="Symbol" w:cs="Symbol"/>
                <w:sz w:val="28"/>
                <w:szCs w:val="28"/>
              </w:rPr>
              <w:t></w:t>
            </w:r>
            <w:r>
              <w:rPr>
                <w:spacing w:val="1"/>
                <w:sz w:val="28"/>
                <w:szCs w:val="28"/>
              </w:rPr>
              <w:t xml:space="preserve"> </w:t>
            </w:r>
            <w:r>
              <w:rPr>
                <w:i/>
                <w:w w:val="101"/>
                <w:position w:val="18"/>
                <w:sz w:val="28"/>
                <w:szCs w:val="28"/>
                <w:u w:val="single" w:color="000000"/>
              </w:rPr>
              <w:t xml:space="preserve">I </w:t>
            </w:r>
            <w:r>
              <w:rPr>
                <w:i/>
                <w:spacing w:val="-33"/>
                <w:position w:val="18"/>
                <w:sz w:val="28"/>
                <w:szCs w:val="28"/>
              </w:rPr>
              <w:t xml:space="preserve"> </w:t>
            </w:r>
            <w:proofErr w:type="spellStart"/>
            <w:r>
              <w:rPr>
                <w:i/>
                <w:spacing w:val="-3"/>
                <w:w w:val="101"/>
                <w:sz w:val="28"/>
                <w:szCs w:val="28"/>
              </w:rPr>
              <w:t>I</w:t>
            </w:r>
            <w:r>
              <w:rPr>
                <w:i/>
                <w:spacing w:val="-1"/>
                <w:w w:val="101"/>
                <w:sz w:val="18"/>
                <w:szCs w:val="18"/>
              </w:rPr>
              <w:t>lo</w:t>
            </w:r>
            <w:proofErr w:type="spellEnd"/>
          </w:p>
          <w:p w:rsidR="003A0509" w:rsidRDefault="003A0509" w:rsidP="000624AC">
            <w:pPr>
              <w:spacing w:line="227" w:lineRule="auto"/>
              <w:ind w:left="0" w:right="492"/>
              <w:jc w:val="both"/>
              <w:rPr>
                <w:spacing w:val="-1"/>
                <w:sz w:val="22"/>
                <w:szCs w:val="22"/>
              </w:rPr>
            </w:pPr>
            <w:r>
              <w:rPr>
                <w:spacing w:val="-1"/>
                <w:sz w:val="22"/>
                <w:szCs w:val="22"/>
              </w:rPr>
              <w:t>w</w:t>
            </w:r>
            <w:r>
              <w:rPr>
                <w:sz w:val="22"/>
                <w:szCs w:val="22"/>
              </w:rPr>
              <w:t>he</w:t>
            </w:r>
            <w:r>
              <w:rPr>
                <w:spacing w:val="1"/>
                <w:sz w:val="22"/>
                <w:szCs w:val="22"/>
              </w:rPr>
              <w:t>r</w:t>
            </w:r>
            <w:r>
              <w:rPr>
                <w:sz w:val="22"/>
                <w:szCs w:val="22"/>
              </w:rPr>
              <w:t>e</w:t>
            </w:r>
            <w:r>
              <w:rPr>
                <w:spacing w:val="4"/>
                <w:sz w:val="22"/>
                <w:szCs w:val="22"/>
              </w:rPr>
              <w:t xml:space="preserve"> </w:t>
            </w:r>
            <w:r>
              <w:rPr>
                <w:i/>
                <w:spacing w:val="-1"/>
                <w:sz w:val="22"/>
                <w:szCs w:val="22"/>
              </w:rPr>
              <w:t>R</w:t>
            </w:r>
            <w:r>
              <w:rPr>
                <w:i/>
                <w:position w:val="-3"/>
                <w:sz w:val="14"/>
                <w:szCs w:val="14"/>
              </w:rPr>
              <w:t>l</w:t>
            </w:r>
            <w:r>
              <w:rPr>
                <w:i/>
                <w:spacing w:val="22"/>
                <w:position w:val="-3"/>
                <w:sz w:val="14"/>
                <w:szCs w:val="14"/>
              </w:rPr>
              <w:t xml:space="preserve"> </w:t>
            </w:r>
            <w:r>
              <w:rPr>
                <w:spacing w:val="1"/>
                <w:sz w:val="22"/>
                <w:szCs w:val="22"/>
              </w:rPr>
              <w:t>i</w:t>
            </w:r>
            <w:r>
              <w:rPr>
                <w:sz w:val="22"/>
                <w:szCs w:val="22"/>
              </w:rPr>
              <w:t>s</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a</w:t>
            </w:r>
            <w:r>
              <w:rPr>
                <w:spacing w:val="-2"/>
                <w:sz w:val="22"/>
                <w:szCs w:val="22"/>
              </w:rPr>
              <w:t>d</w:t>
            </w:r>
            <w:r>
              <w:rPr>
                <w:spacing w:val="1"/>
                <w:sz w:val="22"/>
                <w:szCs w:val="22"/>
              </w:rPr>
              <w:t>j</w:t>
            </w:r>
            <w:r>
              <w:rPr>
                <w:sz w:val="22"/>
                <w:szCs w:val="22"/>
              </w:rPr>
              <w:t>u</w:t>
            </w:r>
            <w:r>
              <w:rPr>
                <w:spacing w:val="-2"/>
                <w:sz w:val="22"/>
                <w:szCs w:val="22"/>
              </w:rPr>
              <w:t>s</w:t>
            </w:r>
            <w:r>
              <w:rPr>
                <w:spacing w:val="1"/>
                <w:sz w:val="22"/>
                <w:szCs w:val="22"/>
              </w:rPr>
              <w:t>t</w:t>
            </w:r>
            <w:r>
              <w:rPr>
                <w:sz w:val="22"/>
                <w:szCs w:val="22"/>
              </w:rPr>
              <w:t>ed</w:t>
            </w:r>
            <w:r>
              <w:rPr>
                <w:spacing w:val="2"/>
                <w:sz w:val="22"/>
                <w:szCs w:val="22"/>
              </w:rPr>
              <w:t xml:space="preserve"> </w:t>
            </w:r>
            <w:r>
              <w:rPr>
                <w:spacing w:val="-2"/>
                <w:sz w:val="22"/>
                <w:szCs w:val="22"/>
              </w:rPr>
              <w:t>re</w:t>
            </w:r>
            <w:r>
              <w:rPr>
                <w:spacing w:val="-4"/>
                <w:sz w:val="22"/>
                <w:szCs w:val="22"/>
              </w:rPr>
              <w:t>m</w:t>
            </w:r>
            <w:r>
              <w:rPr>
                <w:sz w:val="22"/>
                <w:szCs w:val="22"/>
              </w:rPr>
              <w:t>une</w:t>
            </w:r>
            <w:r>
              <w:rPr>
                <w:spacing w:val="1"/>
                <w:sz w:val="22"/>
                <w:szCs w:val="22"/>
              </w:rPr>
              <w:t>r</w:t>
            </w:r>
            <w:r>
              <w:rPr>
                <w:sz w:val="22"/>
                <w:szCs w:val="22"/>
              </w:rPr>
              <w:t>a</w:t>
            </w:r>
            <w:r>
              <w:rPr>
                <w:spacing w:val="1"/>
                <w:sz w:val="22"/>
                <w:szCs w:val="22"/>
              </w:rPr>
              <w:t>ti</w:t>
            </w:r>
            <w:r>
              <w:rPr>
                <w:sz w:val="22"/>
                <w:szCs w:val="22"/>
              </w:rPr>
              <w:t>o</w:t>
            </w:r>
            <w:r>
              <w:rPr>
                <w:spacing w:val="-2"/>
                <w:sz w:val="22"/>
                <w:szCs w:val="22"/>
              </w:rPr>
              <w:t>n</w:t>
            </w:r>
            <w:r>
              <w:rPr>
                <w:sz w:val="22"/>
                <w:szCs w:val="22"/>
              </w:rPr>
              <w:t>,</w:t>
            </w:r>
            <w:r>
              <w:rPr>
                <w:spacing w:val="4"/>
                <w:sz w:val="22"/>
                <w:szCs w:val="22"/>
              </w:rPr>
              <w:t xml:space="preserve"> </w:t>
            </w:r>
            <w:r>
              <w:rPr>
                <w:i/>
                <w:spacing w:val="-1"/>
                <w:sz w:val="22"/>
                <w:szCs w:val="22"/>
              </w:rPr>
              <w:t>R</w:t>
            </w:r>
            <w:r>
              <w:rPr>
                <w:i/>
                <w:position w:val="-3"/>
                <w:sz w:val="14"/>
                <w:szCs w:val="14"/>
              </w:rPr>
              <w:t>lo</w:t>
            </w:r>
            <w:r>
              <w:rPr>
                <w:i/>
                <w:spacing w:val="21"/>
                <w:position w:val="-3"/>
                <w:sz w:val="14"/>
                <w:szCs w:val="14"/>
              </w:rPr>
              <w:t xml:space="preserve"> </w:t>
            </w:r>
            <w:r>
              <w:rPr>
                <w:spacing w:val="1"/>
                <w:sz w:val="22"/>
                <w:szCs w:val="22"/>
              </w:rPr>
              <w:t>i</w:t>
            </w:r>
            <w:r>
              <w:rPr>
                <w:sz w:val="22"/>
                <w:szCs w:val="22"/>
              </w:rPr>
              <w:t>s</w:t>
            </w:r>
            <w:r>
              <w:rPr>
                <w:spacing w:val="3"/>
                <w:sz w:val="22"/>
                <w:szCs w:val="22"/>
              </w:rPr>
              <w:t xml:space="preserve"> </w:t>
            </w:r>
            <w:r>
              <w:rPr>
                <w:spacing w:val="1"/>
                <w:sz w:val="22"/>
                <w:szCs w:val="22"/>
              </w:rPr>
              <w:t>t</w:t>
            </w:r>
            <w:r>
              <w:rPr>
                <w:sz w:val="22"/>
                <w:szCs w:val="22"/>
              </w:rPr>
              <w:t xml:space="preserve">he </w:t>
            </w:r>
            <w:r>
              <w:rPr>
                <w:spacing w:val="1"/>
                <w:sz w:val="22"/>
                <w:szCs w:val="22"/>
              </w:rPr>
              <w:t>r</w:t>
            </w:r>
            <w:r>
              <w:rPr>
                <w:sz w:val="22"/>
                <w:szCs w:val="22"/>
              </w:rPr>
              <w:t>e</w:t>
            </w:r>
            <w:r>
              <w:rPr>
                <w:spacing w:val="-3"/>
                <w:sz w:val="22"/>
                <w:szCs w:val="22"/>
              </w:rPr>
              <w:t>m</w:t>
            </w:r>
            <w:r>
              <w:rPr>
                <w:sz w:val="22"/>
                <w:szCs w:val="22"/>
              </w:rPr>
              <w:t>une</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r>
              <w:rPr>
                <w:spacing w:val="2"/>
                <w:sz w:val="22"/>
                <w:szCs w:val="22"/>
              </w:rPr>
              <w:t xml:space="preserve"> </w:t>
            </w:r>
            <w:r>
              <w:rPr>
                <w:sz w:val="22"/>
                <w:szCs w:val="22"/>
              </w:rPr>
              <w:t>pa</w:t>
            </w:r>
            <w:r>
              <w:rPr>
                <w:spacing w:val="-2"/>
                <w:sz w:val="22"/>
                <w:szCs w:val="22"/>
              </w:rPr>
              <w:t>y</w:t>
            </w:r>
            <w:r>
              <w:rPr>
                <w:sz w:val="22"/>
                <w:szCs w:val="22"/>
              </w:rPr>
              <w:t>ab</w:t>
            </w:r>
            <w:r>
              <w:rPr>
                <w:spacing w:val="1"/>
                <w:sz w:val="22"/>
                <w:szCs w:val="22"/>
              </w:rPr>
              <w:t>l</w:t>
            </w:r>
            <w:r>
              <w:rPr>
                <w:sz w:val="22"/>
                <w:szCs w:val="22"/>
              </w:rPr>
              <w:t>e</w:t>
            </w:r>
            <w:r>
              <w:rPr>
                <w:spacing w:val="2"/>
                <w:sz w:val="22"/>
                <w:szCs w:val="22"/>
              </w:rPr>
              <w:t xml:space="preserve"> </w:t>
            </w:r>
            <w:r>
              <w:rPr>
                <w:sz w:val="22"/>
                <w:szCs w:val="22"/>
              </w:rPr>
              <w:t xml:space="preserve">on </w:t>
            </w:r>
            <w:r>
              <w:rPr>
                <w:spacing w:val="1"/>
                <w:sz w:val="22"/>
                <w:szCs w:val="22"/>
              </w:rPr>
              <w:t>t</w:t>
            </w:r>
            <w:r>
              <w:rPr>
                <w:sz w:val="22"/>
                <w:szCs w:val="22"/>
              </w:rPr>
              <w:t>he</w:t>
            </w:r>
            <w:r>
              <w:rPr>
                <w:spacing w:val="12"/>
                <w:sz w:val="22"/>
                <w:szCs w:val="22"/>
              </w:rPr>
              <w:t xml:space="preserve"> </w:t>
            </w:r>
            <w:r>
              <w:rPr>
                <w:spacing w:val="-2"/>
                <w:sz w:val="22"/>
                <w:szCs w:val="22"/>
              </w:rPr>
              <w:t>b</w:t>
            </w:r>
            <w:r>
              <w:rPr>
                <w:sz w:val="22"/>
                <w:szCs w:val="22"/>
              </w:rPr>
              <w:t>a</w:t>
            </w:r>
            <w:r>
              <w:rPr>
                <w:spacing w:val="1"/>
                <w:sz w:val="22"/>
                <w:szCs w:val="22"/>
              </w:rPr>
              <w:t>s</w:t>
            </w:r>
            <w:r>
              <w:rPr>
                <w:spacing w:val="-1"/>
                <w:sz w:val="22"/>
                <w:szCs w:val="22"/>
              </w:rPr>
              <w:t>i</w:t>
            </w:r>
            <w:r>
              <w:rPr>
                <w:sz w:val="22"/>
                <w:szCs w:val="22"/>
              </w:rPr>
              <w:t>s</w:t>
            </w:r>
            <w:r>
              <w:rPr>
                <w:spacing w:val="13"/>
                <w:sz w:val="22"/>
                <w:szCs w:val="22"/>
              </w:rPr>
              <w:t xml:space="preserve"> </w:t>
            </w:r>
            <w:r>
              <w:rPr>
                <w:spacing w:val="-2"/>
                <w:sz w:val="22"/>
                <w:szCs w:val="22"/>
              </w:rPr>
              <w:t>o</w:t>
            </w:r>
            <w:r>
              <w:rPr>
                <w:sz w:val="22"/>
                <w:szCs w:val="22"/>
              </w:rPr>
              <w:t>f</w:t>
            </w:r>
            <w:r>
              <w:rPr>
                <w:spacing w:val="13"/>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pacing w:val="-2"/>
                <w:sz w:val="22"/>
                <w:szCs w:val="22"/>
              </w:rPr>
              <w:t>r</w:t>
            </w:r>
            <w:r>
              <w:rPr>
                <w:sz w:val="22"/>
                <w:szCs w:val="22"/>
              </w:rPr>
              <w:t>a</w:t>
            </w:r>
            <w:r>
              <w:rPr>
                <w:spacing w:val="1"/>
                <w:sz w:val="22"/>
                <w:szCs w:val="22"/>
              </w:rPr>
              <w:t>t</w:t>
            </w:r>
            <w:r>
              <w:rPr>
                <w:spacing w:val="-2"/>
                <w:sz w:val="22"/>
                <w:szCs w:val="22"/>
              </w:rPr>
              <w:t>e</w:t>
            </w:r>
            <w:r>
              <w:rPr>
                <w:sz w:val="22"/>
                <w:szCs w:val="22"/>
              </w:rPr>
              <w:t>s</w:t>
            </w:r>
            <w:r>
              <w:rPr>
                <w:spacing w:val="13"/>
                <w:sz w:val="22"/>
                <w:szCs w:val="22"/>
              </w:rPr>
              <w:t xml:space="preserve"> </w:t>
            </w:r>
            <w:r>
              <w:rPr>
                <w:spacing w:val="-2"/>
                <w:sz w:val="22"/>
                <w:szCs w:val="22"/>
              </w:rPr>
              <w:t>s</w:t>
            </w:r>
            <w:r>
              <w:rPr>
                <w:sz w:val="22"/>
                <w:szCs w:val="22"/>
              </w:rPr>
              <w:t>et</w:t>
            </w:r>
            <w:r>
              <w:rPr>
                <w:spacing w:val="11"/>
                <w:sz w:val="22"/>
                <w:szCs w:val="22"/>
              </w:rPr>
              <w:t xml:space="preserve"> </w:t>
            </w:r>
            <w:r>
              <w:rPr>
                <w:spacing w:val="1"/>
                <w:sz w:val="22"/>
                <w:szCs w:val="22"/>
              </w:rPr>
              <w:t>f</w:t>
            </w:r>
            <w:r>
              <w:rPr>
                <w:spacing w:val="-2"/>
                <w:sz w:val="22"/>
                <w:szCs w:val="22"/>
              </w:rPr>
              <w:t>o</w:t>
            </w:r>
            <w:r>
              <w:rPr>
                <w:spacing w:val="1"/>
                <w:sz w:val="22"/>
                <w:szCs w:val="22"/>
              </w:rPr>
              <w:t>rt</w:t>
            </w:r>
            <w:r>
              <w:rPr>
                <w:sz w:val="22"/>
                <w:szCs w:val="22"/>
              </w:rPr>
              <w:t>h</w:t>
            </w:r>
            <w:r>
              <w:rPr>
                <w:spacing w:val="9"/>
                <w:sz w:val="22"/>
                <w:szCs w:val="22"/>
              </w:rPr>
              <w:t xml:space="preserve"> </w:t>
            </w:r>
            <w:r>
              <w:rPr>
                <w:spacing w:val="1"/>
                <w:sz w:val="22"/>
                <w:szCs w:val="22"/>
              </w:rPr>
              <w:t>i</w:t>
            </w:r>
            <w:r>
              <w:rPr>
                <w:sz w:val="22"/>
                <w:szCs w:val="22"/>
              </w:rPr>
              <w:t>n</w:t>
            </w:r>
            <w:r>
              <w:rPr>
                <w:spacing w:val="12"/>
                <w:sz w:val="22"/>
                <w:szCs w:val="22"/>
              </w:rPr>
              <w:t xml:space="preserve"> </w:t>
            </w:r>
            <w:r>
              <w:rPr>
                <w:spacing w:val="-1"/>
                <w:sz w:val="22"/>
                <w:szCs w:val="22"/>
              </w:rPr>
              <w:t>A</w:t>
            </w:r>
            <w:r>
              <w:rPr>
                <w:sz w:val="22"/>
                <w:szCs w:val="22"/>
              </w:rPr>
              <w:t>n</w:t>
            </w:r>
            <w:r>
              <w:rPr>
                <w:spacing w:val="-2"/>
                <w:sz w:val="22"/>
                <w:szCs w:val="22"/>
              </w:rPr>
              <w:t>n</w:t>
            </w:r>
            <w:r>
              <w:rPr>
                <w:sz w:val="22"/>
                <w:szCs w:val="22"/>
              </w:rPr>
              <w:t>ex</w:t>
            </w:r>
            <w:r>
              <w:rPr>
                <w:spacing w:val="12"/>
                <w:sz w:val="22"/>
                <w:szCs w:val="22"/>
              </w:rPr>
              <w:t xml:space="preserve"> </w:t>
            </w:r>
            <w:r>
              <w:rPr>
                <w:sz w:val="22"/>
                <w:szCs w:val="22"/>
              </w:rPr>
              <w:t>C</w:t>
            </w:r>
            <w:r>
              <w:rPr>
                <w:spacing w:val="11"/>
                <w:sz w:val="22"/>
                <w:szCs w:val="22"/>
              </w:rPr>
              <w:t xml:space="preserve"> </w:t>
            </w:r>
            <w:r>
              <w:rPr>
                <w:spacing w:val="1"/>
                <w:sz w:val="22"/>
                <w:szCs w:val="22"/>
              </w:rPr>
              <w:t>f</w:t>
            </w:r>
            <w:r>
              <w:rPr>
                <w:spacing w:val="-2"/>
                <w:sz w:val="22"/>
                <w:szCs w:val="22"/>
              </w:rPr>
              <w:t>o</w:t>
            </w:r>
            <w:r>
              <w:rPr>
                <w:sz w:val="22"/>
                <w:szCs w:val="22"/>
              </w:rPr>
              <w:t>r</w:t>
            </w:r>
            <w:r>
              <w:rPr>
                <w:spacing w:val="13"/>
                <w:sz w:val="22"/>
                <w:szCs w:val="22"/>
              </w:rPr>
              <w:t xml:space="preserve"> </w:t>
            </w:r>
            <w:r>
              <w:rPr>
                <w:spacing w:val="-2"/>
                <w:sz w:val="22"/>
                <w:szCs w:val="22"/>
              </w:rPr>
              <w:t>p</w:t>
            </w:r>
            <w:r>
              <w:rPr>
                <w:sz w:val="22"/>
                <w:szCs w:val="22"/>
              </w:rPr>
              <w:t>a</w:t>
            </w:r>
            <w:r>
              <w:rPr>
                <w:spacing w:val="-2"/>
                <w:sz w:val="22"/>
                <w:szCs w:val="22"/>
              </w:rPr>
              <w:t>y</w:t>
            </w:r>
            <w:r>
              <w:rPr>
                <w:sz w:val="22"/>
                <w:szCs w:val="22"/>
              </w:rPr>
              <w:t>ab</w:t>
            </w:r>
            <w:r>
              <w:rPr>
                <w:spacing w:val="1"/>
                <w:sz w:val="22"/>
                <w:szCs w:val="22"/>
              </w:rPr>
              <w:t>l</w:t>
            </w:r>
            <w:r>
              <w:rPr>
                <w:sz w:val="22"/>
                <w:szCs w:val="22"/>
              </w:rPr>
              <w:t>e</w:t>
            </w:r>
            <w:r>
              <w:rPr>
                <w:spacing w:val="10"/>
                <w:sz w:val="22"/>
                <w:szCs w:val="22"/>
              </w:rPr>
              <w:t xml:space="preserve"> </w:t>
            </w:r>
            <w:r>
              <w:rPr>
                <w:spacing w:val="1"/>
                <w:sz w:val="22"/>
                <w:szCs w:val="22"/>
              </w:rPr>
              <w:t>r</w:t>
            </w:r>
            <w:r>
              <w:rPr>
                <w:sz w:val="22"/>
                <w:szCs w:val="22"/>
              </w:rPr>
              <w:t>e</w:t>
            </w:r>
            <w:r>
              <w:rPr>
                <w:spacing w:val="-3"/>
                <w:sz w:val="22"/>
                <w:szCs w:val="22"/>
              </w:rPr>
              <w:t>m</w:t>
            </w:r>
            <w:r>
              <w:rPr>
                <w:sz w:val="22"/>
                <w:szCs w:val="22"/>
              </w:rPr>
              <w:t>une</w:t>
            </w:r>
            <w:r>
              <w:rPr>
                <w:spacing w:val="1"/>
                <w:sz w:val="22"/>
                <w:szCs w:val="22"/>
              </w:rPr>
              <w:t>r</w:t>
            </w:r>
            <w:r>
              <w:rPr>
                <w:spacing w:val="-2"/>
                <w:sz w:val="22"/>
                <w:szCs w:val="22"/>
              </w:rPr>
              <w:t>a</w:t>
            </w:r>
            <w:r>
              <w:rPr>
                <w:spacing w:val="1"/>
                <w:sz w:val="22"/>
                <w:szCs w:val="22"/>
              </w:rPr>
              <w:t>ti</w:t>
            </w:r>
            <w:r>
              <w:rPr>
                <w:sz w:val="22"/>
                <w:szCs w:val="22"/>
              </w:rPr>
              <w:t>on,</w:t>
            </w:r>
            <w:r>
              <w:rPr>
                <w:spacing w:val="18"/>
                <w:sz w:val="22"/>
                <w:szCs w:val="22"/>
              </w:rPr>
              <w:t xml:space="preserve"> </w:t>
            </w:r>
            <w:r>
              <w:rPr>
                <w:i/>
                <w:spacing w:val="1"/>
                <w:sz w:val="22"/>
                <w:szCs w:val="22"/>
              </w:rPr>
              <w:t>I</w:t>
            </w:r>
            <w:r>
              <w:rPr>
                <w:i/>
                <w:position w:val="-3"/>
                <w:sz w:val="14"/>
                <w:szCs w:val="14"/>
              </w:rPr>
              <w:t>l</w:t>
            </w:r>
            <w:r>
              <w:rPr>
                <w:i/>
                <w:spacing w:val="30"/>
                <w:position w:val="-3"/>
                <w:sz w:val="14"/>
                <w:szCs w:val="14"/>
              </w:rPr>
              <w:t xml:space="preserve"> </w:t>
            </w:r>
            <w:r>
              <w:rPr>
                <w:spacing w:val="1"/>
                <w:sz w:val="22"/>
                <w:szCs w:val="22"/>
              </w:rPr>
              <w:t>i</w:t>
            </w:r>
            <w:r>
              <w:rPr>
                <w:sz w:val="22"/>
                <w:szCs w:val="22"/>
              </w:rPr>
              <w:t xml:space="preserve">s </w:t>
            </w:r>
            <w:r>
              <w:rPr>
                <w:spacing w:val="1"/>
                <w:sz w:val="22"/>
                <w:szCs w:val="22"/>
              </w:rPr>
              <w:t>t</w:t>
            </w:r>
            <w:r>
              <w:rPr>
                <w:sz w:val="22"/>
                <w:szCs w:val="22"/>
              </w:rPr>
              <w:t>he o</w:t>
            </w:r>
            <w:r>
              <w:rPr>
                <w:spacing w:val="1"/>
                <w:sz w:val="22"/>
                <w:szCs w:val="22"/>
              </w:rPr>
              <w:t>f</w:t>
            </w:r>
            <w:r>
              <w:rPr>
                <w:spacing w:val="-2"/>
                <w:sz w:val="22"/>
                <w:szCs w:val="22"/>
              </w:rPr>
              <w:t>f</w:t>
            </w:r>
            <w:r>
              <w:rPr>
                <w:spacing w:val="1"/>
                <w:sz w:val="22"/>
                <w:szCs w:val="22"/>
              </w:rPr>
              <w:t>i</w:t>
            </w:r>
            <w:r>
              <w:rPr>
                <w:spacing w:val="-2"/>
                <w:sz w:val="22"/>
                <w:szCs w:val="22"/>
              </w:rPr>
              <w:t>c</w:t>
            </w:r>
            <w:r>
              <w:rPr>
                <w:spacing w:val="1"/>
                <w:sz w:val="22"/>
                <w:szCs w:val="22"/>
              </w:rPr>
              <w:t>i</w:t>
            </w:r>
            <w:r>
              <w:rPr>
                <w:spacing w:val="-2"/>
                <w:sz w:val="22"/>
                <w:szCs w:val="22"/>
              </w:rPr>
              <w:t>a</w:t>
            </w:r>
            <w:r>
              <w:rPr>
                <w:sz w:val="22"/>
                <w:szCs w:val="22"/>
              </w:rPr>
              <w:t>l</w:t>
            </w:r>
            <w:r>
              <w:rPr>
                <w:spacing w:val="1"/>
                <w:sz w:val="22"/>
                <w:szCs w:val="22"/>
              </w:rPr>
              <w:t xml:space="preserve"> r</w:t>
            </w:r>
            <w:r>
              <w:rPr>
                <w:sz w:val="22"/>
                <w:szCs w:val="22"/>
              </w:rPr>
              <w:t>a</w:t>
            </w:r>
            <w:r>
              <w:rPr>
                <w:spacing w:val="-1"/>
                <w:sz w:val="22"/>
                <w:szCs w:val="22"/>
              </w:rPr>
              <w:t>t</w:t>
            </w:r>
            <w:r>
              <w:rPr>
                <w:sz w:val="22"/>
                <w:szCs w:val="22"/>
              </w:rPr>
              <w:t>e</w:t>
            </w:r>
            <w:r>
              <w:rPr>
                <w:spacing w:val="3"/>
                <w:sz w:val="22"/>
                <w:szCs w:val="22"/>
              </w:rPr>
              <w:t xml:space="preserve"> </w:t>
            </w:r>
            <w:r>
              <w:rPr>
                <w:spacing w:val="-2"/>
                <w:sz w:val="22"/>
                <w:szCs w:val="22"/>
              </w:rPr>
              <w:t>o</w:t>
            </w:r>
            <w:r>
              <w:rPr>
                <w:sz w:val="22"/>
                <w:szCs w:val="22"/>
              </w:rPr>
              <w:t>f</w:t>
            </w:r>
            <w:r>
              <w:rPr>
                <w:spacing w:val="1"/>
                <w:sz w:val="22"/>
                <w:szCs w:val="22"/>
              </w:rPr>
              <w:t xml:space="preserve"> i</w:t>
            </w:r>
            <w:r>
              <w:rPr>
                <w:sz w:val="22"/>
                <w:szCs w:val="22"/>
              </w:rPr>
              <w:t>n</w:t>
            </w:r>
            <w:r>
              <w:rPr>
                <w:spacing w:val="-2"/>
                <w:sz w:val="22"/>
                <w:szCs w:val="22"/>
              </w:rPr>
              <w:t>f</w:t>
            </w:r>
            <w:r>
              <w:rPr>
                <w:spacing w:val="1"/>
                <w:sz w:val="22"/>
                <w:szCs w:val="22"/>
              </w:rPr>
              <w:t>l</w:t>
            </w:r>
            <w:r>
              <w:rPr>
                <w:spacing w:val="-2"/>
                <w:sz w:val="22"/>
                <w:szCs w:val="22"/>
              </w:rPr>
              <w:t>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or</w:t>
            </w:r>
            <w:r>
              <w:rPr>
                <w:spacing w:val="1"/>
                <w:sz w:val="22"/>
                <w:szCs w:val="22"/>
              </w:rPr>
              <w:t xml:space="preserve"> t</w:t>
            </w:r>
            <w:r>
              <w:rPr>
                <w:sz w:val="22"/>
                <w:szCs w:val="22"/>
              </w:rPr>
              <w:t xml:space="preserve">he </w:t>
            </w:r>
            <w:r>
              <w:rPr>
                <w:spacing w:val="-2"/>
                <w:sz w:val="22"/>
                <w:szCs w:val="22"/>
              </w:rPr>
              <w:t>f</w:t>
            </w:r>
            <w:r>
              <w:rPr>
                <w:spacing w:val="1"/>
                <w:sz w:val="22"/>
                <w:szCs w:val="22"/>
              </w:rPr>
              <w:t>i</w:t>
            </w:r>
            <w:r>
              <w:rPr>
                <w:spacing w:val="-2"/>
                <w:sz w:val="22"/>
                <w:szCs w:val="22"/>
              </w:rPr>
              <w:t>r</w:t>
            </w:r>
            <w:r>
              <w:rPr>
                <w:sz w:val="22"/>
                <w:szCs w:val="22"/>
              </w:rPr>
              <w:t>st</w:t>
            </w:r>
            <w:r>
              <w:rPr>
                <w:spacing w:val="2"/>
                <w:sz w:val="22"/>
                <w:szCs w:val="22"/>
              </w:rPr>
              <w:t xml:space="preserve"> </w:t>
            </w:r>
            <w:r>
              <w:rPr>
                <w:spacing w:val="-4"/>
                <w:sz w:val="22"/>
                <w:szCs w:val="22"/>
              </w:rPr>
              <w:t>m</w:t>
            </w:r>
            <w:r>
              <w:rPr>
                <w:sz w:val="22"/>
                <w:szCs w:val="22"/>
              </w:rPr>
              <w:t>on</w:t>
            </w:r>
            <w:r>
              <w:rPr>
                <w:spacing w:val="1"/>
                <w:sz w:val="22"/>
                <w:szCs w:val="22"/>
              </w:rPr>
              <w:t>t</w:t>
            </w:r>
            <w:r>
              <w:rPr>
                <w:sz w:val="22"/>
                <w:szCs w:val="22"/>
              </w:rPr>
              <w:t>h</w:t>
            </w:r>
            <w:r>
              <w:rPr>
                <w:spacing w:val="2"/>
                <w:sz w:val="22"/>
                <w:szCs w:val="22"/>
              </w:rPr>
              <w:t xml:space="preserve"> </w:t>
            </w:r>
            <w:r>
              <w:rPr>
                <w:spacing w:val="1"/>
                <w:sz w:val="22"/>
                <w:szCs w:val="22"/>
              </w:rPr>
              <w:t>f</w:t>
            </w:r>
            <w:r>
              <w:rPr>
                <w:spacing w:val="-2"/>
                <w:sz w:val="22"/>
                <w:szCs w:val="22"/>
              </w:rPr>
              <w:t>o</w:t>
            </w:r>
            <w:r>
              <w:rPr>
                <w:sz w:val="22"/>
                <w:szCs w:val="22"/>
              </w:rPr>
              <w:t>r</w:t>
            </w:r>
            <w:r>
              <w:rPr>
                <w:spacing w:val="3"/>
                <w:sz w:val="22"/>
                <w:szCs w:val="22"/>
              </w:rPr>
              <w:t xml:space="preserve"> </w:t>
            </w:r>
            <w:r>
              <w:rPr>
                <w:spacing w:val="-1"/>
                <w:sz w:val="22"/>
                <w:szCs w:val="22"/>
              </w:rPr>
              <w:t>w</w:t>
            </w:r>
            <w:r>
              <w:rPr>
                <w:spacing w:val="-2"/>
                <w:sz w:val="22"/>
                <w:szCs w:val="22"/>
              </w:rPr>
              <w:t>h</w:t>
            </w:r>
            <w:r>
              <w:rPr>
                <w:spacing w:val="1"/>
                <w:sz w:val="22"/>
                <w:szCs w:val="22"/>
              </w:rPr>
              <w:t>i</w:t>
            </w:r>
            <w:r>
              <w:rPr>
                <w:spacing w:val="-2"/>
                <w:sz w:val="22"/>
                <w:szCs w:val="22"/>
              </w:rPr>
              <w:t>c</w:t>
            </w:r>
            <w:r>
              <w:rPr>
                <w:sz w:val="22"/>
                <w:szCs w:val="22"/>
              </w:rPr>
              <w:t>h</w:t>
            </w:r>
            <w:r>
              <w:rPr>
                <w:spacing w:val="2"/>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a</w:t>
            </w:r>
            <w:r>
              <w:rPr>
                <w:spacing w:val="-2"/>
                <w:sz w:val="22"/>
                <w:szCs w:val="22"/>
              </w:rPr>
              <w:t>d</w:t>
            </w:r>
            <w:r>
              <w:rPr>
                <w:spacing w:val="1"/>
                <w:sz w:val="22"/>
                <w:szCs w:val="22"/>
              </w:rPr>
              <w:t>j</w:t>
            </w:r>
            <w:r>
              <w:rPr>
                <w:sz w:val="22"/>
                <w:szCs w:val="22"/>
              </w:rPr>
              <w:t>u</w:t>
            </w:r>
            <w:r>
              <w:rPr>
                <w:spacing w:val="-2"/>
                <w:sz w:val="22"/>
                <w:szCs w:val="22"/>
              </w:rPr>
              <w:t>s</w:t>
            </w:r>
            <w:r>
              <w:rPr>
                <w:spacing w:val="1"/>
                <w:sz w:val="22"/>
                <w:szCs w:val="22"/>
              </w:rPr>
              <w:t>t</w:t>
            </w:r>
            <w:r>
              <w:rPr>
                <w:spacing w:val="-4"/>
                <w:sz w:val="22"/>
                <w:szCs w:val="22"/>
              </w:rPr>
              <w:t>m</w:t>
            </w:r>
            <w:r>
              <w:rPr>
                <w:sz w:val="22"/>
                <w:szCs w:val="22"/>
              </w:rPr>
              <w:t>ent</w:t>
            </w:r>
            <w:r>
              <w:rPr>
                <w:spacing w:val="1"/>
                <w:sz w:val="22"/>
                <w:szCs w:val="22"/>
              </w:rPr>
              <w:t xml:space="preserve"> i</w:t>
            </w:r>
            <w:r>
              <w:rPr>
                <w:sz w:val="22"/>
                <w:szCs w:val="22"/>
              </w:rPr>
              <w:t xml:space="preserve">s </w:t>
            </w:r>
            <w:r>
              <w:rPr>
                <w:spacing w:val="1"/>
                <w:position w:val="1"/>
                <w:sz w:val="22"/>
                <w:szCs w:val="22"/>
              </w:rPr>
              <w:t>t</w:t>
            </w:r>
            <w:r>
              <w:rPr>
                <w:position w:val="1"/>
                <w:sz w:val="22"/>
                <w:szCs w:val="22"/>
              </w:rPr>
              <w:t>o</w:t>
            </w:r>
            <w:r>
              <w:rPr>
                <w:spacing w:val="12"/>
                <w:position w:val="1"/>
                <w:sz w:val="22"/>
                <w:szCs w:val="22"/>
              </w:rPr>
              <w:t xml:space="preserve"> </w:t>
            </w:r>
            <w:r>
              <w:rPr>
                <w:position w:val="1"/>
                <w:sz w:val="22"/>
                <w:szCs w:val="22"/>
              </w:rPr>
              <w:t>ha</w:t>
            </w:r>
            <w:r>
              <w:rPr>
                <w:spacing w:val="-2"/>
                <w:position w:val="1"/>
                <w:sz w:val="22"/>
                <w:szCs w:val="22"/>
              </w:rPr>
              <w:t>v</w:t>
            </w:r>
            <w:r>
              <w:rPr>
                <w:position w:val="1"/>
                <w:sz w:val="22"/>
                <w:szCs w:val="22"/>
              </w:rPr>
              <w:t>e</w:t>
            </w:r>
            <w:r>
              <w:rPr>
                <w:spacing w:val="12"/>
                <w:position w:val="1"/>
                <w:sz w:val="22"/>
                <w:szCs w:val="22"/>
              </w:rPr>
              <w:t xml:space="preserve"> </w:t>
            </w:r>
            <w:r>
              <w:rPr>
                <w:position w:val="1"/>
                <w:sz w:val="22"/>
                <w:szCs w:val="22"/>
              </w:rPr>
              <w:t>e</w:t>
            </w:r>
            <w:r>
              <w:rPr>
                <w:spacing w:val="1"/>
                <w:position w:val="1"/>
                <w:sz w:val="22"/>
                <w:szCs w:val="22"/>
              </w:rPr>
              <w:t>ff</w:t>
            </w:r>
            <w:r>
              <w:rPr>
                <w:spacing w:val="-2"/>
                <w:position w:val="1"/>
                <w:sz w:val="22"/>
                <w:szCs w:val="22"/>
              </w:rPr>
              <w:t>e</w:t>
            </w:r>
            <w:r>
              <w:rPr>
                <w:position w:val="1"/>
                <w:sz w:val="22"/>
                <w:szCs w:val="22"/>
              </w:rPr>
              <w:t>ct</w:t>
            </w:r>
            <w:r>
              <w:rPr>
                <w:spacing w:val="13"/>
                <w:position w:val="1"/>
                <w:sz w:val="22"/>
                <w:szCs w:val="22"/>
              </w:rPr>
              <w:t xml:space="preserve"> </w:t>
            </w:r>
            <w:r>
              <w:rPr>
                <w:position w:val="1"/>
                <w:sz w:val="22"/>
                <w:szCs w:val="22"/>
              </w:rPr>
              <w:t>and,</w:t>
            </w:r>
            <w:r>
              <w:rPr>
                <w:spacing w:val="15"/>
                <w:position w:val="1"/>
                <w:sz w:val="22"/>
                <w:szCs w:val="22"/>
              </w:rPr>
              <w:t xml:space="preserve"> </w:t>
            </w:r>
            <w:r>
              <w:rPr>
                <w:i/>
                <w:spacing w:val="1"/>
                <w:position w:val="1"/>
                <w:sz w:val="22"/>
                <w:szCs w:val="22"/>
              </w:rPr>
              <w:t>I</w:t>
            </w:r>
            <w:r>
              <w:rPr>
                <w:i/>
                <w:position w:val="-2"/>
                <w:sz w:val="14"/>
                <w:szCs w:val="14"/>
              </w:rPr>
              <w:t>lo</w:t>
            </w:r>
            <w:r>
              <w:rPr>
                <w:i/>
                <w:spacing w:val="31"/>
                <w:position w:val="-2"/>
                <w:sz w:val="14"/>
                <w:szCs w:val="14"/>
              </w:rPr>
              <w:t xml:space="preserve"> </w:t>
            </w:r>
            <w:r>
              <w:rPr>
                <w:spacing w:val="1"/>
                <w:position w:val="1"/>
                <w:sz w:val="22"/>
                <w:szCs w:val="22"/>
              </w:rPr>
              <w:t>i</w:t>
            </w:r>
            <w:r>
              <w:rPr>
                <w:position w:val="1"/>
                <w:sz w:val="22"/>
                <w:szCs w:val="22"/>
              </w:rPr>
              <w:t>s</w:t>
            </w:r>
            <w:r>
              <w:rPr>
                <w:spacing w:val="13"/>
                <w:position w:val="1"/>
                <w:sz w:val="22"/>
                <w:szCs w:val="22"/>
              </w:rPr>
              <w:t xml:space="preserve"> </w:t>
            </w:r>
            <w:r>
              <w:rPr>
                <w:spacing w:val="1"/>
                <w:position w:val="1"/>
                <w:sz w:val="22"/>
                <w:szCs w:val="22"/>
              </w:rPr>
              <w:t>t</w:t>
            </w:r>
            <w:r>
              <w:rPr>
                <w:spacing w:val="-2"/>
                <w:position w:val="1"/>
                <w:sz w:val="22"/>
                <w:szCs w:val="22"/>
              </w:rPr>
              <w:t>h</w:t>
            </w:r>
            <w:r>
              <w:rPr>
                <w:position w:val="1"/>
                <w:sz w:val="22"/>
                <w:szCs w:val="22"/>
              </w:rPr>
              <w:t>e</w:t>
            </w:r>
            <w:r>
              <w:rPr>
                <w:spacing w:val="12"/>
                <w:position w:val="1"/>
                <w:sz w:val="22"/>
                <w:szCs w:val="22"/>
              </w:rPr>
              <w:t xml:space="preserve"> </w:t>
            </w:r>
            <w:r>
              <w:rPr>
                <w:position w:val="1"/>
                <w:sz w:val="22"/>
                <w:szCs w:val="22"/>
              </w:rPr>
              <w:t>o</w:t>
            </w:r>
            <w:r>
              <w:rPr>
                <w:spacing w:val="1"/>
                <w:position w:val="1"/>
                <w:sz w:val="22"/>
                <w:szCs w:val="22"/>
              </w:rPr>
              <w:t>ff</w:t>
            </w:r>
            <w:r>
              <w:rPr>
                <w:spacing w:val="-1"/>
                <w:position w:val="1"/>
                <w:sz w:val="22"/>
                <w:szCs w:val="22"/>
              </w:rPr>
              <w:t>i</w:t>
            </w:r>
            <w:r>
              <w:rPr>
                <w:position w:val="1"/>
                <w:sz w:val="22"/>
                <w:szCs w:val="22"/>
              </w:rPr>
              <w:t>c</w:t>
            </w:r>
            <w:r>
              <w:rPr>
                <w:spacing w:val="-1"/>
                <w:position w:val="1"/>
                <w:sz w:val="22"/>
                <w:szCs w:val="22"/>
              </w:rPr>
              <w:t>i</w:t>
            </w:r>
            <w:r>
              <w:rPr>
                <w:position w:val="1"/>
                <w:sz w:val="22"/>
                <w:szCs w:val="22"/>
              </w:rPr>
              <w:t>al</w:t>
            </w:r>
            <w:r>
              <w:rPr>
                <w:spacing w:val="13"/>
                <w:position w:val="1"/>
                <w:sz w:val="22"/>
                <w:szCs w:val="22"/>
              </w:rPr>
              <w:t xml:space="preserve"> </w:t>
            </w:r>
            <w:r>
              <w:rPr>
                <w:spacing w:val="1"/>
                <w:position w:val="1"/>
                <w:sz w:val="22"/>
                <w:szCs w:val="22"/>
              </w:rPr>
              <w:t>r</w:t>
            </w:r>
            <w:r>
              <w:rPr>
                <w:spacing w:val="-2"/>
                <w:position w:val="1"/>
                <w:sz w:val="22"/>
                <w:szCs w:val="22"/>
              </w:rPr>
              <w:t>a</w:t>
            </w:r>
            <w:r>
              <w:rPr>
                <w:spacing w:val="1"/>
                <w:position w:val="1"/>
                <w:sz w:val="22"/>
                <w:szCs w:val="22"/>
              </w:rPr>
              <w:t>t</w:t>
            </w:r>
            <w:r>
              <w:rPr>
                <w:position w:val="1"/>
                <w:sz w:val="22"/>
                <w:szCs w:val="22"/>
              </w:rPr>
              <w:t>e</w:t>
            </w:r>
            <w:r>
              <w:rPr>
                <w:spacing w:val="12"/>
                <w:position w:val="1"/>
                <w:sz w:val="22"/>
                <w:szCs w:val="22"/>
              </w:rPr>
              <w:t xml:space="preserve"> </w:t>
            </w:r>
            <w:r>
              <w:rPr>
                <w:position w:val="1"/>
                <w:sz w:val="22"/>
                <w:szCs w:val="22"/>
              </w:rPr>
              <w:t>of</w:t>
            </w:r>
            <w:r>
              <w:rPr>
                <w:spacing w:val="13"/>
                <w:position w:val="1"/>
                <w:sz w:val="22"/>
                <w:szCs w:val="22"/>
              </w:rPr>
              <w:t xml:space="preserve"> </w:t>
            </w:r>
            <w:r>
              <w:rPr>
                <w:spacing w:val="-1"/>
                <w:position w:val="1"/>
                <w:sz w:val="22"/>
                <w:szCs w:val="22"/>
              </w:rPr>
              <w:t>i</w:t>
            </w:r>
            <w:r>
              <w:rPr>
                <w:position w:val="1"/>
                <w:sz w:val="22"/>
                <w:szCs w:val="22"/>
              </w:rPr>
              <w:t>n</w:t>
            </w:r>
            <w:r>
              <w:rPr>
                <w:spacing w:val="-2"/>
                <w:position w:val="1"/>
                <w:sz w:val="22"/>
                <w:szCs w:val="22"/>
              </w:rPr>
              <w:t>f</w:t>
            </w:r>
            <w:r>
              <w:rPr>
                <w:spacing w:val="1"/>
                <w:position w:val="1"/>
                <w:sz w:val="22"/>
                <w:szCs w:val="22"/>
              </w:rPr>
              <w:t>l</w:t>
            </w:r>
            <w:r>
              <w:rPr>
                <w:position w:val="1"/>
                <w:sz w:val="22"/>
                <w:szCs w:val="22"/>
              </w:rPr>
              <w:t>a</w:t>
            </w:r>
            <w:r>
              <w:rPr>
                <w:spacing w:val="-1"/>
                <w:position w:val="1"/>
                <w:sz w:val="22"/>
                <w:szCs w:val="22"/>
              </w:rPr>
              <w:t>t</w:t>
            </w:r>
            <w:r>
              <w:rPr>
                <w:spacing w:val="1"/>
                <w:position w:val="1"/>
                <w:sz w:val="22"/>
                <w:szCs w:val="22"/>
              </w:rPr>
              <w:t>i</w:t>
            </w:r>
            <w:r>
              <w:rPr>
                <w:position w:val="1"/>
                <w:sz w:val="22"/>
                <w:szCs w:val="22"/>
              </w:rPr>
              <w:t>on</w:t>
            </w:r>
            <w:r>
              <w:rPr>
                <w:spacing w:val="12"/>
                <w:position w:val="1"/>
                <w:sz w:val="22"/>
                <w:szCs w:val="22"/>
              </w:rPr>
              <w:t xml:space="preserve"> </w:t>
            </w:r>
            <w:r>
              <w:rPr>
                <w:spacing w:val="-2"/>
                <w:position w:val="1"/>
                <w:sz w:val="22"/>
                <w:szCs w:val="22"/>
              </w:rPr>
              <w:t>f</w:t>
            </w:r>
            <w:r>
              <w:rPr>
                <w:position w:val="1"/>
                <w:sz w:val="22"/>
                <w:szCs w:val="22"/>
              </w:rPr>
              <w:t>or</w:t>
            </w:r>
            <w:r>
              <w:rPr>
                <w:spacing w:val="13"/>
                <w:position w:val="1"/>
                <w:sz w:val="22"/>
                <w:szCs w:val="22"/>
              </w:rPr>
              <w:t xml:space="preserve"> </w:t>
            </w:r>
            <w:r>
              <w:rPr>
                <w:spacing w:val="1"/>
                <w:position w:val="1"/>
                <w:sz w:val="22"/>
                <w:szCs w:val="22"/>
              </w:rPr>
              <w:t>t</w:t>
            </w:r>
            <w:r>
              <w:rPr>
                <w:position w:val="1"/>
                <w:sz w:val="22"/>
                <w:szCs w:val="22"/>
              </w:rPr>
              <w:t>he</w:t>
            </w:r>
            <w:r>
              <w:rPr>
                <w:spacing w:val="12"/>
                <w:position w:val="1"/>
                <w:sz w:val="22"/>
                <w:szCs w:val="22"/>
              </w:rPr>
              <w:t xml:space="preserve"> </w:t>
            </w:r>
            <w:r>
              <w:rPr>
                <w:spacing w:val="-4"/>
                <w:position w:val="1"/>
                <w:sz w:val="22"/>
                <w:szCs w:val="22"/>
              </w:rPr>
              <w:t>m</w:t>
            </w:r>
            <w:r>
              <w:rPr>
                <w:position w:val="1"/>
                <w:sz w:val="22"/>
                <w:szCs w:val="22"/>
              </w:rPr>
              <w:t>on</w:t>
            </w:r>
            <w:r>
              <w:rPr>
                <w:spacing w:val="1"/>
                <w:position w:val="1"/>
                <w:sz w:val="22"/>
                <w:szCs w:val="22"/>
              </w:rPr>
              <w:t>t</w:t>
            </w:r>
            <w:r>
              <w:rPr>
                <w:position w:val="1"/>
                <w:sz w:val="22"/>
                <w:szCs w:val="22"/>
              </w:rPr>
              <w:t>h</w:t>
            </w:r>
            <w:r>
              <w:rPr>
                <w:spacing w:val="12"/>
                <w:position w:val="1"/>
                <w:sz w:val="22"/>
                <w:szCs w:val="22"/>
              </w:rPr>
              <w:t xml:space="preserve"> </w:t>
            </w:r>
            <w:r>
              <w:rPr>
                <w:position w:val="1"/>
                <w:sz w:val="22"/>
                <w:szCs w:val="22"/>
              </w:rPr>
              <w:t>of</w:t>
            </w:r>
            <w:r>
              <w:rPr>
                <w:spacing w:val="13"/>
                <w:position w:val="1"/>
                <w:sz w:val="22"/>
                <w:szCs w:val="22"/>
              </w:rPr>
              <w:t xml:space="preserve"> </w:t>
            </w:r>
            <w:r>
              <w:rPr>
                <w:spacing w:val="1"/>
                <w:position w:val="1"/>
                <w:sz w:val="22"/>
                <w:szCs w:val="22"/>
              </w:rPr>
              <w:t>t</w:t>
            </w:r>
            <w:r>
              <w:rPr>
                <w:spacing w:val="-2"/>
                <w:position w:val="1"/>
                <w:sz w:val="22"/>
                <w:szCs w:val="22"/>
              </w:rPr>
              <w:t>h</w:t>
            </w:r>
            <w:r>
              <w:rPr>
                <w:position w:val="1"/>
                <w:sz w:val="22"/>
                <w:szCs w:val="22"/>
              </w:rPr>
              <w:t xml:space="preserve">e </w:t>
            </w:r>
            <w:r>
              <w:rPr>
                <w:sz w:val="22"/>
                <w:szCs w:val="22"/>
              </w:rPr>
              <w:t>da</w:t>
            </w:r>
            <w:r>
              <w:rPr>
                <w:spacing w:val="1"/>
                <w:sz w:val="22"/>
                <w:szCs w:val="22"/>
              </w:rPr>
              <w:t>t</w:t>
            </w:r>
            <w:r>
              <w:rPr>
                <w:sz w:val="22"/>
                <w:szCs w:val="22"/>
              </w:rPr>
              <w:t>e</w:t>
            </w:r>
            <w:r>
              <w:rPr>
                <w:spacing w:val="-2"/>
                <w:sz w:val="22"/>
                <w:szCs w:val="22"/>
              </w:rPr>
              <w:t xml:space="preserve"> </w:t>
            </w:r>
            <w:r>
              <w:rPr>
                <w:sz w:val="22"/>
                <w:szCs w:val="22"/>
              </w:rPr>
              <w:t>of</w:t>
            </w:r>
            <w:r>
              <w:rPr>
                <w:spacing w:val="-2"/>
                <w:sz w:val="22"/>
                <w:szCs w:val="22"/>
              </w:rPr>
              <w:t xml:space="preserve"> </w:t>
            </w:r>
            <w:r>
              <w:rPr>
                <w:spacing w:val="1"/>
                <w:sz w:val="22"/>
                <w:szCs w:val="22"/>
              </w:rPr>
              <w:t>t</w:t>
            </w:r>
            <w:r>
              <w:rPr>
                <w:sz w:val="22"/>
                <w:szCs w:val="22"/>
              </w:rPr>
              <w:t>he Co</w:t>
            </w:r>
            <w:r>
              <w:rPr>
                <w:spacing w:val="-3"/>
                <w:sz w:val="22"/>
                <w:szCs w:val="22"/>
              </w:rPr>
              <w:t>n</w:t>
            </w:r>
            <w:r>
              <w:rPr>
                <w:spacing w:val="1"/>
                <w:sz w:val="22"/>
                <w:szCs w:val="22"/>
              </w:rPr>
              <w:t>t</w:t>
            </w:r>
            <w:r>
              <w:rPr>
                <w:spacing w:val="-2"/>
                <w:sz w:val="22"/>
                <w:szCs w:val="22"/>
              </w:rPr>
              <w:t>r</w:t>
            </w:r>
            <w:r>
              <w:rPr>
                <w:sz w:val="22"/>
                <w:szCs w:val="22"/>
              </w:rPr>
              <w:t>a</w:t>
            </w:r>
            <w:r>
              <w:rPr>
                <w:spacing w:val="-2"/>
                <w:sz w:val="22"/>
                <w:szCs w:val="22"/>
              </w:rPr>
              <w:t>c</w:t>
            </w:r>
            <w:r>
              <w:rPr>
                <w:spacing w:val="1"/>
                <w:sz w:val="22"/>
                <w:szCs w:val="22"/>
              </w:rPr>
              <w:t>t</w:t>
            </w:r>
            <w:r>
              <w:rPr>
                <w:sz w:val="22"/>
                <w:szCs w:val="22"/>
              </w:rPr>
              <w:t>.”]</w:t>
            </w:r>
          </w:p>
        </w:tc>
      </w:tr>
      <w:tr w:rsidR="003A0509" w:rsidTr="003A0509">
        <w:tc>
          <w:tcPr>
            <w:tcW w:w="1925" w:type="dxa"/>
          </w:tcPr>
          <w:p w:rsidR="000624AC" w:rsidRDefault="000624AC" w:rsidP="000624AC">
            <w:pPr>
              <w:spacing w:before="41" w:line="240" w:lineRule="exact"/>
              <w:ind w:left="0" w:right="-38"/>
              <w:rPr>
                <w:sz w:val="22"/>
                <w:szCs w:val="22"/>
              </w:rPr>
            </w:pPr>
            <w:r>
              <w:rPr>
                <w:b/>
                <w:sz w:val="22"/>
                <w:szCs w:val="22"/>
              </w:rPr>
              <w:lastRenderedPageBreak/>
              <w:t xml:space="preserve">5. </w:t>
            </w:r>
            <w:r>
              <w:rPr>
                <w:b/>
                <w:spacing w:val="29"/>
                <w:sz w:val="22"/>
                <w:szCs w:val="22"/>
              </w:rPr>
              <w:t xml:space="preserve"> </w:t>
            </w:r>
            <w:r>
              <w:rPr>
                <w:b/>
                <w:spacing w:val="2"/>
                <w:sz w:val="22"/>
                <w:szCs w:val="22"/>
              </w:rPr>
              <w:t>P</w:t>
            </w:r>
            <w:r>
              <w:rPr>
                <w:b/>
                <w:sz w:val="22"/>
                <w:szCs w:val="22"/>
              </w:rPr>
              <w:t>r</w:t>
            </w:r>
            <w:r>
              <w:rPr>
                <w:b/>
                <w:spacing w:val="-2"/>
                <w:sz w:val="22"/>
                <w:szCs w:val="22"/>
              </w:rPr>
              <w:t>o</w:t>
            </w:r>
            <w:r>
              <w:rPr>
                <w:b/>
                <w:spacing w:val="1"/>
                <w:sz w:val="22"/>
                <w:szCs w:val="22"/>
              </w:rPr>
              <w:t>j</w:t>
            </w:r>
            <w:r>
              <w:rPr>
                <w:b/>
                <w:spacing w:val="-2"/>
                <w:sz w:val="22"/>
                <w:szCs w:val="22"/>
              </w:rPr>
              <w:t>e</w:t>
            </w:r>
            <w:r>
              <w:rPr>
                <w:b/>
                <w:sz w:val="22"/>
                <w:szCs w:val="22"/>
              </w:rPr>
              <w:t xml:space="preserve">ct </w:t>
            </w:r>
            <w:r>
              <w:rPr>
                <w:b/>
                <w:spacing w:val="-1"/>
                <w:sz w:val="22"/>
                <w:szCs w:val="22"/>
              </w:rPr>
              <w:t>A</w:t>
            </w:r>
            <w:r>
              <w:rPr>
                <w:b/>
                <w:sz w:val="22"/>
                <w:szCs w:val="22"/>
              </w:rPr>
              <w:t>dm</w:t>
            </w:r>
            <w:r>
              <w:rPr>
                <w:b/>
                <w:spacing w:val="1"/>
                <w:sz w:val="22"/>
                <w:szCs w:val="22"/>
              </w:rPr>
              <w:t>i</w:t>
            </w:r>
            <w:r>
              <w:rPr>
                <w:b/>
                <w:spacing w:val="-3"/>
                <w:sz w:val="22"/>
                <w:szCs w:val="22"/>
              </w:rPr>
              <w:t>n</w:t>
            </w:r>
            <w:r>
              <w:rPr>
                <w:b/>
                <w:spacing w:val="1"/>
                <w:sz w:val="22"/>
                <w:szCs w:val="22"/>
              </w:rPr>
              <w:t>i</w:t>
            </w:r>
            <w:r>
              <w:rPr>
                <w:b/>
                <w:sz w:val="22"/>
                <w:szCs w:val="22"/>
              </w:rPr>
              <w:t>s</w:t>
            </w:r>
            <w:r>
              <w:rPr>
                <w:b/>
                <w:spacing w:val="-1"/>
                <w:sz w:val="22"/>
                <w:szCs w:val="22"/>
              </w:rPr>
              <w:t>t</w:t>
            </w:r>
            <w:r>
              <w:rPr>
                <w:b/>
                <w:sz w:val="22"/>
                <w:szCs w:val="22"/>
              </w:rPr>
              <w:t>ra</w:t>
            </w:r>
            <w:r>
              <w:rPr>
                <w:b/>
                <w:spacing w:val="-1"/>
                <w:sz w:val="22"/>
                <w:szCs w:val="22"/>
              </w:rPr>
              <w:t>t</w:t>
            </w:r>
            <w:r>
              <w:rPr>
                <w:b/>
                <w:spacing w:val="1"/>
                <w:sz w:val="22"/>
                <w:szCs w:val="22"/>
              </w:rPr>
              <w:t>i</w:t>
            </w:r>
            <w:r>
              <w:rPr>
                <w:b/>
                <w:sz w:val="22"/>
                <w:szCs w:val="22"/>
              </w:rPr>
              <w:t>on</w:t>
            </w:r>
          </w:p>
          <w:p w:rsidR="003A0509" w:rsidRDefault="003A0509" w:rsidP="003A0509">
            <w:pPr>
              <w:spacing w:before="37"/>
              <w:ind w:left="0" w:right="-58"/>
              <w:rPr>
                <w:b/>
                <w:sz w:val="22"/>
                <w:szCs w:val="22"/>
              </w:rPr>
            </w:pPr>
          </w:p>
        </w:tc>
        <w:tc>
          <w:tcPr>
            <w:tcW w:w="7470" w:type="dxa"/>
          </w:tcPr>
          <w:p w:rsidR="003A0509" w:rsidRPr="000624AC" w:rsidRDefault="000624AC" w:rsidP="005C08C5">
            <w:pPr>
              <w:pStyle w:val="ListParagraph"/>
              <w:numPr>
                <w:ilvl w:val="0"/>
                <w:numId w:val="33"/>
              </w:numPr>
              <w:ind w:right="-189"/>
              <w:rPr>
                <w:sz w:val="22"/>
                <w:szCs w:val="22"/>
                <w:u w:val="single" w:color="000000"/>
              </w:rPr>
            </w:pPr>
            <w:r w:rsidRPr="000624AC">
              <w:rPr>
                <w:spacing w:val="-1"/>
                <w:sz w:val="22"/>
                <w:szCs w:val="22"/>
                <w:u w:val="single" w:color="000000"/>
              </w:rPr>
              <w:t>C</w:t>
            </w:r>
            <w:r w:rsidRPr="000624AC">
              <w:rPr>
                <w:sz w:val="22"/>
                <w:szCs w:val="22"/>
                <w:u w:val="single" w:color="000000"/>
              </w:rPr>
              <w:t>oo</w:t>
            </w:r>
            <w:r w:rsidRPr="000624AC">
              <w:rPr>
                <w:spacing w:val="1"/>
                <w:sz w:val="22"/>
                <w:szCs w:val="22"/>
                <w:u w:val="single" w:color="000000"/>
              </w:rPr>
              <w:t>r</w:t>
            </w:r>
            <w:r w:rsidRPr="000624AC">
              <w:rPr>
                <w:sz w:val="22"/>
                <w:szCs w:val="22"/>
                <w:u w:val="single" w:color="000000"/>
              </w:rPr>
              <w:t>d</w:t>
            </w:r>
            <w:r w:rsidRPr="000624AC">
              <w:rPr>
                <w:spacing w:val="-1"/>
                <w:sz w:val="22"/>
                <w:szCs w:val="22"/>
                <w:u w:val="single" w:color="000000"/>
              </w:rPr>
              <w:t>i</w:t>
            </w:r>
            <w:r w:rsidRPr="000624AC">
              <w:rPr>
                <w:sz w:val="22"/>
                <w:szCs w:val="22"/>
                <w:u w:val="single" w:color="000000"/>
              </w:rPr>
              <w:t>na</w:t>
            </w:r>
            <w:r w:rsidRPr="000624AC">
              <w:rPr>
                <w:spacing w:val="-1"/>
                <w:sz w:val="22"/>
                <w:szCs w:val="22"/>
                <w:u w:val="single" w:color="000000"/>
              </w:rPr>
              <w:t>t</w:t>
            </w:r>
            <w:r w:rsidRPr="000624AC">
              <w:rPr>
                <w:sz w:val="22"/>
                <w:szCs w:val="22"/>
                <w:u w:val="single" w:color="000000"/>
              </w:rPr>
              <w:t>or</w:t>
            </w:r>
          </w:p>
          <w:p w:rsidR="000624AC" w:rsidRDefault="000624AC" w:rsidP="000624AC">
            <w:pPr>
              <w:ind w:left="0" w:right="568"/>
              <w:jc w:val="both"/>
              <w:rPr>
                <w:sz w:val="22"/>
                <w:szCs w:val="22"/>
              </w:rPr>
            </w:pPr>
            <w:r>
              <w:rPr>
                <w:spacing w:val="2"/>
                <w:sz w:val="22"/>
                <w:szCs w:val="22"/>
              </w:rPr>
              <w:t>T</w:t>
            </w:r>
            <w:r>
              <w:rPr>
                <w:sz w:val="22"/>
                <w:szCs w:val="22"/>
              </w:rPr>
              <w:t>he</w:t>
            </w:r>
            <w:r>
              <w:rPr>
                <w:spacing w:val="2"/>
                <w:sz w:val="22"/>
                <w:szCs w:val="22"/>
              </w:rPr>
              <w:t xml:space="preserve"> </w:t>
            </w:r>
            <w:r>
              <w:rPr>
                <w:sz w:val="22"/>
                <w:szCs w:val="22"/>
              </w:rPr>
              <w:t>PA</w:t>
            </w:r>
            <w:r>
              <w:rPr>
                <w:spacing w:val="1"/>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na</w:t>
            </w:r>
            <w:r>
              <w:rPr>
                <w:spacing w:val="1"/>
                <w:sz w:val="22"/>
                <w:szCs w:val="22"/>
              </w:rPr>
              <w:t>t</w:t>
            </w:r>
            <w:r>
              <w:rPr>
                <w:spacing w:val="-2"/>
                <w:sz w:val="22"/>
                <w:szCs w:val="22"/>
              </w:rPr>
              <w:t>e</w:t>
            </w:r>
            <w:r>
              <w:rPr>
                <w:sz w:val="22"/>
                <w:szCs w:val="22"/>
              </w:rPr>
              <w:t>s</w:t>
            </w:r>
            <w:r>
              <w:rPr>
                <w:spacing w:val="2"/>
                <w:sz w:val="22"/>
                <w:szCs w:val="22"/>
              </w:rPr>
              <w:t xml:space="preserve"> </w:t>
            </w:r>
            <w:r>
              <w:rPr>
                <w:sz w:val="22"/>
                <w:szCs w:val="22"/>
              </w:rPr>
              <w:t>M</w:t>
            </w:r>
            <w:r>
              <w:rPr>
                <w:spacing w:val="1"/>
                <w:sz w:val="22"/>
                <w:szCs w:val="22"/>
              </w:rPr>
              <w:t>r</w:t>
            </w:r>
            <w:r>
              <w:rPr>
                <w:spacing w:val="-2"/>
                <w:sz w:val="22"/>
                <w:szCs w:val="22"/>
              </w:rPr>
              <w:t xml:space="preserve">. M. Zamir Khan-Portfolio Manager (SAT) </w:t>
            </w:r>
            <w:r>
              <w:rPr>
                <w:sz w:val="22"/>
                <w:szCs w:val="22"/>
              </w:rPr>
              <w:t>as</w:t>
            </w:r>
            <w:r>
              <w:rPr>
                <w:spacing w:val="3"/>
                <w:sz w:val="22"/>
                <w:szCs w:val="22"/>
              </w:rPr>
              <w:t xml:space="preserve"> </w:t>
            </w:r>
            <w:r>
              <w:rPr>
                <w:sz w:val="22"/>
                <w:szCs w:val="22"/>
              </w:rPr>
              <w:t>P</w:t>
            </w:r>
            <w:r>
              <w:rPr>
                <w:spacing w:val="-1"/>
                <w:sz w:val="22"/>
                <w:szCs w:val="22"/>
              </w:rPr>
              <w:t>A</w:t>
            </w:r>
            <w:r>
              <w:rPr>
                <w:spacing w:val="1"/>
                <w:sz w:val="22"/>
                <w:szCs w:val="22"/>
              </w:rPr>
              <w:t>’</w:t>
            </w:r>
            <w:r>
              <w:rPr>
                <w:sz w:val="22"/>
                <w:szCs w:val="22"/>
              </w:rPr>
              <w:t xml:space="preserve">s </w:t>
            </w:r>
            <w:r>
              <w:rPr>
                <w:spacing w:val="-1"/>
                <w:sz w:val="22"/>
                <w:szCs w:val="22"/>
              </w:rPr>
              <w:t>C</w:t>
            </w:r>
            <w:r>
              <w:rPr>
                <w:sz w:val="22"/>
                <w:szCs w:val="22"/>
              </w:rPr>
              <w:t>oo</w:t>
            </w:r>
            <w:r>
              <w:rPr>
                <w:spacing w:val="1"/>
                <w:sz w:val="22"/>
                <w:szCs w:val="22"/>
              </w:rPr>
              <w:t>r</w:t>
            </w:r>
            <w:r>
              <w:rPr>
                <w:sz w:val="22"/>
                <w:szCs w:val="22"/>
              </w:rPr>
              <w:t>d</w:t>
            </w:r>
            <w:r>
              <w:rPr>
                <w:spacing w:val="-1"/>
                <w:sz w:val="22"/>
                <w:szCs w:val="22"/>
              </w:rPr>
              <w:t>i</w:t>
            </w:r>
            <w:r>
              <w:rPr>
                <w:sz w:val="22"/>
                <w:szCs w:val="22"/>
              </w:rPr>
              <w:t>na</w:t>
            </w:r>
            <w:r>
              <w:rPr>
                <w:spacing w:val="-1"/>
                <w:sz w:val="22"/>
                <w:szCs w:val="22"/>
              </w:rPr>
              <w:t>t</w:t>
            </w:r>
            <w:r>
              <w:rPr>
                <w:sz w:val="22"/>
                <w:szCs w:val="22"/>
              </w:rPr>
              <w:t>o</w:t>
            </w:r>
            <w:r>
              <w:rPr>
                <w:spacing w:val="-2"/>
                <w:sz w:val="22"/>
                <w:szCs w:val="22"/>
              </w:rPr>
              <w:t>r</w:t>
            </w:r>
            <w:r>
              <w:rPr>
                <w:sz w:val="22"/>
                <w:szCs w:val="22"/>
              </w:rPr>
              <w:t>;</w:t>
            </w:r>
            <w:r>
              <w:rPr>
                <w:spacing w:val="3"/>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oo</w:t>
            </w:r>
            <w:r>
              <w:rPr>
                <w:spacing w:val="1"/>
                <w:sz w:val="22"/>
                <w:szCs w:val="22"/>
              </w:rPr>
              <w:t>r</w:t>
            </w:r>
            <w:r>
              <w:rPr>
                <w:sz w:val="22"/>
                <w:szCs w:val="22"/>
              </w:rPr>
              <w:t>d</w:t>
            </w:r>
            <w:r>
              <w:rPr>
                <w:spacing w:val="-1"/>
                <w:sz w:val="22"/>
                <w:szCs w:val="22"/>
              </w:rPr>
              <w:t>i</w:t>
            </w:r>
            <w:r>
              <w:rPr>
                <w:sz w:val="22"/>
                <w:szCs w:val="22"/>
              </w:rPr>
              <w:t>na</w:t>
            </w:r>
            <w:r>
              <w:rPr>
                <w:spacing w:val="-1"/>
                <w:sz w:val="22"/>
                <w:szCs w:val="22"/>
              </w:rPr>
              <w:t>t</w:t>
            </w:r>
            <w:r>
              <w:rPr>
                <w:sz w:val="22"/>
                <w:szCs w:val="22"/>
              </w:rPr>
              <w:t>or sh</w:t>
            </w:r>
            <w:r>
              <w:rPr>
                <w:spacing w:val="-2"/>
                <w:sz w:val="22"/>
                <w:szCs w:val="22"/>
              </w:rPr>
              <w:t>a</w:t>
            </w:r>
            <w:r>
              <w:rPr>
                <w:spacing w:val="-1"/>
                <w:sz w:val="22"/>
                <w:szCs w:val="22"/>
              </w:rPr>
              <w:t>l</w:t>
            </w:r>
            <w:r>
              <w:rPr>
                <w:sz w:val="22"/>
                <w:szCs w:val="22"/>
              </w:rPr>
              <w:t xml:space="preserve">l be </w:t>
            </w:r>
            <w:r>
              <w:rPr>
                <w:spacing w:val="1"/>
                <w:sz w:val="22"/>
                <w:szCs w:val="22"/>
              </w:rPr>
              <w:t>r</w:t>
            </w:r>
            <w:r>
              <w:rPr>
                <w:spacing w:val="-2"/>
                <w:sz w:val="22"/>
                <w:szCs w:val="22"/>
              </w:rPr>
              <w:t>e</w:t>
            </w:r>
            <w:r>
              <w:rPr>
                <w:sz w:val="22"/>
                <w:szCs w:val="22"/>
              </w:rPr>
              <w:t>s</w:t>
            </w:r>
            <w:r>
              <w:rPr>
                <w:spacing w:val="-2"/>
                <w:sz w:val="22"/>
                <w:szCs w:val="22"/>
              </w:rPr>
              <w:t>p</w:t>
            </w:r>
            <w:r>
              <w:rPr>
                <w:sz w:val="22"/>
                <w:szCs w:val="22"/>
              </w:rPr>
              <w:t>ons</w:t>
            </w:r>
            <w:r>
              <w:rPr>
                <w:spacing w:val="1"/>
                <w:sz w:val="22"/>
                <w:szCs w:val="22"/>
              </w:rPr>
              <w:t>i</w:t>
            </w:r>
            <w:r>
              <w:rPr>
                <w:spacing w:val="-2"/>
                <w:sz w:val="22"/>
                <w:szCs w:val="22"/>
              </w:rPr>
              <w:t>b</w:t>
            </w:r>
            <w:r>
              <w:rPr>
                <w:spacing w:val="1"/>
                <w:sz w:val="22"/>
                <w:szCs w:val="22"/>
              </w:rPr>
              <w:t>l</w:t>
            </w:r>
            <w:r>
              <w:rPr>
                <w:sz w:val="22"/>
                <w:szCs w:val="22"/>
              </w:rPr>
              <w:t xml:space="preserve">e </w:t>
            </w:r>
            <w:r>
              <w:rPr>
                <w:spacing w:val="-2"/>
                <w:sz w:val="22"/>
                <w:szCs w:val="22"/>
              </w:rPr>
              <w:t>f</w:t>
            </w:r>
            <w:r>
              <w:rPr>
                <w:sz w:val="22"/>
                <w:szCs w:val="22"/>
              </w:rPr>
              <w:t xml:space="preserve">or </w:t>
            </w:r>
            <w:r>
              <w:rPr>
                <w:spacing w:val="1"/>
                <w:sz w:val="22"/>
                <w:szCs w:val="22"/>
              </w:rPr>
              <w:t>t</w:t>
            </w:r>
            <w:r>
              <w:rPr>
                <w:spacing w:val="-2"/>
                <w:sz w:val="22"/>
                <w:szCs w:val="22"/>
              </w:rPr>
              <w:t>h</w:t>
            </w:r>
            <w:r>
              <w:rPr>
                <w:sz w:val="22"/>
                <w:szCs w:val="22"/>
              </w:rPr>
              <w:t>e coo</w:t>
            </w:r>
            <w:r>
              <w:rPr>
                <w:spacing w:val="-1"/>
                <w:sz w:val="22"/>
                <w:szCs w:val="22"/>
              </w:rPr>
              <w:t>r</w:t>
            </w:r>
            <w:r>
              <w:rPr>
                <w:sz w:val="22"/>
                <w:szCs w:val="22"/>
              </w:rPr>
              <w:t>d</w:t>
            </w:r>
            <w:r>
              <w:rPr>
                <w:spacing w:val="1"/>
                <w:sz w:val="22"/>
                <w:szCs w:val="22"/>
              </w:rPr>
              <w:t>i</w:t>
            </w:r>
            <w:r>
              <w:rPr>
                <w:spacing w:val="-2"/>
                <w:sz w:val="22"/>
                <w:szCs w:val="22"/>
              </w:rPr>
              <w:t>n</w:t>
            </w:r>
            <w:r>
              <w:rPr>
                <w:sz w:val="22"/>
                <w:szCs w:val="22"/>
              </w:rPr>
              <w:t>a</w:t>
            </w:r>
            <w:r>
              <w:rPr>
                <w:spacing w:val="-1"/>
                <w:sz w:val="22"/>
                <w:szCs w:val="22"/>
              </w:rPr>
              <w:t>ti</w:t>
            </w:r>
            <w:r>
              <w:rPr>
                <w:sz w:val="22"/>
                <w:szCs w:val="22"/>
              </w:rPr>
              <w:t>on of a</w:t>
            </w:r>
            <w:r>
              <w:rPr>
                <w:spacing w:val="-2"/>
                <w:sz w:val="22"/>
                <w:szCs w:val="22"/>
              </w:rPr>
              <w:t>c</w:t>
            </w:r>
            <w:r>
              <w:rPr>
                <w:spacing w:val="1"/>
                <w:sz w:val="22"/>
                <w:szCs w:val="22"/>
              </w:rPr>
              <w:t>ti</w:t>
            </w:r>
            <w:r>
              <w:rPr>
                <w:spacing w:val="-2"/>
                <w:sz w:val="22"/>
                <w:szCs w:val="22"/>
              </w:rPr>
              <w:t>v</w:t>
            </w:r>
            <w:r>
              <w:rPr>
                <w:spacing w:val="1"/>
                <w:sz w:val="22"/>
                <w:szCs w:val="22"/>
              </w:rPr>
              <w:t>i</w:t>
            </w:r>
            <w:r>
              <w:rPr>
                <w:spacing w:val="-1"/>
                <w:sz w:val="22"/>
                <w:szCs w:val="22"/>
              </w:rPr>
              <w:t>t</w:t>
            </w:r>
            <w:r>
              <w:rPr>
                <w:spacing w:val="1"/>
                <w:sz w:val="22"/>
                <w:szCs w:val="22"/>
              </w:rPr>
              <w:t>i</w:t>
            </w:r>
            <w:r>
              <w:rPr>
                <w:sz w:val="22"/>
                <w:szCs w:val="22"/>
              </w:rPr>
              <w:t>es under</w:t>
            </w:r>
            <w:r>
              <w:rPr>
                <w:spacing w:val="1"/>
                <w:sz w:val="22"/>
                <w:szCs w:val="22"/>
              </w:rPr>
              <w:t xml:space="preserve"> 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r</w:t>
            </w:r>
            <w:r>
              <w:rPr>
                <w:sz w:val="22"/>
                <w:szCs w:val="22"/>
              </w:rPr>
              <w:t>ec</w:t>
            </w:r>
            <w:r>
              <w:rPr>
                <w:spacing w:val="-2"/>
                <w:sz w:val="22"/>
                <w:szCs w:val="22"/>
              </w:rPr>
              <w:t>e</w:t>
            </w:r>
            <w:r>
              <w:rPr>
                <w:spacing w:val="1"/>
                <w:sz w:val="22"/>
                <w:szCs w:val="22"/>
              </w:rPr>
              <w:t>i</w:t>
            </w:r>
            <w:r>
              <w:rPr>
                <w:spacing w:val="-2"/>
                <w:sz w:val="22"/>
                <w:szCs w:val="22"/>
              </w:rPr>
              <w:t>v</w:t>
            </w:r>
            <w:r>
              <w:rPr>
                <w:spacing w:val="1"/>
                <w:sz w:val="22"/>
                <w:szCs w:val="22"/>
              </w:rPr>
              <w:t>i</w:t>
            </w:r>
            <w:r>
              <w:rPr>
                <w:sz w:val="22"/>
                <w:szCs w:val="22"/>
              </w:rPr>
              <w:t>ng and</w:t>
            </w:r>
            <w:r>
              <w:rPr>
                <w:spacing w:val="3"/>
                <w:sz w:val="22"/>
                <w:szCs w:val="22"/>
              </w:rPr>
              <w:t xml:space="preserve"> </w:t>
            </w:r>
            <w:r>
              <w:rPr>
                <w:sz w:val="22"/>
                <w:szCs w:val="22"/>
              </w:rPr>
              <w:t>app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ng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pacing w:val="-2"/>
                <w:sz w:val="22"/>
                <w:szCs w:val="22"/>
              </w:rPr>
              <w:t>c</w:t>
            </w:r>
            <w:r>
              <w:rPr>
                <w:sz w:val="22"/>
                <w:szCs w:val="22"/>
              </w:rPr>
              <w:t>es</w:t>
            </w:r>
            <w:r>
              <w:rPr>
                <w:spacing w:val="3"/>
                <w:sz w:val="22"/>
                <w:szCs w:val="22"/>
              </w:rPr>
              <w:t xml:space="preserve"> </w:t>
            </w:r>
            <w:r>
              <w:rPr>
                <w:spacing w:val="1"/>
                <w:sz w:val="22"/>
                <w:szCs w:val="22"/>
              </w:rPr>
              <w:t>f</w:t>
            </w:r>
            <w:r>
              <w:rPr>
                <w:spacing w:val="-2"/>
                <w:sz w:val="22"/>
                <w:szCs w:val="22"/>
              </w:rPr>
              <w:t>o</w:t>
            </w:r>
            <w:r>
              <w:rPr>
                <w:sz w:val="22"/>
                <w:szCs w:val="22"/>
              </w:rPr>
              <w:t>r</w:t>
            </w:r>
            <w:r>
              <w:rPr>
                <w:spacing w:val="3"/>
                <w:sz w:val="22"/>
                <w:szCs w:val="22"/>
              </w:rPr>
              <w:t xml:space="preserve"> </w:t>
            </w:r>
            <w:r>
              <w:rPr>
                <w:sz w:val="22"/>
                <w:szCs w:val="22"/>
              </w:rPr>
              <w:t>pa</w:t>
            </w:r>
            <w:r>
              <w:rPr>
                <w:spacing w:val="-2"/>
                <w:sz w:val="22"/>
                <w:szCs w:val="22"/>
              </w:rPr>
              <w:t>y</w:t>
            </w:r>
            <w:r>
              <w:rPr>
                <w:spacing w:val="-4"/>
                <w:sz w:val="22"/>
                <w:szCs w:val="22"/>
              </w:rPr>
              <w:t>m</w:t>
            </w:r>
            <w:r>
              <w:rPr>
                <w:sz w:val="22"/>
                <w:szCs w:val="22"/>
              </w:rPr>
              <w:t>en</w:t>
            </w:r>
            <w:r>
              <w:rPr>
                <w:spacing w:val="1"/>
                <w:sz w:val="22"/>
                <w:szCs w:val="22"/>
              </w:rPr>
              <w:t>t</w:t>
            </w:r>
            <w:r>
              <w:rPr>
                <w:sz w:val="22"/>
                <w:szCs w:val="22"/>
              </w:rPr>
              <w:t xml:space="preserve">, and </w:t>
            </w:r>
            <w:r>
              <w:rPr>
                <w:spacing w:val="1"/>
                <w:sz w:val="22"/>
                <w:szCs w:val="22"/>
              </w:rPr>
              <w:t>f</w:t>
            </w:r>
            <w:r>
              <w:rPr>
                <w:spacing w:val="-2"/>
                <w:sz w:val="22"/>
                <w:szCs w:val="22"/>
              </w:rPr>
              <w:t>o</w:t>
            </w:r>
            <w:r>
              <w:rPr>
                <w:sz w:val="22"/>
                <w:szCs w:val="22"/>
              </w:rPr>
              <w:t>r</w:t>
            </w:r>
            <w:r>
              <w:rPr>
                <w:spacing w:val="1"/>
                <w:sz w:val="22"/>
                <w:szCs w:val="22"/>
              </w:rPr>
              <w:t xml:space="preserve"> </w:t>
            </w:r>
            <w:r>
              <w:rPr>
                <w:spacing w:val="-2"/>
                <w:sz w:val="22"/>
                <w:szCs w:val="22"/>
              </w:rPr>
              <w:t>a</w:t>
            </w:r>
            <w:r>
              <w:rPr>
                <w:sz w:val="22"/>
                <w:szCs w:val="22"/>
              </w:rPr>
              <w:t>cce</w:t>
            </w:r>
            <w:r>
              <w:rPr>
                <w:spacing w:val="-2"/>
                <w:sz w:val="22"/>
                <w:szCs w:val="22"/>
              </w:rPr>
              <w:t>p</w:t>
            </w:r>
            <w:r>
              <w:rPr>
                <w:spacing w:val="1"/>
                <w:sz w:val="22"/>
                <w:szCs w:val="22"/>
              </w:rPr>
              <w:t>t</w:t>
            </w:r>
            <w:r>
              <w:rPr>
                <w:sz w:val="22"/>
                <w:szCs w:val="22"/>
              </w:rPr>
              <w:t>a</w:t>
            </w:r>
            <w:r>
              <w:rPr>
                <w:spacing w:val="-2"/>
                <w:sz w:val="22"/>
                <w:szCs w:val="22"/>
              </w:rPr>
              <w:t>n</w:t>
            </w:r>
            <w:r>
              <w:rPr>
                <w:sz w:val="22"/>
                <w:szCs w:val="22"/>
              </w:rPr>
              <w:t>ce</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2"/>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ab</w:t>
            </w:r>
            <w:r>
              <w:rPr>
                <w:spacing w:val="-1"/>
                <w:sz w:val="22"/>
                <w:szCs w:val="22"/>
              </w:rPr>
              <w:t>l</w:t>
            </w:r>
            <w:r>
              <w:rPr>
                <w:sz w:val="22"/>
                <w:szCs w:val="22"/>
              </w:rPr>
              <w:t>es</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P</w:t>
            </w:r>
            <w:r>
              <w:rPr>
                <w:spacing w:val="-1"/>
                <w:sz w:val="22"/>
                <w:szCs w:val="22"/>
              </w:rPr>
              <w:t>A</w:t>
            </w:r>
            <w:r>
              <w:rPr>
                <w:sz w:val="22"/>
                <w:szCs w:val="22"/>
              </w:rPr>
              <w:t>.</w:t>
            </w:r>
          </w:p>
          <w:p w:rsidR="000624AC" w:rsidRPr="000624AC" w:rsidRDefault="000624AC" w:rsidP="005C08C5">
            <w:pPr>
              <w:pStyle w:val="ListParagraph"/>
              <w:numPr>
                <w:ilvl w:val="0"/>
                <w:numId w:val="33"/>
              </w:numPr>
              <w:ind w:right="568"/>
              <w:jc w:val="both"/>
              <w:rPr>
                <w:sz w:val="22"/>
                <w:szCs w:val="22"/>
              </w:rPr>
            </w:pPr>
            <w:r>
              <w:rPr>
                <w:sz w:val="22"/>
                <w:szCs w:val="22"/>
                <w:u w:val="single"/>
              </w:rPr>
              <w:t>Timesheet:</w:t>
            </w:r>
          </w:p>
          <w:p w:rsidR="000624AC" w:rsidRDefault="000624AC" w:rsidP="000624AC">
            <w:pPr>
              <w:spacing w:before="32"/>
              <w:ind w:left="0" w:right="567"/>
              <w:jc w:val="both"/>
              <w:rPr>
                <w:sz w:val="22"/>
                <w:szCs w:val="22"/>
              </w:rPr>
            </w:pPr>
            <w:r>
              <w:rPr>
                <w:spacing w:val="-1"/>
                <w:sz w:val="22"/>
                <w:szCs w:val="22"/>
              </w:rPr>
              <w:t>D</w:t>
            </w:r>
            <w:r>
              <w:rPr>
                <w:sz w:val="22"/>
                <w:szCs w:val="22"/>
              </w:rPr>
              <w:t>u</w:t>
            </w:r>
            <w:r>
              <w:rPr>
                <w:spacing w:val="1"/>
                <w:sz w:val="22"/>
                <w:szCs w:val="22"/>
              </w:rPr>
              <w:t>ri</w:t>
            </w:r>
            <w:r>
              <w:rPr>
                <w:sz w:val="22"/>
                <w:szCs w:val="22"/>
              </w:rPr>
              <w:t xml:space="preserve">ng </w:t>
            </w:r>
            <w:r>
              <w:rPr>
                <w:spacing w:val="1"/>
                <w:sz w:val="22"/>
                <w:szCs w:val="22"/>
              </w:rPr>
              <w:t>t</w:t>
            </w:r>
            <w:r>
              <w:rPr>
                <w:sz w:val="22"/>
                <w:szCs w:val="22"/>
              </w:rPr>
              <w:t>he</w:t>
            </w:r>
            <w:r>
              <w:rPr>
                <w:spacing w:val="3"/>
                <w:sz w:val="22"/>
                <w:szCs w:val="22"/>
              </w:rPr>
              <w:t xml:space="preserve"> </w:t>
            </w:r>
            <w:r>
              <w:rPr>
                <w:sz w:val="22"/>
                <w:szCs w:val="22"/>
              </w:rPr>
              <w:t>c</w:t>
            </w:r>
            <w:r>
              <w:rPr>
                <w:spacing w:val="-2"/>
                <w:sz w:val="22"/>
                <w:szCs w:val="22"/>
              </w:rPr>
              <w:t>o</w:t>
            </w:r>
            <w:r>
              <w:rPr>
                <w:sz w:val="22"/>
                <w:szCs w:val="22"/>
              </w:rPr>
              <w:t>u</w:t>
            </w:r>
            <w:r>
              <w:rPr>
                <w:spacing w:val="1"/>
                <w:sz w:val="22"/>
                <w:szCs w:val="22"/>
              </w:rPr>
              <w:t>r</w:t>
            </w:r>
            <w:r>
              <w:rPr>
                <w:spacing w:val="-2"/>
                <w:sz w:val="22"/>
                <w:szCs w:val="22"/>
              </w:rPr>
              <w:t>s</w:t>
            </w:r>
            <w:r>
              <w:rPr>
                <w:sz w:val="22"/>
                <w:szCs w:val="22"/>
              </w:rPr>
              <w:t>e</w:t>
            </w:r>
            <w:r>
              <w:rPr>
                <w:spacing w:val="3"/>
                <w:sz w:val="22"/>
                <w:szCs w:val="22"/>
              </w:rPr>
              <w:t xml:space="preserve"> </w:t>
            </w:r>
            <w:r>
              <w:rPr>
                <w:sz w:val="22"/>
                <w:szCs w:val="22"/>
              </w:rPr>
              <w:t>of</w:t>
            </w:r>
            <w:r>
              <w:rPr>
                <w:spacing w:val="1"/>
                <w:sz w:val="22"/>
                <w:szCs w:val="22"/>
              </w:rPr>
              <w:t xml:space="preserve"> t</w:t>
            </w:r>
            <w:r>
              <w:rPr>
                <w:sz w:val="22"/>
                <w:szCs w:val="22"/>
              </w:rPr>
              <w:t>h</w:t>
            </w:r>
            <w:r>
              <w:rPr>
                <w:spacing w:val="-2"/>
                <w:sz w:val="22"/>
                <w:szCs w:val="22"/>
              </w:rPr>
              <w:t>e</w:t>
            </w:r>
            <w:r>
              <w:rPr>
                <w:spacing w:val="1"/>
                <w:sz w:val="22"/>
                <w:szCs w:val="22"/>
              </w:rPr>
              <w:t>i</w:t>
            </w:r>
            <w:r>
              <w:rPr>
                <w:sz w:val="22"/>
                <w:szCs w:val="22"/>
              </w:rPr>
              <w:t>r</w:t>
            </w:r>
            <w:r>
              <w:rPr>
                <w:spacing w:val="1"/>
                <w:sz w:val="22"/>
                <w:szCs w:val="22"/>
              </w:rPr>
              <w:t xml:space="preserve"> </w:t>
            </w:r>
            <w:r>
              <w:rPr>
                <w:spacing w:val="-1"/>
                <w:sz w:val="22"/>
                <w:szCs w:val="22"/>
              </w:rPr>
              <w:t>w</w:t>
            </w:r>
            <w:r>
              <w:rPr>
                <w:sz w:val="22"/>
                <w:szCs w:val="22"/>
              </w:rPr>
              <w:t>o</w:t>
            </w:r>
            <w:r>
              <w:rPr>
                <w:spacing w:val="1"/>
                <w:sz w:val="22"/>
                <w:szCs w:val="22"/>
              </w:rPr>
              <w:t>r</w:t>
            </w:r>
            <w:r>
              <w:rPr>
                <w:sz w:val="22"/>
                <w:szCs w:val="22"/>
              </w:rPr>
              <w:t>k under</w:t>
            </w:r>
            <w:r>
              <w:rPr>
                <w:spacing w:val="4"/>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6"/>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on</w:t>
            </w:r>
            <w:r>
              <w:rPr>
                <w:spacing w:val="-2"/>
                <w:sz w:val="22"/>
                <w:szCs w:val="22"/>
              </w:rPr>
              <w:t>s</w:t>
            </w:r>
            <w:r>
              <w:rPr>
                <w:sz w:val="22"/>
                <w:szCs w:val="22"/>
              </w:rPr>
              <w:t>u</w:t>
            </w:r>
            <w:r>
              <w:rPr>
                <w:spacing w:val="-1"/>
                <w:sz w:val="22"/>
                <w:szCs w:val="22"/>
              </w:rPr>
              <w:t>l</w:t>
            </w:r>
            <w:r>
              <w:rPr>
                <w:spacing w:val="1"/>
                <w:sz w:val="22"/>
                <w:szCs w:val="22"/>
              </w:rPr>
              <w:t>t</w:t>
            </w:r>
            <w:r>
              <w:rPr>
                <w:sz w:val="22"/>
                <w:szCs w:val="22"/>
              </w:rPr>
              <w:t>a</w:t>
            </w:r>
            <w:r>
              <w:rPr>
                <w:spacing w:val="-2"/>
                <w:sz w:val="22"/>
                <w:szCs w:val="22"/>
              </w:rPr>
              <w:t>n</w:t>
            </w:r>
            <w:r>
              <w:rPr>
                <w:spacing w:val="1"/>
                <w:sz w:val="22"/>
                <w:szCs w:val="22"/>
              </w:rPr>
              <w:t>t</w:t>
            </w:r>
            <w:r>
              <w:rPr>
                <w:spacing w:val="-2"/>
                <w:sz w:val="22"/>
                <w:szCs w:val="22"/>
              </w:rPr>
              <w:t>’</w:t>
            </w:r>
            <w:r>
              <w:rPr>
                <w:sz w:val="22"/>
                <w:szCs w:val="22"/>
              </w:rPr>
              <w:t>s e</w:t>
            </w:r>
            <w:r>
              <w:rPr>
                <w:spacing w:val="-3"/>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ees</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w:t>
            </w:r>
            <w:r>
              <w:rPr>
                <w:spacing w:val="1"/>
                <w:sz w:val="22"/>
                <w:szCs w:val="22"/>
              </w:rPr>
              <w:t>i</w:t>
            </w:r>
            <w:r>
              <w:rPr>
                <w:sz w:val="22"/>
                <w:szCs w:val="22"/>
              </w:rPr>
              <w:t>ng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t</w:t>
            </w:r>
            <w:r>
              <w:rPr>
                <w:spacing w:val="-2"/>
                <w:sz w:val="22"/>
                <w:szCs w:val="22"/>
              </w:rPr>
              <w:t>h</w:t>
            </w:r>
            <w:r>
              <w:rPr>
                <w:spacing w:val="1"/>
                <w:sz w:val="22"/>
                <w:szCs w:val="22"/>
              </w:rPr>
              <w:t>i</w:t>
            </w:r>
            <w:r>
              <w:rPr>
                <w:sz w:val="22"/>
                <w:szCs w:val="22"/>
              </w:rPr>
              <w:t>s</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2"/>
                <w:sz w:val="22"/>
                <w:szCs w:val="22"/>
              </w:rPr>
              <w:t>r</w:t>
            </w:r>
            <w:r>
              <w:rPr>
                <w:sz w:val="22"/>
                <w:szCs w:val="22"/>
              </w:rPr>
              <w:t>act</w:t>
            </w:r>
            <w:r>
              <w:rPr>
                <w:spacing w:val="1"/>
                <w:sz w:val="22"/>
                <w:szCs w:val="22"/>
              </w:rPr>
              <w:t xml:space="preserve"> </w:t>
            </w:r>
            <w:r>
              <w:rPr>
                <w:spacing w:val="-4"/>
                <w:sz w:val="22"/>
                <w:szCs w:val="22"/>
              </w:rPr>
              <w:t>m</w:t>
            </w:r>
            <w:r>
              <w:rPr>
                <w:sz w:val="22"/>
                <w:szCs w:val="22"/>
              </w:rPr>
              <w:t xml:space="preserve">ay </w:t>
            </w:r>
            <w:r>
              <w:rPr>
                <w:spacing w:val="5"/>
                <w:sz w:val="22"/>
                <w:szCs w:val="22"/>
              </w:rPr>
              <w:t>b</w:t>
            </w:r>
            <w:r>
              <w:rPr>
                <w:sz w:val="22"/>
                <w:szCs w:val="22"/>
              </w:rPr>
              <w:t>e</w:t>
            </w:r>
            <w:r>
              <w:rPr>
                <w:spacing w:val="2"/>
                <w:sz w:val="22"/>
                <w:szCs w:val="22"/>
              </w:rPr>
              <w:t xml:space="preserve"> </w:t>
            </w:r>
            <w:r>
              <w:rPr>
                <w:spacing w:val="1"/>
                <w:sz w:val="22"/>
                <w:szCs w:val="22"/>
              </w:rPr>
              <w:t>r</w:t>
            </w:r>
            <w:r>
              <w:rPr>
                <w:sz w:val="22"/>
                <w:szCs w:val="22"/>
              </w:rPr>
              <w:t>equ</w:t>
            </w:r>
            <w:r>
              <w:rPr>
                <w:spacing w:val="-1"/>
                <w:sz w:val="22"/>
                <w:szCs w:val="22"/>
              </w:rPr>
              <w:t>i</w:t>
            </w:r>
            <w:r>
              <w:rPr>
                <w:spacing w:val="1"/>
                <w:sz w:val="22"/>
                <w:szCs w:val="22"/>
              </w:rPr>
              <w:t>r</w:t>
            </w:r>
            <w:r>
              <w:rPr>
                <w:sz w:val="22"/>
                <w:szCs w:val="22"/>
              </w:rPr>
              <w:t xml:space="preserve">ed </w:t>
            </w:r>
            <w:r>
              <w:rPr>
                <w:spacing w:val="-1"/>
                <w:sz w:val="22"/>
                <w:szCs w:val="22"/>
              </w:rPr>
              <w:t>t</w:t>
            </w:r>
            <w:r>
              <w:rPr>
                <w:sz w:val="22"/>
                <w:szCs w:val="22"/>
              </w:rPr>
              <w:t>o co</w:t>
            </w:r>
            <w:r>
              <w:rPr>
                <w:spacing w:val="-3"/>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 xml:space="preserve">e </w:t>
            </w:r>
            <w:r>
              <w:rPr>
                <w:spacing w:val="-1"/>
                <w:sz w:val="22"/>
                <w:szCs w:val="22"/>
              </w:rPr>
              <w:t>t</w:t>
            </w:r>
            <w:r>
              <w:rPr>
                <w:spacing w:val="1"/>
                <w:sz w:val="22"/>
                <w:szCs w:val="22"/>
              </w:rPr>
              <w:t>i</w:t>
            </w:r>
            <w:r>
              <w:rPr>
                <w:spacing w:val="-4"/>
                <w:sz w:val="22"/>
                <w:szCs w:val="22"/>
              </w:rPr>
              <w:t>m</w:t>
            </w:r>
            <w:r>
              <w:rPr>
                <w:sz w:val="22"/>
                <w:szCs w:val="22"/>
              </w:rPr>
              <w:t>e</w:t>
            </w:r>
            <w:r>
              <w:rPr>
                <w:spacing w:val="1"/>
                <w:sz w:val="22"/>
                <w:szCs w:val="22"/>
              </w:rPr>
              <w:t>s</w:t>
            </w:r>
            <w:r>
              <w:rPr>
                <w:sz w:val="22"/>
                <w:szCs w:val="22"/>
              </w:rPr>
              <w:t>hee</w:t>
            </w:r>
            <w:r>
              <w:rPr>
                <w:spacing w:val="-1"/>
                <w:sz w:val="22"/>
                <w:szCs w:val="22"/>
              </w:rPr>
              <w:t>t</w:t>
            </w:r>
            <w:r>
              <w:rPr>
                <w:sz w:val="22"/>
                <w:szCs w:val="22"/>
              </w:rPr>
              <w:t>s or</w:t>
            </w:r>
            <w:r>
              <w:rPr>
                <w:spacing w:val="1"/>
                <w:sz w:val="22"/>
                <w:szCs w:val="22"/>
              </w:rPr>
              <w:t xml:space="preserve"> </w:t>
            </w:r>
            <w:r>
              <w:rPr>
                <w:sz w:val="22"/>
                <w:szCs w:val="22"/>
              </w:rPr>
              <w:t>any</w:t>
            </w:r>
            <w:r>
              <w:rPr>
                <w:spacing w:val="-4"/>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w:t>
            </w:r>
            <w:r>
              <w:rPr>
                <w:spacing w:val="-2"/>
                <w:sz w:val="22"/>
                <w:szCs w:val="22"/>
              </w:rPr>
              <w:t>d</w:t>
            </w:r>
            <w:r>
              <w:rPr>
                <w:sz w:val="22"/>
                <w:szCs w:val="22"/>
              </w:rPr>
              <w:t>ocu</w:t>
            </w:r>
            <w:r>
              <w:rPr>
                <w:spacing w:val="-3"/>
                <w:sz w:val="22"/>
                <w:szCs w:val="22"/>
              </w:rPr>
              <w:t>m</w:t>
            </w:r>
            <w:r>
              <w:rPr>
                <w:sz w:val="22"/>
                <w:szCs w:val="22"/>
              </w:rPr>
              <w:t>ent</w:t>
            </w:r>
            <w:r>
              <w:rPr>
                <w:spacing w:val="1"/>
                <w:sz w:val="22"/>
                <w:szCs w:val="22"/>
              </w:rPr>
              <w:t xml:space="preserve"> </w:t>
            </w:r>
            <w:r>
              <w:rPr>
                <w:sz w:val="22"/>
                <w:szCs w:val="22"/>
              </w:rPr>
              <w:t>us</w:t>
            </w:r>
            <w:r>
              <w:rPr>
                <w:spacing w:val="1"/>
                <w:sz w:val="22"/>
                <w:szCs w:val="22"/>
              </w:rPr>
              <w:t>e</w:t>
            </w:r>
            <w:r>
              <w:rPr>
                <w:sz w:val="22"/>
                <w:szCs w:val="22"/>
              </w:rPr>
              <w:t>d</w:t>
            </w:r>
            <w:r>
              <w:rPr>
                <w:spacing w:val="-2"/>
                <w:sz w:val="22"/>
                <w:szCs w:val="22"/>
              </w:rPr>
              <w:t xml:space="preserve"> </w:t>
            </w:r>
            <w:r>
              <w:rPr>
                <w:spacing w:val="1"/>
                <w:sz w:val="22"/>
                <w:szCs w:val="22"/>
              </w:rPr>
              <w:t>t</w:t>
            </w:r>
            <w:r>
              <w:rPr>
                <w:sz w:val="22"/>
                <w:szCs w:val="22"/>
              </w:rPr>
              <w:t xml:space="preserve">o </w:t>
            </w:r>
            <w:r>
              <w:rPr>
                <w:spacing w:val="1"/>
                <w:sz w:val="22"/>
                <w:szCs w:val="22"/>
              </w:rPr>
              <w:t>i</w:t>
            </w:r>
            <w:r>
              <w:rPr>
                <w:spacing w:val="-2"/>
                <w:sz w:val="22"/>
                <w:szCs w:val="22"/>
              </w:rPr>
              <w:t>de</w:t>
            </w:r>
            <w:r>
              <w:rPr>
                <w:sz w:val="22"/>
                <w:szCs w:val="22"/>
              </w:rPr>
              <w:t>n</w:t>
            </w:r>
            <w:r>
              <w:rPr>
                <w:spacing w:val="1"/>
                <w:sz w:val="22"/>
                <w:szCs w:val="22"/>
              </w:rPr>
              <w:t>t</w:t>
            </w:r>
            <w:r>
              <w:rPr>
                <w:spacing w:val="-1"/>
                <w:sz w:val="22"/>
                <w:szCs w:val="22"/>
              </w:rPr>
              <w:t>i</w:t>
            </w:r>
            <w:r>
              <w:rPr>
                <w:spacing w:val="1"/>
                <w:sz w:val="22"/>
                <w:szCs w:val="22"/>
              </w:rPr>
              <w:t>f</w:t>
            </w:r>
            <w:r>
              <w:rPr>
                <w:sz w:val="22"/>
                <w:szCs w:val="22"/>
              </w:rPr>
              <w:t>y</w:t>
            </w:r>
            <w:r>
              <w:rPr>
                <w:spacing w:val="-2"/>
                <w:sz w:val="22"/>
                <w:szCs w:val="22"/>
              </w:rPr>
              <w:t xml:space="preserve"> </w:t>
            </w:r>
            <w:r>
              <w:rPr>
                <w:spacing w:val="1"/>
                <w:sz w:val="22"/>
                <w:szCs w:val="22"/>
              </w:rPr>
              <w:t>ti</w:t>
            </w:r>
            <w:r>
              <w:rPr>
                <w:spacing w:val="-4"/>
                <w:sz w:val="22"/>
                <w:szCs w:val="22"/>
              </w:rPr>
              <w:t>m</w:t>
            </w:r>
            <w:r>
              <w:rPr>
                <w:sz w:val="22"/>
                <w:szCs w:val="22"/>
              </w:rPr>
              <w:t xml:space="preserve">e </w:t>
            </w:r>
            <w:r>
              <w:rPr>
                <w:spacing w:val="1"/>
                <w:sz w:val="22"/>
                <w:szCs w:val="22"/>
              </w:rPr>
              <w:t>s</w:t>
            </w:r>
            <w:r>
              <w:rPr>
                <w:sz w:val="22"/>
                <w:szCs w:val="22"/>
              </w:rPr>
              <w:t>pen</w:t>
            </w:r>
            <w:r>
              <w:rPr>
                <w:spacing w:val="1"/>
                <w:sz w:val="22"/>
                <w:szCs w:val="22"/>
              </w:rPr>
              <w:t>t</w:t>
            </w:r>
            <w:r>
              <w:rPr>
                <w:sz w:val="22"/>
                <w:szCs w:val="22"/>
              </w:rPr>
              <w:t>, as</w:t>
            </w:r>
            <w:r>
              <w:rPr>
                <w:spacing w:val="1"/>
                <w:sz w:val="22"/>
                <w:szCs w:val="22"/>
              </w:rPr>
              <w:t xml:space="preserve"> i</w:t>
            </w:r>
            <w:r>
              <w:rPr>
                <w:spacing w:val="-2"/>
                <w:sz w:val="22"/>
                <w:szCs w:val="22"/>
              </w:rPr>
              <w:t>n</w:t>
            </w:r>
            <w:r>
              <w:rPr>
                <w:sz w:val="22"/>
                <w:szCs w:val="22"/>
              </w:rPr>
              <w:t>s</w:t>
            </w:r>
            <w:r>
              <w:rPr>
                <w:spacing w:val="-1"/>
                <w:sz w:val="22"/>
                <w:szCs w:val="22"/>
              </w:rPr>
              <w:t>t</w:t>
            </w:r>
            <w:r>
              <w:rPr>
                <w:spacing w:val="1"/>
                <w:sz w:val="22"/>
                <w:szCs w:val="22"/>
              </w:rPr>
              <w:t>r</w:t>
            </w:r>
            <w:r>
              <w:rPr>
                <w:sz w:val="22"/>
                <w:szCs w:val="22"/>
              </w:rPr>
              <w:t>u</w:t>
            </w:r>
            <w:r>
              <w:rPr>
                <w:spacing w:val="-2"/>
                <w:sz w:val="22"/>
                <w:szCs w:val="22"/>
              </w:rPr>
              <w:t>c</w:t>
            </w:r>
            <w:r>
              <w:rPr>
                <w:spacing w:val="1"/>
                <w:sz w:val="22"/>
                <w:szCs w:val="22"/>
              </w:rPr>
              <w:t>t</w:t>
            </w:r>
            <w:r>
              <w:rPr>
                <w:sz w:val="22"/>
                <w:szCs w:val="22"/>
              </w:rPr>
              <w:t>ed by</w:t>
            </w:r>
            <w:r>
              <w:rPr>
                <w:spacing w:val="-2"/>
                <w:sz w:val="22"/>
                <w:szCs w:val="22"/>
              </w:rPr>
              <w:t xml:space="preserve"> </w:t>
            </w:r>
            <w:r>
              <w:rPr>
                <w:spacing w:val="1"/>
                <w:sz w:val="22"/>
                <w:szCs w:val="22"/>
              </w:rPr>
              <w:t>t</w:t>
            </w:r>
            <w:r>
              <w:rPr>
                <w:spacing w:val="-2"/>
                <w:sz w:val="22"/>
                <w:szCs w:val="22"/>
              </w:rPr>
              <w:t>h</w:t>
            </w:r>
            <w:r>
              <w:rPr>
                <w:sz w:val="22"/>
                <w:szCs w:val="22"/>
              </w:rPr>
              <w:t>e Coo</w:t>
            </w:r>
            <w:r>
              <w:rPr>
                <w:spacing w:val="-2"/>
                <w:sz w:val="22"/>
                <w:szCs w:val="22"/>
              </w:rPr>
              <w:t>r</w:t>
            </w:r>
            <w:r>
              <w:rPr>
                <w:sz w:val="22"/>
                <w:szCs w:val="22"/>
              </w:rPr>
              <w:t>d</w:t>
            </w:r>
            <w:r>
              <w:rPr>
                <w:spacing w:val="-1"/>
                <w:sz w:val="22"/>
                <w:szCs w:val="22"/>
              </w:rPr>
              <w:t>i</w:t>
            </w:r>
            <w:r>
              <w:rPr>
                <w:sz w:val="22"/>
                <w:szCs w:val="22"/>
              </w:rPr>
              <w:t>na</w:t>
            </w:r>
            <w:r>
              <w:rPr>
                <w:spacing w:val="1"/>
                <w:sz w:val="22"/>
                <w:szCs w:val="22"/>
              </w:rPr>
              <w:t>t</w:t>
            </w:r>
            <w:r>
              <w:rPr>
                <w:spacing w:val="-2"/>
                <w:sz w:val="22"/>
                <w:szCs w:val="22"/>
              </w:rPr>
              <w:t>o</w:t>
            </w:r>
            <w:r>
              <w:rPr>
                <w:spacing w:val="1"/>
                <w:sz w:val="22"/>
                <w:szCs w:val="22"/>
              </w:rPr>
              <w:t>r</w:t>
            </w:r>
            <w:r>
              <w:rPr>
                <w:sz w:val="22"/>
                <w:szCs w:val="22"/>
              </w:rPr>
              <w:t>.</w:t>
            </w:r>
          </w:p>
          <w:p w:rsidR="000624AC" w:rsidRPr="000624AC" w:rsidRDefault="000624AC" w:rsidP="005C08C5">
            <w:pPr>
              <w:pStyle w:val="ListParagraph"/>
              <w:numPr>
                <w:ilvl w:val="0"/>
                <w:numId w:val="33"/>
              </w:numPr>
              <w:spacing w:before="32"/>
              <w:ind w:right="567"/>
              <w:jc w:val="both"/>
              <w:rPr>
                <w:sz w:val="22"/>
                <w:szCs w:val="22"/>
              </w:rPr>
            </w:pPr>
            <w:r>
              <w:rPr>
                <w:sz w:val="22"/>
                <w:szCs w:val="22"/>
                <w:u w:val="single"/>
              </w:rPr>
              <w:t>Records and Accounts:</w:t>
            </w:r>
          </w:p>
          <w:p w:rsidR="000624AC" w:rsidRPr="000624AC" w:rsidRDefault="000624AC" w:rsidP="000624AC">
            <w:pPr>
              <w:spacing w:before="32"/>
              <w:ind w:left="0" w:right="568"/>
              <w:jc w:val="both"/>
              <w:rPr>
                <w:sz w:val="22"/>
                <w:szCs w:val="22"/>
              </w:rPr>
            </w:pPr>
            <w:r>
              <w:rPr>
                <w:spacing w:val="2"/>
                <w:sz w:val="22"/>
                <w:szCs w:val="22"/>
              </w:rPr>
              <w:t>T</w:t>
            </w:r>
            <w:r>
              <w:rPr>
                <w:sz w:val="22"/>
                <w:szCs w:val="22"/>
              </w:rPr>
              <w:t xml:space="preserve">he </w:t>
            </w:r>
            <w:r>
              <w:rPr>
                <w:spacing w:val="-1"/>
                <w:sz w:val="22"/>
                <w:szCs w:val="22"/>
              </w:rPr>
              <w:t>C</w:t>
            </w:r>
            <w:r>
              <w:rPr>
                <w:spacing w:val="-2"/>
                <w:sz w:val="22"/>
                <w:szCs w:val="22"/>
              </w:rPr>
              <w:t>o</w:t>
            </w:r>
            <w:r>
              <w:rPr>
                <w:sz w:val="22"/>
                <w:szCs w:val="22"/>
              </w:rPr>
              <w:t>ns</w:t>
            </w:r>
            <w:r>
              <w:rPr>
                <w:spacing w:val="-2"/>
                <w:sz w:val="22"/>
                <w:szCs w:val="22"/>
              </w:rPr>
              <w:t>u</w:t>
            </w:r>
            <w:r>
              <w:rPr>
                <w:spacing w:val="1"/>
                <w:sz w:val="22"/>
                <w:szCs w:val="22"/>
              </w:rPr>
              <w:t>lt</w:t>
            </w:r>
            <w:r>
              <w:rPr>
                <w:spacing w:val="-2"/>
                <w:sz w:val="22"/>
                <w:szCs w:val="22"/>
              </w:rPr>
              <w:t>a</w:t>
            </w:r>
            <w:r>
              <w:rPr>
                <w:sz w:val="22"/>
                <w:szCs w:val="22"/>
              </w:rPr>
              <w:t>nt s</w:t>
            </w:r>
            <w:r>
              <w:rPr>
                <w:spacing w:val="-2"/>
                <w:sz w:val="22"/>
                <w:szCs w:val="22"/>
              </w:rPr>
              <w:t>h</w:t>
            </w:r>
            <w:r>
              <w:rPr>
                <w:sz w:val="22"/>
                <w:szCs w:val="22"/>
              </w:rPr>
              <w:t>a</w:t>
            </w:r>
            <w:r>
              <w:rPr>
                <w:spacing w:val="-1"/>
                <w:sz w:val="22"/>
                <w:szCs w:val="22"/>
              </w:rPr>
              <w:t>l</w:t>
            </w:r>
            <w:r>
              <w:rPr>
                <w:sz w:val="22"/>
                <w:szCs w:val="22"/>
              </w:rPr>
              <w:t xml:space="preserve">l </w:t>
            </w:r>
            <w:r>
              <w:rPr>
                <w:spacing w:val="-2"/>
                <w:sz w:val="22"/>
                <w:szCs w:val="22"/>
              </w:rPr>
              <w:t>k</w:t>
            </w:r>
            <w:r>
              <w:rPr>
                <w:sz w:val="22"/>
                <w:szCs w:val="22"/>
              </w:rPr>
              <w:t>eep acc</w:t>
            </w:r>
            <w:r>
              <w:rPr>
                <w:spacing w:val="-2"/>
                <w:sz w:val="22"/>
                <w:szCs w:val="22"/>
              </w:rPr>
              <w:t>u</w:t>
            </w:r>
            <w:r>
              <w:rPr>
                <w:spacing w:val="1"/>
                <w:sz w:val="22"/>
                <w:szCs w:val="22"/>
              </w:rPr>
              <w:t>r</w:t>
            </w:r>
            <w:r>
              <w:rPr>
                <w:spacing w:val="-2"/>
                <w:sz w:val="22"/>
                <w:szCs w:val="22"/>
              </w:rPr>
              <w:t>a</w:t>
            </w:r>
            <w:r>
              <w:rPr>
                <w:spacing w:val="1"/>
                <w:sz w:val="22"/>
                <w:szCs w:val="22"/>
              </w:rPr>
              <w:t>t</w:t>
            </w:r>
            <w:r>
              <w:rPr>
                <w:sz w:val="22"/>
                <w:szCs w:val="22"/>
              </w:rPr>
              <w:t>e a</w:t>
            </w:r>
            <w:r>
              <w:rPr>
                <w:spacing w:val="-2"/>
                <w:sz w:val="22"/>
                <w:szCs w:val="22"/>
              </w:rPr>
              <w:t>n</w:t>
            </w:r>
            <w:r>
              <w:rPr>
                <w:sz w:val="22"/>
                <w:szCs w:val="22"/>
              </w:rPr>
              <w:t>d s</w:t>
            </w:r>
            <w:r>
              <w:rPr>
                <w:spacing w:val="-2"/>
                <w:sz w:val="22"/>
                <w:szCs w:val="22"/>
              </w:rPr>
              <w:t>y</w:t>
            </w:r>
            <w:r>
              <w:rPr>
                <w:sz w:val="22"/>
                <w:szCs w:val="22"/>
              </w:rPr>
              <w:t>s</w:t>
            </w:r>
            <w:r>
              <w:rPr>
                <w:spacing w:val="1"/>
                <w:sz w:val="22"/>
                <w:szCs w:val="22"/>
              </w:rPr>
              <w:t>t</w:t>
            </w:r>
            <w:r>
              <w:rPr>
                <w:sz w:val="22"/>
                <w:szCs w:val="22"/>
              </w:rPr>
              <w:t>e</w:t>
            </w:r>
            <w:r>
              <w:rPr>
                <w:spacing w:val="-3"/>
                <w:sz w:val="22"/>
                <w:szCs w:val="22"/>
              </w:rPr>
              <w:t>m</w:t>
            </w:r>
            <w:r>
              <w:rPr>
                <w:sz w:val="22"/>
                <w:szCs w:val="22"/>
              </w:rPr>
              <w:t>a</w:t>
            </w:r>
            <w:r>
              <w:rPr>
                <w:spacing w:val="1"/>
                <w:sz w:val="22"/>
                <w:szCs w:val="22"/>
              </w:rPr>
              <w:t>ti</w:t>
            </w:r>
            <w:r>
              <w:rPr>
                <w:sz w:val="22"/>
                <w:szCs w:val="22"/>
              </w:rPr>
              <w:t xml:space="preserve">c </w:t>
            </w:r>
            <w:r>
              <w:rPr>
                <w:spacing w:val="1"/>
                <w:sz w:val="22"/>
                <w:szCs w:val="22"/>
              </w:rPr>
              <w:t>r</w:t>
            </w:r>
            <w:r>
              <w:rPr>
                <w:sz w:val="22"/>
                <w:szCs w:val="22"/>
              </w:rPr>
              <w:t>e</w:t>
            </w:r>
            <w:r>
              <w:rPr>
                <w:spacing w:val="-2"/>
                <w:sz w:val="22"/>
                <w:szCs w:val="22"/>
              </w:rPr>
              <w:t>c</w:t>
            </w:r>
            <w:r>
              <w:rPr>
                <w:sz w:val="22"/>
                <w:szCs w:val="22"/>
              </w:rPr>
              <w:t>o</w:t>
            </w:r>
            <w:r>
              <w:rPr>
                <w:spacing w:val="1"/>
                <w:sz w:val="22"/>
                <w:szCs w:val="22"/>
              </w:rPr>
              <w:t>r</w:t>
            </w:r>
            <w:r>
              <w:rPr>
                <w:sz w:val="22"/>
                <w:szCs w:val="22"/>
              </w:rPr>
              <w:t>ds a</w:t>
            </w:r>
            <w:r>
              <w:rPr>
                <w:spacing w:val="-2"/>
                <w:sz w:val="22"/>
                <w:szCs w:val="22"/>
              </w:rPr>
              <w:t>n</w:t>
            </w:r>
            <w:r>
              <w:rPr>
                <w:sz w:val="22"/>
                <w:szCs w:val="22"/>
              </w:rPr>
              <w:t>d accou</w:t>
            </w:r>
            <w:r>
              <w:rPr>
                <w:spacing w:val="-2"/>
                <w:sz w:val="22"/>
                <w:szCs w:val="22"/>
              </w:rPr>
              <w:t>n</w:t>
            </w:r>
            <w:r>
              <w:rPr>
                <w:spacing w:val="1"/>
                <w:sz w:val="22"/>
                <w:szCs w:val="22"/>
              </w:rPr>
              <w:t>t</w:t>
            </w:r>
            <w:r>
              <w:rPr>
                <w:sz w:val="22"/>
                <w:szCs w:val="22"/>
              </w:rPr>
              <w:t>s</w:t>
            </w:r>
            <w:r>
              <w:rPr>
                <w:spacing w:val="1"/>
                <w:sz w:val="22"/>
                <w:szCs w:val="22"/>
              </w:rPr>
              <w:t xml:space="preserve"> i</w:t>
            </w:r>
            <w:r>
              <w:rPr>
                <w:sz w:val="22"/>
                <w:szCs w:val="22"/>
              </w:rPr>
              <w:t>n</w:t>
            </w:r>
            <w:r>
              <w:rPr>
                <w:spacing w:val="3"/>
                <w:sz w:val="22"/>
                <w:szCs w:val="22"/>
              </w:rPr>
              <w:t xml:space="preserve"> </w:t>
            </w:r>
            <w:r>
              <w:rPr>
                <w:spacing w:val="1"/>
                <w:sz w:val="22"/>
                <w:szCs w:val="22"/>
              </w:rPr>
              <w:t>r</w:t>
            </w:r>
            <w:r>
              <w:rPr>
                <w:spacing w:val="-2"/>
                <w:sz w:val="22"/>
                <w:szCs w:val="22"/>
              </w:rPr>
              <w:t>e</w:t>
            </w:r>
            <w:r>
              <w:rPr>
                <w:sz w:val="22"/>
                <w:szCs w:val="22"/>
              </w:rPr>
              <w:t>sp</w:t>
            </w:r>
            <w:r>
              <w:rPr>
                <w:spacing w:val="-2"/>
                <w:sz w:val="22"/>
                <w:szCs w:val="22"/>
              </w:rPr>
              <w:t>e</w:t>
            </w:r>
            <w:r>
              <w:rPr>
                <w:sz w:val="22"/>
                <w:szCs w:val="22"/>
              </w:rPr>
              <w:t>ct</w:t>
            </w:r>
            <w:r>
              <w:rPr>
                <w:spacing w:val="4"/>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ces,</w:t>
            </w:r>
            <w:r>
              <w:rPr>
                <w:spacing w:val="3"/>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w:t>
            </w:r>
            <w:r>
              <w:rPr>
                <w:spacing w:val="3"/>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c</w:t>
            </w:r>
            <w:r>
              <w:rPr>
                <w:spacing w:val="7"/>
                <w:sz w:val="22"/>
                <w:szCs w:val="22"/>
              </w:rPr>
              <w:t>l</w:t>
            </w:r>
            <w:r>
              <w:rPr>
                <w:spacing w:val="-2"/>
                <w:sz w:val="22"/>
                <w:szCs w:val="22"/>
              </w:rPr>
              <w:t>e</w:t>
            </w:r>
            <w:r>
              <w:rPr>
                <w:sz w:val="22"/>
                <w:szCs w:val="22"/>
              </w:rPr>
              <w:t>a</w:t>
            </w:r>
            <w:r>
              <w:rPr>
                <w:spacing w:val="1"/>
                <w:sz w:val="22"/>
                <w:szCs w:val="22"/>
              </w:rPr>
              <w:t>rl</w:t>
            </w:r>
            <w:r>
              <w:rPr>
                <w:sz w:val="22"/>
                <w:szCs w:val="22"/>
              </w:rPr>
              <w:t xml:space="preserve">y </w:t>
            </w:r>
            <w:r>
              <w:rPr>
                <w:spacing w:val="1"/>
                <w:sz w:val="22"/>
                <w:szCs w:val="22"/>
              </w:rPr>
              <w:t>i</w:t>
            </w:r>
            <w:r>
              <w:rPr>
                <w:sz w:val="22"/>
                <w:szCs w:val="22"/>
              </w:rPr>
              <w:t>de</w:t>
            </w:r>
            <w:r>
              <w:rPr>
                <w:spacing w:val="-2"/>
                <w:sz w:val="22"/>
                <w:szCs w:val="22"/>
              </w:rPr>
              <w:t>n</w:t>
            </w:r>
            <w:r>
              <w:rPr>
                <w:spacing w:val="-1"/>
                <w:sz w:val="22"/>
                <w:szCs w:val="22"/>
              </w:rPr>
              <w:t>t</w:t>
            </w:r>
            <w:r>
              <w:rPr>
                <w:spacing w:val="1"/>
                <w:sz w:val="22"/>
                <w:szCs w:val="22"/>
              </w:rPr>
              <w:t>if</w:t>
            </w:r>
            <w:r>
              <w:rPr>
                <w:sz w:val="22"/>
                <w:szCs w:val="22"/>
              </w:rPr>
              <w:t xml:space="preserve">y </w:t>
            </w:r>
            <w:r>
              <w:rPr>
                <w:spacing w:val="-2"/>
                <w:sz w:val="22"/>
                <w:szCs w:val="22"/>
              </w:rPr>
              <w:t>a</w:t>
            </w:r>
            <w:r>
              <w:rPr>
                <w:spacing w:val="-1"/>
                <w:sz w:val="22"/>
                <w:szCs w:val="22"/>
              </w:rPr>
              <w:t>l</w:t>
            </w:r>
            <w:r>
              <w:rPr>
                <w:sz w:val="22"/>
                <w:szCs w:val="22"/>
              </w:rPr>
              <w:t>l cha</w:t>
            </w:r>
            <w:r>
              <w:rPr>
                <w:spacing w:val="1"/>
                <w:sz w:val="22"/>
                <w:szCs w:val="22"/>
              </w:rPr>
              <w:t>r</w:t>
            </w:r>
            <w:r>
              <w:rPr>
                <w:spacing w:val="-2"/>
                <w:sz w:val="22"/>
                <w:szCs w:val="22"/>
              </w:rPr>
              <w:t>g</w:t>
            </w:r>
            <w:r>
              <w:rPr>
                <w:sz w:val="22"/>
                <w:szCs w:val="22"/>
              </w:rPr>
              <w:t>es</w:t>
            </w:r>
            <w:r>
              <w:rPr>
                <w:spacing w:val="2"/>
                <w:sz w:val="22"/>
                <w:szCs w:val="22"/>
              </w:rPr>
              <w:t xml:space="preserve"> </w:t>
            </w:r>
            <w:r>
              <w:rPr>
                <w:sz w:val="22"/>
                <w:szCs w:val="22"/>
              </w:rPr>
              <w:t>and</w:t>
            </w:r>
            <w:r>
              <w:rPr>
                <w:spacing w:val="1"/>
                <w:sz w:val="22"/>
                <w:szCs w:val="22"/>
              </w:rPr>
              <w:t xml:space="preserve"> </w:t>
            </w:r>
            <w:r>
              <w:rPr>
                <w:sz w:val="22"/>
                <w:szCs w:val="22"/>
              </w:rPr>
              <w:t>ex</w:t>
            </w:r>
            <w:r>
              <w:rPr>
                <w:spacing w:val="-2"/>
                <w:sz w:val="22"/>
                <w:szCs w:val="22"/>
              </w:rPr>
              <w:t>p</w:t>
            </w:r>
            <w:r>
              <w:rPr>
                <w:sz w:val="22"/>
                <w:szCs w:val="22"/>
              </w:rPr>
              <w:t>en</w:t>
            </w:r>
            <w:r>
              <w:rPr>
                <w:spacing w:val="-2"/>
                <w:sz w:val="22"/>
                <w:szCs w:val="22"/>
              </w:rPr>
              <w:t>s</w:t>
            </w:r>
            <w:r>
              <w:rPr>
                <w:sz w:val="22"/>
                <w:szCs w:val="22"/>
              </w:rPr>
              <w:t>e</w:t>
            </w:r>
            <w:r>
              <w:rPr>
                <w:spacing w:val="1"/>
                <w:sz w:val="22"/>
                <w:szCs w:val="22"/>
              </w:rPr>
              <w:t>s</w:t>
            </w:r>
            <w:r>
              <w:rPr>
                <w:sz w:val="22"/>
                <w:szCs w:val="22"/>
              </w:rPr>
              <w:t xml:space="preserve">. </w:t>
            </w:r>
            <w:r>
              <w:rPr>
                <w:spacing w:val="6"/>
                <w:sz w:val="22"/>
                <w:szCs w:val="22"/>
              </w:rPr>
              <w:t xml:space="preserve"> </w:t>
            </w:r>
            <w:r>
              <w:rPr>
                <w:sz w:val="22"/>
                <w:szCs w:val="22"/>
              </w:rPr>
              <w:t>The</w:t>
            </w:r>
            <w:r>
              <w:rPr>
                <w:spacing w:val="3"/>
                <w:sz w:val="22"/>
                <w:szCs w:val="22"/>
              </w:rPr>
              <w:t xml:space="preserve"> </w:t>
            </w:r>
            <w:r>
              <w:rPr>
                <w:sz w:val="22"/>
                <w:szCs w:val="22"/>
              </w:rPr>
              <w:t>PA</w:t>
            </w:r>
            <w:r>
              <w:rPr>
                <w:spacing w:val="1"/>
                <w:sz w:val="22"/>
                <w:szCs w:val="22"/>
              </w:rPr>
              <w:t xml:space="preserve"> r</w:t>
            </w:r>
            <w:r>
              <w:rPr>
                <w:sz w:val="22"/>
                <w:szCs w:val="22"/>
              </w:rPr>
              <w:t>e</w:t>
            </w:r>
            <w:r>
              <w:rPr>
                <w:spacing w:val="1"/>
                <w:sz w:val="22"/>
                <w:szCs w:val="22"/>
              </w:rPr>
              <w:t>s</w:t>
            </w:r>
            <w:r>
              <w:rPr>
                <w:sz w:val="22"/>
                <w:szCs w:val="22"/>
              </w:rPr>
              <w:t>e</w:t>
            </w:r>
            <w:r>
              <w:rPr>
                <w:spacing w:val="1"/>
                <w:sz w:val="22"/>
                <w:szCs w:val="22"/>
              </w:rPr>
              <w:t>r</w:t>
            </w:r>
            <w:r>
              <w:rPr>
                <w:spacing w:val="-2"/>
                <w:sz w:val="22"/>
                <w:szCs w:val="22"/>
              </w:rPr>
              <w:t>v</w:t>
            </w:r>
            <w:r>
              <w:rPr>
                <w:sz w:val="22"/>
                <w:szCs w:val="22"/>
              </w:rPr>
              <w:t>es</w:t>
            </w:r>
            <w:r>
              <w:rPr>
                <w:spacing w:val="2"/>
                <w:sz w:val="22"/>
                <w:szCs w:val="22"/>
              </w:rPr>
              <w:t xml:space="preserve"> </w:t>
            </w:r>
            <w:r>
              <w:rPr>
                <w:spacing w:val="1"/>
                <w:sz w:val="22"/>
                <w:szCs w:val="22"/>
              </w:rPr>
              <w:t>t</w:t>
            </w:r>
            <w:r>
              <w:rPr>
                <w:spacing w:val="-2"/>
                <w:sz w:val="22"/>
                <w:szCs w:val="22"/>
              </w:rPr>
              <w:t>h</w:t>
            </w:r>
            <w:r>
              <w:rPr>
                <w:sz w:val="22"/>
                <w:szCs w:val="22"/>
              </w:rPr>
              <w:t>e</w:t>
            </w:r>
            <w:r>
              <w:rPr>
                <w:spacing w:val="1"/>
                <w:sz w:val="22"/>
                <w:szCs w:val="22"/>
              </w:rPr>
              <w:t xml:space="preserve"> ri</w:t>
            </w:r>
            <w:r>
              <w:rPr>
                <w:spacing w:val="-2"/>
                <w:sz w:val="22"/>
                <w:szCs w:val="22"/>
              </w:rPr>
              <w:t>g</w:t>
            </w:r>
            <w:r>
              <w:rPr>
                <w:sz w:val="22"/>
                <w:szCs w:val="22"/>
              </w:rPr>
              <w:t xml:space="preserve">ht </w:t>
            </w:r>
            <w:r>
              <w:rPr>
                <w:spacing w:val="1"/>
                <w:sz w:val="22"/>
                <w:szCs w:val="22"/>
              </w:rPr>
              <w:t>t</w:t>
            </w:r>
            <w:r>
              <w:rPr>
                <w:sz w:val="22"/>
                <w:szCs w:val="22"/>
              </w:rPr>
              <w:t>o</w:t>
            </w:r>
            <w:r>
              <w:rPr>
                <w:spacing w:val="1"/>
                <w:sz w:val="22"/>
                <w:szCs w:val="22"/>
              </w:rPr>
              <w:t xml:space="preserve"> </w:t>
            </w:r>
            <w:r>
              <w:rPr>
                <w:sz w:val="22"/>
                <w:szCs w:val="22"/>
              </w:rPr>
              <w:t>aud</w:t>
            </w:r>
            <w:r>
              <w:rPr>
                <w:spacing w:val="-1"/>
                <w:sz w:val="22"/>
                <w:szCs w:val="22"/>
              </w:rPr>
              <w:t>i</w:t>
            </w:r>
            <w:r>
              <w:rPr>
                <w:spacing w:val="1"/>
                <w:sz w:val="22"/>
                <w:szCs w:val="22"/>
              </w:rPr>
              <w:t>t</w:t>
            </w:r>
            <w:r>
              <w:rPr>
                <w:sz w:val="22"/>
                <w:szCs w:val="22"/>
              </w:rPr>
              <w:t>,</w:t>
            </w:r>
            <w:r>
              <w:rPr>
                <w:spacing w:val="1"/>
                <w:sz w:val="22"/>
                <w:szCs w:val="22"/>
              </w:rPr>
              <w:t xml:space="preserve"> </w:t>
            </w:r>
            <w:r>
              <w:rPr>
                <w:sz w:val="22"/>
                <w:szCs w:val="22"/>
              </w:rPr>
              <w:t>or</w:t>
            </w:r>
            <w:r>
              <w:rPr>
                <w:spacing w:val="2"/>
                <w:sz w:val="22"/>
                <w:szCs w:val="22"/>
              </w:rPr>
              <w:t xml:space="preserve"> </w:t>
            </w:r>
            <w:r>
              <w:rPr>
                <w:spacing w:val="-1"/>
                <w:sz w:val="22"/>
                <w:szCs w:val="22"/>
              </w:rPr>
              <w:t>t</w:t>
            </w:r>
            <w:r>
              <w:rPr>
                <w:sz w:val="22"/>
                <w:szCs w:val="22"/>
              </w:rPr>
              <w:t>o no</w:t>
            </w:r>
            <w:r>
              <w:rPr>
                <w:spacing w:val="-4"/>
                <w:sz w:val="22"/>
                <w:szCs w:val="22"/>
              </w:rPr>
              <w:t>m</w:t>
            </w:r>
            <w:r>
              <w:rPr>
                <w:spacing w:val="1"/>
                <w:sz w:val="22"/>
                <w:szCs w:val="22"/>
              </w:rPr>
              <w:t>i</w:t>
            </w:r>
            <w:r>
              <w:rPr>
                <w:sz w:val="22"/>
                <w:szCs w:val="22"/>
              </w:rPr>
              <w:t>na</w:t>
            </w:r>
            <w:r>
              <w:rPr>
                <w:spacing w:val="1"/>
                <w:sz w:val="22"/>
                <w:szCs w:val="22"/>
              </w:rPr>
              <w:t>t</w:t>
            </w:r>
            <w:r>
              <w:rPr>
                <w:sz w:val="22"/>
                <w:szCs w:val="22"/>
              </w:rPr>
              <w:t>e a</w:t>
            </w:r>
            <w:r>
              <w:rPr>
                <w:spacing w:val="1"/>
                <w:sz w:val="22"/>
                <w:szCs w:val="22"/>
              </w:rPr>
              <w:t xml:space="preserve"> r</w:t>
            </w:r>
            <w:r>
              <w:rPr>
                <w:sz w:val="22"/>
                <w:szCs w:val="22"/>
              </w:rPr>
              <w:t>ep</w:t>
            </w:r>
            <w:r>
              <w:rPr>
                <w:spacing w:val="-2"/>
                <w:sz w:val="22"/>
                <w:szCs w:val="22"/>
              </w:rPr>
              <w:t>u</w:t>
            </w:r>
            <w:r>
              <w:rPr>
                <w:spacing w:val="1"/>
                <w:sz w:val="22"/>
                <w:szCs w:val="22"/>
              </w:rPr>
              <w:t>t</w:t>
            </w:r>
            <w:r>
              <w:rPr>
                <w:sz w:val="22"/>
                <w:szCs w:val="22"/>
              </w:rPr>
              <w:t>a</w:t>
            </w:r>
            <w:r>
              <w:rPr>
                <w:spacing w:val="-2"/>
                <w:sz w:val="22"/>
                <w:szCs w:val="22"/>
              </w:rPr>
              <w:t>b</w:t>
            </w:r>
            <w:r>
              <w:rPr>
                <w:spacing w:val="1"/>
                <w:sz w:val="22"/>
                <w:szCs w:val="22"/>
              </w:rPr>
              <w:t>l</w:t>
            </w:r>
            <w:r>
              <w:rPr>
                <w:sz w:val="22"/>
                <w:szCs w:val="22"/>
              </w:rPr>
              <w:t>e ac</w:t>
            </w:r>
            <w:r>
              <w:rPr>
                <w:spacing w:val="-2"/>
                <w:sz w:val="22"/>
                <w:szCs w:val="22"/>
              </w:rPr>
              <w:t>c</w:t>
            </w:r>
            <w:r>
              <w:rPr>
                <w:sz w:val="22"/>
                <w:szCs w:val="22"/>
              </w:rPr>
              <w:t>o</w:t>
            </w:r>
            <w:r>
              <w:rPr>
                <w:spacing w:val="-2"/>
                <w:sz w:val="22"/>
                <w:szCs w:val="22"/>
              </w:rPr>
              <w:t>u</w:t>
            </w:r>
            <w:r>
              <w:rPr>
                <w:sz w:val="22"/>
                <w:szCs w:val="22"/>
              </w:rPr>
              <w:t>n</w:t>
            </w:r>
            <w:r>
              <w:rPr>
                <w:spacing w:val="1"/>
                <w:sz w:val="22"/>
                <w:szCs w:val="22"/>
              </w:rPr>
              <w:t>ti</w:t>
            </w:r>
            <w:r>
              <w:rPr>
                <w:sz w:val="22"/>
                <w:szCs w:val="22"/>
              </w:rPr>
              <w:t xml:space="preserve">ng </w:t>
            </w:r>
            <w:r>
              <w:rPr>
                <w:spacing w:val="-2"/>
                <w:sz w:val="22"/>
                <w:szCs w:val="22"/>
              </w:rPr>
              <w:t>f</w:t>
            </w:r>
            <w:r>
              <w:rPr>
                <w:spacing w:val="1"/>
                <w:sz w:val="22"/>
                <w:szCs w:val="22"/>
              </w:rPr>
              <w:t>ir</w:t>
            </w:r>
            <w:r>
              <w:rPr>
                <w:sz w:val="22"/>
                <w:szCs w:val="22"/>
              </w:rPr>
              <w:t>m</w:t>
            </w:r>
            <w:r>
              <w:rPr>
                <w:spacing w:val="-1"/>
                <w:sz w:val="22"/>
                <w:szCs w:val="22"/>
              </w:rPr>
              <w:t xml:space="preserve"> </w:t>
            </w:r>
            <w:r>
              <w:rPr>
                <w:spacing w:val="1"/>
                <w:sz w:val="22"/>
                <w:szCs w:val="22"/>
              </w:rPr>
              <w:t>t</w:t>
            </w:r>
            <w:r>
              <w:rPr>
                <w:sz w:val="22"/>
                <w:szCs w:val="22"/>
              </w:rPr>
              <w:t>o au</w:t>
            </w:r>
            <w:r>
              <w:rPr>
                <w:spacing w:val="-2"/>
                <w:sz w:val="22"/>
                <w:szCs w:val="22"/>
              </w:rPr>
              <w:t>d</w:t>
            </w:r>
            <w:r>
              <w:rPr>
                <w:spacing w:val="1"/>
                <w:sz w:val="22"/>
                <w:szCs w:val="22"/>
              </w:rPr>
              <w:t>i</w:t>
            </w:r>
            <w:r>
              <w:rPr>
                <w:spacing w:val="-1"/>
                <w:sz w:val="22"/>
                <w:szCs w:val="22"/>
              </w:rPr>
              <w:t>t</w:t>
            </w:r>
            <w:r>
              <w:rPr>
                <w:sz w:val="22"/>
                <w:szCs w:val="22"/>
              </w:rPr>
              <w:t>,</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pacing w:val="-2"/>
                <w:sz w:val="22"/>
                <w:szCs w:val="22"/>
              </w:rPr>
              <w:t>on</w:t>
            </w:r>
            <w:r>
              <w:rPr>
                <w:sz w:val="22"/>
                <w:szCs w:val="22"/>
              </w:rPr>
              <w:t>su</w:t>
            </w:r>
            <w:r>
              <w:rPr>
                <w:spacing w:val="-1"/>
                <w:sz w:val="22"/>
                <w:szCs w:val="22"/>
              </w:rPr>
              <w:t>l</w:t>
            </w:r>
            <w:r>
              <w:rPr>
                <w:spacing w:val="1"/>
                <w:sz w:val="22"/>
                <w:szCs w:val="22"/>
              </w:rPr>
              <w:t>t</w:t>
            </w:r>
            <w:r>
              <w:rPr>
                <w:sz w:val="22"/>
                <w:szCs w:val="22"/>
              </w:rPr>
              <w:t>a</w:t>
            </w:r>
            <w:r>
              <w:rPr>
                <w:spacing w:val="-2"/>
                <w:sz w:val="22"/>
                <w:szCs w:val="22"/>
              </w:rPr>
              <w:t>n</w:t>
            </w:r>
            <w:r>
              <w:rPr>
                <w:spacing w:val="1"/>
                <w:sz w:val="22"/>
                <w:szCs w:val="22"/>
              </w:rPr>
              <w:t>t’</w:t>
            </w:r>
            <w:r>
              <w:rPr>
                <w:sz w:val="22"/>
                <w:szCs w:val="22"/>
              </w:rPr>
              <w:t xml:space="preserve">s </w:t>
            </w:r>
            <w:r>
              <w:rPr>
                <w:spacing w:val="-2"/>
                <w:sz w:val="22"/>
                <w:szCs w:val="22"/>
              </w:rPr>
              <w:t>r</w:t>
            </w:r>
            <w:r>
              <w:rPr>
                <w:sz w:val="22"/>
                <w:szCs w:val="22"/>
              </w:rPr>
              <w:t>ec</w:t>
            </w:r>
            <w:r>
              <w:rPr>
                <w:spacing w:val="-2"/>
                <w:sz w:val="22"/>
                <w:szCs w:val="22"/>
              </w:rPr>
              <w:t>o</w:t>
            </w:r>
            <w:r>
              <w:rPr>
                <w:spacing w:val="1"/>
                <w:sz w:val="22"/>
                <w:szCs w:val="22"/>
              </w:rPr>
              <w:t>r</w:t>
            </w:r>
            <w:r>
              <w:rPr>
                <w:sz w:val="22"/>
                <w:szCs w:val="22"/>
              </w:rPr>
              <w:t xml:space="preserve">ds </w:t>
            </w:r>
            <w:r>
              <w:rPr>
                <w:spacing w:val="1"/>
                <w:sz w:val="22"/>
                <w:szCs w:val="22"/>
              </w:rPr>
              <w:t>r</w:t>
            </w:r>
            <w:r>
              <w:rPr>
                <w:sz w:val="22"/>
                <w:szCs w:val="22"/>
              </w:rPr>
              <w:t>e</w:t>
            </w:r>
            <w:r>
              <w:rPr>
                <w:spacing w:val="-1"/>
                <w:sz w:val="22"/>
                <w:szCs w:val="22"/>
              </w:rPr>
              <w:t>l</w:t>
            </w:r>
            <w:r>
              <w:rPr>
                <w:sz w:val="22"/>
                <w:szCs w:val="22"/>
              </w:rPr>
              <w:t>a</w:t>
            </w:r>
            <w:r>
              <w:rPr>
                <w:spacing w:val="-1"/>
                <w:sz w:val="22"/>
                <w:szCs w:val="22"/>
              </w:rPr>
              <w:t>t</w:t>
            </w:r>
            <w:r>
              <w:rPr>
                <w:spacing w:val="1"/>
                <w:sz w:val="22"/>
                <w:szCs w:val="22"/>
              </w:rPr>
              <w:t>i</w:t>
            </w:r>
            <w:r>
              <w:rPr>
                <w:sz w:val="22"/>
                <w:szCs w:val="22"/>
              </w:rPr>
              <w:t>ng</w:t>
            </w:r>
            <w:r>
              <w:rPr>
                <w:spacing w:val="34"/>
                <w:sz w:val="22"/>
                <w:szCs w:val="22"/>
              </w:rPr>
              <w:t xml:space="preserve"> </w:t>
            </w:r>
            <w:r>
              <w:rPr>
                <w:spacing w:val="1"/>
                <w:sz w:val="22"/>
                <w:szCs w:val="22"/>
              </w:rPr>
              <w:t>t</w:t>
            </w:r>
            <w:r>
              <w:rPr>
                <w:sz w:val="22"/>
                <w:szCs w:val="22"/>
              </w:rPr>
              <w:t>o</w:t>
            </w:r>
            <w:r>
              <w:rPr>
                <w:spacing w:val="36"/>
                <w:sz w:val="22"/>
                <w:szCs w:val="22"/>
              </w:rPr>
              <w:t xml:space="preserve"> </w:t>
            </w:r>
            <w:r>
              <w:rPr>
                <w:sz w:val="22"/>
                <w:szCs w:val="22"/>
              </w:rPr>
              <w:t>a</w:t>
            </w:r>
            <w:r>
              <w:rPr>
                <w:spacing w:val="-3"/>
                <w:sz w:val="22"/>
                <w:szCs w:val="22"/>
              </w:rPr>
              <w:t>m</w:t>
            </w:r>
            <w:r>
              <w:rPr>
                <w:sz w:val="22"/>
                <w:szCs w:val="22"/>
              </w:rPr>
              <w:t>oun</w:t>
            </w:r>
            <w:r>
              <w:rPr>
                <w:spacing w:val="1"/>
                <w:sz w:val="22"/>
                <w:szCs w:val="22"/>
              </w:rPr>
              <w:t>t</w:t>
            </w:r>
            <w:r>
              <w:rPr>
                <w:sz w:val="22"/>
                <w:szCs w:val="22"/>
              </w:rPr>
              <w:t>s</w:t>
            </w:r>
            <w:r>
              <w:rPr>
                <w:spacing w:val="36"/>
                <w:sz w:val="22"/>
                <w:szCs w:val="22"/>
              </w:rPr>
              <w:t xml:space="preserve"> </w:t>
            </w:r>
            <w:r>
              <w:rPr>
                <w:sz w:val="22"/>
                <w:szCs w:val="22"/>
              </w:rPr>
              <w:t>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ed</w:t>
            </w:r>
            <w:r>
              <w:rPr>
                <w:spacing w:val="36"/>
                <w:sz w:val="22"/>
                <w:szCs w:val="22"/>
              </w:rPr>
              <w:t xml:space="preserve"> </w:t>
            </w:r>
            <w:r>
              <w:rPr>
                <w:sz w:val="22"/>
                <w:szCs w:val="22"/>
              </w:rPr>
              <w:t>under</w:t>
            </w:r>
            <w:r>
              <w:rPr>
                <w:spacing w:val="37"/>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36"/>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2"/>
                <w:sz w:val="22"/>
                <w:szCs w:val="22"/>
              </w:rPr>
              <w:t>r</w:t>
            </w:r>
            <w:r>
              <w:rPr>
                <w:sz w:val="22"/>
                <w:szCs w:val="22"/>
              </w:rPr>
              <w:t>a</w:t>
            </w:r>
            <w:r>
              <w:rPr>
                <w:spacing w:val="-2"/>
                <w:sz w:val="22"/>
                <w:szCs w:val="22"/>
              </w:rPr>
              <w:t>c</w:t>
            </w:r>
            <w:r>
              <w:rPr>
                <w:sz w:val="22"/>
                <w:szCs w:val="22"/>
              </w:rPr>
              <w:t>t</w:t>
            </w:r>
            <w:r>
              <w:rPr>
                <w:spacing w:val="37"/>
                <w:sz w:val="22"/>
                <w:szCs w:val="22"/>
              </w:rPr>
              <w:t xml:space="preserve"> </w:t>
            </w:r>
            <w:r>
              <w:rPr>
                <w:sz w:val="22"/>
                <w:szCs w:val="22"/>
              </w:rPr>
              <w:t>du</w:t>
            </w:r>
            <w:r>
              <w:rPr>
                <w:spacing w:val="-2"/>
                <w:sz w:val="22"/>
                <w:szCs w:val="22"/>
              </w:rPr>
              <w:t>r</w:t>
            </w:r>
            <w:r>
              <w:rPr>
                <w:spacing w:val="-1"/>
                <w:sz w:val="22"/>
                <w:szCs w:val="22"/>
              </w:rPr>
              <w:t>i</w:t>
            </w:r>
            <w:r>
              <w:rPr>
                <w:sz w:val="22"/>
                <w:szCs w:val="22"/>
              </w:rPr>
              <w:t>ng</w:t>
            </w:r>
            <w:r>
              <w:rPr>
                <w:spacing w:val="34"/>
                <w:sz w:val="22"/>
                <w:szCs w:val="22"/>
              </w:rPr>
              <w:t xml:space="preserve"> </w:t>
            </w:r>
            <w:r>
              <w:rPr>
                <w:spacing w:val="1"/>
                <w:sz w:val="22"/>
                <w:szCs w:val="22"/>
              </w:rPr>
              <w:t>it</w:t>
            </w:r>
            <w:r>
              <w:rPr>
                <w:sz w:val="22"/>
                <w:szCs w:val="22"/>
              </w:rPr>
              <w:t>s</w:t>
            </w:r>
            <w:r>
              <w:rPr>
                <w:spacing w:val="36"/>
                <w:sz w:val="22"/>
                <w:szCs w:val="22"/>
              </w:rPr>
              <w:t xml:space="preserve"> </w:t>
            </w:r>
            <w:r>
              <w:rPr>
                <w:spacing w:val="1"/>
                <w:sz w:val="22"/>
                <w:szCs w:val="22"/>
              </w:rPr>
              <w:t>t</w:t>
            </w:r>
            <w:r>
              <w:rPr>
                <w:spacing w:val="-2"/>
                <w:sz w:val="22"/>
                <w:szCs w:val="22"/>
              </w:rPr>
              <w:t>e</w:t>
            </w:r>
            <w:r>
              <w:rPr>
                <w:spacing w:val="1"/>
                <w:sz w:val="22"/>
                <w:szCs w:val="22"/>
              </w:rPr>
              <w:t>r</w:t>
            </w:r>
            <w:r>
              <w:rPr>
                <w:sz w:val="22"/>
                <w:szCs w:val="22"/>
              </w:rPr>
              <w:t>m</w:t>
            </w:r>
            <w:r>
              <w:rPr>
                <w:spacing w:val="32"/>
                <w:sz w:val="22"/>
                <w:szCs w:val="22"/>
              </w:rPr>
              <w:t xml:space="preserve"> </w:t>
            </w:r>
            <w:r>
              <w:rPr>
                <w:sz w:val="22"/>
                <w:szCs w:val="22"/>
              </w:rPr>
              <w:t>and any</w:t>
            </w:r>
            <w:r>
              <w:rPr>
                <w:spacing w:val="-2"/>
                <w:sz w:val="22"/>
                <w:szCs w:val="22"/>
              </w:rPr>
              <w:t xml:space="preserve"> </w:t>
            </w:r>
            <w:r>
              <w:rPr>
                <w:sz w:val="22"/>
                <w:szCs w:val="22"/>
              </w:rPr>
              <w:t>ex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w:t>
            </w:r>
            <w:r>
              <w:rPr>
                <w:spacing w:val="-2"/>
                <w:sz w:val="22"/>
                <w:szCs w:val="22"/>
              </w:rPr>
              <w:t xml:space="preserve"> </w:t>
            </w:r>
            <w:r>
              <w:rPr>
                <w:sz w:val="22"/>
                <w:szCs w:val="22"/>
              </w:rPr>
              <w:t>and</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a p</w:t>
            </w:r>
            <w:r>
              <w:rPr>
                <w:spacing w:val="-2"/>
                <w:sz w:val="22"/>
                <w:szCs w:val="22"/>
              </w:rPr>
              <w:t>er</w:t>
            </w:r>
            <w:r>
              <w:rPr>
                <w:spacing w:val="1"/>
                <w:sz w:val="22"/>
                <w:szCs w:val="22"/>
              </w:rPr>
              <w:t>i</w:t>
            </w:r>
            <w:r>
              <w:rPr>
                <w:sz w:val="22"/>
                <w:szCs w:val="22"/>
              </w:rPr>
              <w:t>od</w:t>
            </w:r>
            <w:r>
              <w:rPr>
                <w:spacing w:val="2"/>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pacing w:val="1"/>
                <w:sz w:val="22"/>
                <w:szCs w:val="22"/>
              </w:rPr>
              <w:t>r</w:t>
            </w:r>
            <w:r>
              <w:rPr>
                <w:sz w:val="22"/>
                <w:szCs w:val="22"/>
              </w:rPr>
              <w:t>ee</w:t>
            </w:r>
            <w:r>
              <w:rPr>
                <w:spacing w:val="-2"/>
                <w:sz w:val="22"/>
                <w:szCs w:val="22"/>
              </w:rPr>
              <w:t xml:space="preserve"> </w:t>
            </w:r>
            <w:r>
              <w:rPr>
                <w:spacing w:val="-4"/>
                <w:sz w:val="22"/>
                <w:szCs w:val="22"/>
              </w:rPr>
              <w:t>m</w:t>
            </w:r>
            <w:r>
              <w:rPr>
                <w:sz w:val="22"/>
                <w:szCs w:val="22"/>
              </w:rPr>
              <w:t>on</w:t>
            </w:r>
            <w:r>
              <w:rPr>
                <w:spacing w:val="1"/>
                <w:sz w:val="22"/>
                <w:szCs w:val="22"/>
              </w:rPr>
              <w:t>t</w:t>
            </w:r>
            <w:r>
              <w:rPr>
                <w:sz w:val="22"/>
                <w:szCs w:val="22"/>
              </w:rPr>
              <w:t xml:space="preserve">hs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a</w:t>
            </w:r>
            <w:r>
              <w:rPr>
                <w:spacing w:val="-1"/>
                <w:sz w:val="22"/>
                <w:szCs w:val="22"/>
              </w:rPr>
              <w:t>ft</w:t>
            </w:r>
            <w:r>
              <w:rPr>
                <w:sz w:val="22"/>
                <w:szCs w:val="22"/>
              </w:rPr>
              <w:t>e</w:t>
            </w:r>
            <w:r>
              <w:rPr>
                <w:spacing w:val="1"/>
                <w:sz w:val="22"/>
                <w:szCs w:val="22"/>
              </w:rPr>
              <w:t>r</w:t>
            </w:r>
            <w:r>
              <w:rPr>
                <w:sz w:val="22"/>
                <w:szCs w:val="22"/>
              </w:rPr>
              <w:t>.</w:t>
            </w:r>
          </w:p>
        </w:tc>
      </w:tr>
      <w:tr w:rsidR="000624AC" w:rsidTr="003A0509">
        <w:tc>
          <w:tcPr>
            <w:tcW w:w="1925" w:type="dxa"/>
          </w:tcPr>
          <w:p w:rsidR="000624AC" w:rsidRDefault="000624AC" w:rsidP="000624AC">
            <w:pPr>
              <w:spacing w:before="37"/>
              <w:ind w:left="0" w:right="-39"/>
              <w:rPr>
                <w:sz w:val="22"/>
                <w:szCs w:val="22"/>
              </w:rPr>
            </w:pPr>
            <w:r>
              <w:rPr>
                <w:b/>
                <w:sz w:val="22"/>
                <w:szCs w:val="22"/>
              </w:rPr>
              <w:t xml:space="preserve">6. </w:t>
            </w:r>
            <w:r>
              <w:rPr>
                <w:b/>
                <w:spacing w:val="2"/>
                <w:sz w:val="22"/>
                <w:szCs w:val="22"/>
              </w:rPr>
              <w:t>P</w:t>
            </w:r>
            <w:r>
              <w:rPr>
                <w:b/>
                <w:spacing w:val="-2"/>
                <w:sz w:val="22"/>
                <w:szCs w:val="22"/>
              </w:rPr>
              <w:t>er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ance</w:t>
            </w:r>
            <w:r>
              <w:rPr>
                <w:sz w:val="22"/>
                <w:szCs w:val="22"/>
              </w:rPr>
              <w:t xml:space="preserve"> </w:t>
            </w:r>
            <w:r>
              <w:rPr>
                <w:b/>
                <w:sz w:val="22"/>
                <w:szCs w:val="22"/>
              </w:rPr>
              <w:t>Standard</w:t>
            </w:r>
          </w:p>
          <w:p w:rsidR="000624AC" w:rsidRDefault="000624AC" w:rsidP="003A0509">
            <w:pPr>
              <w:spacing w:before="37"/>
              <w:ind w:left="0" w:right="-58"/>
              <w:rPr>
                <w:b/>
                <w:sz w:val="22"/>
                <w:szCs w:val="22"/>
              </w:rPr>
            </w:pPr>
          </w:p>
        </w:tc>
        <w:tc>
          <w:tcPr>
            <w:tcW w:w="7470" w:type="dxa"/>
          </w:tcPr>
          <w:p w:rsidR="000624AC" w:rsidRDefault="000624AC" w:rsidP="003A0509">
            <w:pPr>
              <w:ind w:left="0" w:right="-189"/>
              <w:rPr>
                <w:spacing w:val="-4"/>
                <w:sz w:val="22"/>
                <w:szCs w:val="22"/>
              </w:rPr>
            </w:pPr>
            <w:r>
              <w:rPr>
                <w:spacing w:val="2"/>
                <w:sz w:val="22"/>
                <w:szCs w:val="22"/>
              </w:rPr>
              <w:t>T</w:t>
            </w:r>
            <w:r>
              <w:rPr>
                <w:sz w:val="22"/>
                <w:szCs w:val="22"/>
              </w:rPr>
              <w:t>he</w:t>
            </w:r>
            <w:r>
              <w:rPr>
                <w:spacing w:val="15"/>
                <w:sz w:val="22"/>
                <w:szCs w:val="22"/>
              </w:rPr>
              <w:t xml:space="preserve"> </w:t>
            </w:r>
            <w:r>
              <w:rPr>
                <w:spacing w:val="-1"/>
                <w:sz w:val="22"/>
                <w:szCs w:val="22"/>
              </w:rPr>
              <w:t>C</w:t>
            </w:r>
            <w:r>
              <w:rPr>
                <w:sz w:val="22"/>
                <w:szCs w:val="22"/>
              </w:rPr>
              <w:t>ons</w:t>
            </w:r>
            <w:r>
              <w:rPr>
                <w:spacing w:val="-2"/>
                <w:sz w:val="22"/>
                <w:szCs w:val="22"/>
              </w:rPr>
              <w:t>u</w:t>
            </w:r>
            <w:r>
              <w:rPr>
                <w:spacing w:val="1"/>
                <w:sz w:val="22"/>
                <w:szCs w:val="22"/>
              </w:rPr>
              <w:t>l</w:t>
            </w:r>
            <w:r>
              <w:rPr>
                <w:spacing w:val="-1"/>
                <w:sz w:val="22"/>
                <w:szCs w:val="22"/>
              </w:rPr>
              <w:t>t</w:t>
            </w:r>
            <w:r>
              <w:rPr>
                <w:sz w:val="22"/>
                <w:szCs w:val="22"/>
              </w:rPr>
              <w:t>ant</w:t>
            </w:r>
            <w:r>
              <w:rPr>
                <w:spacing w:val="16"/>
                <w:sz w:val="22"/>
                <w:szCs w:val="22"/>
              </w:rPr>
              <w:t xml:space="preserve"> </w:t>
            </w:r>
            <w:r>
              <w:rPr>
                <w:sz w:val="22"/>
                <w:szCs w:val="22"/>
              </w:rPr>
              <w:t>und</w:t>
            </w:r>
            <w:r>
              <w:rPr>
                <w:spacing w:val="-2"/>
                <w:sz w:val="22"/>
                <w:szCs w:val="22"/>
              </w:rPr>
              <w:t>e</w:t>
            </w:r>
            <w:r>
              <w:rPr>
                <w:spacing w:val="1"/>
                <w:sz w:val="22"/>
                <w:szCs w:val="22"/>
              </w:rPr>
              <w:t>r</w:t>
            </w:r>
            <w:r>
              <w:rPr>
                <w:spacing w:val="-1"/>
                <w:sz w:val="22"/>
                <w:szCs w:val="22"/>
              </w:rPr>
              <w:t>t</w:t>
            </w:r>
            <w:r>
              <w:rPr>
                <w:sz w:val="22"/>
                <w:szCs w:val="22"/>
              </w:rPr>
              <w:t>a</w:t>
            </w:r>
            <w:r>
              <w:rPr>
                <w:spacing w:val="-2"/>
                <w:sz w:val="22"/>
                <w:szCs w:val="22"/>
              </w:rPr>
              <w:t>k</w:t>
            </w:r>
            <w:r>
              <w:rPr>
                <w:sz w:val="22"/>
                <w:szCs w:val="22"/>
              </w:rPr>
              <w:t>es</w:t>
            </w:r>
            <w:r>
              <w:rPr>
                <w:spacing w:val="17"/>
                <w:sz w:val="22"/>
                <w:szCs w:val="22"/>
              </w:rPr>
              <w:t xml:space="preserve"> </w:t>
            </w:r>
            <w:r>
              <w:rPr>
                <w:spacing w:val="1"/>
                <w:sz w:val="22"/>
                <w:szCs w:val="22"/>
              </w:rPr>
              <w:t>t</w:t>
            </w:r>
            <w:r>
              <w:rPr>
                <w:sz w:val="22"/>
                <w:szCs w:val="22"/>
              </w:rPr>
              <w:t>o</w:t>
            </w:r>
            <w:r>
              <w:rPr>
                <w:spacing w:val="17"/>
                <w:sz w:val="22"/>
                <w:szCs w:val="22"/>
              </w:rPr>
              <w:t xml:space="preserve"> </w:t>
            </w:r>
            <w:r>
              <w:rPr>
                <w:spacing w:val="-2"/>
                <w:sz w:val="22"/>
                <w:szCs w:val="22"/>
              </w:rPr>
              <w:t>p</w:t>
            </w:r>
            <w:r>
              <w:rPr>
                <w:sz w:val="22"/>
                <w:szCs w:val="22"/>
              </w:rPr>
              <w:t>e</w:t>
            </w:r>
            <w:r>
              <w:rPr>
                <w:spacing w:val="1"/>
                <w:sz w:val="22"/>
                <w:szCs w:val="22"/>
              </w:rPr>
              <w:t>r</w:t>
            </w:r>
            <w:r>
              <w:rPr>
                <w:spacing w:val="-2"/>
                <w:sz w:val="22"/>
                <w:szCs w:val="22"/>
              </w:rPr>
              <w:t>f</w:t>
            </w:r>
            <w:r>
              <w:rPr>
                <w:sz w:val="22"/>
                <w:szCs w:val="22"/>
              </w:rPr>
              <w:t>o</w:t>
            </w:r>
            <w:r>
              <w:rPr>
                <w:spacing w:val="1"/>
                <w:sz w:val="22"/>
                <w:szCs w:val="22"/>
              </w:rPr>
              <w:t>r</w:t>
            </w:r>
            <w:r>
              <w:rPr>
                <w:sz w:val="22"/>
                <w:szCs w:val="22"/>
              </w:rPr>
              <w:t>m</w:t>
            </w:r>
            <w:r>
              <w:rPr>
                <w:spacing w:val="13"/>
                <w:sz w:val="22"/>
                <w:szCs w:val="22"/>
              </w:rPr>
              <w:t xml:space="preserve"> </w:t>
            </w:r>
            <w:r>
              <w:rPr>
                <w:spacing w:val="1"/>
                <w:sz w:val="22"/>
                <w:szCs w:val="22"/>
              </w:rPr>
              <w:t>t</w:t>
            </w:r>
            <w:r>
              <w:rPr>
                <w:sz w:val="22"/>
                <w:szCs w:val="22"/>
              </w:rPr>
              <w:t>he</w:t>
            </w:r>
            <w:r>
              <w:rPr>
                <w:spacing w:val="17"/>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17"/>
                <w:sz w:val="22"/>
                <w:szCs w:val="22"/>
              </w:rPr>
              <w:t xml:space="preserve"> </w:t>
            </w:r>
            <w:r>
              <w:rPr>
                <w:spacing w:val="-3"/>
                <w:sz w:val="22"/>
                <w:szCs w:val="22"/>
              </w:rPr>
              <w:t>w</w:t>
            </w:r>
            <w:r>
              <w:rPr>
                <w:spacing w:val="1"/>
                <w:sz w:val="22"/>
                <w:szCs w:val="22"/>
              </w:rPr>
              <w:t>it</w:t>
            </w:r>
            <w:r>
              <w:rPr>
                <w:sz w:val="22"/>
                <w:szCs w:val="22"/>
              </w:rPr>
              <w:t>h</w:t>
            </w:r>
            <w:r>
              <w:rPr>
                <w:spacing w:val="14"/>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h</w:t>
            </w:r>
            <w:r>
              <w:rPr>
                <w:spacing w:val="1"/>
                <w:sz w:val="22"/>
                <w:szCs w:val="22"/>
              </w:rPr>
              <w:t>i</w:t>
            </w:r>
            <w:r>
              <w:rPr>
                <w:spacing w:val="-2"/>
                <w:sz w:val="22"/>
                <w:szCs w:val="22"/>
              </w:rPr>
              <w:t>g</w:t>
            </w:r>
            <w:r>
              <w:rPr>
                <w:sz w:val="22"/>
                <w:szCs w:val="22"/>
              </w:rPr>
              <w:t>he</w:t>
            </w:r>
            <w:r>
              <w:rPr>
                <w:spacing w:val="-2"/>
                <w:sz w:val="22"/>
                <w:szCs w:val="22"/>
              </w:rPr>
              <w:t>s</w:t>
            </w:r>
            <w:r>
              <w:rPr>
                <w:sz w:val="22"/>
                <w:szCs w:val="22"/>
              </w:rPr>
              <w:t>t</w:t>
            </w:r>
            <w:r>
              <w:rPr>
                <w:spacing w:val="18"/>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s of</w:t>
            </w:r>
            <w:r>
              <w:rPr>
                <w:spacing w:val="20"/>
                <w:sz w:val="22"/>
                <w:szCs w:val="22"/>
              </w:rPr>
              <w:t xml:space="preserve"> </w:t>
            </w:r>
            <w:r>
              <w:rPr>
                <w:sz w:val="22"/>
                <w:szCs w:val="22"/>
              </w:rPr>
              <w:t>p</w:t>
            </w:r>
            <w:r>
              <w:rPr>
                <w:spacing w:val="1"/>
                <w:sz w:val="22"/>
                <w:szCs w:val="22"/>
              </w:rPr>
              <w:t>r</w:t>
            </w:r>
            <w:r>
              <w:rPr>
                <w:spacing w:val="-2"/>
                <w:sz w:val="22"/>
                <w:szCs w:val="22"/>
              </w:rPr>
              <w:t>o</w:t>
            </w:r>
            <w:r>
              <w:rPr>
                <w:spacing w:val="1"/>
                <w:sz w:val="22"/>
                <w:szCs w:val="22"/>
              </w:rPr>
              <w:t>f</w:t>
            </w:r>
            <w:r>
              <w:rPr>
                <w:sz w:val="22"/>
                <w:szCs w:val="22"/>
              </w:rPr>
              <w:t>e</w:t>
            </w:r>
            <w:r>
              <w:rPr>
                <w:spacing w:val="-2"/>
                <w:sz w:val="22"/>
                <w:szCs w:val="22"/>
              </w:rPr>
              <w:t>s</w:t>
            </w:r>
            <w:r>
              <w:rPr>
                <w:sz w:val="22"/>
                <w:szCs w:val="22"/>
              </w:rPr>
              <w:t>s</w:t>
            </w:r>
            <w:r>
              <w:rPr>
                <w:spacing w:val="1"/>
                <w:sz w:val="22"/>
                <w:szCs w:val="22"/>
              </w:rPr>
              <w:t>i</w:t>
            </w:r>
            <w:r>
              <w:rPr>
                <w:sz w:val="22"/>
                <w:szCs w:val="22"/>
              </w:rPr>
              <w:t>o</w:t>
            </w:r>
            <w:r>
              <w:rPr>
                <w:spacing w:val="-2"/>
                <w:sz w:val="22"/>
                <w:szCs w:val="22"/>
              </w:rPr>
              <w:t>n</w:t>
            </w:r>
            <w:r>
              <w:rPr>
                <w:sz w:val="22"/>
                <w:szCs w:val="22"/>
              </w:rPr>
              <w:t>al</w:t>
            </w:r>
            <w:r>
              <w:rPr>
                <w:spacing w:val="21"/>
                <w:sz w:val="22"/>
                <w:szCs w:val="22"/>
              </w:rPr>
              <w:t xml:space="preserve"> </w:t>
            </w:r>
            <w:r>
              <w:rPr>
                <w:spacing w:val="-2"/>
                <w:sz w:val="22"/>
                <w:szCs w:val="22"/>
              </w:rPr>
              <w:t>a</w:t>
            </w:r>
            <w:r>
              <w:rPr>
                <w:sz w:val="22"/>
                <w:szCs w:val="22"/>
              </w:rPr>
              <w:t>nd</w:t>
            </w:r>
            <w:r>
              <w:rPr>
                <w:spacing w:val="19"/>
                <w:sz w:val="22"/>
                <w:szCs w:val="22"/>
              </w:rPr>
              <w:t xml:space="preserve"> </w:t>
            </w:r>
            <w:r>
              <w:rPr>
                <w:sz w:val="22"/>
                <w:szCs w:val="22"/>
              </w:rPr>
              <w:t>e</w:t>
            </w:r>
            <w:r>
              <w:rPr>
                <w:spacing w:val="1"/>
                <w:sz w:val="22"/>
                <w:szCs w:val="22"/>
              </w:rPr>
              <w:t>t</w:t>
            </w:r>
            <w:r>
              <w:rPr>
                <w:spacing w:val="-2"/>
                <w:sz w:val="22"/>
                <w:szCs w:val="22"/>
              </w:rPr>
              <w:t>h</w:t>
            </w:r>
            <w:r>
              <w:rPr>
                <w:spacing w:val="1"/>
                <w:sz w:val="22"/>
                <w:szCs w:val="22"/>
              </w:rPr>
              <w:t>i</w:t>
            </w:r>
            <w:r>
              <w:rPr>
                <w:spacing w:val="-2"/>
                <w:sz w:val="22"/>
                <w:szCs w:val="22"/>
              </w:rPr>
              <w:t>c</w:t>
            </w:r>
            <w:r>
              <w:rPr>
                <w:sz w:val="22"/>
                <w:szCs w:val="22"/>
              </w:rPr>
              <w:t>al</w:t>
            </w:r>
            <w:r>
              <w:rPr>
                <w:spacing w:val="18"/>
                <w:sz w:val="22"/>
                <w:szCs w:val="22"/>
              </w:rPr>
              <w:t xml:space="preserve"> </w:t>
            </w:r>
            <w:r>
              <w:rPr>
                <w:sz w:val="22"/>
                <w:szCs w:val="22"/>
              </w:rPr>
              <w:t>co</w:t>
            </w:r>
            <w:r>
              <w:rPr>
                <w:spacing w:val="-3"/>
                <w:sz w:val="22"/>
                <w:szCs w:val="22"/>
              </w:rPr>
              <w:t>m</w:t>
            </w:r>
            <w:r>
              <w:rPr>
                <w:sz w:val="22"/>
                <w:szCs w:val="22"/>
              </w:rPr>
              <w:t>pe</w:t>
            </w:r>
            <w:r>
              <w:rPr>
                <w:spacing w:val="1"/>
                <w:sz w:val="22"/>
                <w:szCs w:val="22"/>
              </w:rPr>
              <w:t>t</w:t>
            </w:r>
            <w:r>
              <w:rPr>
                <w:sz w:val="22"/>
                <w:szCs w:val="22"/>
              </w:rPr>
              <w:t>ence</w:t>
            </w:r>
            <w:r>
              <w:rPr>
                <w:spacing w:val="20"/>
                <w:sz w:val="22"/>
                <w:szCs w:val="22"/>
              </w:rPr>
              <w:t xml:space="preserve"> </w:t>
            </w:r>
            <w:r>
              <w:rPr>
                <w:sz w:val="22"/>
                <w:szCs w:val="22"/>
              </w:rPr>
              <w:t>and</w:t>
            </w:r>
            <w:r>
              <w:rPr>
                <w:spacing w:val="17"/>
                <w:sz w:val="22"/>
                <w:szCs w:val="22"/>
              </w:rPr>
              <w:t xml:space="preserve"> </w:t>
            </w:r>
            <w:r>
              <w:rPr>
                <w:spacing w:val="1"/>
                <w:sz w:val="22"/>
                <w:szCs w:val="22"/>
              </w:rPr>
              <w:t>i</w:t>
            </w:r>
            <w:r>
              <w:rPr>
                <w:sz w:val="22"/>
                <w:szCs w:val="22"/>
              </w:rPr>
              <w:t>n</w:t>
            </w:r>
            <w:r>
              <w:rPr>
                <w:spacing w:val="-1"/>
                <w:sz w:val="22"/>
                <w:szCs w:val="22"/>
              </w:rPr>
              <w:t>t</w:t>
            </w:r>
            <w:r>
              <w:rPr>
                <w:sz w:val="22"/>
                <w:szCs w:val="22"/>
              </w:rPr>
              <w:t>e</w:t>
            </w:r>
            <w:r>
              <w:rPr>
                <w:spacing w:val="-2"/>
                <w:sz w:val="22"/>
                <w:szCs w:val="22"/>
              </w:rPr>
              <w:t>g</w:t>
            </w:r>
            <w:r>
              <w:rPr>
                <w:spacing w:val="1"/>
                <w:sz w:val="22"/>
                <w:szCs w:val="22"/>
              </w:rPr>
              <w:t>rit</w:t>
            </w:r>
            <w:r>
              <w:rPr>
                <w:spacing w:val="-2"/>
                <w:sz w:val="22"/>
                <w:szCs w:val="22"/>
              </w:rPr>
              <w:t>y</w:t>
            </w:r>
            <w:r>
              <w:rPr>
                <w:sz w:val="22"/>
                <w:szCs w:val="22"/>
              </w:rPr>
              <w:t xml:space="preserve">.  </w:t>
            </w:r>
            <w:r>
              <w:rPr>
                <w:spacing w:val="2"/>
                <w:sz w:val="22"/>
                <w:szCs w:val="22"/>
              </w:rPr>
              <w:t>T</w:t>
            </w:r>
            <w:r>
              <w:rPr>
                <w:sz w:val="22"/>
                <w:szCs w:val="22"/>
              </w:rPr>
              <w:t>he</w:t>
            </w:r>
            <w:r>
              <w:rPr>
                <w:spacing w:val="20"/>
                <w:sz w:val="22"/>
                <w:szCs w:val="22"/>
              </w:rPr>
              <w:t xml:space="preserve"> </w:t>
            </w:r>
            <w:r>
              <w:rPr>
                <w:spacing w:val="-1"/>
                <w:sz w:val="22"/>
                <w:szCs w:val="22"/>
              </w:rPr>
              <w:t>C</w:t>
            </w:r>
            <w:r>
              <w:rPr>
                <w:sz w:val="22"/>
                <w:szCs w:val="22"/>
              </w:rPr>
              <w:t>ons</w:t>
            </w:r>
            <w:r>
              <w:rPr>
                <w:spacing w:val="-2"/>
                <w:sz w:val="22"/>
                <w:szCs w:val="22"/>
              </w:rPr>
              <w:t>u</w:t>
            </w:r>
            <w:r>
              <w:rPr>
                <w:spacing w:val="1"/>
                <w:sz w:val="22"/>
                <w:szCs w:val="22"/>
              </w:rPr>
              <w:t>l</w:t>
            </w:r>
            <w:r>
              <w:rPr>
                <w:spacing w:val="-1"/>
                <w:sz w:val="22"/>
                <w:szCs w:val="22"/>
              </w:rPr>
              <w:t>t</w:t>
            </w:r>
            <w:r>
              <w:rPr>
                <w:sz w:val="22"/>
                <w:szCs w:val="22"/>
              </w:rPr>
              <w:t>ant</w:t>
            </w:r>
            <w:r>
              <w:rPr>
                <w:spacing w:val="18"/>
                <w:sz w:val="22"/>
                <w:szCs w:val="22"/>
              </w:rPr>
              <w:t xml:space="preserve"> </w:t>
            </w:r>
            <w:r>
              <w:rPr>
                <w:sz w:val="22"/>
                <w:szCs w:val="22"/>
              </w:rPr>
              <w:t>sh</w:t>
            </w:r>
            <w:r>
              <w:rPr>
                <w:spacing w:val="-2"/>
                <w:sz w:val="22"/>
                <w:szCs w:val="22"/>
              </w:rPr>
              <w:t>a</w:t>
            </w:r>
            <w:r>
              <w:rPr>
                <w:spacing w:val="1"/>
                <w:sz w:val="22"/>
                <w:szCs w:val="22"/>
              </w:rPr>
              <w:t>l</w:t>
            </w:r>
            <w:r>
              <w:rPr>
                <w:sz w:val="22"/>
                <w:szCs w:val="22"/>
              </w:rPr>
              <w:t>l 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50"/>
                <w:sz w:val="22"/>
                <w:szCs w:val="22"/>
              </w:rPr>
              <w:t xml:space="preserve"> </w:t>
            </w:r>
            <w:r>
              <w:rPr>
                <w:spacing w:val="1"/>
                <w:sz w:val="22"/>
                <w:szCs w:val="22"/>
              </w:rPr>
              <w:t>r</w:t>
            </w:r>
            <w:r>
              <w:rPr>
                <w:sz w:val="22"/>
                <w:szCs w:val="22"/>
              </w:rPr>
              <w:t>e</w:t>
            </w:r>
            <w:r>
              <w:rPr>
                <w:spacing w:val="-2"/>
                <w:sz w:val="22"/>
                <w:szCs w:val="22"/>
              </w:rPr>
              <w:t>p</w:t>
            </w:r>
            <w:r>
              <w:rPr>
                <w:spacing w:val="1"/>
                <w:sz w:val="22"/>
                <w:szCs w:val="22"/>
              </w:rPr>
              <w:t>l</w:t>
            </w:r>
            <w:r>
              <w:rPr>
                <w:sz w:val="22"/>
                <w:szCs w:val="22"/>
              </w:rPr>
              <w:t>a</w:t>
            </w:r>
            <w:r>
              <w:rPr>
                <w:spacing w:val="-2"/>
                <w:sz w:val="22"/>
                <w:szCs w:val="22"/>
              </w:rPr>
              <w:t>c</w:t>
            </w:r>
            <w:r>
              <w:rPr>
                <w:sz w:val="22"/>
                <w:szCs w:val="22"/>
              </w:rPr>
              <w:t>e</w:t>
            </w:r>
            <w:r>
              <w:rPr>
                <w:spacing w:val="53"/>
                <w:sz w:val="22"/>
                <w:szCs w:val="22"/>
              </w:rPr>
              <w:t xml:space="preserve"> </w:t>
            </w:r>
            <w:r>
              <w:rPr>
                <w:spacing w:val="-2"/>
                <w:sz w:val="22"/>
                <w:szCs w:val="22"/>
              </w:rPr>
              <w:t>a</w:t>
            </w:r>
            <w:r>
              <w:rPr>
                <w:sz w:val="22"/>
                <w:szCs w:val="22"/>
              </w:rPr>
              <w:t>ny</w:t>
            </w:r>
            <w:r>
              <w:rPr>
                <w:spacing w:val="50"/>
                <w:sz w:val="22"/>
                <w:szCs w:val="22"/>
              </w:rPr>
              <w:t xml:space="preserve"> </w:t>
            </w:r>
            <w:r>
              <w:rPr>
                <w:sz w:val="22"/>
                <w:szCs w:val="22"/>
              </w:rPr>
              <w:t>e</w:t>
            </w:r>
            <w:r>
              <w:rPr>
                <w:spacing w:val="-1"/>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ees</w:t>
            </w:r>
            <w:r>
              <w:rPr>
                <w:spacing w:val="51"/>
                <w:sz w:val="22"/>
                <w:szCs w:val="22"/>
              </w:rPr>
              <w:t xml:space="preserve"> </w:t>
            </w:r>
            <w:r>
              <w:rPr>
                <w:sz w:val="22"/>
                <w:szCs w:val="22"/>
              </w:rPr>
              <w:t>a</w:t>
            </w:r>
            <w:r>
              <w:rPr>
                <w:spacing w:val="1"/>
                <w:sz w:val="22"/>
                <w:szCs w:val="22"/>
              </w:rPr>
              <w:t>s</w:t>
            </w:r>
            <w:r>
              <w:rPr>
                <w:spacing w:val="-2"/>
                <w:sz w:val="22"/>
                <w:szCs w:val="22"/>
              </w:rPr>
              <w:t>s</w:t>
            </w:r>
            <w:r>
              <w:rPr>
                <w:spacing w:val="1"/>
                <w:sz w:val="22"/>
                <w:szCs w:val="22"/>
              </w:rPr>
              <w:t>i</w:t>
            </w:r>
            <w:r>
              <w:rPr>
                <w:spacing w:val="-2"/>
                <w:sz w:val="22"/>
                <w:szCs w:val="22"/>
              </w:rPr>
              <w:t>g</w:t>
            </w:r>
            <w:r>
              <w:rPr>
                <w:sz w:val="22"/>
                <w:szCs w:val="22"/>
              </w:rPr>
              <w:t>ned</w:t>
            </w:r>
            <w:r>
              <w:rPr>
                <w:spacing w:val="53"/>
                <w:sz w:val="22"/>
                <w:szCs w:val="22"/>
              </w:rPr>
              <w:t xml:space="preserve"> </w:t>
            </w:r>
            <w:r>
              <w:rPr>
                <w:sz w:val="22"/>
                <w:szCs w:val="22"/>
              </w:rPr>
              <w:t>u</w:t>
            </w:r>
            <w:r>
              <w:rPr>
                <w:spacing w:val="-2"/>
                <w:sz w:val="22"/>
                <w:szCs w:val="22"/>
              </w:rPr>
              <w:t>n</w:t>
            </w:r>
            <w:r>
              <w:rPr>
                <w:sz w:val="22"/>
                <w:szCs w:val="22"/>
              </w:rPr>
              <w:t>der</w:t>
            </w:r>
            <w:r>
              <w:rPr>
                <w:spacing w:val="52"/>
                <w:sz w:val="22"/>
                <w:szCs w:val="22"/>
              </w:rPr>
              <w:t xml:space="preserve"> </w:t>
            </w:r>
            <w:r>
              <w:rPr>
                <w:spacing w:val="1"/>
                <w:sz w:val="22"/>
                <w:szCs w:val="22"/>
              </w:rPr>
              <w:t>t</w:t>
            </w:r>
            <w:r>
              <w:rPr>
                <w:spacing w:val="-2"/>
                <w:sz w:val="22"/>
                <w:szCs w:val="22"/>
              </w:rPr>
              <w:t>h</w:t>
            </w:r>
            <w:r>
              <w:rPr>
                <w:spacing w:val="5"/>
                <w:sz w:val="22"/>
                <w:szCs w:val="22"/>
              </w:rPr>
              <w:t>i</w:t>
            </w:r>
            <w:r>
              <w:rPr>
                <w:sz w:val="22"/>
                <w:szCs w:val="22"/>
              </w:rPr>
              <w:t>s</w:t>
            </w:r>
            <w:r>
              <w:rPr>
                <w:spacing w:val="5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2"/>
                <w:sz w:val="22"/>
                <w:szCs w:val="22"/>
              </w:rPr>
              <w:t>r</w:t>
            </w:r>
            <w:r>
              <w:rPr>
                <w:sz w:val="22"/>
                <w:szCs w:val="22"/>
              </w:rPr>
              <w:t>a</w:t>
            </w:r>
            <w:r>
              <w:rPr>
                <w:spacing w:val="-2"/>
                <w:sz w:val="22"/>
                <w:szCs w:val="22"/>
              </w:rPr>
              <w:t>c</w:t>
            </w:r>
            <w:r>
              <w:rPr>
                <w:sz w:val="22"/>
                <w:szCs w:val="22"/>
              </w:rPr>
              <w:t>t</w:t>
            </w:r>
            <w:r>
              <w:rPr>
                <w:spacing w:val="51"/>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54"/>
                <w:sz w:val="22"/>
                <w:szCs w:val="22"/>
              </w:rPr>
              <w:t xml:space="preserve"> </w:t>
            </w:r>
            <w:r>
              <w:rPr>
                <w:spacing w:val="-1"/>
                <w:sz w:val="22"/>
                <w:szCs w:val="22"/>
              </w:rPr>
              <w:t>t</w:t>
            </w:r>
            <w:r>
              <w:rPr>
                <w:sz w:val="22"/>
                <w:szCs w:val="22"/>
              </w:rPr>
              <w:t xml:space="preserve">he </w:t>
            </w:r>
            <w:r>
              <w:rPr>
                <w:spacing w:val="-3"/>
                <w:sz w:val="22"/>
                <w:szCs w:val="22"/>
              </w:rPr>
              <w:t xml:space="preserve">PA </w:t>
            </w:r>
            <w:r>
              <w:rPr>
                <w:sz w:val="22"/>
                <w:szCs w:val="22"/>
              </w:rPr>
              <w:t>con</w:t>
            </w:r>
            <w:r>
              <w:rPr>
                <w:spacing w:val="1"/>
                <w:sz w:val="22"/>
                <w:szCs w:val="22"/>
              </w:rPr>
              <w:t>s</w:t>
            </w:r>
            <w:r>
              <w:rPr>
                <w:spacing w:val="-1"/>
                <w:sz w:val="22"/>
                <w:szCs w:val="22"/>
              </w:rPr>
              <w:t>i</w:t>
            </w:r>
            <w:r>
              <w:rPr>
                <w:sz w:val="22"/>
                <w:szCs w:val="22"/>
              </w:rPr>
              <w:t>de</w:t>
            </w:r>
            <w:r>
              <w:rPr>
                <w:spacing w:val="-1"/>
                <w:sz w:val="22"/>
                <w:szCs w:val="22"/>
              </w:rPr>
              <w:t>r</w:t>
            </w:r>
            <w:r>
              <w:rPr>
                <w:sz w:val="22"/>
                <w:szCs w:val="22"/>
              </w:rPr>
              <w:t>s un</w:t>
            </w:r>
            <w:r>
              <w:rPr>
                <w:spacing w:val="-1"/>
                <w:sz w:val="22"/>
                <w:szCs w:val="22"/>
              </w:rPr>
              <w:t>s</w:t>
            </w:r>
            <w:r>
              <w:rPr>
                <w:sz w:val="22"/>
                <w:szCs w:val="22"/>
              </w:rPr>
              <w:t>a</w:t>
            </w:r>
            <w:r>
              <w:rPr>
                <w:spacing w:val="-1"/>
                <w:sz w:val="22"/>
                <w:szCs w:val="22"/>
              </w:rPr>
              <w:t>t</w:t>
            </w:r>
            <w:r>
              <w:rPr>
                <w:spacing w:val="1"/>
                <w:sz w:val="22"/>
                <w:szCs w:val="22"/>
              </w:rPr>
              <w:t>i</w:t>
            </w:r>
            <w:r>
              <w:rPr>
                <w:spacing w:val="-2"/>
                <w:sz w:val="22"/>
                <w:szCs w:val="22"/>
              </w:rPr>
              <w:t>s</w:t>
            </w:r>
            <w:r>
              <w:rPr>
                <w:spacing w:val="1"/>
                <w:sz w:val="22"/>
                <w:szCs w:val="22"/>
              </w:rPr>
              <w:t>f</w:t>
            </w:r>
            <w:r>
              <w:rPr>
                <w:sz w:val="22"/>
                <w:szCs w:val="22"/>
              </w:rPr>
              <w:t>a</w:t>
            </w:r>
            <w:r>
              <w:rPr>
                <w:spacing w:val="-2"/>
                <w:sz w:val="22"/>
                <w:szCs w:val="22"/>
              </w:rPr>
              <w:t>c</w:t>
            </w:r>
            <w:r>
              <w:rPr>
                <w:spacing w:val="1"/>
                <w:sz w:val="22"/>
                <w:szCs w:val="22"/>
              </w:rPr>
              <w:t>t</w:t>
            </w:r>
            <w:r>
              <w:rPr>
                <w:sz w:val="22"/>
                <w:szCs w:val="22"/>
              </w:rPr>
              <w:t>o</w:t>
            </w:r>
            <w:r>
              <w:rPr>
                <w:spacing w:val="1"/>
                <w:sz w:val="22"/>
                <w:szCs w:val="22"/>
              </w:rPr>
              <w:t>r</w:t>
            </w:r>
            <w:r>
              <w:rPr>
                <w:spacing w:val="-1"/>
                <w:sz w:val="22"/>
                <w:szCs w:val="22"/>
              </w:rPr>
              <w:t>y</w:t>
            </w:r>
            <w:r>
              <w:rPr>
                <w:sz w:val="22"/>
                <w:szCs w:val="22"/>
              </w:rPr>
              <w:t>.</w:t>
            </w:r>
          </w:p>
        </w:tc>
      </w:tr>
      <w:tr w:rsidR="000624AC" w:rsidTr="003A0509">
        <w:tc>
          <w:tcPr>
            <w:tcW w:w="1925" w:type="dxa"/>
          </w:tcPr>
          <w:p w:rsidR="000624AC" w:rsidRDefault="000624AC" w:rsidP="000624AC">
            <w:pPr>
              <w:spacing w:before="37"/>
              <w:ind w:left="0" w:right="-38"/>
              <w:rPr>
                <w:sz w:val="22"/>
                <w:szCs w:val="22"/>
              </w:rPr>
            </w:pPr>
            <w:r>
              <w:rPr>
                <w:b/>
                <w:sz w:val="22"/>
                <w:szCs w:val="22"/>
              </w:rPr>
              <w:t>7.</w:t>
            </w:r>
            <w:r>
              <w:rPr>
                <w:b/>
                <w:spacing w:val="-1"/>
                <w:sz w:val="22"/>
                <w:szCs w:val="22"/>
              </w:rPr>
              <w:t>C</w:t>
            </w:r>
            <w:r>
              <w:rPr>
                <w:b/>
                <w:sz w:val="22"/>
                <w:szCs w:val="22"/>
              </w:rPr>
              <w:t>onf</w:t>
            </w:r>
            <w:r>
              <w:rPr>
                <w:b/>
                <w:spacing w:val="1"/>
                <w:sz w:val="22"/>
                <w:szCs w:val="22"/>
              </w:rPr>
              <w:t>i</w:t>
            </w:r>
            <w:r>
              <w:rPr>
                <w:b/>
                <w:sz w:val="22"/>
                <w:szCs w:val="22"/>
              </w:rPr>
              <w:t>de</w:t>
            </w:r>
            <w:r>
              <w:rPr>
                <w:b/>
                <w:spacing w:val="-3"/>
                <w:sz w:val="22"/>
                <w:szCs w:val="22"/>
              </w:rPr>
              <w:t>n</w:t>
            </w:r>
            <w:r>
              <w:rPr>
                <w:b/>
                <w:spacing w:val="1"/>
                <w:sz w:val="22"/>
                <w:szCs w:val="22"/>
              </w:rPr>
              <w:t>t</w:t>
            </w:r>
            <w:r>
              <w:rPr>
                <w:b/>
                <w:spacing w:val="-1"/>
                <w:sz w:val="22"/>
                <w:szCs w:val="22"/>
              </w:rPr>
              <w:t>i</w:t>
            </w:r>
            <w:r>
              <w:rPr>
                <w:b/>
                <w:sz w:val="22"/>
                <w:szCs w:val="22"/>
              </w:rPr>
              <w:t>a</w:t>
            </w:r>
            <w:r>
              <w:rPr>
                <w:b/>
                <w:spacing w:val="1"/>
                <w:sz w:val="22"/>
                <w:szCs w:val="22"/>
              </w:rPr>
              <w:t>l</w:t>
            </w:r>
            <w:r>
              <w:rPr>
                <w:b/>
                <w:spacing w:val="-1"/>
                <w:sz w:val="22"/>
                <w:szCs w:val="22"/>
              </w:rPr>
              <w:t>i</w:t>
            </w:r>
            <w:r>
              <w:rPr>
                <w:b/>
                <w:spacing w:val="1"/>
                <w:sz w:val="22"/>
                <w:szCs w:val="22"/>
              </w:rPr>
              <w:t>t</w:t>
            </w:r>
            <w:r>
              <w:rPr>
                <w:b/>
                <w:sz w:val="22"/>
                <w:szCs w:val="22"/>
              </w:rPr>
              <w:t>y</w:t>
            </w:r>
          </w:p>
          <w:p w:rsidR="000624AC" w:rsidRDefault="000624AC" w:rsidP="000624AC">
            <w:pPr>
              <w:spacing w:before="37"/>
              <w:ind w:left="0" w:right="-39"/>
              <w:rPr>
                <w:b/>
                <w:sz w:val="22"/>
                <w:szCs w:val="22"/>
              </w:rPr>
            </w:pPr>
          </w:p>
        </w:tc>
        <w:tc>
          <w:tcPr>
            <w:tcW w:w="7470" w:type="dxa"/>
          </w:tcPr>
          <w:p w:rsidR="000624AC" w:rsidRDefault="000624AC" w:rsidP="003A0509">
            <w:pPr>
              <w:ind w:left="0" w:right="-189"/>
              <w:rPr>
                <w:spacing w:val="2"/>
                <w:sz w:val="22"/>
                <w:szCs w:val="22"/>
              </w:rPr>
            </w:pPr>
            <w:r>
              <w:rPr>
                <w:spacing w:val="2"/>
                <w:sz w:val="22"/>
                <w:szCs w:val="22"/>
              </w:rPr>
              <w:t>T</w:t>
            </w:r>
            <w:r>
              <w:rPr>
                <w:sz w:val="22"/>
                <w:szCs w:val="22"/>
              </w:rPr>
              <w:t>he</w:t>
            </w:r>
            <w:r>
              <w:rPr>
                <w:spacing w:val="39"/>
                <w:sz w:val="22"/>
                <w:szCs w:val="22"/>
              </w:rPr>
              <w:t xml:space="preserve"> </w:t>
            </w:r>
            <w:r>
              <w:rPr>
                <w:spacing w:val="-1"/>
                <w:sz w:val="22"/>
                <w:szCs w:val="22"/>
              </w:rPr>
              <w:t>C</w:t>
            </w:r>
            <w:r>
              <w:rPr>
                <w:sz w:val="22"/>
                <w:szCs w:val="22"/>
              </w:rPr>
              <w:t>o</w:t>
            </w:r>
            <w:r>
              <w:rPr>
                <w:spacing w:val="-2"/>
                <w:sz w:val="22"/>
                <w:szCs w:val="22"/>
              </w:rPr>
              <w:t>n</w:t>
            </w:r>
            <w:r>
              <w:rPr>
                <w:sz w:val="22"/>
                <w:szCs w:val="22"/>
              </w:rPr>
              <w:t>su</w:t>
            </w:r>
            <w:r>
              <w:rPr>
                <w:spacing w:val="-1"/>
                <w:sz w:val="22"/>
                <w:szCs w:val="22"/>
              </w:rPr>
              <w:t>l</w:t>
            </w:r>
            <w:r>
              <w:rPr>
                <w:spacing w:val="1"/>
                <w:sz w:val="22"/>
                <w:szCs w:val="22"/>
              </w:rPr>
              <w:t>t</w:t>
            </w:r>
            <w:r>
              <w:rPr>
                <w:sz w:val="22"/>
                <w:szCs w:val="22"/>
              </w:rPr>
              <w:t>a</w:t>
            </w:r>
            <w:r>
              <w:rPr>
                <w:spacing w:val="-2"/>
                <w:sz w:val="22"/>
                <w:szCs w:val="22"/>
              </w:rPr>
              <w:t>n</w:t>
            </w:r>
            <w:r>
              <w:rPr>
                <w:spacing w:val="1"/>
                <w:sz w:val="22"/>
                <w:szCs w:val="22"/>
              </w:rPr>
              <w:t>t</w:t>
            </w:r>
            <w:r>
              <w:rPr>
                <w:sz w:val="22"/>
                <w:szCs w:val="22"/>
              </w:rPr>
              <w:t>s</w:t>
            </w:r>
            <w:r>
              <w:rPr>
                <w:spacing w:val="39"/>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9"/>
                <w:sz w:val="22"/>
                <w:szCs w:val="22"/>
              </w:rPr>
              <w:t xml:space="preserve"> </w:t>
            </w:r>
            <w:r>
              <w:rPr>
                <w:sz w:val="22"/>
                <w:szCs w:val="22"/>
              </w:rPr>
              <w:t>n</w:t>
            </w:r>
            <w:r>
              <w:rPr>
                <w:spacing w:val="-2"/>
                <w:sz w:val="22"/>
                <w:szCs w:val="22"/>
              </w:rPr>
              <w:t>o</w:t>
            </w:r>
            <w:r>
              <w:rPr>
                <w:spacing w:val="1"/>
                <w:sz w:val="22"/>
                <w:szCs w:val="22"/>
              </w:rPr>
              <w:t>t</w:t>
            </w:r>
            <w:r>
              <w:rPr>
                <w:sz w:val="22"/>
                <w:szCs w:val="22"/>
              </w:rPr>
              <w:t>,</w:t>
            </w:r>
            <w:r>
              <w:rPr>
                <w:spacing w:val="36"/>
                <w:sz w:val="22"/>
                <w:szCs w:val="22"/>
              </w:rPr>
              <w:t xml:space="preserve"> </w:t>
            </w:r>
            <w:r>
              <w:rPr>
                <w:sz w:val="22"/>
                <w:szCs w:val="22"/>
              </w:rPr>
              <w:t>du</w:t>
            </w:r>
            <w:r>
              <w:rPr>
                <w:spacing w:val="1"/>
                <w:sz w:val="22"/>
                <w:szCs w:val="22"/>
              </w:rPr>
              <w:t>ri</w:t>
            </w:r>
            <w:r>
              <w:rPr>
                <w:sz w:val="22"/>
                <w:szCs w:val="22"/>
              </w:rPr>
              <w:t>ng</w:t>
            </w:r>
            <w:r>
              <w:rPr>
                <w:spacing w:val="36"/>
                <w:sz w:val="22"/>
                <w:szCs w:val="22"/>
              </w:rPr>
              <w:t xml:space="preserve"> </w:t>
            </w:r>
            <w:r>
              <w:rPr>
                <w:spacing w:val="1"/>
                <w:sz w:val="22"/>
                <w:szCs w:val="22"/>
              </w:rPr>
              <w:t>t</w:t>
            </w:r>
            <w:r>
              <w:rPr>
                <w:sz w:val="22"/>
                <w:szCs w:val="22"/>
              </w:rPr>
              <w:t>he</w:t>
            </w:r>
            <w:r>
              <w:rPr>
                <w:spacing w:val="39"/>
                <w:sz w:val="22"/>
                <w:szCs w:val="22"/>
              </w:rPr>
              <w:t xml:space="preserve"> </w:t>
            </w:r>
            <w:r>
              <w:rPr>
                <w:spacing w:val="1"/>
                <w:sz w:val="22"/>
                <w:szCs w:val="22"/>
              </w:rPr>
              <w:t>t</w:t>
            </w:r>
            <w:r>
              <w:rPr>
                <w:spacing w:val="-2"/>
                <w:sz w:val="22"/>
                <w:szCs w:val="22"/>
              </w:rPr>
              <w:t>e</w:t>
            </w:r>
            <w:r>
              <w:rPr>
                <w:spacing w:val="1"/>
                <w:sz w:val="22"/>
                <w:szCs w:val="22"/>
              </w:rPr>
              <w:t>r</w:t>
            </w:r>
            <w:r>
              <w:rPr>
                <w:sz w:val="22"/>
                <w:szCs w:val="22"/>
              </w:rPr>
              <w:t>m</w:t>
            </w:r>
            <w:r>
              <w:rPr>
                <w:spacing w:val="35"/>
                <w:sz w:val="22"/>
                <w:szCs w:val="22"/>
              </w:rPr>
              <w:t xml:space="preserve"> </w:t>
            </w:r>
            <w:r>
              <w:rPr>
                <w:sz w:val="22"/>
                <w:szCs w:val="22"/>
              </w:rPr>
              <w:t>of</w:t>
            </w:r>
            <w:r>
              <w:rPr>
                <w:spacing w:val="39"/>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39"/>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40"/>
                <w:sz w:val="22"/>
                <w:szCs w:val="22"/>
              </w:rPr>
              <w:t xml:space="preserve"> </w:t>
            </w:r>
            <w:r>
              <w:rPr>
                <w:sz w:val="22"/>
                <w:szCs w:val="22"/>
              </w:rPr>
              <w:t>a</w:t>
            </w:r>
            <w:r>
              <w:rPr>
                <w:spacing w:val="-2"/>
                <w:sz w:val="22"/>
                <w:szCs w:val="22"/>
              </w:rPr>
              <w:t>n</w:t>
            </w:r>
            <w:r>
              <w:rPr>
                <w:sz w:val="22"/>
                <w:szCs w:val="22"/>
              </w:rPr>
              <w:t>d</w:t>
            </w:r>
            <w:r>
              <w:rPr>
                <w:spacing w:val="38"/>
                <w:sz w:val="22"/>
                <w:szCs w:val="22"/>
              </w:rPr>
              <w:t xml:space="preserve">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w:t>
            </w:r>
            <w:r>
              <w:rPr>
                <w:spacing w:val="38"/>
                <w:sz w:val="22"/>
                <w:szCs w:val="22"/>
              </w:rPr>
              <w:t xml:space="preserve"> </w:t>
            </w:r>
            <w:r>
              <w:rPr>
                <w:spacing w:val="1"/>
                <w:sz w:val="22"/>
                <w:szCs w:val="22"/>
              </w:rPr>
              <w:t>t</w:t>
            </w:r>
            <w:r>
              <w:rPr>
                <w:spacing w:val="-1"/>
                <w:sz w:val="22"/>
                <w:szCs w:val="22"/>
              </w:rPr>
              <w:t>w</w:t>
            </w:r>
            <w:r>
              <w:rPr>
                <w:sz w:val="22"/>
                <w:szCs w:val="22"/>
              </w:rPr>
              <w:t xml:space="preserve">o </w:t>
            </w:r>
            <w:r>
              <w:rPr>
                <w:spacing w:val="-2"/>
                <w:sz w:val="22"/>
                <w:szCs w:val="22"/>
              </w:rPr>
              <w:t>y</w:t>
            </w:r>
            <w:r>
              <w:rPr>
                <w:sz w:val="22"/>
                <w:szCs w:val="22"/>
              </w:rPr>
              <w:t>ea</w:t>
            </w:r>
            <w:r>
              <w:rPr>
                <w:spacing w:val="1"/>
                <w:sz w:val="22"/>
                <w:szCs w:val="22"/>
              </w:rPr>
              <w:t>r</w:t>
            </w:r>
            <w:r>
              <w:rPr>
                <w:sz w:val="22"/>
                <w:szCs w:val="22"/>
              </w:rPr>
              <w:t>s</w:t>
            </w:r>
            <w:r>
              <w:rPr>
                <w:spacing w:val="4"/>
                <w:sz w:val="22"/>
                <w:szCs w:val="22"/>
              </w:rPr>
              <w:t xml:space="preserve"> </w:t>
            </w:r>
            <w:r>
              <w:rPr>
                <w:spacing w:val="-2"/>
                <w:sz w:val="22"/>
                <w:szCs w:val="22"/>
              </w:rPr>
              <w:t>a</w:t>
            </w:r>
            <w:r>
              <w:rPr>
                <w:spacing w:val="1"/>
                <w:sz w:val="22"/>
                <w:szCs w:val="22"/>
              </w:rPr>
              <w:t>ft</w:t>
            </w:r>
            <w:r>
              <w:rPr>
                <w:spacing w:val="-2"/>
                <w:sz w:val="22"/>
                <w:szCs w:val="22"/>
              </w:rPr>
              <w:t>e</w:t>
            </w:r>
            <w:r>
              <w:rPr>
                <w:sz w:val="22"/>
                <w:szCs w:val="22"/>
              </w:rPr>
              <w:t>r</w:t>
            </w:r>
            <w:r>
              <w:rPr>
                <w:spacing w:val="2"/>
                <w:sz w:val="22"/>
                <w:szCs w:val="22"/>
              </w:rPr>
              <w:t xml:space="preserve"> </w:t>
            </w:r>
            <w:r>
              <w:rPr>
                <w:spacing w:val="1"/>
                <w:sz w:val="22"/>
                <w:szCs w:val="22"/>
              </w:rPr>
              <w:t>i</w:t>
            </w:r>
            <w:r>
              <w:rPr>
                <w:spacing w:val="-1"/>
                <w:sz w:val="22"/>
                <w:szCs w:val="22"/>
              </w:rPr>
              <w:t>t</w:t>
            </w:r>
            <w:r>
              <w:rPr>
                <w:sz w:val="22"/>
                <w:szCs w:val="22"/>
              </w:rPr>
              <w:t>s</w:t>
            </w:r>
            <w:r>
              <w:rPr>
                <w:spacing w:val="4"/>
                <w:sz w:val="22"/>
                <w:szCs w:val="22"/>
              </w:rPr>
              <w:t xml:space="preserve"> </w:t>
            </w:r>
            <w:r>
              <w:rPr>
                <w:sz w:val="22"/>
                <w:szCs w:val="22"/>
              </w:rPr>
              <w:t>ex</w:t>
            </w:r>
            <w:r>
              <w:rPr>
                <w:spacing w:val="-2"/>
                <w:sz w:val="22"/>
                <w:szCs w:val="22"/>
              </w:rPr>
              <w:t>p</w:t>
            </w:r>
            <w:r>
              <w:rPr>
                <w:spacing w:val="1"/>
                <w:sz w:val="22"/>
                <w:szCs w:val="22"/>
              </w:rPr>
              <w:t>i</w:t>
            </w:r>
            <w:r>
              <w:rPr>
                <w:spacing w:val="-2"/>
                <w:sz w:val="22"/>
                <w:szCs w:val="22"/>
              </w:rPr>
              <w:t>r</w:t>
            </w:r>
            <w:r>
              <w:rPr>
                <w:sz w:val="22"/>
                <w:szCs w:val="22"/>
              </w:rPr>
              <w:t>a</w:t>
            </w:r>
            <w:r>
              <w:rPr>
                <w:spacing w:val="-1"/>
                <w:sz w:val="22"/>
                <w:szCs w:val="22"/>
              </w:rPr>
              <w:t>t</w:t>
            </w:r>
            <w:r>
              <w:rPr>
                <w:spacing w:val="1"/>
                <w:sz w:val="22"/>
                <w:szCs w:val="22"/>
              </w:rPr>
              <w:t>i</w:t>
            </w:r>
            <w:r>
              <w:rPr>
                <w:sz w:val="22"/>
                <w:szCs w:val="22"/>
              </w:rPr>
              <w:t>on,</w:t>
            </w:r>
            <w:r>
              <w:rPr>
                <w:spacing w:val="1"/>
                <w:sz w:val="22"/>
                <w:szCs w:val="22"/>
              </w:rPr>
              <w:t xml:space="preserve"> </w:t>
            </w:r>
            <w:r>
              <w:rPr>
                <w:spacing w:val="-2"/>
                <w:sz w:val="22"/>
                <w:szCs w:val="22"/>
              </w:rPr>
              <w:t>d</w:t>
            </w:r>
            <w:r>
              <w:rPr>
                <w:spacing w:val="1"/>
                <w:sz w:val="22"/>
                <w:szCs w:val="22"/>
              </w:rPr>
              <w:t>i</w:t>
            </w:r>
            <w:r>
              <w:rPr>
                <w:sz w:val="22"/>
                <w:szCs w:val="22"/>
              </w:rPr>
              <w:t>s</w:t>
            </w:r>
            <w:r>
              <w:rPr>
                <w:spacing w:val="-2"/>
                <w:sz w:val="22"/>
                <w:szCs w:val="22"/>
              </w:rPr>
              <w:t>c</w:t>
            </w:r>
            <w:r>
              <w:rPr>
                <w:spacing w:val="1"/>
                <w:sz w:val="22"/>
                <w:szCs w:val="22"/>
              </w:rPr>
              <w:t>l</w:t>
            </w:r>
            <w:r>
              <w:rPr>
                <w:sz w:val="22"/>
                <w:szCs w:val="22"/>
              </w:rPr>
              <w:t>ose</w:t>
            </w:r>
            <w:r>
              <w:rPr>
                <w:spacing w:val="2"/>
                <w:sz w:val="22"/>
                <w:szCs w:val="22"/>
              </w:rPr>
              <w:t xml:space="preserve"> </w:t>
            </w:r>
            <w:r>
              <w:rPr>
                <w:sz w:val="22"/>
                <w:szCs w:val="22"/>
              </w:rPr>
              <w:t>any</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p</w:t>
            </w:r>
            <w:r>
              <w:rPr>
                <w:spacing w:val="-2"/>
                <w:sz w:val="22"/>
                <w:szCs w:val="22"/>
              </w:rPr>
              <w:t>r</w:t>
            </w:r>
            <w:r>
              <w:rPr>
                <w:spacing w:val="1"/>
                <w:sz w:val="22"/>
                <w:szCs w:val="22"/>
              </w:rPr>
              <w:t>i</w:t>
            </w:r>
            <w:r>
              <w:rPr>
                <w:sz w:val="22"/>
                <w:szCs w:val="22"/>
              </w:rPr>
              <w:t>e</w:t>
            </w:r>
            <w:r>
              <w:rPr>
                <w:spacing w:val="-1"/>
                <w:sz w:val="22"/>
                <w:szCs w:val="22"/>
              </w:rPr>
              <w:t>t</w:t>
            </w:r>
            <w:r>
              <w:rPr>
                <w:sz w:val="22"/>
                <w:szCs w:val="22"/>
              </w:rPr>
              <w:t>a</w:t>
            </w:r>
            <w:r>
              <w:rPr>
                <w:spacing w:val="1"/>
                <w:sz w:val="22"/>
                <w:szCs w:val="22"/>
              </w:rPr>
              <w:t>r</w:t>
            </w:r>
            <w:r>
              <w:rPr>
                <w:sz w:val="22"/>
                <w:szCs w:val="22"/>
              </w:rPr>
              <w:t>y</w:t>
            </w:r>
            <w:r>
              <w:rPr>
                <w:spacing w:val="1"/>
                <w:sz w:val="22"/>
                <w:szCs w:val="22"/>
              </w:rPr>
              <w:t xml:space="preserve"> </w:t>
            </w:r>
            <w:r>
              <w:rPr>
                <w:sz w:val="22"/>
                <w:szCs w:val="22"/>
              </w:rPr>
              <w:t>or con</w:t>
            </w:r>
            <w:r>
              <w:rPr>
                <w:spacing w:val="-1"/>
                <w:sz w:val="22"/>
                <w:szCs w:val="22"/>
              </w:rPr>
              <w:t>f</w:t>
            </w:r>
            <w:r>
              <w:rPr>
                <w:spacing w:val="1"/>
                <w:sz w:val="22"/>
                <w:szCs w:val="22"/>
              </w:rPr>
              <w:t>i</w:t>
            </w:r>
            <w:r>
              <w:rPr>
                <w:sz w:val="22"/>
                <w:szCs w:val="22"/>
              </w:rPr>
              <w:t>de</w:t>
            </w:r>
            <w:r>
              <w:rPr>
                <w:spacing w:val="-2"/>
                <w:sz w:val="22"/>
                <w:szCs w:val="22"/>
              </w:rPr>
              <w:t>n</w:t>
            </w:r>
            <w:r>
              <w:rPr>
                <w:spacing w:val="1"/>
                <w:sz w:val="22"/>
                <w:szCs w:val="22"/>
              </w:rPr>
              <w:t>t</w:t>
            </w:r>
            <w:r>
              <w:rPr>
                <w:spacing w:val="-1"/>
                <w:sz w:val="22"/>
                <w:szCs w:val="22"/>
              </w:rPr>
              <w:t>i</w:t>
            </w:r>
            <w:r>
              <w:rPr>
                <w:sz w:val="22"/>
                <w:szCs w:val="22"/>
              </w:rPr>
              <w:t>al</w:t>
            </w:r>
            <w:r>
              <w:rPr>
                <w:spacing w:val="2"/>
                <w:sz w:val="22"/>
                <w:szCs w:val="22"/>
              </w:rPr>
              <w:t xml:space="preserve"> </w:t>
            </w:r>
            <w:r>
              <w:rPr>
                <w:spacing w:val="1"/>
                <w:sz w:val="22"/>
                <w:szCs w:val="22"/>
              </w:rPr>
              <w:t>i</w:t>
            </w:r>
            <w:r>
              <w:rPr>
                <w:spacing w:val="-2"/>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pacing w:val="-2"/>
                <w:sz w:val="22"/>
                <w:szCs w:val="22"/>
              </w:rPr>
              <w:t>o</w:t>
            </w:r>
            <w:r>
              <w:rPr>
                <w:sz w:val="22"/>
                <w:szCs w:val="22"/>
              </w:rPr>
              <w:t xml:space="preserve">n </w:t>
            </w:r>
            <w:r>
              <w:rPr>
                <w:spacing w:val="1"/>
                <w:sz w:val="22"/>
                <w:szCs w:val="22"/>
              </w:rPr>
              <w:t>r</w:t>
            </w:r>
            <w:r>
              <w:rPr>
                <w:sz w:val="22"/>
                <w:szCs w:val="22"/>
              </w:rPr>
              <w:t>e</w:t>
            </w:r>
            <w:r>
              <w:rPr>
                <w:spacing w:val="-1"/>
                <w:sz w:val="22"/>
                <w:szCs w:val="22"/>
              </w:rPr>
              <w:t>l</w:t>
            </w:r>
            <w:r>
              <w:rPr>
                <w:sz w:val="22"/>
                <w:szCs w:val="22"/>
              </w:rPr>
              <w:t>a</w:t>
            </w:r>
            <w:r>
              <w:rPr>
                <w:spacing w:val="-1"/>
                <w:sz w:val="22"/>
                <w:szCs w:val="22"/>
              </w:rPr>
              <w:t>t</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z w:val="22"/>
                <w:szCs w:val="22"/>
              </w:rPr>
              <w:t>he 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w:t>
            </w:r>
            <w:r>
              <w:rPr>
                <w:spacing w:val="1"/>
                <w:sz w:val="22"/>
                <w:szCs w:val="22"/>
              </w:rPr>
              <w:t>s</w:t>
            </w:r>
            <w:r>
              <w:rPr>
                <w:sz w:val="22"/>
                <w:szCs w:val="22"/>
              </w:rPr>
              <w:t xml:space="preserve">, </w:t>
            </w:r>
            <w:r>
              <w:rPr>
                <w:spacing w:val="-1"/>
                <w:sz w:val="22"/>
                <w:szCs w:val="22"/>
              </w:rPr>
              <w:t>t</w:t>
            </w:r>
            <w:r>
              <w:rPr>
                <w:sz w:val="22"/>
                <w:szCs w:val="22"/>
              </w:rPr>
              <w:t>h</w:t>
            </w:r>
            <w:r>
              <w:rPr>
                <w:spacing w:val="4"/>
                <w:sz w:val="22"/>
                <w:szCs w:val="22"/>
              </w:rPr>
              <w:t>i</w:t>
            </w:r>
            <w:r>
              <w:rPr>
                <w:sz w:val="22"/>
                <w:szCs w:val="22"/>
              </w:rPr>
              <w:t xml:space="preserve">s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 xml:space="preserve">t </w:t>
            </w:r>
            <w:r>
              <w:rPr>
                <w:spacing w:val="-2"/>
                <w:sz w:val="22"/>
                <w:szCs w:val="22"/>
              </w:rPr>
              <w:t>o</w:t>
            </w:r>
            <w:r>
              <w:rPr>
                <w:sz w:val="22"/>
                <w:szCs w:val="22"/>
              </w:rPr>
              <w:t xml:space="preserve">r </w:t>
            </w:r>
            <w:r>
              <w:rPr>
                <w:spacing w:val="-1"/>
                <w:sz w:val="22"/>
                <w:szCs w:val="22"/>
              </w:rPr>
              <w:t>t</w:t>
            </w:r>
            <w:r>
              <w:rPr>
                <w:sz w:val="22"/>
                <w:szCs w:val="22"/>
              </w:rPr>
              <w:t>he P</w:t>
            </w:r>
            <w:r>
              <w:rPr>
                <w:spacing w:val="-1"/>
                <w:sz w:val="22"/>
                <w:szCs w:val="22"/>
              </w:rPr>
              <w:t>A</w:t>
            </w:r>
            <w:r>
              <w:rPr>
                <w:spacing w:val="-2"/>
                <w:sz w:val="22"/>
                <w:szCs w:val="22"/>
              </w:rPr>
              <w:t>’</w:t>
            </w:r>
            <w:r>
              <w:rPr>
                <w:sz w:val="22"/>
                <w:szCs w:val="22"/>
              </w:rPr>
              <w:t>s bus</w:t>
            </w:r>
            <w:r>
              <w:rPr>
                <w:spacing w:val="-1"/>
                <w:sz w:val="22"/>
                <w:szCs w:val="22"/>
              </w:rPr>
              <w:t>i</w:t>
            </w:r>
            <w:r>
              <w:rPr>
                <w:sz w:val="22"/>
                <w:szCs w:val="22"/>
              </w:rPr>
              <w:t>ne</w:t>
            </w:r>
            <w:r>
              <w:rPr>
                <w:spacing w:val="-2"/>
                <w:sz w:val="22"/>
                <w:szCs w:val="22"/>
              </w:rPr>
              <w:t>s</w:t>
            </w:r>
            <w:r>
              <w:rPr>
                <w:sz w:val="22"/>
                <w:szCs w:val="22"/>
              </w:rPr>
              <w:t xml:space="preserve">s </w:t>
            </w:r>
            <w:r>
              <w:rPr>
                <w:spacing w:val="-2"/>
                <w:sz w:val="22"/>
                <w:szCs w:val="22"/>
              </w:rPr>
              <w:t>o</w:t>
            </w:r>
            <w:r>
              <w:rPr>
                <w:sz w:val="22"/>
                <w:szCs w:val="22"/>
              </w:rPr>
              <w:t>r op</w:t>
            </w:r>
            <w:r>
              <w:rPr>
                <w:spacing w:val="-2"/>
                <w:sz w:val="22"/>
                <w:szCs w:val="22"/>
              </w:rPr>
              <w:t>e</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 xml:space="preserve">ns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1"/>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w</w:t>
            </w:r>
            <w:r>
              <w:rPr>
                <w:spacing w:val="-2"/>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2"/>
                <w:sz w:val="22"/>
                <w:szCs w:val="22"/>
              </w:rPr>
              <w:t xml:space="preserve"> </w:t>
            </w:r>
            <w:r>
              <w:rPr>
                <w:sz w:val="22"/>
                <w:szCs w:val="22"/>
              </w:rPr>
              <w:t>c</w:t>
            </w:r>
            <w:r>
              <w:rPr>
                <w:spacing w:val="-2"/>
                <w:sz w:val="22"/>
                <w:szCs w:val="22"/>
              </w:rPr>
              <w:t>o</w:t>
            </w:r>
            <w:r>
              <w:rPr>
                <w:sz w:val="22"/>
                <w:szCs w:val="22"/>
              </w:rPr>
              <w:t>ns</w:t>
            </w:r>
            <w:r>
              <w:rPr>
                <w:spacing w:val="1"/>
                <w:sz w:val="22"/>
                <w:szCs w:val="22"/>
              </w:rPr>
              <w:t>e</w:t>
            </w:r>
            <w:r>
              <w:rPr>
                <w:sz w:val="22"/>
                <w:szCs w:val="22"/>
              </w:rPr>
              <w:t>nt</w:t>
            </w:r>
            <w:r>
              <w:rPr>
                <w:spacing w:val="-1"/>
                <w:sz w:val="22"/>
                <w:szCs w:val="22"/>
              </w:rPr>
              <w:t xml:space="preserve"> </w:t>
            </w:r>
            <w:r>
              <w:rPr>
                <w:sz w:val="22"/>
                <w:szCs w:val="22"/>
              </w:rPr>
              <w:t>of</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A</w:t>
            </w:r>
            <w:r>
              <w:rPr>
                <w:sz w:val="22"/>
                <w:szCs w:val="22"/>
              </w:rPr>
              <w:t>.</w:t>
            </w:r>
          </w:p>
        </w:tc>
      </w:tr>
      <w:tr w:rsidR="000624AC" w:rsidTr="003A0509">
        <w:tc>
          <w:tcPr>
            <w:tcW w:w="1925" w:type="dxa"/>
          </w:tcPr>
          <w:p w:rsidR="000624AC" w:rsidRDefault="000624AC" w:rsidP="000624AC">
            <w:pPr>
              <w:spacing w:before="37"/>
              <w:ind w:left="0" w:right="-39"/>
              <w:rPr>
                <w:sz w:val="22"/>
                <w:szCs w:val="22"/>
              </w:rPr>
            </w:pPr>
            <w:r>
              <w:rPr>
                <w:b/>
                <w:sz w:val="22"/>
                <w:szCs w:val="22"/>
              </w:rPr>
              <w:t xml:space="preserve">8. </w:t>
            </w:r>
            <w:r>
              <w:rPr>
                <w:b/>
                <w:spacing w:val="-1"/>
                <w:sz w:val="22"/>
                <w:szCs w:val="22"/>
              </w:rPr>
              <w:t>O</w:t>
            </w:r>
            <w:r>
              <w:rPr>
                <w:b/>
                <w:spacing w:val="1"/>
                <w:sz w:val="22"/>
                <w:szCs w:val="22"/>
              </w:rPr>
              <w:t>w</w:t>
            </w:r>
            <w:r>
              <w:rPr>
                <w:b/>
                <w:sz w:val="22"/>
                <w:szCs w:val="22"/>
              </w:rPr>
              <w:t>ner</w:t>
            </w:r>
            <w:r>
              <w:rPr>
                <w:b/>
                <w:spacing w:val="1"/>
                <w:sz w:val="22"/>
                <w:szCs w:val="22"/>
              </w:rPr>
              <w:t>s</w:t>
            </w:r>
            <w:r>
              <w:rPr>
                <w:b/>
                <w:spacing w:val="-3"/>
                <w:sz w:val="22"/>
                <w:szCs w:val="22"/>
              </w:rPr>
              <w:t>h</w:t>
            </w:r>
            <w:r>
              <w:rPr>
                <w:b/>
                <w:spacing w:val="1"/>
                <w:sz w:val="22"/>
                <w:szCs w:val="22"/>
              </w:rPr>
              <w:t>i</w:t>
            </w:r>
            <w:r>
              <w:rPr>
                <w:b/>
                <w:sz w:val="22"/>
                <w:szCs w:val="22"/>
              </w:rPr>
              <w:t xml:space="preserve">p </w:t>
            </w:r>
            <w:r>
              <w:rPr>
                <w:b/>
                <w:spacing w:val="-3"/>
                <w:sz w:val="22"/>
                <w:szCs w:val="22"/>
              </w:rPr>
              <w:t>o</w:t>
            </w:r>
            <w:r>
              <w:rPr>
                <w:b/>
                <w:sz w:val="22"/>
                <w:szCs w:val="22"/>
              </w:rPr>
              <w:t>f</w:t>
            </w:r>
          </w:p>
          <w:p w:rsidR="000624AC" w:rsidRDefault="000624AC" w:rsidP="000624AC">
            <w:pPr>
              <w:spacing w:before="1"/>
              <w:ind w:left="0" w:right="422"/>
              <w:rPr>
                <w:sz w:val="22"/>
                <w:szCs w:val="22"/>
              </w:rPr>
            </w:pPr>
            <w:r>
              <w:rPr>
                <w:b/>
                <w:sz w:val="22"/>
                <w:szCs w:val="22"/>
              </w:rPr>
              <w:t>Ma</w:t>
            </w:r>
            <w:r>
              <w:rPr>
                <w:b/>
                <w:spacing w:val="1"/>
                <w:sz w:val="22"/>
                <w:szCs w:val="22"/>
              </w:rPr>
              <w:t>t</w:t>
            </w:r>
            <w:r>
              <w:rPr>
                <w:b/>
                <w:spacing w:val="-2"/>
                <w:sz w:val="22"/>
                <w:szCs w:val="22"/>
              </w:rPr>
              <w:t>e</w:t>
            </w:r>
            <w:r>
              <w:rPr>
                <w:b/>
                <w:sz w:val="22"/>
                <w:szCs w:val="22"/>
              </w:rPr>
              <w:t>r</w:t>
            </w:r>
            <w:r>
              <w:rPr>
                <w:b/>
                <w:spacing w:val="1"/>
                <w:sz w:val="22"/>
                <w:szCs w:val="22"/>
              </w:rPr>
              <w:t>i</w:t>
            </w:r>
            <w:r>
              <w:rPr>
                <w:b/>
                <w:spacing w:val="-2"/>
                <w:sz w:val="22"/>
                <w:szCs w:val="22"/>
              </w:rPr>
              <w:t>a</w:t>
            </w:r>
            <w:r>
              <w:rPr>
                <w:b/>
                <w:sz w:val="22"/>
                <w:szCs w:val="22"/>
              </w:rPr>
              <w:t>l</w:t>
            </w:r>
          </w:p>
          <w:p w:rsidR="000624AC" w:rsidRDefault="000624AC" w:rsidP="000624AC">
            <w:pPr>
              <w:spacing w:before="37"/>
              <w:ind w:left="0" w:right="-38"/>
              <w:rPr>
                <w:b/>
                <w:sz w:val="22"/>
                <w:szCs w:val="22"/>
              </w:rPr>
            </w:pPr>
          </w:p>
        </w:tc>
        <w:tc>
          <w:tcPr>
            <w:tcW w:w="7470" w:type="dxa"/>
          </w:tcPr>
          <w:p w:rsidR="000624AC" w:rsidRDefault="000624AC" w:rsidP="003A0509">
            <w:pPr>
              <w:ind w:left="0" w:right="-189"/>
              <w:rPr>
                <w:spacing w:val="2"/>
                <w:sz w:val="22"/>
                <w:szCs w:val="22"/>
              </w:rPr>
            </w:pPr>
            <w:r>
              <w:rPr>
                <w:spacing w:val="-1"/>
                <w:sz w:val="22"/>
                <w:szCs w:val="22"/>
              </w:rPr>
              <w:t>A</w:t>
            </w:r>
            <w:r>
              <w:rPr>
                <w:sz w:val="22"/>
                <w:szCs w:val="22"/>
              </w:rPr>
              <w:t>ny s</w:t>
            </w:r>
            <w:r>
              <w:rPr>
                <w:spacing w:val="1"/>
                <w:sz w:val="22"/>
                <w:szCs w:val="22"/>
              </w:rPr>
              <w:t>t</w:t>
            </w:r>
            <w:r>
              <w:rPr>
                <w:sz w:val="22"/>
                <w:szCs w:val="22"/>
              </w:rPr>
              <w:t>ud</w:t>
            </w:r>
            <w:r>
              <w:rPr>
                <w:spacing w:val="1"/>
                <w:sz w:val="22"/>
                <w:szCs w:val="22"/>
              </w:rPr>
              <w:t>i</w:t>
            </w:r>
            <w:r>
              <w:rPr>
                <w:sz w:val="22"/>
                <w:szCs w:val="22"/>
              </w:rPr>
              <w:t>e</w:t>
            </w:r>
            <w:r>
              <w:rPr>
                <w:spacing w:val="1"/>
                <w:sz w:val="22"/>
                <w:szCs w:val="22"/>
              </w:rPr>
              <w:t>s</w:t>
            </w:r>
            <w:r>
              <w:rPr>
                <w:sz w:val="22"/>
                <w:szCs w:val="22"/>
              </w:rPr>
              <w:t xml:space="preserve">, </w:t>
            </w:r>
            <w:r>
              <w:rPr>
                <w:spacing w:val="1"/>
                <w:sz w:val="22"/>
                <w:szCs w:val="22"/>
              </w:rPr>
              <w:t>r</w:t>
            </w:r>
            <w:r>
              <w:rPr>
                <w:sz w:val="22"/>
                <w:szCs w:val="22"/>
              </w:rPr>
              <w:t>ep</w:t>
            </w:r>
            <w:r>
              <w:rPr>
                <w:spacing w:val="-2"/>
                <w:sz w:val="22"/>
                <w:szCs w:val="22"/>
              </w:rPr>
              <w:t>o</w:t>
            </w:r>
            <w:r>
              <w:rPr>
                <w:spacing w:val="1"/>
                <w:sz w:val="22"/>
                <w:szCs w:val="22"/>
              </w:rPr>
              <w:t>rt</w:t>
            </w:r>
            <w:r>
              <w:rPr>
                <w:sz w:val="22"/>
                <w:szCs w:val="22"/>
              </w:rPr>
              <w:t>s</w:t>
            </w:r>
            <w:r>
              <w:rPr>
                <w:spacing w:val="3"/>
                <w:sz w:val="22"/>
                <w:szCs w:val="22"/>
              </w:rPr>
              <w:t xml:space="preserve"> </w:t>
            </w:r>
            <w:r>
              <w:rPr>
                <w:spacing w:val="-2"/>
                <w:sz w:val="22"/>
                <w:szCs w:val="22"/>
              </w:rPr>
              <w:t>o</w:t>
            </w:r>
            <w:r>
              <w:rPr>
                <w:sz w:val="22"/>
                <w:szCs w:val="22"/>
              </w:rPr>
              <w:t>r</w:t>
            </w:r>
            <w:r>
              <w:rPr>
                <w:spacing w:val="3"/>
                <w:sz w:val="22"/>
                <w:szCs w:val="22"/>
              </w:rPr>
              <w:t xml:space="preserve"> </w:t>
            </w:r>
            <w:r>
              <w:rPr>
                <w:sz w:val="22"/>
                <w:szCs w:val="22"/>
              </w:rPr>
              <w:t>o</w:t>
            </w:r>
            <w:r>
              <w:rPr>
                <w:spacing w:val="1"/>
                <w:sz w:val="22"/>
                <w:szCs w:val="22"/>
              </w:rPr>
              <w:t>t</w:t>
            </w:r>
            <w:r>
              <w:rPr>
                <w:spacing w:val="-2"/>
                <w:sz w:val="22"/>
                <w:szCs w:val="22"/>
              </w:rPr>
              <w:t>he</w:t>
            </w:r>
            <w:r>
              <w:rPr>
                <w:sz w:val="22"/>
                <w:szCs w:val="22"/>
              </w:rPr>
              <w:t>r</w:t>
            </w:r>
            <w:r>
              <w:rPr>
                <w:spacing w:val="3"/>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w:t>
            </w:r>
            <w:r>
              <w:rPr>
                <w:spacing w:val="2"/>
                <w:sz w:val="22"/>
                <w:szCs w:val="22"/>
              </w:rPr>
              <w:t xml:space="preserve"> </w:t>
            </w:r>
            <w:r>
              <w:rPr>
                <w:spacing w:val="-2"/>
                <w:sz w:val="22"/>
                <w:szCs w:val="22"/>
              </w:rPr>
              <w:t>g</w:t>
            </w:r>
            <w:r>
              <w:rPr>
                <w:spacing w:val="1"/>
                <w:sz w:val="22"/>
                <w:szCs w:val="22"/>
              </w:rPr>
              <w:t>r</w:t>
            </w:r>
            <w:r>
              <w:rPr>
                <w:sz w:val="22"/>
                <w:szCs w:val="22"/>
              </w:rPr>
              <w:t>ap</w:t>
            </w:r>
            <w:r>
              <w:rPr>
                <w:spacing w:val="-2"/>
                <w:sz w:val="22"/>
                <w:szCs w:val="22"/>
              </w:rPr>
              <w:t>h</w:t>
            </w:r>
            <w:r>
              <w:rPr>
                <w:spacing w:val="1"/>
                <w:sz w:val="22"/>
                <w:szCs w:val="22"/>
              </w:rPr>
              <w:t>i</w:t>
            </w:r>
            <w:r>
              <w:rPr>
                <w:sz w:val="22"/>
                <w:szCs w:val="22"/>
              </w:rPr>
              <w:t>c,</w:t>
            </w:r>
            <w:r>
              <w:rPr>
                <w:spacing w:val="3"/>
                <w:sz w:val="22"/>
                <w:szCs w:val="22"/>
              </w:rPr>
              <w:t xml:space="preserve"> </w:t>
            </w:r>
            <w:r>
              <w:rPr>
                <w:sz w:val="22"/>
                <w:szCs w:val="22"/>
              </w:rPr>
              <w:t>s</w:t>
            </w:r>
            <w:r>
              <w:rPr>
                <w:spacing w:val="-2"/>
                <w:sz w:val="22"/>
                <w:szCs w:val="22"/>
              </w:rPr>
              <w:t>o</w:t>
            </w:r>
            <w:r>
              <w:rPr>
                <w:spacing w:val="1"/>
                <w:sz w:val="22"/>
                <w:szCs w:val="22"/>
              </w:rPr>
              <w:t>ft</w:t>
            </w:r>
            <w:r>
              <w:rPr>
                <w:spacing w:val="-1"/>
                <w:sz w:val="22"/>
                <w:szCs w:val="22"/>
              </w:rPr>
              <w:t>w</w:t>
            </w:r>
            <w:r>
              <w:rPr>
                <w:spacing w:val="-2"/>
                <w:sz w:val="22"/>
                <w:szCs w:val="22"/>
              </w:rPr>
              <w:t>ar</w:t>
            </w:r>
            <w:r>
              <w:rPr>
                <w:sz w:val="22"/>
                <w:szCs w:val="22"/>
              </w:rPr>
              <w:t>e</w:t>
            </w:r>
            <w:r>
              <w:rPr>
                <w:spacing w:val="3"/>
                <w:sz w:val="22"/>
                <w:szCs w:val="22"/>
              </w:rPr>
              <w:t xml:space="preserve"> </w:t>
            </w:r>
            <w:r>
              <w:rPr>
                <w:sz w:val="22"/>
                <w:szCs w:val="22"/>
              </w:rPr>
              <w:t>or</w:t>
            </w:r>
            <w:r>
              <w:rPr>
                <w:spacing w:val="3"/>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1"/>
                <w:sz w:val="22"/>
                <w:szCs w:val="22"/>
              </w:rPr>
              <w:t>wi</w:t>
            </w:r>
            <w:r>
              <w:rPr>
                <w:sz w:val="22"/>
                <w:szCs w:val="22"/>
              </w:rPr>
              <w:t>s</w:t>
            </w:r>
            <w:r>
              <w:rPr>
                <w:spacing w:val="1"/>
                <w:sz w:val="22"/>
                <w:szCs w:val="22"/>
              </w:rPr>
              <w:t>e</w:t>
            </w:r>
            <w:r>
              <w:rPr>
                <w:sz w:val="22"/>
                <w:szCs w:val="22"/>
              </w:rPr>
              <w:t>,</w:t>
            </w:r>
            <w:r>
              <w:rPr>
                <w:spacing w:val="2"/>
                <w:sz w:val="22"/>
                <w:szCs w:val="22"/>
              </w:rPr>
              <w:t xml:space="preserve"> </w:t>
            </w:r>
            <w:r>
              <w:rPr>
                <w:spacing w:val="-2"/>
                <w:sz w:val="22"/>
                <w:szCs w:val="22"/>
              </w:rPr>
              <w:t>p</w:t>
            </w:r>
            <w:r>
              <w:rPr>
                <w:spacing w:val="1"/>
                <w:sz w:val="22"/>
                <w:szCs w:val="22"/>
              </w:rPr>
              <w:t>r</w:t>
            </w:r>
            <w:r>
              <w:rPr>
                <w:sz w:val="22"/>
                <w:szCs w:val="22"/>
              </w:rPr>
              <w:t>ep</w:t>
            </w:r>
            <w:r>
              <w:rPr>
                <w:spacing w:val="-2"/>
                <w:sz w:val="22"/>
                <w:szCs w:val="22"/>
              </w:rPr>
              <w:t>a</w:t>
            </w:r>
            <w:r>
              <w:rPr>
                <w:spacing w:val="1"/>
                <w:sz w:val="22"/>
                <w:szCs w:val="22"/>
              </w:rPr>
              <w:t>r</w:t>
            </w:r>
            <w:r>
              <w:rPr>
                <w:sz w:val="22"/>
                <w:szCs w:val="22"/>
              </w:rPr>
              <w:t xml:space="preserve">ed by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z w:val="22"/>
                <w:szCs w:val="22"/>
              </w:rPr>
              <w:t>su</w:t>
            </w:r>
            <w:r>
              <w:rPr>
                <w:spacing w:val="-1"/>
                <w:sz w:val="22"/>
                <w:szCs w:val="22"/>
              </w:rPr>
              <w:t>l</w:t>
            </w:r>
            <w:r>
              <w:rPr>
                <w:spacing w:val="1"/>
                <w:sz w:val="22"/>
                <w:szCs w:val="22"/>
              </w:rPr>
              <w:t>t</w:t>
            </w:r>
            <w:r>
              <w:rPr>
                <w:sz w:val="22"/>
                <w:szCs w:val="22"/>
              </w:rPr>
              <w:t>a</w:t>
            </w:r>
            <w:r>
              <w:rPr>
                <w:spacing w:val="-2"/>
                <w:sz w:val="22"/>
                <w:szCs w:val="22"/>
              </w:rPr>
              <w:t>n</w:t>
            </w:r>
            <w:r>
              <w:rPr>
                <w:sz w:val="22"/>
                <w:szCs w:val="22"/>
              </w:rPr>
              <w:t>t</w:t>
            </w:r>
            <w:r>
              <w:rPr>
                <w:spacing w:val="1"/>
                <w:sz w:val="22"/>
                <w:szCs w:val="22"/>
              </w:rPr>
              <w:t xml:space="preserve"> f</w:t>
            </w:r>
            <w:r>
              <w:rPr>
                <w:sz w:val="22"/>
                <w:szCs w:val="22"/>
              </w:rPr>
              <w:t>or</w:t>
            </w:r>
            <w:r>
              <w:rPr>
                <w:spacing w:val="1"/>
                <w:sz w:val="22"/>
                <w:szCs w:val="22"/>
              </w:rPr>
              <w:t xml:space="preserve"> </w:t>
            </w:r>
            <w:r>
              <w:rPr>
                <w:spacing w:val="-1"/>
                <w:sz w:val="22"/>
                <w:szCs w:val="22"/>
              </w:rPr>
              <w:t>t</w:t>
            </w:r>
            <w:r>
              <w:rPr>
                <w:sz w:val="22"/>
                <w:szCs w:val="22"/>
              </w:rPr>
              <w:t>he</w:t>
            </w:r>
            <w:r>
              <w:rPr>
                <w:spacing w:val="5"/>
                <w:sz w:val="22"/>
                <w:szCs w:val="22"/>
              </w:rPr>
              <w:t xml:space="preserve"> </w:t>
            </w:r>
            <w:r>
              <w:rPr>
                <w:spacing w:val="-3"/>
                <w:sz w:val="22"/>
                <w:szCs w:val="22"/>
              </w:rPr>
              <w:t>P</w:t>
            </w:r>
            <w:r>
              <w:rPr>
                <w:sz w:val="22"/>
                <w:szCs w:val="22"/>
              </w:rPr>
              <w:t>A</w:t>
            </w:r>
            <w:r>
              <w:rPr>
                <w:spacing w:val="2"/>
                <w:sz w:val="22"/>
                <w:szCs w:val="22"/>
              </w:rPr>
              <w:t xml:space="preserve"> </w:t>
            </w:r>
            <w:r>
              <w:rPr>
                <w:sz w:val="22"/>
                <w:szCs w:val="22"/>
              </w:rPr>
              <w:t>under</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be</w:t>
            </w:r>
            <w:r>
              <w:rPr>
                <w:spacing w:val="1"/>
                <w:sz w:val="22"/>
                <w:szCs w:val="22"/>
              </w:rPr>
              <w:t>l</w:t>
            </w:r>
            <w:r>
              <w:rPr>
                <w:spacing w:val="2"/>
                <w:sz w:val="22"/>
                <w:szCs w:val="22"/>
              </w:rPr>
              <w:t>o</w:t>
            </w:r>
            <w:r>
              <w:rPr>
                <w:sz w:val="22"/>
                <w:szCs w:val="22"/>
              </w:rPr>
              <w:t xml:space="preserve">ng </w:t>
            </w:r>
            <w:r>
              <w:rPr>
                <w:spacing w:val="-1"/>
                <w:sz w:val="22"/>
                <w:szCs w:val="22"/>
              </w:rPr>
              <w:t>t</w:t>
            </w:r>
            <w:r>
              <w:rPr>
                <w:sz w:val="22"/>
                <w:szCs w:val="22"/>
              </w:rPr>
              <w:t>o</w:t>
            </w:r>
            <w:r>
              <w:rPr>
                <w:spacing w:val="3"/>
                <w:sz w:val="22"/>
                <w:szCs w:val="22"/>
              </w:rPr>
              <w:t xml:space="preserve"> </w:t>
            </w:r>
            <w:r>
              <w:rPr>
                <w:spacing w:val="-2"/>
                <w:sz w:val="22"/>
                <w:szCs w:val="22"/>
              </w:rPr>
              <w:t>a</w:t>
            </w:r>
            <w:r>
              <w:rPr>
                <w:sz w:val="22"/>
                <w:szCs w:val="22"/>
              </w:rPr>
              <w:t xml:space="preserve">nd </w:t>
            </w:r>
            <w:r>
              <w:rPr>
                <w:spacing w:val="1"/>
                <w:sz w:val="22"/>
                <w:szCs w:val="22"/>
              </w:rPr>
              <w:t>r</w:t>
            </w:r>
            <w:r>
              <w:rPr>
                <w:sz w:val="22"/>
                <w:szCs w:val="22"/>
              </w:rPr>
              <w:t>e</w:t>
            </w:r>
            <w:r>
              <w:rPr>
                <w:spacing w:val="-3"/>
                <w:sz w:val="22"/>
                <w:szCs w:val="22"/>
              </w:rPr>
              <w:t>m</w:t>
            </w:r>
            <w:r>
              <w:rPr>
                <w:sz w:val="22"/>
                <w:szCs w:val="22"/>
              </w:rPr>
              <w:t>a</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 p</w:t>
            </w:r>
            <w:r>
              <w:rPr>
                <w:spacing w:val="1"/>
                <w:sz w:val="22"/>
                <w:szCs w:val="22"/>
              </w:rPr>
              <w:t>r</w:t>
            </w:r>
            <w:r>
              <w:rPr>
                <w:sz w:val="22"/>
                <w:szCs w:val="22"/>
              </w:rPr>
              <w:t>op</w:t>
            </w:r>
            <w:r>
              <w:rPr>
                <w:spacing w:val="-2"/>
                <w:sz w:val="22"/>
                <w:szCs w:val="22"/>
              </w:rPr>
              <w:t>e</w:t>
            </w:r>
            <w:r>
              <w:rPr>
                <w:spacing w:val="1"/>
                <w:sz w:val="22"/>
                <w:szCs w:val="22"/>
              </w:rPr>
              <w:t>rt</w:t>
            </w:r>
            <w:r>
              <w:rPr>
                <w:sz w:val="22"/>
                <w:szCs w:val="22"/>
              </w:rPr>
              <w:t>y</w:t>
            </w:r>
            <w:r>
              <w:rPr>
                <w:spacing w:val="7"/>
                <w:sz w:val="22"/>
                <w:szCs w:val="22"/>
              </w:rPr>
              <w:t xml:space="preserve"> </w:t>
            </w:r>
            <w:r>
              <w:rPr>
                <w:sz w:val="22"/>
                <w:szCs w:val="22"/>
              </w:rPr>
              <w:t>of</w:t>
            </w:r>
            <w:r>
              <w:rPr>
                <w:spacing w:val="8"/>
                <w:sz w:val="22"/>
                <w:szCs w:val="22"/>
              </w:rPr>
              <w:t xml:space="preserve"> </w:t>
            </w:r>
            <w:r>
              <w:rPr>
                <w:spacing w:val="-1"/>
                <w:sz w:val="22"/>
                <w:szCs w:val="22"/>
              </w:rPr>
              <w:t>t</w:t>
            </w:r>
            <w:r>
              <w:rPr>
                <w:sz w:val="22"/>
                <w:szCs w:val="22"/>
              </w:rPr>
              <w:t>he</w:t>
            </w:r>
            <w:r>
              <w:rPr>
                <w:spacing w:val="12"/>
                <w:sz w:val="22"/>
                <w:szCs w:val="22"/>
              </w:rPr>
              <w:t xml:space="preserve"> </w:t>
            </w:r>
            <w:r>
              <w:rPr>
                <w:sz w:val="22"/>
                <w:szCs w:val="22"/>
              </w:rPr>
              <w:t>P</w:t>
            </w:r>
            <w:r>
              <w:rPr>
                <w:spacing w:val="-1"/>
                <w:sz w:val="22"/>
                <w:szCs w:val="22"/>
              </w:rPr>
              <w:t>A</w:t>
            </w:r>
            <w:r>
              <w:rPr>
                <w:sz w:val="22"/>
                <w:szCs w:val="22"/>
              </w:rPr>
              <w:t xml:space="preserve">. </w:t>
            </w:r>
            <w:r>
              <w:rPr>
                <w:spacing w:val="2"/>
                <w:sz w:val="22"/>
                <w:szCs w:val="22"/>
              </w:rPr>
              <w:t>T</w:t>
            </w:r>
            <w:r>
              <w:rPr>
                <w:spacing w:val="-2"/>
                <w:sz w:val="22"/>
                <w:szCs w:val="22"/>
              </w:rPr>
              <w:t>h</w:t>
            </w:r>
            <w:r>
              <w:rPr>
                <w:sz w:val="22"/>
                <w:szCs w:val="22"/>
              </w:rPr>
              <w:t>e</w:t>
            </w:r>
            <w:r>
              <w:rPr>
                <w:spacing w:val="10"/>
                <w:sz w:val="22"/>
                <w:szCs w:val="22"/>
              </w:rPr>
              <w:t xml:space="preserve"> </w:t>
            </w:r>
            <w:r>
              <w:rPr>
                <w:spacing w:val="-3"/>
                <w:sz w:val="22"/>
                <w:szCs w:val="22"/>
              </w:rPr>
              <w:t>C</w:t>
            </w:r>
            <w:r>
              <w:rPr>
                <w:sz w:val="22"/>
                <w:szCs w:val="22"/>
              </w:rPr>
              <w:t>onsu</w:t>
            </w:r>
            <w:r>
              <w:rPr>
                <w:spacing w:val="-1"/>
                <w:sz w:val="22"/>
                <w:szCs w:val="22"/>
              </w:rPr>
              <w:t>l</w:t>
            </w:r>
            <w:r>
              <w:rPr>
                <w:spacing w:val="1"/>
                <w:sz w:val="22"/>
                <w:szCs w:val="22"/>
              </w:rPr>
              <w:t>t</w:t>
            </w:r>
            <w:r>
              <w:rPr>
                <w:sz w:val="22"/>
                <w:szCs w:val="22"/>
              </w:rPr>
              <w:t>a</w:t>
            </w:r>
            <w:r>
              <w:rPr>
                <w:spacing w:val="-2"/>
                <w:sz w:val="22"/>
                <w:szCs w:val="22"/>
              </w:rPr>
              <w:t>n</w:t>
            </w:r>
            <w:r>
              <w:rPr>
                <w:sz w:val="22"/>
                <w:szCs w:val="22"/>
              </w:rPr>
              <w:t>t</w:t>
            </w:r>
            <w:r>
              <w:rPr>
                <w:spacing w:val="10"/>
                <w:sz w:val="22"/>
                <w:szCs w:val="22"/>
              </w:rPr>
              <w:t xml:space="preserve"> </w:t>
            </w:r>
            <w:r>
              <w:rPr>
                <w:spacing w:val="-4"/>
                <w:sz w:val="22"/>
                <w:szCs w:val="22"/>
              </w:rPr>
              <w:t>m</w:t>
            </w:r>
            <w:r>
              <w:rPr>
                <w:sz w:val="22"/>
                <w:szCs w:val="22"/>
              </w:rPr>
              <w:t>ay</w:t>
            </w:r>
            <w:r>
              <w:rPr>
                <w:spacing w:val="7"/>
                <w:sz w:val="22"/>
                <w:szCs w:val="22"/>
              </w:rPr>
              <w:t xml:space="preserve"> </w:t>
            </w:r>
            <w:r>
              <w:rPr>
                <w:spacing w:val="1"/>
                <w:sz w:val="22"/>
                <w:szCs w:val="22"/>
              </w:rPr>
              <w:t>r</w:t>
            </w:r>
            <w:r>
              <w:rPr>
                <w:sz w:val="22"/>
                <w:szCs w:val="22"/>
              </w:rPr>
              <w:t>e</w:t>
            </w:r>
            <w:r>
              <w:rPr>
                <w:spacing w:val="-1"/>
                <w:sz w:val="22"/>
                <w:szCs w:val="22"/>
              </w:rPr>
              <w:t>t</w:t>
            </w:r>
            <w:r>
              <w:rPr>
                <w:sz w:val="22"/>
                <w:szCs w:val="22"/>
              </w:rPr>
              <w:t>a</w:t>
            </w:r>
            <w:r>
              <w:rPr>
                <w:spacing w:val="1"/>
                <w:sz w:val="22"/>
                <w:szCs w:val="22"/>
              </w:rPr>
              <w:t>i</w:t>
            </w:r>
            <w:r>
              <w:rPr>
                <w:sz w:val="22"/>
                <w:szCs w:val="22"/>
              </w:rPr>
              <w:t>n</w:t>
            </w:r>
            <w:r>
              <w:rPr>
                <w:spacing w:val="7"/>
                <w:sz w:val="22"/>
                <w:szCs w:val="22"/>
              </w:rPr>
              <w:t xml:space="preserve"> </w:t>
            </w:r>
            <w:r>
              <w:rPr>
                <w:sz w:val="22"/>
                <w:szCs w:val="22"/>
              </w:rPr>
              <w:t>a</w:t>
            </w:r>
            <w:r>
              <w:rPr>
                <w:spacing w:val="7"/>
                <w:sz w:val="22"/>
                <w:szCs w:val="22"/>
              </w:rPr>
              <w:t xml:space="preserve"> </w:t>
            </w:r>
            <w:r>
              <w:rPr>
                <w:sz w:val="22"/>
                <w:szCs w:val="22"/>
              </w:rPr>
              <w:t>co</w:t>
            </w:r>
            <w:r>
              <w:rPr>
                <w:spacing w:val="-2"/>
                <w:sz w:val="22"/>
                <w:szCs w:val="22"/>
              </w:rPr>
              <w:t>p</w:t>
            </w:r>
            <w:r>
              <w:rPr>
                <w:sz w:val="22"/>
                <w:szCs w:val="22"/>
              </w:rPr>
              <w:t>y</w:t>
            </w:r>
            <w:r>
              <w:rPr>
                <w:spacing w:val="7"/>
                <w:sz w:val="22"/>
                <w:szCs w:val="22"/>
              </w:rPr>
              <w:t xml:space="preserve"> </w:t>
            </w:r>
            <w:r>
              <w:rPr>
                <w:sz w:val="22"/>
                <w:szCs w:val="22"/>
              </w:rPr>
              <w:t>of</w:t>
            </w:r>
            <w:r>
              <w:rPr>
                <w:spacing w:val="10"/>
                <w:sz w:val="22"/>
                <w:szCs w:val="22"/>
              </w:rPr>
              <w:t xml:space="preserve"> </w:t>
            </w:r>
            <w:r>
              <w:rPr>
                <w:sz w:val="22"/>
                <w:szCs w:val="22"/>
              </w:rPr>
              <w:t>su</w:t>
            </w:r>
            <w:r>
              <w:rPr>
                <w:spacing w:val="-2"/>
                <w:sz w:val="22"/>
                <w:szCs w:val="22"/>
              </w:rPr>
              <w:t>c</w:t>
            </w:r>
            <w:r>
              <w:rPr>
                <w:sz w:val="22"/>
                <w:szCs w:val="22"/>
              </w:rPr>
              <w:t>h</w:t>
            </w:r>
            <w:r>
              <w:rPr>
                <w:spacing w:val="9"/>
                <w:sz w:val="22"/>
                <w:szCs w:val="22"/>
              </w:rPr>
              <w:t xml:space="preserve"> </w:t>
            </w:r>
            <w:r>
              <w:rPr>
                <w:sz w:val="22"/>
                <w:szCs w:val="22"/>
              </w:rPr>
              <w:t>d</w:t>
            </w:r>
            <w:r>
              <w:rPr>
                <w:spacing w:val="-2"/>
                <w:sz w:val="22"/>
                <w:szCs w:val="22"/>
              </w:rPr>
              <w:t>o</w:t>
            </w:r>
            <w:r>
              <w:rPr>
                <w:sz w:val="22"/>
                <w:szCs w:val="22"/>
              </w:rPr>
              <w:t>cu</w:t>
            </w:r>
            <w:r>
              <w:rPr>
                <w:spacing w:val="-3"/>
                <w:sz w:val="22"/>
                <w:szCs w:val="22"/>
              </w:rPr>
              <w:t>m</w:t>
            </w:r>
            <w:r>
              <w:rPr>
                <w:sz w:val="22"/>
                <w:szCs w:val="22"/>
              </w:rPr>
              <w:t>en</w:t>
            </w:r>
            <w:r>
              <w:rPr>
                <w:spacing w:val="1"/>
                <w:sz w:val="22"/>
                <w:szCs w:val="22"/>
              </w:rPr>
              <w:t>t</w:t>
            </w:r>
            <w:r>
              <w:rPr>
                <w:sz w:val="22"/>
                <w:szCs w:val="22"/>
              </w:rPr>
              <w:t>s</w:t>
            </w:r>
            <w:r>
              <w:rPr>
                <w:spacing w:val="8"/>
                <w:sz w:val="22"/>
                <w:szCs w:val="22"/>
              </w:rPr>
              <w:t xml:space="preserve"> </w:t>
            </w:r>
            <w:r>
              <w:rPr>
                <w:sz w:val="22"/>
                <w:szCs w:val="22"/>
              </w:rPr>
              <w:t>and software.</w:t>
            </w:r>
          </w:p>
        </w:tc>
      </w:tr>
      <w:tr w:rsidR="004F68E5" w:rsidTr="003A0509">
        <w:tc>
          <w:tcPr>
            <w:tcW w:w="1925" w:type="dxa"/>
          </w:tcPr>
          <w:p w:rsidR="004F68E5" w:rsidRDefault="004F68E5" w:rsidP="004F68E5">
            <w:pPr>
              <w:ind w:left="0"/>
              <w:rPr>
                <w:sz w:val="22"/>
                <w:szCs w:val="22"/>
              </w:rPr>
            </w:pPr>
            <w:r>
              <w:rPr>
                <w:b/>
                <w:sz w:val="22"/>
                <w:szCs w:val="22"/>
              </w:rPr>
              <w:t>9.Consultant Not to be Engaged in Certain Activities</w:t>
            </w:r>
          </w:p>
        </w:tc>
        <w:tc>
          <w:tcPr>
            <w:tcW w:w="7470" w:type="dxa"/>
          </w:tcPr>
          <w:p w:rsidR="004F68E5" w:rsidRDefault="004F68E5" w:rsidP="004F68E5">
            <w:pPr>
              <w:spacing w:line="220" w:lineRule="exact"/>
              <w:ind w:left="0" w:right="377"/>
              <w:jc w:val="both"/>
              <w:rPr>
                <w:sz w:val="22"/>
                <w:szCs w:val="22"/>
              </w:rPr>
            </w:pPr>
            <w:r>
              <w:rPr>
                <w:spacing w:val="2"/>
                <w:sz w:val="22"/>
                <w:szCs w:val="22"/>
              </w:rPr>
              <w:t>T</w:t>
            </w:r>
            <w:r>
              <w:rPr>
                <w:sz w:val="22"/>
                <w:szCs w:val="22"/>
              </w:rPr>
              <w:t>he</w:t>
            </w:r>
            <w:r>
              <w:rPr>
                <w:spacing w:val="53"/>
                <w:sz w:val="22"/>
                <w:szCs w:val="22"/>
              </w:rPr>
              <w:t xml:space="preserve"> </w:t>
            </w:r>
            <w:r>
              <w:rPr>
                <w:spacing w:val="-1"/>
                <w:sz w:val="22"/>
                <w:szCs w:val="22"/>
              </w:rPr>
              <w:t>C</w:t>
            </w:r>
            <w:r>
              <w:rPr>
                <w:sz w:val="22"/>
                <w:szCs w:val="22"/>
              </w:rPr>
              <w:t>o</w:t>
            </w:r>
            <w:r>
              <w:rPr>
                <w:spacing w:val="-2"/>
                <w:sz w:val="22"/>
                <w:szCs w:val="22"/>
              </w:rPr>
              <w:t>n</w:t>
            </w:r>
            <w:r>
              <w:rPr>
                <w:sz w:val="22"/>
                <w:szCs w:val="22"/>
              </w:rPr>
              <w:t>su</w:t>
            </w:r>
            <w:r>
              <w:rPr>
                <w:spacing w:val="-1"/>
                <w:sz w:val="22"/>
                <w:szCs w:val="22"/>
              </w:rPr>
              <w:t>l</w:t>
            </w:r>
            <w:r>
              <w:rPr>
                <w:spacing w:val="1"/>
                <w:sz w:val="22"/>
                <w:szCs w:val="22"/>
              </w:rPr>
              <w:t>t</w:t>
            </w:r>
            <w:r>
              <w:rPr>
                <w:sz w:val="22"/>
                <w:szCs w:val="22"/>
              </w:rPr>
              <w:t>a</w:t>
            </w:r>
            <w:r>
              <w:rPr>
                <w:spacing w:val="-2"/>
                <w:sz w:val="22"/>
                <w:szCs w:val="22"/>
              </w:rPr>
              <w:t>n</w:t>
            </w:r>
            <w:r>
              <w:rPr>
                <w:sz w:val="22"/>
                <w:szCs w:val="22"/>
              </w:rPr>
              <w:t>t</w:t>
            </w:r>
            <w:r>
              <w:rPr>
                <w:spacing w:val="54"/>
                <w:sz w:val="22"/>
                <w:szCs w:val="22"/>
              </w:rPr>
              <w:t xml:space="preserve"> </w:t>
            </w:r>
            <w:r>
              <w:rPr>
                <w:sz w:val="22"/>
                <w:szCs w:val="22"/>
              </w:rPr>
              <w:t>a</w:t>
            </w:r>
            <w:r>
              <w:rPr>
                <w:spacing w:val="-2"/>
                <w:sz w:val="22"/>
                <w:szCs w:val="22"/>
              </w:rPr>
              <w:t>g</w:t>
            </w:r>
            <w:r>
              <w:rPr>
                <w:spacing w:val="1"/>
                <w:sz w:val="22"/>
                <w:szCs w:val="22"/>
              </w:rPr>
              <w:t>r</w:t>
            </w:r>
            <w:r>
              <w:rPr>
                <w:sz w:val="22"/>
                <w:szCs w:val="22"/>
              </w:rPr>
              <w:t>ees</w:t>
            </w:r>
            <w:r>
              <w:rPr>
                <w:spacing w:val="53"/>
                <w:sz w:val="22"/>
                <w:szCs w:val="22"/>
              </w:rPr>
              <w:t xml:space="preserve"> </w:t>
            </w:r>
            <w:r>
              <w:rPr>
                <w:spacing w:val="1"/>
                <w:sz w:val="22"/>
                <w:szCs w:val="22"/>
              </w:rPr>
              <w:t>t</w:t>
            </w:r>
            <w:r>
              <w:rPr>
                <w:spacing w:val="-2"/>
                <w:sz w:val="22"/>
                <w:szCs w:val="22"/>
              </w:rPr>
              <w:t>ha</w:t>
            </w:r>
            <w:r>
              <w:rPr>
                <w:spacing w:val="1"/>
                <w:sz w:val="22"/>
                <w:szCs w:val="22"/>
              </w:rPr>
              <w:t>t</w:t>
            </w:r>
            <w:r>
              <w:rPr>
                <w:sz w:val="22"/>
                <w:szCs w:val="22"/>
              </w:rPr>
              <w:t>,</w:t>
            </w:r>
            <w:r>
              <w:rPr>
                <w:spacing w:val="53"/>
                <w:sz w:val="22"/>
                <w:szCs w:val="22"/>
              </w:rPr>
              <w:t xml:space="preserve"> </w:t>
            </w:r>
            <w:r>
              <w:rPr>
                <w:sz w:val="22"/>
                <w:szCs w:val="22"/>
              </w:rPr>
              <w:t>du</w:t>
            </w:r>
            <w:r>
              <w:rPr>
                <w:spacing w:val="-2"/>
                <w:sz w:val="22"/>
                <w:szCs w:val="22"/>
              </w:rPr>
              <w:t>r</w:t>
            </w:r>
            <w:r>
              <w:rPr>
                <w:spacing w:val="1"/>
                <w:sz w:val="22"/>
                <w:szCs w:val="22"/>
              </w:rPr>
              <w:t>i</w:t>
            </w:r>
            <w:r>
              <w:rPr>
                <w:sz w:val="22"/>
                <w:szCs w:val="22"/>
              </w:rPr>
              <w:t>ng</w:t>
            </w:r>
            <w:r>
              <w:rPr>
                <w:spacing w:val="50"/>
                <w:sz w:val="22"/>
                <w:szCs w:val="22"/>
              </w:rPr>
              <w:t xml:space="preserve"> </w:t>
            </w:r>
            <w:r>
              <w:rPr>
                <w:spacing w:val="1"/>
                <w:sz w:val="22"/>
                <w:szCs w:val="22"/>
              </w:rPr>
              <w:t>t</w:t>
            </w:r>
            <w:r>
              <w:rPr>
                <w:sz w:val="22"/>
                <w:szCs w:val="22"/>
              </w:rPr>
              <w:t>he</w:t>
            </w:r>
            <w:r>
              <w:rPr>
                <w:spacing w:val="53"/>
                <w:sz w:val="22"/>
                <w:szCs w:val="22"/>
              </w:rPr>
              <w:t xml:space="preserve"> </w:t>
            </w:r>
            <w:r>
              <w:rPr>
                <w:spacing w:val="1"/>
                <w:sz w:val="22"/>
                <w:szCs w:val="22"/>
              </w:rPr>
              <w:t>t</w:t>
            </w:r>
            <w:r>
              <w:rPr>
                <w:sz w:val="22"/>
                <w:szCs w:val="22"/>
              </w:rPr>
              <w:t>e</w:t>
            </w:r>
            <w:r>
              <w:rPr>
                <w:spacing w:val="1"/>
                <w:sz w:val="22"/>
                <w:szCs w:val="22"/>
              </w:rPr>
              <w:t>r</w:t>
            </w:r>
            <w:r>
              <w:rPr>
                <w:sz w:val="22"/>
                <w:szCs w:val="22"/>
              </w:rPr>
              <w:t>m</w:t>
            </w:r>
            <w:r>
              <w:rPr>
                <w:spacing w:val="49"/>
                <w:sz w:val="22"/>
                <w:szCs w:val="22"/>
              </w:rPr>
              <w:t xml:space="preserve"> </w:t>
            </w:r>
            <w:r>
              <w:rPr>
                <w:sz w:val="22"/>
                <w:szCs w:val="22"/>
              </w:rPr>
              <w:t>of</w:t>
            </w:r>
            <w:r>
              <w:rPr>
                <w:spacing w:val="53"/>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51"/>
                <w:sz w:val="22"/>
                <w:szCs w:val="22"/>
              </w:rPr>
              <w:t xml:space="preserve"> </w:t>
            </w:r>
            <w:r>
              <w:rPr>
                <w:spacing w:val="-1"/>
                <w:sz w:val="22"/>
                <w:szCs w:val="22"/>
              </w:rPr>
              <w:t>C</w:t>
            </w:r>
            <w:r>
              <w:rPr>
                <w:sz w:val="22"/>
                <w:szCs w:val="22"/>
              </w:rPr>
              <w:t>on</w:t>
            </w:r>
            <w:r>
              <w:rPr>
                <w:spacing w:val="1"/>
                <w:sz w:val="22"/>
                <w:szCs w:val="22"/>
              </w:rPr>
              <w:t>tr</w:t>
            </w:r>
            <w:r>
              <w:rPr>
                <w:sz w:val="22"/>
                <w:szCs w:val="22"/>
              </w:rPr>
              <w:t>a</w:t>
            </w:r>
            <w:r>
              <w:rPr>
                <w:spacing w:val="-2"/>
                <w:sz w:val="22"/>
                <w:szCs w:val="22"/>
              </w:rPr>
              <w:t>c</w:t>
            </w:r>
            <w:r>
              <w:rPr>
                <w:sz w:val="22"/>
                <w:szCs w:val="22"/>
              </w:rPr>
              <w:t>t</w:t>
            </w:r>
            <w:r>
              <w:rPr>
                <w:spacing w:val="54"/>
                <w:sz w:val="22"/>
                <w:szCs w:val="22"/>
              </w:rPr>
              <w:t xml:space="preserve"> </w:t>
            </w:r>
            <w:r>
              <w:rPr>
                <w:sz w:val="22"/>
                <w:szCs w:val="22"/>
              </w:rPr>
              <w:t>and</w:t>
            </w:r>
            <w:r>
              <w:rPr>
                <w:spacing w:val="53"/>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53"/>
                <w:sz w:val="22"/>
                <w:szCs w:val="22"/>
              </w:rPr>
              <w:t xml:space="preserve"> </w:t>
            </w:r>
            <w:r>
              <w:rPr>
                <w:spacing w:val="1"/>
                <w:sz w:val="22"/>
                <w:szCs w:val="22"/>
              </w:rPr>
              <w:t>i</w:t>
            </w:r>
            <w:r>
              <w:rPr>
                <w:spacing w:val="-1"/>
                <w:sz w:val="22"/>
                <w:szCs w:val="22"/>
              </w:rPr>
              <w:t>t</w:t>
            </w:r>
            <w:r>
              <w:rPr>
                <w:sz w:val="22"/>
                <w:szCs w:val="22"/>
              </w:rPr>
              <w:t xml:space="preserve">s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on,</w:t>
            </w:r>
            <w:r>
              <w:rPr>
                <w:spacing w:val="2"/>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pacing w:val="-1"/>
                <w:sz w:val="22"/>
                <w:szCs w:val="22"/>
              </w:rPr>
              <w:t>C</w:t>
            </w:r>
            <w:r>
              <w:rPr>
                <w:spacing w:val="2"/>
                <w:sz w:val="22"/>
                <w:szCs w:val="22"/>
              </w:rPr>
              <w:t>o</w:t>
            </w:r>
            <w:r>
              <w:rPr>
                <w:spacing w:val="-2"/>
                <w:sz w:val="22"/>
                <w:szCs w:val="22"/>
              </w:rPr>
              <w:t>n</w:t>
            </w:r>
            <w:r>
              <w:rPr>
                <w:sz w:val="22"/>
                <w:szCs w:val="22"/>
              </w:rPr>
              <w:t>su</w:t>
            </w:r>
            <w:r>
              <w:rPr>
                <w:spacing w:val="-1"/>
                <w:sz w:val="22"/>
                <w:szCs w:val="22"/>
              </w:rPr>
              <w:t>l</w:t>
            </w:r>
            <w:r>
              <w:rPr>
                <w:spacing w:val="1"/>
                <w:sz w:val="22"/>
                <w:szCs w:val="22"/>
              </w:rPr>
              <w:t>t</w:t>
            </w:r>
            <w:r>
              <w:rPr>
                <w:sz w:val="22"/>
                <w:szCs w:val="22"/>
              </w:rPr>
              <w:t>a</w:t>
            </w:r>
            <w:r>
              <w:rPr>
                <w:spacing w:val="-2"/>
                <w:sz w:val="22"/>
                <w:szCs w:val="22"/>
              </w:rPr>
              <w:t>n</w:t>
            </w:r>
            <w:r>
              <w:rPr>
                <w:spacing w:val="-1"/>
                <w:sz w:val="22"/>
                <w:szCs w:val="22"/>
              </w:rPr>
              <w:t>t</w:t>
            </w:r>
            <w:r>
              <w:rPr>
                <w:sz w:val="22"/>
                <w:szCs w:val="22"/>
              </w:rPr>
              <w:t>s</w:t>
            </w:r>
            <w:r>
              <w:rPr>
                <w:spacing w:val="5"/>
                <w:sz w:val="22"/>
                <w:szCs w:val="22"/>
              </w:rPr>
              <w:t xml:space="preserve"> </w:t>
            </w:r>
            <w:r>
              <w:rPr>
                <w:sz w:val="22"/>
                <w:szCs w:val="22"/>
              </w:rPr>
              <w:t>and</w:t>
            </w:r>
            <w:r>
              <w:rPr>
                <w:spacing w:val="3"/>
                <w:sz w:val="22"/>
                <w:szCs w:val="22"/>
              </w:rPr>
              <w:t xml:space="preserve"> </w:t>
            </w:r>
            <w:r>
              <w:rPr>
                <w:sz w:val="22"/>
                <w:szCs w:val="22"/>
              </w:rPr>
              <w:t>any</w:t>
            </w:r>
            <w:r>
              <w:rPr>
                <w:spacing w:val="3"/>
                <w:sz w:val="22"/>
                <w:szCs w:val="22"/>
              </w:rPr>
              <w:t xml:space="preserve"> </w:t>
            </w:r>
            <w:r>
              <w:rPr>
                <w:sz w:val="22"/>
                <w:szCs w:val="22"/>
              </w:rPr>
              <w:t>en</w:t>
            </w:r>
            <w:r>
              <w:rPr>
                <w:spacing w:val="-1"/>
                <w:sz w:val="22"/>
                <w:szCs w:val="22"/>
              </w:rPr>
              <w:t>ti</w:t>
            </w:r>
            <w:r>
              <w:rPr>
                <w:spacing w:val="1"/>
                <w:sz w:val="22"/>
                <w:szCs w:val="22"/>
              </w:rPr>
              <w:t>t</w:t>
            </w:r>
            <w:r>
              <w:rPr>
                <w:sz w:val="22"/>
                <w:szCs w:val="22"/>
              </w:rPr>
              <w:t>y</w:t>
            </w:r>
            <w:r>
              <w:rPr>
                <w:spacing w:val="2"/>
                <w:sz w:val="22"/>
                <w:szCs w:val="22"/>
              </w:rPr>
              <w:t xml:space="preserve"> </w:t>
            </w:r>
            <w:r>
              <w:rPr>
                <w:sz w:val="22"/>
                <w:szCs w:val="22"/>
              </w:rPr>
              <w:t>a</w:t>
            </w:r>
            <w:r>
              <w:rPr>
                <w:spacing w:val="1"/>
                <w:sz w:val="22"/>
                <w:szCs w:val="22"/>
              </w:rPr>
              <w:t>f</w:t>
            </w:r>
            <w:r>
              <w:rPr>
                <w:spacing w:val="-2"/>
                <w:sz w:val="22"/>
                <w:szCs w:val="22"/>
              </w:rPr>
              <w:t>f</w:t>
            </w:r>
            <w:r>
              <w:rPr>
                <w:spacing w:val="1"/>
                <w:sz w:val="22"/>
                <w:szCs w:val="22"/>
              </w:rPr>
              <w:t>i</w:t>
            </w:r>
            <w:r>
              <w:rPr>
                <w:spacing w:val="-1"/>
                <w:sz w:val="22"/>
                <w:szCs w:val="22"/>
              </w:rPr>
              <w:t>l</w:t>
            </w:r>
            <w:r>
              <w:rPr>
                <w:spacing w:val="1"/>
                <w:sz w:val="22"/>
                <w:szCs w:val="22"/>
              </w:rPr>
              <w:t>i</w:t>
            </w:r>
            <w:r>
              <w:rPr>
                <w:spacing w:val="-2"/>
                <w:sz w:val="22"/>
                <w:szCs w:val="22"/>
              </w:rPr>
              <w:t>a</w:t>
            </w:r>
            <w:r>
              <w:rPr>
                <w:spacing w:val="1"/>
                <w:sz w:val="22"/>
                <w:szCs w:val="22"/>
              </w:rPr>
              <w:t>t</w:t>
            </w:r>
            <w:r>
              <w:rPr>
                <w:sz w:val="22"/>
                <w:szCs w:val="22"/>
              </w:rPr>
              <w:t>ed</w:t>
            </w:r>
            <w:r>
              <w:rPr>
                <w:spacing w:val="3"/>
                <w:sz w:val="22"/>
                <w:szCs w:val="22"/>
              </w:rPr>
              <w:t xml:space="preserve">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ons</w:t>
            </w:r>
            <w:r>
              <w:rPr>
                <w:spacing w:val="-2"/>
                <w:sz w:val="22"/>
                <w:szCs w:val="22"/>
              </w:rPr>
              <w:t>u</w:t>
            </w:r>
            <w:r>
              <w:rPr>
                <w:spacing w:val="1"/>
                <w:sz w:val="22"/>
                <w:szCs w:val="22"/>
              </w:rPr>
              <w:t>l</w:t>
            </w:r>
            <w:r>
              <w:rPr>
                <w:spacing w:val="-1"/>
                <w:sz w:val="22"/>
                <w:szCs w:val="22"/>
              </w:rPr>
              <w:t>t</w:t>
            </w:r>
            <w:r>
              <w:rPr>
                <w:sz w:val="22"/>
                <w:szCs w:val="22"/>
              </w:rPr>
              <w:t>an</w:t>
            </w:r>
            <w:r>
              <w:rPr>
                <w:spacing w:val="1"/>
                <w:sz w:val="22"/>
                <w:szCs w:val="22"/>
              </w:rPr>
              <w:t>t</w:t>
            </w:r>
            <w:r>
              <w:rPr>
                <w:sz w:val="22"/>
                <w:szCs w:val="22"/>
              </w:rPr>
              <w:t>,</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 be d</w:t>
            </w:r>
            <w:r>
              <w:rPr>
                <w:spacing w:val="-1"/>
                <w:sz w:val="22"/>
                <w:szCs w:val="22"/>
              </w:rPr>
              <w:t>i</w:t>
            </w:r>
            <w:r>
              <w:rPr>
                <w:sz w:val="22"/>
                <w:szCs w:val="22"/>
              </w:rPr>
              <w:t>squ</w:t>
            </w:r>
            <w:r>
              <w:rPr>
                <w:spacing w:val="-2"/>
                <w:sz w:val="22"/>
                <w:szCs w:val="22"/>
              </w:rPr>
              <w:t>a</w:t>
            </w:r>
            <w:r>
              <w:rPr>
                <w:spacing w:val="1"/>
                <w:sz w:val="22"/>
                <w:szCs w:val="22"/>
              </w:rPr>
              <w:t>l</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f</w:t>
            </w:r>
            <w:r>
              <w:rPr>
                <w:spacing w:val="1"/>
                <w:sz w:val="22"/>
                <w:szCs w:val="22"/>
              </w:rPr>
              <w:t>r</w:t>
            </w:r>
            <w:r>
              <w:rPr>
                <w:sz w:val="22"/>
                <w:szCs w:val="22"/>
              </w:rPr>
              <w:t>om p</w:t>
            </w:r>
            <w:r>
              <w:rPr>
                <w:spacing w:val="1"/>
                <w:sz w:val="22"/>
                <w:szCs w:val="22"/>
              </w:rPr>
              <w:t>r</w:t>
            </w:r>
            <w:r>
              <w:rPr>
                <w:sz w:val="22"/>
                <w:szCs w:val="22"/>
              </w:rPr>
              <w:t>o</w:t>
            </w:r>
            <w:r>
              <w:rPr>
                <w:spacing w:val="-2"/>
                <w:sz w:val="22"/>
                <w:szCs w:val="22"/>
              </w:rPr>
              <w:t>v</w:t>
            </w:r>
            <w:r>
              <w:rPr>
                <w:spacing w:val="1"/>
                <w:sz w:val="22"/>
                <w:szCs w:val="22"/>
              </w:rPr>
              <w:t>i</w:t>
            </w:r>
            <w:r>
              <w:rPr>
                <w:sz w:val="22"/>
                <w:szCs w:val="22"/>
              </w:rPr>
              <w:t>d</w:t>
            </w:r>
            <w:r>
              <w:rPr>
                <w:spacing w:val="1"/>
                <w:sz w:val="22"/>
                <w:szCs w:val="22"/>
              </w:rPr>
              <w:t>i</w:t>
            </w:r>
            <w:r>
              <w:rPr>
                <w:sz w:val="22"/>
                <w:szCs w:val="22"/>
              </w:rPr>
              <w:t xml:space="preserve">ng </w:t>
            </w:r>
            <w:r>
              <w:rPr>
                <w:spacing w:val="-2"/>
                <w:sz w:val="22"/>
                <w:szCs w:val="22"/>
              </w:rPr>
              <w:t>g</w:t>
            </w:r>
            <w:r>
              <w:rPr>
                <w:sz w:val="22"/>
                <w:szCs w:val="22"/>
              </w:rPr>
              <w:t xml:space="preserve">oods, </w:t>
            </w:r>
            <w:r>
              <w:rPr>
                <w:spacing w:val="-1"/>
                <w:sz w:val="22"/>
                <w:szCs w:val="22"/>
              </w:rPr>
              <w:t>w</w:t>
            </w:r>
            <w:r>
              <w:rPr>
                <w:sz w:val="22"/>
                <w:szCs w:val="22"/>
              </w:rPr>
              <w:t>o</w:t>
            </w:r>
            <w:r>
              <w:rPr>
                <w:spacing w:val="1"/>
                <w:sz w:val="22"/>
                <w:szCs w:val="22"/>
              </w:rPr>
              <w:t>r</w:t>
            </w:r>
            <w:r>
              <w:rPr>
                <w:spacing w:val="-2"/>
                <w:sz w:val="22"/>
                <w:szCs w:val="22"/>
              </w:rPr>
              <w:t>k</w:t>
            </w:r>
            <w:r>
              <w:rPr>
                <w:sz w:val="22"/>
                <w:szCs w:val="22"/>
              </w:rPr>
              <w:t>s or s</w:t>
            </w:r>
            <w:r>
              <w:rPr>
                <w:spacing w:val="1"/>
                <w:sz w:val="22"/>
                <w:szCs w:val="22"/>
              </w:rPr>
              <w:t>er</w:t>
            </w:r>
            <w:r>
              <w:rPr>
                <w:spacing w:val="-2"/>
                <w:sz w:val="22"/>
                <w:szCs w:val="22"/>
              </w:rPr>
              <w:t>v</w:t>
            </w:r>
            <w:r>
              <w:rPr>
                <w:spacing w:val="1"/>
                <w:sz w:val="22"/>
                <w:szCs w:val="22"/>
              </w:rPr>
              <w:t>i</w:t>
            </w:r>
            <w:r>
              <w:rPr>
                <w:sz w:val="22"/>
                <w:szCs w:val="22"/>
              </w:rPr>
              <w:t>c</w:t>
            </w:r>
            <w:r>
              <w:rPr>
                <w:spacing w:val="-2"/>
                <w:sz w:val="22"/>
                <w:szCs w:val="22"/>
              </w:rPr>
              <w:t>e</w:t>
            </w:r>
            <w:r>
              <w:rPr>
                <w:sz w:val="22"/>
                <w:szCs w:val="22"/>
              </w:rPr>
              <w:t xml:space="preserve">s </w:t>
            </w:r>
            <w:r>
              <w:rPr>
                <w:spacing w:val="1"/>
                <w:sz w:val="22"/>
                <w:szCs w:val="22"/>
              </w:rPr>
              <w:t>(</w:t>
            </w:r>
            <w:r>
              <w:rPr>
                <w:spacing w:val="-2"/>
                <w:sz w:val="22"/>
                <w:szCs w:val="22"/>
              </w:rPr>
              <w:t>o</w:t>
            </w:r>
            <w:r>
              <w:rPr>
                <w:spacing w:val="1"/>
                <w:sz w:val="22"/>
                <w:szCs w:val="22"/>
              </w:rPr>
              <w:t>t</w:t>
            </w:r>
            <w:r>
              <w:rPr>
                <w:sz w:val="22"/>
                <w:szCs w:val="22"/>
              </w:rPr>
              <w:t>h</w:t>
            </w:r>
            <w:r>
              <w:rPr>
                <w:spacing w:val="-2"/>
                <w:sz w:val="22"/>
                <w:szCs w:val="22"/>
              </w:rPr>
              <w:t>e</w:t>
            </w:r>
            <w:r>
              <w:rPr>
                <w:sz w:val="22"/>
                <w:szCs w:val="22"/>
              </w:rPr>
              <w:t xml:space="preserve">r </w:t>
            </w:r>
            <w:r>
              <w:rPr>
                <w:spacing w:val="-1"/>
                <w:sz w:val="22"/>
                <w:szCs w:val="22"/>
              </w:rPr>
              <w:t>t</w:t>
            </w:r>
            <w:r>
              <w:rPr>
                <w:sz w:val="22"/>
                <w:szCs w:val="22"/>
              </w:rPr>
              <w:t xml:space="preserve">han </w:t>
            </w:r>
            <w:r>
              <w:rPr>
                <w:spacing w:val="1"/>
                <w:sz w:val="22"/>
                <w:szCs w:val="22"/>
              </w:rPr>
              <w:t>t</w:t>
            </w:r>
            <w:r>
              <w:rPr>
                <w:spacing w:val="-2"/>
                <w:sz w:val="22"/>
                <w:szCs w:val="22"/>
              </w:rPr>
              <w:t>h</w:t>
            </w:r>
            <w:r>
              <w:rPr>
                <w:sz w:val="22"/>
                <w:szCs w:val="22"/>
              </w:rPr>
              <w:t>e Se</w:t>
            </w:r>
            <w:r>
              <w:rPr>
                <w:spacing w:val="1"/>
                <w:sz w:val="22"/>
                <w:szCs w:val="22"/>
              </w:rPr>
              <w:t>r</w:t>
            </w:r>
            <w:r>
              <w:rPr>
                <w:spacing w:val="-2"/>
                <w:sz w:val="22"/>
                <w:szCs w:val="22"/>
              </w:rPr>
              <w:t>v</w:t>
            </w:r>
            <w:r>
              <w:rPr>
                <w:spacing w:val="1"/>
                <w:sz w:val="22"/>
                <w:szCs w:val="22"/>
              </w:rPr>
              <w:t>i</w:t>
            </w:r>
            <w:r>
              <w:rPr>
                <w:sz w:val="22"/>
                <w:szCs w:val="22"/>
              </w:rPr>
              <w:t>ces</w:t>
            </w:r>
            <w:r>
              <w:rPr>
                <w:spacing w:val="1"/>
                <w:sz w:val="22"/>
                <w:szCs w:val="22"/>
              </w:rPr>
              <w:t xml:space="preserve"> </w:t>
            </w:r>
            <w:r>
              <w:rPr>
                <w:spacing w:val="-2"/>
                <w:sz w:val="22"/>
                <w:szCs w:val="22"/>
              </w:rPr>
              <w:t>o</w:t>
            </w:r>
            <w:r>
              <w:rPr>
                <w:sz w:val="22"/>
                <w:szCs w:val="22"/>
              </w:rPr>
              <w:t>r</w:t>
            </w:r>
            <w:r>
              <w:rPr>
                <w:spacing w:val="4"/>
                <w:sz w:val="22"/>
                <w:szCs w:val="22"/>
              </w:rPr>
              <w:t xml:space="preserve"> </w:t>
            </w:r>
            <w:r>
              <w:rPr>
                <w:spacing w:val="-2"/>
                <w:sz w:val="22"/>
                <w:szCs w:val="22"/>
              </w:rPr>
              <w:t>a</w:t>
            </w:r>
            <w:r>
              <w:rPr>
                <w:sz w:val="22"/>
                <w:szCs w:val="22"/>
              </w:rPr>
              <w:t>ny</w:t>
            </w:r>
            <w:r>
              <w:rPr>
                <w:spacing w:val="1"/>
                <w:sz w:val="22"/>
                <w:szCs w:val="22"/>
              </w:rPr>
              <w:t xml:space="preserve"> </w:t>
            </w:r>
            <w:r>
              <w:rPr>
                <w:sz w:val="22"/>
                <w:szCs w:val="22"/>
              </w:rPr>
              <w:t>con</w:t>
            </w:r>
            <w:r>
              <w:rPr>
                <w:spacing w:val="-1"/>
                <w:sz w:val="22"/>
                <w:szCs w:val="22"/>
              </w:rPr>
              <w:t>t</w:t>
            </w:r>
            <w:r>
              <w:rPr>
                <w:spacing w:val="1"/>
                <w:sz w:val="22"/>
                <w:szCs w:val="22"/>
              </w:rPr>
              <w:t>i</w:t>
            </w:r>
            <w:r>
              <w:rPr>
                <w:sz w:val="22"/>
                <w:szCs w:val="22"/>
              </w:rPr>
              <w:t>nu</w:t>
            </w:r>
            <w:r>
              <w:rPr>
                <w:spacing w:val="-2"/>
                <w:sz w:val="22"/>
                <w:szCs w:val="22"/>
              </w:rPr>
              <w:t>a</w:t>
            </w:r>
            <w:r>
              <w:rPr>
                <w:spacing w:val="-1"/>
                <w:sz w:val="22"/>
                <w:szCs w:val="22"/>
              </w:rPr>
              <w:t>t</w:t>
            </w:r>
            <w:r>
              <w:rPr>
                <w:spacing w:val="1"/>
                <w:sz w:val="22"/>
                <w:szCs w:val="22"/>
              </w:rPr>
              <w:t>i</w:t>
            </w:r>
            <w:r>
              <w:rPr>
                <w:spacing w:val="-2"/>
                <w:sz w:val="22"/>
                <w:szCs w:val="22"/>
              </w:rPr>
              <w:t>o</w:t>
            </w:r>
            <w:r>
              <w:rPr>
                <w:sz w:val="22"/>
                <w:szCs w:val="22"/>
              </w:rPr>
              <w:t>n</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w:t>
            </w:r>
            <w:r>
              <w:rPr>
                <w:spacing w:val="-2"/>
                <w:sz w:val="22"/>
                <w:szCs w:val="22"/>
              </w:rPr>
              <w:t>f</w:t>
            </w:r>
            <w:r>
              <w:rPr>
                <w:sz w:val="22"/>
                <w:szCs w:val="22"/>
              </w:rPr>
              <w:t>)</w:t>
            </w:r>
            <w:r>
              <w:rPr>
                <w:spacing w:val="4"/>
                <w:sz w:val="22"/>
                <w:szCs w:val="22"/>
              </w:rPr>
              <w:t xml:space="preserve"> </w:t>
            </w:r>
            <w:r>
              <w:rPr>
                <w:spacing w:val="-2"/>
                <w:sz w:val="22"/>
                <w:szCs w:val="22"/>
              </w:rPr>
              <w:t>f</w:t>
            </w:r>
            <w:r>
              <w:rPr>
                <w:sz w:val="22"/>
                <w:szCs w:val="22"/>
              </w:rPr>
              <w:t>or</w:t>
            </w:r>
            <w:r>
              <w:rPr>
                <w:spacing w:val="2"/>
                <w:sz w:val="22"/>
                <w:szCs w:val="22"/>
              </w:rPr>
              <w:t xml:space="preserve"> </w:t>
            </w:r>
            <w:r>
              <w:rPr>
                <w:sz w:val="22"/>
                <w:szCs w:val="22"/>
              </w:rPr>
              <w:t>any</w:t>
            </w:r>
            <w:r>
              <w:rPr>
                <w:spacing w:val="1"/>
                <w:sz w:val="22"/>
                <w:szCs w:val="22"/>
              </w:rPr>
              <w:t xml:space="preserve"> </w:t>
            </w:r>
            <w:r>
              <w:rPr>
                <w:sz w:val="22"/>
                <w:szCs w:val="22"/>
              </w:rPr>
              <w:t>p</w:t>
            </w:r>
            <w:r>
              <w:rPr>
                <w:spacing w:val="-2"/>
                <w:sz w:val="22"/>
                <w:szCs w:val="22"/>
              </w:rPr>
              <w:t>ro</w:t>
            </w:r>
            <w:r>
              <w:rPr>
                <w:spacing w:val="3"/>
                <w:sz w:val="22"/>
                <w:szCs w:val="22"/>
              </w:rPr>
              <w:t>j</w:t>
            </w:r>
            <w:r>
              <w:rPr>
                <w:spacing w:val="-2"/>
                <w:sz w:val="22"/>
                <w:szCs w:val="22"/>
              </w:rPr>
              <w:t>e</w:t>
            </w:r>
            <w:r>
              <w:rPr>
                <w:sz w:val="22"/>
                <w:szCs w:val="22"/>
              </w:rPr>
              <w:t>ct</w:t>
            </w:r>
            <w:r>
              <w:rPr>
                <w:spacing w:val="2"/>
                <w:sz w:val="22"/>
                <w:szCs w:val="22"/>
              </w:rPr>
              <w:t xml:space="preserve"> </w:t>
            </w:r>
            <w:r>
              <w:rPr>
                <w:spacing w:val="-2"/>
                <w:sz w:val="22"/>
                <w:szCs w:val="22"/>
              </w:rPr>
              <w:t>r</w:t>
            </w:r>
            <w:r>
              <w:rPr>
                <w:sz w:val="22"/>
                <w:szCs w:val="22"/>
              </w:rPr>
              <w:t>e</w:t>
            </w:r>
            <w:r>
              <w:rPr>
                <w:spacing w:val="1"/>
                <w:sz w:val="22"/>
                <w:szCs w:val="22"/>
              </w:rPr>
              <w:t>s</w:t>
            </w:r>
            <w:r>
              <w:rPr>
                <w:sz w:val="22"/>
                <w:szCs w:val="22"/>
              </w:rPr>
              <w:t>u</w:t>
            </w:r>
            <w:r>
              <w:rPr>
                <w:spacing w:val="-1"/>
                <w:sz w:val="22"/>
                <w:szCs w:val="22"/>
              </w:rPr>
              <w:t>l</w:t>
            </w:r>
            <w:r>
              <w:rPr>
                <w:spacing w:val="1"/>
                <w:sz w:val="22"/>
                <w:szCs w:val="22"/>
              </w:rPr>
              <w:t>t</w:t>
            </w:r>
            <w:r>
              <w:rPr>
                <w:spacing w:val="-1"/>
                <w:sz w:val="22"/>
                <w:szCs w:val="22"/>
              </w:rPr>
              <w:t>i</w:t>
            </w:r>
            <w:r>
              <w:rPr>
                <w:sz w:val="22"/>
                <w:szCs w:val="22"/>
              </w:rPr>
              <w:t>ng</w:t>
            </w:r>
            <w:r>
              <w:rPr>
                <w:spacing w:val="1"/>
                <w:sz w:val="22"/>
                <w:szCs w:val="22"/>
              </w:rPr>
              <w:t xml:space="preserve"> fr</w:t>
            </w:r>
            <w:r>
              <w:rPr>
                <w:sz w:val="22"/>
                <w:szCs w:val="22"/>
              </w:rPr>
              <w:t>om or</w:t>
            </w:r>
            <w:r>
              <w:rPr>
                <w:spacing w:val="2"/>
                <w:sz w:val="22"/>
                <w:szCs w:val="22"/>
              </w:rPr>
              <w:t xml:space="preserve"> </w:t>
            </w:r>
            <w:r>
              <w:rPr>
                <w:sz w:val="22"/>
                <w:szCs w:val="22"/>
              </w:rPr>
              <w:t>c</w:t>
            </w:r>
            <w:r>
              <w:rPr>
                <w:spacing w:val="-1"/>
                <w:sz w:val="22"/>
                <w:szCs w:val="22"/>
              </w:rPr>
              <w:t>l</w:t>
            </w:r>
            <w:r>
              <w:rPr>
                <w:sz w:val="22"/>
                <w:szCs w:val="22"/>
              </w:rPr>
              <w:t>os</w:t>
            </w:r>
            <w:r>
              <w:rPr>
                <w:spacing w:val="-2"/>
                <w:sz w:val="22"/>
                <w:szCs w:val="22"/>
              </w:rPr>
              <w:t>e</w:t>
            </w:r>
            <w:r>
              <w:rPr>
                <w:spacing w:val="1"/>
                <w:sz w:val="22"/>
                <w:szCs w:val="22"/>
              </w:rPr>
              <w:t>l</w:t>
            </w:r>
            <w:r>
              <w:rPr>
                <w:sz w:val="22"/>
                <w:szCs w:val="22"/>
              </w:rPr>
              <w:t xml:space="preserve">y </w:t>
            </w:r>
            <w:r>
              <w:rPr>
                <w:spacing w:val="1"/>
                <w:sz w:val="22"/>
                <w:szCs w:val="22"/>
              </w:rPr>
              <w:t>r</w:t>
            </w:r>
            <w:r>
              <w:rPr>
                <w:sz w:val="22"/>
                <w:szCs w:val="22"/>
              </w:rPr>
              <w:t>e</w:t>
            </w:r>
            <w:r>
              <w:rPr>
                <w:spacing w:val="-1"/>
                <w:sz w:val="22"/>
                <w:szCs w:val="22"/>
              </w:rPr>
              <w:t>l</w:t>
            </w:r>
            <w:r>
              <w:rPr>
                <w:sz w:val="22"/>
                <w:szCs w:val="22"/>
              </w:rPr>
              <w:t>a</w:t>
            </w:r>
            <w:r>
              <w:rPr>
                <w:spacing w:val="1"/>
                <w:sz w:val="22"/>
                <w:szCs w:val="22"/>
              </w:rPr>
              <w:t>t</w:t>
            </w:r>
            <w:r>
              <w:rPr>
                <w:spacing w:val="-2"/>
                <w:sz w:val="22"/>
                <w:szCs w:val="22"/>
              </w:rPr>
              <w:t>e</w:t>
            </w:r>
            <w:r>
              <w:rPr>
                <w:sz w:val="22"/>
                <w:szCs w:val="22"/>
              </w:rPr>
              <w:t xml:space="preserve">d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w:t>
            </w:r>
            <w:r>
              <w:rPr>
                <w:spacing w:val="1"/>
                <w:sz w:val="22"/>
                <w:szCs w:val="22"/>
              </w:rPr>
              <w:t>s</w:t>
            </w:r>
            <w:r>
              <w:rPr>
                <w:sz w:val="22"/>
                <w:szCs w:val="22"/>
              </w:rPr>
              <w:t>.</w:t>
            </w:r>
          </w:p>
        </w:tc>
      </w:tr>
      <w:tr w:rsidR="004F68E5" w:rsidTr="003A0509">
        <w:tc>
          <w:tcPr>
            <w:tcW w:w="1925" w:type="dxa"/>
          </w:tcPr>
          <w:p w:rsidR="004F68E5" w:rsidRPr="004F68E5" w:rsidRDefault="004F68E5" w:rsidP="004F68E5">
            <w:pPr>
              <w:spacing w:before="91"/>
              <w:ind w:left="0"/>
              <w:rPr>
                <w:b/>
                <w:bCs/>
                <w:sz w:val="22"/>
                <w:szCs w:val="22"/>
              </w:rPr>
            </w:pPr>
            <w:r w:rsidRPr="004F68E5">
              <w:rPr>
                <w:b/>
                <w:bCs/>
                <w:sz w:val="22"/>
                <w:szCs w:val="22"/>
              </w:rPr>
              <w:t>10.Insurance</w:t>
            </w:r>
          </w:p>
        </w:tc>
        <w:tc>
          <w:tcPr>
            <w:tcW w:w="7470" w:type="dxa"/>
          </w:tcPr>
          <w:p w:rsidR="004F68E5" w:rsidRDefault="004F68E5" w:rsidP="004F68E5">
            <w:pPr>
              <w:spacing w:before="91"/>
              <w:ind w:left="0"/>
              <w:rPr>
                <w:sz w:val="22"/>
                <w:szCs w:val="22"/>
              </w:rPr>
            </w:pPr>
            <w:r>
              <w:rPr>
                <w:spacing w:val="2"/>
                <w:sz w:val="22"/>
                <w:szCs w:val="22"/>
              </w:rPr>
              <w:t>T</w:t>
            </w:r>
            <w:r>
              <w:rPr>
                <w:sz w:val="22"/>
                <w:szCs w:val="22"/>
              </w:rPr>
              <w:t>he</w:t>
            </w:r>
            <w:r>
              <w:rPr>
                <w:spacing w:val="32"/>
                <w:sz w:val="22"/>
                <w:szCs w:val="22"/>
              </w:rPr>
              <w:t xml:space="preserve"> </w:t>
            </w:r>
            <w:r>
              <w:rPr>
                <w:spacing w:val="-1"/>
                <w:sz w:val="22"/>
                <w:szCs w:val="22"/>
              </w:rPr>
              <w:t>C</w:t>
            </w:r>
            <w:r>
              <w:rPr>
                <w:sz w:val="22"/>
                <w:szCs w:val="22"/>
              </w:rPr>
              <w:t>ons</w:t>
            </w:r>
            <w:r>
              <w:rPr>
                <w:spacing w:val="-2"/>
                <w:sz w:val="22"/>
                <w:szCs w:val="22"/>
              </w:rPr>
              <w:t>u</w:t>
            </w:r>
            <w:r>
              <w:rPr>
                <w:spacing w:val="1"/>
                <w:sz w:val="22"/>
                <w:szCs w:val="22"/>
              </w:rPr>
              <w:t>l</w:t>
            </w:r>
            <w:r>
              <w:rPr>
                <w:spacing w:val="-1"/>
                <w:sz w:val="22"/>
                <w:szCs w:val="22"/>
              </w:rPr>
              <w:t>t</w:t>
            </w:r>
            <w:r>
              <w:rPr>
                <w:sz w:val="22"/>
                <w:szCs w:val="22"/>
              </w:rPr>
              <w:t>ant</w:t>
            </w:r>
            <w:r>
              <w:rPr>
                <w:spacing w:val="35"/>
                <w:sz w:val="22"/>
                <w:szCs w:val="22"/>
              </w:rPr>
              <w:t xml:space="preserve"> </w:t>
            </w:r>
            <w:r>
              <w:rPr>
                <w:spacing w:val="-3"/>
                <w:sz w:val="22"/>
                <w:szCs w:val="22"/>
              </w:rPr>
              <w:t>w</w:t>
            </w:r>
            <w:r>
              <w:rPr>
                <w:spacing w:val="1"/>
                <w:sz w:val="22"/>
                <w:szCs w:val="22"/>
              </w:rPr>
              <w:t>i</w:t>
            </w:r>
            <w:r>
              <w:rPr>
                <w:spacing w:val="-1"/>
                <w:sz w:val="22"/>
                <w:szCs w:val="22"/>
              </w:rPr>
              <w:t>l</w:t>
            </w:r>
            <w:r>
              <w:rPr>
                <w:sz w:val="22"/>
                <w:szCs w:val="22"/>
              </w:rPr>
              <w:t>l</w:t>
            </w:r>
            <w:r>
              <w:rPr>
                <w:spacing w:val="34"/>
                <w:sz w:val="22"/>
                <w:szCs w:val="22"/>
              </w:rPr>
              <w:t xml:space="preserve"> </w:t>
            </w:r>
            <w:r>
              <w:rPr>
                <w:sz w:val="22"/>
                <w:szCs w:val="22"/>
              </w:rPr>
              <w:t>be</w:t>
            </w:r>
            <w:r>
              <w:rPr>
                <w:spacing w:val="32"/>
                <w:sz w:val="22"/>
                <w:szCs w:val="22"/>
              </w:rPr>
              <w:t xml:space="preserve"> </w:t>
            </w:r>
            <w:r>
              <w:rPr>
                <w:spacing w:val="1"/>
                <w:sz w:val="22"/>
                <w:szCs w:val="22"/>
              </w:rPr>
              <w:t>r</w:t>
            </w:r>
            <w:r>
              <w:rPr>
                <w:spacing w:val="-2"/>
                <w:sz w:val="22"/>
                <w:szCs w:val="22"/>
              </w:rPr>
              <w:t>e</w:t>
            </w:r>
            <w:r>
              <w:rPr>
                <w:sz w:val="22"/>
                <w:szCs w:val="22"/>
              </w:rPr>
              <w:t>spon</w:t>
            </w:r>
            <w:r>
              <w:rPr>
                <w:spacing w:val="-1"/>
                <w:sz w:val="22"/>
                <w:szCs w:val="22"/>
              </w:rPr>
              <w:t>s</w:t>
            </w:r>
            <w:r>
              <w:rPr>
                <w:spacing w:val="1"/>
                <w:sz w:val="22"/>
                <w:szCs w:val="22"/>
              </w:rPr>
              <w:t>i</w:t>
            </w:r>
            <w:r>
              <w:rPr>
                <w:sz w:val="22"/>
                <w:szCs w:val="22"/>
              </w:rPr>
              <w:t>b</w:t>
            </w:r>
            <w:r>
              <w:rPr>
                <w:spacing w:val="-1"/>
                <w:sz w:val="22"/>
                <w:szCs w:val="22"/>
              </w:rPr>
              <w:t>l</w:t>
            </w:r>
            <w:r>
              <w:rPr>
                <w:sz w:val="22"/>
                <w:szCs w:val="22"/>
              </w:rPr>
              <w:t>e</w:t>
            </w:r>
            <w:r>
              <w:rPr>
                <w:spacing w:val="34"/>
                <w:sz w:val="22"/>
                <w:szCs w:val="22"/>
              </w:rPr>
              <w:t xml:space="preserve"> </w:t>
            </w:r>
            <w:r>
              <w:rPr>
                <w:spacing w:val="1"/>
                <w:sz w:val="22"/>
                <w:szCs w:val="22"/>
              </w:rPr>
              <w:t>f</w:t>
            </w:r>
            <w:r>
              <w:rPr>
                <w:spacing w:val="-2"/>
                <w:sz w:val="22"/>
                <w:szCs w:val="22"/>
              </w:rPr>
              <w:t>o</w:t>
            </w:r>
            <w:r>
              <w:rPr>
                <w:sz w:val="22"/>
                <w:szCs w:val="22"/>
              </w:rPr>
              <w:t>r</w:t>
            </w:r>
            <w:r>
              <w:rPr>
                <w:spacing w:val="34"/>
                <w:sz w:val="22"/>
                <w:szCs w:val="22"/>
              </w:rPr>
              <w:t xml:space="preserve"> </w:t>
            </w:r>
            <w:r>
              <w:rPr>
                <w:spacing w:val="-1"/>
                <w:sz w:val="22"/>
                <w:szCs w:val="22"/>
              </w:rPr>
              <w:t>t</w:t>
            </w:r>
            <w:r>
              <w:rPr>
                <w:sz w:val="22"/>
                <w:szCs w:val="22"/>
              </w:rPr>
              <w:t>a</w:t>
            </w:r>
            <w:r>
              <w:rPr>
                <w:spacing w:val="-2"/>
                <w:sz w:val="22"/>
                <w:szCs w:val="22"/>
              </w:rPr>
              <w:t>k</w:t>
            </w:r>
            <w:r>
              <w:rPr>
                <w:spacing w:val="1"/>
                <w:sz w:val="22"/>
                <w:szCs w:val="22"/>
              </w:rPr>
              <w:t>i</w:t>
            </w:r>
            <w:r>
              <w:rPr>
                <w:sz w:val="22"/>
                <w:szCs w:val="22"/>
              </w:rPr>
              <w:t>ng</w:t>
            </w:r>
            <w:r>
              <w:rPr>
                <w:spacing w:val="31"/>
                <w:sz w:val="22"/>
                <w:szCs w:val="22"/>
              </w:rPr>
              <w:t xml:space="preserve"> </w:t>
            </w:r>
            <w:r>
              <w:rPr>
                <w:sz w:val="22"/>
                <w:szCs w:val="22"/>
              </w:rPr>
              <w:t>out</w:t>
            </w:r>
            <w:r>
              <w:rPr>
                <w:spacing w:val="34"/>
                <w:sz w:val="22"/>
                <w:szCs w:val="22"/>
              </w:rPr>
              <w:t xml:space="preserve"> </w:t>
            </w:r>
            <w:r>
              <w:rPr>
                <w:spacing w:val="-2"/>
                <w:sz w:val="22"/>
                <w:szCs w:val="22"/>
              </w:rPr>
              <w:t>a</w:t>
            </w:r>
            <w:r>
              <w:rPr>
                <w:sz w:val="22"/>
                <w:szCs w:val="22"/>
              </w:rPr>
              <w:t>ny</w:t>
            </w:r>
            <w:r>
              <w:rPr>
                <w:spacing w:val="31"/>
                <w:sz w:val="22"/>
                <w:szCs w:val="22"/>
              </w:rPr>
              <w:t xml:space="preserve"> </w:t>
            </w:r>
            <w:r>
              <w:rPr>
                <w:sz w:val="22"/>
                <w:szCs w:val="22"/>
              </w:rPr>
              <w:t>app</w:t>
            </w:r>
            <w:r>
              <w:rPr>
                <w:spacing w:val="1"/>
                <w:sz w:val="22"/>
                <w:szCs w:val="22"/>
              </w:rPr>
              <w:t>r</w:t>
            </w:r>
            <w:r>
              <w:rPr>
                <w:sz w:val="22"/>
                <w:szCs w:val="22"/>
              </w:rPr>
              <w:t>op</w:t>
            </w:r>
            <w:r>
              <w:rPr>
                <w:spacing w:val="-2"/>
                <w:sz w:val="22"/>
                <w:szCs w:val="22"/>
              </w:rPr>
              <w:t>r</w:t>
            </w:r>
            <w:r>
              <w:rPr>
                <w:spacing w:val="1"/>
                <w:sz w:val="22"/>
                <w:szCs w:val="22"/>
              </w:rPr>
              <w:t>i</w:t>
            </w:r>
            <w:r>
              <w:rPr>
                <w:spacing w:val="-2"/>
                <w:sz w:val="22"/>
                <w:szCs w:val="22"/>
              </w:rPr>
              <w:t>a</w:t>
            </w:r>
            <w:r>
              <w:rPr>
                <w:spacing w:val="1"/>
                <w:sz w:val="22"/>
                <w:szCs w:val="22"/>
              </w:rPr>
              <w:t>t</w:t>
            </w:r>
            <w:r>
              <w:rPr>
                <w:sz w:val="22"/>
                <w:szCs w:val="22"/>
              </w:rPr>
              <w:t>e</w:t>
            </w:r>
            <w:r>
              <w:rPr>
                <w:spacing w:val="32"/>
                <w:sz w:val="22"/>
                <w:szCs w:val="22"/>
              </w:rPr>
              <w:t xml:space="preserve"> </w:t>
            </w:r>
            <w:r>
              <w:rPr>
                <w:spacing w:val="1"/>
                <w:sz w:val="22"/>
                <w:szCs w:val="22"/>
              </w:rPr>
              <w:t>i</w:t>
            </w:r>
            <w:r>
              <w:rPr>
                <w:sz w:val="22"/>
                <w:szCs w:val="22"/>
              </w:rPr>
              <w:t>ns</w:t>
            </w:r>
            <w:r>
              <w:rPr>
                <w:spacing w:val="-2"/>
                <w:sz w:val="22"/>
                <w:szCs w:val="22"/>
              </w:rPr>
              <w:t>u</w:t>
            </w:r>
            <w:r>
              <w:rPr>
                <w:spacing w:val="1"/>
                <w:sz w:val="22"/>
                <w:szCs w:val="22"/>
              </w:rPr>
              <w:t>r</w:t>
            </w:r>
            <w:r>
              <w:rPr>
                <w:sz w:val="22"/>
                <w:szCs w:val="22"/>
              </w:rPr>
              <w:t>an</w:t>
            </w:r>
            <w:r>
              <w:rPr>
                <w:spacing w:val="-2"/>
                <w:sz w:val="22"/>
                <w:szCs w:val="22"/>
              </w:rPr>
              <w:t>c</w:t>
            </w:r>
            <w:r>
              <w:rPr>
                <w:sz w:val="22"/>
                <w:szCs w:val="22"/>
              </w:rPr>
              <w:t>e co</w:t>
            </w:r>
            <w:r>
              <w:rPr>
                <w:spacing w:val="-2"/>
                <w:sz w:val="22"/>
                <w:szCs w:val="22"/>
              </w:rPr>
              <w:t>v</w:t>
            </w:r>
            <w:r>
              <w:rPr>
                <w:sz w:val="22"/>
                <w:szCs w:val="22"/>
              </w:rPr>
              <w:t>e</w:t>
            </w:r>
            <w:r>
              <w:rPr>
                <w:spacing w:val="1"/>
                <w:sz w:val="22"/>
                <w:szCs w:val="22"/>
              </w:rPr>
              <w:t>r</w:t>
            </w:r>
            <w:r>
              <w:rPr>
                <w:sz w:val="22"/>
                <w:szCs w:val="22"/>
              </w:rPr>
              <w:t>a</w:t>
            </w:r>
            <w:r>
              <w:rPr>
                <w:spacing w:val="-2"/>
                <w:sz w:val="22"/>
                <w:szCs w:val="22"/>
              </w:rPr>
              <w:t>g</w:t>
            </w:r>
            <w:r>
              <w:rPr>
                <w:sz w:val="22"/>
                <w:szCs w:val="22"/>
              </w:rPr>
              <w:t>e</w:t>
            </w:r>
            <w:r>
              <w:rPr>
                <w:spacing w:val="1"/>
                <w:sz w:val="22"/>
                <w:szCs w:val="22"/>
              </w:rPr>
              <w:t xml:space="preserve"> f</w:t>
            </w:r>
            <w:r>
              <w:rPr>
                <w:sz w:val="22"/>
                <w:szCs w:val="22"/>
              </w:rPr>
              <w:t>or</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i</w:t>
            </w:r>
            <w:r>
              <w:rPr>
                <w:sz w:val="22"/>
                <w:szCs w:val="22"/>
              </w:rPr>
              <w:t>r</w:t>
            </w:r>
            <w:r>
              <w:rPr>
                <w:spacing w:val="-1"/>
                <w:sz w:val="22"/>
                <w:szCs w:val="22"/>
              </w:rPr>
              <w:t xml:space="preserve"> </w:t>
            </w:r>
            <w:r>
              <w:rPr>
                <w:sz w:val="22"/>
                <w:szCs w:val="22"/>
              </w:rPr>
              <w:t>p</w:t>
            </w:r>
            <w:r>
              <w:rPr>
                <w:spacing w:val="-2"/>
                <w:sz w:val="22"/>
                <w:szCs w:val="22"/>
              </w:rPr>
              <w:t>e</w:t>
            </w:r>
            <w:r>
              <w:rPr>
                <w:spacing w:val="1"/>
                <w:sz w:val="22"/>
                <w:szCs w:val="22"/>
              </w:rPr>
              <w:t>r</w:t>
            </w:r>
            <w:r>
              <w:rPr>
                <w:sz w:val="22"/>
                <w:szCs w:val="22"/>
              </w:rPr>
              <w:t>son</w:t>
            </w:r>
            <w:r>
              <w:rPr>
                <w:spacing w:val="-2"/>
                <w:sz w:val="22"/>
                <w:szCs w:val="22"/>
              </w:rPr>
              <w:t>ne</w:t>
            </w:r>
            <w:r>
              <w:rPr>
                <w:sz w:val="22"/>
                <w:szCs w:val="22"/>
              </w:rPr>
              <w:t>l</w:t>
            </w:r>
            <w:r>
              <w:rPr>
                <w:spacing w:val="1"/>
                <w:sz w:val="22"/>
                <w:szCs w:val="22"/>
              </w:rPr>
              <w:t xml:space="preserve"> </w:t>
            </w:r>
            <w:r>
              <w:rPr>
                <w:sz w:val="22"/>
                <w:szCs w:val="22"/>
              </w:rPr>
              <w:t>and</w:t>
            </w:r>
            <w:r>
              <w:rPr>
                <w:spacing w:val="-2"/>
                <w:sz w:val="22"/>
                <w:szCs w:val="22"/>
              </w:rPr>
              <w:t xml:space="preserve"> </w:t>
            </w:r>
            <w:r>
              <w:rPr>
                <w:sz w:val="22"/>
                <w:szCs w:val="22"/>
              </w:rPr>
              <w:t>equ</w:t>
            </w:r>
            <w:r>
              <w:rPr>
                <w:spacing w:val="-1"/>
                <w:sz w:val="22"/>
                <w:szCs w:val="22"/>
              </w:rPr>
              <w:t>i</w:t>
            </w:r>
            <w:r>
              <w:rPr>
                <w:sz w:val="22"/>
                <w:szCs w:val="22"/>
              </w:rPr>
              <w:t>p</w:t>
            </w:r>
            <w:r>
              <w:rPr>
                <w:spacing w:val="-4"/>
                <w:sz w:val="22"/>
                <w:szCs w:val="22"/>
              </w:rPr>
              <w:t>m</w:t>
            </w:r>
            <w:r>
              <w:rPr>
                <w:sz w:val="22"/>
                <w:szCs w:val="22"/>
              </w:rPr>
              <w:t>en</w:t>
            </w:r>
            <w:r>
              <w:rPr>
                <w:spacing w:val="1"/>
                <w:sz w:val="22"/>
                <w:szCs w:val="22"/>
              </w:rPr>
              <w:t>t</w:t>
            </w:r>
            <w:r>
              <w:rPr>
                <w:spacing w:val="2"/>
                <w:sz w:val="22"/>
                <w:szCs w:val="22"/>
              </w:rPr>
              <w:t>.</w:t>
            </w:r>
          </w:p>
        </w:tc>
      </w:tr>
      <w:tr w:rsidR="004F68E5" w:rsidTr="003A0509">
        <w:tc>
          <w:tcPr>
            <w:tcW w:w="1925" w:type="dxa"/>
          </w:tcPr>
          <w:p w:rsidR="004F68E5" w:rsidRDefault="004F68E5" w:rsidP="004F68E5">
            <w:pPr>
              <w:spacing w:before="92"/>
              <w:ind w:left="0"/>
              <w:rPr>
                <w:sz w:val="22"/>
                <w:szCs w:val="22"/>
              </w:rPr>
            </w:pPr>
            <w:r>
              <w:rPr>
                <w:b/>
                <w:sz w:val="22"/>
                <w:szCs w:val="22"/>
              </w:rPr>
              <w:t>11.Assignment</w:t>
            </w:r>
          </w:p>
        </w:tc>
        <w:tc>
          <w:tcPr>
            <w:tcW w:w="7470" w:type="dxa"/>
          </w:tcPr>
          <w:p w:rsidR="004F68E5" w:rsidRDefault="004F68E5" w:rsidP="004F68E5">
            <w:pPr>
              <w:spacing w:before="92"/>
              <w:ind w:left="0"/>
              <w:rPr>
                <w:sz w:val="22"/>
                <w:szCs w:val="22"/>
              </w:rPr>
            </w:pPr>
            <w:r>
              <w:rPr>
                <w:spacing w:val="2"/>
                <w:sz w:val="22"/>
                <w:szCs w:val="22"/>
              </w:rPr>
              <w:t>T</w:t>
            </w:r>
            <w:r>
              <w:rPr>
                <w:sz w:val="22"/>
                <w:szCs w:val="22"/>
              </w:rPr>
              <w:t xml:space="preserve">he </w:t>
            </w:r>
            <w:r>
              <w:rPr>
                <w:spacing w:val="-1"/>
                <w:sz w:val="22"/>
                <w:szCs w:val="22"/>
              </w:rPr>
              <w:t>C</w:t>
            </w:r>
            <w:r>
              <w:rPr>
                <w:spacing w:val="-2"/>
                <w:sz w:val="22"/>
                <w:szCs w:val="22"/>
              </w:rPr>
              <w:t>o</w:t>
            </w:r>
            <w:r>
              <w:rPr>
                <w:sz w:val="22"/>
                <w:szCs w:val="22"/>
              </w:rPr>
              <w:t>ns</w:t>
            </w:r>
            <w:r>
              <w:rPr>
                <w:spacing w:val="-2"/>
                <w:sz w:val="22"/>
                <w:szCs w:val="22"/>
              </w:rPr>
              <w:t>u</w:t>
            </w:r>
            <w:r>
              <w:rPr>
                <w:spacing w:val="1"/>
                <w:sz w:val="22"/>
                <w:szCs w:val="22"/>
              </w:rPr>
              <w:t>lt</w:t>
            </w:r>
            <w:r>
              <w:rPr>
                <w:spacing w:val="-2"/>
                <w:sz w:val="22"/>
                <w:szCs w:val="22"/>
              </w:rPr>
              <w:t>a</w:t>
            </w:r>
            <w:r>
              <w:rPr>
                <w:sz w:val="22"/>
                <w:szCs w:val="22"/>
              </w:rPr>
              <w:t>nt s</w:t>
            </w:r>
            <w:r>
              <w:rPr>
                <w:spacing w:val="-2"/>
                <w:sz w:val="22"/>
                <w:szCs w:val="22"/>
              </w:rPr>
              <w:t>h</w:t>
            </w:r>
            <w:r>
              <w:rPr>
                <w:sz w:val="22"/>
                <w:szCs w:val="22"/>
              </w:rPr>
              <w:t>a</w:t>
            </w:r>
            <w:r>
              <w:rPr>
                <w:spacing w:val="-1"/>
                <w:sz w:val="22"/>
                <w:szCs w:val="22"/>
              </w:rPr>
              <w:t>l</w:t>
            </w:r>
            <w:r>
              <w:rPr>
                <w:sz w:val="22"/>
                <w:szCs w:val="22"/>
              </w:rPr>
              <w:t>l not a</w:t>
            </w:r>
            <w:r>
              <w:rPr>
                <w:spacing w:val="1"/>
                <w:sz w:val="22"/>
                <w:szCs w:val="22"/>
              </w:rPr>
              <w:t>s</w:t>
            </w:r>
            <w:r>
              <w:rPr>
                <w:sz w:val="22"/>
                <w:szCs w:val="22"/>
              </w:rPr>
              <w:t>s</w:t>
            </w:r>
            <w:r>
              <w:rPr>
                <w:spacing w:val="1"/>
                <w:sz w:val="22"/>
                <w:szCs w:val="22"/>
              </w:rPr>
              <w:t>i</w:t>
            </w:r>
            <w:r>
              <w:rPr>
                <w:spacing w:val="-2"/>
                <w:sz w:val="22"/>
                <w:szCs w:val="22"/>
              </w:rPr>
              <w:t>g</w:t>
            </w:r>
            <w:r>
              <w:rPr>
                <w:sz w:val="22"/>
                <w:szCs w:val="22"/>
              </w:rPr>
              <w:t xml:space="preserve">n </w:t>
            </w:r>
            <w:r>
              <w:rPr>
                <w:spacing w:val="1"/>
                <w:sz w:val="22"/>
                <w:szCs w:val="22"/>
              </w:rPr>
              <w:t>t</w:t>
            </w:r>
            <w:r>
              <w:rPr>
                <w:spacing w:val="-2"/>
                <w:sz w:val="22"/>
                <w:szCs w:val="22"/>
              </w:rPr>
              <w:t>h</w:t>
            </w:r>
            <w:r>
              <w:rPr>
                <w:spacing w:val="1"/>
                <w:sz w:val="22"/>
                <w:szCs w:val="22"/>
              </w:rPr>
              <w:t>i</w:t>
            </w:r>
            <w:r>
              <w:rPr>
                <w:sz w:val="22"/>
                <w:szCs w:val="22"/>
              </w:rPr>
              <w:t xml:space="preserve">s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 xml:space="preserve">ct </w:t>
            </w:r>
            <w:r>
              <w:rPr>
                <w:spacing w:val="-2"/>
                <w:sz w:val="22"/>
                <w:szCs w:val="22"/>
              </w:rPr>
              <w:t>o</w:t>
            </w:r>
            <w:r>
              <w:rPr>
                <w:sz w:val="22"/>
                <w:szCs w:val="22"/>
              </w:rPr>
              <w:t>r Subco</w:t>
            </w:r>
            <w:r>
              <w:rPr>
                <w:spacing w:val="-2"/>
                <w:sz w:val="22"/>
                <w:szCs w:val="22"/>
              </w:rPr>
              <w:t>n</w:t>
            </w:r>
            <w:r>
              <w:rPr>
                <w:spacing w:val="1"/>
                <w:sz w:val="22"/>
                <w:szCs w:val="22"/>
              </w:rPr>
              <w:t>tr</w:t>
            </w:r>
            <w:r>
              <w:rPr>
                <w:spacing w:val="-2"/>
                <w:sz w:val="22"/>
                <w:szCs w:val="22"/>
              </w:rPr>
              <w:t>a</w:t>
            </w:r>
            <w:r>
              <w:rPr>
                <w:sz w:val="22"/>
                <w:szCs w:val="22"/>
              </w:rPr>
              <w:t>ct any po</w:t>
            </w:r>
            <w:r>
              <w:rPr>
                <w:spacing w:val="-2"/>
                <w:sz w:val="22"/>
                <w:szCs w:val="22"/>
              </w:rPr>
              <w:t>r</w:t>
            </w:r>
            <w:r>
              <w:rPr>
                <w:spacing w:val="1"/>
                <w:sz w:val="22"/>
                <w:szCs w:val="22"/>
              </w:rPr>
              <w:t>t</w:t>
            </w:r>
            <w:r>
              <w:rPr>
                <w:spacing w:val="-1"/>
                <w:sz w:val="22"/>
                <w:szCs w:val="22"/>
              </w:rPr>
              <w:t>i</w:t>
            </w:r>
            <w:r>
              <w:rPr>
                <w:sz w:val="22"/>
                <w:szCs w:val="22"/>
              </w:rPr>
              <w:t xml:space="preserve">on </w:t>
            </w:r>
            <w:r>
              <w:rPr>
                <w:spacing w:val="1"/>
                <w:sz w:val="22"/>
                <w:szCs w:val="22"/>
              </w:rPr>
              <w:t>t</w:t>
            </w:r>
            <w:r>
              <w:rPr>
                <w:sz w:val="22"/>
                <w:szCs w:val="22"/>
              </w:rPr>
              <w:t>he</w:t>
            </w:r>
            <w:r>
              <w:rPr>
                <w:spacing w:val="-1"/>
                <w:sz w:val="22"/>
                <w:szCs w:val="22"/>
              </w:rPr>
              <w:t>r</w:t>
            </w:r>
            <w:r>
              <w:rPr>
                <w:sz w:val="22"/>
                <w:szCs w:val="22"/>
              </w:rPr>
              <w:t>eof</w:t>
            </w:r>
            <w:r>
              <w:rPr>
                <w:spacing w:val="-1"/>
                <w:sz w:val="22"/>
                <w:szCs w:val="22"/>
              </w:rPr>
              <w:t xml:space="preserve"> i</w:t>
            </w:r>
            <w:r>
              <w:rPr>
                <w:sz w:val="22"/>
                <w:szCs w:val="22"/>
              </w:rPr>
              <w:t>t</w:t>
            </w:r>
            <w:r>
              <w:rPr>
                <w:spacing w:val="1"/>
                <w:sz w:val="22"/>
                <w:szCs w:val="22"/>
              </w:rPr>
              <w:t xml:space="preserve"> </w:t>
            </w:r>
            <w:r>
              <w:rPr>
                <w:spacing w:val="-1"/>
                <w:sz w:val="22"/>
                <w:szCs w:val="22"/>
              </w:rPr>
              <w:t>wi</w:t>
            </w:r>
            <w:r>
              <w:rPr>
                <w:spacing w:val="1"/>
                <w:sz w:val="22"/>
                <w:szCs w:val="22"/>
              </w:rPr>
              <w:t>t</w:t>
            </w:r>
            <w:r>
              <w:rPr>
                <w:sz w:val="22"/>
                <w:szCs w:val="22"/>
              </w:rPr>
              <w:t>ho</w:t>
            </w:r>
            <w:r>
              <w:rPr>
                <w:spacing w:val="-2"/>
                <w:sz w:val="22"/>
                <w:szCs w:val="22"/>
              </w:rPr>
              <w:t>u</w:t>
            </w:r>
            <w:r>
              <w:rPr>
                <w:sz w:val="22"/>
                <w:szCs w:val="22"/>
              </w:rPr>
              <w:t>t</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P</w:t>
            </w:r>
            <w:r>
              <w:rPr>
                <w:spacing w:val="-1"/>
                <w:sz w:val="22"/>
                <w:szCs w:val="22"/>
              </w:rPr>
              <w:t>A</w:t>
            </w:r>
            <w:r>
              <w:rPr>
                <w:spacing w:val="-4"/>
                <w:sz w:val="22"/>
                <w:szCs w:val="22"/>
              </w:rPr>
              <w:t>'</w:t>
            </w:r>
            <w:r>
              <w:rPr>
                <w:sz w:val="22"/>
                <w:szCs w:val="22"/>
              </w:rPr>
              <w:t>s</w:t>
            </w:r>
            <w:r>
              <w:rPr>
                <w:spacing w:val="3"/>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w</w:t>
            </w:r>
            <w:r>
              <w:rPr>
                <w:spacing w:val="-2"/>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2"/>
                <w:sz w:val="22"/>
                <w:szCs w:val="22"/>
              </w:rPr>
              <w:t xml:space="preserve"> </w:t>
            </w:r>
            <w:r>
              <w:rPr>
                <w:sz w:val="22"/>
                <w:szCs w:val="22"/>
              </w:rPr>
              <w:t>co</w:t>
            </w:r>
            <w:r>
              <w:rPr>
                <w:spacing w:val="2"/>
                <w:sz w:val="22"/>
                <w:szCs w:val="22"/>
              </w:rPr>
              <w:t>n</w:t>
            </w:r>
            <w:r>
              <w:rPr>
                <w:spacing w:val="-2"/>
                <w:sz w:val="22"/>
                <w:szCs w:val="22"/>
              </w:rPr>
              <w:t>s</w:t>
            </w:r>
            <w:r>
              <w:rPr>
                <w:sz w:val="22"/>
                <w:szCs w:val="22"/>
              </w:rPr>
              <w:t>en</w:t>
            </w:r>
            <w:r>
              <w:rPr>
                <w:spacing w:val="1"/>
                <w:sz w:val="22"/>
                <w:szCs w:val="22"/>
              </w:rPr>
              <w:t>t</w:t>
            </w:r>
            <w:r>
              <w:rPr>
                <w:sz w:val="22"/>
                <w:szCs w:val="22"/>
              </w:rPr>
              <w:t>.</w:t>
            </w:r>
          </w:p>
        </w:tc>
      </w:tr>
      <w:tr w:rsidR="004F68E5" w:rsidTr="003A0509">
        <w:tc>
          <w:tcPr>
            <w:tcW w:w="1925" w:type="dxa"/>
          </w:tcPr>
          <w:p w:rsidR="004F68E5" w:rsidRDefault="004F68E5" w:rsidP="004F68E5">
            <w:pPr>
              <w:spacing w:before="92"/>
              <w:ind w:left="0"/>
              <w:rPr>
                <w:sz w:val="22"/>
                <w:szCs w:val="22"/>
              </w:rPr>
            </w:pPr>
            <w:r>
              <w:rPr>
                <w:b/>
                <w:sz w:val="22"/>
                <w:szCs w:val="22"/>
              </w:rPr>
              <w:t>12.Law Governing Contract and Language</w:t>
            </w:r>
          </w:p>
        </w:tc>
        <w:tc>
          <w:tcPr>
            <w:tcW w:w="7470" w:type="dxa"/>
          </w:tcPr>
          <w:p w:rsidR="004F68E5" w:rsidRDefault="004F68E5" w:rsidP="004F68E5">
            <w:pPr>
              <w:spacing w:before="92"/>
              <w:ind w:left="0" w:right="108"/>
              <w:rPr>
                <w:sz w:val="22"/>
                <w:szCs w:val="22"/>
              </w:rPr>
            </w:pPr>
            <w:r>
              <w:rPr>
                <w:spacing w:val="2"/>
                <w:sz w:val="22"/>
                <w:szCs w:val="22"/>
              </w:rPr>
              <w:t>T</w:t>
            </w:r>
            <w:r>
              <w:rPr>
                <w:sz w:val="22"/>
                <w:szCs w:val="22"/>
              </w:rPr>
              <w:t>he</w:t>
            </w:r>
            <w:r>
              <w:rPr>
                <w:spacing w:val="7"/>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8"/>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8"/>
                <w:sz w:val="22"/>
                <w:szCs w:val="22"/>
              </w:rPr>
              <w:t xml:space="preserve"> </w:t>
            </w:r>
            <w:r>
              <w:rPr>
                <w:sz w:val="22"/>
                <w:szCs w:val="22"/>
              </w:rPr>
              <w:t>be</w:t>
            </w:r>
            <w:r>
              <w:rPr>
                <w:spacing w:val="7"/>
                <w:sz w:val="22"/>
                <w:szCs w:val="22"/>
              </w:rPr>
              <w:t xml:space="preserve"> </w:t>
            </w:r>
            <w:r>
              <w:rPr>
                <w:spacing w:val="-2"/>
                <w:sz w:val="22"/>
                <w:szCs w:val="22"/>
              </w:rPr>
              <w:t>g</w:t>
            </w:r>
            <w:r>
              <w:rPr>
                <w:sz w:val="22"/>
                <w:szCs w:val="22"/>
              </w:rPr>
              <w:t>o</w:t>
            </w:r>
            <w:r>
              <w:rPr>
                <w:spacing w:val="-2"/>
                <w:sz w:val="22"/>
                <w:szCs w:val="22"/>
              </w:rPr>
              <w:t>v</w:t>
            </w:r>
            <w:r>
              <w:rPr>
                <w:sz w:val="22"/>
                <w:szCs w:val="22"/>
              </w:rPr>
              <w:t>e</w:t>
            </w:r>
            <w:r>
              <w:rPr>
                <w:spacing w:val="1"/>
                <w:sz w:val="22"/>
                <w:szCs w:val="22"/>
              </w:rPr>
              <w:t>r</w:t>
            </w:r>
            <w:r>
              <w:rPr>
                <w:sz w:val="22"/>
                <w:szCs w:val="22"/>
              </w:rPr>
              <w:t>ned</w:t>
            </w:r>
            <w:r>
              <w:rPr>
                <w:spacing w:val="7"/>
                <w:sz w:val="22"/>
                <w:szCs w:val="22"/>
              </w:rPr>
              <w:t xml:space="preserve"> </w:t>
            </w:r>
            <w:r>
              <w:rPr>
                <w:sz w:val="22"/>
                <w:szCs w:val="22"/>
              </w:rPr>
              <w:t>by</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l</w:t>
            </w:r>
            <w:r>
              <w:rPr>
                <w:sz w:val="22"/>
                <w:szCs w:val="22"/>
              </w:rPr>
              <w:t>aws</w:t>
            </w:r>
            <w:r>
              <w:rPr>
                <w:spacing w:val="7"/>
                <w:sz w:val="22"/>
                <w:szCs w:val="22"/>
              </w:rPr>
              <w:t xml:space="preserve"> </w:t>
            </w:r>
            <w:r>
              <w:rPr>
                <w:spacing w:val="-2"/>
                <w:sz w:val="22"/>
                <w:szCs w:val="22"/>
              </w:rPr>
              <w:t>o</w:t>
            </w:r>
            <w:r>
              <w:rPr>
                <w:sz w:val="22"/>
                <w:szCs w:val="22"/>
              </w:rPr>
              <w:t>f</w:t>
            </w:r>
            <w:r>
              <w:rPr>
                <w:spacing w:val="8"/>
                <w:sz w:val="22"/>
                <w:szCs w:val="22"/>
              </w:rPr>
              <w:t xml:space="preserve"> </w:t>
            </w:r>
            <w:r>
              <w:rPr>
                <w:spacing w:val="-4"/>
                <w:sz w:val="22"/>
                <w:szCs w:val="22"/>
              </w:rPr>
              <w:t>I</w:t>
            </w:r>
            <w:r>
              <w:rPr>
                <w:sz w:val="22"/>
                <w:szCs w:val="22"/>
              </w:rPr>
              <w:t>s</w:t>
            </w:r>
            <w:r>
              <w:rPr>
                <w:spacing w:val="1"/>
                <w:sz w:val="22"/>
                <w:szCs w:val="22"/>
              </w:rPr>
              <w:t>l</w:t>
            </w:r>
            <w:r>
              <w:rPr>
                <w:sz w:val="22"/>
                <w:szCs w:val="22"/>
              </w:rPr>
              <w:t>a</w:t>
            </w:r>
            <w:r>
              <w:rPr>
                <w:spacing w:val="-3"/>
                <w:sz w:val="22"/>
                <w:szCs w:val="22"/>
              </w:rPr>
              <w:t>m</w:t>
            </w:r>
            <w:r>
              <w:rPr>
                <w:spacing w:val="1"/>
                <w:sz w:val="22"/>
                <w:szCs w:val="22"/>
              </w:rPr>
              <w:t>i</w:t>
            </w:r>
            <w:r>
              <w:rPr>
                <w:sz w:val="22"/>
                <w:szCs w:val="22"/>
              </w:rPr>
              <w:t>c</w:t>
            </w:r>
            <w:r>
              <w:rPr>
                <w:spacing w:val="7"/>
                <w:sz w:val="22"/>
                <w:szCs w:val="22"/>
              </w:rPr>
              <w:t xml:space="preserve"> </w:t>
            </w:r>
            <w:r>
              <w:rPr>
                <w:spacing w:val="-1"/>
                <w:sz w:val="22"/>
                <w:szCs w:val="22"/>
              </w:rPr>
              <w:t>R</w:t>
            </w:r>
            <w:r>
              <w:rPr>
                <w:sz w:val="22"/>
                <w:szCs w:val="22"/>
              </w:rPr>
              <w:t>epub</w:t>
            </w:r>
            <w:r>
              <w:rPr>
                <w:spacing w:val="-1"/>
                <w:sz w:val="22"/>
                <w:szCs w:val="22"/>
              </w:rPr>
              <w:t>l</w:t>
            </w:r>
            <w:r>
              <w:rPr>
                <w:spacing w:val="1"/>
                <w:sz w:val="22"/>
                <w:szCs w:val="22"/>
              </w:rPr>
              <w:t>i</w:t>
            </w:r>
            <w:r>
              <w:rPr>
                <w:sz w:val="22"/>
                <w:szCs w:val="22"/>
              </w:rPr>
              <w:t>c</w:t>
            </w:r>
            <w:r>
              <w:rPr>
                <w:spacing w:val="7"/>
                <w:sz w:val="22"/>
                <w:szCs w:val="22"/>
              </w:rPr>
              <w:t xml:space="preserve"> </w:t>
            </w:r>
            <w:r>
              <w:rPr>
                <w:spacing w:val="-2"/>
                <w:sz w:val="22"/>
                <w:szCs w:val="22"/>
              </w:rPr>
              <w:t>o</w:t>
            </w:r>
            <w:r>
              <w:rPr>
                <w:sz w:val="22"/>
                <w:szCs w:val="22"/>
              </w:rPr>
              <w:t>f</w:t>
            </w:r>
            <w:r>
              <w:rPr>
                <w:spacing w:val="8"/>
                <w:sz w:val="22"/>
                <w:szCs w:val="22"/>
              </w:rPr>
              <w:t xml:space="preserve"> </w:t>
            </w:r>
            <w:r>
              <w:rPr>
                <w:sz w:val="22"/>
                <w:szCs w:val="22"/>
              </w:rPr>
              <w:t>Pa</w:t>
            </w:r>
            <w:r>
              <w:rPr>
                <w:spacing w:val="-2"/>
                <w:sz w:val="22"/>
                <w:szCs w:val="22"/>
              </w:rPr>
              <w:t>k</w:t>
            </w:r>
            <w:r>
              <w:rPr>
                <w:spacing w:val="1"/>
                <w:sz w:val="22"/>
                <w:szCs w:val="22"/>
              </w:rPr>
              <w:t>i</w:t>
            </w:r>
            <w:r>
              <w:rPr>
                <w:sz w:val="22"/>
                <w:szCs w:val="22"/>
              </w:rPr>
              <w:t>s</w:t>
            </w:r>
            <w:r>
              <w:rPr>
                <w:spacing w:val="-1"/>
                <w:sz w:val="22"/>
                <w:szCs w:val="22"/>
              </w:rPr>
              <w:t>t</w:t>
            </w:r>
            <w:r>
              <w:rPr>
                <w:sz w:val="22"/>
                <w:szCs w:val="22"/>
              </w:rPr>
              <w:t>an</w:t>
            </w:r>
            <w:r>
              <w:rPr>
                <w:spacing w:val="14"/>
                <w:sz w:val="22"/>
                <w:szCs w:val="22"/>
              </w:rPr>
              <w:t xml:space="preserve"> </w:t>
            </w:r>
            <w:r>
              <w:rPr>
                <w:sz w:val="22"/>
                <w:szCs w:val="22"/>
              </w:rPr>
              <w:t xml:space="preserve">or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nc</w:t>
            </w:r>
            <w:r>
              <w:rPr>
                <w:spacing w:val="-1"/>
                <w:sz w:val="22"/>
                <w:szCs w:val="22"/>
              </w:rPr>
              <w:t>i</w:t>
            </w:r>
            <w:r>
              <w:rPr>
                <w:sz w:val="22"/>
                <w:szCs w:val="22"/>
              </w:rPr>
              <w:t>al</w:t>
            </w:r>
            <w:r>
              <w:rPr>
                <w:spacing w:val="1"/>
                <w:sz w:val="22"/>
                <w:szCs w:val="22"/>
              </w:rPr>
              <w:t xml:space="preserve"> </w:t>
            </w:r>
            <w:r>
              <w:rPr>
                <w:spacing w:val="-1"/>
                <w:sz w:val="22"/>
                <w:szCs w:val="22"/>
              </w:rPr>
              <w:t>G</w:t>
            </w:r>
            <w:r>
              <w:rPr>
                <w:sz w:val="22"/>
                <w:szCs w:val="22"/>
              </w:rPr>
              <w:t>o</w:t>
            </w:r>
            <w:r>
              <w:rPr>
                <w:spacing w:val="-2"/>
                <w:sz w:val="22"/>
                <w:szCs w:val="22"/>
              </w:rPr>
              <w:t>v</w:t>
            </w:r>
            <w:r>
              <w:rPr>
                <w:sz w:val="22"/>
                <w:szCs w:val="22"/>
              </w:rPr>
              <w:t>e</w:t>
            </w:r>
            <w:r>
              <w:rPr>
                <w:spacing w:val="1"/>
                <w:sz w:val="22"/>
                <w:szCs w:val="22"/>
              </w:rPr>
              <w:t>r</w:t>
            </w:r>
            <w:r>
              <w:rPr>
                <w:sz w:val="22"/>
                <w:szCs w:val="22"/>
              </w:rPr>
              <w:t>n</w:t>
            </w:r>
            <w:r>
              <w:rPr>
                <w:spacing w:val="-4"/>
                <w:sz w:val="22"/>
                <w:szCs w:val="22"/>
              </w:rPr>
              <w:t>m</w:t>
            </w:r>
            <w:r>
              <w:rPr>
                <w:sz w:val="22"/>
                <w:szCs w:val="22"/>
              </w:rPr>
              <w:t>ent</w:t>
            </w:r>
            <w:r>
              <w:rPr>
                <w:spacing w:val="1"/>
                <w:sz w:val="22"/>
                <w:szCs w:val="22"/>
              </w:rPr>
              <w:t xml:space="preserve"> </w:t>
            </w:r>
            <w:r>
              <w:rPr>
                <w:sz w:val="22"/>
                <w:szCs w:val="22"/>
              </w:rPr>
              <w:t xml:space="preserve">and </w:t>
            </w:r>
            <w:r>
              <w:rPr>
                <w:spacing w:val="1"/>
                <w:sz w:val="22"/>
                <w:szCs w:val="22"/>
              </w:rPr>
              <w:t>t</w:t>
            </w:r>
            <w:r>
              <w:rPr>
                <w:spacing w:val="-2"/>
                <w:sz w:val="22"/>
                <w:szCs w:val="22"/>
              </w:rPr>
              <w:t>h</w:t>
            </w:r>
            <w:r>
              <w:rPr>
                <w:sz w:val="22"/>
                <w:szCs w:val="22"/>
              </w:rPr>
              <w:t xml:space="preserve">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 of</w:t>
            </w:r>
            <w:r>
              <w:rPr>
                <w:spacing w:val="1"/>
                <w:sz w:val="22"/>
                <w:szCs w:val="22"/>
              </w:rPr>
              <w:t xml:space="preserve"> t</w:t>
            </w:r>
            <w:r>
              <w:rPr>
                <w:spacing w:val="-2"/>
                <w:sz w:val="22"/>
                <w:szCs w:val="22"/>
              </w:rPr>
              <w:t>h</w:t>
            </w:r>
            <w:r>
              <w:rPr>
                <w:sz w:val="22"/>
                <w:szCs w:val="22"/>
              </w:rPr>
              <w:t>e C</w:t>
            </w:r>
            <w:r>
              <w:rPr>
                <w:spacing w:val="-3"/>
                <w:sz w:val="22"/>
                <w:szCs w:val="22"/>
              </w:rPr>
              <w:t>o</w:t>
            </w:r>
            <w:r>
              <w:rPr>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 En</w:t>
            </w:r>
            <w:r>
              <w:rPr>
                <w:spacing w:val="-3"/>
                <w:sz w:val="22"/>
                <w:szCs w:val="22"/>
              </w:rPr>
              <w:t>g</w:t>
            </w:r>
            <w:r>
              <w:rPr>
                <w:spacing w:val="1"/>
                <w:sz w:val="22"/>
                <w:szCs w:val="22"/>
              </w:rPr>
              <w:t>l</w:t>
            </w:r>
            <w:r>
              <w:rPr>
                <w:spacing w:val="-1"/>
                <w:sz w:val="22"/>
                <w:szCs w:val="22"/>
              </w:rPr>
              <w:t>i</w:t>
            </w:r>
            <w:r>
              <w:rPr>
                <w:sz w:val="22"/>
                <w:szCs w:val="22"/>
              </w:rPr>
              <w:t>s</w:t>
            </w:r>
            <w:r>
              <w:rPr>
                <w:spacing w:val="3"/>
                <w:sz w:val="22"/>
                <w:szCs w:val="22"/>
              </w:rPr>
              <w:t>h</w:t>
            </w:r>
          </w:p>
        </w:tc>
      </w:tr>
      <w:tr w:rsidR="004F68E5" w:rsidTr="003A0509">
        <w:tc>
          <w:tcPr>
            <w:tcW w:w="1925" w:type="dxa"/>
          </w:tcPr>
          <w:p w:rsidR="004F68E5" w:rsidRDefault="004F68E5" w:rsidP="004F68E5">
            <w:pPr>
              <w:ind w:left="0"/>
              <w:rPr>
                <w:sz w:val="22"/>
                <w:szCs w:val="22"/>
              </w:rPr>
            </w:pPr>
            <w:r>
              <w:rPr>
                <w:b/>
                <w:sz w:val="22"/>
                <w:szCs w:val="22"/>
              </w:rPr>
              <w:t>13.Dispute Resolution</w:t>
            </w:r>
          </w:p>
        </w:tc>
        <w:tc>
          <w:tcPr>
            <w:tcW w:w="7470" w:type="dxa"/>
          </w:tcPr>
          <w:p w:rsidR="004F68E5" w:rsidRDefault="004F68E5" w:rsidP="004F68E5">
            <w:pPr>
              <w:ind w:left="0"/>
              <w:rPr>
                <w:sz w:val="22"/>
                <w:szCs w:val="22"/>
              </w:rPr>
            </w:pPr>
            <w:r>
              <w:rPr>
                <w:spacing w:val="-1"/>
                <w:sz w:val="22"/>
                <w:szCs w:val="22"/>
              </w:rPr>
              <w:t>A</w:t>
            </w:r>
            <w:r>
              <w:rPr>
                <w:sz w:val="22"/>
                <w:szCs w:val="22"/>
              </w:rPr>
              <w:t>ny d</w:t>
            </w:r>
            <w:r>
              <w:rPr>
                <w:spacing w:val="1"/>
                <w:sz w:val="22"/>
                <w:szCs w:val="22"/>
              </w:rPr>
              <w:t>i</w:t>
            </w:r>
            <w:r>
              <w:rPr>
                <w:sz w:val="22"/>
                <w:szCs w:val="22"/>
              </w:rPr>
              <w:t>spu</w:t>
            </w:r>
            <w:r>
              <w:rPr>
                <w:spacing w:val="1"/>
                <w:sz w:val="22"/>
                <w:szCs w:val="22"/>
              </w:rPr>
              <w:t>t</w:t>
            </w:r>
            <w:r>
              <w:rPr>
                <w:sz w:val="22"/>
                <w:szCs w:val="22"/>
              </w:rPr>
              <w:t>e</w:t>
            </w:r>
            <w:r>
              <w:rPr>
                <w:spacing w:val="3"/>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ng out</w:t>
            </w:r>
            <w:r>
              <w:rPr>
                <w:spacing w:val="4"/>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pacing w:val="3"/>
                <w:sz w:val="22"/>
                <w:szCs w:val="22"/>
              </w:rPr>
              <w:t>h</w:t>
            </w:r>
            <w:r>
              <w:rPr>
                <w:spacing w:val="-1"/>
                <w:sz w:val="22"/>
                <w:szCs w:val="22"/>
              </w:rPr>
              <w:t>i</w:t>
            </w:r>
            <w:r>
              <w:rPr>
                <w:sz w:val="22"/>
                <w:szCs w:val="22"/>
              </w:rPr>
              <w:t>s</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
                <w:sz w:val="22"/>
                <w:szCs w:val="22"/>
              </w:rPr>
              <w:t xml:space="preserve"> </w:t>
            </w:r>
            <w:r>
              <w:rPr>
                <w:spacing w:val="-1"/>
                <w:sz w:val="22"/>
                <w:szCs w:val="22"/>
              </w:rPr>
              <w:t>w</w:t>
            </w:r>
            <w:r>
              <w:rPr>
                <w:sz w:val="22"/>
                <w:szCs w:val="22"/>
              </w:rPr>
              <w:t>h</w:t>
            </w:r>
            <w:r>
              <w:rPr>
                <w:spacing w:val="1"/>
                <w:sz w:val="22"/>
                <w:szCs w:val="22"/>
              </w:rPr>
              <w:t>i</w:t>
            </w:r>
            <w:r>
              <w:rPr>
                <w:spacing w:val="-2"/>
                <w:sz w:val="22"/>
                <w:szCs w:val="22"/>
              </w:rPr>
              <w:t>c</w:t>
            </w:r>
            <w:r>
              <w:rPr>
                <w:sz w:val="22"/>
                <w:szCs w:val="22"/>
              </w:rPr>
              <w:t>h</w:t>
            </w:r>
            <w:r>
              <w:rPr>
                <w:spacing w:val="3"/>
                <w:sz w:val="22"/>
                <w:szCs w:val="22"/>
              </w:rPr>
              <w:t xml:space="preserve"> </w:t>
            </w:r>
            <w:r>
              <w:rPr>
                <w:sz w:val="22"/>
                <w:szCs w:val="22"/>
              </w:rPr>
              <w:t>ca</w:t>
            </w:r>
            <w:r>
              <w:rPr>
                <w:spacing w:val="-2"/>
                <w:sz w:val="22"/>
                <w:szCs w:val="22"/>
              </w:rPr>
              <w:t>n</w:t>
            </w:r>
            <w:r>
              <w:rPr>
                <w:sz w:val="22"/>
                <w:szCs w:val="22"/>
              </w:rPr>
              <w:t>not</w:t>
            </w:r>
            <w:r>
              <w:rPr>
                <w:spacing w:val="4"/>
                <w:sz w:val="22"/>
                <w:szCs w:val="22"/>
              </w:rPr>
              <w:t xml:space="preserve"> </w:t>
            </w:r>
            <w:r>
              <w:rPr>
                <w:sz w:val="22"/>
                <w:szCs w:val="22"/>
              </w:rPr>
              <w:t>be</w:t>
            </w:r>
            <w:r>
              <w:rPr>
                <w:spacing w:val="3"/>
                <w:sz w:val="22"/>
                <w:szCs w:val="22"/>
              </w:rPr>
              <w:t xml:space="preserve"> </w:t>
            </w:r>
            <w:r>
              <w:rPr>
                <w:sz w:val="22"/>
                <w:szCs w:val="22"/>
              </w:rPr>
              <w:t>a</w:t>
            </w:r>
            <w:r>
              <w:rPr>
                <w:spacing w:val="-3"/>
                <w:sz w:val="22"/>
                <w:szCs w:val="22"/>
              </w:rPr>
              <w:t>m</w:t>
            </w:r>
            <w:r>
              <w:rPr>
                <w:spacing w:val="1"/>
                <w:sz w:val="22"/>
                <w:szCs w:val="22"/>
              </w:rPr>
              <w:t>i</w:t>
            </w:r>
            <w:r>
              <w:rPr>
                <w:sz w:val="22"/>
                <w:szCs w:val="22"/>
              </w:rPr>
              <w:t>ca</w:t>
            </w:r>
            <w:r>
              <w:rPr>
                <w:spacing w:val="-2"/>
                <w:sz w:val="22"/>
                <w:szCs w:val="22"/>
              </w:rPr>
              <w:t>b</w:t>
            </w:r>
            <w:r>
              <w:rPr>
                <w:spacing w:val="1"/>
                <w:sz w:val="22"/>
                <w:szCs w:val="22"/>
              </w:rPr>
              <w:t>l</w:t>
            </w:r>
            <w:r>
              <w:rPr>
                <w:sz w:val="22"/>
                <w:szCs w:val="22"/>
              </w:rPr>
              <w:t>y s</w:t>
            </w:r>
            <w:r>
              <w:rPr>
                <w:spacing w:val="1"/>
                <w:sz w:val="22"/>
                <w:szCs w:val="22"/>
              </w:rPr>
              <w:t>et</w:t>
            </w:r>
            <w:r>
              <w:rPr>
                <w:spacing w:val="-1"/>
                <w:sz w:val="22"/>
                <w:szCs w:val="22"/>
              </w:rPr>
              <w:t>t</w:t>
            </w:r>
            <w:r>
              <w:rPr>
                <w:spacing w:val="1"/>
                <w:sz w:val="22"/>
                <w:szCs w:val="22"/>
              </w:rPr>
              <w:t>l</w:t>
            </w:r>
            <w:r>
              <w:rPr>
                <w:sz w:val="22"/>
                <w:szCs w:val="22"/>
              </w:rPr>
              <w:t>ed be</w:t>
            </w:r>
            <w:r>
              <w:rPr>
                <w:spacing w:val="1"/>
                <w:sz w:val="22"/>
                <w:szCs w:val="22"/>
              </w:rPr>
              <w:t>t</w:t>
            </w:r>
            <w:r>
              <w:rPr>
                <w:spacing w:val="-1"/>
                <w:sz w:val="22"/>
                <w:szCs w:val="22"/>
              </w:rPr>
              <w:t>w</w:t>
            </w:r>
            <w:r>
              <w:rPr>
                <w:sz w:val="22"/>
                <w:szCs w:val="22"/>
              </w:rPr>
              <w:t>e</w:t>
            </w:r>
            <w:r>
              <w:rPr>
                <w:spacing w:val="-2"/>
                <w:sz w:val="22"/>
                <w:szCs w:val="22"/>
              </w:rPr>
              <w:t>e</w:t>
            </w:r>
            <w:r>
              <w:rPr>
                <w:sz w:val="22"/>
                <w:szCs w:val="22"/>
              </w:rPr>
              <w:t>n</w:t>
            </w:r>
            <w:r>
              <w:rPr>
                <w:spacing w:val="2"/>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w:t>
            </w:r>
            <w:r>
              <w:rPr>
                <w:spacing w:val="1"/>
                <w:sz w:val="22"/>
                <w:szCs w:val="22"/>
              </w:rPr>
              <w:t>s</w:t>
            </w:r>
            <w:r>
              <w:rPr>
                <w:sz w:val="22"/>
                <w:szCs w:val="22"/>
              </w:rPr>
              <w:t>, 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3"/>
                <w:sz w:val="22"/>
                <w:szCs w:val="22"/>
              </w:rPr>
              <w:t xml:space="preserve"> </w:t>
            </w:r>
            <w:r>
              <w:rPr>
                <w:spacing w:val="1"/>
                <w:sz w:val="22"/>
                <w:szCs w:val="22"/>
              </w:rPr>
              <w:t>r</w:t>
            </w:r>
            <w:r>
              <w:rPr>
                <w:spacing w:val="-2"/>
                <w:sz w:val="22"/>
                <w:szCs w:val="22"/>
              </w:rPr>
              <w:t>e</w:t>
            </w:r>
            <w:r>
              <w:rPr>
                <w:spacing w:val="1"/>
                <w:sz w:val="22"/>
                <w:szCs w:val="22"/>
              </w:rPr>
              <w:t>f</w:t>
            </w:r>
            <w:r>
              <w:rPr>
                <w:sz w:val="22"/>
                <w:szCs w:val="22"/>
              </w:rPr>
              <w:t>e</w:t>
            </w:r>
            <w:r>
              <w:rPr>
                <w:spacing w:val="-1"/>
                <w:sz w:val="22"/>
                <w:szCs w:val="22"/>
              </w:rPr>
              <w:t>r</w:t>
            </w:r>
            <w:r>
              <w:rPr>
                <w:spacing w:val="1"/>
                <w:sz w:val="22"/>
                <w:szCs w:val="22"/>
              </w:rPr>
              <w:t>r</w:t>
            </w:r>
            <w:r>
              <w:rPr>
                <w:sz w:val="22"/>
                <w:szCs w:val="22"/>
              </w:rPr>
              <w:t xml:space="preserve">ed </w:t>
            </w:r>
            <w:r>
              <w:rPr>
                <w:spacing w:val="1"/>
                <w:sz w:val="22"/>
                <w:szCs w:val="22"/>
              </w:rPr>
              <w:t>t</w:t>
            </w:r>
            <w:r>
              <w:rPr>
                <w:sz w:val="22"/>
                <w:szCs w:val="22"/>
              </w:rPr>
              <w:t>o</w:t>
            </w:r>
            <w:r>
              <w:rPr>
                <w:spacing w:val="2"/>
                <w:sz w:val="22"/>
                <w:szCs w:val="22"/>
              </w:rPr>
              <w:t xml:space="preserve"> </w:t>
            </w:r>
            <w:r>
              <w:rPr>
                <w:spacing w:val="-2"/>
                <w:sz w:val="22"/>
                <w:szCs w:val="22"/>
              </w:rPr>
              <w:t>ad</w:t>
            </w:r>
            <w:r>
              <w:rPr>
                <w:spacing w:val="3"/>
                <w:sz w:val="22"/>
                <w:szCs w:val="22"/>
              </w:rPr>
              <w:t>j</w:t>
            </w:r>
            <w:r>
              <w:rPr>
                <w:sz w:val="22"/>
                <w:szCs w:val="22"/>
              </w:rPr>
              <w:t>u</w:t>
            </w:r>
            <w:r>
              <w:rPr>
                <w:spacing w:val="-2"/>
                <w:sz w:val="22"/>
                <w:szCs w:val="22"/>
              </w:rPr>
              <w:t>d</w:t>
            </w:r>
            <w:r>
              <w:rPr>
                <w:spacing w:val="1"/>
                <w:sz w:val="22"/>
                <w:szCs w:val="22"/>
              </w:rPr>
              <w:t>i</w:t>
            </w:r>
            <w:r>
              <w:rPr>
                <w:spacing w:val="-2"/>
                <w:sz w:val="22"/>
                <w:szCs w:val="22"/>
              </w:rPr>
              <w:t>c</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pacing w:val="1"/>
                <w:sz w:val="22"/>
                <w:szCs w:val="22"/>
              </w:rPr>
              <w:t>/</w:t>
            </w:r>
            <w:r>
              <w:rPr>
                <w:spacing w:val="-2"/>
                <w:sz w:val="22"/>
                <w:szCs w:val="22"/>
              </w:rPr>
              <w:t>a</w:t>
            </w:r>
            <w:r>
              <w:rPr>
                <w:spacing w:val="1"/>
                <w:sz w:val="22"/>
                <w:szCs w:val="22"/>
              </w:rPr>
              <w:t>r</w:t>
            </w:r>
            <w:r>
              <w:rPr>
                <w:sz w:val="22"/>
                <w:szCs w:val="22"/>
              </w:rPr>
              <w:t>b</w:t>
            </w:r>
            <w:r>
              <w:rPr>
                <w:spacing w:val="-1"/>
                <w:sz w:val="22"/>
                <w:szCs w:val="22"/>
              </w:rPr>
              <w:t>i</w:t>
            </w:r>
            <w:r>
              <w:rPr>
                <w:spacing w:val="1"/>
                <w:sz w:val="22"/>
                <w:szCs w:val="22"/>
              </w:rPr>
              <w:t>tr</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w:t>
            </w:r>
            <w:r>
              <w:rPr>
                <w:spacing w:val="-2"/>
                <w:sz w:val="22"/>
                <w:szCs w:val="22"/>
              </w:rPr>
              <w:t>c</w:t>
            </w:r>
            <w:r>
              <w:rPr>
                <w:sz w:val="22"/>
                <w:szCs w:val="22"/>
              </w:rPr>
              <w:t>co</w:t>
            </w:r>
            <w:r>
              <w:rPr>
                <w:spacing w:val="1"/>
                <w:sz w:val="22"/>
                <w:szCs w:val="22"/>
              </w:rPr>
              <w:t>r</w:t>
            </w:r>
            <w:r>
              <w:rPr>
                <w:spacing w:val="-2"/>
                <w:sz w:val="22"/>
                <w:szCs w:val="22"/>
              </w:rPr>
              <w:t>d</w:t>
            </w:r>
            <w:r>
              <w:rPr>
                <w:sz w:val="22"/>
                <w:szCs w:val="22"/>
              </w:rPr>
              <w:t>an</w:t>
            </w:r>
            <w:r>
              <w:rPr>
                <w:spacing w:val="-2"/>
                <w:sz w:val="22"/>
                <w:szCs w:val="22"/>
              </w:rPr>
              <w:t>c</w:t>
            </w:r>
            <w:r>
              <w:rPr>
                <w:sz w:val="22"/>
                <w:szCs w:val="22"/>
              </w:rPr>
              <w:t xml:space="preserve">e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he A</w:t>
            </w:r>
            <w:r>
              <w:rPr>
                <w:spacing w:val="-2"/>
                <w:sz w:val="22"/>
                <w:szCs w:val="22"/>
              </w:rPr>
              <w:t>r</w:t>
            </w:r>
            <w:r>
              <w:rPr>
                <w:sz w:val="22"/>
                <w:szCs w:val="22"/>
              </w:rPr>
              <w:t>b</w:t>
            </w:r>
            <w:r>
              <w:rPr>
                <w:spacing w:val="-1"/>
                <w:sz w:val="22"/>
                <w:szCs w:val="22"/>
              </w:rPr>
              <w:t>i</w:t>
            </w:r>
            <w:r>
              <w:rPr>
                <w:spacing w:val="1"/>
                <w:sz w:val="22"/>
                <w:szCs w:val="22"/>
              </w:rPr>
              <w:t>tr</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A</w:t>
            </w:r>
            <w:r>
              <w:rPr>
                <w:spacing w:val="-2"/>
                <w:sz w:val="22"/>
                <w:szCs w:val="22"/>
              </w:rPr>
              <w:t>c</w:t>
            </w:r>
            <w:r>
              <w:rPr>
                <w:sz w:val="22"/>
                <w:szCs w:val="22"/>
              </w:rPr>
              <w:t>t</w:t>
            </w:r>
            <w:r>
              <w:rPr>
                <w:spacing w:val="1"/>
                <w:sz w:val="22"/>
                <w:szCs w:val="22"/>
              </w:rPr>
              <w:t xml:space="preserve"> </w:t>
            </w:r>
            <w:r>
              <w:rPr>
                <w:sz w:val="22"/>
                <w:szCs w:val="22"/>
              </w:rPr>
              <w:t>of</w:t>
            </w:r>
            <w:r>
              <w:rPr>
                <w:spacing w:val="-2"/>
                <w:sz w:val="22"/>
                <w:szCs w:val="22"/>
              </w:rPr>
              <w:t xml:space="preserve"> </w:t>
            </w:r>
            <w:r>
              <w:rPr>
                <w:sz w:val="22"/>
                <w:szCs w:val="22"/>
              </w:rPr>
              <w:t>1940</w:t>
            </w:r>
          </w:p>
        </w:tc>
      </w:tr>
      <w:tr w:rsidR="004F68E5" w:rsidTr="003A0509">
        <w:tc>
          <w:tcPr>
            <w:tcW w:w="1925" w:type="dxa"/>
          </w:tcPr>
          <w:p w:rsidR="004F68E5" w:rsidRDefault="004F68E5" w:rsidP="004F68E5">
            <w:pPr>
              <w:spacing w:before="92"/>
              <w:ind w:left="40"/>
              <w:rPr>
                <w:b/>
                <w:sz w:val="22"/>
                <w:szCs w:val="22"/>
              </w:rPr>
            </w:pPr>
          </w:p>
        </w:tc>
        <w:tc>
          <w:tcPr>
            <w:tcW w:w="7470" w:type="dxa"/>
          </w:tcPr>
          <w:p w:rsidR="004F68E5" w:rsidRDefault="004F68E5" w:rsidP="004F68E5">
            <w:pPr>
              <w:spacing w:before="92"/>
              <w:ind w:left="0"/>
              <w:rPr>
                <w:spacing w:val="2"/>
                <w:sz w:val="22"/>
                <w:szCs w:val="22"/>
              </w:rPr>
            </w:pPr>
          </w:p>
        </w:tc>
      </w:tr>
    </w:tbl>
    <w:p w:rsidR="003A0509" w:rsidRDefault="003A0509">
      <w:pPr>
        <w:spacing w:line="448" w:lineRule="auto"/>
        <w:ind w:left="140" w:right="3302"/>
        <w:rPr>
          <w:sz w:val="24"/>
          <w:szCs w:val="24"/>
        </w:rPr>
      </w:pPr>
    </w:p>
    <w:p w:rsidR="00D35201" w:rsidRDefault="00E6664F">
      <w:pPr>
        <w:spacing w:before="32"/>
        <w:ind w:left="2754" w:right="568" w:hanging="2"/>
        <w:jc w:val="both"/>
        <w:rPr>
          <w:sz w:val="22"/>
          <w:szCs w:val="22"/>
        </w:rPr>
      </w:pPr>
      <w:r>
        <w:rPr>
          <w:sz w:val="22"/>
          <w:szCs w:val="22"/>
        </w:rPr>
        <w:t>.</w:t>
      </w:r>
    </w:p>
    <w:p w:rsidR="00D35201" w:rsidRDefault="00D35201">
      <w:pPr>
        <w:spacing w:before="7" w:line="200" w:lineRule="exact"/>
        <w:sectPr w:rsidR="00D35201">
          <w:headerReference w:type="default" r:id="rId54"/>
          <w:pgSz w:w="12240" w:h="15840"/>
          <w:pgMar w:top="800" w:right="1300" w:bottom="280" w:left="1300" w:header="617" w:footer="869" w:gutter="0"/>
          <w:cols w:space="720"/>
        </w:sectPr>
      </w:pPr>
    </w:p>
    <w:p w:rsidR="00D35201" w:rsidRDefault="007E58FD" w:rsidP="004F68E5">
      <w:pPr>
        <w:spacing w:line="189" w:lineRule="auto"/>
        <w:ind w:left="0" w:right="5518"/>
        <w:rPr>
          <w:sz w:val="22"/>
          <w:szCs w:val="22"/>
        </w:rPr>
        <w:sectPr w:rsidR="00D35201">
          <w:type w:val="continuous"/>
          <w:pgSz w:w="12240" w:h="15840"/>
          <w:pgMar w:top="1380" w:right="1300" w:bottom="280" w:left="1300" w:header="720" w:footer="720" w:gutter="0"/>
          <w:cols w:num="2" w:space="720" w:equalWidth="0">
            <w:col w:w="1725" w:space="324"/>
            <w:col w:w="7591"/>
          </w:cols>
        </w:sectPr>
      </w:pPr>
      <w:r>
        <w:pict>
          <v:shape id="_x0000_s1032" type="#_x0000_t202" style="position:absolute;margin-left:262.1pt;margin-top:1.2pt;width:2.55pt;height:9pt;z-index:-251646464;mso-position-horizontal-relative:page" filled="f" stroked="f">
            <v:textbox inset="0,0,0,0">
              <w:txbxContent>
                <w:p w:rsidR="007E58FD" w:rsidRDefault="007E58FD">
                  <w:pPr>
                    <w:spacing w:line="180" w:lineRule="exact"/>
                    <w:ind w:right="-47"/>
                    <w:rPr>
                      <w:sz w:val="18"/>
                      <w:szCs w:val="18"/>
                    </w:rPr>
                  </w:pPr>
                  <w:proofErr w:type="gramStart"/>
                  <w:r>
                    <w:rPr>
                      <w:i/>
                      <w:w w:val="102"/>
                      <w:sz w:val="18"/>
                      <w:szCs w:val="18"/>
                    </w:rPr>
                    <w:t>l</w:t>
                  </w:r>
                  <w:proofErr w:type="gramEnd"/>
                </w:p>
              </w:txbxContent>
            </v:textbox>
            <w10:wrap anchorx="page"/>
          </v:shape>
        </w:pict>
      </w:r>
    </w:p>
    <w:p w:rsidR="00D35201" w:rsidRDefault="00D35201">
      <w:pPr>
        <w:spacing w:before="6" w:line="160" w:lineRule="exact"/>
        <w:rPr>
          <w:sz w:val="16"/>
          <w:szCs w:val="16"/>
        </w:rPr>
        <w:sectPr w:rsidR="00D35201">
          <w:type w:val="continuous"/>
          <w:pgSz w:w="12240" w:h="15840"/>
          <w:pgMar w:top="1380" w:right="1300" w:bottom="280" w:left="1300" w:header="720" w:footer="720" w:gutter="0"/>
          <w:cols w:space="720"/>
        </w:sectPr>
      </w:pPr>
    </w:p>
    <w:p w:rsidR="00D35201" w:rsidRDefault="00D35201">
      <w:pPr>
        <w:spacing w:before="16" w:line="200" w:lineRule="exact"/>
      </w:pPr>
    </w:p>
    <w:p w:rsidR="00D35201" w:rsidRDefault="00D35201">
      <w:pPr>
        <w:spacing w:line="200" w:lineRule="exact"/>
      </w:pPr>
    </w:p>
    <w:p w:rsidR="00D35201" w:rsidRDefault="00D35201" w:rsidP="0005070A">
      <w:pPr>
        <w:spacing w:before="19" w:line="220" w:lineRule="exact"/>
        <w:ind w:left="0"/>
        <w:rPr>
          <w:sz w:val="22"/>
          <w:szCs w:val="22"/>
        </w:rPr>
      </w:pPr>
    </w:p>
    <w:p w:rsidR="00D35201" w:rsidRDefault="00E6664F" w:rsidP="0005070A">
      <w:pPr>
        <w:spacing w:before="29" w:line="260" w:lineRule="exact"/>
        <w:ind w:left="140" w:firstLine="580"/>
        <w:rPr>
          <w:sz w:val="24"/>
          <w:szCs w:val="24"/>
        </w:rPr>
      </w:pPr>
      <w:r>
        <w:rPr>
          <w:spacing w:val="-1"/>
          <w:position w:val="-1"/>
          <w:sz w:val="24"/>
          <w:szCs w:val="24"/>
        </w:rPr>
        <w:t>F</w:t>
      </w:r>
      <w:r>
        <w:rPr>
          <w:position w:val="-1"/>
          <w:sz w:val="24"/>
          <w:szCs w:val="24"/>
        </w:rPr>
        <w:t>OR THE</w:t>
      </w:r>
      <w:r>
        <w:rPr>
          <w:spacing w:val="-1"/>
          <w:position w:val="-1"/>
          <w:sz w:val="24"/>
          <w:szCs w:val="24"/>
        </w:rPr>
        <w:t xml:space="preserve"> </w:t>
      </w:r>
      <w:r>
        <w:rPr>
          <w:spacing w:val="1"/>
          <w:position w:val="-1"/>
          <w:sz w:val="24"/>
          <w:szCs w:val="24"/>
        </w:rPr>
        <w:t>P</w:t>
      </w:r>
      <w:r>
        <w:rPr>
          <w:position w:val="-1"/>
          <w:sz w:val="24"/>
          <w:szCs w:val="24"/>
        </w:rPr>
        <w:t>A</w:t>
      </w:r>
      <w:r w:rsidR="00F97051">
        <w:rPr>
          <w:position w:val="-1"/>
          <w:sz w:val="24"/>
          <w:szCs w:val="24"/>
        </w:rPr>
        <w:t xml:space="preserve">                              </w:t>
      </w:r>
      <w:r>
        <w:rPr>
          <w:spacing w:val="22"/>
          <w:position w:val="-1"/>
          <w:sz w:val="24"/>
          <w:szCs w:val="24"/>
        </w:rPr>
        <w:t xml:space="preserve"> </w:t>
      </w:r>
      <w:r w:rsidR="0005070A">
        <w:rPr>
          <w:spacing w:val="22"/>
          <w:position w:val="-1"/>
          <w:sz w:val="24"/>
          <w:szCs w:val="24"/>
        </w:rPr>
        <w:tab/>
      </w:r>
      <w:r w:rsidR="0005070A">
        <w:rPr>
          <w:spacing w:val="22"/>
          <w:position w:val="-1"/>
          <w:sz w:val="24"/>
          <w:szCs w:val="24"/>
        </w:rPr>
        <w:tab/>
      </w:r>
      <w:r w:rsidR="0005070A">
        <w:rPr>
          <w:spacing w:val="22"/>
          <w:position w:val="-1"/>
          <w:sz w:val="24"/>
          <w:szCs w:val="24"/>
        </w:rPr>
        <w:tab/>
      </w:r>
      <w:r>
        <w:rPr>
          <w:spacing w:val="-1"/>
          <w:position w:val="-1"/>
          <w:sz w:val="24"/>
          <w:szCs w:val="24"/>
        </w:rPr>
        <w:t>F</w:t>
      </w:r>
      <w:r>
        <w:rPr>
          <w:position w:val="-1"/>
          <w:sz w:val="24"/>
          <w:szCs w:val="24"/>
        </w:rPr>
        <w:t>OR THE</w:t>
      </w:r>
      <w:r>
        <w:rPr>
          <w:spacing w:val="-1"/>
          <w:position w:val="-1"/>
          <w:sz w:val="24"/>
          <w:szCs w:val="24"/>
        </w:rPr>
        <w:t xml:space="preserve"> </w:t>
      </w:r>
      <w:r>
        <w:rPr>
          <w:position w:val="-1"/>
          <w:sz w:val="24"/>
          <w:szCs w:val="24"/>
        </w:rPr>
        <w:t>CO</w:t>
      </w:r>
      <w:r>
        <w:rPr>
          <w:spacing w:val="-1"/>
          <w:position w:val="-1"/>
          <w:sz w:val="24"/>
          <w:szCs w:val="24"/>
        </w:rPr>
        <w:t>N</w:t>
      </w:r>
      <w:r>
        <w:rPr>
          <w:spacing w:val="1"/>
          <w:position w:val="-1"/>
          <w:sz w:val="24"/>
          <w:szCs w:val="24"/>
        </w:rPr>
        <w:t>S</w:t>
      </w:r>
      <w:r>
        <w:rPr>
          <w:spacing w:val="2"/>
          <w:position w:val="-1"/>
          <w:sz w:val="24"/>
          <w:szCs w:val="24"/>
        </w:rPr>
        <w:t>U</w:t>
      </w:r>
      <w:r>
        <w:rPr>
          <w:spacing w:val="-3"/>
          <w:position w:val="-1"/>
          <w:sz w:val="24"/>
          <w:szCs w:val="24"/>
        </w:rPr>
        <w:t>L</w:t>
      </w:r>
      <w:r>
        <w:rPr>
          <w:position w:val="-1"/>
          <w:sz w:val="24"/>
          <w:szCs w:val="24"/>
        </w:rPr>
        <w:t>T</w:t>
      </w:r>
      <w:r>
        <w:rPr>
          <w:spacing w:val="1"/>
          <w:position w:val="-1"/>
          <w:sz w:val="24"/>
          <w:szCs w:val="24"/>
        </w:rPr>
        <w:t>A</w:t>
      </w:r>
      <w:r>
        <w:rPr>
          <w:position w:val="-1"/>
          <w:sz w:val="24"/>
          <w:szCs w:val="24"/>
        </w:rPr>
        <w:t>NT</w:t>
      </w:r>
    </w:p>
    <w:p w:rsidR="00D35201" w:rsidRDefault="00D35201">
      <w:pPr>
        <w:spacing w:before="10" w:line="180" w:lineRule="exact"/>
        <w:rPr>
          <w:sz w:val="19"/>
          <w:szCs w:val="19"/>
        </w:rPr>
      </w:pPr>
    </w:p>
    <w:p w:rsidR="00D35201" w:rsidRDefault="00D35201">
      <w:pPr>
        <w:spacing w:line="200" w:lineRule="exact"/>
      </w:pPr>
    </w:p>
    <w:p w:rsidR="00D35201" w:rsidRDefault="00D35201">
      <w:pPr>
        <w:spacing w:line="200" w:lineRule="exact"/>
      </w:pPr>
    </w:p>
    <w:p w:rsidR="0005070A" w:rsidRDefault="0005070A">
      <w:pPr>
        <w:spacing w:line="200" w:lineRule="exact"/>
      </w:pPr>
    </w:p>
    <w:p w:rsidR="0005070A" w:rsidRDefault="0005070A">
      <w:pPr>
        <w:spacing w:line="200" w:lineRule="exact"/>
      </w:pPr>
    </w:p>
    <w:p w:rsidR="00D35201" w:rsidRDefault="00D35201">
      <w:pPr>
        <w:spacing w:line="200" w:lineRule="exact"/>
      </w:pPr>
    </w:p>
    <w:p w:rsidR="00D35201" w:rsidRDefault="00D35201">
      <w:pPr>
        <w:spacing w:line="200" w:lineRule="exact"/>
      </w:pPr>
    </w:p>
    <w:p w:rsidR="00D35201" w:rsidRDefault="00D35201">
      <w:pPr>
        <w:spacing w:line="200" w:lineRule="exact"/>
        <w:sectPr w:rsidR="00D35201" w:rsidSect="0005644B">
          <w:pgSz w:w="12240" w:h="15840"/>
          <w:pgMar w:top="800" w:right="1300" w:bottom="280" w:left="1300" w:header="864" w:footer="1152" w:gutter="0"/>
          <w:cols w:space="720"/>
          <w:docGrid w:linePitch="272"/>
        </w:sectPr>
      </w:pPr>
    </w:p>
    <w:p w:rsidR="00D35201" w:rsidRDefault="007E58FD">
      <w:pPr>
        <w:spacing w:before="29" w:line="260" w:lineRule="exact"/>
        <w:ind w:left="860" w:right="-56"/>
        <w:rPr>
          <w:sz w:val="24"/>
          <w:szCs w:val="24"/>
        </w:rPr>
      </w:pPr>
      <w:r>
        <w:pict>
          <v:group id="_x0000_s1029" style="position:absolute;left:0;text-align:left;margin-left:159pt;margin-top:14.75pt;width:120.6pt;height:.5pt;z-index:-251645440;mso-position-horizontal-relative:page" coordorigin="3180,295" coordsize="2412,10">
            <v:shape id="_x0000_s1031" style="position:absolute;left:3185;top:300;width:1320;height:0" coordorigin="3185,300" coordsize="1320,0" path="m3185,300r1320,e" filled="f" strokeweight=".48pt">
              <v:path arrowok="t"/>
            </v:shape>
            <v:shape id="_x0000_s1030" style="position:absolute;left:4507;top:300;width:1080;height:0" coordorigin="4507,300" coordsize="1080,0" path="m4507,300r1080,e" filled="f" strokeweight=".48pt">
              <v:path arrowok="t"/>
            </v:shape>
            <w10:wrap anchorx="page"/>
          </v:group>
        </w:pict>
      </w:r>
      <w:r w:rsidR="00E6664F">
        <w:rPr>
          <w:spacing w:val="1"/>
          <w:position w:val="-1"/>
          <w:sz w:val="24"/>
          <w:szCs w:val="24"/>
        </w:rPr>
        <w:t>S</w:t>
      </w:r>
      <w:r w:rsidR="00E6664F">
        <w:rPr>
          <w:position w:val="-1"/>
          <w:sz w:val="24"/>
          <w:szCs w:val="24"/>
        </w:rPr>
        <w:t>i</w:t>
      </w:r>
      <w:r w:rsidR="00E6664F">
        <w:rPr>
          <w:spacing w:val="-2"/>
          <w:position w:val="-1"/>
          <w:sz w:val="24"/>
          <w:szCs w:val="24"/>
        </w:rPr>
        <w:t>g</w:t>
      </w:r>
      <w:r w:rsidR="00E6664F">
        <w:rPr>
          <w:position w:val="-1"/>
          <w:sz w:val="24"/>
          <w:szCs w:val="24"/>
        </w:rPr>
        <w:t>n</w:t>
      </w:r>
      <w:r w:rsidR="00E6664F">
        <w:rPr>
          <w:spacing w:val="-1"/>
          <w:position w:val="-1"/>
          <w:sz w:val="24"/>
          <w:szCs w:val="24"/>
        </w:rPr>
        <w:t>e</w:t>
      </w:r>
      <w:r w:rsidR="00E6664F">
        <w:rPr>
          <w:position w:val="-1"/>
          <w:sz w:val="24"/>
          <w:szCs w:val="24"/>
        </w:rPr>
        <w:t xml:space="preserve">d </w:t>
      </w:r>
      <w:r w:rsidR="00E6664F">
        <w:rPr>
          <w:spacing w:val="5"/>
          <w:position w:val="-1"/>
          <w:sz w:val="24"/>
          <w:szCs w:val="24"/>
        </w:rPr>
        <w:t>b</w:t>
      </w:r>
      <w:r w:rsidR="00E6664F">
        <w:rPr>
          <w:position w:val="-1"/>
          <w:sz w:val="24"/>
          <w:szCs w:val="24"/>
        </w:rPr>
        <w:t>y</w:t>
      </w:r>
    </w:p>
    <w:p w:rsidR="00D35201" w:rsidRDefault="00E6664F">
      <w:pPr>
        <w:spacing w:before="29" w:line="260" w:lineRule="exact"/>
        <w:rPr>
          <w:sz w:val="24"/>
          <w:szCs w:val="24"/>
        </w:rPr>
        <w:sectPr w:rsidR="00D35201">
          <w:type w:val="continuous"/>
          <w:pgSz w:w="12240" w:h="15840"/>
          <w:pgMar w:top="1380" w:right="1300" w:bottom="280" w:left="1300" w:header="720" w:footer="720" w:gutter="0"/>
          <w:cols w:num="2" w:space="720" w:equalWidth="0">
            <w:col w:w="1830" w:space="3351"/>
            <w:col w:w="4459"/>
          </w:cols>
        </w:sectPr>
      </w:pPr>
      <w:r>
        <w:br w:type="column"/>
      </w:r>
      <w:r>
        <w:rPr>
          <w:spacing w:val="1"/>
          <w:position w:val="-1"/>
          <w:sz w:val="24"/>
          <w:szCs w:val="24"/>
        </w:rPr>
        <w:t>S</w:t>
      </w:r>
      <w:r>
        <w:rPr>
          <w:position w:val="-1"/>
          <w:sz w:val="24"/>
          <w:szCs w:val="24"/>
        </w:rPr>
        <w:t>i</w:t>
      </w:r>
      <w:r>
        <w:rPr>
          <w:spacing w:val="-2"/>
          <w:position w:val="-1"/>
          <w:sz w:val="24"/>
          <w:szCs w:val="24"/>
        </w:rPr>
        <w:t>g</w:t>
      </w:r>
      <w:r>
        <w:rPr>
          <w:position w:val="-1"/>
          <w:sz w:val="24"/>
          <w:szCs w:val="24"/>
        </w:rPr>
        <w:t>n</w:t>
      </w:r>
      <w:r>
        <w:rPr>
          <w:spacing w:val="-1"/>
          <w:position w:val="-1"/>
          <w:sz w:val="24"/>
          <w:szCs w:val="24"/>
        </w:rPr>
        <w:t>e</w:t>
      </w:r>
      <w:r>
        <w:rPr>
          <w:position w:val="-1"/>
          <w:sz w:val="24"/>
          <w:szCs w:val="24"/>
        </w:rPr>
        <w:t xml:space="preserve">d </w:t>
      </w:r>
      <w:r>
        <w:rPr>
          <w:spacing w:val="5"/>
          <w:position w:val="-1"/>
          <w:sz w:val="24"/>
          <w:szCs w:val="24"/>
        </w:rPr>
        <w:t>b</w:t>
      </w:r>
      <w:r>
        <w:rPr>
          <w:position w:val="-1"/>
          <w:sz w:val="24"/>
          <w:szCs w:val="24"/>
        </w:rPr>
        <w:t>y</w:t>
      </w:r>
      <w:r w:rsidR="0005070A">
        <w:rPr>
          <w:position w:val="-1"/>
          <w:sz w:val="24"/>
          <w:szCs w:val="24"/>
        </w:rPr>
        <w:t>________________</w:t>
      </w:r>
    </w:p>
    <w:p w:rsidR="00D35201" w:rsidRDefault="00D35201">
      <w:pPr>
        <w:spacing w:line="200" w:lineRule="exact"/>
      </w:pPr>
    </w:p>
    <w:p w:rsidR="00D35201" w:rsidRDefault="00D35201">
      <w:pPr>
        <w:spacing w:line="200" w:lineRule="exact"/>
      </w:pPr>
    </w:p>
    <w:p w:rsidR="00D35201" w:rsidRDefault="00D35201">
      <w:pPr>
        <w:spacing w:before="9" w:line="240" w:lineRule="exact"/>
        <w:rPr>
          <w:sz w:val="24"/>
          <w:szCs w:val="24"/>
        </w:rPr>
        <w:sectPr w:rsidR="00D35201">
          <w:type w:val="continuous"/>
          <w:pgSz w:w="12240" w:h="15840"/>
          <w:pgMar w:top="1380" w:right="1300" w:bottom="280" w:left="1300" w:header="720" w:footer="720" w:gutter="0"/>
          <w:cols w:space="720"/>
        </w:sectPr>
      </w:pPr>
    </w:p>
    <w:p w:rsidR="00D35201" w:rsidRDefault="00E6664F">
      <w:pPr>
        <w:tabs>
          <w:tab w:val="left" w:pos="4320"/>
        </w:tabs>
        <w:spacing w:before="29"/>
        <w:ind w:left="860" w:right="-56"/>
        <w:rPr>
          <w:sz w:val="24"/>
          <w:szCs w:val="24"/>
        </w:rPr>
      </w:pPr>
      <w:r>
        <w:rPr>
          <w:sz w:val="24"/>
          <w:szCs w:val="24"/>
        </w:rPr>
        <w:t>Tit</w:t>
      </w:r>
      <w:r>
        <w:rPr>
          <w:spacing w:val="1"/>
          <w:sz w:val="24"/>
          <w:szCs w:val="24"/>
        </w:rPr>
        <w:t>l</w:t>
      </w:r>
      <w:r>
        <w:rPr>
          <w:spacing w:val="-1"/>
          <w:sz w:val="24"/>
          <w:szCs w:val="24"/>
        </w:rPr>
        <w:t>e</w:t>
      </w:r>
      <w:r>
        <w:rPr>
          <w:sz w:val="24"/>
          <w:szCs w:val="24"/>
        </w:rPr>
        <w:t>:</w:t>
      </w:r>
      <w:r w:rsidR="00F97051">
        <w:rPr>
          <w:sz w:val="24"/>
          <w:szCs w:val="24"/>
        </w:rPr>
        <w:t xml:space="preserve"> </w:t>
      </w:r>
      <w:r>
        <w:rPr>
          <w:sz w:val="24"/>
          <w:szCs w:val="24"/>
          <w:u w:val="single" w:color="000000"/>
        </w:rPr>
        <w:tab/>
      </w:r>
    </w:p>
    <w:p w:rsidR="00D35201" w:rsidRDefault="00E6664F">
      <w:pPr>
        <w:tabs>
          <w:tab w:val="left" w:pos="3460"/>
        </w:tabs>
        <w:spacing w:before="29"/>
        <w:rPr>
          <w:sz w:val="24"/>
          <w:szCs w:val="24"/>
        </w:rPr>
      </w:pPr>
      <w:r>
        <w:br w:type="column"/>
      </w:r>
      <w:r>
        <w:rPr>
          <w:sz w:val="24"/>
          <w:szCs w:val="24"/>
        </w:rPr>
        <w:t>Tit</w:t>
      </w:r>
      <w:r>
        <w:rPr>
          <w:spacing w:val="1"/>
          <w:sz w:val="24"/>
          <w:szCs w:val="24"/>
        </w:rPr>
        <w:t>l</w:t>
      </w:r>
      <w:r>
        <w:rPr>
          <w:spacing w:val="-1"/>
          <w:sz w:val="24"/>
          <w:szCs w:val="24"/>
        </w:rPr>
        <w:t>e</w:t>
      </w:r>
      <w:r>
        <w:rPr>
          <w:sz w:val="24"/>
          <w:szCs w:val="24"/>
        </w:rPr>
        <w:t>:</w:t>
      </w:r>
      <w:r w:rsidR="00F97051">
        <w:rPr>
          <w:sz w:val="24"/>
          <w:szCs w:val="24"/>
        </w:rPr>
        <w:t xml:space="preserve"> </w:t>
      </w:r>
      <w:r>
        <w:rPr>
          <w:sz w:val="24"/>
          <w:szCs w:val="24"/>
          <w:u w:val="single" w:color="000000"/>
        </w:rPr>
        <w:tab/>
      </w:r>
    </w:p>
    <w:sectPr w:rsidR="00D35201">
      <w:type w:val="continuous"/>
      <w:pgSz w:w="12240" w:h="15840"/>
      <w:pgMar w:top="1380" w:right="1300" w:bottom="280" w:left="1300" w:header="720" w:footer="720" w:gutter="0"/>
      <w:cols w:num="2" w:space="720" w:equalWidth="0">
        <w:col w:w="4321" w:space="860"/>
        <w:col w:w="4459"/>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8FD" w:rsidRDefault="007E58FD">
      <w:r>
        <w:separator/>
      </w:r>
    </w:p>
  </w:endnote>
  <w:endnote w:type="continuationSeparator" w:id="0">
    <w:p w:rsidR="007E58FD" w:rsidRDefault="007E5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200" w:lineRule="exact"/>
    </w:pPr>
    <w:r>
      <w:pict>
        <v:shapetype id="_x0000_t202" coordsize="21600,21600" o:spt="202" path="m,l,21600r21600,l21600,xe">
          <v:stroke joinstyle="miter"/>
          <v:path gradientshapeok="t" o:connecttype="rect"/>
        </v:shapetype>
        <v:shape id="_x0000_s2138" type="#_x0000_t202" style="position:absolute;left:0;text-align:left;margin-left:301.7pt;margin-top:728.65pt;width:8.7pt;height:14pt;z-index:-6540;mso-position-horizontal-relative:page;mso-position-vertical-relative:page" filled="f" stroked="f">
          <v:textbox inset="0,0,0,0">
            <w:txbxContent>
              <w:p w:rsidR="007E58FD" w:rsidRDefault="007E58FD">
                <w:pPr>
                  <w:spacing w:line="260" w:lineRule="exact"/>
                  <w:ind w:left="20" w:right="-36"/>
                  <w:rPr>
                    <w:sz w:val="24"/>
                    <w:szCs w:val="24"/>
                  </w:rPr>
                </w:pPr>
                <w:proofErr w:type="gramStart"/>
                <w:r>
                  <w:rPr>
                    <w:sz w:val="24"/>
                    <w:szCs w:val="24"/>
                  </w:rPr>
                  <w:t>ii</w:t>
                </w:r>
                <w:proofErr w:type="gramEnd"/>
              </w:p>
            </w:txbxContent>
          </v:textbox>
          <w10:wrap anchorx="page" anchory="page"/>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200" w:lineRule="exact"/>
    </w:pPr>
    <w:r>
      <w:pict>
        <v:shapetype id="_x0000_t202" coordsize="21600,21600" o:spt="202" path="m,l,21600r21600,l21600,xe">
          <v:stroke joinstyle="miter"/>
          <v:path gradientshapeok="t" o:connecttype="rect"/>
        </v:shapetype>
        <v:shape id="_x0000_s2094" type="#_x0000_t202" style="position:absolute;left:0;text-align:left;margin-left:71pt;margin-top:548.65pt;width:281.65pt;height:14pt;z-index:-6508;mso-position-horizontal-relative:page;mso-position-vertical-relative:page" filled="f" stroked="f">
          <v:textbox inset="0,0,0,0">
            <w:txbxContent>
              <w:p w:rsidR="007E58FD" w:rsidRDefault="007E58FD">
                <w:pPr>
                  <w:spacing w:line="260" w:lineRule="exact"/>
                  <w:ind w:left="20" w:right="-36"/>
                  <w:rPr>
                    <w:sz w:val="24"/>
                    <w:szCs w:val="24"/>
                  </w:rPr>
                </w:pPr>
                <w:r>
                  <w:rPr>
                    <w:spacing w:val="1"/>
                    <w:sz w:val="24"/>
                    <w:szCs w:val="24"/>
                  </w:rPr>
                  <w:t>S</w:t>
                </w:r>
                <w:r>
                  <w:rPr>
                    <w:sz w:val="24"/>
                    <w:szCs w:val="24"/>
                  </w:rPr>
                  <w:t xml:space="preserve">indh </w:t>
                </w:r>
                <w:r>
                  <w:rPr>
                    <w:spacing w:val="1"/>
                    <w:sz w:val="24"/>
                    <w:szCs w:val="24"/>
                  </w:rPr>
                  <w:t>P</w:t>
                </w:r>
                <w:r>
                  <w:rPr>
                    <w:sz w:val="24"/>
                    <w:szCs w:val="24"/>
                  </w:rPr>
                  <w:t>ubl</w:t>
                </w:r>
                <w:r>
                  <w:rPr>
                    <w:spacing w:val="1"/>
                    <w:sz w:val="24"/>
                    <w:szCs w:val="24"/>
                  </w:rPr>
                  <w:t>i</w:t>
                </w:r>
                <w:r>
                  <w:rPr>
                    <w:sz w:val="24"/>
                    <w:szCs w:val="24"/>
                  </w:rPr>
                  <w:t>c</w:t>
                </w:r>
                <w:r>
                  <w:rPr>
                    <w:spacing w:val="-1"/>
                    <w:sz w:val="24"/>
                    <w:szCs w:val="24"/>
                  </w:rPr>
                  <w:t xml:space="preserve"> </w:t>
                </w:r>
                <w:r>
                  <w:rPr>
                    <w:spacing w:val="1"/>
                    <w:sz w:val="24"/>
                    <w:szCs w:val="24"/>
                  </w:rPr>
                  <w:t>P</w:t>
                </w:r>
                <w:r>
                  <w:rPr>
                    <w:sz w:val="24"/>
                    <w:szCs w:val="24"/>
                  </w:rPr>
                  <w:t>ro</w:t>
                </w:r>
                <w:r>
                  <w:rPr>
                    <w:spacing w:val="-2"/>
                    <w:sz w:val="24"/>
                    <w:szCs w:val="24"/>
                  </w:rPr>
                  <w:t>c</w:t>
                </w:r>
                <w:r>
                  <w:rPr>
                    <w:sz w:val="24"/>
                    <w:szCs w:val="24"/>
                  </w:rPr>
                  <w:t>u</w:t>
                </w:r>
                <w:r>
                  <w:rPr>
                    <w:spacing w:val="-1"/>
                    <w:sz w:val="24"/>
                    <w:szCs w:val="24"/>
                  </w:rPr>
                  <w:t>re</w:t>
                </w:r>
                <w:r>
                  <w:rPr>
                    <w:sz w:val="24"/>
                    <w:szCs w:val="24"/>
                  </w:rPr>
                  <w:t>ment R</w:t>
                </w:r>
                <w:r>
                  <w:rPr>
                    <w:spacing w:val="-1"/>
                    <w:sz w:val="24"/>
                    <w:szCs w:val="24"/>
                  </w:rPr>
                  <w:t>e</w:t>
                </w:r>
                <w:r>
                  <w:rPr>
                    <w:spacing w:val="-2"/>
                    <w:sz w:val="24"/>
                    <w:szCs w:val="24"/>
                  </w:rPr>
                  <w:t>g</w:t>
                </w:r>
                <w:r>
                  <w:rPr>
                    <w:sz w:val="24"/>
                    <w:szCs w:val="24"/>
                  </w:rPr>
                  <w:t>ulato</w:t>
                </w:r>
                <w:r>
                  <w:rPr>
                    <w:spacing w:val="4"/>
                    <w:sz w:val="24"/>
                    <w:szCs w:val="24"/>
                  </w:rPr>
                  <w:t>r</w:t>
                </w:r>
                <w:r>
                  <w:rPr>
                    <w:sz w:val="24"/>
                    <w:szCs w:val="24"/>
                  </w:rPr>
                  <w:t>y</w:t>
                </w:r>
                <w:r>
                  <w:rPr>
                    <w:spacing w:val="-5"/>
                    <w:sz w:val="24"/>
                    <w:szCs w:val="24"/>
                  </w:rPr>
                  <w:t xml:space="preserve"> </w:t>
                </w:r>
                <w:r>
                  <w:rPr>
                    <w:sz w:val="24"/>
                    <w:szCs w:val="24"/>
                  </w:rPr>
                  <w:t>Autho</w:t>
                </w:r>
                <w:r>
                  <w:rPr>
                    <w:spacing w:val="-1"/>
                    <w:sz w:val="24"/>
                    <w:szCs w:val="24"/>
                  </w:rPr>
                  <w:t>r</w:t>
                </w:r>
                <w:r>
                  <w:rPr>
                    <w:sz w:val="24"/>
                    <w:szCs w:val="24"/>
                  </w:rPr>
                  <w:t>i</w:t>
                </w:r>
                <w:r>
                  <w:rPr>
                    <w:spacing w:val="6"/>
                    <w:sz w:val="24"/>
                    <w:szCs w:val="24"/>
                  </w:rPr>
                  <w:t>t</w:t>
                </w:r>
                <w:r>
                  <w:rPr>
                    <w:sz w:val="24"/>
                    <w:szCs w:val="24"/>
                  </w:rPr>
                  <w:t>y</w:t>
                </w:r>
                <w:r>
                  <w:rPr>
                    <w:spacing w:val="-5"/>
                    <w:sz w:val="24"/>
                    <w:szCs w:val="24"/>
                  </w:rPr>
                  <w:t xml:space="preserve"> </w:t>
                </w:r>
                <w:r>
                  <w:rPr>
                    <w:spacing w:val="1"/>
                    <w:sz w:val="24"/>
                    <w:szCs w:val="24"/>
                  </w:rPr>
                  <w:t>(SPP</w:t>
                </w:r>
                <w:r>
                  <w:rPr>
                    <w:sz w:val="24"/>
                    <w:szCs w:val="24"/>
                  </w:rPr>
                  <w:t>RA)</w:t>
                </w:r>
              </w:p>
            </w:txbxContent>
          </v:textbox>
          <w10:wrap anchorx="page" anchory="page"/>
        </v:shape>
      </w:pict>
    </w:r>
    <w:r>
      <w:pict>
        <v:shape id="_x0000_s2093" type="#_x0000_t202" style="position:absolute;left:0;text-align:left;margin-left:526.05pt;margin-top:548.65pt;width:16pt;height:14pt;z-index:-6507;mso-position-horizontal-relative:page;mso-position-vertical-relative:page" filled="f" stroked="f">
          <v:textbox inset="0,0,0,0">
            <w:txbxContent>
              <w:p w:rsidR="007E58FD" w:rsidRDefault="007E58FD">
                <w:pPr>
                  <w:spacing w:line="260" w:lineRule="exact"/>
                  <w:ind w:left="40"/>
                  <w:rPr>
                    <w:sz w:val="24"/>
                    <w:szCs w:val="24"/>
                  </w:rPr>
                </w:pPr>
                <w:r>
                  <w:fldChar w:fldCharType="begin"/>
                </w:r>
                <w:r>
                  <w:rPr>
                    <w:sz w:val="24"/>
                    <w:szCs w:val="24"/>
                  </w:rPr>
                  <w:instrText xml:space="preserve"> PAGE </w:instrText>
                </w:r>
                <w:r>
                  <w:fldChar w:fldCharType="separate"/>
                </w:r>
                <w:r w:rsidR="00DD3B92">
                  <w:rPr>
                    <w:noProof/>
                    <w:sz w:val="24"/>
                    <w:szCs w:val="24"/>
                  </w:rPr>
                  <w:t>31</w:t>
                </w:r>
                <w:r>
                  <w:fldChar w:fldCharType="end"/>
                </w:r>
              </w:p>
            </w:txbxContent>
          </v:textbox>
          <w10:wrap anchorx="page" anchory="page"/>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200" w:lineRule="exact"/>
    </w:pPr>
    <w:r>
      <w:pict>
        <v:shapetype id="_x0000_t202" coordsize="21600,21600" o:spt="202" path="m,l,21600r21600,l21600,xe">
          <v:stroke joinstyle="miter"/>
          <v:path gradientshapeok="t" o:connecttype="rect"/>
        </v:shapetype>
        <v:shape id="_x0000_s2087" type="#_x0000_t202" style="position:absolute;left:0;text-align:left;margin-left:473.6pt;margin-top:765.25pt;width:16pt;height:14pt;z-index:-6502;mso-position-horizontal-relative:page;mso-position-vertical-relative:page" filled="f" stroked="f">
          <v:textbox inset="0,0,0,0">
            <w:txbxContent>
              <w:p w:rsidR="007E58FD" w:rsidRDefault="007E58FD">
                <w:pPr>
                  <w:spacing w:line="260" w:lineRule="exact"/>
                  <w:ind w:left="40"/>
                  <w:rPr>
                    <w:sz w:val="24"/>
                    <w:szCs w:val="24"/>
                  </w:rPr>
                </w:pPr>
                <w:r>
                  <w:fldChar w:fldCharType="begin"/>
                </w:r>
                <w:r>
                  <w:rPr>
                    <w:sz w:val="24"/>
                    <w:szCs w:val="24"/>
                  </w:rPr>
                  <w:instrText xml:space="preserve"> PAGE </w:instrText>
                </w:r>
                <w:r>
                  <w:fldChar w:fldCharType="separate"/>
                </w:r>
                <w:r w:rsidR="00DD3B92">
                  <w:rPr>
                    <w:noProof/>
                    <w:sz w:val="24"/>
                    <w:szCs w:val="24"/>
                  </w:rPr>
                  <w:t>33</w:t>
                </w:r>
                <w:r>
                  <w:fldChar w:fldCharType="end"/>
                </w:r>
              </w:p>
            </w:txbxContent>
          </v:textbox>
          <w10:wrap anchorx="page" anchory="page"/>
        </v:shape>
      </w:pict>
    </w:r>
    <w:r>
      <w:pict>
        <v:shape id="_x0000_s2088" type="#_x0000_t202" style="position:absolute;left:0;text-align:left;margin-left:143.75pt;margin-top:765.25pt;width:281.65pt;height:14pt;z-index:-6503;mso-position-horizontal-relative:page;mso-position-vertical-relative:page" filled="f" stroked="f">
          <v:textbox inset="0,0,0,0">
            <w:txbxContent>
              <w:p w:rsidR="007E58FD" w:rsidRDefault="007E58FD">
                <w:pPr>
                  <w:spacing w:line="260" w:lineRule="exact"/>
                  <w:ind w:left="20" w:right="-36"/>
                  <w:rPr>
                    <w:sz w:val="24"/>
                    <w:szCs w:val="24"/>
                  </w:rPr>
                </w:pPr>
                <w:r>
                  <w:rPr>
                    <w:spacing w:val="1"/>
                    <w:sz w:val="24"/>
                    <w:szCs w:val="24"/>
                  </w:rPr>
                  <w:t>S</w:t>
                </w:r>
                <w:r>
                  <w:rPr>
                    <w:sz w:val="24"/>
                    <w:szCs w:val="24"/>
                  </w:rPr>
                  <w:t xml:space="preserve">indh </w:t>
                </w:r>
                <w:r>
                  <w:rPr>
                    <w:spacing w:val="1"/>
                    <w:sz w:val="24"/>
                    <w:szCs w:val="24"/>
                  </w:rPr>
                  <w:t>P</w:t>
                </w:r>
                <w:r>
                  <w:rPr>
                    <w:sz w:val="24"/>
                    <w:szCs w:val="24"/>
                  </w:rPr>
                  <w:t>ubl</w:t>
                </w:r>
                <w:r>
                  <w:rPr>
                    <w:spacing w:val="1"/>
                    <w:sz w:val="24"/>
                    <w:szCs w:val="24"/>
                  </w:rPr>
                  <w:t>i</w:t>
                </w:r>
                <w:r>
                  <w:rPr>
                    <w:sz w:val="24"/>
                    <w:szCs w:val="24"/>
                  </w:rPr>
                  <w:t>c</w:t>
                </w:r>
                <w:r>
                  <w:rPr>
                    <w:spacing w:val="-1"/>
                    <w:sz w:val="24"/>
                    <w:szCs w:val="24"/>
                  </w:rPr>
                  <w:t xml:space="preserve"> </w:t>
                </w:r>
                <w:r>
                  <w:rPr>
                    <w:spacing w:val="1"/>
                    <w:sz w:val="24"/>
                    <w:szCs w:val="24"/>
                  </w:rPr>
                  <w:t>P</w:t>
                </w:r>
                <w:r>
                  <w:rPr>
                    <w:sz w:val="24"/>
                    <w:szCs w:val="24"/>
                  </w:rPr>
                  <w:t>ro</w:t>
                </w:r>
                <w:r>
                  <w:rPr>
                    <w:spacing w:val="-2"/>
                    <w:sz w:val="24"/>
                    <w:szCs w:val="24"/>
                  </w:rPr>
                  <w:t>c</w:t>
                </w:r>
                <w:r>
                  <w:rPr>
                    <w:sz w:val="24"/>
                    <w:szCs w:val="24"/>
                  </w:rPr>
                  <w:t>u</w:t>
                </w:r>
                <w:r>
                  <w:rPr>
                    <w:spacing w:val="-1"/>
                    <w:sz w:val="24"/>
                    <w:szCs w:val="24"/>
                  </w:rPr>
                  <w:t>re</w:t>
                </w:r>
                <w:r>
                  <w:rPr>
                    <w:sz w:val="24"/>
                    <w:szCs w:val="24"/>
                  </w:rPr>
                  <w:t>ment R</w:t>
                </w:r>
                <w:r>
                  <w:rPr>
                    <w:spacing w:val="-1"/>
                    <w:sz w:val="24"/>
                    <w:szCs w:val="24"/>
                  </w:rPr>
                  <w:t>e</w:t>
                </w:r>
                <w:r>
                  <w:rPr>
                    <w:spacing w:val="-2"/>
                    <w:sz w:val="24"/>
                    <w:szCs w:val="24"/>
                  </w:rPr>
                  <w:t>g</w:t>
                </w:r>
                <w:r>
                  <w:rPr>
                    <w:sz w:val="24"/>
                    <w:szCs w:val="24"/>
                  </w:rPr>
                  <w:t>ulato</w:t>
                </w:r>
                <w:r>
                  <w:rPr>
                    <w:spacing w:val="4"/>
                    <w:sz w:val="24"/>
                    <w:szCs w:val="24"/>
                  </w:rPr>
                  <w:t>r</w:t>
                </w:r>
                <w:r>
                  <w:rPr>
                    <w:sz w:val="24"/>
                    <w:szCs w:val="24"/>
                  </w:rPr>
                  <w:t>y</w:t>
                </w:r>
                <w:r>
                  <w:rPr>
                    <w:spacing w:val="-5"/>
                    <w:sz w:val="24"/>
                    <w:szCs w:val="24"/>
                  </w:rPr>
                  <w:t xml:space="preserve"> </w:t>
                </w:r>
                <w:r>
                  <w:rPr>
                    <w:sz w:val="24"/>
                    <w:szCs w:val="24"/>
                  </w:rPr>
                  <w:t>Autho</w:t>
                </w:r>
                <w:r>
                  <w:rPr>
                    <w:spacing w:val="-1"/>
                    <w:sz w:val="24"/>
                    <w:szCs w:val="24"/>
                  </w:rPr>
                  <w:t>r</w:t>
                </w:r>
                <w:r>
                  <w:rPr>
                    <w:sz w:val="24"/>
                    <w:szCs w:val="24"/>
                  </w:rPr>
                  <w:t>i</w:t>
                </w:r>
                <w:r>
                  <w:rPr>
                    <w:spacing w:val="6"/>
                    <w:sz w:val="24"/>
                    <w:szCs w:val="24"/>
                  </w:rPr>
                  <w:t>t</w:t>
                </w:r>
                <w:r>
                  <w:rPr>
                    <w:sz w:val="24"/>
                    <w:szCs w:val="24"/>
                  </w:rPr>
                  <w:t>y</w:t>
                </w:r>
                <w:r>
                  <w:rPr>
                    <w:spacing w:val="-5"/>
                    <w:sz w:val="24"/>
                    <w:szCs w:val="24"/>
                  </w:rPr>
                  <w:t xml:space="preserve"> </w:t>
                </w:r>
                <w:r>
                  <w:rPr>
                    <w:spacing w:val="1"/>
                    <w:sz w:val="24"/>
                    <w:szCs w:val="24"/>
                  </w:rPr>
                  <w:t>(SPP</w:t>
                </w:r>
                <w:r>
                  <w:rPr>
                    <w:sz w:val="24"/>
                    <w:szCs w:val="24"/>
                  </w:rPr>
                  <w:t>RA)</w:t>
                </w:r>
              </w:p>
            </w:txbxContent>
          </v:textbox>
          <w10:wrap anchorx="page" anchory="page"/>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60" w:lineRule="exact"/>
      <w:rPr>
        <w:sz w:val="6"/>
        <w:szCs w:val="6"/>
      </w:rPr>
    </w:pPr>
    <w:r>
      <w:pict>
        <v:shapetype id="_x0000_t202" coordsize="21600,21600" o:spt="202" path="m,l,21600r21600,l21600,xe">
          <v:stroke joinstyle="miter"/>
          <v:path gradientshapeok="t" o:connecttype="rect"/>
        </v:shapetype>
        <v:shape id="_x0000_s2079" type="#_x0000_t202" style="position:absolute;left:0;text-align:left;margin-left:71pt;margin-top:548.65pt;width:281.7pt;height:14pt;z-index:-6496;mso-position-horizontal-relative:page;mso-position-vertical-relative:page" filled="f" stroked="f">
          <v:textbox inset="0,0,0,0">
            <w:txbxContent>
              <w:p w:rsidR="007E58FD" w:rsidRDefault="007E58FD">
                <w:pPr>
                  <w:spacing w:line="260" w:lineRule="exact"/>
                  <w:ind w:left="20" w:right="-36"/>
                  <w:rPr>
                    <w:sz w:val="24"/>
                    <w:szCs w:val="24"/>
                  </w:rPr>
                </w:pPr>
                <w:r>
                  <w:rPr>
                    <w:spacing w:val="1"/>
                    <w:sz w:val="24"/>
                    <w:szCs w:val="24"/>
                  </w:rPr>
                  <w:t>S</w:t>
                </w:r>
                <w:r>
                  <w:rPr>
                    <w:sz w:val="24"/>
                    <w:szCs w:val="24"/>
                  </w:rPr>
                  <w:t xml:space="preserve">indh </w:t>
                </w:r>
                <w:r>
                  <w:rPr>
                    <w:spacing w:val="1"/>
                    <w:sz w:val="24"/>
                    <w:szCs w:val="24"/>
                  </w:rPr>
                  <w:t>P</w:t>
                </w:r>
                <w:r>
                  <w:rPr>
                    <w:sz w:val="24"/>
                    <w:szCs w:val="24"/>
                  </w:rPr>
                  <w:t>ubl</w:t>
                </w:r>
                <w:r>
                  <w:rPr>
                    <w:spacing w:val="1"/>
                    <w:sz w:val="24"/>
                    <w:szCs w:val="24"/>
                  </w:rPr>
                  <w:t>i</w:t>
                </w:r>
                <w:r>
                  <w:rPr>
                    <w:sz w:val="24"/>
                    <w:szCs w:val="24"/>
                  </w:rPr>
                  <w:t>c</w:t>
                </w:r>
                <w:r>
                  <w:rPr>
                    <w:spacing w:val="-1"/>
                    <w:sz w:val="24"/>
                    <w:szCs w:val="24"/>
                  </w:rPr>
                  <w:t xml:space="preserve"> </w:t>
                </w:r>
                <w:r>
                  <w:rPr>
                    <w:spacing w:val="1"/>
                    <w:sz w:val="24"/>
                    <w:szCs w:val="24"/>
                  </w:rPr>
                  <w:t>P</w:t>
                </w:r>
                <w:r>
                  <w:rPr>
                    <w:sz w:val="24"/>
                    <w:szCs w:val="24"/>
                  </w:rPr>
                  <w:t>ro</w:t>
                </w:r>
                <w:r>
                  <w:rPr>
                    <w:spacing w:val="-2"/>
                    <w:sz w:val="24"/>
                    <w:szCs w:val="24"/>
                  </w:rPr>
                  <w:t>c</w:t>
                </w:r>
                <w:r>
                  <w:rPr>
                    <w:sz w:val="24"/>
                    <w:szCs w:val="24"/>
                  </w:rPr>
                  <w:t>u</w:t>
                </w:r>
                <w:r>
                  <w:rPr>
                    <w:spacing w:val="-1"/>
                    <w:sz w:val="24"/>
                    <w:szCs w:val="24"/>
                  </w:rPr>
                  <w:t>re</w:t>
                </w:r>
                <w:r>
                  <w:rPr>
                    <w:sz w:val="24"/>
                    <w:szCs w:val="24"/>
                  </w:rPr>
                  <w:t>ment</w:t>
                </w:r>
                <w:r>
                  <w:rPr>
                    <w:spacing w:val="1"/>
                    <w:sz w:val="24"/>
                    <w:szCs w:val="24"/>
                  </w:rPr>
                  <w:t xml:space="preserve"> </w:t>
                </w:r>
                <w:r>
                  <w:rPr>
                    <w:sz w:val="24"/>
                    <w:szCs w:val="24"/>
                  </w:rPr>
                  <w:t>R</w:t>
                </w:r>
                <w:r>
                  <w:rPr>
                    <w:spacing w:val="-1"/>
                    <w:sz w:val="24"/>
                    <w:szCs w:val="24"/>
                  </w:rPr>
                  <w:t>e</w:t>
                </w:r>
                <w:r>
                  <w:rPr>
                    <w:spacing w:val="-2"/>
                    <w:sz w:val="24"/>
                    <w:szCs w:val="24"/>
                  </w:rPr>
                  <w:t>g</w:t>
                </w:r>
                <w:r>
                  <w:rPr>
                    <w:sz w:val="24"/>
                    <w:szCs w:val="24"/>
                  </w:rPr>
                  <w:t>ulato</w:t>
                </w:r>
                <w:r>
                  <w:rPr>
                    <w:spacing w:val="4"/>
                    <w:sz w:val="24"/>
                    <w:szCs w:val="24"/>
                  </w:rPr>
                  <w:t>r</w:t>
                </w:r>
                <w:r>
                  <w:rPr>
                    <w:sz w:val="24"/>
                    <w:szCs w:val="24"/>
                  </w:rPr>
                  <w:t>y</w:t>
                </w:r>
                <w:r>
                  <w:rPr>
                    <w:spacing w:val="-5"/>
                    <w:sz w:val="24"/>
                    <w:szCs w:val="24"/>
                  </w:rPr>
                  <w:t xml:space="preserve"> </w:t>
                </w:r>
                <w:r>
                  <w:rPr>
                    <w:sz w:val="24"/>
                    <w:szCs w:val="24"/>
                  </w:rPr>
                  <w:t>Autho</w:t>
                </w:r>
                <w:r>
                  <w:rPr>
                    <w:spacing w:val="-1"/>
                    <w:sz w:val="24"/>
                    <w:szCs w:val="24"/>
                  </w:rPr>
                  <w:t>r</w:t>
                </w:r>
                <w:r>
                  <w:rPr>
                    <w:sz w:val="24"/>
                    <w:szCs w:val="24"/>
                  </w:rPr>
                  <w:t>i</w:t>
                </w:r>
                <w:r>
                  <w:rPr>
                    <w:spacing w:val="6"/>
                    <w:sz w:val="24"/>
                    <w:szCs w:val="24"/>
                  </w:rPr>
                  <w:t>t</w:t>
                </w:r>
                <w:r>
                  <w:rPr>
                    <w:sz w:val="24"/>
                    <w:szCs w:val="24"/>
                  </w:rPr>
                  <w:t>y</w:t>
                </w:r>
                <w:r>
                  <w:rPr>
                    <w:spacing w:val="-5"/>
                    <w:sz w:val="24"/>
                    <w:szCs w:val="24"/>
                  </w:rPr>
                  <w:t xml:space="preserve"> </w:t>
                </w:r>
                <w:r>
                  <w:rPr>
                    <w:spacing w:val="1"/>
                    <w:sz w:val="24"/>
                    <w:szCs w:val="24"/>
                  </w:rPr>
                  <w:t>(SPP</w:t>
                </w:r>
                <w:r>
                  <w:rPr>
                    <w:sz w:val="24"/>
                    <w:szCs w:val="24"/>
                  </w:rPr>
                  <w:t>RA)</w:t>
                </w:r>
              </w:p>
            </w:txbxContent>
          </v:textbox>
          <w10:wrap anchorx="page" anchory="page"/>
        </v:shape>
      </w:pict>
    </w:r>
    <w:r>
      <w:pict>
        <v:shape id="_x0000_s2078" type="#_x0000_t202" style="position:absolute;left:0;text-align:left;margin-left:526.05pt;margin-top:548.65pt;width:16pt;height:14pt;z-index:-6495;mso-position-horizontal-relative:page;mso-position-vertical-relative:page" filled="f" stroked="f">
          <v:textbox inset="0,0,0,0">
            <w:txbxContent>
              <w:p w:rsidR="007E58FD" w:rsidRDefault="007E58FD">
                <w:pPr>
                  <w:spacing w:line="260" w:lineRule="exact"/>
                  <w:ind w:left="40"/>
                  <w:rPr>
                    <w:sz w:val="24"/>
                    <w:szCs w:val="24"/>
                  </w:rPr>
                </w:pPr>
                <w:r>
                  <w:fldChar w:fldCharType="begin"/>
                </w:r>
                <w:r>
                  <w:rPr>
                    <w:sz w:val="24"/>
                    <w:szCs w:val="24"/>
                  </w:rPr>
                  <w:instrText xml:space="preserve"> PAGE </w:instrText>
                </w:r>
                <w:r>
                  <w:fldChar w:fldCharType="separate"/>
                </w:r>
                <w:r w:rsidR="00DD3B92">
                  <w:rPr>
                    <w:noProof/>
                    <w:sz w:val="24"/>
                    <w:szCs w:val="24"/>
                  </w:rPr>
                  <w:t>36</w:t>
                </w:r>
                <w:r>
                  <w:fldChar w:fldCharType="end"/>
                </w:r>
              </w:p>
            </w:txbxContent>
          </v:textbox>
          <w10:wrap anchorx="page" anchory="page"/>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200" w:lineRule="exact"/>
    </w:pPr>
    <w:r>
      <w:pict>
        <v:shapetype id="_x0000_t202" coordsize="21600,21600" o:spt="202" path="m,l,21600r21600,l21600,xe">
          <v:stroke joinstyle="miter"/>
          <v:path gradientshapeok="t" o:connecttype="rect"/>
        </v:shapetype>
        <v:shape id="_x0000_s2073" type="#_x0000_t202" style="position:absolute;left:0;text-align:left;margin-left:526.1pt;margin-top:757.5pt;width:16pt;height:14pt;z-index:-6491;mso-position-horizontal-relative:page;mso-position-vertical-relative:page" filled="f" stroked="f">
          <v:textbox style="mso-next-textbox:#_x0000_s2073" inset="0,0,0,0">
            <w:txbxContent>
              <w:p w:rsidR="007E58FD" w:rsidRDefault="007E58FD">
                <w:pPr>
                  <w:spacing w:line="260" w:lineRule="exact"/>
                  <w:ind w:left="40"/>
                  <w:rPr>
                    <w:sz w:val="24"/>
                    <w:szCs w:val="24"/>
                  </w:rPr>
                </w:pPr>
                <w:r>
                  <w:fldChar w:fldCharType="begin"/>
                </w:r>
                <w:r>
                  <w:rPr>
                    <w:sz w:val="24"/>
                    <w:szCs w:val="24"/>
                  </w:rPr>
                  <w:instrText xml:space="preserve"> PAGE </w:instrText>
                </w:r>
                <w:r>
                  <w:fldChar w:fldCharType="separate"/>
                </w:r>
                <w:r w:rsidR="00DD3B92">
                  <w:rPr>
                    <w:noProof/>
                    <w:sz w:val="24"/>
                    <w:szCs w:val="24"/>
                  </w:rPr>
                  <w:t>38</w:t>
                </w:r>
                <w:r>
                  <w:fldChar w:fldCharType="end"/>
                </w:r>
              </w:p>
            </w:txbxContent>
          </v:textbox>
          <w10:wrap anchorx="page" anchory="page"/>
        </v:shape>
      </w:pict>
    </w:r>
    <w:r>
      <w:pict>
        <v:shape id="_x0000_s2074" type="#_x0000_t202" style="position:absolute;left:0;text-align:left;margin-left:170.75pt;margin-top:761.25pt;width:281.7pt;height:14pt;z-index:-6492;mso-position-horizontal-relative:page;mso-position-vertical-relative:page" filled="f" stroked="f">
          <v:textbox style="mso-next-textbox:#_x0000_s2074" inset="0,0,0,0">
            <w:txbxContent>
              <w:p w:rsidR="007E58FD" w:rsidRDefault="007E58FD">
                <w:pPr>
                  <w:spacing w:line="260" w:lineRule="exact"/>
                  <w:ind w:left="20" w:right="-36"/>
                  <w:rPr>
                    <w:sz w:val="24"/>
                    <w:szCs w:val="24"/>
                  </w:rPr>
                </w:pPr>
                <w:r>
                  <w:rPr>
                    <w:spacing w:val="1"/>
                    <w:sz w:val="24"/>
                    <w:szCs w:val="24"/>
                  </w:rPr>
                  <w:t>S</w:t>
                </w:r>
                <w:r>
                  <w:rPr>
                    <w:sz w:val="24"/>
                    <w:szCs w:val="24"/>
                  </w:rPr>
                  <w:t xml:space="preserve">indh </w:t>
                </w:r>
                <w:r>
                  <w:rPr>
                    <w:spacing w:val="1"/>
                    <w:sz w:val="24"/>
                    <w:szCs w:val="24"/>
                  </w:rPr>
                  <w:t>P</w:t>
                </w:r>
                <w:r>
                  <w:rPr>
                    <w:sz w:val="24"/>
                    <w:szCs w:val="24"/>
                  </w:rPr>
                  <w:t>ubl</w:t>
                </w:r>
                <w:r>
                  <w:rPr>
                    <w:spacing w:val="1"/>
                    <w:sz w:val="24"/>
                    <w:szCs w:val="24"/>
                  </w:rPr>
                  <w:t>i</w:t>
                </w:r>
                <w:r>
                  <w:rPr>
                    <w:sz w:val="24"/>
                    <w:szCs w:val="24"/>
                  </w:rPr>
                  <w:t>c</w:t>
                </w:r>
                <w:r>
                  <w:rPr>
                    <w:spacing w:val="-1"/>
                    <w:sz w:val="24"/>
                    <w:szCs w:val="24"/>
                  </w:rPr>
                  <w:t xml:space="preserve"> </w:t>
                </w:r>
                <w:r>
                  <w:rPr>
                    <w:spacing w:val="1"/>
                    <w:sz w:val="24"/>
                    <w:szCs w:val="24"/>
                  </w:rPr>
                  <w:t>P</w:t>
                </w:r>
                <w:r>
                  <w:rPr>
                    <w:sz w:val="24"/>
                    <w:szCs w:val="24"/>
                  </w:rPr>
                  <w:t>ro</w:t>
                </w:r>
                <w:r>
                  <w:rPr>
                    <w:spacing w:val="-2"/>
                    <w:sz w:val="24"/>
                    <w:szCs w:val="24"/>
                  </w:rPr>
                  <w:t>c</w:t>
                </w:r>
                <w:r>
                  <w:rPr>
                    <w:sz w:val="24"/>
                    <w:szCs w:val="24"/>
                  </w:rPr>
                  <w:t>u</w:t>
                </w:r>
                <w:r>
                  <w:rPr>
                    <w:spacing w:val="-1"/>
                    <w:sz w:val="24"/>
                    <w:szCs w:val="24"/>
                  </w:rPr>
                  <w:t>re</w:t>
                </w:r>
                <w:r>
                  <w:rPr>
                    <w:sz w:val="24"/>
                    <w:szCs w:val="24"/>
                  </w:rPr>
                  <w:t>ment</w:t>
                </w:r>
                <w:r>
                  <w:rPr>
                    <w:spacing w:val="1"/>
                    <w:sz w:val="24"/>
                    <w:szCs w:val="24"/>
                  </w:rPr>
                  <w:t xml:space="preserve"> </w:t>
                </w:r>
                <w:r>
                  <w:rPr>
                    <w:sz w:val="24"/>
                    <w:szCs w:val="24"/>
                  </w:rPr>
                  <w:t>R</w:t>
                </w:r>
                <w:r>
                  <w:rPr>
                    <w:spacing w:val="-1"/>
                    <w:sz w:val="24"/>
                    <w:szCs w:val="24"/>
                  </w:rPr>
                  <w:t>e</w:t>
                </w:r>
                <w:r>
                  <w:rPr>
                    <w:spacing w:val="-2"/>
                    <w:sz w:val="24"/>
                    <w:szCs w:val="24"/>
                  </w:rPr>
                  <w:t>g</w:t>
                </w:r>
                <w:r>
                  <w:rPr>
                    <w:sz w:val="24"/>
                    <w:szCs w:val="24"/>
                  </w:rPr>
                  <w:t>ulato</w:t>
                </w:r>
                <w:r>
                  <w:rPr>
                    <w:spacing w:val="4"/>
                    <w:sz w:val="24"/>
                    <w:szCs w:val="24"/>
                  </w:rPr>
                  <w:t>r</w:t>
                </w:r>
                <w:r>
                  <w:rPr>
                    <w:sz w:val="24"/>
                    <w:szCs w:val="24"/>
                  </w:rPr>
                  <w:t>y</w:t>
                </w:r>
                <w:r>
                  <w:rPr>
                    <w:spacing w:val="-5"/>
                    <w:sz w:val="24"/>
                    <w:szCs w:val="24"/>
                  </w:rPr>
                  <w:t xml:space="preserve"> </w:t>
                </w:r>
                <w:r>
                  <w:rPr>
                    <w:sz w:val="24"/>
                    <w:szCs w:val="24"/>
                  </w:rPr>
                  <w:t>Autho</w:t>
                </w:r>
                <w:r>
                  <w:rPr>
                    <w:spacing w:val="-1"/>
                    <w:sz w:val="24"/>
                    <w:szCs w:val="24"/>
                  </w:rPr>
                  <w:t>r</w:t>
                </w:r>
                <w:r>
                  <w:rPr>
                    <w:sz w:val="24"/>
                    <w:szCs w:val="24"/>
                  </w:rPr>
                  <w:t>i</w:t>
                </w:r>
                <w:r>
                  <w:rPr>
                    <w:spacing w:val="6"/>
                    <w:sz w:val="24"/>
                    <w:szCs w:val="24"/>
                  </w:rPr>
                  <w:t>t</w:t>
                </w:r>
                <w:r>
                  <w:rPr>
                    <w:sz w:val="24"/>
                    <w:szCs w:val="24"/>
                  </w:rPr>
                  <w:t>y</w:t>
                </w:r>
                <w:r>
                  <w:rPr>
                    <w:spacing w:val="-5"/>
                    <w:sz w:val="24"/>
                    <w:szCs w:val="24"/>
                  </w:rPr>
                  <w:t xml:space="preserve"> </w:t>
                </w:r>
                <w:r>
                  <w:rPr>
                    <w:spacing w:val="1"/>
                    <w:sz w:val="24"/>
                    <w:szCs w:val="24"/>
                  </w:rPr>
                  <w:t>(SPP</w:t>
                </w:r>
                <w:r>
                  <w:rPr>
                    <w:sz w:val="24"/>
                    <w:szCs w:val="24"/>
                  </w:rPr>
                  <w:t>RA)</w:t>
                </w:r>
              </w:p>
            </w:txbxContent>
          </v:textbox>
          <w10:wrap anchorx="page" anchory="page"/>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200" w:lineRule="exact"/>
    </w:pPr>
    <w:r>
      <w:pict>
        <v:shapetype id="_x0000_t202" coordsize="21600,21600" o:spt="202" path="m,l,21600r21600,l21600,xe">
          <v:stroke joinstyle="miter"/>
          <v:path gradientshapeok="t" o:connecttype="rect"/>
        </v:shapetype>
        <v:shape id="_x0000_s2067" type="#_x0000_t202" style="position:absolute;left:0;text-align:left;margin-left:580.5pt;margin-top:582pt;width:14pt;height:14pt;z-index:-6486;mso-position-horizontal-relative:page;mso-position-vertical-relative:page" filled="f" stroked="f">
          <v:textbox style="mso-next-textbox:#_x0000_s2067" inset="0,0,0,0">
            <w:txbxContent>
              <w:p w:rsidR="007E58FD" w:rsidRDefault="007E58FD">
                <w:pPr>
                  <w:spacing w:line="260" w:lineRule="exact"/>
                  <w:ind w:left="20" w:right="-36"/>
                  <w:rPr>
                    <w:sz w:val="24"/>
                    <w:szCs w:val="24"/>
                  </w:rPr>
                </w:pPr>
                <w:r>
                  <w:rPr>
                    <w:sz w:val="24"/>
                    <w:szCs w:val="24"/>
                  </w:rPr>
                  <w:t>39</w:t>
                </w:r>
              </w:p>
            </w:txbxContent>
          </v:textbox>
          <w10:wrap anchorx="page" anchory="page"/>
        </v:shape>
      </w:pict>
    </w:r>
    <w:r>
      <w:pict>
        <v:shape id="_x0000_s2068" type="#_x0000_t202" style="position:absolute;left:0;text-align:left;margin-left:259.35pt;margin-top:586.5pt;width:281.7pt;height:14pt;z-index:-6487;mso-position-horizontal-relative:page;mso-position-vertical-relative:page" filled="f" stroked="f">
          <v:textbox style="mso-next-textbox:#_x0000_s2068" inset="0,0,0,0">
            <w:txbxContent>
              <w:p w:rsidR="007E58FD" w:rsidRDefault="007E58FD">
                <w:pPr>
                  <w:spacing w:line="260" w:lineRule="exact"/>
                  <w:ind w:left="20" w:right="-36"/>
                  <w:rPr>
                    <w:sz w:val="24"/>
                    <w:szCs w:val="24"/>
                  </w:rPr>
                </w:pPr>
                <w:r>
                  <w:rPr>
                    <w:spacing w:val="1"/>
                    <w:sz w:val="24"/>
                    <w:szCs w:val="24"/>
                  </w:rPr>
                  <w:t>S</w:t>
                </w:r>
                <w:r>
                  <w:rPr>
                    <w:sz w:val="24"/>
                    <w:szCs w:val="24"/>
                  </w:rPr>
                  <w:t xml:space="preserve">indh </w:t>
                </w:r>
                <w:r>
                  <w:rPr>
                    <w:spacing w:val="1"/>
                    <w:sz w:val="24"/>
                    <w:szCs w:val="24"/>
                  </w:rPr>
                  <w:t>P</w:t>
                </w:r>
                <w:r>
                  <w:rPr>
                    <w:sz w:val="24"/>
                    <w:szCs w:val="24"/>
                  </w:rPr>
                  <w:t>ubl</w:t>
                </w:r>
                <w:r>
                  <w:rPr>
                    <w:spacing w:val="1"/>
                    <w:sz w:val="24"/>
                    <w:szCs w:val="24"/>
                  </w:rPr>
                  <w:t>i</w:t>
                </w:r>
                <w:r>
                  <w:rPr>
                    <w:sz w:val="24"/>
                    <w:szCs w:val="24"/>
                  </w:rPr>
                  <w:t>c</w:t>
                </w:r>
                <w:r>
                  <w:rPr>
                    <w:spacing w:val="-1"/>
                    <w:sz w:val="24"/>
                    <w:szCs w:val="24"/>
                  </w:rPr>
                  <w:t xml:space="preserve"> </w:t>
                </w:r>
                <w:r>
                  <w:rPr>
                    <w:spacing w:val="1"/>
                    <w:sz w:val="24"/>
                    <w:szCs w:val="24"/>
                  </w:rPr>
                  <w:t>P</w:t>
                </w:r>
                <w:r>
                  <w:rPr>
                    <w:sz w:val="24"/>
                    <w:szCs w:val="24"/>
                  </w:rPr>
                  <w:t>ro</w:t>
                </w:r>
                <w:r>
                  <w:rPr>
                    <w:spacing w:val="-2"/>
                    <w:sz w:val="24"/>
                    <w:szCs w:val="24"/>
                  </w:rPr>
                  <w:t>c</w:t>
                </w:r>
                <w:r>
                  <w:rPr>
                    <w:sz w:val="24"/>
                    <w:szCs w:val="24"/>
                  </w:rPr>
                  <w:t>u</w:t>
                </w:r>
                <w:r>
                  <w:rPr>
                    <w:spacing w:val="-1"/>
                    <w:sz w:val="24"/>
                    <w:szCs w:val="24"/>
                  </w:rPr>
                  <w:t>re</w:t>
                </w:r>
                <w:r>
                  <w:rPr>
                    <w:sz w:val="24"/>
                    <w:szCs w:val="24"/>
                  </w:rPr>
                  <w:t>ment</w:t>
                </w:r>
                <w:r>
                  <w:rPr>
                    <w:spacing w:val="1"/>
                    <w:sz w:val="24"/>
                    <w:szCs w:val="24"/>
                  </w:rPr>
                  <w:t xml:space="preserve"> </w:t>
                </w:r>
                <w:r>
                  <w:rPr>
                    <w:sz w:val="24"/>
                    <w:szCs w:val="24"/>
                  </w:rPr>
                  <w:t>R</w:t>
                </w:r>
                <w:r>
                  <w:rPr>
                    <w:spacing w:val="-1"/>
                    <w:sz w:val="24"/>
                    <w:szCs w:val="24"/>
                  </w:rPr>
                  <w:t>e</w:t>
                </w:r>
                <w:r>
                  <w:rPr>
                    <w:spacing w:val="-2"/>
                    <w:sz w:val="24"/>
                    <w:szCs w:val="24"/>
                  </w:rPr>
                  <w:t>g</w:t>
                </w:r>
                <w:r>
                  <w:rPr>
                    <w:sz w:val="24"/>
                    <w:szCs w:val="24"/>
                  </w:rPr>
                  <w:t>ulato</w:t>
                </w:r>
                <w:r>
                  <w:rPr>
                    <w:spacing w:val="4"/>
                    <w:sz w:val="24"/>
                    <w:szCs w:val="24"/>
                  </w:rPr>
                  <w:t>r</w:t>
                </w:r>
                <w:r>
                  <w:rPr>
                    <w:sz w:val="24"/>
                    <w:szCs w:val="24"/>
                  </w:rPr>
                  <w:t>y</w:t>
                </w:r>
                <w:r>
                  <w:rPr>
                    <w:spacing w:val="-5"/>
                    <w:sz w:val="24"/>
                    <w:szCs w:val="24"/>
                  </w:rPr>
                  <w:t xml:space="preserve"> </w:t>
                </w:r>
                <w:r>
                  <w:rPr>
                    <w:sz w:val="24"/>
                    <w:szCs w:val="24"/>
                  </w:rPr>
                  <w:t>Autho</w:t>
                </w:r>
                <w:r>
                  <w:rPr>
                    <w:spacing w:val="-1"/>
                    <w:sz w:val="24"/>
                    <w:szCs w:val="24"/>
                  </w:rPr>
                  <w:t>r</w:t>
                </w:r>
                <w:r>
                  <w:rPr>
                    <w:sz w:val="24"/>
                    <w:szCs w:val="24"/>
                  </w:rPr>
                  <w:t>i</w:t>
                </w:r>
                <w:r>
                  <w:rPr>
                    <w:spacing w:val="6"/>
                    <w:sz w:val="24"/>
                    <w:szCs w:val="24"/>
                  </w:rPr>
                  <w:t>t</w:t>
                </w:r>
                <w:r>
                  <w:rPr>
                    <w:sz w:val="24"/>
                    <w:szCs w:val="24"/>
                  </w:rPr>
                  <w:t>y</w:t>
                </w:r>
                <w:r>
                  <w:rPr>
                    <w:spacing w:val="-5"/>
                    <w:sz w:val="24"/>
                    <w:szCs w:val="24"/>
                  </w:rPr>
                  <w:t xml:space="preserve"> </w:t>
                </w:r>
                <w:r>
                  <w:rPr>
                    <w:spacing w:val="1"/>
                    <w:sz w:val="24"/>
                    <w:szCs w:val="24"/>
                  </w:rPr>
                  <w:t>(SPP</w:t>
                </w:r>
                <w:r>
                  <w:rPr>
                    <w:sz w:val="24"/>
                    <w:szCs w:val="24"/>
                  </w:rPr>
                  <w:t>RA)</w:t>
                </w:r>
              </w:p>
            </w:txbxContent>
          </v:textbox>
          <w10:wrap anchorx="page" anchory="page"/>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60" w:lineRule="exact"/>
      <w:rPr>
        <w:sz w:val="6"/>
        <w:szCs w:val="6"/>
      </w:rPr>
    </w:pPr>
    <w:r>
      <w:pict>
        <v:shapetype id="_x0000_t202" coordsize="21600,21600" o:spt="202" path="m,l,21600r21600,l21600,xe">
          <v:stroke joinstyle="miter"/>
          <v:path gradientshapeok="t" o:connecttype="rect"/>
        </v:shapetype>
        <v:shape id="_x0000_s2062" type="#_x0000_t202" style="position:absolute;left:0;text-align:left;margin-left:526.1pt;margin-top:769.5pt;width:16pt;height:14pt;z-index:-6482;mso-position-horizontal-relative:page;mso-position-vertical-relative:page" filled="f" stroked="f">
          <v:textbox inset="0,0,0,0">
            <w:txbxContent>
              <w:p w:rsidR="007E58FD" w:rsidRDefault="007E58FD">
                <w:pPr>
                  <w:spacing w:line="260" w:lineRule="exact"/>
                  <w:ind w:left="40"/>
                  <w:rPr>
                    <w:sz w:val="24"/>
                    <w:szCs w:val="24"/>
                  </w:rPr>
                </w:pPr>
                <w:r>
                  <w:fldChar w:fldCharType="begin"/>
                </w:r>
                <w:r>
                  <w:rPr>
                    <w:sz w:val="24"/>
                    <w:szCs w:val="24"/>
                  </w:rPr>
                  <w:instrText xml:space="preserve"> PAGE </w:instrText>
                </w:r>
                <w:r>
                  <w:fldChar w:fldCharType="separate"/>
                </w:r>
                <w:r w:rsidR="00DD3B92">
                  <w:rPr>
                    <w:noProof/>
                    <w:sz w:val="24"/>
                    <w:szCs w:val="24"/>
                  </w:rPr>
                  <w:t>45</w:t>
                </w:r>
                <w:r>
                  <w:fldChar w:fldCharType="end"/>
                </w:r>
              </w:p>
            </w:txbxContent>
          </v:textbox>
          <w10:wrap anchorx="page" anchory="page"/>
        </v:shape>
      </w:pict>
    </w:r>
    <w:r>
      <w:pict>
        <v:shape id="_x0000_s2063" type="#_x0000_t202" style="position:absolute;left:0;text-align:left;margin-left:156.5pt;margin-top:769.5pt;width:281.7pt;height:14pt;z-index:-6483;mso-position-horizontal-relative:page;mso-position-vertical-relative:page" filled="f" stroked="f">
          <v:textbox inset="0,0,0,0">
            <w:txbxContent>
              <w:p w:rsidR="007E58FD" w:rsidRDefault="007E58FD">
                <w:pPr>
                  <w:spacing w:line="260" w:lineRule="exact"/>
                  <w:ind w:left="20" w:right="-36"/>
                  <w:rPr>
                    <w:sz w:val="24"/>
                    <w:szCs w:val="24"/>
                  </w:rPr>
                </w:pPr>
                <w:r>
                  <w:rPr>
                    <w:spacing w:val="1"/>
                    <w:sz w:val="24"/>
                    <w:szCs w:val="24"/>
                  </w:rPr>
                  <w:t>S</w:t>
                </w:r>
                <w:r>
                  <w:rPr>
                    <w:sz w:val="24"/>
                    <w:szCs w:val="24"/>
                  </w:rPr>
                  <w:t xml:space="preserve">indh </w:t>
                </w:r>
                <w:r>
                  <w:rPr>
                    <w:spacing w:val="1"/>
                    <w:sz w:val="24"/>
                    <w:szCs w:val="24"/>
                  </w:rPr>
                  <w:t>P</w:t>
                </w:r>
                <w:r>
                  <w:rPr>
                    <w:sz w:val="24"/>
                    <w:szCs w:val="24"/>
                  </w:rPr>
                  <w:t>ubl</w:t>
                </w:r>
                <w:r>
                  <w:rPr>
                    <w:spacing w:val="1"/>
                    <w:sz w:val="24"/>
                    <w:szCs w:val="24"/>
                  </w:rPr>
                  <w:t>i</w:t>
                </w:r>
                <w:r>
                  <w:rPr>
                    <w:sz w:val="24"/>
                    <w:szCs w:val="24"/>
                  </w:rPr>
                  <w:t>c</w:t>
                </w:r>
                <w:r>
                  <w:rPr>
                    <w:spacing w:val="-1"/>
                    <w:sz w:val="24"/>
                    <w:szCs w:val="24"/>
                  </w:rPr>
                  <w:t xml:space="preserve"> </w:t>
                </w:r>
                <w:r>
                  <w:rPr>
                    <w:spacing w:val="1"/>
                    <w:sz w:val="24"/>
                    <w:szCs w:val="24"/>
                  </w:rPr>
                  <w:t>P</w:t>
                </w:r>
                <w:r>
                  <w:rPr>
                    <w:sz w:val="24"/>
                    <w:szCs w:val="24"/>
                  </w:rPr>
                  <w:t>ro</w:t>
                </w:r>
                <w:r>
                  <w:rPr>
                    <w:spacing w:val="-2"/>
                    <w:sz w:val="24"/>
                    <w:szCs w:val="24"/>
                  </w:rPr>
                  <w:t>c</w:t>
                </w:r>
                <w:r>
                  <w:rPr>
                    <w:sz w:val="24"/>
                    <w:szCs w:val="24"/>
                  </w:rPr>
                  <w:t>u</w:t>
                </w:r>
                <w:r>
                  <w:rPr>
                    <w:spacing w:val="-1"/>
                    <w:sz w:val="24"/>
                    <w:szCs w:val="24"/>
                  </w:rPr>
                  <w:t>re</w:t>
                </w:r>
                <w:r>
                  <w:rPr>
                    <w:sz w:val="24"/>
                    <w:szCs w:val="24"/>
                  </w:rPr>
                  <w:t>ment</w:t>
                </w:r>
                <w:r>
                  <w:rPr>
                    <w:spacing w:val="1"/>
                    <w:sz w:val="24"/>
                    <w:szCs w:val="24"/>
                  </w:rPr>
                  <w:t xml:space="preserve"> </w:t>
                </w:r>
                <w:r>
                  <w:rPr>
                    <w:sz w:val="24"/>
                    <w:szCs w:val="24"/>
                  </w:rPr>
                  <w:t>R</w:t>
                </w:r>
                <w:r>
                  <w:rPr>
                    <w:spacing w:val="-1"/>
                    <w:sz w:val="24"/>
                    <w:szCs w:val="24"/>
                  </w:rPr>
                  <w:t>e</w:t>
                </w:r>
                <w:r>
                  <w:rPr>
                    <w:spacing w:val="-2"/>
                    <w:sz w:val="24"/>
                    <w:szCs w:val="24"/>
                  </w:rPr>
                  <w:t>g</w:t>
                </w:r>
                <w:r>
                  <w:rPr>
                    <w:sz w:val="24"/>
                    <w:szCs w:val="24"/>
                  </w:rPr>
                  <w:t>ulato</w:t>
                </w:r>
                <w:r>
                  <w:rPr>
                    <w:spacing w:val="4"/>
                    <w:sz w:val="24"/>
                    <w:szCs w:val="24"/>
                  </w:rPr>
                  <w:t>r</w:t>
                </w:r>
                <w:r>
                  <w:rPr>
                    <w:sz w:val="24"/>
                    <w:szCs w:val="24"/>
                  </w:rPr>
                  <w:t>y</w:t>
                </w:r>
                <w:r>
                  <w:rPr>
                    <w:spacing w:val="-5"/>
                    <w:sz w:val="24"/>
                    <w:szCs w:val="24"/>
                  </w:rPr>
                  <w:t xml:space="preserve"> </w:t>
                </w:r>
                <w:r>
                  <w:rPr>
                    <w:sz w:val="24"/>
                    <w:szCs w:val="24"/>
                  </w:rPr>
                  <w:t>Autho</w:t>
                </w:r>
                <w:r>
                  <w:rPr>
                    <w:spacing w:val="-1"/>
                    <w:sz w:val="24"/>
                    <w:szCs w:val="24"/>
                  </w:rPr>
                  <w:t>r</w:t>
                </w:r>
                <w:r>
                  <w:rPr>
                    <w:sz w:val="24"/>
                    <w:szCs w:val="24"/>
                  </w:rPr>
                  <w:t>i</w:t>
                </w:r>
                <w:r>
                  <w:rPr>
                    <w:spacing w:val="6"/>
                    <w:sz w:val="24"/>
                    <w:szCs w:val="24"/>
                  </w:rPr>
                  <w:t>t</w:t>
                </w:r>
                <w:r>
                  <w:rPr>
                    <w:sz w:val="24"/>
                    <w:szCs w:val="24"/>
                  </w:rPr>
                  <w:t>y</w:t>
                </w:r>
                <w:r>
                  <w:rPr>
                    <w:spacing w:val="-5"/>
                    <w:sz w:val="24"/>
                    <w:szCs w:val="24"/>
                  </w:rPr>
                  <w:t xml:space="preserve"> </w:t>
                </w:r>
                <w:r>
                  <w:rPr>
                    <w:spacing w:val="1"/>
                    <w:sz w:val="24"/>
                    <w:szCs w:val="24"/>
                  </w:rPr>
                  <w:t>(SPP</w:t>
                </w:r>
                <w:r>
                  <w:rPr>
                    <w:sz w:val="24"/>
                    <w:szCs w:val="24"/>
                  </w:rPr>
                  <w:t>RA)</w:t>
                </w:r>
              </w:p>
            </w:txbxContent>
          </v:textbox>
          <w10:wrap anchorx="page" anchory="page"/>
        </v:shape>
      </w:pic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200" w:lineRule="exact"/>
    </w:pPr>
    <w:r>
      <w:pict>
        <v:shapetype id="_x0000_t202" coordsize="21600,21600" o:spt="202" path="m,l,21600r21600,l21600,xe">
          <v:stroke joinstyle="miter"/>
          <v:path gradientshapeok="t" o:connecttype="rect"/>
        </v:shapetype>
        <v:shape id="_x0000_s2060" type="#_x0000_t202" style="position:absolute;left:0;text-align:left;margin-left:571.5pt;margin-top:581.25pt;width:14pt;height:14pt;z-index:-6480;mso-position-horizontal-relative:page;mso-position-vertical-relative:page" filled="f" stroked="f">
          <v:textbox inset="0,0,0,0">
            <w:txbxContent>
              <w:p w:rsidR="007E58FD" w:rsidRDefault="007E58FD">
                <w:pPr>
                  <w:spacing w:line="260" w:lineRule="exact"/>
                  <w:ind w:left="20" w:right="-36"/>
                  <w:rPr>
                    <w:sz w:val="24"/>
                    <w:szCs w:val="24"/>
                  </w:rPr>
                </w:pPr>
                <w:r>
                  <w:rPr>
                    <w:sz w:val="24"/>
                    <w:szCs w:val="24"/>
                  </w:rPr>
                  <w:t>46</w:t>
                </w:r>
              </w:p>
            </w:txbxContent>
          </v:textbox>
          <w10:wrap anchorx="page" anchory="page"/>
        </v:shape>
      </w:pict>
    </w:r>
    <w:r>
      <w:pict>
        <v:shape id="_x0000_s2061" type="#_x0000_t202" style="position:absolute;left:0;text-align:left;margin-left:259.4pt;margin-top:581.25pt;width:281.65pt;height:14pt;z-index:-6481;mso-position-horizontal-relative:page;mso-position-vertical-relative:page" filled="f" stroked="f">
          <v:textbox inset="0,0,0,0">
            <w:txbxContent>
              <w:p w:rsidR="007E58FD" w:rsidRDefault="007E58FD">
                <w:pPr>
                  <w:spacing w:line="260" w:lineRule="exact"/>
                  <w:ind w:left="20" w:right="-36"/>
                  <w:rPr>
                    <w:sz w:val="24"/>
                    <w:szCs w:val="24"/>
                  </w:rPr>
                </w:pPr>
                <w:r>
                  <w:rPr>
                    <w:spacing w:val="1"/>
                    <w:sz w:val="24"/>
                    <w:szCs w:val="24"/>
                  </w:rPr>
                  <w:t>S</w:t>
                </w:r>
                <w:r>
                  <w:rPr>
                    <w:sz w:val="24"/>
                    <w:szCs w:val="24"/>
                  </w:rPr>
                  <w:t xml:space="preserve">indh </w:t>
                </w:r>
                <w:r>
                  <w:rPr>
                    <w:spacing w:val="1"/>
                    <w:sz w:val="24"/>
                    <w:szCs w:val="24"/>
                  </w:rPr>
                  <w:t>P</w:t>
                </w:r>
                <w:r>
                  <w:rPr>
                    <w:sz w:val="24"/>
                    <w:szCs w:val="24"/>
                  </w:rPr>
                  <w:t>ubl</w:t>
                </w:r>
                <w:r>
                  <w:rPr>
                    <w:spacing w:val="1"/>
                    <w:sz w:val="24"/>
                    <w:szCs w:val="24"/>
                  </w:rPr>
                  <w:t>i</w:t>
                </w:r>
                <w:r>
                  <w:rPr>
                    <w:sz w:val="24"/>
                    <w:szCs w:val="24"/>
                  </w:rPr>
                  <w:t>c</w:t>
                </w:r>
                <w:r>
                  <w:rPr>
                    <w:spacing w:val="-1"/>
                    <w:sz w:val="24"/>
                    <w:szCs w:val="24"/>
                  </w:rPr>
                  <w:t xml:space="preserve"> </w:t>
                </w:r>
                <w:r>
                  <w:rPr>
                    <w:spacing w:val="1"/>
                    <w:sz w:val="24"/>
                    <w:szCs w:val="24"/>
                  </w:rPr>
                  <w:t>P</w:t>
                </w:r>
                <w:r>
                  <w:rPr>
                    <w:sz w:val="24"/>
                    <w:szCs w:val="24"/>
                  </w:rPr>
                  <w:t>ro</w:t>
                </w:r>
                <w:r>
                  <w:rPr>
                    <w:spacing w:val="-2"/>
                    <w:sz w:val="24"/>
                    <w:szCs w:val="24"/>
                  </w:rPr>
                  <w:t>c</w:t>
                </w:r>
                <w:r>
                  <w:rPr>
                    <w:sz w:val="24"/>
                    <w:szCs w:val="24"/>
                  </w:rPr>
                  <w:t>u</w:t>
                </w:r>
                <w:r>
                  <w:rPr>
                    <w:spacing w:val="-1"/>
                    <w:sz w:val="24"/>
                    <w:szCs w:val="24"/>
                  </w:rPr>
                  <w:t>re</w:t>
                </w:r>
                <w:r>
                  <w:rPr>
                    <w:sz w:val="24"/>
                    <w:szCs w:val="24"/>
                  </w:rPr>
                  <w:t>ment R</w:t>
                </w:r>
                <w:r>
                  <w:rPr>
                    <w:spacing w:val="-1"/>
                    <w:sz w:val="24"/>
                    <w:szCs w:val="24"/>
                  </w:rPr>
                  <w:t>e</w:t>
                </w:r>
                <w:r>
                  <w:rPr>
                    <w:spacing w:val="-2"/>
                    <w:sz w:val="24"/>
                    <w:szCs w:val="24"/>
                  </w:rPr>
                  <w:t>g</w:t>
                </w:r>
                <w:r>
                  <w:rPr>
                    <w:sz w:val="24"/>
                    <w:szCs w:val="24"/>
                  </w:rPr>
                  <w:t>ulato</w:t>
                </w:r>
                <w:r>
                  <w:rPr>
                    <w:spacing w:val="4"/>
                    <w:sz w:val="24"/>
                    <w:szCs w:val="24"/>
                  </w:rPr>
                  <w:t>r</w:t>
                </w:r>
                <w:r>
                  <w:rPr>
                    <w:sz w:val="24"/>
                    <w:szCs w:val="24"/>
                  </w:rPr>
                  <w:t>y</w:t>
                </w:r>
                <w:r>
                  <w:rPr>
                    <w:spacing w:val="-5"/>
                    <w:sz w:val="24"/>
                    <w:szCs w:val="24"/>
                  </w:rPr>
                  <w:t xml:space="preserve"> </w:t>
                </w:r>
                <w:r>
                  <w:rPr>
                    <w:sz w:val="24"/>
                    <w:szCs w:val="24"/>
                  </w:rPr>
                  <w:t>Autho</w:t>
                </w:r>
                <w:r>
                  <w:rPr>
                    <w:spacing w:val="-1"/>
                    <w:sz w:val="24"/>
                    <w:szCs w:val="24"/>
                  </w:rPr>
                  <w:t>r</w:t>
                </w:r>
                <w:r>
                  <w:rPr>
                    <w:sz w:val="24"/>
                    <w:szCs w:val="24"/>
                  </w:rPr>
                  <w:t>i</w:t>
                </w:r>
                <w:r>
                  <w:rPr>
                    <w:spacing w:val="6"/>
                    <w:sz w:val="24"/>
                    <w:szCs w:val="24"/>
                  </w:rPr>
                  <w:t>t</w:t>
                </w:r>
                <w:r>
                  <w:rPr>
                    <w:sz w:val="24"/>
                    <w:szCs w:val="24"/>
                  </w:rPr>
                  <w:t>y</w:t>
                </w:r>
                <w:r>
                  <w:rPr>
                    <w:spacing w:val="-5"/>
                    <w:sz w:val="24"/>
                    <w:szCs w:val="24"/>
                  </w:rPr>
                  <w:t xml:space="preserve"> </w:t>
                </w:r>
                <w:r>
                  <w:rPr>
                    <w:spacing w:val="1"/>
                    <w:sz w:val="24"/>
                    <w:szCs w:val="24"/>
                  </w:rPr>
                  <w:t>(SPP</w:t>
                </w:r>
                <w:r>
                  <w:rPr>
                    <w:sz w:val="24"/>
                    <w:szCs w:val="24"/>
                  </w:rPr>
                  <w:t>RA)</w:t>
                </w:r>
              </w:p>
            </w:txbxContent>
          </v:textbox>
          <w10:wrap anchorx="page" anchory="page"/>
        </v:shape>
      </w:pic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60" w:lineRule="exact"/>
      <w:rPr>
        <w:sz w:val="6"/>
        <w:szCs w:val="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200" w:lineRule="exact"/>
    </w:pPr>
    <w:r>
      <w:pict>
        <v:shapetype id="_x0000_t202" coordsize="21600,21600" o:spt="202" path="m,l,21600r21600,l21600,xe">
          <v:stroke joinstyle="miter"/>
          <v:path gradientshapeok="t" o:connecttype="rect"/>
        </v:shapetype>
        <v:shape id="_x0000_s2137" type="#_x0000_t202" style="position:absolute;left:0;text-align:left;margin-left:299pt;margin-top:728.65pt;width:14.1pt;height:14pt;z-index:-6539;mso-position-horizontal-relative:page;mso-position-vertical-relative:page" filled="f" stroked="f">
          <v:textbox inset="0,0,0,0">
            <w:txbxContent>
              <w:p w:rsidR="007E58FD" w:rsidRDefault="007E58FD">
                <w:pPr>
                  <w:spacing w:line="260" w:lineRule="exact"/>
                  <w:ind w:left="40"/>
                  <w:rPr>
                    <w:sz w:val="24"/>
                    <w:szCs w:val="24"/>
                  </w:rPr>
                </w:pPr>
                <w:r>
                  <w:fldChar w:fldCharType="begin"/>
                </w:r>
                <w:r>
                  <w:rPr>
                    <w:sz w:val="24"/>
                    <w:szCs w:val="24"/>
                  </w:rPr>
                  <w:instrText xml:space="preserve"> PAGE </w:instrText>
                </w:r>
                <w:r>
                  <w:fldChar w:fldCharType="separate"/>
                </w:r>
                <w:r w:rsidR="000250B1">
                  <w:rPr>
                    <w:noProof/>
                    <w:sz w:val="24"/>
                    <w:szCs w:val="24"/>
                  </w:rPr>
                  <w:t>4</w:t>
                </w:r>
                <w: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200" w:lineRule="exact"/>
    </w:pPr>
    <w:r>
      <w:pict>
        <v:shapetype id="_x0000_t202" coordsize="21600,21600" o:spt="202" path="m,l,21600r21600,l21600,xe">
          <v:stroke joinstyle="miter"/>
          <v:path gradientshapeok="t" o:connecttype="rect"/>
        </v:shapetype>
        <v:shape id="_x0000_s2130" type="#_x0000_t202" style="position:absolute;left:0;text-align:left;margin-left:461pt;margin-top:767.65pt;width:10pt;height:14pt;z-index:-6534;mso-position-horizontal-relative:page;mso-position-vertical-relative:page" filled="f" stroked="f">
          <v:textbox inset="0,0,0,0">
            <w:txbxContent>
              <w:p w:rsidR="007E58FD" w:rsidRDefault="007E58FD">
                <w:pPr>
                  <w:spacing w:line="260" w:lineRule="exact"/>
                  <w:ind w:left="40"/>
                  <w:rPr>
                    <w:sz w:val="24"/>
                    <w:szCs w:val="24"/>
                  </w:rPr>
                </w:pPr>
                <w:r>
                  <w:fldChar w:fldCharType="begin"/>
                </w:r>
                <w:r>
                  <w:rPr>
                    <w:sz w:val="24"/>
                    <w:szCs w:val="24"/>
                  </w:rPr>
                  <w:instrText xml:space="preserve"> PAGE </w:instrText>
                </w:r>
                <w:r>
                  <w:fldChar w:fldCharType="separate"/>
                </w:r>
                <w:r w:rsidR="000250B1">
                  <w:rPr>
                    <w:noProof/>
                    <w:sz w:val="24"/>
                    <w:szCs w:val="24"/>
                  </w:rPr>
                  <w:t>2</w:t>
                </w:r>
                <w:r>
                  <w:fldChar w:fldCharType="end"/>
                </w:r>
              </w:p>
            </w:txbxContent>
          </v:textbox>
          <w10:wrap anchorx="page" anchory="page"/>
        </v:shape>
      </w:pict>
    </w:r>
    <w:r>
      <w:pict>
        <v:shape id="_x0000_s2131" type="#_x0000_t202" style="position:absolute;left:0;text-align:left;margin-left:130.75pt;margin-top:767.65pt;width:281.75pt;height:14pt;z-index:-6535;mso-position-horizontal-relative:page;mso-position-vertical-relative:page" filled="f" stroked="f">
          <v:textbox inset="0,0,0,0">
            <w:txbxContent>
              <w:p w:rsidR="007E58FD" w:rsidRDefault="007E58FD">
                <w:pPr>
                  <w:spacing w:line="260" w:lineRule="exact"/>
                  <w:ind w:left="20" w:right="-36"/>
                  <w:rPr>
                    <w:sz w:val="24"/>
                    <w:szCs w:val="24"/>
                  </w:rPr>
                </w:pPr>
                <w:r>
                  <w:rPr>
                    <w:spacing w:val="1"/>
                    <w:sz w:val="24"/>
                    <w:szCs w:val="24"/>
                  </w:rPr>
                  <w:t>S</w:t>
                </w:r>
                <w:r>
                  <w:rPr>
                    <w:sz w:val="24"/>
                    <w:szCs w:val="24"/>
                  </w:rPr>
                  <w:t xml:space="preserve">indh </w:t>
                </w:r>
                <w:r>
                  <w:rPr>
                    <w:spacing w:val="1"/>
                    <w:sz w:val="24"/>
                    <w:szCs w:val="24"/>
                  </w:rPr>
                  <w:t>P</w:t>
                </w:r>
                <w:r>
                  <w:rPr>
                    <w:sz w:val="24"/>
                    <w:szCs w:val="24"/>
                  </w:rPr>
                  <w:t>ubl</w:t>
                </w:r>
                <w:r>
                  <w:rPr>
                    <w:spacing w:val="1"/>
                    <w:sz w:val="24"/>
                    <w:szCs w:val="24"/>
                  </w:rPr>
                  <w:t>i</w:t>
                </w:r>
                <w:r>
                  <w:rPr>
                    <w:sz w:val="24"/>
                    <w:szCs w:val="24"/>
                  </w:rPr>
                  <w:t>c</w:t>
                </w:r>
                <w:r>
                  <w:rPr>
                    <w:spacing w:val="-1"/>
                    <w:sz w:val="24"/>
                    <w:szCs w:val="24"/>
                  </w:rPr>
                  <w:t xml:space="preserve"> </w:t>
                </w:r>
                <w:r>
                  <w:rPr>
                    <w:spacing w:val="1"/>
                    <w:sz w:val="24"/>
                    <w:szCs w:val="24"/>
                  </w:rPr>
                  <w:t>P</w:t>
                </w:r>
                <w:r>
                  <w:rPr>
                    <w:sz w:val="24"/>
                    <w:szCs w:val="24"/>
                  </w:rPr>
                  <w:t>ro</w:t>
                </w:r>
                <w:r>
                  <w:rPr>
                    <w:spacing w:val="-2"/>
                    <w:sz w:val="24"/>
                    <w:szCs w:val="24"/>
                  </w:rPr>
                  <w:t>c</w:t>
                </w:r>
                <w:r>
                  <w:rPr>
                    <w:sz w:val="24"/>
                    <w:szCs w:val="24"/>
                  </w:rPr>
                  <w:t>u</w:t>
                </w:r>
                <w:r>
                  <w:rPr>
                    <w:spacing w:val="-1"/>
                    <w:sz w:val="24"/>
                    <w:szCs w:val="24"/>
                  </w:rPr>
                  <w:t>re</w:t>
                </w:r>
                <w:r>
                  <w:rPr>
                    <w:sz w:val="24"/>
                    <w:szCs w:val="24"/>
                  </w:rPr>
                  <w:t>ment R</w:t>
                </w:r>
                <w:r>
                  <w:rPr>
                    <w:spacing w:val="-1"/>
                    <w:sz w:val="24"/>
                    <w:szCs w:val="24"/>
                  </w:rPr>
                  <w:t>e</w:t>
                </w:r>
                <w:r>
                  <w:rPr>
                    <w:spacing w:val="-2"/>
                    <w:sz w:val="24"/>
                    <w:szCs w:val="24"/>
                  </w:rPr>
                  <w:t>g</w:t>
                </w:r>
                <w:r>
                  <w:rPr>
                    <w:sz w:val="24"/>
                    <w:szCs w:val="24"/>
                  </w:rPr>
                  <w:t>ulato</w:t>
                </w:r>
                <w:r>
                  <w:rPr>
                    <w:spacing w:val="4"/>
                    <w:sz w:val="24"/>
                    <w:szCs w:val="24"/>
                  </w:rPr>
                  <w:t>r</w:t>
                </w:r>
                <w:r>
                  <w:rPr>
                    <w:sz w:val="24"/>
                    <w:szCs w:val="24"/>
                  </w:rPr>
                  <w:t>y</w:t>
                </w:r>
                <w:r>
                  <w:rPr>
                    <w:spacing w:val="-5"/>
                    <w:sz w:val="24"/>
                    <w:szCs w:val="24"/>
                  </w:rPr>
                  <w:t xml:space="preserve"> </w:t>
                </w:r>
                <w:r>
                  <w:rPr>
                    <w:sz w:val="24"/>
                    <w:szCs w:val="24"/>
                  </w:rPr>
                  <w:t>A</w:t>
                </w:r>
                <w:r>
                  <w:rPr>
                    <w:spacing w:val="1"/>
                    <w:sz w:val="24"/>
                    <w:szCs w:val="24"/>
                  </w:rPr>
                  <w:t>u</w:t>
                </w:r>
                <w:r>
                  <w:rPr>
                    <w:sz w:val="24"/>
                    <w:szCs w:val="24"/>
                  </w:rPr>
                  <w:t>thori</w:t>
                </w:r>
                <w:r>
                  <w:rPr>
                    <w:spacing w:val="5"/>
                    <w:sz w:val="24"/>
                    <w:szCs w:val="24"/>
                  </w:rPr>
                  <w:t>t</w:t>
                </w:r>
                <w:r>
                  <w:rPr>
                    <w:sz w:val="24"/>
                    <w:szCs w:val="24"/>
                  </w:rPr>
                  <w:t>y</w:t>
                </w:r>
                <w:r>
                  <w:rPr>
                    <w:spacing w:val="-5"/>
                    <w:sz w:val="24"/>
                    <w:szCs w:val="24"/>
                  </w:rPr>
                  <w:t xml:space="preserve"> </w:t>
                </w:r>
                <w:r>
                  <w:rPr>
                    <w:spacing w:val="1"/>
                    <w:sz w:val="24"/>
                    <w:szCs w:val="24"/>
                  </w:rPr>
                  <w:t>(SPP</w:t>
                </w:r>
                <w:r>
                  <w:rPr>
                    <w:sz w:val="24"/>
                    <w:szCs w:val="24"/>
                  </w:rPr>
                  <w:t>RA)</w:t>
                </w:r>
              </w:p>
            </w:txbxContent>
          </v:textbox>
          <w10:wrap anchorx="page" anchory="page"/>
        </v:shape>
      </w:pict>
    </w:r>
    <w:r>
      <w:pict>
        <v:group id="_x0000_s2132" style="position:absolute;left:0;text-align:left;margin-left:86.35pt;margin-top:758.15pt;width:470.95pt;height:0;z-index:-6536;mso-position-horizontal-relative:page;mso-position-vertical-relative:page" coordorigin="1412,14556" coordsize="9419,0">
          <v:shape id="_x0000_s2133" style="position:absolute;left:1412;top:14556;width:9419;height:0" coordorigin="1412,14556" coordsize="9419,0" path="m1412,14556r9419,e" filled="f" strokeweight="1.54pt">
            <v:path arrowok="t"/>
          </v:shape>
          <w10:wrap anchorx="page" anchory="page"/>
        </v:group>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60" w:lineRule="exact"/>
      <w:rPr>
        <w:sz w:val="6"/>
        <w:szCs w:val="6"/>
      </w:rPr>
    </w:pPr>
    <w:r>
      <w:pict>
        <v:shapetype id="_x0000_t202" coordsize="21600,21600" o:spt="202" path="m,l,21600r21600,l21600,xe">
          <v:stroke joinstyle="miter"/>
          <v:path gradientshapeok="t" o:connecttype="rect"/>
        </v:shapetype>
        <v:shape id="_x0000_s2125" type="#_x0000_t202" style="position:absolute;left:0;text-align:left;margin-left:467.75pt;margin-top:770.25pt;width:16pt;height:14pt;z-index:-6530;mso-position-horizontal-relative:page;mso-position-vertical-relative:page" filled="f" stroked="f">
          <v:textbox style="mso-next-textbox:#_x0000_s2125" inset="0,0,0,0">
            <w:txbxContent>
              <w:p w:rsidR="007E58FD" w:rsidRDefault="007E58FD">
                <w:pPr>
                  <w:spacing w:line="260" w:lineRule="exact"/>
                  <w:ind w:left="40"/>
                  <w:rPr>
                    <w:sz w:val="24"/>
                    <w:szCs w:val="24"/>
                  </w:rPr>
                </w:pPr>
                <w:r>
                  <w:fldChar w:fldCharType="begin"/>
                </w:r>
                <w:r>
                  <w:rPr>
                    <w:sz w:val="24"/>
                    <w:szCs w:val="24"/>
                  </w:rPr>
                  <w:instrText xml:space="preserve"> PAGE </w:instrText>
                </w:r>
                <w:r>
                  <w:fldChar w:fldCharType="separate"/>
                </w:r>
                <w:r w:rsidR="003D6447">
                  <w:rPr>
                    <w:noProof/>
                    <w:sz w:val="24"/>
                    <w:szCs w:val="24"/>
                  </w:rPr>
                  <w:t>11</w:t>
                </w:r>
                <w:r>
                  <w:fldChar w:fldCharType="end"/>
                </w:r>
              </w:p>
            </w:txbxContent>
          </v:textbox>
          <w10:wrap anchorx="page" anchory="page"/>
        </v:shape>
      </w:pict>
    </w:r>
    <w:r>
      <w:pict>
        <v:shape id="_x0000_s2126" type="#_x0000_t202" style="position:absolute;left:0;text-align:left;margin-left:144.65pt;margin-top:770.25pt;width:281.75pt;height:14pt;z-index:-6531;mso-position-horizontal-relative:page;mso-position-vertical-relative:page" filled="f" stroked="f">
          <v:textbox style="mso-next-textbox:#_x0000_s2126" inset="0,0,0,0">
            <w:txbxContent>
              <w:p w:rsidR="007E58FD" w:rsidRDefault="007E58FD">
                <w:pPr>
                  <w:spacing w:line="260" w:lineRule="exact"/>
                  <w:ind w:left="20" w:right="-36"/>
                  <w:rPr>
                    <w:sz w:val="24"/>
                    <w:szCs w:val="24"/>
                  </w:rPr>
                </w:pPr>
                <w:r>
                  <w:rPr>
                    <w:spacing w:val="1"/>
                    <w:sz w:val="24"/>
                    <w:szCs w:val="24"/>
                  </w:rPr>
                  <w:t>S</w:t>
                </w:r>
                <w:r>
                  <w:rPr>
                    <w:sz w:val="24"/>
                    <w:szCs w:val="24"/>
                  </w:rPr>
                  <w:t xml:space="preserve">indh </w:t>
                </w:r>
                <w:r>
                  <w:rPr>
                    <w:spacing w:val="1"/>
                    <w:sz w:val="24"/>
                    <w:szCs w:val="24"/>
                  </w:rPr>
                  <w:t>P</w:t>
                </w:r>
                <w:r>
                  <w:rPr>
                    <w:sz w:val="24"/>
                    <w:szCs w:val="24"/>
                  </w:rPr>
                  <w:t>ubl</w:t>
                </w:r>
                <w:r>
                  <w:rPr>
                    <w:spacing w:val="1"/>
                    <w:sz w:val="24"/>
                    <w:szCs w:val="24"/>
                  </w:rPr>
                  <w:t>i</w:t>
                </w:r>
                <w:r>
                  <w:rPr>
                    <w:sz w:val="24"/>
                    <w:szCs w:val="24"/>
                  </w:rPr>
                  <w:t>c</w:t>
                </w:r>
                <w:r>
                  <w:rPr>
                    <w:spacing w:val="-1"/>
                    <w:sz w:val="24"/>
                    <w:szCs w:val="24"/>
                  </w:rPr>
                  <w:t xml:space="preserve"> </w:t>
                </w:r>
                <w:r>
                  <w:rPr>
                    <w:spacing w:val="1"/>
                    <w:sz w:val="24"/>
                    <w:szCs w:val="24"/>
                  </w:rPr>
                  <w:t>P</w:t>
                </w:r>
                <w:r>
                  <w:rPr>
                    <w:sz w:val="24"/>
                    <w:szCs w:val="24"/>
                  </w:rPr>
                  <w:t>ro</w:t>
                </w:r>
                <w:r>
                  <w:rPr>
                    <w:spacing w:val="-2"/>
                    <w:sz w:val="24"/>
                    <w:szCs w:val="24"/>
                  </w:rPr>
                  <w:t>c</w:t>
                </w:r>
                <w:r>
                  <w:rPr>
                    <w:sz w:val="24"/>
                    <w:szCs w:val="24"/>
                  </w:rPr>
                  <w:t>u</w:t>
                </w:r>
                <w:r>
                  <w:rPr>
                    <w:spacing w:val="-1"/>
                    <w:sz w:val="24"/>
                    <w:szCs w:val="24"/>
                  </w:rPr>
                  <w:t>re</w:t>
                </w:r>
                <w:r>
                  <w:rPr>
                    <w:sz w:val="24"/>
                    <w:szCs w:val="24"/>
                  </w:rPr>
                  <w:t>ment R</w:t>
                </w:r>
                <w:r>
                  <w:rPr>
                    <w:spacing w:val="-1"/>
                    <w:sz w:val="24"/>
                    <w:szCs w:val="24"/>
                  </w:rPr>
                  <w:t>e</w:t>
                </w:r>
                <w:r>
                  <w:rPr>
                    <w:spacing w:val="-2"/>
                    <w:sz w:val="24"/>
                    <w:szCs w:val="24"/>
                  </w:rPr>
                  <w:t>g</w:t>
                </w:r>
                <w:r>
                  <w:rPr>
                    <w:sz w:val="24"/>
                    <w:szCs w:val="24"/>
                  </w:rPr>
                  <w:t>ulato</w:t>
                </w:r>
                <w:r>
                  <w:rPr>
                    <w:spacing w:val="4"/>
                    <w:sz w:val="24"/>
                    <w:szCs w:val="24"/>
                  </w:rPr>
                  <w:t>r</w:t>
                </w:r>
                <w:r>
                  <w:rPr>
                    <w:sz w:val="24"/>
                    <w:szCs w:val="24"/>
                  </w:rPr>
                  <w:t>y</w:t>
                </w:r>
                <w:r>
                  <w:rPr>
                    <w:spacing w:val="-5"/>
                    <w:sz w:val="24"/>
                    <w:szCs w:val="24"/>
                  </w:rPr>
                  <w:t xml:space="preserve"> </w:t>
                </w:r>
                <w:r>
                  <w:rPr>
                    <w:sz w:val="24"/>
                    <w:szCs w:val="24"/>
                  </w:rPr>
                  <w:t>A</w:t>
                </w:r>
                <w:r>
                  <w:rPr>
                    <w:spacing w:val="1"/>
                    <w:sz w:val="24"/>
                    <w:szCs w:val="24"/>
                  </w:rPr>
                  <w:t>u</w:t>
                </w:r>
                <w:r>
                  <w:rPr>
                    <w:sz w:val="24"/>
                    <w:szCs w:val="24"/>
                  </w:rPr>
                  <w:t>thori</w:t>
                </w:r>
                <w:r>
                  <w:rPr>
                    <w:spacing w:val="5"/>
                    <w:sz w:val="24"/>
                    <w:szCs w:val="24"/>
                  </w:rPr>
                  <w:t>t</w:t>
                </w:r>
                <w:r>
                  <w:rPr>
                    <w:sz w:val="24"/>
                    <w:szCs w:val="24"/>
                  </w:rPr>
                  <w:t>y</w:t>
                </w:r>
                <w:r>
                  <w:rPr>
                    <w:spacing w:val="-5"/>
                    <w:sz w:val="24"/>
                    <w:szCs w:val="24"/>
                  </w:rPr>
                  <w:t xml:space="preserve"> </w:t>
                </w:r>
                <w:r>
                  <w:rPr>
                    <w:spacing w:val="1"/>
                    <w:sz w:val="24"/>
                    <w:szCs w:val="24"/>
                  </w:rPr>
                  <w:t>(SPP</w:t>
                </w:r>
                <w:r>
                  <w:rPr>
                    <w:sz w:val="24"/>
                    <w:szCs w:val="24"/>
                  </w:rPr>
                  <w:t>RA)</w:t>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0" w:lineRule="atLeast"/>
      <w:rPr>
        <w:sz w:val="0"/>
        <w:szCs w:val="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200" w:lineRule="exact"/>
    </w:pPr>
    <w:r>
      <w:pict>
        <v:shapetype id="_x0000_t202" coordsize="21600,21600" o:spt="202" path="m,l,21600r21600,l21600,xe">
          <v:stroke joinstyle="miter"/>
          <v:path gradientshapeok="t" o:connecttype="rect"/>
        </v:shapetype>
        <v:shape id="_x0000_s2105" type="#_x0000_t202" style="position:absolute;left:0;text-align:left;margin-left:487.5pt;margin-top:767.35pt;width:16pt;height:14pt;z-index:-6517;mso-position-horizontal-relative:page;mso-position-vertical-relative:page" filled="f" stroked="f">
          <v:textbox style="mso-next-textbox:#_x0000_s2105" inset="0,0,0,0">
            <w:txbxContent>
              <w:p w:rsidR="007E58FD" w:rsidRDefault="007E58FD">
                <w:pPr>
                  <w:spacing w:line="260" w:lineRule="exact"/>
                  <w:ind w:left="40"/>
                  <w:rPr>
                    <w:sz w:val="24"/>
                    <w:szCs w:val="24"/>
                  </w:rPr>
                </w:pPr>
                <w:r>
                  <w:fldChar w:fldCharType="begin"/>
                </w:r>
                <w:r>
                  <w:rPr>
                    <w:sz w:val="24"/>
                    <w:szCs w:val="24"/>
                  </w:rPr>
                  <w:instrText xml:space="preserve"> PAGE </w:instrText>
                </w:r>
                <w:r>
                  <w:fldChar w:fldCharType="separate"/>
                </w:r>
                <w:r w:rsidR="003D6447">
                  <w:rPr>
                    <w:noProof/>
                    <w:sz w:val="24"/>
                    <w:szCs w:val="24"/>
                  </w:rPr>
                  <w:t>26</w:t>
                </w:r>
                <w:r>
                  <w:fldChar w:fldCharType="end"/>
                </w:r>
                <w:r>
                  <w:fldChar w:fldCharType="begin"/>
                </w:r>
                <w:r>
                  <w:rPr>
                    <w:sz w:val="24"/>
                    <w:szCs w:val="24"/>
                  </w:rPr>
                  <w:instrText xml:space="preserve"> PAGE </w:instrText>
                </w:r>
                <w:r>
                  <w:fldChar w:fldCharType="separate"/>
                </w:r>
                <w:r w:rsidR="003D6447">
                  <w:rPr>
                    <w:noProof/>
                    <w:sz w:val="24"/>
                    <w:szCs w:val="24"/>
                  </w:rPr>
                  <w:t>26</w:t>
                </w:r>
                <w:r>
                  <w:fldChar w:fldCharType="end"/>
                </w:r>
              </w:p>
            </w:txbxContent>
          </v:textbox>
          <w10:wrap anchorx="page" anchory="page"/>
        </v:shape>
      </w:pict>
    </w:r>
    <w:r>
      <w:pict>
        <v:shape id="_x0000_s2106" type="#_x0000_t202" style="position:absolute;left:0;text-align:left;margin-left:154.4pt;margin-top:767.35pt;width:281.65pt;height:14pt;z-index:-6518;mso-position-horizontal-relative:page;mso-position-vertical-relative:page" filled="f" stroked="f">
          <v:textbox inset="0,0,0,0">
            <w:txbxContent>
              <w:p w:rsidR="007E58FD" w:rsidRDefault="007E58FD">
                <w:pPr>
                  <w:spacing w:line="260" w:lineRule="exact"/>
                  <w:ind w:left="20" w:right="-36"/>
                  <w:rPr>
                    <w:sz w:val="24"/>
                    <w:szCs w:val="24"/>
                  </w:rPr>
                </w:pPr>
                <w:r>
                  <w:rPr>
                    <w:spacing w:val="1"/>
                    <w:sz w:val="24"/>
                    <w:szCs w:val="24"/>
                  </w:rPr>
                  <w:t>S</w:t>
                </w:r>
                <w:r>
                  <w:rPr>
                    <w:sz w:val="24"/>
                    <w:szCs w:val="24"/>
                  </w:rPr>
                  <w:t xml:space="preserve">indh </w:t>
                </w:r>
                <w:r>
                  <w:rPr>
                    <w:spacing w:val="1"/>
                    <w:sz w:val="24"/>
                    <w:szCs w:val="24"/>
                  </w:rPr>
                  <w:t>P</w:t>
                </w:r>
                <w:r>
                  <w:rPr>
                    <w:sz w:val="24"/>
                    <w:szCs w:val="24"/>
                  </w:rPr>
                  <w:t>ubl</w:t>
                </w:r>
                <w:r>
                  <w:rPr>
                    <w:spacing w:val="1"/>
                    <w:sz w:val="24"/>
                    <w:szCs w:val="24"/>
                  </w:rPr>
                  <w:t>i</w:t>
                </w:r>
                <w:r>
                  <w:rPr>
                    <w:sz w:val="24"/>
                    <w:szCs w:val="24"/>
                  </w:rPr>
                  <w:t>c</w:t>
                </w:r>
                <w:r>
                  <w:rPr>
                    <w:spacing w:val="-1"/>
                    <w:sz w:val="24"/>
                    <w:szCs w:val="24"/>
                  </w:rPr>
                  <w:t xml:space="preserve"> </w:t>
                </w:r>
                <w:r>
                  <w:rPr>
                    <w:spacing w:val="1"/>
                    <w:sz w:val="24"/>
                    <w:szCs w:val="24"/>
                  </w:rPr>
                  <w:t>P</w:t>
                </w:r>
                <w:r>
                  <w:rPr>
                    <w:sz w:val="24"/>
                    <w:szCs w:val="24"/>
                  </w:rPr>
                  <w:t>ro</w:t>
                </w:r>
                <w:r>
                  <w:rPr>
                    <w:spacing w:val="-2"/>
                    <w:sz w:val="24"/>
                    <w:szCs w:val="24"/>
                  </w:rPr>
                  <w:t>c</w:t>
                </w:r>
                <w:r>
                  <w:rPr>
                    <w:sz w:val="24"/>
                    <w:szCs w:val="24"/>
                  </w:rPr>
                  <w:t>u</w:t>
                </w:r>
                <w:r>
                  <w:rPr>
                    <w:spacing w:val="-1"/>
                    <w:sz w:val="24"/>
                    <w:szCs w:val="24"/>
                  </w:rPr>
                  <w:t>re</w:t>
                </w:r>
                <w:r>
                  <w:rPr>
                    <w:sz w:val="24"/>
                    <w:szCs w:val="24"/>
                  </w:rPr>
                  <w:t>ment R</w:t>
                </w:r>
                <w:r>
                  <w:rPr>
                    <w:spacing w:val="-1"/>
                    <w:sz w:val="24"/>
                    <w:szCs w:val="24"/>
                  </w:rPr>
                  <w:t>e</w:t>
                </w:r>
                <w:r>
                  <w:rPr>
                    <w:spacing w:val="-2"/>
                    <w:sz w:val="24"/>
                    <w:szCs w:val="24"/>
                  </w:rPr>
                  <w:t>g</w:t>
                </w:r>
                <w:r>
                  <w:rPr>
                    <w:sz w:val="24"/>
                    <w:szCs w:val="24"/>
                  </w:rPr>
                  <w:t>ulato</w:t>
                </w:r>
                <w:r>
                  <w:rPr>
                    <w:spacing w:val="4"/>
                    <w:sz w:val="24"/>
                    <w:szCs w:val="24"/>
                  </w:rPr>
                  <w:t>r</w:t>
                </w:r>
                <w:r>
                  <w:rPr>
                    <w:sz w:val="24"/>
                    <w:szCs w:val="24"/>
                  </w:rPr>
                  <w:t>y</w:t>
                </w:r>
                <w:r>
                  <w:rPr>
                    <w:spacing w:val="-5"/>
                    <w:sz w:val="24"/>
                    <w:szCs w:val="24"/>
                  </w:rPr>
                  <w:t xml:space="preserve"> </w:t>
                </w:r>
                <w:r>
                  <w:rPr>
                    <w:sz w:val="24"/>
                    <w:szCs w:val="24"/>
                  </w:rPr>
                  <w:t>Autho</w:t>
                </w:r>
                <w:r>
                  <w:rPr>
                    <w:spacing w:val="-1"/>
                    <w:sz w:val="24"/>
                    <w:szCs w:val="24"/>
                  </w:rPr>
                  <w:t>r</w:t>
                </w:r>
                <w:r>
                  <w:rPr>
                    <w:sz w:val="24"/>
                    <w:szCs w:val="24"/>
                  </w:rPr>
                  <w:t>i</w:t>
                </w:r>
                <w:r>
                  <w:rPr>
                    <w:spacing w:val="6"/>
                    <w:sz w:val="24"/>
                    <w:szCs w:val="24"/>
                  </w:rPr>
                  <w:t>t</w:t>
                </w:r>
                <w:r>
                  <w:rPr>
                    <w:sz w:val="24"/>
                    <w:szCs w:val="24"/>
                  </w:rPr>
                  <w:t>y</w:t>
                </w:r>
                <w:r>
                  <w:rPr>
                    <w:spacing w:val="-5"/>
                    <w:sz w:val="24"/>
                    <w:szCs w:val="24"/>
                  </w:rPr>
                  <w:t xml:space="preserve"> </w:t>
                </w:r>
                <w:r>
                  <w:rPr>
                    <w:spacing w:val="1"/>
                    <w:sz w:val="24"/>
                    <w:szCs w:val="24"/>
                  </w:rPr>
                  <w:t>(SPP</w:t>
                </w:r>
                <w:r>
                  <w:rPr>
                    <w:sz w:val="24"/>
                    <w:szCs w:val="24"/>
                  </w:rPr>
                  <w:t>RA)</w:t>
                </w:r>
              </w:p>
            </w:txbxContent>
          </v:textbox>
          <w10:wrap anchorx="page" anchory="page"/>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200" w:lineRule="exact"/>
    </w:pPr>
    <w:r>
      <w:pict>
        <v:shapetype id="_x0000_t202" coordsize="21600,21600" o:spt="202" path="m,l,21600r21600,l21600,xe">
          <v:stroke joinstyle="miter"/>
          <v:path gradientshapeok="t" o:connecttype="rect"/>
        </v:shapetype>
        <v:shape id="_x0000_s2103" type="#_x0000_t202" style="position:absolute;left:0;text-align:left;margin-left:566.25pt;margin-top:585.25pt;width:14pt;height:14pt;z-index:-6515;mso-position-horizontal-relative:page;mso-position-vertical-relative:page" filled="f" stroked="f">
          <v:textbox style="mso-next-textbox:#_x0000_s2103" inset="0,0,0,0">
            <w:txbxContent>
              <w:p w:rsidR="007E58FD" w:rsidRDefault="007E58FD">
                <w:pPr>
                  <w:spacing w:line="260" w:lineRule="exact"/>
                  <w:ind w:left="20" w:right="-36"/>
                  <w:rPr>
                    <w:sz w:val="24"/>
                    <w:szCs w:val="24"/>
                  </w:rPr>
                </w:pPr>
                <w:r>
                  <w:rPr>
                    <w:sz w:val="24"/>
                    <w:szCs w:val="24"/>
                  </w:rPr>
                  <w:t>27</w:t>
                </w:r>
              </w:p>
            </w:txbxContent>
          </v:textbox>
          <w10:wrap anchorx="page" anchory="page"/>
        </v:shape>
      </w:pict>
    </w:r>
    <w:r>
      <w:pict>
        <v:shape id="_x0000_s2104" type="#_x0000_t202" style="position:absolute;left:0;text-align:left;margin-left:255.5pt;margin-top:585.25pt;width:281.65pt;height:14pt;z-index:-6516;mso-position-horizontal-relative:page;mso-position-vertical-relative:page" filled="f" stroked="f">
          <v:textbox style="mso-next-textbox:#_x0000_s2104" inset="0,0,0,0">
            <w:txbxContent>
              <w:p w:rsidR="007E58FD" w:rsidRDefault="007E58FD">
                <w:pPr>
                  <w:spacing w:line="260" w:lineRule="exact"/>
                  <w:ind w:left="20" w:right="-36"/>
                  <w:rPr>
                    <w:sz w:val="24"/>
                    <w:szCs w:val="24"/>
                  </w:rPr>
                </w:pPr>
                <w:r>
                  <w:rPr>
                    <w:spacing w:val="1"/>
                    <w:sz w:val="24"/>
                    <w:szCs w:val="24"/>
                  </w:rPr>
                  <w:t>S</w:t>
                </w:r>
                <w:r>
                  <w:rPr>
                    <w:sz w:val="24"/>
                    <w:szCs w:val="24"/>
                  </w:rPr>
                  <w:t xml:space="preserve">indh </w:t>
                </w:r>
                <w:r>
                  <w:rPr>
                    <w:spacing w:val="1"/>
                    <w:sz w:val="24"/>
                    <w:szCs w:val="24"/>
                  </w:rPr>
                  <w:t>P</w:t>
                </w:r>
                <w:r>
                  <w:rPr>
                    <w:sz w:val="24"/>
                    <w:szCs w:val="24"/>
                  </w:rPr>
                  <w:t>ubl</w:t>
                </w:r>
                <w:r>
                  <w:rPr>
                    <w:spacing w:val="1"/>
                    <w:sz w:val="24"/>
                    <w:szCs w:val="24"/>
                  </w:rPr>
                  <w:t>i</w:t>
                </w:r>
                <w:r>
                  <w:rPr>
                    <w:sz w:val="24"/>
                    <w:szCs w:val="24"/>
                  </w:rPr>
                  <w:t>c</w:t>
                </w:r>
                <w:r>
                  <w:rPr>
                    <w:spacing w:val="-1"/>
                    <w:sz w:val="24"/>
                    <w:szCs w:val="24"/>
                  </w:rPr>
                  <w:t xml:space="preserve"> </w:t>
                </w:r>
                <w:r>
                  <w:rPr>
                    <w:spacing w:val="1"/>
                    <w:sz w:val="24"/>
                    <w:szCs w:val="24"/>
                  </w:rPr>
                  <w:t>P</w:t>
                </w:r>
                <w:r>
                  <w:rPr>
                    <w:sz w:val="24"/>
                    <w:szCs w:val="24"/>
                  </w:rPr>
                  <w:t>ro</w:t>
                </w:r>
                <w:r>
                  <w:rPr>
                    <w:spacing w:val="-2"/>
                    <w:sz w:val="24"/>
                    <w:szCs w:val="24"/>
                  </w:rPr>
                  <w:t>c</w:t>
                </w:r>
                <w:r>
                  <w:rPr>
                    <w:sz w:val="24"/>
                    <w:szCs w:val="24"/>
                  </w:rPr>
                  <w:t>u</w:t>
                </w:r>
                <w:r>
                  <w:rPr>
                    <w:spacing w:val="-1"/>
                    <w:sz w:val="24"/>
                    <w:szCs w:val="24"/>
                  </w:rPr>
                  <w:t>re</w:t>
                </w:r>
                <w:r>
                  <w:rPr>
                    <w:sz w:val="24"/>
                    <w:szCs w:val="24"/>
                  </w:rPr>
                  <w:t>ment R</w:t>
                </w:r>
                <w:r>
                  <w:rPr>
                    <w:spacing w:val="-1"/>
                    <w:sz w:val="24"/>
                    <w:szCs w:val="24"/>
                  </w:rPr>
                  <w:t>e</w:t>
                </w:r>
                <w:r>
                  <w:rPr>
                    <w:spacing w:val="-2"/>
                    <w:sz w:val="24"/>
                    <w:szCs w:val="24"/>
                  </w:rPr>
                  <w:t>g</w:t>
                </w:r>
                <w:r>
                  <w:rPr>
                    <w:sz w:val="24"/>
                    <w:szCs w:val="24"/>
                  </w:rPr>
                  <w:t>ulato</w:t>
                </w:r>
                <w:r>
                  <w:rPr>
                    <w:spacing w:val="4"/>
                    <w:sz w:val="24"/>
                    <w:szCs w:val="24"/>
                  </w:rPr>
                  <w:t>r</w:t>
                </w:r>
                <w:r>
                  <w:rPr>
                    <w:sz w:val="24"/>
                    <w:szCs w:val="24"/>
                  </w:rPr>
                  <w:t>y</w:t>
                </w:r>
                <w:r>
                  <w:rPr>
                    <w:spacing w:val="-5"/>
                    <w:sz w:val="24"/>
                    <w:szCs w:val="24"/>
                  </w:rPr>
                  <w:t xml:space="preserve"> </w:t>
                </w:r>
                <w:r>
                  <w:rPr>
                    <w:sz w:val="24"/>
                    <w:szCs w:val="24"/>
                  </w:rPr>
                  <w:t>Autho</w:t>
                </w:r>
                <w:r>
                  <w:rPr>
                    <w:spacing w:val="-1"/>
                    <w:sz w:val="24"/>
                    <w:szCs w:val="24"/>
                  </w:rPr>
                  <w:t>r</w:t>
                </w:r>
                <w:r>
                  <w:rPr>
                    <w:sz w:val="24"/>
                    <w:szCs w:val="24"/>
                  </w:rPr>
                  <w:t>i</w:t>
                </w:r>
                <w:r>
                  <w:rPr>
                    <w:spacing w:val="6"/>
                    <w:sz w:val="24"/>
                    <w:szCs w:val="24"/>
                  </w:rPr>
                  <w:t>t</w:t>
                </w:r>
                <w:r>
                  <w:rPr>
                    <w:sz w:val="24"/>
                    <w:szCs w:val="24"/>
                  </w:rPr>
                  <w:t>y</w:t>
                </w:r>
                <w:r>
                  <w:rPr>
                    <w:spacing w:val="-5"/>
                    <w:sz w:val="24"/>
                    <w:szCs w:val="24"/>
                  </w:rPr>
                  <w:t xml:space="preserve"> </w:t>
                </w:r>
                <w:r>
                  <w:rPr>
                    <w:spacing w:val="1"/>
                    <w:sz w:val="24"/>
                    <w:szCs w:val="24"/>
                  </w:rPr>
                  <w:t>(SPP</w:t>
                </w:r>
                <w:r>
                  <w:rPr>
                    <w:sz w:val="24"/>
                    <w:szCs w:val="24"/>
                  </w:rPr>
                  <w:t>RA)</w:t>
                </w:r>
              </w:p>
            </w:txbxContent>
          </v:textbox>
          <w10:wrap anchorx="page" anchory="page"/>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200" w:lineRule="exact"/>
    </w:pPr>
    <w:r>
      <w:pict>
        <v:shapetype id="_x0000_t202" coordsize="21600,21600" o:spt="202" path="m,l,21600r21600,l21600,xe">
          <v:stroke joinstyle="miter"/>
          <v:path gradientshapeok="t" o:connecttype="rect"/>
        </v:shapetype>
        <v:shape id="_x0000_s2098" type="#_x0000_t202" style="position:absolute;left:0;text-align:left;margin-left:461.25pt;margin-top:755.65pt;width:16pt;height:14pt;z-index:-6511;mso-position-horizontal-relative:page;mso-position-vertical-relative:page" filled="f" stroked="f">
          <v:textbox inset="0,0,0,0">
            <w:txbxContent>
              <w:p w:rsidR="007E58FD" w:rsidRDefault="007E58FD">
                <w:pPr>
                  <w:spacing w:line="260" w:lineRule="exact"/>
                  <w:ind w:left="40"/>
                  <w:rPr>
                    <w:sz w:val="24"/>
                    <w:szCs w:val="24"/>
                  </w:rPr>
                </w:pPr>
                <w:r>
                  <w:fldChar w:fldCharType="begin"/>
                </w:r>
                <w:r>
                  <w:rPr>
                    <w:sz w:val="24"/>
                    <w:szCs w:val="24"/>
                  </w:rPr>
                  <w:instrText xml:space="preserve"> PAGE </w:instrText>
                </w:r>
                <w:r>
                  <w:fldChar w:fldCharType="separate"/>
                </w:r>
                <w:r w:rsidR="00DD3B92">
                  <w:rPr>
                    <w:noProof/>
                    <w:sz w:val="24"/>
                    <w:szCs w:val="24"/>
                  </w:rPr>
                  <w:t>29</w:t>
                </w:r>
                <w:r>
                  <w:fldChar w:fldCharType="end"/>
                </w:r>
              </w:p>
            </w:txbxContent>
          </v:textbox>
          <w10:wrap anchorx="page" anchory="page"/>
        </v:shape>
      </w:pict>
    </w:r>
    <w:r>
      <w:pict>
        <v:shape id="_x0000_s2099" type="#_x0000_t202" style="position:absolute;left:0;text-align:left;margin-left:149pt;margin-top:759.75pt;width:281.65pt;height:14pt;z-index:-6512;mso-position-horizontal-relative:page;mso-position-vertical-relative:page" filled="f" stroked="f">
          <v:textbox inset="0,0,0,0">
            <w:txbxContent>
              <w:p w:rsidR="007E58FD" w:rsidRDefault="007E58FD">
                <w:pPr>
                  <w:spacing w:line="260" w:lineRule="exact"/>
                  <w:ind w:left="20" w:right="-36"/>
                  <w:rPr>
                    <w:sz w:val="24"/>
                    <w:szCs w:val="24"/>
                  </w:rPr>
                </w:pPr>
                <w:r>
                  <w:rPr>
                    <w:spacing w:val="1"/>
                    <w:sz w:val="24"/>
                    <w:szCs w:val="24"/>
                  </w:rPr>
                  <w:t>S</w:t>
                </w:r>
                <w:r>
                  <w:rPr>
                    <w:sz w:val="24"/>
                    <w:szCs w:val="24"/>
                  </w:rPr>
                  <w:t xml:space="preserve">indh </w:t>
                </w:r>
                <w:r>
                  <w:rPr>
                    <w:spacing w:val="1"/>
                    <w:sz w:val="24"/>
                    <w:szCs w:val="24"/>
                  </w:rPr>
                  <w:t>P</w:t>
                </w:r>
                <w:r>
                  <w:rPr>
                    <w:sz w:val="24"/>
                    <w:szCs w:val="24"/>
                  </w:rPr>
                  <w:t>ubl</w:t>
                </w:r>
                <w:r>
                  <w:rPr>
                    <w:spacing w:val="1"/>
                    <w:sz w:val="24"/>
                    <w:szCs w:val="24"/>
                  </w:rPr>
                  <w:t>i</w:t>
                </w:r>
                <w:r>
                  <w:rPr>
                    <w:sz w:val="24"/>
                    <w:szCs w:val="24"/>
                  </w:rPr>
                  <w:t>c</w:t>
                </w:r>
                <w:r>
                  <w:rPr>
                    <w:spacing w:val="-1"/>
                    <w:sz w:val="24"/>
                    <w:szCs w:val="24"/>
                  </w:rPr>
                  <w:t xml:space="preserve"> </w:t>
                </w:r>
                <w:r>
                  <w:rPr>
                    <w:spacing w:val="1"/>
                    <w:sz w:val="24"/>
                    <w:szCs w:val="24"/>
                  </w:rPr>
                  <w:t>P</w:t>
                </w:r>
                <w:r>
                  <w:rPr>
                    <w:sz w:val="24"/>
                    <w:szCs w:val="24"/>
                  </w:rPr>
                  <w:t>ro</w:t>
                </w:r>
                <w:r>
                  <w:rPr>
                    <w:spacing w:val="-2"/>
                    <w:sz w:val="24"/>
                    <w:szCs w:val="24"/>
                  </w:rPr>
                  <w:t>c</w:t>
                </w:r>
                <w:r>
                  <w:rPr>
                    <w:sz w:val="24"/>
                    <w:szCs w:val="24"/>
                  </w:rPr>
                  <w:t>u</w:t>
                </w:r>
                <w:r>
                  <w:rPr>
                    <w:spacing w:val="-1"/>
                    <w:sz w:val="24"/>
                    <w:szCs w:val="24"/>
                  </w:rPr>
                  <w:t>re</w:t>
                </w:r>
                <w:r>
                  <w:rPr>
                    <w:sz w:val="24"/>
                    <w:szCs w:val="24"/>
                  </w:rPr>
                  <w:t>ment R</w:t>
                </w:r>
                <w:r>
                  <w:rPr>
                    <w:spacing w:val="-1"/>
                    <w:sz w:val="24"/>
                    <w:szCs w:val="24"/>
                  </w:rPr>
                  <w:t>e</w:t>
                </w:r>
                <w:r>
                  <w:rPr>
                    <w:spacing w:val="-2"/>
                    <w:sz w:val="24"/>
                    <w:szCs w:val="24"/>
                  </w:rPr>
                  <w:t>g</w:t>
                </w:r>
                <w:r>
                  <w:rPr>
                    <w:sz w:val="24"/>
                    <w:szCs w:val="24"/>
                  </w:rPr>
                  <w:t>ulato</w:t>
                </w:r>
                <w:r>
                  <w:rPr>
                    <w:spacing w:val="4"/>
                    <w:sz w:val="24"/>
                    <w:szCs w:val="24"/>
                  </w:rPr>
                  <w:t>r</w:t>
                </w:r>
                <w:r>
                  <w:rPr>
                    <w:sz w:val="24"/>
                    <w:szCs w:val="24"/>
                  </w:rPr>
                  <w:t>y</w:t>
                </w:r>
                <w:r>
                  <w:rPr>
                    <w:spacing w:val="-5"/>
                    <w:sz w:val="24"/>
                    <w:szCs w:val="24"/>
                  </w:rPr>
                  <w:t xml:space="preserve"> </w:t>
                </w:r>
                <w:r>
                  <w:rPr>
                    <w:sz w:val="24"/>
                    <w:szCs w:val="24"/>
                  </w:rPr>
                  <w:t>Autho</w:t>
                </w:r>
                <w:r>
                  <w:rPr>
                    <w:spacing w:val="-1"/>
                    <w:sz w:val="24"/>
                    <w:szCs w:val="24"/>
                  </w:rPr>
                  <w:t>r</w:t>
                </w:r>
                <w:r>
                  <w:rPr>
                    <w:sz w:val="24"/>
                    <w:szCs w:val="24"/>
                  </w:rPr>
                  <w:t>i</w:t>
                </w:r>
                <w:r>
                  <w:rPr>
                    <w:spacing w:val="6"/>
                    <w:sz w:val="24"/>
                    <w:szCs w:val="24"/>
                  </w:rPr>
                  <w:t>t</w:t>
                </w:r>
                <w:r>
                  <w:rPr>
                    <w:sz w:val="24"/>
                    <w:szCs w:val="24"/>
                  </w:rPr>
                  <w:t>y</w:t>
                </w:r>
                <w:r>
                  <w:rPr>
                    <w:spacing w:val="-5"/>
                    <w:sz w:val="24"/>
                    <w:szCs w:val="24"/>
                  </w:rPr>
                  <w:t xml:space="preserve"> </w:t>
                </w:r>
                <w:r>
                  <w:rPr>
                    <w:spacing w:val="1"/>
                    <w:sz w:val="24"/>
                    <w:szCs w:val="24"/>
                  </w:rPr>
                  <w:t>(SPP</w:t>
                </w:r>
                <w:r>
                  <w:rPr>
                    <w:sz w:val="24"/>
                    <w:szCs w:val="24"/>
                  </w:rPr>
                  <w:t>RA)</w:t>
                </w:r>
              </w:p>
            </w:txbxContent>
          </v:textbox>
          <w10:wrap anchorx="page" anchory="page"/>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200" w:lineRule="exact"/>
    </w:pPr>
    <w:r>
      <w:pict>
        <v:shapetype id="_x0000_t202" coordsize="21600,21600" o:spt="202" path="m,l,21600r21600,l21600,xe">
          <v:stroke joinstyle="miter"/>
          <v:path gradientshapeok="t" o:connecttype="rect"/>
        </v:shapetype>
        <v:shape id="_x0000_s2182" type="#_x0000_t202" style="position:absolute;left:0;text-align:left;margin-left:71pt;margin-top:548.65pt;width:281.65pt;height:14pt;z-index:-2376;mso-position-horizontal-relative:page;mso-position-vertical-relative:page" filled="f" stroked="f">
          <v:textbox style="mso-next-textbox:#_x0000_s2182" inset="0,0,0,0">
            <w:txbxContent>
              <w:p w:rsidR="007E58FD" w:rsidRDefault="007E58FD">
                <w:pPr>
                  <w:spacing w:line="260" w:lineRule="exact"/>
                  <w:ind w:left="20" w:right="-36"/>
                  <w:rPr>
                    <w:sz w:val="24"/>
                    <w:szCs w:val="24"/>
                  </w:rPr>
                </w:pPr>
                <w:r>
                  <w:rPr>
                    <w:spacing w:val="1"/>
                    <w:sz w:val="24"/>
                    <w:szCs w:val="24"/>
                  </w:rPr>
                  <w:t>S</w:t>
                </w:r>
                <w:r>
                  <w:rPr>
                    <w:sz w:val="24"/>
                    <w:szCs w:val="24"/>
                  </w:rPr>
                  <w:t xml:space="preserve">indh </w:t>
                </w:r>
                <w:r>
                  <w:rPr>
                    <w:spacing w:val="1"/>
                    <w:sz w:val="24"/>
                    <w:szCs w:val="24"/>
                  </w:rPr>
                  <w:t>P</w:t>
                </w:r>
                <w:r>
                  <w:rPr>
                    <w:sz w:val="24"/>
                    <w:szCs w:val="24"/>
                  </w:rPr>
                  <w:t>ubl</w:t>
                </w:r>
                <w:r>
                  <w:rPr>
                    <w:spacing w:val="1"/>
                    <w:sz w:val="24"/>
                    <w:szCs w:val="24"/>
                  </w:rPr>
                  <w:t>i</w:t>
                </w:r>
                <w:r>
                  <w:rPr>
                    <w:sz w:val="24"/>
                    <w:szCs w:val="24"/>
                  </w:rPr>
                  <w:t>c</w:t>
                </w:r>
                <w:r>
                  <w:rPr>
                    <w:spacing w:val="-1"/>
                    <w:sz w:val="24"/>
                    <w:szCs w:val="24"/>
                  </w:rPr>
                  <w:t xml:space="preserve"> </w:t>
                </w:r>
                <w:r>
                  <w:rPr>
                    <w:spacing w:val="1"/>
                    <w:sz w:val="24"/>
                    <w:szCs w:val="24"/>
                  </w:rPr>
                  <w:t>P</w:t>
                </w:r>
                <w:r>
                  <w:rPr>
                    <w:sz w:val="24"/>
                    <w:szCs w:val="24"/>
                  </w:rPr>
                  <w:t>ro</w:t>
                </w:r>
                <w:r>
                  <w:rPr>
                    <w:spacing w:val="-2"/>
                    <w:sz w:val="24"/>
                    <w:szCs w:val="24"/>
                  </w:rPr>
                  <w:t>c</w:t>
                </w:r>
                <w:r>
                  <w:rPr>
                    <w:sz w:val="24"/>
                    <w:szCs w:val="24"/>
                  </w:rPr>
                  <w:t>u</w:t>
                </w:r>
                <w:r>
                  <w:rPr>
                    <w:spacing w:val="-1"/>
                    <w:sz w:val="24"/>
                    <w:szCs w:val="24"/>
                  </w:rPr>
                  <w:t>re</w:t>
                </w:r>
                <w:r>
                  <w:rPr>
                    <w:sz w:val="24"/>
                    <w:szCs w:val="24"/>
                  </w:rPr>
                  <w:t>ment R</w:t>
                </w:r>
                <w:r>
                  <w:rPr>
                    <w:spacing w:val="-1"/>
                    <w:sz w:val="24"/>
                    <w:szCs w:val="24"/>
                  </w:rPr>
                  <w:t>e</w:t>
                </w:r>
                <w:r>
                  <w:rPr>
                    <w:spacing w:val="-2"/>
                    <w:sz w:val="24"/>
                    <w:szCs w:val="24"/>
                  </w:rPr>
                  <w:t>g</w:t>
                </w:r>
                <w:r>
                  <w:rPr>
                    <w:sz w:val="24"/>
                    <w:szCs w:val="24"/>
                  </w:rPr>
                  <w:t>ulato</w:t>
                </w:r>
                <w:r>
                  <w:rPr>
                    <w:spacing w:val="4"/>
                    <w:sz w:val="24"/>
                    <w:szCs w:val="24"/>
                  </w:rPr>
                  <w:t>r</w:t>
                </w:r>
                <w:r>
                  <w:rPr>
                    <w:sz w:val="24"/>
                    <w:szCs w:val="24"/>
                  </w:rPr>
                  <w:t>y</w:t>
                </w:r>
                <w:r>
                  <w:rPr>
                    <w:spacing w:val="-5"/>
                    <w:sz w:val="24"/>
                    <w:szCs w:val="24"/>
                  </w:rPr>
                  <w:t xml:space="preserve"> </w:t>
                </w:r>
                <w:r>
                  <w:rPr>
                    <w:sz w:val="24"/>
                    <w:szCs w:val="24"/>
                  </w:rPr>
                  <w:t>Autho</w:t>
                </w:r>
                <w:r>
                  <w:rPr>
                    <w:spacing w:val="-1"/>
                    <w:sz w:val="24"/>
                    <w:szCs w:val="24"/>
                  </w:rPr>
                  <w:t>r</w:t>
                </w:r>
                <w:r>
                  <w:rPr>
                    <w:sz w:val="24"/>
                    <w:szCs w:val="24"/>
                  </w:rPr>
                  <w:t>i</w:t>
                </w:r>
                <w:r>
                  <w:rPr>
                    <w:spacing w:val="6"/>
                    <w:sz w:val="24"/>
                    <w:szCs w:val="24"/>
                  </w:rPr>
                  <w:t>t</w:t>
                </w:r>
                <w:r>
                  <w:rPr>
                    <w:sz w:val="24"/>
                    <w:szCs w:val="24"/>
                  </w:rPr>
                  <w:t>y</w:t>
                </w:r>
                <w:r>
                  <w:rPr>
                    <w:spacing w:val="-5"/>
                    <w:sz w:val="24"/>
                    <w:szCs w:val="24"/>
                  </w:rPr>
                  <w:t xml:space="preserve"> </w:t>
                </w:r>
                <w:r>
                  <w:rPr>
                    <w:spacing w:val="1"/>
                    <w:sz w:val="24"/>
                    <w:szCs w:val="24"/>
                  </w:rPr>
                  <w:t>(SPP</w:t>
                </w:r>
                <w:r>
                  <w:rPr>
                    <w:sz w:val="24"/>
                    <w:szCs w:val="24"/>
                  </w:rPr>
                  <w:t>RA)</w:t>
                </w:r>
              </w:p>
            </w:txbxContent>
          </v:textbox>
          <w10:wrap anchorx="page" anchory="page"/>
        </v:shape>
      </w:pict>
    </w:r>
    <w:r>
      <w:pict>
        <v:shape id="_x0000_s2183" type="#_x0000_t202" style="position:absolute;left:0;text-align:left;margin-left:526.05pt;margin-top:548.65pt;width:16pt;height:14pt;z-index:-1352;mso-position-horizontal-relative:page;mso-position-vertical-relative:page" filled="f" stroked="f">
          <v:textbox style="mso-next-textbox:#_x0000_s2183" inset="0,0,0,0">
            <w:txbxContent>
              <w:p w:rsidR="007E58FD" w:rsidRDefault="007E58FD">
                <w:pPr>
                  <w:spacing w:line="260" w:lineRule="exact"/>
                  <w:ind w:left="40"/>
                  <w:rPr>
                    <w:sz w:val="24"/>
                    <w:szCs w:val="24"/>
                  </w:rPr>
                </w:pPr>
                <w:r>
                  <w:fldChar w:fldCharType="begin"/>
                </w:r>
                <w:r>
                  <w:rPr>
                    <w:sz w:val="24"/>
                    <w:szCs w:val="24"/>
                  </w:rPr>
                  <w:instrText xml:space="preserve"> PAGE </w:instrText>
                </w:r>
                <w:r>
                  <w:fldChar w:fldCharType="separate"/>
                </w:r>
                <w:r w:rsidR="00DD3B92">
                  <w:rPr>
                    <w:noProof/>
                    <w:sz w:val="24"/>
                    <w:szCs w:val="24"/>
                  </w:rPr>
                  <w:t>30</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8FD" w:rsidRDefault="007E58FD">
      <w:r>
        <w:separator/>
      </w:r>
    </w:p>
  </w:footnote>
  <w:footnote w:type="continuationSeparator" w:id="0">
    <w:p w:rsidR="007E58FD" w:rsidRDefault="007E58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200" w:lineRule="exact"/>
    </w:pPr>
    <w:r>
      <w:pict>
        <v:group id="_x0000_s2135" style="position:absolute;left:0;text-align:left;margin-left:70.6pt;margin-top:50.5pt;width:470.95pt;height:0;z-index:-6538;mso-position-horizontal-relative:page;mso-position-vertical-relative:page" coordorigin="1412,1010" coordsize="9419,0">
          <v:shape id="_x0000_s2136" style="position:absolute;left:1412;top:1010;width:9419;height:0" coordorigin="1412,1010" coordsize="9419,0" path="m1412,1010r9419,e" filled="f" strokeweight="1.54pt">
            <v:path arrowok="t"/>
          </v:shape>
          <w10:wrap anchorx="page" anchory="page"/>
        </v:group>
      </w:pict>
    </w:r>
    <w:r>
      <w:pict>
        <v:shapetype id="_x0000_t202" coordsize="21600,21600" o:spt="202" path="m,l,21600r21600,l21600,xe">
          <v:stroke joinstyle="miter"/>
          <v:path gradientshapeok="t" o:connecttype="rect"/>
        </v:shapetype>
        <v:shape id="_x0000_s2134" type="#_x0000_t202" style="position:absolute;left:0;text-align:left;margin-left:71pt;margin-top:36.25pt;width:146.55pt;height:14pt;z-index:-6537;mso-position-horizontal-relative:page;mso-position-vertical-relative:page" filled="f" stroked="f">
          <v:textbox inset="0,0,0,0">
            <w:txbxContent>
              <w:p w:rsidR="007E58FD" w:rsidRDefault="007E58FD">
                <w:pPr>
                  <w:spacing w:line="260" w:lineRule="exact"/>
                  <w:ind w:left="20" w:right="-36"/>
                  <w:rPr>
                    <w:sz w:val="24"/>
                    <w:szCs w:val="24"/>
                  </w:rPr>
                </w:pPr>
                <w:r>
                  <w:rPr>
                    <w:b/>
                    <w:spacing w:val="1"/>
                    <w:sz w:val="24"/>
                    <w:szCs w:val="24"/>
                  </w:rPr>
                  <w:t>S</w:t>
                </w:r>
                <w:r>
                  <w:rPr>
                    <w:b/>
                    <w:spacing w:val="-1"/>
                    <w:sz w:val="24"/>
                    <w:szCs w:val="24"/>
                  </w:rPr>
                  <w:t>ec</w:t>
                </w:r>
                <w:r>
                  <w:rPr>
                    <w:b/>
                    <w:sz w:val="24"/>
                    <w:szCs w:val="24"/>
                  </w:rPr>
                  <w:t xml:space="preserve">tion </w:t>
                </w:r>
                <w:r>
                  <w:rPr>
                    <w:b/>
                    <w:spacing w:val="1"/>
                    <w:sz w:val="24"/>
                    <w:szCs w:val="24"/>
                  </w:rPr>
                  <w:t>1</w:t>
                </w:r>
                <w:r>
                  <w:rPr>
                    <w:sz w:val="24"/>
                    <w:szCs w:val="24"/>
                  </w:rPr>
                  <w:t>-</w:t>
                </w:r>
                <w:r>
                  <w:rPr>
                    <w:spacing w:val="2"/>
                    <w:sz w:val="24"/>
                    <w:szCs w:val="24"/>
                  </w:rPr>
                  <w:t xml:space="preserve"> </w:t>
                </w:r>
                <w:r>
                  <w:rPr>
                    <w:spacing w:val="-3"/>
                    <w:sz w:val="24"/>
                    <w:szCs w:val="24"/>
                  </w:rPr>
                  <w:t>L</w:t>
                </w:r>
                <w:r>
                  <w:rPr>
                    <w:spacing w:val="-1"/>
                    <w:sz w:val="24"/>
                    <w:szCs w:val="24"/>
                  </w:rPr>
                  <w:t>e</w:t>
                </w:r>
                <w:r>
                  <w:rPr>
                    <w:sz w:val="24"/>
                    <w:szCs w:val="24"/>
                  </w:rPr>
                  <w:t>t</w:t>
                </w:r>
                <w:r>
                  <w:rPr>
                    <w:spacing w:val="1"/>
                    <w:sz w:val="24"/>
                    <w:szCs w:val="24"/>
                  </w:rPr>
                  <w:t>t</w:t>
                </w:r>
                <w:r>
                  <w:rPr>
                    <w:spacing w:val="-1"/>
                    <w:sz w:val="24"/>
                    <w:szCs w:val="24"/>
                  </w:rPr>
                  <w:t>e</w:t>
                </w:r>
                <w:r>
                  <w:rPr>
                    <w:sz w:val="24"/>
                    <w:szCs w:val="24"/>
                  </w:rPr>
                  <w:t>r of</w:t>
                </w:r>
                <w:r>
                  <w:rPr>
                    <w:spacing w:val="3"/>
                    <w:sz w:val="24"/>
                    <w:szCs w:val="24"/>
                  </w:rPr>
                  <w:t xml:space="preserve"> </w:t>
                </w:r>
                <w:r>
                  <w:rPr>
                    <w:spacing w:val="-3"/>
                    <w:sz w:val="24"/>
                    <w:szCs w:val="24"/>
                  </w:rPr>
                  <w:t>I</w:t>
                </w:r>
                <w:r>
                  <w:rPr>
                    <w:sz w:val="24"/>
                    <w:szCs w:val="24"/>
                  </w:rPr>
                  <w:t>nvi</w:t>
                </w:r>
                <w:r>
                  <w:rPr>
                    <w:spacing w:val="1"/>
                    <w:sz w:val="24"/>
                    <w:szCs w:val="24"/>
                  </w:rPr>
                  <w:t>t</w:t>
                </w:r>
                <w:r>
                  <w:rPr>
                    <w:spacing w:val="-1"/>
                    <w:sz w:val="24"/>
                    <w:szCs w:val="24"/>
                  </w:rPr>
                  <w:t>a</w:t>
                </w:r>
                <w:r>
                  <w:rPr>
                    <w:sz w:val="24"/>
                    <w:szCs w:val="24"/>
                  </w:rPr>
                  <w:t>t</w:t>
                </w:r>
                <w:r>
                  <w:rPr>
                    <w:spacing w:val="1"/>
                    <w:sz w:val="24"/>
                    <w:szCs w:val="24"/>
                  </w:rPr>
                  <w:t>i</w:t>
                </w:r>
                <w:r>
                  <w:rPr>
                    <w:sz w:val="24"/>
                    <w:szCs w:val="24"/>
                  </w:rPr>
                  <w:t>on</w:t>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rsidP="005A6E34">
    <w:pPr>
      <w:spacing w:line="200" w:lineRule="exact"/>
      <w:ind w:left="0"/>
    </w:pPr>
    <w:r>
      <w:pict>
        <v:shapetype id="_x0000_t202" coordsize="21600,21600" o:spt="202" path="m,l,21600r21600,l21600,xe">
          <v:stroke joinstyle="miter"/>
          <v:path gradientshapeok="t" o:connecttype="rect"/>
        </v:shapetype>
        <v:shape id="_x0000_s2083" type="#_x0000_t202" style="position:absolute;margin-left:225pt;margin-top:12.85pt;width:12.1pt;height:11.95pt;z-index:-6499;mso-position-horizontal-relative:page;mso-position-vertical-relative:page" filled="f" stroked="f">
          <v:textbox style="mso-next-textbox:#_x0000_s2083" inset="0,0,0,0">
            <w:txbxContent>
              <w:p w:rsidR="007E58FD" w:rsidRDefault="007E58FD">
                <w:pPr>
                  <w:spacing w:line="220" w:lineRule="exact"/>
                  <w:ind w:left="20" w:right="-30"/>
                </w:pPr>
                <w:r>
                  <w:rPr>
                    <w:spacing w:val="1"/>
                  </w:rPr>
                  <w:t>33</w:t>
                </w:r>
              </w:p>
            </w:txbxContent>
          </v:textbox>
          <w10:wrap anchorx="page" anchory="page"/>
        </v:shape>
      </w:pict>
    </w:r>
    <w:r>
      <w:pict>
        <v:shape id="_x0000_s2084" type="#_x0000_t202" style="position:absolute;margin-left:20.25pt;margin-top:12.85pt;width:194.65pt;height:11.95pt;z-index:-6500;mso-position-horizontal-relative:page;mso-position-vertical-relative:page" filled="f" stroked="f">
          <v:textbox style="mso-next-textbox:#_x0000_s2084" inset="0,0,0,0">
            <w:txbxContent>
              <w:p w:rsidR="007E58FD" w:rsidRDefault="007E58FD">
                <w:pPr>
                  <w:spacing w:line="220" w:lineRule="exact"/>
                  <w:ind w:left="20" w:right="-30"/>
                </w:pPr>
                <w:r>
                  <w:rPr>
                    <w:b/>
                  </w:rPr>
                  <w:t>Sec</w:t>
                </w:r>
                <w:r>
                  <w:rPr>
                    <w:b/>
                    <w:spacing w:val="1"/>
                  </w:rPr>
                  <w:t>t</w:t>
                </w:r>
                <w:r>
                  <w:rPr>
                    <w:b/>
                  </w:rPr>
                  <w:t>i</w:t>
                </w:r>
                <w:r>
                  <w:rPr>
                    <w:b/>
                    <w:spacing w:val="1"/>
                  </w:rPr>
                  <w:t>o</w:t>
                </w:r>
                <w:r>
                  <w:rPr>
                    <w:b/>
                  </w:rPr>
                  <w:t>n</w:t>
                </w:r>
                <w:r>
                  <w:rPr>
                    <w:b/>
                    <w:spacing w:val="-6"/>
                  </w:rPr>
                  <w:t xml:space="preserve"> </w:t>
                </w:r>
                <w:r>
                  <w:rPr>
                    <w:b/>
                    <w:spacing w:val="1"/>
                  </w:rPr>
                  <w:t>4</w:t>
                </w:r>
                <w:r>
                  <w:rPr>
                    <w:b/>
                  </w:rPr>
                  <w:t xml:space="preserve">. </w:t>
                </w:r>
                <w:r>
                  <w:t>Fi</w:t>
                </w:r>
                <w:r>
                  <w:rPr>
                    <w:spacing w:val="-2"/>
                  </w:rPr>
                  <w:t>n</w:t>
                </w:r>
                <w:r>
                  <w:t>a</w:t>
                </w:r>
                <w:r>
                  <w:rPr>
                    <w:spacing w:val="-1"/>
                  </w:rPr>
                  <w:t>n</w:t>
                </w:r>
                <w:r>
                  <w:t>cial</w:t>
                </w:r>
                <w:r>
                  <w:rPr>
                    <w:spacing w:val="-6"/>
                  </w:rPr>
                  <w:t xml:space="preserve"> </w:t>
                </w:r>
                <w:r>
                  <w:rPr>
                    <w:spacing w:val="2"/>
                  </w:rPr>
                  <w:t>P</w:t>
                </w:r>
                <w:r>
                  <w:rPr>
                    <w:spacing w:val="1"/>
                  </w:rPr>
                  <w:t>ropo</w:t>
                </w:r>
                <w:r>
                  <w:rPr>
                    <w:spacing w:val="-1"/>
                  </w:rPr>
                  <w:t>s</w:t>
                </w:r>
                <w:r>
                  <w:t>al</w:t>
                </w:r>
                <w:r>
                  <w:rPr>
                    <w:spacing w:val="-5"/>
                  </w:rPr>
                  <w:t xml:space="preserve"> </w:t>
                </w:r>
                <w:r>
                  <w:t>-</w:t>
                </w:r>
                <w:r>
                  <w:rPr>
                    <w:spacing w:val="-2"/>
                  </w:rPr>
                  <w:t xml:space="preserve"> </w:t>
                </w:r>
                <w:r>
                  <w:t>St</w:t>
                </w:r>
                <w:r>
                  <w:rPr>
                    <w:spacing w:val="2"/>
                  </w:rPr>
                  <w:t>a</w:t>
                </w:r>
                <w:r>
                  <w:rPr>
                    <w:spacing w:val="-1"/>
                  </w:rPr>
                  <w:t>n</w:t>
                </w:r>
                <w:r>
                  <w:rPr>
                    <w:spacing w:val="1"/>
                  </w:rPr>
                  <w:t>d</w:t>
                </w:r>
                <w:r>
                  <w:t>a</w:t>
                </w:r>
                <w:r>
                  <w:rPr>
                    <w:spacing w:val="1"/>
                  </w:rPr>
                  <w:t>r</w:t>
                </w:r>
                <w:r>
                  <w:t>d</w:t>
                </w:r>
                <w:r>
                  <w:rPr>
                    <w:spacing w:val="-6"/>
                  </w:rPr>
                  <w:t xml:space="preserve"> </w:t>
                </w:r>
                <w:r>
                  <w:t>F</w:t>
                </w:r>
                <w:r>
                  <w:rPr>
                    <w:spacing w:val="1"/>
                  </w:rPr>
                  <w:t>or</w:t>
                </w:r>
                <w:r>
                  <w:rPr>
                    <w:spacing w:val="-1"/>
                  </w:rPr>
                  <w:t>m</w:t>
                </w:r>
                <w:r>
                  <w:t>s</w:t>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200" w:lineRule="exact"/>
    </w:pPr>
    <w:r>
      <w:pict>
        <v:group id="_x0000_s2081" style="position:absolute;left:0;text-align:left;margin-left:70.55pt;margin-top:48.85pt;width:651pt;height:0;z-index:-6498;mso-position-horizontal-relative:page;mso-position-vertical-relative:page" coordorigin="1411,977" coordsize="13020,0">
          <v:shape id="_x0000_s2082" style="position:absolute;left:1411;top:977;width:13020;height:0" coordorigin="1411,977" coordsize="13020,0" path="m1411,977r13020,e" filled="f" strokeweight=".82pt">
            <v:path arrowok="t"/>
          </v:shape>
          <w10:wrap anchorx="page" anchory="page"/>
        </v:group>
      </w:pict>
    </w:r>
    <w:r>
      <w:pict>
        <v:shapetype id="_x0000_t202" coordsize="21600,21600" o:spt="202" path="m,l,21600r21600,l21600,xe">
          <v:stroke joinstyle="miter"/>
          <v:path gradientshapeok="t" o:connecttype="rect"/>
        </v:shapetype>
        <v:shape id="_x0000_s2080" type="#_x0000_t202" style="position:absolute;left:0;text-align:left;margin-left:71pt;margin-top:36.1pt;width:197.6pt;height:11.95pt;z-index:-6497;mso-position-horizontal-relative:page;mso-position-vertical-relative:page" filled="f" stroked="f">
          <v:textbox inset="0,0,0,0">
            <w:txbxContent>
              <w:p w:rsidR="007E58FD" w:rsidRDefault="007E58FD">
                <w:pPr>
                  <w:spacing w:line="220" w:lineRule="exact"/>
                  <w:ind w:left="20" w:right="-30"/>
                </w:pPr>
                <w:r>
                  <w:t>Secti</w:t>
                </w:r>
                <w:r>
                  <w:rPr>
                    <w:spacing w:val="1"/>
                  </w:rPr>
                  <w:t>o</w:t>
                </w:r>
                <w:r>
                  <w:t>n</w:t>
                </w:r>
                <w:r>
                  <w:rPr>
                    <w:spacing w:val="-7"/>
                  </w:rPr>
                  <w:t xml:space="preserve"> </w:t>
                </w:r>
                <w:r>
                  <w:t>4</w:t>
                </w:r>
                <w:r>
                  <w:rPr>
                    <w:spacing w:val="1"/>
                  </w:rPr>
                  <w:t xml:space="preserve"> </w:t>
                </w:r>
                <w:r>
                  <w:t>–</w:t>
                </w:r>
                <w:r>
                  <w:rPr>
                    <w:spacing w:val="1"/>
                  </w:rPr>
                  <w:t xml:space="preserve"> </w:t>
                </w:r>
                <w:r>
                  <w:t>Fi</w:t>
                </w:r>
                <w:r>
                  <w:rPr>
                    <w:spacing w:val="-2"/>
                  </w:rPr>
                  <w:t>n</w:t>
                </w:r>
                <w:r>
                  <w:rPr>
                    <w:spacing w:val="3"/>
                  </w:rPr>
                  <w:t>a</w:t>
                </w:r>
                <w:r>
                  <w:rPr>
                    <w:spacing w:val="-1"/>
                  </w:rPr>
                  <w:t>n</w:t>
                </w:r>
                <w:r>
                  <w:t>cial</w:t>
                </w:r>
                <w:r>
                  <w:rPr>
                    <w:spacing w:val="-6"/>
                  </w:rPr>
                  <w:t xml:space="preserve"> </w:t>
                </w:r>
                <w:r>
                  <w:rPr>
                    <w:spacing w:val="2"/>
                  </w:rPr>
                  <w:t>P</w:t>
                </w:r>
                <w:r>
                  <w:rPr>
                    <w:spacing w:val="1"/>
                  </w:rPr>
                  <w:t>ropo</w:t>
                </w:r>
                <w:r>
                  <w:rPr>
                    <w:spacing w:val="-1"/>
                  </w:rPr>
                  <w:t>s</w:t>
                </w:r>
                <w:r>
                  <w:t>al</w:t>
                </w:r>
                <w:r>
                  <w:rPr>
                    <w:spacing w:val="-7"/>
                  </w:rPr>
                  <w:t xml:space="preserve"> </w:t>
                </w:r>
                <w:r>
                  <w:t>–</w:t>
                </w:r>
                <w:r>
                  <w:rPr>
                    <w:spacing w:val="1"/>
                  </w:rPr>
                  <w:t xml:space="preserve"> </w:t>
                </w:r>
                <w:r>
                  <w:t>Sta</w:t>
                </w:r>
                <w:r>
                  <w:rPr>
                    <w:spacing w:val="-1"/>
                  </w:rPr>
                  <w:t>n</w:t>
                </w:r>
                <w:r>
                  <w:rPr>
                    <w:spacing w:val="1"/>
                  </w:rPr>
                  <w:t>d</w:t>
                </w:r>
                <w:r>
                  <w:t>a</w:t>
                </w:r>
                <w:r>
                  <w:rPr>
                    <w:spacing w:val="1"/>
                  </w:rPr>
                  <w:t>r</w:t>
                </w:r>
                <w:r>
                  <w:t>d</w:t>
                </w:r>
                <w:r>
                  <w:rPr>
                    <w:spacing w:val="-6"/>
                  </w:rPr>
                  <w:t xml:space="preserve"> </w:t>
                </w:r>
                <w:r>
                  <w:t>F</w:t>
                </w:r>
                <w:r>
                  <w:rPr>
                    <w:spacing w:val="1"/>
                  </w:rPr>
                  <w:t>or</w:t>
                </w:r>
                <w:r>
                  <w:rPr>
                    <w:spacing w:val="-4"/>
                  </w:rPr>
                  <w:t>m</w:t>
                </w:r>
                <w:r>
                  <w:t>s</w:t>
                </w:r>
              </w:p>
            </w:txbxContent>
          </v:textbox>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200" w:lineRule="exact"/>
    </w:pPr>
    <w:r>
      <w:pict>
        <v:group id="_x0000_s2076" style="position:absolute;left:0;text-align:left;margin-left:70.6pt;margin-top:48.85pt;width:470.95pt;height:0;z-index:-6494;mso-position-horizontal-relative:page;mso-position-vertical-relative:page" coordorigin="1412,977" coordsize="9419,0">
          <v:shape id="_x0000_s2077" style="position:absolute;left:1412;top:977;width:9419;height:0" coordorigin="1412,977" coordsize="9419,0" path="m1412,977r9419,e" filled="f" strokeweight=".82pt">
            <v:path arrowok="t"/>
          </v:shape>
          <w10:wrap anchorx="page" anchory="page"/>
        </v:group>
      </w:pict>
    </w:r>
    <w:r>
      <w:pict>
        <v:shapetype id="_x0000_t202" coordsize="21600,21600" o:spt="202" path="m,l,21600r21600,l21600,xe">
          <v:stroke joinstyle="miter"/>
          <v:path gradientshapeok="t" o:connecttype="rect"/>
        </v:shapetype>
        <v:shape id="_x0000_s2075" type="#_x0000_t202" style="position:absolute;left:0;text-align:left;margin-left:71pt;margin-top:36.1pt;width:197.55pt;height:11.95pt;z-index:-6493;mso-position-horizontal-relative:page;mso-position-vertical-relative:page" filled="f" stroked="f">
          <v:textbox style="mso-next-textbox:#_x0000_s2075" inset="0,0,0,0">
            <w:txbxContent>
              <w:p w:rsidR="007E58FD" w:rsidRDefault="007E58FD">
                <w:pPr>
                  <w:spacing w:line="220" w:lineRule="exact"/>
                  <w:ind w:left="20" w:right="-30"/>
                </w:pPr>
                <w:r>
                  <w:t>Secti</w:t>
                </w:r>
                <w:r>
                  <w:rPr>
                    <w:spacing w:val="1"/>
                  </w:rPr>
                  <w:t>o</w:t>
                </w:r>
                <w:r>
                  <w:t>n</w:t>
                </w:r>
                <w:r>
                  <w:rPr>
                    <w:spacing w:val="-7"/>
                  </w:rPr>
                  <w:t xml:space="preserve"> </w:t>
                </w:r>
                <w:r>
                  <w:t>4</w:t>
                </w:r>
                <w:r>
                  <w:rPr>
                    <w:spacing w:val="1"/>
                  </w:rPr>
                  <w:t xml:space="preserve"> </w:t>
                </w:r>
                <w:r>
                  <w:t>–</w:t>
                </w:r>
                <w:r>
                  <w:rPr>
                    <w:spacing w:val="1"/>
                  </w:rPr>
                  <w:t xml:space="preserve"> </w:t>
                </w:r>
                <w:r>
                  <w:t>Fi</w:t>
                </w:r>
                <w:r>
                  <w:rPr>
                    <w:spacing w:val="-2"/>
                  </w:rPr>
                  <w:t>n</w:t>
                </w:r>
                <w:r>
                  <w:rPr>
                    <w:spacing w:val="3"/>
                  </w:rPr>
                  <w:t>a</w:t>
                </w:r>
                <w:r>
                  <w:rPr>
                    <w:spacing w:val="-1"/>
                  </w:rPr>
                  <w:t>n</w:t>
                </w:r>
                <w:r>
                  <w:t>cial</w:t>
                </w:r>
                <w:r>
                  <w:rPr>
                    <w:spacing w:val="-6"/>
                  </w:rPr>
                  <w:t xml:space="preserve"> </w:t>
                </w:r>
                <w:r>
                  <w:rPr>
                    <w:spacing w:val="2"/>
                  </w:rPr>
                  <w:t>P</w:t>
                </w:r>
                <w:r>
                  <w:rPr>
                    <w:spacing w:val="1"/>
                  </w:rPr>
                  <w:t>ropo</w:t>
                </w:r>
                <w:r>
                  <w:rPr>
                    <w:spacing w:val="-1"/>
                  </w:rPr>
                  <w:t>s</w:t>
                </w:r>
                <w:r>
                  <w:t>al</w:t>
                </w:r>
                <w:r>
                  <w:rPr>
                    <w:spacing w:val="-7"/>
                  </w:rPr>
                  <w:t xml:space="preserve"> </w:t>
                </w:r>
                <w:r>
                  <w:t>–</w:t>
                </w:r>
                <w:r>
                  <w:rPr>
                    <w:spacing w:val="1"/>
                  </w:rPr>
                  <w:t xml:space="preserve"> </w:t>
                </w:r>
                <w:r>
                  <w:t>Sta</w:t>
                </w:r>
                <w:r>
                  <w:rPr>
                    <w:spacing w:val="-1"/>
                  </w:rPr>
                  <w:t>n</w:t>
                </w:r>
                <w:r>
                  <w:rPr>
                    <w:spacing w:val="1"/>
                  </w:rPr>
                  <w:t>d</w:t>
                </w:r>
                <w:r>
                  <w:t>a</w:t>
                </w:r>
                <w:r>
                  <w:rPr>
                    <w:spacing w:val="1"/>
                  </w:rPr>
                  <w:t>r</w:t>
                </w:r>
                <w:r>
                  <w:t>d</w:t>
                </w:r>
                <w:r>
                  <w:rPr>
                    <w:spacing w:val="-6"/>
                  </w:rPr>
                  <w:t xml:space="preserve"> </w:t>
                </w:r>
                <w:r>
                  <w:t>F</w:t>
                </w:r>
                <w:r>
                  <w:rPr>
                    <w:spacing w:val="1"/>
                  </w:rPr>
                  <w:t>or</w:t>
                </w:r>
                <w:r>
                  <w:rPr>
                    <w:spacing w:val="-4"/>
                  </w:rPr>
                  <w:t>m</w:t>
                </w:r>
                <w:r>
                  <w:t>s</w:t>
                </w:r>
              </w:p>
            </w:txbxContent>
          </v:textbox>
          <w10:wrap anchorx="page" anchory="page"/>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200" w:lineRule="exact"/>
    </w:pPr>
    <w:r>
      <w:pict>
        <v:group id="_x0000_s2071" style="position:absolute;left:0;text-align:left;margin-left:70.6pt;margin-top:48.85pt;width:467.35pt;height:0;z-index:-6490;mso-position-horizontal-relative:page;mso-position-vertical-relative:page" coordorigin="1412,977" coordsize="9347,0">
          <v:shape id="_x0000_s2072" style="position:absolute;left:1412;top:977;width:9347;height:0" coordorigin="1412,977" coordsize="9347,0" path="m1412,977r9347,e" filled="f" strokeweight=".82pt">
            <v:path arrowok="t"/>
          </v:shape>
          <w10:wrap anchorx="page" anchory="page"/>
        </v:group>
      </w:pict>
    </w:r>
    <w:r>
      <w:pict>
        <v:shapetype id="_x0000_t202" coordsize="21600,21600" o:spt="202" path="m,l,21600r21600,l21600,xe">
          <v:stroke joinstyle="miter"/>
          <v:path gradientshapeok="t" o:connecttype="rect"/>
        </v:shapetype>
        <v:shape id="_x0000_s2070" type="#_x0000_t202" style="position:absolute;left:0;text-align:left;margin-left:71pt;margin-top:36.1pt;width:197.55pt;height:11.95pt;z-index:-6489;mso-position-horizontal-relative:page;mso-position-vertical-relative:page" filled="f" stroked="f">
          <v:textbox style="mso-next-textbox:#_x0000_s2070" inset="0,0,0,0">
            <w:txbxContent>
              <w:p w:rsidR="007E58FD" w:rsidRDefault="007E58FD">
                <w:pPr>
                  <w:spacing w:line="220" w:lineRule="exact"/>
                  <w:ind w:left="20" w:right="-30"/>
                </w:pPr>
                <w:r>
                  <w:t>Secti</w:t>
                </w:r>
                <w:r>
                  <w:rPr>
                    <w:spacing w:val="1"/>
                  </w:rPr>
                  <w:t>o</w:t>
                </w:r>
                <w:r>
                  <w:t>n</w:t>
                </w:r>
                <w:r>
                  <w:rPr>
                    <w:spacing w:val="-7"/>
                  </w:rPr>
                  <w:t xml:space="preserve"> </w:t>
                </w:r>
                <w:r>
                  <w:t>4</w:t>
                </w:r>
                <w:r>
                  <w:rPr>
                    <w:spacing w:val="1"/>
                  </w:rPr>
                  <w:t xml:space="preserve"> </w:t>
                </w:r>
                <w:r>
                  <w:t>–</w:t>
                </w:r>
                <w:r>
                  <w:rPr>
                    <w:spacing w:val="1"/>
                  </w:rPr>
                  <w:t xml:space="preserve"> </w:t>
                </w:r>
                <w:r>
                  <w:t>Fi</w:t>
                </w:r>
                <w:r>
                  <w:rPr>
                    <w:spacing w:val="-2"/>
                  </w:rPr>
                  <w:t>n</w:t>
                </w:r>
                <w:r>
                  <w:rPr>
                    <w:spacing w:val="3"/>
                  </w:rPr>
                  <w:t>a</w:t>
                </w:r>
                <w:r>
                  <w:rPr>
                    <w:spacing w:val="-1"/>
                  </w:rPr>
                  <w:t>n</w:t>
                </w:r>
                <w:r>
                  <w:t>cial</w:t>
                </w:r>
                <w:r>
                  <w:rPr>
                    <w:spacing w:val="-6"/>
                  </w:rPr>
                  <w:t xml:space="preserve"> </w:t>
                </w:r>
                <w:r>
                  <w:rPr>
                    <w:spacing w:val="2"/>
                  </w:rPr>
                  <w:t>P</w:t>
                </w:r>
                <w:r>
                  <w:rPr>
                    <w:spacing w:val="1"/>
                  </w:rPr>
                  <w:t>ropo</w:t>
                </w:r>
                <w:r>
                  <w:rPr>
                    <w:spacing w:val="-1"/>
                  </w:rPr>
                  <w:t>s</w:t>
                </w:r>
                <w:r>
                  <w:t>al</w:t>
                </w:r>
                <w:r>
                  <w:rPr>
                    <w:spacing w:val="-7"/>
                  </w:rPr>
                  <w:t xml:space="preserve"> </w:t>
                </w:r>
                <w:r>
                  <w:t>–</w:t>
                </w:r>
                <w:r>
                  <w:rPr>
                    <w:spacing w:val="1"/>
                  </w:rPr>
                  <w:t xml:space="preserve"> </w:t>
                </w:r>
                <w:r>
                  <w:t>Sta</w:t>
                </w:r>
                <w:r>
                  <w:rPr>
                    <w:spacing w:val="-1"/>
                  </w:rPr>
                  <w:t>n</w:t>
                </w:r>
                <w:r>
                  <w:rPr>
                    <w:spacing w:val="1"/>
                  </w:rPr>
                  <w:t>d</w:t>
                </w:r>
                <w:r>
                  <w:t>a</w:t>
                </w:r>
                <w:r>
                  <w:rPr>
                    <w:spacing w:val="1"/>
                  </w:rPr>
                  <w:t>r</w:t>
                </w:r>
                <w:r>
                  <w:t>d</w:t>
                </w:r>
                <w:r>
                  <w:rPr>
                    <w:spacing w:val="-6"/>
                  </w:rPr>
                  <w:t xml:space="preserve"> </w:t>
                </w:r>
                <w:r>
                  <w:t>F</w:t>
                </w:r>
                <w:r>
                  <w:rPr>
                    <w:spacing w:val="1"/>
                  </w:rPr>
                  <w:t>or</w:t>
                </w:r>
                <w:r>
                  <w:rPr>
                    <w:spacing w:val="-4"/>
                  </w:rPr>
                  <w:t>m</w:t>
                </w:r>
                <w:r>
                  <w:t>s</w:t>
                </w:r>
              </w:p>
            </w:txbxContent>
          </v:textbox>
          <w10:wrap anchorx="page" anchory="page"/>
        </v:shape>
      </w:pict>
    </w:r>
    <w:r>
      <w:pict>
        <v:shape id="_x0000_s2069" type="#_x0000_t202" style="position:absolute;left:0;text-align:left;margin-left:300.15pt;margin-top:36.1pt;width:12.1pt;height:11.95pt;z-index:-6488;mso-position-horizontal-relative:page;mso-position-vertical-relative:page" filled="f" stroked="f">
          <v:textbox style="mso-next-textbox:#_x0000_s2069" inset="0,0,0,0">
            <w:txbxContent>
              <w:p w:rsidR="007E58FD" w:rsidRDefault="007E58FD">
                <w:pPr>
                  <w:spacing w:line="220" w:lineRule="exact"/>
                  <w:ind w:left="20" w:right="-30"/>
                </w:pPr>
                <w:r>
                  <w:rPr>
                    <w:spacing w:val="1"/>
                  </w:rPr>
                  <w:t>38</w:t>
                </w:r>
              </w:p>
            </w:txbxContent>
          </v:textbox>
          <w10:wrap anchorx="page" anchory="page"/>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0" w:lineRule="atLeast"/>
      <w:rPr>
        <w:sz w:val="0"/>
        <w:szCs w:val="0"/>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200" w:lineRule="exact"/>
    </w:pPr>
    <w:r>
      <w:pict>
        <v:group id="_x0000_s2065" style="position:absolute;left:0;text-align:left;margin-left:70.6pt;margin-top:48.85pt;width:470.85pt;height:0;z-index:-6485;mso-position-horizontal-relative:page;mso-position-vertical-relative:page" coordorigin="1412,977" coordsize="9417,0">
          <v:shape id="_x0000_s2066" style="position:absolute;left:1412;top:977;width:9417;height:0" coordorigin="1412,977" coordsize="9417,0" path="m1412,977r9416,e" filled="f" strokeweight=".82pt">
            <v:path arrowok="t"/>
          </v:shape>
          <w10:wrap anchorx="page" anchory="page"/>
        </v:group>
      </w:pict>
    </w:r>
    <w:r>
      <w:pict>
        <v:shapetype id="_x0000_t202" coordsize="21600,21600" o:spt="202" path="m,l,21600r21600,l21600,xe">
          <v:stroke joinstyle="miter"/>
          <v:path gradientshapeok="t" o:connecttype="rect"/>
        </v:shapetype>
        <v:shape id="_x0000_s2064" type="#_x0000_t202" style="position:absolute;left:0;text-align:left;margin-left:71pt;margin-top:36.1pt;width:197.55pt;height:11.95pt;z-index:-6484;mso-position-horizontal-relative:page;mso-position-vertical-relative:page" filled="f" stroked="f">
          <v:textbox inset="0,0,0,0">
            <w:txbxContent>
              <w:p w:rsidR="007E58FD" w:rsidRDefault="007E58FD">
                <w:pPr>
                  <w:spacing w:line="220" w:lineRule="exact"/>
                  <w:ind w:left="20" w:right="-30"/>
                </w:pPr>
                <w:r>
                  <w:t>Secti</w:t>
                </w:r>
                <w:r>
                  <w:rPr>
                    <w:spacing w:val="1"/>
                  </w:rPr>
                  <w:t>o</w:t>
                </w:r>
                <w:r>
                  <w:t>n</w:t>
                </w:r>
                <w:r>
                  <w:rPr>
                    <w:spacing w:val="-7"/>
                  </w:rPr>
                  <w:t xml:space="preserve"> </w:t>
                </w:r>
                <w:r>
                  <w:t>4</w:t>
                </w:r>
                <w:r>
                  <w:rPr>
                    <w:spacing w:val="1"/>
                  </w:rPr>
                  <w:t xml:space="preserve"> </w:t>
                </w:r>
                <w:r>
                  <w:t>–</w:t>
                </w:r>
                <w:r>
                  <w:rPr>
                    <w:spacing w:val="1"/>
                  </w:rPr>
                  <w:t xml:space="preserve"> </w:t>
                </w:r>
                <w:r>
                  <w:t>Fi</w:t>
                </w:r>
                <w:r>
                  <w:rPr>
                    <w:spacing w:val="-2"/>
                  </w:rPr>
                  <w:t>n</w:t>
                </w:r>
                <w:r>
                  <w:rPr>
                    <w:spacing w:val="3"/>
                  </w:rPr>
                  <w:t>a</w:t>
                </w:r>
                <w:r>
                  <w:rPr>
                    <w:spacing w:val="-1"/>
                  </w:rPr>
                  <w:t>n</w:t>
                </w:r>
                <w:r>
                  <w:t>cial</w:t>
                </w:r>
                <w:r>
                  <w:rPr>
                    <w:spacing w:val="-6"/>
                  </w:rPr>
                  <w:t xml:space="preserve"> </w:t>
                </w:r>
                <w:r>
                  <w:rPr>
                    <w:spacing w:val="2"/>
                  </w:rPr>
                  <w:t>P</w:t>
                </w:r>
                <w:r>
                  <w:rPr>
                    <w:spacing w:val="1"/>
                  </w:rPr>
                  <w:t>ropo</w:t>
                </w:r>
                <w:r>
                  <w:rPr>
                    <w:spacing w:val="-1"/>
                  </w:rPr>
                  <w:t>s</w:t>
                </w:r>
                <w:r>
                  <w:t>al</w:t>
                </w:r>
                <w:r>
                  <w:rPr>
                    <w:spacing w:val="-7"/>
                  </w:rPr>
                  <w:t xml:space="preserve"> </w:t>
                </w:r>
                <w:r>
                  <w:t>–</w:t>
                </w:r>
                <w:r>
                  <w:rPr>
                    <w:spacing w:val="1"/>
                  </w:rPr>
                  <w:t xml:space="preserve"> </w:t>
                </w:r>
                <w:r>
                  <w:t>Sta</w:t>
                </w:r>
                <w:r>
                  <w:rPr>
                    <w:spacing w:val="-1"/>
                  </w:rPr>
                  <w:t>n</w:t>
                </w:r>
                <w:r>
                  <w:rPr>
                    <w:spacing w:val="1"/>
                  </w:rPr>
                  <w:t>d</w:t>
                </w:r>
                <w:r>
                  <w:t>a</w:t>
                </w:r>
                <w:r>
                  <w:rPr>
                    <w:spacing w:val="1"/>
                  </w:rPr>
                  <w:t>r</w:t>
                </w:r>
                <w:r>
                  <w:t>d</w:t>
                </w:r>
                <w:r>
                  <w:rPr>
                    <w:spacing w:val="-6"/>
                  </w:rPr>
                  <w:t xml:space="preserve"> </w:t>
                </w:r>
                <w:r>
                  <w:t>F</w:t>
                </w:r>
                <w:r>
                  <w:rPr>
                    <w:spacing w:val="1"/>
                  </w:rPr>
                  <w:t>or</w:t>
                </w:r>
                <w:r>
                  <w:rPr>
                    <w:spacing w:val="-4"/>
                  </w:rPr>
                  <w:t>m</w:t>
                </w:r>
                <w:r>
                  <w:t>s</w:t>
                </w:r>
              </w:p>
            </w:txbxContent>
          </v:textbox>
          <w10:wrap anchorx="page" anchory="page"/>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0" w:lineRule="atLeast"/>
      <w:rPr>
        <w:sz w:val="0"/>
        <w:szCs w:val="0"/>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200" w:lineRule="exact"/>
    </w:pPr>
    <w:r>
      <w:pict>
        <v:shapetype id="_x0000_t202" coordsize="21600,21600" o:spt="202" path="m,l,21600r21600,l21600,xe">
          <v:stroke joinstyle="miter"/>
          <v:path gradientshapeok="t" o:connecttype="rect"/>
        </v:shapetype>
        <v:shape id="_x0000_s2057" type="#_x0000_t202" style="position:absolute;left:0;text-align:left;margin-left:20.75pt;margin-top:12pt;width:123.7pt;height:11.95pt;z-index:-6478;mso-position-horizontal-relative:page;mso-position-vertical-relative:page" filled="f" stroked="f">
          <v:textbox style="mso-next-textbox:#_x0000_s2057" inset="0,0,0,0">
            <w:txbxContent>
              <w:p w:rsidR="007E58FD" w:rsidRDefault="007E58FD">
                <w:pPr>
                  <w:spacing w:line="220" w:lineRule="exact"/>
                  <w:ind w:left="20" w:right="-30"/>
                </w:pPr>
                <w:r>
                  <w:t>Ge</w:t>
                </w:r>
                <w:r>
                  <w:rPr>
                    <w:spacing w:val="-1"/>
                  </w:rPr>
                  <w:t>n</w:t>
                </w:r>
                <w:r>
                  <w:t>e</w:t>
                </w:r>
                <w:r>
                  <w:rPr>
                    <w:spacing w:val="1"/>
                  </w:rPr>
                  <w:t>r</w:t>
                </w:r>
                <w:r>
                  <w:t>al</w:t>
                </w:r>
                <w:r>
                  <w:rPr>
                    <w:spacing w:val="-6"/>
                  </w:rPr>
                  <w:t xml:space="preserve"> </w:t>
                </w:r>
                <w:r>
                  <w:rPr>
                    <w:spacing w:val="-1"/>
                  </w:rPr>
                  <w:t>C</w:t>
                </w:r>
                <w:r>
                  <w:rPr>
                    <w:spacing w:val="1"/>
                  </w:rPr>
                  <w:t>o</w:t>
                </w:r>
                <w:r>
                  <w:rPr>
                    <w:spacing w:val="-1"/>
                  </w:rPr>
                  <w:t>n</w:t>
                </w:r>
                <w:r>
                  <w:rPr>
                    <w:spacing w:val="1"/>
                  </w:rPr>
                  <w:t>d</w:t>
                </w:r>
                <w:r>
                  <w:t>i</w:t>
                </w:r>
                <w:r>
                  <w:rPr>
                    <w:spacing w:val="2"/>
                  </w:rPr>
                  <w:t>t</w:t>
                </w:r>
                <w:r>
                  <w:t>i</w:t>
                </w:r>
                <w:r>
                  <w:rPr>
                    <w:spacing w:val="1"/>
                  </w:rPr>
                  <w:t>o</w:t>
                </w:r>
                <w:r>
                  <w:t>n</w:t>
                </w:r>
                <w:r>
                  <w:rPr>
                    <w:spacing w:val="-9"/>
                  </w:rPr>
                  <w:t xml:space="preserve"> </w:t>
                </w:r>
                <w:r>
                  <w:rPr>
                    <w:spacing w:val="1"/>
                  </w:rPr>
                  <w:t>o</w:t>
                </w:r>
                <w:r>
                  <w:t>f</w:t>
                </w:r>
                <w:r>
                  <w:rPr>
                    <w:spacing w:val="-1"/>
                  </w:rPr>
                  <w:t xml:space="preserve"> C</w:t>
                </w:r>
                <w:r>
                  <w:rPr>
                    <w:spacing w:val="1"/>
                  </w:rPr>
                  <w:t>o</w:t>
                </w:r>
                <w:r>
                  <w:rPr>
                    <w:spacing w:val="-1"/>
                  </w:rPr>
                  <w:t>n</w:t>
                </w:r>
                <w:r>
                  <w:t>tra</w:t>
                </w:r>
                <w:r>
                  <w:rPr>
                    <w:spacing w:val="1"/>
                  </w:rPr>
                  <w:t>c</w:t>
                </w:r>
                <w:r>
                  <w:t>t</w:t>
                </w:r>
              </w:p>
            </w:txbxContent>
          </v:textbox>
          <w10:wrap anchorx="page" anchory="page"/>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200" w:lineRule="exact"/>
    </w:pPr>
    <w:r>
      <w:pict>
        <v:shapetype id="_x0000_t202" coordsize="21600,21600" o:spt="202" path="m,l,21600r21600,l21600,xe">
          <v:stroke joinstyle="miter"/>
          <v:path gradientshapeok="t" o:connecttype="rect"/>
        </v:shapetype>
        <v:shape id="_x0000_s2052" type="#_x0000_t202" style="position:absolute;left:0;text-align:left;margin-left:19.9pt;margin-top:4.5pt;width:154.85pt;height:14pt;z-index:-6474;mso-position-horizontal-relative:page;mso-position-vertical-relative:page" filled="f" stroked="f">
          <v:textbox style="mso-next-textbox:#_x0000_s2052" inset="0,0,0,0">
            <w:txbxContent>
              <w:p w:rsidR="007E58FD" w:rsidRDefault="007E58FD">
                <w:pPr>
                  <w:spacing w:line="260" w:lineRule="exact"/>
                  <w:ind w:left="20" w:right="-36"/>
                  <w:rPr>
                    <w:sz w:val="24"/>
                    <w:szCs w:val="24"/>
                  </w:rPr>
                </w:pPr>
                <w:r>
                  <w:rPr>
                    <w:b/>
                    <w:spacing w:val="1"/>
                    <w:sz w:val="24"/>
                    <w:szCs w:val="24"/>
                  </w:rPr>
                  <w:t>Sp</w:t>
                </w:r>
                <w:r>
                  <w:rPr>
                    <w:b/>
                    <w:spacing w:val="-1"/>
                    <w:sz w:val="24"/>
                    <w:szCs w:val="24"/>
                  </w:rPr>
                  <w:t>ec</w:t>
                </w:r>
                <w:r>
                  <w:rPr>
                    <w:b/>
                    <w:sz w:val="24"/>
                    <w:szCs w:val="24"/>
                  </w:rPr>
                  <w:t>ial</w:t>
                </w:r>
                <w:r>
                  <w:rPr>
                    <w:b/>
                    <w:spacing w:val="1"/>
                    <w:sz w:val="24"/>
                    <w:szCs w:val="24"/>
                  </w:rPr>
                  <w:t xml:space="preserve"> </w:t>
                </w:r>
                <w:r>
                  <w:rPr>
                    <w:b/>
                    <w:sz w:val="24"/>
                    <w:szCs w:val="24"/>
                  </w:rPr>
                  <w:t>Con</w:t>
                </w:r>
                <w:r>
                  <w:rPr>
                    <w:b/>
                    <w:spacing w:val="1"/>
                    <w:sz w:val="24"/>
                    <w:szCs w:val="24"/>
                  </w:rPr>
                  <w:t>d</w:t>
                </w:r>
                <w:r>
                  <w:rPr>
                    <w:b/>
                    <w:sz w:val="24"/>
                    <w:szCs w:val="24"/>
                  </w:rPr>
                  <w:t>ition</w:t>
                </w:r>
                <w:r>
                  <w:rPr>
                    <w:b/>
                    <w:spacing w:val="1"/>
                    <w:sz w:val="24"/>
                    <w:szCs w:val="24"/>
                  </w:rPr>
                  <w:t xml:space="preserve"> </w:t>
                </w:r>
                <w:r>
                  <w:rPr>
                    <w:b/>
                    <w:spacing w:val="-2"/>
                    <w:sz w:val="24"/>
                    <w:szCs w:val="24"/>
                  </w:rPr>
                  <w:t>o</w:t>
                </w:r>
                <w:r>
                  <w:rPr>
                    <w:b/>
                    <w:sz w:val="24"/>
                    <w:szCs w:val="24"/>
                  </w:rPr>
                  <w:t>f</w:t>
                </w:r>
                <w:r>
                  <w:rPr>
                    <w:b/>
                    <w:spacing w:val="1"/>
                    <w:sz w:val="24"/>
                    <w:szCs w:val="24"/>
                  </w:rPr>
                  <w:t xml:space="preserve"> </w:t>
                </w:r>
                <w:r>
                  <w:rPr>
                    <w:b/>
                    <w:sz w:val="24"/>
                    <w:szCs w:val="24"/>
                  </w:rPr>
                  <w:t>C</w:t>
                </w:r>
                <w:r>
                  <w:rPr>
                    <w:b/>
                    <w:spacing w:val="-3"/>
                    <w:sz w:val="24"/>
                    <w:szCs w:val="24"/>
                  </w:rPr>
                  <w:t>o</w:t>
                </w:r>
                <w:r>
                  <w:rPr>
                    <w:b/>
                    <w:spacing w:val="1"/>
                    <w:sz w:val="24"/>
                    <w:szCs w:val="24"/>
                  </w:rPr>
                  <w:t>n</w:t>
                </w:r>
                <w:r>
                  <w:rPr>
                    <w:b/>
                    <w:sz w:val="24"/>
                    <w:szCs w:val="24"/>
                  </w:rPr>
                  <w:t>t</w:t>
                </w:r>
                <w:r>
                  <w:rPr>
                    <w:b/>
                    <w:spacing w:val="-2"/>
                    <w:sz w:val="24"/>
                    <w:szCs w:val="24"/>
                  </w:rPr>
                  <w:t>r</w:t>
                </w:r>
                <w:r>
                  <w:rPr>
                    <w:b/>
                    <w:sz w:val="24"/>
                    <w:szCs w:val="24"/>
                  </w:rPr>
                  <w:t>a</w:t>
                </w:r>
                <w:r>
                  <w:rPr>
                    <w:b/>
                    <w:spacing w:val="-1"/>
                    <w:sz w:val="24"/>
                    <w:szCs w:val="24"/>
                  </w:rPr>
                  <w:t>c</w:t>
                </w:r>
                <w:r>
                  <w:rPr>
                    <w:b/>
                    <w:sz w:val="24"/>
                    <w:szCs w:val="24"/>
                  </w:rPr>
                  <w:t>t</w:t>
                </w:r>
              </w:p>
            </w:txbxContent>
          </v:textbox>
          <w10:wrap anchorx="page" anchory="page"/>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200" w:lineRule="exact"/>
    </w:pPr>
    <w:r>
      <w:pict>
        <v:shapetype id="_x0000_t202" coordsize="21600,21600" o:spt="202" path="m,l,21600r21600,l21600,xe">
          <v:stroke joinstyle="miter"/>
          <v:path gradientshapeok="t" o:connecttype="rect"/>
        </v:shapetype>
        <v:shape id="_x0000_s2049" type="#_x0000_t202" style="position:absolute;left:0;text-align:left;margin-left:37.15pt;margin-top:5.75pt;width:47.9pt;height:14pt;z-index:-6472;mso-position-horizontal-relative:page;mso-position-vertical-relative:page" filled="f" stroked="f">
          <v:textbox style="mso-next-textbox:#_x0000_s2049" inset="0,0,0,0">
            <w:txbxContent>
              <w:p w:rsidR="007E58FD" w:rsidRDefault="007E58FD">
                <w:pPr>
                  <w:spacing w:line="260" w:lineRule="exact"/>
                  <w:ind w:left="20" w:right="-36"/>
                  <w:rPr>
                    <w:sz w:val="24"/>
                    <w:szCs w:val="24"/>
                  </w:rPr>
                </w:pPr>
                <w:r>
                  <w:rPr>
                    <w:b/>
                    <w:sz w:val="24"/>
                    <w:szCs w:val="24"/>
                  </w:rPr>
                  <w:t>Cont</w:t>
                </w:r>
                <w:r>
                  <w:rPr>
                    <w:b/>
                    <w:spacing w:val="-1"/>
                    <w:sz w:val="24"/>
                    <w:szCs w:val="24"/>
                  </w:rPr>
                  <w:t>r</w:t>
                </w:r>
                <w:r>
                  <w:rPr>
                    <w:b/>
                    <w:sz w:val="24"/>
                    <w:szCs w:val="24"/>
                  </w:rPr>
                  <w:t>a</w:t>
                </w:r>
                <w:r>
                  <w:rPr>
                    <w:b/>
                    <w:spacing w:val="-1"/>
                    <w:sz w:val="24"/>
                    <w:szCs w:val="24"/>
                  </w:rPr>
                  <w:t>c</w:t>
                </w:r>
                <w:r>
                  <w:rPr>
                    <w:b/>
                    <w:sz w:val="24"/>
                    <w:szCs w:val="24"/>
                  </w:rPr>
                  <w:t>t</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200" w:lineRule="exact"/>
    </w:pPr>
    <w:r>
      <w:pict>
        <v:shapetype id="_x0000_t202" coordsize="21600,21600" o:spt="202" path="m,l,21600r21600,l21600,xe">
          <v:stroke joinstyle="miter"/>
          <v:path gradientshapeok="t" o:connecttype="rect"/>
        </v:shapetype>
        <v:shape id="_x0000_s2127" type="#_x0000_t202" style="position:absolute;left:0;text-align:left;margin-left:2.9pt;margin-top:13.55pt;width:209.35pt;height:11.95pt;z-index:-6532;mso-position-horizontal-relative:page;mso-position-vertical-relative:page" filled="f" stroked="f">
          <v:textbox style="mso-next-textbox:#_x0000_s2127" inset="0,0,0,0">
            <w:txbxContent>
              <w:p w:rsidR="007E58FD" w:rsidRDefault="007E58FD">
                <w:pPr>
                  <w:spacing w:line="220" w:lineRule="exact"/>
                  <w:ind w:left="20" w:right="-30"/>
                </w:pPr>
                <w:r>
                  <w:rPr>
                    <w:b/>
                  </w:rPr>
                  <w:t>Sec</w:t>
                </w:r>
                <w:r>
                  <w:rPr>
                    <w:b/>
                    <w:spacing w:val="1"/>
                  </w:rPr>
                  <w:t>t</w:t>
                </w:r>
                <w:r>
                  <w:rPr>
                    <w:b/>
                  </w:rPr>
                  <w:t>i</w:t>
                </w:r>
                <w:r>
                  <w:rPr>
                    <w:b/>
                    <w:spacing w:val="1"/>
                  </w:rPr>
                  <w:t>o</w:t>
                </w:r>
                <w:r>
                  <w:rPr>
                    <w:b/>
                  </w:rPr>
                  <w:t>n</w:t>
                </w:r>
                <w:r>
                  <w:rPr>
                    <w:b/>
                    <w:spacing w:val="-6"/>
                  </w:rPr>
                  <w:t xml:space="preserve"> </w:t>
                </w:r>
                <w:r>
                  <w:rPr>
                    <w:b/>
                    <w:spacing w:val="1"/>
                  </w:rPr>
                  <w:t>2</w:t>
                </w:r>
                <w:r>
                  <w:rPr>
                    <w:b/>
                  </w:rPr>
                  <w:t xml:space="preserve">. </w:t>
                </w:r>
                <w:r>
                  <w:rPr>
                    <w:spacing w:val="1"/>
                  </w:rPr>
                  <w:t>I</w:t>
                </w:r>
                <w:r>
                  <w:rPr>
                    <w:spacing w:val="-1"/>
                  </w:rPr>
                  <w:t>n</w:t>
                </w:r>
                <w:r>
                  <w:rPr>
                    <w:spacing w:val="-2"/>
                  </w:rPr>
                  <w:t>f</w:t>
                </w:r>
                <w:r>
                  <w:rPr>
                    <w:spacing w:val="1"/>
                  </w:rPr>
                  <w:t>o</w:t>
                </w:r>
                <w:r>
                  <w:rPr>
                    <w:spacing w:val="3"/>
                  </w:rPr>
                  <w:t>r</w:t>
                </w:r>
                <w:r>
                  <w:rPr>
                    <w:spacing w:val="-4"/>
                  </w:rPr>
                  <w:t>m</w:t>
                </w:r>
                <w:r>
                  <w:t>ati</w:t>
                </w:r>
                <w:r>
                  <w:rPr>
                    <w:spacing w:val="1"/>
                  </w:rPr>
                  <w:t>o</w:t>
                </w:r>
                <w:r>
                  <w:t>n</w:t>
                </w:r>
                <w:r>
                  <w:rPr>
                    <w:spacing w:val="-11"/>
                  </w:rPr>
                  <w:t xml:space="preserve"> </w:t>
                </w:r>
                <w:r>
                  <w:t>to</w:t>
                </w:r>
                <w:r>
                  <w:rPr>
                    <w:spacing w:val="-1"/>
                  </w:rPr>
                  <w:t xml:space="preserve"> C</w:t>
                </w:r>
                <w:r>
                  <w:rPr>
                    <w:spacing w:val="3"/>
                  </w:rPr>
                  <w:t>o</w:t>
                </w:r>
                <w:r>
                  <w:rPr>
                    <w:spacing w:val="-1"/>
                  </w:rPr>
                  <w:t>n</w:t>
                </w:r>
                <w:r>
                  <w:rPr>
                    <w:spacing w:val="2"/>
                  </w:rPr>
                  <w:t>s</w:t>
                </w:r>
                <w:r>
                  <w:rPr>
                    <w:spacing w:val="-1"/>
                  </w:rPr>
                  <w:t>u</w:t>
                </w:r>
                <w:r>
                  <w:t>lt</w:t>
                </w:r>
                <w:r>
                  <w:rPr>
                    <w:spacing w:val="2"/>
                  </w:rPr>
                  <w:t>a</w:t>
                </w:r>
                <w:r>
                  <w:rPr>
                    <w:spacing w:val="-1"/>
                  </w:rPr>
                  <w:t>n</w:t>
                </w:r>
                <w:r>
                  <w:t>ts</w:t>
                </w:r>
                <w:r>
                  <w:rPr>
                    <w:spacing w:val="-7"/>
                  </w:rPr>
                  <w:t xml:space="preserve"> </w:t>
                </w:r>
                <w:r>
                  <w:t>–</w:t>
                </w:r>
                <w:r>
                  <w:rPr>
                    <w:spacing w:val="1"/>
                  </w:rPr>
                  <w:t xml:space="preserve"> </w:t>
                </w:r>
                <w:r>
                  <w:t>Data</w:t>
                </w:r>
                <w:r>
                  <w:rPr>
                    <w:spacing w:val="-3"/>
                  </w:rPr>
                  <w:t xml:space="preserve"> </w:t>
                </w:r>
                <w:r>
                  <w:rPr>
                    <w:spacing w:val="2"/>
                  </w:rPr>
                  <w:t>S</w:t>
                </w:r>
                <w:r>
                  <w:rPr>
                    <w:spacing w:val="-1"/>
                  </w:rPr>
                  <w:t>h</w:t>
                </w:r>
                <w:r>
                  <w:t>e</w:t>
                </w:r>
                <w:r>
                  <w:rPr>
                    <w:spacing w:val="1"/>
                  </w:rPr>
                  <w:t>e</w:t>
                </w:r>
                <w:r>
                  <w:t>t</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20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200" w:lineRule="exact"/>
    </w:pPr>
    <w:r>
      <w:pict>
        <v:shapetype id="_x0000_t202" coordsize="21600,21600" o:spt="202" path="m,l,21600r21600,l21600,xe">
          <v:stroke joinstyle="miter"/>
          <v:path gradientshapeok="t" o:connecttype="rect"/>
        </v:shapetype>
        <v:shape id="_x0000_s2110" type="#_x0000_t202" style="position:absolute;left:0;text-align:left;margin-left:23.9pt;margin-top:13.55pt;width:196.85pt;height:11.95pt;z-index:-6520;mso-position-horizontal-relative:page;mso-position-vertical-relative:page" filled="f" stroked="f">
          <v:textbox inset="0,0,0,0">
            <w:txbxContent>
              <w:p w:rsidR="007E58FD" w:rsidRDefault="007E58FD">
                <w:pPr>
                  <w:spacing w:line="220" w:lineRule="exact"/>
                  <w:ind w:left="20" w:right="-30"/>
                </w:pPr>
                <w:r>
                  <w:rPr>
                    <w:b/>
                  </w:rPr>
                  <w:t>Sec</w:t>
                </w:r>
                <w:r>
                  <w:rPr>
                    <w:b/>
                    <w:spacing w:val="1"/>
                  </w:rPr>
                  <w:t>t</w:t>
                </w:r>
                <w:r>
                  <w:rPr>
                    <w:b/>
                  </w:rPr>
                  <w:t>i</w:t>
                </w:r>
                <w:r>
                  <w:rPr>
                    <w:b/>
                    <w:spacing w:val="1"/>
                  </w:rPr>
                  <w:t>o</w:t>
                </w:r>
                <w:r>
                  <w:rPr>
                    <w:b/>
                  </w:rPr>
                  <w:t>n</w:t>
                </w:r>
                <w:r>
                  <w:rPr>
                    <w:b/>
                    <w:spacing w:val="-6"/>
                  </w:rPr>
                  <w:t xml:space="preserve"> </w:t>
                </w:r>
                <w:r>
                  <w:rPr>
                    <w:b/>
                    <w:spacing w:val="1"/>
                  </w:rPr>
                  <w:t>3</w:t>
                </w:r>
                <w:r>
                  <w:rPr>
                    <w:b/>
                  </w:rPr>
                  <w:t>.</w:t>
                </w:r>
                <w:r>
                  <w:rPr>
                    <w:b/>
                    <w:spacing w:val="48"/>
                  </w:rPr>
                  <w:t xml:space="preserve"> </w:t>
                </w:r>
                <w:r>
                  <w:rPr>
                    <w:spacing w:val="3"/>
                  </w:rPr>
                  <w:t>T</w:t>
                </w:r>
                <w:r>
                  <w:t>e</w:t>
                </w:r>
                <w:r>
                  <w:rPr>
                    <w:spacing w:val="1"/>
                  </w:rPr>
                  <w:t>c</w:t>
                </w:r>
                <w:r>
                  <w:rPr>
                    <w:spacing w:val="-1"/>
                  </w:rPr>
                  <w:t>hn</w:t>
                </w:r>
                <w:r>
                  <w:t>ical</w:t>
                </w:r>
                <w:r>
                  <w:rPr>
                    <w:spacing w:val="-7"/>
                  </w:rPr>
                  <w:t xml:space="preserve"> </w:t>
                </w:r>
                <w:r>
                  <w:rPr>
                    <w:spacing w:val="2"/>
                  </w:rPr>
                  <w:t>P</w:t>
                </w:r>
                <w:r>
                  <w:rPr>
                    <w:spacing w:val="1"/>
                  </w:rPr>
                  <w:t>ropo</w:t>
                </w:r>
                <w:r>
                  <w:rPr>
                    <w:spacing w:val="-1"/>
                  </w:rPr>
                  <w:t>s</w:t>
                </w:r>
                <w:r>
                  <w:rPr>
                    <w:spacing w:val="-2"/>
                  </w:rPr>
                  <w:t>a</w:t>
                </w:r>
                <w:r>
                  <w:t>l</w:t>
                </w:r>
                <w:r>
                  <w:rPr>
                    <w:spacing w:val="-5"/>
                  </w:rPr>
                  <w:t xml:space="preserve"> </w:t>
                </w:r>
                <w:r>
                  <w:t>-</w:t>
                </w:r>
                <w:r>
                  <w:rPr>
                    <w:spacing w:val="-2"/>
                  </w:rPr>
                  <w:t xml:space="preserve"> </w:t>
                </w:r>
                <w:r>
                  <w:t>St</w:t>
                </w:r>
                <w:r>
                  <w:rPr>
                    <w:spacing w:val="2"/>
                  </w:rPr>
                  <w:t>a</w:t>
                </w:r>
                <w:r>
                  <w:rPr>
                    <w:spacing w:val="-1"/>
                  </w:rPr>
                  <w:t>n</w:t>
                </w:r>
                <w:r>
                  <w:rPr>
                    <w:spacing w:val="1"/>
                  </w:rPr>
                  <w:t>d</w:t>
                </w:r>
                <w:r>
                  <w:t>a</w:t>
                </w:r>
                <w:r>
                  <w:rPr>
                    <w:spacing w:val="1"/>
                  </w:rPr>
                  <w:t>r</w:t>
                </w:r>
                <w:r>
                  <w:t>d</w:t>
                </w:r>
                <w:r>
                  <w:rPr>
                    <w:spacing w:val="-6"/>
                  </w:rPr>
                  <w:t xml:space="preserve"> </w:t>
                </w:r>
                <w:r>
                  <w:t>F</w:t>
                </w:r>
                <w:r>
                  <w:rPr>
                    <w:spacing w:val="1"/>
                  </w:rPr>
                  <w:t>or</w:t>
                </w:r>
                <w:r>
                  <w:rPr>
                    <w:spacing w:val="-1"/>
                  </w:rPr>
                  <w:t>m</w:t>
                </w:r>
                <w:r>
                  <w:t>s</w:t>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0" w:lineRule="atLeast"/>
      <w:rPr>
        <w:sz w:val="0"/>
        <w:szCs w:val="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200" w:lineRule="exact"/>
    </w:pPr>
    <w:r>
      <w:pict>
        <v:shapetype id="_x0000_t202" coordsize="21600,21600" o:spt="202" path="m,l,21600r21600,l21600,xe">
          <v:stroke joinstyle="miter"/>
          <v:path gradientshapeok="t" o:connecttype="rect"/>
        </v:shapetype>
        <v:shape id="_x0000_s2100" type="#_x0000_t202" style="position:absolute;left:0;text-align:left;margin-left:48.5pt;margin-top:13.5pt;width:196.85pt;height:11.95pt;z-index:-6513;mso-position-horizontal-relative:page;mso-position-vertical-relative:page" filled="f" stroked="f">
          <v:textbox style="mso-next-textbox:#_x0000_s2100" inset="0,0,0,0">
            <w:txbxContent>
              <w:p w:rsidR="007E58FD" w:rsidRDefault="007E58FD">
                <w:pPr>
                  <w:spacing w:line="220" w:lineRule="exact"/>
                  <w:ind w:left="20" w:right="-30"/>
                </w:pPr>
                <w:r>
                  <w:rPr>
                    <w:b/>
                  </w:rPr>
                  <w:t>Sec</w:t>
                </w:r>
                <w:r>
                  <w:rPr>
                    <w:b/>
                    <w:spacing w:val="1"/>
                  </w:rPr>
                  <w:t>t</w:t>
                </w:r>
                <w:r>
                  <w:rPr>
                    <w:b/>
                  </w:rPr>
                  <w:t>i</w:t>
                </w:r>
                <w:r>
                  <w:rPr>
                    <w:b/>
                    <w:spacing w:val="1"/>
                  </w:rPr>
                  <w:t>o</w:t>
                </w:r>
                <w:r>
                  <w:rPr>
                    <w:b/>
                  </w:rPr>
                  <w:t>n</w:t>
                </w:r>
                <w:r>
                  <w:rPr>
                    <w:b/>
                    <w:spacing w:val="-6"/>
                  </w:rPr>
                  <w:t xml:space="preserve"> </w:t>
                </w:r>
                <w:r>
                  <w:rPr>
                    <w:b/>
                    <w:spacing w:val="1"/>
                  </w:rPr>
                  <w:t>3</w:t>
                </w:r>
                <w:r>
                  <w:rPr>
                    <w:b/>
                  </w:rPr>
                  <w:t>.</w:t>
                </w:r>
                <w:r>
                  <w:rPr>
                    <w:b/>
                    <w:spacing w:val="48"/>
                  </w:rPr>
                  <w:t xml:space="preserve"> </w:t>
                </w:r>
                <w:r>
                  <w:rPr>
                    <w:spacing w:val="3"/>
                  </w:rPr>
                  <w:t>T</w:t>
                </w:r>
                <w:r>
                  <w:t>e</w:t>
                </w:r>
                <w:r>
                  <w:rPr>
                    <w:spacing w:val="1"/>
                  </w:rPr>
                  <w:t>c</w:t>
                </w:r>
                <w:r>
                  <w:rPr>
                    <w:spacing w:val="-1"/>
                  </w:rPr>
                  <w:t>hn</w:t>
                </w:r>
                <w:r>
                  <w:t>ical</w:t>
                </w:r>
                <w:r>
                  <w:rPr>
                    <w:spacing w:val="-7"/>
                  </w:rPr>
                  <w:t xml:space="preserve"> </w:t>
                </w:r>
                <w:r>
                  <w:rPr>
                    <w:spacing w:val="2"/>
                  </w:rPr>
                  <w:t>P</w:t>
                </w:r>
                <w:r>
                  <w:rPr>
                    <w:spacing w:val="1"/>
                  </w:rPr>
                  <w:t>ropo</w:t>
                </w:r>
                <w:r>
                  <w:rPr>
                    <w:spacing w:val="-1"/>
                  </w:rPr>
                  <w:t>s</w:t>
                </w:r>
                <w:r>
                  <w:rPr>
                    <w:spacing w:val="-2"/>
                  </w:rPr>
                  <w:t>a</w:t>
                </w:r>
                <w:r>
                  <w:t>l</w:t>
                </w:r>
                <w:r>
                  <w:rPr>
                    <w:spacing w:val="-5"/>
                  </w:rPr>
                  <w:t xml:space="preserve"> </w:t>
                </w:r>
                <w:r>
                  <w:t>-</w:t>
                </w:r>
                <w:r>
                  <w:rPr>
                    <w:spacing w:val="-2"/>
                  </w:rPr>
                  <w:t xml:space="preserve"> </w:t>
                </w:r>
                <w:r>
                  <w:t>St</w:t>
                </w:r>
                <w:r>
                  <w:rPr>
                    <w:spacing w:val="2"/>
                  </w:rPr>
                  <w:t>a</w:t>
                </w:r>
                <w:r>
                  <w:rPr>
                    <w:spacing w:val="-1"/>
                  </w:rPr>
                  <w:t>n</w:t>
                </w:r>
                <w:r>
                  <w:rPr>
                    <w:spacing w:val="1"/>
                  </w:rPr>
                  <w:t>d</w:t>
                </w:r>
                <w:r>
                  <w:t>a</w:t>
                </w:r>
                <w:r>
                  <w:rPr>
                    <w:spacing w:val="1"/>
                  </w:rPr>
                  <w:t>r</w:t>
                </w:r>
                <w:r>
                  <w:t>d</w:t>
                </w:r>
                <w:r>
                  <w:rPr>
                    <w:spacing w:val="-6"/>
                  </w:rPr>
                  <w:t xml:space="preserve"> </w:t>
                </w:r>
                <w:r>
                  <w:t>F</w:t>
                </w:r>
                <w:r>
                  <w:rPr>
                    <w:spacing w:val="1"/>
                  </w:rPr>
                  <w:t>or</w:t>
                </w:r>
                <w:r>
                  <w:rPr>
                    <w:spacing w:val="-1"/>
                  </w:rPr>
                  <w:t>m</w:t>
                </w:r>
                <w:r>
                  <w:t>s</w:t>
                </w:r>
              </w:p>
            </w:txbxContent>
          </v:textbox>
          <w10:wrap anchorx="page" anchory="page"/>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200" w:lineRule="exact"/>
    </w:pPr>
    <w:r>
      <w:pict>
        <v:shapetype id="_x0000_t202" coordsize="21600,21600" o:spt="202" path="m,l,21600r21600,l21600,xe">
          <v:stroke joinstyle="miter"/>
          <v:path gradientshapeok="t" o:connecttype="rect"/>
        </v:shapetype>
        <v:shape id="_x0000_s2181" type="#_x0000_t202" style="position:absolute;left:0;text-align:left;margin-left:71pt;margin-top:36.1pt;width:196.85pt;height:11.95pt;z-index:-3400;mso-position-horizontal-relative:page;mso-position-vertical-relative:page" filled="f" stroked="f">
          <v:textbox style="mso-next-textbox:#_x0000_s2181" inset="0,0,0,0">
            <w:txbxContent>
              <w:p w:rsidR="007E58FD" w:rsidRDefault="007E58FD">
                <w:pPr>
                  <w:spacing w:line="220" w:lineRule="exact"/>
                  <w:ind w:left="20" w:right="-30"/>
                </w:pPr>
                <w:r>
                  <w:rPr>
                    <w:b/>
                  </w:rPr>
                  <w:t>Sec</w:t>
                </w:r>
                <w:r>
                  <w:rPr>
                    <w:b/>
                    <w:spacing w:val="1"/>
                  </w:rPr>
                  <w:t>t</w:t>
                </w:r>
                <w:r>
                  <w:rPr>
                    <w:b/>
                  </w:rPr>
                  <w:t>i</w:t>
                </w:r>
                <w:r>
                  <w:rPr>
                    <w:b/>
                    <w:spacing w:val="1"/>
                  </w:rPr>
                  <w:t>o</w:t>
                </w:r>
                <w:r>
                  <w:rPr>
                    <w:b/>
                  </w:rPr>
                  <w:t>n</w:t>
                </w:r>
                <w:r>
                  <w:rPr>
                    <w:b/>
                    <w:spacing w:val="-6"/>
                  </w:rPr>
                  <w:t xml:space="preserve"> </w:t>
                </w:r>
                <w:r>
                  <w:rPr>
                    <w:b/>
                    <w:spacing w:val="1"/>
                  </w:rPr>
                  <w:t>3</w:t>
                </w:r>
                <w:r>
                  <w:rPr>
                    <w:b/>
                  </w:rPr>
                  <w:t>.</w:t>
                </w:r>
                <w:r>
                  <w:rPr>
                    <w:b/>
                    <w:spacing w:val="48"/>
                  </w:rPr>
                  <w:t xml:space="preserve"> </w:t>
                </w:r>
                <w:r>
                  <w:rPr>
                    <w:spacing w:val="3"/>
                  </w:rPr>
                  <w:t>T</w:t>
                </w:r>
                <w:r>
                  <w:t>e</w:t>
                </w:r>
                <w:r>
                  <w:rPr>
                    <w:spacing w:val="1"/>
                  </w:rPr>
                  <w:t>c</w:t>
                </w:r>
                <w:r>
                  <w:rPr>
                    <w:spacing w:val="-1"/>
                  </w:rPr>
                  <w:t>hn</w:t>
                </w:r>
                <w:r>
                  <w:t>ical</w:t>
                </w:r>
                <w:r>
                  <w:rPr>
                    <w:spacing w:val="-7"/>
                  </w:rPr>
                  <w:t xml:space="preserve"> </w:t>
                </w:r>
                <w:r>
                  <w:rPr>
                    <w:spacing w:val="2"/>
                  </w:rPr>
                  <w:t>P</w:t>
                </w:r>
                <w:r>
                  <w:rPr>
                    <w:spacing w:val="1"/>
                  </w:rPr>
                  <w:t>ropo</w:t>
                </w:r>
                <w:r>
                  <w:rPr>
                    <w:spacing w:val="-1"/>
                  </w:rPr>
                  <w:t>s</w:t>
                </w:r>
                <w:r>
                  <w:rPr>
                    <w:spacing w:val="-2"/>
                  </w:rPr>
                  <w:t>a</w:t>
                </w:r>
                <w:r>
                  <w:t>l</w:t>
                </w:r>
                <w:r>
                  <w:rPr>
                    <w:spacing w:val="-5"/>
                  </w:rPr>
                  <w:t xml:space="preserve"> </w:t>
                </w:r>
                <w:r>
                  <w:t>-</w:t>
                </w:r>
                <w:r>
                  <w:rPr>
                    <w:spacing w:val="-2"/>
                  </w:rPr>
                  <w:t xml:space="preserve"> </w:t>
                </w:r>
                <w:r>
                  <w:t>St</w:t>
                </w:r>
                <w:r>
                  <w:rPr>
                    <w:spacing w:val="2"/>
                  </w:rPr>
                  <w:t>a</w:t>
                </w:r>
                <w:r>
                  <w:rPr>
                    <w:spacing w:val="-1"/>
                  </w:rPr>
                  <w:t>n</w:t>
                </w:r>
                <w:r>
                  <w:rPr>
                    <w:spacing w:val="1"/>
                  </w:rPr>
                  <w:t>d</w:t>
                </w:r>
                <w:r>
                  <w:t>a</w:t>
                </w:r>
                <w:r>
                  <w:rPr>
                    <w:spacing w:val="1"/>
                  </w:rPr>
                  <w:t>r</w:t>
                </w:r>
                <w:r>
                  <w:t>d</w:t>
                </w:r>
                <w:r>
                  <w:rPr>
                    <w:spacing w:val="-6"/>
                  </w:rPr>
                  <w:t xml:space="preserve"> </w:t>
                </w:r>
                <w:r>
                  <w:t>F</w:t>
                </w:r>
                <w:r>
                  <w:rPr>
                    <w:spacing w:val="1"/>
                  </w:rPr>
                  <w:t>or</w:t>
                </w:r>
                <w:r>
                  <w:rPr>
                    <w:spacing w:val="-1"/>
                  </w:rPr>
                  <w:t>m</w:t>
                </w:r>
                <w:r>
                  <w:t>s</w:t>
                </w:r>
              </w:p>
            </w:txbxContent>
          </v:textbox>
          <w10:wrap anchorx="page" anchory="page"/>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200" w:lineRule="exact"/>
    </w:pPr>
    <w:r>
      <w:pict>
        <v:shapetype id="_x0000_t202" coordsize="21600,21600" o:spt="202" path="m,l,21600r21600,l21600,xe">
          <v:stroke joinstyle="miter"/>
          <v:path gradientshapeok="t" o:connecttype="rect"/>
        </v:shapetype>
        <v:shape id="_x0000_s2095" type="#_x0000_t202" style="position:absolute;left:0;text-align:left;margin-left:47pt;margin-top:21.85pt;width:196.85pt;height:11.95pt;z-index:-6509;mso-position-horizontal-relative:page;mso-position-vertical-relative:page" filled="f" stroked="f">
          <v:textbox inset="0,0,0,0">
            <w:txbxContent>
              <w:p w:rsidR="007E58FD" w:rsidRDefault="007E58FD">
                <w:pPr>
                  <w:spacing w:line="220" w:lineRule="exact"/>
                  <w:ind w:left="20" w:right="-30"/>
                </w:pPr>
                <w:r>
                  <w:rPr>
                    <w:b/>
                  </w:rPr>
                  <w:t>Sec</w:t>
                </w:r>
                <w:r>
                  <w:rPr>
                    <w:b/>
                    <w:spacing w:val="1"/>
                  </w:rPr>
                  <w:t>t</w:t>
                </w:r>
                <w:r>
                  <w:rPr>
                    <w:b/>
                  </w:rPr>
                  <w:t>i</w:t>
                </w:r>
                <w:r>
                  <w:rPr>
                    <w:b/>
                    <w:spacing w:val="1"/>
                  </w:rPr>
                  <w:t>o</w:t>
                </w:r>
                <w:r>
                  <w:rPr>
                    <w:b/>
                  </w:rPr>
                  <w:t>n</w:t>
                </w:r>
                <w:r>
                  <w:rPr>
                    <w:b/>
                    <w:spacing w:val="-6"/>
                  </w:rPr>
                  <w:t xml:space="preserve"> </w:t>
                </w:r>
                <w:r>
                  <w:rPr>
                    <w:b/>
                    <w:spacing w:val="1"/>
                  </w:rPr>
                  <w:t>3</w:t>
                </w:r>
                <w:r>
                  <w:rPr>
                    <w:b/>
                  </w:rPr>
                  <w:t>.</w:t>
                </w:r>
                <w:r>
                  <w:rPr>
                    <w:b/>
                    <w:spacing w:val="48"/>
                  </w:rPr>
                  <w:t xml:space="preserve"> </w:t>
                </w:r>
                <w:r>
                  <w:rPr>
                    <w:spacing w:val="3"/>
                  </w:rPr>
                  <w:t>T</w:t>
                </w:r>
                <w:r>
                  <w:t>e</w:t>
                </w:r>
                <w:r>
                  <w:rPr>
                    <w:spacing w:val="1"/>
                  </w:rPr>
                  <w:t>c</w:t>
                </w:r>
                <w:r>
                  <w:rPr>
                    <w:spacing w:val="-1"/>
                  </w:rPr>
                  <w:t>hn</w:t>
                </w:r>
                <w:r>
                  <w:t>ical</w:t>
                </w:r>
                <w:r>
                  <w:rPr>
                    <w:spacing w:val="-7"/>
                  </w:rPr>
                  <w:t xml:space="preserve"> </w:t>
                </w:r>
                <w:r>
                  <w:rPr>
                    <w:spacing w:val="2"/>
                  </w:rPr>
                  <w:t>P</w:t>
                </w:r>
                <w:r>
                  <w:rPr>
                    <w:spacing w:val="1"/>
                  </w:rPr>
                  <w:t>ropo</w:t>
                </w:r>
                <w:r>
                  <w:rPr>
                    <w:spacing w:val="-1"/>
                  </w:rPr>
                  <w:t>s</w:t>
                </w:r>
                <w:r>
                  <w:rPr>
                    <w:spacing w:val="-2"/>
                  </w:rPr>
                  <w:t>a</w:t>
                </w:r>
                <w:r>
                  <w:t>l</w:t>
                </w:r>
                <w:r>
                  <w:rPr>
                    <w:spacing w:val="-5"/>
                  </w:rPr>
                  <w:t xml:space="preserve"> </w:t>
                </w:r>
                <w:r>
                  <w:t>-</w:t>
                </w:r>
                <w:r>
                  <w:rPr>
                    <w:spacing w:val="-2"/>
                  </w:rPr>
                  <w:t xml:space="preserve"> </w:t>
                </w:r>
                <w:r>
                  <w:t>St</w:t>
                </w:r>
                <w:r>
                  <w:rPr>
                    <w:spacing w:val="2"/>
                  </w:rPr>
                  <w:t>a</w:t>
                </w:r>
                <w:r>
                  <w:rPr>
                    <w:spacing w:val="-1"/>
                  </w:rPr>
                  <w:t>n</w:t>
                </w:r>
                <w:r>
                  <w:rPr>
                    <w:spacing w:val="1"/>
                  </w:rPr>
                  <w:t>d</w:t>
                </w:r>
                <w:r>
                  <w:t>a</w:t>
                </w:r>
                <w:r>
                  <w:rPr>
                    <w:spacing w:val="1"/>
                  </w:rPr>
                  <w:t>r</w:t>
                </w:r>
                <w:r>
                  <w:t>d</w:t>
                </w:r>
                <w:r>
                  <w:rPr>
                    <w:spacing w:val="-6"/>
                  </w:rPr>
                  <w:t xml:space="preserve"> </w:t>
                </w:r>
                <w:r>
                  <w:t>F</w:t>
                </w:r>
                <w:r>
                  <w:rPr>
                    <w:spacing w:val="1"/>
                  </w:rPr>
                  <w:t>or</w:t>
                </w:r>
                <w:r>
                  <w:rPr>
                    <w:spacing w:val="-1"/>
                  </w:rPr>
                  <w:t>m</w:t>
                </w:r>
                <w:r>
                  <w:t>s</w:t>
                </w:r>
              </w:p>
            </w:txbxContent>
          </v:textbox>
          <w10:wrap anchorx="page" anchory="page"/>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FD" w:rsidRDefault="007E58FD">
    <w:pPr>
      <w:spacing w:line="200" w:lineRule="exact"/>
    </w:pPr>
    <w:r>
      <w:pict>
        <v:group id="_x0000_s2091" style="position:absolute;left:0;text-align:left;margin-left:70.6pt;margin-top:48.85pt;width:470.95pt;height:0;z-index:-6506;mso-position-horizontal-relative:page;mso-position-vertical-relative:page" coordorigin="1412,977" coordsize="9419,0">
          <v:shape id="_x0000_s2092" style="position:absolute;left:1412;top:977;width:9419;height:0" coordorigin="1412,977" coordsize="9419,0" path="m1412,977r9419,e" filled="f" strokeweight=".82pt">
            <v:path arrowok="t"/>
          </v:shape>
          <w10:wrap anchorx="page" anchory="page"/>
        </v:group>
      </w:pict>
    </w:r>
    <w:r>
      <w:pict>
        <v:shapetype id="_x0000_t202" coordsize="21600,21600" o:spt="202" path="m,l,21600r21600,l21600,xe">
          <v:stroke joinstyle="miter"/>
          <v:path gradientshapeok="t" o:connecttype="rect"/>
        </v:shapetype>
        <v:shape id="_x0000_s2090" type="#_x0000_t202" style="position:absolute;left:0;text-align:left;margin-left:71pt;margin-top:36.1pt;width:194.65pt;height:11.95pt;z-index:-6505;mso-position-horizontal-relative:page;mso-position-vertical-relative:page" filled="f" stroked="f">
          <v:textbox inset="0,0,0,0">
            <w:txbxContent>
              <w:p w:rsidR="007E58FD" w:rsidRDefault="007E58FD">
                <w:pPr>
                  <w:spacing w:line="220" w:lineRule="exact"/>
                  <w:ind w:left="20" w:right="-30"/>
                </w:pPr>
                <w:r>
                  <w:rPr>
                    <w:b/>
                  </w:rPr>
                  <w:t>Sec</w:t>
                </w:r>
                <w:r>
                  <w:rPr>
                    <w:b/>
                    <w:spacing w:val="1"/>
                  </w:rPr>
                  <w:t>t</w:t>
                </w:r>
                <w:r>
                  <w:rPr>
                    <w:b/>
                  </w:rPr>
                  <w:t>i</w:t>
                </w:r>
                <w:r>
                  <w:rPr>
                    <w:b/>
                    <w:spacing w:val="1"/>
                  </w:rPr>
                  <w:t>o</w:t>
                </w:r>
                <w:r>
                  <w:rPr>
                    <w:b/>
                  </w:rPr>
                  <w:t>n</w:t>
                </w:r>
                <w:r>
                  <w:rPr>
                    <w:b/>
                    <w:spacing w:val="-6"/>
                  </w:rPr>
                  <w:t xml:space="preserve"> </w:t>
                </w:r>
                <w:r>
                  <w:rPr>
                    <w:b/>
                    <w:spacing w:val="1"/>
                  </w:rPr>
                  <w:t>4</w:t>
                </w:r>
                <w:r>
                  <w:rPr>
                    <w:b/>
                  </w:rPr>
                  <w:t xml:space="preserve">. </w:t>
                </w:r>
                <w:r>
                  <w:t>Fi</w:t>
                </w:r>
                <w:r>
                  <w:rPr>
                    <w:spacing w:val="-2"/>
                  </w:rPr>
                  <w:t>n</w:t>
                </w:r>
                <w:r>
                  <w:t>a</w:t>
                </w:r>
                <w:r>
                  <w:rPr>
                    <w:spacing w:val="-1"/>
                  </w:rPr>
                  <w:t>n</w:t>
                </w:r>
                <w:r>
                  <w:t>cial</w:t>
                </w:r>
                <w:r>
                  <w:rPr>
                    <w:spacing w:val="-6"/>
                  </w:rPr>
                  <w:t xml:space="preserve"> </w:t>
                </w:r>
                <w:r>
                  <w:rPr>
                    <w:spacing w:val="2"/>
                  </w:rPr>
                  <w:t>P</w:t>
                </w:r>
                <w:r>
                  <w:rPr>
                    <w:spacing w:val="1"/>
                  </w:rPr>
                  <w:t>ropo</w:t>
                </w:r>
                <w:r>
                  <w:rPr>
                    <w:spacing w:val="-1"/>
                  </w:rPr>
                  <w:t>s</w:t>
                </w:r>
                <w:r>
                  <w:t>al</w:t>
                </w:r>
                <w:r>
                  <w:rPr>
                    <w:spacing w:val="-5"/>
                  </w:rPr>
                  <w:t xml:space="preserve"> </w:t>
                </w:r>
                <w:r>
                  <w:t>-</w:t>
                </w:r>
                <w:r>
                  <w:rPr>
                    <w:spacing w:val="-2"/>
                  </w:rPr>
                  <w:t xml:space="preserve"> </w:t>
                </w:r>
                <w:r>
                  <w:t>St</w:t>
                </w:r>
                <w:r>
                  <w:rPr>
                    <w:spacing w:val="2"/>
                  </w:rPr>
                  <w:t>a</w:t>
                </w:r>
                <w:r>
                  <w:rPr>
                    <w:spacing w:val="-1"/>
                  </w:rPr>
                  <w:t>n</w:t>
                </w:r>
                <w:r>
                  <w:rPr>
                    <w:spacing w:val="1"/>
                  </w:rPr>
                  <w:t>d</w:t>
                </w:r>
                <w:r>
                  <w:t>a</w:t>
                </w:r>
                <w:r>
                  <w:rPr>
                    <w:spacing w:val="1"/>
                  </w:rPr>
                  <w:t>r</w:t>
                </w:r>
                <w:r>
                  <w:t>d</w:t>
                </w:r>
                <w:r>
                  <w:rPr>
                    <w:spacing w:val="-6"/>
                  </w:rPr>
                  <w:t xml:space="preserve"> </w:t>
                </w:r>
                <w:r>
                  <w:t>F</w:t>
                </w:r>
                <w:r>
                  <w:rPr>
                    <w:spacing w:val="1"/>
                  </w:rPr>
                  <w:t>or</w:t>
                </w:r>
                <w:r>
                  <w:rPr>
                    <w:spacing w:val="-1"/>
                  </w:rPr>
                  <w:t>m</w:t>
                </w:r>
                <w:r>
                  <w:t>s</w:t>
                </w:r>
              </w:p>
            </w:txbxContent>
          </v:textbox>
          <w10:wrap anchorx="page" anchory="page"/>
        </v:shape>
      </w:pict>
    </w:r>
    <w:r>
      <w:pict>
        <v:shape id="_x0000_s2089" type="#_x0000_t202" style="position:absolute;left:0;text-align:left;margin-left:300.15pt;margin-top:36.1pt;width:12.1pt;height:11.95pt;z-index:-6504;mso-position-horizontal-relative:page;mso-position-vertical-relative:page" filled="f" stroked="f">
          <v:textbox inset="0,0,0,0">
            <w:txbxContent>
              <w:p w:rsidR="007E58FD" w:rsidRDefault="007E58FD">
                <w:pPr>
                  <w:spacing w:line="220" w:lineRule="exact"/>
                  <w:ind w:left="20" w:right="-30"/>
                </w:pPr>
                <w:r>
                  <w:rPr>
                    <w:spacing w:val="1"/>
                  </w:rPr>
                  <w:t>32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137"/>
    <w:multiLevelType w:val="hybridMultilevel"/>
    <w:tmpl w:val="DBB6995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754385"/>
    <w:multiLevelType w:val="hybridMultilevel"/>
    <w:tmpl w:val="03985E10"/>
    <w:lvl w:ilvl="0" w:tplc="7C0664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872DD0"/>
    <w:multiLevelType w:val="hybridMultilevel"/>
    <w:tmpl w:val="66FE8898"/>
    <w:lvl w:ilvl="0" w:tplc="D5BE85C6">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2934CA"/>
    <w:multiLevelType w:val="hybridMultilevel"/>
    <w:tmpl w:val="532637FC"/>
    <w:lvl w:ilvl="0" w:tplc="B128C9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4F62DE"/>
    <w:multiLevelType w:val="multilevel"/>
    <w:tmpl w:val="6BD0A4D8"/>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AA4694"/>
    <w:multiLevelType w:val="hybridMultilevel"/>
    <w:tmpl w:val="7D1625A6"/>
    <w:lvl w:ilvl="0" w:tplc="86F846EE">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167BF2"/>
    <w:multiLevelType w:val="hybridMultilevel"/>
    <w:tmpl w:val="734A734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BAF5A32"/>
    <w:multiLevelType w:val="hybridMultilevel"/>
    <w:tmpl w:val="F392AC44"/>
    <w:lvl w:ilvl="0" w:tplc="A1B4102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182BCA"/>
    <w:multiLevelType w:val="hybridMultilevel"/>
    <w:tmpl w:val="A23E956C"/>
    <w:lvl w:ilvl="0" w:tplc="235A75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634229"/>
    <w:multiLevelType w:val="hybridMultilevel"/>
    <w:tmpl w:val="794484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CF4EAA"/>
    <w:multiLevelType w:val="hybridMultilevel"/>
    <w:tmpl w:val="4D12FD3A"/>
    <w:lvl w:ilvl="0" w:tplc="A6E413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F5932"/>
    <w:multiLevelType w:val="hybridMultilevel"/>
    <w:tmpl w:val="3BBCEA34"/>
    <w:lvl w:ilvl="0" w:tplc="5D18B6EE">
      <w:start w:val="1"/>
      <w:numFmt w:val="decimal"/>
      <w:lvlText w:val="%1."/>
      <w:lvlJc w:val="left"/>
      <w:pPr>
        <w:ind w:left="427" w:hanging="360"/>
      </w:pPr>
      <w:rPr>
        <w:rFonts w:hint="default"/>
      </w:rPr>
    </w:lvl>
    <w:lvl w:ilvl="1" w:tplc="04090019" w:tentative="1">
      <w:start w:val="1"/>
      <w:numFmt w:val="lowerLetter"/>
      <w:lvlText w:val="%2."/>
      <w:lvlJc w:val="left"/>
      <w:pPr>
        <w:ind w:left="1147" w:hanging="360"/>
      </w:pPr>
    </w:lvl>
    <w:lvl w:ilvl="2" w:tplc="0409001B" w:tentative="1">
      <w:start w:val="1"/>
      <w:numFmt w:val="lowerRoman"/>
      <w:lvlText w:val="%3."/>
      <w:lvlJc w:val="right"/>
      <w:pPr>
        <w:ind w:left="1867" w:hanging="180"/>
      </w:pPr>
    </w:lvl>
    <w:lvl w:ilvl="3" w:tplc="0409000F" w:tentative="1">
      <w:start w:val="1"/>
      <w:numFmt w:val="decimal"/>
      <w:lvlText w:val="%4."/>
      <w:lvlJc w:val="left"/>
      <w:pPr>
        <w:ind w:left="2587" w:hanging="360"/>
      </w:pPr>
    </w:lvl>
    <w:lvl w:ilvl="4" w:tplc="04090019" w:tentative="1">
      <w:start w:val="1"/>
      <w:numFmt w:val="lowerLetter"/>
      <w:lvlText w:val="%5."/>
      <w:lvlJc w:val="left"/>
      <w:pPr>
        <w:ind w:left="3307" w:hanging="360"/>
      </w:pPr>
    </w:lvl>
    <w:lvl w:ilvl="5" w:tplc="0409001B" w:tentative="1">
      <w:start w:val="1"/>
      <w:numFmt w:val="lowerRoman"/>
      <w:lvlText w:val="%6."/>
      <w:lvlJc w:val="right"/>
      <w:pPr>
        <w:ind w:left="4027" w:hanging="180"/>
      </w:pPr>
    </w:lvl>
    <w:lvl w:ilvl="6" w:tplc="0409000F" w:tentative="1">
      <w:start w:val="1"/>
      <w:numFmt w:val="decimal"/>
      <w:lvlText w:val="%7."/>
      <w:lvlJc w:val="left"/>
      <w:pPr>
        <w:ind w:left="4747" w:hanging="360"/>
      </w:pPr>
    </w:lvl>
    <w:lvl w:ilvl="7" w:tplc="04090019" w:tentative="1">
      <w:start w:val="1"/>
      <w:numFmt w:val="lowerLetter"/>
      <w:lvlText w:val="%8."/>
      <w:lvlJc w:val="left"/>
      <w:pPr>
        <w:ind w:left="5467" w:hanging="360"/>
      </w:pPr>
    </w:lvl>
    <w:lvl w:ilvl="8" w:tplc="0409001B" w:tentative="1">
      <w:start w:val="1"/>
      <w:numFmt w:val="lowerRoman"/>
      <w:lvlText w:val="%9."/>
      <w:lvlJc w:val="right"/>
      <w:pPr>
        <w:ind w:left="6187" w:hanging="180"/>
      </w:pPr>
    </w:lvl>
  </w:abstractNum>
  <w:abstractNum w:abstractNumId="12" w15:restartNumberingAfterBreak="0">
    <w:nsid w:val="13096C83"/>
    <w:multiLevelType w:val="hybridMultilevel"/>
    <w:tmpl w:val="F7A04168"/>
    <w:lvl w:ilvl="0" w:tplc="76284986">
      <w:start w:val="1"/>
      <w:numFmt w:val="lowerRoman"/>
      <w:lvlText w:val="(%1)"/>
      <w:lvlJc w:val="left"/>
      <w:pPr>
        <w:ind w:left="1238" w:hanging="720"/>
      </w:pPr>
      <w:rPr>
        <w:rFonts w:hint="default"/>
      </w:rPr>
    </w:lvl>
    <w:lvl w:ilvl="1" w:tplc="04090019" w:tentative="1">
      <w:start w:val="1"/>
      <w:numFmt w:val="lowerLetter"/>
      <w:lvlText w:val="%2."/>
      <w:lvlJc w:val="left"/>
      <w:pPr>
        <w:ind w:left="1598" w:hanging="360"/>
      </w:pPr>
    </w:lvl>
    <w:lvl w:ilvl="2" w:tplc="0409001B" w:tentative="1">
      <w:start w:val="1"/>
      <w:numFmt w:val="lowerRoman"/>
      <w:lvlText w:val="%3."/>
      <w:lvlJc w:val="right"/>
      <w:pPr>
        <w:ind w:left="2318" w:hanging="180"/>
      </w:pPr>
    </w:lvl>
    <w:lvl w:ilvl="3" w:tplc="0409000F" w:tentative="1">
      <w:start w:val="1"/>
      <w:numFmt w:val="decimal"/>
      <w:lvlText w:val="%4."/>
      <w:lvlJc w:val="left"/>
      <w:pPr>
        <w:ind w:left="3038" w:hanging="360"/>
      </w:pPr>
    </w:lvl>
    <w:lvl w:ilvl="4" w:tplc="04090019" w:tentative="1">
      <w:start w:val="1"/>
      <w:numFmt w:val="lowerLetter"/>
      <w:lvlText w:val="%5."/>
      <w:lvlJc w:val="left"/>
      <w:pPr>
        <w:ind w:left="3758" w:hanging="360"/>
      </w:pPr>
    </w:lvl>
    <w:lvl w:ilvl="5" w:tplc="0409001B" w:tentative="1">
      <w:start w:val="1"/>
      <w:numFmt w:val="lowerRoman"/>
      <w:lvlText w:val="%6."/>
      <w:lvlJc w:val="right"/>
      <w:pPr>
        <w:ind w:left="4478" w:hanging="180"/>
      </w:pPr>
    </w:lvl>
    <w:lvl w:ilvl="6" w:tplc="0409000F" w:tentative="1">
      <w:start w:val="1"/>
      <w:numFmt w:val="decimal"/>
      <w:lvlText w:val="%7."/>
      <w:lvlJc w:val="left"/>
      <w:pPr>
        <w:ind w:left="5198" w:hanging="360"/>
      </w:pPr>
    </w:lvl>
    <w:lvl w:ilvl="7" w:tplc="04090019" w:tentative="1">
      <w:start w:val="1"/>
      <w:numFmt w:val="lowerLetter"/>
      <w:lvlText w:val="%8."/>
      <w:lvlJc w:val="left"/>
      <w:pPr>
        <w:ind w:left="5918" w:hanging="360"/>
      </w:pPr>
    </w:lvl>
    <w:lvl w:ilvl="8" w:tplc="0409001B" w:tentative="1">
      <w:start w:val="1"/>
      <w:numFmt w:val="lowerRoman"/>
      <w:lvlText w:val="%9."/>
      <w:lvlJc w:val="right"/>
      <w:pPr>
        <w:ind w:left="6638" w:hanging="180"/>
      </w:pPr>
    </w:lvl>
  </w:abstractNum>
  <w:abstractNum w:abstractNumId="13" w15:restartNumberingAfterBreak="0">
    <w:nsid w:val="15395553"/>
    <w:multiLevelType w:val="hybridMultilevel"/>
    <w:tmpl w:val="AB928CCE"/>
    <w:lvl w:ilvl="0" w:tplc="0A7C91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907604F"/>
    <w:multiLevelType w:val="multilevel"/>
    <w:tmpl w:val="1C4E5530"/>
    <w:lvl w:ilvl="0">
      <w:start w:val="2"/>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5" w15:restartNumberingAfterBreak="0">
    <w:nsid w:val="1B024241"/>
    <w:multiLevelType w:val="hybridMultilevel"/>
    <w:tmpl w:val="825ECBFE"/>
    <w:lvl w:ilvl="0" w:tplc="FBC8CE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C616733"/>
    <w:multiLevelType w:val="hybridMultilevel"/>
    <w:tmpl w:val="8056FCFA"/>
    <w:lvl w:ilvl="0" w:tplc="6832BF1E">
      <w:start w:val="1"/>
      <w:numFmt w:val="lowerLetter"/>
      <w:lvlText w:val="(%1)"/>
      <w:lvlJc w:val="left"/>
      <w:pPr>
        <w:ind w:left="500" w:hanging="360"/>
      </w:pPr>
      <w:rPr>
        <w:rFonts w:hint="default"/>
      </w:r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17" w15:restartNumberingAfterBreak="0">
    <w:nsid w:val="1EC46E59"/>
    <w:multiLevelType w:val="multilevel"/>
    <w:tmpl w:val="3BE4145A"/>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01B5ED3"/>
    <w:multiLevelType w:val="hybridMultilevel"/>
    <w:tmpl w:val="3F807D96"/>
    <w:lvl w:ilvl="0" w:tplc="44C6D9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437C3A"/>
    <w:multiLevelType w:val="multilevel"/>
    <w:tmpl w:val="2A6CD778"/>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4A455F0"/>
    <w:multiLevelType w:val="hybridMultilevel"/>
    <w:tmpl w:val="D5ACC50E"/>
    <w:lvl w:ilvl="0" w:tplc="5366F7D4">
      <w:start w:val="1"/>
      <w:numFmt w:val="lowerRoman"/>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400BCB"/>
    <w:multiLevelType w:val="multilevel"/>
    <w:tmpl w:val="3B90920E"/>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A194731"/>
    <w:multiLevelType w:val="hybridMultilevel"/>
    <w:tmpl w:val="6C36E42E"/>
    <w:lvl w:ilvl="0" w:tplc="2D28B2D0">
      <w:start w:val="1"/>
      <w:numFmt w:val="upperLetter"/>
      <w:lvlText w:val="%1."/>
      <w:lvlJc w:val="left"/>
      <w:pPr>
        <w:ind w:left="855" w:hanging="495"/>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E91E40"/>
    <w:multiLevelType w:val="hybridMultilevel"/>
    <w:tmpl w:val="180A9DB8"/>
    <w:lvl w:ilvl="0" w:tplc="E4BC85B6">
      <w:start w:val="1"/>
      <w:numFmt w:val="lowerLetter"/>
      <w:lvlText w:val="(%1)"/>
      <w:lvlJc w:val="left"/>
      <w:pPr>
        <w:ind w:left="362" w:hanging="360"/>
      </w:pPr>
      <w:rPr>
        <w:rFonts w:hint="default"/>
      </w:rPr>
    </w:lvl>
    <w:lvl w:ilvl="1" w:tplc="04090019" w:tentative="1">
      <w:start w:val="1"/>
      <w:numFmt w:val="lowerLetter"/>
      <w:lvlText w:val="%2."/>
      <w:lvlJc w:val="left"/>
      <w:pPr>
        <w:ind w:left="1082" w:hanging="360"/>
      </w:pPr>
    </w:lvl>
    <w:lvl w:ilvl="2" w:tplc="0409001B" w:tentative="1">
      <w:start w:val="1"/>
      <w:numFmt w:val="lowerRoman"/>
      <w:lvlText w:val="%3."/>
      <w:lvlJc w:val="right"/>
      <w:pPr>
        <w:ind w:left="1802" w:hanging="180"/>
      </w:pPr>
    </w:lvl>
    <w:lvl w:ilvl="3" w:tplc="0409000F" w:tentative="1">
      <w:start w:val="1"/>
      <w:numFmt w:val="decimal"/>
      <w:lvlText w:val="%4."/>
      <w:lvlJc w:val="left"/>
      <w:pPr>
        <w:ind w:left="2522" w:hanging="360"/>
      </w:pPr>
    </w:lvl>
    <w:lvl w:ilvl="4" w:tplc="04090019" w:tentative="1">
      <w:start w:val="1"/>
      <w:numFmt w:val="lowerLetter"/>
      <w:lvlText w:val="%5."/>
      <w:lvlJc w:val="left"/>
      <w:pPr>
        <w:ind w:left="3242" w:hanging="360"/>
      </w:pPr>
    </w:lvl>
    <w:lvl w:ilvl="5" w:tplc="0409001B" w:tentative="1">
      <w:start w:val="1"/>
      <w:numFmt w:val="lowerRoman"/>
      <w:lvlText w:val="%6."/>
      <w:lvlJc w:val="right"/>
      <w:pPr>
        <w:ind w:left="3962" w:hanging="180"/>
      </w:pPr>
    </w:lvl>
    <w:lvl w:ilvl="6" w:tplc="0409000F" w:tentative="1">
      <w:start w:val="1"/>
      <w:numFmt w:val="decimal"/>
      <w:lvlText w:val="%7."/>
      <w:lvlJc w:val="left"/>
      <w:pPr>
        <w:ind w:left="4682" w:hanging="360"/>
      </w:pPr>
    </w:lvl>
    <w:lvl w:ilvl="7" w:tplc="04090019" w:tentative="1">
      <w:start w:val="1"/>
      <w:numFmt w:val="lowerLetter"/>
      <w:lvlText w:val="%8."/>
      <w:lvlJc w:val="left"/>
      <w:pPr>
        <w:ind w:left="5402" w:hanging="360"/>
      </w:pPr>
    </w:lvl>
    <w:lvl w:ilvl="8" w:tplc="0409001B" w:tentative="1">
      <w:start w:val="1"/>
      <w:numFmt w:val="lowerRoman"/>
      <w:lvlText w:val="%9."/>
      <w:lvlJc w:val="right"/>
      <w:pPr>
        <w:ind w:left="6122" w:hanging="180"/>
      </w:pPr>
    </w:lvl>
  </w:abstractNum>
  <w:abstractNum w:abstractNumId="24" w15:restartNumberingAfterBreak="0">
    <w:nsid w:val="33D70314"/>
    <w:multiLevelType w:val="hybridMultilevel"/>
    <w:tmpl w:val="7ACAF31E"/>
    <w:lvl w:ilvl="0" w:tplc="332C6FEE">
      <w:start w:val="1"/>
      <w:numFmt w:val="lowerLetter"/>
      <w:lvlText w:val="(%1)"/>
      <w:lvlJc w:val="left"/>
      <w:pPr>
        <w:ind w:left="2010" w:hanging="360"/>
      </w:pPr>
      <w:rPr>
        <w:rFonts w:hint="default"/>
      </w:rPr>
    </w:lvl>
    <w:lvl w:ilvl="1" w:tplc="04090019" w:tentative="1">
      <w:start w:val="1"/>
      <w:numFmt w:val="lowerLetter"/>
      <w:lvlText w:val="%2."/>
      <w:lvlJc w:val="left"/>
      <w:pPr>
        <w:ind w:left="2730" w:hanging="360"/>
      </w:pPr>
    </w:lvl>
    <w:lvl w:ilvl="2" w:tplc="0409001B" w:tentative="1">
      <w:start w:val="1"/>
      <w:numFmt w:val="lowerRoman"/>
      <w:lvlText w:val="%3."/>
      <w:lvlJc w:val="right"/>
      <w:pPr>
        <w:ind w:left="3450" w:hanging="180"/>
      </w:pPr>
    </w:lvl>
    <w:lvl w:ilvl="3" w:tplc="0409000F" w:tentative="1">
      <w:start w:val="1"/>
      <w:numFmt w:val="decimal"/>
      <w:lvlText w:val="%4."/>
      <w:lvlJc w:val="left"/>
      <w:pPr>
        <w:ind w:left="4170" w:hanging="360"/>
      </w:pPr>
    </w:lvl>
    <w:lvl w:ilvl="4" w:tplc="04090019" w:tentative="1">
      <w:start w:val="1"/>
      <w:numFmt w:val="lowerLetter"/>
      <w:lvlText w:val="%5."/>
      <w:lvlJc w:val="left"/>
      <w:pPr>
        <w:ind w:left="4890" w:hanging="360"/>
      </w:pPr>
    </w:lvl>
    <w:lvl w:ilvl="5" w:tplc="0409001B" w:tentative="1">
      <w:start w:val="1"/>
      <w:numFmt w:val="lowerRoman"/>
      <w:lvlText w:val="%6."/>
      <w:lvlJc w:val="right"/>
      <w:pPr>
        <w:ind w:left="5610" w:hanging="180"/>
      </w:pPr>
    </w:lvl>
    <w:lvl w:ilvl="6" w:tplc="0409000F" w:tentative="1">
      <w:start w:val="1"/>
      <w:numFmt w:val="decimal"/>
      <w:lvlText w:val="%7."/>
      <w:lvlJc w:val="left"/>
      <w:pPr>
        <w:ind w:left="6330" w:hanging="360"/>
      </w:pPr>
    </w:lvl>
    <w:lvl w:ilvl="7" w:tplc="04090019" w:tentative="1">
      <w:start w:val="1"/>
      <w:numFmt w:val="lowerLetter"/>
      <w:lvlText w:val="%8."/>
      <w:lvlJc w:val="left"/>
      <w:pPr>
        <w:ind w:left="7050" w:hanging="360"/>
      </w:pPr>
    </w:lvl>
    <w:lvl w:ilvl="8" w:tplc="0409001B" w:tentative="1">
      <w:start w:val="1"/>
      <w:numFmt w:val="lowerRoman"/>
      <w:lvlText w:val="%9."/>
      <w:lvlJc w:val="right"/>
      <w:pPr>
        <w:ind w:left="7770" w:hanging="180"/>
      </w:pPr>
    </w:lvl>
  </w:abstractNum>
  <w:abstractNum w:abstractNumId="25" w15:restartNumberingAfterBreak="0">
    <w:nsid w:val="397D3145"/>
    <w:multiLevelType w:val="multilevel"/>
    <w:tmpl w:val="B3A65BE4"/>
    <w:lvl w:ilvl="0">
      <w:start w:val="20"/>
      <w:numFmt w:val="decimal"/>
      <w:lvlText w:val="%1"/>
      <w:lvlJc w:val="left"/>
      <w:pPr>
        <w:ind w:left="420" w:hanging="420"/>
      </w:pPr>
      <w:rPr>
        <w:rFonts w:hint="default"/>
        <w:sz w:val="24"/>
      </w:rPr>
    </w:lvl>
    <w:lvl w:ilvl="1">
      <w:start w:val="1"/>
      <w:numFmt w:val="decimal"/>
      <w:lvlText w:val="%1.%2"/>
      <w:lvlJc w:val="left"/>
      <w:pPr>
        <w:ind w:left="420" w:hanging="4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26" w15:restartNumberingAfterBreak="0">
    <w:nsid w:val="3EB84D67"/>
    <w:multiLevelType w:val="hybridMultilevel"/>
    <w:tmpl w:val="C85E5F58"/>
    <w:lvl w:ilvl="0" w:tplc="510A87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01408B"/>
    <w:multiLevelType w:val="multilevel"/>
    <w:tmpl w:val="9ACCECB6"/>
    <w:lvl w:ilvl="0">
      <w:start w:val="1"/>
      <w:numFmt w:val="decimal"/>
      <w:lvlText w:val="%1."/>
      <w:lvlJc w:val="left"/>
      <w:pPr>
        <w:ind w:left="3681" w:hanging="360"/>
      </w:pPr>
      <w:rPr>
        <w:rFonts w:hint="default"/>
        <w:sz w:val="28"/>
      </w:rPr>
    </w:lvl>
    <w:lvl w:ilvl="1">
      <w:start w:val="8"/>
      <w:numFmt w:val="decimal"/>
      <w:isLgl/>
      <w:lvlText w:val="%1.%2"/>
      <w:lvlJc w:val="left"/>
      <w:pPr>
        <w:ind w:left="3846" w:hanging="525"/>
      </w:pPr>
      <w:rPr>
        <w:rFonts w:hint="default"/>
      </w:rPr>
    </w:lvl>
    <w:lvl w:ilvl="2">
      <w:start w:val="1"/>
      <w:numFmt w:val="decimal"/>
      <w:isLgl/>
      <w:lvlText w:val="%1.%2.%3"/>
      <w:lvlJc w:val="left"/>
      <w:pPr>
        <w:ind w:left="4041" w:hanging="720"/>
      </w:pPr>
      <w:rPr>
        <w:rFonts w:hint="default"/>
      </w:rPr>
    </w:lvl>
    <w:lvl w:ilvl="3">
      <w:start w:val="1"/>
      <w:numFmt w:val="decimal"/>
      <w:isLgl/>
      <w:lvlText w:val="%1.%2.%3.%4"/>
      <w:lvlJc w:val="left"/>
      <w:pPr>
        <w:ind w:left="4041" w:hanging="720"/>
      </w:pPr>
      <w:rPr>
        <w:rFonts w:hint="default"/>
      </w:rPr>
    </w:lvl>
    <w:lvl w:ilvl="4">
      <w:start w:val="1"/>
      <w:numFmt w:val="decimal"/>
      <w:isLgl/>
      <w:lvlText w:val="%1.%2.%3.%4.%5"/>
      <w:lvlJc w:val="left"/>
      <w:pPr>
        <w:ind w:left="4401" w:hanging="1080"/>
      </w:pPr>
      <w:rPr>
        <w:rFonts w:hint="default"/>
      </w:rPr>
    </w:lvl>
    <w:lvl w:ilvl="5">
      <w:start w:val="1"/>
      <w:numFmt w:val="decimal"/>
      <w:isLgl/>
      <w:lvlText w:val="%1.%2.%3.%4.%5.%6"/>
      <w:lvlJc w:val="left"/>
      <w:pPr>
        <w:ind w:left="4401" w:hanging="1080"/>
      </w:pPr>
      <w:rPr>
        <w:rFonts w:hint="default"/>
      </w:rPr>
    </w:lvl>
    <w:lvl w:ilvl="6">
      <w:start w:val="1"/>
      <w:numFmt w:val="decimal"/>
      <w:isLgl/>
      <w:lvlText w:val="%1.%2.%3.%4.%5.%6.%7"/>
      <w:lvlJc w:val="left"/>
      <w:pPr>
        <w:ind w:left="4761" w:hanging="1440"/>
      </w:pPr>
      <w:rPr>
        <w:rFonts w:hint="default"/>
      </w:rPr>
    </w:lvl>
    <w:lvl w:ilvl="7">
      <w:start w:val="1"/>
      <w:numFmt w:val="decimal"/>
      <w:isLgl/>
      <w:lvlText w:val="%1.%2.%3.%4.%5.%6.%7.%8"/>
      <w:lvlJc w:val="left"/>
      <w:pPr>
        <w:ind w:left="4761" w:hanging="1440"/>
      </w:pPr>
      <w:rPr>
        <w:rFonts w:hint="default"/>
      </w:rPr>
    </w:lvl>
    <w:lvl w:ilvl="8">
      <w:start w:val="1"/>
      <w:numFmt w:val="decimal"/>
      <w:isLgl/>
      <w:lvlText w:val="%1.%2.%3.%4.%5.%6.%7.%8.%9"/>
      <w:lvlJc w:val="left"/>
      <w:pPr>
        <w:ind w:left="5121" w:hanging="1800"/>
      </w:pPr>
      <w:rPr>
        <w:rFonts w:hint="default"/>
      </w:rPr>
    </w:lvl>
  </w:abstractNum>
  <w:abstractNum w:abstractNumId="28" w15:restartNumberingAfterBreak="0">
    <w:nsid w:val="407A5517"/>
    <w:multiLevelType w:val="hybridMultilevel"/>
    <w:tmpl w:val="543867F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E13FB8"/>
    <w:multiLevelType w:val="multilevel"/>
    <w:tmpl w:val="78A26284"/>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1FB70AD"/>
    <w:multiLevelType w:val="hybridMultilevel"/>
    <w:tmpl w:val="E9A625BC"/>
    <w:lvl w:ilvl="0" w:tplc="1B5E3FC6">
      <w:start w:val="1"/>
      <w:numFmt w:val="lowerRoman"/>
      <w:lvlText w:val="(%1)"/>
      <w:lvlJc w:val="left"/>
      <w:pPr>
        <w:ind w:left="1580" w:hanging="720"/>
      </w:pPr>
      <w:rPr>
        <w:rFonts w:hint="default"/>
        <w:b/>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31" w15:restartNumberingAfterBreak="0">
    <w:nsid w:val="420630D3"/>
    <w:multiLevelType w:val="multilevel"/>
    <w:tmpl w:val="8F228A96"/>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38510AB"/>
    <w:multiLevelType w:val="multilevel"/>
    <w:tmpl w:val="6AACBAB4"/>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3E85FDE"/>
    <w:multiLevelType w:val="hybridMultilevel"/>
    <w:tmpl w:val="78FE4F46"/>
    <w:lvl w:ilvl="0" w:tplc="89FE5E56">
      <w:start w:val="1"/>
      <w:numFmt w:val="decimal"/>
      <w:lvlText w:val="(%1)"/>
      <w:lvlJc w:val="left"/>
      <w:pPr>
        <w:ind w:left="878" w:hanging="360"/>
      </w:pPr>
      <w:rPr>
        <w:rFonts w:hint="default"/>
      </w:rPr>
    </w:lvl>
    <w:lvl w:ilvl="1" w:tplc="04090019" w:tentative="1">
      <w:start w:val="1"/>
      <w:numFmt w:val="lowerLetter"/>
      <w:lvlText w:val="%2."/>
      <w:lvlJc w:val="left"/>
      <w:pPr>
        <w:ind w:left="1598" w:hanging="360"/>
      </w:pPr>
    </w:lvl>
    <w:lvl w:ilvl="2" w:tplc="0409001B" w:tentative="1">
      <w:start w:val="1"/>
      <w:numFmt w:val="lowerRoman"/>
      <w:lvlText w:val="%3."/>
      <w:lvlJc w:val="right"/>
      <w:pPr>
        <w:ind w:left="2318" w:hanging="180"/>
      </w:pPr>
    </w:lvl>
    <w:lvl w:ilvl="3" w:tplc="0409000F" w:tentative="1">
      <w:start w:val="1"/>
      <w:numFmt w:val="decimal"/>
      <w:lvlText w:val="%4."/>
      <w:lvlJc w:val="left"/>
      <w:pPr>
        <w:ind w:left="3038" w:hanging="360"/>
      </w:pPr>
    </w:lvl>
    <w:lvl w:ilvl="4" w:tplc="04090019" w:tentative="1">
      <w:start w:val="1"/>
      <w:numFmt w:val="lowerLetter"/>
      <w:lvlText w:val="%5."/>
      <w:lvlJc w:val="left"/>
      <w:pPr>
        <w:ind w:left="3758" w:hanging="360"/>
      </w:pPr>
    </w:lvl>
    <w:lvl w:ilvl="5" w:tplc="0409001B" w:tentative="1">
      <w:start w:val="1"/>
      <w:numFmt w:val="lowerRoman"/>
      <w:lvlText w:val="%6."/>
      <w:lvlJc w:val="right"/>
      <w:pPr>
        <w:ind w:left="4478" w:hanging="180"/>
      </w:pPr>
    </w:lvl>
    <w:lvl w:ilvl="6" w:tplc="0409000F" w:tentative="1">
      <w:start w:val="1"/>
      <w:numFmt w:val="decimal"/>
      <w:lvlText w:val="%7."/>
      <w:lvlJc w:val="left"/>
      <w:pPr>
        <w:ind w:left="5198" w:hanging="360"/>
      </w:pPr>
    </w:lvl>
    <w:lvl w:ilvl="7" w:tplc="04090019" w:tentative="1">
      <w:start w:val="1"/>
      <w:numFmt w:val="lowerLetter"/>
      <w:lvlText w:val="%8."/>
      <w:lvlJc w:val="left"/>
      <w:pPr>
        <w:ind w:left="5918" w:hanging="360"/>
      </w:pPr>
    </w:lvl>
    <w:lvl w:ilvl="8" w:tplc="0409001B" w:tentative="1">
      <w:start w:val="1"/>
      <w:numFmt w:val="lowerRoman"/>
      <w:lvlText w:val="%9."/>
      <w:lvlJc w:val="right"/>
      <w:pPr>
        <w:ind w:left="6638" w:hanging="180"/>
      </w:pPr>
    </w:lvl>
  </w:abstractNum>
  <w:abstractNum w:abstractNumId="34" w15:restartNumberingAfterBreak="0">
    <w:nsid w:val="44536277"/>
    <w:multiLevelType w:val="multilevel"/>
    <w:tmpl w:val="B3A65BE4"/>
    <w:lvl w:ilvl="0">
      <w:start w:val="21"/>
      <w:numFmt w:val="decimal"/>
      <w:lvlText w:val="%1"/>
      <w:lvlJc w:val="left"/>
      <w:pPr>
        <w:ind w:left="420" w:hanging="420"/>
      </w:pPr>
      <w:rPr>
        <w:rFonts w:hint="default"/>
        <w:sz w:val="24"/>
      </w:rPr>
    </w:lvl>
    <w:lvl w:ilvl="1">
      <w:start w:val="1"/>
      <w:numFmt w:val="decimal"/>
      <w:lvlText w:val="%1.%2"/>
      <w:lvlJc w:val="left"/>
      <w:pPr>
        <w:ind w:left="420" w:hanging="4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5" w15:restartNumberingAfterBreak="0">
    <w:nsid w:val="48A76515"/>
    <w:multiLevelType w:val="hybridMultilevel"/>
    <w:tmpl w:val="9306B296"/>
    <w:lvl w:ilvl="0" w:tplc="7DDE1A76">
      <w:start w:val="1"/>
      <w:numFmt w:val="lowerLetter"/>
      <w:lvlText w:val="(%1)"/>
      <w:lvlJc w:val="left"/>
      <w:pPr>
        <w:ind w:left="2010" w:hanging="360"/>
      </w:pPr>
      <w:rPr>
        <w:rFonts w:hint="default"/>
      </w:rPr>
    </w:lvl>
    <w:lvl w:ilvl="1" w:tplc="04090019" w:tentative="1">
      <w:start w:val="1"/>
      <w:numFmt w:val="lowerLetter"/>
      <w:lvlText w:val="%2."/>
      <w:lvlJc w:val="left"/>
      <w:pPr>
        <w:ind w:left="2730" w:hanging="360"/>
      </w:pPr>
    </w:lvl>
    <w:lvl w:ilvl="2" w:tplc="0409001B" w:tentative="1">
      <w:start w:val="1"/>
      <w:numFmt w:val="lowerRoman"/>
      <w:lvlText w:val="%3."/>
      <w:lvlJc w:val="right"/>
      <w:pPr>
        <w:ind w:left="3450" w:hanging="180"/>
      </w:pPr>
    </w:lvl>
    <w:lvl w:ilvl="3" w:tplc="0409000F" w:tentative="1">
      <w:start w:val="1"/>
      <w:numFmt w:val="decimal"/>
      <w:lvlText w:val="%4."/>
      <w:lvlJc w:val="left"/>
      <w:pPr>
        <w:ind w:left="4170" w:hanging="360"/>
      </w:pPr>
    </w:lvl>
    <w:lvl w:ilvl="4" w:tplc="04090019" w:tentative="1">
      <w:start w:val="1"/>
      <w:numFmt w:val="lowerLetter"/>
      <w:lvlText w:val="%5."/>
      <w:lvlJc w:val="left"/>
      <w:pPr>
        <w:ind w:left="4890" w:hanging="360"/>
      </w:pPr>
    </w:lvl>
    <w:lvl w:ilvl="5" w:tplc="0409001B" w:tentative="1">
      <w:start w:val="1"/>
      <w:numFmt w:val="lowerRoman"/>
      <w:lvlText w:val="%6."/>
      <w:lvlJc w:val="right"/>
      <w:pPr>
        <w:ind w:left="5610" w:hanging="180"/>
      </w:pPr>
    </w:lvl>
    <w:lvl w:ilvl="6" w:tplc="0409000F" w:tentative="1">
      <w:start w:val="1"/>
      <w:numFmt w:val="decimal"/>
      <w:lvlText w:val="%7."/>
      <w:lvlJc w:val="left"/>
      <w:pPr>
        <w:ind w:left="6330" w:hanging="360"/>
      </w:pPr>
    </w:lvl>
    <w:lvl w:ilvl="7" w:tplc="04090019" w:tentative="1">
      <w:start w:val="1"/>
      <w:numFmt w:val="lowerLetter"/>
      <w:lvlText w:val="%8."/>
      <w:lvlJc w:val="left"/>
      <w:pPr>
        <w:ind w:left="7050" w:hanging="360"/>
      </w:pPr>
    </w:lvl>
    <w:lvl w:ilvl="8" w:tplc="0409001B" w:tentative="1">
      <w:start w:val="1"/>
      <w:numFmt w:val="lowerRoman"/>
      <w:lvlText w:val="%9."/>
      <w:lvlJc w:val="right"/>
      <w:pPr>
        <w:ind w:left="7770" w:hanging="180"/>
      </w:pPr>
    </w:lvl>
  </w:abstractNum>
  <w:abstractNum w:abstractNumId="36" w15:restartNumberingAfterBreak="0">
    <w:nsid w:val="4972691E"/>
    <w:multiLevelType w:val="hybridMultilevel"/>
    <w:tmpl w:val="A7C02568"/>
    <w:lvl w:ilvl="0" w:tplc="E564EF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A584BED"/>
    <w:multiLevelType w:val="multilevel"/>
    <w:tmpl w:val="324CDC66"/>
    <w:lvl w:ilvl="0">
      <w:start w:val="1"/>
      <w:numFmt w:val="decimal"/>
      <w:lvlText w:val="%1."/>
      <w:lvlJc w:val="left"/>
      <w:pPr>
        <w:ind w:left="720" w:hanging="360"/>
      </w:pPr>
      <w:rPr>
        <w:rFonts w:hint="default"/>
      </w:rPr>
    </w:lvl>
    <w:lvl w:ilvl="1">
      <w:start w:val="2"/>
      <w:numFmt w:val="decimal"/>
      <w:isLgl/>
      <w:lvlText w:val="%1.%2"/>
      <w:lvlJc w:val="left"/>
      <w:pPr>
        <w:ind w:left="1260" w:hanging="900"/>
      </w:pPr>
      <w:rPr>
        <w:rFonts w:hint="default"/>
        <w:b/>
      </w:rPr>
    </w:lvl>
    <w:lvl w:ilvl="2">
      <w:start w:val="1"/>
      <w:numFmt w:val="decimal"/>
      <w:isLgl/>
      <w:lvlText w:val="%1.%2.%3"/>
      <w:lvlJc w:val="left"/>
      <w:pPr>
        <w:ind w:left="1260" w:hanging="900"/>
      </w:pPr>
      <w:rPr>
        <w:rFonts w:hint="default"/>
        <w:b/>
      </w:rPr>
    </w:lvl>
    <w:lvl w:ilvl="3">
      <w:start w:val="1"/>
      <w:numFmt w:val="decimal"/>
      <w:isLgl/>
      <w:lvlText w:val="%1.%2.%3.%4"/>
      <w:lvlJc w:val="left"/>
      <w:pPr>
        <w:ind w:left="1260" w:hanging="90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38" w15:restartNumberingAfterBreak="0">
    <w:nsid w:val="50F91CF6"/>
    <w:multiLevelType w:val="multilevel"/>
    <w:tmpl w:val="5F00013E"/>
    <w:lvl w:ilvl="0">
      <w:start w:val="19"/>
      <w:numFmt w:val="decimal"/>
      <w:lvlText w:val="%1"/>
      <w:lvlJc w:val="left"/>
      <w:pPr>
        <w:ind w:left="420" w:hanging="420"/>
      </w:pPr>
      <w:rPr>
        <w:rFonts w:hint="default"/>
        <w:sz w:val="23"/>
      </w:rPr>
    </w:lvl>
    <w:lvl w:ilvl="1">
      <w:start w:val="1"/>
      <w:numFmt w:val="decimal"/>
      <w:lvlText w:val="%1.%2"/>
      <w:lvlJc w:val="left"/>
      <w:pPr>
        <w:ind w:left="420" w:hanging="420"/>
      </w:pPr>
      <w:rPr>
        <w:rFonts w:hint="default"/>
        <w:sz w:val="23"/>
      </w:rPr>
    </w:lvl>
    <w:lvl w:ilvl="2">
      <w:start w:val="1"/>
      <w:numFmt w:val="decimal"/>
      <w:lvlText w:val="%1.%2.%3"/>
      <w:lvlJc w:val="left"/>
      <w:pPr>
        <w:ind w:left="720" w:hanging="720"/>
      </w:pPr>
      <w:rPr>
        <w:rFonts w:hint="default"/>
        <w:sz w:val="23"/>
      </w:rPr>
    </w:lvl>
    <w:lvl w:ilvl="3">
      <w:start w:val="1"/>
      <w:numFmt w:val="decimal"/>
      <w:lvlText w:val="%1.%2.%3.%4"/>
      <w:lvlJc w:val="left"/>
      <w:pPr>
        <w:ind w:left="720" w:hanging="720"/>
      </w:pPr>
      <w:rPr>
        <w:rFonts w:hint="default"/>
        <w:sz w:val="23"/>
      </w:rPr>
    </w:lvl>
    <w:lvl w:ilvl="4">
      <w:start w:val="1"/>
      <w:numFmt w:val="decimal"/>
      <w:lvlText w:val="%1.%2.%3.%4.%5"/>
      <w:lvlJc w:val="left"/>
      <w:pPr>
        <w:ind w:left="1080" w:hanging="1080"/>
      </w:pPr>
      <w:rPr>
        <w:rFonts w:hint="default"/>
        <w:sz w:val="23"/>
      </w:rPr>
    </w:lvl>
    <w:lvl w:ilvl="5">
      <w:start w:val="1"/>
      <w:numFmt w:val="decimal"/>
      <w:lvlText w:val="%1.%2.%3.%4.%5.%6"/>
      <w:lvlJc w:val="left"/>
      <w:pPr>
        <w:ind w:left="1080" w:hanging="1080"/>
      </w:pPr>
      <w:rPr>
        <w:rFonts w:hint="default"/>
        <w:sz w:val="23"/>
      </w:rPr>
    </w:lvl>
    <w:lvl w:ilvl="6">
      <w:start w:val="1"/>
      <w:numFmt w:val="decimal"/>
      <w:lvlText w:val="%1.%2.%3.%4.%5.%6.%7"/>
      <w:lvlJc w:val="left"/>
      <w:pPr>
        <w:ind w:left="1440" w:hanging="1440"/>
      </w:pPr>
      <w:rPr>
        <w:rFonts w:hint="default"/>
        <w:sz w:val="23"/>
      </w:rPr>
    </w:lvl>
    <w:lvl w:ilvl="7">
      <w:start w:val="1"/>
      <w:numFmt w:val="decimal"/>
      <w:lvlText w:val="%1.%2.%3.%4.%5.%6.%7.%8"/>
      <w:lvlJc w:val="left"/>
      <w:pPr>
        <w:ind w:left="1440" w:hanging="1440"/>
      </w:pPr>
      <w:rPr>
        <w:rFonts w:hint="default"/>
        <w:sz w:val="23"/>
      </w:rPr>
    </w:lvl>
    <w:lvl w:ilvl="8">
      <w:start w:val="1"/>
      <w:numFmt w:val="decimal"/>
      <w:lvlText w:val="%1.%2.%3.%4.%5.%6.%7.%8.%9"/>
      <w:lvlJc w:val="left"/>
      <w:pPr>
        <w:ind w:left="1800" w:hanging="1800"/>
      </w:pPr>
      <w:rPr>
        <w:rFonts w:hint="default"/>
        <w:sz w:val="23"/>
      </w:rPr>
    </w:lvl>
  </w:abstractNum>
  <w:abstractNum w:abstractNumId="39" w15:restartNumberingAfterBreak="0">
    <w:nsid w:val="51905909"/>
    <w:multiLevelType w:val="hybridMultilevel"/>
    <w:tmpl w:val="EFEE220A"/>
    <w:lvl w:ilvl="0" w:tplc="A1B410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1E635C7"/>
    <w:multiLevelType w:val="multilevel"/>
    <w:tmpl w:val="94D8B830"/>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5764530"/>
    <w:multiLevelType w:val="hybridMultilevel"/>
    <w:tmpl w:val="97B8E77E"/>
    <w:lvl w:ilvl="0" w:tplc="6DCCBC3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8963425"/>
    <w:multiLevelType w:val="hybridMultilevel"/>
    <w:tmpl w:val="A2B818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C033882"/>
    <w:multiLevelType w:val="hybridMultilevel"/>
    <w:tmpl w:val="444ECC16"/>
    <w:lvl w:ilvl="0" w:tplc="1CA8B9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C95131B"/>
    <w:multiLevelType w:val="hybridMultilevel"/>
    <w:tmpl w:val="95100BF4"/>
    <w:lvl w:ilvl="0" w:tplc="063ECB22">
      <w:start w:val="1"/>
      <w:numFmt w:val="lowerLetter"/>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45" w15:restartNumberingAfterBreak="0">
    <w:nsid w:val="5CE3389F"/>
    <w:multiLevelType w:val="multilevel"/>
    <w:tmpl w:val="B3A65BE4"/>
    <w:lvl w:ilvl="0">
      <w:start w:val="20"/>
      <w:numFmt w:val="decimal"/>
      <w:lvlText w:val="%1"/>
      <w:lvlJc w:val="left"/>
      <w:pPr>
        <w:ind w:left="420" w:hanging="420"/>
      </w:pPr>
      <w:rPr>
        <w:rFonts w:hint="default"/>
        <w:sz w:val="24"/>
      </w:rPr>
    </w:lvl>
    <w:lvl w:ilvl="1">
      <w:start w:val="1"/>
      <w:numFmt w:val="decimal"/>
      <w:lvlText w:val="%1.%2"/>
      <w:lvlJc w:val="left"/>
      <w:pPr>
        <w:ind w:left="420" w:hanging="4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46" w15:restartNumberingAfterBreak="0">
    <w:nsid w:val="5F7D7BD6"/>
    <w:multiLevelType w:val="multilevel"/>
    <w:tmpl w:val="265AB95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3167BD9"/>
    <w:multiLevelType w:val="hybridMultilevel"/>
    <w:tmpl w:val="FD3219AE"/>
    <w:lvl w:ilvl="0" w:tplc="A1B4102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6150019"/>
    <w:multiLevelType w:val="multilevel"/>
    <w:tmpl w:val="BE66EA44"/>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76314F6"/>
    <w:multiLevelType w:val="hybridMultilevel"/>
    <w:tmpl w:val="364A0FEA"/>
    <w:lvl w:ilvl="0" w:tplc="82FA53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8263DE4"/>
    <w:multiLevelType w:val="hybridMultilevel"/>
    <w:tmpl w:val="FFCE22F4"/>
    <w:lvl w:ilvl="0" w:tplc="7BA26C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9041386"/>
    <w:multiLevelType w:val="multilevel"/>
    <w:tmpl w:val="840A065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69830923"/>
    <w:multiLevelType w:val="multilevel"/>
    <w:tmpl w:val="8A0C6F7A"/>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0EC5984"/>
    <w:multiLevelType w:val="multilevel"/>
    <w:tmpl w:val="A7AE332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3D45709"/>
    <w:multiLevelType w:val="hybridMultilevel"/>
    <w:tmpl w:val="8D046AEE"/>
    <w:lvl w:ilvl="0" w:tplc="04090017">
      <w:start w:val="1"/>
      <w:numFmt w:val="lowerLetter"/>
      <w:lvlText w:val="%1)"/>
      <w:lvlJc w:val="left"/>
      <w:pPr>
        <w:ind w:left="948" w:hanging="360"/>
      </w:pPr>
    </w:lvl>
    <w:lvl w:ilvl="1" w:tplc="04090019" w:tentative="1">
      <w:start w:val="1"/>
      <w:numFmt w:val="lowerLetter"/>
      <w:lvlText w:val="%2."/>
      <w:lvlJc w:val="left"/>
      <w:pPr>
        <w:ind w:left="1668" w:hanging="360"/>
      </w:pPr>
    </w:lvl>
    <w:lvl w:ilvl="2" w:tplc="0409001B" w:tentative="1">
      <w:start w:val="1"/>
      <w:numFmt w:val="lowerRoman"/>
      <w:lvlText w:val="%3."/>
      <w:lvlJc w:val="right"/>
      <w:pPr>
        <w:ind w:left="2388" w:hanging="180"/>
      </w:pPr>
    </w:lvl>
    <w:lvl w:ilvl="3" w:tplc="0409000F" w:tentative="1">
      <w:start w:val="1"/>
      <w:numFmt w:val="decimal"/>
      <w:lvlText w:val="%4."/>
      <w:lvlJc w:val="left"/>
      <w:pPr>
        <w:ind w:left="3108" w:hanging="360"/>
      </w:pPr>
    </w:lvl>
    <w:lvl w:ilvl="4" w:tplc="04090019" w:tentative="1">
      <w:start w:val="1"/>
      <w:numFmt w:val="lowerLetter"/>
      <w:lvlText w:val="%5."/>
      <w:lvlJc w:val="left"/>
      <w:pPr>
        <w:ind w:left="3828" w:hanging="360"/>
      </w:pPr>
    </w:lvl>
    <w:lvl w:ilvl="5" w:tplc="0409001B" w:tentative="1">
      <w:start w:val="1"/>
      <w:numFmt w:val="lowerRoman"/>
      <w:lvlText w:val="%6."/>
      <w:lvlJc w:val="right"/>
      <w:pPr>
        <w:ind w:left="4548" w:hanging="180"/>
      </w:pPr>
    </w:lvl>
    <w:lvl w:ilvl="6" w:tplc="0409000F" w:tentative="1">
      <w:start w:val="1"/>
      <w:numFmt w:val="decimal"/>
      <w:lvlText w:val="%7."/>
      <w:lvlJc w:val="left"/>
      <w:pPr>
        <w:ind w:left="5268" w:hanging="360"/>
      </w:pPr>
    </w:lvl>
    <w:lvl w:ilvl="7" w:tplc="04090019" w:tentative="1">
      <w:start w:val="1"/>
      <w:numFmt w:val="lowerLetter"/>
      <w:lvlText w:val="%8."/>
      <w:lvlJc w:val="left"/>
      <w:pPr>
        <w:ind w:left="5988" w:hanging="360"/>
      </w:pPr>
    </w:lvl>
    <w:lvl w:ilvl="8" w:tplc="0409001B" w:tentative="1">
      <w:start w:val="1"/>
      <w:numFmt w:val="lowerRoman"/>
      <w:lvlText w:val="%9."/>
      <w:lvlJc w:val="right"/>
      <w:pPr>
        <w:ind w:left="6708" w:hanging="180"/>
      </w:pPr>
    </w:lvl>
  </w:abstractNum>
  <w:abstractNum w:abstractNumId="55" w15:restartNumberingAfterBreak="0">
    <w:nsid w:val="78105C2F"/>
    <w:multiLevelType w:val="hybridMultilevel"/>
    <w:tmpl w:val="154C80F2"/>
    <w:lvl w:ilvl="0" w:tplc="DD0231C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AC810A5"/>
    <w:multiLevelType w:val="hybridMultilevel"/>
    <w:tmpl w:val="27404D82"/>
    <w:lvl w:ilvl="0" w:tplc="BCD609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C8A7FB7"/>
    <w:multiLevelType w:val="multilevel"/>
    <w:tmpl w:val="BC38657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57"/>
  </w:num>
  <w:num w:numId="2">
    <w:abstractNumId w:val="42"/>
  </w:num>
  <w:num w:numId="3">
    <w:abstractNumId w:val="9"/>
  </w:num>
  <w:num w:numId="4">
    <w:abstractNumId w:val="6"/>
  </w:num>
  <w:num w:numId="5">
    <w:abstractNumId w:val="39"/>
  </w:num>
  <w:num w:numId="6">
    <w:abstractNumId w:val="11"/>
  </w:num>
  <w:num w:numId="7">
    <w:abstractNumId w:val="20"/>
  </w:num>
  <w:num w:numId="8">
    <w:abstractNumId w:val="37"/>
  </w:num>
  <w:num w:numId="9">
    <w:abstractNumId w:val="3"/>
  </w:num>
  <w:num w:numId="10">
    <w:abstractNumId w:val="26"/>
  </w:num>
  <w:num w:numId="11">
    <w:abstractNumId w:val="5"/>
  </w:num>
  <w:num w:numId="12">
    <w:abstractNumId w:val="2"/>
  </w:num>
  <w:num w:numId="13">
    <w:abstractNumId w:val="56"/>
  </w:num>
  <w:num w:numId="14">
    <w:abstractNumId w:val="8"/>
  </w:num>
  <w:num w:numId="15">
    <w:abstractNumId w:val="36"/>
  </w:num>
  <w:num w:numId="16">
    <w:abstractNumId w:val="30"/>
  </w:num>
  <w:num w:numId="17">
    <w:abstractNumId w:val="54"/>
  </w:num>
  <w:num w:numId="18">
    <w:abstractNumId w:val="27"/>
  </w:num>
  <w:num w:numId="19">
    <w:abstractNumId w:val="43"/>
  </w:num>
  <w:num w:numId="20">
    <w:abstractNumId w:val="50"/>
  </w:num>
  <w:num w:numId="21">
    <w:abstractNumId w:val="18"/>
  </w:num>
  <w:num w:numId="22">
    <w:abstractNumId w:val="55"/>
  </w:num>
  <w:num w:numId="23">
    <w:abstractNumId w:val="23"/>
  </w:num>
  <w:num w:numId="24">
    <w:abstractNumId w:val="13"/>
  </w:num>
  <w:num w:numId="25">
    <w:abstractNumId w:val="1"/>
  </w:num>
  <w:num w:numId="26">
    <w:abstractNumId w:val="15"/>
  </w:num>
  <w:num w:numId="27">
    <w:abstractNumId w:val="16"/>
  </w:num>
  <w:num w:numId="28">
    <w:abstractNumId w:val="35"/>
  </w:num>
  <w:num w:numId="29">
    <w:abstractNumId w:val="33"/>
  </w:num>
  <w:num w:numId="30">
    <w:abstractNumId w:val="24"/>
  </w:num>
  <w:num w:numId="31">
    <w:abstractNumId w:val="44"/>
  </w:num>
  <w:num w:numId="32">
    <w:abstractNumId w:val="0"/>
  </w:num>
  <w:num w:numId="33">
    <w:abstractNumId w:val="22"/>
  </w:num>
  <w:num w:numId="34">
    <w:abstractNumId w:val="49"/>
  </w:num>
  <w:num w:numId="35">
    <w:abstractNumId w:val="14"/>
  </w:num>
  <w:num w:numId="36">
    <w:abstractNumId w:val="21"/>
  </w:num>
  <w:num w:numId="37">
    <w:abstractNumId w:val="12"/>
  </w:num>
  <w:num w:numId="38">
    <w:abstractNumId w:val="28"/>
  </w:num>
  <w:num w:numId="39">
    <w:abstractNumId w:val="53"/>
  </w:num>
  <w:num w:numId="40">
    <w:abstractNumId w:val="46"/>
  </w:num>
  <w:num w:numId="41">
    <w:abstractNumId w:val="40"/>
  </w:num>
  <w:num w:numId="42">
    <w:abstractNumId w:val="51"/>
  </w:num>
  <w:num w:numId="43">
    <w:abstractNumId w:val="32"/>
  </w:num>
  <w:num w:numId="44">
    <w:abstractNumId w:val="10"/>
  </w:num>
  <w:num w:numId="45">
    <w:abstractNumId w:val="41"/>
  </w:num>
  <w:num w:numId="46">
    <w:abstractNumId w:val="52"/>
  </w:num>
  <w:num w:numId="47">
    <w:abstractNumId w:val="29"/>
  </w:num>
  <w:num w:numId="48">
    <w:abstractNumId w:val="48"/>
  </w:num>
  <w:num w:numId="49">
    <w:abstractNumId w:val="19"/>
  </w:num>
  <w:num w:numId="50">
    <w:abstractNumId w:val="31"/>
  </w:num>
  <w:num w:numId="51">
    <w:abstractNumId w:val="38"/>
  </w:num>
  <w:num w:numId="52">
    <w:abstractNumId w:val="45"/>
  </w:num>
  <w:num w:numId="53">
    <w:abstractNumId w:val="4"/>
  </w:num>
  <w:num w:numId="54">
    <w:abstractNumId w:val="25"/>
  </w:num>
  <w:num w:numId="55">
    <w:abstractNumId w:val="34"/>
  </w:num>
  <w:num w:numId="56">
    <w:abstractNumId w:val="17"/>
  </w:num>
  <w:num w:numId="57">
    <w:abstractNumId w:val="7"/>
  </w:num>
  <w:num w:numId="58">
    <w:abstractNumId w:val="4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350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201"/>
    <w:rsid w:val="000250B1"/>
    <w:rsid w:val="0005070A"/>
    <w:rsid w:val="00052FBA"/>
    <w:rsid w:val="0005644B"/>
    <w:rsid w:val="000624AC"/>
    <w:rsid w:val="000707FF"/>
    <w:rsid w:val="000B471E"/>
    <w:rsid w:val="000D7F2E"/>
    <w:rsid w:val="000F2602"/>
    <w:rsid w:val="001203D1"/>
    <w:rsid w:val="001739ED"/>
    <w:rsid w:val="00176D70"/>
    <w:rsid w:val="001A13EF"/>
    <w:rsid w:val="001A27F9"/>
    <w:rsid w:val="001A28A0"/>
    <w:rsid w:val="001B544C"/>
    <w:rsid w:val="001C53FB"/>
    <w:rsid w:val="001D17CD"/>
    <w:rsid w:val="001D40D1"/>
    <w:rsid w:val="001E6BCA"/>
    <w:rsid w:val="00217D1D"/>
    <w:rsid w:val="00244AC4"/>
    <w:rsid w:val="0027349E"/>
    <w:rsid w:val="00281CD0"/>
    <w:rsid w:val="0029194C"/>
    <w:rsid w:val="002B1CEF"/>
    <w:rsid w:val="002D7FBF"/>
    <w:rsid w:val="002F3F41"/>
    <w:rsid w:val="0032733D"/>
    <w:rsid w:val="00327F07"/>
    <w:rsid w:val="0034006A"/>
    <w:rsid w:val="00364C88"/>
    <w:rsid w:val="00391AE4"/>
    <w:rsid w:val="003A0509"/>
    <w:rsid w:val="003C4ED5"/>
    <w:rsid w:val="003D56CE"/>
    <w:rsid w:val="003D5973"/>
    <w:rsid w:val="003D6447"/>
    <w:rsid w:val="003E1C0C"/>
    <w:rsid w:val="00407345"/>
    <w:rsid w:val="00412FC7"/>
    <w:rsid w:val="00432E55"/>
    <w:rsid w:val="00443E2C"/>
    <w:rsid w:val="004B4F22"/>
    <w:rsid w:val="004B6D68"/>
    <w:rsid w:val="004C4F09"/>
    <w:rsid w:val="004F68E5"/>
    <w:rsid w:val="00527E37"/>
    <w:rsid w:val="0055500B"/>
    <w:rsid w:val="00577B2F"/>
    <w:rsid w:val="00580E26"/>
    <w:rsid w:val="005A6210"/>
    <w:rsid w:val="005A6E34"/>
    <w:rsid w:val="005C08C5"/>
    <w:rsid w:val="005C30BD"/>
    <w:rsid w:val="005C78BC"/>
    <w:rsid w:val="005E20E2"/>
    <w:rsid w:val="006810AB"/>
    <w:rsid w:val="00687D4A"/>
    <w:rsid w:val="006D0809"/>
    <w:rsid w:val="007000CC"/>
    <w:rsid w:val="0070276F"/>
    <w:rsid w:val="00720CD4"/>
    <w:rsid w:val="00731137"/>
    <w:rsid w:val="00737348"/>
    <w:rsid w:val="0074278F"/>
    <w:rsid w:val="00765988"/>
    <w:rsid w:val="00772811"/>
    <w:rsid w:val="007744D6"/>
    <w:rsid w:val="007B3B82"/>
    <w:rsid w:val="007E58FD"/>
    <w:rsid w:val="0085332A"/>
    <w:rsid w:val="00877B64"/>
    <w:rsid w:val="00890E7E"/>
    <w:rsid w:val="00896942"/>
    <w:rsid w:val="008C17E6"/>
    <w:rsid w:val="008E6839"/>
    <w:rsid w:val="008F1EF7"/>
    <w:rsid w:val="008F37B9"/>
    <w:rsid w:val="008F5466"/>
    <w:rsid w:val="0090140F"/>
    <w:rsid w:val="00904C99"/>
    <w:rsid w:val="00914243"/>
    <w:rsid w:val="00921C3E"/>
    <w:rsid w:val="009338B2"/>
    <w:rsid w:val="00934DC5"/>
    <w:rsid w:val="00957DB2"/>
    <w:rsid w:val="009765CE"/>
    <w:rsid w:val="00987345"/>
    <w:rsid w:val="00994B2F"/>
    <w:rsid w:val="00994C00"/>
    <w:rsid w:val="009A59BB"/>
    <w:rsid w:val="009C15C3"/>
    <w:rsid w:val="009D06AA"/>
    <w:rsid w:val="00A12BBA"/>
    <w:rsid w:val="00A27381"/>
    <w:rsid w:val="00A334A8"/>
    <w:rsid w:val="00A4005F"/>
    <w:rsid w:val="00A6083A"/>
    <w:rsid w:val="00A641E0"/>
    <w:rsid w:val="00AB110A"/>
    <w:rsid w:val="00AB1BD3"/>
    <w:rsid w:val="00AD3D5A"/>
    <w:rsid w:val="00AD7CB8"/>
    <w:rsid w:val="00AE128A"/>
    <w:rsid w:val="00B0416D"/>
    <w:rsid w:val="00B070C9"/>
    <w:rsid w:val="00B21364"/>
    <w:rsid w:val="00B37737"/>
    <w:rsid w:val="00B37F17"/>
    <w:rsid w:val="00B54915"/>
    <w:rsid w:val="00B674BA"/>
    <w:rsid w:val="00B90113"/>
    <w:rsid w:val="00B90437"/>
    <w:rsid w:val="00B94315"/>
    <w:rsid w:val="00BF317F"/>
    <w:rsid w:val="00C26288"/>
    <w:rsid w:val="00C4494D"/>
    <w:rsid w:val="00C96002"/>
    <w:rsid w:val="00CA0E35"/>
    <w:rsid w:val="00CC114C"/>
    <w:rsid w:val="00CC55F4"/>
    <w:rsid w:val="00CE760D"/>
    <w:rsid w:val="00D00A87"/>
    <w:rsid w:val="00D35201"/>
    <w:rsid w:val="00D354A7"/>
    <w:rsid w:val="00D93DBA"/>
    <w:rsid w:val="00DD2DCD"/>
    <w:rsid w:val="00DD3B92"/>
    <w:rsid w:val="00E0132E"/>
    <w:rsid w:val="00E312D3"/>
    <w:rsid w:val="00E4794E"/>
    <w:rsid w:val="00E5191D"/>
    <w:rsid w:val="00E5508D"/>
    <w:rsid w:val="00E62B28"/>
    <w:rsid w:val="00E6664F"/>
    <w:rsid w:val="00EE0D57"/>
    <w:rsid w:val="00F16513"/>
    <w:rsid w:val="00F21CEC"/>
    <w:rsid w:val="00F4027B"/>
    <w:rsid w:val="00F44B72"/>
    <w:rsid w:val="00F463E9"/>
    <w:rsid w:val="00F97051"/>
    <w:rsid w:val="00FA04C5"/>
    <w:rsid w:val="00FC62E4"/>
    <w:rsid w:val="00FD20AD"/>
    <w:rsid w:val="00FD7CEA"/>
    <w:rsid w:val="00FE2A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505"/>
    <o:shapelayout v:ext="edit">
      <o:idmap v:ext="edit" data="1,3"/>
    </o:shapelayout>
  </w:shapeDefaults>
  <w:decimalSymbol w:val="."/>
  <w:listSeparator w:val=","/>
  <w15:docId w15:val="{932C74A7-1140-4A2A-828A-604A0C844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ind w:left="518" w:right="-43"/>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7B64"/>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basedOn w:val="Normal"/>
    <w:uiPriority w:val="34"/>
    <w:qFormat/>
    <w:rsid w:val="00FD20AD"/>
    <w:pPr>
      <w:ind w:left="720"/>
      <w:contextualSpacing/>
    </w:pPr>
  </w:style>
  <w:style w:type="table" w:styleId="TableGrid">
    <w:name w:val="Table Grid"/>
    <w:basedOn w:val="TableNormal"/>
    <w:uiPriority w:val="59"/>
    <w:rsid w:val="000D7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D7F2E"/>
    <w:rPr>
      <w:color w:val="0000FF" w:themeColor="hyperlink"/>
      <w:u w:val="single"/>
    </w:rPr>
  </w:style>
  <w:style w:type="paragraph" w:styleId="Header">
    <w:name w:val="header"/>
    <w:basedOn w:val="Normal"/>
    <w:link w:val="HeaderChar"/>
    <w:uiPriority w:val="99"/>
    <w:unhideWhenUsed/>
    <w:rsid w:val="0005644B"/>
    <w:pPr>
      <w:tabs>
        <w:tab w:val="center" w:pos="4680"/>
        <w:tab w:val="right" w:pos="9360"/>
      </w:tabs>
    </w:pPr>
  </w:style>
  <w:style w:type="character" w:customStyle="1" w:styleId="HeaderChar">
    <w:name w:val="Header Char"/>
    <w:basedOn w:val="DefaultParagraphFont"/>
    <w:link w:val="Header"/>
    <w:uiPriority w:val="99"/>
    <w:rsid w:val="0005644B"/>
  </w:style>
  <w:style w:type="paragraph" w:styleId="Footer">
    <w:name w:val="footer"/>
    <w:basedOn w:val="Normal"/>
    <w:link w:val="FooterChar"/>
    <w:uiPriority w:val="99"/>
    <w:unhideWhenUsed/>
    <w:rsid w:val="0005644B"/>
    <w:pPr>
      <w:tabs>
        <w:tab w:val="center" w:pos="4680"/>
        <w:tab w:val="right" w:pos="9360"/>
      </w:tabs>
    </w:pPr>
  </w:style>
  <w:style w:type="character" w:customStyle="1" w:styleId="FooterChar">
    <w:name w:val="Footer Char"/>
    <w:basedOn w:val="DefaultParagraphFont"/>
    <w:link w:val="Footer"/>
    <w:uiPriority w:val="99"/>
    <w:rsid w:val="0005644B"/>
  </w:style>
  <w:style w:type="paragraph" w:styleId="BalloonText">
    <w:name w:val="Balloon Text"/>
    <w:basedOn w:val="Normal"/>
    <w:link w:val="BalloonTextChar"/>
    <w:uiPriority w:val="99"/>
    <w:semiHidden/>
    <w:unhideWhenUsed/>
    <w:rsid w:val="00DD3B9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3B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3.xml"/><Relationship Id="rId26" Type="http://schemas.openxmlformats.org/officeDocument/2006/relationships/image" Target="media/image2.png"/><Relationship Id="rId39" Type="http://schemas.openxmlformats.org/officeDocument/2006/relationships/image" Target="media/image5.png"/><Relationship Id="rId21" Type="http://schemas.openxmlformats.org/officeDocument/2006/relationships/footer" Target="footer6.xml"/><Relationship Id="rId34" Type="http://schemas.openxmlformats.org/officeDocument/2006/relationships/header" Target="header9.xml"/><Relationship Id="rId42" Type="http://schemas.openxmlformats.org/officeDocument/2006/relationships/image" Target="media/image6.png"/><Relationship Id="rId47" Type="http://schemas.openxmlformats.org/officeDocument/2006/relationships/footer" Target="footer15.xml"/><Relationship Id="rId50" Type="http://schemas.openxmlformats.org/officeDocument/2006/relationships/header" Target="header17.xm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irshad.siddiqui393@yahoo.com" TargetMode="External"/><Relationship Id="rId29" Type="http://schemas.openxmlformats.org/officeDocument/2006/relationships/image" Target="media/image3.png"/><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header" Target="header11.xml"/><Relationship Id="rId40" Type="http://schemas.openxmlformats.org/officeDocument/2006/relationships/header" Target="header12.xml"/><Relationship Id="rId45" Type="http://schemas.openxmlformats.org/officeDocument/2006/relationships/footer" Target="footer14.xml"/><Relationship Id="rId53" Type="http://schemas.openxmlformats.org/officeDocument/2006/relationships/hyperlink" Target="mailto:faisal100@hotmail.com" TargetMode="External"/><Relationship Id="rId5" Type="http://schemas.openxmlformats.org/officeDocument/2006/relationships/webSettings" Target="webSettings.xml"/><Relationship Id="rId10" Type="http://schemas.openxmlformats.org/officeDocument/2006/relationships/footer" Target="footer2.xml"/><Relationship Id="rId19" Type="http://schemas.openxmlformats.org/officeDocument/2006/relationships/footer" Target="footer5.xml"/><Relationship Id="rId31" Type="http://schemas.openxmlformats.org/officeDocument/2006/relationships/image" Target="media/image4.png"/><Relationship Id="rId44" Type="http://schemas.openxmlformats.org/officeDocument/2006/relationships/header" Target="header14.xml"/><Relationship Id="rId52"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5.xml"/><Relationship Id="rId27" Type="http://schemas.openxmlformats.org/officeDocument/2006/relationships/header" Target="header7.xml"/><Relationship Id="rId35" Type="http://schemas.openxmlformats.org/officeDocument/2006/relationships/footer" Target="footer11.xml"/><Relationship Id="rId43" Type="http://schemas.openxmlformats.org/officeDocument/2006/relationships/header" Target="header13.xml"/><Relationship Id="rId48" Type="http://schemas.openxmlformats.org/officeDocument/2006/relationships/header" Target="header16.xml"/><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footer" Target="footer17.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mailto:sikandermangi@gmail.com" TargetMode="External"/><Relationship Id="rId25" Type="http://schemas.openxmlformats.org/officeDocument/2006/relationships/footer" Target="footer8.xml"/><Relationship Id="rId33" Type="http://schemas.openxmlformats.org/officeDocument/2006/relationships/footer" Target="footer10.xml"/><Relationship Id="rId38" Type="http://schemas.openxmlformats.org/officeDocument/2006/relationships/footer" Target="footer12.xml"/><Relationship Id="rId46" Type="http://schemas.openxmlformats.org/officeDocument/2006/relationships/header" Target="header15.xml"/><Relationship Id="rId20" Type="http://schemas.openxmlformats.org/officeDocument/2006/relationships/header" Target="header4.xml"/><Relationship Id="rId41" Type="http://schemas.openxmlformats.org/officeDocument/2006/relationships/footer" Target="footer13.xml"/><Relationship Id="rId54"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faisal100@hotmail.com" TargetMode="External"/><Relationship Id="rId23" Type="http://schemas.openxmlformats.org/officeDocument/2006/relationships/footer" Target="footer7.xml"/><Relationship Id="rId28" Type="http://schemas.openxmlformats.org/officeDocument/2006/relationships/footer" Target="footer9.xml"/><Relationship Id="rId36" Type="http://schemas.openxmlformats.org/officeDocument/2006/relationships/header" Target="header10.xml"/><Relationship Id="rId49"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5CC8B6-F986-45C5-A4CB-ECCD177B1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15460</Words>
  <Characters>88123</Characters>
  <Application>Microsoft Office Word</Application>
  <DocSecurity>0</DocSecurity>
  <Lines>734</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sikender mangi</cp:lastModifiedBy>
  <cp:revision>2</cp:revision>
  <cp:lastPrinted>2016-10-13T07:22:00Z</cp:lastPrinted>
  <dcterms:created xsi:type="dcterms:W3CDTF">2016-10-13T07:38:00Z</dcterms:created>
  <dcterms:modified xsi:type="dcterms:W3CDTF">2016-10-13T07:38:00Z</dcterms:modified>
</cp:coreProperties>
</file>